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700" w:rsidRDefault="001D46E0" w:rsidP="00927C16">
      <w:pPr>
        <w:spacing w:after="0" w:line="240" w:lineRule="auto"/>
        <w:jc w:val="center"/>
      </w:pPr>
      <w:r>
        <w:rPr>
          <w:rFonts w:ascii="Times New Roman" w:hAnsi="Times New Roman"/>
          <w:b/>
          <w:sz w:val="28"/>
          <w:szCs w:val="28"/>
        </w:rPr>
        <w:t>Пайпер Шелли</w:t>
      </w:r>
    </w:p>
    <w:p w:rsidR="00745700" w:rsidRDefault="001D46E0" w:rsidP="00927C16">
      <w:pPr>
        <w:pStyle w:val="western"/>
        <w:shd w:val="clear" w:color="auto" w:fill="FFFFFF"/>
        <w:spacing w:before="0" w:after="0"/>
        <w:jc w:val="center"/>
        <w:rPr>
          <w:sz w:val="28"/>
          <w:szCs w:val="28"/>
        </w:rPr>
      </w:pPr>
      <w:r>
        <w:t>(под псевдонимом Анна Катмор)</w:t>
      </w:r>
    </w:p>
    <w:p w:rsidR="00745700" w:rsidRDefault="00745700">
      <w:pPr>
        <w:pStyle w:val="western"/>
        <w:shd w:val="clear" w:color="auto" w:fill="FFFFFF"/>
        <w:spacing w:before="0" w:after="0"/>
        <w:jc w:val="both"/>
        <w:rPr>
          <w:sz w:val="28"/>
          <w:szCs w:val="28"/>
        </w:rPr>
      </w:pPr>
    </w:p>
    <w:p w:rsidR="00745700" w:rsidRPr="00927C16" w:rsidRDefault="00927C16" w:rsidP="00927C16">
      <w:pPr>
        <w:pStyle w:val="western"/>
        <w:shd w:val="clear" w:color="auto" w:fill="FFFFFF"/>
        <w:spacing w:before="0" w:after="0"/>
        <w:jc w:val="center"/>
        <w:rPr>
          <w:color w:val="000000"/>
          <w:sz w:val="40"/>
          <w:szCs w:val="40"/>
        </w:rPr>
      </w:pPr>
      <w:r>
        <w:rPr>
          <w:b/>
          <w:bCs/>
          <w:color w:val="000000"/>
          <w:sz w:val="40"/>
          <w:szCs w:val="40"/>
        </w:rPr>
        <w:t>Неприятности свидания с</w:t>
      </w:r>
      <w:r w:rsidR="001D46E0" w:rsidRPr="00927C16">
        <w:rPr>
          <w:b/>
          <w:bCs/>
          <w:color w:val="000000"/>
          <w:sz w:val="40"/>
          <w:szCs w:val="40"/>
        </w:rPr>
        <w:t xml:space="preserve"> Сью</w:t>
      </w:r>
    </w:p>
    <w:p w:rsidR="00745700" w:rsidRPr="00927C16" w:rsidRDefault="001D46E0" w:rsidP="00927C16">
      <w:pPr>
        <w:pStyle w:val="western"/>
        <w:shd w:val="clear" w:color="auto" w:fill="FFFFFF"/>
        <w:spacing w:before="0" w:after="0"/>
        <w:jc w:val="center"/>
        <w:rPr>
          <w:color w:val="000000"/>
          <w:sz w:val="40"/>
          <w:szCs w:val="40"/>
        </w:rPr>
      </w:pPr>
      <w:r w:rsidRPr="00927C16">
        <w:rPr>
          <w:color w:val="000000"/>
          <w:sz w:val="40"/>
          <w:szCs w:val="40"/>
        </w:rPr>
        <w:t xml:space="preserve">Команда Гровер-Бич </w:t>
      </w:r>
      <w:r w:rsidR="00F252C6" w:rsidRPr="00927C16">
        <w:rPr>
          <w:color w:val="000000"/>
          <w:sz w:val="40"/>
          <w:szCs w:val="40"/>
        </w:rPr>
        <w:t>6</w:t>
      </w:r>
    </w:p>
    <w:p w:rsidR="00745700" w:rsidRDefault="00745700">
      <w:pPr>
        <w:pStyle w:val="western"/>
        <w:shd w:val="clear" w:color="auto" w:fill="FFFFFF"/>
        <w:spacing w:before="0" w:after="0"/>
        <w:jc w:val="both"/>
        <w:rPr>
          <w:color w:val="000000"/>
          <w:sz w:val="28"/>
          <w:szCs w:val="28"/>
        </w:rPr>
      </w:pPr>
    </w:p>
    <w:p w:rsidR="00927C16" w:rsidRDefault="00927C16">
      <w:pPr>
        <w:pStyle w:val="western"/>
        <w:shd w:val="clear" w:color="auto" w:fill="FFFFFF"/>
        <w:spacing w:before="0" w:after="0"/>
        <w:jc w:val="both"/>
        <w:rPr>
          <w:color w:val="000000"/>
          <w:sz w:val="28"/>
          <w:szCs w:val="28"/>
        </w:rPr>
      </w:pPr>
    </w:p>
    <w:p w:rsidR="00745700" w:rsidRDefault="00B11DE6" w:rsidP="00927C16">
      <w:pPr>
        <w:pStyle w:val="western"/>
        <w:shd w:val="clear" w:color="auto" w:fill="FFFFFF"/>
        <w:spacing w:before="0" w:after="0"/>
        <w:jc w:val="center"/>
        <w:rPr>
          <w:color w:val="000000"/>
          <w:sz w:val="28"/>
          <w:szCs w:val="28"/>
        </w:rPr>
      </w:pPr>
      <w:r>
        <w:rPr>
          <w:noProof/>
          <w:lang w:eastAsia="ru-RU"/>
        </w:rPr>
        <w:drawing>
          <wp:inline distT="0" distB="0" distL="0" distR="0">
            <wp:extent cx="2750265" cy="4152900"/>
            <wp:effectExtent l="19050" t="0" r="0" b="0"/>
            <wp:docPr id="1" name="Рисунок 1" descr="http://cs627619.vk.me/v627619120/22628/dhJ42eqPHT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s627619.vk.me/v627619120/22628/dhJ42eqPHTI.jpg"/>
                    <pic:cNvPicPr>
                      <a:picLocks noChangeAspect="1" noChangeArrowheads="1"/>
                    </pic:cNvPicPr>
                  </pic:nvPicPr>
                  <pic:blipFill>
                    <a:blip r:embed="rId7" cstate="print"/>
                    <a:srcRect/>
                    <a:stretch>
                      <a:fillRect/>
                    </a:stretch>
                  </pic:blipFill>
                  <pic:spPr bwMode="auto">
                    <a:xfrm>
                      <a:off x="0" y="0"/>
                      <a:ext cx="2750265" cy="4152900"/>
                    </a:xfrm>
                    <a:prstGeom prst="rect">
                      <a:avLst/>
                    </a:prstGeom>
                    <a:noFill/>
                    <a:ln w="9525">
                      <a:noFill/>
                      <a:miter lim="800000"/>
                      <a:headEnd/>
                      <a:tailEnd/>
                    </a:ln>
                  </pic:spPr>
                </pic:pic>
              </a:graphicData>
            </a:graphic>
          </wp:inline>
        </w:drawing>
      </w:r>
    </w:p>
    <w:p w:rsidR="00745700" w:rsidRDefault="001D46E0" w:rsidP="00927C16">
      <w:pPr>
        <w:pStyle w:val="western"/>
        <w:shd w:val="clear" w:color="auto" w:fill="FFFFFF"/>
        <w:spacing w:before="0" w:after="0"/>
        <w:jc w:val="center"/>
        <w:rPr>
          <w:color w:val="000000"/>
        </w:rPr>
      </w:pPr>
      <w:r>
        <w:rPr>
          <w:color w:val="000000"/>
        </w:rPr>
        <w:t xml:space="preserve">Жанр: </w:t>
      </w:r>
      <w:r>
        <w:rPr>
          <w:color w:val="000000"/>
          <w:lang w:val="en-US"/>
        </w:rPr>
        <w:t>UA</w:t>
      </w:r>
      <w:r>
        <w:rPr>
          <w:color w:val="000000"/>
        </w:rPr>
        <w:t xml:space="preserve"> / Современный любовный роман</w:t>
      </w:r>
    </w:p>
    <w:p w:rsidR="00745700" w:rsidRDefault="001D46E0" w:rsidP="00927C16">
      <w:pPr>
        <w:pStyle w:val="western"/>
        <w:shd w:val="clear" w:color="auto" w:fill="FFFFFF"/>
        <w:spacing w:before="0" w:after="0"/>
        <w:jc w:val="center"/>
        <w:rPr>
          <w:color w:val="000000"/>
        </w:rPr>
      </w:pPr>
      <w:r>
        <w:rPr>
          <w:color w:val="000000"/>
        </w:rPr>
        <w:t>Первая публикация: Ноябрь 2015 года</w:t>
      </w:r>
    </w:p>
    <w:p w:rsidR="00F252C6" w:rsidRDefault="00F252C6">
      <w:pPr>
        <w:pStyle w:val="western"/>
        <w:shd w:val="clear" w:color="auto" w:fill="FFFFFF"/>
        <w:spacing w:before="0" w:after="0"/>
        <w:jc w:val="both"/>
        <w:rPr>
          <w:color w:val="000000"/>
        </w:rPr>
      </w:pPr>
    </w:p>
    <w:p w:rsidR="00927C16" w:rsidRDefault="00927C16" w:rsidP="00927C16">
      <w:pPr>
        <w:pStyle w:val="western"/>
        <w:shd w:val="clear" w:color="auto" w:fill="FFFFFF"/>
        <w:spacing w:before="0" w:after="0"/>
        <w:jc w:val="right"/>
        <w:rPr>
          <w:color w:val="000000"/>
        </w:rPr>
      </w:pPr>
    </w:p>
    <w:p w:rsidR="00927C16" w:rsidRDefault="00927C16" w:rsidP="00927C16">
      <w:pPr>
        <w:pStyle w:val="western"/>
        <w:shd w:val="clear" w:color="auto" w:fill="FFFFFF"/>
        <w:spacing w:before="0" w:after="0"/>
        <w:jc w:val="right"/>
        <w:rPr>
          <w:color w:val="000000"/>
        </w:rPr>
      </w:pPr>
    </w:p>
    <w:p w:rsidR="00F252C6" w:rsidRDefault="00F252C6" w:rsidP="00927C16">
      <w:pPr>
        <w:pStyle w:val="western"/>
        <w:shd w:val="clear" w:color="auto" w:fill="FFFFFF"/>
        <w:spacing w:before="0" w:after="0"/>
        <w:jc w:val="right"/>
        <w:rPr>
          <w:color w:val="000000"/>
        </w:rPr>
      </w:pPr>
      <w:r>
        <w:rPr>
          <w:color w:val="000000"/>
        </w:rPr>
        <w:t xml:space="preserve">Перевод: </w:t>
      </w:r>
      <w:r w:rsidRPr="004F7C41">
        <w:rPr>
          <w:b/>
          <w:color w:val="000000"/>
        </w:rPr>
        <w:t>Ирина Кунаева</w:t>
      </w:r>
    </w:p>
    <w:p w:rsidR="00F252C6" w:rsidRDefault="00F252C6" w:rsidP="00927C16">
      <w:pPr>
        <w:pStyle w:val="western"/>
        <w:shd w:val="clear" w:color="auto" w:fill="FFFFFF"/>
        <w:spacing w:before="0" w:after="0"/>
        <w:jc w:val="right"/>
        <w:rPr>
          <w:color w:val="000000"/>
        </w:rPr>
      </w:pPr>
      <w:r>
        <w:rPr>
          <w:color w:val="000000"/>
        </w:rPr>
        <w:t xml:space="preserve">Редакция: </w:t>
      </w:r>
      <w:r w:rsidRPr="004F7C41">
        <w:rPr>
          <w:b/>
          <w:color w:val="000000"/>
        </w:rPr>
        <w:t>Анна Рорк</w:t>
      </w:r>
    </w:p>
    <w:p w:rsidR="00F252C6" w:rsidRPr="004F7C41" w:rsidRDefault="00F252C6" w:rsidP="00927C16">
      <w:pPr>
        <w:pStyle w:val="western"/>
        <w:shd w:val="clear" w:color="auto" w:fill="FFFFFF"/>
        <w:spacing w:before="0" w:after="0"/>
        <w:jc w:val="right"/>
        <w:rPr>
          <w:color w:val="000000"/>
        </w:rPr>
      </w:pPr>
      <w:r>
        <w:rPr>
          <w:color w:val="000000"/>
        </w:rPr>
        <w:t xml:space="preserve">Вычитка: </w:t>
      </w:r>
      <w:r w:rsidRPr="004F7C41">
        <w:rPr>
          <w:b/>
          <w:color w:val="000000"/>
        </w:rPr>
        <w:t>Ирина Кунаева</w:t>
      </w:r>
      <w:r w:rsidR="00927C16">
        <w:rPr>
          <w:b/>
          <w:color w:val="000000"/>
        </w:rPr>
        <w:t xml:space="preserve">, </w:t>
      </w:r>
      <w:r w:rsidR="007846F4" w:rsidRPr="004F7C41">
        <w:rPr>
          <w:b/>
          <w:color w:val="000000"/>
        </w:rPr>
        <w:t>Анна Рорк</w:t>
      </w:r>
      <w:r w:rsidR="007846F4">
        <w:rPr>
          <w:b/>
          <w:color w:val="000000"/>
        </w:rPr>
        <w:t xml:space="preserve">, </w:t>
      </w:r>
      <w:r w:rsidR="00927C16">
        <w:rPr>
          <w:b/>
          <w:color w:val="000000"/>
        </w:rPr>
        <w:t>Алёна Маринова</w:t>
      </w:r>
    </w:p>
    <w:p w:rsidR="00F252C6" w:rsidRDefault="00F252C6" w:rsidP="00927C16">
      <w:pPr>
        <w:pStyle w:val="western"/>
        <w:shd w:val="clear" w:color="auto" w:fill="FFFFFF"/>
        <w:spacing w:before="0" w:after="0"/>
        <w:jc w:val="right"/>
        <w:rPr>
          <w:color w:val="000000"/>
        </w:rPr>
      </w:pPr>
      <w:r>
        <w:rPr>
          <w:color w:val="000000"/>
        </w:rPr>
        <w:t xml:space="preserve">Обложка: </w:t>
      </w:r>
      <w:r w:rsidRPr="004F7C41">
        <w:rPr>
          <w:b/>
          <w:color w:val="000000"/>
        </w:rPr>
        <w:t>Алёна Маринова</w:t>
      </w:r>
    </w:p>
    <w:p w:rsidR="00F252C6" w:rsidRDefault="00F252C6">
      <w:pPr>
        <w:pStyle w:val="western"/>
        <w:shd w:val="clear" w:color="auto" w:fill="FFFFFF"/>
        <w:spacing w:before="0" w:after="0"/>
        <w:jc w:val="both"/>
        <w:rPr>
          <w:b/>
          <w:sz w:val="28"/>
          <w:szCs w:val="28"/>
        </w:rPr>
      </w:pPr>
    </w:p>
    <w:p w:rsidR="004F7C41" w:rsidRDefault="004F7C41">
      <w:pPr>
        <w:pStyle w:val="western"/>
        <w:shd w:val="clear" w:color="auto" w:fill="FFFFFF"/>
        <w:spacing w:before="0" w:after="0"/>
        <w:jc w:val="both"/>
        <w:rPr>
          <w:b/>
          <w:sz w:val="28"/>
          <w:szCs w:val="28"/>
        </w:rPr>
      </w:pPr>
    </w:p>
    <w:p w:rsidR="004F7C41" w:rsidRDefault="004F7C41">
      <w:pPr>
        <w:pStyle w:val="western"/>
        <w:shd w:val="clear" w:color="auto" w:fill="FFFFFF"/>
        <w:spacing w:before="0" w:after="0"/>
        <w:jc w:val="both"/>
        <w:rPr>
          <w:b/>
          <w:sz w:val="28"/>
          <w:szCs w:val="28"/>
        </w:rPr>
      </w:pPr>
    </w:p>
    <w:p w:rsidR="004F7C41" w:rsidRDefault="004F7C41">
      <w:pPr>
        <w:pStyle w:val="western"/>
        <w:shd w:val="clear" w:color="auto" w:fill="FFFFFF"/>
        <w:spacing w:before="0" w:after="0"/>
        <w:jc w:val="both"/>
        <w:rPr>
          <w:b/>
          <w:sz w:val="28"/>
          <w:szCs w:val="28"/>
        </w:rPr>
      </w:pPr>
    </w:p>
    <w:p w:rsidR="004F7C41" w:rsidRDefault="004F7C41">
      <w:pPr>
        <w:pStyle w:val="western"/>
        <w:shd w:val="clear" w:color="auto" w:fill="FFFFFF"/>
        <w:spacing w:before="0" w:after="0"/>
        <w:jc w:val="both"/>
        <w:rPr>
          <w:b/>
          <w:sz w:val="28"/>
          <w:szCs w:val="28"/>
        </w:rPr>
      </w:pPr>
    </w:p>
    <w:p w:rsidR="004F7C41" w:rsidRDefault="004F7C41">
      <w:pPr>
        <w:pStyle w:val="western"/>
        <w:shd w:val="clear" w:color="auto" w:fill="FFFFFF"/>
        <w:spacing w:before="0" w:after="0"/>
        <w:jc w:val="both"/>
        <w:rPr>
          <w:b/>
          <w:sz w:val="28"/>
          <w:szCs w:val="28"/>
        </w:rPr>
      </w:pPr>
    </w:p>
    <w:p w:rsidR="004F7C41" w:rsidRDefault="004F7C41" w:rsidP="004F7C41">
      <w:pPr>
        <w:pStyle w:val="western"/>
        <w:shd w:val="clear" w:color="auto" w:fill="FFFFFF"/>
        <w:spacing w:before="0" w:after="0"/>
        <w:jc w:val="center"/>
        <w:rPr>
          <w:b/>
          <w:sz w:val="28"/>
          <w:szCs w:val="28"/>
        </w:rPr>
      </w:pPr>
      <w:r>
        <w:rPr>
          <w:b/>
          <w:sz w:val="28"/>
          <w:szCs w:val="28"/>
        </w:rPr>
        <w:t xml:space="preserve">Перевод подготовлен </w:t>
      </w:r>
      <w:r w:rsidR="004D05C9">
        <w:rPr>
          <w:b/>
          <w:sz w:val="28"/>
          <w:szCs w:val="28"/>
        </w:rPr>
        <w:t xml:space="preserve">специально </w:t>
      </w:r>
      <w:r>
        <w:rPr>
          <w:b/>
          <w:sz w:val="28"/>
          <w:szCs w:val="28"/>
        </w:rPr>
        <w:t>для группы</w:t>
      </w:r>
    </w:p>
    <w:p w:rsidR="004F7C41" w:rsidRPr="00DE71E4" w:rsidRDefault="00763BAA" w:rsidP="004F7C41">
      <w:pPr>
        <w:pStyle w:val="western"/>
        <w:shd w:val="clear" w:color="auto" w:fill="FFFFFF"/>
        <w:spacing w:before="0" w:after="0"/>
        <w:jc w:val="center"/>
        <w:rPr>
          <w:sz w:val="28"/>
          <w:szCs w:val="28"/>
          <w:lang w:val="en-US"/>
        </w:rPr>
      </w:pPr>
      <w:hyperlink r:id="rId8" w:history="1">
        <w:r w:rsidR="004F7C41" w:rsidRPr="00DE71E4">
          <w:rPr>
            <w:rStyle w:val="a4"/>
            <w:rFonts w:ascii="Tahoma" w:hAnsi="Tahoma" w:cs="Tahoma"/>
            <w:b/>
            <w:bCs/>
            <w:color w:val="auto"/>
            <w:sz w:val="28"/>
            <w:szCs w:val="28"/>
            <w:shd w:val="clear" w:color="auto" w:fill="FFFFFF"/>
            <w:lang w:val="en-US"/>
          </w:rPr>
          <w:t>•</w:t>
        </w:r>
        <w:r w:rsidR="004F7C41" w:rsidRPr="004F7C41">
          <w:rPr>
            <w:rStyle w:val="a4"/>
            <w:rFonts w:ascii="Tahoma" w:hAnsi="Tahoma" w:cs="Tahoma"/>
            <w:b/>
            <w:bCs/>
            <w:color w:val="auto"/>
            <w:sz w:val="28"/>
            <w:szCs w:val="28"/>
            <w:shd w:val="clear" w:color="auto" w:fill="FFFFFF"/>
            <w:lang w:val="en-US"/>
          </w:rPr>
          <w:t>WORLD</w:t>
        </w:r>
        <w:r w:rsidR="004F7C41" w:rsidRPr="00DE71E4">
          <w:rPr>
            <w:rStyle w:val="a4"/>
            <w:rFonts w:ascii="Tahoma" w:hAnsi="Tahoma" w:cs="Tahoma"/>
            <w:b/>
            <w:bCs/>
            <w:color w:val="auto"/>
            <w:sz w:val="28"/>
            <w:szCs w:val="28"/>
            <w:shd w:val="clear" w:color="auto" w:fill="FFFFFF"/>
            <w:lang w:val="en-US"/>
          </w:rPr>
          <w:t xml:space="preserve"> </w:t>
        </w:r>
        <w:r w:rsidR="004F7C41" w:rsidRPr="004F7C41">
          <w:rPr>
            <w:rStyle w:val="a4"/>
            <w:rFonts w:ascii="Tahoma" w:hAnsi="Tahoma" w:cs="Tahoma"/>
            <w:b/>
            <w:bCs/>
            <w:color w:val="auto"/>
            <w:sz w:val="28"/>
            <w:szCs w:val="28"/>
            <w:shd w:val="clear" w:color="auto" w:fill="FFFFFF"/>
            <w:lang w:val="en-US"/>
          </w:rPr>
          <w:t>OF</w:t>
        </w:r>
        <w:r w:rsidR="004F7C41" w:rsidRPr="00DE71E4">
          <w:rPr>
            <w:rStyle w:val="a4"/>
            <w:rFonts w:ascii="Tahoma" w:hAnsi="Tahoma" w:cs="Tahoma"/>
            <w:b/>
            <w:bCs/>
            <w:color w:val="auto"/>
            <w:sz w:val="28"/>
            <w:szCs w:val="28"/>
            <w:shd w:val="clear" w:color="auto" w:fill="FFFFFF"/>
            <w:lang w:val="en-US"/>
          </w:rPr>
          <w:t xml:space="preserve"> </w:t>
        </w:r>
        <w:r w:rsidR="004F7C41" w:rsidRPr="004F7C41">
          <w:rPr>
            <w:rStyle w:val="a4"/>
            <w:rFonts w:ascii="Tahoma" w:hAnsi="Tahoma" w:cs="Tahoma"/>
            <w:b/>
            <w:bCs/>
            <w:color w:val="auto"/>
            <w:sz w:val="28"/>
            <w:szCs w:val="28"/>
            <w:shd w:val="clear" w:color="auto" w:fill="FFFFFF"/>
            <w:lang w:val="en-US"/>
          </w:rPr>
          <w:t>DIFFERENT</w:t>
        </w:r>
        <w:r w:rsidR="004F7C41" w:rsidRPr="00DE71E4">
          <w:rPr>
            <w:rStyle w:val="a4"/>
            <w:rFonts w:ascii="Tahoma" w:hAnsi="Tahoma" w:cs="Tahoma"/>
            <w:b/>
            <w:bCs/>
            <w:color w:val="auto"/>
            <w:sz w:val="28"/>
            <w:szCs w:val="28"/>
            <w:shd w:val="clear" w:color="auto" w:fill="FFFFFF"/>
            <w:lang w:val="en-US"/>
          </w:rPr>
          <w:t xml:space="preserve"> </w:t>
        </w:r>
        <w:r w:rsidR="004F7C41" w:rsidRPr="004F7C41">
          <w:rPr>
            <w:rStyle w:val="a4"/>
            <w:rFonts w:ascii="Tahoma" w:hAnsi="Tahoma" w:cs="Tahoma"/>
            <w:b/>
            <w:bCs/>
            <w:color w:val="auto"/>
            <w:sz w:val="28"/>
            <w:szCs w:val="28"/>
            <w:shd w:val="clear" w:color="auto" w:fill="FFFFFF"/>
            <w:lang w:val="en-US"/>
          </w:rPr>
          <w:t>BOOKS</w:t>
        </w:r>
        <w:r w:rsidR="004F7C41" w:rsidRPr="00DE71E4">
          <w:rPr>
            <w:rStyle w:val="a4"/>
            <w:rFonts w:ascii="Tahoma" w:hAnsi="Tahoma" w:cs="Tahoma"/>
            <w:b/>
            <w:bCs/>
            <w:color w:val="auto"/>
            <w:sz w:val="28"/>
            <w:szCs w:val="28"/>
            <w:shd w:val="clear" w:color="auto" w:fill="FFFFFF"/>
            <w:lang w:val="en-US"/>
          </w:rPr>
          <w:t>•</w:t>
        </w:r>
        <w:r w:rsidR="004F7C41" w:rsidRPr="004F7C41">
          <w:rPr>
            <w:rStyle w:val="a4"/>
            <w:rFonts w:ascii="Tahoma" w:hAnsi="Tahoma" w:cs="Tahoma"/>
            <w:b/>
            <w:bCs/>
            <w:color w:val="auto"/>
            <w:sz w:val="28"/>
            <w:szCs w:val="28"/>
            <w:shd w:val="clear" w:color="auto" w:fill="FFFFFF"/>
          </w:rPr>
          <w:t>ПЕРЕВОДЫ</w:t>
        </w:r>
        <w:r w:rsidR="004F7C41" w:rsidRPr="00DE71E4">
          <w:rPr>
            <w:rStyle w:val="a4"/>
            <w:rFonts w:ascii="Tahoma" w:hAnsi="Tahoma" w:cs="Tahoma"/>
            <w:b/>
            <w:bCs/>
            <w:color w:val="auto"/>
            <w:sz w:val="28"/>
            <w:szCs w:val="28"/>
            <w:shd w:val="clear" w:color="auto" w:fill="FFFFFF"/>
            <w:lang w:val="en-US"/>
          </w:rPr>
          <w:t xml:space="preserve"> </w:t>
        </w:r>
        <w:r w:rsidR="004F7C41" w:rsidRPr="004F7C41">
          <w:rPr>
            <w:rStyle w:val="a4"/>
            <w:rFonts w:ascii="Tahoma" w:hAnsi="Tahoma" w:cs="Tahoma"/>
            <w:b/>
            <w:bCs/>
            <w:color w:val="auto"/>
            <w:sz w:val="28"/>
            <w:szCs w:val="28"/>
            <w:shd w:val="clear" w:color="auto" w:fill="FFFFFF"/>
          </w:rPr>
          <w:t>КНИГ</w:t>
        </w:r>
        <w:r w:rsidR="004F7C41" w:rsidRPr="00DE71E4">
          <w:rPr>
            <w:rStyle w:val="a4"/>
            <w:rFonts w:ascii="Tahoma" w:hAnsi="Tahoma" w:cs="Tahoma"/>
            <w:b/>
            <w:bCs/>
            <w:color w:val="auto"/>
            <w:sz w:val="28"/>
            <w:szCs w:val="28"/>
            <w:shd w:val="clear" w:color="auto" w:fill="FFFFFF"/>
            <w:lang w:val="en-US"/>
          </w:rPr>
          <w:t>•</w:t>
        </w:r>
      </w:hyperlink>
    </w:p>
    <w:p w:rsidR="00927C16" w:rsidRPr="00DE71E4" w:rsidRDefault="00763BAA" w:rsidP="004F7C41">
      <w:pPr>
        <w:pStyle w:val="western"/>
        <w:shd w:val="clear" w:color="auto" w:fill="FFFFFF"/>
        <w:spacing w:before="0" w:after="0"/>
        <w:jc w:val="center"/>
        <w:rPr>
          <w:b/>
          <w:sz w:val="28"/>
          <w:szCs w:val="28"/>
          <w:lang w:val="en-US"/>
        </w:rPr>
      </w:pPr>
      <w:hyperlink r:id="rId9" w:history="1">
        <w:r w:rsidR="00927C16" w:rsidRPr="004525AC">
          <w:rPr>
            <w:rStyle w:val="a4"/>
            <w:b/>
            <w:sz w:val="28"/>
            <w:szCs w:val="28"/>
            <w:lang w:val="en-US"/>
          </w:rPr>
          <w:t>http</w:t>
        </w:r>
        <w:r w:rsidR="00927C16" w:rsidRPr="00DE71E4">
          <w:rPr>
            <w:rStyle w:val="a4"/>
            <w:b/>
            <w:sz w:val="28"/>
            <w:szCs w:val="28"/>
            <w:lang w:val="en-US"/>
          </w:rPr>
          <w:t>://</w:t>
        </w:r>
        <w:r w:rsidR="00927C16" w:rsidRPr="004525AC">
          <w:rPr>
            <w:rStyle w:val="a4"/>
            <w:b/>
            <w:sz w:val="28"/>
            <w:szCs w:val="28"/>
            <w:lang w:val="en-US"/>
          </w:rPr>
          <w:t>vk</w:t>
        </w:r>
        <w:r w:rsidR="00927C16" w:rsidRPr="00DE71E4">
          <w:rPr>
            <w:rStyle w:val="a4"/>
            <w:b/>
            <w:sz w:val="28"/>
            <w:szCs w:val="28"/>
            <w:lang w:val="en-US"/>
          </w:rPr>
          <w:t>.</w:t>
        </w:r>
        <w:r w:rsidR="00927C16" w:rsidRPr="004525AC">
          <w:rPr>
            <w:rStyle w:val="a4"/>
            <w:b/>
            <w:sz w:val="28"/>
            <w:szCs w:val="28"/>
            <w:lang w:val="en-US"/>
          </w:rPr>
          <w:t>com</w:t>
        </w:r>
        <w:r w:rsidR="00927C16" w:rsidRPr="00DE71E4">
          <w:rPr>
            <w:rStyle w:val="a4"/>
            <w:b/>
            <w:sz w:val="28"/>
            <w:szCs w:val="28"/>
            <w:lang w:val="en-US"/>
          </w:rPr>
          <w:t>/</w:t>
        </w:r>
        <w:r w:rsidR="00927C16" w:rsidRPr="004525AC">
          <w:rPr>
            <w:rStyle w:val="a4"/>
            <w:b/>
            <w:sz w:val="28"/>
            <w:szCs w:val="28"/>
            <w:lang w:val="en-US"/>
          </w:rPr>
          <w:t>world</w:t>
        </w:r>
        <w:r w:rsidR="00927C16" w:rsidRPr="00DE71E4">
          <w:rPr>
            <w:rStyle w:val="a4"/>
            <w:b/>
            <w:sz w:val="28"/>
            <w:szCs w:val="28"/>
            <w:lang w:val="en-US"/>
          </w:rPr>
          <w:t>_</w:t>
        </w:r>
        <w:r w:rsidR="00927C16" w:rsidRPr="004525AC">
          <w:rPr>
            <w:rStyle w:val="a4"/>
            <w:b/>
            <w:sz w:val="28"/>
            <w:szCs w:val="28"/>
            <w:lang w:val="en-US"/>
          </w:rPr>
          <w:t>of</w:t>
        </w:r>
        <w:r w:rsidR="00927C16" w:rsidRPr="00DE71E4">
          <w:rPr>
            <w:rStyle w:val="a4"/>
            <w:b/>
            <w:sz w:val="28"/>
            <w:szCs w:val="28"/>
            <w:lang w:val="en-US"/>
          </w:rPr>
          <w:t>_</w:t>
        </w:r>
        <w:r w:rsidR="00927C16" w:rsidRPr="004525AC">
          <w:rPr>
            <w:rStyle w:val="a4"/>
            <w:b/>
            <w:sz w:val="28"/>
            <w:szCs w:val="28"/>
            <w:lang w:val="en-US"/>
          </w:rPr>
          <w:t>different</w:t>
        </w:r>
        <w:r w:rsidR="00927C16" w:rsidRPr="00DE71E4">
          <w:rPr>
            <w:rStyle w:val="a4"/>
            <w:b/>
            <w:sz w:val="28"/>
            <w:szCs w:val="28"/>
            <w:lang w:val="en-US"/>
          </w:rPr>
          <w:t>_</w:t>
        </w:r>
        <w:r w:rsidR="00927C16" w:rsidRPr="004525AC">
          <w:rPr>
            <w:rStyle w:val="a4"/>
            <w:b/>
            <w:sz w:val="28"/>
            <w:szCs w:val="28"/>
            <w:lang w:val="en-US"/>
          </w:rPr>
          <w:t>books</w:t>
        </w:r>
      </w:hyperlink>
    </w:p>
    <w:p w:rsidR="003D0436" w:rsidRDefault="003D0436" w:rsidP="00927C16">
      <w:pPr>
        <w:suppressAutoHyphens w:val="0"/>
        <w:spacing w:after="0" w:line="240" w:lineRule="auto"/>
        <w:jc w:val="center"/>
        <w:rPr>
          <w:rFonts w:ascii="Comic Sans MS" w:hAnsi="Comic Sans MS" w:cs="Arial"/>
          <w:b/>
          <w:bCs/>
          <w:color w:val="FF0000"/>
          <w:sz w:val="36"/>
          <w:szCs w:val="21"/>
          <w:shd w:val="clear" w:color="auto" w:fill="FFFFFF"/>
        </w:rPr>
      </w:pPr>
    </w:p>
    <w:p w:rsidR="003D0436" w:rsidRDefault="003D0436" w:rsidP="00927C16">
      <w:pPr>
        <w:suppressAutoHyphens w:val="0"/>
        <w:spacing w:after="0" w:line="240" w:lineRule="auto"/>
        <w:jc w:val="center"/>
        <w:rPr>
          <w:rFonts w:ascii="Comic Sans MS" w:hAnsi="Comic Sans MS" w:cs="Arial"/>
          <w:b/>
          <w:bCs/>
          <w:color w:val="FF0000"/>
          <w:sz w:val="36"/>
          <w:szCs w:val="21"/>
          <w:shd w:val="clear" w:color="auto" w:fill="FFFFFF"/>
        </w:rPr>
      </w:pPr>
    </w:p>
    <w:p w:rsidR="003D0436" w:rsidRDefault="003D0436" w:rsidP="00927C16">
      <w:pPr>
        <w:suppressAutoHyphens w:val="0"/>
        <w:spacing w:after="0" w:line="240" w:lineRule="auto"/>
        <w:jc w:val="center"/>
        <w:rPr>
          <w:rFonts w:ascii="Comic Sans MS" w:hAnsi="Comic Sans MS" w:cs="Arial"/>
          <w:b/>
          <w:bCs/>
          <w:color w:val="FF0000"/>
          <w:sz w:val="36"/>
          <w:szCs w:val="21"/>
          <w:shd w:val="clear" w:color="auto" w:fill="FFFFFF"/>
        </w:rPr>
      </w:pPr>
    </w:p>
    <w:p w:rsidR="003D0436" w:rsidRDefault="003D0436" w:rsidP="00927C16">
      <w:pPr>
        <w:suppressAutoHyphens w:val="0"/>
        <w:spacing w:after="0" w:line="240" w:lineRule="auto"/>
        <w:jc w:val="center"/>
        <w:rPr>
          <w:rFonts w:ascii="Comic Sans MS" w:hAnsi="Comic Sans MS" w:cs="Arial"/>
          <w:b/>
          <w:bCs/>
          <w:color w:val="FF0000"/>
          <w:sz w:val="36"/>
          <w:szCs w:val="21"/>
          <w:shd w:val="clear" w:color="auto" w:fill="FFFFFF"/>
        </w:rPr>
      </w:pPr>
    </w:p>
    <w:p w:rsidR="003D0436" w:rsidRDefault="003D0436" w:rsidP="00927C16">
      <w:pPr>
        <w:suppressAutoHyphens w:val="0"/>
        <w:spacing w:after="0" w:line="240" w:lineRule="auto"/>
        <w:jc w:val="center"/>
        <w:rPr>
          <w:rFonts w:ascii="Comic Sans MS" w:hAnsi="Comic Sans MS" w:cs="Arial"/>
          <w:b/>
          <w:bCs/>
          <w:color w:val="FF0000"/>
          <w:sz w:val="36"/>
          <w:szCs w:val="21"/>
          <w:shd w:val="clear" w:color="auto" w:fill="FFFFFF"/>
        </w:rPr>
      </w:pPr>
    </w:p>
    <w:p w:rsidR="003D0436" w:rsidRDefault="003D0436" w:rsidP="00927C16">
      <w:pPr>
        <w:suppressAutoHyphens w:val="0"/>
        <w:spacing w:after="0" w:line="240" w:lineRule="auto"/>
        <w:jc w:val="center"/>
        <w:rPr>
          <w:rFonts w:ascii="Comic Sans MS" w:hAnsi="Comic Sans MS" w:cs="Arial"/>
          <w:b/>
          <w:bCs/>
          <w:color w:val="FF0000"/>
          <w:sz w:val="36"/>
          <w:szCs w:val="21"/>
          <w:shd w:val="clear" w:color="auto" w:fill="FFFFFF"/>
        </w:rPr>
      </w:pPr>
    </w:p>
    <w:p w:rsidR="003D0436" w:rsidRDefault="003D0436" w:rsidP="00927C16">
      <w:pPr>
        <w:suppressAutoHyphens w:val="0"/>
        <w:spacing w:after="0" w:line="240" w:lineRule="auto"/>
        <w:jc w:val="center"/>
        <w:rPr>
          <w:rFonts w:ascii="Comic Sans MS" w:hAnsi="Comic Sans MS" w:cs="Arial"/>
          <w:b/>
          <w:bCs/>
          <w:color w:val="FF0000"/>
          <w:sz w:val="36"/>
          <w:szCs w:val="21"/>
          <w:shd w:val="clear" w:color="auto" w:fill="FFFFFF"/>
        </w:rPr>
      </w:pPr>
    </w:p>
    <w:p w:rsidR="003D0436" w:rsidRDefault="003D0436" w:rsidP="00927C16">
      <w:pPr>
        <w:suppressAutoHyphens w:val="0"/>
        <w:spacing w:after="0" w:line="240" w:lineRule="auto"/>
        <w:jc w:val="center"/>
        <w:rPr>
          <w:rFonts w:ascii="Comic Sans MS" w:hAnsi="Comic Sans MS" w:cs="Arial"/>
          <w:b/>
          <w:bCs/>
          <w:color w:val="FF0000"/>
          <w:sz w:val="36"/>
          <w:szCs w:val="21"/>
          <w:shd w:val="clear" w:color="auto" w:fill="FFFFFF"/>
        </w:rPr>
      </w:pPr>
    </w:p>
    <w:p w:rsidR="004D05C9" w:rsidRPr="001C1266" w:rsidRDefault="004D05C9" w:rsidP="00927C16">
      <w:pPr>
        <w:suppressAutoHyphens w:val="0"/>
        <w:spacing w:after="0" w:line="240" w:lineRule="auto"/>
        <w:jc w:val="center"/>
        <w:rPr>
          <w:rFonts w:ascii="Comic Sans MS" w:hAnsi="Comic Sans MS"/>
          <w:b/>
          <w:color w:val="FF0000"/>
          <w:sz w:val="28"/>
          <w:szCs w:val="28"/>
        </w:rPr>
      </w:pPr>
      <w:r w:rsidRPr="001C1266">
        <w:rPr>
          <w:rFonts w:ascii="Comic Sans MS" w:hAnsi="Comic Sans MS" w:cs="Arial"/>
          <w:b/>
          <w:bCs/>
          <w:color w:val="FF0000"/>
          <w:sz w:val="36"/>
          <w:szCs w:val="21"/>
          <w:shd w:val="clear" w:color="auto" w:fill="FFFFFF"/>
        </w:rPr>
        <w:t>При копировании перевода,</w:t>
      </w:r>
      <w:r w:rsidR="003D0436">
        <w:rPr>
          <w:rFonts w:ascii="Comic Sans MS" w:hAnsi="Comic Sans MS" w:cs="Arial"/>
          <w:b/>
          <w:bCs/>
          <w:color w:val="FF0000"/>
          <w:sz w:val="36"/>
          <w:szCs w:val="21"/>
          <w:shd w:val="clear" w:color="auto" w:fill="FFFFFF"/>
        </w:rPr>
        <w:t xml:space="preserve"> пожалуйста, </w:t>
      </w:r>
      <w:r w:rsidRPr="001C1266">
        <w:rPr>
          <w:rFonts w:ascii="Comic Sans MS" w:hAnsi="Comic Sans MS" w:cs="Arial"/>
          <w:b/>
          <w:bCs/>
          <w:color w:val="FF0000"/>
          <w:sz w:val="36"/>
          <w:szCs w:val="21"/>
          <w:shd w:val="clear" w:color="auto" w:fill="FFFFFF"/>
        </w:rPr>
        <w:t>указывайте переводчиков,</w:t>
      </w:r>
      <w:r w:rsidR="003D0436">
        <w:rPr>
          <w:rFonts w:ascii="Comic Sans MS" w:hAnsi="Comic Sans MS" w:cs="Arial"/>
          <w:b/>
          <w:bCs/>
          <w:color w:val="FF0000"/>
          <w:sz w:val="36"/>
          <w:szCs w:val="21"/>
          <w:shd w:val="clear" w:color="auto" w:fill="FFFFFF"/>
        </w:rPr>
        <w:t xml:space="preserve"> </w:t>
      </w:r>
      <w:r w:rsidRPr="001C1266">
        <w:rPr>
          <w:rFonts w:ascii="Comic Sans MS" w:hAnsi="Comic Sans MS" w:cs="Arial"/>
          <w:b/>
          <w:bCs/>
          <w:color w:val="FF0000"/>
          <w:sz w:val="36"/>
          <w:szCs w:val="21"/>
          <w:shd w:val="clear" w:color="auto" w:fill="FFFFFF"/>
        </w:rPr>
        <w:t>редакторов и ссылку на группу!</w:t>
      </w:r>
      <w:r w:rsidR="003D0436">
        <w:rPr>
          <w:rFonts w:ascii="Comic Sans MS" w:hAnsi="Comic Sans MS" w:cs="Arial"/>
          <w:b/>
          <w:bCs/>
          <w:color w:val="FF0000"/>
          <w:sz w:val="36"/>
          <w:szCs w:val="21"/>
          <w:shd w:val="clear" w:color="auto" w:fill="FFFFFF"/>
        </w:rPr>
        <w:t xml:space="preserve"> </w:t>
      </w:r>
      <w:r w:rsidRPr="001C1266">
        <w:rPr>
          <w:rFonts w:ascii="Comic Sans MS" w:hAnsi="Comic Sans MS" w:cs="Arial"/>
          <w:b/>
          <w:bCs/>
          <w:color w:val="FF0000"/>
          <w:sz w:val="36"/>
          <w:szCs w:val="21"/>
          <w:shd w:val="clear" w:color="auto" w:fill="FFFFFF"/>
        </w:rPr>
        <w:t>Имейте совесть.</w:t>
      </w:r>
      <w:r w:rsidR="003D0436">
        <w:rPr>
          <w:rFonts w:ascii="Comic Sans MS" w:hAnsi="Comic Sans MS" w:cs="Arial"/>
          <w:b/>
          <w:bCs/>
          <w:color w:val="FF0000"/>
          <w:sz w:val="36"/>
          <w:szCs w:val="21"/>
          <w:shd w:val="clear" w:color="auto" w:fill="FFFFFF"/>
        </w:rPr>
        <w:t xml:space="preserve"> </w:t>
      </w:r>
      <w:r w:rsidRPr="001C1266">
        <w:rPr>
          <w:rFonts w:ascii="Comic Sans MS" w:hAnsi="Comic Sans MS" w:cs="Arial"/>
          <w:b/>
          <w:bCs/>
          <w:color w:val="FF0000"/>
          <w:sz w:val="36"/>
          <w:szCs w:val="21"/>
          <w:shd w:val="clear" w:color="auto" w:fill="FFFFFF"/>
        </w:rPr>
        <w:t>Уважайте чужой труд!</w:t>
      </w:r>
      <w:r w:rsidR="00927C16" w:rsidRPr="001C1266">
        <w:rPr>
          <w:rFonts w:ascii="Comic Sans MS" w:hAnsi="Comic Sans MS"/>
          <w:b/>
          <w:color w:val="FF0000"/>
          <w:sz w:val="28"/>
          <w:szCs w:val="28"/>
        </w:rPr>
        <w:br w:type="page"/>
      </w:r>
    </w:p>
    <w:p w:rsidR="00927C16" w:rsidRPr="00927C16" w:rsidRDefault="00927C16" w:rsidP="00927C16">
      <w:pPr>
        <w:suppressAutoHyphens w:val="0"/>
        <w:spacing w:after="0" w:line="240" w:lineRule="auto"/>
        <w:jc w:val="center"/>
        <w:rPr>
          <w:rFonts w:ascii="Times New Roman" w:eastAsia="Times New Roman" w:hAnsi="Times New Roman"/>
          <w:b/>
          <w:sz w:val="36"/>
          <w:szCs w:val="36"/>
        </w:rPr>
      </w:pPr>
      <w:r w:rsidRPr="00927C16">
        <w:rPr>
          <w:rFonts w:ascii="Times New Roman" w:eastAsia="Times New Roman" w:hAnsi="Times New Roman"/>
          <w:b/>
          <w:bCs/>
          <w:color w:val="000000"/>
          <w:sz w:val="36"/>
          <w:szCs w:val="36"/>
        </w:rPr>
        <w:lastRenderedPageBreak/>
        <w:t>Аннотация</w:t>
      </w:r>
    </w:p>
    <w:p w:rsidR="004F7C41" w:rsidRDefault="004F7C41" w:rsidP="004F7C41">
      <w:pPr>
        <w:pStyle w:val="western"/>
        <w:shd w:val="clear" w:color="auto" w:fill="FFFFFF"/>
        <w:spacing w:before="0" w:after="0"/>
        <w:jc w:val="center"/>
        <w:rPr>
          <w:b/>
          <w:sz w:val="28"/>
          <w:szCs w:val="28"/>
        </w:rPr>
      </w:pPr>
    </w:p>
    <w:p w:rsidR="00927C16" w:rsidRPr="00927C16" w:rsidRDefault="007846F4" w:rsidP="00927C16">
      <w:pPr>
        <w:pStyle w:val="western"/>
        <w:shd w:val="clear" w:color="auto" w:fill="FFFFFF"/>
        <w:spacing w:before="0" w:after="0"/>
        <w:jc w:val="both"/>
        <w:rPr>
          <w:rFonts w:eastAsia="Calibri"/>
          <w:color w:val="000000"/>
          <w:shd w:val="clear" w:color="auto" w:fill="FFFFFF"/>
        </w:rPr>
      </w:pPr>
      <w:r>
        <w:rPr>
          <w:rFonts w:eastAsia="Calibri"/>
          <w:color w:val="000000"/>
          <w:shd w:val="clear" w:color="auto" w:fill="FFFFFF"/>
        </w:rPr>
        <w:t>– Когда</w:t>
      </w:r>
      <w:r w:rsidR="00927C16" w:rsidRPr="00927C16">
        <w:rPr>
          <w:rFonts w:eastAsia="Calibri"/>
          <w:color w:val="000000"/>
          <w:shd w:val="clear" w:color="auto" w:fill="FFFFFF"/>
        </w:rPr>
        <w:t xml:space="preserve"> ад замерзнет! Крис Донован не мог поверить, что Сьюзан Миллер просто отмахнётся от него, как от назойливой мухи в середине лета. Он, конечно, не искал себе подругу, когда последовал за ней на наказание после уроков. Он только хотел показать маленькой умнице, что ни одна девушка не может сопротивляться его очарованию, если он решает её добиться. Этот план всегда срабатывал. Но что бы Крис ни делал, он не может пробиться через барьеры ботаника, она каждый раз его отшивает. Хуже того, она кажется заинтересованной в его тихом брате-близнеце Итане. Но Крис никогда не уходит от проблем, и упорное сопротивление Сью лишь делает его более настойчивым. Поставить засос на её восхитительной шее во время товарищеского матча по футболу – это одно. Другое дело </w:t>
      </w:r>
      <w:r>
        <w:rPr>
          <w:rFonts w:eastAsia="Calibri"/>
          <w:color w:val="000000"/>
          <w:shd w:val="clear" w:color="auto" w:fill="FFFFFF"/>
        </w:rPr>
        <w:t xml:space="preserve">– </w:t>
      </w:r>
      <w:r w:rsidR="00927C16" w:rsidRPr="00927C16">
        <w:rPr>
          <w:rFonts w:eastAsia="Calibri"/>
          <w:color w:val="000000"/>
          <w:shd w:val="clear" w:color="auto" w:fill="FFFFFF"/>
        </w:rPr>
        <w:t>заморозить ад, чтобы украсть её поцелуй. Но когда клубника и немного расплавленного шоколада приводят к пяти жарким минутам на его кухне, ставки на брошенный вызов неожиданно растут...</w:t>
      </w:r>
    </w:p>
    <w:p w:rsidR="00745700" w:rsidRDefault="001D46E0">
      <w:pPr>
        <w:pStyle w:val="western"/>
        <w:pageBreakBefore/>
        <w:shd w:val="clear" w:color="auto" w:fill="FFFFFF"/>
        <w:spacing w:before="0" w:after="0"/>
        <w:jc w:val="both"/>
      </w:pPr>
      <w:r>
        <w:rPr>
          <w:b/>
          <w:sz w:val="28"/>
          <w:szCs w:val="28"/>
        </w:rPr>
        <w:lastRenderedPageBreak/>
        <w:t>Оглавление</w:t>
      </w:r>
    </w:p>
    <w:p w:rsidR="00286F9F" w:rsidRDefault="00763BAA">
      <w:pPr>
        <w:pStyle w:val="14"/>
        <w:tabs>
          <w:tab w:val="right" w:leader="dot" w:pos="9345"/>
        </w:tabs>
        <w:rPr>
          <w:rFonts w:asciiTheme="minorHAnsi" w:eastAsiaTheme="minorEastAsia" w:hAnsiTheme="minorHAnsi" w:cstheme="minorBidi"/>
          <w:noProof/>
          <w:kern w:val="0"/>
          <w:lang w:eastAsia="ru-RU"/>
        </w:rPr>
      </w:pPr>
      <w:r w:rsidRPr="00763BAA">
        <w:fldChar w:fldCharType="begin"/>
      </w:r>
      <w:r w:rsidR="001D46E0">
        <w:instrText xml:space="preserve"> TOC \o "1-3" \h \z \u </w:instrText>
      </w:r>
      <w:r w:rsidRPr="00763BAA">
        <w:fldChar w:fldCharType="separate"/>
      </w:r>
      <w:hyperlink w:anchor="_Toc445394498" w:history="1">
        <w:r w:rsidR="00286F9F" w:rsidRPr="006174AC">
          <w:rPr>
            <w:rStyle w:val="a4"/>
            <w:noProof/>
          </w:rPr>
          <w:t>Глава 1</w:t>
        </w:r>
        <w:r w:rsidR="00286F9F">
          <w:rPr>
            <w:noProof/>
            <w:webHidden/>
          </w:rPr>
          <w:tab/>
        </w:r>
        <w:r>
          <w:rPr>
            <w:noProof/>
            <w:webHidden/>
          </w:rPr>
          <w:fldChar w:fldCharType="begin"/>
        </w:r>
        <w:r w:rsidR="00286F9F">
          <w:rPr>
            <w:noProof/>
            <w:webHidden/>
          </w:rPr>
          <w:instrText xml:space="preserve"> PAGEREF _Toc445394498 \h </w:instrText>
        </w:r>
        <w:r>
          <w:rPr>
            <w:noProof/>
            <w:webHidden/>
          </w:rPr>
        </w:r>
        <w:r>
          <w:rPr>
            <w:noProof/>
            <w:webHidden/>
          </w:rPr>
          <w:fldChar w:fldCharType="separate"/>
        </w:r>
        <w:r w:rsidR="003D0436">
          <w:rPr>
            <w:noProof/>
            <w:webHidden/>
          </w:rPr>
          <w:t>5</w:t>
        </w:r>
        <w:r>
          <w:rPr>
            <w:noProof/>
            <w:webHidden/>
          </w:rPr>
          <w:fldChar w:fldCharType="end"/>
        </w:r>
      </w:hyperlink>
    </w:p>
    <w:p w:rsidR="00286F9F" w:rsidRDefault="00763BAA">
      <w:pPr>
        <w:pStyle w:val="14"/>
        <w:tabs>
          <w:tab w:val="right" w:leader="dot" w:pos="9345"/>
        </w:tabs>
        <w:rPr>
          <w:rFonts w:asciiTheme="minorHAnsi" w:eastAsiaTheme="minorEastAsia" w:hAnsiTheme="minorHAnsi" w:cstheme="minorBidi"/>
          <w:noProof/>
          <w:kern w:val="0"/>
          <w:lang w:eastAsia="ru-RU"/>
        </w:rPr>
      </w:pPr>
      <w:hyperlink w:anchor="_Toc445394499" w:history="1">
        <w:r w:rsidR="00286F9F" w:rsidRPr="006174AC">
          <w:rPr>
            <w:rStyle w:val="a4"/>
            <w:noProof/>
          </w:rPr>
          <w:t>Глава 2</w:t>
        </w:r>
        <w:r w:rsidR="00286F9F">
          <w:rPr>
            <w:noProof/>
            <w:webHidden/>
          </w:rPr>
          <w:tab/>
        </w:r>
        <w:r>
          <w:rPr>
            <w:noProof/>
            <w:webHidden/>
          </w:rPr>
          <w:fldChar w:fldCharType="begin"/>
        </w:r>
        <w:r w:rsidR="00286F9F">
          <w:rPr>
            <w:noProof/>
            <w:webHidden/>
          </w:rPr>
          <w:instrText xml:space="preserve"> PAGEREF _Toc445394499 \h </w:instrText>
        </w:r>
        <w:r>
          <w:rPr>
            <w:noProof/>
            <w:webHidden/>
          </w:rPr>
        </w:r>
        <w:r>
          <w:rPr>
            <w:noProof/>
            <w:webHidden/>
          </w:rPr>
          <w:fldChar w:fldCharType="separate"/>
        </w:r>
        <w:r w:rsidR="003D0436">
          <w:rPr>
            <w:noProof/>
            <w:webHidden/>
          </w:rPr>
          <w:t>10</w:t>
        </w:r>
        <w:r>
          <w:rPr>
            <w:noProof/>
            <w:webHidden/>
          </w:rPr>
          <w:fldChar w:fldCharType="end"/>
        </w:r>
      </w:hyperlink>
    </w:p>
    <w:p w:rsidR="00286F9F" w:rsidRDefault="00763BAA">
      <w:pPr>
        <w:pStyle w:val="14"/>
        <w:tabs>
          <w:tab w:val="right" w:leader="dot" w:pos="9345"/>
        </w:tabs>
        <w:rPr>
          <w:rFonts w:asciiTheme="minorHAnsi" w:eastAsiaTheme="minorEastAsia" w:hAnsiTheme="minorHAnsi" w:cstheme="minorBidi"/>
          <w:noProof/>
          <w:kern w:val="0"/>
          <w:lang w:eastAsia="ru-RU"/>
        </w:rPr>
      </w:pPr>
      <w:hyperlink w:anchor="_Toc445394500" w:history="1">
        <w:r w:rsidR="00286F9F" w:rsidRPr="006174AC">
          <w:rPr>
            <w:rStyle w:val="a4"/>
            <w:noProof/>
          </w:rPr>
          <w:t>Глава 3</w:t>
        </w:r>
        <w:r w:rsidR="00286F9F">
          <w:rPr>
            <w:noProof/>
            <w:webHidden/>
          </w:rPr>
          <w:tab/>
        </w:r>
        <w:r>
          <w:rPr>
            <w:noProof/>
            <w:webHidden/>
          </w:rPr>
          <w:fldChar w:fldCharType="begin"/>
        </w:r>
        <w:r w:rsidR="00286F9F">
          <w:rPr>
            <w:noProof/>
            <w:webHidden/>
          </w:rPr>
          <w:instrText xml:space="preserve"> PAGEREF _Toc445394500 \h </w:instrText>
        </w:r>
        <w:r>
          <w:rPr>
            <w:noProof/>
            <w:webHidden/>
          </w:rPr>
        </w:r>
        <w:r>
          <w:rPr>
            <w:noProof/>
            <w:webHidden/>
          </w:rPr>
          <w:fldChar w:fldCharType="separate"/>
        </w:r>
        <w:r w:rsidR="003D0436">
          <w:rPr>
            <w:noProof/>
            <w:webHidden/>
          </w:rPr>
          <w:t>20</w:t>
        </w:r>
        <w:r>
          <w:rPr>
            <w:noProof/>
            <w:webHidden/>
          </w:rPr>
          <w:fldChar w:fldCharType="end"/>
        </w:r>
      </w:hyperlink>
    </w:p>
    <w:p w:rsidR="00286F9F" w:rsidRDefault="00763BAA">
      <w:pPr>
        <w:pStyle w:val="14"/>
        <w:tabs>
          <w:tab w:val="right" w:leader="dot" w:pos="9345"/>
        </w:tabs>
        <w:rPr>
          <w:rFonts w:asciiTheme="minorHAnsi" w:eastAsiaTheme="minorEastAsia" w:hAnsiTheme="minorHAnsi" w:cstheme="minorBidi"/>
          <w:noProof/>
          <w:kern w:val="0"/>
          <w:lang w:eastAsia="ru-RU"/>
        </w:rPr>
      </w:pPr>
      <w:hyperlink w:anchor="_Toc445394501" w:history="1">
        <w:r w:rsidR="00286F9F" w:rsidRPr="006174AC">
          <w:rPr>
            <w:rStyle w:val="a4"/>
            <w:noProof/>
          </w:rPr>
          <w:t>Глава 4</w:t>
        </w:r>
        <w:r w:rsidR="00286F9F">
          <w:rPr>
            <w:noProof/>
            <w:webHidden/>
          </w:rPr>
          <w:tab/>
        </w:r>
        <w:r>
          <w:rPr>
            <w:noProof/>
            <w:webHidden/>
          </w:rPr>
          <w:fldChar w:fldCharType="begin"/>
        </w:r>
        <w:r w:rsidR="00286F9F">
          <w:rPr>
            <w:noProof/>
            <w:webHidden/>
          </w:rPr>
          <w:instrText xml:space="preserve"> PAGEREF _Toc445394501 \h </w:instrText>
        </w:r>
        <w:r>
          <w:rPr>
            <w:noProof/>
            <w:webHidden/>
          </w:rPr>
        </w:r>
        <w:r>
          <w:rPr>
            <w:noProof/>
            <w:webHidden/>
          </w:rPr>
          <w:fldChar w:fldCharType="separate"/>
        </w:r>
        <w:r w:rsidR="003D0436">
          <w:rPr>
            <w:noProof/>
            <w:webHidden/>
          </w:rPr>
          <w:t>26</w:t>
        </w:r>
        <w:r>
          <w:rPr>
            <w:noProof/>
            <w:webHidden/>
          </w:rPr>
          <w:fldChar w:fldCharType="end"/>
        </w:r>
      </w:hyperlink>
    </w:p>
    <w:p w:rsidR="00286F9F" w:rsidRDefault="00763BAA">
      <w:pPr>
        <w:pStyle w:val="14"/>
        <w:tabs>
          <w:tab w:val="right" w:leader="dot" w:pos="9345"/>
        </w:tabs>
        <w:rPr>
          <w:rFonts w:asciiTheme="minorHAnsi" w:eastAsiaTheme="minorEastAsia" w:hAnsiTheme="minorHAnsi" w:cstheme="minorBidi"/>
          <w:noProof/>
          <w:kern w:val="0"/>
          <w:lang w:eastAsia="ru-RU"/>
        </w:rPr>
      </w:pPr>
      <w:hyperlink w:anchor="_Toc445394502" w:history="1">
        <w:r w:rsidR="00286F9F" w:rsidRPr="006174AC">
          <w:rPr>
            <w:rStyle w:val="a4"/>
            <w:noProof/>
          </w:rPr>
          <w:t>Глава 5</w:t>
        </w:r>
        <w:r w:rsidR="00286F9F">
          <w:rPr>
            <w:noProof/>
            <w:webHidden/>
          </w:rPr>
          <w:tab/>
        </w:r>
        <w:r>
          <w:rPr>
            <w:noProof/>
            <w:webHidden/>
          </w:rPr>
          <w:fldChar w:fldCharType="begin"/>
        </w:r>
        <w:r w:rsidR="00286F9F">
          <w:rPr>
            <w:noProof/>
            <w:webHidden/>
          </w:rPr>
          <w:instrText xml:space="preserve"> PAGEREF _Toc445394502 \h </w:instrText>
        </w:r>
        <w:r>
          <w:rPr>
            <w:noProof/>
            <w:webHidden/>
          </w:rPr>
        </w:r>
        <w:r>
          <w:rPr>
            <w:noProof/>
            <w:webHidden/>
          </w:rPr>
          <w:fldChar w:fldCharType="separate"/>
        </w:r>
        <w:r w:rsidR="003D0436">
          <w:rPr>
            <w:noProof/>
            <w:webHidden/>
          </w:rPr>
          <w:t>37</w:t>
        </w:r>
        <w:r>
          <w:rPr>
            <w:noProof/>
            <w:webHidden/>
          </w:rPr>
          <w:fldChar w:fldCharType="end"/>
        </w:r>
      </w:hyperlink>
    </w:p>
    <w:p w:rsidR="00286F9F" w:rsidRDefault="00763BAA">
      <w:pPr>
        <w:pStyle w:val="14"/>
        <w:tabs>
          <w:tab w:val="right" w:leader="dot" w:pos="9345"/>
        </w:tabs>
        <w:rPr>
          <w:rFonts w:asciiTheme="minorHAnsi" w:eastAsiaTheme="minorEastAsia" w:hAnsiTheme="minorHAnsi" w:cstheme="minorBidi"/>
          <w:noProof/>
          <w:kern w:val="0"/>
          <w:lang w:eastAsia="ru-RU"/>
        </w:rPr>
      </w:pPr>
      <w:hyperlink w:anchor="_Toc445394503" w:history="1">
        <w:r w:rsidR="00286F9F" w:rsidRPr="006174AC">
          <w:rPr>
            <w:rStyle w:val="a4"/>
            <w:noProof/>
          </w:rPr>
          <w:t>Глава 6</w:t>
        </w:r>
        <w:r w:rsidR="00286F9F">
          <w:rPr>
            <w:noProof/>
            <w:webHidden/>
          </w:rPr>
          <w:tab/>
        </w:r>
        <w:r>
          <w:rPr>
            <w:noProof/>
            <w:webHidden/>
          </w:rPr>
          <w:fldChar w:fldCharType="begin"/>
        </w:r>
        <w:r w:rsidR="00286F9F">
          <w:rPr>
            <w:noProof/>
            <w:webHidden/>
          </w:rPr>
          <w:instrText xml:space="preserve"> PAGEREF _Toc445394503 \h </w:instrText>
        </w:r>
        <w:r>
          <w:rPr>
            <w:noProof/>
            <w:webHidden/>
          </w:rPr>
        </w:r>
        <w:r>
          <w:rPr>
            <w:noProof/>
            <w:webHidden/>
          </w:rPr>
          <w:fldChar w:fldCharType="separate"/>
        </w:r>
        <w:r w:rsidR="003D0436">
          <w:rPr>
            <w:noProof/>
            <w:webHidden/>
          </w:rPr>
          <w:t>47</w:t>
        </w:r>
        <w:r>
          <w:rPr>
            <w:noProof/>
            <w:webHidden/>
          </w:rPr>
          <w:fldChar w:fldCharType="end"/>
        </w:r>
      </w:hyperlink>
    </w:p>
    <w:p w:rsidR="00286F9F" w:rsidRDefault="00763BAA">
      <w:pPr>
        <w:pStyle w:val="14"/>
        <w:tabs>
          <w:tab w:val="right" w:leader="dot" w:pos="9345"/>
        </w:tabs>
        <w:rPr>
          <w:rFonts w:asciiTheme="minorHAnsi" w:eastAsiaTheme="minorEastAsia" w:hAnsiTheme="minorHAnsi" w:cstheme="minorBidi"/>
          <w:noProof/>
          <w:kern w:val="0"/>
          <w:lang w:eastAsia="ru-RU"/>
        </w:rPr>
      </w:pPr>
      <w:hyperlink w:anchor="_Toc445394504" w:history="1">
        <w:r w:rsidR="00286F9F" w:rsidRPr="006174AC">
          <w:rPr>
            <w:rStyle w:val="a4"/>
            <w:noProof/>
          </w:rPr>
          <w:t>Глава 7</w:t>
        </w:r>
        <w:r w:rsidR="00286F9F">
          <w:rPr>
            <w:noProof/>
            <w:webHidden/>
          </w:rPr>
          <w:tab/>
        </w:r>
        <w:r>
          <w:rPr>
            <w:noProof/>
            <w:webHidden/>
          </w:rPr>
          <w:fldChar w:fldCharType="begin"/>
        </w:r>
        <w:r w:rsidR="00286F9F">
          <w:rPr>
            <w:noProof/>
            <w:webHidden/>
          </w:rPr>
          <w:instrText xml:space="preserve"> PAGEREF _Toc445394504 \h </w:instrText>
        </w:r>
        <w:r>
          <w:rPr>
            <w:noProof/>
            <w:webHidden/>
          </w:rPr>
        </w:r>
        <w:r>
          <w:rPr>
            <w:noProof/>
            <w:webHidden/>
          </w:rPr>
          <w:fldChar w:fldCharType="separate"/>
        </w:r>
        <w:r w:rsidR="003D0436">
          <w:rPr>
            <w:noProof/>
            <w:webHidden/>
          </w:rPr>
          <w:t>54</w:t>
        </w:r>
        <w:r>
          <w:rPr>
            <w:noProof/>
            <w:webHidden/>
          </w:rPr>
          <w:fldChar w:fldCharType="end"/>
        </w:r>
      </w:hyperlink>
    </w:p>
    <w:p w:rsidR="00286F9F" w:rsidRDefault="00763BAA">
      <w:pPr>
        <w:pStyle w:val="14"/>
        <w:tabs>
          <w:tab w:val="right" w:leader="dot" w:pos="9345"/>
        </w:tabs>
        <w:rPr>
          <w:rFonts w:asciiTheme="minorHAnsi" w:eastAsiaTheme="minorEastAsia" w:hAnsiTheme="minorHAnsi" w:cstheme="minorBidi"/>
          <w:noProof/>
          <w:kern w:val="0"/>
          <w:lang w:eastAsia="ru-RU"/>
        </w:rPr>
      </w:pPr>
      <w:hyperlink w:anchor="_Toc445394505" w:history="1">
        <w:r w:rsidR="00286F9F" w:rsidRPr="006174AC">
          <w:rPr>
            <w:rStyle w:val="a4"/>
            <w:noProof/>
          </w:rPr>
          <w:t>Глава 8</w:t>
        </w:r>
        <w:r w:rsidR="00286F9F">
          <w:rPr>
            <w:noProof/>
            <w:webHidden/>
          </w:rPr>
          <w:tab/>
        </w:r>
        <w:r>
          <w:rPr>
            <w:noProof/>
            <w:webHidden/>
          </w:rPr>
          <w:fldChar w:fldCharType="begin"/>
        </w:r>
        <w:r w:rsidR="00286F9F">
          <w:rPr>
            <w:noProof/>
            <w:webHidden/>
          </w:rPr>
          <w:instrText xml:space="preserve"> PAGEREF _Toc445394505 \h </w:instrText>
        </w:r>
        <w:r>
          <w:rPr>
            <w:noProof/>
            <w:webHidden/>
          </w:rPr>
        </w:r>
        <w:r>
          <w:rPr>
            <w:noProof/>
            <w:webHidden/>
          </w:rPr>
          <w:fldChar w:fldCharType="separate"/>
        </w:r>
        <w:r w:rsidR="003D0436">
          <w:rPr>
            <w:noProof/>
            <w:webHidden/>
          </w:rPr>
          <w:t>60</w:t>
        </w:r>
        <w:r>
          <w:rPr>
            <w:noProof/>
            <w:webHidden/>
          </w:rPr>
          <w:fldChar w:fldCharType="end"/>
        </w:r>
      </w:hyperlink>
    </w:p>
    <w:p w:rsidR="00286F9F" w:rsidRDefault="00763BAA">
      <w:pPr>
        <w:pStyle w:val="14"/>
        <w:tabs>
          <w:tab w:val="right" w:leader="dot" w:pos="9345"/>
        </w:tabs>
        <w:rPr>
          <w:rFonts w:asciiTheme="minorHAnsi" w:eastAsiaTheme="minorEastAsia" w:hAnsiTheme="minorHAnsi" w:cstheme="minorBidi"/>
          <w:noProof/>
          <w:kern w:val="0"/>
          <w:lang w:eastAsia="ru-RU"/>
        </w:rPr>
      </w:pPr>
      <w:hyperlink w:anchor="_Toc445394506" w:history="1">
        <w:r w:rsidR="00286F9F" w:rsidRPr="006174AC">
          <w:rPr>
            <w:rStyle w:val="a4"/>
            <w:noProof/>
          </w:rPr>
          <w:t>Глава 9</w:t>
        </w:r>
        <w:r w:rsidR="00286F9F">
          <w:rPr>
            <w:noProof/>
            <w:webHidden/>
          </w:rPr>
          <w:tab/>
        </w:r>
        <w:r>
          <w:rPr>
            <w:noProof/>
            <w:webHidden/>
          </w:rPr>
          <w:fldChar w:fldCharType="begin"/>
        </w:r>
        <w:r w:rsidR="00286F9F">
          <w:rPr>
            <w:noProof/>
            <w:webHidden/>
          </w:rPr>
          <w:instrText xml:space="preserve"> PAGEREF _Toc445394506 \h </w:instrText>
        </w:r>
        <w:r>
          <w:rPr>
            <w:noProof/>
            <w:webHidden/>
          </w:rPr>
        </w:r>
        <w:r>
          <w:rPr>
            <w:noProof/>
            <w:webHidden/>
          </w:rPr>
          <w:fldChar w:fldCharType="separate"/>
        </w:r>
        <w:r w:rsidR="003D0436">
          <w:rPr>
            <w:noProof/>
            <w:webHidden/>
          </w:rPr>
          <w:t>66</w:t>
        </w:r>
        <w:r>
          <w:rPr>
            <w:noProof/>
            <w:webHidden/>
          </w:rPr>
          <w:fldChar w:fldCharType="end"/>
        </w:r>
      </w:hyperlink>
    </w:p>
    <w:p w:rsidR="00286F9F" w:rsidRDefault="00763BAA">
      <w:pPr>
        <w:pStyle w:val="14"/>
        <w:tabs>
          <w:tab w:val="right" w:leader="dot" w:pos="9345"/>
        </w:tabs>
        <w:rPr>
          <w:rFonts w:asciiTheme="minorHAnsi" w:eastAsiaTheme="minorEastAsia" w:hAnsiTheme="minorHAnsi" w:cstheme="minorBidi"/>
          <w:noProof/>
          <w:kern w:val="0"/>
          <w:lang w:eastAsia="ru-RU"/>
        </w:rPr>
      </w:pPr>
      <w:hyperlink w:anchor="_Toc445394507" w:history="1">
        <w:r w:rsidR="00286F9F" w:rsidRPr="006174AC">
          <w:rPr>
            <w:rStyle w:val="a4"/>
            <w:noProof/>
          </w:rPr>
          <w:t>Глава 10</w:t>
        </w:r>
        <w:r w:rsidR="00286F9F">
          <w:rPr>
            <w:noProof/>
            <w:webHidden/>
          </w:rPr>
          <w:tab/>
        </w:r>
        <w:r>
          <w:rPr>
            <w:noProof/>
            <w:webHidden/>
          </w:rPr>
          <w:fldChar w:fldCharType="begin"/>
        </w:r>
        <w:r w:rsidR="00286F9F">
          <w:rPr>
            <w:noProof/>
            <w:webHidden/>
          </w:rPr>
          <w:instrText xml:space="preserve"> PAGEREF _Toc445394507 \h </w:instrText>
        </w:r>
        <w:r>
          <w:rPr>
            <w:noProof/>
            <w:webHidden/>
          </w:rPr>
        </w:r>
        <w:r>
          <w:rPr>
            <w:noProof/>
            <w:webHidden/>
          </w:rPr>
          <w:fldChar w:fldCharType="separate"/>
        </w:r>
        <w:r w:rsidR="003D0436">
          <w:rPr>
            <w:noProof/>
            <w:webHidden/>
          </w:rPr>
          <w:t>75</w:t>
        </w:r>
        <w:r>
          <w:rPr>
            <w:noProof/>
            <w:webHidden/>
          </w:rPr>
          <w:fldChar w:fldCharType="end"/>
        </w:r>
      </w:hyperlink>
    </w:p>
    <w:p w:rsidR="00286F9F" w:rsidRDefault="00763BAA">
      <w:pPr>
        <w:pStyle w:val="14"/>
        <w:tabs>
          <w:tab w:val="right" w:leader="dot" w:pos="9345"/>
        </w:tabs>
        <w:rPr>
          <w:rFonts w:asciiTheme="minorHAnsi" w:eastAsiaTheme="minorEastAsia" w:hAnsiTheme="minorHAnsi" w:cstheme="minorBidi"/>
          <w:noProof/>
          <w:kern w:val="0"/>
          <w:lang w:eastAsia="ru-RU"/>
        </w:rPr>
      </w:pPr>
      <w:hyperlink w:anchor="_Toc445394508" w:history="1">
        <w:r w:rsidR="00286F9F" w:rsidRPr="006174AC">
          <w:rPr>
            <w:rStyle w:val="a4"/>
            <w:noProof/>
          </w:rPr>
          <w:t>Глава 11</w:t>
        </w:r>
        <w:r w:rsidR="00286F9F">
          <w:rPr>
            <w:noProof/>
            <w:webHidden/>
          </w:rPr>
          <w:tab/>
        </w:r>
        <w:r>
          <w:rPr>
            <w:noProof/>
            <w:webHidden/>
          </w:rPr>
          <w:fldChar w:fldCharType="begin"/>
        </w:r>
        <w:r w:rsidR="00286F9F">
          <w:rPr>
            <w:noProof/>
            <w:webHidden/>
          </w:rPr>
          <w:instrText xml:space="preserve"> PAGEREF _Toc445394508 \h </w:instrText>
        </w:r>
        <w:r>
          <w:rPr>
            <w:noProof/>
            <w:webHidden/>
          </w:rPr>
        </w:r>
        <w:r>
          <w:rPr>
            <w:noProof/>
            <w:webHidden/>
          </w:rPr>
          <w:fldChar w:fldCharType="separate"/>
        </w:r>
        <w:r w:rsidR="003D0436">
          <w:rPr>
            <w:noProof/>
            <w:webHidden/>
          </w:rPr>
          <w:t>83</w:t>
        </w:r>
        <w:r>
          <w:rPr>
            <w:noProof/>
            <w:webHidden/>
          </w:rPr>
          <w:fldChar w:fldCharType="end"/>
        </w:r>
      </w:hyperlink>
    </w:p>
    <w:p w:rsidR="00286F9F" w:rsidRDefault="00763BAA">
      <w:pPr>
        <w:pStyle w:val="14"/>
        <w:tabs>
          <w:tab w:val="right" w:leader="dot" w:pos="9345"/>
        </w:tabs>
        <w:rPr>
          <w:rFonts w:asciiTheme="minorHAnsi" w:eastAsiaTheme="minorEastAsia" w:hAnsiTheme="minorHAnsi" w:cstheme="minorBidi"/>
          <w:noProof/>
          <w:kern w:val="0"/>
          <w:lang w:eastAsia="ru-RU"/>
        </w:rPr>
      </w:pPr>
      <w:hyperlink w:anchor="_Toc445394509" w:history="1">
        <w:r w:rsidR="00286F9F" w:rsidRPr="006174AC">
          <w:rPr>
            <w:rStyle w:val="a4"/>
            <w:noProof/>
          </w:rPr>
          <w:t>Глава 12</w:t>
        </w:r>
        <w:r w:rsidR="00286F9F">
          <w:rPr>
            <w:noProof/>
            <w:webHidden/>
          </w:rPr>
          <w:tab/>
        </w:r>
        <w:r>
          <w:rPr>
            <w:noProof/>
            <w:webHidden/>
          </w:rPr>
          <w:fldChar w:fldCharType="begin"/>
        </w:r>
        <w:r w:rsidR="00286F9F">
          <w:rPr>
            <w:noProof/>
            <w:webHidden/>
          </w:rPr>
          <w:instrText xml:space="preserve"> PAGEREF _Toc445394509 \h </w:instrText>
        </w:r>
        <w:r>
          <w:rPr>
            <w:noProof/>
            <w:webHidden/>
          </w:rPr>
        </w:r>
        <w:r>
          <w:rPr>
            <w:noProof/>
            <w:webHidden/>
          </w:rPr>
          <w:fldChar w:fldCharType="separate"/>
        </w:r>
        <w:r w:rsidR="003D0436">
          <w:rPr>
            <w:noProof/>
            <w:webHidden/>
          </w:rPr>
          <w:t>92</w:t>
        </w:r>
        <w:r>
          <w:rPr>
            <w:noProof/>
            <w:webHidden/>
          </w:rPr>
          <w:fldChar w:fldCharType="end"/>
        </w:r>
      </w:hyperlink>
    </w:p>
    <w:p w:rsidR="00286F9F" w:rsidRDefault="00763BAA">
      <w:pPr>
        <w:pStyle w:val="14"/>
        <w:tabs>
          <w:tab w:val="right" w:leader="dot" w:pos="9345"/>
        </w:tabs>
        <w:rPr>
          <w:rFonts w:asciiTheme="minorHAnsi" w:eastAsiaTheme="minorEastAsia" w:hAnsiTheme="minorHAnsi" w:cstheme="minorBidi"/>
          <w:noProof/>
          <w:kern w:val="0"/>
          <w:lang w:eastAsia="ru-RU"/>
        </w:rPr>
      </w:pPr>
      <w:hyperlink w:anchor="_Toc445394510" w:history="1">
        <w:r w:rsidR="00286F9F" w:rsidRPr="006174AC">
          <w:rPr>
            <w:rStyle w:val="a4"/>
            <w:noProof/>
          </w:rPr>
          <w:t>Глава 13</w:t>
        </w:r>
        <w:r w:rsidR="00286F9F">
          <w:rPr>
            <w:noProof/>
            <w:webHidden/>
          </w:rPr>
          <w:tab/>
        </w:r>
        <w:r>
          <w:rPr>
            <w:noProof/>
            <w:webHidden/>
          </w:rPr>
          <w:fldChar w:fldCharType="begin"/>
        </w:r>
        <w:r w:rsidR="00286F9F">
          <w:rPr>
            <w:noProof/>
            <w:webHidden/>
          </w:rPr>
          <w:instrText xml:space="preserve"> PAGEREF _Toc445394510 \h </w:instrText>
        </w:r>
        <w:r>
          <w:rPr>
            <w:noProof/>
            <w:webHidden/>
          </w:rPr>
        </w:r>
        <w:r>
          <w:rPr>
            <w:noProof/>
            <w:webHidden/>
          </w:rPr>
          <w:fldChar w:fldCharType="separate"/>
        </w:r>
        <w:r w:rsidR="003D0436">
          <w:rPr>
            <w:noProof/>
            <w:webHidden/>
          </w:rPr>
          <w:t>101</w:t>
        </w:r>
        <w:r>
          <w:rPr>
            <w:noProof/>
            <w:webHidden/>
          </w:rPr>
          <w:fldChar w:fldCharType="end"/>
        </w:r>
      </w:hyperlink>
    </w:p>
    <w:p w:rsidR="00286F9F" w:rsidRDefault="00763BAA">
      <w:pPr>
        <w:pStyle w:val="14"/>
        <w:tabs>
          <w:tab w:val="right" w:leader="dot" w:pos="9345"/>
        </w:tabs>
        <w:rPr>
          <w:rFonts w:asciiTheme="minorHAnsi" w:eastAsiaTheme="minorEastAsia" w:hAnsiTheme="minorHAnsi" w:cstheme="minorBidi"/>
          <w:noProof/>
          <w:kern w:val="0"/>
          <w:lang w:eastAsia="ru-RU"/>
        </w:rPr>
      </w:pPr>
      <w:hyperlink w:anchor="_Toc445394511" w:history="1">
        <w:r w:rsidR="00286F9F" w:rsidRPr="006174AC">
          <w:rPr>
            <w:rStyle w:val="a4"/>
            <w:noProof/>
          </w:rPr>
          <w:t>Глава 14</w:t>
        </w:r>
        <w:r w:rsidR="00286F9F">
          <w:rPr>
            <w:noProof/>
            <w:webHidden/>
          </w:rPr>
          <w:tab/>
        </w:r>
        <w:r>
          <w:rPr>
            <w:noProof/>
            <w:webHidden/>
          </w:rPr>
          <w:fldChar w:fldCharType="begin"/>
        </w:r>
        <w:r w:rsidR="00286F9F">
          <w:rPr>
            <w:noProof/>
            <w:webHidden/>
          </w:rPr>
          <w:instrText xml:space="preserve"> PAGEREF _Toc445394511 \h </w:instrText>
        </w:r>
        <w:r>
          <w:rPr>
            <w:noProof/>
            <w:webHidden/>
          </w:rPr>
        </w:r>
        <w:r>
          <w:rPr>
            <w:noProof/>
            <w:webHidden/>
          </w:rPr>
          <w:fldChar w:fldCharType="separate"/>
        </w:r>
        <w:r w:rsidR="003D0436">
          <w:rPr>
            <w:noProof/>
            <w:webHidden/>
          </w:rPr>
          <w:t>106</w:t>
        </w:r>
        <w:r>
          <w:rPr>
            <w:noProof/>
            <w:webHidden/>
          </w:rPr>
          <w:fldChar w:fldCharType="end"/>
        </w:r>
      </w:hyperlink>
    </w:p>
    <w:p w:rsidR="00286F9F" w:rsidRDefault="00763BAA">
      <w:pPr>
        <w:pStyle w:val="14"/>
        <w:tabs>
          <w:tab w:val="right" w:leader="dot" w:pos="9345"/>
        </w:tabs>
        <w:rPr>
          <w:rFonts w:asciiTheme="minorHAnsi" w:eastAsiaTheme="minorEastAsia" w:hAnsiTheme="minorHAnsi" w:cstheme="minorBidi"/>
          <w:noProof/>
          <w:kern w:val="0"/>
          <w:lang w:eastAsia="ru-RU"/>
        </w:rPr>
      </w:pPr>
      <w:hyperlink w:anchor="_Toc445394512" w:history="1">
        <w:r w:rsidR="00286F9F" w:rsidRPr="006174AC">
          <w:rPr>
            <w:rStyle w:val="a4"/>
            <w:noProof/>
          </w:rPr>
          <w:t>Глава 15</w:t>
        </w:r>
        <w:r w:rsidR="00286F9F">
          <w:rPr>
            <w:noProof/>
            <w:webHidden/>
          </w:rPr>
          <w:tab/>
        </w:r>
        <w:r>
          <w:rPr>
            <w:noProof/>
            <w:webHidden/>
          </w:rPr>
          <w:fldChar w:fldCharType="begin"/>
        </w:r>
        <w:r w:rsidR="00286F9F">
          <w:rPr>
            <w:noProof/>
            <w:webHidden/>
          </w:rPr>
          <w:instrText xml:space="preserve"> PAGEREF _Toc445394512 \h </w:instrText>
        </w:r>
        <w:r>
          <w:rPr>
            <w:noProof/>
            <w:webHidden/>
          </w:rPr>
        </w:r>
        <w:r>
          <w:rPr>
            <w:noProof/>
            <w:webHidden/>
          </w:rPr>
          <w:fldChar w:fldCharType="separate"/>
        </w:r>
        <w:r w:rsidR="003D0436">
          <w:rPr>
            <w:noProof/>
            <w:webHidden/>
          </w:rPr>
          <w:t>113</w:t>
        </w:r>
        <w:r>
          <w:rPr>
            <w:noProof/>
            <w:webHidden/>
          </w:rPr>
          <w:fldChar w:fldCharType="end"/>
        </w:r>
      </w:hyperlink>
    </w:p>
    <w:p w:rsidR="00286F9F" w:rsidRDefault="00763BAA">
      <w:pPr>
        <w:pStyle w:val="14"/>
        <w:tabs>
          <w:tab w:val="right" w:leader="dot" w:pos="9345"/>
        </w:tabs>
        <w:rPr>
          <w:rFonts w:asciiTheme="minorHAnsi" w:eastAsiaTheme="minorEastAsia" w:hAnsiTheme="minorHAnsi" w:cstheme="minorBidi"/>
          <w:noProof/>
          <w:kern w:val="0"/>
          <w:lang w:eastAsia="ru-RU"/>
        </w:rPr>
      </w:pPr>
      <w:hyperlink w:anchor="_Toc445394513" w:history="1">
        <w:r w:rsidR="00286F9F" w:rsidRPr="006174AC">
          <w:rPr>
            <w:rStyle w:val="a4"/>
            <w:noProof/>
          </w:rPr>
          <w:t>Глава 16</w:t>
        </w:r>
        <w:r w:rsidR="00286F9F">
          <w:rPr>
            <w:noProof/>
            <w:webHidden/>
          </w:rPr>
          <w:tab/>
        </w:r>
        <w:r>
          <w:rPr>
            <w:noProof/>
            <w:webHidden/>
          </w:rPr>
          <w:fldChar w:fldCharType="begin"/>
        </w:r>
        <w:r w:rsidR="00286F9F">
          <w:rPr>
            <w:noProof/>
            <w:webHidden/>
          </w:rPr>
          <w:instrText xml:space="preserve"> PAGEREF _Toc445394513 \h </w:instrText>
        </w:r>
        <w:r>
          <w:rPr>
            <w:noProof/>
            <w:webHidden/>
          </w:rPr>
        </w:r>
        <w:r>
          <w:rPr>
            <w:noProof/>
            <w:webHidden/>
          </w:rPr>
          <w:fldChar w:fldCharType="separate"/>
        </w:r>
        <w:r w:rsidR="003D0436">
          <w:rPr>
            <w:noProof/>
            <w:webHidden/>
          </w:rPr>
          <w:t>119</w:t>
        </w:r>
        <w:r>
          <w:rPr>
            <w:noProof/>
            <w:webHidden/>
          </w:rPr>
          <w:fldChar w:fldCharType="end"/>
        </w:r>
      </w:hyperlink>
    </w:p>
    <w:p w:rsidR="00286F9F" w:rsidRDefault="00763BAA">
      <w:pPr>
        <w:pStyle w:val="14"/>
        <w:tabs>
          <w:tab w:val="right" w:leader="dot" w:pos="9345"/>
        </w:tabs>
        <w:rPr>
          <w:rFonts w:asciiTheme="minorHAnsi" w:eastAsiaTheme="minorEastAsia" w:hAnsiTheme="minorHAnsi" w:cstheme="minorBidi"/>
          <w:noProof/>
          <w:kern w:val="0"/>
          <w:lang w:eastAsia="ru-RU"/>
        </w:rPr>
      </w:pPr>
      <w:hyperlink w:anchor="_Toc445394514" w:history="1">
        <w:r w:rsidR="00286F9F" w:rsidRPr="006174AC">
          <w:rPr>
            <w:rStyle w:val="a4"/>
            <w:noProof/>
          </w:rPr>
          <w:t>Глава 17</w:t>
        </w:r>
        <w:r w:rsidR="00286F9F">
          <w:rPr>
            <w:noProof/>
            <w:webHidden/>
          </w:rPr>
          <w:tab/>
        </w:r>
        <w:r>
          <w:rPr>
            <w:noProof/>
            <w:webHidden/>
          </w:rPr>
          <w:fldChar w:fldCharType="begin"/>
        </w:r>
        <w:r w:rsidR="00286F9F">
          <w:rPr>
            <w:noProof/>
            <w:webHidden/>
          </w:rPr>
          <w:instrText xml:space="preserve"> PAGEREF _Toc445394514 \h </w:instrText>
        </w:r>
        <w:r>
          <w:rPr>
            <w:noProof/>
            <w:webHidden/>
          </w:rPr>
        </w:r>
        <w:r>
          <w:rPr>
            <w:noProof/>
            <w:webHidden/>
          </w:rPr>
          <w:fldChar w:fldCharType="separate"/>
        </w:r>
        <w:r w:rsidR="003D0436">
          <w:rPr>
            <w:noProof/>
            <w:webHidden/>
          </w:rPr>
          <w:t>128</w:t>
        </w:r>
        <w:r>
          <w:rPr>
            <w:noProof/>
            <w:webHidden/>
          </w:rPr>
          <w:fldChar w:fldCharType="end"/>
        </w:r>
      </w:hyperlink>
    </w:p>
    <w:p w:rsidR="00286F9F" w:rsidRDefault="00763BAA">
      <w:pPr>
        <w:pStyle w:val="14"/>
        <w:tabs>
          <w:tab w:val="right" w:leader="dot" w:pos="9345"/>
        </w:tabs>
        <w:rPr>
          <w:rFonts w:asciiTheme="minorHAnsi" w:eastAsiaTheme="minorEastAsia" w:hAnsiTheme="minorHAnsi" w:cstheme="minorBidi"/>
          <w:noProof/>
          <w:kern w:val="0"/>
          <w:lang w:eastAsia="ru-RU"/>
        </w:rPr>
      </w:pPr>
      <w:hyperlink w:anchor="_Toc445394515" w:history="1">
        <w:r w:rsidR="00286F9F" w:rsidRPr="006174AC">
          <w:rPr>
            <w:rStyle w:val="a4"/>
            <w:noProof/>
          </w:rPr>
          <w:t>Глава 18</w:t>
        </w:r>
        <w:r w:rsidR="00286F9F">
          <w:rPr>
            <w:noProof/>
            <w:webHidden/>
          </w:rPr>
          <w:tab/>
        </w:r>
        <w:r>
          <w:rPr>
            <w:noProof/>
            <w:webHidden/>
          </w:rPr>
          <w:fldChar w:fldCharType="begin"/>
        </w:r>
        <w:r w:rsidR="00286F9F">
          <w:rPr>
            <w:noProof/>
            <w:webHidden/>
          </w:rPr>
          <w:instrText xml:space="preserve"> PAGEREF _Toc445394515 \h </w:instrText>
        </w:r>
        <w:r>
          <w:rPr>
            <w:noProof/>
            <w:webHidden/>
          </w:rPr>
        </w:r>
        <w:r>
          <w:rPr>
            <w:noProof/>
            <w:webHidden/>
          </w:rPr>
          <w:fldChar w:fldCharType="separate"/>
        </w:r>
        <w:r w:rsidR="003D0436">
          <w:rPr>
            <w:noProof/>
            <w:webHidden/>
          </w:rPr>
          <w:t>134</w:t>
        </w:r>
        <w:r>
          <w:rPr>
            <w:noProof/>
            <w:webHidden/>
          </w:rPr>
          <w:fldChar w:fldCharType="end"/>
        </w:r>
      </w:hyperlink>
    </w:p>
    <w:p w:rsidR="00286F9F" w:rsidRDefault="00763BAA">
      <w:pPr>
        <w:pStyle w:val="14"/>
        <w:tabs>
          <w:tab w:val="right" w:leader="dot" w:pos="9345"/>
        </w:tabs>
        <w:rPr>
          <w:rFonts w:asciiTheme="minorHAnsi" w:eastAsiaTheme="minorEastAsia" w:hAnsiTheme="minorHAnsi" w:cstheme="minorBidi"/>
          <w:noProof/>
          <w:kern w:val="0"/>
          <w:lang w:eastAsia="ru-RU"/>
        </w:rPr>
      </w:pPr>
      <w:hyperlink w:anchor="_Toc445394516" w:history="1">
        <w:r w:rsidR="00286F9F" w:rsidRPr="006174AC">
          <w:rPr>
            <w:rStyle w:val="a4"/>
            <w:noProof/>
          </w:rPr>
          <w:t>Глава 19</w:t>
        </w:r>
        <w:r w:rsidR="00286F9F">
          <w:rPr>
            <w:noProof/>
            <w:webHidden/>
          </w:rPr>
          <w:tab/>
        </w:r>
        <w:r>
          <w:rPr>
            <w:noProof/>
            <w:webHidden/>
          </w:rPr>
          <w:fldChar w:fldCharType="begin"/>
        </w:r>
        <w:r w:rsidR="00286F9F">
          <w:rPr>
            <w:noProof/>
            <w:webHidden/>
          </w:rPr>
          <w:instrText xml:space="preserve"> PAGEREF _Toc445394516 \h </w:instrText>
        </w:r>
        <w:r>
          <w:rPr>
            <w:noProof/>
            <w:webHidden/>
          </w:rPr>
        </w:r>
        <w:r>
          <w:rPr>
            <w:noProof/>
            <w:webHidden/>
          </w:rPr>
          <w:fldChar w:fldCharType="separate"/>
        </w:r>
        <w:r w:rsidR="003D0436">
          <w:rPr>
            <w:noProof/>
            <w:webHidden/>
          </w:rPr>
          <w:t>144</w:t>
        </w:r>
        <w:r>
          <w:rPr>
            <w:noProof/>
            <w:webHidden/>
          </w:rPr>
          <w:fldChar w:fldCharType="end"/>
        </w:r>
      </w:hyperlink>
    </w:p>
    <w:p w:rsidR="00286F9F" w:rsidRDefault="00763BAA">
      <w:pPr>
        <w:pStyle w:val="14"/>
        <w:tabs>
          <w:tab w:val="right" w:leader="dot" w:pos="9345"/>
        </w:tabs>
        <w:rPr>
          <w:rFonts w:asciiTheme="minorHAnsi" w:eastAsiaTheme="minorEastAsia" w:hAnsiTheme="minorHAnsi" w:cstheme="minorBidi"/>
          <w:noProof/>
          <w:kern w:val="0"/>
          <w:lang w:eastAsia="ru-RU"/>
        </w:rPr>
      </w:pPr>
      <w:hyperlink w:anchor="_Toc445394517" w:history="1">
        <w:r w:rsidR="00286F9F" w:rsidRPr="006174AC">
          <w:rPr>
            <w:rStyle w:val="a4"/>
            <w:noProof/>
          </w:rPr>
          <w:t>Глава 20</w:t>
        </w:r>
        <w:r w:rsidR="00286F9F">
          <w:rPr>
            <w:noProof/>
            <w:webHidden/>
          </w:rPr>
          <w:tab/>
        </w:r>
        <w:r>
          <w:rPr>
            <w:noProof/>
            <w:webHidden/>
          </w:rPr>
          <w:fldChar w:fldCharType="begin"/>
        </w:r>
        <w:r w:rsidR="00286F9F">
          <w:rPr>
            <w:noProof/>
            <w:webHidden/>
          </w:rPr>
          <w:instrText xml:space="preserve"> PAGEREF _Toc445394517 \h </w:instrText>
        </w:r>
        <w:r>
          <w:rPr>
            <w:noProof/>
            <w:webHidden/>
          </w:rPr>
        </w:r>
        <w:r>
          <w:rPr>
            <w:noProof/>
            <w:webHidden/>
          </w:rPr>
          <w:fldChar w:fldCharType="separate"/>
        </w:r>
        <w:r w:rsidR="003D0436">
          <w:rPr>
            <w:noProof/>
            <w:webHidden/>
          </w:rPr>
          <w:t>151</w:t>
        </w:r>
        <w:r>
          <w:rPr>
            <w:noProof/>
            <w:webHidden/>
          </w:rPr>
          <w:fldChar w:fldCharType="end"/>
        </w:r>
      </w:hyperlink>
    </w:p>
    <w:p w:rsidR="00286F9F" w:rsidRDefault="00763BAA">
      <w:pPr>
        <w:pStyle w:val="14"/>
        <w:tabs>
          <w:tab w:val="right" w:leader="dot" w:pos="9345"/>
        </w:tabs>
        <w:rPr>
          <w:rFonts w:asciiTheme="minorHAnsi" w:eastAsiaTheme="minorEastAsia" w:hAnsiTheme="minorHAnsi" w:cstheme="minorBidi"/>
          <w:noProof/>
          <w:kern w:val="0"/>
          <w:lang w:eastAsia="ru-RU"/>
        </w:rPr>
      </w:pPr>
      <w:hyperlink w:anchor="_Toc445394518" w:history="1">
        <w:r w:rsidR="00286F9F" w:rsidRPr="006174AC">
          <w:rPr>
            <w:rStyle w:val="a4"/>
            <w:noProof/>
          </w:rPr>
          <w:t>Глава 21</w:t>
        </w:r>
        <w:r w:rsidR="00286F9F">
          <w:rPr>
            <w:noProof/>
            <w:webHidden/>
          </w:rPr>
          <w:tab/>
        </w:r>
        <w:r>
          <w:rPr>
            <w:noProof/>
            <w:webHidden/>
          </w:rPr>
          <w:fldChar w:fldCharType="begin"/>
        </w:r>
        <w:r w:rsidR="00286F9F">
          <w:rPr>
            <w:noProof/>
            <w:webHidden/>
          </w:rPr>
          <w:instrText xml:space="preserve"> PAGEREF _Toc445394518 \h </w:instrText>
        </w:r>
        <w:r>
          <w:rPr>
            <w:noProof/>
            <w:webHidden/>
          </w:rPr>
        </w:r>
        <w:r>
          <w:rPr>
            <w:noProof/>
            <w:webHidden/>
          </w:rPr>
          <w:fldChar w:fldCharType="separate"/>
        </w:r>
        <w:r w:rsidR="003D0436">
          <w:rPr>
            <w:noProof/>
            <w:webHidden/>
          </w:rPr>
          <w:t>157</w:t>
        </w:r>
        <w:r>
          <w:rPr>
            <w:noProof/>
            <w:webHidden/>
          </w:rPr>
          <w:fldChar w:fldCharType="end"/>
        </w:r>
      </w:hyperlink>
    </w:p>
    <w:p w:rsidR="00286F9F" w:rsidRDefault="00763BAA">
      <w:pPr>
        <w:pStyle w:val="14"/>
        <w:tabs>
          <w:tab w:val="right" w:leader="dot" w:pos="9345"/>
        </w:tabs>
        <w:rPr>
          <w:rFonts w:asciiTheme="minorHAnsi" w:eastAsiaTheme="minorEastAsia" w:hAnsiTheme="minorHAnsi" w:cstheme="minorBidi"/>
          <w:noProof/>
          <w:kern w:val="0"/>
          <w:lang w:eastAsia="ru-RU"/>
        </w:rPr>
      </w:pPr>
      <w:hyperlink w:anchor="_Toc445394519" w:history="1">
        <w:r w:rsidR="00286F9F" w:rsidRPr="006174AC">
          <w:rPr>
            <w:rStyle w:val="a4"/>
            <w:noProof/>
          </w:rPr>
          <w:t>Глава 22</w:t>
        </w:r>
        <w:r w:rsidR="00286F9F">
          <w:rPr>
            <w:noProof/>
            <w:webHidden/>
          </w:rPr>
          <w:tab/>
        </w:r>
        <w:r>
          <w:rPr>
            <w:noProof/>
            <w:webHidden/>
          </w:rPr>
          <w:fldChar w:fldCharType="begin"/>
        </w:r>
        <w:r w:rsidR="00286F9F">
          <w:rPr>
            <w:noProof/>
            <w:webHidden/>
          </w:rPr>
          <w:instrText xml:space="preserve"> PAGEREF _Toc445394519 \h </w:instrText>
        </w:r>
        <w:r>
          <w:rPr>
            <w:noProof/>
            <w:webHidden/>
          </w:rPr>
        </w:r>
        <w:r>
          <w:rPr>
            <w:noProof/>
            <w:webHidden/>
          </w:rPr>
          <w:fldChar w:fldCharType="separate"/>
        </w:r>
        <w:r w:rsidR="003D0436">
          <w:rPr>
            <w:noProof/>
            <w:webHidden/>
          </w:rPr>
          <w:t>167</w:t>
        </w:r>
        <w:r>
          <w:rPr>
            <w:noProof/>
            <w:webHidden/>
          </w:rPr>
          <w:fldChar w:fldCharType="end"/>
        </w:r>
      </w:hyperlink>
    </w:p>
    <w:p w:rsidR="00286F9F" w:rsidRDefault="00763BAA">
      <w:pPr>
        <w:pStyle w:val="14"/>
        <w:tabs>
          <w:tab w:val="right" w:leader="dot" w:pos="9345"/>
        </w:tabs>
        <w:rPr>
          <w:rFonts w:asciiTheme="minorHAnsi" w:eastAsiaTheme="minorEastAsia" w:hAnsiTheme="minorHAnsi" w:cstheme="minorBidi"/>
          <w:noProof/>
          <w:kern w:val="0"/>
          <w:lang w:eastAsia="ru-RU"/>
        </w:rPr>
      </w:pPr>
      <w:hyperlink w:anchor="_Toc445394520" w:history="1">
        <w:r w:rsidR="00286F9F" w:rsidRPr="006174AC">
          <w:rPr>
            <w:rStyle w:val="a4"/>
            <w:noProof/>
          </w:rPr>
          <w:t>Глава 23</w:t>
        </w:r>
        <w:r w:rsidR="00286F9F">
          <w:rPr>
            <w:noProof/>
            <w:webHidden/>
          </w:rPr>
          <w:tab/>
        </w:r>
        <w:r>
          <w:rPr>
            <w:noProof/>
            <w:webHidden/>
          </w:rPr>
          <w:fldChar w:fldCharType="begin"/>
        </w:r>
        <w:r w:rsidR="00286F9F">
          <w:rPr>
            <w:noProof/>
            <w:webHidden/>
          </w:rPr>
          <w:instrText xml:space="preserve"> PAGEREF _Toc445394520 \h </w:instrText>
        </w:r>
        <w:r>
          <w:rPr>
            <w:noProof/>
            <w:webHidden/>
          </w:rPr>
        </w:r>
        <w:r>
          <w:rPr>
            <w:noProof/>
            <w:webHidden/>
          </w:rPr>
          <w:fldChar w:fldCharType="separate"/>
        </w:r>
        <w:r w:rsidR="003D0436">
          <w:rPr>
            <w:noProof/>
            <w:webHidden/>
          </w:rPr>
          <w:t>173</w:t>
        </w:r>
        <w:r>
          <w:rPr>
            <w:noProof/>
            <w:webHidden/>
          </w:rPr>
          <w:fldChar w:fldCharType="end"/>
        </w:r>
      </w:hyperlink>
    </w:p>
    <w:p w:rsidR="00286F9F" w:rsidRDefault="00763BAA">
      <w:pPr>
        <w:pStyle w:val="14"/>
        <w:tabs>
          <w:tab w:val="right" w:leader="dot" w:pos="9345"/>
        </w:tabs>
        <w:rPr>
          <w:rFonts w:asciiTheme="minorHAnsi" w:eastAsiaTheme="minorEastAsia" w:hAnsiTheme="minorHAnsi" w:cstheme="minorBidi"/>
          <w:noProof/>
          <w:kern w:val="0"/>
          <w:lang w:eastAsia="ru-RU"/>
        </w:rPr>
      </w:pPr>
      <w:hyperlink w:anchor="_Toc445394521" w:history="1">
        <w:r w:rsidR="00286F9F" w:rsidRPr="006174AC">
          <w:rPr>
            <w:rStyle w:val="a4"/>
            <w:noProof/>
          </w:rPr>
          <w:t>Глава 24</w:t>
        </w:r>
        <w:r w:rsidR="00286F9F">
          <w:rPr>
            <w:noProof/>
            <w:webHidden/>
          </w:rPr>
          <w:tab/>
        </w:r>
        <w:r>
          <w:rPr>
            <w:noProof/>
            <w:webHidden/>
          </w:rPr>
          <w:fldChar w:fldCharType="begin"/>
        </w:r>
        <w:r w:rsidR="00286F9F">
          <w:rPr>
            <w:noProof/>
            <w:webHidden/>
          </w:rPr>
          <w:instrText xml:space="preserve"> PAGEREF _Toc445394521 \h </w:instrText>
        </w:r>
        <w:r>
          <w:rPr>
            <w:noProof/>
            <w:webHidden/>
          </w:rPr>
        </w:r>
        <w:r>
          <w:rPr>
            <w:noProof/>
            <w:webHidden/>
          </w:rPr>
          <w:fldChar w:fldCharType="separate"/>
        </w:r>
        <w:r w:rsidR="003D0436">
          <w:rPr>
            <w:noProof/>
            <w:webHidden/>
          </w:rPr>
          <w:t>180</w:t>
        </w:r>
        <w:r>
          <w:rPr>
            <w:noProof/>
            <w:webHidden/>
          </w:rPr>
          <w:fldChar w:fldCharType="end"/>
        </w:r>
      </w:hyperlink>
    </w:p>
    <w:p w:rsidR="00286F9F" w:rsidRDefault="00763BAA">
      <w:pPr>
        <w:pStyle w:val="14"/>
        <w:tabs>
          <w:tab w:val="right" w:leader="dot" w:pos="9345"/>
        </w:tabs>
        <w:rPr>
          <w:rFonts w:asciiTheme="minorHAnsi" w:eastAsiaTheme="minorEastAsia" w:hAnsiTheme="minorHAnsi" w:cstheme="minorBidi"/>
          <w:noProof/>
          <w:kern w:val="0"/>
          <w:lang w:eastAsia="ru-RU"/>
        </w:rPr>
      </w:pPr>
      <w:hyperlink w:anchor="_Toc445394522" w:history="1">
        <w:r w:rsidR="00286F9F" w:rsidRPr="006174AC">
          <w:rPr>
            <w:rStyle w:val="a4"/>
            <w:noProof/>
          </w:rPr>
          <w:t>Глава 25</w:t>
        </w:r>
        <w:r w:rsidR="00286F9F">
          <w:rPr>
            <w:noProof/>
            <w:webHidden/>
          </w:rPr>
          <w:tab/>
        </w:r>
        <w:r>
          <w:rPr>
            <w:noProof/>
            <w:webHidden/>
          </w:rPr>
          <w:fldChar w:fldCharType="begin"/>
        </w:r>
        <w:r w:rsidR="00286F9F">
          <w:rPr>
            <w:noProof/>
            <w:webHidden/>
          </w:rPr>
          <w:instrText xml:space="preserve"> PAGEREF _Toc445394522 \h </w:instrText>
        </w:r>
        <w:r>
          <w:rPr>
            <w:noProof/>
            <w:webHidden/>
          </w:rPr>
        </w:r>
        <w:r>
          <w:rPr>
            <w:noProof/>
            <w:webHidden/>
          </w:rPr>
          <w:fldChar w:fldCharType="separate"/>
        </w:r>
        <w:r w:rsidR="003D0436">
          <w:rPr>
            <w:noProof/>
            <w:webHidden/>
          </w:rPr>
          <w:t>187</w:t>
        </w:r>
        <w:r>
          <w:rPr>
            <w:noProof/>
            <w:webHidden/>
          </w:rPr>
          <w:fldChar w:fldCharType="end"/>
        </w:r>
      </w:hyperlink>
    </w:p>
    <w:p w:rsidR="00286F9F" w:rsidRDefault="00763BAA">
      <w:pPr>
        <w:pStyle w:val="14"/>
        <w:tabs>
          <w:tab w:val="right" w:leader="dot" w:pos="9345"/>
        </w:tabs>
        <w:rPr>
          <w:rFonts w:asciiTheme="minorHAnsi" w:eastAsiaTheme="minorEastAsia" w:hAnsiTheme="minorHAnsi" w:cstheme="minorBidi"/>
          <w:noProof/>
          <w:kern w:val="0"/>
          <w:lang w:eastAsia="ru-RU"/>
        </w:rPr>
      </w:pPr>
      <w:hyperlink w:anchor="_Toc445394523" w:history="1">
        <w:r w:rsidR="00286F9F" w:rsidRPr="006174AC">
          <w:rPr>
            <w:rStyle w:val="a4"/>
            <w:noProof/>
          </w:rPr>
          <w:t>Глава 26</w:t>
        </w:r>
        <w:r w:rsidR="00286F9F">
          <w:rPr>
            <w:noProof/>
            <w:webHidden/>
          </w:rPr>
          <w:tab/>
        </w:r>
        <w:r>
          <w:rPr>
            <w:noProof/>
            <w:webHidden/>
          </w:rPr>
          <w:fldChar w:fldCharType="begin"/>
        </w:r>
        <w:r w:rsidR="00286F9F">
          <w:rPr>
            <w:noProof/>
            <w:webHidden/>
          </w:rPr>
          <w:instrText xml:space="preserve"> PAGEREF _Toc445394523 \h </w:instrText>
        </w:r>
        <w:r>
          <w:rPr>
            <w:noProof/>
            <w:webHidden/>
          </w:rPr>
        </w:r>
        <w:r>
          <w:rPr>
            <w:noProof/>
            <w:webHidden/>
          </w:rPr>
          <w:fldChar w:fldCharType="separate"/>
        </w:r>
        <w:r w:rsidR="003D0436">
          <w:rPr>
            <w:noProof/>
            <w:webHidden/>
          </w:rPr>
          <w:t>193</w:t>
        </w:r>
        <w:r>
          <w:rPr>
            <w:noProof/>
            <w:webHidden/>
          </w:rPr>
          <w:fldChar w:fldCharType="end"/>
        </w:r>
      </w:hyperlink>
    </w:p>
    <w:p w:rsidR="00286F9F" w:rsidRDefault="00763BAA">
      <w:pPr>
        <w:pStyle w:val="14"/>
        <w:tabs>
          <w:tab w:val="right" w:leader="dot" w:pos="9345"/>
        </w:tabs>
        <w:rPr>
          <w:rFonts w:asciiTheme="minorHAnsi" w:eastAsiaTheme="minorEastAsia" w:hAnsiTheme="minorHAnsi" w:cstheme="minorBidi"/>
          <w:noProof/>
          <w:kern w:val="0"/>
          <w:lang w:eastAsia="ru-RU"/>
        </w:rPr>
      </w:pPr>
      <w:hyperlink w:anchor="_Toc445394524" w:history="1">
        <w:r w:rsidR="00286F9F" w:rsidRPr="006174AC">
          <w:rPr>
            <w:rStyle w:val="a4"/>
            <w:noProof/>
          </w:rPr>
          <w:t>Глава 27</w:t>
        </w:r>
        <w:r w:rsidR="00286F9F">
          <w:rPr>
            <w:noProof/>
            <w:webHidden/>
          </w:rPr>
          <w:tab/>
        </w:r>
        <w:r>
          <w:rPr>
            <w:noProof/>
            <w:webHidden/>
          </w:rPr>
          <w:fldChar w:fldCharType="begin"/>
        </w:r>
        <w:r w:rsidR="00286F9F">
          <w:rPr>
            <w:noProof/>
            <w:webHidden/>
          </w:rPr>
          <w:instrText xml:space="preserve"> PAGEREF _Toc445394524 \h </w:instrText>
        </w:r>
        <w:r>
          <w:rPr>
            <w:noProof/>
            <w:webHidden/>
          </w:rPr>
        </w:r>
        <w:r>
          <w:rPr>
            <w:noProof/>
            <w:webHidden/>
          </w:rPr>
          <w:fldChar w:fldCharType="separate"/>
        </w:r>
        <w:r w:rsidR="003D0436">
          <w:rPr>
            <w:noProof/>
            <w:webHidden/>
          </w:rPr>
          <w:t>201</w:t>
        </w:r>
        <w:r>
          <w:rPr>
            <w:noProof/>
            <w:webHidden/>
          </w:rPr>
          <w:fldChar w:fldCharType="end"/>
        </w:r>
      </w:hyperlink>
    </w:p>
    <w:p w:rsidR="00286F9F" w:rsidRDefault="00763BAA">
      <w:pPr>
        <w:pStyle w:val="14"/>
        <w:tabs>
          <w:tab w:val="right" w:leader="dot" w:pos="9345"/>
        </w:tabs>
        <w:rPr>
          <w:rFonts w:asciiTheme="minorHAnsi" w:eastAsiaTheme="minorEastAsia" w:hAnsiTheme="minorHAnsi" w:cstheme="minorBidi"/>
          <w:noProof/>
          <w:kern w:val="0"/>
          <w:lang w:eastAsia="ru-RU"/>
        </w:rPr>
      </w:pPr>
      <w:hyperlink w:anchor="_Toc445394525" w:history="1">
        <w:r w:rsidR="00286F9F" w:rsidRPr="006174AC">
          <w:rPr>
            <w:rStyle w:val="a4"/>
            <w:noProof/>
          </w:rPr>
          <w:t>Глава 28</w:t>
        </w:r>
        <w:r w:rsidR="00286F9F">
          <w:rPr>
            <w:noProof/>
            <w:webHidden/>
          </w:rPr>
          <w:tab/>
        </w:r>
        <w:r>
          <w:rPr>
            <w:noProof/>
            <w:webHidden/>
          </w:rPr>
          <w:fldChar w:fldCharType="begin"/>
        </w:r>
        <w:r w:rsidR="00286F9F">
          <w:rPr>
            <w:noProof/>
            <w:webHidden/>
          </w:rPr>
          <w:instrText xml:space="preserve"> PAGEREF _Toc445394525 \h </w:instrText>
        </w:r>
        <w:r>
          <w:rPr>
            <w:noProof/>
            <w:webHidden/>
          </w:rPr>
        </w:r>
        <w:r>
          <w:rPr>
            <w:noProof/>
            <w:webHidden/>
          </w:rPr>
          <w:fldChar w:fldCharType="separate"/>
        </w:r>
        <w:r w:rsidR="003D0436">
          <w:rPr>
            <w:noProof/>
            <w:webHidden/>
          </w:rPr>
          <w:t>208</w:t>
        </w:r>
        <w:r>
          <w:rPr>
            <w:noProof/>
            <w:webHidden/>
          </w:rPr>
          <w:fldChar w:fldCharType="end"/>
        </w:r>
      </w:hyperlink>
    </w:p>
    <w:p w:rsidR="00286F9F" w:rsidRDefault="00763BAA">
      <w:pPr>
        <w:pStyle w:val="14"/>
        <w:tabs>
          <w:tab w:val="right" w:leader="dot" w:pos="9345"/>
        </w:tabs>
        <w:rPr>
          <w:rFonts w:asciiTheme="minorHAnsi" w:eastAsiaTheme="minorEastAsia" w:hAnsiTheme="minorHAnsi" w:cstheme="minorBidi"/>
          <w:noProof/>
          <w:kern w:val="0"/>
          <w:lang w:eastAsia="ru-RU"/>
        </w:rPr>
      </w:pPr>
      <w:hyperlink w:anchor="_Toc445394526" w:history="1">
        <w:r w:rsidR="00286F9F" w:rsidRPr="006174AC">
          <w:rPr>
            <w:rStyle w:val="a4"/>
            <w:noProof/>
          </w:rPr>
          <w:t>Глава 29</w:t>
        </w:r>
        <w:r w:rsidR="00286F9F">
          <w:rPr>
            <w:noProof/>
            <w:webHidden/>
          </w:rPr>
          <w:tab/>
        </w:r>
        <w:r>
          <w:rPr>
            <w:noProof/>
            <w:webHidden/>
          </w:rPr>
          <w:fldChar w:fldCharType="begin"/>
        </w:r>
        <w:r w:rsidR="00286F9F">
          <w:rPr>
            <w:noProof/>
            <w:webHidden/>
          </w:rPr>
          <w:instrText xml:space="preserve"> PAGEREF _Toc445394526 \h </w:instrText>
        </w:r>
        <w:r>
          <w:rPr>
            <w:noProof/>
            <w:webHidden/>
          </w:rPr>
        </w:r>
        <w:r>
          <w:rPr>
            <w:noProof/>
            <w:webHidden/>
          </w:rPr>
          <w:fldChar w:fldCharType="separate"/>
        </w:r>
        <w:r w:rsidR="003D0436">
          <w:rPr>
            <w:noProof/>
            <w:webHidden/>
          </w:rPr>
          <w:t>218</w:t>
        </w:r>
        <w:r>
          <w:rPr>
            <w:noProof/>
            <w:webHidden/>
          </w:rPr>
          <w:fldChar w:fldCharType="end"/>
        </w:r>
      </w:hyperlink>
    </w:p>
    <w:p w:rsidR="00286F9F" w:rsidRDefault="00763BAA">
      <w:pPr>
        <w:pStyle w:val="14"/>
        <w:tabs>
          <w:tab w:val="right" w:leader="dot" w:pos="9345"/>
        </w:tabs>
        <w:rPr>
          <w:rFonts w:asciiTheme="minorHAnsi" w:eastAsiaTheme="minorEastAsia" w:hAnsiTheme="minorHAnsi" w:cstheme="minorBidi"/>
          <w:noProof/>
          <w:kern w:val="0"/>
          <w:lang w:eastAsia="ru-RU"/>
        </w:rPr>
      </w:pPr>
      <w:hyperlink w:anchor="_Toc445394527" w:history="1">
        <w:r w:rsidR="00286F9F" w:rsidRPr="006174AC">
          <w:rPr>
            <w:rStyle w:val="a4"/>
            <w:noProof/>
          </w:rPr>
          <w:t>Эпилог</w:t>
        </w:r>
        <w:r w:rsidR="00286F9F">
          <w:rPr>
            <w:noProof/>
            <w:webHidden/>
          </w:rPr>
          <w:tab/>
        </w:r>
        <w:r>
          <w:rPr>
            <w:noProof/>
            <w:webHidden/>
          </w:rPr>
          <w:fldChar w:fldCharType="begin"/>
        </w:r>
        <w:r w:rsidR="00286F9F">
          <w:rPr>
            <w:noProof/>
            <w:webHidden/>
          </w:rPr>
          <w:instrText xml:space="preserve"> PAGEREF _Toc445394527 \h </w:instrText>
        </w:r>
        <w:r>
          <w:rPr>
            <w:noProof/>
            <w:webHidden/>
          </w:rPr>
        </w:r>
        <w:r>
          <w:rPr>
            <w:noProof/>
            <w:webHidden/>
          </w:rPr>
          <w:fldChar w:fldCharType="separate"/>
        </w:r>
        <w:r w:rsidR="003D0436">
          <w:rPr>
            <w:noProof/>
            <w:webHidden/>
          </w:rPr>
          <w:t>224</w:t>
        </w:r>
        <w:r>
          <w:rPr>
            <w:noProof/>
            <w:webHidden/>
          </w:rPr>
          <w:fldChar w:fldCharType="end"/>
        </w:r>
      </w:hyperlink>
    </w:p>
    <w:p w:rsidR="00745700" w:rsidRDefault="00763BAA">
      <w:pPr>
        <w:spacing w:after="0"/>
        <w:rPr>
          <w:rFonts w:ascii="Times New Roman" w:hAnsi="Times New Roman"/>
          <w:sz w:val="28"/>
          <w:szCs w:val="28"/>
        </w:rPr>
      </w:pPr>
      <w:r>
        <w:fldChar w:fldCharType="end"/>
      </w:r>
    </w:p>
    <w:p w:rsidR="00745700" w:rsidRDefault="001D46E0">
      <w:pPr>
        <w:pStyle w:val="western"/>
        <w:pageBreakBefore/>
        <w:shd w:val="clear" w:color="auto" w:fill="FFFFFF"/>
        <w:spacing w:before="0" w:after="0"/>
        <w:jc w:val="both"/>
        <w:rPr>
          <w:color w:val="000000"/>
        </w:rPr>
      </w:pPr>
      <w:r>
        <w:rPr>
          <w:color w:val="000000"/>
        </w:rPr>
        <w:lastRenderedPageBreak/>
        <w:t>Для</w:t>
      </w:r>
      <w:r>
        <w:rPr>
          <w:rStyle w:val="apple-converted-space"/>
          <w:color w:val="000000"/>
          <w:lang w:val="en-US"/>
        </w:rPr>
        <w:t> </w:t>
      </w:r>
      <w:r>
        <w:rPr>
          <w:color w:val="000000"/>
        </w:rPr>
        <w:t>Криса.</w:t>
      </w:r>
    </w:p>
    <w:p w:rsidR="00745700" w:rsidRDefault="001D46E0">
      <w:pPr>
        <w:pStyle w:val="western"/>
        <w:shd w:val="clear" w:color="auto" w:fill="FFFFFF"/>
        <w:spacing w:before="0" w:after="0"/>
        <w:jc w:val="both"/>
        <w:rPr>
          <w:sz w:val="28"/>
          <w:szCs w:val="28"/>
        </w:rPr>
      </w:pPr>
      <w:r>
        <w:rPr>
          <w:color w:val="000000"/>
        </w:rPr>
        <w:t>Он знает, почему.</w:t>
      </w:r>
    </w:p>
    <w:p w:rsidR="00745700" w:rsidRDefault="001D46E0" w:rsidP="0015215B">
      <w:pPr>
        <w:pStyle w:val="1"/>
        <w:jc w:val="center"/>
        <w:rPr>
          <w:color w:val="000000"/>
          <w:sz w:val="24"/>
          <w:szCs w:val="24"/>
          <w:shd w:val="clear" w:color="auto" w:fill="FFFFFF"/>
        </w:rPr>
      </w:pPr>
      <w:bookmarkStart w:id="0" w:name="_Toc445394498"/>
      <w:r>
        <w:rPr>
          <w:sz w:val="28"/>
          <w:szCs w:val="28"/>
        </w:rPr>
        <w:t>Глава 1</w:t>
      </w:r>
      <w:bookmarkEnd w:id="0"/>
    </w:p>
    <w:p w:rsidR="00745700" w:rsidRDefault="001D46E0">
      <w:pPr>
        <w:shd w:val="clear" w:color="auto" w:fill="FFFFFF"/>
        <w:spacing w:after="0" w:line="240" w:lineRule="auto"/>
        <w:ind w:firstLine="426"/>
        <w:jc w:val="both"/>
        <w:rPr>
          <w:rFonts w:ascii="Times New Roman" w:hAnsi="Times New Roman"/>
          <w:sz w:val="24"/>
          <w:szCs w:val="24"/>
        </w:rPr>
      </w:pPr>
      <w:r>
        <w:rPr>
          <w:rFonts w:ascii="Times New Roman" w:hAnsi="Times New Roman"/>
          <w:color w:val="000000"/>
          <w:sz w:val="24"/>
          <w:szCs w:val="24"/>
          <w:shd w:val="clear" w:color="auto" w:fill="FFFFFF"/>
        </w:rPr>
        <w:t>Л</w:t>
      </w:r>
      <w:r w:rsidR="00927C16">
        <w:rPr>
          <w:rFonts w:ascii="Times New Roman" w:hAnsi="Times New Roman"/>
          <w:color w:val="000000"/>
          <w:sz w:val="24"/>
          <w:szCs w:val="24"/>
          <w:shd w:val="clear" w:color="auto" w:fill="FFFFFF"/>
        </w:rPr>
        <w:t>орен</w:t>
      </w:r>
      <w:r>
        <w:rPr>
          <w:rFonts w:ascii="Times New Roman" w:hAnsi="Times New Roman"/>
          <w:color w:val="000000"/>
          <w:sz w:val="24"/>
          <w:szCs w:val="24"/>
          <w:shd w:val="clear" w:color="auto" w:fill="FFFFFF"/>
        </w:rPr>
        <w:t xml:space="preserve"> П</w:t>
      </w:r>
      <w:r w:rsidR="00927C16">
        <w:rPr>
          <w:rFonts w:ascii="Times New Roman" w:hAnsi="Times New Roman"/>
          <w:color w:val="000000"/>
          <w:sz w:val="24"/>
          <w:szCs w:val="24"/>
          <w:shd w:val="clear" w:color="auto" w:fill="FFFFFF"/>
        </w:rPr>
        <w:t>аркер</w:t>
      </w:r>
      <w:proofErr w:type="gramStart"/>
      <w:r>
        <w:rPr>
          <w:rFonts w:ascii="Times New Roman" w:hAnsi="Times New Roman"/>
          <w:color w:val="000000"/>
          <w:sz w:val="24"/>
          <w:szCs w:val="24"/>
          <w:shd w:val="clear" w:color="auto" w:fill="FFFFFF"/>
        </w:rPr>
        <w:t xml:space="preserve"> Л</w:t>
      </w:r>
      <w:proofErr w:type="gramEnd"/>
      <w:r w:rsidR="00927C16">
        <w:rPr>
          <w:rFonts w:ascii="Times New Roman" w:hAnsi="Times New Roman"/>
          <w:color w:val="000000"/>
          <w:sz w:val="24"/>
          <w:szCs w:val="24"/>
          <w:shd w:val="clear" w:color="auto" w:fill="FFFFFF"/>
        </w:rPr>
        <w:t>и</w:t>
      </w:r>
      <w:r>
        <w:rPr>
          <w:rFonts w:ascii="Times New Roman" w:hAnsi="Times New Roman"/>
          <w:color w:val="000000"/>
          <w:sz w:val="24"/>
          <w:szCs w:val="24"/>
          <w:shd w:val="clear" w:color="auto" w:fill="FFFFFF"/>
        </w:rPr>
        <w:t xml:space="preserve"> дьявольски умела дразнить.</w:t>
      </w:r>
      <w:r>
        <w:rPr>
          <w:rStyle w:val="apple-converted-space"/>
          <w:rFonts w:ascii="Times New Roman" w:hAnsi="Times New Roman"/>
          <w:color w:val="000000"/>
          <w:sz w:val="24"/>
          <w:szCs w:val="24"/>
          <w:shd w:val="clear" w:color="auto" w:fill="FFFFFF"/>
        </w:rPr>
        <w:t> </w:t>
      </w:r>
      <w:proofErr w:type="gramStart"/>
      <w:r>
        <w:rPr>
          <w:rFonts w:ascii="Times New Roman" w:hAnsi="Times New Roman"/>
          <w:color w:val="000000"/>
          <w:sz w:val="24"/>
          <w:szCs w:val="24"/>
          <w:shd w:val="clear" w:color="auto" w:fill="FFFFFF"/>
        </w:rPr>
        <w:t xml:space="preserve">Она оторвала свои губы от моих, закрепила </w:t>
      </w:r>
      <w:r w:rsidR="003A65F0" w:rsidRPr="003A65F0">
        <w:rPr>
          <w:rFonts w:ascii="Times New Roman" w:hAnsi="Times New Roman"/>
          <w:color w:val="000000"/>
          <w:sz w:val="24"/>
          <w:szCs w:val="24"/>
          <w:shd w:val="clear" w:color="auto" w:fill="FFFFFF"/>
        </w:rPr>
        <w:t xml:space="preserve">зажимом на затылке </w:t>
      </w:r>
      <w:r>
        <w:rPr>
          <w:rFonts w:ascii="Times New Roman" w:hAnsi="Times New Roman"/>
          <w:color w:val="000000"/>
          <w:sz w:val="24"/>
          <w:szCs w:val="24"/>
          <w:shd w:val="clear" w:color="auto" w:fill="FFFFFF"/>
        </w:rPr>
        <w:t>длинные чёрные волосы, в которых только что были мои руки, и улыбнулась мне.</w:t>
      </w:r>
      <w:r>
        <w:rPr>
          <w:rStyle w:val="apple-converted-space"/>
          <w:rFonts w:ascii="Times New Roman" w:hAnsi="Times New Roman"/>
          <w:color w:val="000000"/>
          <w:sz w:val="24"/>
          <w:szCs w:val="24"/>
          <w:shd w:val="clear" w:color="auto" w:fill="FFFFFF"/>
        </w:rPr>
        <w:t> </w:t>
      </w:r>
      <w:proofErr w:type="gramEnd"/>
    </w:p>
    <w:p w:rsidR="00745700" w:rsidRDefault="001D46E0">
      <w:pPr>
        <w:shd w:val="clear" w:color="auto" w:fill="FFFFFF"/>
        <w:spacing w:after="0" w:line="240" w:lineRule="auto"/>
        <w:ind w:firstLine="315"/>
        <w:jc w:val="both"/>
        <w:rPr>
          <w:rFonts w:ascii="Times New Roman" w:hAnsi="Times New Roman"/>
          <w:color w:val="000000"/>
          <w:sz w:val="24"/>
          <w:szCs w:val="24"/>
          <w:shd w:val="clear" w:color="auto" w:fill="FFFFFF"/>
        </w:rPr>
      </w:pPr>
      <w:r>
        <w:rPr>
          <w:rFonts w:ascii="Times New Roman" w:hAnsi="Times New Roman"/>
          <w:sz w:val="24"/>
          <w:szCs w:val="24"/>
        </w:rPr>
        <w:t xml:space="preserve">– </w:t>
      </w:r>
      <w:r>
        <w:rPr>
          <w:rFonts w:ascii="Times New Roman" w:hAnsi="Times New Roman"/>
          <w:color w:val="000000"/>
          <w:sz w:val="24"/>
          <w:szCs w:val="24"/>
          <w:shd w:val="clear" w:color="auto" w:fill="FFFFFF"/>
        </w:rPr>
        <w:t>Научись спрягать будущее совершённое время, и в следующий раз получишь большую награду.</w:t>
      </w:r>
    </w:p>
    <w:p w:rsidR="00745700" w:rsidRDefault="001D46E0" w:rsidP="007846F4">
      <w:pPr>
        <w:shd w:val="clear" w:color="auto" w:fill="FFFFFF"/>
        <w:spacing w:after="0" w:line="240" w:lineRule="auto"/>
        <w:ind w:firstLine="461"/>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Чёрт возьми, она знала, как заставить моё сердце </w:t>
      </w:r>
      <w:r>
        <w:rPr>
          <w:rFonts w:ascii="Times New Roman" w:hAnsi="Times New Roman"/>
          <w:i/>
          <w:color w:val="000000"/>
          <w:sz w:val="24"/>
          <w:szCs w:val="24"/>
          <w:shd w:val="clear" w:color="auto" w:fill="FFFFFF"/>
        </w:rPr>
        <w:t>биться</w:t>
      </w:r>
      <w:r>
        <w:rPr>
          <w:rFonts w:ascii="Times New Roman" w:hAnsi="Times New Roman"/>
          <w:color w:val="000000"/>
          <w:sz w:val="24"/>
          <w:szCs w:val="24"/>
          <w:shd w:val="clear" w:color="auto" w:fill="FFFFFF"/>
        </w:rPr>
        <w:t>.</w:t>
      </w:r>
      <w:r>
        <w:rPr>
          <w:rStyle w:val="apple-converted-space"/>
          <w:rFonts w:ascii="Times New Roman" w:hAnsi="Times New Roman"/>
          <w:color w:val="000000"/>
          <w:sz w:val="24"/>
          <w:szCs w:val="24"/>
          <w:shd w:val="clear" w:color="auto" w:fill="FFFFFF"/>
          <w:lang w:val="en-US"/>
        </w:rPr>
        <w:t> </w:t>
      </w:r>
      <w:r w:rsidRPr="0015215B">
        <w:rPr>
          <w:rStyle w:val="apple-converted-space"/>
          <w:rFonts w:ascii="Times New Roman" w:hAnsi="Times New Roman"/>
          <w:color w:val="000000"/>
          <w:sz w:val="24"/>
          <w:szCs w:val="24"/>
          <w:shd w:val="clear" w:color="auto" w:fill="FFFFFF"/>
        </w:rPr>
        <w:t>А</w:t>
      </w:r>
      <w:r>
        <w:rPr>
          <w:rFonts w:ascii="Times New Roman" w:hAnsi="Times New Roman"/>
          <w:color w:val="000000"/>
          <w:sz w:val="24"/>
          <w:szCs w:val="24"/>
          <w:shd w:val="clear" w:color="auto" w:fill="FFFFFF"/>
        </w:rPr>
        <w:t xml:space="preserve"> может, моему сердцу многого не надо, чтобы отреагировать на этот стимул, как и моему воображению.</w:t>
      </w:r>
      <w:r>
        <w:rPr>
          <w:rStyle w:val="apple-converted-space"/>
          <w:rFonts w:ascii="Times New Roman" w:hAnsi="Times New Roman"/>
          <w:color w:val="000000"/>
          <w:sz w:val="24"/>
          <w:szCs w:val="24"/>
          <w:shd w:val="clear" w:color="auto" w:fill="FFFFFF"/>
          <w:lang w:val="en-US"/>
        </w:rPr>
        <w:t> </w:t>
      </w:r>
      <w:r>
        <w:rPr>
          <w:rStyle w:val="apple-converted-space"/>
          <w:rFonts w:ascii="Times New Roman" w:hAnsi="Times New Roman"/>
          <w:color w:val="000000"/>
          <w:sz w:val="24"/>
          <w:szCs w:val="24"/>
          <w:shd w:val="clear" w:color="auto" w:fill="FFFFFF"/>
        </w:rPr>
        <w:t>Мне всегда было интересно исследовать е</w:t>
      </w:r>
      <w:r>
        <w:rPr>
          <w:rFonts w:ascii="Times New Roman" w:hAnsi="Times New Roman"/>
          <w:color w:val="000000"/>
          <w:sz w:val="24"/>
          <w:szCs w:val="24"/>
          <w:shd w:val="clear" w:color="auto" w:fill="FFFFFF"/>
        </w:rPr>
        <w:t>ё экзотическое тело, как и её тайские глаза.</w:t>
      </w:r>
      <w:r>
        <w:rPr>
          <w:rStyle w:val="apple-converted-space"/>
          <w:rFonts w:ascii="Times New Roman" w:hAnsi="Times New Roman"/>
          <w:color w:val="000000"/>
          <w:sz w:val="24"/>
          <w:szCs w:val="24"/>
          <w:shd w:val="clear" w:color="auto" w:fill="FFFFFF"/>
          <w:lang w:val="en-US"/>
        </w:rPr>
        <w:t> </w:t>
      </w:r>
      <w:r>
        <w:rPr>
          <w:rFonts w:ascii="Times New Roman" w:hAnsi="Times New Roman"/>
          <w:color w:val="000000"/>
          <w:sz w:val="24"/>
          <w:szCs w:val="24"/>
          <w:shd w:val="clear" w:color="auto" w:fill="FFFFFF"/>
        </w:rPr>
        <w:t>Но сегодня на ней всё ещё оставалось кружевное бельё, а это значит, что я не занимался на прошлой неделе достаточно усердно.</w:t>
      </w:r>
      <w:r>
        <w:rPr>
          <w:rStyle w:val="apple-converted-space"/>
          <w:rFonts w:ascii="Times New Roman" w:hAnsi="Times New Roman"/>
          <w:color w:val="000000"/>
          <w:sz w:val="24"/>
          <w:szCs w:val="24"/>
          <w:shd w:val="clear" w:color="auto" w:fill="FFFFFF"/>
          <w:lang w:val="en-US"/>
        </w:rPr>
        <w:t> </w:t>
      </w:r>
      <w:r>
        <w:rPr>
          <w:rFonts w:ascii="Times New Roman" w:hAnsi="Times New Roman"/>
          <w:color w:val="000000"/>
          <w:sz w:val="24"/>
          <w:szCs w:val="24"/>
          <w:shd w:val="clear" w:color="auto" w:fill="FFFFFF"/>
        </w:rPr>
        <w:t xml:space="preserve">Мы оба </w:t>
      </w:r>
      <w:r w:rsidR="007846F4">
        <w:rPr>
          <w:rFonts w:ascii="Times New Roman" w:hAnsi="Times New Roman"/>
          <w:color w:val="000000"/>
          <w:sz w:val="24"/>
          <w:szCs w:val="24"/>
          <w:shd w:val="clear" w:color="auto" w:fill="FFFFFF"/>
        </w:rPr>
        <w:t>–</w:t>
      </w:r>
      <w:r>
        <w:rPr>
          <w:rFonts w:ascii="Times New Roman" w:hAnsi="Times New Roman"/>
          <w:color w:val="000000"/>
          <w:sz w:val="24"/>
          <w:szCs w:val="24"/>
          <w:shd w:val="clear" w:color="auto" w:fill="FFFFFF"/>
        </w:rPr>
        <w:t xml:space="preserve"> старшеклассники Гровер Бич</w:t>
      </w:r>
      <w:proofErr w:type="gramStart"/>
      <w:r>
        <w:rPr>
          <w:rFonts w:ascii="Times New Roman" w:hAnsi="Times New Roman"/>
          <w:color w:val="000000"/>
          <w:sz w:val="24"/>
          <w:szCs w:val="24"/>
          <w:shd w:val="clear" w:color="auto" w:fill="FFFFFF"/>
        </w:rPr>
        <w:t xml:space="preserve"> Х</w:t>
      </w:r>
      <w:proofErr w:type="gramEnd"/>
      <w:r>
        <w:rPr>
          <w:rFonts w:ascii="Times New Roman" w:hAnsi="Times New Roman"/>
          <w:color w:val="000000"/>
          <w:sz w:val="24"/>
          <w:szCs w:val="24"/>
          <w:shd w:val="clear" w:color="auto" w:fill="FFFFFF"/>
        </w:rPr>
        <w:t>ай, занимались в одном классе по испанскому языку и начали встречаться друг с другом для удовольствия без каких-либо обязательств под прикрытием её репетиторства со мной, из-за чего мои оценки стали твердым В</w:t>
      </w:r>
      <w:r>
        <w:rPr>
          <w:rStyle w:val="aa"/>
          <w:rFonts w:ascii="Times New Roman" w:hAnsi="Times New Roman"/>
          <w:color w:val="000000"/>
          <w:sz w:val="24"/>
          <w:szCs w:val="24"/>
          <w:shd w:val="clear" w:color="auto" w:fill="FFFFFF"/>
        </w:rPr>
        <w:footnoteReference w:id="1"/>
      </w:r>
      <w:r>
        <w:rPr>
          <w:rFonts w:ascii="Times New Roman" w:hAnsi="Times New Roman"/>
          <w:color w:val="000000"/>
          <w:sz w:val="24"/>
          <w:szCs w:val="24"/>
          <w:shd w:val="clear" w:color="auto" w:fill="FFFFFF"/>
        </w:rPr>
        <w:t>.</w:t>
      </w:r>
    </w:p>
    <w:p w:rsidR="00745700" w:rsidRPr="007846F4" w:rsidRDefault="001D46E0" w:rsidP="007846F4">
      <w:pPr>
        <w:shd w:val="clear" w:color="auto" w:fill="FFFFFF"/>
        <w:spacing w:after="0" w:line="240" w:lineRule="auto"/>
        <w:ind w:firstLine="461"/>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Я потянулся к телефону, лежащему на тумбочке, и</w:t>
      </w:r>
      <w:r>
        <w:rPr>
          <w:rStyle w:val="apple-converted-space"/>
          <w:rFonts w:ascii="Times New Roman" w:hAnsi="Times New Roman"/>
          <w:color w:val="000000"/>
          <w:sz w:val="24"/>
          <w:szCs w:val="24"/>
          <w:shd w:val="clear" w:color="auto" w:fill="FFFFFF"/>
          <w:lang w:val="en-US"/>
        </w:rPr>
        <w:t> </w:t>
      </w:r>
      <w:r>
        <w:rPr>
          <w:rFonts w:ascii="Times New Roman" w:hAnsi="Times New Roman"/>
          <w:color w:val="000000"/>
          <w:sz w:val="24"/>
          <w:szCs w:val="24"/>
          <w:shd w:val="clear" w:color="auto" w:fill="FFFFFF"/>
        </w:rPr>
        <w:t>коснулся большим пальцем экрана.</w:t>
      </w:r>
      <w:r>
        <w:rPr>
          <w:rStyle w:val="apple-converted-space"/>
          <w:rFonts w:ascii="Times New Roman" w:hAnsi="Times New Roman"/>
          <w:color w:val="000000"/>
          <w:sz w:val="24"/>
          <w:szCs w:val="24"/>
          <w:shd w:val="clear" w:color="auto" w:fill="FFFFFF"/>
          <w:lang w:val="en-US"/>
        </w:rPr>
        <w:t> </w:t>
      </w:r>
      <w:r w:rsidRPr="0015215B">
        <w:rPr>
          <w:rStyle w:val="apple-converted-space"/>
          <w:rFonts w:ascii="Times New Roman" w:hAnsi="Times New Roman"/>
          <w:color w:val="000000"/>
          <w:sz w:val="24"/>
          <w:szCs w:val="24"/>
          <w:shd w:val="clear" w:color="auto" w:fill="FFFFFF"/>
        </w:rPr>
        <w:t>В</w:t>
      </w:r>
      <w:r>
        <w:rPr>
          <w:rStyle w:val="apple-converted-space"/>
          <w:rFonts w:ascii="Times New Roman" w:hAnsi="Times New Roman"/>
          <w:color w:val="000000"/>
          <w:sz w:val="24"/>
          <w:szCs w:val="24"/>
          <w:shd w:val="clear" w:color="auto" w:fill="FFFFFF"/>
        </w:rPr>
        <w:t>ремя</w:t>
      </w:r>
      <w:r w:rsidR="007846F4">
        <w:rPr>
          <w:rStyle w:val="apple-converted-space"/>
          <w:rFonts w:ascii="Times New Roman" w:hAnsi="Times New Roman"/>
          <w:color w:val="000000"/>
          <w:sz w:val="24"/>
          <w:szCs w:val="24"/>
          <w:shd w:val="clear" w:color="auto" w:fill="FFFFFF"/>
        </w:rPr>
        <w:t xml:space="preserve">: </w:t>
      </w:r>
      <w:r>
        <w:rPr>
          <w:rStyle w:val="apple-converted-space"/>
          <w:rFonts w:ascii="Times New Roman" w:hAnsi="Times New Roman"/>
          <w:color w:val="000000"/>
          <w:sz w:val="24"/>
          <w:szCs w:val="24"/>
          <w:shd w:val="clear" w:color="auto" w:fill="FFFFFF"/>
        </w:rPr>
        <w:t>десять минут пятого</w:t>
      </w:r>
      <w:r w:rsidR="007846F4">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 xml:space="preserve"> пора собираться.</w:t>
      </w:r>
      <w:r>
        <w:rPr>
          <w:rStyle w:val="apple-converted-space"/>
          <w:rFonts w:ascii="Times New Roman" w:hAnsi="Times New Roman"/>
          <w:color w:val="000000"/>
          <w:sz w:val="24"/>
          <w:szCs w:val="24"/>
          <w:shd w:val="clear" w:color="auto" w:fill="FFFFFF"/>
          <w:lang w:val="en-US"/>
        </w:rPr>
        <w:t> </w:t>
      </w:r>
      <w:r>
        <w:rPr>
          <w:rStyle w:val="apple-converted-space"/>
          <w:rFonts w:ascii="Times New Roman" w:hAnsi="Times New Roman"/>
          <w:color w:val="000000"/>
          <w:sz w:val="24"/>
          <w:szCs w:val="24"/>
          <w:shd w:val="clear" w:color="auto" w:fill="FFFFFF"/>
        </w:rPr>
        <w:t>Сложно было у</w:t>
      </w:r>
      <w:r>
        <w:rPr>
          <w:rFonts w:ascii="Times New Roman" w:hAnsi="Times New Roman"/>
          <w:color w:val="000000"/>
          <w:sz w:val="24"/>
          <w:szCs w:val="24"/>
          <w:shd w:val="clear" w:color="auto" w:fill="FFFFFF"/>
        </w:rPr>
        <w:t>брать её спутанные километровые ноги с меня.</w:t>
      </w:r>
      <w:r>
        <w:rPr>
          <w:rStyle w:val="apple-converted-space"/>
          <w:rFonts w:ascii="Times New Roman" w:hAnsi="Times New Roman"/>
          <w:color w:val="000000"/>
          <w:sz w:val="24"/>
          <w:szCs w:val="24"/>
          <w:shd w:val="clear" w:color="auto" w:fill="FFFFFF"/>
          <w:lang w:val="en-US"/>
        </w:rPr>
        <w:t> </w:t>
      </w:r>
      <w:r>
        <w:rPr>
          <w:rFonts w:ascii="Times New Roman" w:hAnsi="Times New Roman"/>
          <w:color w:val="000000"/>
          <w:sz w:val="24"/>
          <w:szCs w:val="24"/>
          <w:shd w:val="clear" w:color="auto" w:fill="FFFFFF"/>
        </w:rPr>
        <w:t>Когда мне, наконец, это удалось, я вылез из постели и нашел на полу свои рубашку и джинсы.</w:t>
      </w:r>
      <w:r>
        <w:rPr>
          <w:rStyle w:val="apple-converted-space"/>
          <w:rFonts w:ascii="Times New Roman" w:hAnsi="Times New Roman"/>
          <w:color w:val="000000"/>
          <w:sz w:val="24"/>
          <w:szCs w:val="24"/>
          <w:shd w:val="clear" w:color="auto" w:fill="FFFFFF"/>
          <w:lang w:val="en-US"/>
        </w:rPr>
        <w:t> </w:t>
      </w:r>
      <w:r>
        <w:rPr>
          <w:rStyle w:val="apple-converted-space"/>
          <w:rFonts w:ascii="Times New Roman" w:hAnsi="Times New Roman"/>
          <w:color w:val="000000"/>
          <w:sz w:val="24"/>
          <w:szCs w:val="24"/>
          <w:shd w:val="clear" w:color="auto" w:fill="FFFFFF"/>
        </w:rPr>
        <w:t>Тренировку по б</w:t>
      </w:r>
      <w:r>
        <w:rPr>
          <w:rFonts w:ascii="Times New Roman" w:hAnsi="Times New Roman"/>
          <w:color w:val="000000"/>
          <w:sz w:val="24"/>
          <w:szCs w:val="24"/>
          <w:shd w:val="clear" w:color="auto" w:fill="FFFFFF"/>
        </w:rPr>
        <w:t xml:space="preserve">аскетболу по понедельникам я бы никогда не пропустил ради любой из девушек, с которыми я иногда знакомлюсь, и даже ради жаркого урока </w:t>
      </w:r>
      <w:proofErr w:type="gramStart"/>
      <w:r>
        <w:rPr>
          <w:rFonts w:ascii="Times New Roman" w:hAnsi="Times New Roman"/>
          <w:color w:val="000000"/>
          <w:sz w:val="24"/>
          <w:szCs w:val="24"/>
          <w:shd w:val="clear" w:color="auto" w:fill="FFFFFF"/>
        </w:rPr>
        <w:t>по</w:t>
      </w:r>
      <w:proofErr w:type="gramEnd"/>
      <w:r>
        <w:rPr>
          <w:rFonts w:ascii="Times New Roman" w:hAnsi="Times New Roman"/>
          <w:color w:val="000000"/>
          <w:sz w:val="24"/>
          <w:szCs w:val="24"/>
          <w:shd w:val="clear" w:color="auto" w:fill="FFFFFF"/>
        </w:rPr>
        <w:t xml:space="preserve"> испанскому с Лорен.</w:t>
      </w:r>
    </w:p>
    <w:p w:rsidR="00745700" w:rsidRDefault="001D46E0">
      <w:pPr>
        <w:shd w:val="clear" w:color="auto" w:fill="FFFFFF"/>
        <w:spacing w:after="0" w:line="240" w:lineRule="auto"/>
        <w:ind w:firstLine="461"/>
        <w:jc w:val="both"/>
        <w:rPr>
          <w:color w:val="000000"/>
        </w:rPr>
      </w:pPr>
      <w:r>
        <w:rPr>
          <w:rFonts w:ascii="Times New Roman" w:hAnsi="Times New Roman"/>
          <w:sz w:val="24"/>
          <w:szCs w:val="24"/>
        </w:rPr>
        <w:t xml:space="preserve">– </w:t>
      </w:r>
      <w:r>
        <w:rPr>
          <w:rFonts w:ascii="Times New Roman" w:hAnsi="Times New Roman"/>
          <w:color w:val="000000"/>
          <w:sz w:val="24"/>
          <w:szCs w:val="24"/>
          <w:shd w:val="clear" w:color="auto" w:fill="FFFFFF"/>
        </w:rPr>
        <w:t>Не забудь, у нас будет контрольная ра</w:t>
      </w:r>
      <w:r w:rsidR="007846F4">
        <w:rPr>
          <w:rFonts w:ascii="Times New Roman" w:hAnsi="Times New Roman"/>
          <w:color w:val="000000"/>
          <w:sz w:val="24"/>
          <w:szCs w:val="24"/>
          <w:shd w:val="clear" w:color="auto" w:fill="FFFFFF"/>
        </w:rPr>
        <w:t xml:space="preserve">бота на этой неделе в пятницу, </w:t>
      </w:r>
      <w:r w:rsidR="007846F4">
        <w:rPr>
          <w:rFonts w:ascii="Times New Roman" w:hAnsi="Times New Roman"/>
          <w:sz w:val="24"/>
          <w:szCs w:val="24"/>
        </w:rPr>
        <w:t>–</w:t>
      </w:r>
      <w:r>
        <w:rPr>
          <w:rFonts w:ascii="Times New Roman" w:hAnsi="Times New Roman"/>
          <w:color w:val="000000"/>
          <w:sz w:val="24"/>
          <w:szCs w:val="24"/>
          <w:shd w:val="clear" w:color="auto" w:fill="FFFFFF"/>
        </w:rPr>
        <w:t xml:space="preserve"> проворковала она, медленно выгибая грудь в тё</w:t>
      </w:r>
      <w:r w:rsidR="003A65F0">
        <w:rPr>
          <w:rFonts w:ascii="Times New Roman" w:hAnsi="Times New Roman"/>
          <w:color w:val="000000"/>
          <w:sz w:val="24"/>
          <w:szCs w:val="24"/>
          <w:shd w:val="clear" w:color="auto" w:fill="FFFFFF"/>
        </w:rPr>
        <w:t>м</w:t>
      </w:r>
      <w:r>
        <w:rPr>
          <w:rFonts w:ascii="Times New Roman" w:hAnsi="Times New Roman"/>
          <w:color w:val="000000"/>
          <w:sz w:val="24"/>
          <w:szCs w:val="24"/>
          <w:shd w:val="clear" w:color="auto" w:fill="FFFFFF"/>
        </w:rPr>
        <w:t>но-красном атласном белье, но</w:t>
      </w:r>
      <w:r>
        <w:rPr>
          <w:rStyle w:val="apple-converted-space"/>
          <w:rFonts w:ascii="Times New Roman" w:hAnsi="Times New Roman"/>
          <w:color w:val="000000"/>
          <w:sz w:val="24"/>
          <w:szCs w:val="24"/>
          <w:shd w:val="clear" w:color="auto" w:fill="FFFFFF"/>
        </w:rPr>
        <w:t> </w:t>
      </w:r>
      <w:r>
        <w:rPr>
          <w:rFonts w:ascii="Times New Roman" w:hAnsi="Times New Roman"/>
          <w:color w:val="000000"/>
          <w:sz w:val="24"/>
          <w:szCs w:val="24"/>
          <w:shd w:val="clear" w:color="auto" w:fill="FFFFFF"/>
        </w:rPr>
        <w:t>достаточно далеко, чтобы можно было её коснуться.</w:t>
      </w:r>
      <w:r>
        <w:rPr>
          <w:rStyle w:val="apple-converted-space"/>
          <w:rFonts w:ascii="Times New Roman" w:hAnsi="Times New Roman"/>
          <w:color w:val="000000"/>
          <w:sz w:val="24"/>
          <w:szCs w:val="24"/>
          <w:shd w:val="clear" w:color="auto" w:fill="FFFFFF"/>
          <w:lang w:val="en-US"/>
        </w:rPr>
        <w:t> </w:t>
      </w:r>
      <w:r>
        <w:rPr>
          <w:rFonts w:ascii="Times New Roman" w:hAnsi="Times New Roman"/>
          <w:color w:val="000000"/>
          <w:sz w:val="24"/>
          <w:szCs w:val="24"/>
          <w:shd w:val="clear" w:color="auto" w:fill="FFFFFF"/>
        </w:rPr>
        <w:t>Боже!</w:t>
      </w:r>
      <w:r>
        <w:rPr>
          <w:rStyle w:val="apple-converted-space"/>
          <w:rFonts w:ascii="Times New Roman" w:hAnsi="Times New Roman"/>
          <w:color w:val="000000"/>
          <w:sz w:val="24"/>
          <w:szCs w:val="24"/>
          <w:shd w:val="clear" w:color="auto" w:fill="FFFFFF"/>
          <w:lang w:val="en-US"/>
        </w:rPr>
        <w:t> </w:t>
      </w:r>
      <w:r>
        <w:rPr>
          <w:rStyle w:val="apple-converted-space"/>
          <w:rFonts w:ascii="Times New Roman" w:hAnsi="Times New Roman"/>
          <w:color w:val="000000"/>
          <w:sz w:val="24"/>
          <w:szCs w:val="24"/>
          <w:shd w:val="clear" w:color="auto" w:fill="FFFFFF"/>
        </w:rPr>
        <w:t xml:space="preserve">Я успел надеть </w:t>
      </w:r>
      <w:r>
        <w:rPr>
          <w:rFonts w:ascii="Times New Roman" w:hAnsi="Times New Roman"/>
          <w:color w:val="000000"/>
          <w:sz w:val="24"/>
          <w:szCs w:val="24"/>
          <w:shd w:val="clear" w:color="auto" w:fill="FFFFFF"/>
        </w:rPr>
        <w:t>джинсы лишь на половину, когда споткнулся и схватился за спинку стула перед её столом.</w:t>
      </w:r>
      <w:r>
        <w:rPr>
          <w:rStyle w:val="apple-converted-space"/>
          <w:rFonts w:ascii="Times New Roman" w:hAnsi="Times New Roman"/>
          <w:color w:val="000000"/>
          <w:sz w:val="24"/>
          <w:szCs w:val="24"/>
          <w:shd w:val="clear" w:color="auto" w:fill="FFFFFF"/>
          <w:lang w:val="en-US"/>
        </w:rPr>
        <w:t> </w:t>
      </w:r>
      <w:r>
        <w:rPr>
          <w:rFonts w:ascii="Times New Roman" w:hAnsi="Times New Roman"/>
          <w:color w:val="000000"/>
          <w:sz w:val="24"/>
          <w:szCs w:val="24"/>
          <w:shd w:val="clear" w:color="auto" w:fill="FFFFFF"/>
        </w:rPr>
        <w:t>Эта</w:t>
      </w:r>
      <w:r w:rsidRPr="0015215B">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девушка</w:t>
      </w:r>
      <w:r w:rsidRPr="0015215B">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наверняка</w:t>
      </w:r>
      <w:r w:rsidRPr="0015215B">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знает</w:t>
      </w:r>
      <w:r w:rsidRPr="0015215B">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как</w:t>
      </w:r>
      <w:r w:rsidRPr="0015215B">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соблазнить</w:t>
      </w:r>
      <w:r w:rsidRPr="0015215B">
        <w:rPr>
          <w:rFonts w:ascii="Times New Roman" w:hAnsi="Times New Roman"/>
          <w:color w:val="000000"/>
          <w:sz w:val="24"/>
          <w:szCs w:val="24"/>
          <w:shd w:val="clear" w:color="auto" w:fill="FFFFFF"/>
        </w:rPr>
        <w:t xml:space="preserve"> </w:t>
      </w:r>
      <w:proofErr w:type="gramStart"/>
      <w:r>
        <w:rPr>
          <w:rFonts w:ascii="Times New Roman" w:hAnsi="Times New Roman"/>
          <w:color w:val="000000"/>
          <w:sz w:val="24"/>
          <w:szCs w:val="24"/>
          <w:shd w:val="clear" w:color="auto" w:fill="FFFFFF"/>
        </w:rPr>
        <w:t>восемнадцатилетнего</w:t>
      </w:r>
      <w:proofErr w:type="gramEnd"/>
      <w:r w:rsidRPr="0015215B">
        <w:rPr>
          <w:rFonts w:ascii="Times New Roman" w:hAnsi="Times New Roman"/>
          <w:color w:val="000000"/>
          <w:sz w:val="24"/>
          <w:szCs w:val="24"/>
          <w:shd w:val="clear" w:color="auto" w:fill="FFFFFF"/>
        </w:rPr>
        <w:t>.</w:t>
      </w:r>
    </w:p>
    <w:p w:rsidR="00745700" w:rsidRDefault="001D46E0">
      <w:pPr>
        <w:pStyle w:val="western"/>
        <w:shd w:val="clear" w:color="auto" w:fill="FFFFFF"/>
        <w:spacing w:before="0" w:after="0"/>
        <w:ind w:firstLine="461"/>
        <w:jc w:val="both"/>
        <w:rPr>
          <w:color w:val="000000"/>
        </w:rPr>
      </w:pPr>
      <w:r>
        <w:rPr>
          <w:color w:val="000000"/>
        </w:rPr>
        <w:t>Что ж, в эту игру могут играть двое.</w:t>
      </w:r>
    </w:p>
    <w:p w:rsidR="00745700" w:rsidRDefault="007846F4">
      <w:pPr>
        <w:pStyle w:val="western"/>
        <w:shd w:val="clear" w:color="auto" w:fill="FFFFFF"/>
        <w:spacing w:before="0" w:after="0"/>
        <w:ind w:firstLine="461"/>
        <w:jc w:val="both"/>
      </w:pPr>
      <w:r>
        <w:rPr>
          <w:color w:val="000000"/>
        </w:rPr>
        <w:t>Я застегнул штаны</w:t>
      </w:r>
      <w:r w:rsidR="001D46E0">
        <w:rPr>
          <w:color w:val="000000"/>
        </w:rPr>
        <w:t xml:space="preserve"> и крадущейся походкой вернулся к кровати.</w:t>
      </w:r>
      <w:r w:rsidR="001D46E0" w:rsidRPr="0015215B">
        <w:rPr>
          <w:rStyle w:val="apple-converted-space"/>
          <w:color w:val="000000"/>
        </w:rPr>
        <w:t xml:space="preserve"> </w:t>
      </w:r>
      <w:r w:rsidR="001D46E0">
        <w:rPr>
          <w:rStyle w:val="apple-converted-space"/>
          <w:color w:val="000000"/>
        </w:rPr>
        <w:t>Обхватил подушку руками с об</w:t>
      </w:r>
      <w:r w:rsidR="003A65F0">
        <w:rPr>
          <w:rStyle w:val="apple-converted-space"/>
          <w:color w:val="000000"/>
        </w:rPr>
        <w:t>е</w:t>
      </w:r>
      <w:r w:rsidR="001D46E0">
        <w:rPr>
          <w:rStyle w:val="apple-converted-space"/>
          <w:color w:val="000000"/>
        </w:rPr>
        <w:t>их</w:t>
      </w:r>
      <w:r w:rsidR="001D46E0">
        <w:rPr>
          <w:color w:val="000000"/>
        </w:rPr>
        <w:t xml:space="preserve"> сторон от её головы и наклонился так, чтобы она перекатилась с бока на спину.</w:t>
      </w:r>
      <w:r w:rsidR="001D46E0" w:rsidRPr="0015215B">
        <w:rPr>
          <w:rStyle w:val="apple-converted-space"/>
          <w:color w:val="000000"/>
        </w:rPr>
        <w:t xml:space="preserve"> </w:t>
      </w:r>
      <w:r w:rsidR="001D46E0">
        <w:rPr>
          <w:color w:val="000000"/>
        </w:rPr>
        <w:t>Только дюйм отделял наши носы.</w:t>
      </w:r>
      <w:r w:rsidR="001D46E0" w:rsidRPr="0015215B">
        <w:rPr>
          <w:rStyle w:val="apple-converted-space"/>
          <w:color w:val="000000"/>
        </w:rPr>
        <w:t xml:space="preserve"> </w:t>
      </w:r>
      <w:r w:rsidR="001D46E0">
        <w:rPr>
          <w:color w:val="000000"/>
        </w:rPr>
        <w:t>Лорен прищурилась от яркого солнечного света, падавшего в окно над кроватью.</w:t>
      </w:r>
      <w:r w:rsidR="001D46E0" w:rsidRPr="0015215B">
        <w:rPr>
          <w:rStyle w:val="apple-converted-space"/>
          <w:color w:val="000000"/>
        </w:rPr>
        <w:t xml:space="preserve"> </w:t>
      </w:r>
      <w:r w:rsidR="001D46E0">
        <w:rPr>
          <w:rStyle w:val="apple-converted-space"/>
          <w:color w:val="000000"/>
        </w:rPr>
        <w:t>С у</w:t>
      </w:r>
      <w:r w:rsidR="001D46E0">
        <w:rPr>
          <w:color w:val="000000"/>
        </w:rPr>
        <w:t>хмылкой на губах я протянул:</w:t>
      </w:r>
    </w:p>
    <w:p w:rsidR="00745700" w:rsidRDefault="001D46E0">
      <w:pPr>
        <w:pStyle w:val="western"/>
        <w:shd w:val="clear" w:color="auto" w:fill="FFFFFF"/>
        <w:spacing w:before="0" w:after="0"/>
        <w:ind w:firstLine="461"/>
        <w:jc w:val="both"/>
        <w:rPr>
          <w:color w:val="000000"/>
        </w:rPr>
      </w:pPr>
      <w:r>
        <w:t>– П</w:t>
      </w:r>
      <w:r>
        <w:rPr>
          <w:color w:val="000000"/>
        </w:rPr>
        <w:t>редполагаю, что я буду видеть тебя немного чаще в ближайшие две недели.</w:t>
      </w:r>
    </w:p>
    <w:p w:rsidR="00745700" w:rsidRDefault="001D46E0">
      <w:pPr>
        <w:pStyle w:val="western"/>
        <w:shd w:val="clear" w:color="auto" w:fill="FFFFFF"/>
        <w:spacing w:before="0" w:after="0"/>
        <w:ind w:firstLine="461"/>
        <w:jc w:val="both"/>
        <w:rPr>
          <w:color w:val="000000"/>
        </w:rPr>
      </w:pPr>
      <w:r>
        <w:rPr>
          <w:color w:val="000000"/>
        </w:rPr>
        <w:t>Не поцеловав её на прощание в кокетливо надутые губки, я натянул футболку через голову, надел ботинки и вышел из её комнаты, прежде чем мой тестостерон не запротестовал.</w:t>
      </w:r>
    </w:p>
    <w:p w:rsidR="00745700" w:rsidRDefault="001D46E0">
      <w:pPr>
        <w:pStyle w:val="western"/>
        <w:shd w:val="clear" w:color="auto" w:fill="FFFFFF"/>
        <w:spacing w:before="0" w:after="0"/>
        <w:ind w:firstLine="461"/>
        <w:jc w:val="both"/>
      </w:pPr>
      <w:r>
        <w:rPr>
          <w:color w:val="000000"/>
        </w:rPr>
        <w:t>Меня догнал её голос:</w:t>
      </w:r>
    </w:p>
    <w:p w:rsidR="00745700" w:rsidRDefault="001D46E0">
      <w:pPr>
        <w:pStyle w:val="western"/>
        <w:shd w:val="clear" w:color="auto" w:fill="FFFFFF"/>
        <w:spacing w:before="0" w:after="0"/>
        <w:ind w:firstLine="461"/>
        <w:jc w:val="both"/>
        <w:rPr>
          <w:color w:val="000000"/>
        </w:rPr>
      </w:pPr>
      <w:r>
        <w:t xml:space="preserve">– </w:t>
      </w:r>
      <w:r>
        <w:rPr>
          <w:color w:val="000000"/>
        </w:rPr>
        <w:t>Ты забыл свой учебник, Крис!</w:t>
      </w:r>
    </w:p>
    <w:p w:rsidR="00745700" w:rsidRDefault="001D46E0">
      <w:pPr>
        <w:pStyle w:val="western"/>
        <w:shd w:val="clear" w:color="auto" w:fill="FFFFFF"/>
        <w:spacing w:before="0" w:after="0"/>
        <w:ind w:firstLine="461"/>
        <w:jc w:val="both"/>
        <w:rPr>
          <w:color w:val="000000"/>
          <w:shd w:val="clear" w:color="auto" w:fill="FFFFFF"/>
        </w:rPr>
      </w:pPr>
      <w:r>
        <w:rPr>
          <w:color w:val="000000"/>
        </w:rPr>
        <w:t>Точно.</w:t>
      </w:r>
      <w:r w:rsidRPr="0015215B">
        <w:rPr>
          <w:rStyle w:val="apple-converted-space"/>
          <w:color w:val="000000"/>
        </w:rPr>
        <w:t xml:space="preserve"> </w:t>
      </w:r>
      <w:r>
        <w:rPr>
          <w:color w:val="000000"/>
        </w:rPr>
        <w:t>Закатив глаза, я остановился в коридоре, развернулся</w:t>
      </w:r>
      <w:r w:rsidRPr="0015215B">
        <w:rPr>
          <w:rStyle w:val="apple-converted-space"/>
          <w:color w:val="000000"/>
        </w:rPr>
        <w:t xml:space="preserve"> </w:t>
      </w:r>
      <w:r>
        <w:rPr>
          <w:color w:val="000000"/>
        </w:rPr>
        <w:t>и направился обратно в комнату.</w:t>
      </w:r>
      <w:r w:rsidRPr="0015215B">
        <w:rPr>
          <w:rStyle w:val="apple-converted-space"/>
          <w:color w:val="000000"/>
        </w:rPr>
        <w:t xml:space="preserve"> </w:t>
      </w:r>
      <w:r>
        <w:rPr>
          <w:color w:val="000000"/>
        </w:rPr>
        <w:t>Книга лежала на столе, практически нетронутая за всё время.</w:t>
      </w:r>
      <w:r w:rsidRPr="0015215B">
        <w:rPr>
          <w:rStyle w:val="apple-converted-space"/>
          <w:color w:val="000000"/>
        </w:rPr>
        <w:t xml:space="preserve"> </w:t>
      </w:r>
      <w:r>
        <w:rPr>
          <w:color w:val="000000"/>
        </w:rPr>
        <w:t>Я сунул её в сумку, в которой были майка и шорты, натянуто улыбнулся Лорен и в следующую минуту исчез.</w:t>
      </w:r>
    </w:p>
    <w:p w:rsidR="00745700" w:rsidRDefault="001D46E0">
      <w:pPr>
        <w:pStyle w:val="western"/>
        <w:shd w:val="clear" w:color="auto" w:fill="FFFFFF"/>
        <w:spacing w:before="0" w:after="0"/>
        <w:ind w:firstLine="461"/>
        <w:jc w:val="both"/>
        <w:rPr>
          <w:color w:val="000000"/>
          <w:shd w:val="clear" w:color="auto" w:fill="FFFFFF"/>
        </w:rPr>
      </w:pPr>
      <w:r>
        <w:rPr>
          <w:color w:val="000000"/>
          <w:shd w:val="clear" w:color="auto" w:fill="FFFFFF"/>
        </w:rPr>
        <w:t>Лорен жила в пятнадцати минутах езды от города.</w:t>
      </w:r>
      <w:r>
        <w:rPr>
          <w:rStyle w:val="apple-converted-space"/>
          <w:color w:val="000000"/>
          <w:shd w:val="clear" w:color="auto" w:fill="FFFFFF"/>
          <w:lang w:val="en-US"/>
        </w:rPr>
        <w:t> </w:t>
      </w:r>
      <w:r>
        <w:rPr>
          <w:rStyle w:val="apple-converted-space"/>
          <w:color w:val="000000"/>
          <w:shd w:val="clear" w:color="auto" w:fill="FFFFFF"/>
        </w:rPr>
        <w:t>У</w:t>
      </w:r>
      <w:r>
        <w:rPr>
          <w:color w:val="000000"/>
          <w:shd w:val="clear" w:color="auto" w:fill="FFFFFF"/>
        </w:rPr>
        <w:t>жасно, что за полгода до окончания школы у меня не было собственного</w:t>
      </w:r>
      <w:r>
        <w:rPr>
          <w:rStyle w:val="apple-converted-space"/>
          <w:color w:val="000000"/>
          <w:shd w:val="clear" w:color="auto" w:fill="FFFFFF"/>
          <w:lang w:val="en-US"/>
        </w:rPr>
        <w:t> </w:t>
      </w:r>
      <w:r>
        <w:rPr>
          <w:color w:val="000000"/>
          <w:shd w:val="clear" w:color="auto" w:fill="FFFFFF"/>
        </w:rPr>
        <w:t>автомобиля.</w:t>
      </w:r>
      <w:r>
        <w:rPr>
          <w:rStyle w:val="apple-converted-space"/>
          <w:color w:val="000000"/>
          <w:shd w:val="clear" w:color="auto" w:fill="FFFFFF"/>
          <w:lang w:val="en-US"/>
        </w:rPr>
        <w:t> </w:t>
      </w:r>
      <w:r>
        <w:rPr>
          <w:color w:val="000000"/>
          <w:shd w:val="clear" w:color="auto" w:fill="FFFFFF"/>
        </w:rPr>
        <w:t>Но сейчас мне было вполне комфортно ехать на чёрном внедорожнике мамы.</w:t>
      </w:r>
      <w:r>
        <w:rPr>
          <w:rStyle w:val="apple-converted-space"/>
          <w:color w:val="000000"/>
          <w:shd w:val="clear" w:color="auto" w:fill="FFFFFF"/>
          <w:lang w:val="en-US"/>
        </w:rPr>
        <w:t> </w:t>
      </w:r>
      <w:r>
        <w:rPr>
          <w:color w:val="000000"/>
          <w:shd w:val="clear" w:color="auto" w:fill="FFFFFF"/>
        </w:rPr>
        <w:t>И эй, это что, автомобиль моего брата припаркован перед школой?!</w:t>
      </w:r>
    </w:p>
    <w:p w:rsidR="00745700" w:rsidRDefault="001D46E0">
      <w:pPr>
        <w:pStyle w:val="western"/>
        <w:shd w:val="clear" w:color="auto" w:fill="FFFFFF"/>
        <w:spacing w:before="0" w:after="0"/>
        <w:ind w:firstLine="461"/>
        <w:jc w:val="both"/>
        <w:rPr>
          <w:color w:val="000000"/>
          <w:shd w:val="clear" w:color="auto" w:fill="FFFFFF"/>
        </w:rPr>
      </w:pPr>
      <w:r>
        <w:rPr>
          <w:color w:val="000000"/>
          <w:shd w:val="clear" w:color="auto" w:fill="FFFFFF"/>
        </w:rPr>
        <w:t>Что Итан делает здесь так поздно?</w:t>
      </w:r>
      <w:r>
        <w:rPr>
          <w:rStyle w:val="apple-converted-space"/>
          <w:color w:val="000000"/>
          <w:shd w:val="clear" w:color="auto" w:fill="FFFFFF"/>
          <w:lang w:val="en-US"/>
        </w:rPr>
        <w:t> </w:t>
      </w:r>
      <w:r>
        <w:rPr>
          <w:color w:val="000000"/>
          <w:shd w:val="clear" w:color="auto" w:fill="FFFFFF"/>
        </w:rPr>
        <w:t>Насколько я знаю, он должен</w:t>
      </w:r>
      <w:r>
        <w:rPr>
          <w:rStyle w:val="apple-converted-space"/>
          <w:color w:val="000000"/>
          <w:shd w:val="clear" w:color="auto" w:fill="FFFFFF"/>
          <w:lang w:val="en-US"/>
        </w:rPr>
        <w:t> </w:t>
      </w:r>
      <w:r>
        <w:rPr>
          <w:rStyle w:val="apple-converted-space"/>
          <w:color w:val="000000"/>
          <w:shd w:val="clear" w:color="auto" w:fill="FFFFFF"/>
        </w:rPr>
        <w:t>быть</w:t>
      </w:r>
      <w:r>
        <w:rPr>
          <w:color w:val="000000"/>
          <w:shd w:val="clear" w:color="auto" w:fill="FFFFFF"/>
        </w:rPr>
        <w:t xml:space="preserve"> в одиночестве дома у себя в комнате.</w:t>
      </w:r>
      <w:r>
        <w:rPr>
          <w:rStyle w:val="apple-converted-space"/>
          <w:color w:val="000000"/>
          <w:shd w:val="clear" w:color="auto" w:fill="FFFFFF"/>
          <w:lang w:val="en-US"/>
        </w:rPr>
        <w:t> </w:t>
      </w:r>
      <w:r>
        <w:rPr>
          <w:color w:val="000000"/>
          <w:shd w:val="clear" w:color="auto" w:fill="FFFFFF"/>
        </w:rPr>
        <w:t xml:space="preserve">По крайней мере, это то, чем он был занят большую часть времени </w:t>
      </w:r>
      <w:r>
        <w:rPr>
          <w:color w:val="000000"/>
          <w:shd w:val="clear" w:color="auto" w:fill="FFFFFF"/>
        </w:rPr>
        <w:lastRenderedPageBreak/>
        <w:t>после своего унижения.</w:t>
      </w:r>
      <w:r>
        <w:rPr>
          <w:rStyle w:val="apple-converted-space"/>
          <w:color w:val="000000"/>
          <w:shd w:val="clear" w:color="auto" w:fill="FFFFFF"/>
          <w:lang w:val="en-US"/>
        </w:rPr>
        <w:t> </w:t>
      </w:r>
      <w:r>
        <w:rPr>
          <w:color w:val="000000"/>
          <w:shd w:val="clear" w:color="auto" w:fill="FFFFFF"/>
        </w:rPr>
        <w:t>Мой брат-близнец – моя полная противоположность, его нельзя назвать общительным парнем.</w:t>
      </w:r>
    </w:p>
    <w:p w:rsidR="00745700" w:rsidRDefault="001D46E0">
      <w:pPr>
        <w:pStyle w:val="western"/>
        <w:shd w:val="clear" w:color="auto" w:fill="FFFFFF"/>
        <w:spacing w:before="0" w:after="0"/>
        <w:ind w:firstLine="461"/>
        <w:jc w:val="both"/>
        <w:rPr>
          <w:color w:val="000000"/>
        </w:rPr>
      </w:pPr>
      <w:r>
        <w:rPr>
          <w:color w:val="000000"/>
          <w:shd w:val="clear" w:color="auto" w:fill="FFFFFF"/>
        </w:rPr>
        <w:t>До весны прошлого года он тоже был членом нашей баскетбольной команды Акулы Дункан.</w:t>
      </w:r>
      <w:r>
        <w:rPr>
          <w:rStyle w:val="apple-converted-space"/>
          <w:color w:val="000000"/>
          <w:shd w:val="clear" w:color="auto" w:fill="FFFFFF"/>
          <w:lang w:val="en-US"/>
        </w:rPr>
        <w:t> </w:t>
      </w:r>
      <w:r>
        <w:rPr>
          <w:rStyle w:val="apple-converted-space"/>
          <w:color w:val="000000"/>
          <w:shd w:val="clear" w:color="auto" w:fill="FFFFFF"/>
        </w:rPr>
        <w:t>Мы вдвоём постоянно</w:t>
      </w:r>
      <w:r>
        <w:rPr>
          <w:color w:val="000000"/>
          <w:shd w:val="clear" w:color="auto" w:fill="FFFFFF"/>
        </w:rPr>
        <w:t xml:space="preserve"> </w:t>
      </w:r>
      <w:proofErr w:type="gramStart"/>
      <w:r>
        <w:rPr>
          <w:color w:val="000000"/>
          <w:shd w:val="clear" w:color="auto" w:fill="FFFFFF"/>
        </w:rPr>
        <w:t>тусовались</w:t>
      </w:r>
      <w:proofErr w:type="gramEnd"/>
      <w:r>
        <w:rPr>
          <w:color w:val="000000"/>
          <w:shd w:val="clear" w:color="auto" w:fill="FFFFFF"/>
        </w:rPr>
        <w:t xml:space="preserve"> вместе со всей командой.</w:t>
      </w:r>
      <w:r>
        <w:rPr>
          <w:rStyle w:val="apple-converted-space"/>
          <w:color w:val="000000"/>
          <w:shd w:val="clear" w:color="auto" w:fill="FFFFFF"/>
          <w:lang w:val="en-US"/>
        </w:rPr>
        <w:t> </w:t>
      </w:r>
      <w:r>
        <w:rPr>
          <w:color w:val="000000"/>
          <w:shd w:val="clear" w:color="auto" w:fill="FFFFFF"/>
        </w:rPr>
        <w:t>Всё изменилось, когда один из парней пустил слухи об Итане.</w:t>
      </w:r>
      <w:r>
        <w:rPr>
          <w:rStyle w:val="apple-converted-space"/>
          <w:color w:val="000000"/>
          <w:shd w:val="clear" w:color="auto" w:fill="FFFFFF"/>
          <w:lang w:val="en-US"/>
        </w:rPr>
        <w:t> </w:t>
      </w:r>
      <w:r w:rsidRPr="0015215B">
        <w:rPr>
          <w:rStyle w:val="apple-converted-space"/>
          <w:color w:val="000000"/>
          <w:shd w:val="clear" w:color="auto" w:fill="FFFFFF"/>
        </w:rPr>
        <w:t>К</w:t>
      </w:r>
      <w:r>
        <w:rPr>
          <w:color w:val="000000"/>
          <w:shd w:val="clear" w:color="auto" w:fill="FFFFFF"/>
        </w:rPr>
        <w:t>райне дурные слухи.</w:t>
      </w:r>
      <w:r>
        <w:rPr>
          <w:rStyle w:val="apple-converted-space"/>
          <w:color w:val="000000"/>
          <w:shd w:val="clear" w:color="auto" w:fill="FFFFFF"/>
          <w:lang w:val="en-US"/>
        </w:rPr>
        <w:t> </w:t>
      </w:r>
      <w:r>
        <w:rPr>
          <w:color w:val="000000"/>
          <w:shd w:val="clear" w:color="auto" w:fill="FFFFFF"/>
        </w:rPr>
        <w:t>В какой-то момент Итану стало сложно справляться со всем этим дерьмом.</w:t>
      </w:r>
      <w:r>
        <w:rPr>
          <w:rStyle w:val="apple-converted-space"/>
          <w:color w:val="000000"/>
          <w:shd w:val="clear" w:color="auto" w:fill="FFFFFF"/>
          <w:lang w:val="en-US"/>
        </w:rPr>
        <w:t> </w:t>
      </w:r>
      <w:r>
        <w:rPr>
          <w:rStyle w:val="apple-converted-space"/>
          <w:color w:val="000000"/>
          <w:shd w:val="clear" w:color="auto" w:fill="FFFFFF"/>
        </w:rPr>
        <w:t xml:space="preserve">Ему следовало надавать по </w:t>
      </w:r>
      <w:proofErr w:type="gramStart"/>
      <w:r>
        <w:rPr>
          <w:rStyle w:val="apple-converted-space"/>
          <w:color w:val="000000"/>
          <w:shd w:val="clear" w:color="auto" w:fill="FFFFFF"/>
        </w:rPr>
        <w:t>морде</w:t>
      </w:r>
      <w:proofErr w:type="gramEnd"/>
      <w:r>
        <w:rPr>
          <w:rStyle w:val="apple-converted-space"/>
          <w:color w:val="000000"/>
          <w:shd w:val="clear" w:color="auto" w:fill="FFFFFF"/>
        </w:rPr>
        <w:t xml:space="preserve"> </w:t>
      </w:r>
      <w:r>
        <w:rPr>
          <w:color w:val="000000"/>
          <w:shd w:val="clear" w:color="auto" w:fill="FFFFFF"/>
        </w:rPr>
        <w:t>Уиллу, что сделал бы я.</w:t>
      </w:r>
      <w:r>
        <w:rPr>
          <w:rStyle w:val="apple-converted-space"/>
          <w:color w:val="000000"/>
          <w:shd w:val="clear" w:color="auto" w:fill="FFFFFF"/>
          <w:lang w:val="en-US"/>
        </w:rPr>
        <w:t> </w:t>
      </w:r>
      <w:r>
        <w:rPr>
          <w:color w:val="000000"/>
          <w:shd w:val="clear" w:color="auto" w:fill="FFFFFF"/>
        </w:rPr>
        <w:t>Но брат, к моему разочарованию, просто покинул команду, а не ответил ему.</w:t>
      </w:r>
    </w:p>
    <w:p w:rsidR="00745700" w:rsidRDefault="001D46E0">
      <w:pPr>
        <w:pStyle w:val="western"/>
        <w:shd w:val="clear" w:color="auto" w:fill="FFFFFF"/>
        <w:spacing w:before="0" w:after="0"/>
        <w:ind w:firstLine="461"/>
        <w:jc w:val="both"/>
        <w:rPr>
          <w:color w:val="000000"/>
        </w:rPr>
      </w:pPr>
      <w:r>
        <w:rPr>
          <w:color w:val="000000"/>
        </w:rPr>
        <w:t xml:space="preserve">Ладно, плевать. </w:t>
      </w:r>
      <w:r w:rsidRPr="0015215B">
        <w:rPr>
          <w:rStyle w:val="apple-converted-space"/>
          <w:color w:val="000000"/>
        </w:rPr>
        <w:t xml:space="preserve">В </w:t>
      </w:r>
      <w:r>
        <w:rPr>
          <w:rStyle w:val="apple-converted-space"/>
          <w:color w:val="000000"/>
        </w:rPr>
        <w:t>принципе,</w:t>
      </w:r>
      <w:r>
        <w:rPr>
          <w:color w:val="000000"/>
        </w:rPr>
        <w:t xml:space="preserve"> я понимал, почему он избегал конфронтации, которая проходила бы под заголовком: </w:t>
      </w:r>
      <w:r w:rsidRPr="0015215B">
        <w:rPr>
          <w:rStyle w:val="apple-converted-space"/>
          <w:color w:val="000000"/>
        </w:rPr>
        <w:t>“</w:t>
      </w:r>
      <w:r>
        <w:rPr>
          <w:rStyle w:val="apple-converted-space"/>
          <w:i/>
          <w:iCs/>
          <w:color w:val="000000"/>
        </w:rPr>
        <w:t>Ч</w:t>
      </w:r>
      <w:r>
        <w:rPr>
          <w:i/>
          <w:iCs/>
          <w:color w:val="000000"/>
        </w:rPr>
        <w:t>увак, ты гей?</w:t>
      </w:r>
      <w:r w:rsidRPr="0015215B">
        <w:rPr>
          <w:rStyle w:val="apple-converted-space"/>
          <w:i/>
          <w:iCs/>
          <w:color w:val="000000"/>
        </w:rPr>
        <w:t>“</w:t>
      </w:r>
    </w:p>
    <w:p w:rsidR="00745700" w:rsidRDefault="001D46E0">
      <w:pPr>
        <w:pStyle w:val="western"/>
        <w:shd w:val="clear" w:color="auto" w:fill="FFFFFF"/>
        <w:spacing w:before="0" w:after="0"/>
        <w:ind w:firstLine="461"/>
        <w:jc w:val="both"/>
        <w:rPr>
          <w:color w:val="000000"/>
        </w:rPr>
      </w:pPr>
      <w:r>
        <w:rPr>
          <w:color w:val="000000"/>
        </w:rPr>
        <w:t>Меня не волнует, был ли он им или не был.</w:t>
      </w:r>
      <w:r w:rsidRPr="0015215B">
        <w:rPr>
          <w:rStyle w:val="apple-converted-space"/>
          <w:color w:val="000000"/>
        </w:rPr>
        <w:t xml:space="preserve"> </w:t>
      </w:r>
      <w:r>
        <w:rPr>
          <w:color w:val="000000"/>
        </w:rPr>
        <w:t xml:space="preserve">Гей или гетеросексуал, Итан был одним из лучших игроков в нашей команде, и отказ от баскетбола из-за придурка Уильяма Дэвиса </w:t>
      </w:r>
      <w:r w:rsidR="0015215B" w:rsidRPr="0015215B">
        <w:rPr>
          <w:color w:val="000000"/>
        </w:rPr>
        <w:t xml:space="preserve">– </w:t>
      </w:r>
      <w:r>
        <w:rPr>
          <w:color w:val="000000"/>
        </w:rPr>
        <w:t>глупый поступок</w:t>
      </w:r>
      <w:r w:rsidRPr="0015215B">
        <w:rPr>
          <w:rStyle w:val="apple-converted-space"/>
          <w:color w:val="000000"/>
        </w:rPr>
        <w:t xml:space="preserve">. </w:t>
      </w:r>
      <w:r>
        <w:rPr>
          <w:color w:val="000000"/>
        </w:rPr>
        <w:t>Но кто я такой, чтобы указывать, как Итану жить?</w:t>
      </w:r>
    </w:p>
    <w:p w:rsidR="00745700" w:rsidRDefault="001D46E0">
      <w:pPr>
        <w:pStyle w:val="western"/>
        <w:shd w:val="clear" w:color="auto" w:fill="FFFFFF"/>
        <w:spacing w:before="0" w:after="0"/>
        <w:ind w:firstLine="461"/>
        <w:jc w:val="both"/>
      </w:pPr>
      <w:r>
        <w:rPr>
          <w:color w:val="000000"/>
        </w:rPr>
        <w:t xml:space="preserve">Выкинув все мысли о брате из головы, я схватил сумку с пассажирского сиденья и отправился в раздевалку, чтобы насладиться своими любимыми девяноста минутами </w:t>
      </w:r>
      <w:r w:rsidR="007846F4">
        <w:rPr>
          <w:color w:val="000000"/>
        </w:rPr>
        <w:t>в сутках</w:t>
      </w:r>
      <w:r>
        <w:rPr>
          <w:color w:val="000000"/>
        </w:rPr>
        <w:t>.</w:t>
      </w:r>
    </w:p>
    <w:p w:rsidR="00745700" w:rsidRDefault="00745700">
      <w:pPr>
        <w:pStyle w:val="western"/>
        <w:shd w:val="clear" w:color="auto" w:fill="FFFFFF"/>
        <w:spacing w:before="0" w:after="0"/>
        <w:ind w:firstLine="461"/>
        <w:jc w:val="both"/>
      </w:pPr>
    </w:p>
    <w:p w:rsidR="00586514" w:rsidRPr="00DE71E4" w:rsidRDefault="00586514" w:rsidP="00586514">
      <w:pPr>
        <w:jc w:val="center"/>
        <w:rPr>
          <w:rFonts w:ascii="Times New Roman" w:eastAsia="Times New Roman" w:hAnsi="Times New Roman"/>
          <w:b/>
          <w:sz w:val="32"/>
          <w:szCs w:val="32"/>
        </w:rPr>
      </w:pPr>
      <w:r w:rsidRPr="00DE71E4">
        <w:rPr>
          <w:b/>
          <w:sz w:val="32"/>
          <w:szCs w:val="32"/>
        </w:rPr>
        <w:t>***</w:t>
      </w:r>
    </w:p>
    <w:p w:rsidR="00745700" w:rsidRDefault="001D46E0">
      <w:pPr>
        <w:pStyle w:val="western"/>
        <w:shd w:val="clear" w:color="auto" w:fill="FFFFFF"/>
        <w:spacing w:before="0" w:after="0"/>
        <w:ind w:firstLine="461"/>
        <w:jc w:val="both"/>
        <w:rPr>
          <w:color w:val="000000"/>
        </w:rPr>
      </w:pPr>
      <w:r>
        <w:t xml:space="preserve">– </w:t>
      </w:r>
      <w:r>
        <w:rPr>
          <w:color w:val="000000"/>
        </w:rPr>
        <w:t>Крис! – мама позвала через дверь. – Ужин!</w:t>
      </w:r>
    </w:p>
    <w:p w:rsidR="00745700" w:rsidRDefault="001D46E0">
      <w:pPr>
        <w:pStyle w:val="western"/>
        <w:shd w:val="clear" w:color="auto" w:fill="FFFFFF"/>
        <w:spacing w:before="0" w:after="0"/>
        <w:ind w:firstLine="461"/>
        <w:jc w:val="both"/>
        <w:rPr>
          <w:color w:val="000000"/>
          <w:shd w:val="clear" w:color="auto" w:fill="FFFFFF"/>
        </w:rPr>
      </w:pPr>
      <w:r>
        <w:rPr>
          <w:color w:val="000000"/>
        </w:rPr>
        <w:t>Я закрыл свои книги и довольный побежал по коридору.</w:t>
      </w:r>
      <w:r w:rsidRPr="0015215B">
        <w:rPr>
          <w:rStyle w:val="apple-converted-space"/>
          <w:color w:val="000000"/>
        </w:rPr>
        <w:t xml:space="preserve"> </w:t>
      </w:r>
      <w:r>
        <w:rPr>
          <w:color w:val="000000"/>
        </w:rPr>
        <w:t>После тренировки по баскетболу я</w:t>
      </w:r>
      <w:r w:rsidRPr="0015215B">
        <w:rPr>
          <w:rStyle w:val="apple-converted-space"/>
          <w:color w:val="000000"/>
        </w:rPr>
        <w:t xml:space="preserve"> </w:t>
      </w:r>
      <w:r>
        <w:rPr>
          <w:color w:val="000000"/>
        </w:rPr>
        <w:t xml:space="preserve">погрузился </w:t>
      </w:r>
      <w:proofErr w:type="gramStart"/>
      <w:r>
        <w:rPr>
          <w:color w:val="000000"/>
        </w:rPr>
        <w:t>в</w:t>
      </w:r>
      <w:proofErr w:type="gramEnd"/>
      <w:r>
        <w:rPr>
          <w:color w:val="000000"/>
        </w:rPr>
        <w:t xml:space="preserve"> испанский и очень прилежно занимался.</w:t>
      </w:r>
      <w:r w:rsidRPr="0015215B">
        <w:rPr>
          <w:rStyle w:val="apple-converted-space"/>
          <w:color w:val="000000"/>
        </w:rPr>
        <w:t xml:space="preserve"> </w:t>
      </w:r>
      <w:r>
        <w:rPr>
          <w:color w:val="000000"/>
        </w:rPr>
        <w:t>У меня были планы получ</w:t>
      </w:r>
      <w:r w:rsidR="003A65F0">
        <w:rPr>
          <w:color w:val="000000"/>
        </w:rPr>
        <w:t>и</w:t>
      </w:r>
      <w:r>
        <w:rPr>
          <w:color w:val="000000"/>
        </w:rPr>
        <w:t>ть обещанное Лорен послезавтра после школы, поэтому я стану прилежным учеником.</w:t>
      </w:r>
      <w:r w:rsidRPr="0015215B">
        <w:rPr>
          <w:rStyle w:val="apple-converted-space"/>
          <w:color w:val="000000"/>
        </w:rPr>
        <w:t xml:space="preserve"> </w:t>
      </w:r>
      <w:r>
        <w:rPr>
          <w:color w:val="000000"/>
        </w:rPr>
        <w:t>При этой мысли мои губы растянулись в улыбке.</w:t>
      </w:r>
    </w:p>
    <w:p w:rsidR="00745700" w:rsidRDefault="001D46E0">
      <w:pPr>
        <w:pStyle w:val="western"/>
        <w:shd w:val="clear" w:color="auto" w:fill="FFFFFF"/>
        <w:spacing w:before="0" w:after="0"/>
        <w:ind w:firstLine="461"/>
        <w:jc w:val="both"/>
      </w:pPr>
      <w:r>
        <w:rPr>
          <w:color w:val="000000"/>
          <w:shd w:val="clear" w:color="auto" w:fill="FFFFFF"/>
        </w:rPr>
        <w:t xml:space="preserve">Когда я зашёл </w:t>
      </w:r>
      <w:r w:rsidR="003A65F0">
        <w:rPr>
          <w:color w:val="000000"/>
          <w:shd w:val="clear" w:color="auto" w:fill="FFFFFF"/>
        </w:rPr>
        <w:t>на</w:t>
      </w:r>
      <w:r>
        <w:rPr>
          <w:color w:val="000000"/>
          <w:shd w:val="clear" w:color="auto" w:fill="FFFFFF"/>
        </w:rPr>
        <w:t xml:space="preserve"> кухню,</w:t>
      </w:r>
      <w:r>
        <w:rPr>
          <w:rStyle w:val="apple-converted-space"/>
          <w:color w:val="000000"/>
          <w:shd w:val="clear" w:color="auto" w:fill="FFFFFF"/>
          <w:lang w:val="en-US"/>
        </w:rPr>
        <w:t> </w:t>
      </w:r>
      <w:r>
        <w:rPr>
          <w:color w:val="000000"/>
          <w:shd w:val="clear" w:color="auto" w:fill="FFFFFF"/>
        </w:rPr>
        <w:t>увидел, что Итан уже разложил еду, так что я сел слева за тёмный круглый стол.</w:t>
      </w:r>
      <w:r>
        <w:rPr>
          <w:rStyle w:val="apple-converted-space"/>
          <w:color w:val="000000"/>
          <w:shd w:val="clear" w:color="auto" w:fill="FFFFFF"/>
          <w:lang w:val="en-US"/>
        </w:rPr>
        <w:t> </w:t>
      </w:r>
      <w:r>
        <w:rPr>
          <w:color w:val="000000"/>
          <w:shd w:val="clear" w:color="auto" w:fill="FFFFFF"/>
        </w:rPr>
        <w:t>У нас не было отдельной столовой, так как наш одноэтажный дом  слишком мал для этого.</w:t>
      </w:r>
      <w:r>
        <w:rPr>
          <w:rStyle w:val="apple-converted-space"/>
          <w:color w:val="000000"/>
          <w:shd w:val="clear" w:color="auto" w:fill="FFFFFF"/>
          <w:lang w:val="en-US"/>
        </w:rPr>
        <w:t> </w:t>
      </w:r>
      <w:r>
        <w:rPr>
          <w:color w:val="000000"/>
          <w:shd w:val="clear" w:color="auto" w:fill="FFFFFF"/>
        </w:rPr>
        <w:t>Но</w:t>
      </w:r>
      <w:r w:rsidRPr="0015215B">
        <w:rPr>
          <w:color w:val="000000"/>
          <w:shd w:val="clear" w:color="auto" w:fill="FFFFFF"/>
        </w:rPr>
        <w:t xml:space="preserve"> </w:t>
      </w:r>
      <w:r>
        <w:rPr>
          <w:color w:val="000000"/>
          <w:shd w:val="clear" w:color="auto" w:fill="FFFFFF"/>
        </w:rPr>
        <w:t>кухня</w:t>
      </w:r>
      <w:r w:rsidRPr="0015215B">
        <w:rPr>
          <w:color w:val="000000"/>
          <w:shd w:val="clear" w:color="auto" w:fill="FFFFFF"/>
        </w:rPr>
        <w:t xml:space="preserve"> </w:t>
      </w:r>
      <w:r>
        <w:rPr>
          <w:color w:val="000000"/>
          <w:shd w:val="clear" w:color="auto" w:fill="FFFFFF"/>
        </w:rPr>
        <w:t>была</w:t>
      </w:r>
      <w:r w:rsidRPr="0015215B">
        <w:rPr>
          <w:color w:val="000000"/>
          <w:shd w:val="clear" w:color="auto" w:fill="FFFFFF"/>
        </w:rPr>
        <w:t xml:space="preserve"> </w:t>
      </w:r>
      <w:r>
        <w:rPr>
          <w:color w:val="000000"/>
          <w:shd w:val="clear" w:color="auto" w:fill="FFFFFF"/>
        </w:rPr>
        <w:t>достаточно</w:t>
      </w:r>
      <w:r w:rsidRPr="0015215B">
        <w:rPr>
          <w:color w:val="000000"/>
          <w:shd w:val="clear" w:color="auto" w:fill="FFFFFF"/>
        </w:rPr>
        <w:t xml:space="preserve"> </w:t>
      </w:r>
      <w:r>
        <w:rPr>
          <w:color w:val="000000"/>
          <w:shd w:val="clear" w:color="auto" w:fill="FFFFFF"/>
        </w:rPr>
        <w:t>большой</w:t>
      </w:r>
      <w:r w:rsidRPr="0015215B">
        <w:rPr>
          <w:color w:val="000000"/>
          <w:shd w:val="clear" w:color="auto" w:fill="FFFFFF"/>
        </w:rPr>
        <w:t xml:space="preserve"> </w:t>
      </w:r>
      <w:r>
        <w:rPr>
          <w:color w:val="000000"/>
          <w:shd w:val="clear" w:color="auto" w:fill="FFFFFF"/>
        </w:rPr>
        <w:t>и</w:t>
      </w:r>
      <w:r w:rsidRPr="0015215B">
        <w:rPr>
          <w:color w:val="000000"/>
          <w:shd w:val="clear" w:color="auto" w:fill="FFFFFF"/>
        </w:rPr>
        <w:t xml:space="preserve"> </w:t>
      </w:r>
      <w:r>
        <w:rPr>
          <w:color w:val="000000"/>
          <w:shd w:val="clear" w:color="auto" w:fill="FFFFFF"/>
        </w:rPr>
        <w:t>просторной</w:t>
      </w:r>
      <w:r w:rsidRPr="0015215B">
        <w:rPr>
          <w:color w:val="000000"/>
          <w:shd w:val="clear" w:color="auto" w:fill="FFFFFF"/>
        </w:rPr>
        <w:t>.</w:t>
      </w:r>
    </w:p>
    <w:p w:rsidR="00745700" w:rsidRDefault="001D46E0">
      <w:pPr>
        <w:pStyle w:val="western"/>
        <w:shd w:val="clear" w:color="auto" w:fill="FFFFFF"/>
        <w:spacing w:before="0" w:after="0"/>
        <w:ind w:firstLine="461"/>
        <w:jc w:val="both"/>
      </w:pPr>
      <w:r>
        <w:t xml:space="preserve">– </w:t>
      </w:r>
      <w:r>
        <w:rPr>
          <w:color w:val="000000"/>
          <w:shd w:val="clear" w:color="auto" w:fill="FFFFFF"/>
        </w:rPr>
        <w:t>Что ты делал в школе так поздно?</w:t>
      </w:r>
      <w:r>
        <w:rPr>
          <w:color w:val="000000"/>
        </w:rPr>
        <w:t xml:space="preserve"> – спросил я Итана с набитым куриным салатом ртом и</w:t>
      </w:r>
      <w:r>
        <w:rPr>
          <w:color w:val="000000"/>
          <w:shd w:val="clear" w:color="auto" w:fill="FFFFFF"/>
        </w:rPr>
        <w:t xml:space="preserve"> взглянул на часы.</w:t>
      </w:r>
      <w:r>
        <w:rPr>
          <w:color w:val="000000"/>
        </w:rPr>
        <w:t xml:space="preserve"> – И н</w:t>
      </w:r>
      <w:r>
        <w:rPr>
          <w:color w:val="000000"/>
          <w:shd w:val="clear" w:color="auto" w:fill="FFFFFF"/>
        </w:rPr>
        <w:t>е говори мне, что получил наказание после уроков, потому что даже оно оканчивается раньше, а ты вернулся полчаса назад. – Я проверил время, когда услышал, как мой брат парковался перед домом.</w:t>
      </w:r>
      <w:r>
        <w:rPr>
          <w:rStyle w:val="apple-converted-space"/>
          <w:color w:val="000000"/>
          <w:shd w:val="clear" w:color="auto" w:fill="FFFFFF"/>
          <w:lang w:val="en-US"/>
        </w:rPr>
        <w:t> </w:t>
      </w:r>
      <w:r>
        <w:rPr>
          <w:color w:val="000000"/>
          <w:shd w:val="clear" w:color="auto" w:fill="FFFFFF"/>
        </w:rPr>
        <w:t>Его возвращение домой в семь вечера почти также же впечатляло, как если бы я сидел дома в пятницу вечером.</w:t>
      </w:r>
      <w:r>
        <w:rPr>
          <w:rStyle w:val="apple-converted-space"/>
          <w:color w:val="000000"/>
          <w:shd w:val="clear" w:color="auto" w:fill="FFFFFF"/>
          <w:lang w:val="en-US"/>
        </w:rPr>
        <w:t> </w:t>
      </w:r>
      <w:r>
        <w:rPr>
          <w:color w:val="000000"/>
          <w:shd w:val="clear" w:color="auto" w:fill="FFFFFF"/>
        </w:rPr>
        <w:t>Мама, со своей стороны, не волновалась по этому поводу.</w:t>
      </w:r>
      <w:r>
        <w:rPr>
          <w:rStyle w:val="apple-converted-space"/>
          <w:color w:val="000000"/>
          <w:shd w:val="clear" w:color="auto" w:fill="FFFFFF"/>
          <w:lang w:val="en-US"/>
        </w:rPr>
        <w:t> </w:t>
      </w:r>
      <w:r>
        <w:rPr>
          <w:rStyle w:val="apple-converted-space"/>
          <w:color w:val="000000"/>
          <w:shd w:val="clear" w:color="auto" w:fill="FFFFFF"/>
        </w:rPr>
        <w:t>О</w:t>
      </w:r>
      <w:r>
        <w:rPr>
          <w:color w:val="000000"/>
          <w:shd w:val="clear" w:color="auto" w:fill="FFFFFF"/>
        </w:rPr>
        <w:t>на была просто счастлива снова увидеть Итана общительным.</w:t>
      </w:r>
      <w:r>
        <w:rPr>
          <w:rStyle w:val="apple-converted-space"/>
          <w:color w:val="000000"/>
          <w:shd w:val="clear" w:color="auto" w:fill="FFFFFF"/>
          <w:lang w:val="en-US"/>
        </w:rPr>
        <w:t> </w:t>
      </w:r>
      <w:r>
        <w:rPr>
          <w:rStyle w:val="apple-converted-space"/>
          <w:color w:val="000000"/>
          <w:shd w:val="clear" w:color="auto" w:fill="FFFFFF"/>
        </w:rPr>
        <w:t>Об этом говорило её</w:t>
      </w:r>
      <w:r>
        <w:rPr>
          <w:color w:val="000000"/>
          <w:shd w:val="clear" w:color="auto" w:fill="FFFFFF"/>
        </w:rPr>
        <w:t xml:space="preserve"> сияющее лицо, когда она повернулась ко мне.</w:t>
      </w:r>
    </w:p>
    <w:p w:rsidR="00745700" w:rsidRDefault="001D46E0">
      <w:pPr>
        <w:pStyle w:val="western"/>
        <w:shd w:val="clear" w:color="auto" w:fill="FFFFFF"/>
        <w:spacing w:before="0" w:after="0"/>
        <w:ind w:firstLine="461"/>
        <w:jc w:val="both"/>
      </w:pPr>
      <w:r>
        <w:t>–  Нужно было</w:t>
      </w:r>
      <w:r>
        <w:rPr>
          <w:color w:val="000000"/>
          <w:shd w:val="clear" w:color="auto" w:fill="FFFFFF"/>
        </w:rPr>
        <w:t xml:space="preserve"> обсудить кое-что с Хантером,</w:t>
      </w:r>
      <w:r>
        <w:rPr>
          <w:color w:val="000000"/>
        </w:rPr>
        <w:t xml:space="preserve"> – объяснил Итан, жуя салат. – Он спросил меня, не хочу ли я играть в его футбольной команде. </w:t>
      </w:r>
    </w:p>
    <w:p w:rsidR="00745700" w:rsidRDefault="001D46E0">
      <w:pPr>
        <w:pStyle w:val="western"/>
        <w:shd w:val="clear" w:color="auto" w:fill="FFFFFF"/>
        <w:spacing w:before="0" w:after="0"/>
        <w:ind w:firstLine="461"/>
        <w:jc w:val="both"/>
        <w:rPr>
          <w:color w:val="000000"/>
        </w:rPr>
      </w:pPr>
      <w:r>
        <w:t xml:space="preserve">– </w:t>
      </w:r>
      <w:r w:rsidRPr="00DD61C3">
        <w:rPr>
          <w:color w:val="000000"/>
        </w:rPr>
        <w:t>О, Итан, как замечательно!</w:t>
      </w:r>
      <w:r>
        <w:rPr>
          <w:color w:val="000000"/>
        </w:rPr>
        <w:t xml:space="preserve"> – поддержала мама, </w:t>
      </w:r>
      <w:r w:rsidRPr="00DD61C3">
        <w:rPr>
          <w:color w:val="000000"/>
        </w:rPr>
        <w:t>надеясь, что Итан най</w:t>
      </w:r>
      <w:r>
        <w:rPr>
          <w:color w:val="000000"/>
        </w:rPr>
        <w:t>дёт какой-нибудь интерес</w:t>
      </w:r>
      <w:r w:rsidRPr="00DD61C3">
        <w:rPr>
          <w:color w:val="000000"/>
        </w:rPr>
        <w:t xml:space="preserve"> вне его комнат</w:t>
      </w:r>
      <w:r>
        <w:rPr>
          <w:color w:val="000000"/>
        </w:rPr>
        <w:t xml:space="preserve">ы, </w:t>
      </w:r>
      <w:r w:rsidRPr="00DD61C3">
        <w:rPr>
          <w:color w:val="000000"/>
        </w:rPr>
        <w:t>что, в конечном сч</w:t>
      </w:r>
      <w:r>
        <w:rPr>
          <w:color w:val="000000"/>
        </w:rPr>
        <w:t>ё</w:t>
      </w:r>
      <w:r w:rsidRPr="00DD61C3">
        <w:rPr>
          <w:color w:val="000000"/>
        </w:rPr>
        <w:t>те, поможет ему найти подругу.</w:t>
      </w:r>
      <w:r w:rsidRPr="00DD61C3">
        <w:rPr>
          <w:rStyle w:val="apple-converted-space"/>
          <w:color w:val="000000"/>
        </w:rPr>
        <w:t xml:space="preserve"> </w:t>
      </w:r>
      <w:r>
        <w:rPr>
          <w:color w:val="000000"/>
        </w:rPr>
        <w:t>Конечно же, она обращала внимание на признаки, что один из её сыновей может быть заинтересован в мальчиках больше, чем в девочках, но она никогда не говорила с ним об этом, и не будет. Однако</w:t>
      </w:r>
      <w:r w:rsidRPr="0015215B">
        <w:rPr>
          <w:color w:val="000000"/>
        </w:rPr>
        <w:t xml:space="preserve"> </w:t>
      </w:r>
      <w:r>
        <w:rPr>
          <w:color w:val="000000"/>
        </w:rPr>
        <w:t>однажды</w:t>
      </w:r>
      <w:r w:rsidRPr="0015215B">
        <w:rPr>
          <w:color w:val="000000"/>
        </w:rPr>
        <w:t xml:space="preserve"> </w:t>
      </w:r>
      <w:r>
        <w:rPr>
          <w:color w:val="000000"/>
        </w:rPr>
        <w:t>она</w:t>
      </w:r>
      <w:r w:rsidRPr="0015215B">
        <w:rPr>
          <w:color w:val="000000"/>
        </w:rPr>
        <w:t xml:space="preserve"> </w:t>
      </w:r>
      <w:r>
        <w:rPr>
          <w:color w:val="000000"/>
        </w:rPr>
        <w:t>сказала</w:t>
      </w:r>
      <w:r w:rsidRPr="0015215B">
        <w:rPr>
          <w:color w:val="000000"/>
        </w:rPr>
        <w:t xml:space="preserve"> </w:t>
      </w:r>
      <w:r>
        <w:rPr>
          <w:color w:val="000000"/>
        </w:rPr>
        <w:t>мне</w:t>
      </w:r>
      <w:r w:rsidRPr="0015215B">
        <w:rPr>
          <w:color w:val="000000"/>
        </w:rPr>
        <w:t>: "</w:t>
      </w:r>
      <w:r>
        <w:rPr>
          <w:i/>
          <w:color w:val="000000"/>
        </w:rPr>
        <w:t>мать</w:t>
      </w:r>
      <w:r w:rsidRPr="0015215B">
        <w:rPr>
          <w:i/>
          <w:color w:val="000000"/>
        </w:rPr>
        <w:t xml:space="preserve"> </w:t>
      </w:r>
      <w:r>
        <w:rPr>
          <w:i/>
          <w:color w:val="000000"/>
        </w:rPr>
        <w:t>может</w:t>
      </w:r>
      <w:r w:rsidRPr="0015215B">
        <w:rPr>
          <w:i/>
          <w:color w:val="000000"/>
        </w:rPr>
        <w:t xml:space="preserve"> </w:t>
      </w:r>
      <w:r>
        <w:rPr>
          <w:i/>
          <w:color w:val="000000"/>
        </w:rPr>
        <w:t>надеяться</w:t>
      </w:r>
      <w:r w:rsidRPr="0015215B">
        <w:rPr>
          <w:color w:val="000000"/>
        </w:rPr>
        <w:t>".</w:t>
      </w:r>
    </w:p>
    <w:p w:rsidR="00745700" w:rsidRDefault="001D46E0">
      <w:pPr>
        <w:pStyle w:val="western"/>
        <w:shd w:val="clear" w:color="auto" w:fill="FFFFFF"/>
        <w:spacing w:before="0" w:after="0"/>
        <w:ind w:firstLine="461"/>
        <w:jc w:val="both"/>
        <w:rPr>
          <w:color w:val="000000"/>
        </w:rPr>
      </w:pPr>
      <w:r>
        <w:rPr>
          <w:color w:val="000000"/>
        </w:rPr>
        <w:t>Глубоко внутри я чувствовал, что её надежды напрасны.</w:t>
      </w:r>
    </w:p>
    <w:p w:rsidR="00745700" w:rsidRDefault="001D46E0">
      <w:pPr>
        <w:pStyle w:val="western"/>
        <w:shd w:val="clear" w:color="auto" w:fill="FFFFFF"/>
        <w:spacing w:before="0" w:after="0"/>
        <w:ind w:firstLine="461"/>
        <w:jc w:val="both"/>
      </w:pPr>
      <w:r>
        <w:rPr>
          <w:color w:val="000000"/>
        </w:rPr>
        <w:t xml:space="preserve">Тихонько я покачал ей головой, чтобы она перестала приставать к Итану, но он небрежно ответил, как будто говорил о погоде: </w:t>
      </w:r>
    </w:p>
    <w:p w:rsidR="00745700" w:rsidRDefault="001D46E0">
      <w:pPr>
        <w:pStyle w:val="western"/>
        <w:shd w:val="clear" w:color="auto" w:fill="FFFFFF"/>
        <w:spacing w:before="0" w:after="0"/>
        <w:ind w:firstLine="461"/>
        <w:jc w:val="both"/>
        <w:rPr>
          <w:color w:val="000000"/>
          <w:shd w:val="clear" w:color="auto" w:fill="FFFFFF"/>
        </w:rPr>
      </w:pPr>
      <w:r>
        <w:t xml:space="preserve">– </w:t>
      </w:r>
      <w:r>
        <w:rPr>
          <w:color w:val="000000"/>
        </w:rPr>
        <w:t>Я тренировался с ними сегодня, и это было здорово.</w:t>
      </w:r>
      <w:r w:rsidRPr="0015215B">
        <w:rPr>
          <w:rStyle w:val="apple-converted-space"/>
          <w:color w:val="000000"/>
        </w:rPr>
        <w:t xml:space="preserve"> </w:t>
      </w:r>
      <w:r>
        <w:rPr>
          <w:color w:val="000000"/>
        </w:rPr>
        <w:t>На самом деле это была  тренировка совместной команды.</w:t>
      </w:r>
      <w:r w:rsidRPr="0015215B">
        <w:rPr>
          <w:rStyle w:val="apple-converted-space"/>
          <w:color w:val="000000"/>
        </w:rPr>
        <w:t xml:space="preserve"> </w:t>
      </w:r>
      <w:r>
        <w:rPr>
          <w:color w:val="000000"/>
        </w:rPr>
        <w:t>Не знаю, есть ли в Гровер Бич</w:t>
      </w:r>
      <w:proofErr w:type="gramStart"/>
      <w:r>
        <w:rPr>
          <w:color w:val="000000"/>
        </w:rPr>
        <w:t xml:space="preserve"> Х</w:t>
      </w:r>
      <w:proofErr w:type="gramEnd"/>
      <w:r>
        <w:rPr>
          <w:color w:val="000000"/>
        </w:rPr>
        <w:t>ай хоть ещё одна такая команда.</w:t>
      </w:r>
    </w:p>
    <w:p w:rsidR="00745700" w:rsidRDefault="001D46E0">
      <w:pPr>
        <w:pStyle w:val="western"/>
        <w:shd w:val="clear" w:color="auto" w:fill="FFFFFF"/>
        <w:spacing w:before="0" w:after="0"/>
        <w:ind w:firstLine="461"/>
        <w:jc w:val="both"/>
        <w:rPr>
          <w:color w:val="000000"/>
          <w:shd w:val="clear" w:color="auto" w:fill="FFFFFF"/>
        </w:rPr>
      </w:pPr>
      <w:r>
        <w:rPr>
          <w:color w:val="000000"/>
          <w:shd w:val="clear" w:color="auto" w:fill="FFFFFF"/>
        </w:rPr>
        <w:t>Хм.</w:t>
      </w:r>
      <w:r>
        <w:rPr>
          <w:rStyle w:val="apple-converted-space"/>
          <w:color w:val="000000"/>
          <w:shd w:val="clear" w:color="auto" w:fill="FFFFFF"/>
        </w:rPr>
        <w:t> </w:t>
      </w:r>
      <w:r>
        <w:rPr>
          <w:color w:val="000000"/>
          <w:shd w:val="clear" w:color="auto" w:fill="FFFFFF"/>
        </w:rPr>
        <w:t>Я тоже не знаю.</w:t>
      </w:r>
      <w:r>
        <w:rPr>
          <w:rStyle w:val="apple-converted-space"/>
          <w:color w:val="000000"/>
          <w:shd w:val="clear" w:color="auto" w:fill="FFFFFF"/>
        </w:rPr>
        <w:t> </w:t>
      </w:r>
      <w:r>
        <w:rPr>
          <w:color w:val="000000"/>
          <w:shd w:val="clear" w:color="auto" w:fill="FFFFFF"/>
        </w:rPr>
        <w:t>Опять же, я никогда ничем больше не интересовался, кроме баскетбола, и меньше всего чем-то настолько скучным, как футбол.</w:t>
      </w:r>
      <w:r>
        <w:rPr>
          <w:rStyle w:val="apple-converted-space"/>
          <w:color w:val="000000"/>
          <w:shd w:val="clear" w:color="auto" w:fill="FFFFFF"/>
        </w:rPr>
        <w:t> </w:t>
      </w:r>
      <w:r>
        <w:rPr>
          <w:color w:val="000000"/>
          <w:shd w:val="clear" w:color="auto" w:fill="FFFFFF"/>
        </w:rPr>
        <w:t xml:space="preserve"> Итану полезно больше общаться, так </w:t>
      </w:r>
      <w:proofErr w:type="gramStart"/>
      <w:r>
        <w:rPr>
          <w:color w:val="000000"/>
          <w:shd w:val="clear" w:color="auto" w:fill="FFFFFF"/>
        </w:rPr>
        <w:t>что</w:t>
      </w:r>
      <w:proofErr w:type="gramEnd"/>
      <w:r>
        <w:rPr>
          <w:color w:val="000000"/>
          <w:shd w:val="clear" w:color="auto" w:fill="FFFFFF"/>
        </w:rPr>
        <w:t xml:space="preserve"> какая разница, будет ли он играть в футбол, бадминтон или прикреплять хвост ослу?</w:t>
      </w:r>
      <w:r>
        <w:rPr>
          <w:rStyle w:val="apple-converted-space"/>
          <w:color w:val="000000"/>
          <w:shd w:val="clear" w:color="auto" w:fill="FFFFFF"/>
        </w:rPr>
        <w:t> </w:t>
      </w:r>
      <w:r>
        <w:rPr>
          <w:color w:val="000000"/>
          <w:shd w:val="clear" w:color="auto" w:fill="FFFFFF"/>
        </w:rPr>
        <w:t xml:space="preserve">Я точно пойду на его первую игру и подбодрю его, пока мои </w:t>
      </w:r>
      <w:r>
        <w:rPr>
          <w:color w:val="000000"/>
          <w:shd w:val="clear" w:color="auto" w:fill="FFFFFF"/>
        </w:rPr>
        <w:lastRenderedPageBreak/>
        <w:t>голосовые связки не заболят.</w:t>
      </w:r>
      <w:r>
        <w:rPr>
          <w:rStyle w:val="apple-converted-space"/>
          <w:color w:val="000000"/>
          <w:shd w:val="clear" w:color="auto" w:fill="FFFFFF"/>
        </w:rPr>
        <w:t> </w:t>
      </w:r>
      <w:r>
        <w:rPr>
          <w:color w:val="000000"/>
          <w:shd w:val="clear" w:color="auto" w:fill="FFFFFF"/>
        </w:rPr>
        <w:t>Я с радостью это сделаю, потому что он с мамой был на каждом из моих баскетбольных матчей в этом сезоне.</w:t>
      </w:r>
      <w:r>
        <w:rPr>
          <w:rStyle w:val="apple-converted-space"/>
          <w:color w:val="000000"/>
          <w:shd w:val="clear" w:color="auto" w:fill="FFFFFF"/>
        </w:rPr>
        <w:t> </w:t>
      </w:r>
      <w:r>
        <w:rPr>
          <w:color w:val="000000"/>
          <w:shd w:val="clear" w:color="auto" w:fill="FFFFFF"/>
        </w:rPr>
        <w:t>Самый последний матч будет в эту субботу перед Рождеством.</w:t>
      </w:r>
      <w:r>
        <w:rPr>
          <w:rStyle w:val="apple-converted-space"/>
          <w:color w:val="000000"/>
          <w:shd w:val="clear" w:color="auto" w:fill="FFFFFF"/>
        </w:rPr>
        <w:t> </w:t>
      </w:r>
      <w:r>
        <w:rPr>
          <w:color w:val="000000"/>
          <w:shd w:val="clear" w:color="auto" w:fill="FFFFFF"/>
        </w:rPr>
        <w:t>Мама отметила этот день в календаре на кухне.</w:t>
      </w:r>
      <w:r>
        <w:rPr>
          <w:rStyle w:val="apple-converted-space"/>
          <w:color w:val="000000"/>
          <w:shd w:val="clear" w:color="auto" w:fill="FFFFFF"/>
        </w:rPr>
        <w:t> </w:t>
      </w:r>
      <w:r>
        <w:rPr>
          <w:color w:val="000000"/>
          <w:shd w:val="clear" w:color="auto" w:fill="FFFFFF"/>
        </w:rPr>
        <w:t>Честно говоря, я не мог дождаться, когда уже надеру задницу команде Клируотер</w:t>
      </w:r>
      <w:proofErr w:type="gramStart"/>
      <w:r>
        <w:rPr>
          <w:color w:val="000000"/>
          <w:shd w:val="clear" w:color="auto" w:fill="FFFFFF"/>
        </w:rPr>
        <w:t xml:space="preserve"> Х</w:t>
      </w:r>
      <w:proofErr w:type="gramEnd"/>
      <w:r>
        <w:rPr>
          <w:color w:val="000000"/>
          <w:shd w:val="clear" w:color="auto" w:fill="FFFFFF"/>
        </w:rPr>
        <w:t>ай.</w:t>
      </w:r>
      <w:r>
        <w:rPr>
          <w:rStyle w:val="apple-converted-space"/>
          <w:color w:val="000000"/>
          <w:shd w:val="clear" w:color="auto" w:fill="FFFFFF"/>
        </w:rPr>
        <w:t> </w:t>
      </w:r>
      <w:r>
        <w:rPr>
          <w:color w:val="000000"/>
          <w:shd w:val="clear" w:color="auto" w:fill="FFFFFF"/>
        </w:rPr>
        <w:t xml:space="preserve">Это </w:t>
      </w:r>
      <w:proofErr w:type="gramStart"/>
      <w:r>
        <w:rPr>
          <w:color w:val="000000"/>
          <w:shd w:val="clear" w:color="auto" w:fill="FFFFFF"/>
        </w:rPr>
        <w:t>чертовски</w:t>
      </w:r>
      <w:proofErr w:type="gramEnd"/>
      <w:r>
        <w:rPr>
          <w:color w:val="000000"/>
          <w:shd w:val="clear" w:color="auto" w:fill="FFFFFF"/>
        </w:rPr>
        <w:t xml:space="preserve"> хорошая команда, но мы лучше.</w:t>
      </w:r>
      <w:r>
        <w:rPr>
          <w:rStyle w:val="apple-converted-space"/>
          <w:color w:val="000000"/>
          <w:shd w:val="clear" w:color="auto" w:fill="FFFFFF"/>
        </w:rPr>
        <w:t> </w:t>
      </w:r>
      <w:r>
        <w:rPr>
          <w:color w:val="000000"/>
          <w:shd w:val="clear" w:color="auto" w:fill="FFFFFF"/>
        </w:rPr>
        <w:t>Это будет эпическое окончание сезона.</w:t>
      </w:r>
    </w:p>
    <w:p w:rsidR="00745700" w:rsidRPr="0015215B" w:rsidRDefault="001D46E0">
      <w:pPr>
        <w:pStyle w:val="western"/>
        <w:shd w:val="clear" w:color="auto" w:fill="FFFFFF"/>
        <w:spacing w:before="0" w:after="0"/>
        <w:ind w:firstLine="461"/>
        <w:jc w:val="both"/>
        <w:rPr>
          <w:rStyle w:val="apple-converted-space"/>
          <w:color w:val="000000"/>
          <w:shd w:val="clear" w:color="auto" w:fill="FFFFFF"/>
        </w:rPr>
      </w:pPr>
      <w:r>
        <w:rPr>
          <w:color w:val="000000"/>
          <w:shd w:val="clear" w:color="auto" w:fill="FFFFFF"/>
        </w:rPr>
        <w:t xml:space="preserve">Мама бы не позволила сейчас сменить </w:t>
      </w:r>
      <w:r w:rsidR="003A65F0">
        <w:rPr>
          <w:color w:val="000000"/>
          <w:shd w:val="clear" w:color="auto" w:fill="FFFFFF"/>
        </w:rPr>
        <w:t>тему и выясняла, есть ли девушки</w:t>
      </w:r>
      <w:r>
        <w:rPr>
          <w:color w:val="000000"/>
          <w:shd w:val="clear" w:color="auto" w:fill="FFFFFF"/>
        </w:rPr>
        <w:t xml:space="preserve"> в команде, к которой может присоединиться Итан, но я не слушал их разговор.</w:t>
      </w:r>
      <w:r>
        <w:rPr>
          <w:rStyle w:val="apple-converted-space"/>
          <w:color w:val="000000"/>
          <w:shd w:val="clear" w:color="auto" w:fill="FFFFFF"/>
        </w:rPr>
        <w:t> </w:t>
      </w:r>
      <w:r>
        <w:rPr>
          <w:color w:val="000000"/>
          <w:shd w:val="clear" w:color="auto" w:fill="FFFFFF"/>
        </w:rPr>
        <w:t>В кармане у меня зазвонил телефон.</w:t>
      </w:r>
      <w:r>
        <w:rPr>
          <w:rStyle w:val="apple-converted-space"/>
          <w:color w:val="000000"/>
          <w:shd w:val="clear" w:color="auto" w:fill="FFFFFF"/>
        </w:rPr>
        <w:t> </w:t>
      </w:r>
      <w:r>
        <w:rPr>
          <w:color w:val="000000"/>
          <w:shd w:val="clear" w:color="auto" w:fill="FFFFFF"/>
        </w:rPr>
        <w:t>Я закончил ужинать, отнёс тарелку в раковину и на обратном пути в свою комнату ответил на звонок.</w:t>
      </w:r>
    </w:p>
    <w:p w:rsidR="00745700" w:rsidRDefault="001D46E0">
      <w:pPr>
        <w:pStyle w:val="western"/>
        <w:shd w:val="clear" w:color="auto" w:fill="FFFFFF"/>
        <w:spacing w:before="0" w:after="0"/>
        <w:ind w:firstLine="461"/>
        <w:jc w:val="both"/>
        <w:rPr>
          <w:color w:val="000000"/>
          <w:shd w:val="clear" w:color="auto" w:fill="FFFFFF"/>
        </w:rPr>
      </w:pPr>
      <w:r w:rsidRPr="0015215B">
        <w:rPr>
          <w:rStyle w:val="apple-converted-space"/>
          <w:color w:val="000000"/>
          <w:shd w:val="clear" w:color="auto" w:fill="FFFFFF"/>
        </w:rPr>
        <w:t>З</w:t>
      </w:r>
      <w:r>
        <w:rPr>
          <w:rStyle w:val="apple-converted-space"/>
          <w:color w:val="000000"/>
          <w:shd w:val="clear" w:color="auto" w:fill="FFFFFF"/>
        </w:rPr>
        <w:t>вонила</w:t>
      </w:r>
      <w:r>
        <w:rPr>
          <w:rStyle w:val="apple-converted-space"/>
          <w:color w:val="000000"/>
          <w:shd w:val="clear" w:color="auto" w:fill="FFFFFF"/>
          <w:lang w:val="en-US"/>
        </w:rPr>
        <w:t> </w:t>
      </w:r>
      <w:r>
        <w:rPr>
          <w:i/>
          <w:iCs/>
          <w:color w:val="000000"/>
          <w:shd w:val="clear" w:color="auto" w:fill="FFFFFF"/>
        </w:rPr>
        <w:t>Тиффани</w:t>
      </w:r>
      <w:r>
        <w:rPr>
          <w:rStyle w:val="apple-converted-space"/>
          <w:i/>
          <w:iCs/>
          <w:color w:val="000000"/>
          <w:shd w:val="clear" w:color="auto" w:fill="FFFFFF"/>
          <w:lang w:val="en-US"/>
        </w:rPr>
        <w:t> </w:t>
      </w:r>
      <w:r>
        <w:rPr>
          <w:color w:val="000000"/>
          <w:shd w:val="clear" w:color="auto" w:fill="FFFFFF"/>
        </w:rPr>
        <w:t>6.</w:t>
      </w:r>
      <w:r>
        <w:rPr>
          <w:rStyle w:val="apple-converted-space"/>
          <w:color w:val="000000"/>
          <w:shd w:val="clear" w:color="auto" w:fill="FFFFFF"/>
          <w:lang w:val="en-US"/>
        </w:rPr>
        <w:t> </w:t>
      </w:r>
      <w:r w:rsidRPr="0015215B">
        <w:rPr>
          <w:rStyle w:val="apple-converted-space"/>
          <w:color w:val="000000"/>
          <w:shd w:val="clear" w:color="auto" w:fill="FFFFFF"/>
        </w:rPr>
        <w:t>Б</w:t>
      </w:r>
      <w:r>
        <w:rPr>
          <w:color w:val="000000"/>
          <w:shd w:val="clear" w:color="auto" w:fill="FFFFFF"/>
        </w:rPr>
        <w:t>лондинка, с которой я познакомился прошлым летом.</w:t>
      </w:r>
      <w:r>
        <w:rPr>
          <w:rStyle w:val="apple-converted-space"/>
          <w:color w:val="000000"/>
          <w:shd w:val="clear" w:color="auto" w:fill="FFFFFF"/>
          <w:lang w:val="en-US"/>
        </w:rPr>
        <w:t> </w:t>
      </w:r>
      <w:r>
        <w:rPr>
          <w:rStyle w:val="apple-converted-space"/>
          <w:color w:val="000000"/>
          <w:shd w:val="clear" w:color="auto" w:fill="FFFFFF"/>
        </w:rPr>
        <w:t xml:space="preserve">Номер </w:t>
      </w:r>
      <w:r>
        <w:rPr>
          <w:color w:val="000000"/>
          <w:shd w:val="clear" w:color="auto" w:fill="FFFFFF"/>
        </w:rPr>
        <w:t xml:space="preserve">после имени означал, что я не </w:t>
      </w:r>
      <w:proofErr w:type="gramStart"/>
      <w:r>
        <w:rPr>
          <w:color w:val="000000"/>
          <w:shd w:val="clear" w:color="auto" w:fill="FFFFFF"/>
        </w:rPr>
        <w:t>против</w:t>
      </w:r>
      <w:proofErr w:type="gramEnd"/>
      <w:r>
        <w:rPr>
          <w:color w:val="000000"/>
          <w:shd w:val="clear" w:color="auto" w:fill="FFFFFF"/>
        </w:rPr>
        <w:t xml:space="preserve"> снова как-нибудь встретиться с ней.</w:t>
      </w:r>
      <w:r>
        <w:rPr>
          <w:rStyle w:val="apple-converted-space"/>
          <w:color w:val="000000"/>
          <w:shd w:val="clear" w:color="auto" w:fill="FFFFFF"/>
          <w:lang w:val="en-US"/>
        </w:rPr>
        <w:t> </w:t>
      </w:r>
      <w:r>
        <w:rPr>
          <w:color w:val="000000"/>
          <w:shd w:val="clear" w:color="auto" w:fill="FFFFFF"/>
        </w:rPr>
        <w:t>Я упорядочил свой контакт-лист, пронумеровав всех девушек в списке от одного до десяти.</w:t>
      </w:r>
      <w:r>
        <w:rPr>
          <w:rStyle w:val="apple-converted-space"/>
          <w:color w:val="000000"/>
          <w:shd w:val="clear" w:color="auto" w:fill="FFFFFF"/>
          <w:lang w:val="en-US"/>
        </w:rPr>
        <w:t> </w:t>
      </w:r>
      <w:r>
        <w:rPr>
          <w:color w:val="000000"/>
          <w:shd w:val="clear" w:color="auto" w:fill="FFFFFF"/>
        </w:rPr>
        <w:t>Шесть – это   хорошо.</w:t>
      </w:r>
      <w:r>
        <w:rPr>
          <w:rStyle w:val="apple-converted-space"/>
          <w:color w:val="000000"/>
          <w:shd w:val="clear" w:color="auto" w:fill="FFFFFF"/>
          <w:lang w:val="en-US"/>
        </w:rPr>
        <w:t> </w:t>
      </w:r>
      <w:r>
        <w:rPr>
          <w:rStyle w:val="apple-converted-space"/>
          <w:color w:val="000000"/>
          <w:shd w:val="clear" w:color="auto" w:fill="FFFFFF"/>
        </w:rPr>
        <w:t xml:space="preserve">Но </w:t>
      </w:r>
      <w:r>
        <w:rPr>
          <w:color w:val="000000"/>
          <w:shd w:val="clear" w:color="auto" w:fill="FFFFFF"/>
        </w:rPr>
        <w:t>Лорен лучше.</w:t>
      </w:r>
      <w:r>
        <w:rPr>
          <w:rStyle w:val="apple-converted-space"/>
          <w:color w:val="000000"/>
          <w:shd w:val="clear" w:color="auto" w:fill="FFFFFF"/>
          <w:lang w:val="en-US"/>
        </w:rPr>
        <w:t> </w:t>
      </w:r>
      <w:r>
        <w:rPr>
          <w:rStyle w:val="apple-converted-space"/>
          <w:color w:val="000000"/>
          <w:shd w:val="clear" w:color="auto" w:fill="FFFFFF"/>
        </w:rPr>
        <w:t>Р</w:t>
      </w:r>
      <w:r>
        <w:rPr>
          <w:color w:val="000000"/>
          <w:shd w:val="clear" w:color="auto" w:fill="FFFFFF"/>
        </w:rPr>
        <w:t>ядом с её именем стояла твёрдая десятка.</w:t>
      </w:r>
      <w:r>
        <w:rPr>
          <w:rStyle w:val="apple-converted-space"/>
          <w:color w:val="000000"/>
          <w:shd w:val="clear" w:color="auto" w:fill="FFFFFF"/>
          <w:lang w:val="en-US"/>
        </w:rPr>
        <w:t> </w:t>
      </w:r>
      <w:proofErr w:type="gramStart"/>
      <w:r>
        <w:rPr>
          <w:color w:val="000000"/>
          <w:shd w:val="clear" w:color="auto" w:fill="FFFFFF"/>
        </w:rPr>
        <w:t xml:space="preserve">Так как Тиффани хотела встретиться со мной в субботу, а </w:t>
      </w:r>
      <w:r w:rsidR="007846F4">
        <w:rPr>
          <w:color w:val="000000"/>
          <w:shd w:val="clear" w:color="auto" w:fill="FFFFFF"/>
        </w:rPr>
        <w:t>именно в этот день</w:t>
      </w:r>
      <w:r>
        <w:rPr>
          <w:color w:val="000000"/>
          <w:shd w:val="clear" w:color="auto" w:fill="FFFFFF"/>
        </w:rPr>
        <w:t xml:space="preserve"> состоится мой последний матч сезона по баскетболу, она прямо в эту минуту потеряла единицу в моём личной рейтинге.</w:t>
      </w:r>
      <w:proofErr w:type="gramEnd"/>
      <w:r>
        <w:rPr>
          <w:rStyle w:val="apple-converted-space"/>
          <w:color w:val="000000"/>
          <w:shd w:val="clear" w:color="auto" w:fill="FFFFFF"/>
          <w:lang w:val="en-US"/>
        </w:rPr>
        <w:t> </w:t>
      </w:r>
      <w:r>
        <w:rPr>
          <w:color w:val="000000"/>
          <w:shd w:val="clear" w:color="auto" w:fill="FFFFFF"/>
        </w:rPr>
        <w:t>Если бы она вообще знала меня, она бы не предложила нам встретиться, а вместо этого предложила бы прийти и посмотреть на мою игру.</w:t>
      </w:r>
      <w:r>
        <w:rPr>
          <w:rStyle w:val="apple-converted-space"/>
          <w:color w:val="000000"/>
          <w:shd w:val="clear" w:color="auto" w:fill="FFFFFF"/>
          <w:lang w:val="en-US"/>
        </w:rPr>
        <w:t> </w:t>
      </w:r>
      <w:r>
        <w:rPr>
          <w:color w:val="000000"/>
          <w:shd w:val="clear" w:color="auto" w:fill="FFFFFF"/>
        </w:rPr>
        <w:t>После того как я повесил трубку, я изменил 6 на 5, и бросил телефон на кровать.</w:t>
      </w:r>
      <w:r>
        <w:rPr>
          <w:rStyle w:val="apple-converted-space"/>
          <w:color w:val="000000"/>
          <w:shd w:val="clear" w:color="auto" w:fill="FFFFFF"/>
          <w:lang w:val="en-US"/>
        </w:rPr>
        <w:t> </w:t>
      </w:r>
      <w:r>
        <w:rPr>
          <w:rStyle w:val="apple-converted-space"/>
          <w:color w:val="000000"/>
          <w:shd w:val="clear" w:color="auto" w:fill="FFFFFF"/>
        </w:rPr>
        <w:t>Пришло время</w:t>
      </w:r>
      <w:r w:rsidRPr="0015215B">
        <w:rPr>
          <w:color w:val="000000"/>
          <w:shd w:val="clear" w:color="auto" w:fill="FFFFFF"/>
        </w:rPr>
        <w:t xml:space="preserve"> </w:t>
      </w:r>
      <w:r>
        <w:rPr>
          <w:color w:val="000000"/>
          <w:shd w:val="clear" w:color="auto" w:fill="FFFFFF"/>
        </w:rPr>
        <w:t>дальше</w:t>
      </w:r>
      <w:r>
        <w:rPr>
          <w:rStyle w:val="apple-converted-space"/>
          <w:color w:val="000000"/>
          <w:shd w:val="clear" w:color="auto" w:fill="FFFFFF"/>
          <w:lang w:val="en-US"/>
        </w:rPr>
        <w:t> </w:t>
      </w:r>
      <w:r>
        <w:rPr>
          <w:rStyle w:val="apple-converted-space"/>
          <w:color w:val="000000"/>
          <w:shd w:val="clear" w:color="auto" w:fill="FFFFFF"/>
        </w:rPr>
        <w:t>учить</w:t>
      </w:r>
      <w:r w:rsidRPr="0015215B">
        <w:rPr>
          <w:rStyle w:val="apple-converted-space"/>
          <w:color w:val="000000"/>
          <w:shd w:val="clear" w:color="auto" w:fill="FFFFFF"/>
        </w:rPr>
        <w:t xml:space="preserve"> </w:t>
      </w:r>
      <w:r>
        <w:rPr>
          <w:rStyle w:val="apple-converted-space"/>
          <w:color w:val="000000"/>
          <w:shd w:val="clear" w:color="auto" w:fill="FFFFFF"/>
        </w:rPr>
        <w:t>б</w:t>
      </w:r>
      <w:r>
        <w:rPr>
          <w:color w:val="000000"/>
          <w:shd w:val="clear" w:color="auto" w:fill="FFFFFF"/>
        </w:rPr>
        <w:t>удущее</w:t>
      </w:r>
      <w:r w:rsidRPr="0015215B">
        <w:rPr>
          <w:color w:val="000000"/>
          <w:shd w:val="clear" w:color="auto" w:fill="FFFFFF"/>
        </w:rPr>
        <w:t xml:space="preserve"> </w:t>
      </w:r>
      <w:r>
        <w:rPr>
          <w:color w:val="000000"/>
          <w:shd w:val="clear" w:color="auto" w:fill="FFFFFF"/>
        </w:rPr>
        <w:t>совершённое</w:t>
      </w:r>
      <w:r w:rsidRPr="0015215B">
        <w:rPr>
          <w:color w:val="000000"/>
          <w:shd w:val="clear" w:color="auto" w:fill="FFFFFF"/>
        </w:rPr>
        <w:t xml:space="preserve"> </w:t>
      </w:r>
      <w:r>
        <w:rPr>
          <w:color w:val="000000"/>
          <w:shd w:val="clear" w:color="auto" w:fill="FFFFFF"/>
        </w:rPr>
        <w:t>время</w:t>
      </w:r>
      <w:r w:rsidRPr="0015215B">
        <w:rPr>
          <w:color w:val="000000"/>
          <w:shd w:val="clear" w:color="auto" w:fill="FFFFFF"/>
        </w:rPr>
        <w:t xml:space="preserve"> </w:t>
      </w:r>
      <w:r>
        <w:rPr>
          <w:color w:val="000000"/>
          <w:shd w:val="clear" w:color="auto" w:fill="FFFFFF"/>
        </w:rPr>
        <w:t>по</w:t>
      </w:r>
      <w:r w:rsidRPr="0015215B">
        <w:rPr>
          <w:color w:val="000000"/>
          <w:shd w:val="clear" w:color="auto" w:fill="FFFFFF"/>
        </w:rPr>
        <w:t xml:space="preserve"> </w:t>
      </w:r>
      <w:proofErr w:type="gramStart"/>
      <w:r>
        <w:rPr>
          <w:color w:val="000000"/>
          <w:shd w:val="clear" w:color="auto" w:fill="FFFFFF"/>
        </w:rPr>
        <w:t>испанскому</w:t>
      </w:r>
      <w:proofErr w:type="gramEnd"/>
      <w:r w:rsidRPr="0015215B">
        <w:rPr>
          <w:color w:val="000000"/>
          <w:shd w:val="clear" w:color="auto" w:fill="FFFFFF"/>
        </w:rPr>
        <w:t>.</w:t>
      </w:r>
    </w:p>
    <w:p w:rsidR="00745700" w:rsidRDefault="001D46E0">
      <w:pPr>
        <w:pStyle w:val="western"/>
        <w:shd w:val="clear" w:color="auto" w:fill="FFFFFF"/>
        <w:spacing w:before="0" w:after="0"/>
        <w:ind w:firstLine="461"/>
        <w:jc w:val="both"/>
        <w:rPr>
          <w:color w:val="000000"/>
        </w:rPr>
      </w:pPr>
      <w:r>
        <w:rPr>
          <w:color w:val="000000"/>
          <w:shd w:val="clear" w:color="auto" w:fill="FFFFFF"/>
        </w:rPr>
        <w:t>Когда я забрался поздно ночью в постель, в голове крутились испанские глаголы.</w:t>
      </w:r>
      <w:r>
        <w:rPr>
          <w:rStyle w:val="apple-converted-space"/>
          <w:color w:val="000000"/>
          <w:shd w:val="clear" w:color="auto" w:fill="FFFFFF"/>
          <w:lang w:val="en-US"/>
        </w:rPr>
        <w:t> </w:t>
      </w:r>
      <w:r>
        <w:rPr>
          <w:color w:val="000000"/>
          <w:shd w:val="clear" w:color="auto" w:fill="FFFFFF"/>
        </w:rPr>
        <w:t>Честно говоря, удовольствия при самостоятельном изучении в два раза меньше, чем при изучении со страстной тайской девушкой на коленях.</w:t>
      </w:r>
      <w:r>
        <w:rPr>
          <w:rStyle w:val="apple-converted-space"/>
          <w:color w:val="000000"/>
          <w:shd w:val="clear" w:color="auto" w:fill="FFFFFF"/>
          <w:lang w:val="en-US"/>
        </w:rPr>
        <w:t> </w:t>
      </w:r>
      <w:r>
        <w:rPr>
          <w:rStyle w:val="apple-converted-space"/>
          <w:color w:val="000000"/>
          <w:shd w:val="clear" w:color="auto" w:fill="FFFFFF"/>
        </w:rPr>
        <w:t>На самом деле учиться самостоятельно совсем невесело.</w:t>
      </w:r>
    </w:p>
    <w:p w:rsidR="00745700" w:rsidRDefault="001D46E0">
      <w:pPr>
        <w:pStyle w:val="western"/>
        <w:shd w:val="clear" w:color="auto" w:fill="FFFFFF"/>
        <w:spacing w:before="0" w:after="0"/>
        <w:ind w:firstLine="461"/>
        <w:jc w:val="both"/>
        <w:rPr>
          <w:color w:val="000000"/>
        </w:rPr>
      </w:pPr>
      <w:r>
        <w:rPr>
          <w:color w:val="000000"/>
        </w:rPr>
        <w:t>Я закрыл глаза и очень сильно постарался, чтоб мне не приснились сны на испанском языке.</w:t>
      </w:r>
      <w:r w:rsidRPr="0015215B">
        <w:rPr>
          <w:rStyle w:val="apple-converted-space"/>
          <w:color w:val="000000"/>
        </w:rPr>
        <w:t xml:space="preserve"> </w:t>
      </w:r>
      <w:r>
        <w:rPr>
          <w:color w:val="000000"/>
        </w:rPr>
        <w:t>Удалось мне это или нет, я сказать не мог, потому что, когда будильник разбудил меня утром, я не помнил никаких снов вообще.</w:t>
      </w:r>
    </w:p>
    <w:p w:rsidR="00745700" w:rsidRDefault="001D46E0">
      <w:pPr>
        <w:pStyle w:val="western"/>
        <w:shd w:val="clear" w:color="auto" w:fill="FFFFFF"/>
        <w:spacing w:before="0" w:after="0"/>
        <w:ind w:firstLine="461"/>
        <w:jc w:val="both"/>
        <w:rPr>
          <w:color w:val="000000"/>
        </w:rPr>
      </w:pPr>
      <w:r>
        <w:rPr>
          <w:color w:val="000000"/>
        </w:rPr>
        <w:t>Началась утренняя рутина, в которую входил быстрый душ без завтрака, а также надо было решить какую одежду надеть, чтобы отличаться от брата-близнеца, попросить его подбросить меня в школу, и несколько раз повторить то, что выучил наизусть вчера перед сном.</w:t>
      </w:r>
      <w:r w:rsidRPr="0015215B">
        <w:rPr>
          <w:rStyle w:val="apple-converted-space"/>
          <w:color w:val="000000"/>
        </w:rPr>
        <w:t xml:space="preserve"> </w:t>
      </w:r>
      <w:r>
        <w:rPr>
          <w:color w:val="000000"/>
        </w:rPr>
        <w:t>Я собирался найти Лорен перед первым уроком и произвести на неё впечатление.</w:t>
      </w:r>
      <w:r w:rsidRPr="0015215B">
        <w:rPr>
          <w:rStyle w:val="apple-converted-space"/>
          <w:color w:val="000000"/>
        </w:rPr>
        <w:t xml:space="preserve"> Т</w:t>
      </w:r>
      <w:r>
        <w:rPr>
          <w:rStyle w:val="apple-converted-space"/>
          <w:color w:val="000000"/>
        </w:rPr>
        <w:t>аков</w:t>
      </w:r>
      <w:r>
        <w:rPr>
          <w:color w:val="000000"/>
        </w:rPr>
        <w:t xml:space="preserve"> мой план на сегодня.</w:t>
      </w:r>
    </w:p>
    <w:p w:rsidR="00745700" w:rsidRDefault="001D46E0">
      <w:pPr>
        <w:pStyle w:val="western"/>
        <w:shd w:val="clear" w:color="auto" w:fill="FFFFFF"/>
        <w:spacing w:before="0" w:after="0"/>
        <w:ind w:firstLine="461"/>
        <w:jc w:val="both"/>
      </w:pPr>
      <w:r>
        <w:rPr>
          <w:color w:val="000000"/>
        </w:rPr>
        <w:t xml:space="preserve">Когда Итан высадил меня перед школой и отъехал, чтобы найти место для парковки за углом, я побежал к моему другу и капитану баскетбольной команды Тайлеру Моссу, которого все звали </w:t>
      </w:r>
      <w:proofErr w:type="gramStart"/>
      <w:r>
        <w:rPr>
          <w:color w:val="000000"/>
          <w:lang w:val="en-US"/>
        </w:rPr>
        <w:t>T</w:t>
      </w:r>
      <w:proofErr w:type="gramEnd"/>
      <w:r>
        <w:rPr>
          <w:color w:val="000000"/>
        </w:rPr>
        <w:t>иРекс, так как он играл в баскетбол в агрессивном стиле.</w:t>
      </w:r>
      <w:r w:rsidRPr="0015215B">
        <w:rPr>
          <w:rStyle w:val="apple-converted-space"/>
          <w:color w:val="000000"/>
        </w:rPr>
        <w:t xml:space="preserve"> </w:t>
      </w:r>
      <w:r>
        <w:rPr>
          <w:rStyle w:val="apple-converted-space"/>
          <w:color w:val="000000"/>
        </w:rPr>
        <w:t>С ним была е</w:t>
      </w:r>
      <w:r>
        <w:rPr>
          <w:color w:val="000000"/>
        </w:rPr>
        <w:t>го подруга Ребекка Эверс.</w:t>
      </w:r>
    </w:p>
    <w:p w:rsidR="00745700" w:rsidRDefault="001D46E0">
      <w:pPr>
        <w:pStyle w:val="western"/>
        <w:shd w:val="clear" w:color="auto" w:fill="FFFFFF"/>
        <w:spacing w:before="0" w:after="0"/>
        <w:ind w:firstLine="461"/>
        <w:jc w:val="both"/>
        <w:rPr>
          <w:color w:val="000000"/>
        </w:rPr>
      </w:pPr>
      <w:r>
        <w:t xml:space="preserve">– </w:t>
      </w:r>
      <w:r>
        <w:rPr>
          <w:color w:val="000000"/>
        </w:rPr>
        <w:t>Эй, Бекс</w:t>
      </w:r>
      <w:r>
        <w:rPr>
          <w:color w:val="000000"/>
          <w:shd w:val="clear" w:color="auto" w:fill="FFFFFF"/>
        </w:rPr>
        <w:t>,</w:t>
      </w:r>
      <w:r>
        <w:rPr>
          <w:color w:val="000000"/>
        </w:rPr>
        <w:t xml:space="preserve"> – сказал я и в непринужденном приветствии накинул свою руку на её плечи, идя вместе с ними.</w:t>
      </w:r>
      <w:r w:rsidRPr="0015215B">
        <w:rPr>
          <w:rStyle w:val="apple-converted-space"/>
          <w:color w:val="000000"/>
        </w:rPr>
        <w:t xml:space="preserve"> </w:t>
      </w:r>
      <w:r>
        <w:t xml:space="preserve">– </w:t>
      </w:r>
      <w:r>
        <w:rPr>
          <w:color w:val="000000"/>
        </w:rPr>
        <w:t xml:space="preserve">Ты видела Лорен сегодня? </w:t>
      </w:r>
      <w:r>
        <w:t>–</w:t>
      </w:r>
      <w:r>
        <w:rPr>
          <w:color w:val="000000"/>
        </w:rPr>
        <w:t xml:space="preserve"> Они были лучшими подругами, а я не хочу ждать четвёртого урока, чтобы увидеть Лорен на испанском языке.</w:t>
      </w:r>
    </w:p>
    <w:p w:rsidR="00745700" w:rsidRDefault="001D46E0">
      <w:pPr>
        <w:pStyle w:val="western"/>
        <w:shd w:val="clear" w:color="auto" w:fill="FFFFFF"/>
        <w:spacing w:before="0" w:after="0"/>
        <w:ind w:firstLine="461"/>
        <w:jc w:val="both"/>
      </w:pPr>
      <w:r>
        <w:rPr>
          <w:color w:val="000000"/>
        </w:rPr>
        <w:t xml:space="preserve">Ребекка, насколько я знал, в тайне надеялась, что её </w:t>
      </w:r>
      <w:proofErr w:type="gramStart"/>
      <w:r>
        <w:rPr>
          <w:color w:val="000000"/>
        </w:rPr>
        <w:t>подруга</w:t>
      </w:r>
      <w:proofErr w:type="gramEnd"/>
      <w:r>
        <w:rPr>
          <w:color w:val="000000"/>
        </w:rPr>
        <w:t xml:space="preserve"> и я</w:t>
      </w:r>
      <w:r w:rsidRPr="0015215B">
        <w:rPr>
          <w:rStyle w:val="apple-converted-space"/>
          <w:color w:val="000000"/>
        </w:rPr>
        <w:t xml:space="preserve"> </w:t>
      </w:r>
      <w:r>
        <w:rPr>
          <w:color w:val="000000"/>
        </w:rPr>
        <w:t>начнём серьёзно встречаться, чтобы вчетвером ходить на двойные свидания, она подняла брови и края губ в улыбке.</w:t>
      </w:r>
    </w:p>
    <w:p w:rsidR="00745700" w:rsidRDefault="001D46E0">
      <w:pPr>
        <w:pStyle w:val="western"/>
        <w:shd w:val="clear" w:color="auto" w:fill="FFFFFF"/>
        <w:spacing w:before="0" w:after="0"/>
        <w:ind w:firstLine="461"/>
        <w:jc w:val="both"/>
      </w:pPr>
      <w:r>
        <w:t>– Н</w:t>
      </w:r>
      <w:r>
        <w:rPr>
          <w:color w:val="000000"/>
        </w:rPr>
        <w:t>е терпится увидеться с ней?</w:t>
      </w:r>
    </w:p>
    <w:p w:rsidR="00745700" w:rsidRDefault="001D46E0">
      <w:pPr>
        <w:pStyle w:val="western"/>
        <w:shd w:val="clear" w:color="auto" w:fill="FFFFFF"/>
        <w:spacing w:before="0" w:after="0"/>
        <w:ind w:firstLine="461"/>
        <w:jc w:val="both"/>
        <w:rPr>
          <w:color w:val="000000"/>
        </w:rPr>
      </w:pPr>
      <w:r>
        <w:t xml:space="preserve">– </w:t>
      </w:r>
      <w:r>
        <w:rPr>
          <w:color w:val="000000"/>
        </w:rPr>
        <w:t>Очень</w:t>
      </w:r>
      <w:r w:rsidRPr="007846F4">
        <w:rPr>
          <w:color w:val="000000"/>
        </w:rPr>
        <w:t>,</w:t>
      </w:r>
      <w:r>
        <w:rPr>
          <w:color w:val="000000"/>
        </w:rPr>
        <w:t xml:space="preserve"> </w:t>
      </w:r>
      <w:r>
        <w:t xml:space="preserve">– </w:t>
      </w:r>
      <w:r>
        <w:rPr>
          <w:color w:val="000000"/>
        </w:rPr>
        <w:t>прошептал я ей на ухо, и снял на секунду с её плеч руку, пока мы входили в здание школы и проходили через стеклянные двери.</w:t>
      </w:r>
    </w:p>
    <w:p w:rsidR="00745700" w:rsidRDefault="001D46E0">
      <w:pPr>
        <w:pStyle w:val="western"/>
        <w:shd w:val="clear" w:color="auto" w:fill="FFFFFF"/>
        <w:spacing w:before="0" w:after="0"/>
        <w:ind w:firstLine="461"/>
        <w:jc w:val="both"/>
      </w:pPr>
      <w:r>
        <w:rPr>
          <w:color w:val="000000"/>
        </w:rPr>
        <w:t>Ребекка откинула на плечо свои густые</w:t>
      </w:r>
      <w:r w:rsidRPr="0015215B">
        <w:rPr>
          <w:rStyle w:val="apple-converted-space"/>
          <w:color w:val="000000"/>
        </w:rPr>
        <w:t xml:space="preserve"> </w:t>
      </w:r>
      <w:r>
        <w:rPr>
          <w:color w:val="000000"/>
        </w:rPr>
        <w:t>волосы,</w:t>
      </w:r>
      <w:r w:rsidRPr="0015215B">
        <w:rPr>
          <w:rStyle w:val="apple-converted-space"/>
          <w:color w:val="000000"/>
        </w:rPr>
        <w:t xml:space="preserve"> </w:t>
      </w:r>
      <w:r>
        <w:rPr>
          <w:color w:val="000000"/>
        </w:rPr>
        <w:t>светлые, как у меня, приобняла Тайлера, и посмотрела в мою сторону:</w:t>
      </w:r>
    </w:p>
    <w:p w:rsidR="00745700" w:rsidRDefault="001D46E0">
      <w:pPr>
        <w:pStyle w:val="western"/>
        <w:shd w:val="clear" w:color="auto" w:fill="FFFFFF"/>
        <w:spacing w:before="0" w:after="0"/>
        <w:ind w:firstLine="461"/>
        <w:jc w:val="both"/>
        <w:rPr>
          <w:color w:val="000000"/>
          <w:shd w:val="clear" w:color="auto" w:fill="FFFFFF"/>
        </w:rPr>
      </w:pPr>
      <w:r>
        <w:t xml:space="preserve">– Первый урок у неё </w:t>
      </w:r>
      <w:r>
        <w:rPr>
          <w:color w:val="000000"/>
        </w:rPr>
        <w:t>биология.</w:t>
      </w:r>
      <w:r w:rsidRPr="0015215B">
        <w:rPr>
          <w:rStyle w:val="apple-converted-space"/>
          <w:color w:val="000000"/>
        </w:rPr>
        <w:t xml:space="preserve"> </w:t>
      </w:r>
      <w:r>
        <w:rPr>
          <w:color w:val="000000"/>
        </w:rPr>
        <w:t>Давай посмотрим, вдруг она уже там.</w:t>
      </w:r>
    </w:p>
    <w:p w:rsidR="00745700" w:rsidRDefault="001D46E0">
      <w:pPr>
        <w:pStyle w:val="western"/>
        <w:shd w:val="clear" w:color="auto" w:fill="FFFFFF"/>
        <w:spacing w:before="0" w:after="0"/>
        <w:ind w:firstLine="461"/>
        <w:jc w:val="both"/>
        <w:rPr>
          <w:color w:val="000000"/>
          <w:shd w:val="clear" w:color="auto" w:fill="FFFFFF"/>
        </w:rPr>
      </w:pPr>
      <w:r>
        <w:rPr>
          <w:color w:val="000000"/>
          <w:shd w:val="clear" w:color="auto" w:fill="FFFFFF"/>
        </w:rPr>
        <w:t>Тайлер усмехнулся, видимо тоже подумав о</w:t>
      </w:r>
      <w:r>
        <w:rPr>
          <w:rStyle w:val="apple-converted-space"/>
          <w:color w:val="000000"/>
          <w:shd w:val="clear" w:color="auto" w:fill="FFFFFF"/>
        </w:rPr>
        <w:t xml:space="preserve"> </w:t>
      </w:r>
      <w:r>
        <w:rPr>
          <w:color w:val="000000"/>
          <w:shd w:val="clear" w:color="auto" w:fill="FFFFFF"/>
        </w:rPr>
        <w:t>больших надеждах его подруги, так как он хорошо знал, что серьёзных отношений между мной и Лорен никогда не будет.</w:t>
      </w:r>
      <w:r>
        <w:rPr>
          <w:rStyle w:val="apple-converted-space"/>
          <w:color w:val="000000"/>
          <w:shd w:val="clear" w:color="auto" w:fill="FFFFFF"/>
          <w:lang w:val="en-US"/>
        </w:rPr>
        <w:t> </w:t>
      </w:r>
    </w:p>
    <w:p w:rsidR="00745700" w:rsidRDefault="001D46E0">
      <w:pPr>
        <w:pStyle w:val="western"/>
        <w:shd w:val="clear" w:color="auto" w:fill="FFFFFF"/>
        <w:spacing w:before="0" w:after="0"/>
        <w:ind w:firstLine="461"/>
        <w:jc w:val="both"/>
        <w:rPr>
          <w:color w:val="000000"/>
          <w:shd w:val="clear" w:color="auto" w:fill="FFFFFF"/>
        </w:rPr>
      </w:pPr>
      <w:r>
        <w:rPr>
          <w:color w:val="000000"/>
          <w:shd w:val="clear" w:color="auto" w:fill="FFFFFF"/>
        </w:rPr>
        <w:t xml:space="preserve">Мы обменялись быстрым взглядом за головой Ребекки, </w:t>
      </w:r>
      <w:r w:rsidR="007846F4">
        <w:rPr>
          <w:color w:val="000000"/>
          <w:shd w:val="clear" w:color="auto" w:fill="FFFFFF"/>
        </w:rPr>
        <w:t xml:space="preserve">когда она повела нас в класс </w:t>
      </w:r>
      <w:r>
        <w:rPr>
          <w:color w:val="000000"/>
          <w:shd w:val="clear" w:color="auto" w:fill="FFFFFF"/>
        </w:rPr>
        <w:t xml:space="preserve">биологии, и ни один из нас не решился переубедить её в </w:t>
      </w:r>
      <w:r w:rsidR="007846F4">
        <w:rPr>
          <w:color w:val="000000"/>
          <w:shd w:val="clear" w:color="auto" w:fill="FFFFFF"/>
        </w:rPr>
        <w:t xml:space="preserve">тщетности </w:t>
      </w:r>
      <w:r>
        <w:rPr>
          <w:color w:val="000000"/>
          <w:shd w:val="clear" w:color="auto" w:fill="FFFFFF"/>
        </w:rPr>
        <w:t>миссии сватовства.</w:t>
      </w:r>
    </w:p>
    <w:p w:rsidR="00745700" w:rsidRDefault="001D46E0">
      <w:pPr>
        <w:pStyle w:val="western"/>
        <w:shd w:val="clear" w:color="auto" w:fill="FFFFFF"/>
        <w:spacing w:before="0" w:after="0"/>
        <w:ind w:firstLine="461"/>
        <w:jc w:val="both"/>
        <w:rPr>
          <w:color w:val="000000"/>
          <w:shd w:val="clear" w:color="auto" w:fill="FFFFFF"/>
        </w:rPr>
      </w:pPr>
      <w:r>
        <w:rPr>
          <w:color w:val="000000"/>
          <w:shd w:val="clear" w:color="auto" w:fill="FFFFFF"/>
        </w:rPr>
        <w:lastRenderedPageBreak/>
        <w:t>Лорен производила эффект грома среди ясного неба. Ещё два года назад я бы считал отношения с кем-то вроде неё безошибочными.</w:t>
      </w:r>
      <w:r>
        <w:rPr>
          <w:rStyle w:val="apple-converted-space"/>
          <w:color w:val="000000"/>
          <w:shd w:val="clear" w:color="auto" w:fill="FFFFFF"/>
        </w:rPr>
        <w:t> У меня когда-то уже</w:t>
      </w:r>
      <w:r>
        <w:rPr>
          <w:color w:val="000000"/>
          <w:shd w:val="clear" w:color="auto" w:fill="FFFFFF"/>
        </w:rPr>
        <w:t xml:space="preserve"> была подруга, прежде чем я начал встречаться со случайными девушками.</w:t>
      </w:r>
      <w:r>
        <w:rPr>
          <w:rStyle w:val="apple-converted-space"/>
          <w:color w:val="000000"/>
          <w:shd w:val="clear" w:color="auto" w:fill="FFFFFF"/>
        </w:rPr>
        <w:t> </w:t>
      </w:r>
      <w:r>
        <w:rPr>
          <w:color w:val="000000"/>
          <w:shd w:val="clear" w:color="auto" w:fill="FFFFFF"/>
        </w:rPr>
        <w:t>Но многое с тех пор для меня изменилось, и чтобы стать для меня единственной, это должна быть девочка, которая не будет флиртовать ни с кем, тем более не бросит меня из-за моего лучшего друга.</w:t>
      </w:r>
      <w:r>
        <w:rPr>
          <w:rStyle w:val="apple-converted-space"/>
          <w:color w:val="000000"/>
          <w:shd w:val="clear" w:color="auto" w:fill="FFFFFF"/>
        </w:rPr>
        <w:t> </w:t>
      </w:r>
    </w:p>
    <w:p w:rsidR="00745700" w:rsidRDefault="001D46E0">
      <w:pPr>
        <w:pStyle w:val="western"/>
        <w:shd w:val="clear" w:color="auto" w:fill="FFFFFF"/>
        <w:spacing w:before="0" w:after="0"/>
        <w:ind w:firstLine="461"/>
        <w:jc w:val="both"/>
        <w:rPr>
          <w:color w:val="000000"/>
          <w:shd w:val="clear" w:color="auto" w:fill="FFFFFF"/>
        </w:rPr>
      </w:pPr>
      <w:r>
        <w:rPr>
          <w:color w:val="000000"/>
          <w:shd w:val="clear" w:color="auto" w:fill="FFFFFF"/>
        </w:rPr>
        <w:t>Я до сих пор скрипел зубами при воспоминании, как Аманда Роземан во время весенних каникул в десятом классе сказала мне по телефону, что Майкл стал моей заменой и её бойфрендом.</w:t>
      </w:r>
      <w:r>
        <w:rPr>
          <w:rStyle w:val="apple-converted-space"/>
          <w:color w:val="000000"/>
          <w:shd w:val="clear" w:color="auto" w:fill="FFFFFF"/>
        </w:rPr>
        <w:t> </w:t>
      </w:r>
      <w:r>
        <w:rPr>
          <w:color w:val="000000"/>
          <w:shd w:val="clear" w:color="auto" w:fill="FFFFFF"/>
        </w:rPr>
        <w:t>Я сомневался, что в этом городе была девушка, которая могла бы заставить меня снова полюбить.</w:t>
      </w:r>
      <w:r>
        <w:rPr>
          <w:rStyle w:val="apple-converted-space"/>
          <w:color w:val="000000"/>
          <w:shd w:val="clear" w:color="auto" w:fill="FFFFFF"/>
        </w:rPr>
        <w:t> </w:t>
      </w:r>
      <w:r>
        <w:rPr>
          <w:color w:val="000000"/>
          <w:shd w:val="clear" w:color="auto" w:fill="FFFFFF"/>
        </w:rPr>
        <w:t>Однако если такая и была, я бы бросил вызов судьбе, чтобы наши с ней пути пересеклись прямо в эту минуту.</w:t>
      </w:r>
    </w:p>
    <w:p w:rsidR="00745700" w:rsidRDefault="001D46E0">
      <w:pPr>
        <w:pStyle w:val="western"/>
        <w:shd w:val="clear" w:color="auto" w:fill="FFFFFF"/>
        <w:spacing w:before="0" w:after="0"/>
        <w:ind w:firstLine="461"/>
        <w:jc w:val="both"/>
        <w:rPr>
          <w:color w:val="000000"/>
          <w:shd w:val="clear" w:color="auto" w:fill="FFFFFF"/>
        </w:rPr>
      </w:pPr>
      <w:r>
        <w:rPr>
          <w:color w:val="000000"/>
          <w:shd w:val="clear" w:color="auto" w:fill="FFFFFF"/>
        </w:rPr>
        <w:t>Как только мы завернули за угол, единственная девушка, которую я увидел, была Лорен.</w:t>
      </w:r>
      <w:r>
        <w:rPr>
          <w:rStyle w:val="apple-converted-space"/>
          <w:color w:val="000000"/>
          <w:shd w:val="clear" w:color="auto" w:fill="FFFFFF"/>
        </w:rPr>
        <w:t> </w:t>
      </w:r>
      <w:r>
        <w:rPr>
          <w:color w:val="000000"/>
          <w:shd w:val="clear" w:color="auto" w:fill="FFFFFF"/>
        </w:rPr>
        <w:t xml:space="preserve">Судя по всему, судьба опять облажалась, и </w:t>
      </w:r>
      <w:proofErr w:type="gramStart"/>
      <w:r>
        <w:rPr>
          <w:color w:val="000000"/>
          <w:shd w:val="clear" w:color="auto" w:fill="FFFFFF"/>
        </w:rPr>
        <w:t>я</w:t>
      </w:r>
      <w:proofErr w:type="gramEnd"/>
      <w:r>
        <w:rPr>
          <w:color w:val="000000"/>
          <w:shd w:val="clear" w:color="auto" w:fill="FFFFFF"/>
        </w:rPr>
        <w:t xml:space="preserve"> молча засмеялся про себя, качая головой.</w:t>
      </w:r>
    </w:p>
    <w:p w:rsidR="00745700" w:rsidRDefault="001D46E0">
      <w:pPr>
        <w:pStyle w:val="western"/>
        <w:shd w:val="clear" w:color="auto" w:fill="FFFFFF"/>
        <w:spacing w:before="0" w:after="0"/>
        <w:ind w:firstLine="461"/>
        <w:jc w:val="both"/>
        <w:rPr>
          <w:color w:val="000000"/>
        </w:rPr>
      </w:pPr>
      <w:r>
        <w:rPr>
          <w:color w:val="000000"/>
          <w:shd w:val="clear" w:color="auto" w:fill="FFFFFF"/>
        </w:rPr>
        <w:t>Мы присоединились к Лорен и двум парням, с которыми она разговаривала, Аллену Стоуну и Уэсли.</w:t>
      </w:r>
      <w:r>
        <w:rPr>
          <w:rStyle w:val="apple-converted-space"/>
          <w:color w:val="000000"/>
          <w:shd w:val="clear" w:color="auto" w:fill="FFFFFF"/>
        </w:rPr>
        <w:t> На самом деле я</w:t>
      </w:r>
      <w:r>
        <w:rPr>
          <w:color w:val="000000"/>
          <w:shd w:val="clear" w:color="auto" w:fill="FFFFFF"/>
        </w:rPr>
        <w:t xml:space="preserve"> не дружил с Уэсли, но мог позависать с ним иногда.</w:t>
      </w:r>
      <w:r>
        <w:rPr>
          <w:rStyle w:val="apple-converted-space"/>
          <w:color w:val="000000"/>
          <w:shd w:val="clear" w:color="auto" w:fill="FFFFFF"/>
        </w:rPr>
        <w:t> Каждый раз при встрече с ним я в первую очередь замечал его огромные, слоно</w:t>
      </w:r>
      <w:r>
        <w:rPr>
          <w:color w:val="000000"/>
          <w:shd w:val="clear" w:color="auto" w:fill="FFFFFF"/>
        </w:rPr>
        <w:t>подобные уши.</w:t>
      </w:r>
      <w:r>
        <w:rPr>
          <w:rStyle w:val="apple-converted-space"/>
          <w:color w:val="000000"/>
          <w:shd w:val="clear" w:color="auto" w:fill="FFFFFF"/>
        </w:rPr>
        <w:t> </w:t>
      </w:r>
      <w:r>
        <w:rPr>
          <w:color w:val="000000"/>
          <w:shd w:val="clear" w:color="auto" w:fill="FFFFFF"/>
        </w:rPr>
        <w:t xml:space="preserve">Сейчас он стоял, прислонившись плечом к шкафчику, перед Лорен, </w:t>
      </w:r>
      <w:proofErr w:type="gramStart"/>
      <w:r>
        <w:rPr>
          <w:color w:val="000000"/>
          <w:shd w:val="clear" w:color="auto" w:fill="FFFFFF"/>
        </w:rPr>
        <w:t>которая</w:t>
      </w:r>
      <w:proofErr w:type="gramEnd"/>
      <w:r>
        <w:rPr>
          <w:color w:val="000000"/>
          <w:shd w:val="clear" w:color="auto" w:fill="FFFFFF"/>
        </w:rPr>
        <w:t xml:space="preserve"> стояла ко мне спиной, и что-то сказал, что заставило её рассмеяться.</w:t>
      </w:r>
      <w:r>
        <w:rPr>
          <w:rStyle w:val="apple-converted-space"/>
          <w:color w:val="000000"/>
          <w:shd w:val="clear" w:color="auto" w:fill="FFFFFF"/>
        </w:rPr>
        <w:t> Он выпрямился, к</w:t>
      </w:r>
      <w:r>
        <w:rPr>
          <w:color w:val="000000"/>
          <w:shd w:val="clear" w:color="auto" w:fill="FFFFFF"/>
        </w:rPr>
        <w:t>ак только я подошёл к ним, демонстрируя ей своё присутствие.</w:t>
      </w:r>
    </w:p>
    <w:p w:rsidR="00745700" w:rsidRDefault="001D46E0">
      <w:pPr>
        <w:pStyle w:val="western"/>
        <w:shd w:val="clear" w:color="auto" w:fill="FFFFFF"/>
        <w:spacing w:before="0" w:after="0"/>
        <w:ind w:firstLine="461"/>
        <w:jc w:val="both"/>
      </w:pPr>
      <w:r>
        <w:rPr>
          <w:color w:val="000000"/>
        </w:rPr>
        <w:t>Как только она повернулась, за ленивой улыбкой мелькнули её жемчужно-белые зубы:</w:t>
      </w:r>
    </w:p>
    <w:p w:rsidR="00745700" w:rsidRDefault="001D46E0">
      <w:pPr>
        <w:pStyle w:val="western"/>
        <w:shd w:val="clear" w:color="auto" w:fill="FFFFFF"/>
        <w:spacing w:before="0" w:after="0"/>
        <w:ind w:firstLine="461"/>
        <w:jc w:val="both"/>
      </w:pPr>
      <w:r>
        <w:t xml:space="preserve">– </w:t>
      </w:r>
      <w:r>
        <w:rPr>
          <w:color w:val="000000"/>
        </w:rPr>
        <w:t xml:space="preserve">Привет, </w:t>
      </w:r>
      <w:proofErr w:type="gramStart"/>
      <w:r>
        <w:rPr>
          <w:color w:val="000000"/>
        </w:rPr>
        <w:t>красавчик</w:t>
      </w:r>
      <w:proofErr w:type="gramEnd"/>
      <w:r>
        <w:rPr>
          <w:color w:val="000000"/>
        </w:rPr>
        <w:t>.</w:t>
      </w:r>
    </w:p>
    <w:p w:rsidR="00745700" w:rsidRDefault="001D46E0">
      <w:pPr>
        <w:pStyle w:val="western"/>
        <w:shd w:val="clear" w:color="auto" w:fill="FFFFFF"/>
        <w:spacing w:before="0" w:after="0"/>
        <w:ind w:firstLine="461"/>
        <w:jc w:val="both"/>
      </w:pPr>
      <w:r>
        <w:t xml:space="preserve">– </w:t>
      </w:r>
      <w:r>
        <w:rPr>
          <w:color w:val="000000"/>
        </w:rPr>
        <w:t xml:space="preserve">Привет, красавица. </w:t>
      </w:r>
      <w:r>
        <w:t xml:space="preserve">– </w:t>
      </w:r>
      <w:r w:rsidRPr="007846F4">
        <w:rPr>
          <w:color w:val="000000"/>
        </w:rPr>
        <w:t>Я мог бы поцелова</w:t>
      </w:r>
      <w:r>
        <w:rPr>
          <w:color w:val="000000"/>
        </w:rPr>
        <w:t>ть</w:t>
      </w:r>
      <w:r w:rsidRPr="007846F4">
        <w:rPr>
          <w:color w:val="000000"/>
        </w:rPr>
        <w:t xml:space="preserve"> е</w:t>
      </w:r>
      <w:r>
        <w:rPr>
          <w:color w:val="000000"/>
        </w:rPr>
        <w:t>ё</w:t>
      </w:r>
      <w:r w:rsidRPr="007846F4">
        <w:rPr>
          <w:color w:val="000000"/>
        </w:rPr>
        <w:t xml:space="preserve"> </w:t>
      </w:r>
      <w:r>
        <w:rPr>
          <w:color w:val="000000"/>
        </w:rPr>
        <w:t>в губы</w:t>
      </w:r>
      <w:r w:rsidRPr="007846F4">
        <w:rPr>
          <w:color w:val="000000"/>
        </w:rPr>
        <w:t xml:space="preserve">, но она </w:t>
      </w:r>
      <w:r>
        <w:rPr>
          <w:color w:val="000000"/>
        </w:rPr>
        <w:t>с утра накрасила их блестящей</w:t>
      </w:r>
      <w:r w:rsidRPr="007846F4">
        <w:rPr>
          <w:color w:val="000000"/>
        </w:rPr>
        <w:t xml:space="preserve"> красн</w:t>
      </w:r>
      <w:r>
        <w:rPr>
          <w:color w:val="000000"/>
        </w:rPr>
        <w:t>ой</w:t>
      </w:r>
      <w:r w:rsidRPr="007846F4">
        <w:rPr>
          <w:color w:val="000000"/>
        </w:rPr>
        <w:t xml:space="preserve"> помад</w:t>
      </w:r>
      <w:r>
        <w:rPr>
          <w:color w:val="000000"/>
        </w:rPr>
        <w:t>ой</w:t>
      </w:r>
      <w:r w:rsidRPr="007846F4">
        <w:rPr>
          <w:color w:val="000000"/>
        </w:rPr>
        <w:t>.</w:t>
      </w:r>
      <w:r w:rsidRPr="007846F4">
        <w:rPr>
          <w:rStyle w:val="apple-converted-space"/>
          <w:color w:val="000000"/>
        </w:rPr>
        <w:t xml:space="preserve"> </w:t>
      </w:r>
      <w:r>
        <w:rPr>
          <w:rStyle w:val="apple-converted-space"/>
          <w:color w:val="000000"/>
        </w:rPr>
        <w:t xml:space="preserve">Я не целовал её накрашенные губы, как и накрашенные губы других девочек, потому что после этого мой рот всегда наполнялся вкусом пластмассы, от которого я потом не мог избавиться часами. </w:t>
      </w:r>
      <w:r>
        <w:rPr>
          <w:color w:val="000000"/>
        </w:rPr>
        <w:t>Лорен знала это.</w:t>
      </w:r>
      <w:r w:rsidRPr="0015215B">
        <w:rPr>
          <w:rStyle w:val="apple-converted-space"/>
          <w:color w:val="000000"/>
        </w:rPr>
        <w:t xml:space="preserve"> </w:t>
      </w:r>
      <w:r>
        <w:rPr>
          <w:rStyle w:val="apple-converted-space"/>
          <w:color w:val="000000"/>
        </w:rPr>
        <w:t>По этой причине о</w:t>
      </w:r>
      <w:r>
        <w:rPr>
          <w:color w:val="000000"/>
        </w:rPr>
        <w:t>на никогда не пользовалась косметикой, когда мы встречались для занятий.</w:t>
      </w:r>
    </w:p>
    <w:p w:rsidR="00745700" w:rsidRDefault="001D46E0">
      <w:pPr>
        <w:pStyle w:val="western"/>
        <w:shd w:val="clear" w:color="auto" w:fill="FFFFFF"/>
        <w:spacing w:before="0" w:after="0"/>
        <w:ind w:firstLine="461"/>
        <w:jc w:val="both"/>
        <w:rPr>
          <w:color w:val="000000"/>
        </w:rPr>
      </w:pPr>
      <w:r>
        <w:t xml:space="preserve">– </w:t>
      </w:r>
      <w:r w:rsidRPr="007846F4">
        <w:rPr>
          <w:color w:val="000000"/>
        </w:rPr>
        <w:t xml:space="preserve">Что привело </w:t>
      </w:r>
      <w:r>
        <w:rPr>
          <w:color w:val="000000"/>
        </w:rPr>
        <w:t>тебя</w:t>
      </w:r>
      <w:r w:rsidRPr="007846F4">
        <w:rPr>
          <w:color w:val="000000"/>
        </w:rPr>
        <w:t xml:space="preserve"> в мо</w:t>
      </w:r>
      <w:r>
        <w:rPr>
          <w:color w:val="000000"/>
        </w:rPr>
        <w:t>й</w:t>
      </w:r>
      <w:r w:rsidRPr="007846F4">
        <w:rPr>
          <w:color w:val="000000"/>
        </w:rPr>
        <w:t xml:space="preserve"> класс</w:t>
      </w:r>
      <w:r>
        <w:rPr>
          <w:color w:val="000000"/>
        </w:rPr>
        <w:t xml:space="preserve"> по</w:t>
      </w:r>
      <w:r w:rsidRPr="007846F4">
        <w:rPr>
          <w:color w:val="000000"/>
        </w:rPr>
        <w:t xml:space="preserve"> биологии?</w:t>
      </w:r>
      <w:r>
        <w:rPr>
          <w:color w:val="000000"/>
        </w:rPr>
        <w:t xml:space="preserve"> </w:t>
      </w:r>
      <w:r>
        <w:t xml:space="preserve">– </w:t>
      </w:r>
      <w:r w:rsidRPr="007846F4">
        <w:rPr>
          <w:color w:val="000000"/>
        </w:rPr>
        <w:t xml:space="preserve">Она </w:t>
      </w:r>
      <w:r>
        <w:rPr>
          <w:color w:val="000000"/>
        </w:rPr>
        <w:t>посмеивалась</w:t>
      </w:r>
      <w:r w:rsidRPr="007846F4">
        <w:rPr>
          <w:color w:val="000000"/>
        </w:rPr>
        <w:t xml:space="preserve"> с поднят</w:t>
      </w:r>
      <w:r>
        <w:rPr>
          <w:color w:val="000000"/>
        </w:rPr>
        <w:t>ым</w:t>
      </w:r>
      <w:r w:rsidRPr="007846F4">
        <w:rPr>
          <w:color w:val="000000"/>
        </w:rPr>
        <w:t xml:space="preserve"> подбородк</w:t>
      </w:r>
      <w:r>
        <w:rPr>
          <w:color w:val="000000"/>
        </w:rPr>
        <w:t>ом</w:t>
      </w:r>
      <w:r w:rsidRPr="007846F4">
        <w:rPr>
          <w:color w:val="000000"/>
        </w:rPr>
        <w:t xml:space="preserve"> и </w:t>
      </w:r>
      <w:r>
        <w:rPr>
          <w:color w:val="000000"/>
        </w:rPr>
        <w:t>с искрой настоящего</w:t>
      </w:r>
      <w:r w:rsidRPr="007846F4">
        <w:rPr>
          <w:color w:val="000000"/>
        </w:rPr>
        <w:t xml:space="preserve"> интерес</w:t>
      </w:r>
      <w:r>
        <w:rPr>
          <w:color w:val="000000"/>
        </w:rPr>
        <w:t>а</w:t>
      </w:r>
      <w:r w:rsidRPr="007846F4">
        <w:rPr>
          <w:color w:val="000000"/>
        </w:rPr>
        <w:t xml:space="preserve"> в е</w:t>
      </w:r>
      <w:r>
        <w:rPr>
          <w:color w:val="000000"/>
        </w:rPr>
        <w:t xml:space="preserve">ё </w:t>
      </w:r>
      <w:r w:rsidRPr="007846F4">
        <w:rPr>
          <w:color w:val="000000"/>
        </w:rPr>
        <w:t>т</w:t>
      </w:r>
      <w:r>
        <w:rPr>
          <w:color w:val="000000"/>
        </w:rPr>
        <w:t>ё</w:t>
      </w:r>
      <w:r w:rsidRPr="007846F4">
        <w:rPr>
          <w:color w:val="000000"/>
        </w:rPr>
        <w:t>мных глазах.</w:t>
      </w:r>
      <w:r w:rsidRPr="007846F4">
        <w:rPr>
          <w:rStyle w:val="apple-converted-space"/>
          <w:color w:val="000000"/>
        </w:rPr>
        <w:t xml:space="preserve"> </w:t>
      </w:r>
      <w:r>
        <w:t>– Ты</w:t>
      </w:r>
      <w:r>
        <w:rPr>
          <w:color w:val="000000"/>
        </w:rPr>
        <w:t xml:space="preserve"> соскучился по мне?</w:t>
      </w:r>
    </w:p>
    <w:p w:rsidR="00745700" w:rsidRDefault="001D46E0">
      <w:pPr>
        <w:pStyle w:val="western"/>
        <w:shd w:val="clear" w:color="auto" w:fill="FFFFFF"/>
        <w:spacing w:before="0" w:after="0"/>
        <w:ind w:firstLine="461"/>
        <w:jc w:val="both"/>
      </w:pPr>
      <w:r>
        <w:rPr>
          <w:color w:val="000000"/>
        </w:rPr>
        <w:t>Я уверенным жестом положил одну руку на шкафчик рядом с её головой.</w:t>
      </w:r>
    </w:p>
    <w:p w:rsidR="00745700" w:rsidRDefault="001D46E0">
      <w:pPr>
        <w:pStyle w:val="western"/>
        <w:shd w:val="clear" w:color="auto" w:fill="FFFFFF"/>
        <w:spacing w:before="0" w:after="0"/>
        <w:ind w:firstLine="461"/>
        <w:jc w:val="both"/>
      </w:pPr>
      <w:r>
        <w:t>– Если</w:t>
      </w:r>
      <w:r>
        <w:rPr>
          <w:color w:val="000000"/>
        </w:rPr>
        <w:t xml:space="preserve"> вытрешь губы, то я покажу тебе насколько.</w:t>
      </w:r>
    </w:p>
    <w:p w:rsidR="00745700" w:rsidRDefault="001D46E0">
      <w:pPr>
        <w:pStyle w:val="western"/>
        <w:shd w:val="clear" w:color="auto" w:fill="FFFFFF"/>
        <w:spacing w:before="0" w:after="0"/>
        <w:ind w:firstLine="461"/>
        <w:jc w:val="both"/>
        <w:rPr>
          <w:color w:val="000000"/>
        </w:rPr>
      </w:pPr>
      <w:r>
        <w:t xml:space="preserve">– </w:t>
      </w:r>
      <w:r w:rsidRPr="007846F4">
        <w:rPr>
          <w:color w:val="000000"/>
        </w:rPr>
        <w:t>Я думал</w:t>
      </w:r>
      <w:r>
        <w:rPr>
          <w:color w:val="000000"/>
        </w:rPr>
        <w:t>а</w:t>
      </w:r>
      <w:r w:rsidRPr="007846F4">
        <w:rPr>
          <w:color w:val="000000"/>
        </w:rPr>
        <w:t>, что ясно</w:t>
      </w:r>
      <w:r w:rsidRPr="007846F4">
        <w:rPr>
          <w:rStyle w:val="apple-converted-space"/>
          <w:color w:val="000000"/>
        </w:rPr>
        <w:t xml:space="preserve"> </w:t>
      </w:r>
      <w:r>
        <w:rPr>
          <w:rStyle w:val="apple-converted-space"/>
          <w:color w:val="000000"/>
        </w:rPr>
        <w:t xml:space="preserve">выразилась </w:t>
      </w:r>
      <w:r>
        <w:rPr>
          <w:color w:val="000000"/>
        </w:rPr>
        <w:t xml:space="preserve">вчера. </w:t>
      </w:r>
      <w:r>
        <w:t>–</w:t>
      </w:r>
      <w:r w:rsidRPr="0015215B">
        <w:rPr>
          <w:rStyle w:val="apple-converted-space"/>
          <w:color w:val="000000"/>
        </w:rPr>
        <w:t xml:space="preserve"> </w:t>
      </w:r>
      <w:r>
        <w:rPr>
          <w:color w:val="000000"/>
        </w:rPr>
        <w:t>Лорен удерживала мой взгляд с дразнящей усмешкой.</w:t>
      </w:r>
      <w:r w:rsidRPr="0015215B">
        <w:rPr>
          <w:rStyle w:val="apple-converted-space"/>
          <w:color w:val="000000"/>
        </w:rPr>
        <w:t xml:space="preserve"> </w:t>
      </w:r>
      <w:r>
        <w:t xml:space="preserve">– </w:t>
      </w:r>
      <w:r>
        <w:rPr>
          <w:color w:val="000000"/>
        </w:rPr>
        <w:t xml:space="preserve">Этого не случится, пока ты не научишься </w:t>
      </w:r>
      <w:r>
        <w:rPr>
          <w:color w:val="000000"/>
          <w:shd w:val="clear" w:color="auto" w:fill="FFFFFF"/>
        </w:rPr>
        <w:t>спрягать будущее совершённое время</w:t>
      </w:r>
      <w:r>
        <w:rPr>
          <w:color w:val="000000"/>
        </w:rPr>
        <w:t>.</w:t>
      </w:r>
    </w:p>
    <w:p w:rsidR="00745700" w:rsidRDefault="001D46E0">
      <w:pPr>
        <w:pStyle w:val="western"/>
        <w:shd w:val="clear" w:color="auto" w:fill="FFFFFF"/>
        <w:spacing w:before="0" w:after="0"/>
        <w:ind w:firstLine="461"/>
        <w:jc w:val="both"/>
        <w:rPr>
          <w:color w:val="000000"/>
        </w:rPr>
      </w:pPr>
      <w:r>
        <w:rPr>
          <w:color w:val="000000"/>
        </w:rPr>
        <w:t>Я ждал этой фразы.</w:t>
      </w:r>
      <w:r w:rsidRPr="0015215B">
        <w:rPr>
          <w:rStyle w:val="apple-converted-space"/>
          <w:color w:val="000000"/>
        </w:rPr>
        <w:t xml:space="preserve"> </w:t>
      </w:r>
      <w:r>
        <w:rPr>
          <w:color w:val="000000"/>
        </w:rPr>
        <w:t>Наклонившись</w:t>
      </w:r>
      <w:r w:rsidRPr="0015215B">
        <w:rPr>
          <w:color w:val="000000"/>
        </w:rPr>
        <w:t xml:space="preserve"> </w:t>
      </w:r>
      <w:r>
        <w:rPr>
          <w:color w:val="000000"/>
        </w:rPr>
        <w:t>поближе</w:t>
      </w:r>
      <w:r w:rsidRPr="0015215B">
        <w:rPr>
          <w:color w:val="000000"/>
        </w:rPr>
        <w:t xml:space="preserve">, </w:t>
      </w:r>
      <w:r>
        <w:rPr>
          <w:color w:val="000000"/>
        </w:rPr>
        <w:t>я</w:t>
      </w:r>
      <w:r w:rsidRPr="0015215B">
        <w:rPr>
          <w:color w:val="000000"/>
        </w:rPr>
        <w:t xml:space="preserve"> </w:t>
      </w:r>
      <w:r>
        <w:rPr>
          <w:color w:val="000000"/>
        </w:rPr>
        <w:t>промурлыкал</w:t>
      </w:r>
      <w:r w:rsidRPr="0015215B">
        <w:rPr>
          <w:color w:val="000000"/>
        </w:rPr>
        <w:t xml:space="preserve"> </w:t>
      </w:r>
      <w:r>
        <w:rPr>
          <w:color w:val="000000"/>
        </w:rPr>
        <w:t>ей</w:t>
      </w:r>
      <w:r w:rsidRPr="0015215B">
        <w:rPr>
          <w:color w:val="000000"/>
        </w:rPr>
        <w:t xml:space="preserve"> </w:t>
      </w:r>
      <w:r>
        <w:rPr>
          <w:color w:val="000000"/>
        </w:rPr>
        <w:t>на</w:t>
      </w:r>
      <w:r w:rsidRPr="0015215B">
        <w:rPr>
          <w:color w:val="000000"/>
        </w:rPr>
        <w:t xml:space="preserve"> </w:t>
      </w:r>
      <w:r>
        <w:rPr>
          <w:color w:val="000000"/>
        </w:rPr>
        <w:t>ухо</w:t>
      </w:r>
      <w:r w:rsidRPr="0015215B">
        <w:rPr>
          <w:color w:val="000000"/>
        </w:rPr>
        <w:t xml:space="preserve">: </w:t>
      </w:r>
      <w:r w:rsidRPr="0015215B">
        <w:rPr>
          <w:i/>
          <w:iCs/>
        </w:rPr>
        <w:t>"</w:t>
      </w:r>
      <w:r>
        <w:rPr>
          <w:i/>
          <w:iCs/>
          <w:lang w:val="en-US"/>
        </w:rPr>
        <w:t>Al</w:t>
      </w:r>
      <w:r w:rsidRPr="0015215B">
        <w:rPr>
          <w:i/>
          <w:iCs/>
        </w:rPr>
        <w:t xml:space="preserve"> </w:t>
      </w:r>
      <w:r>
        <w:rPr>
          <w:i/>
          <w:iCs/>
          <w:lang w:val="en-US"/>
        </w:rPr>
        <w:t>final</w:t>
      </w:r>
      <w:r w:rsidRPr="0015215B">
        <w:rPr>
          <w:i/>
          <w:iCs/>
        </w:rPr>
        <w:t xml:space="preserve"> </w:t>
      </w:r>
      <w:r>
        <w:rPr>
          <w:i/>
          <w:iCs/>
          <w:lang w:val="en-US"/>
        </w:rPr>
        <w:t>del</w:t>
      </w:r>
      <w:r w:rsidRPr="0015215B">
        <w:rPr>
          <w:i/>
          <w:iCs/>
        </w:rPr>
        <w:t xml:space="preserve"> </w:t>
      </w:r>
      <w:r>
        <w:rPr>
          <w:i/>
          <w:iCs/>
          <w:lang w:val="en-US"/>
        </w:rPr>
        <w:t>d</w:t>
      </w:r>
      <w:r w:rsidRPr="0015215B">
        <w:rPr>
          <w:i/>
          <w:iCs/>
        </w:rPr>
        <w:t>í</w:t>
      </w:r>
      <w:r>
        <w:rPr>
          <w:i/>
          <w:iCs/>
          <w:lang w:val="en-US"/>
        </w:rPr>
        <w:t>a</w:t>
      </w:r>
      <w:r w:rsidRPr="0015215B">
        <w:rPr>
          <w:i/>
          <w:iCs/>
        </w:rPr>
        <w:t>...</w:t>
      </w:r>
      <w:r>
        <w:rPr>
          <w:i/>
          <w:iCs/>
          <w:lang w:val="en-US"/>
        </w:rPr>
        <w:t>yo</w:t>
      </w:r>
      <w:r w:rsidRPr="0015215B">
        <w:rPr>
          <w:i/>
          <w:iCs/>
        </w:rPr>
        <w:t xml:space="preserve"> </w:t>
      </w:r>
      <w:r>
        <w:rPr>
          <w:i/>
          <w:iCs/>
          <w:lang w:val="en-US"/>
        </w:rPr>
        <w:t>habr</w:t>
      </w:r>
      <w:r w:rsidRPr="0015215B">
        <w:rPr>
          <w:i/>
          <w:iCs/>
        </w:rPr>
        <w:t xml:space="preserve">é </w:t>
      </w:r>
      <w:r>
        <w:rPr>
          <w:i/>
          <w:iCs/>
          <w:lang w:val="en-US"/>
        </w:rPr>
        <w:t>quitado</w:t>
      </w:r>
      <w:r w:rsidRPr="0015215B">
        <w:rPr>
          <w:i/>
          <w:iCs/>
        </w:rPr>
        <w:t xml:space="preserve"> </w:t>
      </w:r>
      <w:r>
        <w:rPr>
          <w:i/>
          <w:iCs/>
          <w:lang w:val="en-US"/>
        </w:rPr>
        <w:t>tus</w:t>
      </w:r>
      <w:r w:rsidRPr="0015215B">
        <w:rPr>
          <w:i/>
          <w:iCs/>
        </w:rPr>
        <w:t xml:space="preserve"> </w:t>
      </w:r>
      <w:r>
        <w:rPr>
          <w:i/>
          <w:iCs/>
          <w:lang w:val="en-US"/>
        </w:rPr>
        <w:t>bragas</w:t>
      </w:r>
      <w:r>
        <w:rPr>
          <w:rStyle w:val="aa"/>
          <w:i/>
          <w:iCs/>
          <w:lang w:val="en-US"/>
        </w:rPr>
        <w:footnoteReference w:id="2"/>
      </w:r>
      <w:r w:rsidRPr="0015215B">
        <w:rPr>
          <w:i/>
          <w:iCs/>
        </w:rPr>
        <w:t>.</w:t>
      </w:r>
      <w:r w:rsidRPr="0015215B">
        <w:t xml:space="preserve">" </w:t>
      </w:r>
    </w:p>
    <w:p w:rsidR="00745700" w:rsidRDefault="001D46E0">
      <w:pPr>
        <w:pStyle w:val="western"/>
        <w:shd w:val="clear" w:color="auto" w:fill="FFFFFF"/>
        <w:spacing w:before="0" w:after="0"/>
        <w:ind w:firstLine="461"/>
        <w:jc w:val="both"/>
      </w:pPr>
      <w:r>
        <w:rPr>
          <w:color w:val="000000"/>
        </w:rPr>
        <w:t>Лорен мягко выдохнула в конце фразы, когда я сказал, что сниму с неё трусики к концу дня.</w:t>
      </w:r>
      <w:r w:rsidRPr="0015215B">
        <w:rPr>
          <w:rStyle w:val="apple-converted-space"/>
          <w:color w:val="000000"/>
        </w:rPr>
        <w:t xml:space="preserve"> </w:t>
      </w:r>
    </w:p>
    <w:p w:rsidR="00745700" w:rsidRDefault="001D46E0">
      <w:pPr>
        <w:pStyle w:val="western"/>
        <w:shd w:val="clear" w:color="auto" w:fill="FFFFFF"/>
        <w:spacing w:before="0" w:after="0"/>
        <w:ind w:firstLine="461"/>
        <w:jc w:val="both"/>
      </w:pPr>
      <w:r>
        <w:t xml:space="preserve">– </w:t>
      </w:r>
      <w:r>
        <w:rPr>
          <w:color w:val="000000"/>
        </w:rPr>
        <w:t xml:space="preserve">Своими зубами... </w:t>
      </w:r>
      <w:r>
        <w:t xml:space="preserve">– </w:t>
      </w:r>
      <w:r>
        <w:rPr>
          <w:color w:val="000000"/>
        </w:rPr>
        <w:t>добавил я тихо с опасной</w:t>
      </w:r>
      <w:r w:rsidRPr="0015215B">
        <w:rPr>
          <w:rStyle w:val="apple-converted-space"/>
          <w:color w:val="000000"/>
        </w:rPr>
        <w:t xml:space="preserve"> </w:t>
      </w:r>
      <w:r>
        <w:rPr>
          <w:color w:val="000000"/>
        </w:rPr>
        <w:t>интонацией, наслаждаясь</w:t>
      </w:r>
      <w:r w:rsidR="007846F4">
        <w:rPr>
          <w:color w:val="000000"/>
        </w:rPr>
        <w:t xml:space="preserve">, </w:t>
      </w:r>
      <w:r>
        <w:rPr>
          <w:color w:val="000000"/>
        </w:rPr>
        <w:t>как зарумянились её обычно бледные щеки при моём обещании.</w:t>
      </w:r>
      <w:r w:rsidRPr="0015215B">
        <w:rPr>
          <w:rStyle w:val="apple-converted-space"/>
          <w:color w:val="000000"/>
        </w:rPr>
        <w:t xml:space="preserve"> </w:t>
      </w:r>
      <w:r>
        <w:rPr>
          <w:rStyle w:val="apple-converted-space"/>
          <w:color w:val="000000"/>
        </w:rPr>
        <w:t>Мне всегда нравилось з</w:t>
      </w:r>
      <w:r>
        <w:rPr>
          <w:color w:val="000000"/>
        </w:rPr>
        <w:t>аставать её врасплох, что позволяло чувствовать себя более уверенным в себе.</w:t>
      </w:r>
    </w:p>
    <w:p w:rsidR="00745700" w:rsidRDefault="001D46E0">
      <w:pPr>
        <w:pStyle w:val="western"/>
        <w:shd w:val="clear" w:color="auto" w:fill="FFFFFF"/>
        <w:spacing w:before="0" w:after="0"/>
        <w:ind w:firstLine="461"/>
        <w:jc w:val="both"/>
      </w:pPr>
      <w:r>
        <w:t xml:space="preserve">– </w:t>
      </w:r>
      <w:r>
        <w:rPr>
          <w:color w:val="000000"/>
        </w:rPr>
        <w:t>Ах, я вижу, ты на самом деле заглядывал в учебник разок.</w:t>
      </w:r>
    </w:p>
    <w:p w:rsidR="00745700" w:rsidRDefault="001D46E0">
      <w:pPr>
        <w:pStyle w:val="western"/>
        <w:shd w:val="clear" w:color="auto" w:fill="FFFFFF"/>
        <w:spacing w:before="0" w:after="0"/>
        <w:ind w:firstLine="461"/>
        <w:jc w:val="both"/>
        <w:rPr>
          <w:color w:val="000000"/>
        </w:rPr>
      </w:pPr>
      <w:r>
        <w:t xml:space="preserve">– Я готов продолжить учёбу позже. </w:t>
      </w:r>
      <w:r>
        <w:rPr>
          <w:rStyle w:val="apple-converted-space"/>
          <w:color w:val="000000"/>
        </w:rPr>
        <w:t>Что скажешь</w:t>
      </w:r>
      <w:r>
        <w:rPr>
          <w:color w:val="000000"/>
        </w:rPr>
        <w:t>?</w:t>
      </w:r>
    </w:p>
    <w:p w:rsidR="00745700" w:rsidRDefault="001D46E0">
      <w:pPr>
        <w:pStyle w:val="western"/>
        <w:shd w:val="clear" w:color="auto" w:fill="FFFFFF"/>
        <w:spacing w:before="0" w:after="0"/>
        <w:ind w:firstLine="461"/>
        <w:jc w:val="both"/>
      </w:pPr>
      <w:r>
        <w:rPr>
          <w:color w:val="000000"/>
        </w:rPr>
        <w:t>Она окинула меня дерзким взглядом:</w:t>
      </w:r>
    </w:p>
    <w:p w:rsidR="00745700" w:rsidRDefault="001D46E0">
      <w:pPr>
        <w:pStyle w:val="western"/>
        <w:shd w:val="clear" w:color="auto" w:fill="FFFFFF"/>
        <w:spacing w:before="0" w:after="0"/>
        <w:ind w:firstLine="461"/>
        <w:jc w:val="both"/>
        <w:rPr>
          <w:color w:val="000000"/>
        </w:rPr>
      </w:pPr>
      <w:r>
        <w:t xml:space="preserve">– </w:t>
      </w:r>
      <w:r>
        <w:rPr>
          <w:color w:val="000000"/>
        </w:rPr>
        <w:t>Я буду одна дома до четырех тридцати.</w:t>
      </w:r>
    </w:p>
    <w:p w:rsidR="00745700" w:rsidRDefault="001D46E0">
      <w:pPr>
        <w:pStyle w:val="western"/>
        <w:shd w:val="clear" w:color="auto" w:fill="FFFFFF"/>
        <w:spacing w:before="0" w:after="0"/>
        <w:ind w:firstLine="461"/>
        <w:jc w:val="both"/>
      </w:pPr>
      <w:r>
        <w:rPr>
          <w:color w:val="000000"/>
        </w:rPr>
        <w:t>К сожалению, у меня были планы днём:</w:t>
      </w:r>
    </w:p>
    <w:p w:rsidR="00745700" w:rsidRDefault="001D46E0">
      <w:pPr>
        <w:pStyle w:val="western"/>
        <w:shd w:val="clear" w:color="auto" w:fill="FFFFFF"/>
        <w:spacing w:before="0" w:after="0"/>
        <w:ind w:firstLine="461"/>
        <w:jc w:val="both"/>
      </w:pPr>
      <w:r>
        <w:t xml:space="preserve">– У меня тренировка по баскетболу сегодня после школы, – сказал я, меняя соблазнительный тон </w:t>
      </w:r>
      <w:proofErr w:type="gramStart"/>
      <w:r>
        <w:t>на</w:t>
      </w:r>
      <w:proofErr w:type="gramEnd"/>
      <w:r>
        <w:t xml:space="preserve"> нормальный. –  Н</w:t>
      </w:r>
      <w:r>
        <w:rPr>
          <w:color w:val="000000"/>
        </w:rPr>
        <w:t>о ты можешь прийти ко мне домой после пяти.</w:t>
      </w:r>
    </w:p>
    <w:p w:rsidR="00745700" w:rsidRDefault="001D46E0" w:rsidP="00DE71E4">
      <w:pPr>
        <w:spacing w:after="0" w:line="240" w:lineRule="auto"/>
        <w:ind w:firstLine="709"/>
        <w:jc w:val="both"/>
      </w:pPr>
      <w:r>
        <w:rPr>
          <w:rFonts w:ascii="Times New Roman" w:hAnsi="Times New Roman"/>
          <w:sz w:val="24"/>
          <w:szCs w:val="24"/>
        </w:rPr>
        <w:t xml:space="preserve">– Эй! –  Мягкий голос позади меня заставил повернуть голову, прежде чем я успел получить ответ от Лорен. Справа от меня стояла девушка, имя которой не всплыло в моей </w:t>
      </w:r>
      <w:r>
        <w:rPr>
          <w:rFonts w:ascii="Times New Roman" w:hAnsi="Times New Roman"/>
          <w:sz w:val="24"/>
          <w:szCs w:val="24"/>
        </w:rPr>
        <w:lastRenderedPageBreak/>
        <w:t xml:space="preserve">памяти. Она посмотрела мне прямо в глаза и поправила очки на курносом носе. Её волосы медового цвета были собраны в скромный хвост. </w:t>
      </w:r>
      <w:r>
        <w:rPr>
          <w:rFonts w:ascii="Times New Roman" w:hAnsi="Times New Roman"/>
          <w:color w:val="000000"/>
          <w:sz w:val="24"/>
          <w:szCs w:val="24"/>
        </w:rPr>
        <w:t xml:space="preserve">На левой груди её розовой рубашки было написано </w:t>
      </w:r>
      <w:r>
        <w:rPr>
          <w:rFonts w:ascii="Times New Roman" w:hAnsi="Times New Roman"/>
          <w:color w:val="000000"/>
          <w:sz w:val="24"/>
          <w:szCs w:val="24"/>
          <w:shd w:val="clear" w:color="auto" w:fill="FFFFFF"/>
        </w:rPr>
        <w:t xml:space="preserve">"Экспекто патронум" из Гарри Поттера с контуром вылетающего белого кролика из волшебной палочки. </w:t>
      </w:r>
      <w:r>
        <w:rPr>
          <w:rFonts w:ascii="Times New Roman" w:hAnsi="Times New Roman"/>
          <w:sz w:val="24"/>
          <w:szCs w:val="24"/>
        </w:rPr>
        <w:t xml:space="preserve">Из правого нагрудного кармана торчал калькулятор. </w:t>
      </w:r>
      <w:r>
        <w:rPr>
          <w:rFonts w:ascii="Times New Roman" w:hAnsi="Times New Roman"/>
          <w:color w:val="000000"/>
          <w:sz w:val="24"/>
          <w:szCs w:val="24"/>
          <w:shd w:val="clear" w:color="auto" w:fill="FFFFFF"/>
        </w:rPr>
        <w:t xml:space="preserve">Она </w:t>
      </w:r>
      <w:r w:rsidR="007846F4">
        <w:rPr>
          <w:rFonts w:ascii="Times New Roman" w:hAnsi="Times New Roman"/>
          <w:color w:val="000000"/>
          <w:sz w:val="24"/>
          <w:szCs w:val="24"/>
          <w:shd w:val="clear" w:color="auto" w:fill="FFFFFF"/>
        </w:rPr>
        <w:t xml:space="preserve">была </w:t>
      </w:r>
      <w:r>
        <w:rPr>
          <w:rFonts w:ascii="Times New Roman" w:hAnsi="Times New Roman"/>
          <w:color w:val="000000"/>
          <w:sz w:val="24"/>
          <w:szCs w:val="24"/>
          <w:shd w:val="clear" w:color="auto" w:fill="FFFFFF"/>
        </w:rPr>
        <w:t xml:space="preserve">из тех, кто </w:t>
      </w:r>
      <w:r w:rsidR="00137AE7">
        <w:rPr>
          <w:rFonts w:ascii="Times New Roman" w:hAnsi="Times New Roman"/>
          <w:color w:val="000000"/>
          <w:sz w:val="24"/>
          <w:szCs w:val="24"/>
          <w:shd w:val="clear" w:color="auto" w:fill="FFFFFF"/>
        </w:rPr>
        <w:t>на</w:t>
      </w:r>
      <w:r>
        <w:rPr>
          <w:rFonts w:ascii="Times New Roman" w:hAnsi="Times New Roman"/>
          <w:color w:val="000000"/>
          <w:sz w:val="24"/>
          <w:szCs w:val="24"/>
          <w:shd w:val="clear" w:color="auto" w:fill="FFFFFF"/>
        </w:rPr>
        <w:t xml:space="preserve">девает маскарадные костюмы на фестиваль </w:t>
      </w:r>
      <w:r>
        <w:rPr>
          <w:rFonts w:ascii="Times New Roman" w:hAnsi="Times New Roman"/>
          <w:color w:val="000000"/>
          <w:sz w:val="24"/>
          <w:szCs w:val="24"/>
          <w:shd w:val="clear" w:color="auto" w:fill="FFFFFF"/>
          <w:lang w:val="en-US"/>
        </w:rPr>
        <w:t>C</w:t>
      </w:r>
      <w:r>
        <w:rPr>
          <w:rFonts w:ascii="Times New Roman" w:hAnsi="Times New Roman"/>
          <w:color w:val="000000"/>
          <w:sz w:val="24"/>
          <w:szCs w:val="24"/>
          <w:lang w:val="en-US"/>
        </w:rPr>
        <w:t>omic</w:t>
      </w:r>
      <w:r>
        <w:rPr>
          <w:rFonts w:ascii="Times New Roman" w:hAnsi="Times New Roman"/>
          <w:color w:val="000000"/>
          <w:sz w:val="24"/>
          <w:szCs w:val="24"/>
        </w:rPr>
        <w:t xml:space="preserve"> </w:t>
      </w:r>
      <w:r>
        <w:rPr>
          <w:rFonts w:ascii="Times New Roman" w:hAnsi="Times New Roman"/>
          <w:color w:val="000000"/>
          <w:sz w:val="24"/>
          <w:szCs w:val="24"/>
          <w:lang w:val="en-US"/>
        </w:rPr>
        <w:t>Con</w:t>
      </w:r>
      <w:r>
        <w:rPr>
          <w:rStyle w:val="aa"/>
          <w:rFonts w:ascii="Times New Roman" w:hAnsi="Times New Roman"/>
          <w:color w:val="000000"/>
          <w:sz w:val="24"/>
          <w:szCs w:val="24"/>
          <w:lang w:val="en-US"/>
        </w:rPr>
        <w:footnoteReference w:id="3"/>
      </w:r>
      <w:r w:rsidRPr="0015215B">
        <w:rPr>
          <w:rFonts w:ascii="Times New Roman" w:hAnsi="Times New Roman"/>
          <w:color w:val="000000"/>
          <w:sz w:val="24"/>
          <w:szCs w:val="24"/>
        </w:rPr>
        <w:t xml:space="preserve"> </w:t>
      </w:r>
      <w:r>
        <w:rPr>
          <w:rFonts w:ascii="Times New Roman" w:hAnsi="Times New Roman"/>
          <w:color w:val="000000"/>
          <w:sz w:val="24"/>
          <w:szCs w:val="24"/>
        </w:rPr>
        <w:t xml:space="preserve">и </w:t>
      </w:r>
      <w:r>
        <w:rPr>
          <w:rFonts w:ascii="Times New Roman" w:hAnsi="Times New Roman"/>
          <w:color w:val="000000"/>
          <w:sz w:val="24"/>
          <w:szCs w:val="24"/>
          <w:shd w:val="clear" w:color="auto" w:fill="FFFFFF"/>
        </w:rPr>
        <w:t>вычисляет сотые доли от числа пи для развлечения.</w:t>
      </w:r>
      <w:r>
        <w:rPr>
          <w:color w:val="000000"/>
          <w:shd w:val="clear" w:color="auto" w:fill="FFFFFF"/>
        </w:rPr>
        <w:t xml:space="preserve"> </w:t>
      </w:r>
      <w:r>
        <w:rPr>
          <w:rFonts w:ascii="Times New Roman" w:hAnsi="Times New Roman"/>
          <w:sz w:val="24"/>
          <w:szCs w:val="24"/>
        </w:rPr>
        <w:t>Ребёнок с плаката клуба ботанов.</w:t>
      </w:r>
    </w:p>
    <w:p w:rsidR="00745700" w:rsidRDefault="001D46E0">
      <w:pPr>
        <w:pStyle w:val="western"/>
        <w:shd w:val="clear" w:color="auto" w:fill="FFFFFF"/>
        <w:spacing w:before="0" w:after="0"/>
        <w:ind w:firstLine="461"/>
        <w:jc w:val="both"/>
        <w:rPr>
          <w:color w:val="000000"/>
        </w:rPr>
      </w:pPr>
      <w:r>
        <w:t xml:space="preserve">– Эм, я принесла тебе </w:t>
      </w:r>
      <w:r>
        <w:rPr>
          <w:lang w:val="en-US"/>
        </w:rPr>
        <w:t>CD</w:t>
      </w:r>
      <w:r>
        <w:t xml:space="preserve">, –  продолжила она, </w:t>
      </w:r>
      <w:r w:rsidRPr="007846F4">
        <w:rPr>
          <w:color w:val="000000"/>
        </w:rPr>
        <w:t xml:space="preserve">в </w:t>
      </w:r>
      <w:r>
        <w:rPr>
          <w:color w:val="000000"/>
        </w:rPr>
        <w:t>то</w:t>
      </w:r>
      <w:r w:rsidRPr="007846F4">
        <w:rPr>
          <w:color w:val="000000"/>
        </w:rPr>
        <w:t xml:space="preserve"> </w:t>
      </w:r>
      <w:r>
        <w:rPr>
          <w:color w:val="000000"/>
        </w:rPr>
        <w:t>время</w:t>
      </w:r>
      <w:r w:rsidRPr="007846F4">
        <w:rPr>
          <w:color w:val="000000"/>
        </w:rPr>
        <w:t xml:space="preserve"> </w:t>
      </w:r>
      <w:r>
        <w:rPr>
          <w:color w:val="000000"/>
        </w:rPr>
        <w:t>как</w:t>
      </w:r>
      <w:r w:rsidRPr="007846F4">
        <w:rPr>
          <w:color w:val="000000"/>
        </w:rPr>
        <w:t xml:space="preserve"> я </w:t>
      </w:r>
      <w:r>
        <w:rPr>
          <w:color w:val="000000"/>
        </w:rPr>
        <w:t>всё</w:t>
      </w:r>
      <w:r w:rsidRPr="007846F4">
        <w:rPr>
          <w:color w:val="000000"/>
        </w:rPr>
        <w:t xml:space="preserve"> </w:t>
      </w:r>
      <w:r>
        <w:rPr>
          <w:color w:val="000000"/>
        </w:rPr>
        <w:t>ещё</w:t>
      </w:r>
      <w:r w:rsidRPr="007846F4">
        <w:rPr>
          <w:color w:val="000000"/>
        </w:rPr>
        <w:t xml:space="preserve"> </w:t>
      </w:r>
      <w:r>
        <w:rPr>
          <w:color w:val="000000"/>
        </w:rPr>
        <w:t>пытался</w:t>
      </w:r>
      <w:r w:rsidRPr="007846F4">
        <w:rPr>
          <w:color w:val="000000"/>
        </w:rPr>
        <w:t xml:space="preserve"> </w:t>
      </w:r>
      <w:r>
        <w:rPr>
          <w:color w:val="000000"/>
        </w:rPr>
        <w:t>понять</w:t>
      </w:r>
      <w:r w:rsidRPr="007846F4">
        <w:rPr>
          <w:color w:val="000000"/>
        </w:rPr>
        <w:t xml:space="preserve">, </w:t>
      </w:r>
      <w:r>
        <w:rPr>
          <w:color w:val="000000"/>
        </w:rPr>
        <w:t>знаю ли я её</w:t>
      </w:r>
      <w:r>
        <w:t xml:space="preserve">. Но я не зависал с девочками из группы </w:t>
      </w:r>
      <w:proofErr w:type="gramStart"/>
      <w:r>
        <w:t>зубрил</w:t>
      </w:r>
      <w:proofErr w:type="gramEnd"/>
      <w:r>
        <w:t>, так кто она, чёрт возьми, такая?</w:t>
      </w:r>
    </w:p>
    <w:p w:rsidR="00745700" w:rsidRDefault="001D46E0">
      <w:pPr>
        <w:pStyle w:val="western"/>
        <w:shd w:val="clear" w:color="auto" w:fill="FFFFFF"/>
        <w:spacing w:before="0" w:after="0"/>
        <w:ind w:firstLine="461"/>
        <w:jc w:val="both"/>
        <w:rPr>
          <w:color w:val="000000"/>
        </w:rPr>
      </w:pPr>
      <w:r>
        <w:rPr>
          <w:color w:val="000000"/>
        </w:rPr>
        <w:t>Но потом началось совсем странное. Она протянула мне компакт-диск.</w:t>
      </w:r>
      <w:r w:rsidRPr="0015215B">
        <w:rPr>
          <w:rStyle w:val="apple-converted-space"/>
          <w:color w:val="000000"/>
        </w:rPr>
        <w:t xml:space="preserve"> </w:t>
      </w:r>
      <w:r>
        <w:rPr>
          <w:rStyle w:val="apple-converted-space"/>
          <w:color w:val="000000"/>
        </w:rPr>
        <w:t>Что</w:t>
      </w:r>
      <w:r w:rsidRPr="0015215B">
        <w:rPr>
          <w:rStyle w:val="apple-converted-space"/>
          <w:color w:val="000000"/>
        </w:rPr>
        <w:t xml:space="preserve"> </w:t>
      </w:r>
      <w:r>
        <w:rPr>
          <w:rStyle w:val="apple-converted-space"/>
          <w:color w:val="000000"/>
        </w:rPr>
        <w:t>я</w:t>
      </w:r>
      <w:r w:rsidRPr="0015215B">
        <w:rPr>
          <w:rStyle w:val="apple-converted-space"/>
          <w:color w:val="000000"/>
        </w:rPr>
        <w:t xml:space="preserve"> </w:t>
      </w:r>
      <w:r>
        <w:rPr>
          <w:rStyle w:val="apple-converted-space"/>
          <w:color w:val="000000"/>
        </w:rPr>
        <w:t>должен</w:t>
      </w:r>
      <w:r w:rsidRPr="0015215B">
        <w:rPr>
          <w:rStyle w:val="apple-converted-space"/>
          <w:color w:val="000000"/>
        </w:rPr>
        <w:t xml:space="preserve"> </w:t>
      </w:r>
      <w:r>
        <w:rPr>
          <w:rStyle w:val="apple-converted-space"/>
          <w:color w:val="000000"/>
        </w:rPr>
        <w:t>был</w:t>
      </w:r>
      <w:r w:rsidRPr="0015215B">
        <w:rPr>
          <w:rStyle w:val="apple-converted-space"/>
          <w:color w:val="000000"/>
        </w:rPr>
        <w:t xml:space="preserve"> </w:t>
      </w:r>
      <w:r>
        <w:rPr>
          <w:rStyle w:val="apple-converted-space"/>
          <w:color w:val="000000"/>
        </w:rPr>
        <w:t>сделать</w:t>
      </w:r>
      <w:r w:rsidRPr="0015215B">
        <w:rPr>
          <w:rStyle w:val="apple-converted-space"/>
          <w:color w:val="000000"/>
        </w:rPr>
        <w:t xml:space="preserve">? </w:t>
      </w:r>
      <w:r>
        <w:rPr>
          <w:rStyle w:val="apple-converted-space"/>
          <w:color w:val="000000"/>
        </w:rPr>
        <w:t xml:space="preserve">Я отступил на шаг от Лорен и полностью повернулся к незнакомой девушке. </w:t>
      </w:r>
      <w:r>
        <w:rPr>
          <w:color w:val="000000"/>
        </w:rPr>
        <w:t>Вместо того чтобы взять протянутый диск, я засунул одну руку в карман и плотно обхватил другой лямку рюкзака. Я привык болтать в школьных коридорах, но только с теми, с кем я знаком.</w:t>
      </w:r>
      <w:r w:rsidRPr="0015215B">
        <w:rPr>
          <w:rStyle w:val="apple-converted-space"/>
          <w:color w:val="000000"/>
        </w:rPr>
        <w:t xml:space="preserve"> </w:t>
      </w:r>
      <w:r>
        <w:rPr>
          <w:color w:val="000000"/>
        </w:rPr>
        <w:t>Я знал всех старшеклассниц и с вероятностью до шестидесяти процентов остальных.</w:t>
      </w:r>
      <w:r w:rsidRPr="0015215B">
        <w:rPr>
          <w:rStyle w:val="apple-converted-space"/>
          <w:color w:val="000000"/>
        </w:rPr>
        <w:t xml:space="preserve"> </w:t>
      </w:r>
      <w:r>
        <w:rPr>
          <w:color w:val="000000"/>
        </w:rPr>
        <w:t>Это лицо было для меня новым.</w:t>
      </w:r>
      <w:r w:rsidRPr="0015215B">
        <w:rPr>
          <w:rStyle w:val="apple-converted-space"/>
          <w:color w:val="000000"/>
        </w:rPr>
        <w:t xml:space="preserve"> </w:t>
      </w:r>
      <w:r>
        <w:rPr>
          <w:color w:val="000000"/>
        </w:rPr>
        <w:t>Мой взгляд блуждал по её телу до пяток и обратно к глазам.</w:t>
      </w:r>
    </w:p>
    <w:p w:rsidR="00745700" w:rsidRDefault="001D46E0">
      <w:pPr>
        <w:pStyle w:val="western"/>
        <w:shd w:val="clear" w:color="auto" w:fill="FFFFFF"/>
        <w:spacing w:before="0" w:after="0"/>
        <w:ind w:firstLine="461"/>
        <w:jc w:val="both"/>
      </w:pPr>
      <w:r>
        <w:rPr>
          <w:color w:val="000000"/>
        </w:rPr>
        <w:t>Должно быть</w:t>
      </w:r>
      <w:r w:rsidR="00137AE7">
        <w:rPr>
          <w:color w:val="000000"/>
        </w:rPr>
        <w:t>,</w:t>
      </w:r>
      <w:r>
        <w:rPr>
          <w:color w:val="000000"/>
        </w:rPr>
        <w:t xml:space="preserve"> из-за моего молчания ей стало неудобно, потому что она откашлялась.</w:t>
      </w:r>
    </w:p>
    <w:p w:rsidR="00745700" w:rsidRDefault="001D46E0">
      <w:pPr>
        <w:pStyle w:val="western"/>
        <w:shd w:val="clear" w:color="auto" w:fill="FFFFFF"/>
        <w:spacing w:before="0" w:after="0"/>
        <w:ind w:firstLine="461"/>
        <w:jc w:val="both"/>
        <w:rPr>
          <w:color w:val="000000"/>
        </w:rPr>
      </w:pPr>
      <w:r>
        <w:t xml:space="preserve">– Послушай, –  это было почти карканье. Не осталось прежней уверенности, что была десять секунд назад. – Я не смогу с тобой сегодня встретится в три часа, кое-что произошло. Мы можем перенести свидание </w:t>
      </w:r>
      <w:proofErr w:type="gramStart"/>
      <w:r>
        <w:t>на</w:t>
      </w:r>
      <w:proofErr w:type="gramEnd"/>
      <w:r>
        <w:t xml:space="preserve"> попозже? Как тебе пять часов?</w:t>
      </w:r>
    </w:p>
    <w:p w:rsidR="00745700" w:rsidRDefault="001D46E0">
      <w:pPr>
        <w:pStyle w:val="western"/>
        <w:shd w:val="clear" w:color="auto" w:fill="FFFFFF"/>
        <w:spacing w:before="0" w:after="0"/>
        <w:ind w:firstLine="461"/>
        <w:jc w:val="both"/>
        <w:rPr>
          <w:color w:val="000000"/>
        </w:rPr>
      </w:pPr>
      <w:r>
        <w:rPr>
          <w:color w:val="000000"/>
        </w:rPr>
        <w:t>Извините</w:t>
      </w:r>
      <w:r w:rsidRPr="0015215B">
        <w:rPr>
          <w:color w:val="000000"/>
        </w:rPr>
        <w:t xml:space="preserve">, </w:t>
      </w:r>
      <w:r>
        <w:rPr>
          <w:i/>
          <w:color w:val="000000"/>
        </w:rPr>
        <w:t>что</w:t>
      </w:r>
      <w:r w:rsidRPr="0015215B">
        <w:rPr>
          <w:color w:val="000000"/>
        </w:rPr>
        <w:t>?</w:t>
      </w:r>
    </w:p>
    <w:p w:rsidR="00745700" w:rsidRDefault="001D46E0">
      <w:pPr>
        <w:pStyle w:val="western"/>
        <w:shd w:val="clear" w:color="auto" w:fill="FFFFFF"/>
        <w:spacing w:before="0" w:after="0"/>
        <w:ind w:firstLine="461"/>
        <w:jc w:val="both"/>
      </w:pPr>
      <w:r>
        <w:rPr>
          <w:color w:val="000000"/>
        </w:rPr>
        <w:t>Я очень старался сдержаться, но смех изумления вырвался всё равно. Я, конечно, ни разу не отказывался от свидания так легко, но это было смешно. Скрестив руки на груди, я спросил:</w:t>
      </w:r>
    </w:p>
    <w:p w:rsidR="00745700" w:rsidRDefault="001D46E0">
      <w:pPr>
        <w:pStyle w:val="western"/>
        <w:shd w:val="clear" w:color="auto" w:fill="FFFFFF"/>
        <w:spacing w:before="0" w:after="0"/>
        <w:ind w:firstLine="461"/>
        <w:jc w:val="both"/>
        <w:rPr>
          <w:color w:val="000000"/>
        </w:rPr>
      </w:pPr>
      <w:r>
        <w:t xml:space="preserve">– </w:t>
      </w:r>
      <w:proofErr w:type="gramStart"/>
      <w:r>
        <w:t>Сладкая</w:t>
      </w:r>
      <w:proofErr w:type="gramEnd"/>
      <w:r>
        <w:t>, что заставило тебя думать, будто у нас свидание?</w:t>
      </w:r>
    </w:p>
    <w:p w:rsidR="00745700" w:rsidRDefault="001D46E0">
      <w:pPr>
        <w:pStyle w:val="western"/>
        <w:shd w:val="clear" w:color="auto" w:fill="FFFFFF"/>
        <w:spacing w:before="0" w:after="0"/>
        <w:ind w:firstLine="461"/>
        <w:jc w:val="both"/>
        <w:rPr>
          <w:color w:val="000000"/>
          <w:shd w:val="clear" w:color="auto" w:fill="FFFFFF"/>
        </w:rPr>
      </w:pPr>
      <w:r>
        <w:rPr>
          <w:color w:val="000000"/>
        </w:rPr>
        <w:t>Она сглотнула.</w:t>
      </w:r>
      <w:r w:rsidRPr="0015215B">
        <w:rPr>
          <w:rStyle w:val="apple-converted-space"/>
          <w:color w:val="000000"/>
        </w:rPr>
        <w:t xml:space="preserve"> </w:t>
      </w:r>
      <w:r>
        <w:rPr>
          <w:color w:val="000000"/>
        </w:rPr>
        <w:t>Ох</w:t>
      </w:r>
      <w:r w:rsidR="00137AE7">
        <w:rPr>
          <w:color w:val="000000"/>
        </w:rPr>
        <w:t>,</w:t>
      </w:r>
      <w:r>
        <w:rPr>
          <w:color w:val="000000"/>
        </w:rPr>
        <w:t xml:space="preserve"> блин, я смутил её?</w:t>
      </w:r>
      <w:r w:rsidRPr="0015215B">
        <w:rPr>
          <w:rStyle w:val="apple-converted-space"/>
          <w:color w:val="000000"/>
        </w:rPr>
        <w:t xml:space="preserve"> </w:t>
      </w:r>
      <w:r>
        <w:rPr>
          <w:color w:val="000000"/>
        </w:rPr>
        <w:t>Мои друзья рассмеялись позади меня, а я прикусил щеку, чтобы сохранить спокойное выражение лица.</w:t>
      </w:r>
      <w:r w:rsidRPr="0015215B">
        <w:rPr>
          <w:rStyle w:val="apple-converted-space"/>
          <w:color w:val="000000"/>
        </w:rPr>
        <w:t xml:space="preserve"> </w:t>
      </w:r>
      <w:r>
        <w:rPr>
          <w:color w:val="000000"/>
        </w:rPr>
        <w:t>Заявление ботаника; это было слишком смешно.</w:t>
      </w:r>
    </w:p>
    <w:p w:rsidR="00745700" w:rsidRDefault="001D46E0">
      <w:pPr>
        <w:pStyle w:val="western"/>
        <w:shd w:val="clear" w:color="auto" w:fill="FFFFFF"/>
        <w:spacing w:before="0" w:after="0"/>
        <w:ind w:firstLine="461"/>
        <w:jc w:val="both"/>
      </w:pPr>
      <w:r>
        <w:rPr>
          <w:color w:val="000000"/>
          <w:shd w:val="clear" w:color="auto" w:fill="FFFFFF"/>
        </w:rPr>
        <w:t>Мгновение спустя девушка, затаив дыхание, набралась храбрости и расправила плечи.</w:t>
      </w:r>
      <w:r>
        <w:rPr>
          <w:rStyle w:val="apple-converted-space"/>
          <w:color w:val="000000"/>
          <w:shd w:val="clear" w:color="auto" w:fill="FFFFFF"/>
        </w:rPr>
        <w:t> </w:t>
      </w:r>
      <w:r>
        <w:rPr>
          <w:color w:val="000000"/>
          <w:shd w:val="clear" w:color="auto" w:fill="FFFFFF"/>
        </w:rPr>
        <w:t>Она собирается призвать свою волшебную палочку, чтобы взорвать меня сейчас?</w:t>
      </w:r>
      <w:r>
        <w:rPr>
          <w:rStyle w:val="apple-converted-space"/>
          <w:color w:val="000000"/>
          <w:shd w:val="clear" w:color="auto" w:fill="FFFFFF"/>
        </w:rPr>
        <w:t> </w:t>
      </w:r>
    </w:p>
    <w:p w:rsidR="00745700" w:rsidRDefault="001D46E0">
      <w:pPr>
        <w:pStyle w:val="western"/>
        <w:shd w:val="clear" w:color="auto" w:fill="FFFFFF"/>
        <w:spacing w:before="0" w:after="0"/>
        <w:ind w:firstLine="461"/>
        <w:jc w:val="both"/>
        <w:rPr>
          <w:color w:val="000000"/>
        </w:rPr>
      </w:pPr>
      <w:r>
        <w:t>– Очевидно, я ошиблась. Извини, моя вина,– заявила она сдержанным голосом. Развернулась на каблуках и зашагала прочь.</w:t>
      </w:r>
    </w:p>
    <w:p w:rsidR="00745700" w:rsidRDefault="001D46E0">
      <w:pPr>
        <w:pStyle w:val="western"/>
        <w:shd w:val="clear" w:color="auto" w:fill="FFFFFF"/>
        <w:spacing w:before="0" w:after="0"/>
        <w:ind w:firstLine="461"/>
        <w:jc w:val="both"/>
        <w:rPr>
          <w:color w:val="000000"/>
        </w:rPr>
      </w:pPr>
      <w:r>
        <w:rPr>
          <w:color w:val="000000"/>
        </w:rPr>
        <w:t>Ну и ну!</w:t>
      </w:r>
      <w:r w:rsidRPr="0015215B">
        <w:rPr>
          <w:rStyle w:val="apple-converted-space"/>
          <w:color w:val="000000"/>
        </w:rPr>
        <w:t xml:space="preserve"> Н</w:t>
      </w:r>
      <w:r>
        <w:rPr>
          <w:color w:val="000000"/>
        </w:rPr>
        <w:t>е знаю, должен ли я чувствовать себя оскорбленным или поражённым.</w:t>
      </w:r>
    </w:p>
    <w:p w:rsidR="00745700" w:rsidRDefault="001D46E0">
      <w:pPr>
        <w:pStyle w:val="western"/>
        <w:shd w:val="clear" w:color="auto" w:fill="FFFFFF"/>
        <w:spacing w:before="0" w:after="0"/>
        <w:ind w:firstLine="461"/>
        <w:jc w:val="both"/>
      </w:pPr>
      <w:proofErr w:type="gramStart"/>
      <w:r>
        <w:rPr>
          <w:color w:val="000000"/>
        </w:rPr>
        <w:t>Времени подумать об этом не было</w:t>
      </w:r>
      <w:proofErr w:type="gramEnd"/>
      <w:r>
        <w:rPr>
          <w:color w:val="000000"/>
        </w:rPr>
        <w:t>, потому что, как только она ушла, Лорен ударила меня в грудь.</w:t>
      </w:r>
    </w:p>
    <w:p w:rsidR="00745700" w:rsidRDefault="001D46E0">
      <w:pPr>
        <w:spacing w:after="60" w:line="240" w:lineRule="auto"/>
        <w:ind w:firstLine="709"/>
        <w:jc w:val="both"/>
        <w:rPr>
          <w:color w:val="000000"/>
        </w:rPr>
      </w:pPr>
      <w:r>
        <w:rPr>
          <w:rFonts w:ascii="Times New Roman" w:hAnsi="Times New Roman"/>
          <w:sz w:val="24"/>
          <w:szCs w:val="24"/>
        </w:rPr>
        <w:t>– Что это было? – спросила она. Как и другие, она сдерживала смех. – Ты встречаешься с той девушкой?</w:t>
      </w:r>
    </w:p>
    <w:p w:rsidR="00745700" w:rsidRDefault="001D46E0">
      <w:pPr>
        <w:pStyle w:val="western"/>
        <w:shd w:val="clear" w:color="auto" w:fill="FFFFFF"/>
        <w:spacing w:before="0" w:after="0"/>
        <w:ind w:firstLine="461"/>
        <w:jc w:val="both"/>
      </w:pPr>
      <w:r>
        <w:rPr>
          <w:color w:val="000000"/>
        </w:rPr>
        <w:t>Если я скажу да, даже просто подтрунивая над ней, она вряд ли придёт ко мне домой сегодня. Так что я притворился страдающим от её слов и схватился за грудь.</w:t>
      </w:r>
    </w:p>
    <w:p w:rsidR="00745700" w:rsidRDefault="001D46E0">
      <w:pPr>
        <w:pStyle w:val="western"/>
        <w:shd w:val="clear" w:color="auto" w:fill="FFFFFF"/>
        <w:spacing w:before="0" w:after="0"/>
        <w:ind w:firstLine="461"/>
        <w:jc w:val="both"/>
        <w:rPr>
          <w:color w:val="000000"/>
        </w:rPr>
      </w:pPr>
      <w:r>
        <w:t xml:space="preserve">– Ох, ты разбиваешь мое сердце, Лорен! Ты единственная, с кем я встречаюсь </w:t>
      </w:r>
      <w:r w:rsidR="007846F4">
        <w:t xml:space="preserve">сегодня вечером. Я даже не знаю, </w:t>
      </w:r>
      <w:r>
        <w:t xml:space="preserve">кто она. – </w:t>
      </w:r>
      <w:r>
        <w:rPr>
          <w:color w:val="000000"/>
        </w:rPr>
        <w:t>Затем я намотал прядь её прямых чёрных волос на свой палец и улыбнулся ей.</w:t>
      </w:r>
      <w:r w:rsidRPr="0015215B">
        <w:rPr>
          <w:rStyle w:val="apple-converted-space"/>
          <w:color w:val="000000"/>
        </w:rPr>
        <w:t xml:space="preserve"> </w:t>
      </w:r>
      <w:r>
        <w:t xml:space="preserve">– </w:t>
      </w:r>
      <w:r>
        <w:rPr>
          <w:color w:val="000000"/>
        </w:rPr>
        <w:t>Увидимся после пяти?</w:t>
      </w:r>
    </w:p>
    <w:p w:rsidR="00745700" w:rsidRPr="0015215B" w:rsidRDefault="001D46E0">
      <w:pPr>
        <w:pStyle w:val="western"/>
        <w:shd w:val="clear" w:color="auto" w:fill="FFFFFF"/>
        <w:spacing w:before="0" w:after="0"/>
        <w:ind w:firstLine="461"/>
        <w:jc w:val="both"/>
      </w:pPr>
      <w:r>
        <w:rPr>
          <w:color w:val="000000"/>
        </w:rPr>
        <w:t>Лорен быстро посмотрела на уходящую незнакомку, затем повернулась ко мне с улыбкой.</w:t>
      </w:r>
    </w:p>
    <w:p w:rsidR="00745700" w:rsidRDefault="001D46E0">
      <w:pPr>
        <w:pStyle w:val="western"/>
        <w:shd w:val="clear" w:color="auto" w:fill="FFFFFF"/>
        <w:spacing w:before="0" w:after="0"/>
        <w:ind w:firstLine="461"/>
        <w:jc w:val="both"/>
        <w:rPr>
          <w:sz w:val="28"/>
          <w:szCs w:val="28"/>
        </w:rPr>
      </w:pPr>
      <w:r w:rsidRPr="0015215B">
        <w:t xml:space="preserve">– </w:t>
      </w:r>
      <w:r>
        <w:rPr>
          <w:color w:val="000000"/>
        </w:rPr>
        <w:t>Конечно</w:t>
      </w:r>
      <w:r w:rsidRPr="0015215B">
        <w:rPr>
          <w:color w:val="000000"/>
        </w:rPr>
        <w:t>.</w:t>
      </w:r>
    </w:p>
    <w:p w:rsidR="00745700" w:rsidRPr="0015215B" w:rsidRDefault="00745700">
      <w:pPr>
        <w:spacing w:after="0"/>
      </w:pPr>
    </w:p>
    <w:p w:rsidR="00745700" w:rsidRPr="0015215B" w:rsidRDefault="00745700">
      <w:pPr>
        <w:spacing w:after="0"/>
      </w:pPr>
    </w:p>
    <w:p w:rsidR="00745700" w:rsidRPr="0015215B" w:rsidRDefault="00745700">
      <w:pPr>
        <w:spacing w:after="0"/>
      </w:pPr>
    </w:p>
    <w:p w:rsidR="00745700" w:rsidRPr="0015215B" w:rsidRDefault="00745700">
      <w:pPr>
        <w:spacing w:after="0"/>
      </w:pPr>
    </w:p>
    <w:p w:rsidR="00745700" w:rsidRPr="0015215B" w:rsidRDefault="00745700">
      <w:pPr>
        <w:spacing w:after="0"/>
      </w:pPr>
    </w:p>
    <w:p w:rsidR="00745700" w:rsidRPr="0015215B" w:rsidRDefault="00745700">
      <w:pPr>
        <w:spacing w:after="0"/>
      </w:pPr>
    </w:p>
    <w:p w:rsidR="00745700" w:rsidRPr="00286F9F" w:rsidRDefault="001D46E0" w:rsidP="00286F9F">
      <w:pPr>
        <w:pStyle w:val="1"/>
        <w:jc w:val="center"/>
        <w:rPr>
          <w:sz w:val="28"/>
          <w:szCs w:val="28"/>
        </w:rPr>
      </w:pPr>
      <w:bookmarkStart w:id="1" w:name="_Toc445394499"/>
      <w:r w:rsidRPr="00286F9F">
        <w:rPr>
          <w:sz w:val="28"/>
          <w:szCs w:val="28"/>
        </w:rPr>
        <w:t>Глава 2</w:t>
      </w:r>
      <w:bookmarkEnd w:id="1"/>
    </w:p>
    <w:p w:rsidR="0015215B" w:rsidRPr="00FF1EC6" w:rsidRDefault="0015215B">
      <w:pPr>
        <w:pStyle w:val="western"/>
        <w:shd w:val="clear" w:color="auto" w:fill="FFFFFF"/>
        <w:spacing w:before="0" w:after="0"/>
        <w:jc w:val="center"/>
        <w:rPr>
          <w:b/>
          <w:sz w:val="28"/>
          <w:szCs w:val="28"/>
        </w:rPr>
      </w:pPr>
    </w:p>
    <w:p w:rsidR="0015215B" w:rsidRDefault="0015215B" w:rsidP="0015215B">
      <w:pPr>
        <w:shd w:val="clear" w:color="auto" w:fill="FFFFFF"/>
        <w:spacing w:after="0"/>
        <w:ind w:firstLine="426"/>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В </w:t>
      </w:r>
      <w:r w:rsidR="00927C16">
        <w:rPr>
          <w:rFonts w:ascii="Times New Roman" w:hAnsi="Times New Roman"/>
          <w:sz w:val="24"/>
          <w:szCs w:val="24"/>
          <w:shd w:val="clear" w:color="auto" w:fill="FFFFFF"/>
        </w:rPr>
        <w:t>моей</w:t>
      </w:r>
      <w:r>
        <w:rPr>
          <w:rFonts w:ascii="Times New Roman" w:hAnsi="Times New Roman"/>
          <w:sz w:val="24"/>
          <w:szCs w:val="24"/>
          <w:shd w:val="clear" w:color="auto" w:fill="FFFFFF"/>
        </w:rPr>
        <w:t xml:space="preserve"> </w:t>
      </w:r>
      <w:r w:rsidR="00927C16">
        <w:rPr>
          <w:rFonts w:ascii="Times New Roman" w:hAnsi="Times New Roman"/>
          <w:sz w:val="24"/>
          <w:szCs w:val="24"/>
          <w:shd w:val="clear" w:color="auto" w:fill="FFFFFF"/>
        </w:rPr>
        <w:t>комнате</w:t>
      </w:r>
      <w:r>
        <w:rPr>
          <w:rFonts w:ascii="Times New Roman" w:hAnsi="Times New Roman"/>
          <w:sz w:val="24"/>
          <w:szCs w:val="24"/>
          <w:shd w:val="clear" w:color="auto" w:fill="FFFFFF"/>
        </w:rPr>
        <w:t xml:space="preserve"> на следующее утро ещё пахло духами Лорен.</w:t>
      </w:r>
      <w:r>
        <w:rPr>
          <w:rStyle w:val="apple-converted-space"/>
          <w:rFonts w:ascii="Times New Roman" w:hAnsi="Times New Roman"/>
          <w:sz w:val="24"/>
          <w:szCs w:val="24"/>
          <w:shd w:val="clear" w:color="auto" w:fill="FFFFFF"/>
        </w:rPr>
        <w:t xml:space="preserve"> </w:t>
      </w:r>
      <w:r>
        <w:rPr>
          <w:rFonts w:ascii="Times New Roman" w:hAnsi="Times New Roman"/>
          <w:sz w:val="24"/>
          <w:szCs w:val="24"/>
          <w:shd w:val="clear" w:color="auto" w:fill="FFFFFF"/>
        </w:rPr>
        <w:t>Несмотря на то, что её аромат принёс жаркие воспоминания, мне стало дурно.</w:t>
      </w:r>
      <w:r>
        <w:rPr>
          <w:rStyle w:val="apple-converted-space"/>
          <w:rFonts w:ascii="Times New Roman" w:hAnsi="Times New Roman"/>
          <w:sz w:val="24"/>
          <w:szCs w:val="24"/>
          <w:shd w:val="clear" w:color="auto" w:fill="FFFFFF"/>
        </w:rPr>
        <w:t xml:space="preserve"> </w:t>
      </w:r>
      <w:r>
        <w:rPr>
          <w:rFonts w:ascii="Times New Roman" w:hAnsi="Times New Roman"/>
          <w:sz w:val="24"/>
          <w:szCs w:val="24"/>
          <w:shd w:val="clear" w:color="auto" w:fill="FFFFFF"/>
        </w:rPr>
        <w:t>К</w:t>
      </w:r>
      <w:r w:rsidR="007846F4">
        <w:rPr>
          <w:rFonts w:ascii="Times New Roman" w:hAnsi="Times New Roman"/>
          <w:sz w:val="24"/>
          <w:szCs w:val="24"/>
          <w:shd w:val="clear" w:color="auto" w:fill="FFFFFF"/>
        </w:rPr>
        <w:t xml:space="preserve">ак только я вернулся из душа, </w:t>
      </w:r>
      <w:r>
        <w:rPr>
          <w:rFonts w:ascii="Times New Roman" w:hAnsi="Times New Roman"/>
          <w:sz w:val="24"/>
          <w:szCs w:val="24"/>
          <w:shd w:val="clear" w:color="auto" w:fill="FFFFFF"/>
        </w:rPr>
        <w:t>открыл оба окна, чтобы проветрить и подышать свежим воздухом.</w:t>
      </w:r>
      <w:r>
        <w:rPr>
          <w:rStyle w:val="apple-converted-space"/>
          <w:rFonts w:ascii="Times New Roman" w:hAnsi="Times New Roman"/>
          <w:sz w:val="24"/>
          <w:szCs w:val="24"/>
          <w:shd w:val="clear" w:color="auto" w:fill="FFFFFF"/>
        </w:rPr>
        <w:t xml:space="preserve"> Нужно было</w:t>
      </w:r>
      <w:r>
        <w:rPr>
          <w:rFonts w:ascii="Times New Roman" w:hAnsi="Times New Roman"/>
          <w:sz w:val="24"/>
          <w:szCs w:val="24"/>
          <w:shd w:val="clear" w:color="auto" w:fill="FFFFFF"/>
        </w:rPr>
        <w:t xml:space="preserve"> это сделать, как только она ушла прошлой ночью.</w:t>
      </w:r>
    </w:p>
    <w:p w:rsidR="0015215B" w:rsidRDefault="0015215B" w:rsidP="0015215B">
      <w:pPr>
        <w:shd w:val="clear" w:color="auto" w:fill="FFFFFF"/>
        <w:spacing w:after="0"/>
        <w:ind w:firstLine="426"/>
        <w:jc w:val="both"/>
        <w:rPr>
          <w:rFonts w:ascii="Times New Roman" w:hAnsi="Times New Roman"/>
          <w:sz w:val="24"/>
          <w:szCs w:val="24"/>
        </w:rPr>
      </w:pPr>
      <w:r>
        <w:rPr>
          <w:rFonts w:ascii="Times New Roman" w:hAnsi="Times New Roman"/>
          <w:sz w:val="24"/>
          <w:szCs w:val="24"/>
          <w:shd w:val="clear" w:color="auto" w:fill="FFFFFF"/>
        </w:rPr>
        <w:t>Ноябрьский ветер принес утреннюю прохладу в комнату, но было уже так холодно, как бывает здесь в Калифорнии зимой.</w:t>
      </w:r>
      <w:r>
        <w:rPr>
          <w:rStyle w:val="apple-converted-space"/>
          <w:rFonts w:ascii="Times New Roman" w:hAnsi="Times New Roman"/>
          <w:sz w:val="24"/>
          <w:szCs w:val="24"/>
          <w:shd w:val="clear" w:color="auto" w:fill="FFFFFF"/>
        </w:rPr>
        <w:t xml:space="preserve"> </w:t>
      </w:r>
      <w:r>
        <w:rPr>
          <w:rFonts w:ascii="Times New Roman" w:hAnsi="Times New Roman"/>
          <w:sz w:val="24"/>
          <w:szCs w:val="24"/>
          <w:shd w:val="clear" w:color="auto" w:fill="FFFFFF"/>
        </w:rPr>
        <w:t>Через пару часов солнце станет активнее, поэтому куртка будет не нужна.</w:t>
      </w:r>
      <w:r>
        <w:rPr>
          <w:rStyle w:val="apple-converted-space"/>
          <w:rFonts w:ascii="Times New Roman" w:hAnsi="Times New Roman"/>
          <w:sz w:val="24"/>
          <w:szCs w:val="24"/>
          <w:shd w:val="clear" w:color="auto" w:fill="FFFFFF"/>
        </w:rPr>
        <w:t xml:space="preserve"> </w:t>
      </w:r>
      <w:r>
        <w:rPr>
          <w:rFonts w:ascii="Times New Roman" w:hAnsi="Times New Roman"/>
          <w:sz w:val="24"/>
          <w:szCs w:val="24"/>
          <w:shd w:val="clear" w:color="auto" w:fill="FFFFFF"/>
        </w:rPr>
        <w:t>Я надел белый свитер и вчерашние рваные джинсы.</w:t>
      </w:r>
      <w:r>
        <w:rPr>
          <w:rStyle w:val="apple-converted-space"/>
          <w:rFonts w:ascii="Times New Roman" w:hAnsi="Times New Roman"/>
          <w:sz w:val="24"/>
          <w:szCs w:val="24"/>
          <w:shd w:val="clear" w:color="auto" w:fill="FFFFFF"/>
        </w:rPr>
        <w:t xml:space="preserve"> </w:t>
      </w:r>
      <w:r>
        <w:rPr>
          <w:rFonts w:ascii="Times New Roman" w:hAnsi="Times New Roman"/>
          <w:sz w:val="24"/>
          <w:szCs w:val="24"/>
          <w:shd w:val="clear" w:color="auto" w:fill="FFFFFF"/>
        </w:rPr>
        <w:t>Как только я собрал школьный рюкзак, в открытую дверь постучал Итан.</w:t>
      </w:r>
    </w:p>
    <w:p w:rsidR="0015215B" w:rsidRDefault="0015215B" w:rsidP="0015215B">
      <w:pPr>
        <w:spacing w:after="0"/>
        <w:ind w:firstLine="426"/>
        <w:jc w:val="both"/>
        <w:rPr>
          <w:rFonts w:ascii="Times New Roman" w:hAnsi="Times New Roman"/>
          <w:sz w:val="24"/>
          <w:szCs w:val="24"/>
          <w:shd w:val="clear" w:color="auto" w:fill="FFFFFF"/>
        </w:rPr>
      </w:pPr>
      <w:r>
        <w:rPr>
          <w:rFonts w:ascii="Times New Roman" w:hAnsi="Times New Roman"/>
          <w:sz w:val="24"/>
          <w:szCs w:val="24"/>
        </w:rPr>
        <w:t xml:space="preserve">– </w:t>
      </w:r>
      <w:r>
        <w:rPr>
          <w:rFonts w:ascii="Times New Roman" w:hAnsi="Times New Roman"/>
          <w:sz w:val="24"/>
          <w:szCs w:val="24"/>
          <w:shd w:val="clear" w:color="auto" w:fill="FFFFFF"/>
        </w:rPr>
        <w:t>Если хочешь поехать со мной в школу, поторопись.</w:t>
      </w:r>
      <w:r>
        <w:rPr>
          <w:rStyle w:val="apple-converted-space"/>
          <w:rFonts w:ascii="Times New Roman" w:hAnsi="Times New Roman"/>
          <w:sz w:val="24"/>
          <w:szCs w:val="24"/>
          <w:shd w:val="clear" w:color="auto" w:fill="FFFFFF"/>
        </w:rPr>
        <w:t xml:space="preserve"> </w:t>
      </w:r>
      <w:r>
        <w:rPr>
          <w:rFonts w:ascii="Times New Roman" w:hAnsi="Times New Roman"/>
          <w:sz w:val="24"/>
          <w:szCs w:val="24"/>
          <w:shd w:val="clear" w:color="auto" w:fill="FFFFFF"/>
        </w:rPr>
        <w:t>Но только знай, что сегодня после занятий я снова буду тренироваться с Хантером и ребятами, так что тебе придется идти домой после школы пешком,</w:t>
      </w:r>
      <w:r>
        <w:rPr>
          <w:rFonts w:ascii="Times New Roman" w:hAnsi="Times New Roman"/>
          <w:sz w:val="24"/>
          <w:szCs w:val="24"/>
        </w:rPr>
        <w:t xml:space="preserve"> – сообщил он мне.</w:t>
      </w:r>
    </w:p>
    <w:p w:rsidR="0015215B" w:rsidRDefault="0015215B" w:rsidP="007846F4">
      <w:pPr>
        <w:shd w:val="clear" w:color="auto" w:fill="FFFFFF"/>
        <w:spacing w:after="0"/>
        <w:ind w:firstLine="459"/>
        <w:jc w:val="both"/>
        <w:rPr>
          <w:rFonts w:ascii="Times New Roman" w:hAnsi="Times New Roman"/>
          <w:sz w:val="24"/>
          <w:szCs w:val="24"/>
          <w:shd w:val="clear" w:color="auto" w:fill="FFFFFF"/>
        </w:rPr>
      </w:pPr>
      <w:r>
        <w:rPr>
          <w:rFonts w:ascii="Times New Roman" w:hAnsi="Times New Roman"/>
          <w:sz w:val="24"/>
          <w:szCs w:val="24"/>
          <w:shd w:val="clear" w:color="auto" w:fill="FFFFFF"/>
        </w:rPr>
        <w:t>Опять тренировка по футболу?</w:t>
      </w:r>
      <w:r>
        <w:rPr>
          <w:rStyle w:val="apple-converted-space"/>
          <w:rFonts w:ascii="Times New Roman" w:hAnsi="Times New Roman"/>
          <w:sz w:val="24"/>
          <w:szCs w:val="24"/>
          <w:shd w:val="clear" w:color="auto" w:fill="FFFFFF"/>
        </w:rPr>
        <w:t xml:space="preserve"> </w:t>
      </w:r>
      <w:r>
        <w:rPr>
          <w:rFonts w:ascii="Times New Roman" w:hAnsi="Times New Roman"/>
          <w:sz w:val="24"/>
          <w:szCs w:val="24"/>
          <w:shd w:val="clear" w:color="auto" w:fill="FFFFFF"/>
        </w:rPr>
        <w:t>Означает ли это, что теперь он стал частью команды Райана Хантера?</w:t>
      </w:r>
      <w:r>
        <w:rPr>
          <w:rStyle w:val="apple-converted-space"/>
          <w:rFonts w:ascii="Times New Roman" w:hAnsi="Times New Roman"/>
          <w:sz w:val="24"/>
          <w:szCs w:val="24"/>
          <w:shd w:val="clear" w:color="auto" w:fill="FFFFFF"/>
        </w:rPr>
        <w:t xml:space="preserve"> </w:t>
      </w:r>
      <w:r>
        <w:rPr>
          <w:rFonts w:ascii="Times New Roman" w:hAnsi="Times New Roman"/>
          <w:sz w:val="24"/>
          <w:szCs w:val="24"/>
          <w:shd w:val="clear" w:color="auto" w:fill="FFFFFF"/>
        </w:rPr>
        <w:t>Райан был моим хорошим другом, я сидел за ним в классе по тригонометрии, также он был моим партнёром по лабораторным работам по биологии, кроме того, я провел бесчисленные ночи в его доме, когда он устраивал свои эпические вечеринки.</w:t>
      </w:r>
      <w:r>
        <w:rPr>
          <w:rStyle w:val="apple-converted-space"/>
          <w:rFonts w:ascii="Times New Roman" w:hAnsi="Times New Roman"/>
          <w:sz w:val="24"/>
          <w:szCs w:val="24"/>
          <w:shd w:val="clear" w:color="auto" w:fill="FFFFFF"/>
        </w:rPr>
        <w:t xml:space="preserve"> </w:t>
      </w:r>
      <w:r>
        <w:rPr>
          <w:rFonts w:ascii="Times New Roman" w:hAnsi="Times New Roman"/>
          <w:sz w:val="24"/>
          <w:szCs w:val="24"/>
          <w:shd w:val="clear" w:color="auto" w:fill="FFFFFF"/>
        </w:rPr>
        <w:t xml:space="preserve">Поскольку я не увижу Итана сегодня </w:t>
      </w:r>
      <w:r w:rsidR="007846F4">
        <w:rPr>
          <w:rFonts w:ascii="Times New Roman" w:hAnsi="Times New Roman"/>
          <w:sz w:val="24"/>
          <w:szCs w:val="24"/>
          <w:shd w:val="clear" w:color="auto" w:fill="FFFFFF"/>
        </w:rPr>
        <w:t>–</w:t>
      </w:r>
      <w:r>
        <w:rPr>
          <w:rFonts w:ascii="Times New Roman" w:hAnsi="Times New Roman"/>
          <w:sz w:val="24"/>
          <w:szCs w:val="24"/>
          <w:shd w:val="clear" w:color="auto" w:fill="FFFFFF"/>
        </w:rPr>
        <w:t xml:space="preserve"> у нас не было сегодня общих уроков </w:t>
      </w:r>
      <w:r w:rsidR="007846F4">
        <w:rPr>
          <w:rFonts w:ascii="Times New Roman" w:hAnsi="Times New Roman"/>
          <w:sz w:val="24"/>
          <w:szCs w:val="24"/>
          <w:shd w:val="clear" w:color="auto" w:fill="FFFFFF"/>
        </w:rPr>
        <w:t>–</w:t>
      </w:r>
      <w:r>
        <w:rPr>
          <w:rFonts w:ascii="Times New Roman" w:hAnsi="Times New Roman"/>
          <w:sz w:val="24"/>
          <w:szCs w:val="24"/>
          <w:shd w:val="clear" w:color="auto" w:fill="FFFFFF"/>
        </w:rPr>
        <w:t xml:space="preserve"> я мог бы спросить Райана, что за договорённость у него с моим братом, почему он вдруг так заинтересовался футболом.</w:t>
      </w:r>
    </w:p>
    <w:p w:rsidR="0015215B" w:rsidRPr="00137AE7" w:rsidRDefault="00137AE7" w:rsidP="0015215B">
      <w:pPr>
        <w:shd w:val="clear" w:color="auto" w:fill="FFFFFF"/>
        <w:spacing w:after="0"/>
        <w:ind w:firstLine="459"/>
        <w:jc w:val="both"/>
        <w:rPr>
          <w:rFonts w:ascii="Times New Roman" w:hAnsi="Times New Roman"/>
          <w:sz w:val="24"/>
          <w:szCs w:val="24"/>
          <w:shd w:val="clear" w:color="auto" w:fill="FFFFFF"/>
        </w:rPr>
      </w:pPr>
      <w:r w:rsidRPr="00137AE7">
        <w:rPr>
          <w:rFonts w:ascii="Times New Roman" w:hAnsi="Times New Roman"/>
          <w:sz w:val="24"/>
          <w:szCs w:val="24"/>
          <w:shd w:val="clear" w:color="auto" w:fill="FFFFFF"/>
        </w:rPr>
        <w:t>–</w:t>
      </w:r>
      <w:r>
        <w:rPr>
          <w:rFonts w:ascii="Times New Roman" w:hAnsi="Times New Roman"/>
          <w:sz w:val="24"/>
          <w:szCs w:val="24"/>
          <w:shd w:val="clear" w:color="auto" w:fill="FFFFFF"/>
        </w:rPr>
        <w:t xml:space="preserve"> </w:t>
      </w:r>
      <w:r w:rsidR="0015215B">
        <w:rPr>
          <w:rFonts w:ascii="Times New Roman" w:hAnsi="Times New Roman"/>
          <w:sz w:val="24"/>
          <w:szCs w:val="24"/>
          <w:shd w:val="clear" w:color="auto" w:fill="FFFFFF"/>
        </w:rPr>
        <w:t>Поезжай</w:t>
      </w:r>
      <w:r w:rsidR="0015215B" w:rsidRPr="00137AE7">
        <w:rPr>
          <w:rFonts w:ascii="Times New Roman" w:hAnsi="Times New Roman"/>
          <w:sz w:val="24"/>
          <w:szCs w:val="24"/>
          <w:shd w:val="clear" w:color="auto" w:fill="FFFFFF"/>
        </w:rPr>
        <w:t>, – сказал я Итану, заканчивая укладывать школьный рюкзак. – Я возьму машину мамы.</w:t>
      </w:r>
    </w:p>
    <w:p w:rsidR="0015215B" w:rsidRDefault="0015215B" w:rsidP="0015215B">
      <w:pPr>
        <w:pStyle w:val="western"/>
        <w:shd w:val="clear" w:color="auto" w:fill="FFFFFF"/>
        <w:spacing w:before="0" w:after="0" w:line="276" w:lineRule="auto"/>
        <w:ind w:firstLine="459"/>
        <w:jc w:val="both"/>
        <w:rPr>
          <w:shd w:val="clear" w:color="auto" w:fill="FFFFFF"/>
        </w:rPr>
      </w:pPr>
      <w:r>
        <w:t>– Ладно.</w:t>
      </w:r>
      <w:r>
        <w:rPr>
          <w:rStyle w:val="apple-converted-space"/>
        </w:rPr>
        <w:t xml:space="preserve"> </w:t>
      </w:r>
      <w:r>
        <w:t>Увидимся позже.</w:t>
      </w:r>
    </w:p>
    <w:p w:rsidR="0015215B" w:rsidRDefault="0015215B" w:rsidP="0015215B">
      <w:pPr>
        <w:shd w:val="clear" w:color="auto" w:fill="FFFFFF"/>
        <w:spacing w:after="0"/>
        <w:ind w:firstLine="459"/>
        <w:jc w:val="both"/>
        <w:rPr>
          <w:shd w:val="clear" w:color="auto" w:fill="FFFFFF"/>
        </w:rPr>
      </w:pPr>
      <w:r>
        <w:rPr>
          <w:rFonts w:ascii="Times New Roman" w:hAnsi="Times New Roman"/>
          <w:sz w:val="24"/>
          <w:szCs w:val="24"/>
          <w:shd w:val="clear" w:color="auto" w:fill="FFFFFF"/>
        </w:rPr>
        <w:t>В Гровер-Бич был</w:t>
      </w:r>
      <w:r>
        <w:rPr>
          <w:rStyle w:val="apple-converted-space"/>
          <w:rFonts w:ascii="Times New Roman" w:hAnsi="Times New Roman"/>
          <w:sz w:val="24"/>
          <w:szCs w:val="24"/>
          <w:shd w:val="clear" w:color="auto" w:fill="FFFFFF"/>
        </w:rPr>
        <w:t xml:space="preserve"> низкий </w:t>
      </w:r>
      <w:r>
        <w:rPr>
          <w:rFonts w:ascii="Times New Roman" w:hAnsi="Times New Roman"/>
          <w:sz w:val="24"/>
          <w:szCs w:val="24"/>
          <w:shd w:val="clear" w:color="auto" w:fill="FFFFFF"/>
        </w:rPr>
        <w:t xml:space="preserve">уровень преступности, как в монастыре, но наш бунгало производил вид легкой добычи </w:t>
      </w:r>
      <w:proofErr w:type="gramStart"/>
      <w:r>
        <w:rPr>
          <w:rFonts w:ascii="Times New Roman" w:hAnsi="Times New Roman"/>
          <w:sz w:val="24"/>
          <w:szCs w:val="24"/>
          <w:shd w:val="clear" w:color="auto" w:fill="FFFFFF"/>
        </w:rPr>
        <w:t>для</w:t>
      </w:r>
      <w:proofErr w:type="gramEnd"/>
      <w:r>
        <w:rPr>
          <w:rFonts w:ascii="Times New Roman" w:hAnsi="Times New Roman"/>
          <w:sz w:val="24"/>
          <w:szCs w:val="24"/>
          <w:shd w:val="clear" w:color="auto" w:fill="FFFFFF"/>
        </w:rPr>
        <w:t xml:space="preserve"> заинтересованных такой возможностью.</w:t>
      </w:r>
      <w:r>
        <w:rPr>
          <w:rStyle w:val="apple-converted-space"/>
          <w:rFonts w:ascii="Times New Roman" w:hAnsi="Times New Roman"/>
          <w:sz w:val="24"/>
          <w:szCs w:val="24"/>
          <w:shd w:val="clear" w:color="auto" w:fill="FFFFFF"/>
        </w:rPr>
        <w:t xml:space="preserve"> </w:t>
      </w:r>
      <w:r>
        <w:rPr>
          <w:rFonts w:ascii="Times New Roman" w:hAnsi="Times New Roman"/>
          <w:sz w:val="24"/>
          <w:szCs w:val="24"/>
          <w:shd w:val="clear" w:color="auto" w:fill="FFFFFF"/>
        </w:rPr>
        <w:t>С раннего детства мама приучила нас с братом закрывать все окна, когда нас не было дома.</w:t>
      </w:r>
      <w:r>
        <w:rPr>
          <w:rStyle w:val="apple-converted-space"/>
          <w:rFonts w:ascii="Times New Roman" w:hAnsi="Times New Roman"/>
          <w:sz w:val="24"/>
          <w:szCs w:val="24"/>
          <w:shd w:val="clear" w:color="auto" w:fill="FFFFFF"/>
        </w:rPr>
        <w:t xml:space="preserve"> </w:t>
      </w:r>
      <w:r>
        <w:rPr>
          <w:rFonts w:ascii="Times New Roman" w:hAnsi="Times New Roman"/>
          <w:sz w:val="24"/>
          <w:szCs w:val="24"/>
          <w:shd w:val="clear" w:color="auto" w:fill="FFFFFF"/>
        </w:rPr>
        <w:t>Да и в моей комнате было много чего дорогого для меня, что заставляло особенно тщательно прислушиваться к её совету.</w:t>
      </w:r>
    </w:p>
    <w:p w:rsidR="0015215B" w:rsidRDefault="0015215B" w:rsidP="0015215B">
      <w:pPr>
        <w:pStyle w:val="western"/>
        <w:shd w:val="clear" w:color="auto" w:fill="FFFFFF"/>
        <w:spacing w:before="0" w:after="0"/>
        <w:ind w:firstLine="461"/>
        <w:jc w:val="both"/>
      </w:pPr>
      <w:r>
        <w:rPr>
          <w:shd w:val="clear" w:color="auto" w:fill="FFFFFF"/>
        </w:rPr>
        <w:t>С рюкзаком на одном плече, я</w:t>
      </w:r>
      <w:r>
        <w:rPr>
          <w:rStyle w:val="apple-converted-space"/>
          <w:shd w:val="clear" w:color="auto" w:fill="FFFFFF"/>
        </w:rPr>
        <w:t xml:space="preserve"> </w:t>
      </w:r>
      <w:r>
        <w:rPr>
          <w:shd w:val="clear" w:color="auto" w:fill="FFFFFF"/>
        </w:rPr>
        <w:t>проверил хаотичность укладки волос в зеркале в ванной и пошел искать маму в гостиную.</w:t>
      </w:r>
      <w:r>
        <w:rPr>
          <w:rStyle w:val="apple-converted-space"/>
          <w:shd w:val="clear" w:color="auto" w:fill="FFFFFF"/>
        </w:rPr>
        <w:t xml:space="preserve"> </w:t>
      </w:r>
    </w:p>
    <w:p w:rsidR="0015215B" w:rsidRDefault="0015215B" w:rsidP="0015215B">
      <w:pPr>
        <w:pStyle w:val="western"/>
        <w:shd w:val="clear" w:color="auto" w:fill="FFFFFF"/>
        <w:spacing w:before="0" w:after="0" w:line="276" w:lineRule="auto"/>
        <w:ind w:firstLine="459"/>
        <w:jc w:val="both"/>
      </w:pPr>
      <w:r>
        <w:t xml:space="preserve">– </w:t>
      </w:r>
      <w:r>
        <w:rPr>
          <w:shd w:val="clear" w:color="auto" w:fill="FFFFFF"/>
        </w:rPr>
        <w:t>Доброе утро, мам.</w:t>
      </w:r>
      <w:r>
        <w:rPr>
          <w:rStyle w:val="apple-converted-space"/>
          <w:shd w:val="clear" w:color="auto" w:fill="FFFFFF"/>
        </w:rPr>
        <w:t xml:space="preserve"> Тебе</w:t>
      </w:r>
      <w:r>
        <w:rPr>
          <w:shd w:val="clear" w:color="auto" w:fill="FFFFFF"/>
        </w:rPr>
        <w:t xml:space="preserve"> нужна машина сегодня?</w:t>
      </w:r>
    </w:p>
    <w:p w:rsidR="0015215B" w:rsidRDefault="0015215B" w:rsidP="0015215B">
      <w:pPr>
        <w:pStyle w:val="western"/>
        <w:shd w:val="clear" w:color="auto" w:fill="FFFFFF"/>
        <w:spacing w:before="0" w:after="0"/>
        <w:ind w:firstLine="461"/>
        <w:jc w:val="both"/>
      </w:pPr>
      <w:r>
        <w:t>Она</w:t>
      </w:r>
      <w:r>
        <w:rPr>
          <w:rStyle w:val="apple-converted-space"/>
        </w:rPr>
        <w:t xml:space="preserve"> </w:t>
      </w:r>
      <w:r>
        <w:t>убрала свои каштановые волосы со лба, как только закончила укладывать подушки на диване, и улыбнулся мне.</w:t>
      </w:r>
      <w:r>
        <w:rPr>
          <w:rStyle w:val="apple-converted-space"/>
        </w:rPr>
        <w:t xml:space="preserve"> </w:t>
      </w:r>
    </w:p>
    <w:p w:rsidR="0015215B" w:rsidRDefault="0015215B" w:rsidP="0015215B">
      <w:pPr>
        <w:pStyle w:val="western"/>
        <w:shd w:val="clear" w:color="auto" w:fill="FFFFFF"/>
        <w:spacing w:before="0" w:after="0" w:line="276" w:lineRule="auto"/>
        <w:ind w:firstLine="459"/>
        <w:jc w:val="both"/>
      </w:pPr>
      <w:r>
        <w:t xml:space="preserve">– </w:t>
      </w:r>
      <w:r>
        <w:rPr>
          <w:shd w:val="clear" w:color="auto" w:fill="FFFFFF"/>
        </w:rPr>
        <w:t>У меня сегодня нет клиентов.</w:t>
      </w:r>
      <w:r>
        <w:rPr>
          <w:rStyle w:val="apple-converted-space"/>
          <w:shd w:val="clear" w:color="auto" w:fill="FFFFFF"/>
        </w:rPr>
        <w:t xml:space="preserve"> Можешь взять её.</w:t>
      </w:r>
    </w:p>
    <w:p w:rsidR="0015215B" w:rsidRDefault="0015215B" w:rsidP="0015215B">
      <w:pPr>
        <w:pStyle w:val="western"/>
        <w:shd w:val="clear" w:color="auto" w:fill="FFFFFF"/>
        <w:spacing w:before="0" w:after="0" w:line="276" w:lineRule="auto"/>
        <w:ind w:firstLine="459"/>
        <w:jc w:val="both"/>
      </w:pPr>
      <w:r>
        <w:t>Такое бывало редко, чтобы у неё не было клиентов целый день. Она работала агентом по недвижимости и проводила много времени в дороге, встречаясь с людьми за пределами города, чтобы показать им красивые дома для продажи.</w:t>
      </w:r>
      <w:r>
        <w:rPr>
          <w:rStyle w:val="apple-converted-space"/>
        </w:rPr>
        <w:t xml:space="preserve"> </w:t>
      </w:r>
      <w:r>
        <w:t>Работа не сделала её миллионером, но делала её счастливой.</w:t>
      </w:r>
      <w:r>
        <w:rPr>
          <w:rStyle w:val="apple-converted-space"/>
        </w:rPr>
        <w:t xml:space="preserve"> </w:t>
      </w:r>
      <w:r>
        <w:t>Она зарабатывала достаточно для того, чтобы никогда не приходилось беспокоиться о счетах, а также просить денег у моего отца, так как он променял её на свою секретаршу, когда Итану и мне было двенадцать лет.</w:t>
      </w:r>
      <w:r>
        <w:rPr>
          <w:rStyle w:val="apple-converted-space"/>
        </w:rPr>
        <w:t xml:space="preserve"> </w:t>
      </w:r>
      <w:r>
        <w:t>Только на новый автомобиль для меня не было средств на карте, и так как я отказался работать летом прошлого года, как Итан, моему банковскому счёту не хватало одной цифры, необходимой для приобретения приличного автомобиля.</w:t>
      </w:r>
    </w:p>
    <w:p w:rsidR="0015215B" w:rsidRDefault="0015215B" w:rsidP="0015215B">
      <w:pPr>
        <w:pStyle w:val="western"/>
        <w:shd w:val="clear" w:color="auto" w:fill="FFFFFF"/>
        <w:spacing w:before="0" w:after="0"/>
        <w:ind w:firstLine="461"/>
        <w:jc w:val="both"/>
      </w:pPr>
      <w:r>
        <w:lastRenderedPageBreak/>
        <w:t>Плюсом чёрного внедорожника мамы было то, что он был лёгок в управлении и отлично подходил для поездок по бездорожью, особенно когда</w:t>
      </w:r>
      <w:r>
        <w:rPr>
          <w:rStyle w:val="apple-converted-space"/>
        </w:rPr>
        <w:t xml:space="preserve"> </w:t>
      </w:r>
      <w:r>
        <w:t>мы ходили в поход в лес.</w:t>
      </w:r>
    </w:p>
    <w:p w:rsidR="0015215B" w:rsidRDefault="0015215B" w:rsidP="0015215B">
      <w:pPr>
        <w:pStyle w:val="western"/>
        <w:shd w:val="clear" w:color="auto" w:fill="FFFFFF"/>
        <w:spacing w:before="0" w:after="0"/>
        <w:ind w:firstLine="461"/>
        <w:jc w:val="both"/>
      </w:pPr>
      <w:r>
        <w:t>Я припарковал машину рядом с машиной Итана перед школой, но он уже вошёл внутрь, и никого из моих друзей не было рядом, так что я спокойно отправился на первый урок.</w:t>
      </w:r>
      <w:r>
        <w:rPr>
          <w:rStyle w:val="apple-converted-space"/>
        </w:rPr>
        <w:t xml:space="preserve"> </w:t>
      </w:r>
      <w:r>
        <w:t>В коридоре я наткнулся на Райана.</w:t>
      </w:r>
      <w:r>
        <w:rPr>
          <w:rStyle w:val="apple-converted-space"/>
        </w:rPr>
        <w:t xml:space="preserve"> </w:t>
      </w:r>
      <w:r>
        <w:t>Так как я совершенно забыл спросить его о футболе вчера на тригонометрии либо на биологии, а мой брат ни хрена не рассказал мне, я остановил его на минутку.</w:t>
      </w:r>
    </w:p>
    <w:p w:rsidR="0015215B" w:rsidRDefault="0015215B" w:rsidP="0015215B">
      <w:pPr>
        <w:pStyle w:val="western"/>
        <w:shd w:val="clear" w:color="auto" w:fill="FFFFFF"/>
        <w:spacing w:before="0" w:after="0" w:line="276" w:lineRule="auto"/>
        <w:ind w:firstLine="459"/>
        <w:jc w:val="both"/>
      </w:pPr>
      <w:r>
        <w:t xml:space="preserve">– </w:t>
      </w:r>
      <w:r w:rsidRPr="007846F4">
        <w:t xml:space="preserve">Эй, что </w:t>
      </w:r>
      <w:r>
        <w:t>за договор с Итаном?</w:t>
      </w:r>
    </w:p>
    <w:p w:rsidR="0015215B" w:rsidRDefault="0015215B" w:rsidP="0015215B">
      <w:pPr>
        <w:pStyle w:val="western"/>
        <w:shd w:val="clear" w:color="auto" w:fill="FFFFFF"/>
        <w:spacing w:before="0" w:after="0"/>
        <w:ind w:firstLine="461"/>
        <w:jc w:val="both"/>
      </w:pPr>
      <w:r>
        <w:t>Я не успел закончить свой вопрос, потому что Райан схватил меня за воротник с выражением истерии и облегчения на лице.</w:t>
      </w:r>
      <w:r>
        <w:rPr>
          <w:rStyle w:val="apple-converted-space"/>
        </w:rPr>
        <w:t xml:space="preserve"> </w:t>
      </w:r>
    </w:p>
    <w:p w:rsidR="0015215B" w:rsidRDefault="0015215B" w:rsidP="0015215B">
      <w:pPr>
        <w:pStyle w:val="western"/>
        <w:shd w:val="clear" w:color="auto" w:fill="FFFFFF"/>
        <w:spacing w:before="0" w:after="0" w:line="276" w:lineRule="auto"/>
        <w:ind w:firstLine="459"/>
        <w:jc w:val="both"/>
      </w:pPr>
      <w:r>
        <w:t>– Чувак, тебя-то я и хотел увидеть. Ты можешь мне дать списать домашнее задание по тригонометрии?</w:t>
      </w:r>
      <w:r>
        <w:rPr>
          <w:rStyle w:val="apple-converted-space"/>
        </w:rPr>
        <w:t xml:space="preserve"> </w:t>
      </w:r>
      <w:r>
        <w:t xml:space="preserve">Я совершенно забыл его сделать, а мистер Свенсон любит полировать </w:t>
      </w:r>
      <w:proofErr w:type="gramStart"/>
      <w:r>
        <w:t>задницу</w:t>
      </w:r>
      <w:proofErr w:type="gramEnd"/>
      <w:r>
        <w:t>, когда дело касается невыполненного задания?</w:t>
      </w:r>
    </w:p>
    <w:p w:rsidR="0015215B" w:rsidRDefault="0015215B" w:rsidP="0015215B">
      <w:pPr>
        <w:pStyle w:val="western"/>
        <w:shd w:val="clear" w:color="auto" w:fill="FFFFFF"/>
        <w:spacing w:before="0" w:after="0"/>
        <w:ind w:firstLine="461"/>
        <w:jc w:val="both"/>
      </w:pPr>
      <w:r>
        <w:t>– Без</w:t>
      </w:r>
      <w:r w:rsidRPr="007846F4">
        <w:t xml:space="preserve"> </w:t>
      </w:r>
      <w:r>
        <w:t>проблем</w:t>
      </w:r>
      <w:r w:rsidRPr="007846F4">
        <w:t>.</w:t>
      </w:r>
      <w:r>
        <w:t xml:space="preserve"> Было задано немного.</w:t>
      </w:r>
      <w:r w:rsidRPr="007846F4">
        <w:rPr>
          <w:rStyle w:val="apple-converted-space"/>
        </w:rPr>
        <w:t xml:space="preserve"> </w:t>
      </w:r>
      <w:r>
        <w:t>Приходи на тригонометрию пораньше, и ты успеешь списать. – Райан не сделал домашнюю работу?</w:t>
      </w:r>
      <w:r>
        <w:rPr>
          <w:rStyle w:val="apple-converted-space"/>
        </w:rPr>
        <w:t xml:space="preserve"> </w:t>
      </w:r>
      <w:r>
        <w:t>Это было немного странно.</w:t>
      </w:r>
      <w:r>
        <w:rPr>
          <w:rStyle w:val="apple-converted-space"/>
        </w:rPr>
        <w:t xml:space="preserve"> </w:t>
      </w:r>
      <w:r>
        <w:t>– И что же тебя так отвлекло? – спросил я, хотя уже знал ответ.</w:t>
      </w:r>
    </w:p>
    <w:p w:rsidR="0015215B" w:rsidRDefault="0015215B" w:rsidP="0015215B">
      <w:pPr>
        <w:pStyle w:val="western"/>
        <w:shd w:val="clear" w:color="auto" w:fill="FFFFFF"/>
        <w:spacing w:before="0" w:after="0"/>
        <w:ind w:firstLine="461"/>
        <w:jc w:val="both"/>
      </w:pPr>
      <w:r>
        <w:t>Райан запустил руку в свои чёрные волосы и самодовольно улыбнулся мне.</w:t>
      </w:r>
      <w:r>
        <w:rPr>
          <w:rStyle w:val="apple-converted-space"/>
        </w:rPr>
        <w:t xml:space="preserve"> </w:t>
      </w:r>
    </w:p>
    <w:p w:rsidR="0015215B" w:rsidRDefault="0015215B" w:rsidP="0015215B">
      <w:pPr>
        <w:pStyle w:val="western"/>
        <w:shd w:val="clear" w:color="auto" w:fill="FFFFFF"/>
        <w:spacing w:before="0" w:after="0" w:line="276" w:lineRule="auto"/>
        <w:ind w:firstLine="459"/>
        <w:jc w:val="both"/>
      </w:pPr>
      <w:r>
        <w:t>– У Лизы никого не было дома последние несколько дней.</w:t>
      </w:r>
      <w:r>
        <w:rPr>
          <w:rStyle w:val="apple-converted-space"/>
        </w:rPr>
        <w:t xml:space="preserve"> </w:t>
      </w:r>
      <w:r>
        <w:t>Если честно, мне было не до домашнего задания.</w:t>
      </w:r>
    </w:p>
    <w:p w:rsidR="0015215B" w:rsidRDefault="0015215B" w:rsidP="0015215B">
      <w:pPr>
        <w:pStyle w:val="western"/>
        <w:shd w:val="clear" w:color="auto" w:fill="FFFFFF"/>
        <w:spacing w:before="0" w:after="0" w:line="276" w:lineRule="auto"/>
        <w:ind w:firstLine="459"/>
        <w:jc w:val="both"/>
      </w:pPr>
      <w:r>
        <w:t xml:space="preserve">– </w:t>
      </w:r>
      <w:r w:rsidRPr="007846F4">
        <w:t xml:space="preserve">Ах, чувак, </w:t>
      </w:r>
      <w:r>
        <w:t>это</w:t>
      </w:r>
      <w:r w:rsidRPr="007846F4">
        <w:t xml:space="preserve"> так </w:t>
      </w:r>
      <w:proofErr w:type="gramStart"/>
      <w:r w:rsidRPr="007846F4">
        <w:t>хреново</w:t>
      </w:r>
      <w:proofErr w:type="gramEnd"/>
      <w:r>
        <w:t>!</w:t>
      </w:r>
    </w:p>
    <w:p w:rsidR="0015215B" w:rsidRDefault="0015215B" w:rsidP="0015215B">
      <w:pPr>
        <w:pStyle w:val="western"/>
        <w:shd w:val="clear" w:color="auto" w:fill="FFFFFF"/>
        <w:spacing w:before="0" w:after="0" w:line="276" w:lineRule="auto"/>
        <w:ind w:firstLine="459"/>
        <w:jc w:val="both"/>
      </w:pPr>
      <w:r>
        <w:t>– Что?</w:t>
      </w:r>
      <w:r>
        <w:rPr>
          <w:rStyle w:val="apple-converted-space"/>
        </w:rPr>
        <w:t xml:space="preserve"> </w:t>
      </w:r>
      <w:r>
        <w:t>Не говори мне, что ты бы сделал что-то другое на моём месте.</w:t>
      </w:r>
    </w:p>
    <w:p w:rsidR="0015215B" w:rsidRDefault="0015215B" w:rsidP="0015215B">
      <w:pPr>
        <w:pStyle w:val="western"/>
        <w:shd w:val="clear" w:color="auto" w:fill="FFFFFF"/>
        <w:spacing w:before="0" w:after="0"/>
        <w:ind w:firstLine="461"/>
        <w:jc w:val="both"/>
      </w:pPr>
      <w:r>
        <w:t xml:space="preserve">– </w:t>
      </w:r>
      <w:r w:rsidRPr="007846F4">
        <w:t>Наверное, нет.</w:t>
      </w:r>
      <w:r>
        <w:t xml:space="preserve"> –</w:t>
      </w:r>
      <w:r w:rsidRPr="007846F4">
        <w:t xml:space="preserve"> Мы оба рассмеялись.</w:t>
      </w:r>
      <w:r w:rsidRPr="007846F4">
        <w:rPr>
          <w:rStyle w:val="apple-converted-space"/>
        </w:rPr>
        <w:t xml:space="preserve"> </w:t>
      </w:r>
      <w:r>
        <w:t>– Ты у меня в долгу.</w:t>
      </w:r>
    </w:p>
    <w:p w:rsidR="0015215B" w:rsidRDefault="0015215B" w:rsidP="0015215B">
      <w:pPr>
        <w:pStyle w:val="western"/>
        <w:shd w:val="clear" w:color="auto" w:fill="FFFFFF"/>
        <w:spacing w:before="0" w:after="0"/>
        <w:ind w:firstLine="461"/>
        <w:jc w:val="both"/>
        <w:rPr>
          <w:shd w:val="clear" w:color="auto" w:fill="FFFFFF"/>
        </w:rPr>
      </w:pPr>
      <w:r>
        <w:t>– Всё, что пожелаешь.</w:t>
      </w:r>
    </w:p>
    <w:p w:rsidR="0015215B" w:rsidRDefault="0015215B" w:rsidP="0015215B">
      <w:pPr>
        <w:pStyle w:val="western"/>
        <w:shd w:val="clear" w:color="auto" w:fill="FFFFFF"/>
        <w:spacing w:before="0" w:after="0"/>
        <w:ind w:firstLine="461"/>
        <w:jc w:val="both"/>
      </w:pPr>
      <w:r>
        <w:rPr>
          <w:shd w:val="clear" w:color="auto" w:fill="FFFFFF"/>
        </w:rPr>
        <w:t>Я собирался сказать ему, что следующее домашнее задание по тригонометрии будет делать он, и что я хочу получить его во второй половине дня, чтобы списать к утру, когда я увидел её.</w:t>
      </w:r>
      <w:r>
        <w:rPr>
          <w:rStyle w:val="apple-converted-space"/>
          <w:shd w:val="clear" w:color="auto" w:fill="FFFFFF"/>
        </w:rPr>
        <w:t xml:space="preserve"> </w:t>
      </w:r>
      <w:r>
        <w:rPr>
          <w:shd w:val="clear" w:color="auto" w:fill="FFFFFF"/>
        </w:rPr>
        <w:t>Девочку-ботана.</w:t>
      </w:r>
      <w:r>
        <w:rPr>
          <w:rStyle w:val="apple-converted-space"/>
          <w:shd w:val="clear" w:color="auto" w:fill="FFFFFF"/>
        </w:rPr>
        <w:t xml:space="preserve"> </w:t>
      </w:r>
      <w:r>
        <w:rPr>
          <w:shd w:val="clear" w:color="auto" w:fill="FFFFFF"/>
        </w:rPr>
        <w:t>Она завернула за угол и шла прямо к нам, нет, прямо ко</w:t>
      </w:r>
      <w:r>
        <w:rPr>
          <w:rStyle w:val="apple-converted-space"/>
          <w:shd w:val="clear" w:color="auto" w:fill="FFFFFF"/>
        </w:rPr>
        <w:t xml:space="preserve"> </w:t>
      </w:r>
      <w:r>
        <w:rPr>
          <w:shd w:val="clear" w:color="auto" w:fill="FFFFFF"/>
        </w:rPr>
        <w:t>мне.</w:t>
      </w:r>
      <w:r>
        <w:rPr>
          <w:rStyle w:val="apple-converted-space"/>
          <w:shd w:val="clear" w:color="auto" w:fill="FFFFFF"/>
        </w:rPr>
        <w:t xml:space="preserve"> </w:t>
      </w:r>
      <w:r>
        <w:rPr>
          <w:shd w:val="clear" w:color="auto" w:fill="FFFFFF"/>
        </w:rPr>
        <w:t>Её решительные шаги побудили во мне желание сделать шаг назад.</w:t>
      </w:r>
      <w:r>
        <w:rPr>
          <w:rStyle w:val="apple-converted-space"/>
          <w:shd w:val="clear" w:color="auto" w:fill="FFFFFF"/>
        </w:rPr>
        <w:t xml:space="preserve"> </w:t>
      </w:r>
      <w:r w:rsidR="00244CD4">
        <w:rPr>
          <w:shd w:val="clear" w:color="auto" w:fill="FFFFFF"/>
        </w:rPr>
        <w:t xml:space="preserve">Тем не </w:t>
      </w:r>
      <w:proofErr w:type="gramStart"/>
      <w:r w:rsidR="00244CD4">
        <w:rPr>
          <w:shd w:val="clear" w:color="auto" w:fill="FFFFFF"/>
        </w:rPr>
        <w:t>менее</w:t>
      </w:r>
      <w:proofErr w:type="gramEnd"/>
      <w:r>
        <w:rPr>
          <w:shd w:val="clear" w:color="auto" w:fill="FFFFFF"/>
        </w:rPr>
        <w:t xml:space="preserve"> я стоял на своем месте, даже когда её нос практически уткнулся в моё лицо.</w:t>
      </w:r>
      <w:r>
        <w:rPr>
          <w:rStyle w:val="apple-converted-space"/>
          <w:shd w:val="clear" w:color="auto" w:fill="FFFFFF"/>
        </w:rPr>
        <w:t xml:space="preserve"> </w:t>
      </w:r>
      <w:r>
        <w:rPr>
          <w:shd w:val="clear" w:color="auto" w:fill="FFFFFF"/>
        </w:rPr>
        <w:t>От её кожи исходил мягкий аромат кокоса.</w:t>
      </w:r>
      <w:r>
        <w:rPr>
          <w:rStyle w:val="apple-converted-space"/>
          <w:shd w:val="clear" w:color="auto" w:fill="FFFFFF"/>
        </w:rPr>
        <w:t xml:space="preserve"> </w:t>
      </w:r>
      <w:r>
        <w:rPr>
          <w:shd w:val="clear" w:color="auto" w:fill="FFFFFF"/>
        </w:rPr>
        <w:t>Я просто смотрел на неё, совершенно забыв, что хотел сказать Хантеру.</w:t>
      </w:r>
    </w:p>
    <w:p w:rsidR="0015215B" w:rsidRDefault="0015215B" w:rsidP="0015215B">
      <w:pPr>
        <w:pStyle w:val="western"/>
        <w:shd w:val="clear" w:color="auto" w:fill="FFFFFF"/>
        <w:spacing w:before="0" w:after="0"/>
        <w:ind w:firstLine="461"/>
        <w:jc w:val="both"/>
      </w:pPr>
      <w:r>
        <w:t>– Ладно, объясняй, – отрезала она.</w:t>
      </w:r>
    </w:p>
    <w:p w:rsidR="0015215B" w:rsidRDefault="0015215B" w:rsidP="0015215B">
      <w:pPr>
        <w:pStyle w:val="western"/>
        <w:shd w:val="clear" w:color="auto" w:fill="FFFFFF"/>
        <w:spacing w:before="0" w:after="0"/>
        <w:ind w:firstLine="461"/>
        <w:jc w:val="both"/>
      </w:pPr>
      <w:r>
        <w:t>Удивлённый</w:t>
      </w:r>
      <w:r>
        <w:rPr>
          <w:rStyle w:val="apple-converted-space"/>
        </w:rPr>
        <w:t xml:space="preserve"> </w:t>
      </w:r>
      <w:r>
        <w:t>Райан повернулся к ней, но её жёсткий взгляд был обращён только на меня.</w:t>
      </w:r>
      <w:r>
        <w:rPr>
          <w:rStyle w:val="apple-converted-space"/>
        </w:rPr>
        <w:t xml:space="preserve"> </w:t>
      </w:r>
      <w:r>
        <w:t>Что, ради бога, эта девушка хочет от меня?</w:t>
      </w:r>
    </w:p>
    <w:p w:rsidR="0015215B" w:rsidRDefault="0015215B" w:rsidP="0015215B">
      <w:pPr>
        <w:pStyle w:val="western"/>
        <w:shd w:val="clear" w:color="auto" w:fill="FFFFFF"/>
        <w:spacing w:before="0" w:after="0"/>
        <w:ind w:firstLine="461"/>
        <w:jc w:val="both"/>
      </w:pPr>
      <w:r>
        <w:t xml:space="preserve">– Что именно объяснять? – спросил я несколько снисходительным тоном. </w:t>
      </w:r>
      <w:r>
        <w:rPr>
          <w:shd w:val="clear" w:color="auto" w:fill="FFFFFF"/>
        </w:rPr>
        <w:t>Но эй, она напросилась на это.</w:t>
      </w:r>
      <w:r>
        <w:rPr>
          <w:rStyle w:val="apple-converted-space"/>
          <w:shd w:val="clear" w:color="auto" w:fill="FFFFFF"/>
        </w:rPr>
        <w:t xml:space="preserve"> </w:t>
      </w:r>
      <w:r>
        <w:rPr>
          <w:shd w:val="clear" w:color="auto" w:fill="FFFFFF"/>
        </w:rPr>
        <w:t>А потом меня осенило.</w:t>
      </w:r>
      <w:r>
        <w:rPr>
          <w:rStyle w:val="apple-converted-space"/>
          <w:shd w:val="clear" w:color="auto" w:fill="FFFFFF"/>
        </w:rPr>
        <w:t xml:space="preserve"> </w:t>
      </w:r>
      <w:r>
        <w:rPr>
          <w:shd w:val="clear" w:color="auto" w:fill="FFFFFF"/>
        </w:rPr>
        <w:t xml:space="preserve">Эта </w:t>
      </w:r>
      <w:proofErr w:type="gramStart"/>
      <w:r>
        <w:rPr>
          <w:shd w:val="clear" w:color="auto" w:fill="FFFFFF"/>
        </w:rPr>
        <w:t>злюка</w:t>
      </w:r>
      <w:proofErr w:type="gramEnd"/>
      <w:r>
        <w:rPr>
          <w:shd w:val="clear" w:color="auto" w:fill="FFFFFF"/>
        </w:rPr>
        <w:t>, вероятно, немного была в меня влюблена.</w:t>
      </w:r>
      <w:r>
        <w:rPr>
          <w:rStyle w:val="apple-converted-space"/>
          <w:shd w:val="clear" w:color="auto" w:fill="FFFFFF"/>
        </w:rPr>
        <w:t xml:space="preserve"> </w:t>
      </w:r>
      <w:r>
        <w:rPr>
          <w:shd w:val="clear" w:color="auto" w:fill="FFFFFF"/>
        </w:rPr>
        <w:t>Это было так мило. Видимо эта гикнутая девочка не имела никакого понятия, как справиться с возрастными гормонами... сколько ей?</w:t>
      </w:r>
      <w:r>
        <w:rPr>
          <w:rStyle w:val="apple-converted-space"/>
          <w:shd w:val="clear" w:color="auto" w:fill="FFFFFF"/>
        </w:rPr>
        <w:t xml:space="preserve"> </w:t>
      </w:r>
      <w:r>
        <w:rPr>
          <w:shd w:val="clear" w:color="auto" w:fill="FFFFFF"/>
        </w:rPr>
        <w:t>Семнадцать?</w:t>
      </w:r>
      <w:r>
        <w:rPr>
          <w:rStyle w:val="apple-converted-space"/>
          <w:shd w:val="clear" w:color="auto" w:fill="FFFFFF"/>
        </w:rPr>
        <w:t xml:space="preserve"> </w:t>
      </w:r>
      <w:r>
        <w:rPr>
          <w:shd w:val="clear" w:color="auto" w:fill="FFFFFF"/>
        </w:rPr>
        <w:t>Немного наклонив голову, я постарался говорить с нотками флирта, даже если девушке из клуба ботанов никогда не светит быть вместе со мной, я всегда был в состоянии охоты.</w:t>
      </w:r>
      <w:r>
        <w:rPr>
          <w:rStyle w:val="apple-converted-space"/>
          <w:shd w:val="clear" w:color="auto" w:fill="FFFFFF"/>
        </w:rPr>
        <w:t xml:space="preserve"> </w:t>
      </w:r>
      <w:r>
        <w:t>– Сладкая, ты преследуешь меня?</w:t>
      </w:r>
    </w:p>
    <w:p w:rsidR="0015215B" w:rsidRDefault="0015215B" w:rsidP="0015215B">
      <w:pPr>
        <w:pStyle w:val="western"/>
        <w:shd w:val="clear" w:color="auto" w:fill="FFFFFF"/>
        <w:spacing w:before="0" w:after="0"/>
        <w:ind w:firstLine="461"/>
        <w:jc w:val="both"/>
      </w:pPr>
      <w:r>
        <w:t xml:space="preserve">– О, боже мой! Да что с тобой не так? – </w:t>
      </w:r>
      <w:proofErr w:type="gramStart"/>
      <w:r>
        <w:t>рявкнула</w:t>
      </w:r>
      <w:proofErr w:type="gramEnd"/>
      <w:r>
        <w:t xml:space="preserve"> она на полном серьёзе с глазами, светящимися гневом.</w:t>
      </w:r>
    </w:p>
    <w:p w:rsidR="0015215B" w:rsidRDefault="0015215B" w:rsidP="0015215B">
      <w:pPr>
        <w:pStyle w:val="western"/>
        <w:shd w:val="clear" w:color="auto" w:fill="FFFFFF"/>
        <w:spacing w:before="0" w:after="0"/>
        <w:ind w:firstLine="461"/>
        <w:jc w:val="both"/>
      </w:pPr>
      <w:r>
        <w:t>Ой-ой.</w:t>
      </w:r>
      <w:r>
        <w:rPr>
          <w:rStyle w:val="apple-converted-space"/>
        </w:rPr>
        <w:t xml:space="preserve"> </w:t>
      </w:r>
      <w:r>
        <w:t>Разве я неправильно понял её?</w:t>
      </w:r>
      <w:r>
        <w:rPr>
          <w:rStyle w:val="apple-converted-space"/>
        </w:rPr>
        <w:t xml:space="preserve"> </w:t>
      </w:r>
      <w:r>
        <w:t>Но не было никаких причин громко орать около аудитории.</w:t>
      </w:r>
      <w:r>
        <w:rPr>
          <w:rStyle w:val="apple-converted-space"/>
        </w:rPr>
        <w:t xml:space="preserve"> </w:t>
      </w:r>
    </w:p>
    <w:p w:rsidR="0015215B" w:rsidRDefault="0015215B" w:rsidP="0015215B">
      <w:pPr>
        <w:pStyle w:val="western"/>
        <w:shd w:val="clear" w:color="auto" w:fill="FFFFFF"/>
        <w:spacing w:before="0" w:after="0"/>
        <w:ind w:firstLine="461"/>
        <w:jc w:val="both"/>
      </w:pPr>
      <w:r>
        <w:t>– Прости? Это ты продолжаешь со мной болтать.</w:t>
      </w:r>
    </w:p>
    <w:p w:rsidR="0015215B" w:rsidRDefault="0015215B" w:rsidP="0015215B">
      <w:pPr>
        <w:pStyle w:val="western"/>
        <w:shd w:val="clear" w:color="auto" w:fill="FFFFFF"/>
        <w:spacing w:before="0" w:after="0"/>
        <w:ind w:firstLine="461"/>
        <w:jc w:val="both"/>
      </w:pPr>
      <w:r>
        <w:t>Она практически выпустила пар из носа. Зачарованный странной девушкой, я едва уловил смешок Хантера.</w:t>
      </w:r>
      <w:r>
        <w:rPr>
          <w:rStyle w:val="apple-converted-space"/>
        </w:rPr>
        <w:t xml:space="preserve"> </w:t>
      </w:r>
      <w:r>
        <w:t>Но когда он назвал её по имени – Сьюзан – я задался вопросом, откуда он знал её.</w:t>
      </w:r>
      <w:r>
        <w:rPr>
          <w:rStyle w:val="apple-converted-space"/>
        </w:rPr>
        <w:t xml:space="preserve"> </w:t>
      </w:r>
      <w:r>
        <w:t>Он положил руки на её плечи, снова называя её имя, чтобы она, наконец, заметила его.</w:t>
      </w:r>
      <w:r>
        <w:rPr>
          <w:rStyle w:val="apple-converted-space"/>
        </w:rPr>
        <w:t xml:space="preserve"> </w:t>
      </w:r>
      <w:r>
        <w:t xml:space="preserve">Раздраженная, она повернулась в его сторону и прорычала: </w:t>
      </w:r>
    </w:p>
    <w:p w:rsidR="0015215B" w:rsidRDefault="0015215B" w:rsidP="0015215B">
      <w:pPr>
        <w:pStyle w:val="western"/>
        <w:shd w:val="clear" w:color="auto" w:fill="FFFFFF"/>
        <w:spacing w:before="0" w:after="0"/>
        <w:ind w:firstLine="461"/>
        <w:jc w:val="both"/>
      </w:pPr>
      <w:r>
        <w:t>– Что?</w:t>
      </w:r>
    </w:p>
    <w:p w:rsidR="0015215B" w:rsidRDefault="0015215B" w:rsidP="0015215B">
      <w:pPr>
        <w:pStyle w:val="western"/>
        <w:shd w:val="clear" w:color="auto" w:fill="FFFFFF"/>
        <w:spacing w:before="0" w:after="0"/>
        <w:ind w:firstLine="461"/>
        <w:jc w:val="both"/>
      </w:pPr>
      <w:r>
        <w:lastRenderedPageBreak/>
        <w:t>Боже, кто-то капризный сегодня утром.</w:t>
      </w:r>
      <w:r>
        <w:rPr>
          <w:rStyle w:val="apple-converted-space"/>
        </w:rPr>
        <w:t xml:space="preserve"> </w:t>
      </w:r>
      <w:r>
        <w:t>Её грудь поднималась и опускалась под лимонно-зеленой футболкой при гневных вдохах.</w:t>
      </w:r>
      <w:r>
        <w:rPr>
          <w:rStyle w:val="apple-converted-space"/>
        </w:rPr>
        <w:t xml:space="preserve"> </w:t>
      </w:r>
      <w:r>
        <w:t>В любой момент она может своими стройными ногами начать отстукивать нетерпеливый ритм.</w:t>
      </w:r>
    </w:p>
    <w:p w:rsidR="0015215B" w:rsidRDefault="0015215B" w:rsidP="0015215B">
      <w:pPr>
        <w:pStyle w:val="western"/>
        <w:shd w:val="clear" w:color="auto" w:fill="FFFFFF"/>
        <w:spacing w:before="0" w:after="0"/>
        <w:ind w:firstLine="461"/>
        <w:jc w:val="both"/>
      </w:pPr>
      <w:r>
        <w:t>Райан взял её крепко за плечи и повернул снова лицом ко мне.</w:t>
      </w:r>
    </w:p>
    <w:p w:rsidR="0015215B" w:rsidRDefault="0015215B" w:rsidP="0015215B">
      <w:pPr>
        <w:pStyle w:val="western"/>
        <w:shd w:val="clear" w:color="auto" w:fill="FFFFFF"/>
        <w:spacing w:before="0" w:after="0"/>
        <w:ind w:firstLine="461"/>
        <w:jc w:val="both"/>
      </w:pPr>
      <w:r>
        <w:t>– Познакомься с Крисом.</w:t>
      </w:r>
    </w:p>
    <w:p w:rsidR="0015215B" w:rsidRDefault="0015215B" w:rsidP="0015215B">
      <w:pPr>
        <w:pStyle w:val="western"/>
        <w:shd w:val="clear" w:color="auto" w:fill="FFFFFF"/>
        <w:spacing w:before="0" w:after="0"/>
        <w:ind w:firstLine="461"/>
        <w:jc w:val="both"/>
      </w:pPr>
      <w:r>
        <w:t>Наступило время официального представления.</w:t>
      </w:r>
      <w:r>
        <w:rPr>
          <w:rStyle w:val="apple-converted-space"/>
        </w:rPr>
        <w:t xml:space="preserve"> </w:t>
      </w:r>
      <w:r>
        <w:t>Со мной прекрасным.</w:t>
      </w:r>
      <w:r>
        <w:rPr>
          <w:rStyle w:val="apple-converted-space"/>
        </w:rPr>
        <w:t xml:space="preserve"> </w:t>
      </w:r>
      <w:r>
        <w:t>Но всё, что она отрезала</w:t>
      </w:r>
      <w:r w:rsidR="007846F4">
        <w:t>,</w:t>
      </w:r>
      <w:r>
        <w:t xml:space="preserve"> было:</w:t>
      </w:r>
    </w:p>
    <w:p w:rsidR="0015215B" w:rsidRDefault="0015215B" w:rsidP="0015215B">
      <w:pPr>
        <w:pStyle w:val="western"/>
        <w:shd w:val="clear" w:color="auto" w:fill="FFFFFF"/>
        <w:spacing w:before="0" w:after="0"/>
        <w:ind w:firstLine="461"/>
        <w:jc w:val="both"/>
      </w:pPr>
      <w:r>
        <w:t>– Каким Крисом?</w:t>
      </w:r>
    </w:p>
    <w:p w:rsidR="0015215B" w:rsidRDefault="0015215B" w:rsidP="0015215B">
      <w:pPr>
        <w:pStyle w:val="western"/>
        <w:shd w:val="clear" w:color="auto" w:fill="FFFFFF"/>
        <w:spacing w:before="0" w:after="0"/>
        <w:ind w:firstLine="461"/>
        <w:jc w:val="both"/>
      </w:pPr>
      <w:r>
        <w:t xml:space="preserve">– Донованом, – </w:t>
      </w:r>
      <w:proofErr w:type="gramStart"/>
      <w:r>
        <w:t>сказал я ей, немного раздражаясь</w:t>
      </w:r>
      <w:proofErr w:type="gramEnd"/>
      <w:r>
        <w:t>.</w:t>
      </w:r>
    </w:p>
    <w:p w:rsidR="0015215B" w:rsidRDefault="0015215B" w:rsidP="0015215B">
      <w:pPr>
        <w:pStyle w:val="western"/>
        <w:shd w:val="clear" w:color="auto" w:fill="FFFFFF"/>
        <w:spacing w:before="0" w:after="0"/>
        <w:ind w:firstLine="461"/>
        <w:jc w:val="both"/>
      </w:pPr>
      <w:r>
        <w:t>– Ах, точно, – со сложенными руками на груди она окинула меня циничным взглядом. – И ты – альтер-эго Итана или что?</w:t>
      </w:r>
    </w:p>
    <w:p w:rsidR="0015215B" w:rsidRDefault="0015215B" w:rsidP="0015215B">
      <w:pPr>
        <w:pStyle w:val="western"/>
        <w:shd w:val="clear" w:color="auto" w:fill="FFFFFF"/>
        <w:spacing w:before="0" w:after="0"/>
        <w:ind w:firstLine="461"/>
        <w:jc w:val="both"/>
      </w:pPr>
      <w:r>
        <w:t>Альтер-эго?</w:t>
      </w:r>
      <w:r>
        <w:rPr>
          <w:rStyle w:val="apple-converted-space"/>
        </w:rPr>
        <w:t xml:space="preserve"> </w:t>
      </w:r>
      <w:r>
        <w:t xml:space="preserve">Она </w:t>
      </w:r>
      <w:proofErr w:type="gramStart"/>
      <w:r>
        <w:t>чокнутая</w:t>
      </w:r>
      <w:proofErr w:type="gramEnd"/>
      <w:r>
        <w:t>?</w:t>
      </w:r>
    </w:p>
    <w:p w:rsidR="0015215B" w:rsidRDefault="0015215B" w:rsidP="0015215B">
      <w:pPr>
        <w:pStyle w:val="western"/>
        <w:shd w:val="clear" w:color="auto" w:fill="FFFFFF"/>
        <w:spacing w:before="0" w:after="0"/>
        <w:ind w:firstLine="461"/>
        <w:jc w:val="both"/>
      </w:pPr>
      <w:r>
        <w:t xml:space="preserve">– Брат, – ответил я с хитрой усмешкой, вернув ей такой же циничный взгляд, как у неё. </w:t>
      </w:r>
    </w:p>
    <w:p w:rsidR="0015215B" w:rsidRDefault="0015215B" w:rsidP="0015215B">
      <w:pPr>
        <w:pStyle w:val="western"/>
        <w:shd w:val="clear" w:color="auto" w:fill="FFFFFF"/>
        <w:spacing w:before="0" w:after="0"/>
        <w:ind w:firstLine="461"/>
        <w:jc w:val="both"/>
      </w:pPr>
      <w:r>
        <w:t>Сьюзан</w:t>
      </w:r>
      <w:r>
        <w:rPr>
          <w:rStyle w:val="apple-converted-space"/>
        </w:rPr>
        <w:t xml:space="preserve"> </w:t>
      </w:r>
      <w:r>
        <w:t>побледнела.</w:t>
      </w:r>
    </w:p>
    <w:p w:rsidR="0015215B" w:rsidRDefault="0015215B" w:rsidP="0015215B">
      <w:pPr>
        <w:pStyle w:val="western"/>
        <w:shd w:val="clear" w:color="auto" w:fill="FFFFFF"/>
        <w:spacing w:before="0" w:after="0"/>
        <w:ind w:firstLine="461"/>
        <w:jc w:val="both"/>
      </w:pPr>
      <w:r>
        <w:t>– Брат…</w:t>
      </w:r>
    </w:p>
    <w:p w:rsidR="0015215B" w:rsidRDefault="0015215B" w:rsidP="0015215B">
      <w:pPr>
        <w:pStyle w:val="western"/>
        <w:shd w:val="clear" w:color="auto" w:fill="FFFFFF"/>
        <w:spacing w:before="0" w:after="0"/>
        <w:ind w:firstLine="461"/>
        <w:jc w:val="both"/>
      </w:pPr>
      <w:r>
        <w:t>От этой всей ситуации было слишком смешно,</w:t>
      </w:r>
      <w:r>
        <w:rPr>
          <w:rStyle w:val="apple-converted-space"/>
        </w:rPr>
        <w:t xml:space="preserve"> </w:t>
      </w:r>
      <w:r>
        <w:t>Райан наклонился и прошептал слово "близнецы" ей на ухо.</w:t>
      </w:r>
    </w:p>
    <w:p w:rsidR="0015215B" w:rsidRDefault="0015215B" w:rsidP="0015215B">
      <w:pPr>
        <w:pStyle w:val="western"/>
        <w:shd w:val="clear" w:color="auto" w:fill="FFFFFF"/>
        <w:spacing w:before="0" w:after="0"/>
        <w:ind w:firstLine="461"/>
        <w:jc w:val="both"/>
      </w:pPr>
      <w:r>
        <w:t xml:space="preserve">– </w:t>
      </w:r>
      <w:r w:rsidRPr="007846F4">
        <w:t>Близнецы</w:t>
      </w:r>
      <w:r>
        <w:t>, – повторила гикнутая Сью ошеломленным шепотом. Затем она снова выпалила:</w:t>
      </w:r>
    </w:p>
    <w:p w:rsidR="0015215B" w:rsidRDefault="0015215B" w:rsidP="0015215B">
      <w:pPr>
        <w:pStyle w:val="western"/>
        <w:shd w:val="clear" w:color="auto" w:fill="FFFFFF"/>
        <w:spacing w:before="0" w:after="0"/>
        <w:ind w:firstLine="461"/>
        <w:jc w:val="both"/>
      </w:pPr>
      <w:r>
        <w:t xml:space="preserve">– </w:t>
      </w:r>
      <w:r w:rsidRPr="007846F4">
        <w:t>Близнецы</w:t>
      </w:r>
      <w:r>
        <w:t>?</w:t>
      </w:r>
      <w:r>
        <w:rPr>
          <w:rStyle w:val="apple-converted-space"/>
        </w:rPr>
        <w:t xml:space="preserve"> </w:t>
      </w:r>
      <w:r>
        <w:t>– словно это означало, что мы были двумя всадниками апокалипсиса.</w:t>
      </w:r>
      <w:r>
        <w:rPr>
          <w:rStyle w:val="apple-converted-space"/>
        </w:rPr>
        <w:t xml:space="preserve"> </w:t>
      </w:r>
      <w:r>
        <w:t>То, что она сделала затем, было весьма мило, и вызвало мою улыбку.</w:t>
      </w:r>
      <w:r>
        <w:rPr>
          <w:rStyle w:val="apple-converted-space"/>
        </w:rPr>
        <w:t xml:space="preserve"> </w:t>
      </w:r>
      <w:r>
        <w:t>Она повернулась к Райану и ударилась головой об его грудь, заныв:</w:t>
      </w:r>
    </w:p>
    <w:p w:rsidR="0015215B" w:rsidRDefault="0015215B" w:rsidP="0015215B">
      <w:pPr>
        <w:pStyle w:val="western"/>
        <w:shd w:val="clear" w:color="auto" w:fill="FFFFFF"/>
        <w:spacing w:before="0" w:after="0"/>
        <w:ind w:firstLine="461"/>
        <w:jc w:val="both"/>
      </w:pPr>
      <w:r>
        <w:t>– Нееет.</w:t>
      </w:r>
    </w:p>
    <w:p w:rsidR="0015215B" w:rsidRDefault="0015215B" w:rsidP="0015215B">
      <w:pPr>
        <w:pStyle w:val="western"/>
        <w:shd w:val="clear" w:color="auto" w:fill="FFFFFF"/>
        <w:spacing w:before="0" w:after="0"/>
        <w:ind w:firstLine="461"/>
        <w:jc w:val="both"/>
      </w:pPr>
      <w:r>
        <w:t>Дерьмо, что это было?</w:t>
      </w:r>
      <w:r>
        <w:rPr>
          <w:rStyle w:val="apple-converted-space"/>
        </w:rPr>
        <w:t xml:space="preserve"> </w:t>
      </w:r>
      <w:r>
        <w:t>Она</w:t>
      </w:r>
      <w:r>
        <w:rPr>
          <w:rStyle w:val="apple-converted-space"/>
        </w:rPr>
        <w:t xml:space="preserve"> </w:t>
      </w:r>
      <w:r>
        <w:t>перепутала меня с моим братом?</w:t>
      </w:r>
      <w:r>
        <w:rPr>
          <w:rStyle w:val="apple-converted-space"/>
        </w:rPr>
        <w:t xml:space="preserve"> Именно э</w:t>
      </w:r>
      <w:r>
        <w:t>то и случилось, и теперь я стоял, и меня начинало трясти от смеха.</w:t>
      </w:r>
      <w:r>
        <w:rPr>
          <w:rStyle w:val="apple-converted-space"/>
        </w:rPr>
        <w:t xml:space="preserve"> </w:t>
      </w:r>
    </w:p>
    <w:p w:rsidR="0015215B" w:rsidRDefault="0015215B" w:rsidP="0015215B">
      <w:pPr>
        <w:pStyle w:val="western"/>
        <w:shd w:val="clear" w:color="auto" w:fill="FFFFFF"/>
        <w:spacing w:before="0" w:after="0"/>
        <w:ind w:firstLine="461"/>
        <w:jc w:val="both"/>
        <w:rPr>
          <w:shd w:val="clear" w:color="auto" w:fill="FFFFFF"/>
        </w:rPr>
      </w:pPr>
      <w:r>
        <w:t>– Так ты встретила Итана? Чёрт, теперь понимаю.</w:t>
      </w:r>
    </w:p>
    <w:p w:rsidR="0015215B" w:rsidRDefault="0015215B" w:rsidP="0015215B">
      <w:pPr>
        <w:pStyle w:val="western"/>
        <w:shd w:val="clear" w:color="auto" w:fill="FFFFFF"/>
        <w:spacing w:before="0" w:after="0"/>
        <w:ind w:firstLine="461"/>
        <w:jc w:val="both"/>
      </w:pPr>
      <w:r>
        <w:rPr>
          <w:shd w:val="clear" w:color="auto" w:fill="FFFFFF"/>
        </w:rPr>
        <w:t>Она не стала ничего отвечать мне, потому что ей было стыдно.</w:t>
      </w:r>
      <w:r>
        <w:rPr>
          <w:rStyle w:val="apple-converted-space"/>
          <w:shd w:val="clear" w:color="auto" w:fill="FFFFFF"/>
        </w:rPr>
        <w:t xml:space="preserve"> </w:t>
      </w:r>
      <w:r>
        <w:rPr>
          <w:shd w:val="clear" w:color="auto" w:fill="FFFFFF"/>
        </w:rPr>
        <w:t>Почти.</w:t>
      </w:r>
      <w:r>
        <w:rPr>
          <w:rStyle w:val="apple-converted-space"/>
          <w:shd w:val="clear" w:color="auto" w:fill="FFFFFF"/>
        </w:rPr>
        <w:t xml:space="preserve"> </w:t>
      </w:r>
      <w:r>
        <w:rPr>
          <w:shd w:val="clear" w:color="auto" w:fill="FFFFFF"/>
        </w:rPr>
        <w:t>Гневно она сказала Райану:</w:t>
      </w:r>
    </w:p>
    <w:p w:rsidR="0015215B" w:rsidRDefault="0015215B" w:rsidP="0015215B">
      <w:pPr>
        <w:pStyle w:val="western"/>
        <w:shd w:val="clear" w:color="auto" w:fill="FFFFFF"/>
        <w:spacing w:before="0" w:after="0"/>
        <w:ind w:firstLine="461"/>
        <w:jc w:val="both"/>
      </w:pPr>
      <w:r>
        <w:t>– Увидимся позже</w:t>
      </w:r>
      <w:r>
        <w:rPr>
          <w:shd w:val="clear" w:color="auto" w:fill="FFFFFF"/>
        </w:rPr>
        <w:t xml:space="preserve">, </w:t>
      </w:r>
      <w:r>
        <w:t xml:space="preserve">– </w:t>
      </w:r>
      <w:r>
        <w:rPr>
          <w:shd w:val="clear" w:color="auto" w:fill="FFFFFF"/>
        </w:rPr>
        <w:t>и пошла прочь с высоко поднятой головой.</w:t>
      </w:r>
      <w:r>
        <w:rPr>
          <w:rStyle w:val="apple-converted-space"/>
          <w:shd w:val="clear" w:color="auto" w:fill="FFFFFF"/>
        </w:rPr>
        <w:t xml:space="preserve"> </w:t>
      </w:r>
      <w:r>
        <w:rPr>
          <w:shd w:val="clear" w:color="auto" w:fill="FFFFFF"/>
        </w:rPr>
        <w:t>Мой взгляд по-прежнему был прикован к ней.</w:t>
      </w:r>
      <w:r>
        <w:rPr>
          <w:rStyle w:val="apple-converted-space"/>
          <w:shd w:val="clear" w:color="auto" w:fill="FFFFFF"/>
        </w:rPr>
        <w:t xml:space="preserve"> </w:t>
      </w:r>
      <w:r>
        <w:rPr>
          <w:shd w:val="clear" w:color="auto" w:fill="FFFFFF"/>
        </w:rPr>
        <w:t>Сказать, что она не впечатлила меня, было бы совершенным преуменьшением.</w:t>
      </w:r>
      <w:r>
        <w:rPr>
          <w:rStyle w:val="apple-converted-space"/>
          <w:shd w:val="clear" w:color="auto" w:fill="FFFFFF"/>
        </w:rPr>
        <w:t xml:space="preserve"> </w:t>
      </w:r>
      <w:r>
        <w:rPr>
          <w:shd w:val="clear" w:color="auto" w:fill="FFFFFF"/>
        </w:rPr>
        <w:t>Через несколько шагов дальше по коридору она внезапно остановилась и обернулась.</w:t>
      </w:r>
      <w:r>
        <w:rPr>
          <w:rStyle w:val="apple-converted-space"/>
          <w:shd w:val="clear" w:color="auto" w:fill="FFFFFF"/>
        </w:rPr>
        <w:t xml:space="preserve"> </w:t>
      </w:r>
      <w:r>
        <w:rPr>
          <w:shd w:val="clear" w:color="auto" w:fill="FFFFFF"/>
        </w:rPr>
        <w:t>Мой смех умер в горле, когда она снова подошла ко мне, и я тут же насторожился.</w:t>
      </w:r>
    </w:p>
    <w:p w:rsidR="0015215B" w:rsidRDefault="0015215B" w:rsidP="0015215B">
      <w:pPr>
        <w:pStyle w:val="western"/>
        <w:shd w:val="clear" w:color="auto" w:fill="FFFFFF"/>
        <w:spacing w:before="0" w:after="0"/>
        <w:ind w:firstLine="461"/>
        <w:jc w:val="both"/>
      </w:pPr>
      <w:r>
        <w:t>Без единого слова, она поискала что-то в своём рюкзаке, и в рука</w:t>
      </w:r>
      <w:r w:rsidR="00510F0E">
        <w:t>х</w:t>
      </w:r>
      <w:r>
        <w:t xml:space="preserve"> у неё появилась ручка.</w:t>
      </w:r>
      <w:r>
        <w:rPr>
          <w:rStyle w:val="apple-converted-space"/>
        </w:rPr>
        <w:t xml:space="preserve"> </w:t>
      </w:r>
      <w:r>
        <w:t>Затем она схватила меня за запястье.</w:t>
      </w:r>
      <w:r>
        <w:rPr>
          <w:rStyle w:val="apple-converted-space"/>
        </w:rPr>
        <w:t xml:space="preserve"> </w:t>
      </w:r>
      <w:r>
        <w:t>Я был слишком ошеломлен, чтобы возразить, когда она закатала мой рукав и начала что-то писать на внутренней стороне моей руки.</w:t>
      </w:r>
      <w:r>
        <w:rPr>
          <w:rStyle w:val="apple-converted-space"/>
        </w:rPr>
        <w:t xml:space="preserve"> </w:t>
      </w:r>
      <w:r>
        <w:t>Какого черта?</w:t>
      </w:r>
    </w:p>
    <w:p w:rsidR="0015215B" w:rsidRDefault="0015215B" w:rsidP="0015215B">
      <w:pPr>
        <w:pStyle w:val="western"/>
        <w:shd w:val="clear" w:color="auto" w:fill="FFFFFF"/>
        <w:spacing w:before="0" w:after="0"/>
        <w:ind w:firstLine="461"/>
        <w:jc w:val="both"/>
      </w:pPr>
      <w:r>
        <w:t>Неподвижный, я смотрел на неё, пока она снова не подняла голову и не кинула мне самодовольный взгляд.</w:t>
      </w:r>
    </w:p>
    <w:p w:rsidR="0015215B" w:rsidRDefault="0015215B" w:rsidP="0015215B">
      <w:pPr>
        <w:pStyle w:val="western"/>
        <w:shd w:val="clear" w:color="auto" w:fill="FFFFFF"/>
        <w:spacing w:before="0" w:after="0"/>
        <w:ind w:firstLine="461"/>
        <w:jc w:val="both"/>
        <w:rPr>
          <w:shd w:val="clear" w:color="auto" w:fill="FFFFFF"/>
        </w:rPr>
      </w:pPr>
      <w:r>
        <w:t>– Скажи Итану позвонить мне.</w:t>
      </w:r>
    </w:p>
    <w:p w:rsidR="0015215B" w:rsidRDefault="0015215B" w:rsidP="0015215B">
      <w:pPr>
        <w:pStyle w:val="western"/>
        <w:shd w:val="clear" w:color="auto" w:fill="FFFFFF"/>
        <w:spacing w:before="0" w:after="0"/>
        <w:ind w:firstLine="461"/>
        <w:jc w:val="both"/>
      </w:pPr>
      <w:r>
        <w:rPr>
          <w:shd w:val="clear" w:color="auto" w:fill="FFFFFF"/>
        </w:rPr>
        <w:t>Я</w:t>
      </w:r>
      <w:r>
        <w:rPr>
          <w:rStyle w:val="apple-converted-space"/>
          <w:shd w:val="clear" w:color="auto" w:fill="FFFFFF"/>
        </w:rPr>
        <w:t xml:space="preserve"> </w:t>
      </w:r>
      <w:r>
        <w:rPr>
          <w:shd w:val="clear" w:color="auto" w:fill="FFFFFF"/>
        </w:rPr>
        <w:t>посмотрел на руку.</w:t>
      </w:r>
      <w:r>
        <w:rPr>
          <w:rStyle w:val="apple-converted-space"/>
          <w:shd w:val="clear" w:color="auto" w:fill="FFFFFF"/>
        </w:rPr>
        <w:t xml:space="preserve"> </w:t>
      </w:r>
      <w:r>
        <w:rPr>
          <w:shd w:val="clear" w:color="auto" w:fill="FFFFFF"/>
        </w:rPr>
        <w:t>На моей коже был ряд синих цифр.</w:t>
      </w:r>
      <w:r>
        <w:rPr>
          <w:rStyle w:val="apple-converted-space"/>
          <w:shd w:val="clear" w:color="auto" w:fill="FFFFFF"/>
        </w:rPr>
        <w:t xml:space="preserve"> </w:t>
      </w:r>
      <w:r>
        <w:rPr>
          <w:shd w:val="clear" w:color="auto" w:fill="FFFFFF"/>
        </w:rPr>
        <w:t>Чёртова маленькая ботанка развернулась.</w:t>
      </w:r>
      <w:r>
        <w:rPr>
          <w:rStyle w:val="apple-converted-space"/>
          <w:shd w:val="clear" w:color="auto" w:fill="FFFFFF"/>
        </w:rPr>
        <w:t xml:space="preserve"> </w:t>
      </w:r>
      <w:r>
        <w:rPr>
          <w:shd w:val="clear" w:color="auto" w:fill="FFFFFF"/>
        </w:rPr>
        <w:t>Однако она передумала и без предупреждения опять полезла за чем-то в свой рюкзак, затем она столкнулась со мной в третий раз.</w:t>
      </w:r>
      <w:r>
        <w:rPr>
          <w:rStyle w:val="apple-converted-space"/>
          <w:shd w:val="clear" w:color="auto" w:fill="FFFFFF"/>
        </w:rPr>
        <w:t xml:space="preserve"> </w:t>
      </w:r>
      <w:r>
        <w:rPr>
          <w:shd w:val="clear" w:color="auto" w:fill="FFFFFF"/>
        </w:rPr>
        <w:t xml:space="preserve">Немного с нажимом она сунула </w:t>
      </w:r>
      <w:proofErr w:type="gramStart"/>
      <w:r>
        <w:rPr>
          <w:shd w:val="clear" w:color="auto" w:fill="FFFFFF"/>
        </w:rPr>
        <w:t>вчерашний</w:t>
      </w:r>
      <w:proofErr w:type="gramEnd"/>
      <w:r>
        <w:rPr>
          <w:shd w:val="clear" w:color="auto" w:fill="FFFFFF"/>
        </w:rPr>
        <w:t xml:space="preserve"> </w:t>
      </w:r>
      <w:r>
        <w:rPr>
          <w:shd w:val="clear" w:color="auto" w:fill="FFFFFF"/>
          <w:lang w:val="en-US"/>
        </w:rPr>
        <w:t>CD</w:t>
      </w:r>
      <w:r>
        <w:rPr>
          <w:shd w:val="clear" w:color="auto" w:fill="FFFFFF"/>
        </w:rPr>
        <w:t xml:space="preserve"> в мою грудь.</w:t>
      </w:r>
      <w:r>
        <w:rPr>
          <w:rStyle w:val="apple-converted-space"/>
          <w:shd w:val="clear" w:color="auto" w:fill="FFFFFF"/>
        </w:rPr>
        <w:t xml:space="preserve"> </w:t>
      </w:r>
    </w:p>
    <w:p w:rsidR="0015215B" w:rsidRDefault="0015215B" w:rsidP="0015215B">
      <w:pPr>
        <w:pStyle w:val="western"/>
        <w:shd w:val="clear" w:color="auto" w:fill="FFFFFF"/>
        <w:spacing w:before="0" w:after="0"/>
        <w:ind w:firstLine="461"/>
        <w:jc w:val="both"/>
      </w:pPr>
      <w:r>
        <w:t>– Передай ему это и скажи спасибо за латте.</w:t>
      </w:r>
    </w:p>
    <w:p w:rsidR="0015215B" w:rsidRDefault="0015215B" w:rsidP="0015215B">
      <w:pPr>
        <w:pStyle w:val="western"/>
        <w:shd w:val="clear" w:color="auto" w:fill="FFFFFF"/>
        <w:spacing w:before="0" w:after="0"/>
        <w:ind w:firstLine="461"/>
        <w:jc w:val="both"/>
      </w:pPr>
      <w:r>
        <w:t>Напористая.</w:t>
      </w:r>
      <w:r>
        <w:rPr>
          <w:rStyle w:val="apple-converted-space"/>
        </w:rPr>
        <w:t xml:space="preserve"> </w:t>
      </w:r>
      <w:r>
        <w:t>Странная.</w:t>
      </w:r>
      <w:r>
        <w:rPr>
          <w:rStyle w:val="apple-converted-space"/>
        </w:rPr>
        <w:t xml:space="preserve"> </w:t>
      </w:r>
      <w:r>
        <w:t>И загадочная.</w:t>
      </w:r>
      <w:r>
        <w:rPr>
          <w:rStyle w:val="apple-converted-space"/>
        </w:rPr>
        <w:t xml:space="preserve"> </w:t>
      </w:r>
      <w:r>
        <w:t>Эти слова, несомненно, её характеризовали.</w:t>
      </w:r>
      <w:r>
        <w:rPr>
          <w:rStyle w:val="apple-converted-space"/>
        </w:rPr>
        <w:t xml:space="preserve"> </w:t>
      </w:r>
      <w:r>
        <w:t xml:space="preserve">Слегка </w:t>
      </w:r>
      <w:proofErr w:type="gramStart"/>
      <w:r>
        <w:t>ошалев</w:t>
      </w:r>
      <w:proofErr w:type="gramEnd"/>
      <w:r>
        <w:t>, чтобы что-то сказать, я несколько раз моргнул от удивления.</w:t>
      </w:r>
      <w:r>
        <w:rPr>
          <w:rStyle w:val="apple-converted-space"/>
        </w:rPr>
        <w:t xml:space="preserve"> </w:t>
      </w:r>
      <w:r>
        <w:t>И почему, чёрт возьми, так тихо, Хантер?</w:t>
      </w:r>
      <w:r>
        <w:rPr>
          <w:rStyle w:val="apple-converted-space"/>
        </w:rPr>
        <w:t xml:space="preserve"> </w:t>
      </w:r>
      <w:r>
        <w:t>Сейчас ему было бы неплохо поддержать меня в этой безумной атаке. Если бы.</w:t>
      </w:r>
      <w:r>
        <w:rPr>
          <w:rStyle w:val="apple-converted-space"/>
        </w:rPr>
        <w:t xml:space="preserve"> </w:t>
      </w:r>
      <w:r>
        <w:t xml:space="preserve">Этот </w:t>
      </w:r>
      <w:proofErr w:type="gramStart"/>
      <w:r>
        <w:t>придурок</w:t>
      </w:r>
      <w:proofErr w:type="gramEnd"/>
      <w:r>
        <w:t xml:space="preserve"> только усмехнулся и наблюдал, как я старался из-за всех сил достойно ответить.</w:t>
      </w:r>
    </w:p>
    <w:p w:rsidR="0015215B" w:rsidRDefault="0015215B" w:rsidP="0015215B">
      <w:pPr>
        <w:pStyle w:val="western"/>
        <w:shd w:val="clear" w:color="auto" w:fill="FFFFFF"/>
        <w:spacing w:before="0" w:after="0"/>
        <w:ind w:firstLine="461"/>
        <w:jc w:val="both"/>
      </w:pPr>
      <w:r>
        <w:lastRenderedPageBreak/>
        <w:t>О,</w:t>
      </w:r>
      <w:r>
        <w:rPr>
          <w:rStyle w:val="apple-converted-space"/>
        </w:rPr>
        <w:t xml:space="preserve"> </w:t>
      </w:r>
      <w:r>
        <w:t>эта девушка не будет круче меня.</w:t>
      </w:r>
      <w:r>
        <w:rPr>
          <w:rStyle w:val="apple-converted-space"/>
        </w:rPr>
        <w:t xml:space="preserve"> </w:t>
      </w:r>
      <w:r>
        <w:t xml:space="preserve">Я кашлянул, чтобы вернуть себе </w:t>
      </w:r>
      <w:r>
        <w:rPr>
          <w:rFonts w:cs="Cambria Math"/>
        </w:rPr>
        <w:t>г</w:t>
      </w:r>
      <w:r>
        <w:t>олос, и протянул с ухмылкой для Сьюзан:</w:t>
      </w:r>
    </w:p>
    <w:p w:rsidR="0015215B" w:rsidRDefault="0015215B" w:rsidP="0015215B">
      <w:pPr>
        <w:pStyle w:val="western"/>
        <w:shd w:val="clear" w:color="auto" w:fill="FFFFFF"/>
        <w:spacing w:before="0" w:after="0"/>
        <w:ind w:firstLine="461"/>
        <w:jc w:val="both"/>
      </w:pPr>
      <w:r>
        <w:t>– Пожааааалуйста, – чтобы показать ей, что я ничего не делаю даром.</w:t>
      </w:r>
    </w:p>
    <w:p w:rsidR="0015215B" w:rsidRDefault="0015215B" w:rsidP="0015215B">
      <w:pPr>
        <w:pStyle w:val="western"/>
        <w:shd w:val="clear" w:color="auto" w:fill="FFFFFF"/>
        <w:spacing w:before="0" w:after="0"/>
        <w:ind w:firstLine="461"/>
        <w:jc w:val="both"/>
        <w:rPr>
          <w:shd w:val="clear" w:color="auto" w:fill="FFFFFF"/>
        </w:rPr>
      </w:pPr>
      <w:r>
        <w:t xml:space="preserve">– Пожааааалуйста, – </w:t>
      </w:r>
      <w:r>
        <w:rPr>
          <w:color w:val="000000"/>
          <w:shd w:val="clear" w:color="auto" w:fill="FFFFFF"/>
        </w:rPr>
        <w:t>повторила она сладко, даже зеркально копируя мою улыбку. Я и не ожидал ничего меньшего. Затем</w:t>
      </w:r>
      <w:r w:rsidRPr="0015215B">
        <w:rPr>
          <w:color w:val="000000"/>
          <w:shd w:val="clear" w:color="auto" w:fill="FFFFFF"/>
        </w:rPr>
        <w:t xml:space="preserve"> </w:t>
      </w:r>
      <w:r>
        <w:rPr>
          <w:color w:val="000000"/>
          <w:shd w:val="clear" w:color="auto" w:fill="FFFFFF"/>
        </w:rPr>
        <w:t>она</w:t>
      </w:r>
      <w:r w:rsidRPr="0015215B">
        <w:rPr>
          <w:color w:val="000000"/>
          <w:shd w:val="clear" w:color="auto" w:fill="FFFFFF"/>
        </w:rPr>
        <w:t xml:space="preserve"> </w:t>
      </w:r>
      <w:r>
        <w:rPr>
          <w:color w:val="000000"/>
          <w:shd w:val="clear" w:color="auto" w:fill="FFFFFF"/>
        </w:rPr>
        <w:t>направилась</w:t>
      </w:r>
      <w:r w:rsidRPr="0015215B">
        <w:rPr>
          <w:color w:val="000000"/>
          <w:shd w:val="clear" w:color="auto" w:fill="FFFFFF"/>
        </w:rPr>
        <w:t xml:space="preserve"> </w:t>
      </w:r>
      <w:r>
        <w:rPr>
          <w:color w:val="000000"/>
          <w:shd w:val="clear" w:color="auto" w:fill="FFFFFF"/>
        </w:rPr>
        <w:t>прочь</w:t>
      </w:r>
      <w:r w:rsidRPr="0015215B">
        <w:rPr>
          <w:color w:val="000000"/>
          <w:shd w:val="clear" w:color="auto" w:fill="FFFFFF"/>
        </w:rPr>
        <w:t xml:space="preserve">. </w:t>
      </w:r>
    </w:p>
    <w:p w:rsidR="0015215B" w:rsidRDefault="0015215B" w:rsidP="0015215B">
      <w:pPr>
        <w:pStyle w:val="western"/>
        <w:shd w:val="clear" w:color="auto" w:fill="FFFFFF"/>
        <w:spacing w:before="0" w:after="0"/>
        <w:ind w:firstLine="461"/>
        <w:jc w:val="both"/>
        <w:rPr>
          <w:color w:val="000000"/>
        </w:rPr>
      </w:pPr>
      <w:r>
        <w:rPr>
          <w:shd w:val="clear" w:color="auto" w:fill="FFFFFF"/>
        </w:rPr>
        <w:t xml:space="preserve">Что ж, она бы была крута, если бы не врезалась в подругу Хантера. Школьный рюкзак соскользнул с плеча, и хотя она потянулась к нему с хорошим рефлексом, всё равно упустила его, и рюкзак упал на пол. Обе девушки присели и начали шептаться друг с другом. Девушка Хантера бросила на меня быстрый взгляд. Я вернул его, слегка приподняв уголки моих губ, чтобы просто сказать ей </w:t>
      </w:r>
      <w:r w:rsidRPr="007846F4">
        <w:t>“</w:t>
      </w:r>
      <w:r>
        <w:rPr>
          <w:shd w:val="clear" w:color="auto" w:fill="FFFFFF"/>
        </w:rPr>
        <w:t>привет</w:t>
      </w:r>
      <w:r>
        <w:t>”</w:t>
      </w:r>
      <w:r>
        <w:rPr>
          <w:shd w:val="clear" w:color="auto" w:fill="FFFFFF"/>
        </w:rPr>
        <w:t>.</w:t>
      </w:r>
      <w:r>
        <w:rPr>
          <w:rStyle w:val="apple-converted-space"/>
          <w:shd w:val="clear" w:color="auto" w:fill="FFFFFF"/>
        </w:rPr>
        <w:t xml:space="preserve"> </w:t>
      </w:r>
      <w:r>
        <w:rPr>
          <w:shd w:val="clear" w:color="auto" w:fill="FFFFFF"/>
        </w:rPr>
        <w:t>Мы ни разу не разговаривали друг с другом, хотя Райан состоял с ней в отношениях с прошлого лета.</w:t>
      </w:r>
    </w:p>
    <w:p w:rsidR="0015215B" w:rsidRDefault="0015215B" w:rsidP="0015215B">
      <w:pPr>
        <w:pStyle w:val="western"/>
        <w:shd w:val="clear" w:color="auto" w:fill="FFFFFF"/>
        <w:spacing w:before="0" w:after="0"/>
        <w:ind w:firstLine="461"/>
        <w:jc w:val="both"/>
      </w:pPr>
      <w:r>
        <w:rPr>
          <w:color w:val="000000"/>
        </w:rPr>
        <w:t>Когда зарумянившаяся маленькая ботанка поднялась на ноги, она бросила последний раздражительный взгляд на меня через плечо. Я не знаю почему, но я никак не мог заставить себя отвернуться первым.</w:t>
      </w:r>
    </w:p>
    <w:p w:rsidR="0015215B" w:rsidRDefault="0015215B" w:rsidP="0015215B">
      <w:pPr>
        <w:pStyle w:val="western"/>
        <w:shd w:val="clear" w:color="auto" w:fill="FFFFFF"/>
        <w:spacing w:before="0" w:after="0"/>
        <w:ind w:firstLine="461"/>
        <w:jc w:val="both"/>
      </w:pPr>
      <w:r>
        <w:t xml:space="preserve">– </w:t>
      </w:r>
      <w:r>
        <w:rPr>
          <w:color w:val="000000"/>
        </w:rPr>
        <w:t>Итак</w:t>
      </w:r>
      <w:r w:rsidRPr="007846F4">
        <w:rPr>
          <w:color w:val="000000"/>
        </w:rPr>
        <w:t xml:space="preserve">, </w:t>
      </w:r>
      <w:r>
        <w:rPr>
          <w:color w:val="000000"/>
        </w:rPr>
        <w:t>ты</w:t>
      </w:r>
      <w:r w:rsidRPr="007846F4">
        <w:rPr>
          <w:color w:val="000000"/>
        </w:rPr>
        <w:t xml:space="preserve"> зна</w:t>
      </w:r>
      <w:r>
        <w:rPr>
          <w:color w:val="000000"/>
        </w:rPr>
        <w:t>ком с этой сумасшедшей чикой?</w:t>
      </w:r>
      <w:r>
        <w:t xml:space="preserve"> – </w:t>
      </w:r>
      <w:r>
        <w:rPr>
          <w:color w:val="000000"/>
        </w:rPr>
        <w:t>спросил я Хантера, когда Сьюзан ушла, а его девушка подошла к нам, обнимая его за шею. Она повернулась ко мне и мельком улыбнулась, так как я видел её только издалека до сих пор.</w:t>
      </w:r>
    </w:p>
    <w:p w:rsidR="0015215B" w:rsidRDefault="0015215B" w:rsidP="0015215B">
      <w:pPr>
        <w:pStyle w:val="western"/>
        <w:shd w:val="clear" w:color="auto" w:fill="FFFFFF"/>
        <w:spacing w:before="0" w:after="0"/>
        <w:ind w:firstLine="461"/>
        <w:jc w:val="both"/>
        <w:rPr>
          <w:color w:val="000000"/>
        </w:rPr>
      </w:pPr>
      <w:r>
        <w:t xml:space="preserve">– </w:t>
      </w:r>
      <w:r w:rsidRPr="007846F4">
        <w:rPr>
          <w:color w:val="000000"/>
        </w:rPr>
        <w:t>Я</w:t>
      </w:r>
      <w:r>
        <w:rPr>
          <w:color w:val="000000"/>
        </w:rPr>
        <w:t xml:space="preserve"> Лиза, на самом деле его подруга,</w:t>
      </w:r>
      <w:r>
        <w:t xml:space="preserve"> – </w:t>
      </w:r>
      <w:r>
        <w:rPr>
          <w:color w:val="000000"/>
        </w:rPr>
        <w:t xml:space="preserve"> сказала она с забавным выражением на лице, протягивая мне руку. </w:t>
      </w:r>
      <w:r>
        <w:t>– А</w:t>
      </w:r>
      <w:r>
        <w:rPr>
          <w:color w:val="000000"/>
        </w:rPr>
        <w:t xml:space="preserve"> ты должно быть Крис Донован.</w:t>
      </w:r>
    </w:p>
    <w:p w:rsidR="0015215B" w:rsidRDefault="0015215B" w:rsidP="0015215B">
      <w:pPr>
        <w:pStyle w:val="western"/>
        <w:shd w:val="clear" w:color="auto" w:fill="FFFFFF"/>
        <w:spacing w:before="0" w:after="0"/>
        <w:ind w:firstLine="461"/>
        <w:jc w:val="both"/>
      </w:pPr>
      <w:r>
        <w:rPr>
          <w:color w:val="000000"/>
        </w:rPr>
        <w:t>Я позволил себе смешок при её официальном представлении и пожал ей руку.</w:t>
      </w:r>
    </w:p>
    <w:p w:rsidR="0015215B" w:rsidRDefault="0015215B" w:rsidP="0015215B">
      <w:pPr>
        <w:pStyle w:val="western"/>
        <w:shd w:val="clear" w:color="auto" w:fill="FFFFFF"/>
        <w:spacing w:before="0" w:after="0"/>
        <w:ind w:firstLine="461"/>
        <w:jc w:val="both"/>
      </w:pPr>
      <w:r>
        <w:t xml:space="preserve">– </w:t>
      </w:r>
      <w:r>
        <w:rPr>
          <w:color w:val="000000"/>
        </w:rPr>
        <w:t xml:space="preserve">Приятно, наконец, познакомиться с тобой. Но я имел в виду </w:t>
      </w:r>
      <w:r>
        <w:rPr>
          <w:i/>
          <w:iCs/>
          <w:color w:val="000000"/>
        </w:rPr>
        <w:t xml:space="preserve">её, </w:t>
      </w:r>
      <w:r>
        <w:rPr>
          <w:color w:val="000000"/>
        </w:rPr>
        <w:t>на самом деле.</w:t>
      </w:r>
      <w:r>
        <w:t xml:space="preserve"> –</w:t>
      </w:r>
      <w:r>
        <w:rPr>
          <w:color w:val="000000"/>
        </w:rPr>
        <w:t xml:space="preserve"> Я кивнул в направлении, в котором исчезла гикнутая Сью, и убрал компакт-диск в  рюкзак, чтобы после школы отдать Итану.</w:t>
      </w:r>
    </w:p>
    <w:p w:rsidR="0015215B" w:rsidRDefault="0015215B" w:rsidP="0015215B">
      <w:pPr>
        <w:pStyle w:val="western"/>
        <w:shd w:val="clear" w:color="auto" w:fill="FFFFFF"/>
        <w:spacing w:before="0" w:after="0"/>
        <w:ind w:firstLine="461"/>
        <w:jc w:val="both"/>
      </w:pPr>
      <w:r>
        <w:t xml:space="preserve">– </w:t>
      </w:r>
      <w:r w:rsidRPr="007846F4">
        <w:rPr>
          <w:color w:val="000000"/>
        </w:rPr>
        <w:t xml:space="preserve">Да, я </w:t>
      </w:r>
      <w:r>
        <w:rPr>
          <w:color w:val="000000"/>
        </w:rPr>
        <w:t>знаком с ней</w:t>
      </w:r>
      <w:r w:rsidRPr="007846F4">
        <w:rPr>
          <w:color w:val="000000"/>
        </w:rPr>
        <w:t>,</w:t>
      </w:r>
      <w:r>
        <w:rPr>
          <w:color w:val="000000"/>
        </w:rPr>
        <w:t xml:space="preserve"> </w:t>
      </w:r>
      <w:r>
        <w:t>–</w:t>
      </w:r>
      <w:r w:rsidRPr="007846F4">
        <w:rPr>
          <w:color w:val="000000"/>
        </w:rPr>
        <w:t xml:space="preserve"> объяснил Ра</w:t>
      </w:r>
      <w:r>
        <w:rPr>
          <w:color w:val="000000"/>
        </w:rPr>
        <w:t>йа</w:t>
      </w:r>
      <w:r w:rsidRPr="007846F4">
        <w:rPr>
          <w:color w:val="000000"/>
        </w:rPr>
        <w:t>н, потирая шею.</w:t>
      </w:r>
      <w:r>
        <w:rPr>
          <w:rStyle w:val="apple-converted-space"/>
          <w:color w:val="000000"/>
        </w:rPr>
        <w:t xml:space="preserve"> </w:t>
      </w:r>
      <w:r>
        <w:t xml:space="preserve">– </w:t>
      </w:r>
      <w:r>
        <w:rPr>
          <w:color w:val="000000"/>
        </w:rPr>
        <w:t xml:space="preserve">Лиза сказала мне, что вчера между Итаном и Сьюзан произошло что-то странное. </w:t>
      </w:r>
      <w:r>
        <w:rPr>
          <w:rStyle w:val="apple-converted-space"/>
          <w:color w:val="000000"/>
        </w:rPr>
        <w:t>Видимо была н</w:t>
      </w:r>
      <w:r>
        <w:rPr>
          <w:color w:val="000000"/>
        </w:rPr>
        <w:t>екоторая путаница днём.</w:t>
      </w:r>
    </w:p>
    <w:p w:rsidR="0015215B" w:rsidRDefault="0015215B" w:rsidP="0015215B">
      <w:pPr>
        <w:pStyle w:val="western"/>
        <w:shd w:val="clear" w:color="auto" w:fill="FFFFFF"/>
        <w:spacing w:before="0" w:after="0"/>
        <w:ind w:firstLine="461"/>
        <w:jc w:val="both"/>
        <w:rPr>
          <w:color w:val="000000"/>
        </w:rPr>
      </w:pPr>
      <w:r>
        <w:t xml:space="preserve">– </w:t>
      </w:r>
      <w:r w:rsidRPr="007846F4">
        <w:rPr>
          <w:color w:val="000000"/>
        </w:rPr>
        <w:t xml:space="preserve">Да, твой брат </w:t>
      </w:r>
      <w:r>
        <w:rPr>
          <w:color w:val="000000"/>
        </w:rPr>
        <w:t>пригласил</w:t>
      </w:r>
      <w:r w:rsidRPr="007846F4">
        <w:rPr>
          <w:color w:val="000000"/>
        </w:rPr>
        <w:t xml:space="preserve"> е</w:t>
      </w:r>
      <w:r>
        <w:rPr>
          <w:color w:val="000000"/>
        </w:rPr>
        <w:t>ё</w:t>
      </w:r>
      <w:r w:rsidRPr="007846F4">
        <w:rPr>
          <w:color w:val="000000"/>
        </w:rPr>
        <w:t xml:space="preserve">, но потом она </w:t>
      </w:r>
      <w:r>
        <w:rPr>
          <w:color w:val="000000"/>
        </w:rPr>
        <w:t>встретила тебя</w:t>
      </w:r>
      <w:r w:rsidRPr="007846F4">
        <w:rPr>
          <w:color w:val="000000"/>
        </w:rPr>
        <w:t xml:space="preserve">, и </w:t>
      </w:r>
      <w:r>
        <w:rPr>
          <w:color w:val="000000"/>
        </w:rPr>
        <w:t>ты</w:t>
      </w:r>
      <w:r w:rsidRPr="007846F4">
        <w:rPr>
          <w:color w:val="000000"/>
        </w:rPr>
        <w:t xml:space="preserve"> </w:t>
      </w:r>
      <w:r>
        <w:rPr>
          <w:color w:val="000000"/>
        </w:rPr>
        <w:t>вывел её</w:t>
      </w:r>
      <w:r w:rsidRPr="007846F4">
        <w:rPr>
          <w:color w:val="000000"/>
        </w:rPr>
        <w:t xml:space="preserve"> из равновесия,</w:t>
      </w:r>
      <w:r>
        <w:rPr>
          <w:color w:val="000000"/>
        </w:rPr>
        <w:t xml:space="preserve"> </w:t>
      </w:r>
      <w:r>
        <w:t>–</w:t>
      </w:r>
      <w:r>
        <w:rPr>
          <w:color w:val="000000"/>
        </w:rPr>
        <w:t xml:space="preserve"> </w:t>
      </w:r>
      <w:r w:rsidRPr="007846F4">
        <w:rPr>
          <w:color w:val="000000"/>
        </w:rPr>
        <w:t xml:space="preserve"> пояснил</w:t>
      </w:r>
      <w:r>
        <w:rPr>
          <w:color w:val="000000"/>
        </w:rPr>
        <w:t>а</w:t>
      </w:r>
      <w:r w:rsidRPr="007846F4">
        <w:rPr>
          <w:color w:val="000000"/>
        </w:rPr>
        <w:t xml:space="preserve"> Лиза.</w:t>
      </w:r>
    </w:p>
    <w:p w:rsidR="0015215B" w:rsidRDefault="0015215B" w:rsidP="0015215B">
      <w:pPr>
        <w:pStyle w:val="western"/>
        <w:shd w:val="clear" w:color="auto" w:fill="FFFFFF"/>
        <w:spacing w:before="0" w:after="0"/>
        <w:ind w:firstLine="461"/>
        <w:jc w:val="both"/>
      </w:pPr>
      <w:r>
        <w:rPr>
          <w:color w:val="000000"/>
        </w:rPr>
        <w:t>Я усмехнулся.</w:t>
      </w:r>
    </w:p>
    <w:p w:rsidR="0015215B" w:rsidRDefault="0015215B" w:rsidP="0015215B">
      <w:pPr>
        <w:pStyle w:val="western"/>
        <w:shd w:val="clear" w:color="auto" w:fill="FFFFFF"/>
        <w:spacing w:before="0" w:after="0"/>
        <w:ind w:firstLine="461"/>
        <w:jc w:val="both"/>
      </w:pPr>
      <w:r>
        <w:t>– Из</w:t>
      </w:r>
      <w:r>
        <w:rPr>
          <w:color w:val="000000"/>
        </w:rPr>
        <w:t xml:space="preserve"> равновесия? </w:t>
      </w:r>
      <w:r>
        <w:t>–</w:t>
      </w:r>
      <w:r>
        <w:rPr>
          <w:color w:val="000000"/>
        </w:rPr>
        <w:t xml:space="preserve"> как известно, я делал это с девушками время от времени.</w:t>
      </w:r>
    </w:p>
    <w:p w:rsidR="0015215B" w:rsidRDefault="0015215B" w:rsidP="0015215B">
      <w:pPr>
        <w:pStyle w:val="western"/>
        <w:shd w:val="clear" w:color="auto" w:fill="FFFFFF"/>
        <w:spacing w:before="0" w:after="0"/>
        <w:ind w:firstLine="461"/>
        <w:jc w:val="both"/>
        <w:rPr>
          <w:color w:val="000000"/>
          <w:shd w:val="clear" w:color="auto" w:fill="FFFFFF"/>
        </w:rPr>
      </w:pPr>
      <w:r>
        <w:t xml:space="preserve">– </w:t>
      </w:r>
      <w:r>
        <w:rPr>
          <w:color w:val="000000"/>
        </w:rPr>
        <w:t>Да.</w:t>
      </w:r>
      <w:r>
        <w:rPr>
          <w:rStyle w:val="apple-converted-space"/>
          <w:color w:val="000000"/>
        </w:rPr>
        <w:t xml:space="preserve"> </w:t>
      </w:r>
      <w:r>
        <w:rPr>
          <w:color w:val="000000"/>
        </w:rPr>
        <w:t xml:space="preserve">Ты знаешь, в плохом смысле этого слова, </w:t>
      </w:r>
      <w:r>
        <w:t xml:space="preserve">– </w:t>
      </w:r>
      <w:r>
        <w:rPr>
          <w:color w:val="000000"/>
        </w:rPr>
        <w:t>пробормотала она, явно не впечатлённая моими успехами ловеласа.</w:t>
      </w:r>
    </w:p>
    <w:p w:rsidR="0015215B" w:rsidRDefault="0015215B" w:rsidP="0015215B">
      <w:pPr>
        <w:pStyle w:val="western"/>
        <w:shd w:val="clear" w:color="auto" w:fill="FFFFFF"/>
        <w:spacing w:before="0" w:after="0"/>
        <w:ind w:firstLine="461"/>
        <w:jc w:val="both"/>
        <w:rPr>
          <w:color w:val="000000"/>
          <w:shd w:val="clear" w:color="auto" w:fill="FFFFFF"/>
        </w:rPr>
      </w:pPr>
      <w:r>
        <w:rPr>
          <w:color w:val="000000"/>
          <w:shd w:val="clear" w:color="auto" w:fill="FFFFFF"/>
        </w:rPr>
        <w:t>Вспомнив свою первую встречу со Сью вчера утром, когда я не имел никакого понятия, что эта девушка хотела от меня, я мог легко представить, как не просто ей было  разговаривать со мной.</w:t>
      </w:r>
      <w:r>
        <w:rPr>
          <w:rStyle w:val="apple-converted-space"/>
          <w:color w:val="000000"/>
          <w:shd w:val="clear" w:color="auto" w:fill="FFFFFF"/>
        </w:rPr>
        <w:t xml:space="preserve"> </w:t>
      </w:r>
      <w:r>
        <w:rPr>
          <w:color w:val="000000"/>
          <w:shd w:val="clear" w:color="auto" w:fill="FFFFFF"/>
        </w:rPr>
        <w:t>А если Итан действительно пригласил её? Странно. Впервые за несколько месяцев, я подумал, а что если я ошибался, что ему нравятся мальчики?</w:t>
      </w:r>
      <w:r>
        <w:rPr>
          <w:rStyle w:val="apple-converted-space"/>
          <w:color w:val="000000"/>
          <w:shd w:val="clear" w:color="auto" w:fill="FFFFFF"/>
        </w:rPr>
        <w:t xml:space="preserve"> </w:t>
      </w:r>
      <w:r>
        <w:rPr>
          <w:color w:val="000000"/>
          <w:shd w:val="clear" w:color="auto" w:fill="FFFFFF"/>
        </w:rPr>
        <w:t xml:space="preserve">Может на самом деле ему просто нравятся </w:t>
      </w:r>
      <w:proofErr w:type="gramStart"/>
      <w:r>
        <w:rPr>
          <w:color w:val="000000"/>
          <w:shd w:val="clear" w:color="auto" w:fill="FFFFFF"/>
        </w:rPr>
        <w:t>застенчивые</w:t>
      </w:r>
      <w:proofErr w:type="gramEnd"/>
      <w:r>
        <w:rPr>
          <w:color w:val="000000"/>
          <w:shd w:val="clear" w:color="auto" w:fill="FFFFFF"/>
        </w:rPr>
        <w:t xml:space="preserve"> чики?</w:t>
      </w:r>
    </w:p>
    <w:p w:rsidR="0015215B" w:rsidRDefault="0015215B" w:rsidP="0015215B">
      <w:pPr>
        <w:pStyle w:val="western"/>
        <w:shd w:val="clear" w:color="auto" w:fill="FFFFFF"/>
        <w:spacing w:before="0" w:after="0"/>
        <w:ind w:firstLine="461"/>
        <w:jc w:val="both"/>
        <w:rPr>
          <w:color w:val="000000"/>
        </w:rPr>
      </w:pPr>
      <w:r>
        <w:rPr>
          <w:color w:val="000000"/>
          <w:shd w:val="clear" w:color="auto" w:fill="FFFFFF"/>
        </w:rPr>
        <w:t xml:space="preserve">Хоть я и умирал от любопытства узнать </w:t>
      </w:r>
      <w:proofErr w:type="gramStart"/>
      <w:r>
        <w:rPr>
          <w:color w:val="000000"/>
          <w:shd w:val="clear" w:color="auto" w:fill="FFFFFF"/>
        </w:rPr>
        <w:t>побольше</w:t>
      </w:r>
      <w:proofErr w:type="gramEnd"/>
      <w:r>
        <w:rPr>
          <w:color w:val="000000"/>
          <w:shd w:val="clear" w:color="auto" w:fill="FFFFFF"/>
        </w:rPr>
        <w:t xml:space="preserve"> об этой девушке и моём брате, прозвенел звонок, наша маленькая группа разошлась, и я пошёл на урок истории.</w:t>
      </w:r>
      <w:r>
        <w:rPr>
          <w:rStyle w:val="apple-converted-space"/>
          <w:color w:val="000000"/>
          <w:shd w:val="clear" w:color="auto" w:fill="FFFFFF"/>
        </w:rPr>
        <w:t xml:space="preserve"> Может быть, позже я получу ответы на некоторые вопросы от Райана на тригонометрии. </w:t>
      </w:r>
      <w:r>
        <w:rPr>
          <w:color w:val="000000"/>
          <w:shd w:val="clear" w:color="auto" w:fill="FFFFFF"/>
        </w:rPr>
        <w:t>Только вот я совсем забыл о нашей сделке по домашней работе.</w:t>
      </w:r>
      <w:r>
        <w:rPr>
          <w:rStyle w:val="apple-converted-space"/>
          <w:color w:val="000000"/>
          <w:shd w:val="clear" w:color="auto" w:fill="FFFFFF"/>
        </w:rPr>
        <w:t xml:space="preserve"> </w:t>
      </w:r>
      <w:r>
        <w:rPr>
          <w:color w:val="000000"/>
          <w:shd w:val="clear" w:color="auto" w:fill="FFFFFF"/>
        </w:rPr>
        <w:t>На перемене не осталось времени поговорить с ним, прежде чем учитель зашёл на второй урок, и класс замолчал.</w:t>
      </w:r>
    </w:p>
    <w:p w:rsidR="0015215B" w:rsidRDefault="0015215B" w:rsidP="0015215B">
      <w:pPr>
        <w:pStyle w:val="western"/>
        <w:shd w:val="clear" w:color="auto" w:fill="FFFFFF"/>
        <w:spacing w:before="0" w:after="0"/>
        <w:ind w:firstLine="461"/>
        <w:jc w:val="both"/>
        <w:rPr>
          <w:i/>
          <w:iCs/>
          <w:color w:val="000000"/>
        </w:rPr>
      </w:pPr>
      <w:r>
        <w:rPr>
          <w:color w:val="000000"/>
        </w:rPr>
        <w:t xml:space="preserve">Когда мистер Свенсон начал писать задачу на доске, которую мы должны были решить сами в течение следующих пятнадцати минут, я решил, что тогда </w:t>
      </w:r>
      <w:r w:rsidR="007846F4">
        <w:rPr>
          <w:color w:val="000000"/>
        </w:rPr>
        <w:t xml:space="preserve">сделаю это </w:t>
      </w:r>
      <w:r>
        <w:rPr>
          <w:color w:val="000000"/>
        </w:rPr>
        <w:t>на биологии. Ему потребовалось некоторое время, чтобы переписать всё на доску из его заметок. Мои мысли начали блуждать из класса обратно в коридор, где гикнутая Сью набросилась на меня сегодня утром. Откинувшись на стуле, я вздохнул и стал воспроизводить заново странное столкновение в своей голове.</w:t>
      </w:r>
    </w:p>
    <w:p w:rsidR="0015215B" w:rsidRDefault="0015215B" w:rsidP="0015215B">
      <w:pPr>
        <w:pStyle w:val="western"/>
        <w:shd w:val="clear" w:color="auto" w:fill="FFFFFF"/>
        <w:spacing w:before="0" w:after="0"/>
        <w:ind w:firstLine="461"/>
        <w:jc w:val="both"/>
        <w:rPr>
          <w:shd w:val="clear" w:color="auto" w:fill="FFFFFF"/>
        </w:rPr>
      </w:pPr>
      <w:r>
        <w:rPr>
          <w:i/>
          <w:iCs/>
          <w:color w:val="000000"/>
        </w:rPr>
        <w:t>Альтер</w:t>
      </w:r>
      <w:r w:rsidRPr="007846F4">
        <w:rPr>
          <w:i/>
          <w:iCs/>
          <w:color w:val="000000"/>
        </w:rPr>
        <w:t>-</w:t>
      </w:r>
      <w:r>
        <w:rPr>
          <w:i/>
          <w:iCs/>
          <w:color w:val="000000"/>
        </w:rPr>
        <w:t>эго</w:t>
      </w:r>
      <w:r w:rsidRPr="007846F4">
        <w:rPr>
          <w:i/>
          <w:iCs/>
          <w:color w:val="000000"/>
        </w:rPr>
        <w:t xml:space="preserve"> </w:t>
      </w:r>
      <w:r>
        <w:rPr>
          <w:i/>
          <w:iCs/>
          <w:color w:val="000000"/>
        </w:rPr>
        <w:t>Итана</w:t>
      </w:r>
      <w:r w:rsidRPr="007846F4">
        <w:rPr>
          <w:i/>
          <w:iCs/>
          <w:color w:val="000000"/>
        </w:rPr>
        <w:t xml:space="preserve">. </w:t>
      </w:r>
      <w:r>
        <w:rPr>
          <w:color w:val="000000"/>
        </w:rPr>
        <w:t>Ха</w:t>
      </w:r>
      <w:r w:rsidRPr="007846F4">
        <w:rPr>
          <w:color w:val="000000"/>
        </w:rPr>
        <w:t>!</w:t>
      </w:r>
      <w:r w:rsidRPr="007846F4">
        <w:rPr>
          <w:rStyle w:val="apple-converted-space"/>
          <w:color w:val="000000"/>
        </w:rPr>
        <w:t xml:space="preserve"> </w:t>
      </w:r>
      <w:r>
        <w:rPr>
          <w:rStyle w:val="apple-converted-space"/>
          <w:color w:val="000000"/>
        </w:rPr>
        <w:t>Эта</w:t>
      </w:r>
      <w:r w:rsidRPr="007846F4">
        <w:rPr>
          <w:rStyle w:val="apple-converted-space"/>
          <w:color w:val="000000"/>
        </w:rPr>
        <w:t xml:space="preserve"> </w:t>
      </w:r>
      <w:r>
        <w:rPr>
          <w:rStyle w:val="apple-converted-space"/>
          <w:color w:val="000000"/>
        </w:rPr>
        <w:t>д</w:t>
      </w:r>
      <w:r>
        <w:rPr>
          <w:color w:val="000000"/>
        </w:rPr>
        <w:t>евушка</w:t>
      </w:r>
      <w:r w:rsidRPr="007846F4">
        <w:rPr>
          <w:color w:val="000000"/>
        </w:rPr>
        <w:t xml:space="preserve"> </w:t>
      </w:r>
      <w:r>
        <w:rPr>
          <w:color w:val="000000"/>
        </w:rPr>
        <w:t>быстро</w:t>
      </w:r>
      <w:r w:rsidRPr="007846F4">
        <w:rPr>
          <w:color w:val="000000"/>
        </w:rPr>
        <w:t xml:space="preserve"> </w:t>
      </w:r>
      <w:r>
        <w:rPr>
          <w:color w:val="000000"/>
        </w:rPr>
        <w:t>нашлась</w:t>
      </w:r>
      <w:r w:rsidRPr="007846F4">
        <w:rPr>
          <w:color w:val="000000"/>
        </w:rPr>
        <w:t>.</w:t>
      </w:r>
      <w:r>
        <w:rPr>
          <w:rStyle w:val="apple-converted-space"/>
          <w:color w:val="000000"/>
        </w:rPr>
        <w:t xml:space="preserve"> </w:t>
      </w:r>
      <w:r>
        <w:rPr>
          <w:color w:val="000000"/>
        </w:rPr>
        <w:t>Как</w:t>
      </w:r>
      <w:r w:rsidRPr="007846F4">
        <w:rPr>
          <w:color w:val="000000"/>
        </w:rPr>
        <w:t xml:space="preserve"> </w:t>
      </w:r>
      <w:r>
        <w:rPr>
          <w:color w:val="000000"/>
        </w:rPr>
        <w:t>мило</w:t>
      </w:r>
      <w:r w:rsidRPr="007846F4">
        <w:rPr>
          <w:color w:val="000000"/>
        </w:rPr>
        <w:t>.</w:t>
      </w:r>
      <w:r>
        <w:rPr>
          <w:rStyle w:val="apple-converted-space"/>
          <w:color w:val="000000"/>
        </w:rPr>
        <w:t xml:space="preserve"> Это</w:t>
      </w:r>
      <w:r w:rsidRPr="007846F4">
        <w:rPr>
          <w:color w:val="000000"/>
        </w:rPr>
        <w:t xml:space="preserve"> </w:t>
      </w:r>
      <w:r>
        <w:rPr>
          <w:color w:val="000000"/>
        </w:rPr>
        <w:t>сделало</w:t>
      </w:r>
      <w:r w:rsidRPr="007846F4">
        <w:rPr>
          <w:color w:val="000000"/>
        </w:rPr>
        <w:t xml:space="preserve"> </w:t>
      </w:r>
      <w:r>
        <w:rPr>
          <w:color w:val="000000"/>
        </w:rPr>
        <w:t>её</w:t>
      </w:r>
      <w:r w:rsidRPr="007846F4">
        <w:rPr>
          <w:color w:val="000000"/>
        </w:rPr>
        <w:t xml:space="preserve"> </w:t>
      </w:r>
      <w:r>
        <w:rPr>
          <w:color w:val="000000"/>
        </w:rPr>
        <w:t>какой</w:t>
      </w:r>
      <w:r w:rsidRPr="007846F4">
        <w:rPr>
          <w:color w:val="000000"/>
        </w:rPr>
        <w:t>-</w:t>
      </w:r>
      <w:r>
        <w:rPr>
          <w:color w:val="000000"/>
        </w:rPr>
        <w:t>то</w:t>
      </w:r>
      <w:r w:rsidRPr="007846F4">
        <w:rPr>
          <w:color w:val="000000"/>
        </w:rPr>
        <w:t xml:space="preserve"> п</w:t>
      </w:r>
      <w:r>
        <w:rPr>
          <w:color w:val="000000"/>
        </w:rPr>
        <w:t>ритягательной</w:t>
      </w:r>
      <w:r w:rsidRPr="007846F4">
        <w:rPr>
          <w:color w:val="000000"/>
        </w:rPr>
        <w:t>.</w:t>
      </w:r>
    </w:p>
    <w:p w:rsidR="0015215B" w:rsidRDefault="0015215B" w:rsidP="0015215B">
      <w:pPr>
        <w:pStyle w:val="western"/>
        <w:shd w:val="clear" w:color="auto" w:fill="FFFFFF"/>
        <w:spacing w:before="0" w:after="0"/>
        <w:ind w:firstLine="461"/>
        <w:jc w:val="both"/>
        <w:rPr>
          <w:shd w:val="clear" w:color="auto" w:fill="FFFFFF"/>
        </w:rPr>
      </w:pPr>
      <w:r>
        <w:rPr>
          <w:shd w:val="clear" w:color="auto" w:fill="FFFFFF"/>
        </w:rPr>
        <w:t xml:space="preserve">Я закатал свой рукав. Она написала на моей коже свой номер, как какая-то знаменитость, поставившая автограф на руку сумасшедшего поклонника. Я вспомнил, как  </w:t>
      </w:r>
      <w:r>
        <w:rPr>
          <w:shd w:val="clear" w:color="auto" w:fill="FFFFFF"/>
        </w:rPr>
        <w:lastRenderedPageBreak/>
        <w:t xml:space="preserve">почувствовал её холодные руки на коже. </w:t>
      </w:r>
      <w:proofErr w:type="gramStart"/>
      <w:r>
        <w:rPr>
          <w:rStyle w:val="apple-converted-space"/>
          <w:shd w:val="clear" w:color="auto" w:fill="FFFFFF"/>
        </w:rPr>
        <w:t>Ч</w:t>
      </w:r>
      <w:r>
        <w:rPr>
          <w:shd w:val="clear" w:color="auto" w:fill="FFFFFF"/>
        </w:rPr>
        <w:t>ертовски</w:t>
      </w:r>
      <w:proofErr w:type="gramEnd"/>
      <w:r>
        <w:rPr>
          <w:shd w:val="clear" w:color="auto" w:fill="FFFFFF"/>
        </w:rPr>
        <w:t xml:space="preserve"> холодные. Разглядывая цифры на  руке одну за другой, я нахмурился.</w:t>
      </w:r>
      <w:r>
        <w:rPr>
          <w:rStyle w:val="apple-converted-space"/>
          <w:shd w:val="clear" w:color="auto" w:fill="FFFFFF"/>
        </w:rPr>
        <w:t xml:space="preserve"> У неё</w:t>
      </w:r>
      <w:r>
        <w:rPr>
          <w:shd w:val="clear" w:color="auto" w:fill="FFFFFF"/>
        </w:rPr>
        <w:t xml:space="preserve"> проницательные глаза. Я почти уверен, что она могла меня ими испепелить, как Супермен. Что </w:t>
      </w:r>
      <w:proofErr w:type="gramStart"/>
      <w:r>
        <w:rPr>
          <w:shd w:val="clear" w:color="auto" w:fill="FFFFFF"/>
        </w:rPr>
        <w:t>касается</w:t>
      </w:r>
      <w:proofErr w:type="gramEnd"/>
      <w:r>
        <w:rPr>
          <w:shd w:val="clear" w:color="auto" w:fill="FFFFFF"/>
        </w:rPr>
        <w:t xml:space="preserve"> их цвета, нет, я не помнил, были ли они карими, зелеными, синими или даже светящимися красными.</w:t>
      </w:r>
    </w:p>
    <w:p w:rsidR="0015215B" w:rsidRDefault="0015215B" w:rsidP="0015215B">
      <w:pPr>
        <w:pStyle w:val="western"/>
        <w:shd w:val="clear" w:color="auto" w:fill="FFFFFF"/>
        <w:spacing w:before="0" w:after="0"/>
        <w:ind w:firstLine="461"/>
        <w:jc w:val="both"/>
        <w:rPr>
          <w:color w:val="000000"/>
        </w:rPr>
      </w:pPr>
      <w:r>
        <w:rPr>
          <w:shd w:val="clear" w:color="auto" w:fill="FFFFFF"/>
        </w:rPr>
        <w:t>И было ли у Итана действительно свидание с этим взрывоопасным ботаном?</w:t>
      </w:r>
    </w:p>
    <w:p w:rsidR="0015215B" w:rsidRDefault="0015215B" w:rsidP="0015215B">
      <w:pPr>
        <w:pStyle w:val="western"/>
        <w:shd w:val="clear" w:color="auto" w:fill="FFFFFF"/>
        <w:spacing w:before="0" w:after="0"/>
        <w:ind w:firstLine="461"/>
        <w:jc w:val="both"/>
        <w:rPr>
          <w:color w:val="000000"/>
        </w:rPr>
      </w:pPr>
      <w:r>
        <w:rPr>
          <w:color w:val="000000"/>
        </w:rPr>
        <w:t>Это означало, что моё первое предположение не было так далеко уж от истины. Она могла и не быть в восторге от меня в прямом смысле слова, но она, очевидно, считала очень симпатичным моего брата.</w:t>
      </w:r>
      <w:r>
        <w:rPr>
          <w:rStyle w:val="apple-converted-space"/>
          <w:color w:val="000000"/>
        </w:rPr>
        <w:t xml:space="preserve"> </w:t>
      </w:r>
      <w:r>
        <w:rPr>
          <w:color w:val="000000"/>
        </w:rPr>
        <w:t>Мы выглядели одинаково, она сама это доказала, дважды заговорив с неправильным близнецом.</w:t>
      </w:r>
      <w:r>
        <w:rPr>
          <w:rStyle w:val="apple-converted-space"/>
          <w:color w:val="000000"/>
        </w:rPr>
        <w:t xml:space="preserve"> </w:t>
      </w:r>
      <w:r>
        <w:rPr>
          <w:color w:val="000000"/>
        </w:rPr>
        <w:t>Итак: она находила меня привлекательным.</w:t>
      </w:r>
    </w:p>
    <w:p w:rsidR="0015215B" w:rsidRDefault="0015215B" w:rsidP="0015215B">
      <w:pPr>
        <w:pStyle w:val="western"/>
        <w:shd w:val="clear" w:color="auto" w:fill="FFFFFF"/>
        <w:spacing w:before="0" w:after="0"/>
        <w:ind w:firstLine="461"/>
        <w:jc w:val="both"/>
        <w:rPr>
          <w:color w:val="000000"/>
          <w:shd w:val="clear" w:color="auto" w:fill="FFFFFF"/>
        </w:rPr>
      </w:pPr>
      <w:r>
        <w:rPr>
          <w:color w:val="000000"/>
        </w:rPr>
        <w:t>Поклонение ботана.</w:t>
      </w:r>
      <w:r>
        <w:rPr>
          <w:rStyle w:val="apple-converted-space"/>
          <w:color w:val="000000"/>
        </w:rPr>
        <w:t xml:space="preserve"> Такого до сих пор ещё</w:t>
      </w:r>
      <w:r>
        <w:rPr>
          <w:color w:val="000000"/>
        </w:rPr>
        <w:t xml:space="preserve"> не было в моём послужном списке знакомств. Я</w:t>
      </w:r>
      <w:r w:rsidRPr="0015215B">
        <w:rPr>
          <w:color w:val="000000"/>
        </w:rPr>
        <w:t xml:space="preserve"> </w:t>
      </w:r>
      <w:r>
        <w:rPr>
          <w:color w:val="000000"/>
        </w:rPr>
        <w:t>тихо</w:t>
      </w:r>
      <w:r w:rsidRPr="0015215B">
        <w:rPr>
          <w:color w:val="000000"/>
        </w:rPr>
        <w:t xml:space="preserve"> </w:t>
      </w:r>
      <w:r>
        <w:rPr>
          <w:color w:val="000000"/>
        </w:rPr>
        <w:t>засмеялся</w:t>
      </w:r>
      <w:r w:rsidRPr="0015215B">
        <w:rPr>
          <w:color w:val="000000"/>
        </w:rPr>
        <w:t xml:space="preserve">, </w:t>
      </w:r>
      <w:r>
        <w:rPr>
          <w:color w:val="000000"/>
        </w:rPr>
        <w:t>потому</w:t>
      </w:r>
      <w:r w:rsidRPr="0015215B">
        <w:rPr>
          <w:color w:val="000000"/>
        </w:rPr>
        <w:t xml:space="preserve"> </w:t>
      </w:r>
      <w:r>
        <w:rPr>
          <w:color w:val="000000"/>
        </w:rPr>
        <w:t>что</w:t>
      </w:r>
      <w:r w:rsidRPr="0015215B">
        <w:rPr>
          <w:color w:val="000000"/>
        </w:rPr>
        <w:t xml:space="preserve"> </w:t>
      </w:r>
      <w:r>
        <w:rPr>
          <w:color w:val="000000"/>
        </w:rPr>
        <w:t>это</w:t>
      </w:r>
      <w:r w:rsidRPr="0015215B">
        <w:rPr>
          <w:color w:val="000000"/>
        </w:rPr>
        <w:t xml:space="preserve"> </w:t>
      </w:r>
      <w:r>
        <w:rPr>
          <w:color w:val="000000"/>
        </w:rPr>
        <w:t>забавно</w:t>
      </w:r>
      <w:r w:rsidRPr="0015215B">
        <w:rPr>
          <w:color w:val="000000"/>
        </w:rPr>
        <w:t>.</w:t>
      </w:r>
    </w:p>
    <w:p w:rsidR="0015215B" w:rsidRDefault="0015215B" w:rsidP="0015215B">
      <w:pPr>
        <w:pStyle w:val="western"/>
        <w:shd w:val="clear" w:color="auto" w:fill="FFFFFF"/>
        <w:spacing w:before="0" w:after="0"/>
        <w:ind w:firstLine="461"/>
        <w:jc w:val="both"/>
      </w:pPr>
      <w:r>
        <w:rPr>
          <w:color w:val="000000"/>
          <w:shd w:val="clear" w:color="auto" w:fill="FFFFFF"/>
        </w:rPr>
        <w:t>Кусок мела ударил меня прямо в грудь, и приземлился на моём столе,</w:t>
      </w:r>
      <w:r>
        <w:rPr>
          <w:rStyle w:val="apple-converted-space"/>
          <w:color w:val="000000"/>
          <w:shd w:val="clear" w:color="auto" w:fill="FFFFFF"/>
          <w:lang w:val="en-US"/>
        </w:rPr>
        <w:t> </w:t>
      </w:r>
      <w:r>
        <w:rPr>
          <w:color w:val="000000"/>
          <w:shd w:val="clear" w:color="auto" w:fill="FFFFFF"/>
        </w:rPr>
        <w:t>вырывая меня из моих размышлений.</w:t>
      </w:r>
    </w:p>
    <w:p w:rsidR="0015215B" w:rsidRDefault="0015215B" w:rsidP="0015215B">
      <w:pPr>
        <w:pStyle w:val="western"/>
        <w:shd w:val="clear" w:color="auto" w:fill="FFFFFF"/>
        <w:spacing w:before="0" w:after="0"/>
        <w:ind w:firstLine="461"/>
        <w:jc w:val="both"/>
        <w:rPr>
          <w:color w:val="000000"/>
          <w:shd w:val="clear" w:color="auto" w:fill="FFFFFF"/>
        </w:rPr>
      </w:pPr>
      <w:r>
        <w:t xml:space="preserve">– </w:t>
      </w:r>
      <w:r>
        <w:rPr>
          <w:color w:val="000000"/>
          <w:shd w:val="clear" w:color="auto" w:fill="FFFFFF"/>
        </w:rPr>
        <w:t xml:space="preserve">Мистер Донован, </w:t>
      </w:r>
      <w:r>
        <w:t xml:space="preserve">– </w:t>
      </w:r>
      <w:r>
        <w:rPr>
          <w:color w:val="000000"/>
          <w:shd w:val="clear" w:color="auto" w:fill="FFFFFF"/>
        </w:rPr>
        <w:t xml:space="preserve">сказал учитель по тригонометрии, стоя перед классом со сложенными руками и пытливо глядя на меня. </w:t>
      </w:r>
      <w:r>
        <w:t xml:space="preserve">–  </w:t>
      </w:r>
      <w:r>
        <w:rPr>
          <w:color w:val="000000"/>
          <w:shd w:val="clear" w:color="auto" w:fill="FFFFFF"/>
        </w:rPr>
        <w:t>Могли бы вы ответить на мой вопрос, раз уж вы используете свою руку в качестве шпаргалки?</w:t>
      </w:r>
    </w:p>
    <w:p w:rsidR="0015215B" w:rsidRDefault="0015215B" w:rsidP="0015215B">
      <w:pPr>
        <w:pStyle w:val="western"/>
        <w:shd w:val="clear" w:color="auto" w:fill="FFFFFF"/>
        <w:spacing w:before="0" w:after="0"/>
        <w:ind w:firstLine="461"/>
        <w:jc w:val="both"/>
      </w:pPr>
      <w:r>
        <w:rPr>
          <w:color w:val="000000"/>
          <w:shd w:val="clear" w:color="auto" w:fill="FFFFFF"/>
        </w:rPr>
        <w:t>Вопрос? Шпаргалка? Чёрт возьми! Я прослушал, глядя на номер Сьюзан, который, безусловно, не являлся ответом на вопрос мистера Свенсона.</w:t>
      </w:r>
      <w:r>
        <w:rPr>
          <w:rStyle w:val="apple-converted-space"/>
          <w:color w:val="000000"/>
          <w:shd w:val="clear" w:color="auto" w:fill="FFFFFF"/>
        </w:rPr>
        <w:t xml:space="preserve"> </w:t>
      </w:r>
      <w:r>
        <w:rPr>
          <w:color w:val="000000"/>
          <w:shd w:val="clear" w:color="auto" w:fill="FFFFFF"/>
        </w:rPr>
        <w:t>Прочистив горло, я медленно опустил рукав вниз.</w:t>
      </w:r>
    </w:p>
    <w:p w:rsidR="0015215B" w:rsidRDefault="0015215B" w:rsidP="0015215B">
      <w:pPr>
        <w:pStyle w:val="western"/>
        <w:shd w:val="clear" w:color="auto" w:fill="FFFFFF"/>
        <w:spacing w:before="0" w:after="0"/>
        <w:ind w:firstLine="461"/>
        <w:jc w:val="both"/>
        <w:rPr>
          <w:color w:val="000000"/>
        </w:rPr>
      </w:pPr>
      <w:r>
        <w:t xml:space="preserve">– </w:t>
      </w:r>
      <w:r>
        <w:rPr>
          <w:color w:val="000000"/>
          <w:shd w:val="clear" w:color="auto" w:fill="FFFFFF"/>
        </w:rPr>
        <w:t>Я ммм...</w:t>
      </w:r>
    </w:p>
    <w:p w:rsidR="0015215B" w:rsidRDefault="0015215B" w:rsidP="0015215B">
      <w:pPr>
        <w:pStyle w:val="western"/>
        <w:shd w:val="clear" w:color="auto" w:fill="FFFFFF"/>
        <w:spacing w:before="0" w:after="0"/>
        <w:ind w:firstLine="461"/>
        <w:jc w:val="both"/>
      </w:pPr>
      <w:r>
        <w:rPr>
          <w:color w:val="000000"/>
        </w:rPr>
        <w:t>Он склонил голову.</w:t>
      </w:r>
    </w:p>
    <w:p w:rsidR="0015215B" w:rsidRDefault="0015215B" w:rsidP="0015215B">
      <w:pPr>
        <w:pStyle w:val="western"/>
        <w:shd w:val="clear" w:color="auto" w:fill="FFFFFF"/>
        <w:spacing w:before="0" w:after="0"/>
        <w:ind w:firstLine="461"/>
        <w:jc w:val="both"/>
      </w:pPr>
      <w:r>
        <w:t xml:space="preserve">– </w:t>
      </w:r>
      <w:r>
        <w:rPr>
          <w:color w:val="000000"/>
        </w:rPr>
        <w:t xml:space="preserve">Неужели, у вас на этот раз нет ответа, мистер Донован? </w:t>
      </w:r>
      <w:r>
        <w:t>– и</w:t>
      </w:r>
      <w:r>
        <w:rPr>
          <w:color w:val="000000"/>
        </w:rPr>
        <w:t>здевался он, правильно подразумевая, что обычно я более находчивый, чем сейчас.</w:t>
      </w:r>
      <w:r>
        <w:rPr>
          <w:rStyle w:val="apple-converted-space"/>
          <w:color w:val="000000"/>
        </w:rPr>
        <w:t xml:space="preserve"> </w:t>
      </w:r>
      <w:r>
        <w:rPr>
          <w:color w:val="000000"/>
        </w:rPr>
        <w:t>Некоторые из ребят рядом со мной захихикали.</w:t>
      </w:r>
    </w:p>
    <w:p w:rsidR="0015215B" w:rsidRDefault="0015215B" w:rsidP="0015215B">
      <w:pPr>
        <w:pStyle w:val="western"/>
        <w:shd w:val="clear" w:color="auto" w:fill="FFFFFF"/>
        <w:spacing w:before="0" w:after="0"/>
        <w:ind w:firstLine="461"/>
        <w:jc w:val="both"/>
      </w:pPr>
      <w:r>
        <w:t xml:space="preserve">– </w:t>
      </w:r>
      <w:r w:rsidRPr="007846F4">
        <w:rPr>
          <w:color w:val="000000"/>
        </w:rPr>
        <w:t xml:space="preserve">Да, очевидно, </w:t>
      </w:r>
      <w:r>
        <w:t xml:space="preserve">я </w:t>
      </w:r>
      <w:r w:rsidRPr="007846F4">
        <w:rPr>
          <w:color w:val="000000"/>
        </w:rPr>
        <w:t>сегодня</w:t>
      </w:r>
      <w:r>
        <w:rPr>
          <w:color w:val="000000"/>
        </w:rPr>
        <w:t xml:space="preserve"> не в себе</w:t>
      </w:r>
      <w:r w:rsidRPr="007846F4">
        <w:rPr>
          <w:color w:val="000000"/>
        </w:rPr>
        <w:t>,</w:t>
      </w:r>
      <w:r>
        <w:rPr>
          <w:color w:val="000000"/>
        </w:rPr>
        <w:t xml:space="preserve"> </w:t>
      </w:r>
      <w:r>
        <w:t>–</w:t>
      </w:r>
      <w:r w:rsidRPr="007846F4">
        <w:rPr>
          <w:color w:val="000000"/>
        </w:rPr>
        <w:t xml:space="preserve"> признался</w:t>
      </w:r>
      <w:r>
        <w:rPr>
          <w:color w:val="000000"/>
        </w:rPr>
        <w:t xml:space="preserve"> я, </w:t>
      </w:r>
      <w:r w:rsidRPr="007846F4">
        <w:rPr>
          <w:color w:val="000000"/>
        </w:rPr>
        <w:t>ухмыл</w:t>
      </w:r>
      <w:r>
        <w:rPr>
          <w:color w:val="000000"/>
        </w:rPr>
        <w:t>яясь</w:t>
      </w:r>
      <w:r w:rsidRPr="007846F4">
        <w:rPr>
          <w:color w:val="000000"/>
        </w:rPr>
        <w:t xml:space="preserve"> </w:t>
      </w:r>
      <w:r>
        <w:rPr>
          <w:color w:val="000000"/>
        </w:rPr>
        <w:t>и развлекая</w:t>
      </w:r>
      <w:r w:rsidRPr="007846F4">
        <w:rPr>
          <w:color w:val="000000"/>
        </w:rPr>
        <w:t xml:space="preserve"> одноклассников</w:t>
      </w:r>
      <w:r>
        <w:rPr>
          <w:color w:val="000000"/>
        </w:rPr>
        <w:t>.</w:t>
      </w:r>
    </w:p>
    <w:p w:rsidR="0015215B" w:rsidRDefault="0015215B" w:rsidP="0015215B">
      <w:pPr>
        <w:pStyle w:val="western"/>
        <w:shd w:val="clear" w:color="auto" w:fill="FFFFFF"/>
        <w:spacing w:before="0" w:after="0"/>
        <w:ind w:firstLine="461"/>
        <w:jc w:val="both"/>
        <w:rPr>
          <w:color w:val="000000"/>
          <w:shd w:val="clear" w:color="auto" w:fill="FFFFFF"/>
        </w:rPr>
      </w:pPr>
      <w:r>
        <w:t xml:space="preserve">– </w:t>
      </w:r>
      <w:r>
        <w:rPr>
          <w:color w:val="000000"/>
          <w:shd w:val="clear" w:color="auto" w:fill="FFFFFF"/>
        </w:rPr>
        <w:t>Я вижу.</w:t>
      </w:r>
      <w:r>
        <w:t xml:space="preserve"> – Мистер</w:t>
      </w:r>
      <w:r>
        <w:rPr>
          <w:color w:val="000000"/>
          <w:shd w:val="clear" w:color="auto" w:fill="FFFFFF"/>
        </w:rPr>
        <w:t xml:space="preserve"> Свенсон мне нравился, потому что он также был тренером по баскетболу, и я был одним из его лучших игроков.</w:t>
      </w:r>
      <w:r>
        <w:rPr>
          <w:rStyle w:val="apple-converted-space"/>
          <w:color w:val="000000"/>
          <w:shd w:val="clear" w:color="auto" w:fill="FFFFFF"/>
          <w:lang w:val="en-US"/>
        </w:rPr>
        <w:t> </w:t>
      </w:r>
      <w:r>
        <w:rPr>
          <w:color w:val="000000"/>
          <w:shd w:val="clear" w:color="auto" w:fill="FFFFFF"/>
        </w:rPr>
        <w:t xml:space="preserve">Никто другой не мог вздыхать и хрипеть на тригонометрии безнаказанно. Он подчёркнуто посмотрел на меня в последний раз и повернулся к моей соседке Элис. </w:t>
      </w:r>
      <w:r>
        <w:t xml:space="preserve">– </w:t>
      </w:r>
      <w:r>
        <w:rPr>
          <w:color w:val="000000"/>
          <w:shd w:val="clear" w:color="auto" w:fill="FFFFFF"/>
        </w:rPr>
        <w:t>Мисс Харт, вы могли бы дать нам правильный ответ?</w:t>
      </w:r>
    </w:p>
    <w:p w:rsidR="0015215B" w:rsidRDefault="0015215B" w:rsidP="0015215B">
      <w:pPr>
        <w:pStyle w:val="western"/>
        <w:shd w:val="clear" w:color="auto" w:fill="FFFFFF"/>
        <w:spacing w:before="0" w:after="0"/>
        <w:ind w:firstLine="461"/>
        <w:jc w:val="both"/>
        <w:rPr>
          <w:color w:val="000000"/>
          <w:shd w:val="clear" w:color="auto" w:fill="FFFFFF"/>
        </w:rPr>
      </w:pPr>
      <w:r>
        <w:rPr>
          <w:color w:val="000000"/>
          <w:shd w:val="clear" w:color="auto" w:fill="FFFFFF"/>
        </w:rPr>
        <w:t>Я робко посмотрел на неё. Элис ответила мне улыбкой, и начала болтать о Пифагоре и прочем, но я не слушал.</w:t>
      </w:r>
      <w:r>
        <w:rPr>
          <w:rStyle w:val="apple-converted-space"/>
          <w:color w:val="000000"/>
          <w:shd w:val="clear" w:color="auto" w:fill="FFFFFF"/>
        </w:rPr>
        <w:t xml:space="preserve"> </w:t>
      </w:r>
      <w:r>
        <w:rPr>
          <w:color w:val="000000"/>
          <w:shd w:val="clear" w:color="auto" w:fill="FFFFFF"/>
        </w:rPr>
        <w:t>Я поймал развлекающийся взгляд Райана на себе, когда он развернулся на стуле. Я беспомощно пожал плечами, потом опустил глаза, и начал решать задачу.</w:t>
      </w:r>
    </w:p>
    <w:p w:rsidR="0015215B" w:rsidRDefault="0015215B" w:rsidP="0015215B">
      <w:pPr>
        <w:pStyle w:val="western"/>
        <w:shd w:val="clear" w:color="auto" w:fill="FFFFFF"/>
        <w:spacing w:before="0" w:after="0"/>
        <w:ind w:firstLine="461"/>
        <w:jc w:val="both"/>
      </w:pPr>
      <w:r>
        <w:rPr>
          <w:color w:val="000000"/>
          <w:shd w:val="clear" w:color="auto" w:fill="FFFFFF"/>
        </w:rPr>
        <w:t xml:space="preserve">После того, как я снова сосредоточился на задаче и выкинул </w:t>
      </w:r>
      <w:proofErr w:type="gramStart"/>
      <w:r>
        <w:rPr>
          <w:color w:val="000000"/>
          <w:shd w:val="clear" w:color="auto" w:fill="FFFFFF"/>
        </w:rPr>
        <w:t>дерзкую</w:t>
      </w:r>
      <w:proofErr w:type="gramEnd"/>
      <w:r>
        <w:rPr>
          <w:color w:val="000000"/>
          <w:shd w:val="clear" w:color="auto" w:fill="FFFFFF"/>
        </w:rPr>
        <w:t xml:space="preserve"> ботанку из головы, я получил ответ раньше остальных.</w:t>
      </w:r>
      <w:r>
        <w:rPr>
          <w:rStyle w:val="apple-converted-space"/>
          <w:color w:val="000000"/>
          <w:shd w:val="clear" w:color="auto" w:fill="FFFFFF"/>
        </w:rPr>
        <w:t xml:space="preserve"> Так как о</w:t>
      </w:r>
      <w:r>
        <w:rPr>
          <w:color w:val="000000"/>
          <w:shd w:val="clear" w:color="auto" w:fill="FFFFFF"/>
        </w:rPr>
        <w:t>стальной части класса нужно было ещё несколько минут для решения, я откинулся на спинку стула и расслабился.</w:t>
      </w:r>
      <w:r>
        <w:rPr>
          <w:rStyle w:val="apple-converted-space"/>
          <w:color w:val="000000"/>
          <w:shd w:val="clear" w:color="auto" w:fill="FFFFFF"/>
        </w:rPr>
        <w:t xml:space="preserve"> Довольно быстро</w:t>
      </w:r>
      <w:r>
        <w:rPr>
          <w:color w:val="000000"/>
          <w:shd w:val="clear" w:color="auto" w:fill="FFFFFF"/>
        </w:rPr>
        <w:t xml:space="preserve"> тренер Свенсон поймал меня за мечтательным взглядом.</w:t>
      </w:r>
    </w:p>
    <w:p w:rsidR="0015215B" w:rsidRDefault="0015215B" w:rsidP="0015215B">
      <w:pPr>
        <w:pStyle w:val="western"/>
        <w:shd w:val="clear" w:color="auto" w:fill="FFFFFF"/>
        <w:spacing w:before="0" w:after="0"/>
        <w:ind w:firstLine="461"/>
        <w:jc w:val="both"/>
        <w:rPr>
          <w:i/>
          <w:iCs/>
          <w:color w:val="000000"/>
        </w:rPr>
      </w:pPr>
      <w:r>
        <w:t xml:space="preserve">– </w:t>
      </w:r>
      <w:r w:rsidRPr="007846F4">
        <w:rPr>
          <w:color w:val="000000"/>
        </w:rPr>
        <w:t xml:space="preserve">Двадцать семь, </w:t>
      </w:r>
      <w:r>
        <w:t xml:space="preserve">– произнес </w:t>
      </w:r>
      <w:r w:rsidRPr="007846F4">
        <w:rPr>
          <w:color w:val="000000"/>
        </w:rPr>
        <w:t>я одними губами результат.</w:t>
      </w:r>
      <w:r>
        <w:rPr>
          <w:color w:val="000000"/>
        </w:rPr>
        <w:t xml:space="preserve"> </w:t>
      </w:r>
      <w:r>
        <w:rPr>
          <w:rStyle w:val="apple-converted-space"/>
          <w:color w:val="000000"/>
        </w:rPr>
        <w:t>И</w:t>
      </w:r>
      <w:r>
        <w:rPr>
          <w:color w:val="000000"/>
        </w:rPr>
        <w:t xml:space="preserve"> быстро получил одобрительный кивок в ответ. Мои мысли были снова свободны, и я начал вспоминать с упоением Лорен и то, что она делала зубами с моей шеей вчера. Приятная дрожь пробежала по спине. Я был </w:t>
      </w:r>
      <w:r>
        <w:rPr>
          <w:rStyle w:val="apple-converted-space"/>
          <w:i/>
          <w:color w:val="000000"/>
        </w:rPr>
        <w:t>готов</w:t>
      </w:r>
      <w:r>
        <w:rPr>
          <w:rStyle w:val="apple-converted-space"/>
          <w:color w:val="000000"/>
        </w:rPr>
        <w:t xml:space="preserve"> на</w:t>
      </w:r>
      <w:r>
        <w:rPr>
          <w:color w:val="000000"/>
        </w:rPr>
        <w:t xml:space="preserve"> повторение.</w:t>
      </w:r>
    </w:p>
    <w:p w:rsidR="0015215B" w:rsidRDefault="0015215B" w:rsidP="0015215B">
      <w:pPr>
        <w:pStyle w:val="western"/>
        <w:shd w:val="clear" w:color="auto" w:fill="FFFFFF"/>
        <w:spacing w:before="0" w:after="0"/>
        <w:ind w:firstLine="461"/>
        <w:jc w:val="both"/>
        <w:rPr>
          <w:color w:val="000000"/>
        </w:rPr>
      </w:pPr>
      <w:r>
        <w:rPr>
          <w:i/>
          <w:iCs/>
          <w:color w:val="000000"/>
        </w:rPr>
        <w:t>Зелёный</w:t>
      </w:r>
      <w:r w:rsidRPr="0015215B">
        <w:rPr>
          <w:i/>
          <w:iCs/>
          <w:color w:val="000000"/>
        </w:rPr>
        <w:t>!</w:t>
      </w:r>
    </w:p>
    <w:p w:rsidR="0015215B" w:rsidRDefault="0015215B" w:rsidP="0015215B">
      <w:pPr>
        <w:pStyle w:val="western"/>
        <w:shd w:val="clear" w:color="auto" w:fill="FFFFFF"/>
        <w:spacing w:before="0" w:after="0"/>
        <w:ind w:firstLine="461"/>
        <w:jc w:val="both"/>
        <w:rPr>
          <w:color w:val="000000"/>
        </w:rPr>
      </w:pPr>
      <w:r>
        <w:rPr>
          <w:color w:val="000000"/>
        </w:rPr>
        <w:t>Черт возьми, глаза девушки-ботана были зелёными, как у мишки Гамми.</w:t>
      </w:r>
    </w:p>
    <w:p w:rsidR="0015215B" w:rsidRDefault="0015215B" w:rsidP="0015215B">
      <w:pPr>
        <w:pStyle w:val="western"/>
        <w:shd w:val="clear" w:color="auto" w:fill="FFFFFF"/>
        <w:spacing w:before="0" w:after="0"/>
        <w:ind w:firstLine="461"/>
        <w:jc w:val="both"/>
        <w:rPr>
          <w:i/>
          <w:iCs/>
          <w:color w:val="000000"/>
        </w:rPr>
      </w:pPr>
      <w:r>
        <w:rPr>
          <w:color w:val="000000"/>
        </w:rPr>
        <w:t xml:space="preserve">Я сглотнул, поднеся свои руки к лицу. Почему, чёрт возьми, мой мозг выдал эту маловажную информацию, когда я думал о </w:t>
      </w:r>
      <w:proofErr w:type="gramStart"/>
      <w:r>
        <w:rPr>
          <w:color w:val="000000"/>
        </w:rPr>
        <w:t>мегере</w:t>
      </w:r>
      <w:proofErr w:type="gramEnd"/>
      <w:r>
        <w:rPr>
          <w:color w:val="000000"/>
        </w:rPr>
        <w:t xml:space="preserve"> в своей постели?</w:t>
      </w:r>
    </w:p>
    <w:p w:rsidR="0015215B" w:rsidRDefault="0015215B" w:rsidP="0015215B">
      <w:pPr>
        <w:pStyle w:val="western"/>
        <w:shd w:val="clear" w:color="auto" w:fill="FFFFFF"/>
        <w:spacing w:before="0" w:after="0"/>
        <w:ind w:firstLine="461"/>
        <w:jc w:val="both"/>
        <w:rPr>
          <w:color w:val="000000"/>
        </w:rPr>
      </w:pPr>
      <w:r>
        <w:rPr>
          <w:i/>
          <w:iCs/>
          <w:color w:val="000000"/>
        </w:rPr>
        <w:t xml:space="preserve">Потому что она дала тебе свой </w:t>
      </w:r>
      <w:r>
        <w:rPr>
          <w:i/>
          <w:color w:val="000000"/>
        </w:rPr>
        <w:t>номер</w:t>
      </w:r>
      <w:r>
        <w:rPr>
          <w:color w:val="000000"/>
        </w:rPr>
        <w:t>, сказала другая часть меня. Да, она сделала это. Уголки моих губ поползли вверх. Девушки давали мне свои телефонные номера бесчисленное количество раз, но я никогда не хотел этого. К её чести, Сьюзан имела свою манеру. Если Итану действительно она нравится, то он кое-что упустил в это утро.</w:t>
      </w:r>
    </w:p>
    <w:p w:rsidR="0015215B" w:rsidRDefault="0015215B" w:rsidP="0015215B">
      <w:pPr>
        <w:pStyle w:val="western"/>
        <w:shd w:val="clear" w:color="auto" w:fill="FFFFFF"/>
        <w:spacing w:before="0" w:after="0"/>
        <w:ind w:firstLine="461"/>
        <w:jc w:val="both"/>
        <w:rPr>
          <w:color w:val="000000"/>
        </w:rPr>
      </w:pPr>
      <w:r>
        <w:rPr>
          <w:color w:val="000000"/>
        </w:rPr>
        <w:lastRenderedPageBreak/>
        <w:t xml:space="preserve">Решив задачу по математике, я вытащил телефон из кармана и спрятал его под столом. Развернув свою руку так, чтобы я мог прочитать цифры, я сохранил номер в своих контактах. Сьюзан уже была в списке, так что вместо этого я набрал </w:t>
      </w:r>
      <w:r w:rsidR="00510F0E">
        <w:rPr>
          <w:color w:val="000000"/>
        </w:rPr>
        <w:t>«</w:t>
      </w:r>
      <w:r>
        <w:rPr>
          <w:i/>
          <w:iCs/>
          <w:color w:val="000000"/>
        </w:rPr>
        <w:t>Странная Ботанка</w:t>
      </w:r>
      <w:r w:rsidR="00510F0E">
        <w:rPr>
          <w:i/>
          <w:iCs/>
          <w:color w:val="000000"/>
        </w:rPr>
        <w:t>»</w:t>
      </w:r>
      <w:r>
        <w:rPr>
          <w:color w:val="000000"/>
        </w:rPr>
        <w:t>.</w:t>
      </w:r>
    </w:p>
    <w:p w:rsidR="0015215B" w:rsidRDefault="0015215B" w:rsidP="0015215B">
      <w:pPr>
        <w:pStyle w:val="western"/>
        <w:shd w:val="clear" w:color="auto" w:fill="FFFFFF"/>
        <w:spacing w:before="0" w:after="0"/>
        <w:ind w:firstLine="461"/>
        <w:jc w:val="both"/>
        <w:rPr>
          <w:color w:val="000000"/>
          <w:shd w:val="clear" w:color="auto" w:fill="FFFFFF"/>
        </w:rPr>
      </w:pPr>
      <w:r>
        <w:rPr>
          <w:color w:val="000000"/>
        </w:rPr>
        <w:t>После тригонометрии у меня был</w:t>
      </w:r>
      <w:r w:rsidR="00510F0E">
        <w:rPr>
          <w:color w:val="000000"/>
        </w:rPr>
        <w:t>а физкультура</w:t>
      </w:r>
      <w:r>
        <w:rPr>
          <w:color w:val="000000"/>
        </w:rPr>
        <w:t>, и я не хотел выглядеть, будто бы мне кто-то на руке напечатал штрих-код. Я сделал крюк в туалет следом за Хантером.</w:t>
      </w:r>
      <w:r>
        <w:rPr>
          <w:rStyle w:val="apple-converted-space"/>
          <w:color w:val="000000"/>
        </w:rPr>
        <w:t xml:space="preserve"> </w:t>
      </w:r>
      <w:r>
        <w:rPr>
          <w:color w:val="000000"/>
        </w:rPr>
        <w:t>В то время как он отправился в кабинку, чтобы отлить, я кинул свой рюкзак на кафельный пол и начал мыть руку под краном.</w:t>
      </w:r>
    </w:p>
    <w:p w:rsidR="0015215B" w:rsidRDefault="0015215B" w:rsidP="0015215B">
      <w:pPr>
        <w:pStyle w:val="western"/>
        <w:shd w:val="clear" w:color="auto" w:fill="FFFFFF"/>
        <w:spacing w:before="0" w:after="0"/>
        <w:ind w:firstLine="461"/>
        <w:jc w:val="both"/>
      </w:pPr>
      <w:r>
        <w:rPr>
          <w:color w:val="000000"/>
          <w:shd w:val="clear" w:color="auto" w:fill="FFFFFF"/>
        </w:rPr>
        <w:t>Одной воды оказалось недостаточно, чтобы избавиться от каракулей. Когда Хантер пришёл к раковине, я усердно пытался оттереть чернила мылом и бумажными полотенцами.</w:t>
      </w:r>
    </w:p>
    <w:p w:rsidR="0015215B" w:rsidRDefault="0015215B" w:rsidP="0015215B">
      <w:pPr>
        <w:pStyle w:val="western"/>
        <w:shd w:val="clear" w:color="auto" w:fill="FFFFFF"/>
        <w:spacing w:before="0" w:after="0"/>
        <w:ind w:firstLine="461"/>
        <w:jc w:val="both"/>
      </w:pPr>
      <w:r>
        <w:t xml:space="preserve">– </w:t>
      </w:r>
      <w:r>
        <w:rPr>
          <w:color w:val="000000"/>
          <w:shd w:val="clear" w:color="auto" w:fill="FFFFFF"/>
        </w:rPr>
        <w:t xml:space="preserve">Что не так с этой </w:t>
      </w:r>
      <w:proofErr w:type="gramStart"/>
      <w:r>
        <w:rPr>
          <w:color w:val="000000"/>
          <w:shd w:val="clear" w:color="auto" w:fill="FFFFFF"/>
        </w:rPr>
        <w:t>фигнёй</w:t>
      </w:r>
      <w:proofErr w:type="gramEnd"/>
      <w:r>
        <w:rPr>
          <w:color w:val="000000"/>
          <w:shd w:val="clear" w:color="auto" w:fill="FFFFFF"/>
        </w:rPr>
        <w:t xml:space="preserve">? </w:t>
      </w:r>
      <w:r>
        <w:t>–</w:t>
      </w:r>
      <w:r>
        <w:rPr>
          <w:color w:val="000000"/>
          <w:shd w:val="clear" w:color="auto" w:fill="FFFFFF"/>
        </w:rPr>
        <w:t xml:space="preserve">  пробормотал я. </w:t>
      </w:r>
      <w:r>
        <w:t xml:space="preserve">– </w:t>
      </w:r>
      <w:r>
        <w:rPr>
          <w:color w:val="000000"/>
          <w:shd w:val="clear" w:color="auto" w:fill="FFFFFF"/>
        </w:rPr>
        <w:t>Она использовала на мне чернила для шулеров?</w:t>
      </w:r>
    </w:p>
    <w:p w:rsidR="0015215B" w:rsidRDefault="0015215B" w:rsidP="0015215B">
      <w:pPr>
        <w:pStyle w:val="western"/>
        <w:shd w:val="clear" w:color="auto" w:fill="FFFFFF"/>
        <w:spacing w:before="0" w:after="0"/>
        <w:ind w:firstLine="461"/>
        <w:jc w:val="both"/>
        <w:rPr>
          <w:color w:val="000000"/>
        </w:rPr>
      </w:pPr>
      <w:r>
        <w:t xml:space="preserve">– </w:t>
      </w:r>
      <w:r>
        <w:rPr>
          <w:color w:val="000000"/>
          <w:shd w:val="clear" w:color="auto" w:fill="FFFFFF"/>
        </w:rPr>
        <w:t>Кто, Миллер?</w:t>
      </w:r>
    </w:p>
    <w:p w:rsidR="0015215B" w:rsidRDefault="0015215B" w:rsidP="0015215B">
      <w:pPr>
        <w:pStyle w:val="western"/>
        <w:shd w:val="clear" w:color="auto" w:fill="FFFFFF"/>
        <w:spacing w:before="0" w:after="0"/>
        <w:ind w:firstLine="461"/>
        <w:jc w:val="both"/>
      </w:pPr>
      <w:r>
        <w:rPr>
          <w:color w:val="000000"/>
        </w:rPr>
        <w:t xml:space="preserve">Это её фамилия? Сьюзан Миллер? Вдруг мне показалось это имя </w:t>
      </w:r>
      <w:proofErr w:type="gramStart"/>
      <w:r>
        <w:rPr>
          <w:color w:val="000000"/>
        </w:rPr>
        <w:t>слишком невинным</w:t>
      </w:r>
      <w:proofErr w:type="gramEnd"/>
      <w:r>
        <w:rPr>
          <w:color w:val="000000"/>
        </w:rPr>
        <w:t xml:space="preserve"> для маленького животного вроде неё. </w:t>
      </w:r>
    </w:p>
    <w:p w:rsidR="0015215B" w:rsidRDefault="0015215B" w:rsidP="0015215B">
      <w:pPr>
        <w:pStyle w:val="western"/>
        <w:shd w:val="clear" w:color="auto" w:fill="FFFFFF"/>
        <w:spacing w:before="0" w:after="0"/>
        <w:ind w:firstLine="461"/>
        <w:jc w:val="both"/>
      </w:pPr>
      <w:r>
        <w:t xml:space="preserve">– </w:t>
      </w:r>
      <w:r>
        <w:rPr>
          <w:color w:val="000000"/>
        </w:rPr>
        <w:t xml:space="preserve">Да, девушка с очаровательным характером, </w:t>
      </w:r>
      <w:r>
        <w:t xml:space="preserve">– </w:t>
      </w:r>
      <w:r>
        <w:rPr>
          <w:color w:val="000000"/>
        </w:rPr>
        <w:t xml:space="preserve">я стиснул кожу на руке, которая теперь стала ярко красной под оставшимися пятнами синих чернил. Отлично, теперь я выгляжу как идиот, который размазал на руке чернила </w:t>
      </w:r>
      <w:proofErr w:type="gramStart"/>
      <w:r>
        <w:rPr>
          <w:color w:val="000000"/>
        </w:rPr>
        <w:t>от</w:t>
      </w:r>
      <w:proofErr w:type="gramEnd"/>
      <w:r>
        <w:rPr>
          <w:color w:val="000000"/>
        </w:rPr>
        <w:t xml:space="preserve"> штрих-кода с продукта из супермаркета. Не</w:t>
      </w:r>
      <w:r w:rsidR="00432F02">
        <w:rPr>
          <w:color w:val="000000"/>
        </w:rPr>
        <w:t xml:space="preserve"> </w:t>
      </w:r>
      <w:r w:rsidR="0000528B">
        <w:rPr>
          <w:color w:val="000000"/>
        </w:rPr>
        <w:t>слишком-то</w:t>
      </w:r>
      <w:r>
        <w:rPr>
          <w:color w:val="000000"/>
        </w:rPr>
        <w:t xml:space="preserve"> лучше.</w:t>
      </w:r>
    </w:p>
    <w:p w:rsidR="0015215B" w:rsidRDefault="0015215B" w:rsidP="0015215B">
      <w:pPr>
        <w:pStyle w:val="western"/>
        <w:shd w:val="clear" w:color="auto" w:fill="FFFFFF"/>
        <w:spacing w:before="0" w:after="0"/>
        <w:ind w:firstLine="461"/>
        <w:jc w:val="both"/>
        <w:rPr>
          <w:color w:val="000000"/>
        </w:rPr>
      </w:pPr>
      <w:r>
        <w:t>– Т</w:t>
      </w:r>
      <w:r w:rsidRPr="007846F4">
        <w:rPr>
          <w:color w:val="000000"/>
        </w:rPr>
        <w:t xml:space="preserve">ы только что </w:t>
      </w:r>
      <w:r>
        <w:rPr>
          <w:color w:val="000000"/>
        </w:rPr>
        <w:t>увидел</w:t>
      </w:r>
      <w:r w:rsidRPr="007846F4">
        <w:rPr>
          <w:color w:val="000000"/>
        </w:rPr>
        <w:t xml:space="preserve"> е</w:t>
      </w:r>
      <w:r>
        <w:rPr>
          <w:color w:val="000000"/>
        </w:rPr>
        <w:t>ё</w:t>
      </w:r>
      <w:r w:rsidRPr="007846F4">
        <w:rPr>
          <w:color w:val="000000"/>
        </w:rPr>
        <w:t xml:space="preserve"> плохую сторону</w:t>
      </w:r>
      <w:r>
        <w:rPr>
          <w:color w:val="000000"/>
        </w:rPr>
        <w:t xml:space="preserve"> характера</w:t>
      </w:r>
      <w:r w:rsidRPr="007846F4">
        <w:rPr>
          <w:color w:val="000000"/>
        </w:rPr>
        <w:t>.</w:t>
      </w:r>
      <w:r>
        <w:rPr>
          <w:rStyle w:val="apple-converted-space"/>
          <w:color w:val="000000"/>
        </w:rPr>
        <w:t xml:space="preserve"> </w:t>
      </w:r>
      <w:r>
        <w:rPr>
          <w:color w:val="000000"/>
        </w:rPr>
        <w:t>Она может быть действительно славной.</w:t>
      </w:r>
    </w:p>
    <w:p w:rsidR="0015215B" w:rsidRDefault="0015215B" w:rsidP="0015215B">
      <w:pPr>
        <w:pStyle w:val="western"/>
        <w:shd w:val="clear" w:color="auto" w:fill="FFFFFF"/>
        <w:spacing w:before="0" w:after="0"/>
        <w:ind w:firstLine="461"/>
        <w:jc w:val="both"/>
      </w:pPr>
      <w:r>
        <w:rPr>
          <w:color w:val="000000"/>
        </w:rPr>
        <w:t>Я поморщился от слов друга.</w:t>
      </w:r>
    </w:p>
    <w:p w:rsidR="0015215B" w:rsidRDefault="0015215B" w:rsidP="0015215B">
      <w:pPr>
        <w:pStyle w:val="western"/>
        <w:shd w:val="clear" w:color="auto" w:fill="FFFFFF"/>
        <w:spacing w:before="0" w:after="0"/>
        <w:ind w:firstLine="461"/>
        <w:jc w:val="both"/>
        <w:rPr>
          <w:color w:val="000000"/>
        </w:rPr>
      </w:pPr>
      <w:r>
        <w:t xml:space="preserve">– </w:t>
      </w:r>
      <w:r>
        <w:rPr>
          <w:color w:val="000000"/>
        </w:rPr>
        <w:t>Когда она спит, или кто-то клейкой лентой заклеит её рот?</w:t>
      </w:r>
    </w:p>
    <w:p w:rsidR="0015215B" w:rsidRDefault="0015215B" w:rsidP="0015215B">
      <w:pPr>
        <w:pStyle w:val="western"/>
        <w:shd w:val="clear" w:color="auto" w:fill="FFFFFF"/>
        <w:spacing w:before="0" w:after="0"/>
        <w:ind w:firstLine="461"/>
        <w:jc w:val="both"/>
      </w:pPr>
      <w:r>
        <w:rPr>
          <w:color w:val="000000"/>
        </w:rPr>
        <w:t>Он засмеялся, но посмотрел на мою руку с сочувствующим взглядом.</w:t>
      </w:r>
    </w:p>
    <w:p w:rsidR="0015215B" w:rsidRDefault="0015215B" w:rsidP="0015215B">
      <w:pPr>
        <w:pStyle w:val="western"/>
        <w:shd w:val="clear" w:color="auto" w:fill="FFFFFF"/>
        <w:spacing w:before="0" w:after="0"/>
        <w:ind w:firstLine="461"/>
        <w:jc w:val="both"/>
        <w:rPr>
          <w:color w:val="000000"/>
        </w:rPr>
      </w:pPr>
      <w:r>
        <w:t xml:space="preserve">– </w:t>
      </w:r>
      <w:r>
        <w:rPr>
          <w:color w:val="000000"/>
        </w:rPr>
        <w:t>Есть идеи</w:t>
      </w:r>
      <w:r w:rsidRPr="007846F4">
        <w:rPr>
          <w:color w:val="000000"/>
        </w:rPr>
        <w:t xml:space="preserve">, как </w:t>
      </w:r>
      <w:r>
        <w:rPr>
          <w:color w:val="000000"/>
        </w:rPr>
        <w:t>избавиться от</w:t>
      </w:r>
      <w:r w:rsidRPr="007846F4">
        <w:rPr>
          <w:color w:val="000000"/>
        </w:rPr>
        <w:t xml:space="preserve"> это</w:t>
      </w:r>
      <w:r>
        <w:rPr>
          <w:color w:val="000000"/>
        </w:rPr>
        <w:t>го</w:t>
      </w:r>
      <w:r w:rsidRPr="007846F4">
        <w:rPr>
          <w:color w:val="000000"/>
        </w:rPr>
        <w:t>?</w:t>
      </w:r>
      <w:r>
        <w:rPr>
          <w:color w:val="000000"/>
        </w:rPr>
        <w:t xml:space="preserve"> </w:t>
      </w:r>
      <w:r>
        <w:t>– з</w:t>
      </w:r>
      <w:r w:rsidRPr="007846F4">
        <w:rPr>
          <w:color w:val="000000"/>
        </w:rPr>
        <w:t>астонал</w:t>
      </w:r>
      <w:r>
        <w:rPr>
          <w:color w:val="000000"/>
        </w:rPr>
        <w:t xml:space="preserve"> я.</w:t>
      </w:r>
    </w:p>
    <w:p w:rsidR="0015215B" w:rsidRDefault="0015215B" w:rsidP="0015215B">
      <w:pPr>
        <w:pStyle w:val="western"/>
        <w:shd w:val="clear" w:color="auto" w:fill="FFFFFF"/>
        <w:spacing w:before="0" w:after="0"/>
        <w:ind w:firstLine="461"/>
        <w:jc w:val="both"/>
      </w:pPr>
      <w:r>
        <w:rPr>
          <w:color w:val="000000"/>
        </w:rPr>
        <w:t>Пожав плечами</w:t>
      </w:r>
      <w:r w:rsidR="0000528B">
        <w:rPr>
          <w:color w:val="000000"/>
        </w:rPr>
        <w:t>,</w:t>
      </w:r>
      <w:r>
        <w:rPr>
          <w:color w:val="000000"/>
        </w:rPr>
        <w:t xml:space="preserve"> Хантер произнёс: </w:t>
      </w:r>
    </w:p>
    <w:p w:rsidR="0015215B" w:rsidRDefault="0015215B" w:rsidP="0015215B">
      <w:pPr>
        <w:pStyle w:val="western"/>
        <w:shd w:val="clear" w:color="auto" w:fill="FFFFFF"/>
        <w:spacing w:before="0" w:after="0"/>
        <w:ind w:firstLine="461"/>
        <w:jc w:val="both"/>
        <w:rPr>
          <w:color w:val="000000"/>
        </w:rPr>
      </w:pPr>
      <w:r>
        <w:t xml:space="preserve">– </w:t>
      </w:r>
      <w:r>
        <w:rPr>
          <w:color w:val="000000"/>
        </w:rPr>
        <w:t>Скипидар?</w:t>
      </w:r>
    </w:p>
    <w:p w:rsidR="0015215B" w:rsidRDefault="0015215B" w:rsidP="0015215B">
      <w:pPr>
        <w:pStyle w:val="western"/>
        <w:shd w:val="clear" w:color="auto" w:fill="FFFFFF"/>
        <w:spacing w:before="0" w:after="0"/>
        <w:ind w:firstLine="461"/>
        <w:jc w:val="both"/>
      </w:pPr>
      <w:r>
        <w:rPr>
          <w:color w:val="000000"/>
        </w:rPr>
        <w:t>Ах, очень смешно.</w:t>
      </w:r>
    </w:p>
    <w:p w:rsidR="0015215B" w:rsidRDefault="0015215B" w:rsidP="0015215B">
      <w:pPr>
        <w:pStyle w:val="western"/>
        <w:shd w:val="clear" w:color="auto" w:fill="FFFFFF"/>
        <w:spacing w:before="0" w:after="0"/>
        <w:ind w:firstLine="461"/>
        <w:jc w:val="both"/>
      </w:pPr>
      <w:r>
        <w:t>– Разве ты сейчас не идёшь на английский</w:t>
      </w:r>
      <w:r>
        <w:rPr>
          <w:color w:val="000000"/>
        </w:rPr>
        <w:t>?</w:t>
      </w:r>
    </w:p>
    <w:p w:rsidR="0015215B" w:rsidRDefault="0015215B" w:rsidP="0015215B">
      <w:pPr>
        <w:pStyle w:val="western"/>
        <w:shd w:val="clear" w:color="auto" w:fill="FFFFFF"/>
        <w:spacing w:before="0" w:after="0"/>
        <w:ind w:firstLine="461"/>
        <w:jc w:val="both"/>
        <w:rPr>
          <w:color w:val="000000"/>
        </w:rPr>
      </w:pPr>
      <w:r>
        <w:t xml:space="preserve">– </w:t>
      </w:r>
      <w:r>
        <w:rPr>
          <w:color w:val="000000"/>
        </w:rPr>
        <w:t xml:space="preserve">Конечно. Увидимся после обеда, </w:t>
      </w:r>
      <w:r>
        <w:t>– сказал</w:t>
      </w:r>
      <w:r>
        <w:rPr>
          <w:color w:val="000000"/>
        </w:rPr>
        <w:t xml:space="preserve"> он с веселой усмешкой.</w:t>
      </w:r>
    </w:p>
    <w:p w:rsidR="0015215B" w:rsidRDefault="0015215B" w:rsidP="0015215B">
      <w:pPr>
        <w:pStyle w:val="western"/>
        <w:shd w:val="clear" w:color="auto" w:fill="FFFFFF"/>
        <w:spacing w:before="0" w:after="0"/>
        <w:ind w:firstLine="461"/>
        <w:jc w:val="both"/>
      </w:pPr>
      <w:r>
        <w:rPr>
          <w:color w:val="000000"/>
        </w:rPr>
        <w:t xml:space="preserve">Все мои усилия стереть эти стойкие чернила привели к тому, что рука горела, при этом остались совсем мелкие пятна с оттенком синего, и я перестал оттирать их и бросился в </w:t>
      </w:r>
      <w:r w:rsidR="00510F0E">
        <w:rPr>
          <w:color w:val="000000"/>
        </w:rPr>
        <w:t>спорт</w:t>
      </w:r>
      <w:r>
        <w:rPr>
          <w:color w:val="000000"/>
        </w:rPr>
        <w:t>зал.</w:t>
      </w:r>
      <w:r w:rsidRPr="0015215B">
        <w:rPr>
          <w:rStyle w:val="apple-converted-space"/>
          <w:color w:val="000000"/>
        </w:rPr>
        <w:t xml:space="preserve"> </w:t>
      </w:r>
      <w:r>
        <w:rPr>
          <w:rStyle w:val="apple-converted-space"/>
          <w:color w:val="000000"/>
        </w:rPr>
        <w:t>Н</w:t>
      </w:r>
      <w:r>
        <w:rPr>
          <w:color w:val="000000"/>
        </w:rPr>
        <w:t xml:space="preserve">е знаю, что сейчас больше бросалось в глаза – красный или синий, но Джастин Эндрюс, мой близкий друг, </w:t>
      </w:r>
      <w:r w:rsidR="00390C4F">
        <w:rPr>
          <w:color w:val="000000"/>
        </w:rPr>
        <w:t>не смог удежаться без коммента</w:t>
      </w:r>
      <w:r>
        <w:rPr>
          <w:color w:val="000000"/>
        </w:rPr>
        <w:t>р</w:t>
      </w:r>
      <w:r w:rsidR="00390C4F">
        <w:rPr>
          <w:color w:val="000000"/>
        </w:rPr>
        <w:t>иев</w:t>
      </w:r>
      <w:r>
        <w:rPr>
          <w:color w:val="000000"/>
        </w:rPr>
        <w:t>, как только мы приступили к тренировке в соответствии с планом урока.</w:t>
      </w:r>
    </w:p>
    <w:p w:rsidR="0015215B" w:rsidRDefault="0015215B" w:rsidP="0015215B">
      <w:pPr>
        <w:pStyle w:val="western"/>
        <w:shd w:val="clear" w:color="auto" w:fill="FFFFFF"/>
        <w:spacing w:before="0" w:after="0"/>
        <w:ind w:firstLine="461"/>
        <w:jc w:val="both"/>
      </w:pPr>
      <w:r>
        <w:t xml:space="preserve">– </w:t>
      </w:r>
      <w:r>
        <w:rPr>
          <w:color w:val="000000"/>
        </w:rPr>
        <w:t>Пробовал</w:t>
      </w:r>
      <w:r w:rsidRPr="007846F4">
        <w:rPr>
          <w:color w:val="000000"/>
        </w:rPr>
        <w:t xml:space="preserve"> </w:t>
      </w:r>
      <w:r>
        <w:rPr>
          <w:color w:val="000000"/>
        </w:rPr>
        <w:t>граффити</w:t>
      </w:r>
      <w:r w:rsidRPr="007846F4">
        <w:rPr>
          <w:color w:val="000000"/>
        </w:rPr>
        <w:t xml:space="preserve"> </w:t>
      </w:r>
      <w:r>
        <w:rPr>
          <w:color w:val="000000"/>
        </w:rPr>
        <w:t>на себе</w:t>
      </w:r>
      <w:r w:rsidRPr="007846F4">
        <w:rPr>
          <w:color w:val="000000"/>
        </w:rPr>
        <w:t>?</w:t>
      </w:r>
      <w:r>
        <w:t xml:space="preserve"> – и</w:t>
      </w:r>
      <w:r>
        <w:rPr>
          <w:color w:val="000000"/>
        </w:rPr>
        <w:t>здевался</w:t>
      </w:r>
      <w:r w:rsidRPr="007846F4">
        <w:rPr>
          <w:color w:val="000000"/>
        </w:rPr>
        <w:t xml:space="preserve"> </w:t>
      </w:r>
      <w:r>
        <w:rPr>
          <w:color w:val="000000"/>
        </w:rPr>
        <w:t>он</w:t>
      </w:r>
      <w:r w:rsidRPr="007846F4">
        <w:rPr>
          <w:color w:val="000000"/>
        </w:rPr>
        <w:t>.</w:t>
      </w:r>
    </w:p>
    <w:p w:rsidR="0015215B" w:rsidRDefault="0015215B" w:rsidP="0015215B">
      <w:pPr>
        <w:pStyle w:val="western"/>
        <w:shd w:val="clear" w:color="auto" w:fill="FFFFFF"/>
        <w:spacing w:before="0" w:after="0"/>
        <w:ind w:firstLine="461"/>
        <w:jc w:val="both"/>
      </w:pPr>
      <w:r>
        <w:t xml:space="preserve">– </w:t>
      </w:r>
      <w:r>
        <w:rPr>
          <w:color w:val="000000"/>
        </w:rPr>
        <w:t>Если</w:t>
      </w:r>
      <w:r w:rsidRPr="007846F4">
        <w:rPr>
          <w:color w:val="000000"/>
        </w:rPr>
        <w:t xml:space="preserve"> </w:t>
      </w:r>
      <w:r>
        <w:rPr>
          <w:color w:val="000000"/>
        </w:rPr>
        <w:t>бы</w:t>
      </w:r>
      <w:r w:rsidRPr="007846F4">
        <w:rPr>
          <w:color w:val="000000"/>
        </w:rPr>
        <w:t>.</w:t>
      </w:r>
      <w:r>
        <w:rPr>
          <w:color w:val="000000"/>
        </w:rPr>
        <w:t xml:space="preserve"> Я</w:t>
      </w:r>
      <w:r w:rsidRPr="007846F4">
        <w:rPr>
          <w:color w:val="000000"/>
        </w:rPr>
        <w:t xml:space="preserve"> </w:t>
      </w:r>
      <w:r>
        <w:rPr>
          <w:color w:val="000000"/>
        </w:rPr>
        <w:t>получил</w:t>
      </w:r>
      <w:r w:rsidRPr="007846F4">
        <w:rPr>
          <w:color w:val="000000"/>
        </w:rPr>
        <w:t xml:space="preserve"> </w:t>
      </w:r>
      <w:r>
        <w:rPr>
          <w:color w:val="000000"/>
        </w:rPr>
        <w:t>это от представительницы</w:t>
      </w:r>
      <w:r w:rsidRPr="007846F4">
        <w:rPr>
          <w:color w:val="000000"/>
        </w:rPr>
        <w:t xml:space="preserve"> </w:t>
      </w:r>
      <w:r>
        <w:rPr>
          <w:color w:val="000000"/>
        </w:rPr>
        <w:t>клуба ботанов</w:t>
      </w:r>
      <w:r w:rsidRPr="007846F4">
        <w:rPr>
          <w:color w:val="000000"/>
        </w:rPr>
        <w:t xml:space="preserve"> </w:t>
      </w:r>
      <w:r>
        <w:rPr>
          <w:color w:val="000000"/>
        </w:rPr>
        <w:t>сегодня</w:t>
      </w:r>
      <w:r w:rsidRPr="007846F4">
        <w:rPr>
          <w:color w:val="000000"/>
        </w:rPr>
        <w:t xml:space="preserve"> </w:t>
      </w:r>
      <w:r>
        <w:rPr>
          <w:color w:val="000000"/>
        </w:rPr>
        <w:t>утром</w:t>
      </w:r>
      <w:r w:rsidRPr="007846F4">
        <w:rPr>
          <w:color w:val="000000"/>
        </w:rPr>
        <w:t>.</w:t>
      </w:r>
    </w:p>
    <w:p w:rsidR="0015215B" w:rsidRDefault="0015215B" w:rsidP="0015215B">
      <w:pPr>
        <w:pStyle w:val="western"/>
        <w:shd w:val="clear" w:color="auto" w:fill="FFFFFF"/>
        <w:spacing w:before="0" w:after="0"/>
        <w:ind w:firstLine="461"/>
        <w:jc w:val="both"/>
      </w:pPr>
      <w:r>
        <w:t xml:space="preserve">– </w:t>
      </w:r>
      <w:r>
        <w:rPr>
          <w:color w:val="000000"/>
        </w:rPr>
        <w:t>Что</w:t>
      </w:r>
      <w:r>
        <w:rPr>
          <w:i/>
          <w:iCs/>
          <w:color w:val="000000"/>
        </w:rPr>
        <w:t>?</w:t>
      </w:r>
      <w:r>
        <w:t xml:space="preserve"> – з</w:t>
      </w:r>
      <w:r>
        <w:rPr>
          <w:iCs/>
          <w:color w:val="000000"/>
        </w:rPr>
        <w:t>адыхаясь от смеха, он чуть не сорвался с перекладины, на которой мы оба подтягивались</w:t>
      </w:r>
      <w:r>
        <w:rPr>
          <w:i/>
          <w:iCs/>
          <w:color w:val="000000"/>
        </w:rPr>
        <w:t>.</w:t>
      </w:r>
    </w:p>
    <w:p w:rsidR="0015215B" w:rsidRDefault="0015215B" w:rsidP="0015215B">
      <w:pPr>
        <w:pStyle w:val="western"/>
        <w:shd w:val="clear" w:color="auto" w:fill="FFFFFF"/>
        <w:spacing w:before="0" w:after="0"/>
        <w:ind w:firstLine="461"/>
        <w:jc w:val="both"/>
        <w:rPr>
          <w:color w:val="000000"/>
          <w:shd w:val="clear" w:color="auto" w:fill="FFFFFF"/>
        </w:rPr>
      </w:pPr>
      <w:r>
        <w:t xml:space="preserve">– </w:t>
      </w:r>
      <w:r w:rsidRPr="007846F4">
        <w:rPr>
          <w:color w:val="000000"/>
        </w:rPr>
        <w:t>Странн</w:t>
      </w:r>
      <w:r>
        <w:rPr>
          <w:color w:val="000000"/>
        </w:rPr>
        <w:t>ая</w:t>
      </w:r>
      <w:r w:rsidRPr="007846F4">
        <w:rPr>
          <w:color w:val="000000"/>
        </w:rPr>
        <w:t xml:space="preserve"> девушка.</w:t>
      </w:r>
      <w:r>
        <w:rPr>
          <w:color w:val="000000"/>
        </w:rPr>
        <w:t xml:space="preserve"> Странная история. Может быть, однажды я расскажу тебе её. </w:t>
      </w:r>
      <w:r>
        <w:t xml:space="preserve">– </w:t>
      </w:r>
      <w:r>
        <w:rPr>
          <w:color w:val="000000"/>
        </w:rPr>
        <w:t>Я ещё раз подтянулся, подбородок над перекладиной, выпустил полные легкие воздуха, и опустился вниз.</w:t>
      </w:r>
      <w:r w:rsidRPr="0015215B">
        <w:rPr>
          <w:rStyle w:val="apple-converted-space"/>
          <w:color w:val="000000"/>
        </w:rPr>
        <w:t xml:space="preserve"> </w:t>
      </w:r>
      <w:r>
        <w:rPr>
          <w:color w:val="000000"/>
        </w:rPr>
        <w:t>Когда я сделал свои двадцать пять раз, то спрыгнул на пол и вытер пот со лба передней частью своей майки.</w:t>
      </w:r>
      <w:r>
        <w:rPr>
          <w:rStyle w:val="apple-converted-space"/>
          <w:color w:val="000000"/>
        </w:rPr>
        <w:t xml:space="preserve"> Если н</w:t>
      </w:r>
      <w:r>
        <w:rPr>
          <w:color w:val="000000"/>
        </w:rPr>
        <w:t>ичего не помогает, то пусть пот попробует справиться с остатками чернил гикнутой Сью на моей коже.</w:t>
      </w:r>
    </w:p>
    <w:p w:rsidR="0015215B" w:rsidRDefault="0015215B" w:rsidP="0015215B">
      <w:pPr>
        <w:pStyle w:val="western"/>
        <w:shd w:val="clear" w:color="auto" w:fill="FFFFFF"/>
        <w:spacing w:before="0" w:after="0"/>
        <w:ind w:firstLine="461"/>
        <w:jc w:val="both"/>
        <w:rPr>
          <w:color w:val="000000"/>
        </w:rPr>
      </w:pPr>
      <w:r>
        <w:rPr>
          <w:color w:val="000000"/>
          <w:shd w:val="clear" w:color="auto" w:fill="FFFFFF"/>
        </w:rPr>
        <w:t>Прозвучал свисток учителя, и мы вдвоём перешли к следующему упражнению. Прыжки через скакалку в течение трёх минут. Это довольно тяжело для сердца, так что мы не разговаривали во время этого упражнения.</w:t>
      </w:r>
    </w:p>
    <w:p w:rsidR="0015215B" w:rsidRDefault="0015215B" w:rsidP="0015215B">
      <w:pPr>
        <w:pStyle w:val="western"/>
        <w:shd w:val="clear" w:color="auto" w:fill="FFFFFF"/>
        <w:spacing w:before="0" w:after="0"/>
        <w:ind w:firstLine="461"/>
        <w:jc w:val="both"/>
        <w:rPr>
          <w:color w:val="000000"/>
        </w:rPr>
      </w:pPr>
      <w:r>
        <w:rPr>
          <w:color w:val="000000"/>
        </w:rPr>
        <w:t xml:space="preserve">Я быстро принял душ после </w:t>
      </w:r>
      <w:r w:rsidR="00510F0E">
        <w:rPr>
          <w:color w:val="000000"/>
        </w:rPr>
        <w:t>физкультуры</w:t>
      </w:r>
      <w:r>
        <w:rPr>
          <w:color w:val="000000"/>
        </w:rPr>
        <w:t xml:space="preserve"> и практически побежал на урок </w:t>
      </w:r>
      <w:proofErr w:type="gramStart"/>
      <w:r>
        <w:rPr>
          <w:color w:val="000000"/>
        </w:rPr>
        <w:t>испанского</w:t>
      </w:r>
      <w:proofErr w:type="gramEnd"/>
      <w:r>
        <w:rPr>
          <w:color w:val="000000"/>
        </w:rPr>
        <w:t>.</w:t>
      </w:r>
      <w:r>
        <w:rPr>
          <w:rStyle w:val="apple-converted-space"/>
          <w:color w:val="000000"/>
        </w:rPr>
        <w:t xml:space="preserve"> </w:t>
      </w:r>
      <w:r>
        <w:rPr>
          <w:color w:val="000000"/>
        </w:rPr>
        <w:t>Я хотел поймать Лорен, прежде чем начнётся четвёртый урок, и спросить её о дополнительном уроке позже у неё дома.</w:t>
      </w:r>
    </w:p>
    <w:p w:rsidR="0015215B" w:rsidRDefault="0015215B" w:rsidP="0015215B">
      <w:pPr>
        <w:pStyle w:val="western"/>
        <w:shd w:val="clear" w:color="auto" w:fill="FFFFFF"/>
        <w:spacing w:before="0" w:after="0"/>
        <w:ind w:firstLine="461"/>
        <w:jc w:val="both"/>
      </w:pPr>
      <w:r>
        <w:rPr>
          <w:color w:val="000000"/>
        </w:rPr>
        <w:lastRenderedPageBreak/>
        <w:t>На её лице появилась улыбка, когда она увидела, как я иду. Она слегка коснулась моих висков мягкими, тонкими пальцами.</w:t>
      </w:r>
    </w:p>
    <w:p w:rsidR="0015215B" w:rsidRDefault="0015215B" w:rsidP="0015215B">
      <w:pPr>
        <w:pStyle w:val="western"/>
        <w:shd w:val="clear" w:color="auto" w:fill="FFFFFF"/>
        <w:spacing w:before="0" w:after="0"/>
        <w:ind w:firstLine="461"/>
        <w:jc w:val="both"/>
        <w:rPr>
          <w:color w:val="000000"/>
          <w:shd w:val="clear" w:color="auto" w:fill="FFFFFF"/>
        </w:rPr>
      </w:pPr>
      <w:r>
        <w:t xml:space="preserve">– Твои </w:t>
      </w:r>
      <w:r>
        <w:rPr>
          <w:color w:val="000000"/>
        </w:rPr>
        <w:t>волосы еще влажные.</w:t>
      </w:r>
      <w:r>
        <w:rPr>
          <w:rStyle w:val="apple-converted-space"/>
          <w:color w:val="000000"/>
        </w:rPr>
        <w:t xml:space="preserve"> </w:t>
      </w:r>
      <w:r>
        <w:rPr>
          <w:color w:val="000000"/>
        </w:rPr>
        <w:t>Мне это нравится.</w:t>
      </w:r>
    </w:p>
    <w:p w:rsidR="0015215B" w:rsidRDefault="0015215B" w:rsidP="0015215B">
      <w:pPr>
        <w:pStyle w:val="western"/>
        <w:shd w:val="clear" w:color="auto" w:fill="FFFFFF"/>
        <w:spacing w:before="0" w:after="0"/>
        <w:ind w:firstLine="461"/>
        <w:jc w:val="both"/>
      </w:pPr>
      <w:r>
        <w:rPr>
          <w:color w:val="000000"/>
          <w:shd w:val="clear" w:color="auto" w:fill="FFFFFF"/>
        </w:rPr>
        <w:t>Да, я знал, что ей нравятся волосы после душа, но не это было причиной, почему я не вытер их тщательно. Просто не хватило времени.</w:t>
      </w:r>
    </w:p>
    <w:p w:rsidR="0015215B" w:rsidRDefault="0015215B" w:rsidP="0015215B">
      <w:pPr>
        <w:pStyle w:val="western"/>
        <w:shd w:val="clear" w:color="auto" w:fill="FFFFFF"/>
        <w:spacing w:before="0" w:after="0"/>
        <w:ind w:firstLine="461"/>
        <w:jc w:val="both"/>
        <w:rPr>
          <w:color w:val="000000"/>
          <w:shd w:val="clear" w:color="auto" w:fill="FFFFFF"/>
        </w:rPr>
      </w:pPr>
      <w:r>
        <w:t xml:space="preserve">– </w:t>
      </w:r>
      <w:r>
        <w:rPr>
          <w:color w:val="000000"/>
          <w:shd w:val="clear" w:color="auto" w:fill="FFFFFF"/>
        </w:rPr>
        <w:t xml:space="preserve">Скажи, что ты свободна во второй половине дня, и тогда они снова будут  влажными для тебя, </w:t>
      </w:r>
      <w:r>
        <w:t>–</w:t>
      </w:r>
      <w:r>
        <w:rPr>
          <w:color w:val="000000"/>
          <w:shd w:val="clear" w:color="auto" w:fill="FFFFFF"/>
        </w:rPr>
        <w:t xml:space="preserve"> предложил я с ухмылкой.</w:t>
      </w:r>
      <w:r>
        <w:rPr>
          <w:rStyle w:val="apple-converted-space"/>
          <w:color w:val="000000"/>
          <w:shd w:val="clear" w:color="auto" w:fill="FFFFFF"/>
        </w:rPr>
        <w:t xml:space="preserve"> </w:t>
      </w:r>
      <w:r>
        <w:rPr>
          <w:color w:val="000000"/>
          <w:shd w:val="clear" w:color="auto" w:fill="FFFFFF"/>
        </w:rPr>
        <w:t>Затем что-то за плечом Лорен отвлекло моё внимание.</w:t>
      </w:r>
    </w:p>
    <w:p w:rsidR="0015215B" w:rsidRDefault="0015215B" w:rsidP="0015215B">
      <w:pPr>
        <w:pStyle w:val="western"/>
        <w:shd w:val="clear" w:color="auto" w:fill="FFFFFF"/>
        <w:spacing w:before="0" w:after="0"/>
        <w:ind w:firstLine="461"/>
        <w:jc w:val="both"/>
      </w:pPr>
      <w:r>
        <w:rPr>
          <w:color w:val="000000"/>
          <w:shd w:val="clear" w:color="auto" w:fill="FFFFFF"/>
        </w:rPr>
        <w:t xml:space="preserve">В двадцати футах по коридору Сьюзан Миллер захлопнула железную дверцу своего шкафчика и скрылась за углом. </w:t>
      </w:r>
      <w:r>
        <w:rPr>
          <w:rStyle w:val="apple-converted-space"/>
          <w:color w:val="000000"/>
          <w:shd w:val="clear" w:color="auto" w:fill="FFFFFF"/>
        </w:rPr>
        <w:t>У неё</w:t>
      </w:r>
      <w:r>
        <w:rPr>
          <w:color w:val="000000"/>
          <w:shd w:val="clear" w:color="auto" w:fill="FFFFFF"/>
        </w:rPr>
        <w:t xml:space="preserve"> был обычный хвостик и очки, которые она нацепила на ходу, двигая стройными бедрами, одетыми в облегающие </w:t>
      </w:r>
      <w:proofErr w:type="gramStart"/>
      <w:r>
        <w:rPr>
          <w:color w:val="000000"/>
          <w:shd w:val="clear" w:color="auto" w:fill="FFFFFF"/>
        </w:rPr>
        <w:t>задницу</w:t>
      </w:r>
      <w:proofErr w:type="gramEnd"/>
      <w:r>
        <w:rPr>
          <w:color w:val="000000"/>
          <w:shd w:val="clear" w:color="auto" w:fill="FFFFFF"/>
        </w:rPr>
        <w:t xml:space="preserve"> джинсы. Это скрутило мой мозг в узел.</w:t>
      </w:r>
      <w:r>
        <w:rPr>
          <w:rStyle w:val="apple-converted-space"/>
          <w:color w:val="000000"/>
          <w:shd w:val="clear" w:color="auto" w:fill="FFFFFF"/>
        </w:rPr>
        <w:t xml:space="preserve"> </w:t>
      </w:r>
      <w:r>
        <w:rPr>
          <w:color w:val="000000"/>
          <w:shd w:val="clear" w:color="auto" w:fill="FFFFFF"/>
        </w:rPr>
        <w:t>Могут ли ботаны быть сексуальными?</w:t>
      </w:r>
      <w:r>
        <w:rPr>
          <w:rStyle w:val="apple-converted-space"/>
          <w:color w:val="000000"/>
          <w:shd w:val="clear" w:color="auto" w:fill="FFFFFF"/>
        </w:rPr>
        <w:t xml:space="preserve"> </w:t>
      </w:r>
      <w:r>
        <w:rPr>
          <w:color w:val="000000"/>
          <w:shd w:val="clear" w:color="auto" w:fill="FFFFFF"/>
        </w:rPr>
        <w:t>Потому что эта девушка явно перешла границу.</w:t>
      </w:r>
    </w:p>
    <w:p w:rsidR="0015215B" w:rsidRDefault="0015215B" w:rsidP="0015215B">
      <w:pPr>
        <w:pStyle w:val="western"/>
        <w:shd w:val="clear" w:color="auto" w:fill="FFFFFF"/>
        <w:spacing w:before="0" w:after="0"/>
        <w:ind w:firstLine="461"/>
        <w:jc w:val="both"/>
      </w:pPr>
      <w:r>
        <w:t xml:space="preserve">– </w:t>
      </w:r>
      <w:r>
        <w:rPr>
          <w:color w:val="000000"/>
        </w:rPr>
        <w:t>Эй?</w:t>
      </w:r>
      <w:r>
        <w:t xml:space="preserve"> –</w:t>
      </w:r>
      <w:r>
        <w:rPr>
          <w:color w:val="000000"/>
        </w:rPr>
        <w:t xml:space="preserve"> Я услышал голос Лорен и почувствовал пальцы на своём подбородке. Она развернула мою голову к себе и ждала, пока я не посмотрю в её тёмные глаза. </w:t>
      </w:r>
      <w:r>
        <w:t xml:space="preserve">– </w:t>
      </w:r>
      <w:r>
        <w:rPr>
          <w:color w:val="000000"/>
        </w:rPr>
        <w:t>Ты слушаешь?</w:t>
      </w:r>
    </w:p>
    <w:p w:rsidR="0015215B" w:rsidRDefault="0015215B" w:rsidP="0015215B">
      <w:pPr>
        <w:pStyle w:val="western"/>
        <w:shd w:val="clear" w:color="auto" w:fill="FFFFFF"/>
        <w:spacing w:before="0" w:after="0"/>
        <w:ind w:firstLine="461"/>
        <w:jc w:val="both"/>
        <w:rPr>
          <w:color w:val="000000"/>
        </w:rPr>
      </w:pPr>
      <w:r>
        <w:t xml:space="preserve">– </w:t>
      </w:r>
      <w:r w:rsidRPr="007846F4">
        <w:rPr>
          <w:color w:val="000000"/>
        </w:rPr>
        <w:t>Конечно.</w:t>
      </w:r>
      <w:r>
        <w:t xml:space="preserve"> – </w:t>
      </w:r>
      <w:r w:rsidRPr="007846F4">
        <w:rPr>
          <w:color w:val="000000"/>
        </w:rPr>
        <w:t xml:space="preserve">Я </w:t>
      </w:r>
      <w:r>
        <w:rPr>
          <w:color w:val="000000"/>
        </w:rPr>
        <w:t>нахмурил</w:t>
      </w:r>
      <w:r w:rsidRPr="007846F4">
        <w:rPr>
          <w:color w:val="000000"/>
        </w:rPr>
        <w:t xml:space="preserve"> брови.</w:t>
      </w:r>
      <w:r>
        <w:rPr>
          <w:color w:val="000000"/>
        </w:rPr>
        <w:t xml:space="preserve"> </w:t>
      </w:r>
      <w:r>
        <w:t xml:space="preserve">– </w:t>
      </w:r>
      <w:r>
        <w:rPr>
          <w:color w:val="000000"/>
        </w:rPr>
        <w:t>Ммм..., что ты сказала?</w:t>
      </w:r>
    </w:p>
    <w:p w:rsidR="0015215B" w:rsidRDefault="0015215B" w:rsidP="0015215B">
      <w:pPr>
        <w:pStyle w:val="western"/>
        <w:shd w:val="clear" w:color="auto" w:fill="FFFFFF"/>
        <w:spacing w:before="0" w:after="0"/>
        <w:ind w:firstLine="461"/>
        <w:jc w:val="both"/>
      </w:pPr>
      <w:r>
        <w:rPr>
          <w:color w:val="000000"/>
        </w:rPr>
        <w:t>Подозрительно она посмотрела вдоль коридора, но, конечно, не нашла ничего, что смогло бы объяснить отсутствие моего внимания.</w:t>
      </w:r>
      <w:r>
        <w:rPr>
          <w:rStyle w:val="apple-converted-space"/>
          <w:color w:val="000000"/>
        </w:rPr>
        <w:t xml:space="preserve"> </w:t>
      </w:r>
    </w:p>
    <w:p w:rsidR="0015215B" w:rsidRPr="0015215B" w:rsidRDefault="0015215B" w:rsidP="0015215B">
      <w:pPr>
        <w:pStyle w:val="western"/>
        <w:shd w:val="clear" w:color="auto" w:fill="FFFFFF"/>
        <w:spacing w:before="0" w:after="0"/>
        <w:ind w:firstLine="461"/>
        <w:jc w:val="both"/>
      </w:pPr>
      <w:r>
        <w:t>– Т</w:t>
      </w:r>
      <w:r>
        <w:rPr>
          <w:color w:val="000000"/>
        </w:rPr>
        <w:t>ы в порядке, Крис?</w:t>
      </w:r>
      <w:r>
        <w:t xml:space="preserve"> –</w:t>
      </w:r>
      <w:r>
        <w:rPr>
          <w:color w:val="000000"/>
        </w:rPr>
        <w:t xml:space="preserve"> Она рассмеялась своим кокетливым смехом, хотя звучало это несколько резковато.</w:t>
      </w:r>
    </w:p>
    <w:p w:rsidR="0015215B" w:rsidRDefault="0015215B" w:rsidP="0015215B">
      <w:pPr>
        <w:pStyle w:val="western"/>
        <w:shd w:val="clear" w:color="auto" w:fill="FFFFFF"/>
        <w:spacing w:before="0" w:after="0"/>
        <w:ind w:firstLine="461"/>
        <w:jc w:val="both"/>
      </w:pPr>
      <w:r w:rsidRPr="0015215B">
        <w:t xml:space="preserve">– </w:t>
      </w:r>
      <w:r>
        <w:rPr>
          <w:color w:val="000000"/>
        </w:rPr>
        <w:t>Конечно</w:t>
      </w:r>
      <w:r w:rsidRPr="0015215B">
        <w:rPr>
          <w:color w:val="000000"/>
        </w:rPr>
        <w:t>.</w:t>
      </w:r>
    </w:p>
    <w:p w:rsidR="0015215B" w:rsidRDefault="0015215B" w:rsidP="0015215B">
      <w:pPr>
        <w:pStyle w:val="western"/>
        <w:shd w:val="clear" w:color="auto" w:fill="FFFFFF"/>
        <w:spacing w:before="0" w:after="0"/>
        <w:ind w:firstLine="461"/>
        <w:jc w:val="both"/>
        <w:rPr>
          <w:color w:val="000000"/>
        </w:rPr>
      </w:pPr>
      <w:r>
        <w:t>– Т</w:t>
      </w:r>
      <w:r>
        <w:rPr>
          <w:color w:val="000000"/>
        </w:rPr>
        <w:t>ы, кажется, на минутку отвлекся.</w:t>
      </w:r>
    </w:p>
    <w:p w:rsidR="0015215B" w:rsidRDefault="0015215B" w:rsidP="0015215B">
      <w:pPr>
        <w:pStyle w:val="western"/>
        <w:shd w:val="clear" w:color="auto" w:fill="FFFFFF"/>
        <w:spacing w:before="0" w:after="0"/>
        <w:ind w:firstLine="461"/>
        <w:jc w:val="both"/>
      </w:pPr>
      <w:r>
        <w:rPr>
          <w:color w:val="000000"/>
        </w:rPr>
        <w:t>Если аккуратно поставить на запись моменты моего умственного отсутствия за сегодня, кажется, это будет не просто «на минутку».</w:t>
      </w:r>
    </w:p>
    <w:p w:rsidR="0015215B" w:rsidRDefault="0015215B" w:rsidP="0015215B">
      <w:pPr>
        <w:pStyle w:val="western"/>
        <w:shd w:val="clear" w:color="auto" w:fill="FFFFFF"/>
        <w:spacing w:before="0" w:after="0"/>
        <w:ind w:firstLine="461"/>
        <w:jc w:val="both"/>
        <w:rPr>
          <w:color w:val="000000"/>
        </w:rPr>
      </w:pPr>
      <w:r>
        <w:t xml:space="preserve">– </w:t>
      </w:r>
      <w:r>
        <w:rPr>
          <w:color w:val="000000"/>
        </w:rPr>
        <w:t xml:space="preserve">Ничего, </w:t>
      </w:r>
      <w:r>
        <w:t xml:space="preserve">– </w:t>
      </w:r>
      <w:r>
        <w:rPr>
          <w:color w:val="000000"/>
        </w:rPr>
        <w:t>соврал я, не собираясь разрушать возможное свидание с Лорен, упомянув ещё одну девушку.</w:t>
      </w:r>
      <w:r>
        <w:rPr>
          <w:rStyle w:val="apple-converted-space"/>
          <w:color w:val="000000"/>
        </w:rPr>
        <w:t xml:space="preserve"> </w:t>
      </w:r>
      <w:r>
        <w:t xml:space="preserve">– </w:t>
      </w:r>
      <w:r>
        <w:rPr>
          <w:color w:val="000000"/>
        </w:rPr>
        <w:t>Так во второй половине дня?</w:t>
      </w:r>
    </w:p>
    <w:p w:rsidR="0015215B" w:rsidRDefault="0015215B" w:rsidP="0015215B">
      <w:pPr>
        <w:pStyle w:val="western"/>
        <w:shd w:val="clear" w:color="auto" w:fill="FFFFFF"/>
        <w:spacing w:before="0" w:after="0"/>
        <w:ind w:firstLine="461"/>
        <w:jc w:val="both"/>
      </w:pPr>
      <w:r>
        <w:rPr>
          <w:color w:val="000000"/>
        </w:rPr>
        <w:t>Она наклонила голову в сторону и намеренно кашлянула.</w:t>
      </w:r>
    </w:p>
    <w:p w:rsidR="0015215B" w:rsidRDefault="0015215B" w:rsidP="0015215B">
      <w:pPr>
        <w:pStyle w:val="western"/>
        <w:shd w:val="clear" w:color="auto" w:fill="FFFFFF"/>
        <w:spacing w:before="0" w:after="0"/>
        <w:ind w:firstLine="461"/>
        <w:jc w:val="both"/>
        <w:rPr>
          <w:color w:val="000000"/>
        </w:rPr>
      </w:pPr>
      <w:r>
        <w:t xml:space="preserve">– </w:t>
      </w:r>
      <w:r>
        <w:rPr>
          <w:color w:val="000000"/>
        </w:rPr>
        <w:t>Я ведь сказала, что я не могу во второй половине дня.</w:t>
      </w:r>
      <w:r>
        <w:rPr>
          <w:rStyle w:val="apple-converted-space"/>
          <w:color w:val="000000"/>
        </w:rPr>
        <w:t xml:space="preserve"> </w:t>
      </w:r>
      <w:r>
        <w:rPr>
          <w:color w:val="000000"/>
        </w:rPr>
        <w:t>Как</w:t>
      </w:r>
      <w:r w:rsidRPr="0015215B">
        <w:rPr>
          <w:color w:val="000000"/>
        </w:rPr>
        <w:t xml:space="preserve"> </w:t>
      </w:r>
      <w:r>
        <w:rPr>
          <w:color w:val="000000"/>
        </w:rPr>
        <w:t>насчёт</w:t>
      </w:r>
      <w:r w:rsidRPr="0015215B">
        <w:rPr>
          <w:color w:val="000000"/>
        </w:rPr>
        <w:t xml:space="preserve"> </w:t>
      </w:r>
      <w:r>
        <w:rPr>
          <w:color w:val="000000"/>
        </w:rPr>
        <w:t>завтра</w:t>
      </w:r>
      <w:r w:rsidRPr="0015215B">
        <w:rPr>
          <w:color w:val="000000"/>
        </w:rPr>
        <w:t>?</w:t>
      </w:r>
    </w:p>
    <w:p w:rsidR="0015215B" w:rsidRDefault="0015215B" w:rsidP="0015215B">
      <w:pPr>
        <w:pStyle w:val="western"/>
        <w:shd w:val="clear" w:color="auto" w:fill="FFFFFF"/>
        <w:spacing w:before="0" w:after="0"/>
        <w:ind w:firstLine="461"/>
        <w:jc w:val="both"/>
      </w:pPr>
      <w:r>
        <w:rPr>
          <w:color w:val="000000"/>
        </w:rPr>
        <w:t>Завтра.</w:t>
      </w:r>
      <w:r>
        <w:rPr>
          <w:rStyle w:val="apple-converted-space"/>
          <w:color w:val="000000"/>
        </w:rPr>
        <w:t xml:space="preserve"> </w:t>
      </w:r>
      <w:r>
        <w:rPr>
          <w:color w:val="000000"/>
        </w:rPr>
        <w:t>Правильно.</w:t>
      </w:r>
      <w:r>
        <w:rPr>
          <w:rStyle w:val="apple-converted-space"/>
          <w:color w:val="000000"/>
        </w:rPr>
        <w:t xml:space="preserve"> </w:t>
      </w:r>
      <w:r>
        <w:rPr>
          <w:color w:val="000000"/>
        </w:rPr>
        <w:t>Не так хорошо, как сегодня, но, по крайней мере, это то, чего можно ждать с нетерпением.</w:t>
      </w:r>
    </w:p>
    <w:p w:rsidR="0015215B" w:rsidRDefault="0015215B" w:rsidP="0015215B">
      <w:pPr>
        <w:pStyle w:val="western"/>
        <w:shd w:val="clear" w:color="auto" w:fill="FFFFFF"/>
        <w:spacing w:before="0" w:after="0"/>
        <w:ind w:firstLine="461"/>
        <w:jc w:val="both"/>
      </w:pPr>
      <w:r>
        <w:t xml:space="preserve">– </w:t>
      </w:r>
      <w:r>
        <w:rPr>
          <w:color w:val="000000"/>
        </w:rPr>
        <w:t xml:space="preserve">Тогда завтра. </w:t>
      </w:r>
    </w:p>
    <w:p w:rsidR="0015215B" w:rsidRDefault="0015215B" w:rsidP="0015215B">
      <w:pPr>
        <w:pStyle w:val="western"/>
        <w:shd w:val="clear" w:color="auto" w:fill="FFFFFF"/>
        <w:spacing w:before="0" w:after="0"/>
        <w:ind w:firstLine="461"/>
        <w:jc w:val="both"/>
      </w:pPr>
      <w:r>
        <w:t xml:space="preserve">– </w:t>
      </w:r>
      <w:r>
        <w:rPr>
          <w:color w:val="000000"/>
        </w:rPr>
        <w:t>Крис..., ты действительно в порядке?</w:t>
      </w:r>
    </w:p>
    <w:p w:rsidR="0015215B" w:rsidRDefault="0015215B" w:rsidP="0015215B">
      <w:pPr>
        <w:pStyle w:val="western"/>
        <w:shd w:val="clear" w:color="auto" w:fill="FFFFFF"/>
        <w:spacing w:before="0" w:after="0"/>
        <w:ind w:firstLine="461"/>
        <w:jc w:val="both"/>
        <w:rPr>
          <w:color w:val="000000"/>
        </w:rPr>
      </w:pPr>
      <w:r>
        <w:t xml:space="preserve">– </w:t>
      </w:r>
      <w:r>
        <w:rPr>
          <w:color w:val="000000"/>
        </w:rPr>
        <w:t xml:space="preserve">Абсолютно. </w:t>
      </w:r>
      <w:r>
        <w:t xml:space="preserve">– </w:t>
      </w:r>
      <w:r>
        <w:rPr>
          <w:color w:val="000000"/>
        </w:rPr>
        <w:t>Я улыбнулся и покачал головой, в основном, чтобы забыть покачивания бедер гикнутой Сью, и приобнял за плечи Лорен, направляя её на наши места в конце класса.</w:t>
      </w:r>
    </w:p>
    <w:p w:rsidR="0015215B" w:rsidRDefault="0015215B" w:rsidP="0015215B">
      <w:pPr>
        <w:pStyle w:val="western"/>
        <w:shd w:val="clear" w:color="auto" w:fill="FFFFFF"/>
        <w:spacing w:before="0" w:after="0"/>
        <w:ind w:firstLine="461"/>
        <w:jc w:val="both"/>
      </w:pPr>
      <w:r>
        <w:rPr>
          <w:color w:val="000000"/>
        </w:rPr>
        <w:t>В начале урока миссис Санчес вернула наши домашние задания, положив работы каждому на стол. Отдавая мою домашнюю работу, она кивнула с одобрением.</w:t>
      </w:r>
    </w:p>
    <w:p w:rsidR="0015215B" w:rsidRDefault="0015215B" w:rsidP="0015215B">
      <w:pPr>
        <w:pStyle w:val="western"/>
        <w:shd w:val="clear" w:color="auto" w:fill="FFFFFF"/>
        <w:spacing w:before="0" w:after="0"/>
        <w:ind w:firstLine="461"/>
        <w:jc w:val="both"/>
        <w:rPr>
          <w:color w:val="000000"/>
        </w:rPr>
      </w:pPr>
      <w:r>
        <w:t xml:space="preserve">– </w:t>
      </w:r>
      <w:r>
        <w:rPr>
          <w:color w:val="000000"/>
        </w:rPr>
        <w:t>Я знала, что это была хорошая идея, объединить вас с мисс Паркер-Ли в качестве наставника,</w:t>
      </w:r>
      <w:r>
        <w:t xml:space="preserve"> –</w:t>
      </w:r>
      <w:r>
        <w:rPr>
          <w:color w:val="000000"/>
        </w:rPr>
        <w:t xml:space="preserve"> сказала она мне с гордой улыбкой.</w:t>
      </w:r>
    </w:p>
    <w:p w:rsidR="0015215B" w:rsidRDefault="0015215B" w:rsidP="0015215B">
      <w:pPr>
        <w:pStyle w:val="western"/>
        <w:shd w:val="clear" w:color="auto" w:fill="FFFFFF"/>
        <w:spacing w:before="0" w:after="0"/>
        <w:ind w:firstLine="461"/>
        <w:jc w:val="both"/>
        <w:rPr>
          <w:color w:val="000000"/>
        </w:rPr>
      </w:pPr>
      <w:r>
        <w:rPr>
          <w:color w:val="000000"/>
        </w:rPr>
        <w:t xml:space="preserve">Я не мог не подумать: интересно, дрогнула бы её улыбка хоть чуть-чуть, если бы она знала, как в обучении использовался телесный контакт. Слегка повернув голову к Лорен, я подергал бровями под её подавленное хихиканье, и понял, что она думает точно так же. Да, безусловно, хорошая идея </w:t>
      </w:r>
      <w:r>
        <w:rPr>
          <w:i/>
          <w:iCs/>
          <w:color w:val="000000"/>
        </w:rPr>
        <w:t xml:space="preserve">объединить </w:t>
      </w:r>
      <w:r>
        <w:rPr>
          <w:rStyle w:val="apple-converted-space"/>
          <w:color w:val="000000"/>
        </w:rPr>
        <w:t xml:space="preserve">нас </w:t>
      </w:r>
      <w:r>
        <w:rPr>
          <w:color w:val="000000"/>
        </w:rPr>
        <w:t>с ней.</w:t>
      </w:r>
    </w:p>
    <w:p w:rsidR="0015215B" w:rsidRDefault="0015215B" w:rsidP="0015215B">
      <w:pPr>
        <w:pStyle w:val="western"/>
        <w:shd w:val="clear" w:color="auto" w:fill="FFFFFF"/>
        <w:spacing w:before="0" w:after="0"/>
        <w:ind w:firstLine="461"/>
        <w:jc w:val="both"/>
        <w:rPr>
          <w:color w:val="000000"/>
        </w:rPr>
      </w:pPr>
      <w:r>
        <w:rPr>
          <w:color w:val="000000"/>
        </w:rPr>
        <w:t xml:space="preserve">После </w:t>
      </w:r>
      <w:proofErr w:type="gramStart"/>
      <w:r>
        <w:rPr>
          <w:color w:val="000000"/>
        </w:rPr>
        <w:t>испанского</w:t>
      </w:r>
      <w:proofErr w:type="gramEnd"/>
      <w:r>
        <w:rPr>
          <w:color w:val="000000"/>
        </w:rPr>
        <w:t xml:space="preserve"> был обед. Наконец. Я облегчённо вздохнул и пошел в столовую, чтобы поесть с друзьями. Стол сразу за распашными дверями справа был закреплён за группой ботанов. Специально проходя медленнее, я задержал взгляд на них и попытался расслышать, о чём они говорили. </w:t>
      </w:r>
      <w:r>
        <w:rPr>
          <w:rStyle w:val="apple-converted-space"/>
          <w:color w:val="000000"/>
        </w:rPr>
        <w:t>Их</w:t>
      </w:r>
      <w:r>
        <w:rPr>
          <w:color w:val="000000"/>
        </w:rPr>
        <w:t xml:space="preserve"> болтовня раньше никогда не была мне интересна, в основном, потому что я никогда бы не стал ботаником, и теперь, когда я их слушал, они были скучны как ад. Что-то о Ньютоне и о теории замораживания молока. Когда ты подросток, то нужно </w:t>
      </w:r>
      <w:proofErr w:type="gramStart"/>
      <w:r>
        <w:rPr>
          <w:color w:val="000000"/>
        </w:rPr>
        <w:t>проводить</w:t>
      </w:r>
      <w:proofErr w:type="gramEnd"/>
      <w:r>
        <w:rPr>
          <w:color w:val="000000"/>
        </w:rPr>
        <w:t xml:space="preserve"> несомненно лучшие годы своей жизни незабываемым образом. </w:t>
      </w:r>
    </w:p>
    <w:p w:rsidR="0015215B" w:rsidRDefault="0015215B" w:rsidP="0015215B">
      <w:pPr>
        <w:pStyle w:val="western"/>
        <w:shd w:val="clear" w:color="auto" w:fill="FFFFFF"/>
        <w:spacing w:before="0" w:after="0"/>
        <w:ind w:firstLine="461"/>
        <w:jc w:val="both"/>
        <w:rPr>
          <w:color w:val="000000"/>
        </w:rPr>
      </w:pPr>
      <w:r>
        <w:rPr>
          <w:color w:val="000000"/>
        </w:rPr>
        <w:lastRenderedPageBreak/>
        <w:t xml:space="preserve">Я наблюдал за ними около минуты, сидя с моей командой за столом рядом </w:t>
      </w:r>
      <w:proofErr w:type="gramStart"/>
      <w:r>
        <w:rPr>
          <w:color w:val="000000"/>
        </w:rPr>
        <w:t>со</w:t>
      </w:r>
      <w:proofErr w:type="gramEnd"/>
      <w:r>
        <w:rPr>
          <w:color w:val="000000"/>
        </w:rPr>
        <w:t xml:space="preserve"> входом, и молча жевал свой бутерброд. Как ни странно, стол ботаников был полностью занят, но Сьюзан Миллер с ними не было. Может быть, она обедала по другому расписанию, и её обеденный перерыв был через час или даже раньше на час, чем мой.</w:t>
      </w:r>
    </w:p>
    <w:p w:rsidR="0015215B" w:rsidRDefault="0015215B" w:rsidP="0015215B">
      <w:pPr>
        <w:pStyle w:val="western"/>
        <w:shd w:val="clear" w:color="auto" w:fill="FFFFFF"/>
        <w:spacing w:before="0" w:after="0"/>
        <w:ind w:firstLine="461"/>
        <w:jc w:val="both"/>
        <w:rPr>
          <w:color w:val="000000"/>
        </w:rPr>
      </w:pPr>
      <w:r>
        <w:rPr>
          <w:color w:val="000000"/>
        </w:rPr>
        <w:t xml:space="preserve">Эта идея раздражала меня. </w:t>
      </w:r>
      <w:r>
        <w:rPr>
          <w:rStyle w:val="apple-converted-space"/>
          <w:color w:val="000000"/>
        </w:rPr>
        <w:t xml:space="preserve">Я </w:t>
      </w:r>
      <w:r>
        <w:rPr>
          <w:color w:val="000000"/>
        </w:rPr>
        <w:t>бы хотел хотя бы мельком увидеть</w:t>
      </w:r>
      <w:r w:rsidR="00510F0E">
        <w:rPr>
          <w:color w:val="000000"/>
        </w:rPr>
        <w:t>,</w:t>
      </w:r>
      <w:r>
        <w:rPr>
          <w:color w:val="000000"/>
        </w:rPr>
        <w:t xml:space="preserve"> как она общается с моим братом, а перерыв на обед был единственным временем за день, когда Итан и я находились в одной комнате. Конечно, любопытство сгубило кошку, но вид их вместе мог бы мне помочь </w:t>
      </w:r>
      <w:proofErr w:type="gramStart"/>
      <w:r>
        <w:rPr>
          <w:color w:val="000000"/>
        </w:rPr>
        <w:t>решить загадку</w:t>
      </w:r>
      <w:proofErr w:type="gramEnd"/>
      <w:r>
        <w:rPr>
          <w:color w:val="000000"/>
        </w:rPr>
        <w:t>, был ли Итан геем-ИЛИ-не-был-геем.</w:t>
      </w:r>
    </w:p>
    <w:p w:rsidR="0015215B" w:rsidRDefault="0015215B" w:rsidP="0015215B">
      <w:pPr>
        <w:pStyle w:val="western"/>
        <w:shd w:val="clear" w:color="auto" w:fill="FFFFFF"/>
        <w:spacing w:before="0" w:after="0"/>
        <w:ind w:firstLine="461"/>
        <w:jc w:val="both"/>
        <w:rPr>
          <w:color w:val="000000"/>
        </w:rPr>
      </w:pPr>
      <w:r>
        <w:rPr>
          <w:color w:val="000000"/>
        </w:rPr>
        <w:t>Ну, не повезло. Она не сидела за своим столом, и я сегодня больше не видел её.</w:t>
      </w:r>
    </w:p>
    <w:p w:rsidR="0015215B" w:rsidRPr="0015215B" w:rsidRDefault="0015215B" w:rsidP="0015215B">
      <w:pPr>
        <w:pStyle w:val="western"/>
        <w:shd w:val="clear" w:color="auto" w:fill="FFFFFF"/>
        <w:spacing w:before="0" w:after="0"/>
        <w:ind w:firstLine="461"/>
        <w:jc w:val="both"/>
        <w:rPr>
          <w:i/>
          <w:color w:val="000000"/>
        </w:rPr>
      </w:pPr>
      <w:r>
        <w:rPr>
          <w:color w:val="000000"/>
        </w:rPr>
        <w:t>Так как по средам у меня не было тренировки по баскетболу, после седьмого урока я поехал домой, переоделся в чёрные спортивные штаны, попрактиковался в бросках на заднем дворе, и через час начал делать домашнее задание. Когда я закончил эссе по английскому, я вспомнил про компакт-диск в рюкзаке.</w:t>
      </w:r>
      <w:r>
        <w:rPr>
          <w:rStyle w:val="apple-converted-space"/>
          <w:color w:val="000000"/>
        </w:rPr>
        <w:t xml:space="preserve"> </w:t>
      </w:r>
      <w:r>
        <w:rPr>
          <w:color w:val="000000"/>
        </w:rPr>
        <w:t>Я не стал рассматривать его, когда Сьюзан дала мне диск, так что мне было интересно, что она хотела дать послушать Итану, и пошарил между книг, чтобы найти его.</w:t>
      </w:r>
    </w:p>
    <w:p w:rsidR="0015215B" w:rsidRDefault="0015215B" w:rsidP="0015215B">
      <w:pPr>
        <w:pStyle w:val="western"/>
        <w:shd w:val="clear" w:color="auto" w:fill="FFFFFF"/>
        <w:spacing w:before="0" w:after="0"/>
        <w:ind w:firstLine="461"/>
        <w:jc w:val="both"/>
        <w:rPr>
          <w:color w:val="000000"/>
        </w:rPr>
      </w:pPr>
      <w:proofErr w:type="gramStart"/>
      <w:r>
        <w:rPr>
          <w:i/>
          <w:color w:val="000000"/>
          <w:lang w:val="en-US"/>
        </w:rPr>
        <w:t>Volbeat</w:t>
      </w:r>
      <w:r w:rsidRPr="0015215B">
        <w:rPr>
          <w:color w:val="000000"/>
        </w:rPr>
        <w:t>.</w:t>
      </w:r>
      <w:proofErr w:type="gramEnd"/>
      <w:r w:rsidRPr="0015215B">
        <w:rPr>
          <w:rStyle w:val="apple-converted-space"/>
          <w:color w:val="000000"/>
        </w:rPr>
        <w:t xml:space="preserve"> </w:t>
      </w:r>
      <w:r w:rsidRPr="0015215B">
        <w:rPr>
          <w:color w:val="000000"/>
        </w:rPr>
        <w:t xml:space="preserve">Что это </w:t>
      </w:r>
      <w:r>
        <w:rPr>
          <w:color w:val="000000"/>
        </w:rPr>
        <w:t>такое</w:t>
      </w:r>
      <w:r w:rsidRPr="0015215B">
        <w:rPr>
          <w:color w:val="000000"/>
        </w:rPr>
        <w:t>?</w:t>
      </w:r>
    </w:p>
    <w:p w:rsidR="0015215B" w:rsidRDefault="0015215B" w:rsidP="0015215B">
      <w:pPr>
        <w:pStyle w:val="western"/>
        <w:shd w:val="clear" w:color="auto" w:fill="FFFFFF"/>
        <w:spacing w:before="0" w:after="0"/>
        <w:ind w:firstLine="461"/>
        <w:jc w:val="both"/>
        <w:rPr>
          <w:color w:val="000000"/>
        </w:rPr>
      </w:pPr>
      <w:r>
        <w:rPr>
          <w:color w:val="000000"/>
        </w:rPr>
        <w:t>Я включил диск на компьютере.</w:t>
      </w:r>
      <w:r>
        <w:rPr>
          <w:rStyle w:val="apple-converted-space"/>
          <w:color w:val="000000"/>
        </w:rPr>
        <w:t xml:space="preserve"> О</w:t>
      </w:r>
      <w:r>
        <w:rPr>
          <w:color w:val="000000"/>
        </w:rPr>
        <w:t>бъёмные по звучанию роковые аккорды взорвали динамики.</w:t>
      </w:r>
      <w:r>
        <w:rPr>
          <w:rStyle w:val="apple-converted-space"/>
          <w:color w:val="000000"/>
        </w:rPr>
        <w:t xml:space="preserve"> </w:t>
      </w:r>
      <w:r>
        <w:rPr>
          <w:color w:val="000000"/>
        </w:rPr>
        <w:t>Металл-группа.</w:t>
      </w:r>
      <w:r>
        <w:rPr>
          <w:rStyle w:val="apple-converted-space"/>
          <w:color w:val="000000"/>
        </w:rPr>
        <w:t xml:space="preserve"> Н</w:t>
      </w:r>
      <w:r>
        <w:rPr>
          <w:color w:val="000000"/>
        </w:rPr>
        <w:t>а самом деле, совсем неплохо.</w:t>
      </w:r>
      <w:r>
        <w:rPr>
          <w:rStyle w:val="apple-converted-space"/>
          <w:color w:val="000000"/>
        </w:rPr>
        <w:t xml:space="preserve"> </w:t>
      </w:r>
      <w:r>
        <w:rPr>
          <w:color w:val="000000"/>
        </w:rPr>
        <w:t>Если это музыкальный вкус гикнутой Сью, она меня снова чуть-чуть впечатлила.</w:t>
      </w:r>
    </w:p>
    <w:p w:rsidR="0015215B" w:rsidRPr="0015215B" w:rsidRDefault="0015215B" w:rsidP="0015215B">
      <w:pPr>
        <w:pStyle w:val="western"/>
        <w:shd w:val="clear" w:color="auto" w:fill="FFFFFF"/>
        <w:spacing w:before="0" w:after="0"/>
        <w:ind w:firstLine="461"/>
        <w:jc w:val="both"/>
      </w:pPr>
      <w:r>
        <w:rPr>
          <w:color w:val="000000"/>
        </w:rPr>
        <w:t>Ещё не закончилась вторая песня, когда я услышал, как брат вернулся после тренировки по футболу.</w:t>
      </w:r>
      <w:r>
        <w:rPr>
          <w:rStyle w:val="apple-converted-space"/>
          <w:color w:val="000000"/>
        </w:rPr>
        <w:t xml:space="preserve"> </w:t>
      </w:r>
      <w:r>
        <w:rPr>
          <w:color w:val="000000"/>
        </w:rPr>
        <w:t>Я поставил компакт-диск на паузу и вышел в коридор.</w:t>
      </w:r>
      <w:r>
        <w:rPr>
          <w:rStyle w:val="apple-converted-space"/>
          <w:color w:val="000000"/>
        </w:rPr>
        <w:t xml:space="preserve"> </w:t>
      </w:r>
      <w:r>
        <w:rPr>
          <w:color w:val="000000"/>
        </w:rPr>
        <w:t>Прислонившись к стене, я подождал, пока он разуется и бросит свою потную футболку в корзину для белья в ванной, и сказал:</w:t>
      </w:r>
    </w:p>
    <w:p w:rsidR="0015215B" w:rsidRDefault="0015215B" w:rsidP="0015215B">
      <w:pPr>
        <w:pStyle w:val="western"/>
        <w:shd w:val="clear" w:color="auto" w:fill="FFFFFF"/>
        <w:spacing w:before="0" w:after="0"/>
        <w:ind w:firstLine="461"/>
        <w:jc w:val="both"/>
      </w:pPr>
      <w:r w:rsidRPr="0015215B">
        <w:t xml:space="preserve">– </w:t>
      </w:r>
      <w:r>
        <w:rPr>
          <w:color w:val="000000"/>
        </w:rPr>
        <w:t>Эй</w:t>
      </w:r>
      <w:r w:rsidRPr="0015215B">
        <w:rPr>
          <w:color w:val="000000"/>
        </w:rPr>
        <w:t xml:space="preserve">, </w:t>
      </w:r>
      <w:r>
        <w:rPr>
          <w:color w:val="000000"/>
        </w:rPr>
        <w:t>Ит</w:t>
      </w:r>
      <w:r w:rsidRPr="0015215B">
        <w:rPr>
          <w:color w:val="000000"/>
        </w:rPr>
        <w:t>.</w:t>
      </w:r>
    </w:p>
    <w:p w:rsidR="0015215B" w:rsidRDefault="0015215B" w:rsidP="0015215B">
      <w:pPr>
        <w:pStyle w:val="western"/>
        <w:shd w:val="clear" w:color="auto" w:fill="FFFFFF"/>
        <w:spacing w:before="0" w:after="0"/>
        <w:ind w:firstLine="461"/>
        <w:jc w:val="both"/>
      </w:pPr>
      <w:r>
        <w:t xml:space="preserve">– </w:t>
      </w:r>
      <w:r w:rsidRPr="007846F4">
        <w:rPr>
          <w:color w:val="000000"/>
        </w:rPr>
        <w:t xml:space="preserve">Привет, </w:t>
      </w:r>
      <w:proofErr w:type="gramStart"/>
      <w:r w:rsidRPr="007846F4">
        <w:rPr>
          <w:color w:val="000000"/>
        </w:rPr>
        <w:t>братан</w:t>
      </w:r>
      <w:proofErr w:type="gramEnd"/>
      <w:r w:rsidRPr="007846F4">
        <w:rPr>
          <w:color w:val="000000"/>
        </w:rPr>
        <w:t xml:space="preserve">, </w:t>
      </w:r>
      <w:r>
        <w:t xml:space="preserve">– </w:t>
      </w:r>
      <w:r w:rsidRPr="007846F4">
        <w:rPr>
          <w:color w:val="000000"/>
        </w:rPr>
        <w:t>ответил он с интересом как</w:t>
      </w:r>
      <w:r>
        <w:rPr>
          <w:color w:val="000000"/>
        </w:rPr>
        <w:t xml:space="preserve"> у болвана</w:t>
      </w:r>
      <w:r w:rsidRPr="007846F4">
        <w:rPr>
          <w:color w:val="000000"/>
        </w:rPr>
        <w:t>.</w:t>
      </w:r>
      <w:r>
        <w:rPr>
          <w:color w:val="000000"/>
        </w:rPr>
        <w:t xml:space="preserve"> Ну, он ещё не знает, что его ждала ошеломляющая новость.</w:t>
      </w:r>
    </w:p>
    <w:p w:rsidR="0015215B" w:rsidRDefault="0015215B" w:rsidP="0015215B">
      <w:pPr>
        <w:pStyle w:val="western"/>
        <w:shd w:val="clear" w:color="auto" w:fill="FFFFFF"/>
        <w:spacing w:before="0" w:after="0"/>
        <w:ind w:firstLine="461"/>
        <w:jc w:val="both"/>
      </w:pPr>
      <w:r>
        <w:t xml:space="preserve">– </w:t>
      </w:r>
      <w:r w:rsidRPr="007846F4">
        <w:rPr>
          <w:color w:val="000000"/>
        </w:rPr>
        <w:t xml:space="preserve">Кто </w:t>
      </w:r>
      <w:r>
        <w:rPr>
          <w:color w:val="000000"/>
        </w:rPr>
        <w:t xml:space="preserve">такая </w:t>
      </w:r>
      <w:r w:rsidRPr="007846F4">
        <w:rPr>
          <w:color w:val="000000"/>
        </w:rPr>
        <w:t>Сьюз</w:t>
      </w:r>
      <w:r>
        <w:rPr>
          <w:color w:val="000000"/>
        </w:rPr>
        <w:t>а</w:t>
      </w:r>
      <w:r w:rsidRPr="007846F4">
        <w:rPr>
          <w:color w:val="000000"/>
        </w:rPr>
        <w:t>н Миллер</w:t>
      </w:r>
      <w:r>
        <w:rPr>
          <w:color w:val="000000"/>
        </w:rPr>
        <w:t>?</w:t>
      </w:r>
      <w:r w:rsidRPr="007846F4">
        <w:rPr>
          <w:color w:val="000000"/>
        </w:rPr>
        <w:t xml:space="preserve"> </w:t>
      </w:r>
      <w:r>
        <w:t>– подразнил я с намёком в голосе</w:t>
      </w:r>
      <w:r w:rsidRPr="007846F4">
        <w:rPr>
          <w:color w:val="000000"/>
        </w:rPr>
        <w:t>.</w:t>
      </w:r>
    </w:p>
    <w:p w:rsidR="0015215B" w:rsidRDefault="0015215B" w:rsidP="0015215B">
      <w:pPr>
        <w:pStyle w:val="western"/>
        <w:shd w:val="clear" w:color="auto" w:fill="FFFFFF"/>
        <w:spacing w:before="0" w:after="0"/>
        <w:ind w:firstLine="461"/>
        <w:jc w:val="both"/>
        <w:rPr>
          <w:color w:val="000000"/>
        </w:rPr>
      </w:pPr>
      <w:r>
        <w:t xml:space="preserve">– </w:t>
      </w:r>
      <w:r>
        <w:rPr>
          <w:color w:val="000000"/>
        </w:rPr>
        <w:t>Девушка из школы.</w:t>
      </w:r>
    </w:p>
    <w:p w:rsidR="0015215B" w:rsidRDefault="0015215B" w:rsidP="0015215B">
      <w:pPr>
        <w:pStyle w:val="western"/>
        <w:shd w:val="clear" w:color="auto" w:fill="FFFFFF"/>
        <w:spacing w:before="0" w:after="0"/>
        <w:ind w:firstLine="461"/>
        <w:jc w:val="both"/>
      </w:pPr>
      <w:r>
        <w:rPr>
          <w:color w:val="000000"/>
        </w:rPr>
        <w:t>Что?</w:t>
      </w:r>
      <w:r>
        <w:rPr>
          <w:rStyle w:val="apple-converted-space"/>
          <w:color w:val="000000"/>
        </w:rPr>
        <w:t xml:space="preserve"> </w:t>
      </w:r>
      <w:r>
        <w:rPr>
          <w:color w:val="000000"/>
        </w:rPr>
        <w:t xml:space="preserve">Это всё? </w:t>
      </w:r>
      <w:r>
        <w:rPr>
          <w:rStyle w:val="apple-converted-space"/>
          <w:color w:val="000000"/>
        </w:rPr>
        <w:t>Он даже не посмотрел</w:t>
      </w:r>
      <w:r>
        <w:rPr>
          <w:color w:val="000000"/>
        </w:rPr>
        <w:t>, не было ни любопытства, ни каких-либо других эмоций?</w:t>
      </w:r>
      <w:r>
        <w:rPr>
          <w:rStyle w:val="apple-converted-space"/>
          <w:color w:val="000000"/>
        </w:rPr>
        <w:t xml:space="preserve"> </w:t>
      </w:r>
      <w:r>
        <w:rPr>
          <w:color w:val="000000"/>
        </w:rPr>
        <w:t>Он ничего не чувствует к этой девушке.</w:t>
      </w:r>
    </w:p>
    <w:p w:rsidR="0015215B" w:rsidRDefault="0015215B" w:rsidP="0015215B">
      <w:pPr>
        <w:pStyle w:val="western"/>
        <w:shd w:val="clear" w:color="auto" w:fill="FFFFFF"/>
        <w:spacing w:before="0" w:after="0"/>
        <w:ind w:firstLine="461"/>
        <w:jc w:val="both"/>
        <w:rPr>
          <w:color w:val="000000"/>
        </w:rPr>
      </w:pPr>
      <w:r>
        <w:t xml:space="preserve">– </w:t>
      </w:r>
      <w:r w:rsidRPr="007846F4">
        <w:rPr>
          <w:color w:val="000000"/>
        </w:rPr>
        <w:t>Ничего себе.</w:t>
      </w:r>
      <w:r>
        <w:rPr>
          <w:rStyle w:val="apple-converted-space"/>
          <w:color w:val="000000"/>
        </w:rPr>
        <w:t xml:space="preserve"> </w:t>
      </w:r>
      <w:r>
        <w:rPr>
          <w:color w:val="000000"/>
        </w:rPr>
        <w:t>Я думал</w:t>
      </w:r>
      <w:r w:rsidR="00510F0E">
        <w:rPr>
          <w:color w:val="000000"/>
        </w:rPr>
        <w:t>,</w:t>
      </w:r>
      <w:r>
        <w:rPr>
          <w:color w:val="000000"/>
        </w:rPr>
        <w:t xml:space="preserve"> ты скажешь о ней немного больше.</w:t>
      </w:r>
    </w:p>
    <w:p w:rsidR="0015215B" w:rsidRDefault="0015215B" w:rsidP="0015215B">
      <w:pPr>
        <w:pStyle w:val="western"/>
        <w:shd w:val="clear" w:color="auto" w:fill="FFFFFF"/>
        <w:spacing w:before="0" w:after="0"/>
        <w:ind w:firstLine="461"/>
        <w:jc w:val="both"/>
      </w:pPr>
      <w:r>
        <w:rPr>
          <w:color w:val="000000"/>
        </w:rPr>
        <w:t>Теперь</w:t>
      </w:r>
      <w:r w:rsidRPr="007846F4">
        <w:rPr>
          <w:color w:val="000000"/>
        </w:rPr>
        <w:t xml:space="preserve"> </w:t>
      </w:r>
      <w:r>
        <w:rPr>
          <w:color w:val="000000"/>
        </w:rPr>
        <w:t>он</w:t>
      </w:r>
      <w:r w:rsidRPr="007846F4">
        <w:rPr>
          <w:color w:val="000000"/>
        </w:rPr>
        <w:t xml:space="preserve"> </w:t>
      </w:r>
      <w:r>
        <w:rPr>
          <w:color w:val="000000"/>
        </w:rPr>
        <w:t>смотрел</w:t>
      </w:r>
      <w:r w:rsidRPr="007846F4">
        <w:rPr>
          <w:color w:val="000000"/>
        </w:rPr>
        <w:t xml:space="preserve"> </w:t>
      </w:r>
      <w:r>
        <w:rPr>
          <w:color w:val="000000"/>
        </w:rPr>
        <w:t>на</w:t>
      </w:r>
      <w:r w:rsidRPr="007846F4">
        <w:rPr>
          <w:color w:val="000000"/>
        </w:rPr>
        <w:t xml:space="preserve"> </w:t>
      </w:r>
      <w:r>
        <w:rPr>
          <w:color w:val="000000"/>
        </w:rPr>
        <w:t>меня</w:t>
      </w:r>
      <w:r w:rsidRPr="007846F4">
        <w:rPr>
          <w:color w:val="000000"/>
        </w:rPr>
        <w:t xml:space="preserve">, </w:t>
      </w:r>
      <w:r>
        <w:rPr>
          <w:color w:val="000000"/>
        </w:rPr>
        <w:t>склонив</w:t>
      </w:r>
      <w:r w:rsidRPr="007846F4">
        <w:rPr>
          <w:color w:val="000000"/>
        </w:rPr>
        <w:t xml:space="preserve"> </w:t>
      </w:r>
      <w:r>
        <w:rPr>
          <w:color w:val="000000"/>
        </w:rPr>
        <w:t>голову</w:t>
      </w:r>
      <w:r w:rsidRPr="007846F4">
        <w:rPr>
          <w:color w:val="000000"/>
        </w:rPr>
        <w:t xml:space="preserve"> </w:t>
      </w:r>
      <w:r>
        <w:rPr>
          <w:color w:val="000000"/>
        </w:rPr>
        <w:t>набок</w:t>
      </w:r>
      <w:r w:rsidRPr="007846F4">
        <w:rPr>
          <w:color w:val="000000"/>
        </w:rPr>
        <w:t xml:space="preserve">, </w:t>
      </w:r>
      <w:r>
        <w:rPr>
          <w:color w:val="000000"/>
        </w:rPr>
        <w:t>немного ощетинившись</w:t>
      </w:r>
      <w:r w:rsidRPr="007846F4">
        <w:rPr>
          <w:color w:val="000000"/>
        </w:rPr>
        <w:t>.</w:t>
      </w:r>
    </w:p>
    <w:p w:rsidR="0015215B" w:rsidRDefault="0015215B" w:rsidP="0015215B">
      <w:pPr>
        <w:pStyle w:val="western"/>
        <w:shd w:val="clear" w:color="auto" w:fill="FFFFFF"/>
        <w:spacing w:before="0" w:after="0"/>
        <w:ind w:firstLine="461"/>
        <w:jc w:val="both"/>
      </w:pPr>
      <w:r>
        <w:t xml:space="preserve">– </w:t>
      </w:r>
      <w:r>
        <w:rPr>
          <w:color w:val="000000"/>
        </w:rPr>
        <w:t>Зачем</w:t>
      </w:r>
      <w:r w:rsidRPr="007846F4">
        <w:rPr>
          <w:color w:val="000000"/>
        </w:rPr>
        <w:t>?</w:t>
      </w:r>
      <w:r>
        <w:rPr>
          <w:rStyle w:val="apple-converted-space"/>
          <w:color w:val="000000"/>
        </w:rPr>
        <w:t xml:space="preserve"> </w:t>
      </w:r>
      <w:r>
        <w:rPr>
          <w:color w:val="000000"/>
        </w:rPr>
        <w:t>Ты</w:t>
      </w:r>
      <w:r w:rsidRPr="007846F4">
        <w:rPr>
          <w:color w:val="000000"/>
        </w:rPr>
        <w:t xml:space="preserve"> </w:t>
      </w:r>
      <w:r>
        <w:rPr>
          <w:color w:val="000000"/>
        </w:rPr>
        <w:t>её знаешь</w:t>
      </w:r>
      <w:r w:rsidRPr="007846F4">
        <w:rPr>
          <w:color w:val="000000"/>
        </w:rPr>
        <w:t>?</w:t>
      </w:r>
    </w:p>
    <w:p w:rsidR="0015215B" w:rsidRDefault="0015215B" w:rsidP="0015215B">
      <w:pPr>
        <w:pStyle w:val="western"/>
        <w:shd w:val="clear" w:color="auto" w:fill="FFFFFF"/>
        <w:spacing w:before="0" w:after="0"/>
        <w:ind w:firstLine="461"/>
        <w:jc w:val="both"/>
      </w:pPr>
      <w:r>
        <w:t xml:space="preserve">– </w:t>
      </w:r>
      <w:r>
        <w:rPr>
          <w:color w:val="000000"/>
        </w:rPr>
        <w:t>Столкнулся с ней вчера. И сегодня снова. Дикая малышка, правда?</w:t>
      </w:r>
    </w:p>
    <w:p w:rsidR="0015215B" w:rsidRDefault="0015215B" w:rsidP="0015215B">
      <w:pPr>
        <w:pStyle w:val="western"/>
        <w:shd w:val="clear" w:color="auto" w:fill="FFFFFF"/>
        <w:spacing w:before="0" w:after="0"/>
        <w:ind w:firstLine="461"/>
        <w:jc w:val="both"/>
      </w:pPr>
      <w:r>
        <w:t xml:space="preserve">– </w:t>
      </w:r>
      <w:r>
        <w:rPr>
          <w:color w:val="000000"/>
        </w:rPr>
        <w:t xml:space="preserve">Может быть. Я плохо её знаю. </w:t>
      </w:r>
      <w:r>
        <w:t xml:space="preserve">– </w:t>
      </w:r>
      <w:r>
        <w:rPr>
          <w:color w:val="000000"/>
        </w:rPr>
        <w:t xml:space="preserve">Он пожал плечами, и это было всё. </w:t>
      </w:r>
      <w:r>
        <w:rPr>
          <w:rStyle w:val="apple-converted-space"/>
          <w:color w:val="000000"/>
        </w:rPr>
        <w:t>И</w:t>
      </w:r>
      <w:r>
        <w:rPr>
          <w:color w:val="000000"/>
        </w:rPr>
        <w:t>тан фактически прошёл мимо в прихожей и направился в свою комнату.</w:t>
      </w:r>
    </w:p>
    <w:p w:rsidR="0015215B" w:rsidRDefault="0015215B" w:rsidP="0015215B">
      <w:pPr>
        <w:pStyle w:val="western"/>
        <w:shd w:val="clear" w:color="auto" w:fill="FFFFFF"/>
        <w:spacing w:before="0" w:after="0"/>
        <w:ind w:firstLine="461"/>
        <w:jc w:val="both"/>
        <w:rPr>
          <w:color w:val="000000"/>
        </w:rPr>
      </w:pPr>
      <w:r>
        <w:t xml:space="preserve">– </w:t>
      </w:r>
      <w:r>
        <w:rPr>
          <w:color w:val="000000"/>
        </w:rPr>
        <w:t xml:space="preserve">Подожди! </w:t>
      </w:r>
      <w:r>
        <w:t>– я</w:t>
      </w:r>
      <w:r>
        <w:rPr>
          <w:color w:val="000000"/>
        </w:rPr>
        <w:t xml:space="preserve"> крикнул ему вслед. </w:t>
      </w:r>
      <w:r>
        <w:t xml:space="preserve">– </w:t>
      </w:r>
      <w:r>
        <w:rPr>
          <w:color w:val="000000"/>
        </w:rPr>
        <w:t>Разве ты не хочешь узнать, что она сказала?</w:t>
      </w:r>
    </w:p>
    <w:p w:rsidR="0015215B" w:rsidRDefault="0015215B" w:rsidP="0015215B">
      <w:pPr>
        <w:pStyle w:val="western"/>
        <w:shd w:val="clear" w:color="auto" w:fill="FFFFFF"/>
        <w:spacing w:before="0" w:after="0"/>
        <w:ind w:firstLine="461"/>
        <w:jc w:val="both"/>
      </w:pPr>
      <w:r>
        <w:rPr>
          <w:color w:val="000000"/>
        </w:rPr>
        <w:t>Его взгляд стал больше скептический, чем равнодушный, когда он обернулся.</w:t>
      </w:r>
    </w:p>
    <w:p w:rsidR="0015215B" w:rsidRDefault="0015215B" w:rsidP="0015215B">
      <w:pPr>
        <w:pStyle w:val="western"/>
        <w:shd w:val="clear" w:color="auto" w:fill="FFFFFF"/>
        <w:spacing w:before="0" w:after="0"/>
        <w:ind w:firstLine="461"/>
        <w:jc w:val="both"/>
        <w:rPr>
          <w:color w:val="000000"/>
        </w:rPr>
      </w:pPr>
      <w:r>
        <w:t xml:space="preserve">– </w:t>
      </w:r>
      <w:r>
        <w:rPr>
          <w:i/>
        </w:rPr>
        <w:t>А я должен</w:t>
      </w:r>
      <w:r>
        <w:rPr>
          <w:color w:val="000000"/>
        </w:rPr>
        <w:t xml:space="preserve"> хотеть знать? Раз она подошла к тебе, думаю, это твоё дело.</w:t>
      </w:r>
    </w:p>
    <w:p w:rsidR="0015215B" w:rsidRDefault="0015215B" w:rsidP="0015215B">
      <w:pPr>
        <w:pStyle w:val="western"/>
        <w:shd w:val="clear" w:color="auto" w:fill="FFFFFF"/>
        <w:spacing w:before="0" w:after="0"/>
        <w:ind w:firstLine="461"/>
        <w:jc w:val="both"/>
      </w:pPr>
      <w:r>
        <w:rPr>
          <w:color w:val="000000"/>
        </w:rPr>
        <w:t>Какого черта?</w:t>
      </w:r>
    </w:p>
    <w:p w:rsidR="0015215B" w:rsidRDefault="0015215B" w:rsidP="0015215B">
      <w:pPr>
        <w:pStyle w:val="western"/>
        <w:shd w:val="clear" w:color="auto" w:fill="FFFFFF"/>
        <w:spacing w:before="0" w:after="0"/>
        <w:ind w:firstLine="461"/>
        <w:jc w:val="both"/>
        <w:rPr>
          <w:color w:val="000000"/>
        </w:rPr>
      </w:pPr>
      <w:r>
        <w:t xml:space="preserve">– </w:t>
      </w:r>
      <w:r>
        <w:rPr>
          <w:color w:val="000000"/>
        </w:rPr>
        <w:t xml:space="preserve">Нет, не моё. Я думал, </w:t>
      </w:r>
      <w:r>
        <w:rPr>
          <w:rStyle w:val="apple-converted-space"/>
          <w:i/>
          <w:color w:val="000000"/>
        </w:rPr>
        <w:t>т</w:t>
      </w:r>
      <w:r>
        <w:rPr>
          <w:i/>
          <w:iCs/>
          <w:color w:val="000000"/>
        </w:rPr>
        <w:t xml:space="preserve">ы </w:t>
      </w:r>
      <w:r>
        <w:rPr>
          <w:color w:val="000000"/>
        </w:rPr>
        <w:t>с ней общаешься.</w:t>
      </w:r>
    </w:p>
    <w:p w:rsidR="0015215B" w:rsidRDefault="0015215B" w:rsidP="0015215B">
      <w:pPr>
        <w:pStyle w:val="western"/>
        <w:shd w:val="clear" w:color="auto" w:fill="FFFFFF"/>
        <w:spacing w:before="0" w:after="0"/>
        <w:ind w:firstLine="461"/>
        <w:jc w:val="both"/>
      </w:pPr>
      <w:r>
        <w:rPr>
          <w:color w:val="000000"/>
        </w:rPr>
        <w:t>Следующие слова он пробормотал так тихо, что я не был уверен, правильно ли расслышал их.</w:t>
      </w:r>
    </w:p>
    <w:p w:rsidR="0015215B" w:rsidRDefault="0015215B" w:rsidP="0015215B">
      <w:pPr>
        <w:pStyle w:val="western"/>
        <w:shd w:val="clear" w:color="auto" w:fill="FFFFFF"/>
        <w:spacing w:before="0" w:after="0"/>
        <w:ind w:firstLine="461"/>
        <w:jc w:val="both"/>
      </w:pPr>
      <w:r>
        <w:t xml:space="preserve">– </w:t>
      </w:r>
      <w:r>
        <w:rPr>
          <w:color w:val="000000"/>
        </w:rPr>
        <w:t>Она подвела меня.</w:t>
      </w:r>
    </w:p>
    <w:p w:rsidR="0015215B" w:rsidRDefault="0015215B" w:rsidP="0015215B">
      <w:pPr>
        <w:pStyle w:val="western"/>
        <w:shd w:val="clear" w:color="auto" w:fill="FFFFFF"/>
        <w:spacing w:before="0" w:after="0"/>
        <w:ind w:firstLine="461"/>
        <w:jc w:val="both"/>
        <w:rPr>
          <w:color w:val="000000"/>
        </w:rPr>
      </w:pPr>
      <w:r>
        <w:t xml:space="preserve">– </w:t>
      </w:r>
      <w:r w:rsidRPr="007846F4">
        <w:rPr>
          <w:color w:val="000000"/>
        </w:rPr>
        <w:t>Ну, она дала мне свой номер сегодня.</w:t>
      </w:r>
      <w:r>
        <w:rPr>
          <w:color w:val="000000"/>
        </w:rPr>
        <w:t xml:space="preserve"> Сказала передать его тебе.</w:t>
      </w:r>
    </w:p>
    <w:p w:rsidR="0015215B" w:rsidRDefault="0015215B" w:rsidP="0015215B">
      <w:pPr>
        <w:pStyle w:val="western"/>
        <w:shd w:val="clear" w:color="auto" w:fill="FFFFFF"/>
        <w:spacing w:before="0" w:after="0"/>
        <w:ind w:firstLine="461"/>
        <w:jc w:val="both"/>
      </w:pPr>
      <w:r>
        <w:rPr>
          <w:color w:val="000000"/>
        </w:rPr>
        <w:t>В его мрачном взгляде появилось определенное воодушевление.</w:t>
      </w:r>
      <w:r>
        <w:rPr>
          <w:rStyle w:val="apple-converted-space"/>
          <w:color w:val="000000"/>
        </w:rPr>
        <w:t xml:space="preserve"> </w:t>
      </w:r>
    </w:p>
    <w:p w:rsidR="0015215B" w:rsidRDefault="0015215B" w:rsidP="0015215B">
      <w:pPr>
        <w:pStyle w:val="western"/>
        <w:shd w:val="clear" w:color="auto" w:fill="FFFFFF"/>
        <w:spacing w:before="0" w:after="0"/>
        <w:ind w:firstLine="461"/>
        <w:jc w:val="both"/>
      </w:pPr>
      <w:r>
        <w:t>– Правда</w:t>
      </w:r>
      <w:r>
        <w:rPr>
          <w:color w:val="000000"/>
        </w:rPr>
        <w:t>?</w:t>
      </w:r>
    </w:p>
    <w:p w:rsidR="0015215B" w:rsidRDefault="0015215B" w:rsidP="0015215B">
      <w:pPr>
        <w:pStyle w:val="western"/>
        <w:shd w:val="clear" w:color="auto" w:fill="FFFFFF"/>
        <w:spacing w:before="0" w:after="0"/>
        <w:ind w:firstLine="461"/>
        <w:jc w:val="both"/>
      </w:pPr>
      <w:r>
        <w:t xml:space="preserve">– </w:t>
      </w:r>
      <w:r>
        <w:rPr>
          <w:color w:val="000000"/>
        </w:rPr>
        <w:t>Ага.</w:t>
      </w:r>
      <w:r>
        <w:rPr>
          <w:rStyle w:val="apple-converted-space"/>
          <w:color w:val="000000"/>
        </w:rPr>
        <w:t xml:space="preserve"> </w:t>
      </w:r>
      <w:r>
        <w:rPr>
          <w:color w:val="000000"/>
        </w:rPr>
        <w:t>И ещё она дала мне CD.</w:t>
      </w:r>
    </w:p>
    <w:p w:rsidR="0015215B" w:rsidRDefault="0015215B" w:rsidP="0015215B">
      <w:pPr>
        <w:pStyle w:val="western"/>
        <w:shd w:val="clear" w:color="auto" w:fill="FFFFFF"/>
        <w:spacing w:before="0" w:after="0"/>
        <w:ind w:firstLine="461"/>
        <w:jc w:val="both"/>
      </w:pPr>
      <w:r>
        <w:t xml:space="preserve">– </w:t>
      </w:r>
      <w:r>
        <w:rPr>
          <w:color w:val="000000"/>
        </w:rPr>
        <w:t>Круто.</w:t>
      </w:r>
      <w:r>
        <w:rPr>
          <w:rStyle w:val="apple-converted-space"/>
          <w:color w:val="000000"/>
        </w:rPr>
        <w:t xml:space="preserve"> </w:t>
      </w:r>
      <w:r>
        <w:rPr>
          <w:color w:val="000000"/>
        </w:rPr>
        <w:t>Можно я его заберу?</w:t>
      </w:r>
    </w:p>
    <w:p w:rsidR="0015215B" w:rsidRDefault="0015215B" w:rsidP="0015215B">
      <w:pPr>
        <w:pStyle w:val="western"/>
        <w:shd w:val="clear" w:color="auto" w:fill="FFFFFF"/>
        <w:spacing w:before="0" w:after="0"/>
        <w:ind w:firstLine="461"/>
        <w:jc w:val="both"/>
      </w:pPr>
      <w:r>
        <w:t xml:space="preserve">– </w:t>
      </w:r>
      <w:r>
        <w:rPr>
          <w:color w:val="000000"/>
          <w:shd w:val="clear" w:color="auto" w:fill="FFFFFF"/>
        </w:rPr>
        <w:t>Ммм ... через некоторое время.</w:t>
      </w:r>
      <w:r>
        <w:rPr>
          <w:rStyle w:val="apple-converted-space"/>
          <w:color w:val="000000"/>
          <w:shd w:val="clear" w:color="auto" w:fill="FFFFFF"/>
        </w:rPr>
        <w:t xml:space="preserve"> </w:t>
      </w:r>
      <w:r>
        <w:rPr>
          <w:color w:val="000000"/>
          <w:shd w:val="clear" w:color="auto" w:fill="FFFFFF"/>
        </w:rPr>
        <w:t xml:space="preserve">Я начал слушать его, пока ты ещё не вернулся, и я хотел бы закончить. </w:t>
      </w:r>
      <w:r>
        <w:t>– И</w:t>
      </w:r>
      <w:r>
        <w:rPr>
          <w:color w:val="000000"/>
          <w:shd w:val="clear" w:color="auto" w:fill="FFFFFF"/>
        </w:rPr>
        <w:t>тан ничего не мог сделать.</w:t>
      </w:r>
      <w:r>
        <w:rPr>
          <w:rStyle w:val="apple-converted-space"/>
          <w:color w:val="000000"/>
          <w:shd w:val="clear" w:color="auto" w:fill="FFFFFF"/>
        </w:rPr>
        <w:t xml:space="preserve"> </w:t>
      </w:r>
      <w:r>
        <w:rPr>
          <w:color w:val="000000"/>
          <w:shd w:val="clear" w:color="auto" w:fill="FFFFFF"/>
        </w:rPr>
        <w:t xml:space="preserve">Если он хочет получить сейчас </w:t>
      </w:r>
      <w:r>
        <w:rPr>
          <w:color w:val="000000"/>
          <w:shd w:val="clear" w:color="auto" w:fill="FFFFFF"/>
          <w:lang w:val="en-US"/>
        </w:rPr>
        <w:t>CD</w:t>
      </w:r>
      <w:r>
        <w:rPr>
          <w:color w:val="000000"/>
          <w:shd w:val="clear" w:color="auto" w:fill="FFFFFF"/>
        </w:rPr>
        <w:t>, он должен разыграть его со мной в баскетбол, а я был в этом сильнее брата.</w:t>
      </w:r>
      <w:r>
        <w:rPr>
          <w:rStyle w:val="apple-converted-space"/>
          <w:color w:val="000000"/>
          <w:shd w:val="clear" w:color="auto" w:fill="FFFFFF"/>
        </w:rPr>
        <w:t xml:space="preserve"> </w:t>
      </w:r>
      <w:r w:rsidR="00244CD4">
        <w:rPr>
          <w:color w:val="000000"/>
          <w:shd w:val="clear" w:color="auto" w:fill="FFFFFF"/>
        </w:rPr>
        <w:t xml:space="preserve">Тем не </w:t>
      </w:r>
      <w:proofErr w:type="gramStart"/>
      <w:r w:rsidR="00244CD4">
        <w:rPr>
          <w:color w:val="000000"/>
          <w:shd w:val="clear" w:color="auto" w:fill="FFFFFF"/>
        </w:rPr>
        <w:t>менее</w:t>
      </w:r>
      <w:proofErr w:type="gramEnd"/>
      <w:r>
        <w:rPr>
          <w:color w:val="000000"/>
          <w:shd w:val="clear" w:color="auto" w:fill="FFFFFF"/>
        </w:rPr>
        <w:t xml:space="preserve"> я </w:t>
      </w:r>
      <w:r>
        <w:rPr>
          <w:color w:val="000000"/>
          <w:shd w:val="clear" w:color="auto" w:fill="FFFFFF"/>
        </w:rPr>
        <w:lastRenderedPageBreak/>
        <w:t xml:space="preserve">не был полным мудаком и добавил с усмешкой: </w:t>
      </w:r>
      <w:r>
        <w:t xml:space="preserve">– </w:t>
      </w:r>
      <w:r>
        <w:rPr>
          <w:color w:val="000000"/>
          <w:shd w:val="clear" w:color="auto" w:fill="FFFFFF"/>
        </w:rPr>
        <w:t>Но я увеличу громкость так, чтобы ты тоже мог слушать.</w:t>
      </w:r>
    </w:p>
    <w:p w:rsidR="0015215B" w:rsidRDefault="0015215B" w:rsidP="0015215B">
      <w:pPr>
        <w:pStyle w:val="western"/>
        <w:shd w:val="clear" w:color="auto" w:fill="FFFFFF"/>
        <w:spacing w:before="0" w:after="0"/>
        <w:ind w:firstLine="461"/>
        <w:jc w:val="both"/>
      </w:pPr>
      <w:r>
        <w:t xml:space="preserve">– </w:t>
      </w:r>
      <w:r w:rsidRPr="007846F4">
        <w:rPr>
          <w:color w:val="000000"/>
        </w:rPr>
        <w:t xml:space="preserve">Почему я </w:t>
      </w:r>
      <w:r>
        <w:rPr>
          <w:color w:val="000000"/>
        </w:rPr>
        <w:t>сразу не подумал</w:t>
      </w:r>
      <w:r w:rsidRPr="007846F4">
        <w:rPr>
          <w:color w:val="000000"/>
        </w:rPr>
        <w:t xml:space="preserve">, что </w:t>
      </w:r>
      <w:r>
        <w:rPr>
          <w:color w:val="000000"/>
        </w:rPr>
        <w:t>именно так и будет</w:t>
      </w:r>
      <w:r w:rsidRPr="007846F4">
        <w:rPr>
          <w:color w:val="000000"/>
        </w:rPr>
        <w:t>?</w:t>
      </w:r>
      <w:r>
        <w:t xml:space="preserve"> –</w:t>
      </w:r>
      <w:r w:rsidRPr="007846F4">
        <w:rPr>
          <w:color w:val="000000"/>
        </w:rPr>
        <w:t xml:space="preserve"> </w:t>
      </w:r>
      <w:r>
        <w:rPr>
          <w:color w:val="000000"/>
        </w:rPr>
        <w:t>о</w:t>
      </w:r>
      <w:r w:rsidRPr="007846F4">
        <w:rPr>
          <w:color w:val="000000"/>
        </w:rPr>
        <w:t>н засмеялся и пош</w:t>
      </w:r>
      <w:r>
        <w:rPr>
          <w:color w:val="000000"/>
        </w:rPr>
        <w:t>ё</w:t>
      </w:r>
      <w:r w:rsidRPr="007846F4">
        <w:rPr>
          <w:color w:val="000000"/>
        </w:rPr>
        <w:t>л</w:t>
      </w:r>
      <w:r>
        <w:rPr>
          <w:color w:val="000000"/>
        </w:rPr>
        <w:t xml:space="preserve"> за чистой одеждой в свою комнату</w:t>
      </w:r>
      <w:r w:rsidRPr="007846F4">
        <w:rPr>
          <w:color w:val="000000"/>
        </w:rPr>
        <w:t xml:space="preserve">, чтобы взять </w:t>
      </w:r>
      <w:r>
        <w:rPr>
          <w:color w:val="000000"/>
        </w:rPr>
        <w:t xml:space="preserve">её </w:t>
      </w:r>
      <w:r w:rsidRPr="007846F4">
        <w:rPr>
          <w:color w:val="000000"/>
        </w:rPr>
        <w:t>с собой в душ.</w:t>
      </w:r>
      <w:r>
        <w:rPr>
          <w:rStyle w:val="apple-converted-space"/>
          <w:color w:val="000000"/>
        </w:rPr>
        <w:t xml:space="preserve"> </w:t>
      </w:r>
      <w:r>
        <w:rPr>
          <w:color w:val="000000"/>
        </w:rPr>
        <w:t xml:space="preserve">Когда он вернулся, то спросил. </w:t>
      </w:r>
      <w:r>
        <w:t>– А т</w:t>
      </w:r>
      <w:r>
        <w:rPr>
          <w:color w:val="000000"/>
        </w:rPr>
        <w:t>ы собираешься хотя бы дать мне её номер?</w:t>
      </w:r>
    </w:p>
    <w:p w:rsidR="0015215B" w:rsidRDefault="0015215B" w:rsidP="0015215B">
      <w:pPr>
        <w:pStyle w:val="western"/>
        <w:shd w:val="clear" w:color="auto" w:fill="FFFFFF"/>
        <w:spacing w:before="0" w:after="0"/>
        <w:ind w:firstLine="461"/>
        <w:jc w:val="both"/>
      </w:pPr>
      <w:r>
        <w:t xml:space="preserve">– </w:t>
      </w:r>
      <w:r>
        <w:rPr>
          <w:color w:val="000000"/>
        </w:rPr>
        <w:t>Он</w:t>
      </w:r>
      <w:r w:rsidRPr="007846F4">
        <w:rPr>
          <w:color w:val="000000"/>
        </w:rPr>
        <w:t xml:space="preserve"> </w:t>
      </w:r>
      <w:r>
        <w:rPr>
          <w:color w:val="000000"/>
        </w:rPr>
        <w:t>в</w:t>
      </w:r>
      <w:r w:rsidRPr="007846F4">
        <w:rPr>
          <w:color w:val="000000"/>
        </w:rPr>
        <w:t xml:space="preserve"> мо</w:t>
      </w:r>
      <w:r>
        <w:rPr>
          <w:color w:val="000000"/>
        </w:rPr>
        <w:t>ё</w:t>
      </w:r>
      <w:r w:rsidRPr="007846F4">
        <w:rPr>
          <w:color w:val="000000"/>
        </w:rPr>
        <w:t>м телефоне.</w:t>
      </w:r>
      <w:r>
        <w:rPr>
          <w:rStyle w:val="apple-converted-space"/>
          <w:color w:val="000000"/>
        </w:rPr>
        <w:t xml:space="preserve"> </w:t>
      </w:r>
      <w:r>
        <w:rPr>
          <w:color w:val="000000"/>
        </w:rPr>
        <w:t>Я пришлю его тебе через минуту.</w:t>
      </w:r>
    </w:p>
    <w:p w:rsidR="0015215B" w:rsidRDefault="0015215B" w:rsidP="0015215B">
      <w:pPr>
        <w:pStyle w:val="western"/>
        <w:shd w:val="clear" w:color="auto" w:fill="FFFFFF"/>
        <w:spacing w:before="0" w:after="0"/>
        <w:ind w:firstLine="461"/>
        <w:jc w:val="both"/>
        <w:rPr>
          <w:color w:val="000000"/>
        </w:rPr>
      </w:pPr>
      <w:r>
        <w:t xml:space="preserve">– </w:t>
      </w:r>
      <w:r w:rsidRPr="007846F4">
        <w:rPr>
          <w:color w:val="000000"/>
        </w:rPr>
        <w:t>Хорошо.</w:t>
      </w:r>
      <w:r>
        <w:t xml:space="preserve"> –</w:t>
      </w:r>
      <w:r w:rsidRPr="007846F4">
        <w:rPr>
          <w:color w:val="000000"/>
        </w:rPr>
        <w:t xml:space="preserve"> Он захлопнул дверь ванной </w:t>
      </w:r>
      <w:r>
        <w:rPr>
          <w:color w:val="000000"/>
        </w:rPr>
        <w:t>перед моим</w:t>
      </w:r>
      <w:r w:rsidRPr="007846F4">
        <w:rPr>
          <w:color w:val="000000"/>
        </w:rPr>
        <w:t xml:space="preserve"> лиц</w:t>
      </w:r>
      <w:r>
        <w:rPr>
          <w:color w:val="000000"/>
        </w:rPr>
        <w:t>ом</w:t>
      </w:r>
      <w:r w:rsidRPr="007846F4">
        <w:rPr>
          <w:color w:val="000000"/>
        </w:rPr>
        <w:t xml:space="preserve">, и через три секунды </w:t>
      </w:r>
      <w:r>
        <w:rPr>
          <w:color w:val="000000"/>
        </w:rPr>
        <w:t>послышался звук включённой воды</w:t>
      </w:r>
      <w:r w:rsidRPr="007846F4">
        <w:rPr>
          <w:color w:val="000000"/>
        </w:rPr>
        <w:t>.</w:t>
      </w:r>
    </w:p>
    <w:p w:rsidR="0015215B" w:rsidRDefault="0015215B" w:rsidP="0015215B">
      <w:pPr>
        <w:pStyle w:val="western"/>
        <w:shd w:val="clear" w:color="auto" w:fill="FFFFFF"/>
        <w:spacing w:before="0" w:after="0"/>
        <w:ind w:firstLine="461"/>
        <w:jc w:val="both"/>
      </w:pPr>
      <w:r>
        <w:rPr>
          <w:color w:val="000000"/>
        </w:rPr>
        <w:t>Я повернулся, чтобы вернуться в свою комнату, но вместо этого столкнулся с сияющей раскрасневшейся мамой.</w:t>
      </w:r>
    </w:p>
    <w:p w:rsidR="0015215B" w:rsidRDefault="0015215B" w:rsidP="0015215B">
      <w:pPr>
        <w:pStyle w:val="western"/>
        <w:shd w:val="clear" w:color="auto" w:fill="FFFFFF"/>
        <w:spacing w:before="0" w:after="0"/>
        <w:ind w:firstLine="461"/>
        <w:jc w:val="both"/>
        <w:rPr>
          <w:color w:val="000000"/>
        </w:rPr>
      </w:pPr>
      <w:r>
        <w:t xml:space="preserve">– </w:t>
      </w:r>
      <w:r>
        <w:rPr>
          <w:color w:val="000000"/>
        </w:rPr>
        <w:t>Это правда?</w:t>
      </w:r>
      <w:r>
        <w:t xml:space="preserve"> –</w:t>
      </w:r>
      <w:r>
        <w:rPr>
          <w:color w:val="000000"/>
        </w:rPr>
        <w:t xml:space="preserve"> прошептала она.</w:t>
      </w:r>
      <w:r>
        <w:rPr>
          <w:rStyle w:val="apple-converted-space"/>
          <w:color w:val="000000"/>
        </w:rPr>
        <w:t xml:space="preserve"> </w:t>
      </w:r>
      <w:r>
        <w:t xml:space="preserve">– </w:t>
      </w:r>
      <w:r>
        <w:rPr>
          <w:color w:val="000000"/>
        </w:rPr>
        <w:t>Итан встречается с девушкой?</w:t>
      </w:r>
    </w:p>
    <w:p w:rsidR="0015215B" w:rsidRDefault="0015215B" w:rsidP="0015215B">
      <w:pPr>
        <w:pStyle w:val="western"/>
        <w:shd w:val="clear" w:color="auto" w:fill="FFFFFF"/>
        <w:spacing w:before="0" w:after="0"/>
        <w:ind w:firstLine="461"/>
        <w:jc w:val="both"/>
      </w:pPr>
      <w:r>
        <w:rPr>
          <w:color w:val="000000"/>
        </w:rPr>
        <w:t xml:space="preserve">Ох, чувак, проснулся </w:t>
      </w:r>
      <w:r>
        <w:rPr>
          <w:i/>
          <w:iCs/>
          <w:color w:val="000000"/>
        </w:rPr>
        <w:t>м</w:t>
      </w:r>
      <w:r w:rsidR="00510F0E">
        <w:rPr>
          <w:i/>
          <w:iCs/>
          <w:color w:val="000000"/>
        </w:rPr>
        <w:t>амсте</w:t>
      </w:r>
      <w:r>
        <w:rPr>
          <w:i/>
          <w:iCs/>
          <w:color w:val="000000"/>
        </w:rPr>
        <w:t>р</w:t>
      </w:r>
      <w:r>
        <w:rPr>
          <w:color w:val="000000"/>
        </w:rPr>
        <w:t>.</w:t>
      </w:r>
    </w:p>
    <w:p w:rsidR="0015215B" w:rsidRDefault="0015215B" w:rsidP="0015215B">
      <w:pPr>
        <w:pStyle w:val="western"/>
        <w:shd w:val="clear" w:color="auto" w:fill="FFFFFF"/>
        <w:spacing w:before="0" w:after="0"/>
        <w:ind w:firstLine="461"/>
        <w:jc w:val="both"/>
      </w:pPr>
      <w:r>
        <w:t xml:space="preserve">– </w:t>
      </w:r>
      <w:r>
        <w:rPr>
          <w:color w:val="000000"/>
        </w:rPr>
        <w:t>Нет, мама, я не думаю, что он с кем-нибудь встречается. Но девушка, похоже, заинтересована в нём, и она сказала мне передать ему, чтобы он ей позвонил.</w:t>
      </w:r>
    </w:p>
    <w:p w:rsidR="0015215B" w:rsidRDefault="0015215B" w:rsidP="0015215B">
      <w:pPr>
        <w:pStyle w:val="western"/>
        <w:shd w:val="clear" w:color="auto" w:fill="FFFFFF"/>
        <w:spacing w:before="0" w:after="0"/>
        <w:ind w:firstLine="461"/>
        <w:jc w:val="both"/>
      </w:pPr>
      <w:r>
        <w:t xml:space="preserve">– </w:t>
      </w:r>
      <w:r>
        <w:rPr>
          <w:color w:val="000000"/>
        </w:rPr>
        <w:t>Ой!</w:t>
      </w:r>
      <w:r>
        <w:rPr>
          <w:rStyle w:val="apple-converted-space"/>
          <w:color w:val="000000"/>
        </w:rPr>
        <w:t xml:space="preserve"> </w:t>
      </w:r>
      <w:r>
        <w:rPr>
          <w:color w:val="000000"/>
        </w:rPr>
        <w:t xml:space="preserve">Наконец-то! </w:t>
      </w:r>
      <w:r>
        <w:t xml:space="preserve">– </w:t>
      </w:r>
      <w:r>
        <w:rPr>
          <w:color w:val="000000"/>
        </w:rPr>
        <w:t>Она сложила пальцы, очевидно, очень стараясь не захлопать в ладоши от восторга.</w:t>
      </w:r>
    </w:p>
    <w:p w:rsidR="0015215B" w:rsidRDefault="0015215B" w:rsidP="0015215B">
      <w:pPr>
        <w:pStyle w:val="western"/>
        <w:shd w:val="clear" w:color="auto" w:fill="FFFFFF"/>
        <w:spacing w:before="0" w:after="0"/>
        <w:ind w:firstLine="461"/>
        <w:jc w:val="both"/>
      </w:pPr>
      <w:r>
        <w:t xml:space="preserve">– </w:t>
      </w:r>
      <w:r w:rsidRPr="007846F4">
        <w:rPr>
          <w:color w:val="000000"/>
        </w:rPr>
        <w:t>Возьми себя в руки, мам!</w:t>
      </w:r>
      <w:r>
        <w:t xml:space="preserve"> – </w:t>
      </w:r>
      <w:r>
        <w:rPr>
          <w:color w:val="000000"/>
        </w:rPr>
        <w:t>Я</w:t>
      </w:r>
      <w:r w:rsidRPr="007846F4">
        <w:rPr>
          <w:color w:val="000000"/>
        </w:rPr>
        <w:t xml:space="preserve"> </w:t>
      </w:r>
      <w:r>
        <w:rPr>
          <w:color w:val="000000"/>
        </w:rPr>
        <w:t>за</w:t>
      </w:r>
      <w:r w:rsidRPr="007846F4">
        <w:rPr>
          <w:color w:val="000000"/>
        </w:rPr>
        <w:t>смеялся, не потрудившись быть ти</w:t>
      </w:r>
      <w:r>
        <w:rPr>
          <w:color w:val="000000"/>
        </w:rPr>
        <w:t>ше</w:t>
      </w:r>
      <w:r w:rsidRPr="007846F4">
        <w:rPr>
          <w:color w:val="000000"/>
        </w:rPr>
        <w:t xml:space="preserve">, как </w:t>
      </w:r>
      <w:r>
        <w:rPr>
          <w:color w:val="000000"/>
        </w:rPr>
        <w:t>она</w:t>
      </w:r>
      <w:r w:rsidRPr="007846F4">
        <w:rPr>
          <w:color w:val="000000"/>
        </w:rPr>
        <w:t>.</w:t>
      </w:r>
      <w:r>
        <w:rPr>
          <w:rStyle w:val="apple-converted-space"/>
          <w:color w:val="000000"/>
        </w:rPr>
        <w:t xml:space="preserve"> Затем я</w:t>
      </w:r>
      <w:r>
        <w:rPr>
          <w:color w:val="000000"/>
        </w:rPr>
        <w:t xml:space="preserve"> втолкнул её обратно на кухню, откуда она вышла.</w:t>
      </w:r>
      <w:r>
        <w:rPr>
          <w:rStyle w:val="apple-converted-space"/>
          <w:color w:val="000000"/>
        </w:rPr>
        <w:t xml:space="preserve"> </w:t>
      </w:r>
      <w:r>
        <w:t xml:space="preserve">– </w:t>
      </w:r>
      <w:r>
        <w:rPr>
          <w:color w:val="000000"/>
        </w:rPr>
        <w:t>Странная девушка.</w:t>
      </w:r>
      <w:r>
        <w:rPr>
          <w:rStyle w:val="apple-converted-space"/>
          <w:color w:val="000000"/>
        </w:rPr>
        <w:t xml:space="preserve"> </w:t>
      </w:r>
      <w:r>
        <w:rPr>
          <w:color w:val="000000"/>
        </w:rPr>
        <w:t>Я не уверен, что ты действительно захочешь такую подругу у Итана.</w:t>
      </w:r>
    </w:p>
    <w:p w:rsidR="0015215B" w:rsidRDefault="0015215B" w:rsidP="0015215B">
      <w:pPr>
        <w:pStyle w:val="western"/>
        <w:shd w:val="clear" w:color="auto" w:fill="FFFFFF"/>
        <w:spacing w:before="0" w:after="0"/>
        <w:ind w:firstLine="461"/>
        <w:jc w:val="both"/>
      </w:pPr>
      <w:r>
        <w:t>Края рта у неё опустились.</w:t>
      </w:r>
      <w:r>
        <w:rPr>
          <w:rStyle w:val="apple-converted-space"/>
        </w:rPr>
        <w:t xml:space="preserve"> </w:t>
      </w:r>
    </w:p>
    <w:p w:rsidR="0015215B" w:rsidRDefault="0015215B" w:rsidP="0015215B">
      <w:pPr>
        <w:pStyle w:val="western"/>
        <w:shd w:val="clear" w:color="auto" w:fill="FFFFFF"/>
        <w:spacing w:before="0" w:after="0"/>
        <w:ind w:firstLine="461"/>
        <w:jc w:val="both"/>
      </w:pPr>
      <w:r>
        <w:t>– Что ты имеешь в виду под “странная”?</w:t>
      </w:r>
    </w:p>
    <w:p w:rsidR="0015215B" w:rsidRDefault="0015215B" w:rsidP="0015215B">
      <w:pPr>
        <w:pStyle w:val="western"/>
        <w:shd w:val="clear" w:color="auto" w:fill="FFFFFF"/>
        <w:spacing w:before="0" w:after="0"/>
        <w:ind w:firstLine="461"/>
        <w:jc w:val="both"/>
      </w:pPr>
      <w:r>
        <w:t xml:space="preserve">– </w:t>
      </w:r>
      <w:r>
        <w:rPr>
          <w:color w:val="000000"/>
          <w:shd w:val="clear" w:color="auto" w:fill="FFFFFF"/>
        </w:rPr>
        <w:t>Ну, я разговаривал с ней сегодня, и она была на самом деле... недружелюбной.</w:t>
      </w:r>
    </w:p>
    <w:p w:rsidR="0015215B" w:rsidRDefault="0015215B" w:rsidP="0015215B">
      <w:pPr>
        <w:pStyle w:val="western"/>
        <w:shd w:val="clear" w:color="auto" w:fill="FFFFFF"/>
        <w:spacing w:before="0" w:after="0"/>
        <w:ind w:firstLine="461"/>
        <w:jc w:val="both"/>
      </w:pPr>
      <w:r>
        <w:t xml:space="preserve">– </w:t>
      </w:r>
      <w:r w:rsidRPr="007846F4">
        <w:rPr>
          <w:color w:val="000000"/>
        </w:rPr>
        <w:t xml:space="preserve">О. </w:t>
      </w:r>
      <w:r>
        <w:t xml:space="preserve">– </w:t>
      </w:r>
      <w:r w:rsidRPr="007846F4">
        <w:rPr>
          <w:color w:val="000000"/>
        </w:rPr>
        <w:t>Она пов</w:t>
      </w:r>
      <w:r>
        <w:rPr>
          <w:color w:val="000000"/>
        </w:rPr>
        <w:t xml:space="preserve">ернулась </w:t>
      </w:r>
      <w:r>
        <w:rPr>
          <w:rStyle w:val="apple-converted-space"/>
          <w:color w:val="000000"/>
        </w:rPr>
        <w:t>к</w:t>
      </w:r>
      <w:r>
        <w:rPr>
          <w:color w:val="000000"/>
        </w:rPr>
        <w:t xml:space="preserve"> раковине и вытерла руки кухонным полотенцем, лежащим на столешнице, хотя её руки не были мокрыми. </w:t>
      </w:r>
      <w:r>
        <w:t xml:space="preserve">– </w:t>
      </w:r>
      <w:r>
        <w:rPr>
          <w:color w:val="000000"/>
        </w:rPr>
        <w:t>Может быть, это просто ошибка. Что, если она ему действительно нравится?</w:t>
      </w:r>
    </w:p>
    <w:p w:rsidR="0015215B" w:rsidRDefault="0015215B" w:rsidP="0015215B">
      <w:pPr>
        <w:pStyle w:val="western"/>
        <w:shd w:val="clear" w:color="auto" w:fill="FFFFFF"/>
        <w:spacing w:before="0" w:after="0"/>
        <w:ind w:firstLine="461"/>
        <w:jc w:val="both"/>
        <w:rPr>
          <w:color w:val="000000"/>
        </w:rPr>
      </w:pPr>
      <w:r>
        <w:t xml:space="preserve">– </w:t>
      </w:r>
      <w:r w:rsidRPr="007846F4">
        <w:rPr>
          <w:color w:val="000000"/>
        </w:rPr>
        <w:t xml:space="preserve">Может быть, </w:t>
      </w:r>
      <w:proofErr w:type="gramStart"/>
      <w:r w:rsidRPr="007846F4">
        <w:rPr>
          <w:color w:val="000000"/>
        </w:rPr>
        <w:t>он</w:t>
      </w:r>
      <w:proofErr w:type="gramEnd"/>
      <w:r>
        <w:rPr>
          <w:color w:val="000000"/>
        </w:rPr>
        <w:t xml:space="preserve"> и </w:t>
      </w:r>
      <w:r>
        <w:rPr>
          <w:i/>
          <w:iCs/>
          <w:color w:val="000000"/>
        </w:rPr>
        <w:t>заинтересован</w:t>
      </w:r>
      <w:r>
        <w:rPr>
          <w:color w:val="000000"/>
        </w:rPr>
        <w:t xml:space="preserve"> в ней. Но это не означает, что ты должна так надеяться на это. Не подталкивай его, мам, </w:t>
      </w:r>
      <w:r>
        <w:t xml:space="preserve">– </w:t>
      </w:r>
      <w:r>
        <w:rPr>
          <w:color w:val="000000"/>
        </w:rPr>
        <w:t>предупредил я. Тем более что пять минут назад он не казался ни в малейшей степени заинтересованным Сьюзан Миллер.</w:t>
      </w:r>
    </w:p>
    <w:p w:rsidR="0015215B" w:rsidRDefault="0015215B" w:rsidP="0015215B">
      <w:pPr>
        <w:pStyle w:val="western"/>
        <w:shd w:val="clear" w:color="auto" w:fill="FFFFFF"/>
        <w:spacing w:before="0" w:after="0"/>
        <w:ind w:firstLine="461"/>
        <w:jc w:val="both"/>
        <w:rPr>
          <w:color w:val="000000"/>
          <w:shd w:val="clear" w:color="auto" w:fill="FFFFFF"/>
        </w:rPr>
      </w:pPr>
      <w:r>
        <w:rPr>
          <w:color w:val="000000"/>
        </w:rPr>
        <w:t xml:space="preserve">Я открыл холодильник и достал банку Спрайта, случайная мысль вертелась в моей голове. Был бы он немного более взволнованным, если бы я рассказал ему о </w:t>
      </w:r>
      <w:r>
        <w:rPr>
          <w:i/>
          <w:iCs/>
          <w:color w:val="000000"/>
        </w:rPr>
        <w:t xml:space="preserve">парне, </w:t>
      </w:r>
      <w:r>
        <w:rPr>
          <w:iCs/>
          <w:color w:val="000000"/>
        </w:rPr>
        <w:t>который</w:t>
      </w:r>
      <w:r>
        <w:rPr>
          <w:i/>
          <w:iCs/>
          <w:color w:val="000000"/>
        </w:rPr>
        <w:t xml:space="preserve">  </w:t>
      </w:r>
      <w:r>
        <w:rPr>
          <w:color w:val="000000"/>
        </w:rPr>
        <w:t xml:space="preserve">хочет, чтобы он позвонил ему? </w:t>
      </w:r>
      <w:r>
        <w:rPr>
          <w:rStyle w:val="apple-converted-space"/>
          <w:color w:val="000000"/>
        </w:rPr>
        <w:t>Вероятно, мы вечно будем размышлять на эту тему</w:t>
      </w:r>
      <w:r>
        <w:rPr>
          <w:color w:val="000000"/>
        </w:rPr>
        <w:t xml:space="preserve">. Пока он не скажет нам правду о его </w:t>
      </w:r>
      <w:proofErr w:type="gramStart"/>
      <w:r>
        <w:rPr>
          <w:color w:val="000000"/>
        </w:rPr>
        <w:t>гей-ориентации</w:t>
      </w:r>
      <w:proofErr w:type="gramEnd"/>
      <w:r>
        <w:rPr>
          <w:color w:val="000000"/>
        </w:rPr>
        <w:t xml:space="preserve"> или не приведёт домой девушку за руку.</w:t>
      </w:r>
    </w:p>
    <w:p w:rsidR="0015215B" w:rsidRDefault="0015215B" w:rsidP="0015215B">
      <w:pPr>
        <w:pStyle w:val="western"/>
        <w:shd w:val="clear" w:color="auto" w:fill="FFFFFF"/>
        <w:spacing w:before="0" w:after="0"/>
        <w:ind w:firstLine="461"/>
        <w:jc w:val="both"/>
      </w:pPr>
      <w:r>
        <w:rPr>
          <w:color w:val="000000"/>
          <w:shd w:val="clear" w:color="auto" w:fill="FFFFFF"/>
        </w:rPr>
        <w:t>Я открыл крышку и сделал большой глоток, затем вытер рот тыльной стороной ладони.</w:t>
      </w:r>
    </w:p>
    <w:p w:rsidR="0015215B" w:rsidRDefault="0015215B" w:rsidP="0015215B">
      <w:pPr>
        <w:pStyle w:val="western"/>
        <w:shd w:val="clear" w:color="auto" w:fill="FFFFFF"/>
        <w:spacing w:before="0" w:after="0"/>
        <w:ind w:firstLine="461"/>
        <w:jc w:val="both"/>
        <w:rPr>
          <w:color w:val="000000"/>
        </w:rPr>
      </w:pPr>
      <w:r>
        <w:t>– Т</w:t>
      </w:r>
      <w:r>
        <w:rPr>
          <w:color w:val="000000"/>
          <w:shd w:val="clear" w:color="auto" w:fill="FFFFFF"/>
        </w:rPr>
        <w:t>ы же понимаешь, он заползёт обратно в свою раковину, если ты будешь доставать его снова.</w:t>
      </w:r>
      <w:r>
        <w:t xml:space="preserve"> – </w:t>
      </w:r>
      <w:r>
        <w:rPr>
          <w:color w:val="000000"/>
          <w:shd w:val="clear" w:color="auto" w:fill="FFFFFF"/>
        </w:rPr>
        <w:t xml:space="preserve">После обвинений Уилла прошлой весной Итан был </w:t>
      </w:r>
      <w:r>
        <w:rPr>
          <w:i/>
          <w:color w:val="000000"/>
          <w:shd w:val="clear" w:color="auto" w:fill="FFFFFF"/>
        </w:rPr>
        <w:t>бессловесным</w:t>
      </w:r>
      <w:r>
        <w:rPr>
          <w:color w:val="000000"/>
          <w:shd w:val="clear" w:color="auto" w:fill="FFFFFF"/>
        </w:rPr>
        <w:t xml:space="preserve"> достаточно долгое время. Я действительно не хочу, чтобы мой брат снова не разговаривал ни с кем. Только этой осенью всё стало приходить в норму. Довольно. </w:t>
      </w:r>
      <w:r>
        <w:t xml:space="preserve">– </w:t>
      </w:r>
      <w:r>
        <w:rPr>
          <w:color w:val="000000"/>
          <w:shd w:val="clear" w:color="auto" w:fill="FFFFFF"/>
        </w:rPr>
        <w:t xml:space="preserve">Я хочу, чтобы Итан был счастлив. </w:t>
      </w:r>
      <w:r>
        <w:t>–</w:t>
      </w:r>
      <w:r>
        <w:rPr>
          <w:color w:val="000000"/>
          <w:shd w:val="clear" w:color="auto" w:fill="FFFFFF"/>
        </w:rPr>
        <w:t xml:space="preserve"> Был братом, который любил играть в баскетбол со мной во дворе, а не запутавшимся и скрывающимся в одиночестве.</w:t>
      </w:r>
    </w:p>
    <w:p w:rsidR="0015215B" w:rsidRDefault="0015215B" w:rsidP="0015215B">
      <w:pPr>
        <w:pStyle w:val="western"/>
        <w:shd w:val="clear" w:color="auto" w:fill="FFFFFF"/>
        <w:spacing w:before="0" w:after="0"/>
        <w:ind w:firstLine="461"/>
        <w:jc w:val="both"/>
      </w:pPr>
      <w:r>
        <w:rPr>
          <w:color w:val="000000"/>
        </w:rPr>
        <w:t>Маме нужно признать, что она не может помочь ему принять решение.</w:t>
      </w:r>
      <w:r>
        <w:rPr>
          <w:rStyle w:val="apple-converted-space"/>
          <w:color w:val="000000"/>
        </w:rPr>
        <w:t xml:space="preserve"> Как бы там ни было</w:t>
      </w:r>
      <w:r>
        <w:rPr>
          <w:color w:val="000000"/>
        </w:rPr>
        <w:t>, она точно не будет меньше любить Итана.</w:t>
      </w:r>
      <w:r>
        <w:rPr>
          <w:rStyle w:val="apple-converted-space"/>
          <w:color w:val="000000"/>
        </w:rPr>
        <w:t xml:space="preserve"> А</w:t>
      </w:r>
      <w:r>
        <w:rPr>
          <w:color w:val="000000"/>
        </w:rPr>
        <w:t xml:space="preserve"> если проблемы только во внуках, которых мама надеется получить в один прекрасный день, я могу наделать их ей полный сарай, если это сделает её счастливой.</w:t>
      </w:r>
      <w:r>
        <w:rPr>
          <w:rStyle w:val="apple-converted-space"/>
          <w:color w:val="000000"/>
        </w:rPr>
        <w:t xml:space="preserve"> </w:t>
      </w:r>
      <w:r>
        <w:rPr>
          <w:color w:val="000000"/>
        </w:rPr>
        <w:t>Только не раньше, чем мне будет сорок, и когда я стану самостоятельным, решил я, и вернулся к себе в комнату.</w:t>
      </w:r>
    </w:p>
    <w:p w:rsidR="0015215B" w:rsidRDefault="0015215B" w:rsidP="0015215B">
      <w:pPr>
        <w:pStyle w:val="western"/>
        <w:shd w:val="clear" w:color="auto" w:fill="FFFFFF"/>
        <w:spacing w:before="0" w:after="0"/>
        <w:ind w:firstLine="461"/>
        <w:jc w:val="both"/>
      </w:pPr>
      <w:r>
        <w:t xml:space="preserve">– </w:t>
      </w:r>
      <w:r w:rsidRPr="007846F4">
        <w:rPr>
          <w:color w:val="000000"/>
        </w:rPr>
        <w:t xml:space="preserve">Я </w:t>
      </w:r>
      <w:r>
        <w:rPr>
          <w:color w:val="000000"/>
        </w:rPr>
        <w:t xml:space="preserve">ухожу </w:t>
      </w:r>
      <w:r w:rsidRPr="007846F4">
        <w:rPr>
          <w:color w:val="000000"/>
        </w:rPr>
        <w:t>на работу через полчаса.</w:t>
      </w:r>
      <w:r>
        <w:rPr>
          <w:rStyle w:val="apple-converted-space"/>
          <w:color w:val="000000"/>
        </w:rPr>
        <w:t xml:space="preserve"> </w:t>
      </w:r>
      <w:r>
        <w:rPr>
          <w:color w:val="000000"/>
        </w:rPr>
        <w:t xml:space="preserve">В последнюю минуту мне позвонил клиент, </w:t>
      </w:r>
      <w:proofErr w:type="gramStart"/>
      <w:r>
        <w:t>–п</w:t>
      </w:r>
      <w:proofErr w:type="gramEnd"/>
      <w:r>
        <w:t>ослышался</w:t>
      </w:r>
      <w:r>
        <w:rPr>
          <w:color w:val="000000"/>
        </w:rPr>
        <w:t xml:space="preserve"> за мной голос.</w:t>
      </w:r>
      <w:r>
        <w:rPr>
          <w:rStyle w:val="apple-converted-space"/>
          <w:color w:val="000000"/>
        </w:rPr>
        <w:t xml:space="preserve"> </w:t>
      </w:r>
      <w:r>
        <w:t xml:space="preserve">– </w:t>
      </w:r>
      <w:r>
        <w:rPr>
          <w:color w:val="000000"/>
        </w:rPr>
        <w:t>Вы, ребят, сами позаботитесь о себе сегодня вечером, но я оставлю вам день</w:t>
      </w:r>
      <w:r w:rsidR="00510F0E">
        <w:rPr>
          <w:color w:val="000000"/>
        </w:rPr>
        <w:t>г</w:t>
      </w:r>
      <w:r>
        <w:rPr>
          <w:color w:val="000000"/>
        </w:rPr>
        <w:t>и на пиццу.</w:t>
      </w:r>
    </w:p>
    <w:p w:rsidR="0015215B" w:rsidRDefault="0015215B" w:rsidP="0015215B">
      <w:pPr>
        <w:pStyle w:val="western"/>
        <w:shd w:val="clear" w:color="auto" w:fill="FFFFFF"/>
        <w:spacing w:before="0" w:after="0"/>
        <w:ind w:firstLine="461"/>
        <w:jc w:val="both"/>
        <w:rPr>
          <w:color w:val="000000"/>
        </w:rPr>
      </w:pPr>
      <w:r>
        <w:t xml:space="preserve">– </w:t>
      </w:r>
      <w:r w:rsidRPr="007846F4">
        <w:rPr>
          <w:color w:val="000000"/>
        </w:rPr>
        <w:t>Хорошо!</w:t>
      </w:r>
      <w:r>
        <w:t xml:space="preserve"> –</w:t>
      </w:r>
      <w:r w:rsidRPr="007846F4">
        <w:rPr>
          <w:color w:val="000000"/>
        </w:rPr>
        <w:t xml:space="preserve"> </w:t>
      </w:r>
      <w:r>
        <w:rPr>
          <w:color w:val="000000"/>
        </w:rPr>
        <w:t>к</w:t>
      </w:r>
      <w:r w:rsidRPr="007846F4">
        <w:rPr>
          <w:color w:val="000000"/>
        </w:rPr>
        <w:t xml:space="preserve">рикнул </w:t>
      </w:r>
      <w:r>
        <w:rPr>
          <w:color w:val="000000"/>
        </w:rPr>
        <w:t xml:space="preserve">я </w:t>
      </w:r>
      <w:r w:rsidRPr="007846F4">
        <w:rPr>
          <w:color w:val="000000"/>
        </w:rPr>
        <w:t>прежде</w:t>
      </w:r>
      <w:r>
        <w:rPr>
          <w:color w:val="000000"/>
        </w:rPr>
        <w:t>,</w:t>
      </w:r>
      <w:r w:rsidRPr="007846F4">
        <w:rPr>
          <w:color w:val="000000"/>
        </w:rPr>
        <w:t xml:space="preserve"> чем закрыть </w:t>
      </w:r>
      <w:r>
        <w:rPr>
          <w:color w:val="000000"/>
        </w:rPr>
        <w:t xml:space="preserve">за собой </w:t>
      </w:r>
      <w:r w:rsidRPr="007846F4">
        <w:rPr>
          <w:color w:val="000000"/>
        </w:rPr>
        <w:t>дверь.</w:t>
      </w:r>
      <w:r>
        <w:rPr>
          <w:rStyle w:val="apple-converted-space"/>
          <w:color w:val="000000"/>
        </w:rPr>
        <w:t xml:space="preserve"> </w:t>
      </w:r>
      <w:r>
        <w:rPr>
          <w:color w:val="000000"/>
        </w:rPr>
        <w:t>Мой палец уже был на компьютерной мыши, чтобы перезапустить компакт-диск, когда я вспомнил, что должен был послать Итану номер ботаника.</w:t>
      </w:r>
    </w:p>
    <w:p w:rsidR="0015215B" w:rsidRDefault="0015215B" w:rsidP="0015215B">
      <w:pPr>
        <w:pStyle w:val="western"/>
        <w:shd w:val="clear" w:color="auto" w:fill="FFFFFF"/>
        <w:spacing w:before="0" w:after="0"/>
        <w:ind w:firstLine="461"/>
        <w:jc w:val="both"/>
        <w:rPr>
          <w:color w:val="000000"/>
        </w:rPr>
      </w:pPr>
      <w:r>
        <w:rPr>
          <w:color w:val="000000"/>
        </w:rPr>
        <w:lastRenderedPageBreak/>
        <w:t>Я уселся на темно-фиолетовый удобный стул, стоящий в центре комнаты</w:t>
      </w:r>
      <w:r w:rsidR="005368F6">
        <w:rPr>
          <w:color w:val="000000"/>
        </w:rPr>
        <w:t>,</w:t>
      </w:r>
      <w:r>
        <w:rPr>
          <w:color w:val="000000"/>
        </w:rPr>
        <w:t xml:space="preserve"> и прокрутил записи в списке моих контактов </w:t>
      </w:r>
      <w:proofErr w:type="gramStart"/>
      <w:r>
        <w:rPr>
          <w:color w:val="000000"/>
        </w:rPr>
        <w:t>до</w:t>
      </w:r>
      <w:proofErr w:type="gramEnd"/>
      <w:r>
        <w:rPr>
          <w:color w:val="000000"/>
        </w:rPr>
        <w:t xml:space="preserve"> </w:t>
      </w:r>
      <w:r>
        <w:rPr>
          <w:i/>
          <w:iCs/>
          <w:color w:val="000000"/>
        </w:rPr>
        <w:t>Странной Ботанки</w:t>
      </w:r>
      <w:r>
        <w:rPr>
          <w:color w:val="000000"/>
        </w:rPr>
        <w:t xml:space="preserve">. </w:t>
      </w:r>
      <w:r w:rsidR="005368F6">
        <w:rPr>
          <w:color w:val="000000"/>
        </w:rPr>
        <w:t>Хм, о чём же Итан болтал с этим</w:t>
      </w:r>
      <w:r>
        <w:rPr>
          <w:color w:val="000000"/>
        </w:rPr>
        <w:t xml:space="preserve"> сумасшедшим маленьким чертёнком? </w:t>
      </w:r>
      <w:r>
        <w:rPr>
          <w:rStyle w:val="apple-converted-space"/>
          <w:color w:val="000000"/>
        </w:rPr>
        <w:t>На самом деле я ещё</w:t>
      </w:r>
      <w:r>
        <w:rPr>
          <w:color w:val="000000"/>
        </w:rPr>
        <w:t xml:space="preserve"> не видел его общающимся с ней, так же, как никогда вообще не видел флиртующим с девушкой. И </w:t>
      </w:r>
      <w:proofErr w:type="gramStart"/>
      <w:r>
        <w:rPr>
          <w:color w:val="000000"/>
        </w:rPr>
        <w:t>энергичная</w:t>
      </w:r>
      <w:proofErr w:type="gramEnd"/>
      <w:r>
        <w:rPr>
          <w:color w:val="000000"/>
        </w:rPr>
        <w:t xml:space="preserve"> Сьюзан Миллер</w:t>
      </w:r>
      <w:r w:rsidR="005368F6">
        <w:rPr>
          <w:color w:val="000000"/>
        </w:rPr>
        <w:t>,</w:t>
      </w:r>
      <w:r>
        <w:rPr>
          <w:color w:val="000000"/>
        </w:rPr>
        <w:t xml:space="preserve"> несомненно</w:t>
      </w:r>
      <w:r w:rsidR="005368F6">
        <w:rPr>
          <w:color w:val="000000"/>
        </w:rPr>
        <w:t>,</w:t>
      </w:r>
      <w:r>
        <w:rPr>
          <w:color w:val="000000"/>
        </w:rPr>
        <w:t xml:space="preserve"> могла подтолкнуть его немного пофлиртовать.</w:t>
      </w:r>
    </w:p>
    <w:p w:rsidR="0015215B" w:rsidRDefault="0015215B" w:rsidP="0015215B">
      <w:pPr>
        <w:pStyle w:val="western"/>
        <w:shd w:val="clear" w:color="auto" w:fill="FFFFFF"/>
        <w:spacing w:before="0" w:after="0"/>
        <w:ind w:firstLine="461"/>
        <w:jc w:val="both"/>
        <w:rPr>
          <w:color w:val="000000"/>
        </w:rPr>
      </w:pPr>
      <w:r>
        <w:rPr>
          <w:color w:val="000000"/>
        </w:rPr>
        <w:t>На самом деле она тоже кое-что заслуживает</w:t>
      </w:r>
      <w:r>
        <w:rPr>
          <w:rStyle w:val="apple-converted-space"/>
          <w:color w:val="000000"/>
        </w:rPr>
        <w:t xml:space="preserve"> </w:t>
      </w:r>
      <w:r>
        <w:rPr>
          <w:color w:val="000000"/>
        </w:rPr>
        <w:t>из-за граффити на моей руке, заставив меня почти содрать себе кожу.</w:t>
      </w:r>
    </w:p>
    <w:p w:rsidR="0015215B" w:rsidRDefault="0015215B" w:rsidP="005368F6">
      <w:pPr>
        <w:pStyle w:val="western"/>
        <w:shd w:val="clear" w:color="auto" w:fill="FFFFFF"/>
        <w:spacing w:before="0" w:after="0"/>
        <w:ind w:firstLine="461"/>
        <w:jc w:val="both"/>
        <w:rPr>
          <w:color w:val="000000"/>
        </w:rPr>
      </w:pPr>
      <w:r>
        <w:rPr>
          <w:color w:val="000000"/>
        </w:rPr>
        <w:t xml:space="preserve">Здесь был её номер </w:t>
      </w:r>
      <w:r w:rsidR="005368F6">
        <w:rPr>
          <w:color w:val="000000"/>
        </w:rPr>
        <w:t>–</w:t>
      </w:r>
      <w:r>
        <w:rPr>
          <w:color w:val="000000"/>
        </w:rPr>
        <w:t xml:space="preserve"> кто сказал, </w:t>
      </w:r>
      <w:r>
        <w:rPr>
          <w:rStyle w:val="apple-converted-space"/>
          <w:color w:val="000000"/>
        </w:rPr>
        <w:t xml:space="preserve">что </w:t>
      </w:r>
      <w:r>
        <w:rPr>
          <w:i/>
          <w:iCs/>
          <w:color w:val="000000"/>
        </w:rPr>
        <w:t xml:space="preserve">я </w:t>
      </w:r>
      <w:r>
        <w:rPr>
          <w:color w:val="000000"/>
        </w:rPr>
        <w:t>не мог использовать его?</w:t>
      </w:r>
    </w:p>
    <w:p w:rsidR="0015215B" w:rsidRDefault="0015215B" w:rsidP="0015215B">
      <w:pPr>
        <w:pStyle w:val="western"/>
        <w:shd w:val="clear" w:color="auto" w:fill="FFFFFF"/>
        <w:spacing w:before="0" w:after="0"/>
        <w:ind w:firstLine="461"/>
        <w:jc w:val="both"/>
        <w:rPr>
          <w:color w:val="000000"/>
          <w:sz w:val="28"/>
          <w:szCs w:val="28"/>
        </w:rPr>
      </w:pPr>
      <w:r>
        <w:rPr>
          <w:color w:val="000000"/>
        </w:rPr>
        <w:t>Я усмехнулся про себя</w:t>
      </w:r>
      <w:r>
        <w:rPr>
          <w:rStyle w:val="apple-converted-space"/>
          <w:color w:val="000000"/>
        </w:rPr>
        <w:t xml:space="preserve"> </w:t>
      </w:r>
      <w:r>
        <w:rPr>
          <w:color w:val="000000"/>
        </w:rPr>
        <w:t>и, вместо того чтобы послать номер Итану, нажал кнопку вызова.</w:t>
      </w:r>
    </w:p>
    <w:p w:rsidR="0015215B" w:rsidRDefault="0015215B" w:rsidP="0015215B">
      <w:pPr>
        <w:spacing w:after="0"/>
      </w:pPr>
    </w:p>
    <w:p w:rsidR="0015215B" w:rsidRPr="0015215B" w:rsidRDefault="0015215B" w:rsidP="0015215B">
      <w:pPr>
        <w:pStyle w:val="western"/>
        <w:shd w:val="clear" w:color="auto" w:fill="FFFFFF"/>
        <w:spacing w:before="0" w:after="0"/>
        <w:rPr>
          <w:sz w:val="28"/>
          <w:szCs w:val="28"/>
        </w:rPr>
      </w:pPr>
    </w:p>
    <w:p w:rsidR="00745700" w:rsidRDefault="00745700">
      <w:pPr>
        <w:pStyle w:val="western"/>
        <w:pageBreakBefore/>
        <w:shd w:val="clear" w:color="auto" w:fill="FFFFFF"/>
        <w:spacing w:before="0" w:after="0"/>
        <w:jc w:val="center"/>
        <w:rPr>
          <w:b/>
          <w:sz w:val="28"/>
          <w:szCs w:val="28"/>
        </w:rPr>
      </w:pPr>
    </w:p>
    <w:p w:rsidR="00745700" w:rsidRPr="00286F9F" w:rsidRDefault="001D46E0" w:rsidP="00286F9F">
      <w:pPr>
        <w:pStyle w:val="1"/>
        <w:jc w:val="center"/>
        <w:rPr>
          <w:sz w:val="28"/>
          <w:szCs w:val="28"/>
        </w:rPr>
      </w:pPr>
      <w:bookmarkStart w:id="2" w:name="_Toc445394500"/>
      <w:r>
        <w:rPr>
          <w:sz w:val="28"/>
          <w:szCs w:val="28"/>
        </w:rPr>
        <w:t>Глава 3</w:t>
      </w:r>
      <w:bookmarkEnd w:id="2"/>
    </w:p>
    <w:p w:rsidR="0015215B" w:rsidRPr="00FF1EC6" w:rsidRDefault="0015215B">
      <w:pPr>
        <w:pStyle w:val="western"/>
        <w:shd w:val="clear" w:color="auto" w:fill="FFFFFF"/>
        <w:spacing w:before="0" w:after="0"/>
        <w:jc w:val="center"/>
        <w:rPr>
          <w:b/>
          <w:sz w:val="28"/>
          <w:szCs w:val="28"/>
        </w:rPr>
      </w:pPr>
    </w:p>
    <w:p w:rsidR="0015215B" w:rsidRDefault="0015215B" w:rsidP="0015215B">
      <w:pPr>
        <w:pStyle w:val="western"/>
        <w:shd w:val="clear" w:color="auto" w:fill="FFFFFF"/>
        <w:spacing w:before="0" w:after="0"/>
        <w:ind w:firstLine="426"/>
        <w:jc w:val="both"/>
      </w:pPr>
      <w:r>
        <w:rPr>
          <w:color w:val="000000"/>
        </w:rPr>
        <w:t>В</w:t>
      </w:r>
      <w:r w:rsidR="00927C16">
        <w:rPr>
          <w:color w:val="000000"/>
        </w:rPr>
        <w:t>стревоженный</w:t>
      </w:r>
      <w:r>
        <w:rPr>
          <w:color w:val="000000"/>
        </w:rPr>
        <w:t xml:space="preserve"> </w:t>
      </w:r>
      <w:r w:rsidR="00927C16">
        <w:rPr>
          <w:color w:val="000000"/>
        </w:rPr>
        <w:t>голос</w:t>
      </w:r>
      <w:r>
        <w:rPr>
          <w:color w:val="000000"/>
        </w:rPr>
        <w:t xml:space="preserve"> С</w:t>
      </w:r>
      <w:r w:rsidR="00927C16">
        <w:rPr>
          <w:color w:val="000000"/>
        </w:rPr>
        <w:t>ью</w:t>
      </w:r>
      <w:r>
        <w:rPr>
          <w:color w:val="000000"/>
        </w:rPr>
        <w:t xml:space="preserve"> раздался на линии.</w:t>
      </w:r>
    </w:p>
    <w:p w:rsidR="0015215B" w:rsidRDefault="0015215B" w:rsidP="0015215B">
      <w:pPr>
        <w:pStyle w:val="western"/>
        <w:shd w:val="clear" w:color="auto" w:fill="FFFFFF"/>
        <w:spacing w:before="0" w:after="0"/>
        <w:ind w:firstLine="426"/>
        <w:jc w:val="both"/>
      </w:pPr>
      <w:r>
        <w:t xml:space="preserve">– </w:t>
      </w:r>
      <w:r>
        <w:rPr>
          <w:color w:val="000000"/>
        </w:rPr>
        <w:t>Да?</w:t>
      </w:r>
    </w:p>
    <w:p w:rsidR="0015215B" w:rsidRDefault="0015215B" w:rsidP="0015215B">
      <w:pPr>
        <w:pStyle w:val="western"/>
        <w:shd w:val="clear" w:color="auto" w:fill="FFFFFF"/>
        <w:spacing w:before="0" w:after="0"/>
        <w:ind w:firstLine="461"/>
        <w:jc w:val="both"/>
        <w:rPr>
          <w:color w:val="000000"/>
        </w:rPr>
      </w:pPr>
      <w:r>
        <w:t>– Привет, сладкая</w:t>
      </w:r>
      <w:r w:rsidRPr="007846F4">
        <w:rPr>
          <w:color w:val="000000"/>
        </w:rPr>
        <w:t>,</w:t>
      </w:r>
      <w:r>
        <w:t xml:space="preserve"> – </w:t>
      </w:r>
      <w:r w:rsidRPr="007846F4">
        <w:rPr>
          <w:color w:val="000000"/>
        </w:rPr>
        <w:t>протянул</w:t>
      </w:r>
      <w:r>
        <w:rPr>
          <w:color w:val="000000"/>
        </w:rPr>
        <w:t xml:space="preserve"> я</w:t>
      </w:r>
      <w:r w:rsidRPr="007846F4">
        <w:rPr>
          <w:color w:val="000000"/>
        </w:rPr>
        <w:t xml:space="preserve">, зная, что она </w:t>
      </w:r>
      <w:r>
        <w:rPr>
          <w:color w:val="000000"/>
        </w:rPr>
        <w:t xml:space="preserve">сразу </w:t>
      </w:r>
      <w:r w:rsidRPr="007846F4">
        <w:rPr>
          <w:color w:val="000000"/>
        </w:rPr>
        <w:t xml:space="preserve">узнала меня </w:t>
      </w:r>
      <w:r>
        <w:rPr>
          <w:color w:val="000000"/>
        </w:rPr>
        <w:t>по этой фразе</w:t>
      </w:r>
      <w:r w:rsidRPr="007846F4">
        <w:rPr>
          <w:color w:val="000000"/>
        </w:rPr>
        <w:t>.</w:t>
      </w:r>
      <w:r>
        <w:rPr>
          <w:color w:val="000000"/>
        </w:rPr>
        <w:t xml:space="preserve"> Разговор с ней в этот раз будет весёлым, но я хотел, чтобы она знала, кто я</w:t>
      </w:r>
      <w:r w:rsidR="00532D25">
        <w:rPr>
          <w:color w:val="000000"/>
        </w:rPr>
        <w:t>,</w:t>
      </w:r>
      <w:r>
        <w:rPr>
          <w:color w:val="000000"/>
        </w:rPr>
        <w:t xml:space="preserve"> и не перепутала опять меня с Итаном.</w:t>
      </w:r>
    </w:p>
    <w:p w:rsidR="0015215B" w:rsidRDefault="0015215B" w:rsidP="0015215B">
      <w:pPr>
        <w:pStyle w:val="western"/>
        <w:shd w:val="clear" w:color="auto" w:fill="FFFFFF"/>
        <w:spacing w:before="0" w:after="0"/>
        <w:ind w:firstLine="461"/>
        <w:jc w:val="both"/>
      </w:pPr>
      <w:r>
        <w:rPr>
          <w:color w:val="000000"/>
        </w:rPr>
        <w:t>Её стон разочарования сразу же поубавил удовольствия.</w:t>
      </w:r>
    </w:p>
    <w:p w:rsidR="0015215B" w:rsidRDefault="0015215B" w:rsidP="0015215B">
      <w:pPr>
        <w:pStyle w:val="western"/>
        <w:shd w:val="clear" w:color="auto" w:fill="FFFFFF"/>
        <w:spacing w:before="0" w:after="0"/>
        <w:ind w:firstLine="461"/>
        <w:jc w:val="both"/>
        <w:rPr>
          <w:color w:val="000000"/>
        </w:rPr>
      </w:pPr>
      <w:r>
        <w:t>– Зачем ты мне звонишь, Крис</w:t>
      </w:r>
      <w:r>
        <w:rPr>
          <w:color w:val="000000"/>
        </w:rPr>
        <w:t>?</w:t>
      </w:r>
    </w:p>
    <w:p w:rsidR="0015215B" w:rsidRDefault="0015215B" w:rsidP="0015215B">
      <w:pPr>
        <w:pStyle w:val="western"/>
        <w:shd w:val="clear" w:color="auto" w:fill="FFFFFF"/>
        <w:spacing w:before="0" w:after="0"/>
        <w:ind w:firstLine="461"/>
        <w:jc w:val="both"/>
      </w:pPr>
      <w:r>
        <w:rPr>
          <w:color w:val="000000"/>
        </w:rPr>
        <w:t xml:space="preserve">Это должно </w:t>
      </w:r>
      <w:proofErr w:type="gramStart"/>
      <w:r>
        <w:rPr>
          <w:color w:val="000000"/>
        </w:rPr>
        <w:t>быть</w:t>
      </w:r>
      <w:proofErr w:type="gramEnd"/>
      <w:r>
        <w:rPr>
          <w:color w:val="000000"/>
        </w:rPr>
        <w:t xml:space="preserve"> очевидно, на самом деле.</w:t>
      </w:r>
    </w:p>
    <w:p w:rsidR="0015215B" w:rsidRDefault="0015215B" w:rsidP="0015215B">
      <w:pPr>
        <w:pStyle w:val="western"/>
        <w:shd w:val="clear" w:color="auto" w:fill="FFFFFF"/>
        <w:spacing w:before="0" w:after="0"/>
        <w:ind w:firstLine="461"/>
        <w:jc w:val="both"/>
      </w:pPr>
      <w:r>
        <w:t>– Затем, что ты дала мне свой номер</w:t>
      </w:r>
      <w:r>
        <w:rPr>
          <w:color w:val="000000"/>
        </w:rPr>
        <w:t>.</w:t>
      </w:r>
    </w:p>
    <w:p w:rsidR="0015215B" w:rsidRDefault="0015215B" w:rsidP="0015215B">
      <w:pPr>
        <w:pStyle w:val="western"/>
        <w:shd w:val="clear" w:color="auto" w:fill="FFFFFF"/>
        <w:spacing w:before="0" w:after="0"/>
        <w:ind w:firstLine="461"/>
        <w:jc w:val="both"/>
      </w:pPr>
      <w:r>
        <w:t>– Я не давала его тебе</w:t>
      </w:r>
      <w:r>
        <w:rPr>
          <w:color w:val="000000"/>
        </w:rPr>
        <w:t>.</w:t>
      </w:r>
    </w:p>
    <w:p w:rsidR="0015215B" w:rsidRDefault="0015215B" w:rsidP="0015215B">
      <w:pPr>
        <w:pStyle w:val="western"/>
        <w:shd w:val="clear" w:color="auto" w:fill="FFFFFF"/>
        <w:spacing w:before="0" w:after="0"/>
        <w:ind w:firstLine="461"/>
        <w:jc w:val="both"/>
        <w:rPr>
          <w:color w:val="000000"/>
        </w:rPr>
      </w:pPr>
      <w:r>
        <w:t xml:space="preserve">– </w:t>
      </w:r>
      <w:r>
        <w:rPr>
          <w:color w:val="000000"/>
        </w:rPr>
        <w:t>Разве</w:t>
      </w:r>
      <w:r w:rsidRPr="007846F4">
        <w:rPr>
          <w:color w:val="000000"/>
        </w:rPr>
        <w:t>?</w:t>
      </w:r>
      <w:r>
        <w:t xml:space="preserve"> –</w:t>
      </w:r>
      <w:r w:rsidRPr="007846F4">
        <w:rPr>
          <w:color w:val="000000"/>
        </w:rPr>
        <w:t xml:space="preserve"> Я посмотрел </w:t>
      </w:r>
      <w:r>
        <w:rPr>
          <w:color w:val="000000"/>
        </w:rPr>
        <w:t>на еле заметные синие остатки чернил от её ном</w:t>
      </w:r>
      <w:r w:rsidRPr="007846F4">
        <w:rPr>
          <w:color w:val="000000"/>
        </w:rPr>
        <w:t>ер</w:t>
      </w:r>
      <w:r>
        <w:rPr>
          <w:color w:val="000000"/>
        </w:rPr>
        <w:t>а</w:t>
      </w:r>
      <w:r w:rsidRPr="007846F4">
        <w:rPr>
          <w:color w:val="000000"/>
        </w:rPr>
        <w:t xml:space="preserve"> на моей коже.</w:t>
      </w:r>
      <w:r>
        <w:t xml:space="preserve"> – А надпись на моей руке с этим категорически не согласна</w:t>
      </w:r>
      <w:r>
        <w:rPr>
          <w:color w:val="000000"/>
        </w:rPr>
        <w:t>.</w:t>
      </w:r>
    </w:p>
    <w:p w:rsidR="0015215B" w:rsidRDefault="0015215B" w:rsidP="0015215B">
      <w:pPr>
        <w:pStyle w:val="western"/>
        <w:shd w:val="clear" w:color="auto" w:fill="FFFFFF"/>
        <w:spacing w:before="0" w:after="0"/>
        <w:ind w:firstLine="461"/>
        <w:jc w:val="both"/>
      </w:pPr>
      <w:r>
        <w:rPr>
          <w:color w:val="000000"/>
        </w:rPr>
        <w:t>Пауза, затем, глубоко вздохнув, она пробормотала:</w:t>
      </w:r>
    </w:p>
    <w:p w:rsidR="0015215B" w:rsidRDefault="0015215B" w:rsidP="0015215B">
      <w:pPr>
        <w:pStyle w:val="western"/>
        <w:shd w:val="clear" w:color="auto" w:fill="FFFFFF"/>
        <w:spacing w:before="0" w:after="0"/>
        <w:ind w:firstLine="461"/>
        <w:jc w:val="both"/>
      </w:pPr>
      <w:r>
        <w:t>– Отлично. Я дала его тебе не для того, чтобы ты мне звонил.</w:t>
      </w:r>
      <w:r>
        <w:rPr>
          <w:color w:val="000000"/>
        </w:rPr>
        <w:t xml:space="preserve"> </w:t>
      </w:r>
      <w:r>
        <w:t xml:space="preserve">– </w:t>
      </w:r>
      <w:r>
        <w:rPr>
          <w:color w:val="000000"/>
        </w:rPr>
        <w:t xml:space="preserve">Да, я понимал, но это не имело значения. Я наслаждался разговором с ней. Наверное, больше, чем должен был. </w:t>
      </w:r>
      <w:r>
        <w:t xml:space="preserve">– </w:t>
      </w:r>
      <w:r>
        <w:rPr>
          <w:color w:val="000000"/>
        </w:rPr>
        <w:t>Где твой брат?</w:t>
      </w:r>
      <w:r>
        <w:t xml:space="preserve"> –</w:t>
      </w:r>
      <w:r>
        <w:rPr>
          <w:color w:val="000000"/>
        </w:rPr>
        <w:t xml:space="preserve"> спросила она.</w:t>
      </w:r>
    </w:p>
    <w:p w:rsidR="0015215B" w:rsidRDefault="0015215B" w:rsidP="0015215B">
      <w:pPr>
        <w:pStyle w:val="western"/>
        <w:shd w:val="clear" w:color="auto" w:fill="FFFFFF"/>
        <w:spacing w:before="0" w:after="0"/>
        <w:ind w:firstLine="461"/>
        <w:jc w:val="both"/>
      </w:pPr>
      <w:r>
        <w:t>– Последний раз, когда я его видел, он был в своей комнате</w:t>
      </w:r>
      <w:r>
        <w:rPr>
          <w:color w:val="000000"/>
        </w:rPr>
        <w:t>.</w:t>
      </w:r>
    </w:p>
    <w:p w:rsidR="0015215B" w:rsidRDefault="0015215B" w:rsidP="0015215B">
      <w:pPr>
        <w:pStyle w:val="western"/>
        <w:shd w:val="clear" w:color="auto" w:fill="FFFFFF"/>
        <w:spacing w:before="0" w:after="0"/>
        <w:ind w:firstLine="461"/>
        <w:jc w:val="both"/>
        <w:rPr>
          <w:color w:val="000000"/>
        </w:rPr>
      </w:pPr>
      <w:r>
        <w:t>– Позови его к телефону, пожалуйста.</w:t>
      </w:r>
    </w:p>
    <w:p w:rsidR="0015215B" w:rsidRDefault="0015215B" w:rsidP="0015215B">
      <w:pPr>
        <w:pStyle w:val="western"/>
        <w:shd w:val="clear" w:color="auto" w:fill="FFFFFF"/>
        <w:spacing w:before="0" w:after="0"/>
        <w:ind w:firstLine="461"/>
        <w:jc w:val="both"/>
      </w:pPr>
      <w:r>
        <w:rPr>
          <w:color w:val="000000"/>
        </w:rPr>
        <w:t>Нах-э-э. Она не могла избавиться от меня так быстро, не сейчас, когда у меня до сих пор ещё болела рук</w:t>
      </w:r>
      <w:r w:rsidR="00295892">
        <w:rPr>
          <w:color w:val="000000"/>
        </w:rPr>
        <w:t>а</w:t>
      </w:r>
      <w:r>
        <w:rPr>
          <w:color w:val="000000"/>
        </w:rPr>
        <w:t xml:space="preserve"> из-за попыток стереть чернила.</w:t>
      </w:r>
    </w:p>
    <w:p w:rsidR="0015215B" w:rsidRDefault="0015215B" w:rsidP="0015215B">
      <w:pPr>
        <w:pStyle w:val="western"/>
        <w:shd w:val="clear" w:color="auto" w:fill="FFFFFF"/>
        <w:spacing w:before="0" w:after="0"/>
        <w:ind w:firstLine="461"/>
        <w:jc w:val="both"/>
      </w:pPr>
      <w:r>
        <w:t xml:space="preserve">– Хм. Получается, я должен встать и пойти к нему. Думаю, у меня </w:t>
      </w:r>
      <w:proofErr w:type="gramStart"/>
      <w:r>
        <w:t>нет настроения делать</w:t>
      </w:r>
      <w:proofErr w:type="gramEnd"/>
      <w:r>
        <w:t xml:space="preserve"> это</w:t>
      </w:r>
      <w:r>
        <w:rPr>
          <w:color w:val="000000"/>
        </w:rPr>
        <w:t>.</w:t>
      </w:r>
    </w:p>
    <w:p w:rsidR="0015215B" w:rsidRDefault="0015215B" w:rsidP="0015215B">
      <w:pPr>
        <w:pStyle w:val="western"/>
        <w:shd w:val="clear" w:color="auto" w:fill="FFFFFF"/>
        <w:spacing w:before="0" w:after="0"/>
        <w:ind w:firstLine="461"/>
        <w:jc w:val="both"/>
        <w:rPr>
          <w:color w:val="000000"/>
        </w:rPr>
      </w:pPr>
      <w:r>
        <w:t>– Тогда почему ты звонишь мне</w:t>
      </w:r>
      <w:r>
        <w:rPr>
          <w:color w:val="000000"/>
        </w:rPr>
        <w:t>?</w:t>
      </w:r>
      <w:r>
        <w:t xml:space="preserve"> – Судя по голосу, она была</w:t>
      </w:r>
      <w:r>
        <w:rPr>
          <w:color w:val="000000"/>
        </w:rPr>
        <w:t xml:space="preserve"> близка к тому, чтобы отключиться и выбросить телефон из окна.</w:t>
      </w:r>
    </w:p>
    <w:p w:rsidR="0015215B" w:rsidRDefault="0015215B" w:rsidP="0015215B">
      <w:pPr>
        <w:pStyle w:val="western"/>
        <w:shd w:val="clear" w:color="auto" w:fill="FFFFFF"/>
        <w:spacing w:before="0" w:after="0"/>
        <w:ind w:firstLine="461"/>
        <w:jc w:val="both"/>
      </w:pPr>
      <w:r>
        <w:rPr>
          <w:color w:val="000000"/>
        </w:rPr>
        <w:t>Её милое разочарование заставило меня засмеяться.</w:t>
      </w:r>
    </w:p>
    <w:p w:rsidR="0015215B" w:rsidRDefault="0015215B" w:rsidP="0015215B">
      <w:pPr>
        <w:pStyle w:val="western"/>
        <w:shd w:val="clear" w:color="auto" w:fill="FFFFFF"/>
        <w:spacing w:before="0" w:after="0"/>
        <w:ind w:firstLine="461"/>
        <w:jc w:val="both"/>
      </w:pPr>
      <w:r>
        <w:t>– Я уже сказал, потому что ты дала мне свой номер</w:t>
      </w:r>
      <w:r>
        <w:rPr>
          <w:color w:val="000000"/>
        </w:rPr>
        <w:t>.</w:t>
      </w:r>
    </w:p>
    <w:p w:rsidR="0015215B" w:rsidRDefault="0015215B" w:rsidP="0015215B">
      <w:pPr>
        <w:pStyle w:val="western"/>
        <w:shd w:val="clear" w:color="auto" w:fill="FFFFFF"/>
        <w:spacing w:before="0" w:after="0"/>
        <w:ind w:firstLine="461"/>
        <w:jc w:val="both"/>
      </w:pPr>
      <w:r>
        <w:t>– Не начинай снова, –</w:t>
      </w:r>
      <w:r>
        <w:rPr>
          <w:rStyle w:val="apple-converted-space"/>
          <w:rFonts w:eastAsia="SimSun"/>
          <w:color w:val="000000"/>
        </w:rPr>
        <w:t xml:space="preserve"> </w:t>
      </w:r>
      <w:r>
        <w:rPr>
          <w:color w:val="000000"/>
        </w:rPr>
        <w:t>застонала она.</w:t>
      </w:r>
    </w:p>
    <w:p w:rsidR="0015215B" w:rsidRDefault="0015215B" w:rsidP="0015215B">
      <w:pPr>
        <w:pStyle w:val="western"/>
        <w:shd w:val="clear" w:color="auto" w:fill="FFFFFF"/>
        <w:spacing w:before="0" w:after="0"/>
        <w:ind w:firstLine="461"/>
        <w:jc w:val="both"/>
      </w:pPr>
      <w:r>
        <w:t>– Хорошо</w:t>
      </w:r>
      <w:r w:rsidRPr="007846F4">
        <w:rPr>
          <w:color w:val="000000"/>
        </w:rPr>
        <w:t>...</w:t>
      </w:r>
      <w:r>
        <w:t xml:space="preserve"> – </w:t>
      </w:r>
      <w:r w:rsidRPr="007846F4">
        <w:rPr>
          <w:color w:val="000000"/>
        </w:rPr>
        <w:t xml:space="preserve"> </w:t>
      </w:r>
      <w:r>
        <w:rPr>
          <w:color w:val="000000"/>
        </w:rPr>
        <w:t>я понизил тон</w:t>
      </w:r>
      <w:r w:rsidRPr="007846F4">
        <w:rPr>
          <w:color w:val="000000"/>
        </w:rPr>
        <w:t xml:space="preserve"> </w:t>
      </w:r>
      <w:r>
        <w:rPr>
          <w:color w:val="000000"/>
        </w:rPr>
        <w:t>и</w:t>
      </w:r>
      <w:r w:rsidRPr="007846F4">
        <w:rPr>
          <w:color w:val="000000"/>
        </w:rPr>
        <w:t xml:space="preserve"> </w:t>
      </w:r>
      <w:r>
        <w:rPr>
          <w:color w:val="000000"/>
        </w:rPr>
        <w:t>продолжил</w:t>
      </w:r>
      <w:r w:rsidRPr="007846F4">
        <w:rPr>
          <w:color w:val="000000"/>
        </w:rPr>
        <w:t xml:space="preserve"> соблазнительн</w:t>
      </w:r>
      <w:r>
        <w:rPr>
          <w:color w:val="000000"/>
        </w:rPr>
        <w:t>ым</w:t>
      </w:r>
      <w:r w:rsidRPr="007846F4">
        <w:rPr>
          <w:color w:val="000000"/>
        </w:rPr>
        <w:t xml:space="preserve"> голос</w:t>
      </w:r>
      <w:r>
        <w:rPr>
          <w:color w:val="000000"/>
        </w:rPr>
        <w:t>ом</w:t>
      </w:r>
      <w:r w:rsidRPr="007846F4">
        <w:rPr>
          <w:color w:val="000000"/>
        </w:rPr>
        <w:t>.</w:t>
      </w:r>
      <w:r>
        <w:t xml:space="preserve"> – Тогда, может, погуляем вместе</w:t>
      </w:r>
      <w:r>
        <w:rPr>
          <w:color w:val="000000"/>
        </w:rPr>
        <w:t>?</w:t>
      </w:r>
    </w:p>
    <w:p w:rsidR="0015215B" w:rsidRDefault="0015215B" w:rsidP="0015215B">
      <w:pPr>
        <w:pStyle w:val="western"/>
        <w:shd w:val="clear" w:color="auto" w:fill="FFFFFF"/>
        <w:spacing w:before="0" w:after="0"/>
        <w:ind w:firstLine="461"/>
        <w:jc w:val="both"/>
        <w:rPr>
          <w:color w:val="000000"/>
        </w:rPr>
      </w:pPr>
      <w:r>
        <w:t xml:space="preserve">– </w:t>
      </w:r>
      <w:r w:rsidRPr="007846F4">
        <w:rPr>
          <w:color w:val="000000"/>
        </w:rPr>
        <w:t>Что?</w:t>
      </w:r>
      <w:r>
        <w:t xml:space="preserve"> – </w:t>
      </w:r>
      <w:r w:rsidRPr="007846F4">
        <w:rPr>
          <w:color w:val="000000"/>
        </w:rPr>
        <w:t xml:space="preserve"> в</w:t>
      </w:r>
      <w:r>
        <w:rPr>
          <w:color w:val="000000"/>
        </w:rPr>
        <w:t>звизгнула</w:t>
      </w:r>
      <w:r w:rsidRPr="007846F4">
        <w:rPr>
          <w:color w:val="000000"/>
        </w:rPr>
        <w:t xml:space="preserve"> </w:t>
      </w:r>
      <w:r>
        <w:rPr>
          <w:color w:val="000000"/>
        </w:rPr>
        <w:t xml:space="preserve">она </w:t>
      </w:r>
      <w:r w:rsidRPr="007846F4">
        <w:rPr>
          <w:color w:val="000000"/>
        </w:rPr>
        <w:t>в т</w:t>
      </w:r>
      <w:r>
        <w:rPr>
          <w:color w:val="000000"/>
        </w:rPr>
        <w:t>рубку</w:t>
      </w:r>
      <w:r w:rsidRPr="007846F4">
        <w:rPr>
          <w:color w:val="000000"/>
        </w:rPr>
        <w:t>.</w:t>
      </w:r>
      <w:r>
        <w:rPr>
          <w:color w:val="000000"/>
        </w:rPr>
        <w:t xml:space="preserve"> Затем, раздраженно фыркнув, добавила. </w:t>
      </w:r>
      <w:r>
        <w:t>– Ты, наверное, шутишь</w:t>
      </w:r>
      <w:r>
        <w:rPr>
          <w:color w:val="000000"/>
        </w:rPr>
        <w:t>!</w:t>
      </w:r>
    </w:p>
    <w:p w:rsidR="0015215B" w:rsidRDefault="0015215B" w:rsidP="0015215B">
      <w:pPr>
        <w:pStyle w:val="western"/>
        <w:shd w:val="clear" w:color="auto" w:fill="FFFFFF"/>
        <w:spacing w:before="0" w:after="0"/>
        <w:ind w:firstLine="461"/>
        <w:jc w:val="both"/>
      </w:pPr>
      <w:r>
        <w:rPr>
          <w:color w:val="000000"/>
        </w:rPr>
        <w:t>Конечно, я шутил.</w:t>
      </w:r>
      <w:r>
        <w:rPr>
          <w:rStyle w:val="apple-converted-space"/>
          <w:rFonts w:eastAsia="SimSun"/>
          <w:color w:val="000000"/>
        </w:rPr>
        <w:t xml:space="preserve"> </w:t>
      </w:r>
      <w:r>
        <w:rPr>
          <w:color w:val="000000"/>
        </w:rPr>
        <w:t>Что бы я делал с ботаником на свидании? Но дразнить её было весело.</w:t>
      </w:r>
    </w:p>
    <w:p w:rsidR="0015215B" w:rsidRDefault="0015215B" w:rsidP="0015215B">
      <w:pPr>
        <w:pStyle w:val="western"/>
        <w:shd w:val="clear" w:color="auto" w:fill="FFFFFF"/>
        <w:spacing w:before="0" w:after="0"/>
        <w:ind w:firstLine="461"/>
        <w:jc w:val="both"/>
      </w:pPr>
      <w:r>
        <w:t>– Не-а. С чего вдруг</w:t>
      </w:r>
      <w:r>
        <w:rPr>
          <w:color w:val="000000"/>
        </w:rPr>
        <w:t>?</w:t>
      </w:r>
    </w:p>
    <w:p w:rsidR="0015215B" w:rsidRDefault="0015215B" w:rsidP="0015215B">
      <w:pPr>
        <w:pStyle w:val="western"/>
        <w:shd w:val="clear" w:color="auto" w:fill="FFFFFF"/>
        <w:spacing w:before="0" w:after="0"/>
        <w:ind w:firstLine="461"/>
        <w:jc w:val="both"/>
      </w:pPr>
      <w:r>
        <w:t>– Потому что для начала я хочу поговорить с твоим братом, а не с тобой. И разве ты не должен встретиться с Лаурой</w:t>
      </w:r>
      <w:r>
        <w:rPr>
          <w:color w:val="000000"/>
        </w:rPr>
        <w:t>?</w:t>
      </w:r>
    </w:p>
    <w:p w:rsidR="0015215B" w:rsidRDefault="0015215B" w:rsidP="0015215B">
      <w:pPr>
        <w:pStyle w:val="western"/>
        <w:shd w:val="clear" w:color="auto" w:fill="FFFFFF"/>
        <w:spacing w:before="0" w:after="0"/>
        <w:ind w:firstLine="461"/>
        <w:jc w:val="both"/>
      </w:pPr>
      <w:r>
        <w:t xml:space="preserve">– </w:t>
      </w:r>
      <w:r w:rsidRPr="007846F4">
        <w:rPr>
          <w:color w:val="000000"/>
        </w:rPr>
        <w:t>Хм</w:t>
      </w:r>
      <w:r>
        <w:rPr>
          <w:color w:val="000000"/>
        </w:rPr>
        <w:t>мм</w:t>
      </w:r>
      <w:r w:rsidRPr="007846F4">
        <w:rPr>
          <w:color w:val="000000"/>
        </w:rPr>
        <w:t xml:space="preserve">, </w:t>
      </w:r>
      <w:r>
        <w:rPr>
          <w:color w:val="000000"/>
        </w:rPr>
        <w:t>к</w:t>
      </w:r>
      <w:r>
        <w:t xml:space="preserve">то </w:t>
      </w:r>
      <w:proofErr w:type="gramStart"/>
      <w:r>
        <w:t>такая</w:t>
      </w:r>
      <w:proofErr w:type="gramEnd"/>
      <w:r>
        <w:t xml:space="preserve">  Лаура</w:t>
      </w:r>
      <w:r w:rsidRPr="007846F4">
        <w:rPr>
          <w:color w:val="000000"/>
        </w:rPr>
        <w:t>?</w:t>
      </w:r>
      <w:r>
        <w:t xml:space="preserve"> –</w:t>
      </w:r>
      <w:r w:rsidRPr="007846F4">
        <w:rPr>
          <w:color w:val="000000"/>
        </w:rPr>
        <w:t xml:space="preserve"> Неужели она думает, </w:t>
      </w:r>
      <w:r>
        <w:rPr>
          <w:color w:val="000000"/>
        </w:rPr>
        <w:t xml:space="preserve">что </w:t>
      </w:r>
      <w:r w:rsidRPr="007846F4">
        <w:rPr>
          <w:color w:val="000000"/>
        </w:rPr>
        <w:t xml:space="preserve">у меня </w:t>
      </w:r>
      <w:r>
        <w:rPr>
          <w:color w:val="000000"/>
        </w:rPr>
        <w:t>есть девушка</w:t>
      </w:r>
      <w:r w:rsidRPr="007846F4">
        <w:rPr>
          <w:color w:val="000000"/>
        </w:rPr>
        <w:t>?</w:t>
      </w:r>
      <w:r>
        <w:rPr>
          <w:color w:val="000000"/>
        </w:rPr>
        <w:t xml:space="preserve"> У меня её не было.</w:t>
      </w:r>
    </w:p>
    <w:p w:rsidR="0015215B" w:rsidRDefault="0015215B" w:rsidP="0015215B">
      <w:pPr>
        <w:pStyle w:val="western"/>
        <w:shd w:val="clear" w:color="auto" w:fill="FFFFFF"/>
        <w:spacing w:before="0" w:after="0"/>
        <w:ind w:firstLine="461"/>
        <w:jc w:val="both"/>
      </w:pPr>
      <w:r>
        <w:t>– Азиатская супермодель</w:t>
      </w:r>
      <w:r w:rsidRPr="007846F4">
        <w:rPr>
          <w:color w:val="000000"/>
        </w:rPr>
        <w:t>?</w:t>
      </w:r>
      <w:r>
        <w:t xml:space="preserve"> –</w:t>
      </w:r>
      <w:r w:rsidRPr="007846F4">
        <w:rPr>
          <w:color w:val="000000"/>
        </w:rPr>
        <w:t xml:space="preserve"> </w:t>
      </w:r>
      <w:r>
        <w:rPr>
          <w:color w:val="000000"/>
        </w:rPr>
        <w:t>ф</w:t>
      </w:r>
      <w:r w:rsidRPr="007846F4">
        <w:rPr>
          <w:color w:val="000000"/>
        </w:rPr>
        <w:t>ыркнул</w:t>
      </w:r>
      <w:r>
        <w:rPr>
          <w:color w:val="000000"/>
        </w:rPr>
        <w:t>а</w:t>
      </w:r>
      <w:r w:rsidRPr="007846F4">
        <w:rPr>
          <w:color w:val="000000"/>
        </w:rPr>
        <w:t xml:space="preserve"> Сью.</w:t>
      </w:r>
      <w:r>
        <w:rPr>
          <w:rStyle w:val="apple-converted-space"/>
          <w:rFonts w:eastAsia="SimSun"/>
          <w:color w:val="000000"/>
        </w:rPr>
        <w:t xml:space="preserve"> </w:t>
      </w:r>
      <w:r>
        <w:t>– С длинными чёрными волосами</w:t>
      </w:r>
      <w:r>
        <w:rPr>
          <w:color w:val="000000"/>
        </w:rPr>
        <w:t>?</w:t>
      </w:r>
    </w:p>
    <w:p w:rsidR="0015215B" w:rsidRDefault="0015215B" w:rsidP="0015215B">
      <w:pPr>
        <w:pStyle w:val="western"/>
        <w:shd w:val="clear" w:color="auto" w:fill="FFFFFF"/>
        <w:spacing w:before="0" w:after="0"/>
        <w:ind w:firstLine="461"/>
        <w:jc w:val="both"/>
      </w:pPr>
      <w:r>
        <w:t>– О, ты имеешь в виду Лорен</w:t>
      </w:r>
      <w:r w:rsidRPr="007846F4">
        <w:rPr>
          <w:color w:val="000000"/>
        </w:rPr>
        <w:t>?</w:t>
      </w:r>
      <w:r>
        <w:t xml:space="preserve"> –</w:t>
      </w:r>
      <w:r w:rsidRPr="007846F4">
        <w:rPr>
          <w:color w:val="000000"/>
        </w:rPr>
        <w:t xml:space="preserve"> п</w:t>
      </w:r>
      <w:r>
        <w:rPr>
          <w:color w:val="000000"/>
        </w:rPr>
        <w:t>онял</w:t>
      </w:r>
      <w:r w:rsidRPr="007846F4">
        <w:rPr>
          <w:color w:val="000000"/>
        </w:rPr>
        <w:t xml:space="preserve"> я.</w:t>
      </w:r>
      <w:r>
        <w:rPr>
          <w:color w:val="000000"/>
        </w:rPr>
        <w:t xml:space="preserve"> </w:t>
      </w:r>
      <w:r>
        <w:t>– Ну, у меня вчера было с ней свидание</w:t>
      </w:r>
      <w:r>
        <w:rPr>
          <w:color w:val="000000"/>
        </w:rPr>
        <w:t xml:space="preserve">. </w:t>
      </w:r>
      <w:r>
        <w:t>И, возможно, будет ещё когда-нибудь</w:t>
      </w:r>
      <w:r>
        <w:rPr>
          <w:color w:val="000000"/>
        </w:rPr>
        <w:t xml:space="preserve">. </w:t>
      </w:r>
      <w:r>
        <w:t xml:space="preserve">– </w:t>
      </w:r>
      <w:r>
        <w:rPr>
          <w:color w:val="000000"/>
        </w:rPr>
        <w:t xml:space="preserve">Хотя </w:t>
      </w:r>
      <w:r>
        <w:t xml:space="preserve">слово </w:t>
      </w:r>
      <w:r w:rsidRPr="007846F4">
        <w:t>“</w:t>
      </w:r>
      <w:r>
        <w:t>свидание”,</w:t>
      </w:r>
      <w:r>
        <w:rPr>
          <w:color w:val="000000"/>
        </w:rPr>
        <w:t xml:space="preserve"> вероятно, имело другой смысл </w:t>
      </w:r>
      <w:r w:rsidR="00295892">
        <w:rPr>
          <w:color w:val="000000"/>
        </w:rPr>
        <w:t>для меня</w:t>
      </w:r>
      <w:r>
        <w:rPr>
          <w:color w:val="000000"/>
        </w:rPr>
        <w:t xml:space="preserve">, нежели </w:t>
      </w:r>
      <w:r w:rsidR="00295892">
        <w:rPr>
          <w:color w:val="000000"/>
        </w:rPr>
        <w:t>для неё</w:t>
      </w:r>
      <w:r>
        <w:rPr>
          <w:color w:val="000000"/>
        </w:rPr>
        <w:t xml:space="preserve">. </w:t>
      </w:r>
      <w:r>
        <w:t>– Но в моем расписании всегда найдется свободное время для тебя, сладкая</w:t>
      </w:r>
      <w:r>
        <w:rPr>
          <w:color w:val="000000"/>
        </w:rPr>
        <w:t>,</w:t>
      </w:r>
      <w:r>
        <w:t xml:space="preserve"> –</w:t>
      </w:r>
      <w:r>
        <w:rPr>
          <w:color w:val="000000"/>
        </w:rPr>
        <w:t xml:space="preserve"> продолжал я дразнить.</w:t>
      </w:r>
    </w:p>
    <w:p w:rsidR="0015215B" w:rsidRDefault="0015215B" w:rsidP="0015215B">
      <w:pPr>
        <w:pStyle w:val="western"/>
        <w:shd w:val="clear" w:color="auto" w:fill="FFFFFF"/>
        <w:spacing w:before="0" w:after="0"/>
        <w:ind w:firstLine="461"/>
        <w:jc w:val="both"/>
      </w:pPr>
      <w:r>
        <w:t>–</w:t>
      </w:r>
      <w:r w:rsidRPr="007846F4">
        <w:rPr>
          <w:color w:val="000000"/>
        </w:rPr>
        <w:t xml:space="preserve"> </w:t>
      </w:r>
      <w:r>
        <w:t>У тебя с головой всё в порядке?</w:t>
      </w:r>
      <w:r w:rsidRPr="007846F4">
        <w:rPr>
          <w:color w:val="000000"/>
        </w:rPr>
        <w:t xml:space="preserve"> </w:t>
      </w:r>
      <w:r>
        <w:t>–</w:t>
      </w:r>
      <w:r w:rsidRPr="007846F4">
        <w:rPr>
          <w:color w:val="000000"/>
        </w:rPr>
        <w:t xml:space="preserve"> </w:t>
      </w:r>
      <w:r>
        <w:rPr>
          <w:color w:val="000000"/>
        </w:rPr>
        <w:t>выпалила</w:t>
      </w:r>
      <w:r w:rsidRPr="007846F4">
        <w:rPr>
          <w:color w:val="000000"/>
        </w:rPr>
        <w:t xml:space="preserve"> она, </w:t>
      </w:r>
      <w:r>
        <w:rPr>
          <w:color w:val="000000"/>
        </w:rPr>
        <w:t>поставив ударение</w:t>
      </w:r>
      <w:r w:rsidRPr="007846F4">
        <w:rPr>
          <w:color w:val="000000"/>
        </w:rPr>
        <w:t xml:space="preserve"> </w:t>
      </w:r>
      <w:r>
        <w:rPr>
          <w:color w:val="000000"/>
        </w:rPr>
        <w:t>на каждое слово.</w:t>
      </w:r>
    </w:p>
    <w:p w:rsidR="0015215B" w:rsidRDefault="0015215B" w:rsidP="0015215B">
      <w:pPr>
        <w:pStyle w:val="western"/>
        <w:shd w:val="clear" w:color="auto" w:fill="FFFFFF"/>
        <w:spacing w:before="0" w:after="0"/>
        <w:ind w:firstLine="461"/>
        <w:jc w:val="both"/>
      </w:pPr>
      <w:r>
        <w:t>– Надеюсь, что да</w:t>
      </w:r>
      <w:r w:rsidRPr="007846F4">
        <w:rPr>
          <w:color w:val="000000"/>
        </w:rPr>
        <w:t>,</w:t>
      </w:r>
      <w:r>
        <w:t xml:space="preserve"> – </w:t>
      </w:r>
      <w:r>
        <w:rPr>
          <w:color w:val="000000"/>
        </w:rPr>
        <w:t>с</w:t>
      </w:r>
      <w:r w:rsidRPr="007846F4">
        <w:rPr>
          <w:color w:val="000000"/>
        </w:rPr>
        <w:t>держ</w:t>
      </w:r>
      <w:r>
        <w:rPr>
          <w:color w:val="000000"/>
        </w:rPr>
        <w:t>а</w:t>
      </w:r>
      <w:r w:rsidRPr="007846F4">
        <w:rPr>
          <w:color w:val="000000"/>
        </w:rPr>
        <w:t xml:space="preserve">в смешок, </w:t>
      </w:r>
      <w:r>
        <w:t>с</w:t>
      </w:r>
      <w:r w:rsidRPr="007846F4">
        <w:rPr>
          <w:color w:val="000000"/>
        </w:rPr>
        <w:t>казал</w:t>
      </w:r>
      <w:r>
        <w:rPr>
          <w:color w:val="000000"/>
        </w:rPr>
        <w:t xml:space="preserve"> я </w:t>
      </w:r>
      <w:r w:rsidRPr="007846F4">
        <w:rPr>
          <w:color w:val="000000"/>
        </w:rPr>
        <w:t>сам</w:t>
      </w:r>
      <w:r>
        <w:rPr>
          <w:color w:val="000000"/>
        </w:rPr>
        <w:t xml:space="preserve">ым </w:t>
      </w:r>
      <w:r w:rsidRPr="007846F4">
        <w:rPr>
          <w:color w:val="000000"/>
        </w:rPr>
        <w:t>серь</w:t>
      </w:r>
      <w:r>
        <w:rPr>
          <w:color w:val="000000"/>
        </w:rPr>
        <w:t>ё</w:t>
      </w:r>
      <w:r w:rsidRPr="007846F4">
        <w:rPr>
          <w:color w:val="000000"/>
        </w:rPr>
        <w:t>зн</w:t>
      </w:r>
      <w:r>
        <w:rPr>
          <w:color w:val="000000"/>
        </w:rPr>
        <w:t>ым</w:t>
      </w:r>
      <w:r w:rsidRPr="007846F4">
        <w:rPr>
          <w:color w:val="000000"/>
        </w:rPr>
        <w:t xml:space="preserve"> тон</w:t>
      </w:r>
      <w:r>
        <w:rPr>
          <w:color w:val="000000"/>
        </w:rPr>
        <w:t>ом, на который оказался способен.</w:t>
      </w:r>
      <w:r w:rsidRPr="007846F4">
        <w:rPr>
          <w:color w:val="000000"/>
        </w:rPr>
        <w:t xml:space="preserve"> </w:t>
      </w:r>
      <w:r>
        <w:t>– А что? Ты ненадежная девушка для свиданий</w:t>
      </w:r>
      <w:r>
        <w:rPr>
          <w:color w:val="000000"/>
        </w:rPr>
        <w:t>?</w:t>
      </w:r>
    </w:p>
    <w:p w:rsidR="0015215B" w:rsidRDefault="0015215B" w:rsidP="0015215B">
      <w:pPr>
        <w:pStyle w:val="western"/>
        <w:shd w:val="clear" w:color="auto" w:fill="FFFFFF"/>
        <w:spacing w:before="0" w:after="0"/>
        <w:ind w:firstLine="461"/>
        <w:jc w:val="both"/>
        <w:rPr>
          <w:color w:val="000000"/>
        </w:rPr>
      </w:pPr>
      <w:r>
        <w:lastRenderedPageBreak/>
        <w:t xml:space="preserve">– Я </w:t>
      </w:r>
      <w:r>
        <w:rPr>
          <w:i/>
        </w:rPr>
        <w:t>идеальная</w:t>
      </w:r>
      <w:r>
        <w:t xml:space="preserve"> девушка для свидания, но только не для тебя, тупица</w:t>
      </w:r>
      <w:r>
        <w:rPr>
          <w:color w:val="000000"/>
        </w:rPr>
        <w:t>!</w:t>
      </w:r>
      <w:r>
        <w:t xml:space="preserve"> –</w:t>
      </w:r>
      <w:r>
        <w:rPr>
          <w:color w:val="000000"/>
        </w:rPr>
        <w:t xml:space="preserve"> </w:t>
      </w:r>
      <w:proofErr w:type="gramStart"/>
      <w:r>
        <w:rPr>
          <w:color w:val="000000"/>
        </w:rPr>
        <w:t>рявкнула</w:t>
      </w:r>
      <w:proofErr w:type="gramEnd"/>
      <w:r>
        <w:rPr>
          <w:color w:val="000000"/>
        </w:rPr>
        <w:t xml:space="preserve"> она в телефон.</w:t>
      </w:r>
    </w:p>
    <w:p w:rsidR="0015215B" w:rsidRDefault="0015215B" w:rsidP="0015215B">
      <w:pPr>
        <w:pStyle w:val="western"/>
        <w:shd w:val="clear" w:color="auto" w:fill="FFFFFF"/>
        <w:spacing w:before="0" w:after="0"/>
        <w:ind w:firstLine="461"/>
        <w:jc w:val="both"/>
      </w:pPr>
      <w:r>
        <w:rPr>
          <w:color w:val="000000"/>
        </w:rPr>
        <w:t>Тупица? В самом деле?</w:t>
      </w:r>
      <w:r>
        <w:rPr>
          <w:rStyle w:val="apple-converted-space"/>
          <w:rFonts w:eastAsia="SimSun"/>
          <w:color w:val="000000"/>
        </w:rPr>
        <w:t xml:space="preserve"> </w:t>
      </w:r>
      <w:r>
        <w:rPr>
          <w:color w:val="000000"/>
        </w:rPr>
        <w:t xml:space="preserve">Больше я уже не мог сдерживать смех. </w:t>
      </w:r>
    </w:p>
    <w:p w:rsidR="0015215B" w:rsidRDefault="0015215B" w:rsidP="0015215B">
      <w:pPr>
        <w:pStyle w:val="western"/>
        <w:shd w:val="clear" w:color="auto" w:fill="FFFFFF"/>
        <w:spacing w:before="0" w:after="0"/>
        <w:ind w:firstLine="461"/>
        <w:jc w:val="both"/>
      </w:pPr>
      <w:r>
        <w:t>– Ой, не говори так, маленькая Сью. Ты пока ещё не знаешь меня</w:t>
      </w:r>
      <w:r>
        <w:rPr>
          <w:color w:val="000000"/>
        </w:rPr>
        <w:t>.</w:t>
      </w:r>
    </w:p>
    <w:p w:rsidR="0015215B" w:rsidRDefault="0015215B" w:rsidP="0015215B">
      <w:pPr>
        <w:pStyle w:val="western"/>
        <w:shd w:val="clear" w:color="auto" w:fill="FFFFFF"/>
        <w:spacing w:before="0" w:after="0"/>
        <w:ind w:firstLine="461"/>
        <w:jc w:val="both"/>
        <w:rPr>
          <w:color w:val="000000"/>
        </w:rPr>
      </w:pPr>
      <w:r>
        <w:t>– Бог даст, и не узнаю. Пожалуйста, позови Итана и хватит об этом.</w:t>
      </w:r>
    </w:p>
    <w:p w:rsidR="0015215B" w:rsidRDefault="0015215B" w:rsidP="0015215B">
      <w:pPr>
        <w:pStyle w:val="western"/>
        <w:shd w:val="clear" w:color="auto" w:fill="FFFFFF"/>
        <w:spacing w:before="0" w:after="0"/>
        <w:ind w:firstLine="461"/>
        <w:jc w:val="both"/>
      </w:pPr>
      <w:r>
        <w:rPr>
          <w:color w:val="000000"/>
        </w:rPr>
        <w:t>Ох, как коротко и профессионально. Она может стать величайшим юристом за несколько лет.</w:t>
      </w:r>
    </w:p>
    <w:p w:rsidR="0015215B" w:rsidRDefault="0015215B" w:rsidP="0015215B">
      <w:pPr>
        <w:pStyle w:val="western"/>
        <w:shd w:val="clear" w:color="auto" w:fill="FFFFFF"/>
        <w:spacing w:before="0" w:after="0"/>
        <w:ind w:firstLine="461"/>
        <w:jc w:val="both"/>
        <w:rPr>
          <w:color w:val="000000"/>
        </w:rPr>
      </w:pPr>
      <w:r>
        <w:t>– Ладно, ты победила</w:t>
      </w:r>
      <w:r>
        <w:rPr>
          <w:color w:val="000000"/>
        </w:rPr>
        <w:t>,</w:t>
      </w:r>
      <w:r>
        <w:t xml:space="preserve"> –</w:t>
      </w:r>
      <w:r>
        <w:rPr>
          <w:color w:val="000000"/>
        </w:rPr>
        <w:t xml:space="preserve"> рассмеялся я и добавил, </w:t>
      </w:r>
      <w:r>
        <w:t>– но вот что я скажу</w:t>
      </w:r>
      <w:r>
        <w:rPr>
          <w:color w:val="000000"/>
        </w:rPr>
        <w:t xml:space="preserve">. </w:t>
      </w:r>
      <w:r>
        <w:t xml:space="preserve">Если у тебя с Итаном не сложится, а я знаю, так и будет, – </w:t>
      </w:r>
      <w:r>
        <w:rPr>
          <w:i/>
          <w:iCs/>
          <w:color w:val="000000"/>
        </w:rPr>
        <w:t xml:space="preserve">потому что он просто не проявляет интереса к девочкам, как ты на это надеешься, Маленькая мисс Счастье, </w:t>
      </w:r>
      <w:r w:rsidR="008B1742">
        <w:t>–</w:t>
      </w:r>
      <w:r>
        <w:rPr>
          <w:color w:val="000000"/>
        </w:rPr>
        <w:t xml:space="preserve"> </w:t>
      </w:r>
      <w:r>
        <w:t>то ты согласишься на свидание со мной</w:t>
      </w:r>
      <w:r>
        <w:rPr>
          <w:color w:val="000000"/>
        </w:rPr>
        <w:t xml:space="preserve">. </w:t>
      </w:r>
      <w:r>
        <w:t>Договорились</w:t>
      </w:r>
      <w:r>
        <w:rPr>
          <w:color w:val="000000"/>
        </w:rPr>
        <w:t>?</w:t>
      </w:r>
    </w:p>
    <w:p w:rsidR="0015215B" w:rsidRPr="0015215B" w:rsidRDefault="0015215B" w:rsidP="0015215B">
      <w:pPr>
        <w:pStyle w:val="western"/>
        <w:shd w:val="clear" w:color="auto" w:fill="FFFFFF"/>
        <w:spacing w:before="0" w:after="0"/>
        <w:ind w:firstLine="461"/>
        <w:jc w:val="both"/>
      </w:pPr>
      <w:r>
        <w:rPr>
          <w:color w:val="000000"/>
        </w:rPr>
        <w:t xml:space="preserve">Голос Сью был каменно-холодным, когда она сказала мне: </w:t>
      </w:r>
    </w:p>
    <w:p w:rsidR="0015215B" w:rsidRDefault="0015215B" w:rsidP="0015215B">
      <w:pPr>
        <w:pStyle w:val="western"/>
        <w:shd w:val="clear" w:color="auto" w:fill="FFFFFF"/>
        <w:spacing w:before="0" w:after="0"/>
        <w:ind w:firstLine="461"/>
        <w:jc w:val="both"/>
        <w:rPr>
          <w:color w:val="000000"/>
        </w:rPr>
      </w:pPr>
      <w:r w:rsidRPr="0015215B">
        <w:t xml:space="preserve">– </w:t>
      </w:r>
      <w:r>
        <w:t>Когда</w:t>
      </w:r>
      <w:r w:rsidRPr="0015215B">
        <w:t xml:space="preserve"> </w:t>
      </w:r>
      <w:r>
        <w:t>ад</w:t>
      </w:r>
      <w:r w:rsidRPr="0015215B">
        <w:t xml:space="preserve"> </w:t>
      </w:r>
      <w:r>
        <w:t>замерзнет</w:t>
      </w:r>
      <w:r w:rsidRPr="0015215B">
        <w:rPr>
          <w:color w:val="000000"/>
        </w:rPr>
        <w:t>.</w:t>
      </w:r>
    </w:p>
    <w:p w:rsidR="0015215B" w:rsidRDefault="0015215B" w:rsidP="0015215B">
      <w:pPr>
        <w:pStyle w:val="western"/>
        <w:shd w:val="clear" w:color="auto" w:fill="FFFFFF"/>
        <w:spacing w:before="0" w:after="0"/>
        <w:ind w:firstLine="461"/>
        <w:jc w:val="both"/>
      </w:pPr>
      <w:r>
        <w:rPr>
          <w:color w:val="000000"/>
        </w:rPr>
        <w:t>Летом прошлого года Тереза Альбер тоже утверждала, что она отдастся мне, только когда ад замерзнет. Так как я переспал с ней на Хэллоуин, я предполагаю, в аду сейчас всё ещё холодно.</w:t>
      </w:r>
    </w:p>
    <w:p w:rsidR="0015215B" w:rsidRDefault="0015215B" w:rsidP="0015215B">
      <w:pPr>
        <w:pStyle w:val="western"/>
        <w:shd w:val="clear" w:color="auto" w:fill="FFFFFF"/>
        <w:spacing w:before="0" w:after="0"/>
        <w:ind w:firstLine="461"/>
        <w:jc w:val="both"/>
        <w:rPr>
          <w:color w:val="000000"/>
        </w:rPr>
      </w:pPr>
      <w:r>
        <w:t>– Это произойдет раньше, чем ты думаешь, сладкая</w:t>
      </w:r>
      <w:r>
        <w:rPr>
          <w:color w:val="000000"/>
        </w:rPr>
        <w:t xml:space="preserve">, </w:t>
      </w:r>
      <w:r>
        <w:t xml:space="preserve">– </w:t>
      </w:r>
      <w:r>
        <w:rPr>
          <w:color w:val="000000"/>
        </w:rPr>
        <w:t xml:space="preserve">протянул я. </w:t>
      </w:r>
      <w:r>
        <w:rPr>
          <w:rStyle w:val="apple-converted-space"/>
          <w:rFonts w:eastAsia="SimSun"/>
          <w:color w:val="000000"/>
        </w:rPr>
        <w:t>Встав со стула</w:t>
      </w:r>
      <w:r>
        <w:rPr>
          <w:color w:val="000000"/>
        </w:rPr>
        <w:t>, я вышел из своей комнаты и постучал в дверь Итана.</w:t>
      </w:r>
    </w:p>
    <w:p w:rsidR="0015215B" w:rsidRDefault="0015215B" w:rsidP="0015215B">
      <w:pPr>
        <w:pStyle w:val="western"/>
        <w:shd w:val="clear" w:color="auto" w:fill="FFFFFF"/>
        <w:spacing w:before="0" w:after="0"/>
        <w:ind w:firstLine="461"/>
        <w:jc w:val="both"/>
      </w:pPr>
      <w:r>
        <w:rPr>
          <w:color w:val="000000"/>
        </w:rPr>
        <w:t>Не дожидаясь приглашения, я вошел и бросил ему трубку.</w:t>
      </w:r>
    </w:p>
    <w:p w:rsidR="0015215B" w:rsidRDefault="0015215B" w:rsidP="0015215B">
      <w:pPr>
        <w:pStyle w:val="western"/>
        <w:shd w:val="clear" w:color="auto" w:fill="FFFFFF"/>
        <w:spacing w:before="0" w:after="0"/>
        <w:ind w:firstLine="461"/>
        <w:jc w:val="both"/>
        <w:rPr>
          <w:color w:val="000000"/>
        </w:rPr>
      </w:pPr>
      <w:r>
        <w:t>– Тебя к телефону</w:t>
      </w:r>
      <w:r>
        <w:rPr>
          <w:color w:val="000000"/>
        </w:rPr>
        <w:t>.</w:t>
      </w:r>
    </w:p>
    <w:p w:rsidR="0015215B" w:rsidRDefault="0015215B" w:rsidP="0015215B">
      <w:pPr>
        <w:pStyle w:val="western"/>
        <w:shd w:val="clear" w:color="auto" w:fill="FFFFFF"/>
        <w:spacing w:before="0" w:after="0"/>
        <w:ind w:firstLine="461"/>
        <w:jc w:val="both"/>
      </w:pPr>
      <w:r>
        <w:rPr>
          <w:color w:val="000000"/>
        </w:rPr>
        <w:t>Кажется, Итан приступил к домашнему заданию после душа, но он откинулся на спинку вращающегося кресла и поднёс телефон к уху, посмотрев на меня со странным выражением.</w:t>
      </w:r>
    </w:p>
    <w:p w:rsidR="0015215B" w:rsidRDefault="0015215B" w:rsidP="0015215B">
      <w:pPr>
        <w:pStyle w:val="western"/>
        <w:shd w:val="clear" w:color="auto" w:fill="FFFFFF"/>
        <w:spacing w:before="0" w:after="0"/>
        <w:ind w:firstLine="461"/>
        <w:jc w:val="both"/>
      </w:pPr>
      <w:r>
        <w:t xml:space="preserve">– </w:t>
      </w:r>
      <w:r>
        <w:rPr>
          <w:color w:val="000000"/>
        </w:rPr>
        <w:t>Алло?</w:t>
      </w:r>
      <w:r>
        <w:t xml:space="preserve"> –</w:t>
      </w:r>
      <w:r>
        <w:rPr>
          <w:color w:val="000000"/>
        </w:rPr>
        <w:t xml:space="preserve"> сказал он с некоторым любопытством.</w:t>
      </w:r>
    </w:p>
    <w:p w:rsidR="0015215B" w:rsidRDefault="0015215B" w:rsidP="0015215B">
      <w:pPr>
        <w:pStyle w:val="western"/>
        <w:shd w:val="clear" w:color="auto" w:fill="FFFFFF"/>
        <w:spacing w:before="0" w:after="0"/>
        <w:ind w:firstLine="461"/>
        <w:jc w:val="both"/>
        <w:rPr>
          <w:color w:val="000000"/>
        </w:rPr>
      </w:pPr>
      <w:r>
        <w:t>– Кстати, она поблагодарила за латте</w:t>
      </w:r>
      <w:r w:rsidRPr="007846F4">
        <w:rPr>
          <w:color w:val="000000"/>
        </w:rPr>
        <w:t xml:space="preserve">, </w:t>
      </w:r>
      <w:r>
        <w:t xml:space="preserve">– </w:t>
      </w:r>
      <w:r>
        <w:rPr>
          <w:color w:val="000000"/>
        </w:rPr>
        <w:t>добавил я</w:t>
      </w:r>
      <w:r w:rsidRPr="007846F4">
        <w:rPr>
          <w:color w:val="000000"/>
        </w:rPr>
        <w:t xml:space="preserve"> </w:t>
      </w:r>
      <w:r>
        <w:rPr>
          <w:color w:val="000000"/>
        </w:rPr>
        <w:t>в пол-оборота</w:t>
      </w:r>
      <w:r w:rsidRPr="007846F4">
        <w:rPr>
          <w:color w:val="000000"/>
        </w:rPr>
        <w:t>, прежде чем оставил дв</w:t>
      </w:r>
      <w:r>
        <w:rPr>
          <w:color w:val="000000"/>
        </w:rPr>
        <w:t>оих</w:t>
      </w:r>
      <w:r w:rsidRPr="007846F4">
        <w:rPr>
          <w:color w:val="000000"/>
        </w:rPr>
        <w:t xml:space="preserve"> возлюбленных </w:t>
      </w:r>
      <w:r>
        <w:rPr>
          <w:color w:val="000000"/>
        </w:rPr>
        <w:t>наедине</w:t>
      </w:r>
      <w:r w:rsidRPr="007846F4">
        <w:rPr>
          <w:color w:val="000000"/>
        </w:rPr>
        <w:t>.</w:t>
      </w:r>
      <w:r>
        <w:rPr>
          <w:color w:val="000000"/>
        </w:rPr>
        <w:t xml:space="preserve"> Тяжёлая дверь закрылась за мной, но я не мог заставить свои ноги двигаться. Как правило, я не любитель подслушивать, но на этот раз просто не смог сопротивляться. Мой брат, возможно гей, разговаривал по телефону с девушкой. Я должен знать, что происходит. К сожалению, я не услышал многого, потому что Итан говорил тихо. Он подозревал, что я подслушивал? Неа, сомневаюсь.</w:t>
      </w:r>
    </w:p>
    <w:p w:rsidR="0015215B" w:rsidRDefault="0015215B" w:rsidP="0015215B">
      <w:pPr>
        <w:pStyle w:val="western"/>
        <w:shd w:val="clear" w:color="auto" w:fill="FFFFFF"/>
        <w:spacing w:before="0" w:after="0"/>
        <w:ind w:firstLine="461"/>
        <w:jc w:val="both"/>
      </w:pPr>
      <w:r>
        <w:rPr>
          <w:color w:val="000000"/>
        </w:rPr>
        <w:t xml:space="preserve">Когда </w:t>
      </w:r>
      <w:r>
        <w:rPr>
          <w:rStyle w:val="apple-converted-space"/>
          <w:rFonts w:eastAsia="SimSun"/>
          <w:color w:val="000000"/>
        </w:rPr>
        <w:t xml:space="preserve">вдруг </w:t>
      </w:r>
      <w:r>
        <w:rPr>
          <w:color w:val="000000"/>
        </w:rPr>
        <w:t xml:space="preserve">дверь открылась, моё сердце подпрыгнуло. Я стоял, застыв в коридоре, и виновато посмотрел в глаза Итана, когда он вышел из своей комнаты. </w:t>
      </w:r>
      <w:r>
        <w:rPr>
          <w:rStyle w:val="apple-converted-space"/>
          <w:rFonts w:eastAsia="SimSun"/>
          <w:color w:val="000000"/>
        </w:rPr>
        <w:t>Мгновение о</w:t>
      </w:r>
      <w:r>
        <w:rPr>
          <w:color w:val="000000"/>
        </w:rPr>
        <w:t xml:space="preserve">н меня изучал. Затем засмеялся и протянул телефон. </w:t>
      </w:r>
    </w:p>
    <w:p w:rsidR="0015215B" w:rsidRDefault="0015215B" w:rsidP="0015215B">
      <w:pPr>
        <w:pStyle w:val="western"/>
        <w:shd w:val="clear" w:color="auto" w:fill="FFFFFF"/>
        <w:spacing w:before="0" w:after="0"/>
        <w:ind w:firstLine="461"/>
        <w:jc w:val="both"/>
      </w:pPr>
      <w:r>
        <w:t>– Ты</w:t>
      </w:r>
      <w:r>
        <w:rPr>
          <w:color w:val="000000"/>
        </w:rPr>
        <w:t xml:space="preserve"> шпионил за мной?</w:t>
      </w:r>
    </w:p>
    <w:p w:rsidR="0015215B" w:rsidRDefault="0015215B" w:rsidP="0015215B">
      <w:pPr>
        <w:pStyle w:val="western"/>
        <w:shd w:val="clear" w:color="auto" w:fill="FFFFFF"/>
        <w:spacing w:before="0" w:after="0"/>
        <w:ind w:firstLine="461"/>
        <w:jc w:val="both"/>
      </w:pPr>
      <w:r>
        <w:t xml:space="preserve">– </w:t>
      </w:r>
      <w:r>
        <w:rPr>
          <w:color w:val="000000"/>
        </w:rPr>
        <w:t>Ммм ...</w:t>
      </w:r>
      <w:r>
        <w:t xml:space="preserve"> – </w:t>
      </w:r>
      <w:r>
        <w:rPr>
          <w:color w:val="000000"/>
        </w:rPr>
        <w:t xml:space="preserve">По крайней мере, он был в хорошем настроении. </w:t>
      </w:r>
      <w:r>
        <w:t xml:space="preserve">– </w:t>
      </w:r>
      <w:r>
        <w:rPr>
          <w:color w:val="000000"/>
        </w:rPr>
        <w:t>Я…</w:t>
      </w:r>
    </w:p>
    <w:p w:rsidR="0015215B" w:rsidRDefault="0015215B" w:rsidP="0015215B">
      <w:pPr>
        <w:pStyle w:val="western"/>
        <w:shd w:val="clear" w:color="auto" w:fill="FFFFFF"/>
        <w:spacing w:before="0" w:after="0"/>
        <w:ind w:firstLine="461"/>
        <w:jc w:val="both"/>
        <w:rPr>
          <w:color w:val="000000"/>
        </w:rPr>
      </w:pPr>
      <w:r>
        <w:t xml:space="preserve">– </w:t>
      </w:r>
      <w:r>
        <w:rPr>
          <w:color w:val="000000"/>
        </w:rPr>
        <w:t>Шпионил</w:t>
      </w:r>
      <w:r w:rsidRPr="007846F4">
        <w:rPr>
          <w:color w:val="000000"/>
        </w:rPr>
        <w:t>?</w:t>
      </w:r>
      <w:r>
        <w:t xml:space="preserve"> – з</w:t>
      </w:r>
      <w:r w:rsidRPr="007846F4">
        <w:rPr>
          <w:color w:val="000000"/>
        </w:rPr>
        <w:t>акончил</w:t>
      </w:r>
      <w:r>
        <w:rPr>
          <w:color w:val="000000"/>
        </w:rPr>
        <w:t xml:space="preserve"> Итан</w:t>
      </w:r>
      <w:r w:rsidRPr="007846F4">
        <w:rPr>
          <w:color w:val="000000"/>
        </w:rPr>
        <w:t>, к</w:t>
      </w:r>
      <w:r>
        <w:rPr>
          <w:color w:val="000000"/>
        </w:rPr>
        <w:t>огда</w:t>
      </w:r>
      <w:r w:rsidRPr="007846F4">
        <w:rPr>
          <w:color w:val="000000"/>
        </w:rPr>
        <w:t xml:space="preserve"> я засунул свой телефон в карман.</w:t>
      </w:r>
      <w:r>
        <w:rPr>
          <w:color w:val="000000"/>
        </w:rPr>
        <w:t xml:space="preserve"> </w:t>
      </w:r>
      <w:r>
        <w:t xml:space="preserve">– </w:t>
      </w:r>
      <w:r>
        <w:rPr>
          <w:color w:val="000000"/>
        </w:rPr>
        <w:t xml:space="preserve">Я вижу. Упрощаю тебе задачу: </w:t>
      </w:r>
      <w:r w:rsidR="004F7C41">
        <w:rPr>
          <w:color w:val="000000"/>
        </w:rPr>
        <w:t>Сьюзан</w:t>
      </w:r>
      <w:r>
        <w:rPr>
          <w:color w:val="000000"/>
        </w:rPr>
        <w:t xml:space="preserve"> сейчас придёт ко мне.</w:t>
      </w:r>
    </w:p>
    <w:p w:rsidR="0015215B" w:rsidRDefault="0015215B" w:rsidP="0015215B">
      <w:pPr>
        <w:pStyle w:val="western"/>
        <w:shd w:val="clear" w:color="auto" w:fill="FFFFFF"/>
        <w:spacing w:before="0" w:after="0"/>
        <w:ind w:firstLine="461"/>
        <w:jc w:val="both"/>
      </w:pPr>
      <w:r>
        <w:rPr>
          <w:color w:val="000000"/>
        </w:rPr>
        <w:t>Мои глаза расширились от удивления.</w:t>
      </w:r>
    </w:p>
    <w:p w:rsidR="0015215B" w:rsidRDefault="0015215B" w:rsidP="0015215B">
      <w:pPr>
        <w:pStyle w:val="western"/>
        <w:shd w:val="clear" w:color="auto" w:fill="FFFFFF"/>
        <w:spacing w:before="0" w:after="0"/>
        <w:ind w:firstLine="461"/>
        <w:jc w:val="both"/>
      </w:pPr>
      <w:r>
        <w:t>– Т</w:t>
      </w:r>
      <w:r>
        <w:rPr>
          <w:color w:val="000000"/>
        </w:rPr>
        <w:t>ы пригласил её?</w:t>
      </w:r>
    </w:p>
    <w:p w:rsidR="0015215B" w:rsidRDefault="0015215B" w:rsidP="0015215B">
      <w:pPr>
        <w:pStyle w:val="western"/>
        <w:shd w:val="clear" w:color="auto" w:fill="FFFFFF"/>
        <w:spacing w:before="0" w:after="0"/>
        <w:ind w:firstLine="461"/>
        <w:jc w:val="both"/>
      </w:pPr>
      <w:r>
        <w:t xml:space="preserve">– </w:t>
      </w:r>
      <w:r>
        <w:rPr>
          <w:color w:val="000000"/>
        </w:rPr>
        <w:t>Да.</w:t>
      </w:r>
    </w:p>
    <w:p w:rsidR="0015215B" w:rsidRDefault="0015215B" w:rsidP="0015215B">
      <w:pPr>
        <w:pStyle w:val="western"/>
        <w:shd w:val="clear" w:color="auto" w:fill="FFFFFF"/>
        <w:spacing w:before="0" w:after="0"/>
        <w:ind w:firstLine="461"/>
        <w:jc w:val="both"/>
      </w:pPr>
      <w:r>
        <w:t xml:space="preserve">– </w:t>
      </w:r>
      <w:r>
        <w:rPr>
          <w:color w:val="000000"/>
        </w:rPr>
        <w:t>Сюда?</w:t>
      </w:r>
    </w:p>
    <w:p w:rsidR="0015215B" w:rsidRDefault="0015215B" w:rsidP="0015215B">
      <w:pPr>
        <w:pStyle w:val="western"/>
        <w:shd w:val="clear" w:color="auto" w:fill="FFFFFF"/>
        <w:spacing w:before="0" w:after="0"/>
        <w:ind w:firstLine="461"/>
        <w:jc w:val="both"/>
      </w:pPr>
      <w:r>
        <w:t xml:space="preserve">– </w:t>
      </w:r>
      <w:r>
        <w:rPr>
          <w:color w:val="000000"/>
        </w:rPr>
        <w:t>Да.</w:t>
      </w:r>
    </w:p>
    <w:p w:rsidR="0015215B" w:rsidRDefault="0015215B" w:rsidP="0015215B">
      <w:pPr>
        <w:pStyle w:val="western"/>
        <w:shd w:val="clear" w:color="auto" w:fill="FFFFFF"/>
        <w:spacing w:before="0" w:after="0"/>
        <w:ind w:firstLine="461"/>
        <w:jc w:val="both"/>
        <w:rPr>
          <w:color w:val="000000"/>
        </w:rPr>
      </w:pPr>
      <w:r>
        <w:t xml:space="preserve">– </w:t>
      </w:r>
      <w:r>
        <w:rPr>
          <w:color w:val="000000"/>
        </w:rPr>
        <w:t>Чем вы будете заниматься?</w:t>
      </w:r>
    </w:p>
    <w:p w:rsidR="0015215B" w:rsidRDefault="0015215B" w:rsidP="0015215B">
      <w:pPr>
        <w:pStyle w:val="western"/>
        <w:shd w:val="clear" w:color="auto" w:fill="FFFFFF"/>
        <w:spacing w:before="0" w:after="0"/>
        <w:ind w:firstLine="461"/>
        <w:jc w:val="both"/>
      </w:pPr>
      <w:r>
        <w:rPr>
          <w:color w:val="000000"/>
        </w:rPr>
        <w:t>Итан пожал плечами.</w:t>
      </w:r>
    </w:p>
    <w:p w:rsidR="0015215B" w:rsidRDefault="0015215B" w:rsidP="0015215B">
      <w:pPr>
        <w:pStyle w:val="western"/>
        <w:shd w:val="clear" w:color="auto" w:fill="FFFFFF"/>
        <w:spacing w:before="0" w:after="0"/>
        <w:ind w:firstLine="461"/>
        <w:jc w:val="both"/>
        <w:rPr>
          <w:color w:val="000000"/>
        </w:rPr>
      </w:pPr>
      <w:r>
        <w:t xml:space="preserve">– </w:t>
      </w:r>
      <w:r>
        <w:rPr>
          <w:color w:val="000000"/>
        </w:rPr>
        <w:t xml:space="preserve">Зависать. Смотреть телевизор, может быть. Чем? </w:t>
      </w:r>
      <w:r>
        <w:rPr>
          <w:rStyle w:val="apple-converted-space"/>
          <w:rFonts w:eastAsia="SimSun"/>
          <w:color w:val="000000"/>
        </w:rPr>
        <w:t>А ч</w:t>
      </w:r>
      <w:r>
        <w:rPr>
          <w:color w:val="000000"/>
        </w:rPr>
        <w:t xml:space="preserve">то </w:t>
      </w:r>
      <w:r>
        <w:rPr>
          <w:rStyle w:val="apple-converted-space"/>
          <w:rFonts w:eastAsia="SimSun"/>
          <w:i/>
          <w:color w:val="000000"/>
        </w:rPr>
        <w:t>т</w:t>
      </w:r>
      <w:r>
        <w:rPr>
          <w:i/>
          <w:iCs/>
          <w:color w:val="000000"/>
        </w:rPr>
        <w:t xml:space="preserve">ы </w:t>
      </w:r>
      <w:r>
        <w:rPr>
          <w:color w:val="000000"/>
        </w:rPr>
        <w:t>делаешь с девушками?</w:t>
      </w:r>
    </w:p>
    <w:p w:rsidR="0015215B" w:rsidRDefault="0015215B" w:rsidP="0015215B">
      <w:pPr>
        <w:pStyle w:val="western"/>
        <w:shd w:val="clear" w:color="auto" w:fill="FFFFFF"/>
        <w:spacing w:before="0" w:after="0"/>
        <w:ind w:firstLine="461"/>
        <w:jc w:val="both"/>
      </w:pPr>
      <w:r>
        <w:rPr>
          <w:color w:val="000000"/>
        </w:rPr>
        <w:t>Ох, брат... Я поджал губы и изогнул бровь, пусть Итан сам угадает мой ответ.</w:t>
      </w:r>
    </w:p>
    <w:p w:rsidR="0015215B" w:rsidRDefault="0015215B" w:rsidP="0015215B">
      <w:pPr>
        <w:pStyle w:val="western"/>
        <w:shd w:val="clear" w:color="auto" w:fill="FFFFFF"/>
        <w:spacing w:before="0" w:after="0"/>
        <w:ind w:firstLine="461"/>
        <w:jc w:val="both"/>
      </w:pPr>
      <w:r>
        <w:t xml:space="preserve">– </w:t>
      </w:r>
      <w:r w:rsidRPr="007846F4">
        <w:rPr>
          <w:color w:val="000000"/>
        </w:rPr>
        <w:t>Ах, т</w:t>
      </w:r>
      <w:r>
        <w:rPr>
          <w:color w:val="000000"/>
        </w:rPr>
        <w:t>очно</w:t>
      </w:r>
      <w:r w:rsidRPr="007846F4">
        <w:rPr>
          <w:color w:val="000000"/>
        </w:rPr>
        <w:t>.</w:t>
      </w:r>
      <w:r>
        <w:rPr>
          <w:color w:val="000000"/>
        </w:rPr>
        <w:t xml:space="preserve"> Ну, я не собираюсь с ней этим заниматься сегодня вечером, если это то, что ты хочешь узнать.</w:t>
      </w:r>
    </w:p>
    <w:p w:rsidR="0015215B" w:rsidRDefault="0015215B" w:rsidP="0015215B">
      <w:pPr>
        <w:pStyle w:val="western"/>
        <w:shd w:val="clear" w:color="auto" w:fill="FFFFFF"/>
        <w:spacing w:before="0" w:after="0"/>
        <w:ind w:firstLine="461"/>
        <w:jc w:val="both"/>
        <w:rPr>
          <w:color w:val="000000"/>
        </w:rPr>
      </w:pPr>
      <w:r>
        <w:t>– Д</w:t>
      </w:r>
      <w:r w:rsidRPr="007846F4">
        <w:rPr>
          <w:color w:val="000000"/>
        </w:rPr>
        <w:t>аже немно</w:t>
      </w:r>
      <w:r>
        <w:rPr>
          <w:color w:val="000000"/>
        </w:rPr>
        <w:t>жко</w:t>
      </w:r>
      <w:r w:rsidRPr="007846F4">
        <w:rPr>
          <w:color w:val="000000"/>
        </w:rPr>
        <w:t>?</w:t>
      </w:r>
      <w:r>
        <w:rPr>
          <w:color w:val="000000"/>
        </w:rPr>
        <w:t xml:space="preserve"> </w:t>
      </w:r>
      <w:r>
        <w:t xml:space="preserve">– </w:t>
      </w:r>
      <w:r>
        <w:rPr>
          <w:color w:val="000000"/>
        </w:rPr>
        <w:t>У</w:t>
      </w:r>
      <w:r w:rsidRPr="007846F4">
        <w:rPr>
          <w:color w:val="000000"/>
        </w:rPr>
        <w:t xml:space="preserve">слышал </w:t>
      </w:r>
      <w:r>
        <w:rPr>
          <w:color w:val="000000"/>
        </w:rPr>
        <w:t xml:space="preserve">я </w:t>
      </w:r>
      <w:r w:rsidRPr="007846F4">
        <w:rPr>
          <w:color w:val="000000"/>
        </w:rPr>
        <w:t xml:space="preserve">свой голос, хотя я </w:t>
      </w:r>
      <w:r>
        <w:rPr>
          <w:color w:val="000000"/>
        </w:rPr>
        <w:t xml:space="preserve">не это </w:t>
      </w:r>
      <w:r w:rsidRPr="007846F4">
        <w:rPr>
          <w:color w:val="000000"/>
        </w:rPr>
        <w:t>хотел спросить.</w:t>
      </w:r>
      <w:r>
        <w:rPr>
          <w:color w:val="000000"/>
        </w:rPr>
        <w:t xml:space="preserve"> Или это, но такие вещи неправильно было </w:t>
      </w:r>
      <w:r>
        <w:rPr>
          <w:i/>
          <w:color w:val="000000"/>
        </w:rPr>
        <w:t>спрашивать</w:t>
      </w:r>
      <w:r>
        <w:rPr>
          <w:color w:val="000000"/>
        </w:rPr>
        <w:t>.</w:t>
      </w:r>
    </w:p>
    <w:p w:rsidR="0015215B" w:rsidRDefault="0015215B" w:rsidP="0015215B">
      <w:pPr>
        <w:pStyle w:val="western"/>
        <w:shd w:val="clear" w:color="auto" w:fill="FFFFFF"/>
        <w:spacing w:before="0" w:after="0"/>
        <w:ind w:firstLine="461"/>
        <w:jc w:val="both"/>
      </w:pPr>
      <w:r>
        <w:rPr>
          <w:color w:val="000000"/>
        </w:rPr>
        <w:t>И ещё раз Итан удивил меня, засмеявшись, совершенно не переживая из-за моих расспросов.</w:t>
      </w:r>
      <w:r>
        <w:t xml:space="preserve"> </w:t>
      </w:r>
    </w:p>
    <w:p w:rsidR="0015215B" w:rsidRDefault="0015215B" w:rsidP="0015215B">
      <w:pPr>
        <w:pStyle w:val="western"/>
        <w:shd w:val="clear" w:color="auto" w:fill="FFFFFF"/>
        <w:spacing w:before="0" w:after="0"/>
        <w:ind w:firstLine="461"/>
        <w:jc w:val="both"/>
      </w:pPr>
      <w:r>
        <w:lastRenderedPageBreak/>
        <w:t xml:space="preserve">– </w:t>
      </w:r>
      <w:r>
        <w:rPr>
          <w:color w:val="000000"/>
        </w:rPr>
        <w:t>Нет, не думаю, что даже немножко.</w:t>
      </w:r>
      <w:r>
        <w:rPr>
          <w:rStyle w:val="apple-converted-space"/>
          <w:rFonts w:eastAsia="SimSun"/>
          <w:color w:val="000000"/>
        </w:rPr>
        <w:t xml:space="preserve"> </w:t>
      </w:r>
      <w:r>
        <w:rPr>
          <w:color w:val="000000"/>
        </w:rPr>
        <w:t xml:space="preserve">Я познакомился с </w:t>
      </w:r>
      <w:r w:rsidR="004F7C41">
        <w:rPr>
          <w:color w:val="000000"/>
        </w:rPr>
        <w:t>Сьюзан</w:t>
      </w:r>
      <w:r>
        <w:rPr>
          <w:color w:val="000000"/>
        </w:rPr>
        <w:t xml:space="preserve"> только на этой неделе. Ты же знаешь, что мальчики и девочки иногда могут тусить вместе и весело проводить время, не снимая штанов?</w:t>
      </w:r>
    </w:p>
    <w:p w:rsidR="0015215B" w:rsidRPr="0015215B" w:rsidRDefault="0015215B" w:rsidP="0015215B">
      <w:pPr>
        <w:pStyle w:val="western"/>
        <w:shd w:val="clear" w:color="auto" w:fill="FFFFFF"/>
        <w:spacing w:before="0" w:after="0"/>
        <w:ind w:firstLine="461"/>
        <w:jc w:val="both"/>
      </w:pPr>
      <w:r>
        <w:t xml:space="preserve">– </w:t>
      </w:r>
      <w:r w:rsidRPr="007846F4">
        <w:rPr>
          <w:color w:val="000000"/>
        </w:rPr>
        <w:t xml:space="preserve">Я поверю в это, когда </w:t>
      </w:r>
      <w:r>
        <w:rPr>
          <w:color w:val="000000"/>
        </w:rPr>
        <w:t>у</w:t>
      </w:r>
      <w:r w:rsidRPr="007846F4">
        <w:rPr>
          <w:color w:val="000000"/>
        </w:rPr>
        <w:t>вижу.</w:t>
      </w:r>
      <w:r>
        <w:t xml:space="preserve"> –</w:t>
      </w:r>
      <w:r w:rsidRPr="007846F4">
        <w:rPr>
          <w:color w:val="000000"/>
        </w:rPr>
        <w:t xml:space="preserve"> </w:t>
      </w:r>
      <w:r>
        <w:rPr>
          <w:color w:val="000000"/>
        </w:rPr>
        <w:t>С</w:t>
      </w:r>
      <w:r w:rsidRPr="007846F4">
        <w:rPr>
          <w:color w:val="000000"/>
        </w:rPr>
        <w:t>ерь</w:t>
      </w:r>
      <w:r>
        <w:rPr>
          <w:color w:val="000000"/>
        </w:rPr>
        <w:t>ё</w:t>
      </w:r>
      <w:r w:rsidRPr="007846F4">
        <w:rPr>
          <w:color w:val="000000"/>
        </w:rPr>
        <w:t>зно.</w:t>
      </w:r>
      <w:r>
        <w:rPr>
          <w:color w:val="000000"/>
        </w:rPr>
        <w:t xml:space="preserve"> Когда я хотел поиграть в настольный футбол или посмотреть фильм, не выключая свет, я приглашал одного из парней, а не девушку. Как мог Итан, человек с кем я делил утробу матери девять месяцев, так сильно отличаться от меня? </w:t>
      </w:r>
      <w:r>
        <w:rPr>
          <w:rStyle w:val="apple-converted-space"/>
          <w:rFonts w:eastAsia="SimSun"/>
          <w:color w:val="000000"/>
        </w:rPr>
        <w:t>И</w:t>
      </w:r>
      <w:r>
        <w:rPr>
          <w:color w:val="000000"/>
        </w:rPr>
        <w:t xml:space="preserve"> я совершенно не верю, что у него не было абсолютно никаких намерений на эту девушку, так что я дал ему последний шанс. </w:t>
      </w:r>
      <w:r>
        <w:t>– Т</w:t>
      </w:r>
      <w:r>
        <w:rPr>
          <w:color w:val="000000"/>
        </w:rPr>
        <w:t>ы действительно не заинтересован в ней?</w:t>
      </w:r>
    </w:p>
    <w:p w:rsidR="0015215B" w:rsidRDefault="0015215B" w:rsidP="0015215B">
      <w:pPr>
        <w:pStyle w:val="western"/>
        <w:shd w:val="clear" w:color="auto" w:fill="FFFFFF"/>
        <w:spacing w:before="0" w:after="0"/>
        <w:ind w:firstLine="461"/>
        <w:jc w:val="both"/>
        <w:rPr>
          <w:color w:val="000000"/>
        </w:rPr>
      </w:pPr>
      <w:r w:rsidRPr="0015215B">
        <w:t xml:space="preserve">– </w:t>
      </w:r>
      <w:r>
        <w:rPr>
          <w:color w:val="000000"/>
        </w:rPr>
        <w:t>Она</w:t>
      </w:r>
      <w:r w:rsidRPr="0015215B">
        <w:rPr>
          <w:color w:val="000000"/>
        </w:rPr>
        <w:t xml:space="preserve"> </w:t>
      </w:r>
      <w:r>
        <w:rPr>
          <w:color w:val="000000"/>
        </w:rPr>
        <w:t>мой</w:t>
      </w:r>
      <w:r w:rsidRPr="0015215B">
        <w:rPr>
          <w:color w:val="000000"/>
        </w:rPr>
        <w:t xml:space="preserve"> </w:t>
      </w:r>
      <w:r>
        <w:rPr>
          <w:color w:val="000000"/>
        </w:rPr>
        <w:t>друг</w:t>
      </w:r>
      <w:r w:rsidRPr="0015215B">
        <w:rPr>
          <w:color w:val="000000"/>
        </w:rPr>
        <w:t>.</w:t>
      </w:r>
    </w:p>
    <w:p w:rsidR="0015215B" w:rsidRDefault="0015215B" w:rsidP="0015215B">
      <w:pPr>
        <w:pStyle w:val="western"/>
        <w:shd w:val="clear" w:color="auto" w:fill="FFFFFF"/>
        <w:spacing w:before="0" w:after="0"/>
        <w:ind w:firstLine="461"/>
        <w:jc w:val="both"/>
      </w:pPr>
      <w:r>
        <w:rPr>
          <w:color w:val="000000"/>
        </w:rPr>
        <w:t>Верно, давайте проверим эту теорию.</w:t>
      </w:r>
    </w:p>
    <w:p w:rsidR="0015215B" w:rsidRDefault="0015215B" w:rsidP="0015215B">
      <w:pPr>
        <w:pStyle w:val="western"/>
        <w:shd w:val="clear" w:color="auto" w:fill="FFFFFF"/>
        <w:spacing w:before="0" w:after="0"/>
        <w:ind w:firstLine="461"/>
        <w:jc w:val="both"/>
        <w:rPr>
          <w:color w:val="000000"/>
        </w:rPr>
      </w:pPr>
      <w:r>
        <w:t xml:space="preserve">– </w:t>
      </w:r>
      <w:r>
        <w:rPr>
          <w:color w:val="000000"/>
        </w:rPr>
        <w:t>И если, скажем, кто-то пригласит её на свидание?</w:t>
      </w:r>
      <w:r>
        <w:t xml:space="preserve"> – </w:t>
      </w:r>
      <w:r>
        <w:rPr>
          <w:color w:val="000000"/>
        </w:rPr>
        <w:t xml:space="preserve">Пожал я плечами, положив руки в карманы спортивных штанов. </w:t>
      </w:r>
      <w:r>
        <w:t xml:space="preserve">– </w:t>
      </w:r>
      <w:r>
        <w:rPr>
          <w:color w:val="000000"/>
        </w:rPr>
        <w:t>Тебя это не будет беспокоить?</w:t>
      </w:r>
    </w:p>
    <w:p w:rsidR="0015215B" w:rsidRDefault="0015215B" w:rsidP="0015215B">
      <w:pPr>
        <w:pStyle w:val="western"/>
        <w:shd w:val="clear" w:color="auto" w:fill="FFFFFF"/>
        <w:spacing w:before="0" w:after="0"/>
        <w:ind w:firstLine="461"/>
        <w:jc w:val="both"/>
      </w:pPr>
      <w:r>
        <w:rPr>
          <w:color w:val="000000"/>
        </w:rPr>
        <w:t>Ровно на две секунды он серьёзно задумался. Затем покачал головой.</w:t>
      </w:r>
    </w:p>
    <w:p w:rsidR="0015215B" w:rsidRDefault="0015215B" w:rsidP="0015215B">
      <w:pPr>
        <w:pStyle w:val="western"/>
        <w:shd w:val="clear" w:color="auto" w:fill="FFFFFF"/>
        <w:spacing w:before="0" w:after="0"/>
        <w:ind w:firstLine="461"/>
        <w:jc w:val="both"/>
        <w:rPr>
          <w:color w:val="000000"/>
        </w:rPr>
      </w:pPr>
      <w:r>
        <w:t xml:space="preserve">– </w:t>
      </w:r>
      <w:r>
        <w:rPr>
          <w:color w:val="000000"/>
        </w:rPr>
        <w:t xml:space="preserve">Неа. Она </w:t>
      </w:r>
      <w:proofErr w:type="gramStart"/>
      <w:r>
        <w:rPr>
          <w:color w:val="000000"/>
        </w:rPr>
        <w:t>свободна</w:t>
      </w:r>
      <w:proofErr w:type="gramEnd"/>
      <w:r>
        <w:rPr>
          <w:color w:val="000000"/>
        </w:rPr>
        <w:t xml:space="preserve"> выбирать, кого хочет.</w:t>
      </w:r>
    </w:p>
    <w:p w:rsidR="0015215B" w:rsidRDefault="0015215B" w:rsidP="0015215B">
      <w:pPr>
        <w:pStyle w:val="western"/>
        <w:shd w:val="clear" w:color="auto" w:fill="FFFFFF"/>
        <w:spacing w:before="0" w:after="0"/>
        <w:ind w:firstLine="461"/>
        <w:jc w:val="both"/>
      </w:pPr>
      <w:r>
        <w:rPr>
          <w:color w:val="000000"/>
        </w:rPr>
        <w:t>Это было довольно неприятной новостью.</w:t>
      </w:r>
      <w:r>
        <w:rPr>
          <w:rStyle w:val="apple-converted-space"/>
          <w:rFonts w:eastAsia="SimSun"/>
          <w:color w:val="000000"/>
        </w:rPr>
        <w:t xml:space="preserve"> </w:t>
      </w:r>
      <w:r>
        <w:rPr>
          <w:color w:val="000000"/>
        </w:rPr>
        <w:t>Я развернулся и пошёл к себе в комнату, но он позвал меня, заставляя обернуться.</w:t>
      </w:r>
    </w:p>
    <w:p w:rsidR="0015215B" w:rsidRDefault="0015215B" w:rsidP="0015215B">
      <w:pPr>
        <w:pStyle w:val="western"/>
        <w:shd w:val="clear" w:color="auto" w:fill="FFFFFF"/>
        <w:spacing w:before="0" w:after="0"/>
        <w:ind w:firstLine="461"/>
        <w:jc w:val="both"/>
        <w:rPr>
          <w:color w:val="000000"/>
        </w:rPr>
      </w:pPr>
      <w:r>
        <w:t>– Отдашь мне</w:t>
      </w:r>
      <w:r>
        <w:rPr>
          <w:color w:val="000000"/>
        </w:rPr>
        <w:t xml:space="preserve"> теперь диск </w:t>
      </w:r>
      <w:r w:rsidR="004F7C41">
        <w:rPr>
          <w:color w:val="000000"/>
        </w:rPr>
        <w:t>Сьюзан</w:t>
      </w:r>
      <w:r>
        <w:rPr>
          <w:color w:val="000000"/>
        </w:rPr>
        <w:t xml:space="preserve">? </w:t>
      </w:r>
      <w:r>
        <w:t>–</w:t>
      </w:r>
      <w:r>
        <w:rPr>
          <w:color w:val="000000"/>
        </w:rPr>
        <w:t xml:space="preserve"> спросил он, всё ещё забавляясь над нашим разговором, очень меня разочаровавшим.</w:t>
      </w:r>
    </w:p>
    <w:p w:rsidR="0015215B" w:rsidRDefault="0015215B" w:rsidP="0015215B">
      <w:pPr>
        <w:pStyle w:val="western"/>
        <w:shd w:val="clear" w:color="auto" w:fill="FFFFFF"/>
        <w:spacing w:before="0" w:after="0"/>
        <w:ind w:firstLine="461"/>
        <w:jc w:val="both"/>
      </w:pPr>
      <w:r>
        <w:rPr>
          <w:color w:val="000000"/>
        </w:rPr>
        <w:t xml:space="preserve">Как и он, я помолчал две секунды с серьёзным видом, а затем сказал: </w:t>
      </w:r>
    </w:p>
    <w:p w:rsidR="0015215B" w:rsidRDefault="0015215B" w:rsidP="0015215B">
      <w:pPr>
        <w:pStyle w:val="western"/>
        <w:shd w:val="clear" w:color="auto" w:fill="FFFFFF"/>
        <w:spacing w:before="0" w:after="0"/>
        <w:ind w:firstLine="426"/>
        <w:jc w:val="both"/>
        <w:rPr>
          <w:color w:val="000000"/>
        </w:rPr>
      </w:pPr>
      <w:r>
        <w:t xml:space="preserve">– </w:t>
      </w:r>
      <w:r>
        <w:rPr>
          <w:color w:val="000000"/>
        </w:rPr>
        <w:t>Нет,</w:t>
      </w:r>
      <w:r>
        <w:t xml:space="preserve"> –</w:t>
      </w:r>
      <w:r>
        <w:rPr>
          <w:color w:val="000000"/>
        </w:rPr>
        <w:t xml:space="preserve"> и улыбнулся.</w:t>
      </w:r>
      <w:r>
        <w:rPr>
          <w:rStyle w:val="apple-converted-space"/>
          <w:rFonts w:eastAsia="SimSun"/>
          <w:color w:val="000000"/>
        </w:rPr>
        <w:t xml:space="preserve"> </w:t>
      </w:r>
      <w:r>
        <w:t xml:space="preserve">– </w:t>
      </w:r>
      <w:r>
        <w:rPr>
          <w:color w:val="000000"/>
        </w:rPr>
        <w:t>Но я снова увеличу громкость, так чтобы ты и Сью тоже смогли его послушать.</w:t>
      </w:r>
    </w:p>
    <w:p w:rsidR="0015215B" w:rsidRDefault="0015215B" w:rsidP="0015215B">
      <w:pPr>
        <w:pStyle w:val="western"/>
        <w:shd w:val="clear" w:color="auto" w:fill="FFFFFF"/>
        <w:spacing w:before="0" w:after="0"/>
        <w:ind w:firstLine="461"/>
        <w:jc w:val="both"/>
        <w:rPr>
          <w:color w:val="000000"/>
          <w:shd w:val="clear" w:color="auto" w:fill="FFFFFF"/>
        </w:rPr>
      </w:pPr>
      <w:r>
        <w:rPr>
          <w:color w:val="000000"/>
        </w:rPr>
        <w:t>Итан закатил глаза, уже менее насмешливо.</w:t>
      </w:r>
    </w:p>
    <w:p w:rsidR="0015215B" w:rsidRDefault="0015215B" w:rsidP="0015215B">
      <w:pPr>
        <w:pStyle w:val="western"/>
        <w:shd w:val="clear" w:color="auto" w:fill="FFFFFF"/>
        <w:spacing w:before="0" w:after="0"/>
        <w:ind w:firstLine="461"/>
        <w:jc w:val="both"/>
        <w:rPr>
          <w:color w:val="000000"/>
        </w:rPr>
      </w:pPr>
      <w:r>
        <w:rPr>
          <w:color w:val="000000"/>
          <w:shd w:val="clear" w:color="auto" w:fill="FFFFFF"/>
        </w:rPr>
        <w:t>С грохочущей из динамиков музыкой, я вытащил мятную конфету из коробочки, лежащей на столе, и закинул её в рот. Развалился в моём удобном кресле</w:t>
      </w:r>
      <w:r>
        <w:rPr>
          <w:rFonts w:ascii="Calibri" w:hAnsi="Calibri" w:cs="Calibri"/>
          <w:color w:val="000000"/>
          <w:shd w:val="clear" w:color="auto" w:fill="FFFFFF"/>
        </w:rPr>
        <w:t xml:space="preserve"> </w:t>
      </w:r>
      <w:r>
        <w:rPr>
          <w:color w:val="000000"/>
          <w:shd w:val="clear" w:color="auto" w:fill="FFFFFF"/>
        </w:rPr>
        <w:t xml:space="preserve">и открыл учебник по испанскому, чтобы подготовиться к контрольной работе на следующей неделе и неформальному уроку завтра с Лорен. Ну и дела, изучение испанского языка было совсем не то, чем я сейчас хотел заниматься. </w:t>
      </w:r>
      <w:proofErr w:type="gramStart"/>
      <w:r>
        <w:rPr>
          <w:i/>
          <w:iCs/>
          <w:lang w:val="en-US"/>
        </w:rPr>
        <w:t>Estoy</w:t>
      </w:r>
      <w:r>
        <w:rPr>
          <w:i/>
          <w:iCs/>
        </w:rPr>
        <w:t xml:space="preserve"> </w:t>
      </w:r>
      <w:r>
        <w:rPr>
          <w:i/>
          <w:iCs/>
          <w:lang w:val="en-US"/>
        </w:rPr>
        <w:t>aburrido</w:t>
      </w:r>
      <w:r>
        <w:rPr>
          <w:i/>
          <w:iCs/>
        </w:rPr>
        <w:t>.</w:t>
      </w:r>
      <w:proofErr w:type="gramEnd"/>
      <w:r>
        <w:rPr>
          <w:i/>
          <w:iCs/>
        </w:rPr>
        <w:t xml:space="preserve"> </w:t>
      </w:r>
      <w:proofErr w:type="gramStart"/>
      <w:r>
        <w:rPr>
          <w:i/>
          <w:iCs/>
          <w:lang w:val="en-US"/>
        </w:rPr>
        <w:t>Estas</w:t>
      </w:r>
      <w:r>
        <w:rPr>
          <w:i/>
          <w:iCs/>
        </w:rPr>
        <w:t xml:space="preserve"> </w:t>
      </w:r>
      <w:r>
        <w:rPr>
          <w:i/>
          <w:iCs/>
          <w:lang w:val="en-US"/>
        </w:rPr>
        <w:t>aburrido</w:t>
      </w:r>
      <w:r>
        <w:rPr>
          <w:i/>
          <w:iCs/>
        </w:rPr>
        <w:t>.</w:t>
      </w:r>
      <w:proofErr w:type="gramEnd"/>
      <w:r>
        <w:rPr>
          <w:i/>
          <w:iCs/>
        </w:rPr>
        <w:t xml:space="preserve"> </w:t>
      </w:r>
      <w:proofErr w:type="gramStart"/>
      <w:r>
        <w:rPr>
          <w:i/>
          <w:iCs/>
          <w:lang w:val="en-US"/>
        </w:rPr>
        <w:t>Es</w:t>
      </w:r>
      <w:r>
        <w:rPr>
          <w:i/>
          <w:iCs/>
        </w:rPr>
        <w:t xml:space="preserve"> </w:t>
      </w:r>
      <w:r>
        <w:rPr>
          <w:i/>
          <w:iCs/>
          <w:lang w:val="en-US"/>
        </w:rPr>
        <w:t>aburrido</w:t>
      </w:r>
      <w:r>
        <w:rPr>
          <w:rStyle w:val="aa"/>
          <w:i/>
          <w:iCs/>
          <w:lang w:val="en-US"/>
        </w:rPr>
        <w:footnoteReference w:id="4"/>
      </w:r>
      <w:r>
        <w:rPr>
          <w:i/>
          <w:iCs/>
        </w:rPr>
        <w:t>.</w:t>
      </w:r>
      <w:proofErr w:type="gramEnd"/>
      <w:r>
        <w:rPr>
          <w:i/>
          <w:iCs/>
        </w:rPr>
        <w:t xml:space="preserve"> </w:t>
      </w:r>
      <w:r>
        <w:rPr>
          <w:color w:val="000000"/>
          <w:shd w:val="clear" w:color="auto" w:fill="FFFFFF"/>
        </w:rPr>
        <w:t>Вздохнув, я продолжил спрягать про себя, как же это скучно.</w:t>
      </w:r>
      <w:r>
        <w:rPr>
          <w:rStyle w:val="apple-converted-space"/>
          <w:rFonts w:eastAsia="SimSun"/>
          <w:color w:val="000000"/>
          <w:shd w:val="clear" w:color="auto" w:fill="FFFFFF"/>
        </w:rPr>
        <w:t xml:space="preserve"> </w:t>
      </w:r>
      <w:r>
        <w:rPr>
          <w:color w:val="000000"/>
          <w:shd w:val="clear" w:color="auto" w:fill="FFFFFF"/>
        </w:rPr>
        <w:t>Когда я уже неплохо продвинулся вперёд, то проверил, как хромает моё спряжение.</w:t>
      </w:r>
    </w:p>
    <w:p w:rsidR="0015215B" w:rsidRDefault="0015215B" w:rsidP="0015215B">
      <w:pPr>
        <w:pStyle w:val="western"/>
        <w:shd w:val="clear" w:color="auto" w:fill="FFFFFF"/>
        <w:spacing w:before="0" w:after="0"/>
        <w:ind w:firstLine="461"/>
        <w:jc w:val="both"/>
        <w:rPr>
          <w:color w:val="000000"/>
        </w:rPr>
      </w:pPr>
      <w:r>
        <w:rPr>
          <w:color w:val="000000"/>
        </w:rPr>
        <w:t xml:space="preserve">Немного позже раздался громкий хлопок, отвлекая меня от учёбы. Я поднял глаза и совершенно остолбенел. Учебник практически выскользнул из рук. </w:t>
      </w:r>
      <w:r>
        <w:rPr>
          <w:rStyle w:val="apple-converted-space"/>
          <w:rFonts w:eastAsia="SimSun"/>
          <w:color w:val="000000"/>
        </w:rPr>
        <w:t>Это дало мне время прийти в себя</w:t>
      </w:r>
      <w:r>
        <w:rPr>
          <w:color w:val="000000"/>
        </w:rPr>
        <w:t>, затем на моём лице появилась заинтригованная улыбка.</w:t>
      </w:r>
    </w:p>
    <w:p w:rsidR="0015215B" w:rsidRDefault="0015215B" w:rsidP="0015215B">
      <w:pPr>
        <w:pStyle w:val="western"/>
        <w:shd w:val="clear" w:color="auto" w:fill="FFFFFF"/>
        <w:spacing w:before="0" w:after="0"/>
        <w:ind w:firstLine="461"/>
        <w:jc w:val="both"/>
        <w:rPr>
          <w:color w:val="000000"/>
        </w:rPr>
      </w:pPr>
      <w:r>
        <w:rPr>
          <w:color w:val="000000"/>
        </w:rPr>
        <w:t xml:space="preserve">Что, чёрт возьми, </w:t>
      </w:r>
      <w:r w:rsidR="004F7C41">
        <w:rPr>
          <w:color w:val="000000"/>
        </w:rPr>
        <w:t>Сьюзан</w:t>
      </w:r>
      <w:r>
        <w:rPr>
          <w:color w:val="000000"/>
        </w:rPr>
        <w:t xml:space="preserve"> Миллер делала в моей комнате?</w:t>
      </w:r>
    </w:p>
    <w:p w:rsidR="0015215B" w:rsidRDefault="0015215B" w:rsidP="0015215B">
      <w:pPr>
        <w:pStyle w:val="western"/>
        <w:shd w:val="clear" w:color="auto" w:fill="FFFFFF"/>
        <w:spacing w:before="0" w:after="0"/>
        <w:ind w:firstLine="461"/>
        <w:jc w:val="both"/>
      </w:pPr>
      <w:r>
        <w:rPr>
          <w:color w:val="000000"/>
        </w:rPr>
        <w:t>Я даже не мог спросить её, потому что музыка играла слишком громко, но так как она закрыла дверь, я был уверен, что она разыскала меня по какой-то причине. Мои глаза были устремлены на застенчивое лицо Сью, я поднялся с кресла, бросил учебник и пошёл уменьшить громкость. Её взгляд следил за мной, как приклеенный, и был сосредоточен на моей голой груди, что было не так уж плохо.</w:t>
      </w:r>
    </w:p>
    <w:p w:rsidR="0015215B" w:rsidRDefault="0015215B" w:rsidP="0015215B">
      <w:pPr>
        <w:pStyle w:val="western"/>
        <w:shd w:val="clear" w:color="auto" w:fill="FFFFFF"/>
        <w:spacing w:before="0" w:after="0"/>
        <w:ind w:firstLine="461"/>
        <w:jc w:val="both"/>
        <w:rPr>
          <w:color w:val="000000"/>
        </w:rPr>
      </w:pPr>
      <w:r>
        <w:t xml:space="preserve">– </w:t>
      </w:r>
      <w:r w:rsidRPr="007846F4">
        <w:rPr>
          <w:color w:val="000000"/>
        </w:rPr>
        <w:t>Гм, привет,</w:t>
      </w:r>
      <w:r>
        <w:rPr>
          <w:color w:val="000000"/>
        </w:rPr>
        <w:t xml:space="preserve"> </w:t>
      </w:r>
      <w:r>
        <w:t xml:space="preserve">– </w:t>
      </w:r>
      <w:r w:rsidRPr="007846F4">
        <w:rPr>
          <w:color w:val="000000"/>
        </w:rPr>
        <w:t xml:space="preserve">прохрипела она, когда мы </w:t>
      </w:r>
      <w:r>
        <w:rPr>
          <w:color w:val="000000"/>
        </w:rPr>
        <w:t>с</w:t>
      </w:r>
      <w:r w:rsidRPr="007846F4">
        <w:rPr>
          <w:color w:val="000000"/>
        </w:rPr>
        <w:t xml:space="preserve">могли услышать </w:t>
      </w:r>
      <w:r>
        <w:rPr>
          <w:color w:val="000000"/>
        </w:rPr>
        <w:t>друг друга</w:t>
      </w:r>
      <w:r w:rsidRPr="007846F4">
        <w:rPr>
          <w:color w:val="000000"/>
        </w:rPr>
        <w:t>.</w:t>
      </w:r>
    </w:p>
    <w:p w:rsidR="0015215B" w:rsidRDefault="0015215B" w:rsidP="0015215B">
      <w:pPr>
        <w:pStyle w:val="western"/>
        <w:shd w:val="clear" w:color="auto" w:fill="FFFFFF"/>
        <w:spacing w:before="0" w:after="0"/>
        <w:ind w:firstLine="461"/>
        <w:jc w:val="both"/>
      </w:pPr>
      <w:r>
        <w:rPr>
          <w:color w:val="000000"/>
        </w:rPr>
        <w:t>Первое, что я заметил  – это отсутствие очков. Её глаза на самом деле ярко зелёные. Прекрасные.</w:t>
      </w:r>
      <w:r>
        <w:rPr>
          <w:rStyle w:val="apple-converted-space"/>
          <w:rFonts w:eastAsia="SimSun"/>
          <w:color w:val="000000"/>
        </w:rPr>
        <w:t xml:space="preserve"> </w:t>
      </w:r>
      <w:r>
        <w:rPr>
          <w:color w:val="000000"/>
        </w:rPr>
        <w:t>Большие, тёплые и прямо сейчас немного неуверенные.</w:t>
      </w:r>
    </w:p>
    <w:p w:rsidR="0015215B" w:rsidRDefault="0015215B" w:rsidP="0015215B">
      <w:pPr>
        <w:pStyle w:val="western"/>
        <w:shd w:val="clear" w:color="auto" w:fill="FFFFFF"/>
        <w:spacing w:before="0" w:after="0"/>
        <w:ind w:firstLine="461"/>
        <w:jc w:val="both"/>
        <w:rPr>
          <w:color w:val="000000"/>
        </w:rPr>
      </w:pPr>
      <w:r>
        <w:t xml:space="preserve">– Извини, что вломилась в твою комнату... – </w:t>
      </w:r>
      <w:r>
        <w:rPr>
          <w:color w:val="000000"/>
        </w:rPr>
        <w:t xml:space="preserve">она пожала плечами и поморщилась. </w:t>
      </w:r>
      <w:r>
        <w:t>– Типа того</w:t>
      </w:r>
      <w:r>
        <w:rPr>
          <w:color w:val="000000"/>
        </w:rPr>
        <w:t>.</w:t>
      </w:r>
    </w:p>
    <w:p w:rsidR="0015215B" w:rsidRDefault="0015215B" w:rsidP="0015215B">
      <w:pPr>
        <w:pStyle w:val="western"/>
        <w:shd w:val="clear" w:color="auto" w:fill="FFFFFF"/>
        <w:spacing w:before="0" w:after="0"/>
        <w:ind w:firstLine="461"/>
        <w:jc w:val="both"/>
        <w:rPr>
          <w:color w:val="000000"/>
        </w:rPr>
      </w:pPr>
      <w:r>
        <w:rPr>
          <w:color w:val="000000"/>
        </w:rPr>
        <w:t>Я подошёл к ней. Где</w:t>
      </w:r>
      <w:r>
        <w:rPr>
          <w:rStyle w:val="apple-converted-space"/>
          <w:rFonts w:eastAsia="SimSun"/>
          <w:color w:val="000000"/>
        </w:rPr>
        <w:t xml:space="preserve"> </w:t>
      </w:r>
      <w:r>
        <w:rPr>
          <w:color w:val="000000"/>
        </w:rPr>
        <w:t>Итан?</w:t>
      </w:r>
      <w:r>
        <w:rPr>
          <w:rStyle w:val="apple-converted-space"/>
          <w:rFonts w:eastAsia="SimSun"/>
          <w:color w:val="000000"/>
        </w:rPr>
        <w:t xml:space="preserve"> </w:t>
      </w:r>
      <w:r>
        <w:rPr>
          <w:color w:val="000000"/>
        </w:rPr>
        <w:t>Он отправил её за компакт-диском?</w:t>
      </w:r>
    </w:p>
    <w:p w:rsidR="0015215B" w:rsidRDefault="0015215B" w:rsidP="0015215B">
      <w:pPr>
        <w:pStyle w:val="western"/>
        <w:shd w:val="clear" w:color="auto" w:fill="FFFFFF"/>
        <w:spacing w:before="0" w:after="0"/>
        <w:ind w:firstLine="461"/>
        <w:jc w:val="both"/>
        <w:rPr>
          <w:color w:val="000000"/>
        </w:rPr>
      </w:pPr>
      <w:r>
        <w:rPr>
          <w:color w:val="000000"/>
        </w:rPr>
        <w:t>Так как она всё ещё стояла одинокая и растерянная в моей комнате, я уличил момент пробежаться взглядом по её телу. Она всё так же была одета в лимонно-зелёную футболку, как и в школе.</w:t>
      </w:r>
      <w:r>
        <w:rPr>
          <w:rStyle w:val="apple-converted-space"/>
          <w:rFonts w:eastAsia="SimSun"/>
          <w:color w:val="000000"/>
        </w:rPr>
        <w:t xml:space="preserve"> </w:t>
      </w:r>
      <w:r>
        <w:rPr>
          <w:color w:val="000000"/>
        </w:rPr>
        <w:t>Эта тряпка практически ничего не открывала на показ.</w:t>
      </w:r>
      <w:r>
        <w:rPr>
          <w:rStyle w:val="apple-converted-space"/>
          <w:rFonts w:eastAsia="SimSun"/>
          <w:color w:val="000000"/>
        </w:rPr>
        <w:t xml:space="preserve"> </w:t>
      </w:r>
      <w:r>
        <w:rPr>
          <w:color w:val="000000"/>
        </w:rPr>
        <w:t xml:space="preserve">Девушки обычно по возможности старались показать </w:t>
      </w:r>
      <w:proofErr w:type="gramStart"/>
      <w:r>
        <w:rPr>
          <w:color w:val="000000"/>
        </w:rPr>
        <w:t>побольше</w:t>
      </w:r>
      <w:proofErr w:type="gramEnd"/>
      <w:r>
        <w:rPr>
          <w:color w:val="000000"/>
        </w:rPr>
        <w:t xml:space="preserve"> своих изгибов.</w:t>
      </w:r>
      <w:r>
        <w:rPr>
          <w:rStyle w:val="apple-converted-space"/>
          <w:rFonts w:eastAsia="SimSun"/>
          <w:color w:val="000000"/>
        </w:rPr>
        <w:t xml:space="preserve"> </w:t>
      </w:r>
      <w:r>
        <w:rPr>
          <w:color w:val="000000"/>
        </w:rPr>
        <w:t>Сью не показывала ничего.</w:t>
      </w:r>
      <w:r>
        <w:rPr>
          <w:rStyle w:val="apple-converted-space"/>
          <w:rFonts w:eastAsia="SimSun"/>
          <w:color w:val="000000"/>
        </w:rPr>
        <w:t xml:space="preserve"> </w:t>
      </w:r>
      <w:r>
        <w:rPr>
          <w:color w:val="000000"/>
        </w:rPr>
        <w:t>Вообще.</w:t>
      </w:r>
      <w:r>
        <w:rPr>
          <w:rStyle w:val="apple-converted-space"/>
          <w:rFonts w:eastAsia="SimSun"/>
          <w:color w:val="000000"/>
        </w:rPr>
        <w:t xml:space="preserve"> В</w:t>
      </w:r>
      <w:r>
        <w:rPr>
          <w:color w:val="000000"/>
        </w:rPr>
        <w:t xml:space="preserve">орот футболки был широким и свободным, но она носила его так, что </w:t>
      </w:r>
      <w:r>
        <w:rPr>
          <w:color w:val="000000"/>
        </w:rPr>
        <w:lastRenderedPageBreak/>
        <w:t>открывались скорее её обнаженные плечи, чем декольте.</w:t>
      </w:r>
      <w:r>
        <w:rPr>
          <w:rStyle w:val="apple-converted-space"/>
          <w:rFonts w:eastAsia="SimSun"/>
          <w:color w:val="000000"/>
        </w:rPr>
        <w:t xml:space="preserve"> </w:t>
      </w:r>
      <w:r>
        <w:rPr>
          <w:color w:val="000000"/>
        </w:rPr>
        <w:t>Это оставляло много места для фантазии.</w:t>
      </w:r>
      <w:r>
        <w:rPr>
          <w:rStyle w:val="apple-converted-space"/>
          <w:rFonts w:eastAsia="SimSun"/>
          <w:color w:val="000000"/>
        </w:rPr>
        <w:t xml:space="preserve"> </w:t>
      </w:r>
      <w:r>
        <w:rPr>
          <w:color w:val="000000"/>
        </w:rPr>
        <w:t>Странно, как вдруг разыгралось воображение.</w:t>
      </w:r>
    </w:p>
    <w:p w:rsidR="0015215B" w:rsidRDefault="0015215B" w:rsidP="0015215B">
      <w:pPr>
        <w:pStyle w:val="western"/>
        <w:shd w:val="clear" w:color="auto" w:fill="FFFFFF"/>
        <w:spacing w:before="0" w:after="0"/>
        <w:ind w:firstLine="461"/>
        <w:jc w:val="both"/>
      </w:pPr>
      <w:r>
        <w:rPr>
          <w:color w:val="000000"/>
        </w:rPr>
        <w:t>Сделав глубокий вдох и приободрившись, она сказала мне:</w:t>
      </w:r>
    </w:p>
    <w:p w:rsidR="0015215B" w:rsidRDefault="0015215B" w:rsidP="0015215B">
      <w:pPr>
        <w:pStyle w:val="western"/>
        <w:shd w:val="clear" w:color="auto" w:fill="FFFFFF"/>
        <w:spacing w:before="0" w:after="0"/>
        <w:ind w:firstLine="461"/>
        <w:jc w:val="both"/>
        <w:rPr>
          <w:color w:val="000000"/>
          <w:shd w:val="clear" w:color="auto" w:fill="FFFFFF"/>
        </w:rPr>
      </w:pPr>
      <w:r>
        <w:t>– Меня пустила твоя мама</w:t>
      </w:r>
      <w:r>
        <w:rPr>
          <w:color w:val="000000"/>
        </w:rPr>
        <w:t>.</w:t>
      </w:r>
    </w:p>
    <w:p w:rsidR="0015215B" w:rsidRDefault="0015215B" w:rsidP="0015215B">
      <w:pPr>
        <w:pStyle w:val="western"/>
        <w:shd w:val="clear" w:color="auto" w:fill="FFFFFF"/>
        <w:spacing w:before="0" w:after="0"/>
        <w:ind w:firstLine="461"/>
        <w:jc w:val="both"/>
      </w:pPr>
      <w:r>
        <w:rPr>
          <w:color w:val="000000"/>
          <w:shd w:val="clear" w:color="auto" w:fill="FFFFFF"/>
        </w:rPr>
        <w:t>Тогда я понял. Она ещё даже не видела Итана. Она опять столкнулась не с тем близнецом и не поняла этого. Я подавил смешок, когда она объяснила:</w:t>
      </w:r>
    </w:p>
    <w:p w:rsidR="0015215B" w:rsidRDefault="0015215B" w:rsidP="0015215B">
      <w:pPr>
        <w:pStyle w:val="western"/>
        <w:shd w:val="clear" w:color="auto" w:fill="FFFFFF"/>
        <w:spacing w:before="0" w:after="0"/>
        <w:ind w:firstLine="461"/>
        <w:jc w:val="both"/>
        <w:rPr>
          <w:color w:val="000000"/>
        </w:rPr>
      </w:pPr>
      <w:r>
        <w:t>– Она позвала тебя, но из-за шума, который распугал в округе всех кошек и собак, я поняла, что ты не слышишь…</w:t>
      </w:r>
    </w:p>
    <w:p w:rsidR="0015215B" w:rsidRDefault="0015215B" w:rsidP="0015215B">
      <w:pPr>
        <w:pStyle w:val="western"/>
        <w:shd w:val="clear" w:color="auto" w:fill="FFFFFF"/>
        <w:spacing w:before="0" w:after="0"/>
        <w:ind w:firstLine="461"/>
        <w:jc w:val="both"/>
        <w:rPr>
          <w:color w:val="000000"/>
        </w:rPr>
      </w:pPr>
      <w:r>
        <w:rPr>
          <w:color w:val="000000"/>
        </w:rPr>
        <w:t xml:space="preserve">На этот раз, проявив немного милосердия, я накрыл рукой её рот, прежде чем она пожалеет о своих словах. </w:t>
      </w:r>
      <w:r>
        <w:rPr>
          <w:rStyle w:val="apple-converted-space"/>
          <w:rFonts w:eastAsia="SimSun"/>
          <w:color w:val="000000"/>
        </w:rPr>
        <w:t xml:space="preserve">Из клуба ботанов она </w:t>
      </w:r>
      <w:r>
        <w:rPr>
          <w:color w:val="000000"/>
        </w:rPr>
        <w:t>или нет, губы у этой девушки были мягкие, словно сахарная вата.</w:t>
      </w:r>
      <w:r>
        <w:rPr>
          <w:rStyle w:val="apple-converted-space"/>
          <w:rFonts w:eastAsia="SimSun"/>
          <w:color w:val="000000"/>
        </w:rPr>
        <w:t xml:space="preserve"> </w:t>
      </w:r>
      <w:r>
        <w:rPr>
          <w:color w:val="000000"/>
        </w:rPr>
        <w:t>Поднеся указательный палец к своим губам, я дал ей понять, что она сказала уже достаточно.</w:t>
      </w:r>
    </w:p>
    <w:p w:rsidR="0015215B" w:rsidRDefault="0015215B" w:rsidP="0015215B">
      <w:pPr>
        <w:pStyle w:val="western"/>
        <w:shd w:val="clear" w:color="auto" w:fill="FFFFFF"/>
        <w:spacing w:before="0" w:after="0"/>
        <w:ind w:firstLine="461"/>
        <w:jc w:val="both"/>
      </w:pPr>
      <w:r>
        <w:rPr>
          <w:color w:val="000000"/>
        </w:rPr>
        <w:t>Она глубоко вдохнула через нос рядом с моей рукой. Шок в её глазах был очень забавен. Наедине с ней в моей комнате, я просто не мог воспротивиться, чтобы не подразнить её. Я убрал руку от её рта и сказал низким соблазнительным голосом:</w:t>
      </w:r>
    </w:p>
    <w:p w:rsidR="0015215B" w:rsidRDefault="0015215B" w:rsidP="0015215B">
      <w:pPr>
        <w:pStyle w:val="western"/>
        <w:shd w:val="clear" w:color="auto" w:fill="FFFFFF"/>
        <w:spacing w:before="0" w:after="0"/>
        <w:ind w:firstLine="461"/>
        <w:jc w:val="both"/>
        <w:rPr>
          <w:color w:val="000000"/>
        </w:rPr>
      </w:pPr>
      <w:r>
        <w:t>– Не ожидал, что ты так скоро ухватишься за моё предложение...</w:t>
      </w:r>
      <w:r>
        <w:rPr>
          <w:color w:val="000000"/>
        </w:rPr>
        <w:t xml:space="preserve"> </w:t>
      </w:r>
      <w:r>
        <w:t xml:space="preserve">– </w:t>
      </w:r>
      <w:r>
        <w:rPr>
          <w:color w:val="000000"/>
        </w:rPr>
        <w:t xml:space="preserve">Мои губы растянулись в улыбке. </w:t>
      </w:r>
      <w:r>
        <w:t xml:space="preserve">– Особенно после того, как ты безжалостно </w:t>
      </w:r>
      <w:proofErr w:type="gramStart"/>
      <w:r>
        <w:t>отшила</w:t>
      </w:r>
      <w:proofErr w:type="gramEnd"/>
      <w:r>
        <w:t xml:space="preserve"> меня по телефону…</w:t>
      </w:r>
    </w:p>
    <w:p w:rsidR="0015215B" w:rsidRDefault="0015215B" w:rsidP="0015215B">
      <w:pPr>
        <w:pStyle w:val="western"/>
        <w:shd w:val="clear" w:color="auto" w:fill="FFFFFF"/>
        <w:spacing w:before="0" w:after="0"/>
        <w:ind w:firstLine="461"/>
        <w:jc w:val="both"/>
      </w:pPr>
      <w:r>
        <w:rPr>
          <w:color w:val="000000"/>
        </w:rPr>
        <w:t>Сначала она просто посмотрела на меня недоверчиво. Затем застонала:</w:t>
      </w:r>
    </w:p>
    <w:p w:rsidR="0015215B" w:rsidRDefault="0015215B" w:rsidP="0015215B">
      <w:pPr>
        <w:pStyle w:val="western"/>
        <w:shd w:val="clear" w:color="auto" w:fill="FFFFFF"/>
        <w:spacing w:before="0" w:after="0"/>
        <w:ind w:firstLine="461"/>
        <w:jc w:val="both"/>
      </w:pPr>
      <w:r>
        <w:t>– Нееет. Крис</w:t>
      </w:r>
      <w:r>
        <w:rPr>
          <w:color w:val="000000"/>
        </w:rPr>
        <w:t>?</w:t>
      </w:r>
    </w:p>
    <w:p w:rsidR="0015215B" w:rsidRDefault="0015215B" w:rsidP="0015215B">
      <w:pPr>
        <w:pStyle w:val="western"/>
        <w:shd w:val="clear" w:color="auto" w:fill="FFFFFF"/>
        <w:spacing w:before="0" w:after="0"/>
        <w:ind w:firstLine="461"/>
        <w:jc w:val="both"/>
        <w:rPr>
          <w:color w:val="000000"/>
        </w:rPr>
      </w:pPr>
      <w:r>
        <w:t>– Он самый</w:t>
      </w:r>
      <w:r w:rsidRPr="007846F4">
        <w:rPr>
          <w:color w:val="000000"/>
        </w:rPr>
        <w:t>.</w:t>
      </w:r>
    </w:p>
    <w:p w:rsidR="0015215B" w:rsidRDefault="0015215B" w:rsidP="0015215B">
      <w:pPr>
        <w:pStyle w:val="western"/>
        <w:shd w:val="clear" w:color="auto" w:fill="FFFFFF"/>
        <w:spacing w:before="0" w:after="0"/>
        <w:ind w:firstLine="461"/>
        <w:jc w:val="both"/>
      </w:pPr>
      <w:r>
        <w:rPr>
          <w:color w:val="000000"/>
        </w:rPr>
        <w:t xml:space="preserve">Сью сделала шаг назад, чтобы отдалиться от меня, и потребовала с упреком: </w:t>
      </w:r>
    </w:p>
    <w:p w:rsidR="0015215B" w:rsidRDefault="0015215B" w:rsidP="0015215B">
      <w:pPr>
        <w:pStyle w:val="western"/>
        <w:shd w:val="clear" w:color="auto" w:fill="FFFFFF"/>
        <w:spacing w:before="0" w:after="0"/>
        <w:ind w:firstLine="461"/>
        <w:jc w:val="both"/>
        <w:rPr>
          <w:color w:val="000000"/>
        </w:rPr>
      </w:pPr>
      <w:r>
        <w:t>– Почему ты слушаешь мой CD</w:t>
      </w:r>
      <w:r>
        <w:rPr>
          <w:color w:val="000000"/>
        </w:rPr>
        <w:t>?</w:t>
      </w:r>
    </w:p>
    <w:p w:rsidR="0015215B" w:rsidRDefault="0015215B" w:rsidP="0015215B">
      <w:pPr>
        <w:pStyle w:val="western"/>
        <w:shd w:val="clear" w:color="auto" w:fill="FFFFFF"/>
        <w:spacing w:before="0" w:after="0"/>
        <w:ind w:firstLine="461"/>
        <w:jc w:val="both"/>
      </w:pPr>
      <w:r>
        <w:rPr>
          <w:color w:val="000000"/>
        </w:rPr>
        <w:t>О, хороший вопрос.</w:t>
      </w:r>
    </w:p>
    <w:p w:rsidR="0015215B" w:rsidRDefault="0015215B" w:rsidP="0015215B">
      <w:pPr>
        <w:pStyle w:val="western"/>
        <w:shd w:val="clear" w:color="auto" w:fill="FFFFFF"/>
        <w:spacing w:before="0" w:after="0"/>
        <w:ind w:firstLine="461"/>
        <w:jc w:val="both"/>
        <w:rPr>
          <w:color w:val="000000"/>
        </w:rPr>
      </w:pPr>
      <w:r>
        <w:t>– Я бы сказал, да тебе может не понравиться ответ</w:t>
      </w:r>
      <w:r>
        <w:rPr>
          <w:color w:val="000000"/>
        </w:rPr>
        <w:t>.</w:t>
      </w:r>
    </w:p>
    <w:p w:rsidR="0015215B" w:rsidRDefault="0015215B" w:rsidP="0015215B">
      <w:pPr>
        <w:pStyle w:val="western"/>
        <w:shd w:val="clear" w:color="auto" w:fill="FFFFFF"/>
        <w:spacing w:before="0" w:after="0"/>
        <w:ind w:firstLine="461"/>
        <w:jc w:val="both"/>
      </w:pPr>
      <w:r>
        <w:rPr>
          <w:color w:val="000000"/>
        </w:rPr>
        <w:t>Полностью игнорируя мои добрые намерения, она выгнула брови, требуя, чтобы я всё-таки объяснил.</w:t>
      </w:r>
      <w:r>
        <w:rPr>
          <w:rStyle w:val="apple-converted-space"/>
          <w:rFonts w:eastAsia="SimSun"/>
          <w:color w:val="000000"/>
        </w:rPr>
        <w:t xml:space="preserve"> </w:t>
      </w:r>
      <w:r>
        <w:rPr>
          <w:color w:val="000000"/>
        </w:rPr>
        <w:t>Так что я снова сократил расстояние между нами, наклонился и тихо сказал ей на ухо:</w:t>
      </w:r>
    </w:p>
    <w:p w:rsidR="0015215B" w:rsidRDefault="0015215B" w:rsidP="0015215B">
      <w:pPr>
        <w:pStyle w:val="western"/>
        <w:shd w:val="clear" w:color="auto" w:fill="FFFFFF"/>
        <w:spacing w:before="0" w:after="0"/>
        <w:ind w:firstLine="461"/>
        <w:jc w:val="both"/>
        <w:rPr>
          <w:color w:val="000000"/>
        </w:rPr>
      </w:pPr>
      <w:r>
        <w:t>– Потому что ты мне его дала</w:t>
      </w:r>
      <w:r>
        <w:rPr>
          <w:color w:val="000000"/>
        </w:rPr>
        <w:t>.</w:t>
      </w:r>
    </w:p>
    <w:p w:rsidR="0015215B" w:rsidRDefault="0015215B" w:rsidP="0015215B">
      <w:pPr>
        <w:pStyle w:val="western"/>
        <w:shd w:val="clear" w:color="auto" w:fill="FFFFFF"/>
        <w:spacing w:before="0" w:after="0"/>
        <w:ind w:firstLine="461"/>
        <w:jc w:val="both"/>
      </w:pPr>
      <w:r>
        <w:rPr>
          <w:color w:val="000000"/>
        </w:rPr>
        <w:t>Когда она вздохнула с раздражением, её дыхание щекотнуло мою голую грудь.</w:t>
      </w:r>
    </w:p>
    <w:p w:rsidR="0015215B" w:rsidRDefault="0015215B" w:rsidP="0015215B">
      <w:pPr>
        <w:pStyle w:val="western"/>
        <w:shd w:val="clear" w:color="auto" w:fill="FFFFFF"/>
        <w:spacing w:before="0" w:after="0"/>
        <w:ind w:firstLine="461"/>
        <w:jc w:val="both"/>
        <w:rPr>
          <w:color w:val="000000"/>
        </w:rPr>
      </w:pPr>
      <w:r>
        <w:t>– Та же история, что и с номером телефона</w:t>
      </w:r>
      <w:r>
        <w:rPr>
          <w:color w:val="000000"/>
        </w:rPr>
        <w:t xml:space="preserve">, </w:t>
      </w:r>
      <w:r>
        <w:t>–</w:t>
      </w:r>
      <w:r>
        <w:rPr>
          <w:color w:val="000000"/>
        </w:rPr>
        <w:t xml:space="preserve"> прорычала она, подчеркнув каждое слово. </w:t>
      </w:r>
      <w:r>
        <w:t>– Ты должен был передать его Итану. Почему ты этого не сделал</w:t>
      </w:r>
      <w:r>
        <w:rPr>
          <w:color w:val="000000"/>
        </w:rPr>
        <w:t>?</w:t>
      </w:r>
    </w:p>
    <w:p w:rsidR="0015215B" w:rsidRDefault="0015215B" w:rsidP="0015215B">
      <w:pPr>
        <w:pStyle w:val="western"/>
        <w:shd w:val="clear" w:color="auto" w:fill="FFFFFF"/>
        <w:spacing w:before="0" w:after="0"/>
        <w:ind w:firstLine="461"/>
        <w:jc w:val="both"/>
      </w:pPr>
      <w:r>
        <w:rPr>
          <w:color w:val="000000"/>
        </w:rPr>
        <w:t>Ну, раз она так злится и отвергает меня, мне ничего другого не остаётся, как немного понасмехаться над ней. Я намотал на палец прядь её волос, почувствовав какие они мягкие и шелковистые. Это заставило меня подумать о реально странных вещах. О том, чем я никогда раньше не занимался с ботаником.</w:t>
      </w:r>
    </w:p>
    <w:p w:rsidR="0015215B" w:rsidRDefault="0015215B" w:rsidP="0015215B">
      <w:pPr>
        <w:pStyle w:val="western"/>
        <w:shd w:val="clear" w:color="auto" w:fill="FFFFFF"/>
        <w:spacing w:before="0" w:after="0"/>
        <w:ind w:firstLine="461"/>
        <w:jc w:val="both"/>
        <w:rPr>
          <w:color w:val="000000"/>
        </w:rPr>
      </w:pPr>
      <w:r>
        <w:t>– Хотел узнать, какая музыка тебе нравится, так что теперь я знаю, что поставить, когда ты окажешься у меня в постели</w:t>
      </w:r>
      <w:r>
        <w:rPr>
          <w:color w:val="000000"/>
        </w:rPr>
        <w:t>.</w:t>
      </w:r>
    </w:p>
    <w:p w:rsidR="0015215B" w:rsidRDefault="0015215B" w:rsidP="0015215B">
      <w:pPr>
        <w:pStyle w:val="western"/>
        <w:shd w:val="clear" w:color="auto" w:fill="FFFFFF"/>
        <w:spacing w:before="0" w:after="0"/>
        <w:ind w:firstLine="461"/>
        <w:jc w:val="both"/>
      </w:pPr>
      <w:r>
        <w:rPr>
          <w:color w:val="000000"/>
        </w:rPr>
        <w:t>Сью откинула мою руку.</w:t>
      </w:r>
    </w:p>
    <w:p w:rsidR="0015215B" w:rsidRDefault="0015215B" w:rsidP="0015215B">
      <w:pPr>
        <w:pStyle w:val="western"/>
        <w:shd w:val="clear" w:color="auto" w:fill="FFFFFF"/>
        <w:spacing w:before="0" w:after="0"/>
        <w:ind w:firstLine="461"/>
        <w:jc w:val="both"/>
        <w:rPr>
          <w:i/>
          <w:iCs/>
          <w:color w:val="000000"/>
        </w:rPr>
      </w:pPr>
      <w:r>
        <w:t>– На случай, если до тебя еще не дошло, объясняю: у тебя крыша поехала.</w:t>
      </w:r>
    </w:p>
    <w:p w:rsidR="0015215B" w:rsidRDefault="0015215B" w:rsidP="0015215B">
      <w:pPr>
        <w:pStyle w:val="western"/>
        <w:shd w:val="clear" w:color="auto" w:fill="FFFFFF"/>
        <w:spacing w:before="0" w:after="0"/>
        <w:ind w:firstLine="461"/>
        <w:jc w:val="both"/>
      </w:pPr>
      <w:r>
        <w:rPr>
          <w:i/>
          <w:iCs/>
          <w:color w:val="000000"/>
        </w:rPr>
        <w:t xml:space="preserve">Мягко </w:t>
      </w:r>
      <w:r>
        <w:rPr>
          <w:i/>
          <w:color w:val="000000"/>
        </w:rPr>
        <w:t>говоря</w:t>
      </w:r>
      <w:r>
        <w:rPr>
          <w:color w:val="000000"/>
        </w:rPr>
        <w:t xml:space="preserve">, подумал я, пока представлял, как собираюсь заставить замолчать эту девушку горячим поцелуем, какого, конечно, у неё никогда не было </w:t>
      </w:r>
      <w:proofErr w:type="gramStart"/>
      <w:r>
        <w:rPr>
          <w:color w:val="000000"/>
        </w:rPr>
        <w:t>с</w:t>
      </w:r>
      <w:proofErr w:type="gramEnd"/>
      <w:r>
        <w:rPr>
          <w:color w:val="000000"/>
        </w:rPr>
        <w:t xml:space="preserve"> бывшими бойфрендами-ботаниками.</w:t>
      </w:r>
    </w:p>
    <w:p w:rsidR="0015215B" w:rsidRDefault="0015215B" w:rsidP="0015215B">
      <w:pPr>
        <w:pStyle w:val="western"/>
        <w:shd w:val="clear" w:color="auto" w:fill="FFFFFF"/>
        <w:spacing w:before="0" w:after="0"/>
        <w:ind w:firstLine="461"/>
        <w:jc w:val="both"/>
        <w:rPr>
          <w:i/>
          <w:iCs/>
          <w:color w:val="000000"/>
        </w:rPr>
      </w:pPr>
      <w:r>
        <w:t>– А ещё неприлично подкатывать к той, что пришла к твоему брату</w:t>
      </w:r>
      <w:r>
        <w:rPr>
          <w:color w:val="000000"/>
        </w:rPr>
        <w:t>.</w:t>
      </w:r>
    </w:p>
    <w:p w:rsidR="0015215B" w:rsidRDefault="0015215B" w:rsidP="0015215B">
      <w:pPr>
        <w:pStyle w:val="western"/>
        <w:shd w:val="clear" w:color="auto" w:fill="FFFFFF"/>
        <w:spacing w:before="0" w:after="0"/>
        <w:ind w:firstLine="461"/>
        <w:jc w:val="both"/>
      </w:pPr>
      <w:r>
        <w:rPr>
          <w:i/>
          <w:iCs/>
          <w:color w:val="000000"/>
        </w:rPr>
        <w:t xml:space="preserve">Не беспокойся об этом, </w:t>
      </w:r>
      <w:proofErr w:type="gramStart"/>
      <w:r>
        <w:rPr>
          <w:i/>
          <w:iCs/>
          <w:color w:val="000000"/>
        </w:rPr>
        <w:t>сладкая</w:t>
      </w:r>
      <w:proofErr w:type="gramEnd"/>
      <w:r>
        <w:rPr>
          <w:i/>
          <w:iCs/>
          <w:color w:val="000000"/>
        </w:rPr>
        <w:t>. Десять минут назад, он был в полном порядке, считая, что ты можешь встречаться с кем-то ещё.</w:t>
      </w:r>
    </w:p>
    <w:p w:rsidR="0015215B" w:rsidRDefault="0015215B" w:rsidP="0015215B">
      <w:pPr>
        <w:pStyle w:val="western"/>
        <w:shd w:val="clear" w:color="auto" w:fill="FFFFFF"/>
        <w:spacing w:before="0" w:after="0"/>
        <w:ind w:firstLine="461"/>
        <w:jc w:val="both"/>
        <w:rPr>
          <w:color w:val="000000"/>
        </w:rPr>
      </w:pPr>
      <w:r>
        <w:t>– Почему? Ты думаешь, он разозлится</w:t>
      </w:r>
      <w:r>
        <w:rPr>
          <w:color w:val="000000"/>
        </w:rPr>
        <w:t xml:space="preserve">? </w:t>
      </w:r>
      <w:r>
        <w:t>– под</w:t>
      </w:r>
      <w:r>
        <w:rPr>
          <w:color w:val="000000"/>
        </w:rPr>
        <w:t xml:space="preserve">разнил я, ухмыляясь её очевидному и неразделенному интересу к моему брату-близнецу. Мой брат-близнец, чтобы было ясно, возможно </w:t>
      </w:r>
      <w:r>
        <w:rPr>
          <w:i/>
          <w:iCs/>
          <w:color w:val="000000"/>
        </w:rPr>
        <w:t>гей</w:t>
      </w:r>
      <w:r>
        <w:rPr>
          <w:color w:val="000000"/>
        </w:rPr>
        <w:t xml:space="preserve">. </w:t>
      </w:r>
      <w:r>
        <w:t>– Думаешь, он пригласит тебя на свидание</w:t>
      </w:r>
      <w:r>
        <w:rPr>
          <w:color w:val="000000"/>
        </w:rPr>
        <w:t>?</w:t>
      </w:r>
    </w:p>
    <w:p w:rsidR="0015215B" w:rsidRDefault="0015215B" w:rsidP="0015215B">
      <w:pPr>
        <w:pStyle w:val="western"/>
        <w:shd w:val="clear" w:color="auto" w:fill="FFFFFF"/>
        <w:spacing w:before="0" w:after="0"/>
        <w:ind w:firstLine="461"/>
        <w:jc w:val="both"/>
      </w:pPr>
      <w:r>
        <w:rPr>
          <w:color w:val="000000"/>
        </w:rPr>
        <w:t>Впервые в её глазах появилось беспокойство.</w:t>
      </w:r>
    </w:p>
    <w:p w:rsidR="0015215B" w:rsidRDefault="0015215B" w:rsidP="0015215B">
      <w:pPr>
        <w:pStyle w:val="western"/>
        <w:shd w:val="clear" w:color="auto" w:fill="FFFFFF"/>
        <w:spacing w:before="0" w:after="0"/>
        <w:ind w:firstLine="461"/>
        <w:jc w:val="both"/>
        <w:rPr>
          <w:color w:val="000000"/>
        </w:rPr>
      </w:pPr>
      <w:r>
        <w:t>– А ты так не считаешь</w:t>
      </w:r>
      <w:r>
        <w:rPr>
          <w:color w:val="000000"/>
        </w:rPr>
        <w:t>?</w:t>
      </w:r>
    </w:p>
    <w:p w:rsidR="0015215B" w:rsidRDefault="0015215B" w:rsidP="0015215B">
      <w:pPr>
        <w:pStyle w:val="western"/>
        <w:shd w:val="clear" w:color="auto" w:fill="FFFFFF"/>
        <w:spacing w:before="0" w:after="0"/>
        <w:ind w:firstLine="461"/>
        <w:jc w:val="both"/>
        <w:rPr>
          <w:color w:val="000000"/>
        </w:rPr>
      </w:pPr>
      <w:r>
        <w:rPr>
          <w:color w:val="000000"/>
        </w:rPr>
        <w:lastRenderedPageBreak/>
        <w:t>Сложно сказать, но я в этом сильно сомневался.</w:t>
      </w:r>
      <w:r>
        <w:rPr>
          <w:rStyle w:val="apple-converted-space"/>
          <w:rFonts w:eastAsia="SimSun"/>
          <w:color w:val="000000"/>
        </w:rPr>
        <w:t xml:space="preserve"> Но </w:t>
      </w:r>
      <w:r>
        <w:rPr>
          <w:color w:val="000000"/>
        </w:rPr>
        <w:t>не мог сказать ей это прямо в лицо.</w:t>
      </w:r>
      <w:r>
        <w:rPr>
          <w:rStyle w:val="apple-converted-space"/>
          <w:rFonts w:eastAsia="SimSun"/>
          <w:color w:val="000000"/>
        </w:rPr>
        <w:t xml:space="preserve"> </w:t>
      </w:r>
      <w:r>
        <w:rPr>
          <w:color w:val="000000"/>
        </w:rPr>
        <w:t>Это должен сделать Итан.</w:t>
      </w:r>
      <w:r>
        <w:rPr>
          <w:rStyle w:val="apple-converted-space"/>
          <w:rFonts w:eastAsia="SimSun"/>
          <w:color w:val="000000"/>
        </w:rPr>
        <w:t xml:space="preserve"> </w:t>
      </w:r>
      <w:r>
        <w:rPr>
          <w:color w:val="000000"/>
        </w:rPr>
        <w:t xml:space="preserve">Я не собирался </w:t>
      </w:r>
      <w:r>
        <w:rPr>
          <w:i/>
          <w:color w:val="000000"/>
        </w:rPr>
        <w:t xml:space="preserve">ничего </w:t>
      </w:r>
      <w:r>
        <w:rPr>
          <w:color w:val="000000"/>
        </w:rPr>
        <w:t>за него делать.</w:t>
      </w:r>
      <w:r>
        <w:rPr>
          <w:rStyle w:val="apple-converted-space"/>
          <w:rFonts w:eastAsia="SimSun"/>
          <w:color w:val="000000"/>
        </w:rPr>
        <w:t xml:space="preserve"> </w:t>
      </w:r>
      <w:proofErr w:type="gramStart"/>
      <w:r>
        <w:rPr>
          <w:rStyle w:val="apple-converted-space"/>
          <w:rFonts w:eastAsia="SimSun"/>
          <w:color w:val="000000"/>
        </w:rPr>
        <w:t>Иначе</w:t>
      </w:r>
      <w:proofErr w:type="gramEnd"/>
      <w:r>
        <w:rPr>
          <w:rStyle w:val="apple-converted-space"/>
          <w:rFonts w:eastAsia="SimSun"/>
          <w:color w:val="000000"/>
        </w:rPr>
        <w:t xml:space="preserve"> какой </w:t>
      </w:r>
      <w:r>
        <w:rPr>
          <w:color w:val="000000"/>
        </w:rPr>
        <w:t>я брат?</w:t>
      </w:r>
    </w:p>
    <w:p w:rsidR="0015215B" w:rsidRDefault="0015215B" w:rsidP="0015215B">
      <w:pPr>
        <w:pStyle w:val="western"/>
        <w:shd w:val="clear" w:color="auto" w:fill="FFFFFF"/>
        <w:spacing w:before="0" w:after="0"/>
        <w:ind w:firstLine="461"/>
        <w:jc w:val="both"/>
      </w:pPr>
      <w:r>
        <w:rPr>
          <w:color w:val="000000"/>
        </w:rPr>
        <w:t>Придумывая безобидное отступление, я погладил подбородок большим и указательным пальцами.</w:t>
      </w:r>
    </w:p>
    <w:p w:rsidR="0015215B" w:rsidRDefault="0015215B" w:rsidP="0015215B">
      <w:pPr>
        <w:pStyle w:val="western"/>
        <w:shd w:val="clear" w:color="auto" w:fill="FFFFFF"/>
        <w:spacing w:before="0" w:after="0"/>
        <w:ind w:firstLine="461"/>
        <w:jc w:val="both"/>
        <w:rPr>
          <w:color w:val="000000"/>
        </w:rPr>
      </w:pPr>
      <w:r>
        <w:t>– Честно говоря, думаю, я немного понаблюдаю и посмеюсь над вами</w:t>
      </w:r>
      <w:r>
        <w:rPr>
          <w:color w:val="000000"/>
        </w:rPr>
        <w:t xml:space="preserve">. </w:t>
      </w:r>
      <w:r>
        <w:t xml:space="preserve">– </w:t>
      </w:r>
      <w:r w:rsidR="003E488C">
        <w:rPr>
          <w:color w:val="000000"/>
        </w:rPr>
        <w:t>Это должно быть довольно интересным</w:t>
      </w:r>
      <w:r>
        <w:rPr>
          <w:color w:val="000000"/>
        </w:rPr>
        <w:t xml:space="preserve"> зрелище</w:t>
      </w:r>
      <w:r w:rsidR="003E488C">
        <w:rPr>
          <w:color w:val="000000"/>
        </w:rPr>
        <w:t>м</w:t>
      </w:r>
      <w:r>
        <w:rPr>
          <w:color w:val="000000"/>
        </w:rPr>
        <w:t>. Я подмигнул ей, взял за плечи и повернул её лицом к закрытой двери. Джентльмен во мне даже наклонился вперёд и открыл для неё дверь.</w:t>
      </w:r>
    </w:p>
    <w:p w:rsidR="0015215B" w:rsidRDefault="0015215B" w:rsidP="0015215B">
      <w:pPr>
        <w:pStyle w:val="western"/>
        <w:shd w:val="clear" w:color="auto" w:fill="FFFFFF"/>
        <w:spacing w:before="0" w:after="0"/>
        <w:ind w:firstLine="461"/>
        <w:jc w:val="both"/>
        <w:rPr>
          <w:color w:val="000000"/>
        </w:rPr>
      </w:pPr>
      <w:r>
        <w:rPr>
          <w:color w:val="000000"/>
        </w:rPr>
        <w:t>Сью позволила мне вывести её из комнаты и сделать пять шагов по коридору к двери Итана. Я открыл и эту дверь для неё, потому что считал, что она слишком потрясена, чтобы справиться</w:t>
      </w:r>
      <w:r w:rsidR="003E488C">
        <w:rPr>
          <w:color w:val="000000"/>
        </w:rPr>
        <w:t xml:space="preserve"> с этим делом</w:t>
      </w:r>
      <w:r>
        <w:rPr>
          <w:color w:val="000000"/>
        </w:rPr>
        <w:t xml:space="preserve"> самостоятельно.</w:t>
      </w:r>
    </w:p>
    <w:p w:rsidR="0015215B" w:rsidRDefault="0015215B" w:rsidP="0015215B">
      <w:pPr>
        <w:pStyle w:val="western"/>
        <w:shd w:val="clear" w:color="auto" w:fill="FFFFFF"/>
        <w:spacing w:before="0" w:after="0"/>
        <w:ind w:firstLine="461"/>
        <w:jc w:val="both"/>
      </w:pPr>
      <w:r>
        <w:rPr>
          <w:color w:val="000000"/>
        </w:rPr>
        <w:t xml:space="preserve">Итан, развалившись на кровати, играл </w:t>
      </w:r>
      <w:proofErr w:type="gramStart"/>
      <w:r>
        <w:rPr>
          <w:color w:val="000000"/>
        </w:rPr>
        <w:t>в</w:t>
      </w:r>
      <w:proofErr w:type="gramEnd"/>
      <w:r>
        <w:rPr>
          <w:color w:val="000000"/>
        </w:rPr>
        <w:t xml:space="preserve"> ФИФА. Когда я мягко подтолкнул нашу гостью к нему в комнату, он посмотрел и легко улыбнулся. Судя по отсутствию волнения,  они действительно были только друзьями.</w:t>
      </w:r>
    </w:p>
    <w:p w:rsidR="0015215B" w:rsidRDefault="0015215B" w:rsidP="0015215B">
      <w:pPr>
        <w:pStyle w:val="western"/>
        <w:shd w:val="clear" w:color="auto" w:fill="FFFFFF"/>
        <w:spacing w:before="0" w:after="0"/>
        <w:ind w:firstLine="461"/>
        <w:jc w:val="both"/>
        <w:rPr>
          <w:color w:val="000000"/>
        </w:rPr>
      </w:pPr>
      <w:r>
        <w:t>– К тебе посетитель</w:t>
      </w:r>
      <w:r w:rsidRPr="007846F4">
        <w:rPr>
          <w:color w:val="000000"/>
        </w:rPr>
        <w:t>,</w:t>
      </w:r>
      <w:r>
        <w:rPr>
          <w:color w:val="000000"/>
        </w:rPr>
        <w:t xml:space="preserve"> </w:t>
      </w:r>
      <w:r>
        <w:t>–</w:t>
      </w:r>
      <w:r w:rsidRPr="007846F4">
        <w:rPr>
          <w:color w:val="000000"/>
        </w:rPr>
        <w:t xml:space="preserve"> сказал</w:t>
      </w:r>
      <w:r>
        <w:rPr>
          <w:color w:val="000000"/>
        </w:rPr>
        <w:t xml:space="preserve"> я</w:t>
      </w:r>
      <w:r w:rsidR="00562727">
        <w:rPr>
          <w:color w:val="000000"/>
        </w:rPr>
        <w:t xml:space="preserve"> ему</w:t>
      </w:r>
      <w:r w:rsidRPr="007846F4">
        <w:rPr>
          <w:color w:val="000000"/>
        </w:rPr>
        <w:t xml:space="preserve"> и оставил Сьюз</w:t>
      </w:r>
      <w:r>
        <w:rPr>
          <w:color w:val="000000"/>
        </w:rPr>
        <w:t>а</w:t>
      </w:r>
      <w:r w:rsidRPr="007846F4">
        <w:rPr>
          <w:color w:val="000000"/>
        </w:rPr>
        <w:t>н е</w:t>
      </w:r>
      <w:r>
        <w:rPr>
          <w:color w:val="000000"/>
        </w:rPr>
        <w:t>ё</w:t>
      </w:r>
      <w:r w:rsidRPr="007846F4">
        <w:rPr>
          <w:color w:val="000000"/>
        </w:rPr>
        <w:t xml:space="preserve"> судьбе.</w:t>
      </w:r>
      <w:r>
        <w:rPr>
          <w:color w:val="000000"/>
        </w:rPr>
        <w:t xml:space="preserve"> О, это должно было стать беспрецедентным шоу. Когда я отступил, меня сотряс приступ смеха, и Сьюзан захлопнула за мной дверь.</w:t>
      </w:r>
    </w:p>
    <w:p w:rsidR="0015215B" w:rsidRDefault="0015215B" w:rsidP="0015215B">
      <w:pPr>
        <w:pStyle w:val="western"/>
        <w:shd w:val="clear" w:color="auto" w:fill="FFFFFF"/>
        <w:spacing w:before="0" w:after="0"/>
        <w:ind w:firstLine="461"/>
        <w:jc w:val="both"/>
        <w:rPr>
          <w:color w:val="000000"/>
        </w:rPr>
      </w:pPr>
      <w:r>
        <w:rPr>
          <w:color w:val="000000"/>
        </w:rPr>
        <w:t>Вернувшись в свою комнату, я добавил громкости музыки, так что</w:t>
      </w:r>
      <w:r w:rsidR="00CF4F2A">
        <w:rPr>
          <w:color w:val="000000"/>
        </w:rPr>
        <w:t>бы</w:t>
      </w:r>
      <w:r>
        <w:rPr>
          <w:color w:val="000000"/>
        </w:rPr>
        <w:t xml:space="preserve"> они оба могли слушать её со мной, и взял учебник </w:t>
      </w:r>
      <w:proofErr w:type="gramStart"/>
      <w:r>
        <w:rPr>
          <w:color w:val="000000"/>
        </w:rPr>
        <w:t>испанского</w:t>
      </w:r>
      <w:proofErr w:type="gramEnd"/>
      <w:r>
        <w:rPr>
          <w:color w:val="000000"/>
        </w:rPr>
        <w:t>.</w:t>
      </w:r>
      <w:r>
        <w:rPr>
          <w:rStyle w:val="apple-converted-space"/>
          <w:rFonts w:eastAsia="SimSun"/>
          <w:color w:val="000000"/>
        </w:rPr>
        <w:t xml:space="preserve"> </w:t>
      </w:r>
      <w:r>
        <w:rPr>
          <w:color w:val="000000"/>
        </w:rPr>
        <w:t>Трудно сказать, как долго я был погружен в учёбу, но в какой-то момент мой желудок начал бунтовать от голода.</w:t>
      </w:r>
    </w:p>
    <w:p w:rsidR="0015215B" w:rsidRDefault="0015215B" w:rsidP="0015215B">
      <w:pPr>
        <w:pStyle w:val="western"/>
        <w:shd w:val="clear" w:color="auto" w:fill="FFFFFF"/>
        <w:spacing w:before="0" w:after="0"/>
        <w:ind w:firstLine="461"/>
        <w:jc w:val="both"/>
      </w:pPr>
      <w:r>
        <w:rPr>
          <w:color w:val="000000"/>
        </w:rPr>
        <w:t>На кухне</w:t>
      </w:r>
      <w:r>
        <w:rPr>
          <w:rStyle w:val="apple-converted-space"/>
          <w:rFonts w:eastAsia="SimSun"/>
          <w:color w:val="000000"/>
        </w:rPr>
        <w:t xml:space="preserve"> </w:t>
      </w:r>
      <w:r>
        <w:rPr>
          <w:color w:val="000000"/>
        </w:rPr>
        <w:t>рядом с номерами экстренных служб было также меню Луиз Пицца и двадцать долларов от мамы.</w:t>
      </w:r>
      <w:r>
        <w:rPr>
          <w:rStyle w:val="apple-converted-space"/>
          <w:rFonts w:eastAsia="SimSun"/>
          <w:color w:val="000000"/>
        </w:rPr>
        <w:t xml:space="preserve"> </w:t>
      </w:r>
      <w:r>
        <w:rPr>
          <w:color w:val="000000"/>
        </w:rPr>
        <w:t xml:space="preserve">Прежде, чем позвонить и сделать заказ, я пошёл спросить Итана, </w:t>
      </w:r>
      <w:proofErr w:type="gramStart"/>
      <w:r>
        <w:rPr>
          <w:color w:val="000000"/>
        </w:rPr>
        <w:t>какую</w:t>
      </w:r>
      <w:proofErr w:type="gramEnd"/>
      <w:r>
        <w:rPr>
          <w:color w:val="000000"/>
        </w:rPr>
        <w:t xml:space="preserve"> он хочет.</w:t>
      </w:r>
      <w:r>
        <w:rPr>
          <w:rStyle w:val="apple-converted-space"/>
          <w:rFonts w:eastAsia="SimSun"/>
          <w:color w:val="000000"/>
        </w:rPr>
        <w:t xml:space="preserve"> Перед дверью</w:t>
      </w:r>
      <w:r>
        <w:rPr>
          <w:color w:val="000000"/>
        </w:rPr>
        <w:t xml:space="preserve"> я остановился.</w:t>
      </w:r>
      <w:r>
        <w:rPr>
          <w:rStyle w:val="apple-converted-space"/>
          <w:rFonts w:eastAsia="SimSun"/>
          <w:color w:val="000000"/>
        </w:rPr>
        <w:t xml:space="preserve"> Б</w:t>
      </w:r>
      <w:r>
        <w:rPr>
          <w:color w:val="000000"/>
        </w:rPr>
        <w:t>ыло тихо, и</w:t>
      </w:r>
      <w:r>
        <w:rPr>
          <w:rStyle w:val="apple-converted-space"/>
          <w:rFonts w:eastAsia="SimSun"/>
          <w:color w:val="000000"/>
        </w:rPr>
        <w:t xml:space="preserve"> </w:t>
      </w:r>
      <w:r>
        <w:rPr>
          <w:color w:val="000000"/>
        </w:rPr>
        <w:t>Сью, вероятно, ушла домой.</w:t>
      </w:r>
      <w:r>
        <w:rPr>
          <w:rStyle w:val="apple-converted-space"/>
          <w:rFonts w:eastAsia="SimSun"/>
          <w:color w:val="000000"/>
        </w:rPr>
        <w:t xml:space="preserve"> </w:t>
      </w:r>
      <w:r>
        <w:rPr>
          <w:color w:val="000000"/>
        </w:rPr>
        <w:t>Прежде чем войти, я быстро постучал в дверь.</w:t>
      </w:r>
      <w:r>
        <w:rPr>
          <w:rStyle w:val="apple-converted-space"/>
          <w:rFonts w:eastAsia="SimSun"/>
          <w:color w:val="000000"/>
        </w:rPr>
        <w:t xml:space="preserve"> </w:t>
      </w:r>
    </w:p>
    <w:p w:rsidR="0015215B" w:rsidRDefault="0015215B" w:rsidP="0015215B">
      <w:pPr>
        <w:pStyle w:val="western"/>
        <w:shd w:val="clear" w:color="auto" w:fill="FFFFFF"/>
        <w:spacing w:before="0" w:after="0"/>
        <w:ind w:firstLine="461"/>
        <w:jc w:val="both"/>
        <w:rPr>
          <w:color w:val="000000"/>
        </w:rPr>
      </w:pPr>
      <w:r>
        <w:t xml:space="preserve">– Эй, </w:t>
      </w:r>
      <w:proofErr w:type="gramStart"/>
      <w:r>
        <w:t>Ит</w:t>
      </w:r>
      <w:proofErr w:type="gramEnd"/>
      <w:r>
        <w:t>,</w:t>
      </w:r>
      <w:r>
        <w:rPr>
          <w:color w:val="000000"/>
        </w:rPr>
        <w:t xml:space="preserve"> </w:t>
      </w:r>
      <w:r>
        <w:t>Я собираюсь заказать пиццу… –</w:t>
      </w:r>
      <w:r>
        <w:rPr>
          <w:color w:val="000000"/>
        </w:rPr>
        <w:t xml:space="preserve"> Моё сердце ёкнуло, и я остановился в центре комнаты.</w:t>
      </w:r>
    </w:p>
    <w:p w:rsidR="0015215B" w:rsidRDefault="0015215B" w:rsidP="0015215B">
      <w:pPr>
        <w:pStyle w:val="western"/>
        <w:shd w:val="clear" w:color="auto" w:fill="FFFFFF"/>
        <w:spacing w:before="0" w:after="0"/>
        <w:ind w:firstLine="461"/>
        <w:jc w:val="both"/>
      </w:pPr>
      <w:r>
        <w:rPr>
          <w:color w:val="000000"/>
        </w:rPr>
        <w:t xml:space="preserve">Сью находилась в ловушке под Итаном на его кровати, её ноги лежали под углом, их лица были в дюйме друг от друга. Он собирался поцеловать её. </w:t>
      </w:r>
      <w:r>
        <w:rPr>
          <w:i/>
          <w:color w:val="000000"/>
        </w:rPr>
        <w:t>П</w:t>
      </w:r>
      <w:r>
        <w:rPr>
          <w:i/>
          <w:iCs/>
          <w:color w:val="000000"/>
        </w:rPr>
        <w:t xml:space="preserve">оцеловать </w:t>
      </w:r>
      <w:r>
        <w:rPr>
          <w:rStyle w:val="apple-converted-space"/>
          <w:rFonts w:eastAsia="SimSun"/>
          <w:color w:val="000000"/>
        </w:rPr>
        <w:t xml:space="preserve">фрикнутую </w:t>
      </w:r>
      <w:r w:rsidR="004F7C41">
        <w:rPr>
          <w:color w:val="000000"/>
        </w:rPr>
        <w:t>Сьюзан</w:t>
      </w:r>
      <w:r>
        <w:rPr>
          <w:color w:val="000000"/>
        </w:rPr>
        <w:t xml:space="preserve"> Миллер!</w:t>
      </w:r>
    </w:p>
    <w:p w:rsidR="0015215B" w:rsidRDefault="0015215B" w:rsidP="0015215B">
      <w:pPr>
        <w:pStyle w:val="western"/>
        <w:shd w:val="clear" w:color="auto" w:fill="FFFFFF"/>
        <w:spacing w:before="0" w:after="0"/>
        <w:ind w:firstLine="461"/>
        <w:jc w:val="both"/>
        <w:rPr>
          <w:color w:val="000000"/>
        </w:rPr>
      </w:pPr>
      <w:r>
        <w:t>– Да ладно</w:t>
      </w:r>
      <w:r w:rsidRPr="007846F4">
        <w:rPr>
          <w:color w:val="000000"/>
        </w:rPr>
        <w:t>!</w:t>
      </w:r>
      <w:r>
        <w:t xml:space="preserve"> –</w:t>
      </w:r>
      <w:r w:rsidRPr="007846F4">
        <w:rPr>
          <w:color w:val="000000"/>
        </w:rPr>
        <w:t xml:space="preserve"> Ч</w:t>
      </w:r>
      <w:r>
        <w:rPr>
          <w:color w:val="000000"/>
        </w:rPr>
        <w:t>ё</w:t>
      </w:r>
      <w:r w:rsidRPr="007846F4">
        <w:rPr>
          <w:color w:val="000000"/>
        </w:rPr>
        <w:t>рт, слишком поздно.</w:t>
      </w:r>
      <w:r>
        <w:rPr>
          <w:color w:val="000000"/>
        </w:rPr>
        <w:t xml:space="preserve"> </w:t>
      </w:r>
      <w:r>
        <w:rPr>
          <w:rStyle w:val="apple-converted-space"/>
          <w:rFonts w:eastAsia="SimSun"/>
          <w:color w:val="000000"/>
        </w:rPr>
        <w:t>Эта с</w:t>
      </w:r>
      <w:r>
        <w:rPr>
          <w:color w:val="000000"/>
        </w:rPr>
        <w:t>цена явно выбила из меня все чувства. Мое горло стало сухим, и всё, что я мог сейчас сделать, так это смотреть на них с открытым ртом.</w:t>
      </w:r>
    </w:p>
    <w:p w:rsidR="0015215B" w:rsidRDefault="0015215B" w:rsidP="0015215B">
      <w:pPr>
        <w:pStyle w:val="western"/>
        <w:shd w:val="clear" w:color="auto" w:fill="FFFFFF"/>
        <w:spacing w:before="0" w:after="0"/>
        <w:ind w:firstLine="461"/>
        <w:jc w:val="both"/>
        <w:rPr>
          <w:color w:val="000000"/>
        </w:rPr>
      </w:pPr>
      <w:r>
        <w:rPr>
          <w:color w:val="000000"/>
        </w:rPr>
        <w:t>Побледневшие от шока, они поднялись. Что бы ни происходило в этой комнате, я фактически испортил это.</w:t>
      </w:r>
    </w:p>
    <w:p w:rsidR="0015215B" w:rsidRDefault="0015215B" w:rsidP="0015215B">
      <w:pPr>
        <w:pStyle w:val="western"/>
        <w:shd w:val="clear" w:color="auto" w:fill="FFFFFF"/>
        <w:spacing w:before="0" w:after="0"/>
        <w:ind w:firstLine="461"/>
        <w:jc w:val="both"/>
      </w:pPr>
      <w:r>
        <w:rPr>
          <w:color w:val="000000"/>
        </w:rPr>
        <w:t xml:space="preserve">Когда мой взгляд встретился </w:t>
      </w:r>
      <w:proofErr w:type="gramStart"/>
      <w:r>
        <w:rPr>
          <w:color w:val="000000"/>
        </w:rPr>
        <w:t>со</w:t>
      </w:r>
      <w:proofErr w:type="gramEnd"/>
      <w:r>
        <w:rPr>
          <w:color w:val="000000"/>
        </w:rPr>
        <w:t xml:space="preserve"> взглядом </w:t>
      </w:r>
      <w:r w:rsidR="004F7C41">
        <w:rPr>
          <w:color w:val="000000"/>
        </w:rPr>
        <w:t>Сьюзан</w:t>
      </w:r>
      <w:r>
        <w:rPr>
          <w:color w:val="000000"/>
        </w:rPr>
        <w:t>, я увидел горячий упрек в её глазах и почувствовал лёгкий укол в груди.</w:t>
      </w:r>
    </w:p>
    <w:p w:rsidR="0015215B" w:rsidRDefault="0015215B" w:rsidP="0015215B">
      <w:pPr>
        <w:pStyle w:val="western"/>
        <w:shd w:val="clear" w:color="auto" w:fill="FFFFFF"/>
        <w:spacing w:before="0" w:after="0"/>
        <w:ind w:firstLine="461"/>
        <w:jc w:val="both"/>
      </w:pPr>
      <w:r>
        <w:t>– Мне очень жаль, я не знал, что ты всё ещё здесь</w:t>
      </w:r>
      <w:r>
        <w:rPr>
          <w:color w:val="000000"/>
        </w:rPr>
        <w:t>,</w:t>
      </w:r>
      <w:r>
        <w:t xml:space="preserve"> – </w:t>
      </w:r>
      <w:r>
        <w:rPr>
          <w:color w:val="000000"/>
        </w:rPr>
        <w:t>извинился я необыкновенно дрожащим для меня голосом. Чтобы сохранить хоть немного достоинства, я развернулся и зашагал обратно на кухню, не сказав ни слова.</w:t>
      </w:r>
    </w:p>
    <w:p w:rsidR="0015215B" w:rsidRDefault="0015215B" w:rsidP="0015215B">
      <w:pPr>
        <w:pStyle w:val="western"/>
        <w:shd w:val="clear" w:color="auto" w:fill="FFFFFF"/>
        <w:spacing w:before="0" w:after="0"/>
        <w:ind w:firstLine="461"/>
        <w:jc w:val="both"/>
        <w:rPr>
          <w:i/>
          <w:iCs/>
          <w:color w:val="000000"/>
        </w:rPr>
      </w:pPr>
      <w:r>
        <w:t>– Пицца была бы кстати</w:t>
      </w:r>
      <w:r>
        <w:rPr>
          <w:color w:val="000000"/>
        </w:rPr>
        <w:t>,</w:t>
      </w:r>
      <w:r>
        <w:t xml:space="preserve"> – </w:t>
      </w:r>
      <w:r>
        <w:rPr>
          <w:color w:val="000000"/>
        </w:rPr>
        <w:t xml:space="preserve">послышался мне вслед голос Итана. Возможно, это была его попытка </w:t>
      </w:r>
      <w:proofErr w:type="gramStart"/>
      <w:r>
        <w:rPr>
          <w:color w:val="000000"/>
        </w:rPr>
        <w:t>спасти неловкую ситуацию</w:t>
      </w:r>
      <w:proofErr w:type="gramEnd"/>
      <w:r>
        <w:rPr>
          <w:color w:val="000000"/>
        </w:rPr>
        <w:t>.</w:t>
      </w:r>
    </w:p>
    <w:p w:rsidR="0015215B" w:rsidRDefault="0015215B" w:rsidP="0015215B">
      <w:pPr>
        <w:pStyle w:val="western"/>
        <w:shd w:val="clear" w:color="auto" w:fill="FFFFFF"/>
        <w:spacing w:before="0" w:after="0"/>
        <w:ind w:firstLine="461"/>
        <w:jc w:val="both"/>
        <w:rPr>
          <w:color w:val="000000"/>
        </w:rPr>
      </w:pPr>
      <w:r>
        <w:rPr>
          <w:i/>
          <w:iCs/>
          <w:color w:val="000000"/>
        </w:rPr>
        <w:t xml:space="preserve">Гах! </w:t>
      </w:r>
      <w:r>
        <w:rPr>
          <w:color w:val="000000"/>
        </w:rPr>
        <w:t>Я потер руками лицо, потрясённое от вида их, лежавших на его постели. Теперь я довольно хорошо представлял, как неловко было маме, когда она застала меня с Лорен пару месяцев назад.</w:t>
      </w:r>
    </w:p>
    <w:p w:rsidR="0015215B" w:rsidRDefault="0015215B" w:rsidP="0015215B">
      <w:pPr>
        <w:pStyle w:val="western"/>
        <w:shd w:val="clear" w:color="auto" w:fill="FFFFFF"/>
        <w:spacing w:before="0" w:after="0"/>
        <w:ind w:firstLine="461"/>
        <w:jc w:val="both"/>
      </w:pPr>
      <w:r>
        <w:rPr>
          <w:color w:val="000000"/>
        </w:rPr>
        <w:t xml:space="preserve">Когда я набирал номер пиццерии, прислонившись к столешнице, кто-то прошёл мимо кухни, привлекая моё внимание. Это была </w:t>
      </w:r>
      <w:r w:rsidR="004F7C41">
        <w:rPr>
          <w:color w:val="000000"/>
        </w:rPr>
        <w:t>Сьюзан</w:t>
      </w:r>
      <w:r>
        <w:rPr>
          <w:color w:val="000000"/>
        </w:rPr>
        <w:t xml:space="preserve">, спешившая </w:t>
      </w:r>
      <w:proofErr w:type="gramStart"/>
      <w:r>
        <w:rPr>
          <w:color w:val="000000"/>
        </w:rPr>
        <w:t>ко</w:t>
      </w:r>
      <w:proofErr w:type="gramEnd"/>
      <w:r>
        <w:rPr>
          <w:color w:val="000000"/>
        </w:rPr>
        <w:t xml:space="preserve"> входной двери, а Итан шёл следом и ныл: </w:t>
      </w:r>
    </w:p>
    <w:p w:rsidR="0015215B" w:rsidRDefault="0015215B" w:rsidP="0015215B">
      <w:pPr>
        <w:pStyle w:val="western"/>
        <w:shd w:val="clear" w:color="auto" w:fill="FFFFFF"/>
        <w:spacing w:before="0" w:after="0"/>
        <w:ind w:firstLine="461"/>
        <w:jc w:val="both"/>
      </w:pPr>
      <w:r>
        <w:t>– Послушай, если это из-за того что…</w:t>
      </w:r>
    </w:p>
    <w:p w:rsidR="0015215B" w:rsidRDefault="0015215B" w:rsidP="0015215B">
      <w:pPr>
        <w:pStyle w:val="western"/>
        <w:shd w:val="clear" w:color="auto" w:fill="FFFFFF"/>
        <w:spacing w:before="0" w:after="0"/>
        <w:ind w:firstLine="461"/>
        <w:jc w:val="both"/>
        <w:rPr>
          <w:color w:val="000000"/>
          <w:shd w:val="clear" w:color="auto" w:fill="FFFFFF"/>
        </w:rPr>
      </w:pPr>
      <w:r>
        <w:t>– Нет, не из-за того</w:t>
      </w:r>
      <w:r w:rsidRPr="007846F4">
        <w:rPr>
          <w:color w:val="000000"/>
        </w:rPr>
        <w:t>,</w:t>
      </w:r>
      <w:r>
        <w:rPr>
          <w:color w:val="000000"/>
        </w:rPr>
        <w:t xml:space="preserve"> </w:t>
      </w:r>
      <w:r w:rsidRPr="007846F4">
        <w:rPr>
          <w:color w:val="000000"/>
        </w:rPr>
        <w:t xml:space="preserve"> </w:t>
      </w:r>
      <w:r>
        <w:t xml:space="preserve">– </w:t>
      </w:r>
      <w:r w:rsidRPr="007846F4">
        <w:rPr>
          <w:color w:val="000000"/>
        </w:rPr>
        <w:t xml:space="preserve">прервала </w:t>
      </w:r>
      <w:r>
        <w:rPr>
          <w:color w:val="000000"/>
        </w:rPr>
        <w:t xml:space="preserve">она </w:t>
      </w:r>
      <w:r w:rsidRPr="007846F4">
        <w:rPr>
          <w:color w:val="000000"/>
        </w:rPr>
        <w:t>его.</w:t>
      </w:r>
    </w:p>
    <w:p w:rsidR="0015215B" w:rsidRDefault="0015215B" w:rsidP="0015215B">
      <w:pPr>
        <w:pStyle w:val="western"/>
        <w:shd w:val="clear" w:color="auto" w:fill="FFFFFF"/>
        <w:spacing w:before="0" w:after="0"/>
        <w:ind w:firstLine="461"/>
        <w:jc w:val="both"/>
      </w:pPr>
      <w:r>
        <w:rPr>
          <w:color w:val="000000"/>
          <w:shd w:val="clear" w:color="auto" w:fill="FFFFFF"/>
        </w:rPr>
        <w:t xml:space="preserve">Если бы </w:t>
      </w:r>
      <w:r>
        <w:rPr>
          <w:rStyle w:val="apple-converted-space"/>
          <w:rFonts w:eastAsia="SimSun"/>
          <w:color w:val="000000"/>
          <w:shd w:val="clear" w:color="auto" w:fill="FFFFFF"/>
        </w:rPr>
        <w:t xml:space="preserve">они </w:t>
      </w:r>
      <w:r>
        <w:rPr>
          <w:color w:val="000000"/>
          <w:shd w:val="clear" w:color="auto" w:fill="FFFFFF"/>
        </w:rPr>
        <w:t>начали драться через десять секунд, я оставил бы их в покое? Я не пошёл в зал, чтобы посмотреть, но я ничего не мог поделать с тем, что их разговор хорошо был слыш</w:t>
      </w:r>
      <w:r w:rsidR="00295892">
        <w:rPr>
          <w:color w:val="000000"/>
          <w:shd w:val="clear" w:color="auto" w:fill="FFFFFF"/>
        </w:rPr>
        <w:t>е</w:t>
      </w:r>
      <w:r>
        <w:rPr>
          <w:color w:val="000000"/>
          <w:shd w:val="clear" w:color="auto" w:fill="FFFFFF"/>
        </w:rPr>
        <w:t>н на кухне.</w:t>
      </w:r>
    </w:p>
    <w:p w:rsidR="0015215B" w:rsidRDefault="0015215B" w:rsidP="0015215B">
      <w:pPr>
        <w:pStyle w:val="western"/>
        <w:shd w:val="clear" w:color="auto" w:fill="FFFFFF"/>
        <w:spacing w:before="0" w:after="0"/>
        <w:ind w:firstLine="461"/>
        <w:jc w:val="both"/>
        <w:rPr>
          <w:color w:val="000000"/>
        </w:rPr>
      </w:pPr>
      <w:r>
        <w:lastRenderedPageBreak/>
        <w:t>– Маме нужна машина</w:t>
      </w:r>
      <w:r>
        <w:rPr>
          <w:color w:val="000000"/>
        </w:rPr>
        <w:t>,</w:t>
      </w:r>
      <w:r>
        <w:t xml:space="preserve"> – </w:t>
      </w:r>
      <w:r>
        <w:rPr>
          <w:color w:val="000000"/>
        </w:rPr>
        <w:t xml:space="preserve">объяснила Сью, </w:t>
      </w:r>
      <w:r>
        <w:t>– и у меня около трёх минут, чтобы вернуть её домой</w:t>
      </w:r>
      <w:r>
        <w:rPr>
          <w:color w:val="000000"/>
        </w:rPr>
        <w:t>.</w:t>
      </w:r>
    </w:p>
    <w:p w:rsidR="0015215B" w:rsidRDefault="0015215B" w:rsidP="0015215B">
      <w:pPr>
        <w:pStyle w:val="western"/>
        <w:shd w:val="clear" w:color="auto" w:fill="FFFFFF"/>
        <w:spacing w:before="0" w:after="0"/>
        <w:ind w:firstLine="461"/>
        <w:jc w:val="both"/>
        <w:rPr>
          <w:color w:val="000000"/>
        </w:rPr>
      </w:pPr>
      <w:r>
        <w:rPr>
          <w:color w:val="000000"/>
        </w:rPr>
        <w:t>Ах, учитывая, новый бит информации, она на самом деле должна быть рада, что я прервал их. В противном случае, возможно, у неё была бы проблема.</w:t>
      </w:r>
    </w:p>
    <w:p w:rsidR="0015215B" w:rsidRDefault="0015215B" w:rsidP="0015215B">
      <w:pPr>
        <w:pStyle w:val="western"/>
        <w:shd w:val="clear" w:color="auto" w:fill="FFFFFF"/>
        <w:spacing w:before="0" w:after="0"/>
        <w:ind w:firstLine="461"/>
        <w:jc w:val="both"/>
      </w:pPr>
      <w:r>
        <w:rPr>
          <w:color w:val="000000"/>
        </w:rPr>
        <w:t>Когда нерешительное «О» от Итана долетело до меня, мне действительно стало жаль его.</w:t>
      </w:r>
    </w:p>
    <w:p w:rsidR="0015215B" w:rsidRDefault="0015215B" w:rsidP="0015215B">
      <w:pPr>
        <w:pStyle w:val="western"/>
        <w:shd w:val="clear" w:color="auto" w:fill="FFFFFF"/>
        <w:spacing w:before="0" w:after="0"/>
        <w:ind w:firstLine="461"/>
        <w:jc w:val="both"/>
        <w:rPr>
          <w:color w:val="000000"/>
        </w:rPr>
      </w:pPr>
      <w:r>
        <w:t>– Эй, было здорово. Стоит повторить ещё раз</w:t>
      </w:r>
      <w:r>
        <w:rPr>
          <w:color w:val="000000"/>
        </w:rPr>
        <w:t xml:space="preserve">, </w:t>
      </w:r>
      <w:r>
        <w:t xml:space="preserve">– </w:t>
      </w:r>
      <w:r>
        <w:rPr>
          <w:color w:val="000000"/>
        </w:rPr>
        <w:t xml:space="preserve">предложила </w:t>
      </w:r>
      <w:r w:rsidR="004F7C41">
        <w:rPr>
          <w:color w:val="000000"/>
        </w:rPr>
        <w:t>Сьюзан</w:t>
      </w:r>
      <w:r>
        <w:rPr>
          <w:color w:val="000000"/>
        </w:rPr>
        <w:t xml:space="preserve">, но затем у неё появилось лёгкое заикание. </w:t>
      </w:r>
      <w:r>
        <w:t>– Я имею в виду... Я..</w:t>
      </w:r>
      <w:r>
        <w:rPr>
          <w:color w:val="000000"/>
        </w:rPr>
        <w:t>.</w:t>
      </w:r>
    </w:p>
    <w:p w:rsidR="0015215B" w:rsidRDefault="0015215B" w:rsidP="0015215B">
      <w:pPr>
        <w:pStyle w:val="western"/>
        <w:shd w:val="clear" w:color="auto" w:fill="FFFFFF"/>
        <w:spacing w:before="0" w:after="0"/>
        <w:ind w:firstLine="461"/>
        <w:jc w:val="both"/>
      </w:pPr>
      <w:proofErr w:type="gramStart"/>
      <w:r>
        <w:rPr>
          <w:color w:val="000000"/>
        </w:rPr>
        <w:t>Ух</w:t>
      </w:r>
      <w:proofErr w:type="gramEnd"/>
      <w:r>
        <w:rPr>
          <w:color w:val="000000"/>
        </w:rPr>
        <w:t xml:space="preserve"> ты, что это было? Теперь я просто обязан выглянуть в зал и посмотреть, что там происходит. </w:t>
      </w:r>
      <w:r>
        <w:rPr>
          <w:rStyle w:val="apple-converted-space"/>
          <w:rFonts w:eastAsia="SimSun"/>
          <w:color w:val="000000"/>
        </w:rPr>
        <w:t>Её спина была развёрнута к входной двери</w:t>
      </w:r>
      <w:r>
        <w:rPr>
          <w:color w:val="000000"/>
        </w:rPr>
        <w:t xml:space="preserve">, </w:t>
      </w:r>
      <w:r w:rsidR="004F7C41">
        <w:rPr>
          <w:color w:val="000000"/>
        </w:rPr>
        <w:t>Сьюзан</w:t>
      </w:r>
      <w:r>
        <w:rPr>
          <w:color w:val="000000"/>
        </w:rPr>
        <w:t xml:space="preserve"> заметила меня через плечо Итана, но кроме неодобрительного хмурого взгляда, испортившего её лоб, она решила проигнорировать меня, и сказала Итану: </w:t>
      </w:r>
    </w:p>
    <w:p w:rsidR="0015215B" w:rsidRDefault="0015215B" w:rsidP="0015215B">
      <w:pPr>
        <w:pStyle w:val="western"/>
        <w:shd w:val="clear" w:color="auto" w:fill="FFFFFF"/>
        <w:spacing w:before="0" w:after="0"/>
        <w:ind w:firstLine="461"/>
        <w:jc w:val="both"/>
        <w:rPr>
          <w:color w:val="000000"/>
        </w:rPr>
      </w:pPr>
      <w:r>
        <w:t>– Ах, чёрт, думаю, увидимся</w:t>
      </w:r>
      <w:r>
        <w:rPr>
          <w:color w:val="000000"/>
        </w:rPr>
        <w:t>.</w:t>
      </w:r>
      <w:r>
        <w:t xml:space="preserve"> –</w:t>
      </w:r>
      <w:r>
        <w:rPr>
          <w:color w:val="000000"/>
        </w:rPr>
        <w:t xml:space="preserve"> Она развернулась и открыла дверь, но Итан не позволил ей уйти. Он взял её за запястье. Хороший мальчик. Я бы сделал то же самое. Он собирается поцеловать её на прощание?</w:t>
      </w:r>
    </w:p>
    <w:p w:rsidR="0015215B" w:rsidRDefault="0015215B" w:rsidP="0015215B">
      <w:pPr>
        <w:pStyle w:val="western"/>
        <w:shd w:val="clear" w:color="auto" w:fill="FFFFFF"/>
        <w:spacing w:before="0" w:after="0"/>
        <w:ind w:firstLine="461"/>
        <w:jc w:val="both"/>
      </w:pPr>
      <w:r>
        <w:rPr>
          <w:color w:val="000000"/>
        </w:rPr>
        <w:t>Нет, он не стал её целовать. Вместо этого он сказал ей с надеждой в голосе:</w:t>
      </w:r>
    </w:p>
    <w:p w:rsidR="0015215B" w:rsidRDefault="0015215B" w:rsidP="0015215B">
      <w:pPr>
        <w:pStyle w:val="western"/>
        <w:shd w:val="clear" w:color="auto" w:fill="FFFFFF"/>
        <w:spacing w:before="0" w:after="0"/>
        <w:ind w:firstLine="461"/>
        <w:jc w:val="both"/>
        <w:rPr>
          <w:color w:val="000000"/>
        </w:rPr>
      </w:pPr>
      <w:r>
        <w:t>– Было очень приятно, Сьюзан. Придёшь завтра</w:t>
      </w:r>
      <w:r>
        <w:rPr>
          <w:color w:val="000000"/>
        </w:rPr>
        <w:t xml:space="preserve">? </w:t>
      </w:r>
      <w:r>
        <w:t xml:space="preserve">Или </w:t>
      </w:r>
      <w:proofErr w:type="gramStart"/>
      <w:r>
        <w:t>пойдём</w:t>
      </w:r>
      <w:proofErr w:type="gramEnd"/>
      <w:r>
        <w:t xml:space="preserve"> выпьем лимонад, о чём договаривались</w:t>
      </w:r>
      <w:r>
        <w:rPr>
          <w:color w:val="000000"/>
        </w:rPr>
        <w:t>.</w:t>
      </w:r>
    </w:p>
    <w:p w:rsidR="0015215B" w:rsidRDefault="0015215B" w:rsidP="0015215B">
      <w:pPr>
        <w:pStyle w:val="western"/>
        <w:shd w:val="clear" w:color="auto" w:fill="FFFFFF"/>
        <w:spacing w:before="0" w:after="0"/>
        <w:ind w:firstLine="461"/>
        <w:jc w:val="both"/>
      </w:pPr>
      <w:r>
        <w:rPr>
          <w:color w:val="000000"/>
        </w:rPr>
        <w:t>Это просто позор, я не мог видеть реакцию Сью, потому что она стояла, скрывшись за открытой входной дверью, но она сказала Итану:</w:t>
      </w:r>
    </w:p>
    <w:p w:rsidR="0015215B" w:rsidRDefault="0015215B" w:rsidP="0015215B">
      <w:pPr>
        <w:pStyle w:val="western"/>
        <w:shd w:val="clear" w:color="auto" w:fill="FFFFFF"/>
        <w:spacing w:before="0" w:after="0"/>
        <w:ind w:firstLine="461"/>
        <w:jc w:val="both"/>
        <w:rPr>
          <w:color w:val="000000"/>
        </w:rPr>
      </w:pPr>
      <w:r>
        <w:t>– Хорошо. Позвони мне после занятий</w:t>
      </w:r>
      <w:r>
        <w:rPr>
          <w:color w:val="000000"/>
        </w:rPr>
        <w:t xml:space="preserve">. </w:t>
      </w:r>
      <w:r>
        <w:t xml:space="preserve">– </w:t>
      </w:r>
      <w:r>
        <w:rPr>
          <w:color w:val="000000"/>
        </w:rPr>
        <w:t xml:space="preserve">Затем она выглянула из-за двери и уставилась на меня хмурым взглядом. </w:t>
      </w:r>
      <w:r>
        <w:t xml:space="preserve">– Дай ему мой номер, </w:t>
      </w:r>
      <w:proofErr w:type="gramStart"/>
      <w:r>
        <w:t>придурок</w:t>
      </w:r>
      <w:proofErr w:type="gramEnd"/>
      <w:r>
        <w:rPr>
          <w:color w:val="000000"/>
        </w:rPr>
        <w:t>!</w:t>
      </w:r>
    </w:p>
    <w:p w:rsidR="0015215B" w:rsidRDefault="0015215B" w:rsidP="0015215B">
      <w:pPr>
        <w:pStyle w:val="western"/>
        <w:shd w:val="clear" w:color="auto" w:fill="FFFFFF"/>
        <w:spacing w:before="0" w:after="0"/>
        <w:ind w:firstLine="461"/>
        <w:jc w:val="both"/>
        <w:rPr>
          <w:color w:val="000000"/>
        </w:rPr>
      </w:pPr>
      <w:r>
        <w:rPr>
          <w:color w:val="000000"/>
        </w:rPr>
        <w:t>Сглотнув, я кивнул, и она ушла.</w:t>
      </w:r>
    </w:p>
    <w:p w:rsidR="0015215B" w:rsidRDefault="0015215B" w:rsidP="0015215B">
      <w:pPr>
        <w:pStyle w:val="western"/>
        <w:shd w:val="clear" w:color="auto" w:fill="FFFFFF"/>
        <w:spacing w:before="0" w:after="0"/>
        <w:ind w:firstLine="461"/>
        <w:jc w:val="both"/>
      </w:pPr>
      <w:r>
        <w:rPr>
          <w:color w:val="000000"/>
        </w:rPr>
        <w:t>Когда Итан поплелся по коридору, я вышел из кухни и загородил ему дорогу.</w:t>
      </w:r>
    </w:p>
    <w:p w:rsidR="0015215B" w:rsidRDefault="0015215B" w:rsidP="0015215B">
      <w:pPr>
        <w:pStyle w:val="western"/>
        <w:shd w:val="clear" w:color="auto" w:fill="FFFFFF"/>
        <w:spacing w:before="0" w:after="0"/>
        <w:ind w:firstLine="461"/>
        <w:jc w:val="both"/>
      </w:pPr>
      <w:r>
        <w:t xml:space="preserve">– </w:t>
      </w:r>
      <w:r>
        <w:rPr>
          <w:color w:val="000000"/>
        </w:rPr>
        <w:t>Эй, парень, мне очень жаль.</w:t>
      </w:r>
    </w:p>
    <w:p w:rsidR="0015215B" w:rsidRDefault="0015215B" w:rsidP="0015215B">
      <w:pPr>
        <w:pStyle w:val="western"/>
        <w:shd w:val="clear" w:color="auto" w:fill="FFFFFF"/>
        <w:spacing w:before="0" w:after="0"/>
        <w:ind w:firstLine="461"/>
        <w:jc w:val="both"/>
      </w:pPr>
      <w:r>
        <w:t xml:space="preserve">– </w:t>
      </w:r>
      <w:r w:rsidRPr="007846F4">
        <w:rPr>
          <w:color w:val="000000"/>
        </w:rPr>
        <w:t>Да, верно.</w:t>
      </w:r>
      <w:r>
        <w:t xml:space="preserve"> –</w:t>
      </w:r>
      <w:r w:rsidRPr="007846F4">
        <w:rPr>
          <w:color w:val="000000"/>
        </w:rPr>
        <w:t xml:space="preserve"> Он закатил глаза.</w:t>
      </w:r>
      <w:r>
        <w:rPr>
          <w:color w:val="000000"/>
        </w:rPr>
        <w:t xml:space="preserve"> И тут же пожал плечами. </w:t>
      </w:r>
      <w:r>
        <w:t xml:space="preserve">– </w:t>
      </w:r>
      <w:r>
        <w:rPr>
          <w:color w:val="000000"/>
        </w:rPr>
        <w:t>Может быть, в следующий раз ты дождёшься, пока я тебя не приглашу.</w:t>
      </w:r>
    </w:p>
    <w:p w:rsidR="0015215B" w:rsidRDefault="0015215B" w:rsidP="0015215B">
      <w:pPr>
        <w:pStyle w:val="western"/>
        <w:shd w:val="clear" w:color="auto" w:fill="FFFFFF"/>
        <w:spacing w:before="0" w:after="0"/>
        <w:ind w:firstLine="461"/>
        <w:jc w:val="both"/>
        <w:rPr>
          <w:color w:val="000000"/>
        </w:rPr>
      </w:pPr>
      <w:r>
        <w:t xml:space="preserve">– </w:t>
      </w:r>
      <w:r w:rsidRPr="007846F4">
        <w:rPr>
          <w:color w:val="000000"/>
        </w:rPr>
        <w:t>Я думал, что она уже</w:t>
      </w:r>
      <w:r>
        <w:rPr>
          <w:color w:val="000000"/>
        </w:rPr>
        <w:t xml:space="preserve"> ушла</w:t>
      </w:r>
      <w:r w:rsidRPr="007846F4">
        <w:rPr>
          <w:color w:val="000000"/>
        </w:rPr>
        <w:t>,</w:t>
      </w:r>
      <w:r>
        <w:t xml:space="preserve"> –</w:t>
      </w:r>
      <w:r w:rsidRPr="007846F4">
        <w:rPr>
          <w:color w:val="000000"/>
        </w:rPr>
        <w:t xml:space="preserve"> бросился </w:t>
      </w:r>
      <w:r>
        <w:rPr>
          <w:color w:val="000000"/>
        </w:rPr>
        <w:t xml:space="preserve">я </w:t>
      </w:r>
      <w:r w:rsidRPr="007846F4">
        <w:rPr>
          <w:color w:val="000000"/>
        </w:rPr>
        <w:t>объяснять.</w:t>
      </w:r>
      <w:r>
        <w:rPr>
          <w:color w:val="000000"/>
        </w:rPr>
        <w:t xml:space="preserve"> </w:t>
      </w:r>
      <w:r>
        <w:t>– У тебя в</w:t>
      </w:r>
      <w:r>
        <w:rPr>
          <w:color w:val="000000"/>
        </w:rPr>
        <w:t xml:space="preserve"> комнате б</w:t>
      </w:r>
      <w:r>
        <w:t>ыло так тихо</w:t>
      </w:r>
      <w:r>
        <w:rPr>
          <w:color w:val="000000"/>
        </w:rPr>
        <w:t>.</w:t>
      </w:r>
    </w:p>
    <w:p w:rsidR="0015215B" w:rsidRDefault="0015215B" w:rsidP="0015215B">
      <w:pPr>
        <w:pStyle w:val="western"/>
        <w:shd w:val="clear" w:color="auto" w:fill="FFFFFF"/>
        <w:spacing w:before="0" w:after="0"/>
        <w:ind w:firstLine="461"/>
        <w:jc w:val="both"/>
      </w:pPr>
      <w:r>
        <w:rPr>
          <w:color w:val="000000"/>
        </w:rPr>
        <w:t>Теперь он засмеялся.</w:t>
      </w:r>
    </w:p>
    <w:p w:rsidR="0015215B" w:rsidRDefault="0015215B" w:rsidP="0015215B">
      <w:pPr>
        <w:pStyle w:val="western"/>
        <w:shd w:val="clear" w:color="auto" w:fill="FFFFFF"/>
        <w:spacing w:before="0" w:after="0"/>
        <w:ind w:firstLine="461"/>
        <w:jc w:val="both"/>
        <w:rPr>
          <w:color w:val="000000"/>
        </w:rPr>
      </w:pPr>
      <w:r>
        <w:t xml:space="preserve">– </w:t>
      </w:r>
      <w:r>
        <w:rPr>
          <w:color w:val="000000"/>
        </w:rPr>
        <w:t>Угадай, почему!</w:t>
      </w:r>
    </w:p>
    <w:p w:rsidR="0015215B" w:rsidRDefault="0015215B" w:rsidP="0015215B">
      <w:pPr>
        <w:pStyle w:val="western"/>
        <w:shd w:val="clear" w:color="auto" w:fill="FFFFFF"/>
        <w:spacing w:before="0" w:after="0"/>
        <w:ind w:firstLine="461"/>
        <w:jc w:val="both"/>
      </w:pPr>
      <w:r>
        <w:rPr>
          <w:color w:val="000000"/>
        </w:rPr>
        <w:t xml:space="preserve">Дерьмо, я был таким идиотом. С гримасой я застонал: </w:t>
      </w:r>
    </w:p>
    <w:p w:rsidR="0015215B" w:rsidRDefault="0015215B" w:rsidP="0015215B">
      <w:pPr>
        <w:pStyle w:val="western"/>
        <w:shd w:val="clear" w:color="auto" w:fill="FFFFFF"/>
        <w:spacing w:before="0" w:after="0"/>
        <w:ind w:firstLine="461"/>
        <w:jc w:val="both"/>
        <w:rPr>
          <w:color w:val="000000"/>
        </w:rPr>
      </w:pPr>
      <w:r>
        <w:t xml:space="preserve">– </w:t>
      </w:r>
      <w:r>
        <w:rPr>
          <w:color w:val="000000"/>
        </w:rPr>
        <w:t>Я обещаю, больше такого не случится.</w:t>
      </w:r>
    </w:p>
    <w:p w:rsidR="0015215B" w:rsidRDefault="0015215B" w:rsidP="0015215B">
      <w:pPr>
        <w:pStyle w:val="western"/>
        <w:shd w:val="clear" w:color="auto" w:fill="FFFFFF"/>
        <w:spacing w:before="0" w:after="0"/>
        <w:ind w:firstLine="461"/>
        <w:jc w:val="both"/>
      </w:pPr>
      <w:r>
        <w:rPr>
          <w:color w:val="000000"/>
        </w:rPr>
        <w:t>Итан похлопал меня по плечу, улыбнулся и прошел мимо.</w:t>
      </w:r>
    </w:p>
    <w:p w:rsidR="0015215B" w:rsidRDefault="0015215B" w:rsidP="0015215B">
      <w:pPr>
        <w:pStyle w:val="western"/>
        <w:shd w:val="clear" w:color="auto" w:fill="FFFFFF"/>
        <w:spacing w:before="0" w:after="0"/>
        <w:ind w:firstLine="461"/>
        <w:jc w:val="both"/>
        <w:rPr>
          <w:color w:val="000000"/>
        </w:rPr>
      </w:pPr>
      <w:r>
        <w:t xml:space="preserve">– </w:t>
      </w:r>
      <w:r>
        <w:rPr>
          <w:color w:val="000000"/>
        </w:rPr>
        <w:t>Не беспокойся. Я предполагаю, что будут и другие возможности.</w:t>
      </w:r>
    </w:p>
    <w:p w:rsidR="0015215B" w:rsidRDefault="0015215B" w:rsidP="0001327E">
      <w:pPr>
        <w:pStyle w:val="western"/>
        <w:shd w:val="clear" w:color="auto" w:fill="FFFFFF"/>
        <w:spacing w:before="0" w:after="0"/>
        <w:ind w:firstLine="461"/>
        <w:jc w:val="both"/>
        <w:rPr>
          <w:color w:val="000000"/>
        </w:rPr>
      </w:pPr>
      <w:r>
        <w:rPr>
          <w:color w:val="000000"/>
        </w:rPr>
        <w:t>Чтобы поцеловать её?</w:t>
      </w:r>
      <w:r w:rsidRPr="0015215B">
        <w:rPr>
          <w:rStyle w:val="apple-converted-space"/>
          <w:rFonts w:eastAsia="SimSun"/>
          <w:color w:val="000000"/>
        </w:rPr>
        <w:t xml:space="preserve"> </w:t>
      </w:r>
      <w:r>
        <w:rPr>
          <w:color w:val="000000"/>
        </w:rPr>
        <w:t>Два часа назад он заверял меня, что он не заинтересован в этой девушке.</w:t>
      </w:r>
      <w:r w:rsidRPr="0015215B">
        <w:rPr>
          <w:rStyle w:val="apple-converted-space"/>
          <w:rFonts w:eastAsia="SimSun"/>
          <w:color w:val="000000"/>
        </w:rPr>
        <w:t xml:space="preserve"> </w:t>
      </w:r>
      <w:r>
        <w:rPr>
          <w:i/>
          <w:iCs/>
          <w:color w:val="000000"/>
        </w:rPr>
        <w:t>Просто друзья</w:t>
      </w:r>
      <w:r w:rsidR="0001327E">
        <w:rPr>
          <w:i/>
          <w:iCs/>
          <w:color w:val="000000"/>
        </w:rPr>
        <w:t xml:space="preserve"> </w:t>
      </w:r>
      <w:r w:rsidR="0001327E">
        <w:rPr>
          <w:color w:val="000000"/>
        </w:rPr>
        <w:t>–</w:t>
      </w:r>
      <w:r>
        <w:rPr>
          <w:color w:val="000000"/>
        </w:rPr>
        <w:t xml:space="preserve"> это его слова.</w:t>
      </w:r>
      <w:r w:rsidRPr="0015215B">
        <w:rPr>
          <w:rStyle w:val="apple-converted-space"/>
          <w:rFonts w:eastAsia="SimSun"/>
          <w:color w:val="000000"/>
        </w:rPr>
        <w:t xml:space="preserve"> </w:t>
      </w:r>
      <w:r>
        <w:rPr>
          <w:color w:val="000000"/>
        </w:rPr>
        <w:t>Что заставило его передумать?</w:t>
      </w:r>
      <w:r w:rsidRPr="0015215B">
        <w:rPr>
          <w:rStyle w:val="apple-converted-space"/>
          <w:rFonts w:eastAsia="SimSun"/>
          <w:color w:val="000000"/>
        </w:rPr>
        <w:t xml:space="preserve"> </w:t>
      </w:r>
      <w:r>
        <w:rPr>
          <w:color w:val="000000"/>
        </w:rPr>
        <w:t>Опять же, когда я вломился к ним, на его постели было много попкорна, и его губы ещё не были на её губах.</w:t>
      </w:r>
      <w:r w:rsidRPr="0015215B">
        <w:rPr>
          <w:rStyle w:val="apple-converted-space"/>
          <w:rFonts w:eastAsia="SimSun"/>
          <w:color w:val="000000"/>
        </w:rPr>
        <w:t xml:space="preserve"> </w:t>
      </w:r>
      <w:r>
        <w:rPr>
          <w:color w:val="000000"/>
        </w:rPr>
        <w:t>Что делать, если я всё неправильно понял?</w:t>
      </w:r>
    </w:p>
    <w:p w:rsidR="0015215B" w:rsidRDefault="0015215B" w:rsidP="0015215B">
      <w:pPr>
        <w:pStyle w:val="western"/>
        <w:shd w:val="clear" w:color="auto" w:fill="FFFFFF"/>
        <w:spacing w:before="0" w:after="0"/>
        <w:ind w:firstLine="461"/>
        <w:jc w:val="both"/>
      </w:pPr>
      <w:r>
        <w:rPr>
          <w:color w:val="000000"/>
        </w:rPr>
        <w:t xml:space="preserve">Я развернулся и выпалил: </w:t>
      </w:r>
    </w:p>
    <w:p w:rsidR="0015215B" w:rsidRDefault="0015215B" w:rsidP="0015215B">
      <w:pPr>
        <w:pStyle w:val="western"/>
        <w:shd w:val="clear" w:color="auto" w:fill="FFFFFF"/>
        <w:spacing w:before="0" w:after="0"/>
        <w:ind w:firstLine="461"/>
        <w:jc w:val="both"/>
        <w:rPr>
          <w:color w:val="000000"/>
        </w:rPr>
      </w:pPr>
      <w:r>
        <w:t>– Т</w:t>
      </w:r>
      <w:r>
        <w:rPr>
          <w:color w:val="000000"/>
        </w:rPr>
        <w:t>ы её поцеловал?</w:t>
      </w:r>
    </w:p>
    <w:p w:rsidR="0015215B" w:rsidRDefault="0015215B" w:rsidP="0015215B">
      <w:pPr>
        <w:pStyle w:val="western"/>
        <w:shd w:val="clear" w:color="auto" w:fill="FFFFFF"/>
        <w:spacing w:before="0" w:after="0"/>
        <w:ind w:firstLine="461"/>
        <w:jc w:val="both"/>
      </w:pPr>
      <w:r>
        <w:rPr>
          <w:color w:val="000000"/>
        </w:rPr>
        <w:t>Ответ моего брата был невозмутимым.</w:t>
      </w:r>
    </w:p>
    <w:p w:rsidR="0015215B" w:rsidRDefault="0015215B" w:rsidP="0015215B">
      <w:pPr>
        <w:pStyle w:val="western"/>
        <w:shd w:val="clear" w:color="auto" w:fill="FFFFFF"/>
        <w:spacing w:before="0" w:after="0"/>
        <w:ind w:firstLine="461"/>
        <w:jc w:val="both"/>
        <w:rPr>
          <w:color w:val="FF0000"/>
        </w:rPr>
      </w:pPr>
      <w:r>
        <w:t>– А ты хочешь знать</w:t>
      </w:r>
      <w:r>
        <w:rPr>
          <w:color w:val="000000"/>
        </w:rPr>
        <w:t>?</w:t>
      </w:r>
    </w:p>
    <w:p w:rsidR="0015215B" w:rsidRPr="00FF1EC6" w:rsidRDefault="0015215B" w:rsidP="0015215B">
      <w:pPr>
        <w:pStyle w:val="western"/>
        <w:shd w:val="clear" w:color="auto" w:fill="FFFFFF"/>
        <w:spacing w:before="0" w:after="0"/>
        <w:rPr>
          <w:sz w:val="28"/>
          <w:szCs w:val="28"/>
        </w:rPr>
      </w:pPr>
    </w:p>
    <w:p w:rsidR="00745700" w:rsidRDefault="00745700">
      <w:pPr>
        <w:pStyle w:val="western"/>
        <w:pageBreakBefore/>
        <w:shd w:val="clear" w:color="auto" w:fill="FFFFFF"/>
        <w:spacing w:before="0" w:after="0"/>
        <w:jc w:val="center"/>
        <w:rPr>
          <w:b/>
          <w:sz w:val="28"/>
          <w:szCs w:val="28"/>
        </w:rPr>
      </w:pPr>
    </w:p>
    <w:p w:rsidR="00745700" w:rsidRPr="00286F9F" w:rsidRDefault="001D46E0" w:rsidP="00286F9F">
      <w:pPr>
        <w:pStyle w:val="1"/>
        <w:jc w:val="center"/>
        <w:rPr>
          <w:sz w:val="28"/>
          <w:szCs w:val="28"/>
        </w:rPr>
      </w:pPr>
      <w:bookmarkStart w:id="3" w:name="_Toc445394501"/>
      <w:r>
        <w:rPr>
          <w:sz w:val="28"/>
          <w:szCs w:val="28"/>
        </w:rPr>
        <w:t>Глава 4</w:t>
      </w:r>
      <w:bookmarkEnd w:id="3"/>
    </w:p>
    <w:p w:rsidR="0015215B" w:rsidRPr="00FF1EC6" w:rsidRDefault="0015215B">
      <w:pPr>
        <w:pStyle w:val="western"/>
        <w:shd w:val="clear" w:color="auto" w:fill="FFFFFF"/>
        <w:spacing w:before="0" w:after="0"/>
        <w:jc w:val="center"/>
        <w:rPr>
          <w:b/>
          <w:sz w:val="28"/>
          <w:szCs w:val="28"/>
        </w:rPr>
      </w:pPr>
    </w:p>
    <w:p w:rsidR="0015215B" w:rsidRDefault="0015215B" w:rsidP="0015215B">
      <w:pPr>
        <w:shd w:val="clear" w:color="auto" w:fill="FFFFFF"/>
        <w:spacing w:after="0"/>
        <w:ind w:firstLine="426"/>
        <w:jc w:val="both"/>
        <w:rPr>
          <w:color w:val="000000"/>
        </w:rPr>
      </w:pPr>
      <w:r>
        <w:rPr>
          <w:rFonts w:ascii="Times New Roman" w:hAnsi="Times New Roman"/>
          <w:color w:val="000000"/>
          <w:sz w:val="24"/>
          <w:szCs w:val="24"/>
          <w:shd w:val="clear" w:color="auto" w:fill="FFFFFF"/>
        </w:rPr>
        <w:t>В</w:t>
      </w:r>
      <w:r w:rsidR="00927C16">
        <w:rPr>
          <w:rFonts w:ascii="Times New Roman" w:hAnsi="Times New Roman"/>
          <w:color w:val="000000"/>
          <w:sz w:val="24"/>
          <w:szCs w:val="24"/>
          <w:shd w:val="clear" w:color="auto" w:fill="FFFFFF"/>
        </w:rPr>
        <w:t>ечером в гостиной</w:t>
      </w:r>
      <w:r>
        <w:rPr>
          <w:rFonts w:ascii="Times New Roman" w:hAnsi="Times New Roman"/>
          <w:color w:val="000000"/>
          <w:sz w:val="24"/>
          <w:szCs w:val="24"/>
          <w:shd w:val="clear" w:color="auto" w:fill="FFFFFF"/>
        </w:rPr>
        <w:t>, пока мы ели пиццу, я больше ничего не узнал от Итана, что меня сильно разочаровало, и я чувствовал себя хуже мамы. Она только что вернулась домой со встречи с клиентом и ворвалась ко мне в комнату, умирая от любопытства.</w:t>
      </w:r>
    </w:p>
    <w:p w:rsidR="0015215B" w:rsidRDefault="0015215B" w:rsidP="0015215B">
      <w:pPr>
        <w:pStyle w:val="western"/>
        <w:shd w:val="clear" w:color="auto" w:fill="FFFFFF"/>
        <w:spacing w:before="0" w:after="0"/>
        <w:ind w:firstLine="461"/>
        <w:jc w:val="both"/>
      </w:pPr>
      <w:r>
        <w:rPr>
          <w:color w:val="000000"/>
        </w:rPr>
        <w:t>Мама закрыла дв</w:t>
      </w:r>
      <w:r w:rsidR="00440067">
        <w:rPr>
          <w:color w:val="000000"/>
        </w:rPr>
        <w:t>ерь, прижалась к ней спиной, по-</w:t>
      </w:r>
      <w:r>
        <w:rPr>
          <w:color w:val="000000"/>
        </w:rPr>
        <w:t xml:space="preserve">девчоночьи издала длинный вздох, несмотря на то, что она была уже слишком стара для этого, и потребовала: </w:t>
      </w:r>
    </w:p>
    <w:p w:rsidR="0015215B" w:rsidRDefault="0015215B" w:rsidP="0015215B">
      <w:pPr>
        <w:pStyle w:val="western"/>
        <w:shd w:val="clear" w:color="auto" w:fill="FFFFFF"/>
        <w:spacing w:before="0" w:after="0"/>
        <w:ind w:firstLine="461"/>
        <w:jc w:val="both"/>
        <w:rPr>
          <w:color w:val="000000"/>
        </w:rPr>
      </w:pPr>
      <w:r>
        <w:t xml:space="preserve">– </w:t>
      </w:r>
      <w:r>
        <w:rPr>
          <w:color w:val="000000"/>
        </w:rPr>
        <w:t>Расскажи мне всё!</w:t>
      </w:r>
    </w:p>
    <w:p w:rsidR="0015215B" w:rsidRDefault="0015215B" w:rsidP="0015215B">
      <w:pPr>
        <w:pStyle w:val="western"/>
        <w:shd w:val="clear" w:color="auto" w:fill="FFFFFF"/>
        <w:spacing w:before="0" w:after="0"/>
        <w:ind w:firstLine="461"/>
        <w:jc w:val="both"/>
      </w:pPr>
      <w:r>
        <w:rPr>
          <w:color w:val="000000"/>
        </w:rPr>
        <w:t>Изображая немого, я заставил её ещё помучиться секунду.</w:t>
      </w:r>
    </w:p>
    <w:p w:rsidR="0015215B" w:rsidRDefault="0015215B" w:rsidP="0015215B">
      <w:pPr>
        <w:pStyle w:val="western"/>
        <w:shd w:val="clear" w:color="auto" w:fill="FFFFFF"/>
        <w:spacing w:before="0" w:after="0"/>
        <w:ind w:firstLine="461"/>
        <w:jc w:val="both"/>
      </w:pPr>
      <w:r>
        <w:t xml:space="preserve">– </w:t>
      </w:r>
      <w:r>
        <w:rPr>
          <w:color w:val="000000"/>
        </w:rPr>
        <w:t xml:space="preserve">Ммм ... о чём? Как продвигается </w:t>
      </w:r>
      <w:proofErr w:type="gramStart"/>
      <w:r>
        <w:rPr>
          <w:color w:val="000000"/>
        </w:rPr>
        <w:t>мой</w:t>
      </w:r>
      <w:proofErr w:type="gramEnd"/>
      <w:r>
        <w:rPr>
          <w:color w:val="000000"/>
        </w:rPr>
        <w:t xml:space="preserve"> испанский... или какую мы заказали пиццу в твоё отсутствие?</w:t>
      </w:r>
    </w:p>
    <w:p w:rsidR="0015215B" w:rsidRDefault="0015215B" w:rsidP="0015215B">
      <w:pPr>
        <w:pStyle w:val="western"/>
        <w:shd w:val="clear" w:color="auto" w:fill="FFFFFF"/>
        <w:spacing w:before="0" w:after="0"/>
        <w:ind w:firstLine="461"/>
        <w:jc w:val="both"/>
      </w:pPr>
      <w:r>
        <w:t xml:space="preserve">– </w:t>
      </w:r>
      <w:r>
        <w:rPr>
          <w:color w:val="000000"/>
        </w:rPr>
        <w:t xml:space="preserve">Я предупреждаю </w:t>
      </w:r>
      <w:r>
        <w:rPr>
          <w:rStyle w:val="apple-converted-space"/>
          <w:color w:val="000000"/>
        </w:rPr>
        <w:t>тебя</w:t>
      </w:r>
      <w:r>
        <w:rPr>
          <w:color w:val="000000"/>
        </w:rPr>
        <w:t xml:space="preserve">, приятель, </w:t>
      </w:r>
      <w:r>
        <w:t xml:space="preserve">– </w:t>
      </w:r>
      <w:r>
        <w:rPr>
          <w:color w:val="000000"/>
        </w:rPr>
        <w:t xml:space="preserve">погрозила она мне пальцем, подавив смешок. </w:t>
      </w:r>
      <w:r>
        <w:t xml:space="preserve">– </w:t>
      </w:r>
      <w:r>
        <w:rPr>
          <w:color w:val="000000"/>
        </w:rPr>
        <w:t>Не заставляй меня лишать тебя баскетбола на оставшуюся часть месяца. Ты знаешь, что я говорю о посетителе Итана женского пола.</w:t>
      </w:r>
    </w:p>
    <w:p w:rsidR="0015215B" w:rsidRDefault="0015215B" w:rsidP="0015215B">
      <w:pPr>
        <w:pStyle w:val="western"/>
        <w:shd w:val="clear" w:color="auto" w:fill="FFFFFF"/>
        <w:spacing w:before="0" w:after="0"/>
        <w:ind w:firstLine="461"/>
        <w:jc w:val="both"/>
      </w:pPr>
      <w:r>
        <w:t xml:space="preserve">– </w:t>
      </w:r>
      <w:r>
        <w:rPr>
          <w:color w:val="000000"/>
        </w:rPr>
        <w:t>Почему бы тебе не спросить его самого?</w:t>
      </w:r>
    </w:p>
    <w:p w:rsidR="0015215B" w:rsidRDefault="0015215B" w:rsidP="0015215B">
      <w:pPr>
        <w:pStyle w:val="western"/>
        <w:shd w:val="clear" w:color="auto" w:fill="FFFFFF"/>
        <w:spacing w:before="0" w:after="0"/>
        <w:ind w:firstLine="461"/>
        <w:jc w:val="both"/>
        <w:rPr>
          <w:color w:val="000000"/>
        </w:rPr>
      </w:pPr>
      <w:r>
        <w:t xml:space="preserve">– </w:t>
      </w:r>
      <w:r w:rsidRPr="007846F4">
        <w:rPr>
          <w:color w:val="000000"/>
        </w:rPr>
        <w:t>Потому что</w:t>
      </w:r>
      <w:r>
        <w:rPr>
          <w:color w:val="000000"/>
        </w:rPr>
        <w:t xml:space="preserve"> </w:t>
      </w:r>
      <w:r>
        <w:rPr>
          <w:rStyle w:val="apple-converted-space"/>
          <w:color w:val="000000"/>
        </w:rPr>
        <w:t xml:space="preserve">именно </w:t>
      </w:r>
      <w:r>
        <w:rPr>
          <w:rStyle w:val="apple-converted-space"/>
          <w:i/>
          <w:color w:val="000000"/>
        </w:rPr>
        <w:t>т</w:t>
      </w:r>
      <w:r>
        <w:rPr>
          <w:i/>
          <w:iCs/>
          <w:color w:val="000000"/>
        </w:rPr>
        <w:t xml:space="preserve">ы </w:t>
      </w:r>
      <w:r>
        <w:rPr>
          <w:color w:val="000000"/>
        </w:rPr>
        <w:t>мне всё расскажешь, чтобы я не давила на него. Теперь говори, приятель, или в следующий раз я постираю твою любимую рубашку с моими розовыми носками. Что ты знаешь?</w:t>
      </w:r>
    </w:p>
    <w:p w:rsidR="0015215B" w:rsidRDefault="0015215B" w:rsidP="0015215B">
      <w:pPr>
        <w:pStyle w:val="western"/>
        <w:shd w:val="clear" w:color="auto" w:fill="FFFFFF"/>
        <w:spacing w:before="0" w:after="0"/>
        <w:ind w:firstLine="461"/>
        <w:jc w:val="both"/>
      </w:pPr>
      <w:r>
        <w:rPr>
          <w:color w:val="000000"/>
        </w:rPr>
        <w:t>Эта женщина не знала границ. Я улыбнулся.</w:t>
      </w:r>
    </w:p>
    <w:p w:rsidR="0015215B" w:rsidRDefault="0015215B" w:rsidP="0015215B">
      <w:pPr>
        <w:pStyle w:val="western"/>
        <w:shd w:val="clear" w:color="auto" w:fill="FFFFFF"/>
        <w:spacing w:before="0" w:after="0"/>
        <w:ind w:firstLine="461"/>
        <w:jc w:val="both"/>
        <w:rPr>
          <w:color w:val="000000"/>
        </w:rPr>
      </w:pPr>
      <w:r>
        <w:t>– Пока тебе не надо</w:t>
      </w:r>
      <w:r>
        <w:rPr>
          <w:color w:val="000000"/>
        </w:rPr>
        <w:t xml:space="preserve"> бежать покупать платье для свадьбы. Итан сказал, что они просто друзья. Но если ты спрашиваешь меня, то они были близки в его комнате.</w:t>
      </w:r>
    </w:p>
    <w:p w:rsidR="0015215B" w:rsidRDefault="0015215B" w:rsidP="0015215B">
      <w:pPr>
        <w:pStyle w:val="western"/>
        <w:shd w:val="clear" w:color="auto" w:fill="FFFFFF"/>
        <w:spacing w:before="0" w:after="0"/>
        <w:ind w:firstLine="461"/>
        <w:jc w:val="both"/>
      </w:pPr>
      <w:r>
        <w:rPr>
          <w:color w:val="000000"/>
        </w:rPr>
        <w:t xml:space="preserve">Мама подошла к кровати и села на краю. Я повернулся во вращающемся кресле к ней лицом. </w:t>
      </w:r>
    </w:p>
    <w:p w:rsidR="0015215B" w:rsidRDefault="0015215B" w:rsidP="0015215B">
      <w:pPr>
        <w:pStyle w:val="western"/>
        <w:shd w:val="clear" w:color="auto" w:fill="FFFFFF"/>
        <w:spacing w:before="0" w:after="0"/>
        <w:ind w:firstLine="461"/>
        <w:jc w:val="both"/>
      </w:pPr>
      <w:proofErr w:type="gramStart"/>
      <w:r>
        <w:t xml:space="preserve">– </w:t>
      </w:r>
      <w:r>
        <w:rPr>
          <w:color w:val="000000"/>
        </w:rPr>
        <w:t>Близки?</w:t>
      </w:r>
      <w:r>
        <w:t xml:space="preserve"> –</w:t>
      </w:r>
      <w:r>
        <w:rPr>
          <w:color w:val="000000"/>
        </w:rPr>
        <w:t xml:space="preserve"> уточнила она, положив подушку на колени и обняв её.</w:t>
      </w:r>
      <w:proofErr w:type="gramEnd"/>
    </w:p>
    <w:p w:rsidR="0015215B" w:rsidRDefault="0015215B" w:rsidP="0015215B">
      <w:pPr>
        <w:pStyle w:val="western"/>
        <w:shd w:val="clear" w:color="auto" w:fill="FFFFFF"/>
        <w:spacing w:before="0" w:after="0"/>
        <w:ind w:firstLine="461"/>
        <w:jc w:val="both"/>
        <w:rPr>
          <w:color w:val="000000"/>
        </w:rPr>
      </w:pPr>
      <w:r>
        <w:t xml:space="preserve">– </w:t>
      </w:r>
      <w:r>
        <w:rPr>
          <w:color w:val="000000"/>
        </w:rPr>
        <w:t>Да.</w:t>
      </w:r>
      <w:r>
        <w:t xml:space="preserve"> –</w:t>
      </w:r>
      <w:r>
        <w:rPr>
          <w:color w:val="000000"/>
        </w:rPr>
        <w:t xml:space="preserve"> Я почесал рукой голову. </w:t>
      </w:r>
      <w:r>
        <w:t xml:space="preserve">– </w:t>
      </w:r>
      <w:r>
        <w:rPr>
          <w:color w:val="000000"/>
        </w:rPr>
        <w:t xml:space="preserve">Я вроде как зашёл к ним и </w:t>
      </w:r>
      <w:r>
        <w:rPr>
          <w:color w:val="000000"/>
          <w:shd w:val="clear" w:color="auto" w:fill="FFFFFF"/>
        </w:rPr>
        <w:t>прервал то, что происходило между ними.</w:t>
      </w:r>
    </w:p>
    <w:p w:rsidR="0015215B" w:rsidRDefault="0015215B" w:rsidP="0015215B">
      <w:pPr>
        <w:pStyle w:val="western"/>
        <w:shd w:val="clear" w:color="auto" w:fill="FFFFFF"/>
        <w:spacing w:before="0" w:after="0"/>
        <w:ind w:firstLine="461"/>
        <w:jc w:val="both"/>
      </w:pPr>
      <w:r>
        <w:rPr>
          <w:color w:val="000000"/>
        </w:rPr>
        <w:t>Мама мгновенно напряглась и подняла брови.</w:t>
      </w:r>
    </w:p>
    <w:p w:rsidR="0015215B" w:rsidRDefault="0015215B" w:rsidP="0015215B">
      <w:pPr>
        <w:pStyle w:val="western"/>
        <w:shd w:val="clear" w:color="auto" w:fill="FFFFFF"/>
        <w:spacing w:before="0" w:after="0"/>
        <w:ind w:firstLine="461"/>
        <w:jc w:val="both"/>
      </w:pPr>
      <w:r>
        <w:t xml:space="preserve">– </w:t>
      </w:r>
      <w:r>
        <w:rPr>
          <w:color w:val="000000"/>
        </w:rPr>
        <w:t>Что ты сделал?</w:t>
      </w:r>
    </w:p>
    <w:p w:rsidR="0015215B" w:rsidRDefault="0015215B" w:rsidP="0015215B">
      <w:pPr>
        <w:pStyle w:val="western"/>
        <w:shd w:val="clear" w:color="auto" w:fill="FFFFFF"/>
        <w:spacing w:before="0" w:after="0"/>
        <w:ind w:firstLine="461"/>
        <w:jc w:val="both"/>
        <w:rPr>
          <w:color w:val="000000"/>
        </w:rPr>
      </w:pPr>
      <w:r>
        <w:t>– Понимаю</w:t>
      </w:r>
      <w:r>
        <w:rPr>
          <w:color w:val="000000"/>
        </w:rPr>
        <w:t xml:space="preserve">, это был неподходящий момент, </w:t>
      </w:r>
      <w:r>
        <w:t>–</w:t>
      </w:r>
      <w:r>
        <w:rPr>
          <w:color w:val="000000"/>
        </w:rPr>
        <w:t xml:space="preserve"> сказал я, защищая себя от летящей мне в лицо подушки.</w:t>
      </w:r>
      <w:r>
        <w:rPr>
          <w:rStyle w:val="apple-converted-space"/>
          <w:color w:val="000000"/>
        </w:rPr>
        <w:t xml:space="preserve"> </w:t>
      </w:r>
      <w:r>
        <w:rPr>
          <w:color w:val="000000"/>
        </w:rPr>
        <w:t>Схватив подушку, я бросил её обратно в маму.</w:t>
      </w:r>
      <w:r>
        <w:rPr>
          <w:rStyle w:val="apple-converted-space"/>
          <w:color w:val="000000"/>
        </w:rPr>
        <w:t xml:space="preserve"> </w:t>
      </w:r>
      <w:r>
        <w:t xml:space="preserve">– </w:t>
      </w:r>
      <w:r>
        <w:rPr>
          <w:color w:val="000000"/>
        </w:rPr>
        <w:t>Поверь, я, правда, не хотел этого.</w:t>
      </w:r>
    </w:p>
    <w:p w:rsidR="0015215B" w:rsidRDefault="0015215B" w:rsidP="0015215B">
      <w:pPr>
        <w:pStyle w:val="western"/>
        <w:shd w:val="clear" w:color="auto" w:fill="FFFFFF"/>
        <w:spacing w:before="0" w:after="0"/>
        <w:ind w:firstLine="461"/>
        <w:jc w:val="both"/>
      </w:pPr>
      <w:r>
        <w:rPr>
          <w:color w:val="000000"/>
        </w:rPr>
        <w:t>С глубоким вздохом мама положила подушку на место, встала и пошла к двери.</w:t>
      </w:r>
      <w:r>
        <w:rPr>
          <w:rStyle w:val="apple-converted-space"/>
          <w:color w:val="000000"/>
        </w:rPr>
        <w:t xml:space="preserve"> Посмотрев на меня насмешливо</w:t>
      </w:r>
      <w:r>
        <w:rPr>
          <w:color w:val="000000"/>
        </w:rPr>
        <w:t xml:space="preserve">, она предупредила: </w:t>
      </w:r>
    </w:p>
    <w:p w:rsidR="0015215B" w:rsidRDefault="0015215B" w:rsidP="0015215B">
      <w:pPr>
        <w:pStyle w:val="western"/>
        <w:shd w:val="clear" w:color="auto" w:fill="FFFFFF"/>
        <w:spacing w:before="0" w:after="0"/>
        <w:ind w:firstLine="461"/>
        <w:jc w:val="both"/>
      </w:pPr>
      <w:r>
        <w:t xml:space="preserve">– </w:t>
      </w:r>
      <w:r>
        <w:rPr>
          <w:color w:val="000000"/>
        </w:rPr>
        <w:t>Ты же знаешь, я действительно</w:t>
      </w:r>
      <w:r>
        <w:rPr>
          <w:rStyle w:val="apple-converted-space"/>
          <w:color w:val="000000"/>
        </w:rPr>
        <w:t xml:space="preserve"> </w:t>
      </w:r>
      <w:r>
        <w:rPr>
          <w:i/>
          <w:iCs/>
          <w:color w:val="000000"/>
        </w:rPr>
        <w:t>должна</w:t>
      </w:r>
      <w:r>
        <w:rPr>
          <w:rStyle w:val="apple-converted-space"/>
          <w:color w:val="000000"/>
        </w:rPr>
        <w:t xml:space="preserve"> </w:t>
      </w:r>
      <w:r>
        <w:rPr>
          <w:color w:val="000000"/>
        </w:rPr>
        <w:t>лишить тебя баскетбола.</w:t>
      </w:r>
      <w:r>
        <w:rPr>
          <w:rStyle w:val="apple-converted-space"/>
          <w:color w:val="000000"/>
        </w:rPr>
        <w:t xml:space="preserve"> На целый</w:t>
      </w:r>
      <w:r>
        <w:rPr>
          <w:color w:val="000000"/>
        </w:rPr>
        <w:t xml:space="preserve"> год.</w:t>
      </w:r>
      <w:r>
        <w:rPr>
          <w:rStyle w:val="apple-converted-space"/>
          <w:color w:val="000000"/>
        </w:rPr>
        <w:t xml:space="preserve"> Запретив заниматься им</w:t>
      </w:r>
      <w:r>
        <w:rPr>
          <w:color w:val="000000"/>
        </w:rPr>
        <w:t xml:space="preserve"> когда-нибудь снова.</w:t>
      </w:r>
    </w:p>
    <w:p w:rsidR="0015215B" w:rsidRDefault="0015215B" w:rsidP="0015215B">
      <w:pPr>
        <w:pStyle w:val="western"/>
        <w:shd w:val="clear" w:color="auto" w:fill="FFFFFF"/>
        <w:spacing w:before="0" w:after="0"/>
        <w:ind w:firstLine="461"/>
        <w:jc w:val="both"/>
        <w:rPr>
          <w:color w:val="FF0000"/>
        </w:rPr>
      </w:pPr>
      <w:r>
        <w:t xml:space="preserve">– </w:t>
      </w:r>
      <w:r>
        <w:rPr>
          <w:color w:val="000000"/>
          <w:shd w:val="clear" w:color="auto" w:fill="FFFFFF"/>
        </w:rPr>
        <w:t>Это было ужасной ошибкой, мам.</w:t>
      </w:r>
      <w:r>
        <w:t xml:space="preserve"> –</w:t>
      </w:r>
      <w:r>
        <w:rPr>
          <w:color w:val="000000"/>
          <w:shd w:val="clear" w:color="auto" w:fill="FFFFFF"/>
        </w:rPr>
        <w:t xml:space="preserve"> Сдерживая смешок, я повернулся обратно к  компьютеру и закончил писать письмо отцу.</w:t>
      </w:r>
      <w:r>
        <w:rPr>
          <w:rStyle w:val="apple-converted-space"/>
          <w:color w:val="000000"/>
          <w:shd w:val="clear" w:color="auto" w:fill="FFFFFF"/>
        </w:rPr>
        <w:t xml:space="preserve"> </w:t>
      </w:r>
      <w:r>
        <w:rPr>
          <w:color w:val="000000"/>
          <w:shd w:val="clear" w:color="auto" w:fill="FFFFFF"/>
        </w:rPr>
        <w:t>Я не писал ему какое-то время, а так как я был единственным в нашей семье, кто всё ещё общался с ним, я подумал, что было бы неплохо рассказать ему об изменениях в личной жизни Итана. Он хотел бы узнать про Сью.</w:t>
      </w:r>
    </w:p>
    <w:p w:rsidR="0015215B" w:rsidRDefault="0015215B" w:rsidP="0015215B">
      <w:pPr>
        <w:pStyle w:val="western"/>
        <w:shd w:val="clear" w:color="auto" w:fill="FFFFFF"/>
        <w:spacing w:before="0" w:after="0"/>
        <w:ind w:firstLine="461"/>
        <w:jc w:val="both"/>
        <w:rPr>
          <w:color w:val="FF0000"/>
        </w:rPr>
      </w:pPr>
    </w:p>
    <w:p w:rsidR="0015215B" w:rsidRPr="00B90D39" w:rsidRDefault="00295892" w:rsidP="00295892">
      <w:pPr>
        <w:pStyle w:val="western"/>
        <w:shd w:val="clear" w:color="auto" w:fill="FFFFFF"/>
        <w:spacing w:before="0" w:after="0"/>
        <w:ind w:firstLine="461"/>
        <w:jc w:val="center"/>
        <w:rPr>
          <w:rFonts w:ascii="Georgia" w:hAnsi="Georgia"/>
          <w:b/>
          <w:bCs/>
          <w:color w:val="000000"/>
          <w:sz w:val="32"/>
          <w:szCs w:val="32"/>
          <w:lang w:eastAsia="ru-RU"/>
        </w:rPr>
      </w:pPr>
      <w:r w:rsidRPr="00B90D39">
        <w:rPr>
          <w:rFonts w:ascii="Georgia" w:hAnsi="Georgia"/>
          <w:b/>
          <w:bCs/>
          <w:color w:val="000000"/>
          <w:sz w:val="32"/>
          <w:szCs w:val="32"/>
          <w:lang w:eastAsia="ru-RU"/>
        </w:rPr>
        <w:t xml:space="preserve">*** </w:t>
      </w:r>
    </w:p>
    <w:p w:rsidR="00295892" w:rsidRDefault="00295892" w:rsidP="0015215B">
      <w:pPr>
        <w:pStyle w:val="western"/>
        <w:shd w:val="clear" w:color="auto" w:fill="FFFFFF"/>
        <w:spacing w:before="0" w:after="0"/>
        <w:ind w:firstLine="461"/>
        <w:jc w:val="both"/>
        <w:rPr>
          <w:color w:val="FF0000"/>
        </w:rPr>
      </w:pPr>
    </w:p>
    <w:p w:rsidR="0015215B" w:rsidRDefault="0015215B" w:rsidP="0015215B">
      <w:pPr>
        <w:pStyle w:val="western"/>
        <w:shd w:val="clear" w:color="auto" w:fill="FFFFFF"/>
        <w:spacing w:before="0" w:after="0"/>
        <w:ind w:firstLine="426"/>
        <w:jc w:val="both"/>
        <w:rPr>
          <w:color w:val="000000"/>
        </w:rPr>
      </w:pPr>
      <w:r>
        <w:t>– Ит</w:t>
      </w:r>
      <w:r w:rsidRPr="007846F4">
        <w:rPr>
          <w:color w:val="000000"/>
        </w:rPr>
        <w:t>ак</w:t>
      </w:r>
      <w:r>
        <w:rPr>
          <w:color w:val="000000"/>
        </w:rPr>
        <w:t xml:space="preserve"> ...</w:t>
      </w:r>
      <w:r>
        <w:t xml:space="preserve"> – </w:t>
      </w:r>
      <w:r>
        <w:rPr>
          <w:color w:val="000000"/>
        </w:rPr>
        <w:t xml:space="preserve">начал я, когда поехал с Итаном в школу на следующее утро. </w:t>
      </w:r>
      <w:r>
        <w:t xml:space="preserve">– </w:t>
      </w:r>
      <w:r>
        <w:rPr>
          <w:color w:val="000000"/>
        </w:rPr>
        <w:t>Собираешься ли ты мне рассказать, что вчера случилось?</w:t>
      </w:r>
    </w:p>
    <w:p w:rsidR="0015215B" w:rsidRDefault="0015215B" w:rsidP="0015215B">
      <w:pPr>
        <w:pStyle w:val="western"/>
        <w:shd w:val="clear" w:color="auto" w:fill="FFFFFF"/>
        <w:spacing w:before="0" w:after="0"/>
        <w:ind w:firstLine="461"/>
        <w:jc w:val="both"/>
        <w:rPr>
          <w:color w:val="000000"/>
        </w:rPr>
      </w:pPr>
      <w:r>
        <w:rPr>
          <w:color w:val="000000"/>
        </w:rPr>
        <w:t>Раздраженная ухмылка дернула его рот. И, как я и ожидал, он не ответил.</w:t>
      </w:r>
    </w:p>
    <w:p w:rsidR="0015215B" w:rsidRDefault="0015215B" w:rsidP="0015215B">
      <w:pPr>
        <w:pStyle w:val="western"/>
        <w:shd w:val="clear" w:color="auto" w:fill="FFFFFF"/>
        <w:spacing w:before="0" w:after="0"/>
        <w:ind w:firstLine="461"/>
        <w:jc w:val="both"/>
      </w:pPr>
      <w:r>
        <w:rPr>
          <w:color w:val="000000"/>
        </w:rPr>
        <w:lastRenderedPageBreak/>
        <w:t>Моему дорогому брату нравилось мучить меня неизвестностью, когда я пытался выжать из него немного информации.</w:t>
      </w:r>
      <w:r>
        <w:rPr>
          <w:rStyle w:val="apple-converted-space"/>
          <w:color w:val="000000"/>
        </w:rPr>
        <w:t xml:space="preserve"> </w:t>
      </w:r>
      <w:r>
        <w:rPr>
          <w:color w:val="000000"/>
        </w:rPr>
        <w:t xml:space="preserve">Разве я заслуживаю такого от хорошего </w:t>
      </w:r>
      <w:r>
        <w:rPr>
          <w:i/>
          <w:iCs/>
          <w:color w:val="000000"/>
        </w:rPr>
        <w:t xml:space="preserve">старшего </w:t>
      </w:r>
      <w:r>
        <w:rPr>
          <w:color w:val="000000"/>
        </w:rPr>
        <w:t>брата? Потому что, да, разница между нами была всего двадцать минут.</w:t>
      </w:r>
    </w:p>
    <w:p w:rsidR="0015215B" w:rsidRDefault="0015215B" w:rsidP="0015215B">
      <w:pPr>
        <w:pStyle w:val="western"/>
        <w:shd w:val="clear" w:color="auto" w:fill="FFFFFF"/>
        <w:spacing w:before="0" w:after="0"/>
        <w:ind w:firstLine="461"/>
        <w:jc w:val="both"/>
        <w:rPr>
          <w:color w:val="000000"/>
        </w:rPr>
      </w:pPr>
      <w:r>
        <w:t xml:space="preserve">– </w:t>
      </w:r>
      <w:r w:rsidRPr="007846F4">
        <w:rPr>
          <w:color w:val="000000"/>
        </w:rPr>
        <w:t>Зна</w:t>
      </w:r>
      <w:r>
        <w:rPr>
          <w:color w:val="000000"/>
        </w:rPr>
        <w:t>ешь</w:t>
      </w:r>
      <w:r w:rsidRPr="007846F4">
        <w:rPr>
          <w:color w:val="000000"/>
        </w:rPr>
        <w:t>, что?</w:t>
      </w:r>
      <w:r>
        <w:t xml:space="preserve"> – наконец </w:t>
      </w:r>
      <w:r w:rsidRPr="007846F4">
        <w:rPr>
          <w:color w:val="000000"/>
        </w:rPr>
        <w:t>сказал</w:t>
      </w:r>
      <w:r>
        <w:rPr>
          <w:color w:val="000000"/>
        </w:rPr>
        <w:t xml:space="preserve"> Итан</w:t>
      </w:r>
      <w:r w:rsidRPr="007846F4">
        <w:rPr>
          <w:color w:val="000000"/>
        </w:rPr>
        <w:t xml:space="preserve">, </w:t>
      </w:r>
      <w:r>
        <w:rPr>
          <w:color w:val="000000"/>
        </w:rPr>
        <w:t>когда п</w:t>
      </w:r>
      <w:r w:rsidRPr="007846F4">
        <w:rPr>
          <w:color w:val="000000"/>
        </w:rPr>
        <w:t>рипарковал</w:t>
      </w:r>
      <w:r>
        <w:rPr>
          <w:color w:val="000000"/>
        </w:rPr>
        <w:t>ся</w:t>
      </w:r>
      <w:r w:rsidRPr="007846F4">
        <w:rPr>
          <w:color w:val="000000"/>
        </w:rPr>
        <w:t xml:space="preserve"> перед школой.</w:t>
      </w:r>
      <w:r>
        <w:rPr>
          <w:color w:val="000000"/>
        </w:rPr>
        <w:t xml:space="preserve"> </w:t>
      </w:r>
      <w:r>
        <w:t xml:space="preserve">– </w:t>
      </w:r>
      <w:r>
        <w:rPr>
          <w:color w:val="000000"/>
        </w:rPr>
        <w:t xml:space="preserve">Я расскажу тебе, поцеловал ли я Сьюзан, если ты отдашь мне свой мяч с автографом </w:t>
      </w:r>
      <w:r>
        <w:t>Коби Брайанта</w:t>
      </w:r>
      <w:r>
        <w:rPr>
          <w:color w:val="000000"/>
        </w:rPr>
        <w:t>.</w:t>
      </w:r>
    </w:p>
    <w:p w:rsidR="0015215B" w:rsidRDefault="0015215B" w:rsidP="0015215B">
      <w:pPr>
        <w:pStyle w:val="western"/>
        <w:shd w:val="clear" w:color="auto" w:fill="FFFFFF"/>
        <w:spacing w:before="0" w:after="0"/>
        <w:ind w:firstLine="461"/>
        <w:jc w:val="both"/>
      </w:pPr>
      <w:r>
        <w:rPr>
          <w:color w:val="000000"/>
        </w:rPr>
        <w:t xml:space="preserve">Мой баскетбольный мяч, подписанный </w:t>
      </w:r>
      <w:r>
        <w:t>Коби Брайантом</w:t>
      </w:r>
      <w:r>
        <w:rPr>
          <w:color w:val="000000"/>
        </w:rPr>
        <w:t>?</w:t>
      </w:r>
    </w:p>
    <w:p w:rsidR="0015215B" w:rsidRDefault="0015215B" w:rsidP="0015215B">
      <w:pPr>
        <w:pStyle w:val="western"/>
        <w:shd w:val="clear" w:color="auto" w:fill="FFFFFF"/>
        <w:spacing w:before="0" w:after="0"/>
        <w:ind w:firstLine="461"/>
        <w:jc w:val="both"/>
        <w:rPr>
          <w:color w:val="000000"/>
        </w:rPr>
      </w:pPr>
      <w:r>
        <w:t xml:space="preserve">– </w:t>
      </w:r>
      <w:r>
        <w:rPr>
          <w:color w:val="000000"/>
        </w:rPr>
        <w:t xml:space="preserve">Проснись, Ит. </w:t>
      </w:r>
      <w:r>
        <w:t>–</w:t>
      </w:r>
      <w:r>
        <w:rPr>
          <w:color w:val="000000"/>
        </w:rPr>
        <w:t xml:space="preserve"> Я, смеясь, вылез из машины, захлопнул дверь и направился в школу. Это моё святое сокровище.</w:t>
      </w:r>
      <w:r>
        <w:rPr>
          <w:rStyle w:val="apple-converted-space"/>
          <w:color w:val="000000"/>
        </w:rPr>
        <w:t xml:space="preserve"> </w:t>
      </w:r>
      <w:r>
        <w:rPr>
          <w:color w:val="000000"/>
        </w:rPr>
        <w:t>Я бы не отдал этот мяч ни за что на свете.</w:t>
      </w:r>
    </w:p>
    <w:p w:rsidR="0015215B" w:rsidRDefault="0015215B" w:rsidP="0015215B">
      <w:pPr>
        <w:pStyle w:val="western"/>
        <w:shd w:val="clear" w:color="auto" w:fill="FFFFFF"/>
        <w:spacing w:before="0" w:after="0"/>
        <w:ind w:firstLine="461"/>
        <w:jc w:val="both"/>
        <w:rPr>
          <w:color w:val="000000"/>
        </w:rPr>
      </w:pPr>
      <w:r>
        <w:rPr>
          <w:color w:val="000000"/>
        </w:rPr>
        <w:t>Однако упрямство Итана не оставило мне выбора, кроме как придумать другую стратегию.</w:t>
      </w:r>
      <w:r>
        <w:rPr>
          <w:rStyle w:val="apple-converted-space"/>
          <w:color w:val="000000"/>
        </w:rPr>
        <w:t xml:space="preserve"> </w:t>
      </w:r>
      <w:r>
        <w:rPr>
          <w:color w:val="000000"/>
        </w:rPr>
        <w:t>Два утра подряд на этой неделе я встречал Сьюзан Миллер в одном и том же крыле школы.</w:t>
      </w:r>
      <w:r>
        <w:rPr>
          <w:rStyle w:val="apple-converted-space"/>
          <w:color w:val="000000"/>
        </w:rPr>
        <w:t xml:space="preserve"> </w:t>
      </w:r>
      <w:r>
        <w:rPr>
          <w:color w:val="000000"/>
        </w:rPr>
        <w:t xml:space="preserve">Вероятно, у неё первый урок </w:t>
      </w:r>
      <w:r w:rsidR="00D10D07">
        <w:rPr>
          <w:color w:val="000000"/>
        </w:rPr>
        <w:t xml:space="preserve">был </w:t>
      </w:r>
      <w:r>
        <w:rPr>
          <w:color w:val="000000"/>
        </w:rPr>
        <w:t>недалеко от моего класса по истории.</w:t>
      </w:r>
      <w:r>
        <w:rPr>
          <w:rStyle w:val="apple-converted-space"/>
          <w:color w:val="000000"/>
        </w:rPr>
        <w:t xml:space="preserve"> </w:t>
      </w:r>
      <w:r>
        <w:rPr>
          <w:color w:val="000000"/>
        </w:rPr>
        <w:t>Внимательно глядя по сторонам, я шёл по коридору, надеясь увидеть девушку с хвостом медового цвета и в очках.</w:t>
      </w:r>
      <w:r>
        <w:rPr>
          <w:rStyle w:val="apple-converted-space"/>
          <w:color w:val="000000"/>
        </w:rPr>
        <w:t xml:space="preserve"> </w:t>
      </w:r>
      <w:r>
        <w:rPr>
          <w:color w:val="000000"/>
        </w:rPr>
        <w:t>Но</w:t>
      </w:r>
      <w:r w:rsidRPr="00F06D5E">
        <w:rPr>
          <w:color w:val="000000"/>
        </w:rPr>
        <w:t xml:space="preserve"> </w:t>
      </w:r>
      <w:r>
        <w:rPr>
          <w:color w:val="000000"/>
        </w:rPr>
        <w:t>блин</w:t>
      </w:r>
      <w:r w:rsidRPr="00F06D5E">
        <w:rPr>
          <w:color w:val="000000"/>
        </w:rPr>
        <w:t xml:space="preserve">, </w:t>
      </w:r>
      <w:r>
        <w:rPr>
          <w:color w:val="000000"/>
        </w:rPr>
        <w:t>её</w:t>
      </w:r>
      <w:r w:rsidRPr="00F06D5E">
        <w:rPr>
          <w:color w:val="000000"/>
        </w:rPr>
        <w:t xml:space="preserve"> </w:t>
      </w:r>
      <w:r>
        <w:rPr>
          <w:color w:val="000000"/>
        </w:rPr>
        <w:t>нигде</w:t>
      </w:r>
      <w:r w:rsidRPr="00F06D5E">
        <w:rPr>
          <w:color w:val="000000"/>
        </w:rPr>
        <w:t xml:space="preserve"> </w:t>
      </w:r>
      <w:r>
        <w:rPr>
          <w:color w:val="000000"/>
        </w:rPr>
        <w:t>не</w:t>
      </w:r>
      <w:r w:rsidRPr="00F06D5E">
        <w:rPr>
          <w:color w:val="000000"/>
        </w:rPr>
        <w:t xml:space="preserve"> </w:t>
      </w:r>
      <w:r>
        <w:rPr>
          <w:color w:val="000000"/>
        </w:rPr>
        <w:t>было</w:t>
      </w:r>
      <w:r w:rsidRPr="00F06D5E">
        <w:rPr>
          <w:color w:val="000000"/>
        </w:rPr>
        <w:t>.</w:t>
      </w:r>
    </w:p>
    <w:p w:rsidR="0015215B" w:rsidRDefault="0015215B" w:rsidP="0015215B">
      <w:pPr>
        <w:pStyle w:val="western"/>
        <w:shd w:val="clear" w:color="auto" w:fill="FFFFFF"/>
        <w:spacing w:before="0" w:after="0"/>
        <w:ind w:firstLine="461"/>
        <w:jc w:val="both"/>
      </w:pPr>
      <w:r>
        <w:rPr>
          <w:color w:val="000000"/>
        </w:rPr>
        <w:t>Тайлер и Ребекка догнали меня раньше, чем я дошёл до класса по истории, дав мне возможность немного дольше постоять в коридоре.</w:t>
      </w:r>
    </w:p>
    <w:p w:rsidR="0015215B" w:rsidRDefault="0015215B" w:rsidP="0015215B">
      <w:pPr>
        <w:pStyle w:val="western"/>
        <w:shd w:val="clear" w:color="auto" w:fill="FFFFFF"/>
        <w:spacing w:before="0" w:after="0"/>
        <w:ind w:firstLine="461"/>
        <w:jc w:val="both"/>
      </w:pPr>
      <w:r>
        <w:t xml:space="preserve">– </w:t>
      </w:r>
      <w:r>
        <w:rPr>
          <w:color w:val="000000"/>
        </w:rPr>
        <w:t>Итак, ты и Лорен сегодня снова встречаетесь?</w:t>
      </w:r>
      <w:r>
        <w:t xml:space="preserve"> –</w:t>
      </w:r>
      <w:r>
        <w:rPr>
          <w:color w:val="000000"/>
        </w:rPr>
        <w:t xml:space="preserve"> спросила Ребекка, пока я продолжал блуждать взглядом по коридору.</w:t>
      </w:r>
    </w:p>
    <w:p w:rsidR="0015215B" w:rsidRDefault="0015215B" w:rsidP="0015215B">
      <w:pPr>
        <w:pStyle w:val="western"/>
        <w:shd w:val="clear" w:color="auto" w:fill="FFFFFF"/>
        <w:spacing w:before="0" w:after="0"/>
        <w:ind w:firstLine="461"/>
        <w:jc w:val="both"/>
        <w:rPr>
          <w:color w:val="000000"/>
        </w:rPr>
      </w:pPr>
      <w:r>
        <w:t xml:space="preserve">– </w:t>
      </w:r>
      <w:r w:rsidRPr="007846F4">
        <w:rPr>
          <w:color w:val="000000"/>
        </w:rPr>
        <w:t xml:space="preserve">Она </w:t>
      </w:r>
      <w:r>
        <w:rPr>
          <w:color w:val="000000"/>
        </w:rPr>
        <w:t>зай</w:t>
      </w:r>
      <w:r w:rsidRPr="007846F4">
        <w:rPr>
          <w:color w:val="000000"/>
        </w:rPr>
        <w:t>д</w:t>
      </w:r>
      <w:r>
        <w:rPr>
          <w:color w:val="000000"/>
        </w:rPr>
        <w:t>ё</w:t>
      </w:r>
      <w:r w:rsidRPr="007846F4">
        <w:rPr>
          <w:color w:val="000000"/>
        </w:rPr>
        <w:t xml:space="preserve">т </w:t>
      </w:r>
      <w:r>
        <w:rPr>
          <w:color w:val="000000"/>
        </w:rPr>
        <w:t xml:space="preserve">ко мне </w:t>
      </w:r>
      <w:r w:rsidRPr="007846F4">
        <w:rPr>
          <w:color w:val="000000"/>
        </w:rPr>
        <w:t>позже,</w:t>
      </w:r>
      <w:r>
        <w:t xml:space="preserve"> –</w:t>
      </w:r>
      <w:r w:rsidRPr="007846F4">
        <w:rPr>
          <w:color w:val="000000"/>
        </w:rPr>
        <w:t xml:space="preserve"> </w:t>
      </w:r>
      <w:r>
        <w:rPr>
          <w:color w:val="000000"/>
        </w:rPr>
        <w:t>ответил</w:t>
      </w:r>
      <w:r w:rsidRPr="007846F4">
        <w:rPr>
          <w:color w:val="000000"/>
        </w:rPr>
        <w:t xml:space="preserve"> я ей рассеянно.</w:t>
      </w:r>
      <w:r>
        <w:rPr>
          <w:color w:val="000000"/>
        </w:rPr>
        <w:t xml:space="preserve"> </w:t>
      </w:r>
      <w:r>
        <w:rPr>
          <w:rStyle w:val="apple-converted-space"/>
          <w:color w:val="000000"/>
        </w:rPr>
        <w:t>Н</w:t>
      </w:r>
      <w:r>
        <w:rPr>
          <w:color w:val="000000"/>
        </w:rPr>
        <w:t xml:space="preserve">е знаю, считала ли эту встречу Бекки свиданием, но она улыбнулась, и её вид стал довольным. Я улыбнулся в ответ, но по совершенно иной причине. </w:t>
      </w:r>
      <w:r>
        <w:t xml:space="preserve">– </w:t>
      </w:r>
      <w:r>
        <w:rPr>
          <w:color w:val="000000"/>
        </w:rPr>
        <w:t xml:space="preserve">Мне нужно поговорить кое с кем. Увидимся позже. </w:t>
      </w:r>
      <w:r>
        <w:t xml:space="preserve">– </w:t>
      </w:r>
      <w:r>
        <w:rPr>
          <w:color w:val="000000"/>
        </w:rPr>
        <w:t>Я бросился вслед за красным рюкзаком, который выписывал зигзаги сквозь толпу.</w:t>
      </w:r>
    </w:p>
    <w:p w:rsidR="0015215B" w:rsidRDefault="0015215B" w:rsidP="0015215B">
      <w:pPr>
        <w:pStyle w:val="western"/>
        <w:shd w:val="clear" w:color="auto" w:fill="FFFFFF"/>
        <w:spacing w:before="0" w:after="0"/>
        <w:ind w:firstLine="461"/>
        <w:jc w:val="both"/>
      </w:pPr>
      <w:r>
        <w:rPr>
          <w:color w:val="000000"/>
        </w:rPr>
        <w:t>За несколько секунд я догнал Сьюзан Миллер, подстроился под её шаг, и неумышленно закинул руку ей на плечо.</w:t>
      </w:r>
    </w:p>
    <w:p w:rsidR="0015215B" w:rsidRDefault="0015215B" w:rsidP="0015215B">
      <w:pPr>
        <w:pStyle w:val="western"/>
        <w:shd w:val="clear" w:color="auto" w:fill="FFFFFF"/>
        <w:spacing w:before="0" w:after="0"/>
        <w:ind w:firstLine="461"/>
        <w:jc w:val="both"/>
        <w:rPr>
          <w:color w:val="000000"/>
        </w:rPr>
      </w:pPr>
      <w:r>
        <w:t xml:space="preserve">– </w:t>
      </w:r>
      <w:r>
        <w:rPr>
          <w:color w:val="000000"/>
        </w:rPr>
        <w:t>Эй, Сью.</w:t>
      </w:r>
    </w:p>
    <w:p w:rsidR="0015215B" w:rsidRDefault="0015215B" w:rsidP="0015215B">
      <w:pPr>
        <w:pStyle w:val="western"/>
        <w:shd w:val="clear" w:color="auto" w:fill="FFFFFF"/>
        <w:spacing w:before="0" w:after="0"/>
        <w:ind w:firstLine="461"/>
        <w:jc w:val="both"/>
        <w:rPr>
          <w:color w:val="000000"/>
        </w:rPr>
      </w:pPr>
      <w:r>
        <w:rPr>
          <w:color w:val="000000"/>
        </w:rPr>
        <w:t>Она посмотрела на меня, и первое, на что я обратил внимание, помимо её удивленной улыбки, было то, как прекрасно она подходит под мою руку. Она была немного ниже, чем Лорен, что позволяло чувствовать себя, просто идя рядом с ней, гораздо... комфортнее.</w:t>
      </w:r>
    </w:p>
    <w:p w:rsidR="0015215B" w:rsidRDefault="0015215B" w:rsidP="0015215B">
      <w:pPr>
        <w:pStyle w:val="western"/>
        <w:shd w:val="clear" w:color="auto" w:fill="FFFFFF"/>
        <w:spacing w:before="0" w:after="0"/>
        <w:ind w:firstLine="461"/>
        <w:jc w:val="both"/>
      </w:pPr>
      <w:r>
        <w:rPr>
          <w:color w:val="000000"/>
        </w:rPr>
        <w:t>К сожалению, её радостное выражение так же быстро прошло, как и пришло, и её взгляд снова стал жестким.</w:t>
      </w:r>
    </w:p>
    <w:p w:rsidR="0015215B" w:rsidRDefault="0015215B" w:rsidP="0015215B">
      <w:pPr>
        <w:pStyle w:val="western"/>
        <w:shd w:val="clear" w:color="auto" w:fill="FFFFFF"/>
        <w:spacing w:before="0" w:after="0"/>
        <w:ind w:firstLine="461"/>
        <w:jc w:val="both"/>
        <w:rPr>
          <w:color w:val="000000"/>
        </w:rPr>
      </w:pPr>
      <w:r>
        <w:t>– И ты у нас…</w:t>
      </w:r>
      <w:r>
        <w:rPr>
          <w:color w:val="000000"/>
        </w:rPr>
        <w:t xml:space="preserve">? </w:t>
      </w:r>
      <w:r>
        <w:t>– п</w:t>
      </w:r>
      <w:r>
        <w:rPr>
          <w:color w:val="000000"/>
        </w:rPr>
        <w:t>отребовала она с опаской в голосе.</w:t>
      </w:r>
    </w:p>
    <w:p w:rsidR="0015215B" w:rsidRDefault="0015215B" w:rsidP="0015215B">
      <w:pPr>
        <w:pStyle w:val="western"/>
        <w:shd w:val="clear" w:color="auto" w:fill="FFFFFF"/>
        <w:spacing w:before="0" w:after="0"/>
        <w:ind w:firstLine="461"/>
        <w:jc w:val="both"/>
        <w:rPr>
          <w:color w:val="000000"/>
        </w:rPr>
      </w:pPr>
      <w:r>
        <w:rPr>
          <w:color w:val="000000"/>
        </w:rPr>
        <w:t>Я закатил глаза.</w:t>
      </w:r>
    </w:p>
    <w:p w:rsidR="0015215B" w:rsidRDefault="0015215B" w:rsidP="0015215B">
      <w:pPr>
        <w:pStyle w:val="western"/>
        <w:numPr>
          <w:ilvl w:val="0"/>
          <w:numId w:val="2"/>
        </w:numPr>
        <w:shd w:val="clear" w:color="auto" w:fill="FFFFFF"/>
        <w:spacing w:before="0" w:after="0"/>
        <w:ind w:left="0" w:firstLine="461"/>
        <w:jc w:val="both"/>
        <w:rPr>
          <w:color w:val="000000"/>
        </w:rPr>
      </w:pPr>
      <w:r>
        <w:rPr>
          <w:color w:val="000000"/>
        </w:rPr>
        <w:t>Крис.</w:t>
      </w:r>
    </w:p>
    <w:p w:rsidR="0015215B" w:rsidRDefault="0015215B" w:rsidP="0015215B">
      <w:pPr>
        <w:pStyle w:val="western"/>
        <w:shd w:val="clear" w:color="auto" w:fill="FFFFFF"/>
        <w:spacing w:before="0" w:after="0"/>
        <w:ind w:firstLine="435"/>
        <w:jc w:val="both"/>
      </w:pPr>
      <w:r>
        <w:rPr>
          <w:color w:val="000000"/>
        </w:rPr>
        <w:t xml:space="preserve">      Когда она, наконец, будет в состоянии сама узнавать нас, без наших подсказок? Это  не так уж и сложно на самом деле. Я харизматичный сердцеед, а Итан ... ах, без разницы кто.</w:t>
      </w:r>
    </w:p>
    <w:p w:rsidR="0015215B" w:rsidRDefault="0015215B" w:rsidP="0015215B">
      <w:pPr>
        <w:pStyle w:val="western"/>
        <w:shd w:val="clear" w:color="auto" w:fill="FFFFFF"/>
        <w:spacing w:before="0" w:after="0"/>
        <w:ind w:firstLine="461"/>
        <w:jc w:val="both"/>
        <w:rPr>
          <w:color w:val="000000"/>
        </w:rPr>
      </w:pPr>
      <w:r>
        <w:t>– Что ты хочешь, Крис</w:t>
      </w:r>
      <w:r w:rsidRPr="007846F4">
        <w:rPr>
          <w:color w:val="000000"/>
        </w:rPr>
        <w:t>?</w:t>
      </w:r>
      <w:r>
        <w:rPr>
          <w:color w:val="000000"/>
        </w:rPr>
        <w:t xml:space="preserve"> </w:t>
      </w:r>
      <w:r>
        <w:t>–</w:t>
      </w:r>
      <w:r w:rsidRPr="007846F4">
        <w:rPr>
          <w:color w:val="000000"/>
        </w:rPr>
        <w:t xml:space="preserve"> </w:t>
      </w:r>
      <w:r>
        <w:rPr>
          <w:color w:val="000000"/>
        </w:rPr>
        <w:t>п</w:t>
      </w:r>
      <w:r w:rsidRPr="007846F4">
        <w:rPr>
          <w:color w:val="000000"/>
        </w:rPr>
        <w:t>рорычал</w:t>
      </w:r>
      <w:r>
        <w:rPr>
          <w:color w:val="000000"/>
        </w:rPr>
        <w:t>а</w:t>
      </w:r>
      <w:r w:rsidRPr="007846F4">
        <w:rPr>
          <w:color w:val="000000"/>
        </w:rPr>
        <w:t xml:space="preserve"> Сью.</w:t>
      </w:r>
      <w:r>
        <w:rPr>
          <w:color w:val="000000"/>
        </w:rPr>
        <w:t xml:space="preserve"> Она приложила все усилия, чтобы не прикоснуться к моей руке больше, чем необходимо, когда подняла мою руку со своего плеча двумя пальцами и сбросила за спину.</w:t>
      </w:r>
    </w:p>
    <w:p w:rsidR="0015215B" w:rsidRDefault="0015215B" w:rsidP="0015215B">
      <w:pPr>
        <w:pStyle w:val="western"/>
        <w:shd w:val="clear" w:color="auto" w:fill="FFFFFF"/>
        <w:spacing w:before="0" w:after="0"/>
        <w:ind w:firstLine="461"/>
        <w:jc w:val="both"/>
        <w:rPr>
          <w:color w:val="000000"/>
          <w:shd w:val="clear" w:color="auto" w:fill="FFFFFF"/>
        </w:rPr>
      </w:pPr>
      <w:r>
        <w:rPr>
          <w:color w:val="000000"/>
        </w:rPr>
        <w:t>Серьёзно, эта девушка очаровательнее вражеского танка.</w:t>
      </w:r>
    </w:p>
    <w:p w:rsidR="0015215B" w:rsidRDefault="0015215B" w:rsidP="0015215B">
      <w:pPr>
        <w:pStyle w:val="western"/>
        <w:shd w:val="clear" w:color="auto" w:fill="FFFFFF"/>
        <w:spacing w:before="0" w:after="0"/>
        <w:ind w:firstLine="461"/>
        <w:jc w:val="both"/>
      </w:pPr>
      <w:r>
        <w:rPr>
          <w:color w:val="000000"/>
          <w:shd w:val="clear" w:color="auto" w:fill="FFFFFF"/>
        </w:rPr>
        <w:t>Подавив стон раздражения, я протиснулся перед ней, чтобы остановить её, и прислонился к ряду шкафчиков слева от себя.</w:t>
      </w:r>
      <w:r>
        <w:rPr>
          <w:rStyle w:val="apple-converted-space"/>
          <w:color w:val="000000"/>
          <w:shd w:val="clear" w:color="auto" w:fill="FFFFFF"/>
        </w:rPr>
        <w:t xml:space="preserve"> </w:t>
      </w:r>
      <w:r>
        <w:rPr>
          <w:color w:val="000000"/>
          <w:shd w:val="clear" w:color="auto" w:fill="FFFFFF"/>
        </w:rPr>
        <w:t>Маленькая мисс Счастье не уйдёт от меня так быстро.</w:t>
      </w:r>
    </w:p>
    <w:p w:rsidR="0015215B" w:rsidRDefault="0015215B" w:rsidP="0015215B">
      <w:pPr>
        <w:pStyle w:val="western"/>
        <w:shd w:val="clear" w:color="auto" w:fill="FFFFFF"/>
        <w:spacing w:before="0" w:after="0"/>
        <w:ind w:firstLine="461"/>
        <w:jc w:val="both"/>
        <w:rPr>
          <w:color w:val="000000"/>
        </w:rPr>
      </w:pPr>
      <w:r>
        <w:t xml:space="preserve">– </w:t>
      </w:r>
      <w:r>
        <w:rPr>
          <w:color w:val="000000"/>
          <w:shd w:val="clear" w:color="auto" w:fill="FFFFFF"/>
        </w:rPr>
        <w:t>Мне любопытно,</w:t>
      </w:r>
      <w:r>
        <w:t xml:space="preserve"> –</w:t>
      </w:r>
      <w:r>
        <w:rPr>
          <w:color w:val="000000"/>
          <w:shd w:val="clear" w:color="auto" w:fill="FFFFFF"/>
        </w:rPr>
        <w:t xml:space="preserve"> сказал я с усмешкой и поднял голову.</w:t>
      </w:r>
      <w:r>
        <w:rPr>
          <w:rStyle w:val="apple-converted-space"/>
          <w:color w:val="000000"/>
          <w:shd w:val="clear" w:color="auto" w:fill="FFFFFF"/>
        </w:rPr>
        <w:t xml:space="preserve"> </w:t>
      </w:r>
      <w:r>
        <w:t>– Ты и Итан поцеловались вчера</w:t>
      </w:r>
      <w:r>
        <w:rPr>
          <w:color w:val="000000"/>
          <w:shd w:val="clear" w:color="auto" w:fill="FFFFFF"/>
        </w:rPr>
        <w:t>?</w:t>
      </w:r>
    </w:p>
    <w:p w:rsidR="0015215B" w:rsidRDefault="0015215B" w:rsidP="0015215B">
      <w:pPr>
        <w:pStyle w:val="western"/>
        <w:shd w:val="clear" w:color="auto" w:fill="FFFFFF"/>
        <w:spacing w:before="0" w:after="0"/>
        <w:ind w:firstLine="461"/>
        <w:jc w:val="both"/>
      </w:pPr>
      <w:r>
        <w:rPr>
          <w:color w:val="000000"/>
        </w:rPr>
        <w:t>Очевидно, в шоке от моей прямоты, Сью дважды открыла и закрыла рот, прежде чем смогла издать какой-либо звук.</w:t>
      </w:r>
    </w:p>
    <w:p w:rsidR="0015215B" w:rsidRDefault="0015215B" w:rsidP="0015215B">
      <w:pPr>
        <w:pStyle w:val="western"/>
        <w:shd w:val="clear" w:color="auto" w:fill="FFFFFF"/>
        <w:spacing w:before="0" w:after="0"/>
        <w:ind w:firstLine="461"/>
        <w:jc w:val="both"/>
        <w:rPr>
          <w:color w:val="000000"/>
        </w:rPr>
      </w:pPr>
      <w:r>
        <w:t>– Держи свой бред при себе, Спайк</w:t>
      </w:r>
      <w:r>
        <w:rPr>
          <w:color w:val="000000"/>
        </w:rPr>
        <w:t>,</w:t>
      </w:r>
      <w:r>
        <w:t xml:space="preserve"> –</w:t>
      </w:r>
      <w:r>
        <w:rPr>
          <w:color w:val="000000"/>
        </w:rPr>
        <w:t xml:space="preserve"> отрезала </w:t>
      </w:r>
      <w:proofErr w:type="gramStart"/>
      <w:r>
        <w:rPr>
          <w:color w:val="000000"/>
        </w:rPr>
        <w:t>она</w:t>
      </w:r>
      <w:proofErr w:type="gramEnd"/>
      <w:r>
        <w:rPr>
          <w:color w:val="000000"/>
        </w:rPr>
        <w:t xml:space="preserve"> в конце концов.</w:t>
      </w:r>
      <w:r>
        <w:rPr>
          <w:rStyle w:val="apple-converted-space"/>
          <w:color w:val="000000"/>
        </w:rPr>
        <w:t xml:space="preserve"> </w:t>
      </w:r>
      <w:r>
        <w:t>– Что случилось между твоим братом и мной – не твоего ума дело</w:t>
      </w:r>
      <w:r>
        <w:rPr>
          <w:color w:val="000000"/>
        </w:rPr>
        <w:t>.</w:t>
      </w:r>
    </w:p>
    <w:p w:rsidR="0015215B" w:rsidRDefault="0015215B" w:rsidP="0015215B">
      <w:pPr>
        <w:pStyle w:val="western"/>
        <w:shd w:val="clear" w:color="auto" w:fill="FFFFFF"/>
        <w:spacing w:before="0" w:after="0"/>
        <w:ind w:firstLine="461"/>
        <w:jc w:val="both"/>
      </w:pPr>
      <w:r>
        <w:rPr>
          <w:color w:val="000000"/>
        </w:rPr>
        <w:t>Это означало:</w:t>
      </w:r>
      <w:r>
        <w:rPr>
          <w:rStyle w:val="apple-converted-space"/>
          <w:color w:val="000000"/>
        </w:rPr>
        <w:t xml:space="preserve"> </w:t>
      </w:r>
      <w:r>
        <w:rPr>
          <w:i/>
          <w:iCs/>
          <w:color w:val="000000"/>
        </w:rPr>
        <w:t>Не было чёртового</w:t>
      </w:r>
      <w:r>
        <w:rPr>
          <w:rStyle w:val="apple-converted-space"/>
          <w:i/>
          <w:iCs/>
          <w:color w:val="000000"/>
        </w:rPr>
        <w:t xml:space="preserve"> </w:t>
      </w:r>
      <w:r>
        <w:rPr>
          <w:i/>
          <w:color w:val="000000"/>
        </w:rPr>
        <w:t>поцелуя!</w:t>
      </w:r>
    </w:p>
    <w:p w:rsidR="0015215B" w:rsidRDefault="0015215B" w:rsidP="0015215B">
      <w:pPr>
        <w:pStyle w:val="western"/>
        <w:shd w:val="clear" w:color="auto" w:fill="FFFFFF"/>
        <w:spacing w:before="0" w:after="0"/>
        <w:ind w:firstLine="461"/>
        <w:jc w:val="both"/>
        <w:rPr>
          <w:color w:val="000000"/>
        </w:rPr>
      </w:pPr>
      <w:r>
        <w:lastRenderedPageBreak/>
        <w:t>– Я так и знал</w:t>
      </w:r>
      <w:r>
        <w:rPr>
          <w:color w:val="000000"/>
        </w:rPr>
        <w:t>,</w:t>
      </w:r>
      <w:r>
        <w:t xml:space="preserve"> –</w:t>
      </w:r>
      <w:r>
        <w:rPr>
          <w:color w:val="000000"/>
        </w:rPr>
        <w:t xml:space="preserve"> </w:t>
      </w:r>
      <w:proofErr w:type="gramStart"/>
      <w:r>
        <w:rPr>
          <w:color w:val="000000"/>
        </w:rPr>
        <w:t>выпалил я, громко смеясь</w:t>
      </w:r>
      <w:proofErr w:type="gramEnd"/>
      <w:r>
        <w:rPr>
          <w:color w:val="000000"/>
        </w:rPr>
        <w:t>.</w:t>
      </w:r>
      <w:r>
        <w:rPr>
          <w:rStyle w:val="apple-converted-space"/>
          <w:color w:val="000000"/>
        </w:rPr>
        <w:t xml:space="preserve"> </w:t>
      </w:r>
      <w:r>
        <w:rPr>
          <w:color w:val="000000"/>
        </w:rPr>
        <w:t>Если бы они действительно поцеловались, она бы похвасталась этим, особенно мне, чтобы я оставил её в покое.</w:t>
      </w:r>
      <w:r>
        <w:rPr>
          <w:rStyle w:val="apple-converted-space"/>
          <w:color w:val="000000"/>
        </w:rPr>
        <w:t xml:space="preserve"> Вчера вечером И</w:t>
      </w:r>
      <w:r>
        <w:rPr>
          <w:color w:val="000000"/>
        </w:rPr>
        <w:t>тан говорил мне правду, что он не заинтересован в ней.</w:t>
      </w:r>
      <w:r>
        <w:rPr>
          <w:rStyle w:val="apple-converted-space"/>
          <w:color w:val="000000"/>
        </w:rPr>
        <w:t xml:space="preserve"> </w:t>
      </w:r>
      <w:r>
        <w:t>– У него не хватило духу</w:t>
      </w:r>
      <w:r>
        <w:rPr>
          <w:color w:val="000000"/>
        </w:rPr>
        <w:t>.</w:t>
      </w:r>
    </w:p>
    <w:p w:rsidR="0015215B" w:rsidRDefault="0015215B" w:rsidP="0015215B">
      <w:pPr>
        <w:pStyle w:val="western"/>
        <w:shd w:val="clear" w:color="auto" w:fill="FFFFFF"/>
        <w:spacing w:before="0" w:after="0"/>
        <w:ind w:firstLine="461"/>
        <w:jc w:val="both"/>
        <w:rPr>
          <w:color w:val="000000"/>
        </w:rPr>
      </w:pPr>
      <w:r>
        <w:rPr>
          <w:color w:val="000000"/>
        </w:rPr>
        <w:t>Мой ликующий комментарий, должно быть, провел ножом по чувствам Маленькой мисс Счастье, потому что она просто смотрела на меня с откровенным раздражением. Затем она зашагала прочь, толкнув меня своим плечом, хотя ей явно было больнее, чем мне.</w:t>
      </w:r>
    </w:p>
    <w:p w:rsidR="0015215B" w:rsidRDefault="0015215B" w:rsidP="0015215B">
      <w:pPr>
        <w:pStyle w:val="western"/>
        <w:shd w:val="clear" w:color="auto" w:fill="FFFFFF"/>
        <w:spacing w:before="0" w:after="0"/>
        <w:ind w:firstLine="461"/>
        <w:jc w:val="both"/>
      </w:pPr>
      <w:r>
        <w:rPr>
          <w:color w:val="000000"/>
        </w:rPr>
        <w:t xml:space="preserve">Я обернулся и крикнул ей вслед сладким голосом: </w:t>
      </w:r>
    </w:p>
    <w:p w:rsidR="0015215B" w:rsidRDefault="0015215B" w:rsidP="0015215B">
      <w:pPr>
        <w:pStyle w:val="western"/>
        <w:shd w:val="clear" w:color="auto" w:fill="FFFFFF"/>
        <w:spacing w:before="0" w:after="0"/>
        <w:ind w:firstLine="461"/>
        <w:jc w:val="both"/>
      </w:pPr>
      <w:r>
        <w:t>– Хорошего тебе дня, малышка Сью</w:t>
      </w:r>
      <w:r>
        <w:rPr>
          <w:color w:val="000000"/>
        </w:rPr>
        <w:t>.</w:t>
      </w:r>
      <w:r>
        <w:t xml:space="preserve"> </w:t>
      </w:r>
    </w:p>
    <w:p w:rsidR="0015215B" w:rsidRDefault="0015215B" w:rsidP="0015215B">
      <w:pPr>
        <w:pStyle w:val="western"/>
        <w:shd w:val="clear" w:color="auto" w:fill="FFFFFF"/>
        <w:spacing w:before="0" w:after="0"/>
        <w:ind w:firstLine="461"/>
        <w:jc w:val="both"/>
        <w:rPr>
          <w:color w:val="000000"/>
        </w:rPr>
      </w:pPr>
      <w:r>
        <w:rPr>
          <w:color w:val="000000"/>
        </w:rPr>
        <w:t>Её ответом был её средний палец, поднятый высоко над головой.</w:t>
      </w:r>
    </w:p>
    <w:p w:rsidR="0015215B" w:rsidRDefault="0015215B" w:rsidP="0015215B">
      <w:pPr>
        <w:pStyle w:val="western"/>
        <w:shd w:val="clear" w:color="auto" w:fill="FFFFFF"/>
        <w:spacing w:before="0" w:after="0"/>
        <w:ind w:firstLine="461"/>
        <w:jc w:val="both"/>
      </w:pPr>
      <w:r>
        <w:rPr>
          <w:color w:val="000000"/>
        </w:rPr>
        <w:t xml:space="preserve">С широкой улыбкой на лице я пошел на историю, и улыбка не исчезала до конца третьего урока. Я понял, что веду себя сегодня не как обычно, только когда </w:t>
      </w:r>
      <w:proofErr w:type="gramStart"/>
      <w:r>
        <w:rPr>
          <w:color w:val="000000"/>
        </w:rPr>
        <w:t>перед</w:t>
      </w:r>
      <w:proofErr w:type="gramEnd"/>
      <w:r>
        <w:rPr>
          <w:color w:val="000000"/>
        </w:rPr>
        <w:t xml:space="preserve"> испанским Лорен изящно, как умеет только она, опустилась, в кресло рядом со мной и пристально с любопытством посмотрела мне в глаза.</w:t>
      </w:r>
    </w:p>
    <w:p w:rsidR="0015215B" w:rsidRDefault="0015215B" w:rsidP="0015215B">
      <w:pPr>
        <w:pStyle w:val="western"/>
        <w:shd w:val="clear" w:color="auto" w:fill="FFFFFF"/>
        <w:spacing w:before="0" w:after="0"/>
        <w:ind w:firstLine="461"/>
        <w:jc w:val="both"/>
        <w:rPr>
          <w:color w:val="000000"/>
        </w:rPr>
      </w:pPr>
      <w:r>
        <w:t xml:space="preserve">– </w:t>
      </w:r>
      <w:r>
        <w:rPr>
          <w:color w:val="000000"/>
        </w:rPr>
        <w:t xml:space="preserve">Почему ты ухмыляешься? Не можешь дождаться дополнительного урока? </w:t>
      </w:r>
      <w:proofErr w:type="gramStart"/>
      <w:r>
        <w:t>–</w:t>
      </w:r>
      <w:r>
        <w:rPr>
          <w:color w:val="000000"/>
        </w:rPr>
        <w:t>с</w:t>
      </w:r>
      <w:proofErr w:type="gramEnd"/>
      <w:r>
        <w:rPr>
          <w:color w:val="000000"/>
        </w:rPr>
        <w:t>просила она с понимающим взглядом.</w:t>
      </w:r>
    </w:p>
    <w:p w:rsidR="0015215B" w:rsidRDefault="0015215B" w:rsidP="0015215B">
      <w:pPr>
        <w:pStyle w:val="western"/>
        <w:shd w:val="clear" w:color="auto" w:fill="FFFFFF"/>
        <w:spacing w:before="0" w:after="0"/>
        <w:ind w:firstLine="461"/>
        <w:jc w:val="both"/>
      </w:pPr>
      <w:r>
        <w:rPr>
          <w:color w:val="000000"/>
        </w:rPr>
        <w:t>Я прочистил горло.</w:t>
      </w:r>
    </w:p>
    <w:p w:rsidR="0015215B" w:rsidRDefault="0015215B" w:rsidP="0015215B">
      <w:pPr>
        <w:pStyle w:val="western"/>
        <w:shd w:val="clear" w:color="auto" w:fill="FFFFFF"/>
        <w:spacing w:before="0" w:after="0"/>
        <w:ind w:firstLine="461"/>
        <w:jc w:val="both"/>
        <w:rPr>
          <w:color w:val="000000"/>
        </w:rPr>
      </w:pPr>
      <w:r>
        <w:t>– Я в</w:t>
      </w:r>
      <w:r>
        <w:rPr>
          <w:color w:val="000000"/>
        </w:rPr>
        <w:t>сегда с нетерпением жду встречи с тобой, Паркер.</w:t>
      </w:r>
    </w:p>
    <w:p w:rsidR="0015215B" w:rsidRDefault="0015215B" w:rsidP="0015215B">
      <w:pPr>
        <w:pStyle w:val="western"/>
        <w:shd w:val="clear" w:color="auto" w:fill="FFFFFF"/>
        <w:spacing w:before="0" w:after="0"/>
        <w:ind w:firstLine="461"/>
        <w:jc w:val="both"/>
      </w:pPr>
      <w:r>
        <w:rPr>
          <w:color w:val="000000"/>
        </w:rPr>
        <w:t>Лорен написала мне</w:t>
      </w:r>
      <w:r>
        <w:rPr>
          <w:rStyle w:val="apple-converted-space"/>
          <w:color w:val="000000"/>
        </w:rPr>
        <w:t xml:space="preserve"> записку: «</w:t>
      </w:r>
      <w:r>
        <w:rPr>
          <w:rStyle w:val="apple-converted-space"/>
          <w:i/>
          <w:color w:val="000000"/>
        </w:rPr>
        <w:t>Т</w:t>
      </w:r>
      <w:r>
        <w:rPr>
          <w:i/>
          <w:iCs/>
          <w:color w:val="000000"/>
        </w:rPr>
        <w:t>ы хочешь то, что у меня в трусах?»</w:t>
      </w:r>
      <w:r>
        <w:rPr>
          <w:rStyle w:val="apple-converted-space"/>
          <w:color w:val="000000"/>
        </w:rPr>
        <w:t xml:space="preserve"> и, у</w:t>
      </w:r>
      <w:r>
        <w:rPr>
          <w:color w:val="000000"/>
        </w:rPr>
        <w:t>хмыляясь, медленно положила записку на учебник передо мной. Смело.</w:t>
      </w:r>
    </w:p>
    <w:p w:rsidR="0015215B" w:rsidRDefault="0015215B" w:rsidP="0015215B">
      <w:pPr>
        <w:pStyle w:val="western"/>
        <w:shd w:val="clear" w:color="auto" w:fill="FFFFFF"/>
        <w:spacing w:before="0" w:after="0"/>
        <w:ind w:firstLine="461"/>
        <w:jc w:val="both"/>
        <w:rPr>
          <w:color w:val="000000"/>
        </w:rPr>
      </w:pPr>
      <w:r>
        <w:t xml:space="preserve">– </w:t>
      </w:r>
      <w:r>
        <w:rPr>
          <w:color w:val="000000"/>
        </w:rPr>
        <w:t>Надеюсь, что ты был хорошим мальчиком и учил грамматику.</w:t>
      </w:r>
    </w:p>
    <w:p w:rsidR="0015215B" w:rsidRDefault="0015215B" w:rsidP="0015215B">
      <w:pPr>
        <w:pStyle w:val="western"/>
        <w:shd w:val="clear" w:color="auto" w:fill="FFFFFF"/>
        <w:spacing w:before="0" w:after="0"/>
        <w:ind w:firstLine="461"/>
        <w:jc w:val="both"/>
      </w:pPr>
      <w:r>
        <w:rPr>
          <w:color w:val="000000"/>
        </w:rPr>
        <w:t>О, хотел бы я быть хорошим мальчиком и усердно учиться.</w:t>
      </w:r>
    </w:p>
    <w:p w:rsidR="0015215B" w:rsidRPr="007B0016" w:rsidRDefault="0015215B" w:rsidP="0015215B">
      <w:pPr>
        <w:pStyle w:val="western"/>
        <w:shd w:val="clear" w:color="auto" w:fill="FFFFFF"/>
        <w:spacing w:before="0" w:after="0"/>
        <w:ind w:firstLine="461"/>
        <w:jc w:val="both"/>
      </w:pPr>
      <w:r w:rsidRPr="007B0016">
        <w:t xml:space="preserve">– </w:t>
      </w:r>
      <w:r w:rsidRPr="007B0016">
        <w:rPr>
          <w:color w:val="000000"/>
        </w:rPr>
        <w:t>Мой мозг настолько полон испанского дерьма, что оно мне вчера снилось.</w:t>
      </w:r>
    </w:p>
    <w:p w:rsidR="0015215B" w:rsidRDefault="0015215B" w:rsidP="0015215B">
      <w:pPr>
        <w:pStyle w:val="western"/>
        <w:shd w:val="clear" w:color="auto" w:fill="FFFFFF"/>
        <w:spacing w:before="0" w:after="0"/>
        <w:ind w:firstLine="461"/>
        <w:jc w:val="both"/>
        <w:rPr>
          <w:color w:val="000000"/>
        </w:rPr>
      </w:pPr>
      <w:r w:rsidRPr="007B0016">
        <w:t xml:space="preserve">– </w:t>
      </w:r>
      <w:r w:rsidRPr="007846F4">
        <w:rPr>
          <w:color w:val="000000"/>
        </w:rPr>
        <w:t>Поло</w:t>
      </w:r>
      <w:r w:rsidRPr="007B0016">
        <w:rPr>
          <w:color w:val="000000"/>
        </w:rPr>
        <w:t>н</w:t>
      </w:r>
      <w:r w:rsidRPr="007846F4">
        <w:rPr>
          <w:color w:val="000000"/>
        </w:rPr>
        <w:t xml:space="preserve"> дерьм</w:t>
      </w:r>
      <w:r w:rsidRPr="007B0016">
        <w:rPr>
          <w:color w:val="000000"/>
        </w:rPr>
        <w:t>а</w:t>
      </w:r>
      <w:r w:rsidRPr="007846F4">
        <w:rPr>
          <w:color w:val="000000"/>
        </w:rPr>
        <w:t>?</w:t>
      </w:r>
      <w:r w:rsidRPr="007B0016">
        <w:rPr>
          <w:color w:val="000000"/>
        </w:rPr>
        <w:t xml:space="preserve"> Да.</w:t>
      </w:r>
      <w:r w:rsidRPr="007B0016">
        <w:rPr>
          <w:rStyle w:val="apple-converted-space"/>
          <w:color w:val="000000"/>
        </w:rPr>
        <w:t xml:space="preserve"> </w:t>
      </w:r>
      <w:r w:rsidRPr="007B0016">
        <w:rPr>
          <w:color w:val="000000"/>
        </w:rPr>
        <w:t>Испанского?</w:t>
      </w:r>
      <w:r w:rsidRPr="007B0016">
        <w:rPr>
          <w:rStyle w:val="apple-converted-space"/>
          <w:color w:val="000000"/>
        </w:rPr>
        <w:t xml:space="preserve"> </w:t>
      </w:r>
      <w:r w:rsidRPr="007B0016">
        <w:rPr>
          <w:color w:val="000000"/>
        </w:rPr>
        <w:t xml:space="preserve">Я сомневаюсь в этом. </w:t>
      </w:r>
      <w:r w:rsidRPr="007B0016">
        <w:t>– Зах</w:t>
      </w:r>
      <w:r w:rsidRPr="007B0016">
        <w:rPr>
          <w:color w:val="000000"/>
        </w:rPr>
        <w:t>ихикала она,</w:t>
      </w:r>
      <w:r>
        <w:rPr>
          <w:color w:val="000000"/>
        </w:rPr>
        <w:t xml:space="preserve"> но мы оба замолчали вместе с остальным классом, так как госпожа Санчес вошла в класс и весело поздоровалась с нами:</w:t>
      </w:r>
    </w:p>
    <w:p w:rsidR="0015215B" w:rsidRDefault="0015215B" w:rsidP="0015215B">
      <w:pPr>
        <w:pStyle w:val="western"/>
        <w:shd w:val="clear" w:color="auto" w:fill="FFFFFF"/>
        <w:spacing w:before="0" w:after="0"/>
        <w:ind w:firstLine="461"/>
        <w:jc w:val="both"/>
        <w:rPr>
          <w:color w:val="000000"/>
        </w:rPr>
      </w:pPr>
      <w:r>
        <w:t>–</w:t>
      </w:r>
      <w:r>
        <w:rPr>
          <w:rStyle w:val="apple-converted-space"/>
          <w:color w:val="000000"/>
        </w:rPr>
        <w:t xml:space="preserve"> </w:t>
      </w:r>
      <w:r>
        <w:rPr>
          <w:i/>
          <w:iCs/>
          <w:lang w:val="en-US"/>
        </w:rPr>
        <w:t>Buenos</w:t>
      </w:r>
      <w:r>
        <w:rPr>
          <w:i/>
          <w:iCs/>
        </w:rPr>
        <w:t xml:space="preserve"> </w:t>
      </w:r>
      <w:r>
        <w:rPr>
          <w:i/>
          <w:iCs/>
          <w:lang w:val="en-US"/>
        </w:rPr>
        <w:t>d</w:t>
      </w:r>
      <w:r>
        <w:rPr>
          <w:i/>
          <w:iCs/>
        </w:rPr>
        <w:t>í</w:t>
      </w:r>
      <w:r>
        <w:rPr>
          <w:i/>
          <w:iCs/>
          <w:lang w:val="en-US"/>
        </w:rPr>
        <w:t>as</w:t>
      </w:r>
      <w:r>
        <w:rPr>
          <w:rStyle w:val="aa"/>
          <w:i/>
          <w:iCs/>
          <w:lang w:val="en-US"/>
        </w:rPr>
        <w:footnoteReference w:id="5"/>
      </w:r>
      <w:r>
        <w:t>!</w:t>
      </w:r>
    </w:p>
    <w:p w:rsidR="0015215B" w:rsidRDefault="0015215B" w:rsidP="0015215B">
      <w:pPr>
        <w:pStyle w:val="western"/>
        <w:shd w:val="clear" w:color="auto" w:fill="FFFFFF"/>
        <w:spacing w:before="0" w:after="0"/>
        <w:ind w:firstLine="461"/>
        <w:jc w:val="both"/>
        <w:rPr>
          <w:color w:val="000000"/>
        </w:rPr>
      </w:pPr>
      <w:r>
        <w:rPr>
          <w:color w:val="000000"/>
        </w:rPr>
        <w:t>После урока я направился в столовую на обед, а у Лорен была ещё физкультура до её обеденного перерыва.</w:t>
      </w:r>
      <w:r>
        <w:rPr>
          <w:rStyle w:val="apple-converted-space"/>
          <w:color w:val="000000"/>
        </w:rPr>
        <w:t xml:space="preserve"> </w:t>
      </w:r>
      <w:r>
        <w:rPr>
          <w:color w:val="000000"/>
        </w:rPr>
        <w:t>В столовой я встретил Коди Джайлс и Тайлера, и мы сразу же начали шумно планировать, как мы надерём задницу Клируотер</w:t>
      </w:r>
      <w:proofErr w:type="gramStart"/>
      <w:r>
        <w:rPr>
          <w:color w:val="000000"/>
        </w:rPr>
        <w:t xml:space="preserve"> Х</w:t>
      </w:r>
      <w:proofErr w:type="gramEnd"/>
      <w:r>
        <w:rPr>
          <w:color w:val="000000"/>
        </w:rPr>
        <w:t>ай в эту субботу.</w:t>
      </w:r>
    </w:p>
    <w:p w:rsidR="0015215B" w:rsidRDefault="0015215B" w:rsidP="0015215B">
      <w:pPr>
        <w:pStyle w:val="western"/>
        <w:shd w:val="clear" w:color="auto" w:fill="FFFFFF"/>
        <w:spacing w:before="0" w:after="0"/>
        <w:ind w:firstLine="461"/>
        <w:jc w:val="both"/>
      </w:pPr>
      <w:r>
        <w:rPr>
          <w:color w:val="000000"/>
        </w:rPr>
        <w:t xml:space="preserve">Я сел на </w:t>
      </w:r>
      <w:proofErr w:type="gramStart"/>
      <w:r>
        <w:rPr>
          <w:color w:val="000000"/>
        </w:rPr>
        <w:t>своё обычное</w:t>
      </w:r>
      <w:proofErr w:type="gramEnd"/>
      <w:r>
        <w:rPr>
          <w:color w:val="000000"/>
        </w:rPr>
        <w:t xml:space="preserve"> место за баскетбольным столом и пробежался взглядом по залу в поисках Сьюзан Миллер в рядах клуба ботанов.</w:t>
      </w:r>
      <w:r>
        <w:rPr>
          <w:rStyle w:val="apple-converted-space"/>
          <w:color w:val="000000"/>
        </w:rPr>
        <w:t xml:space="preserve"> </w:t>
      </w:r>
      <w:r>
        <w:rPr>
          <w:color w:val="000000"/>
        </w:rPr>
        <w:t>Среди них опять не было видно её хвоста. Ну, на самом деле я увидел несколько хвостов, но не один из них не был тем, который я искал.</w:t>
      </w:r>
      <w:r>
        <w:rPr>
          <w:rStyle w:val="apple-converted-space"/>
          <w:color w:val="000000"/>
        </w:rPr>
        <w:t xml:space="preserve"> Взяв</w:t>
      </w:r>
      <w:r>
        <w:rPr>
          <w:color w:val="000000"/>
        </w:rPr>
        <w:t xml:space="preserve"> сначала яблоко </w:t>
      </w:r>
      <w:r w:rsidRPr="00F00DDF">
        <w:rPr>
          <w:color w:val="000000"/>
        </w:rPr>
        <w:t>–</w:t>
      </w:r>
      <w:r>
        <w:rPr>
          <w:color w:val="000000"/>
        </w:rPr>
        <w:t xml:space="preserve"> единственное на моём подносе, с чего не капал жир или майонез </w:t>
      </w:r>
      <w:r w:rsidRPr="00F00DDF">
        <w:rPr>
          <w:color w:val="000000"/>
        </w:rPr>
        <w:t>–</w:t>
      </w:r>
      <w:r>
        <w:rPr>
          <w:color w:val="000000"/>
        </w:rPr>
        <w:t xml:space="preserve"> я откинулся и положил ноги на пустой стул рядом со мной.</w:t>
      </w:r>
      <w:r>
        <w:rPr>
          <w:rStyle w:val="apple-converted-space"/>
          <w:color w:val="000000"/>
        </w:rPr>
        <w:t xml:space="preserve"> </w:t>
      </w:r>
      <w:r>
        <w:rPr>
          <w:color w:val="000000"/>
        </w:rPr>
        <w:t>Этот стул был зарезервирован для Ребекки, но она ещё и не появилась.</w:t>
      </w:r>
    </w:p>
    <w:p w:rsidR="0015215B" w:rsidRDefault="0015215B" w:rsidP="0015215B">
      <w:pPr>
        <w:pStyle w:val="western"/>
        <w:shd w:val="clear" w:color="auto" w:fill="FFFFFF"/>
        <w:spacing w:before="0" w:after="0"/>
        <w:ind w:firstLine="461"/>
        <w:jc w:val="both"/>
        <w:rPr>
          <w:color w:val="000000"/>
          <w:shd w:val="clear" w:color="auto" w:fill="FFFFFF"/>
        </w:rPr>
      </w:pPr>
      <w:r>
        <w:t xml:space="preserve">– </w:t>
      </w:r>
      <w:r w:rsidRPr="007846F4">
        <w:rPr>
          <w:color w:val="000000"/>
        </w:rPr>
        <w:t xml:space="preserve">Где </w:t>
      </w:r>
      <w:r>
        <w:rPr>
          <w:color w:val="000000"/>
        </w:rPr>
        <w:t>твоя более</w:t>
      </w:r>
      <w:r w:rsidRPr="007846F4">
        <w:rPr>
          <w:color w:val="000000"/>
        </w:rPr>
        <w:t xml:space="preserve"> красив</w:t>
      </w:r>
      <w:r>
        <w:rPr>
          <w:color w:val="000000"/>
        </w:rPr>
        <w:t xml:space="preserve">ая </w:t>
      </w:r>
      <w:r w:rsidRPr="007846F4">
        <w:rPr>
          <w:color w:val="000000"/>
        </w:rPr>
        <w:t>половин</w:t>
      </w:r>
      <w:r>
        <w:rPr>
          <w:color w:val="000000"/>
        </w:rPr>
        <w:t>к</w:t>
      </w:r>
      <w:r w:rsidRPr="007846F4">
        <w:rPr>
          <w:color w:val="000000"/>
        </w:rPr>
        <w:t>а?</w:t>
      </w:r>
      <w:r>
        <w:t xml:space="preserve"> – </w:t>
      </w:r>
      <w:r>
        <w:rPr>
          <w:color w:val="000000"/>
        </w:rPr>
        <w:t>н</w:t>
      </w:r>
      <w:r w:rsidRPr="007846F4">
        <w:rPr>
          <w:color w:val="000000"/>
        </w:rPr>
        <w:t>асмехалс</w:t>
      </w:r>
      <w:r>
        <w:rPr>
          <w:color w:val="000000"/>
        </w:rPr>
        <w:t>я я над</w:t>
      </w:r>
      <w:r w:rsidRPr="007846F4">
        <w:rPr>
          <w:color w:val="000000"/>
        </w:rPr>
        <w:t xml:space="preserve"> Тайлер</w:t>
      </w:r>
      <w:r>
        <w:rPr>
          <w:color w:val="000000"/>
        </w:rPr>
        <w:t>ом</w:t>
      </w:r>
      <w:r w:rsidRPr="007846F4">
        <w:rPr>
          <w:color w:val="000000"/>
        </w:rPr>
        <w:t xml:space="preserve"> </w:t>
      </w:r>
      <w:r>
        <w:rPr>
          <w:color w:val="000000"/>
        </w:rPr>
        <w:t xml:space="preserve">и </w:t>
      </w:r>
      <w:r w:rsidRPr="007846F4">
        <w:rPr>
          <w:color w:val="000000"/>
        </w:rPr>
        <w:t>брос</w:t>
      </w:r>
      <w:r>
        <w:rPr>
          <w:color w:val="000000"/>
        </w:rPr>
        <w:t>ил в него</w:t>
      </w:r>
      <w:r w:rsidRPr="007846F4">
        <w:rPr>
          <w:color w:val="000000"/>
        </w:rPr>
        <w:t xml:space="preserve"> </w:t>
      </w:r>
      <w:r>
        <w:rPr>
          <w:color w:val="000000"/>
        </w:rPr>
        <w:t>куском</w:t>
      </w:r>
      <w:r w:rsidRPr="007846F4">
        <w:rPr>
          <w:color w:val="000000"/>
        </w:rPr>
        <w:t xml:space="preserve"> картофеля фри</w:t>
      </w:r>
      <w:r>
        <w:rPr>
          <w:color w:val="000000"/>
        </w:rPr>
        <w:t>, который лежал</w:t>
      </w:r>
      <w:r w:rsidRPr="007846F4">
        <w:rPr>
          <w:color w:val="000000"/>
        </w:rPr>
        <w:t xml:space="preserve"> рядом с гамбургер</w:t>
      </w:r>
      <w:r>
        <w:rPr>
          <w:color w:val="000000"/>
        </w:rPr>
        <w:t>ом</w:t>
      </w:r>
      <w:r w:rsidRPr="007846F4">
        <w:rPr>
          <w:color w:val="000000"/>
        </w:rPr>
        <w:t xml:space="preserve"> на тарелк</w:t>
      </w:r>
      <w:r>
        <w:rPr>
          <w:color w:val="000000"/>
        </w:rPr>
        <w:t>е</w:t>
      </w:r>
      <w:r w:rsidRPr="007846F4">
        <w:rPr>
          <w:color w:val="000000"/>
        </w:rPr>
        <w:t>, попав ему прямо в лоб.</w:t>
      </w:r>
      <w:r>
        <w:rPr>
          <w:rStyle w:val="apple-converted-space"/>
          <w:color w:val="000000"/>
        </w:rPr>
        <w:t xml:space="preserve"> </w:t>
      </w:r>
      <w:r>
        <w:rPr>
          <w:color w:val="000000"/>
        </w:rPr>
        <w:t>Ему повезло, что я не окунул картошку в кетчуп.</w:t>
      </w:r>
      <w:r>
        <w:rPr>
          <w:rStyle w:val="apple-converted-space"/>
          <w:color w:val="000000"/>
        </w:rPr>
        <w:t xml:space="preserve"> Однако я не услышал его ответ</w:t>
      </w:r>
      <w:r>
        <w:rPr>
          <w:color w:val="000000"/>
        </w:rPr>
        <w:t>, потому что мой взгляд поймал девочку, которая стояла рядом с моим сидящим братом. Сьюзан Миллер нервно накрутила прядь волос из хвоста на палец и скромно улыбнулась ему.</w:t>
      </w:r>
    </w:p>
    <w:p w:rsidR="0015215B" w:rsidRDefault="0015215B" w:rsidP="0015215B">
      <w:pPr>
        <w:pStyle w:val="western"/>
        <w:shd w:val="clear" w:color="auto" w:fill="FFFFFF"/>
        <w:spacing w:before="0" w:after="0"/>
        <w:ind w:firstLine="461"/>
        <w:jc w:val="both"/>
      </w:pPr>
      <w:r>
        <w:rPr>
          <w:color w:val="000000"/>
          <w:shd w:val="clear" w:color="auto" w:fill="FFFFFF"/>
        </w:rPr>
        <w:t xml:space="preserve">Когда они помахали друг другу пальцами, я ожидал, что </w:t>
      </w:r>
      <w:r w:rsidR="004F7C41">
        <w:rPr>
          <w:color w:val="000000"/>
          <w:shd w:val="clear" w:color="auto" w:fill="FFFFFF"/>
        </w:rPr>
        <w:t>Сьюзан</w:t>
      </w:r>
      <w:r>
        <w:rPr>
          <w:color w:val="000000"/>
          <w:shd w:val="clear" w:color="auto" w:fill="FFFFFF"/>
        </w:rPr>
        <w:t xml:space="preserve"> пойдет за едой к раздаче и что-нибудь возьмет поесть, но она с пустыми руками не спеша пошла к самому удалённому от нас столу. </w:t>
      </w:r>
      <w:r>
        <w:rPr>
          <w:rStyle w:val="apple-converted-space"/>
          <w:color w:val="000000"/>
          <w:shd w:val="clear" w:color="auto" w:fill="FFFFFF"/>
        </w:rPr>
        <w:t xml:space="preserve">Этот стол также был известен, как стол футболистов. </w:t>
      </w:r>
      <w:r>
        <w:rPr>
          <w:color w:val="000000"/>
          <w:shd w:val="clear" w:color="auto" w:fill="FFFFFF"/>
        </w:rPr>
        <w:t>Что она там делала, ради всего святого?</w:t>
      </w:r>
    </w:p>
    <w:p w:rsidR="0015215B" w:rsidRDefault="0015215B" w:rsidP="0015215B">
      <w:pPr>
        <w:pStyle w:val="western"/>
        <w:shd w:val="clear" w:color="auto" w:fill="FFFFFF"/>
        <w:spacing w:before="0" w:after="0"/>
        <w:ind w:firstLine="461"/>
        <w:jc w:val="both"/>
        <w:rPr>
          <w:color w:val="000000"/>
        </w:rPr>
      </w:pPr>
      <w:r>
        <w:t xml:space="preserve">– </w:t>
      </w:r>
      <w:r>
        <w:rPr>
          <w:color w:val="000000"/>
          <w:shd w:val="clear" w:color="auto" w:fill="FFFFFF"/>
        </w:rPr>
        <w:t>Ой!</w:t>
      </w:r>
      <w:r>
        <w:t xml:space="preserve"> –</w:t>
      </w:r>
      <w:r>
        <w:rPr>
          <w:color w:val="000000"/>
          <w:shd w:val="clear" w:color="auto" w:fill="FFFFFF"/>
        </w:rPr>
        <w:t xml:space="preserve"> Я вздрогнул, когда что-то задело мой левый глаз, и отвлекло от того, как Сьюзан садилась. От моего лица отлетела и упала на пол виноградинка.</w:t>
      </w:r>
      <w:r>
        <w:rPr>
          <w:rStyle w:val="apple-converted-space"/>
          <w:color w:val="000000"/>
          <w:shd w:val="clear" w:color="auto" w:fill="FFFFFF"/>
        </w:rPr>
        <w:t xml:space="preserve"> </w:t>
      </w:r>
      <w:r>
        <w:rPr>
          <w:color w:val="000000"/>
          <w:shd w:val="clear" w:color="auto" w:fill="FFFFFF"/>
        </w:rPr>
        <w:t xml:space="preserve">Я потер заболевший глаз, выудил кусок солёного огурца из своего гамбургера, чтобы кинуть его в Тайлера за то, что он застал меня </w:t>
      </w:r>
      <w:r w:rsidRPr="007B0016">
        <w:rPr>
          <w:color w:val="000000"/>
          <w:shd w:val="clear" w:color="auto" w:fill="FFFFFF"/>
        </w:rPr>
        <w:t>врасплох.</w:t>
      </w:r>
      <w:r w:rsidRPr="007B0016">
        <w:rPr>
          <w:rStyle w:val="apple-converted-space"/>
          <w:color w:val="000000"/>
          <w:shd w:val="clear" w:color="auto" w:fill="FFFFFF"/>
        </w:rPr>
        <w:t xml:space="preserve"> </w:t>
      </w:r>
      <w:r w:rsidRPr="007B0016">
        <w:rPr>
          <w:color w:val="000000"/>
          <w:shd w:val="clear" w:color="auto" w:fill="FFFFFF"/>
        </w:rPr>
        <w:t xml:space="preserve">Но мимо нас прошёл один из дежурных по столовой, спасая </w:t>
      </w:r>
      <w:proofErr w:type="gramStart"/>
      <w:r w:rsidRPr="007B0016">
        <w:rPr>
          <w:color w:val="000000"/>
          <w:shd w:val="clear" w:color="auto" w:fill="FFFFFF"/>
          <w:lang w:val="en-US"/>
        </w:rPr>
        <w:t>T</w:t>
      </w:r>
      <w:proofErr w:type="gramEnd"/>
      <w:r w:rsidRPr="007B0016">
        <w:rPr>
          <w:color w:val="000000"/>
          <w:shd w:val="clear" w:color="auto" w:fill="FFFFFF"/>
        </w:rPr>
        <w:t>иРекса от маринадной атаки.</w:t>
      </w:r>
      <w:r w:rsidRPr="007B0016">
        <w:rPr>
          <w:rStyle w:val="apple-converted-space"/>
          <w:color w:val="000000"/>
          <w:shd w:val="clear" w:color="auto" w:fill="FFFFFF"/>
        </w:rPr>
        <w:t xml:space="preserve"> В этом году я ещё не получал наказания, и </w:t>
      </w:r>
      <w:r w:rsidRPr="007B0016">
        <w:rPr>
          <w:rStyle w:val="apple-converted-space"/>
          <w:color w:val="000000"/>
          <w:shd w:val="clear" w:color="auto" w:fill="FFFFFF"/>
        </w:rPr>
        <w:lastRenderedPageBreak/>
        <w:t>не хотелось получать его в старшем классе из-за чего-то настолько глупого, как попадание едой в случайного человека.</w:t>
      </w:r>
    </w:p>
    <w:p w:rsidR="0015215B" w:rsidRDefault="0015215B" w:rsidP="0015215B">
      <w:pPr>
        <w:pStyle w:val="western"/>
        <w:shd w:val="clear" w:color="auto" w:fill="FFFFFF"/>
        <w:spacing w:before="0" w:after="0"/>
        <w:ind w:firstLine="461"/>
        <w:jc w:val="both"/>
        <w:rPr>
          <w:color w:val="000000"/>
        </w:rPr>
      </w:pPr>
      <w:r>
        <w:rPr>
          <w:color w:val="000000"/>
        </w:rPr>
        <w:t xml:space="preserve">Поедая </w:t>
      </w:r>
      <w:proofErr w:type="gramStart"/>
      <w:r>
        <w:rPr>
          <w:color w:val="000000"/>
        </w:rPr>
        <w:t>гамбургер вместо пищевой войны и закинув</w:t>
      </w:r>
      <w:proofErr w:type="gramEnd"/>
      <w:r>
        <w:rPr>
          <w:color w:val="000000"/>
        </w:rPr>
        <w:t xml:space="preserve"> горсть фри в рот, я вполуха слушал своих друзей. Девяносто процентов моего внимания было сосредоточено  на столе футболистов. </w:t>
      </w:r>
      <w:r>
        <w:rPr>
          <w:rStyle w:val="apple-converted-space"/>
          <w:color w:val="000000"/>
        </w:rPr>
        <w:t>Команда</w:t>
      </w:r>
      <w:r>
        <w:rPr>
          <w:color w:val="000000"/>
        </w:rPr>
        <w:t xml:space="preserve"> Тёмных Акул никогда сильно не интересовала меня, так что ничего удивительного, что я никогда не замечал стайку девушек, сидящих с Райаном и его командой. Естественно, я предположил, что это подруги участников команды, но что Маленькая мисс Счастье делает вместе с этой бандой?</w:t>
      </w:r>
    </w:p>
    <w:p w:rsidR="0015215B" w:rsidRDefault="0015215B" w:rsidP="0015215B">
      <w:pPr>
        <w:pStyle w:val="western"/>
        <w:shd w:val="clear" w:color="auto" w:fill="FFFFFF"/>
        <w:spacing w:before="0" w:after="0"/>
        <w:ind w:firstLine="461"/>
        <w:jc w:val="both"/>
        <w:rPr>
          <w:color w:val="000000"/>
        </w:rPr>
      </w:pPr>
      <w:r>
        <w:rPr>
          <w:color w:val="000000"/>
        </w:rPr>
        <w:t>Она немного поговорила с Алексом Винтером о чём-то, после чего весь их стол расхохотался. Звук докатился до нас из противоположной части столовой.</w:t>
      </w:r>
      <w:r>
        <w:rPr>
          <w:rStyle w:val="apple-converted-space"/>
          <w:color w:val="000000"/>
        </w:rPr>
        <w:t xml:space="preserve"> </w:t>
      </w:r>
      <w:r>
        <w:rPr>
          <w:color w:val="000000"/>
        </w:rPr>
        <w:t>Сью ужасно покраснела.</w:t>
      </w:r>
      <w:r>
        <w:rPr>
          <w:rStyle w:val="apple-converted-space"/>
          <w:color w:val="000000"/>
        </w:rPr>
        <w:t xml:space="preserve"> </w:t>
      </w:r>
      <w:r>
        <w:rPr>
          <w:color w:val="000000"/>
        </w:rPr>
        <w:t>Ладно, не так уж ужасно, а довольно мило для девушки. Она принялась разрезать киви на кусочки размером с укус.</w:t>
      </w:r>
    </w:p>
    <w:p w:rsidR="0015215B" w:rsidRDefault="0015215B" w:rsidP="0015215B">
      <w:pPr>
        <w:pStyle w:val="western"/>
        <w:shd w:val="clear" w:color="auto" w:fill="FFFFFF"/>
        <w:spacing w:before="0" w:after="0"/>
        <w:ind w:firstLine="461"/>
        <w:jc w:val="both"/>
        <w:rPr>
          <w:color w:val="000000"/>
        </w:rPr>
      </w:pPr>
      <w:r>
        <w:rPr>
          <w:color w:val="000000"/>
        </w:rPr>
        <w:t>Мне стало интересно, что же они услышали такого смешного.</w:t>
      </w:r>
    </w:p>
    <w:p w:rsidR="0015215B" w:rsidRDefault="0015215B" w:rsidP="0015215B">
      <w:pPr>
        <w:pStyle w:val="western"/>
        <w:shd w:val="clear" w:color="auto" w:fill="FFFFFF"/>
        <w:spacing w:before="0" w:after="0"/>
        <w:ind w:firstLine="461"/>
        <w:jc w:val="both"/>
        <w:rPr>
          <w:color w:val="000000"/>
        </w:rPr>
      </w:pPr>
      <w:r>
        <w:rPr>
          <w:color w:val="000000"/>
        </w:rPr>
        <w:t xml:space="preserve">И тогда мне стало интересно, почему мне на самом деле это </w:t>
      </w:r>
      <w:r>
        <w:rPr>
          <w:i/>
          <w:iCs/>
          <w:color w:val="000000"/>
        </w:rPr>
        <w:t>интересно</w:t>
      </w:r>
      <w:r>
        <w:rPr>
          <w:color w:val="000000"/>
        </w:rPr>
        <w:t>...</w:t>
      </w:r>
    </w:p>
    <w:p w:rsidR="0015215B" w:rsidRDefault="0015215B" w:rsidP="0015215B">
      <w:pPr>
        <w:pStyle w:val="western"/>
        <w:shd w:val="clear" w:color="auto" w:fill="FFFFFF"/>
        <w:spacing w:before="0" w:after="0"/>
        <w:ind w:firstLine="461"/>
        <w:jc w:val="both"/>
      </w:pPr>
      <w:r>
        <w:rPr>
          <w:color w:val="000000"/>
        </w:rPr>
        <w:t xml:space="preserve">Этой девушки было, на мой взгляд, слишком много в эти дни, виноват в этом был </w:t>
      </w:r>
      <w:proofErr w:type="gramStart"/>
      <w:r>
        <w:rPr>
          <w:color w:val="000000"/>
        </w:rPr>
        <w:t>никто иной, как</w:t>
      </w:r>
      <w:proofErr w:type="gramEnd"/>
      <w:r>
        <w:rPr>
          <w:color w:val="000000"/>
        </w:rPr>
        <w:t xml:space="preserve"> Итан. Я не мог даже насладиться своим гамбургером без постоянного тайного подглядывания за ней. Это было не просто странно, а раздражающе, особенно когда очередная виноградинка попала мне в лицо.</w:t>
      </w:r>
    </w:p>
    <w:p w:rsidR="0015215B" w:rsidRDefault="0015215B" w:rsidP="0015215B">
      <w:pPr>
        <w:pStyle w:val="western"/>
        <w:shd w:val="clear" w:color="auto" w:fill="FFFFFF"/>
        <w:spacing w:before="0" w:after="0"/>
        <w:ind w:firstLine="461"/>
        <w:jc w:val="both"/>
        <w:rPr>
          <w:color w:val="000000"/>
        </w:rPr>
      </w:pPr>
      <w:r>
        <w:t xml:space="preserve">– </w:t>
      </w:r>
      <w:r w:rsidRPr="007846F4">
        <w:rPr>
          <w:color w:val="000000"/>
        </w:rPr>
        <w:t>Чувак, ты слушаешь?</w:t>
      </w:r>
      <w:r>
        <w:t xml:space="preserve"> –</w:t>
      </w:r>
      <w:r w:rsidRPr="007846F4">
        <w:rPr>
          <w:color w:val="000000"/>
        </w:rPr>
        <w:t xml:space="preserve"> </w:t>
      </w:r>
      <w:r>
        <w:rPr>
          <w:color w:val="000000"/>
        </w:rPr>
        <w:t>с</w:t>
      </w:r>
      <w:r w:rsidRPr="007846F4">
        <w:rPr>
          <w:color w:val="000000"/>
        </w:rPr>
        <w:t xml:space="preserve">просил Тайлер, </w:t>
      </w:r>
      <w:r>
        <w:rPr>
          <w:color w:val="000000"/>
        </w:rPr>
        <w:t xml:space="preserve">держа </w:t>
      </w:r>
      <w:r w:rsidRPr="007846F4">
        <w:rPr>
          <w:color w:val="000000"/>
        </w:rPr>
        <w:t>следующ</w:t>
      </w:r>
      <w:r>
        <w:rPr>
          <w:color w:val="000000"/>
        </w:rPr>
        <w:t>ую</w:t>
      </w:r>
      <w:r w:rsidRPr="007846F4">
        <w:rPr>
          <w:color w:val="000000"/>
        </w:rPr>
        <w:t xml:space="preserve"> виноград</w:t>
      </w:r>
      <w:r>
        <w:rPr>
          <w:color w:val="000000"/>
        </w:rPr>
        <w:t>ину</w:t>
      </w:r>
      <w:r w:rsidRPr="007846F4">
        <w:rPr>
          <w:color w:val="000000"/>
        </w:rPr>
        <w:t xml:space="preserve"> наготове.</w:t>
      </w:r>
    </w:p>
    <w:p w:rsidR="0015215B" w:rsidRDefault="0015215B" w:rsidP="0015215B">
      <w:pPr>
        <w:pStyle w:val="western"/>
        <w:shd w:val="clear" w:color="auto" w:fill="FFFFFF"/>
        <w:spacing w:before="0" w:after="0"/>
        <w:ind w:firstLine="461"/>
        <w:jc w:val="both"/>
      </w:pPr>
      <w:r>
        <w:rPr>
          <w:color w:val="000000"/>
        </w:rPr>
        <w:t>Сняв верхнюю булку с гамбургера и вытащив кусочек солёного огурца, я ответил на его нахмуренные брови ухмылкой и предупредил:</w:t>
      </w:r>
    </w:p>
    <w:p w:rsidR="0015215B" w:rsidRDefault="0015215B" w:rsidP="0015215B">
      <w:pPr>
        <w:pStyle w:val="western"/>
        <w:shd w:val="clear" w:color="auto" w:fill="FFFFFF"/>
        <w:spacing w:before="0" w:after="0"/>
        <w:ind w:firstLine="461"/>
        <w:jc w:val="both"/>
        <w:rPr>
          <w:color w:val="000000"/>
        </w:rPr>
      </w:pPr>
      <w:r>
        <w:t xml:space="preserve">– </w:t>
      </w:r>
      <w:r>
        <w:rPr>
          <w:color w:val="000000"/>
        </w:rPr>
        <w:t>Попробуй ещё раз, и вот это забрызгает твой лоб.</w:t>
      </w:r>
    </w:p>
    <w:p w:rsidR="0015215B" w:rsidRDefault="0015215B" w:rsidP="0015215B">
      <w:pPr>
        <w:pStyle w:val="western"/>
        <w:shd w:val="clear" w:color="auto" w:fill="FFFFFF"/>
        <w:spacing w:before="0" w:after="0"/>
        <w:ind w:firstLine="461"/>
        <w:jc w:val="both"/>
      </w:pPr>
      <w:r>
        <w:rPr>
          <w:color w:val="000000"/>
        </w:rPr>
        <w:t>Тайлер поднял руки в знак капитуляции.</w:t>
      </w:r>
    </w:p>
    <w:p w:rsidR="0015215B" w:rsidRDefault="0015215B" w:rsidP="0015215B">
      <w:pPr>
        <w:pStyle w:val="western"/>
        <w:shd w:val="clear" w:color="auto" w:fill="FFFFFF"/>
        <w:spacing w:before="0" w:after="0"/>
        <w:ind w:firstLine="461"/>
        <w:jc w:val="both"/>
        <w:rPr>
          <w:color w:val="000000"/>
        </w:rPr>
      </w:pPr>
      <w:r>
        <w:t xml:space="preserve">– </w:t>
      </w:r>
      <w:r>
        <w:rPr>
          <w:color w:val="000000"/>
        </w:rPr>
        <w:t>Белый флаг, чувак!</w:t>
      </w:r>
      <w:r>
        <w:t xml:space="preserve"> –</w:t>
      </w:r>
      <w:r>
        <w:rPr>
          <w:color w:val="000000"/>
        </w:rPr>
        <w:t xml:space="preserve"> Он с широкой улыбкой закинул виноградину к себе в рот.</w:t>
      </w:r>
      <w:r>
        <w:rPr>
          <w:rStyle w:val="apple-converted-space"/>
          <w:color w:val="000000"/>
        </w:rPr>
        <w:t xml:space="preserve"> </w:t>
      </w:r>
      <w:r>
        <w:rPr>
          <w:color w:val="000000"/>
        </w:rPr>
        <w:t>Перемирие состоялось, так что больше никаких фруктов не прилетало мне прямо в глаза.</w:t>
      </w:r>
    </w:p>
    <w:p w:rsidR="0015215B" w:rsidRDefault="0015215B" w:rsidP="0015215B">
      <w:pPr>
        <w:pStyle w:val="western"/>
        <w:shd w:val="clear" w:color="auto" w:fill="FFFFFF"/>
        <w:spacing w:before="0" w:after="0"/>
        <w:ind w:firstLine="461"/>
        <w:jc w:val="both"/>
      </w:pPr>
      <w:r>
        <w:rPr>
          <w:color w:val="000000"/>
        </w:rPr>
        <w:t>После обеда, когда все разбрелись в разных направлениях, я догнал Райана и пошел с ним на биологию. Сегодня любопытство было проклятием, от которого я никак не мог избавиться.</w:t>
      </w:r>
    </w:p>
    <w:p w:rsidR="0015215B" w:rsidRDefault="0015215B" w:rsidP="0015215B">
      <w:pPr>
        <w:pStyle w:val="western"/>
        <w:shd w:val="clear" w:color="auto" w:fill="FFFFFF"/>
        <w:spacing w:before="0" w:after="0"/>
        <w:ind w:firstLine="461"/>
        <w:jc w:val="both"/>
      </w:pPr>
      <w:r>
        <w:t xml:space="preserve">– А что </w:t>
      </w:r>
      <w:r>
        <w:rPr>
          <w:color w:val="000000"/>
        </w:rPr>
        <w:t xml:space="preserve">мисс </w:t>
      </w:r>
      <w:proofErr w:type="gramStart"/>
      <w:r>
        <w:rPr>
          <w:color w:val="000000"/>
        </w:rPr>
        <w:t>Злючка</w:t>
      </w:r>
      <w:proofErr w:type="gramEnd"/>
      <w:r>
        <w:rPr>
          <w:color w:val="000000"/>
        </w:rPr>
        <w:t xml:space="preserve"> и Грубиянка забыла за вашим столом? </w:t>
      </w:r>
      <w:r>
        <w:rPr>
          <w:rStyle w:val="apple-converted-space"/>
          <w:color w:val="000000"/>
        </w:rPr>
        <w:t xml:space="preserve">Не думал, что она </w:t>
      </w:r>
      <w:proofErr w:type="gramStart"/>
      <w:r>
        <w:rPr>
          <w:rStyle w:val="apple-converted-space"/>
          <w:color w:val="000000"/>
        </w:rPr>
        <w:t>бывает</w:t>
      </w:r>
      <w:proofErr w:type="gramEnd"/>
      <w:r>
        <w:rPr>
          <w:rStyle w:val="apple-converted-space"/>
          <w:color w:val="000000"/>
        </w:rPr>
        <w:t xml:space="preserve"> дружелюбна</w:t>
      </w:r>
      <w:r>
        <w:rPr>
          <w:color w:val="000000"/>
        </w:rPr>
        <w:t xml:space="preserve"> с горячими парнями.</w:t>
      </w:r>
    </w:p>
    <w:p w:rsidR="0015215B" w:rsidRDefault="0015215B" w:rsidP="0015215B">
      <w:pPr>
        <w:pStyle w:val="western"/>
        <w:shd w:val="clear" w:color="auto" w:fill="FFFFFF"/>
        <w:spacing w:before="0" w:after="0"/>
        <w:ind w:firstLine="461"/>
        <w:jc w:val="both"/>
      </w:pPr>
      <w:r>
        <w:t xml:space="preserve">– </w:t>
      </w:r>
      <w:r>
        <w:rPr>
          <w:color w:val="000000"/>
        </w:rPr>
        <w:t xml:space="preserve">Миллер? Она </w:t>
      </w:r>
      <w:proofErr w:type="gramStart"/>
      <w:r>
        <w:rPr>
          <w:color w:val="000000"/>
        </w:rPr>
        <w:t>клёвая</w:t>
      </w:r>
      <w:proofErr w:type="gramEnd"/>
      <w:r>
        <w:rPr>
          <w:color w:val="000000"/>
        </w:rPr>
        <w:t xml:space="preserve">. </w:t>
      </w:r>
      <w:r>
        <w:t>–</w:t>
      </w:r>
      <w:r>
        <w:rPr>
          <w:color w:val="000000"/>
        </w:rPr>
        <w:t xml:space="preserve"> Райан искоса посмотрел на меня. </w:t>
      </w:r>
      <w:r>
        <w:t xml:space="preserve">– </w:t>
      </w:r>
      <w:r>
        <w:rPr>
          <w:color w:val="000000"/>
        </w:rPr>
        <w:t xml:space="preserve">Почему ты спрашиваешь? </w:t>
      </w:r>
      <w:r>
        <w:rPr>
          <w:rStyle w:val="apple-converted-space"/>
          <w:color w:val="000000"/>
        </w:rPr>
        <w:t>Она тебе нравится</w:t>
      </w:r>
      <w:r>
        <w:rPr>
          <w:color w:val="000000"/>
        </w:rPr>
        <w:t>?</w:t>
      </w:r>
    </w:p>
    <w:p w:rsidR="0015215B" w:rsidRDefault="0015215B" w:rsidP="0015215B">
      <w:pPr>
        <w:pStyle w:val="western"/>
        <w:shd w:val="clear" w:color="auto" w:fill="FFFFFF"/>
        <w:spacing w:before="0" w:after="0"/>
        <w:ind w:firstLine="461"/>
        <w:jc w:val="both"/>
      </w:pPr>
      <w:r>
        <w:t xml:space="preserve">– </w:t>
      </w:r>
      <w:r>
        <w:rPr>
          <w:color w:val="000000"/>
        </w:rPr>
        <w:t xml:space="preserve">Нет. Она зависает с моим братом, и это немного странно, учитывая, что мы говорим </w:t>
      </w:r>
      <w:proofErr w:type="gramStart"/>
      <w:r>
        <w:rPr>
          <w:color w:val="000000"/>
        </w:rPr>
        <w:t>об</w:t>
      </w:r>
      <w:proofErr w:type="gramEnd"/>
      <w:r>
        <w:rPr>
          <w:color w:val="000000"/>
        </w:rPr>
        <w:t xml:space="preserve">… </w:t>
      </w:r>
      <w:r>
        <w:t xml:space="preserve">– </w:t>
      </w:r>
      <w:r>
        <w:rPr>
          <w:color w:val="000000"/>
        </w:rPr>
        <w:t xml:space="preserve">Я пожал плечами и нахмурился </w:t>
      </w:r>
      <w:r>
        <w:t xml:space="preserve">– </w:t>
      </w:r>
      <w:r>
        <w:rPr>
          <w:rStyle w:val="apple-converted-space"/>
          <w:color w:val="000000"/>
        </w:rPr>
        <w:t>…</w:t>
      </w:r>
      <w:r>
        <w:rPr>
          <w:i/>
          <w:iCs/>
          <w:color w:val="000000"/>
        </w:rPr>
        <w:t xml:space="preserve">Итане. </w:t>
      </w:r>
      <w:r>
        <w:t xml:space="preserve">– </w:t>
      </w:r>
      <w:r w:rsidRPr="00F4415A">
        <w:rPr>
          <w:iCs/>
          <w:color w:val="000000"/>
        </w:rPr>
        <w:t xml:space="preserve">Райан был самым осмотрительным человеком, которого я знал, и одним из немногих людей, которые знали о предполагаемых предпочтениях моего брата. </w:t>
      </w:r>
      <w:r w:rsidRPr="00F4415A">
        <w:rPr>
          <w:color w:val="000000"/>
        </w:rPr>
        <w:t>Когда слухи расползлись за пределы</w:t>
      </w:r>
      <w:r>
        <w:rPr>
          <w:color w:val="000000"/>
        </w:rPr>
        <w:t xml:space="preserve"> баскетбольной команды, и Итан перестал играть, я довольно часто разговаривал с Райаном. Один из его двоюродных братьев тоже был геем, так что он мог поговорить об этом со мной.</w:t>
      </w:r>
    </w:p>
    <w:p w:rsidR="0015215B" w:rsidRDefault="0015215B" w:rsidP="0015215B">
      <w:pPr>
        <w:pStyle w:val="western"/>
        <w:shd w:val="clear" w:color="auto" w:fill="FFFFFF"/>
        <w:spacing w:before="0" w:after="0"/>
        <w:ind w:firstLine="461"/>
        <w:jc w:val="both"/>
      </w:pPr>
      <w:r>
        <w:t xml:space="preserve">– </w:t>
      </w:r>
      <w:r w:rsidRPr="007846F4">
        <w:rPr>
          <w:color w:val="000000"/>
        </w:rPr>
        <w:t xml:space="preserve">Дай </w:t>
      </w:r>
      <w:r>
        <w:rPr>
          <w:color w:val="000000"/>
        </w:rPr>
        <w:t>И</w:t>
      </w:r>
      <w:r w:rsidRPr="007846F4">
        <w:rPr>
          <w:color w:val="000000"/>
        </w:rPr>
        <w:t>тан</w:t>
      </w:r>
      <w:r>
        <w:rPr>
          <w:color w:val="000000"/>
        </w:rPr>
        <w:t>у</w:t>
      </w:r>
      <w:r w:rsidRPr="007846F4">
        <w:rPr>
          <w:color w:val="000000"/>
        </w:rPr>
        <w:t xml:space="preserve"> шанс.</w:t>
      </w:r>
      <w:r>
        <w:rPr>
          <w:rStyle w:val="apple-converted-space"/>
          <w:color w:val="000000"/>
        </w:rPr>
        <w:t xml:space="preserve"> </w:t>
      </w:r>
      <w:r>
        <w:rPr>
          <w:color w:val="000000"/>
        </w:rPr>
        <w:t xml:space="preserve">Думаю, они составят прекрасную пару. </w:t>
      </w:r>
      <w:r>
        <w:t xml:space="preserve">– </w:t>
      </w:r>
      <w:r>
        <w:rPr>
          <w:color w:val="000000"/>
        </w:rPr>
        <w:t xml:space="preserve">Райан усмехнулся и похлопал меня по плечу. </w:t>
      </w:r>
      <w:r>
        <w:t xml:space="preserve">– </w:t>
      </w:r>
      <w:r>
        <w:rPr>
          <w:color w:val="000000"/>
        </w:rPr>
        <w:t>В то время когда ты, мой друг, кажется, не являешься подходящей партией для любительницы книг.</w:t>
      </w:r>
    </w:p>
    <w:p w:rsidR="0015215B" w:rsidRDefault="0015215B" w:rsidP="0015215B">
      <w:pPr>
        <w:pStyle w:val="western"/>
        <w:shd w:val="clear" w:color="auto" w:fill="FFFFFF"/>
        <w:spacing w:before="0" w:after="0"/>
        <w:ind w:firstLine="461"/>
        <w:jc w:val="both"/>
      </w:pPr>
      <w:r>
        <w:t>– И</w:t>
      </w:r>
      <w:r>
        <w:rPr>
          <w:color w:val="000000"/>
        </w:rPr>
        <w:t>звини, что?</w:t>
      </w:r>
      <w:r>
        <w:t xml:space="preserve"> – поднял я брови.</w:t>
      </w:r>
    </w:p>
    <w:p w:rsidR="0015215B" w:rsidRDefault="0015215B" w:rsidP="0015215B">
      <w:pPr>
        <w:pStyle w:val="western"/>
        <w:shd w:val="clear" w:color="auto" w:fill="FFFFFF"/>
        <w:spacing w:before="0" w:after="0"/>
        <w:ind w:firstLine="461"/>
        <w:jc w:val="both"/>
        <w:rPr>
          <w:color w:val="000000"/>
        </w:rPr>
      </w:pPr>
      <w:r>
        <w:t xml:space="preserve">– </w:t>
      </w:r>
      <w:r>
        <w:rPr>
          <w:color w:val="000000"/>
        </w:rPr>
        <w:t>Впервые в жизни, наверное, всей её примерной жизни, она получила наказание после уроков.</w:t>
      </w:r>
    </w:p>
    <w:p w:rsidR="0015215B" w:rsidRPr="00F06D5E" w:rsidRDefault="0015215B" w:rsidP="0015215B">
      <w:pPr>
        <w:pStyle w:val="western"/>
        <w:shd w:val="clear" w:color="auto" w:fill="FFFFFF"/>
        <w:spacing w:before="0" w:after="0"/>
        <w:ind w:firstLine="461"/>
        <w:jc w:val="both"/>
      </w:pPr>
      <w:r>
        <w:rPr>
          <w:color w:val="000000"/>
        </w:rPr>
        <w:t>Осмысливая эту новость, я зашёл в класс по биологии, но остановился, когда увидел, что Райан за мной не пошёл.</w:t>
      </w:r>
    </w:p>
    <w:p w:rsidR="0015215B" w:rsidRDefault="0015215B" w:rsidP="0015215B">
      <w:pPr>
        <w:pStyle w:val="western"/>
        <w:shd w:val="clear" w:color="auto" w:fill="FFFFFF"/>
        <w:spacing w:before="0" w:after="0"/>
        <w:ind w:firstLine="461"/>
        <w:jc w:val="both"/>
        <w:rPr>
          <w:color w:val="000000"/>
        </w:rPr>
      </w:pPr>
      <w:r w:rsidRPr="00F06D5E">
        <w:t xml:space="preserve">– </w:t>
      </w:r>
      <w:r>
        <w:rPr>
          <w:color w:val="000000"/>
        </w:rPr>
        <w:t>Куда</w:t>
      </w:r>
      <w:r w:rsidRPr="00F06D5E">
        <w:rPr>
          <w:color w:val="000000"/>
        </w:rPr>
        <w:t xml:space="preserve"> </w:t>
      </w:r>
      <w:r>
        <w:rPr>
          <w:color w:val="000000"/>
        </w:rPr>
        <w:t>ты</w:t>
      </w:r>
      <w:r w:rsidRPr="00F06D5E">
        <w:rPr>
          <w:color w:val="000000"/>
        </w:rPr>
        <w:t xml:space="preserve"> </w:t>
      </w:r>
      <w:r>
        <w:rPr>
          <w:color w:val="000000"/>
        </w:rPr>
        <w:t>идёшь</w:t>
      </w:r>
      <w:r w:rsidRPr="00F06D5E">
        <w:rPr>
          <w:color w:val="000000"/>
        </w:rPr>
        <w:t>?</w:t>
      </w:r>
    </w:p>
    <w:p w:rsidR="0015215B" w:rsidRDefault="0015215B" w:rsidP="0015215B">
      <w:pPr>
        <w:pStyle w:val="western"/>
        <w:shd w:val="clear" w:color="auto" w:fill="FFFFFF"/>
        <w:spacing w:before="0" w:after="0"/>
        <w:ind w:firstLine="461"/>
        <w:jc w:val="both"/>
      </w:pPr>
      <w:r>
        <w:rPr>
          <w:color w:val="000000"/>
        </w:rPr>
        <w:t>Он объяснил с усмешкой:</w:t>
      </w:r>
    </w:p>
    <w:p w:rsidR="0015215B" w:rsidRDefault="0015215B" w:rsidP="0015215B">
      <w:pPr>
        <w:pStyle w:val="western"/>
        <w:shd w:val="clear" w:color="auto" w:fill="FFFFFF"/>
        <w:spacing w:before="0" w:after="0"/>
        <w:ind w:firstLine="461"/>
        <w:jc w:val="both"/>
        <w:rPr>
          <w:color w:val="000000"/>
        </w:rPr>
      </w:pPr>
      <w:r>
        <w:t xml:space="preserve">– </w:t>
      </w:r>
      <w:r>
        <w:rPr>
          <w:color w:val="000000"/>
        </w:rPr>
        <w:t xml:space="preserve">На сегодня я с учёбой закончил. Нужно </w:t>
      </w:r>
      <w:r w:rsidR="00F4415A">
        <w:rPr>
          <w:color w:val="000000"/>
        </w:rPr>
        <w:t>выполнить</w:t>
      </w:r>
      <w:r>
        <w:rPr>
          <w:color w:val="000000"/>
        </w:rPr>
        <w:t xml:space="preserve"> кое-какие обязанности президента класса.</w:t>
      </w:r>
    </w:p>
    <w:p w:rsidR="0015215B" w:rsidRDefault="0015215B" w:rsidP="0015215B">
      <w:pPr>
        <w:pStyle w:val="western"/>
        <w:shd w:val="clear" w:color="auto" w:fill="FFFFFF"/>
        <w:spacing w:before="0" w:after="0"/>
        <w:ind w:firstLine="461"/>
        <w:jc w:val="both"/>
      </w:pPr>
      <w:r>
        <w:rPr>
          <w:color w:val="000000"/>
        </w:rPr>
        <w:t xml:space="preserve">Собрание? О, счастливчик. Теперь, когда он упомянул об этом, я вспомнил, что Ребекка по этой же причине отсутствовала на обеде. Она была его вице-президентом, и </w:t>
      </w:r>
      <w:r>
        <w:rPr>
          <w:color w:val="000000"/>
        </w:rPr>
        <w:lastRenderedPageBreak/>
        <w:t xml:space="preserve">Тайлер говорил что-то об этом, прежде чем почти лишил меня зрения виноградинкой. Пока Райан не исчез, я крикнул ему вслед: </w:t>
      </w:r>
    </w:p>
    <w:p w:rsidR="0015215B" w:rsidRDefault="0015215B" w:rsidP="0015215B">
      <w:pPr>
        <w:pStyle w:val="western"/>
        <w:shd w:val="clear" w:color="auto" w:fill="FFFFFF"/>
        <w:spacing w:before="0" w:after="0"/>
        <w:ind w:firstLine="461"/>
        <w:jc w:val="both"/>
        <w:rPr>
          <w:color w:val="000000"/>
        </w:rPr>
      </w:pPr>
      <w:r>
        <w:t>– А и</w:t>
      </w:r>
      <w:r>
        <w:rPr>
          <w:color w:val="000000"/>
        </w:rPr>
        <w:t xml:space="preserve">з-за чего мисс </w:t>
      </w:r>
      <w:proofErr w:type="gramStart"/>
      <w:r>
        <w:rPr>
          <w:color w:val="000000"/>
        </w:rPr>
        <w:t>Злючка</w:t>
      </w:r>
      <w:proofErr w:type="gramEnd"/>
      <w:r>
        <w:rPr>
          <w:color w:val="000000"/>
        </w:rPr>
        <w:t xml:space="preserve"> получила наказание?</w:t>
      </w:r>
    </w:p>
    <w:p w:rsidR="0015215B" w:rsidRDefault="0015215B" w:rsidP="0015215B">
      <w:pPr>
        <w:pStyle w:val="western"/>
        <w:shd w:val="clear" w:color="auto" w:fill="FFFFFF"/>
        <w:spacing w:before="0" w:after="0"/>
        <w:ind w:firstLine="461"/>
        <w:jc w:val="both"/>
      </w:pPr>
      <w:r>
        <w:rPr>
          <w:color w:val="000000"/>
        </w:rPr>
        <w:t>Он засмеялся, окинув меня быстрым взглядом через плечо, прежде чем уйти.</w:t>
      </w:r>
    </w:p>
    <w:p w:rsidR="0015215B" w:rsidRDefault="0015215B" w:rsidP="0015215B">
      <w:pPr>
        <w:pStyle w:val="western"/>
        <w:shd w:val="clear" w:color="auto" w:fill="FFFFFF"/>
        <w:spacing w:before="0" w:after="0"/>
        <w:ind w:firstLine="461"/>
        <w:jc w:val="both"/>
        <w:rPr>
          <w:color w:val="000000"/>
        </w:rPr>
      </w:pPr>
      <w:r>
        <w:t xml:space="preserve">– </w:t>
      </w:r>
      <w:r>
        <w:rPr>
          <w:color w:val="000000"/>
        </w:rPr>
        <w:t>Как будто ты не знаешь.</w:t>
      </w:r>
    </w:p>
    <w:p w:rsidR="0015215B" w:rsidRDefault="0015215B" w:rsidP="0015215B">
      <w:pPr>
        <w:pStyle w:val="western"/>
        <w:shd w:val="clear" w:color="auto" w:fill="FFFFFF"/>
        <w:spacing w:before="0" w:after="0"/>
        <w:ind w:firstLine="461"/>
        <w:jc w:val="both"/>
      </w:pPr>
      <w:r>
        <w:rPr>
          <w:color w:val="000000"/>
        </w:rPr>
        <w:t>Чёрт возьми, а должен? Ошеломленный, я стоял на пороге класса по биологии, пока через полминуты не прозвенел звонок, и мистер Мерфи, выйдя из-за угла, не втолкнул меня в класс. Толстяк, который всегда носил белый халат с большими белыми пуговицами. Он поправил очки на переносице и закашлялся.</w:t>
      </w:r>
    </w:p>
    <w:p w:rsidR="0015215B" w:rsidRDefault="0015215B" w:rsidP="0015215B">
      <w:pPr>
        <w:pStyle w:val="western"/>
        <w:shd w:val="clear" w:color="auto" w:fill="FFFFFF"/>
        <w:spacing w:before="0" w:after="0"/>
        <w:ind w:firstLine="461"/>
        <w:jc w:val="both"/>
      </w:pPr>
      <w:r>
        <w:t xml:space="preserve">– </w:t>
      </w:r>
      <w:r>
        <w:rPr>
          <w:color w:val="000000"/>
        </w:rPr>
        <w:t>Мистер</w:t>
      </w:r>
      <w:r w:rsidRPr="007846F4">
        <w:rPr>
          <w:color w:val="000000"/>
        </w:rPr>
        <w:t xml:space="preserve"> Донован</w:t>
      </w:r>
      <w:r>
        <w:rPr>
          <w:color w:val="000000"/>
        </w:rPr>
        <w:t xml:space="preserve">, у вас есть более привлекательные планы, чем </w:t>
      </w:r>
      <w:r w:rsidRPr="007846F4">
        <w:rPr>
          <w:color w:val="000000"/>
        </w:rPr>
        <w:t>слушать мой урок?</w:t>
      </w:r>
      <w:r>
        <w:t xml:space="preserve"> – </w:t>
      </w:r>
      <w:r>
        <w:rPr>
          <w:color w:val="000000"/>
        </w:rPr>
        <w:t>с</w:t>
      </w:r>
      <w:r w:rsidRPr="007846F4">
        <w:rPr>
          <w:color w:val="000000"/>
        </w:rPr>
        <w:t xml:space="preserve">просил он </w:t>
      </w:r>
      <w:r>
        <w:rPr>
          <w:color w:val="000000"/>
        </w:rPr>
        <w:t xml:space="preserve">ломающимся на каждом слове </w:t>
      </w:r>
      <w:r w:rsidRPr="007846F4">
        <w:rPr>
          <w:color w:val="000000"/>
        </w:rPr>
        <w:t>голосом, который звуч</w:t>
      </w:r>
      <w:r>
        <w:rPr>
          <w:color w:val="000000"/>
        </w:rPr>
        <w:t>ал так, словно</w:t>
      </w:r>
      <w:r w:rsidRPr="007846F4">
        <w:rPr>
          <w:color w:val="000000"/>
        </w:rPr>
        <w:t xml:space="preserve"> он</w:t>
      </w:r>
      <w:r>
        <w:rPr>
          <w:color w:val="000000"/>
        </w:rPr>
        <w:t xml:space="preserve"> на всю оставшуюся жизнь</w:t>
      </w:r>
      <w:r w:rsidRPr="007846F4">
        <w:rPr>
          <w:color w:val="000000"/>
        </w:rPr>
        <w:t xml:space="preserve"> застрял в</w:t>
      </w:r>
      <w:r>
        <w:rPr>
          <w:color w:val="000000"/>
        </w:rPr>
        <w:t xml:space="preserve"> периоде ломки голоса. Всем нравился этот учитель, похожий на коалу, главным образом потому, что с его тестами легко справлялся кто угодно, и потому что он никогда не ставил оценок ниже, чем </w:t>
      </w:r>
      <w:r>
        <w:rPr>
          <w:color w:val="000000"/>
          <w:lang w:val="en-US"/>
        </w:rPr>
        <w:t>C</w:t>
      </w:r>
      <w:r>
        <w:rPr>
          <w:rStyle w:val="aa"/>
          <w:color w:val="000000"/>
          <w:lang w:val="en-US"/>
        </w:rPr>
        <w:footnoteReference w:id="6"/>
      </w:r>
      <w:r>
        <w:rPr>
          <w:color w:val="000000"/>
        </w:rPr>
        <w:t>.</w:t>
      </w:r>
    </w:p>
    <w:p w:rsidR="0015215B" w:rsidRDefault="0015215B" w:rsidP="0015215B">
      <w:pPr>
        <w:pStyle w:val="western"/>
        <w:shd w:val="clear" w:color="auto" w:fill="FFFFFF"/>
        <w:spacing w:before="0" w:after="0"/>
        <w:ind w:firstLine="461"/>
        <w:jc w:val="both"/>
        <w:rPr>
          <w:color w:val="000000"/>
          <w:shd w:val="clear" w:color="auto" w:fill="FFFFFF"/>
        </w:rPr>
      </w:pPr>
      <w:r>
        <w:t xml:space="preserve">– </w:t>
      </w:r>
      <w:r w:rsidRPr="007846F4">
        <w:rPr>
          <w:color w:val="000000"/>
        </w:rPr>
        <w:t xml:space="preserve">Вам повезло, </w:t>
      </w:r>
      <w:r>
        <w:rPr>
          <w:color w:val="000000"/>
        </w:rPr>
        <w:t>мистер</w:t>
      </w:r>
      <w:r w:rsidRPr="007846F4">
        <w:rPr>
          <w:color w:val="000000"/>
        </w:rPr>
        <w:t xml:space="preserve"> Мерфи, </w:t>
      </w:r>
      <w:r>
        <w:rPr>
          <w:color w:val="000000"/>
        </w:rPr>
        <w:t>пожалуй</w:t>
      </w:r>
      <w:r w:rsidRPr="007846F4">
        <w:rPr>
          <w:color w:val="000000"/>
        </w:rPr>
        <w:t xml:space="preserve">, я </w:t>
      </w:r>
      <w:r>
        <w:rPr>
          <w:color w:val="000000"/>
        </w:rPr>
        <w:t xml:space="preserve">сегодня </w:t>
      </w:r>
      <w:r w:rsidRPr="007846F4">
        <w:rPr>
          <w:color w:val="000000"/>
        </w:rPr>
        <w:t>оста</w:t>
      </w:r>
      <w:r>
        <w:rPr>
          <w:color w:val="000000"/>
        </w:rPr>
        <w:t xml:space="preserve">нусь, </w:t>
      </w:r>
      <w:r>
        <w:t>–</w:t>
      </w:r>
      <w:r w:rsidRPr="007846F4">
        <w:rPr>
          <w:color w:val="000000"/>
        </w:rPr>
        <w:t xml:space="preserve"> </w:t>
      </w:r>
      <w:r>
        <w:rPr>
          <w:color w:val="000000"/>
        </w:rPr>
        <w:t xml:space="preserve">пошутил я и </w:t>
      </w:r>
      <w:r w:rsidRPr="007846F4">
        <w:rPr>
          <w:color w:val="000000"/>
        </w:rPr>
        <w:t>пош</w:t>
      </w:r>
      <w:r>
        <w:rPr>
          <w:color w:val="000000"/>
        </w:rPr>
        <w:t>ё</w:t>
      </w:r>
      <w:r w:rsidRPr="007846F4">
        <w:rPr>
          <w:color w:val="000000"/>
        </w:rPr>
        <w:t>л на сво</w:t>
      </w:r>
      <w:r>
        <w:rPr>
          <w:color w:val="000000"/>
        </w:rPr>
        <w:t>ё</w:t>
      </w:r>
      <w:r w:rsidRPr="007846F4">
        <w:rPr>
          <w:color w:val="000000"/>
        </w:rPr>
        <w:t xml:space="preserve"> место у окна.</w:t>
      </w:r>
      <w:r>
        <w:rPr>
          <w:color w:val="000000"/>
        </w:rPr>
        <w:t xml:space="preserve"> Стянув кожаную куртку, я комфортно устроился для просмотра очередного фильма о препарировании человеческого мозга, который был избавлен от всех слизистых оболочек.</w:t>
      </w:r>
      <w:r>
        <w:rPr>
          <w:rStyle w:val="apple-converted-space"/>
          <w:color w:val="000000"/>
        </w:rPr>
        <w:t xml:space="preserve"> </w:t>
      </w:r>
      <w:r>
        <w:rPr>
          <w:color w:val="000000"/>
        </w:rPr>
        <w:t>Это было одной из самых отвратительных картин, которые показывали в школе, но большинству моих одноклассников нравилось. Мне же легче было провести целый час в отключке.</w:t>
      </w:r>
    </w:p>
    <w:p w:rsidR="0015215B" w:rsidRDefault="0015215B" w:rsidP="0015215B">
      <w:pPr>
        <w:pStyle w:val="western"/>
        <w:shd w:val="clear" w:color="auto" w:fill="FFFFFF"/>
        <w:spacing w:before="0" w:after="0"/>
        <w:ind w:firstLine="461"/>
        <w:jc w:val="both"/>
        <w:rPr>
          <w:color w:val="000000"/>
        </w:rPr>
      </w:pPr>
      <w:r>
        <w:rPr>
          <w:color w:val="000000"/>
          <w:shd w:val="clear" w:color="auto" w:fill="FFFFFF"/>
        </w:rPr>
        <w:t xml:space="preserve">Осторожно, чтобы не быть замеченным коалой Мерфи, я просунул провод наушников под своим свитером </w:t>
      </w:r>
      <w:r w:rsidR="00F4415A">
        <w:t>А</w:t>
      </w:r>
      <w:r>
        <w:t>кул</w:t>
      </w:r>
      <w:r w:rsidR="00F4415A">
        <w:t xml:space="preserve"> Дункан</w:t>
      </w:r>
      <w:r>
        <w:rPr>
          <w:color w:val="000000"/>
          <w:shd w:val="clear" w:color="auto" w:fill="FFFFFF"/>
        </w:rPr>
        <w:t>.</w:t>
      </w:r>
      <w:r>
        <w:rPr>
          <w:rStyle w:val="apple-converted-space"/>
          <w:color w:val="000000"/>
          <w:shd w:val="clear" w:color="auto" w:fill="FFFFFF"/>
        </w:rPr>
        <w:t> У</w:t>
      </w:r>
      <w:r>
        <w:rPr>
          <w:color w:val="000000"/>
          <w:shd w:val="clear" w:color="auto" w:fill="FFFFFF"/>
        </w:rPr>
        <w:t xml:space="preserve"> воротника я достал их и вставил в уши.</w:t>
      </w:r>
      <w:r>
        <w:rPr>
          <w:rStyle w:val="apple-converted-space"/>
          <w:color w:val="000000"/>
          <w:shd w:val="clear" w:color="auto" w:fill="FFFFFF"/>
        </w:rPr>
        <w:t> Установив минимальный звук, достаточный, чтобы заглушить звук</w:t>
      </w:r>
      <w:r>
        <w:rPr>
          <w:color w:val="000000"/>
          <w:shd w:val="clear" w:color="auto" w:fill="FFFFFF"/>
        </w:rPr>
        <w:t xml:space="preserve"> неприятного  документального фильма, я откинулся назад на стуле, и сосредоточился на часах над доской, а не на телевизоре.</w:t>
      </w:r>
    </w:p>
    <w:p w:rsidR="0015215B" w:rsidRDefault="0015215B" w:rsidP="0015215B">
      <w:pPr>
        <w:pStyle w:val="western"/>
        <w:shd w:val="clear" w:color="auto" w:fill="FFFFFF"/>
        <w:spacing w:before="0" w:after="0"/>
        <w:ind w:firstLine="461"/>
        <w:jc w:val="both"/>
        <w:rPr>
          <w:color w:val="000000"/>
        </w:rPr>
      </w:pPr>
      <w:r>
        <w:rPr>
          <w:color w:val="000000"/>
        </w:rPr>
        <w:t>Мой плеер всегда был настроен на случайное воспроизведение, я считал, как тикают минуты под мою любимую песню "</w:t>
      </w:r>
      <w:r w:rsidR="00927C16" w:rsidRPr="00927C16">
        <w:rPr>
          <w:color w:val="000000"/>
        </w:rPr>
        <w:t>Take Me to Church</w:t>
      </w:r>
      <w:r>
        <w:rPr>
          <w:color w:val="000000"/>
        </w:rPr>
        <w:t>"</w:t>
      </w:r>
      <w:r w:rsidRPr="00927C16">
        <w:rPr>
          <w:vertAlign w:val="superscript"/>
        </w:rPr>
        <w:footnoteReference w:id="7"/>
      </w:r>
      <w:r>
        <w:rPr>
          <w:color w:val="000000"/>
        </w:rPr>
        <w:t>. Когда эта песня закончилась, наступила очередь следующей случайной группы. Мне понадобилось пару секунд после первых аккордов, чтобы узнать группу. Новый альбом на айподе, только вчера скачан</w:t>
      </w:r>
      <w:r w:rsidR="00F4415A">
        <w:rPr>
          <w:color w:val="000000"/>
        </w:rPr>
        <w:t>н</w:t>
      </w:r>
      <w:r>
        <w:rPr>
          <w:color w:val="000000"/>
        </w:rPr>
        <w:t>ый с компакт-диска. А именно, с компакт-диска Сьюзан Миллер.</w:t>
      </w:r>
    </w:p>
    <w:p w:rsidR="0015215B" w:rsidRDefault="0015215B" w:rsidP="0015215B">
      <w:pPr>
        <w:pStyle w:val="western"/>
        <w:shd w:val="clear" w:color="auto" w:fill="FFFFFF"/>
        <w:spacing w:before="0" w:after="0"/>
        <w:ind w:firstLine="461"/>
        <w:jc w:val="both"/>
        <w:rPr>
          <w:color w:val="000000"/>
        </w:rPr>
      </w:pPr>
      <w:r>
        <w:rPr>
          <w:color w:val="000000"/>
        </w:rPr>
        <w:t>Я вспомнил, как Сью стояла передо мной в моей комнате, рассматривая меня с головы до пят, и к моим губам подкралась улыбка. Я бы поспорил на свою душу, что ей понравилось то, что она видела.</w:t>
      </w:r>
    </w:p>
    <w:p w:rsidR="0015215B" w:rsidRDefault="0015215B" w:rsidP="0015215B">
      <w:pPr>
        <w:pStyle w:val="western"/>
        <w:shd w:val="clear" w:color="auto" w:fill="FFFFFF"/>
        <w:spacing w:before="0" w:after="0"/>
        <w:ind w:firstLine="461"/>
        <w:jc w:val="both"/>
        <w:rPr>
          <w:color w:val="000000"/>
        </w:rPr>
      </w:pPr>
      <w:r>
        <w:rPr>
          <w:color w:val="000000"/>
        </w:rPr>
        <w:t xml:space="preserve">Она была такой неловкой. </w:t>
      </w:r>
      <w:r>
        <w:rPr>
          <w:rStyle w:val="apple-converted-space"/>
          <w:color w:val="000000"/>
        </w:rPr>
        <w:t>Чудачка,</w:t>
      </w:r>
      <w:r>
        <w:rPr>
          <w:color w:val="000000"/>
        </w:rPr>
        <w:t xml:space="preserve"> сидящая за столом Акул</w:t>
      </w:r>
      <w:r w:rsidR="00F4415A">
        <w:rPr>
          <w:color w:val="000000"/>
        </w:rPr>
        <w:t xml:space="preserve"> Дункан</w:t>
      </w:r>
      <w:r>
        <w:rPr>
          <w:color w:val="000000"/>
        </w:rPr>
        <w:t xml:space="preserve">. </w:t>
      </w:r>
      <w:r>
        <w:rPr>
          <w:rStyle w:val="apple-converted-space"/>
          <w:color w:val="000000"/>
        </w:rPr>
        <w:t xml:space="preserve">И такую девушку оставляют в </w:t>
      </w:r>
      <w:r>
        <w:rPr>
          <w:color w:val="000000"/>
        </w:rPr>
        <w:t xml:space="preserve">наказание после уроков? Это не укладывалось в моей голове. Но Райан не стал бы лгать об этом, и что, чёрт возьми, означала его последняя фраза? Разве я должен был знать, почему мисс </w:t>
      </w:r>
      <w:proofErr w:type="gramStart"/>
      <w:r>
        <w:rPr>
          <w:color w:val="000000"/>
        </w:rPr>
        <w:t>Злючка</w:t>
      </w:r>
      <w:proofErr w:type="gramEnd"/>
      <w:r>
        <w:rPr>
          <w:color w:val="000000"/>
        </w:rPr>
        <w:t xml:space="preserve"> попала в неприятности? Я не имел представления почему, но это было всё, о чём я мог сейчас думать. Она не выглядела как типичный нарушитель, и Райан сказал, что раньше она никогда не попадала под наказание.</w:t>
      </w:r>
    </w:p>
    <w:p w:rsidR="0015215B" w:rsidRDefault="0015215B" w:rsidP="0015215B">
      <w:pPr>
        <w:pStyle w:val="western"/>
        <w:shd w:val="clear" w:color="auto" w:fill="FFFFFF"/>
        <w:spacing w:before="0" w:after="0"/>
        <w:ind w:firstLine="461"/>
        <w:jc w:val="both"/>
        <w:rPr>
          <w:color w:val="000000"/>
        </w:rPr>
      </w:pPr>
      <w:proofErr w:type="gramStart"/>
      <w:r>
        <w:rPr>
          <w:color w:val="000000"/>
        </w:rPr>
        <w:t>Наблюдая за слишком медленным перемещением минутной стрелки на часах, я помассировал нижнюю губу своими большим и указательным пальцами и подумал, кого из парней я бы мог расспросить об этом.</w:t>
      </w:r>
      <w:proofErr w:type="gramEnd"/>
      <w:r>
        <w:rPr>
          <w:color w:val="000000"/>
        </w:rPr>
        <w:t xml:space="preserve"> Райан был занят всю оставшуюся часть дня, а на следующем уроке английского языка со мной не было никого из футбольной команды.</w:t>
      </w:r>
      <w:r>
        <w:rPr>
          <w:rStyle w:val="apple-converted-space"/>
          <w:color w:val="000000"/>
        </w:rPr>
        <w:t xml:space="preserve"> </w:t>
      </w:r>
      <w:r>
        <w:rPr>
          <w:color w:val="000000"/>
        </w:rPr>
        <w:t>Я мог бы спросить Итана после школы. Вдруг, он знает.</w:t>
      </w:r>
    </w:p>
    <w:p w:rsidR="0015215B" w:rsidRDefault="0015215B" w:rsidP="0015215B">
      <w:pPr>
        <w:pStyle w:val="western"/>
        <w:shd w:val="clear" w:color="auto" w:fill="FFFFFF"/>
        <w:spacing w:before="0" w:after="0"/>
        <w:ind w:firstLine="461"/>
        <w:jc w:val="both"/>
        <w:rPr>
          <w:color w:val="000000"/>
        </w:rPr>
      </w:pPr>
      <w:r>
        <w:rPr>
          <w:color w:val="000000"/>
        </w:rPr>
        <w:t>Внезапно у меня возникла идея гораздо лучше, и я начал нетерпеливо подергивать ногой под столом. Может, настало время мне самому получить наказание за что-нибудь?</w:t>
      </w:r>
    </w:p>
    <w:p w:rsidR="0015215B" w:rsidRDefault="0015215B" w:rsidP="0015215B">
      <w:pPr>
        <w:pStyle w:val="western"/>
        <w:shd w:val="clear" w:color="auto" w:fill="FFFFFF"/>
        <w:spacing w:before="0" w:after="0"/>
        <w:ind w:firstLine="461"/>
        <w:jc w:val="both"/>
        <w:rPr>
          <w:color w:val="000000"/>
        </w:rPr>
      </w:pPr>
      <w:r>
        <w:rPr>
          <w:color w:val="000000"/>
        </w:rPr>
        <w:t>Со звонком я вскочил с места и бросился вон из класса мистера Мерфи. У меня был план и всего пять минут, чтобы предварить его в действии.</w:t>
      </w:r>
    </w:p>
    <w:p w:rsidR="0015215B" w:rsidRDefault="0015215B" w:rsidP="0015215B">
      <w:pPr>
        <w:pStyle w:val="western"/>
        <w:shd w:val="clear" w:color="auto" w:fill="FFFFFF"/>
        <w:spacing w:before="0" w:after="0"/>
        <w:ind w:firstLine="461"/>
        <w:jc w:val="both"/>
      </w:pPr>
      <w:r>
        <w:rPr>
          <w:color w:val="000000"/>
        </w:rPr>
        <w:t xml:space="preserve">Ребята из моей команды по баскетболу Тревор Норд, Джейк Олсен, Тайлер и Брэди Бейкер стояли рядом со шкафчиком Джейка. Прибежав сюда, я сделал большой крюк, и </w:t>
      </w:r>
      <w:r>
        <w:rPr>
          <w:color w:val="000000"/>
        </w:rPr>
        <w:lastRenderedPageBreak/>
        <w:t>оказался на другом конце здания от следующего класса, но я знал, что я найду здесь кого-нибудь из ребят, а мне нужна была их помощь для получения наказания.</w:t>
      </w:r>
    </w:p>
    <w:p w:rsidR="0015215B" w:rsidRDefault="0015215B" w:rsidP="0015215B">
      <w:pPr>
        <w:pStyle w:val="western"/>
        <w:shd w:val="clear" w:color="auto" w:fill="FFFFFF"/>
        <w:spacing w:before="0" w:after="0"/>
        <w:ind w:firstLine="461"/>
        <w:jc w:val="both"/>
        <w:rPr>
          <w:color w:val="000000"/>
        </w:rPr>
      </w:pPr>
      <w:r>
        <w:t xml:space="preserve">– </w:t>
      </w:r>
      <w:r w:rsidRPr="007846F4">
        <w:rPr>
          <w:color w:val="000000"/>
        </w:rPr>
        <w:t>Господа, мне нужна ваша помощь,</w:t>
      </w:r>
      <w:r>
        <w:t xml:space="preserve"> –</w:t>
      </w:r>
      <w:r w:rsidRPr="007846F4">
        <w:rPr>
          <w:color w:val="000000"/>
        </w:rPr>
        <w:t xml:space="preserve"> </w:t>
      </w:r>
      <w:proofErr w:type="gramStart"/>
      <w:r w:rsidRPr="007846F4">
        <w:rPr>
          <w:color w:val="000000"/>
        </w:rPr>
        <w:t>сказал</w:t>
      </w:r>
      <w:r>
        <w:rPr>
          <w:color w:val="000000"/>
        </w:rPr>
        <w:t xml:space="preserve"> я</w:t>
      </w:r>
      <w:r w:rsidRPr="007846F4">
        <w:rPr>
          <w:color w:val="000000"/>
        </w:rPr>
        <w:t xml:space="preserve"> им, немного запыхавшись</w:t>
      </w:r>
      <w:proofErr w:type="gramEnd"/>
      <w:r>
        <w:rPr>
          <w:color w:val="000000"/>
        </w:rPr>
        <w:t>.</w:t>
      </w:r>
      <w:r w:rsidRPr="007846F4">
        <w:rPr>
          <w:color w:val="000000"/>
        </w:rPr>
        <w:t xml:space="preserve"> </w:t>
      </w:r>
    </w:p>
    <w:p w:rsidR="0015215B" w:rsidRDefault="0015215B" w:rsidP="0015215B">
      <w:pPr>
        <w:pStyle w:val="western"/>
        <w:shd w:val="clear" w:color="auto" w:fill="FFFFFF"/>
        <w:spacing w:before="0" w:after="0"/>
        <w:ind w:firstLine="461"/>
        <w:jc w:val="both"/>
        <w:rPr>
          <w:color w:val="000000"/>
        </w:rPr>
      </w:pPr>
      <w:r>
        <w:rPr>
          <w:color w:val="000000"/>
        </w:rPr>
        <w:t>Сдвинув</w:t>
      </w:r>
      <w:r w:rsidRPr="007846F4">
        <w:rPr>
          <w:color w:val="000000"/>
        </w:rPr>
        <w:t xml:space="preserve"> в сторону Джейка</w:t>
      </w:r>
      <w:r>
        <w:rPr>
          <w:color w:val="000000"/>
        </w:rPr>
        <w:t>,</w:t>
      </w:r>
      <w:r w:rsidRPr="007846F4">
        <w:rPr>
          <w:color w:val="000000"/>
        </w:rPr>
        <w:t xml:space="preserve"> </w:t>
      </w:r>
      <w:r>
        <w:rPr>
          <w:color w:val="000000"/>
        </w:rPr>
        <w:t>я</w:t>
      </w:r>
      <w:r w:rsidRPr="007846F4">
        <w:rPr>
          <w:color w:val="000000"/>
        </w:rPr>
        <w:t xml:space="preserve"> полез в </w:t>
      </w:r>
      <w:r>
        <w:rPr>
          <w:color w:val="000000"/>
        </w:rPr>
        <w:t xml:space="preserve">его </w:t>
      </w:r>
      <w:r w:rsidRPr="007846F4">
        <w:rPr>
          <w:color w:val="000000"/>
        </w:rPr>
        <w:t>открыт</w:t>
      </w:r>
      <w:r>
        <w:rPr>
          <w:color w:val="000000"/>
        </w:rPr>
        <w:t>ый</w:t>
      </w:r>
      <w:r w:rsidRPr="007846F4">
        <w:rPr>
          <w:color w:val="000000"/>
        </w:rPr>
        <w:t xml:space="preserve"> шкафчик.</w:t>
      </w:r>
      <w:r>
        <w:rPr>
          <w:rStyle w:val="apple-converted-space"/>
          <w:color w:val="000000"/>
        </w:rPr>
        <w:t xml:space="preserve"> </w:t>
      </w:r>
      <w:r>
        <w:rPr>
          <w:color w:val="000000"/>
        </w:rPr>
        <w:t>Как правило, у него там всегда лежал баскетбольный мяч, и сегодня не было исключением.</w:t>
      </w:r>
    </w:p>
    <w:p w:rsidR="0015215B" w:rsidRDefault="0015215B" w:rsidP="0015215B">
      <w:pPr>
        <w:pStyle w:val="western"/>
        <w:shd w:val="clear" w:color="auto" w:fill="FFFFFF"/>
        <w:spacing w:before="0" w:after="0"/>
        <w:ind w:firstLine="461"/>
        <w:jc w:val="both"/>
      </w:pPr>
      <w:r>
        <w:rPr>
          <w:color w:val="000000"/>
        </w:rPr>
        <w:t>Джейк провёл рукой по чёрным волосам, прежде чем снова надеть бейсболку.</w:t>
      </w:r>
    </w:p>
    <w:p w:rsidR="0015215B" w:rsidRDefault="0015215B" w:rsidP="0015215B">
      <w:pPr>
        <w:pStyle w:val="western"/>
        <w:shd w:val="clear" w:color="auto" w:fill="FFFFFF"/>
        <w:spacing w:before="0" w:after="0"/>
        <w:ind w:firstLine="461"/>
        <w:jc w:val="both"/>
      </w:pPr>
      <w:r>
        <w:t xml:space="preserve">– </w:t>
      </w:r>
      <w:r>
        <w:rPr>
          <w:color w:val="000000"/>
        </w:rPr>
        <w:t>Чем помочь?</w:t>
      </w:r>
    </w:p>
    <w:p w:rsidR="0015215B" w:rsidRDefault="0015215B" w:rsidP="0015215B">
      <w:pPr>
        <w:pStyle w:val="western"/>
        <w:shd w:val="clear" w:color="auto" w:fill="FFFFFF"/>
        <w:spacing w:before="0" w:after="0"/>
        <w:ind w:firstLine="461"/>
        <w:jc w:val="both"/>
        <w:rPr>
          <w:color w:val="000000"/>
        </w:rPr>
      </w:pPr>
      <w:r>
        <w:t xml:space="preserve">– </w:t>
      </w:r>
      <w:r w:rsidRPr="007846F4">
        <w:rPr>
          <w:color w:val="000000"/>
        </w:rPr>
        <w:t xml:space="preserve">Мне нужно </w:t>
      </w:r>
      <w:r>
        <w:rPr>
          <w:color w:val="000000"/>
        </w:rPr>
        <w:t>получить наказание</w:t>
      </w:r>
      <w:r w:rsidRPr="007846F4">
        <w:rPr>
          <w:color w:val="000000"/>
        </w:rPr>
        <w:t xml:space="preserve">, и вы должны помочь мне </w:t>
      </w:r>
      <w:r>
        <w:rPr>
          <w:color w:val="000000"/>
        </w:rPr>
        <w:t xml:space="preserve">туда </w:t>
      </w:r>
      <w:r w:rsidRPr="007846F4">
        <w:rPr>
          <w:color w:val="000000"/>
        </w:rPr>
        <w:t>попасть.</w:t>
      </w:r>
      <w:r>
        <w:t xml:space="preserve"> –</w:t>
      </w:r>
      <w:r w:rsidRPr="007846F4">
        <w:rPr>
          <w:color w:val="000000"/>
        </w:rPr>
        <w:t xml:space="preserve"> Все чет</w:t>
      </w:r>
      <w:r>
        <w:rPr>
          <w:color w:val="000000"/>
        </w:rPr>
        <w:t>веро</w:t>
      </w:r>
      <w:r w:rsidRPr="007846F4">
        <w:rPr>
          <w:color w:val="000000"/>
        </w:rPr>
        <w:t xml:space="preserve"> недоверчив</w:t>
      </w:r>
      <w:r>
        <w:rPr>
          <w:color w:val="000000"/>
        </w:rPr>
        <w:t>о посмотрели,</w:t>
      </w:r>
      <w:r w:rsidRPr="007846F4">
        <w:rPr>
          <w:color w:val="000000"/>
        </w:rPr>
        <w:t xml:space="preserve"> </w:t>
      </w:r>
      <w:r>
        <w:rPr>
          <w:color w:val="000000"/>
        </w:rPr>
        <w:t>у</w:t>
      </w:r>
      <w:r w:rsidRPr="007846F4">
        <w:rPr>
          <w:color w:val="000000"/>
        </w:rPr>
        <w:t>сомн</w:t>
      </w:r>
      <w:r>
        <w:rPr>
          <w:color w:val="000000"/>
        </w:rPr>
        <w:t>ившись в моём</w:t>
      </w:r>
      <w:r w:rsidRPr="007846F4">
        <w:rPr>
          <w:color w:val="000000"/>
        </w:rPr>
        <w:t xml:space="preserve"> здравомысли</w:t>
      </w:r>
      <w:r>
        <w:rPr>
          <w:color w:val="000000"/>
        </w:rPr>
        <w:t>и</w:t>
      </w:r>
      <w:r w:rsidRPr="007846F4">
        <w:rPr>
          <w:color w:val="000000"/>
        </w:rPr>
        <w:t xml:space="preserve">, </w:t>
      </w:r>
      <w:r>
        <w:rPr>
          <w:color w:val="000000"/>
        </w:rPr>
        <w:t>поэтому</w:t>
      </w:r>
      <w:r w:rsidRPr="007846F4">
        <w:rPr>
          <w:color w:val="000000"/>
        </w:rPr>
        <w:t xml:space="preserve"> я объяснил</w:t>
      </w:r>
      <w:r>
        <w:rPr>
          <w:color w:val="000000"/>
        </w:rPr>
        <w:t>.</w:t>
      </w:r>
      <w:r w:rsidRPr="007846F4">
        <w:rPr>
          <w:color w:val="000000"/>
        </w:rPr>
        <w:t xml:space="preserve"> </w:t>
      </w:r>
      <w:r>
        <w:t>– Я</w:t>
      </w:r>
      <w:r w:rsidRPr="007846F4">
        <w:rPr>
          <w:color w:val="000000"/>
        </w:rPr>
        <w:t xml:space="preserve"> хочу </w:t>
      </w:r>
      <w:r>
        <w:rPr>
          <w:color w:val="000000"/>
        </w:rPr>
        <w:t xml:space="preserve">там </w:t>
      </w:r>
      <w:r w:rsidRPr="007846F4">
        <w:rPr>
          <w:color w:val="000000"/>
        </w:rPr>
        <w:t>познакомиться с девушкой.</w:t>
      </w:r>
    </w:p>
    <w:p w:rsidR="0015215B" w:rsidRDefault="0015215B" w:rsidP="0015215B">
      <w:pPr>
        <w:pStyle w:val="western"/>
        <w:shd w:val="clear" w:color="auto" w:fill="FFFFFF"/>
        <w:spacing w:before="0" w:after="0"/>
        <w:ind w:firstLine="461"/>
        <w:jc w:val="both"/>
      </w:pPr>
      <w:r>
        <w:rPr>
          <w:color w:val="000000"/>
        </w:rPr>
        <w:t>Тайлер прищурился:</w:t>
      </w:r>
    </w:p>
    <w:p w:rsidR="0015215B" w:rsidRDefault="0015215B" w:rsidP="0015215B">
      <w:pPr>
        <w:pStyle w:val="western"/>
        <w:shd w:val="clear" w:color="auto" w:fill="FFFFFF"/>
        <w:spacing w:before="0" w:after="0"/>
        <w:ind w:firstLine="461"/>
        <w:jc w:val="both"/>
      </w:pPr>
      <w:r>
        <w:t xml:space="preserve">– </w:t>
      </w:r>
      <w:r>
        <w:rPr>
          <w:color w:val="000000"/>
        </w:rPr>
        <w:t>Лорен получила наказание?</w:t>
      </w:r>
    </w:p>
    <w:p w:rsidR="0015215B" w:rsidRDefault="0015215B" w:rsidP="0015215B">
      <w:pPr>
        <w:pStyle w:val="western"/>
        <w:shd w:val="clear" w:color="auto" w:fill="FFFFFF"/>
        <w:spacing w:before="0" w:after="0"/>
        <w:ind w:firstLine="461"/>
        <w:jc w:val="both"/>
        <w:rPr>
          <w:color w:val="000000"/>
        </w:rPr>
      </w:pPr>
      <w:r>
        <w:t xml:space="preserve">– </w:t>
      </w:r>
      <w:r w:rsidRPr="007846F4">
        <w:rPr>
          <w:color w:val="000000"/>
        </w:rPr>
        <w:t>Нет, это не Лорен.</w:t>
      </w:r>
      <w:r>
        <w:t xml:space="preserve"> – </w:t>
      </w:r>
      <w:r w:rsidRPr="007846F4">
        <w:rPr>
          <w:color w:val="000000"/>
        </w:rPr>
        <w:t xml:space="preserve">Я начал </w:t>
      </w:r>
      <w:r>
        <w:rPr>
          <w:color w:val="000000"/>
        </w:rPr>
        <w:t>отбивать</w:t>
      </w:r>
      <w:r w:rsidRPr="007846F4">
        <w:rPr>
          <w:color w:val="000000"/>
        </w:rPr>
        <w:t xml:space="preserve"> мяч </w:t>
      </w:r>
      <w:r>
        <w:rPr>
          <w:color w:val="000000"/>
        </w:rPr>
        <w:t>от</w:t>
      </w:r>
      <w:r w:rsidRPr="007846F4">
        <w:rPr>
          <w:color w:val="000000"/>
        </w:rPr>
        <w:t xml:space="preserve"> пол</w:t>
      </w:r>
      <w:r>
        <w:rPr>
          <w:color w:val="000000"/>
        </w:rPr>
        <w:t>а</w:t>
      </w:r>
      <w:r w:rsidRPr="007846F4">
        <w:rPr>
          <w:color w:val="000000"/>
        </w:rPr>
        <w:t>.</w:t>
      </w:r>
      <w:r>
        <w:rPr>
          <w:color w:val="000000"/>
        </w:rPr>
        <w:t xml:space="preserve"> </w:t>
      </w:r>
      <w:r>
        <w:t xml:space="preserve">– </w:t>
      </w:r>
      <w:r>
        <w:rPr>
          <w:color w:val="000000"/>
        </w:rPr>
        <w:t>Помнишь девчонку пару дней назад утром?</w:t>
      </w:r>
      <w:r>
        <w:rPr>
          <w:rStyle w:val="apple-converted-space"/>
          <w:color w:val="000000"/>
        </w:rPr>
        <w:t xml:space="preserve"> </w:t>
      </w:r>
      <w:r>
        <w:rPr>
          <w:color w:val="000000"/>
        </w:rPr>
        <w:t>Та, что подумала, что у неё со мной свидание?</w:t>
      </w:r>
    </w:p>
    <w:p w:rsidR="0015215B" w:rsidRDefault="0015215B" w:rsidP="0015215B">
      <w:pPr>
        <w:pStyle w:val="western"/>
        <w:shd w:val="clear" w:color="auto" w:fill="FFFFFF"/>
        <w:spacing w:before="0" w:after="0"/>
        <w:ind w:firstLine="461"/>
        <w:jc w:val="both"/>
        <w:rPr>
          <w:color w:val="000000"/>
        </w:rPr>
      </w:pPr>
      <w:r>
        <w:rPr>
          <w:color w:val="000000"/>
        </w:rPr>
        <w:t xml:space="preserve">Посмеиваясь, он принял мяч от меня и покрутил его на пальце. </w:t>
      </w:r>
    </w:p>
    <w:p w:rsidR="0015215B" w:rsidRDefault="0015215B" w:rsidP="0015215B">
      <w:pPr>
        <w:pStyle w:val="western"/>
        <w:shd w:val="clear" w:color="auto" w:fill="FFFFFF"/>
        <w:spacing w:before="0" w:after="0"/>
        <w:ind w:firstLine="461"/>
        <w:jc w:val="both"/>
      </w:pPr>
      <w:r>
        <w:t xml:space="preserve">– </w:t>
      </w:r>
      <w:r>
        <w:rPr>
          <w:color w:val="000000"/>
        </w:rPr>
        <w:t xml:space="preserve">Точно. Милая ботаничка. Так что, у тебя теперь на самом деле </w:t>
      </w:r>
      <w:r>
        <w:rPr>
          <w:i/>
          <w:iCs/>
          <w:color w:val="000000"/>
        </w:rPr>
        <w:t>свидание</w:t>
      </w:r>
      <w:r>
        <w:rPr>
          <w:color w:val="000000"/>
        </w:rPr>
        <w:t xml:space="preserve"> с ней?</w:t>
      </w:r>
    </w:p>
    <w:p w:rsidR="0015215B" w:rsidRDefault="0015215B" w:rsidP="0015215B">
      <w:pPr>
        <w:pStyle w:val="western"/>
        <w:shd w:val="clear" w:color="auto" w:fill="FFFFFF"/>
        <w:spacing w:before="0" w:after="0"/>
        <w:ind w:firstLine="461"/>
        <w:jc w:val="both"/>
      </w:pPr>
      <w:r>
        <w:t xml:space="preserve">– </w:t>
      </w:r>
      <w:r w:rsidRPr="007846F4">
        <w:rPr>
          <w:color w:val="000000"/>
        </w:rPr>
        <w:t>Н</w:t>
      </w:r>
      <w:r>
        <w:rPr>
          <w:color w:val="000000"/>
        </w:rPr>
        <w:t>еа</w:t>
      </w:r>
      <w:r w:rsidRPr="007846F4">
        <w:rPr>
          <w:color w:val="000000"/>
        </w:rPr>
        <w:t>.</w:t>
      </w:r>
      <w:r>
        <w:t xml:space="preserve"> – </w:t>
      </w:r>
      <w:r w:rsidRPr="007846F4">
        <w:rPr>
          <w:color w:val="000000"/>
        </w:rPr>
        <w:t>Я закатил глаза.</w:t>
      </w:r>
      <w:r>
        <w:rPr>
          <w:color w:val="000000"/>
        </w:rPr>
        <w:t xml:space="preserve"> </w:t>
      </w:r>
      <w:r>
        <w:t xml:space="preserve">– </w:t>
      </w:r>
      <w:r>
        <w:rPr>
          <w:color w:val="000000"/>
        </w:rPr>
        <w:t>Оказалось, что она дружит с моим братом.</w:t>
      </w:r>
      <w:r>
        <w:rPr>
          <w:rStyle w:val="apple-converted-space"/>
          <w:color w:val="000000"/>
        </w:rPr>
        <w:t xml:space="preserve"> </w:t>
      </w:r>
      <w:r>
        <w:rPr>
          <w:color w:val="000000"/>
        </w:rPr>
        <w:t xml:space="preserve">Всё сложно. Длинная история. </w:t>
      </w:r>
      <w:r>
        <w:t xml:space="preserve">– </w:t>
      </w:r>
      <w:r>
        <w:rPr>
          <w:color w:val="000000"/>
        </w:rPr>
        <w:t xml:space="preserve">Я махнул рукой. </w:t>
      </w:r>
      <w:r>
        <w:t xml:space="preserve">– </w:t>
      </w:r>
      <w:r>
        <w:rPr>
          <w:color w:val="000000"/>
        </w:rPr>
        <w:t>Дело в том,  что, по словам Райана, она наказана сегодня после уроков, и я хочу выяснить, почему.</w:t>
      </w:r>
    </w:p>
    <w:p w:rsidR="0015215B" w:rsidRDefault="0015215B" w:rsidP="0015215B">
      <w:pPr>
        <w:pStyle w:val="western"/>
        <w:shd w:val="clear" w:color="auto" w:fill="FFFFFF"/>
        <w:spacing w:before="0" w:after="0"/>
        <w:ind w:firstLine="461"/>
        <w:jc w:val="both"/>
      </w:pPr>
      <w:r>
        <w:t xml:space="preserve">– </w:t>
      </w:r>
      <w:r>
        <w:rPr>
          <w:color w:val="000000"/>
        </w:rPr>
        <w:t>Думаешь</w:t>
      </w:r>
      <w:r w:rsidRPr="007846F4">
        <w:rPr>
          <w:color w:val="000000"/>
        </w:rPr>
        <w:t xml:space="preserve"> выясн</w:t>
      </w:r>
      <w:r>
        <w:rPr>
          <w:color w:val="000000"/>
        </w:rPr>
        <w:t>ить это у</w:t>
      </w:r>
      <w:r w:rsidRPr="007846F4">
        <w:rPr>
          <w:color w:val="000000"/>
        </w:rPr>
        <w:t xml:space="preserve"> </w:t>
      </w:r>
      <w:r>
        <w:rPr>
          <w:color w:val="000000"/>
        </w:rPr>
        <w:t>неё</w:t>
      </w:r>
      <w:r w:rsidRPr="007846F4">
        <w:rPr>
          <w:color w:val="000000"/>
        </w:rPr>
        <w:t>?</w:t>
      </w:r>
      <w:r>
        <w:t xml:space="preserve"> –</w:t>
      </w:r>
      <w:r w:rsidRPr="007846F4">
        <w:rPr>
          <w:color w:val="000000"/>
        </w:rPr>
        <w:t xml:space="preserve"> </w:t>
      </w:r>
      <w:r>
        <w:rPr>
          <w:color w:val="000000"/>
        </w:rPr>
        <w:t>п</w:t>
      </w:r>
      <w:r w:rsidRPr="007846F4">
        <w:rPr>
          <w:color w:val="000000"/>
        </w:rPr>
        <w:t>ред</w:t>
      </w:r>
      <w:r>
        <w:rPr>
          <w:color w:val="000000"/>
        </w:rPr>
        <w:t>по</w:t>
      </w:r>
      <w:r w:rsidRPr="007846F4">
        <w:rPr>
          <w:color w:val="000000"/>
        </w:rPr>
        <w:t>ложил Тревор, оп</w:t>
      </w:r>
      <w:r>
        <w:rPr>
          <w:color w:val="000000"/>
        </w:rPr>
        <w:t>ё</w:t>
      </w:r>
      <w:r w:rsidRPr="007846F4">
        <w:rPr>
          <w:color w:val="000000"/>
        </w:rPr>
        <w:t xml:space="preserve">ршись плечом </w:t>
      </w:r>
      <w:r>
        <w:rPr>
          <w:color w:val="000000"/>
        </w:rPr>
        <w:t>на</w:t>
      </w:r>
      <w:r w:rsidRPr="007846F4">
        <w:rPr>
          <w:color w:val="000000"/>
        </w:rPr>
        <w:t xml:space="preserve"> шкафчик рядом с</w:t>
      </w:r>
      <w:r>
        <w:rPr>
          <w:color w:val="000000"/>
        </w:rPr>
        <w:t>о шкафчиком</w:t>
      </w:r>
      <w:r w:rsidRPr="007846F4">
        <w:rPr>
          <w:color w:val="000000"/>
        </w:rPr>
        <w:t xml:space="preserve"> Джейка.</w:t>
      </w:r>
    </w:p>
    <w:p w:rsidR="0015215B" w:rsidRDefault="0015215B" w:rsidP="0015215B">
      <w:pPr>
        <w:pStyle w:val="western"/>
        <w:shd w:val="clear" w:color="auto" w:fill="FFFFFF"/>
        <w:spacing w:before="0" w:after="0"/>
        <w:ind w:firstLine="461"/>
        <w:jc w:val="both"/>
      </w:pPr>
      <w:r>
        <w:t xml:space="preserve">– </w:t>
      </w:r>
      <w:r>
        <w:rPr>
          <w:color w:val="000000"/>
        </w:rPr>
        <w:t>Да,</w:t>
      </w:r>
      <w:r>
        <w:t xml:space="preserve"> – </w:t>
      </w:r>
      <w:r>
        <w:rPr>
          <w:color w:val="000000"/>
        </w:rPr>
        <w:t xml:space="preserve">ухмыльнулся я. </w:t>
      </w:r>
      <w:r>
        <w:t>– А иначе зачем, по-твоему</w:t>
      </w:r>
      <w:r>
        <w:rPr>
          <w:color w:val="000000"/>
        </w:rPr>
        <w:t>, я хочу получить наказание?</w:t>
      </w:r>
    </w:p>
    <w:p w:rsidR="0015215B" w:rsidRDefault="0015215B" w:rsidP="0015215B">
      <w:pPr>
        <w:pStyle w:val="western"/>
        <w:shd w:val="clear" w:color="auto" w:fill="FFFFFF"/>
        <w:spacing w:before="0" w:after="0"/>
        <w:ind w:firstLine="461"/>
        <w:jc w:val="both"/>
      </w:pPr>
      <w:r>
        <w:t xml:space="preserve">– </w:t>
      </w:r>
      <w:r w:rsidRPr="007846F4">
        <w:rPr>
          <w:color w:val="000000"/>
        </w:rPr>
        <w:t xml:space="preserve">Но </w:t>
      </w:r>
      <w:r>
        <w:rPr>
          <w:color w:val="000000"/>
        </w:rPr>
        <w:t>т</w:t>
      </w:r>
      <w:r w:rsidRPr="007846F4">
        <w:rPr>
          <w:color w:val="000000"/>
        </w:rPr>
        <w:t>ы мог бы просто спросить е</w:t>
      </w:r>
      <w:r>
        <w:rPr>
          <w:color w:val="000000"/>
        </w:rPr>
        <w:t>ё</w:t>
      </w:r>
      <w:r w:rsidRPr="007846F4">
        <w:rPr>
          <w:color w:val="000000"/>
        </w:rPr>
        <w:t xml:space="preserve"> сейчас или после школы.</w:t>
      </w:r>
    </w:p>
    <w:p w:rsidR="0015215B" w:rsidRPr="00F06D5E" w:rsidRDefault="0015215B" w:rsidP="0015215B">
      <w:pPr>
        <w:pStyle w:val="western"/>
        <w:shd w:val="clear" w:color="auto" w:fill="FFFFFF"/>
        <w:spacing w:before="0" w:after="0"/>
        <w:ind w:firstLine="461"/>
        <w:jc w:val="both"/>
        <w:rPr>
          <w:color w:val="000000"/>
        </w:rPr>
      </w:pPr>
      <w:r>
        <w:t xml:space="preserve">– </w:t>
      </w:r>
      <w:r w:rsidRPr="007846F4">
        <w:rPr>
          <w:color w:val="000000"/>
        </w:rPr>
        <w:t>Конечно</w:t>
      </w:r>
      <w:r>
        <w:rPr>
          <w:color w:val="000000"/>
        </w:rPr>
        <w:t xml:space="preserve">, </w:t>
      </w:r>
      <w:r w:rsidRPr="007846F4">
        <w:rPr>
          <w:color w:val="000000"/>
        </w:rPr>
        <w:t>мог</w:t>
      </w:r>
      <w:r>
        <w:rPr>
          <w:color w:val="000000"/>
        </w:rPr>
        <w:t xml:space="preserve"> бы</w:t>
      </w:r>
      <w:r w:rsidRPr="007846F4">
        <w:rPr>
          <w:color w:val="000000"/>
        </w:rPr>
        <w:t>.</w:t>
      </w:r>
      <w:r>
        <w:rPr>
          <w:color w:val="000000"/>
        </w:rPr>
        <w:t xml:space="preserve"> Но ты не видел эту кошечку в режиме льва.</w:t>
      </w:r>
      <w:r>
        <w:rPr>
          <w:rStyle w:val="apple-converted-space"/>
          <w:color w:val="000000"/>
        </w:rPr>
        <w:t xml:space="preserve"> </w:t>
      </w:r>
      <w:r>
        <w:rPr>
          <w:color w:val="000000"/>
        </w:rPr>
        <w:t>Я не хочу, чтобы у неё был шанс сбежать от меня. Через час мне нужно оказаться в том же классе, где будет и она.</w:t>
      </w:r>
    </w:p>
    <w:p w:rsidR="0015215B" w:rsidRDefault="0015215B" w:rsidP="0015215B">
      <w:pPr>
        <w:pStyle w:val="western"/>
        <w:shd w:val="clear" w:color="auto" w:fill="FFFFFF"/>
        <w:spacing w:before="0" w:after="0"/>
        <w:ind w:firstLine="461"/>
        <w:jc w:val="both"/>
      </w:pPr>
      <w:proofErr w:type="gramStart"/>
      <w:r>
        <w:rPr>
          <w:color w:val="000000"/>
          <w:lang w:val="en-US"/>
        </w:rPr>
        <w:t>T</w:t>
      </w:r>
      <w:r>
        <w:rPr>
          <w:color w:val="000000"/>
        </w:rPr>
        <w:t>иРекс</w:t>
      </w:r>
      <w:r>
        <w:rPr>
          <w:rStyle w:val="apple-converted-space"/>
          <w:color w:val="000000"/>
        </w:rPr>
        <w:t xml:space="preserve"> со смехом </w:t>
      </w:r>
      <w:r>
        <w:rPr>
          <w:color w:val="000000"/>
        </w:rPr>
        <w:t>хлопнул меня по плечу.</w:t>
      </w:r>
      <w:proofErr w:type="gramEnd"/>
    </w:p>
    <w:p w:rsidR="0015215B" w:rsidRDefault="0015215B" w:rsidP="0015215B">
      <w:pPr>
        <w:pStyle w:val="western"/>
        <w:shd w:val="clear" w:color="auto" w:fill="FFFFFF"/>
        <w:spacing w:before="0" w:after="0"/>
        <w:ind w:firstLine="461"/>
        <w:jc w:val="both"/>
      </w:pPr>
      <w:r>
        <w:t xml:space="preserve">– </w:t>
      </w:r>
      <w:r>
        <w:rPr>
          <w:color w:val="000000"/>
        </w:rPr>
        <w:t>Я долж</w:t>
      </w:r>
      <w:r w:rsidR="00762066">
        <w:rPr>
          <w:color w:val="000000"/>
        </w:rPr>
        <w:t xml:space="preserve">ен это видеть, чувак. Считай </w:t>
      </w:r>
      <w:r>
        <w:rPr>
          <w:color w:val="000000"/>
        </w:rPr>
        <w:t>я в деле.</w:t>
      </w:r>
    </w:p>
    <w:p w:rsidR="0015215B" w:rsidRDefault="0015215B" w:rsidP="0015215B">
      <w:pPr>
        <w:pStyle w:val="western"/>
        <w:shd w:val="clear" w:color="auto" w:fill="FFFFFF"/>
        <w:spacing w:before="0" w:after="0"/>
        <w:ind w:firstLine="461"/>
        <w:jc w:val="both"/>
      </w:pPr>
      <w:r>
        <w:t xml:space="preserve">– </w:t>
      </w:r>
      <w:r>
        <w:rPr>
          <w:color w:val="000000"/>
        </w:rPr>
        <w:t>А как же</w:t>
      </w:r>
      <w:r w:rsidRPr="007846F4">
        <w:rPr>
          <w:color w:val="000000"/>
        </w:rPr>
        <w:t xml:space="preserve"> Бекс?</w:t>
      </w:r>
      <w:r>
        <w:t xml:space="preserve"> –</w:t>
      </w:r>
      <w:r w:rsidRPr="007846F4">
        <w:rPr>
          <w:color w:val="000000"/>
        </w:rPr>
        <w:t xml:space="preserve"> </w:t>
      </w:r>
      <w:r>
        <w:rPr>
          <w:color w:val="000000"/>
        </w:rPr>
        <w:t>н</w:t>
      </w:r>
      <w:r w:rsidRPr="007846F4">
        <w:rPr>
          <w:color w:val="000000"/>
        </w:rPr>
        <w:t>апомнил я ему.</w:t>
      </w:r>
      <w:r>
        <w:rPr>
          <w:color w:val="000000"/>
        </w:rPr>
        <w:t xml:space="preserve"> Его подруга будет ждать его сегодня после школы так же, как и в любой другой день.</w:t>
      </w:r>
    </w:p>
    <w:p w:rsidR="0015215B" w:rsidRDefault="0015215B" w:rsidP="0015215B">
      <w:pPr>
        <w:pStyle w:val="western"/>
        <w:shd w:val="clear" w:color="auto" w:fill="FFFFFF"/>
        <w:spacing w:before="0" w:after="0"/>
        <w:ind w:firstLine="461"/>
        <w:jc w:val="both"/>
        <w:rPr>
          <w:color w:val="000000"/>
        </w:rPr>
      </w:pPr>
      <w:r>
        <w:t>– Позже я</w:t>
      </w:r>
      <w:r>
        <w:rPr>
          <w:color w:val="000000"/>
        </w:rPr>
        <w:t xml:space="preserve"> отправлю ей сообщение, приятель.</w:t>
      </w:r>
    </w:p>
    <w:p w:rsidR="0015215B" w:rsidRDefault="0015215B" w:rsidP="0015215B">
      <w:pPr>
        <w:pStyle w:val="western"/>
        <w:shd w:val="clear" w:color="auto" w:fill="FFFFFF"/>
        <w:spacing w:before="0" w:after="0"/>
        <w:ind w:firstLine="461"/>
        <w:jc w:val="both"/>
      </w:pPr>
      <w:r>
        <w:rPr>
          <w:color w:val="000000"/>
        </w:rPr>
        <w:t>Когда Джейк захлопнул свой шкафчик и врезался в меня со злой усмешкой, было решено, что они все со мной.</w:t>
      </w:r>
    </w:p>
    <w:p w:rsidR="0015215B" w:rsidRDefault="0015215B" w:rsidP="0015215B">
      <w:pPr>
        <w:pStyle w:val="western"/>
        <w:shd w:val="clear" w:color="auto" w:fill="FFFFFF"/>
        <w:spacing w:before="0" w:after="0"/>
        <w:ind w:firstLine="461"/>
        <w:jc w:val="both"/>
        <w:rPr>
          <w:color w:val="000000"/>
        </w:rPr>
      </w:pPr>
      <w:r>
        <w:t xml:space="preserve">– </w:t>
      </w:r>
      <w:r>
        <w:rPr>
          <w:color w:val="000000"/>
        </w:rPr>
        <w:t>Ну что ж, давайте разыграем этот мяч!</w:t>
      </w:r>
      <w:r>
        <w:t xml:space="preserve"> –</w:t>
      </w:r>
      <w:r>
        <w:rPr>
          <w:color w:val="000000"/>
        </w:rPr>
        <w:t xml:space="preserve"> Он отобрал баскетбольный мяч у </w:t>
      </w:r>
      <w:proofErr w:type="gramStart"/>
      <w:r>
        <w:rPr>
          <w:color w:val="000000"/>
          <w:lang w:val="en-US"/>
        </w:rPr>
        <w:t>T</w:t>
      </w:r>
      <w:proofErr w:type="gramEnd"/>
      <w:r>
        <w:rPr>
          <w:color w:val="000000"/>
        </w:rPr>
        <w:t>иРекса, отбил его от стены выше головы, а затем толкнул вперёд по коридору.</w:t>
      </w:r>
    </w:p>
    <w:p w:rsidR="0015215B" w:rsidRDefault="0015215B" w:rsidP="0015215B">
      <w:pPr>
        <w:pStyle w:val="western"/>
        <w:shd w:val="clear" w:color="auto" w:fill="FFFFFF"/>
        <w:spacing w:before="0" w:after="0"/>
        <w:ind w:firstLine="461"/>
        <w:jc w:val="both"/>
        <w:rPr>
          <w:color w:val="000000"/>
        </w:rPr>
      </w:pPr>
      <w:r>
        <w:rPr>
          <w:color w:val="000000"/>
        </w:rPr>
        <w:t xml:space="preserve">Когда я помчался за ним, знакомое волнение подкралось к позвоночнику. Я перехватил мяч, отбил его дважды, и передал его обратно </w:t>
      </w:r>
      <w:proofErr w:type="gramStart"/>
      <w:r>
        <w:rPr>
          <w:color w:val="000000"/>
          <w:lang w:val="en-US"/>
        </w:rPr>
        <w:t>T</w:t>
      </w:r>
      <w:proofErr w:type="gramEnd"/>
      <w:r>
        <w:rPr>
          <w:color w:val="000000"/>
        </w:rPr>
        <w:t>иРексу над окружавшей нас толпой. Все пошло точно по плану, и мы поиграли не дольше минуты.</w:t>
      </w:r>
    </w:p>
    <w:p w:rsidR="0015215B" w:rsidRDefault="0015215B" w:rsidP="0015215B">
      <w:pPr>
        <w:pStyle w:val="western"/>
        <w:shd w:val="clear" w:color="auto" w:fill="FFFFFF"/>
        <w:spacing w:before="0" w:after="0"/>
        <w:ind w:firstLine="461"/>
        <w:jc w:val="both"/>
        <w:rPr>
          <w:color w:val="000000"/>
        </w:rPr>
      </w:pPr>
      <w:r>
        <w:rPr>
          <w:color w:val="000000"/>
        </w:rPr>
        <w:t xml:space="preserve">Женщина с миниатюрной фигурой, не знаю, как её зовут, больше похожая на учителя младших классов, чем на учителя, кто имеет дело с подростками, остановилась на углу, </w:t>
      </w:r>
      <w:proofErr w:type="gramStart"/>
      <w:r>
        <w:rPr>
          <w:color w:val="000000"/>
        </w:rPr>
        <w:t>уперев свои маленькие кулачки в бока</w:t>
      </w:r>
      <w:proofErr w:type="gramEnd"/>
      <w:r>
        <w:rPr>
          <w:color w:val="000000"/>
        </w:rPr>
        <w:t>.</w:t>
      </w:r>
    </w:p>
    <w:p w:rsidR="0015215B" w:rsidRDefault="0015215B" w:rsidP="0015215B">
      <w:pPr>
        <w:pStyle w:val="western"/>
        <w:shd w:val="clear" w:color="auto" w:fill="FFFFFF"/>
        <w:spacing w:before="0" w:after="0"/>
        <w:ind w:firstLine="461"/>
        <w:jc w:val="both"/>
        <w:rPr>
          <w:color w:val="000000"/>
        </w:rPr>
      </w:pPr>
      <w:r>
        <w:rPr>
          <w:color w:val="000000"/>
        </w:rPr>
        <w:t>Я усмехнулся её выражению лица. Наказание было делом решённым.</w:t>
      </w:r>
    </w:p>
    <w:p w:rsidR="0015215B" w:rsidRDefault="0015215B" w:rsidP="0015215B">
      <w:pPr>
        <w:pStyle w:val="western"/>
        <w:shd w:val="clear" w:color="auto" w:fill="FFFFFF"/>
        <w:spacing w:before="0" w:after="0"/>
        <w:ind w:firstLine="461"/>
        <w:jc w:val="both"/>
        <w:rPr>
          <w:color w:val="000000"/>
        </w:rPr>
      </w:pPr>
    </w:p>
    <w:p w:rsidR="0015215B" w:rsidRDefault="0015215B" w:rsidP="0015215B">
      <w:pPr>
        <w:pStyle w:val="western"/>
        <w:shd w:val="clear" w:color="auto" w:fill="FFFFFF"/>
        <w:spacing w:before="0" w:after="0"/>
        <w:ind w:firstLine="461"/>
        <w:jc w:val="both"/>
        <w:rPr>
          <w:color w:val="FF0000"/>
        </w:rPr>
      </w:pPr>
    </w:p>
    <w:p w:rsidR="0015215B" w:rsidRPr="00762066" w:rsidRDefault="00F4415A" w:rsidP="00F4415A">
      <w:pPr>
        <w:pStyle w:val="western"/>
        <w:shd w:val="clear" w:color="auto" w:fill="FFFFFF"/>
        <w:spacing w:before="0" w:after="0"/>
        <w:jc w:val="center"/>
        <w:rPr>
          <w:sz w:val="32"/>
          <w:szCs w:val="32"/>
        </w:rPr>
      </w:pPr>
      <w:r w:rsidRPr="00762066">
        <w:rPr>
          <w:rFonts w:ascii="Georgia" w:hAnsi="Georgia"/>
          <w:b/>
          <w:bCs/>
          <w:color w:val="000000"/>
          <w:sz w:val="32"/>
          <w:szCs w:val="32"/>
          <w:lang w:eastAsia="ru-RU"/>
        </w:rPr>
        <w:t>***</w:t>
      </w:r>
    </w:p>
    <w:p w:rsidR="0015215B" w:rsidRDefault="0015215B" w:rsidP="0015215B">
      <w:pPr>
        <w:pStyle w:val="western"/>
        <w:shd w:val="clear" w:color="auto" w:fill="FFFFFF"/>
        <w:spacing w:before="0" w:after="0"/>
        <w:jc w:val="both"/>
        <w:rPr>
          <w:color w:val="FF0000"/>
        </w:rPr>
      </w:pPr>
    </w:p>
    <w:p w:rsidR="0015215B" w:rsidRDefault="0015215B" w:rsidP="0015215B">
      <w:pPr>
        <w:pStyle w:val="western"/>
        <w:shd w:val="clear" w:color="auto" w:fill="FFFFFF"/>
        <w:spacing w:before="0" w:after="0"/>
        <w:ind w:firstLine="426"/>
        <w:jc w:val="both"/>
      </w:pPr>
      <w:r>
        <w:t xml:space="preserve">– </w:t>
      </w:r>
      <w:r>
        <w:rPr>
          <w:color w:val="000000"/>
          <w:shd w:val="clear" w:color="auto" w:fill="FFFFFF"/>
        </w:rPr>
        <w:t xml:space="preserve">Привет, мистер </w:t>
      </w:r>
      <w:r>
        <w:t>Элленберг</w:t>
      </w:r>
      <w:r>
        <w:rPr>
          <w:color w:val="000000"/>
          <w:shd w:val="clear" w:color="auto" w:fill="FFFFFF"/>
        </w:rPr>
        <w:t>,</w:t>
      </w:r>
      <w:r>
        <w:t xml:space="preserve"> –</w:t>
      </w:r>
      <w:r>
        <w:rPr>
          <w:color w:val="000000"/>
          <w:shd w:val="clear" w:color="auto" w:fill="FFFFFF"/>
        </w:rPr>
        <w:t xml:space="preserve"> снова поприветствовал я своего учителя по английскому языку в начале восьмого урока, сразу после основного урока английского, держа подмышкой баскетбольный мяч. </w:t>
      </w:r>
      <w:r>
        <w:rPr>
          <w:rStyle w:val="apple-converted-space"/>
          <w:color w:val="000000"/>
          <w:shd w:val="clear" w:color="auto" w:fill="FFFFFF"/>
        </w:rPr>
        <w:t>К</w:t>
      </w:r>
      <w:r>
        <w:rPr>
          <w:color w:val="000000"/>
          <w:shd w:val="clear" w:color="auto" w:fill="FFFFFF"/>
        </w:rPr>
        <w:t>ласс начал заполняться разными учениками, все искали места по углам, и вытаскивали свои телефоны для игр, чтобы как-то скоротать следующие пятьдесят минут.</w:t>
      </w:r>
    </w:p>
    <w:p w:rsidR="0015215B" w:rsidRDefault="0015215B" w:rsidP="0015215B">
      <w:pPr>
        <w:pStyle w:val="western"/>
        <w:shd w:val="clear" w:color="auto" w:fill="FFFFFF"/>
        <w:spacing w:before="0" w:after="0"/>
        <w:ind w:firstLine="461"/>
        <w:jc w:val="both"/>
        <w:rPr>
          <w:color w:val="000000"/>
        </w:rPr>
      </w:pPr>
      <w:r>
        <w:lastRenderedPageBreak/>
        <w:t xml:space="preserve">– </w:t>
      </w:r>
      <w:r>
        <w:rPr>
          <w:color w:val="000000"/>
        </w:rPr>
        <w:t>Мистер</w:t>
      </w:r>
      <w:r>
        <w:rPr>
          <w:rStyle w:val="apple-converted-space"/>
          <w:color w:val="000000"/>
        </w:rPr>
        <w:t xml:space="preserve"> </w:t>
      </w:r>
      <w:r>
        <w:rPr>
          <w:color w:val="000000"/>
        </w:rPr>
        <w:t>Донован?</w:t>
      </w:r>
      <w:r>
        <w:rPr>
          <w:rStyle w:val="apple-converted-space"/>
          <w:color w:val="000000"/>
        </w:rPr>
        <w:t xml:space="preserve"> </w:t>
      </w:r>
      <w:r>
        <w:rPr>
          <w:color w:val="000000"/>
        </w:rPr>
        <w:t xml:space="preserve">Мне было интересно, когда же я, наконец, опять увижу вас на наказании. </w:t>
      </w:r>
      <w:r>
        <w:t xml:space="preserve">– </w:t>
      </w:r>
      <w:r>
        <w:rPr>
          <w:color w:val="000000"/>
        </w:rPr>
        <w:t>Он хихикнул, положив газету на стол.</w:t>
      </w:r>
      <w:r>
        <w:rPr>
          <w:rStyle w:val="apple-converted-space"/>
          <w:color w:val="000000"/>
        </w:rPr>
        <w:t xml:space="preserve"> </w:t>
      </w:r>
      <w:r>
        <w:t xml:space="preserve">– </w:t>
      </w:r>
      <w:r>
        <w:rPr>
          <w:color w:val="000000"/>
        </w:rPr>
        <w:t>Мистер</w:t>
      </w:r>
      <w:r>
        <w:rPr>
          <w:rStyle w:val="apple-converted-space"/>
          <w:color w:val="000000"/>
        </w:rPr>
        <w:t xml:space="preserve"> </w:t>
      </w:r>
      <w:r>
        <w:rPr>
          <w:color w:val="000000"/>
        </w:rPr>
        <w:t>Мосс, Олсон, Норд и Бейкер, не удивлён, снова увидев вас здесь.</w:t>
      </w:r>
    </w:p>
    <w:p w:rsidR="0015215B" w:rsidRDefault="0015215B" w:rsidP="0015215B">
      <w:pPr>
        <w:pStyle w:val="western"/>
        <w:shd w:val="clear" w:color="auto" w:fill="FFFFFF"/>
        <w:spacing w:before="0" w:after="0"/>
        <w:ind w:firstLine="461"/>
        <w:jc w:val="both"/>
      </w:pPr>
      <w:r>
        <w:rPr>
          <w:color w:val="000000"/>
        </w:rPr>
        <w:t xml:space="preserve">Ребята приветствовали мистера </w:t>
      </w:r>
      <w:r>
        <w:t>Элленберга,</w:t>
      </w:r>
      <w:r>
        <w:rPr>
          <w:color w:val="000000"/>
        </w:rPr>
        <w:t xml:space="preserve"> и мы пошли </w:t>
      </w:r>
      <w:r w:rsidR="00F4415A">
        <w:rPr>
          <w:color w:val="000000"/>
        </w:rPr>
        <w:t xml:space="preserve">в </w:t>
      </w:r>
      <w:r>
        <w:rPr>
          <w:color w:val="000000"/>
        </w:rPr>
        <w:t>сторон</w:t>
      </w:r>
      <w:r w:rsidR="00F4415A">
        <w:rPr>
          <w:color w:val="000000"/>
        </w:rPr>
        <w:t>у</w:t>
      </w:r>
      <w:r>
        <w:rPr>
          <w:color w:val="000000"/>
        </w:rPr>
        <w:t xml:space="preserve"> класса возле окна, рассевшись на сдвинутых вместе стульях.</w:t>
      </w:r>
      <w:r>
        <w:rPr>
          <w:rStyle w:val="apple-converted-space"/>
          <w:color w:val="000000"/>
        </w:rPr>
        <w:t xml:space="preserve"> В классе было пока </w:t>
      </w:r>
      <w:r>
        <w:rPr>
          <w:color w:val="000000"/>
        </w:rPr>
        <w:t xml:space="preserve">только три девушки, и ни одна из них не была </w:t>
      </w:r>
      <w:r w:rsidR="004F7C41">
        <w:rPr>
          <w:color w:val="000000"/>
        </w:rPr>
        <w:t>Сьюзан</w:t>
      </w:r>
      <w:r>
        <w:rPr>
          <w:color w:val="000000"/>
        </w:rPr>
        <w:t xml:space="preserve"> Миллер.</w:t>
      </w:r>
    </w:p>
    <w:p w:rsidR="0015215B" w:rsidRDefault="0015215B" w:rsidP="0015215B">
      <w:pPr>
        <w:pStyle w:val="western"/>
        <w:shd w:val="clear" w:color="auto" w:fill="FFFFFF"/>
        <w:spacing w:before="0" w:after="0"/>
        <w:ind w:firstLine="461"/>
        <w:jc w:val="both"/>
      </w:pPr>
      <w:r>
        <w:t xml:space="preserve">– </w:t>
      </w:r>
      <w:r w:rsidRPr="007846F4">
        <w:rPr>
          <w:color w:val="000000"/>
        </w:rPr>
        <w:t xml:space="preserve">Итак, </w:t>
      </w:r>
      <w:r>
        <w:rPr>
          <w:color w:val="000000"/>
        </w:rPr>
        <w:t xml:space="preserve">с </w:t>
      </w:r>
      <w:r w:rsidRPr="007846F4">
        <w:rPr>
          <w:color w:val="000000"/>
        </w:rPr>
        <w:t>как</w:t>
      </w:r>
      <w:r>
        <w:rPr>
          <w:color w:val="000000"/>
        </w:rPr>
        <w:t>ой</w:t>
      </w:r>
      <w:r w:rsidRPr="007846F4">
        <w:rPr>
          <w:color w:val="000000"/>
        </w:rPr>
        <w:t xml:space="preserve"> из этих </w:t>
      </w:r>
      <w:r>
        <w:rPr>
          <w:color w:val="000000"/>
        </w:rPr>
        <w:t>чик</w:t>
      </w:r>
      <w:r w:rsidRPr="007846F4">
        <w:rPr>
          <w:color w:val="000000"/>
        </w:rPr>
        <w:t xml:space="preserve"> </w:t>
      </w:r>
      <w:r>
        <w:rPr>
          <w:color w:val="000000"/>
        </w:rPr>
        <w:t>ты</w:t>
      </w:r>
      <w:r w:rsidRPr="007846F4">
        <w:rPr>
          <w:color w:val="000000"/>
        </w:rPr>
        <w:t xml:space="preserve"> хот</w:t>
      </w:r>
      <w:r>
        <w:rPr>
          <w:color w:val="000000"/>
        </w:rPr>
        <w:t>ел</w:t>
      </w:r>
      <w:r w:rsidRPr="007846F4">
        <w:rPr>
          <w:color w:val="000000"/>
        </w:rPr>
        <w:t xml:space="preserve"> поговорить?</w:t>
      </w:r>
      <w:r>
        <w:t xml:space="preserve"> –</w:t>
      </w:r>
      <w:r w:rsidRPr="007846F4">
        <w:rPr>
          <w:color w:val="000000"/>
        </w:rPr>
        <w:t xml:space="preserve"> </w:t>
      </w:r>
      <w:r>
        <w:rPr>
          <w:color w:val="000000"/>
        </w:rPr>
        <w:t>с</w:t>
      </w:r>
      <w:r w:rsidRPr="007846F4">
        <w:rPr>
          <w:color w:val="000000"/>
        </w:rPr>
        <w:t xml:space="preserve">просил Джейк тихо, </w:t>
      </w:r>
      <w:r>
        <w:rPr>
          <w:color w:val="000000"/>
        </w:rPr>
        <w:t>окинув</w:t>
      </w:r>
      <w:r w:rsidRPr="007846F4">
        <w:rPr>
          <w:color w:val="000000"/>
        </w:rPr>
        <w:t xml:space="preserve"> класс </w:t>
      </w:r>
      <w:r>
        <w:rPr>
          <w:color w:val="000000"/>
        </w:rPr>
        <w:t>одним</w:t>
      </w:r>
      <w:r w:rsidRPr="007846F4">
        <w:rPr>
          <w:color w:val="000000"/>
        </w:rPr>
        <w:t xml:space="preserve"> взгляд</w:t>
      </w:r>
      <w:r>
        <w:rPr>
          <w:color w:val="000000"/>
        </w:rPr>
        <w:t>ом</w:t>
      </w:r>
      <w:r w:rsidRPr="007846F4">
        <w:rPr>
          <w:color w:val="000000"/>
        </w:rPr>
        <w:t>.</w:t>
      </w:r>
      <w:r>
        <w:rPr>
          <w:rStyle w:val="apple-converted-space"/>
          <w:color w:val="000000"/>
        </w:rPr>
        <w:t xml:space="preserve"> </w:t>
      </w:r>
      <w:r>
        <w:rPr>
          <w:color w:val="000000"/>
        </w:rPr>
        <w:t>Я покачал головой Джейку, внимательно следя за дверью.</w:t>
      </w:r>
      <w:r>
        <w:rPr>
          <w:rStyle w:val="apple-converted-space"/>
          <w:color w:val="000000"/>
        </w:rPr>
        <w:t xml:space="preserve"> Следующим зашёл </w:t>
      </w:r>
      <w:r>
        <w:rPr>
          <w:color w:val="000000"/>
        </w:rPr>
        <w:t>Рэнди Макдауэлл из моего класса по</w:t>
      </w:r>
      <w:r>
        <w:rPr>
          <w:rStyle w:val="apple-converted-space"/>
          <w:color w:val="000000"/>
        </w:rPr>
        <w:t xml:space="preserve"> </w:t>
      </w:r>
      <w:r>
        <w:rPr>
          <w:color w:val="000000"/>
        </w:rPr>
        <w:t>истории, а за ним одна особенная девушка в очках.</w:t>
      </w:r>
    </w:p>
    <w:p w:rsidR="0015215B" w:rsidRDefault="0015215B" w:rsidP="0015215B">
      <w:pPr>
        <w:pStyle w:val="western"/>
        <w:shd w:val="clear" w:color="auto" w:fill="FFFFFF"/>
        <w:spacing w:before="0" w:after="0"/>
        <w:ind w:firstLine="461"/>
        <w:jc w:val="both"/>
      </w:pPr>
      <w:r>
        <w:t xml:space="preserve">– </w:t>
      </w:r>
      <w:r>
        <w:rPr>
          <w:color w:val="000000"/>
        </w:rPr>
        <w:t>Вот она идёт</w:t>
      </w:r>
      <w:r w:rsidRPr="007846F4">
        <w:rPr>
          <w:color w:val="000000"/>
        </w:rPr>
        <w:t>,</w:t>
      </w:r>
      <w:r>
        <w:t xml:space="preserve"> –</w:t>
      </w:r>
      <w:r w:rsidRPr="007846F4">
        <w:rPr>
          <w:color w:val="000000"/>
        </w:rPr>
        <w:t xml:space="preserve"> протянул </w:t>
      </w:r>
      <w:r>
        <w:rPr>
          <w:color w:val="000000"/>
        </w:rPr>
        <w:t xml:space="preserve">я </w:t>
      </w:r>
      <w:r w:rsidRPr="007846F4">
        <w:rPr>
          <w:color w:val="000000"/>
        </w:rPr>
        <w:t>с усмешкой.</w:t>
      </w:r>
      <w:r>
        <w:rPr>
          <w:color w:val="000000"/>
        </w:rPr>
        <w:t xml:space="preserve"> В ответ, все мои друзья повернулись в сторону </w:t>
      </w:r>
      <w:proofErr w:type="gramStart"/>
      <w:r>
        <w:rPr>
          <w:color w:val="000000"/>
        </w:rPr>
        <w:t>прибывшей</w:t>
      </w:r>
      <w:proofErr w:type="gramEnd"/>
      <w:r>
        <w:rPr>
          <w:color w:val="000000"/>
        </w:rPr>
        <w:t>.</w:t>
      </w:r>
    </w:p>
    <w:p w:rsidR="0015215B" w:rsidRDefault="0015215B" w:rsidP="0015215B">
      <w:pPr>
        <w:pStyle w:val="western"/>
        <w:shd w:val="clear" w:color="auto" w:fill="FFFFFF"/>
        <w:spacing w:before="0" w:after="0"/>
        <w:ind w:firstLine="461"/>
        <w:jc w:val="both"/>
      </w:pPr>
      <w:r>
        <w:t xml:space="preserve">– </w:t>
      </w:r>
      <w:r>
        <w:rPr>
          <w:color w:val="000000"/>
        </w:rPr>
        <w:t xml:space="preserve">Девочка из клуба ботанов, </w:t>
      </w:r>
      <w:r>
        <w:t xml:space="preserve">– </w:t>
      </w:r>
      <w:r>
        <w:rPr>
          <w:color w:val="000000"/>
        </w:rPr>
        <w:t>сразу невозмутимо сказали Брэди и Джейк.</w:t>
      </w:r>
    </w:p>
    <w:p w:rsidR="0015215B" w:rsidRDefault="0015215B" w:rsidP="0015215B">
      <w:pPr>
        <w:pStyle w:val="western"/>
        <w:shd w:val="clear" w:color="auto" w:fill="FFFFFF"/>
        <w:spacing w:before="0" w:after="0"/>
        <w:ind w:firstLine="461"/>
        <w:jc w:val="both"/>
      </w:pPr>
      <w:r>
        <w:t xml:space="preserve">– </w:t>
      </w:r>
      <w:r w:rsidRPr="007846F4">
        <w:rPr>
          <w:color w:val="000000"/>
        </w:rPr>
        <w:t xml:space="preserve">Забавно, </w:t>
      </w:r>
      <w:r>
        <w:rPr>
          <w:color w:val="000000"/>
        </w:rPr>
        <w:t>но она сидит за</w:t>
      </w:r>
      <w:r w:rsidRPr="007846F4">
        <w:rPr>
          <w:color w:val="000000"/>
        </w:rPr>
        <w:t xml:space="preserve"> стол</w:t>
      </w:r>
      <w:r>
        <w:rPr>
          <w:color w:val="000000"/>
        </w:rPr>
        <w:t>ом команды по футболу</w:t>
      </w:r>
      <w:r w:rsidRPr="007846F4">
        <w:rPr>
          <w:color w:val="000000"/>
        </w:rPr>
        <w:t>,</w:t>
      </w:r>
      <w:r>
        <w:rPr>
          <w:color w:val="000000"/>
        </w:rPr>
        <w:t xml:space="preserve"> </w:t>
      </w:r>
      <w:r>
        <w:t>–</w:t>
      </w:r>
      <w:r w:rsidRPr="007846F4">
        <w:rPr>
          <w:color w:val="000000"/>
        </w:rPr>
        <w:t xml:space="preserve"> сообщил </w:t>
      </w:r>
      <w:r>
        <w:rPr>
          <w:color w:val="000000"/>
        </w:rPr>
        <w:t xml:space="preserve">я </w:t>
      </w:r>
      <w:r w:rsidRPr="007846F4">
        <w:rPr>
          <w:color w:val="000000"/>
        </w:rPr>
        <w:t>им, хотя ещ</w:t>
      </w:r>
      <w:r>
        <w:rPr>
          <w:color w:val="000000"/>
        </w:rPr>
        <w:t>ё сам не выяснил</w:t>
      </w:r>
      <w:r w:rsidRPr="007846F4">
        <w:rPr>
          <w:color w:val="000000"/>
        </w:rPr>
        <w:t>, почему.</w:t>
      </w:r>
      <w:r>
        <w:rPr>
          <w:color w:val="000000"/>
        </w:rPr>
        <w:t xml:space="preserve"> Однако этот вопрос был в списке других вопросов, по причине чего я здесь, верно? </w:t>
      </w:r>
      <w:r>
        <w:t xml:space="preserve">– </w:t>
      </w:r>
      <w:r>
        <w:rPr>
          <w:color w:val="000000"/>
        </w:rPr>
        <w:t>Судя по всему, она влюблена в Итана.</w:t>
      </w:r>
    </w:p>
    <w:p w:rsidR="0015215B" w:rsidRDefault="0015215B" w:rsidP="0015215B">
      <w:pPr>
        <w:pStyle w:val="western"/>
        <w:shd w:val="clear" w:color="auto" w:fill="FFFFFF"/>
        <w:spacing w:before="0" w:after="0"/>
        <w:ind w:firstLine="461"/>
        <w:jc w:val="both"/>
        <w:rPr>
          <w:color w:val="000000"/>
        </w:rPr>
      </w:pPr>
      <w:r>
        <w:t xml:space="preserve">– </w:t>
      </w:r>
      <w:r>
        <w:rPr>
          <w:color w:val="000000"/>
        </w:rPr>
        <w:t>И это портит тебе жизнь?</w:t>
      </w:r>
      <w:r>
        <w:t xml:space="preserve"> –</w:t>
      </w:r>
      <w:r>
        <w:rPr>
          <w:color w:val="000000"/>
        </w:rPr>
        <w:t xml:space="preserve"> усмехнулся Тайлер и ткнул меня локтём в ребра.</w:t>
      </w:r>
    </w:p>
    <w:p w:rsidR="0015215B" w:rsidRDefault="0015215B" w:rsidP="0015215B">
      <w:pPr>
        <w:pStyle w:val="western"/>
        <w:shd w:val="clear" w:color="auto" w:fill="FFFFFF"/>
        <w:spacing w:before="0" w:after="0"/>
        <w:ind w:firstLine="461"/>
        <w:jc w:val="both"/>
      </w:pPr>
      <w:r>
        <w:rPr>
          <w:color w:val="000000"/>
        </w:rPr>
        <w:t>Я посмотрел на него сбоку.</w:t>
      </w:r>
      <w:r>
        <w:rPr>
          <w:rStyle w:val="apple-converted-space"/>
          <w:color w:val="000000"/>
        </w:rPr>
        <w:t xml:space="preserve"> </w:t>
      </w:r>
    </w:p>
    <w:p w:rsidR="0015215B" w:rsidRDefault="0015215B" w:rsidP="0015215B">
      <w:pPr>
        <w:pStyle w:val="western"/>
        <w:shd w:val="clear" w:color="auto" w:fill="FFFFFF"/>
        <w:spacing w:before="0" w:after="0"/>
        <w:ind w:firstLine="461"/>
        <w:jc w:val="both"/>
      </w:pPr>
      <w:r>
        <w:t>– Это в</w:t>
      </w:r>
      <w:r>
        <w:rPr>
          <w:color w:val="000000"/>
        </w:rPr>
        <w:t>овсе не портит мою жизнь.</w:t>
      </w:r>
    </w:p>
    <w:p w:rsidR="0015215B" w:rsidRDefault="0015215B" w:rsidP="0015215B">
      <w:pPr>
        <w:pStyle w:val="western"/>
        <w:shd w:val="clear" w:color="auto" w:fill="FFFFFF"/>
        <w:spacing w:before="0" w:after="0"/>
        <w:ind w:firstLine="461"/>
        <w:jc w:val="both"/>
        <w:rPr>
          <w:color w:val="000000"/>
        </w:rPr>
      </w:pPr>
      <w:r>
        <w:t xml:space="preserve">– </w:t>
      </w:r>
      <w:r w:rsidRPr="007846F4">
        <w:rPr>
          <w:color w:val="000000"/>
        </w:rPr>
        <w:t>Да, верно.</w:t>
      </w:r>
      <w:r>
        <w:rPr>
          <w:color w:val="000000"/>
        </w:rPr>
        <w:t xml:space="preserve"> Наша дружба древнее самой земли, чувак, и я знаю этот хмурый взгляд. Что она такого сделала, чтобы задеть тебя?</w:t>
      </w:r>
    </w:p>
    <w:p w:rsidR="0015215B" w:rsidRDefault="0015215B" w:rsidP="0015215B">
      <w:pPr>
        <w:pStyle w:val="western"/>
        <w:shd w:val="clear" w:color="auto" w:fill="FFFFFF"/>
        <w:spacing w:before="0" w:after="0"/>
        <w:ind w:firstLine="461"/>
        <w:jc w:val="both"/>
      </w:pPr>
      <w:r>
        <w:rPr>
          <w:color w:val="000000"/>
        </w:rPr>
        <w:t>Я сейчас сознательно нахмурился.</w:t>
      </w:r>
    </w:p>
    <w:p w:rsidR="0015215B" w:rsidRDefault="0015215B" w:rsidP="0015215B">
      <w:pPr>
        <w:pStyle w:val="western"/>
        <w:shd w:val="clear" w:color="auto" w:fill="FFFFFF"/>
        <w:spacing w:before="0" w:after="0"/>
        <w:ind w:firstLine="461"/>
        <w:jc w:val="both"/>
      </w:pPr>
      <w:r>
        <w:t xml:space="preserve">– </w:t>
      </w:r>
      <w:r>
        <w:rPr>
          <w:color w:val="000000"/>
        </w:rPr>
        <w:t>О чём ты говоришь?</w:t>
      </w:r>
    </w:p>
    <w:p w:rsidR="0015215B" w:rsidRDefault="0015215B" w:rsidP="0015215B">
      <w:pPr>
        <w:pStyle w:val="western"/>
        <w:shd w:val="clear" w:color="auto" w:fill="FFFFFF"/>
        <w:spacing w:before="0" w:after="0"/>
        <w:ind w:firstLine="461"/>
        <w:jc w:val="both"/>
        <w:rPr>
          <w:color w:val="000000"/>
        </w:rPr>
      </w:pPr>
      <w:r>
        <w:t xml:space="preserve">– </w:t>
      </w:r>
      <w:r>
        <w:rPr>
          <w:color w:val="000000"/>
        </w:rPr>
        <w:t>Я говорю, что ты никогда не умел достойно проигрывать. Если она предпочитает тебе твоего брата-близнеца, ты должен что-нибудь предпринять, чтобы достучаться до неё. Только как это сделать?</w:t>
      </w:r>
    </w:p>
    <w:p w:rsidR="0015215B" w:rsidRDefault="0015215B" w:rsidP="0015215B">
      <w:pPr>
        <w:pStyle w:val="western"/>
        <w:shd w:val="clear" w:color="auto" w:fill="FFFFFF"/>
        <w:spacing w:before="0" w:after="0"/>
        <w:ind w:firstLine="461"/>
        <w:jc w:val="both"/>
      </w:pPr>
      <w:r>
        <w:rPr>
          <w:color w:val="000000"/>
        </w:rPr>
        <w:t>Да что же это на самом деле?</w:t>
      </w:r>
      <w:r>
        <w:rPr>
          <w:rStyle w:val="apple-converted-space"/>
          <w:color w:val="000000"/>
        </w:rPr>
        <w:t xml:space="preserve"> </w:t>
      </w:r>
      <w:r>
        <w:rPr>
          <w:color w:val="000000"/>
        </w:rPr>
        <w:t xml:space="preserve">Сью ещё приглушенным голосом разговаривала с мистером </w:t>
      </w:r>
      <w:r>
        <w:t>Элленбергом</w:t>
      </w:r>
      <w:r>
        <w:rPr>
          <w:color w:val="000000"/>
        </w:rPr>
        <w:t xml:space="preserve">, и казалось, что она очень дружелюбна с учителем английского языка. Она также была мила с другими парнями, которых я знал. Так почему же из всех людей этот котёнок выпускал свои когти только со мной? </w:t>
      </w:r>
    </w:p>
    <w:p w:rsidR="0015215B" w:rsidRDefault="0015215B" w:rsidP="0015215B">
      <w:pPr>
        <w:pStyle w:val="western"/>
        <w:shd w:val="clear" w:color="auto" w:fill="FFFFFF"/>
        <w:spacing w:before="0" w:after="0"/>
        <w:ind w:firstLine="461"/>
        <w:jc w:val="both"/>
      </w:pPr>
      <w:r>
        <w:t xml:space="preserve">– </w:t>
      </w:r>
      <w:r>
        <w:rPr>
          <w:color w:val="000000"/>
        </w:rPr>
        <w:t>На самом деле, у меня нет идей.</w:t>
      </w:r>
      <w:r>
        <w:t xml:space="preserve"> </w:t>
      </w:r>
    </w:p>
    <w:p w:rsidR="0015215B" w:rsidRDefault="0015215B" w:rsidP="0015215B">
      <w:pPr>
        <w:pStyle w:val="western"/>
        <w:shd w:val="clear" w:color="auto" w:fill="FFFFFF"/>
        <w:spacing w:before="0" w:after="0"/>
        <w:ind w:firstLine="461"/>
        <w:jc w:val="both"/>
        <w:rPr>
          <w:color w:val="000000"/>
        </w:rPr>
      </w:pPr>
      <w:r>
        <w:rPr>
          <w:color w:val="000000"/>
        </w:rPr>
        <w:t>Она с трудом сдержалась в нашу первую встречу со мной. Это просто был неудачный момент.</w:t>
      </w:r>
    </w:p>
    <w:p w:rsidR="0015215B" w:rsidRDefault="0015215B" w:rsidP="0015215B">
      <w:pPr>
        <w:pStyle w:val="western"/>
        <w:shd w:val="clear" w:color="auto" w:fill="FFFFFF"/>
        <w:spacing w:before="0" w:after="0"/>
        <w:ind w:firstLine="461"/>
        <w:jc w:val="both"/>
        <w:rPr>
          <w:color w:val="000000"/>
        </w:rPr>
      </w:pPr>
      <w:r>
        <w:rPr>
          <w:color w:val="000000"/>
        </w:rPr>
        <w:t>Сьюзан прошла на свободное место в конец класса так, как будто это было её персональным шествием к позорному столбу. Ее подбородок был настолько низко опущен, что она не заметила бы уличный фонарь перед собой, не говоря уже про других учеников в классе, включая и меня.</w:t>
      </w:r>
    </w:p>
    <w:p w:rsidR="0015215B" w:rsidRDefault="0015215B" w:rsidP="0015215B">
      <w:pPr>
        <w:pStyle w:val="western"/>
        <w:shd w:val="clear" w:color="auto" w:fill="FFFFFF"/>
        <w:spacing w:before="0" w:after="0"/>
        <w:ind w:firstLine="461"/>
        <w:jc w:val="both"/>
        <w:rPr>
          <w:color w:val="000000"/>
        </w:rPr>
      </w:pPr>
      <w:r>
        <w:rPr>
          <w:color w:val="000000"/>
        </w:rPr>
        <w:t>Достаточно тихо, чт</w:t>
      </w:r>
      <w:r w:rsidR="00762066">
        <w:rPr>
          <w:color w:val="000000"/>
        </w:rPr>
        <w:t>обы не привлекать ничьё внимание</w:t>
      </w:r>
      <w:r>
        <w:rPr>
          <w:color w:val="000000"/>
        </w:rPr>
        <w:t>, она вытащила несколько книг из школьного рюкзака и начала делать домашнее задание. Её хвост падал на правое плечо, и она постоянно сбрасывала его назад за спину. Иногда она жевала кончик ручки, но ни разу за всё это время не посмотрела вверх или вокруг класса.</w:t>
      </w:r>
    </w:p>
    <w:p w:rsidR="0015215B" w:rsidRDefault="0015215B" w:rsidP="0015215B">
      <w:pPr>
        <w:pStyle w:val="western"/>
        <w:shd w:val="clear" w:color="auto" w:fill="FFFFFF"/>
        <w:spacing w:before="0" w:after="0"/>
        <w:ind w:firstLine="461"/>
        <w:jc w:val="both"/>
        <w:rPr>
          <w:color w:val="000000"/>
        </w:rPr>
      </w:pPr>
      <w:r>
        <w:rPr>
          <w:color w:val="000000"/>
        </w:rPr>
        <w:t>Ребята почувствовали исходящие от неё волны нежелания общаться, поэтому никто не стал вынуждать меня идти и ра</w:t>
      </w:r>
      <w:r w:rsidR="00244CD4">
        <w:rPr>
          <w:color w:val="000000"/>
        </w:rPr>
        <w:t>зговаривать с ней. Тем не менее,</w:t>
      </w:r>
      <w:r>
        <w:rPr>
          <w:color w:val="000000"/>
        </w:rPr>
        <w:t xml:space="preserve"> если я буду продолжать ждать, наказание закончится, и я ничего не узнаю. С баскетбольным мячом под мышкой, я, наконец, поднялся со стула и не спеша пошёл. Она не заметила, как я подходил. Что стало </w:t>
      </w:r>
      <w:r>
        <w:rPr>
          <w:i/>
          <w:iCs/>
          <w:color w:val="000000"/>
        </w:rPr>
        <w:t xml:space="preserve">огромным </w:t>
      </w:r>
      <w:r>
        <w:rPr>
          <w:color w:val="000000"/>
        </w:rPr>
        <w:t>сюрпризом.</w:t>
      </w:r>
    </w:p>
    <w:p w:rsidR="0015215B" w:rsidRDefault="0015215B" w:rsidP="0015215B">
      <w:pPr>
        <w:pStyle w:val="western"/>
        <w:shd w:val="clear" w:color="auto" w:fill="FFFFFF"/>
        <w:spacing w:before="0" w:after="0"/>
        <w:ind w:firstLine="461"/>
        <w:jc w:val="both"/>
        <w:rPr>
          <w:color w:val="000000"/>
        </w:rPr>
      </w:pPr>
      <w:r>
        <w:rPr>
          <w:color w:val="000000"/>
        </w:rPr>
        <w:t xml:space="preserve">Если бы я ей сейчас что-то сказал, она бы, наверное, подпрыгнула вместе со своим стулом. Вместо этого, я положил мяч на стол и легонько толкнул его, так, чтобы он прокатился поверх её учебника по математике. Сью озадаченно посмотрела на катящийся мяч, пока он не упал с края стола и не отскочил от пола. </w:t>
      </w:r>
      <w:r>
        <w:rPr>
          <w:rStyle w:val="apple-converted-space"/>
          <w:color w:val="000000"/>
        </w:rPr>
        <w:t xml:space="preserve">В этот </w:t>
      </w:r>
      <w:r>
        <w:rPr>
          <w:color w:val="000000"/>
        </w:rPr>
        <w:t>момент она дёрнулась. Её крошечный писк был таким неуместным... и таким милым.</w:t>
      </w:r>
    </w:p>
    <w:p w:rsidR="0015215B" w:rsidRDefault="0015215B" w:rsidP="0015215B">
      <w:pPr>
        <w:pStyle w:val="western"/>
        <w:shd w:val="clear" w:color="auto" w:fill="FFFFFF"/>
        <w:spacing w:before="0" w:after="0"/>
        <w:ind w:firstLine="461"/>
        <w:jc w:val="both"/>
      </w:pPr>
      <w:r>
        <w:rPr>
          <w:color w:val="000000"/>
        </w:rPr>
        <w:lastRenderedPageBreak/>
        <w:t>Затем она наклонилась, чтобы поднять мяч, а я остановился перед ней, приветствуя её улыбкой, когда она снова выпрямилась.</w:t>
      </w:r>
    </w:p>
    <w:p w:rsidR="0015215B" w:rsidRDefault="0015215B" w:rsidP="0015215B">
      <w:pPr>
        <w:pStyle w:val="western"/>
        <w:shd w:val="clear" w:color="auto" w:fill="FFFFFF"/>
        <w:spacing w:before="0" w:after="0"/>
        <w:ind w:firstLine="461"/>
        <w:jc w:val="both"/>
        <w:rPr>
          <w:color w:val="000000"/>
        </w:rPr>
      </w:pPr>
      <w:r>
        <w:t>– Привет, Сью</w:t>
      </w:r>
      <w:r>
        <w:rPr>
          <w:color w:val="000000"/>
        </w:rPr>
        <w:t xml:space="preserve">. </w:t>
      </w:r>
      <w:r>
        <w:t>Никогда не видела баскетбольный мяч</w:t>
      </w:r>
      <w:r>
        <w:rPr>
          <w:color w:val="000000"/>
        </w:rPr>
        <w:t xml:space="preserve">? </w:t>
      </w:r>
      <w:r>
        <w:t xml:space="preserve">– </w:t>
      </w:r>
      <w:r>
        <w:rPr>
          <w:color w:val="000000"/>
        </w:rPr>
        <w:t>Я протянул руки за мячом Джейка, и крутанул его на пальце. Беглый взгляд назад подтвердил: да, ребята жадно наблюдают за каждым моим движением. Любопытные</w:t>
      </w:r>
      <w:r w:rsidRPr="00F06D5E">
        <w:rPr>
          <w:color w:val="000000"/>
        </w:rPr>
        <w:t xml:space="preserve"> </w:t>
      </w:r>
      <w:r>
        <w:rPr>
          <w:color w:val="000000"/>
        </w:rPr>
        <w:t>сосунки</w:t>
      </w:r>
      <w:r w:rsidRPr="00F06D5E">
        <w:rPr>
          <w:color w:val="000000"/>
        </w:rPr>
        <w:t>.</w:t>
      </w:r>
    </w:p>
    <w:p w:rsidR="0015215B" w:rsidRDefault="0015215B" w:rsidP="0015215B">
      <w:pPr>
        <w:pStyle w:val="western"/>
        <w:shd w:val="clear" w:color="auto" w:fill="FFFFFF"/>
        <w:spacing w:before="0" w:after="0"/>
        <w:ind w:firstLine="461"/>
        <w:jc w:val="both"/>
      </w:pPr>
      <w:r>
        <w:rPr>
          <w:color w:val="000000"/>
        </w:rPr>
        <w:t xml:space="preserve">Сью проследила за моим взглядом, и была вознаграждена яркой усмешкой </w:t>
      </w:r>
      <w:proofErr w:type="gramStart"/>
      <w:r>
        <w:rPr>
          <w:color w:val="000000"/>
          <w:lang w:val="en-US"/>
        </w:rPr>
        <w:t>T</w:t>
      </w:r>
      <w:proofErr w:type="gramEnd"/>
      <w:r>
        <w:rPr>
          <w:color w:val="000000"/>
        </w:rPr>
        <w:t>иРекса и остальных.</w:t>
      </w:r>
    </w:p>
    <w:p w:rsidR="0015215B" w:rsidRDefault="0015215B" w:rsidP="0015215B">
      <w:pPr>
        <w:pStyle w:val="western"/>
        <w:shd w:val="clear" w:color="auto" w:fill="FFFFFF"/>
        <w:spacing w:before="0" w:after="0"/>
        <w:ind w:firstLine="461"/>
        <w:jc w:val="both"/>
        <w:rPr>
          <w:color w:val="000000"/>
        </w:rPr>
      </w:pPr>
      <w:r>
        <w:t xml:space="preserve">– </w:t>
      </w:r>
      <w:r>
        <w:rPr>
          <w:color w:val="000000"/>
        </w:rPr>
        <w:t>Меня зовут</w:t>
      </w:r>
      <w:r>
        <w:rPr>
          <w:rStyle w:val="apple-converted-space"/>
          <w:color w:val="000000"/>
        </w:rPr>
        <w:t xml:space="preserve"> </w:t>
      </w:r>
      <w:r w:rsidR="004F7C41">
        <w:rPr>
          <w:i/>
          <w:iCs/>
          <w:color w:val="000000"/>
        </w:rPr>
        <w:t>Сьюзан</w:t>
      </w:r>
      <w:r>
        <w:rPr>
          <w:i/>
          <w:iCs/>
          <w:color w:val="000000"/>
        </w:rPr>
        <w:t>,</w:t>
      </w:r>
      <w:r>
        <w:t xml:space="preserve"> –</w:t>
      </w:r>
      <w:r>
        <w:rPr>
          <w:iCs/>
          <w:color w:val="000000"/>
        </w:rPr>
        <w:t xml:space="preserve"> зарычала она на меня, повернувшись обратно</w:t>
      </w:r>
      <w:r>
        <w:rPr>
          <w:i/>
          <w:iCs/>
          <w:color w:val="000000"/>
        </w:rPr>
        <w:t>.</w:t>
      </w:r>
    </w:p>
    <w:p w:rsidR="0015215B" w:rsidRDefault="0015215B" w:rsidP="0015215B">
      <w:pPr>
        <w:pStyle w:val="western"/>
        <w:shd w:val="clear" w:color="auto" w:fill="FFFFFF"/>
        <w:spacing w:before="0" w:after="0"/>
        <w:ind w:firstLine="461"/>
        <w:jc w:val="both"/>
      </w:pPr>
      <w:r>
        <w:rPr>
          <w:color w:val="000000"/>
        </w:rPr>
        <w:t>Ах, сегодня она была Мисс Привередой?</w:t>
      </w:r>
      <w:r>
        <w:rPr>
          <w:rStyle w:val="apple-converted-space"/>
          <w:color w:val="000000"/>
        </w:rPr>
        <w:t xml:space="preserve"> </w:t>
      </w:r>
      <w:r>
        <w:rPr>
          <w:color w:val="000000"/>
        </w:rPr>
        <w:t>Я усмехнулся.</w:t>
      </w:r>
    </w:p>
    <w:p w:rsidR="0015215B" w:rsidRDefault="0015215B" w:rsidP="0015215B">
      <w:pPr>
        <w:pStyle w:val="western"/>
        <w:shd w:val="clear" w:color="auto" w:fill="FFFFFF"/>
        <w:spacing w:before="0" w:after="0"/>
        <w:ind w:firstLine="461"/>
        <w:jc w:val="both"/>
      </w:pPr>
      <w:r>
        <w:t>– Мне интересно... мой брат знает, что его подружка наказана</w:t>
      </w:r>
      <w:r>
        <w:rPr>
          <w:color w:val="000000"/>
        </w:rPr>
        <w:t>?</w:t>
      </w:r>
    </w:p>
    <w:p w:rsidR="0015215B" w:rsidRDefault="0015215B" w:rsidP="0015215B">
      <w:pPr>
        <w:pStyle w:val="western"/>
        <w:shd w:val="clear" w:color="auto" w:fill="FFFFFF"/>
        <w:spacing w:before="0" w:after="0"/>
        <w:ind w:firstLine="461"/>
        <w:jc w:val="both"/>
      </w:pPr>
      <w:r>
        <w:t>– Если ты расскажешь ему, я пристрелю тебя</w:t>
      </w:r>
      <w:r w:rsidRPr="007846F4">
        <w:rPr>
          <w:color w:val="000000"/>
        </w:rPr>
        <w:t>,</w:t>
      </w:r>
      <w:r>
        <w:rPr>
          <w:color w:val="000000"/>
        </w:rPr>
        <w:t xml:space="preserve"> </w:t>
      </w:r>
      <w:r>
        <w:t>–</w:t>
      </w:r>
      <w:r w:rsidRPr="007846F4">
        <w:rPr>
          <w:color w:val="000000"/>
        </w:rPr>
        <w:t xml:space="preserve"> вы</w:t>
      </w:r>
      <w:r>
        <w:rPr>
          <w:color w:val="000000"/>
        </w:rPr>
        <w:t>палила она мне</w:t>
      </w:r>
      <w:r w:rsidRPr="007846F4">
        <w:rPr>
          <w:color w:val="000000"/>
        </w:rPr>
        <w:t xml:space="preserve">, как будто я </w:t>
      </w:r>
      <w:r>
        <w:rPr>
          <w:color w:val="000000"/>
        </w:rPr>
        <w:t>действовал</w:t>
      </w:r>
      <w:r w:rsidRPr="007846F4">
        <w:rPr>
          <w:color w:val="000000"/>
        </w:rPr>
        <w:t xml:space="preserve"> </w:t>
      </w:r>
      <w:r>
        <w:rPr>
          <w:color w:val="000000"/>
        </w:rPr>
        <w:t xml:space="preserve">ей на </w:t>
      </w:r>
      <w:r w:rsidRPr="007846F4">
        <w:rPr>
          <w:color w:val="000000"/>
        </w:rPr>
        <w:t>нерв</w:t>
      </w:r>
      <w:r>
        <w:rPr>
          <w:color w:val="000000"/>
        </w:rPr>
        <w:t xml:space="preserve">ы, </w:t>
      </w:r>
      <w:r w:rsidRPr="007846F4">
        <w:rPr>
          <w:color w:val="000000"/>
        </w:rPr>
        <w:t xml:space="preserve">что, вероятно, </w:t>
      </w:r>
      <w:r>
        <w:rPr>
          <w:color w:val="000000"/>
        </w:rPr>
        <w:t>я и делал</w:t>
      </w:r>
      <w:r w:rsidRPr="007846F4">
        <w:rPr>
          <w:color w:val="000000"/>
        </w:rPr>
        <w:t>.</w:t>
      </w:r>
      <w:r>
        <w:rPr>
          <w:rStyle w:val="apple-converted-space"/>
          <w:color w:val="000000"/>
        </w:rPr>
        <w:t xml:space="preserve"> </w:t>
      </w:r>
      <w:r>
        <w:rPr>
          <w:color w:val="000000"/>
        </w:rPr>
        <w:t xml:space="preserve">Затем мягче, но с досадой в голосе она добавила. </w:t>
      </w:r>
      <w:r>
        <w:t>– И я не его девушка</w:t>
      </w:r>
      <w:r>
        <w:rPr>
          <w:color w:val="000000"/>
        </w:rPr>
        <w:t>.</w:t>
      </w:r>
    </w:p>
    <w:p w:rsidR="0015215B" w:rsidRDefault="0015215B" w:rsidP="0015215B">
      <w:pPr>
        <w:pStyle w:val="western"/>
        <w:shd w:val="clear" w:color="auto" w:fill="FFFFFF"/>
        <w:spacing w:before="0" w:after="0"/>
        <w:ind w:firstLine="461"/>
        <w:jc w:val="both"/>
        <w:rPr>
          <w:color w:val="000000"/>
        </w:rPr>
      </w:pPr>
      <w:r>
        <w:t>– Ага. Я знаю</w:t>
      </w:r>
      <w:r>
        <w:rPr>
          <w:color w:val="000000"/>
        </w:rPr>
        <w:t xml:space="preserve">. </w:t>
      </w:r>
    </w:p>
    <w:p w:rsidR="0015215B" w:rsidRDefault="0015215B" w:rsidP="0015215B">
      <w:pPr>
        <w:pStyle w:val="western"/>
        <w:shd w:val="clear" w:color="auto" w:fill="FFFFFF"/>
        <w:spacing w:before="0" w:after="0"/>
        <w:ind w:firstLine="461"/>
        <w:jc w:val="both"/>
        <w:rPr>
          <w:color w:val="000000"/>
        </w:rPr>
      </w:pPr>
      <w:r>
        <w:t xml:space="preserve">Отсутствие поцелуя с ним </w:t>
      </w:r>
      <w:r>
        <w:rPr>
          <w:color w:val="000000"/>
        </w:rPr>
        <w:t xml:space="preserve">вчера достаточное этому доказательство. Сью напряженно уставилась на меня, а затем уткнулась в учебник по математике перед собой, сознательно меня игнорируя. Может быть, именно про это и говорил Тайлер, имея в виду, что я никогда не умел достойно проигрывать, потому что, откровенно говоря, меня </w:t>
      </w:r>
      <w:proofErr w:type="gramStart"/>
      <w:r>
        <w:rPr>
          <w:color w:val="000000"/>
        </w:rPr>
        <w:t>чертовски</w:t>
      </w:r>
      <w:proofErr w:type="gramEnd"/>
      <w:r>
        <w:rPr>
          <w:color w:val="000000"/>
        </w:rPr>
        <w:t xml:space="preserve"> это раздражало. Обычно девушки не игнорировали меня, и мне не надо было прикладывать особых усилий, чтобы обратить на себя их внимание. </w:t>
      </w:r>
    </w:p>
    <w:p w:rsidR="0015215B" w:rsidRDefault="0015215B" w:rsidP="0015215B">
      <w:pPr>
        <w:pStyle w:val="western"/>
        <w:shd w:val="clear" w:color="auto" w:fill="FFFFFF"/>
        <w:spacing w:before="0" w:after="0"/>
        <w:ind w:firstLine="461"/>
        <w:jc w:val="both"/>
        <w:rPr>
          <w:color w:val="000000"/>
        </w:rPr>
      </w:pPr>
      <w:r>
        <w:rPr>
          <w:color w:val="000000"/>
        </w:rPr>
        <w:t xml:space="preserve">Но со Сью, это было, как врезаться в кирпичную стену. </w:t>
      </w:r>
      <w:r>
        <w:rPr>
          <w:rStyle w:val="apple-converted-space"/>
          <w:color w:val="000000"/>
        </w:rPr>
        <w:t>Снова</w:t>
      </w:r>
      <w:r w:rsidRPr="00F06D5E">
        <w:rPr>
          <w:rStyle w:val="apple-converted-space"/>
          <w:color w:val="000000"/>
        </w:rPr>
        <w:t xml:space="preserve"> </w:t>
      </w:r>
      <w:r>
        <w:rPr>
          <w:rStyle w:val="apple-converted-space"/>
          <w:color w:val="000000"/>
        </w:rPr>
        <w:t>и</w:t>
      </w:r>
      <w:r w:rsidRPr="00F06D5E">
        <w:rPr>
          <w:rStyle w:val="apple-converted-space"/>
          <w:color w:val="000000"/>
        </w:rPr>
        <w:t xml:space="preserve"> </w:t>
      </w:r>
      <w:r>
        <w:rPr>
          <w:rStyle w:val="apple-converted-space"/>
          <w:color w:val="000000"/>
        </w:rPr>
        <w:t>снова</w:t>
      </w:r>
      <w:r w:rsidRPr="00F06D5E">
        <w:rPr>
          <w:color w:val="000000"/>
        </w:rPr>
        <w:t>…</w:t>
      </w:r>
    </w:p>
    <w:p w:rsidR="0015215B" w:rsidRDefault="0015215B" w:rsidP="0015215B">
      <w:pPr>
        <w:pStyle w:val="western"/>
        <w:shd w:val="clear" w:color="auto" w:fill="FFFFFF"/>
        <w:spacing w:before="0" w:after="0"/>
        <w:ind w:firstLine="461"/>
        <w:jc w:val="both"/>
      </w:pPr>
      <w:r>
        <w:rPr>
          <w:color w:val="000000"/>
        </w:rPr>
        <w:t>Краем глаза я увидел, как ребята посмеивались, так что я зыркнул на них перед тем, как усесться на стул рядом со Сью. Я пришел сюда за некоторыми ответами, и она не избавится от меня, пока я их не получу.</w:t>
      </w:r>
      <w:r>
        <w:rPr>
          <w:rStyle w:val="apple-converted-space"/>
          <w:color w:val="000000"/>
        </w:rPr>
        <w:t xml:space="preserve"> Положив ноги</w:t>
      </w:r>
      <w:r>
        <w:rPr>
          <w:color w:val="000000"/>
        </w:rPr>
        <w:t xml:space="preserve"> на парту, я сбалансировал стул на двух ножках и крутанул мяч на пальце.</w:t>
      </w:r>
    </w:p>
    <w:p w:rsidR="0015215B" w:rsidRDefault="0015215B" w:rsidP="0015215B">
      <w:pPr>
        <w:pStyle w:val="western"/>
        <w:shd w:val="clear" w:color="auto" w:fill="FFFFFF"/>
        <w:spacing w:before="0" w:after="0"/>
        <w:ind w:firstLine="461"/>
        <w:jc w:val="both"/>
        <w:rPr>
          <w:color w:val="000000"/>
        </w:rPr>
      </w:pPr>
      <w:r>
        <w:t>– Так и что тебя сюда привело</w:t>
      </w:r>
      <w:r>
        <w:rPr>
          <w:color w:val="000000"/>
        </w:rPr>
        <w:t>?</w:t>
      </w:r>
    </w:p>
    <w:p w:rsidR="0015215B" w:rsidRDefault="0015215B" w:rsidP="0015215B">
      <w:pPr>
        <w:pStyle w:val="western"/>
        <w:shd w:val="clear" w:color="auto" w:fill="FFFFFF"/>
        <w:spacing w:before="0" w:after="0"/>
        <w:ind w:firstLine="461"/>
        <w:jc w:val="both"/>
      </w:pPr>
      <w:r>
        <w:rPr>
          <w:color w:val="000000"/>
        </w:rPr>
        <w:t>После долгой паузы, за которую она не произнесла ни звука, она отложила ручку и скрестила руки на груди.</w:t>
      </w:r>
    </w:p>
    <w:p w:rsidR="0015215B" w:rsidRDefault="0015215B" w:rsidP="0015215B">
      <w:pPr>
        <w:pStyle w:val="western"/>
        <w:shd w:val="clear" w:color="auto" w:fill="FFFFFF"/>
        <w:spacing w:before="0" w:after="0"/>
        <w:ind w:firstLine="461"/>
        <w:jc w:val="both"/>
      </w:pPr>
      <w:r>
        <w:t>– На самом деле ты</w:t>
      </w:r>
      <w:r>
        <w:rPr>
          <w:color w:val="000000"/>
        </w:rPr>
        <w:t>.</w:t>
      </w:r>
    </w:p>
    <w:p w:rsidR="0015215B" w:rsidRDefault="0015215B" w:rsidP="0015215B">
      <w:pPr>
        <w:pStyle w:val="western"/>
        <w:shd w:val="clear" w:color="auto" w:fill="FFFFFF"/>
        <w:spacing w:before="0" w:after="0"/>
        <w:ind w:firstLine="461"/>
        <w:jc w:val="both"/>
      </w:pPr>
      <w:r>
        <w:t xml:space="preserve">– </w:t>
      </w:r>
      <w:r w:rsidRPr="007846F4">
        <w:rPr>
          <w:color w:val="000000"/>
        </w:rPr>
        <w:t>Я?</w:t>
      </w:r>
      <w:r>
        <w:t xml:space="preserve"> –</w:t>
      </w:r>
      <w:r w:rsidRPr="007846F4">
        <w:rPr>
          <w:color w:val="000000"/>
        </w:rPr>
        <w:t xml:space="preserve"> Я поймал </w:t>
      </w:r>
      <w:r>
        <w:rPr>
          <w:color w:val="000000"/>
        </w:rPr>
        <w:t xml:space="preserve">крутящийся </w:t>
      </w:r>
      <w:r w:rsidRPr="007846F4">
        <w:rPr>
          <w:color w:val="000000"/>
        </w:rPr>
        <w:t>мяч</w:t>
      </w:r>
      <w:r>
        <w:rPr>
          <w:color w:val="000000"/>
        </w:rPr>
        <w:t xml:space="preserve"> и</w:t>
      </w:r>
      <w:r w:rsidRPr="007846F4">
        <w:rPr>
          <w:color w:val="000000"/>
        </w:rPr>
        <w:t xml:space="preserve"> </w:t>
      </w:r>
      <w:r>
        <w:rPr>
          <w:color w:val="000000"/>
        </w:rPr>
        <w:t>посмотрел</w:t>
      </w:r>
      <w:r w:rsidRPr="007846F4">
        <w:rPr>
          <w:color w:val="000000"/>
        </w:rPr>
        <w:t xml:space="preserve"> на не</w:t>
      </w:r>
      <w:r>
        <w:rPr>
          <w:color w:val="000000"/>
        </w:rPr>
        <w:t>ё</w:t>
      </w:r>
      <w:r w:rsidRPr="007846F4">
        <w:rPr>
          <w:color w:val="000000"/>
        </w:rPr>
        <w:t xml:space="preserve"> с удивлением.</w:t>
      </w:r>
      <w:r>
        <w:rPr>
          <w:color w:val="000000"/>
        </w:rPr>
        <w:t xml:space="preserve"> </w:t>
      </w:r>
      <w:r>
        <w:t>– Вау</w:t>
      </w:r>
      <w:r>
        <w:rPr>
          <w:color w:val="000000"/>
        </w:rPr>
        <w:t>.</w:t>
      </w:r>
      <w:r>
        <w:t xml:space="preserve"> –</w:t>
      </w:r>
      <w:r>
        <w:rPr>
          <w:color w:val="000000"/>
        </w:rPr>
        <w:t xml:space="preserve"> Так Хантер не шутил. Если я был причиной её появления здесь, я должен узнать почему.</w:t>
      </w:r>
      <w:r>
        <w:rPr>
          <w:rStyle w:val="apple-converted-space"/>
          <w:color w:val="000000"/>
        </w:rPr>
        <w:t xml:space="preserve"> </w:t>
      </w:r>
      <w:r>
        <w:rPr>
          <w:color w:val="000000"/>
        </w:rPr>
        <w:t xml:space="preserve">Только вот проблема, я не имел ни малейшего представления о причинах. </w:t>
      </w:r>
      <w:r>
        <w:t xml:space="preserve">– </w:t>
      </w:r>
      <w:r>
        <w:rPr>
          <w:color w:val="000000"/>
        </w:rPr>
        <w:t>Каким образом?</w:t>
      </w:r>
    </w:p>
    <w:p w:rsidR="0015215B" w:rsidRDefault="0015215B" w:rsidP="0015215B">
      <w:pPr>
        <w:pStyle w:val="western"/>
        <w:shd w:val="clear" w:color="auto" w:fill="FFFFFF"/>
        <w:spacing w:before="0" w:after="0"/>
        <w:ind w:firstLine="461"/>
        <w:jc w:val="both"/>
        <w:rPr>
          <w:color w:val="000000"/>
        </w:rPr>
      </w:pPr>
      <w:r>
        <w:t>– Моя учительница по истории утром увидела, как я показываю тебе средний палец</w:t>
      </w:r>
      <w:r>
        <w:rPr>
          <w:color w:val="000000"/>
        </w:rPr>
        <w:t>.</w:t>
      </w:r>
    </w:p>
    <w:p w:rsidR="0015215B" w:rsidRDefault="0015215B" w:rsidP="0015215B">
      <w:pPr>
        <w:pStyle w:val="western"/>
        <w:shd w:val="clear" w:color="auto" w:fill="FFFFFF"/>
        <w:spacing w:before="0" w:after="0"/>
        <w:ind w:firstLine="461"/>
        <w:jc w:val="both"/>
      </w:pPr>
      <w:r>
        <w:rPr>
          <w:color w:val="000000"/>
        </w:rPr>
        <w:t>Я обомлел и еле сдержал смех. Но в действительности не я стал причиной её наказ</w:t>
      </w:r>
      <w:r w:rsidR="00F4415A">
        <w:rPr>
          <w:color w:val="000000"/>
        </w:rPr>
        <w:t>а</w:t>
      </w:r>
      <w:r>
        <w:rPr>
          <w:color w:val="000000"/>
        </w:rPr>
        <w:t>ния.</w:t>
      </w:r>
      <w:r>
        <w:rPr>
          <w:rStyle w:val="apple-converted-space"/>
          <w:color w:val="000000"/>
        </w:rPr>
        <w:t xml:space="preserve"> Ей стоит</w:t>
      </w:r>
      <w:r>
        <w:rPr>
          <w:color w:val="000000"/>
        </w:rPr>
        <w:t xml:space="preserve"> осторожнее показывать неприличные жесты в общественных местах.</w:t>
      </w:r>
      <w:r>
        <w:rPr>
          <w:rStyle w:val="apple-converted-space"/>
          <w:color w:val="000000"/>
        </w:rPr>
        <w:t xml:space="preserve"> </w:t>
      </w:r>
      <w:r>
        <w:rPr>
          <w:color w:val="000000"/>
        </w:rPr>
        <w:t>Но я притворился обиженным:</w:t>
      </w:r>
    </w:p>
    <w:p w:rsidR="0015215B" w:rsidRDefault="0015215B" w:rsidP="0015215B">
      <w:pPr>
        <w:pStyle w:val="western"/>
        <w:shd w:val="clear" w:color="auto" w:fill="FFFFFF"/>
        <w:spacing w:before="0" w:after="0"/>
        <w:ind w:firstLine="461"/>
        <w:jc w:val="both"/>
      </w:pPr>
      <w:r>
        <w:t xml:space="preserve">– </w:t>
      </w:r>
      <w:r>
        <w:rPr>
          <w:color w:val="000000"/>
        </w:rPr>
        <w:t xml:space="preserve">Ну, </w:t>
      </w:r>
      <w:r>
        <w:t>это было на самом деле грубо</w:t>
      </w:r>
      <w:r>
        <w:rPr>
          <w:color w:val="000000"/>
        </w:rPr>
        <w:t>.</w:t>
      </w:r>
      <w:r>
        <w:t xml:space="preserve"> –</w:t>
      </w:r>
      <w:r>
        <w:rPr>
          <w:color w:val="000000"/>
        </w:rPr>
        <w:t xml:space="preserve"> Я покачал пальцем перед её лицом.</w:t>
      </w:r>
      <w:r>
        <w:rPr>
          <w:rStyle w:val="apple-converted-space"/>
          <w:color w:val="000000"/>
        </w:rPr>
        <w:t xml:space="preserve"> </w:t>
      </w:r>
      <w:r>
        <w:t>– Нам придется поработать над твоими манерами, если ты и дальше продолжишь встречаться с моим братом. Кстати говоря</w:t>
      </w:r>
      <w:r>
        <w:rPr>
          <w:color w:val="000000"/>
        </w:rPr>
        <w:t xml:space="preserve">... </w:t>
      </w:r>
      <w:r>
        <w:t xml:space="preserve">– </w:t>
      </w:r>
      <w:r>
        <w:rPr>
          <w:color w:val="000000"/>
        </w:rPr>
        <w:t>Я опять начал крутить мяч на пальце и невинно посмотрел на неё из-под ресниц.</w:t>
      </w:r>
      <w:r>
        <w:rPr>
          <w:rStyle w:val="apple-converted-space"/>
          <w:color w:val="000000"/>
        </w:rPr>
        <w:t xml:space="preserve"> </w:t>
      </w:r>
      <w:r>
        <w:t>– Вы собираетесь сегодня снова увидеться</w:t>
      </w:r>
      <w:r>
        <w:rPr>
          <w:color w:val="000000"/>
        </w:rPr>
        <w:t>?</w:t>
      </w:r>
    </w:p>
    <w:p w:rsidR="0015215B" w:rsidRDefault="0015215B" w:rsidP="0015215B">
      <w:pPr>
        <w:pStyle w:val="western"/>
        <w:shd w:val="clear" w:color="auto" w:fill="FFFFFF"/>
        <w:spacing w:before="0" w:after="0"/>
        <w:ind w:firstLine="461"/>
        <w:jc w:val="both"/>
      </w:pPr>
      <w:r>
        <w:t>– Почему тебе так интересна личная жизнь брата</w:t>
      </w:r>
      <w:r w:rsidRPr="007846F4">
        <w:rPr>
          <w:color w:val="000000"/>
        </w:rPr>
        <w:t>?</w:t>
      </w:r>
      <w:r>
        <w:t xml:space="preserve"> –</w:t>
      </w:r>
      <w:r w:rsidRPr="007846F4">
        <w:rPr>
          <w:color w:val="000000"/>
        </w:rPr>
        <w:t xml:space="preserve"> </w:t>
      </w:r>
      <w:r>
        <w:rPr>
          <w:color w:val="000000"/>
        </w:rPr>
        <w:t>з</w:t>
      </w:r>
      <w:r w:rsidRPr="007846F4">
        <w:rPr>
          <w:color w:val="000000"/>
        </w:rPr>
        <w:t>аныл</w:t>
      </w:r>
      <w:r>
        <w:rPr>
          <w:color w:val="000000"/>
        </w:rPr>
        <w:t>а</w:t>
      </w:r>
      <w:r w:rsidRPr="007846F4">
        <w:rPr>
          <w:color w:val="000000"/>
        </w:rPr>
        <w:t xml:space="preserve"> Сью.</w:t>
      </w:r>
      <w:r>
        <w:rPr>
          <w:rStyle w:val="apple-converted-space"/>
          <w:color w:val="000000"/>
        </w:rPr>
        <w:t xml:space="preserve"> </w:t>
      </w:r>
      <w:r w:rsidR="00E218FD">
        <w:t>– Прекра</w:t>
      </w:r>
      <w:r>
        <w:t>ти совать нос, куда не следует. Особенно, когда это касается моей личной жизни,</w:t>
      </w:r>
      <w:r>
        <w:rPr>
          <w:color w:val="000000"/>
        </w:rPr>
        <w:t xml:space="preserve"> </w:t>
      </w:r>
      <w:r>
        <w:t xml:space="preserve">– </w:t>
      </w:r>
      <w:r>
        <w:rPr>
          <w:color w:val="000000"/>
        </w:rPr>
        <w:t>она выгнула брови.</w:t>
      </w:r>
      <w:r>
        <w:rPr>
          <w:rStyle w:val="apple-converted-space"/>
          <w:color w:val="000000"/>
        </w:rPr>
        <w:t xml:space="preserve"> </w:t>
      </w:r>
      <w:r>
        <w:t>– Потому что я ни хрена не собираюсь тебе рассказывать</w:t>
      </w:r>
      <w:r>
        <w:rPr>
          <w:color w:val="000000"/>
        </w:rPr>
        <w:t>.</w:t>
      </w:r>
    </w:p>
    <w:p w:rsidR="0015215B" w:rsidRDefault="0015215B" w:rsidP="0015215B">
      <w:pPr>
        <w:pStyle w:val="western"/>
        <w:shd w:val="clear" w:color="auto" w:fill="FFFFFF"/>
        <w:spacing w:before="0" w:after="0"/>
        <w:ind w:firstLine="461"/>
        <w:jc w:val="both"/>
        <w:rPr>
          <w:color w:val="000000"/>
        </w:rPr>
      </w:pPr>
      <w:r>
        <w:t>– Ах, такой милый ротик и такие плохие слова, –</w:t>
      </w:r>
      <w:r>
        <w:rPr>
          <w:color w:val="000000"/>
        </w:rPr>
        <w:t xml:space="preserve"> дразнил её я. </w:t>
      </w:r>
      <w:r>
        <w:t>– Теперь я понимаю, за что ты наказана, мисс Миллер. Должно быть это все футбол</w:t>
      </w:r>
      <w:r>
        <w:rPr>
          <w:color w:val="000000"/>
        </w:rPr>
        <w:t>?</w:t>
      </w:r>
    </w:p>
    <w:p w:rsidR="0015215B" w:rsidRDefault="0015215B" w:rsidP="0015215B">
      <w:pPr>
        <w:pStyle w:val="western"/>
        <w:shd w:val="clear" w:color="auto" w:fill="FFFFFF"/>
        <w:spacing w:before="0" w:after="0"/>
        <w:ind w:firstLine="461"/>
        <w:jc w:val="both"/>
      </w:pPr>
      <w:r>
        <w:rPr>
          <w:color w:val="000000"/>
        </w:rPr>
        <w:t xml:space="preserve">Сью нахмурилась, как будто бы она не понимала, о чём я говорю. Я пожал плечами и заговорил дальше: </w:t>
      </w:r>
    </w:p>
    <w:p w:rsidR="0015215B" w:rsidRDefault="0015215B" w:rsidP="0015215B">
      <w:pPr>
        <w:pStyle w:val="western"/>
        <w:shd w:val="clear" w:color="auto" w:fill="FFFFFF"/>
        <w:spacing w:before="0" w:after="0"/>
        <w:ind w:firstLine="461"/>
        <w:jc w:val="both"/>
        <w:rPr>
          <w:color w:val="000000"/>
        </w:rPr>
      </w:pPr>
      <w:r>
        <w:t xml:space="preserve">– Я был удивлен, что ты сидишь за столом Тёмных Акул на обеде. Я предполагал, что ты будешь с кучкой </w:t>
      </w:r>
      <w:proofErr w:type="gramStart"/>
      <w:r>
        <w:t>зануд</w:t>
      </w:r>
      <w:proofErr w:type="gramEnd"/>
      <w:r>
        <w:rPr>
          <w:color w:val="000000"/>
        </w:rPr>
        <w:t>.</w:t>
      </w:r>
    </w:p>
    <w:p w:rsidR="0015215B" w:rsidRDefault="0015215B" w:rsidP="0015215B">
      <w:pPr>
        <w:pStyle w:val="western"/>
        <w:shd w:val="clear" w:color="auto" w:fill="FFFFFF"/>
        <w:spacing w:before="0" w:after="0"/>
        <w:ind w:firstLine="461"/>
        <w:jc w:val="both"/>
      </w:pPr>
      <w:r>
        <w:rPr>
          <w:color w:val="000000"/>
        </w:rPr>
        <w:t>Она бросила на меня колкий взгляд.</w:t>
      </w:r>
    </w:p>
    <w:p w:rsidR="0015215B" w:rsidRDefault="0015215B" w:rsidP="0015215B">
      <w:pPr>
        <w:pStyle w:val="western"/>
        <w:shd w:val="clear" w:color="auto" w:fill="FFFFFF"/>
        <w:spacing w:before="0" w:after="0"/>
        <w:ind w:firstLine="461"/>
        <w:jc w:val="both"/>
      </w:pPr>
      <w:r>
        <w:lastRenderedPageBreak/>
        <w:t>– Почему ты так думал</w:t>
      </w:r>
      <w:r>
        <w:rPr>
          <w:color w:val="000000"/>
        </w:rPr>
        <w:t>?</w:t>
      </w:r>
      <w:r>
        <w:t xml:space="preserve"> –</w:t>
      </w:r>
      <w:r>
        <w:rPr>
          <w:color w:val="000000"/>
        </w:rPr>
        <w:t xml:space="preserve"> Достаточно быстро на её лице появилось понимание. </w:t>
      </w:r>
      <w:r>
        <w:t>– О, нет, позволь мне угадать. Очки, верно? Ты действительно думаешь, что если я их ношу, значит, я ботан</w:t>
      </w:r>
      <w:r>
        <w:rPr>
          <w:color w:val="000000"/>
        </w:rPr>
        <w:t>?</w:t>
      </w:r>
    </w:p>
    <w:p w:rsidR="0015215B" w:rsidRDefault="0015215B" w:rsidP="0015215B">
      <w:pPr>
        <w:pStyle w:val="western"/>
        <w:shd w:val="clear" w:color="auto" w:fill="FFFFFF"/>
        <w:spacing w:before="0" w:after="0"/>
        <w:ind w:firstLine="461"/>
        <w:jc w:val="both"/>
      </w:pPr>
      <w:r>
        <w:t>– Это было предположение</w:t>
      </w:r>
      <w:r>
        <w:rPr>
          <w:color w:val="000000"/>
        </w:rPr>
        <w:t xml:space="preserve">. </w:t>
      </w:r>
      <w:r>
        <w:t xml:space="preserve">– </w:t>
      </w:r>
      <w:r>
        <w:rPr>
          <w:color w:val="000000"/>
        </w:rPr>
        <w:t xml:space="preserve">И хвостик, и рубашка с Гарри Поттером, и скромная одежда, и ... Эй, разве не Райан сегодня назвал её </w:t>
      </w:r>
      <w:r>
        <w:rPr>
          <w:i/>
          <w:iCs/>
          <w:color w:val="000000"/>
        </w:rPr>
        <w:t>книголюбом</w:t>
      </w:r>
      <w:r>
        <w:rPr>
          <w:color w:val="000000"/>
        </w:rPr>
        <w:t>?</w:t>
      </w:r>
    </w:p>
    <w:p w:rsidR="0015215B" w:rsidRDefault="0015215B" w:rsidP="0015215B">
      <w:pPr>
        <w:pStyle w:val="western"/>
        <w:shd w:val="clear" w:color="auto" w:fill="FFFFFF"/>
        <w:spacing w:before="0" w:after="0"/>
        <w:ind w:firstLine="461"/>
        <w:jc w:val="both"/>
        <w:rPr>
          <w:color w:val="000000"/>
        </w:rPr>
      </w:pPr>
      <w:r>
        <w:t>– И Итан не сказал тебе, что я была… –</w:t>
      </w:r>
      <w:r w:rsidRPr="007846F4">
        <w:rPr>
          <w:color w:val="000000"/>
        </w:rPr>
        <w:t xml:space="preserve"> она прервал</w:t>
      </w:r>
      <w:r>
        <w:rPr>
          <w:color w:val="000000"/>
        </w:rPr>
        <w:t>а</w:t>
      </w:r>
      <w:r w:rsidRPr="007846F4">
        <w:rPr>
          <w:color w:val="000000"/>
        </w:rPr>
        <w:t xml:space="preserve"> себя</w:t>
      </w:r>
      <w:r>
        <w:rPr>
          <w:color w:val="000000"/>
        </w:rPr>
        <w:t xml:space="preserve">, мило закатив глаза, </w:t>
      </w:r>
      <w:r>
        <w:t xml:space="preserve">– </w:t>
      </w:r>
      <w:r>
        <w:rPr>
          <w:i/>
          <w:iCs/>
          <w:color w:val="000000"/>
        </w:rPr>
        <w:t xml:space="preserve">являюсь </w:t>
      </w:r>
      <w:r>
        <w:t>членом футбольной команды</w:t>
      </w:r>
      <w:r>
        <w:rPr>
          <w:color w:val="000000"/>
        </w:rPr>
        <w:t>?</w:t>
      </w:r>
    </w:p>
    <w:p w:rsidR="0015215B" w:rsidRDefault="0015215B" w:rsidP="0015215B">
      <w:pPr>
        <w:pStyle w:val="western"/>
        <w:shd w:val="clear" w:color="auto" w:fill="FFFFFF"/>
        <w:spacing w:before="0" w:after="0"/>
        <w:ind w:firstLine="461"/>
        <w:jc w:val="both"/>
        <w:rPr>
          <w:color w:val="000000"/>
        </w:rPr>
      </w:pPr>
      <w:r>
        <w:rPr>
          <w:color w:val="000000"/>
        </w:rPr>
        <w:t xml:space="preserve">Вау. </w:t>
      </w:r>
      <w:r>
        <w:rPr>
          <w:rStyle w:val="apple-converted-space"/>
          <w:color w:val="000000"/>
        </w:rPr>
        <w:t>Неужели</w:t>
      </w:r>
      <w:r>
        <w:rPr>
          <w:color w:val="000000"/>
        </w:rPr>
        <w:t xml:space="preserve"> была? </w:t>
      </w:r>
      <w:r>
        <w:rPr>
          <w:i/>
          <w:iCs/>
          <w:color w:val="000000"/>
        </w:rPr>
        <w:t>Соблазнительная мисс Миллер.</w:t>
      </w:r>
      <w:r>
        <w:rPr>
          <w:rStyle w:val="apple-converted-space"/>
          <w:color w:val="000000"/>
        </w:rPr>
        <w:t xml:space="preserve"> </w:t>
      </w:r>
      <w:r>
        <w:rPr>
          <w:color w:val="000000"/>
        </w:rPr>
        <w:t>Я был впечатлен.</w:t>
      </w:r>
      <w:r>
        <w:rPr>
          <w:rStyle w:val="apple-converted-space"/>
          <w:color w:val="000000"/>
        </w:rPr>
        <w:t xml:space="preserve"> </w:t>
      </w:r>
      <w:r>
        <w:rPr>
          <w:color w:val="000000"/>
        </w:rPr>
        <w:t>Только представив её в майке футбольной команды... Хм, эта мысль была намного сексуальней, чем мысль о том, что она встречается с привлекательным игроком футбольной команды.</w:t>
      </w:r>
      <w:r>
        <w:rPr>
          <w:rStyle w:val="apple-converted-space"/>
          <w:color w:val="000000"/>
        </w:rPr>
        <w:t xml:space="preserve"> </w:t>
      </w:r>
      <w:r>
        <w:rPr>
          <w:color w:val="000000"/>
        </w:rPr>
        <w:t>Почему Итан не сказал мне об этом?</w:t>
      </w:r>
    </w:p>
    <w:p w:rsidR="0015215B" w:rsidRDefault="0015215B" w:rsidP="0015215B">
      <w:pPr>
        <w:pStyle w:val="western"/>
        <w:shd w:val="clear" w:color="auto" w:fill="FFFFFF"/>
        <w:spacing w:before="0" w:after="0"/>
        <w:ind w:firstLine="461"/>
        <w:jc w:val="both"/>
      </w:pPr>
      <w:r>
        <w:rPr>
          <w:color w:val="000000"/>
        </w:rPr>
        <w:t>Вспомнив, каким он был необщительным в последнее время, и насколько это раздражало меня, оставалось только гадать.</w:t>
      </w:r>
    </w:p>
    <w:p w:rsidR="0015215B" w:rsidRDefault="0015215B" w:rsidP="0015215B">
      <w:pPr>
        <w:pStyle w:val="western"/>
        <w:shd w:val="clear" w:color="auto" w:fill="FFFFFF"/>
        <w:spacing w:before="0" w:after="0"/>
        <w:ind w:firstLine="461"/>
        <w:jc w:val="both"/>
        <w:rPr>
          <w:color w:val="000000"/>
        </w:rPr>
      </w:pPr>
      <w:r>
        <w:t>– Итан сейчас много не говорит</w:t>
      </w:r>
      <w:r>
        <w:rPr>
          <w:color w:val="000000"/>
        </w:rPr>
        <w:t>.</w:t>
      </w:r>
    </w:p>
    <w:p w:rsidR="0015215B" w:rsidRDefault="0015215B" w:rsidP="0015215B">
      <w:pPr>
        <w:pStyle w:val="western"/>
        <w:shd w:val="clear" w:color="auto" w:fill="FFFFFF"/>
        <w:spacing w:before="0" w:after="0"/>
        <w:ind w:firstLine="461"/>
        <w:jc w:val="both"/>
      </w:pPr>
      <w:r>
        <w:rPr>
          <w:color w:val="000000"/>
        </w:rPr>
        <w:t>Сью откинулась на стуле, на её лице появилось разочарование.</w:t>
      </w:r>
      <w:r>
        <w:rPr>
          <w:rStyle w:val="apple-converted-space"/>
          <w:color w:val="000000"/>
        </w:rPr>
        <w:t xml:space="preserve"> </w:t>
      </w:r>
    </w:p>
    <w:p w:rsidR="0015215B" w:rsidRDefault="0015215B" w:rsidP="0015215B">
      <w:pPr>
        <w:pStyle w:val="western"/>
        <w:shd w:val="clear" w:color="auto" w:fill="FFFFFF"/>
        <w:spacing w:before="0" w:after="0"/>
        <w:ind w:firstLine="461"/>
        <w:jc w:val="both"/>
      </w:pPr>
      <w:r>
        <w:t>– Не зря. Это не твоё дело</w:t>
      </w:r>
      <w:r>
        <w:rPr>
          <w:color w:val="000000"/>
        </w:rPr>
        <w:t>.</w:t>
      </w:r>
    </w:p>
    <w:p w:rsidR="0015215B" w:rsidRDefault="0015215B" w:rsidP="0015215B">
      <w:pPr>
        <w:pStyle w:val="western"/>
        <w:shd w:val="clear" w:color="auto" w:fill="FFFFFF"/>
        <w:spacing w:before="0" w:after="0"/>
        <w:ind w:firstLine="461"/>
        <w:jc w:val="both"/>
      </w:pPr>
      <w:r>
        <w:t xml:space="preserve">– </w:t>
      </w:r>
      <w:r w:rsidRPr="007846F4">
        <w:rPr>
          <w:color w:val="000000"/>
        </w:rPr>
        <w:t>Может быть</w:t>
      </w:r>
      <w:r>
        <w:rPr>
          <w:color w:val="000000"/>
        </w:rPr>
        <w:t>.</w:t>
      </w:r>
      <w:r>
        <w:t xml:space="preserve"> – </w:t>
      </w:r>
      <w:r>
        <w:rPr>
          <w:color w:val="000000"/>
        </w:rPr>
        <w:t xml:space="preserve">Наверное. </w:t>
      </w:r>
      <w:r>
        <w:t>– Но мне любопытно</w:t>
      </w:r>
      <w:r>
        <w:rPr>
          <w:color w:val="000000"/>
        </w:rPr>
        <w:t>.</w:t>
      </w:r>
      <w:r>
        <w:rPr>
          <w:rStyle w:val="apple-converted-space"/>
          <w:color w:val="000000"/>
          <w:lang w:val="en-US"/>
        </w:rPr>
        <w:t> </w:t>
      </w:r>
      <w:r>
        <w:t>Почему он вдруг ходит на тренировки по футболу</w:t>
      </w:r>
      <w:r>
        <w:rPr>
          <w:color w:val="000000"/>
        </w:rPr>
        <w:t xml:space="preserve">? </w:t>
      </w:r>
      <w:r>
        <w:t>– Э</w:t>
      </w:r>
      <w:r>
        <w:rPr>
          <w:color w:val="000000"/>
        </w:rPr>
        <w:t>то из-за неё?</w:t>
      </w:r>
    </w:p>
    <w:p w:rsidR="0015215B" w:rsidRDefault="0015215B" w:rsidP="0015215B">
      <w:pPr>
        <w:pStyle w:val="western"/>
        <w:shd w:val="clear" w:color="auto" w:fill="FFFFFF"/>
        <w:spacing w:before="0" w:after="0"/>
        <w:ind w:firstLine="461"/>
        <w:jc w:val="both"/>
      </w:pPr>
      <w:r>
        <w:t>– Между прочим, чтобы ты знал, он временно занял моё место, потому что я получила травму колена</w:t>
      </w:r>
      <w:r>
        <w:rPr>
          <w:color w:val="000000"/>
        </w:rPr>
        <w:t>.</w:t>
      </w:r>
    </w:p>
    <w:p w:rsidR="0015215B" w:rsidRDefault="0015215B" w:rsidP="0015215B">
      <w:pPr>
        <w:pStyle w:val="western"/>
        <w:shd w:val="clear" w:color="auto" w:fill="FFFFFF"/>
        <w:spacing w:before="0" w:after="0"/>
        <w:ind w:firstLine="461"/>
        <w:jc w:val="both"/>
      </w:pPr>
      <w:r>
        <w:t>– Правда</w:t>
      </w:r>
      <w:r w:rsidRPr="007846F4">
        <w:rPr>
          <w:color w:val="000000"/>
        </w:rPr>
        <w:t>?</w:t>
      </w:r>
      <w:r>
        <w:t xml:space="preserve"> </w:t>
      </w:r>
    </w:p>
    <w:p w:rsidR="0015215B" w:rsidRDefault="0015215B" w:rsidP="0015215B">
      <w:pPr>
        <w:pStyle w:val="western"/>
        <w:shd w:val="clear" w:color="auto" w:fill="FFFFFF"/>
        <w:spacing w:before="0" w:after="0"/>
        <w:ind w:firstLine="461"/>
        <w:jc w:val="both"/>
      </w:pPr>
      <w:r>
        <w:rPr>
          <w:color w:val="000000"/>
        </w:rPr>
        <w:t xml:space="preserve">Закусив </w:t>
      </w:r>
      <w:r w:rsidRPr="007846F4">
        <w:rPr>
          <w:color w:val="000000"/>
        </w:rPr>
        <w:t>нижн</w:t>
      </w:r>
      <w:r>
        <w:rPr>
          <w:color w:val="000000"/>
        </w:rPr>
        <w:t>юю</w:t>
      </w:r>
      <w:r w:rsidRPr="007846F4">
        <w:rPr>
          <w:color w:val="000000"/>
        </w:rPr>
        <w:t xml:space="preserve"> губ</w:t>
      </w:r>
      <w:r>
        <w:rPr>
          <w:color w:val="000000"/>
        </w:rPr>
        <w:t>у</w:t>
      </w:r>
      <w:r w:rsidRPr="007846F4">
        <w:rPr>
          <w:color w:val="000000"/>
        </w:rPr>
        <w:t xml:space="preserve">, я </w:t>
      </w:r>
      <w:r>
        <w:rPr>
          <w:color w:val="000000"/>
        </w:rPr>
        <w:t>обдумывал</w:t>
      </w:r>
      <w:r w:rsidRPr="007846F4">
        <w:rPr>
          <w:color w:val="000000"/>
        </w:rPr>
        <w:t xml:space="preserve"> </w:t>
      </w:r>
      <w:r>
        <w:rPr>
          <w:color w:val="000000"/>
        </w:rPr>
        <w:t xml:space="preserve">эту </w:t>
      </w:r>
      <w:r w:rsidRPr="007846F4">
        <w:rPr>
          <w:color w:val="000000"/>
        </w:rPr>
        <w:t>нов</w:t>
      </w:r>
      <w:r>
        <w:rPr>
          <w:color w:val="000000"/>
        </w:rPr>
        <w:t>ую</w:t>
      </w:r>
      <w:r w:rsidRPr="007846F4">
        <w:rPr>
          <w:color w:val="000000"/>
        </w:rPr>
        <w:t xml:space="preserve"> информаци</w:t>
      </w:r>
      <w:r>
        <w:rPr>
          <w:color w:val="000000"/>
        </w:rPr>
        <w:t>ю</w:t>
      </w:r>
      <w:r w:rsidRPr="007846F4">
        <w:rPr>
          <w:color w:val="000000"/>
        </w:rPr>
        <w:t>.</w:t>
      </w:r>
      <w:r>
        <w:rPr>
          <w:color w:val="000000"/>
        </w:rPr>
        <w:t xml:space="preserve"> Сосредоточив глаза по-прежнему на ней, мой разум отключился, и я гадал, какое это было колено.</w:t>
      </w:r>
    </w:p>
    <w:p w:rsidR="0015215B" w:rsidRDefault="0015215B" w:rsidP="0015215B">
      <w:pPr>
        <w:pStyle w:val="western"/>
        <w:shd w:val="clear" w:color="auto" w:fill="FFFFFF"/>
        <w:spacing w:before="0" w:after="0"/>
        <w:ind w:firstLine="461"/>
        <w:jc w:val="both"/>
        <w:rPr>
          <w:color w:val="000000"/>
          <w:shd w:val="clear" w:color="auto" w:fill="FFFFFF"/>
        </w:rPr>
      </w:pPr>
      <w:r>
        <w:t xml:space="preserve">– Да, правда. – </w:t>
      </w:r>
      <w:r>
        <w:rPr>
          <w:color w:val="000000"/>
        </w:rPr>
        <w:t>По</w:t>
      </w:r>
      <w:r w:rsidRPr="007846F4">
        <w:rPr>
          <w:color w:val="000000"/>
        </w:rPr>
        <w:t>дражал</w:t>
      </w:r>
      <w:r>
        <w:rPr>
          <w:color w:val="000000"/>
        </w:rPr>
        <w:t>а</w:t>
      </w:r>
      <w:r w:rsidRPr="007846F4">
        <w:rPr>
          <w:color w:val="000000"/>
        </w:rPr>
        <w:t xml:space="preserve"> </w:t>
      </w:r>
      <w:r>
        <w:rPr>
          <w:color w:val="000000"/>
        </w:rPr>
        <w:t>мне Сью, растягивая слова</w:t>
      </w:r>
      <w:r w:rsidRPr="007846F4">
        <w:rPr>
          <w:color w:val="000000"/>
        </w:rPr>
        <w:t>.</w:t>
      </w:r>
      <w:r>
        <w:rPr>
          <w:color w:val="000000"/>
        </w:rPr>
        <w:t xml:space="preserve"> </w:t>
      </w:r>
      <w:r>
        <w:t xml:space="preserve">– И для твоего сведения, только то, что кто-то носит очки, не означает, что он или она – </w:t>
      </w:r>
      <w:proofErr w:type="gramStart"/>
      <w:r>
        <w:t>зануда</w:t>
      </w:r>
      <w:proofErr w:type="gramEnd"/>
      <w:r>
        <w:t>. Мне они нужны только для чтения, не для игры. И сейчас, если ты не возражаешь,</w:t>
      </w:r>
      <w:r>
        <w:rPr>
          <w:color w:val="000000"/>
        </w:rPr>
        <w:t xml:space="preserve"> </w:t>
      </w:r>
      <w:r>
        <w:t>– она пренебрежительно махнула в сторону, – иди и действуй на чужие нервы. Мне нужно делать домашнюю работу</w:t>
      </w:r>
      <w:r>
        <w:rPr>
          <w:color w:val="000000"/>
        </w:rPr>
        <w:t>.</w:t>
      </w:r>
    </w:p>
    <w:p w:rsidR="0015215B" w:rsidRDefault="0015215B" w:rsidP="0015215B">
      <w:pPr>
        <w:pStyle w:val="western"/>
        <w:shd w:val="clear" w:color="auto" w:fill="FFFFFF"/>
        <w:spacing w:before="0" w:after="0"/>
        <w:ind w:firstLine="461"/>
        <w:jc w:val="both"/>
        <w:rPr>
          <w:color w:val="000000"/>
        </w:rPr>
      </w:pPr>
      <w:r>
        <w:rPr>
          <w:color w:val="000000"/>
          <w:shd w:val="clear" w:color="auto" w:fill="FFFFFF"/>
        </w:rPr>
        <w:t>Никто не мог сказать мне, как нужно поступить, когда отмахиваются от тебя перед твоим носом.</w:t>
      </w:r>
      <w:r>
        <w:rPr>
          <w:color w:val="000000"/>
        </w:rPr>
        <w:t xml:space="preserve"> С мячом под мышкой, я наклонил стул вперед, пока все четыре ножки не встали на пол, и поднялся на ноги. Это было неприятным новым чувством, когда девушка отмахивается от тебя. Любая девушка.</w:t>
      </w:r>
      <w:r>
        <w:rPr>
          <w:rStyle w:val="apple-converted-space"/>
          <w:color w:val="000000"/>
        </w:rPr>
        <w:t xml:space="preserve"> </w:t>
      </w:r>
      <w:r>
        <w:rPr>
          <w:color w:val="000000"/>
        </w:rPr>
        <w:t>Это отозвалось у меня прямо в кишечнике.</w:t>
      </w:r>
    </w:p>
    <w:p w:rsidR="0015215B" w:rsidRDefault="0015215B" w:rsidP="0015215B">
      <w:pPr>
        <w:pStyle w:val="western"/>
        <w:shd w:val="clear" w:color="auto" w:fill="FFFFFF"/>
        <w:spacing w:before="0" w:after="0"/>
        <w:ind w:firstLine="461"/>
        <w:jc w:val="both"/>
        <w:rPr>
          <w:color w:val="000000"/>
        </w:rPr>
      </w:pPr>
      <w:r>
        <w:rPr>
          <w:color w:val="000000"/>
        </w:rPr>
        <w:t>В качестве протеста я решил пустить в ход своё очарование.</w:t>
      </w:r>
      <w:r>
        <w:rPr>
          <w:rStyle w:val="apple-converted-space"/>
          <w:color w:val="000000"/>
        </w:rPr>
        <w:t xml:space="preserve"> </w:t>
      </w:r>
      <w:r>
        <w:rPr>
          <w:color w:val="000000"/>
        </w:rPr>
        <w:t>Посмотрим, как долго Сью будет в состоянии держать меня на расстоянии, когда я решил действительно добиться её, а не просто подразнить.</w:t>
      </w:r>
    </w:p>
    <w:p w:rsidR="0015215B" w:rsidRDefault="0015215B" w:rsidP="0015215B">
      <w:pPr>
        <w:pStyle w:val="western"/>
        <w:shd w:val="clear" w:color="auto" w:fill="FFFFFF"/>
        <w:spacing w:before="0" w:after="0"/>
        <w:ind w:firstLine="461"/>
        <w:jc w:val="both"/>
        <w:rPr>
          <w:color w:val="000000"/>
        </w:rPr>
      </w:pPr>
      <w:r>
        <w:rPr>
          <w:color w:val="000000"/>
        </w:rPr>
        <w:t>Но это касалось моего брата.</w:t>
      </w:r>
      <w:r>
        <w:rPr>
          <w:rStyle w:val="apple-converted-space"/>
          <w:color w:val="000000"/>
        </w:rPr>
        <w:t xml:space="preserve"> </w:t>
      </w:r>
      <w:r>
        <w:rPr>
          <w:color w:val="000000"/>
        </w:rPr>
        <w:t>Даже если он и утверждал, что не имеет романтических намерений по отношению к ней после их свидания вчера, я уже не был полностью в этом уверен.</w:t>
      </w:r>
      <w:r>
        <w:rPr>
          <w:rStyle w:val="apple-converted-space"/>
          <w:color w:val="000000"/>
        </w:rPr>
        <w:t xml:space="preserve"> С</w:t>
      </w:r>
      <w:r>
        <w:rPr>
          <w:color w:val="000000"/>
        </w:rPr>
        <w:t>ложная ситуация.</w:t>
      </w:r>
      <w:r>
        <w:rPr>
          <w:rStyle w:val="apple-converted-space"/>
          <w:color w:val="000000"/>
        </w:rPr>
        <w:t xml:space="preserve"> </w:t>
      </w:r>
      <w:r>
        <w:rPr>
          <w:color w:val="000000"/>
        </w:rPr>
        <w:t>Я не собирался красть девушку Итана, даже чтобы доказать, что ни одна чика не может сопротивляться мне.</w:t>
      </w:r>
    </w:p>
    <w:p w:rsidR="0015215B" w:rsidRDefault="0015215B" w:rsidP="0015215B">
      <w:pPr>
        <w:pStyle w:val="western"/>
        <w:shd w:val="clear" w:color="auto" w:fill="FFFFFF"/>
        <w:spacing w:before="0" w:after="0"/>
        <w:ind w:firstLine="461"/>
        <w:jc w:val="both"/>
      </w:pPr>
      <w:r>
        <w:rPr>
          <w:color w:val="000000"/>
        </w:rPr>
        <w:t>Наклонив голову, я бросил на Сью задумчивый взгляд.</w:t>
      </w:r>
    </w:p>
    <w:p w:rsidR="0015215B" w:rsidRDefault="0015215B" w:rsidP="0015215B">
      <w:pPr>
        <w:pStyle w:val="western"/>
        <w:shd w:val="clear" w:color="auto" w:fill="FFFFFF"/>
        <w:spacing w:before="0" w:after="0"/>
        <w:ind w:firstLine="461"/>
        <w:jc w:val="both"/>
      </w:pPr>
      <w:r>
        <w:t>– Просто скажи мне, если он поцелует тебя</w:t>
      </w:r>
      <w:r>
        <w:rPr>
          <w:color w:val="000000"/>
        </w:rPr>
        <w:t>.</w:t>
      </w:r>
    </w:p>
    <w:p w:rsidR="0015215B" w:rsidRDefault="0015215B" w:rsidP="0015215B">
      <w:pPr>
        <w:pStyle w:val="western"/>
        <w:shd w:val="clear" w:color="auto" w:fill="FFFFFF"/>
        <w:spacing w:before="0" w:after="0"/>
        <w:ind w:firstLine="461"/>
        <w:jc w:val="both"/>
        <w:rPr>
          <w:color w:val="000000"/>
        </w:rPr>
      </w:pPr>
      <w:r>
        <w:t>– Черт возьми, скажу. Теперь уходи</w:t>
      </w:r>
      <w:r>
        <w:rPr>
          <w:color w:val="000000"/>
        </w:rPr>
        <w:t>.</w:t>
      </w:r>
    </w:p>
    <w:p w:rsidR="0015215B" w:rsidRDefault="0015215B" w:rsidP="0015215B">
      <w:pPr>
        <w:pStyle w:val="western"/>
        <w:shd w:val="clear" w:color="auto" w:fill="FFFFFF"/>
        <w:spacing w:before="0" w:after="0"/>
        <w:ind w:firstLine="461"/>
        <w:jc w:val="both"/>
        <w:rPr>
          <w:color w:val="000000"/>
        </w:rPr>
      </w:pPr>
      <w:r>
        <w:rPr>
          <w:color w:val="000000"/>
        </w:rPr>
        <w:t>Как я уже говорил, у неё был тон очарования танка.</w:t>
      </w:r>
      <w:r>
        <w:rPr>
          <w:rStyle w:val="apple-converted-space"/>
          <w:color w:val="000000"/>
        </w:rPr>
        <w:t xml:space="preserve"> </w:t>
      </w:r>
      <w:r>
        <w:rPr>
          <w:color w:val="000000"/>
        </w:rPr>
        <w:t>К сожалению, что-то в её резком отношении ко мне подействовало на меня, как чертово лассо.</w:t>
      </w:r>
      <w:r>
        <w:rPr>
          <w:rStyle w:val="apple-converted-space"/>
          <w:color w:val="000000"/>
        </w:rPr>
        <w:t xml:space="preserve"> </w:t>
      </w:r>
      <w:r>
        <w:rPr>
          <w:color w:val="000000"/>
        </w:rPr>
        <w:t>Должно быть,</w:t>
      </w:r>
      <w:r w:rsidR="00762066">
        <w:rPr>
          <w:color w:val="000000"/>
        </w:rPr>
        <w:t xml:space="preserve"> это было связано с брошенной ею</w:t>
      </w:r>
      <w:r>
        <w:rPr>
          <w:color w:val="000000"/>
        </w:rPr>
        <w:t xml:space="preserve"> вчера по телефону фразой: "Когда ад замерзнет".</w:t>
      </w:r>
      <w:r>
        <w:rPr>
          <w:rStyle w:val="apple-converted-space"/>
          <w:color w:val="000000"/>
        </w:rPr>
        <w:t xml:space="preserve"> </w:t>
      </w:r>
      <w:r>
        <w:rPr>
          <w:color w:val="000000"/>
        </w:rPr>
        <w:t>Каждая моя клетка сопротивлялась моему отступлению.</w:t>
      </w:r>
      <w:r>
        <w:rPr>
          <w:rStyle w:val="apple-converted-space"/>
          <w:color w:val="000000"/>
        </w:rPr>
        <w:t xml:space="preserve"> </w:t>
      </w:r>
      <w:r>
        <w:rPr>
          <w:color w:val="000000"/>
        </w:rPr>
        <w:t>Я был рабом своего собственного проклятого эго.</w:t>
      </w:r>
    </w:p>
    <w:p w:rsidR="0015215B" w:rsidRDefault="0015215B" w:rsidP="0015215B">
      <w:pPr>
        <w:pStyle w:val="western"/>
        <w:shd w:val="clear" w:color="auto" w:fill="FFFFFF"/>
        <w:spacing w:before="0" w:after="0"/>
        <w:ind w:firstLine="461"/>
        <w:jc w:val="both"/>
        <w:rPr>
          <w:color w:val="000000"/>
        </w:rPr>
      </w:pPr>
      <w:r>
        <w:rPr>
          <w:color w:val="000000"/>
        </w:rPr>
        <w:t>Ребята наблюдали за нашим разговором, как будто это было самым захватывающим шоу за день. Я бросил Тайлеру мяч, жестким взглядом давая им понять, чтобы они занимались своими делами.</w:t>
      </w:r>
      <w:r>
        <w:rPr>
          <w:rStyle w:val="apple-converted-space"/>
          <w:color w:val="000000"/>
        </w:rPr>
        <w:t xml:space="preserve"> </w:t>
      </w:r>
      <w:r>
        <w:rPr>
          <w:color w:val="000000"/>
        </w:rPr>
        <w:t>После этого я позволил своему эго взять надо мной верх и сделал кое-что опрометчивое и очень глупое.</w:t>
      </w:r>
    </w:p>
    <w:p w:rsidR="0015215B" w:rsidRDefault="0015215B" w:rsidP="0015215B">
      <w:pPr>
        <w:pStyle w:val="western"/>
        <w:shd w:val="clear" w:color="auto" w:fill="FFFFFF"/>
        <w:spacing w:before="0" w:after="0"/>
        <w:ind w:firstLine="461"/>
        <w:jc w:val="both"/>
      </w:pPr>
      <w:r>
        <w:rPr>
          <w:color w:val="000000"/>
        </w:rPr>
        <w:lastRenderedPageBreak/>
        <w:t>Умышленно медленно я перегнулся через парту к Сью.</w:t>
      </w:r>
      <w:r>
        <w:rPr>
          <w:rStyle w:val="apple-converted-space"/>
          <w:color w:val="000000"/>
        </w:rPr>
        <w:t xml:space="preserve"> </w:t>
      </w:r>
      <w:r>
        <w:rPr>
          <w:color w:val="000000"/>
        </w:rPr>
        <w:t>Когда она посмотрела на меня, я снял очки с её носа и уставился ей в глаза.</w:t>
      </w:r>
    </w:p>
    <w:p w:rsidR="0015215B" w:rsidRDefault="0015215B" w:rsidP="0015215B">
      <w:pPr>
        <w:pStyle w:val="western"/>
        <w:shd w:val="clear" w:color="auto" w:fill="FFFFFF"/>
        <w:spacing w:before="0" w:after="0"/>
        <w:ind w:firstLine="461"/>
        <w:jc w:val="both"/>
      </w:pPr>
      <w:r>
        <w:t>– Мое предложение на свидание через неделю всё ещё в силе</w:t>
      </w:r>
      <w:r>
        <w:rPr>
          <w:color w:val="000000"/>
        </w:rPr>
        <w:t>.</w:t>
      </w:r>
      <w:r>
        <w:t xml:space="preserve"> –</w:t>
      </w:r>
      <w:r>
        <w:rPr>
          <w:color w:val="000000"/>
        </w:rPr>
        <w:t xml:space="preserve"> До сих</w:t>
      </w:r>
      <w:r>
        <w:rPr>
          <w:rStyle w:val="apple-converted-space"/>
          <w:color w:val="000000"/>
        </w:rPr>
        <w:t xml:space="preserve"> </w:t>
      </w:r>
      <w:r>
        <w:rPr>
          <w:color w:val="000000"/>
        </w:rPr>
        <w:t>пор</w:t>
      </w:r>
      <w:r>
        <w:rPr>
          <w:rStyle w:val="apple-converted-space"/>
          <w:color w:val="000000"/>
        </w:rPr>
        <w:t xml:space="preserve"> </w:t>
      </w:r>
      <w:r>
        <w:rPr>
          <w:color w:val="000000"/>
        </w:rPr>
        <w:t>я не знал наверняка, были ли планы у Итана на неё или нет. Но если вдруг он уйдёт с моего пути, я бы мог преподать этому котен</w:t>
      </w:r>
      <w:r w:rsidR="00E218FD">
        <w:rPr>
          <w:color w:val="000000"/>
        </w:rPr>
        <w:t>ку</w:t>
      </w:r>
      <w:r>
        <w:rPr>
          <w:color w:val="000000"/>
        </w:rPr>
        <w:t xml:space="preserve"> урок.</w:t>
      </w:r>
    </w:p>
    <w:p w:rsidR="0015215B" w:rsidRDefault="0015215B" w:rsidP="0015215B">
      <w:pPr>
        <w:pStyle w:val="western"/>
        <w:shd w:val="clear" w:color="auto" w:fill="FFFFFF"/>
        <w:spacing w:before="0" w:after="0"/>
        <w:ind w:firstLine="461"/>
        <w:jc w:val="both"/>
        <w:rPr>
          <w:i/>
          <w:iCs/>
          <w:color w:val="000000"/>
        </w:rPr>
      </w:pPr>
      <w:r>
        <w:t>– Отдай назад, кретин</w:t>
      </w:r>
      <w:r w:rsidRPr="007846F4">
        <w:rPr>
          <w:color w:val="000000"/>
        </w:rPr>
        <w:t>!</w:t>
      </w:r>
      <w:r>
        <w:t xml:space="preserve"> –</w:t>
      </w:r>
      <w:r w:rsidRPr="007846F4">
        <w:rPr>
          <w:color w:val="000000"/>
        </w:rPr>
        <w:t xml:space="preserve"> </w:t>
      </w:r>
      <w:r>
        <w:rPr>
          <w:color w:val="000000"/>
        </w:rPr>
        <w:t>п</w:t>
      </w:r>
      <w:r w:rsidRPr="007846F4">
        <w:rPr>
          <w:color w:val="000000"/>
        </w:rPr>
        <w:t xml:space="preserve">рошипела она, потянувшись за </w:t>
      </w:r>
      <w:r>
        <w:rPr>
          <w:color w:val="000000"/>
        </w:rPr>
        <w:t>своими</w:t>
      </w:r>
      <w:r w:rsidRPr="007846F4">
        <w:rPr>
          <w:color w:val="000000"/>
        </w:rPr>
        <w:t xml:space="preserve"> очк</w:t>
      </w:r>
      <w:r>
        <w:rPr>
          <w:color w:val="000000"/>
        </w:rPr>
        <w:t>ами</w:t>
      </w:r>
      <w:r w:rsidRPr="007846F4">
        <w:rPr>
          <w:color w:val="000000"/>
        </w:rPr>
        <w:t xml:space="preserve">, но </w:t>
      </w:r>
      <w:r>
        <w:rPr>
          <w:color w:val="000000"/>
        </w:rPr>
        <w:t>я отвёл</w:t>
      </w:r>
      <w:r w:rsidRPr="007846F4">
        <w:rPr>
          <w:color w:val="000000"/>
        </w:rPr>
        <w:t xml:space="preserve"> </w:t>
      </w:r>
      <w:r>
        <w:rPr>
          <w:color w:val="000000"/>
        </w:rPr>
        <w:t>свою</w:t>
      </w:r>
      <w:r w:rsidRPr="007846F4">
        <w:rPr>
          <w:color w:val="000000"/>
        </w:rPr>
        <w:t xml:space="preserve"> руку </w:t>
      </w:r>
      <w:r>
        <w:rPr>
          <w:color w:val="000000"/>
        </w:rPr>
        <w:t>в зону её недосягаемости</w:t>
      </w:r>
      <w:r w:rsidRPr="007846F4">
        <w:rPr>
          <w:color w:val="000000"/>
        </w:rPr>
        <w:t xml:space="preserve">, прежде чем она </w:t>
      </w:r>
      <w:r>
        <w:rPr>
          <w:color w:val="000000"/>
        </w:rPr>
        <w:t>выхватила</w:t>
      </w:r>
      <w:r w:rsidRPr="007846F4">
        <w:rPr>
          <w:color w:val="000000"/>
        </w:rPr>
        <w:t xml:space="preserve"> их.</w:t>
      </w:r>
      <w:r>
        <w:rPr>
          <w:color w:val="000000"/>
        </w:rPr>
        <w:t xml:space="preserve"> Сьюзан так </w:t>
      </w:r>
      <w:proofErr w:type="gramStart"/>
      <w:r>
        <w:rPr>
          <w:color w:val="000000"/>
        </w:rPr>
        <w:t>яростно посмотрела</w:t>
      </w:r>
      <w:proofErr w:type="gramEnd"/>
      <w:r>
        <w:rPr>
          <w:color w:val="000000"/>
        </w:rPr>
        <w:t xml:space="preserve"> на меня, что могла бы прожечь дыру в бетоне.</w:t>
      </w:r>
      <w:r>
        <w:t xml:space="preserve"> – И я никогда не пойду с тобой</w:t>
      </w:r>
      <w:r>
        <w:rPr>
          <w:color w:val="000000"/>
        </w:rPr>
        <w:t xml:space="preserve">. Ни </w:t>
      </w:r>
      <w:r>
        <w:t>сегодня, ни в ближайшие выходные, и ни через десять тысяч лет</w:t>
      </w:r>
      <w:r>
        <w:rPr>
          <w:color w:val="000000"/>
        </w:rPr>
        <w:t>.</w:t>
      </w:r>
    </w:p>
    <w:p w:rsidR="0015215B" w:rsidRDefault="0015215B" w:rsidP="0015215B">
      <w:pPr>
        <w:pStyle w:val="western"/>
        <w:shd w:val="clear" w:color="auto" w:fill="FFFFFF"/>
        <w:spacing w:before="0" w:after="0"/>
        <w:ind w:firstLine="461"/>
        <w:jc w:val="both"/>
      </w:pPr>
      <w:r>
        <w:rPr>
          <w:i/>
          <w:iCs/>
          <w:color w:val="000000"/>
        </w:rPr>
        <w:t xml:space="preserve">О, </w:t>
      </w:r>
      <w:r>
        <w:rPr>
          <w:rStyle w:val="apple-converted-space"/>
          <w:i/>
          <w:iCs/>
          <w:color w:val="000000"/>
        </w:rPr>
        <w:t xml:space="preserve">ты </w:t>
      </w:r>
      <w:r>
        <w:rPr>
          <w:i/>
          <w:iCs/>
          <w:color w:val="000000"/>
        </w:rPr>
        <w:t xml:space="preserve">бросаешь мне вызов? </w:t>
      </w:r>
      <w:r>
        <w:rPr>
          <w:color w:val="000000"/>
        </w:rPr>
        <w:t>На моих губах медленно расплылась улыбка.</w:t>
      </w:r>
    </w:p>
    <w:p w:rsidR="0015215B" w:rsidRDefault="0015215B" w:rsidP="0015215B">
      <w:pPr>
        <w:pStyle w:val="western"/>
        <w:shd w:val="clear" w:color="auto" w:fill="FFFFFF"/>
        <w:spacing w:before="0" w:after="0"/>
        <w:ind w:firstLine="461"/>
        <w:jc w:val="both"/>
        <w:rPr>
          <w:color w:val="000000"/>
        </w:rPr>
      </w:pPr>
      <w:r>
        <w:t xml:space="preserve">– Ты </w:t>
      </w:r>
      <w:r>
        <w:rPr>
          <w:i/>
        </w:rPr>
        <w:t>пойдешь</w:t>
      </w:r>
      <w:r>
        <w:t xml:space="preserve"> со мной, сладкая. И я покажу тебе, как быстро ад замерзает, когда я хочу что-нибудь</w:t>
      </w:r>
      <w:r>
        <w:rPr>
          <w:color w:val="000000"/>
        </w:rPr>
        <w:t>.</w:t>
      </w:r>
    </w:p>
    <w:p w:rsidR="0015215B" w:rsidRDefault="0015215B" w:rsidP="0015215B">
      <w:pPr>
        <w:pStyle w:val="western"/>
        <w:shd w:val="clear" w:color="auto" w:fill="FFFFFF"/>
        <w:spacing w:before="0" w:after="0"/>
        <w:ind w:firstLine="461"/>
        <w:jc w:val="both"/>
      </w:pPr>
      <w:r>
        <w:rPr>
          <w:color w:val="000000"/>
        </w:rPr>
        <w:t>Сью сглотнула. Я мог видеть это, я мог слышать это, и я знал, что я уже сделал первый шаг на пути её завоевания.</w:t>
      </w:r>
    </w:p>
    <w:p w:rsidR="0015215B" w:rsidRDefault="0015215B" w:rsidP="0015215B">
      <w:pPr>
        <w:pStyle w:val="western"/>
        <w:shd w:val="clear" w:color="auto" w:fill="FFFFFF"/>
        <w:spacing w:before="0" w:after="0"/>
        <w:ind w:firstLine="461"/>
        <w:jc w:val="both"/>
      </w:pPr>
      <w:r>
        <w:t>– Видишь</w:t>
      </w:r>
      <w:r>
        <w:rPr>
          <w:color w:val="000000"/>
        </w:rPr>
        <w:t>?</w:t>
      </w:r>
      <w:r>
        <w:t xml:space="preserve"> –</w:t>
      </w:r>
      <w:r>
        <w:rPr>
          <w:color w:val="000000"/>
        </w:rPr>
        <w:t xml:space="preserve"> Поймав её взгляд, я осторожно положил очки на стол.</w:t>
      </w:r>
      <w:r>
        <w:t xml:space="preserve"> – Огонь уже превращается в мягкое свечение</w:t>
      </w:r>
      <w:r>
        <w:rPr>
          <w:color w:val="000000"/>
        </w:rPr>
        <w:t>.</w:t>
      </w:r>
      <w:r>
        <w:t xml:space="preserve"> –</w:t>
      </w:r>
      <w:r>
        <w:rPr>
          <w:color w:val="000000"/>
        </w:rPr>
        <w:t xml:space="preserve"> Так как её отвисшая челюсть смотрелась так мило, я не смог сопротивляться, и осторожно пальцем поднял её подбородок и закрыл её рот.</w:t>
      </w:r>
      <w:r>
        <w:rPr>
          <w:rStyle w:val="apple-converted-space"/>
          <w:color w:val="000000"/>
        </w:rPr>
        <w:t xml:space="preserve"> </w:t>
      </w:r>
      <w:r>
        <w:rPr>
          <w:color w:val="000000"/>
        </w:rPr>
        <w:t xml:space="preserve">Удовлетворение от того, что последнее слово </w:t>
      </w:r>
      <w:r w:rsidR="00E218FD">
        <w:rPr>
          <w:color w:val="000000"/>
        </w:rPr>
        <w:t xml:space="preserve">осталось </w:t>
      </w:r>
      <w:r>
        <w:rPr>
          <w:color w:val="000000"/>
        </w:rPr>
        <w:t>за мной, заставило меня улыбнуться, и я вернулся к своим друзьям.</w:t>
      </w:r>
    </w:p>
    <w:p w:rsidR="0015215B" w:rsidRDefault="0015215B" w:rsidP="0015215B">
      <w:pPr>
        <w:pStyle w:val="western"/>
        <w:shd w:val="clear" w:color="auto" w:fill="FFFFFF"/>
        <w:spacing w:before="0" w:after="0"/>
        <w:ind w:firstLine="461"/>
        <w:jc w:val="both"/>
      </w:pPr>
      <w:r>
        <w:t xml:space="preserve">– </w:t>
      </w:r>
      <w:r w:rsidRPr="007846F4">
        <w:rPr>
          <w:color w:val="000000"/>
        </w:rPr>
        <w:t xml:space="preserve">Чувак, </w:t>
      </w:r>
      <w:r>
        <w:rPr>
          <w:color w:val="000000"/>
        </w:rPr>
        <w:t>что это было</w:t>
      </w:r>
      <w:r w:rsidRPr="007846F4">
        <w:rPr>
          <w:color w:val="000000"/>
        </w:rPr>
        <w:t>?</w:t>
      </w:r>
      <w:r>
        <w:rPr>
          <w:rStyle w:val="apple-converted-space"/>
          <w:color w:val="000000"/>
        </w:rPr>
        <w:t xml:space="preserve"> Дай п</w:t>
      </w:r>
      <w:r>
        <w:rPr>
          <w:color w:val="000000"/>
        </w:rPr>
        <w:t xml:space="preserve">ять? </w:t>
      </w:r>
      <w:r>
        <w:t xml:space="preserve">– </w:t>
      </w:r>
      <w:r>
        <w:rPr>
          <w:color w:val="000000"/>
        </w:rPr>
        <w:t xml:space="preserve">Тайлер фыркнул, когда я оседлал свой стул, сложив руки на спинку перед собой. </w:t>
      </w:r>
      <w:r>
        <w:t xml:space="preserve">– </w:t>
      </w:r>
      <w:r>
        <w:rPr>
          <w:color w:val="000000"/>
        </w:rPr>
        <w:t xml:space="preserve">На минуту я подумал, что ты собираешься </w:t>
      </w:r>
      <w:r>
        <w:rPr>
          <w:i/>
          <w:iCs/>
          <w:color w:val="000000"/>
        </w:rPr>
        <w:t xml:space="preserve">надавить </w:t>
      </w:r>
      <w:r>
        <w:rPr>
          <w:rStyle w:val="apple-converted-space"/>
          <w:color w:val="000000"/>
        </w:rPr>
        <w:t>на н</w:t>
      </w:r>
      <w:r>
        <w:rPr>
          <w:color w:val="000000"/>
        </w:rPr>
        <w:t>её, чтобы получить ее внимание.</w:t>
      </w:r>
      <w:r>
        <w:rPr>
          <w:rStyle w:val="apple-converted-space"/>
          <w:color w:val="000000"/>
        </w:rPr>
        <w:t xml:space="preserve"> Это так ты теперь зовёшь девушек на свидания?</w:t>
      </w:r>
    </w:p>
    <w:p w:rsidR="0015215B" w:rsidRDefault="0015215B" w:rsidP="0015215B">
      <w:pPr>
        <w:pStyle w:val="western"/>
        <w:shd w:val="clear" w:color="auto" w:fill="FFFFFF"/>
        <w:spacing w:before="0" w:after="0"/>
        <w:ind w:firstLine="461"/>
        <w:jc w:val="both"/>
      </w:pPr>
      <w:r>
        <w:t xml:space="preserve">– </w:t>
      </w:r>
      <w:r>
        <w:rPr>
          <w:color w:val="000000"/>
        </w:rPr>
        <w:t>Заткнись. Я сказал тебе, что это трудно.</w:t>
      </w:r>
    </w:p>
    <w:p w:rsidR="0015215B" w:rsidRDefault="0015215B" w:rsidP="0015215B">
      <w:pPr>
        <w:pStyle w:val="western"/>
        <w:shd w:val="clear" w:color="auto" w:fill="FFFFFF"/>
        <w:spacing w:before="0" w:after="0"/>
        <w:ind w:firstLine="461"/>
        <w:jc w:val="both"/>
        <w:rPr>
          <w:color w:val="000000"/>
        </w:rPr>
      </w:pPr>
      <w:r>
        <w:t xml:space="preserve">– </w:t>
      </w:r>
      <w:r w:rsidRPr="007846F4">
        <w:rPr>
          <w:color w:val="000000"/>
        </w:rPr>
        <w:t xml:space="preserve">Но </w:t>
      </w:r>
      <w:r>
        <w:rPr>
          <w:color w:val="000000"/>
        </w:rPr>
        <w:t>т</w:t>
      </w:r>
      <w:r w:rsidRPr="007846F4">
        <w:rPr>
          <w:color w:val="000000"/>
        </w:rPr>
        <w:t xml:space="preserve">ы не </w:t>
      </w:r>
      <w:r>
        <w:rPr>
          <w:color w:val="000000"/>
        </w:rPr>
        <w:t>сказал</w:t>
      </w:r>
      <w:r w:rsidRPr="007846F4">
        <w:rPr>
          <w:color w:val="000000"/>
        </w:rPr>
        <w:t>, что хо</w:t>
      </w:r>
      <w:r>
        <w:rPr>
          <w:color w:val="000000"/>
        </w:rPr>
        <w:t>чешь попасть к ней в штаны</w:t>
      </w:r>
      <w:r w:rsidRPr="007846F4">
        <w:rPr>
          <w:color w:val="000000"/>
        </w:rPr>
        <w:t>,</w:t>
      </w:r>
      <w:r>
        <w:rPr>
          <w:color w:val="000000"/>
        </w:rPr>
        <w:t xml:space="preserve"> </w:t>
      </w:r>
      <w:r>
        <w:t>–</w:t>
      </w:r>
      <w:r w:rsidRPr="007846F4">
        <w:rPr>
          <w:color w:val="000000"/>
        </w:rPr>
        <w:t xml:space="preserve"> поддразнил он.</w:t>
      </w:r>
    </w:p>
    <w:p w:rsidR="0015215B" w:rsidRDefault="0015215B" w:rsidP="0015215B">
      <w:pPr>
        <w:pStyle w:val="western"/>
        <w:shd w:val="clear" w:color="auto" w:fill="FFFFFF"/>
        <w:spacing w:before="0" w:after="0"/>
        <w:ind w:firstLine="461"/>
        <w:jc w:val="both"/>
      </w:pPr>
      <w:r>
        <w:rPr>
          <w:color w:val="000000"/>
        </w:rPr>
        <w:t>Я невесело рассмеялся.</w:t>
      </w:r>
    </w:p>
    <w:p w:rsidR="0015215B" w:rsidRDefault="0015215B" w:rsidP="0015215B">
      <w:pPr>
        <w:pStyle w:val="western"/>
        <w:shd w:val="clear" w:color="auto" w:fill="FFFFFF"/>
        <w:spacing w:before="0" w:after="0"/>
        <w:ind w:firstLine="461"/>
        <w:jc w:val="both"/>
      </w:pPr>
      <w:r>
        <w:t xml:space="preserve">– </w:t>
      </w:r>
      <w:r>
        <w:rPr>
          <w:color w:val="000000"/>
        </w:rPr>
        <w:t>Потому что я этого не хочу.</w:t>
      </w:r>
    </w:p>
    <w:p w:rsidR="0015215B" w:rsidRDefault="0015215B" w:rsidP="0015215B">
      <w:pPr>
        <w:pStyle w:val="western"/>
        <w:shd w:val="clear" w:color="auto" w:fill="FFFFFF"/>
        <w:spacing w:before="0" w:after="0"/>
        <w:ind w:firstLine="461"/>
        <w:jc w:val="both"/>
      </w:pPr>
      <w:r>
        <w:t xml:space="preserve">– </w:t>
      </w:r>
      <w:r w:rsidRPr="007846F4">
        <w:rPr>
          <w:color w:val="000000"/>
        </w:rPr>
        <w:t>Конечно.</w:t>
      </w:r>
      <w:r>
        <w:rPr>
          <w:color w:val="000000"/>
        </w:rPr>
        <w:t xml:space="preserve"> </w:t>
      </w:r>
      <w:r>
        <w:t>–</w:t>
      </w:r>
      <w:r w:rsidRPr="007846F4">
        <w:rPr>
          <w:color w:val="000000"/>
        </w:rPr>
        <w:t xml:space="preserve"> Брэди закатил глаза и </w:t>
      </w:r>
      <w:r>
        <w:rPr>
          <w:color w:val="000000"/>
        </w:rPr>
        <w:t xml:space="preserve">нарисовал в воздухе </w:t>
      </w:r>
      <w:r w:rsidRPr="007846F4">
        <w:rPr>
          <w:color w:val="000000"/>
        </w:rPr>
        <w:t>пальцами</w:t>
      </w:r>
      <w:r>
        <w:rPr>
          <w:color w:val="000000"/>
        </w:rPr>
        <w:t xml:space="preserve"> </w:t>
      </w:r>
      <w:r w:rsidRPr="007846F4">
        <w:rPr>
          <w:color w:val="000000"/>
        </w:rPr>
        <w:t>кавычки.</w:t>
      </w:r>
      <w:r>
        <w:rPr>
          <w:rStyle w:val="apple-converted-space"/>
          <w:color w:val="000000"/>
        </w:rPr>
        <w:t xml:space="preserve"> </w:t>
      </w:r>
      <w:r>
        <w:t>– Т</w:t>
      </w:r>
      <w:r>
        <w:rPr>
          <w:color w:val="000000"/>
        </w:rPr>
        <w:t>ы</w:t>
      </w:r>
      <w:r>
        <w:rPr>
          <w:rStyle w:val="apple-converted-space"/>
          <w:color w:val="000000"/>
        </w:rPr>
        <w:t xml:space="preserve"> </w:t>
      </w:r>
      <w:r>
        <w:rPr>
          <w:color w:val="000000"/>
        </w:rPr>
        <w:t xml:space="preserve">пойдёшь на </w:t>
      </w:r>
      <w:r>
        <w:rPr>
          <w:i/>
          <w:color w:val="000000"/>
        </w:rPr>
        <w:t>свидание</w:t>
      </w:r>
      <w:r>
        <w:rPr>
          <w:color w:val="000000"/>
        </w:rPr>
        <w:t xml:space="preserve"> со мной?</w:t>
      </w:r>
    </w:p>
    <w:p w:rsidR="0015215B" w:rsidRDefault="0015215B" w:rsidP="0015215B">
      <w:pPr>
        <w:pStyle w:val="western"/>
        <w:shd w:val="clear" w:color="auto" w:fill="FFFFFF"/>
        <w:spacing w:before="0" w:after="0"/>
        <w:ind w:firstLine="461"/>
        <w:jc w:val="both"/>
      </w:pPr>
      <w:r>
        <w:t xml:space="preserve">– </w:t>
      </w:r>
      <w:r>
        <w:rPr>
          <w:color w:val="000000"/>
        </w:rPr>
        <w:t xml:space="preserve">Это просто чтобы преподать ей урок, </w:t>
      </w:r>
      <w:r>
        <w:t>–</w:t>
      </w:r>
      <w:r>
        <w:rPr>
          <w:color w:val="000000"/>
        </w:rPr>
        <w:t xml:space="preserve"> защищался я.</w:t>
      </w:r>
    </w:p>
    <w:p w:rsidR="0015215B" w:rsidRDefault="0015215B" w:rsidP="0015215B">
      <w:pPr>
        <w:pStyle w:val="western"/>
        <w:shd w:val="clear" w:color="auto" w:fill="FFFFFF"/>
        <w:spacing w:before="0" w:after="0"/>
        <w:ind w:firstLine="461"/>
        <w:jc w:val="both"/>
      </w:pPr>
      <w:r>
        <w:t xml:space="preserve">– </w:t>
      </w:r>
      <w:r>
        <w:rPr>
          <w:color w:val="000000"/>
        </w:rPr>
        <w:t>В чём</w:t>
      </w:r>
      <w:r w:rsidRPr="007846F4">
        <w:rPr>
          <w:color w:val="000000"/>
        </w:rPr>
        <w:t>?</w:t>
      </w:r>
      <w:r>
        <w:rPr>
          <w:rStyle w:val="apple-converted-space"/>
          <w:color w:val="000000"/>
        </w:rPr>
        <w:t xml:space="preserve"> Как сдёрнуть с девушки штанишки в</w:t>
      </w:r>
      <w:r>
        <w:rPr>
          <w:color w:val="000000"/>
        </w:rPr>
        <w:t xml:space="preserve"> стиле детского сада? </w:t>
      </w:r>
      <w:r>
        <w:t xml:space="preserve">– хохотнул </w:t>
      </w:r>
      <w:r>
        <w:rPr>
          <w:color w:val="000000"/>
        </w:rPr>
        <w:t>Тайлер. Будет ли это в детсадовском стиле, если я съезжу кулаком прямо по этой глупой ухмылке?</w:t>
      </w:r>
      <w:r>
        <w:rPr>
          <w:rStyle w:val="apple-converted-space"/>
          <w:color w:val="000000"/>
        </w:rPr>
        <w:t xml:space="preserve"> </w:t>
      </w:r>
      <w:r>
        <w:t xml:space="preserve">– </w:t>
      </w:r>
      <w:r>
        <w:rPr>
          <w:color w:val="000000"/>
        </w:rPr>
        <w:t>В любом случае, мне казалось, она девчонка твоего брата.</w:t>
      </w:r>
      <w:r>
        <w:rPr>
          <w:rStyle w:val="apple-converted-space"/>
          <w:color w:val="000000"/>
        </w:rPr>
        <w:t xml:space="preserve"> Т</w:t>
      </w:r>
      <w:r>
        <w:rPr>
          <w:color w:val="000000"/>
        </w:rPr>
        <w:t>ы действительно хочешь украсть её у него?</w:t>
      </w:r>
    </w:p>
    <w:p w:rsidR="0015215B" w:rsidRDefault="0015215B" w:rsidP="0015215B">
      <w:pPr>
        <w:pStyle w:val="western"/>
        <w:shd w:val="clear" w:color="auto" w:fill="FFFFFF"/>
        <w:spacing w:before="0" w:after="0"/>
        <w:ind w:firstLine="461"/>
        <w:jc w:val="both"/>
      </w:pPr>
      <w:r>
        <w:t>– И</w:t>
      </w:r>
      <w:r w:rsidRPr="007846F4">
        <w:rPr>
          <w:color w:val="000000"/>
        </w:rPr>
        <w:t>тан сказал, что они просто друзья.</w:t>
      </w:r>
      <w:r>
        <w:t xml:space="preserve"> – </w:t>
      </w:r>
      <w:r w:rsidRPr="007846F4">
        <w:rPr>
          <w:color w:val="000000"/>
        </w:rPr>
        <w:t xml:space="preserve">Он практически дал мне </w:t>
      </w:r>
      <w:r>
        <w:rPr>
          <w:color w:val="000000"/>
        </w:rPr>
        <w:t xml:space="preserve">вчера </w:t>
      </w:r>
      <w:r w:rsidRPr="007846F4">
        <w:rPr>
          <w:color w:val="000000"/>
        </w:rPr>
        <w:t xml:space="preserve">разрешение, чтобы </w:t>
      </w:r>
      <w:r>
        <w:rPr>
          <w:color w:val="000000"/>
        </w:rPr>
        <w:t>соблазнить</w:t>
      </w:r>
      <w:r w:rsidRPr="007846F4">
        <w:rPr>
          <w:color w:val="000000"/>
        </w:rPr>
        <w:t xml:space="preserve"> е</w:t>
      </w:r>
      <w:r>
        <w:rPr>
          <w:color w:val="000000"/>
        </w:rPr>
        <w:t>ё</w:t>
      </w:r>
      <w:r w:rsidRPr="007846F4">
        <w:rPr>
          <w:color w:val="000000"/>
        </w:rPr>
        <w:t>.</w:t>
      </w:r>
      <w:r>
        <w:rPr>
          <w:rStyle w:val="apple-converted-space"/>
          <w:color w:val="000000"/>
        </w:rPr>
        <w:t xml:space="preserve"> </w:t>
      </w:r>
      <w:r>
        <w:rPr>
          <w:color w:val="000000"/>
        </w:rPr>
        <w:t>Если что-то изменилось, он должен мне сказать прямо.</w:t>
      </w:r>
    </w:p>
    <w:p w:rsidR="0015215B" w:rsidRDefault="0015215B" w:rsidP="0015215B">
      <w:pPr>
        <w:pStyle w:val="western"/>
        <w:shd w:val="clear" w:color="auto" w:fill="FFFFFF"/>
        <w:spacing w:before="0" w:after="0"/>
        <w:ind w:firstLine="461"/>
        <w:jc w:val="both"/>
        <w:rPr>
          <w:color w:val="000000"/>
        </w:rPr>
      </w:pPr>
      <w:r>
        <w:t xml:space="preserve">– </w:t>
      </w:r>
      <w:r w:rsidRPr="007846F4">
        <w:rPr>
          <w:color w:val="000000"/>
        </w:rPr>
        <w:t>Эй, Крис!</w:t>
      </w:r>
      <w:r>
        <w:t xml:space="preserve"> –</w:t>
      </w:r>
      <w:r w:rsidRPr="007846F4">
        <w:rPr>
          <w:color w:val="000000"/>
        </w:rPr>
        <w:t xml:space="preserve"> Сахар</w:t>
      </w:r>
      <w:r>
        <w:rPr>
          <w:color w:val="000000"/>
        </w:rPr>
        <w:t>ный</w:t>
      </w:r>
      <w:r w:rsidRPr="007846F4">
        <w:rPr>
          <w:color w:val="000000"/>
        </w:rPr>
        <w:t xml:space="preserve"> голос Сьюз</w:t>
      </w:r>
      <w:r>
        <w:rPr>
          <w:color w:val="000000"/>
        </w:rPr>
        <w:t>а</w:t>
      </w:r>
      <w:r w:rsidRPr="007846F4">
        <w:rPr>
          <w:color w:val="000000"/>
        </w:rPr>
        <w:t xml:space="preserve">н </w:t>
      </w:r>
      <w:r>
        <w:rPr>
          <w:color w:val="000000"/>
        </w:rPr>
        <w:t xml:space="preserve">заставил </w:t>
      </w:r>
      <w:r w:rsidRPr="007846F4">
        <w:rPr>
          <w:color w:val="000000"/>
        </w:rPr>
        <w:t xml:space="preserve">сразу </w:t>
      </w:r>
      <w:r>
        <w:rPr>
          <w:color w:val="000000"/>
        </w:rPr>
        <w:t>всех нас повернуть</w:t>
      </w:r>
      <w:r w:rsidRPr="007846F4">
        <w:rPr>
          <w:color w:val="000000"/>
        </w:rPr>
        <w:t xml:space="preserve"> головы в е</w:t>
      </w:r>
      <w:r>
        <w:rPr>
          <w:color w:val="000000"/>
        </w:rPr>
        <w:t>ё</w:t>
      </w:r>
      <w:r w:rsidRPr="007846F4">
        <w:rPr>
          <w:color w:val="000000"/>
        </w:rPr>
        <w:t xml:space="preserve"> сторону.</w:t>
      </w:r>
      <w:r>
        <w:rPr>
          <w:rStyle w:val="apple-converted-space"/>
          <w:color w:val="000000"/>
        </w:rPr>
        <w:t xml:space="preserve"> </w:t>
      </w:r>
      <w:r>
        <w:rPr>
          <w:color w:val="000000"/>
        </w:rPr>
        <w:t>На</w:t>
      </w:r>
      <w:r w:rsidRPr="007846F4">
        <w:rPr>
          <w:color w:val="000000"/>
        </w:rPr>
        <w:t xml:space="preserve"> </w:t>
      </w:r>
      <w:r>
        <w:rPr>
          <w:color w:val="000000"/>
        </w:rPr>
        <w:t>губах</w:t>
      </w:r>
      <w:r w:rsidRPr="007846F4">
        <w:rPr>
          <w:color w:val="000000"/>
        </w:rPr>
        <w:t xml:space="preserve"> </w:t>
      </w:r>
      <w:r>
        <w:rPr>
          <w:color w:val="000000"/>
        </w:rPr>
        <w:t>у</w:t>
      </w:r>
      <w:r w:rsidRPr="007846F4">
        <w:rPr>
          <w:color w:val="000000"/>
        </w:rPr>
        <w:t xml:space="preserve"> </w:t>
      </w:r>
      <w:r>
        <w:rPr>
          <w:color w:val="000000"/>
        </w:rPr>
        <w:t>неё</w:t>
      </w:r>
      <w:r w:rsidRPr="007846F4">
        <w:rPr>
          <w:color w:val="000000"/>
        </w:rPr>
        <w:t xml:space="preserve"> </w:t>
      </w:r>
      <w:r>
        <w:rPr>
          <w:color w:val="000000"/>
        </w:rPr>
        <w:t>играла</w:t>
      </w:r>
      <w:r w:rsidRPr="007846F4">
        <w:rPr>
          <w:color w:val="000000"/>
        </w:rPr>
        <w:t xml:space="preserve"> </w:t>
      </w:r>
      <w:r>
        <w:rPr>
          <w:color w:val="000000"/>
        </w:rPr>
        <w:t>злорадная</w:t>
      </w:r>
      <w:r w:rsidRPr="007846F4">
        <w:rPr>
          <w:color w:val="000000"/>
        </w:rPr>
        <w:t xml:space="preserve"> </w:t>
      </w:r>
      <w:r>
        <w:rPr>
          <w:color w:val="000000"/>
        </w:rPr>
        <w:t>улыбка</w:t>
      </w:r>
      <w:r w:rsidRPr="007846F4">
        <w:rPr>
          <w:color w:val="000000"/>
        </w:rPr>
        <w:t>.</w:t>
      </w:r>
      <w:r>
        <w:rPr>
          <w:rStyle w:val="apple-converted-space"/>
          <w:color w:val="000000"/>
        </w:rPr>
        <w:t xml:space="preserve"> </w:t>
      </w:r>
      <w:r w:rsidRPr="007846F4">
        <w:t xml:space="preserve">– </w:t>
      </w:r>
      <w:r>
        <w:t>Потребуется</w:t>
      </w:r>
      <w:r w:rsidRPr="007846F4">
        <w:t xml:space="preserve"> </w:t>
      </w:r>
      <w:r>
        <w:t>немного</w:t>
      </w:r>
      <w:r w:rsidRPr="007846F4">
        <w:t xml:space="preserve"> </w:t>
      </w:r>
      <w:r>
        <w:t>больше</w:t>
      </w:r>
      <w:r w:rsidRPr="007846F4">
        <w:t xml:space="preserve">, </w:t>
      </w:r>
      <w:r>
        <w:t>чем</w:t>
      </w:r>
      <w:r w:rsidRPr="007846F4">
        <w:t xml:space="preserve"> </w:t>
      </w:r>
      <w:r>
        <w:t>мило</w:t>
      </w:r>
      <w:r w:rsidRPr="007846F4">
        <w:t xml:space="preserve"> </w:t>
      </w:r>
      <w:r>
        <w:t>улыбаться</w:t>
      </w:r>
      <w:r w:rsidRPr="007846F4">
        <w:t xml:space="preserve">, </w:t>
      </w:r>
      <w:r>
        <w:t>чтобы</w:t>
      </w:r>
      <w:r w:rsidRPr="007846F4">
        <w:t xml:space="preserve"> </w:t>
      </w:r>
      <w:r>
        <w:t>понравиться</w:t>
      </w:r>
      <w:r w:rsidRPr="007846F4">
        <w:t xml:space="preserve"> </w:t>
      </w:r>
      <w:r>
        <w:t>мне</w:t>
      </w:r>
      <w:r w:rsidRPr="007846F4">
        <w:t xml:space="preserve">, </w:t>
      </w:r>
      <w:r>
        <w:t>и</w:t>
      </w:r>
      <w:r w:rsidRPr="007846F4">
        <w:t xml:space="preserve">, </w:t>
      </w:r>
      <w:r>
        <w:t>к</w:t>
      </w:r>
      <w:r w:rsidRPr="007846F4">
        <w:t xml:space="preserve"> </w:t>
      </w:r>
      <w:r>
        <w:t>счастью</w:t>
      </w:r>
      <w:r w:rsidRPr="007846F4">
        <w:t xml:space="preserve">, </w:t>
      </w:r>
      <w:r>
        <w:t>у</w:t>
      </w:r>
      <w:r w:rsidRPr="007846F4">
        <w:t xml:space="preserve"> </w:t>
      </w:r>
      <w:r>
        <w:t>твоего</w:t>
      </w:r>
      <w:r w:rsidRPr="007846F4">
        <w:t xml:space="preserve"> </w:t>
      </w:r>
      <w:r>
        <w:t>брата</w:t>
      </w:r>
      <w:r w:rsidRPr="007846F4">
        <w:t xml:space="preserve"> </w:t>
      </w:r>
      <w:r>
        <w:t>полный</w:t>
      </w:r>
      <w:r w:rsidRPr="007846F4">
        <w:t xml:space="preserve"> </w:t>
      </w:r>
      <w:r>
        <w:t>набор</w:t>
      </w:r>
      <w:r w:rsidRPr="007846F4">
        <w:rPr>
          <w:color w:val="000000"/>
        </w:rPr>
        <w:t>.</w:t>
      </w:r>
    </w:p>
    <w:p w:rsidR="0015215B" w:rsidRDefault="0015215B" w:rsidP="0015215B">
      <w:pPr>
        <w:pStyle w:val="western"/>
        <w:shd w:val="clear" w:color="auto" w:fill="FFFFFF"/>
        <w:spacing w:before="0" w:after="0"/>
        <w:ind w:firstLine="461"/>
        <w:jc w:val="both"/>
        <w:rPr>
          <w:color w:val="000000"/>
        </w:rPr>
      </w:pPr>
      <w:r>
        <w:rPr>
          <w:color w:val="000000"/>
        </w:rPr>
        <w:t>Вау. Это был удар ниже пояса.</w:t>
      </w:r>
    </w:p>
    <w:p w:rsidR="0015215B" w:rsidRDefault="0015215B" w:rsidP="0015215B">
      <w:pPr>
        <w:pStyle w:val="western"/>
        <w:shd w:val="clear" w:color="auto" w:fill="FFFFFF"/>
        <w:spacing w:before="0" w:after="0"/>
        <w:ind w:firstLine="461"/>
        <w:jc w:val="both"/>
      </w:pPr>
      <w:r>
        <w:rPr>
          <w:color w:val="000000"/>
        </w:rPr>
        <w:t xml:space="preserve">Убрав немного сахара из голоса, она добавила: </w:t>
      </w:r>
    </w:p>
    <w:p w:rsidR="0015215B" w:rsidRDefault="0015215B" w:rsidP="0015215B">
      <w:pPr>
        <w:pStyle w:val="western"/>
        <w:shd w:val="clear" w:color="auto" w:fill="FFFFFF"/>
        <w:spacing w:before="0" w:after="0"/>
        <w:ind w:firstLine="461"/>
        <w:jc w:val="both"/>
        <w:rPr>
          <w:color w:val="000000"/>
        </w:rPr>
      </w:pPr>
      <w:r>
        <w:t>– Хочешь заморозить ад? Иди и попробуй. Это не приблизит тебя ко мне</w:t>
      </w:r>
      <w:r>
        <w:rPr>
          <w:color w:val="000000"/>
        </w:rPr>
        <w:t>.</w:t>
      </w:r>
    </w:p>
    <w:p w:rsidR="0015215B" w:rsidRDefault="0015215B" w:rsidP="0015215B">
      <w:pPr>
        <w:pStyle w:val="western"/>
        <w:shd w:val="clear" w:color="auto" w:fill="FFFFFF"/>
        <w:spacing w:before="0" w:after="0"/>
        <w:ind w:firstLine="461"/>
        <w:jc w:val="both"/>
        <w:rPr>
          <w:color w:val="000000"/>
        </w:rPr>
      </w:pPr>
      <w:r>
        <w:rPr>
          <w:color w:val="000000"/>
        </w:rPr>
        <w:t>Я ничего не мог поделать, и долго не мог отвести от неё взгляд. Мысли дико разбегались, я колебался между желанием подойти к ней и доказать поцелуем, что она не права, или чтобы рассмеяться вслух и кинуть вызов.</w:t>
      </w:r>
    </w:p>
    <w:p w:rsidR="0015215B" w:rsidRDefault="0015215B" w:rsidP="0015215B">
      <w:pPr>
        <w:pStyle w:val="western"/>
        <w:shd w:val="clear" w:color="auto" w:fill="FFFFFF"/>
        <w:spacing w:before="0" w:after="0"/>
        <w:ind w:firstLine="461"/>
        <w:jc w:val="both"/>
      </w:pPr>
      <w:r>
        <w:rPr>
          <w:color w:val="000000"/>
        </w:rPr>
        <w:t xml:space="preserve">Когда я, удивлённый её смелостью, </w:t>
      </w:r>
      <w:proofErr w:type="gramStart"/>
      <w:r>
        <w:rPr>
          <w:color w:val="000000"/>
        </w:rPr>
        <w:t>наконец</w:t>
      </w:r>
      <w:proofErr w:type="gramEnd"/>
      <w:r>
        <w:rPr>
          <w:color w:val="000000"/>
        </w:rPr>
        <w:t xml:space="preserve"> пришел в себя, я облизал губы, не отрывая от неё глаз.</w:t>
      </w:r>
      <w:r>
        <w:rPr>
          <w:rStyle w:val="apple-converted-space"/>
          <w:color w:val="000000"/>
        </w:rPr>
        <w:t xml:space="preserve"> Кривовато и хитро ухмыльнулся</w:t>
      </w:r>
      <w:r>
        <w:rPr>
          <w:color w:val="000000"/>
        </w:rPr>
        <w:t>.</w:t>
      </w:r>
      <w:r>
        <w:rPr>
          <w:rStyle w:val="apple-converted-space"/>
          <w:color w:val="000000"/>
        </w:rPr>
        <w:t> </w:t>
      </w:r>
      <w:r>
        <w:rPr>
          <w:color w:val="000000"/>
        </w:rPr>
        <w:t xml:space="preserve">Все смотрели на меня, даже мистер </w:t>
      </w:r>
      <w:r>
        <w:t>Элленберг</w:t>
      </w:r>
      <w:r>
        <w:rPr>
          <w:color w:val="000000"/>
        </w:rPr>
        <w:t>.</w:t>
      </w:r>
      <w:r>
        <w:rPr>
          <w:rStyle w:val="apple-converted-space"/>
          <w:color w:val="000000"/>
        </w:rPr>
        <w:t xml:space="preserve"> </w:t>
      </w:r>
      <w:r>
        <w:rPr>
          <w:color w:val="000000"/>
        </w:rPr>
        <w:t>Весь класс ждал моего следующего шага, и я не собирался никого разочаровывать.</w:t>
      </w:r>
    </w:p>
    <w:p w:rsidR="0015215B" w:rsidRDefault="0015215B" w:rsidP="0015215B">
      <w:pPr>
        <w:pStyle w:val="western"/>
        <w:shd w:val="clear" w:color="auto" w:fill="FFFFFF"/>
        <w:spacing w:before="0" w:after="0"/>
        <w:ind w:firstLine="461"/>
        <w:jc w:val="both"/>
        <w:rPr>
          <w:color w:val="000000"/>
        </w:rPr>
      </w:pPr>
      <w:r>
        <w:t>– Игра началась, маленькая Сью</w:t>
      </w:r>
      <w:r>
        <w:rPr>
          <w:color w:val="000000"/>
        </w:rPr>
        <w:t xml:space="preserve">, </w:t>
      </w:r>
      <w:r>
        <w:t>–</w:t>
      </w:r>
      <w:r>
        <w:rPr>
          <w:color w:val="000000"/>
        </w:rPr>
        <w:t xml:space="preserve"> сказал я ей, зло</w:t>
      </w:r>
      <w:r w:rsidR="00762066">
        <w:rPr>
          <w:color w:val="000000"/>
        </w:rPr>
        <w:t>радно</w:t>
      </w:r>
      <w:r>
        <w:rPr>
          <w:color w:val="000000"/>
        </w:rPr>
        <w:t xml:space="preserve"> растягивая слова.</w:t>
      </w:r>
    </w:p>
    <w:p w:rsidR="0015215B" w:rsidRDefault="0015215B" w:rsidP="0015215B">
      <w:pPr>
        <w:pStyle w:val="western"/>
        <w:shd w:val="clear" w:color="auto" w:fill="FFFFFF"/>
        <w:spacing w:before="0" w:after="0"/>
        <w:ind w:firstLine="461"/>
        <w:jc w:val="both"/>
      </w:pPr>
      <w:r>
        <w:rPr>
          <w:color w:val="000000"/>
        </w:rPr>
        <w:lastRenderedPageBreak/>
        <w:t>Ее шокированный взгляд позабавил меня.</w:t>
      </w:r>
      <w:r>
        <w:rPr>
          <w:rStyle w:val="apple-converted-space"/>
          <w:color w:val="000000"/>
          <w:lang w:val="en-US"/>
        </w:rPr>
        <w:t> </w:t>
      </w:r>
      <w:r>
        <w:rPr>
          <w:color w:val="000000"/>
        </w:rPr>
        <w:t>Усмехнувшись, я повернулся к своим друзьям, которые уставились на меня с открытыми ртами.</w:t>
      </w:r>
      <w:r>
        <w:rPr>
          <w:rStyle w:val="apple-converted-space"/>
          <w:color w:val="000000"/>
          <w:lang w:val="en-US"/>
        </w:rPr>
        <w:t> </w:t>
      </w:r>
      <w:r>
        <w:rPr>
          <w:color w:val="000000"/>
        </w:rPr>
        <w:t>После Брэди покачал головой и рассмеялся.</w:t>
      </w:r>
    </w:p>
    <w:p w:rsidR="0015215B" w:rsidRDefault="0015215B" w:rsidP="0015215B">
      <w:pPr>
        <w:pStyle w:val="western"/>
        <w:shd w:val="clear" w:color="auto" w:fill="FFFFFF"/>
        <w:spacing w:before="0" w:after="0"/>
        <w:ind w:firstLine="461"/>
        <w:jc w:val="both"/>
        <w:rPr>
          <w:color w:val="000000"/>
        </w:rPr>
      </w:pPr>
      <w:r>
        <w:t xml:space="preserve">– </w:t>
      </w:r>
      <w:r>
        <w:rPr>
          <w:color w:val="000000"/>
        </w:rPr>
        <w:t xml:space="preserve">Не твоим </w:t>
      </w:r>
      <w:proofErr w:type="gramStart"/>
      <w:r>
        <w:rPr>
          <w:color w:val="000000"/>
        </w:rPr>
        <w:t>долбанным</w:t>
      </w:r>
      <w:proofErr w:type="gramEnd"/>
      <w:r>
        <w:rPr>
          <w:color w:val="000000"/>
        </w:rPr>
        <w:t xml:space="preserve"> способом, чувак!</w:t>
      </w:r>
      <w:r>
        <w:rPr>
          <w:rStyle w:val="apple-converted-space"/>
          <w:color w:val="000000"/>
        </w:rPr>
        <w:t xml:space="preserve"> У тебя нет никакого шанса</w:t>
      </w:r>
      <w:r>
        <w:rPr>
          <w:color w:val="000000"/>
        </w:rPr>
        <w:t xml:space="preserve"> с</w:t>
      </w:r>
      <w:r>
        <w:rPr>
          <w:rStyle w:val="apple-converted-space"/>
          <w:color w:val="000000"/>
          <w:lang w:val="en-US"/>
        </w:rPr>
        <w:t> </w:t>
      </w:r>
      <w:r>
        <w:rPr>
          <w:i/>
          <w:iCs/>
          <w:color w:val="000000"/>
        </w:rPr>
        <w:t>этой</w:t>
      </w:r>
      <w:r>
        <w:rPr>
          <w:rStyle w:val="apple-converted-space"/>
          <w:color w:val="000000"/>
          <w:lang w:val="en-US"/>
        </w:rPr>
        <w:t> </w:t>
      </w:r>
      <w:r>
        <w:rPr>
          <w:color w:val="000000"/>
        </w:rPr>
        <w:t>девушкой.</w:t>
      </w:r>
    </w:p>
    <w:p w:rsidR="0015215B" w:rsidRDefault="0015215B" w:rsidP="0015215B">
      <w:pPr>
        <w:pStyle w:val="western"/>
        <w:shd w:val="clear" w:color="auto" w:fill="FFFFFF"/>
        <w:spacing w:before="0" w:after="0"/>
        <w:ind w:firstLine="461"/>
        <w:jc w:val="both"/>
      </w:pPr>
      <w:r>
        <w:rPr>
          <w:color w:val="000000"/>
        </w:rPr>
        <w:t>О, так ли это?</w:t>
      </w:r>
      <w:r>
        <w:rPr>
          <w:rStyle w:val="apple-converted-space"/>
          <w:color w:val="000000"/>
        </w:rPr>
        <w:t xml:space="preserve"> </w:t>
      </w:r>
      <w:r>
        <w:rPr>
          <w:color w:val="000000"/>
        </w:rPr>
        <w:t>Я наклонил голову, поджав губы, затем окинул всех широкой улыбкой.</w:t>
      </w:r>
    </w:p>
    <w:p w:rsidR="0015215B" w:rsidRDefault="0015215B" w:rsidP="0015215B">
      <w:pPr>
        <w:pStyle w:val="western"/>
        <w:shd w:val="clear" w:color="auto" w:fill="FFFFFF"/>
        <w:spacing w:before="0" w:after="0"/>
        <w:ind w:firstLine="461"/>
        <w:jc w:val="both"/>
        <w:rPr>
          <w:color w:val="FF0000"/>
        </w:rPr>
      </w:pPr>
      <w:r>
        <w:t xml:space="preserve">– </w:t>
      </w:r>
      <w:r>
        <w:rPr>
          <w:color w:val="000000"/>
        </w:rPr>
        <w:t>Посмотрим.</w:t>
      </w:r>
    </w:p>
    <w:p w:rsidR="0015215B" w:rsidRPr="00FF1EC6" w:rsidRDefault="0015215B" w:rsidP="0015215B">
      <w:pPr>
        <w:pStyle w:val="western"/>
        <w:shd w:val="clear" w:color="auto" w:fill="FFFFFF"/>
        <w:spacing w:before="0" w:after="0"/>
        <w:rPr>
          <w:sz w:val="28"/>
          <w:szCs w:val="28"/>
        </w:rPr>
      </w:pPr>
    </w:p>
    <w:p w:rsidR="00745700" w:rsidRDefault="00745700">
      <w:pPr>
        <w:pStyle w:val="western"/>
        <w:pageBreakBefore/>
        <w:shd w:val="clear" w:color="auto" w:fill="FFFFFF"/>
        <w:spacing w:before="0" w:after="0"/>
        <w:jc w:val="center"/>
        <w:rPr>
          <w:b/>
          <w:sz w:val="28"/>
          <w:szCs w:val="28"/>
        </w:rPr>
      </w:pPr>
    </w:p>
    <w:p w:rsidR="00745700" w:rsidRPr="00286F9F" w:rsidRDefault="001D46E0" w:rsidP="00286F9F">
      <w:pPr>
        <w:pStyle w:val="1"/>
        <w:jc w:val="center"/>
        <w:rPr>
          <w:sz w:val="28"/>
          <w:szCs w:val="28"/>
        </w:rPr>
      </w:pPr>
      <w:bookmarkStart w:id="4" w:name="_Toc445394502"/>
      <w:r>
        <w:rPr>
          <w:sz w:val="28"/>
          <w:szCs w:val="28"/>
        </w:rPr>
        <w:t>Глава 5</w:t>
      </w:r>
      <w:bookmarkEnd w:id="4"/>
    </w:p>
    <w:p w:rsidR="00FF1EC6" w:rsidRPr="00286F9F" w:rsidRDefault="00FF1EC6">
      <w:pPr>
        <w:pStyle w:val="western"/>
        <w:shd w:val="clear" w:color="auto" w:fill="FFFFFF"/>
        <w:spacing w:before="0" w:after="0"/>
        <w:jc w:val="center"/>
        <w:rPr>
          <w:b/>
          <w:sz w:val="28"/>
          <w:szCs w:val="28"/>
        </w:rPr>
      </w:pPr>
    </w:p>
    <w:p w:rsidR="00FF1EC6" w:rsidRDefault="00FF1EC6" w:rsidP="00FF1EC6">
      <w:pPr>
        <w:shd w:val="clear" w:color="auto" w:fill="FFFFFF"/>
        <w:spacing w:after="0"/>
        <w:ind w:firstLine="425"/>
        <w:jc w:val="both"/>
      </w:pPr>
      <w:r>
        <w:rPr>
          <w:rFonts w:ascii="Times New Roman" w:hAnsi="Times New Roman"/>
          <w:color w:val="000000"/>
          <w:sz w:val="24"/>
          <w:szCs w:val="24"/>
          <w:shd w:val="clear" w:color="auto" w:fill="FFFFFF"/>
        </w:rPr>
        <w:t>К</w:t>
      </w:r>
      <w:r w:rsidR="00927C16">
        <w:rPr>
          <w:rFonts w:ascii="Times New Roman" w:hAnsi="Times New Roman"/>
          <w:color w:val="000000"/>
          <w:sz w:val="24"/>
          <w:szCs w:val="24"/>
          <w:shd w:val="clear" w:color="auto" w:fill="FFFFFF"/>
        </w:rPr>
        <w:t xml:space="preserve">огда я совершал </w:t>
      </w:r>
      <w:r>
        <w:rPr>
          <w:rFonts w:ascii="Times New Roman" w:hAnsi="Times New Roman"/>
          <w:color w:val="000000"/>
          <w:sz w:val="24"/>
          <w:szCs w:val="24"/>
          <w:shd w:val="clear" w:color="auto" w:fill="FFFFFF"/>
        </w:rPr>
        <w:t xml:space="preserve">набег на холодильник за мороженым, чтобы немного остыть после наказания, я услышал, что Итан приперся на кухню. Взглянув на брата из-за открытой дверцы, я ухмыльнулся, призывая его задать мне вопрос. </w:t>
      </w:r>
    </w:p>
    <w:p w:rsidR="00FF1EC6" w:rsidRDefault="00FF1EC6" w:rsidP="00FF1EC6">
      <w:pPr>
        <w:pStyle w:val="western"/>
        <w:shd w:val="clear" w:color="auto" w:fill="FFFFFF"/>
        <w:spacing w:before="0" w:after="0"/>
        <w:ind w:firstLine="461"/>
        <w:jc w:val="both"/>
      </w:pPr>
      <w:r>
        <w:t xml:space="preserve">– </w:t>
      </w:r>
      <w:r w:rsidRPr="007846F4">
        <w:rPr>
          <w:color w:val="000000"/>
        </w:rPr>
        <w:t>Что?</w:t>
      </w:r>
      <w:r>
        <w:rPr>
          <w:color w:val="000000"/>
        </w:rPr>
        <w:t xml:space="preserve"> </w:t>
      </w:r>
      <w:r>
        <w:t>–</w:t>
      </w:r>
      <w:r w:rsidRPr="007846F4">
        <w:rPr>
          <w:color w:val="000000"/>
        </w:rPr>
        <w:t xml:space="preserve"> </w:t>
      </w:r>
      <w:r>
        <w:rPr>
          <w:color w:val="000000"/>
        </w:rPr>
        <w:t>поинтересовался</w:t>
      </w:r>
      <w:r w:rsidRPr="007846F4">
        <w:rPr>
          <w:color w:val="000000"/>
        </w:rPr>
        <w:t xml:space="preserve"> Итан, сн</w:t>
      </w:r>
      <w:r>
        <w:rPr>
          <w:color w:val="000000"/>
        </w:rPr>
        <w:t>ял</w:t>
      </w:r>
      <w:r w:rsidRPr="007846F4">
        <w:rPr>
          <w:color w:val="000000"/>
        </w:rPr>
        <w:t xml:space="preserve"> </w:t>
      </w:r>
      <w:r>
        <w:rPr>
          <w:color w:val="000000"/>
        </w:rPr>
        <w:t xml:space="preserve">потную </w:t>
      </w:r>
      <w:r w:rsidRPr="007846F4">
        <w:rPr>
          <w:color w:val="000000"/>
        </w:rPr>
        <w:t>майку после сегодняшне</w:t>
      </w:r>
      <w:r>
        <w:rPr>
          <w:color w:val="000000"/>
        </w:rPr>
        <w:t>й тренировки по</w:t>
      </w:r>
      <w:r w:rsidRPr="007846F4">
        <w:rPr>
          <w:color w:val="000000"/>
        </w:rPr>
        <w:t xml:space="preserve"> футбол</w:t>
      </w:r>
      <w:r>
        <w:rPr>
          <w:color w:val="000000"/>
        </w:rPr>
        <w:t>у</w:t>
      </w:r>
      <w:r w:rsidRPr="007846F4">
        <w:rPr>
          <w:color w:val="000000"/>
        </w:rPr>
        <w:t xml:space="preserve"> и броси</w:t>
      </w:r>
      <w:r>
        <w:rPr>
          <w:color w:val="000000"/>
        </w:rPr>
        <w:t>л</w:t>
      </w:r>
      <w:r w:rsidRPr="007846F4">
        <w:rPr>
          <w:color w:val="000000"/>
        </w:rPr>
        <w:t xml:space="preserve"> е</w:t>
      </w:r>
      <w:r>
        <w:rPr>
          <w:color w:val="000000"/>
        </w:rPr>
        <w:t>ё</w:t>
      </w:r>
      <w:r w:rsidRPr="007846F4">
        <w:rPr>
          <w:color w:val="000000"/>
        </w:rPr>
        <w:t xml:space="preserve"> на стул.</w:t>
      </w:r>
      <w:r>
        <w:rPr>
          <w:rStyle w:val="apple-converted-space"/>
          <w:color w:val="000000"/>
        </w:rPr>
        <w:t xml:space="preserve"> </w:t>
      </w:r>
      <w:r>
        <w:rPr>
          <w:color w:val="000000"/>
        </w:rPr>
        <w:t>Он достал для нас обоих ложки из ящика, и сел за стол, ожидая, пока я принесу малиново-миндальное лакомство.</w:t>
      </w:r>
    </w:p>
    <w:p w:rsidR="00FF1EC6" w:rsidRDefault="00FF1EC6" w:rsidP="00FF1EC6">
      <w:pPr>
        <w:pStyle w:val="western"/>
        <w:shd w:val="clear" w:color="auto" w:fill="FFFFFF"/>
        <w:spacing w:before="0" w:after="0"/>
        <w:ind w:firstLine="461"/>
        <w:jc w:val="both"/>
      </w:pPr>
      <w:r>
        <w:t>– Сегодня я получил наказание</w:t>
      </w:r>
      <w:r w:rsidRPr="007846F4">
        <w:rPr>
          <w:color w:val="000000"/>
        </w:rPr>
        <w:t>,</w:t>
      </w:r>
      <w:r>
        <w:rPr>
          <w:color w:val="000000"/>
        </w:rPr>
        <w:t xml:space="preserve"> </w:t>
      </w:r>
      <w:r>
        <w:t>–</w:t>
      </w:r>
      <w:r w:rsidRPr="007846F4">
        <w:rPr>
          <w:color w:val="000000"/>
        </w:rPr>
        <w:t xml:space="preserve"> заявил</w:t>
      </w:r>
      <w:r>
        <w:rPr>
          <w:color w:val="000000"/>
        </w:rPr>
        <w:t xml:space="preserve"> я</w:t>
      </w:r>
      <w:r w:rsidRPr="007846F4">
        <w:rPr>
          <w:color w:val="000000"/>
        </w:rPr>
        <w:t xml:space="preserve">, облизывая ложку </w:t>
      </w:r>
      <w:r>
        <w:rPr>
          <w:color w:val="000000"/>
        </w:rPr>
        <w:t>с моро</w:t>
      </w:r>
      <w:r w:rsidR="00762066">
        <w:rPr>
          <w:color w:val="000000"/>
        </w:rPr>
        <w:t>женым. И тут же получил замороз</w:t>
      </w:r>
      <w:r>
        <w:rPr>
          <w:color w:val="000000"/>
        </w:rPr>
        <w:t>к</w:t>
      </w:r>
      <w:r w:rsidR="00762066">
        <w:rPr>
          <w:color w:val="000000"/>
        </w:rPr>
        <w:t>у</w:t>
      </w:r>
      <w:r>
        <w:rPr>
          <w:color w:val="000000"/>
        </w:rPr>
        <w:t xml:space="preserve"> мозгов.</w:t>
      </w:r>
    </w:p>
    <w:p w:rsidR="00FF1EC6" w:rsidRDefault="00FF1EC6" w:rsidP="00FF1EC6">
      <w:pPr>
        <w:pStyle w:val="western"/>
        <w:shd w:val="clear" w:color="auto" w:fill="FFFFFF"/>
        <w:spacing w:before="0" w:after="0"/>
        <w:ind w:firstLine="461"/>
        <w:jc w:val="both"/>
      </w:pPr>
      <w:r>
        <w:t xml:space="preserve">– </w:t>
      </w:r>
      <w:r>
        <w:rPr>
          <w:color w:val="000000"/>
        </w:rPr>
        <w:t xml:space="preserve">И с каких пор </w:t>
      </w:r>
      <w:r w:rsidRPr="007846F4">
        <w:rPr>
          <w:i/>
          <w:color w:val="000000"/>
        </w:rPr>
        <w:t>это</w:t>
      </w:r>
      <w:r w:rsidRPr="007846F4">
        <w:rPr>
          <w:color w:val="000000"/>
        </w:rPr>
        <w:t xml:space="preserve"> </w:t>
      </w:r>
      <w:r>
        <w:rPr>
          <w:color w:val="000000"/>
        </w:rPr>
        <w:t>значимая</w:t>
      </w:r>
      <w:r w:rsidRPr="007846F4">
        <w:rPr>
          <w:color w:val="000000"/>
        </w:rPr>
        <w:t xml:space="preserve"> новость?</w:t>
      </w:r>
      <w:r>
        <w:t xml:space="preserve"> –</w:t>
      </w:r>
      <w:r w:rsidRPr="007846F4">
        <w:rPr>
          <w:color w:val="000000"/>
        </w:rPr>
        <w:t xml:space="preserve"> </w:t>
      </w:r>
      <w:r>
        <w:rPr>
          <w:color w:val="000000"/>
        </w:rPr>
        <w:t>И</w:t>
      </w:r>
      <w:r w:rsidRPr="007846F4">
        <w:rPr>
          <w:color w:val="000000"/>
        </w:rPr>
        <w:t>тан закатил глаза.</w:t>
      </w:r>
      <w:r>
        <w:rPr>
          <w:rStyle w:val="apple-converted-space"/>
          <w:color w:val="000000"/>
        </w:rPr>
        <w:t xml:space="preserve"> </w:t>
      </w:r>
      <w:r>
        <w:t xml:space="preserve">– </w:t>
      </w:r>
      <w:r>
        <w:rPr>
          <w:color w:val="000000"/>
        </w:rPr>
        <w:t>В прошлом году ты провёл больше времени на наказании, чем в любом другом классе.</w:t>
      </w:r>
      <w:r>
        <w:t xml:space="preserve"> –</w:t>
      </w:r>
      <w:r>
        <w:rPr>
          <w:color w:val="000000"/>
        </w:rPr>
        <w:t xml:space="preserve"> Очевидно, он был не в курсе того, что я не получал наказаний с весны.</w:t>
      </w:r>
    </w:p>
    <w:p w:rsidR="00FF1EC6" w:rsidRPr="00AC5C3C" w:rsidRDefault="00FF1EC6" w:rsidP="00FF1EC6">
      <w:pPr>
        <w:pStyle w:val="western"/>
        <w:shd w:val="clear" w:color="auto" w:fill="FFFFFF"/>
        <w:spacing w:before="0" w:after="0"/>
        <w:ind w:firstLine="461"/>
        <w:jc w:val="both"/>
      </w:pPr>
      <w:r>
        <w:t xml:space="preserve">– </w:t>
      </w:r>
      <w:r w:rsidRPr="007846F4">
        <w:rPr>
          <w:color w:val="000000"/>
        </w:rPr>
        <w:t xml:space="preserve">Это </w:t>
      </w:r>
      <w:r>
        <w:rPr>
          <w:color w:val="000000"/>
        </w:rPr>
        <w:t>моё первое наказание в</w:t>
      </w:r>
      <w:r>
        <w:rPr>
          <w:rStyle w:val="apple-converted-space"/>
          <w:color w:val="000000"/>
        </w:rPr>
        <w:t xml:space="preserve"> </w:t>
      </w:r>
      <w:r>
        <w:rPr>
          <w:rStyle w:val="apple-converted-space"/>
          <w:i/>
          <w:iCs/>
          <w:color w:val="000000"/>
        </w:rPr>
        <w:t>выпускном</w:t>
      </w:r>
      <w:r>
        <w:rPr>
          <w:rStyle w:val="apple-converted-space"/>
          <w:color w:val="000000"/>
        </w:rPr>
        <w:t xml:space="preserve"> классе</w:t>
      </w:r>
      <w:r>
        <w:rPr>
          <w:color w:val="000000"/>
        </w:rPr>
        <w:t>.</w:t>
      </w:r>
      <w:r>
        <w:rPr>
          <w:rStyle w:val="apple-converted-space"/>
          <w:color w:val="000000"/>
        </w:rPr>
        <w:t xml:space="preserve"> </w:t>
      </w:r>
      <w:r>
        <w:rPr>
          <w:color w:val="000000"/>
        </w:rPr>
        <w:t xml:space="preserve">Но это не главное. </w:t>
      </w:r>
      <w:r>
        <w:t xml:space="preserve">– </w:t>
      </w:r>
      <w:r>
        <w:rPr>
          <w:color w:val="000000"/>
        </w:rPr>
        <w:t>Я положил себе в рот ещё одну ложку с мороженым.</w:t>
      </w:r>
      <w:r>
        <w:rPr>
          <w:rStyle w:val="apple-converted-space"/>
          <w:color w:val="000000"/>
        </w:rPr>
        <w:t xml:space="preserve"> </w:t>
      </w:r>
      <w:r>
        <w:rPr>
          <w:color w:val="000000"/>
        </w:rPr>
        <w:t xml:space="preserve">С ложкой во рту я сказал, </w:t>
      </w:r>
      <w:r>
        <w:t xml:space="preserve">– </w:t>
      </w:r>
      <w:r>
        <w:rPr>
          <w:color w:val="000000"/>
        </w:rPr>
        <w:t>ты даже не представляешь, кого я там встретил.</w:t>
      </w:r>
    </w:p>
    <w:p w:rsidR="00FF1EC6" w:rsidRDefault="00FF1EC6" w:rsidP="00FF1EC6">
      <w:pPr>
        <w:pStyle w:val="western"/>
        <w:shd w:val="clear" w:color="auto" w:fill="FFFFFF"/>
        <w:spacing w:before="0" w:after="0"/>
        <w:ind w:firstLine="461"/>
        <w:jc w:val="both"/>
        <w:rPr>
          <w:color w:val="000000"/>
        </w:rPr>
      </w:pPr>
      <w:r w:rsidRPr="00AC5C3C">
        <w:t xml:space="preserve">– </w:t>
      </w:r>
      <w:r w:rsidR="004F7C41">
        <w:rPr>
          <w:color w:val="000000"/>
        </w:rPr>
        <w:t>Сьюзан</w:t>
      </w:r>
      <w:r w:rsidRPr="00AC5C3C">
        <w:rPr>
          <w:color w:val="000000"/>
        </w:rPr>
        <w:t>.</w:t>
      </w:r>
    </w:p>
    <w:p w:rsidR="00FF1EC6" w:rsidRDefault="00FF1EC6" w:rsidP="00FF1EC6">
      <w:pPr>
        <w:pStyle w:val="western"/>
        <w:shd w:val="clear" w:color="auto" w:fill="FFFFFF"/>
        <w:spacing w:before="0" w:after="0"/>
        <w:ind w:firstLine="461"/>
        <w:jc w:val="both"/>
      </w:pPr>
      <w:r>
        <w:rPr>
          <w:color w:val="000000"/>
        </w:rPr>
        <w:t>Какого черта? Я поперхнулся, выплюнул ложку, и закашлялся как умирающий гризли.</w:t>
      </w:r>
    </w:p>
    <w:p w:rsidR="00FF1EC6" w:rsidRDefault="00FF1EC6" w:rsidP="00FF1EC6">
      <w:pPr>
        <w:pStyle w:val="western"/>
        <w:shd w:val="clear" w:color="auto" w:fill="FFFFFF"/>
        <w:spacing w:before="0" w:after="0"/>
        <w:ind w:firstLine="461"/>
        <w:jc w:val="both"/>
        <w:rPr>
          <w:color w:val="000000"/>
        </w:rPr>
      </w:pPr>
      <w:r>
        <w:t xml:space="preserve">– </w:t>
      </w:r>
      <w:r>
        <w:rPr>
          <w:color w:val="000000"/>
        </w:rPr>
        <w:t>Откуда ты знаешь?</w:t>
      </w:r>
    </w:p>
    <w:p w:rsidR="00FF1EC6" w:rsidRDefault="00FF1EC6" w:rsidP="00FF1EC6">
      <w:pPr>
        <w:pStyle w:val="western"/>
        <w:shd w:val="clear" w:color="auto" w:fill="FFFFFF"/>
        <w:spacing w:before="0" w:after="0"/>
        <w:ind w:firstLine="461"/>
        <w:jc w:val="both"/>
      </w:pPr>
      <w:r>
        <w:rPr>
          <w:color w:val="000000"/>
        </w:rPr>
        <w:t>Не</w:t>
      </w:r>
      <w:r w:rsidR="008459D5">
        <w:rPr>
          <w:color w:val="000000"/>
        </w:rPr>
        <w:t xml:space="preserve"> </w:t>
      </w:r>
      <w:proofErr w:type="gramStart"/>
      <w:r>
        <w:rPr>
          <w:color w:val="000000"/>
        </w:rPr>
        <w:t>впечатлённый</w:t>
      </w:r>
      <w:proofErr w:type="gramEnd"/>
      <w:r>
        <w:rPr>
          <w:color w:val="000000"/>
        </w:rPr>
        <w:t xml:space="preserve"> моей предсмертной агонией, Итан зачерпнул ещё малинового мороженого из коробки и пожал одним плечом.</w:t>
      </w:r>
    </w:p>
    <w:p w:rsidR="00FF1EC6" w:rsidRDefault="00FF1EC6" w:rsidP="00FF1EC6">
      <w:pPr>
        <w:pStyle w:val="western"/>
        <w:shd w:val="clear" w:color="auto" w:fill="FFFFFF"/>
        <w:spacing w:before="0" w:after="0"/>
        <w:ind w:firstLine="461"/>
        <w:jc w:val="both"/>
        <w:rPr>
          <w:color w:val="000000"/>
        </w:rPr>
      </w:pPr>
      <w:r>
        <w:t xml:space="preserve">– </w:t>
      </w:r>
      <w:r>
        <w:rPr>
          <w:color w:val="000000"/>
        </w:rPr>
        <w:t>Ребята на тренировке говорили про её наказание.</w:t>
      </w:r>
      <w:r>
        <w:rPr>
          <w:rStyle w:val="apple-converted-space"/>
          <w:color w:val="000000"/>
        </w:rPr>
        <w:t xml:space="preserve"> Только вот о</w:t>
      </w:r>
      <w:r>
        <w:rPr>
          <w:color w:val="000000"/>
        </w:rPr>
        <w:t xml:space="preserve">ни не сказали мне причину. </w:t>
      </w:r>
      <w:r>
        <w:t xml:space="preserve">– </w:t>
      </w:r>
      <w:r>
        <w:rPr>
          <w:color w:val="000000"/>
        </w:rPr>
        <w:t xml:space="preserve">Он поднял подбородок, разглядывая меня с задумчивым видом. </w:t>
      </w:r>
      <w:r>
        <w:t>– Т</w:t>
      </w:r>
      <w:r>
        <w:rPr>
          <w:color w:val="000000"/>
        </w:rPr>
        <w:t>ы случайно не знаешь, почему она оказалась там?</w:t>
      </w:r>
    </w:p>
    <w:p w:rsidR="00FF1EC6" w:rsidRDefault="00FF1EC6" w:rsidP="00FF1EC6">
      <w:pPr>
        <w:pStyle w:val="western"/>
        <w:shd w:val="clear" w:color="auto" w:fill="FFFFFF"/>
        <w:spacing w:before="0" w:after="0"/>
        <w:ind w:firstLine="461"/>
        <w:jc w:val="both"/>
        <w:rPr>
          <w:color w:val="000000"/>
        </w:rPr>
      </w:pPr>
      <w:r>
        <w:rPr>
          <w:color w:val="000000"/>
        </w:rPr>
        <w:t>Случайно, я знал...</w:t>
      </w:r>
    </w:p>
    <w:p w:rsidR="00FF1EC6" w:rsidRDefault="00FF1EC6" w:rsidP="00FF1EC6">
      <w:pPr>
        <w:pStyle w:val="western"/>
        <w:shd w:val="clear" w:color="auto" w:fill="FFFFFF"/>
        <w:spacing w:before="0" w:after="0"/>
        <w:ind w:firstLine="461"/>
        <w:jc w:val="both"/>
      </w:pPr>
      <w:r>
        <w:rPr>
          <w:color w:val="000000"/>
        </w:rPr>
        <w:t>Немного разволновавшись от его вопроса, я был уже готов рассказать ему всё.</w:t>
      </w:r>
      <w:r>
        <w:rPr>
          <w:rStyle w:val="apple-converted-space"/>
          <w:color w:val="000000"/>
        </w:rPr>
        <w:t xml:space="preserve"> Раз уж Итан не проявлял заинтересованности в </w:t>
      </w:r>
      <w:r w:rsidR="004F7C41">
        <w:rPr>
          <w:color w:val="000000"/>
        </w:rPr>
        <w:t>Сьюзан</w:t>
      </w:r>
      <w:r>
        <w:rPr>
          <w:color w:val="000000"/>
        </w:rPr>
        <w:t xml:space="preserve"> Миллер, да и она публично бросила мне вызов, пытаясь унизить меня, то я не видел особой необходимости ему всё рассказывать.</w:t>
      </w:r>
      <w:r>
        <w:rPr>
          <w:rStyle w:val="apple-converted-space"/>
          <w:color w:val="000000"/>
        </w:rPr>
        <w:t xml:space="preserve"> </w:t>
      </w:r>
      <w:r>
        <w:rPr>
          <w:color w:val="000000"/>
        </w:rPr>
        <w:t>Я</w:t>
      </w:r>
      <w:r w:rsidRPr="00AC5C3C">
        <w:rPr>
          <w:color w:val="000000"/>
        </w:rPr>
        <w:t xml:space="preserve"> </w:t>
      </w:r>
      <w:r>
        <w:rPr>
          <w:color w:val="000000"/>
        </w:rPr>
        <w:t>покачал</w:t>
      </w:r>
      <w:r w:rsidRPr="00AC5C3C">
        <w:rPr>
          <w:color w:val="000000"/>
        </w:rPr>
        <w:t xml:space="preserve"> </w:t>
      </w:r>
      <w:r>
        <w:rPr>
          <w:color w:val="000000"/>
        </w:rPr>
        <w:t>головой</w:t>
      </w:r>
      <w:r w:rsidRPr="00AC5C3C">
        <w:rPr>
          <w:color w:val="000000"/>
        </w:rPr>
        <w:t>.</w:t>
      </w:r>
    </w:p>
    <w:p w:rsidR="00FF1EC6" w:rsidRDefault="00FF1EC6" w:rsidP="00FF1EC6">
      <w:pPr>
        <w:pStyle w:val="western"/>
        <w:shd w:val="clear" w:color="auto" w:fill="FFFFFF"/>
        <w:spacing w:before="0" w:after="0"/>
        <w:ind w:firstLine="461"/>
        <w:jc w:val="both"/>
      </w:pPr>
      <w:r>
        <w:t xml:space="preserve">– </w:t>
      </w:r>
      <w:r>
        <w:rPr>
          <w:color w:val="000000"/>
        </w:rPr>
        <w:t>Ладно</w:t>
      </w:r>
      <w:r w:rsidRPr="007846F4">
        <w:rPr>
          <w:color w:val="000000"/>
        </w:rPr>
        <w:t xml:space="preserve">, </w:t>
      </w:r>
      <w:r>
        <w:rPr>
          <w:color w:val="000000"/>
        </w:rPr>
        <w:t>неважно</w:t>
      </w:r>
      <w:r w:rsidRPr="007846F4">
        <w:rPr>
          <w:color w:val="000000"/>
        </w:rPr>
        <w:t>,</w:t>
      </w:r>
      <w:r>
        <w:t xml:space="preserve"> –</w:t>
      </w:r>
      <w:r w:rsidRPr="007846F4">
        <w:rPr>
          <w:color w:val="000000"/>
        </w:rPr>
        <w:t xml:space="preserve"> сказал </w:t>
      </w:r>
      <w:r>
        <w:rPr>
          <w:color w:val="000000"/>
        </w:rPr>
        <w:t>И</w:t>
      </w:r>
      <w:r w:rsidRPr="007846F4">
        <w:rPr>
          <w:color w:val="000000"/>
        </w:rPr>
        <w:t>тан.</w:t>
      </w:r>
      <w:r>
        <w:rPr>
          <w:color w:val="000000"/>
        </w:rPr>
        <w:t xml:space="preserve"> </w:t>
      </w:r>
      <w:r>
        <w:t xml:space="preserve">– </w:t>
      </w:r>
      <w:r>
        <w:rPr>
          <w:color w:val="000000"/>
        </w:rPr>
        <w:t>В любом случае, я собираюсь с ней встретиться. Полагаю, она всё равно расскажет мне, что произошло.</w:t>
      </w:r>
    </w:p>
    <w:p w:rsidR="00FF1EC6" w:rsidRDefault="00FF1EC6" w:rsidP="00FF1EC6">
      <w:pPr>
        <w:pStyle w:val="western"/>
        <w:shd w:val="clear" w:color="auto" w:fill="FFFFFF"/>
        <w:spacing w:before="0" w:after="0"/>
        <w:ind w:firstLine="461"/>
        <w:jc w:val="both"/>
      </w:pPr>
      <w:r>
        <w:t xml:space="preserve">– </w:t>
      </w:r>
      <w:r>
        <w:rPr>
          <w:color w:val="000000"/>
        </w:rPr>
        <w:t>Встретиться</w:t>
      </w:r>
      <w:r w:rsidRPr="007846F4">
        <w:rPr>
          <w:color w:val="000000"/>
        </w:rPr>
        <w:t xml:space="preserve"> с ней?</w:t>
      </w:r>
      <w:r>
        <w:rPr>
          <w:color w:val="000000"/>
        </w:rPr>
        <w:t xml:space="preserve"> Как с…</w:t>
      </w:r>
    </w:p>
    <w:p w:rsidR="00FF1EC6" w:rsidRDefault="00FF1EC6" w:rsidP="00FF1EC6">
      <w:pPr>
        <w:pStyle w:val="western"/>
        <w:shd w:val="clear" w:color="auto" w:fill="FFFFFF"/>
        <w:spacing w:before="0" w:after="0"/>
        <w:ind w:firstLine="461"/>
        <w:jc w:val="both"/>
        <w:rPr>
          <w:color w:val="000000"/>
        </w:rPr>
      </w:pPr>
      <w:r>
        <w:t xml:space="preserve">– </w:t>
      </w:r>
      <w:r>
        <w:rPr>
          <w:color w:val="000000"/>
        </w:rPr>
        <w:t>Мы</w:t>
      </w:r>
      <w:r w:rsidRPr="007846F4">
        <w:rPr>
          <w:color w:val="000000"/>
        </w:rPr>
        <w:t xml:space="preserve"> </w:t>
      </w:r>
      <w:r>
        <w:rPr>
          <w:color w:val="000000"/>
        </w:rPr>
        <w:t>пойдём выпить лимонада</w:t>
      </w:r>
      <w:r w:rsidRPr="007846F4">
        <w:rPr>
          <w:color w:val="000000"/>
        </w:rPr>
        <w:t>,</w:t>
      </w:r>
      <w:r>
        <w:t xml:space="preserve"> – </w:t>
      </w:r>
      <w:r w:rsidRPr="007846F4">
        <w:rPr>
          <w:color w:val="000000"/>
        </w:rPr>
        <w:t xml:space="preserve">прервал меня </w:t>
      </w:r>
      <w:r>
        <w:rPr>
          <w:color w:val="000000"/>
        </w:rPr>
        <w:t xml:space="preserve">Итан </w:t>
      </w:r>
      <w:r w:rsidRPr="007846F4">
        <w:rPr>
          <w:color w:val="000000"/>
        </w:rPr>
        <w:t>с я</w:t>
      </w:r>
      <w:r>
        <w:rPr>
          <w:color w:val="000000"/>
        </w:rPr>
        <w:t>вным</w:t>
      </w:r>
      <w:r w:rsidRPr="007846F4">
        <w:rPr>
          <w:color w:val="000000"/>
        </w:rPr>
        <w:t xml:space="preserve"> раздражени</w:t>
      </w:r>
      <w:r>
        <w:rPr>
          <w:color w:val="000000"/>
        </w:rPr>
        <w:t>ем</w:t>
      </w:r>
      <w:r w:rsidRPr="007846F4">
        <w:rPr>
          <w:color w:val="000000"/>
        </w:rPr>
        <w:t>.</w:t>
      </w:r>
      <w:r>
        <w:rPr>
          <w:color w:val="000000"/>
        </w:rPr>
        <w:t xml:space="preserve"> </w:t>
      </w:r>
      <w:r>
        <w:t xml:space="preserve">– </w:t>
      </w:r>
      <w:r>
        <w:rPr>
          <w:color w:val="000000"/>
        </w:rPr>
        <w:t xml:space="preserve">Мы просто </w:t>
      </w:r>
      <w:r>
        <w:rPr>
          <w:i/>
          <w:color w:val="000000"/>
        </w:rPr>
        <w:t>друзья</w:t>
      </w:r>
      <w:r>
        <w:rPr>
          <w:color w:val="000000"/>
        </w:rPr>
        <w:t>.</w:t>
      </w:r>
      <w:r>
        <w:rPr>
          <w:rStyle w:val="apple-converted-space"/>
          <w:color w:val="000000"/>
        </w:rPr>
        <w:t xml:space="preserve"> </w:t>
      </w:r>
      <w:r>
        <w:rPr>
          <w:color w:val="000000"/>
        </w:rPr>
        <w:t>Так перестань, чёрт возьми, делать какие-то выводы, Крис.</w:t>
      </w:r>
      <w:r w:rsidRPr="00AC5C3C">
        <w:rPr>
          <w:rStyle w:val="apple-converted-space"/>
          <w:color w:val="000000"/>
        </w:rPr>
        <w:t xml:space="preserve"> </w:t>
      </w:r>
      <w:r>
        <w:rPr>
          <w:rStyle w:val="apple-converted-space"/>
          <w:color w:val="000000"/>
        </w:rPr>
        <w:t>Т</w:t>
      </w:r>
      <w:r>
        <w:rPr>
          <w:color w:val="000000"/>
        </w:rPr>
        <w:t xml:space="preserve">ы и </w:t>
      </w:r>
      <w:proofErr w:type="gramStart"/>
      <w:r>
        <w:rPr>
          <w:color w:val="000000"/>
        </w:rPr>
        <w:t>мама</w:t>
      </w:r>
      <w:proofErr w:type="gramEnd"/>
      <w:r>
        <w:rPr>
          <w:color w:val="000000"/>
        </w:rPr>
        <w:t xml:space="preserve"> худшие разнюхиватели любовных историй в городе.</w:t>
      </w:r>
      <w:r>
        <w:rPr>
          <w:rStyle w:val="apple-converted-space"/>
          <w:color w:val="000000"/>
        </w:rPr>
        <w:t xml:space="preserve"> </w:t>
      </w:r>
      <w:r>
        <w:rPr>
          <w:color w:val="000000"/>
        </w:rPr>
        <w:t>Что с вами случилось в последнее время?</w:t>
      </w:r>
    </w:p>
    <w:p w:rsidR="00FF1EC6" w:rsidRDefault="00FF1EC6" w:rsidP="00FF1EC6">
      <w:pPr>
        <w:pStyle w:val="western"/>
        <w:shd w:val="clear" w:color="auto" w:fill="FFFFFF"/>
        <w:spacing w:before="0" w:after="0"/>
        <w:ind w:firstLine="461"/>
        <w:jc w:val="both"/>
      </w:pPr>
      <w:r>
        <w:rPr>
          <w:color w:val="000000"/>
        </w:rPr>
        <w:t>На моих губах уже практически появилась насмешка.</w:t>
      </w:r>
    </w:p>
    <w:p w:rsidR="00FF1EC6" w:rsidRDefault="00FF1EC6" w:rsidP="00FF1EC6">
      <w:pPr>
        <w:pStyle w:val="western"/>
        <w:shd w:val="clear" w:color="auto" w:fill="FFFFFF"/>
        <w:spacing w:before="0" w:after="0"/>
        <w:ind w:firstLine="461"/>
        <w:jc w:val="both"/>
        <w:rPr>
          <w:color w:val="000000"/>
        </w:rPr>
      </w:pPr>
      <w:r>
        <w:t xml:space="preserve">– </w:t>
      </w:r>
      <w:r>
        <w:rPr>
          <w:color w:val="000000"/>
        </w:rPr>
        <w:t xml:space="preserve">Ничего. Просто... </w:t>
      </w:r>
      <w:r>
        <w:t xml:space="preserve">– </w:t>
      </w:r>
      <w:r>
        <w:rPr>
          <w:color w:val="000000"/>
        </w:rPr>
        <w:t>Соблазнить новую девушку моего брата будет дерьмовым шагом, и я должен забыть о вызове.</w:t>
      </w:r>
      <w:r>
        <w:rPr>
          <w:rStyle w:val="apple-converted-space"/>
          <w:color w:val="000000"/>
        </w:rPr>
        <w:t xml:space="preserve"> </w:t>
      </w:r>
      <w:r>
        <w:rPr>
          <w:color w:val="000000"/>
        </w:rPr>
        <w:t xml:space="preserve">Но, казалось, что он был счастлив в своём гордом одиночестве, и </w:t>
      </w:r>
      <w:r w:rsidR="004F7C41">
        <w:rPr>
          <w:color w:val="000000"/>
        </w:rPr>
        <w:t>Сьюзан</w:t>
      </w:r>
      <w:r>
        <w:rPr>
          <w:color w:val="000000"/>
        </w:rPr>
        <w:t xml:space="preserve"> для него просто</w:t>
      </w:r>
      <w:r>
        <w:rPr>
          <w:rStyle w:val="apple-converted-space"/>
          <w:color w:val="000000"/>
        </w:rPr>
        <w:t xml:space="preserve"> </w:t>
      </w:r>
      <w:r>
        <w:rPr>
          <w:i/>
          <w:iCs/>
          <w:color w:val="000000"/>
        </w:rPr>
        <w:t xml:space="preserve">друг, </w:t>
      </w:r>
      <w:r>
        <w:rPr>
          <w:color w:val="000000"/>
        </w:rPr>
        <w:t>так что н</w:t>
      </w:r>
      <w:r>
        <w:rPr>
          <w:iCs/>
          <w:color w:val="000000"/>
        </w:rPr>
        <w:t>е стоило волноваться об этом, правильно?</w:t>
      </w:r>
      <w:r>
        <w:rPr>
          <w:rStyle w:val="apple-converted-space"/>
          <w:i/>
          <w:iCs/>
          <w:color w:val="000000"/>
        </w:rPr>
        <w:t xml:space="preserve"> </w:t>
      </w:r>
      <w:r w:rsidR="00244CD4">
        <w:rPr>
          <w:color w:val="000000"/>
        </w:rPr>
        <w:t xml:space="preserve">Тем не </w:t>
      </w:r>
      <w:proofErr w:type="gramStart"/>
      <w:r w:rsidR="00244CD4">
        <w:rPr>
          <w:color w:val="000000"/>
        </w:rPr>
        <w:t>менее</w:t>
      </w:r>
      <w:proofErr w:type="gramEnd"/>
      <w:r>
        <w:rPr>
          <w:color w:val="000000"/>
        </w:rPr>
        <w:t xml:space="preserve"> я действительно начинал чувствовать себя дерьмово из-за него.</w:t>
      </w:r>
      <w:r>
        <w:rPr>
          <w:rStyle w:val="apple-converted-space"/>
          <w:color w:val="000000"/>
        </w:rPr>
        <w:t xml:space="preserve"> </w:t>
      </w:r>
      <w:r>
        <w:rPr>
          <w:color w:val="000000"/>
        </w:rPr>
        <w:t>Судя по его поведению, скорее всего</w:t>
      </w:r>
      <w:r w:rsidR="00762066">
        <w:rPr>
          <w:color w:val="000000"/>
        </w:rPr>
        <w:t>,</w:t>
      </w:r>
      <w:r>
        <w:rPr>
          <w:color w:val="000000"/>
        </w:rPr>
        <w:t xml:space="preserve"> </w:t>
      </w:r>
      <w:proofErr w:type="gramStart"/>
      <w:r>
        <w:rPr>
          <w:color w:val="000000"/>
        </w:rPr>
        <w:t>вчера</w:t>
      </w:r>
      <w:proofErr w:type="gramEnd"/>
      <w:r>
        <w:rPr>
          <w:color w:val="000000"/>
        </w:rPr>
        <w:t xml:space="preserve"> вечером мама загнала его в угол, чтобы выудить всю информацию о гостье.</w:t>
      </w:r>
    </w:p>
    <w:p w:rsidR="00FF1EC6" w:rsidRDefault="00FF1EC6" w:rsidP="00FF1EC6">
      <w:pPr>
        <w:pStyle w:val="western"/>
        <w:shd w:val="clear" w:color="auto" w:fill="FFFFFF"/>
        <w:spacing w:before="0" w:after="0"/>
        <w:ind w:firstLine="461"/>
        <w:jc w:val="both"/>
      </w:pPr>
      <w:r>
        <w:rPr>
          <w:color w:val="000000"/>
        </w:rPr>
        <w:t>Когда Итан бросил на меня</w:t>
      </w:r>
      <w:r>
        <w:rPr>
          <w:rStyle w:val="apple-converted-space"/>
          <w:color w:val="000000"/>
        </w:rPr>
        <w:t xml:space="preserve"> </w:t>
      </w:r>
      <w:r>
        <w:rPr>
          <w:color w:val="000000"/>
        </w:rPr>
        <w:t xml:space="preserve">насмешливый взгляд, я закончил фразу с удивительной изворотливостью: </w:t>
      </w:r>
    </w:p>
    <w:p w:rsidR="00FF1EC6" w:rsidRDefault="00FF1EC6" w:rsidP="00FF1EC6">
      <w:pPr>
        <w:pStyle w:val="western"/>
        <w:shd w:val="clear" w:color="auto" w:fill="FFFFFF"/>
        <w:spacing w:before="0" w:after="0"/>
        <w:ind w:firstLine="461"/>
        <w:jc w:val="both"/>
        <w:rPr>
          <w:color w:val="000000"/>
        </w:rPr>
      </w:pPr>
      <w:r>
        <w:t xml:space="preserve">– </w:t>
      </w:r>
      <w:r>
        <w:rPr>
          <w:color w:val="000000"/>
        </w:rPr>
        <w:t>Ничего.</w:t>
      </w:r>
    </w:p>
    <w:p w:rsidR="00FF1EC6" w:rsidRDefault="00FF1EC6" w:rsidP="00FF1EC6">
      <w:pPr>
        <w:pStyle w:val="western"/>
        <w:shd w:val="clear" w:color="auto" w:fill="FFFFFF"/>
        <w:spacing w:before="0" w:after="0"/>
        <w:ind w:firstLine="461"/>
        <w:jc w:val="both"/>
      </w:pPr>
      <w:r>
        <w:rPr>
          <w:color w:val="000000"/>
        </w:rPr>
        <w:t>Какое-то время мы в тишине ели мороженое.</w:t>
      </w:r>
      <w:r>
        <w:rPr>
          <w:rStyle w:val="apple-converted-space"/>
          <w:color w:val="000000"/>
        </w:rPr>
        <w:t xml:space="preserve"> Меня съедало л</w:t>
      </w:r>
      <w:r>
        <w:rPr>
          <w:color w:val="000000"/>
        </w:rPr>
        <w:t xml:space="preserve">юбопытство, я хотел </w:t>
      </w:r>
      <w:proofErr w:type="gramStart"/>
      <w:r>
        <w:rPr>
          <w:color w:val="000000"/>
        </w:rPr>
        <w:t>побольше</w:t>
      </w:r>
      <w:proofErr w:type="gramEnd"/>
      <w:r>
        <w:rPr>
          <w:color w:val="000000"/>
        </w:rPr>
        <w:t xml:space="preserve"> узнать о его планах на вторую половину дня... где они будут тусоваться? </w:t>
      </w:r>
      <w:r>
        <w:rPr>
          <w:color w:val="000000"/>
        </w:rPr>
        <w:lastRenderedPageBreak/>
        <w:t>Потому что, естественно, это не могло быть именно</w:t>
      </w:r>
      <w:r>
        <w:rPr>
          <w:rStyle w:val="apple-converted-space"/>
          <w:color w:val="000000"/>
        </w:rPr>
        <w:t xml:space="preserve"> </w:t>
      </w:r>
      <w:r>
        <w:rPr>
          <w:i/>
          <w:iCs/>
          <w:color w:val="000000"/>
        </w:rPr>
        <w:t xml:space="preserve">свиданием </w:t>
      </w:r>
      <w:r>
        <w:rPr>
          <w:iCs/>
          <w:color w:val="000000"/>
        </w:rPr>
        <w:t>с</w:t>
      </w:r>
      <w:r>
        <w:rPr>
          <w:i/>
          <w:iCs/>
          <w:color w:val="000000"/>
        </w:rPr>
        <w:t xml:space="preserve"> </w:t>
      </w:r>
      <w:r>
        <w:rPr>
          <w:color w:val="000000"/>
        </w:rPr>
        <w:t>Сью.</w:t>
      </w:r>
      <w:r>
        <w:rPr>
          <w:rStyle w:val="apple-converted-space"/>
          <w:color w:val="000000"/>
        </w:rPr>
        <w:t xml:space="preserve"> </w:t>
      </w:r>
      <w:r>
        <w:rPr>
          <w:color w:val="000000"/>
        </w:rPr>
        <w:t>Я бросил на него такой же насмешливый взгляд, как и он на меня несколько минут назад, но он, вероятно, неправильно его понял, наверное, он подумал, что я борюсь с замораживанием мозгов, потому что он ничего не сказал.</w:t>
      </w:r>
      <w:r>
        <w:rPr>
          <w:rStyle w:val="apple-converted-space"/>
          <w:color w:val="000000"/>
        </w:rPr>
        <w:t xml:space="preserve"> </w:t>
      </w:r>
      <w:r>
        <w:rPr>
          <w:color w:val="000000"/>
        </w:rPr>
        <w:t>Когда молчание затянулось раздражающе долго, слова вырвались из меня.</w:t>
      </w:r>
    </w:p>
    <w:p w:rsidR="00FF1EC6" w:rsidRDefault="00FF1EC6" w:rsidP="00FF1EC6">
      <w:pPr>
        <w:pStyle w:val="western"/>
        <w:shd w:val="clear" w:color="auto" w:fill="FFFFFF"/>
        <w:spacing w:before="0" w:after="0"/>
        <w:ind w:firstLine="461"/>
        <w:jc w:val="both"/>
        <w:rPr>
          <w:color w:val="000000"/>
        </w:rPr>
      </w:pPr>
      <w:r>
        <w:t xml:space="preserve">– </w:t>
      </w:r>
      <w:r>
        <w:rPr>
          <w:color w:val="000000"/>
        </w:rPr>
        <w:t>Так и куда вы пойдете?</w:t>
      </w:r>
    </w:p>
    <w:p w:rsidR="00FF1EC6" w:rsidRDefault="00FF1EC6" w:rsidP="00FF1EC6">
      <w:pPr>
        <w:pStyle w:val="western"/>
        <w:shd w:val="clear" w:color="auto" w:fill="FFFFFF"/>
        <w:spacing w:before="0" w:after="0"/>
        <w:ind w:firstLine="461"/>
        <w:jc w:val="both"/>
      </w:pPr>
      <w:r>
        <w:rPr>
          <w:color w:val="000000"/>
        </w:rPr>
        <w:t>Итан помедлил, прежде чем ответить. Не поднимая глаз, он едва слышно пробормотал:</w:t>
      </w:r>
    </w:p>
    <w:p w:rsidR="00FF1EC6" w:rsidRDefault="00FF1EC6" w:rsidP="00FF1EC6">
      <w:pPr>
        <w:pStyle w:val="western"/>
        <w:numPr>
          <w:ilvl w:val="0"/>
          <w:numId w:val="2"/>
        </w:numPr>
        <w:shd w:val="clear" w:color="auto" w:fill="FFFFFF"/>
        <w:spacing w:before="0" w:after="0"/>
        <w:ind w:left="0" w:firstLine="461"/>
        <w:jc w:val="both"/>
        <w:rPr>
          <w:color w:val="000000"/>
        </w:rPr>
      </w:pPr>
      <w:r>
        <w:t xml:space="preserve">К </w:t>
      </w:r>
      <w:r>
        <w:rPr>
          <w:color w:val="000000"/>
        </w:rPr>
        <w:t>Чарли.</w:t>
      </w:r>
    </w:p>
    <w:p w:rsidR="00FF1EC6" w:rsidRDefault="00FF1EC6" w:rsidP="00FF1EC6">
      <w:pPr>
        <w:pStyle w:val="western"/>
        <w:shd w:val="clear" w:color="auto" w:fill="FFFFFF"/>
        <w:spacing w:before="0" w:after="0"/>
        <w:jc w:val="both"/>
        <w:rPr>
          <w:color w:val="000000"/>
        </w:rPr>
      </w:pPr>
      <w:r>
        <w:rPr>
          <w:color w:val="000000"/>
        </w:rPr>
        <w:t xml:space="preserve">        Несмотря на холодное мороженое, его щёки стали розовыми.</w:t>
      </w:r>
    </w:p>
    <w:p w:rsidR="00FF1EC6" w:rsidRDefault="00FF1EC6" w:rsidP="00FF1EC6">
      <w:pPr>
        <w:pStyle w:val="western"/>
        <w:shd w:val="clear" w:color="auto" w:fill="FFFFFF"/>
        <w:spacing w:before="0" w:after="0"/>
        <w:ind w:firstLine="461"/>
        <w:jc w:val="both"/>
        <w:rPr>
          <w:color w:val="000000"/>
        </w:rPr>
      </w:pPr>
      <w:r>
        <w:rPr>
          <w:color w:val="000000"/>
        </w:rPr>
        <w:t>Насколько я знал, Итан не был большим поклонником кафе «У Чарли». Вероятно, там было скучное для него меню, и, как он сказал прошлой весной, когда зарабатывал на автомобиль, он не хотел тратить деньги на напитки.</w:t>
      </w:r>
      <w:r>
        <w:rPr>
          <w:rStyle w:val="apple-converted-space"/>
          <w:color w:val="000000"/>
        </w:rPr>
        <w:t xml:space="preserve"> </w:t>
      </w:r>
      <w:r w:rsidR="00244CD4">
        <w:rPr>
          <w:color w:val="000000"/>
        </w:rPr>
        <w:t xml:space="preserve">Тем не </w:t>
      </w:r>
      <w:proofErr w:type="gramStart"/>
      <w:r w:rsidR="00244CD4">
        <w:rPr>
          <w:color w:val="000000"/>
        </w:rPr>
        <w:t>менее</w:t>
      </w:r>
      <w:proofErr w:type="gramEnd"/>
      <w:r w:rsidR="00244CD4">
        <w:rPr>
          <w:color w:val="000000"/>
        </w:rPr>
        <w:t xml:space="preserve"> </w:t>
      </w:r>
      <w:r>
        <w:rPr>
          <w:color w:val="000000"/>
        </w:rPr>
        <w:t>сейчас у него была своя машина, но он всё также не ходил со мной на периодически проводящиеся субботние вечеринки. Мой вывод: ему просто не хватало смелости ходить на свидания, поэтому он был белой вороной среди Донованов.</w:t>
      </w:r>
      <w:r>
        <w:rPr>
          <w:rStyle w:val="apple-converted-space"/>
          <w:color w:val="000000"/>
        </w:rPr>
        <w:t xml:space="preserve"> </w:t>
      </w:r>
      <w:r>
        <w:rPr>
          <w:color w:val="000000"/>
        </w:rPr>
        <w:t xml:space="preserve">Ему всегда больше нравилось на выходных сидеть дома и играть </w:t>
      </w:r>
      <w:proofErr w:type="gramStart"/>
      <w:r>
        <w:rPr>
          <w:color w:val="000000"/>
        </w:rPr>
        <w:t>в</w:t>
      </w:r>
      <w:proofErr w:type="gramEnd"/>
      <w:r>
        <w:rPr>
          <w:color w:val="000000"/>
        </w:rPr>
        <w:t xml:space="preserve"> ФИФА.</w:t>
      </w:r>
      <w:r>
        <w:rPr>
          <w:rStyle w:val="apple-converted-space"/>
          <w:color w:val="000000"/>
        </w:rPr>
        <w:t xml:space="preserve"> Он был ж</w:t>
      </w:r>
      <w:r>
        <w:rPr>
          <w:color w:val="000000"/>
        </w:rPr>
        <w:t>алок.</w:t>
      </w:r>
    </w:p>
    <w:p w:rsidR="00FF1EC6" w:rsidRDefault="00FF1EC6" w:rsidP="00FF1EC6">
      <w:pPr>
        <w:pStyle w:val="western"/>
        <w:shd w:val="clear" w:color="auto" w:fill="FFFFFF"/>
        <w:spacing w:before="0" w:after="0"/>
        <w:ind w:firstLine="461"/>
        <w:jc w:val="both"/>
      </w:pPr>
      <w:r>
        <w:rPr>
          <w:color w:val="000000"/>
        </w:rPr>
        <w:t>Воткнув ложку в мороженое, Итан встал и вышел из кухни, чтобы пойти принять душ.</w:t>
      </w:r>
      <w:r>
        <w:rPr>
          <w:rStyle w:val="apple-converted-space"/>
          <w:color w:val="000000"/>
        </w:rPr>
        <w:t xml:space="preserve"> Через десять минут, </w:t>
      </w:r>
      <w:r>
        <w:rPr>
          <w:color w:val="000000"/>
        </w:rPr>
        <w:t xml:space="preserve">когда я уничтожил всю малиново-миндальную мечту, </w:t>
      </w:r>
      <w:r>
        <w:rPr>
          <w:rStyle w:val="apple-converted-space"/>
          <w:color w:val="000000"/>
        </w:rPr>
        <w:t>Итан</w:t>
      </w:r>
      <w:r>
        <w:rPr>
          <w:color w:val="000000"/>
        </w:rPr>
        <w:t xml:space="preserve"> был выбрит, одет и причесан.</w:t>
      </w:r>
      <w:r>
        <w:rPr>
          <w:rStyle w:val="apple-converted-space"/>
          <w:color w:val="000000"/>
        </w:rPr>
        <w:t xml:space="preserve"> </w:t>
      </w:r>
      <w:r>
        <w:rPr>
          <w:color w:val="000000"/>
        </w:rPr>
        <w:t>Засунув руки в карманы, я прислонился к стене в коридоре и наблюдал, как он завязывает шнурки.</w:t>
      </w:r>
    </w:p>
    <w:p w:rsidR="00FF1EC6" w:rsidRPr="00AC5C3C" w:rsidRDefault="00FF1EC6" w:rsidP="00FF1EC6">
      <w:pPr>
        <w:pStyle w:val="western"/>
        <w:shd w:val="clear" w:color="auto" w:fill="FFFFFF"/>
        <w:spacing w:before="0" w:after="0"/>
        <w:ind w:firstLine="461"/>
        <w:jc w:val="both"/>
      </w:pPr>
      <w:r>
        <w:t xml:space="preserve">– </w:t>
      </w:r>
      <w:r>
        <w:rPr>
          <w:color w:val="000000"/>
        </w:rPr>
        <w:t>Во сколько ты встречаешься с Сью?</w:t>
      </w:r>
    </w:p>
    <w:p w:rsidR="00FF1EC6" w:rsidRDefault="00FF1EC6" w:rsidP="00FF1EC6">
      <w:pPr>
        <w:pStyle w:val="western"/>
        <w:shd w:val="clear" w:color="auto" w:fill="FFFFFF"/>
        <w:spacing w:before="0" w:after="0"/>
        <w:ind w:firstLine="461"/>
        <w:jc w:val="both"/>
        <w:rPr>
          <w:color w:val="000000"/>
        </w:rPr>
      </w:pPr>
      <w:r w:rsidRPr="00AC5C3C">
        <w:t xml:space="preserve">– </w:t>
      </w:r>
      <w:r>
        <w:t>В</w:t>
      </w:r>
      <w:r w:rsidRPr="00AC5C3C">
        <w:t xml:space="preserve"> </w:t>
      </w:r>
      <w:r>
        <w:t>пять</w:t>
      </w:r>
      <w:r w:rsidRPr="00AC5C3C">
        <w:rPr>
          <w:color w:val="000000"/>
        </w:rPr>
        <w:t>.</w:t>
      </w:r>
    </w:p>
    <w:p w:rsidR="00FF1EC6" w:rsidRDefault="00FF1EC6" w:rsidP="00FF1EC6">
      <w:pPr>
        <w:pStyle w:val="western"/>
        <w:shd w:val="clear" w:color="auto" w:fill="FFFFFF"/>
        <w:spacing w:before="0" w:after="0"/>
        <w:ind w:firstLine="461"/>
        <w:jc w:val="both"/>
      </w:pPr>
      <w:r>
        <w:rPr>
          <w:color w:val="000000"/>
        </w:rPr>
        <w:t>Я взглянул на часы и прищурил глаза.</w:t>
      </w:r>
    </w:p>
    <w:p w:rsidR="00FF1EC6" w:rsidRDefault="00FF1EC6" w:rsidP="00FF1EC6">
      <w:pPr>
        <w:pStyle w:val="western"/>
        <w:shd w:val="clear" w:color="auto" w:fill="FFFFFF"/>
        <w:spacing w:before="0" w:after="0"/>
        <w:ind w:firstLine="461"/>
        <w:jc w:val="both"/>
        <w:rPr>
          <w:color w:val="000000"/>
        </w:rPr>
      </w:pPr>
      <w:r>
        <w:t xml:space="preserve">– Сейчас </w:t>
      </w:r>
      <w:r>
        <w:rPr>
          <w:color w:val="000000"/>
        </w:rPr>
        <w:t xml:space="preserve">четверть пятого. </w:t>
      </w:r>
      <w:r>
        <w:rPr>
          <w:rStyle w:val="apple-converted-space"/>
          <w:color w:val="000000"/>
        </w:rPr>
        <w:t>Т</w:t>
      </w:r>
      <w:r>
        <w:rPr>
          <w:color w:val="000000"/>
        </w:rPr>
        <w:t>ы будешь «У Чарли» через пять минут.</w:t>
      </w:r>
      <w:r>
        <w:rPr>
          <w:rStyle w:val="apple-converted-space"/>
          <w:color w:val="000000"/>
        </w:rPr>
        <w:t xml:space="preserve"> А то и через т</w:t>
      </w:r>
      <w:r>
        <w:rPr>
          <w:color w:val="000000"/>
        </w:rPr>
        <w:t>ри, если повезет со светофорами.</w:t>
      </w:r>
    </w:p>
    <w:p w:rsidR="00FF1EC6" w:rsidRDefault="00FF1EC6" w:rsidP="00FF1EC6">
      <w:pPr>
        <w:pStyle w:val="western"/>
        <w:shd w:val="clear" w:color="auto" w:fill="FFFFFF"/>
        <w:spacing w:before="0" w:after="0"/>
        <w:ind w:firstLine="461"/>
        <w:jc w:val="both"/>
      </w:pPr>
      <w:r>
        <w:rPr>
          <w:color w:val="000000"/>
        </w:rPr>
        <w:t>Итан разгладил свои чёрные джинсы и поправил воротник.</w:t>
      </w:r>
    </w:p>
    <w:p w:rsidR="00FF1EC6" w:rsidRPr="00AC5C3C" w:rsidRDefault="00FF1EC6" w:rsidP="00FF1EC6">
      <w:pPr>
        <w:pStyle w:val="western"/>
        <w:shd w:val="clear" w:color="auto" w:fill="FFFFFF"/>
        <w:spacing w:before="0" w:after="0"/>
        <w:ind w:firstLine="461"/>
        <w:jc w:val="both"/>
      </w:pPr>
      <w:r>
        <w:t xml:space="preserve">– </w:t>
      </w:r>
      <w:r>
        <w:rPr>
          <w:color w:val="000000"/>
        </w:rPr>
        <w:t>Да, но я не собираюсь ехать на машине.</w:t>
      </w:r>
      <w:r>
        <w:rPr>
          <w:rStyle w:val="apple-converted-space"/>
          <w:color w:val="000000"/>
        </w:rPr>
        <w:t xml:space="preserve"> </w:t>
      </w:r>
      <w:r>
        <w:rPr>
          <w:color w:val="000000"/>
        </w:rPr>
        <w:t xml:space="preserve">Я пойду пешком. </w:t>
      </w:r>
      <w:r>
        <w:t xml:space="preserve">– </w:t>
      </w:r>
      <w:r>
        <w:rPr>
          <w:color w:val="000000"/>
        </w:rPr>
        <w:t>Его голос не дрожал, что могло бы сказать о его волнении, но он так долго возился со своими прядями волос, укладывая их в идеальном порядке, после чего оценил в зеркале свой внешний вид.</w:t>
      </w:r>
    </w:p>
    <w:p w:rsidR="00FF1EC6" w:rsidRDefault="00FF1EC6" w:rsidP="00FF1EC6">
      <w:pPr>
        <w:pStyle w:val="western"/>
        <w:shd w:val="clear" w:color="auto" w:fill="FFFFFF"/>
        <w:spacing w:before="0" w:after="0"/>
        <w:ind w:firstLine="461"/>
        <w:jc w:val="both"/>
        <w:rPr>
          <w:color w:val="000000"/>
        </w:rPr>
      </w:pPr>
      <w:r w:rsidRPr="00AC5C3C">
        <w:t xml:space="preserve">– </w:t>
      </w:r>
      <w:r>
        <w:rPr>
          <w:color w:val="000000"/>
        </w:rPr>
        <w:t>Нервничаешь</w:t>
      </w:r>
      <w:r w:rsidRPr="00AC5C3C">
        <w:rPr>
          <w:color w:val="000000"/>
        </w:rPr>
        <w:t>?</w:t>
      </w:r>
      <w:r w:rsidRPr="00AC5C3C">
        <w:t xml:space="preserve"> –</w:t>
      </w:r>
      <w:r w:rsidRPr="00AC5C3C">
        <w:rPr>
          <w:color w:val="000000"/>
        </w:rPr>
        <w:t xml:space="preserve"> п</w:t>
      </w:r>
      <w:r>
        <w:rPr>
          <w:color w:val="000000"/>
        </w:rPr>
        <w:t>одразнил</w:t>
      </w:r>
      <w:r w:rsidRPr="00AC5C3C">
        <w:rPr>
          <w:color w:val="000000"/>
        </w:rPr>
        <w:t xml:space="preserve"> </w:t>
      </w:r>
      <w:r>
        <w:rPr>
          <w:color w:val="000000"/>
        </w:rPr>
        <w:t>я</w:t>
      </w:r>
      <w:r w:rsidRPr="00AC5C3C">
        <w:rPr>
          <w:color w:val="000000"/>
        </w:rPr>
        <w:t>.</w:t>
      </w:r>
    </w:p>
    <w:p w:rsidR="00FF1EC6" w:rsidRDefault="00FF1EC6" w:rsidP="00FF1EC6">
      <w:pPr>
        <w:pStyle w:val="western"/>
        <w:shd w:val="clear" w:color="auto" w:fill="FFFFFF"/>
        <w:spacing w:before="0" w:after="0"/>
        <w:ind w:firstLine="461"/>
        <w:jc w:val="both"/>
      </w:pPr>
      <w:r>
        <w:rPr>
          <w:color w:val="000000"/>
        </w:rPr>
        <w:t>Сделав очень глубокий вдох, при котор</w:t>
      </w:r>
      <w:r w:rsidR="008459D5">
        <w:rPr>
          <w:color w:val="000000"/>
        </w:rPr>
        <w:t>о</w:t>
      </w:r>
      <w:r>
        <w:rPr>
          <w:color w:val="000000"/>
        </w:rPr>
        <w:t>м можно было бы вдохнуть каждую пылинку, не пойманную мамой во время последней уборки в доме, он повернулся ко мне. Тяжело сглотнув, он сказал:</w:t>
      </w:r>
    </w:p>
    <w:p w:rsidR="00FF1EC6" w:rsidRDefault="00FF1EC6" w:rsidP="00FF1EC6">
      <w:pPr>
        <w:pStyle w:val="western"/>
        <w:shd w:val="clear" w:color="auto" w:fill="FFFFFF"/>
        <w:spacing w:before="0" w:after="0"/>
        <w:ind w:firstLine="461"/>
        <w:jc w:val="both"/>
        <w:rPr>
          <w:color w:val="000000"/>
        </w:rPr>
      </w:pPr>
      <w:r>
        <w:t xml:space="preserve">– </w:t>
      </w:r>
      <w:r>
        <w:rPr>
          <w:color w:val="000000"/>
        </w:rPr>
        <w:t>Увидимся позже,</w:t>
      </w:r>
      <w:r>
        <w:t xml:space="preserve"> – </w:t>
      </w:r>
      <w:r>
        <w:rPr>
          <w:color w:val="000000"/>
        </w:rPr>
        <w:t>и вышел за дверь.</w:t>
      </w:r>
    </w:p>
    <w:p w:rsidR="00FF1EC6" w:rsidRDefault="00FF1EC6" w:rsidP="00FF1EC6">
      <w:pPr>
        <w:pStyle w:val="western"/>
        <w:shd w:val="clear" w:color="auto" w:fill="FFFFFF"/>
        <w:spacing w:before="0" w:after="0"/>
        <w:ind w:firstLine="461"/>
        <w:jc w:val="both"/>
        <w:rPr>
          <w:color w:val="000000"/>
        </w:rPr>
      </w:pPr>
      <w:r>
        <w:rPr>
          <w:color w:val="000000"/>
        </w:rPr>
        <w:t>Чёрт возьми!</w:t>
      </w:r>
      <w:r>
        <w:rPr>
          <w:rStyle w:val="apple-converted-space"/>
          <w:color w:val="000000"/>
        </w:rPr>
        <w:t xml:space="preserve"> </w:t>
      </w:r>
      <w:r>
        <w:rPr>
          <w:color w:val="000000"/>
        </w:rPr>
        <w:t>Я никогда раньше не видел брата таким нервным.</w:t>
      </w:r>
      <w:r>
        <w:rPr>
          <w:rStyle w:val="apple-converted-space"/>
          <w:color w:val="000000"/>
        </w:rPr>
        <w:t xml:space="preserve"> </w:t>
      </w:r>
      <w:r>
        <w:rPr>
          <w:color w:val="000000"/>
        </w:rPr>
        <w:t>Если причина не в Сью, тогда в чём?</w:t>
      </w:r>
    </w:p>
    <w:p w:rsidR="00FF1EC6" w:rsidRDefault="00FF1EC6" w:rsidP="00FF1EC6">
      <w:pPr>
        <w:pStyle w:val="western"/>
        <w:shd w:val="clear" w:color="auto" w:fill="FFFFFF"/>
        <w:spacing w:before="0" w:after="0"/>
        <w:ind w:firstLine="461"/>
        <w:jc w:val="both"/>
        <w:rPr>
          <w:color w:val="000000"/>
        </w:rPr>
      </w:pPr>
      <w:r>
        <w:rPr>
          <w:color w:val="000000"/>
        </w:rPr>
        <w:t>Почесав голову, я ещё немного посмотрел на закрытую дверь и пошёл в свою комнату, чтобы немного прибраться.</w:t>
      </w:r>
      <w:r>
        <w:rPr>
          <w:rStyle w:val="apple-converted-space"/>
          <w:color w:val="000000"/>
        </w:rPr>
        <w:t xml:space="preserve"> </w:t>
      </w:r>
      <w:r>
        <w:rPr>
          <w:color w:val="000000"/>
        </w:rPr>
        <w:t>Потом я включил компьютер. Было четыре тридцать, и через полчаса должна была прийти Лорен.</w:t>
      </w:r>
      <w:r>
        <w:rPr>
          <w:rStyle w:val="apple-converted-space"/>
          <w:color w:val="000000"/>
        </w:rPr>
        <w:t xml:space="preserve"> </w:t>
      </w:r>
      <w:r>
        <w:rPr>
          <w:color w:val="000000"/>
        </w:rPr>
        <w:t xml:space="preserve">Она любила заниматься </w:t>
      </w:r>
      <w:r>
        <w:rPr>
          <w:i/>
          <w:iCs/>
          <w:color w:val="000000"/>
        </w:rPr>
        <w:t xml:space="preserve">репетиторством </w:t>
      </w:r>
      <w:r>
        <w:rPr>
          <w:color w:val="000000"/>
        </w:rPr>
        <w:t>со мной под песни Энрике Иглесиаса.</w:t>
      </w:r>
      <w:r>
        <w:rPr>
          <w:rStyle w:val="apple-converted-space"/>
          <w:color w:val="000000"/>
        </w:rPr>
        <w:t xml:space="preserve"> </w:t>
      </w:r>
      <w:r>
        <w:rPr>
          <w:color w:val="000000"/>
        </w:rPr>
        <w:t>Я бы не сказал, что наслаждаюсь этим плачем, но пока он делает её счастливой и, что более важно, настраивает её на правильный лад, никто не услышит мои жалобы.</w:t>
      </w:r>
    </w:p>
    <w:p w:rsidR="00FF1EC6" w:rsidRDefault="00FF1EC6" w:rsidP="00FF1EC6">
      <w:pPr>
        <w:pStyle w:val="western"/>
        <w:shd w:val="clear" w:color="auto" w:fill="FFFFFF"/>
        <w:spacing w:before="0" w:after="0"/>
        <w:ind w:firstLine="461"/>
        <w:jc w:val="both"/>
        <w:rPr>
          <w:color w:val="000000"/>
        </w:rPr>
      </w:pPr>
      <w:r>
        <w:rPr>
          <w:color w:val="000000"/>
        </w:rPr>
        <w:t>Чуть позже я услышал, как хлопнула входная дверь, и выглянул в коридор. Не мог же Итан уже вернуться. Это было бы самое короткое свидание в истории, даже если бы это был только разговор с лимонадом.</w:t>
      </w:r>
    </w:p>
    <w:p w:rsidR="00FF1EC6" w:rsidRDefault="00FF1EC6" w:rsidP="00FF1EC6">
      <w:pPr>
        <w:pStyle w:val="western"/>
        <w:shd w:val="clear" w:color="auto" w:fill="FFFFFF"/>
        <w:spacing w:before="0" w:after="0"/>
        <w:ind w:firstLine="461"/>
        <w:jc w:val="both"/>
      </w:pPr>
      <w:r>
        <w:rPr>
          <w:color w:val="000000"/>
        </w:rPr>
        <w:t xml:space="preserve">Но нет, это был не Итан. На кухню </w:t>
      </w:r>
      <w:proofErr w:type="gramStart"/>
      <w:r>
        <w:rPr>
          <w:color w:val="000000"/>
        </w:rPr>
        <w:t>приплелась</w:t>
      </w:r>
      <w:proofErr w:type="gramEnd"/>
      <w:r>
        <w:rPr>
          <w:color w:val="000000"/>
        </w:rPr>
        <w:t xml:space="preserve"> мама с полными руками продуктов. Я помог с бумажными пакетами.</w:t>
      </w:r>
    </w:p>
    <w:p w:rsidR="00FF1EC6" w:rsidRDefault="00FF1EC6" w:rsidP="00FF1EC6">
      <w:pPr>
        <w:pStyle w:val="western"/>
        <w:shd w:val="clear" w:color="auto" w:fill="FFFFFF"/>
        <w:spacing w:before="0" w:after="0"/>
        <w:ind w:firstLine="461"/>
        <w:jc w:val="both"/>
      </w:pPr>
      <w:r>
        <w:t xml:space="preserve">– </w:t>
      </w:r>
      <w:r>
        <w:rPr>
          <w:color w:val="000000"/>
        </w:rPr>
        <w:t>Сегодня готовишь ты?</w:t>
      </w:r>
    </w:p>
    <w:p w:rsidR="00FF1EC6" w:rsidRDefault="00FF1EC6" w:rsidP="00FF1EC6">
      <w:pPr>
        <w:pStyle w:val="western"/>
        <w:shd w:val="clear" w:color="auto" w:fill="FFFFFF"/>
        <w:spacing w:before="0" w:after="0"/>
        <w:ind w:firstLine="461"/>
        <w:jc w:val="both"/>
        <w:rPr>
          <w:color w:val="000000"/>
        </w:rPr>
      </w:pPr>
      <w:r>
        <w:t xml:space="preserve">– </w:t>
      </w:r>
      <w:r>
        <w:rPr>
          <w:color w:val="000000"/>
        </w:rPr>
        <w:t xml:space="preserve">Да. Филе лосося с картофелем. </w:t>
      </w:r>
      <w:r>
        <w:t xml:space="preserve">– </w:t>
      </w:r>
      <w:r>
        <w:rPr>
          <w:color w:val="000000"/>
        </w:rPr>
        <w:t xml:space="preserve">Она поставила </w:t>
      </w:r>
      <w:proofErr w:type="gramStart"/>
      <w:r>
        <w:rPr>
          <w:color w:val="000000"/>
        </w:rPr>
        <w:t>сумку</w:t>
      </w:r>
      <w:proofErr w:type="gramEnd"/>
      <w:r>
        <w:rPr>
          <w:color w:val="000000"/>
        </w:rPr>
        <w:t xml:space="preserve"> и начала складывать еду в холодильник. </w:t>
      </w:r>
      <w:r>
        <w:t xml:space="preserve">– </w:t>
      </w:r>
      <w:r>
        <w:rPr>
          <w:color w:val="000000"/>
        </w:rPr>
        <w:t>Если только вы с Итаном не хотите сами приготовить?</w:t>
      </w:r>
    </w:p>
    <w:p w:rsidR="00FF1EC6" w:rsidRDefault="00FF1EC6" w:rsidP="00FF1EC6">
      <w:pPr>
        <w:pStyle w:val="western"/>
        <w:shd w:val="clear" w:color="auto" w:fill="FFFFFF"/>
        <w:spacing w:before="0" w:after="0"/>
        <w:ind w:firstLine="461"/>
        <w:jc w:val="both"/>
      </w:pPr>
      <w:r>
        <w:rPr>
          <w:color w:val="000000"/>
        </w:rPr>
        <w:t xml:space="preserve">Когда мама вопросительно подняла брови, я почувствовал себя неловко, сказав ей: </w:t>
      </w:r>
    </w:p>
    <w:p w:rsidR="00FF1EC6" w:rsidRDefault="00FF1EC6" w:rsidP="00FF1EC6">
      <w:pPr>
        <w:pStyle w:val="western"/>
        <w:shd w:val="clear" w:color="auto" w:fill="FFFFFF"/>
        <w:spacing w:before="0" w:after="0"/>
        <w:ind w:firstLine="461"/>
        <w:jc w:val="both"/>
      </w:pPr>
      <w:r>
        <w:lastRenderedPageBreak/>
        <w:t xml:space="preserve">– </w:t>
      </w:r>
      <w:r>
        <w:rPr>
          <w:color w:val="000000"/>
        </w:rPr>
        <w:t xml:space="preserve">Итан ушел. Он не вернётся к ужину. </w:t>
      </w:r>
      <w:r>
        <w:rPr>
          <w:rStyle w:val="apple-converted-space"/>
          <w:color w:val="000000"/>
        </w:rPr>
        <w:t>А через минуту придёт</w:t>
      </w:r>
      <w:r>
        <w:rPr>
          <w:color w:val="000000"/>
        </w:rPr>
        <w:t xml:space="preserve"> Лорен.</w:t>
      </w:r>
      <w:r>
        <w:rPr>
          <w:rStyle w:val="apple-converted-space"/>
          <w:color w:val="000000"/>
        </w:rPr>
        <w:t xml:space="preserve"> </w:t>
      </w:r>
      <w:r>
        <w:rPr>
          <w:color w:val="000000"/>
        </w:rPr>
        <w:t xml:space="preserve">Мы будем заниматься. </w:t>
      </w:r>
      <w:r>
        <w:rPr>
          <w:rStyle w:val="apple-converted-space"/>
          <w:color w:val="000000"/>
        </w:rPr>
        <w:t>Так что на готовку нет времени</w:t>
      </w:r>
      <w:r>
        <w:rPr>
          <w:color w:val="000000"/>
        </w:rPr>
        <w:t>.</w:t>
      </w:r>
    </w:p>
    <w:p w:rsidR="00FF1EC6" w:rsidRDefault="00FF1EC6" w:rsidP="00FF1EC6">
      <w:pPr>
        <w:pStyle w:val="western"/>
        <w:shd w:val="clear" w:color="auto" w:fill="FFFFFF"/>
        <w:spacing w:before="0" w:after="0"/>
        <w:ind w:firstLine="461"/>
        <w:jc w:val="both"/>
      </w:pPr>
      <w:r>
        <w:t xml:space="preserve">– </w:t>
      </w:r>
      <w:r>
        <w:rPr>
          <w:color w:val="000000"/>
        </w:rPr>
        <w:t xml:space="preserve">О. </w:t>
      </w:r>
      <w:r>
        <w:t>–</w:t>
      </w:r>
      <w:r>
        <w:rPr>
          <w:color w:val="000000"/>
        </w:rPr>
        <w:t xml:space="preserve"> Она рассматривала рыбу в вакуумной упаковке, держа её в руках, вероятно, в голове перебирая все варианты. </w:t>
      </w:r>
      <w:r>
        <w:rPr>
          <w:rStyle w:val="apple-converted-space"/>
          <w:color w:val="000000"/>
        </w:rPr>
        <w:t>И</w:t>
      </w:r>
      <w:r>
        <w:rPr>
          <w:color w:val="000000"/>
        </w:rPr>
        <w:t>тан был самым большим едоком в нашем доме. Если его не будет на ужине, то большая часть рыбы останется.</w:t>
      </w:r>
      <w:r>
        <w:rPr>
          <w:rStyle w:val="apple-converted-space"/>
          <w:color w:val="000000"/>
        </w:rPr>
        <w:t xml:space="preserve"> </w:t>
      </w:r>
      <w:r>
        <w:rPr>
          <w:color w:val="000000"/>
        </w:rPr>
        <w:t xml:space="preserve">В конце </w:t>
      </w:r>
      <w:proofErr w:type="gramStart"/>
      <w:r>
        <w:rPr>
          <w:color w:val="000000"/>
        </w:rPr>
        <w:t>концов</w:t>
      </w:r>
      <w:proofErr w:type="gramEnd"/>
      <w:r>
        <w:rPr>
          <w:color w:val="000000"/>
        </w:rPr>
        <w:t xml:space="preserve"> мама подняла голову с задумчивым взглядом.</w:t>
      </w:r>
    </w:p>
    <w:p w:rsidR="00FF1EC6" w:rsidRDefault="00FF1EC6" w:rsidP="00FF1EC6">
      <w:pPr>
        <w:pStyle w:val="western"/>
        <w:shd w:val="clear" w:color="auto" w:fill="FFFFFF"/>
        <w:spacing w:before="0" w:after="0"/>
        <w:ind w:firstLine="461"/>
        <w:jc w:val="both"/>
      </w:pPr>
      <w:r>
        <w:t xml:space="preserve">– </w:t>
      </w:r>
      <w:r>
        <w:rPr>
          <w:color w:val="000000"/>
        </w:rPr>
        <w:t>Может быть, Лорен останется на ужин…</w:t>
      </w:r>
    </w:p>
    <w:p w:rsidR="00FF1EC6" w:rsidRDefault="00FF1EC6" w:rsidP="00FF1EC6">
      <w:pPr>
        <w:pStyle w:val="western"/>
        <w:shd w:val="clear" w:color="auto" w:fill="FFFFFF"/>
        <w:spacing w:before="0" w:after="0"/>
        <w:ind w:firstLine="461"/>
        <w:jc w:val="both"/>
        <w:rPr>
          <w:color w:val="000000"/>
        </w:rPr>
      </w:pPr>
      <w:r>
        <w:t xml:space="preserve">– </w:t>
      </w:r>
      <w:r>
        <w:rPr>
          <w:color w:val="000000"/>
        </w:rPr>
        <w:t>Нет, не останется,</w:t>
      </w:r>
      <w:r>
        <w:t xml:space="preserve"> –</w:t>
      </w:r>
      <w:r>
        <w:rPr>
          <w:color w:val="000000"/>
        </w:rPr>
        <w:t xml:space="preserve"> прервал её я и вернулся к себе в комнату.</w:t>
      </w:r>
      <w:r>
        <w:rPr>
          <w:rStyle w:val="apple-converted-space"/>
          <w:color w:val="000000"/>
        </w:rPr>
        <w:t xml:space="preserve"> </w:t>
      </w:r>
      <w:r>
        <w:rPr>
          <w:color w:val="000000"/>
        </w:rPr>
        <w:t>Даже если Лорен  хотела бы поужинать с нами, я не позволил бы ей этого.</w:t>
      </w:r>
      <w:r>
        <w:rPr>
          <w:rStyle w:val="apple-converted-space"/>
          <w:color w:val="000000"/>
        </w:rPr>
        <w:t xml:space="preserve"> </w:t>
      </w:r>
      <w:r>
        <w:rPr>
          <w:color w:val="000000"/>
        </w:rPr>
        <w:t>Оставляя девушку на ужин, обед или даже завтрак можно быстро прийти к обязательствам в отношениях.</w:t>
      </w:r>
      <w:r>
        <w:rPr>
          <w:rStyle w:val="apple-converted-space"/>
          <w:color w:val="000000"/>
        </w:rPr>
        <w:t xml:space="preserve"> </w:t>
      </w:r>
      <w:r>
        <w:rPr>
          <w:color w:val="000000"/>
        </w:rPr>
        <w:t>Ни за что!</w:t>
      </w:r>
    </w:p>
    <w:p w:rsidR="00FF1EC6" w:rsidRDefault="00FF1EC6" w:rsidP="00FF1EC6">
      <w:pPr>
        <w:pStyle w:val="western"/>
        <w:shd w:val="clear" w:color="auto" w:fill="FFFFFF"/>
        <w:spacing w:before="0" w:after="0"/>
        <w:ind w:firstLine="461"/>
        <w:jc w:val="both"/>
        <w:rPr>
          <w:i/>
          <w:iCs/>
          <w:color w:val="000000"/>
        </w:rPr>
      </w:pPr>
      <w:r>
        <w:rPr>
          <w:color w:val="000000"/>
        </w:rPr>
        <w:t>Когда я устроился на кровати с автомобильным журналом, в кармане завибрировал телефон.</w:t>
      </w:r>
      <w:r>
        <w:rPr>
          <w:rStyle w:val="apple-converted-space"/>
          <w:color w:val="000000"/>
        </w:rPr>
        <w:t xml:space="preserve"> </w:t>
      </w:r>
      <w:r>
        <w:rPr>
          <w:color w:val="000000"/>
        </w:rPr>
        <w:t xml:space="preserve">Это было сообщение от той девушки, которая никогда не </w:t>
      </w:r>
      <w:proofErr w:type="gramStart"/>
      <w:r>
        <w:rPr>
          <w:color w:val="000000"/>
        </w:rPr>
        <w:t>будет</w:t>
      </w:r>
      <w:proofErr w:type="gramEnd"/>
      <w:r>
        <w:rPr>
          <w:color w:val="000000"/>
        </w:rPr>
        <w:t xml:space="preserve"> есть в этом доме.</w:t>
      </w:r>
    </w:p>
    <w:p w:rsidR="00FF1EC6" w:rsidRDefault="00FF1EC6" w:rsidP="00FF1EC6">
      <w:pPr>
        <w:pStyle w:val="western"/>
        <w:shd w:val="clear" w:color="auto" w:fill="FFFFFF"/>
        <w:spacing w:before="0" w:after="0"/>
        <w:ind w:firstLine="461"/>
        <w:jc w:val="both"/>
        <w:rPr>
          <w:color w:val="000000"/>
        </w:rPr>
      </w:pPr>
      <w:r>
        <w:rPr>
          <w:i/>
          <w:iCs/>
          <w:color w:val="000000"/>
        </w:rPr>
        <w:t>Ты дома?</w:t>
      </w:r>
    </w:p>
    <w:p w:rsidR="00FF1EC6" w:rsidRDefault="00FF1EC6" w:rsidP="00FF1EC6">
      <w:pPr>
        <w:pStyle w:val="western"/>
        <w:shd w:val="clear" w:color="auto" w:fill="FFFFFF"/>
        <w:spacing w:before="0" w:after="0"/>
        <w:ind w:firstLine="461"/>
        <w:jc w:val="both"/>
        <w:rPr>
          <w:i/>
          <w:iCs/>
          <w:color w:val="000000"/>
        </w:rPr>
      </w:pPr>
      <w:r>
        <w:rPr>
          <w:color w:val="000000"/>
        </w:rPr>
        <w:t>Лорен всегда писала мне, когда находилась перед входной дверью.</w:t>
      </w:r>
      <w:r>
        <w:rPr>
          <w:rStyle w:val="apple-converted-space"/>
          <w:color w:val="000000"/>
        </w:rPr>
        <w:t xml:space="preserve"> </w:t>
      </w:r>
      <w:r>
        <w:rPr>
          <w:color w:val="000000"/>
        </w:rPr>
        <w:t>Это был её способ позвонить в дверной звонок.</w:t>
      </w:r>
    </w:p>
    <w:p w:rsidR="00FF1EC6" w:rsidRDefault="00FF1EC6" w:rsidP="00FF1EC6">
      <w:pPr>
        <w:pStyle w:val="western"/>
        <w:shd w:val="clear" w:color="auto" w:fill="FFFFFF"/>
        <w:spacing w:before="0" w:after="0"/>
        <w:ind w:firstLine="461"/>
        <w:jc w:val="both"/>
        <w:rPr>
          <w:i/>
          <w:iCs/>
          <w:color w:val="000000"/>
        </w:rPr>
      </w:pPr>
      <w:proofErr w:type="gramStart"/>
      <w:r>
        <w:rPr>
          <w:i/>
          <w:iCs/>
          <w:color w:val="000000"/>
        </w:rPr>
        <w:t>Последняя комната по коридору</w:t>
      </w:r>
      <w:r>
        <w:rPr>
          <w:color w:val="000000"/>
        </w:rPr>
        <w:t>,</w:t>
      </w:r>
      <w:r>
        <w:rPr>
          <w:rStyle w:val="apple-converted-space"/>
          <w:color w:val="000000"/>
        </w:rPr>
        <w:t xml:space="preserve"> - </w:t>
      </w:r>
      <w:r>
        <w:rPr>
          <w:color w:val="000000"/>
        </w:rPr>
        <w:t>ответил я.</w:t>
      </w:r>
      <w:r>
        <w:rPr>
          <w:rStyle w:val="apple-converted-space"/>
          <w:color w:val="000000"/>
        </w:rPr>
        <w:t xml:space="preserve"> - </w:t>
      </w:r>
      <w:r>
        <w:rPr>
          <w:i/>
          <w:iCs/>
          <w:color w:val="000000"/>
        </w:rPr>
        <w:t>Вход только голым</w:t>
      </w:r>
      <w:r>
        <w:rPr>
          <w:rStyle w:val="apple-converted-space"/>
          <w:i/>
          <w:iCs/>
          <w:color w:val="000000"/>
        </w:rPr>
        <w:t xml:space="preserve"> </w:t>
      </w:r>
      <w:r>
        <w:rPr>
          <w:i/>
          <w:iCs/>
          <w:color w:val="000000"/>
        </w:rPr>
        <w:t>;-)</w:t>
      </w:r>
      <w:proofErr w:type="gramEnd"/>
    </w:p>
    <w:p w:rsidR="00FF1EC6" w:rsidRDefault="00FF1EC6" w:rsidP="00FF1EC6">
      <w:pPr>
        <w:pStyle w:val="western"/>
        <w:shd w:val="clear" w:color="auto" w:fill="FFFFFF"/>
        <w:spacing w:before="0" w:after="0"/>
        <w:ind w:firstLine="461"/>
        <w:jc w:val="both"/>
        <w:rPr>
          <w:color w:val="000000"/>
        </w:rPr>
      </w:pPr>
      <w:r>
        <w:rPr>
          <w:i/>
          <w:iCs/>
          <w:color w:val="000000"/>
        </w:rPr>
        <w:t>Очень смешно. Подойди к двери. Или ты не хочешь увидеть меня полностью голой сегодня вечером?</w:t>
      </w:r>
    </w:p>
    <w:p w:rsidR="00FF1EC6" w:rsidRDefault="00FF1EC6" w:rsidP="00FF1EC6">
      <w:pPr>
        <w:pStyle w:val="western"/>
        <w:shd w:val="clear" w:color="auto" w:fill="FFFFFF"/>
        <w:spacing w:before="0" w:after="0"/>
        <w:ind w:firstLine="461"/>
        <w:jc w:val="both"/>
        <w:rPr>
          <w:color w:val="000000"/>
        </w:rPr>
      </w:pPr>
      <w:r>
        <w:rPr>
          <w:color w:val="000000"/>
        </w:rPr>
        <w:t>Ах, я не мог рисковать.</w:t>
      </w:r>
      <w:r>
        <w:rPr>
          <w:rStyle w:val="apple-converted-space"/>
          <w:color w:val="000000"/>
        </w:rPr>
        <w:t xml:space="preserve"> </w:t>
      </w:r>
      <w:r>
        <w:rPr>
          <w:color w:val="000000"/>
        </w:rPr>
        <w:t>Встав с кровати, я побежал к двери, чтобы пустить свою сексуальную наставницу. Она развернулась и позволила мне помочь снять фиолетовую кожаную куртку.</w:t>
      </w:r>
      <w:r>
        <w:rPr>
          <w:rStyle w:val="apple-converted-space"/>
          <w:color w:val="000000"/>
        </w:rPr>
        <w:t xml:space="preserve"> </w:t>
      </w:r>
      <w:r>
        <w:rPr>
          <w:color w:val="000000"/>
        </w:rPr>
        <w:t>Лорен прекрасно ориентировалась в доме и прошла в мою комнату передо мной, по пути крикнув привет моей маме.</w:t>
      </w:r>
    </w:p>
    <w:p w:rsidR="00FF1EC6" w:rsidRDefault="00FF1EC6" w:rsidP="00FF1EC6">
      <w:pPr>
        <w:pStyle w:val="western"/>
        <w:shd w:val="clear" w:color="auto" w:fill="FFFFFF"/>
        <w:spacing w:before="0" w:after="0"/>
        <w:ind w:firstLine="461"/>
        <w:jc w:val="both"/>
        <w:rPr>
          <w:color w:val="000000"/>
        </w:rPr>
      </w:pPr>
      <w:r>
        <w:rPr>
          <w:color w:val="000000"/>
        </w:rPr>
        <w:t>Я сделал крюк к холодильнику и принес её любимый доктор Пеппер.</w:t>
      </w:r>
      <w:r w:rsidR="008459D5">
        <w:rPr>
          <w:rStyle w:val="apple-converted-space"/>
          <w:color w:val="000000"/>
        </w:rPr>
        <w:t xml:space="preserve"> Я с хлоп</w:t>
      </w:r>
      <w:r>
        <w:rPr>
          <w:rStyle w:val="apple-converted-space"/>
          <w:color w:val="000000"/>
        </w:rPr>
        <w:t>к</w:t>
      </w:r>
      <w:r w:rsidR="008459D5">
        <w:rPr>
          <w:rStyle w:val="apple-converted-space"/>
          <w:color w:val="000000"/>
        </w:rPr>
        <w:t>о</w:t>
      </w:r>
      <w:r>
        <w:rPr>
          <w:rStyle w:val="apple-converted-space"/>
          <w:color w:val="000000"/>
        </w:rPr>
        <w:t>м открыл бутылку и поставил для неё на стол, затем сел</w:t>
      </w:r>
      <w:r>
        <w:rPr>
          <w:color w:val="000000"/>
        </w:rPr>
        <w:t xml:space="preserve"> на край кровати с хитрой усмешкой, полностью готовый к обучению в течение часа или двух.</w:t>
      </w:r>
    </w:p>
    <w:p w:rsidR="00FF1EC6" w:rsidRDefault="00FF1EC6" w:rsidP="00FF1EC6">
      <w:pPr>
        <w:pStyle w:val="western"/>
        <w:shd w:val="clear" w:color="auto" w:fill="FFFFFF"/>
        <w:spacing w:before="0" w:after="0"/>
        <w:ind w:firstLine="461"/>
        <w:jc w:val="both"/>
      </w:pPr>
      <w:r>
        <w:rPr>
          <w:color w:val="000000"/>
        </w:rPr>
        <w:t>Лорен опустилась в кресло напротив меня и начала листать страницы учебника.</w:t>
      </w:r>
    </w:p>
    <w:p w:rsidR="00FF1EC6" w:rsidRDefault="00FF1EC6" w:rsidP="00FF1EC6">
      <w:pPr>
        <w:pStyle w:val="western"/>
        <w:shd w:val="clear" w:color="auto" w:fill="FFFFFF"/>
        <w:spacing w:before="0" w:after="0"/>
        <w:ind w:firstLine="461"/>
        <w:jc w:val="both"/>
        <w:rPr>
          <w:color w:val="000000"/>
        </w:rPr>
      </w:pPr>
      <w:r>
        <w:t xml:space="preserve">– </w:t>
      </w:r>
      <w:r>
        <w:rPr>
          <w:color w:val="000000"/>
        </w:rPr>
        <w:t>Итак, на чём мы остановились в прошлый раз?</w:t>
      </w:r>
    </w:p>
    <w:p w:rsidR="00FF1EC6" w:rsidRDefault="00FF1EC6" w:rsidP="00FF1EC6">
      <w:pPr>
        <w:pStyle w:val="western"/>
        <w:shd w:val="clear" w:color="auto" w:fill="FFFFFF"/>
        <w:spacing w:before="0" w:after="0"/>
        <w:ind w:firstLine="461"/>
        <w:jc w:val="both"/>
        <w:rPr>
          <w:color w:val="000000"/>
        </w:rPr>
      </w:pPr>
      <w:r>
        <w:rPr>
          <w:color w:val="000000"/>
        </w:rPr>
        <w:t>Прямо на её чёрном кружевном нижнем белье, но это было, вероятно, не то, что она хотела услышать. Я не стал давить на неё, так как знал, что она ненавидела это больше всего, а играл роль хорошего мальчика и спрягал глаголы, которые она мне называла.</w:t>
      </w:r>
      <w:r>
        <w:rPr>
          <w:rStyle w:val="apple-converted-space"/>
          <w:color w:val="000000"/>
        </w:rPr>
        <w:t xml:space="preserve"> </w:t>
      </w:r>
      <w:r>
        <w:rPr>
          <w:color w:val="000000"/>
        </w:rPr>
        <w:t>Я перевел часть текста, который она дала мне, и перевёл всё правильно. Когда она</w:t>
      </w:r>
      <w:r>
        <w:rPr>
          <w:rStyle w:val="apple-converted-space"/>
          <w:color w:val="000000"/>
        </w:rPr>
        <w:t xml:space="preserve"> за</w:t>
      </w:r>
      <w:r>
        <w:rPr>
          <w:color w:val="000000"/>
        </w:rPr>
        <w:t>хотела, чтобы я ещё объяснил, как построить прошедшее совершённое время сослагательного наклонения какого-то там ещё дерьма, я просто посмотрел на неё, задрав голову.</w:t>
      </w:r>
    </w:p>
    <w:p w:rsidR="00FF1EC6" w:rsidRDefault="00FF1EC6" w:rsidP="00FF1EC6">
      <w:pPr>
        <w:pStyle w:val="western"/>
        <w:shd w:val="clear" w:color="auto" w:fill="FFFFFF"/>
        <w:spacing w:before="0" w:after="0"/>
        <w:ind w:firstLine="461"/>
        <w:jc w:val="both"/>
      </w:pPr>
      <w:r>
        <w:rPr>
          <w:color w:val="000000"/>
        </w:rPr>
        <w:t>Когда я промолчал, Лорен посмотрела на меня.</w:t>
      </w:r>
    </w:p>
    <w:p w:rsidR="00FF1EC6" w:rsidRDefault="00FF1EC6" w:rsidP="00FF1EC6">
      <w:pPr>
        <w:pStyle w:val="western"/>
        <w:shd w:val="clear" w:color="auto" w:fill="FFFFFF"/>
        <w:spacing w:before="0" w:after="0"/>
        <w:ind w:firstLine="461"/>
        <w:jc w:val="both"/>
        <w:rPr>
          <w:i/>
          <w:iCs/>
          <w:color w:val="000000"/>
        </w:rPr>
      </w:pPr>
      <w:r>
        <w:t xml:space="preserve">– </w:t>
      </w:r>
      <w:r>
        <w:rPr>
          <w:color w:val="000000"/>
        </w:rPr>
        <w:t>Что?</w:t>
      </w:r>
    </w:p>
    <w:p w:rsidR="00FF1EC6" w:rsidRDefault="00FF1EC6" w:rsidP="00FF1EC6">
      <w:pPr>
        <w:pStyle w:val="western"/>
        <w:shd w:val="clear" w:color="auto" w:fill="FFFFFF"/>
        <w:spacing w:before="0" w:after="0"/>
        <w:ind w:firstLine="461"/>
        <w:jc w:val="both"/>
      </w:pPr>
      <w:r>
        <w:rPr>
          <w:i/>
          <w:iCs/>
          <w:color w:val="000000"/>
        </w:rPr>
        <w:t>Что?</w:t>
      </w:r>
      <w:r>
        <w:rPr>
          <w:rStyle w:val="apple-converted-space"/>
          <w:color w:val="000000"/>
        </w:rPr>
        <w:t xml:space="preserve"> </w:t>
      </w:r>
      <w:r>
        <w:rPr>
          <w:color w:val="000000"/>
        </w:rPr>
        <w:t>Серьёзно?</w:t>
      </w:r>
    </w:p>
    <w:p w:rsidR="00FF1EC6" w:rsidRDefault="00FF1EC6" w:rsidP="00FF1EC6">
      <w:pPr>
        <w:pStyle w:val="western"/>
        <w:shd w:val="clear" w:color="auto" w:fill="FFFFFF"/>
        <w:spacing w:before="0" w:after="0"/>
        <w:ind w:firstLine="461"/>
        <w:jc w:val="both"/>
        <w:rPr>
          <w:color w:val="000000"/>
        </w:rPr>
      </w:pPr>
      <w:r>
        <w:t xml:space="preserve">– </w:t>
      </w:r>
      <w:r>
        <w:rPr>
          <w:color w:val="000000"/>
        </w:rPr>
        <w:t>Если бы сейчас это был тест, я бы получил</w:t>
      </w:r>
      <w:proofErr w:type="gramStart"/>
      <w:r>
        <w:rPr>
          <w:color w:val="000000"/>
        </w:rPr>
        <w:t xml:space="preserve"> А</w:t>
      </w:r>
      <w:proofErr w:type="gramEnd"/>
      <w:r>
        <w:rPr>
          <w:color w:val="000000"/>
        </w:rPr>
        <w:t xml:space="preserve"> с тремя плюсами! Так что сейчас ты должна снять всю свою одежду сверху, Паркер, или мы сегодня изучаем без каких-либо наград?</w:t>
      </w:r>
    </w:p>
    <w:p w:rsidR="00FF1EC6" w:rsidRDefault="00FF1EC6" w:rsidP="00FF1EC6">
      <w:pPr>
        <w:pStyle w:val="western"/>
        <w:shd w:val="clear" w:color="auto" w:fill="FFFFFF"/>
        <w:spacing w:before="0" w:after="0"/>
        <w:ind w:firstLine="461"/>
        <w:jc w:val="both"/>
      </w:pPr>
      <w:r>
        <w:rPr>
          <w:color w:val="000000"/>
        </w:rPr>
        <w:t>На её скулах заиграл очень лёгкий румянец, она на мгновение опустила подбородок, а затем взмахнула ресницами, гладя на меня.</w:t>
      </w:r>
    </w:p>
    <w:p w:rsidR="00FF1EC6" w:rsidRDefault="00FF1EC6" w:rsidP="00FF1EC6">
      <w:pPr>
        <w:pStyle w:val="western"/>
        <w:shd w:val="clear" w:color="auto" w:fill="FFFFFF"/>
        <w:spacing w:before="0" w:after="0"/>
        <w:ind w:firstLine="461"/>
        <w:jc w:val="both"/>
        <w:rPr>
          <w:color w:val="000000"/>
        </w:rPr>
      </w:pPr>
      <w:r>
        <w:t xml:space="preserve">– </w:t>
      </w:r>
      <w:r>
        <w:rPr>
          <w:color w:val="000000"/>
        </w:rPr>
        <w:t>Почему бы тебе не подойти и не сделать это самому?</w:t>
      </w:r>
    </w:p>
    <w:p w:rsidR="00FF1EC6" w:rsidRDefault="00FF1EC6" w:rsidP="00FF1EC6">
      <w:pPr>
        <w:pStyle w:val="western"/>
        <w:shd w:val="clear" w:color="auto" w:fill="FFFFFF"/>
        <w:spacing w:before="0" w:after="0"/>
        <w:ind w:firstLine="461"/>
        <w:jc w:val="both"/>
        <w:rPr>
          <w:color w:val="000000"/>
        </w:rPr>
      </w:pPr>
      <w:r>
        <w:rPr>
          <w:color w:val="000000"/>
        </w:rPr>
        <w:t>Да, мне понравилось это приглашение.</w:t>
      </w:r>
      <w:r>
        <w:rPr>
          <w:rStyle w:val="apple-converted-space"/>
          <w:color w:val="000000"/>
        </w:rPr>
        <w:t xml:space="preserve"> С у</w:t>
      </w:r>
      <w:r>
        <w:rPr>
          <w:color w:val="000000"/>
        </w:rPr>
        <w:t>хмылкой на губах и в предвкушении я поднялся с кровати и неторопливо подошел к ней. Потянув её за тонкие руки, я поднял её на ноги.</w:t>
      </w:r>
      <w:r>
        <w:rPr>
          <w:rStyle w:val="apple-converted-space"/>
          <w:color w:val="000000"/>
        </w:rPr>
        <w:t xml:space="preserve"> Как раз на эту часть</w:t>
      </w:r>
      <w:r>
        <w:rPr>
          <w:color w:val="000000"/>
        </w:rPr>
        <w:t xml:space="preserve"> вечера и был нужен Энрике Иглесиас.</w:t>
      </w:r>
      <w:r>
        <w:rPr>
          <w:rStyle w:val="apple-converted-space"/>
          <w:color w:val="000000"/>
        </w:rPr>
        <w:t xml:space="preserve"> </w:t>
      </w:r>
      <w:r>
        <w:rPr>
          <w:color w:val="000000"/>
        </w:rPr>
        <w:t>Я начал мягко раскачивать Лорен под тихую музыку и стал расстегивать на ней рубашку, всё время тихо напевая ей в шею.</w:t>
      </w:r>
    </w:p>
    <w:p w:rsidR="00FF1EC6" w:rsidRDefault="00FF1EC6" w:rsidP="00FF1EC6">
      <w:pPr>
        <w:pStyle w:val="western"/>
        <w:shd w:val="clear" w:color="auto" w:fill="FFFFFF"/>
        <w:spacing w:before="0" w:after="0"/>
        <w:ind w:firstLine="461"/>
        <w:jc w:val="both"/>
        <w:rPr>
          <w:color w:val="000000"/>
        </w:rPr>
      </w:pPr>
      <w:r>
        <w:rPr>
          <w:color w:val="000000"/>
        </w:rPr>
        <w:t>Её волосы щекотали мой нос.</w:t>
      </w:r>
      <w:r>
        <w:rPr>
          <w:rStyle w:val="apple-converted-space"/>
          <w:color w:val="000000"/>
        </w:rPr>
        <w:t xml:space="preserve"> </w:t>
      </w:r>
      <w:r>
        <w:rPr>
          <w:color w:val="000000"/>
        </w:rPr>
        <w:t>Подавив желание чихнуть, что было бы неромантично, как я знал из опыта общения со своей бывшей подругой, я собрал её длинные волосы двумя руками и закинул их ей за спину.</w:t>
      </w:r>
    </w:p>
    <w:p w:rsidR="00FF1EC6" w:rsidRDefault="00FF1EC6" w:rsidP="00FF1EC6">
      <w:pPr>
        <w:pStyle w:val="western"/>
        <w:shd w:val="clear" w:color="auto" w:fill="FFFFFF"/>
        <w:spacing w:before="0" w:after="0"/>
        <w:ind w:firstLine="461"/>
        <w:jc w:val="both"/>
        <w:rPr>
          <w:color w:val="000000"/>
        </w:rPr>
      </w:pPr>
      <w:r>
        <w:rPr>
          <w:color w:val="000000"/>
        </w:rPr>
        <w:lastRenderedPageBreak/>
        <w:t>Лорен же начала расстегивать мою рубашку, медленно передвигая свои руки вниз по моим плечам и рукам до тех пор, пока моя рубашка не приземлилась на пол.</w:t>
      </w:r>
      <w:r>
        <w:rPr>
          <w:rStyle w:val="apple-converted-space"/>
          <w:color w:val="000000"/>
        </w:rPr>
        <w:t xml:space="preserve"> </w:t>
      </w:r>
      <w:r>
        <w:rPr>
          <w:color w:val="000000"/>
        </w:rPr>
        <w:t>Ах</w:t>
      </w:r>
      <w:r w:rsidRPr="00AC5C3C">
        <w:rPr>
          <w:color w:val="000000"/>
        </w:rPr>
        <w:t xml:space="preserve">, </w:t>
      </w:r>
      <w:r>
        <w:rPr>
          <w:color w:val="000000"/>
        </w:rPr>
        <w:t>да</w:t>
      </w:r>
      <w:r w:rsidRPr="00AC5C3C">
        <w:rPr>
          <w:color w:val="000000"/>
        </w:rPr>
        <w:t xml:space="preserve">, </w:t>
      </w:r>
      <w:r>
        <w:rPr>
          <w:color w:val="000000"/>
        </w:rPr>
        <w:t>мы</w:t>
      </w:r>
      <w:r w:rsidRPr="00AC5C3C">
        <w:rPr>
          <w:color w:val="000000"/>
        </w:rPr>
        <w:t xml:space="preserve"> </w:t>
      </w:r>
      <w:r>
        <w:rPr>
          <w:color w:val="000000"/>
        </w:rPr>
        <w:t>определенно</w:t>
      </w:r>
      <w:r w:rsidRPr="00AC5C3C">
        <w:rPr>
          <w:color w:val="000000"/>
        </w:rPr>
        <w:t xml:space="preserve"> </w:t>
      </w:r>
      <w:r>
        <w:rPr>
          <w:color w:val="000000"/>
        </w:rPr>
        <w:t>добрались</w:t>
      </w:r>
      <w:r w:rsidRPr="00AC5C3C">
        <w:rPr>
          <w:color w:val="000000"/>
        </w:rPr>
        <w:t xml:space="preserve"> </w:t>
      </w:r>
      <w:r>
        <w:rPr>
          <w:color w:val="000000"/>
        </w:rPr>
        <w:t>до</w:t>
      </w:r>
      <w:r w:rsidRPr="00AC5C3C">
        <w:rPr>
          <w:color w:val="000000"/>
        </w:rPr>
        <w:t xml:space="preserve"> </w:t>
      </w:r>
      <w:r>
        <w:rPr>
          <w:color w:val="000000"/>
        </w:rPr>
        <w:t>главного</w:t>
      </w:r>
      <w:r w:rsidRPr="00AC5C3C">
        <w:rPr>
          <w:color w:val="000000"/>
        </w:rPr>
        <w:t>.</w:t>
      </w:r>
    </w:p>
    <w:p w:rsidR="00FF1EC6" w:rsidRDefault="00FF1EC6" w:rsidP="00FF1EC6">
      <w:pPr>
        <w:pStyle w:val="western"/>
        <w:shd w:val="clear" w:color="auto" w:fill="FFFFFF"/>
        <w:spacing w:before="0" w:after="0"/>
        <w:ind w:firstLine="461"/>
        <w:jc w:val="both"/>
        <w:rPr>
          <w:color w:val="000000"/>
        </w:rPr>
      </w:pPr>
      <w:r>
        <w:rPr>
          <w:color w:val="000000"/>
        </w:rPr>
        <w:t xml:space="preserve">Когда она пальцами стала снимать с меня ремень, делая это с той же медлительностью, что и с рубашкой, я понял, что официальный урок по </w:t>
      </w:r>
      <w:proofErr w:type="gramStart"/>
      <w:r>
        <w:rPr>
          <w:color w:val="000000"/>
        </w:rPr>
        <w:t>испанскому</w:t>
      </w:r>
      <w:proofErr w:type="gramEnd"/>
      <w:r>
        <w:rPr>
          <w:color w:val="000000"/>
        </w:rPr>
        <w:t xml:space="preserve"> окончен.</w:t>
      </w:r>
      <w:r>
        <w:rPr>
          <w:rStyle w:val="apple-converted-space"/>
          <w:color w:val="000000"/>
        </w:rPr>
        <w:t xml:space="preserve"> </w:t>
      </w:r>
      <w:r>
        <w:rPr>
          <w:color w:val="000000"/>
        </w:rPr>
        <w:t>Моё тело было совершенно счастливо по этому поводу.</w:t>
      </w:r>
    </w:p>
    <w:p w:rsidR="00FF1EC6" w:rsidRDefault="00FF1EC6" w:rsidP="00FF1EC6">
      <w:pPr>
        <w:pStyle w:val="western"/>
        <w:spacing w:before="0" w:after="0"/>
        <w:ind w:firstLine="461"/>
        <w:jc w:val="both"/>
        <w:rPr>
          <w:color w:val="000000"/>
        </w:rPr>
      </w:pPr>
      <w:r>
        <w:rPr>
          <w:color w:val="000000"/>
        </w:rPr>
        <w:t>Положив руки на её бедра, я прислонился лбом к её лбу и с усмешкой посмотрел ей в глаза.</w:t>
      </w:r>
      <w:r>
        <w:rPr>
          <w:rStyle w:val="apple-converted-space"/>
          <w:color w:val="000000"/>
        </w:rPr>
        <w:t xml:space="preserve"> </w:t>
      </w:r>
      <w:r>
        <w:rPr>
          <w:color w:val="000000"/>
        </w:rPr>
        <w:t>И я почувствовал какое-то странное разочарование.</w:t>
      </w:r>
      <w:r>
        <w:rPr>
          <w:rStyle w:val="apple-converted-space"/>
          <w:color w:val="000000"/>
        </w:rPr>
        <w:t xml:space="preserve"> </w:t>
      </w:r>
      <w:r>
        <w:rPr>
          <w:color w:val="000000"/>
        </w:rPr>
        <w:t xml:space="preserve">Глаза Лорен мне уже не </w:t>
      </w:r>
      <w:r w:rsidRPr="00AC5C3C">
        <w:rPr>
          <w:color w:val="000000"/>
        </w:rPr>
        <w:t>казались прекрасными. Они были тёмными и экзотичными.</w:t>
      </w:r>
      <w:r w:rsidRPr="00AC5C3C">
        <w:rPr>
          <w:rStyle w:val="apple-converted-space"/>
          <w:color w:val="000000"/>
        </w:rPr>
        <w:t xml:space="preserve"> </w:t>
      </w:r>
      <w:r w:rsidRPr="00AC5C3C">
        <w:rPr>
          <w:color w:val="000000"/>
        </w:rPr>
        <w:t>Но они</w:t>
      </w:r>
      <w:r w:rsidRPr="00AC5C3C">
        <w:rPr>
          <w:rStyle w:val="apple-converted-space"/>
          <w:color w:val="000000"/>
        </w:rPr>
        <w:t xml:space="preserve"> не соответствовали</w:t>
      </w:r>
      <w:r w:rsidRPr="00AC5C3C">
        <w:rPr>
          <w:color w:val="000000"/>
        </w:rPr>
        <w:t xml:space="preserve"> цвету </w:t>
      </w:r>
      <w:r w:rsidRPr="00AC5C3C">
        <w:t>вкусных конфет.</w:t>
      </w:r>
    </w:p>
    <w:p w:rsidR="00FF1EC6" w:rsidRDefault="00FF1EC6" w:rsidP="00FF1EC6">
      <w:pPr>
        <w:pStyle w:val="western"/>
        <w:shd w:val="clear" w:color="auto" w:fill="FFFFFF"/>
        <w:spacing w:before="0" w:after="0"/>
        <w:ind w:firstLine="461"/>
        <w:jc w:val="both"/>
        <w:rPr>
          <w:color w:val="000000"/>
        </w:rPr>
      </w:pPr>
      <w:r>
        <w:rPr>
          <w:color w:val="000000"/>
        </w:rPr>
        <w:t>Ради Бога, это не должно меня сейчас волновать!</w:t>
      </w:r>
      <w:r>
        <w:rPr>
          <w:rStyle w:val="apple-converted-space"/>
          <w:color w:val="000000"/>
        </w:rPr>
        <w:t xml:space="preserve"> </w:t>
      </w:r>
      <w:r>
        <w:rPr>
          <w:color w:val="000000"/>
        </w:rPr>
        <w:t>Не тогда, когда я наполовину уже раздел её.</w:t>
      </w:r>
      <w:r>
        <w:rPr>
          <w:rStyle w:val="apple-converted-space"/>
          <w:color w:val="000000"/>
        </w:rPr>
        <w:t xml:space="preserve"> </w:t>
      </w:r>
      <w:r>
        <w:rPr>
          <w:color w:val="000000"/>
        </w:rPr>
        <w:t>Но как только я подумал об этом, мои мысли полностью переключились.</w:t>
      </w:r>
      <w:r>
        <w:rPr>
          <w:rStyle w:val="apple-converted-space"/>
          <w:color w:val="000000"/>
        </w:rPr>
        <w:t xml:space="preserve"> </w:t>
      </w:r>
      <w:r>
        <w:rPr>
          <w:color w:val="000000"/>
        </w:rPr>
        <w:t>Было ли нормально для девушки иметь такие тонкие брови?</w:t>
      </w:r>
      <w:r>
        <w:rPr>
          <w:rStyle w:val="apple-converted-space"/>
          <w:color w:val="000000"/>
        </w:rPr>
        <w:t xml:space="preserve"> Брови </w:t>
      </w:r>
      <w:r>
        <w:rPr>
          <w:color w:val="000000"/>
        </w:rPr>
        <w:t>Лорен были не толще линии, проведенной черным карандашом.</w:t>
      </w:r>
      <w:r>
        <w:rPr>
          <w:rStyle w:val="apple-converted-space"/>
          <w:color w:val="000000"/>
        </w:rPr>
        <w:t xml:space="preserve"> </w:t>
      </w:r>
      <w:r>
        <w:rPr>
          <w:color w:val="000000"/>
        </w:rPr>
        <w:t>Она, должно быть, выщипывает их.</w:t>
      </w:r>
      <w:r>
        <w:rPr>
          <w:rStyle w:val="apple-converted-space"/>
          <w:color w:val="000000"/>
        </w:rPr>
        <w:t xml:space="preserve"> </w:t>
      </w:r>
      <w:r>
        <w:rPr>
          <w:color w:val="000000"/>
        </w:rPr>
        <w:t>Боже, разве это не больно?</w:t>
      </w:r>
      <w:r>
        <w:rPr>
          <w:rStyle w:val="apple-converted-space"/>
          <w:color w:val="000000"/>
        </w:rPr>
        <w:t xml:space="preserve"> </w:t>
      </w:r>
      <w:r>
        <w:rPr>
          <w:color w:val="000000"/>
        </w:rPr>
        <w:t>И разве все девушки делают это?</w:t>
      </w:r>
      <w:r>
        <w:rPr>
          <w:rStyle w:val="apple-converted-space"/>
          <w:color w:val="000000"/>
        </w:rPr>
        <w:t xml:space="preserve"> </w:t>
      </w:r>
      <w:r>
        <w:rPr>
          <w:color w:val="000000"/>
        </w:rPr>
        <w:t>Зачем, чёрт возьми?</w:t>
      </w:r>
    </w:p>
    <w:p w:rsidR="00FF1EC6" w:rsidRDefault="00FF1EC6" w:rsidP="00FF1EC6">
      <w:pPr>
        <w:pStyle w:val="western"/>
        <w:shd w:val="clear" w:color="auto" w:fill="FFFFFF"/>
        <w:spacing w:before="0" w:after="0"/>
        <w:ind w:firstLine="461"/>
        <w:jc w:val="both"/>
      </w:pPr>
      <w:r>
        <w:rPr>
          <w:color w:val="000000"/>
        </w:rPr>
        <w:t>Мой взгляд пробежался по её безупречному лицу.</w:t>
      </w:r>
      <w:r>
        <w:rPr>
          <w:rStyle w:val="apple-converted-space"/>
          <w:color w:val="000000"/>
        </w:rPr>
        <w:t xml:space="preserve"> </w:t>
      </w:r>
      <w:r>
        <w:rPr>
          <w:color w:val="000000"/>
        </w:rPr>
        <w:t>Ни пятен, ни родинок, и я уверен, только сегодня для меня, ни помады.</w:t>
      </w:r>
      <w:r>
        <w:rPr>
          <w:rStyle w:val="apple-converted-space"/>
          <w:color w:val="000000"/>
        </w:rPr>
        <w:t xml:space="preserve"> </w:t>
      </w:r>
      <w:r>
        <w:rPr>
          <w:color w:val="000000"/>
        </w:rPr>
        <w:t>Я сглотнул, глядя на её пышные губы, которые должен был целовать.</w:t>
      </w:r>
    </w:p>
    <w:p w:rsidR="00FF1EC6" w:rsidRDefault="00FF1EC6" w:rsidP="00FF1EC6">
      <w:pPr>
        <w:pStyle w:val="western"/>
        <w:shd w:val="clear" w:color="auto" w:fill="FFFFFF"/>
        <w:spacing w:before="0" w:after="0"/>
        <w:ind w:firstLine="461"/>
        <w:jc w:val="both"/>
      </w:pPr>
      <w:r>
        <w:t xml:space="preserve">– </w:t>
      </w:r>
      <w:r w:rsidRPr="007846F4">
        <w:rPr>
          <w:color w:val="000000"/>
        </w:rPr>
        <w:t>Крис, что-то не</w:t>
      </w:r>
      <w:r>
        <w:rPr>
          <w:color w:val="000000"/>
        </w:rPr>
        <w:t xml:space="preserve"> так</w:t>
      </w:r>
      <w:r w:rsidRPr="007846F4">
        <w:rPr>
          <w:color w:val="000000"/>
        </w:rPr>
        <w:t>?</w:t>
      </w:r>
      <w:r>
        <w:t xml:space="preserve"> –</w:t>
      </w:r>
      <w:r>
        <w:rPr>
          <w:rStyle w:val="apple-converted-space"/>
          <w:color w:val="000000"/>
        </w:rPr>
        <w:t xml:space="preserve"> мягко </w:t>
      </w:r>
      <w:r>
        <w:rPr>
          <w:color w:val="000000"/>
        </w:rPr>
        <w:t>спросила она, очевидно, неуверенная, улыбаться мне или хмуриться.</w:t>
      </w:r>
    </w:p>
    <w:p w:rsidR="00FF1EC6" w:rsidRDefault="00FF1EC6" w:rsidP="00FF1EC6">
      <w:pPr>
        <w:pStyle w:val="western"/>
        <w:shd w:val="clear" w:color="auto" w:fill="FFFFFF"/>
        <w:spacing w:before="0" w:after="0"/>
        <w:ind w:firstLine="461"/>
        <w:jc w:val="both"/>
      </w:pPr>
      <w:r>
        <w:t xml:space="preserve">– </w:t>
      </w:r>
      <w:r>
        <w:rPr>
          <w:color w:val="000000"/>
        </w:rPr>
        <w:t>Нет, всё в порядке.</w:t>
      </w:r>
      <w:r>
        <w:t xml:space="preserve"> – </w:t>
      </w:r>
      <w:r>
        <w:rPr>
          <w:color w:val="000000"/>
        </w:rPr>
        <w:t>Я улыбнулся ей и снова наклонился, чтобы поцеловать.</w:t>
      </w:r>
      <w:r>
        <w:rPr>
          <w:rStyle w:val="apple-converted-space"/>
          <w:color w:val="000000"/>
        </w:rPr>
        <w:t xml:space="preserve"> </w:t>
      </w:r>
      <w:r>
        <w:rPr>
          <w:color w:val="000000"/>
        </w:rPr>
        <w:t>Только вот наши губы так и не успели встретиться.</w:t>
      </w:r>
    </w:p>
    <w:p w:rsidR="00FF1EC6" w:rsidRDefault="00FF1EC6" w:rsidP="00FF1EC6">
      <w:pPr>
        <w:pStyle w:val="western"/>
        <w:shd w:val="clear" w:color="auto" w:fill="FFFFFF"/>
        <w:spacing w:before="0" w:after="0"/>
        <w:ind w:firstLine="461"/>
        <w:jc w:val="both"/>
        <w:rPr>
          <w:color w:val="000000"/>
        </w:rPr>
      </w:pPr>
      <w:r>
        <w:t>– Мам, у нас гость на ужин. Ничего страшного</w:t>
      </w:r>
      <w:r>
        <w:rPr>
          <w:color w:val="000000"/>
        </w:rPr>
        <w:t xml:space="preserve">? </w:t>
      </w:r>
      <w:r>
        <w:t xml:space="preserve">– </w:t>
      </w:r>
      <w:r>
        <w:rPr>
          <w:color w:val="000000"/>
        </w:rPr>
        <w:t>прогремел по дому голос, вломился через мою дверь и прошёл через мой мозг, оттолкнув меня от губ девушки.</w:t>
      </w:r>
    </w:p>
    <w:p w:rsidR="00FF1EC6" w:rsidRDefault="00FF1EC6" w:rsidP="00FF1EC6">
      <w:pPr>
        <w:pStyle w:val="western"/>
        <w:shd w:val="clear" w:color="auto" w:fill="FFFFFF"/>
        <w:spacing w:before="0" w:after="0"/>
        <w:ind w:firstLine="461"/>
        <w:jc w:val="both"/>
      </w:pPr>
      <w:r>
        <w:rPr>
          <w:color w:val="000000"/>
        </w:rPr>
        <w:t>Быстро вздохнув, Лорен тоже шарахнулась.</w:t>
      </w:r>
    </w:p>
    <w:p w:rsidR="00FF1EC6" w:rsidRDefault="00FF1EC6" w:rsidP="00FF1EC6">
      <w:pPr>
        <w:pStyle w:val="western"/>
        <w:shd w:val="clear" w:color="auto" w:fill="FFFFFF"/>
        <w:spacing w:before="0" w:after="0"/>
        <w:ind w:firstLine="461"/>
        <w:jc w:val="both"/>
        <w:rPr>
          <w:color w:val="000000"/>
        </w:rPr>
      </w:pPr>
      <w:r>
        <w:t xml:space="preserve">– </w:t>
      </w:r>
      <w:r>
        <w:rPr>
          <w:color w:val="000000"/>
        </w:rPr>
        <w:t>Это твой брат?</w:t>
      </w:r>
    </w:p>
    <w:p w:rsidR="00FF1EC6" w:rsidRDefault="00FF1EC6" w:rsidP="00FF1EC6">
      <w:pPr>
        <w:pStyle w:val="western"/>
        <w:shd w:val="clear" w:color="auto" w:fill="FFFFFF"/>
        <w:spacing w:before="0" w:after="0"/>
        <w:ind w:firstLine="461"/>
        <w:jc w:val="both"/>
        <w:rPr>
          <w:color w:val="000000"/>
        </w:rPr>
      </w:pPr>
      <w:r>
        <w:rPr>
          <w:color w:val="000000"/>
        </w:rPr>
        <w:t>Вероятнее всего.</w:t>
      </w:r>
      <w:r>
        <w:rPr>
          <w:rStyle w:val="apple-converted-space"/>
          <w:color w:val="000000"/>
        </w:rPr>
        <w:t xml:space="preserve"> </w:t>
      </w:r>
      <w:r>
        <w:rPr>
          <w:color w:val="000000"/>
        </w:rPr>
        <w:t>И он пришел домой не один.</w:t>
      </w:r>
      <w:r>
        <w:rPr>
          <w:rStyle w:val="apple-converted-space"/>
          <w:color w:val="000000"/>
        </w:rPr>
        <w:t xml:space="preserve"> И</w:t>
      </w:r>
      <w:r>
        <w:rPr>
          <w:color w:val="000000"/>
        </w:rPr>
        <w:t>тан и Сью... на свидании в нашем доме?</w:t>
      </w:r>
      <w:r>
        <w:rPr>
          <w:rStyle w:val="apple-converted-space"/>
          <w:color w:val="000000"/>
        </w:rPr>
        <w:t xml:space="preserve"> </w:t>
      </w:r>
      <w:r>
        <w:rPr>
          <w:color w:val="000000"/>
        </w:rPr>
        <w:t>Чёрт</w:t>
      </w:r>
      <w:r w:rsidRPr="00AC5C3C">
        <w:rPr>
          <w:color w:val="000000"/>
        </w:rPr>
        <w:t xml:space="preserve"> </w:t>
      </w:r>
      <w:r>
        <w:rPr>
          <w:color w:val="000000"/>
        </w:rPr>
        <w:t>возьми</w:t>
      </w:r>
      <w:r w:rsidRPr="00AC5C3C">
        <w:rPr>
          <w:color w:val="000000"/>
        </w:rPr>
        <w:t xml:space="preserve">, </w:t>
      </w:r>
      <w:r>
        <w:rPr>
          <w:color w:val="000000"/>
        </w:rPr>
        <w:t>я</w:t>
      </w:r>
      <w:r w:rsidRPr="00AC5C3C">
        <w:rPr>
          <w:color w:val="000000"/>
        </w:rPr>
        <w:t xml:space="preserve"> </w:t>
      </w:r>
      <w:r>
        <w:rPr>
          <w:color w:val="000000"/>
        </w:rPr>
        <w:t>просто</w:t>
      </w:r>
      <w:r w:rsidRPr="00AC5C3C">
        <w:rPr>
          <w:color w:val="000000"/>
        </w:rPr>
        <w:t xml:space="preserve"> </w:t>
      </w:r>
      <w:r>
        <w:rPr>
          <w:color w:val="000000"/>
        </w:rPr>
        <w:t>должен</w:t>
      </w:r>
      <w:r w:rsidRPr="00AC5C3C">
        <w:rPr>
          <w:color w:val="000000"/>
        </w:rPr>
        <w:t xml:space="preserve"> </w:t>
      </w:r>
      <w:r>
        <w:rPr>
          <w:color w:val="000000"/>
        </w:rPr>
        <w:t>увидеть</w:t>
      </w:r>
      <w:r w:rsidRPr="00AC5C3C">
        <w:rPr>
          <w:color w:val="000000"/>
        </w:rPr>
        <w:t xml:space="preserve"> </w:t>
      </w:r>
      <w:r>
        <w:rPr>
          <w:color w:val="000000"/>
        </w:rPr>
        <w:t>это</w:t>
      </w:r>
      <w:r w:rsidRPr="00AC5C3C">
        <w:rPr>
          <w:color w:val="000000"/>
        </w:rPr>
        <w:t>.</w:t>
      </w:r>
    </w:p>
    <w:p w:rsidR="00FF1EC6" w:rsidRDefault="00FF1EC6" w:rsidP="00FF1EC6">
      <w:pPr>
        <w:pStyle w:val="western"/>
        <w:shd w:val="clear" w:color="auto" w:fill="FFFFFF"/>
        <w:spacing w:before="0" w:after="0"/>
        <w:ind w:firstLine="461"/>
        <w:jc w:val="both"/>
      </w:pPr>
      <w:r>
        <w:rPr>
          <w:color w:val="000000"/>
        </w:rPr>
        <w:t>Лорен я мог увидеть и в любой другой</w:t>
      </w:r>
      <w:r>
        <w:rPr>
          <w:rStyle w:val="apple-converted-space"/>
          <w:color w:val="000000"/>
        </w:rPr>
        <w:t xml:space="preserve"> </w:t>
      </w:r>
      <w:r>
        <w:rPr>
          <w:color w:val="000000"/>
        </w:rPr>
        <w:t>день.</w:t>
      </w:r>
      <w:r>
        <w:rPr>
          <w:rStyle w:val="apple-converted-space"/>
          <w:color w:val="000000"/>
        </w:rPr>
        <w:t xml:space="preserve"> </w:t>
      </w:r>
      <w:r>
        <w:rPr>
          <w:color w:val="000000"/>
        </w:rPr>
        <w:t>Визит же Сью к нам на ужин был редким развлечением, которое сейчас для меня было важнее.</w:t>
      </w:r>
      <w:r>
        <w:rPr>
          <w:rStyle w:val="apple-converted-space"/>
          <w:color w:val="000000"/>
        </w:rPr>
        <w:t xml:space="preserve"> </w:t>
      </w:r>
      <w:r>
        <w:rPr>
          <w:color w:val="000000"/>
        </w:rPr>
        <w:t>Я позволил своим рукам ускользнуть с её бедер, и запустил их себе в волосы.</w:t>
      </w:r>
    </w:p>
    <w:p w:rsidR="00FF1EC6" w:rsidRDefault="00FF1EC6" w:rsidP="00FF1EC6">
      <w:pPr>
        <w:pStyle w:val="western"/>
        <w:shd w:val="clear" w:color="auto" w:fill="FFFFFF"/>
        <w:spacing w:before="0" w:after="0"/>
        <w:ind w:firstLine="461"/>
        <w:jc w:val="both"/>
      </w:pPr>
      <w:r>
        <w:t xml:space="preserve">– </w:t>
      </w:r>
      <w:r>
        <w:rPr>
          <w:color w:val="000000"/>
        </w:rPr>
        <w:t>Э-э, да...</w:t>
      </w:r>
      <w:r>
        <w:t xml:space="preserve"> –</w:t>
      </w:r>
      <w:r>
        <w:rPr>
          <w:color w:val="000000"/>
        </w:rPr>
        <w:t xml:space="preserve"> Что бы такого сказать, чтобы закончить сегодняшний урок, но без отфутболивания её к обочине?</w:t>
      </w:r>
      <w:r>
        <w:rPr>
          <w:rStyle w:val="apple-converted-space"/>
          <w:color w:val="000000"/>
        </w:rPr>
        <w:t xml:space="preserve"> </w:t>
      </w:r>
      <w:r>
        <w:rPr>
          <w:color w:val="000000"/>
        </w:rPr>
        <w:t>В конце концов, не она виновата, что я не хотел приглашать её поужинать с нами.</w:t>
      </w:r>
      <w:r>
        <w:rPr>
          <w:rStyle w:val="apple-converted-space"/>
          <w:color w:val="000000"/>
        </w:rPr>
        <w:t xml:space="preserve"> </w:t>
      </w:r>
    </w:p>
    <w:p w:rsidR="00FF1EC6" w:rsidRDefault="00FF1EC6" w:rsidP="00FF1EC6">
      <w:pPr>
        <w:pStyle w:val="western"/>
        <w:shd w:val="clear" w:color="auto" w:fill="FFFFFF"/>
        <w:spacing w:before="0" w:after="0"/>
        <w:ind w:firstLine="461"/>
        <w:jc w:val="both"/>
        <w:rPr>
          <w:color w:val="000000"/>
        </w:rPr>
      </w:pPr>
      <w:r>
        <w:t xml:space="preserve">– </w:t>
      </w:r>
      <w:r>
        <w:rPr>
          <w:color w:val="000000"/>
        </w:rPr>
        <w:t>Я думал, что Итан вернётся домой поздно, но так как он теперь здесь, я должен помочь ему с ... э-э ... его школьным проектом,</w:t>
      </w:r>
      <w:r>
        <w:t xml:space="preserve"> –</w:t>
      </w:r>
      <w:r>
        <w:rPr>
          <w:color w:val="000000"/>
        </w:rPr>
        <w:t xml:space="preserve"> сказал я, на ходу придумывая оправдание.</w:t>
      </w:r>
      <w:r>
        <w:rPr>
          <w:rStyle w:val="apple-converted-space"/>
          <w:color w:val="000000"/>
        </w:rPr>
        <w:t xml:space="preserve"> </w:t>
      </w:r>
      <w:r>
        <w:t xml:space="preserve">– </w:t>
      </w:r>
      <w:r>
        <w:rPr>
          <w:color w:val="000000"/>
        </w:rPr>
        <w:t>Это задание по биологии, и я ему обещал поработать с ним.</w:t>
      </w:r>
      <w:r>
        <w:rPr>
          <w:rStyle w:val="apple-converted-space"/>
          <w:color w:val="000000"/>
        </w:rPr>
        <w:t xml:space="preserve"> Ему</w:t>
      </w:r>
      <w:r>
        <w:rPr>
          <w:color w:val="000000"/>
        </w:rPr>
        <w:t xml:space="preserve"> нужно выполнить всё до завтра.</w:t>
      </w:r>
    </w:p>
    <w:p w:rsidR="00FF1EC6" w:rsidRDefault="00FF1EC6" w:rsidP="00FF1EC6">
      <w:pPr>
        <w:pStyle w:val="western"/>
        <w:shd w:val="clear" w:color="auto" w:fill="FFFFFF"/>
        <w:spacing w:before="0" w:after="0"/>
        <w:ind w:firstLine="461"/>
        <w:jc w:val="both"/>
      </w:pPr>
      <w:r>
        <w:rPr>
          <w:color w:val="000000"/>
        </w:rPr>
        <w:t>Лорен нахмурилась, когда я застегнул ремень, а затем поднял одежду с пола.</w:t>
      </w:r>
    </w:p>
    <w:p w:rsidR="00FF1EC6" w:rsidRDefault="00FF1EC6" w:rsidP="00FF1EC6">
      <w:pPr>
        <w:pStyle w:val="western"/>
        <w:shd w:val="clear" w:color="auto" w:fill="FFFFFF"/>
        <w:spacing w:before="0" w:after="0"/>
        <w:ind w:firstLine="461"/>
        <w:jc w:val="both"/>
        <w:rPr>
          <w:color w:val="000000"/>
        </w:rPr>
      </w:pPr>
      <w:r>
        <w:t xml:space="preserve">– </w:t>
      </w:r>
      <w:r>
        <w:rPr>
          <w:color w:val="000000"/>
        </w:rPr>
        <w:t>В самом деле?</w:t>
      </w:r>
    </w:p>
    <w:p w:rsidR="00FF1EC6" w:rsidRDefault="00FF1EC6" w:rsidP="00FF1EC6">
      <w:pPr>
        <w:pStyle w:val="western"/>
        <w:shd w:val="clear" w:color="auto" w:fill="FFFFFF"/>
        <w:spacing w:before="0" w:after="0"/>
        <w:ind w:firstLine="461"/>
        <w:jc w:val="both"/>
      </w:pPr>
      <w:r>
        <w:rPr>
          <w:color w:val="000000"/>
        </w:rPr>
        <w:t>Нет, не совсем.</w:t>
      </w:r>
    </w:p>
    <w:p w:rsidR="00FF1EC6" w:rsidRDefault="00FF1EC6" w:rsidP="00FF1EC6">
      <w:pPr>
        <w:pStyle w:val="western"/>
        <w:shd w:val="clear" w:color="auto" w:fill="FFFFFF"/>
        <w:spacing w:before="0" w:after="0"/>
        <w:ind w:firstLine="461"/>
        <w:jc w:val="both"/>
        <w:rPr>
          <w:color w:val="000000"/>
        </w:rPr>
      </w:pPr>
      <w:r>
        <w:t xml:space="preserve">– </w:t>
      </w:r>
      <w:r>
        <w:rPr>
          <w:color w:val="000000"/>
        </w:rPr>
        <w:t>Ага.</w:t>
      </w:r>
      <w:r>
        <w:rPr>
          <w:rStyle w:val="apple-converted-space"/>
          <w:color w:val="000000"/>
        </w:rPr>
        <w:t xml:space="preserve"> </w:t>
      </w:r>
      <w:r>
        <w:rPr>
          <w:color w:val="000000"/>
        </w:rPr>
        <w:t xml:space="preserve">К сожалению. </w:t>
      </w:r>
      <w:r>
        <w:t xml:space="preserve">– </w:t>
      </w:r>
      <w:r>
        <w:rPr>
          <w:color w:val="000000"/>
        </w:rPr>
        <w:t>Я вручил ей чёрный топ, снятый с неё две минуты назад и начал застегивать в спешке свою рубашку.</w:t>
      </w:r>
      <w:r>
        <w:rPr>
          <w:rStyle w:val="apple-converted-space"/>
          <w:color w:val="000000"/>
        </w:rPr>
        <w:t xml:space="preserve"> </w:t>
      </w:r>
      <w:r>
        <w:t>– Т</w:t>
      </w:r>
      <w:r>
        <w:rPr>
          <w:color w:val="000000"/>
        </w:rPr>
        <w:t>ы не возражаешь, если мы продолжим урок в другое время?</w:t>
      </w:r>
      <w:r>
        <w:rPr>
          <w:rStyle w:val="apple-converted-space"/>
          <w:color w:val="000000"/>
        </w:rPr>
        <w:t xml:space="preserve"> </w:t>
      </w:r>
      <w:r>
        <w:rPr>
          <w:color w:val="000000"/>
        </w:rPr>
        <w:t>Может быть, завтра или в эти выходные?</w:t>
      </w:r>
    </w:p>
    <w:p w:rsidR="00FF1EC6" w:rsidRDefault="00FF1EC6" w:rsidP="00FF1EC6">
      <w:pPr>
        <w:pStyle w:val="western"/>
        <w:shd w:val="clear" w:color="auto" w:fill="FFFFFF"/>
        <w:spacing w:before="0" w:after="0"/>
        <w:ind w:firstLine="461"/>
        <w:jc w:val="both"/>
        <w:rPr>
          <w:color w:val="000000"/>
        </w:rPr>
      </w:pPr>
      <w:r>
        <w:rPr>
          <w:color w:val="000000"/>
        </w:rPr>
        <w:t>Лорен знала о моих правилах</w:t>
      </w:r>
      <w:r>
        <w:rPr>
          <w:rStyle w:val="apple-converted-space"/>
          <w:color w:val="000000"/>
        </w:rPr>
        <w:t xml:space="preserve"> </w:t>
      </w:r>
      <w:r>
        <w:rPr>
          <w:i/>
          <w:iCs/>
          <w:color w:val="000000"/>
        </w:rPr>
        <w:t>не обедать, не ужинать, не оставаться ночевать</w:t>
      </w:r>
      <w:r>
        <w:rPr>
          <w:color w:val="000000"/>
        </w:rPr>
        <w:t>, поэтому она не пожаловалась, когда я повёл её к двери, с опущенным подбородком, так как всё ещё пытался справиться с этими чертовыми пуговицами на рубашке.</w:t>
      </w:r>
      <w:r>
        <w:rPr>
          <w:rStyle w:val="apple-converted-space"/>
          <w:color w:val="000000"/>
        </w:rPr>
        <w:t xml:space="preserve"> </w:t>
      </w:r>
      <w:r w:rsidR="00EA6F67">
        <w:rPr>
          <w:rStyle w:val="apple-converted-space"/>
          <w:color w:val="000000"/>
        </w:rPr>
        <w:t>С ними ч</w:t>
      </w:r>
      <w:r>
        <w:rPr>
          <w:color w:val="000000"/>
        </w:rPr>
        <w:t xml:space="preserve">то-то явно было не так, но </w:t>
      </w:r>
      <w:proofErr w:type="gramStart"/>
      <w:r>
        <w:rPr>
          <w:color w:val="000000"/>
        </w:rPr>
        <w:t>времени исправлять это уже не было</w:t>
      </w:r>
      <w:proofErr w:type="gramEnd"/>
      <w:r>
        <w:rPr>
          <w:color w:val="000000"/>
        </w:rPr>
        <w:t>.</w:t>
      </w:r>
      <w:r>
        <w:rPr>
          <w:rStyle w:val="apple-converted-space"/>
          <w:color w:val="000000"/>
        </w:rPr>
        <w:t xml:space="preserve"> Я только выпроводил</w:t>
      </w:r>
      <w:r>
        <w:rPr>
          <w:color w:val="000000"/>
        </w:rPr>
        <w:t xml:space="preserve"> Лорен из своей комнаты.</w:t>
      </w:r>
    </w:p>
    <w:p w:rsidR="00FF1EC6" w:rsidRDefault="00FF1EC6" w:rsidP="00FF1EC6">
      <w:pPr>
        <w:pStyle w:val="western"/>
        <w:shd w:val="clear" w:color="auto" w:fill="FFFFFF"/>
        <w:spacing w:before="0" w:after="0"/>
        <w:ind w:firstLine="461"/>
        <w:jc w:val="both"/>
        <w:rPr>
          <w:color w:val="000000"/>
        </w:rPr>
      </w:pPr>
      <w:r>
        <w:rPr>
          <w:color w:val="000000"/>
        </w:rPr>
        <w:t xml:space="preserve">Хорошо, я был немного резок, поэтому, чтобы смягчить своё плохое поведение, я переплёл наши пальцы и потянул </w:t>
      </w:r>
      <w:r w:rsidR="00EA6F67">
        <w:rPr>
          <w:color w:val="000000"/>
        </w:rPr>
        <w:t xml:space="preserve">ее </w:t>
      </w:r>
      <w:r>
        <w:rPr>
          <w:color w:val="000000"/>
        </w:rPr>
        <w:t>за собой. Она не должна чувствовать себя так, словно её выставили из дома, хотя давайте смотреть правде в глаза, именно так всё и было.</w:t>
      </w:r>
    </w:p>
    <w:p w:rsidR="00FF1EC6" w:rsidRDefault="00FF1EC6" w:rsidP="00FF1EC6">
      <w:pPr>
        <w:pStyle w:val="western"/>
        <w:shd w:val="clear" w:color="auto" w:fill="FFFFFF"/>
        <w:spacing w:before="0" w:after="0"/>
        <w:ind w:firstLine="461"/>
        <w:jc w:val="both"/>
        <w:rPr>
          <w:i/>
          <w:iCs/>
          <w:color w:val="000000"/>
        </w:rPr>
      </w:pPr>
      <w:r>
        <w:rPr>
          <w:color w:val="000000"/>
        </w:rPr>
        <w:lastRenderedPageBreak/>
        <w:t xml:space="preserve">Итан прошел прямо к себе в комнату, только приподняв брови в слабом приветствии. Прямо за ним появилась </w:t>
      </w:r>
      <w:r w:rsidR="004F7C41">
        <w:rPr>
          <w:color w:val="000000"/>
        </w:rPr>
        <w:t>Сьюзан</w:t>
      </w:r>
      <w:r>
        <w:rPr>
          <w:color w:val="000000"/>
        </w:rPr>
        <w:t>, и…</w:t>
      </w:r>
    </w:p>
    <w:p w:rsidR="00FF1EC6" w:rsidRDefault="00FF1EC6" w:rsidP="00FF1EC6">
      <w:pPr>
        <w:pStyle w:val="western"/>
        <w:shd w:val="clear" w:color="auto" w:fill="FFFFFF"/>
        <w:spacing w:before="0" w:after="0"/>
        <w:ind w:firstLine="461"/>
        <w:jc w:val="both"/>
        <w:rPr>
          <w:color w:val="000000"/>
        </w:rPr>
      </w:pPr>
      <w:r>
        <w:rPr>
          <w:i/>
          <w:iCs/>
          <w:color w:val="000000"/>
        </w:rPr>
        <w:t>Боже мой</w:t>
      </w:r>
      <w:r>
        <w:rPr>
          <w:color w:val="000000"/>
        </w:rPr>
        <w:t>. Она что, была на подиуме сегодня?</w:t>
      </w:r>
    </w:p>
    <w:p w:rsidR="00FF1EC6" w:rsidRDefault="00FF1EC6" w:rsidP="00FF1EC6">
      <w:pPr>
        <w:pStyle w:val="western"/>
        <w:shd w:val="clear" w:color="auto" w:fill="FFFFFF"/>
        <w:spacing w:before="0" w:after="0"/>
        <w:ind w:firstLine="461"/>
        <w:jc w:val="both"/>
        <w:rPr>
          <w:color w:val="000000"/>
        </w:rPr>
      </w:pPr>
      <w:r>
        <w:rPr>
          <w:color w:val="000000"/>
        </w:rPr>
        <w:t xml:space="preserve">Она отказалась от своих джинсов и обычной скромной рубашки в пользу платья, которое нельзя даже сравнить с любым нарядом Лорен для субботних вечеринок. Облегающее сверху, развевающееся на бедрах, оно было поразительно, и красное, что заставит возбудиться любого парня, а не только быка. </w:t>
      </w:r>
      <w:proofErr w:type="gramStart"/>
      <w:r>
        <w:rPr>
          <w:i/>
          <w:iCs/>
          <w:color w:val="000000"/>
        </w:rPr>
        <w:t>Чертовски</w:t>
      </w:r>
      <w:proofErr w:type="gramEnd"/>
      <w:r>
        <w:rPr>
          <w:i/>
          <w:iCs/>
          <w:color w:val="000000"/>
        </w:rPr>
        <w:t xml:space="preserve"> горячая мисс Миллер!</w:t>
      </w:r>
    </w:p>
    <w:p w:rsidR="00FF1EC6" w:rsidRDefault="00FF1EC6" w:rsidP="00FF1EC6">
      <w:pPr>
        <w:pStyle w:val="western"/>
        <w:shd w:val="clear" w:color="auto" w:fill="FFFFFF"/>
        <w:spacing w:before="0" w:after="0"/>
        <w:ind w:firstLine="461"/>
        <w:jc w:val="both"/>
        <w:rPr>
          <w:color w:val="000000"/>
        </w:rPr>
      </w:pPr>
      <w:r>
        <w:rPr>
          <w:color w:val="000000"/>
        </w:rPr>
        <w:t xml:space="preserve">Пройдясь пристальным рентгеновским взглядом вниз по её телу и обратно к лицу, разглядывать которое сейчас ничего не мешало, я получил от неё такой же взгляд в ответ. </w:t>
      </w:r>
      <w:r>
        <w:rPr>
          <w:rStyle w:val="apple-converted-space"/>
          <w:color w:val="000000"/>
        </w:rPr>
        <w:t xml:space="preserve">Я заметил на себе </w:t>
      </w:r>
      <w:r>
        <w:rPr>
          <w:color w:val="000000"/>
        </w:rPr>
        <w:t>её таинственный взгляд,</w:t>
      </w:r>
      <w:r>
        <w:rPr>
          <w:rStyle w:val="apple-converted-space"/>
          <w:color w:val="000000"/>
        </w:rPr>
        <w:t xml:space="preserve"> словно она в</w:t>
      </w:r>
      <w:r>
        <w:rPr>
          <w:color w:val="000000"/>
        </w:rPr>
        <w:t xml:space="preserve">серьёз рассматривает возможность отношений </w:t>
      </w:r>
      <w:r>
        <w:rPr>
          <w:i/>
          <w:iCs/>
          <w:color w:val="000000"/>
        </w:rPr>
        <w:t>она и я</w:t>
      </w:r>
      <w:r>
        <w:rPr>
          <w:color w:val="000000"/>
        </w:rPr>
        <w:t>.</w:t>
      </w:r>
      <w:r>
        <w:rPr>
          <w:rStyle w:val="apple-converted-space"/>
          <w:color w:val="000000"/>
        </w:rPr>
        <w:t xml:space="preserve"> Э</w:t>
      </w:r>
      <w:r>
        <w:rPr>
          <w:color w:val="000000"/>
        </w:rPr>
        <w:t>то из-за того, что она не получила, чего хотела на свидании от Итана?</w:t>
      </w:r>
      <w:r>
        <w:rPr>
          <w:rStyle w:val="apple-converted-space"/>
          <w:color w:val="000000"/>
        </w:rPr>
        <w:t xml:space="preserve"> </w:t>
      </w:r>
      <w:r>
        <w:rPr>
          <w:color w:val="000000"/>
        </w:rPr>
        <w:t>Или так повлиял на неё небольшой флирт во время наказания?</w:t>
      </w:r>
    </w:p>
    <w:p w:rsidR="00FF1EC6" w:rsidRDefault="00FF1EC6" w:rsidP="00FF1EC6">
      <w:pPr>
        <w:pStyle w:val="western"/>
        <w:shd w:val="clear" w:color="auto" w:fill="FFFFFF"/>
        <w:spacing w:before="0" w:after="0"/>
        <w:ind w:firstLine="461"/>
        <w:jc w:val="both"/>
        <w:rPr>
          <w:color w:val="000000"/>
        </w:rPr>
      </w:pPr>
      <w:r>
        <w:rPr>
          <w:color w:val="000000"/>
        </w:rPr>
        <w:t>Когда мы прошли мимо друг друга в коридоре, я ухмыльнулся и подмигнул ей.</w:t>
      </w:r>
      <w:r>
        <w:rPr>
          <w:rStyle w:val="apple-converted-space"/>
          <w:color w:val="000000"/>
        </w:rPr>
        <w:t xml:space="preserve"> </w:t>
      </w:r>
      <w:r>
        <w:rPr>
          <w:color w:val="000000"/>
        </w:rPr>
        <w:t>Её щеки покраснели от волнения. А глаза расширились, как будто бы её вырвали из грёз, и она бросилась за Итаном. Дверь за ней захлопнулась, по-видимому, так она со мной поздоровалась.</w:t>
      </w:r>
      <w:r>
        <w:rPr>
          <w:rStyle w:val="apple-converted-space"/>
          <w:color w:val="000000"/>
        </w:rPr>
        <w:t xml:space="preserve"> Это</w:t>
      </w:r>
      <w:r>
        <w:rPr>
          <w:color w:val="000000"/>
        </w:rPr>
        <w:t xml:space="preserve"> заставило меня хихикнуть.</w:t>
      </w:r>
      <w:r>
        <w:rPr>
          <w:rStyle w:val="apple-converted-space"/>
          <w:color w:val="000000"/>
        </w:rPr>
        <w:t xml:space="preserve"> </w:t>
      </w:r>
      <w:r>
        <w:rPr>
          <w:color w:val="000000"/>
        </w:rPr>
        <w:t xml:space="preserve">Плюс к этому, я понял, что Итан с ней не вел себя как джентльмен </w:t>
      </w:r>
      <w:r w:rsidRPr="007F3F6D">
        <w:rPr>
          <w:color w:val="000000"/>
        </w:rPr>
        <w:t>–</w:t>
      </w:r>
      <w:r>
        <w:rPr>
          <w:color w:val="000000"/>
        </w:rPr>
        <w:t xml:space="preserve"> верный признак, что они не пара.</w:t>
      </w:r>
    </w:p>
    <w:p w:rsidR="00FF1EC6" w:rsidRDefault="00FF1EC6" w:rsidP="00FF1EC6">
      <w:pPr>
        <w:pStyle w:val="western"/>
        <w:shd w:val="clear" w:color="auto" w:fill="FFFFFF"/>
        <w:spacing w:before="0" w:after="0"/>
        <w:ind w:firstLine="461"/>
        <w:jc w:val="both"/>
        <w:rPr>
          <w:color w:val="000000"/>
        </w:rPr>
      </w:pPr>
      <w:r>
        <w:rPr>
          <w:color w:val="000000"/>
        </w:rPr>
        <w:t>Сьюзан Миллер</w:t>
      </w:r>
      <w:r>
        <w:rPr>
          <w:rStyle w:val="apple-converted-space"/>
          <w:color w:val="000000"/>
        </w:rPr>
        <w:t xml:space="preserve"> </w:t>
      </w:r>
      <w:proofErr w:type="gramStart"/>
      <w:r>
        <w:rPr>
          <w:color w:val="000000"/>
        </w:rPr>
        <w:t>свободна</w:t>
      </w:r>
      <w:proofErr w:type="gramEnd"/>
      <w:r>
        <w:rPr>
          <w:color w:val="000000"/>
        </w:rPr>
        <w:t>, её можно брать и соблазнять.</w:t>
      </w:r>
      <w:r>
        <w:rPr>
          <w:rStyle w:val="apple-converted-space"/>
          <w:color w:val="000000"/>
        </w:rPr>
        <w:t xml:space="preserve"> </w:t>
      </w:r>
      <w:r>
        <w:rPr>
          <w:color w:val="000000"/>
        </w:rPr>
        <w:t>Прощай, нечистая совесть, привет проблема по заморозке ада.</w:t>
      </w:r>
    </w:p>
    <w:p w:rsidR="00FF1EC6" w:rsidRDefault="00FF1EC6" w:rsidP="00FF1EC6">
      <w:pPr>
        <w:pStyle w:val="western"/>
        <w:shd w:val="clear" w:color="auto" w:fill="FFFFFF"/>
        <w:spacing w:before="0" w:after="0"/>
        <w:ind w:firstLine="461"/>
        <w:jc w:val="both"/>
      </w:pPr>
      <w:r>
        <w:rPr>
          <w:color w:val="000000"/>
        </w:rPr>
        <w:t>Кто-то сжал мою руку.</w:t>
      </w:r>
      <w:r>
        <w:rPr>
          <w:rStyle w:val="apple-converted-space"/>
          <w:color w:val="000000"/>
        </w:rPr>
        <w:t xml:space="preserve"> </w:t>
      </w:r>
      <w:r>
        <w:rPr>
          <w:color w:val="000000"/>
        </w:rPr>
        <w:t>О верно.</w:t>
      </w:r>
      <w:r>
        <w:rPr>
          <w:rStyle w:val="apple-converted-space"/>
          <w:color w:val="000000"/>
        </w:rPr>
        <w:t xml:space="preserve"> </w:t>
      </w:r>
      <w:r>
        <w:rPr>
          <w:color w:val="000000"/>
        </w:rPr>
        <w:t>Лорен.</w:t>
      </w:r>
      <w:r>
        <w:rPr>
          <w:rStyle w:val="apple-converted-space"/>
          <w:color w:val="000000"/>
        </w:rPr>
        <w:t xml:space="preserve"> </w:t>
      </w:r>
      <w:r>
        <w:rPr>
          <w:color w:val="000000"/>
        </w:rPr>
        <w:t>Она подошла к входной двери и развернулась на пороге с насмешливым взглядом.</w:t>
      </w:r>
    </w:p>
    <w:p w:rsidR="00FF1EC6" w:rsidRDefault="00FF1EC6" w:rsidP="00FF1EC6">
      <w:pPr>
        <w:pStyle w:val="western"/>
        <w:shd w:val="clear" w:color="auto" w:fill="FFFFFF"/>
        <w:spacing w:before="0" w:after="0"/>
        <w:ind w:firstLine="461"/>
        <w:jc w:val="both"/>
        <w:rPr>
          <w:color w:val="000000"/>
        </w:rPr>
      </w:pPr>
      <w:r>
        <w:t xml:space="preserve">– </w:t>
      </w:r>
      <w:r>
        <w:rPr>
          <w:color w:val="000000"/>
        </w:rPr>
        <w:t>Это девушка, которая разговаривала с тобой на днях в школе?</w:t>
      </w:r>
      <w:r>
        <w:rPr>
          <w:rStyle w:val="apple-converted-space"/>
          <w:color w:val="000000"/>
        </w:rPr>
        <w:t xml:space="preserve"> </w:t>
      </w:r>
      <w:r>
        <w:rPr>
          <w:color w:val="000000"/>
        </w:rPr>
        <w:t>Она</w:t>
      </w:r>
      <w:r w:rsidRPr="00AC5C3C">
        <w:rPr>
          <w:color w:val="000000"/>
        </w:rPr>
        <w:t xml:space="preserve"> </w:t>
      </w:r>
      <w:r>
        <w:rPr>
          <w:color w:val="000000"/>
        </w:rPr>
        <w:t>новая</w:t>
      </w:r>
      <w:r w:rsidRPr="00AC5C3C">
        <w:rPr>
          <w:color w:val="000000"/>
        </w:rPr>
        <w:t xml:space="preserve"> </w:t>
      </w:r>
      <w:r>
        <w:rPr>
          <w:color w:val="000000"/>
        </w:rPr>
        <w:t>подруга</w:t>
      </w:r>
      <w:r w:rsidRPr="00AC5C3C">
        <w:rPr>
          <w:color w:val="000000"/>
        </w:rPr>
        <w:t xml:space="preserve"> </w:t>
      </w:r>
      <w:r>
        <w:rPr>
          <w:color w:val="000000"/>
        </w:rPr>
        <w:t>твоего</w:t>
      </w:r>
      <w:r w:rsidRPr="00AC5C3C">
        <w:rPr>
          <w:color w:val="000000"/>
        </w:rPr>
        <w:t xml:space="preserve"> </w:t>
      </w:r>
      <w:r>
        <w:rPr>
          <w:color w:val="000000"/>
        </w:rPr>
        <w:t>брата</w:t>
      </w:r>
      <w:r w:rsidRPr="00AC5C3C">
        <w:rPr>
          <w:color w:val="000000"/>
        </w:rPr>
        <w:t>?</w:t>
      </w:r>
    </w:p>
    <w:p w:rsidR="00FF1EC6" w:rsidRDefault="00FF1EC6" w:rsidP="00FF1EC6">
      <w:pPr>
        <w:pStyle w:val="western"/>
        <w:shd w:val="clear" w:color="auto" w:fill="FFFFFF"/>
        <w:spacing w:before="0" w:after="0"/>
        <w:ind w:firstLine="461"/>
        <w:jc w:val="both"/>
      </w:pPr>
      <w:r>
        <w:rPr>
          <w:color w:val="000000"/>
        </w:rPr>
        <w:t>Я не был уверен, что конкретно она знала о моём брате, но я точно не собирался обсуждать его с ней.</w:t>
      </w:r>
    </w:p>
    <w:p w:rsidR="00FF1EC6" w:rsidRDefault="00FF1EC6" w:rsidP="00FF1EC6">
      <w:pPr>
        <w:pStyle w:val="western"/>
        <w:shd w:val="clear" w:color="auto" w:fill="FFFFFF"/>
        <w:spacing w:before="0" w:after="0"/>
        <w:ind w:firstLine="461"/>
        <w:jc w:val="both"/>
        <w:rPr>
          <w:color w:val="000000"/>
        </w:rPr>
      </w:pPr>
      <w:r>
        <w:t xml:space="preserve">– </w:t>
      </w:r>
      <w:r>
        <w:rPr>
          <w:color w:val="000000"/>
        </w:rPr>
        <w:t>Думаю, я выясню это позже,</w:t>
      </w:r>
      <w:r>
        <w:t xml:space="preserve"> –</w:t>
      </w:r>
      <w:r>
        <w:rPr>
          <w:color w:val="000000"/>
        </w:rPr>
        <w:t xml:space="preserve"> ответил я, пожимая плечами. Затем поцеловал её в уголок рта. </w:t>
      </w:r>
      <w:r>
        <w:t xml:space="preserve">– </w:t>
      </w:r>
      <w:r>
        <w:rPr>
          <w:color w:val="000000"/>
        </w:rPr>
        <w:t>Увидимся завтра.</w:t>
      </w:r>
      <w:r>
        <w:t xml:space="preserve"> –</w:t>
      </w:r>
      <w:r>
        <w:rPr>
          <w:color w:val="000000"/>
        </w:rPr>
        <w:t xml:space="preserve"> Это, конечно, не походило на прощальный поцелуй, которого она ожидала, но и не было резким окончанием нашего урока по </w:t>
      </w:r>
      <w:proofErr w:type="gramStart"/>
      <w:r>
        <w:rPr>
          <w:color w:val="000000"/>
        </w:rPr>
        <w:t>испанскому</w:t>
      </w:r>
      <w:proofErr w:type="gramEnd"/>
      <w:r>
        <w:rPr>
          <w:color w:val="000000"/>
        </w:rPr>
        <w:t>.</w:t>
      </w:r>
      <w:r>
        <w:rPr>
          <w:rStyle w:val="apple-converted-space"/>
          <w:color w:val="000000"/>
        </w:rPr>
        <w:t xml:space="preserve"> </w:t>
      </w:r>
      <w:r>
        <w:rPr>
          <w:color w:val="000000"/>
        </w:rPr>
        <w:t>Да без разницы.</w:t>
      </w:r>
    </w:p>
    <w:p w:rsidR="00FF1EC6" w:rsidRDefault="00FF1EC6" w:rsidP="00FF1EC6">
      <w:pPr>
        <w:pStyle w:val="western"/>
        <w:shd w:val="clear" w:color="auto" w:fill="FFFFFF"/>
        <w:spacing w:before="0" w:after="0"/>
        <w:ind w:firstLine="461"/>
        <w:jc w:val="both"/>
      </w:pPr>
      <w:r>
        <w:rPr>
          <w:color w:val="000000"/>
        </w:rPr>
        <w:t>Когда она ушла, я закрыл дверь и направился прямиком на кухню.</w:t>
      </w:r>
    </w:p>
    <w:p w:rsidR="00FF1EC6" w:rsidRDefault="00FF1EC6" w:rsidP="00FF1EC6">
      <w:pPr>
        <w:pStyle w:val="western"/>
        <w:shd w:val="clear" w:color="auto" w:fill="FFFFFF"/>
        <w:spacing w:before="0" w:after="0"/>
        <w:ind w:firstLine="461"/>
        <w:jc w:val="both"/>
      </w:pPr>
      <w:r>
        <w:t xml:space="preserve">– </w:t>
      </w:r>
      <w:r>
        <w:rPr>
          <w:color w:val="000000"/>
        </w:rPr>
        <w:t>Мама?</w:t>
      </w:r>
    </w:p>
    <w:p w:rsidR="00FF1EC6" w:rsidRDefault="00FF1EC6" w:rsidP="00FF1EC6">
      <w:pPr>
        <w:pStyle w:val="western"/>
        <w:shd w:val="clear" w:color="auto" w:fill="FFFFFF"/>
        <w:spacing w:before="0" w:after="0"/>
        <w:ind w:firstLine="461"/>
        <w:jc w:val="both"/>
      </w:pPr>
      <w:r>
        <w:t xml:space="preserve">– </w:t>
      </w:r>
      <w:r>
        <w:rPr>
          <w:color w:val="000000"/>
        </w:rPr>
        <w:t>Хм?</w:t>
      </w:r>
      <w:r>
        <w:t xml:space="preserve"> –</w:t>
      </w:r>
      <w:r>
        <w:rPr>
          <w:color w:val="000000"/>
        </w:rPr>
        <w:t xml:space="preserve"> Она повернулась с улыбкой кролика, попавшего в морковный рай.</w:t>
      </w:r>
      <w:r>
        <w:rPr>
          <w:rStyle w:val="apple-converted-space"/>
          <w:color w:val="000000"/>
        </w:rPr>
        <w:t xml:space="preserve"> </w:t>
      </w:r>
      <w:r>
        <w:rPr>
          <w:color w:val="000000"/>
        </w:rPr>
        <w:t>Это уже само по себе ответило на вопрос, который я ещё не задал ей.</w:t>
      </w:r>
    </w:p>
    <w:p w:rsidR="00FF1EC6" w:rsidRDefault="00FF1EC6" w:rsidP="00FF1EC6">
      <w:pPr>
        <w:pStyle w:val="western"/>
        <w:shd w:val="clear" w:color="auto" w:fill="FFFFFF"/>
        <w:spacing w:before="0" w:after="0"/>
        <w:ind w:firstLine="461"/>
        <w:jc w:val="both"/>
      </w:pPr>
      <w:r>
        <w:t xml:space="preserve">– </w:t>
      </w:r>
      <w:r w:rsidRPr="007846F4">
        <w:rPr>
          <w:color w:val="000000"/>
        </w:rPr>
        <w:t xml:space="preserve">Сью </w:t>
      </w:r>
      <w:r>
        <w:rPr>
          <w:color w:val="000000"/>
        </w:rPr>
        <w:t>остаётся</w:t>
      </w:r>
      <w:r w:rsidRPr="007846F4">
        <w:rPr>
          <w:color w:val="000000"/>
        </w:rPr>
        <w:t xml:space="preserve"> на ужин?</w:t>
      </w:r>
    </w:p>
    <w:p w:rsidR="00FF1EC6" w:rsidRDefault="00FF1EC6" w:rsidP="00FF1EC6">
      <w:pPr>
        <w:pStyle w:val="western"/>
        <w:shd w:val="clear" w:color="auto" w:fill="FFFFFF"/>
        <w:spacing w:before="0" w:after="0"/>
        <w:ind w:firstLine="461"/>
        <w:jc w:val="both"/>
      </w:pPr>
      <w:r>
        <w:t xml:space="preserve">– </w:t>
      </w:r>
      <w:r>
        <w:rPr>
          <w:color w:val="000000"/>
        </w:rPr>
        <w:t>Дааааа</w:t>
      </w:r>
      <w:r w:rsidRPr="007846F4">
        <w:rPr>
          <w:color w:val="000000"/>
        </w:rPr>
        <w:t>,</w:t>
      </w:r>
      <w:r>
        <w:t xml:space="preserve"> –</w:t>
      </w:r>
      <w:r w:rsidRPr="007846F4">
        <w:rPr>
          <w:color w:val="000000"/>
        </w:rPr>
        <w:t xml:space="preserve"> </w:t>
      </w:r>
      <w:r>
        <w:rPr>
          <w:color w:val="000000"/>
        </w:rPr>
        <w:t>пропела</w:t>
      </w:r>
      <w:r w:rsidRPr="007846F4">
        <w:rPr>
          <w:color w:val="000000"/>
        </w:rPr>
        <w:t xml:space="preserve"> она, </w:t>
      </w:r>
      <w:r>
        <w:rPr>
          <w:color w:val="000000"/>
        </w:rPr>
        <w:t>неистово</w:t>
      </w:r>
      <w:r w:rsidRPr="007846F4">
        <w:rPr>
          <w:color w:val="000000"/>
        </w:rPr>
        <w:t xml:space="preserve"> кивая головой.</w:t>
      </w:r>
      <w:r>
        <w:rPr>
          <w:color w:val="000000"/>
        </w:rPr>
        <w:t xml:space="preserve"> </w:t>
      </w:r>
      <w:r>
        <w:t xml:space="preserve">– </w:t>
      </w:r>
      <w:proofErr w:type="gramStart"/>
      <w:r>
        <w:rPr>
          <w:color w:val="000000"/>
        </w:rPr>
        <w:t>Правда</w:t>
      </w:r>
      <w:proofErr w:type="gramEnd"/>
      <w:r>
        <w:rPr>
          <w:color w:val="000000"/>
        </w:rPr>
        <w:t xml:space="preserve"> ведь, она хорошая девочка?</w:t>
      </w:r>
      <w:r>
        <w:rPr>
          <w:rStyle w:val="apple-converted-space"/>
          <w:color w:val="000000"/>
        </w:rPr>
        <w:t xml:space="preserve"> </w:t>
      </w:r>
      <w:r>
        <w:rPr>
          <w:color w:val="000000"/>
        </w:rPr>
        <w:t>Такая</w:t>
      </w:r>
      <w:r w:rsidRPr="00AC5C3C">
        <w:rPr>
          <w:color w:val="000000"/>
        </w:rPr>
        <w:t xml:space="preserve"> </w:t>
      </w:r>
      <w:r>
        <w:rPr>
          <w:color w:val="000000"/>
        </w:rPr>
        <w:t>вежливая</w:t>
      </w:r>
      <w:r w:rsidRPr="00AC5C3C">
        <w:rPr>
          <w:color w:val="000000"/>
        </w:rPr>
        <w:t xml:space="preserve"> </w:t>
      </w:r>
      <w:r>
        <w:rPr>
          <w:color w:val="000000"/>
        </w:rPr>
        <w:t>и</w:t>
      </w:r>
      <w:r w:rsidRPr="00AC5C3C">
        <w:rPr>
          <w:rStyle w:val="apple-converted-space"/>
          <w:color w:val="000000"/>
        </w:rPr>
        <w:t xml:space="preserve"> </w:t>
      </w:r>
      <w:r>
        <w:rPr>
          <w:rStyle w:val="apple-converted-space"/>
          <w:color w:val="000000"/>
        </w:rPr>
        <w:t>такая</w:t>
      </w:r>
      <w:r w:rsidRPr="00AC5C3C">
        <w:rPr>
          <w:rStyle w:val="apple-converted-space"/>
          <w:color w:val="000000"/>
        </w:rPr>
        <w:t xml:space="preserve"> </w:t>
      </w:r>
      <w:r>
        <w:rPr>
          <w:i/>
          <w:iCs/>
          <w:color w:val="000000"/>
        </w:rPr>
        <w:t>красивая</w:t>
      </w:r>
      <w:r w:rsidRPr="00AC5C3C">
        <w:rPr>
          <w:color w:val="000000"/>
        </w:rPr>
        <w:t>.</w:t>
      </w:r>
    </w:p>
    <w:p w:rsidR="00FF1EC6" w:rsidRDefault="00FF1EC6" w:rsidP="00FF1EC6">
      <w:pPr>
        <w:pStyle w:val="western"/>
        <w:shd w:val="clear" w:color="auto" w:fill="FFFFFF"/>
        <w:spacing w:before="0" w:after="0"/>
        <w:ind w:firstLine="461"/>
        <w:jc w:val="both"/>
        <w:rPr>
          <w:color w:val="000000"/>
        </w:rPr>
      </w:pPr>
      <w:r>
        <w:t xml:space="preserve">– </w:t>
      </w:r>
      <w:r w:rsidRPr="007846F4">
        <w:rPr>
          <w:color w:val="000000"/>
        </w:rPr>
        <w:t>Да</w:t>
      </w:r>
      <w:r>
        <w:rPr>
          <w:color w:val="000000"/>
        </w:rPr>
        <w:t>,</w:t>
      </w:r>
      <w:r>
        <w:t xml:space="preserve"> –</w:t>
      </w:r>
      <w:r w:rsidRPr="007846F4">
        <w:rPr>
          <w:color w:val="000000"/>
        </w:rPr>
        <w:t xml:space="preserve"> </w:t>
      </w:r>
      <w:r>
        <w:rPr>
          <w:color w:val="000000"/>
        </w:rPr>
        <w:t>за</w:t>
      </w:r>
      <w:r w:rsidRPr="007846F4">
        <w:rPr>
          <w:color w:val="000000"/>
        </w:rPr>
        <w:t>смеялся</w:t>
      </w:r>
      <w:r>
        <w:rPr>
          <w:color w:val="000000"/>
        </w:rPr>
        <w:t xml:space="preserve"> я</w:t>
      </w:r>
      <w:r w:rsidRPr="007846F4">
        <w:rPr>
          <w:color w:val="000000"/>
        </w:rPr>
        <w:t>.</w:t>
      </w:r>
      <w:r>
        <w:rPr>
          <w:color w:val="000000"/>
        </w:rPr>
        <w:t xml:space="preserve"> </w:t>
      </w:r>
      <w:r>
        <w:t xml:space="preserve">– </w:t>
      </w:r>
      <w:r>
        <w:rPr>
          <w:color w:val="000000"/>
        </w:rPr>
        <w:t xml:space="preserve">Красивая. </w:t>
      </w:r>
      <w:r>
        <w:t xml:space="preserve">– </w:t>
      </w:r>
      <w:r>
        <w:rPr>
          <w:color w:val="000000"/>
        </w:rPr>
        <w:t>Было трудно не отреагировать на то, как она счастлива, и немного порадоваться. Ну не совсем из-за того, что Итан, наконец, заинтересовался девушкой, а потому что он дал мне возможность познакомиться с моей мишенью немного лучше.</w:t>
      </w:r>
    </w:p>
    <w:p w:rsidR="00FF1EC6" w:rsidRDefault="00FF1EC6" w:rsidP="00FF1EC6">
      <w:pPr>
        <w:pStyle w:val="western"/>
        <w:shd w:val="clear" w:color="auto" w:fill="FFFFFF"/>
        <w:spacing w:before="0" w:after="0"/>
        <w:ind w:firstLine="461"/>
        <w:jc w:val="both"/>
      </w:pPr>
      <w:r>
        <w:rPr>
          <w:color w:val="000000"/>
        </w:rPr>
        <w:t>После того, как я застегнул рубашку в правильном порядке, я помог маме почистить варёную картошку и сложить её в миску.</w:t>
      </w:r>
    </w:p>
    <w:p w:rsidR="00FF1EC6" w:rsidRDefault="00FF1EC6" w:rsidP="00FF1EC6">
      <w:pPr>
        <w:pStyle w:val="western"/>
        <w:shd w:val="clear" w:color="auto" w:fill="FFFFFF"/>
        <w:spacing w:before="0" w:after="0"/>
        <w:ind w:firstLine="461"/>
        <w:jc w:val="both"/>
      </w:pPr>
      <w:r>
        <w:t xml:space="preserve">– </w:t>
      </w:r>
      <w:r>
        <w:rPr>
          <w:color w:val="000000"/>
        </w:rPr>
        <w:t xml:space="preserve">Итан говорил, что он пригласил её </w:t>
      </w:r>
      <w:proofErr w:type="gramStart"/>
      <w:r>
        <w:rPr>
          <w:color w:val="000000"/>
        </w:rPr>
        <w:t>в</w:t>
      </w:r>
      <w:proofErr w:type="gramEnd"/>
      <w:r>
        <w:rPr>
          <w:color w:val="000000"/>
        </w:rPr>
        <w:t xml:space="preserve"> «У Чарли».</w:t>
      </w:r>
      <w:r>
        <w:rPr>
          <w:rStyle w:val="apple-converted-space"/>
          <w:color w:val="000000"/>
        </w:rPr>
        <w:t xml:space="preserve"> </w:t>
      </w:r>
      <w:r>
        <w:rPr>
          <w:color w:val="000000"/>
        </w:rPr>
        <w:t>Я удивлён, почему они вернулись домой так рано.</w:t>
      </w:r>
    </w:p>
    <w:p w:rsidR="00FF1EC6" w:rsidRDefault="00FF1EC6" w:rsidP="00FF1EC6">
      <w:pPr>
        <w:pStyle w:val="western"/>
        <w:shd w:val="clear" w:color="auto" w:fill="FFFFFF"/>
        <w:spacing w:before="0" w:after="0"/>
        <w:ind w:firstLine="461"/>
        <w:jc w:val="both"/>
        <w:rPr>
          <w:color w:val="000000"/>
        </w:rPr>
      </w:pPr>
      <w:r>
        <w:t xml:space="preserve">– </w:t>
      </w:r>
      <w:r w:rsidRPr="007846F4">
        <w:rPr>
          <w:color w:val="000000"/>
        </w:rPr>
        <w:t>Они хотят</w:t>
      </w:r>
      <w:r>
        <w:rPr>
          <w:color w:val="000000"/>
        </w:rPr>
        <w:t xml:space="preserve"> поиграть</w:t>
      </w:r>
      <w:r w:rsidRPr="007846F4">
        <w:rPr>
          <w:color w:val="000000"/>
        </w:rPr>
        <w:t xml:space="preserve"> в видеоигры,</w:t>
      </w:r>
      <w:r>
        <w:t xml:space="preserve"> –</w:t>
      </w:r>
      <w:r>
        <w:rPr>
          <w:rStyle w:val="apple-converted-space"/>
          <w:color w:val="000000"/>
        </w:rPr>
        <w:t xml:space="preserve"> </w:t>
      </w:r>
      <w:r>
        <w:rPr>
          <w:color w:val="000000"/>
        </w:rPr>
        <w:t>сообщила мама, прислонившись спиной к столу рядом со мной и вытирая руки о передник.</w:t>
      </w:r>
      <w:r>
        <w:rPr>
          <w:rStyle w:val="apple-converted-space"/>
          <w:color w:val="000000"/>
        </w:rPr>
        <w:t xml:space="preserve"> </w:t>
      </w:r>
      <w:r>
        <w:t xml:space="preserve">– </w:t>
      </w:r>
      <w:r>
        <w:rPr>
          <w:color w:val="000000"/>
        </w:rPr>
        <w:t>Я надеюсь, что это просто новое подростковое кодовое слово, чтобы их не беспокоили.</w:t>
      </w:r>
      <w:r>
        <w:t xml:space="preserve"> – Она замялась и проницательно посмотрела на меня</w:t>
      </w:r>
      <w:r>
        <w:rPr>
          <w:color w:val="000000"/>
        </w:rPr>
        <w:t>.</w:t>
      </w:r>
      <w:r>
        <w:rPr>
          <w:rStyle w:val="apple-converted-space"/>
          <w:color w:val="000000"/>
        </w:rPr>
        <w:t xml:space="preserve"> </w:t>
      </w:r>
      <w:r>
        <w:t xml:space="preserve">– </w:t>
      </w:r>
      <w:r>
        <w:rPr>
          <w:color w:val="000000"/>
        </w:rPr>
        <w:t>Это ведь кодовое слово?</w:t>
      </w:r>
    </w:p>
    <w:p w:rsidR="00FF1EC6" w:rsidRDefault="00FF1EC6" w:rsidP="00FF1EC6">
      <w:pPr>
        <w:pStyle w:val="western"/>
        <w:shd w:val="clear" w:color="auto" w:fill="FFFFFF"/>
        <w:spacing w:before="0" w:after="0"/>
        <w:ind w:firstLine="461"/>
        <w:jc w:val="both"/>
      </w:pPr>
      <w:r>
        <w:rPr>
          <w:color w:val="000000"/>
        </w:rPr>
        <w:t>Я закатил глаза, подавляя смешок.</w:t>
      </w:r>
    </w:p>
    <w:p w:rsidR="00FF1EC6" w:rsidRDefault="00FF1EC6" w:rsidP="00FF1EC6">
      <w:pPr>
        <w:pStyle w:val="western"/>
        <w:shd w:val="clear" w:color="auto" w:fill="FFFFFF"/>
        <w:spacing w:before="0" w:after="0"/>
        <w:ind w:firstLine="461"/>
        <w:jc w:val="both"/>
        <w:rPr>
          <w:color w:val="000000"/>
        </w:rPr>
      </w:pPr>
      <w:r>
        <w:t xml:space="preserve">– </w:t>
      </w:r>
      <w:r>
        <w:rPr>
          <w:color w:val="000000"/>
        </w:rPr>
        <w:t>Да, мама.</w:t>
      </w:r>
      <w:r>
        <w:rPr>
          <w:rStyle w:val="apple-converted-space"/>
          <w:color w:val="000000"/>
        </w:rPr>
        <w:t xml:space="preserve"> </w:t>
      </w:r>
      <w:r>
        <w:rPr>
          <w:color w:val="000000"/>
        </w:rPr>
        <w:t xml:space="preserve">Это кодовое слово </w:t>
      </w:r>
      <w:r>
        <w:t xml:space="preserve">– </w:t>
      </w:r>
      <w:r>
        <w:rPr>
          <w:color w:val="000000"/>
        </w:rPr>
        <w:t xml:space="preserve">И это означает: </w:t>
      </w:r>
      <w:r>
        <w:rPr>
          <w:i/>
          <w:color w:val="000000"/>
        </w:rPr>
        <w:t>И</w:t>
      </w:r>
      <w:r>
        <w:rPr>
          <w:i/>
          <w:iCs/>
          <w:color w:val="000000"/>
        </w:rPr>
        <w:t>тан облажался</w:t>
      </w:r>
      <w:r>
        <w:rPr>
          <w:color w:val="000000"/>
        </w:rPr>
        <w:t>.</w:t>
      </w:r>
      <w:r>
        <w:rPr>
          <w:rStyle w:val="apple-converted-space"/>
          <w:color w:val="000000"/>
        </w:rPr>
        <w:t xml:space="preserve"> </w:t>
      </w:r>
      <w:r>
        <w:rPr>
          <w:color w:val="000000"/>
        </w:rPr>
        <w:t>Видеоигры, гы!</w:t>
      </w:r>
      <w:r>
        <w:rPr>
          <w:rStyle w:val="apple-converted-space"/>
          <w:color w:val="000000"/>
        </w:rPr>
        <w:t xml:space="preserve"> </w:t>
      </w:r>
      <w:r>
        <w:rPr>
          <w:color w:val="000000"/>
        </w:rPr>
        <w:t>Я мог придумать сто вещей, которые я бы сделал с Сью в своей комнате, и ни в одной из них не участвовали консоль или контроллер.</w:t>
      </w:r>
    </w:p>
    <w:p w:rsidR="00FF1EC6" w:rsidRDefault="00FF1EC6" w:rsidP="00FF1EC6">
      <w:pPr>
        <w:pStyle w:val="western"/>
        <w:shd w:val="clear" w:color="auto" w:fill="FFFFFF"/>
        <w:spacing w:before="0" w:after="0"/>
        <w:ind w:firstLine="461"/>
        <w:jc w:val="both"/>
        <w:rPr>
          <w:color w:val="000000"/>
        </w:rPr>
      </w:pPr>
      <w:r>
        <w:rPr>
          <w:color w:val="000000"/>
        </w:rPr>
        <w:lastRenderedPageBreak/>
        <w:t xml:space="preserve">Мама вернулась к приготовлению филе лосося и начала радостно напевать под нос, и я не смог разрушить её иллюзию. На самом деле я </w:t>
      </w:r>
      <w:r>
        <w:rPr>
          <w:i/>
          <w:color w:val="000000"/>
        </w:rPr>
        <w:t>по</w:t>
      </w:r>
      <w:r>
        <w:rPr>
          <w:i/>
          <w:iCs/>
          <w:color w:val="000000"/>
        </w:rPr>
        <w:t xml:space="preserve">чувствовал </w:t>
      </w:r>
      <w:r>
        <w:rPr>
          <w:rStyle w:val="apple-converted-space"/>
          <w:color w:val="000000"/>
        </w:rPr>
        <w:t xml:space="preserve">её </w:t>
      </w:r>
      <w:r>
        <w:rPr>
          <w:color w:val="000000"/>
        </w:rPr>
        <w:t>волнение и с удивлением покачал головой.</w:t>
      </w:r>
    </w:p>
    <w:p w:rsidR="00FF1EC6" w:rsidRDefault="00FF1EC6" w:rsidP="00FF1EC6">
      <w:pPr>
        <w:pStyle w:val="western"/>
        <w:shd w:val="clear" w:color="auto" w:fill="FFFFFF"/>
        <w:spacing w:before="0" w:after="0"/>
        <w:ind w:firstLine="461"/>
        <w:jc w:val="both"/>
      </w:pPr>
      <w:r>
        <w:rPr>
          <w:color w:val="000000"/>
        </w:rPr>
        <w:t>Когда я забросил в картошку масло с французской петрушкой, она спросила меня:</w:t>
      </w:r>
    </w:p>
    <w:p w:rsidR="00FF1EC6" w:rsidRDefault="00FF1EC6" w:rsidP="00FF1EC6">
      <w:pPr>
        <w:pStyle w:val="western"/>
        <w:shd w:val="clear" w:color="auto" w:fill="FFFFFF"/>
        <w:spacing w:before="0" w:after="0"/>
        <w:ind w:firstLine="461"/>
        <w:jc w:val="both"/>
        <w:rPr>
          <w:color w:val="000000"/>
        </w:rPr>
      </w:pPr>
      <w:r>
        <w:t xml:space="preserve">– </w:t>
      </w:r>
      <w:r>
        <w:rPr>
          <w:color w:val="000000"/>
        </w:rPr>
        <w:t>Кристиан, не мог бы ты, пожалуйста, позвать их двоих? Ужин будет готов через три минуты.</w:t>
      </w:r>
    </w:p>
    <w:p w:rsidR="00FF1EC6" w:rsidRDefault="00FF1EC6" w:rsidP="00FF1EC6">
      <w:pPr>
        <w:pStyle w:val="western"/>
        <w:shd w:val="clear" w:color="auto" w:fill="FFFFFF"/>
        <w:spacing w:before="0" w:after="0"/>
        <w:ind w:firstLine="461"/>
        <w:jc w:val="both"/>
        <w:rPr>
          <w:color w:val="000000"/>
        </w:rPr>
      </w:pPr>
      <w:r>
        <w:rPr>
          <w:color w:val="000000"/>
        </w:rPr>
        <w:t>Она что, на самом деле назвала меня полным именем?</w:t>
      </w:r>
      <w:r>
        <w:rPr>
          <w:rStyle w:val="apple-converted-space"/>
          <w:color w:val="000000"/>
        </w:rPr>
        <w:t xml:space="preserve"> </w:t>
      </w:r>
      <w:r>
        <w:rPr>
          <w:color w:val="000000"/>
        </w:rPr>
        <w:t>Отстой.</w:t>
      </w:r>
      <w:r>
        <w:rPr>
          <w:rStyle w:val="apple-converted-space"/>
          <w:color w:val="000000"/>
        </w:rPr>
        <w:t xml:space="preserve"> </w:t>
      </w:r>
      <w:r>
        <w:rPr>
          <w:color w:val="000000"/>
        </w:rPr>
        <w:t>Смех сотряс мою грудь.</w:t>
      </w:r>
      <w:r>
        <w:rPr>
          <w:rStyle w:val="apple-converted-space"/>
          <w:color w:val="000000"/>
        </w:rPr>
        <w:t xml:space="preserve"> </w:t>
      </w:r>
      <w:r>
        <w:rPr>
          <w:color w:val="000000"/>
        </w:rPr>
        <w:t>Беверли Донован явно нервничала, чего, обычно, не случалось после дневной поездки по работе её мечты в качестве агента по недвижимости.</w:t>
      </w:r>
      <w:r>
        <w:rPr>
          <w:rStyle w:val="apple-converted-space"/>
          <w:color w:val="000000"/>
        </w:rPr>
        <w:t xml:space="preserve"> А я уж думал, что в этом доме ничего больше меня не сможет удивить</w:t>
      </w:r>
      <w:r>
        <w:rPr>
          <w:color w:val="000000"/>
        </w:rPr>
        <w:t>.</w:t>
      </w:r>
      <w:r>
        <w:rPr>
          <w:rStyle w:val="apple-converted-space"/>
          <w:color w:val="000000"/>
        </w:rPr>
        <w:t xml:space="preserve"> </w:t>
      </w:r>
      <w:r>
        <w:rPr>
          <w:color w:val="000000"/>
        </w:rPr>
        <w:t>Тотальная</w:t>
      </w:r>
      <w:r w:rsidRPr="00AC5C3C">
        <w:rPr>
          <w:color w:val="000000"/>
        </w:rPr>
        <w:t xml:space="preserve"> </w:t>
      </w:r>
      <w:r>
        <w:rPr>
          <w:color w:val="000000"/>
        </w:rPr>
        <w:t>ошибка</w:t>
      </w:r>
      <w:r w:rsidRPr="00AC5C3C">
        <w:rPr>
          <w:color w:val="000000"/>
        </w:rPr>
        <w:t>.</w:t>
      </w:r>
    </w:p>
    <w:p w:rsidR="00FF1EC6" w:rsidRDefault="00FF1EC6" w:rsidP="00FF1EC6">
      <w:pPr>
        <w:pStyle w:val="western"/>
        <w:shd w:val="clear" w:color="auto" w:fill="FFFFFF"/>
        <w:spacing w:before="0" w:after="0"/>
        <w:ind w:firstLine="461"/>
        <w:jc w:val="both"/>
      </w:pPr>
      <w:r>
        <w:rPr>
          <w:color w:val="000000"/>
        </w:rPr>
        <w:t>Оставив пахнущую пряностями кухню, я пошел в комнату Итана, постучал, и практически уже открыл дверь. Боже. Пальцы вцепились в ручку, моя короткая память заставила меня вздрогнуть и отдернуть руку, как будто из-за металлической ручки моё тело сморщилось.</w:t>
      </w:r>
      <w:r>
        <w:rPr>
          <w:rStyle w:val="apple-converted-space"/>
          <w:color w:val="000000"/>
        </w:rPr>
        <w:t xml:space="preserve"> </w:t>
      </w:r>
      <w:r>
        <w:rPr>
          <w:color w:val="000000"/>
        </w:rPr>
        <w:t xml:space="preserve">Видеоигры, </w:t>
      </w:r>
      <w:proofErr w:type="gramStart"/>
      <w:r>
        <w:rPr>
          <w:color w:val="000000"/>
        </w:rPr>
        <w:t>задница</w:t>
      </w:r>
      <w:proofErr w:type="gramEnd"/>
      <w:r>
        <w:rPr>
          <w:color w:val="000000"/>
        </w:rPr>
        <w:t>.</w:t>
      </w:r>
      <w:r>
        <w:rPr>
          <w:rStyle w:val="apple-converted-space"/>
          <w:color w:val="000000"/>
        </w:rPr>
        <w:t xml:space="preserve"> </w:t>
      </w:r>
      <w:r>
        <w:rPr>
          <w:color w:val="000000"/>
        </w:rPr>
        <w:t>Я хорошо усвоил урок в последний раз и больше не собирался входить в комнату Итана без приглашения.</w:t>
      </w:r>
      <w:r>
        <w:rPr>
          <w:rStyle w:val="apple-converted-space"/>
          <w:color w:val="000000"/>
        </w:rPr>
        <w:t xml:space="preserve"> </w:t>
      </w:r>
      <w:r>
        <w:rPr>
          <w:color w:val="000000"/>
        </w:rPr>
        <w:t>Вместо этого я крикнул:</w:t>
      </w:r>
    </w:p>
    <w:p w:rsidR="00FF1EC6" w:rsidRDefault="00FF1EC6" w:rsidP="00FF1EC6">
      <w:pPr>
        <w:pStyle w:val="western"/>
        <w:shd w:val="clear" w:color="auto" w:fill="FFFFFF"/>
        <w:spacing w:before="0" w:after="0"/>
        <w:ind w:firstLine="461"/>
        <w:jc w:val="both"/>
        <w:rPr>
          <w:color w:val="000000"/>
        </w:rPr>
      </w:pPr>
      <w:r>
        <w:t>– Время ужинать</w:t>
      </w:r>
      <w:r>
        <w:rPr>
          <w:color w:val="000000"/>
        </w:rPr>
        <w:t>!</w:t>
      </w:r>
      <w:r>
        <w:t xml:space="preserve"> –</w:t>
      </w:r>
      <w:r>
        <w:rPr>
          <w:color w:val="000000"/>
        </w:rPr>
        <w:t xml:space="preserve"> и поплелся назад на кухню.</w:t>
      </w:r>
    </w:p>
    <w:p w:rsidR="00FF1EC6" w:rsidRDefault="00FF1EC6" w:rsidP="00FF1EC6">
      <w:pPr>
        <w:pStyle w:val="western"/>
        <w:shd w:val="clear" w:color="auto" w:fill="FFFFFF"/>
        <w:spacing w:before="0" w:after="0"/>
        <w:ind w:firstLine="461"/>
        <w:jc w:val="both"/>
        <w:rPr>
          <w:color w:val="000000"/>
        </w:rPr>
      </w:pPr>
      <w:r>
        <w:rPr>
          <w:color w:val="000000"/>
        </w:rPr>
        <w:t>Меньше чем через минуту предполагаемые влюбленные появились, не держась за руки или как-то ещё, как обычно делает пара.</w:t>
      </w:r>
      <w:r>
        <w:rPr>
          <w:rStyle w:val="apple-converted-space"/>
          <w:color w:val="000000"/>
        </w:rPr>
        <w:t xml:space="preserve"> </w:t>
      </w:r>
      <w:r>
        <w:rPr>
          <w:color w:val="000000"/>
        </w:rPr>
        <w:t>Я посчитал это хорошим знаком.</w:t>
      </w:r>
      <w:r>
        <w:rPr>
          <w:rStyle w:val="apple-converted-space"/>
          <w:color w:val="000000"/>
        </w:rPr>
        <w:t xml:space="preserve"> Пора выполнять з</w:t>
      </w:r>
      <w:r>
        <w:rPr>
          <w:color w:val="000000"/>
        </w:rPr>
        <w:t>адачу по соблазнению Сью, пока Итан напрямую не скажет мне отвалить.</w:t>
      </w:r>
    </w:p>
    <w:p w:rsidR="00FF1EC6" w:rsidRDefault="00FF1EC6" w:rsidP="00FF1EC6">
      <w:pPr>
        <w:pStyle w:val="western"/>
        <w:shd w:val="clear" w:color="auto" w:fill="FFFFFF"/>
        <w:spacing w:before="0" w:after="0"/>
        <w:ind w:firstLine="461"/>
        <w:jc w:val="both"/>
        <w:rPr>
          <w:color w:val="000000"/>
        </w:rPr>
      </w:pPr>
      <w:r>
        <w:rPr>
          <w:color w:val="000000"/>
        </w:rPr>
        <w:t>Всё-таки соблазнять девушку в одной комнате с моей семьей было немного некомфортно. Кроме того, если я украду Сью из-под носа Итана прямо перед мамой, это разобьет её сердце.</w:t>
      </w:r>
      <w:r>
        <w:rPr>
          <w:rStyle w:val="apple-converted-space"/>
          <w:color w:val="000000"/>
        </w:rPr>
        <w:t xml:space="preserve"> </w:t>
      </w:r>
      <w:r>
        <w:rPr>
          <w:color w:val="000000"/>
        </w:rPr>
        <w:t>Я не такой мудак.</w:t>
      </w:r>
    </w:p>
    <w:p w:rsidR="00FF1EC6" w:rsidRDefault="00FF1EC6" w:rsidP="00FF1EC6">
      <w:pPr>
        <w:pStyle w:val="western"/>
        <w:shd w:val="clear" w:color="auto" w:fill="FFFFFF"/>
        <w:spacing w:before="0" w:after="0"/>
        <w:ind w:firstLine="461"/>
        <w:jc w:val="both"/>
        <w:rPr>
          <w:color w:val="000000"/>
        </w:rPr>
      </w:pPr>
      <w:r>
        <w:rPr>
          <w:color w:val="000000"/>
        </w:rPr>
        <w:t>Желая отвлечься, я принес кувшин со столешницы и обошел вокруг обеденного стола, наполняя водой наши стаканы.</w:t>
      </w:r>
      <w:r>
        <w:rPr>
          <w:rStyle w:val="apple-converted-space"/>
          <w:color w:val="000000"/>
        </w:rPr>
        <w:t xml:space="preserve"> </w:t>
      </w:r>
      <w:r>
        <w:rPr>
          <w:color w:val="000000"/>
        </w:rPr>
        <w:t>Новый</w:t>
      </w:r>
      <w:r w:rsidRPr="00AC5C3C">
        <w:rPr>
          <w:color w:val="000000"/>
        </w:rPr>
        <w:t xml:space="preserve"> </w:t>
      </w:r>
      <w:r>
        <w:rPr>
          <w:color w:val="000000"/>
        </w:rPr>
        <w:t>план</w:t>
      </w:r>
      <w:r w:rsidRPr="00AC5C3C">
        <w:rPr>
          <w:color w:val="000000"/>
        </w:rPr>
        <w:t xml:space="preserve">: </w:t>
      </w:r>
      <w:r>
        <w:rPr>
          <w:color w:val="000000"/>
        </w:rPr>
        <w:t>поймать</w:t>
      </w:r>
      <w:r w:rsidRPr="00AC5C3C">
        <w:rPr>
          <w:color w:val="000000"/>
        </w:rPr>
        <w:t xml:space="preserve"> </w:t>
      </w:r>
      <w:r>
        <w:rPr>
          <w:color w:val="000000"/>
        </w:rPr>
        <w:t>Сью</w:t>
      </w:r>
      <w:r w:rsidRPr="00AC5C3C">
        <w:rPr>
          <w:color w:val="000000"/>
        </w:rPr>
        <w:t xml:space="preserve">, </w:t>
      </w:r>
      <w:r>
        <w:rPr>
          <w:color w:val="000000"/>
        </w:rPr>
        <w:t>когда</w:t>
      </w:r>
      <w:r w:rsidRPr="00AC5C3C">
        <w:rPr>
          <w:color w:val="000000"/>
        </w:rPr>
        <w:t xml:space="preserve"> </w:t>
      </w:r>
      <w:r>
        <w:rPr>
          <w:color w:val="000000"/>
        </w:rPr>
        <w:t>она</w:t>
      </w:r>
      <w:r w:rsidRPr="00AC5C3C">
        <w:rPr>
          <w:color w:val="000000"/>
        </w:rPr>
        <w:t xml:space="preserve"> </w:t>
      </w:r>
      <w:r>
        <w:rPr>
          <w:color w:val="000000"/>
        </w:rPr>
        <w:t>будет</w:t>
      </w:r>
      <w:r w:rsidRPr="00AC5C3C">
        <w:rPr>
          <w:color w:val="000000"/>
        </w:rPr>
        <w:t xml:space="preserve"> </w:t>
      </w:r>
      <w:r>
        <w:rPr>
          <w:color w:val="000000"/>
        </w:rPr>
        <w:t>в</w:t>
      </w:r>
      <w:r w:rsidRPr="00AC5C3C">
        <w:rPr>
          <w:color w:val="000000"/>
        </w:rPr>
        <w:t xml:space="preserve"> </w:t>
      </w:r>
      <w:r>
        <w:rPr>
          <w:color w:val="000000"/>
        </w:rPr>
        <w:t>одиночестве</w:t>
      </w:r>
      <w:r w:rsidRPr="00AC5C3C">
        <w:rPr>
          <w:color w:val="000000"/>
        </w:rPr>
        <w:t>.</w:t>
      </w:r>
    </w:p>
    <w:p w:rsidR="00FF1EC6" w:rsidRDefault="00FF1EC6" w:rsidP="00FF1EC6">
      <w:pPr>
        <w:pStyle w:val="western"/>
        <w:shd w:val="clear" w:color="auto" w:fill="FFFFFF"/>
        <w:spacing w:before="0" w:after="0"/>
        <w:ind w:firstLine="461"/>
        <w:jc w:val="both"/>
        <w:rPr>
          <w:color w:val="000000"/>
        </w:rPr>
      </w:pPr>
      <w:r>
        <w:rPr>
          <w:color w:val="000000"/>
        </w:rPr>
        <w:t>Но, обходя меня бочком и не глядя на меня, она следовала за мной вокруг стола, чтобы расставить тарелки, с большим самоконтролем, чем я ожидал.</w:t>
      </w:r>
      <w:r>
        <w:rPr>
          <w:rStyle w:val="apple-converted-space"/>
          <w:color w:val="000000"/>
        </w:rPr>
        <w:t xml:space="preserve"> </w:t>
      </w:r>
      <w:r>
        <w:rPr>
          <w:color w:val="000000"/>
        </w:rPr>
        <w:t>Её и так короткое платье приподнималось на бедрах каждый раз, когда она наклонялась вперёд.</w:t>
      </w:r>
    </w:p>
    <w:p w:rsidR="00FF1EC6" w:rsidRDefault="00FF1EC6" w:rsidP="00FF1EC6">
      <w:pPr>
        <w:pStyle w:val="western"/>
        <w:shd w:val="clear" w:color="auto" w:fill="FFFFFF"/>
        <w:spacing w:before="0" w:after="0"/>
        <w:ind w:firstLine="461"/>
        <w:jc w:val="both"/>
      </w:pPr>
      <w:r>
        <w:rPr>
          <w:color w:val="000000"/>
        </w:rPr>
        <w:t xml:space="preserve">Она взглянула украдкой на Итана после того, как всё расставила, и спросила его тихим голосом: </w:t>
      </w:r>
    </w:p>
    <w:p w:rsidR="00FF1EC6" w:rsidRDefault="00FF1EC6" w:rsidP="00FF1EC6">
      <w:pPr>
        <w:pStyle w:val="western"/>
        <w:shd w:val="clear" w:color="auto" w:fill="FFFFFF"/>
        <w:spacing w:before="0" w:after="0"/>
        <w:ind w:firstLine="461"/>
        <w:jc w:val="both"/>
      </w:pPr>
      <w:r>
        <w:t>– Разве твой отец не придёт на ужин</w:t>
      </w:r>
      <w:r>
        <w:rPr>
          <w:color w:val="000000"/>
        </w:rPr>
        <w:t>?</w:t>
      </w:r>
    </w:p>
    <w:p w:rsidR="00FF1EC6" w:rsidRDefault="00FF1EC6" w:rsidP="00FF1EC6">
      <w:pPr>
        <w:pStyle w:val="western"/>
        <w:shd w:val="clear" w:color="auto" w:fill="FFFFFF"/>
        <w:spacing w:before="0" w:after="0"/>
        <w:ind w:firstLine="461"/>
        <w:jc w:val="both"/>
        <w:rPr>
          <w:color w:val="000000"/>
        </w:rPr>
      </w:pPr>
      <w:r>
        <w:t>– Мой отец живет в Лос-Анджелесе со своей бывшей секретаршей,</w:t>
      </w:r>
      <w:r w:rsidRPr="007846F4">
        <w:rPr>
          <w:color w:val="000000"/>
        </w:rPr>
        <w:t xml:space="preserve"> </w:t>
      </w:r>
      <w:r>
        <w:t xml:space="preserve">– </w:t>
      </w:r>
      <w:r w:rsidRPr="007846F4">
        <w:rPr>
          <w:color w:val="000000"/>
        </w:rPr>
        <w:t xml:space="preserve">разбушевался Итан, </w:t>
      </w:r>
      <w:r>
        <w:rPr>
          <w:color w:val="000000"/>
        </w:rPr>
        <w:t xml:space="preserve">поглядев </w:t>
      </w:r>
      <w:r w:rsidRPr="007846F4">
        <w:rPr>
          <w:color w:val="000000"/>
        </w:rPr>
        <w:t>хмур</w:t>
      </w:r>
      <w:r>
        <w:rPr>
          <w:color w:val="000000"/>
        </w:rPr>
        <w:t>о</w:t>
      </w:r>
      <w:r w:rsidRPr="007846F4">
        <w:rPr>
          <w:color w:val="000000"/>
        </w:rPr>
        <w:t xml:space="preserve"> на стул, который когда-то был пап</w:t>
      </w:r>
      <w:r>
        <w:rPr>
          <w:color w:val="000000"/>
        </w:rPr>
        <w:t>иным</w:t>
      </w:r>
      <w:r w:rsidRPr="007846F4">
        <w:rPr>
          <w:color w:val="000000"/>
        </w:rPr>
        <w:t>.</w:t>
      </w:r>
      <w:r>
        <w:rPr>
          <w:color w:val="000000"/>
        </w:rPr>
        <w:t xml:space="preserve"> </w:t>
      </w:r>
      <w:r>
        <w:t>– Он не ужинал с нами последние шесть лет</w:t>
      </w:r>
      <w:r>
        <w:rPr>
          <w:color w:val="000000"/>
        </w:rPr>
        <w:t>.</w:t>
      </w:r>
    </w:p>
    <w:p w:rsidR="00FF1EC6" w:rsidRPr="00AC5C3C" w:rsidRDefault="00FF1EC6" w:rsidP="00FF1EC6">
      <w:pPr>
        <w:pStyle w:val="western"/>
        <w:shd w:val="clear" w:color="auto" w:fill="FFFFFF"/>
        <w:spacing w:before="0" w:after="0"/>
        <w:ind w:firstLine="461"/>
        <w:jc w:val="both"/>
      </w:pPr>
      <w:r>
        <w:rPr>
          <w:color w:val="000000"/>
        </w:rPr>
        <w:t xml:space="preserve">Покраснев от смущения, </w:t>
      </w:r>
      <w:r w:rsidR="004F7C41">
        <w:rPr>
          <w:color w:val="000000"/>
        </w:rPr>
        <w:t>Сьюзан</w:t>
      </w:r>
      <w:r>
        <w:rPr>
          <w:color w:val="000000"/>
        </w:rPr>
        <w:t xml:space="preserve"> выдохнула.</w:t>
      </w:r>
    </w:p>
    <w:p w:rsidR="00FF1EC6" w:rsidRDefault="00FF1EC6" w:rsidP="00FF1EC6">
      <w:pPr>
        <w:pStyle w:val="western"/>
        <w:shd w:val="clear" w:color="auto" w:fill="FFFFFF"/>
        <w:spacing w:before="0" w:after="0"/>
        <w:ind w:firstLine="461"/>
        <w:jc w:val="both"/>
        <w:rPr>
          <w:color w:val="000000"/>
        </w:rPr>
      </w:pPr>
      <w:r w:rsidRPr="00AC5C3C">
        <w:t xml:space="preserve">– </w:t>
      </w:r>
      <w:r>
        <w:rPr>
          <w:color w:val="000000"/>
        </w:rPr>
        <w:t>Ох</w:t>
      </w:r>
      <w:r w:rsidRPr="00AC5C3C">
        <w:rPr>
          <w:color w:val="000000"/>
        </w:rPr>
        <w:t>.</w:t>
      </w:r>
    </w:p>
    <w:p w:rsidR="00FF1EC6" w:rsidRDefault="00FF1EC6" w:rsidP="00FF1EC6">
      <w:pPr>
        <w:pStyle w:val="western"/>
        <w:shd w:val="clear" w:color="auto" w:fill="FFFFFF"/>
        <w:spacing w:before="0" w:after="0"/>
        <w:ind w:firstLine="461"/>
        <w:jc w:val="both"/>
        <w:rPr>
          <w:color w:val="000000"/>
        </w:rPr>
      </w:pPr>
      <w:r>
        <w:rPr>
          <w:color w:val="000000"/>
        </w:rPr>
        <w:t>Она</w:t>
      </w:r>
      <w:r>
        <w:rPr>
          <w:rStyle w:val="apple-converted-space"/>
          <w:color w:val="000000"/>
        </w:rPr>
        <w:t xml:space="preserve"> </w:t>
      </w:r>
      <w:r>
        <w:rPr>
          <w:color w:val="000000"/>
        </w:rPr>
        <w:t>была котенком с когтями, но сегодня она была гостем в нашем доме.</w:t>
      </w:r>
      <w:r>
        <w:rPr>
          <w:rStyle w:val="apple-converted-space"/>
          <w:color w:val="000000"/>
        </w:rPr>
        <w:t xml:space="preserve"> </w:t>
      </w:r>
      <w:r>
        <w:rPr>
          <w:color w:val="000000"/>
        </w:rPr>
        <w:t>Итан не должен её смущать.</w:t>
      </w:r>
      <w:r>
        <w:rPr>
          <w:rStyle w:val="apple-converted-space"/>
          <w:color w:val="000000"/>
        </w:rPr>
        <w:t xml:space="preserve"> </w:t>
      </w:r>
      <w:r>
        <w:rPr>
          <w:color w:val="000000"/>
        </w:rPr>
        <w:t xml:space="preserve">Он заслуживал </w:t>
      </w:r>
      <w:proofErr w:type="gramStart"/>
      <w:r>
        <w:rPr>
          <w:color w:val="000000"/>
        </w:rPr>
        <w:t>пинка</w:t>
      </w:r>
      <w:proofErr w:type="gramEnd"/>
      <w:r>
        <w:rPr>
          <w:color w:val="000000"/>
        </w:rPr>
        <w:t>.</w:t>
      </w:r>
      <w:r>
        <w:rPr>
          <w:rStyle w:val="apple-converted-space"/>
          <w:color w:val="000000"/>
        </w:rPr>
        <w:t xml:space="preserve"> </w:t>
      </w:r>
      <w:r>
        <w:rPr>
          <w:color w:val="000000"/>
        </w:rPr>
        <w:t>Так как я не мог хлопнуть брата перед ней, то, проходя мимо, я тайком ткнул его локтём в бок, и закашлялся.</w:t>
      </w:r>
    </w:p>
    <w:p w:rsidR="00FF1EC6" w:rsidRDefault="00FF1EC6" w:rsidP="00FF1EC6">
      <w:pPr>
        <w:pStyle w:val="western"/>
        <w:shd w:val="clear" w:color="auto" w:fill="FFFFFF"/>
        <w:spacing w:before="0" w:after="0"/>
        <w:ind w:firstLine="461"/>
        <w:jc w:val="both"/>
      </w:pPr>
      <w:r>
        <w:rPr>
          <w:color w:val="000000"/>
        </w:rPr>
        <w:t>Итан кивнул мне.</w:t>
      </w:r>
      <w:r>
        <w:rPr>
          <w:rStyle w:val="apple-converted-space"/>
          <w:color w:val="000000"/>
        </w:rPr>
        <w:t xml:space="preserve"> </w:t>
      </w:r>
      <w:r>
        <w:rPr>
          <w:color w:val="000000"/>
        </w:rPr>
        <w:t>Я сузил глаза в ответ.</w:t>
      </w:r>
      <w:r>
        <w:rPr>
          <w:rStyle w:val="apple-converted-space"/>
          <w:color w:val="000000"/>
        </w:rPr>
        <w:t xml:space="preserve"> </w:t>
      </w:r>
      <w:r>
        <w:rPr>
          <w:color w:val="000000"/>
        </w:rPr>
        <w:t>По крайней мере, он понял намёк и быстро сказал:</w:t>
      </w:r>
    </w:p>
    <w:p w:rsidR="00FF1EC6" w:rsidRDefault="00FF1EC6" w:rsidP="00FF1EC6">
      <w:pPr>
        <w:pStyle w:val="western"/>
        <w:shd w:val="clear" w:color="auto" w:fill="FFFFFF"/>
        <w:spacing w:before="0" w:after="0"/>
        <w:ind w:firstLine="461"/>
        <w:jc w:val="both"/>
        <w:rPr>
          <w:color w:val="000000"/>
        </w:rPr>
      </w:pPr>
      <w:r>
        <w:t xml:space="preserve">– </w:t>
      </w:r>
      <w:r>
        <w:rPr>
          <w:color w:val="000000"/>
        </w:rPr>
        <w:t xml:space="preserve">Не беспокойся. </w:t>
      </w:r>
    </w:p>
    <w:p w:rsidR="00FF1EC6" w:rsidRDefault="00FF1EC6" w:rsidP="00FF1EC6">
      <w:pPr>
        <w:pStyle w:val="western"/>
        <w:shd w:val="clear" w:color="auto" w:fill="FFFFFF"/>
        <w:spacing w:before="0" w:after="0"/>
        <w:ind w:firstLine="461"/>
        <w:jc w:val="both"/>
        <w:rPr>
          <w:color w:val="000000"/>
        </w:rPr>
      </w:pPr>
      <w:r>
        <w:rPr>
          <w:color w:val="000000"/>
        </w:rPr>
        <w:t xml:space="preserve">Затем он предложил ей присесть. На </w:t>
      </w:r>
      <w:r>
        <w:rPr>
          <w:i/>
          <w:iCs/>
          <w:color w:val="000000"/>
        </w:rPr>
        <w:t>любое</w:t>
      </w:r>
      <w:r>
        <w:rPr>
          <w:rStyle w:val="apple-converted-space"/>
          <w:color w:val="000000"/>
        </w:rPr>
        <w:t xml:space="preserve"> </w:t>
      </w:r>
      <w:r>
        <w:rPr>
          <w:color w:val="000000"/>
        </w:rPr>
        <w:t>место.</w:t>
      </w:r>
      <w:r>
        <w:rPr>
          <w:rStyle w:val="apple-converted-space"/>
          <w:color w:val="000000"/>
        </w:rPr>
        <w:t xml:space="preserve"> </w:t>
      </w:r>
      <w:r>
        <w:rPr>
          <w:color w:val="000000"/>
        </w:rPr>
        <w:t>Черт возьми, этот парень иногда мог довести меня до ручки.</w:t>
      </w:r>
    </w:p>
    <w:p w:rsidR="00FF1EC6" w:rsidRDefault="00FF1EC6" w:rsidP="00FF1EC6">
      <w:pPr>
        <w:pStyle w:val="western"/>
        <w:shd w:val="clear" w:color="auto" w:fill="FFFFFF"/>
        <w:spacing w:before="0" w:after="0"/>
        <w:ind w:firstLine="461"/>
        <w:jc w:val="both"/>
        <w:rPr>
          <w:color w:val="000000"/>
        </w:rPr>
      </w:pPr>
      <w:r>
        <w:rPr>
          <w:color w:val="000000"/>
        </w:rPr>
        <w:t>И, конечно, бессознательно Сью опустилась на мой стул.</w:t>
      </w:r>
      <w:r>
        <w:rPr>
          <w:rStyle w:val="apple-converted-space"/>
          <w:color w:val="000000"/>
        </w:rPr>
        <w:t xml:space="preserve"> </w:t>
      </w:r>
      <w:r>
        <w:rPr>
          <w:color w:val="000000"/>
        </w:rPr>
        <w:t>Можете назвать меня привередливым, но в этой столовой много лет у нас у всех были свои места, которые даже гостья Итана или же подруга с начальной школы не могли изменить.</w:t>
      </w:r>
    </w:p>
    <w:p w:rsidR="00FF1EC6" w:rsidRDefault="00FF1EC6" w:rsidP="00FF1EC6">
      <w:pPr>
        <w:pStyle w:val="western"/>
        <w:shd w:val="clear" w:color="auto" w:fill="FFFFFF"/>
        <w:spacing w:before="0" w:after="0"/>
        <w:ind w:firstLine="461"/>
        <w:jc w:val="both"/>
        <w:rPr>
          <w:color w:val="000000"/>
        </w:rPr>
      </w:pPr>
      <w:r>
        <w:rPr>
          <w:color w:val="000000"/>
        </w:rPr>
        <w:t>Я мог бы просто попросить её пересесть, но это была ещё одна возможность прикоснуться к ней.</w:t>
      </w:r>
      <w:r>
        <w:rPr>
          <w:rStyle w:val="apple-converted-space"/>
          <w:color w:val="000000"/>
        </w:rPr>
        <w:t xml:space="preserve"> </w:t>
      </w:r>
      <w:r>
        <w:rPr>
          <w:color w:val="000000"/>
        </w:rPr>
        <w:t xml:space="preserve">Прикусив язык, я взял </w:t>
      </w:r>
      <w:r w:rsidR="004F7C41">
        <w:rPr>
          <w:color w:val="000000"/>
        </w:rPr>
        <w:t>Сьюзан</w:t>
      </w:r>
      <w:r>
        <w:rPr>
          <w:color w:val="000000"/>
        </w:rPr>
        <w:t xml:space="preserve"> за руку и пересадил её на стул слева от </w:t>
      </w:r>
      <w:proofErr w:type="gramStart"/>
      <w:r>
        <w:rPr>
          <w:color w:val="000000"/>
        </w:rPr>
        <w:t>моего</w:t>
      </w:r>
      <w:proofErr w:type="gramEnd"/>
      <w:r>
        <w:rPr>
          <w:color w:val="000000"/>
        </w:rPr>
        <w:t>. Она казалась спокойной и даже не вздрогнула при нашем контакте.</w:t>
      </w:r>
      <w:r>
        <w:rPr>
          <w:rStyle w:val="apple-converted-space"/>
          <w:color w:val="000000"/>
        </w:rPr>
        <w:t xml:space="preserve"> </w:t>
      </w:r>
      <w:r>
        <w:rPr>
          <w:color w:val="000000"/>
        </w:rPr>
        <w:t>Да</w:t>
      </w:r>
      <w:r w:rsidRPr="00AC5C3C">
        <w:rPr>
          <w:color w:val="000000"/>
        </w:rPr>
        <w:t xml:space="preserve">, </w:t>
      </w:r>
      <w:r>
        <w:rPr>
          <w:color w:val="000000"/>
        </w:rPr>
        <w:t>мы</w:t>
      </w:r>
      <w:r w:rsidRPr="00AC5C3C">
        <w:rPr>
          <w:color w:val="000000"/>
        </w:rPr>
        <w:t xml:space="preserve"> </w:t>
      </w:r>
      <w:r>
        <w:rPr>
          <w:color w:val="000000"/>
        </w:rPr>
        <w:t>определенно</w:t>
      </w:r>
      <w:r w:rsidRPr="00AC5C3C">
        <w:rPr>
          <w:color w:val="000000"/>
        </w:rPr>
        <w:t xml:space="preserve"> </w:t>
      </w:r>
      <w:r>
        <w:rPr>
          <w:color w:val="000000"/>
        </w:rPr>
        <w:t>делаем</w:t>
      </w:r>
      <w:r w:rsidRPr="00AC5C3C">
        <w:rPr>
          <w:color w:val="000000"/>
        </w:rPr>
        <w:t xml:space="preserve"> </w:t>
      </w:r>
      <w:r>
        <w:rPr>
          <w:color w:val="000000"/>
        </w:rPr>
        <w:t>успехи</w:t>
      </w:r>
      <w:r w:rsidRPr="00AC5C3C">
        <w:rPr>
          <w:color w:val="000000"/>
        </w:rPr>
        <w:t>.</w:t>
      </w:r>
    </w:p>
    <w:p w:rsidR="00FF1EC6" w:rsidRDefault="00FF1EC6" w:rsidP="00FF1EC6">
      <w:pPr>
        <w:pStyle w:val="western"/>
        <w:shd w:val="clear" w:color="auto" w:fill="FFFFFF"/>
        <w:spacing w:before="0" w:after="0"/>
        <w:ind w:firstLine="461"/>
        <w:jc w:val="both"/>
      </w:pPr>
      <w:r>
        <w:rPr>
          <w:color w:val="000000"/>
        </w:rPr>
        <w:lastRenderedPageBreak/>
        <w:t>После того, как мама разложила всем лосось и картофель, она опустилась на стул напротив меня, а Итан сел справа от меня.</w:t>
      </w:r>
    </w:p>
    <w:p w:rsidR="00FF1EC6" w:rsidRDefault="00FF1EC6" w:rsidP="00FF1EC6">
      <w:pPr>
        <w:pStyle w:val="western"/>
        <w:shd w:val="clear" w:color="auto" w:fill="FFFFFF"/>
        <w:spacing w:before="0" w:after="0"/>
        <w:ind w:firstLine="461"/>
        <w:jc w:val="both"/>
      </w:pPr>
      <w:r>
        <w:t xml:space="preserve">– </w:t>
      </w:r>
      <w:r>
        <w:rPr>
          <w:color w:val="000000"/>
        </w:rPr>
        <w:t>Я думаю, что мою машину нужно отвезти в автосервис,</w:t>
      </w:r>
      <w:r>
        <w:t xml:space="preserve"> –</w:t>
      </w:r>
      <w:r>
        <w:rPr>
          <w:color w:val="000000"/>
        </w:rPr>
        <w:t xml:space="preserve"> сказал он с набитым рыбой ртом.</w:t>
      </w:r>
      <w:r>
        <w:rPr>
          <w:rStyle w:val="apple-converted-space"/>
          <w:color w:val="000000"/>
        </w:rPr>
        <w:t xml:space="preserve"> </w:t>
      </w:r>
      <w:r>
        <w:t>– Её</w:t>
      </w:r>
      <w:r>
        <w:rPr>
          <w:color w:val="000000"/>
        </w:rPr>
        <w:t xml:space="preserve"> немного тянет вправо, как и на прошлой неделе.</w:t>
      </w:r>
    </w:p>
    <w:p w:rsidR="00FF1EC6" w:rsidRDefault="00FF1EC6" w:rsidP="00FF1EC6">
      <w:pPr>
        <w:pStyle w:val="western"/>
        <w:shd w:val="clear" w:color="auto" w:fill="FFFFFF"/>
        <w:spacing w:before="0" w:after="0"/>
        <w:ind w:firstLine="461"/>
        <w:jc w:val="both"/>
      </w:pPr>
      <w:r>
        <w:t xml:space="preserve">– </w:t>
      </w:r>
      <w:r w:rsidRPr="007846F4">
        <w:rPr>
          <w:color w:val="000000"/>
        </w:rPr>
        <w:t>Может быть</w:t>
      </w:r>
      <w:r>
        <w:rPr>
          <w:color w:val="000000"/>
        </w:rPr>
        <w:t>,</w:t>
      </w:r>
      <w:r w:rsidRPr="007846F4">
        <w:rPr>
          <w:color w:val="000000"/>
        </w:rPr>
        <w:t xml:space="preserve"> </w:t>
      </w:r>
      <w:r>
        <w:rPr>
          <w:color w:val="000000"/>
        </w:rPr>
        <w:t xml:space="preserve">это </w:t>
      </w:r>
      <w:r w:rsidRPr="007846F4">
        <w:rPr>
          <w:color w:val="000000"/>
        </w:rPr>
        <w:t>низко</w:t>
      </w:r>
      <w:r>
        <w:rPr>
          <w:color w:val="000000"/>
        </w:rPr>
        <w:t>е</w:t>
      </w:r>
      <w:r w:rsidRPr="007846F4">
        <w:rPr>
          <w:color w:val="000000"/>
        </w:rPr>
        <w:t xml:space="preserve"> давлени</w:t>
      </w:r>
      <w:r>
        <w:rPr>
          <w:color w:val="000000"/>
        </w:rPr>
        <w:t>е</w:t>
      </w:r>
      <w:r w:rsidRPr="007846F4">
        <w:rPr>
          <w:color w:val="000000"/>
        </w:rPr>
        <w:t xml:space="preserve"> в одной из передних шин.</w:t>
      </w:r>
      <w:r>
        <w:t xml:space="preserve"> –</w:t>
      </w:r>
      <w:r w:rsidRPr="007846F4">
        <w:rPr>
          <w:color w:val="000000"/>
        </w:rPr>
        <w:t xml:space="preserve"> Я не </w:t>
      </w:r>
      <w:r>
        <w:rPr>
          <w:color w:val="000000"/>
        </w:rPr>
        <w:t>особо разбираюсь в</w:t>
      </w:r>
      <w:r w:rsidRPr="007846F4">
        <w:rPr>
          <w:color w:val="000000"/>
        </w:rPr>
        <w:t xml:space="preserve"> автомобилях, но это то, что мой папа обнаруж</w:t>
      </w:r>
      <w:r>
        <w:rPr>
          <w:color w:val="000000"/>
        </w:rPr>
        <w:t>ил</w:t>
      </w:r>
      <w:r w:rsidRPr="007846F4">
        <w:rPr>
          <w:color w:val="000000"/>
        </w:rPr>
        <w:t xml:space="preserve"> на </w:t>
      </w:r>
      <w:r>
        <w:rPr>
          <w:color w:val="000000"/>
        </w:rPr>
        <w:t xml:space="preserve">маминой </w:t>
      </w:r>
      <w:r w:rsidRPr="007846F4">
        <w:rPr>
          <w:color w:val="000000"/>
        </w:rPr>
        <w:t xml:space="preserve">машине во время моего последнего </w:t>
      </w:r>
      <w:r>
        <w:rPr>
          <w:color w:val="000000"/>
        </w:rPr>
        <w:t>приезда к</w:t>
      </w:r>
      <w:r w:rsidRPr="007846F4">
        <w:rPr>
          <w:color w:val="000000"/>
        </w:rPr>
        <w:t xml:space="preserve"> н</w:t>
      </w:r>
      <w:r>
        <w:rPr>
          <w:color w:val="000000"/>
        </w:rPr>
        <w:t xml:space="preserve">ему </w:t>
      </w:r>
      <w:r w:rsidRPr="007846F4">
        <w:rPr>
          <w:color w:val="000000"/>
        </w:rPr>
        <w:t>в Лос-Анджелес</w:t>
      </w:r>
      <w:r>
        <w:rPr>
          <w:color w:val="000000"/>
        </w:rPr>
        <w:t>.</w:t>
      </w:r>
      <w:r w:rsidRPr="007846F4">
        <w:rPr>
          <w:color w:val="000000"/>
        </w:rPr>
        <w:t xml:space="preserve"> </w:t>
      </w:r>
      <w:r>
        <w:t xml:space="preserve">– </w:t>
      </w:r>
      <w:r w:rsidRPr="007846F4">
        <w:rPr>
          <w:color w:val="000000"/>
        </w:rPr>
        <w:t>Мы можем взглянуть завтра, если хо</w:t>
      </w:r>
      <w:r>
        <w:rPr>
          <w:color w:val="000000"/>
        </w:rPr>
        <w:t>чешь</w:t>
      </w:r>
      <w:r w:rsidRPr="007846F4">
        <w:rPr>
          <w:color w:val="000000"/>
        </w:rPr>
        <w:t>.</w:t>
      </w:r>
    </w:p>
    <w:p w:rsidR="00FF1EC6" w:rsidRDefault="00FF1EC6" w:rsidP="00FF1EC6">
      <w:pPr>
        <w:pStyle w:val="western"/>
        <w:shd w:val="clear" w:color="auto" w:fill="FFFFFF"/>
        <w:spacing w:before="0" w:after="0"/>
        <w:ind w:firstLine="461"/>
        <w:jc w:val="both"/>
        <w:rPr>
          <w:color w:val="000000"/>
        </w:rPr>
      </w:pPr>
      <w:r>
        <w:t xml:space="preserve">– </w:t>
      </w:r>
      <w:r w:rsidRPr="007846F4">
        <w:rPr>
          <w:color w:val="000000"/>
        </w:rPr>
        <w:t>Хм.</w:t>
      </w:r>
      <w:r>
        <w:t xml:space="preserve"> –</w:t>
      </w:r>
      <w:r w:rsidRPr="007846F4">
        <w:rPr>
          <w:color w:val="000000"/>
        </w:rPr>
        <w:t xml:space="preserve"> Он отпил из своего стакана, и Сью сделал</w:t>
      </w:r>
      <w:r>
        <w:rPr>
          <w:color w:val="000000"/>
        </w:rPr>
        <w:t>а</w:t>
      </w:r>
      <w:r w:rsidRPr="007846F4">
        <w:rPr>
          <w:color w:val="000000"/>
        </w:rPr>
        <w:t xml:space="preserve"> то же самое.</w:t>
      </w:r>
      <w:r>
        <w:rPr>
          <w:rStyle w:val="apple-converted-space"/>
          <w:color w:val="000000"/>
        </w:rPr>
        <w:t xml:space="preserve"> Неужели она</w:t>
      </w:r>
      <w:r>
        <w:rPr>
          <w:color w:val="000000"/>
        </w:rPr>
        <w:t xml:space="preserve"> не знала, что последние три минуты она была просто зеркальным отражением каждого движения Итана? Девушка выглядела застенчиво, </w:t>
      </w:r>
      <w:proofErr w:type="gramStart"/>
      <w:r>
        <w:rPr>
          <w:color w:val="000000"/>
        </w:rPr>
        <w:t>сидела за столом сгорбившись</w:t>
      </w:r>
      <w:proofErr w:type="gramEnd"/>
      <w:r>
        <w:rPr>
          <w:color w:val="000000"/>
        </w:rPr>
        <w:t>, очевидно, стараясь не привлекать к себе внимание.</w:t>
      </w:r>
      <w:r>
        <w:rPr>
          <w:rStyle w:val="apple-converted-space"/>
          <w:color w:val="000000"/>
        </w:rPr>
        <w:t xml:space="preserve"> </w:t>
      </w:r>
      <w:r>
        <w:rPr>
          <w:color w:val="000000"/>
        </w:rPr>
        <w:t>Ну, выбрав это красное платье, ты совершила главную ошибку, сладкая.</w:t>
      </w:r>
    </w:p>
    <w:p w:rsidR="00FF1EC6" w:rsidRDefault="00FF1EC6" w:rsidP="00FF1EC6">
      <w:pPr>
        <w:pStyle w:val="western"/>
        <w:shd w:val="clear" w:color="auto" w:fill="FFFFFF"/>
        <w:spacing w:before="0" w:after="0"/>
        <w:ind w:firstLine="461"/>
        <w:jc w:val="both"/>
        <w:rPr>
          <w:color w:val="000000"/>
        </w:rPr>
      </w:pPr>
      <w:r>
        <w:rPr>
          <w:color w:val="000000"/>
        </w:rPr>
        <w:t>Но куда, черт возьми, испарилось очарование танка? Если бы я не знал её, я бы сказал, что это незнакомка, а не раздражительный ботаник Сью Миллер. Возможно, она только изображает хорошую девушку для мамы... так же, как и я играл джентльмена.</w:t>
      </w:r>
      <w:r>
        <w:rPr>
          <w:rStyle w:val="apple-converted-space"/>
          <w:color w:val="000000"/>
        </w:rPr>
        <w:t xml:space="preserve"> </w:t>
      </w:r>
      <w:r>
        <w:rPr>
          <w:color w:val="000000"/>
        </w:rPr>
        <w:t>Мы оба это хорошо знали, и всё же, это тоже может оказаться весело.</w:t>
      </w:r>
    </w:p>
    <w:p w:rsidR="00FF1EC6" w:rsidRDefault="00FF1EC6" w:rsidP="00FF1EC6">
      <w:pPr>
        <w:pStyle w:val="western"/>
        <w:shd w:val="clear" w:color="auto" w:fill="FFFFFF"/>
        <w:spacing w:before="0" w:after="0"/>
        <w:ind w:firstLine="461"/>
        <w:jc w:val="both"/>
      </w:pPr>
      <w:r>
        <w:rPr>
          <w:color w:val="000000"/>
        </w:rPr>
        <w:t>Я решил, что пришло время подключить её к нашей беседе, так как Итан уже потерпел неудачу в этом деле.</w:t>
      </w:r>
      <w:r>
        <w:rPr>
          <w:rStyle w:val="apple-converted-space"/>
          <w:color w:val="000000"/>
        </w:rPr>
        <w:t xml:space="preserve"> </w:t>
      </w:r>
      <w:r>
        <w:rPr>
          <w:color w:val="000000"/>
        </w:rPr>
        <w:t>Но мама опередила меня:</w:t>
      </w:r>
    </w:p>
    <w:p w:rsidR="00FF1EC6" w:rsidRDefault="00FF1EC6" w:rsidP="00FF1EC6">
      <w:pPr>
        <w:pStyle w:val="western"/>
        <w:shd w:val="clear" w:color="auto" w:fill="FFFFFF"/>
        <w:spacing w:before="0" w:after="0"/>
        <w:ind w:firstLine="461"/>
        <w:jc w:val="both"/>
      </w:pPr>
      <w:r>
        <w:t xml:space="preserve">– </w:t>
      </w:r>
      <w:r>
        <w:rPr>
          <w:color w:val="000000"/>
        </w:rPr>
        <w:t>Итак, Итан сказал, что вы знаете друг друга по школе.</w:t>
      </w:r>
      <w:r>
        <w:rPr>
          <w:rStyle w:val="apple-converted-space"/>
          <w:color w:val="000000"/>
        </w:rPr>
        <w:t xml:space="preserve"> Т</w:t>
      </w:r>
      <w:r>
        <w:rPr>
          <w:color w:val="000000"/>
        </w:rPr>
        <w:t>ы учишься в его классе?</w:t>
      </w:r>
    </w:p>
    <w:p w:rsidR="00FF1EC6" w:rsidRDefault="00FF1EC6" w:rsidP="00FF1EC6">
      <w:pPr>
        <w:pStyle w:val="western"/>
        <w:shd w:val="clear" w:color="auto" w:fill="FFFFFF"/>
        <w:spacing w:before="0" w:after="0"/>
        <w:ind w:firstLine="461"/>
        <w:jc w:val="both"/>
      </w:pPr>
      <w:r>
        <w:t xml:space="preserve">– </w:t>
      </w:r>
      <w:r w:rsidRPr="007846F4">
        <w:rPr>
          <w:color w:val="000000"/>
        </w:rPr>
        <w:t>Гм,</w:t>
      </w:r>
      <w:r>
        <w:rPr>
          <w:rStyle w:val="apple-converted-space"/>
          <w:color w:val="000000"/>
        </w:rPr>
        <w:t xml:space="preserve"> </w:t>
      </w:r>
      <w:r>
        <w:rPr>
          <w:color w:val="000000"/>
        </w:rPr>
        <w:t>нет.</w:t>
      </w:r>
      <w:r>
        <w:t xml:space="preserve"> –</w:t>
      </w:r>
      <w:r>
        <w:rPr>
          <w:rStyle w:val="apple-converted-space"/>
          <w:color w:val="000000"/>
        </w:rPr>
        <w:t xml:space="preserve"> </w:t>
      </w:r>
      <w:r w:rsidR="004F7C41">
        <w:rPr>
          <w:color w:val="000000"/>
        </w:rPr>
        <w:t>Сьюзан</w:t>
      </w:r>
      <w:r>
        <w:rPr>
          <w:color w:val="000000"/>
        </w:rPr>
        <w:t xml:space="preserve"> взяла у неё рыбу.</w:t>
      </w:r>
      <w:r>
        <w:rPr>
          <w:rStyle w:val="apple-converted-space"/>
          <w:color w:val="000000"/>
        </w:rPr>
        <w:t xml:space="preserve"> </w:t>
      </w:r>
      <w:r>
        <w:t xml:space="preserve">– </w:t>
      </w:r>
      <w:r>
        <w:rPr>
          <w:color w:val="000000"/>
        </w:rPr>
        <w:t>Я младше.</w:t>
      </w:r>
    </w:p>
    <w:p w:rsidR="00FF1EC6" w:rsidRDefault="00FF1EC6" w:rsidP="00FF1EC6">
      <w:pPr>
        <w:pStyle w:val="western"/>
        <w:shd w:val="clear" w:color="auto" w:fill="FFFFFF"/>
        <w:spacing w:before="0" w:after="0"/>
        <w:ind w:firstLine="461"/>
        <w:jc w:val="both"/>
        <w:rPr>
          <w:color w:val="000000"/>
        </w:rPr>
      </w:pPr>
      <w:r>
        <w:t xml:space="preserve">– </w:t>
      </w:r>
      <w:r>
        <w:rPr>
          <w:color w:val="000000"/>
        </w:rPr>
        <w:t>Ах.</w:t>
      </w:r>
      <w:r>
        <w:rPr>
          <w:rStyle w:val="apple-converted-space"/>
          <w:color w:val="000000"/>
        </w:rPr>
        <w:t xml:space="preserve"> И</w:t>
      </w:r>
      <w:r>
        <w:rPr>
          <w:color w:val="000000"/>
        </w:rPr>
        <w:t>тан не говорил тебе, что хочет поступать в Лос-Анджелес в следующем году?</w:t>
      </w:r>
      <w:r>
        <w:rPr>
          <w:rStyle w:val="apple-converted-space"/>
          <w:color w:val="000000"/>
        </w:rPr>
        <w:t> И к</w:t>
      </w:r>
      <w:r>
        <w:rPr>
          <w:color w:val="000000"/>
        </w:rPr>
        <w:t>ак же вы познакомились?</w:t>
      </w:r>
    </w:p>
    <w:p w:rsidR="00FF1EC6" w:rsidRDefault="00FF1EC6" w:rsidP="00FF1EC6">
      <w:pPr>
        <w:pStyle w:val="western"/>
        <w:shd w:val="clear" w:color="auto" w:fill="FFFFFF"/>
        <w:spacing w:before="0" w:after="0"/>
        <w:ind w:firstLine="461"/>
        <w:jc w:val="both"/>
      </w:pPr>
      <w:r>
        <w:rPr>
          <w:color w:val="000000"/>
        </w:rPr>
        <w:t>Бросив настороженный взгляд на Итана, Сью боролась с румянцем.</w:t>
      </w:r>
      <w:r>
        <w:rPr>
          <w:rStyle w:val="apple-converted-space"/>
          <w:color w:val="000000"/>
        </w:rPr>
        <w:t xml:space="preserve"> </w:t>
      </w:r>
      <w:r>
        <w:rPr>
          <w:color w:val="000000"/>
        </w:rPr>
        <w:t xml:space="preserve">Но после быстрого кашля, она выпрямилась и сообщила испанской инквизиции: </w:t>
      </w:r>
    </w:p>
    <w:p w:rsidR="00FF1EC6" w:rsidRDefault="00FF1EC6" w:rsidP="00FF1EC6">
      <w:pPr>
        <w:pStyle w:val="western"/>
        <w:shd w:val="clear" w:color="auto" w:fill="FFFFFF"/>
        <w:spacing w:before="0" w:after="0"/>
        <w:ind w:firstLine="461"/>
        <w:jc w:val="both"/>
      </w:pPr>
      <w:r>
        <w:t xml:space="preserve">– </w:t>
      </w:r>
      <w:r>
        <w:rPr>
          <w:color w:val="000000"/>
        </w:rPr>
        <w:t>Мы познакомились на тренировке по футболу на этой неделе.</w:t>
      </w:r>
      <w:r>
        <w:rPr>
          <w:rStyle w:val="apple-converted-space"/>
          <w:color w:val="000000"/>
        </w:rPr>
        <w:t xml:space="preserve"> </w:t>
      </w:r>
      <w:r>
        <w:rPr>
          <w:color w:val="000000"/>
        </w:rPr>
        <w:t xml:space="preserve">Из-за него я опоздала домой. </w:t>
      </w:r>
      <w:r>
        <w:t xml:space="preserve">– </w:t>
      </w:r>
      <w:r>
        <w:rPr>
          <w:color w:val="000000"/>
        </w:rPr>
        <w:t>Очевидно, воспоминание об этом заставило её улыбнуться.</w:t>
      </w:r>
      <w:r>
        <w:rPr>
          <w:rStyle w:val="apple-converted-space"/>
          <w:color w:val="000000"/>
        </w:rPr>
        <w:t xml:space="preserve"> </w:t>
      </w:r>
      <w:r>
        <w:t xml:space="preserve">– </w:t>
      </w:r>
      <w:r>
        <w:rPr>
          <w:color w:val="000000"/>
        </w:rPr>
        <w:t>Это был день рождения моего дедушки, поэтому в тот вечер я практически попала в беду.</w:t>
      </w:r>
    </w:p>
    <w:p w:rsidR="00FF1EC6" w:rsidRDefault="00FF1EC6" w:rsidP="00FF1EC6">
      <w:pPr>
        <w:pStyle w:val="western"/>
        <w:shd w:val="clear" w:color="auto" w:fill="FFFFFF"/>
        <w:spacing w:before="0" w:after="0"/>
        <w:ind w:firstLine="461"/>
        <w:jc w:val="both"/>
        <w:rPr>
          <w:color w:val="000000"/>
        </w:rPr>
      </w:pPr>
      <w:r>
        <w:t xml:space="preserve">– </w:t>
      </w:r>
      <w:r>
        <w:rPr>
          <w:color w:val="000000"/>
        </w:rPr>
        <w:t>Прости</w:t>
      </w:r>
      <w:r w:rsidRPr="007846F4">
        <w:rPr>
          <w:color w:val="000000"/>
        </w:rPr>
        <w:t xml:space="preserve"> за </w:t>
      </w:r>
      <w:r>
        <w:rPr>
          <w:color w:val="000000"/>
        </w:rPr>
        <w:t>э</w:t>
      </w:r>
      <w:r w:rsidRPr="007846F4">
        <w:rPr>
          <w:color w:val="000000"/>
        </w:rPr>
        <w:t>то</w:t>
      </w:r>
      <w:r>
        <w:rPr>
          <w:color w:val="000000"/>
        </w:rPr>
        <w:t xml:space="preserve">, </w:t>
      </w:r>
      <w:r>
        <w:t xml:space="preserve">– сказал </w:t>
      </w:r>
      <w:r w:rsidRPr="007846F4">
        <w:rPr>
          <w:color w:val="000000"/>
        </w:rPr>
        <w:t>Итан одними губами</w:t>
      </w:r>
      <w:r>
        <w:rPr>
          <w:color w:val="000000"/>
        </w:rPr>
        <w:t xml:space="preserve">, глядя на неё </w:t>
      </w:r>
      <w:r w:rsidRPr="007846F4">
        <w:rPr>
          <w:color w:val="000000"/>
        </w:rPr>
        <w:t>через стол</w:t>
      </w:r>
      <w:r>
        <w:rPr>
          <w:color w:val="000000"/>
        </w:rPr>
        <w:t>,</w:t>
      </w:r>
      <w:r w:rsidRPr="007846F4">
        <w:rPr>
          <w:color w:val="000000"/>
        </w:rPr>
        <w:t xml:space="preserve"> и поморщился.</w:t>
      </w:r>
      <w:r>
        <w:rPr>
          <w:color w:val="000000"/>
        </w:rPr>
        <w:t xml:space="preserve"> Хотя в этот миг он выглядел более флиртующим, чем за всё время ужина.</w:t>
      </w:r>
    </w:p>
    <w:p w:rsidR="00FF1EC6" w:rsidRDefault="00FF1EC6" w:rsidP="00FF1EC6">
      <w:pPr>
        <w:pStyle w:val="western"/>
        <w:shd w:val="clear" w:color="auto" w:fill="FFFFFF"/>
        <w:spacing w:before="0" w:after="0"/>
        <w:ind w:firstLine="461"/>
        <w:jc w:val="both"/>
        <w:rPr>
          <w:color w:val="000000"/>
        </w:rPr>
      </w:pPr>
      <w:r>
        <w:rPr>
          <w:color w:val="000000"/>
        </w:rPr>
        <w:t xml:space="preserve">Меня совершенно не удивило, что довольно быстро мама направила разговор в сторону домов. Когда у мамы появлялся шанс, она любила поговорить о продаже домов, и, </w:t>
      </w:r>
      <w:r>
        <w:rPr>
          <w:rStyle w:val="apple-converted-space"/>
          <w:color w:val="000000"/>
        </w:rPr>
        <w:t>очевидно, она собиралась поджарить Сью на</w:t>
      </w:r>
      <w:r>
        <w:rPr>
          <w:color w:val="000000"/>
        </w:rPr>
        <w:t xml:space="preserve"> гриле при допросе о ней и её жизни. Десять минут спустя я знал, что </w:t>
      </w:r>
      <w:r w:rsidR="004F7C41">
        <w:rPr>
          <w:color w:val="000000"/>
        </w:rPr>
        <w:t>Сьюзан</w:t>
      </w:r>
      <w:r>
        <w:rPr>
          <w:color w:val="000000"/>
        </w:rPr>
        <w:t xml:space="preserve"> Миллер живёт на улице Расмуссена, в желтом двухэтажном доме с двумя спальнями наверху, небольшой, но уютной кухней внизу, с камином в гостиной, и с целой кучей </w:t>
      </w:r>
      <w:proofErr w:type="gramStart"/>
      <w:r>
        <w:rPr>
          <w:color w:val="000000"/>
        </w:rPr>
        <w:t>барахла</w:t>
      </w:r>
      <w:proofErr w:type="gramEnd"/>
      <w:r>
        <w:rPr>
          <w:color w:val="000000"/>
        </w:rPr>
        <w:t xml:space="preserve"> в гараже, мешающей парковать в нём автомобиль. Прекрасно.</w:t>
      </w:r>
    </w:p>
    <w:p w:rsidR="00FF1EC6" w:rsidRDefault="00FF1EC6" w:rsidP="00FF1EC6">
      <w:pPr>
        <w:pStyle w:val="western"/>
        <w:shd w:val="clear" w:color="auto" w:fill="FFFFFF"/>
        <w:spacing w:before="0" w:after="0"/>
        <w:ind w:firstLine="461"/>
        <w:jc w:val="both"/>
      </w:pPr>
      <w:r>
        <w:rPr>
          <w:color w:val="000000"/>
        </w:rPr>
        <w:t>Когда мама захотела узнать год постройки дома, лицо Сью стало озадаченным.</w:t>
      </w:r>
    </w:p>
    <w:p w:rsidR="00FF1EC6" w:rsidRDefault="00FF1EC6" w:rsidP="00FF1EC6">
      <w:pPr>
        <w:pStyle w:val="western"/>
        <w:shd w:val="clear" w:color="auto" w:fill="FFFFFF"/>
        <w:spacing w:before="0" w:after="0"/>
        <w:ind w:firstLine="461"/>
        <w:jc w:val="both"/>
      </w:pPr>
      <w:r>
        <w:t>– Не обращай внимания</w:t>
      </w:r>
      <w:r w:rsidRPr="007846F4">
        <w:rPr>
          <w:color w:val="000000"/>
        </w:rPr>
        <w:t>,</w:t>
      </w:r>
      <w:r>
        <w:t xml:space="preserve"> –</w:t>
      </w:r>
      <w:r w:rsidRPr="007846F4">
        <w:rPr>
          <w:color w:val="000000"/>
        </w:rPr>
        <w:t xml:space="preserve"> приш</w:t>
      </w:r>
      <w:r>
        <w:rPr>
          <w:color w:val="000000"/>
        </w:rPr>
        <w:t>ёл</w:t>
      </w:r>
      <w:r w:rsidRPr="007846F4">
        <w:rPr>
          <w:color w:val="000000"/>
        </w:rPr>
        <w:t xml:space="preserve"> </w:t>
      </w:r>
      <w:r>
        <w:rPr>
          <w:color w:val="000000"/>
        </w:rPr>
        <w:t>И</w:t>
      </w:r>
      <w:r w:rsidRPr="007846F4">
        <w:rPr>
          <w:color w:val="000000"/>
        </w:rPr>
        <w:t>тан ей на помощь, заканчивая допрос</w:t>
      </w:r>
      <w:r>
        <w:rPr>
          <w:color w:val="000000"/>
        </w:rPr>
        <w:t>,</w:t>
      </w:r>
      <w:r w:rsidRPr="007846F4">
        <w:rPr>
          <w:color w:val="000000"/>
        </w:rPr>
        <w:t xml:space="preserve"> и предл</w:t>
      </w:r>
      <w:r>
        <w:rPr>
          <w:color w:val="000000"/>
        </w:rPr>
        <w:t>ожил</w:t>
      </w:r>
      <w:r w:rsidRPr="007846F4">
        <w:rPr>
          <w:color w:val="000000"/>
        </w:rPr>
        <w:t xml:space="preserve"> ей корзинку </w:t>
      </w:r>
      <w:r>
        <w:rPr>
          <w:color w:val="000000"/>
        </w:rPr>
        <w:t xml:space="preserve">с </w:t>
      </w:r>
      <w:r w:rsidRPr="007846F4">
        <w:rPr>
          <w:color w:val="000000"/>
        </w:rPr>
        <w:t>хлеб</w:t>
      </w:r>
      <w:r>
        <w:rPr>
          <w:color w:val="000000"/>
        </w:rPr>
        <w:t>ом</w:t>
      </w:r>
      <w:r w:rsidRPr="007846F4">
        <w:rPr>
          <w:color w:val="000000"/>
        </w:rPr>
        <w:t>, из которо</w:t>
      </w:r>
      <w:r>
        <w:rPr>
          <w:color w:val="000000"/>
        </w:rPr>
        <w:t>й</w:t>
      </w:r>
      <w:r w:rsidRPr="007846F4">
        <w:rPr>
          <w:color w:val="000000"/>
        </w:rPr>
        <w:t xml:space="preserve"> Сью </w:t>
      </w:r>
      <w:r>
        <w:rPr>
          <w:color w:val="000000"/>
        </w:rPr>
        <w:t>взяла</w:t>
      </w:r>
      <w:r w:rsidRPr="007846F4">
        <w:rPr>
          <w:color w:val="000000"/>
        </w:rPr>
        <w:t xml:space="preserve"> кусок.</w:t>
      </w:r>
      <w:r>
        <w:rPr>
          <w:color w:val="000000"/>
        </w:rPr>
        <w:t xml:space="preserve"> </w:t>
      </w:r>
      <w:r>
        <w:t>– Она так со всеми. Мама – агент по недвижимости, всегда на охоте за новыми домами для продажи</w:t>
      </w:r>
      <w:r>
        <w:rPr>
          <w:color w:val="000000"/>
        </w:rPr>
        <w:t>.</w:t>
      </w:r>
    </w:p>
    <w:p w:rsidR="00FF1EC6" w:rsidRDefault="00FF1EC6" w:rsidP="00FF1EC6">
      <w:pPr>
        <w:pStyle w:val="western"/>
        <w:shd w:val="clear" w:color="auto" w:fill="FFFFFF"/>
        <w:spacing w:before="0" w:after="0"/>
        <w:ind w:firstLine="461"/>
        <w:jc w:val="both"/>
      </w:pPr>
      <w:r>
        <w:t>– Вау, классная работа</w:t>
      </w:r>
      <w:r>
        <w:rPr>
          <w:color w:val="000000"/>
        </w:rPr>
        <w:t>.</w:t>
      </w:r>
      <w:r>
        <w:t xml:space="preserve"> –</w:t>
      </w:r>
      <w:r>
        <w:rPr>
          <w:rStyle w:val="apple-converted-space"/>
          <w:color w:val="000000"/>
        </w:rPr>
        <w:t xml:space="preserve"> </w:t>
      </w:r>
      <w:r>
        <w:rPr>
          <w:color w:val="000000"/>
        </w:rPr>
        <w:t xml:space="preserve">Глаза Сью загорелись с совершенно новым интересом. </w:t>
      </w:r>
      <w:r>
        <w:t>– Должно быть, здорово видеть изнутри так много домов</w:t>
      </w:r>
      <w:r>
        <w:rPr>
          <w:color w:val="000000"/>
        </w:rPr>
        <w:t>.</w:t>
      </w:r>
    </w:p>
    <w:p w:rsidR="00FF1EC6" w:rsidRDefault="00FF1EC6" w:rsidP="00FF1EC6">
      <w:pPr>
        <w:pStyle w:val="western"/>
        <w:shd w:val="clear" w:color="auto" w:fill="FFFFFF"/>
        <w:spacing w:before="0" w:after="0"/>
        <w:ind w:firstLine="461"/>
        <w:jc w:val="both"/>
      </w:pPr>
      <w:r>
        <w:t>– Это лучшая работа в мире. Я люблю дома</w:t>
      </w:r>
      <w:r>
        <w:rPr>
          <w:color w:val="000000"/>
        </w:rPr>
        <w:t xml:space="preserve">. </w:t>
      </w:r>
      <w:r>
        <w:t xml:space="preserve">– </w:t>
      </w:r>
      <w:r>
        <w:rPr>
          <w:color w:val="000000"/>
        </w:rPr>
        <w:t xml:space="preserve">Мама закончила ужинать и вытерла руки и рот салфеткой, затем откинулась на спинку стула с дружеской улыбкой. </w:t>
      </w:r>
      <w:r>
        <w:t xml:space="preserve">– </w:t>
      </w:r>
      <w:r>
        <w:rPr>
          <w:color w:val="000000"/>
        </w:rPr>
        <w:t>У тебя уже есть планы, чем заняться после школы?</w:t>
      </w:r>
      <w:r>
        <w:rPr>
          <w:rStyle w:val="apple-converted-space"/>
          <w:color w:val="000000"/>
        </w:rPr>
        <w:t xml:space="preserve"> </w:t>
      </w:r>
      <w:r>
        <w:rPr>
          <w:color w:val="000000"/>
        </w:rPr>
        <w:t>Колледж? Путешествия? Какая-то работа, которой ты бы хотела заняться?</w:t>
      </w:r>
    </w:p>
    <w:p w:rsidR="00FF1EC6" w:rsidRDefault="00FF1EC6" w:rsidP="00FF1EC6">
      <w:pPr>
        <w:pStyle w:val="western"/>
        <w:shd w:val="clear" w:color="auto" w:fill="FFFFFF"/>
        <w:spacing w:before="0" w:after="0"/>
        <w:ind w:firstLine="461"/>
        <w:jc w:val="both"/>
      </w:pPr>
      <w:r>
        <w:t xml:space="preserve">– </w:t>
      </w:r>
      <w:r w:rsidRPr="007846F4">
        <w:rPr>
          <w:color w:val="000000"/>
        </w:rPr>
        <w:t>Колледж,</w:t>
      </w:r>
      <w:r>
        <w:rPr>
          <w:color w:val="000000"/>
        </w:rPr>
        <w:t xml:space="preserve"> </w:t>
      </w:r>
      <w:r>
        <w:t>–</w:t>
      </w:r>
      <w:r w:rsidRPr="007846F4">
        <w:rPr>
          <w:color w:val="000000"/>
        </w:rPr>
        <w:t xml:space="preserve"> </w:t>
      </w:r>
      <w:r>
        <w:rPr>
          <w:color w:val="000000"/>
        </w:rPr>
        <w:t xml:space="preserve">сразу же </w:t>
      </w:r>
      <w:r w:rsidRPr="007846F4">
        <w:rPr>
          <w:color w:val="000000"/>
        </w:rPr>
        <w:t>вы</w:t>
      </w:r>
      <w:r>
        <w:rPr>
          <w:color w:val="000000"/>
        </w:rPr>
        <w:t>палила</w:t>
      </w:r>
      <w:r w:rsidRPr="007846F4">
        <w:rPr>
          <w:color w:val="000000"/>
        </w:rPr>
        <w:t xml:space="preserve"> Сьюз</w:t>
      </w:r>
      <w:r>
        <w:rPr>
          <w:color w:val="000000"/>
        </w:rPr>
        <w:t>а</w:t>
      </w:r>
      <w:r w:rsidRPr="007846F4">
        <w:rPr>
          <w:color w:val="000000"/>
        </w:rPr>
        <w:t>н</w:t>
      </w:r>
      <w:r>
        <w:rPr>
          <w:color w:val="000000"/>
        </w:rPr>
        <w:t>,</w:t>
      </w:r>
      <w:r w:rsidRPr="007846F4">
        <w:rPr>
          <w:color w:val="000000"/>
        </w:rPr>
        <w:t xml:space="preserve"> </w:t>
      </w:r>
      <w:r>
        <w:rPr>
          <w:color w:val="000000"/>
        </w:rPr>
        <w:t>не подумав и</w:t>
      </w:r>
      <w:r w:rsidRPr="007846F4">
        <w:rPr>
          <w:color w:val="000000"/>
        </w:rPr>
        <w:t xml:space="preserve"> милисекунды.</w:t>
      </w:r>
      <w:r>
        <w:rPr>
          <w:color w:val="000000"/>
        </w:rPr>
        <w:t xml:space="preserve"> </w:t>
      </w:r>
      <w:r>
        <w:rPr>
          <w:rStyle w:val="apple-converted-space"/>
          <w:color w:val="000000"/>
        </w:rPr>
        <w:t>Н</w:t>
      </w:r>
      <w:r>
        <w:rPr>
          <w:color w:val="000000"/>
        </w:rPr>
        <w:t xml:space="preserve">ичего меньшего от девушки, которая фактически выполнила домашнее задание на наказании, я и не ожидал. </w:t>
      </w:r>
      <w:r>
        <w:t xml:space="preserve">– </w:t>
      </w:r>
      <w:r>
        <w:rPr>
          <w:color w:val="000000"/>
        </w:rPr>
        <w:t>Я хочу изучать языки, а затем устроиться на работу, связанную с книгами. Это то, что я люблю. Великие истории. Думаю стать библиотекарем или даже литературным агентом.</w:t>
      </w:r>
    </w:p>
    <w:p w:rsidR="00FF1EC6" w:rsidRDefault="00FF1EC6" w:rsidP="00FF1EC6">
      <w:pPr>
        <w:pStyle w:val="western"/>
        <w:shd w:val="clear" w:color="auto" w:fill="FFFFFF"/>
        <w:spacing w:before="0" w:after="0"/>
        <w:ind w:firstLine="461"/>
        <w:jc w:val="both"/>
        <w:rPr>
          <w:color w:val="000000"/>
        </w:rPr>
      </w:pPr>
      <w:r>
        <w:lastRenderedPageBreak/>
        <w:t xml:space="preserve">– </w:t>
      </w:r>
      <w:r w:rsidRPr="007846F4">
        <w:rPr>
          <w:color w:val="000000"/>
        </w:rPr>
        <w:t xml:space="preserve">Похоже, </w:t>
      </w:r>
      <w:r>
        <w:rPr>
          <w:color w:val="000000"/>
        </w:rPr>
        <w:t>ты уже всё спланировала</w:t>
      </w:r>
      <w:r w:rsidRPr="007846F4">
        <w:rPr>
          <w:color w:val="000000"/>
        </w:rPr>
        <w:t>,</w:t>
      </w:r>
      <w:r>
        <w:t xml:space="preserve"> –</w:t>
      </w:r>
      <w:r w:rsidRPr="007846F4">
        <w:rPr>
          <w:color w:val="000000"/>
        </w:rPr>
        <w:t xml:space="preserve"> </w:t>
      </w:r>
      <w:r>
        <w:rPr>
          <w:color w:val="000000"/>
        </w:rPr>
        <w:t xml:space="preserve">молвил </w:t>
      </w:r>
      <w:r w:rsidRPr="007846F4">
        <w:rPr>
          <w:color w:val="000000"/>
        </w:rPr>
        <w:t>я, хотя</w:t>
      </w:r>
      <w:r>
        <w:rPr>
          <w:color w:val="000000"/>
        </w:rPr>
        <w:t xml:space="preserve"> надо бы позже погуглить, что означает</w:t>
      </w:r>
      <w:r w:rsidRPr="007846F4">
        <w:rPr>
          <w:color w:val="000000"/>
        </w:rPr>
        <w:t xml:space="preserve"> термин</w:t>
      </w:r>
      <w:r>
        <w:rPr>
          <w:color w:val="000000"/>
        </w:rPr>
        <w:t xml:space="preserve"> </w:t>
      </w:r>
      <w:r>
        <w:rPr>
          <w:i/>
          <w:iCs/>
          <w:color w:val="000000"/>
        </w:rPr>
        <w:t>литературный агент</w:t>
      </w:r>
      <w:r>
        <w:rPr>
          <w:color w:val="000000"/>
        </w:rPr>
        <w:t>. Сью</w:t>
      </w:r>
      <w:r w:rsidRPr="00AC5C3C">
        <w:rPr>
          <w:color w:val="000000"/>
        </w:rPr>
        <w:t xml:space="preserve"> </w:t>
      </w:r>
      <w:r>
        <w:rPr>
          <w:color w:val="000000"/>
        </w:rPr>
        <w:t>посмотрела</w:t>
      </w:r>
      <w:r w:rsidRPr="00AC5C3C">
        <w:rPr>
          <w:color w:val="000000"/>
        </w:rPr>
        <w:t xml:space="preserve"> </w:t>
      </w:r>
      <w:r>
        <w:rPr>
          <w:color w:val="000000"/>
        </w:rPr>
        <w:t>на</w:t>
      </w:r>
      <w:r w:rsidRPr="00AC5C3C">
        <w:rPr>
          <w:color w:val="000000"/>
        </w:rPr>
        <w:t xml:space="preserve"> </w:t>
      </w:r>
      <w:r>
        <w:rPr>
          <w:color w:val="000000"/>
        </w:rPr>
        <w:t>меня</w:t>
      </w:r>
      <w:r w:rsidRPr="00AC5C3C">
        <w:rPr>
          <w:color w:val="000000"/>
        </w:rPr>
        <w:t xml:space="preserve"> </w:t>
      </w:r>
      <w:r>
        <w:rPr>
          <w:color w:val="000000"/>
        </w:rPr>
        <w:t>и</w:t>
      </w:r>
      <w:r w:rsidRPr="00AC5C3C">
        <w:rPr>
          <w:color w:val="000000"/>
        </w:rPr>
        <w:t xml:space="preserve"> </w:t>
      </w:r>
      <w:r>
        <w:rPr>
          <w:color w:val="000000"/>
        </w:rPr>
        <w:t>с гордостью кивнула</w:t>
      </w:r>
      <w:r w:rsidRPr="00AC5C3C">
        <w:rPr>
          <w:color w:val="000000"/>
        </w:rPr>
        <w:t>.</w:t>
      </w:r>
    </w:p>
    <w:p w:rsidR="00FF1EC6" w:rsidRDefault="00FF1EC6" w:rsidP="00FF1EC6">
      <w:pPr>
        <w:pStyle w:val="western"/>
        <w:shd w:val="clear" w:color="auto" w:fill="FFFFFF"/>
        <w:spacing w:before="0" w:after="0"/>
        <w:ind w:firstLine="461"/>
        <w:jc w:val="both"/>
      </w:pPr>
      <w:r>
        <w:rPr>
          <w:color w:val="000000"/>
        </w:rPr>
        <w:t>Пару секунд назад часы пробили восемь.</w:t>
      </w:r>
      <w:r>
        <w:rPr>
          <w:rStyle w:val="apple-converted-space"/>
          <w:color w:val="000000"/>
          <w:lang w:val="en-US"/>
        </w:rPr>
        <w:t> </w:t>
      </w:r>
      <w:r>
        <w:rPr>
          <w:color w:val="000000"/>
        </w:rPr>
        <w:t>Все мы, казалось, были одинаково удивлены, как долго просидели за столом за разговорами, а в случае меня и Итана, в основном слушая.</w:t>
      </w:r>
    </w:p>
    <w:p w:rsidR="00FF1EC6" w:rsidRDefault="00FF1EC6" w:rsidP="00FF1EC6">
      <w:pPr>
        <w:pStyle w:val="western"/>
        <w:shd w:val="clear" w:color="auto" w:fill="FFFFFF"/>
        <w:spacing w:before="0" w:after="0"/>
        <w:ind w:firstLine="461"/>
        <w:jc w:val="both"/>
      </w:pPr>
      <w:r>
        <w:t>– Ладно, ребята</w:t>
      </w:r>
      <w:r>
        <w:rPr>
          <w:color w:val="000000"/>
        </w:rPr>
        <w:t>,</w:t>
      </w:r>
      <w:r>
        <w:t xml:space="preserve"> –</w:t>
      </w:r>
      <w:r>
        <w:rPr>
          <w:color w:val="000000"/>
        </w:rPr>
        <w:t xml:space="preserve"> сказала мама, и хлопнула в ладоши. </w:t>
      </w:r>
      <w:r>
        <w:t>– Посуда. Пойдите и разыграйте</w:t>
      </w:r>
      <w:r>
        <w:rPr>
          <w:color w:val="000000"/>
        </w:rPr>
        <w:t>.</w:t>
      </w:r>
    </w:p>
    <w:p w:rsidR="00FF1EC6" w:rsidRDefault="00FF1EC6" w:rsidP="00FF1EC6">
      <w:pPr>
        <w:pStyle w:val="western"/>
        <w:shd w:val="clear" w:color="auto" w:fill="FFFFFF"/>
        <w:spacing w:before="0" w:after="0"/>
        <w:ind w:firstLine="461"/>
        <w:jc w:val="both"/>
        <w:rPr>
          <w:color w:val="000000"/>
        </w:rPr>
      </w:pPr>
      <w:r>
        <w:t>– Да ладно, мам, – з</w:t>
      </w:r>
      <w:r w:rsidRPr="007846F4">
        <w:rPr>
          <w:color w:val="000000"/>
        </w:rPr>
        <w:t>аскулил</w:t>
      </w:r>
      <w:r>
        <w:rPr>
          <w:color w:val="000000"/>
        </w:rPr>
        <w:t xml:space="preserve"> Итан</w:t>
      </w:r>
      <w:r w:rsidRPr="007846F4">
        <w:rPr>
          <w:color w:val="000000"/>
        </w:rPr>
        <w:t>.</w:t>
      </w:r>
      <w:r>
        <w:rPr>
          <w:color w:val="000000"/>
        </w:rPr>
        <w:t xml:space="preserve"> </w:t>
      </w:r>
      <w:r>
        <w:t>– У меня гостья</w:t>
      </w:r>
      <w:r>
        <w:rPr>
          <w:color w:val="000000"/>
        </w:rPr>
        <w:t>.</w:t>
      </w:r>
    </w:p>
    <w:p w:rsidR="00FF1EC6" w:rsidRDefault="00FF1EC6" w:rsidP="00FF1EC6">
      <w:pPr>
        <w:pStyle w:val="western"/>
        <w:shd w:val="clear" w:color="auto" w:fill="FFFFFF"/>
        <w:spacing w:before="0" w:after="0"/>
        <w:ind w:firstLine="461"/>
        <w:jc w:val="both"/>
        <w:rPr>
          <w:color w:val="000000"/>
        </w:rPr>
      </w:pPr>
      <w:r>
        <w:rPr>
          <w:color w:val="000000"/>
        </w:rPr>
        <w:t xml:space="preserve">Чёрт возьми, естественно, он собирается соскочить с состязания, кто будет мыть посуду. </w:t>
      </w:r>
      <w:r>
        <w:rPr>
          <w:rStyle w:val="apple-converted-space"/>
          <w:color w:val="000000"/>
        </w:rPr>
        <w:t>У него не было ни единого шанса против меня в баскетбольной дуэли во дворе</w:t>
      </w:r>
      <w:r>
        <w:rPr>
          <w:color w:val="000000"/>
        </w:rPr>
        <w:t>, что было нашим стандартным способом определить, кто будет убираться на кухне, когда готовила мама.</w:t>
      </w:r>
    </w:p>
    <w:p w:rsidR="00FF1EC6" w:rsidRDefault="00FF1EC6" w:rsidP="00FF1EC6">
      <w:pPr>
        <w:pStyle w:val="western"/>
        <w:shd w:val="clear" w:color="auto" w:fill="FFFFFF"/>
        <w:spacing w:before="0" w:after="0"/>
        <w:ind w:firstLine="461"/>
        <w:jc w:val="both"/>
      </w:pPr>
      <w:r>
        <w:rPr>
          <w:color w:val="000000"/>
        </w:rPr>
        <w:t xml:space="preserve">Я не был в настроении, чтобы мыть плиту, тарелки или кастрюли. </w:t>
      </w:r>
      <w:r>
        <w:rPr>
          <w:rStyle w:val="apple-converted-space"/>
          <w:color w:val="000000"/>
        </w:rPr>
        <w:t>Но р</w:t>
      </w:r>
      <w:r>
        <w:rPr>
          <w:color w:val="000000"/>
        </w:rPr>
        <w:t>ади прикола, я также избрал тактику Итана и ухмыльнулся Сью.</w:t>
      </w:r>
    </w:p>
    <w:p w:rsidR="00FF1EC6" w:rsidRDefault="00FF1EC6" w:rsidP="00FF1EC6">
      <w:pPr>
        <w:pStyle w:val="western"/>
        <w:shd w:val="clear" w:color="auto" w:fill="FFFFFF"/>
        <w:spacing w:before="0" w:after="0"/>
        <w:ind w:firstLine="461"/>
        <w:jc w:val="both"/>
        <w:rPr>
          <w:color w:val="000000"/>
        </w:rPr>
      </w:pPr>
      <w:r>
        <w:t>– Да, верно</w:t>
      </w:r>
      <w:r>
        <w:rPr>
          <w:color w:val="000000"/>
        </w:rPr>
        <w:t xml:space="preserve">. </w:t>
      </w:r>
      <w:r>
        <w:rPr>
          <w:i/>
        </w:rPr>
        <w:t>Она</w:t>
      </w:r>
      <w:r>
        <w:t xml:space="preserve"> может помыть посуду</w:t>
      </w:r>
      <w:r>
        <w:rPr>
          <w:color w:val="000000"/>
        </w:rPr>
        <w:t>.</w:t>
      </w:r>
    </w:p>
    <w:p w:rsidR="00FF1EC6" w:rsidRDefault="00FF1EC6" w:rsidP="00FF1EC6">
      <w:pPr>
        <w:pStyle w:val="western"/>
        <w:shd w:val="clear" w:color="auto" w:fill="FFFFFF"/>
        <w:spacing w:before="0" w:after="0"/>
        <w:ind w:firstLine="461"/>
        <w:jc w:val="both"/>
      </w:pPr>
      <w:r>
        <w:rPr>
          <w:color w:val="000000"/>
        </w:rPr>
        <w:t>Мама ткнула пальцем мне в лицо.</w:t>
      </w:r>
    </w:p>
    <w:p w:rsidR="00FF1EC6" w:rsidRDefault="00FF1EC6" w:rsidP="00FF1EC6">
      <w:pPr>
        <w:pStyle w:val="western"/>
        <w:shd w:val="clear" w:color="auto" w:fill="FFFFFF"/>
        <w:spacing w:before="0" w:after="0"/>
        <w:ind w:firstLine="461"/>
        <w:jc w:val="both"/>
        <w:rPr>
          <w:color w:val="FF0000"/>
        </w:rPr>
      </w:pPr>
      <w:r>
        <w:t>– Девушка твоего брата не будет делать за тебя работу</w:t>
      </w:r>
      <w:r>
        <w:rPr>
          <w:color w:val="000000"/>
        </w:rPr>
        <w:t>.</w:t>
      </w:r>
    </w:p>
    <w:p w:rsidR="00FF1EC6" w:rsidRDefault="00FF1EC6" w:rsidP="00FF1EC6">
      <w:pPr>
        <w:pStyle w:val="western"/>
        <w:shd w:val="clear" w:color="auto" w:fill="FFFFFF"/>
        <w:spacing w:before="0" w:after="0"/>
        <w:ind w:firstLine="461"/>
        <w:jc w:val="both"/>
      </w:pPr>
      <w:r>
        <w:rPr>
          <w:color w:val="FF0000"/>
        </w:rPr>
        <w:t xml:space="preserve"> </w:t>
      </w:r>
      <w:r>
        <w:rPr>
          <w:color w:val="000000"/>
        </w:rPr>
        <w:t xml:space="preserve">В тот же миг со своего места я услышал удивленный вздох </w:t>
      </w:r>
      <w:r w:rsidR="004F7C41">
        <w:rPr>
          <w:color w:val="000000"/>
        </w:rPr>
        <w:t>Сьюзан</w:t>
      </w:r>
      <w:r>
        <w:rPr>
          <w:color w:val="000000"/>
        </w:rPr>
        <w:t>. Смутившись, она опустила глаза.</w:t>
      </w:r>
    </w:p>
    <w:p w:rsidR="00FF1EC6" w:rsidRDefault="00FF1EC6" w:rsidP="00FF1EC6">
      <w:pPr>
        <w:pStyle w:val="western"/>
        <w:shd w:val="clear" w:color="auto" w:fill="FFFFFF"/>
        <w:spacing w:before="0" w:after="0"/>
        <w:ind w:firstLine="461"/>
        <w:jc w:val="both"/>
      </w:pPr>
      <w:r>
        <w:t>– Мам, она не моя девушка</w:t>
      </w:r>
      <w:r w:rsidRPr="007846F4">
        <w:rPr>
          <w:color w:val="000000"/>
        </w:rPr>
        <w:t>,</w:t>
      </w:r>
      <w:r>
        <w:t xml:space="preserve"> – </w:t>
      </w:r>
      <w:r>
        <w:rPr>
          <w:color w:val="000000"/>
        </w:rPr>
        <w:t xml:space="preserve">тут же произнес Итан, </w:t>
      </w:r>
      <w:r w:rsidRPr="007846F4">
        <w:rPr>
          <w:color w:val="000000"/>
        </w:rPr>
        <w:t>противореч</w:t>
      </w:r>
      <w:r>
        <w:rPr>
          <w:color w:val="000000"/>
        </w:rPr>
        <w:t>а сам себе</w:t>
      </w:r>
      <w:r w:rsidRPr="007846F4">
        <w:rPr>
          <w:color w:val="000000"/>
        </w:rPr>
        <w:t>.</w:t>
      </w:r>
      <w:r>
        <w:rPr>
          <w:rStyle w:val="apple-converted-space"/>
          <w:color w:val="000000"/>
        </w:rPr>
        <w:t xml:space="preserve"> </w:t>
      </w:r>
      <w:r>
        <w:rPr>
          <w:color w:val="000000"/>
        </w:rPr>
        <w:t xml:space="preserve">Несмотря на разочарование </w:t>
      </w:r>
      <w:r w:rsidR="004F7C41">
        <w:rPr>
          <w:color w:val="000000"/>
        </w:rPr>
        <w:t>Сьюзан</w:t>
      </w:r>
      <w:r>
        <w:rPr>
          <w:color w:val="000000"/>
        </w:rPr>
        <w:t>, было ясно, что ему было стыдно перед мамой, так как она считала, что у него свидание с девушкой.</w:t>
      </w:r>
      <w:r>
        <w:rPr>
          <w:rStyle w:val="apple-converted-space"/>
          <w:color w:val="000000"/>
        </w:rPr>
        <w:t xml:space="preserve"> </w:t>
      </w:r>
      <w:r>
        <w:rPr>
          <w:color w:val="000000"/>
        </w:rPr>
        <w:t>И он ответил маме, чтобы она перестала так думать.</w:t>
      </w:r>
    </w:p>
    <w:p w:rsidR="00FF1EC6" w:rsidRDefault="00FF1EC6" w:rsidP="00FF1EC6">
      <w:pPr>
        <w:pStyle w:val="western"/>
        <w:shd w:val="clear" w:color="auto" w:fill="FFFFFF"/>
        <w:spacing w:before="0" w:after="0"/>
        <w:ind w:firstLine="461"/>
        <w:jc w:val="both"/>
        <w:rPr>
          <w:color w:val="000000"/>
        </w:rPr>
      </w:pPr>
      <w:r>
        <w:t>– Видишь</w:t>
      </w:r>
      <w:r w:rsidRPr="007846F4">
        <w:rPr>
          <w:color w:val="000000"/>
        </w:rPr>
        <w:t>?</w:t>
      </w:r>
      <w:r>
        <w:t xml:space="preserve"> –</w:t>
      </w:r>
      <w:r w:rsidRPr="007846F4">
        <w:rPr>
          <w:color w:val="000000"/>
        </w:rPr>
        <w:t xml:space="preserve"> </w:t>
      </w:r>
      <w:r>
        <w:rPr>
          <w:color w:val="000000"/>
        </w:rPr>
        <w:t>с</w:t>
      </w:r>
      <w:r w:rsidRPr="007846F4">
        <w:rPr>
          <w:color w:val="000000"/>
        </w:rPr>
        <w:t xml:space="preserve">казал </w:t>
      </w:r>
      <w:r>
        <w:rPr>
          <w:color w:val="000000"/>
        </w:rPr>
        <w:t>я своей</w:t>
      </w:r>
      <w:r w:rsidRPr="007846F4">
        <w:rPr>
          <w:color w:val="000000"/>
        </w:rPr>
        <w:t xml:space="preserve"> матери.</w:t>
      </w:r>
      <w:r>
        <w:rPr>
          <w:rStyle w:val="apple-converted-space"/>
          <w:color w:val="000000"/>
        </w:rPr>
        <w:t xml:space="preserve"> </w:t>
      </w:r>
      <w:r>
        <w:t xml:space="preserve">– </w:t>
      </w:r>
      <w:r>
        <w:rPr>
          <w:color w:val="000000"/>
        </w:rPr>
        <w:t xml:space="preserve">Она </w:t>
      </w:r>
      <w:r>
        <w:t>не его девушка</w:t>
      </w:r>
      <w:r>
        <w:rPr>
          <w:color w:val="000000"/>
        </w:rPr>
        <w:t>.</w:t>
      </w:r>
      <w:r>
        <w:t xml:space="preserve"> –</w:t>
      </w:r>
      <w:r>
        <w:rPr>
          <w:color w:val="000000"/>
        </w:rPr>
        <w:t xml:space="preserve"> С усмешкой, я поднялся из-за стола. </w:t>
      </w:r>
      <w:r>
        <w:t xml:space="preserve">– Она </w:t>
      </w:r>
      <w:r>
        <w:rPr>
          <w:i/>
        </w:rPr>
        <w:t>может</w:t>
      </w:r>
      <w:r>
        <w:t xml:space="preserve"> помыть посуду</w:t>
      </w:r>
      <w:r>
        <w:rPr>
          <w:color w:val="000000"/>
        </w:rPr>
        <w:t>.</w:t>
      </w:r>
    </w:p>
    <w:p w:rsidR="00FF1EC6" w:rsidRDefault="00FF1EC6" w:rsidP="00FF1EC6">
      <w:pPr>
        <w:pStyle w:val="western"/>
        <w:shd w:val="clear" w:color="auto" w:fill="FFFFFF"/>
        <w:spacing w:before="0" w:after="0"/>
        <w:ind w:firstLine="461"/>
        <w:jc w:val="both"/>
      </w:pPr>
      <w:r>
        <w:rPr>
          <w:color w:val="000000"/>
        </w:rPr>
        <w:t>Но, конечно, мама не позволила мне уйти вот так.</w:t>
      </w:r>
    </w:p>
    <w:p w:rsidR="00FF1EC6" w:rsidRDefault="00FF1EC6" w:rsidP="00FF1EC6">
      <w:pPr>
        <w:pStyle w:val="western"/>
        <w:shd w:val="clear" w:color="auto" w:fill="FFFFFF"/>
        <w:spacing w:before="0" w:after="0"/>
        <w:ind w:firstLine="461"/>
        <w:jc w:val="both"/>
      </w:pPr>
      <w:r>
        <w:t xml:space="preserve">– Ни за что, приятель. </w:t>
      </w:r>
      <w:proofErr w:type="gramStart"/>
      <w:r>
        <w:t>Сперва</w:t>
      </w:r>
      <w:proofErr w:type="gramEnd"/>
      <w:r>
        <w:t xml:space="preserve"> сделай свою работу</w:t>
      </w:r>
      <w:r>
        <w:rPr>
          <w:color w:val="000000"/>
        </w:rPr>
        <w:t xml:space="preserve">. </w:t>
      </w:r>
      <w:r>
        <w:t xml:space="preserve">– </w:t>
      </w:r>
      <w:r>
        <w:rPr>
          <w:color w:val="000000"/>
        </w:rPr>
        <w:t>Она схватила меня сзади за воротник, мешая выйти из комнаты, и я засмеялся вслух.</w:t>
      </w:r>
    </w:p>
    <w:p w:rsidR="00FF1EC6" w:rsidRDefault="00FF1EC6" w:rsidP="00FF1EC6">
      <w:pPr>
        <w:pStyle w:val="western"/>
        <w:shd w:val="clear" w:color="auto" w:fill="FFFFFF"/>
        <w:spacing w:before="0" w:after="0"/>
        <w:ind w:firstLine="461"/>
        <w:jc w:val="both"/>
        <w:rPr>
          <w:color w:val="000000"/>
        </w:rPr>
      </w:pPr>
      <w:r>
        <w:t>– Ох, ну ладно, вымою</w:t>
      </w:r>
      <w:r w:rsidRPr="007846F4">
        <w:rPr>
          <w:color w:val="000000"/>
        </w:rPr>
        <w:t>!</w:t>
      </w:r>
      <w:r>
        <w:t xml:space="preserve"> –</w:t>
      </w:r>
      <w:r w:rsidRPr="007846F4">
        <w:rPr>
          <w:color w:val="000000"/>
        </w:rPr>
        <w:t xml:space="preserve"> Нич</w:t>
      </w:r>
      <w:r>
        <w:rPr>
          <w:color w:val="000000"/>
        </w:rPr>
        <w:t xml:space="preserve">то не смогло бы </w:t>
      </w:r>
      <w:proofErr w:type="gramStart"/>
      <w:r>
        <w:rPr>
          <w:color w:val="000000"/>
        </w:rPr>
        <w:t xml:space="preserve">помешать </w:t>
      </w:r>
      <w:r>
        <w:rPr>
          <w:i/>
          <w:color w:val="000000"/>
        </w:rPr>
        <w:t>мам</w:t>
      </w:r>
      <w:r>
        <w:rPr>
          <w:color w:val="000000"/>
        </w:rPr>
        <w:t>стеру задушить</w:t>
      </w:r>
      <w:proofErr w:type="gramEnd"/>
      <w:r>
        <w:rPr>
          <w:color w:val="000000"/>
        </w:rPr>
        <w:t xml:space="preserve"> меня. С тихим смехом, я сложил тарелки и подмигнул Сью, забирая тарелку у неё. Застенчивость смягчила её во время ужина, и она даже улыбнулась мне на этот раз. Ад уже начинал остывать... Ммм, мне понравилось, как прошёл этот вечер.</w:t>
      </w:r>
    </w:p>
    <w:p w:rsidR="00FF1EC6" w:rsidRDefault="00FF1EC6" w:rsidP="00FF1EC6">
      <w:pPr>
        <w:pStyle w:val="western"/>
        <w:shd w:val="clear" w:color="auto" w:fill="FFFFFF"/>
        <w:spacing w:before="0" w:after="0"/>
        <w:ind w:firstLine="461"/>
        <w:jc w:val="both"/>
      </w:pPr>
      <w:r>
        <w:rPr>
          <w:color w:val="000000"/>
        </w:rPr>
        <w:t>Так как, очевидно, сегодня я показал себя Сью с хорошей стороны, я решил ещё немного увеличить свои шансы.</w:t>
      </w:r>
    </w:p>
    <w:p w:rsidR="00FF1EC6" w:rsidRDefault="00FF1EC6" w:rsidP="00FF1EC6">
      <w:pPr>
        <w:pStyle w:val="western"/>
        <w:shd w:val="clear" w:color="auto" w:fill="FFFFFF"/>
        <w:spacing w:before="0" w:after="0"/>
        <w:ind w:firstLine="461"/>
        <w:jc w:val="both"/>
        <w:rPr>
          <w:color w:val="000000"/>
        </w:rPr>
      </w:pPr>
      <w:r>
        <w:t>– Десерт через двадцать минут</w:t>
      </w:r>
      <w:r>
        <w:rPr>
          <w:color w:val="000000"/>
        </w:rPr>
        <w:t>!</w:t>
      </w:r>
      <w:r>
        <w:t xml:space="preserve"> –</w:t>
      </w:r>
      <w:r>
        <w:rPr>
          <w:color w:val="000000"/>
        </w:rPr>
        <w:t xml:space="preserve"> сказал я ей с Итаном перед тем, как они покинули кухню ради ещё одного раунда </w:t>
      </w:r>
      <w:proofErr w:type="gramStart"/>
      <w:r>
        <w:rPr>
          <w:color w:val="000000"/>
        </w:rPr>
        <w:t>в</w:t>
      </w:r>
      <w:proofErr w:type="gramEnd"/>
      <w:r>
        <w:rPr>
          <w:color w:val="000000"/>
        </w:rPr>
        <w:t xml:space="preserve"> ФИФА.</w:t>
      </w:r>
    </w:p>
    <w:p w:rsidR="00FF1EC6" w:rsidRDefault="00FF1EC6" w:rsidP="00FF1EC6">
      <w:pPr>
        <w:pStyle w:val="western"/>
        <w:shd w:val="clear" w:color="auto" w:fill="FFFFFF"/>
        <w:spacing w:before="0" w:after="0"/>
        <w:ind w:firstLine="461"/>
        <w:jc w:val="both"/>
        <w:rPr>
          <w:color w:val="000000"/>
        </w:rPr>
      </w:pPr>
      <w:r>
        <w:rPr>
          <w:color w:val="000000"/>
        </w:rPr>
        <w:t>В холодильнике было всё необходимое для вкусного фруктово-сливочного десерта.</w:t>
      </w:r>
      <w:r>
        <w:rPr>
          <w:rStyle w:val="apple-converted-space"/>
          <w:color w:val="000000"/>
        </w:rPr>
        <w:t xml:space="preserve"> </w:t>
      </w:r>
      <w:r>
        <w:rPr>
          <w:color w:val="000000"/>
        </w:rPr>
        <w:t>Я разложил ингредиенты на столе: различные фрукты, кокосовый сок, лимон, сахарную пудру, ваниль, йогурт и немного маскарпоне.</w:t>
      </w:r>
      <w:r>
        <w:rPr>
          <w:rStyle w:val="apple-converted-space"/>
          <w:color w:val="000000"/>
        </w:rPr>
        <w:t xml:space="preserve"> </w:t>
      </w:r>
      <w:r>
        <w:rPr>
          <w:color w:val="000000"/>
        </w:rPr>
        <w:t>Десерты были моей специальностью, и я собирался поухаживать за Сью незабываемым способом.</w:t>
      </w:r>
    </w:p>
    <w:p w:rsidR="00FF1EC6" w:rsidRDefault="00FF1EC6" w:rsidP="00FF1EC6">
      <w:pPr>
        <w:pStyle w:val="western"/>
        <w:shd w:val="clear" w:color="auto" w:fill="FFFFFF"/>
        <w:spacing w:before="0" w:after="0"/>
        <w:ind w:firstLine="461"/>
        <w:jc w:val="both"/>
      </w:pPr>
      <w:r>
        <w:rPr>
          <w:color w:val="000000"/>
        </w:rPr>
        <w:t xml:space="preserve">Перемешивая всё, кроме фруктов, в миске, я снова попал в засаду </w:t>
      </w:r>
      <w:r>
        <w:rPr>
          <w:i/>
          <w:iCs/>
          <w:color w:val="000000"/>
        </w:rPr>
        <w:t>мам</w:t>
      </w:r>
      <w:r>
        <w:rPr>
          <w:color w:val="000000"/>
        </w:rPr>
        <w:t>стера. Она обхватила сзади руками мою талию и завизжала в моё левое ухо:</w:t>
      </w:r>
    </w:p>
    <w:p w:rsidR="00FF1EC6" w:rsidRDefault="00FF1EC6" w:rsidP="00FF1EC6">
      <w:pPr>
        <w:pStyle w:val="western"/>
        <w:shd w:val="clear" w:color="auto" w:fill="FFFFFF"/>
        <w:spacing w:before="0" w:after="0"/>
        <w:ind w:firstLine="461"/>
        <w:jc w:val="both"/>
      </w:pPr>
      <w:r>
        <w:t xml:space="preserve">– </w:t>
      </w:r>
      <w:r>
        <w:rPr>
          <w:color w:val="000000"/>
        </w:rPr>
        <w:t>О, разве она не прекрасная?</w:t>
      </w:r>
    </w:p>
    <w:p w:rsidR="00FF1EC6" w:rsidRDefault="00FF1EC6" w:rsidP="00FF1EC6">
      <w:pPr>
        <w:pStyle w:val="western"/>
        <w:shd w:val="clear" w:color="auto" w:fill="FFFFFF"/>
        <w:spacing w:before="0" w:after="0"/>
        <w:ind w:firstLine="461"/>
        <w:jc w:val="both"/>
        <w:rPr>
          <w:color w:val="000000"/>
        </w:rPr>
      </w:pPr>
      <w:r>
        <w:t xml:space="preserve">– </w:t>
      </w:r>
      <w:r w:rsidRPr="007846F4">
        <w:rPr>
          <w:color w:val="000000"/>
        </w:rPr>
        <w:t>Мама...</w:t>
      </w:r>
      <w:r>
        <w:t xml:space="preserve"> –</w:t>
      </w:r>
      <w:r w:rsidRPr="007846F4">
        <w:rPr>
          <w:color w:val="000000"/>
        </w:rPr>
        <w:t xml:space="preserve"> Я застонал, </w:t>
      </w:r>
      <w:r>
        <w:rPr>
          <w:color w:val="000000"/>
        </w:rPr>
        <w:t xml:space="preserve">так </w:t>
      </w:r>
      <w:r w:rsidRPr="007846F4">
        <w:rPr>
          <w:color w:val="000000"/>
        </w:rPr>
        <w:t>как</w:t>
      </w:r>
      <w:r>
        <w:rPr>
          <w:color w:val="000000"/>
        </w:rPr>
        <w:t xml:space="preserve"> из-за неё</w:t>
      </w:r>
      <w:r w:rsidRPr="007846F4">
        <w:rPr>
          <w:color w:val="000000"/>
        </w:rPr>
        <w:t xml:space="preserve"> не</w:t>
      </w:r>
      <w:r>
        <w:rPr>
          <w:color w:val="000000"/>
        </w:rPr>
        <w:t>много</w:t>
      </w:r>
      <w:r w:rsidRPr="007846F4">
        <w:rPr>
          <w:color w:val="000000"/>
        </w:rPr>
        <w:t xml:space="preserve"> крема </w:t>
      </w:r>
      <w:r>
        <w:rPr>
          <w:color w:val="000000"/>
        </w:rPr>
        <w:t>вы</w:t>
      </w:r>
      <w:r w:rsidRPr="007846F4">
        <w:rPr>
          <w:color w:val="000000"/>
        </w:rPr>
        <w:t>плеснул</w:t>
      </w:r>
      <w:r>
        <w:rPr>
          <w:color w:val="000000"/>
        </w:rPr>
        <w:t>ось из миски</w:t>
      </w:r>
      <w:r w:rsidRPr="007846F4">
        <w:rPr>
          <w:color w:val="000000"/>
        </w:rPr>
        <w:t xml:space="preserve"> </w:t>
      </w:r>
      <w:r>
        <w:rPr>
          <w:color w:val="000000"/>
        </w:rPr>
        <w:t>на мою рубашку</w:t>
      </w:r>
      <w:r w:rsidRPr="007846F4">
        <w:rPr>
          <w:color w:val="000000"/>
        </w:rPr>
        <w:t>.</w:t>
      </w:r>
      <w:r>
        <w:rPr>
          <w:rStyle w:val="apple-converted-space"/>
          <w:color w:val="000000"/>
        </w:rPr>
        <w:t xml:space="preserve"> </w:t>
      </w:r>
      <w:r>
        <w:rPr>
          <w:color w:val="000000"/>
        </w:rPr>
        <w:t>Расстегнув эту проклятую рубашку сегодня в третий раз, я выскользнул из маминого захвата, и повесил рубашку на спинку стула.</w:t>
      </w:r>
    </w:p>
    <w:p w:rsidR="00FF1EC6" w:rsidRDefault="00FF1EC6" w:rsidP="00FF1EC6">
      <w:pPr>
        <w:pStyle w:val="western"/>
        <w:shd w:val="clear" w:color="auto" w:fill="FFFFFF"/>
        <w:spacing w:before="0" w:after="0"/>
        <w:ind w:firstLine="461"/>
        <w:jc w:val="both"/>
      </w:pPr>
      <w:r>
        <w:rPr>
          <w:color w:val="000000"/>
        </w:rPr>
        <w:t>Конечно, в это самое время она запустила палец в мой десерт.</w:t>
      </w:r>
      <w:r>
        <w:rPr>
          <w:rStyle w:val="apple-converted-space"/>
          <w:color w:val="000000"/>
        </w:rPr>
        <w:t xml:space="preserve"> Слизнув</w:t>
      </w:r>
      <w:r>
        <w:rPr>
          <w:color w:val="000000"/>
        </w:rPr>
        <w:t xml:space="preserve"> сливки с указательного пальца, мама мечтательно улыбнулась.</w:t>
      </w:r>
    </w:p>
    <w:p w:rsidR="00FF1EC6" w:rsidRDefault="00FF1EC6" w:rsidP="00FF1EC6">
      <w:pPr>
        <w:pStyle w:val="western"/>
        <w:shd w:val="clear" w:color="auto" w:fill="FFFFFF"/>
        <w:spacing w:before="0" w:after="0"/>
        <w:ind w:firstLine="461"/>
        <w:jc w:val="both"/>
      </w:pPr>
      <w:r>
        <w:t xml:space="preserve">– </w:t>
      </w:r>
      <w:r>
        <w:rPr>
          <w:color w:val="000000"/>
        </w:rPr>
        <w:t>Они такая сладкая пара.</w:t>
      </w:r>
    </w:p>
    <w:p w:rsidR="00FF1EC6" w:rsidRDefault="00FF1EC6" w:rsidP="00FF1EC6">
      <w:pPr>
        <w:pStyle w:val="western"/>
        <w:shd w:val="clear" w:color="auto" w:fill="FFFFFF"/>
        <w:spacing w:before="0" w:after="0"/>
        <w:ind w:firstLine="461"/>
        <w:jc w:val="both"/>
      </w:pPr>
      <w:r>
        <w:t>– Т</w:t>
      </w:r>
      <w:r w:rsidRPr="007846F4">
        <w:rPr>
          <w:color w:val="000000"/>
        </w:rPr>
        <w:t>ы слышал</w:t>
      </w:r>
      <w:r>
        <w:rPr>
          <w:color w:val="000000"/>
        </w:rPr>
        <w:t>а</w:t>
      </w:r>
      <w:r w:rsidRPr="007846F4">
        <w:rPr>
          <w:color w:val="000000"/>
        </w:rPr>
        <w:t xml:space="preserve"> Итан</w:t>
      </w:r>
      <w:r>
        <w:rPr>
          <w:color w:val="000000"/>
        </w:rPr>
        <w:t>а</w:t>
      </w:r>
      <w:r w:rsidRPr="007846F4">
        <w:rPr>
          <w:color w:val="000000"/>
        </w:rPr>
        <w:t>.</w:t>
      </w:r>
      <w:r>
        <w:rPr>
          <w:rStyle w:val="apple-converted-space"/>
          <w:color w:val="000000"/>
        </w:rPr>
        <w:t xml:space="preserve"> </w:t>
      </w:r>
      <w:r>
        <w:rPr>
          <w:color w:val="000000"/>
        </w:rPr>
        <w:t>Они</w:t>
      </w:r>
      <w:r>
        <w:rPr>
          <w:rStyle w:val="apple-converted-space"/>
          <w:color w:val="000000"/>
        </w:rPr>
        <w:t xml:space="preserve"> </w:t>
      </w:r>
      <w:r>
        <w:rPr>
          <w:i/>
          <w:iCs/>
          <w:color w:val="000000"/>
        </w:rPr>
        <w:t>не</w:t>
      </w:r>
      <w:r>
        <w:rPr>
          <w:rStyle w:val="apple-converted-space"/>
          <w:color w:val="000000"/>
        </w:rPr>
        <w:t xml:space="preserve"> </w:t>
      </w:r>
      <w:r>
        <w:rPr>
          <w:color w:val="000000"/>
        </w:rPr>
        <w:t>пара.</w:t>
      </w:r>
    </w:p>
    <w:p w:rsidR="00FF1EC6" w:rsidRDefault="00FF1EC6" w:rsidP="00FF1EC6">
      <w:pPr>
        <w:pStyle w:val="western"/>
        <w:shd w:val="clear" w:color="auto" w:fill="FFFFFF"/>
        <w:spacing w:before="0" w:after="0"/>
        <w:ind w:firstLine="461"/>
        <w:jc w:val="both"/>
        <w:rPr>
          <w:color w:val="000000"/>
        </w:rPr>
      </w:pPr>
      <w:r>
        <w:t>– И в</w:t>
      </w:r>
      <w:r>
        <w:rPr>
          <w:color w:val="000000"/>
        </w:rPr>
        <w:t>сё же.</w:t>
      </w:r>
    </w:p>
    <w:p w:rsidR="00FF1EC6" w:rsidRDefault="00FF1EC6" w:rsidP="00FF1EC6">
      <w:pPr>
        <w:pStyle w:val="western"/>
        <w:shd w:val="clear" w:color="auto" w:fill="FFFFFF"/>
        <w:spacing w:before="0" w:after="0"/>
        <w:ind w:firstLine="461"/>
        <w:jc w:val="both"/>
      </w:pPr>
      <w:r>
        <w:rPr>
          <w:color w:val="000000"/>
        </w:rPr>
        <w:t>Я закатил глаза.</w:t>
      </w:r>
      <w:r>
        <w:rPr>
          <w:rStyle w:val="apple-converted-space"/>
          <w:color w:val="000000"/>
        </w:rPr>
        <w:t xml:space="preserve"> </w:t>
      </w:r>
      <w:r>
        <w:rPr>
          <w:color w:val="000000"/>
        </w:rPr>
        <w:t>Она безнадежна.</w:t>
      </w:r>
    </w:p>
    <w:p w:rsidR="00FF1EC6" w:rsidRDefault="00FF1EC6" w:rsidP="00FF1EC6">
      <w:pPr>
        <w:pStyle w:val="western"/>
        <w:shd w:val="clear" w:color="auto" w:fill="FFFFFF"/>
        <w:spacing w:before="0" w:after="0"/>
        <w:ind w:firstLine="461"/>
        <w:jc w:val="both"/>
        <w:rPr>
          <w:color w:val="000000"/>
        </w:rPr>
      </w:pPr>
      <w:r>
        <w:lastRenderedPageBreak/>
        <w:t xml:space="preserve">– </w:t>
      </w:r>
      <w:r>
        <w:rPr>
          <w:color w:val="000000"/>
        </w:rPr>
        <w:t>Почему бы тебе не взять тайм-аут, отдохнуть в гостиной и выпить бокал вина?</w:t>
      </w:r>
      <w:r>
        <w:t xml:space="preserve"> –</w:t>
      </w:r>
      <w:r>
        <w:rPr>
          <w:color w:val="000000"/>
        </w:rPr>
        <w:t xml:space="preserve"> предложил я, слегка кивнув в сторону двери.</w:t>
      </w:r>
    </w:p>
    <w:p w:rsidR="00FF1EC6" w:rsidRDefault="00FF1EC6" w:rsidP="00FF1EC6">
      <w:pPr>
        <w:pStyle w:val="western"/>
        <w:shd w:val="clear" w:color="auto" w:fill="FFFFFF"/>
        <w:spacing w:before="0" w:after="0"/>
        <w:ind w:firstLine="461"/>
        <w:jc w:val="both"/>
        <w:rPr>
          <w:color w:val="000000"/>
        </w:rPr>
      </w:pPr>
      <w:r>
        <w:rPr>
          <w:color w:val="000000"/>
        </w:rPr>
        <w:t>Мама ущипнула меня за щёку. Она засунула палец в крем во второй раз и вышла, радостно подпрыгивая. Через полминуты снова показалась её голова, и мама бросила мне чистую рубашку взамен испачканной.</w:t>
      </w:r>
    </w:p>
    <w:p w:rsidR="00FF1EC6" w:rsidRDefault="00FF1EC6" w:rsidP="00FF1EC6">
      <w:pPr>
        <w:pStyle w:val="western"/>
        <w:shd w:val="clear" w:color="auto" w:fill="FFFFFF"/>
        <w:spacing w:before="0" w:after="0"/>
        <w:ind w:firstLine="461"/>
        <w:jc w:val="both"/>
        <w:rPr>
          <w:color w:val="000000"/>
        </w:rPr>
      </w:pPr>
      <w:r>
        <w:rPr>
          <w:color w:val="000000"/>
        </w:rPr>
        <w:t>Когда она ушла, я, наконец, закончил взбивать крем и разлил его в четыре десертных бокала из буфета.</w:t>
      </w:r>
      <w:r>
        <w:rPr>
          <w:rStyle w:val="apple-converted-space"/>
          <w:color w:val="000000"/>
        </w:rPr>
        <w:t xml:space="preserve"> </w:t>
      </w:r>
      <w:r>
        <w:rPr>
          <w:color w:val="000000"/>
        </w:rPr>
        <w:t>Итан купил их нам пару лет назад.</w:t>
      </w:r>
      <w:r>
        <w:rPr>
          <w:rStyle w:val="apple-converted-space"/>
          <w:color w:val="000000"/>
        </w:rPr>
        <w:t xml:space="preserve"> </w:t>
      </w:r>
      <w:r>
        <w:rPr>
          <w:color w:val="000000"/>
        </w:rPr>
        <w:t>Его имя значилось на зеленом бокале. Ему показалось забавным купить мне синий бокал с именем</w:t>
      </w:r>
      <w:r>
        <w:rPr>
          <w:rStyle w:val="apple-converted-space"/>
          <w:color w:val="000000"/>
        </w:rPr>
        <w:t xml:space="preserve"> </w:t>
      </w:r>
      <w:r>
        <w:rPr>
          <w:rStyle w:val="apple-converted-space"/>
          <w:i/>
          <w:color w:val="000000"/>
        </w:rPr>
        <w:t>К</w:t>
      </w:r>
      <w:r>
        <w:rPr>
          <w:i/>
          <w:iCs/>
          <w:color w:val="000000"/>
        </w:rPr>
        <w:t>ристофер</w:t>
      </w:r>
      <w:r>
        <w:rPr>
          <w:color w:val="000000"/>
        </w:rPr>
        <w:t>.</w:t>
      </w:r>
      <w:r>
        <w:rPr>
          <w:rStyle w:val="apple-converted-space"/>
          <w:color w:val="000000"/>
        </w:rPr>
        <w:t xml:space="preserve"> </w:t>
      </w:r>
      <w:r>
        <w:rPr>
          <w:color w:val="000000"/>
        </w:rPr>
        <w:t>Так он меня доставал, потому что знал, что большинство людей действовали мне на нервы, предполагая, что моё полное имя Кристофер.</w:t>
      </w:r>
      <w:r>
        <w:rPr>
          <w:rStyle w:val="apple-converted-space"/>
          <w:color w:val="000000"/>
        </w:rPr>
        <w:t xml:space="preserve"> Мне нравился</w:t>
      </w:r>
      <w:r>
        <w:rPr>
          <w:color w:val="000000"/>
        </w:rPr>
        <w:t xml:space="preserve"> цвет бокала, и я водостойким маркером зачеркнул </w:t>
      </w:r>
      <w:r>
        <w:t>«</w:t>
      </w:r>
      <w:r>
        <w:rPr>
          <w:i/>
        </w:rPr>
        <w:t>офер»</w:t>
      </w:r>
      <w:r>
        <w:rPr>
          <w:color w:val="000000"/>
        </w:rPr>
        <w:t xml:space="preserve"> и дописал </w:t>
      </w:r>
      <w:r>
        <w:t>«</w:t>
      </w:r>
      <w:r>
        <w:rPr>
          <w:i/>
        </w:rPr>
        <w:t>иан»</w:t>
      </w:r>
      <w:r>
        <w:rPr>
          <w:color w:val="000000"/>
        </w:rPr>
        <w:t>.</w:t>
      </w:r>
    </w:p>
    <w:p w:rsidR="00FF1EC6" w:rsidRDefault="00FF1EC6" w:rsidP="00FF1EC6">
      <w:pPr>
        <w:pStyle w:val="western"/>
        <w:shd w:val="clear" w:color="auto" w:fill="FFFFFF"/>
        <w:spacing w:before="0" w:after="0"/>
        <w:ind w:firstLine="461"/>
        <w:jc w:val="both"/>
        <w:rPr>
          <w:color w:val="000000"/>
        </w:rPr>
      </w:pPr>
      <w:r>
        <w:rPr>
          <w:color w:val="000000"/>
        </w:rPr>
        <w:t>Желтый бокал был маминым, и на нём было написано «</w:t>
      </w:r>
      <w:r>
        <w:rPr>
          <w:i/>
        </w:rPr>
        <w:t>Самая лучшая мама в мире»</w:t>
      </w:r>
      <w:r>
        <w:rPr>
          <w:color w:val="000000"/>
        </w:rPr>
        <w:t>.</w:t>
      </w:r>
      <w:r>
        <w:rPr>
          <w:rStyle w:val="apple-converted-space"/>
          <w:color w:val="000000"/>
        </w:rPr>
        <w:t xml:space="preserve"> </w:t>
      </w:r>
      <w:r>
        <w:rPr>
          <w:color w:val="000000"/>
        </w:rPr>
        <w:t xml:space="preserve">Но какой взять для </w:t>
      </w:r>
      <w:r w:rsidR="004F7C41">
        <w:rPr>
          <w:color w:val="000000"/>
        </w:rPr>
        <w:t>Сьюзан</w:t>
      </w:r>
      <w:r>
        <w:rPr>
          <w:color w:val="000000"/>
        </w:rPr>
        <w:t>? Было ещё два левых бокала.</w:t>
      </w:r>
      <w:r>
        <w:rPr>
          <w:rStyle w:val="apple-converted-space"/>
          <w:color w:val="000000"/>
        </w:rPr>
        <w:t xml:space="preserve"> </w:t>
      </w:r>
      <w:r>
        <w:rPr>
          <w:color w:val="000000"/>
        </w:rPr>
        <w:t xml:space="preserve">Красный со словом </w:t>
      </w:r>
      <w:r>
        <w:rPr>
          <w:i/>
          <w:iCs/>
          <w:color w:val="000000"/>
        </w:rPr>
        <w:t>Молоко</w:t>
      </w:r>
      <w:r>
        <w:rPr>
          <w:color w:val="000000"/>
        </w:rPr>
        <w:t xml:space="preserve">, и оранжевый со словом </w:t>
      </w:r>
      <w:r>
        <w:rPr>
          <w:i/>
          <w:color w:val="000000"/>
        </w:rPr>
        <w:t>Зерновые</w:t>
      </w:r>
      <w:r>
        <w:rPr>
          <w:color w:val="000000"/>
        </w:rPr>
        <w:t>.</w:t>
      </w:r>
      <w:r>
        <w:rPr>
          <w:rStyle w:val="apple-converted-space"/>
          <w:color w:val="000000"/>
        </w:rPr>
        <w:t xml:space="preserve"> </w:t>
      </w:r>
      <w:r>
        <w:rPr>
          <w:color w:val="000000"/>
        </w:rPr>
        <w:t>Я выбрал</w:t>
      </w:r>
      <w:r>
        <w:rPr>
          <w:rStyle w:val="apple-converted-space"/>
          <w:color w:val="000000"/>
        </w:rPr>
        <w:t xml:space="preserve"> </w:t>
      </w:r>
      <w:r>
        <w:rPr>
          <w:i/>
          <w:iCs/>
          <w:color w:val="000000"/>
        </w:rPr>
        <w:t>Молоко</w:t>
      </w:r>
      <w:r>
        <w:rPr>
          <w:iCs/>
          <w:color w:val="000000"/>
        </w:rPr>
        <w:t>,</w:t>
      </w:r>
      <w:r>
        <w:rPr>
          <w:i/>
          <w:iCs/>
          <w:color w:val="000000"/>
        </w:rPr>
        <w:t xml:space="preserve"> </w:t>
      </w:r>
      <w:r>
        <w:rPr>
          <w:iCs/>
          <w:color w:val="000000"/>
        </w:rPr>
        <w:t>потому что бокал подходил по цвету к её платью.</w:t>
      </w:r>
    </w:p>
    <w:p w:rsidR="00FF1EC6" w:rsidRDefault="00FF1EC6" w:rsidP="00FF1EC6">
      <w:pPr>
        <w:pStyle w:val="western"/>
        <w:shd w:val="clear" w:color="auto" w:fill="FFFFFF"/>
        <w:spacing w:before="0" w:after="0"/>
        <w:ind w:firstLine="461"/>
        <w:jc w:val="both"/>
        <w:rPr>
          <w:color w:val="000000"/>
        </w:rPr>
      </w:pPr>
      <w:r>
        <w:rPr>
          <w:color w:val="000000"/>
        </w:rPr>
        <w:t xml:space="preserve">Рядом с микроволновой печью стоял небольшой радиоприёмник с </w:t>
      </w:r>
      <w:r>
        <w:rPr>
          <w:lang w:val="en-US"/>
        </w:rPr>
        <w:t>CD</w:t>
      </w:r>
      <w:r>
        <w:t>-</w:t>
      </w:r>
      <w:r>
        <w:rPr>
          <w:rStyle w:val="apple-converted-space"/>
          <w:color w:val="000000"/>
        </w:rPr>
        <w:t>проигрывателем</w:t>
      </w:r>
      <w:r>
        <w:rPr>
          <w:color w:val="000000"/>
        </w:rPr>
        <w:t xml:space="preserve">, а готовить еду было веселее с музыкой, и </w:t>
      </w:r>
      <w:proofErr w:type="gramStart"/>
      <w:r>
        <w:rPr>
          <w:color w:val="000000"/>
        </w:rPr>
        <w:t>это то</w:t>
      </w:r>
      <w:proofErr w:type="gramEnd"/>
      <w:r>
        <w:rPr>
          <w:color w:val="000000"/>
        </w:rPr>
        <w:t xml:space="preserve"> немногое, что нравилось всей моей семье. Последним открытием мамы стал Сэм Смит. Большую часть времени, когда она была дома, на весь дом ревел его голос, поэтому я не удивился, что в </w:t>
      </w:r>
      <w:r>
        <w:rPr>
          <w:lang w:val="en-US"/>
        </w:rPr>
        <w:t>CD</w:t>
      </w:r>
      <w:r>
        <w:t>-</w:t>
      </w:r>
      <w:r>
        <w:rPr>
          <w:color w:val="000000"/>
        </w:rPr>
        <w:t>проигрывателе был его альбом. Я включил его, и, зная уже все песни наизусть, начал вслух подпевать "Останься со мной", измельчая апельсины, киви, бананы и персики.</w:t>
      </w:r>
    </w:p>
    <w:p w:rsidR="00FF1EC6" w:rsidRDefault="00FF1EC6" w:rsidP="00FF1EC6">
      <w:pPr>
        <w:pStyle w:val="western"/>
        <w:shd w:val="clear" w:color="auto" w:fill="FFFFFF"/>
        <w:spacing w:before="0" w:after="0"/>
        <w:ind w:firstLine="461"/>
        <w:jc w:val="both"/>
        <w:rPr>
          <w:iCs/>
          <w:color w:val="000000"/>
        </w:rPr>
      </w:pPr>
      <w:r>
        <w:rPr>
          <w:color w:val="000000"/>
        </w:rPr>
        <w:t>Краем глаза я заметил тень, двигающуюся мимо кухонной двери.</w:t>
      </w:r>
      <w:r>
        <w:rPr>
          <w:rStyle w:val="apple-converted-space"/>
          <w:color w:val="000000"/>
        </w:rPr>
        <w:t xml:space="preserve"> </w:t>
      </w:r>
      <w:r>
        <w:rPr>
          <w:color w:val="000000"/>
        </w:rPr>
        <w:t xml:space="preserve">Или не совсем </w:t>
      </w:r>
      <w:r>
        <w:rPr>
          <w:i/>
          <w:iCs/>
          <w:color w:val="000000"/>
        </w:rPr>
        <w:t xml:space="preserve">мимо, </w:t>
      </w:r>
      <w:r>
        <w:rPr>
          <w:iCs/>
          <w:color w:val="000000"/>
        </w:rPr>
        <w:t xml:space="preserve">потому что, когда я посмотрел, то рядом с дверным косяком увидел Сью, которая заинтригованно заглядывала на кухню.  </w:t>
      </w:r>
    </w:p>
    <w:p w:rsidR="00FF1EC6" w:rsidRDefault="00FF1EC6" w:rsidP="00FF1EC6">
      <w:pPr>
        <w:pStyle w:val="western"/>
        <w:shd w:val="clear" w:color="auto" w:fill="FFFFFF"/>
        <w:spacing w:before="0" w:after="0"/>
        <w:ind w:firstLine="461"/>
        <w:jc w:val="both"/>
        <w:rPr>
          <w:color w:val="000000"/>
        </w:rPr>
      </w:pPr>
      <w:r>
        <w:rPr>
          <w:color w:val="000000"/>
        </w:rPr>
        <w:t xml:space="preserve">Было видно, что в её голове до сих пор прокручивается наш разговор </w:t>
      </w:r>
      <w:r>
        <w:rPr>
          <w:rStyle w:val="apple-converted-space"/>
          <w:color w:val="000000"/>
        </w:rPr>
        <w:t>во время</w:t>
      </w:r>
      <w:r>
        <w:rPr>
          <w:color w:val="000000"/>
        </w:rPr>
        <w:t xml:space="preserve"> наказания, как и в моей. Так она пришла пошпионить за врагом? </w:t>
      </w:r>
      <w:r>
        <w:rPr>
          <w:rStyle w:val="apple-converted-space"/>
          <w:color w:val="000000"/>
        </w:rPr>
        <w:t>Это з</w:t>
      </w:r>
      <w:r>
        <w:rPr>
          <w:color w:val="000000"/>
        </w:rPr>
        <w:t>аинтриговало меня. И что мне на это предложить?</w:t>
      </w:r>
    </w:p>
    <w:p w:rsidR="00FF1EC6" w:rsidRDefault="00FF1EC6" w:rsidP="00FF1EC6">
      <w:pPr>
        <w:pStyle w:val="western"/>
        <w:shd w:val="clear" w:color="auto" w:fill="FFFFFF"/>
        <w:spacing w:before="0" w:after="0"/>
        <w:ind w:firstLine="461"/>
        <w:jc w:val="both"/>
        <w:rPr>
          <w:i/>
          <w:iCs/>
          <w:color w:val="000000"/>
        </w:rPr>
      </w:pPr>
      <w:r>
        <w:rPr>
          <w:color w:val="000000"/>
        </w:rPr>
        <w:t>Так как она не ушла, когда я поймал её, смотрящую на меня, стоит попробовать приманить её ближе. Не переставая петь эту дурацкую песню, я согнул палец и поманил её. И, черт возьми, она передвинулась. Медленно. В правильном направлении.</w:t>
      </w:r>
    </w:p>
    <w:p w:rsidR="00FF1EC6" w:rsidRDefault="00FF1EC6" w:rsidP="00FF1EC6">
      <w:pPr>
        <w:pStyle w:val="western"/>
        <w:shd w:val="clear" w:color="auto" w:fill="FFFFFF"/>
        <w:spacing w:before="0" w:after="0"/>
        <w:ind w:firstLine="461"/>
        <w:jc w:val="both"/>
        <w:rPr>
          <w:color w:val="000000"/>
        </w:rPr>
      </w:pPr>
      <w:r>
        <w:rPr>
          <w:i/>
          <w:iCs/>
          <w:color w:val="000000"/>
        </w:rPr>
        <w:t>Иди сюда, к</w:t>
      </w:r>
      <w:r w:rsidR="00546E1D">
        <w:rPr>
          <w:i/>
          <w:iCs/>
          <w:color w:val="000000"/>
        </w:rPr>
        <w:t>ис</w:t>
      </w:r>
      <w:r>
        <w:rPr>
          <w:i/>
          <w:iCs/>
          <w:color w:val="000000"/>
        </w:rPr>
        <w:t>, к</w:t>
      </w:r>
      <w:r w:rsidR="00546E1D">
        <w:rPr>
          <w:i/>
          <w:iCs/>
          <w:color w:val="000000"/>
        </w:rPr>
        <w:t>ис</w:t>
      </w:r>
      <w:r>
        <w:rPr>
          <w:i/>
          <w:iCs/>
          <w:color w:val="000000"/>
        </w:rPr>
        <w:t>, к</w:t>
      </w:r>
      <w:r w:rsidR="00546E1D">
        <w:rPr>
          <w:i/>
          <w:iCs/>
          <w:color w:val="000000"/>
        </w:rPr>
        <w:t>ис</w:t>
      </w:r>
      <w:r>
        <w:rPr>
          <w:i/>
          <w:iCs/>
          <w:color w:val="000000"/>
        </w:rPr>
        <w:t>...</w:t>
      </w:r>
    </w:p>
    <w:p w:rsidR="00FF1EC6" w:rsidRDefault="00FF1EC6" w:rsidP="00FF1EC6">
      <w:pPr>
        <w:pStyle w:val="western"/>
        <w:shd w:val="clear" w:color="auto" w:fill="FFFFFF"/>
        <w:spacing w:before="0" w:after="0"/>
        <w:ind w:firstLine="461"/>
        <w:jc w:val="both"/>
        <w:rPr>
          <w:color w:val="000000"/>
        </w:rPr>
      </w:pPr>
      <w:r>
        <w:rPr>
          <w:color w:val="000000"/>
        </w:rPr>
        <w:t xml:space="preserve">Когда она остановилась прямо напротив меня за разделочным столом, её взгляд переместился на десертные бокалы, наполненные кремом. </w:t>
      </w:r>
      <w:r>
        <w:rPr>
          <w:rStyle w:val="apple-converted-space"/>
          <w:color w:val="000000"/>
        </w:rPr>
        <w:t>По т</w:t>
      </w:r>
      <w:r>
        <w:rPr>
          <w:color w:val="000000"/>
        </w:rPr>
        <w:t>ому, как дернулся уголок её рта, стало ясно, что у неё потекли слюнки, но я уверен, она не запустит палец в крем, как делала мама.</w:t>
      </w:r>
    </w:p>
    <w:p w:rsidR="00FF1EC6" w:rsidRDefault="00FF1EC6" w:rsidP="00FF1EC6">
      <w:pPr>
        <w:pStyle w:val="western"/>
        <w:shd w:val="clear" w:color="auto" w:fill="FFFFFF"/>
        <w:spacing w:before="0" w:after="0"/>
        <w:ind w:firstLine="461"/>
        <w:jc w:val="both"/>
        <w:rPr>
          <w:color w:val="000000"/>
        </w:rPr>
      </w:pPr>
      <w:r>
        <w:rPr>
          <w:color w:val="000000"/>
        </w:rPr>
        <w:t xml:space="preserve">Из кучки нарезанных фруктов, я взял кусочек персика и окунул одну сторону в крем. Все это время я не переставал петь строки "Останься со мной", как будто бы я исполнял эксклюзивный концерт для </w:t>
      </w:r>
      <w:r w:rsidR="004F7C41">
        <w:rPr>
          <w:color w:val="000000"/>
        </w:rPr>
        <w:t>Сьюзан</w:t>
      </w:r>
      <w:r>
        <w:rPr>
          <w:color w:val="000000"/>
        </w:rPr>
        <w:t xml:space="preserve"> Миллер. Мое поведение было нехарактерным для меня, но я понимал, что если перестану петь, то могу сказать что-нибудь неосторожное, например, что-нибудь о её соблазнительном платье, и тогда она уйдёт.</w:t>
      </w:r>
    </w:p>
    <w:p w:rsidR="00FF1EC6" w:rsidRDefault="00FF1EC6" w:rsidP="00FF1EC6">
      <w:pPr>
        <w:pStyle w:val="western"/>
        <w:shd w:val="clear" w:color="auto" w:fill="FFFFFF"/>
        <w:spacing w:before="0" w:after="0"/>
        <w:ind w:firstLine="461"/>
        <w:jc w:val="both"/>
        <w:rPr>
          <w:color w:val="000000"/>
        </w:rPr>
      </w:pPr>
      <w:r>
        <w:rPr>
          <w:color w:val="000000"/>
        </w:rPr>
        <w:t>Когда я протянул ей дольку персика, чтобы она взяла его или откусила кусочек, Сью покачала головой. Прекрасно. Может, она не любит персики?</w:t>
      </w:r>
      <w:r>
        <w:rPr>
          <w:rStyle w:val="apple-converted-space"/>
          <w:color w:val="000000"/>
        </w:rPr>
        <w:t xml:space="preserve"> </w:t>
      </w:r>
      <w:r>
        <w:rPr>
          <w:color w:val="000000"/>
        </w:rPr>
        <w:t>Непринужденно пожав плечами, я откусил краешек с кремом и положил оставшийся кусочек обратно на тарелку.</w:t>
      </w:r>
      <w:r>
        <w:rPr>
          <w:rStyle w:val="apple-converted-space"/>
          <w:color w:val="000000"/>
        </w:rPr>
        <w:t xml:space="preserve"> </w:t>
      </w:r>
      <w:r>
        <w:rPr>
          <w:color w:val="000000"/>
        </w:rPr>
        <w:t>Так, мой взгляд остановился на кучке долек киви.</w:t>
      </w:r>
      <w:r>
        <w:rPr>
          <w:rStyle w:val="apple-converted-space"/>
          <w:color w:val="000000"/>
        </w:rPr>
        <w:t xml:space="preserve"> </w:t>
      </w:r>
      <w:r>
        <w:rPr>
          <w:color w:val="000000"/>
        </w:rPr>
        <w:t>Она съела киви сегодня на обед.</w:t>
      </w:r>
      <w:r>
        <w:rPr>
          <w:rStyle w:val="apple-converted-space"/>
          <w:color w:val="000000"/>
        </w:rPr>
        <w:t xml:space="preserve"> Может быть, они ей были больше по душе, </w:t>
      </w:r>
      <w:r>
        <w:rPr>
          <w:color w:val="000000"/>
        </w:rPr>
        <w:t>чем персики?</w:t>
      </w:r>
    </w:p>
    <w:p w:rsidR="00FF1EC6" w:rsidRDefault="00FF1EC6" w:rsidP="00FF1EC6">
      <w:pPr>
        <w:pStyle w:val="western"/>
        <w:shd w:val="clear" w:color="auto" w:fill="FFFFFF"/>
        <w:spacing w:before="0" w:after="0"/>
        <w:ind w:firstLine="461"/>
        <w:jc w:val="both"/>
        <w:rPr>
          <w:color w:val="000000"/>
        </w:rPr>
      </w:pPr>
      <w:r>
        <w:rPr>
          <w:color w:val="000000"/>
        </w:rPr>
        <w:t>Решив проверить теорию на практике, я потянулся к киви и наблюдал за её реакцией. Уголки её рта потянулись вверх.</w:t>
      </w:r>
      <w:r>
        <w:rPr>
          <w:rStyle w:val="apple-converted-space"/>
          <w:color w:val="000000"/>
        </w:rPr>
        <w:t xml:space="preserve"> </w:t>
      </w:r>
      <w:r>
        <w:rPr>
          <w:color w:val="000000"/>
        </w:rPr>
        <w:t>Ах, это мы, видимо, будем.</w:t>
      </w:r>
      <w:r>
        <w:rPr>
          <w:rStyle w:val="apple-converted-space"/>
          <w:color w:val="000000"/>
        </w:rPr>
        <w:t xml:space="preserve"> </w:t>
      </w:r>
      <w:r>
        <w:rPr>
          <w:color w:val="000000"/>
        </w:rPr>
        <w:t>Улыбаясь, и всё ещё подпевая нытью песни, я обмакнул круглую дольку киви в крем и протянул её Сью. Только вот была проблема, она не смогла бы взять киви, как могла бы взять персик. Крем полностью покрывал весь кусочек киви, и мои пальцы тоже. Если она захочет попробовать десерт, то должна будет позволить мне покормить её. Я был согласен на это. А она?</w:t>
      </w:r>
    </w:p>
    <w:p w:rsidR="00FF1EC6" w:rsidRDefault="00FF1EC6" w:rsidP="00FF1EC6">
      <w:pPr>
        <w:pStyle w:val="western"/>
        <w:shd w:val="clear" w:color="auto" w:fill="FFFFFF"/>
        <w:spacing w:before="0" w:after="0"/>
        <w:ind w:firstLine="461"/>
        <w:jc w:val="both"/>
        <w:rPr>
          <w:i/>
          <w:iCs/>
          <w:color w:val="000000"/>
        </w:rPr>
      </w:pPr>
      <w:r>
        <w:rPr>
          <w:color w:val="000000"/>
        </w:rPr>
        <w:lastRenderedPageBreak/>
        <w:t>Сью пристально посмотрела на меня, но не сдвинулась с места.</w:t>
      </w:r>
    </w:p>
    <w:p w:rsidR="00FF1EC6" w:rsidRDefault="00FF1EC6" w:rsidP="00FF1EC6">
      <w:pPr>
        <w:pStyle w:val="western"/>
        <w:shd w:val="clear" w:color="auto" w:fill="FFFFFF"/>
        <w:spacing w:before="0" w:after="0"/>
        <w:ind w:firstLine="461"/>
        <w:jc w:val="both"/>
        <w:rPr>
          <w:color w:val="000000"/>
        </w:rPr>
      </w:pPr>
      <w:r>
        <w:rPr>
          <w:i/>
          <w:iCs/>
          <w:color w:val="000000"/>
        </w:rPr>
        <w:t xml:space="preserve">Ой, да ладно, не заставляй меня ждать, </w:t>
      </w:r>
      <w:proofErr w:type="gramStart"/>
      <w:r>
        <w:rPr>
          <w:i/>
          <w:iCs/>
          <w:color w:val="000000"/>
        </w:rPr>
        <w:t>сладкая</w:t>
      </w:r>
      <w:proofErr w:type="gramEnd"/>
      <w:r>
        <w:rPr>
          <w:i/>
          <w:iCs/>
          <w:color w:val="000000"/>
        </w:rPr>
        <w:t xml:space="preserve">. Мы уже зашли так далеко. </w:t>
      </w:r>
      <w:r>
        <w:rPr>
          <w:color w:val="000000"/>
        </w:rPr>
        <w:t>В конце концов, стояла задача выиграть, и</w:t>
      </w:r>
      <w:r w:rsidR="00546E1D">
        <w:rPr>
          <w:color w:val="000000"/>
        </w:rPr>
        <w:t>,</w:t>
      </w:r>
      <w:r>
        <w:rPr>
          <w:color w:val="000000"/>
        </w:rPr>
        <w:t xml:space="preserve"> как известно, любовь девушки завоевывается десертом.</w:t>
      </w:r>
    </w:p>
    <w:p w:rsidR="00FF1EC6" w:rsidRDefault="00FF1EC6" w:rsidP="00FF1EC6">
      <w:pPr>
        <w:pStyle w:val="western"/>
        <w:shd w:val="clear" w:color="auto" w:fill="FFFFFF"/>
        <w:spacing w:before="0" w:after="0"/>
        <w:ind w:firstLine="461"/>
        <w:jc w:val="both"/>
        <w:rPr>
          <w:color w:val="000000"/>
        </w:rPr>
      </w:pPr>
      <w:r>
        <w:rPr>
          <w:color w:val="000000"/>
        </w:rPr>
        <w:t>Я почти слышал её тихий разговор самой с собой. Её голодный взгляд перемещался туда-сюда между мной и фруктом в моих пальцах, от чего у меня пересохло во рту. Совсем не из-за киви.</w:t>
      </w:r>
    </w:p>
    <w:p w:rsidR="00FF1EC6" w:rsidRDefault="00FF1EC6" w:rsidP="00FF1EC6">
      <w:pPr>
        <w:pStyle w:val="western"/>
        <w:shd w:val="clear" w:color="auto" w:fill="FFFFFF"/>
        <w:spacing w:before="0" w:after="0"/>
        <w:ind w:firstLine="461"/>
        <w:jc w:val="both"/>
        <w:rPr>
          <w:color w:val="000000"/>
        </w:rPr>
      </w:pPr>
      <w:r>
        <w:rPr>
          <w:color w:val="000000"/>
        </w:rPr>
        <w:t>Ожидание щекотало мой живот изнутри. Я перестал петь. Игрок всегда должен чувствовать ход, особенно когда он всё ставит на кон и ждёт своего соперника, чтобы открыть свои карты.</w:t>
      </w:r>
    </w:p>
    <w:p w:rsidR="00FF1EC6" w:rsidRDefault="00FF1EC6" w:rsidP="00FF1EC6">
      <w:pPr>
        <w:pStyle w:val="western"/>
        <w:shd w:val="clear" w:color="auto" w:fill="FFFFFF"/>
        <w:spacing w:before="0" w:after="0"/>
        <w:ind w:firstLine="461"/>
        <w:jc w:val="both"/>
        <w:rPr>
          <w:i/>
          <w:iCs/>
          <w:color w:val="000000"/>
        </w:rPr>
      </w:pPr>
      <w:r>
        <w:rPr>
          <w:color w:val="000000"/>
        </w:rPr>
        <w:t>Секунды тикали.</w:t>
      </w:r>
    </w:p>
    <w:p w:rsidR="00FF1EC6" w:rsidRDefault="00FF1EC6" w:rsidP="00FF1EC6">
      <w:pPr>
        <w:pStyle w:val="western"/>
        <w:shd w:val="clear" w:color="auto" w:fill="FFFFFF"/>
        <w:spacing w:before="0" w:after="0"/>
        <w:ind w:firstLine="461"/>
        <w:jc w:val="both"/>
        <w:rPr>
          <w:color w:val="000000"/>
        </w:rPr>
      </w:pPr>
      <w:r>
        <w:rPr>
          <w:i/>
          <w:iCs/>
          <w:color w:val="000000"/>
        </w:rPr>
        <w:t xml:space="preserve">Что в моей руке, </w:t>
      </w:r>
      <w:r>
        <w:rPr>
          <w:i/>
          <w:color w:val="000000"/>
        </w:rPr>
        <w:t>Сью?</w:t>
      </w:r>
    </w:p>
    <w:p w:rsidR="00FF1EC6" w:rsidRDefault="00FF1EC6" w:rsidP="00FF1EC6">
      <w:pPr>
        <w:pStyle w:val="western"/>
        <w:shd w:val="clear" w:color="auto" w:fill="FFFFFF"/>
        <w:spacing w:before="0" w:after="0"/>
        <w:ind w:firstLine="461"/>
        <w:jc w:val="both"/>
        <w:rPr>
          <w:color w:val="000000"/>
        </w:rPr>
      </w:pPr>
      <w:r>
        <w:rPr>
          <w:color w:val="000000"/>
        </w:rPr>
        <w:t xml:space="preserve">Сжав губы, Сьюзан начала наклоняться. Её огненный взгляд захватил мой разум. Или, может быть, всё </w:t>
      </w:r>
      <w:proofErr w:type="gramStart"/>
      <w:r>
        <w:rPr>
          <w:color w:val="000000"/>
        </w:rPr>
        <w:t>было</w:t>
      </w:r>
      <w:proofErr w:type="gramEnd"/>
      <w:r>
        <w:rPr>
          <w:color w:val="000000"/>
        </w:rPr>
        <w:t xml:space="preserve"> наоборот, к этому времени я не мог точно сказать. Когда она осторожно раскрыла рот, я едва мог сдерживать восхитительную улыбку, так что пришлось стиснуть зубы за сомкнутыми губами и слегка наклонить подбородок.</w:t>
      </w:r>
    </w:p>
    <w:p w:rsidR="00FF1EC6" w:rsidRDefault="00FF1EC6" w:rsidP="00FF1EC6">
      <w:pPr>
        <w:pStyle w:val="western"/>
        <w:shd w:val="clear" w:color="auto" w:fill="FFFFFF"/>
        <w:spacing w:before="0" w:after="0"/>
        <w:ind w:firstLine="461"/>
        <w:jc w:val="both"/>
        <w:rPr>
          <w:color w:val="000000"/>
        </w:rPr>
      </w:pPr>
      <w:r>
        <w:rPr>
          <w:color w:val="000000"/>
        </w:rPr>
        <w:t xml:space="preserve">Её зубы поймали киви, </w:t>
      </w:r>
      <w:r>
        <w:rPr>
          <w:rStyle w:val="apple-converted-space"/>
          <w:color w:val="000000"/>
        </w:rPr>
        <w:t>а</w:t>
      </w:r>
      <w:r>
        <w:rPr>
          <w:color w:val="000000"/>
        </w:rPr>
        <w:t xml:space="preserve"> губы коснулись моих пальцев. План сработал. </w:t>
      </w:r>
      <w:r>
        <w:rPr>
          <w:rStyle w:val="apple-converted-space"/>
          <w:color w:val="000000"/>
        </w:rPr>
        <w:t xml:space="preserve">Но </w:t>
      </w:r>
      <w:r>
        <w:rPr>
          <w:color w:val="000000"/>
        </w:rPr>
        <w:t>когда это случилось, через всё моё тело во всех направлениях прошёл поток адреналина. Должно быть, из-за ожидания получить карт-бланш в нашей игре.</w:t>
      </w:r>
    </w:p>
    <w:p w:rsidR="00FF1EC6" w:rsidRDefault="00FF1EC6" w:rsidP="00FF1EC6">
      <w:pPr>
        <w:pStyle w:val="western"/>
        <w:shd w:val="clear" w:color="auto" w:fill="FFFFFF"/>
        <w:spacing w:before="0" w:after="0"/>
        <w:ind w:firstLine="461"/>
        <w:jc w:val="both"/>
        <w:rPr>
          <w:color w:val="000000"/>
        </w:rPr>
      </w:pPr>
      <w:r>
        <w:rPr>
          <w:color w:val="000000"/>
        </w:rPr>
        <w:t xml:space="preserve">Сью вытянула киви из моих пальцев, и оно исчезло у неё во рту. Крошечное пятно крема осталось на её нижней губе. </w:t>
      </w:r>
      <w:r>
        <w:rPr>
          <w:rStyle w:val="apple-converted-space"/>
          <w:color w:val="000000"/>
        </w:rPr>
        <w:t>Но о</w:t>
      </w:r>
      <w:r>
        <w:rPr>
          <w:color w:val="000000"/>
        </w:rPr>
        <w:t xml:space="preserve">на быстро вытерла его большим пальцем. </w:t>
      </w:r>
      <w:r>
        <w:rPr>
          <w:rStyle w:val="apple-converted-space"/>
          <w:color w:val="000000"/>
        </w:rPr>
        <w:t>П</w:t>
      </w:r>
      <w:r>
        <w:rPr>
          <w:color w:val="000000"/>
        </w:rPr>
        <w:t>лохо для меня.</w:t>
      </w:r>
      <w:r>
        <w:rPr>
          <w:rStyle w:val="apple-converted-space"/>
          <w:color w:val="000000"/>
        </w:rPr>
        <w:t xml:space="preserve"> </w:t>
      </w:r>
      <w:r>
        <w:rPr>
          <w:color w:val="000000"/>
        </w:rPr>
        <w:t>Если бы я был чуть быстрее, я мог бы сам вытереть его, и на этом ходу, конечно, она была бы ослеплена мной.</w:t>
      </w:r>
      <w:r>
        <w:rPr>
          <w:rStyle w:val="apple-converted-space"/>
          <w:color w:val="000000"/>
        </w:rPr>
        <w:t xml:space="preserve"> Мне же, однако, осталось лишь </w:t>
      </w:r>
      <w:r>
        <w:rPr>
          <w:color w:val="000000"/>
        </w:rPr>
        <w:t>слизнуть остатки крема со своих пальцев.</w:t>
      </w:r>
      <w:r>
        <w:rPr>
          <w:rStyle w:val="apple-converted-space"/>
          <w:color w:val="000000"/>
        </w:rPr>
        <w:t xml:space="preserve"> </w:t>
      </w:r>
      <w:r>
        <w:rPr>
          <w:color w:val="000000"/>
        </w:rPr>
        <w:t>Вкусно.</w:t>
      </w:r>
      <w:r>
        <w:rPr>
          <w:rStyle w:val="apple-converted-space"/>
          <w:color w:val="000000"/>
        </w:rPr>
        <w:t xml:space="preserve"> </w:t>
      </w:r>
      <w:r>
        <w:rPr>
          <w:color w:val="000000"/>
        </w:rPr>
        <w:t xml:space="preserve">Крем </w:t>
      </w:r>
      <w:r>
        <w:rPr>
          <w:i/>
          <w:iCs/>
          <w:color w:val="000000"/>
        </w:rPr>
        <w:t xml:space="preserve">и </w:t>
      </w:r>
      <w:r>
        <w:rPr>
          <w:color w:val="000000"/>
        </w:rPr>
        <w:t>румянец, появившийся у Сью, когда она посмотрела на меня.</w:t>
      </w:r>
    </w:p>
    <w:p w:rsidR="00FF1EC6" w:rsidRDefault="00FF1EC6" w:rsidP="00FF1EC6">
      <w:pPr>
        <w:pStyle w:val="western"/>
        <w:shd w:val="clear" w:color="auto" w:fill="FFFFFF"/>
        <w:spacing w:before="0" w:after="0"/>
        <w:ind w:firstLine="461"/>
        <w:jc w:val="both"/>
        <w:rPr>
          <w:color w:val="000000"/>
        </w:rPr>
      </w:pPr>
      <w:r>
        <w:rPr>
          <w:color w:val="000000"/>
        </w:rPr>
        <w:t xml:space="preserve">На её </w:t>
      </w:r>
      <w:proofErr w:type="gramStart"/>
      <w:r>
        <w:rPr>
          <w:color w:val="000000"/>
        </w:rPr>
        <w:t>лице</w:t>
      </w:r>
      <w:proofErr w:type="gramEnd"/>
      <w:r>
        <w:rPr>
          <w:color w:val="000000"/>
        </w:rPr>
        <w:t xml:space="preserve"> на миг появилось выражение, словно она опять обдумывала возможность </w:t>
      </w:r>
      <w:r>
        <w:rPr>
          <w:i/>
          <w:iCs/>
          <w:color w:val="000000"/>
        </w:rPr>
        <w:t>она и я</w:t>
      </w:r>
      <w:r>
        <w:rPr>
          <w:rStyle w:val="apple-converted-space"/>
          <w:color w:val="000000"/>
        </w:rPr>
        <w:t>,</w:t>
      </w:r>
      <w:r>
        <w:rPr>
          <w:color w:val="000000"/>
        </w:rPr>
        <w:t xml:space="preserve"> затем она резко вдохнула. Сью развернулась на каблуках и зашагала прочь, не оглядываясь.</w:t>
      </w:r>
    </w:p>
    <w:p w:rsidR="00FF1EC6" w:rsidRDefault="00FF1EC6" w:rsidP="00FF1EC6">
      <w:pPr>
        <w:pStyle w:val="western"/>
        <w:shd w:val="clear" w:color="auto" w:fill="FFFFFF"/>
        <w:spacing w:before="0" w:after="0"/>
        <w:ind w:firstLine="461"/>
        <w:jc w:val="both"/>
        <w:rPr>
          <w:color w:val="FF0000"/>
        </w:rPr>
      </w:pPr>
      <w:r>
        <w:rPr>
          <w:color w:val="000000"/>
        </w:rPr>
        <w:t xml:space="preserve">Она всё ещё пытается бороться со мной? Смеясь, я оторвал взгляд от её </w:t>
      </w:r>
      <w:proofErr w:type="gramStart"/>
      <w:r>
        <w:rPr>
          <w:color w:val="000000"/>
        </w:rPr>
        <w:t>задницы</w:t>
      </w:r>
      <w:proofErr w:type="gramEnd"/>
      <w:r>
        <w:rPr>
          <w:color w:val="000000"/>
        </w:rPr>
        <w:t xml:space="preserve"> и раскачивающегося хвоста.</w:t>
      </w:r>
      <w:r>
        <w:rPr>
          <w:rStyle w:val="apple-converted-space"/>
          <w:color w:val="000000"/>
        </w:rPr>
        <w:t xml:space="preserve"> </w:t>
      </w:r>
      <w:r>
        <w:rPr>
          <w:color w:val="000000"/>
        </w:rPr>
        <w:t>Но я всё прочитал по её лицу.</w:t>
      </w:r>
      <w:r>
        <w:rPr>
          <w:rStyle w:val="apple-converted-space"/>
          <w:color w:val="000000"/>
        </w:rPr>
        <w:t xml:space="preserve"> То, что она</w:t>
      </w:r>
      <w:r>
        <w:rPr>
          <w:color w:val="000000"/>
        </w:rPr>
        <w:t xml:space="preserve"> позволила мне один раз, она позволит мне снова.</w:t>
      </w:r>
      <w:r>
        <w:rPr>
          <w:rStyle w:val="apple-converted-space"/>
          <w:color w:val="000000"/>
        </w:rPr>
        <w:t xml:space="preserve"> </w:t>
      </w:r>
      <w:r w:rsidR="004F7C41">
        <w:rPr>
          <w:color w:val="000000"/>
        </w:rPr>
        <w:t>Сьюзан</w:t>
      </w:r>
      <w:r>
        <w:rPr>
          <w:color w:val="000000"/>
        </w:rPr>
        <w:t xml:space="preserve"> Миллер была готова отправиться в ад.</w:t>
      </w:r>
      <w:r>
        <w:rPr>
          <w:rStyle w:val="apple-converted-space"/>
          <w:color w:val="000000"/>
        </w:rPr>
        <w:t xml:space="preserve"> </w:t>
      </w:r>
      <w:r>
        <w:rPr>
          <w:color w:val="000000"/>
        </w:rPr>
        <w:t>И к тому времени, когда мы доберемся туда, Северный полюс, по сравнению с ним, покажется теплым местечком.</w:t>
      </w:r>
    </w:p>
    <w:p w:rsidR="00FF1EC6" w:rsidRPr="00FF1EC6" w:rsidRDefault="00FF1EC6" w:rsidP="00FF1EC6">
      <w:pPr>
        <w:pStyle w:val="western"/>
        <w:shd w:val="clear" w:color="auto" w:fill="FFFFFF"/>
        <w:spacing w:before="0" w:after="0"/>
        <w:rPr>
          <w:sz w:val="28"/>
          <w:szCs w:val="28"/>
        </w:rPr>
      </w:pPr>
    </w:p>
    <w:p w:rsidR="00745700" w:rsidRDefault="00745700">
      <w:pPr>
        <w:pStyle w:val="western"/>
        <w:pageBreakBefore/>
        <w:shd w:val="clear" w:color="auto" w:fill="FFFFFF"/>
        <w:spacing w:before="0" w:after="0"/>
        <w:jc w:val="center"/>
        <w:rPr>
          <w:b/>
          <w:sz w:val="28"/>
          <w:szCs w:val="28"/>
        </w:rPr>
      </w:pPr>
    </w:p>
    <w:p w:rsidR="00745700" w:rsidRPr="00286F9F" w:rsidRDefault="001D46E0" w:rsidP="00286F9F">
      <w:pPr>
        <w:pStyle w:val="1"/>
        <w:jc w:val="center"/>
        <w:rPr>
          <w:sz w:val="28"/>
          <w:szCs w:val="28"/>
        </w:rPr>
      </w:pPr>
      <w:bookmarkStart w:id="5" w:name="_Toc445394503"/>
      <w:r>
        <w:rPr>
          <w:sz w:val="28"/>
          <w:szCs w:val="28"/>
        </w:rPr>
        <w:t>Глава 6</w:t>
      </w:r>
      <w:bookmarkEnd w:id="5"/>
    </w:p>
    <w:p w:rsidR="00FF1EC6" w:rsidRPr="00286F9F" w:rsidRDefault="00FF1EC6">
      <w:pPr>
        <w:pStyle w:val="western"/>
        <w:shd w:val="clear" w:color="auto" w:fill="FFFFFF"/>
        <w:spacing w:before="0" w:after="0"/>
        <w:jc w:val="center"/>
        <w:rPr>
          <w:b/>
          <w:sz w:val="28"/>
          <w:szCs w:val="28"/>
        </w:rPr>
      </w:pPr>
    </w:p>
    <w:p w:rsidR="00FF1EC6" w:rsidRDefault="00FF1EC6" w:rsidP="00FF1EC6">
      <w:pPr>
        <w:pStyle w:val="western"/>
        <w:shd w:val="clear" w:color="auto" w:fill="FFFFFF"/>
        <w:spacing w:before="0" w:after="0"/>
        <w:ind w:firstLine="426"/>
        <w:jc w:val="both"/>
        <w:rPr>
          <w:color w:val="000000"/>
        </w:rPr>
      </w:pPr>
      <w:r>
        <w:rPr>
          <w:color w:val="000000"/>
        </w:rPr>
        <w:t xml:space="preserve">Я </w:t>
      </w:r>
      <w:r w:rsidR="00927C16">
        <w:rPr>
          <w:color w:val="000000"/>
        </w:rPr>
        <w:t>набрал горсть</w:t>
      </w:r>
      <w:r>
        <w:rPr>
          <w:color w:val="000000"/>
        </w:rPr>
        <w:t xml:space="preserve"> нарезанных фруктов, чтобы положить в десертный бокал Сьюзан. </w:t>
      </w:r>
      <w:r>
        <w:rPr>
          <w:rStyle w:val="apple-converted-space"/>
          <w:color w:val="000000"/>
        </w:rPr>
        <w:t>Перед тем как высыпать их в крем, мне бросился в глаза кусочек персика</w:t>
      </w:r>
      <w:r>
        <w:rPr>
          <w:color w:val="000000"/>
        </w:rPr>
        <w:t>.</w:t>
      </w:r>
      <w:r>
        <w:rPr>
          <w:rStyle w:val="apple-converted-space"/>
          <w:color w:val="000000"/>
        </w:rPr>
        <w:t xml:space="preserve"> </w:t>
      </w:r>
      <w:r>
        <w:rPr>
          <w:color w:val="000000"/>
        </w:rPr>
        <w:t>Она не откусила персик, наверное, Сью их не любит.</w:t>
      </w:r>
      <w:r>
        <w:rPr>
          <w:rStyle w:val="apple-converted-space"/>
          <w:color w:val="000000"/>
        </w:rPr>
        <w:t xml:space="preserve"> </w:t>
      </w:r>
      <w:r>
        <w:rPr>
          <w:color w:val="000000"/>
        </w:rPr>
        <w:t>Чтобы не рисковать, я убрал из пригоршни все персики, проверив, чтобы ни один кусочек не попал в её бокал.</w:t>
      </w:r>
    </w:p>
    <w:p w:rsidR="00FF1EC6" w:rsidRDefault="00FF1EC6" w:rsidP="00FF1EC6">
      <w:pPr>
        <w:pStyle w:val="western"/>
        <w:shd w:val="clear" w:color="auto" w:fill="FFFFFF"/>
        <w:spacing w:before="0" w:after="0"/>
        <w:ind w:firstLine="426"/>
        <w:jc w:val="both"/>
        <w:rPr>
          <w:color w:val="000000"/>
        </w:rPr>
      </w:pPr>
      <w:r>
        <w:rPr>
          <w:color w:val="000000"/>
        </w:rPr>
        <w:t>После этого я направился к Итану.</w:t>
      </w:r>
      <w:r>
        <w:rPr>
          <w:rStyle w:val="apple-converted-space"/>
          <w:color w:val="000000"/>
        </w:rPr>
        <w:t xml:space="preserve"> </w:t>
      </w:r>
      <w:r>
        <w:rPr>
          <w:color w:val="000000"/>
        </w:rPr>
        <w:t>Быстро постучал в дверь, окликнул маму из гостиной, и через две минуты все снова собрались на кухне. Сью настороженно посмотрела на меня.</w:t>
      </w:r>
      <w:r>
        <w:rPr>
          <w:rStyle w:val="apple-converted-space"/>
          <w:color w:val="000000"/>
        </w:rPr>
        <w:t xml:space="preserve"> </w:t>
      </w:r>
      <w:r>
        <w:rPr>
          <w:color w:val="000000"/>
        </w:rPr>
        <w:t>Она казалась сдержанной, с суровым выражением на лице, и держала со мной дистанцию.</w:t>
      </w:r>
      <w:r>
        <w:rPr>
          <w:rStyle w:val="apple-converted-space"/>
          <w:color w:val="000000"/>
        </w:rPr>
        <w:t xml:space="preserve"> </w:t>
      </w:r>
      <w:r>
        <w:rPr>
          <w:color w:val="000000"/>
        </w:rPr>
        <w:t>Может быть, она волновалась, что я собираюсь прямо на глазах моего брата снова покормить её из рук... ну, это было бы в своем роде заманчиво.</w:t>
      </w:r>
    </w:p>
    <w:p w:rsidR="00FF1EC6" w:rsidRDefault="00FF1EC6" w:rsidP="00FF1EC6">
      <w:pPr>
        <w:pStyle w:val="western"/>
        <w:shd w:val="clear" w:color="auto" w:fill="FFFFFF"/>
        <w:spacing w:before="0" w:after="0"/>
        <w:ind w:firstLine="426"/>
        <w:jc w:val="both"/>
        <w:rPr>
          <w:color w:val="000000"/>
        </w:rPr>
      </w:pPr>
      <w:r>
        <w:rPr>
          <w:color w:val="000000"/>
        </w:rPr>
        <w:t>Но мама мне этого никогда не простит.</w:t>
      </w:r>
    </w:p>
    <w:p w:rsidR="00FF1EC6" w:rsidRDefault="00FF1EC6" w:rsidP="00FF1EC6">
      <w:pPr>
        <w:pStyle w:val="western"/>
        <w:shd w:val="clear" w:color="auto" w:fill="FFFFFF"/>
        <w:spacing w:before="0" w:after="0"/>
        <w:ind w:firstLine="432"/>
        <w:jc w:val="both"/>
        <w:rPr>
          <w:color w:val="000000"/>
        </w:rPr>
      </w:pPr>
      <w:r>
        <w:rPr>
          <w:color w:val="000000"/>
        </w:rPr>
        <w:t>Когда Сью присела, я наклонился над её плечом и поставил перед ней десертный бокал, случайно коснувшись рукой её плеча и тихонько насвистывая мелодию "Останься со мной". Только для того, чтобы лишний раз напомнить, как нам двоим было весело на кухне пять минут назад.</w:t>
      </w:r>
    </w:p>
    <w:p w:rsidR="00FF1EC6" w:rsidRDefault="00FF1EC6" w:rsidP="00FF1EC6">
      <w:pPr>
        <w:pStyle w:val="western"/>
        <w:shd w:val="clear" w:color="auto" w:fill="FFFFFF"/>
        <w:spacing w:before="0" w:after="0"/>
        <w:ind w:firstLine="432"/>
        <w:jc w:val="both"/>
        <w:rPr>
          <w:color w:val="000000"/>
        </w:rPr>
      </w:pPr>
      <w:r>
        <w:rPr>
          <w:color w:val="000000"/>
        </w:rPr>
        <w:t xml:space="preserve">Она </w:t>
      </w:r>
      <w:r>
        <w:rPr>
          <w:rStyle w:val="apple-converted-space"/>
          <w:color w:val="000000"/>
        </w:rPr>
        <w:t>посмотрела на меня</w:t>
      </w:r>
      <w:r>
        <w:rPr>
          <w:color w:val="000000"/>
        </w:rPr>
        <w:t xml:space="preserve"> украдкой, как бы прося меня заткнуться и перестать свистеть. Я ответил натянутой улыбкой и сел на свой стул. Под столом моё колено стукнулось </w:t>
      </w:r>
      <w:proofErr w:type="gramStart"/>
      <w:r>
        <w:rPr>
          <w:color w:val="000000"/>
        </w:rPr>
        <w:t>об</w:t>
      </w:r>
      <w:proofErr w:type="gramEnd"/>
      <w:r>
        <w:rPr>
          <w:color w:val="000000"/>
        </w:rPr>
        <w:t xml:space="preserve"> </w:t>
      </w:r>
      <w:proofErr w:type="gramStart"/>
      <w:r>
        <w:rPr>
          <w:color w:val="000000"/>
        </w:rPr>
        <w:t>её</w:t>
      </w:r>
      <w:proofErr w:type="gramEnd"/>
      <w:r>
        <w:rPr>
          <w:color w:val="000000"/>
        </w:rPr>
        <w:t xml:space="preserve">. Я не мог упустить шанс напомнить ей о себе. </w:t>
      </w:r>
    </w:p>
    <w:p w:rsidR="00FF1EC6" w:rsidRDefault="00FF1EC6" w:rsidP="00FF1EC6">
      <w:pPr>
        <w:pStyle w:val="western"/>
        <w:shd w:val="clear" w:color="auto" w:fill="FFFFFF"/>
        <w:spacing w:before="0" w:after="0"/>
        <w:ind w:firstLine="461"/>
        <w:jc w:val="both"/>
        <w:rPr>
          <w:color w:val="000000"/>
        </w:rPr>
      </w:pPr>
      <w:r>
        <w:rPr>
          <w:color w:val="000000"/>
        </w:rPr>
        <w:t>Сью после этого очень старалась не смотреть на меня, но я украдкой за ней наблюдал. Одна за другой ложки крема с фруктами исчезали у неё во рту.</w:t>
      </w:r>
      <w:r>
        <w:rPr>
          <w:rStyle w:val="apple-converted-space"/>
          <w:color w:val="000000"/>
        </w:rPr>
        <w:t xml:space="preserve"> </w:t>
      </w:r>
      <w:r>
        <w:rPr>
          <w:color w:val="000000"/>
        </w:rPr>
        <w:t xml:space="preserve">После четвертой или пятой, я начал фантазировать. </w:t>
      </w:r>
      <w:r>
        <w:rPr>
          <w:rStyle w:val="apple-converted-space"/>
          <w:color w:val="000000"/>
        </w:rPr>
        <w:t>Вот я</w:t>
      </w:r>
      <w:r>
        <w:rPr>
          <w:color w:val="000000"/>
        </w:rPr>
        <w:t xml:space="preserve"> протянул ей сочный зеленый виноград, и она схватила его зубами, губы сомкнулись вокруг моих пальцев, как совсем недавно. Мой живот наполнился тёплым трепетом. </w:t>
      </w:r>
      <w:r>
        <w:rPr>
          <w:rStyle w:val="apple-converted-space"/>
          <w:color w:val="000000"/>
        </w:rPr>
        <w:t xml:space="preserve">Я подумал, как следующую виноградинку </w:t>
      </w:r>
      <w:r>
        <w:rPr>
          <w:color w:val="000000"/>
        </w:rPr>
        <w:t>я бы зажал уже между зубами и…</w:t>
      </w:r>
    </w:p>
    <w:p w:rsidR="00FF1EC6" w:rsidRDefault="00FF1EC6" w:rsidP="00FF1EC6">
      <w:pPr>
        <w:pStyle w:val="western"/>
        <w:shd w:val="clear" w:color="auto" w:fill="FFFFFF"/>
        <w:spacing w:before="0" w:after="0"/>
        <w:ind w:firstLine="461"/>
        <w:jc w:val="both"/>
        <w:rPr>
          <w:color w:val="000000"/>
        </w:rPr>
      </w:pPr>
      <w:r>
        <w:rPr>
          <w:color w:val="000000"/>
        </w:rPr>
        <w:t>Боже!</w:t>
      </w:r>
      <w:r>
        <w:rPr>
          <w:rStyle w:val="apple-converted-space"/>
          <w:color w:val="000000"/>
        </w:rPr>
        <w:t xml:space="preserve"> </w:t>
      </w:r>
      <w:r>
        <w:rPr>
          <w:color w:val="000000"/>
        </w:rPr>
        <w:t>Мой позвоночник застыл в шоке от этого образа.</w:t>
      </w:r>
      <w:r>
        <w:rPr>
          <w:rStyle w:val="apple-converted-space"/>
          <w:color w:val="000000"/>
        </w:rPr>
        <w:t xml:space="preserve"> Точнее, меня охватило</w:t>
      </w:r>
      <w:r>
        <w:rPr>
          <w:color w:val="000000"/>
        </w:rPr>
        <w:t xml:space="preserve"> предвкушение.</w:t>
      </w:r>
      <w:r>
        <w:rPr>
          <w:rStyle w:val="apple-converted-space"/>
          <w:color w:val="000000"/>
        </w:rPr>
        <w:t xml:space="preserve"> </w:t>
      </w:r>
      <w:r>
        <w:rPr>
          <w:color w:val="000000"/>
        </w:rPr>
        <w:t>Я грезил о шалостях с ботаником.</w:t>
      </w:r>
      <w:r>
        <w:rPr>
          <w:rStyle w:val="apple-converted-space"/>
          <w:color w:val="000000"/>
        </w:rPr>
        <w:t xml:space="preserve"> Неужели в</w:t>
      </w:r>
      <w:r>
        <w:rPr>
          <w:color w:val="000000"/>
        </w:rPr>
        <w:t xml:space="preserve"> этот момент, задача совращения, которую я перед собой поставил, на самом деле стала настолько привлекательной для меня?</w:t>
      </w:r>
    </w:p>
    <w:p w:rsidR="00FF1EC6" w:rsidRDefault="00FF1EC6" w:rsidP="00FF1EC6">
      <w:pPr>
        <w:pStyle w:val="western"/>
        <w:shd w:val="clear" w:color="auto" w:fill="FFFFFF"/>
        <w:spacing w:before="0" w:after="0"/>
        <w:ind w:firstLine="461"/>
        <w:jc w:val="both"/>
        <w:rPr>
          <w:color w:val="000000"/>
        </w:rPr>
      </w:pPr>
      <w:r>
        <w:rPr>
          <w:color w:val="000000"/>
        </w:rPr>
        <w:t>Я</w:t>
      </w:r>
      <w:r>
        <w:rPr>
          <w:rStyle w:val="apple-converted-space"/>
          <w:color w:val="000000"/>
        </w:rPr>
        <w:t xml:space="preserve"> в</w:t>
      </w:r>
      <w:r>
        <w:rPr>
          <w:color w:val="000000"/>
        </w:rPr>
        <w:t xml:space="preserve">стряхнул свои мысли и сосредоточился на десерте, то есть на креме, а не </w:t>
      </w:r>
      <w:r>
        <w:rPr>
          <w:i/>
          <w:color w:val="000000"/>
        </w:rPr>
        <w:t>Сьюзан</w:t>
      </w:r>
      <w:r>
        <w:rPr>
          <w:color w:val="000000"/>
        </w:rPr>
        <w:t>.</w:t>
      </w:r>
    </w:p>
    <w:p w:rsidR="00FF1EC6" w:rsidRDefault="00FF1EC6" w:rsidP="00FF1EC6">
      <w:pPr>
        <w:pStyle w:val="western"/>
        <w:shd w:val="clear" w:color="auto" w:fill="FFFFFF"/>
        <w:spacing w:before="0" w:after="0"/>
        <w:ind w:firstLine="461"/>
        <w:jc w:val="both"/>
        <w:rPr>
          <w:color w:val="000000"/>
        </w:rPr>
      </w:pPr>
      <w:r>
        <w:rPr>
          <w:color w:val="000000"/>
        </w:rPr>
        <w:t>Когда ближе к ночи Сью с моим братом покинули наш дом, моя голова была по-прежнему забита образами сексуального красного платья и глупостями, которые я хотел бы сделать, чтобы очаровать её.</w:t>
      </w:r>
      <w:r>
        <w:rPr>
          <w:rStyle w:val="apple-converted-space"/>
          <w:color w:val="000000"/>
        </w:rPr>
        <w:t xml:space="preserve"> </w:t>
      </w:r>
      <w:r>
        <w:rPr>
          <w:color w:val="000000"/>
        </w:rPr>
        <w:t xml:space="preserve">Сильно, слишком </w:t>
      </w:r>
      <w:r>
        <w:rPr>
          <w:i/>
          <w:iCs/>
          <w:color w:val="000000"/>
        </w:rPr>
        <w:t xml:space="preserve">сильно </w:t>
      </w:r>
      <w:r>
        <w:rPr>
          <w:color w:val="000000"/>
        </w:rPr>
        <w:t>привлекательными глупостями.</w:t>
      </w:r>
    </w:p>
    <w:p w:rsidR="00FF1EC6" w:rsidRDefault="00FF1EC6" w:rsidP="00FF1EC6">
      <w:pPr>
        <w:pStyle w:val="western"/>
        <w:shd w:val="clear" w:color="auto" w:fill="FFFFFF"/>
        <w:spacing w:before="0" w:after="0"/>
        <w:ind w:firstLine="461"/>
        <w:jc w:val="both"/>
        <w:rPr>
          <w:rStyle w:val="apple-converted-space"/>
          <w:color w:val="000000"/>
        </w:rPr>
      </w:pPr>
      <w:r>
        <w:rPr>
          <w:color w:val="000000"/>
        </w:rPr>
        <w:t>Чтобы хоть как-то отвлечься от мыслей, я вошел в Фейсбук.</w:t>
      </w:r>
      <w:r>
        <w:rPr>
          <w:rStyle w:val="apple-converted-space"/>
          <w:color w:val="000000"/>
        </w:rPr>
        <w:t xml:space="preserve"> </w:t>
      </w:r>
      <w:r>
        <w:rPr>
          <w:color w:val="000000"/>
        </w:rPr>
        <w:t xml:space="preserve">Лорен </w:t>
      </w:r>
      <w:proofErr w:type="gramStart"/>
      <w:r>
        <w:rPr>
          <w:color w:val="000000"/>
        </w:rPr>
        <w:t>разместила</w:t>
      </w:r>
      <w:proofErr w:type="gramEnd"/>
      <w:r>
        <w:rPr>
          <w:color w:val="000000"/>
        </w:rPr>
        <w:t xml:space="preserve"> новое фото из торгового центра. Фотография её и Ребекки, на которой они чокались модными коктейлями и широко улыбались, была подписана: </w:t>
      </w:r>
      <w:r>
        <w:rPr>
          <w:i/>
          <w:iCs/>
          <w:color w:val="000000"/>
        </w:rPr>
        <w:t>Планы изменились</w:t>
      </w:r>
      <w:r>
        <w:rPr>
          <w:color w:val="000000"/>
        </w:rPr>
        <w:t>.</w:t>
      </w:r>
    </w:p>
    <w:p w:rsidR="00FF1EC6" w:rsidRDefault="00FF1EC6" w:rsidP="00FF1EC6">
      <w:pPr>
        <w:pStyle w:val="western"/>
        <w:shd w:val="clear" w:color="auto" w:fill="FFFFFF"/>
        <w:spacing w:before="0" w:after="0"/>
        <w:ind w:firstLine="461"/>
        <w:jc w:val="both"/>
        <w:rPr>
          <w:color w:val="000000"/>
        </w:rPr>
      </w:pPr>
      <w:r>
        <w:rPr>
          <w:rStyle w:val="apple-converted-space"/>
          <w:color w:val="000000"/>
        </w:rPr>
        <w:t>Я</w:t>
      </w:r>
      <w:r>
        <w:rPr>
          <w:color w:val="000000"/>
        </w:rPr>
        <w:t xml:space="preserve"> оставил комментарий: </w:t>
      </w:r>
      <w:r>
        <w:rPr>
          <w:i/>
          <w:iCs/>
          <w:color w:val="000000"/>
        </w:rPr>
        <w:t xml:space="preserve">Похоже, это веселее, чем учебник по </w:t>
      </w:r>
      <w:proofErr w:type="gramStart"/>
      <w:r>
        <w:rPr>
          <w:i/>
          <w:iCs/>
          <w:color w:val="000000"/>
        </w:rPr>
        <w:t>испанскому</w:t>
      </w:r>
      <w:proofErr w:type="gramEnd"/>
      <w:r>
        <w:rPr>
          <w:color w:val="000000"/>
        </w:rPr>
        <w:t>.</w:t>
      </w:r>
    </w:p>
    <w:p w:rsidR="00FF1EC6" w:rsidRDefault="00FF1EC6" w:rsidP="00FF1EC6">
      <w:pPr>
        <w:pStyle w:val="western"/>
        <w:shd w:val="clear" w:color="auto" w:fill="FFFFFF"/>
        <w:spacing w:before="0" w:after="0"/>
        <w:ind w:firstLine="461"/>
        <w:jc w:val="both"/>
        <w:rPr>
          <w:color w:val="000000"/>
        </w:rPr>
      </w:pPr>
      <w:r>
        <w:rPr>
          <w:color w:val="000000"/>
        </w:rPr>
        <w:t>Лорен быстро ответила.</w:t>
      </w:r>
      <w:r>
        <w:rPr>
          <w:rStyle w:val="apple-converted-space"/>
          <w:color w:val="000000"/>
        </w:rPr>
        <w:t xml:space="preserve"> </w:t>
      </w:r>
      <w:proofErr w:type="gramStart"/>
      <w:r>
        <w:rPr>
          <w:i/>
          <w:iCs/>
          <w:color w:val="000000"/>
        </w:rPr>
        <w:t>Приезжай к нам.</w:t>
      </w:r>
      <w:r>
        <w:rPr>
          <w:rStyle w:val="apple-converted-space"/>
          <w:i/>
          <w:iCs/>
          <w:color w:val="000000"/>
        </w:rPr>
        <w:t xml:space="preserve"> </w:t>
      </w:r>
      <w:r>
        <w:rPr>
          <w:i/>
          <w:iCs/>
          <w:color w:val="000000"/>
        </w:rPr>
        <w:t>;)</w:t>
      </w:r>
      <w:proofErr w:type="gramEnd"/>
    </w:p>
    <w:p w:rsidR="00FF1EC6" w:rsidRDefault="00FF1EC6" w:rsidP="00FF1EC6">
      <w:pPr>
        <w:pStyle w:val="western"/>
        <w:shd w:val="clear" w:color="auto" w:fill="FFFFFF"/>
        <w:spacing w:before="0" w:after="0"/>
        <w:ind w:firstLine="461"/>
        <w:jc w:val="both"/>
        <w:rPr>
          <w:color w:val="000000"/>
        </w:rPr>
      </w:pPr>
      <w:r>
        <w:rPr>
          <w:color w:val="000000"/>
        </w:rPr>
        <w:t>Чёрт возьми, может, именно это мне сейчас и нужно.</w:t>
      </w:r>
      <w:r>
        <w:rPr>
          <w:rStyle w:val="apple-converted-space"/>
          <w:color w:val="000000"/>
        </w:rPr>
        <w:t xml:space="preserve"> </w:t>
      </w:r>
      <w:r>
        <w:rPr>
          <w:color w:val="000000"/>
        </w:rPr>
        <w:t>Я схватил телефон со стола и вошёл в список последних вызовов, чтобы набрать номер Лорен.</w:t>
      </w:r>
      <w:r>
        <w:rPr>
          <w:rStyle w:val="apple-converted-space"/>
          <w:color w:val="000000"/>
        </w:rPr>
        <w:t xml:space="preserve"> В</w:t>
      </w:r>
      <w:r>
        <w:rPr>
          <w:color w:val="000000"/>
        </w:rPr>
        <w:t xml:space="preserve"> самом верху списка была </w:t>
      </w:r>
      <w:r>
        <w:rPr>
          <w:i/>
          <w:iCs/>
          <w:color w:val="000000"/>
        </w:rPr>
        <w:t>Странная Ботанка</w:t>
      </w:r>
      <w:r>
        <w:rPr>
          <w:color w:val="000000"/>
        </w:rPr>
        <w:t>.</w:t>
      </w:r>
      <w:r>
        <w:rPr>
          <w:rStyle w:val="apple-converted-space"/>
          <w:color w:val="000000"/>
        </w:rPr>
        <w:t xml:space="preserve"> </w:t>
      </w:r>
      <w:r>
        <w:rPr>
          <w:color w:val="000000"/>
        </w:rPr>
        <w:t>Мой палец завис.</w:t>
      </w:r>
    </w:p>
    <w:p w:rsidR="00FF1EC6" w:rsidRDefault="00FF1EC6" w:rsidP="00FF1EC6">
      <w:pPr>
        <w:pStyle w:val="western"/>
        <w:shd w:val="clear" w:color="auto" w:fill="FFFFFF"/>
        <w:spacing w:before="0" w:after="0"/>
        <w:ind w:firstLine="461"/>
        <w:jc w:val="both"/>
        <w:rPr>
          <w:color w:val="000000"/>
        </w:rPr>
      </w:pPr>
      <w:r>
        <w:rPr>
          <w:color w:val="000000"/>
        </w:rPr>
        <w:t xml:space="preserve">Нет. </w:t>
      </w:r>
      <w:r>
        <w:rPr>
          <w:i/>
          <w:color w:val="000000"/>
        </w:rPr>
        <w:t>Нет</w:t>
      </w:r>
      <w:r>
        <w:rPr>
          <w:color w:val="000000"/>
        </w:rPr>
        <w:t xml:space="preserve">! Я не стану звонить ей. Не сейчас и уж точно не когда она с моим братом. Я стиснул зубы и нажал </w:t>
      </w:r>
      <w:r>
        <w:rPr>
          <w:i/>
          <w:iCs/>
          <w:color w:val="000000"/>
        </w:rPr>
        <w:t xml:space="preserve">Лорен 10 </w:t>
      </w:r>
      <w:r>
        <w:rPr>
          <w:color w:val="000000"/>
        </w:rPr>
        <w:t>прямо под номером Сью. И именно</w:t>
      </w:r>
      <w:r>
        <w:rPr>
          <w:rStyle w:val="apple-converted-space"/>
          <w:color w:val="000000"/>
        </w:rPr>
        <w:t xml:space="preserve"> в этот</w:t>
      </w:r>
      <w:r>
        <w:rPr>
          <w:color w:val="000000"/>
        </w:rPr>
        <w:t xml:space="preserve"> момент я услышал голос Итана где-то в доме.</w:t>
      </w:r>
    </w:p>
    <w:p w:rsidR="00FF1EC6" w:rsidRDefault="00FF1EC6" w:rsidP="00FF1EC6">
      <w:pPr>
        <w:pStyle w:val="western"/>
        <w:shd w:val="clear" w:color="auto" w:fill="FFFFFF"/>
        <w:spacing w:before="0" w:after="0"/>
        <w:ind w:firstLine="461"/>
        <w:jc w:val="both"/>
        <w:rPr>
          <w:color w:val="000000"/>
        </w:rPr>
      </w:pPr>
      <w:r>
        <w:rPr>
          <w:color w:val="000000"/>
        </w:rPr>
        <w:t>Что, чёрт возьми, он уже делает дома?</w:t>
      </w:r>
    </w:p>
    <w:p w:rsidR="00FF1EC6" w:rsidRDefault="00FF1EC6" w:rsidP="00FF1EC6">
      <w:pPr>
        <w:pStyle w:val="western"/>
        <w:shd w:val="clear" w:color="auto" w:fill="FFFFFF"/>
        <w:spacing w:before="0" w:after="0"/>
        <w:ind w:firstLine="461"/>
        <w:jc w:val="both"/>
      </w:pPr>
      <w:r>
        <w:rPr>
          <w:color w:val="000000"/>
        </w:rPr>
        <w:t>Прежде чем Лорен успела ответить, я нажал отбой и пошёл в прихожую.</w:t>
      </w:r>
      <w:r>
        <w:rPr>
          <w:rStyle w:val="apple-converted-space"/>
          <w:color w:val="000000"/>
        </w:rPr>
        <w:t xml:space="preserve"> </w:t>
      </w:r>
      <w:r>
        <w:rPr>
          <w:color w:val="000000"/>
        </w:rPr>
        <w:t>Когда я вышел в коридор, Итан уже был перед дверью в свою комнату, он пожелал маме спокойной ночи и поприветствовал меня, прежде чем зайти к себе.</w:t>
      </w:r>
    </w:p>
    <w:p w:rsidR="00FF1EC6" w:rsidRDefault="00FF1EC6" w:rsidP="00FF1EC6">
      <w:pPr>
        <w:pStyle w:val="western"/>
        <w:shd w:val="clear" w:color="auto" w:fill="FFFFFF"/>
        <w:spacing w:before="0" w:after="0"/>
        <w:ind w:firstLine="461"/>
        <w:jc w:val="both"/>
        <w:rPr>
          <w:color w:val="000000"/>
        </w:rPr>
      </w:pPr>
      <w:r>
        <w:lastRenderedPageBreak/>
        <w:t xml:space="preserve">– </w:t>
      </w:r>
      <w:r>
        <w:rPr>
          <w:color w:val="000000"/>
        </w:rPr>
        <w:t>Эй</w:t>
      </w:r>
      <w:r w:rsidRPr="007846F4">
        <w:rPr>
          <w:color w:val="000000"/>
        </w:rPr>
        <w:t>,</w:t>
      </w:r>
      <w:r>
        <w:t xml:space="preserve"> –</w:t>
      </w:r>
      <w:r w:rsidRPr="007846F4">
        <w:rPr>
          <w:color w:val="000000"/>
        </w:rPr>
        <w:t xml:space="preserve"> ответил</w:t>
      </w:r>
      <w:r>
        <w:rPr>
          <w:color w:val="000000"/>
        </w:rPr>
        <w:t xml:space="preserve"> я</w:t>
      </w:r>
      <w:r w:rsidRPr="007846F4">
        <w:rPr>
          <w:color w:val="000000"/>
        </w:rPr>
        <w:t xml:space="preserve">, прежде чем он исчез внутри и закрыл </w:t>
      </w:r>
      <w:r>
        <w:rPr>
          <w:color w:val="000000"/>
        </w:rPr>
        <w:t xml:space="preserve">за собой </w:t>
      </w:r>
      <w:r w:rsidRPr="007846F4">
        <w:rPr>
          <w:color w:val="000000"/>
        </w:rPr>
        <w:t>дверь.</w:t>
      </w:r>
      <w:r>
        <w:rPr>
          <w:rStyle w:val="apple-converted-space"/>
          <w:color w:val="000000"/>
        </w:rPr>
        <w:t xml:space="preserve"> </w:t>
      </w:r>
      <w:r>
        <w:rPr>
          <w:color w:val="000000"/>
        </w:rPr>
        <w:t>Сбитый с толку, я побрел на кухню, чтобы убедиться, не привел ли он снова Сьюзан.</w:t>
      </w:r>
      <w:r>
        <w:rPr>
          <w:rStyle w:val="apple-converted-space"/>
          <w:color w:val="000000"/>
        </w:rPr>
        <w:t xml:space="preserve"> Она ведь</w:t>
      </w:r>
      <w:r>
        <w:rPr>
          <w:color w:val="000000"/>
        </w:rPr>
        <w:t xml:space="preserve"> могла разговаривать с моей матерью.</w:t>
      </w:r>
    </w:p>
    <w:p w:rsidR="00FF1EC6" w:rsidRDefault="00FF1EC6" w:rsidP="00FF1EC6">
      <w:pPr>
        <w:pStyle w:val="western"/>
        <w:shd w:val="clear" w:color="auto" w:fill="FFFFFF"/>
        <w:spacing w:before="0" w:after="0"/>
        <w:ind w:firstLine="461"/>
        <w:jc w:val="both"/>
        <w:rPr>
          <w:color w:val="000000"/>
        </w:rPr>
      </w:pPr>
      <w:r>
        <w:rPr>
          <w:color w:val="000000"/>
        </w:rPr>
        <w:t>Ну, мама в одиночестве смотрела фильм в гостиной, а</w:t>
      </w:r>
      <w:r>
        <w:rPr>
          <w:rStyle w:val="apple-converted-space"/>
          <w:color w:val="000000"/>
        </w:rPr>
        <w:t xml:space="preserve"> на </w:t>
      </w:r>
      <w:r>
        <w:rPr>
          <w:color w:val="000000"/>
        </w:rPr>
        <w:t xml:space="preserve">кухне было пусто. </w:t>
      </w:r>
      <w:r>
        <w:rPr>
          <w:rStyle w:val="apple-converted-space"/>
          <w:color w:val="000000"/>
        </w:rPr>
        <w:t>Я взглянул мельком за угол</w:t>
      </w:r>
      <w:r>
        <w:rPr>
          <w:color w:val="000000"/>
        </w:rPr>
        <w:t>, чтобы проверить входную дверь. И там девушки нет.</w:t>
      </w:r>
      <w:r>
        <w:rPr>
          <w:rStyle w:val="apple-converted-space"/>
          <w:color w:val="000000"/>
        </w:rPr>
        <w:t xml:space="preserve"> </w:t>
      </w:r>
      <w:proofErr w:type="gramStart"/>
      <w:r>
        <w:rPr>
          <w:color w:val="000000"/>
        </w:rPr>
        <w:t>Нет</w:t>
      </w:r>
      <w:proofErr w:type="gramEnd"/>
      <w:r>
        <w:rPr>
          <w:color w:val="000000"/>
        </w:rPr>
        <w:t xml:space="preserve"> туфлей или куртки. Итан вернулся один.</w:t>
      </w:r>
      <w:r>
        <w:rPr>
          <w:rStyle w:val="apple-converted-space"/>
          <w:color w:val="000000"/>
        </w:rPr>
        <w:t xml:space="preserve"> </w:t>
      </w:r>
      <w:r>
        <w:rPr>
          <w:color w:val="000000"/>
        </w:rPr>
        <w:t xml:space="preserve">И </w:t>
      </w:r>
      <w:r>
        <w:rPr>
          <w:i/>
          <w:iCs/>
          <w:color w:val="000000"/>
        </w:rPr>
        <w:t xml:space="preserve">быстро, </w:t>
      </w:r>
      <w:r>
        <w:rPr>
          <w:color w:val="000000"/>
        </w:rPr>
        <w:t xml:space="preserve">слишком быстро. Я </w:t>
      </w:r>
      <w:r>
        <w:rPr>
          <w:rStyle w:val="apple-converted-space"/>
          <w:color w:val="000000"/>
        </w:rPr>
        <w:t>задумался</w:t>
      </w:r>
      <w:r>
        <w:rPr>
          <w:color w:val="000000"/>
        </w:rPr>
        <w:t>, остановился ли он перед её домом, чтобы она могла выйти из автомобиля, или же только слегка притормозил, и ей пришлось выпрыгивать из машины на ходу.</w:t>
      </w:r>
    </w:p>
    <w:p w:rsidR="00FF1EC6" w:rsidRDefault="00FF1EC6" w:rsidP="00FF1EC6">
      <w:pPr>
        <w:pStyle w:val="western"/>
        <w:shd w:val="clear" w:color="auto" w:fill="FFFFFF"/>
        <w:spacing w:before="0" w:after="0"/>
        <w:ind w:firstLine="461"/>
        <w:jc w:val="both"/>
        <w:rPr>
          <w:color w:val="000000"/>
        </w:rPr>
      </w:pPr>
      <w:r>
        <w:rPr>
          <w:color w:val="000000"/>
        </w:rPr>
        <w:t>Качая головой, я вернулся к себе в комнату, всё ещё сжимая в руке телефон. Хм, Итан  дома.</w:t>
      </w:r>
      <w:r>
        <w:rPr>
          <w:rStyle w:val="apple-converted-space"/>
          <w:color w:val="000000"/>
        </w:rPr>
        <w:t xml:space="preserve"> </w:t>
      </w:r>
      <w:r>
        <w:rPr>
          <w:color w:val="000000"/>
        </w:rPr>
        <w:t>Сью вернулась к себе домой.</w:t>
      </w:r>
      <w:r>
        <w:rPr>
          <w:rStyle w:val="apple-converted-space"/>
          <w:color w:val="000000"/>
        </w:rPr>
        <w:t xml:space="preserve"> </w:t>
      </w:r>
      <w:r>
        <w:rPr>
          <w:color w:val="000000"/>
        </w:rPr>
        <w:t>Был шанс, что он снова не поцеловал её.</w:t>
      </w:r>
      <w:r>
        <w:rPr>
          <w:rStyle w:val="apple-converted-space"/>
          <w:color w:val="000000"/>
        </w:rPr>
        <w:t xml:space="preserve"> </w:t>
      </w:r>
      <w:r>
        <w:rPr>
          <w:color w:val="000000"/>
        </w:rPr>
        <w:t>И никто не будет ни в чём меня обвинять, если я сейчас ей позвоню.</w:t>
      </w:r>
      <w:r>
        <w:rPr>
          <w:rStyle w:val="apple-converted-space"/>
          <w:color w:val="000000"/>
        </w:rPr>
        <w:t xml:space="preserve"> </w:t>
      </w:r>
      <w:r>
        <w:rPr>
          <w:color w:val="000000"/>
        </w:rPr>
        <w:t>Ведь в итоге мой брат вовсе не влюблён в неё, верно?</w:t>
      </w:r>
      <w:r>
        <w:rPr>
          <w:rStyle w:val="apple-converted-space"/>
          <w:color w:val="000000"/>
        </w:rPr>
        <w:t xml:space="preserve"> Она была одета </w:t>
      </w:r>
      <w:r>
        <w:rPr>
          <w:color w:val="000000"/>
        </w:rPr>
        <w:t xml:space="preserve">в такое сексуальное платьице, которое очень искушало меня за ужином, </w:t>
      </w:r>
      <w:r>
        <w:rPr>
          <w:i/>
          <w:iCs/>
          <w:color w:val="000000"/>
        </w:rPr>
        <w:t xml:space="preserve">он </w:t>
      </w:r>
      <w:r>
        <w:rPr>
          <w:color w:val="000000"/>
        </w:rPr>
        <w:t xml:space="preserve">же </w:t>
      </w:r>
      <w:proofErr w:type="gramStart"/>
      <w:r>
        <w:rPr>
          <w:color w:val="000000"/>
        </w:rPr>
        <w:t>оставался абсолютно спокоен</w:t>
      </w:r>
      <w:proofErr w:type="gramEnd"/>
      <w:r>
        <w:rPr>
          <w:color w:val="000000"/>
        </w:rPr>
        <w:t>.</w:t>
      </w:r>
    </w:p>
    <w:p w:rsidR="00FF1EC6" w:rsidRDefault="00FF1EC6" w:rsidP="00FF1EC6">
      <w:pPr>
        <w:pStyle w:val="western"/>
        <w:shd w:val="clear" w:color="auto" w:fill="FFFFFF"/>
        <w:spacing w:before="0" w:after="0"/>
        <w:ind w:firstLine="461"/>
        <w:jc w:val="both"/>
        <w:rPr>
          <w:color w:val="000000"/>
        </w:rPr>
      </w:pPr>
      <w:r>
        <w:rPr>
          <w:color w:val="000000"/>
        </w:rPr>
        <w:t>Или, может, для начала отправить сообщение?</w:t>
      </w:r>
      <w:r>
        <w:rPr>
          <w:rStyle w:val="apple-converted-space"/>
          <w:color w:val="000000"/>
        </w:rPr>
        <w:t xml:space="preserve"> Я р</w:t>
      </w:r>
      <w:r>
        <w:rPr>
          <w:color w:val="000000"/>
        </w:rPr>
        <w:t>азвалился на кровати, зажав  подушку между спиной и стенкой, и напечатал сообщение:</w:t>
      </w:r>
      <w:r>
        <w:rPr>
          <w:rStyle w:val="apple-converted-space"/>
          <w:color w:val="000000"/>
        </w:rPr>
        <w:t xml:space="preserve"> «</w:t>
      </w:r>
      <w:r>
        <w:rPr>
          <w:i/>
        </w:rPr>
        <w:t>Не как</w:t>
      </w:r>
      <w:r>
        <w:t xml:space="preserve"> </w:t>
      </w:r>
      <w:r>
        <w:rPr>
          <w:i/>
        </w:rPr>
        <w:t>ботанка»</w:t>
      </w:r>
      <w:r>
        <w:rPr>
          <w:i/>
          <w:iCs/>
          <w:color w:val="000000"/>
        </w:rPr>
        <w:t>.</w:t>
      </w:r>
      <w:r>
        <w:rPr>
          <w:rStyle w:val="apple-converted-space"/>
          <w:color w:val="000000"/>
        </w:rPr>
        <w:t xml:space="preserve"> </w:t>
      </w:r>
      <w:r>
        <w:rPr>
          <w:color w:val="000000"/>
        </w:rPr>
        <w:t>Сегодняшний наряд полностью вычеркивал её из этой категории.</w:t>
      </w:r>
    </w:p>
    <w:p w:rsidR="00FF1EC6" w:rsidRDefault="00FF1EC6" w:rsidP="00FF1EC6">
      <w:pPr>
        <w:pStyle w:val="western"/>
        <w:shd w:val="clear" w:color="auto" w:fill="FFFFFF"/>
        <w:spacing w:before="0" w:after="0"/>
        <w:ind w:firstLine="461"/>
        <w:jc w:val="both"/>
        <w:rPr>
          <w:i/>
          <w:iCs/>
          <w:color w:val="000000"/>
        </w:rPr>
      </w:pPr>
      <w:r>
        <w:rPr>
          <w:color w:val="000000"/>
        </w:rPr>
        <w:t>Несколько минут ничего не происходило и ответа не было.</w:t>
      </w:r>
      <w:r>
        <w:rPr>
          <w:rStyle w:val="apple-converted-space"/>
          <w:color w:val="000000"/>
        </w:rPr>
        <w:t xml:space="preserve"> </w:t>
      </w:r>
      <w:r>
        <w:rPr>
          <w:color w:val="000000"/>
        </w:rPr>
        <w:t>Раздосадованный её молчанием, я отбросил телефон в сторону, и он тут же запищал, что пришло сообщение.</w:t>
      </w:r>
      <w:r>
        <w:rPr>
          <w:rStyle w:val="apple-converted-space"/>
          <w:color w:val="000000"/>
        </w:rPr>
        <w:t xml:space="preserve"> </w:t>
      </w:r>
      <w:r>
        <w:rPr>
          <w:color w:val="000000"/>
        </w:rPr>
        <w:t>Ага, кто-то передумал.</w:t>
      </w:r>
    </w:p>
    <w:p w:rsidR="00FF1EC6" w:rsidRDefault="00FF1EC6" w:rsidP="00FF1EC6">
      <w:pPr>
        <w:pStyle w:val="western"/>
        <w:shd w:val="clear" w:color="auto" w:fill="FFFFFF"/>
        <w:spacing w:before="0" w:after="0"/>
        <w:ind w:firstLine="461"/>
        <w:jc w:val="both"/>
        <w:rPr>
          <w:color w:val="000000"/>
        </w:rPr>
      </w:pPr>
      <w:r>
        <w:rPr>
          <w:i/>
          <w:iCs/>
          <w:color w:val="000000"/>
        </w:rPr>
        <w:t>Странная Ботанка</w:t>
      </w:r>
      <w:r>
        <w:rPr>
          <w:color w:val="000000"/>
        </w:rPr>
        <w:t xml:space="preserve"> написала:</w:t>
      </w:r>
      <w:r>
        <w:rPr>
          <w:rStyle w:val="apple-converted-space"/>
          <w:color w:val="000000"/>
        </w:rPr>
        <w:t xml:space="preserve"> «</w:t>
      </w:r>
      <w:r>
        <w:rPr>
          <w:i/>
          <w:iCs/>
          <w:color w:val="000000"/>
        </w:rPr>
        <w:t>Что?»</w:t>
      </w:r>
    </w:p>
    <w:p w:rsidR="00FF1EC6" w:rsidRDefault="00FF1EC6" w:rsidP="00FF1EC6">
      <w:pPr>
        <w:pStyle w:val="western"/>
        <w:shd w:val="clear" w:color="auto" w:fill="FFFFFF"/>
        <w:spacing w:before="0" w:after="0"/>
        <w:ind w:firstLine="461"/>
        <w:jc w:val="both"/>
      </w:pPr>
      <w:r>
        <w:rPr>
          <w:color w:val="000000"/>
        </w:rPr>
        <w:t xml:space="preserve">Похоже, она готова поговорить со мной, я решил использовать этот шанс и набрал её номер вместо </w:t>
      </w:r>
      <w:proofErr w:type="gramStart"/>
      <w:r>
        <w:rPr>
          <w:color w:val="000000"/>
        </w:rPr>
        <w:t>очередного</w:t>
      </w:r>
      <w:proofErr w:type="gramEnd"/>
      <w:r>
        <w:rPr>
          <w:color w:val="000000"/>
        </w:rPr>
        <w:t xml:space="preserve"> смс.</w:t>
      </w:r>
      <w:r>
        <w:rPr>
          <w:rStyle w:val="apple-converted-space"/>
          <w:color w:val="000000"/>
        </w:rPr>
        <w:t xml:space="preserve"> </w:t>
      </w:r>
      <w:r>
        <w:rPr>
          <w:color w:val="000000"/>
        </w:rPr>
        <w:t>Сью быстро ответила, хотя в её голосе не было восторга.</w:t>
      </w:r>
    </w:p>
    <w:p w:rsidR="00FF1EC6" w:rsidRDefault="00FF1EC6" w:rsidP="00FF1EC6">
      <w:pPr>
        <w:pStyle w:val="western"/>
        <w:shd w:val="clear" w:color="auto" w:fill="FFFFFF"/>
        <w:spacing w:before="0" w:after="0"/>
        <w:ind w:firstLine="461"/>
        <w:jc w:val="both"/>
      </w:pPr>
      <w:r>
        <w:t>– Крис, зачем ты мне звонишь</w:t>
      </w:r>
      <w:r>
        <w:rPr>
          <w:color w:val="000000"/>
        </w:rPr>
        <w:t>?</w:t>
      </w:r>
    </w:p>
    <w:p w:rsidR="00FF1EC6" w:rsidRDefault="00FF1EC6" w:rsidP="00FF1EC6">
      <w:pPr>
        <w:pStyle w:val="western"/>
        <w:shd w:val="clear" w:color="auto" w:fill="FFFFFF"/>
        <w:spacing w:before="0" w:after="0"/>
        <w:ind w:firstLine="461"/>
        <w:jc w:val="both"/>
        <w:rPr>
          <w:color w:val="000000"/>
        </w:rPr>
      </w:pPr>
      <w:r>
        <w:t>– Пожелать тебе приятной ночи и ответить на твой вопрос</w:t>
      </w:r>
      <w:r>
        <w:rPr>
          <w:color w:val="000000"/>
        </w:rPr>
        <w:t>,</w:t>
      </w:r>
      <w:r>
        <w:t xml:space="preserve"> –</w:t>
      </w:r>
      <w:r>
        <w:rPr>
          <w:color w:val="000000"/>
        </w:rPr>
        <w:t xml:space="preserve"> сказал я ей, подавляя смех.</w:t>
      </w:r>
    </w:p>
    <w:p w:rsidR="00FF1EC6" w:rsidRDefault="00FF1EC6" w:rsidP="00FF1EC6">
      <w:pPr>
        <w:pStyle w:val="western"/>
        <w:shd w:val="clear" w:color="auto" w:fill="FFFFFF"/>
        <w:spacing w:before="0" w:after="0"/>
        <w:ind w:firstLine="461"/>
        <w:jc w:val="both"/>
      </w:pPr>
      <w:r>
        <w:rPr>
          <w:color w:val="000000"/>
        </w:rPr>
        <w:t xml:space="preserve">До меня долетел её вздох с последующим ворчанием: </w:t>
      </w:r>
    </w:p>
    <w:p w:rsidR="00FF1EC6" w:rsidRDefault="00FF1EC6" w:rsidP="00FF1EC6">
      <w:pPr>
        <w:pStyle w:val="western"/>
        <w:shd w:val="clear" w:color="auto" w:fill="FFFFFF"/>
        <w:spacing w:before="0" w:after="0"/>
        <w:ind w:firstLine="461"/>
        <w:jc w:val="both"/>
      </w:pPr>
      <w:r>
        <w:t>– Твой брат знает о том, что ты сейчас разговариваешь со мной</w:t>
      </w:r>
      <w:r>
        <w:rPr>
          <w:color w:val="000000"/>
        </w:rPr>
        <w:t>?</w:t>
      </w:r>
    </w:p>
    <w:p w:rsidR="00FF1EC6" w:rsidRDefault="00FF1EC6" w:rsidP="00FF1EC6">
      <w:pPr>
        <w:pStyle w:val="western"/>
        <w:shd w:val="clear" w:color="auto" w:fill="FFFFFF"/>
        <w:spacing w:before="0" w:after="0"/>
        <w:ind w:firstLine="461"/>
        <w:jc w:val="both"/>
      </w:pPr>
      <w:r>
        <w:t>– Нет. Он просто пришел ... слишком быстро после того, как отвез тебя домой, если ты спрашиваешь меня об этом</w:t>
      </w:r>
      <w:r>
        <w:rPr>
          <w:color w:val="000000"/>
        </w:rPr>
        <w:t xml:space="preserve">. </w:t>
      </w:r>
      <w:r>
        <w:t xml:space="preserve">– </w:t>
      </w:r>
      <w:r>
        <w:rPr>
          <w:color w:val="000000"/>
        </w:rPr>
        <w:t>Вопреки её рычанию, я стремился к лёгкому и игривому тону.</w:t>
      </w:r>
      <w:r>
        <w:t xml:space="preserve"> – Означает ли это, что он снова не поцеловал тебя</w:t>
      </w:r>
      <w:r>
        <w:rPr>
          <w:color w:val="000000"/>
        </w:rPr>
        <w:t>?</w:t>
      </w:r>
    </w:p>
    <w:p w:rsidR="00FF1EC6" w:rsidRDefault="00FF1EC6" w:rsidP="00FF1EC6">
      <w:pPr>
        <w:pStyle w:val="western"/>
        <w:shd w:val="clear" w:color="auto" w:fill="FFFFFF"/>
        <w:spacing w:before="0" w:after="0"/>
        <w:ind w:firstLine="461"/>
        <w:jc w:val="both"/>
      </w:pPr>
      <w:r>
        <w:t>– Не твоего ума дело</w:t>
      </w:r>
      <w:r w:rsidRPr="007846F4">
        <w:rPr>
          <w:color w:val="000000"/>
        </w:rPr>
        <w:t>!</w:t>
      </w:r>
      <w:r>
        <w:t xml:space="preserve"> –</w:t>
      </w:r>
      <w:r w:rsidRPr="007846F4">
        <w:rPr>
          <w:color w:val="000000"/>
        </w:rPr>
        <w:t xml:space="preserve"> Вау, </w:t>
      </w:r>
      <w:r>
        <w:rPr>
          <w:color w:val="000000"/>
        </w:rPr>
        <w:t xml:space="preserve">вероятно, </w:t>
      </w:r>
      <w:r w:rsidRPr="007846F4">
        <w:rPr>
          <w:color w:val="000000"/>
        </w:rPr>
        <w:t>е</w:t>
      </w:r>
      <w:r>
        <w:rPr>
          <w:color w:val="000000"/>
        </w:rPr>
        <w:t>ё</w:t>
      </w:r>
      <w:r w:rsidRPr="007846F4">
        <w:rPr>
          <w:color w:val="000000"/>
        </w:rPr>
        <w:t xml:space="preserve"> слюна только что </w:t>
      </w:r>
      <w:r>
        <w:rPr>
          <w:color w:val="000000"/>
        </w:rPr>
        <w:t>стала</w:t>
      </w:r>
      <w:r w:rsidRPr="007846F4">
        <w:rPr>
          <w:color w:val="000000"/>
        </w:rPr>
        <w:t xml:space="preserve"> радиоактивн</w:t>
      </w:r>
      <w:r>
        <w:rPr>
          <w:color w:val="000000"/>
        </w:rPr>
        <w:t xml:space="preserve">ой и </w:t>
      </w:r>
      <w:r w:rsidRPr="007846F4">
        <w:rPr>
          <w:color w:val="000000"/>
        </w:rPr>
        <w:t>зелен</w:t>
      </w:r>
      <w:r>
        <w:rPr>
          <w:color w:val="000000"/>
        </w:rPr>
        <w:t>ой от</w:t>
      </w:r>
      <w:r w:rsidRPr="007846F4">
        <w:rPr>
          <w:color w:val="000000"/>
        </w:rPr>
        <w:t xml:space="preserve"> яд</w:t>
      </w:r>
      <w:r>
        <w:rPr>
          <w:color w:val="000000"/>
        </w:rPr>
        <w:t>а</w:t>
      </w:r>
      <w:r w:rsidRPr="007846F4">
        <w:rPr>
          <w:color w:val="000000"/>
        </w:rPr>
        <w:t xml:space="preserve"> в голосе.</w:t>
      </w:r>
      <w:r>
        <w:rPr>
          <w:color w:val="000000"/>
        </w:rPr>
        <w:t xml:space="preserve"> Но после того</w:t>
      </w:r>
      <w:proofErr w:type="gramStart"/>
      <w:r>
        <w:rPr>
          <w:color w:val="000000"/>
        </w:rPr>
        <w:t>,</w:t>
      </w:r>
      <w:proofErr w:type="gramEnd"/>
      <w:r>
        <w:rPr>
          <w:color w:val="000000"/>
        </w:rPr>
        <w:t xml:space="preserve"> как сегодня её губы практически оставили поцелуй на моих пальцах, я позволил себе не согласиться:</w:t>
      </w:r>
    </w:p>
    <w:p w:rsidR="00FF1EC6" w:rsidRDefault="00FF1EC6" w:rsidP="00FF1EC6">
      <w:pPr>
        <w:pStyle w:val="western"/>
        <w:shd w:val="clear" w:color="auto" w:fill="FFFFFF"/>
        <w:spacing w:before="0" w:after="0"/>
        <w:ind w:firstLine="461"/>
        <w:jc w:val="both"/>
      </w:pPr>
      <w:r>
        <w:t>– Ну же, это простой вопрос: да или нет</w:t>
      </w:r>
      <w:r>
        <w:rPr>
          <w:color w:val="000000"/>
        </w:rPr>
        <w:t>,</w:t>
      </w:r>
      <w:r>
        <w:t xml:space="preserve"> –</w:t>
      </w:r>
      <w:r>
        <w:rPr>
          <w:color w:val="000000"/>
        </w:rPr>
        <w:t xml:space="preserve"> дразнил я её. </w:t>
      </w:r>
      <w:r>
        <w:t>– Я буду лучше спать, если буду знать ответ</w:t>
      </w:r>
      <w:r>
        <w:rPr>
          <w:color w:val="000000"/>
        </w:rPr>
        <w:t>.</w:t>
      </w:r>
    </w:p>
    <w:p w:rsidR="00FF1EC6" w:rsidRDefault="00FF1EC6" w:rsidP="00FF1EC6">
      <w:pPr>
        <w:pStyle w:val="western"/>
        <w:shd w:val="clear" w:color="auto" w:fill="FFFFFF"/>
        <w:spacing w:before="0" w:after="0"/>
        <w:ind w:firstLine="461"/>
        <w:jc w:val="both"/>
        <w:rPr>
          <w:color w:val="000000"/>
        </w:rPr>
      </w:pPr>
      <w:r>
        <w:t>– Почему бы тебе самому не спросить у него, если тебе так интересно</w:t>
      </w:r>
      <w:r w:rsidRPr="007846F4">
        <w:rPr>
          <w:color w:val="000000"/>
        </w:rPr>
        <w:t>?</w:t>
      </w:r>
      <w:r>
        <w:t xml:space="preserve"> –</w:t>
      </w:r>
      <w:r w:rsidRPr="007846F4">
        <w:rPr>
          <w:color w:val="000000"/>
        </w:rPr>
        <w:t xml:space="preserve"> </w:t>
      </w:r>
      <w:r>
        <w:rPr>
          <w:color w:val="000000"/>
        </w:rPr>
        <w:t>п</w:t>
      </w:r>
      <w:r w:rsidRPr="007846F4">
        <w:rPr>
          <w:color w:val="000000"/>
        </w:rPr>
        <w:t>рошипел котен</w:t>
      </w:r>
      <w:r>
        <w:rPr>
          <w:color w:val="000000"/>
        </w:rPr>
        <w:t>о</w:t>
      </w:r>
      <w:r w:rsidRPr="007846F4">
        <w:rPr>
          <w:color w:val="000000"/>
        </w:rPr>
        <w:t>к.</w:t>
      </w:r>
    </w:p>
    <w:p w:rsidR="00FF1EC6" w:rsidRDefault="00FF1EC6" w:rsidP="00FF1EC6">
      <w:pPr>
        <w:pStyle w:val="western"/>
        <w:shd w:val="clear" w:color="auto" w:fill="FFFFFF"/>
        <w:spacing w:before="0" w:after="0"/>
        <w:ind w:firstLine="461"/>
        <w:jc w:val="both"/>
      </w:pPr>
      <w:r>
        <w:rPr>
          <w:color w:val="000000"/>
        </w:rPr>
        <w:t>Она меня ненавидит, потому что ей на самом деле понравилось, что я уговорил её съесть киви из моих рук? Или потому, что я выглядел так же, как парень, в которого она была влюблена, и она просто не может этого отрицать?</w:t>
      </w:r>
      <w:r>
        <w:rPr>
          <w:rStyle w:val="apple-converted-space"/>
          <w:color w:val="000000"/>
        </w:rPr>
        <w:t xml:space="preserve"> </w:t>
      </w:r>
      <w:r>
        <w:rPr>
          <w:color w:val="000000"/>
        </w:rPr>
        <w:t>Её поведение было довольно незрелым, а значит, у неё нет ни единого шанса победить в нашем споре. Я закатил глаза, но послушался её.</w:t>
      </w:r>
    </w:p>
    <w:p w:rsidR="00FF1EC6" w:rsidRDefault="00FF1EC6" w:rsidP="00FF1EC6">
      <w:pPr>
        <w:pStyle w:val="western"/>
        <w:shd w:val="clear" w:color="auto" w:fill="FFFFFF"/>
        <w:spacing w:before="0" w:after="0"/>
        <w:ind w:firstLine="461"/>
        <w:jc w:val="both"/>
        <w:rPr>
          <w:color w:val="000000"/>
        </w:rPr>
      </w:pPr>
      <w:r>
        <w:t>– Ладно... Поскольку ты разрешила мне...–</w:t>
      </w:r>
      <w:r>
        <w:rPr>
          <w:color w:val="000000"/>
        </w:rPr>
        <w:t xml:space="preserve"> Я поднялся с постели, вышел за дверь и засунул голову в комнату брата.</w:t>
      </w:r>
      <w:r>
        <w:rPr>
          <w:rStyle w:val="apple-converted-space"/>
          <w:color w:val="000000"/>
        </w:rPr>
        <w:t xml:space="preserve"> </w:t>
      </w:r>
      <w:r>
        <w:rPr>
          <w:color w:val="000000"/>
        </w:rPr>
        <w:t xml:space="preserve">Он выполнял разминку на полу. </w:t>
      </w:r>
      <w:r>
        <w:t>– Эй, Итан</w:t>
      </w:r>
      <w:r>
        <w:rPr>
          <w:color w:val="000000"/>
        </w:rPr>
        <w:t>,</w:t>
      </w:r>
      <w:r>
        <w:t xml:space="preserve"> –</w:t>
      </w:r>
      <w:r>
        <w:rPr>
          <w:color w:val="000000"/>
        </w:rPr>
        <w:t xml:space="preserve"> прервал я его, пряча телефон за спиной.</w:t>
      </w:r>
      <w:r>
        <w:rPr>
          <w:rStyle w:val="apple-converted-space"/>
          <w:color w:val="000000"/>
        </w:rPr>
        <w:t xml:space="preserve"> </w:t>
      </w:r>
      <w:r>
        <w:t>– Ты целовался сегодня с Сьюзан</w:t>
      </w:r>
      <w:r>
        <w:rPr>
          <w:color w:val="000000"/>
        </w:rPr>
        <w:t>?</w:t>
      </w:r>
    </w:p>
    <w:p w:rsidR="00FF1EC6" w:rsidRDefault="00FF1EC6" w:rsidP="00FF1EC6">
      <w:pPr>
        <w:pStyle w:val="western"/>
        <w:shd w:val="clear" w:color="auto" w:fill="FFFFFF"/>
        <w:spacing w:before="0" w:after="0"/>
        <w:ind w:firstLine="461"/>
        <w:jc w:val="both"/>
      </w:pPr>
      <w:r>
        <w:rPr>
          <w:color w:val="000000"/>
        </w:rPr>
        <w:t>Он повернул ко мне только голову.</w:t>
      </w:r>
    </w:p>
    <w:p w:rsidR="00FF1EC6" w:rsidRDefault="00FF1EC6" w:rsidP="00FF1EC6">
      <w:pPr>
        <w:pStyle w:val="western"/>
        <w:shd w:val="clear" w:color="auto" w:fill="FFFFFF"/>
        <w:spacing w:before="0" w:after="0"/>
        <w:ind w:firstLine="461"/>
        <w:jc w:val="both"/>
        <w:rPr>
          <w:color w:val="000000"/>
        </w:rPr>
      </w:pPr>
      <w:r>
        <w:t xml:space="preserve">– </w:t>
      </w:r>
      <w:r>
        <w:rPr>
          <w:color w:val="000000"/>
        </w:rPr>
        <w:t xml:space="preserve">Нет, </w:t>
      </w:r>
      <w:r>
        <w:t>–</w:t>
      </w:r>
      <w:r>
        <w:rPr>
          <w:color w:val="000000"/>
        </w:rPr>
        <w:t xml:space="preserve"> хрюкнул он, так как делал отжимание.</w:t>
      </w:r>
      <w:r>
        <w:t xml:space="preserve"> – А что</w:t>
      </w:r>
      <w:r>
        <w:rPr>
          <w:color w:val="000000"/>
        </w:rPr>
        <w:t>?</w:t>
      </w:r>
      <w:r>
        <w:t xml:space="preserve"> –</w:t>
      </w:r>
      <w:r>
        <w:rPr>
          <w:color w:val="000000"/>
        </w:rPr>
        <w:t xml:space="preserve"> Ещё раз хрюкнул он.</w:t>
      </w:r>
    </w:p>
    <w:p w:rsidR="00FF1EC6" w:rsidRDefault="00FF1EC6" w:rsidP="00FF1EC6">
      <w:pPr>
        <w:pStyle w:val="western"/>
        <w:shd w:val="clear" w:color="auto" w:fill="FFFFFF"/>
        <w:spacing w:before="0" w:after="0"/>
        <w:ind w:firstLine="461"/>
        <w:jc w:val="both"/>
      </w:pPr>
      <w:r>
        <w:rPr>
          <w:color w:val="000000"/>
        </w:rPr>
        <w:t>Я помахал ему, чтобы он продолжал свою вечернюю тренировку и покачал головой, изрекая:</w:t>
      </w:r>
    </w:p>
    <w:p w:rsidR="00FF1EC6" w:rsidRDefault="00FF1EC6" w:rsidP="00FF1EC6">
      <w:pPr>
        <w:pStyle w:val="western"/>
        <w:shd w:val="clear" w:color="auto" w:fill="FFFFFF"/>
        <w:spacing w:before="0" w:after="0"/>
        <w:ind w:firstLine="461"/>
        <w:jc w:val="both"/>
      </w:pPr>
      <w:r>
        <w:t xml:space="preserve">– </w:t>
      </w:r>
      <w:r>
        <w:rPr>
          <w:color w:val="000000"/>
        </w:rPr>
        <w:t>Ничего.</w:t>
      </w:r>
      <w:r>
        <w:t xml:space="preserve"> –</w:t>
      </w:r>
      <w:r>
        <w:rPr>
          <w:color w:val="000000"/>
        </w:rPr>
        <w:t xml:space="preserve"> Н</w:t>
      </w:r>
      <w:r w:rsidR="0021057D">
        <w:rPr>
          <w:color w:val="000000"/>
        </w:rPr>
        <w:t xml:space="preserve">а обратном пути в свою комнату </w:t>
      </w:r>
      <w:r>
        <w:rPr>
          <w:color w:val="000000"/>
        </w:rPr>
        <w:t>я снова поднёс телефон к уху.</w:t>
      </w:r>
      <w:r>
        <w:t xml:space="preserve"> – Итан сказал нет</w:t>
      </w:r>
      <w:r>
        <w:rPr>
          <w:color w:val="000000"/>
        </w:rPr>
        <w:t>.</w:t>
      </w:r>
      <w:r>
        <w:t xml:space="preserve"> –</w:t>
      </w:r>
      <w:r>
        <w:rPr>
          <w:color w:val="000000"/>
        </w:rPr>
        <w:t xml:space="preserve"> Я плюхнулся в кресло и начал крутиться в нём, невинно добавив, </w:t>
      </w:r>
      <w:r>
        <w:t>– Интересно, почему он этого не сделал</w:t>
      </w:r>
      <w:r>
        <w:rPr>
          <w:color w:val="000000"/>
        </w:rPr>
        <w:t>.</w:t>
      </w:r>
      <w:r>
        <w:rPr>
          <w:rStyle w:val="apple-converted-space"/>
          <w:color w:val="000000"/>
        </w:rPr>
        <w:t xml:space="preserve"> </w:t>
      </w:r>
      <w:r>
        <w:t>Может быть, его не интересуют поцелуи</w:t>
      </w:r>
      <w:r>
        <w:rPr>
          <w:color w:val="000000"/>
        </w:rPr>
        <w:t>?</w:t>
      </w:r>
    </w:p>
    <w:p w:rsidR="00FF1EC6" w:rsidRDefault="00FF1EC6" w:rsidP="00FF1EC6">
      <w:pPr>
        <w:pStyle w:val="western"/>
        <w:shd w:val="clear" w:color="auto" w:fill="FFFFFF"/>
        <w:spacing w:before="0" w:after="0"/>
        <w:ind w:firstLine="461"/>
        <w:jc w:val="both"/>
      </w:pPr>
      <w:r>
        <w:lastRenderedPageBreak/>
        <w:t>– К твоему сведению, он пригласил меня на свидание</w:t>
      </w:r>
      <w:r>
        <w:rPr>
          <w:color w:val="000000"/>
        </w:rPr>
        <w:t>.</w:t>
      </w:r>
      <w:r>
        <w:t xml:space="preserve"> –</w:t>
      </w:r>
      <w:r>
        <w:rPr>
          <w:color w:val="000000"/>
        </w:rPr>
        <w:t xml:space="preserve"> Это не походило на мгновенный ответ или самоуверенную насмешку. Скорее, она просто принимала желаемое за действительное. Кто-то должен заставить её очнуться.</w:t>
      </w:r>
    </w:p>
    <w:p w:rsidR="00FF1EC6" w:rsidRDefault="00FF1EC6" w:rsidP="00FF1EC6">
      <w:pPr>
        <w:pStyle w:val="western"/>
        <w:shd w:val="clear" w:color="auto" w:fill="FFFFFF"/>
        <w:spacing w:before="0" w:after="0"/>
        <w:ind w:firstLine="461"/>
        <w:jc w:val="both"/>
      </w:pPr>
      <w:r>
        <w:t>– Ой, опять будете рубиться в видеоигры? Так ты представляешь себе удачное свидание</w:t>
      </w:r>
      <w:r>
        <w:rPr>
          <w:color w:val="000000"/>
        </w:rPr>
        <w:t>?</w:t>
      </w:r>
    </w:p>
    <w:p w:rsidR="00FF1EC6" w:rsidRDefault="00FF1EC6" w:rsidP="00FF1EC6">
      <w:pPr>
        <w:pStyle w:val="western"/>
        <w:shd w:val="clear" w:color="auto" w:fill="FFFFFF"/>
        <w:spacing w:before="0" w:after="0"/>
        <w:ind w:firstLine="461"/>
        <w:jc w:val="both"/>
        <w:rPr>
          <w:color w:val="000000"/>
        </w:rPr>
      </w:pPr>
      <w:r>
        <w:t>– Мы пойдем в кино</w:t>
      </w:r>
      <w:r w:rsidRPr="007846F4">
        <w:rPr>
          <w:color w:val="000000"/>
        </w:rPr>
        <w:t>.</w:t>
      </w:r>
      <w:r>
        <w:rPr>
          <w:color w:val="000000"/>
        </w:rPr>
        <w:t xml:space="preserve"> </w:t>
      </w:r>
      <w:r>
        <w:t xml:space="preserve">Для </w:t>
      </w:r>
      <w:r>
        <w:rPr>
          <w:i/>
        </w:rPr>
        <w:t>тебя</w:t>
      </w:r>
      <w:r>
        <w:t>, наверное, удачное свидание – это выйти из своей комнаты с взъерошенными волосами и в помятой рубашке</w:t>
      </w:r>
      <w:r>
        <w:rPr>
          <w:color w:val="000000"/>
        </w:rPr>
        <w:t>.</w:t>
      </w:r>
    </w:p>
    <w:p w:rsidR="00FF1EC6" w:rsidRDefault="00FF1EC6" w:rsidP="00FF1EC6">
      <w:pPr>
        <w:pStyle w:val="western"/>
        <w:shd w:val="clear" w:color="auto" w:fill="FFFFFF"/>
        <w:spacing w:before="0" w:after="0"/>
        <w:ind w:firstLine="461"/>
        <w:jc w:val="both"/>
      </w:pPr>
      <w:r>
        <w:rPr>
          <w:color w:val="000000"/>
        </w:rPr>
        <w:t>Я перестал крутиться в кресле.</w:t>
      </w:r>
      <w:r>
        <w:rPr>
          <w:rStyle w:val="apple-converted-space"/>
          <w:color w:val="000000"/>
        </w:rPr>
        <w:t xml:space="preserve"> </w:t>
      </w:r>
      <w:r>
        <w:rPr>
          <w:color w:val="000000"/>
        </w:rPr>
        <w:t>Чёрт возьми, она</w:t>
      </w:r>
      <w:r>
        <w:rPr>
          <w:rStyle w:val="apple-converted-space"/>
          <w:color w:val="000000"/>
        </w:rPr>
        <w:t xml:space="preserve"> </w:t>
      </w:r>
      <w:r>
        <w:rPr>
          <w:i/>
          <w:iCs/>
          <w:color w:val="000000"/>
        </w:rPr>
        <w:t xml:space="preserve">разглядывала </w:t>
      </w:r>
      <w:r>
        <w:rPr>
          <w:iCs/>
          <w:color w:val="000000"/>
        </w:rPr>
        <w:t>меня</w:t>
      </w:r>
      <w:r>
        <w:rPr>
          <w:color w:val="000000"/>
        </w:rPr>
        <w:t>, когда мы столкнулись в коридоре! И, неправильно застегнув рубашку, я дал ей повод для буйства фантазии.</w:t>
      </w:r>
      <w:r>
        <w:rPr>
          <w:rStyle w:val="apple-converted-space"/>
          <w:color w:val="000000"/>
        </w:rPr>
        <w:t xml:space="preserve"> </w:t>
      </w:r>
      <w:r>
        <w:rPr>
          <w:color w:val="000000"/>
        </w:rPr>
        <w:t>Хитро ухмыльнувшись, я вспомнил, как она поедала меня глазами.</w:t>
      </w:r>
    </w:p>
    <w:p w:rsidR="00FF1EC6" w:rsidRDefault="00FF1EC6" w:rsidP="00FF1EC6">
      <w:pPr>
        <w:pStyle w:val="western"/>
        <w:shd w:val="clear" w:color="auto" w:fill="FFFFFF"/>
        <w:spacing w:before="0" w:after="0"/>
        <w:ind w:firstLine="461"/>
        <w:jc w:val="both"/>
      </w:pPr>
      <w:r>
        <w:t>– Я знал, что ты заметила</w:t>
      </w:r>
      <w:r>
        <w:rPr>
          <w:color w:val="000000"/>
        </w:rPr>
        <w:t>.</w:t>
      </w:r>
      <w:r>
        <w:t xml:space="preserve"> –</w:t>
      </w:r>
      <w:r>
        <w:rPr>
          <w:color w:val="000000"/>
        </w:rPr>
        <w:t xml:space="preserve"> А теперь более важный вопрос, </w:t>
      </w:r>
      <w:r>
        <w:t>– тебя это расстроило</w:t>
      </w:r>
      <w:r>
        <w:rPr>
          <w:color w:val="000000"/>
        </w:rPr>
        <w:t>?</w:t>
      </w:r>
    </w:p>
    <w:p w:rsidR="00FF1EC6" w:rsidRDefault="00FF1EC6" w:rsidP="00FF1EC6">
      <w:pPr>
        <w:pStyle w:val="western"/>
        <w:shd w:val="clear" w:color="auto" w:fill="FFFFFF"/>
        <w:spacing w:before="0" w:after="0"/>
        <w:ind w:firstLine="461"/>
        <w:jc w:val="both"/>
        <w:rPr>
          <w:i/>
          <w:iCs/>
          <w:color w:val="000000"/>
        </w:rPr>
      </w:pPr>
      <w:r>
        <w:t xml:space="preserve">– С </w:t>
      </w:r>
      <w:proofErr w:type="gramStart"/>
      <w:r>
        <w:t>какого</w:t>
      </w:r>
      <w:proofErr w:type="gramEnd"/>
      <w:r>
        <w:t xml:space="preserve"> перепугу</w:t>
      </w:r>
      <w:r>
        <w:rPr>
          <w:color w:val="000000"/>
        </w:rPr>
        <w:t xml:space="preserve">? </w:t>
      </w:r>
      <w:r>
        <w:t>– а</w:t>
      </w:r>
      <w:r>
        <w:rPr>
          <w:color w:val="000000"/>
        </w:rPr>
        <w:t>хнула Сью.</w:t>
      </w:r>
    </w:p>
    <w:p w:rsidR="00FF1EC6" w:rsidRDefault="00FF1EC6" w:rsidP="00FF1EC6">
      <w:pPr>
        <w:pStyle w:val="western"/>
        <w:shd w:val="clear" w:color="auto" w:fill="FFFFFF"/>
        <w:spacing w:before="0" w:after="0"/>
        <w:ind w:firstLine="461"/>
        <w:jc w:val="both"/>
      </w:pPr>
      <w:r>
        <w:rPr>
          <w:i/>
          <w:iCs/>
          <w:color w:val="000000"/>
        </w:rPr>
        <w:t>Это очевидно, девочка.</w:t>
      </w:r>
    </w:p>
    <w:p w:rsidR="00FF1EC6" w:rsidRDefault="00FF1EC6" w:rsidP="00FF1EC6">
      <w:pPr>
        <w:pStyle w:val="western"/>
        <w:shd w:val="clear" w:color="auto" w:fill="FFFFFF"/>
        <w:spacing w:before="0" w:after="0"/>
        <w:ind w:firstLine="461"/>
        <w:jc w:val="both"/>
        <w:rPr>
          <w:color w:val="000000"/>
        </w:rPr>
      </w:pPr>
      <w:r>
        <w:t>– Потому что, во-первых</w:t>
      </w:r>
      <w:r>
        <w:rPr>
          <w:color w:val="000000"/>
        </w:rPr>
        <w:t xml:space="preserve">, </w:t>
      </w:r>
      <w:r>
        <w:t xml:space="preserve">я выгляжу так же, как брат, и, судя по всему, ты им очень увлечена. Это значит, что ты также увлечена и мной. – </w:t>
      </w:r>
      <w:r>
        <w:rPr>
          <w:color w:val="000000"/>
        </w:rPr>
        <w:t xml:space="preserve">Некоторые законы во вселенной просто не могут быть нарушены, независимо от того, как сильно ты с этим борешься. </w:t>
      </w:r>
      <w:r>
        <w:t xml:space="preserve">– И, во-вторых, кажется, только один из нас умирает от желания </w:t>
      </w:r>
      <w:proofErr w:type="gramStart"/>
      <w:r>
        <w:t>урвать</w:t>
      </w:r>
      <w:proofErr w:type="gramEnd"/>
      <w:r>
        <w:t xml:space="preserve"> твой поцелуй. –</w:t>
      </w:r>
      <w:r>
        <w:rPr>
          <w:color w:val="000000"/>
        </w:rPr>
        <w:t xml:space="preserve"> Даже если только затем, чтобы выйти из этой игры победителем.</w:t>
      </w:r>
    </w:p>
    <w:p w:rsidR="00FF1EC6" w:rsidRDefault="00FF1EC6" w:rsidP="00FF1EC6">
      <w:pPr>
        <w:pStyle w:val="western"/>
        <w:shd w:val="clear" w:color="auto" w:fill="FFFFFF"/>
        <w:spacing w:before="0" w:after="0"/>
        <w:ind w:firstLine="461"/>
        <w:jc w:val="both"/>
      </w:pPr>
      <w:r>
        <w:rPr>
          <w:color w:val="000000"/>
        </w:rPr>
        <w:t>Абсолютная тишина на другом конце линии потрясла меня. На этот раз быстрого ответа не было?</w:t>
      </w:r>
      <w:r>
        <w:rPr>
          <w:rStyle w:val="apple-converted-space"/>
          <w:color w:val="000000"/>
        </w:rPr>
        <w:t xml:space="preserve"> Должно быть, я задел её за живое</w:t>
      </w:r>
      <w:r>
        <w:rPr>
          <w:color w:val="000000"/>
        </w:rPr>
        <w:t>.</w:t>
      </w:r>
    </w:p>
    <w:p w:rsidR="00FF1EC6" w:rsidRDefault="00FF1EC6" w:rsidP="00FF1EC6">
      <w:pPr>
        <w:pStyle w:val="western"/>
        <w:shd w:val="clear" w:color="auto" w:fill="FFFFFF"/>
        <w:spacing w:before="0" w:after="0"/>
        <w:ind w:firstLine="461"/>
        <w:jc w:val="both"/>
        <w:rPr>
          <w:color w:val="000000"/>
        </w:rPr>
      </w:pPr>
      <w:r>
        <w:t>– Ты перестала дышать, Сью</w:t>
      </w:r>
      <w:r>
        <w:rPr>
          <w:color w:val="000000"/>
        </w:rPr>
        <w:t>,</w:t>
      </w:r>
      <w:r>
        <w:t xml:space="preserve"> –</w:t>
      </w:r>
      <w:r>
        <w:rPr>
          <w:color w:val="000000"/>
        </w:rPr>
        <w:t xml:space="preserve"> сказал я ей осторожно, не зная, была ли она ещё на связи. Её быстрый вдох заставил меня засмеяться. </w:t>
      </w:r>
      <w:r>
        <w:t>– Думаю, это означает, что ты согласна со мной по всем пунктам</w:t>
      </w:r>
      <w:r>
        <w:rPr>
          <w:color w:val="000000"/>
        </w:rPr>
        <w:t>.</w:t>
      </w:r>
    </w:p>
    <w:p w:rsidR="00FF1EC6" w:rsidRDefault="00FF1EC6" w:rsidP="00FF1EC6">
      <w:pPr>
        <w:pStyle w:val="western"/>
        <w:shd w:val="clear" w:color="auto" w:fill="FFFFFF"/>
        <w:spacing w:before="0" w:after="0"/>
        <w:ind w:firstLine="461"/>
        <w:jc w:val="both"/>
      </w:pPr>
      <w:r>
        <w:rPr>
          <w:color w:val="000000"/>
        </w:rPr>
        <w:t>Она снова дышала, хорошо. Но Сью сделала долгую паузу, прежде чем спросить меня  очень низким и необычно мягким для неё голосом, каким прежде она со</w:t>
      </w:r>
      <w:r w:rsidRPr="00FF1EC6">
        <w:rPr>
          <w:rStyle w:val="apple-converted-space"/>
          <w:color w:val="000000"/>
        </w:rPr>
        <w:t xml:space="preserve"> </w:t>
      </w:r>
      <w:r>
        <w:rPr>
          <w:i/>
          <w:iCs/>
          <w:color w:val="000000"/>
        </w:rPr>
        <w:t xml:space="preserve">мной </w:t>
      </w:r>
      <w:r>
        <w:rPr>
          <w:iCs/>
          <w:color w:val="000000"/>
        </w:rPr>
        <w:t xml:space="preserve">не </w:t>
      </w:r>
      <w:proofErr w:type="gramStart"/>
      <w:r>
        <w:rPr>
          <w:color w:val="000000"/>
        </w:rPr>
        <w:t>разговорила</w:t>
      </w:r>
      <w:proofErr w:type="gramEnd"/>
      <w:r>
        <w:rPr>
          <w:i/>
          <w:iCs/>
          <w:color w:val="000000"/>
        </w:rPr>
        <w:t>.</w:t>
      </w:r>
    </w:p>
    <w:p w:rsidR="00FF1EC6" w:rsidRDefault="00FF1EC6" w:rsidP="00FF1EC6">
      <w:pPr>
        <w:pStyle w:val="western"/>
        <w:shd w:val="clear" w:color="auto" w:fill="FFFFFF"/>
        <w:spacing w:before="0" w:after="0"/>
        <w:ind w:firstLine="461"/>
        <w:jc w:val="both"/>
        <w:rPr>
          <w:color w:val="000000"/>
        </w:rPr>
      </w:pPr>
      <w:r>
        <w:t>– Крис, скажи мне одну вещь</w:t>
      </w:r>
      <w:r>
        <w:rPr>
          <w:color w:val="000000"/>
        </w:rPr>
        <w:t>.</w:t>
      </w:r>
      <w:r>
        <w:t xml:space="preserve"> –</w:t>
      </w:r>
      <w:r>
        <w:rPr>
          <w:color w:val="000000"/>
        </w:rPr>
        <w:t xml:space="preserve"> Ещё одна пауза. Ну и дела, у меня действительно начался зуд от нетерпения услышать продолжение. </w:t>
      </w:r>
      <w:r>
        <w:t xml:space="preserve">– Сегодня у тебя в комнате была очень красивая девушка. Тогда почему ты хочешь поцеловать </w:t>
      </w:r>
      <w:r>
        <w:rPr>
          <w:i/>
        </w:rPr>
        <w:t>меня</w:t>
      </w:r>
      <w:r>
        <w:rPr>
          <w:i/>
          <w:iCs/>
          <w:color w:val="000000"/>
        </w:rPr>
        <w:t>?</w:t>
      </w:r>
    </w:p>
    <w:p w:rsidR="00FF1EC6" w:rsidRDefault="00FF1EC6" w:rsidP="00FF1EC6">
      <w:pPr>
        <w:pStyle w:val="western"/>
        <w:shd w:val="clear" w:color="auto" w:fill="FFFFFF"/>
        <w:spacing w:before="0" w:after="0"/>
        <w:ind w:firstLine="461"/>
        <w:jc w:val="both"/>
      </w:pPr>
      <w:r>
        <w:rPr>
          <w:color w:val="000000"/>
        </w:rPr>
        <w:t>О, я бы сказал ей, почему.</w:t>
      </w:r>
    </w:p>
    <w:p w:rsidR="00FF1EC6" w:rsidRDefault="00FF1EC6" w:rsidP="00FF1EC6">
      <w:pPr>
        <w:pStyle w:val="western"/>
        <w:shd w:val="clear" w:color="auto" w:fill="FFFFFF"/>
        <w:spacing w:before="0" w:after="0"/>
        <w:ind w:firstLine="461"/>
        <w:jc w:val="both"/>
      </w:pPr>
      <w:r>
        <w:t>– Потому что Лорен, как и большинство других девчонок, лёгкая добыча</w:t>
      </w:r>
      <w:r>
        <w:rPr>
          <w:color w:val="000000"/>
        </w:rPr>
        <w:t>.</w:t>
      </w:r>
      <w:r>
        <w:t xml:space="preserve"> –</w:t>
      </w:r>
      <w:r>
        <w:rPr>
          <w:color w:val="000000"/>
        </w:rPr>
        <w:t xml:space="preserve"> Были ли уроки </w:t>
      </w:r>
      <w:proofErr w:type="gramStart"/>
      <w:r>
        <w:rPr>
          <w:color w:val="000000"/>
        </w:rPr>
        <w:t>испанского</w:t>
      </w:r>
      <w:proofErr w:type="gramEnd"/>
      <w:r>
        <w:rPr>
          <w:color w:val="000000"/>
        </w:rPr>
        <w:t xml:space="preserve"> или нет, я мог лишь щёлкнуть пальцами, и она сразу сделает отметку в своём календаре, чтобы встретиться со мной. </w:t>
      </w:r>
      <w:r>
        <w:t>– С другой стороны</w:t>
      </w:r>
      <w:r>
        <w:rPr>
          <w:color w:val="000000"/>
        </w:rPr>
        <w:t>,</w:t>
      </w:r>
      <w:r>
        <w:t xml:space="preserve"> –</w:t>
      </w:r>
      <w:r>
        <w:rPr>
          <w:color w:val="000000"/>
        </w:rPr>
        <w:t xml:space="preserve"> протянул я в трубку, надеясь задеть чувства Сьюзан, </w:t>
      </w:r>
      <w:r>
        <w:t>– сегодня ты бросила мне вызов – к тому же на глазах моих друзей</w:t>
      </w:r>
      <w:r>
        <w:rPr>
          <w:color w:val="000000"/>
        </w:rPr>
        <w:t>.</w:t>
      </w:r>
    </w:p>
    <w:p w:rsidR="00FF1EC6" w:rsidRDefault="00FF1EC6" w:rsidP="00FF1EC6">
      <w:pPr>
        <w:pStyle w:val="western"/>
        <w:shd w:val="clear" w:color="auto" w:fill="FFFFFF"/>
        <w:spacing w:before="0" w:after="0"/>
        <w:ind w:firstLine="461"/>
        <w:jc w:val="both"/>
      </w:pPr>
      <w:r>
        <w:t>– Итак, ты хочешь меня, потому что я тебе не по зубам</w:t>
      </w:r>
      <w:r w:rsidRPr="007846F4">
        <w:rPr>
          <w:color w:val="000000"/>
        </w:rPr>
        <w:t>?</w:t>
      </w:r>
      <w:r>
        <w:t xml:space="preserve"> –</w:t>
      </w:r>
      <w:r w:rsidRPr="007846F4">
        <w:rPr>
          <w:color w:val="000000"/>
        </w:rPr>
        <w:t xml:space="preserve"> Е</w:t>
      </w:r>
      <w:r>
        <w:rPr>
          <w:color w:val="000000"/>
        </w:rPr>
        <w:t>ё</w:t>
      </w:r>
      <w:r w:rsidRPr="007846F4">
        <w:rPr>
          <w:color w:val="000000"/>
        </w:rPr>
        <w:t xml:space="preserve"> голос </w:t>
      </w:r>
      <w:r>
        <w:rPr>
          <w:color w:val="000000"/>
        </w:rPr>
        <w:t>повысился</w:t>
      </w:r>
      <w:r w:rsidRPr="007846F4">
        <w:rPr>
          <w:color w:val="000000"/>
        </w:rPr>
        <w:t xml:space="preserve"> на </w:t>
      </w:r>
      <w:r>
        <w:rPr>
          <w:color w:val="000000"/>
        </w:rPr>
        <w:t xml:space="preserve">целую </w:t>
      </w:r>
      <w:r w:rsidRPr="007846F4">
        <w:rPr>
          <w:color w:val="000000"/>
        </w:rPr>
        <w:t>октаву.</w:t>
      </w:r>
    </w:p>
    <w:p w:rsidR="00FF1EC6" w:rsidRDefault="00FF1EC6" w:rsidP="00FF1EC6">
      <w:pPr>
        <w:pStyle w:val="western"/>
        <w:shd w:val="clear" w:color="auto" w:fill="FFFFFF"/>
        <w:spacing w:before="0" w:after="0"/>
        <w:ind w:firstLine="461"/>
        <w:jc w:val="both"/>
      </w:pPr>
      <w:r>
        <w:t>– Кто говорит, что не по зубам</w:t>
      </w:r>
      <w:r>
        <w:rPr>
          <w:color w:val="000000"/>
        </w:rPr>
        <w:t>?</w:t>
      </w:r>
      <w:r>
        <w:t xml:space="preserve"> –</w:t>
      </w:r>
      <w:r>
        <w:rPr>
          <w:color w:val="000000"/>
        </w:rPr>
        <w:t xml:space="preserve"> передразнил я.</w:t>
      </w:r>
    </w:p>
    <w:p w:rsidR="00FF1EC6" w:rsidRDefault="00FF1EC6" w:rsidP="00FF1EC6">
      <w:pPr>
        <w:pStyle w:val="western"/>
        <w:shd w:val="clear" w:color="auto" w:fill="FFFFFF"/>
        <w:spacing w:before="0" w:after="0"/>
        <w:ind w:firstLine="461"/>
        <w:jc w:val="both"/>
        <w:rPr>
          <w:i/>
          <w:iCs/>
          <w:color w:val="000000"/>
        </w:rPr>
      </w:pPr>
      <w:r>
        <w:t xml:space="preserve">– </w:t>
      </w:r>
      <w:r>
        <w:rPr>
          <w:color w:val="000000"/>
        </w:rPr>
        <w:t>Я.</w:t>
      </w:r>
    </w:p>
    <w:p w:rsidR="00FF1EC6" w:rsidRDefault="00FF1EC6" w:rsidP="00FF1EC6">
      <w:pPr>
        <w:pStyle w:val="western"/>
        <w:shd w:val="clear" w:color="auto" w:fill="FFFFFF"/>
        <w:spacing w:before="0" w:after="0"/>
        <w:ind w:firstLine="461"/>
        <w:jc w:val="both"/>
      </w:pPr>
      <w:r>
        <w:rPr>
          <w:i/>
          <w:iCs/>
          <w:color w:val="000000"/>
        </w:rPr>
        <w:t>Подумай ещё</w:t>
      </w:r>
      <w:r>
        <w:rPr>
          <w:rStyle w:val="apple-converted-space"/>
          <w:i/>
          <w:iCs/>
          <w:color w:val="000000"/>
        </w:rPr>
        <w:t xml:space="preserve"> </w:t>
      </w:r>
      <w:r>
        <w:rPr>
          <w:i/>
          <w:iCs/>
          <w:color w:val="000000"/>
        </w:rPr>
        <w:t>раз,</w:t>
      </w:r>
      <w:r>
        <w:rPr>
          <w:rStyle w:val="apple-converted-space"/>
          <w:i/>
          <w:iCs/>
          <w:color w:val="000000"/>
        </w:rPr>
        <w:t xml:space="preserve"> </w:t>
      </w:r>
      <w:proofErr w:type="gramStart"/>
      <w:r>
        <w:rPr>
          <w:i/>
          <w:iCs/>
          <w:color w:val="000000"/>
        </w:rPr>
        <w:t>сладкая</w:t>
      </w:r>
      <w:proofErr w:type="gramEnd"/>
      <w:r>
        <w:rPr>
          <w:i/>
          <w:iCs/>
          <w:color w:val="000000"/>
        </w:rPr>
        <w:t>.</w:t>
      </w:r>
      <w:r>
        <w:rPr>
          <w:rStyle w:val="apple-converted-space"/>
          <w:i/>
          <w:iCs/>
          <w:color w:val="000000"/>
        </w:rPr>
        <w:t xml:space="preserve"> </w:t>
      </w:r>
      <w:r>
        <w:rPr>
          <w:rStyle w:val="apple-converted-space"/>
          <w:iCs/>
          <w:color w:val="000000"/>
        </w:rPr>
        <w:t>Т</w:t>
      </w:r>
      <w:r>
        <w:rPr>
          <w:iCs/>
          <w:color w:val="000000"/>
        </w:rPr>
        <w:t>ы понятия не имеешь, с кем связалась</w:t>
      </w:r>
      <w:r>
        <w:rPr>
          <w:i/>
          <w:iCs/>
          <w:color w:val="000000"/>
        </w:rPr>
        <w:t xml:space="preserve">. </w:t>
      </w:r>
      <w:r>
        <w:rPr>
          <w:color w:val="000000"/>
        </w:rPr>
        <w:t>Но её наивность заставила меня улыбнуться.</w:t>
      </w:r>
    </w:p>
    <w:p w:rsidR="00FF1EC6" w:rsidRDefault="00FF1EC6" w:rsidP="00FF1EC6">
      <w:pPr>
        <w:pStyle w:val="western"/>
        <w:shd w:val="clear" w:color="auto" w:fill="FFFFFF"/>
        <w:spacing w:before="0" w:after="0"/>
        <w:ind w:firstLine="461"/>
        <w:jc w:val="both"/>
        <w:rPr>
          <w:color w:val="000000"/>
        </w:rPr>
      </w:pPr>
      <w:r>
        <w:t>– Ну, ладно. Тогда, да, я определенно хочу тебя</w:t>
      </w:r>
      <w:r>
        <w:rPr>
          <w:color w:val="000000"/>
        </w:rPr>
        <w:t>.</w:t>
      </w:r>
    </w:p>
    <w:p w:rsidR="00FF1EC6" w:rsidRDefault="00FF1EC6" w:rsidP="00FF1EC6">
      <w:pPr>
        <w:pStyle w:val="western"/>
        <w:shd w:val="clear" w:color="auto" w:fill="FFFFFF"/>
        <w:spacing w:before="0" w:after="0"/>
        <w:ind w:firstLine="461"/>
        <w:jc w:val="both"/>
      </w:pPr>
      <w:r>
        <w:rPr>
          <w:color w:val="000000"/>
        </w:rPr>
        <w:t>Сейчас Сью действительно громко рассмеялась, но я не был уверен, из-за того ли, что что-то прозвучало смешно или из-за разочарования.</w:t>
      </w:r>
    </w:p>
    <w:p w:rsidR="00FF1EC6" w:rsidRDefault="00FF1EC6" w:rsidP="00FF1EC6">
      <w:pPr>
        <w:pStyle w:val="western"/>
        <w:shd w:val="clear" w:color="auto" w:fill="FFFFFF"/>
        <w:spacing w:before="0" w:after="0"/>
        <w:ind w:firstLine="461"/>
        <w:jc w:val="both"/>
      </w:pPr>
      <w:r>
        <w:t>– Ты должен понять, что я никогда не смогу поцеловаться с парнем, если не буду испытывать к нему настоящие чувства... –</w:t>
      </w:r>
      <w:r>
        <w:rPr>
          <w:color w:val="000000"/>
        </w:rPr>
        <w:t xml:space="preserve"> сообщила она мне</w:t>
      </w:r>
      <w:r>
        <w:rPr>
          <w:rStyle w:val="apple-converted-space"/>
          <w:color w:val="000000"/>
        </w:rPr>
        <w:t xml:space="preserve"> так, словно с</w:t>
      </w:r>
      <w:r>
        <w:rPr>
          <w:color w:val="000000"/>
        </w:rPr>
        <w:t xml:space="preserve">делала официальное заявление, </w:t>
      </w:r>
      <w:r>
        <w:t>–</w:t>
      </w:r>
      <w:r>
        <w:rPr>
          <w:color w:val="000000"/>
        </w:rPr>
        <w:t xml:space="preserve"> </w:t>
      </w:r>
      <w:r>
        <w:t>а к тебе, Крис, я их не испытываю</w:t>
      </w:r>
      <w:r>
        <w:rPr>
          <w:color w:val="000000"/>
        </w:rPr>
        <w:t>.</w:t>
      </w:r>
    </w:p>
    <w:p w:rsidR="00FF1EC6" w:rsidRDefault="00FF1EC6" w:rsidP="00FF1EC6">
      <w:pPr>
        <w:pStyle w:val="western"/>
        <w:shd w:val="clear" w:color="auto" w:fill="FFFFFF"/>
        <w:spacing w:before="0" w:after="0"/>
        <w:ind w:firstLine="461"/>
        <w:jc w:val="both"/>
      </w:pPr>
      <w:r>
        <w:t>– В самом деле</w:t>
      </w:r>
      <w:r w:rsidRPr="007846F4">
        <w:rPr>
          <w:color w:val="000000"/>
        </w:rPr>
        <w:t>?</w:t>
      </w:r>
      <w:r>
        <w:t xml:space="preserve"> –</w:t>
      </w:r>
      <w:r w:rsidRPr="007846F4">
        <w:rPr>
          <w:color w:val="000000"/>
        </w:rPr>
        <w:t xml:space="preserve"> Может меня кто-нибудь просветить сейчас, </w:t>
      </w:r>
      <w:r>
        <w:rPr>
          <w:color w:val="000000"/>
        </w:rPr>
        <w:t>как одно сочетается с другим</w:t>
      </w:r>
      <w:r w:rsidRPr="007846F4">
        <w:rPr>
          <w:color w:val="000000"/>
        </w:rPr>
        <w:t>?</w:t>
      </w:r>
      <w:r>
        <w:rPr>
          <w:color w:val="000000"/>
        </w:rPr>
        <w:t xml:space="preserve"> </w:t>
      </w:r>
      <w:r>
        <w:t xml:space="preserve">– За последние месяцы я поцеловал больше двадцати девушек, и это было весьма весело. Но ни одна из них не вызвала во мне никаких </w:t>
      </w:r>
      <w:r>
        <w:rPr>
          <w:i/>
        </w:rPr>
        <w:t>чувств</w:t>
      </w:r>
      <w:r>
        <w:rPr>
          <w:color w:val="000000"/>
        </w:rPr>
        <w:t xml:space="preserve">. </w:t>
      </w:r>
      <w:r>
        <w:t xml:space="preserve">– </w:t>
      </w:r>
      <w:r>
        <w:rPr>
          <w:color w:val="000000"/>
        </w:rPr>
        <w:t xml:space="preserve">Нет, это было не совсем правдой. На самом деле, всё зависит от того, как слово </w:t>
      </w:r>
      <w:r>
        <w:rPr>
          <w:i/>
          <w:iCs/>
          <w:color w:val="000000"/>
        </w:rPr>
        <w:t xml:space="preserve">чувство </w:t>
      </w:r>
      <w:r>
        <w:rPr>
          <w:color w:val="000000"/>
        </w:rPr>
        <w:t xml:space="preserve">истолковывать, так что я добавил: </w:t>
      </w:r>
      <w:r>
        <w:t>– Ну, разве что</w:t>
      </w:r>
      <w:r>
        <w:rPr>
          <w:color w:val="000000"/>
        </w:rPr>
        <w:t>…</w:t>
      </w:r>
    </w:p>
    <w:p w:rsidR="00FF1EC6" w:rsidRDefault="00FF1EC6" w:rsidP="00FF1EC6">
      <w:pPr>
        <w:pStyle w:val="western"/>
        <w:shd w:val="clear" w:color="auto" w:fill="FFFFFF"/>
        <w:spacing w:before="0" w:after="0"/>
        <w:ind w:firstLine="461"/>
        <w:jc w:val="both"/>
        <w:rPr>
          <w:i/>
          <w:iCs/>
          <w:color w:val="000000"/>
        </w:rPr>
      </w:pPr>
      <w:r>
        <w:lastRenderedPageBreak/>
        <w:t>– Хватит</w:t>
      </w:r>
      <w:r w:rsidRPr="007846F4">
        <w:rPr>
          <w:color w:val="000000"/>
        </w:rPr>
        <w:t>!</w:t>
      </w:r>
      <w:r>
        <w:t xml:space="preserve"> –</w:t>
      </w:r>
      <w:r w:rsidRPr="007846F4">
        <w:rPr>
          <w:color w:val="000000"/>
        </w:rPr>
        <w:t xml:space="preserve"> прервал</w:t>
      </w:r>
      <w:r>
        <w:rPr>
          <w:color w:val="000000"/>
        </w:rPr>
        <w:t>а</w:t>
      </w:r>
      <w:r w:rsidRPr="007846F4">
        <w:rPr>
          <w:color w:val="000000"/>
        </w:rPr>
        <w:t xml:space="preserve"> меня</w:t>
      </w:r>
      <w:r>
        <w:rPr>
          <w:color w:val="000000"/>
        </w:rPr>
        <w:t xml:space="preserve"> Сью</w:t>
      </w:r>
      <w:r w:rsidRPr="007846F4">
        <w:rPr>
          <w:color w:val="000000"/>
        </w:rPr>
        <w:t>.</w:t>
      </w:r>
      <w:r>
        <w:rPr>
          <w:color w:val="000000"/>
        </w:rPr>
        <w:t xml:space="preserve"> </w:t>
      </w:r>
      <w:r>
        <w:t>– Я не хочу этого слышать</w:t>
      </w:r>
      <w:r>
        <w:rPr>
          <w:color w:val="000000"/>
        </w:rPr>
        <w:t>.</w:t>
      </w:r>
    </w:p>
    <w:p w:rsidR="00FF1EC6" w:rsidRDefault="00FF1EC6" w:rsidP="00FF1EC6">
      <w:pPr>
        <w:pStyle w:val="western"/>
        <w:shd w:val="clear" w:color="auto" w:fill="FFFFFF"/>
        <w:spacing w:before="0" w:after="0"/>
        <w:ind w:firstLine="461"/>
        <w:jc w:val="both"/>
      </w:pPr>
      <w:r>
        <w:rPr>
          <w:i/>
          <w:iCs/>
          <w:color w:val="000000"/>
        </w:rPr>
        <w:t xml:space="preserve">Нет? </w:t>
      </w:r>
      <w:r>
        <w:rPr>
          <w:color w:val="000000"/>
        </w:rPr>
        <w:t>Я засмеялся.</w:t>
      </w:r>
    </w:p>
    <w:p w:rsidR="00FF1EC6" w:rsidRDefault="00FF1EC6" w:rsidP="00FF1EC6">
      <w:pPr>
        <w:pStyle w:val="western"/>
        <w:shd w:val="clear" w:color="auto" w:fill="FFFFFF"/>
        <w:spacing w:before="0" w:after="0"/>
        <w:ind w:firstLine="461"/>
        <w:jc w:val="both"/>
      </w:pPr>
      <w:r>
        <w:t xml:space="preserve">– </w:t>
      </w:r>
      <w:r>
        <w:rPr>
          <w:color w:val="000000"/>
        </w:rPr>
        <w:t>Ладно, ладно.</w:t>
      </w:r>
      <w:r>
        <w:t xml:space="preserve"> –</w:t>
      </w:r>
      <w:r>
        <w:rPr>
          <w:color w:val="000000"/>
        </w:rPr>
        <w:t xml:space="preserve"> Я бы тоже не хотел слушать про её бывших любовников. Если бы у неё был хоть один. Ботаник и секс в младших классах? Ммм, могу поставить свою жизнь на кон. Но с другой стороны, сегодня вечером она совершенно не выглядела как ботаник. Пора направлять разговор в нужное русло. </w:t>
      </w:r>
      <w:r>
        <w:t>– В общем, есть ещё одна причина, почему я хочу тебя.</w:t>
      </w:r>
    </w:p>
    <w:p w:rsidR="00FF1EC6" w:rsidRDefault="00FF1EC6" w:rsidP="00FF1EC6">
      <w:pPr>
        <w:pStyle w:val="western"/>
        <w:shd w:val="clear" w:color="auto" w:fill="FFFFFF"/>
        <w:spacing w:before="0" w:after="0"/>
        <w:ind w:firstLine="461"/>
        <w:jc w:val="both"/>
        <w:rPr>
          <w:color w:val="000000"/>
        </w:rPr>
      </w:pPr>
      <w:r>
        <w:t>– Какая</w:t>
      </w:r>
      <w:r>
        <w:rPr>
          <w:color w:val="000000"/>
        </w:rPr>
        <w:t>?</w:t>
      </w:r>
      <w:r>
        <w:t xml:space="preserve"> –</w:t>
      </w:r>
      <w:r>
        <w:rPr>
          <w:color w:val="000000"/>
        </w:rPr>
        <w:t xml:space="preserve"> Ей было действительно любопытно. Хороший знак.</w:t>
      </w:r>
    </w:p>
    <w:p w:rsidR="00FF1EC6" w:rsidRDefault="00FF1EC6" w:rsidP="00FF1EC6">
      <w:pPr>
        <w:pStyle w:val="western"/>
        <w:shd w:val="clear" w:color="auto" w:fill="FFFFFF"/>
        <w:spacing w:before="0" w:after="0"/>
        <w:ind w:firstLine="461"/>
        <w:jc w:val="both"/>
      </w:pPr>
      <w:r>
        <w:rPr>
          <w:color w:val="000000"/>
        </w:rPr>
        <w:t>Закрыв глаза, я вспомнил сексуальную власть её бедер, затем прочистил горло и сказал тихим голосом:</w:t>
      </w:r>
    </w:p>
    <w:p w:rsidR="00FF1EC6" w:rsidRDefault="00FF1EC6" w:rsidP="00FF1EC6">
      <w:pPr>
        <w:pStyle w:val="western"/>
        <w:shd w:val="clear" w:color="auto" w:fill="FFFFFF"/>
        <w:spacing w:before="0" w:after="0"/>
        <w:ind w:firstLine="461"/>
        <w:jc w:val="both"/>
        <w:rPr>
          <w:color w:val="000000"/>
        </w:rPr>
      </w:pPr>
      <w:r>
        <w:t xml:space="preserve">– Ты сегодня смотрелась </w:t>
      </w:r>
      <w:r>
        <w:rPr>
          <w:i/>
        </w:rPr>
        <w:t xml:space="preserve">чересчур </w:t>
      </w:r>
      <w:r>
        <w:t>сексуально в этом платье. Определенно не как ботанка, вот это и есть ответ на твой вопрос</w:t>
      </w:r>
      <w:r>
        <w:rPr>
          <w:color w:val="000000"/>
        </w:rPr>
        <w:t xml:space="preserve">. </w:t>
      </w:r>
      <w:r>
        <w:t xml:space="preserve">– </w:t>
      </w:r>
      <w:r>
        <w:rPr>
          <w:color w:val="000000"/>
        </w:rPr>
        <w:t>После короткой паузы, за которую я вдруг представил себя на месте Итана, провожая Сью домой, я добавил ещё более низким голосом, растягивая слова.</w:t>
      </w:r>
      <w:r>
        <w:t xml:space="preserve"> –</w:t>
      </w:r>
      <w:r>
        <w:rPr>
          <w:color w:val="000000"/>
        </w:rPr>
        <w:t xml:space="preserve"> </w:t>
      </w:r>
      <w:r>
        <w:t>Если бы сегодня вечером ты уехала домой со мной, то я бы поцеловал тебя. И тебе бы понравилось</w:t>
      </w:r>
      <w:r>
        <w:rPr>
          <w:color w:val="000000"/>
        </w:rPr>
        <w:t>.</w:t>
      </w:r>
    </w:p>
    <w:p w:rsidR="00FF1EC6" w:rsidRDefault="00FF1EC6" w:rsidP="00FF1EC6">
      <w:pPr>
        <w:pStyle w:val="western"/>
        <w:shd w:val="clear" w:color="auto" w:fill="FFFFFF"/>
        <w:spacing w:before="0" w:after="0"/>
        <w:ind w:firstLine="461"/>
        <w:jc w:val="both"/>
        <w:rPr>
          <w:color w:val="000000"/>
        </w:rPr>
      </w:pPr>
      <w:r>
        <w:rPr>
          <w:color w:val="000000"/>
        </w:rPr>
        <w:t>Сью затаила дыхание. Миссия выполнена.</w:t>
      </w:r>
    </w:p>
    <w:p w:rsidR="00FF1EC6" w:rsidRDefault="00FF1EC6" w:rsidP="00FF1EC6">
      <w:pPr>
        <w:pStyle w:val="western"/>
        <w:shd w:val="clear" w:color="auto" w:fill="FFFFFF"/>
        <w:spacing w:before="0" w:after="0"/>
        <w:ind w:firstLine="461"/>
        <w:jc w:val="both"/>
      </w:pPr>
      <w:r>
        <w:rPr>
          <w:color w:val="000000"/>
        </w:rPr>
        <w:t>Моргнув несколько раз, я смог освободиться от соблазнительного видения поцелуя с ней.</w:t>
      </w:r>
    </w:p>
    <w:p w:rsidR="00FF1EC6" w:rsidRDefault="00FF1EC6" w:rsidP="00FF1EC6">
      <w:pPr>
        <w:pStyle w:val="western"/>
        <w:shd w:val="clear" w:color="auto" w:fill="FFFFFF"/>
        <w:spacing w:before="0" w:after="0"/>
        <w:ind w:firstLine="461"/>
        <w:jc w:val="both"/>
        <w:rPr>
          <w:color w:val="000000"/>
        </w:rPr>
      </w:pPr>
      <w:r>
        <w:t xml:space="preserve">– Крепкого сна, </w:t>
      </w:r>
      <w:proofErr w:type="gramStart"/>
      <w:r>
        <w:t>сладкая</w:t>
      </w:r>
      <w:proofErr w:type="gramEnd"/>
      <w:r>
        <w:rPr>
          <w:color w:val="000000"/>
        </w:rPr>
        <w:t>.</w:t>
      </w:r>
      <w:r>
        <w:t xml:space="preserve"> –</w:t>
      </w:r>
      <w:r>
        <w:rPr>
          <w:color w:val="000000"/>
        </w:rPr>
        <w:t xml:space="preserve"> Это было сказано шепотом. Улыбаясь, я повесил трубку, чтобы и она могла насладиться этой самой фантазией.</w:t>
      </w:r>
    </w:p>
    <w:p w:rsidR="00FF1EC6" w:rsidRDefault="00FF1EC6" w:rsidP="00FF1EC6">
      <w:pPr>
        <w:pStyle w:val="western"/>
        <w:shd w:val="clear" w:color="auto" w:fill="FFFFFF"/>
        <w:spacing w:before="0" w:after="0"/>
        <w:ind w:firstLine="461"/>
        <w:jc w:val="both"/>
        <w:rPr>
          <w:i/>
          <w:iCs/>
          <w:color w:val="000000"/>
          <w:shd w:val="clear" w:color="auto" w:fill="FFFFFF"/>
        </w:rPr>
      </w:pPr>
      <w:r>
        <w:rPr>
          <w:color w:val="000000"/>
        </w:rPr>
        <w:t xml:space="preserve">Телефон упал на колени, я сделал долгий вдох. Когда в последний раз девушка заставляла меня так остро чувствовать, как сейчас? От мысли, что если бы я в действительности смог её завоевать, я почувствовал, как мозги закручиваются в тугой узел в моей голове. </w:t>
      </w:r>
      <w:r>
        <w:rPr>
          <w:rStyle w:val="apple-converted-space"/>
          <w:color w:val="000000"/>
        </w:rPr>
        <w:t>С осознанием этого</w:t>
      </w:r>
      <w:r>
        <w:rPr>
          <w:color w:val="000000"/>
        </w:rPr>
        <w:t xml:space="preserve"> пришло волнение с грузом странного ожидания. Я должен был вспомнить, вызывала ли Аманда подобное чувство. Аманда не бросала мне вызов. Она была моей первой любовью... и</w:t>
      </w:r>
      <w:r w:rsidRPr="00FF1EC6">
        <w:rPr>
          <w:color w:val="000000"/>
        </w:rPr>
        <w:t xml:space="preserve"> </w:t>
      </w:r>
      <w:r>
        <w:rPr>
          <w:color w:val="000000"/>
        </w:rPr>
        <w:t>последней</w:t>
      </w:r>
      <w:r w:rsidRPr="00FF1EC6">
        <w:rPr>
          <w:color w:val="000000"/>
        </w:rPr>
        <w:t xml:space="preserve">, </w:t>
      </w:r>
      <w:r>
        <w:rPr>
          <w:color w:val="000000"/>
        </w:rPr>
        <w:t>кто</w:t>
      </w:r>
      <w:r w:rsidRPr="00FF1EC6">
        <w:rPr>
          <w:color w:val="000000"/>
        </w:rPr>
        <w:t xml:space="preserve"> </w:t>
      </w:r>
      <w:r>
        <w:rPr>
          <w:color w:val="000000"/>
        </w:rPr>
        <w:t>что-то значил для меня</w:t>
      </w:r>
      <w:r w:rsidRPr="00FF1EC6">
        <w:rPr>
          <w:color w:val="000000"/>
        </w:rPr>
        <w:t>.</w:t>
      </w:r>
    </w:p>
    <w:p w:rsidR="00FF1EC6" w:rsidRDefault="00FF1EC6" w:rsidP="00FF1EC6">
      <w:pPr>
        <w:pStyle w:val="western"/>
        <w:shd w:val="clear" w:color="auto" w:fill="FFFFFF"/>
        <w:spacing w:before="0" w:after="0"/>
        <w:ind w:firstLine="461"/>
        <w:jc w:val="both"/>
        <w:rPr>
          <w:color w:val="FF0000"/>
        </w:rPr>
      </w:pPr>
      <w:r>
        <w:rPr>
          <w:i/>
          <w:iCs/>
          <w:color w:val="000000"/>
          <w:shd w:val="clear" w:color="auto" w:fill="FFFFFF"/>
        </w:rPr>
        <w:t xml:space="preserve">Любовь. </w:t>
      </w:r>
      <w:r>
        <w:rPr>
          <w:color w:val="000000"/>
          <w:shd w:val="clear" w:color="auto" w:fill="FFFFFF"/>
        </w:rPr>
        <w:t>Что за странное слово, чтобы произносить его сейчас. Я не чувствовал в отношении Сью ничего, хоть отдаленн</w:t>
      </w:r>
      <w:r w:rsidR="00244CD4">
        <w:rPr>
          <w:color w:val="000000"/>
          <w:shd w:val="clear" w:color="auto" w:fill="FFFFFF"/>
        </w:rPr>
        <w:t xml:space="preserve">о похожего на неё. Тем не </w:t>
      </w:r>
      <w:proofErr w:type="gramStart"/>
      <w:r w:rsidR="00244CD4">
        <w:rPr>
          <w:color w:val="000000"/>
          <w:shd w:val="clear" w:color="auto" w:fill="FFFFFF"/>
        </w:rPr>
        <w:t>менее</w:t>
      </w:r>
      <w:proofErr w:type="gramEnd"/>
      <w:r>
        <w:rPr>
          <w:color w:val="000000"/>
          <w:shd w:val="clear" w:color="auto" w:fill="FFFFFF"/>
        </w:rPr>
        <w:t xml:space="preserve"> что-то было в этой девушке, что заставляло меня думать о всевозможных способах пробиться через её барьеры.</w:t>
      </w:r>
      <w:r>
        <w:rPr>
          <w:rStyle w:val="apple-converted-space"/>
          <w:color w:val="000000"/>
          <w:shd w:val="clear" w:color="auto" w:fill="FFFFFF"/>
        </w:rPr>
        <w:t xml:space="preserve"> </w:t>
      </w:r>
      <w:r>
        <w:rPr>
          <w:color w:val="000000"/>
          <w:shd w:val="clear" w:color="auto" w:fill="FFFFFF"/>
        </w:rPr>
        <w:t>Мысли были не только о том, как показать ей, что она ничем не отличается от других чик, которых я могу добиться, если пожелаю.</w:t>
      </w:r>
      <w:r>
        <w:rPr>
          <w:rStyle w:val="apple-converted-space"/>
          <w:color w:val="000000"/>
          <w:shd w:val="clear" w:color="auto" w:fill="FFFFFF"/>
        </w:rPr>
        <w:t xml:space="preserve"> </w:t>
      </w:r>
      <w:r>
        <w:rPr>
          <w:color w:val="000000"/>
          <w:shd w:val="clear" w:color="auto" w:fill="FFFFFF"/>
        </w:rPr>
        <w:t>Сегодня вечером игра приняла совсем другой оборот.</w:t>
      </w:r>
      <w:r>
        <w:rPr>
          <w:rStyle w:val="apple-converted-space"/>
          <w:color w:val="000000"/>
          <w:shd w:val="clear" w:color="auto" w:fill="FFFFFF"/>
        </w:rPr>
        <w:t xml:space="preserve"> </w:t>
      </w:r>
      <w:r>
        <w:rPr>
          <w:color w:val="000000"/>
          <w:shd w:val="clear" w:color="auto" w:fill="FFFFFF"/>
        </w:rPr>
        <w:t xml:space="preserve">Теперь мне нужно было доказать </w:t>
      </w:r>
      <w:r>
        <w:rPr>
          <w:i/>
          <w:color w:val="000000"/>
          <w:shd w:val="clear" w:color="auto" w:fill="FFFFFF"/>
        </w:rPr>
        <w:t>самому себе</w:t>
      </w:r>
      <w:r>
        <w:rPr>
          <w:color w:val="000000"/>
          <w:shd w:val="clear" w:color="auto" w:fill="FFFFFF"/>
        </w:rPr>
        <w:t>, что я действительно могу её добиться</w:t>
      </w:r>
      <w:r>
        <w:rPr>
          <w:i/>
          <w:iCs/>
          <w:color w:val="000000"/>
          <w:shd w:val="clear" w:color="auto" w:fill="FFFFFF"/>
        </w:rPr>
        <w:t>.</w:t>
      </w:r>
    </w:p>
    <w:p w:rsidR="00FF1EC6" w:rsidRDefault="00FF1EC6" w:rsidP="00FF1EC6">
      <w:pPr>
        <w:pStyle w:val="western"/>
        <w:shd w:val="clear" w:color="auto" w:fill="FFFFFF"/>
        <w:spacing w:before="0" w:after="0"/>
        <w:ind w:firstLine="461"/>
        <w:jc w:val="both"/>
        <w:rPr>
          <w:color w:val="FF0000"/>
        </w:rPr>
      </w:pPr>
    </w:p>
    <w:p w:rsidR="00FF1EC6" w:rsidRPr="00762066" w:rsidRDefault="00FF1EC6" w:rsidP="00586514">
      <w:pPr>
        <w:pStyle w:val="western"/>
        <w:shd w:val="clear" w:color="auto" w:fill="FFFFFF"/>
        <w:spacing w:before="0" w:after="0"/>
        <w:jc w:val="center"/>
        <w:rPr>
          <w:b/>
          <w:color w:val="FF0000"/>
          <w:sz w:val="32"/>
        </w:rPr>
      </w:pPr>
      <w:r w:rsidRPr="00762066">
        <w:rPr>
          <w:b/>
          <w:sz w:val="32"/>
        </w:rPr>
        <w:t>*</w:t>
      </w:r>
      <w:r w:rsidR="00586514" w:rsidRPr="00762066">
        <w:rPr>
          <w:b/>
          <w:sz w:val="32"/>
        </w:rPr>
        <w:t>**</w:t>
      </w:r>
    </w:p>
    <w:p w:rsidR="00FF1EC6" w:rsidRPr="00FF1EC6" w:rsidRDefault="00FF1EC6" w:rsidP="00FF1EC6">
      <w:pPr>
        <w:pStyle w:val="western"/>
        <w:shd w:val="clear" w:color="auto" w:fill="FFFFFF"/>
        <w:spacing w:before="0" w:after="0"/>
        <w:ind w:firstLine="461"/>
        <w:jc w:val="both"/>
        <w:rPr>
          <w:color w:val="FF0000"/>
        </w:rPr>
      </w:pPr>
    </w:p>
    <w:p w:rsidR="00FF1EC6" w:rsidRDefault="00FF1EC6" w:rsidP="00FF1EC6">
      <w:pPr>
        <w:pStyle w:val="western"/>
        <w:shd w:val="clear" w:color="auto" w:fill="FFFFFF"/>
        <w:spacing w:before="0" w:after="0"/>
        <w:ind w:firstLine="426"/>
        <w:jc w:val="both"/>
        <w:rPr>
          <w:color w:val="000000"/>
        </w:rPr>
      </w:pPr>
      <w:r>
        <w:rPr>
          <w:color w:val="000000"/>
        </w:rPr>
        <w:t xml:space="preserve">Спустя два часа я лежал в постели и никак не мог заснуть, я всё думал, не было ли  ошибкой не встретиться с девушками в торговом центре. Если Бекс была там, </w:t>
      </w:r>
      <w:proofErr w:type="gramStart"/>
      <w:r>
        <w:rPr>
          <w:color w:val="000000"/>
        </w:rPr>
        <w:t>значит Тайлер должен был</w:t>
      </w:r>
      <w:proofErr w:type="gramEnd"/>
      <w:r>
        <w:rPr>
          <w:color w:val="000000"/>
        </w:rPr>
        <w:t xml:space="preserve"> быть где-то поблизости, а мне нужно было немного отвлечься от одного из игроков футбольной команды. Лорен тоже могла бы стать таким отвлечением, но я почему-то не был в настроении для этого.</w:t>
      </w:r>
    </w:p>
    <w:p w:rsidR="00FF1EC6" w:rsidRDefault="00FF1EC6" w:rsidP="00FF1EC6">
      <w:pPr>
        <w:pStyle w:val="western"/>
        <w:shd w:val="clear" w:color="auto" w:fill="FFFFFF"/>
        <w:spacing w:before="0" w:after="0"/>
        <w:ind w:firstLine="461"/>
        <w:jc w:val="both"/>
        <w:rPr>
          <w:color w:val="000000"/>
        </w:rPr>
      </w:pPr>
      <w:r>
        <w:rPr>
          <w:color w:val="000000"/>
        </w:rPr>
        <w:t>Закрыв глаза, я обдумывал следующий шаг с Сью.</w:t>
      </w:r>
      <w:r>
        <w:rPr>
          <w:rStyle w:val="apple-converted-space"/>
          <w:color w:val="000000"/>
        </w:rPr>
        <w:t xml:space="preserve"> </w:t>
      </w:r>
      <w:r>
        <w:rPr>
          <w:color w:val="000000"/>
        </w:rPr>
        <w:t>Я прокрутил нашу встречу на наказании, а затем сладостный миг, когда она позволила мне накормить её кусочком киви.</w:t>
      </w:r>
      <w:r>
        <w:rPr>
          <w:rStyle w:val="apple-converted-space"/>
          <w:color w:val="000000"/>
        </w:rPr>
        <w:t xml:space="preserve"> </w:t>
      </w:r>
      <w:r>
        <w:rPr>
          <w:color w:val="000000"/>
        </w:rPr>
        <w:t>Если это не было серьёзным прогрессом в наших отношениях, тогда я не знаю, что это было.</w:t>
      </w:r>
      <w:r>
        <w:rPr>
          <w:rStyle w:val="apple-converted-space"/>
          <w:color w:val="000000"/>
        </w:rPr>
        <w:t xml:space="preserve"> </w:t>
      </w:r>
      <w:r>
        <w:rPr>
          <w:color w:val="000000"/>
        </w:rPr>
        <w:t>А потом у нас состоялся телефонный разговор.</w:t>
      </w:r>
    </w:p>
    <w:p w:rsidR="00FF1EC6" w:rsidRDefault="00FF1EC6" w:rsidP="00FF1EC6">
      <w:pPr>
        <w:pStyle w:val="western"/>
        <w:shd w:val="clear" w:color="auto" w:fill="FFFFFF"/>
        <w:spacing w:before="0" w:after="0"/>
        <w:ind w:firstLine="461"/>
        <w:jc w:val="both"/>
        <w:rPr>
          <w:color w:val="000000"/>
        </w:rPr>
      </w:pPr>
      <w:r>
        <w:rPr>
          <w:color w:val="000000"/>
        </w:rPr>
        <w:t>Не знаю, когда она осознает, что её также притягивает и к другому близнецу, будет ли мне проще или сложнее справиться с задачей. Беда</w:t>
      </w:r>
      <w:r>
        <w:rPr>
          <w:rStyle w:val="apple-converted-space"/>
          <w:color w:val="000000"/>
        </w:rPr>
        <w:t xml:space="preserve"> </w:t>
      </w:r>
      <w:r>
        <w:rPr>
          <w:color w:val="000000"/>
        </w:rPr>
        <w:t>в том, что если даже она почувствует притяжение ко мне, она, возможно, попробует держать меня на расстоянии, что всё усложнит для меня.</w:t>
      </w:r>
    </w:p>
    <w:p w:rsidR="00FF1EC6" w:rsidRDefault="00FF1EC6" w:rsidP="00FF1EC6">
      <w:pPr>
        <w:pStyle w:val="western"/>
        <w:shd w:val="clear" w:color="auto" w:fill="FFFFFF"/>
        <w:spacing w:before="0" w:after="0"/>
        <w:ind w:firstLine="461"/>
        <w:jc w:val="both"/>
        <w:rPr>
          <w:color w:val="000000"/>
        </w:rPr>
      </w:pPr>
      <w:r>
        <w:rPr>
          <w:color w:val="000000"/>
        </w:rPr>
        <w:t>Всё это приведёт к обратному результату.</w:t>
      </w:r>
    </w:p>
    <w:p w:rsidR="00FF1EC6" w:rsidRDefault="00FF1EC6" w:rsidP="00FF1EC6">
      <w:pPr>
        <w:pStyle w:val="western"/>
        <w:shd w:val="clear" w:color="auto" w:fill="FFFFFF"/>
        <w:spacing w:before="0" w:after="0"/>
        <w:ind w:firstLine="461"/>
        <w:jc w:val="both"/>
        <w:rPr>
          <w:color w:val="000000"/>
          <w:shd w:val="clear" w:color="auto" w:fill="FFFFFF"/>
        </w:rPr>
      </w:pPr>
      <w:r>
        <w:rPr>
          <w:color w:val="000000"/>
        </w:rPr>
        <w:lastRenderedPageBreak/>
        <w:t>Вздохнув, я улыбнулся, перевернулся на</w:t>
      </w:r>
      <w:r>
        <w:rPr>
          <w:rStyle w:val="apple-converted-space"/>
          <w:color w:val="000000"/>
        </w:rPr>
        <w:t xml:space="preserve"> </w:t>
      </w:r>
      <w:r>
        <w:rPr>
          <w:color w:val="000000"/>
        </w:rPr>
        <w:t>спину и положил одну руку под голову, а другую плашмя на живот. Чтобы добиться Сью требовалось действительно больше усилий. Учитывая её сопротивление, соблазнить её, в конце концов, будет ещё слаще.</w:t>
      </w:r>
    </w:p>
    <w:p w:rsidR="00FF1EC6" w:rsidRDefault="00FF1EC6" w:rsidP="00FF1EC6">
      <w:pPr>
        <w:pStyle w:val="western"/>
        <w:shd w:val="clear" w:color="auto" w:fill="FFFFFF"/>
        <w:spacing w:before="0" w:after="0"/>
        <w:ind w:firstLine="461"/>
        <w:jc w:val="both"/>
        <w:rPr>
          <w:color w:val="FF0000"/>
        </w:rPr>
      </w:pPr>
      <w:r>
        <w:rPr>
          <w:color w:val="000000"/>
          <w:shd w:val="clear" w:color="auto" w:fill="FFFFFF"/>
        </w:rPr>
        <w:t>Меня охватила очередная волна предвкушения.</w:t>
      </w:r>
      <w:r>
        <w:rPr>
          <w:rStyle w:val="apple-converted-space"/>
          <w:color w:val="000000"/>
          <w:shd w:val="clear" w:color="auto" w:fill="FFFFFF"/>
        </w:rPr>
        <w:t xml:space="preserve"> </w:t>
      </w:r>
      <w:r>
        <w:rPr>
          <w:color w:val="000000"/>
          <w:shd w:val="clear" w:color="auto" w:fill="FFFFFF"/>
        </w:rPr>
        <w:t>Я надеялся, что смогу, наконец, заснуть и увидеть счастливый сон, но не тут-то было.</w:t>
      </w:r>
      <w:r>
        <w:rPr>
          <w:rStyle w:val="apple-converted-space"/>
          <w:color w:val="000000"/>
          <w:shd w:val="clear" w:color="auto" w:fill="FFFFFF"/>
        </w:rPr>
        <w:t xml:space="preserve"> </w:t>
      </w:r>
      <w:r>
        <w:rPr>
          <w:color w:val="000000"/>
          <w:shd w:val="clear" w:color="auto" w:fill="FFFFFF"/>
        </w:rPr>
        <w:t>Какое-то время я смотрел в темный потолок, и тишина в комнате убивала меня.</w:t>
      </w:r>
      <w:r>
        <w:rPr>
          <w:rStyle w:val="apple-converted-space"/>
          <w:color w:val="000000"/>
          <w:shd w:val="clear" w:color="auto" w:fill="FFFFFF"/>
        </w:rPr>
        <w:t xml:space="preserve"> </w:t>
      </w:r>
      <w:r>
        <w:rPr>
          <w:color w:val="000000"/>
          <w:shd w:val="clear" w:color="auto" w:fill="FFFFFF"/>
        </w:rPr>
        <w:t>Гах! Размышлять, видимо, было гораздо приятней, чем спать.</w:t>
      </w:r>
    </w:p>
    <w:p w:rsidR="00FF1EC6" w:rsidRDefault="00FF1EC6" w:rsidP="00FF1EC6">
      <w:pPr>
        <w:pStyle w:val="western"/>
        <w:shd w:val="clear" w:color="auto" w:fill="FFFFFF"/>
        <w:spacing w:before="0" w:after="0"/>
        <w:ind w:firstLine="461"/>
        <w:jc w:val="both"/>
        <w:rPr>
          <w:color w:val="FF0000"/>
        </w:rPr>
      </w:pPr>
    </w:p>
    <w:p w:rsidR="00FF1EC6" w:rsidRPr="00762066" w:rsidRDefault="00FF1EC6" w:rsidP="00586514">
      <w:pPr>
        <w:pStyle w:val="western"/>
        <w:shd w:val="clear" w:color="auto" w:fill="FFFFFF"/>
        <w:spacing w:before="0" w:after="0"/>
        <w:jc w:val="center"/>
        <w:rPr>
          <w:b/>
          <w:color w:val="FF0000"/>
          <w:sz w:val="32"/>
        </w:rPr>
      </w:pPr>
      <w:r w:rsidRPr="00762066">
        <w:rPr>
          <w:b/>
          <w:sz w:val="32"/>
        </w:rPr>
        <w:t>*</w:t>
      </w:r>
      <w:r w:rsidR="00586514" w:rsidRPr="00762066">
        <w:rPr>
          <w:b/>
          <w:sz w:val="32"/>
        </w:rPr>
        <w:t>**</w:t>
      </w:r>
    </w:p>
    <w:p w:rsidR="00FF1EC6" w:rsidRDefault="00FF1EC6" w:rsidP="00FF1EC6">
      <w:pPr>
        <w:pStyle w:val="western"/>
        <w:shd w:val="clear" w:color="auto" w:fill="FFFFFF"/>
        <w:spacing w:before="0" w:after="0"/>
        <w:ind w:firstLine="461"/>
        <w:jc w:val="both"/>
        <w:rPr>
          <w:color w:val="FF0000"/>
        </w:rPr>
      </w:pPr>
    </w:p>
    <w:p w:rsidR="00FF1EC6" w:rsidRDefault="00FF1EC6" w:rsidP="00FF1EC6">
      <w:pPr>
        <w:pStyle w:val="western"/>
        <w:shd w:val="clear" w:color="auto" w:fill="FFFFFF"/>
        <w:spacing w:before="0" w:after="0"/>
        <w:ind w:firstLine="426"/>
        <w:jc w:val="both"/>
      </w:pPr>
      <w:r>
        <w:rPr>
          <w:color w:val="000000"/>
        </w:rPr>
        <w:t>Невыспавшийся, я поплелся через дом с туманной головой и стеклянными глазами, чтобы начать пятницу с обычной утренней рутины. Утренний душ, затем кофе, который был настолько горячим, что мог прожечь дыру в животе, но это помогло, хотя и ненамного.</w:t>
      </w:r>
    </w:p>
    <w:p w:rsidR="00FF1EC6" w:rsidRDefault="00FF1EC6" w:rsidP="00FF1EC6">
      <w:pPr>
        <w:pStyle w:val="western"/>
        <w:shd w:val="clear" w:color="auto" w:fill="FFFFFF"/>
        <w:spacing w:before="0" w:after="0"/>
        <w:ind w:firstLine="461"/>
        <w:jc w:val="both"/>
        <w:rPr>
          <w:color w:val="000000"/>
        </w:rPr>
      </w:pPr>
      <w:r>
        <w:t xml:space="preserve">– </w:t>
      </w:r>
      <w:r w:rsidRPr="007846F4">
        <w:rPr>
          <w:color w:val="000000"/>
        </w:rPr>
        <w:t>Хо</w:t>
      </w:r>
      <w:r>
        <w:rPr>
          <w:color w:val="000000"/>
        </w:rPr>
        <w:t>чешь</w:t>
      </w:r>
      <w:r w:rsidRPr="007846F4">
        <w:rPr>
          <w:color w:val="000000"/>
        </w:rPr>
        <w:t xml:space="preserve"> </w:t>
      </w:r>
      <w:r>
        <w:rPr>
          <w:color w:val="000000"/>
        </w:rPr>
        <w:t>поехать со мной</w:t>
      </w:r>
      <w:r w:rsidRPr="007846F4">
        <w:rPr>
          <w:color w:val="000000"/>
        </w:rPr>
        <w:t>?</w:t>
      </w:r>
      <w:r>
        <w:t xml:space="preserve"> – </w:t>
      </w:r>
      <w:r>
        <w:rPr>
          <w:color w:val="000000"/>
        </w:rPr>
        <w:t>с</w:t>
      </w:r>
      <w:r w:rsidRPr="007846F4">
        <w:rPr>
          <w:color w:val="000000"/>
        </w:rPr>
        <w:t xml:space="preserve">просил </w:t>
      </w:r>
      <w:r>
        <w:rPr>
          <w:color w:val="000000"/>
        </w:rPr>
        <w:t xml:space="preserve">Итан, проходя </w:t>
      </w:r>
      <w:r w:rsidRPr="007846F4">
        <w:rPr>
          <w:color w:val="000000"/>
        </w:rPr>
        <w:t>мимо кухни, где я</w:t>
      </w:r>
      <w:r>
        <w:rPr>
          <w:color w:val="000000"/>
        </w:rPr>
        <w:t xml:space="preserve"> бездельничал, полулежа на столе.</w:t>
      </w:r>
    </w:p>
    <w:p w:rsidR="00FF1EC6" w:rsidRDefault="00FF1EC6" w:rsidP="00FF1EC6">
      <w:pPr>
        <w:pStyle w:val="western"/>
        <w:shd w:val="clear" w:color="auto" w:fill="FFFFFF"/>
        <w:spacing w:before="0" w:after="0"/>
        <w:ind w:firstLine="461"/>
        <w:jc w:val="both"/>
      </w:pPr>
      <w:r>
        <w:rPr>
          <w:color w:val="000000"/>
        </w:rPr>
        <w:t>Я поднял большие пальцы рук, показывая, что да.</w:t>
      </w:r>
    </w:p>
    <w:p w:rsidR="00FF1EC6" w:rsidRDefault="00FF1EC6" w:rsidP="00FF1EC6">
      <w:pPr>
        <w:pStyle w:val="western"/>
        <w:shd w:val="clear" w:color="auto" w:fill="FFFFFF"/>
        <w:spacing w:before="0" w:after="0"/>
        <w:ind w:firstLine="461"/>
        <w:jc w:val="both"/>
        <w:rPr>
          <w:color w:val="000000"/>
        </w:rPr>
      </w:pPr>
      <w:r>
        <w:t xml:space="preserve">– </w:t>
      </w:r>
      <w:r>
        <w:rPr>
          <w:color w:val="000000"/>
        </w:rPr>
        <w:t>Тогда шевели копытами. Уже поздно.</w:t>
      </w:r>
    </w:p>
    <w:p w:rsidR="00FF1EC6" w:rsidRDefault="00FF1EC6" w:rsidP="00FF1EC6">
      <w:pPr>
        <w:pStyle w:val="western"/>
        <w:shd w:val="clear" w:color="auto" w:fill="FFFFFF"/>
        <w:spacing w:before="0" w:after="0"/>
        <w:ind w:firstLine="461"/>
        <w:jc w:val="both"/>
        <w:rPr>
          <w:color w:val="000000"/>
        </w:rPr>
      </w:pPr>
      <w:r>
        <w:rPr>
          <w:color w:val="000000"/>
        </w:rPr>
        <w:t xml:space="preserve">Состояние усталого пехотинца оставило меня. Я влил в себя остальную часть кофе, поставил чашку в раковину, и бросился собираться в школу. Когда я вышел из дома, </w:t>
      </w:r>
      <w:r>
        <w:rPr>
          <w:rStyle w:val="apple-converted-space"/>
          <w:color w:val="000000"/>
        </w:rPr>
        <w:t>И</w:t>
      </w:r>
      <w:r>
        <w:rPr>
          <w:color w:val="000000"/>
        </w:rPr>
        <w:t>тан уже ждал в заведённом автомобиле.</w:t>
      </w:r>
    </w:p>
    <w:p w:rsidR="00FF1EC6" w:rsidRDefault="00FF1EC6" w:rsidP="00FF1EC6">
      <w:pPr>
        <w:pStyle w:val="western"/>
        <w:shd w:val="clear" w:color="auto" w:fill="FFFFFF"/>
        <w:spacing w:before="0" w:after="0"/>
        <w:ind w:firstLine="461"/>
        <w:jc w:val="both"/>
        <w:rPr>
          <w:color w:val="000000"/>
        </w:rPr>
      </w:pPr>
      <w:r>
        <w:rPr>
          <w:color w:val="000000"/>
        </w:rPr>
        <w:t xml:space="preserve">Прислонившись головой к окну, я </w:t>
      </w:r>
      <w:proofErr w:type="gramStart"/>
      <w:r>
        <w:rPr>
          <w:color w:val="000000"/>
        </w:rPr>
        <w:t>урвал</w:t>
      </w:r>
      <w:proofErr w:type="gramEnd"/>
      <w:r>
        <w:rPr>
          <w:color w:val="000000"/>
        </w:rPr>
        <w:t xml:space="preserve"> три минуты сна в дороге, но короткий сон лишь ухудшил моё состояние. Шаркая через холл на первый урок, я чувствовал себя как зомби.</w:t>
      </w:r>
    </w:p>
    <w:p w:rsidR="00FF1EC6" w:rsidRDefault="00FF1EC6" w:rsidP="00FF1EC6">
      <w:pPr>
        <w:pStyle w:val="western"/>
        <w:shd w:val="clear" w:color="auto" w:fill="FFFFFF"/>
        <w:spacing w:before="0" w:after="0"/>
        <w:ind w:firstLine="461"/>
        <w:jc w:val="both"/>
      </w:pPr>
      <w:r>
        <w:rPr>
          <w:color w:val="000000"/>
        </w:rPr>
        <w:t xml:space="preserve">К счастью, утренний кофеин помог подавить зевоту на истории и тригонометрии, и когда мы играли в жесткий баскетбол в спортзале. Совершено ожив после второго душа за день, я побежал на </w:t>
      </w:r>
      <w:proofErr w:type="gramStart"/>
      <w:r>
        <w:rPr>
          <w:color w:val="000000"/>
        </w:rPr>
        <w:t>испанской</w:t>
      </w:r>
      <w:proofErr w:type="gramEnd"/>
      <w:r>
        <w:rPr>
          <w:color w:val="000000"/>
        </w:rPr>
        <w:t xml:space="preserve"> и уселся на стул рядом с Лорен.</w:t>
      </w:r>
    </w:p>
    <w:p w:rsidR="00FF1EC6" w:rsidRDefault="00FF1EC6" w:rsidP="00FF1EC6">
      <w:pPr>
        <w:pStyle w:val="western"/>
        <w:shd w:val="clear" w:color="auto" w:fill="FFFFFF"/>
        <w:spacing w:before="0" w:after="0"/>
        <w:ind w:firstLine="461"/>
        <w:jc w:val="both"/>
      </w:pPr>
      <w:r>
        <w:t xml:space="preserve">– </w:t>
      </w:r>
      <w:r>
        <w:rPr>
          <w:color w:val="000000"/>
        </w:rPr>
        <w:t>Привет,</w:t>
      </w:r>
      <w:r>
        <w:t xml:space="preserve"> –</w:t>
      </w:r>
      <w:r>
        <w:rPr>
          <w:color w:val="000000"/>
        </w:rPr>
        <w:t xml:space="preserve"> приветствовал я её широкой улыбкой.</w:t>
      </w:r>
    </w:p>
    <w:p w:rsidR="00FF1EC6" w:rsidRDefault="00FF1EC6" w:rsidP="00FF1EC6">
      <w:pPr>
        <w:pStyle w:val="western"/>
        <w:shd w:val="clear" w:color="auto" w:fill="FFFFFF"/>
        <w:spacing w:before="0" w:after="0"/>
        <w:ind w:firstLine="461"/>
        <w:jc w:val="both"/>
        <w:rPr>
          <w:i/>
          <w:iCs/>
          <w:color w:val="000000"/>
        </w:rPr>
      </w:pPr>
      <w:r>
        <w:t>– Э</w:t>
      </w:r>
      <w:r>
        <w:rPr>
          <w:color w:val="000000"/>
        </w:rPr>
        <w:t xml:space="preserve">й, </w:t>
      </w:r>
      <w:r>
        <w:t>–</w:t>
      </w:r>
      <w:r>
        <w:rPr>
          <w:color w:val="000000"/>
        </w:rPr>
        <w:t xml:space="preserve"> сказала она коротко и даже не посмотрела на меня.</w:t>
      </w:r>
    </w:p>
    <w:p w:rsidR="00FF1EC6" w:rsidRDefault="00FF1EC6" w:rsidP="00FF1EC6">
      <w:pPr>
        <w:pStyle w:val="western"/>
        <w:shd w:val="clear" w:color="auto" w:fill="FFFFFF"/>
        <w:spacing w:before="0" w:after="0"/>
        <w:ind w:firstLine="461"/>
        <w:jc w:val="both"/>
        <w:rPr>
          <w:color w:val="000000"/>
        </w:rPr>
      </w:pPr>
      <w:r>
        <w:rPr>
          <w:i/>
          <w:iCs/>
          <w:color w:val="000000"/>
        </w:rPr>
        <w:t>Ой-ой.</w:t>
      </w:r>
    </w:p>
    <w:p w:rsidR="00FF1EC6" w:rsidRDefault="00FF1EC6" w:rsidP="00FF1EC6">
      <w:pPr>
        <w:pStyle w:val="western"/>
        <w:shd w:val="clear" w:color="auto" w:fill="FFFFFF"/>
        <w:spacing w:before="0" w:after="0"/>
        <w:ind w:firstLine="461"/>
        <w:jc w:val="both"/>
      </w:pPr>
      <w:r>
        <w:rPr>
          <w:color w:val="000000"/>
        </w:rPr>
        <w:t>Мои брови сошлись вместе.</w:t>
      </w:r>
    </w:p>
    <w:p w:rsidR="00FF1EC6" w:rsidRDefault="00FF1EC6" w:rsidP="00FF1EC6">
      <w:pPr>
        <w:pStyle w:val="western"/>
        <w:shd w:val="clear" w:color="auto" w:fill="FFFFFF"/>
        <w:spacing w:before="0" w:after="0"/>
        <w:ind w:firstLine="461"/>
        <w:jc w:val="both"/>
      </w:pPr>
      <w:r>
        <w:t xml:space="preserve">– </w:t>
      </w:r>
      <w:r>
        <w:rPr>
          <w:color w:val="000000"/>
        </w:rPr>
        <w:t>Всё хорошо?</w:t>
      </w:r>
    </w:p>
    <w:p w:rsidR="00FF1EC6" w:rsidRDefault="00FF1EC6" w:rsidP="00FF1EC6">
      <w:pPr>
        <w:pStyle w:val="western"/>
        <w:shd w:val="clear" w:color="auto" w:fill="FFFFFF"/>
        <w:spacing w:before="0" w:after="0"/>
        <w:ind w:firstLine="461"/>
        <w:jc w:val="both"/>
        <w:rPr>
          <w:color w:val="000000"/>
        </w:rPr>
      </w:pPr>
      <w:r>
        <w:t xml:space="preserve">– </w:t>
      </w:r>
      <w:r>
        <w:rPr>
          <w:color w:val="000000"/>
        </w:rPr>
        <w:t>Ага. В полном порядке.</w:t>
      </w:r>
    </w:p>
    <w:p w:rsidR="00FF1EC6" w:rsidRDefault="00FF1EC6" w:rsidP="00FF1EC6">
      <w:pPr>
        <w:pStyle w:val="western"/>
        <w:shd w:val="clear" w:color="auto" w:fill="FFFFFF"/>
        <w:spacing w:before="0" w:after="0"/>
        <w:ind w:firstLine="461"/>
        <w:jc w:val="both"/>
      </w:pPr>
      <w:r>
        <w:rPr>
          <w:color w:val="000000"/>
        </w:rPr>
        <w:t>Дерьмо.</w:t>
      </w:r>
      <w:r>
        <w:rPr>
          <w:rStyle w:val="apple-converted-space"/>
          <w:color w:val="000000"/>
        </w:rPr>
        <w:t xml:space="preserve"> </w:t>
      </w:r>
      <w:r>
        <w:rPr>
          <w:color w:val="000000"/>
        </w:rPr>
        <w:t xml:space="preserve">Не было </w:t>
      </w:r>
      <w:r>
        <w:rPr>
          <w:i/>
          <w:color w:val="000000"/>
        </w:rPr>
        <w:t>н</w:t>
      </w:r>
      <w:r>
        <w:rPr>
          <w:i/>
          <w:iCs/>
          <w:color w:val="000000"/>
        </w:rPr>
        <w:t>ичего</w:t>
      </w:r>
      <w:r>
        <w:rPr>
          <w:rStyle w:val="apple-converted-space"/>
          <w:color w:val="000000"/>
        </w:rPr>
        <w:t xml:space="preserve"> </w:t>
      </w:r>
      <w:r>
        <w:rPr>
          <w:color w:val="000000"/>
        </w:rPr>
        <w:t>хорошего.</w:t>
      </w:r>
      <w:r>
        <w:rPr>
          <w:rStyle w:val="apple-converted-space"/>
          <w:color w:val="000000"/>
        </w:rPr>
        <w:t xml:space="preserve"> И</w:t>
      </w:r>
      <w:r>
        <w:rPr>
          <w:color w:val="000000"/>
        </w:rPr>
        <w:t xml:space="preserve"> что же я сделал не так?</w:t>
      </w:r>
      <w:r>
        <w:rPr>
          <w:rStyle w:val="apple-converted-space"/>
          <w:color w:val="000000"/>
        </w:rPr>
        <w:t xml:space="preserve"> </w:t>
      </w:r>
      <w:r>
        <w:rPr>
          <w:color w:val="000000"/>
        </w:rPr>
        <w:t>Бросив беглый взгляд на класс, я прочистил горло.</w:t>
      </w:r>
    </w:p>
    <w:p w:rsidR="00FF1EC6" w:rsidRDefault="00FF1EC6" w:rsidP="00FF1EC6">
      <w:pPr>
        <w:pStyle w:val="western"/>
        <w:shd w:val="clear" w:color="auto" w:fill="FFFFFF"/>
        <w:spacing w:before="0" w:after="0"/>
        <w:ind w:firstLine="461"/>
        <w:jc w:val="both"/>
        <w:rPr>
          <w:color w:val="000000"/>
        </w:rPr>
      </w:pPr>
      <w:r>
        <w:t>– Т</w:t>
      </w:r>
      <w:r>
        <w:rPr>
          <w:color w:val="000000"/>
        </w:rPr>
        <w:t>ы вчера напилась, потому что я вечером не пришел в торговый центр?</w:t>
      </w:r>
      <w:r>
        <w:t xml:space="preserve"> –</w:t>
      </w:r>
      <w:r>
        <w:rPr>
          <w:color w:val="000000"/>
        </w:rPr>
        <w:t xml:space="preserve"> Она злилась, и я действительно не понимал, почему, но девушек всегда сложно понять.</w:t>
      </w:r>
    </w:p>
    <w:p w:rsidR="00FF1EC6" w:rsidRDefault="00FF1EC6" w:rsidP="00FF1EC6">
      <w:pPr>
        <w:pStyle w:val="western"/>
        <w:shd w:val="clear" w:color="auto" w:fill="FFFFFF"/>
        <w:spacing w:before="0" w:after="0"/>
        <w:ind w:firstLine="461"/>
        <w:jc w:val="both"/>
        <w:rPr>
          <w:color w:val="000000"/>
        </w:rPr>
      </w:pPr>
      <w:r>
        <w:rPr>
          <w:color w:val="000000"/>
        </w:rPr>
        <w:t>На это Лорен медленно повернула голову в мою сторону, словно велоцираптор в Парке Юрского периода, перед тем как задушить свою добычу.</w:t>
      </w:r>
      <w:r>
        <w:rPr>
          <w:rStyle w:val="apple-converted-space"/>
          <w:color w:val="000000"/>
        </w:rPr>
        <w:t xml:space="preserve"> М</w:t>
      </w:r>
      <w:r>
        <w:rPr>
          <w:color w:val="000000"/>
        </w:rPr>
        <w:t>еня пробил озноб. Она глубоко вдохнула, наклонила голову, словно размышляя, как ответить, но, очевидно, решила и вовсе не отвечать, а просто закатила глаза.</w:t>
      </w:r>
    </w:p>
    <w:p w:rsidR="00FF1EC6" w:rsidRDefault="00FF1EC6" w:rsidP="00FF1EC6">
      <w:pPr>
        <w:pStyle w:val="western"/>
        <w:shd w:val="clear" w:color="auto" w:fill="FFFFFF"/>
        <w:spacing w:before="0" w:after="0"/>
        <w:ind w:firstLine="461"/>
        <w:jc w:val="both"/>
        <w:rPr>
          <w:color w:val="000000"/>
        </w:rPr>
      </w:pPr>
      <w:r>
        <w:rPr>
          <w:color w:val="000000"/>
        </w:rPr>
        <w:t>Когда прозвенел звонок, госпожа Санчес зашла в класс, прекратив наш короткий, не очень забавный разговор, что заставило меня отступить на время.</w:t>
      </w:r>
      <w:r>
        <w:rPr>
          <w:rStyle w:val="apple-converted-space"/>
          <w:color w:val="000000"/>
        </w:rPr>
        <w:t xml:space="preserve"> О причинах обиды я</w:t>
      </w:r>
      <w:r>
        <w:rPr>
          <w:color w:val="000000"/>
        </w:rPr>
        <w:t xml:space="preserve"> мог только догадываться весь следующий час.</w:t>
      </w:r>
      <w:r>
        <w:rPr>
          <w:rStyle w:val="apple-converted-space"/>
          <w:color w:val="000000"/>
        </w:rPr>
        <w:t xml:space="preserve"> </w:t>
      </w:r>
      <w:r>
        <w:rPr>
          <w:color w:val="000000"/>
        </w:rPr>
        <w:t>Иногда я украдкой смотрел в сторону Лорен, и каждый раз, когда она это замечала, она посылала мне сердитую усмешку.</w:t>
      </w:r>
      <w:r>
        <w:rPr>
          <w:rStyle w:val="apple-converted-space"/>
          <w:color w:val="000000"/>
        </w:rPr>
        <w:t xml:space="preserve"> В следующий раз, когда я посмотрю на неё, она уже точно</w:t>
      </w:r>
      <w:r>
        <w:rPr>
          <w:color w:val="000000"/>
        </w:rPr>
        <w:t xml:space="preserve"> выпустит пар. Так как прошла только половина урока, я перестал </w:t>
      </w:r>
      <w:proofErr w:type="gramStart"/>
      <w:r>
        <w:rPr>
          <w:color w:val="000000"/>
        </w:rPr>
        <w:t>глазеть</w:t>
      </w:r>
      <w:proofErr w:type="gramEnd"/>
      <w:r>
        <w:rPr>
          <w:color w:val="000000"/>
        </w:rPr>
        <w:t xml:space="preserve"> на Лорен и уставился на заметки передо мной.</w:t>
      </w:r>
    </w:p>
    <w:p w:rsidR="00FF1EC6" w:rsidRDefault="00FF1EC6" w:rsidP="00FF1EC6">
      <w:pPr>
        <w:pStyle w:val="western"/>
        <w:shd w:val="clear" w:color="auto" w:fill="FFFFFF"/>
        <w:spacing w:before="0" w:after="0"/>
        <w:ind w:firstLine="461"/>
        <w:jc w:val="both"/>
      </w:pPr>
      <w:r>
        <w:rPr>
          <w:color w:val="000000"/>
        </w:rPr>
        <w:t>Когда звонок возвестил о моём обеденном перерыве, и Лорен вскочила со своего места быстрее гадюки, я бросил свои книги в школьный рюкзак и поспешил за ней.</w:t>
      </w:r>
      <w:r>
        <w:rPr>
          <w:rStyle w:val="apple-converted-space"/>
          <w:color w:val="000000"/>
        </w:rPr>
        <w:t xml:space="preserve"> </w:t>
      </w:r>
      <w:r>
        <w:rPr>
          <w:color w:val="000000"/>
        </w:rPr>
        <w:t>Только за пределами класса я догнал её, схватил за руку и остановил. Нравится ли ей это или нет, но она мне всё сейчас расскажет.</w:t>
      </w:r>
      <w:r>
        <w:rPr>
          <w:rStyle w:val="apple-converted-space"/>
          <w:color w:val="000000"/>
        </w:rPr>
        <w:t xml:space="preserve"> </w:t>
      </w:r>
      <w:r>
        <w:rPr>
          <w:color w:val="000000"/>
        </w:rPr>
        <w:t>Сегодня пятница, и завтра у меня состоится важный матч по баскетболу, и я хотел, чтобы она приехала на него.</w:t>
      </w:r>
      <w:r>
        <w:rPr>
          <w:rStyle w:val="apple-converted-space"/>
          <w:color w:val="000000"/>
        </w:rPr>
        <w:t xml:space="preserve"> </w:t>
      </w:r>
      <w:r>
        <w:rPr>
          <w:color w:val="000000"/>
        </w:rPr>
        <w:t xml:space="preserve">К тому же </w:t>
      </w:r>
      <w:r>
        <w:rPr>
          <w:color w:val="000000"/>
        </w:rPr>
        <w:lastRenderedPageBreak/>
        <w:t>расставаться друг с другом, держа в себе гнев и обиду не очень хорошо, я много знал про такое вот дерьмо на примере родителей, когда они ещё жили вместе.</w:t>
      </w:r>
    </w:p>
    <w:p w:rsidR="00FF1EC6" w:rsidRDefault="00FF1EC6" w:rsidP="00FF1EC6">
      <w:pPr>
        <w:pStyle w:val="western"/>
        <w:shd w:val="clear" w:color="auto" w:fill="FFFFFF"/>
        <w:spacing w:before="0" w:after="0"/>
        <w:ind w:firstLine="461"/>
        <w:jc w:val="both"/>
        <w:rPr>
          <w:color w:val="000000"/>
        </w:rPr>
      </w:pPr>
      <w:r>
        <w:t>– И ч</w:t>
      </w:r>
      <w:r w:rsidRPr="007846F4">
        <w:rPr>
          <w:color w:val="000000"/>
        </w:rPr>
        <w:t>то это</w:t>
      </w:r>
      <w:r>
        <w:rPr>
          <w:color w:val="000000"/>
        </w:rPr>
        <w:t xml:space="preserve"> было</w:t>
      </w:r>
      <w:r w:rsidRPr="007846F4">
        <w:rPr>
          <w:color w:val="000000"/>
        </w:rPr>
        <w:t>?</w:t>
      </w:r>
      <w:r>
        <w:t xml:space="preserve"> – </w:t>
      </w:r>
      <w:r>
        <w:rPr>
          <w:color w:val="000000"/>
        </w:rPr>
        <w:t>сердито сказал я</w:t>
      </w:r>
      <w:r w:rsidRPr="007846F4">
        <w:rPr>
          <w:color w:val="000000"/>
        </w:rPr>
        <w:t xml:space="preserve"> </w:t>
      </w:r>
      <w:r>
        <w:rPr>
          <w:color w:val="000000"/>
        </w:rPr>
        <w:t>ей в</w:t>
      </w:r>
      <w:r w:rsidRPr="007846F4">
        <w:rPr>
          <w:color w:val="000000"/>
        </w:rPr>
        <w:t xml:space="preserve"> лиц</w:t>
      </w:r>
      <w:r>
        <w:rPr>
          <w:color w:val="000000"/>
        </w:rPr>
        <w:t>о</w:t>
      </w:r>
      <w:r w:rsidRPr="007846F4">
        <w:rPr>
          <w:color w:val="000000"/>
        </w:rPr>
        <w:t xml:space="preserve">, обхватив </w:t>
      </w:r>
      <w:r>
        <w:rPr>
          <w:color w:val="000000"/>
        </w:rPr>
        <w:t xml:space="preserve">сильнее </w:t>
      </w:r>
      <w:r w:rsidRPr="007846F4">
        <w:rPr>
          <w:color w:val="000000"/>
        </w:rPr>
        <w:t>е</w:t>
      </w:r>
      <w:r>
        <w:rPr>
          <w:color w:val="000000"/>
        </w:rPr>
        <w:t>ё</w:t>
      </w:r>
      <w:r w:rsidRPr="007846F4">
        <w:rPr>
          <w:color w:val="000000"/>
        </w:rPr>
        <w:t xml:space="preserve"> руку, </w:t>
      </w:r>
      <w:r>
        <w:rPr>
          <w:color w:val="000000"/>
        </w:rPr>
        <w:t>чтобы она не смогла легко вырваться</w:t>
      </w:r>
      <w:r w:rsidRPr="007846F4">
        <w:rPr>
          <w:color w:val="000000"/>
        </w:rPr>
        <w:t>.</w:t>
      </w:r>
      <w:r>
        <w:rPr>
          <w:rStyle w:val="apple-converted-space"/>
          <w:color w:val="000000"/>
        </w:rPr>
        <w:t xml:space="preserve"> </w:t>
      </w:r>
      <w:r>
        <w:t xml:space="preserve">– </w:t>
      </w:r>
      <w:r>
        <w:rPr>
          <w:i/>
          <w:iCs/>
        </w:rPr>
        <w:t>Пожалуйста</w:t>
      </w:r>
      <w:r>
        <w:t>, с</w:t>
      </w:r>
      <w:r>
        <w:rPr>
          <w:color w:val="000000"/>
        </w:rPr>
        <w:t>кажи мне, в чём проблема,</w:t>
      </w:r>
      <w:r>
        <w:rPr>
          <w:rStyle w:val="apple-converted-space"/>
          <w:color w:val="000000"/>
        </w:rPr>
        <w:t xml:space="preserve"> </w:t>
      </w:r>
      <w:r>
        <w:rPr>
          <w:iCs/>
          <w:color w:val="000000"/>
        </w:rPr>
        <w:t>потому что я действительно не понимаю.</w:t>
      </w:r>
    </w:p>
    <w:p w:rsidR="00FF1EC6" w:rsidRDefault="00FF1EC6" w:rsidP="00FF1EC6">
      <w:pPr>
        <w:pStyle w:val="western"/>
        <w:shd w:val="clear" w:color="auto" w:fill="FFFFFF"/>
        <w:spacing w:before="0" w:after="0"/>
        <w:ind w:firstLine="461"/>
        <w:jc w:val="both"/>
      </w:pPr>
      <w:r>
        <w:rPr>
          <w:color w:val="000000"/>
        </w:rPr>
        <w:t>Какоё-то время она пыталась убить меня взглядом.</w:t>
      </w:r>
    </w:p>
    <w:p w:rsidR="00FF1EC6" w:rsidRDefault="00FF1EC6" w:rsidP="00FF1EC6">
      <w:pPr>
        <w:pStyle w:val="western"/>
        <w:shd w:val="clear" w:color="auto" w:fill="FFFFFF"/>
        <w:spacing w:before="0" w:after="0"/>
        <w:ind w:firstLine="461"/>
        <w:jc w:val="both"/>
        <w:rPr>
          <w:color w:val="000000"/>
        </w:rPr>
      </w:pPr>
      <w:r>
        <w:t xml:space="preserve">– </w:t>
      </w:r>
      <w:r w:rsidRPr="007846F4">
        <w:rPr>
          <w:color w:val="000000"/>
        </w:rPr>
        <w:t>Пожалуйста,</w:t>
      </w:r>
      <w:r>
        <w:rPr>
          <w:color w:val="000000"/>
        </w:rPr>
        <w:t xml:space="preserve"> </w:t>
      </w:r>
      <w:r>
        <w:t>–</w:t>
      </w:r>
      <w:r w:rsidRPr="007846F4">
        <w:rPr>
          <w:color w:val="000000"/>
        </w:rPr>
        <w:t xml:space="preserve"> повторил</w:t>
      </w:r>
      <w:r>
        <w:rPr>
          <w:color w:val="000000"/>
        </w:rPr>
        <w:t xml:space="preserve"> я</w:t>
      </w:r>
      <w:r w:rsidRPr="007846F4">
        <w:rPr>
          <w:color w:val="000000"/>
        </w:rPr>
        <w:t xml:space="preserve"> настойчив</w:t>
      </w:r>
      <w:r>
        <w:rPr>
          <w:color w:val="000000"/>
        </w:rPr>
        <w:t>ее</w:t>
      </w:r>
      <w:r w:rsidRPr="007846F4">
        <w:rPr>
          <w:color w:val="000000"/>
        </w:rPr>
        <w:t>.</w:t>
      </w:r>
    </w:p>
    <w:p w:rsidR="00FF1EC6" w:rsidRDefault="00FF1EC6" w:rsidP="00FF1EC6">
      <w:pPr>
        <w:pStyle w:val="western"/>
        <w:shd w:val="clear" w:color="auto" w:fill="FFFFFF"/>
        <w:spacing w:before="0" w:after="0"/>
        <w:ind w:firstLine="461"/>
        <w:jc w:val="both"/>
      </w:pPr>
      <w:r>
        <w:rPr>
          <w:color w:val="000000"/>
        </w:rPr>
        <w:t xml:space="preserve">Лорен знала о моих проблемах с аргументацией, и, вероятно, это было единственной причиной, почему она немного смягчилась. </w:t>
      </w:r>
      <w:r>
        <w:rPr>
          <w:rStyle w:val="apple-converted-space"/>
          <w:color w:val="000000"/>
        </w:rPr>
        <w:t>Но её</w:t>
      </w:r>
      <w:r>
        <w:rPr>
          <w:color w:val="000000"/>
        </w:rPr>
        <w:t xml:space="preserve"> голос всё равно прозвучал, как смертельная инъекция.</w:t>
      </w:r>
    </w:p>
    <w:p w:rsidR="00FF1EC6" w:rsidRDefault="00FF1EC6" w:rsidP="00FF1EC6">
      <w:pPr>
        <w:pStyle w:val="western"/>
        <w:shd w:val="clear" w:color="auto" w:fill="FFFFFF"/>
        <w:spacing w:before="0" w:after="0"/>
        <w:ind w:firstLine="461"/>
        <w:jc w:val="both"/>
        <w:rPr>
          <w:color w:val="000000"/>
        </w:rPr>
      </w:pPr>
      <w:r>
        <w:t xml:space="preserve">– </w:t>
      </w:r>
      <w:r>
        <w:rPr>
          <w:color w:val="000000"/>
        </w:rPr>
        <w:t>Как подготовка школьного проекта с братом?</w:t>
      </w:r>
    </w:p>
    <w:p w:rsidR="00FF1EC6" w:rsidRDefault="00FF1EC6" w:rsidP="00FF1EC6">
      <w:pPr>
        <w:pStyle w:val="western"/>
        <w:shd w:val="clear" w:color="auto" w:fill="FFFFFF"/>
        <w:spacing w:before="0" w:after="0"/>
        <w:ind w:firstLine="461"/>
        <w:jc w:val="both"/>
      </w:pPr>
      <w:r>
        <w:rPr>
          <w:color w:val="000000"/>
        </w:rPr>
        <w:t>Я с трудом сглотнул.</w:t>
      </w:r>
    </w:p>
    <w:p w:rsidR="00FF1EC6" w:rsidRDefault="00FF1EC6" w:rsidP="00FF1EC6">
      <w:pPr>
        <w:pStyle w:val="western"/>
        <w:shd w:val="clear" w:color="auto" w:fill="FFFFFF"/>
        <w:spacing w:before="0" w:after="0"/>
        <w:ind w:firstLine="461"/>
        <w:jc w:val="both"/>
        <w:rPr>
          <w:color w:val="000000"/>
        </w:rPr>
      </w:pPr>
      <w:r>
        <w:t xml:space="preserve">– </w:t>
      </w:r>
      <w:r>
        <w:rPr>
          <w:color w:val="000000"/>
        </w:rPr>
        <w:t>Э-э…</w:t>
      </w:r>
    </w:p>
    <w:p w:rsidR="00FF1EC6" w:rsidRDefault="00FF1EC6" w:rsidP="00FF1EC6">
      <w:pPr>
        <w:pStyle w:val="western"/>
        <w:shd w:val="clear" w:color="auto" w:fill="FFFFFF"/>
        <w:spacing w:before="0" w:after="0"/>
        <w:ind w:firstLine="461"/>
        <w:jc w:val="both"/>
      </w:pPr>
      <w:r>
        <w:rPr>
          <w:color w:val="000000"/>
        </w:rPr>
        <w:t>Когда моя хватка ослабла, она освободилась от неё и скрестила руки на груди, на её челюсти напряглись все мышцы, пока она ждала моего ответа.</w:t>
      </w:r>
    </w:p>
    <w:p w:rsidR="00FF1EC6" w:rsidRDefault="00FF1EC6" w:rsidP="00FF1EC6">
      <w:pPr>
        <w:pStyle w:val="western"/>
        <w:shd w:val="clear" w:color="auto" w:fill="FFFFFF"/>
        <w:spacing w:before="0" w:after="0"/>
        <w:ind w:firstLine="461"/>
        <w:jc w:val="both"/>
        <w:rPr>
          <w:color w:val="000000"/>
        </w:rPr>
      </w:pPr>
      <w:r>
        <w:t xml:space="preserve">– </w:t>
      </w:r>
      <w:r>
        <w:rPr>
          <w:color w:val="000000"/>
        </w:rPr>
        <w:t>Это ... ммм ... хорошо?</w:t>
      </w:r>
    </w:p>
    <w:p w:rsidR="00FF1EC6" w:rsidRDefault="00FF1EC6" w:rsidP="00FF1EC6">
      <w:pPr>
        <w:pStyle w:val="western"/>
        <w:shd w:val="clear" w:color="auto" w:fill="FFFFFF"/>
        <w:spacing w:before="0" w:after="0"/>
        <w:ind w:firstLine="461"/>
        <w:jc w:val="both"/>
        <w:rPr>
          <w:color w:val="000000"/>
        </w:rPr>
      </w:pPr>
      <w:r>
        <w:rPr>
          <w:color w:val="000000"/>
        </w:rPr>
        <w:t>Её рот приоткрылся, а глаза расширились.</w:t>
      </w:r>
      <w:r>
        <w:rPr>
          <w:rStyle w:val="apple-converted-space"/>
          <w:color w:val="000000"/>
        </w:rPr>
        <w:t xml:space="preserve"> </w:t>
      </w:r>
      <w:r>
        <w:rPr>
          <w:color w:val="000000"/>
        </w:rPr>
        <w:t>Чёрт возьми, неверный ответ.</w:t>
      </w:r>
    </w:p>
    <w:p w:rsidR="00FF1EC6" w:rsidRDefault="00FF1EC6" w:rsidP="00FF1EC6">
      <w:pPr>
        <w:pStyle w:val="western"/>
        <w:shd w:val="clear" w:color="auto" w:fill="FFFFFF"/>
        <w:spacing w:before="0" w:after="0"/>
        <w:ind w:firstLine="461"/>
        <w:jc w:val="both"/>
      </w:pPr>
      <w:r>
        <w:rPr>
          <w:color w:val="000000"/>
        </w:rPr>
        <w:t>Затем</w:t>
      </w:r>
      <w:r>
        <w:rPr>
          <w:rStyle w:val="apple-converted-space"/>
          <w:color w:val="000000"/>
        </w:rPr>
        <w:t xml:space="preserve"> </w:t>
      </w:r>
      <w:r>
        <w:rPr>
          <w:color w:val="000000"/>
        </w:rPr>
        <w:t>она покачала головой и закатила глаза.</w:t>
      </w:r>
    </w:p>
    <w:p w:rsidR="00FF1EC6" w:rsidRDefault="00FF1EC6" w:rsidP="00FF1EC6">
      <w:pPr>
        <w:pStyle w:val="western"/>
        <w:shd w:val="clear" w:color="auto" w:fill="FFFFFF"/>
        <w:spacing w:before="0" w:after="0"/>
        <w:ind w:firstLine="461"/>
        <w:jc w:val="both"/>
        <w:rPr>
          <w:color w:val="000000"/>
        </w:rPr>
      </w:pPr>
      <w:r>
        <w:t xml:space="preserve">– </w:t>
      </w:r>
      <w:r>
        <w:rPr>
          <w:color w:val="000000"/>
        </w:rPr>
        <w:t>Ох, отвали, Крис!</w:t>
      </w:r>
      <w:r>
        <w:t xml:space="preserve"> –</w:t>
      </w:r>
      <w:r>
        <w:rPr>
          <w:color w:val="000000"/>
        </w:rPr>
        <w:t xml:space="preserve"> Она скользнула в сторону, но я снова остановил её, прежде чем она завернула за угол.</w:t>
      </w:r>
    </w:p>
    <w:p w:rsidR="00FF1EC6" w:rsidRDefault="00FF1EC6" w:rsidP="00FF1EC6">
      <w:pPr>
        <w:pStyle w:val="western"/>
        <w:shd w:val="clear" w:color="auto" w:fill="FFFFFF"/>
        <w:spacing w:before="0" w:after="0"/>
        <w:ind w:firstLine="461"/>
        <w:jc w:val="both"/>
      </w:pPr>
      <w:r>
        <w:rPr>
          <w:color w:val="000000"/>
        </w:rPr>
        <w:t>Схватив её за запястье, я приблизил своё лицо к ней, и когда она перестала рычать на меня, выдохнул.</w:t>
      </w:r>
    </w:p>
    <w:p w:rsidR="00FF1EC6" w:rsidRDefault="00FF1EC6" w:rsidP="00FF1EC6">
      <w:pPr>
        <w:pStyle w:val="western"/>
        <w:shd w:val="clear" w:color="auto" w:fill="FFFFFF"/>
        <w:spacing w:before="0" w:after="0"/>
        <w:ind w:firstLine="426"/>
        <w:jc w:val="both"/>
      </w:pPr>
      <w:r>
        <w:t xml:space="preserve">– </w:t>
      </w:r>
      <w:r>
        <w:rPr>
          <w:color w:val="000000"/>
        </w:rPr>
        <w:t>Хорошо, не было никакого проекта,</w:t>
      </w:r>
      <w:r>
        <w:t xml:space="preserve"> –</w:t>
      </w:r>
      <w:r>
        <w:rPr>
          <w:color w:val="000000"/>
        </w:rPr>
        <w:t xml:space="preserve"> признался я.</w:t>
      </w:r>
    </w:p>
    <w:p w:rsidR="00FF1EC6" w:rsidRDefault="00FF1EC6" w:rsidP="00FF1EC6">
      <w:pPr>
        <w:pStyle w:val="western"/>
        <w:shd w:val="clear" w:color="auto" w:fill="FFFFFF"/>
        <w:spacing w:before="0" w:after="0"/>
        <w:ind w:firstLine="426"/>
        <w:jc w:val="both"/>
        <w:rPr>
          <w:color w:val="000000"/>
        </w:rPr>
      </w:pPr>
      <w:r>
        <w:t xml:space="preserve">– </w:t>
      </w:r>
      <w:r>
        <w:rPr>
          <w:color w:val="000000"/>
        </w:rPr>
        <w:t>Вот дерьмо.</w:t>
      </w:r>
    </w:p>
    <w:p w:rsidR="00FF1EC6" w:rsidRDefault="00FF1EC6" w:rsidP="00FF1EC6">
      <w:pPr>
        <w:pStyle w:val="western"/>
        <w:shd w:val="clear" w:color="auto" w:fill="FFFFFF"/>
        <w:spacing w:before="0" w:after="0"/>
        <w:ind w:firstLine="461"/>
        <w:jc w:val="both"/>
        <w:rPr>
          <w:color w:val="000000"/>
        </w:rPr>
      </w:pPr>
      <w:r>
        <w:rPr>
          <w:color w:val="000000"/>
        </w:rPr>
        <w:t>Чёрт, что я мог сказать?</w:t>
      </w:r>
      <w:r>
        <w:rPr>
          <w:rStyle w:val="apple-converted-space"/>
          <w:color w:val="000000"/>
        </w:rPr>
        <w:t xml:space="preserve"> </w:t>
      </w:r>
      <w:r>
        <w:rPr>
          <w:color w:val="000000"/>
        </w:rPr>
        <w:t>Я неловко себя чувствовал, когда я выпроводил её вчера. Мой рот открывался и закрывался, но слова...?</w:t>
      </w:r>
      <w:r>
        <w:rPr>
          <w:rStyle w:val="apple-converted-space"/>
          <w:color w:val="000000"/>
        </w:rPr>
        <w:t xml:space="preserve"> </w:t>
      </w:r>
      <w:r>
        <w:rPr>
          <w:color w:val="000000"/>
        </w:rPr>
        <w:t>Ни одно не было произнесено.</w:t>
      </w:r>
    </w:p>
    <w:p w:rsidR="00FF1EC6" w:rsidRDefault="00FF1EC6" w:rsidP="00FF1EC6">
      <w:pPr>
        <w:pStyle w:val="western"/>
        <w:shd w:val="clear" w:color="auto" w:fill="FFFFFF"/>
        <w:spacing w:before="0" w:after="0"/>
        <w:ind w:firstLine="461"/>
        <w:jc w:val="both"/>
      </w:pPr>
      <w:r>
        <w:rPr>
          <w:color w:val="000000"/>
        </w:rPr>
        <w:t>Из-за моей неспособности сказать что-нибудь, Лорен взяла эту проблему на себя, и у неё нашлось  много слов.</w:t>
      </w:r>
    </w:p>
    <w:p w:rsidR="00FF1EC6" w:rsidRDefault="00FF1EC6" w:rsidP="00FF1EC6">
      <w:pPr>
        <w:pStyle w:val="western"/>
        <w:shd w:val="clear" w:color="auto" w:fill="FFFFFF"/>
        <w:spacing w:before="0" w:after="0"/>
        <w:ind w:firstLine="461"/>
        <w:jc w:val="both"/>
        <w:rPr>
          <w:color w:val="000000"/>
        </w:rPr>
      </w:pPr>
      <w:r>
        <w:t xml:space="preserve">– </w:t>
      </w:r>
      <w:r>
        <w:rPr>
          <w:color w:val="000000"/>
        </w:rPr>
        <w:t>Я узнала от Бекки, что произошло вчера во время наказания. Тайлер рассказал ей всё, и о твоих намерениях соблазнить эту девочку тоже.</w:t>
      </w:r>
      <w:r>
        <w:rPr>
          <w:rStyle w:val="apple-converted-space"/>
          <w:color w:val="000000"/>
        </w:rPr>
        <w:t xml:space="preserve"> Это с ней вчера пришёл домой твой брат,</w:t>
      </w:r>
      <w:r>
        <w:rPr>
          <w:color w:val="000000"/>
        </w:rPr>
        <w:t xml:space="preserve"> не так ли?</w:t>
      </w:r>
    </w:p>
    <w:p w:rsidR="00FF1EC6" w:rsidRDefault="00FF1EC6" w:rsidP="00FF1EC6">
      <w:pPr>
        <w:pStyle w:val="western"/>
        <w:shd w:val="clear" w:color="auto" w:fill="FFFFFF"/>
        <w:spacing w:before="0" w:after="0"/>
        <w:ind w:firstLine="461"/>
        <w:jc w:val="both"/>
      </w:pPr>
      <w:r>
        <w:rPr>
          <w:color w:val="000000"/>
        </w:rPr>
        <w:t>Должен ли я сказать, да?</w:t>
      </w:r>
      <w:r>
        <w:rPr>
          <w:rStyle w:val="apple-converted-space"/>
          <w:color w:val="000000"/>
        </w:rPr>
        <w:t xml:space="preserve"> </w:t>
      </w:r>
      <w:r>
        <w:rPr>
          <w:color w:val="000000"/>
        </w:rPr>
        <w:t>Должен ли я кивнуть?</w:t>
      </w:r>
      <w:r>
        <w:rPr>
          <w:rStyle w:val="apple-converted-space"/>
          <w:color w:val="000000"/>
        </w:rPr>
        <w:t xml:space="preserve"> </w:t>
      </w:r>
      <w:r>
        <w:rPr>
          <w:color w:val="000000"/>
        </w:rPr>
        <w:t xml:space="preserve">Небеса, помогите мне, я </w:t>
      </w:r>
      <w:proofErr w:type="gramStart"/>
      <w:r>
        <w:rPr>
          <w:color w:val="000000"/>
        </w:rPr>
        <w:t>боялся</w:t>
      </w:r>
      <w:proofErr w:type="gramEnd"/>
      <w:r>
        <w:rPr>
          <w:color w:val="000000"/>
        </w:rPr>
        <w:t xml:space="preserve"> эту девушку.</w:t>
      </w:r>
    </w:p>
    <w:p w:rsidR="00FF1EC6" w:rsidRDefault="00FF1EC6" w:rsidP="00FF1EC6">
      <w:pPr>
        <w:pStyle w:val="western"/>
        <w:shd w:val="clear" w:color="auto" w:fill="FFFFFF"/>
        <w:spacing w:before="0" w:after="0"/>
        <w:ind w:firstLine="461"/>
        <w:jc w:val="both"/>
        <w:rPr>
          <w:color w:val="000000"/>
        </w:rPr>
      </w:pPr>
      <w:r>
        <w:t xml:space="preserve">– </w:t>
      </w:r>
      <w:r w:rsidRPr="007846F4">
        <w:rPr>
          <w:color w:val="000000"/>
        </w:rPr>
        <w:t xml:space="preserve">Крис, ты не мой </w:t>
      </w:r>
      <w:r>
        <w:rPr>
          <w:color w:val="000000"/>
        </w:rPr>
        <w:t>парень</w:t>
      </w:r>
      <w:r w:rsidRPr="007846F4">
        <w:rPr>
          <w:color w:val="000000"/>
        </w:rPr>
        <w:t>,</w:t>
      </w:r>
      <w:r>
        <w:t xml:space="preserve"> –</w:t>
      </w:r>
      <w:r w:rsidRPr="007846F4">
        <w:rPr>
          <w:color w:val="000000"/>
        </w:rPr>
        <w:t xml:space="preserve"> продолжала она с интенсивностью езды комбайна по мне.</w:t>
      </w:r>
      <w:r>
        <w:rPr>
          <w:color w:val="000000"/>
        </w:rPr>
        <w:t xml:space="preserve"> </w:t>
      </w:r>
      <w:r>
        <w:t>– Т</w:t>
      </w:r>
      <w:r>
        <w:rPr>
          <w:color w:val="000000"/>
        </w:rPr>
        <w:t xml:space="preserve">ы можешь идти и строить отношения с </w:t>
      </w:r>
      <w:r>
        <w:rPr>
          <w:i/>
          <w:color w:val="000000"/>
        </w:rPr>
        <w:t>кем</w:t>
      </w:r>
      <w:r>
        <w:rPr>
          <w:color w:val="000000"/>
        </w:rPr>
        <w:t xml:space="preserve"> хочешь, и делать с ним </w:t>
      </w:r>
      <w:r>
        <w:rPr>
          <w:i/>
          <w:color w:val="000000"/>
        </w:rPr>
        <w:t>что</w:t>
      </w:r>
      <w:r>
        <w:rPr>
          <w:color w:val="000000"/>
        </w:rPr>
        <w:t xml:space="preserve"> хочешь и </w:t>
      </w:r>
      <w:r>
        <w:rPr>
          <w:i/>
          <w:color w:val="000000"/>
        </w:rPr>
        <w:t>когда</w:t>
      </w:r>
      <w:r>
        <w:rPr>
          <w:color w:val="000000"/>
        </w:rPr>
        <w:t xml:space="preserve"> хочешь.</w:t>
      </w:r>
    </w:p>
    <w:p w:rsidR="00FF1EC6" w:rsidRDefault="00FF1EC6" w:rsidP="00FF1EC6">
      <w:pPr>
        <w:pStyle w:val="western"/>
        <w:shd w:val="clear" w:color="auto" w:fill="FFFFFF"/>
        <w:spacing w:before="0" w:after="0"/>
        <w:ind w:firstLine="461"/>
        <w:jc w:val="both"/>
        <w:rPr>
          <w:color w:val="000000"/>
        </w:rPr>
      </w:pPr>
      <w:r>
        <w:rPr>
          <w:color w:val="000000"/>
        </w:rPr>
        <w:t>Хорошо, хорошо, буду знать. Так или иначе, по-другому у нас бы и не получилось. Но о чём именно мы тогда сейчас говорим?</w:t>
      </w:r>
    </w:p>
    <w:p w:rsidR="00FF1EC6" w:rsidRDefault="00FF1EC6" w:rsidP="00FF1EC6">
      <w:pPr>
        <w:pStyle w:val="western"/>
        <w:shd w:val="clear" w:color="auto" w:fill="FFFFFF"/>
        <w:spacing w:before="0" w:after="0"/>
        <w:ind w:firstLine="461"/>
        <w:jc w:val="both"/>
      </w:pPr>
      <w:r>
        <w:rPr>
          <w:color w:val="000000"/>
        </w:rPr>
        <w:t>Ответ на этот вопрос пришел с упрёком и иронично поднятыми бровями.</w:t>
      </w:r>
    </w:p>
    <w:p w:rsidR="00FF1EC6" w:rsidRDefault="00FF1EC6" w:rsidP="00FF1EC6">
      <w:pPr>
        <w:pStyle w:val="western"/>
        <w:shd w:val="clear" w:color="auto" w:fill="FFFFFF"/>
        <w:spacing w:before="0" w:after="0"/>
        <w:ind w:firstLine="461"/>
        <w:jc w:val="both"/>
        <w:rPr>
          <w:color w:val="000000"/>
        </w:rPr>
      </w:pPr>
      <w:r>
        <w:t xml:space="preserve">– </w:t>
      </w:r>
      <w:r>
        <w:rPr>
          <w:color w:val="000000"/>
        </w:rPr>
        <w:t>Дело в том, что я не люблю, когда меня обманывают. Так что в следующий раз, когда ты захочешь заняться чем-то другим, нежели проводить время со мной или изучать испанский язык, черт подери, так прямо и скажи.</w:t>
      </w:r>
    </w:p>
    <w:p w:rsidR="00FF1EC6" w:rsidRDefault="00FF1EC6" w:rsidP="00FF1EC6">
      <w:pPr>
        <w:pStyle w:val="western"/>
        <w:shd w:val="clear" w:color="auto" w:fill="FFFFFF"/>
        <w:spacing w:before="0" w:after="0"/>
        <w:ind w:firstLine="461"/>
        <w:jc w:val="both"/>
      </w:pPr>
      <w:r>
        <w:rPr>
          <w:color w:val="000000"/>
        </w:rPr>
        <w:t>Моё сердце колотилось в нервном ритме.</w:t>
      </w:r>
      <w:r>
        <w:rPr>
          <w:rStyle w:val="apple-converted-space"/>
          <w:color w:val="000000"/>
        </w:rPr>
        <w:t xml:space="preserve"> </w:t>
      </w:r>
      <w:r>
        <w:rPr>
          <w:color w:val="000000"/>
        </w:rPr>
        <w:t>Лорен была близким другом, но в такие моменты, я хотел занырнуть с головой или просто убежать.</w:t>
      </w:r>
      <w:r>
        <w:rPr>
          <w:rStyle w:val="apple-converted-space"/>
          <w:color w:val="000000"/>
        </w:rPr>
        <w:t xml:space="preserve"> </w:t>
      </w:r>
      <w:r>
        <w:rPr>
          <w:color w:val="000000"/>
        </w:rPr>
        <w:t>Когда она злилась, она была непредсказуема.</w:t>
      </w:r>
      <w:r>
        <w:rPr>
          <w:rStyle w:val="apple-converted-space"/>
          <w:color w:val="000000"/>
        </w:rPr>
        <w:t xml:space="preserve"> </w:t>
      </w:r>
      <w:r>
        <w:rPr>
          <w:color w:val="000000"/>
        </w:rPr>
        <w:t>Я закусил нижнюю губу между зубами и медленно кивнул.</w:t>
      </w:r>
    </w:p>
    <w:p w:rsidR="00FF1EC6" w:rsidRDefault="00FF1EC6" w:rsidP="00FF1EC6">
      <w:pPr>
        <w:pStyle w:val="western"/>
        <w:shd w:val="clear" w:color="auto" w:fill="FFFFFF"/>
        <w:spacing w:before="0" w:after="0"/>
        <w:ind w:firstLine="461"/>
        <w:jc w:val="both"/>
      </w:pPr>
      <w:r>
        <w:t xml:space="preserve">– </w:t>
      </w:r>
      <w:r>
        <w:rPr>
          <w:color w:val="000000"/>
        </w:rPr>
        <w:t xml:space="preserve">Хорошо. Увидимся в понедельник, </w:t>
      </w:r>
      <w:r>
        <w:t xml:space="preserve">– </w:t>
      </w:r>
      <w:r>
        <w:rPr>
          <w:color w:val="000000"/>
        </w:rPr>
        <w:t xml:space="preserve">прорычала она, по-прежнему убивая меня глазами. Когда она отвернулась от меня в третий раз, я не последовал за ней, но достаточно громко позвал её по имени, чтобы перекричать бормотание малышни в коридоре. Она остановилась и оглянулась. Я спросил: </w:t>
      </w:r>
    </w:p>
    <w:p w:rsidR="00FF1EC6" w:rsidRDefault="00FF1EC6" w:rsidP="00FF1EC6">
      <w:pPr>
        <w:pStyle w:val="western"/>
        <w:shd w:val="clear" w:color="auto" w:fill="FFFFFF"/>
        <w:spacing w:before="0" w:after="0"/>
        <w:ind w:firstLine="461"/>
        <w:jc w:val="both"/>
        <w:rPr>
          <w:color w:val="000000"/>
        </w:rPr>
      </w:pPr>
      <w:r>
        <w:t xml:space="preserve">– А баскетбольный матч </w:t>
      </w:r>
      <w:r>
        <w:rPr>
          <w:color w:val="000000"/>
        </w:rPr>
        <w:t xml:space="preserve">завтра? </w:t>
      </w:r>
      <w:r>
        <w:t xml:space="preserve">– </w:t>
      </w:r>
      <w:r>
        <w:rPr>
          <w:color w:val="000000"/>
        </w:rPr>
        <w:t>Я хочу, чтобы она приехала.</w:t>
      </w:r>
    </w:p>
    <w:p w:rsidR="00FF1EC6" w:rsidRDefault="00FF1EC6" w:rsidP="00FF1EC6">
      <w:pPr>
        <w:pStyle w:val="western"/>
        <w:shd w:val="clear" w:color="auto" w:fill="FFFFFF"/>
        <w:spacing w:before="0" w:after="0"/>
        <w:ind w:firstLine="461"/>
        <w:jc w:val="both"/>
      </w:pPr>
      <w:r>
        <w:rPr>
          <w:color w:val="000000"/>
        </w:rPr>
        <w:t>После бесконечного момента</w:t>
      </w:r>
      <w:r>
        <w:rPr>
          <w:rStyle w:val="apple-converted-space"/>
          <w:color w:val="000000"/>
        </w:rPr>
        <w:t xml:space="preserve"> </w:t>
      </w:r>
      <w:r>
        <w:rPr>
          <w:color w:val="000000"/>
        </w:rPr>
        <w:t xml:space="preserve">раздумий, она, наконец, хмыкнула: </w:t>
      </w:r>
    </w:p>
    <w:p w:rsidR="00FF1EC6" w:rsidRPr="007846F4" w:rsidRDefault="00FF1EC6" w:rsidP="00FF1EC6">
      <w:pPr>
        <w:pStyle w:val="western"/>
        <w:shd w:val="clear" w:color="auto" w:fill="FFFFFF"/>
        <w:spacing w:before="0" w:after="0"/>
        <w:ind w:firstLine="461"/>
        <w:jc w:val="both"/>
        <w:rPr>
          <w:color w:val="FF0000"/>
        </w:rPr>
      </w:pPr>
      <w:r>
        <w:lastRenderedPageBreak/>
        <w:t xml:space="preserve">– </w:t>
      </w:r>
      <w:r>
        <w:rPr>
          <w:color w:val="000000"/>
        </w:rPr>
        <w:t>Может быть.</w:t>
      </w:r>
      <w:r>
        <w:t xml:space="preserve"> –</w:t>
      </w:r>
      <w:r>
        <w:rPr>
          <w:color w:val="000000"/>
        </w:rPr>
        <w:t xml:space="preserve"> Затем она отправилась на следующий урок, и я пошёл на встречу с друзьями в столовой. Моя совесть была сукой, пинающей меня в </w:t>
      </w:r>
      <w:proofErr w:type="gramStart"/>
      <w:r>
        <w:rPr>
          <w:color w:val="000000"/>
        </w:rPr>
        <w:t>задницу</w:t>
      </w:r>
      <w:proofErr w:type="gramEnd"/>
      <w:r>
        <w:rPr>
          <w:color w:val="000000"/>
        </w:rPr>
        <w:t xml:space="preserve"> всю дорогу.</w:t>
      </w:r>
    </w:p>
    <w:p w:rsidR="00FF1EC6" w:rsidRPr="007846F4" w:rsidRDefault="00FF1EC6" w:rsidP="00FF1EC6">
      <w:pPr>
        <w:pStyle w:val="western"/>
        <w:shd w:val="clear" w:color="auto" w:fill="FFFFFF"/>
        <w:spacing w:before="0" w:after="0"/>
        <w:rPr>
          <w:sz w:val="28"/>
          <w:szCs w:val="28"/>
        </w:rPr>
      </w:pPr>
    </w:p>
    <w:p w:rsidR="00745700" w:rsidRDefault="00745700">
      <w:pPr>
        <w:pStyle w:val="western"/>
        <w:pageBreakBefore/>
        <w:shd w:val="clear" w:color="auto" w:fill="FFFFFF"/>
        <w:spacing w:before="0" w:after="0"/>
        <w:jc w:val="center"/>
        <w:rPr>
          <w:b/>
          <w:sz w:val="28"/>
          <w:szCs w:val="28"/>
        </w:rPr>
      </w:pPr>
    </w:p>
    <w:p w:rsidR="00745700" w:rsidRPr="00286F9F" w:rsidRDefault="001D46E0" w:rsidP="00286F9F">
      <w:pPr>
        <w:pStyle w:val="1"/>
        <w:jc w:val="center"/>
        <w:rPr>
          <w:sz w:val="28"/>
          <w:szCs w:val="28"/>
        </w:rPr>
      </w:pPr>
      <w:bookmarkStart w:id="6" w:name="_Toc445394504"/>
      <w:r>
        <w:rPr>
          <w:sz w:val="28"/>
          <w:szCs w:val="28"/>
        </w:rPr>
        <w:t>Глава 7</w:t>
      </w:r>
      <w:bookmarkEnd w:id="6"/>
    </w:p>
    <w:p w:rsidR="00FF1EC6" w:rsidRPr="00286F9F" w:rsidRDefault="00FF1EC6">
      <w:pPr>
        <w:pStyle w:val="western"/>
        <w:shd w:val="clear" w:color="auto" w:fill="FFFFFF"/>
        <w:spacing w:before="0" w:after="0"/>
        <w:jc w:val="center"/>
        <w:rPr>
          <w:b/>
          <w:sz w:val="28"/>
          <w:szCs w:val="28"/>
        </w:rPr>
      </w:pPr>
    </w:p>
    <w:p w:rsidR="00FF1EC6" w:rsidRDefault="00FF1EC6" w:rsidP="00FF1EC6">
      <w:pPr>
        <w:shd w:val="clear" w:color="auto" w:fill="FFFFFF"/>
        <w:spacing w:after="0" w:line="240" w:lineRule="auto"/>
        <w:ind w:firstLine="426"/>
        <w:jc w:val="both"/>
        <w:rPr>
          <w:color w:val="000000"/>
        </w:rPr>
      </w:pPr>
      <w:r>
        <w:rPr>
          <w:rFonts w:ascii="Times New Roman" w:hAnsi="Times New Roman"/>
          <w:color w:val="000000"/>
          <w:sz w:val="24"/>
          <w:szCs w:val="24"/>
          <w:shd w:val="clear" w:color="auto" w:fill="FFFFFF"/>
        </w:rPr>
        <w:t xml:space="preserve">Я </w:t>
      </w:r>
      <w:r w:rsidR="00927C16">
        <w:rPr>
          <w:rFonts w:ascii="Times New Roman" w:hAnsi="Times New Roman"/>
          <w:color w:val="000000"/>
          <w:sz w:val="24"/>
          <w:szCs w:val="24"/>
          <w:shd w:val="clear" w:color="auto" w:fill="FFFFFF"/>
        </w:rPr>
        <w:t>вошёл</w:t>
      </w:r>
      <w:r>
        <w:rPr>
          <w:rFonts w:ascii="Times New Roman" w:hAnsi="Times New Roman"/>
          <w:color w:val="000000"/>
          <w:sz w:val="24"/>
          <w:szCs w:val="24"/>
          <w:shd w:val="clear" w:color="auto" w:fill="FFFFFF"/>
        </w:rPr>
        <w:t xml:space="preserve"> в переполненную столовую, сел с </w:t>
      </w:r>
      <w:proofErr w:type="gramStart"/>
      <w:r>
        <w:rPr>
          <w:rFonts w:ascii="Times New Roman" w:hAnsi="Times New Roman"/>
          <w:color w:val="000000"/>
          <w:sz w:val="24"/>
          <w:szCs w:val="24"/>
          <w:shd w:val="clear" w:color="auto" w:fill="FFFFFF"/>
          <w:lang w:val="en-US"/>
        </w:rPr>
        <w:t>T</w:t>
      </w:r>
      <w:proofErr w:type="gramEnd"/>
      <w:r>
        <w:rPr>
          <w:rFonts w:ascii="Times New Roman" w:hAnsi="Times New Roman"/>
          <w:color w:val="000000"/>
          <w:sz w:val="24"/>
          <w:szCs w:val="24"/>
          <w:shd w:val="clear" w:color="auto" w:fill="FFFFFF"/>
        </w:rPr>
        <w:t>иРексом и компанией и взглянул на стол футболистов, забыв о Лорен и нашем разговоре, состоявшемся три минуты назад.</w:t>
      </w:r>
    </w:p>
    <w:p w:rsidR="00FF1EC6" w:rsidRDefault="00FF1EC6" w:rsidP="00FF1EC6">
      <w:pPr>
        <w:pStyle w:val="western"/>
        <w:shd w:val="clear" w:color="auto" w:fill="FFFFFF"/>
        <w:spacing w:before="0" w:after="0"/>
        <w:ind w:firstLine="461"/>
        <w:jc w:val="both"/>
        <w:rPr>
          <w:color w:val="000000"/>
        </w:rPr>
      </w:pPr>
      <w:r>
        <w:rPr>
          <w:color w:val="000000"/>
        </w:rPr>
        <w:t xml:space="preserve">Черт </w:t>
      </w:r>
      <w:proofErr w:type="gramStart"/>
      <w:r>
        <w:rPr>
          <w:color w:val="000000"/>
        </w:rPr>
        <w:t>побери</w:t>
      </w:r>
      <w:proofErr w:type="gramEnd"/>
      <w:r>
        <w:rPr>
          <w:color w:val="000000"/>
        </w:rPr>
        <w:t>.</w:t>
      </w:r>
      <w:r>
        <w:rPr>
          <w:rStyle w:val="apple-converted-space"/>
          <w:color w:val="000000"/>
        </w:rPr>
        <w:t xml:space="preserve"> </w:t>
      </w:r>
      <w:r>
        <w:rPr>
          <w:color w:val="000000"/>
        </w:rPr>
        <w:t>Наблюдая, как Сью ест ещё одно киви, я испытал странный трепет в  животе.</w:t>
      </w:r>
      <w:r>
        <w:rPr>
          <w:rStyle w:val="apple-converted-space"/>
          <w:color w:val="000000"/>
        </w:rPr>
        <w:t xml:space="preserve"> А что, если подойти к ней сейчас</w:t>
      </w:r>
      <w:r>
        <w:rPr>
          <w:color w:val="000000"/>
        </w:rPr>
        <w:t>, захватив по пути чашку сливок, и, макнув кусочек её киви в сливки, скормить его ей, как вчера? Было бы весело.</w:t>
      </w:r>
      <w:r>
        <w:rPr>
          <w:rStyle w:val="apple-converted-space"/>
          <w:color w:val="000000"/>
        </w:rPr>
        <w:t xml:space="preserve"> Съест</w:t>
      </w:r>
      <w:r>
        <w:rPr>
          <w:color w:val="000000"/>
        </w:rPr>
        <w:t xml:space="preserve"> ли она его из моих рук?</w:t>
      </w:r>
      <w:r>
        <w:rPr>
          <w:rStyle w:val="apple-converted-space"/>
          <w:color w:val="000000"/>
        </w:rPr>
        <w:t xml:space="preserve"> На </w:t>
      </w:r>
      <w:r>
        <w:rPr>
          <w:color w:val="000000"/>
        </w:rPr>
        <w:t>глазах у всех своих друзей?</w:t>
      </w:r>
    </w:p>
    <w:p w:rsidR="00FF1EC6" w:rsidRDefault="00FF1EC6" w:rsidP="00FF1EC6">
      <w:pPr>
        <w:pStyle w:val="western"/>
        <w:shd w:val="clear" w:color="auto" w:fill="FFFFFF"/>
        <w:spacing w:before="0" w:after="0"/>
        <w:ind w:firstLine="461"/>
        <w:jc w:val="both"/>
        <w:rPr>
          <w:color w:val="000000"/>
        </w:rPr>
      </w:pPr>
      <w:r>
        <w:rPr>
          <w:color w:val="000000"/>
        </w:rPr>
        <w:t xml:space="preserve">На глазах у Итана, </w:t>
      </w:r>
      <w:proofErr w:type="gramStart"/>
      <w:r>
        <w:rPr>
          <w:color w:val="000000"/>
        </w:rPr>
        <w:t>который</w:t>
      </w:r>
      <w:proofErr w:type="gramEnd"/>
      <w:r>
        <w:rPr>
          <w:color w:val="000000"/>
        </w:rPr>
        <w:t xml:space="preserve"> сегодня сидел с ними?</w:t>
      </w:r>
    </w:p>
    <w:p w:rsidR="00FF1EC6" w:rsidRDefault="00FF1EC6" w:rsidP="00FF1EC6">
      <w:pPr>
        <w:pStyle w:val="western"/>
        <w:shd w:val="clear" w:color="auto" w:fill="FFFFFF"/>
        <w:spacing w:before="0" w:after="0"/>
        <w:ind w:firstLine="461"/>
        <w:jc w:val="both"/>
        <w:rPr>
          <w:color w:val="000000"/>
        </w:rPr>
      </w:pPr>
      <w:r>
        <w:rPr>
          <w:color w:val="000000"/>
        </w:rPr>
        <w:t>Сомневаюсь, так что прогулка к их столу будет пустой тратой времени.</w:t>
      </w:r>
      <w:r>
        <w:rPr>
          <w:rStyle w:val="apple-converted-space"/>
          <w:color w:val="000000"/>
        </w:rPr>
        <w:t xml:space="preserve"> </w:t>
      </w:r>
      <w:r>
        <w:rPr>
          <w:color w:val="000000"/>
        </w:rPr>
        <w:t>Я ел свою пиццу и сосредоточился на соседях по сто</w:t>
      </w:r>
      <w:r w:rsidR="00762066">
        <w:rPr>
          <w:color w:val="000000"/>
        </w:rPr>
        <w:t>лу вместо того, чтобы блуждать в</w:t>
      </w:r>
      <w:r>
        <w:rPr>
          <w:color w:val="000000"/>
        </w:rPr>
        <w:t>згядом по футбольной команде.</w:t>
      </w:r>
      <w:r>
        <w:rPr>
          <w:rStyle w:val="apple-converted-space"/>
          <w:color w:val="000000"/>
        </w:rPr>
        <w:t xml:space="preserve"> Если пр</w:t>
      </w:r>
      <w:r w:rsidR="00762066">
        <w:rPr>
          <w:rStyle w:val="apple-converted-space"/>
          <w:color w:val="000000"/>
        </w:rPr>
        <w:t>авду говорят, что Бог любит трои</w:t>
      </w:r>
      <w:r>
        <w:rPr>
          <w:rStyle w:val="apple-converted-space"/>
          <w:color w:val="000000"/>
        </w:rPr>
        <w:t>цу, то сегодня вечером Итан снова придёт домой с</w:t>
      </w:r>
      <w:r>
        <w:rPr>
          <w:color w:val="000000"/>
        </w:rPr>
        <w:t xml:space="preserve"> Сьюзан.</w:t>
      </w:r>
      <w:r>
        <w:rPr>
          <w:rStyle w:val="apple-converted-space"/>
          <w:color w:val="000000"/>
        </w:rPr>
        <w:t xml:space="preserve"> Е</w:t>
      </w:r>
      <w:r>
        <w:rPr>
          <w:color w:val="000000"/>
        </w:rPr>
        <w:t>ё очередной визит может снова подарить несколько минут с ней наедине.</w:t>
      </w:r>
    </w:p>
    <w:p w:rsidR="00FF1EC6" w:rsidRDefault="00FF1EC6" w:rsidP="00FF1EC6">
      <w:pPr>
        <w:pStyle w:val="western"/>
        <w:shd w:val="clear" w:color="auto" w:fill="FFFFFF"/>
        <w:spacing w:before="0" w:after="0"/>
        <w:ind w:firstLine="461"/>
        <w:jc w:val="both"/>
        <w:rPr>
          <w:color w:val="000000"/>
        </w:rPr>
      </w:pPr>
      <w:r>
        <w:rPr>
          <w:color w:val="000000"/>
        </w:rPr>
        <w:t>Но когда я вернулся домой с тренировки по баскетболу во второй половине дня, Итан отсиживался в своей комнате в полном одиночестве.</w:t>
      </w:r>
      <w:r>
        <w:rPr>
          <w:rStyle w:val="apple-converted-space"/>
          <w:color w:val="000000"/>
        </w:rPr>
        <w:t xml:space="preserve"> </w:t>
      </w:r>
      <w:r>
        <w:rPr>
          <w:color w:val="000000"/>
        </w:rPr>
        <w:t>Похоже, у него были другие планы на сегодняшний вечер.</w:t>
      </w:r>
      <w:r>
        <w:rPr>
          <w:rStyle w:val="apple-converted-space"/>
          <w:color w:val="000000"/>
        </w:rPr>
        <w:t xml:space="preserve"> Какими бы они ни были, </w:t>
      </w:r>
      <w:r>
        <w:rPr>
          <w:color w:val="000000"/>
        </w:rPr>
        <w:t>они никак не связаны с Сьюзан Миллер.</w:t>
      </w:r>
    </w:p>
    <w:p w:rsidR="00FF1EC6" w:rsidRDefault="00FF1EC6" w:rsidP="00FF1EC6">
      <w:pPr>
        <w:pStyle w:val="western"/>
        <w:shd w:val="clear" w:color="auto" w:fill="FFFFFF"/>
        <w:spacing w:before="0" w:after="0"/>
        <w:ind w:firstLine="461"/>
        <w:jc w:val="both"/>
        <w:rPr>
          <w:color w:val="000000"/>
        </w:rPr>
      </w:pPr>
      <w:r>
        <w:rPr>
          <w:color w:val="000000"/>
        </w:rPr>
        <w:t>Я почти собрался сам позвонить Сью и пригласить её сюда, но мама убила эту идею на корню. Она постучала в мою дверь и позвала меня:</w:t>
      </w:r>
    </w:p>
    <w:p w:rsidR="00FF1EC6" w:rsidRDefault="00FF1EC6" w:rsidP="00FF1EC6">
      <w:pPr>
        <w:pStyle w:val="western"/>
        <w:shd w:val="clear" w:color="auto" w:fill="FFFFFF"/>
        <w:spacing w:before="0" w:after="0"/>
        <w:ind w:firstLine="461"/>
        <w:jc w:val="both"/>
      </w:pPr>
      <w:r>
        <w:rPr>
          <w:color w:val="000000"/>
        </w:rPr>
        <w:t>– Крис!</w:t>
      </w:r>
    </w:p>
    <w:p w:rsidR="00FF1EC6" w:rsidRDefault="00FF1EC6" w:rsidP="00FF1EC6">
      <w:pPr>
        <w:pStyle w:val="western"/>
        <w:shd w:val="clear" w:color="auto" w:fill="FFFFFF"/>
        <w:spacing w:before="0" w:after="0"/>
        <w:ind w:firstLine="461"/>
        <w:jc w:val="both"/>
      </w:pPr>
      <w:r>
        <w:t xml:space="preserve">– </w:t>
      </w:r>
      <w:r>
        <w:rPr>
          <w:color w:val="000000"/>
        </w:rPr>
        <w:t xml:space="preserve">Открыто, </w:t>
      </w:r>
      <w:r>
        <w:t>–</w:t>
      </w:r>
      <w:r>
        <w:rPr>
          <w:color w:val="000000"/>
        </w:rPr>
        <w:t xml:space="preserve"> ответил я.</w:t>
      </w:r>
    </w:p>
    <w:p w:rsidR="00FF1EC6" w:rsidRDefault="00FF1EC6" w:rsidP="00FF1EC6">
      <w:pPr>
        <w:pStyle w:val="western"/>
        <w:shd w:val="clear" w:color="auto" w:fill="FFFFFF"/>
        <w:spacing w:before="0" w:after="0"/>
        <w:ind w:firstLine="461"/>
        <w:jc w:val="both"/>
        <w:rPr>
          <w:color w:val="000000"/>
        </w:rPr>
      </w:pPr>
      <w:r>
        <w:t xml:space="preserve">– </w:t>
      </w:r>
      <w:r w:rsidRPr="007846F4">
        <w:rPr>
          <w:color w:val="000000"/>
        </w:rPr>
        <w:t xml:space="preserve">Пегги Энн </w:t>
      </w:r>
      <w:r>
        <w:rPr>
          <w:color w:val="000000"/>
        </w:rPr>
        <w:t>привезла сегодня утром</w:t>
      </w:r>
      <w:r w:rsidRPr="007846F4">
        <w:rPr>
          <w:color w:val="000000"/>
        </w:rPr>
        <w:t xml:space="preserve"> куст</w:t>
      </w:r>
      <w:r>
        <w:rPr>
          <w:color w:val="000000"/>
        </w:rPr>
        <w:t>ы роз</w:t>
      </w:r>
      <w:r w:rsidRPr="007846F4">
        <w:rPr>
          <w:color w:val="000000"/>
        </w:rPr>
        <w:t>,</w:t>
      </w:r>
      <w:r>
        <w:t xml:space="preserve"> – </w:t>
      </w:r>
      <w:r w:rsidRPr="007846F4">
        <w:rPr>
          <w:color w:val="000000"/>
        </w:rPr>
        <w:t>сообщила</w:t>
      </w:r>
      <w:r>
        <w:rPr>
          <w:color w:val="000000"/>
        </w:rPr>
        <w:t xml:space="preserve"> она</w:t>
      </w:r>
      <w:r w:rsidRPr="007846F4">
        <w:rPr>
          <w:color w:val="000000"/>
        </w:rPr>
        <w:t xml:space="preserve"> мне, </w:t>
      </w:r>
      <w:r>
        <w:rPr>
          <w:color w:val="000000"/>
        </w:rPr>
        <w:t>засунув</w:t>
      </w:r>
      <w:r w:rsidRPr="007846F4">
        <w:rPr>
          <w:color w:val="000000"/>
        </w:rPr>
        <w:t xml:space="preserve"> </w:t>
      </w:r>
      <w:r>
        <w:rPr>
          <w:color w:val="000000"/>
        </w:rPr>
        <w:t>в</w:t>
      </w:r>
      <w:r w:rsidRPr="007846F4">
        <w:rPr>
          <w:color w:val="000000"/>
        </w:rPr>
        <w:t xml:space="preserve"> дверь</w:t>
      </w:r>
      <w:r>
        <w:rPr>
          <w:color w:val="000000"/>
        </w:rPr>
        <w:t xml:space="preserve"> только</w:t>
      </w:r>
      <w:r w:rsidRPr="007846F4">
        <w:rPr>
          <w:color w:val="000000"/>
        </w:rPr>
        <w:t xml:space="preserve"> голову.</w:t>
      </w:r>
      <w:r>
        <w:rPr>
          <w:rStyle w:val="apple-converted-space"/>
          <w:color w:val="000000"/>
        </w:rPr>
        <w:t xml:space="preserve"> </w:t>
      </w:r>
      <w:r>
        <w:t>– Поможешь мне</w:t>
      </w:r>
      <w:r>
        <w:rPr>
          <w:color w:val="000000"/>
        </w:rPr>
        <w:t xml:space="preserve"> посадить их?</w:t>
      </w:r>
    </w:p>
    <w:p w:rsidR="00FF1EC6" w:rsidRDefault="00FF1EC6" w:rsidP="00FF1EC6">
      <w:pPr>
        <w:pStyle w:val="western"/>
        <w:shd w:val="clear" w:color="auto" w:fill="FFFFFF"/>
        <w:spacing w:before="0" w:after="0"/>
        <w:ind w:firstLine="461"/>
        <w:jc w:val="both"/>
      </w:pPr>
      <w:r>
        <w:rPr>
          <w:color w:val="000000"/>
        </w:rPr>
        <w:t>Кусты роз?</w:t>
      </w:r>
      <w:r>
        <w:rPr>
          <w:rStyle w:val="apple-converted-space"/>
          <w:color w:val="000000"/>
        </w:rPr>
        <w:t xml:space="preserve"> </w:t>
      </w:r>
      <w:r>
        <w:rPr>
          <w:color w:val="000000"/>
        </w:rPr>
        <w:t>Серьёзно?</w:t>
      </w:r>
      <w:r>
        <w:rPr>
          <w:rStyle w:val="apple-converted-space"/>
          <w:color w:val="000000"/>
        </w:rPr>
        <w:t xml:space="preserve"> </w:t>
      </w:r>
      <w:r>
        <w:rPr>
          <w:color w:val="000000"/>
        </w:rPr>
        <w:t xml:space="preserve">Я скорчил гримасу и заскулил: </w:t>
      </w:r>
    </w:p>
    <w:p w:rsidR="00FF1EC6" w:rsidRDefault="00FF1EC6" w:rsidP="00FF1EC6">
      <w:pPr>
        <w:pStyle w:val="western"/>
        <w:shd w:val="clear" w:color="auto" w:fill="FFFFFF"/>
        <w:spacing w:before="0" w:after="0"/>
        <w:ind w:firstLine="461"/>
        <w:jc w:val="both"/>
      </w:pPr>
      <w:r>
        <w:t>– А м</w:t>
      </w:r>
      <w:r>
        <w:rPr>
          <w:color w:val="000000"/>
        </w:rPr>
        <w:t>ы не можем заняться ими в выходные?</w:t>
      </w:r>
    </w:p>
    <w:p w:rsidR="00FF1EC6" w:rsidRPr="00FF1EC6" w:rsidRDefault="00FF1EC6" w:rsidP="00FF1EC6">
      <w:pPr>
        <w:pStyle w:val="western"/>
        <w:shd w:val="clear" w:color="auto" w:fill="FFFFFF"/>
        <w:spacing w:before="0" w:after="0"/>
        <w:ind w:firstLine="461"/>
        <w:jc w:val="both"/>
      </w:pPr>
      <w:r>
        <w:t xml:space="preserve">– </w:t>
      </w:r>
      <w:r>
        <w:rPr>
          <w:color w:val="000000"/>
        </w:rPr>
        <w:t>Они</w:t>
      </w:r>
      <w:r>
        <w:rPr>
          <w:rStyle w:val="apple-converted-space"/>
          <w:color w:val="000000"/>
        </w:rPr>
        <w:t xml:space="preserve"> </w:t>
      </w:r>
      <w:r>
        <w:rPr>
          <w:color w:val="000000"/>
        </w:rPr>
        <w:t>засохнут</w:t>
      </w:r>
      <w:r>
        <w:rPr>
          <w:rStyle w:val="apple-converted-space"/>
          <w:color w:val="000000"/>
        </w:rPr>
        <w:t xml:space="preserve"> раньше</w:t>
      </w:r>
      <w:r>
        <w:rPr>
          <w:color w:val="000000"/>
        </w:rPr>
        <w:t>.</w:t>
      </w:r>
      <w:r>
        <w:rPr>
          <w:rStyle w:val="apple-converted-space"/>
          <w:color w:val="000000"/>
        </w:rPr>
        <w:t xml:space="preserve"> </w:t>
      </w:r>
      <w:proofErr w:type="gramStart"/>
      <w:r>
        <w:rPr>
          <w:rStyle w:val="apple-converted-space"/>
          <w:color w:val="000000"/>
        </w:rPr>
        <w:t>Ну</w:t>
      </w:r>
      <w:proofErr w:type="gramEnd"/>
      <w:r>
        <w:rPr>
          <w:rStyle w:val="apple-converted-space"/>
          <w:color w:val="000000"/>
        </w:rPr>
        <w:t xml:space="preserve"> д</w:t>
      </w:r>
      <w:r>
        <w:rPr>
          <w:color w:val="000000"/>
        </w:rPr>
        <w:t>авай, пожалуйста?</w:t>
      </w:r>
      <w:r>
        <w:rPr>
          <w:rStyle w:val="apple-converted-space"/>
          <w:color w:val="000000"/>
        </w:rPr>
        <w:t xml:space="preserve"> </w:t>
      </w:r>
      <w:r>
        <w:rPr>
          <w:color w:val="000000"/>
        </w:rPr>
        <w:t>Я не смогу справиться в одиночку.</w:t>
      </w:r>
    </w:p>
    <w:p w:rsidR="00FF1EC6" w:rsidRDefault="00FF1EC6" w:rsidP="00FF1EC6">
      <w:pPr>
        <w:pStyle w:val="western"/>
        <w:shd w:val="clear" w:color="auto" w:fill="FFFFFF"/>
        <w:spacing w:before="0" w:after="0"/>
        <w:ind w:firstLine="461"/>
        <w:jc w:val="both"/>
      </w:pPr>
      <w:r w:rsidRPr="00FF1EC6">
        <w:t xml:space="preserve">– </w:t>
      </w:r>
      <w:r>
        <w:t>Тогда</w:t>
      </w:r>
      <w:r w:rsidRPr="00FF1EC6">
        <w:t xml:space="preserve"> </w:t>
      </w:r>
      <w:r>
        <w:rPr>
          <w:color w:val="000000"/>
        </w:rPr>
        <w:t>попроси</w:t>
      </w:r>
      <w:r w:rsidRPr="00FF1EC6">
        <w:rPr>
          <w:color w:val="000000"/>
        </w:rPr>
        <w:t xml:space="preserve"> </w:t>
      </w:r>
      <w:r>
        <w:rPr>
          <w:color w:val="000000"/>
        </w:rPr>
        <w:t>Итана</w:t>
      </w:r>
      <w:r w:rsidRPr="00FF1EC6">
        <w:rPr>
          <w:color w:val="000000"/>
        </w:rPr>
        <w:t>...</w:t>
      </w:r>
    </w:p>
    <w:p w:rsidR="00FF1EC6" w:rsidRDefault="00FF1EC6" w:rsidP="00FF1EC6">
      <w:pPr>
        <w:pStyle w:val="western"/>
        <w:shd w:val="clear" w:color="auto" w:fill="FFFFFF"/>
        <w:spacing w:before="0" w:after="0"/>
        <w:ind w:firstLine="461"/>
        <w:jc w:val="both"/>
        <w:rPr>
          <w:color w:val="000000"/>
        </w:rPr>
      </w:pPr>
      <w:r>
        <w:t xml:space="preserve">– </w:t>
      </w:r>
      <w:r w:rsidRPr="007846F4">
        <w:rPr>
          <w:color w:val="000000"/>
        </w:rPr>
        <w:t xml:space="preserve">Он </w:t>
      </w:r>
      <w:r>
        <w:rPr>
          <w:color w:val="000000"/>
        </w:rPr>
        <w:t>готовится к</w:t>
      </w:r>
      <w:r w:rsidRPr="007846F4">
        <w:rPr>
          <w:color w:val="000000"/>
        </w:rPr>
        <w:t xml:space="preserve"> тест</w:t>
      </w:r>
      <w:r>
        <w:rPr>
          <w:color w:val="000000"/>
        </w:rPr>
        <w:t>у</w:t>
      </w:r>
      <w:r w:rsidRPr="007846F4">
        <w:rPr>
          <w:color w:val="000000"/>
        </w:rPr>
        <w:t xml:space="preserve"> по математике.</w:t>
      </w:r>
    </w:p>
    <w:p w:rsidR="00FF1EC6" w:rsidRDefault="00FF1EC6" w:rsidP="00FF1EC6">
      <w:pPr>
        <w:pStyle w:val="western"/>
        <w:shd w:val="clear" w:color="auto" w:fill="FFFFFF"/>
        <w:spacing w:before="0" w:after="0"/>
        <w:ind w:firstLine="461"/>
        <w:jc w:val="both"/>
      </w:pPr>
      <w:r>
        <w:rPr>
          <w:color w:val="000000"/>
        </w:rPr>
        <w:t>Закатив глаза, я подавил стон и вытащил себя из кресла, бросив телефон на кровать. Мама попятилась, когда я ткнул пальцем ей в нос.</w:t>
      </w:r>
    </w:p>
    <w:p w:rsidR="00FF1EC6" w:rsidRDefault="00FF1EC6" w:rsidP="00FF1EC6">
      <w:pPr>
        <w:pStyle w:val="western"/>
        <w:shd w:val="clear" w:color="auto" w:fill="FFFFFF"/>
        <w:spacing w:before="0" w:after="0"/>
        <w:ind w:firstLine="461"/>
        <w:jc w:val="both"/>
        <w:rPr>
          <w:color w:val="000000"/>
        </w:rPr>
      </w:pPr>
      <w:r>
        <w:t>– З</w:t>
      </w:r>
      <w:r>
        <w:rPr>
          <w:color w:val="000000"/>
        </w:rPr>
        <w:t>наешь, сколько это будет стоить, леди?</w:t>
      </w:r>
    </w:p>
    <w:p w:rsidR="00FF1EC6" w:rsidRDefault="00FF1EC6" w:rsidP="00FF1EC6">
      <w:pPr>
        <w:pStyle w:val="western"/>
        <w:shd w:val="clear" w:color="auto" w:fill="FFFFFF"/>
        <w:spacing w:before="0" w:after="0"/>
        <w:ind w:firstLine="461"/>
        <w:jc w:val="both"/>
      </w:pPr>
      <w:r>
        <w:rPr>
          <w:color w:val="000000"/>
        </w:rPr>
        <w:t>Как только я втиснулся между ней и дверным косяком, она подняла на меня брови.</w:t>
      </w:r>
    </w:p>
    <w:p w:rsidR="00FF1EC6" w:rsidRDefault="00FF1EC6" w:rsidP="00FF1EC6">
      <w:pPr>
        <w:pStyle w:val="western"/>
        <w:shd w:val="clear" w:color="auto" w:fill="FFFFFF"/>
        <w:spacing w:before="0" w:after="0"/>
        <w:ind w:firstLine="461"/>
        <w:jc w:val="both"/>
      </w:pPr>
      <w:r>
        <w:t xml:space="preserve">– </w:t>
      </w:r>
      <w:r>
        <w:rPr>
          <w:color w:val="000000"/>
        </w:rPr>
        <w:t>Хмм?</w:t>
      </w:r>
    </w:p>
    <w:p w:rsidR="00FF1EC6" w:rsidRDefault="00FF1EC6" w:rsidP="00FF1EC6">
      <w:pPr>
        <w:pStyle w:val="western"/>
        <w:shd w:val="clear" w:color="auto" w:fill="FFFFFF"/>
        <w:spacing w:before="0" w:after="0"/>
        <w:ind w:firstLine="461"/>
        <w:jc w:val="both"/>
      </w:pPr>
      <w:r>
        <w:t xml:space="preserve">– </w:t>
      </w:r>
      <w:r>
        <w:rPr>
          <w:color w:val="000000"/>
        </w:rPr>
        <w:t>Увеличение карманных расходов</w:t>
      </w:r>
      <w:r w:rsidRPr="007846F4">
        <w:rPr>
          <w:color w:val="000000"/>
        </w:rPr>
        <w:t>,</w:t>
      </w:r>
      <w:r>
        <w:t xml:space="preserve"> –</w:t>
      </w:r>
      <w:r w:rsidRPr="007846F4">
        <w:rPr>
          <w:color w:val="000000"/>
        </w:rPr>
        <w:t xml:space="preserve"> </w:t>
      </w:r>
      <w:r>
        <w:rPr>
          <w:color w:val="000000"/>
        </w:rPr>
        <w:t>потребовал я</w:t>
      </w:r>
      <w:r w:rsidRPr="007846F4">
        <w:rPr>
          <w:color w:val="000000"/>
        </w:rPr>
        <w:t xml:space="preserve"> с ухмылкой.</w:t>
      </w:r>
    </w:p>
    <w:p w:rsidR="00FF1EC6" w:rsidRDefault="00FF1EC6" w:rsidP="00FF1EC6">
      <w:pPr>
        <w:pStyle w:val="western"/>
        <w:shd w:val="clear" w:color="auto" w:fill="FFFFFF"/>
        <w:spacing w:before="0" w:after="0"/>
        <w:ind w:firstLine="461"/>
        <w:jc w:val="both"/>
        <w:rPr>
          <w:color w:val="000000"/>
        </w:rPr>
      </w:pPr>
      <w:r>
        <w:t>– Ага,</w:t>
      </w:r>
      <w:r>
        <w:rPr>
          <w:color w:val="000000"/>
        </w:rPr>
        <w:t xml:space="preserve"> как же.</w:t>
      </w:r>
      <w:r>
        <w:t xml:space="preserve"> –</w:t>
      </w:r>
      <w:r>
        <w:rPr>
          <w:color w:val="000000"/>
        </w:rPr>
        <w:t xml:space="preserve"> Мама игриво толкнула меня локтем.</w:t>
      </w:r>
      <w:r>
        <w:rPr>
          <w:rStyle w:val="apple-converted-space"/>
          <w:color w:val="000000"/>
        </w:rPr>
        <w:t xml:space="preserve"> </w:t>
      </w:r>
      <w:r>
        <w:t>– М</w:t>
      </w:r>
      <w:r>
        <w:rPr>
          <w:color w:val="000000"/>
        </w:rPr>
        <w:t>ечтай, приятель.</w:t>
      </w:r>
    </w:p>
    <w:p w:rsidR="00FF1EC6" w:rsidRDefault="00FF1EC6" w:rsidP="00FF1EC6">
      <w:pPr>
        <w:pStyle w:val="western"/>
        <w:shd w:val="clear" w:color="auto" w:fill="FFFFFF"/>
        <w:spacing w:before="0" w:after="0"/>
        <w:ind w:firstLine="461"/>
        <w:jc w:val="both"/>
        <w:rPr>
          <w:color w:val="000000"/>
        </w:rPr>
      </w:pPr>
      <w:r>
        <w:rPr>
          <w:color w:val="000000"/>
        </w:rPr>
        <w:t>Разрушить все планы</w:t>
      </w:r>
      <w:r>
        <w:rPr>
          <w:rStyle w:val="apple-converted-space"/>
          <w:color w:val="000000"/>
        </w:rPr>
        <w:t xml:space="preserve"> </w:t>
      </w:r>
      <w:r>
        <w:rPr>
          <w:i/>
          <w:iCs/>
          <w:color w:val="000000"/>
        </w:rPr>
        <w:t>и</w:t>
      </w:r>
      <w:r>
        <w:rPr>
          <w:rStyle w:val="apple-converted-space"/>
          <w:color w:val="000000"/>
        </w:rPr>
        <w:t xml:space="preserve"> </w:t>
      </w:r>
      <w:r>
        <w:rPr>
          <w:color w:val="000000"/>
        </w:rPr>
        <w:t>никакой компенсации? В домашние правила необходимо внести поправку, и быстро. Опять же, как долго мне придётся копать ямы и сажать в них дурацкие кусты?</w:t>
      </w:r>
      <w:r>
        <w:rPr>
          <w:rStyle w:val="apple-converted-space"/>
          <w:color w:val="000000"/>
        </w:rPr>
        <w:t xml:space="preserve"> </w:t>
      </w:r>
      <w:r>
        <w:rPr>
          <w:color w:val="000000"/>
        </w:rPr>
        <w:t>Десять минут?</w:t>
      </w:r>
    </w:p>
    <w:p w:rsidR="00FF1EC6" w:rsidRDefault="00FF1EC6" w:rsidP="00FF1EC6">
      <w:pPr>
        <w:pStyle w:val="western"/>
        <w:shd w:val="clear" w:color="auto" w:fill="FFFFFF"/>
        <w:spacing w:before="0" w:after="0"/>
        <w:ind w:firstLine="461"/>
        <w:jc w:val="both"/>
      </w:pPr>
      <w:r>
        <w:rPr>
          <w:color w:val="000000"/>
        </w:rPr>
        <w:t xml:space="preserve">Мы вместе вышли во двор и </w:t>
      </w:r>
      <w:r>
        <w:rPr>
          <w:i/>
          <w:iCs/>
          <w:color w:val="000000"/>
        </w:rPr>
        <w:t xml:space="preserve">- Боже! </w:t>
      </w:r>
      <w:r>
        <w:rPr>
          <w:color w:val="000000"/>
        </w:rPr>
        <w:t>Прицеп был доверху загружен розовыми джунглями.</w:t>
      </w:r>
    </w:p>
    <w:p w:rsidR="00FF1EC6" w:rsidRDefault="00FF1EC6" w:rsidP="00FF1EC6">
      <w:pPr>
        <w:pStyle w:val="western"/>
        <w:shd w:val="clear" w:color="auto" w:fill="FFFFFF"/>
        <w:spacing w:before="0" w:after="0"/>
        <w:ind w:firstLine="461"/>
        <w:jc w:val="both"/>
        <w:rPr>
          <w:color w:val="000000"/>
        </w:rPr>
      </w:pPr>
      <w:r>
        <w:t xml:space="preserve">– </w:t>
      </w:r>
      <w:r w:rsidRPr="007846F4">
        <w:rPr>
          <w:color w:val="000000"/>
        </w:rPr>
        <w:t>Что, ч</w:t>
      </w:r>
      <w:r>
        <w:rPr>
          <w:color w:val="000000"/>
        </w:rPr>
        <w:t>ё</w:t>
      </w:r>
      <w:r w:rsidRPr="007846F4">
        <w:rPr>
          <w:color w:val="000000"/>
        </w:rPr>
        <w:t xml:space="preserve">рт возьми, </w:t>
      </w:r>
      <w:r>
        <w:rPr>
          <w:color w:val="000000"/>
        </w:rPr>
        <w:t>т</w:t>
      </w:r>
      <w:r w:rsidRPr="007846F4">
        <w:rPr>
          <w:color w:val="000000"/>
        </w:rPr>
        <w:t>ы собира</w:t>
      </w:r>
      <w:r>
        <w:rPr>
          <w:color w:val="000000"/>
        </w:rPr>
        <w:t>ешься</w:t>
      </w:r>
      <w:r w:rsidRPr="007846F4">
        <w:rPr>
          <w:color w:val="000000"/>
        </w:rPr>
        <w:t xml:space="preserve"> делать </w:t>
      </w:r>
      <w:r>
        <w:rPr>
          <w:color w:val="000000"/>
        </w:rPr>
        <w:t xml:space="preserve">со всем </w:t>
      </w:r>
      <w:r>
        <w:rPr>
          <w:i/>
          <w:iCs/>
          <w:color w:val="000000"/>
        </w:rPr>
        <w:t>этим?</w:t>
      </w:r>
      <w:r>
        <w:t xml:space="preserve"> – з</w:t>
      </w:r>
      <w:r>
        <w:rPr>
          <w:iCs/>
          <w:color w:val="000000"/>
        </w:rPr>
        <w:t>авопил я.</w:t>
      </w:r>
    </w:p>
    <w:p w:rsidR="00FF1EC6" w:rsidRDefault="00FF1EC6" w:rsidP="00FF1EC6">
      <w:pPr>
        <w:pStyle w:val="western"/>
        <w:shd w:val="clear" w:color="auto" w:fill="FFFFFF"/>
        <w:spacing w:before="0" w:after="0"/>
        <w:ind w:firstLine="461"/>
        <w:jc w:val="both"/>
      </w:pPr>
      <w:r>
        <w:rPr>
          <w:color w:val="000000"/>
        </w:rPr>
        <w:t>Её невинная улыбка слегка запоздала. Она указала на участок голой земли двадцатифутовой длины вдоль деревянного забора.</w:t>
      </w:r>
      <w:r>
        <w:rPr>
          <w:rStyle w:val="apple-converted-space"/>
          <w:color w:val="000000"/>
        </w:rPr>
        <w:t xml:space="preserve"> </w:t>
      </w:r>
      <w:r>
        <w:rPr>
          <w:color w:val="000000"/>
        </w:rPr>
        <w:t>Отлично.</w:t>
      </w:r>
      <w:r>
        <w:rPr>
          <w:rStyle w:val="apple-converted-space"/>
          <w:color w:val="000000"/>
        </w:rPr>
        <w:t xml:space="preserve"> </w:t>
      </w:r>
      <w:r>
        <w:rPr>
          <w:color w:val="000000"/>
        </w:rPr>
        <w:t>Если мы начнём сажать розы прямо сейчас, то мы закончим не раньше полуночи... если поспешим.</w:t>
      </w:r>
    </w:p>
    <w:p w:rsidR="00FF1EC6" w:rsidRDefault="00FF1EC6" w:rsidP="00FF1EC6">
      <w:pPr>
        <w:pStyle w:val="western"/>
        <w:shd w:val="clear" w:color="auto" w:fill="FFFFFF"/>
        <w:spacing w:before="0" w:after="0"/>
        <w:ind w:firstLine="461"/>
        <w:jc w:val="both"/>
        <w:rPr>
          <w:color w:val="000000"/>
        </w:rPr>
      </w:pPr>
      <w:r>
        <w:t xml:space="preserve">– </w:t>
      </w:r>
      <w:r>
        <w:rPr>
          <w:color w:val="000000"/>
        </w:rPr>
        <w:t>Потрясающе,</w:t>
      </w:r>
      <w:r>
        <w:t xml:space="preserve"> –</w:t>
      </w:r>
      <w:r>
        <w:rPr>
          <w:color w:val="000000"/>
        </w:rPr>
        <w:t xml:space="preserve"> пробормотал я, идя за лопатой.</w:t>
      </w:r>
    </w:p>
    <w:p w:rsidR="00FF1EC6" w:rsidRDefault="00FF1EC6" w:rsidP="00FF1EC6">
      <w:pPr>
        <w:pStyle w:val="western"/>
        <w:shd w:val="clear" w:color="auto" w:fill="FFFFFF"/>
        <w:spacing w:before="0" w:after="0"/>
        <w:ind w:firstLine="461"/>
        <w:jc w:val="both"/>
        <w:rPr>
          <w:color w:val="000000"/>
        </w:rPr>
      </w:pPr>
      <w:r>
        <w:rPr>
          <w:color w:val="000000"/>
        </w:rPr>
        <w:t>Всё утро субботы я провалялся. Ночью у меня начала болеть поясница, вероятно, из-за ручного труда в саду, наклонов и посадки колючих кустов.</w:t>
      </w:r>
      <w:r>
        <w:rPr>
          <w:rStyle w:val="apple-converted-space"/>
          <w:color w:val="000000"/>
        </w:rPr>
        <w:t xml:space="preserve"> </w:t>
      </w:r>
      <w:r>
        <w:rPr>
          <w:color w:val="000000"/>
        </w:rPr>
        <w:t>Когда утреннее солнце защекотало моё лицо, я перевернулся, пытаясь игнорировать приступ накатившей боли, но боль не ушла.</w:t>
      </w:r>
      <w:r>
        <w:rPr>
          <w:rStyle w:val="apple-converted-space"/>
          <w:color w:val="000000"/>
        </w:rPr>
        <w:t xml:space="preserve"> </w:t>
      </w:r>
      <w:r>
        <w:rPr>
          <w:color w:val="000000"/>
        </w:rPr>
        <w:t xml:space="preserve">Должно быть, дедушка чувствовал себя так каждое утро, когда он </w:t>
      </w:r>
      <w:r>
        <w:rPr>
          <w:color w:val="000000"/>
        </w:rPr>
        <w:lastRenderedPageBreak/>
        <w:t xml:space="preserve">просыпался </w:t>
      </w:r>
      <w:r>
        <w:t>–</w:t>
      </w:r>
      <w:r>
        <w:rPr>
          <w:color w:val="000000"/>
        </w:rPr>
        <w:t xml:space="preserve"> тянет и болит всё, что только можно.</w:t>
      </w:r>
      <w:r>
        <w:rPr>
          <w:rStyle w:val="apple-converted-space"/>
          <w:color w:val="000000"/>
        </w:rPr>
        <w:t xml:space="preserve"> </w:t>
      </w:r>
      <w:r>
        <w:rPr>
          <w:color w:val="000000"/>
        </w:rPr>
        <w:t xml:space="preserve">По крайней </w:t>
      </w:r>
      <w:proofErr w:type="gramStart"/>
      <w:r>
        <w:rPr>
          <w:color w:val="000000"/>
        </w:rPr>
        <w:t>мере</w:t>
      </w:r>
      <w:proofErr w:type="gramEnd"/>
      <w:r>
        <w:rPr>
          <w:color w:val="000000"/>
        </w:rPr>
        <w:t xml:space="preserve"> было похоже, что  именно так он себя и чувствовал, когда мы с Итаном гостили на каникулах и праздниках у наших бабушки и дедушки вплоть до девятого класса.</w:t>
      </w:r>
      <w:r>
        <w:rPr>
          <w:rStyle w:val="apple-converted-space"/>
          <w:color w:val="000000"/>
        </w:rPr>
        <w:t xml:space="preserve"> </w:t>
      </w:r>
      <w:r>
        <w:rPr>
          <w:color w:val="000000"/>
        </w:rPr>
        <w:t>Старость?</w:t>
      </w:r>
      <w:r>
        <w:rPr>
          <w:rStyle w:val="apple-converted-space"/>
          <w:color w:val="000000"/>
        </w:rPr>
        <w:t xml:space="preserve"> Явно не то, что</w:t>
      </w:r>
      <w:r>
        <w:rPr>
          <w:color w:val="000000"/>
        </w:rPr>
        <w:t xml:space="preserve"> ждёшь с нетерпением.</w:t>
      </w:r>
    </w:p>
    <w:p w:rsidR="00FF1EC6" w:rsidRDefault="00FF1EC6" w:rsidP="00FF1EC6">
      <w:pPr>
        <w:pStyle w:val="western"/>
        <w:shd w:val="clear" w:color="auto" w:fill="FFFFFF"/>
        <w:spacing w:before="0" w:after="0"/>
        <w:ind w:firstLine="461"/>
        <w:jc w:val="both"/>
        <w:rPr>
          <w:color w:val="000000"/>
        </w:rPr>
      </w:pPr>
      <w:r>
        <w:rPr>
          <w:color w:val="000000"/>
        </w:rPr>
        <w:t>Был двенадцатый час, когда я, наконец, вылез из постели и сделал серьёзную серию отжиманий, пока спина не захрустела. Долгий тёплый душ немного успокоил боль.</w:t>
      </w:r>
      <w:r>
        <w:rPr>
          <w:rStyle w:val="apple-converted-space"/>
          <w:color w:val="000000"/>
        </w:rPr>
        <w:t xml:space="preserve"> </w:t>
      </w:r>
      <w:r>
        <w:rPr>
          <w:color w:val="000000"/>
        </w:rPr>
        <w:t>Голодный как чёрт после тренировки, я нацепил белое поло и свои любимые полинялые джинсы, а затем приготовил себе отличный завтрак.</w:t>
      </w:r>
      <w:r>
        <w:rPr>
          <w:rStyle w:val="apple-converted-space"/>
          <w:color w:val="000000"/>
        </w:rPr>
        <w:t xml:space="preserve"> </w:t>
      </w:r>
      <w:r>
        <w:rPr>
          <w:color w:val="000000"/>
        </w:rPr>
        <w:t>Омлет почти со всем, что было в холодильнике, и чёрный крепкий кофе.</w:t>
      </w:r>
    </w:p>
    <w:p w:rsidR="00FF1EC6" w:rsidRDefault="00FF1EC6" w:rsidP="00FF1EC6">
      <w:pPr>
        <w:pStyle w:val="western"/>
        <w:shd w:val="clear" w:color="auto" w:fill="FFFFFF"/>
        <w:spacing w:before="0" w:after="0"/>
        <w:ind w:firstLine="461"/>
        <w:jc w:val="both"/>
        <w:rPr>
          <w:color w:val="000000"/>
        </w:rPr>
      </w:pPr>
      <w:r>
        <w:rPr>
          <w:color w:val="000000"/>
        </w:rPr>
        <w:t>Позавтракав, я развалился перед телевизором. Я переключал каналы, но ничего меня не заинтересовало, и меня потянуло в сон, глаза начали закрываться, и я не стал с этим бороться.</w:t>
      </w:r>
    </w:p>
    <w:p w:rsidR="00FF1EC6" w:rsidRDefault="00FF1EC6" w:rsidP="00FF1EC6">
      <w:pPr>
        <w:pStyle w:val="western"/>
        <w:shd w:val="clear" w:color="auto" w:fill="FFFFFF"/>
        <w:spacing w:before="0" w:after="0"/>
        <w:ind w:firstLine="461"/>
        <w:jc w:val="both"/>
      </w:pPr>
      <w:r>
        <w:rPr>
          <w:color w:val="000000"/>
        </w:rPr>
        <w:t>Спустя несколько минут, а может и часов, в дверь постучали, выдернув меня из  легкого сна.</w:t>
      </w:r>
    </w:p>
    <w:p w:rsidR="00FF1EC6" w:rsidRDefault="00FF1EC6" w:rsidP="00FF1EC6">
      <w:pPr>
        <w:pStyle w:val="western"/>
        <w:shd w:val="clear" w:color="auto" w:fill="FFFFFF"/>
        <w:spacing w:before="0" w:after="0"/>
        <w:ind w:firstLine="461"/>
        <w:jc w:val="both"/>
        <w:rPr>
          <w:color w:val="000000"/>
        </w:rPr>
      </w:pPr>
      <w:r>
        <w:t xml:space="preserve">– </w:t>
      </w:r>
      <w:r>
        <w:rPr>
          <w:color w:val="000000"/>
        </w:rPr>
        <w:t>Крис, можешь открыть?</w:t>
      </w:r>
      <w:r>
        <w:t xml:space="preserve"> –</w:t>
      </w:r>
      <w:r>
        <w:rPr>
          <w:color w:val="000000"/>
        </w:rPr>
        <w:t xml:space="preserve"> долетел в гостиную откуда-то голос матери.</w:t>
      </w:r>
      <w:r>
        <w:rPr>
          <w:rStyle w:val="apple-converted-space"/>
          <w:color w:val="000000"/>
        </w:rPr>
        <w:t xml:space="preserve"> </w:t>
      </w:r>
      <w:r>
        <w:rPr>
          <w:color w:val="000000"/>
        </w:rPr>
        <w:t>Её лицо появилось из-за двери, ведущей на задний двор. Очевидно, она была занята розовыми кустами.</w:t>
      </w:r>
      <w:r>
        <w:rPr>
          <w:rStyle w:val="apple-converted-space"/>
          <w:color w:val="000000"/>
        </w:rPr>
        <w:t xml:space="preserve"> </w:t>
      </w:r>
      <w:r>
        <w:rPr>
          <w:color w:val="000000"/>
        </w:rPr>
        <w:t>Проведя рукой по лицу, я потер заспанные глаза и побрел к двери.</w:t>
      </w:r>
    </w:p>
    <w:p w:rsidR="00FF1EC6" w:rsidRDefault="0020587F" w:rsidP="00FF1EC6">
      <w:pPr>
        <w:pStyle w:val="western"/>
        <w:shd w:val="clear" w:color="auto" w:fill="FFFFFF"/>
        <w:spacing w:before="0" w:after="0"/>
        <w:ind w:firstLine="461"/>
        <w:jc w:val="both"/>
      </w:pPr>
      <w:r>
        <w:rPr>
          <w:color w:val="000000"/>
        </w:rPr>
        <w:t>Когда я увидел</w:t>
      </w:r>
      <w:r w:rsidR="00FF1EC6">
        <w:rPr>
          <w:color w:val="000000"/>
        </w:rPr>
        <w:t xml:space="preserve"> стоявшую в солнечном свете на нашем пороге девушку с конским хвостом, мой рот расплылся в довольной улыбке.</w:t>
      </w:r>
    </w:p>
    <w:p w:rsidR="00FF1EC6" w:rsidRDefault="00FF1EC6" w:rsidP="00FF1EC6">
      <w:pPr>
        <w:pStyle w:val="western"/>
        <w:shd w:val="clear" w:color="auto" w:fill="FFFFFF"/>
        <w:spacing w:before="0" w:after="0"/>
        <w:ind w:firstLine="461"/>
        <w:jc w:val="both"/>
        <w:rPr>
          <w:color w:val="000000"/>
        </w:rPr>
      </w:pPr>
      <w:r>
        <w:t>– Привет, Сьюзан.</w:t>
      </w:r>
    </w:p>
    <w:p w:rsidR="00FF1EC6" w:rsidRDefault="00FF1EC6" w:rsidP="00FF1EC6">
      <w:pPr>
        <w:pStyle w:val="western"/>
        <w:shd w:val="clear" w:color="auto" w:fill="FFFFFF"/>
        <w:spacing w:before="0" w:after="0"/>
        <w:ind w:firstLine="461"/>
        <w:jc w:val="both"/>
      </w:pPr>
      <w:r>
        <w:rPr>
          <w:color w:val="000000"/>
        </w:rPr>
        <w:t>Она пробежалась по мне взглядом сверху вниз, и когда её глаза вернулись к моему лицу, они немножко сузились.</w:t>
      </w:r>
      <w:r>
        <w:rPr>
          <w:rStyle w:val="apple-converted-space"/>
          <w:color w:val="000000"/>
        </w:rPr>
        <w:t xml:space="preserve"> </w:t>
      </w:r>
      <w:r>
        <w:rPr>
          <w:color w:val="000000"/>
        </w:rPr>
        <w:t>Ах, она не имела ни малейшего понятия, кто перед ней. Самоуверенный, я скрестил руки на груди и слегка наклонил голову.</w:t>
      </w:r>
    </w:p>
    <w:p w:rsidR="00FF1EC6" w:rsidRDefault="00FF1EC6" w:rsidP="00FF1EC6">
      <w:pPr>
        <w:pStyle w:val="western"/>
        <w:shd w:val="clear" w:color="auto" w:fill="FFFFFF"/>
        <w:spacing w:before="0" w:after="0"/>
        <w:ind w:firstLine="461"/>
        <w:jc w:val="both"/>
        <w:rPr>
          <w:color w:val="000000"/>
        </w:rPr>
      </w:pPr>
      <w:r>
        <w:t>– Пытаешься выяснить, кто я</w:t>
      </w:r>
      <w:r>
        <w:rPr>
          <w:color w:val="000000"/>
        </w:rPr>
        <w:t>?</w:t>
      </w:r>
    </w:p>
    <w:p w:rsidR="00FF1EC6" w:rsidRDefault="00FF1EC6" w:rsidP="00FF1EC6">
      <w:pPr>
        <w:pStyle w:val="western"/>
        <w:shd w:val="clear" w:color="auto" w:fill="FFFFFF"/>
        <w:spacing w:before="0" w:after="0"/>
        <w:ind w:firstLine="461"/>
        <w:jc w:val="both"/>
      </w:pPr>
      <w:r>
        <w:rPr>
          <w:color w:val="000000"/>
        </w:rPr>
        <w:t>Вдруг в её взгляде промелькнуло облегчение.</w:t>
      </w:r>
    </w:p>
    <w:p w:rsidR="00FF1EC6" w:rsidRDefault="00FF1EC6" w:rsidP="00FF1EC6">
      <w:pPr>
        <w:pStyle w:val="western"/>
        <w:shd w:val="clear" w:color="auto" w:fill="FFFFFF"/>
        <w:spacing w:before="0" w:after="0"/>
        <w:ind w:firstLine="461"/>
        <w:jc w:val="both"/>
      </w:pPr>
      <w:r>
        <w:t>– Не-а, я только что получила ответ</w:t>
      </w:r>
      <w:r>
        <w:rPr>
          <w:color w:val="000000"/>
        </w:rPr>
        <w:t>.</w:t>
      </w:r>
      <w:r>
        <w:rPr>
          <w:rStyle w:val="apple-converted-space"/>
          <w:color w:val="000000"/>
        </w:rPr>
        <w:t xml:space="preserve"> </w:t>
      </w:r>
      <w:r>
        <w:t>Итан у себя в комнате</w:t>
      </w:r>
      <w:r>
        <w:rPr>
          <w:color w:val="000000"/>
        </w:rPr>
        <w:t>?</w:t>
      </w:r>
    </w:p>
    <w:p w:rsidR="00FF1EC6" w:rsidRDefault="00FF1EC6" w:rsidP="00FF1EC6">
      <w:pPr>
        <w:pStyle w:val="western"/>
        <w:shd w:val="clear" w:color="auto" w:fill="FFFFFF"/>
        <w:spacing w:before="0" w:after="0"/>
        <w:ind w:firstLine="461"/>
        <w:jc w:val="both"/>
        <w:rPr>
          <w:color w:val="000000"/>
        </w:rPr>
      </w:pPr>
      <w:r>
        <w:t xml:space="preserve">– </w:t>
      </w:r>
      <w:r w:rsidRPr="007846F4">
        <w:rPr>
          <w:color w:val="000000"/>
        </w:rPr>
        <w:t>Да,</w:t>
      </w:r>
      <w:r>
        <w:t xml:space="preserve"> –</w:t>
      </w:r>
      <w:r w:rsidRPr="007846F4">
        <w:rPr>
          <w:color w:val="000000"/>
        </w:rPr>
        <w:t xml:space="preserve"> протянул </w:t>
      </w:r>
      <w:r>
        <w:rPr>
          <w:color w:val="000000"/>
        </w:rPr>
        <w:t xml:space="preserve">я, </w:t>
      </w:r>
      <w:r w:rsidRPr="007846F4">
        <w:rPr>
          <w:color w:val="000000"/>
        </w:rPr>
        <w:t>интересно, ч</w:t>
      </w:r>
      <w:r>
        <w:rPr>
          <w:color w:val="000000"/>
        </w:rPr>
        <w:t>ё</w:t>
      </w:r>
      <w:r w:rsidRPr="007846F4">
        <w:rPr>
          <w:color w:val="000000"/>
        </w:rPr>
        <w:t xml:space="preserve">рт возьми, </w:t>
      </w:r>
      <w:r>
        <w:rPr>
          <w:color w:val="000000"/>
        </w:rPr>
        <w:t>как она поняла, что это я</w:t>
      </w:r>
      <w:r w:rsidRPr="007846F4">
        <w:rPr>
          <w:color w:val="000000"/>
        </w:rPr>
        <w:t>.</w:t>
      </w:r>
      <w:r>
        <w:rPr>
          <w:rStyle w:val="apple-converted-space"/>
          <w:color w:val="000000"/>
        </w:rPr>
        <w:t xml:space="preserve"> </w:t>
      </w:r>
      <w:r>
        <w:rPr>
          <w:color w:val="000000"/>
        </w:rPr>
        <w:t>Сью даже не дождалась моего ответа, отпихнула меня в сторону и направилась в</w:t>
      </w:r>
      <w:r>
        <w:rPr>
          <w:rStyle w:val="apple-converted-space"/>
          <w:color w:val="000000"/>
        </w:rPr>
        <w:t xml:space="preserve"> </w:t>
      </w:r>
      <w:r>
        <w:rPr>
          <w:color w:val="000000"/>
        </w:rPr>
        <w:t>дом, оставив меня закрыть за ней дверь, как будто, блин, я её слуга.</w:t>
      </w:r>
    </w:p>
    <w:p w:rsidR="00FF1EC6" w:rsidRDefault="00FF1EC6" w:rsidP="00FF1EC6">
      <w:pPr>
        <w:pStyle w:val="western"/>
        <w:shd w:val="clear" w:color="auto" w:fill="FFFFFF"/>
        <w:spacing w:before="0" w:after="0"/>
        <w:ind w:firstLine="461"/>
        <w:jc w:val="both"/>
      </w:pPr>
      <w:r>
        <w:rPr>
          <w:color w:val="000000"/>
        </w:rPr>
        <w:t>Я бросился за ней и схватил её за руку, прежде чем она достигла комнаты моего брата.</w:t>
      </w:r>
    </w:p>
    <w:p w:rsidR="00FF1EC6" w:rsidRDefault="00FF1EC6" w:rsidP="00FF1EC6">
      <w:pPr>
        <w:pStyle w:val="western"/>
        <w:shd w:val="clear" w:color="auto" w:fill="FFFFFF"/>
        <w:spacing w:before="0" w:after="0"/>
        <w:ind w:firstLine="461"/>
        <w:jc w:val="both"/>
      </w:pPr>
      <w:r>
        <w:t>– Как ты догадалась</w:t>
      </w:r>
      <w:r>
        <w:rPr>
          <w:color w:val="000000"/>
        </w:rPr>
        <w:t>?</w:t>
      </w:r>
    </w:p>
    <w:p w:rsidR="00FF1EC6" w:rsidRDefault="00FF1EC6" w:rsidP="00FF1EC6">
      <w:pPr>
        <w:pStyle w:val="western"/>
        <w:shd w:val="clear" w:color="auto" w:fill="FFFFFF"/>
        <w:spacing w:before="0" w:after="0"/>
        <w:ind w:firstLine="461"/>
        <w:jc w:val="both"/>
        <w:rPr>
          <w:i/>
          <w:iCs/>
          <w:color w:val="000000"/>
        </w:rPr>
      </w:pPr>
      <w:r>
        <w:t xml:space="preserve">– </w:t>
      </w:r>
      <w:r>
        <w:rPr>
          <w:color w:val="000000"/>
        </w:rPr>
        <w:t>Просто.</w:t>
      </w:r>
    </w:p>
    <w:p w:rsidR="00FF1EC6" w:rsidRDefault="00FF1EC6" w:rsidP="00FF1EC6">
      <w:pPr>
        <w:pStyle w:val="western"/>
        <w:shd w:val="clear" w:color="auto" w:fill="FFFFFF"/>
        <w:spacing w:before="0" w:after="0"/>
        <w:ind w:firstLine="461"/>
        <w:jc w:val="both"/>
      </w:pPr>
      <w:r>
        <w:rPr>
          <w:i/>
          <w:iCs/>
          <w:color w:val="000000"/>
        </w:rPr>
        <w:t xml:space="preserve">Просто? </w:t>
      </w:r>
      <w:r>
        <w:rPr>
          <w:color w:val="000000"/>
        </w:rPr>
        <w:t>Это не должно было быть просто, чёрт возьми. Но затем она решила посвятить меня в свою тайну, захватив мои массивные серебряные цепочки и обмотав их вокруг своего пальца, пока они практически не врезались мне в кожу.</w:t>
      </w:r>
    </w:p>
    <w:p w:rsidR="00FF1EC6" w:rsidRDefault="00FF1EC6" w:rsidP="00FF1EC6">
      <w:pPr>
        <w:pStyle w:val="western"/>
        <w:shd w:val="clear" w:color="auto" w:fill="FFFFFF"/>
        <w:spacing w:before="0" w:after="0"/>
        <w:ind w:firstLine="461"/>
        <w:jc w:val="both"/>
        <w:rPr>
          <w:color w:val="000000"/>
        </w:rPr>
      </w:pPr>
      <w:r>
        <w:t>– Тебя выдали твои цепочки в стиле «</w:t>
      </w:r>
      <w:r>
        <w:rPr>
          <w:i/>
        </w:rPr>
        <w:t>Я здесь главный»</w:t>
      </w:r>
      <w:r>
        <w:rPr>
          <w:color w:val="000000"/>
        </w:rPr>
        <w:t>.</w:t>
      </w:r>
    </w:p>
    <w:p w:rsidR="00FF1EC6" w:rsidRDefault="00FF1EC6" w:rsidP="00FF1EC6">
      <w:pPr>
        <w:pStyle w:val="western"/>
        <w:shd w:val="clear" w:color="auto" w:fill="FFFFFF"/>
        <w:spacing w:before="0" w:after="0"/>
        <w:ind w:firstLine="461"/>
        <w:jc w:val="both"/>
        <w:rPr>
          <w:color w:val="000000"/>
        </w:rPr>
      </w:pPr>
      <w:r>
        <w:rPr>
          <w:color w:val="000000"/>
        </w:rPr>
        <w:t>Цепочки в стиле</w:t>
      </w:r>
      <w:r>
        <w:rPr>
          <w:i/>
        </w:rPr>
        <w:t xml:space="preserve"> «Я здесь главный»</w:t>
      </w:r>
      <w:r>
        <w:rPr>
          <w:color w:val="000000"/>
        </w:rPr>
        <w:t>?</w:t>
      </w:r>
      <w:r>
        <w:rPr>
          <w:rStyle w:val="apple-converted-space"/>
          <w:color w:val="000000"/>
        </w:rPr>
        <w:t xml:space="preserve"> Чего</w:t>
      </w:r>
      <w:r>
        <w:rPr>
          <w:color w:val="000000"/>
        </w:rPr>
        <w:t>?</w:t>
      </w:r>
      <w:r>
        <w:rPr>
          <w:rStyle w:val="apple-converted-space"/>
          <w:color w:val="000000"/>
        </w:rPr>
        <w:t xml:space="preserve"> Их</w:t>
      </w:r>
      <w:r>
        <w:rPr>
          <w:color w:val="000000"/>
        </w:rPr>
        <w:t xml:space="preserve"> оставил отец после того, как ушёл от нас.</w:t>
      </w:r>
      <w:r>
        <w:rPr>
          <w:rStyle w:val="apple-converted-space"/>
          <w:color w:val="000000"/>
        </w:rPr>
        <w:t xml:space="preserve"> </w:t>
      </w:r>
      <w:r>
        <w:rPr>
          <w:color w:val="000000"/>
        </w:rPr>
        <w:t>Мама спросила нас с Итаном, нужны ли они нам, так как она не собиралась ни копейки тратить на почтовую пересылку отцу.</w:t>
      </w:r>
      <w:r>
        <w:rPr>
          <w:rStyle w:val="apple-converted-space"/>
          <w:color w:val="000000"/>
        </w:rPr>
        <w:t xml:space="preserve"> </w:t>
      </w:r>
      <w:r>
        <w:rPr>
          <w:color w:val="000000"/>
        </w:rPr>
        <w:t>Итан невозмутимо ей ответил: "Ты шутишь?" Поэтому с тех пор их носил я.</w:t>
      </w:r>
    </w:p>
    <w:p w:rsidR="00FF1EC6" w:rsidRDefault="00FF1EC6" w:rsidP="00FF1EC6">
      <w:pPr>
        <w:pStyle w:val="western"/>
        <w:shd w:val="clear" w:color="auto" w:fill="FFFFFF"/>
        <w:spacing w:before="0" w:after="0"/>
        <w:ind w:firstLine="461"/>
        <w:jc w:val="both"/>
      </w:pPr>
      <w:r>
        <w:rPr>
          <w:color w:val="000000"/>
        </w:rPr>
        <w:t>С озорной улыбкой на лице Сью отпустила цепочки, и затем щёлкнула меня по лбу.</w:t>
      </w:r>
    </w:p>
    <w:p w:rsidR="00FF1EC6" w:rsidRDefault="00FF1EC6" w:rsidP="00FF1EC6">
      <w:pPr>
        <w:pStyle w:val="western"/>
        <w:shd w:val="clear" w:color="auto" w:fill="FFFFFF"/>
        <w:spacing w:before="0" w:after="0"/>
        <w:ind w:firstLine="461"/>
        <w:jc w:val="both"/>
      </w:pPr>
      <w:r>
        <w:t>– Эй, это грубо</w:t>
      </w:r>
      <w:r w:rsidRPr="007846F4">
        <w:rPr>
          <w:color w:val="000000"/>
        </w:rPr>
        <w:t>,</w:t>
      </w:r>
      <w:r>
        <w:t xml:space="preserve"> –</w:t>
      </w:r>
      <w:r w:rsidRPr="007846F4">
        <w:rPr>
          <w:color w:val="000000"/>
        </w:rPr>
        <w:t xml:space="preserve"> выпалил </w:t>
      </w:r>
      <w:r>
        <w:rPr>
          <w:color w:val="000000"/>
        </w:rPr>
        <w:t xml:space="preserve">я </w:t>
      </w:r>
      <w:r w:rsidRPr="007846F4">
        <w:rPr>
          <w:color w:val="000000"/>
        </w:rPr>
        <w:t>с прищуренными глазами.</w:t>
      </w:r>
    </w:p>
    <w:p w:rsidR="00FF1EC6" w:rsidRDefault="00FF1EC6" w:rsidP="00FF1EC6">
      <w:pPr>
        <w:pStyle w:val="western"/>
        <w:shd w:val="clear" w:color="auto" w:fill="FFFFFF"/>
        <w:spacing w:before="0" w:after="0"/>
        <w:ind w:firstLine="461"/>
        <w:jc w:val="both"/>
      </w:pPr>
      <w:r>
        <w:t>– Что? Щелчок или то, как я назвала твои цепочки</w:t>
      </w:r>
      <w:r>
        <w:rPr>
          <w:color w:val="000000"/>
        </w:rPr>
        <w:t xml:space="preserve">? </w:t>
      </w:r>
      <w:r>
        <w:t>– Сьюзан</w:t>
      </w:r>
      <w:r>
        <w:rPr>
          <w:color w:val="000000"/>
        </w:rPr>
        <w:t xml:space="preserve"> имела наглость щелкнуть меня по лбу снова. О, Боже, помоги ей, но ей не стоило делать это дважды. Пора преподнести ей ещё один урок.</w:t>
      </w:r>
    </w:p>
    <w:p w:rsidR="00FF1EC6" w:rsidRDefault="00FF1EC6" w:rsidP="00FF1EC6">
      <w:pPr>
        <w:pStyle w:val="western"/>
        <w:shd w:val="clear" w:color="auto" w:fill="FFFFFF"/>
        <w:spacing w:before="0" w:after="0"/>
        <w:ind w:firstLine="461"/>
        <w:jc w:val="both"/>
        <w:rPr>
          <w:color w:val="000000"/>
        </w:rPr>
      </w:pPr>
      <w:r>
        <w:t>– И то, и другое</w:t>
      </w:r>
      <w:r w:rsidRPr="007846F4">
        <w:rPr>
          <w:color w:val="000000"/>
        </w:rPr>
        <w:t>,</w:t>
      </w:r>
      <w:r>
        <w:t xml:space="preserve"> –</w:t>
      </w:r>
      <w:r w:rsidRPr="007846F4">
        <w:rPr>
          <w:color w:val="000000"/>
        </w:rPr>
        <w:t xml:space="preserve"> сказал я, хват</w:t>
      </w:r>
      <w:r>
        <w:rPr>
          <w:color w:val="000000"/>
        </w:rPr>
        <w:t>ая</w:t>
      </w:r>
      <w:r w:rsidRPr="007846F4">
        <w:rPr>
          <w:color w:val="000000"/>
        </w:rPr>
        <w:t xml:space="preserve"> е</w:t>
      </w:r>
      <w:r>
        <w:rPr>
          <w:color w:val="000000"/>
        </w:rPr>
        <w:t>ё</w:t>
      </w:r>
      <w:r w:rsidRPr="007846F4">
        <w:rPr>
          <w:color w:val="000000"/>
        </w:rPr>
        <w:t xml:space="preserve"> за руку и </w:t>
      </w:r>
      <w:r>
        <w:rPr>
          <w:color w:val="000000"/>
        </w:rPr>
        <w:t>быстро разворачивая так</w:t>
      </w:r>
      <w:r w:rsidRPr="007846F4">
        <w:rPr>
          <w:color w:val="000000"/>
        </w:rPr>
        <w:t>, что</w:t>
      </w:r>
      <w:r>
        <w:rPr>
          <w:color w:val="000000"/>
        </w:rPr>
        <w:t>бы</w:t>
      </w:r>
      <w:r w:rsidRPr="007846F4">
        <w:rPr>
          <w:color w:val="000000"/>
        </w:rPr>
        <w:t xml:space="preserve"> е</w:t>
      </w:r>
      <w:r>
        <w:rPr>
          <w:color w:val="000000"/>
        </w:rPr>
        <w:t>ё</w:t>
      </w:r>
      <w:r w:rsidRPr="007846F4">
        <w:rPr>
          <w:color w:val="000000"/>
        </w:rPr>
        <w:t xml:space="preserve"> спина </w:t>
      </w:r>
      <w:r>
        <w:rPr>
          <w:color w:val="000000"/>
        </w:rPr>
        <w:t>находилась напротив моей груди</w:t>
      </w:r>
      <w:r w:rsidRPr="007846F4">
        <w:rPr>
          <w:color w:val="000000"/>
        </w:rPr>
        <w:t>.</w:t>
      </w:r>
      <w:r>
        <w:rPr>
          <w:color w:val="000000"/>
        </w:rPr>
        <w:t xml:space="preserve"> Мои руки обвились вокруг неё в крепких объятьях, и я проворчал ей на ухо: </w:t>
      </w:r>
      <w:r>
        <w:t>– Ещё раз так сделаешь</w:t>
      </w:r>
      <w:r>
        <w:rPr>
          <w:color w:val="000000"/>
        </w:rPr>
        <w:t xml:space="preserve">, </w:t>
      </w:r>
      <w:r>
        <w:t>поставлю тебе засос размером с Огайо</w:t>
      </w:r>
      <w:r>
        <w:rPr>
          <w:color w:val="000000"/>
        </w:rPr>
        <w:t>.</w:t>
      </w:r>
      <w:r>
        <w:t xml:space="preserve"> –</w:t>
      </w:r>
      <w:r>
        <w:rPr>
          <w:color w:val="000000"/>
        </w:rPr>
        <w:t xml:space="preserve"> Наклонив голову, я позволил губам легонько коснуться её атласной кожи, выдохнув прямо ей в шею:</w:t>
      </w:r>
      <w:r>
        <w:rPr>
          <w:rStyle w:val="apple-converted-space"/>
          <w:color w:val="000000"/>
        </w:rPr>
        <w:t xml:space="preserve"> </w:t>
      </w:r>
      <w:r>
        <w:t xml:space="preserve">– </w:t>
      </w:r>
      <w:r>
        <w:rPr>
          <w:color w:val="000000"/>
        </w:rPr>
        <w:t>Прямо сюда.</w:t>
      </w:r>
    </w:p>
    <w:p w:rsidR="00FF1EC6" w:rsidRDefault="00FF1EC6" w:rsidP="00FF1EC6">
      <w:pPr>
        <w:pStyle w:val="western"/>
        <w:shd w:val="clear" w:color="auto" w:fill="FFFFFF"/>
        <w:spacing w:before="0" w:after="0"/>
        <w:ind w:firstLine="461"/>
        <w:jc w:val="both"/>
        <w:rPr>
          <w:color w:val="000000"/>
        </w:rPr>
      </w:pPr>
      <w:r>
        <w:rPr>
          <w:color w:val="000000"/>
        </w:rPr>
        <w:lastRenderedPageBreak/>
        <w:t>Дерьмо, эта девушка прекрасно пахла.</w:t>
      </w:r>
      <w:r>
        <w:rPr>
          <w:rStyle w:val="apple-converted-space"/>
          <w:color w:val="000000"/>
        </w:rPr>
        <w:t xml:space="preserve"> </w:t>
      </w:r>
      <w:r>
        <w:rPr>
          <w:color w:val="000000"/>
        </w:rPr>
        <w:t>Как будто она принимала ванну в кокосовом молоке.</w:t>
      </w:r>
    </w:p>
    <w:p w:rsidR="00FF1EC6" w:rsidRDefault="00FF1EC6" w:rsidP="00FF1EC6">
      <w:pPr>
        <w:pStyle w:val="western"/>
        <w:shd w:val="clear" w:color="auto" w:fill="FFFFFF"/>
        <w:spacing w:before="0" w:after="0"/>
        <w:ind w:firstLine="461"/>
        <w:jc w:val="both"/>
        <w:rPr>
          <w:color w:val="000000"/>
        </w:rPr>
      </w:pPr>
      <w:r>
        <w:rPr>
          <w:color w:val="000000"/>
        </w:rPr>
        <w:t>Сью застыла в моих руках.</w:t>
      </w:r>
      <w:r>
        <w:rPr>
          <w:rStyle w:val="apple-converted-space"/>
          <w:color w:val="000000"/>
        </w:rPr>
        <w:t xml:space="preserve"> Её</w:t>
      </w:r>
      <w:r>
        <w:rPr>
          <w:color w:val="000000"/>
        </w:rPr>
        <w:t xml:space="preserve"> кожа задрожала под моими губами, и я захотел выполнить свою угрозу прямо в этот момент.</w:t>
      </w:r>
    </w:p>
    <w:p w:rsidR="00FF1EC6" w:rsidRDefault="00FF1EC6" w:rsidP="00FF1EC6">
      <w:pPr>
        <w:pStyle w:val="western"/>
        <w:shd w:val="clear" w:color="auto" w:fill="FFFFFF"/>
        <w:spacing w:before="0" w:after="0"/>
        <w:ind w:firstLine="461"/>
        <w:jc w:val="both"/>
      </w:pPr>
      <w:r>
        <w:rPr>
          <w:color w:val="000000"/>
        </w:rPr>
        <w:t>Задыхаясь, она попыталась высвободиться из моего захвата.</w:t>
      </w:r>
    </w:p>
    <w:p w:rsidR="00FF1EC6" w:rsidRDefault="00FF1EC6" w:rsidP="00FF1EC6">
      <w:pPr>
        <w:pStyle w:val="western"/>
        <w:shd w:val="clear" w:color="auto" w:fill="FFFFFF"/>
        <w:spacing w:before="0" w:after="0"/>
        <w:ind w:firstLine="461"/>
        <w:jc w:val="both"/>
        <w:rPr>
          <w:color w:val="000000"/>
        </w:rPr>
      </w:pPr>
      <w:r>
        <w:t>– Крис, уйди! Ты омерзителен</w:t>
      </w:r>
      <w:r>
        <w:rPr>
          <w:color w:val="000000"/>
        </w:rPr>
        <w:t xml:space="preserve">! </w:t>
      </w:r>
      <w:r>
        <w:t xml:space="preserve">– </w:t>
      </w:r>
      <w:r>
        <w:rPr>
          <w:color w:val="000000"/>
        </w:rPr>
        <w:t>Либо она на самом деле была слабой девочкой, либо она просто не очень-то и хотела высвободиться из моих объятий, поскольку не очень сильно сопротивлялась.</w:t>
      </w:r>
    </w:p>
    <w:p w:rsidR="00FF1EC6" w:rsidRDefault="00FF1EC6" w:rsidP="00FF1EC6">
      <w:pPr>
        <w:pStyle w:val="western"/>
        <w:shd w:val="clear" w:color="auto" w:fill="FFFFFF"/>
        <w:spacing w:before="0" w:after="0"/>
        <w:ind w:firstLine="461"/>
        <w:jc w:val="both"/>
      </w:pPr>
      <w:r>
        <w:rPr>
          <w:color w:val="000000"/>
        </w:rPr>
        <w:t>Её девчачье сопротивление заставило меня усмехнуться, но я ослабил хватку и отпустил её.</w:t>
      </w:r>
      <w:r>
        <w:rPr>
          <w:rStyle w:val="apple-converted-space"/>
          <w:color w:val="000000"/>
        </w:rPr>
        <w:t xml:space="preserve"> </w:t>
      </w:r>
      <w:r>
        <w:rPr>
          <w:color w:val="000000"/>
        </w:rPr>
        <w:t>Одной рукой она опёрлась о стену и восстановила дыхание.</w:t>
      </w:r>
    </w:p>
    <w:p w:rsidR="00FF1EC6" w:rsidRDefault="00FF1EC6" w:rsidP="00FF1EC6">
      <w:pPr>
        <w:pStyle w:val="western"/>
        <w:shd w:val="clear" w:color="auto" w:fill="FFFFFF"/>
        <w:spacing w:before="0" w:after="0"/>
        <w:ind w:firstLine="461"/>
        <w:jc w:val="both"/>
      </w:pPr>
      <w:r>
        <w:t xml:space="preserve">– </w:t>
      </w:r>
      <w:r>
        <w:rPr>
          <w:color w:val="000000"/>
        </w:rPr>
        <w:t>Никогда,</w:t>
      </w:r>
      <w:r>
        <w:t xml:space="preserve"> – </w:t>
      </w:r>
      <w:r>
        <w:rPr>
          <w:color w:val="000000"/>
        </w:rPr>
        <w:t xml:space="preserve">предупредила она меня, </w:t>
      </w:r>
      <w:r>
        <w:t>– больше так не делай</w:t>
      </w:r>
      <w:r>
        <w:rPr>
          <w:color w:val="000000"/>
        </w:rPr>
        <w:t>!</w:t>
      </w:r>
    </w:p>
    <w:p w:rsidR="00FF1EC6" w:rsidRDefault="00FF1EC6" w:rsidP="00FF1EC6">
      <w:pPr>
        <w:pStyle w:val="western"/>
        <w:shd w:val="clear" w:color="auto" w:fill="FFFFFF"/>
        <w:spacing w:before="0" w:after="0"/>
        <w:ind w:firstLine="461"/>
        <w:jc w:val="both"/>
      </w:pPr>
      <w:r>
        <w:t xml:space="preserve">– </w:t>
      </w:r>
      <w:r w:rsidRPr="007846F4">
        <w:rPr>
          <w:color w:val="000000"/>
        </w:rPr>
        <w:t>Почему?</w:t>
      </w:r>
      <w:r>
        <w:t xml:space="preserve"> –</w:t>
      </w:r>
      <w:r w:rsidRPr="007846F4">
        <w:rPr>
          <w:color w:val="000000"/>
        </w:rPr>
        <w:t xml:space="preserve"> </w:t>
      </w:r>
      <w:r>
        <w:rPr>
          <w:color w:val="000000"/>
        </w:rPr>
        <w:t>и</w:t>
      </w:r>
      <w:r w:rsidRPr="007846F4">
        <w:rPr>
          <w:color w:val="000000"/>
        </w:rPr>
        <w:t>гриво</w:t>
      </w:r>
      <w:r>
        <w:rPr>
          <w:color w:val="000000"/>
        </w:rPr>
        <w:t xml:space="preserve"> подергал</w:t>
      </w:r>
      <w:r w:rsidRPr="007846F4">
        <w:rPr>
          <w:color w:val="000000"/>
        </w:rPr>
        <w:t xml:space="preserve"> </w:t>
      </w:r>
      <w:r>
        <w:rPr>
          <w:color w:val="000000"/>
        </w:rPr>
        <w:t xml:space="preserve">я </w:t>
      </w:r>
      <w:r w:rsidRPr="007846F4">
        <w:rPr>
          <w:color w:val="000000"/>
        </w:rPr>
        <w:t>бров</w:t>
      </w:r>
      <w:r>
        <w:rPr>
          <w:color w:val="000000"/>
        </w:rPr>
        <w:t>ями</w:t>
      </w:r>
      <w:r w:rsidRPr="007846F4">
        <w:rPr>
          <w:color w:val="000000"/>
        </w:rPr>
        <w:t>.</w:t>
      </w:r>
      <w:r>
        <w:rPr>
          <w:rStyle w:val="apple-converted-space"/>
          <w:color w:val="000000"/>
        </w:rPr>
        <w:t xml:space="preserve"> </w:t>
      </w:r>
      <w:r>
        <w:t>– Боишься, что можешь привыкнуть</w:t>
      </w:r>
      <w:r>
        <w:rPr>
          <w:color w:val="000000"/>
        </w:rPr>
        <w:t>?</w:t>
      </w:r>
    </w:p>
    <w:p w:rsidR="00FF1EC6" w:rsidRDefault="00FF1EC6" w:rsidP="00FF1EC6">
      <w:pPr>
        <w:pStyle w:val="western"/>
        <w:shd w:val="clear" w:color="auto" w:fill="FFFFFF"/>
        <w:spacing w:before="0" w:after="0"/>
        <w:ind w:firstLine="461"/>
        <w:jc w:val="both"/>
        <w:rPr>
          <w:color w:val="000000"/>
        </w:rPr>
      </w:pPr>
      <w:r>
        <w:t xml:space="preserve">– </w:t>
      </w:r>
      <w:r w:rsidRPr="007846F4">
        <w:rPr>
          <w:color w:val="000000"/>
        </w:rPr>
        <w:t xml:space="preserve">Да, </w:t>
      </w:r>
      <w:r>
        <w:t>или того, –</w:t>
      </w:r>
      <w:r>
        <w:rPr>
          <w:color w:val="000000"/>
        </w:rPr>
        <w:t xml:space="preserve"> о</w:t>
      </w:r>
      <w:r w:rsidRPr="007846F4">
        <w:rPr>
          <w:color w:val="000000"/>
        </w:rPr>
        <w:t xml:space="preserve">на </w:t>
      </w:r>
      <w:r>
        <w:rPr>
          <w:color w:val="000000"/>
        </w:rPr>
        <w:t>засунула</w:t>
      </w:r>
      <w:r w:rsidRPr="007846F4">
        <w:rPr>
          <w:color w:val="000000"/>
        </w:rPr>
        <w:t xml:space="preserve"> </w:t>
      </w:r>
      <w:r>
        <w:rPr>
          <w:color w:val="000000"/>
        </w:rPr>
        <w:t>палец</w:t>
      </w:r>
      <w:r w:rsidRPr="007846F4">
        <w:rPr>
          <w:color w:val="000000"/>
        </w:rPr>
        <w:t xml:space="preserve"> </w:t>
      </w:r>
      <w:r>
        <w:rPr>
          <w:color w:val="000000"/>
        </w:rPr>
        <w:t xml:space="preserve">к себе </w:t>
      </w:r>
      <w:r w:rsidRPr="007846F4">
        <w:rPr>
          <w:color w:val="000000"/>
        </w:rPr>
        <w:t xml:space="preserve">в </w:t>
      </w:r>
      <w:r>
        <w:rPr>
          <w:color w:val="000000"/>
        </w:rPr>
        <w:t>рот, изображая рвотный позыв,</w:t>
      </w:r>
      <w:r w:rsidRPr="007846F4">
        <w:rPr>
          <w:color w:val="000000"/>
        </w:rPr>
        <w:t xml:space="preserve"> и закатила </w:t>
      </w:r>
      <w:r>
        <w:rPr>
          <w:color w:val="000000"/>
        </w:rPr>
        <w:t xml:space="preserve">глаза, </w:t>
      </w:r>
      <w:r>
        <w:t>– … что меня вырвет</w:t>
      </w:r>
      <w:r w:rsidRPr="007846F4">
        <w:rPr>
          <w:color w:val="000000"/>
        </w:rPr>
        <w:t>.</w:t>
      </w:r>
    </w:p>
    <w:p w:rsidR="00FF1EC6" w:rsidRDefault="00FF1EC6" w:rsidP="00FF1EC6">
      <w:pPr>
        <w:pStyle w:val="western"/>
        <w:shd w:val="clear" w:color="auto" w:fill="FFFFFF"/>
        <w:spacing w:before="0" w:after="0"/>
        <w:ind w:firstLine="461"/>
        <w:jc w:val="both"/>
      </w:pPr>
      <w:r>
        <w:rPr>
          <w:color w:val="000000"/>
        </w:rPr>
        <w:t>Серьёзно?</w:t>
      </w:r>
      <w:r>
        <w:rPr>
          <w:rStyle w:val="apple-converted-space"/>
          <w:color w:val="000000"/>
        </w:rPr>
        <w:t xml:space="preserve"> </w:t>
      </w:r>
      <w:r>
        <w:rPr>
          <w:color w:val="000000"/>
        </w:rPr>
        <w:t>Я засмеялся вслух.</w:t>
      </w:r>
    </w:p>
    <w:p w:rsidR="00FF1EC6" w:rsidRDefault="00FF1EC6" w:rsidP="00FF1EC6">
      <w:pPr>
        <w:pStyle w:val="western"/>
        <w:shd w:val="clear" w:color="auto" w:fill="FFFFFF"/>
        <w:spacing w:before="0" w:after="0"/>
        <w:ind w:firstLine="461"/>
        <w:jc w:val="both"/>
        <w:rPr>
          <w:color w:val="000000"/>
        </w:rPr>
      </w:pPr>
      <w:r>
        <w:t>– Каждая зависимость начинается с отрицания, так что не буду переубеждать тебя</w:t>
      </w:r>
      <w:r>
        <w:rPr>
          <w:color w:val="000000"/>
        </w:rPr>
        <w:t>.</w:t>
      </w:r>
      <w:r>
        <w:t xml:space="preserve"> –</w:t>
      </w:r>
      <w:r>
        <w:rPr>
          <w:color w:val="000000"/>
        </w:rPr>
        <w:t xml:space="preserve"> Внезапно меня осенило, что сейчас уже день, и мой смех внезапно исчез. </w:t>
      </w:r>
      <w:r>
        <w:t>– Короче, зачем ты пришла? Ты вечером идёшь на баскетбольный матч</w:t>
      </w:r>
      <w:r>
        <w:rPr>
          <w:color w:val="000000"/>
        </w:rPr>
        <w:t xml:space="preserve">? </w:t>
      </w:r>
      <w:r>
        <w:t xml:space="preserve">– </w:t>
      </w:r>
      <w:r>
        <w:rPr>
          <w:color w:val="000000"/>
        </w:rPr>
        <w:t>Я не совсем в это верил, но тогда зачем Итан пригласил её?</w:t>
      </w:r>
    </w:p>
    <w:p w:rsidR="00FF1EC6" w:rsidRDefault="00FF1EC6" w:rsidP="00FF1EC6">
      <w:pPr>
        <w:pStyle w:val="western"/>
        <w:shd w:val="clear" w:color="auto" w:fill="FFFFFF"/>
        <w:spacing w:before="0" w:after="0"/>
        <w:ind w:firstLine="461"/>
        <w:jc w:val="both"/>
      </w:pPr>
      <w:r>
        <w:rPr>
          <w:color w:val="000000"/>
        </w:rPr>
        <w:t>Сью зеркально отразила мой хмурый взгляд.</w:t>
      </w:r>
    </w:p>
    <w:p w:rsidR="00FF1EC6" w:rsidRDefault="00FF1EC6" w:rsidP="00FF1EC6">
      <w:pPr>
        <w:pStyle w:val="western"/>
        <w:shd w:val="clear" w:color="auto" w:fill="FFFFFF"/>
        <w:spacing w:before="0" w:after="0"/>
        <w:ind w:firstLine="461"/>
        <w:jc w:val="both"/>
      </w:pPr>
      <w:r>
        <w:t xml:space="preserve">– </w:t>
      </w:r>
      <w:r>
        <w:rPr>
          <w:color w:val="000000"/>
        </w:rPr>
        <w:t>Что? Нет!</w:t>
      </w:r>
    </w:p>
    <w:p w:rsidR="00FF1EC6" w:rsidRDefault="00FF1EC6" w:rsidP="00FF1EC6">
      <w:pPr>
        <w:pStyle w:val="western"/>
        <w:shd w:val="clear" w:color="auto" w:fill="FFFFFF"/>
        <w:spacing w:before="0" w:after="0"/>
        <w:ind w:firstLine="461"/>
        <w:jc w:val="both"/>
      </w:pPr>
      <w:r>
        <w:t>– Тогда почему ты здесь</w:t>
      </w:r>
      <w:r>
        <w:rPr>
          <w:color w:val="000000"/>
        </w:rPr>
        <w:t>?</w:t>
      </w:r>
    </w:p>
    <w:p w:rsidR="00FF1EC6" w:rsidRDefault="00FF1EC6" w:rsidP="00FF1EC6">
      <w:pPr>
        <w:pStyle w:val="western"/>
        <w:shd w:val="clear" w:color="auto" w:fill="FFFFFF"/>
        <w:spacing w:before="0" w:after="0"/>
        <w:ind w:firstLine="461"/>
        <w:jc w:val="both"/>
        <w:rPr>
          <w:color w:val="000000"/>
        </w:rPr>
      </w:pPr>
      <w:r>
        <w:t>– Кино? Итан и я</w:t>
      </w:r>
      <w:r>
        <w:rPr>
          <w:color w:val="000000"/>
        </w:rPr>
        <w:t xml:space="preserve">? </w:t>
      </w:r>
      <w:r>
        <w:t xml:space="preserve">– </w:t>
      </w:r>
      <w:r>
        <w:rPr>
          <w:color w:val="000000"/>
        </w:rPr>
        <w:t xml:space="preserve">Она подняла брови, напоминая мне о недавнем разговоре по телефону. </w:t>
      </w:r>
      <w:r>
        <w:t>– Я говорила тебе по телефону, помнишь</w:t>
      </w:r>
      <w:r>
        <w:rPr>
          <w:color w:val="000000"/>
        </w:rPr>
        <w:t>?</w:t>
      </w:r>
      <w:r>
        <w:t xml:space="preserve"> – </w:t>
      </w:r>
      <w:r>
        <w:rPr>
          <w:color w:val="000000"/>
        </w:rPr>
        <w:t>Она попыталась пройти дальше, но Маленькая мисс Счастье ошибалась.</w:t>
      </w:r>
      <w:r>
        <w:rPr>
          <w:rStyle w:val="apple-converted-space"/>
          <w:color w:val="000000"/>
        </w:rPr>
        <w:t xml:space="preserve"> </w:t>
      </w:r>
      <w:r>
        <w:rPr>
          <w:color w:val="000000"/>
        </w:rPr>
        <w:t>Она не могла вот так вот сбросить бомбу мне на голову и просто уйти.</w:t>
      </w:r>
    </w:p>
    <w:p w:rsidR="00FF1EC6" w:rsidRDefault="00FF1EC6" w:rsidP="00FF1EC6">
      <w:pPr>
        <w:pStyle w:val="western"/>
        <w:shd w:val="clear" w:color="auto" w:fill="FFFFFF"/>
        <w:spacing w:before="0" w:after="0"/>
        <w:ind w:firstLine="461"/>
        <w:jc w:val="both"/>
      </w:pPr>
      <w:r>
        <w:rPr>
          <w:color w:val="000000"/>
        </w:rPr>
        <w:t>Уперев руку в стену перед её лицом, я отрезал ей путь к бегству.</w:t>
      </w:r>
    </w:p>
    <w:p w:rsidR="00FF1EC6" w:rsidRDefault="00FF1EC6" w:rsidP="00FF1EC6">
      <w:pPr>
        <w:pStyle w:val="western"/>
        <w:shd w:val="clear" w:color="auto" w:fill="FFFFFF"/>
        <w:spacing w:before="0" w:after="0"/>
        <w:ind w:firstLine="461"/>
        <w:jc w:val="both"/>
      </w:pPr>
      <w:r>
        <w:t>– Подожди. Сегодня</w:t>
      </w:r>
      <w:r>
        <w:rPr>
          <w:color w:val="000000"/>
        </w:rPr>
        <w:t xml:space="preserve">? </w:t>
      </w:r>
      <w:r>
        <w:t>– Мне вдруг</w:t>
      </w:r>
      <w:r>
        <w:rPr>
          <w:color w:val="000000"/>
        </w:rPr>
        <w:t xml:space="preserve"> захотелось, чтобы она внезапно вспомнила, что перепутала время их встречи.</w:t>
      </w:r>
      <w:r>
        <w:rPr>
          <w:rStyle w:val="apple-converted-space"/>
          <w:color w:val="000000"/>
        </w:rPr>
        <w:t xml:space="preserve"> </w:t>
      </w:r>
      <w:r>
        <w:rPr>
          <w:color w:val="000000"/>
        </w:rPr>
        <w:t>Но</w:t>
      </w:r>
      <w:r w:rsidRPr="00286F9F">
        <w:rPr>
          <w:color w:val="000000"/>
        </w:rPr>
        <w:t xml:space="preserve">, </w:t>
      </w:r>
      <w:r>
        <w:rPr>
          <w:color w:val="000000"/>
        </w:rPr>
        <w:t>увы</w:t>
      </w:r>
      <w:r w:rsidRPr="00286F9F">
        <w:rPr>
          <w:color w:val="000000"/>
        </w:rPr>
        <w:t xml:space="preserve">, </w:t>
      </w:r>
      <w:r>
        <w:rPr>
          <w:color w:val="000000"/>
        </w:rPr>
        <w:t>мне</w:t>
      </w:r>
      <w:r w:rsidRPr="00286F9F">
        <w:rPr>
          <w:color w:val="000000"/>
        </w:rPr>
        <w:t xml:space="preserve"> </w:t>
      </w:r>
      <w:r>
        <w:rPr>
          <w:color w:val="000000"/>
        </w:rPr>
        <w:t>не</w:t>
      </w:r>
      <w:r w:rsidRPr="00286F9F">
        <w:rPr>
          <w:color w:val="000000"/>
        </w:rPr>
        <w:t xml:space="preserve"> </w:t>
      </w:r>
      <w:r>
        <w:rPr>
          <w:color w:val="000000"/>
        </w:rPr>
        <w:t>везло</w:t>
      </w:r>
      <w:r w:rsidRPr="00286F9F">
        <w:rPr>
          <w:color w:val="000000"/>
        </w:rPr>
        <w:t xml:space="preserve"> </w:t>
      </w:r>
      <w:r>
        <w:rPr>
          <w:color w:val="000000"/>
        </w:rPr>
        <w:t>с</w:t>
      </w:r>
      <w:r w:rsidRPr="00286F9F">
        <w:rPr>
          <w:color w:val="000000"/>
        </w:rPr>
        <w:t xml:space="preserve"> </w:t>
      </w:r>
      <w:r>
        <w:rPr>
          <w:color w:val="000000"/>
        </w:rPr>
        <w:t>этой</w:t>
      </w:r>
      <w:r w:rsidRPr="00286F9F">
        <w:rPr>
          <w:color w:val="000000"/>
        </w:rPr>
        <w:t xml:space="preserve"> </w:t>
      </w:r>
      <w:r>
        <w:rPr>
          <w:color w:val="000000"/>
        </w:rPr>
        <w:t>девушкой</w:t>
      </w:r>
      <w:r w:rsidRPr="00286F9F">
        <w:rPr>
          <w:color w:val="000000"/>
        </w:rPr>
        <w:t>.</w:t>
      </w:r>
    </w:p>
    <w:p w:rsidR="00FF1EC6" w:rsidRDefault="00FF1EC6" w:rsidP="00FF1EC6">
      <w:pPr>
        <w:pStyle w:val="western"/>
        <w:shd w:val="clear" w:color="auto" w:fill="FFFFFF"/>
        <w:spacing w:before="0" w:after="0"/>
        <w:ind w:firstLine="461"/>
        <w:jc w:val="both"/>
        <w:rPr>
          <w:color w:val="000000"/>
        </w:rPr>
      </w:pPr>
      <w:r>
        <w:t xml:space="preserve">– </w:t>
      </w:r>
      <w:r>
        <w:rPr>
          <w:color w:val="000000"/>
        </w:rPr>
        <w:t>Да.</w:t>
      </w:r>
    </w:p>
    <w:p w:rsidR="00FF1EC6" w:rsidRDefault="00FF1EC6" w:rsidP="00FF1EC6">
      <w:pPr>
        <w:pStyle w:val="western"/>
        <w:shd w:val="clear" w:color="auto" w:fill="FFFFFF"/>
        <w:spacing w:before="0" w:after="0"/>
        <w:ind w:firstLine="461"/>
        <w:jc w:val="both"/>
      </w:pPr>
      <w:r>
        <w:rPr>
          <w:color w:val="000000"/>
        </w:rPr>
        <w:t>Одно это слово оставило горький вкус во рту.</w:t>
      </w:r>
    </w:p>
    <w:p w:rsidR="00FF1EC6" w:rsidRDefault="00FF1EC6" w:rsidP="00FF1EC6">
      <w:pPr>
        <w:pStyle w:val="western"/>
        <w:shd w:val="clear" w:color="auto" w:fill="FFFFFF"/>
        <w:spacing w:before="0" w:after="0"/>
        <w:ind w:firstLine="461"/>
        <w:jc w:val="both"/>
      </w:pPr>
      <w:r>
        <w:t>– Но вы не можете</w:t>
      </w:r>
      <w:r w:rsidRPr="007846F4">
        <w:rPr>
          <w:color w:val="000000"/>
        </w:rPr>
        <w:t>,</w:t>
      </w:r>
      <w:r>
        <w:t xml:space="preserve"> –</w:t>
      </w:r>
      <w:r>
        <w:rPr>
          <w:rStyle w:val="apple-converted-space"/>
          <w:color w:val="000000"/>
        </w:rPr>
        <w:t xml:space="preserve"> </w:t>
      </w:r>
      <w:r>
        <w:rPr>
          <w:color w:val="000000"/>
        </w:rPr>
        <w:t>пробормотал я.</w:t>
      </w:r>
      <w:r>
        <w:rPr>
          <w:rStyle w:val="apple-converted-space"/>
          <w:color w:val="000000"/>
        </w:rPr>
        <w:t xml:space="preserve"> </w:t>
      </w:r>
      <w:r>
        <w:rPr>
          <w:color w:val="000000"/>
        </w:rPr>
        <w:t>Ладно, может быть,</w:t>
      </w:r>
      <w:r>
        <w:rPr>
          <w:rStyle w:val="apple-converted-space"/>
          <w:color w:val="000000"/>
        </w:rPr>
        <w:t xml:space="preserve"> </w:t>
      </w:r>
      <w:r>
        <w:rPr>
          <w:i/>
          <w:iCs/>
          <w:color w:val="000000"/>
        </w:rPr>
        <w:t>она</w:t>
      </w:r>
      <w:r>
        <w:rPr>
          <w:rStyle w:val="apple-converted-space"/>
          <w:color w:val="000000"/>
        </w:rPr>
        <w:t xml:space="preserve"> </w:t>
      </w:r>
      <w:r>
        <w:rPr>
          <w:color w:val="000000"/>
        </w:rPr>
        <w:t>могла, но Итан не мог.</w:t>
      </w:r>
      <w:r>
        <w:rPr>
          <w:rStyle w:val="apple-converted-space"/>
          <w:color w:val="000000"/>
        </w:rPr>
        <w:t xml:space="preserve"> </w:t>
      </w:r>
      <w:r>
        <w:rPr>
          <w:color w:val="000000"/>
        </w:rPr>
        <w:t>Как он, чёрт возьми, мог пропустить мою игру?</w:t>
      </w:r>
      <w:r>
        <w:rPr>
          <w:rStyle w:val="apple-converted-space"/>
          <w:color w:val="000000"/>
        </w:rPr>
        <w:t xml:space="preserve"> Я закончил спорить с Сью и</w:t>
      </w:r>
      <w:r>
        <w:rPr>
          <w:color w:val="000000"/>
        </w:rPr>
        <w:t xml:space="preserve"> решил поговорить с виновным в этом деле – тем, кто предал меня. Затопав по коридору, я вошёл в комнату Итана, даже не потрудившись постучать в дверь.</w:t>
      </w:r>
    </w:p>
    <w:p w:rsidR="00FF1EC6" w:rsidRDefault="00FF1EC6" w:rsidP="00FF1EC6">
      <w:pPr>
        <w:pStyle w:val="western"/>
        <w:shd w:val="clear" w:color="auto" w:fill="FFFFFF"/>
        <w:spacing w:before="0" w:after="0"/>
        <w:ind w:firstLine="461"/>
        <w:jc w:val="both"/>
        <w:rPr>
          <w:color w:val="000000"/>
        </w:rPr>
      </w:pPr>
      <w:r>
        <w:t>– Эй, что это за чушь насчет кино сегодня вечером</w:t>
      </w:r>
      <w:r>
        <w:rPr>
          <w:color w:val="000000"/>
        </w:rPr>
        <w:t>?</w:t>
      </w:r>
    </w:p>
    <w:p w:rsidR="00FF1EC6" w:rsidRDefault="00FF1EC6" w:rsidP="00FF1EC6">
      <w:pPr>
        <w:pStyle w:val="western"/>
        <w:shd w:val="clear" w:color="auto" w:fill="FFFFFF"/>
        <w:spacing w:before="0" w:after="0"/>
        <w:ind w:firstLine="461"/>
        <w:jc w:val="both"/>
      </w:pPr>
      <w:r>
        <w:rPr>
          <w:color w:val="000000"/>
        </w:rPr>
        <w:t>Мой брат чем-то занимался, сидя за столом, и поднял взгляд.</w:t>
      </w:r>
    </w:p>
    <w:p w:rsidR="00FF1EC6" w:rsidRDefault="00FF1EC6" w:rsidP="00FF1EC6">
      <w:pPr>
        <w:pStyle w:val="western"/>
        <w:shd w:val="clear" w:color="auto" w:fill="FFFFFF"/>
        <w:spacing w:before="0" w:after="0"/>
        <w:ind w:firstLine="461"/>
        <w:jc w:val="both"/>
        <w:rPr>
          <w:color w:val="000000"/>
        </w:rPr>
      </w:pPr>
      <w:r>
        <w:t>– Я иду со Сьюзан. –  Он сконфуженно</w:t>
      </w:r>
      <w:r>
        <w:rPr>
          <w:color w:val="000000"/>
        </w:rPr>
        <w:t xml:space="preserve"> покачал головой.</w:t>
      </w:r>
      <w:r>
        <w:rPr>
          <w:rStyle w:val="apple-converted-space"/>
          <w:color w:val="000000"/>
        </w:rPr>
        <w:t xml:space="preserve"> </w:t>
      </w:r>
      <w:r>
        <w:t>– В чём проблема</w:t>
      </w:r>
      <w:r>
        <w:rPr>
          <w:color w:val="000000"/>
        </w:rPr>
        <w:t>?</w:t>
      </w:r>
    </w:p>
    <w:p w:rsidR="00FF1EC6" w:rsidRDefault="00FF1EC6" w:rsidP="00FF1EC6">
      <w:pPr>
        <w:pStyle w:val="western"/>
        <w:shd w:val="clear" w:color="auto" w:fill="FFFFFF"/>
        <w:spacing w:before="0" w:after="0"/>
        <w:ind w:firstLine="461"/>
        <w:jc w:val="both"/>
      </w:pPr>
      <w:r>
        <w:rPr>
          <w:color w:val="000000"/>
        </w:rPr>
        <w:t>Его резкий отказ сильно ужалил меня.</w:t>
      </w:r>
    </w:p>
    <w:p w:rsidR="00FF1EC6" w:rsidRDefault="00FF1EC6" w:rsidP="00FF1EC6">
      <w:pPr>
        <w:pStyle w:val="western"/>
        <w:shd w:val="clear" w:color="auto" w:fill="FFFFFF"/>
        <w:spacing w:before="0" w:after="0"/>
        <w:ind w:firstLine="461"/>
        <w:jc w:val="both"/>
        <w:rPr>
          <w:color w:val="000000"/>
        </w:rPr>
      </w:pPr>
      <w:r>
        <w:t>– Проблема в том, что это моя последняя игра в этом году. Решающий матч-реванш против Клируотер</w:t>
      </w:r>
      <w:proofErr w:type="gramStart"/>
      <w:r>
        <w:t xml:space="preserve"> Х</w:t>
      </w:r>
      <w:proofErr w:type="gramEnd"/>
      <w:r>
        <w:t>ай. Предполагалось, что вы придёте</w:t>
      </w:r>
      <w:r>
        <w:rPr>
          <w:color w:val="000000"/>
        </w:rPr>
        <w:t>.</w:t>
      </w:r>
      <w:r>
        <w:rPr>
          <w:rStyle w:val="apple-converted-space"/>
          <w:color w:val="000000"/>
        </w:rPr>
        <w:t xml:space="preserve"> </w:t>
      </w:r>
      <w:r>
        <w:rPr>
          <w:color w:val="000000"/>
        </w:rPr>
        <w:t xml:space="preserve">Ты обещал! </w:t>
      </w:r>
      <w:r>
        <w:t xml:space="preserve">– </w:t>
      </w:r>
      <w:r>
        <w:rPr>
          <w:color w:val="000000"/>
        </w:rPr>
        <w:t>Его лицо было по-прежнему пустым, ничего не выражая.</w:t>
      </w:r>
      <w:r>
        <w:rPr>
          <w:rStyle w:val="apple-converted-space"/>
          <w:color w:val="000000"/>
        </w:rPr>
        <w:t xml:space="preserve"> </w:t>
      </w:r>
      <w:r>
        <w:rPr>
          <w:color w:val="000000"/>
        </w:rPr>
        <w:t>Мои плечи опустились, как и моя разрушенная надежда.</w:t>
      </w:r>
      <w:r>
        <w:rPr>
          <w:rStyle w:val="apple-converted-space"/>
          <w:color w:val="000000"/>
        </w:rPr>
        <w:t xml:space="preserve"> </w:t>
      </w:r>
      <w:r>
        <w:t>– Мама тоже идёт</w:t>
      </w:r>
      <w:r>
        <w:rPr>
          <w:color w:val="000000"/>
        </w:rPr>
        <w:t>.</w:t>
      </w:r>
    </w:p>
    <w:p w:rsidR="00FF1EC6" w:rsidRDefault="00FF1EC6" w:rsidP="00FF1EC6">
      <w:pPr>
        <w:pStyle w:val="western"/>
        <w:shd w:val="clear" w:color="auto" w:fill="FFFFFF"/>
        <w:spacing w:before="0" w:after="0"/>
        <w:ind w:firstLine="461"/>
        <w:jc w:val="both"/>
      </w:pPr>
      <w:r>
        <w:rPr>
          <w:color w:val="000000"/>
        </w:rPr>
        <w:t>Кто-то мягко коснулся моей руки.</w:t>
      </w:r>
      <w:r>
        <w:rPr>
          <w:rStyle w:val="apple-converted-space"/>
          <w:color w:val="000000"/>
        </w:rPr>
        <w:t xml:space="preserve"> </w:t>
      </w:r>
      <w:r>
        <w:rPr>
          <w:color w:val="000000"/>
        </w:rPr>
        <w:t>Моя голова поднялась, и я нашел глаза Сью, с состраданием смотрящие на меня.</w:t>
      </w:r>
    </w:p>
    <w:p w:rsidR="00FF1EC6" w:rsidRDefault="00FF1EC6" w:rsidP="00FF1EC6">
      <w:pPr>
        <w:pStyle w:val="western"/>
        <w:shd w:val="clear" w:color="auto" w:fill="FFFFFF"/>
        <w:spacing w:before="0" w:after="0"/>
        <w:ind w:firstLine="461"/>
        <w:jc w:val="both"/>
      </w:pPr>
      <w:r>
        <w:t>– Если это так много значит для тебя, сегодня вечером мы не пойдем в кино. Итан сможет пойти на твою игру</w:t>
      </w:r>
      <w:r>
        <w:rPr>
          <w:color w:val="000000"/>
        </w:rPr>
        <w:t>.</w:t>
      </w:r>
    </w:p>
    <w:p w:rsidR="00FF1EC6" w:rsidRDefault="00FF1EC6" w:rsidP="00FF1EC6">
      <w:pPr>
        <w:pStyle w:val="western"/>
        <w:shd w:val="clear" w:color="auto" w:fill="FFFFFF"/>
        <w:spacing w:before="0" w:after="0"/>
        <w:ind w:firstLine="461"/>
        <w:jc w:val="both"/>
      </w:pPr>
      <w:r>
        <w:t>– Смогу</w:t>
      </w:r>
      <w:r w:rsidRPr="007846F4">
        <w:rPr>
          <w:color w:val="000000"/>
        </w:rPr>
        <w:t>?</w:t>
      </w:r>
      <w:r>
        <w:t xml:space="preserve"> –</w:t>
      </w:r>
      <w:r w:rsidRPr="007846F4">
        <w:rPr>
          <w:color w:val="000000"/>
        </w:rPr>
        <w:t xml:space="preserve"> </w:t>
      </w:r>
      <w:r>
        <w:rPr>
          <w:color w:val="000000"/>
        </w:rPr>
        <w:t>услышал</w:t>
      </w:r>
      <w:r w:rsidRPr="007846F4">
        <w:rPr>
          <w:color w:val="000000"/>
        </w:rPr>
        <w:t xml:space="preserve"> </w:t>
      </w:r>
      <w:r>
        <w:rPr>
          <w:color w:val="000000"/>
        </w:rPr>
        <w:t>я удивлённый</w:t>
      </w:r>
      <w:r w:rsidRPr="007846F4">
        <w:rPr>
          <w:color w:val="000000"/>
        </w:rPr>
        <w:t xml:space="preserve"> голос Итана</w:t>
      </w:r>
      <w:r>
        <w:rPr>
          <w:color w:val="000000"/>
        </w:rPr>
        <w:t>,</w:t>
      </w:r>
      <w:r w:rsidRPr="007846F4">
        <w:rPr>
          <w:color w:val="000000"/>
        </w:rPr>
        <w:t xml:space="preserve"> в то же время</w:t>
      </w:r>
      <w:r>
        <w:rPr>
          <w:color w:val="000000"/>
        </w:rPr>
        <w:t>, когда</w:t>
      </w:r>
      <w:r w:rsidRPr="007846F4">
        <w:rPr>
          <w:color w:val="000000"/>
        </w:rPr>
        <w:t xml:space="preserve"> я</w:t>
      </w:r>
      <w:r>
        <w:rPr>
          <w:color w:val="000000"/>
        </w:rPr>
        <w:t xml:space="preserve"> сам</w:t>
      </w:r>
      <w:r w:rsidRPr="007846F4">
        <w:rPr>
          <w:color w:val="000000"/>
        </w:rPr>
        <w:t xml:space="preserve"> выпалил: </w:t>
      </w:r>
    </w:p>
    <w:p w:rsidR="00FF1EC6" w:rsidRDefault="00FF1EC6" w:rsidP="00FF1EC6">
      <w:pPr>
        <w:pStyle w:val="western"/>
        <w:shd w:val="clear" w:color="auto" w:fill="FFFFFF"/>
        <w:spacing w:before="0" w:after="0"/>
        <w:ind w:firstLine="461"/>
        <w:jc w:val="both"/>
      </w:pPr>
      <w:r>
        <w:t>– Сможет</w:t>
      </w:r>
      <w:r>
        <w:rPr>
          <w:color w:val="000000"/>
        </w:rPr>
        <w:t>?</w:t>
      </w:r>
    </w:p>
    <w:p w:rsidR="00FF1EC6" w:rsidRDefault="00FF1EC6" w:rsidP="00FF1EC6">
      <w:pPr>
        <w:pStyle w:val="western"/>
        <w:shd w:val="clear" w:color="auto" w:fill="FFFFFF"/>
        <w:spacing w:before="0" w:after="0"/>
        <w:ind w:firstLine="461"/>
        <w:jc w:val="both"/>
        <w:rPr>
          <w:color w:val="000000"/>
        </w:rPr>
      </w:pPr>
      <w:r>
        <w:t>–</w:t>
      </w:r>
      <w:r w:rsidRPr="007846F4">
        <w:rPr>
          <w:color w:val="000000"/>
        </w:rPr>
        <w:t>Да,</w:t>
      </w:r>
      <w:r>
        <w:t xml:space="preserve"> –</w:t>
      </w:r>
      <w:r w:rsidRPr="007846F4">
        <w:rPr>
          <w:color w:val="000000"/>
        </w:rPr>
        <w:t xml:space="preserve"> </w:t>
      </w:r>
      <w:r>
        <w:rPr>
          <w:color w:val="000000"/>
        </w:rPr>
        <w:t xml:space="preserve">мягко </w:t>
      </w:r>
      <w:r w:rsidRPr="007846F4">
        <w:rPr>
          <w:color w:val="000000"/>
        </w:rPr>
        <w:t>ответил</w:t>
      </w:r>
      <w:r>
        <w:rPr>
          <w:color w:val="000000"/>
        </w:rPr>
        <w:t>а</w:t>
      </w:r>
      <w:r w:rsidRPr="007846F4">
        <w:rPr>
          <w:color w:val="000000"/>
        </w:rPr>
        <w:t xml:space="preserve"> Сью</w:t>
      </w:r>
      <w:r>
        <w:rPr>
          <w:color w:val="000000"/>
        </w:rPr>
        <w:t>,</w:t>
      </w:r>
      <w:r w:rsidRPr="007846F4">
        <w:rPr>
          <w:color w:val="000000"/>
        </w:rPr>
        <w:t xml:space="preserve"> </w:t>
      </w:r>
      <w:r>
        <w:rPr>
          <w:color w:val="000000"/>
        </w:rPr>
        <w:t xml:space="preserve">что меня </w:t>
      </w:r>
      <w:r w:rsidRPr="007846F4">
        <w:rPr>
          <w:color w:val="000000"/>
        </w:rPr>
        <w:t xml:space="preserve">позабавило, </w:t>
      </w:r>
      <w:r>
        <w:rPr>
          <w:color w:val="000000"/>
        </w:rPr>
        <w:t>так как</w:t>
      </w:r>
      <w:r w:rsidRPr="007846F4">
        <w:rPr>
          <w:color w:val="000000"/>
        </w:rPr>
        <w:t xml:space="preserve"> </w:t>
      </w:r>
      <w:r>
        <w:rPr>
          <w:color w:val="000000"/>
        </w:rPr>
        <w:t>такое редко происходило</w:t>
      </w:r>
      <w:r w:rsidRPr="007846F4">
        <w:rPr>
          <w:color w:val="000000"/>
        </w:rPr>
        <w:t xml:space="preserve">, когда я был </w:t>
      </w:r>
      <w:r>
        <w:rPr>
          <w:color w:val="000000"/>
        </w:rPr>
        <w:t>рядом с ней</w:t>
      </w:r>
      <w:r w:rsidRPr="007846F4">
        <w:rPr>
          <w:color w:val="000000"/>
        </w:rPr>
        <w:t>.</w:t>
      </w:r>
      <w:r>
        <w:rPr>
          <w:rStyle w:val="apple-converted-space"/>
          <w:color w:val="000000"/>
        </w:rPr>
        <w:t xml:space="preserve"> </w:t>
      </w:r>
      <w:r>
        <w:t xml:space="preserve">– Кино не убежит. И если это последняя игра перед зимними </w:t>
      </w:r>
      <w:r>
        <w:lastRenderedPageBreak/>
        <w:t>каникулами, ты действительно должен пойти</w:t>
      </w:r>
      <w:r>
        <w:rPr>
          <w:color w:val="000000"/>
        </w:rPr>
        <w:t xml:space="preserve">, </w:t>
      </w:r>
      <w:r>
        <w:t>– сказала</w:t>
      </w:r>
      <w:r>
        <w:rPr>
          <w:color w:val="000000"/>
        </w:rPr>
        <w:t xml:space="preserve"> она Итану.</w:t>
      </w:r>
      <w:r>
        <w:rPr>
          <w:rStyle w:val="apple-converted-space"/>
          <w:color w:val="000000"/>
        </w:rPr>
        <w:t xml:space="preserve"> </w:t>
      </w:r>
      <w:r>
        <w:t>– Если бы моя семья не пришла на мои решающие игры, меня бы это убило</w:t>
      </w:r>
      <w:r>
        <w:rPr>
          <w:color w:val="000000"/>
        </w:rPr>
        <w:t>.</w:t>
      </w:r>
    </w:p>
    <w:p w:rsidR="00FF1EC6" w:rsidRDefault="00FF1EC6" w:rsidP="00FF1EC6">
      <w:pPr>
        <w:pStyle w:val="western"/>
        <w:shd w:val="clear" w:color="auto" w:fill="FFFFFF"/>
        <w:spacing w:before="0" w:after="0"/>
        <w:ind w:firstLine="461"/>
        <w:jc w:val="both"/>
      </w:pPr>
      <w:r>
        <w:rPr>
          <w:color w:val="000000"/>
        </w:rPr>
        <w:t>Ну конечно.</w:t>
      </w:r>
      <w:r>
        <w:rPr>
          <w:rStyle w:val="apple-converted-space"/>
          <w:color w:val="000000"/>
        </w:rPr>
        <w:t xml:space="preserve"> </w:t>
      </w:r>
      <w:r>
        <w:rPr>
          <w:color w:val="000000"/>
        </w:rPr>
        <w:t>Она была футболистом, и она понимала мои чувства.</w:t>
      </w:r>
      <w:r>
        <w:rPr>
          <w:rStyle w:val="apple-converted-space"/>
          <w:color w:val="000000"/>
        </w:rPr>
        <w:t xml:space="preserve"> </w:t>
      </w:r>
      <w:r>
        <w:rPr>
          <w:color w:val="000000"/>
        </w:rPr>
        <w:t>Именно поэтому сейчас больше всего на свете мне захотелось обнять и расцеловать её.</w:t>
      </w:r>
    </w:p>
    <w:p w:rsidR="00FF1EC6" w:rsidRDefault="00FF1EC6" w:rsidP="00FF1EC6">
      <w:pPr>
        <w:pStyle w:val="western"/>
        <w:shd w:val="clear" w:color="auto" w:fill="FFFFFF"/>
        <w:spacing w:before="0" w:after="0"/>
        <w:ind w:firstLine="461"/>
        <w:jc w:val="both"/>
        <w:rPr>
          <w:color w:val="000000"/>
        </w:rPr>
      </w:pPr>
      <w:r>
        <w:t>– Хорошо, но ты тоже должна пойти</w:t>
      </w:r>
      <w:r>
        <w:rPr>
          <w:color w:val="000000"/>
        </w:rPr>
        <w:t>,</w:t>
      </w:r>
      <w:r>
        <w:t xml:space="preserve"> –</w:t>
      </w:r>
      <w:r>
        <w:rPr>
          <w:color w:val="000000"/>
        </w:rPr>
        <w:t xml:space="preserve"> сказал ей Итан.</w:t>
      </w:r>
    </w:p>
    <w:p w:rsidR="00FF1EC6" w:rsidRDefault="00FF1EC6" w:rsidP="00FF1EC6">
      <w:pPr>
        <w:pStyle w:val="western"/>
        <w:shd w:val="clear" w:color="auto" w:fill="FFFFFF"/>
        <w:spacing w:before="0" w:after="0"/>
        <w:ind w:firstLine="461"/>
        <w:jc w:val="both"/>
      </w:pPr>
      <w:r>
        <w:rPr>
          <w:color w:val="000000"/>
        </w:rPr>
        <w:t>На мгновение она задумалась.</w:t>
      </w:r>
      <w:r>
        <w:rPr>
          <w:rStyle w:val="apple-converted-space"/>
          <w:color w:val="000000"/>
        </w:rPr>
        <w:t xml:space="preserve"> </w:t>
      </w:r>
      <w:r w:rsidR="00DD1B70">
        <w:rPr>
          <w:color w:val="000000"/>
        </w:rPr>
        <w:t>Потом</w:t>
      </w:r>
      <w:r>
        <w:rPr>
          <w:color w:val="000000"/>
        </w:rPr>
        <w:t xml:space="preserve"> пожала плечами и сказала нам с небольшой улыбкой:</w:t>
      </w:r>
    </w:p>
    <w:p w:rsidR="00FF1EC6" w:rsidRDefault="00FF1EC6" w:rsidP="00FF1EC6">
      <w:pPr>
        <w:pStyle w:val="western"/>
        <w:shd w:val="clear" w:color="auto" w:fill="FFFFFF"/>
        <w:spacing w:before="0" w:after="0"/>
        <w:ind w:firstLine="461"/>
        <w:jc w:val="both"/>
        <w:rPr>
          <w:color w:val="000000"/>
        </w:rPr>
      </w:pPr>
      <w:r>
        <w:t>– Значит баскетбол</w:t>
      </w:r>
      <w:r>
        <w:rPr>
          <w:color w:val="000000"/>
        </w:rPr>
        <w:t>.</w:t>
      </w:r>
    </w:p>
    <w:p w:rsidR="00FF1EC6" w:rsidRDefault="00FF1EC6" w:rsidP="00FF1EC6">
      <w:pPr>
        <w:pStyle w:val="western"/>
        <w:shd w:val="clear" w:color="auto" w:fill="FFFFFF"/>
        <w:spacing w:before="0" w:after="0"/>
        <w:ind w:firstLine="461"/>
        <w:jc w:val="both"/>
      </w:pPr>
      <w:r>
        <w:rPr>
          <w:color w:val="000000"/>
        </w:rPr>
        <w:t>Я проигнорировал желание схватить и покружить её, но улыбка растянула мои губы, и я ничего не мог с этим поделать.</w:t>
      </w:r>
      <w:r>
        <w:rPr>
          <w:rStyle w:val="apple-converted-space"/>
          <w:color w:val="000000"/>
        </w:rPr>
        <w:t xml:space="preserve"> </w:t>
      </w:r>
      <w:r>
        <w:rPr>
          <w:color w:val="000000"/>
        </w:rPr>
        <w:t xml:space="preserve">Развернувшись, чтобы моё лицо могла видеть только Сью, а не Итан, я произнёс одними губами: </w:t>
      </w:r>
    </w:p>
    <w:p w:rsidR="00FF1EC6" w:rsidRDefault="00FF1EC6" w:rsidP="00FF1EC6">
      <w:pPr>
        <w:pStyle w:val="western"/>
        <w:shd w:val="clear" w:color="auto" w:fill="FFFFFF"/>
        <w:spacing w:before="0" w:after="0"/>
        <w:ind w:firstLine="461"/>
        <w:jc w:val="both"/>
        <w:rPr>
          <w:color w:val="000000"/>
        </w:rPr>
      </w:pPr>
      <w:r>
        <w:t>– Я у тебя в долгу</w:t>
      </w:r>
      <w:r>
        <w:rPr>
          <w:color w:val="000000"/>
        </w:rPr>
        <w:t>.</w:t>
      </w:r>
    </w:p>
    <w:p w:rsidR="00FF1EC6" w:rsidRDefault="00FF1EC6" w:rsidP="00FF1EC6">
      <w:pPr>
        <w:pStyle w:val="western"/>
        <w:shd w:val="clear" w:color="auto" w:fill="FFFFFF"/>
        <w:spacing w:before="0" w:after="0"/>
        <w:ind w:firstLine="461"/>
        <w:jc w:val="both"/>
        <w:rPr>
          <w:color w:val="000000"/>
        </w:rPr>
      </w:pPr>
      <w:r>
        <w:rPr>
          <w:color w:val="000000"/>
        </w:rPr>
        <w:t>Озорной огонек в её глазах говорил:</w:t>
      </w:r>
      <w:r>
        <w:rPr>
          <w:rStyle w:val="apple-converted-space"/>
          <w:color w:val="000000"/>
        </w:rPr>
        <w:t xml:space="preserve"> </w:t>
      </w:r>
      <w:r>
        <w:rPr>
          <w:color w:val="000000"/>
        </w:rPr>
        <w:t>да, она обязательно воспользуется этой услугой в ближайшее время.</w:t>
      </w:r>
      <w:r>
        <w:rPr>
          <w:rStyle w:val="apple-converted-space"/>
          <w:color w:val="000000"/>
        </w:rPr>
        <w:t xml:space="preserve"> </w:t>
      </w:r>
      <w:r>
        <w:rPr>
          <w:color w:val="000000"/>
        </w:rPr>
        <w:t>Но мне было так хорошо сейчас.</w:t>
      </w:r>
      <w:r>
        <w:rPr>
          <w:rStyle w:val="apple-converted-space"/>
          <w:color w:val="000000"/>
        </w:rPr>
        <w:t xml:space="preserve"> </w:t>
      </w:r>
      <w:r>
        <w:rPr>
          <w:color w:val="000000"/>
        </w:rPr>
        <w:t>Что бы она ни захотела, она это получит в благодарность за то, что мой брат пришёл на игру.</w:t>
      </w:r>
    </w:p>
    <w:p w:rsidR="00FF1EC6" w:rsidRDefault="00FF1EC6" w:rsidP="00FF1EC6">
      <w:pPr>
        <w:pStyle w:val="western"/>
        <w:shd w:val="clear" w:color="auto" w:fill="FFFFFF"/>
        <w:spacing w:before="0" w:after="0"/>
        <w:ind w:firstLine="461"/>
        <w:jc w:val="both"/>
        <w:rPr>
          <w:color w:val="000000"/>
        </w:rPr>
      </w:pPr>
      <w:r>
        <w:rPr>
          <w:color w:val="000000"/>
        </w:rPr>
        <w:t>Сью прошла мимо меня и захлопнула дверь прямо перед моим лицом,</w:t>
      </w:r>
      <w:r>
        <w:rPr>
          <w:rStyle w:val="apple-converted-space"/>
          <w:color w:val="000000"/>
        </w:rPr>
        <w:t xml:space="preserve"> </w:t>
      </w:r>
      <w:r>
        <w:rPr>
          <w:color w:val="000000"/>
        </w:rPr>
        <w:t>выставляя меня за пределы царства Итана.</w:t>
      </w:r>
      <w:r>
        <w:rPr>
          <w:rStyle w:val="apple-converted-space"/>
          <w:color w:val="000000"/>
        </w:rPr>
        <w:t xml:space="preserve"> Меня немного раздражало, что я не в курсе, чем они там вдвоём занимаются, укрывшись от всех, словно в надёжном форте. </w:t>
      </w:r>
      <w:r>
        <w:rPr>
          <w:color w:val="000000"/>
        </w:rPr>
        <w:t xml:space="preserve">Но вскоре мне позвонил </w:t>
      </w:r>
      <w:r>
        <w:rPr>
          <w:color w:val="000000"/>
          <w:lang w:val="en-US"/>
        </w:rPr>
        <w:t>T</w:t>
      </w:r>
      <w:r>
        <w:rPr>
          <w:color w:val="000000"/>
        </w:rPr>
        <w:t>иРекс, и мы громко стали обсуждать, как сегодня надерем задницу Клируотер</w:t>
      </w:r>
      <w:proofErr w:type="gramStart"/>
      <w:r>
        <w:rPr>
          <w:color w:val="000000"/>
        </w:rPr>
        <w:t xml:space="preserve"> Х</w:t>
      </w:r>
      <w:proofErr w:type="gramEnd"/>
      <w:r>
        <w:rPr>
          <w:color w:val="000000"/>
        </w:rPr>
        <w:t>ай.</w:t>
      </w:r>
    </w:p>
    <w:p w:rsidR="00FF1EC6" w:rsidRDefault="00FF1EC6" w:rsidP="00FF1EC6">
      <w:pPr>
        <w:pStyle w:val="western"/>
        <w:shd w:val="clear" w:color="auto" w:fill="FFFFFF"/>
        <w:spacing w:before="0" w:after="0"/>
        <w:ind w:firstLine="461"/>
        <w:jc w:val="both"/>
        <w:rPr>
          <w:color w:val="000000"/>
        </w:rPr>
      </w:pPr>
      <w:r>
        <w:rPr>
          <w:color w:val="000000"/>
        </w:rPr>
        <w:t>Я положил майку и</w:t>
      </w:r>
      <w:r w:rsidR="004C0A6B">
        <w:rPr>
          <w:color w:val="000000"/>
        </w:rPr>
        <w:t xml:space="preserve"> обувь в спортивную сумку, полностью погрузившись в </w:t>
      </w:r>
      <w:r>
        <w:rPr>
          <w:color w:val="000000"/>
        </w:rPr>
        <w:t xml:space="preserve">мысли </w:t>
      </w:r>
      <w:r w:rsidR="004C0A6B">
        <w:rPr>
          <w:color w:val="000000"/>
        </w:rPr>
        <w:t>о</w:t>
      </w:r>
      <w:r>
        <w:rPr>
          <w:color w:val="000000"/>
        </w:rPr>
        <w:t xml:space="preserve"> баскетбол</w:t>
      </w:r>
      <w:r w:rsidR="004C0A6B">
        <w:rPr>
          <w:color w:val="000000"/>
        </w:rPr>
        <w:t>е</w:t>
      </w:r>
      <w:r>
        <w:rPr>
          <w:color w:val="000000"/>
        </w:rPr>
        <w:t xml:space="preserve">. Из ящика я схватил мои счастливые носки, белые с двумя зелеными петлями, и </w:t>
      </w:r>
      <w:r>
        <w:t>бросил их сверху в сумку.</w:t>
      </w:r>
      <w:r>
        <w:rPr>
          <w:rStyle w:val="apple-converted-space"/>
        </w:rPr>
        <w:t xml:space="preserve"> </w:t>
      </w:r>
      <w:r>
        <w:t xml:space="preserve">Набрызгав под рубашкой на тело дезодорант </w:t>
      </w:r>
      <w:r>
        <w:rPr>
          <w:lang w:val="en-US"/>
        </w:rPr>
        <w:t>Axe</w:t>
      </w:r>
      <w:r>
        <w:t>, я сунул флакон в сумку, и закрыл молнию.</w:t>
      </w:r>
    </w:p>
    <w:p w:rsidR="00FF1EC6" w:rsidRDefault="00FF1EC6" w:rsidP="00FF1EC6">
      <w:pPr>
        <w:pStyle w:val="western"/>
        <w:shd w:val="clear" w:color="auto" w:fill="FFFFFF"/>
        <w:spacing w:before="0" w:after="0"/>
        <w:ind w:firstLine="461"/>
        <w:jc w:val="both"/>
      </w:pPr>
      <w:r>
        <w:rPr>
          <w:color w:val="000000"/>
        </w:rPr>
        <w:t>Когда я зашел на кухню, то увидел, что мама нарядилась в одно из своих элегантных платьев. Может быть, кому-то это могло показаться неудобным, одеться так официально на игру, потому что на матче легко можно было поставить пятна на одежду из-за горячих хот-догов или кетчупа.</w:t>
      </w:r>
      <w:r>
        <w:rPr>
          <w:rStyle w:val="apple-converted-space"/>
          <w:color w:val="000000"/>
        </w:rPr>
        <w:t xml:space="preserve"> </w:t>
      </w:r>
      <w:r>
        <w:rPr>
          <w:color w:val="000000"/>
        </w:rPr>
        <w:t>Но в этом доме так не считали.</w:t>
      </w:r>
      <w:r>
        <w:rPr>
          <w:rStyle w:val="apple-converted-space"/>
          <w:color w:val="000000"/>
        </w:rPr>
        <w:t xml:space="preserve"> </w:t>
      </w:r>
      <w:r>
        <w:rPr>
          <w:color w:val="000000"/>
        </w:rPr>
        <w:t>Темно-красное платье было маминым способом показать мне, как она гордилась мной.</w:t>
      </w:r>
      <w:r>
        <w:rPr>
          <w:rStyle w:val="apple-converted-space"/>
          <w:color w:val="000000"/>
        </w:rPr>
        <w:t xml:space="preserve"> Она </w:t>
      </w:r>
      <w:r>
        <w:rPr>
          <w:color w:val="000000"/>
        </w:rPr>
        <w:t>не сомневалась ни на секунду, что команда её сына сегодня выиграет игру.</w:t>
      </w:r>
    </w:p>
    <w:p w:rsidR="00FF1EC6" w:rsidRDefault="00FF1EC6" w:rsidP="00FF1EC6">
      <w:pPr>
        <w:pStyle w:val="western"/>
        <w:shd w:val="clear" w:color="auto" w:fill="FFFFFF"/>
        <w:spacing w:before="0" w:after="0"/>
        <w:ind w:firstLine="461"/>
        <w:jc w:val="both"/>
        <w:rPr>
          <w:color w:val="000000"/>
        </w:rPr>
      </w:pPr>
      <w:r>
        <w:t>– Сегодня я</w:t>
      </w:r>
      <w:r w:rsidRPr="007846F4">
        <w:rPr>
          <w:color w:val="000000"/>
        </w:rPr>
        <w:t xml:space="preserve"> готов</w:t>
      </w:r>
      <w:r>
        <w:rPr>
          <w:color w:val="000000"/>
        </w:rPr>
        <w:t>а</w:t>
      </w:r>
      <w:r w:rsidRPr="007846F4">
        <w:rPr>
          <w:color w:val="000000"/>
        </w:rPr>
        <w:t xml:space="preserve"> съесть стейк,</w:t>
      </w:r>
      <w:r>
        <w:t xml:space="preserve"> – </w:t>
      </w:r>
      <w:r w:rsidRPr="007846F4">
        <w:rPr>
          <w:color w:val="000000"/>
        </w:rPr>
        <w:t>заявила</w:t>
      </w:r>
      <w:r>
        <w:rPr>
          <w:color w:val="000000"/>
        </w:rPr>
        <w:t xml:space="preserve"> она</w:t>
      </w:r>
      <w:r w:rsidRPr="007846F4">
        <w:rPr>
          <w:color w:val="000000"/>
        </w:rPr>
        <w:t xml:space="preserve"> с </w:t>
      </w:r>
      <w:r>
        <w:rPr>
          <w:color w:val="000000"/>
        </w:rPr>
        <w:t>широкой</w:t>
      </w:r>
      <w:r w:rsidRPr="007846F4">
        <w:rPr>
          <w:color w:val="000000"/>
        </w:rPr>
        <w:t xml:space="preserve"> улыбкой и поцеловал</w:t>
      </w:r>
      <w:r>
        <w:rPr>
          <w:color w:val="000000"/>
        </w:rPr>
        <w:t>а</w:t>
      </w:r>
      <w:r w:rsidRPr="007846F4">
        <w:rPr>
          <w:color w:val="000000"/>
        </w:rPr>
        <w:t xml:space="preserve"> меня в щеку.</w:t>
      </w:r>
      <w:r>
        <w:rPr>
          <w:rStyle w:val="apple-converted-space"/>
          <w:color w:val="000000"/>
        </w:rPr>
        <w:t xml:space="preserve"> Теперь понятно, что её платье было надето и для этого случая тоже</w:t>
      </w:r>
      <w:r>
        <w:rPr>
          <w:color w:val="000000"/>
        </w:rPr>
        <w:t>.</w:t>
      </w:r>
      <w:r>
        <w:rPr>
          <w:rStyle w:val="apple-converted-space"/>
          <w:color w:val="000000"/>
        </w:rPr>
        <w:t xml:space="preserve"> </w:t>
      </w:r>
      <w:r>
        <w:rPr>
          <w:color w:val="000000"/>
        </w:rPr>
        <w:t>Если моя команда выиграет, она повезёт нас с Итаном на ужин в хороший ресторан с чудесной едой.</w:t>
      </w:r>
      <w:r>
        <w:rPr>
          <w:rStyle w:val="apple-converted-space"/>
          <w:color w:val="000000"/>
        </w:rPr>
        <w:t xml:space="preserve"> </w:t>
      </w:r>
      <w:r>
        <w:rPr>
          <w:color w:val="000000"/>
        </w:rPr>
        <w:t>Альтернативой этому был Бургер Кинг, где я должен буду угощать маму с Итаном в случае, если наша команда сегодня продует.</w:t>
      </w:r>
      <w:r>
        <w:rPr>
          <w:rStyle w:val="apple-converted-space"/>
          <w:color w:val="000000"/>
        </w:rPr>
        <w:t xml:space="preserve"> </w:t>
      </w:r>
      <w:r>
        <w:rPr>
          <w:color w:val="000000"/>
        </w:rPr>
        <w:t>Я почувствовал азарт, от чего мои лодыжки стали подпрыгивать.</w:t>
      </w:r>
    </w:p>
    <w:p w:rsidR="00FF1EC6" w:rsidRDefault="00FF1EC6" w:rsidP="00FF1EC6">
      <w:pPr>
        <w:pStyle w:val="western"/>
        <w:shd w:val="clear" w:color="auto" w:fill="FFFFFF"/>
        <w:spacing w:before="0" w:after="0"/>
        <w:ind w:firstLine="461"/>
        <w:jc w:val="both"/>
      </w:pPr>
      <w:r>
        <w:rPr>
          <w:color w:val="000000"/>
        </w:rPr>
        <w:t>Я потёр влажный след на щеке, где мама только что поцеловала меня.</w:t>
      </w:r>
      <w:r>
        <w:t xml:space="preserve"> </w:t>
      </w:r>
    </w:p>
    <w:p w:rsidR="00FF1EC6" w:rsidRDefault="00FF1EC6" w:rsidP="00FF1EC6">
      <w:pPr>
        <w:pStyle w:val="western"/>
        <w:shd w:val="clear" w:color="auto" w:fill="FFFFFF"/>
        <w:spacing w:before="0" w:after="0"/>
        <w:ind w:firstLine="461"/>
        <w:jc w:val="both"/>
      </w:pPr>
      <w:r>
        <w:t xml:space="preserve">– </w:t>
      </w:r>
      <w:r>
        <w:rPr>
          <w:color w:val="000000"/>
        </w:rPr>
        <w:t>Мы сегодня все едем в одной машине, или же Итан хочет поехать с Сью отдельно?</w:t>
      </w:r>
    </w:p>
    <w:p w:rsidR="00FF1EC6" w:rsidRDefault="00FF1EC6" w:rsidP="00FF1EC6">
      <w:pPr>
        <w:pStyle w:val="western"/>
        <w:shd w:val="clear" w:color="auto" w:fill="FFFFFF"/>
        <w:spacing w:before="0" w:after="0"/>
        <w:ind w:firstLine="461"/>
        <w:jc w:val="both"/>
        <w:rPr>
          <w:color w:val="000000"/>
        </w:rPr>
      </w:pPr>
      <w:r>
        <w:t xml:space="preserve">–  </w:t>
      </w:r>
      <w:r>
        <w:rPr>
          <w:color w:val="000000"/>
        </w:rPr>
        <w:t>Я не знаю.</w:t>
      </w:r>
      <w:r>
        <w:rPr>
          <w:rStyle w:val="apple-converted-space"/>
          <w:color w:val="000000"/>
        </w:rPr>
        <w:t xml:space="preserve"> </w:t>
      </w:r>
      <w:r>
        <w:rPr>
          <w:color w:val="000000"/>
        </w:rPr>
        <w:t>Может, спросишь их?</w:t>
      </w:r>
    </w:p>
    <w:p w:rsidR="00FF1EC6" w:rsidRDefault="00FF1EC6" w:rsidP="00FF1EC6">
      <w:pPr>
        <w:pStyle w:val="western"/>
        <w:shd w:val="clear" w:color="auto" w:fill="FFFFFF"/>
        <w:spacing w:before="0" w:after="0"/>
        <w:ind w:firstLine="461"/>
        <w:jc w:val="both"/>
        <w:rPr>
          <w:color w:val="000000"/>
        </w:rPr>
      </w:pPr>
      <w:r>
        <w:rPr>
          <w:color w:val="000000"/>
        </w:rPr>
        <w:t>Спортивная сумка упала на пол с глухим стуком.</w:t>
      </w:r>
      <w:r>
        <w:rPr>
          <w:rStyle w:val="apple-converted-space"/>
          <w:color w:val="000000"/>
        </w:rPr>
        <w:t xml:space="preserve"> </w:t>
      </w:r>
      <w:r>
        <w:rPr>
          <w:color w:val="000000"/>
        </w:rPr>
        <w:t xml:space="preserve">Направляясь к комнате Итана, я тихо постучал, но, видимо, им </w:t>
      </w:r>
      <w:r w:rsidR="00762066">
        <w:rPr>
          <w:color w:val="000000"/>
        </w:rPr>
        <w:t xml:space="preserve">было </w:t>
      </w:r>
      <w:r>
        <w:rPr>
          <w:color w:val="000000"/>
        </w:rPr>
        <w:t>весело вдвоём, так как они его не услышали.</w:t>
      </w:r>
      <w:r>
        <w:rPr>
          <w:rStyle w:val="apple-converted-space"/>
          <w:color w:val="000000"/>
        </w:rPr>
        <w:t xml:space="preserve"> </w:t>
      </w:r>
      <w:r>
        <w:rPr>
          <w:color w:val="000000"/>
        </w:rPr>
        <w:t>Я даже через дверь слышал, что они играют в боулинг на приставке, и что Сью заработала аплодисменты: «</w:t>
      </w:r>
      <w:r>
        <w:t>Ссттт</w:t>
      </w:r>
      <w:proofErr w:type="gramStart"/>
      <w:r>
        <w:rPr>
          <w:color w:val="000000"/>
        </w:rPr>
        <w:t>....</w:t>
      </w:r>
      <w:proofErr w:type="gramEnd"/>
      <w:r>
        <w:rPr>
          <w:color w:val="000000"/>
        </w:rPr>
        <w:t>райк!»</w:t>
      </w:r>
    </w:p>
    <w:p w:rsidR="00FF1EC6" w:rsidRDefault="00FF1EC6" w:rsidP="00FF1EC6">
      <w:pPr>
        <w:pStyle w:val="western"/>
        <w:shd w:val="clear" w:color="auto" w:fill="FFFFFF"/>
        <w:spacing w:before="0" w:after="0"/>
        <w:ind w:firstLine="461"/>
        <w:jc w:val="both"/>
      </w:pPr>
      <w:r>
        <w:rPr>
          <w:color w:val="000000"/>
        </w:rPr>
        <w:t>Убедившись, что я не прерываю ничего важного на этот раз, я вломился в комнату. Сью запустила другой виртуальный шар вниз по дорожке и спросила моего брата:</w:t>
      </w:r>
    </w:p>
    <w:p w:rsidR="00FF1EC6" w:rsidRDefault="00FF1EC6" w:rsidP="00FF1EC6">
      <w:pPr>
        <w:pStyle w:val="western"/>
        <w:shd w:val="clear" w:color="auto" w:fill="FFFFFF"/>
        <w:spacing w:before="0" w:after="0"/>
        <w:ind w:firstLine="461"/>
        <w:jc w:val="both"/>
      </w:pPr>
      <w:r>
        <w:t xml:space="preserve">– </w:t>
      </w:r>
      <w:r>
        <w:rPr>
          <w:color w:val="000000"/>
        </w:rPr>
        <w:t>Когда начинается игра?</w:t>
      </w:r>
    </w:p>
    <w:p w:rsidR="00FF1EC6" w:rsidRDefault="00FF1EC6" w:rsidP="00FF1EC6">
      <w:pPr>
        <w:pStyle w:val="western"/>
        <w:shd w:val="clear" w:color="auto" w:fill="FFFFFF"/>
        <w:spacing w:before="0" w:after="0"/>
        <w:ind w:firstLine="461"/>
        <w:jc w:val="both"/>
        <w:rPr>
          <w:color w:val="000000"/>
        </w:rPr>
      </w:pPr>
      <w:r>
        <w:t>– Через сорок пять минут</w:t>
      </w:r>
      <w:r w:rsidRPr="007846F4">
        <w:rPr>
          <w:color w:val="000000"/>
        </w:rPr>
        <w:t>,</w:t>
      </w:r>
      <w:r>
        <w:t xml:space="preserve"> – </w:t>
      </w:r>
      <w:r w:rsidRPr="007846F4">
        <w:rPr>
          <w:color w:val="000000"/>
        </w:rPr>
        <w:t xml:space="preserve">ответил я, </w:t>
      </w:r>
      <w:r>
        <w:rPr>
          <w:color w:val="000000"/>
        </w:rPr>
        <w:t>заставив</w:t>
      </w:r>
      <w:r w:rsidRPr="007846F4">
        <w:rPr>
          <w:color w:val="000000"/>
        </w:rPr>
        <w:t xml:space="preserve"> их обоих обернуться.</w:t>
      </w:r>
      <w:r>
        <w:rPr>
          <w:color w:val="000000"/>
        </w:rPr>
        <w:t xml:space="preserve"> </w:t>
      </w:r>
      <w:r>
        <w:t>– Мама готова, через пять минут выезжаем. Если вы двое хотите поехать, то вам лучше закругляться</w:t>
      </w:r>
      <w:r>
        <w:rPr>
          <w:color w:val="000000"/>
        </w:rPr>
        <w:t>.</w:t>
      </w:r>
    </w:p>
    <w:p w:rsidR="00FF1EC6" w:rsidRDefault="00FF1EC6" w:rsidP="00FF1EC6">
      <w:pPr>
        <w:pStyle w:val="western"/>
        <w:shd w:val="clear" w:color="auto" w:fill="FFFFFF"/>
        <w:spacing w:before="0" w:after="0"/>
        <w:ind w:firstLine="461"/>
        <w:jc w:val="both"/>
      </w:pPr>
      <w:r>
        <w:rPr>
          <w:color w:val="000000"/>
        </w:rPr>
        <w:t>С экрана донесся звук удара по кеглям, и победный перезвон, привлекая на мгновение внимание каждого из нас.</w:t>
      </w:r>
      <w:r>
        <w:rPr>
          <w:rStyle w:val="apple-converted-space"/>
          <w:color w:val="000000"/>
        </w:rPr>
        <w:t xml:space="preserve"> </w:t>
      </w:r>
      <w:r>
        <w:rPr>
          <w:color w:val="000000"/>
        </w:rPr>
        <w:t>Очевидно, Сью была профессионалом по игре в виртуальный боулинг.</w:t>
      </w:r>
      <w:r>
        <w:rPr>
          <w:rStyle w:val="apple-converted-space"/>
          <w:color w:val="000000"/>
        </w:rPr>
        <w:t xml:space="preserve"> </w:t>
      </w:r>
      <w:r>
        <w:rPr>
          <w:color w:val="000000"/>
        </w:rPr>
        <w:t>Со счастливой улыбкой она развернулась к Итану, подпрыгивая на пятках.</w:t>
      </w:r>
    </w:p>
    <w:p w:rsidR="00FF1EC6" w:rsidRDefault="00FF1EC6" w:rsidP="00FF1EC6">
      <w:pPr>
        <w:pStyle w:val="western"/>
        <w:shd w:val="clear" w:color="auto" w:fill="FFFFFF"/>
        <w:spacing w:before="0" w:after="0"/>
        <w:ind w:firstLine="461"/>
        <w:jc w:val="both"/>
        <w:rPr>
          <w:color w:val="000000"/>
        </w:rPr>
      </w:pPr>
      <w:r>
        <w:lastRenderedPageBreak/>
        <w:t>– Я закончила. Мы можем идти</w:t>
      </w:r>
      <w:r>
        <w:rPr>
          <w:color w:val="000000"/>
        </w:rPr>
        <w:t xml:space="preserve">, </w:t>
      </w:r>
      <w:r>
        <w:t xml:space="preserve">– </w:t>
      </w:r>
      <w:r>
        <w:rPr>
          <w:color w:val="000000"/>
        </w:rPr>
        <w:t>заявила она, сцепив руки за спиной, из-за чего её грудь гордо выпятилась вперёд.</w:t>
      </w:r>
    </w:p>
    <w:p w:rsidR="00FF1EC6" w:rsidRDefault="00FF1EC6" w:rsidP="00FF1EC6">
      <w:pPr>
        <w:pStyle w:val="western"/>
        <w:shd w:val="clear" w:color="auto" w:fill="FFFFFF"/>
        <w:spacing w:before="0" w:after="0"/>
        <w:ind w:firstLine="461"/>
        <w:jc w:val="both"/>
      </w:pPr>
      <w:r>
        <w:rPr>
          <w:color w:val="000000"/>
        </w:rPr>
        <w:t>Итан не разделял радость её победы.</w:t>
      </w:r>
      <w:r>
        <w:rPr>
          <w:rStyle w:val="apple-converted-space"/>
          <w:color w:val="000000"/>
        </w:rPr>
        <w:t xml:space="preserve"> </w:t>
      </w:r>
      <w:r>
        <w:rPr>
          <w:color w:val="000000"/>
        </w:rPr>
        <w:t>Он скрестил руки на груди и отвернулся от меня, но по его ворчливому голосу, я догадался, что он не слишком счастлив.</w:t>
      </w:r>
    </w:p>
    <w:p w:rsidR="00FF1EC6" w:rsidRDefault="00FF1EC6" w:rsidP="00FF1EC6">
      <w:pPr>
        <w:pStyle w:val="western"/>
        <w:shd w:val="clear" w:color="auto" w:fill="FFFFFF"/>
        <w:spacing w:before="0" w:after="0"/>
        <w:ind w:firstLine="461"/>
        <w:jc w:val="both"/>
      </w:pPr>
      <w:r>
        <w:t xml:space="preserve">– Мне плевать, будешь ли ты ныть... в следующий раз играем в </w:t>
      </w:r>
      <w:r>
        <w:rPr>
          <w:i/>
          <w:lang w:val="en-US"/>
        </w:rPr>
        <w:t>MarioKart</w:t>
      </w:r>
      <w:r>
        <w:rPr>
          <w:color w:val="000000"/>
        </w:rPr>
        <w:t>.</w:t>
      </w:r>
    </w:p>
    <w:p w:rsidR="00FF1EC6" w:rsidRDefault="00FF1EC6" w:rsidP="00FF1EC6">
      <w:pPr>
        <w:pStyle w:val="western"/>
        <w:shd w:val="clear" w:color="auto" w:fill="FFFFFF"/>
        <w:spacing w:before="0" w:after="0"/>
        <w:ind w:firstLine="461"/>
        <w:jc w:val="both"/>
        <w:rPr>
          <w:color w:val="000000"/>
        </w:rPr>
      </w:pPr>
      <w:r>
        <w:t>– С удовольствием</w:t>
      </w:r>
      <w:r w:rsidRPr="007846F4">
        <w:rPr>
          <w:color w:val="000000"/>
        </w:rPr>
        <w:t>.</w:t>
      </w:r>
      <w:r>
        <w:t xml:space="preserve"> –</w:t>
      </w:r>
      <w:r w:rsidRPr="007846F4">
        <w:rPr>
          <w:color w:val="000000"/>
        </w:rPr>
        <w:t xml:space="preserve"> </w:t>
      </w:r>
      <w:r w:rsidR="004F7C41" w:rsidRPr="007846F4">
        <w:rPr>
          <w:color w:val="000000"/>
        </w:rPr>
        <w:t>Сьюзан</w:t>
      </w:r>
      <w:r w:rsidRPr="007846F4">
        <w:rPr>
          <w:color w:val="000000"/>
        </w:rPr>
        <w:t xml:space="preserve"> </w:t>
      </w:r>
      <w:r>
        <w:rPr>
          <w:color w:val="000000"/>
        </w:rPr>
        <w:t>лучезарно улыбнулась</w:t>
      </w:r>
      <w:r w:rsidRPr="007846F4">
        <w:rPr>
          <w:color w:val="000000"/>
        </w:rPr>
        <w:t>, сия</w:t>
      </w:r>
      <w:r>
        <w:rPr>
          <w:color w:val="000000"/>
        </w:rPr>
        <w:t>я, словно</w:t>
      </w:r>
      <w:r w:rsidRPr="007846F4">
        <w:rPr>
          <w:color w:val="000000"/>
        </w:rPr>
        <w:t xml:space="preserve"> новы</w:t>
      </w:r>
      <w:r>
        <w:rPr>
          <w:color w:val="000000"/>
        </w:rPr>
        <w:t>е пять центов</w:t>
      </w:r>
      <w:r w:rsidRPr="007846F4">
        <w:rPr>
          <w:color w:val="000000"/>
        </w:rPr>
        <w:t xml:space="preserve">, несомненно, </w:t>
      </w:r>
      <w:r>
        <w:rPr>
          <w:color w:val="000000"/>
        </w:rPr>
        <w:t>расценивая</w:t>
      </w:r>
      <w:r w:rsidRPr="007846F4">
        <w:rPr>
          <w:color w:val="000000"/>
        </w:rPr>
        <w:t xml:space="preserve"> это как ещ</w:t>
      </w:r>
      <w:r>
        <w:rPr>
          <w:color w:val="000000"/>
        </w:rPr>
        <w:t>ё</w:t>
      </w:r>
      <w:r w:rsidRPr="007846F4">
        <w:rPr>
          <w:color w:val="000000"/>
        </w:rPr>
        <w:t xml:space="preserve"> одно приглашение </w:t>
      </w:r>
      <w:r>
        <w:rPr>
          <w:color w:val="000000"/>
        </w:rPr>
        <w:t>на свидание</w:t>
      </w:r>
      <w:r w:rsidRPr="007846F4">
        <w:rPr>
          <w:color w:val="000000"/>
        </w:rPr>
        <w:t>.</w:t>
      </w:r>
      <w:r>
        <w:rPr>
          <w:rStyle w:val="apple-converted-space"/>
          <w:color w:val="000000"/>
        </w:rPr>
        <w:t xml:space="preserve"> Они в</w:t>
      </w:r>
      <w:r>
        <w:rPr>
          <w:color w:val="000000"/>
        </w:rPr>
        <w:t xml:space="preserve">двоём, выводят понятие </w:t>
      </w:r>
      <w:r>
        <w:rPr>
          <w:i/>
          <w:iCs/>
          <w:color w:val="000000"/>
        </w:rPr>
        <w:t>виртуального свидания</w:t>
      </w:r>
      <w:r>
        <w:rPr>
          <w:rStyle w:val="apple-converted-space"/>
          <w:color w:val="000000"/>
        </w:rPr>
        <w:t xml:space="preserve"> </w:t>
      </w:r>
      <w:r>
        <w:rPr>
          <w:color w:val="000000"/>
        </w:rPr>
        <w:t>на совершенно новый уровень.</w:t>
      </w:r>
    </w:p>
    <w:p w:rsidR="00FF1EC6" w:rsidRDefault="00FF1EC6" w:rsidP="00FF1EC6">
      <w:pPr>
        <w:pStyle w:val="western"/>
        <w:shd w:val="clear" w:color="auto" w:fill="FFFFFF"/>
        <w:spacing w:before="0" w:after="0"/>
        <w:ind w:firstLine="461"/>
        <w:jc w:val="both"/>
        <w:rPr>
          <w:color w:val="000000"/>
        </w:rPr>
      </w:pPr>
      <w:r>
        <w:rPr>
          <w:color w:val="000000"/>
        </w:rPr>
        <w:t>Я знал, что мой брат ещё невинный, но неужели и Сью тоже?</w:t>
      </w:r>
      <w:r>
        <w:rPr>
          <w:rStyle w:val="apple-converted-space"/>
          <w:color w:val="000000"/>
        </w:rPr>
        <w:t xml:space="preserve"> </w:t>
      </w:r>
      <w:r>
        <w:rPr>
          <w:color w:val="000000"/>
        </w:rPr>
        <w:t>Облегающий голубой топ и обтягивающие бедра джинсы заставили меня думать иначе.</w:t>
      </w:r>
      <w:r>
        <w:rPr>
          <w:rStyle w:val="apple-converted-space"/>
          <w:color w:val="000000"/>
        </w:rPr>
        <w:t xml:space="preserve"> </w:t>
      </w:r>
      <w:r>
        <w:rPr>
          <w:color w:val="000000"/>
        </w:rPr>
        <w:t>После красного платья на вчерашнем ужине, теперь вот эта свободная белая блузка, накинутая поверх топа... Это, блин, опять заставило меня включить воображение.</w:t>
      </w:r>
      <w:r>
        <w:rPr>
          <w:rStyle w:val="apple-converted-space"/>
          <w:color w:val="000000"/>
        </w:rPr>
        <w:t xml:space="preserve"> </w:t>
      </w:r>
      <w:r>
        <w:rPr>
          <w:color w:val="000000"/>
        </w:rPr>
        <w:t>Как ей удается заставлять меня думать о том, что она фактически скрыла?</w:t>
      </w:r>
      <w:r>
        <w:rPr>
          <w:rStyle w:val="apple-converted-space"/>
          <w:color w:val="000000"/>
        </w:rPr>
        <w:t xml:space="preserve"> </w:t>
      </w:r>
      <w:r>
        <w:rPr>
          <w:color w:val="000000"/>
        </w:rPr>
        <w:t>Это не должно быть даже близко возможным.</w:t>
      </w:r>
      <w:r>
        <w:rPr>
          <w:rStyle w:val="apple-converted-space"/>
          <w:color w:val="000000"/>
        </w:rPr>
        <w:t xml:space="preserve"> </w:t>
      </w:r>
      <w:r>
        <w:rPr>
          <w:color w:val="000000"/>
        </w:rPr>
        <w:t>Чёрт возьми, она навсегда у меня в голове выпала из образа плохо одетого ботаника.</w:t>
      </w:r>
    </w:p>
    <w:p w:rsidR="00FF1EC6" w:rsidRDefault="00FF1EC6" w:rsidP="00FF1EC6">
      <w:pPr>
        <w:pStyle w:val="western"/>
        <w:shd w:val="clear" w:color="auto" w:fill="FFFFFF"/>
        <w:spacing w:before="0" w:after="0"/>
        <w:ind w:firstLine="461"/>
        <w:jc w:val="both"/>
      </w:pPr>
      <w:r>
        <w:rPr>
          <w:color w:val="000000"/>
        </w:rPr>
        <w:t>С ухмылкой на губах, я направился к двери, они пошли за мной. Когда я забросил  спортивную сумку в багажник внедорожника, мама, протягивая руку, предложила нам ключи от машины:</w:t>
      </w:r>
    </w:p>
    <w:p w:rsidR="00FF1EC6" w:rsidRDefault="00FF1EC6" w:rsidP="00FF1EC6">
      <w:pPr>
        <w:pStyle w:val="western"/>
        <w:shd w:val="clear" w:color="auto" w:fill="FFFFFF"/>
        <w:spacing w:before="0" w:after="0"/>
        <w:ind w:firstLine="461"/>
        <w:jc w:val="both"/>
        <w:rPr>
          <w:color w:val="000000"/>
        </w:rPr>
      </w:pPr>
      <w:r>
        <w:t>– Кто-нибудь хочет сесть за руль</w:t>
      </w:r>
      <w:r>
        <w:rPr>
          <w:color w:val="000000"/>
        </w:rPr>
        <w:t>?</w:t>
      </w:r>
    </w:p>
    <w:p w:rsidR="00FF1EC6" w:rsidRDefault="00FF1EC6" w:rsidP="00FF1EC6">
      <w:pPr>
        <w:pStyle w:val="western"/>
        <w:shd w:val="clear" w:color="auto" w:fill="FFFFFF"/>
        <w:spacing w:before="0" w:after="0"/>
        <w:ind w:firstLine="461"/>
        <w:jc w:val="both"/>
        <w:rPr>
          <w:color w:val="000000"/>
        </w:rPr>
      </w:pPr>
      <w:r>
        <w:rPr>
          <w:color w:val="000000"/>
        </w:rPr>
        <w:t>Я схватил ключи, не дождавшись ответа Итана. Это было похоже на то, словно у меня был собственный автомобиль.</w:t>
      </w:r>
      <w:r>
        <w:rPr>
          <w:rStyle w:val="apple-converted-space"/>
          <w:color w:val="000000"/>
        </w:rPr>
        <w:t xml:space="preserve"> У Итана была своя машина, на которой он мог ездить, но я мог ездить только </w:t>
      </w:r>
      <w:proofErr w:type="gramStart"/>
      <w:r>
        <w:rPr>
          <w:rStyle w:val="apple-converted-space"/>
          <w:color w:val="000000"/>
        </w:rPr>
        <w:t>на</w:t>
      </w:r>
      <w:proofErr w:type="gramEnd"/>
      <w:r>
        <w:rPr>
          <w:rStyle w:val="apple-converted-space"/>
          <w:color w:val="000000"/>
        </w:rPr>
        <w:t xml:space="preserve"> маминой</w:t>
      </w:r>
      <w:r>
        <w:rPr>
          <w:color w:val="000000"/>
        </w:rPr>
        <w:t>.</w:t>
      </w:r>
      <w:r>
        <w:rPr>
          <w:rStyle w:val="apple-converted-space"/>
          <w:color w:val="000000"/>
        </w:rPr>
        <w:t xml:space="preserve"> </w:t>
      </w:r>
      <w:r>
        <w:rPr>
          <w:color w:val="000000"/>
        </w:rPr>
        <w:t>Пока.</w:t>
      </w:r>
    </w:p>
    <w:p w:rsidR="00FF1EC6" w:rsidRDefault="00FF1EC6" w:rsidP="00FF1EC6">
      <w:pPr>
        <w:pStyle w:val="western"/>
        <w:shd w:val="clear" w:color="auto" w:fill="FFFFFF"/>
        <w:spacing w:before="0" w:after="0"/>
        <w:ind w:firstLine="461"/>
        <w:jc w:val="both"/>
      </w:pPr>
      <w:r>
        <w:rPr>
          <w:color w:val="000000"/>
        </w:rPr>
        <w:t>Мы тихо слушали музыку.</w:t>
      </w:r>
      <w:r>
        <w:rPr>
          <w:rStyle w:val="apple-converted-space"/>
          <w:color w:val="000000"/>
        </w:rPr>
        <w:t xml:space="preserve"> </w:t>
      </w:r>
      <w:r>
        <w:rPr>
          <w:color w:val="000000"/>
        </w:rPr>
        <w:t>С мамой в салоне, я ехал на медленной скорости.</w:t>
      </w:r>
      <w:r>
        <w:rPr>
          <w:rStyle w:val="apple-converted-space"/>
          <w:color w:val="000000"/>
        </w:rPr>
        <w:t xml:space="preserve"> </w:t>
      </w:r>
      <w:r>
        <w:rPr>
          <w:color w:val="000000"/>
        </w:rPr>
        <w:t>Она никогда не позволит мне снова сесть за руль, если узнает, насколько этот автомобиль умеет быстро ездить, и каких значений может достигать отметка на спидометре.</w:t>
      </w:r>
      <w:r>
        <w:rPr>
          <w:rStyle w:val="apple-converted-space"/>
          <w:color w:val="000000"/>
        </w:rPr>
        <w:t xml:space="preserve"> </w:t>
      </w:r>
      <w:r>
        <w:rPr>
          <w:color w:val="000000"/>
        </w:rPr>
        <w:t>На полпути к школе, мама развернулась на пассажирском сидень</w:t>
      </w:r>
      <w:r w:rsidR="004C0A6B">
        <w:rPr>
          <w:color w:val="000000"/>
        </w:rPr>
        <w:t>е и дружелюбно обратилась к Сью</w:t>
      </w:r>
      <w:r>
        <w:rPr>
          <w:color w:val="000000"/>
        </w:rPr>
        <w:t>:</w:t>
      </w:r>
    </w:p>
    <w:p w:rsidR="00FF1EC6" w:rsidRDefault="00FF1EC6" w:rsidP="00FF1EC6">
      <w:pPr>
        <w:pStyle w:val="western"/>
        <w:shd w:val="clear" w:color="auto" w:fill="FFFFFF"/>
        <w:spacing w:before="0" w:after="0"/>
        <w:ind w:firstLine="461"/>
        <w:jc w:val="both"/>
        <w:rPr>
          <w:color w:val="000000"/>
        </w:rPr>
      </w:pPr>
      <w:r>
        <w:t>– Сьюзан, дорогая</w:t>
      </w:r>
      <w:r>
        <w:rPr>
          <w:color w:val="000000"/>
        </w:rPr>
        <w:t>, к</w:t>
      </w:r>
      <w:r>
        <w:t>ак надолго ты сможешь задержаться вечером</w:t>
      </w:r>
      <w:r>
        <w:rPr>
          <w:color w:val="000000"/>
        </w:rPr>
        <w:t>?</w:t>
      </w:r>
    </w:p>
    <w:p w:rsidR="00FF1EC6" w:rsidRDefault="00FF1EC6" w:rsidP="00FF1EC6">
      <w:pPr>
        <w:pStyle w:val="western"/>
        <w:shd w:val="clear" w:color="auto" w:fill="FFFFFF"/>
        <w:spacing w:before="0" w:after="0"/>
        <w:ind w:firstLine="461"/>
        <w:jc w:val="both"/>
      </w:pPr>
      <w:r>
        <w:rPr>
          <w:color w:val="000000"/>
        </w:rPr>
        <w:t>В зеркале заднего вида я увидел удивленный взгляд Сью.</w:t>
      </w:r>
      <w:r>
        <w:rPr>
          <w:rStyle w:val="apple-converted-space"/>
          <w:color w:val="000000"/>
        </w:rPr>
        <w:t xml:space="preserve"> </w:t>
      </w:r>
      <w:r>
        <w:rPr>
          <w:color w:val="000000"/>
        </w:rPr>
        <w:t xml:space="preserve">Она наклонилась, приблизив лицо к лицу моей мамы и </w:t>
      </w:r>
      <w:proofErr w:type="gramStart"/>
      <w:r>
        <w:rPr>
          <w:color w:val="000000"/>
        </w:rPr>
        <w:t>к</w:t>
      </w:r>
      <w:proofErr w:type="gramEnd"/>
      <w:r>
        <w:rPr>
          <w:color w:val="000000"/>
        </w:rPr>
        <w:t xml:space="preserve"> моему.</w:t>
      </w:r>
    </w:p>
    <w:p w:rsidR="00FF1EC6" w:rsidRDefault="00FF1EC6" w:rsidP="00FF1EC6">
      <w:pPr>
        <w:pStyle w:val="western"/>
        <w:shd w:val="clear" w:color="auto" w:fill="FFFFFF"/>
        <w:spacing w:before="0" w:after="0"/>
        <w:ind w:firstLine="461"/>
        <w:jc w:val="both"/>
      </w:pPr>
      <w:r>
        <w:t>– Хм... как правило, в выходные мой комендантский час начинается в полночь</w:t>
      </w:r>
      <w:r>
        <w:rPr>
          <w:color w:val="000000"/>
        </w:rPr>
        <w:t>.</w:t>
      </w:r>
    </w:p>
    <w:p w:rsidR="00FF1EC6" w:rsidRDefault="00FF1EC6" w:rsidP="00FF1EC6">
      <w:pPr>
        <w:pStyle w:val="western"/>
        <w:shd w:val="clear" w:color="auto" w:fill="FFFFFF"/>
        <w:spacing w:before="0" w:after="0"/>
        <w:ind w:firstLine="461"/>
        <w:jc w:val="both"/>
        <w:rPr>
          <w:color w:val="000000"/>
        </w:rPr>
      </w:pPr>
      <w:r>
        <w:t xml:space="preserve">– </w:t>
      </w:r>
      <w:r w:rsidRPr="007846F4">
        <w:rPr>
          <w:color w:val="000000"/>
        </w:rPr>
        <w:t>Отлично!</w:t>
      </w:r>
      <w:r>
        <w:t xml:space="preserve"> –</w:t>
      </w:r>
      <w:r w:rsidRPr="007846F4">
        <w:rPr>
          <w:color w:val="000000"/>
        </w:rPr>
        <w:t xml:space="preserve"> с</w:t>
      </w:r>
      <w:r>
        <w:rPr>
          <w:color w:val="000000"/>
        </w:rPr>
        <w:t xml:space="preserve">казала мама и развернулась в кресле, чтобы объяснить ей, </w:t>
      </w:r>
      <w:r>
        <w:t xml:space="preserve">– Знаешь, у нас есть небольшая традиция в вечер игры. Если Акулы выигрывают, я везу своих мальчиков в Сент-Джеймс Стейкхаус в </w:t>
      </w:r>
      <w:proofErr w:type="gramStart"/>
      <w:r>
        <w:rPr>
          <w:lang w:val="en-US"/>
        </w:rPr>
        <w:t>O</w:t>
      </w:r>
      <w:proofErr w:type="gramEnd"/>
      <w:r>
        <w:t>кеано. Если они проигрывают, мои мальчики везут меня в Бургер Кинг в Арройо Гранде. В любом случае, сегодня вечером тебя ожидает угощение</w:t>
      </w:r>
      <w:r>
        <w:rPr>
          <w:color w:val="000000"/>
        </w:rPr>
        <w:t>.</w:t>
      </w:r>
    </w:p>
    <w:p w:rsidR="00FF1EC6" w:rsidRDefault="00FF1EC6" w:rsidP="00FF1EC6">
      <w:pPr>
        <w:pStyle w:val="western"/>
        <w:shd w:val="clear" w:color="auto" w:fill="FFFFFF"/>
        <w:spacing w:before="0" w:after="0"/>
        <w:ind w:firstLine="461"/>
        <w:jc w:val="both"/>
      </w:pPr>
      <w:r>
        <w:rPr>
          <w:color w:val="000000"/>
        </w:rPr>
        <w:t>Прежде чем принять приглашение на ещё один ужин с моей семьей, Сьюзан поглядела на меня, засмеявшись.</w:t>
      </w:r>
    </w:p>
    <w:p w:rsidR="00FF1EC6" w:rsidRDefault="00FF1EC6" w:rsidP="00FF1EC6">
      <w:pPr>
        <w:pStyle w:val="western"/>
        <w:shd w:val="clear" w:color="auto" w:fill="FFFFFF"/>
        <w:spacing w:before="0" w:after="0"/>
        <w:ind w:firstLine="461"/>
        <w:jc w:val="both"/>
        <w:rPr>
          <w:color w:val="000000"/>
        </w:rPr>
      </w:pPr>
      <w:r>
        <w:t>– Сегодня мне лучше болеть за твою команду, чтобы вы с Итаном прилично поужинали</w:t>
      </w:r>
      <w:r>
        <w:rPr>
          <w:color w:val="000000"/>
        </w:rPr>
        <w:t>?</w:t>
      </w:r>
      <w:r>
        <w:t xml:space="preserve"> –</w:t>
      </w:r>
      <w:r>
        <w:rPr>
          <w:color w:val="000000"/>
        </w:rPr>
        <w:t xml:space="preserve"> Её тон был светлым и радостным.</w:t>
      </w:r>
      <w:r>
        <w:rPr>
          <w:rStyle w:val="apple-converted-space"/>
          <w:color w:val="000000"/>
        </w:rPr>
        <w:t xml:space="preserve"> </w:t>
      </w:r>
      <w:proofErr w:type="gramStart"/>
      <w:r>
        <w:rPr>
          <w:color w:val="000000"/>
        </w:rPr>
        <w:t>Дружелюбным, хотя она разговаривала со мной.</w:t>
      </w:r>
      <w:proofErr w:type="gramEnd"/>
    </w:p>
    <w:p w:rsidR="00FF1EC6" w:rsidRDefault="00FF1EC6" w:rsidP="00FF1EC6">
      <w:pPr>
        <w:pStyle w:val="western"/>
        <w:shd w:val="clear" w:color="auto" w:fill="FFFFFF"/>
        <w:spacing w:before="0" w:after="0"/>
        <w:ind w:firstLine="461"/>
        <w:jc w:val="both"/>
      </w:pPr>
      <w:r>
        <w:rPr>
          <w:color w:val="000000"/>
        </w:rPr>
        <w:t>Я</w:t>
      </w:r>
      <w:r>
        <w:rPr>
          <w:rStyle w:val="apple-converted-space"/>
          <w:color w:val="000000"/>
        </w:rPr>
        <w:t xml:space="preserve"> </w:t>
      </w:r>
      <w:r>
        <w:rPr>
          <w:color w:val="000000"/>
        </w:rPr>
        <w:t>кинул на неё дразнящий взгляд.</w:t>
      </w:r>
    </w:p>
    <w:p w:rsidR="00FF1EC6" w:rsidRDefault="00FF1EC6" w:rsidP="00FF1EC6">
      <w:pPr>
        <w:pStyle w:val="western"/>
        <w:shd w:val="clear" w:color="auto" w:fill="FFFFFF"/>
        <w:spacing w:before="0" w:after="0"/>
        <w:ind w:firstLine="461"/>
        <w:jc w:val="both"/>
        <w:rPr>
          <w:color w:val="000000"/>
        </w:rPr>
      </w:pPr>
      <w:r>
        <w:t xml:space="preserve">– </w:t>
      </w:r>
      <w:r>
        <w:rPr>
          <w:color w:val="000000"/>
        </w:rPr>
        <w:t>Он и я... и</w:t>
      </w:r>
      <w:r>
        <w:rPr>
          <w:rStyle w:val="apple-converted-space"/>
          <w:color w:val="000000"/>
        </w:rPr>
        <w:t xml:space="preserve"> </w:t>
      </w:r>
      <w:r>
        <w:rPr>
          <w:i/>
          <w:iCs/>
          <w:color w:val="000000"/>
        </w:rPr>
        <w:t>ты.</w:t>
      </w:r>
      <w:r>
        <w:t xml:space="preserve"> –</w:t>
      </w:r>
      <w:r>
        <w:rPr>
          <w:i/>
          <w:iCs/>
          <w:color w:val="000000"/>
        </w:rPr>
        <w:t xml:space="preserve"> </w:t>
      </w:r>
      <w:r>
        <w:rPr>
          <w:iCs/>
          <w:color w:val="000000"/>
        </w:rPr>
        <w:t xml:space="preserve">Вечером должна представиться возможность поймать её наедине на минуту, и сделать сегодня ещё один шаг. </w:t>
      </w:r>
      <w:r>
        <w:rPr>
          <w:color w:val="000000"/>
        </w:rPr>
        <w:t>Всё в порядке, эта девушка должна получить удовольствие от сегодняшнего вечера.</w:t>
      </w:r>
      <w:r>
        <w:rPr>
          <w:rStyle w:val="apple-converted-space"/>
          <w:color w:val="000000"/>
        </w:rPr>
        <w:t xml:space="preserve"> </w:t>
      </w:r>
      <w:r>
        <w:rPr>
          <w:color w:val="000000"/>
        </w:rPr>
        <w:t>Удовольствие в стиле аля-Донован.</w:t>
      </w:r>
    </w:p>
    <w:p w:rsidR="00FF1EC6" w:rsidRDefault="00FF1EC6" w:rsidP="00FF1EC6">
      <w:pPr>
        <w:pStyle w:val="western"/>
        <w:shd w:val="clear" w:color="auto" w:fill="FFFFFF"/>
        <w:spacing w:before="0" w:after="0"/>
        <w:ind w:firstLine="461"/>
        <w:jc w:val="both"/>
      </w:pPr>
      <w:r>
        <w:rPr>
          <w:color w:val="000000"/>
        </w:rPr>
        <w:t>Я ожидал, что она откинется назад и ещё немного понаслаждается тихой компанией моего брата, но она совершенно смутила меня, когда продолжила смотреть на моё лицо.</w:t>
      </w:r>
      <w:r>
        <w:rPr>
          <w:rStyle w:val="apple-converted-space"/>
          <w:color w:val="000000"/>
        </w:rPr>
        <w:t xml:space="preserve"> </w:t>
      </w:r>
      <w:r>
        <w:rPr>
          <w:color w:val="000000"/>
        </w:rPr>
        <w:t>Ещё через пару секунд я улыбнулся и потребовал:</w:t>
      </w:r>
    </w:p>
    <w:p w:rsidR="00FF1EC6" w:rsidRDefault="00FF1EC6" w:rsidP="00FF1EC6">
      <w:pPr>
        <w:pStyle w:val="western"/>
        <w:shd w:val="clear" w:color="auto" w:fill="FFFFFF"/>
        <w:spacing w:before="0" w:after="0"/>
        <w:ind w:firstLine="461"/>
        <w:jc w:val="both"/>
      </w:pPr>
      <w:r>
        <w:t xml:space="preserve">– </w:t>
      </w:r>
      <w:r>
        <w:rPr>
          <w:color w:val="000000"/>
        </w:rPr>
        <w:t>Что?</w:t>
      </w:r>
    </w:p>
    <w:p w:rsidR="00FF1EC6" w:rsidRDefault="00FF1EC6" w:rsidP="00FF1EC6">
      <w:pPr>
        <w:pStyle w:val="western"/>
        <w:shd w:val="clear" w:color="auto" w:fill="FFFFFF"/>
        <w:spacing w:before="0" w:after="0"/>
        <w:ind w:firstLine="461"/>
        <w:jc w:val="both"/>
      </w:pPr>
      <w:r>
        <w:t>– От тебя приятно пахнет</w:t>
      </w:r>
      <w:r>
        <w:rPr>
          <w:color w:val="000000"/>
        </w:rPr>
        <w:t>.</w:t>
      </w:r>
      <w:r>
        <w:t xml:space="preserve"> –</w:t>
      </w:r>
      <w:r>
        <w:rPr>
          <w:color w:val="000000"/>
        </w:rPr>
        <w:t xml:space="preserve"> Сказала она таким тоном, как будто ничто больше так не могло удивить её, чем этот факт. Честно говоря, это было последнее, что я ожидал услышать от неё. Но это мило, не взирая ни на что.</w:t>
      </w:r>
      <w:r>
        <w:rPr>
          <w:rStyle w:val="apple-converted-space"/>
          <w:color w:val="000000"/>
        </w:rPr>
        <w:t xml:space="preserve"> Я усмехнулся</w:t>
      </w:r>
      <w:r>
        <w:rPr>
          <w:color w:val="000000"/>
        </w:rPr>
        <w:t>.</w:t>
      </w:r>
    </w:p>
    <w:p w:rsidR="00FF1EC6" w:rsidRDefault="00FF1EC6" w:rsidP="00FF1EC6">
      <w:pPr>
        <w:pStyle w:val="western"/>
        <w:shd w:val="clear" w:color="auto" w:fill="FFFFFF"/>
        <w:spacing w:before="0" w:after="0"/>
        <w:ind w:firstLine="461"/>
        <w:jc w:val="both"/>
        <w:rPr>
          <w:color w:val="000000"/>
        </w:rPr>
      </w:pPr>
      <w:r>
        <w:lastRenderedPageBreak/>
        <w:t xml:space="preserve">– </w:t>
      </w:r>
      <w:r w:rsidRPr="007846F4">
        <w:rPr>
          <w:color w:val="000000"/>
        </w:rPr>
        <w:t>Ну, спасибо,</w:t>
      </w:r>
      <w:r>
        <w:t xml:space="preserve"> –</w:t>
      </w:r>
      <w:r w:rsidRPr="007846F4">
        <w:rPr>
          <w:color w:val="000000"/>
        </w:rPr>
        <w:t xml:space="preserve"> сказал я.</w:t>
      </w:r>
      <w:r>
        <w:rPr>
          <w:rStyle w:val="apple-converted-space"/>
          <w:color w:val="000000"/>
        </w:rPr>
        <w:t xml:space="preserve"> </w:t>
      </w:r>
      <w:r>
        <w:rPr>
          <w:color w:val="000000"/>
        </w:rPr>
        <w:t>Кинув быстрый косой взгляд, я увидел, как её лицо краснеет. Ясно, комплимент сорвался с её языка необдуманно.</w:t>
      </w:r>
    </w:p>
    <w:p w:rsidR="00FF1EC6" w:rsidRDefault="00FF1EC6" w:rsidP="00FF1EC6">
      <w:pPr>
        <w:pStyle w:val="western"/>
        <w:shd w:val="clear" w:color="auto" w:fill="FFFFFF"/>
        <w:spacing w:before="0" w:after="0"/>
        <w:ind w:firstLine="461"/>
        <w:jc w:val="both"/>
      </w:pPr>
      <w:r>
        <w:rPr>
          <w:color w:val="000000"/>
        </w:rPr>
        <w:t>Мама и Итан тоже засмеялись, а</w:t>
      </w:r>
      <w:r>
        <w:rPr>
          <w:rStyle w:val="apple-converted-space"/>
          <w:color w:val="000000"/>
        </w:rPr>
        <w:t xml:space="preserve"> </w:t>
      </w:r>
      <w:r>
        <w:rPr>
          <w:color w:val="000000"/>
        </w:rPr>
        <w:t>Сью откинулась в кресле, и на секунду наши взгляды встретились в зеркале заднего вида.</w:t>
      </w:r>
      <w:r>
        <w:rPr>
          <w:rStyle w:val="apple-converted-space"/>
          <w:color w:val="000000"/>
        </w:rPr>
        <w:t xml:space="preserve"> </w:t>
      </w:r>
      <w:r>
        <w:rPr>
          <w:color w:val="000000"/>
        </w:rPr>
        <w:t>Что?</w:t>
      </w:r>
      <w:r>
        <w:rPr>
          <w:rStyle w:val="apple-converted-space"/>
          <w:color w:val="000000"/>
        </w:rPr>
        <w:t xml:space="preserve"> Наконец у наших с ней отношений повышался градус?</w:t>
      </w:r>
    </w:p>
    <w:p w:rsidR="00FF1EC6" w:rsidRDefault="00FF1EC6" w:rsidP="00FF1EC6">
      <w:pPr>
        <w:pStyle w:val="western"/>
        <w:shd w:val="clear" w:color="auto" w:fill="FFFFFF"/>
        <w:spacing w:before="0" w:after="0"/>
        <w:ind w:firstLine="461"/>
        <w:jc w:val="both"/>
        <w:rPr>
          <w:i/>
          <w:iCs/>
          <w:color w:val="000000"/>
        </w:rPr>
      </w:pPr>
      <w:r>
        <w:t xml:space="preserve">– Эй, если бы я знал, что тебе так нравится </w:t>
      </w:r>
      <w:r>
        <w:rPr>
          <w:lang w:val="en-US"/>
        </w:rPr>
        <w:t>Axe</w:t>
      </w:r>
      <w:r>
        <w:t>, я бы тоже надушился</w:t>
      </w:r>
      <w:r>
        <w:rPr>
          <w:color w:val="000000"/>
        </w:rPr>
        <w:t>,</w:t>
      </w:r>
      <w:r>
        <w:t xml:space="preserve"> –</w:t>
      </w:r>
      <w:r>
        <w:rPr>
          <w:color w:val="000000"/>
        </w:rPr>
        <w:t xml:space="preserve"> издевался над ней Итан.</w:t>
      </w:r>
    </w:p>
    <w:p w:rsidR="00FF1EC6" w:rsidRDefault="00FF1EC6" w:rsidP="00FF1EC6">
      <w:pPr>
        <w:pStyle w:val="western"/>
        <w:shd w:val="clear" w:color="auto" w:fill="FFFFFF"/>
        <w:spacing w:before="0" w:after="0"/>
        <w:ind w:firstLine="461"/>
        <w:jc w:val="both"/>
        <w:rPr>
          <w:color w:val="000000"/>
        </w:rPr>
      </w:pPr>
      <w:r>
        <w:rPr>
          <w:i/>
          <w:iCs/>
          <w:color w:val="000000"/>
        </w:rPr>
        <w:t>Ах, можешь попробовать, дорогой брат, но Сью оценила первым мой запах.</w:t>
      </w:r>
    </w:p>
    <w:p w:rsidR="00FF1EC6" w:rsidRDefault="00FF1EC6" w:rsidP="00FF1EC6">
      <w:pPr>
        <w:pStyle w:val="western"/>
        <w:shd w:val="clear" w:color="auto" w:fill="FFFFFF"/>
        <w:spacing w:before="0" w:after="0"/>
        <w:ind w:firstLine="461"/>
        <w:jc w:val="both"/>
        <w:rPr>
          <w:color w:val="000000"/>
        </w:rPr>
      </w:pPr>
      <w:r>
        <w:rPr>
          <w:color w:val="000000"/>
        </w:rPr>
        <w:t>Очевидно, Сьюзан была слишком смущена, чтобы ответить, и отвела взгляд от Итана, как и</w:t>
      </w:r>
      <w:r>
        <w:rPr>
          <w:rStyle w:val="apple-converted-space"/>
          <w:color w:val="000000"/>
        </w:rPr>
        <w:t xml:space="preserve"> </w:t>
      </w:r>
      <w:r>
        <w:rPr>
          <w:color w:val="000000"/>
        </w:rPr>
        <w:t>от зеркала заднего вида.</w:t>
      </w:r>
      <w:r>
        <w:rPr>
          <w:rStyle w:val="apple-converted-space"/>
          <w:color w:val="000000"/>
        </w:rPr>
        <w:t xml:space="preserve"> </w:t>
      </w:r>
      <w:r>
        <w:rPr>
          <w:color w:val="000000"/>
        </w:rPr>
        <w:t>Улыбаясь сам себе, я повернул направо, а затем обогнул школу в поисках места для парковки.</w:t>
      </w:r>
    </w:p>
    <w:p w:rsidR="00FF1EC6" w:rsidRDefault="00FF1EC6" w:rsidP="00FF1EC6">
      <w:pPr>
        <w:pStyle w:val="western"/>
        <w:shd w:val="clear" w:color="auto" w:fill="FFFFFF"/>
        <w:spacing w:before="0" w:after="0"/>
        <w:ind w:firstLine="461"/>
        <w:jc w:val="both"/>
      </w:pPr>
      <w:r>
        <w:rPr>
          <w:color w:val="000000"/>
        </w:rPr>
        <w:t>Аддисон Хейс сидела за столом на входе в спортзал, продавая билеты.</w:t>
      </w:r>
      <w:r>
        <w:rPr>
          <w:rStyle w:val="apple-converted-space"/>
          <w:color w:val="000000"/>
        </w:rPr>
        <w:t xml:space="preserve"> </w:t>
      </w:r>
      <w:r>
        <w:rPr>
          <w:color w:val="000000"/>
        </w:rPr>
        <w:t>Она пропустила мою семью и гостью без оплаты билетов по обычной их цене в пять долларов и пятьдесят центов.</w:t>
      </w:r>
    </w:p>
    <w:p w:rsidR="00FF1EC6" w:rsidRDefault="00FF1EC6" w:rsidP="00FF1EC6">
      <w:pPr>
        <w:pStyle w:val="western"/>
        <w:shd w:val="clear" w:color="auto" w:fill="FFFFFF"/>
        <w:spacing w:before="0" w:after="0"/>
        <w:ind w:firstLine="461"/>
        <w:jc w:val="both"/>
        <w:rPr>
          <w:color w:val="000000"/>
        </w:rPr>
      </w:pPr>
      <w:r>
        <w:t xml:space="preserve">– </w:t>
      </w:r>
      <w:r>
        <w:rPr>
          <w:color w:val="000000"/>
        </w:rPr>
        <w:t>Спасибо,</w:t>
      </w:r>
      <w:r>
        <w:t xml:space="preserve"> –</w:t>
      </w:r>
      <w:r>
        <w:rPr>
          <w:color w:val="000000"/>
        </w:rPr>
        <w:t xml:space="preserve"> сказал я ей, в тихоря стащив несколько очищенных орехов арахиса из чаши, стоявшей рядом с рулоном билетов.</w:t>
      </w:r>
      <w:r>
        <w:rPr>
          <w:rStyle w:val="apple-converted-space"/>
          <w:color w:val="000000"/>
        </w:rPr>
        <w:t xml:space="preserve"> </w:t>
      </w:r>
      <w:r>
        <w:rPr>
          <w:color w:val="000000"/>
        </w:rPr>
        <w:t>Закинув сразу их все в рот, я пошёл по коридору к раздевалке.</w:t>
      </w:r>
    </w:p>
    <w:p w:rsidR="00FF1EC6" w:rsidRPr="00FF1EC6" w:rsidRDefault="00FF1EC6" w:rsidP="00FF1EC6">
      <w:pPr>
        <w:pStyle w:val="western"/>
        <w:shd w:val="clear" w:color="auto" w:fill="FFFFFF"/>
        <w:spacing w:before="0" w:after="0"/>
        <w:ind w:firstLine="461"/>
        <w:jc w:val="both"/>
      </w:pPr>
      <w:r>
        <w:rPr>
          <w:color w:val="000000"/>
        </w:rPr>
        <w:t>Мама пожелала мне удачи, сжав в крепкие объятия.</w:t>
      </w:r>
      <w:r>
        <w:rPr>
          <w:rStyle w:val="apple-converted-space"/>
          <w:color w:val="000000"/>
        </w:rPr>
        <w:t xml:space="preserve"> </w:t>
      </w:r>
      <w:r>
        <w:rPr>
          <w:color w:val="000000"/>
        </w:rPr>
        <w:t>Итан хлопнул меня по плечу, сказав:</w:t>
      </w:r>
    </w:p>
    <w:p w:rsidR="00FF1EC6" w:rsidRDefault="00FF1EC6" w:rsidP="00FF1EC6">
      <w:pPr>
        <w:pStyle w:val="western"/>
        <w:shd w:val="clear" w:color="auto" w:fill="FFFFFF"/>
        <w:spacing w:before="0" w:after="0"/>
        <w:ind w:firstLine="461"/>
        <w:jc w:val="both"/>
      </w:pPr>
      <w:r w:rsidRPr="00FF1EC6">
        <w:t xml:space="preserve">– </w:t>
      </w:r>
      <w:r w:rsidRPr="00FF1EC6">
        <w:rPr>
          <w:color w:val="000000"/>
        </w:rPr>
        <w:t xml:space="preserve">Я хочу стейк, </w:t>
      </w:r>
      <w:proofErr w:type="gramStart"/>
      <w:r w:rsidRPr="00FF1EC6">
        <w:rPr>
          <w:color w:val="000000"/>
        </w:rPr>
        <w:t>братан</w:t>
      </w:r>
      <w:proofErr w:type="gramEnd"/>
      <w:r w:rsidRPr="00FF1EC6">
        <w:rPr>
          <w:color w:val="000000"/>
        </w:rPr>
        <w:t>.</w:t>
      </w:r>
    </w:p>
    <w:p w:rsidR="00FF1EC6" w:rsidRDefault="00FF1EC6" w:rsidP="00FF1EC6">
      <w:pPr>
        <w:pStyle w:val="western"/>
        <w:shd w:val="clear" w:color="auto" w:fill="FFFFFF"/>
        <w:spacing w:before="0" w:after="0"/>
        <w:ind w:firstLine="461"/>
        <w:jc w:val="both"/>
        <w:rPr>
          <w:color w:val="000000"/>
        </w:rPr>
      </w:pPr>
      <w:r>
        <w:t xml:space="preserve">– </w:t>
      </w:r>
      <w:r>
        <w:rPr>
          <w:color w:val="000000"/>
        </w:rPr>
        <w:t>Будет</w:t>
      </w:r>
      <w:r w:rsidRPr="007846F4">
        <w:rPr>
          <w:color w:val="000000"/>
        </w:rPr>
        <w:t xml:space="preserve"> сделано, </w:t>
      </w:r>
      <w:r>
        <w:t xml:space="preserve">– </w:t>
      </w:r>
      <w:r>
        <w:rPr>
          <w:color w:val="000000"/>
        </w:rPr>
        <w:t>уверенно заявил я ему, затем повернулся к Сью.</w:t>
      </w:r>
      <w:r>
        <w:rPr>
          <w:rStyle w:val="apple-converted-space"/>
          <w:color w:val="000000"/>
        </w:rPr>
        <w:t xml:space="preserve"> Теперь б</w:t>
      </w:r>
      <w:r>
        <w:rPr>
          <w:color w:val="000000"/>
        </w:rPr>
        <w:t>ыла ее очередь пожелать мне удачи, возможно, с поцелуем, если ей захочется.</w:t>
      </w:r>
    </w:p>
    <w:p w:rsidR="00FF1EC6" w:rsidRDefault="00FF1EC6" w:rsidP="00FF1EC6">
      <w:pPr>
        <w:pStyle w:val="western"/>
        <w:shd w:val="clear" w:color="auto" w:fill="FFFFFF"/>
        <w:spacing w:before="0" w:after="0"/>
        <w:ind w:firstLine="461"/>
        <w:jc w:val="both"/>
      </w:pPr>
      <w:r>
        <w:rPr>
          <w:color w:val="000000"/>
        </w:rPr>
        <w:t>Но этот поросенок просто пожал плечами и улыбнулся</w:t>
      </w:r>
      <w:r>
        <w:rPr>
          <w:rStyle w:val="apple-converted-space"/>
          <w:color w:val="000000"/>
        </w:rPr>
        <w:t xml:space="preserve"> </w:t>
      </w:r>
      <w:r>
        <w:rPr>
          <w:color w:val="000000"/>
        </w:rPr>
        <w:t>мне.</w:t>
      </w:r>
    </w:p>
    <w:p w:rsidR="00FF1EC6" w:rsidRDefault="00FF1EC6" w:rsidP="00FF1EC6">
      <w:pPr>
        <w:pStyle w:val="western"/>
        <w:shd w:val="clear" w:color="auto" w:fill="FFFFFF"/>
        <w:spacing w:before="0" w:after="0"/>
        <w:ind w:firstLine="461"/>
        <w:jc w:val="both"/>
        <w:rPr>
          <w:color w:val="000000"/>
        </w:rPr>
      </w:pPr>
      <w:r>
        <w:t>– Ты заставил нас сегодня прийти сюда, так что тебе лучше не пытаться сбежать с площадки</w:t>
      </w:r>
      <w:r>
        <w:rPr>
          <w:color w:val="000000"/>
        </w:rPr>
        <w:t>.</w:t>
      </w:r>
    </w:p>
    <w:p w:rsidR="00FF1EC6" w:rsidRDefault="00FF1EC6" w:rsidP="00FF1EC6">
      <w:pPr>
        <w:pStyle w:val="western"/>
        <w:shd w:val="clear" w:color="auto" w:fill="FFFFFF"/>
        <w:spacing w:before="0" w:after="0"/>
        <w:ind w:firstLine="461"/>
        <w:jc w:val="both"/>
        <w:rPr>
          <w:color w:val="000000"/>
        </w:rPr>
      </w:pPr>
      <w:r>
        <w:rPr>
          <w:color w:val="000000"/>
        </w:rPr>
        <w:t>Такое крутое ободрение.</w:t>
      </w:r>
      <w:r>
        <w:rPr>
          <w:rStyle w:val="apple-converted-space"/>
          <w:color w:val="000000"/>
        </w:rPr>
        <w:t xml:space="preserve"> Я рассмеялся</w:t>
      </w:r>
      <w:r>
        <w:rPr>
          <w:color w:val="000000"/>
        </w:rPr>
        <w:t>.</w:t>
      </w:r>
      <w:r>
        <w:rPr>
          <w:rStyle w:val="apple-converted-space"/>
          <w:color w:val="000000"/>
        </w:rPr>
        <w:t xml:space="preserve"> </w:t>
      </w:r>
      <w:r>
        <w:rPr>
          <w:color w:val="000000"/>
        </w:rPr>
        <w:t>Подняв сумку с пола, закинул её на одно плечо и направился в раздевалку.</w:t>
      </w:r>
      <w:r>
        <w:rPr>
          <w:rStyle w:val="apple-converted-space"/>
          <w:color w:val="000000"/>
        </w:rPr>
        <w:t xml:space="preserve"> </w:t>
      </w:r>
      <w:r>
        <w:rPr>
          <w:color w:val="000000"/>
        </w:rPr>
        <w:t>У нас будет время для объятий и поцелуев позже, после того, как моя команда выиграет.</w:t>
      </w:r>
    </w:p>
    <w:p w:rsidR="00FF1EC6" w:rsidRDefault="00FF1EC6" w:rsidP="00FF1EC6">
      <w:pPr>
        <w:pStyle w:val="western"/>
        <w:shd w:val="clear" w:color="auto" w:fill="FFFFFF"/>
        <w:spacing w:before="0" w:after="0"/>
        <w:ind w:firstLine="461"/>
        <w:jc w:val="both"/>
      </w:pPr>
      <w:r>
        <w:rPr>
          <w:color w:val="000000"/>
        </w:rPr>
        <w:t>И я планировал получить всё это.</w:t>
      </w:r>
    </w:p>
    <w:p w:rsidR="00FF1EC6" w:rsidRPr="00FF1EC6" w:rsidRDefault="00FF1EC6" w:rsidP="00FF1EC6">
      <w:pPr>
        <w:pStyle w:val="western"/>
        <w:shd w:val="clear" w:color="auto" w:fill="FFFFFF"/>
        <w:spacing w:before="0" w:after="0"/>
        <w:rPr>
          <w:sz w:val="28"/>
          <w:szCs w:val="28"/>
        </w:rPr>
      </w:pPr>
    </w:p>
    <w:p w:rsidR="00745700" w:rsidRDefault="00745700">
      <w:pPr>
        <w:pStyle w:val="western"/>
        <w:pageBreakBefore/>
        <w:shd w:val="clear" w:color="auto" w:fill="FFFFFF"/>
        <w:spacing w:before="0" w:after="0"/>
        <w:jc w:val="center"/>
        <w:rPr>
          <w:b/>
          <w:sz w:val="28"/>
          <w:szCs w:val="28"/>
        </w:rPr>
      </w:pPr>
    </w:p>
    <w:p w:rsidR="00745700" w:rsidRPr="00286F9F" w:rsidRDefault="001D46E0" w:rsidP="00286F9F">
      <w:pPr>
        <w:pStyle w:val="1"/>
        <w:jc w:val="center"/>
        <w:rPr>
          <w:sz w:val="28"/>
          <w:szCs w:val="28"/>
        </w:rPr>
      </w:pPr>
      <w:bookmarkStart w:id="7" w:name="_Toc445394505"/>
      <w:r>
        <w:rPr>
          <w:sz w:val="28"/>
          <w:szCs w:val="28"/>
        </w:rPr>
        <w:t>Глава 8</w:t>
      </w:r>
      <w:bookmarkEnd w:id="7"/>
    </w:p>
    <w:p w:rsidR="00FF1EC6" w:rsidRPr="00286F9F" w:rsidRDefault="00FF1EC6">
      <w:pPr>
        <w:pStyle w:val="western"/>
        <w:shd w:val="clear" w:color="auto" w:fill="FFFFFF"/>
        <w:spacing w:before="0" w:after="0"/>
        <w:jc w:val="center"/>
        <w:rPr>
          <w:b/>
          <w:sz w:val="28"/>
          <w:szCs w:val="28"/>
        </w:rPr>
      </w:pPr>
    </w:p>
    <w:p w:rsidR="00FF1EC6" w:rsidRDefault="00FF1EC6" w:rsidP="00FF1EC6">
      <w:pPr>
        <w:pStyle w:val="western"/>
        <w:shd w:val="clear" w:color="auto" w:fill="FFFFFF"/>
        <w:spacing w:before="0" w:after="0"/>
        <w:ind w:firstLine="426"/>
        <w:jc w:val="both"/>
        <w:rPr>
          <w:color w:val="000000"/>
        </w:rPr>
      </w:pPr>
      <w:r w:rsidRPr="00D6042F">
        <w:t>–</w:t>
      </w:r>
      <w:r>
        <w:t xml:space="preserve"> </w:t>
      </w:r>
      <w:proofErr w:type="gramStart"/>
      <w:r>
        <w:rPr>
          <w:color w:val="000000"/>
        </w:rPr>
        <w:t>Г</w:t>
      </w:r>
      <w:r w:rsidR="00927C16">
        <w:rPr>
          <w:color w:val="000000"/>
        </w:rPr>
        <w:t>отовы</w:t>
      </w:r>
      <w:proofErr w:type="gramEnd"/>
      <w:r>
        <w:rPr>
          <w:color w:val="000000"/>
        </w:rPr>
        <w:t>?</w:t>
      </w:r>
      <w:r w:rsidRPr="00D6042F">
        <w:t xml:space="preserve"> –</w:t>
      </w:r>
      <w:r>
        <w:rPr>
          <w:color w:val="000000"/>
        </w:rPr>
        <w:t xml:space="preserve"> </w:t>
      </w:r>
      <w:r w:rsidR="00927C16">
        <w:rPr>
          <w:color w:val="000000"/>
        </w:rPr>
        <w:t>рявкнул тренер</w:t>
      </w:r>
      <w:r>
        <w:rPr>
          <w:color w:val="000000"/>
        </w:rPr>
        <w:t xml:space="preserve"> Свенсон, поправляя свою бейсболку Акул Дункан.</w:t>
      </w:r>
    </w:p>
    <w:p w:rsidR="00FF1EC6" w:rsidRDefault="0001718B" w:rsidP="0001718B">
      <w:pPr>
        <w:pStyle w:val="western"/>
        <w:shd w:val="clear" w:color="auto" w:fill="FFFFFF"/>
        <w:suppressAutoHyphens w:val="0"/>
        <w:spacing w:before="0" w:after="0"/>
        <w:ind w:firstLine="426"/>
        <w:jc w:val="both"/>
        <w:rPr>
          <w:color w:val="000000"/>
        </w:rPr>
      </w:pPr>
      <w:r w:rsidRPr="0001718B">
        <w:rPr>
          <w:color w:val="000000"/>
        </w:rPr>
        <w:t>–</w:t>
      </w:r>
      <w:r>
        <w:rPr>
          <w:color w:val="000000"/>
        </w:rPr>
        <w:t xml:space="preserve"> </w:t>
      </w:r>
      <w:r w:rsidR="00FF1EC6">
        <w:rPr>
          <w:color w:val="000000"/>
        </w:rPr>
        <w:t>Готовы!</w:t>
      </w:r>
      <w:r w:rsidR="00FF1EC6" w:rsidRPr="00D6042F">
        <w:t xml:space="preserve"> –</w:t>
      </w:r>
      <w:r w:rsidR="00FF1EC6">
        <w:rPr>
          <w:color w:val="000000"/>
        </w:rPr>
        <w:t xml:space="preserve"> подтвердили мы в один голос.</w:t>
      </w:r>
    </w:p>
    <w:p w:rsidR="00FF1EC6" w:rsidRPr="007846F4" w:rsidRDefault="00FF1EC6" w:rsidP="00FF1EC6">
      <w:pPr>
        <w:pStyle w:val="western"/>
        <w:shd w:val="clear" w:color="auto" w:fill="FFFFFF"/>
        <w:spacing w:before="0" w:after="0"/>
        <w:ind w:firstLine="461"/>
        <w:jc w:val="both"/>
        <w:rPr>
          <w:color w:val="000000"/>
        </w:rPr>
      </w:pPr>
      <w:r>
        <w:rPr>
          <w:color w:val="000000"/>
        </w:rPr>
        <w:t>Шатаясь по раздевалке, как тигры в клетке</w:t>
      </w:r>
      <w:r w:rsidRPr="00DD57C2">
        <w:rPr>
          <w:color w:val="000000"/>
        </w:rPr>
        <w:t>, мы слушали песни</w:t>
      </w:r>
      <w:r>
        <w:rPr>
          <w:color w:val="000000"/>
        </w:rPr>
        <w:t>, гремящие</w:t>
      </w:r>
      <w:r w:rsidRPr="00DD57C2">
        <w:rPr>
          <w:color w:val="000000"/>
        </w:rPr>
        <w:t xml:space="preserve"> из динамиков в </w:t>
      </w:r>
      <w:r>
        <w:rPr>
          <w:color w:val="000000"/>
        </w:rPr>
        <w:t>спортивном зале,</w:t>
      </w:r>
      <w:r w:rsidRPr="00DD57C2">
        <w:rPr>
          <w:color w:val="000000"/>
        </w:rPr>
        <w:t xml:space="preserve"> </w:t>
      </w:r>
      <w:r>
        <w:rPr>
          <w:color w:val="000000"/>
        </w:rPr>
        <w:t>и</w:t>
      </w:r>
      <w:r w:rsidRPr="00DD57C2">
        <w:rPr>
          <w:color w:val="000000"/>
        </w:rPr>
        <w:t xml:space="preserve"> </w:t>
      </w:r>
      <w:r>
        <w:rPr>
          <w:color w:val="000000"/>
        </w:rPr>
        <w:t xml:space="preserve">как </w:t>
      </w:r>
      <w:r w:rsidRPr="00DD57C2">
        <w:rPr>
          <w:color w:val="000000"/>
        </w:rPr>
        <w:t>шум</w:t>
      </w:r>
      <w:r>
        <w:rPr>
          <w:color w:val="000000"/>
        </w:rPr>
        <w:t>ят</w:t>
      </w:r>
      <w:r w:rsidRPr="00DD57C2">
        <w:rPr>
          <w:color w:val="000000"/>
        </w:rPr>
        <w:t xml:space="preserve"> люд</w:t>
      </w:r>
      <w:r>
        <w:rPr>
          <w:color w:val="000000"/>
        </w:rPr>
        <w:t>и</w:t>
      </w:r>
      <w:r w:rsidRPr="00DD57C2">
        <w:rPr>
          <w:color w:val="000000"/>
        </w:rPr>
        <w:t xml:space="preserve">, </w:t>
      </w:r>
      <w:r>
        <w:rPr>
          <w:color w:val="000000"/>
        </w:rPr>
        <w:t>рассаживаясь по своим местам</w:t>
      </w:r>
      <w:r>
        <w:rPr>
          <w:rStyle w:val="apple-converted-space"/>
          <w:color w:val="000000"/>
        </w:rPr>
        <w:t xml:space="preserve"> </w:t>
      </w:r>
      <w:r w:rsidRPr="00DD57C2">
        <w:rPr>
          <w:color w:val="000000"/>
        </w:rPr>
        <w:t>на трибунах.</w:t>
      </w:r>
      <w:r>
        <w:rPr>
          <w:rStyle w:val="apple-converted-space"/>
          <w:color w:val="000000"/>
        </w:rPr>
        <w:t xml:space="preserve"> </w:t>
      </w:r>
      <w:r w:rsidRPr="00DD57C2">
        <w:rPr>
          <w:color w:val="000000"/>
        </w:rPr>
        <w:t xml:space="preserve">Часы над дверью </w:t>
      </w:r>
      <w:r>
        <w:rPr>
          <w:color w:val="000000"/>
        </w:rPr>
        <w:t>показывали без</w:t>
      </w:r>
      <w:r w:rsidRPr="00DD57C2">
        <w:rPr>
          <w:color w:val="000000"/>
        </w:rPr>
        <w:t xml:space="preserve"> сем</w:t>
      </w:r>
      <w:r>
        <w:rPr>
          <w:color w:val="000000"/>
        </w:rPr>
        <w:t>и</w:t>
      </w:r>
      <w:r w:rsidRPr="00DD57C2">
        <w:rPr>
          <w:color w:val="000000"/>
        </w:rPr>
        <w:t xml:space="preserve"> минут вос</w:t>
      </w:r>
      <w:r>
        <w:rPr>
          <w:color w:val="000000"/>
        </w:rPr>
        <w:t>емь</w:t>
      </w:r>
      <w:r w:rsidRPr="00DD57C2">
        <w:rPr>
          <w:color w:val="000000"/>
        </w:rPr>
        <w:t>.</w:t>
      </w:r>
      <w:r>
        <w:rPr>
          <w:rStyle w:val="apple-converted-space"/>
          <w:color w:val="000000"/>
        </w:rPr>
        <w:t xml:space="preserve"> </w:t>
      </w:r>
      <w:r w:rsidRPr="00DD57C2">
        <w:rPr>
          <w:color w:val="000000"/>
        </w:rPr>
        <w:t xml:space="preserve">Семь минут </w:t>
      </w:r>
      <w:r w:rsidRPr="00C43624">
        <w:rPr>
          <w:color w:val="000000"/>
        </w:rPr>
        <w:t>–</w:t>
      </w:r>
      <w:r>
        <w:rPr>
          <w:color w:val="000000"/>
        </w:rPr>
        <w:t xml:space="preserve"> и  мы получим шанс </w:t>
      </w:r>
      <w:r w:rsidRPr="00DD57C2">
        <w:rPr>
          <w:color w:val="000000"/>
        </w:rPr>
        <w:t>доказать, что мы луч</w:t>
      </w:r>
      <w:r>
        <w:rPr>
          <w:color w:val="000000"/>
        </w:rPr>
        <w:t>шая</w:t>
      </w:r>
      <w:r w:rsidRPr="00DD57C2">
        <w:rPr>
          <w:color w:val="000000"/>
        </w:rPr>
        <w:t xml:space="preserve"> команд</w:t>
      </w:r>
      <w:r>
        <w:rPr>
          <w:color w:val="000000"/>
        </w:rPr>
        <w:t>а</w:t>
      </w:r>
      <w:r w:rsidRPr="00DD57C2">
        <w:rPr>
          <w:color w:val="000000"/>
        </w:rPr>
        <w:t xml:space="preserve"> </w:t>
      </w:r>
      <w:r>
        <w:rPr>
          <w:color w:val="000000"/>
        </w:rPr>
        <w:t xml:space="preserve">среди </w:t>
      </w:r>
      <w:r w:rsidRPr="00DD57C2">
        <w:rPr>
          <w:color w:val="000000"/>
        </w:rPr>
        <w:t>средн</w:t>
      </w:r>
      <w:r>
        <w:rPr>
          <w:color w:val="000000"/>
        </w:rPr>
        <w:t>их</w:t>
      </w:r>
      <w:r w:rsidRPr="00DD57C2">
        <w:rPr>
          <w:color w:val="000000"/>
        </w:rPr>
        <w:t xml:space="preserve"> школ на Западном побережье.</w:t>
      </w:r>
      <w:r>
        <w:rPr>
          <w:color w:val="000000"/>
        </w:rPr>
        <w:t xml:space="preserve"> </w:t>
      </w:r>
      <w:r w:rsidRPr="00DD57C2">
        <w:rPr>
          <w:color w:val="000000"/>
        </w:rPr>
        <w:t xml:space="preserve">Когда </w:t>
      </w:r>
      <w:r>
        <w:rPr>
          <w:color w:val="000000"/>
        </w:rPr>
        <w:t xml:space="preserve">наши с </w:t>
      </w:r>
      <w:r w:rsidRPr="00DD57C2">
        <w:rPr>
          <w:color w:val="000000"/>
        </w:rPr>
        <w:t>Тайлер</w:t>
      </w:r>
      <w:r>
        <w:rPr>
          <w:color w:val="000000"/>
        </w:rPr>
        <w:t>ом взгляды</w:t>
      </w:r>
      <w:r w:rsidRPr="00DD57C2">
        <w:rPr>
          <w:color w:val="000000"/>
        </w:rPr>
        <w:t xml:space="preserve"> встретил</w:t>
      </w:r>
      <w:r>
        <w:rPr>
          <w:color w:val="000000"/>
        </w:rPr>
        <w:t>ись</w:t>
      </w:r>
      <w:r w:rsidRPr="00DD57C2">
        <w:rPr>
          <w:color w:val="000000"/>
        </w:rPr>
        <w:t xml:space="preserve">, он ухмыльнулся с едва </w:t>
      </w:r>
      <w:r>
        <w:rPr>
          <w:color w:val="000000"/>
        </w:rPr>
        <w:t>сдерживаемым</w:t>
      </w:r>
      <w:r w:rsidRPr="00DD57C2">
        <w:rPr>
          <w:color w:val="000000"/>
        </w:rPr>
        <w:t xml:space="preserve"> волнени</w:t>
      </w:r>
      <w:r>
        <w:rPr>
          <w:color w:val="000000"/>
        </w:rPr>
        <w:t>ем</w:t>
      </w:r>
      <w:r w:rsidRPr="00DD57C2">
        <w:rPr>
          <w:color w:val="000000"/>
        </w:rPr>
        <w:t>.</w:t>
      </w:r>
      <w:r>
        <w:rPr>
          <w:rStyle w:val="apple-converted-space"/>
          <w:color w:val="000000"/>
        </w:rPr>
        <w:t xml:space="preserve"> </w:t>
      </w:r>
      <w:r w:rsidRPr="00D2152A">
        <w:rPr>
          <w:color w:val="000000"/>
        </w:rPr>
        <w:t xml:space="preserve">Я </w:t>
      </w:r>
      <w:r>
        <w:rPr>
          <w:color w:val="000000"/>
        </w:rPr>
        <w:t>подергал</w:t>
      </w:r>
      <w:r w:rsidRPr="00D2152A">
        <w:rPr>
          <w:color w:val="000000"/>
        </w:rPr>
        <w:t xml:space="preserve"> бров</w:t>
      </w:r>
      <w:r>
        <w:rPr>
          <w:color w:val="000000"/>
        </w:rPr>
        <w:t>ями</w:t>
      </w:r>
      <w:r w:rsidRPr="00D2152A">
        <w:rPr>
          <w:color w:val="000000"/>
        </w:rPr>
        <w:t xml:space="preserve"> в ответ.</w:t>
      </w:r>
    </w:p>
    <w:p w:rsidR="00FF1EC6" w:rsidRPr="007846F4" w:rsidRDefault="00FF1EC6" w:rsidP="00FF1EC6">
      <w:pPr>
        <w:pStyle w:val="western"/>
        <w:shd w:val="clear" w:color="auto" w:fill="FFFFFF"/>
        <w:spacing w:before="0" w:after="0"/>
        <w:ind w:firstLine="461"/>
        <w:jc w:val="both"/>
        <w:rPr>
          <w:color w:val="000000"/>
        </w:rPr>
      </w:pPr>
      <w:r w:rsidRPr="00DD57C2">
        <w:rPr>
          <w:color w:val="000000"/>
        </w:rPr>
        <w:t xml:space="preserve">Музыка </w:t>
      </w:r>
      <w:r>
        <w:rPr>
          <w:color w:val="000000"/>
        </w:rPr>
        <w:t>умолкла</w:t>
      </w:r>
      <w:r w:rsidRPr="00DD57C2">
        <w:rPr>
          <w:color w:val="000000"/>
        </w:rPr>
        <w:t xml:space="preserve">, и </w:t>
      </w:r>
      <w:r>
        <w:rPr>
          <w:color w:val="000000"/>
        </w:rPr>
        <w:t xml:space="preserve">заиграли </w:t>
      </w:r>
      <w:r w:rsidRPr="00DD57C2">
        <w:rPr>
          <w:color w:val="000000"/>
        </w:rPr>
        <w:t>труб</w:t>
      </w:r>
      <w:r>
        <w:rPr>
          <w:color w:val="000000"/>
        </w:rPr>
        <w:t>ы с</w:t>
      </w:r>
      <w:r w:rsidRPr="00DD57C2">
        <w:rPr>
          <w:color w:val="000000"/>
        </w:rPr>
        <w:t xml:space="preserve"> фанфар</w:t>
      </w:r>
      <w:r>
        <w:rPr>
          <w:color w:val="000000"/>
        </w:rPr>
        <w:t>ами</w:t>
      </w:r>
      <w:r w:rsidRPr="00DD57C2">
        <w:rPr>
          <w:color w:val="000000"/>
        </w:rPr>
        <w:t>.</w:t>
      </w:r>
      <w:r>
        <w:rPr>
          <w:rStyle w:val="apple-converted-space"/>
          <w:color w:val="000000"/>
        </w:rPr>
        <w:t xml:space="preserve"> </w:t>
      </w:r>
      <w:r>
        <w:rPr>
          <w:color w:val="000000"/>
        </w:rPr>
        <w:t>Объявили выход нашей команды</w:t>
      </w:r>
      <w:r w:rsidRPr="00DD57C2">
        <w:rPr>
          <w:color w:val="000000"/>
        </w:rPr>
        <w:t>.</w:t>
      </w:r>
    </w:p>
    <w:p w:rsidR="00FF1EC6" w:rsidRPr="007846F4" w:rsidRDefault="00FF1EC6" w:rsidP="00FF1EC6">
      <w:pPr>
        <w:pStyle w:val="western"/>
        <w:shd w:val="clear" w:color="auto" w:fill="FFFFFF"/>
        <w:spacing w:before="0" w:after="0"/>
        <w:ind w:firstLine="461"/>
        <w:jc w:val="both"/>
        <w:rPr>
          <w:color w:val="000000"/>
        </w:rPr>
      </w:pPr>
      <w:r w:rsidRPr="00D6042F">
        <w:t>–</w:t>
      </w:r>
      <w:r>
        <w:t xml:space="preserve"> </w:t>
      </w:r>
      <w:r>
        <w:rPr>
          <w:color w:val="000000"/>
        </w:rPr>
        <w:t>Сделайте</w:t>
      </w:r>
      <w:r>
        <w:rPr>
          <w:rStyle w:val="apple-converted-space"/>
          <w:color w:val="000000"/>
        </w:rPr>
        <w:t xml:space="preserve"> </w:t>
      </w:r>
      <w:r w:rsidRPr="00DD57C2">
        <w:rPr>
          <w:color w:val="000000"/>
        </w:rPr>
        <w:t>их, Акулы!</w:t>
      </w:r>
      <w:r w:rsidRPr="00A16169">
        <w:t xml:space="preserve"> </w:t>
      </w:r>
      <w:r w:rsidRPr="00D6042F">
        <w:t>–</w:t>
      </w:r>
      <w:r w:rsidRPr="00DD57C2">
        <w:rPr>
          <w:color w:val="000000"/>
        </w:rPr>
        <w:t xml:space="preserve"> </w:t>
      </w:r>
      <w:r>
        <w:rPr>
          <w:color w:val="000000"/>
        </w:rPr>
        <w:t>прокричал т</w:t>
      </w:r>
      <w:r w:rsidRPr="00DD57C2">
        <w:rPr>
          <w:color w:val="000000"/>
        </w:rPr>
        <w:t>ренер, откры</w:t>
      </w:r>
      <w:r>
        <w:rPr>
          <w:color w:val="000000"/>
        </w:rPr>
        <w:t>вая</w:t>
      </w:r>
      <w:r w:rsidRPr="00DD57C2">
        <w:rPr>
          <w:color w:val="000000"/>
        </w:rPr>
        <w:t xml:space="preserve"> двери для на</w:t>
      </w:r>
      <w:r>
        <w:rPr>
          <w:color w:val="000000"/>
        </w:rPr>
        <w:t>шего выхода</w:t>
      </w:r>
      <w:r w:rsidRPr="00DD57C2">
        <w:rPr>
          <w:color w:val="000000"/>
        </w:rPr>
        <w:t>.</w:t>
      </w:r>
    </w:p>
    <w:p w:rsidR="00FF1EC6" w:rsidRPr="007846F4" w:rsidRDefault="00FF1EC6" w:rsidP="00FF1EC6">
      <w:pPr>
        <w:pStyle w:val="western"/>
        <w:shd w:val="clear" w:color="auto" w:fill="FFFFFF"/>
        <w:spacing w:before="0" w:after="0"/>
        <w:ind w:firstLine="461"/>
        <w:jc w:val="both"/>
        <w:rPr>
          <w:color w:val="000000"/>
        </w:rPr>
      </w:pPr>
      <w:r>
        <w:rPr>
          <w:color w:val="000000"/>
        </w:rPr>
        <w:t>Выскочив в зал, как табун лошадей,</w:t>
      </w:r>
      <w:r w:rsidRPr="00F86225">
        <w:rPr>
          <w:rStyle w:val="apple-converted-space"/>
          <w:color w:val="000000"/>
        </w:rPr>
        <w:t xml:space="preserve"> </w:t>
      </w:r>
      <w:r>
        <w:rPr>
          <w:color w:val="000000"/>
        </w:rPr>
        <w:t>перебрасывая высоко</w:t>
      </w:r>
      <w:r w:rsidRPr="00DD57C2">
        <w:rPr>
          <w:color w:val="000000"/>
        </w:rPr>
        <w:t xml:space="preserve"> </w:t>
      </w:r>
      <w:r>
        <w:rPr>
          <w:color w:val="000000"/>
        </w:rPr>
        <w:t>друг другу мячи</w:t>
      </w:r>
      <w:r w:rsidRPr="00DD57C2">
        <w:rPr>
          <w:color w:val="000000"/>
        </w:rPr>
        <w:t xml:space="preserve">, мы </w:t>
      </w:r>
      <w:r>
        <w:rPr>
          <w:color w:val="000000"/>
        </w:rPr>
        <w:t>получили королевский приём</w:t>
      </w:r>
      <w:r w:rsidRPr="00DD57C2">
        <w:rPr>
          <w:color w:val="000000"/>
        </w:rPr>
        <w:t>, подбадрива</w:t>
      </w:r>
      <w:r>
        <w:rPr>
          <w:color w:val="000000"/>
        </w:rPr>
        <w:t>ющие крики и</w:t>
      </w:r>
      <w:r w:rsidRPr="00DD57C2">
        <w:rPr>
          <w:color w:val="000000"/>
        </w:rPr>
        <w:t xml:space="preserve"> свист болельщик</w:t>
      </w:r>
      <w:r>
        <w:rPr>
          <w:color w:val="000000"/>
        </w:rPr>
        <w:t>ов</w:t>
      </w:r>
      <w:r w:rsidRPr="00DD57C2">
        <w:rPr>
          <w:color w:val="000000"/>
        </w:rPr>
        <w:t>.</w:t>
      </w:r>
      <w:r>
        <w:rPr>
          <w:rStyle w:val="apple-converted-space"/>
          <w:color w:val="000000"/>
        </w:rPr>
        <w:t xml:space="preserve"> </w:t>
      </w:r>
      <w:r w:rsidRPr="00DD57C2">
        <w:rPr>
          <w:color w:val="000000"/>
        </w:rPr>
        <w:t>Это наш</w:t>
      </w:r>
      <w:r>
        <w:rPr>
          <w:color w:val="000000"/>
        </w:rPr>
        <w:t>а</w:t>
      </w:r>
      <w:r w:rsidRPr="00DD57C2">
        <w:rPr>
          <w:color w:val="000000"/>
        </w:rPr>
        <w:t xml:space="preserve"> </w:t>
      </w:r>
      <w:r>
        <w:rPr>
          <w:color w:val="000000"/>
        </w:rPr>
        <w:t>школа</w:t>
      </w:r>
      <w:r w:rsidRPr="00DD57C2">
        <w:rPr>
          <w:color w:val="000000"/>
        </w:rPr>
        <w:t>.</w:t>
      </w:r>
      <w:r>
        <w:rPr>
          <w:rStyle w:val="apple-converted-space"/>
          <w:color w:val="000000"/>
        </w:rPr>
        <w:t xml:space="preserve"> </w:t>
      </w:r>
      <w:r w:rsidRPr="00DD57C2">
        <w:rPr>
          <w:color w:val="000000"/>
        </w:rPr>
        <w:t>Наш дом.</w:t>
      </w:r>
      <w:r>
        <w:rPr>
          <w:rStyle w:val="apple-converted-space"/>
          <w:color w:val="000000"/>
        </w:rPr>
        <w:t xml:space="preserve"> </w:t>
      </w:r>
      <w:r w:rsidRPr="00DD57C2">
        <w:rPr>
          <w:color w:val="000000"/>
        </w:rPr>
        <w:t>Ничто не остановит нас сегодня.</w:t>
      </w:r>
    </w:p>
    <w:p w:rsidR="00FF1EC6" w:rsidRPr="007846F4" w:rsidRDefault="00FF1EC6" w:rsidP="00FF1EC6">
      <w:pPr>
        <w:pStyle w:val="western"/>
        <w:shd w:val="clear" w:color="auto" w:fill="FFFFFF"/>
        <w:spacing w:before="0" w:after="0"/>
        <w:ind w:firstLine="461"/>
        <w:jc w:val="both"/>
        <w:rPr>
          <w:color w:val="000000"/>
        </w:rPr>
      </w:pPr>
      <w:r w:rsidRPr="00DD57C2">
        <w:rPr>
          <w:color w:val="000000"/>
        </w:rPr>
        <w:t xml:space="preserve">Каждый раз, когда </w:t>
      </w:r>
      <w:r>
        <w:rPr>
          <w:color w:val="000000"/>
        </w:rPr>
        <w:t>кто-то</w:t>
      </w:r>
      <w:r w:rsidRPr="00DD57C2">
        <w:rPr>
          <w:color w:val="000000"/>
        </w:rPr>
        <w:t xml:space="preserve"> из нас </w:t>
      </w:r>
      <w:r>
        <w:rPr>
          <w:color w:val="000000"/>
        </w:rPr>
        <w:t xml:space="preserve">забрасывал мяч в </w:t>
      </w:r>
      <w:r w:rsidRPr="00DD57C2">
        <w:rPr>
          <w:color w:val="000000"/>
        </w:rPr>
        <w:t>корзину, диктор</w:t>
      </w:r>
      <w:r>
        <w:rPr>
          <w:color w:val="000000"/>
        </w:rPr>
        <w:t xml:space="preserve"> Гровер Бич</w:t>
      </w:r>
      <w:proofErr w:type="gramStart"/>
      <w:r>
        <w:rPr>
          <w:color w:val="000000"/>
        </w:rPr>
        <w:t xml:space="preserve"> Х</w:t>
      </w:r>
      <w:proofErr w:type="gramEnd"/>
      <w:r>
        <w:rPr>
          <w:color w:val="000000"/>
        </w:rPr>
        <w:t>ай</w:t>
      </w:r>
      <w:r w:rsidRPr="00DD57C2">
        <w:rPr>
          <w:color w:val="000000"/>
        </w:rPr>
        <w:t xml:space="preserve">, </w:t>
      </w:r>
      <w:r>
        <w:rPr>
          <w:color w:val="000000"/>
        </w:rPr>
        <w:t>грохочущим</w:t>
      </w:r>
      <w:r w:rsidRPr="00DD57C2">
        <w:rPr>
          <w:color w:val="000000"/>
        </w:rPr>
        <w:t xml:space="preserve"> голос</w:t>
      </w:r>
      <w:r>
        <w:rPr>
          <w:color w:val="000000"/>
        </w:rPr>
        <w:t xml:space="preserve">ом выкрикивал </w:t>
      </w:r>
      <w:r w:rsidRPr="00DD57C2">
        <w:rPr>
          <w:color w:val="000000"/>
        </w:rPr>
        <w:t>им</w:t>
      </w:r>
      <w:r>
        <w:rPr>
          <w:color w:val="000000"/>
        </w:rPr>
        <w:t>я</w:t>
      </w:r>
      <w:r w:rsidRPr="00DD57C2">
        <w:rPr>
          <w:color w:val="000000"/>
        </w:rPr>
        <w:t xml:space="preserve"> и номер, </w:t>
      </w:r>
      <w:r>
        <w:rPr>
          <w:color w:val="000000"/>
        </w:rPr>
        <w:t>чтобы</w:t>
      </w:r>
      <w:r w:rsidRPr="00DD57C2">
        <w:rPr>
          <w:color w:val="000000"/>
        </w:rPr>
        <w:t xml:space="preserve"> зрители зна</w:t>
      </w:r>
      <w:r>
        <w:rPr>
          <w:color w:val="000000"/>
        </w:rPr>
        <w:t>ли</w:t>
      </w:r>
      <w:r w:rsidRPr="00DD57C2">
        <w:rPr>
          <w:color w:val="000000"/>
        </w:rPr>
        <w:t xml:space="preserve">, </w:t>
      </w:r>
      <w:r>
        <w:rPr>
          <w:color w:val="000000"/>
        </w:rPr>
        <w:t xml:space="preserve">за </w:t>
      </w:r>
      <w:r w:rsidRPr="00DD57C2">
        <w:rPr>
          <w:color w:val="000000"/>
        </w:rPr>
        <w:t>к</w:t>
      </w:r>
      <w:r>
        <w:rPr>
          <w:color w:val="000000"/>
        </w:rPr>
        <w:t>ого</w:t>
      </w:r>
      <w:r w:rsidRPr="00DD57C2">
        <w:rPr>
          <w:color w:val="000000"/>
        </w:rPr>
        <w:t xml:space="preserve"> </w:t>
      </w:r>
      <w:r>
        <w:rPr>
          <w:color w:val="000000"/>
        </w:rPr>
        <w:t xml:space="preserve">им </w:t>
      </w:r>
      <w:r w:rsidRPr="00DD57C2">
        <w:rPr>
          <w:color w:val="000000"/>
        </w:rPr>
        <w:t>болеть.</w:t>
      </w:r>
      <w:r>
        <w:rPr>
          <w:rStyle w:val="apple-converted-space"/>
          <w:color w:val="000000"/>
        </w:rPr>
        <w:t xml:space="preserve"> </w:t>
      </w:r>
      <w:r w:rsidRPr="00DD57C2">
        <w:rPr>
          <w:color w:val="000000"/>
        </w:rPr>
        <w:t xml:space="preserve">Тайлер, когда настала его очередь, </w:t>
      </w:r>
      <w:r>
        <w:rPr>
          <w:color w:val="000000"/>
        </w:rPr>
        <w:t>обернулся на триста шестьдесят</w:t>
      </w:r>
      <w:r w:rsidR="00762066">
        <w:rPr>
          <w:color w:val="000000"/>
        </w:rPr>
        <w:t xml:space="preserve"> градусов</w:t>
      </w:r>
      <w:r>
        <w:rPr>
          <w:color w:val="000000"/>
        </w:rPr>
        <w:t xml:space="preserve">, но </w:t>
      </w:r>
      <w:r w:rsidRPr="00DD57C2">
        <w:rPr>
          <w:color w:val="000000"/>
        </w:rPr>
        <w:t xml:space="preserve">я ткнул его в бок, </w:t>
      </w:r>
      <w:r>
        <w:rPr>
          <w:color w:val="000000"/>
        </w:rPr>
        <w:t>и, посмеиваясь</w:t>
      </w:r>
      <w:r w:rsidRPr="00DD57C2">
        <w:rPr>
          <w:color w:val="000000"/>
        </w:rPr>
        <w:t>, по</w:t>
      </w:r>
      <w:r>
        <w:rPr>
          <w:color w:val="000000"/>
        </w:rPr>
        <w:t>д</w:t>
      </w:r>
      <w:r w:rsidRPr="00DD57C2">
        <w:rPr>
          <w:color w:val="000000"/>
        </w:rPr>
        <w:t xml:space="preserve">резал </w:t>
      </w:r>
      <w:r>
        <w:rPr>
          <w:color w:val="000000"/>
        </w:rPr>
        <w:t>у</w:t>
      </w:r>
      <w:r w:rsidRPr="00DD57C2">
        <w:rPr>
          <w:color w:val="000000"/>
        </w:rPr>
        <w:t xml:space="preserve"> него</w:t>
      </w:r>
      <w:r>
        <w:rPr>
          <w:color w:val="000000"/>
        </w:rPr>
        <w:t xml:space="preserve"> мяч</w:t>
      </w:r>
      <w:r w:rsidRPr="00DD57C2">
        <w:rPr>
          <w:color w:val="000000"/>
        </w:rPr>
        <w:t>.</w:t>
      </w:r>
    </w:p>
    <w:p w:rsidR="00FF1EC6" w:rsidRDefault="00FF1EC6" w:rsidP="00FF1EC6">
      <w:pPr>
        <w:pStyle w:val="western"/>
        <w:shd w:val="clear" w:color="auto" w:fill="FFFFFF"/>
        <w:spacing w:before="0" w:after="0"/>
        <w:ind w:firstLine="461"/>
        <w:jc w:val="both"/>
        <w:rPr>
          <w:color w:val="000000"/>
        </w:rPr>
      </w:pPr>
      <w:r w:rsidRPr="00DD57C2">
        <w:rPr>
          <w:color w:val="000000"/>
        </w:rPr>
        <w:t>Мо</w:t>
      </w:r>
      <w:r>
        <w:rPr>
          <w:color w:val="000000"/>
        </w:rPr>
        <w:t>я очередь</w:t>
      </w:r>
      <w:r w:rsidRPr="00DD57C2">
        <w:rPr>
          <w:color w:val="000000"/>
        </w:rPr>
        <w:t>.</w:t>
      </w:r>
      <w:r>
        <w:rPr>
          <w:rStyle w:val="apple-converted-space"/>
          <w:color w:val="000000"/>
        </w:rPr>
        <w:t xml:space="preserve"> </w:t>
      </w:r>
      <w:r>
        <w:rPr>
          <w:color w:val="000000"/>
        </w:rPr>
        <w:t>Немного проведя мяч, я сделал идеальный бросок в корзину</w:t>
      </w:r>
      <w:r w:rsidRPr="00DD57C2">
        <w:rPr>
          <w:color w:val="000000"/>
        </w:rPr>
        <w:t>.</w:t>
      </w:r>
      <w:r>
        <w:rPr>
          <w:rStyle w:val="apple-converted-space"/>
          <w:color w:val="000000"/>
        </w:rPr>
        <w:t xml:space="preserve"> </w:t>
      </w:r>
      <w:r w:rsidRPr="00DD57C2">
        <w:rPr>
          <w:color w:val="000000"/>
        </w:rPr>
        <w:t xml:space="preserve">Диктор, полный энтузиазма, </w:t>
      </w:r>
      <w:r>
        <w:rPr>
          <w:color w:val="000000"/>
        </w:rPr>
        <w:t>про</w:t>
      </w:r>
      <w:r w:rsidRPr="00DD57C2">
        <w:rPr>
          <w:color w:val="000000"/>
        </w:rPr>
        <w:t>кричал</w:t>
      </w:r>
      <w:r>
        <w:rPr>
          <w:color w:val="000000"/>
        </w:rPr>
        <w:t>:</w:t>
      </w:r>
      <w:r w:rsidRPr="00DD57C2">
        <w:rPr>
          <w:color w:val="000000"/>
        </w:rPr>
        <w:t xml:space="preserve"> </w:t>
      </w:r>
    </w:p>
    <w:p w:rsidR="00FF1EC6" w:rsidRPr="007846F4" w:rsidRDefault="00FF1EC6" w:rsidP="00FF1EC6">
      <w:pPr>
        <w:pStyle w:val="western"/>
        <w:shd w:val="clear" w:color="auto" w:fill="FFFFFF"/>
        <w:spacing w:before="0" w:after="0"/>
        <w:ind w:firstLine="461"/>
        <w:jc w:val="both"/>
        <w:rPr>
          <w:color w:val="000000"/>
        </w:rPr>
      </w:pPr>
      <w:r w:rsidRPr="00D6042F">
        <w:t>–</w:t>
      </w:r>
      <w:r>
        <w:t xml:space="preserve"> </w:t>
      </w:r>
      <w:r w:rsidRPr="00DD57C2">
        <w:rPr>
          <w:color w:val="000000"/>
        </w:rPr>
        <w:t xml:space="preserve">И </w:t>
      </w:r>
      <w:r>
        <w:rPr>
          <w:color w:val="000000"/>
        </w:rPr>
        <w:t>под</w:t>
      </w:r>
      <w:r w:rsidRPr="00DD57C2">
        <w:rPr>
          <w:color w:val="000000"/>
        </w:rPr>
        <w:t xml:space="preserve"> номер</w:t>
      </w:r>
      <w:r>
        <w:rPr>
          <w:color w:val="000000"/>
        </w:rPr>
        <w:t>ом</w:t>
      </w:r>
      <w:r w:rsidRPr="00DD57C2">
        <w:rPr>
          <w:color w:val="000000"/>
        </w:rPr>
        <w:t xml:space="preserve"> двадцать один у нас Крис </w:t>
      </w:r>
      <w:r>
        <w:rPr>
          <w:color w:val="000000"/>
        </w:rPr>
        <w:t>Доноваааан</w:t>
      </w:r>
      <w:r w:rsidRPr="00DD57C2">
        <w:rPr>
          <w:color w:val="000000"/>
        </w:rPr>
        <w:t>!</w:t>
      </w:r>
      <w:r>
        <w:rPr>
          <w:rStyle w:val="apple-converted-space"/>
          <w:color w:val="000000"/>
        </w:rPr>
        <w:t xml:space="preserve"> </w:t>
      </w:r>
      <w:r w:rsidRPr="00DD57C2">
        <w:rPr>
          <w:color w:val="000000"/>
        </w:rPr>
        <w:t>С непревзойд</w:t>
      </w:r>
      <w:r>
        <w:rPr>
          <w:color w:val="000000"/>
        </w:rPr>
        <w:t xml:space="preserve">енными </w:t>
      </w:r>
      <w:proofErr w:type="gramStart"/>
      <w:r>
        <w:rPr>
          <w:color w:val="000000"/>
        </w:rPr>
        <w:t>шестьдесят тремя</w:t>
      </w:r>
      <w:proofErr w:type="gramEnd"/>
      <w:r>
        <w:rPr>
          <w:color w:val="000000"/>
        </w:rPr>
        <w:t xml:space="preserve"> процентами попадания!</w:t>
      </w:r>
    </w:p>
    <w:p w:rsidR="00FF1EC6" w:rsidRPr="007846F4" w:rsidRDefault="00FF1EC6" w:rsidP="00FF1EC6">
      <w:pPr>
        <w:pStyle w:val="western"/>
        <w:shd w:val="clear" w:color="auto" w:fill="FFFFFF"/>
        <w:spacing w:before="0" w:after="0"/>
        <w:ind w:firstLine="461"/>
        <w:jc w:val="both"/>
        <w:rPr>
          <w:color w:val="000000"/>
        </w:rPr>
      </w:pPr>
      <w:r>
        <w:rPr>
          <w:color w:val="000000"/>
        </w:rPr>
        <w:t xml:space="preserve">Это нашло отклик у </w:t>
      </w:r>
      <w:r w:rsidRPr="00DD57C2">
        <w:rPr>
          <w:color w:val="000000"/>
        </w:rPr>
        <w:t xml:space="preserve">аудитории </w:t>
      </w:r>
      <w:r>
        <w:rPr>
          <w:color w:val="000000"/>
        </w:rPr>
        <w:t>в зале</w:t>
      </w:r>
      <w:r w:rsidRPr="00DD57C2">
        <w:rPr>
          <w:color w:val="000000"/>
        </w:rPr>
        <w:t xml:space="preserve">, </w:t>
      </w:r>
      <w:r>
        <w:rPr>
          <w:color w:val="000000"/>
        </w:rPr>
        <w:t>а я</w:t>
      </w:r>
      <w:r w:rsidRPr="00DD57C2">
        <w:rPr>
          <w:color w:val="000000"/>
        </w:rPr>
        <w:t xml:space="preserve"> широк</w:t>
      </w:r>
      <w:r>
        <w:rPr>
          <w:color w:val="000000"/>
        </w:rPr>
        <w:t>о улыбн</w:t>
      </w:r>
      <w:r w:rsidRPr="00DD57C2">
        <w:rPr>
          <w:color w:val="000000"/>
        </w:rPr>
        <w:t>у</w:t>
      </w:r>
      <w:r>
        <w:rPr>
          <w:color w:val="000000"/>
        </w:rPr>
        <w:t>лся</w:t>
      </w:r>
      <w:r w:rsidRPr="00DD57C2">
        <w:rPr>
          <w:color w:val="000000"/>
        </w:rPr>
        <w:t>.</w:t>
      </w:r>
      <w:r>
        <w:rPr>
          <w:rStyle w:val="apple-converted-space"/>
          <w:color w:val="000000"/>
        </w:rPr>
        <w:t xml:space="preserve"> </w:t>
      </w:r>
      <w:r w:rsidRPr="00DD57C2">
        <w:rPr>
          <w:color w:val="000000"/>
        </w:rPr>
        <w:t xml:space="preserve">Ах, </w:t>
      </w:r>
      <w:r>
        <w:rPr>
          <w:color w:val="000000"/>
        </w:rPr>
        <w:t>ну,</w:t>
      </w:r>
      <w:r w:rsidRPr="00DD57C2">
        <w:rPr>
          <w:color w:val="000000"/>
        </w:rPr>
        <w:t xml:space="preserve"> ч</w:t>
      </w:r>
      <w:r>
        <w:rPr>
          <w:color w:val="000000"/>
        </w:rPr>
        <w:t>ё</w:t>
      </w:r>
      <w:r w:rsidRPr="00DD57C2">
        <w:rPr>
          <w:color w:val="000000"/>
        </w:rPr>
        <w:t>рт возьми!</w:t>
      </w:r>
      <w:r>
        <w:rPr>
          <w:rStyle w:val="apple-converted-space"/>
          <w:color w:val="000000"/>
        </w:rPr>
        <w:t xml:space="preserve"> </w:t>
      </w:r>
      <w:r w:rsidRPr="00DD57C2">
        <w:rPr>
          <w:color w:val="000000"/>
        </w:rPr>
        <w:t>Я поклонился им</w:t>
      </w:r>
      <w:r>
        <w:rPr>
          <w:color w:val="000000"/>
        </w:rPr>
        <w:t>, и побежал</w:t>
      </w:r>
      <w:r w:rsidRPr="00DD57C2">
        <w:rPr>
          <w:color w:val="000000"/>
        </w:rPr>
        <w:t xml:space="preserve"> назад </w:t>
      </w:r>
      <w:r>
        <w:rPr>
          <w:color w:val="000000"/>
        </w:rPr>
        <w:t>к</w:t>
      </w:r>
      <w:r w:rsidRPr="00DD57C2">
        <w:rPr>
          <w:color w:val="000000"/>
        </w:rPr>
        <w:t xml:space="preserve"> </w:t>
      </w:r>
      <w:r>
        <w:rPr>
          <w:color w:val="000000"/>
        </w:rPr>
        <w:t>своим</w:t>
      </w:r>
      <w:r w:rsidRPr="00DD57C2">
        <w:rPr>
          <w:color w:val="000000"/>
        </w:rPr>
        <w:t xml:space="preserve"> друзьям.</w:t>
      </w:r>
    </w:p>
    <w:p w:rsidR="00FF1EC6" w:rsidRPr="007846F4" w:rsidRDefault="00FF1EC6" w:rsidP="00FF1EC6">
      <w:pPr>
        <w:pStyle w:val="western"/>
        <w:shd w:val="clear" w:color="auto" w:fill="FFFFFF"/>
        <w:spacing w:before="0" w:after="0"/>
        <w:ind w:firstLine="461"/>
        <w:jc w:val="both"/>
        <w:rPr>
          <w:color w:val="000000"/>
        </w:rPr>
      </w:pPr>
      <w:r>
        <w:rPr>
          <w:color w:val="000000"/>
        </w:rPr>
        <w:t>Через п</w:t>
      </w:r>
      <w:r w:rsidRPr="00DD57C2">
        <w:rPr>
          <w:color w:val="000000"/>
        </w:rPr>
        <w:t xml:space="preserve">ару минут </w:t>
      </w:r>
      <w:r>
        <w:rPr>
          <w:color w:val="000000"/>
        </w:rPr>
        <w:t>заиграли</w:t>
      </w:r>
      <w:r w:rsidRPr="00DD57C2">
        <w:rPr>
          <w:color w:val="000000"/>
        </w:rPr>
        <w:t xml:space="preserve"> друг</w:t>
      </w:r>
      <w:r>
        <w:rPr>
          <w:color w:val="000000"/>
        </w:rPr>
        <w:t>ие</w:t>
      </w:r>
      <w:r w:rsidRPr="00DD57C2">
        <w:rPr>
          <w:color w:val="000000"/>
        </w:rPr>
        <w:t xml:space="preserve"> фанфары, и мы </w:t>
      </w:r>
      <w:r>
        <w:rPr>
          <w:color w:val="000000"/>
        </w:rPr>
        <w:t>отошли в сторону</w:t>
      </w:r>
      <w:r w:rsidRPr="00DD57C2">
        <w:rPr>
          <w:color w:val="000000"/>
        </w:rPr>
        <w:t xml:space="preserve">, позволяя </w:t>
      </w:r>
      <w:r>
        <w:rPr>
          <w:color w:val="000000"/>
        </w:rPr>
        <w:t>поприветствовать</w:t>
      </w:r>
      <w:r w:rsidRPr="00DD57C2">
        <w:rPr>
          <w:color w:val="000000"/>
        </w:rPr>
        <w:t xml:space="preserve"> команд</w:t>
      </w:r>
      <w:r>
        <w:rPr>
          <w:color w:val="000000"/>
        </w:rPr>
        <w:t>у соперников</w:t>
      </w:r>
      <w:r w:rsidRPr="00DD57C2">
        <w:rPr>
          <w:color w:val="000000"/>
        </w:rPr>
        <w:t>.</w:t>
      </w:r>
      <w:r>
        <w:rPr>
          <w:rStyle w:val="apple-converted-space"/>
          <w:color w:val="000000"/>
        </w:rPr>
        <w:t xml:space="preserve"> </w:t>
      </w:r>
      <w:r w:rsidRPr="00DD57C2">
        <w:rPr>
          <w:color w:val="000000"/>
        </w:rPr>
        <w:t>Клируотер</w:t>
      </w:r>
      <w:proofErr w:type="gramStart"/>
      <w:r>
        <w:rPr>
          <w:color w:val="000000"/>
        </w:rPr>
        <w:t xml:space="preserve"> Х</w:t>
      </w:r>
      <w:proofErr w:type="gramEnd"/>
      <w:r>
        <w:rPr>
          <w:color w:val="000000"/>
        </w:rPr>
        <w:t>ай</w:t>
      </w:r>
      <w:r w:rsidRPr="00DD57C2">
        <w:rPr>
          <w:color w:val="000000"/>
        </w:rPr>
        <w:t xml:space="preserve"> привез</w:t>
      </w:r>
      <w:r>
        <w:rPr>
          <w:color w:val="000000"/>
        </w:rPr>
        <w:t>ли</w:t>
      </w:r>
      <w:r w:rsidRPr="00DD57C2">
        <w:rPr>
          <w:color w:val="000000"/>
        </w:rPr>
        <w:t xml:space="preserve"> </w:t>
      </w:r>
      <w:r>
        <w:rPr>
          <w:color w:val="000000"/>
        </w:rPr>
        <w:t>свой</w:t>
      </w:r>
      <w:r w:rsidRPr="00DD57C2">
        <w:rPr>
          <w:color w:val="000000"/>
        </w:rPr>
        <w:t xml:space="preserve"> талисман</w:t>
      </w:r>
      <w:r>
        <w:rPr>
          <w:color w:val="000000"/>
        </w:rPr>
        <w:t xml:space="preserve"> –</w:t>
      </w:r>
      <w:r w:rsidRPr="00DD57C2">
        <w:rPr>
          <w:color w:val="000000"/>
        </w:rPr>
        <w:t xml:space="preserve"> л</w:t>
      </w:r>
      <w:r>
        <w:rPr>
          <w:color w:val="000000"/>
        </w:rPr>
        <w:t>ьва, одетого в их сине-белые цвета</w:t>
      </w:r>
      <w:r w:rsidRPr="00DD57C2">
        <w:rPr>
          <w:color w:val="000000"/>
        </w:rPr>
        <w:t>.</w:t>
      </w:r>
      <w:r>
        <w:rPr>
          <w:rStyle w:val="apple-converted-space"/>
          <w:color w:val="000000"/>
        </w:rPr>
        <w:t xml:space="preserve"> </w:t>
      </w:r>
      <w:r w:rsidRPr="0025408C">
        <w:rPr>
          <w:color w:val="000000"/>
        </w:rPr>
        <w:t xml:space="preserve">Толпа </w:t>
      </w:r>
      <w:r>
        <w:rPr>
          <w:color w:val="000000"/>
        </w:rPr>
        <w:t>поприветствовала их группу</w:t>
      </w:r>
      <w:r w:rsidRPr="0025408C">
        <w:rPr>
          <w:color w:val="000000"/>
        </w:rPr>
        <w:t xml:space="preserve"> ч</w:t>
      </w:r>
      <w:r>
        <w:rPr>
          <w:color w:val="000000"/>
        </w:rPr>
        <w:t>и</w:t>
      </w:r>
      <w:r w:rsidRPr="0025408C">
        <w:rPr>
          <w:color w:val="000000"/>
        </w:rPr>
        <w:t>рлид</w:t>
      </w:r>
      <w:r>
        <w:rPr>
          <w:color w:val="000000"/>
        </w:rPr>
        <w:t>еров</w:t>
      </w:r>
      <w:r w:rsidRPr="0025408C">
        <w:rPr>
          <w:color w:val="000000"/>
        </w:rPr>
        <w:t xml:space="preserve"> и </w:t>
      </w:r>
      <w:r>
        <w:rPr>
          <w:color w:val="000000"/>
        </w:rPr>
        <w:t>оказала</w:t>
      </w:r>
      <w:r w:rsidRPr="0025408C">
        <w:rPr>
          <w:color w:val="000000"/>
        </w:rPr>
        <w:t xml:space="preserve"> хороший при</w:t>
      </w:r>
      <w:r>
        <w:rPr>
          <w:color w:val="000000"/>
        </w:rPr>
        <w:t>ё</w:t>
      </w:r>
      <w:r w:rsidRPr="0025408C">
        <w:rPr>
          <w:color w:val="000000"/>
        </w:rPr>
        <w:t>м</w:t>
      </w:r>
      <w:r>
        <w:rPr>
          <w:color w:val="000000"/>
        </w:rPr>
        <w:t xml:space="preserve"> этой команде</w:t>
      </w:r>
      <w:r w:rsidRPr="0025408C">
        <w:rPr>
          <w:color w:val="000000"/>
        </w:rPr>
        <w:t>.</w:t>
      </w:r>
    </w:p>
    <w:p w:rsidR="00FF1EC6" w:rsidRPr="0087138D" w:rsidRDefault="00FF1EC6" w:rsidP="00FF1EC6">
      <w:pPr>
        <w:pStyle w:val="western"/>
        <w:shd w:val="clear" w:color="auto" w:fill="FFFFFF"/>
        <w:spacing w:before="0" w:after="0"/>
        <w:ind w:firstLine="461"/>
        <w:jc w:val="both"/>
        <w:rPr>
          <w:rStyle w:val="apple-converted-space"/>
          <w:color w:val="000000"/>
        </w:rPr>
      </w:pPr>
      <w:r w:rsidRPr="00DD57C2">
        <w:rPr>
          <w:color w:val="000000"/>
        </w:rPr>
        <w:t>Кто-то ткнул</w:t>
      </w:r>
      <w:r>
        <w:rPr>
          <w:color w:val="000000"/>
        </w:rPr>
        <w:t xml:space="preserve"> меня в </w:t>
      </w:r>
      <w:r w:rsidRPr="00DD57C2">
        <w:rPr>
          <w:color w:val="000000"/>
        </w:rPr>
        <w:t>плечо.</w:t>
      </w:r>
      <w:r>
        <w:rPr>
          <w:rStyle w:val="apple-converted-space"/>
          <w:color w:val="000000"/>
        </w:rPr>
        <w:t xml:space="preserve"> </w:t>
      </w:r>
      <w:r w:rsidRPr="00DD57C2">
        <w:rPr>
          <w:color w:val="000000"/>
        </w:rPr>
        <w:t>Обернувшись, я увидел Уильям</w:t>
      </w:r>
      <w:r>
        <w:rPr>
          <w:color w:val="000000"/>
        </w:rPr>
        <w:t>а</w:t>
      </w:r>
      <w:r w:rsidRPr="00DD57C2">
        <w:rPr>
          <w:color w:val="000000"/>
        </w:rPr>
        <w:t xml:space="preserve"> Дэвис</w:t>
      </w:r>
      <w:r>
        <w:rPr>
          <w:color w:val="000000"/>
        </w:rPr>
        <w:t>а</w:t>
      </w:r>
      <w:r w:rsidRPr="00DD57C2">
        <w:rPr>
          <w:color w:val="000000"/>
        </w:rPr>
        <w:t xml:space="preserve"> с озорной ухмылкой на лице.</w:t>
      </w:r>
    </w:p>
    <w:p w:rsidR="00FF1EC6" w:rsidRPr="007846F4" w:rsidRDefault="00FF1EC6" w:rsidP="00FF1EC6">
      <w:pPr>
        <w:pStyle w:val="western"/>
        <w:shd w:val="clear" w:color="auto" w:fill="FFFFFF"/>
        <w:spacing w:before="0" w:after="0"/>
        <w:ind w:firstLine="461"/>
        <w:jc w:val="both"/>
        <w:rPr>
          <w:color w:val="000000"/>
        </w:rPr>
      </w:pPr>
      <w:r w:rsidRPr="00D6042F">
        <w:t>–</w:t>
      </w:r>
      <w:r>
        <w:t xml:space="preserve"> </w:t>
      </w:r>
      <w:r w:rsidRPr="00DD57C2">
        <w:rPr>
          <w:color w:val="000000"/>
        </w:rPr>
        <w:t xml:space="preserve">Кто эта девушка </w:t>
      </w:r>
      <w:r>
        <w:rPr>
          <w:color w:val="000000"/>
        </w:rPr>
        <w:t xml:space="preserve">рядом </w:t>
      </w:r>
      <w:r w:rsidRPr="00DD57C2">
        <w:rPr>
          <w:color w:val="000000"/>
        </w:rPr>
        <w:t xml:space="preserve">с </w:t>
      </w:r>
      <w:r>
        <w:rPr>
          <w:color w:val="000000"/>
        </w:rPr>
        <w:t xml:space="preserve">твоим </w:t>
      </w:r>
      <w:r w:rsidRPr="00DD57C2">
        <w:rPr>
          <w:color w:val="000000"/>
        </w:rPr>
        <w:t>братом?</w:t>
      </w:r>
      <w:r w:rsidRPr="00DE3CED">
        <w:t xml:space="preserve"> </w:t>
      </w:r>
      <w:r w:rsidRPr="00D6042F">
        <w:t>–</w:t>
      </w:r>
      <w:r w:rsidRPr="00DD57C2">
        <w:rPr>
          <w:color w:val="000000"/>
        </w:rPr>
        <w:t xml:space="preserve"> </w:t>
      </w:r>
      <w:r>
        <w:rPr>
          <w:color w:val="000000"/>
        </w:rPr>
        <w:t>и</w:t>
      </w:r>
      <w:r w:rsidRPr="00DD57C2">
        <w:rPr>
          <w:color w:val="000000"/>
        </w:rPr>
        <w:t>здевал</w:t>
      </w:r>
      <w:r>
        <w:rPr>
          <w:color w:val="000000"/>
        </w:rPr>
        <w:t>ся</w:t>
      </w:r>
      <w:r w:rsidRPr="00DD57C2">
        <w:rPr>
          <w:color w:val="000000"/>
        </w:rPr>
        <w:t xml:space="preserve"> он.</w:t>
      </w:r>
    </w:p>
    <w:p w:rsidR="00FF1EC6" w:rsidRPr="007846F4" w:rsidRDefault="00FF1EC6" w:rsidP="00FF1EC6">
      <w:pPr>
        <w:pStyle w:val="western"/>
        <w:shd w:val="clear" w:color="auto" w:fill="FFFFFF"/>
        <w:spacing w:before="0" w:after="0"/>
        <w:ind w:firstLine="461"/>
        <w:jc w:val="both"/>
        <w:rPr>
          <w:color w:val="000000"/>
        </w:rPr>
      </w:pPr>
      <w:r>
        <w:rPr>
          <w:color w:val="000000"/>
        </w:rPr>
        <w:t>Понятно</w:t>
      </w:r>
      <w:r w:rsidRPr="00DD57C2">
        <w:rPr>
          <w:color w:val="000000"/>
        </w:rPr>
        <w:t xml:space="preserve">, </w:t>
      </w:r>
      <w:r>
        <w:rPr>
          <w:color w:val="000000"/>
        </w:rPr>
        <w:t>чем закончится</w:t>
      </w:r>
      <w:r w:rsidRPr="00DD57C2">
        <w:rPr>
          <w:color w:val="000000"/>
        </w:rPr>
        <w:t xml:space="preserve"> </w:t>
      </w:r>
      <w:r>
        <w:rPr>
          <w:color w:val="000000"/>
        </w:rPr>
        <w:t xml:space="preserve">этот </w:t>
      </w:r>
      <w:r w:rsidRPr="00DD57C2">
        <w:rPr>
          <w:color w:val="000000"/>
        </w:rPr>
        <w:t>разговор.</w:t>
      </w:r>
      <w:r>
        <w:rPr>
          <w:rStyle w:val="apple-converted-space"/>
          <w:color w:val="000000"/>
        </w:rPr>
        <w:t xml:space="preserve"> </w:t>
      </w:r>
      <w:r w:rsidRPr="00DD57C2">
        <w:rPr>
          <w:color w:val="000000"/>
        </w:rPr>
        <w:t>Я глубок</w:t>
      </w:r>
      <w:r>
        <w:rPr>
          <w:color w:val="000000"/>
        </w:rPr>
        <w:t>о</w:t>
      </w:r>
      <w:r w:rsidRPr="00DD57C2">
        <w:rPr>
          <w:color w:val="000000"/>
        </w:rPr>
        <w:t xml:space="preserve"> вдох</w:t>
      </w:r>
      <w:r>
        <w:rPr>
          <w:color w:val="000000"/>
        </w:rPr>
        <w:t>нул</w:t>
      </w:r>
      <w:r w:rsidRPr="00DD57C2">
        <w:rPr>
          <w:color w:val="000000"/>
        </w:rPr>
        <w:t xml:space="preserve"> </w:t>
      </w:r>
      <w:r>
        <w:rPr>
          <w:color w:val="000000"/>
        </w:rPr>
        <w:t>и мельком взглянул</w:t>
      </w:r>
      <w:r w:rsidRPr="00DD57C2">
        <w:rPr>
          <w:color w:val="000000"/>
        </w:rPr>
        <w:t xml:space="preserve"> на средн</w:t>
      </w:r>
      <w:r>
        <w:rPr>
          <w:color w:val="000000"/>
        </w:rPr>
        <w:t>юю</w:t>
      </w:r>
      <w:r w:rsidRPr="00DD57C2">
        <w:rPr>
          <w:color w:val="000000"/>
        </w:rPr>
        <w:t xml:space="preserve"> част</w:t>
      </w:r>
      <w:r>
        <w:rPr>
          <w:color w:val="000000"/>
        </w:rPr>
        <w:t>ь</w:t>
      </w:r>
      <w:r w:rsidRPr="00DD57C2">
        <w:rPr>
          <w:color w:val="000000"/>
        </w:rPr>
        <w:t xml:space="preserve"> трибуны, где </w:t>
      </w:r>
      <w:r>
        <w:rPr>
          <w:color w:val="000000"/>
        </w:rPr>
        <w:t xml:space="preserve">обычно сидела </w:t>
      </w:r>
      <w:r w:rsidRPr="00DD57C2">
        <w:rPr>
          <w:color w:val="000000"/>
        </w:rPr>
        <w:t>моя семья.</w:t>
      </w:r>
      <w:r>
        <w:rPr>
          <w:rStyle w:val="apple-converted-space"/>
          <w:color w:val="000000"/>
        </w:rPr>
        <w:t xml:space="preserve"> </w:t>
      </w:r>
      <w:r w:rsidRPr="00DD57C2">
        <w:rPr>
          <w:color w:val="000000"/>
        </w:rPr>
        <w:t>Итан</w:t>
      </w:r>
      <w:r>
        <w:rPr>
          <w:color w:val="000000"/>
        </w:rPr>
        <w:t xml:space="preserve"> сидел посередине</w:t>
      </w:r>
      <w:r w:rsidRPr="00DD57C2">
        <w:rPr>
          <w:color w:val="000000"/>
        </w:rPr>
        <w:t xml:space="preserve"> между женщинами, </w:t>
      </w:r>
      <w:r>
        <w:rPr>
          <w:color w:val="000000"/>
        </w:rPr>
        <w:t xml:space="preserve">он </w:t>
      </w:r>
      <w:r w:rsidRPr="00DD57C2">
        <w:rPr>
          <w:color w:val="000000"/>
        </w:rPr>
        <w:t xml:space="preserve">сунул пальцы в рот и свистнул, когда наши </w:t>
      </w:r>
      <w:r>
        <w:rPr>
          <w:color w:val="000000"/>
        </w:rPr>
        <w:t xml:space="preserve">с ним </w:t>
      </w:r>
      <w:r w:rsidRPr="00DD57C2">
        <w:rPr>
          <w:color w:val="000000"/>
        </w:rPr>
        <w:t>взгляды встретились.</w:t>
      </w:r>
      <w:r>
        <w:rPr>
          <w:rStyle w:val="apple-converted-space"/>
          <w:color w:val="000000"/>
        </w:rPr>
        <w:t xml:space="preserve"> </w:t>
      </w:r>
      <w:r w:rsidRPr="00DD57C2">
        <w:rPr>
          <w:color w:val="000000"/>
        </w:rPr>
        <w:t xml:space="preserve">Они пришли, чтобы </w:t>
      </w:r>
      <w:r>
        <w:rPr>
          <w:color w:val="000000"/>
        </w:rPr>
        <w:t>увидеть мою</w:t>
      </w:r>
      <w:r w:rsidRPr="00DD57C2">
        <w:rPr>
          <w:color w:val="000000"/>
        </w:rPr>
        <w:t xml:space="preserve"> побед</w:t>
      </w:r>
      <w:r>
        <w:rPr>
          <w:color w:val="000000"/>
        </w:rPr>
        <w:t>у</w:t>
      </w:r>
      <w:r w:rsidRPr="00DD57C2">
        <w:rPr>
          <w:color w:val="000000"/>
        </w:rPr>
        <w:t>.</w:t>
      </w:r>
      <w:r>
        <w:rPr>
          <w:rStyle w:val="apple-converted-space"/>
          <w:color w:val="000000"/>
        </w:rPr>
        <w:t xml:space="preserve"> </w:t>
      </w:r>
      <w:r w:rsidRPr="00DD57C2">
        <w:rPr>
          <w:color w:val="000000"/>
        </w:rPr>
        <w:t>Это вс</w:t>
      </w:r>
      <w:r>
        <w:rPr>
          <w:color w:val="000000"/>
        </w:rPr>
        <w:t>ё</w:t>
      </w:r>
      <w:r w:rsidRPr="00DD57C2">
        <w:rPr>
          <w:color w:val="000000"/>
        </w:rPr>
        <w:t xml:space="preserve">, что </w:t>
      </w:r>
      <w:r>
        <w:rPr>
          <w:color w:val="000000"/>
        </w:rPr>
        <w:t xml:space="preserve">сейчас </w:t>
      </w:r>
      <w:r w:rsidRPr="00DD57C2">
        <w:rPr>
          <w:color w:val="000000"/>
        </w:rPr>
        <w:t>имело значение.</w:t>
      </w:r>
    </w:p>
    <w:p w:rsidR="00FF1EC6" w:rsidRPr="007846F4" w:rsidRDefault="00FF1EC6" w:rsidP="00FF1EC6">
      <w:pPr>
        <w:pStyle w:val="western"/>
        <w:shd w:val="clear" w:color="auto" w:fill="FFFFFF"/>
        <w:spacing w:before="0" w:after="0"/>
        <w:ind w:firstLine="461"/>
        <w:jc w:val="both"/>
        <w:rPr>
          <w:color w:val="000000"/>
        </w:rPr>
      </w:pPr>
      <w:r w:rsidRPr="00D6042F">
        <w:t>–</w:t>
      </w:r>
      <w:r>
        <w:t xml:space="preserve"> </w:t>
      </w:r>
      <w:r w:rsidRPr="007846F4">
        <w:rPr>
          <w:color w:val="000000"/>
        </w:rPr>
        <w:t>Это моя мама,</w:t>
      </w:r>
      <w:r w:rsidRPr="009760E5">
        <w:t xml:space="preserve"> </w:t>
      </w:r>
      <w:r w:rsidRPr="00D6042F">
        <w:t>–</w:t>
      </w:r>
      <w:r w:rsidRPr="007846F4">
        <w:rPr>
          <w:color w:val="000000"/>
        </w:rPr>
        <w:t xml:space="preserve"> ответил я Уилл</w:t>
      </w:r>
      <w:r>
        <w:rPr>
          <w:color w:val="000000"/>
        </w:rPr>
        <w:t>у</w:t>
      </w:r>
      <w:r w:rsidRPr="007846F4">
        <w:rPr>
          <w:color w:val="000000"/>
        </w:rPr>
        <w:t xml:space="preserve"> с</w:t>
      </w:r>
      <w:r>
        <w:rPr>
          <w:color w:val="000000"/>
        </w:rPr>
        <w:t>о скупой</w:t>
      </w:r>
      <w:r w:rsidRPr="007846F4">
        <w:rPr>
          <w:color w:val="000000"/>
        </w:rPr>
        <w:t xml:space="preserve"> усмешкой.</w:t>
      </w:r>
      <w:r>
        <w:rPr>
          <w:rStyle w:val="apple-converted-space"/>
          <w:color w:val="000000"/>
        </w:rPr>
        <w:t xml:space="preserve"> </w:t>
      </w:r>
      <w:r w:rsidRPr="00C15E23">
        <w:rPr>
          <w:color w:val="000000"/>
        </w:rPr>
        <w:t xml:space="preserve">Он закатил глаза, но </w:t>
      </w:r>
      <w:r>
        <w:rPr>
          <w:color w:val="000000"/>
        </w:rPr>
        <w:t>меня это</w:t>
      </w:r>
      <w:r w:rsidRPr="00C15E23">
        <w:rPr>
          <w:color w:val="000000"/>
        </w:rPr>
        <w:t xml:space="preserve"> не волн</w:t>
      </w:r>
      <w:r>
        <w:rPr>
          <w:color w:val="000000"/>
        </w:rPr>
        <w:t>овало</w:t>
      </w:r>
      <w:r w:rsidRPr="00C15E23">
        <w:rPr>
          <w:color w:val="000000"/>
        </w:rPr>
        <w:t>.</w:t>
      </w:r>
      <w:r>
        <w:rPr>
          <w:color w:val="000000"/>
        </w:rPr>
        <w:t xml:space="preserve"> </w:t>
      </w:r>
      <w:r w:rsidRPr="00C15E23">
        <w:rPr>
          <w:color w:val="000000"/>
        </w:rPr>
        <w:t>Я приш</w:t>
      </w:r>
      <w:r>
        <w:rPr>
          <w:color w:val="000000"/>
        </w:rPr>
        <w:t>ё</w:t>
      </w:r>
      <w:r w:rsidRPr="00C15E23">
        <w:rPr>
          <w:color w:val="000000"/>
        </w:rPr>
        <w:t xml:space="preserve">л играть в </w:t>
      </w:r>
      <w:r>
        <w:rPr>
          <w:color w:val="000000"/>
        </w:rPr>
        <w:t>баскетбол, а</w:t>
      </w:r>
      <w:r w:rsidRPr="00C15E23">
        <w:rPr>
          <w:color w:val="000000"/>
        </w:rPr>
        <w:t xml:space="preserve"> не</w:t>
      </w:r>
      <w:r>
        <w:rPr>
          <w:rStyle w:val="apple-converted-space"/>
          <w:color w:val="000000"/>
        </w:rPr>
        <w:t xml:space="preserve"> </w:t>
      </w:r>
      <w:r w:rsidRPr="00C15E23">
        <w:rPr>
          <w:color w:val="000000"/>
        </w:rPr>
        <w:t>обсуждат</w:t>
      </w:r>
      <w:r>
        <w:rPr>
          <w:color w:val="000000"/>
        </w:rPr>
        <w:t>ь</w:t>
      </w:r>
      <w:r w:rsidRPr="00C15E23">
        <w:rPr>
          <w:color w:val="000000"/>
        </w:rPr>
        <w:t>,</w:t>
      </w:r>
      <w:r>
        <w:rPr>
          <w:rStyle w:val="apple-converted-space"/>
          <w:color w:val="000000"/>
        </w:rPr>
        <w:t xml:space="preserve"> </w:t>
      </w:r>
      <w:r w:rsidRPr="00C15E23">
        <w:rPr>
          <w:color w:val="000000"/>
        </w:rPr>
        <w:t>кто может или не может быть геем.</w:t>
      </w:r>
    </w:p>
    <w:p w:rsidR="00FF1EC6" w:rsidRPr="00623DCE" w:rsidRDefault="00FF1EC6" w:rsidP="00FF1EC6">
      <w:pPr>
        <w:pStyle w:val="western"/>
        <w:shd w:val="clear" w:color="auto" w:fill="FFFFFF"/>
        <w:spacing w:before="0" w:after="0"/>
        <w:ind w:firstLine="461"/>
        <w:jc w:val="both"/>
        <w:rPr>
          <w:rStyle w:val="apple-converted-space"/>
          <w:color w:val="000000"/>
        </w:rPr>
      </w:pPr>
      <w:r>
        <w:rPr>
          <w:color w:val="000000"/>
        </w:rPr>
        <w:t xml:space="preserve">Когда </w:t>
      </w:r>
      <w:r w:rsidRPr="00C15E23">
        <w:rPr>
          <w:color w:val="000000"/>
        </w:rPr>
        <w:t>тренер хлопнул в ладоши, мы собрались вокруг него.</w:t>
      </w:r>
    </w:p>
    <w:p w:rsidR="00FF1EC6" w:rsidRPr="007846F4" w:rsidRDefault="00FF1EC6" w:rsidP="00FF1EC6">
      <w:pPr>
        <w:pStyle w:val="western"/>
        <w:shd w:val="clear" w:color="auto" w:fill="FFFFFF"/>
        <w:spacing w:before="0" w:after="0"/>
        <w:ind w:firstLine="461"/>
        <w:jc w:val="both"/>
        <w:rPr>
          <w:color w:val="000000"/>
        </w:rPr>
      </w:pPr>
      <w:r w:rsidRPr="00D6042F">
        <w:t>–</w:t>
      </w:r>
      <w:r>
        <w:t xml:space="preserve"> </w:t>
      </w:r>
      <w:r w:rsidRPr="00C15E23">
        <w:rPr>
          <w:color w:val="000000"/>
        </w:rPr>
        <w:t xml:space="preserve">Тайлер, </w:t>
      </w:r>
      <w:r>
        <w:rPr>
          <w:color w:val="000000"/>
        </w:rPr>
        <w:t>т</w:t>
      </w:r>
      <w:r w:rsidRPr="00C15E23">
        <w:rPr>
          <w:color w:val="000000"/>
        </w:rPr>
        <w:t>ы буде</w:t>
      </w:r>
      <w:r>
        <w:rPr>
          <w:color w:val="000000"/>
        </w:rPr>
        <w:t>шь</w:t>
      </w:r>
      <w:r w:rsidRPr="00C15E23">
        <w:rPr>
          <w:color w:val="000000"/>
        </w:rPr>
        <w:t xml:space="preserve"> </w:t>
      </w:r>
      <w:r>
        <w:rPr>
          <w:color w:val="000000"/>
        </w:rPr>
        <w:t>разыгрывать</w:t>
      </w:r>
      <w:r w:rsidRPr="00C15E23">
        <w:rPr>
          <w:color w:val="000000"/>
        </w:rPr>
        <w:t>,</w:t>
      </w:r>
      <w:r w:rsidRPr="009760E5">
        <w:t xml:space="preserve"> </w:t>
      </w:r>
      <w:r w:rsidRPr="00D6042F">
        <w:t>–</w:t>
      </w:r>
      <w:r w:rsidRPr="00C15E23">
        <w:rPr>
          <w:color w:val="000000"/>
        </w:rPr>
        <w:t xml:space="preserve"> сказал он.</w:t>
      </w:r>
      <w:r>
        <w:rPr>
          <w:rStyle w:val="apple-converted-space"/>
          <w:color w:val="000000"/>
        </w:rPr>
        <w:t xml:space="preserve"> </w:t>
      </w:r>
      <w:r w:rsidRPr="00C15E23">
        <w:rPr>
          <w:color w:val="000000"/>
        </w:rPr>
        <w:t xml:space="preserve">Конечно, </w:t>
      </w:r>
      <w:r>
        <w:rPr>
          <w:color w:val="000000"/>
        </w:rPr>
        <w:t xml:space="preserve">именно </w:t>
      </w:r>
      <w:r w:rsidRPr="00C15E23">
        <w:rPr>
          <w:color w:val="000000"/>
        </w:rPr>
        <w:t xml:space="preserve">капитан команды это </w:t>
      </w:r>
      <w:r>
        <w:rPr>
          <w:color w:val="000000"/>
        </w:rPr>
        <w:t xml:space="preserve">и </w:t>
      </w:r>
      <w:r w:rsidRPr="00C15E23">
        <w:rPr>
          <w:color w:val="000000"/>
        </w:rPr>
        <w:t>дела</w:t>
      </w:r>
      <w:r>
        <w:rPr>
          <w:color w:val="000000"/>
        </w:rPr>
        <w:t>ет</w:t>
      </w:r>
      <w:r w:rsidRPr="00C15E23">
        <w:rPr>
          <w:color w:val="000000"/>
        </w:rPr>
        <w:t>.</w:t>
      </w:r>
      <w:r>
        <w:rPr>
          <w:rStyle w:val="apple-converted-space"/>
          <w:color w:val="000000"/>
        </w:rPr>
        <w:t xml:space="preserve"> </w:t>
      </w:r>
      <w:r>
        <w:rPr>
          <w:color w:val="000000"/>
        </w:rPr>
        <w:t>Как будто бы не он разыгрывал в предыдущих</w:t>
      </w:r>
      <w:r w:rsidRPr="00C15E23">
        <w:rPr>
          <w:color w:val="000000"/>
        </w:rPr>
        <w:t xml:space="preserve"> двадцат</w:t>
      </w:r>
      <w:r>
        <w:rPr>
          <w:color w:val="000000"/>
        </w:rPr>
        <w:t>и играх</w:t>
      </w:r>
      <w:r w:rsidRPr="00C15E23">
        <w:rPr>
          <w:color w:val="000000"/>
        </w:rPr>
        <w:t>.</w:t>
      </w:r>
      <w:r>
        <w:rPr>
          <w:rStyle w:val="apple-converted-space"/>
          <w:color w:val="000000"/>
        </w:rPr>
        <w:t xml:space="preserve"> </w:t>
      </w:r>
      <w:r w:rsidRPr="00C15E23">
        <w:rPr>
          <w:color w:val="000000"/>
        </w:rPr>
        <w:t xml:space="preserve">Я </w:t>
      </w:r>
      <w:r>
        <w:rPr>
          <w:color w:val="000000"/>
        </w:rPr>
        <w:t>практически разочаровано</w:t>
      </w:r>
      <w:r w:rsidRPr="00C15E23">
        <w:rPr>
          <w:color w:val="000000"/>
        </w:rPr>
        <w:t xml:space="preserve"> хмыкнул, но </w:t>
      </w:r>
      <w:r>
        <w:rPr>
          <w:color w:val="000000"/>
        </w:rPr>
        <w:t xml:space="preserve">всё-таки </w:t>
      </w:r>
      <w:r w:rsidRPr="00C15E23">
        <w:rPr>
          <w:color w:val="000000"/>
        </w:rPr>
        <w:t>сдерж</w:t>
      </w:r>
      <w:r>
        <w:rPr>
          <w:color w:val="000000"/>
        </w:rPr>
        <w:t>ался</w:t>
      </w:r>
      <w:r w:rsidRPr="00C15E23">
        <w:rPr>
          <w:color w:val="000000"/>
        </w:rPr>
        <w:t>.</w:t>
      </w:r>
    </w:p>
    <w:p w:rsidR="00FF1EC6" w:rsidRPr="007846F4" w:rsidRDefault="00FF1EC6" w:rsidP="00FF1EC6">
      <w:pPr>
        <w:pStyle w:val="western"/>
        <w:shd w:val="clear" w:color="auto" w:fill="FFFFFF"/>
        <w:spacing w:before="0" w:after="0"/>
        <w:ind w:firstLine="461"/>
        <w:jc w:val="both"/>
        <w:rPr>
          <w:color w:val="000000"/>
        </w:rPr>
      </w:pPr>
      <w:r w:rsidRPr="00D6042F">
        <w:t>–</w:t>
      </w:r>
      <w:r>
        <w:t xml:space="preserve"> </w:t>
      </w:r>
      <w:r w:rsidRPr="007846F4">
        <w:rPr>
          <w:color w:val="000000"/>
        </w:rPr>
        <w:t>Джейк, сегодня</w:t>
      </w:r>
      <w:r>
        <w:rPr>
          <w:color w:val="000000"/>
        </w:rPr>
        <w:t xml:space="preserve"> не фолить,</w:t>
      </w:r>
      <w:r w:rsidRPr="009760E5">
        <w:t xml:space="preserve"> </w:t>
      </w:r>
      <w:r w:rsidRPr="00D6042F">
        <w:t>–</w:t>
      </w:r>
      <w:r w:rsidRPr="007846F4">
        <w:rPr>
          <w:color w:val="000000"/>
        </w:rPr>
        <w:t xml:space="preserve"> </w:t>
      </w:r>
      <w:r>
        <w:rPr>
          <w:color w:val="000000"/>
        </w:rPr>
        <w:t>т</w:t>
      </w:r>
      <w:r w:rsidRPr="007846F4">
        <w:rPr>
          <w:color w:val="000000"/>
        </w:rPr>
        <w:t xml:space="preserve">ренер </w:t>
      </w:r>
      <w:r>
        <w:rPr>
          <w:color w:val="000000"/>
        </w:rPr>
        <w:t>посмотрел</w:t>
      </w:r>
      <w:r w:rsidRPr="007846F4">
        <w:rPr>
          <w:color w:val="000000"/>
        </w:rPr>
        <w:t xml:space="preserve"> </w:t>
      </w:r>
      <w:r>
        <w:rPr>
          <w:color w:val="000000"/>
        </w:rPr>
        <w:t>на него пристально,</w:t>
      </w:r>
      <w:r w:rsidRPr="007846F4">
        <w:rPr>
          <w:color w:val="000000"/>
        </w:rPr>
        <w:t xml:space="preserve"> </w:t>
      </w:r>
      <w:r>
        <w:rPr>
          <w:color w:val="000000"/>
        </w:rPr>
        <w:t>а</w:t>
      </w:r>
      <w:r w:rsidRPr="007846F4">
        <w:rPr>
          <w:color w:val="000000"/>
        </w:rPr>
        <w:t xml:space="preserve"> затем добавил очень тихо, </w:t>
      </w:r>
      <w:r w:rsidRPr="00D6042F">
        <w:t>–</w:t>
      </w:r>
      <w:r>
        <w:t xml:space="preserve"> </w:t>
      </w:r>
      <w:r>
        <w:rPr>
          <w:color w:val="000000"/>
        </w:rPr>
        <w:t>е</w:t>
      </w:r>
      <w:r w:rsidRPr="007846F4">
        <w:rPr>
          <w:color w:val="000000"/>
        </w:rPr>
        <w:t xml:space="preserve">сли </w:t>
      </w:r>
      <w:r>
        <w:rPr>
          <w:color w:val="000000"/>
        </w:rPr>
        <w:t xml:space="preserve">только </w:t>
      </w:r>
      <w:r w:rsidRPr="007846F4">
        <w:rPr>
          <w:color w:val="000000"/>
        </w:rPr>
        <w:t>это абсолютно неизбежно.</w:t>
      </w:r>
      <w:r w:rsidRPr="009760E5">
        <w:t xml:space="preserve"> </w:t>
      </w:r>
      <w:r w:rsidRPr="00D6042F">
        <w:t>–</w:t>
      </w:r>
      <w:r w:rsidRPr="007846F4">
        <w:rPr>
          <w:color w:val="000000"/>
        </w:rPr>
        <w:t xml:space="preserve"> Он откашлялся и поправил </w:t>
      </w:r>
      <w:r>
        <w:rPr>
          <w:color w:val="000000"/>
        </w:rPr>
        <w:t>бейсболку</w:t>
      </w:r>
      <w:r w:rsidRPr="007846F4">
        <w:rPr>
          <w:color w:val="000000"/>
        </w:rPr>
        <w:t xml:space="preserve">, </w:t>
      </w:r>
      <w:r>
        <w:rPr>
          <w:color w:val="000000"/>
        </w:rPr>
        <w:t>затем</w:t>
      </w:r>
      <w:r w:rsidRPr="007846F4">
        <w:rPr>
          <w:color w:val="000000"/>
        </w:rPr>
        <w:t xml:space="preserve"> посмотрел на Уилла рядом.</w:t>
      </w:r>
      <w:r>
        <w:rPr>
          <w:rStyle w:val="apple-converted-space"/>
          <w:color w:val="000000"/>
        </w:rPr>
        <w:t xml:space="preserve"> </w:t>
      </w:r>
      <w:r w:rsidRPr="00D6042F">
        <w:t>–</w:t>
      </w:r>
      <w:r>
        <w:t xml:space="preserve"> Это к</w:t>
      </w:r>
      <w:r w:rsidRPr="00C15E23">
        <w:rPr>
          <w:color w:val="000000"/>
        </w:rPr>
        <w:t>оманд</w:t>
      </w:r>
      <w:r>
        <w:rPr>
          <w:color w:val="000000"/>
        </w:rPr>
        <w:t>ная</w:t>
      </w:r>
      <w:r w:rsidRPr="00C15E23">
        <w:rPr>
          <w:color w:val="000000"/>
        </w:rPr>
        <w:t xml:space="preserve"> игра, Дэвис.</w:t>
      </w:r>
      <w:r>
        <w:rPr>
          <w:rStyle w:val="apple-converted-space"/>
          <w:color w:val="000000"/>
        </w:rPr>
        <w:t xml:space="preserve"> </w:t>
      </w:r>
      <w:r w:rsidRPr="00C15E23">
        <w:rPr>
          <w:color w:val="000000"/>
        </w:rPr>
        <w:t xml:space="preserve">Я знаю, что ты </w:t>
      </w:r>
      <w:proofErr w:type="gramStart"/>
      <w:r w:rsidRPr="00C15E23">
        <w:rPr>
          <w:color w:val="000000"/>
        </w:rPr>
        <w:t>чертовски</w:t>
      </w:r>
      <w:proofErr w:type="gramEnd"/>
      <w:r w:rsidRPr="00C15E23">
        <w:rPr>
          <w:color w:val="000000"/>
        </w:rPr>
        <w:t xml:space="preserve"> </w:t>
      </w:r>
      <w:r>
        <w:rPr>
          <w:color w:val="000000"/>
        </w:rPr>
        <w:t>хорош, но, во имя Бога, передавай мяч</w:t>
      </w:r>
      <w:r w:rsidRPr="00C15E23">
        <w:rPr>
          <w:color w:val="000000"/>
        </w:rPr>
        <w:t>.</w:t>
      </w:r>
    </w:p>
    <w:p w:rsidR="00FF1EC6" w:rsidRPr="00D21E40" w:rsidRDefault="00FF1EC6" w:rsidP="00FF1EC6">
      <w:pPr>
        <w:pStyle w:val="western"/>
        <w:shd w:val="clear" w:color="auto" w:fill="FFFFFF"/>
        <w:spacing w:before="0" w:after="0"/>
        <w:ind w:firstLine="461"/>
        <w:jc w:val="both"/>
        <w:rPr>
          <w:color w:val="000000"/>
        </w:rPr>
      </w:pPr>
      <w:r>
        <w:rPr>
          <w:color w:val="000000"/>
        </w:rPr>
        <w:t>Уильям</w:t>
      </w:r>
      <w:r w:rsidRPr="00D21E40">
        <w:rPr>
          <w:color w:val="000000"/>
        </w:rPr>
        <w:t xml:space="preserve"> </w:t>
      </w:r>
      <w:r>
        <w:rPr>
          <w:color w:val="000000"/>
        </w:rPr>
        <w:t>кивнул</w:t>
      </w:r>
      <w:r w:rsidRPr="00D21E40">
        <w:rPr>
          <w:color w:val="000000"/>
        </w:rPr>
        <w:t>.</w:t>
      </w:r>
    </w:p>
    <w:p w:rsidR="00FF1EC6" w:rsidRDefault="00FF1EC6" w:rsidP="00FF1EC6">
      <w:pPr>
        <w:pStyle w:val="western"/>
        <w:shd w:val="clear" w:color="auto" w:fill="FFFFFF"/>
        <w:spacing w:before="0" w:after="0"/>
        <w:ind w:firstLine="461"/>
        <w:jc w:val="both"/>
        <w:rPr>
          <w:color w:val="000000"/>
        </w:rPr>
      </w:pPr>
      <w:r w:rsidRPr="00D6042F">
        <w:lastRenderedPageBreak/>
        <w:t>–</w:t>
      </w:r>
      <w:r>
        <w:t xml:space="preserve"> </w:t>
      </w:r>
      <w:r>
        <w:rPr>
          <w:color w:val="000000"/>
        </w:rPr>
        <w:t xml:space="preserve">Бейкер. </w:t>
      </w:r>
      <w:r w:rsidRPr="00D6042F">
        <w:t>–</w:t>
      </w:r>
      <w:r>
        <w:rPr>
          <w:color w:val="000000"/>
        </w:rPr>
        <w:t xml:space="preserve"> Тренер посмотрел вокруг. Его брови сошлись вместе.</w:t>
      </w:r>
      <w:r>
        <w:rPr>
          <w:rStyle w:val="apple-converted-space"/>
          <w:color w:val="000000"/>
        </w:rPr>
        <w:t xml:space="preserve"> </w:t>
      </w:r>
      <w:r w:rsidRPr="00D6042F">
        <w:t>–</w:t>
      </w:r>
      <w:r>
        <w:t xml:space="preserve"> </w:t>
      </w:r>
      <w:r>
        <w:rPr>
          <w:color w:val="000000"/>
        </w:rPr>
        <w:t>Где, чёрт возьми, Бейкер?</w:t>
      </w:r>
    </w:p>
    <w:p w:rsidR="00FF1EC6" w:rsidRPr="007846F4" w:rsidRDefault="00FF1EC6" w:rsidP="00FF1EC6">
      <w:pPr>
        <w:pStyle w:val="western"/>
        <w:shd w:val="clear" w:color="auto" w:fill="FFFFFF"/>
        <w:spacing w:before="0" w:after="0"/>
        <w:ind w:firstLine="461"/>
        <w:jc w:val="both"/>
        <w:rPr>
          <w:color w:val="000000"/>
        </w:rPr>
      </w:pPr>
      <w:r w:rsidRPr="00C15E23">
        <w:rPr>
          <w:color w:val="000000"/>
        </w:rPr>
        <w:t>Мы все посмотрел</w:t>
      </w:r>
      <w:r>
        <w:rPr>
          <w:color w:val="000000"/>
        </w:rPr>
        <w:t>и</w:t>
      </w:r>
      <w:r w:rsidRPr="00C15E23">
        <w:rPr>
          <w:color w:val="000000"/>
        </w:rPr>
        <w:t xml:space="preserve"> вокруг и </w:t>
      </w:r>
      <w:r>
        <w:rPr>
          <w:color w:val="000000"/>
        </w:rPr>
        <w:t>обнаружили</w:t>
      </w:r>
      <w:r w:rsidRPr="00C15E23">
        <w:rPr>
          <w:color w:val="000000"/>
        </w:rPr>
        <w:t xml:space="preserve"> </w:t>
      </w:r>
      <w:r>
        <w:rPr>
          <w:color w:val="000000"/>
        </w:rPr>
        <w:t xml:space="preserve">Брэди. Он </w:t>
      </w:r>
      <w:r w:rsidRPr="00C15E23">
        <w:rPr>
          <w:color w:val="000000"/>
        </w:rPr>
        <w:t>опира</w:t>
      </w:r>
      <w:r>
        <w:rPr>
          <w:color w:val="000000"/>
        </w:rPr>
        <w:t>лся на бортик</w:t>
      </w:r>
      <w:r w:rsidRPr="00C15E23">
        <w:rPr>
          <w:color w:val="000000"/>
        </w:rPr>
        <w:t xml:space="preserve"> перед трибунами</w:t>
      </w:r>
      <w:r>
        <w:rPr>
          <w:color w:val="000000"/>
        </w:rPr>
        <w:t xml:space="preserve"> и, улыбаясь,</w:t>
      </w:r>
      <w:r w:rsidRPr="00C15E23">
        <w:rPr>
          <w:color w:val="000000"/>
        </w:rPr>
        <w:t xml:space="preserve"> разговарив</w:t>
      </w:r>
      <w:r>
        <w:rPr>
          <w:color w:val="000000"/>
        </w:rPr>
        <w:t>ал</w:t>
      </w:r>
      <w:r w:rsidRPr="00C15E23">
        <w:rPr>
          <w:color w:val="000000"/>
        </w:rPr>
        <w:t xml:space="preserve"> с </w:t>
      </w:r>
      <w:r>
        <w:rPr>
          <w:color w:val="000000"/>
        </w:rPr>
        <w:t xml:space="preserve">какой-то </w:t>
      </w:r>
      <w:r w:rsidRPr="00C15E23">
        <w:rPr>
          <w:color w:val="000000"/>
        </w:rPr>
        <w:t>рыж</w:t>
      </w:r>
      <w:r>
        <w:rPr>
          <w:color w:val="000000"/>
        </w:rPr>
        <w:t>еволосой девицей</w:t>
      </w:r>
      <w:r w:rsidRPr="00C15E23">
        <w:rPr>
          <w:color w:val="000000"/>
        </w:rPr>
        <w:t xml:space="preserve">, </w:t>
      </w:r>
      <w:r>
        <w:rPr>
          <w:color w:val="000000"/>
        </w:rPr>
        <w:t xml:space="preserve">покрасневшие </w:t>
      </w:r>
      <w:r w:rsidRPr="00C15E23">
        <w:rPr>
          <w:color w:val="000000"/>
        </w:rPr>
        <w:t xml:space="preserve">щеки </w:t>
      </w:r>
      <w:r>
        <w:rPr>
          <w:color w:val="000000"/>
        </w:rPr>
        <w:t>которой были практически такого же цвета</w:t>
      </w:r>
      <w:r w:rsidRPr="00C15E23">
        <w:rPr>
          <w:color w:val="000000"/>
        </w:rPr>
        <w:t>, как и волосы.</w:t>
      </w:r>
    </w:p>
    <w:p w:rsidR="00FF1EC6" w:rsidRPr="007846F4" w:rsidRDefault="00FF1EC6" w:rsidP="00FF1EC6">
      <w:pPr>
        <w:pStyle w:val="western"/>
        <w:shd w:val="clear" w:color="auto" w:fill="FFFFFF"/>
        <w:spacing w:before="0" w:after="0"/>
        <w:ind w:firstLine="461"/>
        <w:jc w:val="both"/>
        <w:rPr>
          <w:color w:val="000000"/>
        </w:rPr>
      </w:pPr>
      <w:r w:rsidRPr="00D6042F">
        <w:t>–</w:t>
      </w:r>
      <w:r>
        <w:t xml:space="preserve"> </w:t>
      </w:r>
      <w:r w:rsidRPr="00C15E23">
        <w:rPr>
          <w:color w:val="000000"/>
        </w:rPr>
        <w:t>Чувак!</w:t>
      </w:r>
      <w:r w:rsidRPr="00097176">
        <w:t xml:space="preserve"> </w:t>
      </w:r>
      <w:r w:rsidRPr="00D6042F">
        <w:t>–</w:t>
      </w:r>
      <w:r>
        <w:rPr>
          <w:rStyle w:val="apple-converted-space"/>
          <w:color w:val="000000"/>
        </w:rPr>
        <w:t xml:space="preserve"> </w:t>
      </w:r>
      <w:r>
        <w:rPr>
          <w:color w:val="000000"/>
        </w:rPr>
        <w:t>к</w:t>
      </w:r>
      <w:r w:rsidRPr="00C15E23">
        <w:rPr>
          <w:color w:val="000000"/>
        </w:rPr>
        <w:t>ри</w:t>
      </w:r>
      <w:r>
        <w:rPr>
          <w:color w:val="000000"/>
        </w:rPr>
        <w:t>кнул</w:t>
      </w:r>
      <w:r w:rsidRPr="00C15E23">
        <w:rPr>
          <w:color w:val="000000"/>
        </w:rPr>
        <w:t xml:space="preserve"> я.</w:t>
      </w:r>
      <w:r>
        <w:rPr>
          <w:rStyle w:val="apple-converted-space"/>
          <w:color w:val="000000"/>
        </w:rPr>
        <w:t xml:space="preserve"> </w:t>
      </w:r>
      <w:r w:rsidRPr="00D6042F">
        <w:t>–</w:t>
      </w:r>
      <w:r>
        <w:t xml:space="preserve"> Оставь флирт на</w:t>
      </w:r>
      <w:r>
        <w:rPr>
          <w:color w:val="000000"/>
        </w:rPr>
        <w:t xml:space="preserve"> потом, а сейчас иди играть.</w:t>
      </w:r>
    </w:p>
    <w:p w:rsidR="00FF1EC6" w:rsidRPr="007846F4" w:rsidRDefault="00FF1EC6" w:rsidP="00FF1EC6">
      <w:pPr>
        <w:pStyle w:val="western"/>
        <w:shd w:val="clear" w:color="auto" w:fill="FFFFFF"/>
        <w:spacing w:before="0" w:after="0"/>
        <w:ind w:firstLine="461"/>
        <w:jc w:val="both"/>
        <w:rPr>
          <w:color w:val="000000"/>
        </w:rPr>
      </w:pPr>
      <w:r w:rsidRPr="00C15E23">
        <w:rPr>
          <w:color w:val="000000"/>
        </w:rPr>
        <w:t xml:space="preserve">Он </w:t>
      </w:r>
      <w:r>
        <w:rPr>
          <w:color w:val="000000"/>
        </w:rPr>
        <w:t xml:space="preserve">подошел </w:t>
      </w:r>
      <w:r w:rsidRPr="00C15E23">
        <w:rPr>
          <w:color w:val="000000"/>
        </w:rPr>
        <w:t>вприпрыжку</w:t>
      </w:r>
      <w:r>
        <w:rPr>
          <w:color w:val="000000"/>
        </w:rPr>
        <w:t>,</w:t>
      </w:r>
      <w:r w:rsidRPr="00C15E23">
        <w:rPr>
          <w:color w:val="000000"/>
        </w:rPr>
        <w:t xml:space="preserve"> широк</w:t>
      </w:r>
      <w:r>
        <w:rPr>
          <w:color w:val="000000"/>
        </w:rPr>
        <w:t>о</w:t>
      </w:r>
      <w:r w:rsidRPr="00C15E23">
        <w:rPr>
          <w:color w:val="000000"/>
        </w:rPr>
        <w:t xml:space="preserve"> ухмыл</w:t>
      </w:r>
      <w:r>
        <w:rPr>
          <w:color w:val="000000"/>
        </w:rPr>
        <w:t>яясь</w:t>
      </w:r>
      <w:r w:rsidRPr="00C15E23">
        <w:rPr>
          <w:color w:val="000000"/>
        </w:rPr>
        <w:t xml:space="preserve">, провел рукой по </w:t>
      </w:r>
      <w:r>
        <w:rPr>
          <w:color w:val="000000"/>
        </w:rPr>
        <w:t>своим</w:t>
      </w:r>
      <w:r w:rsidRPr="00C15E23">
        <w:rPr>
          <w:color w:val="000000"/>
        </w:rPr>
        <w:t xml:space="preserve"> волосам и </w:t>
      </w:r>
      <w:r>
        <w:rPr>
          <w:color w:val="000000"/>
        </w:rPr>
        <w:t>заправил белую майку</w:t>
      </w:r>
      <w:r w:rsidRPr="00C15E23">
        <w:rPr>
          <w:color w:val="000000"/>
        </w:rPr>
        <w:t xml:space="preserve"> </w:t>
      </w:r>
      <w:r>
        <w:rPr>
          <w:color w:val="000000"/>
        </w:rPr>
        <w:t>в</w:t>
      </w:r>
      <w:r w:rsidRPr="00C15E23">
        <w:rPr>
          <w:color w:val="000000"/>
        </w:rPr>
        <w:t xml:space="preserve"> зел</w:t>
      </w:r>
      <w:r>
        <w:rPr>
          <w:color w:val="000000"/>
        </w:rPr>
        <w:t>ё</w:t>
      </w:r>
      <w:r w:rsidRPr="00C15E23">
        <w:rPr>
          <w:color w:val="000000"/>
        </w:rPr>
        <w:t>ны</w:t>
      </w:r>
      <w:r>
        <w:rPr>
          <w:color w:val="000000"/>
        </w:rPr>
        <w:t>е</w:t>
      </w:r>
      <w:r w:rsidRPr="00C15E23">
        <w:rPr>
          <w:color w:val="000000"/>
        </w:rPr>
        <w:t xml:space="preserve"> шорт</w:t>
      </w:r>
      <w:r>
        <w:rPr>
          <w:color w:val="000000"/>
        </w:rPr>
        <w:t>ы</w:t>
      </w:r>
      <w:r w:rsidRPr="00C15E23">
        <w:rPr>
          <w:color w:val="000000"/>
        </w:rPr>
        <w:t>.</w:t>
      </w:r>
    </w:p>
    <w:p w:rsidR="00FF1EC6" w:rsidRPr="007846F4" w:rsidRDefault="00FF1EC6" w:rsidP="00FF1EC6">
      <w:pPr>
        <w:pStyle w:val="western"/>
        <w:shd w:val="clear" w:color="auto" w:fill="FFFFFF"/>
        <w:spacing w:before="0" w:after="0"/>
        <w:ind w:firstLine="461"/>
        <w:jc w:val="both"/>
        <w:rPr>
          <w:color w:val="000000"/>
        </w:rPr>
      </w:pPr>
      <w:r w:rsidRPr="00D6042F">
        <w:t>–</w:t>
      </w:r>
      <w:r>
        <w:t xml:space="preserve"> </w:t>
      </w:r>
      <w:r w:rsidRPr="007846F4">
        <w:rPr>
          <w:color w:val="000000"/>
        </w:rPr>
        <w:t>Бейкер,</w:t>
      </w:r>
      <w:r w:rsidRPr="00C37DB1">
        <w:t xml:space="preserve"> </w:t>
      </w:r>
      <w:proofErr w:type="gramStart"/>
      <w:r w:rsidRPr="00D6042F">
        <w:t>–</w:t>
      </w:r>
      <w:r>
        <w:rPr>
          <w:color w:val="000000"/>
        </w:rPr>
        <w:t>с</w:t>
      </w:r>
      <w:proofErr w:type="gramEnd"/>
      <w:r>
        <w:rPr>
          <w:color w:val="000000"/>
        </w:rPr>
        <w:t>нова прорычал т</w:t>
      </w:r>
      <w:r w:rsidRPr="007846F4">
        <w:rPr>
          <w:color w:val="000000"/>
        </w:rPr>
        <w:t xml:space="preserve">ренер с </w:t>
      </w:r>
      <w:r>
        <w:rPr>
          <w:color w:val="000000"/>
        </w:rPr>
        <w:t>суровым</w:t>
      </w:r>
      <w:r w:rsidRPr="007846F4">
        <w:rPr>
          <w:color w:val="000000"/>
        </w:rPr>
        <w:t xml:space="preserve"> взглядом, но </w:t>
      </w:r>
      <w:r>
        <w:rPr>
          <w:color w:val="000000"/>
        </w:rPr>
        <w:t>затем</w:t>
      </w:r>
      <w:r w:rsidRPr="007846F4">
        <w:rPr>
          <w:color w:val="000000"/>
        </w:rPr>
        <w:t xml:space="preserve"> </w:t>
      </w:r>
      <w:r>
        <w:rPr>
          <w:color w:val="000000"/>
        </w:rPr>
        <w:t xml:space="preserve">просто покачал </w:t>
      </w:r>
      <w:r w:rsidRPr="007846F4">
        <w:rPr>
          <w:color w:val="000000"/>
        </w:rPr>
        <w:t>головой и вздохнул.</w:t>
      </w:r>
      <w:r>
        <w:rPr>
          <w:rStyle w:val="apple-converted-space"/>
          <w:color w:val="000000"/>
        </w:rPr>
        <w:t xml:space="preserve"> </w:t>
      </w:r>
      <w:r w:rsidRPr="00D6042F">
        <w:t>–</w:t>
      </w:r>
      <w:r>
        <w:t xml:space="preserve"> </w:t>
      </w:r>
      <w:r w:rsidRPr="00C15E23">
        <w:rPr>
          <w:color w:val="000000"/>
        </w:rPr>
        <w:t>Ах, ч</w:t>
      </w:r>
      <w:r>
        <w:rPr>
          <w:color w:val="000000"/>
        </w:rPr>
        <w:t>ё</w:t>
      </w:r>
      <w:r w:rsidRPr="00C15E23">
        <w:rPr>
          <w:color w:val="000000"/>
        </w:rPr>
        <w:t xml:space="preserve">рт возьми, просто </w:t>
      </w:r>
      <w:r>
        <w:rPr>
          <w:color w:val="000000"/>
        </w:rPr>
        <w:t>покажите сегодня самую лучшую свою игру</w:t>
      </w:r>
      <w:r w:rsidRPr="00C15E23">
        <w:rPr>
          <w:color w:val="000000"/>
        </w:rPr>
        <w:t xml:space="preserve"> и</w:t>
      </w:r>
      <w:r>
        <w:rPr>
          <w:color w:val="000000"/>
        </w:rPr>
        <w:t xml:space="preserve">, ребята, </w:t>
      </w:r>
      <w:r w:rsidRPr="00C15E23">
        <w:rPr>
          <w:color w:val="000000"/>
        </w:rPr>
        <w:t xml:space="preserve"> </w:t>
      </w:r>
      <w:r>
        <w:rPr>
          <w:color w:val="000000"/>
        </w:rPr>
        <w:t>заставьте меня гордиться!</w:t>
      </w:r>
    </w:p>
    <w:p w:rsidR="00FF1EC6" w:rsidRDefault="00FF1EC6" w:rsidP="00FF1EC6">
      <w:pPr>
        <w:pStyle w:val="western"/>
        <w:shd w:val="clear" w:color="auto" w:fill="FFFFFF"/>
        <w:spacing w:before="0" w:after="0"/>
        <w:ind w:firstLine="461"/>
        <w:jc w:val="both"/>
        <w:rPr>
          <w:rStyle w:val="apple-converted-space"/>
          <w:color w:val="000000"/>
        </w:rPr>
      </w:pPr>
      <w:r>
        <w:rPr>
          <w:color w:val="000000"/>
        </w:rPr>
        <w:t>Когда мы понеслись на площадку, тренер пробежал несколько шагов рядом со мной.</w:t>
      </w:r>
    </w:p>
    <w:p w:rsidR="00FF1EC6" w:rsidRDefault="00FF1EC6" w:rsidP="00FF1EC6">
      <w:pPr>
        <w:pStyle w:val="western"/>
        <w:shd w:val="clear" w:color="auto" w:fill="FFFFFF"/>
        <w:spacing w:before="0" w:after="0"/>
        <w:ind w:firstLine="461"/>
        <w:jc w:val="both"/>
        <w:rPr>
          <w:color w:val="000000"/>
        </w:rPr>
      </w:pPr>
      <w:r w:rsidRPr="00D6042F">
        <w:t>–</w:t>
      </w:r>
      <w:r>
        <w:t xml:space="preserve"> </w:t>
      </w:r>
      <w:r>
        <w:rPr>
          <w:color w:val="000000"/>
        </w:rPr>
        <w:t>Не красуйся, Крис!</w:t>
      </w:r>
      <w:r>
        <w:rPr>
          <w:rStyle w:val="apple-converted-space"/>
          <w:color w:val="000000"/>
        </w:rPr>
        <w:t xml:space="preserve"> </w:t>
      </w:r>
      <w:r>
        <w:rPr>
          <w:color w:val="000000"/>
        </w:rPr>
        <w:t xml:space="preserve">Просто проведи хорошую игру и выиграй её, </w:t>
      </w:r>
      <w:r w:rsidRPr="00D6042F">
        <w:t>–</w:t>
      </w:r>
      <w:r>
        <w:t xml:space="preserve"> </w:t>
      </w:r>
      <w:r>
        <w:rPr>
          <w:color w:val="000000"/>
        </w:rPr>
        <w:t>предупредил он, и отошёл в сторону трибун.</w:t>
      </w:r>
    </w:p>
    <w:p w:rsidR="00FF1EC6" w:rsidRDefault="00FF1EC6" w:rsidP="00FF1EC6">
      <w:pPr>
        <w:pStyle w:val="western"/>
        <w:shd w:val="clear" w:color="auto" w:fill="FFFFFF"/>
        <w:spacing w:before="0" w:after="0"/>
        <w:ind w:firstLine="461"/>
        <w:jc w:val="both"/>
        <w:rPr>
          <w:color w:val="000000"/>
        </w:rPr>
      </w:pPr>
      <w:r>
        <w:rPr>
          <w:color w:val="000000"/>
        </w:rPr>
        <w:t xml:space="preserve">Усмехнувшись, я кинул, повернув голову: </w:t>
      </w:r>
    </w:p>
    <w:p w:rsidR="00FF1EC6" w:rsidRDefault="00FF1EC6" w:rsidP="00FF1EC6">
      <w:pPr>
        <w:pStyle w:val="western"/>
        <w:shd w:val="clear" w:color="auto" w:fill="FFFFFF"/>
        <w:spacing w:before="0" w:after="0"/>
        <w:ind w:firstLine="461"/>
        <w:jc w:val="both"/>
        <w:rPr>
          <w:color w:val="000000"/>
        </w:rPr>
      </w:pPr>
      <w:r w:rsidRPr="00D6042F">
        <w:t>–</w:t>
      </w:r>
      <w:r>
        <w:t xml:space="preserve"> Да</w:t>
      </w:r>
      <w:r>
        <w:rPr>
          <w:color w:val="000000"/>
        </w:rPr>
        <w:t xml:space="preserve"> я никогда!</w:t>
      </w:r>
    </w:p>
    <w:p w:rsidR="00FF1EC6" w:rsidRPr="007846F4" w:rsidRDefault="00FF1EC6" w:rsidP="00FF1EC6">
      <w:pPr>
        <w:pStyle w:val="western"/>
        <w:shd w:val="clear" w:color="auto" w:fill="FFFFFF"/>
        <w:spacing w:before="0" w:after="0"/>
        <w:ind w:firstLine="461"/>
        <w:jc w:val="both"/>
        <w:rPr>
          <w:color w:val="000000"/>
        </w:rPr>
      </w:pPr>
      <w:proofErr w:type="gramStart"/>
      <w:r>
        <w:rPr>
          <w:color w:val="000000"/>
          <w:lang w:val="en-US"/>
        </w:rPr>
        <w:t>T</w:t>
      </w:r>
      <w:r>
        <w:rPr>
          <w:color w:val="000000"/>
        </w:rPr>
        <w:t>иРекс</w:t>
      </w:r>
      <w:r w:rsidRPr="00CE2292">
        <w:rPr>
          <w:color w:val="000000"/>
        </w:rPr>
        <w:t xml:space="preserve"> побежал к центр</w:t>
      </w:r>
      <w:r>
        <w:rPr>
          <w:color w:val="000000"/>
        </w:rPr>
        <w:t>у площадки</w:t>
      </w:r>
      <w:r w:rsidRPr="00CE2292">
        <w:rPr>
          <w:color w:val="000000"/>
        </w:rPr>
        <w:t xml:space="preserve">, чтобы встретиться с синей </w:t>
      </w:r>
      <w:r>
        <w:rPr>
          <w:color w:val="000000"/>
        </w:rPr>
        <w:t>майкой</w:t>
      </w:r>
      <w:r w:rsidRPr="00CE2292">
        <w:rPr>
          <w:color w:val="000000"/>
        </w:rPr>
        <w:t>.</w:t>
      </w:r>
      <w:proofErr w:type="gramEnd"/>
      <w:r>
        <w:rPr>
          <w:rStyle w:val="apple-converted-space"/>
          <w:color w:val="000000"/>
        </w:rPr>
        <w:t xml:space="preserve"> </w:t>
      </w:r>
      <w:r w:rsidRPr="00CE2292">
        <w:rPr>
          <w:color w:val="000000"/>
        </w:rPr>
        <w:t xml:space="preserve">Судья </w:t>
      </w:r>
      <w:r>
        <w:rPr>
          <w:color w:val="000000"/>
        </w:rPr>
        <w:t>под</w:t>
      </w:r>
      <w:r w:rsidRPr="00CE2292">
        <w:rPr>
          <w:color w:val="000000"/>
        </w:rPr>
        <w:t>бросил мяч в воздух, и в эффектном прыжке Тайлер поймал его.</w:t>
      </w:r>
      <w:r>
        <w:rPr>
          <w:rStyle w:val="apple-converted-space"/>
          <w:color w:val="000000"/>
        </w:rPr>
        <w:t xml:space="preserve"> </w:t>
      </w:r>
      <w:r w:rsidRPr="00CE2292">
        <w:rPr>
          <w:color w:val="000000"/>
        </w:rPr>
        <w:t xml:space="preserve">Моя команда </w:t>
      </w:r>
      <w:r>
        <w:rPr>
          <w:color w:val="000000"/>
        </w:rPr>
        <w:t>завладела мячом</w:t>
      </w:r>
      <w:r w:rsidRPr="00CE2292">
        <w:rPr>
          <w:color w:val="000000"/>
        </w:rPr>
        <w:t>.</w:t>
      </w:r>
    </w:p>
    <w:p w:rsidR="00FF1EC6" w:rsidRDefault="00FF1EC6" w:rsidP="00FF1EC6">
      <w:pPr>
        <w:pStyle w:val="western"/>
        <w:shd w:val="clear" w:color="auto" w:fill="FFFFFF"/>
        <w:spacing w:before="0" w:after="0"/>
        <w:ind w:firstLine="461"/>
        <w:jc w:val="both"/>
        <w:rPr>
          <w:color w:val="000000"/>
        </w:rPr>
      </w:pPr>
      <w:r>
        <w:rPr>
          <w:color w:val="000000"/>
        </w:rPr>
        <w:t>И мы разыграли его с пользой.</w:t>
      </w:r>
    </w:p>
    <w:p w:rsidR="00FF1EC6" w:rsidRPr="007846F4" w:rsidRDefault="00FF1EC6" w:rsidP="00FF1EC6">
      <w:pPr>
        <w:pStyle w:val="western"/>
        <w:shd w:val="clear" w:color="auto" w:fill="FFFFFF"/>
        <w:spacing w:before="0" w:after="0"/>
        <w:ind w:firstLine="461"/>
        <w:jc w:val="both"/>
        <w:rPr>
          <w:color w:val="000000"/>
        </w:rPr>
      </w:pPr>
      <w:r w:rsidRPr="00CE2292">
        <w:rPr>
          <w:color w:val="000000"/>
        </w:rPr>
        <w:t xml:space="preserve">Тревор забил </w:t>
      </w:r>
      <w:r>
        <w:rPr>
          <w:color w:val="000000"/>
        </w:rPr>
        <w:t xml:space="preserve">мяч </w:t>
      </w:r>
      <w:r w:rsidRPr="00CE2292">
        <w:rPr>
          <w:color w:val="000000"/>
        </w:rPr>
        <w:t>первым.</w:t>
      </w:r>
      <w:r>
        <w:rPr>
          <w:rStyle w:val="apple-converted-space"/>
          <w:color w:val="000000"/>
        </w:rPr>
        <w:t xml:space="preserve"> </w:t>
      </w:r>
      <w:r>
        <w:rPr>
          <w:color w:val="000000"/>
        </w:rPr>
        <w:t>Потом</w:t>
      </w:r>
      <w:r w:rsidRPr="00CE2292">
        <w:rPr>
          <w:color w:val="000000"/>
        </w:rPr>
        <w:t xml:space="preserve"> </w:t>
      </w:r>
      <w:r>
        <w:rPr>
          <w:color w:val="000000"/>
        </w:rPr>
        <w:t>Брэди</w:t>
      </w:r>
      <w:r w:rsidRPr="00CE2292">
        <w:rPr>
          <w:color w:val="000000"/>
        </w:rPr>
        <w:t>.</w:t>
      </w:r>
      <w:r>
        <w:rPr>
          <w:rStyle w:val="apple-converted-space"/>
          <w:color w:val="000000"/>
        </w:rPr>
        <w:t xml:space="preserve"> </w:t>
      </w:r>
      <w:r>
        <w:rPr>
          <w:color w:val="000000"/>
        </w:rPr>
        <w:t>Затем снова</w:t>
      </w:r>
      <w:r w:rsidRPr="00CE2292">
        <w:rPr>
          <w:color w:val="000000"/>
        </w:rPr>
        <w:t xml:space="preserve"> Тревор, и </w:t>
      </w:r>
      <w:r>
        <w:rPr>
          <w:color w:val="000000"/>
        </w:rPr>
        <w:t xml:space="preserve">затем </w:t>
      </w:r>
      <w:r w:rsidRPr="00CE2292">
        <w:rPr>
          <w:color w:val="000000"/>
        </w:rPr>
        <w:t>я</w:t>
      </w:r>
      <w:r>
        <w:rPr>
          <w:rStyle w:val="apple-converted-space"/>
          <w:color w:val="000000"/>
        </w:rPr>
        <w:t xml:space="preserve"> </w:t>
      </w:r>
      <w:r>
        <w:rPr>
          <w:color w:val="000000"/>
        </w:rPr>
        <w:t>забил</w:t>
      </w:r>
      <w:r w:rsidRPr="00CE2292">
        <w:rPr>
          <w:color w:val="000000"/>
        </w:rPr>
        <w:t xml:space="preserve"> два подряд.</w:t>
      </w:r>
      <w:r>
        <w:rPr>
          <w:rStyle w:val="apple-converted-space"/>
          <w:color w:val="000000"/>
        </w:rPr>
        <w:t xml:space="preserve"> </w:t>
      </w:r>
      <w:r w:rsidRPr="00CE2292">
        <w:rPr>
          <w:color w:val="000000"/>
        </w:rPr>
        <w:t>За вс</w:t>
      </w:r>
      <w:r>
        <w:rPr>
          <w:color w:val="000000"/>
        </w:rPr>
        <w:t>ё</w:t>
      </w:r>
      <w:r w:rsidRPr="00CE2292">
        <w:rPr>
          <w:color w:val="000000"/>
        </w:rPr>
        <w:t xml:space="preserve"> это время </w:t>
      </w:r>
      <w:r>
        <w:rPr>
          <w:color w:val="000000"/>
        </w:rPr>
        <w:t>синие</w:t>
      </w:r>
      <w:r w:rsidRPr="00CE2292">
        <w:rPr>
          <w:color w:val="000000"/>
        </w:rPr>
        <w:t xml:space="preserve"> </w:t>
      </w:r>
      <w:r>
        <w:rPr>
          <w:color w:val="000000"/>
        </w:rPr>
        <w:t xml:space="preserve">майки набрали </w:t>
      </w:r>
      <w:r w:rsidRPr="00CE2292">
        <w:rPr>
          <w:color w:val="000000"/>
        </w:rPr>
        <w:t>только два очка.</w:t>
      </w:r>
      <w:r>
        <w:rPr>
          <w:rStyle w:val="apple-converted-space"/>
          <w:color w:val="000000"/>
        </w:rPr>
        <w:t xml:space="preserve"> Сегодня м</w:t>
      </w:r>
      <w:r w:rsidRPr="00CE2292">
        <w:rPr>
          <w:color w:val="000000"/>
        </w:rPr>
        <w:t>ы были в отличной форме.</w:t>
      </w:r>
    </w:p>
    <w:p w:rsidR="00FF1EC6" w:rsidRPr="007846F4" w:rsidRDefault="00FF1EC6" w:rsidP="00FF1EC6">
      <w:pPr>
        <w:pStyle w:val="western"/>
        <w:shd w:val="clear" w:color="auto" w:fill="FFFFFF"/>
        <w:spacing w:before="0" w:after="0"/>
        <w:ind w:firstLine="461"/>
        <w:jc w:val="both"/>
        <w:rPr>
          <w:color w:val="000000"/>
        </w:rPr>
      </w:pPr>
      <w:r w:rsidRPr="00CE2292">
        <w:rPr>
          <w:color w:val="000000"/>
        </w:rPr>
        <w:t xml:space="preserve">Когда </w:t>
      </w:r>
      <w:r>
        <w:rPr>
          <w:color w:val="000000"/>
        </w:rPr>
        <w:t>Брэди</w:t>
      </w:r>
      <w:r w:rsidRPr="00CE2292">
        <w:rPr>
          <w:color w:val="000000"/>
        </w:rPr>
        <w:t xml:space="preserve"> передал мне следующий</w:t>
      </w:r>
      <w:r w:rsidRPr="00C80417">
        <w:rPr>
          <w:color w:val="000000"/>
        </w:rPr>
        <w:t xml:space="preserve"> </w:t>
      </w:r>
      <w:r w:rsidRPr="00CE2292">
        <w:rPr>
          <w:color w:val="000000"/>
        </w:rPr>
        <w:t xml:space="preserve">мяч, </w:t>
      </w:r>
      <w:r>
        <w:rPr>
          <w:color w:val="000000"/>
        </w:rPr>
        <w:t xml:space="preserve">синий </w:t>
      </w:r>
      <w:r w:rsidRPr="00CE2292">
        <w:rPr>
          <w:color w:val="000000"/>
        </w:rPr>
        <w:t xml:space="preserve">лев напал на меня </w:t>
      </w:r>
      <w:r>
        <w:rPr>
          <w:color w:val="000000"/>
        </w:rPr>
        <w:t>сбоку</w:t>
      </w:r>
      <w:r w:rsidRPr="00CE2292">
        <w:rPr>
          <w:color w:val="000000"/>
        </w:rPr>
        <w:t>.</w:t>
      </w:r>
      <w:r>
        <w:rPr>
          <w:rStyle w:val="apple-converted-space"/>
          <w:color w:val="000000"/>
        </w:rPr>
        <w:t xml:space="preserve"> </w:t>
      </w:r>
      <w:r>
        <w:rPr>
          <w:color w:val="000000"/>
        </w:rPr>
        <w:t>Я</w:t>
      </w:r>
      <w:r>
        <w:rPr>
          <w:rStyle w:val="apple-converted-space"/>
          <w:color w:val="000000"/>
        </w:rPr>
        <w:t xml:space="preserve"> </w:t>
      </w:r>
      <w:r w:rsidRPr="00CE2292">
        <w:rPr>
          <w:color w:val="000000"/>
        </w:rPr>
        <w:t>споткну</w:t>
      </w:r>
      <w:r>
        <w:rPr>
          <w:color w:val="000000"/>
        </w:rPr>
        <w:t>л</w:t>
      </w:r>
      <w:r w:rsidRPr="00CE2292">
        <w:rPr>
          <w:color w:val="000000"/>
        </w:rPr>
        <w:t xml:space="preserve">ся и </w:t>
      </w:r>
      <w:r>
        <w:rPr>
          <w:color w:val="000000"/>
        </w:rPr>
        <w:t>про</w:t>
      </w:r>
      <w:r w:rsidRPr="00CE2292">
        <w:rPr>
          <w:color w:val="000000"/>
        </w:rPr>
        <w:t>скольз</w:t>
      </w:r>
      <w:r>
        <w:rPr>
          <w:color w:val="000000"/>
        </w:rPr>
        <w:t>ил</w:t>
      </w:r>
      <w:r w:rsidRPr="00CE2292">
        <w:rPr>
          <w:color w:val="000000"/>
        </w:rPr>
        <w:t xml:space="preserve"> по полу</w:t>
      </w:r>
      <w:r>
        <w:rPr>
          <w:color w:val="000000"/>
        </w:rPr>
        <w:t>, но успел перекинуть</w:t>
      </w:r>
      <w:r w:rsidRPr="00CE2292">
        <w:rPr>
          <w:color w:val="000000"/>
        </w:rPr>
        <w:t xml:space="preserve"> мяч </w:t>
      </w:r>
      <w:r>
        <w:rPr>
          <w:color w:val="000000"/>
        </w:rPr>
        <w:t>Уиллу</w:t>
      </w:r>
      <w:r w:rsidRPr="00CE2292">
        <w:rPr>
          <w:color w:val="000000"/>
        </w:rPr>
        <w:t>.</w:t>
      </w:r>
      <w:r>
        <w:rPr>
          <w:rStyle w:val="apple-converted-space"/>
          <w:color w:val="000000"/>
        </w:rPr>
        <w:t xml:space="preserve"> От скольжения по </w:t>
      </w:r>
      <w:r w:rsidRPr="00CE2292">
        <w:rPr>
          <w:color w:val="000000"/>
        </w:rPr>
        <w:t>полированно</w:t>
      </w:r>
      <w:r>
        <w:rPr>
          <w:color w:val="000000"/>
        </w:rPr>
        <w:t xml:space="preserve">му </w:t>
      </w:r>
      <w:r w:rsidRPr="00CE2292">
        <w:rPr>
          <w:color w:val="000000"/>
        </w:rPr>
        <w:t>дерев</w:t>
      </w:r>
      <w:r>
        <w:rPr>
          <w:color w:val="000000"/>
        </w:rPr>
        <w:t>янному полу я получил ожог кожи</w:t>
      </w:r>
      <w:r w:rsidRPr="00CE2292">
        <w:rPr>
          <w:color w:val="000000"/>
        </w:rPr>
        <w:t>.</w:t>
      </w:r>
      <w:r>
        <w:rPr>
          <w:rStyle w:val="apple-converted-space"/>
          <w:color w:val="000000"/>
        </w:rPr>
        <w:t xml:space="preserve"> </w:t>
      </w:r>
      <w:r w:rsidRPr="00CE2292">
        <w:rPr>
          <w:i/>
          <w:iCs/>
          <w:color w:val="000000"/>
        </w:rPr>
        <w:t>Ой!</w:t>
      </w:r>
      <w:r>
        <w:rPr>
          <w:rStyle w:val="apple-converted-space"/>
          <w:color w:val="000000"/>
        </w:rPr>
        <w:t xml:space="preserve"> </w:t>
      </w:r>
      <w:r w:rsidRPr="00CE2292">
        <w:rPr>
          <w:color w:val="000000"/>
        </w:rPr>
        <w:t xml:space="preserve">Я </w:t>
      </w:r>
      <w:r>
        <w:rPr>
          <w:color w:val="000000"/>
        </w:rPr>
        <w:t xml:space="preserve">сжал </w:t>
      </w:r>
      <w:r w:rsidRPr="00CE2292">
        <w:rPr>
          <w:color w:val="000000"/>
        </w:rPr>
        <w:t xml:space="preserve">челюсть </w:t>
      </w:r>
      <w:r>
        <w:rPr>
          <w:color w:val="000000"/>
        </w:rPr>
        <w:t xml:space="preserve">от </w:t>
      </w:r>
      <w:r w:rsidRPr="00CE2292">
        <w:rPr>
          <w:color w:val="000000"/>
        </w:rPr>
        <w:t>боли.</w:t>
      </w:r>
      <w:r>
        <w:rPr>
          <w:rStyle w:val="apple-converted-space"/>
          <w:color w:val="000000"/>
        </w:rPr>
        <w:t xml:space="preserve"> </w:t>
      </w:r>
      <w:r w:rsidRPr="00CE2292">
        <w:rPr>
          <w:color w:val="000000"/>
        </w:rPr>
        <w:t xml:space="preserve">Это </w:t>
      </w:r>
      <w:r>
        <w:rPr>
          <w:color w:val="000000"/>
        </w:rPr>
        <w:t>завоняло</w:t>
      </w:r>
      <w:r w:rsidRPr="00CE2292">
        <w:rPr>
          <w:color w:val="000000"/>
        </w:rPr>
        <w:t xml:space="preserve"> жжен</w:t>
      </w:r>
      <w:r>
        <w:rPr>
          <w:color w:val="000000"/>
        </w:rPr>
        <w:t>ыми</w:t>
      </w:r>
      <w:r w:rsidRPr="00CE2292">
        <w:rPr>
          <w:color w:val="000000"/>
        </w:rPr>
        <w:t xml:space="preserve"> волос</w:t>
      </w:r>
      <w:r>
        <w:rPr>
          <w:color w:val="000000"/>
        </w:rPr>
        <w:t>ами</w:t>
      </w:r>
      <w:r w:rsidRPr="00CE2292">
        <w:rPr>
          <w:color w:val="000000"/>
        </w:rPr>
        <w:t xml:space="preserve"> и плот</w:t>
      </w:r>
      <w:r>
        <w:rPr>
          <w:color w:val="000000"/>
        </w:rPr>
        <w:t>ью</w:t>
      </w:r>
      <w:r w:rsidRPr="00CE2292">
        <w:rPr>
          <w:color w:val="000000"/>
        </w:rPr>
        <w:t>?</w:t>
      </w:r>
      <w:r>
        <w:rPr>
          <w:rStyle w:val="apple-converted-space"/>
          <w:color w:val="000000"/>
        </w:rPr>
        <w:t xml:space="preserve"> </w:t>
      </w:r>
      <w:r w:rsidRPr="00CE2292">
        <w:rPr>
          <w:color w:val="000000"/>
        </w:rPr>
        <w:t>Я быстро пот</w:t>
      </w:r>
      <w:r>
        <w:rPr>
          <w:color w:val="000000"/>
        </w:rPr>
        <w:t>ё</w:t>
      </w:r>
      <w:r w:rsidRPr="00CE2292">
        <w:rPr>
          <w:color w:val="000000"/>
        </w:rPr>
        <w:t xml:space="preserve">р колено, поднялся на ноги и </w:t>
      </w:r>
      <w:r>
        <w:rPr>
          <w:color w:val="000000"/>
        </w:rPr>
        <w:t>вернулся</w:t>
      </w:r>
      <w:r w:rsidRPr="00CE2292">
        <w:rPr>
          <w:color w:val="000000"/>
        </w:rPr>
        <w:t xml:space="preserve"> в игру.</w:t>
      </w:r>
    </w:p>
    <w:p w:rsidR="00FF1EC6" w:rsidRPr="007846F4" w:rsidRDefault="00FF1EC6" w:rsidP="00FF1EC6">
      <w:pPr>
        <w:pStyle w:val="western"/>
        <w:shd w:val="clear" w:color="auto" w:fill="FFFFFF"/>
        <w:spacing w:before="0" w:after="0"/>
        <w:ind w:firstLine="461"/>
        <w:jc w:val="both"/>
        <w:rPr>
          <w:color w:val="000000"/>
        </w:rPr>
      </w:pPr>
      <w:r w:rsidRPr="00486AD5">
        <w:rPr>
          <w:color w:val="000000"/>
        </w:rPr>
        <w:t>Первые дв</w:t>
      </w:r>
      <w:r>
        <w:rPr>
          <w:color w:val="000000"/>
        </w:rPr>
        <w:t>а</w:t>
      </w:r>
      <w:r w:rsidRPr="00486AD5">
        <w:rPr>
          <w:color w:val="000000"/>
        </w:rPr>
        <w:t xml:space="preserve"> </w:t>
      </w:r>
      <w:r>
        <w:rPr>
          <w:color w:val="000000"/>
        </w:rPr>
        <w:t>периода</w:t>
      </w:r>
      <w:r w:rsidRPr="00486AD5">
        <w:rPr>
          <w:color w:val="000000"/>
        </w:rPr>
        <w:t xml:space="preserve"> </w:t>
      </w:r>
      <w:r>
        <w:rPr>
          <w:color w:val="000000"/>
        </w:rPr>
        <w:t>прошли быстро</w:t>
      </w:r>
      <w:r w:rsidRPr="00486AD5">
        <w:rPr>
          <w:color w:val="000000"/>
        </w:rPr>
        <w:t>.</w:t>
      </w:r>
      <w:r>
        <w:rPr>
          <w:rStyle w:val="apple-converted-space"/>
          <w:color w:val="000000"/>
        </w:rPr>
        <w:t xml:space="preserve"> </w:t>
      </w:r>
      <w:r>
        <w:rPr>
          <w:color w:val="000000"/>
        </w:rPr>
        <w:t>В перерыве</w:t>
      </w:r>
      <w:r w:rsidRPr="00486AD5">
        <w:rPr>
          <w:color w:val="000000"/>
        </w:rPr>
        <w:t xml:space="preserve"> мы все собрались </w:t>
      </w:r>
      <w:r>
        <w:rPr>
          <w:color w:val="000000"/>
        </w:rPr>
        <w:t xml:space="preserve">попить </w:t>
      </w:r>
      <w:r w:rsidRPr="00486AD5">
        <w:rPr>
          <w:color w:val="000000"/>
        </w:rPr>
        <w:t>вокруг кулера.</w:t>
      </w:r>
      <w:r>
        <w:rPr>
          <w:color w:val="000000"/>
        </w:rPr>
        <w:t xml:space="preserve"> </w:t>
      </w:r>
      <w:r w:rsidRPr="00486AD5">
        <w:rPr>
          <w:color w:val="000000"/>
        </w:rPr>
        <w:t xml:space="preserve">Тревор вывихнул лодыжку, </w:t>
      </w:r>
      <w:r>
        <w:rPr>
          <w:color w:val="000000"/>
        </w:rPr>
        <w:t xml:space="preserve">и </w:t>
      </w:r>
      <w:r w:rsidRPr="00486AD5">
        <w:rPr>
          <w:color w:val="000000"/>
        </w:rPr>
        <w:t xml:space="preserve">тренер </w:t>
      </w:r>
      <w:proofErr w:type="gramStart"/>
      <w:r w:rsidRPr="00486AD5">
        <w:rPr>
          <w:color w:val="000000"/>
        </w:rPr>
        <w:t xml:space="preserve">заменил его </w:t>
      </w:r>
      <w:r>
        <w:rPr>
          <w:color w:val="000000"/>
        </w:rPr>
        <w:t>на</w:t>
      </w:r>
      <w:r w:rsidRPr="00486AD5">
        <w:rPr>
          <w:color w:val="000000"/>
        </w:rPr>
        <w:t xml:space="preserve"> Пет</w:t>
      </w:r>
      <w:r>
        <w:rPr>
          <w:color w:val="000000"/>
        </w:rPr>
        <w:t>ера</w:t>
      </w:r>
      <w:proofErr w:type="gramEnd"/>
      <w:r w:rsidRPr="00486AD5">
        <w:rPr>
          <w:color w:val="000000"/>
        </w:rPr>
        <w:t xml:space="preserve"> Алистер</w:t>
      </w:r>
      <w:r>
        <w:rPr>
          <w:color w:val="000000"/>
        </w:rPr>
        <w:t>а</w:t>
      </w:r>
      <w:r w:rsidRPr="00486AD5">
        <w:rPr>
          <w:color w:val="000000"/>
        </w:rPr>
        <w:t xml:space="preserve"> в начале третье</w:t>
      </w:r>
      <w:r>
        <w:rPr>
          <w:color w:val="000000"/>
        </w:rPr>
        <w:t>го периода</w:t>
      </w:r>
      <w:r w:rsidRPr="00486AD5">
        <w:rPr>
          <w:color w:val="000000"/>
        </w:rPr>
        <w:t>.</w:t>
      </w:r>
      <w:r>
        <w:rPr>
          <w:rStyle w:val="apple-converted-space"/>
          <w:color w:val="000000"/>
        </w:rPr>
        <w:t xml:space="preserve"> </w:t>
      </w:r>
      <w:r>
        <w:rPr>
          <w:color w:val="000000"/>
        </w:rPr>
        <w:t>К</w:t>
      </w:r>
      <w:r w:rsidRPr="00486AD5">
        <w:rPr>
          <w:color w:val="000000"/>
        </w:rPr>
        <w:t xml:space="preserve">оманда </w:t>
      </w:r>
      <w:r>
        <w:rPr>
          <w:color w:val="000000"/>
        </w:rPr>
        <w:t>соперников тоже за</w:t>
      </w:r>
      <w:r w:rsidRPr="00486AD5">
        <w:rPr>
          <w:color w:val="000000"/>
        </w:rPr>
        <w:t>менила некоторы</w:t>
      </w:r>
      <w:r>
        <w:rPr>
          <w:color w:val="000000"/>
        </w:rPr>
        <w:t>х</w:t>
      </w:r>
      <w:r w:rsidRPr="00486AD5">
        <w:rPr>
          <w:color w:val="000000"/>
        </w:rPr>
        <w:t xml:space="preserve"> игрок</w:t>
      </w:r>
      <w:r>
        <w:rPr>
          <w:color w:val="000000"/>
        </w:rPr>
        <w:t>ов</w:t>
      </w:r>
      <w:r w:rsidRPr="00486AD5">
        <w:rPr>
          <w:color w:val="000000"/>
        </w:rPr>
        <w:t>.</w:t>
      </w:r>
    </w:p>
    <w:p w:rsidR="00FF1EC6" w:rsidRPr="007846F4" w:rsidRDefault="00FF1EC6" w:rsidP="00FF1EC6">
      <w:pPr>
        <w:pStyle w:val="western"/>
        <w:shd w:val="clear" w:color="auto" w:fill="FFFFFF"/>
        <w:spacing w:before="0" w:after="0"/>
        <w:ind w:firstLine="461"/>
        <w:jc w:val="both"/>
        <w:rPr>
          <w:color w:val="000000"/>
        </w:rPr>
      </w:pPr>
      <w:r w:rsidRPr="00486AD5">
        <w:rPr>
          <w:color w:val="000000"/>
        </w:rPr>
        <w:t>Уилл</w:t>
      </w:r>
      <w:r>
        <w:rPr>
          <w:rStyle w:val="apple-converted-space"/>
          <w:color w:val="000000"/>
        </w:rPr>
        <w:t xml:space="preserve"> </w:t>
      </w:r>
      <w:r w:rsidRPr="00486AD5">
        <w:rPr>
          <w:color w:val="000000"/>
        </w:rPr>
        <w:t>попытался передать мне мяч, но парень размер</w:t>
      </w:r>
      <w:r>
        <w:rPr>
          <w:color w:val="000000"/>
        </w:rPr>
        <w:t>ом с</w:t>
      </w:r>
      <w:r w:rsidRPr="00486AD5">
        <w:rPr>
          <w:color w:val="000000"/>
        </w:rPr>
        <w:t xml:space="preserve"> Эвере</w:t>
      </w:r>
      <w:proofErr w:type="gramStart"/>
      <w:r w:rsidRPr="00486AD5">
        <w:rPr>
          <w:color w:val="000000"/>
        </w:rPr>
        <w:t>ст вдр</w:t>
      </w:r>
      <w:proofErr w:type="gramEnd"/>
      <w:r w:rsidRPr="00486AD5">
        <w:rPr>
          <w:color w:val="000000"/>
        </w:rPr>
        <w:t xml:space="preserve">уг заблокировал меня и легко перехватил мяч </w:t>
      </w:r>
      <w:r>
        <w:rPr>
          <w:color w:val="000000"/>
        </w:rPr>
        <w:t>в</w:t>
      </w:r>
      <w:r w:rsidRPr="00486AD5">
        <w:rPr>
          <w:color w:val="000000"/>
        </w:rPr>
        <w:t xml:space="preserve"> воздух</w:t>
      </w:r>
      <w:r>
        <w:rPr>
          <w:color w:val="000000"/>
        </w:rPr>
        <w:t>е</w:t>
      </w:r>
      <w:r w:rsidRPr="00486AD5">
        <w:rPr>
          <w:color w:val="000000"/>
        </w:rPr>
        <w:t>.</w:t>
      </w:r>
      <w:r>
        <w:rPr>
          <w:rStyle w:val="apple-converted-space"/>
          <w:color w:val="000000"/>
        </w:rPr>
        <w:t xml:space="preserve"> </w:t>
      </w:r>
      <w:r w:rsidRPr="00486AD5">
        <w:rPr>
          <w:color w:val="000000"/>
        </w:rPr>
        <w:t>Он был</w:t>
      </w:r>
      <w:r>
        <w:rPr>
          <w:color w:val="000000"/>
        </w:rPr>
        <w:t xml:space="preserve"> не таким быстрым</w:t>
      </w:r>
      <w:r w:rsidRPr="00486AD5">
        <w:rPr>
          <w:color w:val="000000"/>
        </w:rPr>
        <w:t xml:space="preserve">, как парень, который </w:t>
      </w:r>
      <w:r>
        <w:rPr>
          <w:color w:val="000000"/>
        </w:rPr>
        <w:t xml:space="preserve">перехватил у меня мяч раньше, </w:t>
      </w:r>
      <w:r w:rsidRPr="00486AD5">
        <w:rPr>
          <w:color w:val="000000"/>
        </w:rPr>
        <w:t>но его высо</w:t>
      </w:r>
      <w:r>
        <w:rPr>
          <w:color w:val="000000"/>
        </w:rPr>
        <w:t>кий рост</w:t>
      </w:r>
      <w:r w:rsidRPr="00486AD5">
        <w:rPr>
          <w:color w:val="000000"/>
        </w:rPr>
        <w:t xml:space="preserve"> </w:t>
      </w:r>
      <w:r>
        <w:rPr>
          <w:color w:val="000000"/>
        </w:rPr>
        <w:t>заменял этот</w:t>
      </w:r>
      <w:r w:rsidRPr="00486AD5">
        <w:rPr>
          <w:color w:val="000000"/>
        </w:rPr>
        <w:t xml:space="preserve"> недостаток.</w:t>
      </w:r>
      <w:r>
        <w:rPr>
          <w:rStyle w:val="apple-converted-space"/>
          <w:color w:val="000000"/>
        </w:rPr>
        <w:t xml:space="preserve"> </w:t>
      </w:r>
      <w:r>
        <w:rPr>
          <w:color w:val="000000"/>
        </w:rPr>
        <w:t>Брэди</w:t>
      </w:r>
      <w:r w:rsidRPr="00486AD5">
        <w:rPr>
          <w:color w:val="000000"/>
        </w:rPr>
        <w:t xml:space="preserve"> и Уилл </w:t>
      </w:r>
      <w:r>
        <w:rPr>
          <w:color w:val="000000"/>
        </w:rPr>
        <w:t>тоже оказались</w:t>
      </w:r>
      <w:r w:rsidRPr="00486AD5">
        <w:rPr>
          <w:color w:val="000000"/>
        </w:rPr>
        <w:t xml:space="preserve"> заблокированы </w:t>
      </w:r>
      <w:r>
        <w:rPr>
          <w:color w:val="000000"/>
        </w:rPr>
        <w:t>такими же</w:t>
      </w:r>
      <w:r w:rsidRPr="00486AD5">
        <w:rPr>
          <w:color w:val="000000"/>
        </w:rPr>
        <w:t xml:space="preserve"> гигант</w:t>
      </w:r>
      <w:r>
        <w:rPr>
          <w:color w:val="000000"/>
        </w:rPr>
        <w:t>ами</w:t>
      </w:r>
      <w:r w:rsidRPr="00486AD5">
        <w:rPr>
          <w:color w:val="000000"/>
        </w:rPr>
        <w:t>.</w:t>
      </w:r>
      <w:r>
        <w:rPr>
          <w:color w:val="000000"/>
        </w:rPr>
        <w:t xml:space="preserve"> Такая картина</w:t>
      </w:r>
      <w:r w:rsidRPr="00486AD5">
        <w:rPr>
          <w:color w:val="000000"/>
        </w:rPr>
        <w:t xml:space="preserve"> был</w:t>
      </w:r>
      <w:r>
        <w:rPr>
          <w:color w:val="000000"/>
        </w:rPr>
        <w:t>а</w:t>
      </w:r>
      <w:r w:rsidRPr="00486AD5">
        <w:rPr>
          <w:color w:val="000000"/>
        </w:rPr>
        <w:t xml:space="preserve"> повсюду.</w:t>
      </w:r>
      <w:r>
        <w:rPr>
          <w:rStyle w:val="apple-converted-space"/>
          <w:color w:val="000000"/>
        </w:rPr>
        <w:t xml:space="preserve"> </w:t>
      </w:r>
      <w:r>
        <w:rPr>
          <w:color w:val="000000"/>
        </w:rPr>
        <w:t>За</w:t>
      </w:r>
      <w:r w:rsidRPr="00486AD5">
        <w:rPr>
          <w:color w:val="000000"/>
        </w:rPr>
        <w:t xml:space="preserve"> нескольк</w:t>
      </w:r>
      <w:r>
        <w:rPr>
          <w:color w:val="000000"/>
        </w:rPr>
        <w:t>о</w:t>
      </w:r>
      <w:r w:rsidRPr="00486AD5">
        <w:rPr>
          <w:color w:val="000000"/>
        </w:rPr>
        <w:t xml:space="preserve"> минут наш</w:t>
      </w:r>
      <w:r>
        <w:rPr>
          <w:color w:val="000000"/>
        </w:rPr>
        <w:t>а</w:t>
      </w:r>
      <w:r w:rsidRPr="00486AD5">
        <w:rPr>
          <w:color w:val="000000"/>
        </w:rPr>
        <w:t xml:space="preserve"> </w:t>
      </w:r>
      <w:r>
        <w:rPr>
          <w:color w:val="000000"/>
        </w:rPr>
        <w:t>атака</w:t>
      </w:r>
      <w:r w:rsidRPr="00486AD5">
        <w:rPr>
          <w:color w:val="000000"/>
        </w:rPr>
        <w:t xml:space="preserve"> был</w:t>
      </w:r>
      <w:r>
        <w:rPr>
          <w:color w:val="000000"/>
        </w:rPr>
        <w:t>а</w:t>
      </w:r>
      <w:r w:rsidRPr="00486AD5">
        <w:rPr>
          <w:color w:val="000000"/>
        </w:rPr>
        <w:t xml:space="preserve"> разбит</w:t>
      </w:r>
      <w:r>
        <w:rPr>
          <w:color w:val="000000"/>
        </w:rPr>
        <w:t>а</w:t>
      </w:r>
      <w:r w:rsidRPr="00486AD5">
        <w:rPr>
          <w:color w:val="000000"/>
        </w:rPr>
        <w:t>.</w:t>
      </w:r>
    </w:p>
    <w:p w:rsidR="00FF1EC6" w:rsidRPr="007846F4" w:rsidRDefault="00FF1EC6" w:rsidP="00FF1EC6">
      <w:pPr>
        <w:pStyle w:val="western"/>
        <w:shd w:val="clear" w:color="auto" w:fill="FFFFFF"/>
        <w:spacing w:before="0" w:after="0"/>
        <w:ind w:firstLine="461"/>
        <w:jc w:val="both"/>
        <w:rPr>
          <w:color w:val="000000"/>
        </w:rPr>
      </w:pPr>
      <w:r w:rsidRPr="00486AD5">
        <w:rPr>
          <w:color w:val="000000"/>
        </w:rPr>
        <w:t>Ч</w:t>
      </w:r>
      <w:r>
        <w:rPr>
          <w:color w:val="000000"/>
        </w:rPr>
        <w:t>ё</w:t>
      </w:r>
      <w:r w:rsidRPr="00486AD5">
        <w:rPr>
          <w:color w:val="000000"/>
        </w:rPr>
        <w:t xml:space="preserve">рт возьми, я </w:t>
      </w:r>
      <w:r>
        <w:rPr>
          <w:color w:val="000000"/>
        </w:rPr>
        <w:t>практически не коснулся мяча за весь период</w:t>
      </w:r>
      <w:r w:rsidRPr="00486AD5">
        <w:rPr>
          <w:color w:val="000000"/>
        </w:rPr>
        <w:t>.</w:t>
      </w:r>
    </w:p>
    <w:p w:rsidR="00FF1EC6" w:rsidRDefault="00FF1EC6" w:rsidP="00FF1EC6">
      <w:pPr>
        <w:pStyle w:val="western"/>
        <w:shd w:val="clear" w:color="auto" w:fill="FFFFFF"/>
        <w:spacing w:before="0" w:after="0"/>
        <w:ind w:firstLine="461"/>
        <w:jc w:val="both"/>
        <w:rPr>
          <w:color w:val="000000"/>
          <w:shd w:val="clear" w:color="auto" w:fill="FFFFFF"/>
        </w:rPr>
      </w:pPr>
      <w:r>
        <w:rPr>
          <w:color w:val="000000"/>
          <w:shd w:val="clear" w:color="auto" w:fill="FFFFFF"/>
        </w:rPr>
        <w:t>Стиснув зубы, в заключительном периоде</w:t>
      </w:r>
      <w:r w:rsidRPr="00414C2D">
        <w:rPr>
          <w:color w:val="000000"/>
          <w:shd w:val="clear" w:color="auto" w:fill="FFFFFF"/>
        </w:rPr>
        <w:t xml:space="preserve"> </w:t>
      </w:r>
      <w:r>
        <w:rPr>
          <w:color w:val="000000"/>
          <w:shd w:val="clear" w:color="auto" w:fill="FFFFFF"/>
        </w:rPr>
        <w:t>я заиграл ещё активнее и быстро принял новую стратегию.</w:t>
      </w:r>
      <w:r>
        <w:rPr>
          <w:rStyle w:val="apple-converted-space"/>
          <w:color w:val="000000"/>
          <w:shd w:val="clear" w:color="auto" w:fill="FFFFFF"/>
        </w:rPr>
        <w:t xml:space="preserve"> </w:t>
      </w:r>
      <w:r>
        <w:rPr>
          <w:color w:val="000000"/>
          <w:shd w:val="clear" w:color="auto" w:fill="FFFFFF"/>
        </w:rPr>
        <w:t>Я подпрыгнул, сделав обманный маневр броска, но мяч остался у меня, а затем передал его низким броском сбоку товарищу по команде.</w:t>
      </w:r>
      <w:r>
        <w:rPr>
          <w:rStyle w:val="apple-converted-space"/>
          <w:color w:val="000000"/>
          <w:shd w:val="clear" w:color="auto" w:fill="FFFFFF"/>
        </w:rPr>
        <w:t xml:space="preserve"> </w:t>
      </w:r>
      <w:r>
        <w:rPr>
          <w:color w:val="000000"/>
          <w:shd w:val="clear" w:color="auto" w:fill="FFFFFF"/>
        </w:rPr>
        <w:t>С такой стратегией мне и Брэди удалось забить ещё два мяча.</w:t>
      </w:r>
    </w:p>
    <w:p w:rsidR="00FF1EC6" w:rsidRPr="007846F4" w:rsidRDefault="00FF1EC6" w:rsidP="00FF1EC6">
      <w:pPr>
        <w:pStyle w:val="western"/>
        <w:shd w:val="clear" w:color="auto" w:fill="FFFFFF"/>
        <w:spacing w:before="0" w:after="0"/>
        <w:ind w:firstLine="461"/>
        <w:jc w:val="both"/>
        <w:rPr>
          <w:color w:val="000000"/>
        </w:rPr>
      </w:pPr>
      <w:r w:rsidRPr="00486AD5">
        <w:rPr>
          <w:color w:val="000000"/>
        </w:rPr>
        <w:t xml:space="preserve">После </w:t>
      </w:r>
      <w:r>
        <w:rPr>
          <w:color w:val="000000"/>
        </w:rPr>
        <w:t>проверки</w:t>
      </w:r>
      <w:r w:rsidRPr="00486AD5">
        <w:rPr>
          <w:color w:val="000000"/>
        </w:rPr>
        <w:t xml:space="preserve"> </w:t>
      </w:r>
      <w:r>
        <w:rPr>
          <w:color w:val="000000"/>
        </w:rPr>
        <w:t>времени</w:t>
      </w:r>
      <w:r w:rsidRPr="00486AD5">
        <w:rPr>
          <w:color w:val="000000"/>
        </w:rPr>
        <w:t xml:space="preserve"> на табло мои нервы были </w:t>
      </w:r>
      <w:r>
        <w:rPr>
          <w:color w:val="000000"/>
        </w:rPr>
        <w:t>натянуты</w:t>
      </w:r>
      <w:r w:rsidRPr="00486AD5">
        <w:rPr>
          <w:color w:val="000000"/>
        </w:rPr>
        <w:t>.</w:t>
      </w:r>
      <w:r>
        <w:rPr>
          <w:rStyle w:val="apple-converted-space"/>
          <w:color w:val="000000"/>
        </w:rPr>
        <w:t xml:space="preserve"> </w:t>
      </w:r>
      <w:r w:rsidRPr="00486AD5">
        <w:rPr>
          <w:color w:val="000000"/>
        </w:rPr>
        <w:t>Тринадцать секунд до конца, и мы были</w:t>
      </w:r>
      <w:r>
        <w:rPr>
          <w:color w:val="000000"/>
        </w:rPr>
        <w:t xml:space="preserve"> на</w:t>
      </w:r>
      <w:r w:rsidRPr="00486AD5">
        <w:rPr>
          <w:color w:val="000000"/>
        </w:rPr>
        <w:t xml:space="preserve"> два очка впереди.</w:t>
      </w:r>
      <w:r>
        <w:rPr>
          <w:color w:val="000000"/>
        </w:rPr>
        <w:t xml:space="preserve"> </w:t>
      </w:r>
      <w:r w:rsidRPr="00486AD5">
        <w:rPr>
          <w:color w:val="000000"/>
        </w:rPr>
        <w:t>Измученны</w:t>
      </w:r>
      <w:r>
        <w:rPr>
          <w:color w:val="000000"/>
        </w:rPr>
        <w:t>й</w:t>
      </w:r>
      <w:r w:rsidRPr="00486AD5">
        <w:rPr>
          <w:color w:val="000000"/>
        </w:rPr>
        <w:t>, я желал</w:t>
      </w:r>
      <w:r>
        <w:rPr>
          <w:color w:val="000000"/>
        </w:rPr>
        <w:t>, чтобы</w:t>
      </w:r>
      <w:r w:rsidRPr="00486AD5">
        <w:rPr>
          <w:color w:val="000000"/>
        </w:rPr>
        <w:t xml:space="preserve"> прокляты</w:t>
      </w:r>
      <w:r>
        <w:rPr>
          <w:color w:val="000000"/>
        </w:rPr>
        <w:t>е</w:t>
      </w:r>
      <w:r w:rsidRPr="00486AD5">
        <w:rPr>
          <w:color w:val="000000"/>
        </w:rPr>
        <w:t xml:space="preserve"> цифр</w:t>
      </w:r>
      <w:r>
        <w:rPr>
          <w:color w:val="000000"/>
        </w:rPr>
        <w:t>ы</w:t>
      </w:r>
      <w:r w:rsidRPr="00486AD5">
        <w:rPr>
          <w:color w:val="000000"/>
        </w:rPr>
        <w:t xml:space="preserve"> отсч</w:t>
      </w:r>
      <w:r>
        <w:rPr>
          <w:color w:val="000000"/>
        </w:rPr>
        <w:t>итывались</w:t>
      </w:r>
      <w:r w:rsidRPr="00486AD5">
        <w:rPr>
          <w:color w:val="000000"/>
        </w:rPr>
        <w:t xml:space="preserve"> быстрее.</w:t>
      </w:r>
      <w:r>
        <w:rPr>
          <w:rStyle w:val="apple-converted-space"/>
          <w:color w:val="000000"/>
        </w:rPr>
        <w:t xml:space="preserve"> </w:t>
      </w:r>
      <w:r w:rsidRPr="00486AD5">
        <w:rPr>
          <w:color w:val="000000"/>
        </w:rPr>
        <w:t xml:space="preserve">Мы могли </w:t>
      </w:r>
      <w:r>
        <w:rPr>
          <w:color w:val="000000"/>
        </w:rPr>
        <w:t xml:space="preserve">бы </w:t>
      </w:r>
      <w:r w:rsidRPr="00486AD5">
        <w:rPr>
          <w:color w:val="000000"/>
        </w:rPr>
        <w:t>выиграть, если только</w:t>
      </w:r>
      <w:r>
        <w:rPr>
          <w:color w:val="000000"/>
        </w:rPr>
        <w:t>…</w:t>
      </w:r>
    </w:p>
    <w:p w:rsidR="00FF1EC6" w:rsidRPr="007846F4" w:rsidRDefault="00FF1EC6" w:rsidP="00FF1EC6">
      <w:pPr>
        <w:pStyle w:val="western"/>
        <w:shd w:val="clear" w:color="auto" w:fill="FFFFFF"/>
        <w:spacing w:before="0" w:after="0"/>
        <w:ind w:firstLine="461"/>
        <w:jc w:val="both"/>
        <w:rPr>
          <w:color w:val="000000"/>
        </w:rPr>
      </w:pPr>
      <w:r>
        <w:rPr>
          <w:color w:val="000000"/>
        </w:rPr>
        <w:t>И в</w:t>
      </w:r>
      <w:r w:rsidRPr="00486AD5">
        <w:rPr>
          <w:color w:val="000000"/>
        </w:rPr>
        <w:t xml:space="preserve"> </w:t>
      </w:r>
      <w:r>
        <w:rPr>
          <w:color w:val="000000"/>
        </w:rPr>
        <w:t>э</w:t>
      </w:r>
      <w:r w:rsidRPr="00486AD5">
        <w:rPr>
          <w:color w:val="000000"/>
        </w:rPr>
        <w:t>тот самый момент</w:t>
      </w:r>
      <w:r>
        <w:rPr>
          <w:color w:val="000000"/>
        </w:rPr>
        <w:t xml:space="preserve"> </w:t>
      </w:r>
      <w:r w:rsidRPr="00486AD5">
        <w:rPr>
          <w:color w:val="000000"/>
        </w:rPr>
        <w:t xml:space="preserve">Тайлер потерял мяч </w:t>
      </w:r>
      <w:r>
        <w:rPr>
          <w:color w:val="000000"/>
        </w:rPr>
        <w:t>из-за льва-гиганта</w:t>
      </w:r>
      <w:r w:rsidRPr="00486AD5">
        <w:rPr>
          <w:color w:val="000000"/>
        </w:rPr>
        <w:t>.</w:t>
      </w:r>
    </w:p>
    <w:p w:rsidR="00FF1EC6" w:rsidRPr="007846F4" w:rsidRDefault="00FF1EC6" w:rsidP="00FF1EC6">
      <w:pPr>
        <w:pStyle w:val="western"/>
        <w:shd w:val="clear" w:color="auto" w:fill="FFFFFF"/>
        <w:spacing w:before="0" w:after="0"/>
        <w:ind w:firstLine="461"/>
        <w:jc w:val="both"/>
        <w:rPr>
          <w:color w:val="000000"/>
        </w:rPr>
      </w:pPr>
      <w:r w:rsidRPr="00486AD5">
        <w:rPr>
          <w:color w:val="000000"/>
        </w:rPr>
        <w:t xml:space="preserve">Игрок </w:t>
      </w:r>
      <w:r>
        <w:rPr>
          <w:color w:val="000000"/>
        </w:rPr>
        <w:t>к</w:t>
      </w:r>
      <w:r w:rsidRPr="00486AD5">
        <w:rPr>
          <w:color w:val="000000"/>
        </w:rPr>
        <w:t>оманд</w:t>
      </w:r>
      <w:r>
        <w:rPr>
          <w:color w:val="000000"/>
        </w:rPr>
        <w:t xml:space="preserve">ы львов </w:t>
      </w:r>
      <w:r w:rsidRPr="00486AD5">
        <w:rPr>
          <w:color w:val="000000"/>
        </w:rPr>
        <w:t xml:space="preserve">маневрировал по </w:t>
      </w:r>
      <w:r>
        <w:rPr>
          <w:color w:val="000000"/>
        </w:rPr>
        <w:t>площадке</w:t>
      </w:r>
      <w:r w:rsidRPr="00486AD5">
        <w:rPr>
          <w:color w:val="000000"/>
        </w:rPr>
        <w:t>, уклон</w:t>
      </w:r>
      <w:r>
        <w:rPr>
          <w:color w:val="000000"/>
        </w:rPr>
        <w:t>яясь</w:t>
      </w:r>
      <w:r w:rsidRPr="00486AD5">
        <w:rPr>
          <w:color w:val="000000"/>
        </w:rPr>
        <w:t xml:space="preserve"> от любой бел</w:t>
      </w:r>
      <w:r>
        <w:rPr>
          <w:color w:val="000000"/>
        </w:rPr>
        <w:t>ой</w:t>
      </w:r>
      <w:r w:rsidRPr="00486AD5">
        <w:rPr>
          <w:color w:val="000000"/>
        </w:rPr>
        <w:t xml:space="preserve"> </w:t>
      </w:r>
      <w:r>
        <w:rPr>
          <w:color w:val="000000"/>
        </w:rPr>
        <w:t>майки</w:t>
      </w:r>
      <w:r w:rsidRPr="00486AD5">
        <w:rPr>
          <w:color w:val="000000"/>
        </w:rPr>
        <w:t xml:space="preserve">, как </w:t>
      </w:r>
      <w:r>
        <w:rPr>
          <w:color w:val="000000"/>
        </w:rPr>
        <w:t xml:space="preserve">от </w:t>
      </w:r>
      <w:r w:rsidRPr="00486AD5">
        <w:rPr>
          <w:color w:val="000000"/>
        </w:rPr>
        <w:t>неизлечимой болезни.</w:t>
      </w:r>
      <w:r>
        <w:rPr>
          <w:rStyle w:val="apple-converted-space"/>
          <w:color w:val="000000"/>
        </w:rPr>
        <w:t xml:space="preserve"> </w:t>
      </w:r>
      <w:r w:rsidRPr="00486AD5">
        <w:rPr>
          <w:color w:val="000000"/>
        </w:rPr>
        <w:t>Он бросил мяч.</w:t>
      </w:r>
      <w:r>
        <w:rPr>
          <w:rStyle w:val="apple-converted-space"/>
          <w:color w:val="000000"/>
        </w:rPr>
        <w:t xml:space="preserve"> </w:t>
      </w:r>
      <w:r>
        <w:rPr>
          <w:color w:val="000000"/>
        </w:rPr>
        <w:t>И он забил</w:t>
      </w:r>
      <w:r w:rsidRPr="00486AD5">
        <w:rPr>
          <w:color w:val="000000"/>
        </w:rPr>
        <w:t xml:space="preserve">... </w:t>
      </w:r>
      <w:r>
        <w:rPr>
          <w:color w:val="000000"/>
        </w:rPr>
        <w:t xml:space="preserve">прямо перед финальным </w:t>
      </w:r>
      <w:r w:rsidRPr="00486AD5">
        <w:rPr>
          <w:color w:val="000000"/>
        </w:rPr>
        <w:t>свистк</w:t>
      </w:r>
      <w:r>
        <w:rPr>
          <w:color w:val="000000"/>
        </w:rPr>
        <w:t>ом</w:t>
      </w:r>
      <w:r w:rsidRPr="00486AD5">
        <w:rPr>
          <w:color w:val="000000"/>
        </w:rPr>
        <w:t>.</w:t>
      </w:r>
    </w:p>
    <w:p w:rsidR="00FF1EC6" w:rsidRPr="007846F4" w:rsidRDefault="00FF1EC6" w:rsidP="00FF1EC6">
      <w:pPr>
        <w:pStyle w:val="western"/>
        <w:shd w:val="clear" w:color="auto" w:fill="FFFFFF"/>
        <w:spacing w:before="0" w:after="0"/>
        <w:ind w:firstLine="461"/>
        <w:jc w:val="both"/>
        <w:rPr>
          <w:color w:val="000000"/>
        </w:rPr>
      </w:pPr>
      <w:r w:rsidRPr="00D6042F">
        <w:t>–</w:t>
      </w:r>
      <w:r>
        <w:t xml:space="preserve">  Неттт</w:t>
      </w:r>
      <w:r w:rsidRPr="007846F4">
        <w:rPr>
          <w:color w:val="000000"/>
        </w:rPr>
        <w:t>!</w:t>
      </w:r>
      <w:r w:rsidRPr="00E8438A">
        <w:t xml:space="preserve"> </w:t>
      </w:r>
      <w:r w:rsidRPr="00D6042F">
        <w:t>–</w:t>
      </w:r>
      <w:r>
        <w:t xml:space="preserve"> </w:t>
      </w:r>
      <w:r>
        <w:rPr>
          <w:color w:val="000000"/>
        </w:rPr>
        <w:t>з</w:t>
      </w:r>
      <w:r w:rsidRPr="007846F4">
        <w:rPr>
          <w:color w:val="000000"/>
        </w:rPr>
        <w:t>астонал я, глядя в потолок</w:t>
      </w:r>
      <w:r>
        <w:rPr>
          <w:color w:val="000000"/>
        </w:rPr>
        <w:t xml:space="preserve"> и</w:t>
      </w:r>
      <w:r w:rsidRPr="007846F4">
        <w:rPr>
          <w:color w:val="000000"/>
        </w:rPr>
        <w:t xml:space="preserve"> потирая руки </w:t>
      </w:r>
      <w:r>
        <w:rPr>
          <w:color w:val="000000"/>
        </w:rPr>
        <w:t xml:space="preserve">перед </w:t>
      </w:r>
      <w:r w:rsidRPr="007846F4">
        <w:rPr>
          <w:color w:val="000000"/>
        </w:rPr>
        <w:t>потн</w:t>
      </w:r>
      <w:r>
        <w:rPr>
          <w:color w:val="000000"/>
        </w:rPr>
        <w:t>ым</w:t>
      </w:r>
      <w:r w:rsidRPr="007846F4">
        <w:rPr>
          <w:color w:val="000000"/>
        </w:rPr>
        <w:t xml:space="preserve"> лиц</w:t>
      </w:r>
      <w:r>
        <w:rPr>
          <w:color w:val="000000"/>
        </w:rPr>
        <w:t>ом</w:t>
      </w:r>
      <w:r w:rsidRPr="007846F4">
        <w:rPr>
          <w:color w:val="000000"/>
        </w:rPr>
        <w:t>.</w:t>
      </w:r>
      <w:r>
        <w:rPr>
          <w:rStyle w:val="apple-converted-space"/>
          <w:color w:val="000000"/>
        </w:rPr>
        <w:t xml:space="preserve"> </w:t>
      </w:r>
      <w:r w:rsidRPr="00D6042F">
        <w:t>–</w:t>
      </w:r>
      <w:r>
        <w:t xml:space="preserve"> </w:t>
      </w:r>
      <w:r w:rsidRPr="00486AD5">
        <w:rPr>
          <w:color w:val="000000"/>
        </w:rPr>
        <w:t>Это</w:t>
      </w:r>
      <w:r>
        <w:rPr>
          <w:color w:val="000000"/>
        </w:rPr>
        <w:t>го</w:t>
      </w:r>
      <w:r w:rsidRPr="00486AD5">
        <w:rPr>
          <w:color w:val="000000"/>
        </w:rPr>
        <w:t xml:space="preserve"> не может быть!</w:t>
      </w:r>
      <w:r w:rsidRPr="00970104">
        <w:t xml:space="preserve"> </w:t>
      </w:r>
      <w:r w:rsidRPr="00D6042F">
        <w:t>–</w:t>
      </w:r>
      <w:r w:rsidRPr="00486AD5">
        <w:rPr>
          <w:color w:val="000000"/>
        </w:rPr>
        <w:t xml:space="preserve"> </w:t>
      </w:r>
      <w:proofErr w:type="gramStart"/>
      <w:r w:rsidRPr="00486AD5">
        <w:rPr>
          <w:color w:val="000000"/>
        </w:rPr>
        <w:t xml:space="preserve">Но если </w:t>
      </w:r>
      <w:r>
        <w:rPr>
          <w:color w:val="000000"/>
        </w:rPr>
        <w:t xml:space="preserve">громкого </w:t>
      </w:r>
      <w:r w:rsidRPr="00486AD5">
        <w:rPr>
          <w:color w:val="000000"/>
        </w:rPr>
        <w:t xml:space="preserve">ура </w:t>
      </w:r>
      <w:r>
        <w:rPr>
          <w:color w:val="000000"/>
        </w:rPr>
        <w:t>болельщиков соперников</w:t>
      </w:r>
      <w:r w:rsidRPr="00486AD5">
        <w:rPr>
          <w:color w:val="000000"/>
        </w:rPr>
        <w:t xml:space="preserve"> </w:t>
      </w:r>
      <w:r>
        <w:rPr>
          <w:color w:val="000000"/>
        </w:rPr>
        <w:t xml:space="preserve">мне </w:t>
      </w:r>
      <w:r w:rsidRPr="00486AD5">
        <w:rPr>
          <w:color w:val="000000"/>
        </w:rPr>
        <w:t xml:space="preserve">было </w:t>
      </w:r>
      <w:r>
        <w:rPr>
          <w:color w:val="000000"/>
        </w:rPr>
        <w:t>не</w:t>
      </w:r>
      <w:r w:rsidRPr="00486AD5">
        <w:rPr>
          <w:color w:val="000000"/>
        </w:rPr>
        <w:t xml:space="preserve">достаточно, то, </w:t>
      </w:r>
      <w:r>
        <w:rPr>
          <w:color w:val="000000"/>
        </w:rPr>
        <w:t>з</w:t>
      </w:r>
      <w:r w:rsidRPr="00486AD5">
        <w:rPr>
          <w:color w:val="000000"/>
        </w:rPr>
        <w:t>агляну</w:t>
      </w:r>
      <w:r>
        <w:rPr>
          <w:color w:val="000000"/>
        </w:rPr>
        <w:t>в</w:t>
      </w:r>
      <w:r w:rsidRPr="00486AD5">
        <w:rPr>
          <w:color w:val="000000"/>
        </w:rPr>
        <w:t xml:space="preserve"> между пальцами на табло</w:t>
      </w:r>
      <w:r>
        <w:rPr>
          <w:color w:val="000000"/>
        </w:rPr>
        <w:t>,</w:t>
      </w:r>
      <w:r w:rsidRPr="00486AD5">
        <w:rPr>
          <w:color w:val="000000"/>
        </w:rPr>
        <w:t xml:space="preserve"> </w:t>
      </w:r>
      <w:r>
        <w:rPr>
          <w:color w:val="000000"/>
        </w:rPr>
        <w:t>я увидел, что</w:t>
      </w:r>
      <w:r w:rsidRPr="00486AD5">
        <w:rPr>
          <w:color w:val="000000"/>
        </w:rPr>
        <w:t xml:space="preserve"> мяч </w:t>
      </w:r>
      <w:r>
        <w:rPr>
          <w:color w:val="000000"/>
        </w:rPr>
        <w:t>попал в корзину</w:t>
      </w:r>
      <w:r w:rsidRPr="00486AD5">
        <w:rPr>
          <w:color w:val="000000"/>
        </w:rPr>
        <w:t>.</w:t>
      </w:r>
      <w:proofErr w:type="gramEnd"/>
      <w:r>
        <w:rPr>
          <w:color w:val="000000"/>
        </w:rPr>
        <w:t xml:space="preserve"> Плюс</w:t>
      </w:r>
      <w:r w:rsidRPr="00486AD5">
        <w:rPr>
          <w:color w:val="000000"/>
        </w:rPr>
        <w:t xml:space="preserve"> два </w:t>
      </w:r>
      <w:r>
        <w:rPr>
          <w:color w:val="000000"/>
        </w:rPr>
        <w:t>очка</w:t>
      </w:r>
      <w:r w:rsidRPr="00486AD5">
        <w:rPr>
          <w:color w:val="000000"/>
        </w:rPr>
        <w:t>.</w:t>
      </w:r>
    </w:p>
    <w:p w:rsidR="00FF1EC6" w:rsidRPr="007846F4" w:rsidRDefault="00FF1EC6" w:rsidP="00FF1EC6">
      <w:pPr>
        <w:pStyle w:val="western"/>
        <w:shd w:val="clear" w:color="auto" w:fill="FFFFFF"/>
        <w:spacing w:before="0" w:after="0"/>
        <w:ind w:firstLine="461"/>
        <w:jc w:val="both"/>
        <w:rPr>
          <w:color w:val="000000"/>
        </w:rPr>
      </w:pPr>
      <w:r w:rsidRPr="00486AD5">
        <w:rPr>
          <w:color w:val="000000"/>
        </w:rPr>
        <w:t xml:space="preserve">С </w:t>
      </w:r>
      <w:r>
        <w:rPr>
          <w:color w:val="000000"/>
        </w:rPr>
        <w:t>равным</w:t>
      </w:r>
      <w:r>
        <w:rPr>
          <w:rStyle w:val="apple-converted-space"/>
          <w:color w:val="000000"/>
        </w:rPr>
        <w:t xml:space="preserve"> </w:t>
      </w:r>
      <w:r w:rsidRPr="00486AD5">
        <w:rPr>
          <w:color w:val="000000"/>
        </w:rPr>
        <w:t>счет</w:t>
      </w:r>
      <w:r>
        <w:rPr>
          <w:color w:val="000000"/>
        </w:rPr>
        <w:t>ом</w:t>
      </w:r>
      <w:r>
        <w:rPr>
          <w:rStyle w:val="apple-converted-space"/>
          <w:color w:val="000000"/>
        </w:rPr>
        <w:t xml:space="preserve"> </w:t>
      </w:r>
      <w:r w:rsidRPr="00486AD5">
        <w:rPr>
          <w:color w:val="000000"/>
        </w:rPr>
        <w:t xml:space="preserve">судья объявил </w:t>
      </w:r>
      <w:r>
        <w:rPr>
          <w:color w:val="000000"/>
        </w:rPr>
        <w:t>пятиминутный</w:t>
      </w:r>
      <w:r w:rsidRPr="00486AD5">
        <w:rPr>
          <w:color w:val="000000"/>
        </w:rPr>
        <w:t xml:space="preserve"> овертайм.</w:t>
      </w:r>
      <w:r>
        <w:rPr>
          <w:rStyle w:val="apple-converted-space"/>
          <w:color w:val="000000"/>
        </w:rPr>
        <w:t xml:space="preserve"> </w:t>
      </w:r>
      <w:r w:rsidRPr="00486AD5">
        <w:rPr>
          <w:color w:val="000000"/>
        </w:rPr>
        <w:t xml:space="preserve">Я умирал </w:t>
      </w:r>
      <w:r>
        <w:rPr>
          <w:color w:val="000000"/>
        </w:rPr>
        <w:t>от жажды</w:t>
      </w:r>
      <w:r w:rsidRPr="00486AD5">
        <w:rPr>
          <w:color w:val="000000"/>
        </w:rPr>
        <w:t>.</w:t>
      </w:r>
    </w:p>
    <w:p w:rsidR="00FF1EC6" w:rsidRPr="0033348F" w:rsidRDefault="00FF1EC6" w:rsidP="00FF1EC6">
      <w:pPr>
        <w:pStyle w:val="western"/>
        <w:shd w:val="clear" w:color="auto" w:fill="FFFFFF"/>
        <w:spacing w:before="0" w:after="0"/>
        <w:ind w:firstLine="461"/>
        <w:jc w:val="both"/>
        <w:rPr>
          <w:rStyle w:val="apple-converted-space"/>
          <w:color w:val="000000"/>
        </w:rPr>
      </w:pPr>
      <w:r w:rsidRPr="00486AD5">
        <w:rPr>
          <w:color w:val="000000"/>
        </w:rPr>
        <w:lastRenderedPageBreak/>
        <w:t>Собрав все свои силы, я атаковал, как настоящ</w:t>
      </w:r>
      <w:r>
        <w:rPr>
          <w:color w:val="000000"/>
        </w:rPr>
        <w:t>ая</w:t>
      </w:r>
      <w:r w:rsidRPr="00486AD5">
        <w:rPr>
          <w:color w:val="000000"/>
        </w:rPr>
        <w:t xml:space="preserve"> акул</w:t>
      </w:r>
      <w:r>
        <w:rPr>
          <w:color w:val="000000"/>
        </w:rPr>
        <w:t>а</w:t>
      </w:r>
      <w:r w:rsidRPr="00486AD5">
        <w:rPr>
          <w:color w:val="000000"/>
        </w:rPr>
        <w:t xml:space="preserve">, </w:t>
      </w:r>
      <w:r>
        <w:rPr>
          <w:color w:val="000000"/>
        </w:rPr>
        <w:t>так же, как</w:t>
      </w:r>
      <w:r w:rsidRPr="00486AD5">
        <w:rPr>
          <w:color w:val="000000"/>
        </w:rPr>
        <w:t xml:space="preserve"> </w:t>
      </w:r>
      <w:r>
        <w:rPr>
          <w:color w:val="000000"/>
        </w:rPr>
        <w:t>и</w:t>
      </w:r>
      <w:r w:rsidRPr="00486AD5">
        <w:rPr>
          <w:color w:val="000000"/>
        </w:rPr>
        <w:t xml:space="preserve"> остальн</w:t>
      </w:r>
      <w:r>
        <w:rPr>
          <w:color w:val="000000"/>
        </w:rPr>
        <w:t>ая</w:t>
      </w:r>
      <w:r w:rsidRPr="00486AD5">
        <w:rPr>
          <w:color w:val="000000"/>
        </w:rPr>
        <w:t xml:space="preserve"> часть </w:t>
      </w:r>
      <w:r>
        <w:rPr>
          <w:color w:val="000000"/>
        </w:rPr>
        <w:t>нашей команды</w:t>
      </w:r>
      <w:r w:rsidRPr="00486AD5">
        <w:rPr>
          <w:color w:val="000000"/>
        </w:rPr>
        <w:t>.</w:t>
      </w:r>
      <w:r>
        <w:rPr>
          <w:rStyle w:val="apple-converted-space"/>
          <w:color w:val="000000"/>
        </w:rPr>
        <w:t xml:space="preserve"> </w:t>
      </w:r>
      <w:r w:rsidRPr="00486AD5">
        <w:rPr>
          <w:color w:val="000000"/>
        </w:rPr>
        <w:t>Мы забили.</w:t>
      </w:r>
      <w:r>
        <w:rPr>
          <w:rStyle w:val="apple-converted-space"/>
          <w:color w:val="000000"/>
        </w:rPr>
        <w:t xml:space="preserve"> </w:t>
      </w:r>
      <w:r w:rsidRPr="00486AD5">
        <w:rPr>
          <w:color w:val="000000"/>
        </w:rPr>
        <w:t>Они забили.</w:t>
      </w:r>
      <w:r>
        <w:rPr>
          <w:rStyle w:val="apple-converted-space"/>
          <w:color w:val="000000"/>
        </w:rPr>
        <w:t xml:space="preserve"> </w:t>
      </w:r>
      <w:r w:rsidRPr="00486AD5">
        <w:rPr>
          <w:color w:val="000000"/>
        </w:rPr>
        <w:t>Дважды.</w:t>
      </w:r>
      <w:r>
        <w:rPr>
          <w:rStyle w:val="apple-converted-space"/>
          <w:color w:val="000000"/>
        </w:rPr>
        <w:t xml:space="preserve"> </w:t>
      </w:r>
      <w:r w:rsidRPr="00486AD5">
        <w:rPr>
          <w:color w:val="000000"/>
        </w:rPr>
        <w:t xml:space="preserve">Пять минут почти </w:t>
      </w:r>
      <w:r>
        <w:rPr>
          <w:color w:val="000000"/>
        </w:rPr>
        <w:t>прошли</w:t>
      </w:r>
      <w:r w:rsidRPr="00486AD5">
        <w:rPr>
          <w:color w:val="000000"/>
        </w:rPr>
        <w:t>.</w:t>
      </w:r>
    </w:p>
    <w:p w:rsidR="00FF1EC6" w:rsidRPr="007846F4" w:rsidRDefault="00FF1EC6" w:rsidP="00FF1EC6">
      <w:pPr>
        <w:pStyle w:val="western"/>
        <w:shd w:val="clear" w:color="auto" w:fill="FFFFFF"/>
        <w:spacing w:before="0" w:after="0"/>
        <w:ind w:firstLine="461"/>
        <w:jc w:val="both"/>
        <w:rPr>
          <w:color w:val="000000"/>
        </w:rPr>
      </w:pPr>
      <w:r w:rsidRPr="00D6042F">
        <w:t>–</w:t>
      </w:r>
      <w:r>
        <w:t xml:space="preserve"> </w:t>
      </w:r>
      <w:r w:rsidRPr="00486AD5">
        <w:rPr>
          <w:color w:val="000000"/>
        </w:rPr>
        <w:t>Крис!</w:t>
      </w:r>
      <w:r w:rsidRPr="00DA6FCA">
        <w:t xml:space="preserve"> </w:t>
      </w:r>
      <w:r w:rsidRPr="00D6042F">
        <w:t>–</w:t>
      </w:r>
      <w:r>
        <w:t xml:space="preserve"> </w:t>
      </w:r>
      <w:r>
        <w:rPr>
          <w:color w:val="000000"/>
        </w:rPr>
        <w:t>п</w:t>
      </w:r>
      <w:r w:rsidRPr="00486AD5">
        <w:rPr>
          <w:color w:val="000000"/>
        </w:rPr>
        <w:t>озвал меня</w:t>
      </w:r>
      <w:r w:rsidRPr="00DA6FCA">
        <w:rPr>
          <w:color w:val="000000"/>
        </w:rPr>
        <w:t xml:space="preserve"> </w:t>
      </w:r>
      <w:r>
        <w:rPr>
          <w:color w:val="000000"/>
        </w:rPr>
        <w:t>Брэди</w:t>
      </w:r>
      <w:r w:rsidRPr="00486AD5">
        <w:rPr>
          <w:color w:val="000000"/>
        </w:rPr>
        <w:t>, к</w:t>
      </w:r>
      <w:r>
        <w:rPr>
          <w:color w:val="000000"/>
        </w:rPr>
        <w:t>огда</w:t>
      </w:r>
      <w:r w:rsidRPr="00486AD5">
        <w:rPr>
          <w:color w:val="000000"/>
        </w:rPr>
        <w:t xml:space="preserve"> прошел </w:t>
      </w:r>
      <w:r>
        <w:rPr>
          <w:color w:val="000000"/>
        </w:rPr>
        <w:t>рядом</w:t>
      </w:r>
      <w:r w:rsidRPr="00486AD5">
        <w:rPr>
          <w:color w:val="000000"/>
        </w:rPr>
        <w:t xml:space="preserve">, </w:t>
      </w:r>
      <w:r>
        <w:rPr>
          <w:color w:val="000000"/>
        </w:rPr>
        <w:t>ведя</w:t>
      </w:r>
      <w:r w:rsidRPr="00486AD5">
        <w:rPr>
          <w:color w:val="000000"/>
        </w:rPr>
        <w:t xml:space="preserve"> мяч перед собой.</w:t>
      </w:r>
      <w:r>
        <w:rPr>
          <w:rStyle w:val="apple-converted-space"/>
          <w:color w:val="000000"/>
        </w:rPr>
        <w:t xml:space="preserve"> </w:t>
      </w:r>
      <w:r w:rsidRPr="00D6042F">
        <w:t>–</w:t>
      </w:r>
      <w:r>
        <w:t xml:space="preserve"> </w:t>
      </w:r>
      <w:r w:rsidRPr="00486AD5">
        <w:rPr>
          <w:color w:val="000000"/>
        </w:rPr>
        <w:t>Высокая</w:t>
      </w:r>
      <w:r>
        <w:rPr>
          <w:color w:val="000000"/>
        </w:rPr>
        <w:t xml:space="preserve"> </w:t>
      </w:r>
      <w:r w:rsidRPr="00486AD5">
        <w:rPr>
          <w:color w:val="000000"/>
        </w:rPr>
        <w:t>низкая!</w:t>
      </w:r>
    </w:p>
    <w:p w:rsidR="00FF1EC6" w:rsidRPr="007846F4" w:rsidRDefault="00FF1EC6" w:rsidP="00FF1EC6">
      <w:pPr>
        <w:pStyle w:val="western"/>
        <w:shd w:val="clear" w:color="auto" w:fill="FFFFFF"/>
        <w:spacing w:before="0" w:after="0"/>
        <w:ind w:firstLine="461"/>
        <w:jc w:val="both"/>
        <w:rPr>
          <w:color w:val="000000"/>
        </w:rPr>
      </w:pPr>
      <w:r w:rsidRPr="00486AD5">
        <w:rPr>
          <w:color w:val="000000"/>
        </w:rPr>
        <w:t>Я</w:t>
      </w:r>
      <w:r>
        <w:rPr>
          <w:rStyle w:val="apple-converted-space"/>
          <w:color w:val="000000"/>
        </w:rPr>
        <w:t xml:space="preserve"> </w:t>
      </w:r>
      <w:r w:rsidRPr="00486AD5">
        <w:rPr>
          <w:color w:val="000000"/>
        </w:rPr>
        <w:t>кивнул.</w:t>
      </w:r>
      <w:r>
        <w:rPr>
          <w:rStyle w:val="apple-converted-space"/>
          <w:color w:val="000000"/>
        </w:rPr>
        <w:t xml:space="preserve"> </w:t>
      </w:r>
      <w:r w:rsidRPr="00486AD5">
        <w:rPr>
          <w:color w:val="000000"/>
        </w:rPr>
        <w:t xml:space="preserve">Он </w:t>
      </w:r>
      <w:r>
        <w:rPr>
          <w:color w:val="000000"/>
        </w:rPr>
        <w:t>хотел сделать обманное движение, якобы передает мяч Тайлеру под корзиной</w:t>
      </w:r>
      <w:r w:rsidRPr="00486AD5">
        <w:rPr>
          <w:color w:val="000000"/>
        </w:rPr>
        <w:t>, но на самом деле переда</w:t>
      </w:r>
      <w:r>
        <w:rPr>
          <w:color w:val="000000"/>
        </w:rPr>
        <w:t>ть</w:t>
      </w:r>
      <w:r w:rsidRPr="00486AD5">
        <w:rPr>
          <w:color w:val="000000"/>
        </w:rPr>
        <w:t xml:space="preserve"> его мне.</w:t>
      </w:r>
      <w:r>
        <w:rPr>
          <w:rStyle w:val="apple-converted-space"/>
          <w:color w:val="000000"/>
        </w:rPr>
        <w:t xml:space="preserve"> </w:t>
      </w:r>
      <w:r w:rsidRPr="00486AD5">
        <w:rPr>
          <w:color w:val="000000"/>
        </w:rPr>
        <w:t xml:space="preserve">Я был готов </w:t>
      </w:r>
      <w:r>
        <w:rPr>
          <w:color w:val="000000"/>
        </w:rPr>
        <w:t xml:space="preserve">к этой передаче, чтобы броском заработать </w:t>
      </w:r>
      <w:r w:rsidRPr="00486AD5">
        <w:rPr>
          <w:color w:val="000000"/>
        </w:rPr>
        <w:t xml:space="preserve">нам еще пять минут, </w:t>
      </w:r>
      <w:r>
        <w:rPr>
          <w:color w:val="000000"/>
        </w:rPr>
        <w:t xml:space="preserve">а затем </w:t>
      </w:r>
      <w:r w:rsidRPr="00486AD5">
        <w:rPr>
          <w:color w:val="000000"/>
        </w:rPr>
        <w:t>выиграть игру.</w:t>
      </w:r>
    </w:p>
    <w:p w:rsidR="00FF1EC6" w:rsidRPr="007846F4" w:rsidRDefault="00FF1EC6" w:rsidP="00FF1EC6">
      <w:pPr>
        <w:pStyle w:val="western"/>
        <w:shd w:val="clear" w:color="auto" w:fill="FFFFFF"/>
        <w:spacing w:before="0" w:after="0"/>
        <w:ind w:firstLine="461"/>
        <w:jc w:val="both"/>
        <w:rPr>
          <w:color w:val="000000"/>
        </w:rPr>
      </w:pPr>
      <w:r w:rsidRPr="00486AD5">
        <w:rPr>
          <w:color w:val="000000"/>
        </w:rPr>
        <w:t>Брэди прыгнул, сдела</w:t>
      </w:r>
      <w:r>
        <w:rPr>
          <w:color w:val="000000"/>
        </w:rPr>
        <w:t>л</w:t>
      </w:r>
      <w:r w:rsidRPr="00486AD5">
        <w:rPr>
          <w:color w:val="000000"/>
        </w:rPr>
        <w:t xml:space="preserve"> выпад</w:t>
      </w:r>
      <w:r>
        <w:rPr>
          <w:color w:val="000000"/>
        </w:rPr>
        <w:t xml:space="preserve"> и</w:t>
      </w:r>
      <w:r w:rsidRPr="00486AD5">
        <w:rPr>
          <w:color w:val="000000"/>
        </w:rPr>
        <w:t xml:space="preserve"> бросил</w:t>
      </w:r>
      <w:r>
        <w:rPr>
          <w:color w:val="000000"/>
        </w:rPr>
        <w:t xml:space="preserve"> мяч</w:t>
      </w:r>
      <w:r w:rsidRPr="00486AD5">
        <w:rPr>
          <w:color w:val="000000"/>
        </w:rPr>
        <w:t xml:space="preserve">, </w:t>
      </w:r>
      <w:r>
        <w:rPr>
          <w:color w:val="000000"/>
        </w:rPr>
        <w:t>который</w:t>
      </w:r>
      <w:r w:rsidRPr="00486AD5">
        <w:rPr>
          <w:color w:val="000000"/>
        </w:rPr>
        <w:t xml:space="preserve"> </w:t>
      </w:r>
      <w:r>
        <w:rPr>
          <w:color w:val="000000"/>
        </w:rPr>
        <w:t xml:space="preserve">проскочил между ног горы </w:t>
      </w:r>
      <w:r w:rsidRPr="00486AD5">
        <w:rPr>
          <w:color w:val="000000"/>
        </w:rPr>
        <w:t>Эверест ко мне</w:t>
      </w:r>
      <w:r>
        <w:rPr>
          <w:color w:val="000000"/>
        </w:rPr>
        <w:t>,</w:t>
      </w:r>
      <w:r w:rsidRPr="00F268A3">
        <w:rPr>
          <w:color w:val="000000"/>
        </w:rPr>
        <w:t xml:space="preserve"> </w:t>
      </w:r>
      <w:r w:rsidRPr="00486AD5">
        <w:rPr>
          <w:color w:val="000000"/>
        </w:rPr>
        <w:t xml:space="preserve">и я поймал </w:t>
      </w:r>
      <w:r>
        <w:rPr>
          <w:color w:val="000000"/>
        </w:rPr>
        <w:t>его</w:t>
      </w:r>
      <w:r w:rsidRPr="00486AD5">
        <w:rPr>
          <w:color w:val="000000"/>
        </w:rPr>
        <w:t>.</w:t>
      </w:r>
      <w:r w:rsidRPr="0033348F">
        <w:rPr>
          <w:rStyle w:val="apple-converted-space"/>
          <w:color w:val="000000"/>
        </w:rPr>
        <w:t xml:space="preserve"> </w:t>
      </w:r>
      <w:r>
        <w:rPr>
          <w:rStyle w:val="apple-converted-space"/>
          <w:color w:val="000000"/>
        </w:rPr>
        <w:t>У меня не было времени</w:t>
      </w:r>
      <w:r w:rsidRPr="00486AD5">
        <w:rPr>
          <w:color w:val="000000"/>
        </w:rPr>
        <w:t xml:space="preserve"> взглянуть на </w:t>
      </w:r>
      <w:r>
        <w:rPr>
          <w:color w:val="000000"/>
        </w:rPr>
        <w:t>табло</w:t>
      </w:r>
      <w:r w:rsidRPr="00486AD5">
        <w:rPr>
          <w:color w:val="000000"/>
        </w:rPr>
        <w:t xml:space="preserve">, но я научился </w:t>
      </w:r>
      <w:r>
        <w:rPr>
          <w:color w:val="000000"/>
        </w:rPr>
        <w:t>с</w:t>
      </w:r>
      <w:r w:rsidRPr="00486AD5">
        <w:rPr>
          <w:color w:val="000000"/>
        </w:rPr>
        <w:t xml:space="preserve">читать </w:t>
      </w:r>
      <w:r>
        <w:rPr>
          <w:color w:val="000000"/>
        </w:rPr>
        <w:t xml:space="preserve">время по </w:t>
      </w:r>
      <w:r w:rsidRPr="00486AD5">
        <w:rPr>
          <w:color w:val="000000"/>
        </w:rPr>
        <w:t>на</w:t>
      </w:r>
      <w:r>
        <w:rPr>
          <w:color w:val="000000"/>
        </w:rPr>
        <w:t>пряжению</w:t>
      </w:r>
      <w:r w:rsidRPr="00486AD5">
        <w:rPr>
          <w:color w:val="000000"/>
        </w:rPr>
        <w:t xml:space="preserve"> </w:t>
      </w:r>
      <w:r>
        <w:rPr>
          <w:color w:val="000000"/>
        </w:rPr>
        <w:t>зрителей</w:t>
      </w:r>
      <w:r w:rsidRPr="00486AD5">
        <w:rPr>
          <w:color w:val="000000"/>
        </w:rPr>
        <w:t>.</w:t>
      </w:r>
      <w:r>
        <w:rPr>
          <w:rStyle w:val="apple-converted-space"/>
          <w:color w:val="000000"/>
        </w:rPr>
        <w:t xml:space="preserve"> </w:t>
      </w:r>
      <w:r>
        <w:rPr>
          <w:color w:val="000000"/>
        </w:rPr>
        <w:t>Оно</w:t>
      </w:r>
      <w:r w:rsidRPr="00486AD5">
        <w:rPr>
          <w:color w:val="000000"/>
        </w:rPr>
        <w:t xml:space="preserve"> был</w:t>
      </w:r>
      <w:r>
        <w:rPr>
          <w:color w:val="000000"/>
        </w:rPr>
        <w:t>о</w:t>
      </w:r>
      <w:r w:rsidRPr="00486AD5">
        <w:rPr>
          <w:color w:val="000000"/>
        </w:rPr>
        <w:t xml:space="preserve"> </w:t>
      </w:r>
      <w:proofErr w:type="gramStart"/>
      <w:r>
        <w:rPr>
          <w:color w:val="000000"/>
        </w:rPr>
        <w:t>совершенно</w:t>
      </w:r>
      <w:r w:rsidRPr="00486AD5">
        <w:rPr>
          <w:color w:val="000000"/>
        </w:rPr>
        <w:t xml:space="preserve"> осязаем</w:t>
      </w:r>
      <w:r>
        <w:rPr>
          <w:color w:val="000000"/>
        </w:rPr>
        <w:t>о</w:t>
      </w:r>
      <w:proofErr w:type="gramEnd"/>
      <w:r w:rsidRPr="00486AD5">
        <w:rPr>
          <w:color w:val="000000"/>
        </w:rPr>
        <w:t>.</w:t>
      </w:r>
      <w:r>
        <w:rPr>
          <w:rStyle w:val="apple-converted-space"/>
          <w:color w:val="000000"/>
        </w:rPr>
        <w:t xml:space="preserve"> </w:t>
      </w:r>
      <w:r>
        <w:rPr>
          <w:color w:val="000000"/>
        </w:rPr>
        <w:t>Д</w:t>
      </w:r>
      <w:r w:rsidRPr="00486AD5">
        <w:rPr>
          <w:color w:val="000000"/>
        </w:rPr>
        <w:t>олжн</w:t>
      </w:r>
      <w:r>
        <w:rPr>
          <w:color w:val="000000"/>
        </w:rPr>
        <w:t>о</w:t>
      </w:r>
      <w:r w:rsidRPr="00486AD5">
        <w:rPr>
          <w:color w:val="000000"/>
        </w:rPr>
        <w:t xml:space="preserve"> быть</w:t>
      </w:r>
      <w:r>
        <w:rPr>
          <w:color w:val="000000"/>
        </w:rPr>
        <w:t xml:space="preserve">, </w:t>
      </w:r>
      <w:proofErr w:type="gramStart"/>
      <w:r>
        <w:rPr>
          <w:color w:val="000000"/>
        </w:rPr>
        <w:t>осталось чуть</w:t>
      </w:r>
      <w:r w:rsidRPr="00486AD5">
        <w:rPr>
          <w:color w:val="000000"/>
        </w:rPr>
        <w:t xml:space="preserve"> менее десяти секунд</w:t>
      </w:r>
      <w:proofErr w:type="gramEnd"/>
      <w:r>
        <w:rPr>
          <w:color w:val="000000"/>
        </w:rPr>
        <w:t xml:space="preserve"> до конца игры</w:t>
      </w:r>
      <w:r w:rsidRPr="00486AD5">
        <w:rPr>
          <w:color w:val="000000"/>
        </w:rPr>
        <w:t>.</w:t>
      </w:r>
    </w:p>
    <w:p w:rsidR="00FF1EC6" w:rsidRPr="007846F4" w:rsidRDefault="00FF1EC6" w:rsidP="00FF1EC6">
      <w:pPr>
        <w:pStyle w:val="western"/>
        <w:shd w:val="clear" w:color="auto" w:fill="FFFFFF"/>
        <w:spacing w:before="0" w:after="0"/>
        <w:ind w:firstLine="461"/>
        <w:jc w:val="both"/>
        <w:rPr>
          <w:color w:val="000000"/>
        </w:rPr>
      </w:pPr>
      <w:r w:rsidRPr="00D56E85">
        <w:rPr>
          <w:color w:val="000000"/>
        </w:rPr>
        <w:t xml:space="preserve">Как </w:t>
      </w:r>
      <w:r>
        <w:rPr>
          <w:color w:val="000000"/>
        </w:rPr>
        <w:t>локомотив</w:t>
      </w:r>
      <w:r w:rsidRPr="00D56E85">
        <w:rPr>
          <w:color w:val="000000"/>
        </w:rPr>
        <w:t xml:space="preserve">, я </w:t>
      </w:r>
      <w:r>
        <w:rPr>
          <w:color w:val="000000"/>
        </w:rPr>
        <w:t>двинул по площадке</w:t>
      </w:r>
      <w:r w:rsidRPr="00D56E85">
        <w:rPr>
          <w:color w:val="000000"/>
        </w:rPr>
        <w:t xml:space="preserve">, </w:t>
      </w:r>
      <w:r>
        <w:rPr>
          <w:color w:val="000000"/>
        </w:rPr>
        <w:t>ведя перед собой мяч</w:t>
      </w:r>
      <w:r w:rsidRPr="00D56E85">
        <w:rPr>
          <w:color w:val="000000"/>
        </w:rPr>
        <w:t>.</w:t>
      </w:r>
      <w:r>
        <w:rPr>
          <w:color w:val="000000"/>
        </w:rPr>
        <w:t xml:space="preserve"> </w:t>
      </w:r>
      <w:r w:rsidRPr="00D56E85">
        <w:rPr>
          <w:color w:val="000000"/>
        </w:rPr>
        <w:t>Ярк</w:t>
      </w:r>
      <w:r>
        <w:rPr>
          <w:color w:val="000000"/>
        </w:rPr>
        <w:t>о-</w:t>
      </w:r>
      <w:r w:rsidRPr="00D56E85">
        <w:rPr>
          <w:color w:val="000000"/>
        </w:rPr>
        <w:t>оранжев</w:t>
      </w:r>
      <w:r>
        <w:rPr>
          <w:color w:val="000000"/>
        </w:rPr>
        <w:t>ое</w:t>
      </w:r>
      <w:r w:rsidRPr="00D56E85">
        <w:rPr>
          <w:color w:val="000000"/>
        </w:rPr>
        <w:t xml:space="preserve"> </w:t>
      </w:r>
      <w:r>
        <w:rPr>
          <w:color w:val="000000"/>
        </w:rPr>
        <w:t>кольцо</w:t>
      </w:r>
      <w:r w:rsidRPr="00D56E85">
        <w:rPr>
          <w:color w:val="000000"/>
        </w:rPr>
        <w:t xml:space="preserve"> практически умолял</w:t>
      </w:r>
      <w:r>
        <w:rPr>
          <w:color w:val="000000"/>
        </w:rPr>
        <w:t>о</w:t>
      </w:r>
      <w:r w:rsidRPr="00D56E85">
        <w:rPr>
          <w:color w:val="000000"/>
        </w:rPr>
        <w:t xml:space="preserve"> меня</w:t>
      </w:r>
      <w:r>
        <w:rPr>
          <w:color w:val="000000"/>
        </w:rPr>
        <w:t xml:space="preserve"> забросить в него мяч</w:t>
      </w:r>
      <w:r w:rsidRPr="00D56E85">
        <w:rPr>
          <w:color w:val="000000"/>
        </w:rPr>
        <w:t>.</w:t>
      </w:r>
      <w:r>
        <w:rPr>
          <w:rStyle w:val="apple-converted-space"/>
          <w:color w:val="000000"/>
        </w:rPr>
        <w:t xml:space="preserve"> В прыжке, который вывел меня на один уровень глаз с гигантом из команды соперников,</w:t>
      </w:r>
      <w:r w:rsidRPr="00D56E85">
        <w:rPr>
          <w:color w:val="000000"/>
        </w:rPr>
        <w:t xml:space="preserve"> я бросил мяч.</w:t>
      </w:r>
    </w:p>
    <w:p w:rsidR="00FF1EC6" w:rsidRDefault="00FF1EC6" w:rsidP="00FF1EC6">
      <w:pPr>
        <w:pStyle w:val="western"/>
        <w:shd w:val="clear" w:color="auto" w:fill="FFFFFF"/>
        <w:spacing w:before="0" w:after="0"/>
        <w:ind w:firstLine="461"/>
        <w:jc w:val="both"/>
        <w:rPr>
          <w:color w:val="000000"/>
        </w:rPr>
      </w:pPr>
      <w:r>
        <w:rPr>
          <w:color w:val="000000"/>
        </w:rPr>
        <w:t>Я знал, что хорошо прицелился. Но я уже не увидел, попал или нет мяч в корзину.</w:t>
      </w:r>
      <w:r>
        <w:rPr>
          <w:rStyle w:val="apple-converted-space"/>
          <w:color w:val="000000"/>
        </w:rPr>
        <w:t xml:space="preserve"> </w:t>
      </w:r>
      <w:r>
        <w:rPr>
          <w:color w:val="000000"/>
        </w:rPr>
        <w:t>Острая боль пронзила меня между лопатками.</w:t>
      </w:r>
      <w:r>
        <w:rPr>
          <w:rStyle w:val="apple-converted-space"/>
          <w:color w:val="000000"/>
        </w:rPr>
        <w:t xml:space="preserve"> </w:t>
      </w:r>
      <w:r>
        <w:rPr>
          <w:color w:val="000000"/>
        </w:rPr>
        <w:t>Я полетел вперед и приземлился на колени.</w:t>
      </w:r>
      <w:r>
        <w:rPr>
          <w:rStyle w:val="apple-converted-space"/>
          <w:color w:val="000000"/>
        </w:rPr>
        <w:t xml:space="preserve"> </w:t>
      </w:r>
      <w:r>
        <w:rPr>
          <w:color w:val="000000"/>
        </w:rPr>
        <w:t>От мучительной боли я застонал.</w:t>
      </w:r>
    </w:p>
    <w:p w:rsidR="00FF1EC6" w:rsidRPr="007846F4" w:rsidRDefault="00FF1EC6" w:rsidP="00FF1EC6">
      <w:pPr>
        <w:pStyle w:val="western"/>
        <w:shd w:val="clear" w:color="auto" w:fill="FFFFFF"/>
        <w:spacing w:before="0" w:after="0"/>
        <w:ind w:firstLine="461"/>
        <w:jc w:val="both"/>
        <w:rPr>
          <w:color w:val="000000"/>
        </w:rPr>
      </w:pPr>
      <w:r w:rsidRPr="00D56E85">
        <w:rPr>
          <w:color w:val="000000"/>
        </w:rPr>
        <w:t>Дезориентирова</w:t>
      </w:r>
      <w:r>
        <w:rPr>
          <w:color w:val="000000"/>
        </w:rPr>
        <w:t>н</w:t>
      </w:r>
      <w:r w:rsidRPr="00D56E85">
        <w:rPr>
          <w:color w:val="000000"/>
        </w:rPr>
        <w:t>н</w:t>
      </w:r>
      <w:r>
        <w:rPr>
          <w:color w:val="000000"/>
        </w:rPr>
        <w:t>ый, я</w:t>
      </w:r>
      <w:r w:rsidRPr="00D56E85">
        <w:rPr>
          <w:color w:val="000000"/>
        </w:rPr>
        <w:t xml:space="preserve"> </w:t>
      </w:r>
      <w:r>
        <w:rPr>
          <w:color w:val="000000"/>
        </w:rPr>
        <w:t>разогнул спину и</w:t>
      </w:r>
      <w:r w:rsidRPr="00D56E85">
        <w:rPr>
          <w:color w:val="000000"/>
        </w:rPr>
        <w:t xml:space="preserve"> ше</w:t>
      </w:r>
      <w:r>
        <w:rPr>
          <w:color w:val="000000"/>
        </w:rPr>
        <w:t>ю</w:t>
      </w:r>
      <w:r w:rsidRPr="00D56E85">
        <w:rPr>
          <w:color w:val="000000"/>
        </w:rPr>
        <w:t>, оглядываясь вокруг.</w:t>
      </w:r>
      <w:r>
        <w:rPr>
          <w:rStyle w:val="apple-converted-space"/>
          <w:color w:val="000000"/>
        </w:rPr>
        <w:t xml:space="preserve"> </w:t>
      </w:r>
      <w:r w:rsidRPr="00D56E85">
        <w:rPr>
          <w:color w:val="000000"/>
        </w:rPr>
        <w:t xml:space="preserve">Где </w:t>
      </w:r>
      <w:r>
        <w:rPr>
          <w:color w:val="000000"/>
        </w:rPr>
        <w:t>корзина</w:t>
      </w:r>
      <w:r w:rsidRPr="00D56E85">
        <w:rPr>
          <w:color w:val="000000"/>
        </w:rPr>
        <w:t>?</w:t>
      </w:r>
      <w:r>
        <w:rPr>
          <w:color w:val="000000"/>
        </w:rPr>
        <w:t xml:space="preserve"> Был гол</w:t>
      </w:r>
      <w:r w:rsidRPr="00D56E85">
        <w:rPr>
          <w:color w:val="000000"/>
        </w:rPr>
        <w:t>?</w:t>
      </w:r>
      <w:r>
        <w:rPr>
          <w:rStyle w:val="apple-converted-space"/>
          <w:color w:val="000000"/>
        </w:rPr>
        <w:t xml:space="preserve"> </w:t>
      </w:r>
      <w:r w:rsidRPr="00D56E85">
        <w:rPr>
          <w:color w:val="000000"/>
        </w:rPr>
        <w:t xml:space="preserve">Разве </w:t>
      </w:r>
      <w:r>
        <w:rPr>
          <w:color w:val="000000"/>
        </w:rPr>
        <w:t>мяч не попал в корзину</w:t>
      </w:r>
      <w:r w:rsidRPr="00D56E85">
        <w:rPr>
          <w:color w:val="000000"/>
        </w:rPr>
        <w:t>?</w:t>
      </w:r>
      <w:r>
        <w:rPr>
          <w:rStyle w:val="apple-converted-space"/>
          <w:color w:val="000000"/>
        </w:rPr>
        <w:t xml:space="preserve"> </w:t>
      </w:r>
      <w:r w:rsidRPr="00D56E85">
        <w:rPr>
          <w:i/>
          <w:iCs/>
          <w:color w:val="000000"/>
        </w:rPr>
        <w:t>Давай, диктор</w:t>
      </w:r>
      <w:r>
        <w:rPr>
          <w:i/>
          <w:iCs/>
          <w:color w:val="000000"/>
        </w:rPr>
        <w:t>, громко</w:t>
      </w:r>
      <w:r w:rsidRPr="00D56E85">
        <w:rPr>
          <w:i/>
          <w:iCs/>
          <w:color w:val="000000"/>
        </w:rPr>
        <w:t>.</w:t>
      </w:r>
      <w:r>
        <w:rPr>
          <w:rStyle w:val="apple-converted-space"/>
          <w:i/>
          <w:iCs/>
          <w:color w:val="000000"/>
        </w:rPr>
        <w:t xml:space="preserve"> Расскажи мне</w:t>
      </w:r>
      <w:r w:rsidRPr="00D56E85">
        <w:rPr>
          <w:i/>
          <w:iCs/>
          <w:color w:val="000000"/>
        </w:rPr>
        <w:t>, спас</w:t>
      </w:r>
      <w:r>
        <w:rPr>
          <w:i/>
          <w:iCs/>
          <w:color w:val="000000"/>
        </w:rPr>
        <w:t xml:space="preserve"> ли я</w:t>
      </w:r>
      <w:r w:rsidRPr="00D56E85">
        <w:rPr>
          <w:i/>
          <w:iCs/>
          <w:color w:val="000000"/>
        </w:rPr>
        <w:t xml:space="preserve"> игру!</w:t>
      </w:r>
    </w:p>
    <w:p w:rsidR="00FF1EC6" w:rsidRPr="007846F4" w:rsidRDefault="00FF1EC6" w:rsidP="00FF1EC6">
      <w:pPr>
        <w:pStyle w:val="western"/>
        <w:shd w:val="clear" w:color="auto" w:fill="FFFFFF"/>
        <w:spacing w:before="0" w:after="0"/>
        <w:ind w:firstLine="461"/>
        <w:jc w:val="both"/>
        <w:rPr>
          <w:color w:val="000000"/>
        </w:rPr>
      </w:pPr>
      <w:r w:rsidRPr="00D6042F">
        <w:t>–</w:t>
      </w:r>
      <w:r>
        <w:t xml:space="preserve"> </w:t>
      </w:r>
      <w:r w:rsidRPr="007846F4">
        <w:rPr>
          <w:color w:val="000000"/>
        </w:rPr>
        <w:t>Какой удивительный бросок, дамы и господа!</w:t>
      </w:r>
      <w:r w:rsidRPr="005F67F5">
        <w:t xml:space="preserve"> </w:t>
      </w:r>
      <w:r w:rsidRPr="00D6042F">
        <w:t>–</w:t>
      </w:r>
      <w:r w:rsidRPr="007846F4">
        <w:rPr>
          <w:color w:val="000000"/>
        </w:rPr>
        <w:t xml:space="preserve"> Голос, который я умирал, </w:t>
      </w:r>
      <w:r>
        <w:rPr>
          <w:color w:val="000000"/>
        </w:rPr>
        <w:t>как хотел услышать</w:t>
      </w:r>
      <w:r w:rsidRPr="007846F4">
        <w:rPr>
          <w:color w:val="000000"/>
        </w:rPr>
        <w:t xml:space="preserve">, наконец, </w:t>
      </w:r>
      <w:r>
        <w:rPr>
          <w:color w:val="000000"/>
        </w:rPr>
        <w:t>про</w:t>
      </w:r>
      <w:r w:rsidRPr="007846F4">
        <w:rPr>
          <w:color w:val="000000"/>
        </w:rPr>
        <w:t>кричал.</w:t>
      </w:r>
      <w:r>
        <w:rPr>
          <w:color w:val="000000"/>
        </w:rPr>
        <w:t xml:space="preserve"> </w:t>
      </w:r>
      <w:r w:rsidRPr="00D6042F">
        <w:t>–</w:t>
      </w:r>
      <w:r>
        <w:t xml:space="preserve"> </w:t>
      </w:r>
      <w:r w:rsidRPr="00D56E85">
        <w:rPr>
          <w:color w:val="000000"/>
        </w:rPr>
        <w:t>Двадцать два</w:t>
      </w:r>
      <w:r>
        <w:rPr>
          <w:color w:val="000000"/>
        </w:rPr>
        <w:t>,</w:t>
      </w:r>
      <w:r w:rsidRPr="00D56E85">
        <w:rPr>
          <w:color w:val="000000"/>
        </w:rPr>
        <w:t xml:space="preserve"> двадцать два!</w:t>
      </w:r>
      <w:r>
        <w:rPr>
          <w:rStyle w:val="apple-converted-space"/>
          <w:color w:val="000000"/>
        </w:rPr>
        <w:t xml:space="preserve"> </w:t>
      </w:r>
      <w:r w:rsidRPr="00D56E85">
        <w:rPr>
          <w:color w:val="000000"/>
        </w:rPr>
        <w:t>Крис</w:t>
      </w:r>
      <w:r w:rsidRPr="00FF1EC6">
        <w:rPr>
          <w:color w:val="000000"/>
        </w:rPr>
        <w:t xml:space="preserve"> </w:t>
      </w:r>
      <w:r w:rsidRPr="00D56E85">
        <w:rPr>
          <w:color w:val="000000"/>
        </w:rPr>
        <w:t>Донован</w:t>
      </w:r>
      <w:r w:rsidRPr="00FF1EC6">
        <w:rPr>
          <w:color w:val="000000"/>
        </w:rPr>
        <w:t xml:space="preserve"> </w:t>
      </w:r>
      <w:r w:rsidRPr="00D56E85">
        <w:rPr>
          <w:color w:val="000000"/>
        </w:rPr>
        <w:t>спас</w:t>
      </w:r>
      <w:r w:rsidRPr="00FF1EC6">
        <w:rPr>
          <w:color w:val="000000"/>
        </w:rPr>
        <w:t xml:space="preserve"> </w:t>
      </w:r>
      <w:r w:rsidRPr="00D56E85">
        <w:rPr>
          <w:color w:val="000000"/>
        </w:rPr>
        <w:t>свою</w:t>
      </w:r>
      <w:r w:rsidRPr="00FF1EC6">
        <w:rPr>
          <w:color w:val="000000"/>
        </w:rPr>
        <w:t xml:space="preserve"> </w:t>
      </w:r>
      <w:r w:rsidRPr="00D56E85">
        <w:rPr>
          <w:color w:val="000000"/>
        </w:rPr>
        <w:t>команду</w:t>
      </w:r>
      <w:r w:rsidRPr="00FF1EC6">
        <w:rPr>
          <w:color w:val="000000"/>
        </w:rPr>
        <w:t xml:space="preserve"> </w:t>
      </w:r>
      <w:r>
        <w:rPr>
          <w:color w:val="000000"/>
        </w:rPr>
        <w:t>в</w:t>
      </w:r>
      <w:r w:rsidRPr="00D56E85">
        <w:rPr>
          <w:color w:val="000000"/>
        </w:rPr>
        <w:t>печатляющим</w:t>
      </w:r>
      <w:r w:rsidRPr="00FF1EC6">
        <w:rPr>
          <w:rStyle w:val="apple-converted-space"/>
          <w:color w:val="000000"/>
        </w:rPr>
        <w:t xml:space="preserve"> </w:t>
      </w:r>
      <w:r>
        <w:rPr>
          <w:color w:val="000000"/>
        </w:rPr>
        <w:t>броском</w:t>
      </w:r>
      <w:r w:rsidRPr="00FF1EC6">
        <w:rPr>
          <w:color w:val="000000"/>
        </w:rPr>
        <w:t>.</w:t>
      </w:r>
    </w:p>
    <w:p w:rsidR="00FF1EC6" w:rsidRPr="007846F4" w:rsidRDefault="00FF1EC6" w:rsidP="00FF1EC6">
      <w:pPr>
        <w:pStyle w:val="western"/>
        <w:shd w:val="clear" w:color="auto" w:fill="FFFFFF"/>
        <w:spacing w:before="0" w:after="0"/>
        <w:ind w:firstLine="461"/>
        <w:jc w:val="both"/>
        <w:rPr>
          <w:color w:val="000000"/>
        </w:rPr>
      </w:pPr>
      <w:r w:rsidRPr="00E052E4">
        <w:rPr>
          <w:i/>
          <w:color w:val="000000"/>
        </w:rPr>
        <w:t>Уф</w:t>
      </w:r>
      <w:r w:rsidRPr="00D56E85">
        <w:rPr>
          <w:color w:val="000000"/>
        </w:rPr>
        <w:t>.</w:t>
      </w:r>
      <w:r>
        <w:rPr>
          <w:color w:val="000000"/>
        </w:rPr>
        <w:t xml:space="preserve"> </w:t>
      </w:r>
      <w:r w:rsidRPr="00D56E85">
        <w:rPr>
          <w:color w:val="000000"/>
        </w:rPr>
        <w:t>Это был</w:t>
      </w:r>
      <w:r>
        <w:rPr>
          <w:color w:val="000000"/>
        </w:rPr>
        <w:t xml:space="preserve"> конец</w:t>
      </w:r>
      <w:r w:rsidRPr="00D56E85">
        <w:rPr>
          <w:color w:val="000000"/>
        </w:rPr>
        <w:t>.</w:t>
      </w:r>
      <w:r>
        <w:rPr>
          <w:rStyle w:val="apple-converted-space"/>
          <w:color w:val="000000"/>
        </w:rPr>
        <w:t xml:space="preserve"> </w:t>
      </w:r>
      <w:r w:rsidRPr="00D56E85">
        <w:rPr>
          <w:color w:val="000000"/>
        </w:rPr>
        <w:t>Сч</w:t>
      </w:r>
      <w:r>
        <w:rPr>
          <w:color w:val="000000"/>
        </w:rPr>
        <w:t>ё</w:t>
      </w:r>
      <w:r w:rsidRPr="00D56E85">
        <w:rPr>
          <w:color w:val="000000"/>
        </w:rPr>
        <w:t xml:space="preserve">т сегодня </w:t>
      </w:r>
      <w:r>
        <w:rPr>
          <w:color w:val="000000"/>
        </w:rPr>
        <w:t xml:space="preserve">до </w:t>
      </w:r>
      <w:r w:rsidRPr="00D56E85">
        <w:rPr>
          <w:color w:val="000000"/>
        </w:rPr>
        <w:t>абсурд</w:t>
      </w:r>
      <w:r>
        <w:rPr>
          <w:color w:val="000000"/>
        </w:rPr>
        <w:t>а</w:t>
      </w:r>
      <w:r w:rsidRPr="00D56E85">
        <w:rPr>
          <w:color w:val="000000"/>
        </w:rPr>
        <w:t xml:space="preserve"> низк</w:t>
      </w:r>
      <w:r>
        <w:rPr>
          <w:color w:val="000000"/>
        </w:rPr>
        <w:t>и</w:t>
      </w:r>
      <w:r w:rsidRPr="00D56E85">
        <w:rPr>
          <w:color w:val="000000"/>
        </w:rPr>
        <w:t>й, но</w:t>
      </w:r>
      <w:r>
        <w:rPr>
          <w:color w:val="000000"/>
        </w:rPr>
        <w:t>,</w:t>
      </w:r>
      <w:r w:rsidRPr="00D56E85">
        <w:rPr>
          <w:color w:val="000000"/>
        </w:rPr>
        <w:t xml:space="preserve"> по крайней мере</w:t>
      </w:r>
      <w:r>
        <w:rPr>
          <w:color w:val="000000"/>
        </w:rPr>
        <w:t>,</w:t>
      </w:r>
      <w:r w:rsidRPr="00D56E85">
        <w:rPr>
          <w:color w:val="000000"/>
        </w:rPr>
        <w:t xml:space="preserve"> сейчас </w:t>
      </w:r>
      <w:r>
        <w:rPr>
          <w:color w:val="000000"/>
        </w:rPr>
        <w:t>он равный</w:t>
      </w:r>
      <w:r w:rsidRPr="00D56E85">
        <w:rPr>
          <w:color w:val="000000"/>
        </w:rPr>
        <w:t>.</w:t>
      </w:r>
      <w:r>
        <w:rPr>
          <w:rStyle w:val="apple-converted-space"/>
          <w:color w:val="000000"/>
        </w:rPr>
        <w:t xml:space="preserve"> </w:t>
      </w:r>
      <w:r>
        <w:rPr>
          <w:color w:val="000000"/>
        </w:rPr>
        <w:t xml:space="preserve">Значит </w:t>
      </w:r>
      <w:r w:rsidRPr="00D56E85">
        <w:rPr>
          <w:color w:val="000000"/>
        </w:rPr>
        <w:t>вс</w:t>
      </w:r>
      <w:r>
        <w:rPr>
          <w:color w:val="000000"/>
        </w:rPr>
        <w:t>ё</w:t>
      </w:r>
      <w:r w:rsidRPr="00D56E85">
        <w:rPr>
          <w:color w:val="000000"/>
        </w:rPr>
        <w:t xml:space="preserve"> в порядке.</w:t>
      </w:r>
      <w:r>
        <w:rPr>
          <w:rStyle w:val="apple-converted-space"/>
          <w:color w:val="000000"/>
        </w:rPr>
        <w:t xml:space="preserve"> </w:t>
      </w:r>
      <w:r w:rsidRPr="00D56E85">
        <w:rPr>
          <w:color w:val="000000"/>
        </w:rPr>
        <w:t xml:space="preserve">Где </w:t>
      </w:r>
      <w:r>
        <w:rPr>
          <w:color w:val="000000"/>
        </w:rPr>
        <w:t xml:space="preserve">этот </w:t>
      </w:r>
      <w:r w:rsidRPr="00D56E85">
        <w:rPr>
          <w:color w:val="000000"/>
        </w:rPr>
        <w:t>ч</w:t>
      </w:r>
      <w:r>
        <w:rPr>
          <w:color w:val="000000"/>
        </w:rPr>
        <w:t>ё</w:t>
      </w:r>
      <w:r w:rsidRPr="00D56E85">
        <w:rPr>
          <w:color w:val="000000"/>
        </w:rPr>
        <w:t>ртов мяч?</w:t>
      </w:r>
      <w:r>
        <w:rPr>
          <w:rStyle w:val="apple-converted-space"/>
          <w:color w:val="000000"/>
        </w:rPr>
        <w:t xml:space="preserve"> </w:t>
      </w:r>
      <w:r>
        <w:rPr>
          <w:color w:val="000000"/>
        </w:rPr>
        <w:t>Д</w:t>
      </w:r>
      <w:r w:rsidRPr="00D56E85">
        <w:rPr>
          <w:color w:val="000000"/>
        </w:rPr>
        <w:t xml:space="preserve">ля </w:t>
      </w:r>
      <w:r>
        <w:rPr>
          <w:color w:val="000000"/>
        </w:rPr>
        <w:t>моего штрафного броска</w:t>
      </w:r>
      <w:r w:rsidRPr="00D56E85">
        <w:rPr>
          <w:color w:val="000000"/>
        </w:rPr>
        <w:t>.</w:t>
      </w:r>
      <w:r>
        <w:rPr>
          <w:rStyle w:val="apple-converted-space"/>
          <w:color w:val="000000"/>
        </w:rPr>
        <w:t xml:space="preserve"> С</w:t>
      </w:r>
      <w:r>
        <w:rPr>
          <w:color w:val="000000"/>
        </w:rPr>
        <w:t>пина так болела</w:t>
      </w:r>
      <w:r w:rsidRPr="00D56E85">
        <w:rPr>
          <w:color w:val="000000"/>
        </w:rPr>
        <w:t>.</w:t>
      </w:r>
    </w:p>
    <w:p w:rsidR="00FF1EC6" w:rsidRPr="007846F4" w:rsidRDefault="00FF1EC6" w:rsidP="00FF1EC6">
      <w:pPr>
        <w:pStyle w:val="western"/>
        <w:shd w:val="clear" w:color="auto" w:fill="FFFFFF"/>
        <w:spacing w:before="0" w:after="0"/>
        <w:ind w:firstLine="461"/>
        <w:jc w:val="both"/>
        <w:rPr>
          <w:color w:val="000000"/>
        </w:rPr>
      </w:pPr>
      <w:r w:rsidRPr="00D56E85">
        <w:rPr>
          <w:color w:val="000000"/>
        </w:rPr>
        <w:t>Я побежал к линии штрафного броска, и судья бросил мне мяч.</w:t>
      </w:r>
      <w:r>
        <w:rPr>
          <w:rStyle w:val="apple-converted-space"/>
          <w:color w:val="000000"/>
        </w:rPr>
        <w:t xml:space="preserve"> С серебристым </w:t>
      </w:r>
      <w:r w:rsidRPr="00D56E85">
        <w:rPr>
          <w:color w:val="000000"/>
        </w:rPr>
        <w:t>свистк</w:t>
      </w:r>
      <w:r>
        <w:rPr>
          <w:color w:val="000000"/>
        </w:rPr>
        <w:t>ом</w:t>
      </w:r>
      <w:r w:rsidRPr="00D56E85">
        <w:rPr>
          <w:color w:val="000000"/>
        </w:rPr>
        <w:t xml:space="preserve"> в</w:t>
      </w:r>
      <w:r>
        <w:rPr>
          <w:color w:val="000000"/>
        </w:rPr>
        <w:t>о</w:t>
      </w:r>
      <w:r w:rsidRPr="00D56E85">
        <w:rPr>
          <w:color w:val="000000"/>
        </w:rPr>
        <w:t xml:space="preserve"> рт</w:t>
      </w:r>
      <w:r>
        <w:rPr>
          <w:color w:val="000000"/>
        </w:rPr>
        <w:t>у</w:t>
      </w:r>
      <w:r w:rsidRPr="00D56E85">
        <w:rPr>
          <w:color w:val="000000"/>
        </w:rPr>
        <w:t>, он кивнул мн</w:t>
      </w:r>
      <w:r>
        <w:rPr>
          <w:color w:val="000000"/>
        </w:rPr>
        <w:t>е</w:t>
      </w:r>
      <w:r w:rsidRPr="00D56E85">
        <w:rPr>
          <w:color w:val="000000"/>
        </w:rPr>
        <w:t>, а затем отступил.</w:t>
      </w:r>
      <w:r>
        <w:rPr>
          <w:rStyle w:val="apple-converted-space"/>
          <w:color w:val="000000"/>
        </w:rPr>
        <w:t xml:space="preserve"> </w:t>
      </w:r>
      <w:r w:rsidRPr="00D56E85">
        <w:rPr>
          <w:color w:val="000000"/>
        </w:rPr>
        <w:t xml:space="preserve">Держа </w:t>
      </w:r>
      <w:r>
        <w:rPr>
          <w:color w:val="000000"/>
        </w:rPr>
        <w:t>крепко в</w:t>
      </w:r>
      <w:r w:rsidRPr="00D56E85">
        <w:rPr>
          <w:color w:val="000000"/>
        </w:rPr>
        <w:t xml:space="preserve"> руках</w:t>
      </w:r>
      <w:r w:rsidRPr="005B2529">
        <w:rPr>
          <w:color w:val="000000"/>
        </w:rPr>
        <w:t xml:space="preserve"> </w:t>
      </w:r>
      <w:r w:rsidRPr="00D56E85">
        <w:rPr>
          <w:color w:val="000000"/>
        </w:rPr>
        <w:t xml:space="preserve">мяч, я </w:t>
      </w:r>
      <w:r>
        <w:rPr>
          <w:color w:val="000000"/>
        </w:rPr>
        <w:t xml:space="preserve">встал на штрафную линию перед </w:t>
      </w:r>
      <w:r w:rsidRPr="00D56E85">
        <w:rPr>
          <w:color w:val="000000"/>
        </w:rPr>
        <w:t>корзин</w:t>
      </w:r>
      <w:r>
        <w:rPr>
          <w:color w:val="000000"/>
        </w:rPr>
        <w:t>ой</w:t>
      </w:r>
      <w:r w:rsidRPr="00D56E85">
        <w:rPr>
          <w:color w:val="000000"/>
        </w:rPr>
        <w:t>, с моего лба</w:t>
      </w:r>
      <w:r>
        <w:rPr>
          <w:color w:val="000000"/>
        </w:rPr>
        <w:t xml:space="preserve"> капал пот</w:t>
      </w:r>
      <w:r w:rsidRPr="00D56E85">
        <w:rPr>
          <w:color w:val="000000"/>
        </w:rPr>
        <w:t>.</w:t>
      </w:r>
      <w:r>
        <w:rPr>
          <w:rStyle w:val="apple-converted-space"/>
          <w:color w:val="000000"/>
        </w:rPr>
        <w:t xml:space="preserve"> </w:t>
      </w:r>
      <w:r w:rsidRPr="00D56E85">
        <w:rPr>
          <w:color w:val="000000"/>
        </w:rPr>
        <w:t xml:space="preserve">Я </w:t>
      </w:r>
      <w:r>
        <w:rPr>
          <w:color w:val="000000"/>
        </w:rPr>
        <w:t>дважды отбил мяч от пола</w:t>
      </w:r>
      <w:r w:rsidRPr="00D56E85">
        <w:rPr>
          <w:color w:val="000000"/>
        </w:rPr>
        <w:t xml:space="preserve">, и звук эхом </w:t>
      </w:r>
      <w:r>
        <w:rPr>
          <w:color w:val="000000"/>
        </w:rPr>
        <w:t>прокатился по замершему</w:t>
      </w:r>
      <w:r w:rsidRPr="00D56E85">
        <w:rPr>
          <w:color w:val="000000"/>
        </w:rPr>
        <w:t xml:space="preserve"> зал</w:t>
      </w:r>
      <w:r>
        <w:rPr>
          <w:color w:val="000000"/>
        </w:rPr>
        <w:t>у</w:t>
      </w:r>
      <w:r w:rsidRPr="00D56E85">
        <w:rPr>
          <w:color w:val="000000"/>
        </w:rPr>
        <w:t>.</w:t>
      </w:r>
      <w:r>
        <w:rPr>
          <w:color w:val="000000"/>
        </w:rPr>
        <w:t xml:space="preserve"> </w:t>
      </w:r>
      <w:r w:rsidRPr="00D56E85">
        <w:rPr>
          <w:color w:val="000000"/>
        </w:rPr>
        <w:t>Выдох</w:t>
      </w:r>
      <w:r>
        <w:rPr>
          <w:color w:val="000000"/>
        </w:rPr>
        <w:t>нув и сделав</w:t>
      </w:r>
      <w:r w:rsidRPr="00D56E85">
        <w:rPr>
          <w:color w:val="000000"/>
        </w:rPr>
        <w:t xml:space="preserve"> длинный вдох, я вытер глаза тыльной </w:t>
      </w:r>
      <w:r>
        <w:rPr>
          <w:color w:val="000000"/>
        </w:rPr>
        <w:t>стороной своего</w:t>
      </w:r>
      <w:r w:rsidRPr="00D56E85">
        <w:rPr>
          <w:color w:val="000000"/>
        </w:rPr>
        <w:t xml:space="preserve"> п</w:t>
      </w:r>
      <w:r>
        <w:rPr>
          <w:color w:val="000000"/>
        </w:rPr>
        <w:t>редплечь</w:t>
      </w:r>
      <w:r w:rsidRPr="00D56E85">
        <w:rPr>
          <w:color w:val="000000"/>
        </w:rPr>
        <w:t xml:space="preserve">я, а затем снова </w:t>
      </w:r>
      <w:r>
        <w:rPr>
          <w:color w:val="000000"/>
        </w:rPr>
        <w:t>схватил</w:t>
      </w:r>
      <w:r w:rsidRPr="00D56E85">
        <w:rPr>
          <w:color w:val="000000"/>
        </w:rPr>
        <w:t xml:space="preserve"> мяч.</w:t>
      </w:r>
      <w:r>
        <w:rPr>
          <w:rStyle w:val="apple-converted-space"/>
          <w:color w:val="000000"/>
        </w:rPr>
        <w:t xml:space="preserve"> </w:t>
      </w:r>
      <w:r w:rsidRPr="00D56E85">
        <w:rPr>
          <w:i/>
          <w:iCs/>
          <w:color w:val="000000"/>
        </w:rPr>
        <w:t>Я могу это сделать!</w:t>
      </w:r>
      <w:r>
        <w:rPr>
          <w:rStyle w:val="apple-converted-space"/>
          <w:color w:val="000000"/>
        </w:rPr>
        <w:t xml:space="preserve"> </w:t>
      </w:r>
      <w:r w:rsidRPr="00D56E85">
        <w:rPr>
          <w:color w:val="000000"/>
        </w:rPr>
        <w:t xml:space="preserve">Я </w:t>
      </w:r>
      <w:r>
        <w:rPr>
          <w:color w:val="000000"/>
        </w:rPr>
        <w:t>невысоко подпрыгнул</w:t>
      </w:r>
      <w:r w:rsidRPr="00D56E85">
        <w:rPr>
          <w:color w:val="000000"/>
        </w:rPr>
        <w:t xml:space="preserve"> и </w:t>
      </w:r>
      <w:r>
        <w:rPr>
          <w:color w:val="000000"/>
        </w:rPr>
        <w:t>по</w:t>
      </w:r>
      <w:r w:rsidRPr="00D56E85">
        <w:rPr>
          <w:color w:val="000000"/>
        </w:rPr>
        <w:t xml:space="preserve"> элегантно</w:t>
      </w:r>
      <w:r>
        <w:rPr>
          <w:color w:val="000000"/>
        </w:rPr>
        <w:t>й</w:t>
      </w:r>
      <w:r w:rsidRPr="00D56E85">
        <w:rPr>
          <w:color w:val="000000"/>
        </w:rPr>
        <w:t xml:space="preserve"> дуг</w:t>
      </w:r>
      <w:r>
        <w:rPr>
          <w:color w:val="000000"/>
        </w:rPr>
        <w:t xml:space="preserve">е </w:t>
      </w:r>
      <w:r w:rsidRPr="00D56E85">
        <w:rPr>
          <w:color w:val="000000"/>
        </w:rPr>
        <w:t>бросил мяч.</w:t>
      </w:r>
      <w:r>
        <w:rPr>
          <w:rStyle w:val="apple-converted-space"/>
          <w:color w:val="000000"/>
        </w:rPr>
        <w:t xml:space="preserve"> </w:t>
      </w:r>
      <w:r w:rsidRPr="00D56E85">
        <w:rPr>
          <w:color w:val="000000"/>
        </w:rPr>
        <w:t xml:space="preserve">Мяч опустился в </w:t>
      </w:r>
      <w:r>
        <w:rPr>
          <w:color w:val="000000"/>
        </w:rPr>
        <w:t>корзину</w:t>
      </w:r>
      <w:r w:rsidRPr="00D56E85">
        <w:rPr>
          <w:color w:val="000000"/>
        </w:rPr>
        <w:t>, вызв</w:t>
      </w:r>
      <w:r>
        <w:rPr>
          <w:color w:val="000000"/>
        </w:rPr>
        <w:t>ав</w:t>
      </w:r>
      <w:r w:rsidRPr="00D56E85">
        <w:rPr>
          <w:color w:val="000000"/>
        </w:rPr>
        <w:t xml:space="preserve"> </w:t>
      </w:r>
      <w:r>
        <w:rPr>
          <w:color w:val="000000"/>
        </w:rPr>
        <w:t>оглушительный рё</w:t>
      </w:r>
      <w:r w:rsidRPr="00D56E85">
        <w:rPr>
          <w:color w:val="000000"/>
        </w:rPr>
        <w:t>в толпы.</w:t>
      </w:r>
    </w:p>
    <w:p w:rsidR="00FF1EC6" w:rsidRDefault="00FF1EC6" w:rsidP="00FF1EC6">
      <w:pPr>
        <w:pStyle w:val="western"/>
        <w:shd w:val="clear" w:color="auto" w:fill="FFFFFF"/>
        <w:spacing w:before="0" w:after="0"/>
        <w:ind w:firstLine="461"/>
        <w:jc w:val="both"/>
        <w:rPr>
          <w:color w:val="000000"/>
        </w:rPr>
      </w:pPr>
      <w:r>
        <w:rPr>
          <w:color w:val="000000"/>
        </w:rPr>
        <w:t>Готово.</w:t>
      </w:r>
    </w:p>
    <w:p w:rsidR="00FF1EC6" w:rsidRPr="007846F4" w:rsidRDefault="00FF1EC6" w:rsidP="00FF1EC6">
      <w:pPr>
        <w:pStyle w:val="western"/>
        <w:shd w:val="clear" w:color="auto" w:fill="FFFFFF"/>
        <w:spacing w:before="0" w:after="0"/>
        <w:ind w:firstLine="461"/>
        <w:jc w:val="both"/>
        <w:rPr>
          <w:color w:val="000000"/>
        </w:rPr>
      </w:pPr>
      <w:r>
        <w:rPr>
          <w:color w:val="000000"/>
        </w:rPr>
        <w:t>Игра</w:t>
      </w:r>
      <w:r w:rsidRPr="00FF1EC6">
        <w:rPr>
          <w:color w:val="000000"/>
        </w:rPr>
        <w:t xml:space="preserve"> </w:t>
      </w:r>
      <w:r>
        <w:rPr>
          <w:color w:val="000000"/>
        </w:rPr>
        <w:t>окончена</w:t>
      </w:r>
      <w:r w:rsidRPr="00FF1EC6">
        <w:rPr>
          <w:color w:val="000000"/>
        </w:rPr>
        <w:t>.</w:t>
      </w:r>
      <w:r w:rsidRPr="00FF1EC6">
        <w:rPr>
          <w:rStyle w:val="apple-converted-space"/>
          <w:color w:val="000000"/>
        </w:rPr>
        <w:t xml:space="preserve"> </w:t>
      </w:r>
      <w:r w:rsidRPr="00C02EEC">
        <w:rPr>
          <w:color w:val="000000"/>
        </w:rPr>
        <w:t>23</w:t>
      </w:r>
      <w:r w:rsidRPr="00C02EEC">
        <w:rPr>
          <w:rStyle w:val="apple-converted-space"/>
          <w:color w:val="000000"/>
        </w:rPr>
        <w:t xml:space="preserve"> </w:t>
      </w:r>
      <w:r w:rsidRPr="00C02EEC">
        <w:rPr>
          <w:color w:val="000000"/>
        </w:rPr>
        <w:t>-</w:t>
      </w:r>
      <w:r>
        <w:rPr>
          <w:color w:val="000000"/>
        </w:rPr>
        <w:t xml:space="preserve"> </w:t>
      </w:r>
      <w:r w:rsidRPr="00C02EEC">
        <w:rPr>
          <w:color w:val="000000"/>
        </w:rPr>
        <w:t>22.</w:t>
      </w:r>
      <w:r w:rsidRPr="00C02EEC">
        <w:rPr>
          <w:rStyle w:val="apple-converted-space"/>
          <w:color w:val="000000"/>
        </w:rPr>
        <w:t xml:space="preserve"> </w:t>
      </w:r>
      <w:r w:rsidRPr="00D56E85">
        <w:rPr>
          <w:color w:val="000000"/>
        </w:rPr>
        <w:t>Акулы</w:t>
      </w:r>
      <w:r w:rsidRPr="00C02EEC">
        <w:rPr>
          <w:color w:val="000000"/>
        </w:rPr>
        <w:t xml:space="preserve"> </w:t>
      </w:r>
      <w:r>
        <w:rPr>
          <w:color w:val="000000"/>
        </w:rPr>
        <w:t>Дункан Гровер</w:t>
      </w:r>
      <w:r w:rsidRPr="00C02EEC">
        <w:rPr>
          <w:color w:val="000000"/>
        </w:rPr>
        <w:t xml:space="preserve"> </w:t>
      </w:r>
      <w:r>
        <w:rPr>
          <w:color w:val="000000"/>
        </w:rPr>
        <w:t>Бич</w:t>
      </w:r>
      <w:r w:rsidRPr="00C02EEC">
        <w:rPr>
          <w:color w:val="000000"/>
        </w:rPr>
        <w:t xml:space="preserve"> </w:t>
      </w:r>
      <w:r>
        <w:rPr>
          <w:color w:val="000000"/>
        </w:rPr>
        <w:t>стали</w:t>
      </w:r>
      <w:r w:rsidRPr="00C02EEC">
        <w:rPr>
          <w:color w:val="000000"/>
        </w:rPr>
        <w:t xml:space="preserve"> </w:t>
      </w:r>
      <w:r>
        <w:rPr>
          <w:color w:val="000000"/>
        </w:rPr>
        <w:t>чемпионами</w:t>
      </w:r>
      <w:r w:rsidRPr="00C02EEC">
        <w:rPr>
          <w:color w:val="000000"/>
        </w:rPr>
        <w:t xml:space="preserve"> </w:t>
      </w:r>
      <w:r>
        <w:rPr>
          <w:color w:val="000000"/>
        </w:rPr>
        <w:t>в</w:t>
      </w:r>
      <w:r w:rsidRPr="00C02EEC">
        <w:rPr>
          <w:color w:val="000000"/>
        </w:rPr>
        <w:t xml:space="preserve"> </w:t>
      </w:r>
      <w:r>
        <w:rPr>
          <w:color w:val="000000"/>
        </w:rPr>
        <w:t>этом</w:t>
      </w:r>
      <w:r w:rsidRPr="00C02EEC">
        <w:rPr>
          <w:color w:val="000000"/>
        </w:rPr>
        <w:t xml:space="preserve"> </w:t>
      </w:r>
      <w:r>
        <w:rPr>
          <w:color w:val="000000"/>
        </w:rPr>
        <w:t>сезоне</w:t>
      </w:r>
      <w:r w:rsidRPr="00C02EEC">
        <w:rPr>
          <w:color w:val="000000"/>
        </w:rPr>
        <w:t>.</w:t>
      </w:r>
    </w:p>
    <w:p w:rsidR="00FF1EC6" w:rsidRPr="007846F4" w:rsidRDefault="00FF1EC6" w:rsidP="00FF1EC6">
      <w:pPr>
        <w:pStyle w:val="western"/>
        <w:shd w:val="clear" w:color="auto" w:fill="FFFFFF"/>
        <w:spacing w:before="0" w:after="0"/>
        <w:ind w:firstLine="461"/>
        <w:jc w:val="both"/>
        <w:rPr>
          <w:color w:val="000000"/>
        </w:rPr>
      </w:pPr>
      <w:r>
        <w:rPr>
          <w:color w:val="000000"/>
        </w:rPr>
        <w:t>Лес рук с кулаками взлетел вверх</w:t>
      </w:r>
      <w:r w:rsidRPr="00AD1BBB">
        <w:rPr>
          <w:color w:val="000000"/>
        </w:rPr>
        <w:t xml:space="preserve">, я </w:t>
      </w:r>
      <w:r>
        <w:rPr>
          <w:color w:val="000000"/>
        </w:rPr>
        <w:t>сделал</w:t>
      </w:r>
      <w:r w:rsidRPr="00AD1BBB">
        <w:rPr>
          <w:color w:val="000000"/>
        </w:rPr>
        <w:t xml:space="preserve"> долгий вздох </w:t>
      </w:r>
      <w:r>
        <w:rPr>
          <w:color w:val="000000"/>
        </w:rPr>
        <w:t xml:space="preserve">и </w:t>
      </w:r>
      <w:r w:rsidRPr="00AD1BBB">
        <w:rPr>
          <w:color w:val="000000"/>
        </w:rPr>
        <w:t>широко улыб</w:t>
      </w:r>
      <w:r>
        <w:rPr>
          <w:color w:val="000000"/>
        </w:rPr>
        <w:t>нулся</w:t>
      </w:r>
      <w:r w:rsidRPr="00AD1BBB">
        <w:rPr>
          <w:color w:val="000000"/>
        </w:rPr>
        <w:t>.</w:t>
      </w:r>
      <w:r>
        <w:rPr>
          <w:rStyle w:val="apple-converted-space"/>
          <w:color w:val="000000"/>
        </w:rPr>
        <w:t xml:space="preserve"> </w:t>
      </w:r>
      <w:r w:rsidRPr="00AD1BBB">
        <w:rPr>
          <w:color w:val="000000"/>
        </w:rPr>
        <w:t>В следующее мгновение</w:t>
      </w:r>
      <w:r>
        <w:rPr>
          <w:color w:val="000000"/>
        </w:rPr>
        <w:t xml:space="preserve"> меня</w:t>
      </w:r>
      <w:r w:rsidRPr="00AD1BBB">
        <w:rPr>
          <w:color w:val="000000"/>
        </w:rPr>
        <w:t xml:space="preserve"> </w:t>
      </w:r>
      <w:r>
        <w:rPr>
          <w:color w:val="000000"/>
        </w:rPr>
        <w:t>окружили</w:t>
      </w:r>
      <w:r w:rsidRPr="00AD1BBB">
        <w:rPr>
          <w:color w:val="000000"/>
        </w:rPr>
        <w:t xml:space="preserve"> товарищ</w:t>
      </w:r>
      <w:r>
        <w:rPr>
          <w:color w:val="000000"/>
        </w:rPr>
        <w:t>и</w:t>
      </w:r>
      <w:r w:rsidRPr="00AD1BBB">
        <w:rPr>
          <w:color w:val="000000"/>
        </w:rPr>
        <w:t xml:space="preserve"> по команде.</w:t>
      </w:r>
      <w:r>
        <w:rPr>
          <w:rStyle w:val="apple-converted-space"/>
          <w:color w:val="000000"/>
        </w:rPr>
        <w:t xml:space="preserve"> </w:t>
      </w:r>
      <w:r w:rsidRPr="00AD1BBB">
        <w:rPr>
          <w:color w:val="000000"/>
        </w:rPr>
        <w:t>Некоторые хлоп</w:t>
      </w:r>
      <w:r>
        <w:rPr>
          <w:color w:val="000000"/>
        </w:rPr>
        <w:t>али</w:t>
      </w:r>
      <w:r w:rsidRPr="00AD1BBB">
        <w:rPr>
          <w:color w:val="000000"/>
        </w:rPr>
        <w:t xml:space="preserve"> меня по плечам, </w:t>
      </w:r>
      <w:proofErr w:type="gramStart"/>
      <w:r>
        <w:rPr>
          <w:color w:val="000000"/>
          <w:lang w:val="en-US"/>
        </w:rPr>
        <w:t>T</w:t>
      </w:r>
      <w:proofErr w:type="gramEnd"/>
      <w:r>
        <w:rPr>
          <w:color w:val="000000"/>
        </w:rPr>
        <w:t>иРекс</w:t>
      </w:r>
      <w:r w:rsidRPr="00AD1BBB">
        <w:rPr>
          <w:color w:val="000000"/>
        </w:rPr>
        <w:t xml:space="preserve"> поймал меня в медвежьи объятия, а затем </w:t>
      </w:r>
      <w:r>
        <w:rPr>
          <w:color w:val="000000"/>
        </w:rPr>
        <w:t xml:space="preserve">и </w:t>
      </w:r>
      <w:r w:rsidRPr="00AD1BBB">
        <w:rPr>
          <w:color w:val="000000"/>
        </w:rPr>
        <w:t>остальные ребята.</w:t>
      </w:r>
      <w:r>
        <w:rPr>
          <w:rStyle w:val="apple-converted-space"/>
          <w:color w:val="000000"/>
        </w:rPr>
        <w:t xml:space="preserve"> </w:t>
      </w:r>
      <w:r w:rsidRPr="00AD1BBB">
        <w:rPr>
          <w:color w:val="000000"/>
        </w:rPr>
        <w:t xml:space="preserve">Тренер </w:t>
      </w:r>
      <w:proofErr w:type="gramStart"/>
      <w:r>
        <w:rPr>
          <w:color w:val="000000"/>
        </w:rPr>
        <w:t>высказал</w:t>
      </w:r>
      <w:r w:rsidRPr="00AD1BBB">
        <w:rPr>
          <w:color w:val="000000"/>
        </w:rPr>
        <w:t xml:space="preserve"> свои поздравл</w:t>
      </w:r>
      <w:r>
        <w:rPr>
          <w:color w:val="000000"/>
        </w:rPr>
        <w:t>ения</w:t>
      </w:r>
      <w:r w:rsidRPr="00AD1BBB">
        <w:rPr>
          <w:color w:val="000000"/>
        </w:rPr>
        <w:t xml:space="preserve">, </w:t>
      </w:r>
      <w:r>
        <w:rPr>
          <w:color w:val="000000"/>
        </w:rPr>
        <w:t xml:space="preserve">гордо </w:t>
      </w:r>
      <w:r w:rsidRPr="00AD1BBB">
        <w:rPr>
          <w:color w:val="000000"/>
        </w:rPr>
        <w:t>сияя</w:t>
      </w:r>
      <w:proofErr w:type="gramEnd"/>
      <w:r w:rsidRPr="00AD1BBB">
        <w:rPr>
          <w:color w:val="000000"/>
        </w:rPr>
        <w:t>.</w:t>
      </w:r>
      <w:r>
        <w:rPr>
          <w:rStyle w:val="apple-converted-space"/>
          <w:color w:val="000000"/>
        </w:rPr>
        <w:t xml:space="preserve"> </w:t>
      </w:r>
      <w:r w:rsidRPr="00AD1BBB">
        <w:rPr>
          <w:color w:val="000000"/>
        </w:rPr>
        <w:t xml:space="preserve">Мы все </w:t>
      </w:r>
      <w:r>
        <w:rPr>
          <w:color w:val="000000"/>
        </w:rPr>
        <w:t>задрали руки вверх</w:t>
      </w:r>
      <w:r w:rsidRPr="00AD1BBB">
        <w:rPr>
          <w:color w:val="000000"/>
        </w:rPr>
        <w:t>, прыгая вокруг, как маленькие щенки.</w:t>
      </w:r>
      <w:r>
        <w:rPr>
          <w:rStyle w:val="apple-converted-space"/>
          <w:color w:val="000000"/>
        </w:rPr>
        <w:t xml:space="preserve"> </w:t>
      </w:r>
      <w:r w:rsidRPr="00AD1BBB">
        <w:rPr>
          <w:color w:val="000000"/>
        </w:rPr>
        <w:t>Это была наша ночь.</w:t>
      </w:r>
      <w:r>
        <w:rPr>
          <w:rStyle w:val="apple-converted-space"/>
          <w:color w:val="000000"/>
        </w:rPr>
        <w:t xml:space="preserve"> </w:t>
      </w:r>
      <w:r w:rsidRPr="00AD1BBB">
        <w:rPr>
          <w:color w:val="000000"/>
        </w:rPr>
        <w:t>Наша победа!</w:t>
      </w:r>
      <w:r>
        <w:rPr>
          <w:rStyle w:val="apple-converted-space"/>
          <w:color w:val="000000"/>
        </w:rPr>
        <w:t xml:space="preserve"> </w:t>
      </w:r>
      <w:r w:rsidRPr="00AD1BBB">
        <w:rPr>
          <w:color w:val="000000"/>
        </w:rPr>
        <w:t xml:space="preserve">И я был готов </w:t>
      </w:r>
      <w:r>
        <w:rPr>
          <w:color w:val="000000"/>
        </w:rPr>
        <w:t>съесть</w:t>
      </w:r>
      <w:r w:rsidRPr="00AD1BBB">
        <w:rPr>
          <w:color w:val="000000"/>
        </w:rPr>
        <w:t xml:space="preserve"> стейк.</w:t>
      </w:r>
    </w:p>
    <w:p w:rsidR="00FF1EC6" w:rsidRDefault="00FF1EC6" w:rsidP="00FF1EC6">
      <w:pPr>
        <w:pStyle w:val="western"/>
        <w:shd w:val="clear" w:color="auto" w:fill="FFFFFF"/>
        <w:spacing w:before="0" w:after="0"/>
        <w:ind w:firstLine="461"/>
        <w:jc w:val="both"/>
        <w:rPr>
          <w:color w:val="000000"/>
        </w:rPr>
      </w:pPr>
      <w:r>
        <w:rPr>
          <w:color w:val="000000"/>
        </w:rPr>
        <w:t>Сбоку от площадки ждали мама с Итаном и Сью, их глаза были наполнены радостью, по крайней мере, я почувствовал это на восемьдесят пять процентов.</w:t>
      </w:r>
      <w:r>
        <w:rPr>
          <w:rStyle w:val="apple-converted-space"/>
          <w:color w:val="000000"/>
        </w:rPr>
        <w:t xml:space="preserve"> От переполнявшего меня </w:t>
      </w:r>
      <w:r>
        <w:rPr>
          <w:color w:val="000000"/>
        </w:rPr>
        <w:t>адреналина я вприпрыжку подбежал к ним и обнял маму, не жалея её наряд и прическу.</w:t>
      </w:r>
    </w:p>
    <w:p w:rsidR="00FF1EC6" w:rsidRDefault="00FF1EC6" w:rsidP="00FF1EC6">
      <w:pPr>
        <w:pStyle w:val="western"/>
        <w:shd w:val="clear" w:color="auto" w:fill="FFFFFF"/>
        <w:spacing w:before="0" w:after="0"/>
        <w:ind w:firstLine="461"/>
        <w:jc w:val="both"/>
        <w:rPr>
          <w:color w:val="000000"/>
        </w:rPr>
      </w:pPr>
      <w:r w:rsidRPr="00AD1BBB">
        <w:rPr>
          <w:color w:val="000000"/>
        </w:rPr>
        <w:t>Она засмеялась, обнимая меня</w:t>
      </w:r>
      <w:r>
        <w:rPr>
          <w:color w:val="000000"/>
        </w:rPr>
        <w:t>:</w:t>
      </w:r>
    </w:p>
    <w:p w:rsidR="00FF1EC6" w:rsidRPr="007846F4" w:rsidRDefault="00FF1EC6" w:rsidP="00FF1EC6">
      <w:pPr>
        <w:pStyle w:val="western"/>
        <w:shd w:val="clear" w:color="auto" w:fill="FFFFFF"/>
        <w:spacing w:before="0" w:after="0"/>
        <w:ind w:firstLine="461"/>
        <w:jc w:val="both"/>
        <w:rPr>
          <w:color w:val="000000"/>
        </w:rPr>
      </w:pPr>
      <w:r w:rsidRPr="00D6042F">
        <w:t>–</w:t>
      </w:r>
      <w:r>
        <w:t xml:space="preserve"> </w:t>
      </w:r>
      <w:r w:rsidRPr="00AD1BBB">
        <w:rPr>
          <w:color w:val="000000"/>
        </w:rPr>
        <w:t>О, мил</w:t>
      </w:r>
      <w:r>
        <w:rPr>
          <w:color w:val="000000"/>
        </w:rPr>
        <w:t>ый</w:t>
      </w:r>
      <w:r w:rsidRPr="00AD1BBB">
        <w:rPr>
          <w:color w:val="000000"/>
        </w:rPr>
        <w:t>, я так,</w:t>
      </w:r>
      <w:r>
        <w:rPr>
          <w:rStyle w:val="apple-converted-space"/>
          <w:color w:val="000000"/>
        </w:rPr>
        <w:t xml:space="preserve"> </w:t>
      </w:r>
      <w:r w:rsidRPr="00AD1BBB">
        <w:rPr>
          <w:i/>
          <w:iCs/>
          <w:color w:val="000000"/>
        </w:rPr>
        <w:t>так</w:t>
      </w:r>
      <w:r>
        <w:rPr>
          <w:rStyle w:val="apple-converted-space"/>
          <w:color w:val="000000"/>
        </w:rPr>
        <w:t xml:space="preserve"> </w:t>
      </w:r>
      <w:r w:rsidRPr="00AD1BBB">
        <w:rPr>
          <w:color w:val="000000"/>
        </w:rPr>
        <w:t>горжусь тобой!</w:t>
      </w:r>
      <w:r w:rsidRPr="009D02DA">
        <w:t xml:space="preserve"> </w:t>
      </w:r>
      <w:r w:rsidRPr="00D6042F">
        <w:t>–</w:t>
      </w:r>
      <w:r>
        <w:t xml:space="preserve"> </w:t>
      </w:r>
      <w:r>
        <w:rPr>
          <w:color w:val="000000"/>
        </w:rPr>
        <w:t>за</w:t>
      </w:r>
      <w:r w:rsidRPr="00AD1BBB">
        <w:rPr>
          <w:color w:val="000000"/>
        </w:rPr>
        <w:t xml:space="preserve">визжала </w:t>
      </w:r>
      <w:r>
        <w:rPr>
          <w:color w:val="000000"/>
        </w:rPr>
        <w:t xml:space="preserve">она </w:t>
      </w:r>
      <w:r w:rsidRPr="00AD1BBB">
        <w:rPr>
          <w:color w:val="000000"/>
        </w:rPr>
        <w:t>мне в ухо.</w:t>
      </w:r>
      <w:r>
        <w:rPr>
          <w:rStyle w:val="apple-converted-space"/>
          <w:color w:val="000000"/>
        </w:rPr>
        <w:t xml:space="preserve"> </w:t>
      </w:r>
      <w:r w:rsidRPr="00D6042F">
        <w:t>–</w:t>
      </w:r>
      <w:r>
        <w:t xml:space="preserve"> Т</w:t>
      </w:r>
      <w:r>
        <w:rPr>
          <w:color w:val="000000"/>
        </w:rPr>
        <w:t>ы чудесно играл!</w:t>
      </w:r>
    </w:p>
    <w:p w:rsidR="00FF1EC6" w:rsidRDefault="00FF1EC6" w:rsidP="00FF1EC6">
      <w:pPr>
        <w:pStyle w:val="western"/>
        <w:shd w:val="clear" w:color="auto" w:fill="FFFFFF"/>
        <w:spacing w:before="0" w:after="0"/>
        <w:ind w:firstLine="461"/>
        <w:jc w:val="both"/>
        <w:rPr>
          <w:color w:val="000000"/>
        </w:rPr>
      </w:pPr>
      <w:r w:rsidRPr="00D6042F">
        <w:t>–</w:t>
      </w:r>
      <w:r>
        <w:t xml:space="preserve"> </w:t>
      </w:r>
      <w:r>
        <w:rPr>
          <w:color w:val="000000"/>
        </w:rPr>
        <w:t xml:space="preserve">Спасибо, мам. </w:t>
      </w:r>
      <w:r w:rsidRPr="00D6042F">
        <w:t>–</w:t>
      </w:r>
      <w:r>
        <w:rPr>
          <w:color w:val="000000"/>
        </w:rPr>
        <w:t xml:space="preserve"> Улыбаясь, я отпустил её и набросил руку на плечи Итана. Когда я протянул другую руку, чтобы также набросить её на плечи Сью, она быстро поднырнула под руку и осторожно отступила на шаг, избегая моих распростертых объятий.</w:t>
      </w:r>
    </w:p>
    <w:p w:rsidR="00FF1EC6" w:rsidRDefault="00FF1EC6" w:rsidP="00FF1EC6">
      <w:pPr>
        <w:pStyle w:val="western"/>
        <w:shd w:val="clear" w:color="auto" w:fill="FFFFFF"/>
        <w:spacing w:before="0" w:after="0"/>
        <w:ind w:firstLine="461"/>
        <w:jc w:val="both"/>
        <w:rPr>
          <w:color w:val="000000"/>
        </w:rPr>
      </w:pPr>
      <w:r w:rsidRPr="00D6042F">
        <w:t>–</w:t>
      </w:r>
      <w:r>
        <w:t xml:space="preserve"> </w:t>
      </w:r>
      <w:r>
        <w:rPr>
          <w:color w:val="000000"/>
        </w:rPr>
        <w:t>Нух-э-э!</w:t>
      </w:r>
      <w:r w:rsidRPr="00122CC2">
        <w:t xml:space="preserve"> </w:t>
      </w:r>
      <w:r w:rsidRPr="00D6042F">
        <w:t>–</w:t>
      </w:r>
      <w:r>
        <w:rPr>
          <w:color w:val="000000"/>
        </w:rPr>
        <w:t xml:space="preserve"> выдохнула она.</w:t>
      </w:r>
      <w:r>
        <w:rPr>
          <w:rStyle w:val="apple-converted-space"/>
          <w:color w:val="000000"/>
        </w:rPr>
        <w:t xml:space="preserve"> </w:t>
      </w:r>
      <w:r>
        <w:rPr>
          <w:color w:val="000000"/>
        </w:rPr>
        <w:t xml:space="preserve">Но улыбнулась, </w:t>
      </w:r>
      <w:proofErr w:type="gramStart"/>
      <w:r>
        <w:rPr>
          <w:color w:val="000000"/>
        </w:rPr>
        <w:t>и</w:t>
      </w:r>
      <w:proofErr w:type="gramEnd"/>
      <w:r>
        <w:rPr>
          <w:color w:val="000000"/>
        </w:rPr>
        <w:t xml:space="preserve"> кивнув на площадку за мной, сказала: </w:t>
      </w:r>
      <w:r w:rsidRPr="00D6042F">
        <w:t>–</w:t>
      </w:r>
      <w:r>
        <w:t xml:space="preserve"> </w:t>
      </w:r>
      <w:r w:rsidRPr="009278CF">
        <w:t>Это было круто</w:t>
      </w:r>
      <w:r>
        <w:rPr>
          <w:color w:val="000000"/>
        </w:rPr>
        <w:t>.</w:t>
      </w:r>
    </w:p>
    <w:p w:rsidR="00FF1EC6" w:rsidRDefault="00FF1EC6" w:rsidP="00FF1EC6">
      <w:pPr>
        <w:pStyle w:val="western"/>
        <w:shd w:val="clear" w:color="auto" w:fill="FFFFFF"/>
        <w:spacing w:before="0" w:after="0"/>
        <w:ind w:firstLine="461"/>
        <w:jc w:val="both"/>
        <w:rPr>
          <w:color w:val="000000"/>
        </w:rPr>
      </w:pPr>
      <w:r>
        <w:rPr>
          <w:color w:val="000000"/>
        </w:rPr>
        <w:t xml:space="preserve">Я решил испытать свою удачу и наклонился к ней ближе, предлагая низким голосом: </w:t>
      </w:r>
    </w:p>
    <w:p w:rsidR="00FF1EC6" w:rsidRDefault="00FF1EC6" w:rsidP="00FF1EC6">
      <w:pPr>
        <w:pStyle w:val="western"/>
        <w:shd w:val="clear" w:color="auto" w:fill="FFFFFF"/>
        <w:spacing w:before="0" w:after="0"/>
        <w:ind w:firstLine="461"/>
        <w:jc w:val="both"/>
        <w:rPr>
          <w:color w:val="000000"/>
        </w:rPr>
      </w:pPr>
      <w:r w:rsidRPr="00D6042F">
        <w:t>–</w:t>
      </w:r>
      <w:r>
        <w:t xml:space="preserve"> </w:t>
      </w:r>
      <w:r w:rsidRPr="009278CF">
        <w:t>Как насчет поцелуя для команды</w:t>
      </w:r>
      <w:r>
        <w:t>-</w:t>
      </w:r>
      <w:r w:rsidRPr="009278CF">
        <w:t>победителя</w:t>
      </w:r>
      <w:r>
        <w:rPr>
          <w:color w:val="000000"/>
        </w:rPr>
        <w:t>?</w:t>
      </w:r>
    </w:p>
    <w:p w:rsidR="00FF1EC6" w:rsidRPr="007846F4" w:rsidRDefault="00FF1EC6" w:rsidP="00FF1EC6">
      <w:pPr>
        <w:pStyle w:val="western"/>
        <w:shd w:val="clear" w:color="auto" w:fill="FFFFFF"/>
        <w:spacing w:before="0" w:after="0"/>
        <w:ind w:firstLine="461"/>
        <w:jc w:val="both"/>
        <w:rPr>
          <w:color w:val="000000"/>
        </w:rPr>
      </w:pPr>
      <w:r w:rsidRPr="00D6042F">
        <w:lastRenderedPageBreak/>
        <w:t>–</w:t>
      </w:r>
      <w:r>
        <w:t xml:space="preserve"> </w:t>
      </w:r>
      <w:r w:rsidRPr="009278CF">
        <w:t>Щас</w:t>
      </w:r>
      <w:r w:rsidRPr="007846F4">
        <w:rPr>
          <w:color w:val="000000"/>
        </w:rPr>
        <w:t>...</w:t>
      </w:r>
      <w:r w:rsidRPr="00122CC2">
        <w:t xml:space="preserve"> </w:t>
      </w:r>
      <w:r w:rsidRPr="00D6042F">
        <w:t>–</w:t>
      </w:r>
      <w:r w:rsidRPr="007846F4">
        <w:rPr>
          <w:color w:val="000000"/>
        </w:rPr>
        <w:t xml:space="preserve"> </w:t>
      </w:r>
      <w:r>
        <w:rPr>
          <w:color w:val="000000"/>
        </w:rPr>
        <w:t>р</w:t>
      </w:r>
      <w:r w:rsidRPr="007846F4">
        <w:rPr>
          <w:color w:val="000000"/>
        </w:rPr>
        <w:t>ассмеялась</w:t>
      </w:r>
      <w:r>
        <w:rPr>
          <w:color w:val="000000"/>
        </w:rPr>
        <w:t xml:space="preserve"> она</w:t>
      </w:r>
      <w:r w:rsidRPr="007846F4">
        <w:rPr>
          <w:color w:val="000000"/>
        </w:rPr>
        <w:t>.</w:t>
      </w:r>
      <w:r>
        <w:rPr>
          <w:rStyle w:val="apple-converted-space"/>
          <w:color w:val="000000"/>
        </w:rPr>
        <w:t xml:space="preserve"> </w:t>
      </w:r>
      <w:r w:rsidRPr="00D6042F">
        <w:t>–</w:t>
      </w:r>
      <w:r>
        <w:t xml:space="preserve"> Л</w:t>
      </w:r>
      <w:r w:rsidRPr="009278CF">
        <w:t>учше я поцелую чучело того льва</w:t>
      </w:r>
      <w:r>
        <w:t>-</w:t>
      </w:r>
      <w:r w:rsidRPr="009278CF">
        <w:t>лузера, спасибо</w:t>
      </w:r>
      <w:r>
        <w:rPr>
          <w:color w:val="000000"/>
        </w:rPr>
        <w:t>.</w:t>
      </w:r>
    </w:p>
    <w:p w:rsidR="00FF1EC6" w:rsidRPr="007846F4" w:rsidRDefault="00FF1EC6" w:rsidP="00FF1EC6">
      <w:pPr>
        <w:pStyle w:val="western"/>
        <w:shd w:val="clear" w:color="auto" w:fill="FFFFFF"/>
        <w:spacing w:before="0" w:after="0"/>
        <w:ind w:firstLine="461"/>
        <w:jc w:val="both"/>
        <w:rPr>
          <w:color w:val="000000"/>
        </w:rPr>
      </w:pPr>
      <w:r w:rsidRPr="00D6042F">
        <w:t>–</w:t>
      </w:r>
      <w:r>
        <w:t xml:space="preserve"> </w:t>
      </w:r>
      <w:r w:rsidRPr="009278CF">
        <w:t>Неровно дышишь к  диким кошкам</w:t>
      </w:r>
      <w:r w:rsidRPr="007846F4">
        <w:rPr>
          <w:color w:val="000000"/>
        </w:rPr>
        <w:t>?</w:t>
      </w:r>
      <w:r>
        <w:rPr>
          <w:rStyle w:val="apple-converted-space"/>
          <w:color w:val="000000"/>
        </w:rPr>
        <w:t xml:space="preserve"> </w:t>
      </w:r>
      <w:r w:rsidRPr="009278CF">
        <w:t>Тогда что, ч</w:t>
      </w:r>
      <w:r>
        <w:t>ё</w:t>
      </w:r>
      <w:r w:rsidRPr="009278CF">
        <w:t>рт возьми, ты делаешь с Итаном</w:t>
      </w:r>
      <w:r w:rsidRPr="00AD1BBB">
        <w:rPr>
          <w:color w:val="000000"/>
        </w:rPr>
        <w:t xml:space="preserve">? </w:t>
      </w:r>
      <w:r w:rsidRPr="00D6042F">
        <w:t>–</w:t>
      </w:r>
      <w:r>
        <w:t xml:space="preserve"> тихо подразнил я</w:t>
      </w:r>
      <w:r w:rsidRPr="00AD1BBB">
        <w:rPr>
          <w:color w:val="000000"/>
        </w:rPr>
        <w:t xml:space="preserve"> и у</w:t>
      </w:r>
      <w:r>
        <w:rPr>
          <w:color w:val="000000"/>
        </w:rPr>
        <w:t>лыбнулся</w:t>
      </w:r>
      <w:r w:rsidRPr="00AD1BBB">
        <w:rPr>
          <w:color w:val="000000"/>
        </w:rPr>
        <w:t>.</w:t>
      </w:r>
    </w:p>
    <w:p w:rsidR="00FF1EC6" w:rsidRPr="00480DFF" w:rsidRDefault="00FF1EC6" w:rsidP="00FF1EC6">
      <w:pPr>
        <w:pStyle w:val="western"/>
        <w:shd w:val="clear" w:color="auto" w:fill="FFFFFF"/>
        <w:spacing w:before="0" w:after="0"/>
        <w:ind w:firstLine="461"/>
        <w:jc w:val="both"/>
        <w:rPr>
          <w:rStyle w:val="apple-converted-space"/>
          <w:color w:val="000000"/>
        </w:rPr>
      </w:pPr>
      <w:r w:rsidRPr="00AD1BBB">
        <w:rPr>
          <w:color w:val="000000"/>
        </w:rPr>
        <w:t>Игриво, Сью толкнул</w:t>
      </w:r>
      <w:r>
        <w:rPr>
          <w:color w:val="000000"/>
        </w:rPr>
        <w:t>а</w:t>
      </w:r>
      <w:r w:rsidRPr="00AD1BBB">
        <w:rPr>
          <w:color w:val="000000"/>
        </w:rPr>
        <w:t xml:space="preserve"> меня в плечо, полностью </w:t>
      </w:r>
      <w:r>
        <w:rPr>
          <w:color w:val="000000"/>
        </w:rPr>
        <w:t>поняв</w:t>
      </w:r>
      <w:r w:rsidRPr="00AD1BBB">
        <w:rPr>
          <w:color w:val="000000"/>
        </w:rPr>
        <w:t xml:space="preserve"> нам</w:t>
      </w:r>
      <w:r>
        <w:rPr>
          <w:color w:val="000000"/>
        </w:rPr>
        <w:t>ё</w:t>
      </w:r>
      <w:r w:rsidRPr="00AD1BBB">
        <w:rPr>
          <w:color w:val="000000"/>
        </w:rPr>
        <w:t>к.</w:t>
      </w:r>
      <w:r>
        <w:rPr>
          <w:rStyle w:val="apple-converted-space"/>
          <w:color w:val="000000"/>
        </w:rPr>
        <w:t xml:space="preserve"> </w:t>
      </w:r>
      <w:r w:rsidRPr="00AD1BBB">
        <w:rPr>
          <w:color w:val="000000"/>
        </w:rPr>
        <w:t xml:space="preserve">Я подмигнул ей и </w:t>
      </w:r>
      <w:r>
        <w:rPr>
          <w:color w:val="000000"/>
        </w:rPr>
        <w:t>поспешил к товарищам ещё немного порадоваться победе</w:t>
      </w:r>
      <w:r w:rsidRPr="00AD1BBB">
        <w:rPr>
          <w:color w:val="000000"/>
        </w:rPr>
        <w:t xml:space="preserve">, прежде чем мы </w:t>
      </w:r>
      <w:r>
        <w:rPr>
          <w:color w:val="000000"/>
        </w:rPr>
        <w:t>пойдем</w:t>
      </w:r>
      <w:r w:rsidRPr="00AD1BBB">
        <w:rPr>
          <w:color w:val="000000"/>
        </w:rPr>
        <w:t xml:space="preserve"> в душ.</w:t>
      </w:r>
    </w:p>
    <w:p w:rsidR="00FF1EC6" w:rsidRPr="007846F4" w:rsidRDefault="00FF1EC6" w:rsidP="00FF1EC6">
      <w:pPr>
        <w:pStyle w:val="western"/>
        <w:shd w:val="clear" w:color="auto" w:fill="FFFFFF"/>
        <w:spacing w:before="0" w:after="0"/>
        <w:ind w:firstLine="461"/>
        <w:jc w:val="both"/>
        <w:rPr>
          <w:color w:val="000000"/>
        </w:rPr>
      </w:pPr>
      <w:r w:rsidRPr="00D6042F">
        <w:t>–</w:t>
      </w:r>
      <w:r>
        <w:t xml:space="preserve"> </w:t>
      </w:r>
      <w:r w:rsidRPr="00122CC2">
        <w:rPr>
          <w:color w:val="000000"/>
        </w:rPr>
        <w:t>Пятнадцать минут!</w:t>
      </w:r>
      <w:r w:rsidRPr="00122CC2">
        <w:t xml:space="preserve"> </w:t>
      </w:r>
      <w:r w:rsidRPr="00D6042F">
        <w:t>–</w:t>
      </w:r>
      <w:r w:rsidRPr="00122CC2">
        <w:rPr>
          <w:color w:val="000000"/>
        </w:rPr>
        <w:t xml:space="preserve"> </w:t>
      </w:r>
      <w:r>
        <w:rPr>
          <w:color w:val="000000"/>
        </w:rPr>
        <w:t>крикнул я</w:t>
      </w:r>
      <w:r w:rsidRPr="00122CC2">
        <w:rPr>
          <w:color w:val="000000"/>
        </w:rPr>
        <w:t xml:space="preserve"> маме, </w:t>
      </w:r>
      <w:r>
        <w:rPr>
          <w:color w:val="000000"/>
        </w:rPr>
        <w:t>когда побежал в раздевалку</w:t>
      </w:r>
      <w:r w:rsidRPr="00122CC2">
        <w:rPr>
          <w:color w:val="000000"/>
        </w:rPr>
        <w:t>.</w:t>
      </w:r>
    </w:p>
    <w:p w:rsidR="00FF1EC6" w:rsidRPr="00762066" w:rsidRDefault="00FF1EC6" w:rsidP="00EC09EA">
      <w:pPr>
        <w:pStyle w:val="western"/>
        <w:shd w:val="clear" w:color="auto" w:fill="FFFFFF"/>
        <w:spacing w:before="0" w:after="0"/>
        <w:jc w:val="center"/>
        <w:rPr>
          <w:b/>
          <w:sz w:val="32"/>
        </w:rPr>
      </w:pPr>
      <w:r w:rsidRPr="00122CC2">
        <w:rPr>
          <w:color w:val="FF0000"/>
        </w:rPr>
        <w:br/>
      </w:r>
      <w:r w:rsidRPr="00762066">
        <w:rPr>
          <w:b/>
          <w:sz w:val="32"/>
        </w:rPr>
        <w:t>*</w:t>
      </w:r>
      <w:r w:rsidR="00EC09EA" w:rsidRPr="00762066">
        <w:rPr>
          <w:b/>
          <w:sz w:val="32"/>
        </w:rPr>
        <w:t>**</w:t>
      </w:r>
    </w:p>
    <w:p w:rsidR="00FF1EC6" w:rsidRPr="00FF1EC6" w:rsidRDefault="00FF1EC6" w:rsidP="00FF1EC6">
      <w:pPr>
        <w:pStyle w:val="western"/>
        <w:shd w:val="clear" w:color="auto" w:fill="FFFFFF"/>
        <w:spacing w:before="0" w:after="0"/>
        <w:ind w:firstLine="461"/>
        <w:jc w:val="both"/>
        <w:rPr>
          <w:color w:val="FF0000"/>
        </w:rPr>
      </w:pPr>
    </w:p>
    <w:p w:rsidR="00FF1EC6" w:rsidRPr="007846F4" w:rsidRDefault="00FF1EC6" w:rsidP="00FF1EC6">
      <w:pPr>
        <w:pStyle w:val="western"/>
        <w:shd w:val="clear" w:color="auto" w:fill="FFFFFF"/>
        <w:spacing w:before="0" w:after="0"/>
        <w:ind w:firstLine="426"/>
        <w:jc w:val="both"/>
        <w:rPr>
          <w:color w:val="000000"/>
        </w:rPr>
      </w:pPr>
      <w:r w:rsidRPr="00AD1BBB">
        <w:rPr>
          <w:color w:val="000000"/>
        </w:rPr>
        <w:t xml:space="preserve">Я </w:t>
      </w:r>
      <w:r>
        <w:rPr>
          <w:color w:val="000000"/>
        </w:rPr>
        <w:t xml:space="preserve">вытер </w:t>
      </w:r>
      <w:r w:rsidRPr="00AD1BBB">
        <w:rPr>
          <w:color w:val="000000"/>
        </w:rPr>
        <w:t>волосы, бросил полотенце на скамейк</w:t>
      </w:r>
      <w:r>
        <w:rPr>
          <w:color w:val="000000"/>
        </w:rPr>
        <w:t>у</w:t>
      </w:r>
      <w:r w:rsidRPr="00AD1BBB">
        <w:rPr>
          <w:color w:val="000000"/>
        </w:rPr>
        <w:t xml:space="preserve"> и натянул джинсы.</w:t>
      </w:r>
      <w:r>
        <w:rPr>
          <w:rStyle w:val="apple-converted-space"/>
          <w:color w:val="000000"/>
        </w:rPr>
        <w:t xml:space="preserve"> </w:t>
      </w:r>
      <w:r w:rsidRPr="00AD1BBB">
        <w:rPr>
          <w:color w:val="000000"/>
        </w:rPr>
        <w:t xml:space="preserve">Душ </w:t>
      </w:r>
      <w:r>
        <w:rPr>
          <w:color w:val="000000"/>
        </w:rPr>
        <w:t>меня взбодрил</w:t>
      </w:r>
      <w:r w:rsidRPr="00AD1BBB">
        <w:rPr>
          <w:color w:val="000000"/>
        </w:rPr>
        <w:t xml:space="preserve">, но теперь </w:t>
      </w:r>
      <w:r>
        <w:rPr>
          <w:color w:val="000000"/>
        </w:rPr>
        <w:t xml:space="preserve">взбунтовался мой </w:t>
      </w:r>
      <w:r w:rsidRPr="00AD1BBB">
        <w:rPr>
          <w:color w:val="000000"/>
        </w:rPr>
        <w:t xml:space="preserve">желудок, и </w:t>
      </w:r>
      <w:r>
        <w:rPr>
          <w:color w:val="000000"/>
        </w:rPr>
        <w:t>единственное</w:t>
      </w:r>
      <w:r w:rsidRPr="00AD1BBB">
        <w:rPr>
          <w:color w:val="000000"/>
        </w:rPr>
        <w:t xml:space="preserve">, </w:t>
      </w:r>
      <w:r>
        <w:rPr>
          <w:color w:val="000000"/>
        </w:rPr>
        <w:t>о чём я</w:t>
      </w:r>
      <w:r w:rsidRPr="00AD1BBB">
        <w:rPr>
          <w:color w:val="000000"/>
        </w:rPr>
        <w:t xml:space="preserve"> мог </w:t>
      </w:r>
      <w:r>
        <w:rPr>
          <w:color w:val="000000"/>
        </w:rPr>
        <w:t xml:space="preserve">сейчас </w:t>
      </w:r>
      <w:r w:rsidRPr="00AD1BBB">
        <w:rPr>
          <w:color w:val="000000"/>
        </w:rPr>
        <w:t>думать</w:t>
      </w:r>
      <w:r>
        <w:rPr>
          <w:color w:val="000000"/>
        </w:rPr>
        <w:t xml:space="preserve">, так это как я получу в ближайшие полчаса </w:t>
      </w:r>
      <w:r w:rsidRPr="00AD1BBB">
        <w:rPr>
          <w:color w:val="000000"/>
        </w:rPr>
        <w:t>стейк</w:t>
      </w:r>
      <w:r>
        <w:rPr>
          <w:color w:val="000000"/>
        </w:rPr>
        <w:t xml:space="preserve"> толщиной со справочник Желтых Страниц</w:t>
      </w:r>
      <w:r w:rsidRPr="00AD1BBB">
        <w:rPr>
          <w:color w:val="000000"/>
        </w:rPr>
        <w:t>.</w:t>
      </w:r>
    </w:p>
    <w:p w:rsidR="00FF1EC6" w:rsidRPr="007846F4" w:rsidRDefault="00FF1EC6" w:rsidP="00FF1EC6">
      <w:pPr>
        <w:pStyle w:val="western"/>
        <w:shd w:val="clear" w:color="auto" w:fill="FFFFFF"/>
        <w:spacing w:before="0" w:after="0"/>
        <w:ind w:firstLine="461"/>
        <w:jc w:val="both"/>
        <w:rPr>
          <w:color w:val="000000"/>
        </w:rPr>
      </w:pPr>
      <w:r w:rsidRPr="00D6042F">
        <w:t>–</w:t>
      </w:r>
      <w:r>
        <w:t xml:space="preserve"> </w:t>
      </w:r>
      <w:r w:rsidRPr="007846F4">
        <w:rPr>
          <w:color w:val="000000"/>
        </w:rPr>
        <w:t xml:space="preserve">Хорошая игра, </w:t>
      </w:r>
      <w:r>
        <w:rPr>
          <w:color w:val="000000"/>
        </w:rPr>
        <w:t>парни</w:t>
      </w:r>
      <w:r w:rsidRPr="007846F4">
        <w:rPr>
          <w:color w:val="000000"/>
        </w:rPr>
        <w:t>!</w:t>
      </w:r>
      <w:r>
        <w:rPr>
          <w:rStyle w:val="apple-converted-space"/>
          <w:color w:val="000000"/>
        </w:rPr>
        <w:t xml:space="preserve"> </w:t>
      </w:r>
      <w:r w:rsidRPr="00AD1BBB">
        <w:rPr>
          <w:color w:val="000000"/>
        </w:rPr>
        <w:t xml:space="preserve">Увидимся в понедельник, </w:t>
      </w:r>
      <w:r w:rsidRPr="00D6042F">
        <w:t>–</w:t>
      </w:r>
      <w:r>
        <w:t xml:space="preserve"> сказал </w:t>
      </w:r>
      <w:r w:rsidRPr="00AD1BBB">
        <w:rPr>
          <w:color w:val="000000"/>
        </w:rPr>
        <w:t>Тревор</w:t>
      </w:r>
      <w:r>
        <w:rPr>
          <w:color w:val="000000"/>
        </w:rPr>
        <w:t xml:space="preserve"> и вышел из</w:t>
      </w:r>
      <w:r>
        <w:rPr>
          <w:rStyle w:val="apple-converted-space"/>
          <w:color w:val="000000"/>
        </w:rPr>
        <w:t xml:space="preserve"> </w:t>
      </w:r>
      <w:r w:rsidRPr="00AD1BBB">
        <w:rPr>
          <w:color w:val="000000"/>
        </w:rPr>
        <w:t>раздевалк</w:t>
      </w:r>
      <w:r>
        <w:rPr>
          <w:color w:val="000000"/>
        </w:rPr>
        <w:t>и</w:t>
      </w:r>
      <w:r w:rsidRPr="00AD1BBB">
        <w:rPr>
          <w:color w:val="000000"/>
        </w:rPr>
        <w:t>,</w:t>
      </w:r>
      <w:r>
        <w:rPr>
          <w:rStyle w:val="apple-converted-space"/>
          <w:color w:val="000000"/>
        </w:rPr>
        <w:t xml:space="preserve"> </w:t>
      </w:r>
      <w:r w:rsidRPr="00AD1BBB">
        <w:rPr>
          <w:color w:val="000000"/>
        </w:rPr>
        <w:t>котор</w:t>
      </w:r>
      <w:r>
        <w:rPr>
          <w:color w:val="000000"/>
        </w:rPr>
        <w:t>ая</w:t>
      </w:r>
      <w:r w:rsidRPr="00AD1BBB">
        <w:rPr>
          <w:color w:val="000000"/>
        </w:rPr>
        <w:t xml:space="preserve"> </w:t>
      </w:r>
      <w:r>
        <w:rPr>
          <w:color w:val="000000"/>
        </w:rPr>
        <w:t>вот уже как двадцать минут</w:t>
      </w:r>
      <w:r w:rsidRPr="00AD1BBB">
        <w:rPr>
          <w:color w:val="000000"/>
        </w:rPr>
        <w:t xml:space="preserve"> был</w:t>
      </w:r>
      <w:r>
        <w:rPr>
          <w:color w:val="000000"/>
        </w:rPr>
        <w:t>а</w:t>
      </w:r>
      <w:r w:rsidRPr="00AD1BBB">
        <w:rPr>
          <w:color w:val="000000"/>
        </w:rPr>
        <w:t xml:space="preserve"> </w:t>
      </w:r>
      <w:r>
        <w:rPr>
          <w:color w:val="000000"/>
        </w:rPr>
        <w:t>наполнена</w:t>
      </w:r>
      <w:r w:rsidRPr="00AD1BBB">
        <w:rPr>
          <w:color w:val="000000"/>
        </w:rPr>
        <w:t xml:space="preserve"> мужской эйфори</w:t>
      </w:r>
      <w:r>
        <w:rPr>
          <w:color w:val="000000"/>
        </w:rPr>
        <w:t>ей</w:t>
      </w:r>
      <w:r w:rsidRPr="00AD1BBB">
        <w:rPr>
          <w:color w:val="000000"/>
        </w:rPr>
        <w:t xml:space="preserve"> после нашей славной побед</w:t>
      </w:r>
      <w:r>
        <w:rPr>
          <w:color w:val="000000"/>
        </w:rPr>
        <w:t>ы</w:t>
      </w:r>
      <w:r w:rsidRPr="00AD1BBB">
        <w:rPr>
          <w:color w:val="000000"/>
        </w:rPr>
        <w:t>.</w:t>
      </w:r>
    </w:p>
    <w:p w:rsidR="00FF1EC6" w:rsidRDefault="00FF1EC6" w:rsidP="00FF1EC6">
      <w:pPr>
        <w:pStyle w:val="western"/>
        <w:shd w:val="clear" w:color="auto" w:fill="FFFFFF"/>
        <w:spacing w:before="0" w:after="0"/>
        <w:ind w:firstLine="461"/>
        <w:jc w:val="both"/>
        <w:rPr>
          <w:color w:val="000000"/>
        </w:rPr>
      </w:pPr>
      <w:r w:rsidRPr="00D6042F">
        <w:t>–</w:t>
      </w:r>
      <w:r>
        <w:t xml:space="preserve"> </w:t>
      </w:r>
      <w:r>
        <w:rPr>
          <w:color w:val="000000"/>
        </w:rPr>
        <w:t xml:space="preserve">Сегодня в </w:t>
      </w:r>
      <w:r w:rsidRPr="009278CF">
        <w:t>Сент-Джеймс Стейкхаус</w:t>
      </w:r>
      <w:r>
        <w:rPr>
          <w:color w:val="000000"/>
        </w:rPr>
        <w:t xml:space="preserve">? </w:t>
      </w:r>
      <w:r w:rsidRPr="00D6042F">
        <w:t>–</w:t>
      </w:r>
      <w:r>
        <w:t xml:space="preserve"> </w:t>
      </w:r>
      <w:r>
        <w:rPr>
          <w:color w:val="000000"/>
        </w:rPr>
        <w:t>спросил Тайлер, сидя рядом со мной на скамейке, пока я завязывал шнурки.</w:t>
      </w:r>
    </w:p>
    <w:p w:rsidR="00FF1EC6" w:rsidRPr="005376F7" w:rsidRDefault="00FF1EC6" w:rsidP="00FF1EC6">
      <w:pPr>
        <w:pStyle w:val="western"/>
        <w:shd w:val="clear" w:color="auto" w:fill="FFFFFF"/>
        <w:spacing w:before="0" w:after="0"/>
        <w:ind w:firstLine="461"/>
        <w:jc w:val="both"/>
        <w:rPr>
          <w:color w:val="000000"/>
        </w:rPr>
      </w:pPr>
      <w:r w:rsidRPr="00D6042F">
        <w:t>–</w:t>
      </w:r>
      <w:r>
        <w:t xml:space="preserve"> </w:t>
      </w:r>
      <w:r w:rsidRPr="00AD1BBB">
        <w:rPr>
          <w:color w:val="000000"/>
        </w:rPr>
        <w:t>Да.</w:t>
      </w:r>
      <w:r>
        <w:rPr>
          <w:rStyle w:val="apple-converted-space"/>
          <w:color w:val="000000"/>
        </w:rPr>
        <w:t xml:space="preserve"> </w:t>
      </w:r>
      <w:r>
        <w:rPr>
          <w:color w:val="000000"/>
        </w:rPr>
        <w:t>Сегодня угощает мама</w:t>
      </w:r>
      <w:r w:rsidRPr="00AD1BBB">
        <w:rPr>
          <w:color w:val="000000"/>
        </w:rPr>
        <w:t>.</w:t>
      </w:r>
      <w:r>
        <w:rPr>
          <w:rStyle w:val="apple-converted-space"/>
          <w:color w:val="000000"/>
        </w:rPr>
        <w:t xml:space="preserve"> </w:t>
      </w:r>
      <w:r w:rsidRPr="00AD1BBB">
        <w:rPr>
          <w:color w:val="000000"/>
        </w:rPr>
        <w:t xml:space="preserve">Это традиция. </w:t>
      </w:r>
      <w:r w:rsidRPr="00D6042F">
        <w:t>–</w:t>
      </w:r>
      <w:r>
        <w:t xml:space="preserve"> </w:t>
      </w:r>
      <w:r>
        <w:rPr>
          <w:color w:val="000000"/>
        </w:rPr>
        <w:t>У</w:t>
      </w:r>
      <w:r w:rsidRPr="00AD1BBB">
        <w:rPr>
          <w:color w:val="000000"/>
        </w:rPr>
        <w:t xml:space="preserve">лыбнулся </w:t>
      </w:r>
      <w:r>
        <w:rPr>
          <w:color w:val="000000"/>
        </w:rPr>
        <w:t xml:space="preserve">я </w:t>
      </w:r>
      <w:r w:rsidRPr="00AD1BBB">
        <w:rPr>
          <w:color w:val="000000"/>
        </w:rPr>
        <w:t xml:space="preserve">и </w:t>
      </w:r>
      <w:r>
        <w:rPr>
          <w:color w:val="000000"/>
        </w:rPr>
        <w:t xml:space="preserve">завязал шнурок </w:t>
      </w:r>
      <w:proofErr w:type="gramStart"/>
      <w:r>
        <w:rPr>
          <w:color w:val="000000"/>
        </w:rPr>
        <w:t>на</w:t>
      </w:r>
      <w:proofErr w:type="gramEnd"/>
      <w:r>
        <w:rPr>
          <w:color w:val="000000"/>
        </w:rPr>
        <w:t xml:space="preserve"> </w:t>
      </w:r>
      <w:proofErr w:type="gramStart"/>
      <w:r>
        <w:rPr>
          <w:color w:val="000000"/>
        </w:rPr>
        <w:t>другом</w:t>
      </w:r>
      <w:proofErr w:type="gramEnd"/>
      <w:r>
        <w:rPr>
          <w:color w:val="000000"/>
        </w:rPr>
        <w:t xml:space="preserve"> кроссовке</w:t>
      </w:r>
      <w:r w:rsidRPr="00AD1BBB">
        <w:rPr>
          <w:color w:val="000000"/>
        </w:rPr>
        <w:t>.</w:t>
      </w:r>
      <w:r>
        <w:rPr>
          <w:rStyle w:val="apple-converted-space"/>
          <w:color w:val="000000"/>
        </w:rPr>
        <w:t xml:space="preserve"> </w:t>
      </w:r>
      <w:r w:rsidRPr="00D6042F">
        <w:t>–</w:t>
      </w:r>
      <w:r>
        <w:t xml:space="preserve"> А в</w:t>
      </w:r>
      <w:r>
        <w:rPr>
          <w:color w:val="000000"/>
        </w:rPr>
        <w:t>ы будете праздновать с Бекс?</w:t>
      </w:r>
    </w:p>
    <w:p w:rsidR="00FF1EC6" w:rsidRPr="007846F4" w:rsidRDefault="00FF1EC6" w:rsidP="00FF1EC6">
      <w:pPr>
        <w:pStyle w:val="western"/>
        <w:shd w:val="clear" w:color="auto" w:fill="FFFFFF"/>
        <w:spacing w:before="0" w:after="0"/>
        <w:ind w:firstLine="461"/>
        <w:jc w:val="both"/>
        <w:rPr>
          <w:color w:val="000000"/>
        </w:rPr>
      </w:pPr>
      <w:r w:rsidRPr="00D6042F">
        <w:t>–</w:t>
      </w:r>
      <w:r>
        <w:t xml:space="preserve"> С </w:t>
      </w:r>
      <w:r w:rsidRPr="007846F4">
        <w:rPr>
          <w:color w:val="000000"/>
        </w:rPr>
        <w:t>Бекки и Лорен.</w:t>
      </w:r>
      <w:r>
        <w:rPr>
          <w:rStyle w:val="apple-converted-space"/>
          <w:color w:val="000000"/>
        </w:rPr>
        <w:t xml:space="preserve"> </w:t>
      </w:r>
      <w:r w:rsidRPr="00AD1BBB">
        <w:rPr>
          <w:color w:val="000000"/>
        </w:rPr>
        <w:t>Девушки хотят</w:t>
      </w:r>
      <w:r>
        <w:rPr>
          <w:color w:val="000000"/>
        </w:rPr>
        <w:t xml:space="preserve"> пойти</w:t>
      </w:r>
      <w:r w:rsidRPr="00AD1BBB">
        <w:rPr>
          <w:color w:val="000000"/>
        </w:rPr>
        <w:t xml:space="preserve"> к Чарли. </w:t>
      </w:r>
      <w:r w:rsidRPr="00D6042F">
        <w:t>–</w:t>
      </w:r>
      <w:r>
        <w:t xml:space="preserve"> </w:t>
      </w:r>
      <w:r w:rsidRPr="00AD1BBB">
        <w:rPr>
          <w:color w:val="000000"/>
        </w:rPr>
        <w:t>Он застегнул рюкзак и закрыл шкафчик</w:t>
      </w:r>
      <w:r>
        <w:rPr>
          <w:color w:val="000000"/>
        </w:rPr>
        <w:t xml:space="preserve"> над скамейкой</w:t>
      </w:r>
      <w:r w:rsidRPr="00AD1BBB">
        <w:rPr>
          <w:color w:val="000000"/>
        </w:rPr>
        <w:t>.</w:t>
      </w:r>
      <w:r>
        <w:rPr>
          <w:rStyle w:val="apple-converted-space"/>
          <w:color w:val="000000"/>
        </w:rPr>
        <w:t xml:space="preserve"> </w:t>
      </w:r>
      <w:r w:rsidRPr="00D6042F">
        <w:t>–</w:t>
      </w:r>
      <w:r>
        <w:t xml:space="preserve"> </w:t>
      </w:r>
      <w:r>
        <w:rPr>
          <w:color w:val="000000"/>
        </w:rPr>
        <w:t>Д</w:t>
      </w:r>
      <w:r w:rsidRPr="00AD1BBB">
        <w:rPr>
          <w:color w:val="000000"/>
        </w:rPr>
        <w:t>умаю, Лорен наде</w:t>
      </w:r>
      <w:r>
        <w:rPr>
          <w:color w:val="000000"/>
        </w:rPr>
        <w:t>ется</w:t>
      </w:r>
      <w:r w:rsidRPr="00AD1BBB">
        <w:rPr>
          <w:color w:val="000000"/>
        </w:rPr>
        <w:t xml:space="preserve">, что ты </w:t>
      </w:r>
      <w:r>
        <w:rPr>
          <w:color w:val="000000"/>
        </w:rPr>
        <w:t xml:space="preserve">тоже </w:t>
      </w:r>
      <w:r w:rsidRPr="00AD1BBB">
        <w:rPr>
          <w:color w:val="000000"/>
        </w:rPr>
        <w:t>прид</w:t>
      </w:r>
      <w:r>
        <w:rPr>
          <w:color w:val="000000"/>
        </w:rPr>
        <w:t>ё</w:t>
      </w:r>
      <w:r w:rsidRPr="00AD1BBB">
        <w:rPr>
          <w:color w:val="000000"/>
        </w:rPr>
        <w:t>шь.</w:t>
      </w:r>
      <w:r>
        <w:rPr>
          <w:rStyle w:val="apple-converted-space"/>
          <w:color w:val="000000"/>
        </w:rPr>
        <w:t xml:space="preserve"> Хоть о</w:t>
      </w:r>
      <w:r w:rsidRPr="00AD1BBB">
        <w:rPr>
          <w:color w:val="000000"/>
        </w:rPr>
        <w:t xml:space="preserve">на </w:t>
      </w:r>
      <w:r>
        <w:rPr>
          <w:color w:val="000000"/>
        </w:rPr>
        <w:t xml:space="preserve">и </w:t>
      </w:r>
      <w:r w:rsidRPr="00AD1BBB">
        <w:rPr>
          <w:color w:val="000000"/>
        </w:rPr>
        <w:t xml:space="preserve">фыркнула, когда я упомянул </w:t>
      </w:r>
      <w:r>
        <w:rPr>
          <w:color w:val="000000"/>
        </w:rPr>
        <w:t>твоё</w:t>
      </w:r>
      <w:r w:rsidRPr="00AD1BBB">
        <w:rPr>
          <w:color w:val="000000"/>
        </w:rPr>
        <w:t xml:space="preserve"> имя, но спросила, </w:t>
      </w:r>
      <w:r>
        <w:rPr>
          <w:color w:val="000000"/>
        </w:rPr>
        <w:t xml:space="preserve">не </w:t>
      </w:r>
      <w:r w:rsidRPr="00AD1BBB">
        <w:rPr>
          <w:color w:val="000000"/>
        </w:rPr>
        <w:t xml:space="preserve">знаю </w:t>
      </w:r>
      <w:r>
        <w:rPr>
          <w:color w:val="000000"/>
        </w:rPr>
        <w:t>ли я, что ты будешь делать после игры</w:t>
      </w:r>
      <w:r w:rsidRPr="00AD1BBB">
        <w:rPr>
          <w:color w:val="000000"/>
        </w:rPr>
        <w:t>.</w:t>
      </w:r>
    </w:p>
    <w:p w:rsidR="00FF1EC6" w:rsidRDefault="00FF1EC6" w:rsidP="00FF1EC6">
      <w:pPr>
        <w:pStyle w:val="western"/>
        <w:shd w:val="clear" w:color="auto" w:fill="FFFFFF"/>
        <w:spacing w:before="0" w:after="0"/>
        <w:ind w:firstLine="461"/>
        <w:jc w:val="both"/>
        <w:rPr>
          <w:color w:val="000000"/>
        </w:rPr>
      </w:pPr>
      <w:r w:rsidRPr="00D6042F">
        <w:t>–</w:t>
      </w:r>
      <w:r>
        <w:t xml:space="preserve"> </w:t>
      </w:r>
      <w:r>
        <w:rPr>
          <w:color w:val="000000"/>
        </w:rPr>
        <w:t>Она была на игре?</w:t>
      </w:r>
      <w:r w:rsidRPr="00215949">
        <w:t xml:space="preserve"> </w:t>
      </w:r>
      <w:r w:rsidRPr="00D6042F">
        <w:t>–</w:t>
      </w:r>
      <w:r>
        <w:rPr>
          <w:color w:val="000000"/>
        </w:rPr>
        <w:t xml:space="preserve"> Я почесал сзади свою шею.</w:t>
      </w:r>
      <w:r>
        <w:rPr>
          <w:rStyle w:val="apple-converted-space"/>
          <w:color w:val="000000"/>
        </w:rPr>
        <w:t xml:space="preserve"> </w:t>
      </w:r>
      <w:r w:rsidRPr="00D6042F">
        <w:t>–</w:t>
      </w:r>
      <w:r>
        <w:t xml:space="preserve"> </w:t>
      </w:r>
      <w:r>
        <w:rPr>
          <w:color w:val="000000"/>
        </w:rPr>
        <w:t>Чёрт возьми, я даже не видел её в толпе.</w:t>
      </w:r>
      <w:r w:rsidRPr="00215949">
        <w:t xml:space="preserve"> </w:t>
      </w:r>
      <w:r w:rsidRPr="00D6042F">
        <w:t>–</w:t>
      </w:r>
      <w:r>
        <w:t xml:space="preserve"> Я, конечно, </w:t>
      </w:r>
      <w:r>
        <w:rPr>
          <w:color w:val="000000"/>
        </w:rPr>
        <w:t>специально её не искал.</w:t>
      </w:r>
      <w:r>
        <w:rPr>
          <w:rStyle w:val="apple-converted-space"/>
          <w:color w:val="000000"/>
        </w:rPr>
        <w:t xml:space="preserve"> </w:t>
      </w:r>
      <w:r>
        <w:rPr>
          <w:color w:val="000000"/>
        </w:rPr>
        <w:t xml:space="preserve">Что за чёрт, а ведь должен был. То, что </w:t>
      </w:r>
      <w:proofErr w:type="gramStart"/>
      <w:r>
        <w:rPr>
          <w:color w:val="000000"/>
        </w:rPr>
        <w:t>она</w:t>
      </w:r>
      <w:proofErr w:type="gramEnd"/>
      <w:r>
        <w:rPr>
          <w:color w:val="000000"/>
        </w:rPr>
        <w:t xml:space="preserve"> в конце концов пришла на игру, для меня много значило.</w:t>
      </w:r>
    </w:p>
    <w:p w:rsidR="00FF1EC6" w:rsidRPr="007846F4" w:rsidRDefault="00FF1EC6" w:rsidP="00FF1EC6">
      <w:pPr>
        <w:pStyle w:val="western"/>
        <w:shd w:val="clear" w:color="auto" w:fill="FFFFFF"/>
        <w:spacing w:before="0" w:after="0"/>
        <w:ind w:firstLine="461"/>
        <w:jc w:val="both"/>
        <w:rPr>
          <w:color w:val="000000"/>
        </w:rPr>
      </w:pPr>
      <w:r>
        <w:rPr>
          <w:color w:val="000000"/>
        </w:rPr>
        <w:t>А значило ли</w:t>
      </w:r>
      <w:r w:rsidRPr="00AD1BBB">
        <w:rPr>
          <w:color w:val="000000"/>
        </w:rPr>
        <w:t>...</w:t>
      </w:r>
    </w:p>
    <w:p w:rsidR="00FF1EC6" w:rsidRPr="007846F4" w:rsidRDefault="00FF1EC6" w:rsidP="00FF1EC6">
      <w:pPr>
        <w:pStyle w:val="western"/>
        <w:shd w:val="clear" w:color="auto" w:fill="FFFFFF"/>
        <w:spacing w:before="0" w:after="0"/>
        <w:ind w:firstLine="461"/>
        <w:jc w:val="both"/>
        <w:rPr>
          <w:color w:val="000000"/>
        </w:rPr>
      </w:pPr>
      <w:r w:rsidRPr="00D6042F">
        <w:t>–</w:t>
      </w:r>
      <w:r>
        <w:t xml:space="preserve"> Так ч</w:t>
      </w:r>
      <w:r w:rsidRPr="007846F4">
        <w:rPr>
          <w:color w:val="000000"/>
        </w:rPr>
        <w:t xml:space="preserve">то </w:t>
      </w:r>
      <w:r>
        <w:rPr>
          <w:color w:val="000000"/>
        </w:rPr>
        <w:t>у вас за отношения сейчас</w:t>
      </w:r>
      <w:r w:rsidRPr="00AD1BBB">
        <w:rPr>
          <w:color w:val="000000"/>
        </w:rPr>
        <w:t>?</w:t>
      </w:r>
      <w:r w:rsidRPr="00215949">
        <w:t xml:space="preserve"> </w:t>
      </w:r>
      <w:r w:rsidRPr="00D6042F">
        <w:t>–</w:t>
      </w:r>
      <w:r w:rsidRPr="00AD1BBB">
        <w:rPr>
          <w:color w:val="000000"/>
        </w:rPr>
        <w:t xml:space="preserve"> </w:t>
      </w:r>
      <w:r>
        <w:rPr>
          <w:color w:val="000000"/>
        </w:rPr>
        <w:t>с</w:t>
      </w:r>
      <w:r w:rsidRPr="00AD1BBB">
        <w:rPr>
          <w:color w:val="000000"/>
        </w:rPr>
        <w:t>просил Т</w:t>
      </w:r>
      <w:r>
        <w:rPr>
          <w:color w:val="000000"/>
        </w:rPr>
        <w:t>и</w:t>
      </w:r>
      <w:r w:rsidRPr="00AD1BBB">
        <w:rPr>
          <w:color w:val="000000"/>
        </w:rPr>
        <w:t>Рекс.</w:t>
      </w:r>
    </w:p>
    <w:p w:rsidR="00FF1EC6" w:rsidRPr="00C8686F" w:rsidRDefault="00FF1EC6" w:rsidP="00FF1EC6">
      <w:pPr>
        <w:pStyle w:val="western"/>
        <w:shd w:val="clear" w:color="auto" w:fill="FFFFFF"/>
        <w:spacing w:before="0" w:after="0"/>
        <w:ind w:firstLine="461"/>
        <w:jc w:val="both"/>
        <w:rPr>
          <w:color w:val="000000"/>
        </w:rPr>
      </w:pPr>
      <w:r w:rsidRPr="00C8686F">
        <w:t xml:space="preserve">– </w:t>
      </w:r>
      <w:r w:rsidRPr="00AD1BBB">
        <w:rPr>
          <w:color w:val="000000"/>
        </w:rPr>
        <w:t>Ничего</w:t>
      </w:r>
      <w:r w:rsidRPr="00C8686F">
        <w:rPr>
          <w:color w:val="000000"/>
        </w:rPr>
        <w:t>.</w:t>
      </w:r>
      <w:r>
        <w:rPr>
          <w:rStyle w:val="apple-converted-space"/>
          <w:color w:val="000000"/>
        </w:rPr>
        <w:t xml:space="preserve"> </w:t>
      </w:r>
      <w:r w:rsidRPr="00AD1BBB">
        <w:rPr>
          <w:color w:val="000000"/>
        </w:rPr>
        <w:t>Она</w:t>
      </w:r>
      <w:r w:rsidRPr="00C8686F">
        <w:rPr>
          <w:color w:val="000000"/>
        </w:rPr>
        <w:t xml:space="preserve"> </w:t>
      </w:r>
      <w:r w:rsidRPr="00AD1BBB">
        <w:rPr>
          <w:color w:val="000000"/>
        </w:rPr>
        <w:t>просто</w:t>
      </w:r>
      <w:r w:rsidRPr="00C8686F">
        <w:rPr>
          <w:color w:val="000000"/>
        </w:rPr>
        <w:t xml:space="preserve"> </w:t>
      </w:r>
      <w:r w:rsidRPr="00AD1BBB">
        <w:rPr>
          <w:color w:val="000000"/>
        </w:rPr>
        <w:t>друг</w:t>
      </w:r>
      <w:r w:rsidRPr="00C8686F">
        <w:rPr>
          <w:color w:val="000000"/>
        </w:rPr>
        <w:t>.</w:t>
      </w:r>
      <w:r w:rsidRPr="00C8686F">
        <w:rPr>
          <w:rStyle w:val="apple-converted-space"/>
          <w:color w:val="000000"/>
        </w:rPr>
        <w:t xml:space="preserve"> </w:t>
      </w:r>
      <w:r>
        <w:rPr>
          <w:color w:val="000000"/>
        </w:rPr>
        <w:t>Ты же знаешь!</w:t>
      </w:r>
    </w:p>
    <w:p w:rsidR="00FF1EC6" w:rsidRDefault="00FF1EC6" w:rsidP="00FF1EC6">
      <w:pPr>
        <w:pStyle w:val="western"/>
        <w:shd w:val="clear" w:color="auto" w:fill="FFFFFF"/>
        <w:spacing w:before="0" w:after="0"/>
        <w:ind w:firstLine="461"/>
        <w:jc w:val="both"/>
        <w:rPr>
          <w:color w:val="000000"/>
        </w:rPr>
      </w:pPr>
      <w:r w:rsidRPr="00D6042F">
        <w:t>–</w:t>
      </w:r>
      <w:r>
        <w:t xml:space="preserve"> </w:t>
      </w:r>
      <w:r>
        <w:rPr>
          <w:color w:val="000000"/>
        </w:rPr>
        <w:t>Да.</w:t>
      </w:r>
      <w:r>
        <w:rPr>
          <w:rStyle w:val="apple-converted-space"/>
          <w:color w:val="000000"/>
        </w:rPr>
        <w:t xml:space="preserve"> </w:t>
      </w:r>
      <w:r>
        <w:rPr>
          <w:color w:val="000000"/>
        </w:rPr>
        <w:t>Но я был готов поспорить, что в итоге вы начнете встречаться, и мы устроим двойное свидание в ближайшее время.</w:t>
      </w:r>
      <w:r>
        <w:rPr>
          <w:rStyle w:val="apple-converted-space"/>
          <w:color w:val="000000"/>
        </w:rPr>
        <w:t xml:space="preserve"> </w:t>
      </w:r>
      <w:r>
        <w:rPr>
          <w:color w:val="000000"/>
        </w:rPr>
        <w:t>Не похоже, что это когда-нибудь произойдёт.</w:t>
      </w:r>
    </w:p>
    <w:p w:rsidR="00FF1EC6" w:rsidRDefault="00FF1EC6" w:rsidP="00FF1EC6">
      <w:pPr>
        <w:pStyle w:val="western"/>
        <w:shd w:val="clear" w:color="auto" w:fill="FFFFFF"/>
        <w:spacing w:before="0" w:after="0"/>
        <w:ind w:firstLine="461"/>
        <w:jc w:val="both"/>
        <w:rPr>
          <w:rStyle w:val="apple-converted-space"/>
          <w:color w:val="000000"/>
        </w:rPr>
      </w:pPr>
      <w:r>
        <w:rPr>
          <w:color w:val="000000"/>
        </w:rPr>
        <w:t xml:space="preserve">Тяжело вздохнув, я встал и </w:t>
      </w:r>
      <w:proofErr w:type="gramStart"/>
      <w:r>
        <w:rPr>
          <w:color w:val="000000"/>
        </w:rPr>
        <w:t>напялил</w:t>
      </w:r>
      <w:proofErr w:type="gramEnd"/>
      <w:r>
        <w:rPr>
          <w:color w:val="000000"/>
        </w:rPr>
        <w:t xml:space="preserve"> чёрную толстовку с капюшоном.</w:t>
      </w:r>
      <w:r>
        <w:rPr>
          <w:rStyle w:val="apple-converted-space"/>
          <w:color w:val="000000"/>
        </w:rPr>
        <w:t xml:space="preserve"> </w:t>
      </w:r>
      <w:r>
        <w:rPr>
          <w:color w:val="000000"/>
        </w:rPr>
        <w:t>И пожал плечами.</w:t>
      </w:r>
    </w:p>
    <w:p w:rsidR="00FF1EC6" w:rsidRDefault="00FF1EC6" w:rsidP="00FF1EC6">
      <w:pPr>
        <w:pStyle w:val="western"/>
        <w:shd w:val="clear" w:color="auto" w:fill="FFFFFF"/>
        <w:spacing w:before="0" w:after="0"/>
        <w:ind w:firstLine="461"/>
        <w:jc w:val="both"/>
        <w:rPr>
          <w:color w:val="000000"/>
        </w:rPr>
      </w:pPr>
      <w:r w:rsidRPr="00D6042F">
        <w:t>–</w:t>
      </w:r>
      <w:r>
        <w:t xml:space="preserve"> Нет, не произойдёт</w:t>
      </w:r>
      <w:r>
        <w:rPr>
          <w:color w:val="000000"/>
        </w:rPr>
        <w:t>.</w:t>
      </w:r>
    </w:p>
    <w:p w:rsidR="00FF1EC6" w:rsidRDefault="00FF1EC6" w:rsidP="00FF1EC6">
      <w:pPr>
        <w:pStyle w:val="western"/>
        <w:shd w:val="clear" w:color="auto" w:fill="FFFFFF"/>
        <w:spacing w:before="0" w:after="0"/>
        <w:ind w:firstLine="461"/>
        <w:jc w:val="both"/>
        <w:rPr>
          <w:color w:val="000000"/>
        </w:rPr>
      </w:pPr>
      <w:r w:rsidRPr="00464C1F">
        <w:rPr>
          <w:color w:val="000000"/>
        </w:rPr>
        <w:t>Тайлер</w:t>
      </w:r>
      <w:r>
        <w:rPr>
          <w:rStyle w:val="apple-converted-space"/>
          <w:color w:val="000000"/>
        </w:rPr>
        <w:t xml:space="preserve"> закинул на </w:t>
      </w:r>
      <w:r w:rsidRPr="00464C1F">
        <w:rPr>
          <w:color w:val="000000"/>
        </w:rPr>
        <w:t xml:space="preserve">плечи свой рюкзак, </w:t>
      </w:r>
      <w:r>
        <w:rPr>
          <w:color w:val="000000"/>
        </w:rPr>
        <w:t xml:space="preserve">и, </w:t>
      </w:r>
      <w:r w:rsidRPr="00464C1F">
        <w:rPr>
          <w:color w:val="000000"/>
        </w:rPr>
        <w:t>поджав губы, сказал</w:t>
      </w:r>
      <w:r>
        <w:rPr>
          <w:color w:val="000000"/>
        </w:rPr>
        <w:t>:</w:t>
      </w:r>
      <w:r w:rsidRPr="00464C1F">
        <w:rPr>
          <w:color w:val="000000"/>
        </w:rPr>
        <w:t xml:space="preserve"> </w:t>
      </w:r>
    </w:p>
    <w:p w:rsidR="00FF1EC6" w:rsidRPr="007846F4" w:rsidRDefault="00FF1EC6" w:rsidP="00FF1EC6">
      <w:pPr>
        <w:pStyle w:val="western"/>
        <w:shd w:val="clear" w:color="auto" w:fill="FFFFFF"/>
        <w:spacing w:before="0" w:after="0"/>
        <w:ind w:firstLine="461"/>
        <w:jc w:val="both"/>
        <w:rPr>
          <w:color w:val="000000"/>
        </w:rPr>
      </w:pPr>
      <w:r w:rsidRPr="00D6042F">
        <w:t>–</w:t>
      </w:r>
      <w:r>
        <w:t xml:space="preserve"> </w:t>
      </w:r>
      <w:r>
        <w:rPr>
          <w:color w:val="000000"/>
        </w:rPr>
        <w:t>Кое-кто</w:t>
      </w:r>
      <w:r w:rsidRPr="00464C1F">
        <w:rPr>
          <w:color w:val="000000"/>
        </w:rPr>
        <w:t xml:space="preserve"> б</w:t>
      </w:r>
      <w:r>
        <w:rPr>
          <w:color w:val="000000"/>
        </w:rPr>
        <w:t>удет из-за этого очень разочарован.</w:t>
      </w:r>
    </w:p>
    <w:p w:rsidR="00FF1EC6" w:rsidRPr="007846F4" w:rsidRDefault="00FF1EC6" w:rsidP="00FF1EC6">
      <w:pPr>
        <w:pStyle w:val="western"/>
        <w:shd w:val="clear" w:color="auto" w:fill="FFFFFF"/>
        <w:spacing w:before="0" w:after="0"/>
        <w:ind w:firstLine="461"/>
        <w:jc w:val="both"/>
        <w:rPr>
          <w:color w:val="000000"/>
        </w:rPr>
      </w:pPr>
      <w:r w:rsidRPr="00D6042F">
        <w:t>–</w:t>
      </w:r>
      <w:r>
        <w:t xml:space="preserve"> </w:t>
      </w:r>
      <w:r w:rsidRPr="00464C1F">
        <w:rPr>
          <w:color w:val="000000"/>
        </w:rPr>
        <w:t>Лорен?</w:t>
      </w:r>
      <w:r>
        <w:rPr>
          <w:rStyle w:val="apple-converted-space"/>
          <w:color w:val="000000"/>
        </w:rPr>
        <w:t xml:space="preserve"> </w:t>
      </w:r>
      <w:r w:rsidRPr="00464C1F">
        <w:rPr>
          <w:color w:val="000000"/>
        </w:rPr>
        <w:t xml:space="preserve">Она знает, что я не </w:t>
      </w:r>
      <w:r>
        <w:rPr>
          <w:color w:val="000000"/>
        </w:rPr>
        <w:t>хочу</w:t>
      </w:r>
      <w:r w:rsidRPr="00464C1F">
        <w:rPr>
          <w:color w:val="000000"/>
        </w:rPr>
        <w:t xml:space="preserve"> отношени</w:t>
      </w:r>
      <w:r>
        <w:rPr>
          <w:color w:val="000000"/>
        </w:rPr>
        <w:t>й</w:t>
      </w:r>
      <w:r w:rsidRPr="00464C1F">
        <w:rPr>
          <w:color w:val="000000"/>
        </w:rPr>
        <w:t xml:space="preserve">. </w:t>
      </w:r>
      <w:r w:rsidRPr="00D6042F">
        <w:t>–</w:t>
      </w:r>
      <w:r>
        <w:t xml:space="preserve"> Это даже не обсуждалось, с самого начала</w:t>
      </w:r>
      <w:r w:rsidRPr="00464C1F">
        <w:rPr>
          <w:color w:val="000000"/>
        </w:rPr>
        <w:t>.</w:t>
      </w:r>
      <w:r>
        <w:rPr>
          <w:rStyle w:val="apple-converted-space"/>
          <w:color w:val="000000"/>
        </w:rPr>
        <w:t xml:space="preserve"> </w:t>
      </w:r>
      <w:r w:rsidRPr="00D6042F">
        <w:t>–</w:t>
      </w:r>
      <w:r>
        <w:t xml:space="preserve"> </w:t>
      </w:r>
      <w:r>
        <w:rPr>
          <w:color w:val="000000"/>
        </w:rPr>
        <w:t>Она спокойно к этому относится.</w:t>
      </w:r>
    </w:p>
    <w:p w:rsidR="00FF1EC6" w:rsidRPr="004F66A7" w:rsidRDefault="00FF1EC6" w:rsidP="00FF1EC6">
      <w:pPr>
        <w:pStyle w:val="western"/>
        <w:shd w:val="clear" w:color="auto" w:fill="FFFFFF"/>
        <w:spacing w:before="0" w:after="0"/>
        <w:ind w:firstLine="461"/>
        <w:jc w:val="both"/>
        <w:rPr>
          <w:color w:val="000000"/>
        </w:rPr>
      </w:pPr>
      <w:r w:rsidRPr="004F66A7">
        <w:t xml:space="preserve">– </w:t>
      </w:r>
      <w:r>
        <w:rPr>
          <w:color w:val="000000"/>
        </w:rPr>
        <w:t>Ппппрекрасно</w:t>
      </w:r>
      <w:r w:rsidRPr="004F66A7">
        <w:rPr>
          <w:color w:val="000000"/>
        </w:rPr>
        <w:t>.</w:t>
      </w:r>
      <w:r w:rsidRPr="004F66A7">
        <w:t xml:space="preserve"> </w:t>
      </w:r>
      <w:r w:rsidRPr="00D6042F">
        <w:t>–</w:t>
      </w:r>
      <w:r w:rsidRPr="004F66A7">
        <w:rPr>
          <w:color w:val="000000"/>
        </w:rPr>
        <w:t xml:space="preserve"> </w:t>
      </w:r>
      <w:r>
        <w:rPr>
          <w:color w:val="000000"/>
        </w:rPr>
        <w:t>Он</w:t>
      </w:r>
      <w:r w:rsidRPr="004F66A7">
        <w:rPr>
          <w:color w:val="000000"/>
        </w:rPr>
        <w:t xml:space="preserve"> </w:t>
      </w:r>
      <w:r>
        <w:rPr>
          <w:color w:val="000000"/>
        </w:rPr>
        <w:t>поднял</w:t>
      </w:r>
      <w:r w:rsidRPr="004F66A7">
        <w:rPr>
          <w:color w:val="000000"/>
        </w:rPr>
        <w:t xml:space="preserve"> </w:t>
      </w:r>
      <w:r>
        <w:rPr>
          <w:color w:val="000000"/>
        </w:rPr>
        <w:t>взгляд</w:t>
      </w:r>
      <w:r w:rsidRPr="004F66A7">
        <w:rPr>
          <w:color w:val="000000"/>
        </w:rPr>
        <w:t xml:space="preserve"> </w:t>
      </w:r>
      <w:r>
        <w:rPr>
          <w:color w:val="000000"/>
        </w:rPr>
        <w:t>к</w:t>
      </w:r>
      <w:r w:rsidRPr="004F66A7">
        <w:rPr>
          <w:color w:val="000000"/>
        </w:rPr>
        <w:t xml:space="preserve"> </w:t>
      </w:r>
      <w:r>
        <w:rPr>
          <w:color w:val="000000"/>
        </w:rPr>
        <w:t>потолку</w:t>
      </w:r>
      <w:r w:rsidRPr="004F66A7">
        <w:rPr>
          <w:color w:val="000000"/>
        </w:rPr>
        <w:t>.</w:t>
      </w:r>
    </w:p>
    <w:p w:rsidR="00FF1EC6" w:rsidRDefault="00FF1EC6" w:rsidP="00FF1EC6">
      <w:pPr>
        <w:pStyle w:val="western"/>
        <w:shd w:val="clear" w:color="auto" w:fill="FFFFFF"/>
        <w:spacing w:before="0" w:after="0"/>
        <w:ind w:firstLine="461"/>
        <w:jc w:val="both"/>
        <w:rPr>
          <w:rStyle w:val="apple-converted-space"/>
          <w:color w:val="000000"/>
        </w:rPr>
      </w:pPr>
      <w:r w:rsidRPr="00464C1F">
        <w:rPr>
          <w:color w:val="000000"/>
        </w:rPr>
        <w:t xml:space="preserve">Я </w:t>
      </w:r>
      <w:r>
        <w:rPr>
          <w:color w:val="000000"/>
        </w:rPr>
        <w:t>за</w:t>
      </w:r>
      <w:r w:rsidRPr="00464C1F">
        <w:rPr>
          <w:color w:val="000000"/>
        </w:rPr>
        <w:t xml:space="preserve">сунул все </w:t>
      </w:r>
      <w:r>
        <w:rPr>
          <w:color w:val="000000"/>
        </w:rPr>
        <w:t>свои</w:t>
      </w:r>
      <w:r w:rsidRPr="00464C1F">
        <w:rPr>
          <w:color w:val="000000"/>
        </w:rPr>
        <w:t xml:space="preserve"> вещи в </w:t>
      </w:r>
      <w:r>
        <w:rPr>
          <w:color w:val="000000"/>
        </w:rPr>
        <w:t>спортивную сумку и</w:t>
      </w:r>
      <w:r w:rsidRPr="00464C1F">
        <w:rPr>
          <w:color w:val="000000"/>
        </w:rPr>
        <w:t xml:space="preserve"> недовольн</w:t>
      </w:r>
      <w:r>
        <w:rPr>
          <w:color w:val="000000"/>
        </w:rPr>
        <w:t>о посмотрел на него</w:t>
      </w:r>
      <w:r w:rsidRPr="00464C1F">
        <w:rPr>
          <w:color w:val="000000"/>
        </w:rPr>
        <w:t>.</w:t>
      </w:r>
      <w:r>
        <w:rPr>
          <w:rStyle w:val="apple-converted-space"/>
          <w:color w:val="000000"/>
          <w:lang w:val="en-US"/>
        </w:rPr>
        <w:t> </w:t>
      </w:r>
    </w:p>
    <w:p w:rsidR="00FF1EC6" w:rsidRPr="007846F4" w:rsidRDefault="00FF1EC6" w:rsidP="00FF1EC6">
      <w:pPr>
        <w:pStyle w:val="western"/>
        <w:shd w:val="clear" w:color="auto" w:fill="FFFFFF"/>
        <w:spacing w:before="0" w:after="0"/>
        <w:ind w:firstLine="461"/>
        <w:jc w:val="both"/>
        <w:rPr>
          <w:color w:val="000000"/>
        </w:rPr>
      </w:pPr>
      <w:r w:rsidRPr="004F66A7">
        <w:t xml:space="preserve">– </w:t>
      </w:r>
      <w:r>
        <w:rPr>
          <w:color w:val="000000"/>
        </w:rPr>
        <w:t>Что?</w:t>
      </w:r>
    </w:p>
    <w:p w:rsidR="00FF1EC6" w:rsidRDefault="00FF1EC6" w:rsidP="00FF1EC6">
      <w:pPr>
        <w:pStyle w:val="western"/>
        <w:shd w:val="clear" w:color="auto" w:fill="FFFFFF"/>
        <w:spacing w:before="0" w:after="0"/>
        <w:ind w:firstLine="461"/>
        <w:jc w:val="both"/>
        <w:rPr>
          <w:rStyle w:val="apple-converted-space"/>
          <w:color w:val="000000"/>
        </w:rPr>
      </w:pPr>
      <w:r>
        <w:rPr>
          <w:color w:val="000000"/>
        </w:rPr>
        <w:t>Прежде чем ответить, он тяжело вздохнул.</w:t>
      </w:r>
    </w:p>
    <w:p w:rsidR="00FF1EC6" w:rsidRDefault="00FF1EC6" w:rsidP="00FF1EC6">
      <w:pPr>
        <w:pStyle w:val="western"/>
        <w:shd w:val="clear" w:color="auto" w:fill="FFFFFF"/>
        <w:spacing w:before="0" w:after="0"/>
        <w:ind w:firstLine="461"/>
        <w:jc w:val="both"/>
        <w:rPr>
          <w:color w:val="000000"/>
        </w:rPr>
      </w:pPr>
      <w:r w:rsidRPr="004F66A7">
        <w:t>–</w:t>
      </w:r>
      <w:r>
        <w:t xml:space="preserve"> </w:t>
      </w:r>
      <w:r>
        <w:rPr>
          <w:color w:val="000000"/>
        </w:rPr>
        <w:t>Чувак, либо ты слеп, либо просто глуп.</w:t>
      </w:r>
    </w:p>
    <w:p w:rsidR="00FF1EC6" w:rsidRDefault="00FF1EC6" w:rsidP="00FF1EC6">
      <w:pPr>
        <w:pStyle w:val="western"/>
        <w:shd w:val="clear" w:color="auto" w:fill="FFFFFF"/>
        <w:spacing w:before="0" w:after="0"/>
        <w:ind w:firstLine="461"/>
        <w:jc w:val="both"/>
        <w:rPr>
          <w:color w:val="000000"/>
        </w:rPr>
      </w:pPr>
      <w:r>
        <w:rPr>
          <w:color w:val="000000"/>
        </w:rPr>
        <w:t>Я поднял брови, предлагая ему продолжать.</w:t>
      </w:r>
    </w:p>
    <w:p w:rsidR="00FF1EC6" w:rsidRPr="007846F4" w:rsidRDefault="00FF1EC6" w:rsidP="00FF1EC6">
      <w:pPr>
        <w:pStyle w:val="western"/>
        <w:shd w:val="clear" w:color="auto" w:fill="FFFFFF"/>
        <w:spacing w:before="0" w:after="0"/>
        <w:ind w:firstLine="461"/>
        <w:jc w:val="both"/>
        <w:rPr>
          <w:color w:val="000000"/>
        </w:rPr>
      </w:pPr>
      <w:r w:rsidRPr="004F66A7">
        <w:t>–</w:t>
      </w:r>
      <w:r>
        <w:t xml:space="preserve"> Эта чика</w:t>
      </w:r>
      <w:r>
        <w:rPr>
          <w:rStyle w:val="apple-converted-space"/>
          <w:color w:val="000000"/>
        </w:rPr>
        <w:t xml:space="preserve"> </w:t>
      </w:r>
      <w:r w:rsidRPr="00464C1F">
        <w:rPr>
          <w:color w:val="000000"/>
        </w:rPr>
        <w:t xml:space="preserve">с большой буквы </w:t>
      </w:r>
      <w:r>
        <w:rPr>
          <w:color w:val="000000"/>
        </w:rPr>
        <w:t>Ч.</w:t>
      </w:r>
      <w:r w:rsidRPr="00464C1F">
        <w:rPr>
          <w:color w:val="000000"/>
        </w:rPr>
        <w:t xml:space="preserve"> </w:t>
      </w:r>
      <w:r>
        <w:rPr>
          <w:color w:val="000000"/>
        </w:rPr>
        <w:t xml:space="preserve">И она, </w:t>
      </w:r>
      <w:r w:rsidRPr="00464C1F">
        <w:rPr>
          <w:color w:val="000000"/>
        </w:rPr>
        <w:t>конечно,</w:t>
      </w:r>
      <w:r>
        <w:rPr>
          <w:rStyle w:val="apple-converted-space"/>
          <w:color w:val="000000"/>
        </w:rPr>
        <w:t xml:space="preserve"> очень </w:t>
      </w:r>
      <w:r>
        <w:rPr>
          <w:i/>
          <w:iCs/>
          <w:color w:val="000000"/>
        </w:rPr>
        <w:t>крута</w:t>
      </w:r>
      <w:r w:rsidRPr="00464C1F">
        <w:rPr>
          <w:color w:val="000000"/>
        </w:rPr>
        <w:t>.</w:t>
      </w:r>
      <w:r>
        <w:rPr>
          <w:rStyle w:val="apple-converted-space"/>
          <w:color w:val="000000"/>
        </w:rPr>
        <w:t xml:space="preserve"> Ты к</w:t>
      </w:r>
      <w:r w:rsidRPr="00464C1F">
        <w:rPr>
          <w:color w:val="000000"/>
        </w:rPr>
        <w:t>огда-нибудь задумывалс</w:t>
      </w:r>
      <w:r>
        <w:rPr>
          <w:color w:val="000000"/>
        </w:rPr>
        <w:t>я</w:t>
      </w:r>
      <w:r w:rsidRPr="00464C1F">
        <w:rPr>
          <w:color w:val="000000"/>
        </w:rPr>
        <w:t>, что, может быть, она просто жд</w:t>
      </w:r>
      <w:r>
        <w:rPr>
          <w:color w:val="000000"/>
        </w:rPr>
        <w:t>ё</w:t>
      </w:r>
      <w:r w:rsidRPr="00464C1F">
        <w:rPr>
          <w:color w:val="000000"/>
        </w:rPr>
        <w:t>т</w:t>
      </w:r>
      <w:r>
        <w:rPr>
          <w:color w:val="000000"/>
        </w:rPr>
        <w:t xml:space="preserve">, когда ты сделаешь </w:t>
      </w:r>
      <w:r w:rsidRPr="00464C1F">
        <w:rPr>
          <w:color w:val="000000"/>
        </w:rPr>
        <w:t xml:space="preserve">следующий шаг? </w:t>
      </w:r>
      <w:r w:rsidRPr="004F66A7">
        <w:t>–</w:t>
      </w:r>
      <w:r>
        <w:t xml:space="preserve"> </w:t>
      </w:r>
      <w:r>
        <w:rPr>
          <w:color w:val="000000"/>
        </w:rPr>
        <w:t>с</w:t>
      </w:r>
      <w:r w:rsidRPr="00464C1F">
        <w:rPr>
          <w:color w:val="000000"/>
        </w:rPr>
        <w:t>просил он.</w:t>
      </w:r>
      <w:r>
        <w:rPr>
          <w:rStyle w:val="apple-converted-space"/>
          <w:color w:val="000000"/>
        </w:rPr>
        <w:t xml:space="preserve"> </w:t>
      </w:r>
      <w:r w:rsidRPr="004F66A7">
        <w:t>–</w:t>
      </w:r>
      <w:r>
        <w:t xml:space="preserve"> </w:t>
      </w:r>
      <w:r w:rsidRPr="00464C1F">
        <w:rPr>
          <w:color w:val="000000"/>
        </w:rPr>
        <w:t xml:space="preserve">Я имею в виду, </w:t>
      </w:r>
      <w:r>
        <w:rPr>
          <w:color w:val="000000"/>
        </w:rPr>
        <w:t xml:space="preserve">что </w:t>
      </w:r>
      <w:r w:rsidRPr="00464C1F">
        <w:rPr>
          <w:color w:val="000000"/>
        </w:rPr>
        <w:t xml:space="preserve">вы </w:t>
      </w:r>
      <w:r>
        <w:rPr>
          <w:color w:val="000000"/>
        </w:rPr>
        <w:t>вдвоем постоянно</w:t>
      </w:r>
      <w:r w:rsidRPr="00464C1F">
        <w:rPr>
          <w:color w:val="000000"/>
        </w:rPr>
        <w:t xml:space="preserve"> болта</w:t>
      </w:r>
      <w:r>
        <w:rPr>
          <w:color w:val="000000"/>
        </w:rPr>
        <w:t>етесь вместе</w:t>
      </w:r>
      <w:r w:rsidRPr="00464C1F">
        <w:rPr>
          <w:color w:val="000000"/>
        </w:rPr>
        <w:t>?</w:t>
      </w:r>
      <w:r>
        <w:rPr>
          <w:rStyle w:val="apple-converted-space"/>
          <w:color w:val="000000"/>
        </w:rPr>
        <w:t xml:space="preserve"> </w:t>
      </w:r>
      <w:r w:rsidRPr="00464C1F">
        <w:rPr>
          <w:color w:val="000000"/>
        </w:rPr>
        <w:t>Три</w:t>
      </w:r>
      <w:r>
        <w:rPr>
          <w:color w:val="000000"/>
        </w:rPr>
        <w:t>,</w:t>
      </w:r>
      <w:r w:rsidRPr="00464C1F">
        <w:rPr>
          <w:color w:val="000000"/>
        </w:rPr>
        <w:t xml:space="preserve"> четыре дня в неделю?</w:t>
      </w:r>
      <w:r>
        <w:rPr>
          <w:rStyle w:val="apple-converted-space"/>
          <w:color w:val="000000"/>
        </w:rPr>
        <w:t xml:space="preserve"> Ты </w:t>
      </w:r>
      <w:r w:rsidRPr="00464C1F">
        <w:rPr>
          <w:color w:val="000000"/>
        </w:rPr>
        <w:t xml:space="preserve">мог бы </w:t>
      </w:r>
      <w:r>
        <w:rPr>
          <w:color w:val="000000"/>
        </w:rPr>
        <w:t>официально стать её парнем.</w:t>
      </w:r>
    </w:p>
    <w:p w:rsidR="00FF1EC6" w:rsidRPr="007846F4" w:rsidRDefault="00FF1EC6" w:rsidP="00FF1EC6">
      <w:pPr>
        <w:pStyle w:val="western"/>
        <w:shd w:val="clear" w:color="auto" w:fill="FFFFFF"/>
        <w:spacing w:before="0" w:after="0"/>
        <w:ind w:firstLine="461"/>
        <w:jc w:val="both"/>
        <w:rPr>
          <w:color w:val="000000"/>
        </w:rPr>
      </w:pPr>
      <w:r w:rsidRPr="004F66A7">
        <w:t>–</w:t>
      </w:r>
      <w:r>
        <w:t xml:space="preserve"> </w:t>
      </w:r>
      <w:r w:rsidRPr="007846F4">
        <w:rPr>
          <w:color w:val="000000"/>
        </w:rPr>
        <w:t>Даже если бы я хотел</w:t>
      </w:r>
      <w:r>
        <w:rPr>
          <w:color w:val="000000"/>
        </w:rPr>
        <w:t xml:space="preserve"> этого, </w:t>
      </w:r>
      <w:r w:rsidRPr="004F66A7">
        <w:t>–</w:t>
      </w:r>
      <w:r>
        <w:t xml:space="preserve"> что </w:t>
      </w:r>
      <w:r>
        <w:rPr>
          <w:color w:val="000000"/>
        </w:rPr>
        <w:t xml:space="preserve">совершенно абсурдно, </w:t>
      </w:r>
      <w:r w:rsidRPr="004F66A7">
        <w:t>–</w:t>
      </w:r>
      <w:r>
        <w:t xml:space="preserve"> </w:t>
      </w:r>
      <w:r w:rsidRPr="007846F4">
        <w:rPr>
          <w:color w:val="000000"/>
        </w:rPr>
        <w:t>я не могу.</w:t>
      </w:r>
      <w:r>
        <w:rPr>
          <w:rStyle w:val="apple-converted-space"/>
          <w:color w:val="000000"/>
        </w:rPr>
        <w:t xml:space="preserve"> </w:t>
      </w:r>
      <w:r>
        <w:rPr>
          <w:color w:val="000000"/>
        </w:rPr>
        <w:t>Мне бросили вызов</w:t>
      </w:r>
      <w:r w:rsidRPr="00464C1F">
        <w:rPr>
          <w:color w:val="000000"/>
        </w:rPr>
        <w:t>, помни</w:t>
      </w:r>
      <w:r>
        <w:rPr>
          <w:color w:val="000000"/>
        </w:rPr>
        <w:t>шь</w:t>
      </w:r>
      <w:r w:rsidRPr="00464C1F">
        <w:rPr>
          <w:color w:val="000000"/>
        </w:rPr>
        <w:t xml:space="preserve">? </w:t>
      </w:r>
      <w:r w:rsidRPr="004F66A7">
        <w:t>–</w:t>
      </w:r>
      <w:r>
        <w:t xml:space="preserve"> Я прищурил глаза и в</w:t>
      </w:r>
      <w:r w:rsidRPr="00464C1F">
        <w:rPr>
          <w:color w:val="000000"/>
        </w:rPr>
        <w:t>зял часы из шкафчика</w:t>
      </w:r>
      <w:r>
        <w:rPr>
          <w:color w:val="000000"/>
        </w:rPr>
        <w:t>,</w:t>
      </w:r>
      <w:r w:rsidRPr="00464C1F">
        <w:rPr>
          <w:color w:val="000000"/>
        </w:rPr>
        <w:t xml:space="preserve"> застегну</w:t>
      </w:r>
      <w:r>
        <w:rPr>
          <w:color w:val="000000"/>
        </w:rPr>
        <w:t>в их на запястье</w:t>
      </w:r>
      <w:r w:rsidRPr="00464C1F">
        <w:rPr>
          <w:color w:val="000000"/>
        </w:rPr>
        <w:t xml:space="preserve"> левой руки.</w:t>
      </w:r>
      <w:r>
        <w:rPr>
          <w:rStyle w:val="apple-converted-space"/>
          <w:color w:val="000000"/>
        </w:rPr>
        <w:t xml:space="preserve"> </w:t>
      </w:r>
      <w:r w:rsidRPr="004F66A7">
        <w:t>–</w:t>
      </w:r>
      <w:r>
        <w:t xml:space="preserve"> </w:t>
      </w:r>
      <w:r>
        <w:rPr>
          <w:color w:val="000000"/>
        </w:rPr>
        <w:t>Я не смогу ничего сделать, официально имея девушку.</w:t>
      </w:r>
    </w:p>
    <w:p w:rsidR="00FF1EC6" w:rsidRPr="003E7DE0" w:rsidRDefault="00FF1EC6" w:rsidP="00FF1EC6">
      <w:pPr>
        <w:pStyle w:val="western"/>
        <w:shd w:val="clear" w:color="auto" w:fill="FFFFFF"/>
        <w:spacing w:before="0" w:after="0"/>
        <w:ind w:firstLine="461"/>
        <w:jc w:val="both"/>
        <w:rPr>
          <w:color w:val="000000"/>
        </w:rPr>
      </w:pPr>
      <w:r w:rsidRPr="004F66A7">
        <w:lastRenderedPageBreak/>
        <w:t>–</w:t>
      </w:r>
      <w:r>
        <w:t xml:space="preserve"> </w:t>
      </w:r>
      <w:r w:rsidRPr="007846F4">
        <w:rPr>
          <w:color w:val="000000"/>
        </w:rPr>
        <w:t xml:space="preserve">Ах, </w:t>
      </w:r>
      <w:r>
        <w:rPr>
          <w:color w:val="000000"/>
        </w:rPr>
        <w:t>ты говоришь о</w:t>
      </w:r>
      <w:r w:rsidRPr="007846F4">
        <w:rPr>
          <w:color w:val="000000"/>
        </w:rPr>
        <w:t xml:space="preserve"> девушке </w:t>
      </w:r>
      <w:r>
        <w:rPr>
          <w:color w:val="000000"/>
        </w:rPr>
        <w:t>твоего</w:t>
      </w:r>
      <w:r w:rsidRPr="007846F4">
        <w:rPr>
          <w:color w:val="000000"/>
        </w:rPr>
        <w:t xml:space="preserve"> брата?</w:t>
      </w:r>
      <w:r>
        <w:rPr>
          <w:rStyle w:val="apple-converted-space"/>
          <w:color w:val="000000"/>
        </w:rPr>
        <w:t xml:space="preserve"> </w:t>
      </w:r>
      <w:r w:rsidRPr="00464C1F">
        <w:rPr>
          <w:color w:val="000000"/>
        </w:rPr>
        <w:t>Сью.</w:t>
      </w:r>
      <w:r>
        <w:rPr>
          <w:rStyle w:val="apple-converted-space"/>
          <w:color w:val="000000"/>
        </w:rPr>
        <w:t xml:space="preserve"> Кажется, так</w:t>
      </w:r>
      <w:r>
        <w:rPr>
          <w:color w:val="000000"/>
        </w:rPr>
        <w:t xml:space="preserve"> её зовут?</w:t>
      </w:r>
    </w:p>
    <w:p w:rsidR="00FF1EC6" w:rsidRPr="007846F4" w:rsidRDefault="00FF1EC6" w:rsidP="00FF1EC6">
      <w:pPr>
        <w:pStyle w:val="western"/>
        <w:shd w:val="clear" w:color="auto" w:fill="FFFFFF"/>
        <w:spacing w:before="0" w:after="0"/>
        <w:ind w:firstLine="461"/>
        <w:jc w:val="both"/>
        <w:rPr>
          <w:color w:val="000000"/>
        </w:rPr>
      </w:pPr>
      <w:r w:rsidRPr="004F66A7">
        <w:t>–</w:t>
      </w:r>
      <w:r>
        <w:t xml:space="preserve"> </w:t>
      </w:r>
      <w:r w:rsidRPr="007846F4">
        <w:rPr>
          <w:color w:val="000000"/>
        </w:rPr>
        <w:t>Так это правда?</w:t>
      </w:r>
      <w:r>
        <w:rPr>
          <w:rStyle w:val="apple-converted-space"/>
          <w:color w:val="000000"/>
        </w:rPr>
        <w:t xml:space="preserve"> У И</w:t>
      </w:r>
      <w:r w:rsidRPr="00835B7F">
        <w:rPr>
          <w:color w:val="000000"/>
        </w:rPr>
        <w:t>тан</w:t>
      </w:r>
      <w:r>
        <w:rPr>
          <w:color w:val="000000"/>
        </w:rPr>
        <w:t>а</w:t>
      </w:r>
      <w:r w:rsidRPr="00835B7F">
        <w:rPr>
          <w:color w:val="000000"/>
        </w:rPr>
        <w:t xml:space="preserve"> </w:t>
      </w:r>
      <w:r>
        <w:rPr>
          <w:color w:val="000000"/>
        </w:rPr>
        <w:t>появилась</w:t>
      </w:r>
      <w:r w:rsidRPr="00835B7F">
        <w:rPr>
          <w:color w:val="000000"/>
        </w:rPr>
        <w:t xml:space="preserve"> подруга? </w:t>
      </w:r>
      <w:r w:rsidRPr="004F66A7">
        <w:t>–</w:t>
      </w:r>
      <w:r>
        <w:t xml:space="preserve"> Н</w:t>
      </w:r>
      <w:r w:rsidRPr="00835B7F">
        <w:rPr>
          <w:color w:val="000000"/>
        </w:rPr>
        <w:t xml:space="preserve">еожиданно </w:t>
      </w:r>
      <w:r>
        <w:rPr>
          <w:color w:val="000000"/>
        </w:rPr>
        <w:t>оказавшись</w:t>
      </w:r>
      <w:r w:rsidRPr="00835B7F">
        <w:rPr>
          <w:color w:val="000000"/>
        </w:rPr>
        <w:t xml:space="preserve"> рядом с нами</w:t>
      </w:r>
      <w:r>
        <w:rPr>
          <w:color w:val="000000"/>
        </w:rPr>
        <w:t>, Уилл</w:t>
      </w:r>
      <w:r w:rsidRPr="00835B7F">
        <w:rPr>
          <w:color w:val="000000"/>
        </w:rPr>
        <w:t xml:space="preserve"> презрительно рассмеялся, скрестив руки на груди</w:t>
      </w:r>
      <w:r>
        <w:rPr>
          <w:color w:val="000000"/>
        </w:rPr>
        <w:t xml:space="preserve"> и наклонив</w:t>
      </w:r>
      <w:r w:rsidRPr="00835B7F">
        <w:rPr>
          <w:color w:val="000000"/>
        </w:rPr>
        <w:t xml:space="preserve"> голов</w:t>
      </w:r>
      <w:r>
        <w:rPr>
          <w:color w:val="000000"/>
        </w:rPr>
        <w:t>у</w:t>
      </w:r>
      <w:r w:rsidRPr="00835B7F">
        <w:rPr>
          <w:color w:val="000000"/>
        </w:rPr>
        <w:t>.</w:t>
      </w:r>
      <w:r>
        <w:rPr>
          <w:rStyle w:val="apple-converted-space"/>
          <w:color w:val="000000"/>
        </w:rPr>
        <w:t xml:space="preserve"> </w:t>
      </w:r>
      <w:r w:rsidRPr="004F66A7">
        <w:t>–</w:t>
      </w:r>
      <w:r>
        <w:t xml:space="preserve"> </w:t>
      </w:r>
      <w:r w:rsidRPr="00835B7F">
        <w:rPr>
          <w:color w:val="000000"/>
        </w:rPr>
        <w:t>Что ты сделал</w:t>
      </w:r>
      <w:r>
        <w:rPr>
          <w:color w:val="000000"/>
        </w:rPr>
        <w:t xml:space="preserve"> для этого</w:t>
      </w:r>
      <w:r w:rsidRPr="00835B7F">
        <w:rPr>
          <w:color w:val="000000"/>
        </w:rPr>
        <w:t>?</w:t>
      </w:r>
      <w:r>
        <w:rPr>
          <w:color w:val="000000"/>
        </w:rPr>
        <w:t xml:space="preserve"> Промывал ему мозги всё лето?</w:t>
      </w:r>
    </w:p>
    <w:p w:rsidR="00FF1EC6" w:rsidRPr="007846F4" w:rsidRDefault="00FF1EC6" w:rsidP="00FF1EC6">
      <w:pPr>
        <w:pStyle w:val="western"/>
        <w:shd w:val="clear" w:color="auto" w:fill="FFFFFF"/>
        <w:spacing w:before="0" w:after="0"/>
        <w:ind w:firstLine="461"/>
        <w:jc w:val="both"/>
        <w:rPr>
          <w:color w:val="000000"/>
        </w:rPr>
      </w:pPr>
      <w:r w:rsidRPr="004F66A7">
        <w:t>–</w:t>
      </w:r>
      <w:r>
        <w:t xml:space="preserve"> </w:t>
      </w:r>
      <w:r>
        <w:rPr>
          <w:color w:val="000000"/>
        </w:rPr>
        <w:t>Катись ко всем чертям</w:t>
      </w:r>
      <w:r w:rsidRPr="007846F4">
        <w:rPr>
          <w:color w:val="000000"/>
        </w:rPr>
        <w:t>, Уилл,</w:t>
      </w:r>
      <w:r w:rsidRPr="000F3304">
        <w:t xml:space="preserve"> </w:t>
      </w:r>
      <w:r w:rsidRPr="004F66A7">
        <w:t>–</w:t>
      </w:r>
      <w:r w:rsidRPr="007846F4">
        <w:rPr>
          <w:color w:val="000000"/>
        </w:rPr>
        <w:t xml:space="preserve"> проворчал я и отвернулся, </w:t>
      </w:r>
      <w:r>
        <w:rPr>
          <w:color w:val="000000"/>
        </w:rPr>
        <w:t>взяв свою</w:t>
      </w:r>
      <w:r w:rsidRPr="007846F4">
        <w:rPr>
          <w:color w:val="000000"/>
        </w:rPr>
        <w:t xml:space="preserve"> сумку.</w:t>
      </w:r>
    </w:p>
    <w:p w:rsidR="00FF1EC6" w:rsidRDefault="00FF1EC6" w:rsidP="00FF1EC6">
      <w:pPr>
        <w:pStyle w:val="western"/>
        <w:shd w:val="clear" w:color="auto" w:fill="FFFFFF"/>
        <w:spacing w:before="0" w:after="0"/>
        <w:ind w:firstLine="461"/>
        <w:jc w:val="both"/>
        <w:rPr>
          <w:color w:val="000000"/>
        </w:rPr>
      </w:pPr>
      <w:r w:rsidRPr="004F66A7">
        <w:t>–</w:t>
      </w:r>
      <w:r>
        <w:t xml:space="preserve"> </w:t>
      </w:r>
      <w:r>
        <w:rPr>
          <w:color w:val="000000"/>
        </w:rPr>
        <w:t>Зачем?</w:t>
      </w:r>
      <w:r w:rsidRPr="000F3304">
        <w:t xml:space="preserve"> </w:t>
      </w:r>
      <w:r w:rsidRPr="004F66A7">
        <w:t>–</w:t>
      </w:r>
      <w:r>
        <w:rPr>
          <w:color w:val="000000"/>
        </w:rPr>
        <w:t xml:space="preserve"> Он перестал смеяться.</w:t>
      </w:r>
      <w:r>
        <w:rPr>
          <w:rStyle w:val="apple-converted-space"/>
          <w:color w:val="000000"/>
        </w:rPr>
        <w:t xml:space="preserve"> </w:t>
      </w:r>
      <w:r w:rsidRPr="004F66A7">
        <w:t>–</w:t>
      </w:r>
      <w:r>
        <w:t xml:space="preserve"> </w:t>
      </w:r>
      <w:r>
        <w:rPr>
          <w:color w:val="000000"/>
        </w:rPr>
        <w:t>Если только ты не хочешь возразить мне, что она ему нужна не только для прикрытия.</w:t>
      </w:r>
    </w:p>
    <w:p w:rsidR="00FF1EC6" w:rsidRPr="005E481F" w:rsidRDefault="00FF1EC6" w:rsidP="00FF1EC6">
      <w:pPr>
        <w:pStyle w:val="western"/>
        <w:shd w:val="clear" w:color="auto" w:fill="FFFFFF"/>
        <w:spacing w:before="0" w:after="0"/>
        <w:ind w:firstLine="461"/>
        <w:jc w:val="both"/>
        <w:rPr>
          <w:color w:val="000000"/>
        </w:rPr>
      </w:pPr>
      <w:r w:rsidRPr="004F66A7">
        <w:t>–</w:t>
      </w:r>
      <w:r>
        <w:t xml:space="preserve"> Только т</w:t>
      </w:r>
      <w:r>
        <w:rPr>
          <w:color w:val="000000"/>
        </w:rPr>
        <w:t>ебя не спросили</w:t>
      </w:r>
      <w:r w:rsidRPr="00835B7F">
        <w:rPr>
          <w:color w:val="000000"/>
        </w:rPr>
        <w:t>,</w:t>
      </w:r>
      <w:r w:rsidRPr="000F3304">
        <w:t xml:space="preserve"> </w:t>
      </w:r>
      <w:r w:rsidRPr="004F66A7">
        <w:t>–</w:t>
      </w:r>
      <w:r w:rsidRPr="00835B7F">
        <w:rPr>
          <w:color w:val="000000"/>
        </w:rPr>
        <w:t xml:space="preserve"> </w:t>
      </w:r>
      <w:r>
        <w:rPr>
          <w:color w:val="000000"/>
        </w:rPr>
        <w:t xml:space="preserve">проскрипел </w:t>
      </w:r>
      <w:r w:rsidRPr="00835B7F">
        <w:rPr>
          <w:color w:val="000000"/>
        </w:rPr>
        <w:t>я.</w:t>
      </w:r>
      <w:r>
        <w:rPr>
          <w:rStyle w:val="apple-converted-space"/>
          <w:color w:val="000000"/>
        </w:rPr>
        <w:t xml:space="preserve"> </w:t>
      </w:r>
      <w:r w:rsidRPr="00835B7F">
        <w:rPr>
          <w:color w:val="000000"/>
        </w:rPr>
        <w:t xml:space="preserve">Ох, </w:t>
      </w:r>
      <w:r>
        <w:rPr>
          <w:color w:val="000000"/>
        </w:rPr>
        <w:t xml:space="preserve">ну </w:t>
      </w:r>
      <w:r w:rsidRPr="00835B7F">
        <w:rPr>
          <w:color w:val="000000"/>
        </w:rPr>
        <w:t>почему</w:t>
      </w:r>
      <w:r>
        <w:rPr>
          <w:rStyle w:val="apple-converted-space"/>
          <w:color w:val="000000"/>
        </w:rPr>
        <w:t xml:space="preserve"> он прицепился именно </w:t>
      </w:r>
      <w:r w:rsidRPr="00835B7F">
        <w:rPr>
          <w:color w:val="000000"/>
        </w:rPr>
        <w:t>сегодня?</w:t>
      </w:r>
      <w:r>
        <w:rPr>
          <w:rStyle w:val="apple-converted-space"/>
          <w:color w:val="000000"/>
        </w:rPr>
        <w:t xml:space="preserve"> </w:t>
      </w:r>
      <w:r w:rsidRPr="00835B7F">
        <w:rPr>
          <w:color w:val="000000"/>
        </w:rPr>
        <w:t xml:space="preserve">Я был сыт </w:t>
      </w:r>
      <w:r>
        <w:rPr>
          <w:color w:val="000000"/>
        </w:rPr>
        <w:t xml:space="preserve">по горло </w:t>
      </w:r>
      <w:r w:rsidRPr="00835B7F">
        <w:rPr>
          <w:color w:val="000000"/>
        </w:rPr>
        <w:t>его дерьмо</w:t>
      </w:r>
      <w:r>
        <w:rPr>
          <w:color w:val="000000"/>
        </w:rPr>
        <w:t>м</w:t>
      </w:r>
      <w:r w:rsidRPr="00835B7F">
        <w:rPr>
          <w:color w:val="000000"/>
        </w:rPr>
        <w:t>.</w:t>
      </w:r>
    </w:p>
    <w:p w:rsidR="00FF1EC6" w:rsidRDefault="00FF1EC6" w:rsidP="00FF1EC6">
      <w:pPr>
        <w:pStyle w:val="western"/>
        <w:shd w:val="clear" w:color="auto" w:fill="FFFFFF"/>
        <w:spacing w:before="0" w:after="0"/>
        <w:ind w:firstLine="461"/>
        <w:jc w:val="both"/>
      </w:pPr>
      <w:r w:rsidRPr="00835B7F">
        <w:rPr>
          <w:color w:val="000000"/>
        </w:rPr>
        <w:t xml:space="preserve">Как и ожидалось, он проигнорировал </w:t>
      </w:r>
      <w:r>
        <w:rPr>
          <w:color w:val="000000"/>
        </w:rPr>
        <w:t>мои слова</w:t>
      </w:r>
      <w:r w:rsidRPr="00835B7F">
        <w:rPr>
          <w:color w:val="000000"/>
        </w:rPr>
        <w:t xml:space="preserve"> и продолжал </w:t>
      </w:r>
      <w:r>
        <w:rPr>
          <w:color w:val="000000"/>
        </w:rPr>
        <w:t>злить во мне</w:t>
      </w:r>
      <w:r w:rsidRPr="00835B7F">
        <w:rPr>
          <w:color w:val="000000"/>
        </w:rPr>
        <w:t xml:space="preserve"> быка.</w:t>
      </w:r>
      <w:r w:rsidRPr="000F3304">
        <w:t xml:space="preserve"> </w:t>
      </w:r>
    </w:p>
    <w:p w:rsidR="00FF1EC6" w:rsidRPr="007846F4" w:rsidRDefault="00FF1EC6" w:rsidP="00FF1EC6">
      <w:pPr>
        <w:pStyle w:val="western"/>
        <w:shd w:val="clear" w:color="auto" w:fill="FFFFFF"/>
        <w:spacing w:before="0" w:after="0"/>
        <w:ind w:firstLine="461"/>
        <w:jc w:val="both"/>
        <w:rPr>
          <w:color w:val="000000"/>
        </w:rPr>
      </w:pPr>
      <w:r w:rsidRPr="004F66A7">
        <w:t>–</w:t>
      </w:r>
      <w:r>
        <w:t xml:space="preserve"> </w:t>
      </w:r>
      <w:r w:rsidRPr="00835B7F">
        <w:rPr>
          <w:color w:val="000000"/>
        </w:rPr>
        <w:t xml:space="preserve">Кто-то должен сказать ей, что она не </w:t>
      </w:r>
      <w:r>
        <w:rPr>
          <w:color w:val="000000"/>
        </w:rPr>
        <w:t xml:space="preserve">тот </w:t>
      </w:r>
      <w:r w:rsidRPr="00835B7F">
        <w:rPr>
          <w:color w:val="000000"/>
        </w:rPr>
        <w:t>тип</w:t>
      </w:r>
      <w:r>
        <w:rPr>
          <w:rStyle w:val="apple-converted-space"/>
          <w:color w:val="000000"/>
        </w:rPr>
        <w:t xml:space="preserve"> </w:t>
      </w:r>
      <w:r w:rsidRPr="00835B7F">
        <w:rPr>
          <w:i/>
          <w:iCs/>
          <w:color w:val="000000"/>
        </w:rPr>
        <w:t xml:space="preserve">человека, </w:t>
      </w:r>
      <w:r w:rsidRPr="008B2A88">
        <w:rPr>
          <w:iCs/>
          <w:color w:val="000000"/>
        </w:rPr>
        <w:t>который он ищет.</w:t>
      </w:r>
      <w:r>
        <w:rPr>
          <w:rStyle w:val="apple-converted-space"/>
          <w:i/>
          <w:iCs/>
          <w:color w:val="000000"/>
        </w:rPr>
        <w:t xml:space="preserve"> </w:t>
      </w:r>
      <w:r>
        <w:rPr>
          <w:color w:val="000000"/>
        </w:rPr>
        <w:t>Е</w:t>
      </w:r>
      <w:r w:rsidRPr="000F3304">
        <w:rPr>
          <w:color w:val="000000"/>
        </w:rPr>
        <w:t xml:space="preserve">сли </w:t>
      </w:r>
      <w:r>
        <w:rPr>
          <w:color w:val="000000"/>
        </w:rPr>
        <w:t>только у неё не вырастут яйца.</w:t>
      </w:r>
    </w:p>
    <w:p w:rsidR="00FF1EC6" w:rsidRPr="007846F4" w:rsidRDefault="00FF1EC6" w:rsidP="00FF1EC6">
      <w:pPr>
        <w:pStyle w:val="western"/>
        <w:shd w:val="clear" w:color="auto" w:fill="FFFFFF"/>
        <w:spacing w:before="0" w:after="0"/>
        <w:ind w:firstLine="461"/>
        <w:jc w:val="both"/>
        <w:rPr>
          <w:color w:val="000000"/>
        </w:rPr>
      </w:pPr>
      <w:r w:rsidRPr="004F66A7">
        <w:t>–</w:t>
      </w:r>
      <w:r>
        <w:t xml:space="preserve"> </w:t>
      </w:r>
      <w:r>
        <w:rPr>
          <w:color w:val="000000"/>
        </w:rPr>
        <w:t>З</w:t>
      </w:r>
      <w:r w:rsidRPr="007846F4">
        <w:rPr>
          <w:color w:val="000000"/>
        </w:rPr>
        <w:t>нае</w:t>
      </w:r>
      <w:r>
        <w:rPr>
          <w:color w:val="000000"/>
        </w:rPr>
        <w:t>шь,</w:t>
      </w:r>
      <w:r w:rsidRPr="007846F4">
        <w:rPr>
          <w:color w:val="000000"/>
        </w:rPr>
        <w:t xml:space="preserve"> что?</w:t>
      </w:r>
      <w:r w:rsidRPr="00047019">
        <w:t xml:space="preserve"> </w:t>
      </w:r>
      <w:r w:rsidRPr="004F66A7">
        <w:t>–</w:t>
      </w:r>
      <w:r>
        <w:t xml:space="preserve"> </w:t>
      </w:r>
      <w:r>
        <w:rPr>
          <w:color w:val="000000"/>
        </w:rPr>
        <w:t>о</w:t>
      </w:r>
      <w:r w:rsidRPr="007846F4">
        <w:rPr>
          <w:color w:val="000000"/>
        </w:rPr>
        <w:t xml:space="preserve">трезал я, </w:t>
      </w:r>
      <w:r>
        <w:rPr>
          <w:color w:val="000000"/>
        </w:rPr>
        <w:t>за</w:t>
      </w:r>
      <w:r w:rsidRPr="007846F4">
        <w:rPr>
          <w:color w:val="000000"/>
        </w:rPr>
        <w:t>хлопнув двер</w:t>
      </w:r>
      <w:r>
        <w:rPr>
          <w:color w:val="000000"/>
        </w:rPr>
        <w:t>цу</w:t>
      </w:r>
      <w:r w:rsidRPr="007846F4">
        <w:rPr>
          <w:color w:val="000000"/>
        </w:rPr>
        <w:t xml:space="preserve"> шкафчика</w:t>
      </w:r>
      <w:r>
        <w:rPr>
          <w:color w:val="000000"/>
        </w:rPr>
        <w:t xml:space="preserve"> и</w:t>
      </w:r>
      <w:r w:rsidRPr="007846F4">
        <w:rPr>
          <w:color w:val="000000"/>
        </w:rPr>
        <w:t xml:space="preserve"> прерывая его на полуслове.</w:t>
      </w:r>
      <w:r w:rsidRPr="00047019">
        <w:t xml:space="preserve"> </w:t>
      </w:r>
      <w:r w:rsidRPr="004F66A7">
        <w:t>–</w:t>
      </w:r>
      <w:r>
        <w:t xml:space="preserve"> </w:t>
      </w:r>
      <w:r w:rsidRPr="00835B7F">
        <w:rPr>
          <w:color w:val="000000"/>
        </w:rPr>
        <w:t>Я задаюсь вопросом, почему...</w:t>
      </w:r>
      <w:r w:rsidRPr="00047019">
        <w:t xml:space="preserve"> </w:t>
      </w:r>
      <w:r w:rsidRPr="004F66A7">
        <w:t>–</w:t>
      </w:r>
      <w:r w:rsidRPr="00835B7F">
        <w:rPr>
          <w:color w:val="000000"/>
        </w:rPr>
        <w:t xml:space="preserve"> </w:t>
      </w:r>
      <w:r>
        <w:rPr>
          <w:color w:val="000000"/>
        </w:rPr>
        <w:t>Я медленно произносил слова</w:t>
      </w:r>
      <w:r w:rsidRPr="00835B7F">
        <w:rPr>
          <w:color w:val="000000"/>
        </w:rPr>
        <w:t xml:space="preserve"> и, вероятно, </w:t>
      </w:r>
      <w:r>
        <w:rPr>
          <w:color w:val="000000"/>
        </w:rPr>
        <w:t>разумней было бы хорошенько всё обдумать</w:t>
      </w:r>
      <w:r w:rsidRPr="00835B7F">
        <w:rPr>
          <w:color w:val="000000"/>
        </w:rPr>
        <w:t xml:space="preserve">, прежде чем </w:t>
      </w:r>
      <w:proofErr w:type="gramStart"/>
      <w:r>
        <w:rPr>
          <w:color w:val="000000"/>
        </w:rPr>
        <w:t>ляпнуть</w:t>
      </w:r>
      <w:proofErr w:type="gramEnd"/>
      <w:r>
        <w:rPr>
          <w:color w:val="000000"/>
        </w:rPr>
        <w:t xml:space="preserve"> то, что вертелось у меня на</w:t>
      </w:r>
      <w:r w:rsidRPr="00835B7F">
        <w:rPr>
          <w:color w:val="000000"/>
        </w:rPr>
        <w:t xml:space="preserve"> язык</w:t>
      </w:r>
      <w:r>
        <w:rPr>
          <w:color w:val="000000"/>
        </w:rPr>
        <w:t>е</w:t>
      </w:r>
      <w:r w:rsidRPr="00835B7F">
        <w:rPr>
          <w:color w:val="000000"/>
        </w:rPr>
        <w:t>.</w:t>
      </w:r>
      <w:r>
        <w:rPr>
          <w:color w:val="000000"/>
        </w:rPr>
        <w:t xml:space="preserve"> </w:t>
      </w:r>
      <w:r w:rsidRPr="00835B7F">
        <w:rPr>
          <w:color w:val="000000"/>
        </w:rPr>
        <w:t xml:space="preserve">Но когда я обернулся и </w:t>
      </w:r>
      <w:r>
        <w:rPr>
          <w:color w:val="000000"/>
        </w:rPr>
        <w:t xml:space="preserve">встретился </w:t>
      </w:r>
      <w:proofErr w:type="gramStart"/>
      <w:r>
        <w:rPr>
          <w:color w:val="000000"/>
        </w:rPr>
        <w:t>со</w:t>
      </w:r>
      <w:proofErr w:type="gramEnd"/>
      <w:r w:rsidRPr="00835B7F">
        <w:rPr>
          <w:color w:val="000000"/>
        </w:rPr>
        <w:t xml:space="preserve"> взгляд</w:t>
      </w:r>
      <w:r>
        <w:rPr>
          <w:color w:val="000000"/>
        </w:rPr>
        <w:t>ом</w:t>
      </w:r>
      <w:r w:rsidRPr="00835B7F">
        <w:rPr>
          <w:color w:val="000000"/>
        </w:rPr>
        <w:t xml:space="preserve"> </w:t>
      </w:r>
      <w:r>
        <w:rPr>
          <w:color w:val="000000"/>
        </w:rPr>
        <w:t>Уилла</w:t>
      </w:r>
      <w:r w:rsidRPr="00835B7F">
        <w:rPr>
          <w:color w:val="000000"/>
        </w:rPr>
        <w:t>, назад</w:t>
      </w:r>
      <w:r w:rsidRPr="006246CE">
        <w:rPr>
          <w:color w:val="000000"/>
        </w:rPr>
        <w:t xml:space="preserve"> </w:t>
      </w:r>
      <w:r w:rsidRPr="00835B7F">
        <w:rPr>
          <w:color w:val="000000"/>
        </w:rPr>
        <w:t>пути не было.</w:t>
      </w:r>
      <w:r>
        <w:rPr>
          <w:rStyle w:val="apple-converted-space"/>
          <w:color w:val="000000"/>
        </w:rPr>
        <w:t xml:space="preserve"> Сузив г</w:t>
      </w:r>
      <w:r w:rsidRPr="00835B7F">
        <w:rPr>
          <w:color w:val="000000"/>
        </w:rPr>
        <w:t xml:space="preserve">лаза, я </w:t>
      </w:r>
      <w:r>
        <w:rPr>
          <w:color w:val="000000"/>
        </w:rPr>
        <w:t>изучал</w:t>
      </w:r>
      <w:r w:rsidRPr="00835B7F">
        <w:rPr>
          <w:color w:val="000000"/>
        </w:rPr>
        <w:t xml:space="preserve"> его лицо, </w:t>
      </w:r>
      <w:r>
        <w:rPr>
          <w:color w:val="000000"/>
        </w:rPr>
        <w:t xml:space="preserve">и, </w:t>
      </w:r>
      <w:r w:rsidRPr="00835B7F">
        <w:rPr>
          <w:color w:val="000000"/>
        </w:rPr>
        <w:t>стиснув зубы, протянул</w:t>
      </w:r>
      <w:r>
        <w:rPr>
          <w:color w:val="000000"/>
        </w:rPr>
        <w:t>:</w:t>
      </w:r>
      <w:r w:rsidRPr="00835B7F">
        <w:rPr>
          <w:color w:val="000000"/>
        </w:rPr>
        <w:t xml:space="preserve"> </w:t>
      </w:r>
      <w:r w:rsidRPr="004F66A7">
        <w:t>–</w:t>
      </w:r>
      <w:r>
        <w:t xml:space="preserve"> </w:t>
      </w:r>
      <w:r>
        <w:rPr>
          <w:color w:val="000000"/>
        </w:rPr>
        <w:t>В спортзале</w:t>
      </w:r>
      <w:r w:rsidRPr="00835B7F">
        <w:rPr>
          <w:color w:val="000000"/>
        </w:rPr>
        <w:t xml:space="preserve"> </w:t>
      </w:r>
      <w:r>
        <w:rPr>
          <w:color w:val="000000"/>
        </w:rPr>
        <w:t>было полно</w:t>
      </w:r>
      <w:r w:rsidRPr="00835B7F">
        <w:rPr>
          <w:color w:val="000000"/>
        </w:rPr>
        <w:t xml:space="preserve"> горячи</w:t>
      </w:r>
      <w:r>
        <w:rPr>
          <w:color w:val="000000"/>
        </w:rPr>
        <w:t>х</w:t>
      </w:r>
      <w:r w:rsidRPr="00835B7F">
        <w:rPr>
          <w:color w:val="000000"/>
        </w:rPr>
        <w:t xml:space="preserve"> дев</w:t>
      </w:r>
      <w:r>
        <w:rPr>
          <w:color w:val="000000"/>
        </w:rPr>
        <w:t>чонок</w:t>
      </w:r>
      <w:r w:rsidRPr="00835B7F">
        <w:rPr>
          <w:color w:val="000000"/>
        </w:rPr>
        <w:t>, готовы</w:t>
      </w:r>
      <w:r>
        <w:rPr>
          <w:color w:val="000000"/>
        </w:rPr>
        <w:t>х</w:t>
      </w:r>
      <w:r w:rsidRPr="00835B7F">
        <w:rPr>
          <w:color w:val="000000"/>
        </w:rPr>
        <w:t xml:space="preserve"> </w:t>
      </w:r>
      <w:r>
        <w:rPr>
          <w:color w:val="000000"/>
        </w:rPr>
        <w:t>пойти с</w:t>
      </w:r>
      <w:r w:rsidRPr="00835B7F">
        <w:rPr>
          <w:color w:val="000000"/>
        </w:rPr>
        <w:t xml:space="preserve"> игроком </w:t>
      </w:r>
      <w:r>
        <w:rPr>
          <w:color w:val="000000"/>
        </w:rPr>
        <w:t xml:space="preserve">нашей команды </w:t>
      </w:r>
      <w:r w:rsidRPr="00835B7F">
        <w:rPr>
          <w:color w:val="000000"/>
        </w:rPr>
        <w:t xml:space="preserve">после </w:t>
      </w:r>
      <w:r>
        <w:rPr>
          <w:color w:val="000000"/>
        </w:rPr>
        <w:t>матча</w:t>
      </w:r>
      <w:r w:rsidRPr="00835B7F">
        <w:rPr>
          <w:color w:val="000000"/>
        </w:rPr>
        <w:t>.</w:t>
      </w:r>
      <w:r>
        <w:rPr>
          <w:rStyle w:val="apple-converted-space"/>
          <w:color w:val="000000"/>
        </w:rPr>
        <w:t xml:space="preserve"> А</w:t>
      </w:r>
      <w:r w:rsidRPr="00835B7F">
        <w:rPr>
          <w:color w:val="000000"/>
        </w:rPr>
        <w:t xml:space="preserve"> единственный человек</w:t>
      </w:r>
      <w:r>
        <w:rPr>
          <w:color w:val="000000"/>
        </w:rPr>
        <w:t xml:space="preserve">, за которым </w:t>
      </w:r>
      <w:r w:rsidRPr="00BA25BF">
        <w:rPr>
          <w:i/>
          <w:color w:val="000000"/>
        </w:rPr>
        <w:t xml:space="preserve">ты </w:t>
      </w:r>
      <w:r>
        <w:rPr>
          <w:color w:val="000000"/>
        </w:rPr>
        <w:t>наблюдал, был мой брат.</w:t>
      </w:r>
      <w:r w:rsidRPr="00835B7F">
        <w:rPr>
          <w:color w:val="000000"/>
        </w:rPr>
        <w:t xml:space="preserve"> </w:t>
      </w:r>
      <w:r w:rsidRPr="004F66A7">
        <w:t>–</w:t>
      </w:r>
      <w:r>
        <w:t xml:space="preserve"> </w:t>
      </w:r>
      <w:r w:rsidRPr="00835B7F">
        <w:rPr>
          <w:color w:val="000000"/>
        </w:rPr>
        <w:t xml:space="preserve">Я поднял брови </w:t>
      </w:r>
      <w:r>
        <w:rPr>
          <w:color w:val="000000"/>
        </w:rPr>
        <w:t>с видом очевидности</w:t>
      </w:r>
      <w:r w:rsidRPr="00835B7F">
        <w:rPr>
          <w:color w:val="000000"/>
        </w:rPr>
        <w:t>.</w:t>
      </w:r>
      <w:r>
        <w:rPr>
          <w:rStyle w:val="apple-converted-space"/>
          <w:color w:val="000000"/>
        </w:rPr>
        <w:t xml:space="preserve"> </w:t>
      </w:r>
      <w:r w:rsidRPr="004F66A7">
        <w:t>–</w:t>
      </w:r>
      <w:r>
        <w:t xml:space="preserve"> </w:t>
      </w:r>
      <w:r>
        <w:rPr>
          <w:color w:val="000000"/>
        </w:rPr>
        <w:t>Так что получается?</w:t>
      </w:r>
    </w:p>
    <w:p w:rsidR="00FF1EC6" w:rsidRPr="007846F4" w:rsidRDefault="00FF1EC6" w:rsidP="00FF1EC6">
      <w:pPr>
        <w:pStyle w:val="western"/>
        <w:shd w:val="clear" w:color="auto" w:fill="FFFFFF"/>
        <w:spacing w:before="0" w:after="0"/>
        <w:ind w:firstLine="461"/>
        <w:jc w:val="both"/>
        <w:rPr>
          <w:color w:val="000000"/>
        </w:rPr>
      </w:pPr>
      <w:r>
        <w:rPr>
          <w:color w:val="000000"/>
        </w:rPr>
        <w:t>Сначала</w:t>
      </w:r>
      <w:r>
        <w:rPr>
          <w:rStyle w:val="apple-converted-space"/>
          <w:color w:val="000000"/>
        </w:rPr>
        <w:t xml:space="preserve"> </w:t>
      </w:r>
      <w:r w:rsidRPr="00835B7F">
        <w:rPr>
          <w:color w:val="000000"/>
        </w:rPr>
        <w:t>лицо Дэвиса побледнел</w:t>
      </w:r>
      <w:r>
        <w:rPr>
          <w:color w:val="000000"/>
        </w:rPr>
        <w:t>о</w:t>
      </w:r>
      <w:r w:rsidRPr="00835B7F">
        <w:rPr>
          <w:color w:val="000000"/>
        </w:rPr>
        <w:t xml:space="preserve">, а затем </w:t>
      </w:r>
      <w:r>
        <w:rPr>
          <w:color w:val="000000"/>
        </w:rPr>
        <w:t xml:space="preserve">стало </w:t>
      </w:r>
      <w:r w:rsidRPr="00835B7F">
        <w:rPr>
          <w:color w:val="000000"/>
        </w:rPr>
        <w:t>красны</w:t>
      </w:r>
      <w:r>
        <w:rPr>
          <w:color w:val="000000"/>
        </w:rPr>
        <w:t>м</w:t>
      </w:r>
      <w:r w:rsidRPr="00835B7F">
        <w:rPr>
          <w:color w:val="000000"/>
        </w:rPr>
        <w:t xml:space="preserve"> от </w:t>
      </w:r>
      <w:r>
        <w:rPr>
          <w:color w:val="000000"/>
        </w:rPr>
        <w:t>гнева</w:t>
      </w:r>
      <w:r w:rsidRPr="00835B7F">
        <w:rPr>
          <w:color w:val="000000"/>
        </w:rPr>
        <w:t>.</w:t>
      </w:r>
      <w:r>
        <w:rPr>
          <w:rStyle w:val="apple-converted-space"/>
          <w:color w:val="000000"/>
        </w:rPr>
        <w:t xml:space="preserve"> </w:t>
      </w:r>
      <w:r>
        <w:rPr>
          <w:color w:val="000000"/>
        </w:rPr>
        <w:t>Н</w:t>
      </w:r>
      <w:r w:rsidRPr="00835B7F">
        <w:rPr>
          <w:color w:val="000000"/>
        </w:rPr>
        <w:t>а его прав</w:t>
      </w:r>
      <w:r>
        <w:rPr>
          <w:color w:val="000000"/>
        </w:rPr>
        <w:t>ом</w:t>
      </w:r>
      <w:r w:rsidRPr="00835B7F">
        <w:rPr>
          <w:color w:val="000000"/>
        </w:rPr>
        <w:t xml:space="preserve"> виск</w:t>
      </w:r>
      <w:r>
        <w:rPr>
          <w:color w:val="000000"/>
        </w:rPr>
        <w:t>е запульсировала жила</w:t>
      </w:r>
      <w:r w:rsidRPr="00835B7F">
        <w:rPr>
          <w:color w:val="000000"/>
        </w:rPr>
        <w:t xml:space="preserve">, но </w:t>
      </w:r>
      <w:r>
        <w:rPr>
          <w:color w:val="000000"/>
        </w:rPr>
        <w:t>смысл слов пока до него не дошёл</w:t>
      </w:r>
      <w:r w:rsidRPr="00835B7F">
        <w:rPr>
          <w:color w:val="000000"/>
        </w:rPr>
        <w:t>.</w:t>
      </w:r>
    </w:p>
    <w:p w:rsidR="00FF1EC6" w:rsidRPr="007846F4" w:rsidRDefault="00FF1EC6" w:rsidP="00FF1EC6">
      <w:pPr>
        <w:pStyle w:val="western"/>
        <w:shd w:val="clear" w:color="auto" w:fill="FFFFFF"/>
        <w:spacing w:before="0" w:after="0"/>
        <w:ind w:firstLine="461"/>
        <w:jc w:val="both"/>
        <w:rPr>
          <w:color w:val="000000"/>
        </w:rPr>
      </w:pPr>
      <w:r>
        <w:rPr>
          <w:color w:val="000000"/>
        </w:rPr>
        <w:t>Этот идиот молчал.</w:t>
      </w:r>
      <w:r>
        <w:rPr>
          <w:rStyle w:val="apple-converted-space"/>
          <w:color w:val="000000"/>
        </w:rPr>
        <w:t xml:space="preserve"> </w:t>
      </w:r>
      <w:r>
        <w:rPr>
          <w:color w:val="000000"/>
        </w:rPr>
        <w:t>Наконец</w:t>
      </w:r>
      <w:r w:rsidRPr="00835B7F">
        <w:rPr>
          <w:color w:val="000000"/>
        </w:rPr>
        <w:t>.</w:t>
      </w:r>
      <w:r>
        <w:rPr>
          <w:rStyle w:val="apple-converted-space"/>
          <w:color w:val="000000"/>
        </w:rPr>
        <w:t xml:space="preserve"> </w:t>
      </w:r>
      <w:r w:rsidRPr="00835B7F">
        <w:rPr>
          <w:color w:val="000000"/>
        </w:rPr>
        <w:t>Но мое настроение</w:t>
      </w:r>
      <w:r>
        <w:rPr>
          <w:color w:val="000000"/>
        </w:rPr>
        <w:t xml:space="preserve"> всё равно было окончательно испорчено</w:t>
      </w:r>
      <w:r w:rsidRPr="00835B7F">
        <w:rPr>
          <w:color w:val="000000"/>
        </w:rPr>
        <w:t>.</w:t>
      </w:r>
      <w:r>
        <w:rPr>
          <w:color w:val="000000"/>
        </w:rPr>
        <w:t xml:space="preserve"> Проигнорировав</w:t>
      </w:r>
      <w:r w:rsidRPr="00835B7F">
        <w:rPr>
          <w:color w:val="000000"/>
        </w:rPr>
        <w:t xml:space="preserve"> </w:t>
      </w:r>
      <w:proofErr w:type="gramStart"/>
      <w:r>
        <w:rPr>
          <w:color w:val="000000"/>
          <w:lang w:val="en-US"/>
        </w:rPr>
        <w:t>T</w:t>
      </w:r>
      <w:proofErr w:type="gramEnd"/>
      <w:r>
        <w:rPr>
          <w:color w:val="000000"/>
        </w:rPr>
        <w:t>иРекса</w:t>
      </w:r>
      <w:r w:rsidRPr="00835B7F">
        <w:rPr>
          <w:color w:val="000000"/>
        </w:rPr>
        <w:t xml:space="preserve"> и других </w:t>
      </w:r>
      <w:r>
        <w:rPr>
          <w:color w:val="000000"/>
        </w:rPr>
        <w:t>ребят</w:t>
      </w:r>
      <w:r w:rsidRPr="00835B7F">
        <w:rPr>
          <w:color w:val="000000"/>
        </w:rPr>
        <w:t>, я схватил сумку и направился к двери.</w:t>
      </w:r>
    </w:p>
    <w:p w:rsidR="00FF1EC6" w:rsidRPr="007846F4" w:rsidRDefault="00FF1EC6" w:rsidP="00FF1EC6">
      <w:pPr>
        <w:pStyle w:val="western"/>
        <w:shd w:val="clear" w:color="auto" w:fill="FFFFFF"/>
        <w:spacing w:before="0" w:after="0"/>
        <w:ind w:firstLine="461"/>
        <w:jc w:val="both"/>
        <w:rPr>
          <w:color w:val="000000"/>
        </w:rPr>
      </w:pPr>
      <w:r w:rsidRPr="004F66A7">
        <w:t>–</w:t>
      </w:r>
      <w:r>
        <w:t xml:space="preserve"> </w:t>
      </w:r>
      <w:r w:rsidRPr="007846F4">
        <w:rPr>
          <w:color w:val="000000"/>
        </w:rPr>
        <w:t xml:space="preserve">Я не </w:t>
      </w:r>
      <w:r>
        <w:rPr>
          <w:color w:val="000000"/>
        </w:rPr>
        <w:t>наблюдаю за педиками</w:t>
      </w:r>
      <w:r w:rsidRPr="00F85BD6">
        <w:rPr>
          <w:iCs/>
          <w:color w:val="000000"/>
        </w:rPr>
        <w:t>,</w:t>
      </w:r>
      <w:r w:rsidRPr="00F85BD6">
        <w:t xml:space="preserve"> –</w:t>
      </w:r>
      <w:r w:rsidRPr="00F85BD6">
        <w:rPr>
          <w:iCs/>
          <w:color w:val="000000"/>
        </w:rPr>
        <w:t xml:space="preserve"> </w:t>
      </w:r>
      <w:r>
        <w:rPr>
          <w:iCs/>
          <w:color w:val="000000"/>
        </w:rPr>
        <w:t>вып</w:t>
      </w:r>
      <w:r w:rsidRPr="00F85BD6">
        <w:rPr>
          <w:iCs/>
          <w:color w:val="000000"/>
        </w:rPr>
        <w:t>л</w:t>
      </w:r>
      <w:r>
        <w:rPr>
          <w:iCs/>
          <w:color w:val="000000"/>
        </w:rPr>
        <w:t>ёвывая слова, произнес</w:t>
      </w:r>
      <w:r w:rsidRPr="00F85BD6">
        <w:rPr>
          <w:iCs/>
          <w:color w:val="000000"/>
        </w:rPr>
        <w:t xml:space="preserve"> позади меня</w:t>
      </w:r>
      <w:r>
        <w:rPr>
          <w:iCs/>
          <w:color w:val="000000"/>
        </w:rPr>
        <w:t xml:space="preserve"> Уилл</w:t>
      </w:r>
      <w:r w:rsidRPr="00F85BD6">
        <w:rPr>
          <w:iCs/>
          <w:color w:val="000000"/>
        </w:rPr>
        <w:t>.</w:t>
      </w:r>
    </w:p>
    <w:p w:rsidR="00FF1EC6" w:rsidRPr="007846F4" w:rsidRDefault="00FF1EC6" w:rsidP="00FF1EC6">
      <w:pPr>
        <w:pStyle w:val="western"/>
        <w:shd w:val="clear" w:color="auto" w:fill="FFFFFF"/>
        <w:spacing w:before="0" w:after="0"/>
        <w:ind w:firstLine="461"/>
        <w:jc w:val="both"/>
        <w:rPr>
          <w:color w:val="000000"/>
        </w:rPr>
      </w:pPr>
      <w:r w:rsidRPr="008705B1">
        <w:rPr>
          <w:color w:val="000000"/>
        </w:rPr>
        <w:t>И вс</w:t>
      </w:r>
      <w:r>
        <w:rPr>
          <w:color w:val="000000"/>
        </w:rPr>
        <w:t>ё</w:t>
      </w:r>
      <w:r w:rsidRPr="008705B1">
        <w:rPr>
          <w:color w:val="000000"/>
        </w:rPr>
        <w:t>.</w:t>
      </w:r>
      <w:r>
        <w:rPr>
          <w:rStyle w:val="apple-converted-space"/>
          <w:color w:val="000000"/>
        </w:rPr>
        <w:t xml:space="preserve"> </w:t>
      </w:r>
      <w:r>
        <w:rPr>
          <w:color w:val="000000"/>
        </w:rPr>
        <w:t>Сумка</w:t>
      </w:r>
      <w:r w:rsidRPr="008705B1">
        <w:rPr>
          <w:color w:val="000000"/>
        </w:rPr>
        <w:t xml:space="preserve"> выскользнул</w:t>
      </w:r>
      <w:r>
        <w:rPr>
          <w:color w:val="000000"/>
        </w:rPr>
        <w:t>а</w:t>
      </w:r>
      <w:r w:rsidRPr="008705B1">
        <w:rPr>
          <w:color w:val="000000"/>
        </w:rPr>
        <w:t xml:space="preserve"> из моей руки, </w:t>
      </w:r>
      <w:r>
        <w:rPr>
          <w:color w:val="000000"/>
        </w:rPr>
        <w:t>упав</w:t>
      </w:r>
      <w:r w:rsidRPr="008705B1">
        <w:rPr>
          <w:color w:val="000000"/>
        </w:rPr>
        <w:t xml:space="preserve"> на пол с глухим стуком, </w:t>
      </w:r>
      <w:r>
        <w:rPr>
          <w:color w:val="000000"/>
        </w:rPr>
        <w:t>и в раздевалке стало</w:t>
      </w:r>
      <w:r w:rsidRPr="008705B1">
        <w:rPr>
          <w:color w:val="000000"/>
        </w:rPr>
        <w:t xml:space="preserve"> неожиданно слишком тихо.</w:t>
      </w:r>
      <w:r>
        <w:rPr>
          <w:rStyle w:val="apple-converted-space"/>
          <w:color w:val="000000"/>
        </w:rPr>
        <w:t xml:space="preserve"> </w:t>
      </w:r>
      <w:r w:rsidRPr="008705B1">
        <w:rPr>
          <w:color w:val="000000"/>
        </w:rPr>
        <w:t xml:space="preserve">Я обернулся, ощетинился от гнева и </w:t>
      </w:r>
      <w:r>
        <w:rPr>
          <w:color w:val="000000"/>
        </w:rPr>
        <w:t>замахнулся</w:t>
      </w:r>
      <w:r w:rsidRPr="008705B1">
        <w:rPr>
          <w:color w:val="000000"/>
        </w:rPr>
        <w:t xml:space="preserve"> кулаком прямо </w:t>
      </w:r>
      <w:r>
        <w:rPr>
          <w:color w:val="000000"/>
        </w:rPr>
        <w:t>ему в челюсть</w:t>
      </w:r>
      <w:r w:rsidRPr="008705B1">
        <w:rPr>
          <w:color w:val="000000"/>
        </w:rPr>
        <w:t>.</w:t>
      </w:r>
    </w:p>
    <w:p w:rsidR="00FF1EC6" w:rsidRPr="007846F4" w:rsidRDefault="00FF1EC6" w:rsidP="00FF1EC6">
      <w:pPr>
        <w:pStyle w:val="western"/>
        <w:shd w:val="clear" w:color="auto" w:fill="FFFFFF"/>
        <w:spacing w:before="0" w:after="0"/>
        <w:ind w:firstLine="461"/>
        <w:jc w:val="both"/>
        <w:rPr>
          <w:color w:val="000000"/>
        </w:rPr>
      </w:pPr>
      <w:r>
        <w:rPr>
          <w:color w:val="000000"/>
        </w:rPr>
        <w:t>Уилл отлетел к металлическим шкафам</w:t>
      </w:r>
      <w:r w:rsidRPr="008705B1">
        <w:rPr>
          <w:color w:val="000000"/>
        </w:rPr>
        <w:t xml:space="preserve"> позади него.</w:t>
      </w:r>
      <w:r>
        <w:rPr>
          <w:rStyle w:val="apple-converted-space"/>
          <w:color w:val="000000"/>
        </w:rPr>
        <w:t xml:space="preserve"> </w:t>
      </w:r>
      <w:r>
        <w:rPr>
          <w:color w:val="000000"/>
        </w:rPr>
        <w:t>Все стояли, замершие</w:t>
      </w:r>
      <w:r w:rsidRPr="008705B1">
        <w:rPr>
          <w:color w:val="000000"/>
        </w:rPr>
        <w:t>, наблюдая в оцепенении, как он выплюнул полный рот крови.</w:t>
      </w:r>
      <w:r>
        <w:rPr>
          <w:rStyle w:val="apple-converted-space"/>
          <w:color w:val="000000"/>
        </w:rPr>
        <w:t xml:space="preserve"> </w:t>
      </w:r>
      <w:r w:rsidRPr="008705B1">
        <w:rPr>
          <w:color w:val="000000"/>
        </w:rPr>
        <w:t xml:space="preserve">Его лицо </w:t>
      </w:r>
      <w:r>
        <w:rPr>
          <w:color w:val="000000"/>
        </w:rPr>
        <w:t xml:space="preserve">скорчилось от </w:t>
      </w:r>
      <w:r w:rsidRPr="008705B1">
        <w:rPr>
          <w:color w:val="000000"/>
        </w:rPr>
        <w:t>бешеной гримас</w:t>
      </w:r>
      <w:r>
        <w:rPr>
          <w:color w:val="000000"/>
        </w:rPr>
        <w:t>ы</w:t>
      </w:r>
      <w:r w:rsidRPr="008705B1">
        <w:rPr>
          <w:color w:val="000000"/>
        </w:rPr>
        <w:t xml:space="preserve">, </w:t>
      </w:r>
      <w:r>
        <w:rPr>
          <w:color w:val="000000"/>
        </w:rPr>
        <w:t xml:space="preserve">и </w:t>
      </w:r>
      <w:r w:rsidRPr="008705B1">
        <w:rPr>
          <w:color w:val="000000"/>
        </w:rPr>
        <w:t>он бросился на меня.</w:t>
      </w:r>
    </w:p>
    <w:p w:rsidR="00FF1EC6" w:rsidRPr="007846F4" w:rsidRDefault="00FF1EC6" w:rsidP="00FF1EC6">
      <w:pPr>
        <w:pStyle w:val="western"/>
        <w:shd w:val="clear" w:color="auto" w:fill="FFFFFF"/>
        <w:spacing w:before="0" w:after="0"/>
        <w:ind w:firstLine="461"/>
        <w:jc w:val="both"/>
        <w:rPr>
          <w:color w:val="000000"/>
        </w:rPr>
      </w:pPr>
      <w:r>
        <w:rPr>
          <w:rStyle w:val="apple-converted-space"/>
          <w:color w:val="000000"/>
        </w:rPr>
        <w:t>Замелькали</w:t>
      </w:r>
      <w:r w:rsidRPr="008705B1">
        <w:rPr>
          <w:color w:val="000000"/>
        </w:rPr>
        <w:t xml:space="preserve"> его и мои</w:t>
      </w:r>
      <w:r>
        <w:rPr>
          <w:color w:val="000000"/>
        </w:rPr>
        <w:t xml:space="preserve"> кулаки,</w:t>
      </w:r>
      <w:r>
        <w:rPr>
          <w:rStyle w:val="apple-converted-space"/>
          <w:color w:val="000000"/>
        </w:rPr>
        <w:t xml:space="preserve"> </w:t>
      </w:r>
      <w:r>
        <w:rPr>
          <w:color w:val="000000"/>
        </w:rPr>
        <w:t>не обращая внимания на боль</w:t>
      </w:r>
      <w:r w:rsidRPr="008705B1">
        <w:rPr>
          <w:color w:val="000000"/>
        </w:rPr>
        <w:t>.</w:t>
      </w:r>
      <w:r>
        <w:rPr>
          <w:rStyle w:val="apple-converted-space"/>
          <w:color w:val="000000"/>
        </w:rPr>
        <w:t xml:space="preserve"> </w:t>
      </w:r>
      <w:r w:rsidRPr="008705B1">
        <w:rPr>
          <w:color w:val="000000"/>
        </w:rPr>
        <w:t xml:space="preserve">Прежде чем я </w:t>
      </w:r>
      <w:r>
        <w:rPr>
          <w:color w:val="000000"/>
        </w:rPr>
        <w:t>сообразил</w:t>
      </w:r>
      <w:r w:rsidRPr="008705B1">
        <w:rPr>
          <w:color w:val="000000"/>
        </w:rPr>
        <w:t xml:space="preserve">, он </w:t>
      </w:r>
      <w:r>
        <w:rPr>
          <w:color w:val="000000"/>
        </w:rPr>
        <w:t>сделал захват</w:t>
      </w:r>
      <w:r w:rsidRPr="008705B1">
        <w:rPr>
          <w:color w:val="000000"/>
        </w:rPr>
        <w:t xml:space="preserve">, и мы оба упали на </w:t>
      </w:r>
      <w:r>
        <w:rPr>
          <w:color w:val="000000"/>
        </w:rPr>
        <w:t>с</w:t>
      </w:r>
      <w:r w:rsidRPr="008705B1">
        <w:rPr>
          <w:color w:val="000000"/>
        </w:rPr>
        <w:t>камейк</w:t>
      </w:r>
      <w:r>
        <w:rPr>
          <w:color w:val="000000"/>
        </w:rPr>
        <w:t>у по</w:t>
      </w:r>
      <w:r w:rsidRPr="008705B1">
        <w:rPr>
          <w:color w:val="000000"/>
        </w:rPr>
        <w:t xml:space="preserve">средине </w:t>
      </w:r>
      <w:r>
        <w:rPr>
          <w:color w:val="000000"/>
        </w:rPr>
        <w:t>раздевалки</w:t>
      </w:r>
      <w:r w:rsidRPr="008705B1">
        <w:rPr>
          <w:color w:val="000000"/>
        </w:rPr>
        <w:t>.</w:t>
      </w:r>
      <w:r>
        <w:rPr>
          <w:rStyle w:val="apple-converted-space"/>
          <w:color w:val="000000"/>
        </w:rPr>
        <w:t xml:space="preserve"> </w:t>
      </w:r>
      <w:r w:rsidRPr="008705B1">
        <w:rPr>
          <w:color w:val="000000"/>
        </w:rPr>
        <w:t xml:space="preserve">Кто-то упорно </w:t>
      </w:r>
      <w:r>
        <w:rPr>
          <w:color w:val="000000"/>
        </w:rPr>
        <w:t xml:space="preserve">тянул меня за </w:t>
      </w:r>
      <w:r w:rsidRPr="008705B1">
        <w:rPr>
          <w:color w:val="000000"/>
        </w:rPr>
        <w:t>воротник.</w:t>
      </w:r>
      <w:r>
        <w:rPr>
          <w:rStyle w:val="apple-converted-space"/>
          <w:color w:val="000000"/>
        </w:rPr>
        <w:t xml:space="preserve"> Это</w:t>
      </w:r>
      <w:r w:rsidRPr="008705B1">
        <w:rPr>
          <w:color w:val="000000"/>
        </w:rPr>
        <w:t xml:space="preserve"> не мо</w:t>
      </w:r>
      <w:r>
        <w:rPr>
          <w:color w:val="000000"/>
        </w:rPr>
        <w:t>г</w:t>
      </w:r>
      <w:r w:rsidRPr="008705B1">
        <w:rPr>
          <w:color w:val="000000"/>
        </w:rPr>
        <w:t xml:space="preserve"> быть </w:t>
      </w:r>
      <w:r>
        <w:rPr>
          <w:color w:val="000000"/>
        </w:rPr>
        <w:t>Уилл</w:t>
      </w:r>
      <w:r w:rsidRPr="008705B1">
        <w:rPr>
          <w:color w:val="000000"/>
        </w:rPr>
        <w:t xml:space="preserve">, потому что </w:t>
      </w:r>
      <w:r>
        <w:rPr>
          <w:color w:val="000000"/>
        </w:rPr>
        <w:t xml:space="preserve">этот </w:t>
      </w:r>
      <w:r w:rsidRPr="008705B1">
        <w:rPr>
          <w:color w:val="000000"/>
        </w:rPr>
        <w:t xml:space="preserve">мудак лежал подо мной, </w:t>
      </w:r>
      <w:r>
        <w:rPr>
          <w:color w:val="000000"/>
        </w:rPr>
        <w:t xml:space="preserve">и его лицо </w:t>
      </w:r>
      <w:r w:rsidRPr="008705B1">
        <w:rPr>
          <w:color w:val="000000"/>
        </w:rPr>
        <w:t>медленно син</w:t>
      </w:r>
      <w:r>
        <w:rPr>
          <w:color w:val="000000"/>
        </w:rPr>
        <w:t>ело, так как я рукой</w:t>
      </w:r>
      <w:r w:rsidRPr="008705B1">
        <w:rPr>
          <w:color w:val="000000"/>
        </w:rPr>
        <w:t xml:space="preserve"> </w:t>
      </w:r>
      <w:r>
        <w:rPr>
          <w:color w:val="000000"/>
        </w:rPr>
        <w:t>давил</w:t>
      </w:r>
      <w:r w:rsidRPr="008705B1">
        <w:rPr>
          <w:color w:val="000000"/>
        </w:rPr>
        <w:t xml:space="preserve"> на его горл</w:t>
      </w:r>
      <w:r>
        <w:rPr>
          <w:color w:val="000000"/>
        </w:rPr>
        <w:t>о</w:t>
      </w:r>
      <w:r w:rsidRPr="008705B1">
        <w:rPr>
          <w:color w:val="000000"/>
        </w:rPr>
        <w:t>.</w:t>
      </w:r>
    </w:p>
    <w:p w:rsidR="00FF1EC6" w:rsidRPr="007846F4" w:rsidRDefault="00FF1EC6" w:rsidP="00FF1EC6">
      <w:pPr>
        <w:pStyle w:val="western"/>
        <w:shd w:val="clear" w:color="auto" w:fill="FFFFFF"/>
        <w:spacing w:before="0" w:after="0"/>
        <w:ind w:firstLine="461"/>
        <w:jc w:val="both"/>
        <w:rPr>
          <w:color w:val="000000"/>
        </w:rPr>
      </w:pPr>
      <w:r w:rsidRPr="004F66A7">
        <w:t>–</w:t>
      </w:r>
      <w:r>
        <w:t xml:space="preserve"> </w:t>
      </w:r>
      <w:r w:rsidRPr="007846F4">
        <w:rPr>
          <w:color w:val="000000"/>
        </w:rPr>
        <w:t xml:space="preserve">Крис, </w:t>
      </w:r>
      <w:r>
        <w:rPr>
          <w:color w:val="000000"/>
        </w:rPr>
        <w:t>чувак, отпусти его</w:t>
      </w:r>
      <w:r w:rsidRPr="007846F4">
        <w:rPr>
          <w:color w:val="000000"/>
        </w:rPr>
        <w:t>!</w:t>
      </w:r>
      <w:r w:rsidRPr="00BA6DEE">
        <w:t xml:space="preserve"> </w:t>
      </w:r>
      <w:r w:rsidRPr="004F66A7">
        <w:t>–</w:t>
      </w:r>
      <w:r>
        <w:t xml:space="preserve"> </w:t>
      </w:r>
      <w:r>
        <w:rPr>
          <w:color w:val="000000"/>
        </w:rPr>
        <w:t>прогрохотал</w:t>
      </w:r>
      <w:r w:rsidRPr="007846F4">
        <w:rPr>
          <w:color w:val="000000"/>
        </w:rPr>
        <w:t xml:space="preserve"> в мо</w:t>
      </w:r>
      <w:r>
        <w:rPr>
          <w:color w:val="000000"/>
        </w:rPr>
        <w:t>ё</w:t>
      </w:r>
      <w:r w:rsidRPr="007846F4">
        <w:rPr>
          <w:color w:val="000000"/>
        </w:rPr>
        <w:t xml:space="preserve">м ухе </w:t>
      </w:r>
      <w:r>
        <w:rPr>
          <w:color w:val="000000"/>
        </w:rPr>
        <w:t xml:space="preserve">голос </w:t>
      </w:r>
      <w:r w:rsidRPr="007846F4">
        <w:rPr>
          <w:color w:val="000000"/>
        </w:rPr>
        <w:t>Тайлера</w:t>
      </w:r>
      <w:r>
        <w:rPr>
          <w:color w:val="000000"/>
        </w:rPr>
        <w:t>, перекрывая</w:t>
      </w:r>
      <w:r w:rsidRPr="007846F4">
        <w:rPr>
          <w:color w:val="000000"/>
        </w:rPr>
        <w:t xml:space="preserve"> други</w:t>
      </w:r>
      <w:r>
        <w:rPr>
          <w:color w:val="000000"/>
        </w:rPr>
        <w:t>е</w:t>
      </w:r>
      <w:r w:rsidRPr="007846F4">
        <w:rPr>
          <w:color w:val="000000"/>
        </w:rPr>
        <w:t xml:space="preserve"> крики.</w:t>
      </w:r>
      <w:r>
        <w:rPr>
          <w:rStyle w:val="apple-converted-space"/>
          <w:color w:val="000000"/>
        </w:rPr>
        <w:t xml:space="preserve"> </w:t>
      </w:r>
      <w:r w:rsidRPr="004F66A7">
        <w:t>–</w:t>
      </w:r>
      <w:r>
        <w:t xml:space="preserve"> </w:t>
      </w:r>
      <w:r>
        <w:rPr>
          <w:color w:val="000000"/>
        </w:rPr>
        <w:t>Ты убьёшь его!</w:t>
      </w:r>
    </w:p>
    <w:p w:rsidR="00FF1EC6" w:rsidRPr="007846F4" w:rsidRDefault="00FF1EC6" w:rsidP="00FF1EC6">
      <w:pPr>
        <w:pStyle w:val="western"/>
        <w:shd w:val="clear" w:color="auto" w:fill="FFFFFF"/>
        <w:spacing w:before="0" w:after="0"/>
        <w:ind w:firstLine="461"/>
        <w:jc w:val="both"/>
        <w:rPr>
          <w:color w:val="000000"/>
        </w:rPr>
      </w:pPr>
      <w:proofErr w:type="gramStart"/>
      <w:r w:rsidRPr="008705B1">
        <w:rPr>
          <w:color w:val="000000"/>
        </w:rPr>
        <w:t>Я</w:t>
      </w:r>
      <w:proofErr w:type="gramEnd"/>
      <w:r w:rsidRPr="008705B1">
        <w:rPr>
          <w:color w:val="000000"/>
        </w:rPr>
        <w:t xml:space="preserve"> в самом деле </w:t>
      </w:r>
      <w:r>
        <w:rPr>
          <w:color w:val="000000"/>
        </w:rPr>
        <w:t xml:space="preserve">мог бы его прибить, потому что он слишком много раз </w:t>
      </w:r>
      <w:r w:rsidRPr="008705B1">
        <w:rPr>
          <w:color w:val="000000"/>
        </w:rPr>
        <w:t>оскорбл</w:t>
      </w:r>
      <w:r>
        <w:rPr>
          <w:color w:val="000000"/>
        </w:rPr>
        <w:t>ял</w:t>
      </w:r>
      <w:r w:rsidRPr="008705B1">
        <w:rPr>
          <w:color w:val="000000"/>
        </w:rPr>
        <w:t xml:space="preserve"> мое</w:t>
      </w:r>
      <w:r>
        <w:rPr>
          <w:color w:val="000000"/>
        </w:rPr>
        <w:t>го</w:t>
      </w:r>
      <w:r w:rsidRPr="008705B1">
        <w:rPr>
          <w:color w:val="000000"/>
        </w:rPr>
        <w:t xml:space="preserve"> брат</w:t>
      </w:r>
      <w:r>
        <w:rPr>
          <w:color w:val="000000"/>
        </w:rPr>
        <w:t>а</w:t>
      </w:r>
      <w:r w:rsidRPr="008705B1">
        <w:rPr>
          <w:color w:val="000000"/>
        </w:rPr>
        <w:t>.</w:t>
      </w:r>
    </w:p>
    <w:p w:rsidR="00FF1EC6" w:rsidRDefault="00FF1EC6" w:rsidP="00FF1EC6">
      <w:pPr>
        <w:pStyle w:val="western"/>
        <w:shd w:val="clear" w:color="auto" w:fill="FFFFFF"/>
        <w:spacing w:before="0" w:after="0"/>
        <w:ind w:firstLine="461"/>
        <w:jc w:val="both"/>
        <w:rPr>
          <w:color w:val="000000"/>
        </w:rPr>
      </w:pPr>
      <w:r>
        <w:rPr>
          <w:color w:val="000000"/>
        </w:rPr>
        <w:t>Ещё несколько рук схватило и потянуло меня от Уилла, скручивая мои руки у меня за спиной. Ребята оттащили меня и поставили на ноги.</w:t>
      </w:r>
    </w:p>
    <w:p w:rsidR="00FF1EC6" w:rsidRDefault="00FF1EC6" w:rsidP="00FF1EC6">
      <w:pPr>
        <w:pStyle w:val="western"/>
        <w:shd w:val="clear" w:color="auto" w:fill="FFFFFF"/>
        <w:spacing w:before="0" w:after="0"/>
        <w:ind w:firstLine="461"/>
        <w:jc w:val="both"/>
        <w:rPr>
          <w:color w:val="000000"/>
        </w:rPr>
      </w:pPr>
      <w:r w:rsidRPr="004F66A7">
        <w:t>–</w:t>
      </w:r>
      <w:r>
        <w:t xml:space="preserve"> </w:t>
      </w:r>
      <w:r>
        <w:rPr>
          <w:color w:val="000000"/>
        </w:rPr>
        <w:t>Перестань, чувак,</w:t>
      </w:r>
      <w:r w:rsidRPr="00BA6DEE">
        <w:t xml:space="preserve"> </w:t>
      </w:r>
      <w:r w:rsidRPr="004F66A7">
        <w:t>–</w:t>
      </w:r>
      <w:r>
        <w:t xml:space="preserve"> </w:t>
      </w:r>
      <w:r>
        <w:rPr>
          <w:color w:val="000000"/>
        </w:rPr>
        <w:t>умолял Брэди.</w:t>
      </w:r>
      <w:r>
        <w:rPr>
          <w:rStyle w:val="apple-converted-space"/>
          <w:color w:val="000000"/>
        </w:rPr>
        <w:t xml:space="preserve"> </w:t>
      </w:r>
      <w:r w:rsidRPr="004F66A7">
        <w:t>–</w:t>
      </w:r>
      <w:r>
        <w:t xml:space="preserve"> </w:t>
      </w:r>
      <w:r>
        <w:rPr>
          <w:color w:val="000000"/>
        </w:rPr>
        <w:t>Думаю, что он уже достаточно</w:t>
      </w:r>
      <w:r w:rsidRPr="00D66740">
        <w:rPr>
          <w:color w:val="000000"/>
        </w:rPr>
        <w:t xml:space="preserve"> </w:t>
      </w:r>
      <w:r>
        <w:rPr>
          <w:color w:val="000000"/>
        </w:rPr>
        <w:t>получил.</w:t>
      </w:r>
    </w:p>
    <w:p w:rsidR="00FF1EC6" w:rsidRPr="007846F4" w:rsidRDefault="00FF1EC6" w:rsidP="00FF1EC6">
      <w:pPr>
        <w:pStyle w:val="western"/>
        <w:shd w:val="clear" w:color="auto" w:fill="FFFFFF"/>
        <w:spacing w:before="0" w:after="0"/>
        <w:ind w:firstLine="461"/>
        <w:jc w:val="both"/>
        <w:rPr>
          <w:color w:val="000000"/>
        </w:rPr>
      </w:pPr>
      <w:r>
        <w:rPr>
          <w:color w:val="000000"/>
        </w:rPr>
        <w:t xml:space="preserve">Ни </w:t>
      </w:r>
      <w:proofErr w:type="gramStart"/>
      <w:r>
        <w:rPr>
          <w:color w:val="000000"/>
        </w:rPr>
        <w:t>фига</w:t>
      </w:r>
      <w:proofErr w:type="gramEnd"/>
      <w:r>
        <w:rPr>
          <w:color w:val="000000"/>
        </w:rPr>
        <w:t xml:space="preserve"> он ещё не получил</w:t>
      </w:r>
      <w:r w:rsidRPr="008705B1">
        <w:rPr>
          <w:color w:val="000000"/>
        </w:rPr>
        <w:t>.</w:t>
      </w:r>
      <w:r>
        <w:rPr>
          <w:rStyle w:val="apple-converted-space"/>
          <w:color w:val="000000"/>
        </w:rPr>
        <w:t xml:space="preserve"> </w:t>
      </w:r>
      <w:r w:rsidRPr="008705B1">
        <w:rPr>
          <w:color w:val="000000"/>
        </w:rPr>
        <w:t xml:space="preserve">Но </w:t>
      </w:r>
      <w:r>
        <w:rPr>
          <w:color w:val="000000"/>
        </w:rPr>
        <w:t xml:space="preserve">меня удерживали трое, а ещё двое заняли </w:t>
      </w:r>
      <w:r w:rsidRPr="008705B1">
        <w:rPr>
          <w:color w:val="000000"/>
        </w:rPr>
        <w:t xml:space="preserve">защитные позиции перед </w:t>
      </w:r>
      <w:proofErr w:type="gramStart"/>
      <w:r w:rsidRPr="008705B1">
        <w:rPr>
          <w:color w:val="000000"/>
        </w:rPr>
        <w:t>кашля</w:t>
      </w:r>
      <w:r>
        <w:rPr>
          <w:color w:val="000000"/>
        </w:rPr>
        <w:t>ющим</w:t>
      </w:r>
      <w:proofErr w:type="gramEnd"/>
      <w:r w:rsidRPr="008705B1">
        <w:rPr>
          <w:color w:val="000000"/>
        </w:rPr>
        <w:t xml:space="preserve"> </w:t>
      </w:r>
      <w:r>
        <w:rPr>
          <w:color w:val="000000"/>
        </w:rPr>
        <w:t>на полу Уиллом</w:t>
      </w:r>
      <w:r w:rsidRPr="008705B1">
        <w:rPr>
          <w:color w:val="000000"/>
        </w:rPr>
        <w:t xml:space="preserve">, </w:t>
      </w:r>
      <w:r>
        <w:rPr>
          <w:color w:val="000000"/>
        </w:rPr>
        <w:t>так что драка закончилась</w:t>
      </w:r>
      <w:r w:rsidRPr="008705B1">
        <w:rPr>
          <w:color w:val="000000"/>
        </w:rPr>
        <w:t>.</w:t>
      </w:r>
      <w:r>
        <w:rPr>
          <w:rStyle w:val="apple-converted-space"/>
          <w:color w:val="000000"/>
        </w:rPr>
        <w:t xml:space="preserve"> </w:t>
      </w:r>
      <w:r w:rsidRPr="008705B1">
        <w:rPr>
          <w:color w:val="000000"/>
        </w:rPr>
        <w:t>Мышцы ещ</w:t>
      </w:r>
      <w:r>
        <w:rPr>
          <w:color w:val="000000"/>
        </w:rPr>
        <w:t>ё были напряжены от</w:t>
      </w:r>
      <w:r w:rsidRPr="008705B1">
        <w:rPr>
          <w:color w:val="000000"/>
        </w:rPr>
        <w:t xml:space="preserve"> гнева, </w:t>
      </w:r>
      <w:r>
        <w:rPr>
          <w:color w:val="000000"/>
        </w:rPr>
        <w:t xml:space="preserve">и </w:t>
      </w:r>
      <w:r w:rsidRPr="008705B1">
        <w:rPr>
          <w:color w:val="000000"/>
        </w:rPr>
        <w:t>я дернул</w:t>
      </w:r>
      <w:r>
        <w:rPr>
          <w:color w:val="000000"/>
        </w:rPr>
        <w:t>ся, чтобы освободиться из хватки своих</w:t>
      </w:r>
      <w:r w:rsidRPr="008705B1">
        <w:rPr>
          <w:color w:val="000000"/>
        </w:rPr>
        <w:t xml:space="preserve"> друзей.</w:t>
      </w:r>
    </w:p>
    <w:p w:rsidR="00FF1EC6" w:rsidRPr="007846F4" w:rsidRDefault="00FF1EC6" w:rsidP="00FF1EC6">
      <w:pPr>
        <w:pStyle w:val="western"/>
        <w:shd w:val="clear" w:color="auto" w:fill="FFFFFF"/>
        <w:spacing w:before="0" w:after="0"/>
        <w:ind w:firstLine="461"/>
        <w:jc w:val="both"/>
        <w:rPr>
          <w:color w:val="000000"/>
        </w:rPr>
      </w:pPr>
      <w:r>
        <w:rPr>
          <w:color w:val="000000"/>
        </w:rPr>
        <w:t xml:space="preserve">Из </w:t>
      </w:r>
      <w:r w:rsidRPr="008705B1">
        <w:rPr>
          <w:color w:val="000000"/>
        </w:rPr>
        <w:t>нос</w:t>
      </w:r>
      <w:r>
        <w:rPr>
          <w:color w:val="000000"/>
        </w:rPr>
        <w:t>а текла кровь</w:t>
      </w:r>
      <w:r w:rsidRPr="008705B1">
        <w:rPr>
          <w:color w:val="000000"/>
        </w:rPr>
        <w:t xml:space="preserve"> и над губ</w:t>
      </w:r>
      <w:r>
        <w:rPr>
          <w:color w:val="000000"/>
        </w:rPr>
        <w:t>ой тоже</w:t>
      </w:r>
      <w:r w:rsidRPr="008705B1">
        <w:rPr>
          <w:color w:val="000000"/>
        </w:rPr>
        <w:t>.</w:t>
      </w:r>
      <w:r>
        <w:rPr>
          <w:rStyle w:val="apple-converted-space"/>
          <w:color w:val="000000"/>
        </w:rPr>
        <w:t xml:space="preserve"> </w:t>
      </w:r>
      <w:r w:rsidRPr="008705B1">
        <w:rPr>
          <w:color w:val="000000"/>
        </w:rPr>
        <w:t>Я вытер ее тыльной стороной ладони, шагая к</w:t>
      </w:r>
      <w:r>
        <w:rPr>
          <w:color w:val="000000"/>
        </w:rPr>
        <w:t xml:space="preserve"> раковине</w:t>
      </w:r>
      <w:r w:rsidRPr="008705B1">
        <w:rPr>
          <w:color w:val="000000"/>
        </w:rPr>
        <w:t xml:space="preserve"> в душевой.</w:t>
      </w:r>
      <w:r>
        <w:rPr>
          <w:rStyle w:val="apple-converted-space"/>
          <w:color w:val="000000"/>
        </w:rPr>
        <w:t xml:space="preserve"> </w:t>
      </w:r>
      <w:r w:rsidRPr="008705B1">
        <w:rPr>
          <w:color w:val="000000"/>
        </w:rPr>
        <w:t xml:space="preserve">Один взгляд в зеркало, и я </w:t>
      </w:r>
      <w:r>
        <w:rPr>
          <w:color w:val="000000"/>
        </w:rPr>
        <w:t>понял</w:t>
      </w:r>
      <w:r w:rsidRPr="008705B1">
        <w:rPr>
          <w:color w:val="000000"/>
        </w:rPr>
        <w:t xml:space="preserve">, что </w:t>
      </w:r>
      <w:r>
        <w:rPr>
          <w:color w:val="000000"/>
        </w:rPr>
        <w:t>у меня будут неприятности</w:t>
      </w:r>
      <w:r w:rsidRPr="008705B1">
        <w:rPr>
          <w:color w:val="000000"/>
        </w:rPr>
        <w:t>.</w:t>
      </w:r>
      <w:r>
        <w:rPr>
          <w:color w:val="000000"/>
        </w:rPr>
        <w:t xml:space="preserve"> </w:t>
      </w:r>
      <w:r w:rsidRPr="008705B1">
        <w:rPr>
          <w:color w:val="000000"/>
        </w:rPr>
        <w:t xml:space="preserve">Мой правый глаз уже </w:t>
      </w:r>
      <w:r>
        <w:rPr>
          <w:color w:val="000000"/>
        </w:rPr>
        <w:t>приобретал</w:t>
      </w:r>
      <w:r w:rsidRPr="008705B1">
        <w:rPr>
          <w:color w:val="000000"/>
        </w:rPr>
        <w:t xml:space="preserve"> все оттенки</w:t>
      </w:r>
      <w:r>
        <w:rPr>
          <w:color w:val="000000"/>
        </w:rPr>
        <w:t xml:space="preserve"> «</w:t>
      </w:r>
      <w:r w:rsidRPr="00D80B01">
        <w:rPr>
          <w:rStyle w:val="apple-converted-space"/>
          <w:i/>
          <w:color w:val="000000"/>
        </w:rPr>
        <w:t>М</w:t>
      </w:r>
      <w:r>
        <w:rPr>
          <w:i/>
          <w:iCs/>
          <w:color w:val="000000"/>
        </w:rPr>
        <w:t>не двинули в глаз»</w:t>
      </w:r>
      <w:r w:rsidRPr="00D80B01">
        <w:rPr>
          <w:iCs/>
          <w:color w:val="000000"/>
        </w:rPr>
        <w:t>, и</w:t>
      </w:r>
      <w:r>
        <w:rPr>
          <w:i/>
          <w:iCs/>
          <w:color w:val="000000"/>
        </w:rPr>
        <w:t xml:space="preserve"> </w:t>
      </w:r>
      <w:r w:rsidRPr="00CF6E67">
        <w:rPr>
          <w:iCs/>
          <w:color w:val="000000"/>
        </w:rPr>
        <w:t>не было никако</w:t>
      </w:r>
      <w:r>
        <w:rPr>
          <w:iCs/>
          <w:color w:val="000000"/>
        </w:rPr>
        <w:t>го</w:t>
      </w:r>
      <w:r w:rsidRPr="00CF6E67">
        <w:rPr>
          <w:iCs/>
          <w:color w:val="000000"/>
        </w:rPr>
        <w:t xml:space="preserve"> </w:t>
      </w:r>
      <w:r>
        <w:rPr>
          <w:iCs/>
          <w:color w:val="000000"/>
        </w:rPr>
        <w:t>способа</w:t>
      </w:r>
      <w:r w:rsidRPr="00CF6E67">
        <w:rPr>
          <w:iCs/>
          <w:color w:val="000000"/>
        </w:rPr>
        <w:t xml:space="preserve"> скрыть это от </w:t>
      </w:r>
      <w:r>
        <w:rPr>
          <w:iCs/>
          <w:color w:val="000000"/>
        </w:rPr>
        <w:t>мамы</w:t>
      </w:r>
      <w:r w:rsidRPr="00CF6E67">
        <w:rPr>
          <w:iCs/>
          <w:color w:val="000000"/>
        </w:rPr>
        <w:t xml:space="preserve">, когда я </w:t>
      </w:r>
      <w:r>
        <w:rPr>
          <w:iCs/>
          <w:color w:val="000000"/>
        </w:rPr>
        <w:t>выйду</w:t>
      </w:r>
      <w:r w:rsidRPr="00CF6E67">
        <w:rPr>
          <w:iCs/>
          <w:color w:val="000000"/>
        </w:rPr>
        <w:t xml:space="preserve"> отсюда.</w:t>
      </w:r>
      <w:r>
        <w:rPr>
          <w:rStyle w:val="apple-converted-space"/>
          <w:iCs/>
          <w:color w:val="000000"/>
        </w:rPr>
        <w:t xml:space="preserve"> </w:t>
      </w:r>
      <w:r>
        <w:rPr>
          <w:color w:val="000000"/>
        </w:rPr>
        <w:t>У неё случится припадок</w:t>
      </w:r>
      <w:r w:rsidRPr="008705B1">
        <w:rPr>
          <w:color w:val="000000"/>
        </w:rPr>
        <w:t>.</w:t>
      </w:r>
    </w:p>
    <w:p w:rsidR="00FF1EC6" w:rsidRPr="007846F4" w:rsidRDefault="00FF1EC6" w:rsidP="00FF1EC6">
      <w:pPr>
        <w:pStyle w:val="western"/>
        <w:shd w:val="clear" w:color="auto" w:fill="FFFFFF"/>
        <w:spacing w:before="0" w:after="0"/>
        <w:ind w:firstLine="461"/>
        <w:jc w:val="both"/>
        <w:rPr>
          <w:color w:val="000000"/>
        </w:rPr>
      </w:pPr>
      <w:r w:rsidRPr="003850BE">
        <w:rPr>
          <w:color w:val="000000"/>
        </w:rPr>
        <w:t xml:space="preserve">Я </w:t>
      </w:r>
      <w:r>
        <w:rPr>
          <w:color w:val="000000"/>
        </w:rPr>
        <w:t>у</w:t>
      </w:r>
      <w:r w:rsidRPr="003850BE">
        <w:rPr>
          <w:color w:val="000000"/>
        </w:rPr>
        <w:t>мыл лицо холодной водой,</w:t>
      </w:r>
      <w:r>
        <w:rPr>
          <w:rStyle w:val="apple-converted-space"/>
          <w:color w:val="000000"/>
        </w:rPr>
        <w:t xml:space="preserve"> </w:t>
      </w:r>
      <w:r w:rsidRPr="003850BE">
        <w:rPr>
          <w:color w:val="000000"/>
        </w:rPr>
        <w:t>чтобы,</w:t>
      </w:r>
      <w:r>
        <w:rPr>
          <w:rStyle w:val="apple-converted-space"/>
          <w:color w:val="000000"/>
        </w:rPr>
        <w:t xml:space="preserve"> </w:t>
      </w:r>
      <w:r w:rsidRPr="003850BE">
        <w:rPr>
          <w:color w:val="000000"/>
        </w:rPr>
        <w:t>по крайней мере</w:t>
      </w:r>
      <w:r>
        <w:rPr>
          <w:color w:val="000000"/>
        </w:rPr>
        <w:t>,</w:t>
      </w:r>
      <w:r w:rsidRPr="003850BE">
        <w:rPr>
          <w:color w:val="000000"/>
        </w:rPr>
        <w:t xml:space="preserve"> </w:t>
      </w:r>
      <w:r>
        <w:rPr>
          <w:color w:val="000000"/>
        </w:rPr>
        <w:t>смыть следы крови</w:t>
      </w:r>
      <w:r w:rsidRPr="003850BE">
        <w:rPr>
          <w:color w:val="000000"/>
        </w:rPr>
        <w:t xml:space="preserve">, и сунул в </w:t>
      </w:r>
      <w:r w:rsidRPr="00B6755E">
        <w:rPr>
          <w:color w:val="000000"/>
        </w:rPr>
        <w:t>левую ноздрю кусок бумажного полотенца, потому что она ещё кровоточила.</w:t>
      </w:r>
    </w:p>
    <w:p w:rsidR="00FF1EC6" w:rsidRDefault="00FF1EC6" w:rsidP="00FF1EC6">
      <w:pPr>
        <w:pStyle w:val="western"/>
        <w:shd w:val="clear" w:color="auto" w:fill="FFFFFF"/>
        <w:spacing w:before="0" w:after="0"/>
        <w:ind w:firstLine="461"/>
        <w:jc w:val="both"/>
        <w:rPr>
          <w:color w:val="000000"/>
        </w:rPr>
      </w:pPr>
      <w:r w:rsidRPr="004F66A7">
        <w:lastRenderedPageBreak/>
        <w:t>–</w:t>
      </w:r>
      <w:r>
        <w:t xml:space="preserve"> </w:t>
      </w:r>
      <w:r>
        <w:rPr>
          <w:color w:val="000000"/>
        </w:rPr>
        <w:t>Тебе лучше?</w:t>
      </w:r>
      <w:r w:rsidRPr="00D07083">
        <w:t xml:space="preserve"> </w:t>
      </w:r>
      <w:r w:rsidRPr="004F66A7">
        <w:t>–</w:t>
      </w:r>
      <w:r>
        <w:rPr>
          <w:color w:val="000000"/>
        </w:rPr>
        <w:t xml:space="preserve"> </w:t>
      </w:r>
      <w:proofErr w:type="gramStart"/>
      <w:r>
        <w:rPr>
          <w:color w:val="000000"/>
          <w:lang w:val="en-US"/>
        </w:rPr>
        <w:t>c</w:t>
      </w:r>
      <w:proofErr w:type="gramEnd"/>
      <w:r>
        <w:rPr>
          <w:color w:val="000000"/>
        </w:rPr>
        <w:t>просил TиРекс позади меня.</w:t>
      </w:r>
    </w:p>
    <w:p w:rsidR="00FF1EC6" w:rsidRPr="00DF0BB9" w:rsidRDefault="00FF1EC6" w:rsidP="00FF1EC6">
      <w:pPr>
        <w:pStyle w:val="western"/>
        <w:shd w:val="clear" w:color="auto" w:fill="FFFFFF"/>
        <w:spacing w:before="0" w:after="0"/>
        <w:ind w:firstLine="461"/>
        <w:jc w:val="both"/>
        <w:rPr>
          <w:rStyle w:val="apple-converted-space"/>
          <w:color w:val="000000"/>
        </w:rPr>
      </w:pPr>
      <w:r>
        <w:rPr>
          <w:color w:val="000000"/>
        </w:rPr>
        <w:t>Сжав ч</w:t>
      </w:r>
      <w:r w:rsidRPr="003850BE">
        <w:rPr>
          <w:color w:val="000000"/>
        </w:rPr>
        <w:t>елюсть, я встретил</w:t>
      </w:r>
      <w:r>
        <w:rPr>
          <w:color w:val="000000"/>
        </w:rPr>
        <w:t>ся с</w:t>
      </w:r>
      <w:r w:rsidRPr="003850BE">
        <w:rPr>
          <w:color w:val="000000"/>
        </w:rPr>
        <w:t xml:space="preserve"> его взгляд</w:t>
      </w:r>
      <w:r>
        <w:rPr>
          <w:color w:val="000000"/>
        </w:rPr>
        <w:t>ом</w:t>
      </w:r>
      <w:r w:rsidRPr="003850BE">
        <w:rPr>
          <w:color w:val="000000"/>
        </w:rPr>
        <w:t xml:space="preserve"> в зеркал</w:t>
      </w:r>
      <w:r>
        <w:rPr>
          <w:color w:val="000000"/>
        </w:rPr>
        <w:t>е</w:t>
      </w:r>
      <w:r w:rsidRPr="003850BE">
        <w:rPr>
          <w:color w:val="000000"/>
        </w:rPr>
        <w:t>.</w:t>
      </w:r>
    </w:p>
    <w:p w:rsidR="00FF1EC6" w:rsidRPr="007846F4" w:rsidRDefault="00FF1EC6" w:rsidP="00FF1EC6">
      <w:pPr>
        <w:pStyle w:val="western"/>
        <w:shd w:val="clear" w:color="auto" w:fill="FFFFFF"/>
        <w:spacing w:before="0" w:after="0"/>
        <w:ind w:firstLine="461"/>
        <w:jc w:val="both"/>
        <w:rPr>
          <w:color w:val="000000"/>
        </w:rPr>
      </w:pPr>
      <w:r w:rsidRPr="004F66A7">
        <w:t>–</w:t>
      </w:r>
      <w:r>
        <w:t xml:space="preserve"> </w:t>
      </w:r>
      <w:r>
        <w:rPr>
          <w:color w:val="000000"/>
        </w:rPr>
        <w:t>Да, чёрт возьми.</w:t>
      </w:r>
    </w:p>
    <w:p w:rsidR="00FF1EC6" w:rsidRDefault="00FF1EC6" w:rsidP="00FF1EC6">
      <w:pPr>
        <w:pStyle w:val="western"/>
        <w:shd w:val="clear" w:color="auto" w:fill="FFFFFF"/>
        <w:spacing w:before="0" w:after="0"/>
        <w:ind w:firstLine="461"/>
        <w:jc w:val="both"/>
        <w:rPr>
          <w:rStyle w:val="apple-converted-space"/>
          <w:color w:val="000000"/>
        </w:rPr>
      </w:pPr>
      <w:r>
        <w:rPr>
          <w:color w:val="000000"/>
        </w:rPr>
        <w:t>Он скрестил руки на груди и прислонился к дверному косяку:</w:t>
      </w:r>
    </w:p>
    <w:p w:rsidR="00FF1EC6" w:rsidRDefault="00FF1EC6" w:rsidP="00FF1EC6">
      <w:pPr>
        <w:pStyle w:val="western"/>
        <w:shd w:val="clear" w:color="auto" w:fill="FFFFFF"/>
        <w:spacing w:before="0" w:after="0"/>
        <w:ind w:firstLine="461"/>
        <w:jc w:val="both"/>
        <w:rPr>
          <w:color w:val="000000"/>
        </w:rPr>
      </w:pPr>
      <w:r w:rsidRPr="004F66A7">
        <w:t>–</w:t>
      </w:r>
      <w:r>
        <w:t xml:space="preserve"> Т</w:t>
      </w:r>
      <w:r>
        <w:rPr>
          <w:color w:val="000000"/>
        </w:rPr>
        <w:t>ы знаешь, что вы должны обсудить всё с Уиллом до следующей тренировки.</w:t>
      </w:r>
    </w:p>
    <w:p w:rsidR="00FF1EC6" w:rsidRDefault="00FF1EC6" w:rsidP="00FF1EC6">
      <w:pPr>
        <w:pStyle w:val="western"/>
        <w:shd w:val="clear" w:color="auto" w:fill="FFFFFF"/>
        <w:spacing w:before="0" w:after="0"/>
        <w:ind w:firstLine="461"/>
        <w:jc w:val="both"/>
        <w:rPr>
          <w:color w:val="000000"/>
        </w:rPr>
      </w:pPr>
      <w:r w:rsidRPr="004F66A7">
        <w:t>–</w:t>
      </w:r>
      <w:r>
        <w:t xml:space="preserve"> </w:t>
      </w:r>
      <w:r>
        <w:rPr>
          <w:color w:val="000000"/>
        </w:rPr>
        <w:t xml:space="preserve">А ты знаешь, что можешь катиться в </w:t>
      </w:r>
      <w:proofErr w:type="gramStart"/>
      <w:r>
        <w:rPr>
          <w:color w:val="000000"/>
        </w:rPr>
        <w:t>задницу</w:t>
      </w:r>
      <w:proofErr w:type="gramEnd"/>
      <w:r>
        <w:rPr>
          <w:color w:val="000000"/>
        </w:rPr>
        <w:t>.</w:t>
      </w:r>
      <w:r w:rsidRPr="00D07083">
        <w:t xml:space="preserve"> </w:t>
      </w:r>
      <w:r w:rsidRPr="004F66A7">
        <w:t>–</w:t>
      </w:r>
      <w:r>
        <w:rPr>
          <w:color w:val="000000"/>
        </w:rPr>
        <w:t xml:space="preserve"> Я обернулся, встретился с ним взглядом по-настоящему, цинично усмехнулся ему в лицо и, проходя мимо, не сказал ни слова.</w:t>
      </w:r>
    </w:p>
    <w:p w:rsidR="00FF1EC6" w:rsidRPr="007846F4" w:rsidRDefault="00FF1EC6" w:rsidP="00FF1EC6">
      <w:pPr>
        <w:pStyle w:val="western"/>
        <w:shd w:val="clear" w:color="auto" w:fill="FFFFFF"/>
        <w:spacing w:before="0" w:after="0"/>
        <w:ind w:firstLine="461"/>
        <w:jc w:val="both"/>
        <w:rPr>
          <w:color w:val="000000"/>
        </w:rPr>
      </w:pPr>
      <w:r w:rsidRPr="004F66A7">
        <w:t>–</w:t>
      </w:r>
      <w:r>
        <w:t xml:space="preserve"> </w:t>
      </w:r>
      <w:r>
        <w:rPr>
          <w:color w:val="000000"/>
        </w:rPr>
        <w:t>До</w:t>
      </w:r>
      <w:r w:rsidRPr="007846F4">
        <w:rPr>
          <w:color w:val="000000"/>
        </w:rPr>
        <w:t xml:space="preserve"> следующей </w:t>
      </w:r>
      <w:r>
        <w:rPr>
          <w:color w:val="000000"/>
        </w:rPr>
        <w:t>тренировки</w:t>
      </w:r>
      <w:r w:rsidRPr="007846F4">
        <w:rPr>
          <w:color w:val="000000"/>
        </w:rPr>
        <w:t>, Крис...</w:t>
      </w:r>
      <w:r w:rsidRPr="00D07083">
        <w:t xml:space="preserve"> </w:t>
      </w:r>
      <w:r w:rsidRPr="004F66A7">
        <w:t>–</w:t>
      </w:r>
      <w:r>
        <w:t xml:space="preserve"> </w:t>
      </w:r>
      <w:r w:rsidRPr="007846F4">
        <w:rPr>
          <w:color w:val="000000"/>
        </w:rPr>
        <w:t>посл</w:t>
      </w:r>
      <w:r>
        <w:rPr>
          <w:color w:val="000000"/>
        </w:rPr>
        <w:t>ышался</w:t>
      </w:r>
      <w:r w:rsidRPr="007846F4">
        <w:rPr>
          <w:color w:val="000000"/>
        </w:rPr>
        <w:t xml:space="preserve"> за мной</w:t>
      </w:r>
      <w:r>
        <w:rPr>
          <w:color w:val="000000"/>
        </w:rPr>
        <w:t xml:space="preserve"> </w:t>
      </w:r>
      <w:r w:rsidRPr="007846F4">
        <w:rPr>
          <w:color w:val="000000"/>
        </w:rPr>
        <w:t>его раздража</w:t>
      </w:r>
      <w:r w:rsidR="00762066">
        <w:rPr>
          <w:color w:val="000000"/>
        </w:rPr>
        <w:t>ющ</w:t>
      </w:r>
      <w:r>
        <w:rPr>
          <w:color w:val="000000"/>
        </w:rPr>
        <w:t xml:space="preserve">ий </w:t>
      </w:r>
      <w:r w:rsidRPr="007846F4">
        <w:rPr>
          <w:color w:val="000000"/>
        </w:rPr>
        <w:t>голос.</w:t>
      </w:r>
    </w:p>
    <w:p w:rsidR="00FF1EC6" w:rsidRPr="007846F4" w:rsidRDefault="00FF1EC6" w:rsidP="00FF1EC6">
      <w:pPr>
        <w:pStyle w:val="western"/>
        <w:shd w:val="clear" w:color="auto" w:fill="FFFFFF"/>
        <w:spacing w:before="0" w:after="0"/>
        <w:ind w:firstLine="461"/>
        <w:jc w:val="both"/>
        <w:rPr>
          <w:color w:val="000000"/>
        </w:rPr>
      </w:pPr>
      <w:r>
        <w:rPr>
          <w:color w:val="000000"/>
        </w:rPr>
        <w:t>Слово капитана</w:t>
      </w:r>
      <w:r w:rsidRPr="003850BE">
        <w:rPr>
          <w:color w:val="000000"/>
        </w:rPr>
        <w:t xml:space="preserve"> команды.</w:t>
      </w:r>
    </w:p>
    <w:p w:rsidR="00FF1EC6" w:rsidRPr="007846F4" w:rsidRDefault="00FF1EC6" w:rsidP="00FF1EC6">
      <w:pPr>
        <w:pStyle w:val="western"/>
        <w:shd w:val="clear" w:color="auto" w:fill="FFFFFF"/>
        <w:spacing w:before="0" w:after="0"/>
        <w:ind w:firstLine="461"/>
        <w:jc w:val="both"/>
        <w:rPr>
          <w:color w:val="000000"/>
        </w:rPr>
      </w:pPr>
      <w:r w:rsidRPr="004F66A7">
        <w:t>–</w:t>
      </w:r>
      <w:r>
        <w:t xml:space="preserve"> </w:t>
      </w:r>
      <w:r>
        <w:rPr>
          <w:color w:val="000000"/>
        </w:rPr>
        <w:t>По-любому</w:t>
      </w:r>
      <w:r w:rsidRPr="007846F4">
        <w:rPr>
          <w:color w:val="000000"/>
        </w:rPr>
        <w:t>,</w:t>
      </w:r>
      <w:r w:rsidRPr="00D07083">
        <w:t xml:space="preserve"> </w:t>
      </w:r>
      <w:r w:rsidRPr="004F66A7">
        <w:t>–</w:t>
      </w:r>
      <w:r w:rsidRPr="007846F4">
        <w:rPr>
          <w:color w:val="000000"/>
        </w:rPr>
        <w:t xml:space="preserve"> проворчал я.</w:t>
      </w:r>
      <w:r>
        <w:rPr>
          <w:rStyle w:val="apple-converted-space"/>
          <w:color w:val="000000"/>
        </w:rPr>
        <w:t xml:space="preserve"> </w:t>
      </w:r>
      <w:r>
        <w:rPr>
          <w:color w:val="000000"/>
        </w:rPr>
        <w:t>С</w:t>
      </w:r>
      <w:r w:rsidRPr="003850BE">
        <w:rPr>
          <w:color w:val="000000"/>
        </w:rPr>
        <w:t>ледующ</w:t>
      </w:r>
      <w:r>
        <w:rPr>
          <w:color w:val="000000"/>
        </w:rPr>
        <w:t>ая тренировка по</w:t>
      </w:r>
      <w:r w:rsidRPr="003850BE">
        <w:rPr>
          <w:color w:val="000000"/>
        </w:rPr>
        <w:t xml:space="preserve"> баскетбол</w:t>
      </w:r>
      <w:r>
        <w:rPr>
          <w:color w:val="000000"/>
        </w:rPr>
        <w:t>у</w:t>
      </w:r>
      <w:r w:rsidRPr="003850BE">
        <w:rPr>
          <w:color w:val="000000"/>
        </w:rPr>
        <w:t xml:space="preserve"> </w:t>
      </w:r>
      <w:r>
        <w:rPr>
          <w:color w:val="000000"/>
        </w:rPr>
        <w:t>будет в</w:t>
      </w:r>
      <w:r w:rsidRPr="003850BE">
        <w:rPr>
          <w:color w:val="000000"/>
        </w:rPr>
        <w:t xml:space="preserve"> понедельник.</w:t>
      </w:r>
      <w:r>
        <w:rPr>
          <w:color w:val="000000"/>
        </w:rPr>
        <w:t xml:space="preserve"> У меня</w:t>
      </w:r>
      <w:r w:rsidRPr="003850BE">
        <w:rPr>
          <w:color w:val="000000"/>
        </w:rPr>
        <w:t xml:space="preserve"> сорок восемь часов, в течение котор</w:t>
      </w:r>
      <w:r>
        <w:rPr>
          <w:color w:val="000000"/>
        </w:rPr>
        <w:t>ых</w:t>
      </w:r>
      <w:r w:rsidRPr="003850BE">
        <w:rPr>
          <w:color w:val="000000"/>
        </w:rPr>
        <w:t xml:space="preserve"> я </w:t>
      </w:r>
      <w:r>
        <w:rPr>
          <w:color w:val="000000"/>
        </w:rPr>
        <w:t xml:space="preserve">даже </w:t>
      </w:r>
      <w:r w:rsidRPr="002E5469">
        <w:rPr>
          <w:i/>
          <w:color w:val="000000"/>
        </w:rPr>
        <w:t>не</w:t>
      </w:r>
      <w:r>
        <w:rPr>
          <w:color w:val="000000"/>
        </w:rPr>
        <w:t xml:space="preserve"> </w:t>
      </w:r>
      <w:r w:rsidRPr="003850BE">
        <w:rPr>
          <w:color w:val="000000"/>
        </w:rPr>
        <w:t>б</w:t>
      </w:r>
      <w:r>
        <w:rPr>
          <w:color w:val="000000"/>
        </w:rPr>
        <w:t>уду</w:t>
      </w:r>
      <w:r>
        <w:rPr>
          <w:rStyle w:val="apple-converted-space"/>
          <w:color w:val="000000"/>
        </w:rPr>
        <w:t xml:space="preserve"> </w:t>
      </w:r>
      <w:r w:rsidRPr="003850BE">
        <w:rPr>
          <w:color w:val="000000"/>
        </w:rPr>
        <w:t>думать о</w:t>
      </w:r>
      <w:r>
        <w:rPr>
          <w:color w:val="000000"/>
        </w:rPr>
        <w:t>б этом</w:t>
      </w:r>
      <w:r w:rsidRPr="003850BE">
        <w:rPr>
          <w:color w:val="000000"/>
        </w:rPr>
        <w:t xml:space="preserve"> осл</w:t>
      </w:r>
      <w:r>
        <w:rPr>
          <w:color w:val="000000"/>
        </w:rPr>
        <w:t>е</w:t>
      </w:r>
      <w:r w:rsidRPr="003850BE">
        <w:rPr>
          <w:color w:val="000000"/>
        </w:rPr>
        <w:t xml:space="preserve"> Уилл</w:t>
      </w:r>
      <w:r>
        <w:rPr>
          <w:color w:val="000000"/>
        </w:rPr>
        <w:t>е</w:t>
      </w:r>
      <w:r w:rsidRPr="003850BE">
        <w:rPr>
          <w:color w:val="000000"/>
        </w:rPr>
        <w:t xml:space="preserve"> Дэвис</w:t>
      </w:r>
      <w:r>
        <w:rPr>
          <w:color w:val="000000"/>
        </w:rPr>
        <w:t>е</w:t>
      </w:r>
      <w:r w:rsidRPr="003850BE">
        <w:rPr>
          <w:color w:val="000000"/>
        </w:rPr>
        <w:t>, который</w:t>
      </w:r>
      <w:r>
        <w:rPr>
          <w:color w:val="000000"/>
        </w:rPr>
        <w:t>,</w:t>
      </w:r>
      <w:r w:rsidRPr="003850BE">
        <w:rPr>
          <w:color w:val="000000"/>
        </w:rPr>
        <w:t xml:space="preserve"> сгорбившись на скамейке, пыта</w:t>
      </w:r>
      <w:r>
        <w:rPr>
          <w:color w:val="000000"/>
        </w:rPr>
        <w:t>лся</w:t>
      </w:r>
      <w:r w:rsidRPr="003850BE">
        <w:rPr>
          <w:color w:val="000000"/>
        </w:rPr>
        <w:t xml:space="preserve"> оправиться от небольшой одышки.</w:t>
      </w:r>
    </w:p>
    <w:p w:rsidR="00FF1EC6" w:rsidRPr="007846F4" w:rsidRDefault="00FF1EC6" w:rsidP="00FF1EC6">
      <w:pPr>
        <w:pStyle w:val="western"/>
        <w:shd w:val="clear" w:color="auto" w:fill="FFFFFF"/>
        <w:spacing w:before="0" w:after="0"/>
        <w:ind w:firstLine="461"/>
        <w:jc w:val="both"/>
        <w:rPr>
          <w:color w:val="000000"/>
        </w:rPr>
      </w:pPr>
      <w:r w:rsidRPr="003850BE">
        <w:rPr>
          <w:color w:val="000000"/>
        </w:rPr>
        <w:t xml:space="preserve">Я схватил </w:t>
      </w:r>
      <w:r>
        <w:rPr>
          <w:color w:val="000000"/>
        </w:rPr>
        <w:t>сумку</w:t>
      </w:r>
      <w:r w:rsidRPr="003850BE">
        <w:rPr>
          <w:color w:val="000000"/>
        </w:rPr>
        <w:t xml:space="preserve">, </w:t>
      </w:r>
      <w:r>
        <w:rPr>
          <w:color w:val="000000"/>
        </w:rPr>
        <w:t>накинул капюшон</w:t>
      </w:r>
      <w:r w:rsidRPr="003850BE">
        <w:rPr>
          <w:color w:val="000000"/>
        </w:rPr>
        <w:t xml:space="preserve"> и вышел за дверь.</w:t>
      </w:r>
      <w:r>
        <w:rPr>
          <w:rStyle w:val="apple-converted-space"/>
          <w:color w:val="000000"/>
        </w:rPr>
        <w:t xml:space="preserve"> </w:t>
      </w:r>
      <w:r w:rsidRPr="003850BE">
        <w:rPr>
          <w:color w:val="000000"/>
        </w:rPr>
        <w:t xml:space="preserve">Время </w:t>
      </w:r>
      <w:r>
        <w:rPr>
          <w:color w:val="000000"/>
        </w:rPr>
        <w:t xml:space="preserve">встретиться </w:t>
      </w:r>
      <w:r w:rsidRPr="003850BE">
        <w:rPr>
          <w:color w:val="000000"/>
        </w:rPr>
        <w:t>лицом</w:t>
      </w:r>
      <w:r>
        <w:rPr>
          <w:color w:val="000000"/>
        </w:rPr>
        <w:t xml:space="preserve"> к лицу с</w:t>
      </w:r>
      <w:r>
        <w:rPr>
          <w:rStyle w:val="apple-converted-space"/>
          <w:color w:val="000000"/>
        </w:rPr>
        <w:t xml:space="preserve"> </w:t>
      </w:r>
      <w:r w:rsidRPr="003850BE">
        <w:rPr>
          <w:i/>
          <w:iCs/>
          <w:color w:val="000000"/>
        </w:rPr>
        <w:t>мам</w:t>
      </w:r>
      <w:r>
        <w:rPr>
          <w:i/>
          <w:iCs/>
          <w:color w:val="000000"/>
        </w:rPr>
        <w:t>стером</w:t>
      </w:r>
      <w:r w:rsidRPr="003850BE">
        <w:rPr>
          <w:color w:val="000000"/>
        </w:rPr>
        <w:t>.</w:t>
      </w:r>
    </w:p>
    <w:p w:rsidR="00FF1EC6" w:rsidRPr="007846F4" w:rsidRDefault="00FF1EC6" w:rsidP="00FF1EC6">
      <w:pPr>
        <w:pStyle w:val="western"/>
        <w:shd w:val="clear" w:color="auto" w:fill="FFFFFF"/>
        <w:spacing w:before="0" w:after="0"/>
        <w:rPr>
          <w:sz w:val="28"/>
          <w:szCs w:val="28"/>
        </w:rPr>
      </w:pPr>
    </w:p>
    <w:p w:rsidR="00745700" w:rsidRDefault="00745700">
      <w:pPr>
        <w:pStyle w:val="western"/>
        <w:pageBreakBefore/>
        <w:shd w:val="clear" w:color="auto" w:fill="FFFFFF"/>
        <w:spacing w:before="0" w:after="0"/>
        <w:jc w:val="center"/>
        <w:rPr>
          <w:b/>
          <w:sz w:val="28"/>
          <w:szCs w:val="28"/>
        </w:rPr>
      </w:pPr>
    </w:p>
    <w:p w:rsidR="00745700" w:rsidRDefault="001D46E0" w:rsidP="00286F9F">
      <w:pPr>
        <w:pStyle w:val="1"/>
        <w:jc w:val="center"/>
        <w:rPr>
          <w:sz w:val="28"/>
          <w:szCs w:val="28"/>
        </w:rPr>
      </w:pPr>
      <w:bookmarkStart w:id="8" w:name="_Toc445394506"/>
      <w:r>
        <w:rPr>
          <w:sz w:val="28"/>
          <w:szCs w:val="28"/>
        </w:rPr>
        <w:t>Глава 9</w:t>
      </w:r>
      <w:bookmarkEnd w:id="8"/>
    </w:p>
    <w:p w:rsidR="00286F9F" w:rsidRDefault="00286F9F" w:rsidP="00286F9F">
      <w:pPr>
        <w:shd w:val="clear" w:color="auto" w:fill="FFFFFF"/>
        <w:spacing w:after="0" w:line="240" w:lineRule="auto"/>
        <w:ind w:firstLine="426"/>
        <w:jc w:val="both"/>
        <w:rPr>
          <w:color w:val="000000"/>
        </w:rPr>
      </w:pPr>
      <w:r>
        <w:rPr>
          <w:rFonts w:ascii="Times New Roman" w:hAnsi="Times New Roman"/>
          <w:color w:val="000000"/>
          <w:sz w:val="24"/>
          <w:szCs w:val="24"/>
          <w:shd w:val="clear" w:color="auto" w:fill="FFFFFF"/>
        </w:rPr>
        <w:t xml:space="preserve">Я </w:t>
      </w:r>
      <w:r w:rsidR="0001718B">
        <w:rPr>
          <w:rFonts w:ascii="Times New Roman" w:hAnsi="Times New Roman"/>
          <w:color w:val="000000"/>
          <w:sz w:val="24"/>
          <w:szCs w:val="24"/>
          <w:shd w:val="clear" w:color="auto" w:fill="FFFFFF"/>
        </w:rPr>
        <w:t>открыл</w:t>
      </w:r>
      <w:r>
        <w:rPr>
          <w:rFonts w:ascii="Times New Roman" w:hAnsi="Times New Roman"/>
          <w:color w:val="000000"/>
          <w:sz w:val="24"/>
          <w:szCs w:val="24"/>
          <w:shd w:val="clear" w:color="auto" w:fill="FFFFFF"/>
        </w:rPr>
        <w:t xml:space="preserve"> дверь, вышел в коридор и замер.</w:t>
      </w:r>
      <w:r>
        <w:rPr>
          <w:rStyle w:val="apple-converted-space"/>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Мой брат тоже остановился. Один взгляд на моё лицо, и он напрягся.</w:t>
      </w:r>
      <w:r>
        <w:rPr>
          <w:rStyle w:val="apple-converted-space"/>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 xml:space="preserve">Его резкое дыхание отдалось эхом по коридору. </w:t>
      </w:r>
      <w:r>
        <w:rPr>
          <w:rFonts w:ascii="Times New Roman" w:hAnsi="Times New Roman"/>
          <w:i/>
          <w:iCs/>
          <w:color w:val="000000"/>
          <w:sz w:val="24"/>
          <w:szCs w:val="24"/>
          <w:shd w:val="clear" w:color="auto" w:fill="FFFFFF"/>
        </w:rPr>
        <w:t>Настолько плохо?</w:t>
      </w:r>
      <w:r>
        <w:rPr>
          <w:rStyle w:val="apple-converted-space"/>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Похоже, он как раз шёл к раздевалке, чтобы найти меня.</w:t>
      </w:r>
      <w:r>
        <w:rPr>
          <w:rStyle w:val="apple-converted-space"/>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Мама и Сью сидели на стульях у стены.</w:t>
      </w:r>
      <w:r>
        <w:rPr>
          <w:rStyle w:val="apple-converted-space"/>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К счастью, Итан загородил меня от их глаз.</w:t>
      </w:r>
    </w:p>
    <w:p w:rsidR="00286F9F" w:rsidRDefault="00286F9F" w:rsidP="00286F9F">
      <w:pPr>
        <w:pStyle w:val="western"/>
        <w:shd w:val="clear" w:color="auto" w:fill="FFFFFF"/>
        <w:spacing w:before="0" w:after="0"/>
        <w:ind w:firstLine="461"/>
        <w:jc w:val="both"/>
      </w:pPr>
      <w:r>
        <w:rPr>
          <w:color w:val="000000"/>
        </w:rPr>
        <w:t>Он открыл рот, но я не дал ему шанса</w:t>
      </w:r>
      <w:r>
        <w:rPr>
          <w:rStyle w:val="apple-converted-space"/>
          <w:color w:val="000000"/>
        </w:rPr>
        <w:t xml:space="preserve"> </w:t>
      </w:r>
      <w:r>
        <w:rPr>
          <w:color w:val="000000"/>
        </w:rPr>
        <w:t>сказать что-нибудь.</w:t>
      </w:r>
    </w:p>
    <w:p w:rsidR="00286F9F" w:rsidRDefault="00286F9F" w:rsidP="00286F9F">
      <w:pPr>
        <w:pStyle w:val="western"/>
        <w:shd w:val="clear" w:color="auto" w:fill="FFFFFF"/>
        <w:spacing w:before="0" w:after="0"/>
        <w:ind w:firstLine="461"/>
        <w:jc w:val="both"/>
        <w:rPr>
          <w:color w:val="000000"/>
        </w:rPr>
      </w:pPr>
      <w:r>
        <w:t>– Пойдём</w:t>
      </w:r>
      <w:r>
        <w:rPr>
          <w:color w:val="000000"/>
        </w:rPr>
        <w:t xml:space="preserve">, </w:t>
      </w:r>
      <w:r>
        <w:t xml:space="preserve">– </w:t>
      </w:r>
      <w:r>
        <w:rPr>
          <w:color w:val="000000"/>
        </w:rPr>
        <w:t>пробормотал я.</w:t>
      </w:r>
      <w:r>
        <w:rPr>
          <w:rStyle w:val="apple-converted-space"/>
          <w:color w:val="000000"/>
        </w:rPr>
        <w:t xml:space="preserve"> Н</w:t>
      </w:r>
      <w:r>
        <w:rPr>
          <w:color w:val="000000"/>
        </w:rPr>
        <w:t>изко опустив голову и скрывая лицо под капюшоном, чтобы мама не смогла разглядеть отекшую губу и синяк под глазом, я зашагал к выходу.</w:t>
      </w:r>
    </w:p>
    <w:p w:rsidR="00286F9F" w:rsidRDefault="00286F9F" w:rsidP="00286F9F">
      <w:pPr>
        <w:pStyle w:val="western"/>
        <w:shd w:val="clear" w:color="auto" w:fill="FFFFFF"/>
        <w:spacing w:before="0" w:after="0"/>
        <w:ind w:firstLine="461"/>
        <w:jc w:val="both"/>
      </w:pPr>
      <w:r>
        <w:rPr>
          <w:color w:val="000000"/>
        </w:rPr>
        <w:t>За мной сразу же раздалось цоканье маминых каблуков.</w:t>
      </w:r>
    </w:p>
    <w:p w:rsidR="00286F9F" w:rsidRDefault="00286F9F" w:rsidP="00286F9F">
      <w:pPr>
        <w:pStyle w:val="western"/>
        <w:shd w:val="clear" w:color="auto" w:fill="FFFFFF"/>
        <w:spacing w:before="0" w:after="0"/>
        <w:ind w:firstLine="461"/>
        <w:jc w:val="both"/>
        <w:rPr>
          <w:color w:val="000000"/>
        </w:rPr>
      </w:pPr>
      <w:r>
        <w:t>– Крис, подожди</w:t>
      </w:r>
      <w:r>
        <w:rPr>
          <w:color w:val="000000"/>
        </w:rPr>
        <w:t>!</w:t>
      </w:r>
      <w:r>
        <w:t xml:space="preserve"> –</w:t>
      </w:r>
      <w:r>
        <w:rPr>
          <w:color w:val="000000"/>
        </w:rPr>
        <w:t xml:space="preserve"> схватив меня за рукав, она развернула меня.</w:t>
      </w:r>
      <w:r>
        <w:rPr>
          <w:rStyle w:val="apple-converted-space"/>
          <w:color w:val="000000"/>
        </w:rPr>
        <w:t xml:space="preserve"> </w:t>
      </w:r>
      <w:r>
        <w:t>– Что случилось с…</w:t>
      </w:r>
      <w:r>
        <w:rPr>
          <w:color w:val="000000"/>
        </w:rPr>
        <w:t xml:space="preserve"> </w:t>
      </w:r>
      <w:r>
        <w:t>–</w:t>
      </w:r>
      <w:r>
        <w:rPr>
          <w:color w:val="000000"/>
        </w:rPr>
        <w:t xml:space="preserve"> Её лицо побледнело от шока, рот открылся.</w:t>
      </w:r>
    </w:p>
    <w:p w:rsidR="00286F9F" w:rsidRDefault="00286F9F" w:rsidP="00286F9F">
      <w:pPr>
        <w:pStyle w:val="western"/>
        <w:shd w:val="clear" w:color="auto" w:fill="FFFFFF"/>
        <w:spacing w:before="0" w:after="0"/>
        <w:ind w:firstLine="461"/>
        <w:jc w:val="both"/>
        <w:rPr>
          <w:color w:val="000000"/>
        </w:rPr>
      </w:pPr>
      <w:r>
        <w:rPr>
          <w:color w:val="000000"/>
        </w:rPr>
        <w:t>Бесконечно долгое молчание.</w:t>
      </w:r>
      <w:r>
        <w:rPr>
          <w:rStyle w:val="apple-converted-space"/>
          <w:color w:val="000000"/>
        </w:rPr>
        <w:t xml:space="preserve"> </w:t>
      </w:r>
      <w:r>
        <w:rPr>
          <w:color w:val="000000"/>
        </w:rPr>
        <w:t>Я был готов провалиться сквозь землю.</w:t>
      </w:r>
      <w:r>
        <w:rPr>
          <w:rStyle w:val="apple-converted-space"/>
          <w:color w:val="000000"/>
        </w:rPr>
        <w:t xml:space="preserve"> Но вдруг меня</w:t>
      </w:r>
      <w:r>
        <w:rPr>
          <w:color w:val="000000"/>
        </w:rPr>
        <w:t xml:space="preserve"> поразила краткая боль, потому что кто-то неожиданно промокнул мои ссадины платочком.</w:t>
      </w:r>
      <w:r>
        <w:rPr>
          <w:rStyle w:val="apple-converted-space"/>
          <w:color w:val="000000"/>
        </w:rPr>
        <w:t xml:space="preserve"> Я в</w:t>
      </w:r>
      <w:r>
        <w:rPr>
          <w:color w:val="000000"/>
        </w:rPr>
        <w:t>здрогнул, и из меня вырвалось шипение.</w:t>
      </w:r>
      <w:r>
        <w:rPr>
          <w:rStyle w:val="apple-converted-space"/>
          <w:color w:val="000000"/>
        </w:rPr>
        <w:t xml:space="preserve"> </w:t>
      </w:r>
      <w:r>
        <w:rPr>
          <w:color w:val="000000"/>
        </w:rPr>
        <w:t>Я сощурил глаза, глядя на Сью.</w:t>
      </w:r>
      <w:r>
        <w:rPr>
          <w:rStyle w:val="apple-converted-space"/>
          <w:color w:val="000000"/>
        </w:rPr>
        <w:t xml:space="preserve"> </w:t>
      </w:r>
      <w:r>
        <w:rPr>
          <w:color w:val="000000"/>
        </w:rPr>
        <w:t>Что, чёрт возьми, она делает?</w:t>
      </w:r>
    </w:p>
    <w:p w:rsidR="00286F9F" w:rsidRDefault="00286F9F" w:rsidP="00286F9F">
      <w:pPr>
        <w:pStyle w:val="western"/>
        <w:shd w:val="clear" w:color="auto" w:fill="FFFFFF"/>
        <w:spacing w:before="0" w:after="0"/>
        <w:ind w:firstLine="461"/>
        <w:jc w:val="both"/>
      </w:pPr>
      <w:r>
        <w:rPr>
          <w:color w:val="000000"/>
        </w:rPr>
        <w:t>Пораженная моей реакцией, она затаила дыхание.</w:t>
      </w:r>
      <w:r>
        <w:rPr>
          <w:rStyle w:val="apple-converted-space"/>
          <w:color w:val="000000"/>
        </w:rPr>
        <w:t xml:space="preserve"> </w:t>
      </w:r>
      <w:r>
        <w:rPr>
          <w:color w:val="000000"/>
        </w:rPr>
        <w:t>Её рука зависла в воздухе.</w:t>
      </w:r>
    </w:p>
    <w:p w:rsidR="00286F9F" w:rsidRDefault="00286F9F" w:rsidP="00286F9F">
      <w:pPr>
        <w:pStyle w:val="western"/>
        <w:shd w:val="clear" w:color="auto" w:fill="FFFFFF"/>
        <w:spacing w:before="0" w:after="0"/>
        <w:ind w:firstLine="461"/>
        <w:jc w:val="both"/>
        <w:rPr>
          <w:color w:val="000000"/>
        </w:rPr>
      </w:pPr>
      <w:r>
        <w:t>– Мне жаль</w:t>
      </w:r>
      <w:r>
        <w:rPr>
          <w:color w:val="000000"/>
        </w:rPr>
        <w:t>,</w:t>
      </w:r>
      <w:r>
        <w:t xml:space="preserve"> –</w:t>
      </w:r>
      <w:r>
        <w:rPr>
          <w:color w:val="000000"/>
        </w:rPr>
        <w:t xml:space="preserve"> пробормотала она.</w:t>
      </w:r>
    </w:p>
    <w:p w:rsidR="00286F9F" w:rsidRDefault="00286F9F" w:rsidP="00286F9F">
      <w:pPr>
        <w:pStyle w:val="western"/>
        <w:shd w:val="clear" w:color="auto" w:fill="FFFFFF"/>
        <w:spacing w:before="0" w:after="0"/>
        <w:ind w:firstLine="461"/>
        <w:jc w:val="both"/>
      </w:pPr>
      <w:r>
        <w:rPr>
          <w:color w:val="000000"/>
        </w:rPr>
        <w:t>Я обхватил пальцами её запястье и медленно опустил руку, разглядывая лицо Сью и пытаясь понять причину беспокойства в её глазах.</w:t>
      </w:r>
      <w:r>
        <w:rPr>
          <w:rStyle w:val="apple-converted-space"/>
          <w:color w:val="000000"/>
        </w:rPr>
        <w:t xml:space="preserve"> </w:t>
      </w:r>
      <w:r>
        <w:rPr>
          <w:color w:val="000000"/>
        </w:rPr>
        <w:t>Чёрт возьми, прямо сейчас мне не нужна нянька.</w:t>
      </w:r>
      <w:r>
        <w:rPr>
          <w:rStyle w:val="apple-converted-space"/>
          <w:color w:val="000000"/>
        </w:rPr>
        <w:t xml:space="preserve"> </w:t>
      </w:r>
      <w:r>
        <w:rPr>
          <w:color w:val="000000"/>
        </w:rPr>
        <w:t>Но вспомнив её неожиданный комплимент в машине и то, как сейчас она ухаживает за мной, я вдруг поверил, что она</w:t>
      </w:r>
      <w:r>
        <w:rPr>
          <w:rStyle w:val="apple-converted-space"/>
          <w:color w:val="000000"/>
        </w:rPr>
        <w:t xml:space="preserve"> действительно переживает</w:t>
      </w:r>
      <w:r>
        <w:rPr>
          <w:color w:val="000000"/>
        </w:rPr>
        <w:t xml:space="preserve"> за меня.</w:t>
      </w:r>
      <w:r>
        <w:rPr>
          <w:rStyle w:val="apple-converted-space"/>
          <w:color w:val="000000"/>
        </w:rPr>
        <w:t xml:space="preserve"> </w:t>
      </w:r>
      <w:r>
        <w:rPr>
          <w:color w:val="000000"/>
        </w:rPr>
        <w:t xml:space="preserve">Несмотря на все мои насмешки, </w:t>
      </w:r>
      <w:proofErr w:type="gramStart"/>
      <w:r>
        <w:rPr>
          <w:color w:val="000000"/>
        </w:rPr>
        <w:t>она</w:t>
      </w:r>
      <w:proofErr w:type="gramEnd"/>
      <w:r>
        <w:rPr>
          <w:color w:val="000000"/>
        </w:rPr>
        <w:t xml:space="preserve"> в самом деле заботится обо мне.</w:t>
      </w:r>
      <w:r>
        <w:rPr>
          <w:rStyle w:val="apple-converted-space"/>
          <w:color w:val="000000"/>
        </w:rPr>
        <w:t xml:space="preserve"> Странн</w:t>
      </w:r>
      <w:r>
        <w:rPr>
          <w:color w:val="000000"/>
        </w:rPr>
        <w:t>ое тёплое чувство поселилось в моём животе.</w:t>
      </w:r>
    </w:p>
    <w:p w:rsidR="00286F9F" w:rsidRDefault="00286F9F" w:rsidP="00286F9F">
      <w:pPr>
        <w:pStyle w:val="western"/>
        <w:shd w:val="clear" w:color="auto" w:fill="FFFFFF"/>
        <w:spacing w:before="0" w:after="0"/>
        <w:ind w:firstLine="461"/>
        <w:jc w:val="both"/>
      </w:pPr>
      <w:r>
        <w:t>– Мне не нравится, когда кому-то больно</w:t>
      </w:r>
      <w:r w:rsidRPr="007846F4">
        <w:rPr>
          <w:color w:val="000000"/>
        </w:rPr>
        <w:t>,</w:t>
      </w:r>
      <w:r>
        <w:rPr>
          <w:color w:val="000000"/>
        </w:rPr>
        <w:t xml:space="preserve"> </w:t>
      </w:r>
      <w:r>
        <w:t>–</w:t>
      </w:r>
      <w:r w:rsidRPr="007846F4">
        <w:rPr>
          <w:color w:val="000000"/>
        </w:rPr>
        <w:t xml:space="preserve"> </w:t>
      </w:r>
      <w:r>
        <w:rPr>
          <w:color w:val="000000"/>
        </w:rPr>
        <w:t xml:space="preserve">тихим голосом </w:t>
      </w:r>
      <w:r w:rsidRPr="007846F4">
        <w:rPr>
          <w:color w:val="000000"/>
        </w:rPr>
        <w:t>объяснила она, извиняясь за сво</w:t>
      </w:r>
      <w:r>
        <w:rPr>
          <w:color w:val="000000"/>
        </w:rPr>
        <w:t>и</w:t>
      </w:r>
      <w:r w:rsidRPr="007846F4">
        <w:rPr>
          <w:color w:val="000000"/>
        </w:rPr>
        <w:t xml:space="preserve"> бессмысленн</w:t>
      </w:r>
      <w:r>
        <w:rPr>
          <w:color w:val="000000"/>
        </w:rPr>
        <w:t>ые</w:t>
      </w:r>
      <w:r w:rsidRPr="007846F4">
        <w:rPr>
          <w:color w:val="000000"/>
        </w:rPr>
        <w:t xml:space="preserve"> действия.</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Я в</w:t>
      </w:r>
      <w:r>
        <w:rPr>
          <w:rStyle w:val="apple-converted-space"/>
          <w:color w:val="000000"/>
        </w:rPr>
        <w:t xml:space="preserve"> </w:t>
      </w:r>
      <w:r>
        <w:rPr>
          <w:color w:val="000000"/>
        </w:rPr>
        <w:t>порядке,</w:t>
      </w:r>
      <w:r>
        <w:rPr>
          <w:rStyle w:val="apple-converted-space"/>
          <w:color w:val="000000"/>
        </w:rPr>
        <w:t xml:space="preserve"> </w:t>
      </w:r>
      <w:r>
        <w:t xml:space="preserve">– </w:t>
      </w:r>
      <w:r>
        <w:rPr>
          <w:color w:val="000000"/>
        </w:rPr>
        <w:t>ответил я, несколько стоически, не желая показывать, насколько сейчас меня тронула её забота.</w:t>
      </w:r>
    </w:p>
    <w:p w:rsidR="00286F9F" w:rsidRDefault="00286F9F" w:rsidP="00286F9F">
      <w:pPr>
        <w:pStyle w:val="western"/>
        <w:shd w:val="clear" w:color="auto" w:fill="FFFFFF"/>
        <w:spacing w:before="0" w:after="0"/>
        <w:ind w:firstLine="461"/>
        <w:jc w:val="both"/>
      </w:pPr>
      <w:r>
        <w:rPr>
          <w:color w:val="000000"/>
        </w:rPr>
        <w:t xml:space="preserve">Она убрала </w:t>
      </w:r>
      <w:r>
        <w:rPr>
          <w:rStyle w:val="apple-converted-space"/>
          <w:color w:val="000000"/>
        </w:rPr>
        <w:t xml:space="preserve">свою </w:t>
      </w:r>
      <w:r>
        <w:rPr>
          <w:color w:val="000000"/>
        </w:rPr>
        <w:t>руку с окровавленным платком и отступила от меня.</w:t>
      </w:r>
      <w:r>
        <w:rPr>
          <w:rStyle w:val="apple-converted-space"/>
          <w:color w:val="000000"/>
        </w:rPr>
        <w:t xml:space="preserve"> И, к</w:t>
      </w:r>
      <w:r>
        <w:rPr>
          <w:color w:val="000000"/>
        </w:rPr>
        <w:t>ак будто её нужно было защитить от меня, Итан бочком подошел к ней ближе, чтобы закрыть ей вид на меня.</w:t>
      </w:r>
    </w:p>
    <w:p w:rsidR="00286F9F" w:rsidRDefault="00286F9F" w:rsidP="00286F9F">
      <w:pPr>
        <w:pStyle w:val="western"/>
        <w:shd w:val="clear" w:color="auto" w:fill="FFFFFF"/>
        <w:spacing w:before="0" w:after="0"/>
        <w:ind w:firstLine="461"/>
        <w:jc w:val="both"/>
        <w:rPr>
          <w:color w:val="000000"/>
        </w:rPr>
      </w:pPr>
      <w:r>
        <w:t xml:space="preserve">– </w:t>
      </w:r>
      <w:r>
        <w:rPr>
          <w:color w:val="000000"/>
          <w:shd w:val="clear" w:color="auto" w:fill="FFFFFF"/>
        </w:rPr>
        <w:t>Да что же произошло</w:t>
      </w:r>
      <w:r>
        <w:rPr>
          <w:color w:val="000000"/>
        </w:rPr>
        <w:t>?</w:t>
      </w:r>
      <w:r>
        <w:t xml:space="preserve"> –</w:t>
      </w:r>
      <w:r>
        <w:rPr>
          <w:color w:val="000000"/>
        </w:rPr>
        <w:t xml:space="preserve"> визгливо спросила мама, взяв меня за подбородок и развернув к ней лицом.</w:t>
      </w:r>
    </w:p>
    <w:p w:rsidR="00286F9F" w:rsidRDefault="00286F9F" w:rsidP="00286F9F">
      <w:pPr>
        <w:pStyle w:val="western"/>
        <w:shd w:val="clear" w:color="auto" w:fill="FFFFFF"/>
        <w:spacing w:before="0" w:after="0"/>
        <w:ind w:firstLine="461"/>
        <w:jc w:val="both"/>
      </w:pPr>
      <w:r>
        <w:rPr>
          <w:color w:val="000000"/>
        </w:rPr>
        <w:t>Я глубоко вздохнул, отворачивая лицо.</w:t>
      </w:r>
    </w:p>
    <w:p w:rsidR="00286F9F" w:rsidRDefault="00286F9F" w:rsidP="00286F9F">
      <w:pPr>
        <w:pStyle w:val="western"/>
        <w:shd w:val="clear" w:color="auto" w:fill="FFFFFF"/>
        <w:spacing w:before="0" w:after="0"/>
        <w:ind w:firstLine="461"/>
        <w:jc w:val="both"/>
      </w:pPr>
      <w:r>
        <w:t>– Отстань, мам. Ничего не произошло</w:t>
      </w:r>
      <w:r>
        <w:rPr>
          <w:color w:val="000000"/>
        </w:rPr>
        <w:t xml:space="preserve">. </w:t>
      </w:r>
      <w:r>
        <w:t xml:space="preserve">– </w:t>
      </w:r>
      <w:r>
        <w:rPr>
          <w:color w:val="000000"/>
        </w:rPr>
        <w:t>Я мальчик.</w:t>
      </w:r>
      <w:r>
        <w:rPr>
          <w:rStyle w:val="apple-converted-space"/>
          <w:color w:val="000000"/>
        </w:rPr>
        <w:t xml:space="preserve"> </w:t>
      </w:r>
      <w:r>
        <w:rPr>
          <w:color w:val="000000"/>
        </w:rPr>
        <w:t>Иногда между мальчиками происходят драки.</w:t>
      </w:r>
      <w:r>
        <w:rPr>
          <w:rStyle w:val="apple-converted-space"/>
          <w:color w:val="000000"/>
        </w:rPr>
        <w:t xml:space="preserve"> </w:t>
      </w:r>
      <w:r>
        <w:t>– Мы можем идти? Я голоден</w:t>
      </w:r>
      <w:r>
        <w:rPr>
          <w:color w:val="000000"/>
        </w:rPr>
        <w:t>.</w:t>
      </w:r>
    </w:p>
    <w:p w:rsidR="00286F9F" w:rsidRDefault="00286F9F" w:rsidP="00286F9F">
      <w:pPr>
        <w:pStyle w:val="western"/>
        <w:shd w:val="clear" w:color="auto" w:fill="FFFFFF"/>
        <w:spacing w:before="0" w:after="0"/>
        <w:ind w:firstLine="461"/>
        <w:jc w:val="both"/>
        <w:rPr>
          <w:color w:val="000000"/>
        </w:rPr>
      </w:pPr>
      <w:r>
        <w:t xml:space="preserve">– Нет, естественно, мы </w:t>
      </w:r>
      <w:r>
        <w:rPr>
          <w:i/>
        </w:rPr>
        <w:t>не</w:t>
      </w:r>
      <w:r>
        <w:t xml:space="preserve"> можем идти</w:t>
      </w:r>
      <w:r>
        <w:rPr>
          <w:color w:val="000000"/>
        </w:rPr>
        <w:t>,</w:t>
      </w:r>
      <w:r>
        <w:t xml:space="preserve"> –</w:t>
      </w:r>
      <w:r>
        <w:rPr>
          <w:color w:val="000000"/>
        </w:rPr>
        <w:t xml:space="preserve"> прошипела она.</w:t>
      </w:r>
      <w:r>
        <w:rPr>
          <w:rStyle w:val="apple-converted-space"/>
          <w:color w:val="000000"/>
        </w:rPr>
        <w:t xml:space="preserve"> </w:t>
      </w:r>
      <w:r>
        <w:t>– Посмотри на себя! Кто это сделал</w:t>
      </w:r>
      <w:r>
        <w:rPr>
          <w:color w:val="000000"/>
        </w:rPr>
        <w:t>?</w:t>
      </w:r>
    </w:p>
    <w:p w:rsidR="00286F9F" w:rsidRDefault="00286F9F" w:rsidP="00286F9F">
      <w:pPr>
        <w:pStyle w:val="western"/>
        <w:shd w:val="clear" w:color="auto" w:fill="FFFFFF"/>
        <w:spacing w:before="0" w:after="0"/>
        <w:ind w:firstLine="461"/>
        <w:jc w:val="both"/>
        <w:rPr>
          <w:color w:val="000000"/>
        </w:rPr>
      </w:pPr>
      <w:r>
        <w:rPr>
          <w:color w:val="000000"/>
        </w:rPr>
        <w:t>Слава Богу, мы были одни в коридоре.</w:t>
      </w:r>
      <w:r>
        <w:rPr>
          <w:rStyle w:val="apple-converted-space"/>
          <w:color w:val="000000"/>
        </w:rPr>
        <w:t xml:space="preserve"> </w:t>
      </w:r>
      <w:r>
        <w:rPr>
          <w:color w:val="000000"/>
        </w:rPr>
        <w:t>Но я не собирался стоять и ждать моих товарищей по команде, когда те выйдут из раздевалки и получат билеты на передний ряд для просмотра драмы семьи Донован.</w:t>
      </w:r>
      <w:r>
        <w:rPr>
          <w:rStyle w:val="apple-converted-space"/>
          <w:color w:val="000000"/>
        </w:rPr>
        <w:t xml:space="preserve"> </w:t>
      </w:r>
      <w:r>
        <w:rPr>
          <w:color w:val="000000"/>
        </w:rPr>
        <w:t>Не отвечая ей, я вышел в темноту стоянки через двойные стеклянные двери.</w:t>
      </w:r>
      <w:r>
        <w:rPr>
          <w:rStyle w:val="apple-converted-space"/>
          <w:color w:val="000000"/>
        </w:rPr>
        <w:t xml:space="preserve"> </w:t>
      </w:r>
      <w:r>
        <w:rPr>
          <w:color w:val="000000"/>
        </w:rPr>
        <w:t>Уличные фонари мерцали то здесь, то там, и я направился к одиноко стоявшему маминому внедорожнику.</w:t>
      </w:r>
    </w:p>
    <w:p w:rsidR="00286F9F" w:rsidRDefault="00286F9F" w:rsidP="00286F9F">
      <w:pPr>
        <w:pStyle w:val="western"/>
        <w:shd w:val="clear" w:color="auto" w:fill="FFFFFF"/>
        <w:spacing w:before="0" w:after="0"/>
        <w:ind w:firstLine="461"/>
        <w:jc w:val="both"/>
      </w:pPr>
      <w:r>
        <w:rPr>
          <w:color w:val="000000"/>
        </w:rPr>
        <w:t>Выудив ключи из кармана, я открыл машину и бросил сумку в багажник.</w:t>
      </w:r>
      <w:r>
        <w:rPr>
          <w:rStyle w:val="apple-converted-space"/>
          <w:color w:val="000000"/>
        </w:rPr>
        <w:t xml:space="preserve"> </w:t>
      </w:r>
      <w:r>
        <w:rPr>
          <w:color w:val="000000"/>
        </w:rPr>
        <w:t xml:space="preserve">Но водительскую дверь я открыть не успел, не говоря уже, чтобы сесть за руль. Мама рывком вырвала ключи у меня из руки: </w:t>
      </w:r>
    </w:p>
    <w:p w:rsidR="00286F9F" w:rsidRDefault="00286F9F" w:rsidP="00286F9F">
      <w:pPr>
        <w:pStyle w:val="western"/>
        <w:shd w:val="clear" w:color="auto" w:fill="FFFFFF"/>
        <w:spacing w:before="0" w:after="0"/>
        <w:ind w:firstLine="461"/>
        <w:jc w:val="both"/>
        <w:rPr>
          <w:i/>
          <w:iCs/>
          <w:color w:val="000000"/>
        </w:rPr>
      </w:pPr>
      <w:r>
        <w:t>– Куда это ты собрался</w:t>
      </w:r>
      <w:r>
        <w:rPr>
          <w:color w:val="000000"/>
        </w:rPr>
        <w:t>?</w:t>
      </w:r>
    </w:p>
    <w:p w:rsidR="00286F9F" w:rsidRDefault="00286F9F" w:rsidP="00286F9F">
      <w:pPr>
        <w:pStyle w:val="western"/>
        <w:shd w:val="clear" w:color="auto" w:fill="FFFFFF"/>
        <w:spacing w:before="0" w:after="0"/>
        <w:ind w:firstLine="461"/>
        <w:jc w:val="both"/>
      </w:pPr>
      <w:r>
        <w:rPr>
          <w:i/>
          <w:iCs/>
          <w:color w:val="000000"/>
        </w:rPr>
        <w:t>Как куда это, чёрт возьми?</w:t>
      </w:r>
      <w:r>
        <w:rPr>
          <w:rStyle w:val="apple-converted-space"/>
          <w:color w:val="000000"/>
        </w:rPr>
        <w:t xml:space="preserve"> </w:t>
      </w:r>
      <w:r>
        <w:rPr>
          <w:color w:val="000000"/>
        </w:rPr>
        <w:t>У нас был уговор.</w:t>
      </w:r>
      <w:r>
        <w:rPr>
          <w:rStyle w:val="apple-converted-space"/>
          <w:color w:val="000000"/>
        </w:rPr>
        <w:t xml:space="preserve"> </w:t>
      </w:r>
      <w:r>
        <w:rPr>
          <w:color w:val="000000"/>
        </w:rPr>
        <w:t>Я выиграл игру, теперь она должна угостить нас ужином.</w:t>
      </w:r>
    </w:p>
    <w:p w:rsidR="00286F9F" w:rsidRDefault="00286F9F" w:rsidP="00286F9F">
      <w:pPr>
        <w:pStyle w:val="western"/>
        <w:shd w:val="clear" w:color="auto" w:fill="FFFFFF"/>
        <w:spacing w:before="0" w:after="0"/>
        <w:ind w:firstLine="461"/>
        <w:jc w:val="both"/>
      </w:pPr>
      <w:r>
        <w:t>– В Океано</w:t>
      </w:r>
      <w:r>
        <w:rPr>
          <w:color w:val="000000"/>
        </w:rPr>
        <w:t>,</w:t>
      </w:r>
      <w:r>
        <w:t xml:space="preserve"> –</w:t>
      </w:r>
      <w:r>
        <w:rPr>
          <w:color w:val="000000"/>
        </w:rPr>
        <w:t xml:space="preserve"> пробормотал я.</w:t>
      </w:r>
      <w:r>
        <w:rPr>
          <w:rStyle w:val="apple-converted-space"/>
          <w:color w:val="000000"/>
        </w:rPr>
        <w:t xml:space="preserve"> </w:t>
      </w:r>
      <w:r>
        <w:t>– Как планировали</w:t>
      </w:r>
      <w:r>
        <w:rPr>
          <w:color w:val="000000"/>
        </w:rPr>
        <w:t>.</w:t>
      </w:r>
    </w:p>
    <w:p w:rsidR="00286F9F" w:rsidRDefault="00286F9F" w:rsidP="00286F9F">
      <w:pPr>
        <w:pStyle w:val="western"/>
        <w:shd w:val="clear" w:color="auto" w:fill="FFFFFF"/>
        <w:spacing w:before="0" w:after="0"/>
        <w:ind w:firstLine="461"/>
        <w:jc w:val="both"/>
        <w:rPr>
          <w:i/>
          <w:iCs/>
          <w:color w:val="000000"/>
        </w:rPr>
      </w:pPr>
      <w:r>
        <w:lastRenderedPageBreak/>
        <w:t>– Но не с таким синяком под глазом, –</w:t>
      </w:r>
      <w:r>
        <w:rPr>
          <w:color w:val="000000"/>
        </w:rPr>
        <w:t xml:space="preserve"> разъяренно сказала мама, она скрестила руки на груди, запахнув свой кардиган над платьем.</w:t>
      </w:r>
      <w:r>
        <w:rPr>
          <w:rStyle w:val="apple-converted-space"/>
          <w:color w:val="000000"/>
        </w:rPr>
        <w:t xml:space="preserve"> </w:t>
      </w:r>
      <w:r>
        <w:t>– И мы не пойдем, пока ты не скажешь, что случилось</w:t>
      </w:r>
      <w:r>
        <w:rPr>
          <w:color w:val="000000"/>
        </w:rPr>
        <w:t>.</w:t>
      </w:r>
    </w:p>
    <w:p w:rsidR="00286F9F" w:rsidRDefault="00286F9F" w:rsidP="00286F9F">
      <w:pPr>
        <w:pStyle w:val="western"/>
        <w:shd w:val="clear" w:color="auto" w:fill="FFFFFF"/>
        <w:spacing w:before="0" w:after="0"/>
        <w:ind w:firstLine="461"/>
        <w:jc w:val="both"/>
      </w:pPr>
      <w:r>
        <w:rPr>
          <w:i/>
          <w:iCs/>
          <w:color w:val="000000"/>
        </w:rPr>
        <w:t>Уилл назвал Итана</w:t>
      </w:r>
      <w:r>
        <w:rPr>
          <w:rStyle w:val="apple-converted-space"/>
          <w:i/>
          <w:iCs/>
          <w:color w:val="000000"/>
        </w:rPr>
        <w:t xml:space="preserve"> </w:t>
      </w:r>
      <w:r>
        <w:rPr>
          <w:i/>
          <w:iCs/>
          <w:color w:val="000000"/>
        </w:rPr>
        <w:t>грёбанным педиком.</w:t>
      </w:r>
      <w:r>
        <w:rPr>
          <w:rStyle w:val="apple-converted-space"/>
          <w:i/>
          <w:iCs/>
          <w:color w:val="000000"/>
        </w:rPr>
        <w:t xml:space="preserve"> </w:t>
      </w:r>
      <w:r>
        <w:rPr>
          <w:i/>
          <w:iCs/>
          <w:color w:val="000000"/>
        </w:rPr>
        <w:t>Я пытался его убить.</w:t>
      </w:r>
    </w:p>
    <w:p w:rsidR="00286F9F" w:rsidRDefault="00286F9F" w:rsidP="00286F9F">
      <w:pPr>
        <w:pStyle w:val="western"/>
        <w:shd w:val="clear" w:color="auto" w:fill="FFFFFF"/>
        <w:spacing w:before="0" w:after="0"/>
        <w:ind w:firstLine="461"/>
        <w:jc w:val="both"/>
        <w:rPr>
          <w:color w:val="000000"/>
        </w:rPr>
      </w:pPr>
      <w:r>
        <w:t>– Кто-то должен был заткнуть Уилла Дэвиса, вот что случилось</w:t>
      </w:r>
      <w:r>
        <w:rPr>
          <w:color w:val="000000"/>
        </w:rPr>
        <w:t>.</w:t>
      </w:r>
    </w:p>
    <w:p w:rsidR="00286F9F" w:rsidRDefault="00286F9F" w:rsidP="00286F9F">
      <w:pPr>
        <w:pStyle w:val="western"/>
        <w:shd w:val="clear" w:color="auto" w:fill="FFFFFF"/>
        <w:spacing w:before="0" w:after="0"/>
        <w:ind w:firstLine="461"/>
        <w:jc w:val="both"/>
      </w:pPr>
      <w:r>
        <w:rPr>
          <w:color w:val="000000"/>
        </w:rPr>
        <w:t>Ей стало нехорошо даже от этой малой толики информации.</w:t>
      </w:r>
    </w:p>
    <w:p w:rsidR="00286F9F" w:rsidRDefault="00286F9F" w:rsidP="00286F9F">
      <w:pPr>
        <w:pStyle w:val="western"/>
        <w:shd w:val="clear" w:color="auto" w:fill="FFFFFF"/>
        <w:spacing w:before="0" w:after="0"/>
        <w:ind w:firstLine="461"/>
        <w:jc w:val="both"/>
      </w:pPr>
      <w:r>
        <w:t xml:space="preserve">– </w:t>
      </w:r>
      <w:r>
        <w:rPr>
          <w:color w:val="000000"/>
        </w:rPr>
        <w:t>Что?</w:t>
      </w:r>
      <w:r>
        <w:t xml:space="preserve"> –</w:t>
      </w:r>
      <w:r>
        <w:rPr>
          <w:color w:val="000000"/>
        </w:rPr>
        <w:t xml:space="preserve"> прошептала она, ещё больше рассердившись.</w:t>
      </w:r>
      <w:r>
        <w:rPr>
          <w:rStyle w:val="apple-converted-space"/>
          <w:color w:val="000000"/>
        </w:rPr>
        <w:t xml:space="preserve"> </w:t>
      </w:r>
      <w:r>
        <w:rPr>
          <w:color w:val="000000"/>
        </w:rPr>
        <w:t>О, нет, я</w:t>
      </w:r>
      <w:r>
        <w:rPr>
          <w:rStyle w:val="apple-converted-space"/>
          <w:color w:val="000000"/>
        </w:rPr>
        <w:t xml:space="preserve"> </w:t>
      </w:r>
      <w:r>
        <w:rPr>
          <w:i/>
          <w:iCs/>
          <w:color w:val="000000"/>
        </w:rPr>
        <w:t>разочаровал</w:t>
      </w:r>
      <w:r>
        <w:rPr>
          <w:rStyle w:val="apple-converted-space"/>
          <w:color w:val="000000"/>
        </w:rPr>
        <w:t xml:space="preserve"> </w:t>
      </w:r>
      <w:r>
        <w:rPr>
          <w:color w:val="000000"/>
        </w:rPr>
        <w:t>её.</w:t>
      </w:r>
      <w:r>
        <w:rPr>
          <w:rStyle w:val="apple-converted-space"/>
          <w:color w:val="000000"/>
        </w:rPr>
        <w:t xml:space="preserve"> </w:t>
      </w:r>
      <w:r>
        <w:t>– Ты первый начал</w:t>
      </w:r>
      <w:r>
        <w:rPr>
          <w:color w:val="000000"/>
        </w:rPr>
        <w:t>?</w:t>
      </w:r>
    </w:p>
    <w:p w:rsidR="00EC09EA" w:rsidRPr="001A0015" w:rsidRDefault="00286F9F" w:rsidP="00286F9F">
      <w:pPr>
        <w:pStyle w:val="western"/>
        <w:shd w:val="clear" w:color="auto" w:fill="FFFFFF"/>
        <w:spacing w:before="0" w:after="0"/>
        <w:ind w:firstLine="461"/>
        <w:jc w:val="both"/>
      </w:pPr>
      <w:r>
        <w:t>– Нет, я не начинал</w:t>
      </w:r>
      <w:r w:rsidRPr="007846F4">
        <w:rPr>
          <w:color w:val="000000"/>
        </w:rPr>
        <w:t>,</w:t>
      </w:r>
      <w:r>
        <w:t xml:space="preserve"> –</w:t>
      </w:r>
      <w:r w:rsidRPr="007846F4">
        <w:rPr>
          <w:color w:val="000000"/>
        </w:rPr>
        <w:t xml:space="preserve"> защищал</w:t>
      </w:r>
      <w:r>
        <w:rPr>
          <w:color w:val="000000"/>
        </w:rPr>
        <w:t xml:space="preserve"> я</w:t>
      </w:r>
      <w:r w:rsidRPr="007846F4">
        <w:rPr>
          <w:color w:val="000000"/>
        </w:rPr>
        <w:t xml:space="preserve"> себя.</w:t>
      </w:r>
      <w:r>
        <w:rPr>
          <w:rStyle w:val="apple-converted-space"/>
          <w:color w:val="000000"/>
        </w:rPr>
        <w:t xml:space="preserve"> </w:t>
      </w:r>
      <w:r>
        <w:t>– Он мне действовал на нервы, и я разукрасил ему лицо</w:t>
      </w:r>
      <w:r>
        <w:rPr>
          <w:color w:val="000000"/>
        </w:rPr>
        <w:t>.</w:t>
      </w:r>
      <w:r>
        <w:t xml:space="preserve"> </w:t>
      </w:r>
    </w:p>
    <w:p w:rsidR="00286F9F" w:rsidRDefault="00286F9F" w:rsidP="00286F9F">
      <w:pPr>
        <w:pStyle w:val="western"/>
        <w:shd w:val="clear" w:color="auto" w:fill="FFFFFF"/>
        <w:spacing w:before="0" w:after="0"/>
        <w:ind w:firstLine="461"/>
        <w:jc w:val="both"/>
        <w:rPr>
          <w:color w:val="000000"/>
        </w:rPr>
      </w:pPr>
      <w:r>
        <w:rPr>
          <w:color w:val="000000"/>
        </w:rPr>
        <w:t>Итан снова встал рядом, я сердито посмотрел на него.</w:t>
      </w:r>
      <w:r>
        <w:rPr>
          <w:rStyle w:val="apple-converted-space"/>
          <w:color w:val="000000"/>
        </w:rPr>
        <w:t xml:space="preserve"> </w:t>
      </w:r>
      <w:r>
        <w:rPr>
          <w:color w:val="000000"/>
        </w:rPr>
        <w:t>Если кто и был ответственен за эту драку, так это мой брат.</w:t>
      </w:r>
      <w:r>
        <w:rPr>
          <w:rStyle w:val="apple-converted-space"/>
          <w:color w:val="000000"/>
        </w:rPr>
        <w:t xml:space="preserve"> </w:t>
      </w:r>
      <w:r>
        <w:rPr>
          <w:color w:val="000000"/>
        </w:rPr>
        <w:t>Он продолжал играть с нами в прятки.</w:t>
      </w:r>
      <w:r>
        <w:rPr>
          <w:rStyle w:val="apple-converted-space"/>
          <w:color w:val="000000"/>
        </w:rPr>
        <w:t xml:space="preserve"> </w:t>
      </w:r>
      <w:r>
        <w:rPr>
          <w:color w:val="000000"/>
        </w:rPr>
        <w:t>Заставляя нас гадать.</w:t>
      </w:r>
      <w:r>
        <w:rPr>
          <w:rStyle w:val="apple-converted-space"/>
          <w:color w:val="000000"/>
        </w:rPr>
        <w:t xml:space="preserve"> </w:t>
      </w:r>
      <w:r>
        <w:rPr>
          <w:color w:val="000000"/>
        </w:rPr>
        <w:t>А теперь он привел домой девчонку.</w:t>
      </w:r>
      <w:r>
        <w:rPr>
          <w:rStyle w:val="apple-converted-space"/>
          <w:color w:val="000000"/>
        </w:rPr>
        <w:t xml:space="preserve"> </w:t>
      </w:r>
      <w:r>
        <w:rPr>
          <w:color w:val="000000"/>
        </w:rPr>
        <w:t>Зачем?</w:t>
      </w:r>
      <w:r>
        <w:rPr>
          <w:rStyle w:val="apple-converted-space"/>
          <w:color w:val="000000"/>
        </w:rPr>
        <w:t xml:space="preserve"> </w:t>
      </w:r>
      <w:r>
        <w:rPr>
          <w:color w:val="000000"/>
        </w:rPr>
        <w:t>Чтобы обмануть маму?</w:t>
      </w:r>
      <w:r>
        <w:rPr>
          <w:rStyle w:val="apple-converted-space"/>
          <w:color w:val="000000"/>
        </w:rPr>
        <w:t xml:space="preserve"> </w:t>
      </w:r>
      <w:r>
        <w:rPr>
          <w:color w:val="000000"/>
        </w:rPr>
        <w:t>Наших друзей?</w:t>
      </w:r>
      <w:r>
        <w:rPr>
          <w:rStyle w:val="apple-converted-space"/>
          <w:color w:val="000000"/>
        </w:rPr>
        <w:t xml:space="preserve"> </w:t>
      </w:r>
      <w:r>
        <w:rPr>
          <w:color w:val="000000"/>
        </w:rPr>
        <w:t>Весь</w:t>
      </w:r>
      <w:r>
        <w:rPr>
          <w:rStyle w:val="apple-converted-space"/>
          <w:color w:val="000000"/>
        </w:rPr>
        <w:t xml:space="preserve"> </w:t>
      </w:r>
      <w:r>
        <w:rPr>
          <w:i/>
          <w:color w:val="000000"/>
        </w:rPr>
        <w:t>город</w:t>
      </w:r>
      <w:r>
        <w:rPr>
          <w:color w:val="000000"/>
        </w:rPr>
        <w:t>?</w:t>
      </w:r>
      <w:r>
        <w:rPr>
          <w:rStyle w:val="apple-converted-space"/>
          <w:color w:val="000000"/>
        </w:rPr>
        <w:t xml:space="preserve"> </w:t>
      </w:r>
      <w:r>
        <w:rPr>
          <w:color w:val="000000"/>
        </w:rPr>
        <w:t>Возможно, Уилл прав.</w:t>
      </w:r>
      <w:r>
        <w:rPr>
          <w:rStyle w:val="apple-converted-space"/>
          <w:color w:val="000000"/>
        </w:rPr>
        <w:t xml:space="preserve"> </w:t>
      </w:r>
      <w:r>
        <w:rPr>
          <w:color w:val="000000"/>
        </w:rPr>
        <w:t>Сью не его девушка, как бы Итан не пытался показать обратное.</w:t>
      </w:r>
      <w:r>
        <w:rPr>
          <w:rStyle w:val="apple-converted-space"/>
          <w:color w:val="000000"/>
        </w:rPr>
        <w:t xml:space="preserve"> </w:t>
      </w:r>
      <w:r>
        <w:rPr>
          <w:color w:val="000000"/>
        </w:rPr>
        <w:t xml:space="preserve">И в </w:t>
      </w:r>
      <w:r w:rsidR="00EC09EA">
        <w:rPr>
          <w:color w:val="000000"/>
        </w:rPr>
        <w:t>результате</w:t>
      </w:r>
      <w:r>
        <w:rPr>
          <w:color w:val="000000"/>
        </w:rPr>
        <w:t xml:space="preserve"> именно</w:t>
      </w:r>
      <w:r>
        <w:rPr>
          <w:rStyle w:val="apple-converted-space"/>
          <w:color w:val="000000"/>
        </w:rPr>
        <w:t xml:space="preserve"> </w:t>
      </w:r>
      <w:r>
        <w:rPr>
          <w:i/>
          <w:iCs/>
          <w:color w:val="000000"/>
        </w:rPr>
        <w:t>она</w:t>
      </w:r>
      <w:r>
        <w:rPr>
          <w:rStyle w:val="apple-converted-space"/>
          <w:color w:val="000000"/>
        </w:rPr>
        <w:t xml:space="preserve"> </w:t>
      </w:r>
      <w:r>
        <w:rPr>
          <w:color w:val="000000"/>
        </w:rPr>
        <w:t>больше всех пострадает.</w:t>
      </w:r>
    </w:p>
    <w:p w:rsidR="00286F9F" w:rsidRDefault="00286F9F" w:rsidP="00286F9F">
      <w:pPr>
        <w:pStyle w:val="western"/>
        <w:shd w:val="clear" w:color="auto" w:fill="FFFFFF"/>
        <w:spacing w:before="0" w:after="0"/>
        <w:ind w:firstLine="461"/>
        <w:jc w:val="both"/>
        <w:rPr>
          <w:color w:val="000000"/>
        </w:rPr>
      </w:pPr>
      <w:r>
        <w:rPr>
          <w:color w:val="000000"/>
        </w:rPr>
        <w:t>Маме следует оставить меня в покое и отчитывать Итана.</w:t>
      </w:r>
    </w:p>
    <w:p w:rsidR="00286F9F" w:rsidRDefault="00286F9F" w:rsidP="00286F9F">
      <w:pPr>
        <w:pStyle w:val="western"/>
        <w:shd w:val="clear" w:color="auto" w:fill="FFFFFF"/>
        <w:spacing w:before="0" w:after="0"/>
        <w:ind w:firstLine="461"/>
        <w:jc w:val="both"/>
        <w:rPr>
          <w:color w:val="000000"/>
        </w:rPr>
      </w:pPr>
      <w:r>
        <w:rPr>
          <w:color w:val="000000"/>
        </w:rPr>
        <w:t>Но что бы это изменило?</w:t>
      </w:r>
      <w:r>
        <w:rPr>
          <w:rStyle w:val="apple-converted-space"/>
          <w:color w:val="000000"/>
        </w:rPr>
        <w:t xml:space="preserve"> </w:t>
      </w:r>
      <w:r>
        <w:rPr>
          <w:color w:val="000000"/>
        </w:rPr>
        <w:t xml:space="preserve">Если бы даже мой брат вдруг признался, всегда найдутся </w:t>
      </w:r>
      <w:proofErr w:type="gramStart"/>
      <w:r>
        <w:rPr>
          <w:color w:val="000000"/>
        </w:rPr>
        <w:t>такие</w:t>
      </w:r>
      <w:proofErr w:type="gramEnd"/>
      <w:r>
        <w:rPr>
          <w:color w:val="000000"/>
        </w:rPr>
        <w:t xml:space="preserve"> идиоты, как Уилл, которые могут превратить его жизнь в ад.</w:t>
      </w:r>
      <w:r>
        <w:rPr>
          <w:rStyle w:val="apple-converted-space"/>
          <w:color w:val="000000"/>
        </w:rPr>
        <w:t xml:space="preserve"> </w:t>
      </w:r>
      <w:r>
        <w:rPr>
          <w:color w:val="000000"/>
        </w:rPr>
        <w:t>Он</w:t>
      </w:r>
      <w:r w:rsidRPr="00EC09EA">
        <w:rPr>
          <w:color w:val="000000"/>
        </w:rPr>
        <w:t xml:space="preserve"> </w:t>
      </w:r>
      <w:r>
        <w:rPr>
          <w:color w:val="000000"/>
        </w:rPr>
        <w:t>не</w:t>
      </w:r>
      <w:r w:rsidRPr="00EC09EA">
        <w:rPr>
          <w:color w:val="000000"/>
        </w:rPr>
        <w:t xml:space="preserve"> </w:t>
      </w:r>
      <w:r>
        <w:rPr>
          <w:color w:val="000000"/>
        </w:rPr>
        <w:t>должен</w:t>
      </w:r>
      <w:r w:rsidRPr="00EC09EA">
        <w:rPr>
          <w:color w:val="000000"/>
        </w:rPr>
        <w:t xml:space="preserve"> </w:t>
      </w:r>
      <w:r>
        <w:rPr>
          <w:color w:val="000000"/>
        </w:rPr>
        <w:t>страдать</w:t>
      </w:r>
      <w:r w:rsidRPr="00EC09EA">
        <w:rPr>
          <w:color w:val="000000"/>
        </w:rPr>
        <w:t xml:space="preserve"> </w:t>
      </w:r>
      <w:r>
        <w:rPr>
          <w:color w:val="000000"/>
        </w:rPr>
        <w:t>за</w:t>
      </w:r>
      <w:r w:rsidRPr="00EC09EA">
        <w:rPr>
          <w:color w:val="000000"/>
        </w:rPr>
        <w:t xml:space="preserve"> </w:t>
      </w:r>
      <w:r>
        <w:rPr>
          <w:color w:val="000000"/>
        </w:rPr>
        <w:t>то</w:t>
      </w:r>
      <w:r w:rsidRPr="00EC09EA">
        <w:rPr>
          <w:color w:val="000000"/>
        </w:rPr>
        <w:t xml:space="preserve">, </w:t>
      </w:r>
      <w:r>
        <w:rPr>
          <w:color w:val="000000"/>
        </w:rPr>
        <w:t>кем</w:t>
      </w:r>
      <w:r w:rsidRPr="00EC09EA">
        <w:rPr>
          <w:color w:val="000000"/>
        </w:rPr>
        <w:t xml:space="preserve"> </w:t>
      </w:r>
      <w:r>
        <w:rPr>
          <w:color w:val="000000"/>
        </w:rPr>
        <w:t>является</w:t>
      </w:r>
      <w:r w:rsidRPr="00EC09EA">
        <w:rPr>
          <w:color w:val="000000"/>
        </w:rPr>
        <w:t>.</w:t>
      </w:r>
    </w:p>
    <w:p w:rsidR="00286F9F" w:rsidRDefault="00286F9F" w:rsidP="00286F9F">
      <w:pPr>
        <w:pStyle w:val="western"/>
        <w:shd w:val="clear" w:color="auto" w:fill="FFFFFF"/>
        <w:spacing w:before="0" w:after="0"/>
        <w:ind w:firstLine="461"/>
        <w:jc w:val="both"/>
      </w:pPr>
      <w:r>
        <w:rPr>
          <w:color w:val="000000"/>
        </w:rPr>
        <w:t>Меня снова охватил гнев, я выхватил ключи у мамы, вытащил из носа намокший кусок бумажного полотенца и выкинул его.</w:t>
      </w:r>
    </w:p>
    <w:p w:rsidR="00286F9F" w:rsidRDefault="00286F9F" w:rsidP="00286F9F">
      <w:pPr>
        <w:pStyle w:val="western"/>
        <w:numPr>
          <w:ilvl w:val="0"/>
          <w:numId w:val="6"/>
        </w:numPr>
        <w:shd w:val="clear" w:color="auto" w:fill="FFFFFF"/>
        <w:spacing w:before="0" w:after="0"/>
        <w:ind w:left="0" w:firstLine="461"/>
        <w:jc w:val="both"/>
        <w:rPr>
          <w:color w:val="000000"/>
        </w:rPr>
      </w:pPr>
      <w:r>
        <w:t xml:space="preserve">Он это заслужил, а теперь </w:t>
      </w:r>
      <w:proofErr w:type="gramStart"/>
      <w:r>
        <w:t>может закроем тему и пойдём</w:t>
      </w:r>
      <w:proofErr w:type="gramEnd"/>
      <w:r>
        <w:t xml:space="preserve"> поесть</w:t>
      </w:r>
      <w:r>
        <w:rPr>
          <w:color w:val="000000"/>
        </w:rPr>
        <w:t>?</w:t>
      </w:r>
    </w:p>
    <w:p w:rsidR="00286F9F" w:rsidRDefault="00286F9F" w:rsidP="00286F9F">
      <w:pPr>
        <w:pStyle w:val="western"/>
        <w:shd w:val="clear" w:color="auto" w:fill="FFFFFF"/>
        <w:spacing w:before="0" w:after="0"/>
        <w:ind w:firstLine="461"/>
        <w:jc w:val="both"/>
      </w:pPr>
      <w:r>
        <w:rPr>
          <w:color w:val="000000"/>
        </w:rPr>
        <w:t>Для меня разговор был окончен. Для мамы, очевидно, ещё нет.</w:t>
      </w:r>
    </w:p>
    <w:p w:rsidR="00286F9F" w:rsidRDefault="00286F9F" w:rsidP="00286F9F">
      <w:pPr>
        <w:pStyle w:val="western"/>
        <w:shd w:val="clear" w:color="auto" w:fill="FFFFFF"/>
        <w:spacing w:before="0" w:after="0"/>
        <w:ind w:firstLine="461"/>
        <w:jc w:val="both"/>
        <w:rPr>
          <w:color w:val="000000"/>
        </w:rPr>
      </w:pPr>
      <w:r>
        <w:t>– Как ты думаешь, какой ресторан пустит тебя с окровавленным лицом</w:t>
      </w:r>
      <w:r>
        <w:rPr>
          <w:color w:val="000000"/>
        </w:rPr>
        <w:t>?</w:t>
      </w:r>
      <w:r>
        <w:rPr>
          <w:rStyle w:val="apple-converted-space"/>
          <w:color w:val="000000"/>
        </w:rPr>
        <w:t xml:space="preserve"> </w:t>
      </w:r>
      <w:r>
        <w:t>Конечно, не Сент-Джеймс Стейкхауз</w:t>
      </w:r>
      <w:r>
        <w:rPr>
          <w:color w:val="000000"/>
        </w:rPr>
        <w:t xml:space="preserve">! </w:t>
      </w:r>
      <w:r>
        <w:t xml:space="preserve">– </w:t>
      </w:r>
      <w:proofErr w:type="gramStart"/>
      <w:r>
        <w:t>р</w:t>
      </w:r>
      <w:r>
        <w:rPr>
          <w:color w:val="000000"/>
        </w:rPr>
        <w:t>явкнула</w:t>
      </w:r>
      <w:proofErr w:type="gramEnd"/>
      <w:r>
        <w:rPr>
          <w:color w:val="000000"/>
        </w:rPr>
        <w:t xml:space="preserve"> она.</w:t>
      </w:r>
      <w:r>
        <w:rPr>
          <w:rStyle w:val="apple-converted-space"/>
          <w:color w:val="000000"/>
        </w:rPr>
        <w:t xml:space="preserve"> </w:t>
      </w:r>
      <w:r>
        <w:t xml:space="preserve">– И что теперь Сьюзан будет думать о тебе? Мы обещали взять её отпраздновать сегодня </w:t>
      </w:r>
      <w:r>
        <w:rPr>
          <w:i/>
        </w:rPr>
        <w:t>твою</w:t>
      </w:r>
      <w:r>
        <w:t xml:space="preserve"> победу и победу твоей команды</w:t>
      </w:r>
      <w:r>
        <w:rPr>
          <w:color w:val="000000"/>
        </w:rPr>
        <w:t>.</w:t>
      </w:r>
    </w:p>
    <w:p w:rsidR="00286F9F" w:rsidRDefault="00286F9F" w:rsidP="00286F9F">
      <w:pPr>
        <w:pStyle w:val="western"/>
        <w:shd w:val="clear" w:color="auto" w:fill="FFFFFF"/>
        <w:spacing w:before="0" w:after="0"/>
        <w:ind w:firstLine="461"/>
        <w:jc w:val="both"/>
      </w:pPr>
      <w:r>
        <w:rPr>
          <w:color w:val="000000"/>
        </w:rPr>
        <w:t>Тьфу.</w:t>
      </w:r>
      <w:r>
        <w:rPr>
          <w:rStyle w:val="apple-converted-space"/>
          <w:color w:val="000000"/>
        </w:rPr>
        <w:t xml:space="preserve"> </w:t>
      </w:r>
      <w:r>
        <w:rPr>
          <w:color w:val="000000"/>
        </w:rPr>
        <w:t>Как будто пульсирующей боли в голове и выслушивания лекции было недостаточно, она ещё хотела добавить мне угрызения совести.</w:t>
      </w:r>
      <w:r>
        <w:rPr>
          <w:rStyle w:val="apple-converted-space"/>
          <w:color w:val="000000"/>
        </w:rPr>
        <w:t xml:space="preserve"> </w:t>
      </w:r>
      <w:r>
        <w:rPr>
          <w:color w:val="000000"/>
        </w:rPr>
        <w:t>Мама ткнула пальцем в мою грудь, а затем указала на Сью.</w:t>
      </w:r>
    </w:p>
    <w:p w:rsidR="00286F9F" w:rsidRDefault="00286F9F" w:rsidP="00286F9F">
      <w:pPr>
        <w:pStyle w:val="western"/>
        <w:shd w:val="clear" w:color="auto" w:fill="FFFFFF"/>
        <w:spacing w:before="0" w:after="0"/>
        <w:ind w:firstLine="461"/>
        <w:jc w:val="both"/>
        <w:rPr>
          <w:color w:val="000000"/>
          <w:shd w:val="clear" w:color="auto" w:fill="FFFFFF"/>
        </w:rPr>
      </w:pPr>
      <w:r>
        <w:t xml:space="preserve">– </w:t>
      </w:r>
      <w:r>
        <w:rPr>
          <w:color w:val="000000"/>
        </w:rPr>
        <w:t>Ты извинишься за испорченный вечер перед подругой брата. А она ещё ухаживала за тобой.</w:t>
      </w:r>
    </w:p>
    <w:p w:rsidR="00286F9F" w:rsidRDefault="00286F9F" w:rsidP="00286F9F">
      <w:pPr>
        <w:pStyle w:val="western"/>
        <w:shd w:val="clear" w:color="auto" w:fill="FFFFFF"/>
        <w:spacing w:before="0" w:after="0"/>
        <w:ind w:firstLine="461"/>
        <w:jc w:val="both"/>
        <w:rPr>
          <w:color w:val="000000"/>
        </w:rPr>
      </w:pPr>
      <w:r>
        <w:rPr>
          <w:color w:val="000000"/>
          <w:shd w:val="clear" w:color="auto" w:fill="FFFFFF"/>
        </w:rPr>
        <w:t>Медленно я перевел взгляд на Сьюзан.</w:t>
      </w:r>
      <w:r>
        <w:rPr>
          <w:rStyle w:val="apple-converted-space"/>
          <w:color w:val="000000"/>
          <w:shd w:val="clear" w:color="auto" w:fill="FFFFFF"/>
        </w:rPr>
        <w:t xml:space="preserve"> </w:t>
      </w:r>
      <w:r>
        <w:rPr>
          <w:color w:val="000000"/>
          <w:shd w:val="clear" w:color="auto" w:fill="FFFFFF"/>
        </w:rPr>
        <w:t>Больше всего я сожалел не за испорченное празднование, а за то, что мы втянули её в наши с мамой разборки.</w:t>
      </w:r>
      <w:r>
        <w:rPr>
          <w:rStyle w:val="apple-converted-space"/>
          <w:color w:val="000000"/>
          <w:shd w:val="clear" w:color="auto" w:fill="FFFFFF"/>
        </w:rPr>
        <w:t xml:space="preserve"> </w:t>
      </w:r>
      <w:r>
        <w:rPr>
          <w:color w:val="000000"/>
          <w:shd w:val="clear" w:color="auto" w:fill="FFFFFF"/>
        </w:rPr>
        <w:t>Если бы я мог, я бы держал её подальше от этого.</w:t>
      </w:r>
      <w:r>
        <w:rPr>
          <w:rStyle w:val="apple-converted-space"/>
          <w:color w:val="000000"/>
          <w:shd w:val="clear" w:color="auto" w:fill="FFFFFF"/>
        </w:rPr>
        <w:t xml:space="preserve"> </w:t>
      </w:r>
      <w:r>
        <w:rPr>
          <w:color w:val="000000"/>
          <w:shd w:val="clear" w:color="auto" w:fill="FFFFFF"/>
        </w:rPr>
        <w:t>Итан должен был увести её куда-нибудь прогуляться, как только мы начали с мамой спорить.</w:t>
      </w:r>
      <w:r>
        <w:rPr>
          <w:rStyle w:val="apple-converted-space"/>
          <w:color w:val="000000"/>
          <w:shd w:val="clear" w:color="auto" w:fill="FFFFFF"/>
        </w:rPr>
        <w:t xml:space="preserve"> </w:t>
      </w:r>
      <w:r>
        <w:rPr>
          <w:color w:val="000000"/>
          <w:shd w:val="clear" w:color="auto" w:fill="FFFFFF"/>
        </w:rPr>
        <w:t>Вместо этого ублюдок стоял и просто смотрел, как разворачивается семейная драма.</w:t>
      </w:r>
    </w:p>
    <w:p w:rsidR="00286F9F" w:rsidRDefault="00286F9F" w:rsidP="00286F9F">
      <w:pPr>
        <w:pStyle w:val="western"/>
        <w:shd w:val="clear" w:color="auto" w:fill="FFFFFF"/>
        <w:spacing w:before="0" w:after="0"/>
        <w:ind w:firstLine="461"/>
        <w:jc w:val="both"/>
      </w:pPr>
      <w:r>
        <w:rPr>
          <w:color w:val="000000"/>
        </w:rPr>
        <w:t>Судя по ужасу в глазах Сью, было бы неправильно заставлять её чувствовать себя ещё более неудобно, чем она уже себя чувствовала, и я сдался.</w:t>
      </w:r>
      <w:r>
        <w:rPr>
          <w:rStyle w:val="apple-converted-space"/>
          <w:color w:val="000000"/>
        </w:rPr>
        <w:t xml:space="preserve"> </w:t>
      </w:r>
      <w:r>
        <w:rPr>
          <w:color w:val="000000"/>
        </w:rPr>
        <w:t>Ещё будет время обсудить кое-что с моей семьей, когда мы останемся одни.</w:t>
      </w:r>
      <w:r>
        <w:rPr>
          <w:rStyle w:val="apple-converted-space"/>
          <w:color w:val="000000"/>
        </w:rPr>
        <w:t xml:space="preserve"> </w:t>
      </w:r>
      <w:r>
        <w:rPr>
          <w:color w:val="000000"/>
        </w:rPr>
        <w:t xml:space="preserve">А в эту минуту я глубоко вздохнул и сказал Сью: </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Извини.</w:t>
      </w:r>
    </w:p>
    <w:p w:rsidR="00286F9F" w:rsidRDefault="00286F9F" w:rsidP="00286F9F">
      <w:pPr>
        <w:pStyle w:val="western"/>
        <w:shd w:val="clear" w:color="auto" w:fill="FFFFFF"/>
        <w:spacing w:before="0" w:after="0"/>
        <w:ind w:firstLine="461"/>
        <w:jc w:val="both"/>
        <w:rPr>
          <w:color w:val="000000"/>
        </w:rPr>
      </w:pPr>
      <w:r>
        <w:rPr>
          <w:color w:val="000000"/>
        </w:rPr>
        <w:t>Определенно не ожидая этого от меня, она нервно закусила нижнюю губу.</w:t>
      </w:r>
      <w:r>
        <w:rPr>
          <w:rStyle w:val="apple-converted-space"/>
          <w:color w:val="000000"/>
        </w:rPr>
        <w:t xml:space="preserve"> </w:t>
      </w:r>
      <w:r>
        <w:rPr>
          <w:color w:val="000000"/>
        </w:rPr>
        <w:t>Через секунду она ещё ближе придвинулась к Итану, как будто бы действительно нуждалась в защите от меня.</w:t>
      </w:r>
      <w:r>
        <w:rPr>
          <w:rStyle w:val="apple-converted-space"/>
          <w:color w:val="000000"/>
        </w:rPr>
        <w:t xml:space="preserve"> </w:t>
      </w:r>
      <w:r>
        <w:rPr>
          <w:color w:val="000000"/>
        </w:rPr>
        <w:t>Что, чёрт возьми, случилось с ними обоими?</w:t>
      </w:r>
      <w:r>
        <w:rPr>
          <w:rStyle w:val="apple-converted-space"/>
          <w:color w:val="000000"/>
        </w:rPr>
        <w:t xml:space="preserve"> Сжав ч</w:t>
      </w:r>
      <w:r>
        <w:rPr>
          <w:color w:val="000000"/>
        </w:rPr>
        <w:t>елюсть, я сощурил глаза, но посмотрел не на неё, а на брата.</w:t>
      </w:r>
      <w:r>
        <w:rPr>
          <w:rStyle w:val="apple-converted-space"/>
          <w:color w:val="000000"/>
        </w:rPr>
        <w:t xml:space="preserve"> </w:t>
      </w:r>
      <w:r>
        <w:rPr>
          <w:color w:val="000000"/>
        </w:rPr>
        <w:t>Я собирался поговорить с ним сегодня о некоторых вещах, хочет он этого или нет.</w:t>
      </w:r>
    </w:p>
    <w:p w:rsidR="00286F9F" w:rsidRDefault="00286F9F" w:rsidP="00286F9F">
      <w:pPr>
        <w:pStyle w:val="western"/>
        <w:shd w:val="clear" w:color="auto" w:fill="FFFFFF"/>
        <w:spacing w:before="0" w:after="0"/>
        <w:ind w:firstLine="461"/>
        <w:jc w:val="both"/>
      </w:pPr>
      <w:r>
        <w:rPr>
          <w:color w:val="000000"/>
        </w:rPr>
        <w:t>В этот момент, как будто выйдя из транса, Сью вдруг шагнула вперёд и положила руку на плечо моей матери.</w:t>
      </w:r>
      <w:r>
        <w:rPr>
          <w:rStyle w:val="apple-converted-space"/>
          <w:color w:val="000000"/>
        </w:rPr>
        <w:t xml:space="preserve"> </w:t>
      </w:r>
      <w:r>
        <w:rPr>
          <w:color w:val="000000"/>
        </w:rPr>
        <w:t xml:space="preserve">Не глядя на меня, она сказала ей: </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Совершенно необязательно извиняться передо мной. Мне нет никакого дела до модного ресторана. Можно просто уйти и... и... можете высадить меня возле моего дома. Со мной всё в порядке.</w:t>
      </w:r>
    </w:p>
    <w:p w:rsidR="00286F9F" w:rsidRDefault="00286F9F" w:rsidP="00286F9F">
      <w:pPr>
        <w:pStyle w:val="western"/>
        <w:shd w:val="clear" w:color="auto" w:fill="FFFFFF"/>
        <w:spacing w:before="0" w:after="0"/>
        <w:ind w:firstLine="461"/>
        <w:jc w:val="both"/>
        <w:rPr>
          <w:color w:val="000000"/>
        </w:rPr>
      </w:pPr>
      <w:r>
        <w:rPr>
          <w:color w:val="000000"/>
        </w:rPr>
        <w:lastRenderedPageBreak/>
        <w:t>Её беспокойство обо мне наполнило моё сердце симпатией.</w:t>
      </w:r>
      <w:r>
        <w:rPr>
          <w:rStyle w:val="apple-converted-space"/>
          <w:color w:val="000000"/>
        </w:rPr>
        <w:t xml:space="preserve"> </w:t>
      </w:r>
      <w:r>
        <w:rPr>
          <w:color w:val="000000"/>
        </w:rPr>
        <w:t xml:space="preserve">Она, по-видимому, как и я, желала, чтобы этот вечерний разговор уже </w:t>
      </w:r>
      <w:proofErr w:type="gramStart"/>
      <w:r>
        <w:rPr>
          <w:color w:val="000000"/>
        </w:rPr>
        <w:t>побыстрее</w:t>
      </w:r>
      <w:proofErr w:type="gramEnd"/>
      <w:r>
        <w:rPr>
          <w:color w:val="000000"/>
        </w:rPr>
        <w:t xml:space="preserve"> закончился.</w:t>
      </w:r>
    </w:p>
    <w:p w:rsidR="00286F9F" w:rsidRDefault="00286F9F" w:rsidP="00286F9F">
      <w:pPr>
        <w:pStyle w:val="western"/>
        <w:shd w:val="clear" w:color="auto" w:fill="FFFFFF"/>
        <w:spacing w:before="0" w:after="0"/>
        <w:ind w:firstLine="461"/>
        <w:jc w:val="both"/>
      </w:pPr>
      <w:r>
        <w:rPr>
          <w:color w:val="000000"/>
        </w:rPr>
        <w:t>В это</w:t>
      </w:r>
      <w:r w:rsidR="00EC09EA">
        <w:rPr>
          <w:color w:val="000000"/>
        </w:rPr>
        <w:t>т</w:t>
      </w:r>
      <w:r>
        <w:rPr>
          <w:color w:val="000000"/>
        </w:rPr>
        <w:t xml:space="preserve"> момент Итан разрядил обстановку, заставив всех нас вздрогнуть</w:t>
      </w:r>
      <w:r w:rsidR="00EC09EA">
        <w:rPr>
          <w:color w:val="000000"/>
        </w:rPr>
        <w:t>,</w:t>
      </w:r>
      <w:r>
        <w:rPr>
          <w:color w:val="000000"/>
        </w:rPr>
        <w:t xml:space="preserve"> и замя</w:t>
      </w:r>
      <w:r w:rsidR="00EC09EA">
        <w:rPr>
          <w:color w:val="000000"/>
        </w:rPr>
        <w:t>л</w:t>
      </w:r>
      <w:r>
        <w:rPr>
          <w:color w:val="000000"/>
        </w:rPr>
        <w:t xml:space="preserve"> чувство неловкости:</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Чушь собачья,</w:t>
      </w:r>
      <w:r>
        <w:t xml:space="preserve"> –</w:t>
      </w:r>
      <w:r>
        <w:rPr>
          <w:color w:val="000000"/>
        </w:rPr>
        <w:t xml:space="preserve"> сказал он спокойным тоном, закатив глаза.</w:t>
      </w:r>
      <w:r>
        <w:rPr>
          <w:rStyle w:val="apple-converted-space"/>
          <w:color w:val="000000"/>
        </w:rPr>
        <w:t xml:space="preserve"> </w:t>
      </w:r>
      <w:r>
        <w:t xml:space="preserve">– </w:t>
      </w:r>
      <w:r>
        <w:rPr>
          <w:color w:val="000000"/>
        </w:rPr>
        <w:t xml:space="preserve">Конечно, ты пойдешь с нами. Мы поедем за едой победителя. </w:t>
      </w:r>
      <w:r>
        <w:t xml:space="preserve">– </w:t>
      </w:r>
      <w:r>
        <w:rPr>
          <w:color w:val="000000"/>
        </w:rPr>
        <w:t>Он хлопнул меня по плечу.</w:t>
      </w:r>
      <w:r>
        <w:t xml:space="preserve"> – </w:t>
      </w:r>
      <w:r>
        <w:rPr>
          <w:color w:val="000000"/>
        </w:rPr>
        <w:t>В Бургер Кинг никому не будет дела до твоего уродливого лица.</w:t>
      </w:r>
    </w:p>
    <w:p w:rsidR="00286F9F" w:rsidRDefault="00286F9F" w:rsidP="00286F9F">
      <w:pPr>
        <w:pStyle w:val="western"/>
        <w:shd w:val="clear" w:color="auto" w:fill="FFFFFF"/>
        <w:spacing w:before="0" w:after="0"/>
        <w:ind w:firstLine="461"/>
        <w:jc w:val="both"/>
      </w:pPr>
      <w:r>
        <w:rPr>
          <w:color w:val="000000"/>
        </w:rPr>
        <w:t>Слегка ухмыльнувшись, я согласился:</w:t>
      </w:r>
    </w:p>
    <w:p w:rsidR="00286F9F" w:rsidRDefault="00286F9F" w:rsidP="00286F9F">
      <w:pPr>
        <w:pStyle w:val="western"/>
        <w:shd w:val="clear" w:color="auto" w:fill="FFFFFF"/>
        <w:spacing w:before="0" w:after="0"/>
        <w:ind w:firstLine="461"/>
        <w:jc w:val="both"/>
        <w:rPr>
          <w:color w:val="000000"/>
        </w:rPr>
      </w:pPr>
      <w:r>
        <w:t>–</w:t>
      </w:r>
      <w:r>
        <w:rPr>
          <w:color w:val="000000"/>
        </w:rPr>
        <w:t xml:space="preserve"> Ты прав, </w:t>
      </w:r>
      <w:proofErr w:type="gramStart"/>
      <w:r>
        <w:rPr>
          <w:color w:val="000000"/>
        </w:rPr>
        <w:t>братан</w:t>
      </w:r>
      <w:proofErr w:type="gramEnd"/>
      <w:r>
        <w:rPr>
          <w:color w:val="000000"/>
        </w:rPr>
        <w:t>.</w:t>
      </w:r>
    </w:p>
    <w:p w:rsidR="00286F9F" w:rsidRDefault="00286F9F" w:rsidP="00286F9F">
      <w:pPr>
        <w:pStyle w:val="western"/>
        <w:shd w:val="clear" w:color="auto" w:fill="FFFFFF"/>
        <w:spacing w:before="0" w:after="0"/>
        <w:ind w:firstLine="461"/>
        <w:jc w:val="both"/>
      </w:pPr>
      <w:r>
        <w:rPr>
          <w:color w:val="000000"/>
        </w:rPr>
        <w:t>Мама протянула руку к моей щеке.</w:t>
      </w:r>
      <w:r>
        <w:rPr>
          <w:rStyle w:val="apple-converted-space"/>
          <w:color w:val="000000"/>
        </w:rPr>
        <w:t xml:space="preserve"> </w:t>
      </w:r>
      <w:r>
        <w:rPr>
          <w:color w:val="000000"/>
        </w:rPr>
        <w:t>Она осторожно развернула мою голову к себе и вздохнула:</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 xml:space="preserve">Прости. Мне не стоило на тебя кричать. </w:t>
      </w:r>
      <w:r>
        <w:t xml:space="preserve">– </w:t>
      </w:r>
      <w:r>
        <w:rPr>
          <w:color w:val="000000"/>
        </w:rPr>
        <w:t>Её пальцы дрожали, видимо, она гораздо больше переживала за всю эту ситуацию, чем казалось.</w:t>
      </w:r>
    </w:p>
    <w:p w:rsidR="00286F9F" w:rsidRDefault="00286F9F" w:rsidP="00286F9F">
      <w:pPr>
        <w:pStyle w:val="western"/>
        <w:shd w:val="clear" w:color="auto" w:fill="FFFFFF"/>
        <w:spacing w:before="0" w:after="0"/>
        <w:ind w:firstLine="461"/>
        <w:jc w:val="both"/>
      </w:pPr>
      <w:r>
        <w:rPr>
          <w:color w:val="000000"/>
        </w:rPr>
        <w:t>Я лишь кивнул ей, боясь нарушить миролюбивое настроение, отвернулся</w:t>
      </w:r>
      <w:r w:rsidRPr="00EC09EA">
        <w:rPr>
          <w:rStyle w:val="apple-converted-space"/>
          <w:color w:val="000000"/>
        </w:rPr>
        <w:t xml:space="preserve"> </w:t>
      </w:r>
      <w:r>
        <w:rPr>
          <w:color w:val="000000"/>
        </w:rPr>
        <w:t>и сел в машину.</w:t>
      </w:r>
      <w:r>
        <w:rPr>
          <w:rStyle w:val="apple-converted-space"/>
          <w:color w:val="000000"/>
        </w:rPr>
        <w:t xml:space="preserve"> </w:t>
      </w:r>
      <w:r>
        <w:rPr>
          <w:color w:val="000000"/>
        </w:rPr>
        <w:t xml:space="preserve">Остальные тоже </w:t>
      </w:r>
      <w:proofErr w:type="gramStart"/>
      <w:r>
        <w:rPr>
          <w:color w:val="000000"/>
        </w:rPr>
        <w:t>молча</w:t>
      </w:r>
      <w:proofErr w:type="gramEnd"/>
      <w:r>
        <w:rPr>
          <w:color w:val="000000"/>
        </w:rPr>
        <w:t xml:space="preserve"> уселись.</w:t>
      </w:r>
      <w:r>
        <w:rPr>
          <w:rStyle w:val="apple-converted-space"/>
          <w:color w:val="000000"/>
        </w:rPr>
        <w:t xml:space="preserve"> Но не успел я</w:t>
      </w:r>
      <w:r>
        <w:rPr>
          <w:color w:val="000000"/>
        </w:rPr>
        <w:t xml:space="preserve"> отъехать с парковки, как мама огорошила меня заявлением:  </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Кстати, приятель, ты наказан на две недели.</w:t>
      </w:r>
    </w:p>
    <w:p w:rsidR="00286F9F" w:rsidRDefault="00286F9F" w:rsidP="00286F9F">
      <w:pPr>
        <w:pStyle w:val="western"/>
        <w:shd w:val="clear" w:color="auto" w:fill="FFFFFF"/>
        <w:spacing w:before="0" w:after="0"/>
        <w:ind w:firstLine="461"/>
        <w:jc w:val="both"/>
        <w:rPr>
          <w:color w:val="000000"/>
        </w:rPr>
      </w:pPr>
      <w:r>
        <w:rPr>
          <w:color w:val="000000"/>
        </w:rPr>
        <w:t>Я установился на неё с открытым ртом.</w:t>
      </w:r>
      <w:r>
        <w:rPr>
          <w:rStyle w:val="apple-converted-space"/>
          <w:color w:val="000000"/>
        </w:rPr>
        <w:t xml:space="preserve"> </w:t>
      </w:r>
      <w:r>
        <w:rPr>
          <w:color w:val="000000"/>
        </w:rPr>
        <w:t>Она так и не поняла, что это была не моя вина?</w:t>
      </w:r>
    </w:p>
    <w:p w:rsidR="00286F9F" w:rsidRPr="007846F4" w:rsidRDefault="00286F9F" w:rsidP="00286F9F">
      <w:pPr>
        <w:pStyle w:val="western"/>
        <w:shd w:val="clear" w:color="auto" w:fill="FFFFFF"/>
        <w:spacing w:before="0" w:after="0"/>
        <w:ind w:firstLine="461"/>
        <w:jc w:val="both"/>
        <w:rPr>
          <w:color w:val="FF0000"/>
        </w:rPr>
      </w:pPr>
      <w:r>
        <w:rPr>
          <w:color w:val="000000"/>
        </w:rPr>
        <w:t>С другой стороны... я подрался сегодня.</w:t>
      </w:r>
      <w:r>
        <w:rPr>
          <w:rStyle w:val="apple-converted-space"/>
          <w:color w:val="000000"/>
        </w:rPr>
        <w:t xml:space="preserve"> Из-за чего мой нос сейчас опухший, лицо в синяках и ссадинах</w:t>
      </w:r>
      <w:r>
        <w:rPr>
          <w:color w:val="000000"/>
        </w:rPr>
        <w:t xml:space="preserve">, а вокруг правого глаза наверняка уже сияет фиолетовый </w:t>
      </w:r>
      <w:proofErr w:type="gramStart"/>
      <w:r>
        <w:rPr>
          <w:color w:val="000000"/>
        </w:rPr>
        <w:t>фингал</w:t>
      </w:r>
      <w:proofErr w:type="gramEnd"/>
      <w:r>
        <w:rPr>
          <w:color w:val="000000"/>
        </w:rPr>
        <w:t>. Наказание могло быть намного хуже.</w:t>
      </w:r>
    </w:p>
    <w:p w:rsidR="00286F9F" w:rsidRPr="007846F4" w:rsidRDefault="00286F9F" w:rsidP="00286F9F">
      <w:pPr>
        <w:pStyle w:val="western"/>
        <w:shd w:val="clear" w:color="auto" w:fill="FFFFFF"/>
        <w:spacing w:before="0" w:after="0"/>
        <w:ind w:firstLine="461"/>
        <w:jc w:val="both"/>
        <w:rPr>
          <w:color w:val="FF0000"/>
        </w:rPr>
      </w:pPr>
    </w:p>
    <w:p w:rsidR="00286F9F" w:rsidRPr="00762066" w:rsidRDefault="00286F9F" w:rsidP="00EC09EA">
      <w:pPr>
        <w:pStyle w:val="western"/>
        <w:shd w:val="clear" w:color="auto" w:fill="FFFFFF"/>
        <w:spacing w:before="0" w:after="0"/>
        <w:jc w:val="center"/>
        <w:rPr>
          <w:b/>
          <w:color w:val="FF0000"/>
          <w:sz w:val="32"/>
        </w:rPr>
      </w:pPr>
      <w:r w:rsidRPr="00762066">
        <w:rPr>
          <w:b/>
          <w:sz w:val="32"/>
        </w:rPr>
        <w:t>*</w:t>
      </w:r>
      <w:r w:rsidR="00EC09EA" w:rsidRPr="00762066">
        <w:rPr>
          <w:b/>
          <w:sz w:val="32"/>
        </w:rPr>
        <w:t>**</w:t>
      </w:r>
    </w:p>
    <w:p w:rsidR="00286F9F" w:rsidRPr="00EC09EA" w:rsidRDefault="00286F9F" w:rsidP="00286F9F">
      <w:pPr>
        <w:pStyle w:val="western"/>
        <w:shd w:val="clear" w:color="auto" w:fill="FFFFFF"/>
        <w:spacing w:before="0" w:after="0"/>
        <w:ind w:firstLine="461"/>
        <w:jc w:val="both"/>
        <w:rPr>
          <w:color w:val="FF0000"/>
        </w:rPr>
      </w:pPr>
    </w:p>
    <w:p w:rsidR="00286F9F" w:rsidRDefault="00286F9F" w:rsidP="00286F9F">
      <w:pPr>
        <w:pStyle w:val="western"/>
        <w:shd w:val="clear" w:color="auto" w:fill="FFFFFF"/>
        <w:spacing w:before="0" w:after="0"/>
        <w:ind w:firstLine="426"/>
        <w:jc w:val="both"/>
        <w:rPr>
          <w:color w:val="000000"/>
        </w:rPr>
      </w:pPr>
      <w:r>
        <w:rPr>
          <w:color w:val="000000"/>
        </w:rPr>
        <w:t xml:space="preserve">До самого Арройо </w:t>
      </w:r>
      <w:proofErr w:type="gramStart"/>
      <w:r>
        <w:rPr>
          <w:color w:val="000000"/>
        </w:rPr>
        <w:t>Гранде</w:t>
      </w:r>
      <w:proofErr w:type="gramEnd"/>
      <w:r>
        <w:rPr>
          <w:color w:val="000000"/>
        </w:rPr>
        <w:t xml:space="preserve"> все ехали молча.</w:t>
      </w:r>
      <w:r>
        <w:rPr>
          <w:rStyle w:val="apple-converted-space"/>
          <w:color w:val="000000"/>
        </w:rPr>
        <w:t xml:space="preserve"> </w:t>
      </w:r>
      <w:r>
        <w:rPr>
          <w:color w:val="000000"/>
        </w:rPr>
        <w:t>Атмосфера в машине была настолько наполнена смущением, беспокойством и сожалением, что если бы эти чувства были материальны, я бы ничего не смог разглядеть через лобовое стекло.</w:t>
      </w:r>
      <w:r>
        <w:rPr>
          <w:rStyle w:val="apple-converted-space"/>
          <w:color w:val="000000"/>
        </w:rPr>
        <w:t xml:space="preserve"> </w:t>
      </w:r>
      <w:r>
        <w:rPr>
          <w:color w:val="000000"/>
        </w:rPr>
        <w:t xml:space="preserve">Что касается меня, я только чувствовал пульсирующую боль на правой стороне лица и жгучую боль на языке, потому что сильно прикусил его, когда не желал </w:t>
      </w:r>
      <w:r w:rsidR="0014131D">
        <w:rPr>
          <w:color w:val="000000"/>
        </w:rPr>
        <w:t xml:space="preserve">извиняться </w:t>
      </w:r>
      <w:r>
        <w:rPr>
          <w:color w:val="000000"/>
        </w:rPr>
        <w:t>перед</w:t>
      </w:r>
      <w:r w:rsidR="0014131D">
        <w:rPr>
          <w:color w:val="000000"/>
        </w:rPr>
        <w:t xml:space="preserve"> Сью</w:t>
      </w:r>
      <w:r>
        <w:rPr>
          <w:color w:val="000000"/>
        </w:rPr>
        <w:t>, но в итоге сдался. И сейчас я анализировал сегодняшнее поведение</w:t>
      </w:r>
      <w:r w:rsidR="0014131D">
        <w:rPr>
          <w:color w:val="000000"/>
        </w:rPr>
        <w:t xml:space="preserve"> этой девушки</w:t>
      </w:r>
      <w:r>
        <w:rPr>
          <w:color w:val="000000"/>
        </w:rPr>
        <w:t>.</w:t>
      </w:r>
    </w:p>
    <w:p w:rsidR="00286F9F" w:rsidRDefault="00286F9F" w:rsidP="00286F9F">
      <w:pPr>
        <w:pStyle w:val="western"/>
        <w:shd w:val="clear" w:color="auto" w:fill="FFFFFF"/>
        <w:spacing w:before="0" w:after="0"/>
        <w:ind w:firstLine="461"/>
        <w:jc w:val="both"/>
        <w:rPr>
          <w:color w:val="000000"/>
        </w:rPr>
      </w:pPr>
      <w:r>
        <w:rPr>
          <w:color w:val="000000"/>
        </w:rPr>
        <w:t>Она пошла на мою игру, а не на свидание с братом.</w:t>
      </w:r>
      <w:r>
        <w:rPr>
          <w:rStyle w:val="apple-converted-space"/>
          <w:color w:val="000000"/>
        </w:rPr>
        <w:t xml:space="preserve"> </w:t>
      </w:r>
      <w:r>
        <w:rPr>
          <w:color w:val="000000"/>
        </w:rPr>
        <w:t>Сказала мне, что я хорошо пахну. Позаботилась о моих ссадинах.</w:t>
      </w:r>
      <w:r>
        <w:rPr>
          <w:rStyle w:val="apple-converted-space"/>
          <w:color w:val="000000"/>
        </w:rPr>
        <w:t xml:space="preserve"> </w:t>
      </w:r>
      <w:r>
        <w:rPr>
          <w:i/>
          <w:iCs/>
          <w:color w:val="000000"/>
        </w:rPr>
        <w:t>И</w:t>
      </w:r>
      <w:r>
        <w:rPr>
          <w:rStyle w:val="apple-converted-space"/>
          <w:color w:val="000000"/>
        </w:rPr>
        <w:t xml:space="preserve"> </w:t>
      </w:r>
      <w:r>
        <w:rPr>
          <w:color w:val="000000"/>
        </w:rPr>
        <w:t>защитила меня перед моей матерью.</w:t>
      </w:r>
    </w:p>
    <w:p w:rsidR="00286F9F" w:rsidRDefault="00286F9F" w:rsidP="00286F9F">
      <w:pPr>
        <w:pStyle w:val="western"/>
        <w:shd w:val="clear" w:color="auto" w:fill="FFFFFF"/>
        <w:spacing w:before="0" w:after="0"/>
        <w:ind w:firstLine="461"/>
        <w:jc w:val="both"/>
        <w:rPr>
          <w:color w:val="000000"/>
        </w:rPr>
      </w:pPr>
      <w:r>
        <w:rPr>
          <w:color w:val="000000"/>
        </w:rPr>
        <w:t>В душе она меня ненавидела.</w:t>
      </w:r>
      <w:r>
        <w:rPr>
          <w:rStyle w:val="apple-converted-space"/>
          <w:color w:val="000000"/>
        </w:rPr>
        <w:t xml:space="preserve"> </w:t>
      </w:r>
      <w:r>
        <w:rPr>
          <w:color w:val="000000"/>
        </w:rPr>
        <w:t>По крайней мере, я так чувствовал по её поведению и постоянным насмешкам последние несколько дней.</w:t>
      </w:r>
      <w:r>
        <w:rPr>
          <w:rStyle w:val="apple-converted-space"/>
          <w:color w:val="000000"/>
        </w:rPr>
        <w:t xml:space="preserve"> </w:t>
      </w:r>
      <w:r>
        <w:rPr>
          <w:color w:val="000000"/>
        </w:rPr>
        <w:t>Или я не прав?</w:t>
      </w:r>
      <w:r>
        <w:rPr>
          <w:rStyle w:val="apple-converted-space"/>
          <w:color w:val="000000"/>
        </w:rPr>
        <w:t xml:space="preserve"> Или у неё была и более мягкая сторона характера</w:t>
      </w:r>
      <w:r>
        <w:rPr>
          <w:color w:val="000000"/>
        </w:rPr>
        <w:t>?</w:t>
      </w:r>
      <w:r>
        <w:rPr>
          <w:rStyle w:val="apple-converted-space"/>
          <w:color w:val="000000"/>
        </w:rPr>
        <w:t xml:space="preserve"> Например, </w:t>
      </w:r>
      <w:r>
        <w:rPr>
          <w:color w:val="000000"/>
        </w:rPr>
        <w:t>когда она позволила накормить себя кусочком киви?</w:t>
      </w:r>
      <w:r>
        <w:rPr>
          <w:rStyle w:val="apple-converted-space"/>
          <w:color w:val="000000"/>
        </w:rPr>
        <w:t xml:space="preserve"> И ч</w:t>
      </w:r>
      <w:r>
        <w:rPr>
          <w:color w:val="000000"/>
        </w:rPr>
        <w:t>то мне необходимо сделать, чтобы чаще встречаться с её гораздо более симпатичной стороной?</w:t>
      </w:r>
      <w:r>
        <w:rPr>
          <w:rStyle w:val="apple-converted-space"/>
          <w:color w:val="000000"/>
        </w:rPr>
        <w:t xml:space="preserve"> </w:t>
      </w:r>
      <w:r>
        <w:rPr>
          <w:color w:val="000000"/>
        </w:rPr>
        <w:t>И этой стороне гораздо больше соответствуют её глаза цвета мишек-гамми и дерзкий конский хвост, нежели острый язычок.</w:t>
      </w:r>
      <w:r>
        <w:rPr>
          <w:rStyle w:val="apple-converted-space"/>
          <w:color w:val="000000"/>
        </w:rPr>
        <w:t xml:space="preserve"> </w:t>
      </w:r>
      <w:r>
        <w:rPr>
          <w:color w:val="000000"/>
        </w:rPr>
        <w:t>Эта</w:t>
      </w:r>
      <w:r w:rsidRPr="00EC09EA">
        <w:rPr>
          <w:color w:val="000000"/>
        </w:rPr>
        <w:t xml:space="preserve"> </w:t>
      </w:r>
      <w:r>
        <w:rPr>
          <w:color w:val="000000"/>
        </w:rPr>
        <w:t>её</w:t>
      </w:r>
      <w:r w:rsidRPr="00EC09EA">
        <w:rPr>
          <w:color w:val="000000"/>
        </w:rPr>
        <w:t xml:space="preserve"> </w:t>
      </w:r>
      <w:r>
        <w:rPr>
          <w:color w:val="000000"/>
        </w:rPr>
        <w:t>сторона</w:t>
      </w:r>
      <w:r w:rsidRPr="00EC09EA">
        <w:rPr>
          <w:color w:val="000000"/>
        </w:rPr>
        <w:t xml:space="preserve"> </w:t>
      </w:r>
      <w:r>
        <w:rPr>
          <w:color w:val="000000"/>
        </w:rPr>
        <w:t>заинтриговала</w:t>
      </w:r>
      <w:r w:rsidRPr="00EC09EA">
        <w:rPr>
          <w:color w:val="000000"/>
        </w:rPr>
        <w:t xml:space="preserve"> </w:t>
      </w:r>
      <w:r>
        <w:rPr>
          <w:color w:val="000000"/>
        </w:rPr>
        <w:t>меня</w:t>
      </w:r>
      <w:r w:rsidRPr="00EC09EA">
        <w:rPr>
          <w:color w:val="000000"/>
        </w:rPr>
        <w:t>.</w:t>
      </w:r>
    </w:p>
    <w:p w:rsidR="00286F9F" w:rsidRDefault="00286F9F" w:rsidP="00286F9F">
      <w:pPr>
        <w:pStyle w:val="western"/>
        <w:shd w:val="clear" w:color="auto" w:fill="FFFFFF"/>
        <w:spacing w:before="0" w:after="0"/>
        <w:ind w:firstLine="461"/>
        <w:jc w:val="both"/>
        <w:rPr>
          <w:color w:val="000000"/>
        </w:rPr>
      </w:pPr>
      <w:r>
        <w:rPr>
          <w:color w:val="000000"/>
        </w:rPr>
        <w:t>Остановившись на красный свет, я украдкой взглянул в зеркало заднего вида.</w:t>
      </w:r>
      <w:r>
        <w:rPr>
          <w:rStyle w:val="apple-converted-space"/>
          <w:color w:val="000000"/>
        </w:rPr>
        <w:t xml:space="preserve"> </w:t>
      </w:r>
      <w:r>
        <w:rPr>
          <w:color w:val="000000"/>
        </w:rPr>
        <w:t>Глаза Сью смотрели на меня.</w:t>
      </w:r>
      <w:r>
        <w:rPr>
          <w:rStyle w:val="apple-converted-space"/>
          <w:color w:val="000000"/>
        </w:rPr>
        <w:t xml:space="preserve"> </w:t>
      </w:r>
      <w:r>
        <w:rPr>
          <w:color w:val="000000"/>
        </w:rPr>
        <w:t>Она не отвернулась, когда наши взгляды встретились.</w:t>
      </w:r>
      <w:r>
        <w:rPr>
          <w:rStyle w:val="apple-converted-space"/>
          <w:color w:val="000000"/>
        </w:rPr>
        <w:t xml:space="preserve"> </w:t>
      </w:r>
      <w:r>
        <w:rPr>
          <w:color w:val="000000"/>
        </w:rPr>
        <w:t>Мы не могли смотреть друг другу в глаза вечно, мне нужно было следить за дорогой, но теперь я знал, что она также наблюдает за мной.</w:t>
      </w:r>
      <w:r>
        <w:rPr>
          <w:rStyle w:val="apple-converted-space"/>
          <w:color w:val="000000"/>
        </w:rPr>
        <w:t xml:space="preserve"> </w:t>
      </w:r>
      <w:r>
        <w:rPr>
          <w:color w:val="000000"/>
        </w:rPr>
        <w:t>Почему она смотрела на меня, когда рядом сидел Итан?</w:t>
      </w:r>
      <w:r>
        <w:rPr>
          <w:rStyle w:val="apple-converted-space"/>
          <w:color w:val="000000"/>
        </w:rPr>
        <w:t xml:space="preserve"> </w:t>
      </w:r>
      <w:r>
        <w:rPr>
          <w:color w:val="000000"/>
        </w:rPr>
        <w:t>Она должна была разговаривать с ним.</w:t>
      </w:r>
      <w:r>
        <w:rPr>
          <w:rStyle w:val="apple-converted-space"/>
          <w:color w:val="000000"/>
        </w:rPr>
        <w:t xml:space="preserve"> Болтать, как обычно болтают девушки со своими парнями</w:t>
      </w:r>
      <w:r>
        <w:rPr>
          <w:color w:val="000000"/>
        </w:rPr>
        <w:t>.</w:t>
      </w:r>
      <w:r>
        <w:rPr>
          <w:rStyle w:val="apple-converted-space"/>
          <w:color w:val="000000"/>
        </w:rPr>
        <w:t xml:space="preserve"> </w:t>
      </w:r>
      <w:r>
        <w:rPr>
          <w:color w:val="000000"/>
        </w:rPr>
        <w:t>Но она этого не делала. Каждый раз, когда я проверял зеркало, я встречал её завороженный взгляд.</w:t>
      </w:r>
    </w:p>
    <w:p w:rsidR="00286F9F" w:rsidRDefault="00286F9F" w:rsidP="00286F9F">
      <w:pPr>
        <w:pStyle w:val="western"/>
        <w:shd w:val="clear" w:color="auto" w:fill="FFFFFF"/>
        <w:spacing w:before="0" w:after="0"/>
        <w:ind w:firstLine="461"/>
        <w:jc w:val="both"/>
        <w:rPr>
          <w:color w:val="000000"/>
        </w:rPr>
      </w:pPr>
      <w:r>
        <w:rPr>
          <w:color w:val="000000"/>
        </w:rPr>
        <w:t>Я был знаком с Сью всего пять дней, и она запутала меня больше, чем кто-либо до этого.</w:t>
      </w:r>
      <w:r>
        <w:rPr>
          <w:rStyle w:val="apple-converted-space"/>
          <w:color w:val="000000"/>
        </w:rPr>
        <w:t xml:space="preserve"> Плевать на вызов</w:t>
      </w:r>
      <w:r>
        <w:rPr>
          <w:color w:val="000000"/>
        </w:rPr>
        <w:t>, мне нужно понять её.</w:t>
      </w:r>
      <w:r>
        <w:rPr>
          <w:rStyle w:val="apple-converted-space"/>
          <w:color w:val="000000"/>
        </w:rPr>
        <w:t xml:space="preserve"> И к</w:t>
      </w:r>
      <w:r>
        <w:rPr>
          <w:color w:val="000000"/>
        </w:rPr>
        <w:t>ак можно лучше её узнать, узнать, что же на самом деле скрывается за фасадом раздражительности.</w:t>
      </w:r>
      <w:r>
        <w:rPr>
          <w:rStyle w:val="apple-converted-space"/>
          <w:color w:val="000000"/>
        </w:rPr>
        <w:t xml:space="preserve"> Мне </w:t>
      </w:r>
      <w:r>
        <w:rPr>
          <w:color w:val="000000"/>
        </w:rPr>
        <w:t>хотелось увидеть, на что будет похоже, если мне удастся рассмешить её по-настоящему, как это часто делает Итан.</w:t>
      </w:r>
    </w:p>
    <w:p w:rsidR="00286F9F" w:rsidRDefault="00286F9F" w:rsidP="00286F9F">
      <w:pPr>
        <w:pStyle w:val="western"/>
        <w:shd w:val="clear" w:color="auto" w:fill="FFFFFF"/>
        <w:spacing w:before="0" w:after="0"/>
        <w:ind w:firstLine="461"/>
        <w:jc w:val="both"/>
        <w:rPr>
          <w:color w:val="000000"/>
        </w:rPr>
      </w:pPr>
      <w:r>
        <w:rPr>
          <w:color w:val="000000"/>
        </w:rPr>
        <w:lastRenderedPageBreak/>
        <w:t>По радио зазвучала новая песня.</w:t>
      </w:r>
      <w:r>
        <w:rPr>
          <w:rStyle w:val="apple-converted-space"/>
          <w:color w:val="000000"/>
        </w:rPr>
        <w:t xml:space="preserve"> </w:t>
      </w:r>
      <w:r>
        <w:rPr>
          <w:color w:val="000000"/>
        </w:rPr>
        <w:t>Дуэт Чарли Пут и Меган Трейнор.</w:t>
      </w:r>
      <w:r>
        <w:rPr>
          <w:rStyle w:val="apple-converted-space"/>
          <w:color w:val="000000"/>
        </w:rPr>
        <w:t xml:space="preserve"> Т</w:t>
      </w:r>
      <w:r>
        <w:rPr>
          <w:color w:val="000000"/>
        </w:rPr>
        <w:t>еперь эта песня  всегда будет напомнить мне о медном вкусе крови во рту... и Сью, застенчиво смотрящей в мои глаза через зеркало заднего вида.</w:t>
      </w:r>
    </w:p>
    <w:p w:rsidR="00286F9F" w:rsidRDefault="00286F9F" w:rsidP="00286F9F">
      <w:pPr>
        <w:pStyle w:val="western"/>
        <w:shd w:val="clear" w:color="auto" w:fill="FFFFFF"/>
        <w:spacing w:before="0" w:after="0"/>
        <w:ind w:firstLine="461"/>
        <w:jc w:val="both"/>
        <w:rPr>
          <w:color w:val="000000"/>
        </w:rPr>
      </w:pPr>
      <w:r>
        <w:rPr>
          <w:color w:val="000000"/>
        </w:rPr>
        <w:t>В Бургер Кинг было полно свободных мест, так что нам повезло.</w:t>
      </w:r>
      <w:r>
        <w:rPr>
          <w:rStyle w:val="apple-converted-space"/>
          <w:color w:val="000000"/>
        </w:rPr>
        <w:t xml:space="preserve"> </w:t>
      </w:r>
      <w:r>
        <w:rPr>
          <w:color w:val="000000"/>
        </w:rPr>
        <w:t>В ресторане находилось всего несколько посетителей.</w:t>
      </w:r>
      <w:r>
        <w:rPr>
          <w:rStyle w:val="apple-converted-space"/>
          <w:color w:val="000000"/>
        </w:rPr>
        <w:t xml:space="preserve"> М</w:t>
      </w:r>
      <w:r>
        <w:rPr>
          <w:color w:val="000000"/>
        </w:rPr>
        <w:t>ы явно удачно выбрали время для ужина.</w:t>
      </w:r>
    </w:p>
    <w:p w:rsidR="00286F9F" w:rsidRDefault="00286F9F" w:rsidP="00286F9F">
      <w:pPr>
        <w:pStyle w:val="western"/>
        <w:shd w:val="clear" w:color="auto" w:fill="FFFFFF"/>
        <w:spacing w:before="0" w:after="0"/>
        <w:ind w:firstLine="461"/>
        <w:jc w:val="both"/>
      </w:pPr>
      <w:r>
        <w:rPr>
          <w:color w:val="000000"/>
        </w:rPr>
        <w:t>Когда мы с мамой направились к стойке заказа, Итан пошёл к одному из столиков.</w:t>
      </w:r>
      <w:r>
        <w:rPr>
          <w:rStyle w:val="apple-converted-space"/>
          <w:color w:val="000000"/>
        </w:rPr>
        <w:t xml:space="preserve"> </w:t>
      </w:r>
      <w:r>
        <w:rPr>
          <w:color w:val="000000"/>
        </w:rPr>
        <w:t>На полпути к нему, он заметил, что Сью не идёт за ним.</w:t>
      </w:r>
      <w:r>
        <w:rPr>
          <w:rStyle w:val="apple-converted-space"/>
          <w:color w:val="000000"/>
        </w:rPr>
        <w:t xml:space="preserve"> </w:t>
      </w:r>
      <w:r>
        <w:rPr>
          <w:color w:val="000000"/>
        </w:rPr>
        <w:t>Она стояла в нерешительности, пойти за ним или за нами, вероятно, она стеснялась сказать нам, что ей заказать.</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Пошли,</w:t>
      </w:r>
      <w:r>
        <w:t xml:space="preserve"> –</w:t>
      </w:r>
      <w:r>
        <w:rPr>
          <w:color w:val="000000"/>
        </w:rPr>
        <w:t xml:space="preserve"> Итан кивнул ей головой в сторону выбранного им стола.</w:t>
      </w:r>
    </w:p>
    <w:p w:rsidR="00286F9F" w:rsidRDefault="00286F9F" w:rsidP="00286F9F">
      <w:pPr>
        <w:pStyle w:val="western"/>
        <w:shd w:val="clear" w:color="auto" w:fill="FFFFFF"/>
        <w:spacing w:before="0" w:after="0"/>
        <w:ind w:firstLine="461"/>
        <w:jc w:val="both"/>
      </w:pPr>
      <w:r>
        <w:rPr>
          <w:color w:val="000000"/>
        </w:rPr>
        <w:t>Сью мельком взглянула на нас с мамой и направилась в сторону Итана, но я взял её за руку и развернул к себе.</w:t>
      </w:r>
      <w:r>
        <w:rPr>
          <w:rStyle w:val="apple-converted-space"/>
          <w:color w:val="000000"/>
        </w:rPr>
        <w:t xml:space="preserve"> </w:t>
      </w:r>
      <w:r>
        <w:rPr>
          <w:color w:val="000000"/>
        </w:rPr>
        <w:t>Удивленная, она посмотрела мне в лицо, а я получил немного времени, чтобы изучить её.</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Что ты хочешь?</w:t>
      </w:r>
      <w:r>
        <w:t xml:space="preserve"> –</w:t>
      </w:r>
      <w:r>
        <w:rPr>
          <w:color w:val="000000"/>
        </w:rPr>
        <w:t xml:space="preserve"> спросил я вполголоса, но с большим напором, чем нужно было, учитывая, что она ... девушка... друг Итана?</w:t>
      </w:r>
      <w:r>
        <w:rPr>
          <w:rStyle w:val="apple-converted-space"/>
          <w:color w:val="000000"/>
        </w:rPr>
        <w:t xml:space="preserve"> </w:t>
      </w:r>
      <w:r>
        <w:rPr>
          <w:color w:val="000000"/>
        </w:rPr>
        <w:t>Заметила ли она, как я, продолжая держать её за руку, провёл кончиком указательного пальца взад и вперед по её коже?</w:t>
      </w:r>
      <w:r>
        <w:rPr>
          <w:rStyle w:val="apple-converted-space"/>
          <w:color w:val="000000"/>
        </w:rPr>
        <w:t xml:space="preserve"> </w:t>
      </w:r>
      <w:r>
        <w:rPr>
          <w:color w:val="000000"/>
        </w:rPr>
        <w:t>Потому что я не смог не заметить, какой нежной была её рука. Нежная... и холодная.</w:t>
      </w:r>
    </w:p>
    <w:p w:rsidR="00286F9F" w:rsidRDefault="00286F9F" w:rsidP="00286F9F">
      <w:pPr>
        <w:pStyle w:val="western"/>
        <w:shd w:val="clear" w:color="auto" w:fill="FFFFFF"/>
        <w:spacing w:before="0" w:after="0"/>
        <w:ind w:firstLine="461"/>
        <w:jc w:val="both"/>
        <w:rPr>
          <w:color w:val="000000"/>
        </w:rPr>
      </w:pPr>
      <w:r>
        <w:rPr>
          <w:color w:val="000000"/>
        </w:rPr>
        <w:t>Она сглотнула.</w:t>
      </w:r>
      <w:r>
        <w:rPr>
          <w:rStyle w:val="apple-converted-space"/>
          <w:color w:val="000000"/>
        </w:rPr>
        <w:t xml:space="preserve"> </w:t>
      </w:r>
      <w:r>
        <w:rPr>
          <w:color w:val="000000"/>
        </w:rPr>
        <w:t>Прошло две или три секунды, но мне показалось, что две или три минуты, так как она до сих пор не ответила.</w:t>
      </w:r>
    </w:p>
    <w:p w:rsidR="00286F9F" w:rsidRDefault="00286F9F" w:rsidP="00286F9F">
      <w:pPr>
        <w:pStyle w:val="western"/>
        <w:shd w:val="clear" w:color="auto" w:fill="FFFFFF"/>
        <w:spacing w:before="0" w:after="0"/>
        <w:ind w:firstLine="461"/>
        <w:jc w:val="both"/>
        <w:rPr>
          <w:color w:val="000000"/>
        </w:rPr>
      </w:pPr>
      <w:r>
        <w:rPr>
          <w:color w:val="000000"/>
        </w:rPr>
        <w:t>Итан с мамой, должно быть, решили, что она не может выбрать между сэндвичем с курицей или бургером.</w:t>
      </w:r>
      <w:r>
        <w:rPr>
          <w:rStyle w:val="apple-converted-space"/>
          <w:color w:val="000000"/>
        </w:rPr>
        <w:t xml:space="preserve"> Наверное, мне стоило именно так и спросить</w:t>
      </w:r>
      <w:r>
        <w:rPr>
          <w:color w:val="000000"/>
        </w:rPr>
        <w:t>.</w:t>
      </w:r>
      <w:r>
        <w:rPr>
          <w:rStyle w:val="apple-converted-space"/>
          <w:color w:val="000000"/>
        </w:rPr>
        <w:t xml:space="preserve"> </w:t>
      </w:r>
      <w:r>
        <w:rPr>
          <w:color w:val="000000"/>
        </w:rPr>
        <w:t>Или нет.</w:t>
      </w:r>
    </w:p>
    <w:p w:rsidR="00286F9F" w:rsidRDefault="00286F9F" w:rsidP="00286F9F">
      <w:pPr>
        <w:pStyle w:val="western"/>
        <w:shd w:val="clear" w:color="auto" w:fill="FFFFFF"/>
        <w:spacing w:before="0" w:after="0"/>
        <w:ind w:firstLine="461"/>
        <w:jc w:val="both"/>
      </w:pPr>
      <w:r>
        <w:rPr>
          <w:color w:val="000000"/>
        </w:rPr>
        <w:t>Бросив быстрый взгляд на Итана, она прочистила горло, и снова посмотрела на меня с улыбкой на губах.</w:t>
      </w:r>
    </w:p>
    <w:p w:rsidR="00286F9F" w:rsidRDefault="00286F9F" w:rsidP="00286F9F">
      <w:pPr>
        <w:pStyle w:val="western"/>
        <w:shd w:val="clear" w:color="auto" w:fill="FFFFFF"/>
        <w:spacing w:before="0" w:after="0"/>
        <w:ind w:firstLine="461"/>
        <w:jc w:val="both"/>
        <w:rPr>
          <w:i/>
          <w:iCs/>
          <w:color w:val="000000"/>
        </w:rPr>
      </w:pPr>
      <w:r>
        <w:t>– Я испытываю слабость</w:t>
      </w:r>
      <w:r>
        <w:rPr>
          <w:color w:val="000000"/>
        </w:rPr>
        <w:t xml:space="preserve"> к </w:t>
      </w:r>
      <w:proofErr w:type="gramStart"/>
      <w:r>
        <w:rPr>
          <w:color w:val="000000"/>
        </w:rPr>
        <w:t>кисло-сладкому</w:t>
      </w:r>
      <w:proofErr w:type="gramEnd"/>
      <w:r>
        <w:rPr>
          <w:color w:val="000000"/>
        </w:rPr>
        <w:t>.</w:t>
      </w:r>
    </w:p>
    <w:p w:rsidR="00286F9F" w:rsidRDefault="00286F9F" w:rsidP="00286F9F">
      <w:pPr>
        <w:pStyle w:val="western"/>
        <w:shd w:val="clear" w:color="auto" w:fill="FFFFFF"/>
        <w:spacing w:before="0" w:after="0"/>
        <w:ind w:firstLine="461"/>
        <w:jc w:val="both"/>
        <w:rPr>
          <w:color w:val="000000"/>
        </w:rPr>
      </w:pPr>
      <w:r>
        <w:rPr>
          <w:i/>
          <w:iCs/>
          <w:color w:val="000000"/>
        </w:rPr>
        <w:t>О-Кей.</w:t>
      </w:r>
      <w:r>
        <w:rPr>
          <w:rStyle w:val="apple-converted-space"/>
          <w:i/>
          <w:iCs/>
          <w:color w:val="000000"/>
        </w:rPr>
        <w:t xml:space="preserve"> </w:t>
      </w:r>
      <w:r>
        <w:rPr>
          <w:i/>
          <w:iCs/>
          <w:color w:val="000000"/>
        </w:rPr>
        <w:t>Это имеет тайный смысл, Донован.</w:t>
      </w:r>
    </w:p>
    <w:p w:rsidR="00286F9F" w:rsidRDefault="00286F9F" w:rsidP="00286F9F">
      <w:pPr>
        <w:pStyle w:val="western"/>
        <w:shd w:val="clear" w:color="auto" w:fill="FFFFFF"/>
        <w:spacing w:before="0" w:after="0"/>
        <w:ind w:firstLine="461"/>
        <w:jc w:val="both"/>
        <w:rPr>
          <w:color w:val="000000"/>
        </w:rPr>
      </w:pPr>
      <w:r>
        <w:rPr>
          <w:color w:val="000000"/>
        </w:rPr>
        <w:t>У меня вырвался смешок, и я позволил её руке ускользнуть.</w:t>
      </w:r>
      <w:r>
        <w:rPr>
          <w:rStyle w:val="apple-converted-space"/>
          <w:color w:val="000000"/>
        </w:rPr>
        <w:t xml:space="preserve"> </w:t>
      </w:r>
      <w:r>
        <w:rPr>
          <w:color w:val="000000"/>
        </w:rPr>
        <w:t>И только когда она отошла,</w:t>
      </w:r>
      <w:r>
        <w:rPr>
          <w:rStyle w:val="apple-converted-space"/>
          <w:color w:val="000000"/>
        </w:rPr>
        <w:t xml:space="preserve"> </w:t>
      </w:r>
      <w:r>
        <w:rPr>
          <w:color w:val="000000"/>
        </w:rPr>
        <w:t>я понял, что не я ушёл первым.</w:t>
      </w:r>
    </w:p>
    <w:p w:rsidR="00286F9F" w:rsidRDefault="00286F9F" w:rsidP="00286F9F">
      <w:pPr>
        <w:pStyle w:val="western"/>
        <w:shd w:val="clear" w:color="auto" w:fill="FFFFFF"/>
        <w:spacing w:before="0" w:after="0"/>
        <w:ind w:firstLine="461"/>
        <w:jc w:val="both"/>
        <w:rPr>
          <w:color w:val="000000"/>
        </w:rPr>
      </w:pPr>
      <w:r>
        <w:rPr>
          <w:color w:val="000000"/>
        </w:rPr>
        <w:t>Качая головой, что это так задело меня, я с улыбкой пошёл к маме и заказал кучу бургеров, один из них для Сью, и картошку фри для всех.</w:t>
      </w:r>
    </w:p>
    <w:p w:rsidR="00286F9F" w:rsidRDefault="00286F9F" w:rsidP="00286F9F">
      <w:pPr>
        <w:pStyle w:val="western"/>
        <w:shd w:val="clear" w:color="auto" w:fill="FFFFFF"/>
        <w:spacing w:before="0" w:after="0"/>
        <w:ind w:firstLine="461"/>
        <w:jc w:val="both"/>
        <w:rPr>
          <w:color w:val="000000"/>
        </w:rPr>
      </w:pPr>
      <w:r>
        <w:rPr>
          <w:color w:val="000000"/>
        </w:rPr>
        <w:t>Когда мы направились к столу, Сью и Итан тихо разговаривали, сидя напротив друг друга, но потом они увидели, что мы идём к ним, и все разговоры прекратились.</w:t>
      </w:r>
      <w:r>
        <w:rPr>
          <w:rStyle w:val="apple-converted-space"/>
          <w:color w:val="000000"/>
        </w:rPr>
        <w:t xml:space="preserve"> </w:t>
      </w:r>
      <w:r>
        <w:rPr>
          <w:color w:val="000000"/>
        </w:rPr>
        <w:t>Я уселся рядом с Сьюзан и передал ей еду.</w:t>
      </w:r>
      <w:r>
        <w:rPr>
          <w:rStyle w:val="apple-converted-space"/>
          <w:color w:val="000000"/>
        </w:rPr>
        <w:t xml:space="preserve"> </w:t>
      </w:r>
      <w:r>
        <w:rPr>
          <w:color w:val="000000"/>
        </w:rPr>
        <w:t>На моём подносе осталось три бургера с фри.</w:t>
      </w:r>
      <w:r>
        <w:rPr>
          <w:rStyle w:val="apple-converted-space"/>
          <w:color w:val="000000"/>
        </w:rPr>
        <w:t xml:space="preserve"> </w:t>
      </w:r>
      <w:r>
        <w:rPr>
          <w:color w:val="000000"/>
        </w:rPr>
        <w:t>Я умял их  во время обсуждения игры с братом.</w:t>
      </w:r>
      <w:r>
        <w:rPr>
          <w:rStyle w:val="apple-converted-space"/>
          <w:color w:val="000000"/>
        </w:rPr>
        <w:t xml:space="preserve"> </w:t>
      </w:r>
      <w:r>
        <w:rPr>
          <w:color w:val="000000"/>
        </w:rPr>
        <w:t>Судя по непрерывно сощуренному взгляду мамы, ей не нравилось, что мы говорили с набитыми ртами.</w:t>
      </w:r>
      <w:r>
        <w:rPr>
          <w:rStyle w:val="apple-converted-space"/>
          <w:color w:val="000000"/>
        </w:rPr>
        <w:t xml:space="preserve"> </w:t>
      </w:r>
      <w:r>
        <w:rPr>
          <w:color w:val="000000"/>
        </w:rPr>
        <w:t>Но она никогда в своей жизни не играла в жесткий баскетбол.</w:t>
      </w:r>
      <w:r>
        <w:rPr>
          <w:rStyle w:val="apple-converted-space"/>
          <w:color w:val="000000"/>
        </w:rPr>
        <w:t xml:space="preserve"> </w:t>
      </w:r>
      <w:r>
        <w:rPr>
          <w:color w:val="000000"/>
        </w:rPr>
        <w:t>Она не знала, насколько это утомительно.</w:t>
      </w:r>
      <w:r>
        <w:rPr>
          <w:rStyle w:val="apple-converted-space"/>
          <w:color w:val="000000"/>
        </w:rPr>
        <w:t xml:space="preserve"> </w:t>
      </w:r>
      <w:r>
        <w:rPr>
          <w:color w:val="000000"/>
        </w:rPr>
        <w:t>Я был жутко голоден. Во время игры тратилось много сил на манёвры.</w:t>
      </w:r>
      <w:r>
        <w:rPr>
          <w:rStyle w:val="apple-converted-space"/>
          <w:color w:val="000000"/>
        </w:rPr>
        <w:t xml:space="preserve"> И </w:t>
      </w:r>
      <w:r>
        <w:rPr>
          <w:color w:val="000000"/>
        </w:rPr>
        <w:t>в течение последнего часа</w:t>
      </w:r>
      <w:r>
        <w:rPr>
          <w:rStyle w:val="apple-converted-space"/>
          <w:color w:val="000000"/>
        </w:rPr>
        <w:t xml:space="preserve"> я</w:t>
      </w:r>
      <w:r>
        <w:rPr>
          <w:color w:val="000000"/>
        </w:rPr>
        <w:t xml:space="preserve"> чувствовал себя, словно истекал кровью, только вместо крови, как будто бы кто-то высасывал мою энергию.</w:t>
      </w:r>
      <w:r>
        <w:rPr>
          <w:rStyle w:val="apple-converted-space"/>
          <w:color w:val="000000"/>
        </w:rPr>
        <w:t xml:space="preserve"> Мне</w:t>
      </w:r>
      <w:r>
        <w:rPr>
          <w:color w:val="000000"/>
        </w:rPr>
        <w:t xml:space="preserve"> нужно было её пополнить.</w:t>
      </w:r>
    </w:p>
    <w:p w:rsidR="00286F9F" w:rsidRDefault="00286F9F" w:rsidP="00286F9F">
      <w:pPr>
        <w:pStyle w:val="western"/>
        <w:shd w:val="clear" w:color="auto" w:fill="FFFFFF"/>
        <w:spacing w:before="0" w:after="0"/>
        <w:ind w:firstLine="461"/>
        <w:jc w:val="both"/>
        <w:rPr>
          <w:color w:val="000000"/>
        </w:rPr>
      </w:pPr>
      <w:r>
        <w:rPr>
          <w:color w:val="000000"/>
        </w:rPr>
        <w:t>Я доел свою картошку фри раньше, чем свой последний бургер, и разок прокрался за картошкой Сью.</w:t>
      </w:r>
      <w:r>
        <w:rPr>
          <w:rStyle w:val="apple-converted-space"/>
          <w:color w:val="000000"/>
        </w:rPr>
        <w:t xml:space="preserve"> </w:t>
      </w:r>
      <w:r>
        <w:rPr>
          <w:color w:val="000000"/>
        </w:rPr>
        <w:t>И ещё разок.</w:t>
      </w:r>
      <w:r>
        <w:rPr>
          <w:rStyle w:val="apple-converted-space"/>
          <w:color w:val="000000"/>
        </w:rPr>
        <w:t xml:space="preserve"> </w:t>
      </w:r>
      <w:r>
        <w:rPr>
          <w:color w:val="000000"/>
        </w:rPr>
        <w:t>И ещё.</w:t>
      </w:r>
    </w:p>
    <w:p w:rsidR="00286F9F" w:rsidRDefault="00286F9F" w:rsidP="00286F9F">
      <w:pPr>
        <w:pStyle w:val="western"/>
        <w:shd w:val="clear" w:color="auto" w:fill="FFFFFF"/>
        <w:spacing w:before="0" w:after="0"/>
        <w:ind w:firstLine="461"/>
        <w:jc w:val="both"/>
      </w:pPr>
      <w:r>
        <w:rPr>
          <w:color w:val="000000"/>
        </w:rPr>
        <w:t xml:space="preserve">Похоже, она не имела ничего </w:t>
      </w:r>
      <w:proofErr w:type="gramStart"/>
      <w:r>
        <w:rPr>
          <w:color w:val="000000"/>
        </w:rPr>
        <w:t>против</w:t>
      </w:r>
      <w:proofErr w:type="gramEnd"/>
      <w:r>
        <w:rPr>
          <w:color w:val="000000"/>
        </w:rPr>
        <w:t xml:space="preserve">, потому что даже никак </w:t>
      </w:r>
      <w:proofErr w:type="gramStart"/>
      <w:r>
        <w:rPr>
          <w:color w:val="000000"/>
        </w:rPr>
        <w:t>на</w:t>
      </w:r>
      <w:proofErr w:type="gramEnd"/>
      <w:r>
        <w:rPr>
          <w:color w:val="000000"/>
        </w:rPr>
        <w:t xml:space="preserve"> меня не посмотрела, из-за чего я предположил, что это в порядке вещей, и продолжил таскать её картошку.</w:t>
      </w:r>
      <w:r>
        <w:rPr>
          <w:rStyle w:val="apple-converted-space"/>
          <w:color w:val="000000"/>
        </w:rPr>
        <w:t xml:space="preserve"> </w:t>
      </w:r>
      <w:r>
        <w:rPr>
          <w:color w:val="000000"/>
        </w:rPr>
        <w:t>Её кучка фри быстро исчезала.</w:t>
      </w:r>
      <w:r>
        <w:rPr>
          <w:rStyle w:val="apple-converted-space"/>
          <w:color w:val="000000"/>
        </w:rPr>
        <w:t xml:space="preserve"> </w:t>
      </w:r>
      <w:r>
        <w:rPr>
          <w:color w:val="000000"/>
        </w:rPr>
        <w:t>Вскоре остался только один единственный беспомощно лежащий кусочек картошки.</w:t>
      </w:r>
      <w:r>
        <w:rPr>
          <w:rStyle w:val="apple-converted-space"/>
          <w:color w:val="000000"/>
        </w:rPr>
        <w:t xml:space="preserve"> </w:t>
      </w:r>
      <w:r>
        <w:rPr>
          <w:color w:val="000000"/>
        </w:rPr>
        <w:t>Я потянулся за ним, но Сью меня опередила.</w:t>
      </w:r>
      <w:r>
        <w:rPr>
          <w:rStyle w:val="apple-converted-space"/>
          <w:color w:val="000000"/>
        </w:rPr>
        <w:t xml:space="preserve"> </w:t>
      </w:r>
      <w:r>
        <w:rPr>
          <w:color w:val="000000"/>
        </w:rPr>
        <w:t>Она засунула его в рот с молниеносной скоростью.</w:t>
      </w:r>
    </w:p>
    <w:p w:rsidR="00286F9F" w:rsidRDefault="00286F9F" w:rsidP="00286F9F">
      <w:pPr>
        <w:pStyle w:val="western"/>
        <w:shd w:val="clear" w:color="auto" w:fill="FFFFFF"/>
        <w:spacing w:before="0" w:after="0"/>
        <w:ind w:firstLine="461"/>
        <w:jc w:val="both"/>
      </w:pPr>
      <w:r>
        <w:t>– Вредина</w:t>
      </w:r>
      <w:r>
        <w:rPr>
          <w:color w:val="000000"/>
        </w:rPr>
        <w:t xml:space="preserve">, </w:t>
      </w:r>
      <w:r>
        <w:t>–</w:t>
      </w:r>
      <w:r>
        <w:rPr>
          <w:color w:val="000000"/>
        </w:rPr>
        <w:t xml:space="preserve"> прошептал я, забавляясь, как она её с удовольствием вызывающе жевала, ухмыляясь мне в лицо.</w:t>
      </w:r>
    </w:p>
    <w:p w:rsidR="00286F9F" w:rsidRDefault="00286F9F" w:rsidP="00286F9F">
      <w:pPr>
        <w:pStyle w:val="western"/>
        <w:shd w:val="clear" w:color="auto" w:fill="FFFFFF"/>
        <w:spacing w:before="0" w:after="0"/>
        <w:ind w:firstLine="461"/>
        <w:jc w:val="both"/>
        <w:rPr>
          <w:color w:val="000000"/>
        </w:rPr>
      </w:pPr>
      <w:r>
        <w:t>– Эй, мы не договаривались, что меня угощают ужином и съедают половину моей еды</w:t>
      </w:r>
      <w:r w:rsidRPr="007846F4">
        <w:rPr>
          <w:color w:val="000000"/>
        </w:rPr>
        <w:t>,</w:t>
      </w:r>
      <w:r>
        <w:t xml:space="preserve"> –</w:t>
      </w:r>
      <w:r w:rsidRPr="007846F4">
        <w:rPr>
          <w:color w:val="000000"/>
        </w:rPr>
        <w:t xml:space="preserve"> пожаловалась она.</w:t>
      </w:r>
      <w:r>
        <w:rPr>
          <w:rStyle w:val="apple-converted-space"/>
          <w:color w:val="000000"/>
        </w:rPr>
        <w:t xml:space="preserve"> </w:t>
      </w:r>
      <w:r>
        <w:rPr>
          <w:color w:val="000000"/>
        </w:rPr>
        <w:t xml:space="preserve">Потом наклонилась поближе и добавила вполголоса, </w:t>
      </w:r>
      <w:r>
        <w:t>– В любом случае, я не виновата, что ты упустил шанс заполучить пол</w:t>
      </w:r>
      <w:r w:rsidR="00EC09EA">
        <w:t>у</w:t>
      </w:r>
      <w:r>
        <w:t xml:space="preserve">фунтовый кусок </w:t>
      </w:r>
      <w:proofErr w:type="gramStart"/>
      <w:r>
        <w:t>вредного</w:t>
      </w:r>
      <w:proofErr w:type="gramEnd"/>
      <w:r>
        <w:t xml:space="preserve"> стейка, которым бы ты наелся быстрее</w:t>
      </w:r>
      <w:r>
        <w:rPr>
          <w:color w:val="000000"/>
        </w:rPr>
        <w:t>.</w:t>
      </w:r>
    </w:p>
    <w:p w:rsidR="00286F9F" w:rsidRDefault="00286F9F" w:rsidP="00286F9F">
      <w:pPr>
        <w:pStyle w:val="western"/>
        <w:shd w:val="clear" w:color="auto" w:fill="FFFFFF"/>
        <w:spacing w:before="0" w:after="0"/>
        <w:ind w:firstLine="461"/>
        <w:jc w:val="both"/>
      </w:pPr>
      <w:r>
        <w:rPr>
          <w:color w:val="000000"/>
        </w:rPr>
        <w:lastRenderedPageBreak/>
        <w:t>Она снова насмехалась надо мной?</w:t>
      </w:r>
      <w:r>
        <w:rPr>
          <w:rStyle w:val="apple-converted-space"/>
          <w:color w:val="000000"/>
        </w:rPr>
        <w:t xml:space="preserve"> </w:t>
      </w:r>
      <w:r>
        <w:rPr>
          <w:color w:val="000000"/>
        </w:rPr>
        <w:t>Забавно, но это не ощущалось, как насмешка.</w:t>
      </w:r>
      <w:r>
        <w:rPr>
          <w:rStyle w:val="apple-converted-space"/>
          <w:color w:val="000000"/>
        </w:rPr>
        <w:t xml:space="preserve"> Это</w:t>
      </w:r>
      <w:r>
        <w:rPr>
          <w:color w:val="000000"/>
        </w:rPr>
        <w:t xml:space="preserve"> выглядело, словно она надула пузырь вокруг нас, чтобы плести со мной тайный заговор.</w:t>
      </w:r>
      <w:r>
        <w:rPr>
          <w:rStyle w:val="apple-converted-space"/>
          <w:color w:val="000000"/>
        </w:rPr>
        <w:t xml:space="preserve"> Пузырь</w:t>
      </w:r>
      <w:r>
        <w:rPr>
          <w:color w:val="000000"/>
        </w:rPr>
        <w:t>, в котор</w:t>
      </w:r>
      <w:r w:rsidR="00EC09EA">
        <w:rPr>
          <w:color w:val="000000"/>
        </w:rPr>
        <w:t>о</w:t>
      </w:r>
      <w:r>
        <w:rPr>
          <w:color w:val="000000"/>
        </w:rPr>
        <w:t>м находились сейчас только она и я.</w:t>
      </w:r>
    </w:p>
    <w:p w:rsidR="00286F9F" w:rsidRDefault="00286F9F" w:rsidP="00286F9F">
      <w:pPr>
        <w:pStyle w:val="western"/>
        <w:shd w:val="clear" w:color="auto" w:fill="FFFFFF"/>
        <w:spacing w:before="0" w:after="0"/>
        <w:ind w:firstLine="461"/>
        <w:jc w:val="both"/>
      </w:pPr>
      <w:r>
        <w:t>– Ай, мне все равно</w:t>
      </w:r>
      <w:r>
        <w:rPr>
          <w:color w:val="000000"/>
        </w:rPr>
        <w:t>.</w:t>
      </w:r>
      <w:r>
        <w:t xml:space="preserve"> –</w:t>
      </w:r>
      <w:r>
        <w:rPr>
          <w:color w:val="000000"/>
        </w:rPr>
        <w:t xml:space="preserve"> Я пожал плечами, подыгрывая ей, будто я тоже посвящаю её в свой секрет.</w:t>
      </w:r>
      <w:r>
        <w:rPr>
          <w:rStyle w:val="apple-converted-space"/>
          <w:color w:val="000000"/>
        </w:rPr>
        <w:t xml:space="preserve"> </w:t>
      </w:r>
      <w:r>
        <w:t>– По-любому, Итан готовит стейки гораздо лучше</w:t>
      </w:r>
      <w:r>
        <w:rPr>
          <w:color w:val="000000"/>
        </w:rPr>
        <w:t>.</w:t>
      </w:r>
    </w:p>
    <w:p w:rsidR="00286F9F" w:rsidRDefault="00286F9F" w:rsidP="00286F9F">
      <w:pPr>
        <w:pStyle w:val="western"/>
        <w:shd w:val="clear" w:color="auto" w:fill="FFFFFF"/>
        <w:spacing w:before="0" w:after="0"/>
        <w:ind w:firstLine="461"/>
        <w:jc w:val="both"/>
      </w:pPr>
      <w:r>
        <w:t>– Это правда</w:t>
      </w:r>
      <w:r>
        <w:rPr>
          <w:color w:val="000000"/>
        </w:rPr>
        <w:t>,</w:t>
      </w:r>
      <w:r>
        <w:t xml:space="preserve"> – </w:t>
      </w:r>
      <w:r>
        <w:rPr>
          <w:color w:val="000000"/>
        </w:rPr>
        <w:t>подтвердил Итан.</w:t>
      </w:r>
      <w:r>
        <w:rPr>
          <w:rStyle w:val="apple-converted-space"/>
          <w:color w:val="000000"/>
        </w:rPr>
        <w:t xml:space="preserve"> И я сразу же пожалел, что упомянул его </w:t>
      </w:r>
      <w:r>
        <w:rPr>
          <w:color w:val="000000"/>
        </w:rPr>
        <w:t>имя.</w:t>
      </w:r>
      <w:r>
        <w:rPr>
          <w:rStyle w:val="apple-converted-space"/>
          <w:color w:val="000000"/>
        </w:rPr>
        <w:t xml:space="preserve"> </w:t>
      </w:r>
      <w:r>
        <w:rPr>
          <w:color w:val="000000"/>
        </w:rPr>
        <w:t>Я не хотел сейчас никого впускать в наш пузырёк.</w:t>
      </w:r>
      <w:r>
        <w:rPr>
          <w:rStyle w:val="apple-converted-space"/>
          <w:color w:val="000000"/>
        </w:rPr>
        <w:t xml:space="preserve"> </w:t>
      </w:r>
      <w:r>
        <w:rPr>
          <w:color w:val="000000"/>
        </w:rPr>
        <w:t>Но было слишком поздно.</w:t>
      </w:r>
      <w:r>
        <w:t xml:space="preserve"> – Когда-нибудь, я приготовлю и для тебя</w:t>
      </w:r>
      <w:r>
        <w:rPr>
          <w:color w:val="000000"/>
        </w:rPr>
        <w:t xml:space="preserve">, </w:t>
      </w:r>
      <w:r>
        <w:t>–</w:t>
      </w:r>
      <w:r>
        <w:rPr>
          <w:color w:val="000000"/>
        </w:rPr>
        <w:t xml:space="preserve"> сказал он Сью.</w:t>
      </w:r>
    </w:p>
    <w:p w:rsidR="00286F9F" w:rsidRDefault="00286F9F" w:rsidP="00286F9F">
      <w:pPr>
        <w:pStyle w:val="western"/>
        <w:shd w:val="clear" w:color="auto" w:fill="FFFFFF"/>
        <w:spacing w:before="0" w:after="0"/>
        <w:ind w:firstLine="461"/>
        <w:jc w:val="both"/>
      </w:pPr>
      <w:r>
        <w:t xml:space="preserve">– </w:t>
      </w:r>
      <w:r>
        <w:rPr>
          <w:color w:val="000000"/>
        </w:rPr>
        <w:t>Что?</w:t>
      </w:r>
      <w:r>
        <w:rPr>
          <w:rStyle w:val="apple-converted-space"/>
          <w:color w:val="000000"/>
        </w:rPr>
        <w:t xml:space="preserve"> </w:t>
      </w:r>
      <w:r>
        <w:t>Это приглашение на субботний ужин</w:t>
      </w:r>
      <w:r>
        <w:rPr>
          <w:color w:val="000000"/>
        </w:rPr>
        <w:t xml:space="preserve">? </w:t>
      </w:r>
      <w:r>
        <w:t xml:space="preserve">– </w:t>
      </w:r>
      <w:r>
        <w:rPr>
          <w:color w:val="000000"/>
        </w:rPr>
        <w:t>И, конечно, её внимание сразу переключилось на моего брата.</w:t>
      </w:r>
      <w:r>
        <w:rPr>
          <w:rStyle w:val="apple-converted-space"/>
          <w:color w:val="000000"/>
        </w:rPr>
        <w:t xml:space="preserve"> </w:t>
      </w:r>
      <w:r>
        <w:rPr>
          <w:color w:val="000000"/>
        </w:rPr>
        <w:t>Отлично.</w:t>
      </w:r>
      <w:r>
        <w:rPr>
          <w:rStyle w:val="apple-converted-space"/>
          <w:color w:val="000000"/>
        </w:rPr>
        <w:t xml:space="preserve"> </w:t>
      </w:r>
      <w:r>
        <w:rPr>
          <w:color w:val="000000"/>
        </w:rPr>
        <w:t>Как я смогу выиграть спор, если она так легко переключается?</w:t>
      </w:r>
    </w:p>
    <w:p w:rsidR="00286F9F" w:rsidRDefault="00286F9F" w:rsidP="00286F9F">
      <w:pPr>
        <w:pStyle w:val="western"/>
        <w:shd w:val="clear" w:color="auto" w:fill="FFFFFF"/>
        <w:spacing w:before="0" w:after="0"/>
        <w:ind w:firstLine="461"/>
        <w:jc w:val="both"/>
        <w:rPr>
          <w:color w:val="000000"/>
          <w:shd w:val="clear" w:color="auto" w:fill="FFFFFF"/>
        </w:rPr>
      </w:pPr>
      <w:r>
        <w:t>– Несомненно. Но я не справлюсь один. Крис должен мне помочь</w:t>
      </w:r>
      <w:r>
        <w:rPr>
          <w:color w:val="000000"/>
        </w:rPr>
        <w:t xml:space="preserve">. </w:t>
      </w:r>
      <w:r>
        <w:t>– И</w:t>
      </w:r>
      <w:r>
        <w:rPr>
          <w:color w:val="000000"/>
        </w:rPr>
        <w:t>тан бросил на меня взгляд, который удивил меня.</w:t>
      </w:r>
      <w:r>
        <w:rPr>
          <w:rStyle w:val="apple-converted-space"/>
          <w:color w:val="000000"/>
        </w:rPr>
        <w:t xml:space="preserve"> </w:t>
      </w:r>
      <w:r>
        <w:rPr>
          <w:color w:val="000000"/>
        </w:rPr>
        <w:t>Это была не просто просьба о поддержке.</w:t>
      </w:r>
      <w:r>
        <w:rPr>
          <w:rStyle w:val="apple-converted-space"/>
          <w:color w:val="000000"/>
        </w:rPr>
        <w:t xml:space="preserve"> </w:t>
      </w:r>
      <w:r>
        <w:rPr>
          <w:color w:val="000000"/>
        </w:rPr>
        <w:t>Напротив, я почувствовал, как будто он пытается мне помочь.</w:t>
      </w:r>
      <w:r>
        <w:rPr>
          <w:rStyle w:val="apple-converted-space"/>
          <w:color w:val="000000"/>
        </w:rPr>
        <w:t xml:space="preserve"> </w:t>
      </w:r>
      <w:r>
        <w:rPr>
          <w:color w:val="000000"/>
        </w:rPr>
        <w:t>Как будто он читал мои мысли.</w:t>
      </w:r>
    </w:p>
    <w:p w:rsidR="00286F9F" w:rsidRDefault="00286F9F" w:rsidP="00286F9F">
      <w:pPr>
        <w:pStyle w:val="western"/>
        <w:shd w:val="clear" w:color="auto" w:fill="FFFFFF"/>
        <w:spacing w:before="0" w:after="0"/>
        <w:ind w:firstLine="461"/>
        <w:jc w:val="both"/>
      </w:pPr>
      <w:r>
        <w:rPr>
          <w:color w:val="000000"/>
          <w:shd w:val="clear" w:color="auto" w:fill="FFFFFF"/>
        </w:rPr>
        <w:t>Но готовить для Сью?</w:t>
      </w:r>
      <w:r>
        <w:rPr>
          <w:rStyle w:val="apple-converted-space"/>
          <w:color w:val="000000"/>
          <w:shd w:val="clear" w:color="auto" w:fill="FFFFFF"/>
        </w:rPr>
        <w:t xml:space="preserve"> </w:t>
      </w:r>
      <w:r>
        <w:rPr>
          <w:color w:val="000000"/>
          <w:shd w:val="clear" w:color="auto" w:fill="FFFFFF"/>
        </w:rPr>
        <w:t>Я поморщился.</w:t>
      </w:r>
    </w:p>
    <w:p w:rsidR="00286F9F" w:rsidRDefault="00286F9F" w:rsidP="00286F9F">
      <w:pPr>
        <w:pStyle w:val="western"/>
        <w:shd w:val="clear" w:color="auto" w:fill="FFFFFF"/>
        <w:spacing w:before="0" w:after="0"/>
        <w:ind w:firstLine="461"/>
        <w:jc w:val="both"/>
      </w:pPr>
      <w:r>
        <w:t>– Нет, я не люблю готовить для гостей, Итан. Ты же знаешь</w:t>
      </w:r>
      <w:r>
        <w:rPr>
          <w:color w:val="000000"/>
          <w:shd w:val="clear" w:color="auto" w:fill="FFFFFF"/>
        </w:rPr>
        <w:t xml:space="preserve">. </w:t>
      </w:r>
      <w:r>
        <w:t xml:space="preserve">– </w:t>
      </w:r>
      <w:r>
        <w:rPr>
          <w:color w:val="000000"/>
          <w:shd w:val="clear" w:color="auto" w:fill="FFFFFF"/>
        </w:rPr>
        <w:t>Я порылся в пустых обертках на своём подносе.</w:t>
      </w:r>
      <w:r>
        <w:rPr>
          <w:rStyle w:val="apple-converted-space"/>
          <w:color w:val="000000"/>
          <w:shd w:val="clear" w:color="auto" w:fill="FFFFFF"/>
        </w:rPr>
        <w:t xml:space="preserve"> Но т</w:t>
      </w:r>
      <w:r>
        <w:rPr>
          <w:color w:val="000000"/>
          <w:shd w:val="clear" w:color="auto" w:fill="FFFFFF"/>
        </w:rPr>
        <w:t>ам ничего не осталось.</w:t>
      </w:r>
      <w:r>
        <w:rPr>
          <w:rStyle w:val="apple-converted-space"/>
          <w:color w:val="000000"/>
          <w:shd w:val="clear" w:color="auto" w:fill="FFFFFF"/>
        </w:rPr>
        <w:t xml:space="preserve"> </w:t>
      </w:r>
      <w:r w:rsidR="00244CD4">
        <w:rPr>
          <w:color w:val="000000"/>
          <w:shd w:val="clear" w:color="auto" w:fill="FFFFFF"/>
        </w:rPr>
        <w:t xml:space="preserve">Тем не </w:t>
      </w:r>
      <w:proofErr w:type="gramStart"/>
      <w:r w:rsidR="00244CD4">
        <w:rPr>
          <w:color w:val="000000"/>
          <w:shd w:val="clear" w:color="auto" w:fill="FFFFFF"/>
        </w:rPr>
        <w:t>менее</w:t>
      </w:r>
      <w:proofErr w:type="gramEnd"/>
      <w:r>
        <w:rPr>
          <w:color w:val="000000"/>
          <w:shd w:val="clear" w:color="auto" w:fill="FFFFFF"/>
        </w:rPr>
        <w:t xml:space="preserve"> я был всё ещё голоден, поэтому стащил несколько фри у мамы, только у неё всё ещё что-то оставалось на подносе.</w:t>
      </w:r>
      <w:r>
        <w:rPr>
          <w:rStyle w:val="apple-converted-space"/>
          <w:color w:val="000000"/>
          <w:shd w:val="clear" w:color="auto" w:fill="FFFFFF"/>
        </w:rPr>
        <w:t xml:space="preserve"> </w:t>
      </w:r>
      <w:r>
        <w:rPr>
          <w:color w:val="000000"/>
          <w:shd w:val="clear" w:color="auto" w:fill="FFFFFF"/>
        </w:rPr>
        <w:t>Без единого слова она отдала мне остатки своего бургера.</w:t>
      </w:r>
      <w:r>
        <w:rPr>
          <w:rStyle w:val="apple-converted-space"/>
          <w:color w:val="000000"/>
          <w:shd w:val="clear" w:color="auto" w:fill="FFFFFF"/>
        </w:rPr>
        <w:t xml:space="preserve"> </w:t>
      </w:r>
      <w:r>
        <w:rPr>
          <w:color w:val="000000"/>
          <w:shd w:val="clear" w:color="auto" w:fill="FFFFFF"/>
        </w:rPr>
        <w:t>Черт возьми, я уже говорил, как я её люблю?</w:t>
      </w:r>
      <w:r>
        <w:rPr>
          <w:rStyle w:val="apple-converted-space"/>
          <w:color w:val="000000"/>
          <w:shd w:val="clear" w:color="auto" w:fill="FFFFFF"/>
        </w:rPr>
        <w:t xml:space="preserve"> </w:t>
      </w:r>
      <w:r>
        <w:rPr>
          <w:color w:val="000000"/>
          <w:shd w:val="clear" w:color="auto" w:fill="FFFFFF"/>
        </w:rPr>
        <w:t>Независимо от того, что мне предстоял домашний арест, моя мама лучшая в мире.</w:t>
      </w:r>
      <w:r>
        <w:rPr>
          <w:color w:val="FF0000"/>
        </w:rPr>
        <w:t xml:space="preserve"> </w:t>
      </w:r>
    </w:p>
    <w:p w:rsidR="00286F9F" w:rsidRDefault="00286F9F" w:rsidP="00286F9F">
      <w:pPr>
        <w:pStyle w:val="western"/>
        <w:numPr>
          <w:ilvl w:val="0"/>
          <w:numId w:val="7"/>
        </w:numPr>
        <w:shd w:val="clear" w:color="auto" w:fill="FFFFFF"/>
        <w:spacing w:before="0" w:after="0"/>
        <w:ind w:left="0" w:firstLine="461"/>
        <w:jc w:val="both"/>
        <w:rPr>
          <w:color w:val="000000"/>
        </w:rPr>
      </w:pPr>
      <w:r>
        <w:t>Ой, ну ладно</w:t>
      </w:r>
      <w:r>
        <w:rPr>
          <w:color w:val="000000"/>
        </w:rPr>
        <w:t xml:space="preserve">, </w:t>
      </w:r>
      <w:r>
        <w:t xml:space="preserve">– </w:t>
      </w:r>
      <w:r>
        <w:rPr>
          <w:color w:val="000000"/>
        </w:rPr>
        <w:t xml:space="preserve">сказал Итан. </w:t>
      </w:r>
      <w:r>
        <w:t>– Почему ты всегда принижаешь свой талант</w:t>
      </w:r>
      <w:r>
        <w:rPr>
          <w:color w:val="000000"/>
        </w:rPr>
        <w:t>?</w:t>
      </w:r>
      <w:r>
        <w:t xml:space="preserve"> –</w:t>
      </w:r>
      <w:r>
        <w:rPr>
          <w:color w:val="000000"/>
        </w:rPr>
        <w:t xml:space="preserve"> Мне не понравилось, что он не отстаёт, когда я уже сказал "нет".</w:t>
      </w:r>
      <w:r>
        <w:rPr>
          <w:rStyle w:val="apple-converted-space"/>
          <w:color w:val="000000"/>
        </w:rPr>
        <w:t xml:space="preserve"> </w:t>
      </w:r>
      <w:r>
        <w:rPr>
          <w:color w:val="000000"/>
        </w:rPr>
        <w:t xml:space="preserve">Но мой отказ не остановил его. </w:t>
      </w:r>
      <w:r>
        <w:t>– Ей понравится. Ты отличный повар</w:t>
      </w:r>
      <w:r>
        <w:rPr>
          <w:color w:val="000000"/>
        </w:rPr>
        <w:t>.</w:t>
      </w:r>
    </w:p>
    <w:p w:rsidR="00286F9F" w:rsidRDefault="00286F9F" w:rsidP="00286F9F">
      <w:pPr>
        <w:pStyle w:val="western"/>
        <w:shd w:val="clear" w:color="auto" w:fill="FFFFFF"/>
        <w:spacing w:before="0" w:after="0"/>
        <w:ind w:firstLine="461"/>
        <w:jc w:val="both"/>
        <w:rPr>
          <w:color w:val="000000"/>
        </w:rPr>
      </w:pPr>
      <w:r>
        <w:rPr>
          <w:color w:val="000000"/>
        </w:rPr>
        <w:t xml:space="preserve">     И тут у него появился дублер. Сью повернула голову ко мне, и с </w:t>
      </w:r>
      <w:proofErr w:type="gramStart"/>
      <w:r>
        <w:rPr>
          <w:color w:val="000000"/>
        </w:rPr>
        <w:t>дрянной</w:t>
      </w:r>
      <w:proofErr w:type="gramEnd"/>
      <w:r>
        <w:rPr>
          <w:color w:val="000000"/>
        </w:rPr>
        <w:t xml:space="preserve"> улыбкой протянула: "</w:t>
      </w:r>
      <w:r>
        <w:t>Пожаааалуйста</w:t>
      </w:r>
      <w:r>
        <w:rPr>
          <w:color w:val="000000"/>
        </w:rPr>
        <w:t>".</w:t>
      </w:r>
    </w:p>
    <w:p w:rsidR="00286F9F" w:rsidRDefault="00286F9F" w:rsidP="00286F9F">
      <w:pPr>
        <w:pStyle w:val="western"/>
        <w:shd w:val="clear" w:color="auto" w:fill="FFFFFF"/>
        <w:spacing w:before="0" w:after="0"/>
        <w:ind w:firstLine="461"/>
        <w:jc w:val="both"/>
      </w:pPr>
      <w:r>
        <w:rPr>
          <w:color w:val="000000"/>
        </w:rPr>
        <w:t>Боже, какой она была сладкой.</w:t>
      </w:r>
      <w:r>
        <w:rPr>
          <w:rStyle w:val="apple-converted-space"/>
          <w:color w:val="000000"/>
        </w:rPr>
        <w:t xml:space="preserve"> </w:t>
      </w:r>
      <w:r w:rsidR="00244CD4">
        <w:rPr>
          <w:color w:val="000000"/>
        </w:rPr>
        <w:t xml:space="preserve">Тем не </w:t>
      </w:r>
      <w:proofErr w:type="gramStart"/>
      <w:r w:rsidR="00244CD4">
        <w:rPr>
          <w:color w:val="000000"/>
        </w:rPr>
        <w:t>менее</w:t>
      </w:r>
      <w:proofErr w:type="gramEnd"/>
      <w:r>
        <w:rPr>
          <w:color w:val="000000"/>
        </w:rPr>
        <w:t xml:space="preserve"> я </w:t>
      </w:r>
      <w:r w:rsidR="00EC09EA">
        <w:rPr>
          <w:color w:val="000000"/>
        </w:rPr>
        <w:t>снова</w:t>
      </w:r>
      <w:r>
        <w:rPr>
          <w:color w:val="000000"/>
        </w:rPr>
        <w:t xml:space="preserve"> отве</w:t>
      </w:r>
      <w:r w:rsidR="00EC09EA">
        <w:rPr>
          <w:color w:val="000000"/>
        </w:rPr>
        <w:t>ти</w:t>
      </w:r>
      <w:r>
        <w:rPr>
          <w:color w:val="000000"/>
        </w:rPr>
        <w:t>л "нет".</w:t>
      </w:r>
      <w:r>
        <w:rPr>
          <w:rStyle w:val="apple-converted-space"/>
          <w:color w:val="000000"/>
        </w:rPr>
        <w:t xml:space="preserve"> </w:t>
      </w:r>
      <w:r>
        <w:rPr>
          <w:color w:val="000000"/>
        </w:rPr>
        <w:t>Соблазнение девушки – это одно,</w:t>
      </w:r>
      <w:r>
        <w:rPr>
          <w:rStyle w:val="apple-converted-space"/>
          <w:color w:val="000000"/>
        </w:rPr>
        <w:t xml:space="preserve"> но </w:t>
      </w:r>
      <w:r>
        <w:rPr>
          <w:color w:val="000000"/>
        </w:rPr>
        <w:t>нарушение моих же правил – совсем другое дело.</w:t>
      </w:r>
      <w:r>
        <w:rPr>
          <w:rStyle w:val="apple-converted-space"/>
          <w:color w:val="000000"/>
        </w:rPr>
        <w:t xml:space="preserve"> Ни за что</w:t>
      </w:r>
      <w:r>
        <w:rPr>
          <w:color w:val="000000"/>
        </w:rPr>
        <w:t>. Усмехнувшись и покачав головой, я запихнул последний кусок бургера в рот.</w:t>
      </w:r>
    </w:p>
    <w:p w:rsidR="00286F9F" w:rsidRDefault="00286F9F" w:rsidP="00286F9F">
      <w:pPr>
        <w:pStyle w:val="western"/>
        <w:shd w:val="clear" w:color="auto" w:fill="FFFFFF"/>
        <w:spacing w:before="0" w:after="0"/>
        <w:ind w:firstLine="461"/>
        <w:jc w:val="both"/>
        <w:rPr>
          <w:i/>
          <w:iCs/>
          <w:color w:val="000000"/>
        </w:rPr>
      </w:pPr>
      <w:r>
        <w:t>– Ну же</w:t>
      </w:r>
      <w:r>
        <w:rPr>
          <w:color w:val="000000"/>
        </w:rPr>
        <w:t>,</w:t>
      </w:r>
      <w:r>
        <w:t xml:space="preserve"> –</w:t>
      </w:r>
      <w:r>
        <w:rPr>
          <w:color w:val="000000"/>
        </w:rPr>
        <w:t xml:space="preserve"> заскулила Сью, </w:t>
      </w:r>
      <w:r>
        <w:t>– не порть удовольствие</w:t>
      </w:r>
      <w:r>
        <w:rPr>
          <w:color w:val="000000"/>
        </w:rPr>
        <w:t>.</w:t>
      </w:r>
      <w:r>
        <w:rPr>
          <w:rStyle w:val="apple-converted-space"/>
          <w:color w:val="000000"/>
        </w:rPr>
        <w:t xml:space="preserve"> </w:t>
      </w:r>
      <w:r>
        <w:t>Обещаю всё съесть, даже если на вкус это будет ужасно</w:t>
      </w:r>
      <w:r>
        <w:rPr>
          <w:color w:val="000000"/>
        </w:rPr>
        <w:t>.</w:t>
      </w:r>
    </w:p>
    <w:p w:rsidR="00286F9F" w:rsidRDefault="00286F9F" w:rsidP="00286F9F">
      <w:pPr>
        <w:pStyle w:val="western"/>
        <w:shd w:val="clear" w:color="auto" w:fill="FFFFFF"/>
        <w:spacing w:before="0" w:after="0"/>
        <w:ind w:firstLine="461"/>
        <w:jc w:val="both"/>
      </w:pPr>
      <w:r>
        <w:rPr>
          <w:i/>
          <w:iCs/>
          <w:color w:val="000000"/>
        </w:rPr>
        <w:t>Что, чёрт возьми?</w:t>
      </w:r>
      <w:r>
        <w:rPr>
          <w:rStyle w:val="apple-converted-space"/>
          <w:color w:val="000000"/>
        </w:rPr>
        <w:t xml:space="preserve"> </w:t>
      </w:r>
      <w:r>
        <w:rPr>
          <w:color w:val="000000"/>
        </w:rPr>
        <w:t>Как она могла предположить, что моя еда может быть какой-то ещё, кроме как удивительной?</w:t>
      </w:r>
      <w:r>
        <w:rPr>
          <w:rStyle w:val="apple-converted-space"/>
          <w:color w:val="000000"/>
        </w:rPr>
        <w:t xml:space="preserve"> </w:t>
      </w:r>
      <w:r>
        <w:rPr>
          <w:color w:val="000000"/>
        </w:rPr>
        <w:t>Медленно я посмотрел на неё вызывающим взглядом.</w:t>
      </w:r>
      <w:r>
        <w:rPr>
          <w:rStyle w:val="apple-converted-space"/>
          <w:color w:val="000000"/>
        </w:rPr>
        <w:t xml:space="preserve"> </w:t>
      </w:r>
      <w:r>
        <w:rPr>
          <w:i/>
          <w:iCs/>
          <w:color w:val="000000"/>
        </w:rPr>
        <w:t>Помнишь, киви и сливки,</w:t>
      </w:r>
      <w:r>
        <w:rPr>
          <w:rStyle w:val="apple-converted-space"/>
          <w:i/>
          <w:iCs/>
          <w:color w:val="000000"/>
        </w:rPr>
        <w:t xml:space="preserve"> </w:t>
      </w:r>
      <w:proofErr w:type="gramStart"/>
      <w:r>
        <w:rPr>
          <w:i/>
          <w:color w:val="000000"/>
        </w:rPr>
        <w:t>сладкая</w:t>
      </w:r>
      <w:proofErr w:type="gramEnd"/>
      <w:r>
        <w:rPr>
          <w:color w:val="000000"/>
        </w:rPr>
        <w:t>?</w:t>
      </w:r>
      <w:r>
        <w:rPr>
          <w:rStyle w:val="apple-converted-space"/>
          <w:color w:val="000000"/>
        </w:rPr>
        <w:t xml:space="preserve"> </w:t>
      </w:r>
      <w:r>
        <w:rPr>
          <w:color w:val="000000"/>
        </w:rPr>
        <w:t>И если ей надоело киви, мы могли бы попробовать что-то другое. Ей понравится всё, что я ей дам, и не только еда.</w:t>
      </w:r>
    </w:p>
    <w:p w:rsidR="00286F9F" w:rsidRDefault="00286F9F" w:rsidP="00286F9F">
      <w:pPr>
        <w:pStyle w:val="western"/>
        <w:shd w:val="clear" w:color="auto" w:fill="FFFFFF"/>
        <w:spacing w:before="0" w:after="0"/>
        <w:ind w:firstLine="461"/>
        <w:jc w:val="both"/>
        <w:rPr>
          <w:color w:val="000000"/>
        </w:rPr>
      </w:pPr>
      <w:r>
        <w:t>– Это не будет ужасно</w:t>
      </w:r>
      <w:r>
        <w:rPr>
          <w:color w:val="000000"/>
        </w:rPr>
        <w:t>.</w:t>
      </w:r>
    </w:p>
    <w:p w:rsidR="00286F9F" w:rsidRDefault="00286F9F" w:rsidP="00286F9F">
      <w:pPr>
        <w:pStyle w:val="western"/>
        <w:shd w:val="clear" w:color="auto" w:fill="FFFFFF"/>
        <w:spacing w:before="0" w:after="0"/>
        <w:ind w:firstLine="461"/>
        <w:jc w:val="both"/>
      </w:pPr>
      <w:r>
        <w:rPr>
          <w:color w:val="000000"/>
        </w:rPr>
        <w:t>На секунду зачарованная моим взглядом, она сделала два глубоких вдоха.</w:t>
      </w:r>
      <w:r>
        <w:rPr>
          <w:rStyle w:val="apple-converted-space"/>
          <w:color w:val="000000"/>
        </w:rPr>
        <w:t xml:space="preserve"> И</w:t>
      </w:r>
      <w:r>
        <w:rPr>
          <w:color w:val="000000"/>
        </w:rPr>
        <w:t xml:space="preserve"> хрипло прошептала: </w:t>
      </w:r>
    </w:p>
    <w:p w:rsidR="00286F9F" w:rsidRDefault="00286F9F" w:rsidP="00286F9F">
      <w:pPr>
        <w:pStyle w:val="western"/>
        <w:shd w:val="clear" w:color="auto" w:fill="FFFFFF"/>
        <w:spacing w:before="0" w:after="0"/>
        <w:ind w:firstLine="461"/>
        <w:jc w:val="both"/>
        <w:rPr>
          <w:color w:val="000000"/>
        </w:rPr>
      </w:pPr>
      <w:r>
        <w:t>– Итак, ты с братом приготовишь мне ужин</w:t>
      </w:r>
      <w:r>
        <w:rPr>
          <w:color w:val="000000"/>
        </w:rPr>
        <w:t>?</w:t>
      </w:r>
    </w:p>
    <w:p w:rsidR="00286F9F" w:rsidRDefault="00286F9F" w:rsidP="00286F9F">
      <w:pPr>
        <w:pStyle w:val="western"/>
        <w:shd w:val="clear" w:color="auto" w:fill="FFFFFF"/>
        <w:spacing w:before="0" w:after="0"/>
        <w:ind w:firstLine="461"/>
        <w:jc w:val="both"/>
      </w:pPr>
      <w:r>
        <w:rPr>
          <w:color w:val="000000"/>
        </w:rPr>
        <w:t>На кухне с Итаном вместе?</w:t>
      </w:r>
      <w:r>
        <w:rPr>
          <w:rStyle w:val="apple-converted-space"/>
          <w:color w:val="000000"/>
        </w:rPr>
        <w:t xml:space="preserve"> </w:t>
      </w:r>
      <w:r>
        <w:rPr>
          <w:color w:val="000000"/>
        </w:rPr>
        <w:t>Будет ли это так весело?</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Ммм ...</w:t>
      </w:r>
      <w:r>
        <w:t xml:space="preserve"> –</w:t>
      </w:r>
      <w:r>
        <w:rPr>
          <w:color w:val="000000"/>
        </w:rPr>
        <w:t xml:space="preserve"> Я изобразил, что задумался, закусив губы.</w:t>
      </w:r>
      <w:r>
        <w:rPr>
          <w:rStyle w:val="apple-converted-space"/>
          <w:color w:val="000000"/>
        </w:rPr>
        <w:t xml:space="preserve"> </w:t>
      </w:r>
      <w:r>
        <w:t xml:space="preserve">– </w:t>
      </w:r>
      <w:r>
        <w:rPr>
          <w:color w:val="000000"/>
        </w:rPr>
        <w:t>Неа.</w:t>
      </w:r>
    </w:p>
    <w:p w:rsidR="00286F9F" w:rsidRDefault="00286F9F" w:rsidP="00286F9F">
      <w:pPr>
        <w:pStyle w:val="western"/>
        <w:shd w:val="clear" w:color="auto" w:fill="FFFFFF"/>
        <w:spacing w:before="0" w:after="0"/>
        <w:ind w:firstLine="461"/>
        <w:jc w:val="both"/>
        <w:rPr>
          <w:color w:val="000000"/>
        </w:rPr>
      </w:pPr>
      <w:r>
        <w:rPr>
          <w:color w:val="000000"/>
        </w:rPr>
        <w:t>После её разочарованного вздоха я решил, что дискуссия, наконец, окончена. Как глупо с моей стороны так подумать.</w:t>
      </w:r>
      <w:r>
        <w:rPr>
          <w:rStyle w:val="apple-converted-space"/>
          <w:color w:val="000000"/>
        </w:rPr>
        <w:t xml:space="preserve"> </w:t>
      </w:r>
      <w:r>
        <w:rPr>
          <w:color w:val="000000"/>
        </w:rPr>
        <w:t>Сьюзан посмотрела на меня обжигающим взглядом, из-за которого мне захотелось перебросить её через плечо и увезти на машине далеко-далеко отсюда.</w:t>
      </w:r>
      <w:r>
        <w:rPr>
          <w:rStyle w:val="apple-converted-space"/>
          <w:color w:val="000000"/>
        </w:rPr>
        <w:t xml:space="preserve"> </w:t>
      </w:r>
      <w:r>
        <w:rPr>
          <w:color w:val="000000"/>
        </w:rPr>
        <w:t>Дерьмо, или она так посмотрела намеренно?</w:t>
      </w:r>
    </w:p>
    <w:p w:rsidR="00286F9F" w:rsidRPr="00EC09EA" w:rsidRDefault="00286F9F" w:rsidP="00286F9F">
      <w:pPr>
        <w:pStyle w:val="western"/>
        <w:shd w:val="clear" w:color="auto" w:fill="FFFFFF"/>
        <w:spacing w:before="0" w:after="0"/>
        <w:ind w:firstLine="461"/>
        <w:jc w:val="both"/>
      </w:pPr>
      <w:r>
        <w:rPr>
          <w:color w:val="000000"/>
        </w:rPr>
        <w:t xml:space="preserve">Чёрт возьми, именно так и было, потому что </w:t>
      </w:r>
      <w:r>
        <w:rPr>
          <w:rStyle w:val="apple-converted-space"/>
          <w:color w:val="000000"/>
        </w:rPr>
        <w:t>как только я смог справиться с дыханием</w:t>
      </w:r>
      <w:r>
        <w:rPr>
          <w:color w:val="000000"/>
        </w:rPr>
        <w:t xml:space="preserve"> и изо всех сил удержать под контролем свой тестостерон, она протянула: </w:t>
      </w:r>
    </w:p>
    <w:p w:rsidR="00286F9F" w:rsidRDefault="00286F9F" w:rsidP="00286F9F">
      <w:pPr>
        <w:pStyle w:val="western"/>
        <w:shd w:val="clear" w:color="auto" w:fill="FFFFFF"/>
        <w:spacing w:before="0" w:after="0"/>
        <w:ind w:firstLine="461"/>
        <w:jc w:val="both"/>
        <w:rPr>
          <w:color w:val="000000"/>
        </w:rPr>
      </w:pPr>
      <w:r w:rsidRPr="00EC09EA">
        <w:t xml:space="preserve">– </w:t>
      </w:r>
      <w:r>
        <w:t>Ты</w:t>
      </w:r>
      <w:r w:rsidRPr="00EC09EA">
        <w:t xml:space="preserve"> </w:t>
      </w:r>
      <w:r>
        <w:t>должен</w:t>
      </w:r>
      <w:r w:rsidRPr="00EC09EA">
        <w:t xml:space="preserve"> </w:t>
      </w:r>
      <w:r>
        <w:t>мне</w:t>
      </w:r>
      <w:r w:rsidRPr="00EC09EA">
        <w:rPr>
          <w:color w:val="000000"/>
        </w:rPr>
        <w:t>.</w:t>
      </w:r>
    </w:p>
    <w:p w:rsidR="00286F9F" w:rsidRDefault="00286F9F" w:rsidP="00286F9F">
      <w:pPr>
        <w:pStyle w:val="western"/>
        <w:shd w:val="clear" w:color="auto" w:fill="FFFFFF"/>
        <w:spacing w:before="0" w:after="0"/>
        <w:ind w:firstLine="461"/>
        <w:jc w:val="both"/>
      </w:pPr>
      <w:r>
        <w:rPr>
          <w:color w:val="000000"/>
        </w:rPr>
        <w:t>Ох, ну и лисица!</w:t>
      </w:r>
      <w:r>
        <w:rPr>
          <w:rStyle w:val="apple-converted-space"/>
          <w:color w:val="000000"/>
        </w:rPr>
        <w:t xml:space="preserve"> </w:t>
      </w:r>
      <w:r>
        <w:rPr>
          <w:color w:val="000000"/>
        </w:rPr>
        <w:t>Если бы она тогда не стала свидетелем того, как я не смог сдержаться и дал волю эмоциям, возможно, сейчас она заставила бы меня смеяться.</w:t>
      </w:r>
    </w:p>
    <w:p w:rsidR="00286F9F" w:rsidRDefault="00286F9F" w:rsidP="00286F9F">
      <w:pPr>
        <w:pStyle w:val="western"/>
        <w:shd w:val="clear" w:color="auto" w:fill="FFFFFF"/>
        <w:spacing w:before="0" w:after="0"/>
        <w:ind w:firstLine="461"/>
        <w:jc w:val="both"/>
        <w:rPr>
          <w:color w:val="000000"/>
        </w:rPr>
      </w:pPr>
      <w:r>
        <w:t xml:space="preserve">– В самом деле, </w:t>
      </w:r>
      <w:proofErr w:type="gramStart"/>
      <w:r>
        <w:t>должен</w:t>
      </w:r>
      <w:proofErr w:type="gramEnd"/>
      <w:r>
        <w:rPr>
          <w:color w:val="000000"/>
        </w:rPr>
        <w:t>.</w:t>
      </w:r>
      <w:r>
        <w:t xml:space="preserve"> –</w:t>
      </w:r>
      <w:r>
        <w:rPr>
          <w:color w:val="000000"/>
        </w:rPr>
        <w:t xml:space="preserve"> Я обязан ей за то, что Итан пришел на мою игру сегодня вечером.</w:t>
      </w:r>
      <w:r>
        <w:rPr>
          <w:rStyle w:val="apple-converted-space"/>
          <w:color w:val="000000"/>
        </w:rPr>
        <w:t xml:space="preserve"> Только вот д</w:t>
      </w:r>
      <w:r>
        <w:rPr>
          <w:color w:val="000000"/>
        </w:rPr>
        <w:t>остаточно ли этого, чтобы нарушить свои правила?</w:t>
      </w:r>
      <w:r>
        <w:rPr>
          <w:rStyle w:val="apple-converted-space"/>
          <w:color w:val="000000"/>
        </w:rPr>
        <w:t xml:space="preserve"> </w:t>
      </w:r>
      <w:r>
        <w:rPr>
          <w:color w:val="000000"/>
        </w:rPr>
        <w:t xml:space="preserve">С другой </w:t>
      </w:r>
      <w:r>
        <w:rPr>
          <w:color w:val="000000"/>
        </w:rPr>
        <w:lastRenderedPageBreak/>
        <w:t>стороны, её визит к нам домой мог бы мне дать преимущество.</w:t>
      </w:r>
      <w:r>
        <w:rPr>
          <w:rStyle w:val="apple-converted-space"/>
          <w:color w:val="000000"/>
        </w:rPr>
        <w:t xml:space="preserve"> </w:t>
      </w:r>
      <w:r>
        <w:rPr>
          <w:color w:val="000000"/>
        </w:rPr>
        <w:t>Иногда случаются забавные вещи.</w:t>
      </w:r>
      <w:r>
        <w:rPr>
          <w:rStyle w:val="apple-converted-space"/>
          <w:color w:val="000000"/>
        </w:rPr>
        <w:t xml:space="preserve"> </w:t>
      </w:r>
      <w:r>
        <w:rPr>
          <w:color w:val="000000"/>
        </w:rPr>
        <w:t>Поцелуи, например...</w:t>
      </w:r>
    </w:p>
    <w:p w:rsidR="00286F9F" w:rsidRDefault="00286F9F" w:rsidP="00286F9F">
      <w:pPr>
        <w:pStyle w:val="western"/>
        <w:shd w:val="clear" w:color="auto" w:fill="FFFFFF"/>
        <w:spacing w:before="0" w:after="0"/>
        <w:ind w:firstLine="461"/>
        <w:jc w:val="both"/>
      </w:pPr>
      <w:r>
        <w:rPr>
          <w:color w:val="000000"/>
        </w:rPr>
        <w:t>Вытирая пальцы салфеткой, я посмотрел на неё с самодовольным видом.</w:t>
      </w:r>
    </w:p>
    <w:p w:rsidR="00286F9F" w:rsidRDefault="00286F9F" w:rsidP="00286F9F">
      <w:pPr>
        <w:pStyle w:val="western"/>
        <w:shd w:val="clear" w:color="auto" w:fill="FFFFFF"/>
        <w:spacing w:before="0" w:after="0"/>
        <w:ind w:firstLine="461"/>
        <w:jc w:val="both"/>
        <w:rPr>
          <w:color w:val="000000"/>
        </w:rPr>
      </w:pPr>
      <w:r>
        <w:t>– Тебе повезло, что я наказан, и мне особо нечем заняться в следующую субботу</w:t>
      </w:r>
      <w:r>
        <w:rPr>
          <w:color w:val="000000"/>
        </w:rPr>
        <w:t>.</w:t>
      </w:r>
    </w:p>
    <w:p w:rsidR="00286F9F" w:rsidRDefault="00286F9F" w:rsidP="00286F9F">
      <w:pPr>
        <w:pStyle w:val="western"/>
        <w:shd w:val="clear" w:color="auto" w:fill="FFFFFF"/>
        <w:spacing w:before="0" w:after="0"/>
        <w:ind w:firstLine="461"/>
        <w:jc w:val="both"/>
      </w:pPr>
      <w:r>
        <w:rPr>
          <w:color w:val="000000"/>
        </w:rPr>
        <w:t>Губы Сьюзан изогнулись.</w:t>
      </w:r>
      <w:r>
        <w:rPr>
          <w:rStyle w:val="apple-converted-space"/>
          <w:color w:val="000000"/>
        </w:rPr>
        <w:t xml:space="preserve"> Мне начала нравиться её улыбка</w:t>
      </w:r>
      <w:r>
        <w:rPr>
          <w:color w:val="000000"/>
        </w:rPr>
        <w:t>.</w:t>
      </w:r>
      <w:r>
        <w:rPr>
          <w:rStyle w:val="apple-converted-space"/>
          <w:color w:val="000000"/>
        </w:rPr>
        <w:t xml:space="preserve"> Видимо это</w:t>
      </w:r>
      <w:r>
        <w:rPr>
          <w:color w:val="000000"/>
        </w:rPr>
        <w:t xml:space="preserve"> было заразно, потому что уже во второй раз за сегодня внутри моего живота всё согрелось.</w:t>
      </w:r>
      <w:r>
        <w:rPr>
          <w:rStyle w:val="apple-converted-space"/>
          <w:color w:val="000000"/>
        </w:rPr>
        <w:t xml:space="preserve"> </w:t>
      </w:r>
      <w:r>
        <w:rPr>
          <w:color w:val="000000"/>
        </w:rPr>
        <w:t>Единственным нюансом было то, что её радость больше была вызвана тем фактом, что ужин будет приготовлен вместе с Итаном, нежели тем, что она с нетерпением ждёт, как провести время со мной.</w:t>
      </w:r>
      <w:r>
        <w:rPr>
          <w:rStyle w:val="apple-converted-space"/>
          <w:color w:val="000000"/>
        </w:rPr>
        <w:t xml:space="preserve"> </w:t>
      </w:r>
      <w:r>
        <w:rPr>
          <w:color w:val="000000"/>
        </w:rPr>
        <w:t>Из</w:t>
      </w:r>
      <w:r w:rsidRPr="00EC09EA">
        <w:rPr>
          <w:color w:val="000000"/>
        </w:rPr>
        <w:t>-</w:t>
      </w:r>
      <w:r>
        <w:rPr>
          <w:color w:val="000000"/>
        </w:rPr>
        <w:t>за</w:t>
      </w:r>
      <w:r w:rsidRPr="00EC09EA">
        <w:rPr>
          <w:color w:val="000000"/>
        </w:rPr>
        <w:t xml:space="preserve"> </w:t>
      </w:r>
      <w:r>
        <w:rPr>
          <w:color w:val="000000"/>
        </w:rPr>
        <w:t>этого</w:t>
      </w:r>
      <w:r w:rsidRPr="00EC09EA">
        <w:rPr>
          <w:color w:val="000000"/>
        </w:rPr>
        <w:t xml:space="preserve"> </w:t>
      </w:r>
      <w:r>
        <w:rPr>
          <w:color w:val="000000"/>
        </w:rPr>
        <w:t>у меня засвирбило</w:t>
      </w:r>
      <w:r w:rsidRPr="00EC09EA">
        <w:rPr>
          <w:color w:val="000000"/>
        </w:rPr>
        <w:t xml:space="preserve"> </w:t>
      </w:r>
      <w:r>
        <w:rPr>
          <w:color w:val="000000"/>
        </w:rPr>
        <w:t>в</w:t>
      </w:r>
      <w:r w:rsidRPr="00EC09EA">
        <w:rPr>
          <w:color w:val="000000"/>
        </w:rPr>
        <w:t xml:space="preserve"> </w:t>
      </w:r>
      <w:proofErr w:type="gramStart"/>
      <w:r>
        <w:rPr>
          <w:color w:val="000000"/>
        </w:rPr>
        <w:t>заднице</w:t>
      </w:r>
      <w:proofErr w:type="gramEnd"/>
      <w:r w:rsidRPr="00EC09EA">
        <w:rPr>
          <w:color w:val="000000"/>
        </w:rPr>
        <w:t>.</w:t>
      </w:r>
    </w:p>
    <w:p w:rsidR="00286F9F" w:rsidRDefault="00286F9F" w:rsidP="00286F9F">
      <w:pPr>
        <w:pStyle w:val="western"/>
        <w:shd w:val="clear" w:color="auto" w:fill="FFFFFF"/>
        <w:spacing w:before="0" w:after="0"/>
        <w:ind w:firstLine="461"/>
        <w:jc w:val="both"/>
        <w:rPr>
          <w:i/>
          <w:iCs/>
          <w:color w:val="000000"/>
        </w:rPr>
      </w:pPr>
      <w:r>
        <w:t>– Чудно</w:t>
      </w:r>
      <w:r>
        <w:rPr>
          <w:color w:val="000000"/>
        </w:rPr>
        <w:t>,</w:t>
      </w:r>
      <w:r>
        <w:t xml:space="preserve"> – </w:t>
      </w:r>
      <w:r>
        <w:rPr>
          <w:color w:val="000000"/>
        </w:rPr>
        <w:t>вступила в разговор мама.</w:t>
      </w:r>
      <w:r>
        <w:rPr>
          <w:rStyle w:val="apple-converted-space"/>
          <w:color w:val="000000"/>
        </w:rPr>
        <w:t xml:space="preserve"> </w:t>
      </w:r>
      <w:r>
        <w:t>– Но приезжай пораньше, до того как они начнут готовить</w:t>
      </w:r>
      <w:r>
        <w:rPr>
          <w:color w:val="000000"/>
        </w:rPr>
        <w:t xml:space="preserve">. </w:t>
      </w:r>
      <w:r>
        <w:t xml:space="preserve">– </w:t>
      </w:r>
      <w:r>
        <w:rPr>
          <w:color w:val="000000"/>
        </w:rPr>
        <w:t>Она протянула руку, чтобы коснуться Сью для убедительности.</w:t>
      </w:r>
      <w:r>
        <w:rPr>
          <w:rStyle w:val="apple-converted-space"/>
          <w:color w:val="000000"/>
        </w:rPr>
        <w:t xml:space="preserve"> </w:t>
      </w:r>
      <w:r>
        <w:t>– У них всегда получаются очень вкусные блюда, но ещё большее удовольствие – наблюдать за их работой на кухне</w:t>
      </w:r>
      <w:r>
        <w:rPr>
          <w:color w:val="000000"/>
        </w:rPr>
        <w:t>.</w:t>
      </w:r>
    </w:p>
    <w:p w:rsidR="00286F9F" w:rsidRDefault="00286F9F" w:rsidP="00286F9F">
      <w:pPr>
        <w:pStyle w:val="western"/>
        <w:shd w:val="clear" w:color="auto" w:fill="FFFFFF"/>
        <w:spacing w:before="0" w:after="0"/>
        <w:ind w:firstLine="461"/>
        <w:jc w:val="both"/>
        <w:rPr>
          <w:color w:val="000000"/>
        </w:rPr>
      </w:pPr>
      <w:r>
        <w:rPr>
          <w:i/>
          <w:iCs/>
          <w:color w:val="000000"/>
        </w:rPr>
        <w:t>Что?</w:t>
      </w:r>
      <w:r>
        <w:rPr>
          <w:rStyle w:val="apple-converted-space"/>
          <w:color w:val="000000"/>
        </w:rPr>
        <w:t xml:space="preserve"> </w:t>
      </w:r>
      <w:r>
        <w:rPr>
          <w:color w:val="000000"/>
        </w:rPr>
        <w:t>Она хотела, чтобы мы показали Сью эксклюзивное шоу?</w:t>
      </w:r>
      <w:r>
        <w:rPr>
          <w:rStyle w:val="apple-converted-space"/>
          <w:color w:val="000000"/>
        </w:rPr>
        <w:t xml:space="preserve"> </w:t>
      </w:r>
      <w:r>
        <w:rPr>
          <w:color w:val="000000"/>
        </w:rPr>
        <w:t>Словно мы уже приняли эту девочку в свою семью?</w:t>
      </w:r>
      <w:r>
        <w:rPr>
          <w:rStyle w:val="apple-converted-space"/>
          <w:color w:val="000000"/>
        </w:rPr>
        <w:t xml:space="preserve"> </w:t>
      </w:r>
      <w:r>
        <w:rPr>
          <w:color w:val="000000"/>
        </w:rPr>
        <w:t>И мамин взгляд говорил о том, что она, конечно, уже рассматривает этот вариант.</w:t>
      </w:r>
    </w:p>
    <w:p w:rsidR="00286F9F" w:rsidRPr="00EC09EA" w:rsidRDefault="00286F9F" w:rsidP="00286F9F">
      <w:pPr>
        <w:pStyle w:val="western"/>
        <w:shd w:val="clear" w:color="auto" w:fill="FFFFFF"/>
        <w:spacing w:before="0" w:after="0"/>
        <w:ind w:firstLine="461"/>
        <w:jc w:val="both"/>
      </w:pPr>
      <w:r>
        <w:rPr>
          <w:color w:val="000000"/>
        </w:rPr>
        <w:t>Сьюзан прислонилась головой к стеклу и посмотрела на моего брата мечтательным взглядом.</w:t>
      </w:r>
    </w:p>
    <w:p w:rsidR="00286F9F" w:rsidRDefault="00286F9F" w:rsidP="00286F9F">
      <w:pPr>
        <w:pStyle w:val="western"/>
        <w:shd w:val="clear" w:color="auto" w:fill="FFFFFF"/>
        <w:spacing w:before="0" w:after="0"/>
        <w:ind w:firstLine="461"/>
        <w:jc w:val="both"/>
        <w:rPr>
          <w:color w:val="000000"/>
        </w:rPr>
      </w:pPr>
      <w:r w:rsidRPr="00EC09EA">
        <w:t xml:space="preserve">– </w:t>
      </w:r>
      <w:r>
        <w:t>Правда</w:t>
      </w:r>
      <w:r w:rsidRPr="00EC09EA">
        <w:rPr>
          <w:color w:val="000000"/>
        </w:rPr>
        <w:t>?</w:t>
      </w:r>
    </w:p>
    <w:p w:rsidR="00286F9F" w:rsidRDefault="00286F9F" w:rsidP="00286F9F">
      <w:pPr>
        <w:pStyle w:val="western"/>
        <w:shd w:val="clear" w:color="auto" w:fill="FFFFFF"/>
        <w:spacing w:before="0" w:after="0"/>
        <w:ind w:firstLine="461"/>
        <w:jc w:val="both"/>
      </w:pPr>
      <w:r>
        <w:rPr>
          <w:color w:val="000000"/>
        </w:rPr>
        <w:t xml:space="preserve">Кокетливо дернув бровями, он подтвердил: </w:t>
      </w:r>
    </w:p>
    <w:p w:rsidR="00286F9F" w:rsidRDefault="00286F9F" w:rsidP="00286F9F">
      <w:pPr>
        <w:pStyle w:val="western"/>
        <w:shd w:val="clear" w:color="auto" w:fill="FFFFFF"/>
        <w:spacing w:before="0" w:after="0"/>
        <w:ind w:firstLine="461"/>
        <w:jc w:val="both"/>
        <w:rPr>
          <w:i/>
          <w:iCs/>
          <w:color w:val="000000"/>
        </w:rPr>
      </w:pPr>
      <w:r>
        <w:t>– Ну, если мама говорит, значит, так оно и есть</w:t>
      </w:r>
      <w:r>
        <w:rPr>
          <w:color w:val="000000"/>
        </w:rPr>
        <w:t>.</w:t>
      </w:r>
    </w:p>
    <w:p w:rsidR="00286F9F" w:rsidRDefault="00286F9F" w:rsidP="00286F9F">
      <w:pPr>
        <w:pStyle w:val="western"/>
        <w:shd w:val="clear" w:color="auto" w:fill="FFFFFF"/>
        <w:spacing w:before="0" w:after="0"/>
        <w:ind w:firstLine="461"/>
        <w:jc w:val="both"/>
        <w:rPr>
          <w:color w:val="000000"/>
        </w:rPr>
      </w:pPr>
      <w:r>
        <w:rPr>
          <w:i/>
          <w:iCs/>
          <w:color w:val="000000"/>
        </w:rPr>
        <w:t>Эй!</w:t>
      </w:r>
      <w:r>
        <w:rPr>
          <w:rStyle w:val="apple-converted-space"/>
          <w:color w:val="000000"/>
        </w:rPr>
        <w:t xml:space="preserve"> </w:t>
      </w:r>
      <w:r>
        <w:rPr>
          <w:color w:val="000000"/>
        </w:rPr>
        <w:t>Может он прекратить так делать?</w:t>
      </w:r>
      <w:r>
        <w:rPr>
          <w:rStyle w:val="apple-converted-space"/>
          <w:color w:val="000000"/>
        </w:rPr>
        <w:t xml:space="preserve"> </w:t>
      </w:r>
      <w:r>
        <w:rPr>
          <w:color w:val="000000"/>
        </w:rPr>
        <w:t>Он никогда не проявлял неподдельного интереса к Сью, но оказалось, что как только она потеплела ко мне, ему обязательно нужно было всё испортить.</w:t>
      </w:r>
      <w:r>
        <w:rPr>
          <w:rStyle w:val="apple-converted-space"/>
          <w:color w:val="000000"/>
        </w:rPr>
        <w:t xml:space="preserve"> </w:t>
      </w:r>
      <w:r>
        <w:rPr>
          <w:color w:val="000000"/>
        </w:rPr>
        <w:t>Нечестно!</w:t>
      </w:r>
      <w:r>
        <w:rPr>
          <w:rStyle w:val="apple-converted-space"/>
          <w:color w:val="000000"/>
        </w:rPr>
        <w:t xml:space="preserve"> </w:t>
      </w:r>
      <w:r>
        <w:rPr>
          <w:color w:val="000000"/>
        </w:rPr>
        <w:t>И с какими намерениями он так поступает?</w:t>
      </w:r>
      <w:r>
        <w:rPr>
          <w:rStyle w:val="apple-converted-space"/>
          <w:color w:val="000000"/>
        </w:rPr>
        <w:t xml:space="preserve"> </w:t>
      </w:r>
      <w:r>
        <w:rPr>
          <w:color w:val="000000"/>
        </w:rPr>
        <w:t>Я сомневаюсь, что он собирается страстно поцеловать её на прощание, пожелав спокойной ночи, тогда как она, очевидно, умирает от этого желания.</w:t>
      </w:r>
      <w:r>
        <w:rPr>
          <w:rStyle w:val="apple-converted-space"/>
          <w:color w:val="000000"/>
        </w:rPr>
        <w:t xml:space="preserve"> </w:t>
      </w:r>
      <w:r>
        <w:rPr>
          <w:color w:val="000000"/>
        </w:rPr>
        <w:t>Максимум, что он может ей предложить, это пригласить её завтра поиграть в идиотский боулинг на приставке.</w:t>
      </w:r>
    </w:p>
    <w:p w:rsidR="00286F9F" w:rsidRDefault="00286F9F" w:rsidP="00286F9F">
      <w:pPr>
        <w:pStyle w:val="western"/>
        <w:shd w:val="clear" w:color="auto" w:fill="FFFFFF"/>
        <w:spacing w:before="0" w:after="0"/>
        <w:ind w:firstLine="461"/>
        <w:jc w:val="both"/>
        <w:rPr>
          <w:color w:val="000000"/>
        </w:rPr>
      </w:pPr>
      <w:r>
        <w:rPr>
          <w:color w:val="000000"/>
        </w:rPr>
        <w:t>Дерьмо, почему это так сильно меня беспокоит?</w:t>
      </w:r>
    </w:p>
    <w:p w:rsidR="00286F9F" w:rsidRDefault="00286F9F" w:rsidP="00286F9F">
      <w:pPr>
        <w:pStyle w:val="western"/>
        <w:shd w:val="clear" w:color="auto" w:fill="FFFFFF"/>
        <w:spacing w:before="0" w:after="0"/>
        <w:ind w:firstLine="461"/>
        <w:jc w:val="both"/>
      </w:pPr>
      <w:r>
        <w:rPr>
          <w:color w:val="000000"/>
        </w:rPr>
        <w:t>Смелые теории начали формироваться в моей голове.</w:t>
      </w:r>
      <w:r>
        <w:rPr>
          <w:rStyle w:val="apple-converted-space"/>
          <w:color w:val="000000"/>
        </w:rPr>
        <w:t xml:space="preserve"> </w:t>
      </w:r>
      <w:r>
        <w:rPr>
          <w:color w:val="000000"/>
        </w:rPr>
        <w:t>Определенно наш спор начинает терять для меня всякий смысл.</w:t>
      </w:r>
      <w:r>
        <w:rPr>
          <w:rStyle w:val="apple-converted-space"/>
          <w:color w:val="000000"/>
        </w:rPr>
        <w:t xml:space="preserve"> </w:t>
      </w:r>
      <w:r>
        <w:rPr>
          <w:color w:val="000000"/>
        </w:rPr>
        <w:t>Если бы Сьюзан позволила мне поцеловать себя сейчас, мне бы это понравилось по совершенно иной причине.</w:t>
      </w:r>
      <w:r>
        <w:rPr>
          <w:rStyle w:val="apple-converted-space"/>
          <w:color w:val="000000"/>
        </w:rPr>
        <w:t xml:space="preserve"> </w:t>
      </w:r>
      <w:r>
        <w:rPr>
          <w:color w:val="000000"/>
        </w:rPr>
        <w:t>Я хотел поцелуя, потому что мне нравилось, как её глаза начинают блестеть, когда мы подтруниваем друг над другом.</w:t>
      </w:r>
      <w:r>
        <w:rPr>
          <w:rStyle w:val="apple-converted-space"/>
          <w:color w:val="000000"/>
        </w:rPr>
        <w:t xml:space="preserve"> И меня </w:t>
      </w:r>
      <w:r>
        <w:rPr>
          <w:color w:val="000000"/>
        </w:rPr>
        <w:t>начинает раздражать, что она предпочла Итана мне.</w:t>
      </w:r>
    </w:p>
    <w:p w:rsidR="00286F9F" w:rsidRDefault="00286F9F" w:rsidP="00286F9F">
      <w:pPr>
        <w:pStyle w:val="western"/>
        <w:shd w:val="clear" w:color="auto" w:fill="FFFFFF"/>
        <w:spacing w:before="0" w:after="0"/>
        <w:ind w:firstLine="461"/>
        <w:jc w:val="both"/>
        <w:rPr>
          <w:color w:val="000000"/>
        </w:rPr>
      </w:pPr>
      <w:r>
        <w:t>– Ребят, вы закончили</w:t>
      </w:r>
      <w:r w:rsidRPr="007846F4">
        <w:rPr>
          <w:color w:val="000000"/>
        </w:rPr>
        <w:t>?</w:t>
      </w:r>
      <w:r>
        <w:t xml:space="preserve"> –</w:t>
      </w:r>
      <w:r w:rsidRPr="007846F4">
        <w:rPr>
          <w:color w:val="000000"/>
        </w:rPr>
        <w:t xml:space="preserve"> прервал</w:t>
      </w:r>
      <w:r>
        <w:rPr>
          <w:color w:val="000000"/>
        </w:rPr>
        <w:t>а мама</w:t>
      </w:r>
      <w:r w:rsidRPr="007846F4">
        <w:rPr>
          <w:color w:val="000000"/>
        </w:rPr>
        <w:t xml:space="preserve"> мои опасн</w:t>
      </w:r>
      <w:r>
        <w:rPr>
          <w:color w:val="000000"/>
        </w:rPr>
        <w:t>ые</w:t>
      </w:r>
      <w:r w:rsidRPr="007846F4">
        <w:rPr>
          <w:color w:val="000000"/>
        </w:rPr>
        <w:t xml:space="preserve"> мысл</w:t>
      </w:r>
      <w:r>
        <w:rPr>
          <w:color w:val="000000"/>
        </w:rPr>
        <w:t>и</w:t>
      </w:r>
      <w:r w:rsidRPr="007846F4">
        <w:rPr>
          <w:color w:val="000000"/>
        </w:rPr>
        <w:t xml:space="preserve">, и я </w:t>
      </w:r>
      <w:r>
        <w:rPr>
          <w:color w:val="000000"/>
        </w:rPr>
        <w:t>был благодарен</w:t>
      </w:r>
      <w:r w:rsidRPr="007846F4">
        <w:rPr>
          <w:color w:val="000000"/>
        </w:rPr>
        <w:t xml:space="preserve"> е</w:t>
      </w:r>
      <w:r>
        <w:rPr>
          <w:color w:val="000000"/>
        </w:rPr>
        <w:t>й</w:t>
      </w:r>
      <w:r w:rsidRPr="007846F4">
        <w:rPr>
          <w:color w:val="000000"/>
        </w:rPr>
        <w:t>.</w:t>
      </w:r>
    </w:p>
    <w:p w:rsidR="00286F9F" w:rsidRDefault="00286F9F" w:rsidP="00286F9F">
      <w:pPr>
        <w:pStyle w:val="western"/>
        <w:shd w:val="clear" w:color="auto" w:fill="FFFFFF"/>
        <w:spacing w:before="0" w:after="0"/>
        <w:ind w:firstLine="461"/>
        <w:jc w:val="both"/>
        <w:rPr>
          <w:color w:val="000000"/>
        </w:rPr>
      </w:pPr>
      <w:r>
        <w:rPr>
          <w:color w:val="000000"/>
        </w:rPr>
        <w:t>Я помог ей убрать обертки, пустые стаканы и пакетики из-под картошки фри.</w:t>
      </w:r>
      <w:r>
        <w:rPr>
          <w:rStyle w:val="apple-converted-space"/>
          <w:color w:val="000000"/>
        </w:rPr>
        <w:t xml:space="preserve"> </w:t>
      </w:r>
      <w:r>
        <w:rPr>
          <w:color w:val="000000"/>
        </w:rPr>
        <w:t>Всё что угодно, только б не упасть в обморок от переглядываний Сьюзан с моим вероятно-гее</w:t>
      </w:r>
      <w:proofErr w:type="gramStart"/>
      <w:r>
        <w:rPr>
          <w:color w:val="000000"/>
        </w:rPr>
        <w:t>м-</w:t>
      </w:r>
      <w:proofErr w:type="gramEnd"/>
      <w:r>
        <w:rPr>
          <w:color w:val="000000"/>
        </w:rPr>
        <w:t xml:space="preserve"> братом-близнецом.</w:t>
      </w:r>
    </w:p>
    <w:p w:rsidR="00286F9F" w:rsidRDefault="00286F9F" w:rsidP="00286F9F">
      <w:pPr>
        <w:pStyle w:val="western"/>
        <w:shd w:val="clear" w:color="auto" w:fill="FFFFFF"/>
        <w:spacing w:before="0" w:after="0"/>
        <w:ind w:firstLine="461"/>
        <w:jc w:val="both"/>
      </w:pPr>
      <w:r>
        <w:rPr>
          <w:color w:val="000000"/>
        </w:rPr>
        <w:t>Когда мама поднялась, я не заметил, как она перекидывает сумочку через плечо, и поэтому не ожидал удара.</w:t>
      </w:r>
      <w:r>
        <w:rPr>
          <w:rStyle w:val="apple-converted-space"/>
          <w:color w:val="000000"/>
        </w:rPr>
        <w:t xml:space="preserve"> </w:t>
      </w:r>
      <w:r>
        <w:rPr>
          <w:color w:val="000000"/>
        </w:rPr>
        <w:t xml:space="preserve">Но я </w:t>
      </w:r>
      <w:proofErr w:type="gramStart"/>
      <w:r>
        <w:rPr>
          <w:color w:val="000000"/>
        </w:rPr>
        <w:t>чертовски</w:t>
      </w:r>
      <w:proofErr w:type="gramEnd"/>
      <w:r>
        <w:rPr>
          <w:color w:val="000000"/>
        </w:rPr>
        <w:t xml:space="preserve"> хорошо почувствовал его.</w:t>
      </w:r>
      <w:r>
        <w:rPr>
          <w:rStyle w:val="apple-converted-space"/>
          <w:color w:val="000000"/>
        </w:rPr>
        <w:t xml:space="preserve"> </w:t>
      </w:r>
      <w:r>
        <w:rPr>
          <w:color w:val="000000"/>
        </w:rPr>
        <w:t>Как будто бы кто-то ударил головой мне в нос. Сильно.</w:t>
      </w:r>
      <w:r>
        <w:rPr>
          <w:rStyle w:val="apple-converted-space"/>
          <w:color w:val="000000"/>
        </w:rPr>
        <w:t xml:space="preserve"> </w:t>
      </w:r>
      <w:r>
        <w:rPr>
          <w:color w:val="000000"/>
        </w:rPr>
        <w:t>Ужасная боль заставила меня закрыть глаза, но она всё равно не ушла.</w:t>
      </w:r>
      <w:r>
        <w:rPr>
          <w:rStyle w:val="apple-converted-space"/>
          <w:color w:val="000000"/>
        </w:rPr>
        <w:t xml:space="preserve"> </w:t>
      </w:r>
      <w:r>
        <w:rPr>
          <w:color w:val="000000"/>
        </w:rPr>
        <w:t>Я поднёс руки к лицу и простонал:</w:t>
      </w:r>
    </w:p>
    <w:p w:rsidR="00286F9F" w:rsidRDefault="00286F9F" w:rsidP="00286F9F">
      <w:pPr>
        <w:pStyle w:val="western"/>
        <w:shd w:val="clear" w:color="auto" w:fill="FFFFFF"/>
        <w:spacing w:before="0" w:after="0"/>
        <w:ind w:firstLine="461"/>
        <w:jc w:val="both"/>
        <w:rPr>
          <w:color w:val="000000"/>
        </w:rPr>
      </w:pPr>
      <w:r>
        <w:t>– Чёрт, мам</w:t>
      </w:r>
      <w:r>
        <w:rPr>
          <w:color w:val="000000"/>
        </w:rPr>
        <w:t>!</w:t>
      </w:r>
    </w:p>
    <w:p w:rsidR="00286F9F" w:rsidRDefault="00286F9F" w:rsidP="00286F9F">
      <w:pPr>
        <w:pStyle w:val="western"/>
        <w:shd w:val="clear" w:color="auto" w:fill="FFFFFF"/>
        <w:spacing w:before="0" w:after="0"/>
        <w:ind w:firstLine="461"/>
        <w:jc w:val="both"/>
      </w:pPr>
      <w:r>
        <w:rPr>
          <w:color w:val="000000"/>
        </w:rPr>
        <w:t>Так вот каково это</w:t>
      </w:r>
      <w:r>
        <w:rPr>
          <w:rStyle w:val="apple-converted-space"/>
          <w:color w:val="000000"/>
        </w:rPr>
        <w:t>, когда</w:t>
      </w:r>
      <w:r>
        <w:rPr>
          <w:color w:val="000000"/>
        </w:rPr>
        <w:t xml:space="preserve"> по твоему лицу бьют дважды за вечер.</w:t>
      </w:r>
      <w:r>
        <w:rPr>
          <w:rStyle w:val="apple-converted-space"/>
          <w:color w:val="000000"/>
        </w:rPr>
        <w:t xml:space="preserve"> </w:t>
      </w:r>
      <w:r>
        <w:rPr>
          <w:color w:val="000000"/>
        </w:rPr>
        <w:t>Я не хотел плакать от боли и смог сдержаться.</w:t>
      </w:r>
      <w:r>
        <w:rPr>
          <w:rStyle w:val="apple-converted-space"/>
          <w:color w:val="000000"/>
        </w:rPr>
        <w:t xml:space="preserve"> </w:t>
      </w:r>
      <w:r>
        <w:rPr>
          <w:color w:val="000000"/>
        </w:rPr>
        <w:t>Не перед Сью.</w:t>
      </w:r>
      <w:r>
        <w:rPr>
          <w:rStyle w:val="apple-converted-space"/>
          <w:color w:val="000000"/>
        </w:rPr>
        <w:t xml:space="preserve"> </w:t>
      </w:r>
      <w:r>
        <w:rPr>
          <w:color w:val="000000"/>
        </w:rPr>
        <w:t>Но боль практически поставила меня на колени.</w:t>
      </w:r>
    </w:p>
    <w:p w:rsidR="00286F9F" w:rsidRDefault="00286F9F" w:rsidP="00286F9F">
      <w:pPr>
        <w:pStyle w:val="western"/>
        <w:shd w:val="clear" w:color="auto" w:fill="FFFFFF"/>
        <w:spacing w:before="0" w:after="0"/>
        <w:ind w:firstLine="461"/>
        <w:jc w:val="both"/>
        <w:rPr>
          <w:i/>
          <w:iCs/>
          <w:color w:val="000000"/>
        </w:rPr>
      </w:pPr>
      <w:r>
        <w:t>– О, дорогой, прости</w:t>
      </w:r>
      <w:r w:rsidRPr="007846F4">
        <w:rPr>
          <w:color w:val="000000"/>
        </w:rPr>
        <w:t>!</w:t>
      </w:r>
      <w:r>
        <w:t xml:space="preserve"> –</w:t>
      </w:r>
      <w:r w:rsidRPr="007846F4">
        <w:rPr>
          <w:color w:val="000000"/>
        </w:rPr>
        <w:t xml:space="preserve"> </w:t>
      </w:r>
      <w:r>
        <w:rPr>
          <w:color w:val="000000"/>
        </w:rPr>
        <w:t>Склонилась ко мне</w:t>
      </w:r>
      <w:r w:rsidRPr="007846F4">
        <w:rPr>
          <w:color w:val="000000"/>
        </w:rPr>
        <w:t xml:space="preserve"> мама,</w:t>
      </w:r>
      <w:r>
        <w:rPr>
          <w:rStyle w:val="apple-converted-space"/>
          <w:color w:val="000000"/>
        </w:rPr>
        <w:t xml:space="preserve"> за</w:t>
      </w:r>
      <w:r>
        <w:rPr>
          <w:color w:val="000000"/>
        </w:rPr>
        <w:t>суетившись, словно мне было пять лет, и она случайно наступила на мой домик из Лего.</w:t>
      </w:r>
    </w:p>
    <w:p w:rsidR="00286F9F" w:rsidRDefault="00286F9F" w:rsidP="00286F9F">
      <w:pPr>
        <w:pStyle w:val="western"/>
        <w:shd w:val="clear" w:color="auto" w:fill="FFFFFF"/>
        <w:spacing w:before="0" w:after="0"/>
        <w:ind w:firstLine="461"/>
        <w:jc w:val="both"/>
        <w:rPr>
          <w:color w:val="000000"/>
        </w:rPr>
      </w:pPr>
      <w:r>
        <w:rPr>
          <w:i/>
          <w:iCs/>
          <w:color w:val="000000"/>
        </w:rPr>
        <w:t>Пожалуйста, не прикасайся.</w:t>
      </w:r>
      <w:r>
        <w:rPr>
          <w:rStyle w:val="apple-converted-space"/>
          <w:i/>
          <w:iCs/>
          <w:color w:val="000000"/>
        </w:rPr>
        <w:t xml:space="preserve"> Т</w:t>
      </w:r>
      <w:r>
        <w:rPr>
          <w:i/>
          <w:iCs/>
          <w:color w:val="000000"/>
        </w:rPr>
        <w:t>ы уже навредила достаточно.</w:t>
      </w:r>
    </w:p>
    <w:p w:rsidR="00286F9F" w:rsidRPr="00EC09EA" w:rsidRDefault="00286F9F" w:rsidP="00286F9F">
      <w:pPr>
        <w:pStyle w:val="western"/>
        <w:shd w:val="clear" w:color="auto" w:fill="FFFFFF"/>
        <w:spacing w:before="0" w:after="0"/>
        <w:ind w:firstLine="461"/>
        <w:jc w:val="both"/>
      </w:pPr>
      <w:r>
        <w:rPr>
          <w:color w:val="000000"/>
        </w:rPr>
        <w:t>Но она проигнорировала мои молчаливые молитвы и погладила мою голову, чувствуя материнскую вину.</w:t>
      </w:r>
      <w:r>
        <w:rPr>
          <w:rStyle w:val="apple-converted-space"/>
          <w:color w:val="000000"/>
        </w:rPr>
        <w:t xml:space="preserve"> Я</w:t>
      </w:r>
      <w:r>
        <w:rPr>
          <w:color w:val="000000"/>
        </w:rPr>
        <w:t xml:space="preserve"> опустил руки, чтобы попросить её прекратить и дать мне минуту, чтобы придти в себя, и увидел, что мои пальцы в крови.</w:t>
      </w:r>
    </w:p>
    <w:p w:rsidR="00286F9F" w:rsidRDefault="00286F9F" w:rsidP="00286F9F">
      <w:pPr>
        <w:pStyle w:val="western"/>
        <w:shd w:val="clear" w:color="auto" w:fill="FFFFFF"/>
        <w:spacing w:before="0" w:after="0"/>
        <w:ind w:firstLine="461"/>
        <w:jc w:val="both"/>
        <w:rPr>
          <w:color w:val="000000"/>
        </w:rPr>
      </w:pPr>
      <w:r w:rsidRPr="00EC09EA">
        <w:t xml:space="preserve">– </w:t>
      </w:r>
      <w:r>
        <w:t>Чёрт</w:t>
      </w:r>
      <w:r w:rsidRPr="00EC09EA">
        <w:rPr>
          <w:color w:val="000000"/>
        </w:rPr>
        <w:t>!</w:t>
      </w:r>
    </w:p>
    <w:p w:rsidR="00286F9F" w:rsidRDefault="00286F9F" w:rsidP="00286F9F">
      <w:pPr>
        <w:pStyle w:val="western"/>
        <w:shd w:val="clear" w:color="auto" w:fill="FFFFFF"/>
        <w:spacing w:before="0" w:after="0"/>
        <w:ind w:firstLine="461"/>
        <w:jc w:val="both"/>
        <w:rPr>
          <w:color w:val="000000"/>
        </w:rPr>
      </w:pPr>
      <w:r>
        <w:rPr>
          <w:color w:val="000000"/>
        </w:rPr>
        <w:lastRenderedPageBreak/>
        <w:t>В мгновение ока я был на ногах и пошёл в туалет.</w:t>
      </w:r>
      <w:r>
        <w:rPr>
          <w:rStyle w:val="apple-converted-space"/>
          <w:color w:val="000000"/>
        </w:rPr>
        <w:t xml:space="preserve"> </w:t>
      </w:r>
      <w:r>
        <w:rPr>
          <w:color w:val="000000"/>
        </w:rPr>
        <w:t>На моем свитере было уже достаточно крови.</w:t>
      </w:r>
      <w:r>
        <w:rPr>
          <w:rStyle w:val="apple-converted-space"/>
          <w:color w:val="000000"/>
        </w:rPr>
        <w:t xml:space="preserve"> </w:t>
      </w:r>
      <w:r>
        <w:rPr>
          <w:color w:val="000000"/>
        </w:rPr>
        <w:t>Я не хотел добавлять ещё пятен.</w:t>
      </w:r>
    </w:p>
    <w:p w:rsidR="00286F9F" w:rsidRDefault="00286F9F" w:rsidP="00286F9F">
      <w:pPr>
        <w:pStyle w:val="western"/>
        <w:shd w:val="clear" w:color="auto" w:fill="FFFFFF"/>
        <w:spacing w:before="0" w:after="0"/>
        <w:ind w:firstLine="461"/>
        <w:jc w:val="both"/>
        <w:rPr>
          <w:color w:val="000000"/>
        </w:rPr>
      </w:pPr>
      <w:r>
        <w:rPr>
          <w:color w:val="000000"/>
        </w:rPr>
        <w:t>Толкнув дверь, я пропустил выходящего человека, бросился к раковине, наклонился и включил воду. Повторим процедуру ещё раз.</w:t>
      </w:r>
    </w:p>
    <w:p w:rsidR="00286F9F" w:rsidRDefault="00286F9F" w:rsidP="00286F9F">
      <w:pPr>
        <w:pStyle w:val="western"/>
        <w:shd w:val="clear" w:color="auto" w:fill="FFFFFF"/>
        <w:spacing w:before="0" w:after="0"/>
        <w:ind w:firstLine="461"/>
        <w:jc w:val="both"/>
        <w:rPr>
          <w:color w:val="000000"/>
        </w:rPr>
      </w:pPr>
      <w:r>
        <w:rPr>
          <w:color w:val="000000"/>
        </w:rPr>
        <w:t>Зачерпывая воду руками, я промыл лицо и плеснул холодную воду себе на шею.</w:t>
      </w:r>
      <w:r>
        <w:rPr>
          <w:rStyle w:val="apple-converted-space"/>
          <w:color w:val="000000"/>
        </w:rPr>
        <w:t xml:space="preserve"> </w:t>
      </w:r>
      <w:r>
        <w:rPr>
          <w:color w:val="000000"/>
        </w:rPr>
        <w:t>Если верить тренеру Свенсону, это должно помочь.</w:t>
      </w:r>
      <w:r>
        <w:rPr>
          <w:rStyle w:val="apple-converted-space"/>
          <w:color w:val="000000"/>
        </w:rPr>
        <w:t xml:space="preserve"> </w:t>
      </w:r>
      <w:r>
        <w:rPr>
          <w:color w:val="000000"/>
        </w:rPr>
        <w:t>Я проделал так несколько раз и потер  остекленевшие глаза.</w:t>
      </w:r>
      <w:r>
        <w:rPr>
          <w:rStyle w:val="apple-converted-space"/>
          <w:color w:val="000000"/>
        </w:rPr>
        <w:t xml:space="preserve"> </w:t>
      </w:r>
      <w:r>
        <w:rPr>
          <w:color w:val="000000"/>
        </w:rPr>
        <w:t>В это время позади меня открылась дверь.</w:t>
      </w:r>
      <w:r>
        <w:rPr>
          <w:rStyle w:val="apple-converted-space"/>
          <w:color w:val="000000"/>
        </w:rPr>
        <w:t xml:space="preserve"> </w:t>
      </w:r>
      <w:r>
        <w:rPr>
          <w:color w:val="000000"/>
        </w:rPr>
        <w:t>Нетрудно догадаться, кто вошёл, так как никто не прошёл в кабинку за моей спиной.</w:t>
      </w:r>
      <w:r>
        <w:rPr>
          <w:rStyle w:val="apple-converted-space"/>
          <w:color w:val="000000"/>
        </w:rPr>
        <w:t xml:space="preserve"> </w:t>
      </w:r>
      <w:r>
        <w:rPr>
          <w:color w:val="000000"/>
        </w:rPr>
        <w:t>Глубокий вздох также выдал моего брата.</w:t>
      </w:r>
    </w:p>
    <w:p w:rsidR="00286F9F" w:rsidRDefault="00286F9F" w:rsidP="00286F9F">
      <w:pPr>
        <w:pStyle w:val="western"/>
        <w:numPr>
          <w:ilvl w:val="0"/>
          <w:numId w:val="2"/>
        </w:numPr>
        <w:shd w:val="clear" w:color="auto" w:fill="FFFFFF"/>
        <w:tabs>
          <w:tab w:val="clear" w:pos="720"/>
          <w:tab w:val="num" w:pos="0"/>
        </w:tabs>
        <w:spacing w:before="0" w:after="0"/>
        <w:ind w:left="821"/>
        <w:jc w:val="both"/>
        <w:rPr>
          <w:color w:val="000000"/>
        </w:rPr>
      </w:pPr>
      <w:r>
        <w:rPr>
          <w:color w:val="000000"/>
        </w:rPr>
        <w:t>Почему ты на самом деле подрался с Уиллом?</w:t>
      </w:r>
      <w:r>
        <w:t xml:space="preserve"> –</w:t>
      </w:r>
      <w:r>
        <w:rPr>
          <w:color w:val="000000"/>
        </w:rPr>
        <w:t xml:space="preserve"> спросил он меня.</w:t>
      </w:r>
    </w:p>
    <w:p w:rsidR="00286F9F" w:rsidRDefault="00286F9F" w:rsidP="00286F9F">
      <w:pPr>
        <w:pStyle w:val="western"/>
        <w:shd w:val="clear" w:color="auto" w:fill="FFFFFF"/>
        <w:spacing w:before="0" w:after="0"/>
        <w:ind w:firstLine="461"/>
        <w:jc w:val="both"/>
        <w:rPr>
          <w:color w:val="000000"/>
        </w:rPr>
      </w:pPr>
      <w:r>
        <w:rPr>
          <w:color w:val="000000"/>
        </w:rPr>
        <w:t>Я был не в настроении сейчас разговаривать.</w:t>
      </w:r>
    </w:p>
    <w:p w:rsidR="00286F9F" w:rsidRDefault="00286F9F" w:rsidP="00286F9F">
      <w:pPr>
        <w:pStyle w:val="western"/>
        <w:numPr>
          <w:ilvl w:val="0"/>
          <w:numId w:val="2"/>
        </w:numPr>
        <w:shd w:val="clear" w:color="auto" w:fill="FFFFFF"/>
        <w:tabs>
          <w:tab w:val="clear" w:pos="720"/>
          <w:tab w:val="num" w:pos="0"/>
        </w:tabs>
        <w:spacing w:before="0" w:after="0"/>
        <w:ind w:left="821"/>
        <w:jc w:val="both"/>
      </w:pPr>
      <w:r>
        <w:rPr>
          <w:color w:val="000000"/>
        </w:rPr>
        <w:t>Уйди, Итан.</w:t>
      </w:r>
      <w:r>
        <w:rPr>
          <w:rStyle w:val="apple-converted-space"/>
          <w:color w:val="000000"/>
        </w:rPr>
        <w:t xml:space="preserve"> </w:t>
      </w:r>
      <w:r>
        <w:rPr>
          <w:color w:val="000000"/>
        </w:rPr>
        <w:t>Я истекаю кровью.</w:t>
      </w:r>
    </w:p>
    <w:p w:rsidR="00286F9F" w:rsidRDefault="00286F9F" w:rsidP="00286F9F">
      <w:pPr>
        <w:pStyle w:val="western"/>
        <w:numPr>
          <w:ilvl w:val="0"/>
          <w:numId w:val="2"/>
        </w:numPr>
        <w:shd w:val="clear" w:color="auto" w:fill="FFFFFF"/>
        <w:tabs>
          <w:tab w:val="clear" w:pos="720"/>
          <w:tab w:val="num" w:pos="0"/>
        </w:tabs>
        <w:spacing w:before="0" w:after="0"/>
        <w:ind w:left="821"/>
        <w:jc w:val="both"/>
        <w:rPr>
          <w:color w:val="000000"/>
        </w:rPr>
      </w:pPr>
      <w:r>
        <w:t>Ты ведь сделал это из-за меня</w:t>
      </w:r>
      <w:r>
        <w:rPr>
          <w:color w:val="000000"/>
        </w:rPr>
        <w:t>?</w:t>
      </w:r>
    </w:p>
    <w:p w:rsidR="00286F9F" w:rsidRDefault="00286F9F" w:rsidP="00286F9F">
      <w:pPr>
        <w:pStyle w:val="western"/>
        <w:shd w:val="clear" w:color="auto" w:fill="FFFFFF"/>
        <w:spacing w:before="0" w:after="0"/>
        <w:ind w:firstLine="461"/>
        <w:jc w:val="both"/>
        <w:rPr>
          <w:color w:val="000000"/>
        </w:rPr>
      </w:pPr>
      <w:r>
        <w:rPr>
          <w:color w:val="000000"/>
        </w:rPr>
        <w:t>Почему у меня такое ощущение, что мне было бы проще прыгнуть со скалы с камнем на шее, чем попробовать просто поговорить с ним?</w:t>
      </w:r>
      <w:r>
        <w:rPr>
          <w:rStyle w:val="apple-converted-space"/>
          <w:color w:val="000000"/>
        </w:rPr>
        <w:t xml:space="preserve"> </w:t>
      </w:r>
      <w:proofErr w:type="gramStart"/>
      <w:r>
        <w:rPr>
          <w:color w:val="000000"/>
        </w:rPr>
        <w:t>Уверен</w:t>
      </w:r>
      <w:proofErr w:type="gramEnd"/>
      <w:r>
        <w:rPr>
          <w:color w:val="000000"/>
        </w:rPr>
        <w:t>, что попытка выпроводить отсюда брата не увенчается успехом.</w:t>
      </w:r>
      <w:r>
        <w:rPr>
          <w:rStyle w:val="apple-converted-space"/>
          <w:color w:val="000000"/>
        </w:rPr>
        <w:t xml:space="preserve"> </w:t>
      </w:r>
      <w:r>
        <w:rPr>
          <w:color w:val="000000"/>
        </w:rPr>
        <w:t>Часть меня хотела зарычать на него:</w:t>
      </w:r>
      <w:r>
        <w:rPr>
          <w:rStyle w:val="apple-converted-space"/>
          <w:color w:val="000000"/>
        </w:rPr>
        <w:t xml:space="preserve"> </w:t>
      </w:r>
      <w:r>
        <w:rPr>
          <w:i/>
          <w:iCs/>
          <w:color w:val="000000"/>
        </w:rPr>
        <w:t>Да.</w:t>
      </w:r>
      <w:r>
        <w:rPr>
          <w:rStyle w:val="apple-converted-space"/>
          <w:i/>
          <w:iCs/>
          <w:color w:val="000000"/>
        </w:rPr>
        <w:t xml:space="preserve"> </w:t>
      </w:r>
      <w:r>
        <w:rPr>
          <w:i/>
          <w:iCs/>
          <w:color w:val="000000"/>
        </w:rPr>
        <w:t>Чёрт возьми, да, я сделал это из-за тебя!</w:t>
      </w:r>
      <w:r>
        <w:rPr>
          <w:rStyle w:val="apple-converted-space"/>
          <w:color w:val="000000"/>
        </w:rPr>
        <w:t xml:space="preserve"> </w:t>
      </w:r>
      <w:r>
        <w:rPr>
          <w:color w:val="000000"/>
        </w:rPr>
        <w:t>Но он не должен переживать из-за этого.</w:t>
      </w:r>
      <w:r>
        <w:rPr>
          <w:rStyle w:val="apple-converted-space"/>
          <w:color w:val="000000"/>
        </w:rPr>
        <w:t xml:space="preserve"> </w:t>
      </w:r>
      <w:r>
        <w:rPr>
          <w:color w:val="000000"/>
        </w:rPr>
        <w:t>Он не должен чувствовать себя виноватым. Боже мой, единственное, чего я хотел от него, это немного доверия и искренности.</w:t>
      </w:r>
    </w:p>
    <w:p w:rsidR="00286F9F" w:rsidRDefault="00286F9F" w:rsidP="00286F9F">
      <w:pPr>
        <w:pStyle w:val="western"/>
        <w:shd w:val="clear" w:color="auto" w:fill="FFFFFF"/>
        <w:spacing w:before="0" w:after="0"/>
        <w:ind w:firstLine="461"/>
        <w:jc w:val="both"/>
      </w:pPr>
      <w:r>
        <w:rPr>
          <w:color w:val="000000"/>
        </w:rPr>
        <w:t>Положив руки на край раковины, я выпрямился и посмотрел на себя в зеркало, позволяя крови капать из носа.</w:t>
      </w:r>
      <w:r>
        <w:rPr>
          <w:rStyle w:val="apple-converted-space"/>
          <w:color w:val="000000"/>
        </w:rPr>
        <w:t xml:space="preserve"> И</w:t>
      </w:r>
      <w:r>
        <w:rPr>
          <w:color w:val="000000"/>
        </w:rPr>
        <w:t>тан стоял, засунув руки в карманы, прислонившись к стене рядом с дверью.</w:t>
      </w:r>
      <w:r>
        <w:rPr>
          <w:rStyle w:val="apple-converted-space"/>
          <w:color w:val="000000"/>
        </w:rPr>
        <w:t xml:space="preserve"> Своим спокойным взглядом</w:t>
      </w:r>
      <w:r>
        <w:rPr>
          <w:color w:val="000000"/>
        </w:rPr>
        <w:t xml:space="preserve"> он изучал мои глаза в зеркале.</w:t>
      </w:r>
      <w:r>
        <w:rPr>
          <w:rStyle w:val="apple-converted-space"/>
          <w:color w:val="000000"/>
        </w:rPr>
        <w:t xml:space="preserve"> </w:t>
      </w:r>
      <w:r>
        <w:rPr>
          <w:color w:val="000000"/>
        </w:rPr>
        <w:t xml:space="preserve">После долгой паузы он сказал унылым голосом: </w:t>
      </w:r>
    </w:p>
    <w:p w:rsidR="00286F9F" w:rsidRDefault="00286F9F" w:rsidP="00286F9F">
      <w:pPr>
        <w:pStyle w:val="western"/>
        <w:shd w:val="clear" w:color="auto" w:fill="FFFFFF"/>
        <w:spacing w:before="0" w:after="0"/>
        <w:ind w:firstLine="461"/>
        <w:jc w:val="both"/>
        <w:rPr>
          <w:color w:val="000000"/>
          <w:shd w:val="clear" w:color="auto" w:fill="FFFFFF"/>
        </w:rPr>
      </w:pPr>
      <w:r>
        <w:t>– Знаешь, тебе не нужно было этого делать</w:t>
      </w:r>
      <w:r>
        <w:rPr>
          <w:color w:val="000000"/>
        </w:rPr>
        <w:t>.</w:t>
      </w:r>
    </w:p>
    <w:p w:rsidR="00286F9F" w:rsidRDefault="00286F9F" w:rsidP="00286F9F">
      <w:pPr>
        <w:pStyle w:val="western"/>
        <w:shd w:val="clear" w:color="auto" w:fill="FFFFFF"/>
        <w:spacing w:before="0" w:after="0"/>
        <w:ind w:firstLine="461"/>
        <w:jc w:val="both"/>
      </w:pPr>
      <w:r>
        <w:rPr>
          <w:color w:val="000000"/>
          <w:shd w:val="clear" w:color="auto" w:fill="FFFFFF"/>
        </w:rPr>
        <w:t>Я понятия не имел, что со мной произошло, но как будто во мне что-то щелкнуло.</w:t>
      </w:r>
      <w:r>
        <w:rPr>
          <w:rStyle w:val="apple-converted-space"/>
          <w:color w:val="000000"/>
          <w:shd w:val="clear" w:color="auto" w:fill="FFFFFF"/>
        </w:rPr>
        <w:t xml:space="preserve"> </w:t>
      </w:r>
      <w:r>
        <w:rPr>
          <w:color w:val="000000"/>
          <w:shd w:val="clear" w:color="auto" w:fill="FFFFFF"/>
        </w:rPr>
        <w:t>Я развернулся, и со вкусом крови на губах, прошипел:</w:t>
      </w:r>
    </w:p>
    <w:p w:rsidR="00286F9F" w:rsidRDefault="00286F9F" w:rsidP="00286F9F">
      <w:pPr>
        <w:pStyle w:val="western"/>
        <w:shd w:val="clear" w:color="auto" w:fill="FFFFFF"/>
        <w:spacing w:before="0" w:after="0"/>
        <w:ind w:firstLine="461"/>
        <w:jc w:val="both"/>
        <w:rPr>
          <w:color w:val="000000"/>
        </w:rPr>
      </w:pPr>
      <w:r>
        <w:t>– Ты не прав</w:t>
      </w:r>
      <w:r>
        <w:rPr>
          <w:color w:val="000000"/>
          <w:shd w:val="clear" w:color="auto" w:fill="FFFFFF"/>
        </w:rPr>
        <w:t>!</w:t>
      </w:r>
      <w:r>
        <w:rPr>
          <w:rStyle w:val="apple-converted-space"/>
          <w:color w:val="000000"/>
          <w:shd w:val="clear" w:color="auto" w:fill="FFFFFF"/>
        </w:rPr>
        <w:t xml:space="preserve"> </w:t>
      </w:r>
      <w:r>
        <w:t>Я должен был. И я ни о чём не жалею. Уилл давно напрашивался</w:t>
      </w:r>
      <w:r>
        <w:rPr>
          <w:color w:val="000000"/>
          <w:shd w:val="clear" w:color="auto" w:fill="FFFFFF"/>
        </w:rPr>
        <w:t xml:space="preserve">. </w:t>
      </w:r>
      <w:r>
        <w:t xml:space="preserve">– </w:t>
      </w:r>
      <w:r>
        <w:rPr>
          <w:color w:val="000000"/>
          <w:shd w:val="clear" w:color="auto" w:fill="FFFFFF"/>
        </w:rPr>
        <w:t>Только вместо этого, за себя должен был постоять сам Итан.</w:t>
      </w:r>
      <w:r>
        <w:rPr>
          <w:rStyle w:val="apple-converted-space"/>
          <w:color w:val="000000"/>
          <w:shd w:val="clear" w:color="auto" w:fill="FFFFFF"/>
        </w:rPr>
        <w:t xml:space="preserve"> </w:t>
      </w:r>
      <w:r>
        <w:rPr>
          <w:color w:val="000000"/>
          <w:shd w:val="clear" w:color="auto" w:fill="FFFFFF"/>
        </w:rPr>
        <w:t xml:space="preserve">Он не должен вести себя так, словно его </w:t>
      </w:r>
      <w:r>
        <w:rPr>
          <w:i/>
          <w:color w:val="000000"/>
          <w:shd w:val="clear" w:color="auto" w:fill="FFFFFF"/>
        </w:rPr>
        <w:t>ничего</w:t>
      </w:r>
      <w:r>
        <w:rPr>
          <w:color w:val="000000"/>
          <w:shd w:val="clear" w:color="auto" w:fill="FFFFFF"/>
        </w:rPr>
        <w:t xml:space="preserve"> не волнует</w:t>
      </w:r>
      <w:r>
        <w:rPr>
          <w:iCs/>
          <w:color w:val="000000"/>
          <w:shd w:val="clear" w:color="auto" w:fill="FFFFFF"/>
        </w:rPr>
        <w:t>, и ожидать, что я всегда буду прикрывать его спину.</w:t>
      </w:r>
      <w:r>
        <w:rPr>
          <w:rStyle w:val="apple-converted-space"/>
          <w:i/>
          <w:iCs/>
          <w:color w:val="000000"/>
          <w:shd w:val="clear" w:color="auto" w:fill="FFFFFF"/>
        </w:rPr>
        <w:t xml:space="preserve"> </w:t>
      </w:r>
      <w:r>
        <w:rPr>
          <w:rStyle w:val="apple-converted-space"/>
          <w:iCs/>
          <w:color w:val="000000"/>
          <w:shd w:val="clear" w:color="auto" w:fill="FFFFFF"/>
        </w:rPr>
        <w:t>Разве о</w:t>
      </w:r>
      <w:r>
        <w:rPr>
          <w:color w:val="000000"/>
          <w:shd w:val="clear" w:color="auto" w:fill="FFFFFF"/>
        </w:rPr>
        <w:t>н не видел, что причиняет боль близким?</w:t>
      </w:r>
      <w:r>
        <w:rPr>
          <w:rStyle w:val="apple-converted-space"/>
          <w:color w:val="000000"/>
          <w:shd w:val="clear" w:color="auto" w:fill="FFFFFF"/>
        </w:rPr>
        <w:t xml:space="preserve"> </w:t>
      </w:r>
      <w:r>
        <w:rPr>
          <w:color w:val="000000"/>
          <w:shd w:val="clear" w:color="auto" w:fill="FFFFFF"/>
        </w:rPr>
        <w:t>И не только маме и мне, но теперь и Сью тоже.</w:t>
      </w:r>
      <w:r>
        <w:rPr>
          <w:rStyle w:val="apple-converted-space"/>
          <w:color w:val="000000"/>
          <w:shd w:val="clear" w:color="auto" w:fill="FFFFFF"/>
        </w:rPr>
        <w:t xml:space="preserve"> Как бы </w:t>
      </w:r>
      <w:r>
        <w:rPr>
          <w:color w:val="000000"/>
          <w:shd w:val="clear" w:color="auto" w:fill="FFFFFF"/>
        </w:rPr>
        <w:t>тяжело не было, он должен понимать это.</w:t>
      </w:r>
      <w:r>
        <w:rPr>
          <w:rStyle w:val="apple-converted-space"/>
          <w:color w:val="000000"/>
          <w:shd w:val="clear" w:color="auto" w:fill="FFFFFF"/>
        </w:rPr>
        <w:t xml:space="preserve"> </w:t>
      </w:r>
      <w:r>
        <w:rPr>
          <w:color w:val="000000"/>
          <w:shd w:val="clear" w:color="auto" w:fill="FFFFFF"/>
        </w:rPr>
        <w:t xml:space="preserve">Облокотившись о раковину позади себя, я добавил: </w:t>
      </w:r>
      <w:r>
        <w:t>– Но и тебе не стоило приводить Сьюзан домой</w:t>
      </w:r>
      <w:r>
        <w:rPr>
          <w:color w:val="000000"/>
          <w:shd w:val="clear" w:color="auto" w:fill="FFFFFF"/>
        </w:rPr>
        <w:t>.</w:t>
      </w:r>
    </w:p>
    <w:p w:rsidR="00286F9F" w:rsidRDefault="00286F9F" w:rsidP="00286F9F">
      <w:pPr>
        <w:pStyle w:val="western"/>
        <w:shd w:val="clear" w:color="auto" w:fill="FFFFFF"/>
        <w:spacing w:before="0" w:after="0"/>
        <w:ind w:firstLine="461"/>
        <w:jc w:val="both"/>
      </w:pPr>
      <w:r>
        <w:rPr>
          <w:color w:val="000000"/>
        </w:rPr>
        <w:t>Итан опустил подбородок и изучал носы своих ботинок.</w:t>
      </w:r>
    </w:p>
    <w:p w:rsidR="00286F9F" w:rsidRDefault="00286F9F" w:rsidP="00286F9F">
      <w:pPr>
        <w:pStyle w:val="western"/>
        <w:shd w:val="clear" w:color="auto" w:fill="FFFFFF"/>
        <w:spacing w:before="0" w:after="0"/>
        <w:ind w:firstLine="461"/>
        <w:jc w:val="both"/>
      </w:pPr>
      <w:r>
        <w:t>– Не понимаю, о чём ты</w:t>
      </w:r>
      <w:r>
        <w:rPr>
          <w:color w:val="000000"/>
        </w:rPr>
        <w:t>.</w:t>
      </w:r>
    </w:p>
    <w:p w:rsidR="00286F9F" w:rsidRDefault="00286F9F" w:rsidP="00286F9F">
      <w:pPr>
        <w:pStyle w:val="western"/>
        <w:shd w:val="clear" w:color="auto" w:fill="FFFFFF"/>
        <w:spacing w:before="0" w:after="0"/>
        <w:ind w:firstLine="461"/>
        <w:jc w:val="both"/>
        <w:rPr>
          <w:color w:val="000000"/>
        </w:rPr>
      </w:pPr>
      <w:r>
        <w:t>– Не строй из себя тупого, Итан</w:t>
      </w:r>
      <w:r>
        <w:rPr>
          <w:color w:val="000000"/>
        </w:rPr>
        <w:t>!</w:t>
      </w:r>
      <w:r>
        <w:t xml:space="preserve"> –</w:t>
      </w:r>
      <w:r>
        <w:rPr>
          <w:rStyle w:val="apple-converted-space"/>
          <w:color w:val="000000"/>
        </w:rPr>
        <w:t xml:space="preserve"> </w:t>
      </w:r>
      <w:r>
        <w:rPr>
          <w:color w:val="000000"/>
        </w:rPr>
        <w:t>Я вытер нос и рот рукавом.</w:t>
      </w:r>
      <w:r>
        <w:rPr>
          <w:rStyle w:val="apple-converted-space"/>
          <w:color w:val="000000"/>
        </w:rPr>
        <w:t xml:space="preserve"> </w:t>
      </w:r>
      <w:r>
        <w:t>– Ты знаешь, о чём я</w:t>
      </w:r>
      <w:r>
        <w:rPr>
          <w:color w:val="000000"/>
        </w:rPr>
        <w:t>.</w:t>
      </w:r>
      <w:r>
        <w:t xml:space="preserve"> –</w:t>
      </w:r>
      <w:r>
        <w:rPr>
          <w:color w:val="000000"/>
        </w:rPr>
        <w:t xml:space="preserve"> Сложив руки на груди, я склонил голову, когда он посмотрел на меня.</w:t>
      </w:r>
      <w:r>
        <w:rPr>
          <w:rStyle w:val="apple-converted-space"/>
          <w:color w:val="000000"/>
        </w:rPr>
        <w:t xml:space="preserve"> </w:t>
      </w:r>
      <w:r>
        <w:t>– Что ты хочешь доказать с ней</w:t>
      </w:r>
      <w:r>
        <w:rPr>
          <w:color w:val="000000"/>
        </w:rPr>
        <w:t>?</w:t>
      </w:r>
    </w:p>
    <w:p w:rsidR="00286F9F" w:rsidRDefault="00286F9F" w:rsidP="00286F9F">
      <w:pPr>
        <w:pStyle w:val="western"/>
        <w:shd w:val="clear" w:color="auto" w:fill="FFFFFF"/>
        <w:spacing w:before="0" w:after="0"/>
        <w:ind w:firstLine="461"/>
        <w:jc w:val="both"/>
      </w:pPr>
      <w:r>
        <w:rPr>
          <w:color w:val="000000"/>
        </w:rPr>
        <w:t>Итан</w:t>
      </w:r>
      <w:r>
        <w:rPr>
          <w:rStyle w:val="apple-converted-space"/>
          <w:color w:val="000000"/>
        </w:rPr>
        <w:t xml:space="preserve"> </w:t>
      </w:r>
      <w:r>
        <w:rPr>
          <w:color w:val="000000"/>
        </w:rPr>
        <w:t>оттолкнулся от стены, сделал два шага, а затем хлопнулся спиной об дверь. Теперь</w:t>
      </w:r>
      <w:r>
        <w:rPr>
          <w:rStyle w:val="apple-converted-space"/>
          <w:color w:val="000000"/>
        </w:rPr>
        <w:t xml:space="preserve"> е</w:t>
      </w:r>
      <w:r>
        <w:rPr>
          <w:color w:val="000000"/>
        </w:rPr>
        <w:t>го глаза изучали потолок вместо ботинок, он вздохнул.</w:t>
      </w:r>
    </w:p>
    <w:p w:rsidR="00286F9F" w:rsidRDefault="00286F9F" w:rsidP="00286F9F">
      <w:pPr>
        <w:pStyle w:val="western"/>
        <w:shd w:val="clear" w:color="auto" w:fill="FFFFFF"/>
        <w:spacing w:before="0" w:after="0"/>
        <w:ind w:firstLine="461"/>
        <w:jc w:val="both"/>
        <w:rPr>
          <w:i/>
          <w:iCs/>
          <w:color w:val="000000"/>
        </w:rPr>
      </w:pPr>
      <w:r>
        <w:t>– Я ничего не пытаюсь доказать. Она мне нравится</w:t>
      </w:r>
      <w:r>
        <w:rPr>
          <w:color w:val="000000"/>
        </w:rPr>
        <w:t>.</w:t>
      </w:r>
    </w:p>
    <w:p w:rsidR="00286F9F" w:rsidRDefault="00286F9F" w:rsidP="00286F9F">
      <w:pPr>
        <w:pStyle w:val="western"/>
        <w:shd w:val="clear" w:color="auto" w:fill="FFFFFF"/>
        <w:spacing w:before="0" w:after="0"/>
        <w:ind w:firstLine="461"/>
        <w:jc w:val="both"/>
      </w:pPr>
      <w:r>
        <w:rPr>
          <w:i/>
          <w:iCs/>
          <w:color w:val="000000"/>
        </w:rPr>
        <w:t>Оооотлично.</w:t>
      </w:r>
      <w:r>
        <w:rPr>
          <w:rStyle w:val="apple-converted-space"/>
          <w:color w:val="000000"/>
        </w:rPr>
        <w:t xml:space="preserve"> </w:t>
      </w:r>
      <w:r>
        <w:rPr>
          <w:color w:val="000000"/>
        </w:rPr>
        <w:t>Только есть крошечная разница между "</w:t>
      </w:r>
      <w:r>
        <w:rPr>
          <w:i/>
          <w:color w:val="000000"/>
        </w:rPr>
        <w:t>нравится</w:t>
      </w:r>
      <w:r>
        <w:rPr>
          <w:color w:val="000000"/>
        </w:rPr>
        <w:t>" и</w:t>
      </w:r>
      <w:r>
        <w:rPr>
          <w:rStyle w:val="apple-converted-space"/>
          <w:color w:val="000000"/>
        </w:rPr>
        <w:t xml:space="preserve"> </w:t>
      </w:r>
      <w:r>
        <w:rPr>
          <w:color w:val="000000"/>
        </w:rPr>
        <w:t>"хочу, чтобы нравилась".</w:t>
      </w:r>
    </w:p>
    <w:p w:rsidR="00286F9F" w:rsidRDefault="00286F9F" w:rsidP="00286F9F">
      <w:pPr>
        <w:pStyle w:val="western"/>
        <w:shd w:val="clear" w:color="auto" w:fill="FFFFFF"/>
        <w:spacing w:before="0" w:after="0"/>
        <w:ind w:firstLine="461"/>
        <w:jc w:val="both"/>
        <w:rPr>
          <w:color w:val="000000"/>
        </w:rPr>
      </w:pPr>
      <w:r>
        <w:t>– Так же, как ей нравишься ты</w:t>
      </w:r>
      <w:r>
        <w:rPr>
          <w:color w:val="000000"/>
        </w:rPr>
        <w:t>?</w:t>
      </w:r>
    </w:p>
    <w:p w:rsidR="00286F9F" w:rsidRDefault="00286F9F" w:rsidP="00286F9F">
      <w:pPr>
        <w:pStyle w:val="western"/>
        <w:shd w:val="clear" w:color="auto" w:fill="FFFFFF"/>
        <w:spacing w:before="0" w:after="0"/>
        <w:ind w:firstLine="461"/>
        <w:jc w:val="both"/>
      </w:pPr>
      <w:r>
        <w:rPr>
          <w:color w:val="000000"/>
        </w:rPr>
        <w:t>Его взгляд нашел мой.</w:t>
      </w:r>
      <w:r>
        <w:rPr>
          <w:rStyle w:val="apple-converted-space"/>
          <w:color w:val="000000"/>
        </w:rPr>
        <w:t xml:space="preserve"> </w:t>
      </w:r>
      <w:r>
        <w:rPr>
          <w:color w:val="000000"/>
        </w:rPr>
        <w:t xml:space="preserve">Прежде чем он ответил, прошло время: </w:t>
      </w:r>
    </w:p>
    <w:p w:rsidR="00286F9F" w:rsidRDefault="00286F9F" w:rsidP="00286F9F">
      <w:pPr>
        <w:pStyle w:val="western"/>
        <w:shd w:val="clear" w:color="auto" w:fill="FFFFFF"/>
        <w:spacing w:before="0" w:after="0"/>
        <w:ind w:firstLine="461"/>
        <w:jc w:val="both"/>
      </w:pPr>
      <w:r>
        <w:t>– Может быть</w:t>
      </w:r>
      <w:r>
        <w:rPr>
          <w:color w:val="000000"/>
        </w:rPr>
        <w:t>?</w:t>
      </w:r>
    </w:p>
    <w:p w:rsidR="00286F9F" w:rsidRDefault="00286F9F" w:rsidP="00286F9F">
      <w:pPr>
        <w:pStyle w:val="western"/>
        <w:shd w:val="clear" w:color="auto" w:fill="FFFFFF"/>
        <w:spacing w:before="0" w:after="0"/>
        <w:ind w:firstLine="461"/>
        <w:jc w:val="both"/>
        <w:rPr>
          <w:color w:val="000000"/>
        </w:rPr>
      </w:pPr>
      <w:r>
        <w:t xml:space="preserve">– А может </w:t>
      </w:r>
      <w:proofErr w:type="gramStart"/>
      <w:r>
        <w:t>быть и нет</w:t>
      </w:r>
      <w:proofErr w:type="gramEnd"/>
      <w:r>
        <w:rPr>
          <w:color w:val="000000"/>
        </w:rPr>
        <w:t xml:space="preserve">. </w:t>
      </w:r>
      <w:r>
        <w:t xml:space="preserve">– </w:t>
      </w:r>
      <w:r>
        <w:rPr>
          <w:color w:val="000000"/>
        </w:rPr>
        <w:t xml:space="preserve">Я стиснул зубы, потому что не хотел признавать то, что собирался произнести дальше, но назад пути уже не было. </w:t>
      </w:r>
      <w:r>
        <w:t>– Сью кажется хорошей девчонкой</w:t>
      </w:r>
      <w:r>
        <w:rPr>
          <w:color w:val="000000"/>
        </w:rPr>
        <w:t>.</w:t>
      </w:r>
      <w:r>
        <w:rPr>
          <w:rStyle w:val="apple-converted-space"/>
          <w:color w:val="000000"/>
        </w:rPr>
        <w:t xml:space="preserve"> </w:t>
      </w:r>
      <w:r>
        <w:t>Ты причинишь ей боль, если не расскажешь правду</w:t>
      </w:r>
      <w:r>
        <w:rPr>
          <w:color w:val="000000"/>
        </w:rPr>
        <w:t>.</w:t>
      </w:r>
    </w:p>
    <w:p w:rsidR="00286F9F" w:rsidRDefault="00286F9F" w:rsidP="00286F9F">
      <w:pPr>
        <w:pStyle w:val="western"/>
        <w:shd w:val="clear" w:color="auto" w:fill="FFFFFF"/>
        <w:spacing w:before="0" w:after="0"/>
        <w:ind w:firstLine="461"/>
        <w:jc w:val="both"/>
      </w:pPr>
      <w:r>
        <w:rPr>
          <w:color w:val="000000"/>
        </w:rPr>
        <w:t>Его глаза сразу же сощурились, и всё его тело напряглось.</w:t>
      </w:r>
      <w:r>
        <w:rPr>
          <w:rStyle w:val="apple-converted-space"/>
          <w:color w:val="000000"/>
        </w:rPr>
        <w:t xml:space="preserve"> </w:t>
      </w:r>
      <w:r>
        <w:rPr>
          <w:color w:val="000000"/>
        </w:rPr>
        <w:t>Воздух в комнате практически наэлектризовался.</w:t>
      </w:r>
    </w:p>
    <w:p w:rsidR="00286F9F" w:rsidRDefault="00286F9F" w:rsidP="00286F9F">
      <w:pPr>
        <w:pStyle w:val="western"/>
        <w:shd w:val="clear" w:color="auto" w:fill="FFFFFF"/>
        <w:spacing w:before="0" w:after="0"/>
        <w:ind w:firstLine="461"/>
        <w:jc w:val="both"/>
        <w:rPr>
          <w:color w:val="000000"/>
        </w:rPr>
      </w:pPr>
      <w:r>
        <w:t>– Знаешь что</w:t>
      </w:r>
      <w:r>
        <w:rPr>
          <w:color w:val="000000"/>
        </w:rPr>
        <w:t>?</w:t>
      </w:r>
      <w:r>
        <w:t xml:space="preserve"> –</w:t>
      </w:r>
      <w:r>
        <w:rPr>
          <w:color w:val="000000"/>
        </w:rPr>
        <w:t xml:space="preserve"> сквозь зубы проговорил он.</w:t>
      </w:r>
      <w:r>
        <w:rPr>
          <w:rStyle w:val="apple-converted-space"/>
          <w:color w:val="000000"/>
        </w:rPr>
        <w:t xml:space="preserve"> </w:t>
      </w:r>
      <w:r w:rsidR="00762066">
        <w:t>– М</w:t>
      </w:r>
      <w:r>
        <w:t>н</w:t>
      </w:r>
      <w:r w:rsidR="00762066">
        <w:t>е</w:t>
      </w:r>
      <w:r>
        <w:t xml:space="preserve"> плевать на это дерьмо. Когда кровь остановится, выходи на улицу</w:t>
      </w:r>
      <w:r>
        <w:rPr>
          <w:color w:val="000000"/>
        </w:rPr>
        <w:t>.</w:t>
      </w:r>
    </w:p>
    <w:p w:rsidR="00286F9F" w:rsidRDefault="00286F9F" w:rsidP="00286F9F">
      <w:pPr>
        <w:pStyle w:val="western"/>
        <w:shd w:val="clear" w:color="auto" w:fill="FFFFFF"/>
        <w:spacing w:before="0" w:after="0"/>
        <w:ind w:firstLine="461"/>
        <w:jc w:val="both"/>
      </w:pPr>
      <w:r>
        <w:rPr>
          <w:color w:val="000000"/>
        </w:rPr>
        <w:lastRenderedPageBreak/>
        <w:t>Да, это была именно та реакция, которую я и ожидал.</w:t>
      </w:r>
    </w:p>
    <w:p w:rsidR="00286F9F" w:rsidRDefault="00286F9F" w:rsidP="00286F9F">
      <w:pPr>
        <w:pStyle w:val="western"/>
        <w:shd w:val="clear" w:color="auto" w:fill="FFFFFF"/>
        <w:spacing w:before="0" w:after="0"/>
        <w:ind w:firstLine="461"/>
        <w:jc w:val="both"/>
        <w:rPr>
          <w:color w:val="000000"/>
        </w:rPr>
      </w:pPr>
      <w:r>
        <w:t>– И</w:t>
      </w:r>
      <w:r w:rsidRPr="007846F4">
        <w:rPr>
          <w:color w:val="000000"/>
        </w:rPr>
        <w:t>тан,</w:t>
      </w:r>
      <w:r>
        <w:t xml:space="preserve"> –</w:t>
      </w:r>
      <w:r w:rsidRPr="007846F4">
        <w:rPr>
          <w:color w:val="000000"/>
        </w:rPr>
        <w:t xml:space="preserve"> п</w:t>
      </w:r>
      <w:r>
        <w:rPr>
          <w:color w:val="000000"/>
        </w:rPr>
        <w:t>опросил я</w:t>
      </w:r>
      <w:r w:rsidRPr="007846F4">
        <w:rPr>
          <w:color w:val="000000"/>
        </w:rPr>
        <w:t>, к</w:t>
      </w:r>
      <w:r>
        <w:rPr>
          <w:color w:val="000000"/>
        </w:rPr>
        <w:t>огда</w:t>
      </w:r>
      <w:r w:rsidRPr="007846F4">
        <w:rPr>
          <w:color w:val="000000"/>
        </w:rPr>
        <w:t xml:space="preserve"> он открыл дверь.</w:t>
      </w:r>
      <w:r>
        <w:rPr>
          <w:rStyle w:val="apple-converted-space"/>
          <w:color w:val="000000"/>
        </w:rPr>
        <w:t xml:space="preserve"> На меня нахлынуло</w:t>
      </w:r>
      <w:r>
        <w:rPr>
          <w:color w:val="000000"/>
        </w:rPr>
        <w:t xml:space="preserve"> облегчение, когда он остановился и посмотрел на меня через плечо.</w:t>
      </w:r>
      <w:r>
        <w:rPr>
          <w:rStyle w:val="apple-converted-space"/>
          <w:color w:val="000000"/>
        </w:rPr>
        <w:t xml:space="preserve"> </w:t>
      </w:r>
      <w:r>
        <w:t>– Я твой брат</w:t>
      </w:r>
      <w:r>
        <w:rPr>
          <w:color w:val="000000"/>
        </w:rPr>
        <w:t>.</w:t>
      </w:r>
      <w:r>
        <w:rPr>
          <w:rStyle w:val="apple-converted-space"/>
          <w:color w:val="000000"/>
        </w:rPr>
        <w:t xml:space="preserve"> </w:t>
      </w:r>
      <w:r>
        <w:t xml:space="preserve">Мне </w:t>
      </w:r>
      <w:r>
        <w:rPr>
          <w:i/>
        </w:rPr>
        <w:t>всё равно</w:t>
      </w:r>
      <w:r>
        <w:rPr>
          <w:i/>
          <w:iCs/>
          <w:color w:val="000000"/>
        </w:rPr>
        <w:t xml:space="preserve">. </w:t>
      </w:r>
      <w:r>
        <w:t xml:space="preserve">– </w:t>
      </w:r>
      <w:r>
        <w:rPr>
          <w:iCs/>
          <w:color w:val="000000"/>
        </w:rPr>
        <w:t>Я пытался быть искренним, честно посмотрев ему в глаза.</w:t>
      </w:r>
      <w:r>
        <w:rPr>
          <w:rStyle w:val="apple-converted-space"/>
          <w:i/>
          <w:iCs/>
          <w:color w:val="000000"/>
        </w:rPr>
        <w:t xml:space="preserve"> </w:t>
      </w:r>
      <w:r>
        <w:t>– Так же, как и маме</w:t>
      </w:r>
      <w:r>
        <w:rPr>
          <w:color w:val="000000"/>
        </w:rPr>
        <w:t>.</w:t>
      </w:r>
    </w:p>
    <w:p w:rsidR="00286F9F" w:rsidRDefault="00286F9F" w:rsidP="00286F9F">
      <w:pPr>
        <w:pStyle w:val="western"/>
        <w:shd w:val="clear" w:color="auto" w:fill="FFFFFF"/>
        <w:spacing w:before="0" w:after="0"/>
        <w:ind w:firstLine="461"/>
        <w:jc w:val="both"/>
        <w:rPr>
          <w:color w:val="000000"/>
        </w:rPr>
      </w:pPr>
      <w:r>
        <w:rPr>
          <w:color w:val="000000"/>
        </w:rPr>
        <w:t>Его челюсть свело, и его кадык дернулся, когда он сглотнул.</w:t>
      </w:r>
      <w:r>
        <w:rPr>
          <w:rStyle w:val="apple-converted-space"/>
          <w:color w:val="000000"/>
        </w:rPr>
        <w:t xml:space="preserve"> </w:t>
      </w:r>
      <w:r>
        <w:rPr>
          <w:color w:val="000000"/>
        </w:rPr>
        <w:t>Я надеялся, что он расслабится.</w:t>
      </w:r>
      <w:r>
        <w:rPr>
          <w:rStyle w:val="apple-converted-space"/>
          <w:color w:val="000000"/>
        </w:rPr>
        <w:t xml:space="preserve"> </w:t>
      </w:r>
      <w:r>
        <w:rPr>
          <w:color w:val="000000"/>
        </w:rPr>
        <w:t>Вернется и поговорит со мной на эту тему. Но он так не сделал.</w:t>
      </w:r>
      <w:r>
        <w:rPr>
          <w:rStyle w:val="apple-converted-space"/>
          <w:color w:val="000000"/>
        </w:rPr>
        <w:t xml:space="preserve"> О</w:t>
      </w:r>
      <w:r>
        <w:rPr>
          <w:color w:val="000000"/>
        </w:rPr>
        <w:t>н развернулся и вышел.</w:t>
      </w:r>
    </w:p>
    <w:p w:rsidR="00286F9F" w:rsidRDefault="00286F9F" w:rsidP="00286F9F">
      <w:pPr>
        <w:pStyle w:val="western"/>
        <w:shd w:val="clear" w:color="auto" w:fill="FFFFFF"/>
        <w:spacing w:before="0" w:after="0"/>
        <w:ind w:firstLine="461"/>
        <w:jc w:val="both"/>
        <w:rPr>
          <w:color w:val="000000"/>
        </w:rPr>
      </w:pPr>
      <w:r>
        <w:rPr>
          <w:color w:val="000000"/>
        </w:rPr>
        <w:t>Сейчас я был полностью уверен, что навсегда испортил наши отношения.</w:t>
      </w:r>
    </w:p>
    <w:p w:rsidR="00286F9F" w:rsidRDefault="00286F9F" w:rsidP="00286F9F">
      <w:pPr>
        <w:pStyle w:val="western"/>
        <w:shd w:val="clear" w:color="auto" w:fill="FFFFFF"/>
        <w:spacing w:before="0" w:after="0"/>
        <w:ind w:firstLine="461"/>
        <w:jc w:val="both"/>
        <w:rPr>
          <w:color w:val="000000"/>
        </w:rPr>
      </w:pPr>
      <w:r>
        <w:rPr>
          <w:color w:val="000000"/>
        </w:rPr>
        <w:t>Врезав в гневе кулаком по стене, мои уже и без того болевшие суставы пронзила боль.</w:t>
      </w:r>
      <w:r>
        <w:rPr>
          <w:rStyle w:val="apple-converted-space"/>
          <w:color w:val="000000"/>
        </w:rPr>
        <w:t xml:space="preserve"> </w:t>
      </w:r>
      <w:r>
        <w:rPr>
          <w:color w:val="000000"/>
        </w:rPr>
        <w:t>Было больно не столько физически, сколько морально.</w:t>
      </w:r>
    </w:p>
    <w:p w:rsidR="00286F9F" w:rsidRPr="00EC09EA" w:rsidRDefault="00286F9F" w:rsidP="00286F9F">
      <w:pPr>
        <w:pStyle w:val="western"/>
        <w:shd w:val="clear" w:color="auto" w:fill="FFFFFF"/>
        <w:spacing w:before="0" w:after="0"/>
        <w:ind w:firstLine="461"/>
        <w:jc w:val="both"/>
      </w:pPr>
      <w:r>
        <w:rPr>
          <w:color w:val="000000"/>
        </w:rPr>
        <w:t>Когда кровотечение, наконец, остановилось, я умыл лицо в последний раз, вытер его сухим рукавом и направился к машине.</w:t>
      </w:r>
      <w:r>
        <w:rPr>
          <w:rStyle w:val="apple-converted-space"/>
          <w:color w:val="000000"/>
        </w:rPr>
        <w:t xml:space="preserve"> </w:t>
      </w:r>
      <w:r>
        <w:rPr>
          <w:color w:val="000000"/>
        </w:rPr>
        <w:t>Все уже сидели внутри, и никто не разговаривал.</w:t>
      </w:r>
      <w:r>
        <w:rPr>
          <w:rStyle w:val="apple-converted-space"/>
          <w:color w:val="000000"/>
        </w:rPr>
        <w:t xml:space="preserve"> </w:t>
      </w:r>
      <w:r>
        <w:rPr>
          <w:color w:val="000000"/>
        </w:rPr>
        <w:t>Когда я открыл водительскую дверь, мама обеспокоенно посмотрела на меня.</w:t>
      </w:r>
    </w:p>
    <w:p w:rsidR="00286F9F" w:rsidRDefault="00286F9F" w:rsidP="00286F9F">
      <w:pPr>
        <w:pStyle w:val="western"/>
        <w:shd w:val="clear" w:color="auto" w:fill="FFFFFF"/>
        <w:spacing w:before="0" w:after="0"/>
        <w:ind w:firstLine="461"/>
        <w:jc w:val="both"/>
      </w:pPr>
      <w:r w:rsidRPr="00EC09EA">
        <w:t xml:space="preserve">– </w:t>
      </w:r>
      <w:r w:rsidRPr="00EC09EA">
        <w:rPr>
          <w:color w:val="000000"/>
        </w:rPr>
        <w:t>Вс</w:t>
      </w:r>
      <w:r>
        <w:rPr>
          <w:color w:val="000000"/>
        </w:rPr>
        <w:t xml:space="preserve">ё </w:t>
      </w:r>
      <w:r w:rsidRPr="00EC09EA">
        <w:rPr>
          <w:color w:val="000000"/>
        </w:rPr>
        <w:t>в порядке, дорог</w:t>
      </w:r>
      <w:r>
        <w:rPr>
          <w:color w:val="000000"/>
        </w:rPr>
        <w:t>ой</w:t>
      </w:r>
      <w:r w:rsidRPr="00EC09EA">
        <w:rPr>
          <w:color w:val="000000"/>
        </w:rPr>
        <w:t>?</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Да,</w:t>
      </w:r>
      <w:r>
        <w:t xml:space="preserve"> – </w:t>
      </w:r>
      <w:r>
        <w:rPr>
          <w:color w:val="000000"/>
        </w:rPr>
        <w:t>ответил я коротко, заведя двигатель.</w:t>
      </w:r>
    </w:p>
    <w:p w:rsidR="00286F9F" w:rsidRDefault="00286F9F" w:rsidP="00286F9F">
      <w:pPr>
        <w:pStyle w:val="western"/>
        <w:shd w:val="clear" w:color="auto" w:fill="FFFFFF"/>
        <w:spacing w:before="0" w:after="0"/>
        <w:ind w:firstLine="461"/>
        <w:jc w:val="both"/>
      </w:pPr>
      <w:r>
        <w:rPr>
          <w:color w:val="000000"/>
        </w:rPr>
        <w:t>Она протянула руку и положила её на мое предплечье.</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Мне очень жаль.</w:t>
      </w:r>
      <w:r>
        <w:rPr>
          <w:rStyle w:val="apple-converted-space"/>
          <w:color w:val="000000"/>
        </w:rPr>
        <w:t xml:space="preserve"> </w:t>
      </w:r>
      <w:r>
        <w:rPr>
          <w:color w:val="000000"/>
        </w:rPr>
        <w:t>Что я могу сделать, чтобы загладить вину?</w:t>
      </w:r>
    </w:p>
    <w:p w:rsidR="00286F9F" w:rsidRDefault="00286F9F" w:rsidP="00286F9F">
      <w:pPr>
        <w:pStyle w:val="western"/>
        <w:shd w:val="clear" w:color="auto" w:fill="FFFFFF"/>
        <w:spacing w:before="0" w:after="0"/>
        <w:ind w:firstLine="461"/>
        <w:jc w:val="both"/>
      </w:pPr>
      <w:r>
        <w:rPr>
          <w:color w:val="000000"/>
        </w:rPr>
        <w:t>Я покосился на неё с кривой усмешкой, решив испытать счастье.</w:t>
      </w:r>
    </w:p>
    <w:p w:rsidR="00286F9F" w:rsidRDefault="00286F9F" w:rsidP="00286F9F">
      <w:pPr>
        <w:pStyle w:val="western"/>
        <w:shd w:val="clear" w:color="auto" w:fill="FFFFFF"/>
        <w:spacing w:before="0" w:after="0"/>
        <w:ind w:firstLine="461"/>
        <w:jc w:val="both"/>
        <w:rPr>
          <w:color w:val="000000"/>
        </w:rPr>
      </w:pPr>
      <w:r>
        <w:t>– Т</w:t>
      </w:r>
      <w:r>
        <w:rPr>
          <w:color w:val="000000"/>
        </w:rPr>
        <w:t>ы могла бы отменить домашний арест.</w:t>
      </w:r>
    </w:p>
    <w:p w:rsidR="00286F9F" w:rsidRDefault="00286F9F" w:rsidP="00286F9F">
      <w:pPr>
        <w:pStyle w:val="western"/>
        <w:shd w:val="clear" w:color="auto" w:fill="FFFFFF"/>
        <w:spacing w:before="0" w:after="0"/>
        <w:ind w:firstLine="461"/>
        <w:jc w:val="both"/>
      </w:pPr>
      <w:r>
        <w:rPr>
          <w:color w:val="000000"/>
        </w:rPr>
        <w:t>Она какое-то время смотрела на меня, уставившись весёлыми искрящимися глазами. Затем уголки её губ поползли вверх.</w:t>
      </w:r>
    </w:p>
    <w:p w:rsidR="00286F9F" w:rsidRDefault="00286F9F" w:rsidP="00286F9F">
      <w:pPr>
        <w:pStyle w:val="western"/>
        <w:shd w:val="clear" w:color="auto" w:fill="FFFFFF"/>
        <w:spacing w:before="0" w:after="0"/>
        <w:ind w:firstLine="461"/>
        <w:jc w:val="both"/>
        <w:rPr>
          <w:color w:val="000000"/>
        </w:rPr>
      </w:pPr>
      <w:r>
        <w:t xml:space="preserve">– </w:t>
      </w:r>
      <w:proofErr w:type="gramStart"/>
      <w:r>
        <w:t>Ишь</w:t>
      </w:r>
      <w:proofErr w:type="gramEnd"/>
      <w:r>
        <w:t xml:space="preserve"> ч</w:t>
      </w:r>
      <w:r>
        <w:rPr>
          <w:color w:val="000000"/>
        </w:rPr>
        <w:t>его захотел.</w:t>
      </w:r>
    </w:p>
    <w:p w:rsidR="00286F9F" w:rsidRDefault="00286F9F" w:rsidP="00286F9F">
      <w:pPr>
        <w:pStyle w:val="western"/>
        <w:shd w:val="clear" w:color="auto" w:fill="FFFFFF"/>
        <w:spacing w:before="0" w:after="0"/>
        <w:ind w:firstLine="461"/>
        <w:jc w:val="both"/>
        <w:rPr>
          <w:color w:val="000000"/>
        </w:rPr>
      </w:pPr>
      <w:r>
        <w:rPr>
          <w:color w:val="000000"/>
        </w:rPr>
        <w:t>Да уж, но попробовать стоило.</w:t>
      </w:r>
    </w:p>
    <w:p w:rsidR="00286F9F" w:rsidRDefault="00286F9F" w:rsidP="00286F9F">
      <w:pPr>
        <w:pStyle w:val="western"/>
        <w:shd w:val="clear" w:color="auto" w:fill="FFFFFF"/>
        <w:spacing w:before="0" w:after="0"/>
        <w:ind w:firstLine="461"/>
        <w:jc w:val="both"/>
        <w:rPr>
          <w:color w:val="000000"/>
        </w:rPr>
      </w:pPr>
      <w:r>
        <w:rPr>
          <w:color w:val="000000"/>
        </w:rPr>
        <w:t>Я тронулся с места, игнорируя её хихиканье, но вскоре осмелился взглянуть в зеркало заднего вида, чтобы проверить других пассажиров.</w:t>
      </w:r>
      <w:r>
        <w:rPr>
          <w:rStyle w:val="apple-converted-space"/>
          <w:color w:val="000000"/>
        </w:rPr>
        <w:t xml:space="preserve"> </w:t>
      </w:r>
      <w:r>
        <w:rPr>
          <w:color w:val="000000"/>
        </w:rPr>
        <w:t>Насколько я мог судить, весь интерес Итана сводился к рассматриванию тротуаров и уличных</w:t>
      </w:r>
      <w:r>
        <w:rPr>
          <w:rStyle w:val="apple-converted-space"/>
          <w:color w:val="000000"/>
        </w:rPr>
        <w:t xml:space="preserve"> </w:t>
      </w:r>
      <w:r>
        <w:rPr>
          <w:color w:val="000000"/>
        </w:rPr>
        <w:t>фонарей.</w:t>
      </w:r>
      <w:r>
        <w:rPr>
          <w:rStyle w:val="apple-converted-space"/>
          <w:color w:val="000000"/>
        </w:rPr>
        <w:t xml:space="preserve"> </w:t>
      </w:r>
      <w:r>
        <w:rPr>
          <w:color w:val="000000"/>
        </w:rPr>
        <w:t>Сью также смотрела в своё окно, но позже я заметил, как она несколько раз украдкой бросала взгляд на Итана, и ни разу в зеркало на меня.</w:t>
      </w:r>
    </w:p>
    <w:p w:rsidR="00286F9F" w:rsidRDefault="00286F9F" w:rsidP="00286F9F">
      <w:pPr>
        <w:pStyle w:val="western"/>
        <w:shd w:val="clear" w:color="auto" w:fill="FFFFFF"/>
        <w:spacing w:before="0" w:after="0"/>
        <w:ind w:firstLine="461"/>
        <w:jc w:val="both"/>
        <w:rPr>
          <w:color w:val="000000"/>
        </w:rPr>
      </w:pPr>
      <w:r>
        <w:rPr>
          <w:color w:val="000000"/>
        </w:rPr>
        <w:t>Нехорошее чувство появилось во мне.</w:t>
      </w:r>
      <w:r>
        <w:rPr>
          <w:rStyle w:val="apple-converted-space"/>
          <w:color w:val="000000"/>
        </w:rPr>
        <w:t xml:space="preserve"> </w:t>
      </w:r>
      <w:r>
        <w:rPr>
          <w:color w:val="000000"/>
        </w:rPr>
        <w:t>Я испортил отношения между своим братом и девушкой, которой он, очевидно, нравился.</w:t>
      </w:r>
      <w:r>
        <w:rPr>
          <w:rStyle w:val="apple-converted-space"/>
          <w:color w:val="000000"/>
        </w:rPr>
        <w:t xml:space="preserve"> </w:t>
      </w:r>
      <w:r>
        <w:rPr>
          <w:color w:val="000000"/>
        </w:rPr>
        <w:t>Но больше всего меня беспокоило, что эта девушка начала занимать постоянное место в моих мыслях.</w:t>
      </w:r>
    </w:p>
    <w:p w:rsidR="00286F9F" w:rsidRDefault="00286F9F" w:rsidP="00286F9F">
      <w:pPr>
        <w:pStyle w:val="western"/>
        <w:shd w:val="clear" w:color="auto" w:fill="FFFFFF"/>
        <w:spacing w:before="0" w:after="0"/>
        <w:ind w:firstLine="461"/>
        <w:jc w:val="both"/>
      </w:pPr>
      <w:r>
        <w:rPr>
          <w:color w:val="000000"/>
        </w:rPr>
        <w:t>Сьюзан сказала, что её комендантский час начинается в полночь.</w:t>
      </w:r>
      <w:r>
        <w:rPr>
          <w:rStyle w:val="apple-converted-space"/>
          <w:color w:val="000000"/>
        </w:rPr>
        <w:t xml:space="preserve"> До полуночи было ещё далеко, но, наверное, </w:t>
      </w:r>
      <w:r>
        <w:rPr>
          <w:color w:val="000000"/>
        </w:rPr>
        <w:t>пригласить её к нам в гости будет худшей идеей за вечер.</w:t>
      </w:r>
      <w:r>
        <w:rPr>
          <w:rStyle w:val="apple-converted-space"/>
          <w:color w:val="000000"/>
        </w:rPr>
        <w:t xml:space="preserve"> </w:t>
      </w:r>
      <w:r>
        <w:rPr>
          <w:color w:val="000000"/>
        </w:rPr>
        <w:t>Так что я прочистил горло, и когда мы снова въехали в Гровер Бич, сказал:</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Сью?</w:t>
      </w:r>
    </w:p>
    <w:p w:rsidR="00286F9F" w:rsidRDefault="00286F9F" w:rsidP="00286F9F">
      <w:pPr>
        <w:pStyle w:val="western"/>
        <w:shd w:val="clear" w:color="auto" w:fill="FFFFFF"/>
        <w:spacing w:before="0" w:after="0"/>
        <w:ind w:firstLine="461"/>
        <w:jc w:val="both"/>
      </w:pPr>
      <w:r>
        <w:rPr>
          <w:color w:val="000000"/>
        </w:rPr>
        <w:t>Её глаза поднялись к зеркалу, встретив мои.</w:t>
      </w:r>
    </w:p>
    <w:p w:rsidR="00286F9F" w:rsidRDefault="00286F9F" w:rsidP="00286F9F">
      <w:pPr>
        <w:pStyle w:val="western"/>
        <w:shd w:val="clear" w:color="auto" w:fill="FFFFFF"/>
        <w:spacing w:before="0" w:after="0"/>
        <w:ind w:firstLine="461"/>
        <w:jc w:val="both"/>
      </w:pPr>
      <w:r>
        <w:t xml:space="preserve">– </w:t>
      </w:r>
      <w:r>
        <w:rPr>
          <w:color w:val="000000"/>
        </w:rPr>
        <w:t>Хм?</w:t>
      </w:r>
    </w:p>
    <w:p w:rsidR="00286F9F" w:rsidRDefault="00286F9F" w:rsidP="00286F9F">
      <w:pPr>
        <w:pStyle w:val="western"/>
        <w:shd w:val="clear" w:color="auto" w:fill="FFFFFF"/>
        <w:spacing w:before="0" w:after="0"/>
        <w:ind w:firstLine="461"/>
        <w:jc w:val="both"/>
      </w:pPr>
      <w:r>
        <w:t xml:space="preserve">– </w:t>
      </w:r>
      <w:r w:rsidRPr="007846F4">
        <w:rPr>
          <w:color w:val="000000"/>
        </w:rPr>
        <w:t>Не могл</w:t>
      </w:r>
      <w:r>
        <w:rPr>
          <w:color w:val="000000"/>
        </w:rPr>
        <w:t>а</w:t>
      </w:r>
      <w:r w:rsidRPr="007846F4">
        <w:rPr>
          <w:color w:val="000000"/>
        </w:rPr>
        <w:t xml:space="preserve"> бы </w:t>
      </w:r>
      <w:r>
        <w:rPr>
          <w:color w:val="000000"/>
        </w:rPr>
        <w:t>т</w:t>
      </w:r>
      <w:r w:rsidRPr="007846F4">
        <w:rPr>
          <w:color w:val="000000"/>
        </w:rPr>
        <w:t xml:space="preserve">ы </w:t>
      </w:r>
      <w:r>
        <w:rPr>
          <w:color w:val="000000"/>
        </w:rPr>
        <w:t>рас</w:t>
      </w:r>
      <w:r w:rsidRPr="007846F4">
        <w:rPr>
          <w:color w:val="000000"/>
        </w:rPr>
        <w:t xml:space="preserve">сказать мне, как добраться до </w:t>
      </w:r>
      <w:r>
        <w:rPr>
          <w:color w:val="000000"/>
        </w:rPr>
        <w:t>твоего</w:t>
      </w:r>
      <w:r w:rsidRPr="007846F4">
        <w:rPr>
          <w:color w:val="000000"/>
        </w:rPr>
        <w:t xml:space="preserve"> дома?</w:t>
      </w:r>
      <w:r>
        <w:t xml:space="preserve"> –</w:t>
      </w:r>
      <w:r w:rsidRPr="007846F4">
        <w:rPr>
          <w:color w:val="000000"/>
        </w:rPr>
        <w:t xml:space="preserve"> На </w:t>
      </w:r>
      <w:r>
        <w:rPr>
          <w:color w:val="000000"/>
        </w:rPr>
        <w:t>предыдущем</w:t>
      </w:r>
      <w:r w:rsidRPr="007846F4">
        <w:rPr>
          <w:color w:val="000000"/>
        </w:rPr>
        <w:t xml:space="preserve"> ужин</w:t>
      </w:r>
      <w:r>
        <w:rPr>
          <w:color w:val="000000"/>
        </w:rPr>
        <w:t>е</w:t>
      </w:r>
      <w:r w:rsidRPr="007846F4">
        <w:rPr>
          <w:color w:val="000000"/>
        </w:rPr>
        <w:t xml:space="preserve"> она сказала моей маме, </w:t>
      </w:r>
      <w:r>
        <w:rPr>
          <w:color w:val="000000"/>
        </w:rPr>
        <w:t>что</w:t>
      </w:r>
      <w:r w:rsidRPr="007846F4">
        <w:rPr>
          <w:color w:val="000000"/>
        </w:rPr>
        <w:t xml:space="preserve"> жи</w:t>
      </w:r>
      <w:r>
        <w:rPr>
          <w:color w:val="000000"/>
        </w:rPr>
        <w:t>вёт</w:t>
      </w:r>
      <w:r w:rsidRPr="007846F4">
        <w:rPr>
          <w:color w:val="000000"/>
        </w:rPr>
        <w:t xml:space="preserve"> на Расмуссен</w:t>
      </w:r>
      <w:r>
        <w:rPr>
          <w:color w:val="000000"/>
        </w:rPr>
        <w:t xml:space="preserve"> авеню</w:t>
      </w:r>
      <w:r w:rsidRPr="007846F4">
        <w:rPr>
          <w:color w:val="000000"/>
        </w:rPr>
        <w:t>, но где</w:t>
      </w:r>
      <w:r>
        <w:rPr>
          <w:color w:val="000000"/>
        </w:rPr>
        <w:t xml:space="preserve"> это</w:t>
      </w:r>
      <w:r w:rsidRPr="007846F4">
        <w:rPr>
          <w:color w:val="000000"/>
        </w:rPr>
        <w:t>, ч</w:t>
      </w:r>
      <w:r>
        <w:rPr>
          <w:color w:val="000000"/>
        </w:rPr>
        <w:t>ё</w:t>
      </w:r>
      <w:r w:rsidRPr="007846F4">
        <w:rPr>
          <w:color w:val="000000"/>
        </w:rPr>
        <w:t>рт возьми, я понятия не имел.</w:t>
      </w:r>
    </w:p>
    <w:p w:rsidR="00286F9F" w:rsidRDefault="00286F9F" w:rsidP="00286F9F">
      <w:pPr>
        <w:pStyle w:val="western"/>
        <w:shd w:val="clear" w:color="auto" w:fill="FFFFFF"/>
        <w:spacing w:before="0" w:after="0"/>
        <w:ind w:firstLine="461"/>
        <w:jc w:val="both"/>
        <w:rPr>
          <w:color w:val="000000"/>
        </w:rPr>
      </w:pPr>
      <w:r>
        <w:t xml:space="preserve">– </w:t>
      </w:r>
      <w:r w:rsidRPr="007846F4">
        <w:rPr>
          <w:color w:val="000000"/>
        </w:rPr>
        <w:t>Да, конечно.</w:t>
      </w:r>
      <w:r>
        <w:rPr>
          <w:rStyle w:val="apple-converted-space"/>
          <w:color w:val="000000"/>
        </w:rPr>
        <w:t xml:space="preserve"> </w:t>
      </w:r>
      <w:r>
        <w:rPr>
          <w:color w:val="000000"/>
        </w:rPr>
        <w:t>Поезжай к школе и поверни налево перед автостоянкой. Я живу там недалеко.</w:t>
      </w:r>
    </w:p>
    <w:p w:rsidR="00286F9F" w:rsidRDefault="00286F9F" w:rsidP="00286F9F">
      <w:pPr>
        <w:pStyle w:val="western"/>
        <w:shd w:val="clear" w:color="auto" w:fill="FFFFFF"/>
        <w:spacing w:before="0" w:after="0"/>
        <w:ind w:firstLine="461"/>
        <w:jc w:val="both"/>
      </w:pPr>
      <w:r>
        <w:rPr>
          <w:color w:val="000000"/>
        </w:rPr>
        <w:t>Я поехал по её инструкции, но когда снова посмотрел в зеркало, её глаза были прикованы либо к темноте за окном, либо приклеены к Итану.</w:t>
      </w:r>
      <w:r>
        <w:rPr>
          <w:rStyle w:val="apple-converted-space"/>
          <w:color w:val="000000"/>
        </w:rPr>
        <w:t xml:space="preserve"> </w:t>
      </w:r>
      <w:r>
        <w:rPr>
          <w:color w:val="000000"/>
        </w:rPr>
        <w:t>Я не хотел этого.</w:t>
      </w:r>
      <w:r>
        <w:rPr>
          <w:rStyle w:val="apple-converted-space"/>
          <w:color w:val="000000"/>
        </w:rPr>
        <w:t xml:space="preserve"> </w:t>
      </w:r>
      <w:r>
        <w:rPr>
          <w:color w:val="000000"/>
        </w:rPr>
        <w:t xml:space="preserve">По правде говоря, это начинало </w:t>
      </w:r>
      <w:proofErr w:type="gramStart"/>
      <w:r>
        <w:rPr>
          <w:color w:val="000000"/>
        </w:rPr>
        <w:t>чертовски</w:t>
      </w:r>
      <w:proofErr w:type="gramEnd"/>
      <w:r>
        <w:rPr>
          <w:color w:val="000000"/>
        </w:rPr>
        <w:t xml:space="preserve"> раздражать меня.</w:t>
      </w:r>
      <w:r>
        <w:rPr>
          <w:rStyle w:val="apple-converted-space"/>
          <w:color w:val="000000"/>
        </w:rPr>
        <w:t xml:space="preserve"> </w:t>
      </w:r>
      <w:r>
        <w:rPr>
          <w:color w:val="000000"/>
        </w:rPr>
        <w:t>Как вообще возможно в один вечер за такой короткий промежуток времени одержать самую большую победу в жизни и так ужасно накосячить?</w:t>
      </w:r>
      <w:r>
        <w:rPr>
          <w:rStyle w:val="apple-converted-space"/>
          <w:color w:val="000000"/>
        </w:rPr>
        <w:t xml:space="preserve"> </w:t>
      </w:r>
      <w:r>
        <w:rPr>
          <w:color w:val="000000"/>
        </w:rPr>
        <w:t xml:space="preserve">Глубоко вздохнув, я повернул налево у школьной стоянки и спросил её: </w:t>
      </w:r>
    </w:p>
    <w:p w:rsidR="00286F9F" w:rsidRDefault="00286F9F" w:rsidP="00286F9F">
      <w:pPr>
        <w:pStyle w:val="western"/>
        <w:shd w:val="clear" w:color="auto" w:fill="FFFFFF"/>
        <w:spacing w:before="0" w:after="0"/>
        <w:ind w:firstLine="461"/>
        <w:jc w:val="both"/>
      </w:pPr>
      <w:r>
        <w:t xml:space="preserve">– </w:t>
      </w:r>
      <w:r>
        <w:rPr>
          <w:color w:val="000000"/>
        </w:rPr>
        <w:t>Куда дальше?</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Езжай прямо</w:t>
      </w:r>
      <w:r w:rsidRPr="007846F4">
        <w:rPr>
          <w:color w:val="000000"/>
        </w:rPr>
        <w:t xml:space="preserve"> по этой дороге </w:t>
      </w:r>
      <w:r>
        <w:rPr>
          <w:color w:val="000000"/>
        </w:rPr>
        <w:t xml:space="preserve">где-то с </w:t>
      </w:r>
      <w:r w:rsidRPr="007846F4">
        <w:rPr>
          <w:color w:val="000000"/>
        </w:rPr>
        <w:t>полмил</w:t>
      </w:r>
      <w:r>
        <w:rPr>
          <w:color w:val="000000"/>
        </w:rPr>
        <w:t>и</w:t>
      </w:r>
      <w:r w:rsidRPr="007846F4">
        <w:rPr>
          <w:color w:val="000000"/>
        </w:rPr>
        <w:t>.</w:t>
      </w:r>
      <w:r>
        <w:rPr>
          <w:rStyle w:val="apple-converted-space"/>
          <w:color w:val="000000"/>
        </w:rPr>
        <w:t xml:space="preserve"> </w:t>
      </w:r>
      <w:r>
        <w:rPr>
          <w:color w:val="000000"/>
        </w:rPr>
        <w:t xml:space="preserve">Я скажу тебе, когда нужно будет опять повернуть налево. </w:t>
      </w:r>
      <w:r>
        <w:t xml:space="preserve">– </w:t>
      </w:r>
      <w:r>
        <w:rPr>
          <w:color w:val="000000"/>
        </w:rPr>
        <w:t>Оказалось, что последний поворот был совсем рядом.</w:t>
      </w:r>
      <w:r>
        <w:rPr>
          <w:rStyle w:val="apple-converted-space"/>
          <w:color w:val="000000"/>
        </w:rPr>
        <w:t xml:space="preserve"> </w:t>
      </w:r>
      <w:r>
        <w:rPr>
          <w:color w:val="000000"/>
        </w:rPr>
        <w:t>Мы добрались до Расмуссен авеню, и ещё немного проехав прямо, подъехали к её дому.</w:t>
      </w:r>
      <w:r>
        <w:rPr>
          <w:rStyle w:val="apple-converted-space"/>
          <w:color w:val="000000"/>
        </w:rPr>
        <w:t xml:space="preserve"> </w:t>
      </w:r>
      <w:r>
        <w:rPr>
          <w:color w:val="000000"/>
        </w:rPr>
        <w:lastRenderedPageBreak/>
        <w:t>Желтый и аккуратный, как она и описала его. На первом этаже горел свет в двух комнатах, но никакого движения в доме не ощущалось.</w:t>
      </w:r>
    </w:p>
    <w:p w:rsidR="00286F9F" w:rsidRDefault="00286F9F" w:rsidP="00286F9F">
      <w:pPr>
        <w:pStyle w:val="western"/>
        <w:shd w:val="clear" w:color="auto" w:fill="FFFFFF"/>
        <w:spacing w:before="0" w:after="0"/>
        <w:ind w:firstLine="461"/>
        <w:jc w:val="both"/>
      </w:pPr>
      <w:r>
        <w:rPr>
          <w:color w:val="000000"/>
        </w:rPr>
        <w:t>Остановившись прямо перед её домом, я поджал губы и робко улыбнулся</w:t>
      </w:r>
      <w:r>
        <w:rPr>
          <w:rStyle w:val="apple-converted-space"/>
          <w:color w:val="000000"/>
        </w:rPr>
        <w:t xml:space="preserve"> Сью </w:t>
      </w:r>
      <w:r>
        <w:rPr>
          <w:color w:val="000000"/>
        </w:rPr>
        <w:t>в зеркало.</w:t>
      </w:r>
    </w:p>
    <w:p w:rsidR="00286F9F" w:rsidRPr="00286F9F" w:rsidRDefault="00286F9F" w:rsidP="00286F9F">
      <w:pPr>
        <w:pStyle w:val="western"/>
        <w:shd w:val="clear" w:color="auto" w:fill="FFFFFF"/>
        <w:spacing w:before="0" w:after="0"/>
        <w:ind w:firstLine="461"/>
        <w:jc w:val="both"/>
      </w:pPr>
      <w:r>
        <w:t xml:space="preserve">– </w:t>
      </w:r>
      <w:r>
        <w:rPr>
          <w:color w:val="000000"/>
        </w:rPr>
        <w:t>Спасибо,</w:t>
      </w:r>
      <w:r>
        <w:t xml:space="preserve"> –</w:t>
      </w:r>
      <w:r>
        <w:rPr>
          <w:color w:val="000000"/>
        </w:rPr>
        <w:t xml:space="preserve"> пробормотала она, не задержав на мне взгляда. Когда к ней развернулась моя мама, Сью сказала: </w:t>
      </w:r>
      <w:r>
        <w:t xml:space="preserve">– </w:t>
      </w:r>
      <w:r>
        <w:rPr>
          <w:color w:val="000000"/>
        </w:rPr>
        <w:t>Это был замечательный вечер. Спасибо, что пригласили меня.</w:t>
      </w:r>
    </w:p>
    <w:p w:rsidR="00286F9F" w:rsidRDefault="00286F9F" w:rsidP="00286F9F">
      <w:pPr>
        <w:pStyle w:val="western"/>
        <w:shd w:val="clear" w:color="auto" w:fill="FFFFFF"/>
        <w:spacing w:before="0" w:after="0"/>
        <w:ind w:firstLine="461"/>
        <w:jc w:val="both"/>
        <w:rPr>
          <w:color w:val="000000"/>
        </w:rPr>
      </w:pPr>
      <w:r w:rsidRPr="00286F9F">
        <w:t xml:space="preserve">– </w:t>
      </w:r>
      <w:proofErr w:type="gramStart"/>
      <w:r>
        <w:t>Всегда</w:t>
      </w:r>
      <w:proofErr w:type="gramEnd"/>
      <w:r w:rsidRPr="00286F9F">
        <w:t xml:space="preserve"> </w:t>
      </w:r>
      <w:r>
        <w:t>пожалуйста</w:t>
      </w:r>
      <w:r w:rsidRPr="00286F9F">
        <w:rPr>
          <w:color w:val="000000"/>
        </w:rPr>
        <w:t xml:space="preserve">, </w:t>
      </w:r>
      <w:r>
        <w:rPr>
          <w:color w:val="000000"/>
        </w:rPr>
        <w:t>дорогая</w:t>
      </w:r>
      <w:r w:rsidRPr="00286F9F">
        <w:rPr>
          <w:color w:val="000000"/>
        </w:rPr>
        <w:t>.</w:t>
      </w:r>
    </w:p>
    <w:p w:rsidR="00286F9F" w:rsidRDefault="00286F9F" w:rsidP="00286F9F">
      <w:pPr>
        <w:pStyle w:val="western"/>
        <w:shd w:val="clear" w:color="auto" w:fill="FFFFFF"/>
        <w:spacing w:before="0" w:after="0"/>
        <w:ind w:firstLine="461"/>
        <w:jc w:val="both"/>
      </w:pPr>
      <w:r>
        <w:rPr>
          <w:color w:val="000000"/>
        </w:rPr>
        <w:t>Затем Сью посмотрела с надеждой на Итана, но он это полностью проигнорировал.</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Позвони мне, если захочешь заняться чем-нибудь на следующей неделе.</w:t>
      </w:r>
    </w:p>
    <w:p w:rsidR="00286F9F" w:rsidRDefault="00286F9F" w:rsidP="00286F9F">
      <w:pPr>
        <w:pStyle w:val="western"/>
        <w:shd w:val="clear" w:color="auto" w:fill="FFFFFF"/>
        <w:spacing w:before="0" w:after="0"/>
        <w:ind w:firstLine="461"/>
        <w:jc w:val="both"/>
      </w:pPr>
      <w:r>
        <w:rPr>
          <w:color w:val="000000"/>
        </w:rPr>
        <w:t>Итан кивнул.</w:t>
      </w:r>
    </w:p>
    <w:p w:rsidR="00286F9F" w:rsidRDefault="00286F9F" w:rsidP="00286F9F">
      <w:pPr>
        <w:pStyle w:val="western"/>
        <w:shd w:val="clear" w:color="auto" w:fill="FFFFFF"/>
        <w:spacing w:before="0" w:after="0"/>
        <w:ind w:firstLine="461"/>
        <w:jc w:val="both"/>
        <w:rPr>
          <w:color w:val="000000"/>
        </w:rPr>
      </w:pPr>
      <w:r>
        <w:t xml:space="preserve">– </w:t>
      </w:r>
      <w:proofErr w:type="gramStart"/>
      <w:r>
        <w:rPr>
          <w:color w:val="000000"/>
        </w:rPr>
        <w:t>Мм-хм</w:t>
      </w:r>
      <w:proofErr w:type="gramEnd"/>
      <w:r>
        <w:rPr>
          <w:color w:val="000000"/>
        </w:rPr>
        <w:t>.</w:t>
      </w:r>
      <w:r>
        <w:t xml:space="preserve"> –</w:t>
      </w:r>
      <w:r>
        <w:rPr>
          <w:color w:val="000000"/>
        </w:rPr>
        <w:t xml:space="preserve"> Из того, что я смог разглядеть, я увидел, что он даже не посмотрел на неё, когда она вышла из машины.</w:t>
      </w:r>
      <w:r>
        <w:rPr>
          <w:rStyle w:val="apple-converted-space"/>
          <w:color w:val="000000"/>
        </w:rPr>
        <w:t xml:space="preserve"> </w:t>
      </w:r>
      <w:r>
        <w:rPr>
          <w:color w:val="000000"/>
        </w:rPr>
        <w:t xml:space="preserve">Что за </w:t>
      </w:r>
      <w:proofErr w:type="gramStart"/>
      <w:r>
        <w:rPr>
          <w:color w:val="000000"/>
        </w:rPr>
        <w:t>недоумок</w:t>
      </w:r>
      <w:proofErr w:type="gramEnd"/>
      <w:r>
        <w:rPr>
          <w:color w:val="000000"/>
        </w:rPr>
        <w:t>.</w:t>
      </w:r>
    </w:p>
    <w:p w:rsidR="00286F9F" w:rsidRDefault="00286F9F" w:rsidP="00286F9F">
      <w:pPr>
        <w:pStyle w:val="western"/>
        <w:shd w:val="clear" w:color="auto" w:fill="FFFFFF"/>
        <w:spacing w:before="0" w:after="0"/>
        <w:ind w:firstLine="461"/>
        <w:jc w:val="both"/>
      </w:pPr>
      <w:r>
        <w:rPr>
          <w:color w:val="000000"/>
        </w:rPr>
        <w:t>Я покачал головой и, прежде чем отъехать, подождал пока Сью</w:t>
      </w:r>
      <w:r>
        <w:rPr>
          <w:rStyle w:val="apple-converted-space"/>
          <w:color w:val="000000"/>
        </w:rPr>
        <w:t xml:space="preserve"> </w:t>
      </w:r>
      <w:r>
        <w:rPr>
          <w:color w:val="000000"/>
        </w:rPr>
        <w:t>зайдет в дом. Когда мы остановились около нашего дома, мама вышла из машины с мягкой улыбкой, нисколечк</w:t>
      </w:r>
      <w:r w:rsidR="00EC09EA">
        <w:rPr>
          <w:color w:val="000000"/>
        </w:rPr>
        <w:t>о</w:t>
      </w:r>
      <w:r>
        <w:rPr>
          <w:color w:val="000000"/>
        </w:rPr>
        <w:t xml:space="preserve"> не подозревая, как ужасно закончился этот вечер для меня и моего брата.</w:t>
      </w:r>
      <w:r>
        <w:rPr>
          <w:rStyle w:val="apple-converted-space"/>
          <w:color w:val="000000"/>
        </w:rPr>
        <w:t xml:space="preserve"> </w:t>
      </w:r>
      <w:r>
        <w:rPr>
          <w:color w:val="000000"/>
        </w:rPr>
        <w:t xml:space="preserve">Итан </w:t>
      </w:r>
      <w:proofErr w:type="gramStart"/>
      <w:r>
        <w:rPr>
          <w:color w:val="000000"/>
        </w:rPr>
        <w:t>молча</w:t>
      </w:r>
      <w:proofErr w:type="gramEnd"/>
      <w:r>
        <w:rPr>
          <w:color w:val="000000"/>
        </w:rPr>
        <w:t xml:space="preserve"> прошёл за ней.</w:t>
      </w:r>
      <w:r>
        <w:rPr>
          <w:rStyle w:val="apple-converted-space"/>
          <w:color w:val="000000"/>
        </w:rPr>
        <w:t xml:space="preserve"> Я</w:t>
      </w:r>
      <w:r>
        <w:rPr>
          <w:color w:val="000000"/>
        </w:rPr>
        <w:t xml:space="preserve"> достал спортивную сумку из багажника, захлопнул дверцу и запер машину.</w:t>
      </w:r>
      <w:r>
        <w:rPr>
          <w:rStyle w:val="apple-converted-space"/>
          <w:color w:val="000000"/>
        </w:rPr>
        <w:t xml:space="preserve"> </w:t>
      </w:r>
      <w:r>
        <w:rPr>
          <w:color w:val="000000"/>
        </w:rPr>
        <w:t>Затем вошёл в дом и бросил ключи в мамину сумочку.</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Спасибо, что пришли на мою игру сегодня вечером,</w:t>
      </w:r>
      <w:r>
        <w:t xml:space="preserve"> –</w:t>
      </w:r>
      <w:r>
        <w:rPr>
          <w:color w:val="000000"/>
        </w:rPr>
        <w:t xml:space="preserve"> сказал я ей, целуя в щеку.</w:t>
      </w:r>
      <w:r>
        <w:rPr>
          <w:rStyle w:val="apple-converted-space"/>
          <w:color w:val="000000"/>
        </w:rPr>
        <w:t xml:space="preserve"> Когда о</w:t>
      </w:r>
      <w:r>
        <w:rPr>
          <w:color w:val="000000"/>
        </w:rPr>
        <w:t>на попыталась погладить опухшую сторону моего лица, я вздрогнул.</w:t>
      </w:r>
      <w:r>
        <w:rPr>
          <w:rStyle w:val="apple-converted-space"/>
          <w:color w:val="000000"/>
        </w:rPr>
        <w:t xml:space="preserve"> </w:t>
      </w:r>
      <w:r>
        <w:t xml:space="preserve">– </w:t>
      </w:r>
      <w:r>
        <w:rPr>
          <w:color w:val="000000"/>
        </w:rPr>
        <w:t>Пожалуйста, не надо.</w:t>
      </w:r>
      <w:r>
        <w:rPr>
          <w:rStyle w:val="apple-converted-space"/>
          <w:color w:val="000000"/>
        </w:rPr>
        <w:t xml:space="preserve"> </w:t>
      </w:r>
      <w:r>
        <w:rPr>
          <w:color w:val="000000"/>
        </w:rPr>
        <w:t>Мое лицо уже сегодня пострадало из-за тебя.</w:t>
      </w:r>
    </w:p>
    <w:p w:rsidR="00286F9F" w:rsidRDefault="00286F9F" w:rsidP="00286F9F">
      <w:pPr>
        <w:pStyle w:val="western"/>
        <w:shd w:val="clear" w:color="auto" w:fill="FFFFFF"/>
        <w:spacing w:before="0" w:after="0"/>
        <w:ind w:firstLine="461"/>
        <w:jc w:val="both"/>
      </w:pPr>
      <w:r>
        <w:rPr>
          <w:color w:val="000000"/>
        </w:rPr>
        <w:t>Она одернула руку с озабоченным выражением на лице.</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Мне жаль, дорогой.</w:t>
      </w:r>
      <w:r>
        <w:t xml:space="preserve"> –</w:t>
      </w:r>
      <w:r>
        <w:rPr>
          <w:color w:val="000000"/>
        </w:rPr>
        <w:t xml:space="preserve"> Затем она осторожно потрепала пальцами мои волосы и послала мне воздушной поцелуй.</w:t>
      </w:r>
      <w:r>
        <w:rPr>
          <w:rStyle w:val="apple-converted-space"/>
          <w:color w:val="000000"/>
        </w:rPr>
        <w:t xml:space="preserve"> </w:t>
      </w:r>
      <w:r>
        <w:t xml:space="preserve">– </w:t>
      </w:r>
      <w:r>
        <w:rPr>
          <w:color w:val="000000"/>
        </w:rPr>
        <w:t>Спокойной ночи.</w:t>
      </w:r>
    </w:p>
    <w:p w:rsidR="00286F9F" w:rsidRDefault="00286F9F" w:rsidP="00286F9F">
      <w:pPr>
        <w:pStyle w:val="western"/>
        <w:shd w:val="clear" w:color="auto" w:fill="FFFFFF"/>
        <w:spacing w:before="0" w:after="0"/>
        <w:ind w:firstLine="461"/>
        <w:jc w:val="both"/>
      </w:pPr>
      <w:r>
        <w:rPr>
          <w:color w:val="000000"/>
        </w:rPr>
        <w:t>Итан уже был в своей комнате.</w:t>
      </w:r>
      <w:r>
        <w:rPr>
          <w:rStyle w:val="apple-converted-space"/>
          <w:color w:val="000000"/>
        </w:rPr>
        <w:t xml:space="preserve"> </w:t>
      </w:r>
      <w:r>
        <w:rPr>
          <w:color w:val="000000"/>
        </w:rPr>
        <w:t xml:space="preserve">Проходя мимо его двери, я постучал и крикнул: </w:t>
      </w:r>
    </w:p>
    <w:p w:rsidR="00286F9F" w:rsidRDefault="00286F9F" w:rsidP="00286F9F">
      <w:pPr>
        <w:pStyle w:val="western"/>
        <w:shd w:val="clear" w:color="auto" w:fill="FFFFFF"/>
        <w:spacing w:before="0" w:after="0"/>
        <w:ind w:firstLine="461"/>
        <w:jc w:val="both"/>
      </w:pPr>
      <w:r>
        <w:t xml:space="preserve">– </w:t>
      </w:r>
      <w:r>
        <w:rPr>
          <w:color w:val="000000"/>
        </w:rPr>
        <w:t xml:space="preserve">Эй, </w:t>
      </w:r>
      <w:proofErr w:type="gramStart"/>
      <w:r>
        <w:rPr>
          <w:color w:val="000000"/>
        </w:rPr>
        <w:t>Ит</w:t>
      </w:r>
      <w:proofErr w:type="gramEnd"/>
      <w:r>
        <w:rPr>
          <w:color w:val="000000"/>
        </w:rPr>
        <w:t>, я могу войти?</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Нет,</w:t>
      </w:r>
      <w:r>
        <w:t xml:space="preserve"> – </w:t>
      </w:r>
      <w:r>
        <w:rPr>
          <w:color w:val="000000"/>
        </w:rPr>
        <w:t>его ответ был краток.</w:t>
      </w:r>
    </w:p>
    <w:p w:rsidR="00286F9F" w:rsidRDefault="00286F9F" w:rsidP="00286F9F">
      <w:pPr>
        <w:pStyle w:val="western"/>
        <w:shd w:val="clear" w:color="auto" w:fill="FFFFFF"/>
        <w:spacing w:before="0" w:after="0"/>
        <w:ind w:firstLine="461"/>
        <w:jc w:val="both"/>
        <w:rPr>
          <w:color w:val="FF0000"/>
        </w:rPr>
      </w:pPr>
      <w:r>
        <w:rPr>
          <w:color w:val="000000"/>
        </w:rPr>
        <w:t>Я постоял нескольких секунд перед дверью, как проклятый истукан.</w:t>
      </w:r>
      <w:r>
        <w:rPr>
          <w:rStyle w:val="apple-converted-space"/>
          <w:color w:val="000000"/>
        </w:rPr>
        <w:t xml:space="preserve"> </w:t>
      </w:r>
      <w:r>
        <w:rPr>
          <w:color w:val="000000"/>
        </w:rPr>
        <w:t>Но когда стало ясно, что он не передумает, я в отчаянии закатил глаза и пошёл к себе в комнату.</w:t>
      </w:r>
    </w:p>
    <w:p w:rsidR="00286F9F" w:rsidRPr="00286F9F" w:rsidRDefault="00286F9F" w:rsidP="00286F9F">
      <w:pPr>
        <w:pStyle w:val="a0"/>
      </w:pPr>
    </w:p>
    <w:p w:rsidR="00745700" w:rsidRDefault="00745700">
      <w:pPr>
        <w:pStyle w:val="western"/>
        <w:pageBreakBefore/>
        <w:shd w:val="clear" w:color="auto" w:fill="FFFFFF"/>
        <w:spacing w:before="0" w:after="0"/>
        <w:jc w:val="center"/>
        <w:rPr>
          <w:b/>
          <w:sz w:val="28"/>
          <w:szCs w:val="28"/>
        </w:rPr>
      </w:pPr>
    </w:p>
    <w:p w:rsidR="00745700" w:rsidRDefault="001D46E0" w:rsidP="00286F9F">
      <w:pPr>
        <w:pStyle w:val="1"/>
        <w:jc w:val="center"/>
        <w:rPr>
          <w:sz w:val="28"/>
          <w:szCs w:val="28"/>
        </w:rPr>
      </w:pPr>
      <w:bookmarkStart w:id="9" w:name="_Toc445394507"/>
      <w:r>
        <w:rPr>
          <w:sz w:val="28"/>
          <w:szCs w:val="28"/>
        </w:rPr>
        <w:t>Глава 10</w:t>
      </w:r>
      <w:bookmarkEnd w:id="9"/>
    </w:p>
    <w:p w:rsidR="00286F9F" w:rsidRDefault="00286F9F" w:rsidP="00286F9F">
      <w:pPr>
        <w:shd w:val="clear" w:color="auto" w:fill="FFFFFF"/>
        <w:spacing w:after="0" w:line="240" w:lineRule="auto"/>
        <w:ind w:firstLine="426"/>
        <w:jc w:val="both"/>
        <w:rPr>
          <w:color w:val="000000"/>
        </w:rPr>
      </w:pPr>
      <w:r>
        <w:rPr>
          <w:rFonts w:ascii="Times New Roman" w:hAnsi="Times New Roman"/>
          <w:color w:val="000000"/>
          <w:sz w:val="24"/>
          <w:szCs w:val="24"/>
          <w:shd w:val="clear" w:color="auto" w:fill="FFFFFF"/>
        </w:rPr>
        <w:t>Было около одиннадцати, и я очень устал.</w:t>
      </w:r>
      <w:r>
        <w:rPr>
          <w:rStyle w:val="apple-converted-space"/>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Не только из-за игры, но и из-за бесполезного спора с Итаном.</w:t>
      </w:r>
      <w:r>
        <w:rPr>
          <w:rStyle w:val="apple-converted-space"/>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Переодевшись в боксеры, я забрался в постель и выключил лампу на тумбочке.</w:t>
      </w:r>
    </w:p>
    <w:p w:rsidR="00286F9F" w:rsidRDefault="00286F9F" w:rsidP="00286F9F">
      <w:pPr>
        <w:pStyle w:val="western"/>
        <w:shd w:val="clear" w:color="auto" w:fill="FFFFFF"/>
        <w:spacing w:before="0" w:after="0"/>
        <w:ind w:firstLine="461"/>
        <w:jc w:val="both"/>
        <w:rPr>
          <w:color w:val="000000"/>
        </w:rPr>
      </w:pPr>
      <w:r>
        <w:rPr>
          <w:color w:val="000000"/>
        </w:rPr>
        <w:t>Слишком быстро мои мысли вернулись к дому Сьюзан.</w:t>
      </w:r>
      <w:r>
        <w:rPr>
          <w:rStyle w:val="apple-converted-space"/>
          <w:color w:val="000000"/>
        </w:rPr>
        <w:t xml:space="preserve"> </w:t>
      </w:r>
      <w:r>
        <w:rPr>
          <w:color w:val="000000"/>
        </w:rPr>
        <w:t>Её комната находилась где-то на втором этаже желтого дома.</w:t>
      </w:r>
      <w:r>
        <w:rPr>
          <w:rStyle w:val="apple-converted-space"/>
          <w:color w:val="000000"/>
        </w:rPr>
        <w:t xml:space="preserve"> </w:t>
      </w:r>
      <w:r>
        <w:rPr>
          <w:color w:val="000000"/>
        </w:rPr>
        <w:t>На что она похожа?</w:t>
      </w:r>
      <w:r>
        <w:rPr>
          <w:rStyle w:val="apple-converted-space"/>
          <w:color w:val="000000"/>
        </w:rPr>
        <w:t xml:space="preserve"> </w:t>
      </w:r>
      <w:proofErr w:type="gramStart"/>
      <w:r>
        <w:rPr>
          <w:rStyle w:val="apple-converted-space"/>
          <w:color w:val="000000"/>
        </w:rPr>
        <w:t>С плакатом над кроватью</w:t>
      </w:r>
      <w:r>
        <w:rPr>
          <w:color w:val="000000"/>
        </w:rPr>
        <w:t xml:space="preserve"> «</w:t>
      </w:r>
      <w:r>
        <w:rPr>
          <w:i/>
          <w:iCs/>
          <w:color w:val="000000"/>
        </w:rPr>
        <w:t>Да пребудет с тобой Сила»</w:t>
      </w:r>
      <w:r>
        <w:rPr>
          <w:rStyle w:val="apple-converted-space"/>
          <w:color w:val="000000"/>
        </w:rPr>
        <w:t xml:space="preserve"> </w:t>
      </w:r>
      <w:r>
        <w:rPr>
          <w:color w:val="000000"/>
        </w:rPr>
        <w:t>и плащом Гарри Поттера, висящем на двери?</w:t>
      </w:r>
      <w:proofErr w:type="gramEnd"/>
      <w:r>
        <w:rPr>
          <w:rStyle w:val="apple-converted-space"/>
          <w:color w:val="000000"/>
        </w:rPr>
        <w:t xml:space="preserve"> </w:t>
      </w:r>
      <w:r>
        <w:rPr>
          <w:color w:val="000000"/>
        </w:rPr>
        <w:t>После того, как я немного лучше её узнал, я уже так не думал.</w:t>
      </w:r>
      <w:r>
        <w:rPr>
          <w:rStyle w:val="apple-converted-space"/>
          <w:color w:val="000000"/>
        </w:rPr>
        <w:t xml:space="preserve"> </w:t>
      </w:r>
      <w:r>
        <w:rPr>
          <w:color w:val="000000"/>
        </w:rPr>
        <w:t>И</w:t>
      </w:r>
      <w:r>
        <w:rPr>
          <w:rStyle w:val="apple-converted-space"/>
          <w:color w:val="000000"/>
        </w:rPr>
        <w:t xml:space="preserve"> её имя </w:t>
      </w:r>
      <w:proofErr w:type="gramStart"/>
      <w:r>
        <w:rPr>
          <w:rStyle w:val="apple-converted-space"/>
          <w:i/>
          <w:color w:val="000000"/>
        </w:rPr>
        <w:t>Странная</w:t>
      </w:r>
      <w:proofErr w:type="gramEnd"/>
      <w:r>
        <w:rPr>
          <w:rStyle w:val="apple-converted-space"/>
          <w:i/>
          <w:color w:val="000000"/>
        </w:rPr>
        <w:t xml:space="preserve"> Ботанка</w:t>
      </w:r>
      <w:r>
        <w:rPr>
          <w:rStyle w:val="apple-converted-space"/>
          <w:color w:val="000000"/>
        </w:rPr>
        <w:t xml:space="preserve"> в </w:t>
      </w:r>
      <w:r>
        <w:rPr>
          <w:color w:val="000000"/>
        </w:rPr>
        <w:t>моем списке контактов на телефоне справедливости ради больше к ней не подходило.</w:t>
      </w:r>
      <w:r>
        <w:rPr>
          <w:rStyle w:val="apple-converted-space"/>
          <w:color w:val="000000"/>
        </w:rPr>
        <w:t xml:space="preserve"> Его давно стоило поменять. </w:t>
      </w:r>
    </w:p>
    <w:p w:rsidR="00286F9F" w:rsidRDefault="00286F9F" w:rsidP="00286F9F">
      <w:pPr>
        <w:pStyle w:val="western"/>
        <w:shd w:val="clear" w:color="auto" w:fill="FFFFFF"/>
        <w:spacing w:before="0" w:after="0"/>
        <w:ind w:firstLine="461"/>
        <w:jc w:val="both"/>
        <w:rPr>
          <w:color w:val="000000"/>
        </w:rPr>
      </w:pPr>
      <w:r>
        <w:rPr>
          <w:color w:val="000000"/>
        </w:rPr>
        <w:t>Нащупав телефон в темноте, я прищурился от ярко-синего света экрана.</w:t>
      </w:r>
      <w:r>
        <w:rPr>
          <w:rStyle w:val="apple-converted-space"/>
          <w:color w:val="000000"/>
        </w:rPr>
        <w:t xml:space="preserve"> </w:t>
      </w:r>
      <w:r>
        <w:rPr>
          <w:color w:val="000000"/>
        </w:rPr>
        <w:t xml:space="preserve">Прокрутив контакты до самого низа, я нашел в списке Сью, прямо перед </w:t>
      </w:r>
      <w:r>
        <w:rPr>
          <w:i/>
          <w:iCs/>
          <w:color w:val="000000"/>
        </w:rPr>
        <w:t>Венди</w:t>
      </w:r>
      <w:r>
        <w:rPr>
          <w:rStyle w:val="apple-converted-space"/>
          <w:i/>
          <w:iCs/>
          <w:color w:val="000000"/>
        </w:rPr>
        <w:t xml:space="preserve"> </w:t>
      </w:r>
      <w:r>
        <w:rPr>
          <w:i/>
          <w:color w:val="000000"/>
        </w:rPr>
        <w:t>3</w:t>
      </w:r>
      <w:r>
        <w:rPr>
          <w:color w:val="000000"/>
        </w:rPr>
        <w:t>.</w:t>
      </w:r>
      <w:r>
        <w:rPr>
          <w:rStyle w:val="apple-converted-space"/>
          <w:color w:val="000000"/>
        </w:rPr>
        <w:t xml:space="preserve"> </w:t>
      </w:r>
      <w:r>
        <w:rPr>
          <w:color w:val="000000"/>
        </w:rPr>
        <w:t xml:space="preserve">Кто </w:t>
      </w:r>
      <w:proofErr w:type="gramStart"/>
      <w:r>
        <w:rPr>
          <w:color w:val="000000"/>
        </w:rPr>
        <w:t>такая</w:t>
      </w:r>
      <w:proofErr w:type="gramEnd"/>
      <w:r>
        <w:rPr>
          <w:color w:val="000000"/>
        </w:rPr>
        <w:t>, чёрт возьми,</w:t>
      </w:r>
      <w:r>
        <w:rPr>
          <w:rStyle w:val="apple-converted-space"/>
          <w:color w:val="000000"/>
        </w:rPr>
        <w:t xml:space="preserve"> </w:t>
      </w:r>
      <w:r>
        <w:rPr>
          <w:i/>
          <w:iCs/>
          <w:color w:val="000000"/>
        </w:rPr>
        <w:t>Венди</w:t>
      </w:r>
      <w:r>
        <w:rPr>
          <w:rStyle w:val="apple-converted-space"/>
          <w:i/>
          <w:iCs/>
          <w:color w:val="000000"/>
        </w:rPr>
        <w:t xml:space="preserve"> </w:t>
      </w:r>
      <w:r>
        <w:rPr>
          <w:i/>
          <w:color w:val="000000"/>
        </w:rPr>
        <w:t>3</w:t>
      </w:r>
      <w:r>
        <w:rPr>
          <w:color w:val="000000"/>
        </w:rPr>
        <w:t>?</w:t>
      </w:r>
      <w:r>
        <w:rPr>
          <w:rStyle w:val="apple-converted-space"/>
          <w:color w:val="000000"/>
        </w:rPr>
        <w:t xml:space="preserve"> </w:t>
      </w:r>
      <w:r>
        <w:rPr>
          <w:color w:val="000000"/>
        </w:rPr>
        <w:t>Похоже, что я уже долго не общался с этой девушкой.</w:t>
      </w:r>
      <w:r>
        <w:rPr>
          <w:rStyle w:val="apple-converted-space"/>
          <w:color w:val="000000"/>
        </w:rPr>
        <w:t xml:space="preserve"> Да и цифра три</w:t>
      </w:r>
      <w:r>
        <w:rPr>
          <w:color w:val="000000"/>
        </w:rPr>
        <w:t xml:space="preserve"> не значила ничего многообещающего.</w:t>
      </w:r>
      <w:r>
        <w:rPr>
          <w:rStyle w:val="apple-converted-space"/>
          <w:color w:val="000000"/>
        </w:rPr>
        <w:t xml:space="preserve"> Видимо, поэтому</w:t>
      </w:r>
      <w:r>
        <w:rPr>
          <w:color w:val="000000"/>
        </w:rPr>
        <w:t xml:space="preserve"> я и не общался с ней.</w:t>
      </w:r>
    </w:p>
    <w:p w:rsidR="00286F9F" w:rsidRDefault="00286F9F" w:rsidP="00286F9F">
      <w:pPr>
        <w:pStyle w:val="western"/>
        <w:shd w:val="clear" w:color="auto" w:fill="FFFFFF"/>
        <w:spacing w:before="0" w:after="0"/>
        <w:ind w:firstLine="461"/>
        <w:jc w:val="both"/>
        <w:rPr>
          <w:color w:val="000000"/>
        </w:rPr>
      </w:pPr>
      <w:r>
        <w:rPr>
          <w:color w:val="000000"/>
        </w:rPr>
        <w:t>Повторно выделив имя</w:t>
      </w:r>
      <w:r>
        <w:rPr>
          <w:rStyle w:val="apple-converted-space"/>
          <w:color w:val="000000"/>
        </w:rPr>
        <w:t xml:space="preserve"> </w:t>
      </w:r>
      <w:r>
        <w:rPr>
          <w:rStyle w:val="apple-converted-space"/>
          <w:i/>
          <w:color w:val="000000"/>
        </w:rPr>
        <w:t>Странная Ботанка</w:t>
      </w:r>
      <w:r>
        <w:rPr>
          <w:rStyle w:val="apple-converted-space"/>
          <w:color w:val="000000"/>
        </w:rPr>
        <w:t xml:space="preserve">, </w:t>
      </w:r>
      <w:r>
        <w:rPr>
          <w:color w:val="000000"/>
        </w:rPr>
        <w:t>я выбрал редактирование записи, и задумался, какую цифру присвоить ей.</w:t>
      </w:r>
      <w:r>
        <w:rPr>
          <w:rStyle w:val="apple-converted-space"/>
          <w:color w:val="000000"/>
        </w:rPr>
        <w:t xml:space="preserve"> Это мой</w:t>
      </w:r>
      <w:r>
        <w:rPr>
          <w:color w:val="000000"/>
        </w:rPr>
        <w:t xml:space="preserve"> рейтинг "встречабельности", или насколько мне понравилось целоваться конкретно с этой девушкой.</w:t>
      </w:r>
      <w:r>
        <w:rPr>
          <w:rStyle w:val="apple-converted-space"/>
          <w:color w:val="000000"/>
        </w:rPr>
        <w:t xml:space="preserve"> Но я</w:t>
      </w:r>
      <w:r>
        <w:rPr>
          <w:color w:val="000000"/>
        </w:rPr>
        <w:t xml:space="preserve"> не целовался с Сью, и у нас не было свидания, так что в её случае моя система не будет корректной.</w:t>
      </w:r>
    </w:p>
    <w:p w:rsidR="00286F9F" w:rsidRDefault="00286F9F" w:rsidP="00286F9F">
      <w:pPr>
        <w:pStyle w:val="western"/>
        <w:shd w:val="clear" w:color="auto" w:fill="FFFFFF"/>
        <w:spacing w:before="0" w:after="0"/>
        <w:ind w:firstLine="461"/>
        <w:jc w:val="both"/>
        <w:rPr>
          <w:color w:val="000000"/>
        </w:rPr>
      </w:pPr>
      <w:r>
        <w:rPr>
          <w:color w:val="000000"/>
        </w:rPr>
        <w:t>Но я хотел её поцеловать.</w:t>
      </w:r>
      <w:r>
        <w:rPr>
          <w:rStyle w:val="apple-converted-space"/>
          <w:color w:val="000000"/>
        </w:rPr>
        <w:t xml:space="preserve"> </w:t>
      </w:r>
      <w:r>
        <w:rPr>
          <w:color w:val="000000"/>
        </w:rPr>
        <w:t xml:space="preserve">И </w:t>
      </w:r>
      <w:proofErr w:type="gramStart"/>
      <w:r>
        <w:rPr>
          <w:color w:val="000000"/>
        </w:rPr>
        <w:t>чертовски</w:t>
      </w:r>
      <w:proofErr w:type="gramEnd"/>
      <w:r>
        <w:rPr>
          <w:color w:val="000000"/>
        </w:rPr>
        <w:t xml:space="preserve"> сильно хотел.</w:t>
      </w:r>
      <w:r>
        <w:rPr>
          <w:rStyle w:val="apple-converted-space"/>
          <w:color w:val="000000"/>
        </w:rPr>
        <w:t xml:space="preserve"> </w:t>
      </w:r>
      <w:r>
        <w:rPr>
          <w:color w:val="000000"/>
        </w:rPr>
        <w:t>Настолько, что мой рот внезапно наполнился слюной только от одной мысли об этом.</w:t>
      </w:r>
    </w:p>
    <w:p w:rsidR="00286F9F" w:rsidRDefault="00286F9F" w:rsidP="00286F9F">
      <w:pPr>
        <w:pStyle w:val="western"/>
        <w:shd w:val="clear" w:color="auto" w:fill="FFFFFF"/>
        <w:spacing w:before="0" w:after="0"/>
        <w:ind w:firstLine="461"/>
        <w:jc w:val="both"/>
        <w:rPr>
          <w:i/>
          <w:iCs/>
          <w:color w:val="000000"/>
        </w:rPr>
      </w:pPr>
      <w:r>
        <w:rPr>
          <w:color w:val="000000"/>
        </w:rPr>
        <w:t>Сейчас она, вероятно, сидит на своей кровати расстроенная, что не получила поцелуя на прощание, и тщетно ожидает звонка от моего брата.</w:t>
      </w:r>
      <w:r>
        <w:rPr>
          <w:rStyle w:val="apple-converted-space"/>
          <w:color w:val="000000"/>
        </w:rPr>
        <w:t xml:space="preserve"> О</w:t>
      </w:r>
      <w:r>
        <w:rPr>
          <w:color w:val="000000"/>
        </w:rPr>
        <w:t>на не знала о нашем с Итаном  разговоре в туалете, так что наверняка по дороге домой чувствовала себя полностью отчужденной из-за его поведения.</w:t>
      </w:r>
    </w:p>
    <w:p w:rsidR="00286F9F" w:rsidRDefault="00286F9F" w:rsidP="00286F9F">
      <w:pPr>
        <w:pStyle w:val="western"/>
        <w:shd w:val="clear" w:color="auto" w:fill="FFFFFF"/>
        <w:spacing w:before="0" w:after="0"/>
        <w:ind w:firstLine="461"/>
        <w:jc w:val="both"/>
        <w:rPr>
          <w:color w:val="000000"/>
        </w:rPr>
      </w:pPr>
      <w:r>
        <w:rPr>
          <w:i/>
          <w:iCs/>
          <w:color w:val="000000"/>
        </w:rPr>
        <w:t>Если бы она только знала...</w:t>
      </w:r>
    </w:p>
    <w:p w:rsidR="00286F9F" w:rsidRDefault="00286F9F" w:rsidP="00286F9F">
      <w:pPr>
        <w:pStyle w:val="western"/>
        <w:shd w:val="clear" w:color="auto" w:fill="FFFFFF"/>
        <w:spacing w:before="0" w:after="0"/>
        <w:ind w:firstLine="461"/>
        <w:jc w:val="both"/>
        <w:rPr>
          <w:i/>
          <w:iCs/>
          <w:color w:val="000000"/>
        </w:rPr>
      </w:pPr>
      <w:r>
        <w:rPr>
          <w:color w:val="000000"/>
        </w:rPr>
        <w:t>Если бы она только имела хоть малейшее понятие, в ком мой брат сексуально заинтересован.</w:t>
      </w:r>
      <w:r>
        <w:rPr>
          <w:rStyle w:val="apple-converted-space"/>
          <w:color w:val="000000"/>
        </w:rPr>
        <w:t xml:space="preserve"> </w:t>
      </w:r>
      <w:r>
        <w:rPr>
          <w:color w:val="000000"/>
        </w:rPr>
        <w:t>Может быть, тогда она перестала бы интересоваться им, и вместо него обратила бы внимание на меня.</w:t>
      </w:r>
      <w:r>
        <w:rPr>
          <w:rStyle w:val="apple-converted-space"/>
          <w:color w:val="000000"/>
        </w:rPr>
        <w:t xml:space="preserve"> </w:t>
      </w:r>
      <w:r>
        <w:rPr>
          <w:color w:val="000000"/>
        </w:rPr>
        <w:t>Я стал бы правильным выбором в качестве её парня.</w:t>
      </w:r>
    </w:p>
    <w:p w:rsidR="00286F9F" w:rsidRDefault="00286F9F" w:rsidP="00286F9F">
      <w:pPr>
        <w:pStyle w:val="western"/>
        <w:shd w:val="clear" w:color="auto" w:fill="FFFFFF"/>
        <w:spacing w:before="0" w:after="0"/>
        <w:ind w:firstLine="461"/>
        <w:jc w:val="both"/>
        <w:rPr>
          <w:color w:val="000000"/>
        </w:rPr>
      </w:pPr>
      <w:r>
        <w:rPr>
          <w:i/>
          <w:iCs/>
          <w:color w:val="000000"/>
        </w:rPr>
        <w:t>Дерьмо, я на самом деле вот так вот запросто</w:t>
      </w:r>
      <w:r>
        <w:rPr>
          <w:rStyle w:val="apple-converted-space"/>
          <w:i/>
          <w:iCs/>
          <w:color w:val="000000"/>
        </w:rPr>
        <w:t xml:space="preserve"> </w:t>
      </w:r>
      <w:r>
        <w:rPr>
          <w:i/>
          <w:color w:val="000000"/>
        </w:rPr>
        <w:t>подумал об этом</w:t>
      </w:r>
      <w:r>
        <w:rPr>
          <w:i/>
          <w:iCs/>
          <w:color w:val="000000"/>
        </w:rPr>
        <w:t>?</w:t>
      </w:r>
      <w:r>
        <w:rPr>
          <w:rStyle w:val="apple-converted-space"/>
          <w:i/>
          <w:iCs/>
          <w:color w:val="000000"/>
        </w:rPr>
        <w:t xml:space="preserve"> О словосочетании</w:t>
      </w:r>
      <w:r>
        <w:rPr>
          <w:i/>
          <w:iCs/>
          <w:color w:val="000000"/>
        </w:rPr>
        <w:t xml:space="preserve"> ЕЁ ПАРЕНЬ?</w:t>
      </w:r>
      <w:r>
        <w:rPr>
          <w:rStyle w:val="apple-converted-space"/>
          <w:color w:val="000000"/>
        </w:rPr>
        <w:t xml:space="preserve"> </w:t>
      </w:r>
      <w:r>
        <w:rPr>
          <w:color w:val="000000"/>
        </w:rPr>
        <w:t>Ни в коем случае, это никогда не произойд</w:t>
      </w:r>
      <w:r w:rsidRPr="00286F9F">
        <w:rPr>
          <w:color w:val="000000"/>
        </w:rPr>
        <w:t>ё</w:t>
      </w:r>
      <w:r>
        <w:rPr>
          <w:color w:val="000000"/>
        </w:rPr>
        <w:t>т...</w:t>
      </w:r>
    </w:p>
    <w:p w:rsidR="00286F9F" w:rsidRDefault="00286F9F" w:rsidP="00286F9F">
      <w:pPr>
        <w:pStyle w:val="western"/>
        <w:shd w:val="clear" w:color="auto" w:fill="FFFFFF"/>
        <w:spacing w:before="0" w:after="0"/>
        <w:ind w:firstLine="461"/>
        <w:jc w:val="both"/>
        <w:rPr>
          <w:color w:val="000000"/>
        </w:rPr>
      </w:pPr>
      <w:r>
        <w:rPr>
          <w:color w:val="000000"/>
        </w:rPr>
        <w:t>Или же может произойти?</w:t>
      </w:r>
    </w:p>
    <w:p w:rsidR="00286F9F" w:rsidRDefault="00286F9F" w:rsidP="00286F9F">
      <w:pPr>
        <w:pStyle w:val="western"/>
        <w:shd w:val="clear" w:color="auto" w:fill="FFFFFF"/>
        <w:spacing w:before="0" w:after="0"/>
        <w:ind w:firstLine="461"/>
        <w:jc w:val="both"/>
        <w:rPr>
          <w:color w:val="000000"/>
        </w:rPr>
      </w:pPr>
      <w:r>
        <w:rPr>
          <w:color w:val="000000"/>
        </w:rPr>
        <w:t>Чёрт возьми, я не знаю, что и думать.</w:t>
      </w:r>
      <w:r>
        <w:rPr>
          <w:rStyle w:val="apple-converted-space"/>
          <w:color w:val="000000"/>
        </w:rPr>
        <w:t xml:space="preserve"> </w:t>
      </w:r>
      <w:r>
        <w:rPr>
          <w:color w:val="000000"/>
        </w:rPr>
        <w:t>Я не должен</w:t>
      </w:r>
      <w:r>
        <w:rPr>
          <w:rStyle w:val="apple-converted-space"/>
          <w:color w:val="000000"/>
        </w:rPr>
        <w:t xml:space="preserve"> </w:t>
      </w:r>
      <w:r>
        <w:rPr>
          <w:color w:val="000000"/>
        </w:rPr>
        <w:t>так много думать о Сью.</w:t>
      </w:r>
      <w:r>
        <w:rPr>
          <w:rStyle w:val="apple-converted-space"/>
          <w:color w:val="000000"/>
        </w:rPr>
        <w:t xml:space="preserve"> </w:t>
      </w:r>
      <w:r>
        <w:rPr>
          <w:color w:val="000000"/>
        </w:rPr>
        <w:t>Или любой другой девушке.</w:t>
      </w:r>
      <w:r>
        <w:rPr>
          <w:rStyle w:val="apple-converted-space"/>
          <w:color w:val="000000"/>
        </w:rPr>
        <w:t xml:space="preserve"> </w:t>
      </w:r>
      <w:r>
        <w:rPr>
          <w:i/>
          <w:iCs/>
          <w:color w:val="000000"/>
        </w:rPr>
        <w:t>Обо всех девушках</w:t>
      </w:r>
      <w:r>
        <w:rPr>
          <w:color w:val="000000"/>
        </w:rPr>
        <w:t>.</w:t>
      </w:r>
      <w:r>
        <w:rPr>
          <w:rStyle w:val="apple-converted-space"/>
          <w:color w:val="000000"/>
        </w:rPr>
        <w:t xml:space="preserve"> </w:t>
      </w:r>
      <w:r>
        <w:rPr>
          <w:color w:val="000000"/>
        </w:rPr>
        <w:t>Я никогда так много не думал ни о ком.</w:t>
      </w:r>
      <w:r>
        <w:rPr>
          <w:rStyle w:val="apple-converted-space"/>
          <w:color w:val="000000"/>
        </w:rPr>
        <w:t xml:space="preserve"> </w:t>
      </w:r>
      <w:r>
        <w:rPr>
          <w:color w:val="000000"/>
        </w:rPr>
        <w:t>По крайней мере, подобного я не испытывал уже очень долгое время.</w:t>
      </w:r>
      <w:r>
        <w:rPr>
          <w:rStyle w:val="apple-converted-space"/>
          <w:color w:val="000000"/>
        </w:rPr>
        <w:t xml:space="preserve"> </w:t>
      </w:r>
      <w:r>
        <w:rPr>
          <w:color w:val="000000"/>
        </w:rPr>
        <w:t>Так почему именно сейчас?</w:t>
      </w:r>
    </w:p>
    <w:p w:rsidR="00286F9F" w:rsidRDefault="00286F9F" w:rsidP="00286F9F">
      <w:pPr>
        <w:pStyle w:val="western"/>
        <w:shd w:val="clear" w:color="auto" w:fill="FFFFFF"/>
        <w:spacing w:before="0" w:after="0"/>
        <w:ind w:firstLine="461"/>
        <w:jc w:val="both"/>
        <w:rPr>
          <w:color w:val="000000"/>
        </w:rPr>
      </w:pPr>
      <w:r>
        <w:rPr>
          <w:color w:val="000000"/>
        </w:rPr>
        <w:t>Я хотел отложить телефон в сторону и проигнорировать эти странные чувства, которые испытывал сегодня весь вечер.</w:t>
      </w:r>
      <w:r>
        <w:rPr>
          <w:rStyle w:val="apple-converted-space"/>
          <w:color w:val="000000"/>
        </w:rPr>
        <w:t xml:space="preserve"> Да т</w:t>
      </w:r>
      <w:r>
        <w:rPr>
          <w:color w:val="000000"/>
        </w:rPr>
        <w:t>олько вот не смог.</w:t>
      </w:r>
      <w:r>
        <w:rPr>
          <w:rStyle w:val="apple-converted-space"/>
          <w:color w:val="000000"/>
        </w:rPr>
        <w:t xml:space="preserve"> </w:t>
      </w:r>
      <w:r>
        <w:rPr>
          <w:color w:val="000000"/>
        </w:rPr>
        <w:t>Вместо этого моё сердце забилось сильнее, и я напечатал сообщение для Сью:</w:t>
      </w:r>
      <w:r>
        <w:rPr>
          <w:rStyle w:val="apple-converted-space"/>
          <w:color w:val="000000"/>
        </w:rPr>
        <w:t xml:space="preserve"> </w:t>
      </w:r>
      <w:r>
        <w:t>«</w:t>
      </w:r>
      <w:r>
        <w:rPr>
          <w:i/>
          <w:iCs/>
          <w:color w:val="000000"/>
        </w:rPr>
        <w:t xml:space="preserve">Доброй ночи, </w:t>
      </w:r>
      <w:proofErr w:type="gramStart"/>
      <w:r>
        <w:rPr>
          <w:i/>
          <w:iCs/>
          <w:color w:val="000000"/>
        </w:rPr>
        <w:t>сладкая</w:t>
      </w:r>
      <w:proofErr w:type="gramEnd"/>
      <w:r>
        <w:t>»</w:t>
      </w:r>
      <w:r>
        <w:rPr>
          <w:i/>
          <w:iCs/>
          <w:color w:val="000000"/>
        </w:rPr>
        <w:t>.</w:t>
      </w:r>
    </w:p>
    <w:p w:rsidR="00286F9F" w:rsidRDefault="00286F9F" w:rsidP="00286F9F">
      <w:pPr>
        <w:pStyle w:val="western"/>
        <w:shd w:val="clear" w:color="auto" w:fill="FFFFFF"/>
        <w:spacing w:before="0" w:after="0"/>
        <w:ind w:firstLine="461"/>
        <w:jc w:val="both"/>
        <w:rPr>
          <w:color w:val="000000"/>
        </w:rPr>
      </w:pPr>
      <w:r>
        <w:rPr>
          <w:color w:val="000000"/>
        </w:rPr>
        <w:t>Может быть, это абсолютно абсурдная идея, но я набрал сообщение и быстро отправил его, прежде чем надо мной возобладал здравый смысл. Итан не пришёл ко мне и не стал выяснять, почему я перехожу ему дорогу. Во мне заиграли возрастные гормоны.</w:t>
      </w:r>
      <w:r>
        <w:rPr>
          <w:rStyle w:val="apple-converted-space"/>
          <w:color w:val="000000"/>
        </w:rPr>
        <w:t xml:space="preserve"> </w:t>
      </w:r>
      <w:r>
        <w:rPr>
          <w:color w:val="000000"/>
        </w:rPr>
        <w:t>Сью слишком сладкая девушка, чтобы её упустить.</w:t>
      </w:r>
    </w:p>
    <w:p w:rsidR="00286F9F" w:rsidRDefault="00286F9F" w:rsidP="00286F9F">
      <w:pPr>
        <w:pStyle w:val="western"/>
        <w:shd w:val="clear" w:color="auto" w:fill="FFFFFF"/>
        <w:spacing w:before="0" w:after="0"/>
        <w:ind w:firstLine="461"/>
        <w:jc w:val="both"/>
        <w:rPr>
          <w:color w:val="000000"/>
        </w:rPr>
      </w:pPr>
      <w:r>
        <w:rPr>
          <w:color w:val="000000"/>
        </w:rPr>
        <w:t>К сожалению, она также была девушкой, которой я был не интересен.</w:t>
      </w:r>
      <w:r>
        <w:rPr>
          <w:rStyle w:val="apple-converted-space"/>
          <w:color w:val="000000"/>
        </w:rPr>
        <w:t xml:space="preserve"> </w:t>
      </w:r>
      <w:r>
        <w:rPr>
          <w:color w:val="000000"/>
        </w:rPr>
        <w:t>Я это понял, когда никакого ответа с пожеланием спокойной ночи не вернулось.</w:t>
      </w:r>
      <w:r>
        <w:rPr>
          <w:rStyle w:val="apple-converted-space"/>
          <w:color w:val="000000"/>
        </w:rPr>
        <w:t xml:space="preserve"> </w:t>
      </w:r>
      <w:r>
        <w:rPr>
          <w:color w:val="000000"/>
        </w:rPr>
        <w:t>Разочарованный, я перевернулся на бок, натянул одеяло до подбородка и закрыл глаза.</w:t>
      </w:r>
      <w:r>
        <w:rPr>
          <w:rStyle w:val="apple-converted-space"/>
          <w:color w:val="000000"/>
        </w:rPr>
        <w:t xml:space="preserve"> У меня никогда раньше не возникало проблем с завоевыванием девушек</w:t>
      </w:r>
      <w:r>
        <w:rPr>
          <w:color w:val="000000"/>
        </w:rPr>
        <w:t>.</w:t>
      </w:r>
      <w:r>
        <w:rPr>
          <w:rStyle w:val="apple-converted-space"/>
          <w:color w:val="000000"/>
        </w:rPr>
        <w:t xml:space="preserve"> </w:t>
      </w:r>
      <w:r>
        <w:rPr>
          <w:color w:val="000000"/>
        </w:rPr>
        <w:t>Возможно, это знак, что я должен перестать тратить своё время на эту девушку.</w:t>
      </w:r>
      <w:r>
        <w:rPr>
          <w:rStyle w:val="apple-converted-space"/>
          <w:color w:val="000000"/>
        </w:rPr>
        <w:t xml:space="preserve"> </w:t>
      </w:r>
      <w:r>
        <w:rPr>
          <w:color w:val="000000"/>
        </w:rPr>
        <w:t xml:space="preserve">По какой-то причине у меня возникло ощущение, что, если потребуется, я готов буду разгрызть собственными зубами </w:t>
      </w:r>
      <w:r>
        <w:rPr>
          <w:color w:val="000000"/>
        </w:rPr>
        <w:lastRenderedPageBreak/>
        <w:t>этот твёрдый орешек.</w:t>
      </w:r>
      <w:r>
        <w:rPr>
          <w:rStyle w:val="apple-converted-space"/>
          <w:color w:val="000000"/>
        </w:rPr>
        <w:t xml:space="preserve"> </w:t>
      </w:r>
      <w:r>
        <w:rPr>
          <w:color w:val="000000"/>
        </w:rPr>
        <w:t>С другой стороны, я не был так уверен, что, даже если я это попробую, у меня что-то получится, если эта девчонка сама меня не захочет...</w:t>
      </w:r>
    </w:p>
    <w:p w:rsidR="00286F9F" w:rsidRDefault="00286F9F" w:rsidP="00286F9F">
      <w:pPr>
        <w:pStyle w:val="western"/>
        <w:shd w:val="clear" w:color="auto" w:fill="FFFFFF"/>
        <w:spacing w:before="0" w:after="0"/>
        <w:ind w:firstLine="461"/>
        <w:jc w:val="both"/>
        <w:rPr>
          <w:color w:val="000000"/>
        </w:rPr>
      </w:pPr>
      <w:r>
        <w:rPr>
          <w:color w:val="000000"/>
        </w:rPr>
        <w:t>Перевернувшись на живот, мне удалось заснуть.</w:t>
      </w:r>
      <w:r>
        <w:rPr>
          <w:rStyle w:val="apple-converted-space"/>
          <w:color w:val="000000"/>
        </w:rPr>
        <w:t xml:space="preserve"> Чуть позже</w:t>
      </w:r>
      <w:r>
        <w:rPr>
          <w:color w:val="000000"/>
        </w:rPr>
        <w:t xml:space="preserve"> сигнал вместе с вибрацией по дереву вытащили меня из бессознательного состояния.</w:t>
      </w:r>
    </w:p>
    <w:p w:rsidR="00286F9F" w:rsidRDefault="00286F9F" w:rsidP="00286F9F">
      <w:pPr>
        <w:pStyle w:val="western"/>
        <w:shd w:val="clear" w:color="auto" w:fill="FFFFFF"/>
        <w:spacing w:before="0" w:after="0"/>
        <w:ind w:firstLine="461"/>
        <w:jc w:val="both"/>
        <w:rPr>
          <w:color w:val="000000"/>
        </w:rPr>
      </w:pPr>
      <w:r>
        <w:rPr>
          <w:color w:val="000000"/>
        </w:rPr>
        <w:t>Не соображая, сколько прошло времени, я поднял голову, сонный, но заинтересованный происходящим.</w:t>
      </w:r>
      <w:r>
        <w:rPr>
          <w:rStyle w:val="apple-converted-space"/>
          <w:color w:val="000000"/>
        </w:rPr>
        <w:t xml:space="preserve"> </w:t>
      </w:r>
      <w:r>
        <w:rPr>
          <w:color w:val="000000"/>
        </w:rPr>
        <w:t>Синяя подсветка телефона осветила тёмную комнату.</w:t>
      </w:r>
      <w:r>
        <w:rPr>
          <w:rStyle w:val="apple-converted-space"/>
          <w:color w:val="000000"/>
        </w:rPr>
        <w:t xml:space="preserve"> </w:t>
      </w:r>
      <w:r>
        <w:rPr>
          <w:color w:val="000000"/>
        </w:rPr>
        <w:t>Это не звонок.</w:t>
      </w:r>
      <w:r>
        <w:rPr>
          <w:rStyle w:val="apple-converted-space"/>
          <w:color w:val="000000"/>
        </w:rPr>
        <w:t xml:space="preserve"> </w:t>
      </w:r>
      <w:r>
        <w:rPr>
          <w:color w:val="000000"/>
        </w:rPr>
        <w:t>Сообщение?</w:t>
      </w:r>
      <w:r>
        <w:rPr>
          <w:rStyle w:val="apple-converted-space"/>
          <w:color w:val="000000"/>
        </w:rPr>
        <w:t xml:space="preserve"> Протирая здоровый</w:t>
      </w:r>
      <w:r>
        <w:rPr>
          <w:color w:val="000000"/>
        </w:rPr>
        <w:t xml:space="preserve"> глаз, я потянулся за телефоном, лежащим на тумбочке.</w:t>
      </w:r>
      <w:r>
        <w:rPr>
          <w:rStyle w:val="apple-converted-space"/>
          <w:color w:val="000000"/>
        </w:rPr>
        <w:t xml:space="preserve"> </w:t>
      </w:r>
      <w:r>
        <w:rPr>
          <w:color w:val="000000"/>
        </w:rPr>
        <w:t>Действительно, сообщение.</w:t>
      </w:r>
      <w:r>
        <w:rPr>
          <w:rStyle w:val="apple-converted-space"/>
          <w:color w:val="000000"/>
        </w:rPr>
        <w:t xml:space="preserve"> </w:t>
      </w:r>
      <w:proofErr w:type="gramStart"/>
      <w:r>
        <w:rPr>
          <w:color w:val="000000"/>
        </w:rPr>
        <w:t>От</w:t>
      </w:r>
      <w:proofErr w:type="gramEnd"/>
      <w:r>
        <w:rPr>
          <w:rStyle w:val="apple-converted-space"/>
          <w:color w:val="000000"/>
        </w:rPr>
        <w:t xml:space="preserve"> </w:t>
      </w:r>
      <w:r>
        <w:rPr>
          <w:i/>
          <w:iCs/>
          <w:color w:val="000000"/>
        </w:rPr>
        <w:t>Хвостик Сью</w:t>
      </w:r>
      <w:r>
        <w:rPr>
          <w:color w:val="000000"/>
        </w:rPr>
        <w:t>.</w:t>
      </w:r>
      <w:r>
        <w:rPr>
          <w:rStyle w:val="apple-converted-space"/>
          <w:color w:val="000000"/>
        </w:rPr>
        <w:t xml:space="preserve"> </w:t>
      </w:r>
      <w:r>
        <w:rPr>
          <w:color w:val="000000"/>
        </w:rPr>
        <w:t>Имя ничего мне не сказало, поэтому сообщение было неважным.</w:t>
      </w:r>
      <w:r>
        <w:rPr>
          <w:rStyle w:val="apple-converted-space"/>
          <w:color w:val="000000"/>
        </w:rPr>
        <w:t xml:space="preserve"> </w:t>
      </w:r>
      <w:r>
        <w:rPr>
          <w:color w:val="000000"/>
        </w:rPr>
        <w:t>Со стоном я снова закрыл глаза, желая сейчас больше всего на свете провалиться обратно в сон.</w:t>
      </w:r>
    </w:p>
    <w:p w:rsidR="00286F9F" w:rsidRDefault="00286F9F" w:rsidP="00286F9F">
      <w:pPr>
        <w:pStyle w:val="western"/>
        <w:shd w:val="clear" w:color="auto" w:fill="FFFFFF"/>
        <w:spacing w:before="0" w:after="0"/>
        <w:ind w:firstLine="461"/>
        <w:jc w:val="both"/>
        <w:rPr>
          <w:color w:val="000000"/>
        </w:rPr>
      </w:pPr>
      <w:r>
        <w:rPr>
          <w:color w:val="000000"/>
        </w:rPr>
        <w:t>Пока это имя не разбудило меня через пару секунд.</w:t>
      </w:r>
      <w:r>
        <w:rPr>
          <w:rStyle w:val="apple-converted-space"/>
          <w:color w:val="000000"/>
        </w:rPr>
        <w:t xml:space="preserve"> </w:t>
      </w:r>
      <w:r>
        <w:rPr>
          <w:i/>
          <w:iCs/>
          <w:color w:val="000000"/>
        </w:rPr>
        <w:t>Хвостик Сью?</w:t>
      </w:r>
      <w:r w:rsidR="00633E70">
        <w:rPr>
          <w:rStyle w:val="apple-converted-space"/>
          <w:color w:val="000000"/>
        </w:rPr>
        <w:t xml:space="preserve"> Это </w:t>
      </w:r>
      <w:r>
        <w:rPr>
          <w:rStyle w:val="apple-converted-space"/>
          <w:color w:val="000000"/>
        </w:rPr>
        <w:t xml:space="preserve">же на него </w:t>
      </w:r>
      <w:r w:rsidR="00633E70">
        <w:rPr>
          <w:rStyle w:val="apple-converted-space"/>
          <w:color w:val="000000"/>
        </w:rPr>
        <w:t xml:space="preserve"> я</w:t>
      </w:r>
      <w:r>
        <w:rPr>
          <w:color w:val="000000"/>
        </w:rPr>
        <w:t xml:space="preserve"> заменил</w:t>
      </w:r>
      <w:r>
        <w:rPr>
          <w:rStyle w:val="apple-converted-space"/>
          <w:color w:val="000000"/>
        </w:rPr>
        <w:t xml:space="preserve"> </w:t>
      </w:r>
      <w:r>
        <w:rPr>
          <w:i/>
          <w:iCs/>
          <w:color w:val="000000"/>
        </w:rPr>
        <w:t>Странная Ботанка</w:t>
      </w:r>
      <w:r>
        <w:rPr>
          <w:color w:val="000000"/>
        </w:rPr>
        <w:t>!</w:t>
      </w:r>
      <w:r>
        <w:rPr>
          <w:rStyle w:val="apple-converted-space"/>
          <w:color w:val="000000"/>
        </w:rPr>
        <w:t xml:space="preserve"> </w:t>
      </w:r>
      <w:r>
        <w:rPr>
          <w:color w:val="000000"/>
        </w:rPr>
        <w:t>Я поднял голову и прочитал, что она написала:</w:t>
      </w:r>
      <w:r>
        <w:rPr>
          <w:rStyle w:val="apple-converted-space"/>
          <w:color w:val="000000"/>
        </w:rPr>
        <w:t xml:space="preserve"> «</w:t>
      </w:r>
      <w:r>
        <w:rPr>
          <w:i/>
        </w:rPr>
        <w:t>Ты ещё не спишь</w:t>
      </w:r>
      <w:r>
        <w:rPr>
          <w:i/>
          <w:iCs/>
          <w:color w:val="000000"/>
        </w:rPr>
        <w:t>?»</w:t>
      </w:r>
    </w:p>
    <w:p w:rsidR="00286F9F" w:rsidRDefault="00286F9F" w:rsidP="00286F9F">
      <w:pPr>
        <w:pStyle w:val="western"/>
        <w:shd w:val="clear" w:color="auto" w:fill="FFFFFF"/>
        <w:spacing w:before="0" w:after="0"/>
        <w:ind w:firstLine="461"/>
        <w:jc w:val="both"/>
        <w:rPr>
          <w:color w:val="000000"/>
        </w:rPr>
      </w:pPr>
      <w:r>
        <w:rPr>
          <w:color w:val="000000"/>
        </w:rPr>
        <w:t>Повернувшись на спину, я сел и напечатал ответ.</w:t>
      </w:r>
      <w:r>
        <w:rPr>
          <w:rStyle w:val="apple-converted-space"/>
          <w:color w:val="000000"/>
        </w:rPr>
        <w:t xml:space="preserve"> «</w:t>
      </w:r>
      <w:r>
        <w:rPr>
          <w:i/>
        </w:rPr>
        <w:t>Уже не сплю</w:t>
      </w:r>
      <w:r>
        <w:rPr>
          <w:i/>
          <w:iCs/>
          <w:color w:val="000000"/>
        </w:rPr>
        <w:t>».</w:t>
      </w:r>
      <w:r>
        <w:rPr>
          <w:rStyle w:val="apple-converted-space"/>
          <w:color w:val="000000"/>
        </w:rPr>
        <w:t xml:space="preserve"> </w:t>
      </w:r>
      <w:r>
        <w:rPr>
          <w:color w:val="000000"/>
        </w:rPr>
        <w:t>У меня слипались глаза от сна, поэтому я допустил три опечатки в таком коротком сообщении.</w:t>
      </w:r>
      <w:r>
        <w:rPr>
          <w:rStyle w:val="apple-converted-space"/>
          <w:color w:val="000000"/>
        </w:rPr>
        <w:t xml:space="preserve"> Я их исправил, отправил сообщение и</w:t>
      </w:r>
      <w:r>
        <w:rPr>
          <w:color w:val="000000"/>
        </w:rPr>
        <w:t xml:space="preserve"> посмотрел на часы.</w:t>
      </w:r>
      <w:r w:rsidRPr="00286F9F">
        <w:rPr>
          <w:rStyle w:val="apple-converted-space"/>
          <w:color w:val="000000"/>
        </w:rPr>
        <w:t xml:space="preserve"> </w:t>
      </w:r>
      <w:r>
        <w:rPr>
          <w:color w:val="000000"/>
        </w:rPr>
        <w:t>Пятнадцать минут первого.  Слишком поздно, чтобы не сказать больше.</w:t>
      </w:r>
    </w:p>
    <w:p w:rsidR="00286F9F" w:rsidRDefault="00286F9F" w:rsidP="00286F9F">
      <w:pPr>
        <w:pStyle w:val="western"/>
        <w:shd w:val="clear" w:color="auto" w:fill="FFFFFF"/>
        <w:spacing w:before="0" w:after="0"/>
        <w:ind w:firstLine="461"/>
        <w:jc w:val="both"/>
        <w:rPr>
          <w:color w:val="000000"/>
        </w:rPr>
      </w:pPr>
      <w:r>
        <w:rPr>
          <w:color w:val="000000"/>
        </w:rPr>
        <w:t>Пришло другое сообщение:</w:t>
      </w:r>
      <w:r>
        <w:rPr>
          <w:rStyle w:val="apple-converted-space"/>
          <w:color w:val="000000"/>
        </w:rPr>
        <w:t xml:space="preserve"> «</w:t>
      </w:r>
      <w:r>
        <w:rPr>
          <w:i/>
        </w:rPr>
        <w:t>Можно с тобой кое о чём поговорить</w:t>
      </w:r>
      <w:r>
        <w:rPr>
          <w:i/>
          <w:iCs/>
          <w:color w:val="000000"/>
        </w:rPr>
        <w:t>?»</w:t>
      </w:r>
    </w:p>
    <w:p w:rsidR="00286F9F" w:rsidRDefault="00286F9F" w:rsidP="00286F9F">
      <w:pPr>
        <w:pStyle w:val="western"/>
        <w:shd w:val="clear" w:color="auto" w:fill="FFFFFF"/>
        <w:spacing w:before="0" w:after="0"/>
        <w:ind w:firstLine="461"/>
        <w:jc w:val="both"/>
        <w:rPr>
          <w:color w:val="000000"/>
        </w:rPr>
      </w:pPr>
      <w:r>
        <w:rPr>
          <w:color w:val="000000"/>
        </w:rPr>
        <w:t>Я сомневался, что смогу теперь заснуть, не пообщавшись с ней.</w:t>
      </w:r>
      <w:r>
        <w:rPr>
          <w:rStyle w:val="apple-converted-space"/>
          <w:color w:val="000000"/>
        </w:rPr>
        <w:t xml:space="preserve"> И</w:t>
      </w:r>
      <w:r>
        <w:rPr>
          <w:color w:val="000000"/>
        </w:rPr>
        <w:t xml:space="preserve"> ответил: </w:t>
      </w:r>
      <w:proofErr w:type="gramStart"/>
      <w:r>
        <w:rPr>
          <w:color w:val="000000"/>
        </w:rPr>
        <w:t>«</w:t>
      </w:r>
      <w:r>
        <w:rPr>
          <w:i/>
          <w:iCs/>
        </w:rPr>
        <w:t>Можешь звонить мне в любое время. ;-)»</w:t>
      </w:r>
      <w:proofErr w:type="gramEnd"/>
    </w:p>
    <w:p w:rsidR="00286F9F" w:rsidRDefault="00286F9F" w:rsidP="00286F9F">
      <w:pPr>
        <w:pStyle w:val="western"/>
        <w:shd w:val="clear" w:color="auto" w:fill="FFFFFF"/>
        <w:spacing w:before="0" w:after="0"/>
        <w:ind w:firstLine="461"/>
        <w:jc w:val="both"/>
      </w:pPr>
      <w:r>
        <w:rPr>
          <w:color w:val="000000"/>
        </w:rPr>
        <w:t>Через двадцать секунд в моей руке зазвонил телефон. Чёрт возьми, а я уже подумал, что она так и не позвонит.</w:t>
      </w:r>
    </w:p>
    <w:p w:rsidR="00286F9F" w:rsidRDefault="00286F9F" w:rsidP="00286F9F">
      <w:pPr>
        <w:pStyle w:val="western"/>
        <w:shd w:val="clear" w:color="auto" w:fill="FFFFFF"/>
        <w:spacing w:before="0" w:after="0"/>
        <w:ind w:firstLine="461"/>
        <w:jc w:val="both"/>
        <w:rPr>
          <w:color w:val="000000"/>
        </w:rPr>
      </w:pPr>
      <w:r>
        <w:t>– Эй, сладкая</w:t>
      </w:r>
      <w:r>
        <w:rPr>
          <w:color w:val="000000"/>
        </w:rPr>
        <w:t>,</w:t>
      </w:r>
      <w:r>
        <w:t xml:space="preserve"> –</w:t>
      </w:r>
      <w:r>
        <w:rPr>
          <w:color w:val="000000"/>
        </w:rPr>
        <w:t xml:space="preserve"> ответил я.</w:t>
      </w:r>
      <w:r>
        <w:rPr>
          <w:rStyle w:val="apple-converted-space"/>
          <w:color w:val="000000"/>
        </w:rPr>
        <w:t xml:space="preserve"> </w:t>
      </w:r>
      <w:r>
        <w:t>– Что тебя беспокоит</w:t>
      </w:r>
      <w:r>
        <w:rPr>
          <w:color w:val="000000"/>
        </w:rPr>
        <w:t>?</w:t>
      </w:r>
    </w:p>
    <w:p w:rsidR="00286F9F" w:rsidRDefault="00286F9F" w:rsidP="00286F9F">
      <w:pPr>
        <w:pStyle w:val="western"/>
        <w:shd w:val="clear" w:color="auto" w:fill="FFFFFF"/>
        <w:spacing w:before="0" w:after="0"/>
        <w:ind w:firstLine="461"/>
        <w:jc w:val="both"/>
      </w:pPr>
      <w:r>
        <w:rPr>
          <w:color w:val="000000"/>
        </w:rPr>
        <w:t>После секундного колебания, она призналась:</w:t>
      </w:r>
    </w:p>
    <w:p w:rsidR="00286F9F" w:rsidRDefault="00286F9F" w:rsidP="00286F9F">
      <w:pPr>
        <w:pStyle w:val="western"/>
        <w:shd w:val="clear" w:color="auto" w:fill="FFFFFF"/>
        <w:spacing w:before="0" w:after="0"/>
        <w:ind w:firstLine="461"/>
        <w:jc w:val="both"/>
      </w:pPr>
      <w:r>
        <w:t>– То, что ты сделал раньше</w:t>
      </w:r>
      <w:r>
        <w:rPr>
          <w:color w:val="000000"/>
        </w:rPr>
        <w:t>.</w:t>
      </w:r>
      <w:r>
        <w:t xml:space="preserve"> –</w:t>
      </w:r>
      <w:r>
        <w:rPr>
          <w:color w:val="000000"/>
        </w:rPr>
        <w:t xml:space="preserve"> Даже, несмотря на то, что её голос был низким и осторожным, я хорошо себя почувствовал, когда снова его услышал.</w:t>
      </w:r>
      <w:r>
        <w:rPr>
          <w:rStyle w:val="apple-converted-space"/>
          <w:color w:val="000000"/>
        </w:rPr>
        <w:t xml:space="preserve"> </w:t>
      </w:r>
      <w:r>
        <w:rPr>
          <w:color w:val="000000"/>
        </w:rPr>
        <w:t>Но что же именно я сделал не так?</w:t>
      </w:r>
    </w:p>
    <w:p w:rsidR="00286F9F" w:rsidRDefault="00286F9F" w:rsidP="00286F9F">
      <w:pPr>
        <w:pStyle w:val="western"/>
        <w:shd w:val="clear" w:color="auto" w:fill="FFFFFF"/>
        <w:spacing w:before="0" w:after="0"/>
        <w:ind w:firstLine="461"/>
        <w:jc w:val="both"/>
        <w:rPr>
          <w:color w:val="000000"/>
        </w:rPr>
      </w:pPr>
      <w:r>
        <w:t>– Это может быть что угодно, начиная с засоса</w:t>
      </w:r>
      <w:r>
        <w:rPr>
          <w:color w:val="000000"/>
        </w:rPr>
        <w:t>,</w:t>
      </w:r>
      <w:r>
        <w:t xml:space="preserve"> –</w:t>
      </w:r>
      <w:r>
        <w:rPr>
          <w:color w:val="000000"/>
        </w:rPr>
        <w:t xml:space="preserve"> усмехнулся я.</w:t>
      </w:r>
      <w:r>
        <w:rPr>
          <w:rStyle w:val="apple-converted-space"/>
          <w:color w:val="000000"/>
        </w:rPr>
        <w:t xml:space="preserve"> </w:t>
      </w:r>
      <w:r>
        <w:t>– Не могла бы ты уточнить</w:t>
      </w:r>
      <w:r>
        <w:rPr>
          <w:color w:val="000000"/>
        </w:rPr>
        <w:t>?</w:t>
      </w:r>
    </w:p>
    <w:p w:rsidR="00286F9F" w:rsidRDefault="00286F9F" w:rsidP="00286F9F">
      <w:pPr>
        <w:pStyle w:val="western"/>
        <w:shd w:val="clear" w:color="auto" w:fill="FFFFFF"/>
        <w:spacing w:before="0" w:after="0"/>
        <w:ind w:firstLine="461"/>
        <w:jc w:val="both"/>
      </w:pPr>
      <w:r>
        <w:rPr>
          <w:color w:val="000000"/>
        </w:rPr>
        <w:t>Сью вздохнула в телефон, что ощущалось, словно она вздохнула прямо мне в ухо.</w:t>
      </w:r>
    </w:p>
    <w:p w:rsidR="00286F9F" w:rsidRDefault="00286F9F" w:rsidP="00286F9F">
      <w:pPr>
        <w:pStyle w:val="western"/>
        <w:shd w:val="clear" w:color="auto" w:fill="FFFFFF"/>
        <w:spacing w:before="0" w:after="0"/>
        <w:ind w:firstLine="461"/>
        <w:jc w:val="both"/>
        <w:rPr>
          <w:color w:val="000000"/>
        </w:rPr>
      </w:pPr>
      <w:r>
        <w:t>– Я совершила кое-что ужасное сегодня вечером</w:t>
      </w:r>
      <w:r>
        <w:rPr>
          <w:color w:val="000000"/>
        </w:rPr>
        <w:t>,</w:t>
      </w:r>
      <w:r>
        <w:t xml:space="preserve"> –</w:t>
      </w:r>
      <w:r>
        <w:rPr>
          <w:color w:val="000000"/>
        </w:rPr>
        <w:t xml:space="preserve"> жалобно проговорила она.</w:t>
      </w:r>
      <w:r>
        <w:rPr>
          <w:rStyle w:val="apple-converted-space"/>
          <w:color w:val="000000"/>
        </w:rPr>
        <w:t xml:space="preserve"> </w:t>
      </w:r>
      <w:r>
        <w:t>– Когда у тебя пошла кровь, и вы отправились в туалет, я тоже пошла в туалет</w:t>
      </w:r>
      <w:r>
        <w:rPr>
          <w:color w:val="000000"/>
        </w:rPr>
        <w:t>.</w:t>
      </w:r>
    </w:p>
    <w:p w:rsidR="00286F9F" w:rsidRDefault="00286F9F" w:rsidP="00286F9F">
      <w:pPr>
        <w:pStyle w:val="western"/>
        <w:shd w:val="clear" w:color="auto" w:fill="FFFFFF"/>
        <w:spacing w:before="0" w:after="0"/>
        <w:ind w:firstLine="461"/>
        <w:jc w:val="both"/>
      </w:pPr>
      <w:r>
        <w:rPr>
          <w:color w:val="000000"/>
        </w:rPr>
        <w:t>И это проблема?</w:t>
      </w:r>
      <w:r>
        <w:rPr>
          <w:rStyle w:val="apple-converted-space"/>
          <w:color w:val="000000"/>
        </w:rPr>
        <w:t xml:space="preserve"> </w:t>
      </w:r>
      <w:r>
        <w:rPr>
          <w:i/>
          <w:iCs/>
          <w:color w:val="000000"/>
        </w:rPr>
        <w:t>Боже мой!</w:t>
      </w:r>
      <w:r>
        <w:rPr>
          <w:rStyle w:val="apple-converted-space"/>
          <w:i/>
          <w:iCs/>
          <w:color w:val="000000"/>
        </w:rPr>
        <w:t xml:space="preserve"> У</w:t>
      </w:r>
      <w:r>
        <w:rPr>
          <w:i/>
          <w:iCs/>
          <w:color w:val="000000"/>
        </w:rPr>
        <w:t>жас!</w:t>
      </w:r>
      <w:r>
        <w:rPr>
          <w:rStyle w:val="apple-converted-space"/>
          <w:color w:val="000000"/>
        </w:rPr>
        <w:t xml:space="preserve"> </w:t>
      </w:r>
      <w:r>
        <w:rPr>
          <w:color w:val="000000"/>
        </w:rPr>
        <w:t>Я покачал головой, улыбаясь в темноте.</w:t>
      </w:r>
    </w:p>
    <w:p w:rsidR="00286F9F" w:rsidRDefault="00286F9F" w:rsidP="00286F9F">
      <w:pPr>
        <w:pStyle w:val="western"/>
        <w:shd w:val="clear" w:color="auto" w:fill="FFFFFF"/>
        <w:spacing w:before="0" w:after="0"/>
        <w:ind w:firstLine="461"/>
        <w:jc w:val="both"/>
      </w:pPr>
      <w:r>
        <w:t>– Ну, это, на самом деле, небольшая проблема, Сьюзан. Каждому иногда требуется пописать</w:t>
      </w:r>
      <w:r>
        <w:rPr>
          <w:color w:val="000000"/>
        </w:rPr>
        <w:t>.</w:t>
      </w:r>
    </w:p>
    <w:p w:rsidR="00286F9F" w:rsidRDefault="00286F9F" w:rsidP="00286F9F">
      <w:pPr>
        <w:pStyle w:val="western"/>
        <w:shd w:val="clear" w:color="auto" w:fill="FFFFFF"/>
        <w:spacing w:before="0" w:after="0"/>
        <w:ind w:firstLine="461"/>
        <w:jc w:val="both"/>
        <w:rPr>
          <w:color w:val="000000"/>
        </w:rPr>
      </w:pPr>
      <w:r>
        <w:t>– Я была в коридоре, когда вы с Итаном разговаривали в туалете</w:t>
      </w:r>
      <w:r>
        <w:rPr>
          <w:color w:val="000000"/>
        </w:rPr>
        <w:t>.</w:t>
      </w:r>
      <w:r>
        <w:t xml:space="preserve"> –</w:t>
      </w:r>
      <w:r>
        <w:rPr>
          <w:color w:val="000000"/>
        </w:rPr>
        <w:t xml:space="preserve"> Её голос стал ещё тише.</w:t>
      </w:r>
      <w:r>
        <w:rPr>
          <w:rStyle w:val="apple-converted-space"/>
          <w:color w:val="000000"/>
        </w:rPr>
        <w:t xml:space="preserve"> </w:t>
      </w:r>
      <w:r>
        <w:t>– Я слышала вас</w:t>
      </w:r>
      <w:r>
        <w:rPr>
          <w:color w:val="000000"/>
        </w:rPr>
        <w:t>.</w:t>
      </w:r>
    </w:p>
    <w:p w:rsidR="00286F9F" w:rsidRDefault="00286F9F" w:rsidP="00286F9F">
      <w:pPr>
        <w:pStyle w:val="western"/>
        <w:shd w:val="clear" w:color="auto" w:fill="FFFFFF"/>
        <w:spacing w:before="0" w:after="0"/>
        <w:ind w:firstLine="461"/>
        <w:jc w:val="both"/>
      </w:pPr>
      <w:r>
        <w:rPr>
          <w:color w:val="000000"/>
        </w:rPr>
        <w:t>Я перестал дышать.</w:t>
      </w:r>
      <w:r>
        <w:rPr>
          <w:rStyle w:val="apple-converted-space"/>
          <w:color w:val="000000"/>
        </w:rPr>
        <w:t xml:space="preserve"> </w:t>
      </w:r>
      <w:r>
        <w:rPr>
          <w:color w:val="000000"/>
        </w:rPr>
        <w:t>Дерьмо.</w:t>
      </w:r>
      <w:r>
        <w:rPr>
          <w:rStyle w:val="apple-converted-space"/>
          <w:color w:val="000000"/>
        </w:rPr>
        <w:t xml:space="preserve"> </w:t>
      </w:r>
      <w:r>
        <w:rPr>
          <w:color w:val="000000"/>
        </w:rPr>
        <w:t>Я пробежался, вспоминая нашу беседу в Бургер Кинге. Я сегодня произносил слово</w:t>
      </w:r>
      <w:r>
        <w:rPr>
          <w:rStyle w:val="apple-converted-space"/>
          <w:color w:val="000000"/>
        </w:rPr>
        <w:t xml:space="preserve"> </w:t>
      </w:r>
      <w:r>
        <w:rPr>
          <w:i/>
          <w:iCs/>
          <w:color w:val="000000"/>
        </w:rPr>
        <w:t>гей</w:t>
      </w:r>
      <w:r>
        <w:rPr>
          <w:color w:val="000000"/>
        </w:rPr>
        <w:t>?</w:t>
      </w:r>
      <w:r>
        <w:rPr>
          <w:rStyle w:val="apple-converted-space"/>
          <w:color w:val="000000"/>
        </w:rPr>
        <w:t xml:space="preserve"> </w:t>
      </w:r>
      <w:r>
        <w:rPr>
          <w:color w:val="000000"/>
        </w:rPr>
        <w:t>Или говорил что-то "про парней"?</w:t>
      </w:r>
      <w:r>
        <w:rPr>
          <w:rStyle w:val="apple-converted-space"/>
          <w:color w:val="000000"/>
        </w:rPr>
        <w:t xml:space="preserve"> </w:t>
      </w:r>
      <w:r>
        <w:rPr>
          <w:color w:val="000000"/>
        </w:rPr>
        <w:t>Или что-то ещё, чем, чёрт возьми, мог выдать ей секрет Итана?</w:t>
      </w:r>
    </w:p>
    <w:p w:rsidR="00286F9F" w:rsidRDefault="00286F9F" w:rsidP="00286F9F">
      <w:pPr>
        <w:pStyle w:val="western"/>
        <w:shd w:val="clear" w:color="auto" w:fill="FFFFFF"/>
        <w:spacing w:before="0" w:after="0"/>
        <w:ind w:firstLine="461"/>
        <w:jc w:val="both"/>
        <w:rPr>
          <w:color w:val="000000"/>
        </w:rPr>
      </w:pPr>
      <w:r>
        <w:t xml:space="preserve">– </w:t>
      </w:r>
      <w:r w:rsidRPr="007846F4">
        <w:rPr>
          <w:color w:val="000000"/>
        </w:rPr>
        <w:t>Крис...?</w:t>
      </w:r>
      <w:r>
        <w:t xml:space="preserve"> –</w:t>
      </w:r>
      <w:r w:rsidRPr="007846F4">
        <w:rPr>
          <w:color w:val="000000"/>
        </w:rPr>
        <w:t xml:space="preserve"> р</w:t>
      </w:r>
      <w:r>
        <w:rPr>
          <w:color w:val="000000"/>
        </w:rPr>
        <w:t>аздался в телефоне о</w:t>
      </w:r>
      <w:r w:rsidRPr="007846F4">
        <w:rPr>
          <w:color w:val="000000"/>
        </w:rPr>
        <w:t>сторожн</w:t>
      </w:r>
      <w:r>
        <w:rPr>
          <w:color w:val="000000"/>
        </w:rPr>
        <w:t>ый</w:t>
      </w:r>
      <w:r w:rsidRPr="007846F4">
        <w:rPr>
          <w:color w:val="000000"/>
        </w:rPr>
        <w:t xml:space="preserve"> голос Сью.</w:t>
      </w:r>
    </w:p>
    <w:p w:rsidR="00286F9F" w:rsidRDefault="00286F9F" w:rsidP="00286F9F">
      <w:pPr>
        <w:pStyle w:val="western"/>
        <w:shd w:val="clear" w:color="auto" w:fill="FFFFFF"/>
        <w:spacing w:before="0" w:after="0"/>
        <w:ind w:firstLine="461"/>
        <w:jc w:val="both"/>
      </w:pPr>
      <w:r>
        <w:rPr>
          <w:color w:val="000000"/>
        </w:rPr>
        <w:t>Маленькая истеричная дрожь пробежала по моей коже, что мешало сосредоточиться.</w:t>
      </w:r>
      <w:r>
        <w:rPr>
          <w:rStyle w:val="apple-converted-space"/>
          <w:color w:val="000000"/>
        </w:rPr>
        <w:t xml:space="preserve"> </w:t>
      </w:r>
      <w:r>
        <w:rPr>
          <w:color w:val="000000"/>
        </w:rPr>
        <w:t>Я прочистил горло.</w:t>
      </w:r>
    </w:p>
    <w:p w:rsidR="00286F9F" w:rsidRDefault="00286F9F" w:rsidP="00286F9F">
      <w:pPr>
        <w:pStyle w:val="western"/>
        <w:shd w:val="clear" w:color="auto" w:fill="FFFFFF"/>
        <w:spacing w:before="0" w:after="0"/>
        <w:ind w:firstLine="461"/>
        <w:jc w:val="both"/>
      </w:pPr>
      <w:r>
        <w:t>– И</w:t>
      </w:r>
      <w:r>
        <w:rPr>
          <w:color w:val="000000"/>
        </w:rPr>
        <w:t xml:space="preserve"> что же именно ты услышала?</w:t>
      </w:r>
    </w:p>
    <w:p w:rsidR="00286F9F" w:rsidRDefault="00286F9F" w:rsidP="00286F9F">
      <w:pPr>
        <w:pStyle w:val="western"/>
        <w:shd w:val="clear" w:color="auto" w:fill="FFFFFF"/>
        <w:spacing w:before="0" w:after="0"/>
        <w:ind w:firstLine="461"/>
        <w:jc w:val="both"/>
        <w:rPr>
          <w:color w:val="000000"/>
        </w:rPr>
      </w:pPr>
      <w:r>
        <w:t>– Что-то происходит, и ты это знаешь</w:t>
      </w:r>
      <w:r>
        <w:rPr>
          <w:color w:val="000000"/>
        </w:rPr>
        <w:t>.</w:t>
      </w:r>
      <w:r>
        <w:rPr>
          <w:rStyle w:val="apple-converted-space"/>
          <w:color w:val="000000"/>
        </w:rPr>
        <w:t xml:space="preserve"> </w:t>
      </w:r>
      <w:r>
        <w:t>Так как это касается и меня, думаю, тебе стоит рассказать мне</w:t>
      </w:r>
      <w:r>
        <w:rPr>
          <w:color w:val="000000"/>
        </w:rPr>
        <w:t xml:space="preserve">. </w:t>
      </w:r>
    </w:p>
    <w:p w:rsidR="00286F9F" w:rsidRDefault="00286F9F" w:rsidP="00286F9F">
      <w:pPr>
        <w:pStyle w:val="western"/>
        <w:shd w:val="clear" w:color="auto" w:fill="FFFFFF"/>
        <w:spacing w:before="0" w:after="0"/>
        <w:ind w:firstLine="461"/>
        <w:jc w:val="both"/>
      </w:pPr>
      <w:r>
        <w:rPr>
          <w:color w:val="000000"/>
        </w:rPr>
        <w:t>Она шутит?</w:t>
      </w:r>
    </w:p>
    <w:p w:rsidR="00286F9F" w:rsidRDefault="00286F9F" w:rsidP="00286F9F">
      <w:pPr>
        <w:pStyle w:val="western"/>
        <w:shd w:val="clear" w:color="auto" w:fill="FFFFFF"/>
        <w:spacing w:before="0" w:after="0"/>
        <w:ind w:firstLine="461"/>
        <w:jc w:val="both"/>
      </w:pPr>
      <w:r>
        <w:t>– Нет, думаю, не стоит</w:t>
      </w:r>
      <w:r>
        <w:rPr>
          <w:color w:val="000000"/>
        </w:rPr>
        <w:t>.</w:t>
      </w:r>
    </w:p>
    <w:p w:rsidR="00286F9F" w:rsidRDefault="00286F9F" w:rsidP="00286F9F">
      <w:pPr>
        <w:pStyle w:val="western"/>
        <w:shd w:val="clear" w:color="auto" w:fill="FFFFFF"/>
        <w:spacing w:before="0" w:after="0"/>
        <w:ind w:firstLine="461"/>
        <w:jc w:val="both"/>
        <w:rPr>
          <w:color w:val="000000"/>
        </w:rPr>
      </w:pPr>
      <w:r>
        <w:t>– Тогда, хотя бы скажи, почему ты подрался с тем парнем, Уиллом</w:t>
      </w:r>
      <w:r>
        <w:rPr>
          <w:color w:val="000000"/>
        </w:rPr>
        <w:t>.</w:t>
      </w:r>
    </w:p>
    <w:p w:rsidR="00286F9F" w:rsidRDefault="00286F9F" w:rsidP="00286F9F">
      <w:pPr>
        <w:pStyle w:val="western"/>
        <w:shd w:val="clear" w:color="auto" w:fill="FFFFFF"/>
        <w:spacing w:before="0" w:after="0"/>
        <w:ind w:firstLine="461"/>
        <w:jc w:val="both"/>
      </w:pPr>
      <w:r>
        <w:rPr>
          <w:color w:val="000000"/>
        </w:rPr>
        <w:t>Боже, она что-то заподозрила.</w:t>
      </w:r>
      <w:r>
        <w:rPr>
          <w:rStyle w:val="apple-converted-space"/>
          <w:color w:val="000000"/>
        </w:rPr>
        <w:t xml:space="preserve"> </w:t>
      </w:r>
      <w:r>
        <w:rPr>
          <w:color w:val="000000"/>
        </w:rPr>
        <w:t>И она имела право знать. Но что я мог поделать?</w:t>
      </w:r>
      <w:r>
        <w:rPr>
          <w:rStyle w:val="apple-converted-space"/>
          <w:color w:val="000000"/>
        </w:rPr>
        <w:t xml:space="preserve"> </w:t>
      </w:r>
      <w:r>
        <w:rPr>
          <w:color w:val="000000"/>
        </w:rPr>
        <w:t>Ничего, черт возьми.</w:t>
      </w:r>
      <w:r>
        <w:rPr>
          <w:rStyle w:val="apple-converted-space"/>
          <w:color w:val="000000"/>
        </w:rPr>
        <w:t xml:space="preserve"> </w:t>
      </w:r>
      <w:r>
        <w:rPr>
          <w:color w:val="000000"/>
        </w:rPr>
        <w:t xml:space="preserve">С той же краткостью, что и раньше, я ответил: </w:t>
      </w:r>
    </w:p>
    <w:p w:rsidR="00286F9F" w:rsidRDefault="00286F9F" w:rsidP="00286F9F">
      <w:pPr>
        <w:pStyle w:val="western"/>
        <w:shd w:val="clear" w:color="auto" w:fill="FFFFFF"/>
        <w:spacing w:before="0" w:after="0"/>
        <w:ind w:firstLine="461"/>
        <w:jc w:val="both"/>
      </w:pPr>
      <w:r>
        <w:t>– Извини, не могу</w:t>
      </w:r>
      <w:r>
        <w:rPr>
          <w:color w:val="000000"/>
        </w:rPr>
        <w:t>.</w:t>
      </w:r>
    </w:p>
    <w:p w:rsidR="00286F9F" w:rsidRDefault="00286F9F" w:rsidP="00286F9F">
      <w:pPr>
        <w:pStyle w:val="western"/>
        <w:numPr>
          <w:ilvl w:val="0"/>
          <w:numId w:val="2"/>
        </w:numPr>
        <w:shd w:val="clear" w:color="auto" w:fill="FFFFFF"/>
        <w:spacing w:before="0" w:after="0"/>
        <w:ind w:left="0" w:firstLine="461"/>
        <w:jc w:val="both"/>
        <w:rPr>
          <w:color w:val="000000"/>
        </w:rPr>
      </w:pPr>
      <w:r>
        <w:lastRenderedPageBreak/>
        <w:t>Прекрасно, –</w:t>
      </w:r>
      <w:r w:rsidRPr="007846F4">
        <w:rPr>
          <w:color w:val="000000"/>
        </w:rPr>
        <w:t xml:space="preserve"> пробормотала она.</w:t>
      </w:r>
      <w:r>
        <w:rPr>
          <w:rStyle w:val="apple-converted-space"/>
          <w:color w:val="000000"/>
        </w:rPr>
        <w:t xml:space="preserve"> </w:t>
      </w:r>
      <w:r>
        <w:t>– Тогда мне не о чем с тобой говорить</w:t>
      </w:r>
      <w:r>
        <w:rPr>
          <w:color w:val="000000"/>
        </w:rPr>
        <w:t>.</w:t>
      </w:r>
    </w:p>
    <w:p w:rsidR="00286F9F" w:rsidRDefault="00286F9F" w:rsidP="00286F9F">
      <w:pPr>
        <w:pStyle w:val="western"/>
        <w:shd w:val="clear" w:color="auto" w:fill="FFFFFF"/>
        <w:spacing w:before="0" w:after="0"/>
        <w:ind w:firstLine="461"/>
        <w:jc w:val="both"/>
        <w:rPr>
          <w:i/>
          <w:iCs/>
          <w:color w:val="000000"/>
        </w:rPr>
      </w:pPr>
      <w:r>
        <w:rPr>
          <w:color w:val="000000"/>
        </w:rPr>
        <w:t xml:space="preserve">        И она повесила чертову трубку.</w:t>
      </w:r>
    </w:p>
    <w:p w:rsidR="00286F9F" w:rsidRDefault="00286F9F" w:rsidP="00286F9F">
      <w:pPr>
        <w:pStyle w:val="western"/>
        <w:shd w:val="clear" w:color="auto" w:fill="FFFFFF"/>
        <w:spacing w:before="0" w:after="0"/>
        <w:ind w:firstLine="461"/>
        <w:jc w:val="both"/>
      </w:pPr>
      <w:proofErr w:type="gramStart"/>
      <w:r>
        <w:rPr>
          <w:i/>
          <w:iCs/>
          <w:color w:val="000000"/>
        </w:rPr>
        <w:t>Ну</w:t>
      </w:r>
      <w:proofErr w:type="gramEnd"/>
      <w:r>
        <w:rPr>
          <w:i/>
          <w:iCs/>
          <w:color w:val="000000"/>
        </w:rPr>
        <w:t xml:space="preserve"> уж нет,</w:t>
      </w:r>
      <w:r>
        <w:rPr>
          <w:rStyle w:val="apple-converted-space"/>
          <w:i/>
          <w:iCs/>
          <w:color w:val="000000"/>
        </w:rPr>
        <w:t xml:space="preserve"> </w:t>
      </w:r>
      <w:r>
        <w:rPr>
          <w:i/>
          <w:color w:val="000000"/>
        </w:rPr>
        <w:t>сладкая</w:t>
      </w:r>
      <w:r>
        <w:rPr>
          <w:color w:val="000000"/>
        </w:rPr>
        <w:t>!</w:t>
      </w:r>
      <w:r>
        <w:rPr>
          <w:rStyle w:val="apple-converted-space"/>
          <w:color w:val="000000"/>
        </w:rPr>
        <w:t xml:space="preserve"> </w:t>
      </w:r>
      <w:r>
        <w:rPr>
          <w:color w:val="000000"/>
        </w:rPr>
        <w:t>Мы еще не закончили!</w:t>
      </w:r>
      <w:r>
        <w:rPr>
          <w:rStyle w:val="apple-converted-space"/>
          <w:color w:val="000000"/>
        </w:rPr>
        <w:t xml:space="preserve"> </w:t>
      </w:r>
      <w:r>
        <w:rPr>
          <w:color w:val="000000"/>
        </w:rPr>
        <w:t xml:space="preserve">Я набрал её номер, пока она не успела  выключить телефон, и когда Сью ответила, я сразу же сказал ей: </w:t>
      </w:r>
    </w:p>
    <w:p w:rsidR="00286F9F" w:rsidRDefault="00286F9F" w:rsidP="00286F9F">
      <w:pPr>
        <w:pStyle w:val="western"/>
        <w:shd w:val="clear" w:color="auto" w:fill="FFFFFF"/>
        <w:spacing w:before="0" w:after="0"/>
        <w:ind w:firstLine="461"/>
        <w:jc w:val="both"/>
      </w:pPr>
      <w:r>
        <w:t xml:space="preserve">– </w:t>
      </w:r>
      <w:r>
        <w:rPr>
          <w:color w:val="000000"/>
        </w:rPr>
        <w:t>Это было грубо.</w:t>
      </w:r>
    </w:p>
    <w:p w:rsidR="00286F9F" w:rsidRDefault="00286F9F" w:rsidP="00286F9F">
      <w:pPr>
        <w:pStyle w:val="western"/>
        <w:shd w:val="clear" w:color="auto" w:fill="FFFFFF"/>
        <w:spacing w:before="0" w:after="0"/>
        <w:ind w:firstLine="461"/>
        <w:jc w:val="both"/>
        <w:rPr>
          <w:color w:val="000000"/>
        </w:rPr>
      </w:pPr>
      <w:r>
        <w:t>– Хранить секреты, когда ты знаешь, что мне нравится твой брат – вот это грубо</w:t>
      </w:r>
      <w:r>
        <w:rPr>
          <w:color w:val="000000"/>
        </w:rPr>
        <w:t>,</w:t>
      </w:r>
      <w:r>
        <w:t xml:space="preserve"> –</w:t>
      </w:r>
      <w:r>
        <w:rPr>
          <w:color w:val="000000"/>
        </w:rPr>
        <w:t xml:space="preserve"> огрызнулась она.</w:t>
      </w:r>
    </w:p>
    <w:p w:rsidR="00286F9F" w:rsidRDefault="00286F9F" w:rsidP="00286F9F">
      <w:pPr>
        <w:pStyle w:val="western"/>
        <w:shd w:val="clear" w:color="auto" w:fill="FFFFFF"/>
        <w:spacing w:before="0" w:after="0"/>
        <w:ind w:firstLine="461"/>
        <w:jc w:val="both"/>
      </w:pPr>
      <w:r>
        <w:rPr>
          <w:color w:val="000000"/>
        </w:rPr>
        <w:t>Боже, помоги мне выкрутиться!</w:t>
      </w:r>
      <w:r>
        <w:rPr>
          <w:rStyle w:val="apple-converted-space"/>
          <w:color w:val="000000"/>
        </w:rPr>
        <w:t xml:space="preserve"> </w:t>
      </w:r>
      <w:r>
        <w:rPr>
          <w:color w:val="000000"/>
        </w:rPr>
        <w:t>Я не хочу сердить её.</w:t>
      </w:r>
      <w:r>
        <w:rPr>
          <w:rStyle w:val="apple-converted-space"/>
          <w:color w:val="000000"/>
        </w:rPr>
        <w:t xml:space="preserve"> </w:t>
      </w:r>
      <w:r>
        <w:rPr>
          <w:color w:val="000000"/>
        </w:rPr>
        <w:t>И она не заслуживает, чтобы ей лгали.</w:t>
      </w:r>
      <w:r>
        <w:rPr>
          <w:rStyle w:val="apple-converted-space"/>
          <w:color w:val="000000"/>
        </w:rPr>
        <w:t xml:space="preserve"> </w:t>
      </w:r>
      <w:r>
        <w:rPr>
          <w:color w:val="000000"/>
        </w:rPr>
        <w:t>Но кто я такой, чтобы выбалтывать секреты Итана?</w:t>
      </w:r>
      <w:r>
        <w:rPr>
          <w:rStyle w:val="apple-converted-space"/>
          <w:color w:val="000000"/>
        </w:rPr>
        <w:t xml:space="preserve"> </w:t>
      </w:r>
      <w:r>
        <w:rPr>
          <w:color w:val="000000"/>
        </w:rPr>
        <w:t>Я просто не мог.</w:t>
      </w:r>
      <w:r>
        <w:rPr>
          <w:rStyle w:val="apple-converted-space"/>
          <w:color w:val="000000"/>
        </w:rPr>
        <w:t xml:space="preserve"> </w:t>
      </w:r>
      <w:r>
        <w:rPr>
          <w:color w:val="000000"/>
        </w:rPr>
        <w:t>Почему она не понимает этого?</w:t>
      </w:r>
    </w:p>
    <w:p w:rsidR="00286F9F" w:rsidRDefault="00286F9F" w:rsidP="00286F9F">
      <w:pPr>
        <w:pStyle w:val="western"/>
        <w:shd w:val="clear" w:color="auto" w:fill="FFFFFF"/>
        <w:spacing w:before="0" w:after="0"/>
        <w:ind w:firstLine="461"/>
        <w:jc w:val="both"/>
        <w:rPr>
          <w:color w:val="000000"/>
        </w:rPr>
      </w:pPr>
      <w:r>
        <w:t>– Справедливо, но ничем не могу помочь</w:t>
      </w:r>
      <w:r w:rsidRPr="007846F4">
        <w:rPr>
          <w:color w:val="000000"/>
        </w:rPr>
        <w:t>,</w:t>
      </w:r>
      <w:r>
        <w:t xml:space="preserve"> –</w:t>
      </w:r>
      <w:r w:rsidRPr="007846F4">
        <w:rPr>
          <w:color w:val="000000"/>
        </w:rPr>
        <w:t xml:space="preserve"> сказал </w:t>
      </w:r>
      <w:r>
        <w:rPr>
          <w:color w:val="000000"/>
        </w:rPr>
        <w:t xml:space="preserve">я </w:t>
      </w:r>
      <w:r w:rsidRPr="007846F4">
        <w:rPr>
          <w:color w:val="000000"/>
        </w:rPr>
        <w:t>ей честно.</w:t>
      </w:r>
      <w:r>
        <w:rPr>
          <w:rStyle w:val="apple-converted-space"/>
          <w:color w:val="000000"/>
        </w:rPr>
        <w:t xml:space="preserve"> </w:t>
      </w:r>
      <w:r>
        <w:rPr>
          <w:color w:val="000000"/>
        </w:rPr>
        <w:t>Она только</w:t>
      </w:r>
      <w:r w:rsidRPr="00286F9F">
        <w:rPr>
          <w:color w:val="000000"/>
        </w:rPr>
        <w:t>-только</w:t>
      </w:r>
      <w:r>
        <w:rPr>
          <w:color w:val="000000"/>
        </w:rPr>
        <w:t xml:space="preserve"> начала</w:t>
      </w:r>
      <w:r>
        <w:rPr>
          <w:rStyle w:val="apple-converted-space"/>
          <w:color w:val="000000"/>
        </w:rPr>
        <w:t xml:space="preserve"> </w:t>
      </w:r>
      <w:r>
        <w:rPr>
          <w:i/>
          <w:iCs/>
          <w:color w:val="000000"/>
        </w:rPr>
        <w:t>что-то</w:t>
      </w:r>
      <w:r>
        <w:rPr>
          <w:rStyle w:val="apple-converted-space"/>
          <w:color w:val="000000"/>
        </w:rPr>
        <w:t xml:space="preserve"> </w:t>
      </w:r>
      <w:r>
        <w:rPr>
          <w:color w:val="000000"/>
        </w:rPr>
        <w:t>значить для меня.</w:t>
      </w:r>
      <w:r>
        <w:rPr>
          <w:rStyle w:val="apple-converted-space"/>
          <w:color w:val="000000"/>
        </w:rPr>
        <w:t xml:space="preserve"> </w:t>
      </w:r>
      <w:r>
        <w:rPr>
          <w:color w:val="000000"/>
        </w:rPr>
        <w:t>Но мой брат для меня значил больше.</w:t>
      </w:r>
      <w:r>
        <w:rPr>
          <w:rStyle w:val="apple-converted-space"/>
          <w:color w:val="000000"/>
        </w:rPr>
        <w:t xml:space="preserve"> </w:t>
      </w:r>
      <w:r>
        <w:rPr>
          <w:color w:val="000000"/>
        </w:rPr>
        <w:t>И вот Сью из всех людей обратилась именно ко</w:t>
      </w:r>
      <w:r>
        <w:rPr>
          <w:rStyle w:val="apple-converted-space"/>
          <w:color w:val="000000"/>
        </w:rPr>
        <w:t xml:space="preserve"> </w:t>
      </w:r>
      <w:r>
        <w:rPr>
          <w:i/>
          <w:iCs/>
          <w:color w:val="000000"/>
        </w:rPr>
        <w:t>мне</w:t>
      </w:r>
      <w:r>
        <w:rPr>
          <w:iCs/>
          <w:color w:val="000000"/>
        </w:rPr>
        <w:t>, чтобы я помог ей разобраться с этим, и я знал, что она также много значила для моего брата.</w:t>
      </w:r>
      <w:r>
        <w:rPr>
          <w:rStyle w:val="apple-converted-space"/>
          <w:i/>
          <w:iCs/>
          <w:color w:val="000000"/>
        </w:rPr>
        <w:t xml:space="preserve"> </w:t>
      </w:r>
      <w:r>
        <w:rPr>
          <w:color w:val="000000"/>
        </w:rPr>
        <w:t>В некотором смысле, это задевало меня.</w:t>
      </w:r>
      <w:r>
        <w:rPr>
          <w:rStyle w:val="apple-converted-space"/>
          <w:color w:val="000000"/>
        </w:rPr>
        <w:t xml:space="preserve"> И в</w:t>
      </w:r>
      <w:r>
        <w:rPr>
          <w:color w:val="000000"/>
        </w:rPr>
        <w:t xml:space="preserve"> моём голосе появился намек на цинизм.</w:t>
      </w:r>
      <w:r>
        <w:rPr>
          <w:rStyle w:val="apple-converted-space"/>
          <w:color w:val="000000"/>
        </w:rPr>
        <w:t xml:space="preserve"> </w:t>
      </w:r>
      <w:r>
        <w:t>– Не моего ума дело, как ты мило заметила на днях</w:t>
      </w:r>
      <w:r>
        <w:rPr>
          <w:color w:val="000000"/>
        </w:rPr>
        <w:t>.</w:t>
      </w:r>
    </w:p>
    <w:p w:rsidR="00286F9F" w:rsidRDefault="00286F9F" w:rsidP="00286F9F">
      <w:pPr>
        <w:pStyle w:val="western"/>
        <w:shd w:val="clear" w:color="auto" w:fill="FFFFFF"/>
        <w:spacing w:before="0" w:after="0"/>
        <w:ind w:firstLine="461"/>
        <w:jc w:val="both"/>
      </w:pPr>
      <w:r>
        <w:rPr>
          <w:color w:val="000000"/>
        </w:rPr>
        <w:t>Сью глубоко вздохнула.</w:t>
      </w:r>
    </w:p>
    <w:p w:rsidR="00286F9F" w:rsidRDefault="00286F9F" w:rsidP="00286F9F">
      <w:pPr>
        <w:pStyle w:val="western"/>
        <w:shd w:val="clear" w:color="auto" w:fill="FFFFFF"/>
        <w:spacing w:before="0" w:after="0"/>
        <w:ind w:firstLine="461"/>
        <w:jc w:val="both"/>
        <w:rPr>
          <w:color w:val="000000"/>
        </w:rPr>
      </w:pPr>
      <w:r>
        <w:t>– Давай я попытаюсь угадать, а ты будешь говорить да или нет</w:t>
      </w:r>
      <w:r>
        <w:rPr>
          <w:color w:val="000000"/>
        </w:rPr>
        <w:t>?</w:t>
      </w:r>
    </w:p>
    <w:p w:rsidR="00286F9F" w:rsidRDefault="00286F9F" w:rsidP="00286F9F">
      <w:pPr>
        <w:pStyle w:val="western"/>
        <w:shd w:val="clear" w:color="auto" w:fill="FFFFFF"/>
        <w:spacing w:before="0" w:after="0"/>
        <w:ind w:firstLine="461"/>
        <w:jc w:val="both"/>
      </w:pPr>
      <w:r>
        <w:rPr>
          <w:color w:val="000000"/>
        </w:rPr>
        <w:t>К её</w:t>
      </w:r>
      <w:r>
        <w:rPr>
          <w:rStyle w:val="apple-converted-space"/>
          <w:color w:val="000000"/>
        </w:rPr>
        <w:t xml:space="preserve"> </w:t>
      </w:r>
      <w:r>
        <w:rPr>
          <w:color w:val="000000"/>
        </w:rPr>
        <w:t>чести,</w:t>
      </w:r>
      <w:r>
        <w:rPr>
          <w:rStyle w:val="apple-converted-space"/>
          <w:color w:val="000000"/>
        </w:rPr>
        <w:t xml:space="preserve"> это</w:t>
      </w:r>
      <w:r>
        <w:rPr>
          <w:color w:val="000000"/>
        </w:rPr>
        <w:t xml:space="preserve"> была хорошая попытка.</w:t>
      </w:r>
      <w:r>
        <w:rPr>
          <w:rStyle w:val="apple-converted-space"/>
          <w:color w:val="000000"/>
        </w:rPr>
        <w:t xml:space="preserve"> </w:t>
      </w:r>
      <w:r>
        <w:rPr>
          <w:color w:val="000000"/>
        </w:rPr>
        <w:t>Несмотря на укол ревности, я издал смешок.</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Неа.</w:t>
      </w:r>
      <w:r>
        <w:rPr>
          <w:rStyle w:val="apple-converted-space"/>
          <w:color w:val="000000"/>
        </w:rPr>
        <w:t xml:space="preserve"> </w:t>
      </w:r>
      <w:r>
        <w:t>Не выйдет</w:t>
      </w:r>
      <w:r>
        <w:rPr>
          <w:color w:val="000000"/>
        </w:rPr>
        <w:t>.</w:t>
      </w:r>
    </w:p>
    <w:p w:rsidR="00286F9F" w:rsidRDefault="00286F9F" w:rsidP="00286F9F">
      <w:pPr>
        <w:pStyle w:val="western"/>
        <w:shd w:val="clear" w:color="auto" w:fill="FFFFFF"/>
        <w:spacing w:before="0" w:after="0"/>
        <w:ind w:firstLine="461"/>
        <w:jc w:val="both"/>
        <w:rPr>
          <w:color w:val="000000"/>
        </w:rPr>
      </w:pPr>
      <w:r>
        <w:rPr>
          <w:color w:val="000000"/>
        </w:rPr>
        <w:t>А потом Сью полностью загнала меня в тупик, когда простонала в трубку.</w:t>
      </w:r>
    </w:p>
    <w:p w:rsidR="00286F9F" w:rsidRDefault="00286F9F" w:rsidP="00286F9F">
      <w:pPr>
        <w:pStyle w:val="western"/>
        <w:shd w:val="clear" w:color="auto" w:fill="FFFFFF"/>
        <w:spacing w:before="0" w:after="0"/>
        <w:ind w:firstLine="461"/>
        <w:jc w:val="both"/>
      </w:pPr>
      <w:r>
        <w:rPr>
          <w:color w:val="000000"/>
        </w:rPr>
        <w:t>Моя челюсть отвисла, потому что это был невероятно сексуальный звук, принося серию фантазий в мою голову.</w:t>
      </w:r>
    </w:p>
    <w:p w:rsidR="00286F9F" w:rsidRDefault="00286F9F" w:rsidP="00286F9F">
      <w:pPr>
        <w:pStyle w:val="western"/>
        <w:shd w:val="clear" w:color="auto" w:fill="FFFFFF"/>
        <w:spacing w:before="0" w:after="0"/>
        <w:ind w:firstLine="461"/>
        <w:jc w:val="both"/>
        <w:rPr>
          <w:color w:val="000000"/>
        </w:rPr>
      </w:pPr>
      <w:r>
        <w:t>– Сделай так ещё раз</w:t>
      </w:r>
      <w:r>
        <w:rPr>
          <w:color w:val="000000"/>
        </w:rPr>
        <w:t>, и м</w:t>
      </w:r>
      <w:r>
        <w:t>ожно спросить, что сейчас на тебе надето</w:t>
      </w:r>
      <w:r>
        <w:rPr>
          <w:color w:val="000000"/>
        </w:rPr>
        <w:t>,</w:t>
      </w:r>
      <w:r>
        <w:t xml:space="preserve"> –</w:t>
      </w:r>
      <w:r>
        <w:rPr>
          <w:color w:val="000000"/>
        </w:rPr>
        <w:t xml:space="preserve"> сказал я ей, будучи не в состоянии контролировать свой язык и разум.</w:t>
      </w:r>
    </w:p>
    <w:p w:rsidR="00286F9F" w:rsidRDefault="00286F9F" w:rsidP="00286F9F">
      <w:pPr>
        <w:pStyle w:val="western"/>
        <w:shd w:val="clear" w:color="auto" w:fill="FFFFFF"/>
        <w:spacing w:before="0" w:after="0"/>
        <w:ind w:firstLine="461"/>
        <w:jc w:val="both"/>
      </w:pPr>
      <w:r>
        <w:rPr>
          <w:color w:val="000000"/>
        </w:rPr>
        <w:t xml:space="preserve">Сью резко вдохнула, но через секунду её тон стал ужасно разочарованным, когда она сказала: </w:t>
      </w:r>
    </w:p>
    <w:p w:rsidR="00286F9F" w:rsidRDefault="00286F9F" w:rsidP="00286F9F">
      <w:pPr>
        <w:pStyle w:val="western"/>
        <w:shd w:val="clear" w:color="auto" w:fill="FFFFFF"/>
        <w:spacing w:before="0" w:after="0"/>
        <w:ind w:firstLine="461"/>
        <w:jc w:val="both"/>
        <w:rPr>
          <w:color w:val="000000"/>
        </w:rPr>
      </w:pPr>
      <w:r>
        <w:t>– Крис, ты такой болван</w:t>
      </w:r>
      <w:r>
        <w:rPr>
          <w:color w:val="000000"/>
        </w:rPr>
        <w:t>.</w:t>
      </w:r>
    </w:p>
    <w:p w:rsidR="00286F9F" w:rsidRDefault="00286F9F" w:rsidP="00286F9F">
      <w:pPr>
        <w:pStyle w:val="western"/>
        <w:shd w:val="clear" w:color="auto" w:fill="FFFFFF"/>
        <w:spacing w:before="0" w:after="0"/>
        <w:ind w:firstLine="461"/>
        <w:jc w:val="both"/>
      </w:pPr>
      <w:r>
        <w:rPr>
          <w:color w:val="000000"/>
        </w:rPr>
        <w:t>Не было никакого смысла этого отрицать, потому что сейчас в моей голове мелькали бесконечные картинки.</w:t>
      </w:r>
      <w:r>
        <w:rPr>
          <w:rStyle w:val="apple-converted-space"/>
          <w:color w:val="000000"/>
        </w:rPr>
        <w:t xml:space="preserve"> </w:t>
      </w:r>
      <w:r>
        <w:rPr>
          <w:color w:val="000000"/>
        </w:rPr>
        <w:t>Некоторые из них были связаны с киви и со сливками, и ведь мне может представиться ещё один шанс, чтобы также накормить её чем-нибудь в ближайшее время.</w:t>
      </w:r>
    </w:p>
    <w:p w:rsidR="00286F9F" w:rsidRDefault="00286F9F" w:rsidP="00286F9F">
      <w:pPr>
        <w:pStyle w:val="western"/>
        <w:shd w:val="clear" w:color="auto" w:fill="FFFFFF"/>
        <w:spacing w:before="0" w:after="0"/>
        <w:ind w:firstLine="461"/>
        <w:jc w:val="both"/>
      </w:pPr>
      <w:r>
        <w:t>– Да, может быть</w:t>
      </w:r>
      <w:r>
        <w:rPr>
          <w:color w:val="000000"/>
        </w:rPr>
        <w:t>,</w:t>
      </w:r>
      <w:r>
        <w:t xml:space="preserve"> –</w:t>
      </w:r>
      <w:r>
        <w:rPr>
          <w:color w:val="000000"/>
        </w:rPr>
        <w:t xml:space="preserve"> промурлыкал я, опускаясь чуть ниже на подушке.</w:t>
      </w:r>
      <w:r>
        <w:t xml:space="preserve"> – Но через неделю у тебя с этим болваном будет свидание</w:t>
      </w:r>
      <w:r>
        <w:rPr>
          <w:color w:val="000000"/>
        </w:rPr>
        <w:t>.</w:t>
      </w:r>
    </w:p>
    <w:p w:rsidR="00286F9F" w:rsidRDefault="00286F9F" w:rsidP="00286F9F">
      <w:pPr>
        <w:pStyle w:val="western"/>
        <w:shd w:val="clear" w:color="auto" w:fill="FFFFFF"/>
        <w:spacing w:before="0" w:after="0"/>
        <w:ind w:firstLine="461"/>
        <w:jc w:val="both"/>
      </w:pPr>
      <w:r>
        <w:t>– Нет, не будет</w:t>
      </w:r>
      <w:r>
        <w:rPr>
          <w:color w:val="000000"/>
        </w:rPr>
        <w:t>,</w:t>
      </w:r>
      <w:r>
        <w:t xml:space="preserve"> –</w:t>
      </w:r>
      <w:r>
        <w:rPr>
          <w:color w:val="000000"/>
        </w:rPr>
        <w:t xml:space="preserve"> фыркнула она.</w:t>
      </w:r>
    </w:p>
    <w:p w:rsidR="00286F9F" w:rsidRDefault="00286F9F" w:rsidP="00286F9F">
      <w:pPr>
        <w:pStyle w:val="western"/>
        <w:shd w:val="clear" w:color="auto" w:fill="FFFFFF"/>
        <w:spacing w:before="0" w:after="0"/>
        <w:ind w:firstLine="461"/>
        <w:jc w:val="both"/>
        <w:rPr>
          <w:color w:val="000000"/>
        </w:rPr>
      </w:pPr>
      <w:r>
        <w:t>– О да, будет</w:t>
      </w:r>
      <w:r w:rsidRPr="007846F4">
        <w:rPr>
          <w:color w:val="000000"/>
        </w:rPr>
        <w:t>.</w:t>
      </w:r>
      <w:r>
        <w:t xml:space="preserve"> –</w:t>
      </w:r>
      <w:r w:rsidRPr="007846F4">
        <w:rPr>
          <w:color w:val="000000"/>
        </w:rPr>
        <w:t xml:space="preserve"> </w:t>
      </w:r>
      <w:r>
        <w:rPr>
          <w:color w:val="000000"/>
        </w:rPr>
        <w:t xml:space="preserve">Сегодня она </w:t>
      </w:r>
      <w:r w:rsidRPr="007846F4">
        <w:rPr>
          <w:color w:val="000000"/>
        </w:rPr>
        <w:t xml:space="preserve">практически </w:t>
      </w:r>
      <w:r>
        <w:rPr>
          <w:color w:val="000000"/>
        </w:rPr>
        <w:t xml:space="preserve">на коленях </w:t>
      </w:r>
      <w:r w:rsidRPr="007846F4">
        <w:rPr>
          <w:color w:val="000000"/>
        </w:rPr>
        <w:t>умоля</w:t>
      </w:r>
      <w:r>
        <w:rPr>
          <w:color w:val="000000"/>
        </w:rPr>
        <w:t>ла</w:t>
      </w:r>
      <w:r w:rsidRPr="007846F4">
        <w:rPr>
          <w:color w:val="000000"/>
        </w:rPr>
        <w:t xml:space="preserve"> меня </w:t>
      </w:r>
      <w:r>
        <w:rPr>
          <w:color w:val="000000"/>
        </w:rPr>
        <w:t>при</w:t>
      </w:r>
      <w:r w:rsidRPr="007846F4">
        <w:rPr>
          <w:color w:val="000000"/>
        </w:rPr>
        <w:t>готовить для не</w:t>
      </w:r>
      <w:r>
        <w:rPr>
          <w:color w:val="000000"/>
        </w:rPr>
        <w:t>ё.</w:t>
      </w:r>
      <w:r w:rsidRPr="007846F4">
        <w:rPr>
          <w:color w:val="000000"/>
        </w:rPr>
        <w:t xml:space="preserve"> </w:t>
      </w:r>
      <w:r>
        <w:rPr>
          <w:color w:val="000000"/>
        </w:rPr>
        <w:t>О</w:t>
      </w:r>
      <w:r w:rsidRPr="007846F4">
        <w:rPr>
          <w:color w:val="000000"/>
        </w:rPr>
        <w:t xml:space="preserve">на </w:t>
      </w:r>
      <w:r>
        <w:rPr>
          <w:color w:val="000000"/>
        </w:rPr>
        <w:t xml:space="preserve">же </w:t>
      </w:r>
      <w:r w:rsidRPr="007846F4">
        <w:rPr>
          <w:color w:val="000000"/>
        </w:rPr>
        <w:t xml:space="preserve">не могла </w:t>
      </w:r>
      <w:r>
        <w:rPr>
          <w:color w:val="000000"/>
        </w:rPr>
        <w:t xml:space="preserve">это </w:t>
      </w:r>
      <w:r w:rsidRPr="007846F4">
        <w:rPr>
          <w:color w:val="000000"/>
        </w:rPr>
        <w:t>так быстро забы</w:t>
      </w:r>
      <w:r>
        <w:rPr>
          <w:color w:val="000000"/>
        </w:rPr>
        <w:t>ть</w:t>
      </w:r>
      <w:r w:rsidRPr="007846F4">
        <w:rPr>
          <w:color w:val="000000"/>
        </w:rPr>
        <w:t>?</w:t>
      </w:r>
      <w:r>
        <w:rPr>
          <w:rStyle w:val="apple-converted-space"/>
          <w:color w:val="000000"/>
        </w:rPr>
        <w:t xml:space="preserve"> </w:t>
      </w:r>
      <w:r>
        <w:t>– Ты придёшь ко мне домой, я приготовлю для тебя ужин, и мы вместе поедим. Всё это очень смахивает на свидание</w:t>
      </w:r>
      <w:r>
        <w:rPr>
          <w:color w:val="000000"/>
        </w:rPr>
        <w:t xml:space="preserve">, </w:t>
      </w:r>
      <w:r>
        <w:t xml:space="preserve">– </w:t>
      </w:r>
      <w:r>
        <w:rPr>
          <w:color w:val="000000"/>
        </w:rPr>
        <w:t>объяснил я, тщательно избегая упоминания присутствия с нами моего брата.</w:t>
      </w:r>
      <w:r>
        <w:rPr>
          <w:rStyle w:val="apple-converted-space"/>
          <w:color w:val="000000"/>
        </w:rPr>
        <w:t xml:space="preserve"> </w:t>
      </w:r>
      <w:r>
        <w:t xml:space="preserve">– И как принято на </w:t>
      </w:r>
      <w:r>
        <w:rPr>
          <w:i/>
        </w:rPr>
        <w:t>настоящем</w:t>
      </w:r>
      <w:r>
        <w:t xml:space="preserve"> свидании</w:t>
      </w:r>
      <w:r>
        <w:rPr>
          <w:color w:val="000000"/>
        </w:rPr>
        <w:t xml:space="preserve">, </w:t>
      </w:r>
      <w:r>
        <w:t>–</w:t>
      </w:r>
      <w:r>
        <w:rPr>
          <w:color w:val="000000"/>
        </w:rPr>
        <w:t xml:space="preserve"> протянул я, </w:t>
      </w:r>
      <w:r>
        <w:t>– до конца вечера я поцелую тебя</w:t>
      </w:r>
      <w:r>
        <w:rPr>
          <w:color w:val="000000"/>
        </w:rPr>
        <w:t>.</w:t>
      </w:r>
    </w:p>
    <w:p w:rsidR="00286F9F" w:rsidRDefault="00286F9F" w:rsidP="00286F9F">
      <w:pPr>
        <w:pStyle w:val="western"/>
        <w:shd w:val="clear" w:color="auto" w:fill="FFFFFF"/>
        <w:spacing w:before="0" w:after="0"/>
        <w:ind w:firstLine="461"/>
        <w:jc w:val="both"/>
        <w:rPr>
          <w:color w:val="000000"/>
        </w:rPr>
      </w:pPr>
      <w:r>
        <w:rPr>
          <w:color w:val="000000"/>
        </w:rPr>
        <w:t xml:space="preserve">К тому же я знал, что Итан даже не будет </w:t>
      </w:r>
      <w:proofErr w:type="gramStart"/>
      <w:r>
        <w:rPr>
          <w:color w:val="000000"/>
        </w:rPr>
        <w:t>против</w:t>
      </w:r>
      <w:proofErr w:type="gramEnd"/>
      <w:r>
        <w:rPr>
          <w:color w:val="000000"/>
        </w:rPr>
        <w:t>.</w:t>
      </w:r>
    </w:p>
    <w:p w:rsidR="00286F9F" w:rsidRDefault="00286F9F" w:rsidP="00286F9F">
      <w:pPr>
        <w:pStyle w:val="western"/>
        <w:shd w:val="clear" w:color="auto" w:fill="FFFFFF"/>
        <w:spacing w:before="0" w:after="0"/>
        <w:ind w:firstLine="461"/>
        <w:jc w:val="both"/>
      </w:pPr>
      <w:r>
        <w:rPr>
          <w:color w:val="000000"/>
        </w:rPr>
        <w:t>У Сью вырвался потрясённый смех.</w:t>
      </w:r>
    </w:p>
    <w:p w:rsidR="00286F9F" w:rsidRDefault="00286F9F" w:rsidP="00286F9F">
      <w:pPr>
        <w:pStyle w:val="western"/>
        <w:shd w:val="clear" w:color="auto" w:fill="FFFFFF"/>
        <w:spacing w:before="0" w:after="0"/>
        <w:ind w:firstLine="461"/>
        <w:jc w:val="both"/>
      </w:pPr>
      <w:r>
        <w:t>– Ты ненормальный, если действительно так думаешь</w:t>
      </w:r>
      <w:r>
        <w:rPr>
          <w:color w:val="000000"/>
        </w:rPr>
        <w:t>.</w:t>
      </w:r>
    </w:p>
    <w:p w:rsidR="00286F9F" w:rsidRDefault="00286F9F" w:rsidP="00286F9F">
      <w:pPr>
        <w:pStyle w:val="western"/>
        <w:shd w:val="clear" w:color="auto" w:fill="FFFFFF"/>
        <w:spacing w:before="0" w:after="0"/>
        <w:ind w:firstLine="461"/>
        <w:jc w:val="both"/>
      </w:pPr>
      <w:r>
        <w:t xml:space="preserve">– Ну и что? Меня ещё </w:t>
      </w:r>
      <w:r w:rsidR="00E031F2">
        <w:t xml:space="preserve">и </w:t>
      </w:r>
      <w:r>
        <w:t>не так называли</w:t>
      </w:r>
      <w:r>
        <w:rPr>
          <w:color w:val="000000"/>
        </w:rPr>
        <w:t xml:space="preserve">. </w:t>
      </w:r>
      <w:r>
        <w:t xml:space="preserve">– </w:t>
      </w:r>
      <w:r>
        <w:rPr>
          <w:color w:val="000000"/>
        </w:rPr>
        <w:t>Усмехнулся я.</w:t>
      </w:r>
      <w:r>
        <w:rPr>
          <w:rStyle w:val="apple-converted-space"/>
          <w:color w:val="000000"/>
        </w:rPr>
        <w:t xml:space="preserve"> </w:t>
      </w:r>
      <w:r>
        <w:t>– Ты должна иметь в виду, что Итан, как бы он не был хорош, просто не подходит тебе</w:t>
      </w:r>
      <w:r>
        <w:rPr>
          <w:color w:val="000000"/>
        </w:rPr>
        <w:t>.</w:t>
      </w:r>
      <w:r>
        <w:t xml:space="preserve"> – </w:t>
      </w:r>
      <w:r>
        <w:rPr>
          <w:color w:val="000000"/>
        </w:rPr>
        <w:t>Достаточно честно, но всё же осмотрительно.</w:t>
      </w:r>
      <w:r>
        <w:rPr>
          <w:rStyle w:val="apple-converted-space"/>
          <w:color w:val="000000"/>
        </w:rPr>
        <w:t xml:space="preserve"> </w:t>
      </w:r>
      <w:r>
        <w:rPr>
          <w:color w:val="000000"/>
        </w:rPr>
        <w:t>Мысленно я похлопал себя по спине.</w:t>
      </w:r>
    </w:p>
    <w:p w:rsidR="00286F9F" w:rsidRDefault="00286F9F" w:rsidP="00286F9F">
      <w:pPr>
        <w:pStyle w:val="western"/>
        <w:shd w:val="clear" w:color="auto" w:fill="FFFFFF"/>
        <w:spacing w:before="0" w:after="0"/>
        <w:ind w:firstLine="461"/>
        <w:jc w:val="both"/>
      </w:pPr>
      <w:r>
        <w:t>– А ты подходишь</w:t>
      </w:r>
      <w:r>
        <w:rPr>
          <w:color w:val="000000"/>
        </w:rPr>
        <w:t>?</w:t>
      </w:r>
      <w:r>
        <w:t xml:space="preserve"> –</w:t>
      </w:r>
      <w:r>
        <w:rPr>
          <w:color w:val="000000"/>
        </w:rPr>
        <w:t xml:space="preserve"> спросила Сью с вызовом.</w:t>
      </w:r>
    </w:p>
    <w:p w:rsidR="00286F9F" w:rsidRDefault="00286F9F" w:rsidP="00286F9F">
      <w:pPr>
        <w:pStyle w:val="western"/>
        <w:shd w:val="clear" w:color="auto" w:fill="FFFFFF"/>
        <w:spacing w:before="0" w:after="0"/>
        <w:ind w:firstLine="461"/>
        <w:jc w:val="both"/>
        <w:rPr>
          <w:color w:val="000000"/>
        </w:rPr>
      </w:pPr>
      <w:r>
        <w:t>– По крайней мере, у меня нет страшных секретов</w:t>
      </w:r>
      <w:r>
        <w:rPr>
          <w:color w:val="000000"/>
        </w:rPr>
        <w:t>.</w:t>
      </w:r>
    </w:p>
    <w:p w:rsidR="00286F9F" w:rsidRDefault="00286F9F" w:rsidP="00286F9F">
      <w:pPr>
        <w:pStyle w:val="western"/>
        <w:shd w:val="clear" w:color="auto" w:fill="FFFFFF"/>
        <w:spacing w:before="0" w:after="0"/>
        <w:ind w:firstLine="461"/>
        <w:jc w:val="both"/>
      </w:pPr>
      <w:r>
        <w:rPr>
          <w:color w:val="000000"/>
        </w:rPr>
        <w:t xml:space="preserve">Через некоторое время она уклончиво проворчала: </w:t>
      </w:r>
    </w:p>
    <w:p w:rsidR="00286F9F" w:rsidRDefault="00286F9F" w:rsidP="00286F9F">
      <w:pPr>
        <w:pStyle w:val="western"/>
        <w:shd w:val="clear" w:color="auto" w:fill="FFFFFF"/>
        <w:spacing w:before="0" w:after="0"/>
        <w:ind w:firstLine="461"/>
        <w:jc w:val="both"/>
        <w:rPr>
          <w:color w:val="000000"/>
        </w:rPr>
      </w:pPr>
      <w:r>
        <w:t>– Думаю, уже поздно и пора заканчивать этот разговор</w:t>
      </w:r>
      <w:r>
        <w:rPr>
          <w:color w:val="000000"/>
        </w:rPr>
        <w:t>.</w:t>
      </w:r>
    </w:p>
    <w:p w:rsidR="00286F9F" w:rsidRDefault="00286F9F" w:rsidP="00286F9F">
      <w:pPr>
        <w:pStyle w:val="western"/>
        <w:shd w:val="clear" w:color="auto" w:fill="FFFFFF"/>
        <w:spacing w:before="0" w:after="0"/>
        <w:ind w:firstLine="461"/>
        <w:jc w:val="both"/>
      </w:pPr>
      <w:r>
        <w:rPr>
          <w:color w:val="000000"/>
        </w:rPr>
        <w:t xml:space="preserve">Ой, неужели она согласилась со </w:t>
      </w:r>
      <w:proofErr w:type="gramStart"/>
      <w:r>
        <w:rPr>
          <w:color w:val="000000"/>
        </w:rPr>
        <w:t>мной</w:t>
      </w:r>
      <w:proofErr w:type="gramEnd"/>
      <w:r>
        <w:rPr>
          <w:color w:val="000000"/>
        </w:rPr>
        <w:t xml:space="preserve"> и выбирает легкий путь? Однако мы так и не решили первоочередной задачи.</w:t>
      </w:r>
    </w:p>
    <w:p w:rsidR="00286F9F" w:rsidRDefault="00286F9F" w:rsidP="00286F9F">
      <w:pPr>
        <w:pStyle w:val="western"/>
        <w:shd w:val="clear" w:color="auto" w:fill="FFFFFF"/>
        <w:spacing w:before="0" w:after="0"/>
        <w:ind w:firstLine="461"/>
        <w:jc w:val="both"/>
      </w:pPr>
      <w:r>
        <w:lastRenderedPageBreak/>
        <w:t>– В самом деле? Жалко</w:t>
      </w:r>
      <w:r>
        <w:rPr>
          <w:color w:val="000000"/>
        </w:rPr>
        <w:t xml:space="preserve">. </w:t>
      </w:r>
      <w:r>
        <w:t xml:space="preserve">– </w:t>
      </w:r>
      <w:r>
        <w:rPr>
          <w:color w:val="000000"/>
        </w:rPr>
        <w:t>Я сдержал самодовольный смех, наслаждаясь подтруниванием над ней немного дольше.</w:t>
      </w:r>
      <w:r>
        <w:rPr>
          <w:rStyle w:val="apple-converted-space"/>
          <w:color w:val="000000"/>
        </w:rPr>
        <w:t xml:space="preserve"> </w:t>
      </w:r>
      <w:r>
        <w:t>– Прежде чем ты повесишь трубку, не могла бы ты простонать для меня ещё раз</w:t>
      </w:r>
      <w:r>
        <w:rPr>
          <w:color w:val="000000"/>
        </w:rPr>
        <w:t>?</w:t>
      </w:r>
      <w:r>
        <w:t xml:space="preserve"> –</w:t>
      </w:r>
      <w:r>
        <w:rPr>
          <w:color w:val="000000"/>
        </w:rPr>
        <w:t xml:space="preserve"> Это сделало бы мою ночь идеальной.</w:t>
      </w:r>
    </w:p>
    <w:p w:rsidR="00286F9F" w:rsidRDefault="00286F9F" w:rsidP="00286F9F">
      <w:pPr>
        <w:pStyle w:val="western"/>
        <w:shd w:val="clear" w:color="auto" w:fill="FFFFFF"/>
        <w:spacing w:before="0" w:after="0"/>
        <w:ind w:firstLine="461"/>
        <w:jc w:val="both"/>
        <w:rPr>
          <w:color w:val="000000"/>
        </w:rPr>
      </w:pPr>
      <w:r>
        <w:t>– В твоих снах</w:t>
      </w:r>
      <w:r w:rsidRPr="007846F4">
        <w:rPr>
          <w:color w:val="000000"/>
        </w:rPr>
        <w:t>,</w:t>
      </w:r>
      <w:r>
        <w:t xml:space="preserve"> –</w:t>
      </w:r>
      <w:r w:rsidRPr="007846F4">
        <w:rPr>
          <w:color w:val="000000"/>
        </w:rPr>
        <w:t xml:space="preserve"> прорычала она, </w:t>
      </w:r>
      <w:r>
        <w:rPr>
          <w:color w:val="000000"/>
        </w:rPr>
        <w:t>и</w:t>
      </w:r>
      <w:r w:rsidRPr="007846F4">
        <w:rPr>
          <w:color w:val="000000"/>
        </w:rPr>
        <w:t xml:space="preserve"> я </w:t>
      </w:r>
      <w:r>
        <w:rPr>
          <w:color w:val="000000"/>
        </w:rPr>
        <w:t>услышал</w:t>
      </w:r>
      <w:r w:rsidRPr="007846F4">
        <w:rPr>
          <w:color w:val="000000"/>
        </w:rPr>
        <w:t xml:space="preserve"> </w:t>
      </w:r>
      <w:r>
        <w:rPr>
          <w:color w:val="000000"/>
        </w:rPr>
        <w:t>в её голосе сквозившее</w:t>
      </w:r>
      <w:r w:rsidRPr="007846F4">
        <w:rPr>
          <w:color w:val="000000"/>
        </w:rPr>
        <w:t xml:space="preserve"> неповиновени</w:t>
      </w:r>
      <w:r>
        <w:rPr>
          <w:color w:val="000000"/>
        </w:rPr>
        <w:t>е</w:t>
      </w:r>
      <w:r w:rsidRPr="007846F4">
        <w:rPr>
          <w:color w:val="000000"/>
        </w:rPr>
        <w:t>.</w:t>
      </w:r>
      <w:r>
        <w:rPr>
          <w:rStyle w:val="apple-converted-space"/>
          <w:color w:val="000000"/>
        </w:rPr>
        <w:t xml:space="preserve"> </w:t>
      </w:r>
      <w:r>
        <w:rPr>
          <w:color w:val="000000"/>
        </w:rPr>
        <w:t>Кого она пытается обмануть?</w:t>
      </w:r>
      <w:r>
        <w:rPr>
          <w:rStyle w:val="apple-converted-space"/>
          <w:color w:val="000000"/>
        </w:rPr>
        <w:t xml:space="preserve"> </w:t>
      </w:r>
      <w:r>
        <w:rPr>
          <w:color w:val="000000"/>
        </w:rPr>
        <w:t>Ей тоже нравилось меня дразнить, когда она, например, наслаждалась киви, позволила сегодня в коридоре коснуться губами её шеи или держать её за руку в Бургер Кинг.</w:t>
      </w:r>
    </w:p>
    <w:p w:rsidR="00286F9F" w:rsidRDefault="00286F9F" w:rsidP="00286F9F">
      <w:pPr>
        <w:pStyle w:val="western"/>
        <w:shd w:val="clear" w:color="auto" w:fill="FFFFFF"/>
        <w:spacing w:before="0" w:after="0"/>
        <w:ind w:firstLine="461"/>
        <w:jc w:val="both"/>
      </w:pPr>
      <w:r>
        <w:rPr>
          <w:color w:val="000000"/>
        </w:rPr>
        <w:t>Возможно, ещё слишком рано, чтобы признать себя побежденным. Спор с Сью пока не окончен, и у меня ещё был шанс.</w:t>
      </w:r>
    </w:p>
    <w:p w:rsidR="00286F9F" w:rsidRDefault="00286F9F" w:rsidP="00286F9F">
      <w:pPr>
        <w:pStyle w:val="western"/>
        <w:shd w:val="clear" w:color="auto" w:fill="FFFFFF"/>
        <w:spacing w:before="0" w:after="0"/>
        <w:ind w:firstLine="461"/>
        <w:jc w:val="both"/>
        <w:rPr>
          <w:color w:val="000000"/>
        </w:rPr>
      </w:pPr>
      <w:r>
        <w:t>– Тогда я скоро тебя увижу</w:t>
      </w:r>
      <w:r>
        <w:rPr>
          <w:color w:val="000000"/>
        </w:rPr>
        <w:t>.</w:t>
      </w:r>
      <w:r>
        <w:t xml:space="preserve"> –</w:t>
      </w:r>
      <w:r>
        <w:rPr>
          <w:color w:val="000000"/>
        </w:rPr>
        <w:t xml:space="preserve"> На моих губах заиграла улыбка.</w:t>
      </w:r>
      <w:r>
        <w:rPr>
          <w:rStyle w:val="apple-converted-space"/>
          <w:color w:val="000000"/>
        </w:rPr>
        <w:t xml:space="preserve"> </w:t>
      </w:r>
      <w:r>
        <w:t>– Доброй ночи, Сью</w:t>
      </w:r>
      <w:r>
        <w:rPr>
          <w:color w:val="000000"/>
        </w:rPr>
        <w:t>.</w:t>
      </w:r>
    </w:p>
    <w:p w:rsidR="00286F9F" w:rsidRDefault="00286F9F" w:rsidP="00286F9F">
      <w:pPr>
        <w:pStyle w:val="western"/>
        <w:shd w:val="clear" w:color="auto" w:fill="FFFFFF"/>
        <w:spacing w:before="0" w:after="0"/>
        <w:ind w:firstLine="461"/>
        <w:jc w:val="both"/>
        <w:rPr>
          <w:color w:val="000000"/>
        </w:rPr>
      </w:pPr>
      <w:r>
        <w:rPr>
          <w:color w:val="000000"/>
        </w:rPr>
        <w:t>В ответ послышался разъединяющий сигнал, но я могу поклясться, что слышал мягкий смешок, прежде чем она повесила трубку.</w:t>
      </w:r>
    </w:p>
    <w:p w:rsidR="00286F9F" w:rsidRDefault="00286F9F" w:rsidP="00286F9F">
      <w:pPr>
        <w:pStyle w:val="western"/>
        <w:shd w:val="clear" w:color="auto" w:fill="FFFFFF"/>
        <w:spacing w:before="0" w:after="0"/>
        <w:ind w:firstLine="461"/>
        <w:jc w:val="both"/>
        <w:rPr>
          <w:color w:val="000000"/>
        </w:rPr>
      </w:pPr>
      <w:r>
        <w:rPr>
          <w:color w:val="000000"/>
        </w:rPr>
        <w:t>По мне прокатилась волна радости, и моя рука опустилась на колени, сжимая телефон.</w:t>
      </w:r>
      <w:r>
        <w:rPr>
          <w:rStyle w:val="apple-converted-space"/>
          <w:color w:val="000000"/>
        </w:rPr>
        <w:t xml:space="preserve"> В</w:t>
      </w:r>
      <w:r>
        <w:rPr>
          <w:color w:val="000000"/>
        </w:rPr>
        <w:t>згляд упал на окно, и я всмотрелся в темноту.</w:t>
      </w:r>
      <w:r>
        <w:rPr>
          <w:rStyle w:val="apple-converted-space"/>
          <w:color w:val="000000"/>
        </w:rPr>
        <w:t xml:space="preserve"> </w:t>
      </w:r>
      <w:r>
        <w:rPr>
          <w:color w:val="000000"/>
        </w:rPr>
        <w:t>Надеюсь, Итан пригласит её завтра к нам.</w:t>
      </w:r>
    </w:p>
    <w:p w:rsidR="00286F9F" w:rsidRDefault="00286F9F" w:rsidP="00286F9F">
      <w:pPr>
        <w:pStyle w:val="western"/>
        <w:shd w:val="clear" w:color="auto" w:fill="FFFFFF"/>
        <w:spacing w:before="0" w:after="0"/>
        <w:ind w:firstLine="461"/>
        <w:jc w:val="both"/>
        <w:rPr>
          <w:color w:val="FF0000"/>
        </w:rPr>
      </w:pPr>
      <w:r>
        <w:rPr>
          <w:color w:val="000000"/>
        </w:rPr>
        <w:t>Я не мог дождаться, когда снова увижу её.</w:t>
      </w:r>
    </w:p>
    <w:p w:rsidR="00286F9F" w:rsidRDefault="00286F9F" w:rsidP="00286F9F">
      <w:pPr>
        <w:pStyle w:val="western"/>
        <w:shd w:val="clear" w:color="auto" w:fill="FFFFFF"/>
        <w:spacing w:before="0" w:after="0"/>
        <w:ind w:firstLine="461"/>
        <w:jc w:val="both"/>
        <w:rPr>
          <w:color w:val="FF0000"/>
        </w:rPr>
      </w:pPr>
    </w:p>
    <w:p w:rsidR="00286F9F" w:rsidRPr="00762066" w:rsidRDefault="00286F9F" w:rsidP="00EC09EA">
      <w:pPr>
        <w:pStyle w:val="western"/>
        <w:shd w:val="clear" w:color="auto" w:fill="FFFFFF"/>
        <w:spacing w:before="0" w:after="0"/>
        <w:jc w:val="center"/>
        <w:rPr>
          <w:b/>
          <w:color w:val="FF0000"/>
          <w:sz w:val="32"/>
        </w:rPr>
      </w:pPr>
      <w:r w:rsidRPr="00762066">
        <w:rPr>
          <w:b/>
          <w:sz w:val="32"/>
        </w:rPr>
        <w:t>*</w:t>
      </w:r>
      <w:r w:rsidR="00EC09EA" w:rsidRPr="00762066">
        <w:rPr>
          <w:b/>
          <w:sz w:val="32"/>
        </w:rPr>
        <w:t>**</w:t>
      </w:r>
    </w:p>
    <w:p w:rsidR="00286F9F" w:rsidRPr="00EC09EA" w:rsidRDefault="00286F9F" w:rsidP="00286F9F">
      <w:pPr>
        <w:pStyle w:val="western"/>
        <w:shd w:val="clear" w:color="auto" w:fill="FFFFFF"/>
        <w:spacing w:before="0" w:after="0"/>
        <w:ind w:firstLine="461"/>
        <w:jc w:val="both"/>
        <w:rPr>
          <w:color w:val="FF0000"/>
        </w:rPr>
      </w:pPr>
    </w:p>
    <w:p w:rsidR="00286F9F" w:rsidRDefault="00286F9F" w:rsidP="00286F9F">
      <w:pPr>
        <w:pStyle w:val="western"/>
        <w:shd w:val="clear" w:color="auto" w:fill="FFFFFF"/>
        <w:spacing w:before="0" w:after="0"/>
        <w:ind w:firstLine="426"/>
        <w:jc w:val="both"/>
      </w:pPr>
      <w:r>
        <w:rPr>
          <w:color w:val="000000"/>
        </w:rPr>
        <w:t>В воскресенье утром звонок Хантера заставил меня открыть глаза, когда я всё ещё лежал в постели, мечтая.</w:t>
      </w:r>
      <w:r>
        <w:rPr>
          <w:rStyle w:val="apple-converted-space"/>
          <w:color w:val="000000"/>
        </w:rPr>
        <w:t xml:space="preserve"> </w:t>
      </w:r>
      <w:r>
        <w:rPr>
          <w:color w:val="000000"/>
        </w:rPr>
        <w:t>Он хотел узнать, выиграли ли Акулы игру вчера вечером.</w:t>
      </w:r>
    </w:p>
    <w:p w:rsidR="00286F9F" w:rsidRDefault="00286F9F" w:rsidP="00286F9F">
      <w:pPr>
        <w:pStyle w:val="western"/>
        <w:shd w:val="clear" w:color="auto" w:fill="FFFFFF"/>
        <w:spacing w:before="0" w:after="0"/>
        <w:ind w:firstLine="461"/>
        <w:jc w:val="both"/>
      </w:pPr>
      <w:r>
        <w:t xml:space="preserve">– </w:t>
      </w:r>
      <w:r>
        <w:rPr>
          <w:color w:val="000000"/>
        </w:rPr>
        <w:t>Да.</w:t>
      </w:r>
      <w:r>
        <w:rPr>
          <w:rStyle w:val="apple-converted-space"/>
          <w:color w:val="000000"/>
        </w:rPr>
        <w:t xml:space="preserve"> </w:t>
      </w:r>
      <w:r>
        <w:rPr>
          <w:color w:val="000000"/>
        </w:rPr>
        <w:t>Я получил удар в спину и</w:t>
      </w:r>
      <w:r>
        <w:rPr>
          <w:rStyle w:val="apple-converted-space"/>
          <w:color w:val="000000"/>
        </w:rPr>
        <w:t xml:space="preserve"> </w:t>
      </w:r>
      <w:r>
        <w:rPr>
          <w:color w:val="000000"/>
        </w:rPr>
        <w:t xml:space="preserve">забил победное очко со штрафного броска. Это было круто! </w:t>
      </w:r>
    </w:p>
    <w:p w:rsidR="00286F9F" w:rsidRDefault="00286F9F" w:rsidP="00286F9F">
      <w:pPr>
        <w:pStyle w:val="western"/>
        <w:shd w:val="clear" w:color="auto" w:fill="FFFFFF"/>
        <w:spacing w:before="0" w:after="0"/>
        <w:ind w:firstLine="461"/>
        <w:jc w:val="both"/>
      </w:pPr>
      <w:r>
        <w:t xml:space="preserve">– </w:t>
      </w:r>
      <w:r>
        <w:rPr>
          <w:color w:val="000000"/>
        </w:rPr>
        <w:t>Поздравляю, чувак!</w:t>
      </w:r>
    </w:p>
    <w:p w:rsidR="00286F9F" w:rsidRDefault="00286F9F" w:rsidP="00286F9F">
      <w:pPr>
        <w:pStyle w:val="western"/>
        <w:shd w:val="clear" w:color="auto" w:fill="FFFFFF"/>
        <w:spacing w:before="0" w:after="0"/>
        <w:ind w:firstLine="461"/>
        <w:jc w:val="both"/>
      </w:pPr>
      <w:r>
        <w:t xml:space="preserve">– </w:t>
      </w:r>
      <w:r w:rsidRPr="007846F4">
        <w:rPr>
          <w:color w:val="000000"/>
        </w:rPr>
        <w:t>Спасибо.</w:t>
      </w:r>
      <w:r>
        <w:t xml:space="preserve"> –</w:t>
      </w:r>
      <w:r w:rsidRPr="007846F4">
        <w:rPr>
          <w:color w:val="000000"/>
        </w:rPr>
        <w:t xml:space="preserve"> Я вылез из постели и </w:t>
      </w:r>
      <w:r>
        <w:rPr>
          <w:color w:val="000000"/>
        </w:rPr>
        <w:t xml:space="preserve">включил </w:t>
      </w:r>
      <w:r w:rsidRPr="007846F4">
        <w:rPr>
          <w:color w:val="000000"/>
        </w:rPr>
        <w:t xml:space="preserve">компьютер, чтобы </w:t>
      </w:r>
      <w:r>
        <w:rPr>
          <w:color w:val="000000"/>
        </w:rPr>
        <w:t xml:space="preserve">немного послушать  </w:t>
      </w:r>
      <w:r w:rsidRPr="007846F4">
        <w:rPr>
          <w:color w:val="000000"/>
        </w:rPr>
        <w:t>музык</w:t>
      </w:r>
      <w:r>
        <w:rPr>
          <w:color w:val="000000"/>
        </w:rPr>
        <w:t>у</w:t>
      </w:r>
      <w:r w:rsidRPr="007846F4">
        <w:rPr>
          <w:color w:val="000000"/>
        </w:rPr>
        <w:t>.</w:t>
      </w:r>
      <w:r>
        <w:rPr>
          <w:rStyle w:val="apple-converted-space"/>
          <w:color w:val="000000"/>
        </w:rPr>
        <w:t xml:space="preserve"> </w:t>
      </w:r>
      <w:r>
        <w:t xml:space="preserve">– </w:t>
      </w:r>
      <w:r>
        <w:rPr>
          <w:color w:val="000000"/>
        </w:rPr>
        <w:t>Кстати, приходила твоя подруга Сьюзан.</w:t>
      </w:r>
      <w:r>
        <w:rPr>
          <w:rStyle w:val="apple-converted-space"/>
          <w:color w:val="000000"/>
        </w:rPr>
        <w:t xml:space="preserve"> </w:t>
      </w:r>
      <w:r>
        <w:rPr>
          <w:color w:val="000000"/>
        </w:rPr>
        <w:t>Они с Итаном сначала хотели пойти в кино.</w:t>
      </w:r>
      <w:r>
        <w:rPr>
          <w:rStyle w:val="apple-converted-space"/>
          <w:color w:val="000000"/>
        </w:rPr>
        <w:t xml:space="preserve"> </w:t>
      </w:r>
      <w:r>
        <w:rPr>
          <w:color w:val="000000"/>
        </w:rPr>
        <w:t xml:space="preserve">Боже, и я до сих пор не могу поверить, что он смог бы так поступить со мной. </w:t>
      </w:r>
      <w:r>
        <w:t>– Я снова почувствовал лёгкий укол предательства</w:t>
      </w:r>
      <w:r>
        <w:rPr>
          <w:color w:val="000000"/>
        </w:rPr>
        <w:t>.</w:t>
      </w:r>
      <w:r>
        <w:t xml:space="preserve"> – </w:t>
      </w:r>
      <w:r>
        <w:rPr>
          <w:color w:val="000000"/>
        </w:rPr>
        <w:t>Но она заставила его пойти на мою игру.</w:t>
      </w:r>
    </w:p>
    <w:p w:rsidR="00286F9F" w:rsidRDefault="00286F9F" w:rsidP="00286F9F">
      <w:pPr>
        <w:pStyle w:val="western"/>
        <w:shd w:val="clear" w:color="auto" w:fill="FFFFFF"/>
        <w:spacing w:before="0" w:after="0"/>
        <w:ind w:firstLine="461"/>
        <w:jc w:val="both"/>
        <w:rPr>
          <w:color w:val="000000"/>
        </w:rPr>
      </w:pPr>
      <w:r>
        <w:t xml:space="preserve">– </w:t>
      </w:r>
      <w:proofErr w:type="gramStart"/>
      <w:r>
        <w:rPr>
          <w:color w:val="000000"/>
        </w:rPr>
        <w:t>Ух</w:t>
      </w:r>
      <w:proofErr w:type="gramEnd"/>
      <w:r>
        <w:rPr>
          <w:color w:val="000000"/>
        </w:rPr>
        <w:t xml:space="preserve"> ты, и как всё прошло?</w:t>
      </w:r>
      <w:r>
        <w:t xml:space="preserve"> –</w:t>
      </w:r>
      <w:r>
        <w:rPr>
          <w:color w:val="000000"/>
        </w:rPr>
        <w:t xml:space="preserve"> поинтересовался Райан.</w:t>
      </w:r>
    </w:p>
    <w:p w:rsidR="00286F9F" w:rsidRDefault="00286F9F" w:rsidP="00286F9F">
      <w:pPr>
        <w:pStyle w:val="western"/>
        <w:shd w:val="clear" w:color="auto" w:fill="FFFFFF"/>
        <w:spacing w:before="0" w:after="0"/>
        <w:ind w:firstLine="461"/>
        <w:jc w:val="both"/>
      </w:pPr>
      <w:r>
        <w:rPr>
          <w:color w:val="000000"/>
        </w:rPr>
        <w:t>Я почесал голову.</w:t>
      </w:r>
    </w:p>
    <w:p w:rsidR="00286F9F" w:rsidRDefault="00286F9F" w:rsidP="00286F9F">
      <w:pPr>
        <w:pStyle w:val="western"/>
        <w:shd w:val="clear" w:color="auto" w:fill="FFFFFF"/>
        <w:spacing w:before="0" w:after="0"/>
        <w:ind w:firstLine="461"/>
        <w:jc w:val="both"/>
      </w:pPr>
      <w:r>
        <w:t xml:space="preserve">– </w:t>
      </w:r>
      <w:r>
        <w:rPr>
          <w:color w:val="000000"/>
        </w:rPr>
        <w:t>Не знаю, на самом деле.</w:t>
      </w:r>
      <w:r>
        <w:rPr>
          <w:rStyle w:val="apple-converted-space"/>
          <w:color w:val="000000"/>
        </w:rPr>
        <w:t xml:space="preserve"> </w:t>
      </w:r>
      <w:r>
        <w:rPr>
          <w:color w:val="000000"/>
        </w:rPr>
        <w:t>Но вчера был совершено сумасшедший вечер.</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В смысле безумный?</w:t>
      </w:r>
    </w:p>
    <w:p w:rsidR="00286F9F" w:rsidRDefault="00286F9F" w:rsidP="00286F9F">
      <w:pPr>
        <w:pStyle w:val="western"/>
        <w:shd w:val="clear" w:color="auto" w:fill="FFFFFF"/>
        <w:spacing w:before="0" w:after="0"/>
        <w:ind w:firstLine="461"/>
        <w:jc w:val="both"/>
      </w:pPr>
      <w:r>
        <w:rPr>
          <w:color w:val="000000"/>
        </w:rPr>
        <w:t>Прижав телефон правым плечом к уху, я надел джинсы и застегнул их.</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 xml:space="preserve">Ну, например, сначала твоя подруга ботаник сделала мне </w:t>
      </w:r>
      <w:proofErr w:type="gramStart"/>
      <w:r>
        <w:rPr>
          <w:color w:val="000000"/>
        </w:rPr>
        <w:t>долбаный</w:t>
      </w:r>
      <w:proofErr w:type="gramEnd"/>
      <w:r>
        <w:rPr>
          <w:color w:val="000000"/>
        </w:rPr>
        <w:t xml:space="preserve"> комплимент.</w:t>
      </w:r>
      <w:r>
        <w:rPr>
          <w:rStyle w:val="apple-converted-space"/>
          <w:color w:val="000000"/>
        </w:rPr>
        <w:t xml:space="preserve"> </w:t>
      </w:r>
      <w:r>
        <w:rPr>
          <w:color w:val="000000"/>
        </w:rPr>
        <w:t>А потом, я подрался с Уиллом Дэвисом из своей команды.</w:t>
      </w:r>
    </w:p>
    <w:p w:rsidR="00286F9F" w:rsidRDefault="00286F9F" w:rsidP="00286F9F">
      <w:pPr>
        <w:pStyle w:val="western"/>
        <w:shd w:val="clear" w:color="auto" w:fill="FFFFFF"/>
        <w:spacing w:before="0" w:after="0"/>
        <w:ind w:firstLine="461"/>
        <w:jc w:val="both"/>
      </w:pPr>
      <w:r>
        <w:rPr>
          <w:color w:val="000000"/>
        </w:rPr>
        <w:t>На линии эхом прокатился смех Хантера.</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Ага.</w:t>
      </w:r>
      <w:r>
        <w:rPr>
          <w:rStyle w:val="apple-converted-space"/>
          <w:color w:val="000000"/>
        </w:rPr>
        <w:t xml:space="preserve"> Не хочешь рассказать поподробнее</w:t>
      </w:r>
      <w:r>
        <w:rPr>
          <w:color w:val="000000"/>
        </w:rPr>
        <w:t>?</w:t>
      </w:r>
    </w:p>
    <w:p w:rsidR="00286F9F" w:rsidRDefault="00286F9F" w:rsidP="00286F9F">
      <w:pPr>
        <w:pStyle w:val="western"/>
        <w:shd w:val="clear" w:color="auto" w:fill="FFFFFF"/>
        <w:spacing w:before="0" w:after="0"/>
        <w:ind w:firstLine="461"/>
        <w:jc w:val="both"/>
      </w:pPr>
      <w:r>
        <w:rPr>
          <w:color w:val="000000"/>
        </w:rPr>
        <w:t>Я более подробно рассказал ему о прошлом вечере, не упомянув только то, как Сьюзан Миллер смотрела на меня в зеркало заднего вида, и как мы держались за руки в Бургер Кинг.</w:t>
      </w:r>
      <w:r>
        <w:rPr>
          <w:rStyle w:val="apple-converted-space"/>
          <w:color w:val="000000"/>
        </w:rPr>
        <w:t xml:space="preserve"> </w:t>
      </w:r>
      <w:r>
        <w:rPr>
          <w:color w:val="000000"/>
        </w:rPr>
        <w:t>Эти вещи были слишком личными, чтобы рассказывать о них.</w:t>
      </w:r>
      <w:r>
        <w:rPr>
          <w:rStyle w:val="apple-converted-space"/>
          <w:color w:val="000000"/>
        </w:rPr>
        <w:t xml:space="preserve"> </w:t>
      </w:r>
      <w:r>
        <w:rPr>
          <w:color w:val="000000"/>
        </w:rPr>
        <w:t>Но так как Хантер был в курсе моих подозрений на счет сексуальных предпочтений Итана, я также рассказал ему о разговоре, который у нас состоялся в туалете, и как мой брат ушёл от него.</w:t>
      </w:r>
    </w:p>
    <w:p w:rsidR="00286F9F" w:rsidRDefault="00286F9F" w:rsidP="00286F9F">
      <w:pPr>
        <w:pStyle w:val="western"/>
        <w:shd w:val="clear" w:color="auto" w:fill="FFFFFF"/>
        <w:spacing w:before="0" w:after="0"/>
        <w:ind w:firstLine="461"/>
        <w:jc w:val="both"/>
      </w:pPr>
      <w:r>
        <w:t xml:space="preserve">– </w:t>
      </w:r>
      <w:r w:rsidRPr="007846F4">
        <w:rPr>
          <w:color w:val="000000"/>
        </w:rPr>
        <w:t xml:space="preserve">Ммм, это плохо, </w:t>
      </w:r>
      <w:r>
        <w:t>–</w:t>
      </w:r>
      <w:r>
        <w:rPr>
          <w:rStyle w:val="apple-converted-space"/>
          <w:color w:val="000000"/>
        </w:rPr>
        <w:t xml:space="preserve"> </w:t>
      </w:r>
      <w:r>
        <w:rPr>
          <w:color w:val="000000"/>
        </w:rPr>
        <w:t>признал он.</w:t>
      </w:r>
      <w:r>
        <w:rPr>
          <w:rStyle w:val="apple-converted-space"/>
          <w:color w:val="000000"/>
        </w:rPr>
        <w:t xml:space="preserve"> </w:t>
      </w:r>
      <w:r>
        <w:t>– Попробуешь</w:t>
      </w:r>
      <w:r>
        <w:rPr>
          <w:color w:val="000000"/>
        </w:rPr>
        <w:t xml:space="preserve"> снова поговорить с ним?</w:t>
      </w:r>
    </w:p>
    <w:p w:rsidR="00286F9F" w:rsidRDefault="00286F9F" w:rsidP="00286F9F">
      <w:pPr>
        <w:pStyle w:val="western"/>
        <w:shd w:val="clear" w:color="auto" w:fill="FFFFFF"/>
        <w:spacing w:before="0" w:after="0"/>
        <w:ind w:firstLine="461"/>
        <w:jc w:val="both"/>
      </w:pPr>
      <w:r>
        <w:t>– Снова пог</w:t>
      </w:r>
      <w:r w:rsidRPr="007846F4">
        <w:rPr>
          <w:color w:val="000000"/>
        </w:rPr>
        <w:t>овор</w:t>
      </w:r>
      <w:r>
        <w:rPr>
          <w:color w:val="000000"/>
        </w:rPr>
        <w:t>ить</w:t>
      </w:r>
      <w:r w:rsidRPr="007846F4">
        <w:rPr>
          <w:color w:val="000000"/>
        </w:rPr>
        <w:t>?</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Да.</w:t>
      </w:r>
    </w:p>
    <w:p w:rsidR="00286F9F" w:rsidRDefault="00286F9F" w:rsidP="00286F9F">
      <w:pPr>
        <w:pStyle w:val="western"/>
        <w:shd w:val="clear" w:color="auto" w:fill="FFFFFF"/>
        <w:spacing w:before="0" w:after="0"/>
        <w:ind w:firstLine="461"/>
        <w:jc w:val="both"/>
      </w:pPr>
      <w:r>
        <w:rPr>
          <w:color w:val="000000"/>
        </w:rPr>
        <w:t>Я вздохнул.</w:t>
      </w:r>
    </w:p>
    <w:p w:rsidR="00286F9F" w:rsidRDefault="00286F9F" w:rsidP="00286F9F">
      <w:pPr>
        <w:pStyle w:val="western"/>
        <w:shd w:val="clear" w:color="auto" w:fill="FFFFFF"/>
        <w:spacing w:before="0" w:after="0"/>
        <w:ind w:firstLine="461"/>
        <w:jc w:val="both"/>
      </w:pPr>
      <w:r>
        <w:t xml:space="preserve">– </w:t>
      </w:r>
      <w:r>
        <w:rPr>
          <w:color w:val="000000"/>
        </w:rPr>
        <w:t>Может быть.</w:t>
      </w:r>
    </w:p>
    <w:p w:rsidR="00286F9F" w:rsidRDefault="00286F9F" w:rsidP="00286F9F">
      <w:pPr>
        <w:pStyle w:val="western"/>
        <w:shd w:val="clear" w:color="auto" w:fill="FFFFFF"/>
        <w:spacing w:before="0" w:after="0"/>
        <w:ind w:firstLine="461"/>
        <w:jc w:val="both"/>
        <w:rPr>
          <w:color w:val="000000"/>
        </w:rPr>
      </w:pPr>
      <w:r>
        <w:t xml:space="preserve">– </w:t>
      </w:r>
      <w:r w:rsidRPr="007846F4">
        <w:rPr>
          <w:color w:val="000000"/>
        </w:rPr>
        <w:t xml:space="preserve">Удачи, </w:t>
      </w:r>
      <w:r>
        <w:rPr>
          <w:color w:val="000000"/>
        </w:rPr>
        <w:t>чувак</w:t>
      </w:r>
      <w:r w:rsidRPr="007846F4">
        <w:rPr>
          <w:color w:val="000000"/>
        </w:rPr>
        <w:t>,</w:t>
      </w:r>
      <w:r>
        <w:rPr>
          <w:color w:val="000000"/>
        </w:rPr>
        <w:t xml:space="preserve"> </w:t>
      </w:r>
      <w:r>
        <w:t>–</w:t>
      </w:r>
      <w:r w:rsidRPr="007846F4">
        <w:rPr>
          <w:color w:val="000000"/>
        </w:rPr>
        <w:t xml:space="preserve"> сказал</w:t>
      </w:r>
      <w:r>
        <w:rPr>
          <w:color w:val="000000"/>
        </w:rPr>
        <w:t>,</w:t>
      </w:r>
      <w:r w:rsidRPr="007846F4">
        <w:rPr>
          <w:color w:val="000000"/>
        </w:rPr>
        <w:t xml:space="preserve"> </w:t>
      </w:r>
      <w:proofErr w:type="gramStart"/>
      <w:r>
        <w:rPr>
          <w:color w:val="000000"/>
        </w:rPr>
        <w:t>прощаясь</w:t>
      </w:r>
      <w:proofErr w:type="gramEnd"/>
      <w:r>
        <w:rPr>
          <w:color w:val="000000"/>
        </w:rPr>
        <w:t xml:space="preserve"> </w:t>
      </w:r>
      <w:r w:rsidRPr="007846F4">
        <w:rPr>
          <w:color w:val="000000"/>
        </w:rPr>
        <w:t xml:space="preserve">Хантер, </w:t>
      </w:r>
      <w:r>
        <w:rPr>
          <w:color w:val="000000"/>
        </w:rPr>
        <w:t xml:space="preserve">и </w:t>
      </w:r>
      <w:r w:rsidRPr="007846F4">
        <w:rPr>
          <w:color w:val="000000"/>
        </w:rPr>
        <w:t xml:space="preserve">я услышал </w:t>
      </w:r>
      <w:r>
        <w:rPr>
          <w:color w:val="000000"/>
        </w:rPr>
        <w:t xml:space="preserve">на его конце линии </w:t>
      </w:r>
      <w:r w:rsidRPr="007846F4">
        <w:rPr>
          <w:color w:val="000000"/>
        </w:rPr>
        <w:t>звонок в дверь.</w:t>
      </w:r>
      <w:r>
        <w:rPr>
          <w:rStyle w:val="apple-converted-space"/>
          <w:color w:val="000000"/>
        </w:rPr>
        <w:t xml:space="preserve"> </w:t>
      </w:r>
      <w:r>
        <w:rPr>
          <w:color w:val="000000"/>
        </w:rPr>
        <w:t>Судя по всему, он подошел к дому своей подруги.</w:t>
      </w:r>
      <w:r>
        <w:rPr>
          <w:rStyle w:val="apple-converted-space"/>
          <w:color w:val="000000"/>
        </w:rPr>
        <w:t xml:space="preserve"> </w:t>
      </w:r>
      <w:r>
        <w:t xml:space="preserve">– </w:t>
      </w:r>
      <w:r>
        <w:rPr>
          <w:color w:val="000000"/>
        </w:rPr>
        <w:t>До завтра.</w:t>
      </w:r>
    </w:p>
    <w:p w:rsidR="00286F9F" w:rsidRDefault="00286F9F" w:rsidP="00286F9F">
      <w:pPr>
        <w:pStyle w:val="western"/>
        <w:shd w:val="clear" w:color="auto" w:fill="FFFFFF"/>
        <w:spacing w:before="0" w:after="0"/>
        <w:ind w:firstLine="461"/>
        <w:jc w:val="both"/>
        <w:rPr>
          <w:color w:val="000000"/>
        </w:rPr>
      </w:pPr>
      <w:r>
        <w:rPr>
          <w:color w:val="000000"/>
        </w:rPr>
        <w:lastRenderedPageBreak/>
        <w:t>Я повесил трубку и упал в кресло, голова откинулась назад.</w:t>
      </w:r>
      <w:r>
        <w:rPr>
          <w:rStyle w:val="apple-converted-space"/>
          <w:color w:val="000000"/>
        </w:rPr>
        <w:t xml:space="preserve"> </w:t>
      </w:r>
      <w:r>
        <w:rPr>
          <w:color w:val="000000"/>
        </w:rPr>
        <w:t>Мы не могли делать вид, словно вчерашним вечером ничего не случилось, так что визит в комнату Итана показался неизбежным.</w:t>
      </w:r>
    </w:p>
    <w:p w:rsidR="00286F9F" w:rsidRDefault="00286F9F" w:rsidP="00286F9F">
      <w:pPr>
        <w:pStyle w:val="western"/>
        <w:shd w:val="clear" w:color="auto" w:fill="FFFFFF"/>
        <w:spacing w:before="0" w:after="0"/>
        <w:ind w:firstLine="461"/>
        <w:jc w:val="both"/>
      </w:pPr>
      <w:r>
        <w:rPr>
          <w:color w:val="000000"/>
        </w:rPr>
        <w:t>После того как я, наконец, надел остальную одежду, я подошёл к двери Итана и постучал.</w:t>
      </w:r>
    </w:p>
    <w:p w:rsidR="00286F9F" w:rsidRDefault="00286F9F" w:rsidP="00286F9F">
      <w:pPr>
        <w:pStyle w:val="western"/>
        <w:shd w:val="clear" w:color="auto" w:fill="FFFFFF"/>
        <w:spacing w:before="0" w:after="0"/>
        <w:ind w:firstLine="461"/>
        <w:jc w:val="both"/>
        <w:rPr>
          <w:color w:val="000000"/>
        </w:rPr>
      </w:pPr>
      <w:r>
        <w:t xml:space="preserve">– </w:t>
      </w:r>
      <w:proofErr w:type="gramStart"/>
      <w:r>
        <w:t>Ит</w:t>
      </w:r>
      <w:proofErr w:type="gramEnd"/>
      <w:r>
        <w:rPr>
          <w:color w:val="000000"/>
        </w:rPr>
        <w:t>, я могу поговорить с тобой минутку?</w:t>
      </w:r>
    </w:p>
    <w:p w:rsidR="00286F9F" w:rsidRDefault="00286F9F" w:rsidP="00286F9F">
      <w:pPr>
        <w:pStyle w:val="western"/>
        <w:shd w:val="clear" w:color="auto" w:fill="FFFFFF"/>
        <w:spacing w:before="0" w:after="0"/>
        <w:ind w:firstLine="461"/>
        <w:jc w:val="both"/>
        <w:rPr>
          <w:color w:val="000000"/>
        </w:rPr>
      </w:pPr>
      <w:r>
        <w:rPr>
          <w:color w:val="000000"/>
        </w:rPr>
        <w:t>Он проворчал что-то, похожее на</w:t>
      </w:r>
      <w:r>
        <w:rPr>
          <w:rStyle w:val="apple-converted-space"/>
          <w:color w:val="000000"/>
        </w:rPr>
        <w:t xml:space="preserve"> </w:t>
      </w:r>
      <w:r>
        <w:rPr>
          <w:color w:val="000000"/>
        </w:rPr>
        <w:t>"отвали".</w:t>
      </w:r>
    </w:p>
    <w:p w:rsidR="00286F9F" w:rsidRDefault="00286F9F" w:rsidP="00286F9F">
      <w:pPr>
        <w:pStyle w:val="western"/>
        <w:shd w:val="clear" w:color="auto" w:fill="FFFFFF"/>
        <w:spacing w:before="0" w:after="0"/>
        <w:ind w:firstLine="461"/>
        <w:jc w:val="both"/>
        <w:rPr>
          <w:color w:val="000000"/>
        </w:rPr>
      </w:pPr>
      <w:r>
        <w:rPr>
          <w:color w:val="000000"/>
        </w:rPr>
        <w:t>Ах, ну хорошо, похоже сейчас у нас сложные взаимоотношения.</w:t>
      </w:r>
      <w:r>
        <w:rPr>
          <w:rStyle w:val="apple-converted-space"/>
          <w:color w:val="000000"/>
        </w:rPr>
        <w:t xml:space="preserve"> Я ещё попробовал трижды поговорить с ним, но ничего не изменилось</w:t>
      </w:r>
      <w:r>
        <w:rPr>
          <w:color w:val="000000"/>
        </w:rPr>
        <w:t>.</w:t>
      </w:r>
      <w:r>
        <w:rPr>
          <w:rStyle w:val="apple-converted-space"/>
          <w:color w:val="000000"/>
        </w:rPr>
        <w:t xml:space="preserve"> </w:t>
      </w:r>
      <w:r>
        <w:rPr>
          <w:color w:val="000000"/>
        </w:rPr>
        <w:t>Воскресенье медленно тянулось, и мне было скучно, как в аду.</w:t>
      </w:r>
    </w:p>
    <w:p w:rsidR="00286F9F" w:rsidRDefault="00286F9F" w:rsidP="00286F9F">
      <w:pPr>
        <w:pStyle w:val="western"/>
        <w:shd w:val="clear" w:color="auto" w:fill="FFFFFF"/>
        <w:spacing w:before="0" w:after="0"/>
        <w:ind w:firstLine="461"/>
        <w:jc w:val="both"/>
      </w:pPr>
      <w:r>
        <w:rPr>
          <w:color w:val="000000"/>
        </w:rPr>
        <w:t xml:space="preserve">Нежелание брата разговаривать со мной о Сьюзан удерживало меня от того, чтобы позвонить ей, просто чтоб отвлечься.  </w:t>
      </w:r>
      <w:r>
        <w:rPr>
          <w:rStyle w:val="apple-converted-space"/>
          <w:color w:val="000000"/>
        </w:rPr>
        <w:t>Но перед</w:t>
      </w:r>
      <w:r>
        <w:rPr>
          <w:color w:val="000000"/>
        </w:rPr>
        <w:t xml:space="preserve"> тем</w:t>
      </w:r>
      <w:proofErr w:type="gramStart"/>
      <w:r>
        <w:rPr>
          <w:color w:val="000000"/>
        </w:rPr>
        <w:t>,</w:t>
      </w:r>
      <w:proofErr w:type="gramEnd"/>
      <w:r>
        <w:rPr>
          <w:color w:val="000000"/>
        </w:rPr>
        <w:t xml:space="preserve"> как решать проблему с вызовом, которая на самом деле всё больше и больше привлекала меня, я должен был уладить несколько вопросов.</w:t>
      </w:r>
      <w:r>
        <w:rPr>
          <w:rStyle w:val="apple-converted-space"/>
          <w:color w:val="000000"/>
        </w:rPr>
        <w:t xml:space="preserve"> </w:t>
      </w:r>
      <w:r>
        <w:rPr>
          <w:color w:val="000000"/>
        </w:rPr>
        <w:t>Номер один в этом списке: сексуальная ориентация Итана.</w:t>
      </w:r>
      <w:r>
        <w:rPr>
          <w:rStyle w:val="apple-converted-space"/>
          <w:color w:val="000000"/>
        </w:rPr>
        <w:t xml:space="preserve"> </w:t>
      </w:r>
      <w:r>
        <w:rPr>
          <w:color w:val="000000"/>
        </w:rPr>
        <w:t>Если он не заинтересован в ней как в девушке, тогда нефиг больше претендовать на Сью.</w:t>
      </w:r>
      <w:r>
        <w:rPr>
          <w:rStyle w:val="apple-converted-space"/>
          <w:color w:val="000000"/>
        </w:rPr>
        <w:t xml:space="preserve"> </w:t>
      </w:r>
      <w:r>
        <w:rPr>
          <w:color w:val="000000"/>
        </w:rPr>
        <w:t>И мне нужно это знать.</w:t>
      </w:r>
      <w:r>
        <w:rPr>
          <w:rStyle w:val="apple-converted-space"/>
          <w:color w:val="000000"/>
        </w:rPr>
        <w:t xml:space="preserve"> </w:t>
      </w:r>
      <w:r>
        <w:rPr>
          <w:color w:val="000000"/>
        </w:rPr>
        <w:t>Поскольку день тянулся бесконечно, гадать было невыносимо.</w:t>
      </w:r>
    </w:p>
    <w:p w:rsidR="00286F9F" w:rsidRDefault="00286F9F" w:rsidP="00286F9F">
      <w:pPr>
        <w:pStyle w:val="western"/>
        <w:shd w:val="clear" w:color="auto" w:fill="FFFFFF"/>
        <w:spacing w:before="0" w:after="0"/>
        <w:ind w:firstLine="461"/>
        <w:jc w:val="both"/>
      </w:pPr>
      <w:r>
        <w:t xml:space="preserve">– </w:t>
      </w:r>
      <w:r w:rsidRPr="007846F4">
        <w:rPr>
          <w:color w:val="000000"/>
        </w:rPr>
        <w:t>Давай,</w:t>
      </w:r>
      <w:r>
        <w:rPr>
          <w:rStyle w:val="apple-converted-space"/>
          <w:color w:val="000000"/>
        </w:rPr>
        <w:t xml:space="preserve"> </w:t>
      </w:r>
      <w:proofErr w:type="gramStart"/>
      <w:r>
        <w:rPr>
          <w:rStyle w:val="apple-converted-space"/>
          <w:color w:val="000000"/>
        </w:rPr>
        <w:t>Ит</w:t>
      </w:r>
      <w:proofErr w:type="gramEnd"/>
      <w:r>
        <w:rPr>
          <w:color w:val="000000"/>
        </w:rPr>
        <w:t>!</w:t>
      </w:r>
      <w:r>
        <w:rPr>
          <w:rStyle w:val="apple-converted-space"/>
          <w:color w:val="000000"/>
        </w:rPr>
        <w:t xml:space="preserve"> Вп</w:t>
      </w:r>
      <w:r>
        <w:rPr>
          <w:color w:val="000000"/>
        </w:rPr>
        <w:t xml:space="preserve">усти меня. </w:t>
      </w:r>
      <w:r>
        <w:t xml:space="preserve">– Я </w:t>
      </w:r>
      <w:r>
        <w:rPr>
          <w:color w:val="000000"/>
        </w:rPr>
        <w:t>постучался в дверь ещё раз.</w:t>
      </w:r>
      <w:r>
        <w:rPr>
          <w:rStyle w:val="apple-converted-space"/>
          <w:color w:val="000000"/>
        </w:rPr>
        <w:t xml:space="preserve"> </w:t>
      </w:r>
      <w:r>
        <w:t xml:space="preserve">– </w:t>
      </w:r>
      <w:r>
        <w:rPr>
          <w:color w:val="000000"/>
        </w:rPr>
        <w:t>Нам нужно поговорить!</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Уходи.</w:t>
      </w:r>
      <w:r>
        <w:rPr>
          <w:rStyle w:val="apple-converted-space"/>
          <w:color w:val="000000"/>
        </w:rPr>
        <w:t xml:space="preserve"> </w:t>
      </w:r>
      <w:r>
        <w:rPr>
          <w:color w:val="000000"/>
        </w:rPr>
        <w:t>Я занят.</w:t>
      </w:r>
    </w:p>
    <w:p w:rsidR="00286F9F" w:rsidRDefault="00286F9F" w:rsidP="00286F9F">
      <w:pPr>
        <w:pStyle w:val="western"/>
        <w:shd w:val="clear" w:color="auto" w:fill="FFFFFF"/>
        <w:spacing w:before="0" w:after="0"/>
        <w:ind w:firstLine="461"/>
        <w:jc w:val="both"/>
      </w:pPr>
      <w:r>
        <w:rPr>
          <w:color w:val="000000"/>
        </w:rPr>
        <w:t>Да, я это уже заметил по играющей в его комнате музыке</w:t>
      </w:r>
      <w:r>
        <w:rPr>
          <w:rStyle w:val="apple-converted-space"/>
          <w:color w:val="000000"/>
        </w:rPr>
        <w:t xml:space="preserve"> </w:t>
      </w:r>
      <w:r>
        <w:rPr>
          <w:i/>
          <w:iCs/>
          <w:color w:val="000000"/>
          <w:lang w:val="en-US"/>
        </w:rPr>
        <w:t>CoD</w:t>
      </w:r>
      <w:r>
        <w:rPr>
          <w:color w:val="000000"/>
        </w:rPr>
        <w:t>.</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Чёрт возьми, Итан.</w:t>
      </w:r>
      <w:r>
        <w:rPr>
          <w:rStyle w:val="apple-converted-space"/>
          <w:color w:val="000000"/>
        </w:rPr>
        <w:t xml:space="preserve"> п</w:t>
      </w:r>
      <w:r>
        <w:rPr>
          <w:color w:val="000000"/>
        </w:rPr>
        <w:t xml:space="preserve">ерестань вести себя как осёл. </w:t>
      </w:r>
      <w:r>
        <w:t>– Я подергал ручку, но обнаружил</w:t>
      </w:r>
      <w:r>
        <w:rPr>
          <w:color w:val="000000"/>
        </w:rPr>
        <w:t>, что дверь заперта, и сердито прокричал.</w:t>
      </w:r>
      <w:r>
        <w:rPr>
          <w:rStyle w:val="apple-converted-space"/>
          <w:color w:val="000000"/>
        </w:rPr>
        <w:t xml:space="preserve"> </w:t>
      </w:r>
      <w:r>
        <w:t xml:space="preserve">– </w:t>
      </w:r>
      <w:r>
        <w:rPr>
          <w:color w:val="000000"/>
        </w:rPr>
        <w:t>Выходи и поговори со мной.</w:t>
      </w:r>
      <w:r>
        <w:rPr>
          <w:rStyle w:val="apple-converted-space"/>
          <w:color w:val="000000"/>
        </w:rPr>
        <w:t xml:space="preserve"> </w:t>
      </w:r>
      <w:r>
        <w:rPr>
          <w:color w:val="000000"/>
        </w:rPr>
        <w:t xml:space="preserve">Я сожалею о </w:t>
      </w:r>
      <w:proofErr w:type="gramStart"/>
      <w:r>
        <w:rPr>
          <w:color w:val="000000"/>
        </w:rPr>
        <w:t>вчерашнем</w:t>
      </w:r>
      <w:proofErr w:type="gramEnd"/>
      <w:r>
        <w:rPr>
          <w:color w:val="000000"/>
        </w:rPr>
        <w:t>, рад?</w:t>
      </w:r>
      <w:r>
        <w:rPr>
          <w:rStyle w:val="apple-converted-space"/>
          <w:color w:val="000000"/>
        </w:rPr>
        <w:t xml:space="preserve"> </w:t>
      </w:r>
      <w:r>
        <w:rPr>
          <w:color w:val="000000"/>
        </w:rPr>
        <w:t>Мы... Действительно.</w:t>
      </w:r>
      <w:r>
        <w:rPr>
          <w:rStyle w:val="apple-converted-space"/>
          <w:color w:val="000000"/>
        </w:rPr>
        <w:t xml:space="preserve"> Должны</w:t>
      </w:r>
      <w:r>
        <w:rPr>
          <w:color w:val="000000"/>
        </w:rPr>
        <w:t>.</w:t>
      </w:r>
      <w:r>
        <w:rPr>
          <w:rStyle w:val="apple-converted-space"/>
          <w:color w:val="000000"/>
        </w:rPr>
        <w:t xml:space="preserve"> Пог</w:t>
      </w:r>
      <w:r>
        <w:rPr>
          <w:color w:val="000000"/>
        </w:rPr>
        <w:t>оворить!</w:t>
      </w:r>
    </w:p>
    <w:p w:rsidR="00286F9F" w:rsidRDefault="00286F9F" w:rsidP="00286F9F">
      <w:pPr>
        <w:pStyle w:val="western"/>
        <w:shd w:val="clear" w:color="auto" w:fill="FFFFFF"/>
        <w:spacing w:before="0" w:after="0"/>
        <w:ind w:firstLine="461"/>
        <w:jc w:val="both"/>
        <w:rPr>
          <w:color w:val="000000"/>
        </w:rPr>
      </w:pPr>
      <w:r>
        <w:rPr>
          <w:color w:val="000000"/>
        </w:rPr>
        <w:t>Музыка в пять раз стала громче.</w:t>
      </w:r>
      <w:r>
        <w:rPr>
          <w:rStyle w:val="apple-converted-space"/>
          <w:color w:val="000000"/>
        </w:rPr>
        <w:t xml:space="preserve"> </w:t>
      </w:r>
      <w:r>
        <w:rPr>
          <w:color w:val="000000"/>
        </w:rPr>
        <w:t>Отлично.</w:t>
      </w:r>
    </w:p>
    <w:p w:rsidR="00286F9F" w:rsidRDefault="00286F9F" w:rsidP="00286F9F">
      <w:pPr>
        <w:pStyle w:val="western"/>
        <w:shd w:val="clear" w:color="auto" w:fill="FFFFFF"/>
        <w:spacing w:before="0" w:after="0"/>
        <w:ind w:firstLine="461"/>
        <w:jc w:val="both"/>
      </w:pPr>
      <w:r>
        <w:rPr>
          <w:color w:val="000000"/>
        </w:rPr>
        <w:t>Разочарованный, я развернулся, опустился на пол под его дверью и начал стучать головой по дереву.</w:t>
      </w:r>
      <w:r>
        <w:rPr>
          <w:rStyle w:val="apple-converted-space"/>
          <w:color w:val="000000"/>
        </w:rPr>
        <w:t xml:space="preserve"> </w:t>
      </w:r>
      <w:r>
        <w:rPr>
          <w:color w:val="000000"/>
        </w:rPr>
        <w:t>В коридоре стояла удивленная мама, смотря на меня с озабоченным видом.</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Что с ним произошло?</w:t>
      </w:r>
    </w:p>
    <w:p w:rsidR="00286F9F" w:rsidRDefault="00286F9F" w:rsidP="00286F9F">
      <w:pPr>
        <w:pStyle w:val="western"/>
        <w:shd w:val="clear" w:color="auto" w:fill="FFFFFF"/>
        <w:spacing w:before="0" w:after="0"/>
        <w:ind w:firstLine="461"/>
        <w:jc w:val="both"/>
      </w:pPr>
      <w:r>
        <w:rPr>
          <w:color w:val="000000"/>
        </w:rPr>
        <w:t>Из моих лёгких вырвался вздох.</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Ничего.</w:t>
      </w:r>
      <w:r>
        <w:rPr>
          <w:rStyle w:val="apple-converted-space"/>
          <w:color w:val="000000"/>
        </w:rPr>
        <w:t xml:space="preserve"> </w:t>
      </w:r>
      <w:r>
        <w:rPr>
          <w:color w:val="000000"/>
        </w:rPr>
        <w:t>Воюет.</w:t>
      </w:r>
      <w:r>
        <w:rPr>
          <w:rStyle w:val="apple-converted-space"/>
          <w:color w:val="000000"/>
        </w:rPr>
        <w:t xml:space="preserve"> </w:t>
      </w:r>
      <w:r>
        <w:rPr>
          <w:color w:val="000000"/>
        </w:rPr>
        <w:t xml:space="preserve">Он идиот, </w:t>
      </w:r>
      <w:r>
        <w:t xml:space="preserve">– </w:t>
      </w:r>
      <w:r>
        <w:rPr>
          <w:color w:val="000000"/>
        </w:rPr>
        <w:t>проворчал я и пошёл к себе.</w:t>
      </w:r>
    </w:p>
    <w:p w:rsidR="00286F9F" w:rsidRDefault="00286F9F" w:rsidP="00286F9F">
      <w:pPr>
        <w:pStyle w:val="western"/>
        <w:shd w:val="clear" w:color="auto" w:fill="FFFFFF"/>
        <w:spacing w:before="0" w:after="0"/>
        <w:ind w:firstLine="461"/>
        <w:jc w:val="both"/>
        <w:rPr>
          <w:color w:val="000000"/>
        </w:rPr>
      </w:pPr>
      <w:r>
        <w:rPr>
          <w:color w:val="000000"/>
        </w:rPr>
        <w:t>Моё настроение было на нуле, я включил телевизор и начал смотреть какой-то глупый сериал.</w:t>
      </w:r>
      <w:r>
        <w:rPr>
          <w:rStyle w:val="apple-converted-space"/>
          <w:color w:val="000000"/>
        </w:rPr>
        <w:t xml:space="preserve"> </w:t>
      </w:r>
      <w:r>
        <w:rPr>
          <w:i/>
          <w:iCs/>
          <w:color w:val="000000"/>
        </w:rPr>
        <w:t>Теория Большого</w:t>
      </w:r>
      <w:r>
        <w:rPr>
          <w:rStyle w:val="apple-converted-space"/>
          <w:i/>
          <w:iCs/>
          <w:color w:val="000000"/>
        </w:rPr>
        <w:t xml:space="preserve"> </w:t>
      </w:r>
      <w:r>
        <w:rPr>
          <w:i/>
          <w:color w:val="000000"/>
        </w:rPr>
        <w:t>Взрыва</w:t>
      </w:r>
      <w:r>
        <w:rPr>
          <w:color w:val="000000"/>
        </w:rPr>
        <w:t>.</w:t>
      </w:r>
      <w:r>
        <w:rPr>
          <w:rStyle w:val="apple-converted-space"/>
          <w:color w:val="000000"/>
        </w:rPr>
        <w:t xml:space="preserve"> </w:t>
      </w:r>
      <w:r>
        <w:rPr>
          <w:color w:val="000000"/>
        </w:rPr>
        <w:t>Может быть</w:t>
      </w:r>
      <w:r w:rsidR="00625E45">
        <w:rPr>
          <w:color w:val="000000"/>
        </w:rPr>
        <w:t>,</w:t>
      </w:r>
      <w:r>
        <w:rPr>
          <w:color w:val="000000"/>
        </w:rPr>
        <w:t xml:space="preserve"> кто-нибудь понимает, о </w:t>
      </w:r>
      <w:proofErr w:type="gramStart"/>
      <w:r>
        <w:rPr>
          <w:color w:val="000000"/>
        </w:rPr>
        <w:t>каком</w:t>
      </w:r>
      <w:proofErr w:type="gramEnd"/>
      <w:r>
        <w:rPr>
          <w:color w:val="000000"/>
        </w:rPr>
        <w:t xml:space="preserve"> дерьме говорят эти ребята?</w:t>
      </w:r>
      <w:r>
        <w:rPr>
          <w:rStyle w:val="apple-converted-space"/>
          <w:color w:val="000000"/>
        </w:rPr>
        <w:t xml:space="preserve"> </w:t>
      </w:r>
      <w:r>
        <w:rPr>
          <w:color w:val="000000"/>
        </w:rPr>
        <w:t>Но не я.</w:t>
      </w:r>
    </w:p>
    <w:p w:rsidR="00286F9F" w:rsidRDefault="00286F9F" w:rsidP="00286F9F">
      <w:pPr>
        <w:pStyle w:val="western"/>
        <w:shd w:val="clear" w:color="auto" w:fill="FFFFFF"/>
        <w:spacing w:before="0" w:after="0"/>
        <w:ind w:firstLine="461"/>
        <w:jc w:val="both"/>
        <w:rPr>
          <w:i/>
        </w:rPr>
      </w:pPr>
      <w:r>
        <w:rPr>
          <w:color w:val="000000"/>
        </w:rPr>
        <w:t>После девяти вечера я, наконец, выключил телевизор и схватил телефон. Не слишком задумываясь и не вникая, будет ли больно моему брату или нет, я напечатал сообщение  Сью:</w:t>
      </w:r>
      <w:r>
        <w:rPr>
          <w:rStyle w:val="apple-converted-space"/>
          <w:color w:val="000000"/>
        </w:rPr>
        <w:t xml:space="preserve"> </w:t>
      </w:r>
      <w:r>
        <w:rPr>
          <w:i/>
        </w:rPr>
        <w:t>«Не возражаешь против ещё одной ночной беседы? ^^»</w:t>
      </w:r>
    </w:p>
    <w:p w:rsidR="00286F9F" w:rsidRDefault="00286F9F" w:rsidP="00286F9F">
      <w:pPr>
        <w:pStyle w:val="western"/>
        <w:shd w:val="clear" w:color="auto" w:fill="FFFFFF"/>
        <w:spacing w:before="0" w:after="0"/>
        <w:ind w:firstLine="461"/>
        <w:jc w:val="both"/>
        <w:rPr>
          <w:color w:val="000000"/>
        </w:rPr>
      </w:pPr>
      <w:r>
        <w:rPr>
          <w:i/>
        </w:rPr>
        <w:t xml:space="preserve">«Не сегодня» </w:t>
      </w:r>
      <w:r>
        <w:t>–</w:t>
      </w:r>
      <w:r>
        <w:rPr>
          <w:i/>
        </w:rPr>
        <w:t xml:space="preserve"> </w:t>
      </w:r>
      <w:r>
        <w:t>ответ</w:t>
      </w:r>
      <w:r>
        <w:rPr>
          <w:i/>
        </w:rPr>
        <w:t xml:space="preserve"> </w:t>
      </w:r>
      <w:r>
        <w:rPr>
          <w:color w:val="000000"/>
        </w:rPr>
        <w:t>вернулся довольно быстро.</w:t>
      </w:r>
    </w:p>
    <w:p w:rsidR="00286F9F" w:rsidRDefault="00286F9F" w:rsidP="00286F9F">
      <w:pPr>
        <w:pStyle w:val="western"/>
        <w:shd w:val="clear" w:color="auto" w:fill="FFFFFF"/>
        <w:spacing w:before="0" w:after="0"/>
        <w:ind w:firstLine="461"/>
        <w:jc w:val="both"/>
        <w:rPr>
          <w:color w:val="000000"/>
        </w:rPr>
      </w:pPr>
      <w:r>
        <w:rPr>
          <w:color w:val="000000"/>
        </w:rPr>
        <w:t>Сказать, что я был разочарован, – это ничего не сказать.</w:t>
      </w:r>
      <w:r>
        <w:rPr>
          <w:rStyle w:val="apple-converted-space"/>
          <w:color w:val="000000"/>
        </w:rPr>
        <w:t xml:space="preserve"> </w:t>
      </w:r>
      <w:r>
        <w:rPr>
          <w:color w:val="000000"/>
        </w:rPr>
        <w:t>Но я решил пока не сдаваться:</w:t>
      </w:r>
      <w:r>
        <w:rPr>
          <w:rStyle w:val="apple-converted-space"/>
          <w:color w:val="000000"/>
        </w:rPr>
        <w:t xml:space="preserve"> </w:t>
      </w:r>
      <w:r>
        <w:t>«</w:t>
      </w:r>
      <w:r>
        <w:rPr>
          <w:i/>
        </w:rPr>
        <w:t xml:space="preserve">Почему нет? </w:t>
      </w:r>
      <w:proofErr w:type="gramStart"/>
      <w:r>
        <w:rPr>
          <w:i/>
        </w:rPr>
        <w:t>Я думал, тебе вчера ночью было приятно со мной ;-)»</w:t>
      </w:r>
      <w:proofErr w:type="gramEnd"/>
    </w:p>
    <w:p w:rsidR="00286F9F" w:rsidRDefault="00286F9F" w:rsidP="00286F9F">
      <w:pPr>
        <w:pStyle w:val="western"/>
        <w:shd w:val="clear" w:color="auto" w:fill="FFFFFF"/>
        <w:spacing w:before="0" w:after="0"/>
        <w:ind w:firstLine="461"/>
        <w:jc w:val="both"/>
        <w:rPr>
          <w:color w:val="000000"/>
        </w:rPr>
      </w:pPr>
      <w:r>
        <w:rPr>
          <w:color w:val="000000"/>
        </w:rPr>
        <w:t xml:space="preserve">Только </w:t>
      </w:r>
      <w:r>
        <w:rPr>
          <w:rStyle w:val="apple-converted-space"/>
          <w:color w:val="000000"/>
        </w:rPr>
        <w:t xml:space="preserve">через </w:t>
      </w:r>
      <w:r>
        <w:rPr>
          <w:color w:val="000000"/>
        </w:rPr>
        <w:t>несколько секунд в моей руке завибрировал телефон, доставив ответ:</w:t>
      </w:r>
      <w:r>
        <w:rPr>
          <w:rStyle w:val="apple-converted-space"/>
          <w:color w:val="000000"/>
        </w:rPr>
        <w:t xml:space="preserve"> </w:t>
      </w:r>
      <w:r>
        <w:rPr>
          <w:i/>
        </w:rPr>
        <w:t>«Потому что от тебя неприятности, с которыми я сейчас не хочу иметь дело».</w:t>
      </w:r>
    </w:p>
    <w:p w:rsidR="00286F9F" w:rsidRDefault="00286F9F" w:rsidP="00286F9F">
      <w:pPr>
        <w:pStyle w:val="western"/>
        <w:shd w:val="clear" w:color="auto" w:fill="FFFFFF"/>
        <w:spacing w:before="0" w:after="0"/>
        <w:ind w:firstLine="461"/>
        <w:jc w:val="both"/>
        <w:rPr>
          <w:color w:val="000000"/>
        </w:rPr>
      </w:pPr>
      <w:r>
        <w:rPr>
          <w:color w:val="000000"/>
        </w:rPr>
        <w:t>Неприятности?</w:t>
      </w:r>
      <w:r>
        <w:rPr>
          <w:rStyle w:val="apple-converted-space"/>
          <w:color w:val="000000"/>
        </w:rPr>
        <w:t xml:space="preserve"> </w:t>
      </w:r>
      <w:r>
        <w:rPr>
          <w:color w:val="000000"/>
        </w:rPr>
        <w:t>Ну, если она считает разговоры со мной неприятностями, значит</w:t>
      </w:r>
      <w:r w:rsidR="003408AC">
        <w:rPr>
          <w:color w:val="000000"/>
        </w:rPr>
        <w:t>,</w:t>
      </w:r>
      <w:r>
        <w:rPr>
          <w:color w:val="000000"/>
        </w:rPr>
        <w:t xml:space="preserve"> она совершенно не поняла, что на самом деле я имел в виду, напомнив ей вчера про то, что произойдёт в этом доме в субботу.</w:t>
      </w:r>
      <w:r>
        <w:rPr>
          <w:rStyle w:val="apple-converted-space"/>
          <w:color w:val="000000"/>
        </w:rPr>
        <w:t xml:space="preserve"> </w:t>
      </w:r>
      <w:r>
        <w:rPr>
          <w:color w:val="000000"/>
        </w:rPr>
        <w:t>Улыбаясь, я коснулся клавиш на экране:</w:t>
      </w:r>
      <w:r>
        <w:rPr>
          <w:rStyle w:val="apple-converted-space"/>
          <w:color w:val="000000"/>
        </w:rPr>
        <w:t xml:space="preserve"> </w:t>
      </w:r>
      <w:r>
        <w:t>«</w:t>
      </w:r>
      <w:r>
        <w:rPr>
          <w:i/>
          <w:iCs/>
          <w:color w:val="000000"/>
        </w:rPr>
        <w:t>Ох, каждая девушка любит немного неприятностей.</w:t>
      </w:r>
      <w:r>
        <w:t xml:space="preserve"> </w:t>
      </w:r>
      <w:r>
        <w:rPr>
          <w:i/>
        </w:rPr>
        <w:t>Ты не должна ненавидеть то, что ещё не пробовала. Ты не имеешь понятия, что пропускаешь, сладкая»</w:t>
      </w:r>
      <w:r>
        <w:t>.</w:t>
      </w:r>
    </w:p>
    <w:p w:rsidR="00286F9F" w:rsidRDefault="00286F9F" w:rsidP="00286F9F">
      <w:pPr>
        <w:pStyle w:val="western"/>
        <w:shd w:val="clear" w:color="auto" w:fill="FFFFFF"/>
        <w:spacing w:before="0" w:after="0"/>
        <w:ind w:firstLine="461"/>
        <w:jc w:val="both"/>
        <w:rPr>
          <w:color w:val="000000"/>
        </w:rPr>
      </w:pPr>
      <w:r>
        <w:rPr>
          <w:color w:val="000000"/>
        </w:rPr>
        <w:t>С нетерпением ожидая её ответа, я смотрел на телефон, пока экран снова не загорелся:</w:t>
      </w:r>
      <w:r>
        <w:rPr>
          <w:rStyle w:val="apple-converted-space"/>
          <w:color w:val="000000"/>
        </w:rPr>
        <w:t xml:space="preserve"> </w:t>
      </w:r>
      <w:r>
        <w:t>«</w:t>
      </w:r>
      <w:r>
        <w:rPr>
          <w:i/>
        </w:rPr>
        <w:t>Серьёзно, ты как образец флакона духов в аптеке»</w:t>
      </w:r>
    </w:p>
    <w:p w:rsidR="00286F9F" w:rsidRDefault="00286F9F" w:rsidP="00286F9F">
      <w:pPr>
        <w:pStyle w:val="western"/>
        <w:shd w:val="clear" w:color="auto" w:fill="FFFFFF"/>
        <w:spacing w:before="0" w:after="0"/>
        <w:ind w:firstLine="461"/>
        <w:jc w:val="both"/>
        <w:rPr>
          <w:color w:val="000000"/>
        </w:rPr>
      </w:pPr>
      <w:r>
        <w:rPr>
          <w:color w:val="000000"/>
        </w:rPr>
        <w:t>Моя челюсть упала до уровня груди.</w:t>
      </w:r>
      <w:r>
        <w:rPr>
          <w:rStyle w:val="apple-converted-space"/>
          <w:color w:val="000000"/>
        </w:rPr>
        <w:t xml:space="preserve"> </w:t>
      </w:r>
      <w:r>
        <w:rPr>
          <w:color w:val="000000"/>
        </w:rPr>
        <w:t>Какого черта?</w:t>
      </w:r>
      <w:r>
        <w:rPr>
          <w:rStyle w:val="apple-converted-space"/>
          <w:color w:val="000000"/>
        </w:rPr>
        <w:t xml:space="preserve"> </w:t>
      </w:r>
      <w:r>
        <w:rPr>
          <w:color w:val="000000"/>
        </w:rPr>
        <w:t>Это реальность?</w:t>
      </w:r>
      <w:r>
        <w:rPr>
          <w:rStyle w:val="apple-converted-space"/>
          <w:color w:val="000000"/>
        </w:rPr>
        <w:t xml:space="preserve"> </w:t>
      </w:r>
      <w:r>
        <w:rPr>
          <w:color w:val="000000"/>
        </w:rPr>
        <w:t>И что это вообще значит?</w:t>
      </w:r>
      <w:r>
        <w:rPr>
          <w:rStyle w:val="apple-converted-space"/>
          <w:color w:val="000000"/>
        </w:rPr>
        <w:t xml:space="preserve"> </w:t>
      </w:r>
      <w:r>
        <w:rPr>
          <w:color w:val="000000"/>
        </w:rPr>
        <w:t>С по-прежнему открытым ртом, я не стал набирать следующий текст, а коснулся большим пальцем кнопки вызова.</w:t>
      </w:r>
    </w:p>
    <w:p w:rsidR="00286F9F" w:rsidRDefault="00286F9F" w:rsidP="00286F9F">
      <w:pPr>
        <w:pStyle w:val="western"/>
        <w:shd w:val="clear" w:color="auto" w:fill="FFFFFF"/>
        <w:spacing w:before="0" w:after="0"/>
        <w:ind w:firstLine="461"/>
        <w:jc w:val="both"/>
      </w:pPr>
      <w:r>
        <w:rPr>
          <w:color w:val="000000"/>
        </w:rPr>
        <w:t xml:space="preserve">Как только она подняла трубку, я выпалил: </w:t>
      </w:r>
    </w:p>
    <w:p w:rsidR="00286F9F" w:rsidRDefault="00286F9F" w:rsidP="00286F9F">
      <w:pPr>
        <w:pStyle w:val="western"/>
        <w:shd w:val="clear" w:color="auto" w:fill="FFFFFF"/>
        <w:spacing w:before="0" w:after="0"/>
        <w:ind w:firstLine="461"/>
        <w:jc w:val="both"/>
      </w:pPr>
      <w:r>
        <w:t>– Кто я</w:t>
      </w:r>
      <w:r>
        <w:rPr>
          <w:color w:val="000000"/>
        </w:rPr>
        <w:t>?</w:t>
      </w:r>
    </w:p>
    <w:p w:rsidR="00286F9F" w:rsidRDefault="00286F9F" w:rsidP="00286F9F">
      <w:pPr>
        <w:pStyle w:val="western"/>
        <w:shd w:val="clear" w:color="auto" w:fill="FFFFFF"/>
        <w:spacing w:before="0" w:after="0"/>
        <w:ind w:firstLine="461"/>
        <w:jc w:val="both"/>
        <w:rPr>
          <w:color w:val="000000"/>
        </w:rPr>
      </w:pPr>
      <w:r>
        <w:lastRenderedPageBreak/>
        <w:t>– Ну</w:t>
      </w:r>
      <w:r w:rsidR="00DD1B70">
        <w:t>,</w:t>
      </w:r>
      <w:r>
        <w:t xml:space="preserve"> знаешь, эти дешёвые бутылочки с духами, которые выставляются на витрине</w:t>
      </w:r>
      <w:r>
        <w:rPr>
          <w:color w:val="000000"/>
        </w:rPr>
        <w:t>?</w:t>
      </w:r>
      <w:r>
        <w:t xml:space="preserve"> – с</w:t>
      </w:r>
      <w:r>
        <w:rPr>
          <w:color w:val="000000"/>
        </w:rPr>
        <w:t>казала она без какого либо приветствия, но это нормально.</w:t>
      </w:r>
      <w:r w:rsidR="00DD1B70">
        <w:rPr>
          <w:color w:val="000000"/>
        </w:rPr>
        <w:t xml:space="preserve"> Ведь</w:t>
      </w:r>
      <w:r>
        <w:rPr>
          <w:color w:val="000000"/>
        </w:rPr>
        <w:t xml:space="preserve"> я тоже ни разу не поприветствовал её по телефону. </w:t>
      </w:r>
      <w:r>
        <w:t>– Каждая женщина, проходя мимо, брызгает немного на кожу и, в конце концов, все они пахнут одинаково</w:t>
      </w:r>
      <w:r>
        <w:rPr>
          <w:color w:val="000000"/>
        </w:rPr>
        <w:t>.</w:t>
      </w:r>
    </w:p>
    <w:p w:rsidR="00286F9F" w:rsidRDefault="00286F9F" w:rsidP="00286F9F">
      <w:pPr>
        <w:pStyle w:val="western"/>
        <w:shd w:val="clear" w:color="auto" w:fill="FFFFFF"/>
        <w:spacing w:before="0" w:after="0"/>
        <w:ind w:firstLine="461"/>
        <w:jc w:val="both"/>
      </w:pPr>
      <w:r>
        <w:rPr>
          <w:color w:val="000000"/>
        </w:rPr>
        <w:t>Ладно.</w:t>
      </w:r>
      <w:r>
        <w:rPr>
          <w:rStyle w:val="apple-converted-space"/>
          <w:color w:val="000000"/>
        </w:rPr>
        <w:t xml:space="preserve"> Но растолкуй дальше</w:t>
      </w:r>
      <w:r>
        <w:rPr>
          <w:color w:val="000000"/>
        </w:rPr>
        <w:t>, пожалуйста?</w:t>
      </w:r>
    </w:p>
    <w:p w:rsidR="00286F9F" w:rsidRDefault="00286F9F" w:rsidP="00286F9F">
      <w:pPr>
        <w:pStyle w:val="western"/>
        <w:shd w:val="clear" w:color="auto" w:fill="FFFFFF"/>
        <w:spacing w:before="0" w:after="0"/>
        <w:ind w:firstLine="461"/>
        <w:jc w:val="both"/>
        <w:rPr>
          <w:color w:val="000000"/>
        </w:rPr>
      </w:pPr>
      <w:r>
        <w:t xml:space="preserve">– </w:t>
      </w:r>
      <w:r w:rsidRPr="007846F4">
        <w:rPr>
          <w:color w:val="000000"/>
        </w:rPr>
        <w:t>Но не я.</w:t>
      </w:r>
      <w:r>
        <w:rPr>
          <w:rStyle w:val="apple-converted-space"/>
          <w:color w:val="000000"/>
        </w:rPr>
        <w:t xml:space="preserve"> </w:t>
      </w:r>
      <w:r>
        <w:t>Я очень разборчива, Крис</w:t>
      </w:r>
      <w:r>
        <w:rPr>
          <w:color w:val="000000"/>
        </w:rPr>
        <w:t xml:space="preserve">, </w:t>
      </w:r>
      <w:r>
        <w:t xml:space="preserve">– </w:t>
      </w:r>
      <w:r>
        <w:rPr>
          <w:color w:val="000000"/>
        </w:rPr>
        <w:t>продолжила она.</w:t>
      </w:r>
      <w:r>
        <w:rPr>
          <w:rStyle w:val="apple-converted-space"/>
          <w:color w:val="000000"/>
        </w:rPr>
        <w:t xml:space="preserve"> </w:t>
      </w:r>
      <w:r>
        <w:t xml:space="preserve">– Я не пробую всё, что мне бесплатно предлагают. И больше всего, я не люблю </w:t>
      </w:r>
      <w:r>
        <w:rPr>
          <w:i/>
        </w:rPr>
        <w:t>примитивные</w:t>
      </w:r>
      <w:r>
        <w:t xml:space="preserve"> ароматы</w:t>
      </w:r>
      <w:r>
        <w:rPr>
          <w:i/>
          <w:iCs/>
          <w:color w:val="000000"/>
        </w:rPr>
        <w:t xml:space="preserve">. </w:t>
      </w:r>
      <w:r>
        <w:t xml:space="preserve">– </w:t>
      </w:r>
      <w:r>
        <w:rPr>
          <w:iCs/>
          <w:color w:val="000000"/>
        </w:rPr>
        <w:t>Ошеломленный, я молчал, и мог только дальше слушать её болтовню, даже когда она сказала,</w:t>
      </w:r>
      <w:r>
        <w:t xml:space="preserve"> – </w:t>
      </w:r>
      <w:r>
        <w:rPr>
          <w:iCs/>
          <w:color w:val="000000"/>
        </w:rPr>
        <w:t xml:space="preserve">Спокойной ночи, </w:t>
      </w:r>
      <w:r>
        <w:t xml:space="preserve">– </w:t>
      </w:r>
      <w:r>
        <w:rPr>
          <w:iCs/>
          <w:color w:val="000000"/>
        </w:rPr>
        <w:t>и повесила трубку.</w:t>
      </w:r>
    </w:p>
    <w:p w:rsidR="00286F9F" w:rsidRDefault="00286F9F" w:rsidP="00286F9F">
      <w:pPr>
        <w:pStyle w:val="western"/>
        <w:shd w:val="clear" w:color="auto" w:fill="FFFFFF"/>
        <w:spacing w:before="0" w:after="0"/>
        <w:ind w:firstLine="461"/>
        <w:jc w:val="both"/>
        <w:rPr>
          <w:i/>
        </w:rPr>
      </w:pPr>
      <w:r>
        <w:rPr>
          <w:color w:val="000000"/>
        </w:rPr>
        <w:t>Она</w:t>
      </w:r>
      <w:r>
        <w:rPr>
          <w:rStyle w:val="apple-converted-space"/>
          <w:color w:val="000000"/>
        </w:rPr>
        <w:t xml:space="preserve"> </w:t>
      </w:r>
      <w:r>
        <w:rPr>
          <w:i/>
          <w:iCs/>
          <w:color w:val="000000"/>
        </w:rPr>
        <w:t>повесила</w:t>
      </w:r>
      <w:r>
        <w:rPr>
          <w:rStyle w:val="apple-converted-space"/>
          <w:color w:val="000000"/>
        </w:rPr>
        <w:t xml:space="preserve"> </w:t>
      </w:r>
      <w:r>
        <w:rPr>
          <w:i/>
          <w:color w:val="000000"/>
        </w:rPr>
        <w:t>телефонную трубку</w:t>
      </w:r>
      <w:r>
        <w:rPr>
          <w:color w:val="000000"/>
        </w:rPr>
        <w:t>.</w:t>
      </w:r>
      <w:r>
        <w:rPr>
          <w:rStyle w:val="apple-converted-space"/>
          <w:color w:val="000000"/>
        </w:rPr>
        <w:t xml:space="preserve"> Снова</w:t>
      </w:r>
      <w:r>
        <w:rPr>
          <w:color w:val="000000"/>
        </w:rPr>
        <w:t>.</w:t>
      </w:r>
      <w:r>
        <w:rPr>
          <w:rStyle w:val="apple-converted-space"/>
          <w:color w:val="000000"/>
        </w:rPr>
        <w:t xml:space="preserve"> </w:t>
      </w:r>
      <w:r>
        <w:rPr>
          <w:color w:val="000000"/>
        </w:rPr>
        <w:t>Что случилось с этим сладким маленьким ботаником? Затаив дыхание, я повторно коснулся кнопки вызова, но затем сразу же отменил его.</w:t>
      </w:r>
      <w:r>
        <w:rPr>
          <w:rStyle w:val="apple-converted-space"/>
          <w:color w:val="000000"/>
        </w:rPr>
        <w:t xml:space="preserve"> </w:t>
      </w:r>
      <w:r>
        <w:rPr>
          <w:color w:val="000000"/>
        </w:rPr>
        <w:t>Я не хочу опять сидеть в оцепенении, слушая её очередную тираду.</w:t>
      </w:r>
      <w:r>
        <w:rPr>
          <w:rStyle w:val="apple-converted-space"/>
          <w:color w:val="000000"/>
        </w:rPr>
        <w:t xml:space="preserve"> Будет л</w:t>
      </w:r>
      <w:r>
        <w:rPr>
          <w:color w:val="000000"/>
        </w:rPr>
        <w:t>учше вернуться к письменной форме.</w:t>
      </w:r>
    </w:p>
    <w:p w:rsidR="00286F9F" w:rsidRDefault="00286F9F" w:rsidP="00286F9F">
      <w:pPr>
        <w:pStyle w:val="western"/>
        <w:shd w:val="clear" w:color="auto" w:fill="FFFFFF"/>
        <w:spacing w:before="0" w:after="0"/>
        <w:ind w:firstLine="461"/>
        <w:jc w:val="both"/>
        <w:rPr>
          <w:color w:val="000000"/>
        </w:rPr>
      </w:pPr>
      <w:r>
        <w:rPr>
          <w:i/>
        </w:rPr>
        <w:t>«Думаешь, я скучный? Ауч. Это ранило, мисс Миллер»</w:t>
      </w:r>
    </w:p>
    <w:p w:rsidR="00286F9F" w:rsidRDefault="00286F9F" w:rsidP="00286F9F">
      <w:pPr>
        <w:pStyle w:val="western"/>
        <w:shd w:val="clear" w:color="auto" w:fill="FFFFFF"/>
        <w:spacing w:before="0" w:after="0"/>
        <w:ind w:firstLine="461"/>
        <w:jc w:val="both"/>
        <w:rPr>
          <w:color w:val="000000"/>
        </w:rPr>
      </w:pPr>
      <w:r>
        <w:rPr>
          <w:color w:val="000000"/>
        </w:rPr>
        <w:t>Ответит ли она?</w:t>
      </w:r>
      <w:r>
        <w:rPr>
          <w:rStyle w:val="apple-converted-space"/>
          <w:color w:val="000000"/>
        </w:rPr>
        <w:t xml:space="preserve"> </w:t>
      </w:r>
      <w:r>
        <w:rPr>
          <w:color w:val="000000"/>
        </w:rPr>
        <w:t>Моё сердце забилось в груди... сильно забилось. И вот послышался звуковой сигнал:</w:t>
      </w:r>
      <w:r>
        <w:rPr>
          <w:rStyle w:val="apple-converted-space"/>
          <w:color w:val="000000"/>
        </w:rPr>
        <w:t xml:space="preserve"> </w:t>
      </w:r>
      <w:r>
        <w:rPr>
          <w:i/>
        </w:rPr>
        <w:t>«Я сказала примитивный, не скучный. Есть разница. Первый значит, что от тебя мне хочется спать. Другой означает, каждый раз, когда ты открываешь свой рот, я хочу изучить и копнуть глубже, чтобы узнать, есть ли там что-то большее внутри пустой оболочки».</w:t>
      </w:r>
    </w:p>
    <w:p w:rsidR="00286F9F" w:rsidRDefault="00286F9F" w:rsidP="00286F9F">
      <w:pPr>
        <w:pStyle w:val="western"/>
        <w:shd w:val="clear" w:color="auto" w:fill="FFFFFF"/>
        <w:spacing w:before="0" w:after="0"/>
        <w:ind w:firstLine="461"/>
        <w:jc w:val="both"/>
        <w:rPr>
          <w:color w:val="000000"/>
        </w:rPr>
      </w:pPr>
      <w:r>
        <w:rPr>
          <w:color w:val="000000"/>
        </w:rPr>
        <w:t xml:space="preserve">Единственные слова, которые </w:t>
      </w:r>
      <w:proofErr w:type="gramStart"/>
      <w:r>
        <w:rPr>
          <w:color w:val="000000"/>
        </w:rPr>
        <w:t>замаячили передо мной в этом сообщении были</w:t>
      </w:r>
      <w:proofErr w:type="gramEnd"/>
      <w:r>
        <w:rPr>
          <w:rStyle w:val="apple-converted-space"/>
          <w:color w:val="000000"/>
        </w:rPr>
        <w:t xml:space="preserve"> </w:t>
      </w:r>
      <w:r>
        <w:rPr>
          <w:color w:val="000000"/>
        </w:rPr>
        <w:t>"</w:t>
      </w:r>
      <w:r>
        <w:rPr>
          <w:iCs/>
          <w:color w:val="000000"/>
        </w:rPr>
        <w:t>открытый рот</w:t>
      </w:r>
      <w:r>
        <w:rPr>
          <w:color w:val="000000"/>
        </w:rPr>
        <w:t>"</w:t>
      </w:r>
      <w:r>
        <w:rPr>
          <w:rStyle w:val="apple-converted-space"/>
          <w:color w:val="000000"/>
        </w:rPr>
        <w:t xml:space="preserve"> </w:t>
      </w:r>
      <w:r>
        <w:rPr>
          <w:color w:val="000000"/>
        </w:rPr>
        <w:t>и "изучить".</w:t>
      </w:r>
      <w:r>
        <w:rPr>
          <w:rStyle w:val="apple-converted-space"/>
          <w:color w:val="000000"/>
        </w:rPr>
        <w:t xml:space="preserve"> </w:t>
      </w:r>
      <w:r>
        <w:rPr>
          <w:color w:val="000000"/>
        </w:rPr>
        <w:t>Ах, сладкая.</w:t>
      </w:r>
      <w:r>
        <w:rPr>
          <w:rStyle w:val="apple-converted-space"/>
          <w:color w:val="000000"/>
        </w:rPr>
        <w:t xml:space="preserve"> </w:t>
      </w:r>
      <w:r>
        <w:rPr>
          <w:color w:val="000000"/>
        </w:rPr>
        <w:t>Я</w:t>
      </w:r>
      <w:r w:rsidRPr="00286F9F">
        <w:rPr>
          <w:color w:val="000000"/>
        </w:rPr>
        <w:t xml:space="preserve"> </w:t>
      </w:r>
      <w:r>
        <w:rPr>
          <w:color w:val="000000"/>
        </w:rPr>
        <w:t>усмехнулся</w:t>
      </w:r>
      <w:r w:rsidRPr="00286F9F">
        <w:rPr>
          <w:color w:val="000000"/>
        </w:rPr>
        <w:t>.</w:t>
      </w:r>
      <w:r w:rsidRPr="00286F9F">
        <w:rPr>
          <w:rStyle w:val="apple-converted-space"/>
          <w:color w:val="000000"/>
        </w:rPr>
        <w:t xml:space="preserve"> </w:t>
      </w:r>
      <w:r>
        <w:rPr>
          <w:color w:val="000000"/>
        </w:rPr>
        <w:t>Она может заняться этим прямо сейчас...</w:t>
      </w:r>
      <w:r>
        <w:rPr>
          <w:rStyle w:val="apple-converted-space"/>
          <w:color w:val="000000"/>
        </w:rPr>
        <w:t xml:space="preserve"> </w:t>
      </w:r>
      <w:r>
        <w:t>«</w:t>
      </w:r>
      <w:r>
        <w:rPr>
          <w:i/>
        </w:rPr>
        <w:t>Ты хочешь изучить мой рот? Вперёд</w:t>
      </w:r>
      <w:r w:rsidRPr="00EC09EA">
        <w:rPr>
          <w:i/>
        </w:rPr>
        <w:t>».</w:t>
      </w:r>
    </w:p>
    <w:p w:rsidR="00286F9F" w:rsidRDefault="00286F9F" w:rsidP="00286F9F">
      <w:pPr>
        <w:pStyle w:val="western"/>
        <w:shd w:val="clear" w:color="auto" w:fill="FFFFFF"/>
        <w:spacing w:before="0" w:after="0"/>
        <w:ind w:firstLine="461"/>
        <w:jc w:val="both"/>
        <w:rPr>
          <w:i/>
        </w:rPr>
      </w:pPr>
      <w:r>
        <w:rPr>
          <w:color w:val="000000"/>
        </w:rPr>
        <w:t>Мы так быстро обменивались сообщениями, словно не общались в чате друг с другом, а сидели на моей кровати.</w:t>
      </w:r>
    </w:p>
    <w:p w:rsidR="00286F9F" w:rsidRDefault="00286F9F" w:rsidP="00286F9F">
      <w:pPr>
        <w:pStyle w:val="western"/>
        <w:shd w:val="clear" w:color="auto" w:fill="FFFFFF"/>
        <w:spacing w:before="0" w:after="0"/>
        <w:ind w:firstLine="461"/>
        <w:jc w:val="both"/>
        <w:rPr>
          <w:i/>
        </w:rPr>
      </w:pPr>
      <w:r>
        <w:rPr>
          <w:i/>
        </w:rPr>
        <w:t>«Крис, ты когда-нибудь слышишь, что я на самом деле говорю?»</w:t>
      </w:r>
    </w:p>
    <w:p w:rsidR="00286F9F" w:rsidRDefault="00286F9F" w:rsidP="00286F9F">
      <w:pPr>
        <w:pStyle w:val="western"/>
        <w:shd w:val="clear" w:color="auto" w:fill="FFFFFF"/>
        <w:spacing w:before="0" w:after="0"/>
        <w:ind w:firstLine="461"/>
        <w:jc w:val="both"/>
      </w:pPr>
      <w:r>
        <w:rPr>
          <w:i/>
        </w:rPr>
        <w:t xml:space="preserve">«Конечно. Твое последнее смс говорит, что ты хочешь меня поцеловать». </w:t>
      </w:r>
      <w:r>
        <w:rPr>
          <w:color w:val="000000"/>
        </w:rPr>
        <w:t>И подумав о поцелуе с ней,  в моём животе снова почувствовалось покалывание.</w:t>
      </w:r>
    </w:p>
    <w:p w:rsidR="00286F9F" w:rsidRDefault="00286F9F" w:rsidP="00286F9F">
      <w:pPr>
        <w:pStyle w:val="western"/>
        <w:shd w:val="clear" w:color="auto" w:fill="FFFFFF"/>
        <w:spacing w:before="0" w:after="0"/>
        <w:ind w:firstLine="461"/>
        <w:jc w:val="both"/>
        <w:rPr>
          <w:i/>
        </w:rPr>
      </w:pPr>
      <w:r>
        <w:t>«</w:t>
      </w:r>
      <w:r>
        <w:rPr>
          <w:i/>
        </w:rPr>
        <w:t>Прости, теперь мне нужно пойти удариться головой об стену и выбить это изображение у себя из головы».</w:t>
      </w:r>
      <w:r>
        <w:rPr>
          <w:rStyle w:val="apple-converted-space"/>
          <w:i/>
          <w:iCs/>
          <w:color w:val="000000"/>
        </w:rPr>
        <w:t xml:space="preserve"> </w:t>
      </w:r>
      <w:r>
        <w:rPr>
          <w:color w:val="000000"/>
        </w:rPr>
        <w:t>Я был прав с самого начала, и она только ответила мне так, а не собиралась на самом деле претворять это в жизнь. Судя по всему, у неё перед глазами тоже мелькнула картинка, г</w:t>
      </w:r>
      <w:r>
        <w:rPr>
          <w:rStyle w:val="apple-converted-space"/>
          <w:color w:val="000000"/>
        </w:rPr>
        <w:t>де я целовал её</w:t>
      </w:r>
      <w:r>
        <w:rPr>
          <w:color w:val="000000"/>
        </w:rPr>
        <w:t>.</w:t>
      </w:r>
    </w:p>
    <w:p w:rsidR="00286F9F" w:rsidRDefault="00286F9F" w:rsidP="00286F9F">
      <w:pPr>
        <w:pStyle w:val="western"/>
        <w:shd w:val="clear" w:color="auto" w:fill="FFFFFF"/>
        <w:spacing w:before="0" w:after="0"/>
        <w:ind w:firstLine="461"/>
        <w:jc w:val="both"/>
      </w:pPr>
      <w:proofErr w:type="gramStart"/>
      <w:r>
        <w:rPr>
          <w:i/>
        </w:rPr>
        <w:t>«Все так говорят… перед тем, как умоляют меня встречаться с ними</w:t>
      </w:r>
      <w:r>
        <w:rPr>
          <w:i/>
          <w:iCs/>
          <w:color w:val="000000"/>
        </w:rPr>
        <w:t>... :)</w:t>
      </w:r>
      <w:r>
        <w:rPr>
          <w:i/>
        </w:rPr>
        <w:t xml:space="preserve">» </w:t>
      </w:r>
      <w:r>
        <w:rPr>
          <w:color w:val="000000"/>
        </w:rPr>
        <w:t>Я тихо засмеялся, когда отправил это сообщение.</w:t>
      </w:r>
      <w:proofErr w:type="gramEnd"/>
      <w:r>
        <w:rPr>
          <w:rStyle w:val="apple-converted-space"/>
          <w:color w:val="000000"/>
        </w:rPr>
        <w:t xml:space="preserve"> </w:t>
      </w:r>
      <w:r>
        <w:rPr>
          <w:color w:val="000000"/>
        </w:rPr>
        <w:t>Её</w:t>
      </w:r>
      <w:r w:rsidRPr="00286F9F">
        <w:rPr>
          <w:color w:val="000000"/>
        </w:rPr>
        <w:t xml:space="preserve"> </w:t>
      </w:r>
      <w:r>
        <w:rPr>
          <w:color w:val="000000"/>
        </w:rPr>
        <w:t>было</w:t>
      </w:r>
      <w:r w:rsidRPr="00286F9F">
        <w:rPr>
          <w:color w:val="000000"/>
        </w:rPr>
        <w:t xml:space="preserve"> </w:t>
      </w:r>
      <w:r>
        <w:rPr>
          <w:color w:val="000000"/>
        </w:rPr>
        <w:t>так</w:t>
      </w:r>
      <w:r w:rsidRPr="00286F9F">
        <w:rPr>
          <w:color w:val="000000"/>
        </w:rPr>
        <w:t xml:space="preserve"> </w:t>
      </w:r>
      <w:r>
        <w:rPr>
          <w:color w:val="000000"/>
        </w:rPr>
        <w:t>легко</w:t>
      </w:r>
      <w:r w:rsidRPr="00286F9F">
        <w:rPr>
          <w:color w:val="000000"/>
        </w:rPr>
        <w:t xml:space="preserve"> </w:t>
      </w:r>
      <w:r>
        <w:rPr>
          <w:color w:val="000000"/>
        </w:rPr>
        <w:t>дразнить</w:t>
      </w:r>
      <w:r w:rsidRPr="00286F9F">
        <w:rPr>
          <w:color w:val="000000"/>
        </w:rPr>
        <w:t>.</w:t>
      </w:r>
    </w:p>
    <w:p w:rsidR="00286F9F" w:rsidRDefault="00286F9F" w:rsidP="00286F9F">
      <w:pPr>
        <w:pStyle w:val="western"/>
        <w:shd w:val="clear" w:color="auto" w:fill="FFFFFF"/>
        <w:spacing w:before="0" w:after="0"/>
        <w:ind w:firstLine="461"/>
        <w:jc w:val="both"/>
        <w:rPr>
          <w:color w:val="000000"/>
        </w:rPr>
      </w:pPr>
      <w:r>
        <w:t xml:space="preserve"> «</w:t>
      </w:r>
      <w:r>
        <w:rPr>
          <w:i/>
        </w:rPr>
        <w:t>Я не собираюсь тебя умолять сходить со мной на свидание».</w:t>
      </w:r>
    </w:p>
    <w:p w:rsidR="00286F9F" w:rsidRDefault="00286F9F" w:rsidP="00286F9F">
      <w:pPr>
        <w:pStyle w:val="western"/>
        <w:shd w:val="clear" w:color="auto" w:fill="FFFFFF"/>
        <w:spacing w:before="0" w:after="0"/>
        <w:ind w:firstLine="461"/>
        <w:jc w:val="both"/>
        <w:rPr>
          <w:color w:val="000000"/>
        </w:rPr>
      </w:pPr>
      <w:r>
        <w:rPr>
          <w:color w:val="000000"/>
        </w:rPr>
        <w:t>О, ей и не придётся.</w:t>
      </w:r>
      <w:r>
        <w:rPr>
          <w:rStyle w:val="apple-converted-space"/>
          <w:color w:val="000000"/>
        </w:rPr>
        <w:t xml:space="preserve"> </w:t>
      </w:r>
      <w:r>
        <w:rPr>
          <w:color w:val="000000"/>
        </w:rPr>
        <w:t>Даже если она уже умоляла...</w:t>
      </w:r>
      <w:r>
        <w:rPr>
          <w:rStyle w:val="apple-converted-space"/>
          <w:color w:val="000000"/>
        </w:rPr>
        <w:t xml:space="preserve"> </w:t>
      </w:r>
      <w:r>
        <w:rPr>
          <w:i/>
        </w:rPr>
        <w:t>«*кашляет</w:t>
      </w:r>
      <w:proofErr w:type="gramStart"/>
      <w:r>
        <w:rPr>
          <w:i/>
        </w:rPr>
        <w:t>* П</w:t>
      </w:r>
      <w:proofErr w:type="gramEnd"/>
      <w:r>
        <w:rPr>
          <w:i/>
        </w:rPr>
        <w:t>омнится, кто-то умолял приготовить для неё в субботу *кашляет*</w:t>
      </w:r>
      <w:r>
        <w:t>».</w:t>
      </w:r>
    </w:p>
    <w:p w:rsidR="00286F9F" w:rsidRDefault="00286F9F" w:rsidP="00286F9F">
      <w:pPr>
        <w:pStyle w:val="western"/>
        <w:shd w:val="clear" w:color="auto" w:fill="FFFFFF"/>
        <w:spacing w:before="0" w:after="0"/>
        <w:ind w:firstLine="461"/>
        <w:jc w:val="both"/>
        <w:rPr>
          <w:color w:val="000000"/>
        </w:rPr>
      </w:pPr>
      <w:r>
        <w:rPr>
          <w:color w:val="000000"/>
        </w:rPr>
        <w:t>На этот раз она обдумывала ответ немного дольше, и он был краток:</w:t>
      </w:r>
      <w:r>
        <w:rPr>
          <w:rStyle w:val="apple-converted-space"/>
          <w:color w:val="000000"/>
        </w:rPr>
        <w:t xml:space="preserve"> </w:t>
      </w:r>
      <w:r>
        <w:t>«</w:t>
      </w:r>
      <w:r>
        <w:rPr>
          <w:i/>
        </w:rPr>
        <w:t>Ты бредишь»</w:t>
      </w:r>
      <w:r>
        <w:rPr>
          <w:i/>
          <w:iCs/>
          <w:color w:val="000000"/>
        </w:rPr>
        <w:t>.</w:t>
      </w:r>
    </w:p>
    <w:p w:rsidR="00286F9F" w:rsidRDefault="00286F9F" w:rsidP="00286F9F">
      <w:pPr>
        <w:pStyle w:val="western"/>
        <w:shd w:val="clear" w:color="auto" w:fill="FFFFFF"/>
        <w:spacing w:before="0" w:after="0"/>
        <w:ind w:firstLine="461"/>
        <w:jc w:val="both"/>
        <w:rPr>
          <w:i/>
        </w:rPr>
      </w:pPr>
      <w:r>
        <w:rPr>
          <w:color w:val="000000"/>
        </w:rPr>
        <w:t>Ну, она заблуждалась.</w:t>
      </w:r>
      <w:r>
        <w:rPr>
          <w:rStyle w:val="apple-converted-space"/>
          <w:color w:val="000000"/>
        </w:rPr>
        <w:t xml:space="preserve"> </w:t>
      </w:r>
      <w:r>
        <w:rPr>
          <w:color w:val="000000"/>
        </w:rPr>
        <w:t>Полностью.</w:t>
      </w:r>
      <w:r>
        <w:rPr>
          <w:rStyle w:val="apple-converted-space"/>
          <w:color w:val="000000"/>
        </w:rPr>
        <w:t xml:space="preserve"> </w:t>
      </w:r>
      <w:r>
        <w:rPr>
          <w:color w:val="000000"/>
        </w:rPr>
        <w:t>Для меня это совершенно ясно.</w:t>
      </w:r>
      <w:r>
        <w:rPr>
          <w:rStyle w:val="apple-converted-space"/>
          <w:color w:val="000000"/>
        </w:rPr>
        <w:t xml:space="preserve"> </w:t>
      </w:r>
      <w:r>
        <w:rPr>
          <w:color w:val="000000"/>
        </w:rPr>
        <w:t>Может ли она сказать то же самое о себе?</w:t>
      </w:r>
      <w:r>
        <w:rPr>
          <w:rStyle w:val="apple-converted-space"/>
          <w:color w:val="000000"/>
        </w:rPr>
        <w:t xml:space="preserve"> </w:t>
      </w:r>
      <w:r>
        <w:rPr>
          <w:color w:val="000000"/>
        </w:rPr>
        <w:t xml:space="preserve">И кто сейчас витал в облаках </w:t>
      </w:r>
      <w:r>
        <w:t>–</w:t>
      </w:r>
      <w:r>
        <w:rPr>
          <w:color w:val="000000"/>
        </w:rPr>
        <w:t xml:space="preserve"> она или я?</w:t>
      </w:r>
    </w:p>
    <w:p w:rsidR="00286F9F" w:rsidRDefault="00286F9F" w:rsidP="00286F9F">
      <w:pPr>
        <w:pStyle w:val="western"/>
        <w:shd w:val="clear" w:color="auto" w:fill="FFFFFF"/>
        <w:spacing w:before="0" w:after="0"/>
        <w:ind w:firstLine="461"/>
        <w:jc w:val="both"/>
        <w:rPr>
          <w:color w:val="000000"/>
        </w:rPr>
      </w:pPr>
      <w:r>
        <w:rPr>
          <w:i/>
        </w:rPr>
        <w:t>«Да, один из нас определенно. Спи крепко, маленькая Сью»</w:t>
      </w:r>
      <w:r>
        <w:rPr>
          <w:iCs/>
          <w:color w:val="000000"/>
        </w:rPr>
        <w:t>,</w:t>
      </w:r>
      <w:r>
        <w:rPr>
          <w:rStyle w:val="apple-converted-space"/>
          <w:color w:val="000000"/>
        </w:rPr>
        <w:t xml:space="preserve"> </w:t>
      </w:r>
      <w:r>
        <w:t xml:space="preserve">– </w:t>
      </w:r>
      <w:r>
        <w:rPr>
          <w:color w:val="000000"/>
        </w:rPr>
        <w:t>набрал я и отправил.</w:t>
      </w:r>
    </w:p>
    <w:p w:rsidR="00286F9F" w:rsidRDefault="00286F9F" w:rsidP="00286F9F">
      <w:pPr>
        <w:pStyle w:val="western"/>
        <w:shd w:val="clear" w:color="auto" w:fill="FFFFFF"/>
        <w:spacing w:before="0" w:after="0"/>
        <w:ind w:firstLine="461"/>
        <w:jc w:val="both"/>
        <w:rPr>
          <w:color w:val="000000"/>
        </w:rPr>
      </w:pPr>
      <w:r>
        <w:rPr>
          <w:color w:val="000000"/>
        </w:rPr>
        <w:t>Из груди со свистом вырвался вздох, потому что она так и не пожелала мне доброй ночи.</w:t>
      </w:r>
      <w:r>
        <w:rPr>
          <w:rStyle w:val="apple-converted-space"/>
          <w:color w:val="000000"/>
        </w:rPr>
        <w:t xml:space="preserve"> </w:t>
      </w:r>
      <w:r>
        <w:rPr>
          <w:color w:val="000000"/>
        </w:rPr>
        <w:t>Мой телефон молчал всю оставшуюся часть ночи.</w:t>
      </w:r>
      <w:r>
        <w:rPr>
          <w:rStyle w:val="apple-converted-space"/>
          <w:color w:val="000000"/>
        </w:rPr>
        <w:t xml:space="preserve"> </w:t>
      </w:r>
      <w:r>
        <w:rPr>
          <w:color w:val="000000"/>
        </w:rPr>
        <w:t>Боже, стало бы намного проще, если бы она узнала правду об Итане.</w:t>
      </w:r>
      <w:r>
        <w:rPr>
          <w:rStyle w:val="apple-converted-space"/>
          <w:color w:val="000000"/>
        </w:rPr>
        <w:t xml:space="preserve"> </w:t>
      </w:r>
      <w:r>
        <w:rPr>
          <w:color w:val="000000"/>
        </w:rPr>
        <w:t>Если бы мы</w:t>
      </w:r>
      <w:r>
        <w:rPr>
          <w:rStyle w:val="apple-converted-space"/>
          <w:color w:val="000000"/>
        </w:rPr>
        <w:t xml:space="preserve"> </w:t>
      </w:r>
      <w:r>
        <w:rPr>
          <w:i/>
          <w:iCs/>
          <w:color w:val="000000"/>
        </w:rPr>
        <w:t>все</w:t>
      </w:r>
      <w:r>
        <w:rPr>
          <w:rStyle w:val="apple-converted-space"/>
          <w:color w:val="000000"/>
        </w:rPr>
        <w:t xml:space="preserve"> у</w:t>
      </w:r>
      <w:r>
        <w:rPr>
          <w:color w:val="000000"/>
        </w:rPr>
        <w:t>знали.</w:t>
      </w:r>
      <w:r>
        <w:rPr>
          <w:rStyle w:val="apple-converted-space"/>
          <w:color w:val="000000"/>
        </w:rPr>
        <w:t xml:space="preserve"> </w:t>
      </w:r>
      <w:r>
        <w:rPr>
          <w:color w:val="000000"/>
        </w:rPr>
        <w:t>Мы смогли бы двигаться дальше и сосредоточиться на более важных вещах, таких... например, как выбить у Сьюзан Миллер разрешения поцеловать её.</w:t>
      </w:r>
    </w:p>
    <w:p w:rsidR="00286F9F" w:rsidRDefault="00286F9F" w:rsidP="00286F9F">
      <w:pPr>
        <w:pStyle w:val="western"/>
        <w:shd w:val="clear" w:color="auto" w:fill="FFFFFF"/>
        <w:spacing w:before="0" w:after="0"/>
        <w:ind w:firstLine="461"/>
        <w:jc w:val="both"/>
        <w:rPr>
          <w:color w:val="000000"/>
        </w:rPr>
      </w:pPr>
      <w:r>
        <w:rPr>
          <w:color w:val="000000"/>
        </w:rPr>
        <w:t>Ночью я сломал над этим голову, ибо сон снова решил не посещать мою комнату.</w:t>
      </w:r>
      <w:r>
        <w:rPr>
          <w:rStyle w:val="apple-converted-space"/>
          <w:color w:val="000000"/>
        </w:rPr>
        <w:t xml:space="preserve"> </w:t>
      </w:r>
      <w:r>
        <w:rPr>
          <w:color w:val="000000"/>
        </w:rPr>
        <w:t>Утром в зеркале на меня уставились один сонный и один опухший глаз. Серьёзно, недостаток сна не шёл мне.</w:t>
      </w:r>
    </w:p>
    <w:p w:rsidR="00286F9F" w:rsidRDefault="00286F9F" w:rsidP="00286F9F">
      <w:pPr>
        <w:pStyle w:val="western"/>
        <w:shd w:val="clear" w:color="auto" w:fill="FFFFFF"/>
        <w:spacing w:before="0" w:after="0"/>
        <w:ind w:firstLine="461"/>
        <w:jc w:val="both"/>
      </w:pPr>
      <w:r>
        <w:rPr>
          <w:color w:val="000000"/>
        </w:rPr>
        <w:t>По дороге на кухню я столкнулся с Итаном, его голова была опущена, как и моя.</w:t>
      </w:r>
      <w:r>
        <w:rPr>
          <w:rStyle w:val="apple-converted-space"/>
          <w:color w:val="000000"/>
        </w:rPr>
        <w:t xml:space="preserve"> Судя по его помятому виду</w:t>
      </w:r>
      <w:r>
        <w:rPr>
          <w:color w:val="000000"/>
        </w:rPr>
        <w:t xml:space="preserve"> и шарканью, ночью он так же не мог заснуть.</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Эй,</w:t>
      </w:r>
      <w:r>
        <w:t xml:space="preserve"> –</w:t>
      </w:r>
      <w:r>
        <w:rPr>
          <w:color w:val="000000"/>
        </w:rPr>
        <w:t xml:space="preserve"> пробормотал я.</w:t>
      </w:r>
      <w:r>
        <w:rPr>
          <w:rStyle w:val="apple-converted-space"/>
          <w:color w:val="000000"/>
        </w:rPr>
        <w:t xml:space="preserve"> </w:t>
      </w:r>
      <w:r>
        <w:t xml:space="preserve">– </w:t>
      </w:r>
      <w:r>
        <w:rPr>
          <w:color w:val="000000"/>
        </w:rPr>
        <w:t>Можем мы…</w:t>
      </w:r>
    </w:p>
    <w:p w:rsidR="00286F9F" w:rsidRDefault="00286F9F" w:rsidP="00286F9F">
      <w:pPr>
        <w:pStyle w:val="western"/>
        <w:shd w:val="clear" w:color="auto" w:fill="FFFFFF"/>
        <w:spacing w:before="0" w:after="0"/>
        <w:ind w:firstLine="461"/>
        <w:jc w:val="both"/>
      </w:pPr>
      <w:r>
        <w:rPr>
          <w:color w:val="000000"/>
        </w:rPr>
        <w:t>Покачав головой, он прервал меня:</w:t>
      </w:r>
    </w:p>
    <w:p w:rsidR="00286F9F" w:rsidRDefault="00286F9F" w:rsidP="00286F9F">
      <w:pPr>
        <w:pStyle w:val="western"/>
        <w:shd w:val="clear" w:color="auto" w:fill="FFFFFF"/>
        <w:spacing w:before="0" w:after="0"/>
        <w:ind w:firstLine="461"/>
        <w:jc w:val="both"/>
        <w:rPr>
          <w:color w:val="000000"/>
        </w:rPr>
      </w:pPr>
      <w:r>
        <w:lastRenderedPageBreak/>
        <w:t xml:space="preserve">– </w:t>
      </w:r>
      <w:r>
        <w:rPr>
          <w:color w:val="000000"/>
        </w:rPr>
        <w:t>Просто оставь меня в покое, хорошо?</w:t>
      </w:r>
    </w:p>
    <w:p w:rsidR="00286F9F" w:rsidRDefault="00286F9F" w:rsidP="00286F9F">
      <w:pPr>
        <w:pStyle w:val="western"/>
        <w:shd w:val="clear" w:color="auto" w:fill="FFFFFF"/>
        <w:spacing w:before="0" w:after="0"/>
        <w:ind w:firstLine="461"/>
        <w:jc w:val="both"/>
        <w:rPr>
          <w:color w:val="000000"/>
        </w:rPr>
      </w:pPr>
      <w:r>
        <w:rPr>
          <w:color w:val="000000"/>
        </w:rPr>
        <w:t>Это меня не удивило, поэтому я не поехал вместе с ним в школу.</w:t>
      </w:r>
      <w:r>
        <w:rPr>
          <w:rStyle w:val="apple-converted-space"/>
          <w:color w:val="000000"/>
        </w:rPr>
        <w:t xml:space="preserve"> </w:t>
      </w:r>
      <w:r>
        <w:rPr>
          <w:color w:val="000000"/>
        </w:rPr>
        <w:t>Мама дала мне ключи от своей машины. Эх, была бы у меня собственная машина.</w:t>
      </w:r>
      <w:r>
        <w:rPr>
          <w:rStyle w:val="apple-converted-space"/>
          <w:color w:val="000000"/>
        </w:rPr>
        <w:t xml:space="preserve"> Без неё</w:t>
      </w:r>
      <w:r>
        <w:rPr>
          <w:color w:val="000000"/>
        </w:rPr>
        <w:t xml:space="preserve"> иногда я ощущал себя в такой </w:t>
      </w:r>
      <w:proofErr w:type="gramStart"/>
      <w:r>
        <w:rPr>
          <w:color w:val="000000"/>
        </w:rPr>
        <w:t>заднице</w:t>
      </w:r>
      <w:proofErr w:type="gramEnd"/>
      <w:r>
        <w:rPr>
          <w:color w:val="000000"/>
        </w:rPr>
        <w:t>.</w:t>
      </w:r>
    </w:p>
    <w:p w:rsidR="00286F9F" w:rsidRDefault="00286F9F" w:rsidP="00286F9F">
      <w:pPr>
        <w:pStyle w:val="western"/>
        <w:shd w:val="clear" w:color="auto" w:fill="FFFFFF"/>
        <w:spacing w:before="0" w:after="0"/>
        <w:ind w:firstLine="461"/>
        <w:jc w:val="both"/>
      </w:pPr>
      <w:r>
        <w:rPr>
          <w:color w:val="000000"/>
        </w:rPr>
        <w:t>Первым делом в школе я побежал искать Уилла Дэвиса, который как раз вышел из мужского туалета.</w:t>
      </w:r>
      <w:r>
        <w:rPr>
          <w:rStyle w:val="apple-converted-space"/>
          <w:color w:val="000000"/>
        </w:rPr>
        <w:t xml:space="preserve"> </w:t>
      </w:r>
      <w:r>
        <w:rPr>
          <w:color w:val="000000"/>
        </w:rPr>
        <w:t>Я замер.</w:t>
      </w:r>
      <w:r>
        <w:rPr>
          <w:rStyle w:val="apple-converted-space"/>
          <w:color w:val="000000"/>
        </w:rPr>
        <w:t xml:space="preserve"> </w:t>
      </w:r>
      <w:r>
        <w:rPr>
          <w:color w:val="000000"/>
        </w:rPr>
        <w:t>Чёрт, его лицо выглядело так, будто бы им кто-то вытирал пол.</w:t>
      </w:r>
      <w:r>
        <w:rPr>
          <w:rStyle w:val="apple-converted-space"/>
          <w:color w:val="000000"/>
        </w:rPr>
        <w:t xml:space="preserve"> </w:t>
      </w:r>
      <w:r>
        <w:rPr>
          <w:color w:val="000000"/>
        </w:rPr>
        <w:t>И этим кем-то был я.</w:t>
      </w:r>
      <w:r>
        <w:rPr>
          <w:rStyle w:val="apple-converted-space"/>
          <w:color w:val="000000"/>
        </w:rPr>
        <w:t xml:space="preserve"> </w:t>
      </w:r>
      <w:r>
        <w:rPr>
          <w:color w:val="000000"/>
        </w:rPr>
        <w:t>И следы на горле действительно выглядели страшно. Я сглотнул. Несмотря на то, что его слова и должны были спровоцировать меня и вывести из себя, мне не следовало так поступать.</w:t>
      </w:r>
    </w:p>
    <w:p w:rsidR="00286F9F" w:rsidRDefault="00286F9F" w:rsidP="00286F9F">
      <w:pPr>
        <w:pStyle w:val="western"/>
        <w:shd w:val="clear" w:color="auto" w:fill="FFFFFF"/>
        <w:spacing w:before="0" w:after="0"/>
        <w:ind w:firstLine="461"/>
        <w:jc w:val="both"/>
      </w:pPr>
      <w:r>
        <w:t xml:space="preserve">– </w:t>
      </w:r>
      <w:r w:rsidRPr="007846F4">
        <w:rPr>
          <w:color w:val="000000"/>
        </w:rPr>
        <w:t xml:space="preserve">Чувак, ты выглядишь </w:t>
      </w:r>
      <w:r>
        <w:rPr>
          <w:color w:val="000000"/>
        </w:rPr>
        <w:t>дерьмово</w:t>
      </w:r>
      <w:r w:rsidRPr="007846F4">
        <w:rPr>
          <w:color w:val="000000"/>
        </w:rPr>
        <w:t>,</w:t>
      </w:r>
      <w:r>
        <w:t xml:space="preserve"> –</w:t>
      </w:r>
      <w:r w:rsidRPr="007846F4">
        <w:rPr>
          <w:color w:val="000000"/>
        </w:rPr>
        <w:t xml:space="preserve"> выпалил</w:t>
      </w:r>
      <w:r>
        <w:rPr>
          <w:color w:val="000000"/>
        </w:rPr>
        <w:t xml:space="preserve"> я</w:t>
      </w:r>
      <w:r w:rsidRPr="007846F4">
        <w:rPr>
          <w:color w:val="000000"/>
        </w:rPr>
        <w:t>, пров</w:t>
      </w:r>
      <w:r>
        <w:rPr>
          <w:color w:val="000000"/>
        </w:rPr>
        <w:t>е</w:t>
      </w:r>
      <w:r w:rsidRPr="007846F4">
        <w:rPr>
          <w:color w:val="000000"/>
        </w:rPr>
        <w:t xml:space="preserve">дя рукой по </w:t>
      </w:r>
      <w:r>
        <w:rPr>
          <w:color w:val="000000"/>
        </w:rPr>
        <w:t>своим</w:t>
      </w:r>
      <w:r w:rsidRPr="007846F4">
        <w:rPr>
          <w:color w:val="000000"/>
        </w:rPr>
        <w:t xml:space="preserve"> волосам.</w:t>
      </w:r>
    </w:p>
    <w:p w:rsidR="00286F9F" w:rsidRDefault="00286F9F" w:rsidP="00286F9F">
      <w:pPr>
        <w:pStyle w:val="western"/>
        <w:shd w:val="clear" w:color="auto" w:fill="FFFFFF"/>
        <w:spacing w:before="0" w:after="0"/>
        <w:ind w:firstLine="461"/>
        <w:jc w:val="both"/>
      </w:pPr>
      <w:r>
        <w:t xml:space="preserve">– </w:t>
      </w:r>
      <w:r>
        <w:rPr>
          <w:color w:val="000000"/>
        </w:rPr>
        <w:t>Драка не обходится без синяков</w:t>
      </w:r>
      <w:r w:rsidRPr="007846F4">
        <w:rPr>
          <w:color w:val="000000"/>
        </w:rPr>
        <w:t>,</w:t>
      </w:r>
      <w:r>
        <w:t xml:space="preserve"> –</w:t>
      </w:r>
      <w:r w:rsidRPr="007846F4">
        <w:rPr>
          <w:color w:val="000000"/>
        </w:rPr>
        <w:t xml:space="preserve"> ответил он коротко.</w:t>
      </w:r>
      <w:r>
        <w:rPr>
          <w:rStyle w:val="apple-converted-space"/>
          <w:color w:val="000000"/>
        </w:rPr>
        <w:t xml:space="preserve"> </w:t>
      </w:r>
      <w:r>
        <w:rPr>
          <w:color w:val="000000"/>
        </w:rPr>
        <w:t>Затем его взгляд опустился, и он продолжил,</w:t>
      </w:r>
      <w:r>
        <w:rPr>
          <w:rStyle w:val="apple-converted-space"/>
          <w:color w:val="000000"/>
        </w:rPr>
        <w:t xml:space="preserve"> </w:t>
      </w:r>
      <w:r>
        <w:t xml:space="preserve">– </w:t>
      </w:r>
      <w:r>
        <w:rPr>
          <w:color w:val="000000"/>
        </w:rPr>
        <w:t>ТиРекс сказал, что я должен обсудить всё с тобой, прежде чем он позволит мне прийти снова на тренировку.</w:t>
      </w:r>
      <w:r>
        <w:t xml:space="preserve"> –</w:t>
      </w:r>
      <w:r>
        <w:rPr>
          <w:color w:val="000000"/>
        </w:rPr>
        <w:t xml:space="preserve"> Держа руки в карманах, казалось, он пытался пяткой правой ноги выкопать яму в линолеуме на полу.</w:t>
      </w:r>
    </w:p>
    <w:p w:rsidR="00286F9F" w:rsidRDefault="00286F9F" w:rsidP="00286F9F">
      <w:pPr>
        <w:pStyle w:val="western"/>
        <w:shd w:val="clear" w:color="auto" w:fill="FFFFFF"/>
        <w:spacing w:before="0" w:after="0"/>
        <w:ind w:firstLine="461"/>
        <w:jc w:val="both"/>
        <w:rPr>
          <w:color w:val="000000"/>
        </w:rPr>
      </w:pPr>
      <w:r>
        <w:t xml:space="preserve">– </w:t>
      </w:r>
      <w:r w:rsidRPr="007846F4">
        <w:rPr>
          <w:color w:val="000000"/>
        </w:rPr>
        <w:t xml:space="preserve">Он сказал </w:t>
      </w:r>
      <w:proofErr w:type="gramStart"/>
      <w:r w:rsidRPr="007846F4">
        <w:rPr>
          <w:color w:val="000000"/>
        </w:rPr>
        <w:t>мне то</w:t>
      </w:r>
      <w:proofErr w:type="gramEnd"/>
      <w:r w:rsidRPr="007846F4">
        <w:rPr>
          <w:color w:val="000000"/>
        </w:rPr>
        <w:t xml:space="preserve"> же самое,</w:t>
      </w:r>
      <w:r>
        <w:t xml:space="preserve"> – </w:t>
      </w:r>
      <w:r w:rsidRPr="007846F4">
        <w:rPr>
          <w:color w:val="000000"/>
        </w:rPr>
        <w:t>признался</w:t>
      </w:r>
      <w:r>
        <w:rPr>
          <w:color w:val="000000"/>
        </w:rPr>
        <w:t xml:space="preserve"> я</w:t>
      </w:r>
      <w:r w:rsidRPr="007846F4">
        <w:rPr>
          <w:color w:val="000000"/>
        </w:rPr>
        <w:t>.</w:t>
      </w:r>
    </w:p>
    <w:p w:rsidR="00286F9F" w:rsidRDefault="00286F9F" w:rsidP="00286F9F">
      <w:pPr>
        <w:pStyle w:val="western"/>
        <w:shd w:val="clear" w:color="auto" w:fill="FFFFFF"/>
        <w:spacing w:before="0" w:after="0"/>
        <w:ind w:firstLine="461"/>
        <w:jc w:val="both"/>
      </w:pPr>
      <w:r>
        <w:rPr>
          <w:color w:val="000000"/>
        </w:rPr>
        <w:t>Уилл поднял взор и посмотрел в упор на меня.</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Я не скажу «извини» Донован.</w:t>
      </w:r>
    </w:p>
    <w:p w:rsidR="00286F9F" w:rsidRDefault="00286F9F" w:rsidP="00286F9F">
      <w:pPr>
        <w:pStyle w:val="western"/>
        <w:shd w:val="clear" w:color="auto" w:fill="FFFFFF"/>
        <w:spacing w:before="0" w:after="0"/>
        <w:ind w:firstLine="461"/>
        <w:jc w:val="both"/>
      </w:pPr>
      <w:r>
        <w:rPr>
          <w:color w:val="000000"/>
        </w:rPr>
        <w:t>Я ухмыльнулся.</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И я тоже,</w:t>
      </w:r>
      <w:r>
        <w:rPr>
          <w:rStyle w:val="apple-converted-space"/>
          <w:color w:val="000000"/>
        </w:rPr>
        <w:t xml:space="preserve"> </w:t>
      </w:r>
      <w:r>
        <w:rPr>
          <w:i/>
          <w:iCs/>
          <w:color w:val="000000"/>
        </w:rPr>
        <w:t>тупица.</w:t>
      </w:r>
      <w:r>
        <w:t xml:space="preserve"> –</w:t>
      </w:r>
      <w:r>
        <w:rPr>
          <w:i/>
          <w:iCs/>
          <w:color w:val="000000"/>
        </w:rPr>
        <w:t xml:space="preserve"> </w:t>
      </w:r>
      <w:r>
        <w:rPr>
          <w:iCs/>
          <w:color w:val="000000"/>
        </w:rPr>
        <w:t>Когда Уилл через мгновение протянул мне кулак, я стукнул его своим.</w:t>
      </w:r>
      <w:r>
        <w:rPr>
          <w:rStyle w:val="apple-converted-space"/>
          <w:i/>
          <w:iCs/>
          <w:color w:val="000000"/>
        </w:rPr>
        <w:t xml:space="preserve"> </w:t>
      </w:r>
      <w:r>
        <w:t xml:space="preserve">– </w:t>
      </w:r>
      <w:r>
        <w:rPr>
          <w:color w:val="000000"/>
        </w:rPr>
        <w:t>Увидимся на тренировке.</w:t>
      </w:r>
    </w:p>
    <w:p w:rsidR="00286F9F" w:rsidRDefault="00286F9F" w:rsidP="00286F9F">
      <w:pPr>
        <w:pStyle w:val="western"/>
        <w:shd w:val="clear" w:color="auto" w:fill="FFFFFF"/>
        <w:spacing w:before="0" w:after="0"/>
        <w:ind w:firstLine="461"/>
        <w:jc w:val="both"/>
        <w:rPr>
          <w:color w:val="000000"/>
        </w:rPr>
      </w:pPr>
      <w:r>
        <w:rPr>
          <w:color w:val="000000"/>
        </w:rPr>
        <w:t>Он кивнул, ухмыляясь, и направился в противоположном направлении.</w:t>
      </w:r>
      <w:r>
        <w:rPr>
          <w:rStyle w:val="apple-converted-space"/>
          <w:color w:val="000000"/>
        </w:rPr>
        <w:t xml:space="preserve"> Н</w:t>
      </w:r>
      <w:r>
        <w:rPr>
          <w:color w:val="000000"/>
        </w:rPr>
        <w:t>е успел я сделать и шага, как передо мной сразу же возник смутно знакомый рыжий облик.</w:t>
      </w:r>
    </w:p>
    <w:p w:rsidR="00286F9F" w:rsidRDefault="00286F9F" w:rsidP="00286F9F">
      <w:pPr>
        <w:pStyle w:val="western"/>
        <w:shd w:val="clear" w:color="auto" w:fill="FFFFFF"/>
        <w:spacing w:before="0" w:after="0"/>
        <w:ind w:firstLine="461"/>
        <w:jc w:val="both"/>
      </w:pPr>
      <w:r>
        <w:rPr>
          <w:color w:val="000000"/>
        </w:rPr>
        <w:t>Я не мог вспомнить, где видел её раньше, но надетый на ней плотно облегающий чёрный топ, из которого вот-вот выпрыгнет грудь, будто кричащий</w:t>
      </w:r>
      <w:r>
        <w:rPr>
          <w:rStyle w:val="apple-converted-space"/>
          <w:color w:val="000000"/>
        </w:rPr>
        <w:t xml:space="preserve"> «</w:t>
      </w:r>
      <w:r>
        <w:rPr>
          <w:i/>
          <w:iCs/>
          <w:color w:val="000000"/>
        </w:rPr>
        <w:t>смотрите на</w:t>
      </w:r>
      <w:r>
        <w:rPr>
          <w:rStyle w:val="apple-converted-space"/>
          <w:i/>
          <w:iCs/>
          <w:color w:val="000000"/>
        </w:rPr>
        <w:t xml:space="preserve"> </w:t>
      </w:r>
      <w:r>
        <w:rPr>
          <w:i/>
          <w:color w:val="000000"/>
        </w:rPr>
        <w:t>меня»</w:t>
      </w:r>
      <w:r>
        <w:rPr>
          <w:color w:val="000000"/>
        </w:rPr>
        <w:t>,</w:t>
      </w:r>
      <w:r>
        <w:rPr>
          <w:rStyle w:val="apple-converted-space"/>
          <w:color w:val="000000"/>
        </w:rPr>
        <w:t xml:space="preserve"> подсказывал, что она должна быть </w:t>
      </w:r>
      <w:r>
        <w:rPr>
          <w:color w:val="000000"/>
        </w:rPr>
        <w:t>в моём телефоне.</w:t>
      </w:r>
    </w:p>
    <w:p w:rsidR="00286F9F" w:rsidRDefault="00286F9F" w:rsidP="00286F9F">
      <w:pPr>
        <w:pStyle w:val="western"/>
        <w:shd w:val="clear" w:color="auto" w:fill="FFFFFF"/>
        <w:spacing w:before="0" w:after="0"/>
        <w:ind w:firstLine="461"/>
        <w:jc w:val="both"/>
      </w:pPr>
      <w:r>
        <w:t xml:space="preserve">– </w:t>
      </w:r>
      <w:r>
        <w:rPr>
          <w:color w:val="000000"/>
        </w:rPr>
        <w:t>Э-э, привет,</w:t>
      </w:r>
      <w:r>
        <w:t xml:space="preserve"> –</w:t>
      </w:r>
      <w:r>
        <w:rPr>
          <w:color w:val="000000"/>
        </w:rPr>
        <w:t xml:space="preserve"> сказал я, потирая сзади шею, и поднял глаза к её лицу.</w:t>
      </w:r>
      <w:r>
        <w:rPr>
          <w:rStyle w:val="apple-converted-space"/>
          <w:color w:val="000000"/>
        </w:rPr>
        <w:t xml:space="preserve"> </w:t>
      </w:r>
      <w:r>
        <w:rPr>
          <w:color w:val="000000"/>
        </w:rPr>
        <w:t xml:space="preserve">Может </w:t>
      </w:r>
      <w:r>
        <w:rPr>
          <w:rStyle w:val="apple-converted-space"/>
          <w:color w:val="000000"/>
        </w:rPr>
        <w:t xml:space="preserve">это </w:t>
      </w:r>
      <w:r>
        <w:rPr>
          <w:i/>
          <w:iCs/>
          <w:color w:val="000000"/>
        </w:rPr>
        <w:t>Венди</w:t>
      </w:r>
      <w:r>
        <w:rPr>
          <w:rStyle w:val="apple-converted-space"/>
          <w:i/>
          <w:iCs/>
          <w:color w:val="000000"/>
        </w:rPr>
        <w:t xml:space="preserve"> </w:t>
      </w:r>
      <w:r>
        <w:rPr>
          <w:i/>
          <w:color w:val="000000"/>
        </w:rPr>
        <w:t>3</w:t>
      </w:r>
      <w:r>
        <w:rPr>
          <w:color w:val="000000"/>
        </w:rPr>
        <w:t>?</w:t>
      </w:r>
      <w:r>
        <w:rPr>
          <w:rStyle w:val="apple-converted-space"/>
          <w:color w:val="000000"/>
        </w:rPr>
        <w:t xml:space="preserve"> </w:t>
      </w:r>
      <w:r>
        <w:rPr>
          <w:color w:val="000000"/>
        </w:rPr>
        <w:t>Она выглядела, как первокурсница, а я, как правило, не оценивал их в своём списке.</w:t>
      </w:r>
    </w:p>
    <w:p w:rsidR="00286F9F" w:rsidRDefault="00286F9F" w:rsidP="00286F9F">
      <w:pPr>
        <w:pStyle w:val="western"/>
        <w:shd w:val="clear" w:color="auto" w:fill="FFFFFF"/>
        <w:spacing w:before="0" w:after="0"/>
        <w:ind w:firstLine="461"/>
        <w:jc w:val="both"/>
      </w:pPr>
      <w:r>
        <w:t xml:space="preserve">– </w:t>
      </w:r>
      <w:r w:rsidRPr="007846F4">
        <w:rPr>
          <w:color w:val="000000"/>
        </w:rPr>
        <w:t>Эй,</w:t>
      </w:r>
      <w:r>
        <w:t xml:space="preserve"> –</w:t>
      </w:r>
      <w:r w:rsidRPr="007846F4">
        <w:rPr>
          <w:color w:val="000000"/>
        </w:rPr>
        <w:t xml:space="preserve"> ответила она с достойной улыбкой, </w:t>
      </w:r>
      <w:r>
        <w:rPr>
          <w:color w:val="000000"/>
        </w:rPr>
        <w:t>которая</w:t>
      </w:r>
      <w:r w:rsidRPr="007846F4">
        <w:rPr>
          <w:color w:val="000000"/>
        </w:rPr>
        <w:t xml:space="preserve"> достаточно </w:t>
      </w:r>
      <w:r>
        <w:rPr>
          <w:color w:val="000000"/>
        </w:rPr>
        <w:t>быстро</w:t>
      </w:r>
      <w:r w:rsidRPr="007846F4">
        <w:rPr>
          <w:color w:val="000000"/>
        </w:rPr>
        <w:t xml:space="preserve"> исчезл</w:t>
      </w:r>
      <w:r>
        <w:rPr>
          <w:color w:val="000000"/>
        </w:rPr>
        <w:t>а</w:t>
      </w:r>
      <w:r w:rsidRPr="007846F4">
        <w:rPr>
          <w:color w:val="000000"/>
        </w:rPr>
        <w:t>, к</w:t>
      </w:r>
      <w:r>
        <w:rPr>
          <w:color w:val="000000"/>
        </w:rPr>
        <w:t>ак только</w:t>
      </w:r>
      <w:r w:rsidRPr="007846F4">
        <w:rPr>
          <w:color w:val="000000"/>
        </w:rPr>
        <w:t xml:space="preserve"> она </w:t>
      </w:r>
      <w:r>
        <w:rPr>
          <w:color w:val="000000"/>
        </w:rPr>
        <w:t>рассмотрела моё разукрашенное</w:t>
      </w:r>
      <w:r w:rsidRPr="007846F4">
        <w:rPr>
          <w:color w:val="000000"/>
        </w:rPr>
        <w:t xml:space="preserve"> лиц</w:t>
      </w:r>
      <w:r>
        <w:rPr>
          <w:color w:val="000000"/>
        </w:rPr>
        <w:t>о</w:t>
      </w:r>
      <w:r w:rsidRPr="007846F4">
        <w:rPr>
          <w:color w:val="000000"/>
        </w:rPr>
        <w:t>.</w:t>
      </w:r>
      <w:r>
        <w:rPr>
          <w:rStyle w:val="apple-converted-space"/>
          <w:color w:val="000000"/>
        </w:rPr>
        <w:t xml:space="preserve"> </w:t>
      </w:r>
      <w:r>
        <w:t xml:space="preserve">– </w:t>
      </w:r>
      <w:r>
        <w:rPr>
          <w:color w:val="000000"/>
        </w:rPr>
        <w:t>Ты Крис Донован?</w:t>
      </w:r>
    </w:p>
    <w:p w:rsidR="00286F9F" w:rsidRDefault="00286F9F" w:rsidP="00286F9F">
      <w:pPr>
        <w:pStyle w:val="western"/>
        <w:shd w:val="clear" w:color="auto" w:fill="FFFFFF"/>
        <w:spacing w:before="0" w:after="0"/>
        <w:ind w:firstLine="461"/>
        <w:jc w:val="both"/>
      </w:pPr>
      <w:r>
        <w:t xml:space="preserve">– </w:t>
      </w:r>
      <w:r>
        <w:rPr>
          <w:color w:val="000000"/>
        </w:rPr>
        <w:t>Ага.</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Меня зовут Кэссиди.</w:t>
      </w:r>
      <w:r>
        <w:rPr>
          <w:rStyle w:val="apple-converted-space"/>
          <w:color w:val="000000"/>
        </w:rPr>
        <w:t xml:space="preserve"> </w:t>
      </w:r>
      <w:r>
        <w:rPr>
          <w:color w:val="000000"/>
        </w:rPr>
        <w:t xml:space="preserve">Я ищу твоего друга </w:t>
      </w:r>
      <w:r w:rsidR="00625E45">
        <w:rPr>
          <w:color w:val="000000"/>
        </w:rPr>
        <w:t>Брэди</w:t>
      </w:r>
      <w:r>
        <w:rPr>
          <w:color w:val="000000"/>
        </w:rPr>
        <w:t xml:space="preserve">. </w:t>
      </w:r>
      <w:r>
        <w:t xml:space="preserve">– </w:t>
      </w:r>
      <w:r>
        <w:rPr>
          <w:color w:val="000000"/>
        </w:rPr>
        <w:t>Она посмотрела на меня с надеждой в глазах.</w:t>
      </w:r>
      <w:r>
        <w:rPr>
          <w:rStyle w:val="apple-converted-space"/>
          <w:color w:val="000000"/>
        </w:rPr>
        <w:t xml:space="preserve"> </w:t>
      </w:r>
      <w:r>
        <w:t>– Т</w:t>
      </w:r>
      <w:r>
        <w:rPr>
          <w:color w:val="000000"/>
        </w:rPr>
        <w:t>ы не знаешь, где я могу найти его?</w:t>
      </w:r>
    </w:p>
    <w:p w:rsidR="00286F9F" w:rsidRDefault="00286F9F" w:rsidP="00286F9F">
      <w:pPr>
        <w:pStyle w:val="western"/>
        <w:shd w:val="clear" w:color="auto" w:fill="FFFFFF"/>
        <w:spacing w:before="0" w:after="0"/>
        <w:ind w:firstLine="461"/>
        <w:jc w:val="both"/>
      </w:pPr>
      <w:proofErr w:type="gramStart"/>
      <w:r>
        <w:rPr>
          <w:color w:val="000000"/>
        </w:rPr>
        <w:t>Бац</w:t>
      </w:r>
      <w:proofErr w:type="gramEnd"/>
      <w:r>
        <w:rPr>
          <w:color w:val="000000"/>
        </w:rPr>
        <w:t>!</w:t>
      </w:r>
      <w:r>
        <w:rPr>
          <w:rStyle w:val="apple-converted-space"/>
          <w:color w:val="000000"/>
        </w:rPr>
        <w:t xml:space="preserve"> А вот и п</w:t>
      </w:r>
      <w:r>
        <w:rPr>
          <w:color w:val="000000"/>
        </w:rPr>
        <w:t>одсказка.</w:t>
      </w:r>
      <w:r>
        <w:rPr>
          <w:rStyle w:val="apple-converted-space"/>
          <w:color w:val="000000"/>
        </w:rPr>
        <w:t xml:space="preserve"> Это</w:t>
      </w:r>
      <w:r>
        <w:rPr>
          <w:color w:val="000000"/>
        </w:rPr>
        <w:t xml:space="preserve"> девушка, с которой флиртовал </w:t>
      </w:r>
      <w:r w:rsidR="00625E45">
        <w:rPr>
          <w:color w:val="000000"/>
        </w:rPr>
        <w:t>Брэди</w:t>
      </w:r>
      <w:r>
        <w:rPr>
          <w:color w:val="000000"/>
        </w:rPr>
        <w:t xml:space="preserve"> перед игрой в субботу.</w:t>
      </w:r>
      <w:r>
        <w:rPr>
          <w:rStyle w:val="apple-converted-space"/>
          <w:color w:val="000000"/>
        </w:rPr>
        <w:t xml:space="preserve"> </w:t>
      </w:r>
      <w:r>
        <w:rPr>
          <w:color w:val="000000"/>
        </w:rPr>
        <w:t>Усмехнувшись, я накинул руку на её плечи и потянул её за собой.</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У него первым уроком английский.</w:t>
      </w:r>
      <w:r>
        <w:rPr>
          <w:rStyle w:val="apple-converted-space"/>
          <w:color w:val="000000"/>
        </w:rPr>
        <w:t xml:space="preserve"> </w:t>
      </w:r>
      <w:r>
        <w:rPr>
          <w:color w:val="000000"/>
        </w:rPr>
        <w:t xml:space="preserve">Давай проверим, найдём ли мы его там. </w:t>
      </w:r>
      <w:r>
        <w:t xml:space="preserve">– </w:t>
      </w:r>
      <w:r>
        <w:rPr>
          <w:color w:val="000000"/>
        </w:rPr>
        <w:t>Мой друг будет рад увидеть этого милого птенца, забредшего в класс в поисках его.</w:t>
      </w:r>
      <w:r>
        <w:rPr>
          <w:rStyle w:val="apple-converted-space"/>
          <w:color w:val="000000"/>
        </w:rPr>
        <w:t xml:space="preserve"> </w:t>
      </w:r>
      <w:r>
        <w:t>– Т</w:t>
      </w:r>
      <w:r>
        <w:rPr>
          <w:color w:val="000000"/>
        </w:rPr>
        <w:t>ы сделаешь его день счастливым.</w:t>
      </w:r>
    </w:p>
    <w:p w:rsidR="00286F9F" w:rsidRPr="00EC09EA" w:rsidRDefault="00286F9F" w:rsidP="00286F9F">
      <w:pPr>
        <w:pStyle w:val="western"/>
        <w:shd w:val="clear" w:color="auto" w:fill="FFFFFF"/>
        <w:spacing w:before="0" w:after="0"/>
        <w:ind w:firstLine="461"/>
        <w:jc w:val="both"/>
      </w:pPr>
      <w:r>
        <w:rPr>
          <w:color w:val="000000"/>
        </w:rPr>
        <w:t>Кэссиди</w:t>
      </w:r>
      <w:r w:rsidRPr="00EC09EA">
        <w:rPr>
          <w:color w:val="000000"/>
        </w:rPr>
        <w:t xml:space="preserve"> </w:t>
      </w:r>
      <w:r>
        <w:rPr>
          <w:color w:val="000000"/>
        </w:rPr>
        <w:t>хихикнула</w:t>
      </w:r>
      <w:r w:rsidRPr="00EC09EA">
        <w:rPr>
          <w:color w:val="000000"/>
        </w:rPr>
        <w:t>.</w:t>
      </w:r>
    </w:p>
    <w:p w:rsidR="00286F9F" w:rsidRDefault="00286F9F" w:rsidP="00286F9F">
      <w:pPr>
        <w:pStyle w:val="western"/>
        <w:shd w:val="clear" w:color="auto" w:fill="FFFFFF"/>
        <w:spacing w:before="0" w:after="0"/>
        <w:ind w:firstLine="461"/>
        <w:jc w:val="both"/>
      </w:pPr>
      <w:r w:rsidRPr="00286F9F">
        <w:t xml:space="preserve">– </w:t>
      </w:r>
      <w:r>
        <w:rPr>
          <w:color w:val="000000"/>
        </w:rPr>
        <w:t>Думаешь</w:t>
      </w:r>
      <w:r w:rsidRPr="00286F9F">
        <w:rPr>
          <w:color w:val="000000"/>
        </w:rPr>
        <w:t>?</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Абсолютно.</w:t>
      </w:r>
    </w:p>
    <w:p w:rsidR="00286F9F" w:rsidRDefault="00286F9F" w:rsidP="00286F9F">
      <w:pPr>
        <w:pStyle w:val="western"/>
        <w:shd w:val="clear" w:color="auto" w:fill="FFFFFF"/>
        <w:spacing w:before="0" w:after="0"/>
        <w:ind w:firstLine="461"/>
        <w:jc w:val="both"/>
      </w:pPr>
      <w:proofErr w:type="gramStart"/>
      <w:r>
        <w:rPr>
          <w:color w:val="000000"/>
        </w:rPr>
        <w:t>Пара шагов по коридору, и я заметил Сью, шедшую нам на встречу.</w:t>
      </w:r>
      <w:proofErr w:type="gramEnd"/>
      <w:r>
        <w:rPr>
          <w:rStyle w:val="apple-converted-space"/>
          <w:color w:val="000000"/>
        </w:rPr>
        <w:t xml:space="preserve"> </w:t>
      </w:r>
      <w:r>
        <w:rPr>
          <w:color w:val="000000"/>
        </w:rPr>
        <w:t>Её тяжелый взгляд впился в меня.</w:t>
      </w:r>
      <w:r>
        <w:rPr>
          <w:rStyle w:val="apple-converted-space"/>
          <w:color w:val="000000"/>
        </w:rPr>
        <w:t xml:space="preserve"> Она р</w:t>
      </w:r>
      <w:r>
        <w:rPr>
          <w:color w:val="000000"/>
        </w:rPr>
        <w:t>евновала к девушке, шедшей рядом со мной. Да, она определенно испытывала интерес.</w:t>
      </w:r>
      <w:r>
        <w:rPr>
          <w:rStyle w:val="apple-converted-space"/>
          <w:color w:val="000000"/>
        </w:rPr>
        <w:t xml:space="preserve"> </w:t>
      </w:r>
      <w:r>
        <w:rPr>
          <w:color w:val="000000"/>
        </w:rPr>
        <w:t xml:space="preserve">И я не мог сказать, что мне это не понравилось. Сдержав усмешку, я проворковал: </w:t>
      </w:r>
    </w:p>
    <w:p w:rsidR="00286F9F" w:rsidRDefault="00286F9F" w:rsidP="00286F9F">
      <w:pPr>
        <w:pStyle w:val="western"/>
        <w:shd w:val="clear" w:color="auto" w:fill="FFFFFF"/>
        <w:spacing w:before="0" w:after="0"/>
        <w:ind w:firstLine="461"/>
        <w:jc w:val="both"/>
        <w:rPr>
          <w:color w:val="000000"/>
        </w:rPr>
      </w:pPr>
      <w:r>
        <w:t xml:space="preserve">– Доброе утро, </w:t>
      </w:r>
      <w:proofErr w:type="gramStart"/>
      <w:r>
        <w:t>сладкая</w:t>
      </w:r>
      <w:proofErr w:type="gramEnd"/>
      <w:r>
        <w:rPr>
          <w:color w:val="000000"/>
        </w:rPr>
        <w:t>.</w:t>
      </w:r>
    </w:p>
    <w:p w:rsidR="00286F9F" w:rsidRDefault="00286F9F" w:rsidP="00286F9F">
      <w:pPr>
        <w:pStyle w:val="western"/>
        <w:shd w:val="clear" w:color="auto" w:fill="FFFFFF"/>
        <w:spacing w:before="0" w:after="0"/>
        <w:ind w:firstLine="461"/>
        <w:jc w:val="both"/>
        <w:rPr>
          <w:color w:val="000000"/>
        </w:rPr>
      </w:pPr>
      <w:r>
        <w:rPr>
          <w:color w:val="000000"/>
        </w:rPr>
        <w:t>Забавный звук послышался из её закрытого рта, как будто она заскрежетала зубами.</w:t>
      </w:r>
      <w:r>
        <w:rPr>
          <w:rStyle w:val="apple-converted-space"/>
          <w:color w:val="000000"/>
        </w:rPr>
        <w:t xml:space="preserve"> </w:t>
      </w:r>
      <w:r>
        <w:rPr>
          <w:color w:val="000000"/>
        </w:rPr>
        <w:t>Она не стала здороваться со мной или с Кэссиди и прошла мимо.</w:t>
      </w:r>
      <w:r>
        <w:rPr>
          <w:rStyle w:val="apple-converted-space"/>
          <w:color w:val="000000"/>
        </w:rPr>
        <w:t xml:space="preserve"> Интересная </w:t>
      </w:r>
      <w:r>
        <w:rPr>
          <w:color w:val="000000"/>
        </w:rPr>
        <w:t>реакция.</w:t>
      </w:r>
      <w:r>
        <w:rPr>
          <w:rStyle w:val="apple-converted-space"/>
          <w:color w:val="000000"/>
        </w:rPr>
        <w:t xml:space="preserve"> </w:t>
      </w:r>
      <w:r>
        <w:rPr>
          <w:color w:val="000000"/>
        </w:rPr>
        <w:t>Определенно, с этим можно работать дальше.</w:t>
      </w:r>
    </w:p>
    <w:p w:rsidR="00286F9F" w:rsidRDefault="00286F9F" w:rsidP="00286F9F">
      <w:pPr>
        <w:pStyle w:val="western"/>
        <w:shd w:val="clear" w:color="auto" w:fill="FFFFFF"/>
        <w:spacing w:before="0" w:after="0"/>
        <w:ind w:firstLine="461"/>
        <w:jc w:val="both"/>
        <w:rPr>
          <w:color w:val="000000"/>
        </w:rPr>
      </w:pPr>
      <w:r>
        <w:rPr>
          <w:color w:val="000000"/>
        </w:rPr>
        <w:t>Конечно, я собираюсь немного позже рассказать ей правду о Кэссиди.</w:t>
      </w:r>
      <w:r>
        <w:rPr>
          <w:rStyle w:val="apple-converted-space"/>
          <w:color w:val="000000"/>
        </w:rPr>
        <w:t xml:space="preserve"> </w:t>
      </w:r>
      <w:r>
        <w:rPr>
          <w:color w:val="000000"/>
        </w:rPr>
        <w:t>Сью не должна думать, что у меня есть девушка, и не</w:t>
      </w:r>
      <w:r>
        <w:rPr>
          <w:rStyle w:val="apple-converted-space"/>
          <w:color w:val="000000"/>
        </w:rPr>
        <w:t xml:space="preserve"> </w:t>
      </w:r>
      <w:r>
        <w:rPr>
          <w:i/>
          <w:iCs/>
          <w:color w:val="000000"/>
        </w:rPr>
        <w:t>только</w:t>
      </w:r>
      <w:r>
        <w:rPr>
          <w:rStyle w:val="apple-converted-space"/>
          <w:color w:val="000000"/>
        </w:rPr>
        <w:t xml:space="preserve"> из-за</w:t>
      </w:r>
      <w:r>
        <w:rPr>
          <w:color w:val="000000"/>
        </w:rPr>
        <w:t xml:space="preserve"> нашего вызова.</w:t>
      </w:r>
      <w:r>
        <w:rPr>
          <w:rStyle w:val="apple-converted-space"/>
          <w:color w:val="000000"/>
        </w:rPr>
        <w:t xml:space="preserve"> П</w:t>
      </w:r>
      <w:r>
        <w:rPr>
          <w:color w:val="000000"/>
        </w:rPr>
        <w:t xml:space="preserve">лохо, что она и так уже думала, что мы с Лорен пара, и я должен убедить её в </w:t>
      </w:r>
      <w:proofErr w:type="gramStart"/>
      <w:r>
        <w:rPr>
          <w:color w:val="000000"/>
        </w:rPr>
        <w:t>обратном</w:t>
      </w:r>
      <w:proofErr w:type="gramEnd"/>
      <w:r>
        <w:rPr>
          <w:color w:val="000000"/>
        </w:rPr>
        <w:t>.</w:t>
      </w:r>
    </w:p>
    <w:p w:rsidR="00286F9F" w:rsidRDefault="00286F9F" w:rsidP="00286F9F">
      <w:pPr>
        <w:pStyle w:val="western"/>
        <w:shd w:val="clear" w:color="auto" w:fill="FFFFFF"/>
        <w:spacing w:before="0" w:after="0"/>
        <w:ind w:firstLine="461"/>
        <w:jc w:val="both"/>
        <w:rPr>
          <w:color w:val="000000"/>
        </w:rPr>
      </w:pPr>
      <w:r>
        <w:rPr>
          <w:color w:val="000000"/>
        </w:rPr>
        <w:lastRenderedPageBreak/>
        <w:t>Тьфу, эта мысль навела меня на следующую проблему.</w:t>
      </w:r>
      <w:r>
        <w:rPr>
          <w:rStyle w:val="apple-converted-space"/>
          <w:color w:val="000000"/>
        </w:rPr>
        <w:t xml:space="preserve"> </w:t>
      </w:r>
      <w:r>
        <w:rPr>
          <w:color w:val="000000"/>
        </w:rPr>
        <w:t>Лорен. Она не писала и не звонила мне все выходные.</w:t>
      </w:r>
      <w:r>
        <w:rPr>
          <w:rStyle w:val="apple-converted-space"/>
          <w:color w:val="000000"/>
        </w:rPr>
        <w:t xml:space="preserve"> </w:t>
      </w:r>
      <w:r>
        <w:rPr>
          <w:color w:val="000000"/>
        </w:rPr>
        <w:t>Да и я сам никак не связывался с ней. После того, как она на меня разозлилась, но всё-таки пришла на мою игру в субботу, наверняка сейчас она в ярости.</w:t>
      </w:r>
      <w:r>
        <w:rPr>
          <w:rStyle w:val="apple-converted-space"/>
          <w:color w:val="000000"/>
        </w:rPr>
        <w:t xml:space="preserve"> </w:t>
      </w:r>
      <w:r>
        <w:rPr>
          <w:color w:val="000000"/>
        </w:rPr>
        <w:t>Я даже не поговорил с ней.</w:t>
      </w:r>
    </w:p>
    <w:p w:rsidR="00286F9F" w:rsidRDefault="00286F9F" w:rsidP="00286F9F">
      <w:pPr>
        <w:pStyle w:val="western"/>
        <w:shd w:val="clear" w:color="auto" w:fill="FFFFFF"/>
        <w:spacing w:before="0" w:after="0"/>
        <w:ind w:firstLine="461"/>
        <w:jc w:val="both"/>
        <w:rPr>
          <w:color w:val="000000"/>
        </w:rPr>
      </w:pPr>
      <w:r>
        <w:rPr>
          <w:color w:val="000000"/>
        </w:rPr>
        <w:t>Как же мне удалось за такое короткое время попасть в такое количество неприятностей из-за одной только девушки?</w:t>
      </w:r>
    </w:p>
    <w:p w:rsidR="00286F9F" w:rsidRDefault="00286F9F" w:rsidP="00286F9F">
      <w:pPr>
        <w:pStyle w:val="western"/>
        <w:shd w:val="clear" w:color="auto" w:fill="FFFFFF"/>
        <w:spacing w:before="0" w:after="0"/>
        <w:ind w:firstLine="461"/>
        <w:jc w:val="both"/>
      </w:pPr>
      <w:proofErr w:type="gramStart"/>
      <w:r>
        <w:rPr>
          <w:color w:val="000000"/>
        </w:rPr>
        <w:t xml:space="preserve">Вспомнив о дьяволице, я увидел, что перед классом по английскому стояли Лорен и </w:t>
      </w:r>
      <w:r w:rsidR="00625E45">
        <w:rPr>
          <w:color w:val="000000"/>
        </w:rPr>
        <w:t>Брэди</w:t>
      </w:r>
      <w:r>
        <w:rPr>
          <w:color w:val="000000"/>
        </w:rPr>
        <w:t xml:space="preserve">, а также Бекс с Тайлером, </w:t>
      </w:r>
      <w:r w:rsidR="00625E45">
        <w:rPr>
          <w:color w:val="000000"/>
        </w:rPr>
        <w:t>державшиеся за руки</w:t>
      </w:r>
      <w:r>
        <w:rPr>
          <w:color w:val="000000"/>
        </w:rPr>
        <w:t>.</w:t>
      </w:r>
      <w:proofErr w:type="gramEnd"/>
      <w:r>
        <w:rPr>
          <w:rStyle w:val="apple-converted-space"/>
          <w:color w:val="000000"/>
        </w:rPr>
        <w:t xml:space="preserve"> </w:t>
      </w:r>
      <w:r>
        <w:rPr>
          <w:color w:val="000000"/>
        </w:rPr>
        <w:t>Я остановился, моя рука соскользнула с плеч Кэссиди.</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 xml:space="preserve">Видишь, </w:t>
      </w:r>
      <w:r w:rsidR="00625E45">
        <w:rPr>
          <w:color w:val="000000"/>
        </w:rPr>
        <w:t>Брэди</w:t>
      </w:r>
      <w:r>
        <w:rPr>
          <w:color w:val="000000"/>
        </w:rPr>
        <w:t xml:space="preserve"> там,</w:t>
      </w:r>
      <w:r>
        <w:t xml:space="preserve"> –</w:t>
      </w:r>
      <w:r>
        <w:rPr>
          <w:color w:val="000000"/>
        </w:rPr>
        <w:t xml:space="preserve"> сказал я ей, указывая на группу моих</w:t>
      </w:r>
      <w:r>
        <w:rPr>
          <w:rStyle w:val="apple-converted-space"/>
          <w:color w:val="000000"/>
        </w:rPr>
        <w:t xml:space="preserve"> </w:t>
      </w:r>
      <w:r>
        <w:rPr>
          <w:color w:val="000000"/>
        </w:rPr>
        <w:t>друзей,</w:t>
      </w:r>
      <w:r>
        <w:rPr>
          <w:rStyle w:val="apple-converted-space"/>
          <w:color w:val="000000"/>
        </w:rPr>
        <w:t xml:space="preserve"> </w:t>
      </w:r>
      <w:r>
        <w:rPr>
          <w:color w:val="000000"/>
        </w:rPr>
        <w:t xml:space="preserve">которые нас ещё не заметили. </w:t>
      </w:r>
      <w:r>
        <w:t>– Иди, п</w:t>
      </w:r>
      <w:r>
        <w:rPr>
          <w:color w:val="000000"/>
        </w:rPr>
        <w:t>оговори с ним.</w:t>
      </w:r>
    </w:p>
    <w:p w:rsidR="00286F9F" w:rsidRDefault="00286F9F" w:rsidP="00286F9F">
      <w:pPr>
        <w:pStyle w:val="western"/>
        <w:shd w:val="clear" w:color="auto" w:fill="FFFFFF"/>
        <w:spacing w:before="0" w:after="0"/>
        <w:ind w:firstLine="461"/>
        <w:jc w:val="both"/>
      </w:pPr>
      <w:r>
        <w:rPr>
          <w:color w:val="000000"/>
        </w:rPr>
        <w:t>При виде всех их она застенчиво посмотрела на меня, вероятно, надеясь, что я передумаю и пройду с ней оставшуюся часть пути.</w:t>
      </w:r>
    </w:p>
    <w:p w:rsidR="00286F9F" w:rsidRDefault="00286F9F" w:rsidP="00286F9F">
      <w:pPr>
        <w:pStyle w:val="western"/>
        <w:shd w:val="clear" w:color="auto" w:fill="FFFFFF"/>
        <w:spacing w:before="0" w:after="0"/>
        <w:ind w:firstLine="461"/>
        <w:jc w:val="both"/>
        <w:rPr>
          <w:color w:val="000000"/>
          <w:shd w:val="clear" w:color="auto" w:fill="FFFFFF"/>
        </w:rPr>
      </w:pPr>
      <w:r>
        <w:t xml:space="preserve">– </w:t>
      </w:r>
      <w:r w:rsidRPr="007846F4">
        <w:rPr>
          <w:color w:val="000000"/>
        </w:rPr>
        <w:t xml:space="preserve">Он будет рад </w:t>
      </w:r>
      <w:r>
        <w:rPr>
          <w:color w:val="000000"/>
        </w:rPr>
        <w:t>у</w:t>
      </w:r>
      <w:r w:rsidRPr="007846F4">
        <w:rPr>
          <w:color w:val="000000"/>
        </w:rPr>
        <w:t xml:space="preserve">видеть </w:t>
      </w:r>
      <w:r>
        <w:rPr>
          <w:color w:val="000000"/>
        </w:rPr>
        <w:t>тебя</w:t>
      </w:r>
      <w:r w:rsidRPr="007846F4">
        <w:rPr>
          <w:color w:val="000000"/>
        </w:rPr>
        <w:t>,</w:t>
      </w:r>
      <w:r>
        <w:t xml:space="preserve"> –</w:t>
      </w:r>
      <w:r w:rsidRPr="007846F4">
        <w:rPr>
          <w:color w:val="000000"/>
        </w:rPr>
        <w:t xml:space="preserve"> заверил </w:t>
      </w:r>
      <w:r>
        <w:rPr>
          <w:color w:val="000000"/>
        </w:rPr>
        <w:t xml:space="preserve">я </w:t>
      </w:r>
      <w:r w:rsidRPr="007846F4">
        <w:rPr>
          <w:color w:val="000000"/>
        </w:rPr>
        <w:t>е</w:t>
      </w:r>
      <w:r>
        <w:rPr>
          <w:color w:val="000000"/>
        </w:rPr>
        <w:t>ё</w:t>
      </w:r>
      <w:r w:rsidRPr="007846F4">
        <w:rPr>
          <w:color w:val="000000"/>
        </w:rPr>
        <w:t xml:space="preserve"> с улыбкой.</w:t>
      </w:r>
      <w:r>
        <w:rPr>
          <w:rStyle w:val="apple-converted-space"/>
          <w:color w:val="000000"/>
        </w:rPr>
        <w:t xml:space="preserve"> </w:t>
      </w:r>
      <w:r>
        <w:rPr>
          <w:color w:val="000000"/>
        </w:rPr>
        <w:t>Я развернулся, и пошёл в обратном направлении, но после первого шага снова оглянулся на неё.</w:t>
      </w:r>
      <w:r>
        <w:rPr>
          <w:rStyle w:val="apple-converted-space"/>
          <w:color w:val="000000"/>
        </w:rPr>
        <w:t xml:space="preserve"> </w:t>
      </w:r>
      <w:r>
        <w:t xml:space="preserve">– </w:t>
      </w:r>
      <w:r>
        <w:rPr>
          <w:color w:val="000000"/>
        </w:rPr>
        <w:t>Ох, напротив него стоит черноволосая девушка.</w:t>
      </w:r>
      <w:r>
        <w:rPr>
          <w:rStyle w:val="apple-converted-space"/>
          <w:color w:val="000000"/>
        </w:rPr>
        <w:t xml:space="preserve"> Для справки: о</w:t>
      </w:r>
      <w:r>
        <w:rPr>
          <w:color w:val="000000"/>
        </w:rPr>
        <w:t xml:space="preserve">на не его подруга. </w:t>
      </w:r>
      <w:r>
        <w:t>– П</w:t>
      </w:r>
      <w:r>
        <w:rPr>
          <w:color w:val="000000"/>
        </w:rPr>
        <w:t>одмигнул я Кэссиди, спокойно направляя её к этой толпе.</w:t>
      </w:r>
    </w:p>
    <w:p w:rsidR="00286F9F" w:rsidRDefault="00286F9F" w:rsidP="00286F9F">
      <w:pPr>
        <w:shd w:val="clear" w:color="auto" w:fill="FFFFFF"/>
        <w:spacing w:after="0" w:line="240" w:lineRule="auto"/>
        <w:ind w:firstLine="461"/>
        <w:jc w:val="both"/>
        <w:rPr>
          <w:rFonts w:ascii="Times New Roman" w:eastAsia="Times New Roman" w:hAnsi="Times New Roman"/>
          <w:color w:val="FF0000"/>
          <w:sz w:val="24"/>
          <w:szCs w:val="24"/>
        </w:rPr>
      </w:pPr>
      <w:r>
        <w:rPr>
          <w:rFonts w:ascii="Times New Roman" w:hAnsi="Times New Roman"/>
          <w:color w:val="000000"/>
          <w:sz w:val="24"/>
          <w:szCs w:val="24"/>
          <w:shd w:val="clear" w:color="auto" w:fill="FFFFFF"/>
        </w:rPr>
        <w:t>Я пошёл на историю, желая потянуть время, прежде чем встречусь с Лорен на четвёртом уроке.</w:t>
      </w:r>
    </w:p>
    <w:p w:rsidR="00286F9F" w:rsidRPr="00286F9F" w:rsidRDefault="00286F9F" w:rsidP="00286F9F">
      <w:pPr>
        <w:pStyle w:val="a0"/>
      </w:pPr>
    </w:p>
    <w:p w:rsidR="00745700" w:rsidRDefault="00745700">
      <w:pPr>
        <w:pStyle w:val="western"/>
        <w:pageBreakBefore/>
        <w:shd w:val="clear" w:color="auto" w:fill="FFFFFF"/>
        <w:spacing w:before="0" w:after="0"/>
        <w:jc w:val="center"/>
        <w:rPr>
          <w:b/>
          <w:sz w:val="28"/>
          <w:szCs w:val="28"/>
        </w:rPr>
      </w:pPr>
    </w:p>
    <w:p w:rsidR="00745700" w:rsidRDefault="001D46E0" w:rsidP="00286F9F">
      <w:pPr>
        <w:pStyle w:val="1"/>
        <w:jc w:val="center"/>
        <w:rPr>
          <w:sz w:val="28"/>
          <w:szCs w:val="28"/>
        </w:rPr>
      </w:pPr>
      <w:bookmarkStart w:id="10" w:name="_Toc445394508"/>
      <w:r>
        <w:rPr>
          <w:sz w:val="28"/>
          <w:szCs w:val="28"/>
        </w:rPr>
        <w:t>Глава 11</w:t>
      </w:r>
      <w:bookmarkEnd w:id="10"/>
    </w:p>
    <w:p w:rsidR="00286F9F" w:rsidRDefault="00286F9F" w:rsidP="00286F9F">
      <w:pPr>
        <w:pStyle w:val="western"/>
        <w:shd w:val="clear" w:color="auto" w:fill="FFFFFF"/>
        <w:spacing w:before="0" w:after="0"/>
        <w:ind w:firstLine="426"/>
        <w:jc w:val="both"/>
      </w:pPr>
      <w:r>
        <w:rPr>
          <w:color w:val="000000"/>
        </w:rPr>
        <w:t xml:space="preserve">Я </w:t>
      </w:r>
      <w:r w:rsidR="0001718B">
        <w:rPr>
          <w:color w:val="000000"/>
        </w:rPr>
        <w:t>опоздал</w:t>
      </w:r>
      <w:r>
        <w:rPr>
          <w:color w:val="000000"/>
        </w:rPr>
        <w:t xml:space="preserve"> на урок испанского языка.</w:t>
      </w:r>
      <w:r>
        <w:rPr>
          <w:rStyle w:val="apple-converted-space"/>
          <w:color w:val="000000"/>
        </w:rPr>
        <w:t xml:space="preserve"> </w:t>
      </w:r>
    </w:p>
    <w:p w:rsidR="00286F9F" w:rsidRDefault="00286F9F" w:rsidP="00286F9F">
      <w:pPr>
        <w:pStyle w:val="western"/>
        <w:shd w:val="clear" w:color="auto" w:fill="FFFFFF"/>
        <w:spacing w:before="0" w:after="0"/>
        <w:ind w:firstLine="426"/>
        <w:jc w:val="both"/>
        <w:rPr>
          <w:color w:val="000000"/>
        </w:rPr>
      </w:pPr>
      <w:r>
        <w:t xml:space="preserve">– </w:t>
      </w:r>
      <w:r>
        <w:rPr>
          <w:i/>
          <w:iCs/>
        </w:rPr>
        <w:t>¡</w:t>
      </w:r>
      <w:r>
        <w:rPr>
          <w:i/>
          <w:iCs/>
          <w:lang w:val="en-US"/>
        </w:rPr>
        <w:t>Lo</w:t>
      </w:r>
      <w:r>
        <w:rPr>
          <w:i/>
          <w:iCs/>
        </w:rPr>
        <w:t xml:space="preserve"> </w:t>
      </w:r>
      <w:r>
        <w:rPr>
          <w:i/>
          <w:iCs/>
          <w:lang w:val="en-US"/>
        </w:rPr>
        <w:t>siento</w:t>
      </w:r>
      <w:r>
        <w:rPr>
          <w:i/>
          <w:iCs/>
        </w:rPr>
        <w:t xml:space="preserve">, </w:t>
      </w:r>
      <w:r>
        <w:rPr>
          <w:i/>
          <w:iCs/>
          <w:lang w:val="en-US"/>
        </w:rPr>
        <w:t>Se</w:t>
      </w:r>
      <w:r>
        <w:rPr>
          <w:i/>
          <w:iCs/>
        </w:rPr>
        <w:t>ñ</w:t>
      </w:r>
      <w:r>
        <w:rPr>
          <w:i/>
          <w:iCs/>
          <w:lang w:val="en-US"/>
        </w:rPr>
        <w:t>ora</w:t>
      </w:r>
      <w:r>
        <w:rPr>
          <w:i/>
          <w:iCs/>
        </w:rPr>
        <w:t xml:space="preserve"> </w:t>
      </w:r>
      <w:r>
        <w:rPr>
          <w:i/>
          <w:iCs/>
          <w:lang w:val="en-US"/>
        </w:rPr>
        <w:t>Sanchez</w:t>
      </w:r>
      <w:r>
        <w:rPr>
          <w:color w:val="000000"/>
        </w:rPr>
        <w:t>!</w:t>
      </w:r>
      <w:r>
        <w:rPr>
          <w:rStyle w:val="aa"/>
          <w:color w:val="000000"/>
        </w:rPr>
        <w:footnoteReference w:id="8"/>
      </w:r>
      <w:r>
        <w:t xml:space="preserve"> –</w:t>
      </w:r>
      <w:r>
        <w:rPr>
          <w:rStyle w:val="apple-converted-space"/>
          <w:color w:val="000000"/>
        </w:rPr>
        <w:t xml:space="preserve"> п</w:t>
      </w:r>
      <w:r>
        <w:rPr>
          <w:color w:val="000000"/>
        </w:rPr>
        <w:t>робормотал я извинения и тихонько сел на своё место, молча вынимая книги из рюкзака.</w:t>
      </w:r>
      <w:r>
        <w:rPr>
          <w:rStyle w:val="apple-converted-space"/>
          <w:color w:val="000000"/>
        </w:rPr>
        <w:t xml:space="preserve"> </w:t>
      </w:r>
      <w:r>
        <w:rPr>
          <w:color w:val="000000"/>
        </w:rPr>
        <w:t>Моя учительница не обратила никакого внимания, но Лорен, очевидно, обратила.</w:t>
      </w:r>
      <w:r>
        <w:rPr>
          <w:rStyle w:val="apple-converted-space"/>
          <w:color w:val="000000"/>
        </w:rPr>
        <w:t xml:space="preserve"> Её</w:t>
      </w:r>
      <w:r>
        <w:rPr>
          <w:color w:val="000000"/>
        </w:rPr>
        <w:t xml:space="preserve"> прищуренные глаза говорили, что она не купилась, что якобы тренер Свенсон задержал меня после физкультуры. Или, может быть, это просто была её реакция на мой подбитый глаз.</w:t>
      </w:r>
      <w:r>
        <w:rPr>
          <w:rStyle w:val="apple-converted-space"/>
          <w:color w:val="000000"/>
        </w:rPr>
        <w:t xml:space="preserve"> </w:t>
      </w:r>
      <w:r>
        <w:rPr>
          <w:color w:val="000000"/>
        </w:rPr>
        <w:t>Кто знает эту девушку?</w:t>
      </w:r>
      <w:r>
        <w:rPr>
          <w:rStyle w:val="apple-converted-space"/>
          <w:color w:val="000000"/>
        </w:rPr>
        <w:t xml:space="preserve"> Да б</w:t>
      </w:r>
      <w:r>
        <w:rPr>
          <w:color w:val="000000"/>
        </w:rPr>
        <w:t>ез разницы.</w:t>
      </w:r>
      <w:r>
        <w:rPr>
          <w:rStyle w:val="apple-converted-space"/>
          <w:color w:val="000000"/>
        </w:rPr>
        <w:t xml:space="preserve"> Всем своим</w:t>
      </w:r>
      <w:r>
        <w:rPr>
          <w:color w:val="000000"/>
        </w:rPr>
        <w:t xml:space="preserve"> существом я приготовился столкнуться с ней через час, впервые после нашего последнего общения, так как в субботу после игры... я не видел её.</w:t>
      </w:r>
    </w:p>
    <w:p w:rsidR="00286F9F" w:rsidRDefault="00286F9F" w:rsidP="00286F9F">
      <w:pPr>
        <w:pStyle w:val="western"/>
        <w:shd w:val="clear" w:color="auto" w:fill="FFFFFF"/>
        <w:spacing w:before="0" w:after="0"/>
        <w:ind w:firstLine="461"/>
        <w:jc w:val="both"/>
      </w:pPr>
      <w:r>
        <w:rPr>
          <w:color w:val="000000"/>
        </w:rPr>
        <w:t>Урок прошел слишком быстро, и Лорен застала меня врасплох, когда преградила мне дорогу.</w:t>
      </w:r>
    </w:p>
    <w:p w:rsidR="00286F9F" w:rsidRDefault="00286F9F" w:rsidP="00286F9F">
      <w:pPr>
        <w:pStyle w:val="western"/>
        <w:shd w:val="clear" w:color="auto" w:fill="FFFFFF"/>
        <w:spacing w:before="0" w:after="0"/>
        <w:ind w:firstLine="461"/>
        <w:jc w:val="both"/>
      </w:pPr>
      <w:r>
        <w:t xml:space="preserve">– </w:t>
      </w:r>
      <w:r>
        <w:rPr>
          <w:color w:val="000000"/>
        </w:rPr>
        <w:t>Мило</w:t>
      </w:r>
      <w:r w:rsidRPr="007846F4">
        <w:rPr>
          <w:color w:val="000000"/>
        </w:rPr>
        <w:t>,</w:t>
      </w:r>
      <w:r>
        <w:t xml:space="preserve"> –</w:t>
      </w:r>
      <w:r w:rsidRPr="007846F4">
        <w:rPr>
          <w:color w:val="000000"/>
        </w:rPr>
        <w:t xml:space="preserve"> сказала она, сложи</w:t>
      </w:r>
      <w:r>
        <w:rPr>
          <w:color w:val="000000"/>
        </w:rPr>
        <w:t>ла</w:t>
      </w:r>
      <w:r w:rsidRPr="007846F4">
        <w:rPr>
          <w:color w:val="000000"/>
        </w:rPr>
        <w:t xml:space="preserve"> руки на груди, </w:t>
      </w:r>
      <w:r>
        <w:rPr>
          <w:color w:val="000000"/>
        </w:rPr>
        <w:t>загородив собой дверь</w:t>
      </w:r>
      <w:r w:rsidRPr="007846F4">
        <w:rPr>
          <w:color w:val="000000"/>
        </w:rPr>
        <w:t xml:space="preserve">, </w:t>
      </w:r>
      <w:r>
        <w:rPr>
          <w:color w:val="000000"/>
        </w:rPr>
        <w:t xml:space="preserve">и </w:t>
      </w:r>
      <w:r w:rsidRPr="007846F4">
        <w:rPr>
          <w:color w:val="000000"/>
        </w:rPr>
        <w:t>кив</w:t>
      </w:r>
      <w:r>
        <w:rPr>
          <w:color w:val="000000"/>
        </w:rPr>
        <w:t>нула</w:t>
      </w:r>
      <w:r w:rsidRPr="007846F4">
        <w:rPr>
          <w:color w:val="000000"/>
        </w:rPr>
        <w:t xml:space="preserve"> на мой </w:t>
      </w:r>
      <w:r>
        <w:rPr>
          <w:color w:val="000000"/>
        </w:rPr>
        <w:t>глаз</w:t>
      </w:r>
      <w:r w:rsidRPr="007846F4">
        <w:rPr>
          <w:color w:val="000000"/>
        </w:rPr>
        <w:t>.</w:t>
      </w:r>
    </w:p>
    <w:p w:rsidR="00286F9F" w:rsidRDefault="00286F9F" w:rsidP="00286F9F">
      <w:pPr>
        <w:pStyle w:val="western"/>
        <w:shd w:val="clear" w:color="auto" w:fill="FFFFFF"/>
        <w:spacing w:before="0" w:after="0"/>
        <w:ind w:firstLine="461"/>
        <w:jc w:val="both"/>
      </w:pPr>
      <w:r>
        <w:t xml:space="preserve">– </w:t>
      </w:r>
      <w:r w:rsidRPr="007846F4">
        <w:rPr>
          <w:color w:val="000000"/>
        </w:rPr>
        <w:t xml:space="preserve">Э-э, да ... Я получил </w:t>
      </w:r>
      <w:r>
        <w:rPr>
          <w:color w:val="000000"/>
        </w:rPr>
        <w:t xml:space="preserve">его </w:t>
      </w:r>
      <w:r w:rsidRPr="007846F4">
        <w:rPr>
          <w:color w:val="000000"/>
        </w:rPr>
        <w:t xml:space="preserve">в драке </w:t>
      </w:r>
      <w:r>
        <w:rPr>
          <w:color w:val="000000"/>
        </w:rPr>
        <w:t>на</w:t>
      </w:r>
      <w:r w:rsidRPr="007846F4">
        <w:rPr>
          <w:color w:val="000000"/>
        </w:rPr>
        <w:t xml:space="preserve"> выходны</w:t>
      </w:r>
      <w:r>
        <w:rPr>
          <w:color w:val="000000"/>
        </w:rPr>
        <w:t>х</w:t>
      </w:r>
      <w:r w:rsidRPr="007846F4">
        <w:rPr>
          <w:color w:val="000000"/>
        </w:rPr>
        <w:t>.</w:t>
      </w:r>
      <w:r>
        <w:t xml:space="preserve"> –</w:t>
      </w:r>
      <w:r w:rsidRPr="007846F4">
        <w:rPr>
          <w:color w:val="000000"/>
        </w:rPr>
        <w:t xml:space="preserve"> </w:t>
      </w:r>
      <w:r>
        <w:rPr>
          <w:color w:val="000000"/>
        </w:rPr>
        <w:t>Другие ученики</w:t>
      </w:r>
      <w:r w:rsidRPr="007846F4">
        <w:rPr>
          <w:color w:val="000000"/>
        </w:rPr>
        <w:t xml:space="preserve"> </w:t>
      </w:r>
      <w:r>
        <w:rPr>
          <w:color w:val="000000"/>
        </w:rPr>
        <w:t>пытались протиснуться</w:t>
      </w:r>
      <w:r w:rsidRPr="007846F4">
        <w:rPr>
          <w:color w:val="000000"/>
        </w:rPr>
        <w:t xml:space="preserve"> мимо меня, и я шагнул в сторону, но Лорен </w:t>
      </w:r>
      <w:r>
        <w:rPr>
          <w:color w:val="000000"/>
        </w:rPr>
        <w:t>осталась стоять на месте</w:t>
      </w:r>
      <w:r w:rsidRPr="007846F4">
        <w:rPr>
          <w:color w:val="000000"/>
        </w:rPr>
        <w:t>.</w:t>
      </w:r>
      <w:r w:rsidRPr="007846F4">
        <w:rPr>
          <w:rStyle w:val="apple-converted-space"/>
          <w:color w:val="000000"/>
        </w:rPr>
        <w:t xml:space="preserve"> </w:t>
      </w:r>
      <w:r>
        <w:rPr>
          <w:rStyle w:val="apple-converted-space"/>
          <w:color w:val="000000"/>
        </w:rPr>
        <w:t>Держа свои книги, она оставила не больше фута между собой и дверным косяком, где можно было бы протиснуться</w:t>
      </w:r>
      <w:r>
        <w:rPr>
          <w:color w:val="000000"/>
        </w:rPr>
        <w:t>.</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Я слышала об этом.</w:t>
      </w:r>
      <w:r>
        <w:rPr>
          <w:rStyle w:val="apple-converted-space"/>
          <w:color w:val="000000"/>
        </w:rPr>
        <w:t xml:space="preserve"> </w:t>
      </w:r>
      <w:r>
        <w:rPr>
          <w:color w:val="000000"/>
        </w:rPr>
        <w:t>Бекки рассказала.</w:t>
      </w:r>
      <w:r>
        <w:rPr>
          <w:rStyle w:val="apple-converted-space"/>
          <w:color w:val="000000"/>
        </w:rPr>
        <w:t xml:space="preserve"> </w:t>
      </w:r>
      <w:proofErr w:type="gramStart"/>
      <w:r>
        <w:rPr>
          <w:color w:val="000000"/>
        </w:rPr>
        <w:t>Единственное</w:t>
      </w:r>
      <w:proofErr w:type="gramEnd"/>
      <w:r>
        <w:rPr>
          <w:color w:val="000000"/>
        </w:rPr>
        <w:t xml:space="preserve">, чего она не знает, из-за чего была драка. Тайлер ей не сказал. </w:t>
      </w:r>
      <w:r>
        <w:t xml:space="preserve">– </w:t>
      </w:r>
      <w:r>
        <w:rPr>
          <w:color w:val="000000"/>
        </w:rPr>
        <w:t>Она подняла голову и пригвоздила меня укоризненным взглядом.</w:t>
      </w:r>
      <w:r>
        <w:t xml:space="preserve"> – </w:t>
      </w:r>
      <w:r>
        <w:rPr>
          <w:color w:val="000000"/>
        </w:rPr>
        <w:t>И никто из ребят не рассказал.</w:t>
      </w:r>
    </w:p>
    <w:p w:rsidR="00286F9F" w:rsidRDefault="00286F9F" w:rsidP="00286F9F">
      <w:pPr>
        <w:pStyle w:val="western"/>
        <w:shd w:val="clear" w:color="auto" w:fill="FFFFFF"/>
        <w:spacing w:before="0" w:after="0"/>
        <w:ind w:firstLine="461"/>
        <w:jc w:val="both"/>
        <w:rPr>
          <w:color w:val="000000"/>
        </w:rPr>
      </w:pPr>
      <w:r>
        <w:rPr>
          <w:color w:val="000000"/>
        </w:rPr>
        <w:t>Сжав губы, я поднял брови, не ответив на её молчаливый вопрос.</w:t>
      </w:r>
      <w:r>
        <w:rPr>
          <w:rStyle w:val="apple-converted-space"/>
          <w:color w:val="000000"/>
        </w:rPr>
        <w:t xml:space="preserve"> </w:t>
      </w:r>
      <w:r>
        <w:rPr>
          <w:color w:val="000000"/>
        </w:rPr>
        <w:t>Она не узнает об этом дерьме от меня.</w:t>
      </w:r>
    </w:p>
    <w:p w:rsidR="00286F9F" w:rsidRDefault="00286F9F" w:rsidP="00286F9F">
      <w:pPr>
        <w:pStyle w:val="western"/>
        <w:shd w:val="clear" w:color="auto" w:fill="FFFFFF"/>
        <w:spacing w:before="0" w:after="0"/>
        <w:ind w:firstLine="461"/>
        <w:jc w:val="both"/>
      </w:pPr>
      <w:r>
        <w:rPr>
          <w:color w:val="000000"/>
        </w:rPr>
        <w:t>После трёх секунд молчаливого противостояния она отошла в сторону от двери, заходя обратно в класс.</w:t>
      </w:r>
      <w:r>
        <w:rPr>
          <w:rStyle w:val="apple-converted-space"/>
          <w:color w:val="000000"/>
        </w:rPr>
        <w:t xml:space="preserve"> Прислонившись </w:t>
      </w:r>
      <w:proofErr w:type="gramStart"/>
      <w:r>
        <w:rPr>
          <w:rStyle w:val="apple-converted-space"/>
          <w:color w:val="000000"/>
        </w:rPr>
        <w:t>задницей</w:t>
      </w:r>
      <w:proofErr w:type="gramEnd"/>
      <w:r>
        <w:rPr>
          <w:rStyle w:val="apple-converted-space"/>
          <w:color w:val="000000"/>
        </w:rPr>
        <w:t xml:space="preserve"> к стене</w:t>
      </w:r>
      <w:r>
        <w:rPr>
          <w:color w:val="000000"/>
        </w:rPr>
        <w:t>, она стала ждать, пока не опустеет класс, и попрощалась с госпожой Санчес до следующего урока.</w:t>
      </w:r>
    </w:p>
    <w:p w:rsidR="00286F9F" w:rsidRDefault="00286F9F" w:rsidP="00286F9F">
      <w:pPr>
        <w:pStyle w:val="western"/>
        <w:shd w:val="clear" w:color="auto" w:fill="FFFFFF"/>
        <w:spacing w:before="0" w:after="0"/>
        <w:ind w:firstLine="461"/>
        <w:jc w:val="both"/>
      </w:pPr>
      <w:r>
        <w:t xml:space="preserve">– </w:t>
      </w:r>
      <w:r w:rsidRPr="007846F4">
        <w:rPr>
          <w:color w:val="000000"/>
        </w:rPr>
        <w:t xml:space="preserve">Крис, что </w:t>
      </w:r>
      <w:r>
        <w:rPr>
          <w:color w:val="000000"/>
        </w:rPr>
        <w:t>творится с тобой</w:t>
      </w:r>
      <w:r w:rsidRPr="007846F4">
        <w:rPr>
          <w:color w:val="000000"/>
        </w:rPr>
        <w:t xml:space="preserve"> в последнее время?</w:t>
      </w:r>
      <w:r>
        <w:t xml:space="preserve"> –</w:t>
      </w:r>
      <w:r w:rsidRPr="007846F4">
        <w:rPr>
          <w:color w:val="000000"/>
        </w:rPr>
        <w:t xml:space="preserve"> </w:t>
      </w:r>
      <w:r>
        <w:rPr>
          <w:color w:val="000000"/>
        </w:rPr>
        <w:t>п</w:t>
      </w:r>
      <w:r w:rsidRPr="007846F4">
        <w:rPr>
          <w:color w:val="000000"/>
        </w:rPr>
        <w:t>отребовал</w:t>
      </w:r>
      <w:r>
        <w:rPr>
          <w:color w:val="000000"/>
        </w:rPr>
        <w:t>а</w:t>
      </w:r>
      <w:r w:rsidRPr="007846F4">
        <w:rPr>
          <w:color w:val="000000"/>
        </w:rPr>
        <w:t xml:space="preserve"> Лорен, е</w:t>
      </w:r>
      <w:r>
        <w:rPr>
          <w:color w:val="000000"/>
        </w:rPr>
        <w:t>ё</w:t>
      </w:r>
      <w:r w:rsidRPr="007846F4">
        <w:rPr>
          <w:color w:val="000000"/>
        </w:rPr>
        <w:t xml:space="preserve"> голос </w:t>
      </w:r>
      <w:r>
        <w:rPr>
          <w:color w:val="000000"/>
        </w:rPr>
        <w:t>стал</w:t>
      </w:r>
      <w:r w:rsidRPr="007846F4">
        <w:rPr>
          <w:color w:val="000000"/>
        </w:rPr>
        <w:t xml:space="preserve"> ниже.</w:t>
      </w:r>
      <w:r w:rsidRPr="007846F4">
        <w:rPr>
          <w:rStyle w:val="apple-converted-space"/>
          <w:color w:val="000000"/>
        </w:rPr>
        <w:t xml:space="preserve"> </w:t>
      </w:r>
      <w:r>
        <w:t xml:space="preserve">– </w:t>
      </w:r>
      <w:r>
        <w:rPr>
          <w:color w:val="000000"/>
        </w:rPr>
        <w:t>Что</w:t>
      </w:r>
      <w:r>
        <w:rPr>
          <w:rStyle w:val="apple-converted-space"/>
          <w:color w:val="000000"/>
        </w:rPr>
        <w:t xml:space="preserve"> </w:t>
      </w:r>
      <w:r>
        <w:rPr>
          <w:color w:val="000000"/>
        </w:rPr>
        <w:t>произошло?</w:t>
      </w:r>
    </w:p>
    <w:p w:rsidR="00286F9F" w:rsidRDefault="00286F9F" w:rsidP="00286F9F">
      <w:pPr>
        <w:pStyle w:val="western"/>
        <w:shd w:val="clear" w:color="auto" w:fill="FFFFFF"/>
        <w:spacing w:before="0" w:after="0"/>
        <w:ind w:firstLine="461"/>
        <w:jc w:val="both"/>
      </w:pPr>
      <w:r>
        <w:t xml:space="preserve">– </w:t>
      </w:r>
      <w:r w:rsidRPr="007846F4">
        <w:rPr>
          <w:color w:val="000000"/>
        </w:rPr>
        <w:t xml:space="preserve">Что </w:t>
      </w:r>
      <w:r>
        <w:rPr>
          <w:color w:val="000000"/>
        </w:rPr>
        <w:t>т</w:t>
      </w:r>
      <w:r w:rsidRPr="007846F4">
        <w:rPr>
          <w:color w:val="000000"/>
        </w:rPr>
        <w:t>ы имее</w:t>
      </w:r>
      <w:r>
        <w:rPr>
          <w:color w:val="000000"/>
        </w:rPr>
        <w:t>шь</w:t>
      </w:r>
      <w:r w:rsidRPr="007846F4">
        <w:rPr>
          <w:color w:val="000000"/>
        </w:rPr>
        <w:t xml:space="preserve"> в виду?</w:t>
      </w:r>
      <w:r w:rsidRPr="007846F4">
        <w:rPr>
          <w:rStyle w:val="apple-converted-space"/>
          <w:color w:val="000000"/>
        </w:rPr>
        <w:t xml:space="preserve"> </w:t>
      </w:r>
      <w:r>
        <w:rPr>
          <w:color w:val="000000"/>
        </w:rPr>
        <w:t xml:space="preserve">Всё по-прежнему, как и было раньше. </w:t>
      </w:r>
      <w:r>
        <w:t xml:space="preserve">– </w:t>
      </w:r>
      <w:r>
        <w:rPr>
          <w:color w:val="000000"/>
        </w:rPr>
        <w:t>Я не смог посмотреть ей в глаза из-за лжи, поэтому уставился на её стройные ноги, обтянутые белыми джинсами.</w:t>
      </w:r>
    </w:p>
    <w:p w:rsidR="00286F9F" w:rsidRDefault="00286F9F" w:rsidP="00286F9F">
      <w:pPr>
        <w:pStyle w:val="western"/>
        <w:shd w:val="clear" w:color="auto" w:fill="FFFFFF"/>
        <w:spacing w:before="0" w:after="0"/>
        <w:ind w:firstLine="461"/>
        <w:jc w:val="both"/>
      </w:pPr>
      <w:r>
        <w:t xml:space="preserve">– </w:t>
      </w:r>
      <w:r w:rsidRPr="007846F4">
        <w:rPr>
          <w:color w:val="000000"/>
        </w:rPr>
        <w:t xml:space="preserve">Нет, </w:t>
      </w:r>
      <w:r>
        <w:rPr>
          <w:color w:val="000000"/>
        </w:rPr>
        <w:t>это не так</w:t>
      </w:r>
      <w:r w:rsidRPr="007846F4">
        <w:rPr>
          <w:color w:val="000000"/>
        </w:rPr>
        <w:t>.</w:t>
      </w:r>
      <w:r>
        <w:t xml:space="preserve"> –</w:t>
      </w:r>
      <w:r w:rsidRPr="007846F4">
        <w:rPr>
          <w:color w:val="000000"/>
        </w:rPr>
        <w:t xml:space="preserve"> Она об</w:t>
      </w:r>
      <w:r>
        <w:rPr>
          <w:color w:val="000000"/>
        </w:rPr>
        <w:t>хватила</w:t>
      </w:r>
      <w:r w:rsidRPr="007846F4">
        <w:rPr>
          <w:color w:val="000000"/>
        </w:rPr>
        <w:t xml:space="preserve"> пальц</w:t>
      </w:r>
      <w:r>
        <w:rPr>
          <w:color w:val="000000"/>
        </w:rPr>
        <w:t>ами лямку</w:t>
      </w:r>
      <w:r w:rsidRPr="007846F4">
        <w:rPr>
          <w:color w:val="000000"/>
        </w:rPr>
        <w:t xml:space="preserve"> рюкзака, </w:t>
      </w:r>
      <w:r>
        <w:rPr>
          <w:color w:val="000000"/>
        </w:rPr>
        <w:t>который висел у неё на п</w:t>
      </w:r>
      <w:r w:rsidRPr="007846F4">
        <w:rPr>
          <w:color w:val="000000"/>
        </w:rPr>
        <w:t>равом плече.</w:t>
      </w:r>
      <w:r w:rsidRPr="007846F4">
        <w:rPr>
          <w:rStyle w:val="apple-converted-space"/>
          <w:color w:val="000000"/>
        </w:rPr>
        <w:t xml:space="preserve"> </w:t>
      </w:r>
      <w:r>
        <w:rPr>
          <w:color w:val="000000"/>
        </w:rPr>
        <w:t>Вдруг я почувствовал, что её близость чрезвычайно удушлива, как будто в классе исчез весь воздух.</w:t>
      </w:r>
      <w:r>
        <w:rPr>
          <w:rStyle w:val="apple-converted-space"/>
          <w:color w:val="000000"/>
        </w:rPr>
        <w:t xml:space="preserve"> </w:t>
      </w:r>
      <w:r>
        <w:t xml:space="preserve">– </w:t>
      </w:r>
      <w:r>
        <w:rPr>
          <w:color w:val="000000"/>
        </w:rPr>
        <w:t>Кое-что произошло.</w:t>
      </w:r>
      <w:r>
        <w:rPr>
          <w:rStyle w:val="apple-converted-space"/>
          <w:color w:val="000000"/>
        </w:rPr>
        <w:t xml:space="preserve"> Сначала ты получаешь наказание, хотя с начала года не получал его</w:t>
      </w:r>
      <w:r>
        <w:rPr>
          <w:color w:val="000000"/>
        </w:rPr>
        <w:t>.</w:t>
      </w:r>
      <w:r>
        <w:rPr>
          <w:rStyle w:val="apple-converted-space"/>
          <w:color w:val="000000"/>
        </w:rPr>
        <w:t xml:space="preserve"> </w:t>
      </w:r>
      <w:r>
        <w:rPr>
          <w:color w:val="000000"/>
        </w:rPr>
        <w:t>Затем на прошлой неделе ты отменил в первый раз наше занятие.</w:t>
      </w:r>
      <w:r>
        <w:rPr>
          <w:rStyle w:val="apple-converted-space"/>
          <w:color w:val="000000"/>
        </w:rPr>
        <w:t xml:space="preserve"> </w:t>
      </w:r>
      <w:r>
        <w:rPr>
          <w:color w:val="000000"/>
        </w:rPr>
        <w:t xml:space="preserve">Ввязался в драки… </w:t>
      </w:r>
    </w:p>
    <w:p w:rsidR="00286F9F" w:rsidRDefault="00286F9F" w:rsidP="00286F9F">
      <w:pPr>
        <w:pStyle w:val="western"/>
        <w:shd w:val="clear" w:color="auto" w:fill="FFFFFF"/>
        <w:spacing w:before="0" w:after="0"/>
        <w:ind w:firstLine="461"/>
        <w:jc w:val="both"/>
      </w:pPr>
      <w:r>
        <w:t xml:space="preserve">– В </w:t>
      </w:r>
      <w:r>
        <w:rPr>
          <w:i/>
        </w:rPr>
        <w:t>о</w:t>
      </w:r>
      <w:r>
        <w:rPr>
          <w:i/>
          <w:iCs/>
          <w:color w:val="000000"/>
        </w:rPr>
        <w:t>дну</w:t>
      </w:r>
      <w:r>
        <w:rPr>
          <w:rStyle w:val="apple-converted-space"/>
          <w:color w:val="000000"/>
        </w:rPr>
        <w:t xml:space="preserve"> </w:t>
      </w:r>
      <w:r>
        <w:rPr>
          <w:color w:val="000000"/>
        </w:rPr>
        <w:t xml:space="preserve">драку, </w:t>
      </w:r>
      <w:r>
        <w:t>–</w:t>
      </w:r>
      <w:r>
        <w:rPr>
          <w:color w:val="000000"/>
        </w:rPr>
        <w:t xml:space="preserve"> поправил я её резко и допустил ошибку, взглянув ей в лицо. Огромные тёмные глаза уставились </w:t>
      </w:r>
      <w:proofErr w:type="gramStart"/>
      <w:r>
        <w:rPr>
          <w:color w:val="000000"/>
        </w:rPr>
        <w:t>в</w:t>
      </w:r>
      <w:proofErr w:type="gramEnd"/>
      <w:r>
        <w:rPr>
          <w:color w:val="000000"/>
        </w:rPr>
        <w:t xml:space="preserve"> мои.</w:t>
      </w:r>
      <w:r>
        <w:rPr>
          <w:rStyle w:val="apple-converted-space"/>
          <w:color w:val="000000"/>
        </w:rPr>
        <w:t xml:space="preserve"> И с</w:t>
      </w:r>
      <w:r>
        <w:rPr>
          <w:color w:val="000000"/>
        </w:rPr>
        <w:t>разу же мой голос стал мягче, хотя по-прежнему был угрюмым.</w:t>
      </w:r>
      <w:r>
        <w:rPr>
          <w:rStyle w:val="apple-converted-space"/>
          <w:color w:val="000000"/>
        </w:rPr>
        <w:t xml:space="preserve"> </w:t>
      </w:r>
      <w:r>
        <w:t xml:space="preserve">– </w:t>
      </w:r>
      <w:r>
        <w:rPr>
          <w:color w:val="000000"/>
        </w:rPr>
        <w:t>Я уже разобрался с Уиллом сегодня утром, так что не беспокойся об</w:t>
      </w:r>
      <w:r>
        <w:rPr>
          <w:rStyle w:val="apple-converted-space"/>
          <w:color w:val="000000"/>
        </w:rPr>
        <w:t xml:space="preserve"> </w:t>
      </w:r>
      <w:r>
        <w:rPr>
          <w:rStyle w:val="apple-converted-space"/>
          <w:i/>
          <w:color w:val="000000"/>
        </w:rPr>
        <w:t>э</w:t>
      </w:r>
      <w:r>
        <w:rPr>
          <w:i/>
          <w:iCs/>
          <w:color w:val="000000"/>
        </w:rPr>
        <w:t>том</w:t>
      </w:r>
      <w:r>
        <w:rPr>
          <w:color w:val="000000"/>
        </w:rPr>
        <w:t>.</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Я и не</w:t>
      </w:r>
      <w:r>
        <w:rPr>
          <w:rStyle w:val="apple-converted-space"/>
          <w:color w:val="000000"/>
        </w:rPr>
        <w:t xml:space="preserve"> </w:t>
      </w:r>
      <w:r>
        <w:rPr>
          <w:color w:val="000000"/>
        </w:rPr>
        <w:t>беспокоюсь.</w:t>
      </w:r>
      <w:r>
        <w:t xml:space="preserve"> –</w:t>
      </w:r>
      <w:r>
        <w:rPr>
          <w:color w:val="000000"/>
        </w:rPr>
        <w:t xml:space="preserve"> Её рука с</w:t>
      </w:r>
      <w:r w:rsidR="00762066">
        <w:rPr>
          <w:color w:val="000000"/>
        </w:rPr>
        <w:t>ос</w:t>
      </w:r>
      <w:r>
        <w:rPr>
          <w:color w:val="000000"/>
        </w:rPr>
        <w:t>кользнула с лямки, и она скрестила руки на груди, глядя на меня с подозрением.</w:t>
      </w:r>
      <w:r>
        <w:rPr>
          <w:rStyle w:val="apple-converted-space"/>
          <w:color w:val="000000"/>
        </w:rPr>
        <w:t xml:space="preserve"> </w:t>
      </w:r>
      <w:r>
        <w:t xml:space="preserve">– </w:t>
      </w:r>
      <w:r>
        <w:rPr>
          <w:color w:val="000000"/>
        </w:rPr>
        <w:t>Мне любопытно…</w:t>
      </w:r>
    </w:p>
    <w:p w:rsidR="00286F9F" w:rsidRDefault="00286F9F" w:rsidP="00286F9F">
      <w:pPr>
        <w:pStyle w:val="western"/>
        <w:shd w:val="clear" w:color="auto" w:fill="FFFFFF"/>
        <w:spacing w:before="0" w:after="0"/>
        <w:ind w:firstLine="461"/>
        <w:jc w:val="both"/>
      </w:pPr>
      <w:r>
        <w:rPr>
          <w:color w:val="000000"/>
        </w:rPr>
        <w:t>Мой взгляд пробежался по классу, и я пожал плечами.</w:t>
      </w:r>
      <w:r>
        <w:rPr>
          <w:rStyle w:val="apple-converted-space"/>
          <w:color w:val="000000"/>
        </w:rPr>
        <w:t xml:space="preserve"> </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Может быть, это просто был стресс перед зимним финалом.</w:t>
      </w:r>
    </w:p>
    <w:p w:rsidR="00286F9F" w:rsidRDefault="00286F9F" w:rsidP="00286F9F">
      <w:pPr>
        <w:pStyle w:val="western"/>
        <w:shd w:val="clear" w:color="auto" w:fill="FFFFFF"/>
        <w:spacing w:before="0" w:after="0"/>
        <w:ind w:firstLine="461"/>
        <w:jc w:val="both"/>
      </w:pPr>
      <w:r>
        <w:rPr>
          <w:color w:val="000000"/>
        </w:rPr>
        <w:t>Мгновение она молчала.</w:t>
      </w:r>
      <w:r>
        <w:rPr>
          <w:rStyle w:val="apple-converted-space"/>
          <w:color w:val="000000"/>
        </w:rPr>
        <w:t xml:space="preserve"> </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Да, может быть.</w:t>
      </w:r>
      <w:r>
        <w:t xml:space="preserve"> –</w:t>
      </w:r>
      <w:r>
        <w:rPr>
          <w:color w:val="000000"/>
        </w:rPr>
        <w:t xml:space="preserve"> Очевидно, что она не поверила мне.</w:t>
      </w:r>
      <w:r>
        <w:rPr>
          <w:rStyle w:val="apple-converted-space"/>
          <w:color w:val="000000"/>
        </w:rPr>
        <w:t xml:space="preserve"> </w:t>
      </w:r>
      <w:r>
        <w:rPr>
          <w:color w:val="000000"/>
        </w:rPr>
        <w:t>Но, вздохнув, она отступила.</w:t>
      </w:r>
      <w:r>
        <w:rPr>
          <w:rStyle w:val="apple-converted-space"/>
          <w:color w:val="000000"/>
        </w:rPr>
        <w:t xml:space="preserve"> </w:t>
      </w:r>
      <w:r>
        <w:t xml:space="preserve">– </w:t>
      </w:r>
      <w:r>
        <w:rPr>
          <w:color w:val="000000"/>
        </w:rPr>
        <w:t xml:space="preserve">В пятницу у нас будет тест по </w:t>
      </w:r>
      <w:proofErr w:type="gramStart"/>
      <w:r>
        <w:rPr>
          <w:color w:val="000000"/>
        </w:rPr>
        <w:t>испанскому</w:t>
      </w:r>
      <w:proofErr w:type="gramEnd"/>
      <w:r>
        <w:rPr>
          <w:color w:val="000000"/>
        </w:rPr>
        <w:t>.</w:t>
      </w:r>
      <w:r>
        <w:rPr>
          <w:rStyle w:val="apple-converted-space"/>
          <w:color w:val="000000"/>
        </w:rPr>
        <w:t xml:space="preserve"> </w:t>
      </w:r>
      <w:r>
        <w:rPr>
          <w:color w:val="000000"/>
        </w:rPr>
        <w:t>Если ты захочешь подготовиться, дай мне знать.</w:t>
      </w:r>
    </w:p>
    <w:p w:rsidR="00286F9F" w:rsidRDefault="00286F9F" w:rsidP="00286F9F">
      <w:pPr>
        <w:pStyle w:val="western"/>
        <w:shd w:val="clear" w:color="auto" w:fill="FFFFFF"/>
        <w:spacing w:before="0" w:after="0"/>
        <w:ind w:firstLine="461"/>
        <w:jc w:val="both"/>
        <w:rPr>
          <w:color w:val="000000"/>
        </w:rPr>
      </w:pPr>
      <w:r>
        <w:rPr>
          <w:color w:val="000000"/>
        </w:rPr>
        <w:lastRenderedPageBreak/>
        <w:t>В глубине души я знал, что она надеется на моё предложение встретиться сегодня после школы перед тренировкой по баскетболу, потому что мы постоянно так делали последние недели.</w:t>
      </w:r>
      <w:r>
        <w:rPr>
          <w:rStyle w:val="apple-converted-space"/>
          <w:color w:val="000000"/>
        </w:rPr>
        <w:t xml:space="preserve"> </w:t>
      </w:r>
      <w:r>
        <w:rPr>
          <w:color w:val="000000"/>
        </w:rPr>
        <w:t>Но я не мог.</w:t>
      </w:r>
      <w:r w:rsidR="00DD1B70">
        <w:rPr>
          <w:color w:val="000000"/>
        </w:rPr>
        <w:t xml:space="preserve"> Я</w:t>
      </w:r>
      <w:r>
        <w:rPr>
          <w:color w:val="000000"/>
        </w:rPr>
        <w:t xml:space="preserve"> был под домашним арестом, и мама не позволит мне куда-нибудь выйти, даже с кем-то позаниматься.</w:t>
      </w:r>
      <w:r>
        <w:rPr>
          <w:rStyle w:val="apple-converted-space"/>
          <w:color w:val="000000"/>
        </w:rPr>
        <w:t xml:space="preserve"> Хотя н</w:t>
      </w:r>
      <w:r>
        <w:rPr>
          <w:color w:val="000000"/>
        </w:rPr>
        <w:t>е то, чтобы я собирался спр</w:t>
      </w:r>
      <w:r w:rsidR="00DD1B70">
        <w:rPr>
          <w:color w:val="000000"/>
        </w:rPr>
        <w:t>ашиват</w:t>
      </w:r>
      <w:r>
        <w:rPr>
          <w:color w:val="000000"/>
        </w:rPr>
        <w:t>ь её об этом.</w:t>
      </w:r>
    </w:p>
    <w:p w:rsidR="00286F9F" w:rsidRDefault="00286F9F" w:rsidP="00286F9F">
      <w:pPr>
        <w:pStyle w:val="western"/>
        <w:shd w:val="clear" w:color="auto" w:fill="FFFFFF"/>
        <w:spacing w:before="0" w:after="0"/>
        <w:ind w:firstLine="461"/>
        <w:jc w:val="both"/>
      </w:pPr>
      <w:r>
        <w:rPr>
          <w:color w:val="000000"/>
        </w:rPr>
        <w:t>Прочистив горло, я повесил рюкзак на плечо и слегка улыбнулся.</w:t>
      </w:r>
      <w:r>
        <w:rPr>
          <w:rStyle w:val="apple-converted-space"/>
          <w:color w:val="000000"/>
        </w:rPr>
        <w:t xml:space="preserve"> </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Обещаю, что позвоню тогда тебе.</w:t>
      </w:r>
      <w:r>
        <w:t xml:space="preserve"> –</w:t>
      </w:r>
      <w:r>
        <w:rPr>
          <w:color w:val="000000"/>
        </w:rPr>
        <w:t xml:space="preserve"> Когда она неохотно кивнула, я выскочил из класса и поспешил в столовую.</w:t>
      </w:r>
    </w:p>
    <w:p w:rsidR="00286F9F" w:rsidRDefault="00286F9F" w:rsidP="00286F9F">
      <w:pPr>
        <w:pStyle w:val="western"/>
        <w:shd w:val="clear" w:color="auto" w:fill="FFFFFF"/>
        <w:spacing w:before="0" w:after="0"/>
        <w:ind w:firstLine="461"/>
        <w:jc w:val="both"/>
        <w:rPr>
          <w:color w:val="000000"/>
        </w:rPr>
      </w:pPr>
      <w:r>
        <w:rPr>
          <w:color w:val="000000"/>
        </w:rPr>
        <w:t xml:space="preserve">Усадив свою </w:t>
      </w:r>
      <w:proofErr w:type="gramStart"/>
      <w:r>
        <w:rPr>
          <w:color w:val="000000"/>
        </w:rPr>
        <w:t>задницу</w:t>
      </w:r>
      <w:proofErr w:type="gramEnd"/>
      <w:r>
        <w:rPr>
          <w:color w:val="000000"/>
        </w:rPr>
        <w:t xml:space="preserve"> на стул рядом с Ребеккой, я поставил перед собой поднос с едой и сунул в рот горсть картофеля фри.</w:t>
      </w:r>
    </w:p>
    <w:p w:rsidR="00286F9F" w:rsidRDefault="00286F9F" w:rsidP="00286F9F">
      <w:pPr>
        <w:pStyle w:val="western"/>
        <w:shd w:val="clear" w:color="auto" w:fill="FFFFFF"/>
        <w:spacing w:before="0" w:after="0"/>
        <w:ind w:firstLine="461"/>
        <w:jc w:val="both"/>
      </w:pPr>
      <w:proofErr w:type="gramStart"/>
      <w:r>
        <w:rPr>
          <w:color w:val="000000"/>
        </w:rPr>
        <w:t>T</w:t>
      </w:r>
      <w:proofErr w:type="gramEnd"/>
      <w:r>
        <w:rPr>
          <w:color w:val="000000"/>
        </w:rPr>
        <w:t>иРекс перегнулся ко мне через свою подругу:</w:t>
      </w:r>
      <w:r>
        <w:rPr>
          <w:rStyle w:val="apple-converted-space"/>
          <w:color w:val="000000"/>
        </w:rPr>
        <w:t xml:space="preserve"> </w:t>
      </w:r>
    </w:p>
    <w:p w:rsidR="00286F9F" w:rsidRDefault="00286F9F" w:rsidP="00286F9F">
      <w:pPr>
        <w:pStyle w:val="western"/>
        <w:shd w:val="clear" w:color="auto" w:fill="FFFFFF"/>
        <w:spacing w:before="0" w:after="0"/>
        <w:ind w:firstLine="461"/>
        <w:jc w:val="both"/>
      </w:pPr>
      <w:r>
        <w:t xml:space="preserve">– </w:t>
      </w:r>
      <w:r>
        <w:rPr>
          <w:color w:val="000000"/>
        </w:rPr>
        <w:t>Чего так поздно, чувак? Получил нагоняй?</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Да.</w:t>
      </w:r>
      <w:r>
        <w:rPr>
          <w:rStyle w:val="apple-converted-space"/>
          <w:color w:val="000000"/>
        </w:rPr>
        <w:t xml:space="preserve"> От </w:t>
      </w:r>
      <w:r>
        <w:rPr>
          <w:color w:val="000000"/>
        </w:rPr>
        <w:t xml:space="preserve">Лорен, </w:t>
      </w:r>
      <w:r>
        <w:t xml:space="preserve">– </w:t>
      </w:r>
      <w:r>
        <w:rPr>
          <w:color w:val="000000"/>
        </w:rPr>
        <w:t>ответил я, ища на подносе пакетик с кетчупом, который тут же схватил. Он лежал на подносе под бургером.</w:t>
      </w:r>
      <w:r>
        <w:rPr>
          <w:rStyle w:val="apple-converted-space"/>
          <w:color w:val="000000"/>
        </w:rPr>
        <w:t xml:space="preserve"> </w:t>
      </w:r>
      <w:r>
        <w:rPr>
          <w:color w:val="000000"/>
        </w:rPr>
        <w:t>Я разорвал его и полил соусом картошку фри.</w:t>
      </w:r>
      <w:r>
        <w:rPr>
          <w:rStyle w:val="apple-converted-space"/>
          <w:color w:val="000000"/>
        </w:rPr>
        <w:t xml:space="preserve"> </w:t>
      </w:r>
      <w:r>
        <w:rPr>
          <w:color w:val="000000"/>
        </w:rPr>
        <w:t>Затем бегло глянул на Бекс.</w:t>
      </w:r>
      <w:r>
        <w:rPr>
          <w:rStyle w:val="apple-converted-space"/>
          <w:color w:val="000000"/>
        </w:rPr>
        <w:t xml:space="preserve"> </w:t>
      </w:r>
      <w:r>
        <w:t xml:space="preserve">– </w:t>
      </w:r>
      <w:r>
        <w:rPr>
          <w:color w:val="000000"/>
        </w:rPr>
        <w:t xml:space="preserve">Она хотела поговорить о некоторых </w:t>
      </w:r>
      <w:r>
        <w:rPr>
          <w:i/>
          <w:color w:val="000000"/>
        </w:rPr>
        <w:t>переменах</w:t>
      </w:r>
      <w:r>
        <w:rPr>
          <w:color w:val="000000"/>
        </w:rPr>
        <w:t>.</w:t>
      </w:r>
    </w:p>
    <w:p w:rsidR="00286F9F" w:rsidRDefault="00286F9F" w:rsidP="00286F9F">
      <w:pPr>
        <w:pStyle w:val="western"/>
        <w:shd w:val="clear" w:color="auto" w:fill="FFFFFF"/>
        <w:spacing w:before="0" w:after="0"/>
        <w:ind w:firstLine="461"/>
        <w:jc w:val="both"/>
      </w:pPr>
      <w:r>
        <w:rPr>
          <w:color w:val="000000"/>
        </w:rPr>
        <w:t>Ребекка выдержала мой взгляд, плотно сжав губы и изогнув брови.</w:t>
      </w:r>
      <w:r>
        <w:rPr>
          <w:rStyle w:val="apple-converted-space"/>
          <w:color w:val="000000"/>
        </w:rPr>
        <w:t xml:space="preserve"> </w:t>
      </w:r>
      <w:r>
        <w:rPr>
          <w:color w:val="000000"/>
        </w:rPr>
        <w:t>Она подавила улыбку и невинно пожала плечами.</w:t>
      </w:r>
      <w:r>
        <w:rPr>
          <w:rStyle w:val="apple-converted-space"/>
          <w:color w:val="000000"/>
        </w:rPr>
        <w:t xml:space="preserve"> </w:t>
      </w:r>
    </w:p>
    <w:p w:rsidR="00286F9F" w:rsidRDefault="00286F9F" w:rsidP="00286F9F">
      <w:pPr>
        <w:pStyle w:val="western"/>
        <w:numPr>
          <w:ilvl w:val="0"/>
          <w:numId w:val="2"/>
        </w:numPr>
        <w:shd w:val="clear" w:color="auto" w:fill="FFFFFF"/>
        <w:spacing w:before="0" w:after="0"/>
        <w:ind w:left="0" w:firstLine="461"/>
        <w:jc w:val="both"/>
        <w:rPr>
          <w:color w:val="000000"/>
        </w:rPr>
      </w:pPr>
      <w:r>
        <w:t>А</w:t>
      </w:r>
      <w:r>
        <w:rPr>
          <w:color w:val="000000"/>
        </w:rPr>
        <w:t xml:space="preserve"> знаешь, может уже пора?</w:t>
      </w:r>
    </w:p>
    <w:p w:rsidR="00286F9F" w:rsidRDefault="00286F9F" w:rsidP="00286F9F">
      <w:pPr>
        <w:pStyle w:val="western"/>
        <w:shd w:val="clear" w:color="auto" w:fill="FFFFFF"/>
        <w:spacing w:before="0" w:after="0"/>
        <w:ind w:firstLine="461"/>
        <w:jc w:val="both"/>
      </w:pPr>
      <w:r>
        <w:rPr>
          <w:color w:val="000000"/>
        </w:rPr>
        <w:t xml:space="preserve">      Она взяла с моего подноса ломтик фри и откусила кусочек. На её веселую улыбку я ответил с циничной ухмылкой:</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 xml:space="preserve">А может </w:t>
      </w:r>
      <w:proofErr w:type="gramStart"/>
      <w:r>
        <w:rPr>
          <w:color w:val="000000"/>
        </w:rPr>
        <w:t>быть и нет</w:t>
      </w:r>
      <w:proofErr w:type="gramEnd"/>
      <w:r>
        <w:rPr>
          <w:color w:val="000000"/>
        </w:rPr>
        <w:t>.</w:t>
      </w:r>
    </w:p>
    <w:p w:rsidR="00286F9F" w:rsidRDefault="00286F9F" w:rsidP="00286F9F">
      <w:pPr>
        <w:pStyle w:val="western"/>
        <w:shd w:val="clear" w:color="auto" w:fill="FFFFFF"/>
        <w:spacing w:before="0" w:after="0"/>
        <w:ind w:firstLine="461"/>
        <w:jc w:val="both"/>
        <w:rPr>
          <w:color w:val="000000"/>
        </w:rPr>
      </w:pPr>
      <w:r>
        <w:rPr>
          <w:color w:val="000000"/>
        </w:rPr>
        <w:t>Или, может быть, перемены произошли не только из-за того, на что она надеялась.</w:t>
      </w:r>
      <w:r>
        <w:rPr>
          <w:rStyle w:val="apple-converted-space"/>
          <w:color w:val="000000"/>
        </w:rPr>
        <w:t xml:space="preserve"> </w:t>
      </w:r>
      <w:r>
        <w:rPr>
          <w:color w:val="000000"/>
        </w:rPr>
        <w:t>Мой взгляд пробежался между рядами столов к столу футболистов.</w:t>
      </w:r>
      <w:r>
        <w:rPr>
          <w:rStyle w:val="apple-converted-space"/>
          <w:color w:val="000000"/>
        </w:rPr>
        <w:t xml:space="preserve"> </w:t>
      </w:r>
      <w:r>
        <w:rPr>
          <w:color w:val="000000"/>
        </w:rPr>
        <w:t>Сью ела бутерброд. Она не видела меня, так как смотрела только в глаза Итана.</w:t>
      </w:r>
      <w:r>
        <w:rPr>
          <w:rStyle w:val="apple-converted-space"/>
          <w:color w:val="000000"/>
        </w:rPr>
        <w:t xml:space="preserve"> Ну к</w:t>
      </w:r>
      <w:r>
        <w:rPr>
          <w:color w:val="000000"/>
        </w:rPr>
        <w:t>онечно.</w:t>
      </w:r>
    </w:p>
    <w:p w:rsidR="00286F9F" w:rsidRDefault="00286F9F" w:rsidP="00286F9F">
      <w:pPr>
        <w:pStyle w:val="western"/>
        <w:shd w:val="clear" w:color="auto" w:fill="FFFFFF"/>
        <w:spacing w:before="0" w:after="0"/>
        <w:ind w:firstLine="461"/>
        <w:jc w:val="both"/>
        <w:rPr>
          <w:color w:val="000000"/>
        </w:rPr>
      </w:pPr>
      <w:r>
        <w:rPr>
          <w:color w:val="000000"/>
        </w:rPr>
        <w:t>Кряхтя от раздражения, я закончил обедать.</w:t>
      </w:r>
      <w:r>
        <w:rPr>
          <w:rStyle w:val="apple-converted-space"/>
          <w:color w:val="000000"/>
        </w:rPr>
        <w:t xml:space="preserve"> </w:t>
      </w:r>
      <w:r>
        <w:rPr>
          <w:color w:val="000000"/>
        </w:rPr>
        <w:t>Так как я пришел на обед поздно, и времени на перерыв осталось мало, то я даже не добрался до своего проклятого десерта.</w:t>
      </w:r>
      <w:r>
        <w:rPr>
          <w:rStyle w:val="apple-converted-space"/>
          <w:color w:val="000000"/>
        </w:rPr>
        <w:t xml:space="preserve"> Осталось время, только чтобы дойти до следующего класса. </w:t>
      </w:r>
      <w:r>
        <w:rPr>
          <w:color w:val="000000"/>
        </w:rPr>
        <w:t>Схватив тёмно-красное яблоко с тарелки, я поднялся вместе со всеми и направился к выходу из столовой, вытирая яблоко о рукав.</w:t>
      </w:r>
      <w:r>
        <w:rPr>
          <w:rStyle w:val="apple-converted-space"/>
          <w:color w:val="000000"/>
        </w:rPr>
        <w:t xml:space="preserve"> </w:t>
      </w:r>
      <w:r>
        <w:rPr>
          <w:color w:val="000000"/>
        </w:rPr>
        <w:t>Кинув последний взгляд на стол футболистов, я как раз откусил яблоко и, чёрт!</w:t>
      </w:r>
      <w:r>
        <w:rPr>
          <w:rStyle w:val="apple-converted-space"/>
          <w:color w:val="000000"/>
        </w:rPr>
        <w:t xml:space="preserve"> </w:t>
      </w:r>
      <w:r>
        <w:rPr>
          <w:color w:val="000000"/>
        </w:rPr>
        <w:t>Кусок застрял в горле.</w:t>
      </w:r>
    </w:p>
    <w:p w:rsidR="00286F9F" w:rsidRDefault="00286F9F" w:rsidP="00286F9F">
      <w:pPr>
        <w:pStyle w:val="western"/>
        <w:shd w:val="clear" w:color="auto" w:fill="FFFFFF"/>
        <w:spacing w:before="0" w:after="0"/>
        <w:ind w:firstLine="461"/>
        <w:jc w:val="both"/>
        <w:rPr>
          <w:color w:val="000000"/>
        </w:rPr>
      </w:pPr>
      <w:r>
        <w:rPr>
          <w:color w:val="000000"/>
        </w:rPr>
        <w:t>Сьюзан сидела за столом с моим братом... наедине.</w:t>
      </w:r>
      <w:r>
        <w:rPr>
          <w:rStyle w:val="apple-converted-space"/>
          <w:color w:val="000000"/>
        </w:rPr>
        <w:t xml:space="preserve"> Все о</w:t>
      </w:r>
      <w:r>
        <w:rPr>
          <w:color w:val="000000"/>
        </w:rPr>
        <w:t>стальные футболисты уже ушли, и они остались только вдвоём и разговаривали, как будто о чём-то важном, глядя друг другу в глаза.</w:t>
      </w:r>
      <w:r>
        <w:rPr>
          <w:rStyle w:val="apple-converted-space"/>
          <w:color w:val="000000"/>
        </w:rPr>
        <w:t xml:space="preserve"> </w:t>
      </w:r>
      <w:proofErr w:type="gramStart"/>
      <w:r>
        <w:rPr>
          <w:rStyle w:val="apple-converted-space"/>
          <w:color w:val="000000"/>
        </w:rPr>
        <w:t>Таком</w:t>
      </w:r>
      <w:proofErr w:type="gramEnd"/>
      <w:r>
        <w:rPr>
          <w:color w:val="000000"/>
        </w:rPr>
        <w:t xml:space="preserve"> как</w:t>
      </w:r>
      <w:r>
        <w:rPr>
          <w:rStyle w:val="apple-converted-space"/>
          <w:color w:val="000000"/>
        </w:rPr>
        <w:t xml:space="preserve"> «</w:t>
      </w:r>
      <w:r>
        <w:rPr>
          <w:i/>
          <w:iCs/>
          <w:color w:val="000000"/>
        </w:rPr>
        <w:t>будь моей</w:t>
      </w:r>
      <w:r>
        <w:rPr>
          <w:rStyle w:val="apple-converted-space"/>
          <w:i/>
          <w:iCs/>
          <w:color w:val="000000"/>
        </w:rPr>
        <w:t xml:space="preserve"> девушкой».</w:t>
      </w:r>
      <w:r>
        <w:rPr>
          <w:rStyle w:val="apple-converted-space"/>
          <w:color w:val="000000"/>
        </w:rPr>
        <w:t xml:space="preserve"> «</w:t>
      </w:r>
      <w:r>
        <w:rPr>
          <w:i/>
          <w:iCs/>
          <w:color w:val="000000"/>
        </w:rPr>
        <w:t>Я люблю</w:t>
      </w:r>
      <w:r>
        <w:rPr>
          <w:rStyle w:val="apple-converted-space"/>
          <w:i/>
          <w:iCs/>
          <w:color w:val="000000"/>
        </w:rPr>
        <w:t xml:space="preserve"> </w:t>
      </w:r>
      <w:r>
        <w:rPr>
          <w:i/>
          <w:color w:val="000000"/>
        </w:rPr>
        <w:t>тебя».</w:t>
      </w:r>
      <w:r>
        <w:rPr>
          <w:rStyle w:val="apple-converted-space"/>
          <w:color w:val="000000"/>
        </w:rPr>
        <w:t xml:space="preserve"> </w:t>
      </w:r>
      <w:r>
        <w:rPr>
          <w:color w:val="000000"/>
        </w:rPr>
        <w:t xml:space="preserve">Или может, на что я очень надеюсь, </w:t>
      </w:r>
      <w:r>
        <w:rPr>
          <w:rStyle w:val="apple-converted-space"/>
          <w:color w:val="000000"/>
        </w:rPr>
        <w:t>«</w:t>
      </w:r>
      <w:r>
        <w:rPr>
          <w:i/>
          <w:iCs/>
          <w:color w:val="000000"/>
        </w:rPr>
        <w:t>я</w:t>
      </w:r>
      <w:r>
        <w:rPr>
          <w:rStyle w:val="apple-converted-space"/>
          <w:i/>
          <w:iCs/>
          <w:color w:val="000000"/>
        </w:rPr>
        <w:t xml:space="preserve"> </w:t>
      </w:r>
      <w:r>
        <w:rPr>
          <w:i/>
          <w:color w:val="000000"/>
        </w:rPr>
        <w:t>гей»</w:t>
      </w:r>
      <w:r>
        <w:rPr>
          <w:color w:val="000000"/>
        </w:rPr>
        <w:t>?</w:t>
      </w:r>
    </w:p>
    <w:p w:rsidR="00286F9F" w:rsidRDefault="00286F9F" w:rsidP="00286F9F">
      <w:pPr>
        <w:pStyle w:val="western"/>
        <w:shd w:val="clear" w:color="auto" w:fill="FFFFFF"/>
        <w:spacing w:before="0" w:after="0"/>
        <w:ind w:firstLine="461"/>
        <w:jc w:val="both"/>
        <w:rPr>
          <w:color w:val="000000"/>
        </w:rPr>
      </w:pPr>
      <w:r>
        <w:rPr>
          <w:color w:val="000000"/>
        </w:rPr>
        <w:t>С другой стороны, а что если Итан вдруг понял за эти выходные, что он всё-таки влюблен в неё?</w:t>
      </w:r>
      <w:r>
        <w:rPr>
          <w:rStyle w:val="apple-converted-space"/>
          <w:color w:val="000000"/>
        </w:rPr>
        <w:t xml:space="preserve"> </w:t>
      </w:r>
      <w:r>
        <w:rPr>
          <w:color w:val="000000"/>
        </w:rPr>
        <w:t>Несмотря на то, что Сью вроде прониклась симпатией ко мне, она явно ещё ждёт</w:t>
      </w:r>
      <w:r>
        <w:rPr>
          <w:rStyle w:val="apple-converted-space"/>
          <w:color w:val="000000"/>
        </w:rPr>
        <w:t xml:space="preserve"> </w:t>
      </w:r>
      <w:r>
        <w:rPr>
          <w:i/>
          <w:iCs/>
          <w:color w:val="000000"/>
        </w:rPr>
        <w:t>его</w:t>
      </w:r>
      <w:r>
        <w:rPr>
          <w:iCs/>
          <w:color w:val="000000"/>
        </w:rPr>
        <w:t>.</w:t>
      </w:r>
      <w:r>
        <w:rPr>
          <w:rStyle w:val="apple-converted-space"/>
          <w:i/>
          <w:iCs/>
          <w:color w:val="000000"/>
        </w:rPr>
        <w:t xml:space="preserve"> </w:t>
      </w:r>
      <w:r>
        <w:rPr>
          <w:color w:val="000000"/>
        </w:rPr>
        <w:t>И вдруг она, наконец, получила то, чего так хотела? О чём, чёрт возьми, Итан говорит с ней?</w:t>
      </w:r>
      <w:r>
        <w:rPr>
          <w:rStyle w:val="apple-converted-space"/>
          <w:color w:val="000000"/>
        </w:rPr>
        <w:t xml:space="preserve"> </w:t>
      </w:r>
      <w:r>
        <w:rPr>
          <w:color w:val="000000"/>
        </w:rPr>
        <w:t>Я не хочу продолжать ухаживать за Сью, если теперь она стала девушкой моего брата.</w:t>
      </w:r>
      <w:r>
        <w:rPr>
          <w:rStyle w:val="apple-converted-space"/>
          <w:color w:val="000000"/>
        </w:rPr>
        <w:t xml:space="preserve"> </w:t>
      </w:r>
      <w:r>
        <w:rPr>
          <w:color w:val="000000"/>
        </w:rPr>
        <w:t>Чёрт возьми, я</w:t>
      </w:r>
      <w:r>
        <w:rPr>
          <w:rStyle w:val="apple-converted-space"/>
          <w:color w:val="000000"/>
        </w:rPr>
        <w:t xml:space="preserve"> </w:t>
      </w:r>
      <w:r>
        <w:rPr>
          <w:i/>
          <w:iCs/>
          <w:color w:val="000000"/>
        </w:rPr>
        <w:t>не</w:t>
      </w:r>
      <w:r>
        <w:rPr>
          <w:rStyle w:val="apple-converted-space"/>
          <w:i/>
          <w:iCs/>
          <w:color w:val="000000"/>
        </w:rPr>
        <w:t xml:space="preserve"> </w:t>
      </w:r>
      <w:r>
        <w:rPr>
          <w:i/>
          <w:color w:val="000000"/>
        </w:rPr>
        <w:t>могу</w:t>
      </w:r>
      <w:r>
        <w:rPr>
          <w:color w:val="000000"/>
        </w:rPr>
        <w:t>!</w:t>
      </w:r>
      <w:r>
        <w:rPr>
          <w:rStyle w:val="apple-converted-space"/>
          <w:color w:val="000000"/>
        </w:rPr>
        <w:t xml:space="preserve"> И в</w:t>
      </w:r>
      <w:r>
        <w:rPr>
          <w:color w:val="000000"/>
        </w:rPr>
        <w:t xml:space="preserve"> то же время я просто не мог не остановиться, чтобы не посмотреть на неё.</w:t>
      </w:r>
    </w:p>
    <w:p w:rsidR="00286F9F" w:rsidRDefault="00286F9F" w:rsidP="00286F9F">
      <w:pPr>
        <w:pStyle w:val="western"/>
        <w:shd w:val="clear" w:color="auto" w:fill="FFFFFF"/>
        <w:spacing w:before="0" w:after="0"/>
        <w:ind w:firstLine="461"/>
        <w:jc w:val="both"/>
      </w:pPr>
      <w:r>
        <w:rPr>
          <w:color w:val="000000"/>
        </w:rPr>
        <w:t>Неопределенность убивала меня.</w:t>
      </w:r>
      <w:r>
        <w:rPr>
          <w:rStyle w:val="apple-converted-space"/>
          <w:color w:val="000000"/>
        </w:rPr>
        <w:t xml:space="preserve"> </w:t>
      </w:r>
      <w:r>
        <w:rPr>
          <w:color w:val="000000"/>
        </w:rPr>
        <w:t>По спине прокатилась дрожь.</w:t>
      </w:r>
      <w:r>
        <w:rPr>
          <w:rStyle w:val="apple-converted-space"/>
          <w:color w:val="000000"/>
        </w:rPr>
        <w:t xml:space="preserve"> </w:t>
      </w:r>
      <w:r>
        <w:rPr>
          <w:color w:val="000000"/>
        </w:rPr>
        <w:t>Только когда Бекс врезалась сзади в меня, я понял, что остановился в дверях.</w:t>
      </w:r>
    </w:p>
    <w:p w:rsidR="00286F9F" w:rsidRDefault="00286F9F" w:rsidP="00286F9F">
      <w:pPr>
        <w:pStyle w:val="western"/>
        <w:shd w:val="clear" w:color="auto" w:fill="FFFFFF"/>
        <w:spacing w:before="0" w:after="0"/>
        <w:ind w:firstLine="461"/>
        <w:jc w:val="both"/>
        <w:rPr>
          <w:color w:val="000000"/>
        </w:rPr>
      </w:pPr>
      <w:r>
        <w:t xml:space="preserve">– </w:t>
      </w:r>
      <w:r w:rsidRPr="007846F4">
        <w:rPr>
          <w:color w:val="000000"/>
        </w:rPr>
        <w:t>Крис?</w:t>
      </w:r>
      <w:r>
        <w:t xml:space="preserve"> –</w:t>
      </w:r>
      <w:r w:rsidRPr="007846F4">
        <w:rPr>
          <w:color w:val="000000"/>
        </w:rPr>
        <w:t xml:space="preserve"> </w:t>
      </w:r>
      <w:r>
        <w:rPr>
          <w:color w:val="000000"/>
        </w:rPr>
        <w:t>с</w:t>
      </w:r>
      <w:r w:rsidRPr="007846F4">
        <w:rPr>
          <w:color w:val="000000"/>
        </w:rPr>
        <w:t xml:space="preserve">просила она, </w:t>
      </w:r>
      <w:r>
        <w:rPr>
          <w:color w:val="000000"/>
        </w:rPr>
        <w:t>и её</w:t>
      </w:r>
      <w:r w:rsidRPr="007846F4">
        <w:rPr>
          <w:color w:val="000000"/>
        </w:rPr>
        <w:t xml:space="preserve"> взгляд </w:t>
      </w:r>
      <w:r>
        <w:rPr>
          <w:color w:val="000000"/>
        </w:rPr>
        <w:t>переместился с меня на</w:t>
      </w:r>
      <w:r w:rsidRPr="007846F4">
        <w:rPr>
          <w:color w:val="000000"/>
        </w:rPr>
        <w:t xml:space="preserve"> Сьюз</w:t>
      </w:r>
      <w:r>
        <w:rPr>
          <w:color w:val="000000"/>
        </w:rPr>
        <w:t>а</w:t>
      </w:r>
      <w:r w:rsidRPr="007846F4">
        <w:rPr>
          <w:color w:val="000000"/>
        </w:rPr>
        <w:t>н.</w:t>
      </w:r>
      <w:r w:rsidRPr="007846F4">
        <w:rPr>
          <w:rStyle w:val="apple-converted-space"/>
          <w:color w:val="000000"/>
        </w:rPr>
        <w:t xml:space="preserve"> </w:t>
      </w:r>
      <w:r>
        <w:rPr>
          <w:color w:val="000000"/>
        </w:rPr>
        <w:t>Когда я обратил на неё внимание, она подняла брови.</w:t>
      </w:r>
      <w:r>
        <w:rPr>
          <w:rStyle w:val="apple-converted-space"/>
          <w:color w:val="000000"/>
        </w:rPr>
        <w:t xml:space="preserve"> </w:t>
      </w:r>
      <w:r>
        <w:t xml:space="preserve">– </w:t>
      </w:r>
      <w:r>
        <w:rPr>
          <w:color w:val="000000"/>
        </w:rPr>
        <w:t>Ты идёшь?</w:t>
      </w:r>
    </w:p>
    <w:p w:rsidR="00286F9F" w:rsidRDefault="00286F9F" w:rsidP="00286F9F">
      <w:pPr>
        <w:pStyle w:val="western"/>
        <w:shd w:val="clear" w:color="auto" w:fill="FFFFFF"/>
        <w:spacing w:before="0" w:after="0"/>
        <w:ind w:firstLine="461"/>
        <w:jc w:val="both"/>
        <w:rPr>
          <w:color w:val="000000"/>
        </w:rPr>
      </w:pPr>
      <w:r>
        <w:rPr>
          <w:color w:val="000000"/>
        </w:rPr>
        <w:t>Стиснув зубы, я кивнул и бросил яблоко в мусорную корзину у выхода, потеряв аппетит.</w:t>
      </w:r>
    </w:p>
    <w:p w:rsidR="00286F9F" w:rsidRDefault="00286F9F" w:rsidP="00286F9F">
      <w:pPr>
        <w:pStyle w:val="western"/>
        <w:shd w:val="clear" w:color="auto" w:fill="FFFFFF"/>
        <w:spacing w:before="0" w:after="0"/>
        <w:ind w:firstLine="461"/>
        <w:jc w:val="both"/>
        <w:rPr>
          <w:color w:val="000000"/>
        </w:rPr>
      </w:pPr>
      <w:r>
        <w:rPr>
          <w:color w:val="000000"/>
        </w:rPr>
        <w:t>Последние два урока оказались для меня просто адом.</w:t>
      </w:r>
      <w:r>
        <w:rPr>
          <w:rStyle w:val="apple-converted-space"/>
          <w:color w:val="000000"/>
        </w:rPr>
        <w:t xml:space="preserve"> </w:t>
      </w:r>
      <w:r>
        <w:rPr>
          <w:color w:val="000000"/>
        </w:rPr>
        <w:t>Мои мысли постоянно возвращались к Итану и Сью в столовой.</w:t>
      </w:r>
      <w:r>
        <w:rPr>
          <w:rStyle w:val="apple-converted-space"/>
          <w:color w:val="000000"/>
        </w:rPr>
        <w:t xml:space="preserve"> </w:t>
      </w:r>
      <w:r>
        <w:rPr>
          <w:color w:val="000000"/>
        </w:rPr>
        <w:t>Чёрт его знает, сколько они там просидели наедине.</w:t>
      </w:r>
      <w:r>
        <w:rPr>
          <w:rStyle w:val="apple-converted-space"/>
          <w:color w:val="000000"/>
        </w:rPr>
        <w:t xml:space="preserve"> Было что-то</w:t>
      </w:r>
      <w:r>
        <w:rPr>
          <w:color w:val="000000"/>
        </w:rPr>
        <w:t xml:space="preserve"> настолько важное, что им хотелось обсудить </w:t>
      </w:r>
      <w:r w:rsidR="00762066">
        <w:rPr>
          <w:color w:val="000000"/>
        </w:rPr>
        <w:t xml:space="preserve">это </w:t>
      </w:r>
      <w:r>
        <w:rPr>
          <w:color w:val="000000"/>
        </w:rPr>
        <w:t>без посторонних?</w:t>
      </w:r>
      <w:r>
        <w:rPr>
          <w:rStyle w:val="apple-converted-space"/>
          <w:color w:val="000000"/>
        </w:rPr>
        <w:t xml:space="preserve"> </w:t>
      </w:r>
      <w:r>
        <w:rPr>
          <w:color w:val="000000"/>
        </w:rPr>
        <w:t>Беспокойство пробило дыру в моей груди.</w:t>
      </w:r>
    </w:p>
    <w:p w:rsidR="00286F9F" w:rsidRDefault="00286F9F" w:rsidP="00286F9F">
      <w:pPr>
        <w:pStyle w:val="western"/>
        <w:shd w:val="clear" w:color="auto" w:fill="FFFFFF"/>
        <w:spacing w:before="0" w:after="0"/>
        <w:ind w:firstLine="461"/>
        <w:jc w:val="both"/>
        <w:rPr>
          <w:color w:val="000000"/>
        </w:rPr>
      </w:pPr>
      <w:r>
        <w:rPr>
          <w:color w:val="000000"/>
        </w:rPr>
        <w:t>Дважды на уроке по биологии я доставал телефон и печатал сообщение Сью под столом.</w:t>
      </w:r>
      <w:r>
        <w:rPr>
          <w:rStyle w:val="apple-converted-space"/>
          <w:color w:val="000000"/>
        </w:rPr>
        <w:t xml:space="preserve"> Но не отправлял, а</w:t>
      </w:r>
      <w:r>
        <w:rPr>
          <w:color w:val="000000"/>
        </w:rPr>
        <w:t xml:space="preserve"> удалял его каждый раз, пока не оставил  телефон в покое.</w:t>
      </w:r>
      <w:r>
        <w:rPr>
          <w:rStyle w:val="apple-converted-space"/>
          <w:color w:val="000000"/>
        </w:rPr>
        <w:t xml:space="preserve"> </w:t>
      </w:r>
      <w:r>
        <w:rPr>
          <w:color w:val="000000"/>
        </w:rPr>
        <w:t xml:space="preserve">Она </w:t>
      </w:r>
      <w:r>
        <w:rPr>
          <w:color w:val="000000"/>
        </w:rPr>
        <w:lastRenderedPageBreak/>
        <w:t>не единственная, с кем я мог поговорить об этом.</w:t>
      </w:r>
      <w:r>
        <w:rPr>
          <w:rStyle w:val="apple-converted-space"/>
          <w:color w:val="000000"/>
        </w:rPr>
        <w:t xml:space="preserve"> Ещё </w:t>
      </w:r>
      <w:r w:rsidR="00625E45">
        <w:rPr>
          <w:rStyle w:val="apple-converted-space"/>
          <w:color w:val="000000"/>
        </w:rPr>
        <w:t xml:space="preserve">с </w:t>
      </w:r>
      <w:r>
        <w:rPr>
          <w:rStyle w:val="apple-converted-space"/>
          <w:color w:val="000000"/>
        </w:rPr>
        <w:t>И</w:t>
      </w:r>
      <w:r>
        <w:rPr>
          <w:color w:val="000000"/>
        </w:rPr>
        <w:t>тан</w:t>
      </w:r>
      <w:r w:rsidR="00625E45">
        <w:rPr>
          <w:color w:val="000000"/>
        </w:rPr>
        <w:t>ом</w:t>
      </w:r>
      <w:r>
        <w:rPr>
          <w:color w:val="000000"/>
        </w:rPr>
        <w:t>.</w:t>
      </w:r>
      <w:r>
        <w:rPr>
          <w:rStyle w:val="apple-converted-space"/>
          <w:color w:val="000000"/>
        </w:rPr>
        <w:t xml:space="preserve"> </w:t>
      </w:r>
      <w:r>
        <w:rPr>
          <w:color w:val="000000"/>
        </w:rPr>
        <w:t>Мы начали разговор вечером в субботу, и сегодня во второй половине дня мы его закончим.</w:t>
      </w:r>
      <w:r>
        <w:rPr>
          <w:rStyle w:val="apple-converted-space"/>
          <w:color w:val="000000"/>
        </w:rPr>
        <w:t xml:space="preserve"> </w:t>
      </w:r>
      <w:r>
        <w:rPr>
          <w:color w:val="000000"/>
        </w:rPr>
        <w:t>Избежать его не получится.</w:t>
      </w:r>
      <w:r>
        <w:rPr>
          <w:rStyle w:val="apple-converted-space"/>
          <w:color w:val="000000"/>
        </w:rPr>
        <w:t xml:space="preserve"> </w:t>
      </w:r>
      <w:r>
        <w:rPr>
          <w:color w:val="000000"/>
        </w:rPr>
        <w:t>Я собирался поговорить с ним, и ему придётся выслушать.</w:t>
      </w:r>
      <w:r>
        <w:rPr>
          <w:rStyle w:val="apple-converted-space"/>
          <w:color w:val="000000"/>
        </w:rPr>
        <w:t xml:space="preserve"> </w:t>
      </w:r>
      <w:r>
        <w:rPr>
          <w:color w:val="000000"/>
        </w:rPr>
        <w:t xml:space="preserve">И, в конце концов, он </w:t>
      </w:r>
      <w:proofErr w:type="gramStart"/>
      <w:r>
        <w:rPr>
          <w:color w:val="000000"/>
        </w:rPr>
        <w:t>даст мне чёртов</w:t>
      </w:r>
      <w:proofErr w:type="gramEnd"/>
      <w:r>
        <w:rPr>
          <w:color w:val="000000"/>
        </w:rPr>
        <w:t xml:space="preserve"> ответ.</w:t>
      </w:r>
    </w:p>
    <w:p w:rsidR="00286F9F" w:rsidRDefault="00286F9F" w:rsidP="00286F9F">
      <w:pPr>
        <w:pStyle w:val="western"/>
        <w:shd w:val="clear" w:color="auto" w:fill="FFFFFF"/>
        <w:spacing w:before="0" w:after="0"/>
        <w:ind w:firstLine="461"/>
        <w:jc w:val="both"/>
      </w:pPr>
      <w:r>
        <w:rPr>
          <w:color w:val="000000"/>
        </w:rPr>
        <w:t>Теперь мне просто нужно понять, как начать этот разговор и как его закончить.</w:t>
      </w:r>
      <w:r>
        <w:rPr>
          <w:rStyle w:val="apple-converted-space"/>
          <w:color w:val="000000"/>
        </w:rPr>
        <w:t xml:space="preserve"> Если, конечно, его дверь не </w:t>
      </w:r>
      <w:proofErr w:type="gramStart"/>
      <w:r>
        <w:rPr>
          <w:rStyle w:val="apple-converted-space"/>
          <w:color w:val="000000"/>
        </w:rPr>
        <w:t>окажется снова заперта</w:t>
      </w:r>
      <w:proofErr w:type="gramEnd"/>
      <w:r>
        <w:rPr>
          <w:color w:val="000000"/>
        </w:rPr>
        <w:t>.</w:t>
      </w:r>
    </w:p>
    <w:p w:rsidR="00286F9F" w:rsidRDefault="00286F9F" w:rsidP="00286F9F">
      <w:pPr>
        <w:pStyle w:val="western"/>
        <w:shd w:val="clear" w:color="auto" w:fill="FFFFFF"/>
        <w:spacing w:before="0" w:after="0"/>
        <w:ind w:firstLine="461"/>
        <w:jc w:val="both"/>
      </w:pPr>
      <w:r>
        <w:t xml:space="preserve">– </w:t>
      </w:r>
      <w:r w:rsidRPr="007846F4">
        <w:rPr>
          <w:color w:val="000000"/>
        </w:rPr>
        <w:t>Эй, п</w:t>
      </w:r>
      <w:r>
        <w:rPr>
          <w:color w:val="000000"/>
        </w:rPr>
        <w:t>риятель</w:t>
      </w:r>
      <w:r w:rsidRPr="007846F4">
        <w:rPr>
          <w:color w:val="000000"/>
        </w:rPr>
        <w:t>, о ч</w:t>
      </w:r>
      <w:r>
        <w:rPr>
          <w:color w:val="000000"/>
        </w:rPr>
        <w:t>ё</w:t>
      </w:r>
      <w:r w:rsidRPr="007846F4">
        <w:rPr>
          <w:color w:val="000000"/>
        </w:rPr>
        <w:t>м думаешь?</w:t>
      </w:r>
      <w:r>
        <w:t xml:space="preserve"> –</w:t>
      </w:r>
      <w:r w:rsidRPr="007846F4">
        <w:rPr>
          <w:color w:val="000000"/>
        </w:rPr>
        <w:t xml:space="preserve"> </w:t>
      </w:r>
      <w:r w:rsidR="00625E45" w:rsidRPr="007846F4">
        <w:rPr>
          <w:color w:val="000000"/>
        </w:rPr>
        <w:t>Брэди</w:t>
      </w:r>
      <w:r w:rsidRPr="007846F4">
        <w:rPr>
          <w:color w:val="000000"/>
        </w:rPr>
        <w:t xml:space="preserve"> </w:t>
      </w:r>
      <w:r>
        <w:rPr>
          <w:color w:val="000000"/>
        </w:rPr>
        <w:t>вывел</w:t>
      </w:r>
      <w:r w:rsidRPr="007846F4">
        <w:rPr>
          <w:color w:val="000000"/>
        </w:rPr>
        <w:t xml:space="preserve"> меня из задумчивости</w:t>
      </w:r>
      <w:r>
        <w:rPr>
          <w:color w:val="000000"/>
        </w:rPr>
        <w:t>, хлопнув по плечу по дороге на английский</w:t>
      </w:r>
      <w:r w:rsidRPr="007846F4">
        <w:rPr>
          <w:color w:val="000000"/>
        </w:rPr>
        <w:t>.</w:t>
      </w:r>
      <w:r w:rsidRPr="007846F4">
        <w:rPr>
          <w:rStyle w:val="apple-converted-space"/>
          <w:color w:val="000000"/>
        </w:rPr>
        <w:t xml:space="preserve"> </w:t>
      </w:r>
      <w:r>
        <w:rPr>
          <w:color w:val="000000"/>
        </w:rPr>
        <w:t>Он не дал мне времени ответить.</w:t>
      </w:r>
      <w:r>
        <w:t xml:space="preserve"> – </w:t>
      </w:r>
      <w:r>
        <w:rPr>
          <w:color w:val="000000"/>
        </w:rPr>
        <w:t>У меня сегодня свидание.</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Круто.</w:t>
      </w:r>
      <w:r>
        <w:rPr>
          <w:rStyle w:val="apple-converted-space"/>
          <w:color w:val="000000"/>
        </w:rPr>
        <w:t xml:space="preserve"> </w:t>
      </w:r>
      <w:r>
        <w:rPr>
          <w:color w:val="000000"/>
        </w:rPr>
        <w:t>Кто она?</w:t>
      </w:r>
    </w:p>
    <w:p w:rsidR="00286F9F" w:rsidRDefault="00286F9F" w:rsidP="00286F9F">
      <w:pPr>
        <w:pStyle w:val="western"/>
        <w:shd w:val="clear" w:color="auto" w:fill="FFFFFF"/>
        <w:spacing w:before="0" w:after="0"/>
        <w:ind w:firstLine="461"/>
        <w:jc w:val="both"/>
      </w:pPr>
      <w:r>
        <w:rPr>
          <w:color w:val="000000"/>
        </w:rPr>
        <w:t>Он усмехнулся.</w:t>
      </w:r>
      <w:r>
        <w:rPr>
          <w:rStyle w:val="apple-converted-space"/>
          <w:color w:val="000000"/>
        </w:rPr>
        <w:t xml:space="preserve"> </w:t>
      </w:r>
    </w:p>
    <w:p w:rsidR="00286F9F" w:rsidRDefault="00286F9F" w:rsidP="00286F9F">
      <w:pPr>
        <w:pStyle w:val="western"/>
        <w:shd w:val="clear" w:color="auto" w:fill="FFFFFF"/>
        <w:spacing w:before="0" w:after="0"/>
        <w:ind w:firstLine="461"/>
        <w:jc w:val="both"/>
      </w:pPr>
      <w:r>
        <w:t xml:space="preserve">– </w:t>
      </w:r>
      <w:r>
        <w:rPr>
          <w:color w:val="000000"/>
        </w:rPr>
        <w:t>Касс.</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Хм?</w:t>
      </w:r>
    </w:p>
    <w:p w:rsidR="00286F9F" w:rsidRDefault="00286F9F" w:rsidP="00286F9F">
      <w:pPr>
        <w:pStyle w:val="western"/>
        <w:shd w:val="clear" w:color="auto" w:fill="FFFFFF"/>
        <w:spacing w:before="0" w:after="0"/>
        <w:ind w:firstLine="461"/>
        <w:jc w:val="both"/>
      </w:pPr>
      <w:r>
        <w:rPr>
          <w:color w:val="000000"/>
        </w:rPr>
        <w:t xml:space="preserve">В ответ на мой потерянный взгляд </w:t>
      </w:r>
      <w:r w:rsidR="00625E45">
        <w:rPr>
          <w:color w:val="000000"/>
        </w:rPr>
        <w:t>Брэди</w:t>
      </w:r>
      <w:r>
        <w:rPr>
          <w:color w:val="000000"/>
        </w:rPr>
        <w:t xml:space="preserve"> скорчил такое</w:t>
      </w:r>
      <w:r>
        <w:rPr>
          <w:rStyle w:val="apple-converted-space"/>
          <w:color w:val="000000"/>
        </w:rPr>
        <w:t xml:space="preserve"> </w:t>
      </w:r>
      <w:r>
        <w:rPr>
          <w:color w:val="000000"/>
        </w:rPr>
        <w:t>лицо,</w:t>
      </w:r>
      <w:r>
        <w:rPr>
          <w:rStyle w:val="apple-converted-space"/>
          <w:color w:val="000000"/>
        </w:rPr>
        <w:t xml:space="preserve"> </w:t>
      </w:r>
      <w:r>
        <w:rPr>
          <w:color w:val="000000"/>
        </w:rPr>
        <w:t>словно это имя должно навести меня на какую-то мысль.</w:t>
      </w:r>
      <w:r>
        <w:rPr>
          <w:rStyle w:val="apple-converted-space"/>
          <w:color w:val="000000"/>
        </w:rPr>
        <w:t xml:space="preserve"> </w:t>
      </w:r>
    </w:p>
    <w:p w:rsidR="00286F9F" w:rsidRDefault="00286F9F" w:rsidP="00286F9F">
      <w:pPr>
        <w:pStyle w:val="western"/>
        <w:shd w:val="clear" w:color="auto" w:fill="FFFFFF"/>
        <w:spacing w:before="0" w:after="0"/>
        <w:ind w:firstLine="461"/>
        <w:jc w:val="both"/>
      </w:pPr>
      <w:r>
        <w:t xml:space="preserve">– </w:t>
      </w:r>
      <w:r>
        <w:rPr>
          <w:color w:val="000000"/>
        </w:rPr>
        <w:t xml:space="preserve">Чика, </w:t>
      </w:r>
      <w:proofErr w:type="gramStart"/>
      <w:r>
        <w:rPr>
          <w:color w:val="000000"/>
        </w:rPr>
        <w:t>которую</w:t>
      </w:r>
      <w:proofErr w:type="gramEnd"/>
      <w:r>
        <w:rPr>
          <w:color w:val="000000"/>
        </w:rPr>
        <w:t xml:space="preserve"> ты послал ко мне сегодня утром.</w:t>
      </w:r>
      <w:r>
        <w:rPr>
          <w:rStyle w:val="apple-converted-space"/>
          <w:color w:val="000000"/>
        </w:rPr>
        <w:t xml:space="preserve"> </w:t>
      </w:r>
      <w:r>
        <w:rPr>
          <w:color w:val="000000"/>
        </w:rPr>
        <w:t>Рыжие волосы, соблазнительное тело.</w:t>
      </w:r>
      <w:r>
        <w:rPr>
          <w:rStyle w:val="apple-converted-space"/>
          <w:color w:val="000000"/>
        </w:rPr>
        <w:t xml:space="preserve"> </w:t>
      </w:r>
      <w:r>
        <w:rPr>
          <w:color w:val="000000"/>
        </w:rPr>
        <w:t>Как ты мог забыть её?</w:t>
      </w:r>
      <w:r>
        <w:rPr>
          <w:rStyle w:val="apple-converted-space"/>
          <w:color w:val="000000"/>
        </w:rPr>
        <w:t xml:space="preserve"> </w:t>
      </w:r>
      <w:r>
        <w:rPr>
          <w:color w:val="000000"/>
        </w:rPr>
        <w:t>Она весьма милая.</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Ах, Кэссиди.</w:t>
      </w:r>
      <w:r>
        <w:t xml:space="preserve"> –</w:t>
      </w:r>
      <w:r>
        <w:rPr>
          <w:color w:val="000000"/>
        </w:rPr>
        <w:t xml:space="preserve"> Я закатил глаза и усмехнулся.</w:t>
      </w:r>
      <w:r>
        <w:rPr>
          <w:rStyle w:val="apple-converted-space"/>
          <w:color w:val="000000"/>
        </w:rPr>
        <w:t xml:space="preserve"> </w:t>
      </w:r>
      <w:r>
        <w:t xml:space="preserve">– </w:t>
      </w:r>
      <w:r>
        <w:rPr>
          <w:color w:val="000000"/>
        </w:rPr>
        <w:t>Да, она реально выглядит сладкой.</w:t>
      </w:r>
    </w:p>
    <w:p w:rsidR="00286F9F" w:rsidRDefault="00286F9F" w:rsidP="00286F9F">
      <w:pPr>
        <w:pStyle w:val="western"/>
        <w:shd w:val="clear" w:color="auto" w:fill="FFFFFF"/>
        <w:spacing w:before="0" w:after="0"/>
        <w:ind w:firstLine="461"/>
        <w:jc w:val="both"/>
      </w:pPr>
      <w:r>
        <w:rPr>
          <w:color w:val="000000"/>
        </w:rPr>
        <w:t>Он покачал головой, явно считая меня потерянным человеком.</w:t>
      </w:r>
      <w:r>
        <w:rPr>
          <w:rStyle w:val="apple-converted-space"/>
          <w:color w:val="000000"/>
        </w:rPr>
        <w:t xml:space="preserve"> </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А что происходит у тебя на фронте свидания-с-ботаником?</w:t>
      </w:r>
      <w:r>
        <w:rPr>
          <w:rStyle w:val="apple-converted-space"/>
          <w:color w:val="000000"/>
        </w:rPr>
        <w:t xml:space="preserve"> </w:t>
      </w:r>
      <w:r>
        <w:rPr>
          <w:color w:val="000000"/>
        </w:rPr>
        <w:t>Разве девочка с наказания ещё не запала на тебя?</w:t>
      </w:r>
    </w:p>
    <w:p w:rsidR="00286F9F" w:rsidRDefault="00286F9F" w:rsidP="00286F9F">
      <w:pPr>
        <w:pStyle w:val="western"/>
        <w:shd w:val="clear" w:color="auto" w:fill="FFFFFF"/>
        <w:spacing w:before="0" w:after="0"/>
        <w:ind w:firstLine="461"/>
        <w:jc w:val="both"/>
      </w:pPr>
      <w:r>
        <w:rPr>
          <w:color w:val="000000"/>
        </w:rPr>
        <w:t>Я клацнул зубами и медленно вздохнул.</w:t>
      </w:r>
      <w:r>
        <w:rPr>
          <w:rStyle w:val="apple-converted-space"/>
          <w:color w:val="000000"/>
        </w:rPr>
        <w:t xml:space="preserve"> </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Пока нет, нет.</w:t>
      </w:r>
      <w:r>
        <w:rPr>
          <w:rStyle w:val="apple-converted-space"/>
          <w:color w:val="000000"/>
        </w:rPr>
        <w:t xml:space="preserve"> </w:t>
      </w:r>
      <w:r>
        <w:rPr>
          <w:color w:val="000000"/>
        </w:rPr>
        <w:t>Я всё ещё работаю над этим.</w:t>
      </w:r>
    </w:p>
    <w:p w:rsidR="00286F9F" w:rsidRDefault="00625E45" w:rsidP="00286F9F">
      <w:pPr>
        <w:pStyle w:val="western"/>
        <w:shd w:val="clear" w:color="auto" w:fill="FFFFFF"/>
        <w:spacing w:before="0" w:after="0"/>
        <w:ind w:firstLine="461"/>
        <w:jc w:val="both"/>
      </w:pPr>
      <w:r>
        <w:rPr>
          <w:color w:val="000000"/>
        </w:rPr>
        <w:t>Брэди</w:t>
      </w:r>
      <w:r w:rsidR="00286F9F">
        <w:rPr>
          <w:color w:val="000000"/>
        </w:rPr>
        <w:t xml:space="preserve"> рассмеялся.</w:t>
      </w:r>
      <w:r w:rsidR="00286F9F">
        <w:rPr>
          <w:rStyle w:val="apple-converted-space"/>
          <w:color w:val="000000"/>
        </w:rPr>
        <w:t xml:space="preserve"> </w:t>
      </w:r>
    </w:p>
    <w:p w:rsidR="00286F9F" w:rsidRDefault="00286F9F" w:rsidP="00286F9F">
      <w:pPr>
        <w:pStyle w:val="western"/>
        <w:shd w:val="clear" w:color="auto" w:fill="FFFFFF"/>
        <w:spacing w:before="0" w:after="0"/>
        <w:ind w:firstLine="461"/>
        <w:jc w:val="both"/>
      </w:pPr>
      <w:r>
        <w:t xml:space="preserve">– </w:t>
      </w:r>
      <w:r>
        <w:rPr>
          <w:color w:val="000000"/>
        </w:rPr>
        <w:t>В чём проблема, чувак?</w:t>
      </w:r>
    </w:p>
    <w:p w:rsidR="00286F9F" w:rsidRDefault="00286F9F" w:rsidP="00286F9F">
      <w:pPr>
        <w:pStyle w:val="western"/>
        <w:shd w:val="clear" w:color="auto" w:fill="FFFFFF"/>
        <w:spacing w:before="0" w:after="0"/>
        <w:ind w:firstLine="461"/>
        <w:jc w:val="both"/>
      </w:pPr>
      <w:r>
        <w:t>– В м</w:t>
      </w:r>
      <w:r w:rsidRPr="007846F4">
        <w:rPr>
          <w:color w:val="000000"/>
        </w:rPr>
        <w:t>оё</w:t>
      </w:r>
      <w:r>
        <w:rPr>
          <w:color w:val="000000"/>
        </w:rPr>
        <w:t>м</w:t>
      </w:r>
      <w:r w:rsidRPr="007846F4">
        <w:rPr>
          <w:color w:val="000000"/>
        </w:rPr>
        <w:t xml:space="preserve"> брат</w:t>
      </w:r>
      <w:r>
        <w:rPr>
          <w:color w:val="000000"/>
        </w:rPr>
        <w:t>е</w:t>
      </w:r>
      <w:r w:rsidRPr="007846F4">
        <w:rPr>
          <w:color w:val="000000"/>
        </w:rPr>
        <w:t>.</w:t>
      </w:r>
      <w:r w:rsidRPr="007846F4">
        <w:rPr>
          <w:rStyle w:val="apple-converted-space"/>
          <w:color w:val="000000"/>
        </w:rPr>
        <w:t xml:space="preserve"> </w:t>
      </w:r>
      <w:r>
        <w:rPr>
          <w:color w:val="000000"/>
        </w:rPr>
        <w:t>Она влюблена в него, и я до сих пор не выяснил, влюблен ли он в неё.</w:t>
      </w:r>
      <w:r>
        <w:rPr>
          <w:rStyle w:val="apple-converted-space"/>
          <w:color w:val="000000"/>
        </w:rPr>
        <w:t xml:space="preserve"> </w:t>
      </w:r>
      <w:r>
        <w:rPr>
          <w:color w:val="000000"/>
        </w:rPr>
        <w:t>Я не собираюсь вмешиваться, если она ему нравится.</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Точняк</w:t>
      </w:r>
      <w:r w:rsidRPr="007846F4">
        <w:rPr>
          <w:color w:val="000000"/>
        </w:rPr>
        <w:t xml:space="preserve">. </w:t>
      </w:r>
      <w:r>
        <w:t xml:space="preserve">– </w:t>
      </w:r>
      <w:r>
        <w:rPr>
          <w:color w:val="000000"/>
        </w:rPr>
        <w:t>з</w:t>
      </w:r>
      <w:r w:rsidRPr="007846F4">
        <w:rPr>
          <w:color w:val="000000"/>
        </w:rPr>
        <w:t>адум</w:t>
      </w:r>
      <w:r>
        <w:rPr>
          <w:color w:val="000000"/>
        </w:rPr>
        <w:t>ался</w:t>
      </w:r>
      <w:r w:rsidRPr="007846F4">
        <w:rPr>
          <w:color w:val="000000"/>
        </w:rPr>
        <w:t xml:space="preserve"> </w:t>
      </w:r>
      <w:r w:rsidR="00625E45" w:rsidRPr="007846F4">
        <w:rPr>
          <w:color w:val="000000"/>
        </w:rPr>
        <w:t>Брэди</w:t>
      </w:r>
      <w:r>
        <w:rPr>
          <w:color w:val="000000"/>
        </w:rPr>
        <w:t>,</w:t>
      </w:r>
      <w:r w:rsidRPr="007846F4">
        <w:rPr>
          <w:color w:val="000000"/>
        </w:rPr>
        <w:t xml:space="preserve"> поглади</w:t>
      </w:r>
      <w:r>
        <w:rPr>
          <w:color w:val="000000"/>
        </w:rPr>
        <w:t>в</w:t>
      </w:r>
      <w:r w:rsidRPr="007846F4">
        <w:rPr>
          <w:color w:val="000000"/>
        </w:rPr>
        <w:t xml:space="preserve"> подбородок большим и указательным пальцами.</w:t>
      </w:r>
      <w:r w:rsidRPr="007846F4">
        <w:rPr>
          <w:rStyle w:val="apple-converted-space"/>
          <w:color w:val="000000"/>
        </w:rPr>
        <w:t xml:space="preserve"> </w:t>
      </w:r>
      <w:r>
        <w:t xml:space="preserve">– </w:t>
      </w:r>
      <w:r>
        <w:rPr>
          <w:color w:val="000000"/>
        </w:rPr>
        <w:t>Это будет и в самом деле отстойно.</w:t>
      </w:r>
      <w:r>
        <w:t xml:space="preserve"> –</w:t>
      </w:r>
      <w:r>
        <w:rPr>
          <w:color w:val="000000"/>
        </w:rPr>
        <w:t xml:space="preserve"> Затем выражение его лица изменилось, и он сказал с мрачной ухмылкой.</w:t>
      </w:r>
      <w:r>
        <w:rPr>
          <w:rStyle w:val="apple-converted-space"/>
          <w:color w:val="000000"/>
        </w:rPr>
        <w:t xml:space="preserve"> </w:t>
      </w:r>
      <w:r>
        <w:t>– Обработай её быстрее,</w:t>
      </w:r>
      <w:r>
        <w:rPr>
          <w:color w:val="000000"/>
        </w:rPr>
        <w:t xml:space="preserve"> я поставил двадцатку, что ты поцелуешь её  не позже следующей недели.</w:t>
      </w:r>
    </w:p>
    <w:p w:rsidR="00286F9F" w:rsidRDefault="00286F9F" w:rsidP="00286F9F">
      <w:pPr>
        <w:pStyle w:val="western"/>
        <w:shd w:val="clear" w:color="auto" w:fill="FFFFFF"/>
        <w:spacing w:before="0" w:after="0"/>
        <w:ind w:firstLine="461"/>
        <w:jc w:val="both"/>
      </w:pPr>
      <w:r>
        <w:rPr>
          <w:color w:val="000000"/>
        </w:rPr>
        <w:t>Я засмеялся вслух.</w:t>
      </w:r>
      <w:r>
        <w:rPr>
          <w:rStyle w:val="apple-converted-space"/>
          <w:color w:val="000000"/>
        </w:rPr>
        <w:t xml:space="preserve"> </w:t>
      </w:r>
    </w:p>
    <w:p w:rsidR="00286F9F" w:rsidRDefault="00286F9F" w:rsidP="00286F9F">
      <w:pPr>
        <w:pStyle w:val="western"/>
        <w:shd w:val="clear" w:color="auto" w:fill="FFFFFF"/>
        <w:spacing w:before="0" w:after="0"/>
        <w:ind w:firstLine="461"/>
        <w:jc w:val="both"/>
      </w:pPr>
      <w:r>
        <w:t>– Т</w:t>
      </w:r>
      <w:r>
        <w:rPr>
          <w:color w:val="000000"/>
        </w:rPr>
        <w:t>ы поставил на меня деньги?</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Да.</w:t>
      </w:r>
      <w:r>
        <w:rPr>
          <w:rStyle w:val="apple-converted-space"/>
          <w:color w:val="000000"/>
        </w:rPr>
        <w:t xml:space="preserve"> </w:t>
      </w:r>
      <w:r>
        <w:rPr>
          <w:color w:val="000000"/>
        </w:rPr>
        <w:t>Тайлер утверждает, что она будет твоей к середине этой недели.</w:t>
      </w:r>
      <w:r>
        <w:rPr>
          <w:rStyle w:val="apple-converted-space"/>
          <w:color w:val="000000"/>
        </w:rPr>
        <w:t xml:space="preserve"> </w:t>
      </w:r>
      <w:r>
        <w:rPr>
          <w:color w:val="000000"/>
        </w:rPr>
        <w:t>Норд и Олсен думают, что ты никогда её не добьёшься.</w:t>
      </w:r>
    </w:p>
    <w:p w:rsidR="00286F9F" w:rsidRDefault="00286F9F" w:rsidP="00286F9F">
      <w:pPr>
        <w:pStyle w:val="western"/>
        <w:shd w:val="clear" w:color="auto" w:fill="FFFFFF"/>
        <w:spacing w:before="0" w:after="0"/>
        <w:ind w:firstLine="461"/>
        <w:jc w:val="both"/>
      </w:pPr>
      <w:r>
        <w:rPr>
          <w:color w:val="000000"/>
        </w:rPr>
        <w:t>Я бросил рюкзак на своё место в классе английского языка, сложил руки на груди и обернулся, прислонившись к углу парты.</w:t>
      </w:r>
      <w:r>
        <w:rPr>
          <w:rStyle w:val="apple-converted-space"/>
          <w:color w:val="000000"/>
        </w:rPr>
        <w:t xml:space="preserve"> </w:t>
      </w:r>
    </w:p>
    <w:p w:rsidR="00286F9F" w:rsidRDefault="00286F9F" w:rsidP="00286F9F">
      <w:pPr>
        <w:pStyle w:val="western"/>
        <w:shd w:val="clear" w:color="auto" w:fill="FFFFFF"/>
        <w:spacing w:before="0" w:after="0"/>
        <w:ind w:firstLine="461"/>
        <w:jc w:val="both"/>
      </w:pPr>
      <w:r>
        <w:t>– У вас</w:t>
      </w:r>
      <w:r>
        <w:rPr>
          <w:color w:val="000000"/>
        </w:rPr>
        <w:t>, ребята, слегка крыша поехала, ты ведь знаешь?</w:t>
      </w:r>
    </w:p>
    <w:p w:rsidR="00286F9F" w:rsidRDefault="00286F9F" w:rsidP="00286F9F">
      <w:pPr>
        <w:pStyle w:val="western"/>
        <w:shd w:val="clear" w:color="auto" w:fill="FFFFFF"/>
        <w:spacing w:before="0" w:after="0"/>
        <w:ind w:firstLine="461"/>
        <w:jc w:val="both"/>
        <w:rPr>
          <w:color w:val="000000"/>
        </w:rPr>
      </w:pPr>
      <w:r>
        <w:t xml:space="preserve">– </w:t>
      </w:r>
      <w:r w:rsidRPr="007846F4">
        <w:rPr>
          <w:color w:val="000000"/>
        </w:rPr>
        <w:t xml:space="preserve">Да, я сказал </w:t>
      </w:r>
      <w:r>
        <w:rPr>
          <w:color w:val="000000"/>
        </w:rPr>
        <w:t>Норду и Олсену, что они идиоты</w:t>
      </w:r>
      <w:r w:rsidRPr="007846F4">
        <w:rPr>
          <w:color w:val="000000"/>
        </w:rPr>
        <w:t>.</w:t>
      </w:r>
      <w:r>
        <w:t xml:space="preserve"> –</w:t>
      </w:r>
      <w:r w:rsidRPr="007846F4">
        <w:rPr>
          <w:color w:val="000000"/>
        </w:rPr>
        <w:t xml:space="preserve"> </w:t>
      </w:r>
      <w:r w:rsidR="00625E45">
        <w:rPr>
          <w:color w:val="000000"/>
        </w:rPr>
        <w:t>Брэди</w:t>
      </w:r>
      <w:r w:rsidRPr="007846F4">
        <w:rPr>
          <w:color w:val="000000"/>
        </w:rPr>
        <w:t xml:space="preserve"> усмехнулся, совершенно </w:t>
      </w:r>
      <w:r>
        <w:rPr>
          <w:color w:val="000000"/>
        </w:rPr>
        <w:t>проигнорировав</w:t>
      </w:r>
      <w:r w:rsidRPr="007846F4">
        <w:rPr>
          <w:color w:val="000000"/>
        </w:rPr>
        <w:t xml:space="preserve"> мои слова.</w:t>
      </w:r>
      <w:r w:rsidRPr="007846F4">
        <w:rPr>
          <w:rStyle w:val="apple-converted-space"/>
          <w:color w:val="000000"/>
        </w:rPr>
        <w:t xml:space="preserve"> </w:t>
      </w:r>
      <w:r>
        <w:rPr>
          <w:color w:val="000000"/>
        </w:rPr>
        <w:t>Затем он ударил меня по плечу.</w:t>
      </w:r>
      <w:r>
        <w:rPr>
          <w:rStyle w:val="apple-converted-space"/>
          <w:color w:val="000000"/>
        </w:rPr>
        <w:t xml:space="preserve"> </w:t>
      </w:r>
      <w:r>
        <w:t xml:space="preserve">– На </w:t>
      </w:r>
      <w:r>
        <w:rPr>
          <w:color w:val="000000"/>
        </w:rPr>
        <w:t>этих выходных, чувак.</w:t>
      </w:r>
      <w:r>
        <w:rPr>
          <w:rStyle w:val="apple-converted-space"/>
          <w:color w:val="000000"/>
        </w:rPr>
        <w:t xml:space="preserve"> </w:t>
      </w:r>
      <w:r>
        <w:rPr>
          <w:color w:val="000000"/>
        </w:rPr>
        <w:t>Не подведи меня.</w:t>
      </w:r>
    </w:p>
    <w:p w:rsidR="00286F9F" w:rsidRDefault="00286F9F" w:rsidP="00286F9F">
      <w:pPr>
        <w:pStyle w:val="western"/>
        <w:shd w:val="clear" w:color="auto" w:fill="FFFFFF"/>
        <w:spacing w:before="0" w:after="0"/>
        <w:ind w:firstLine="461"/>
        <w:jc w:val="both"/>
        <w:rPr>
          <w:color w:val="000000"/>
        </w:rPr>
      </w:pPr>
      <w:r>
        <w:rPr>
          <w:color w:val="000000"/>
        </w:rPr>
        <w:t>Чёрт возьми, я постараюсь, если бы это зависело только от меня.</w:t>
      </w:r>
      <w:r>
        <w:rPr>
          <w:rStyle w:val="apple-converted-space"/>
          <w:color w:val="000000"/>
        </w:rPr>
        <w:t xml:space="preserve"> </w:t>
      </w:r>
      <w:r>
        <w:rPr>
          <w:color w:val="000000"/>
        </w:rPr>
        <w:t xml:space="preserve">Я также не хотел разочаровывать </w:t>
      </w:r>
      <w:proofErr w:type="gramStart"/>
      <w:r>
        <w:rPr>
          <w:color w:val="000000"/>
          <w:lang w:val="en-US"/>
        </w:rPr>
        <w:t>T</w:t>
      </w:r>
      <w:proofErr w:type="gramEnd"/>
      <w:r>
        <w:rPr>
          <w:color w:val="000000"/>
        </w:rPr>
        <w:t>иРекса.</w:t>
      </w:r>
      <w:r>
        <w:rPr>
          <w:rStyle w:val="apple-converted-space"/>
          <w:color w:val="000000"/>
        </w:rPr>
        <w:t xml:space="preserve"> </w:t>
      </w:r>
      <w:r>
        <w:rPr>
          <w:color w:val="000000"/>
        </w:rPr>
        <w:t>Но теперь мне уже не казалось, что всё так радужно.</w:t>
      </w:r>
      <w:r>
        <w:rPr>
          <w:rStyle w:val="apple-converted-space"/>
          <w:color w:val="000000"/>
        </w:rPr>
        <w:t xml:space="preserve"> </w:t>
      </w:r>
      <w:r>
        <w:rPr>
          <w:color w:val="000000"/>
        </w:rPr>
        <w:t>Ещё одна причина, чтобы узнать правду у брата.</w:t>
      </w:r>
    </w:p>
    <w:p w:rsidR="00286F9F" w:rsidRDefault="00286F9F" w:rsidP="00286F9F">
      <w:pPr>
        <w:pStyle w:val="western"/>
        <w:shd w:val="clear" w:color="auto" w:fill="FFFFFF"/>
        <w:spacing w:before="0" w:after="0"/>
        <w:ind w:firstLine="461"/>
        <w:jc w:val="both"/>
        <w:rPr>
          <w:color w:val="000000"/>
        </w:rPr>
      </w:pPr>
      <w:r>
        <w:rPr>
          <w:color w:val="000000"/>
        </w:rPr>
        <w:t>После школы я сидел на своей кровати, уставившись в стену.</w:t>
      </w:r>
      <w:r>
        <w:rPr>
          <w:rStyle w:val="apple-converted-space"/>
          <w:color w:val="000000"/>
        </w:rPr>
        <w:t xml:space="preserve"> </w:t>
      </w:r>
      <w:r>
        <w:rPr>
          <w:color w:val="000000"/>
        </w:rPr>
        <w:t>Итан вернулся домой одновременно со мной, но сразу же исчез в своей комнате.</w:t>
      </w:r>
      <w:r>
        <w:rPr>
          <w:rStyle w:val="apple-converted-space"/>
          <w:color w:val="000000"/>
        </w:rPr>
        <w:t xml:space="preserve"> </w:t>
      </w:r>
      <w:r>
        <w:rPr>
          <w:color w:val="000000"/>
        </w:rPr>
        <w:t>Я сжал руки в кулаки из-за расстройства, встал и начал ходить по комнате.</w:t>
      </w:r>
      <w:r>
        <w:rPr>
          <w:rStyle w:val="apple-converted-space"/>
          <w:color w:val="000000"/>
        </w:rPr>
        <w:t xml:space="preserve"> Г</w:t>
      </w:r>
      <w:r>
        <w:rPr>
          <w:color w:val="000000"/>
        </w:rPr>
        <w:t>ей ли он или нет?</w:t>
      </w:r>
      <w:r>
        <w:rPr>
          <w:rStyle w:val="apple-converted-space"/>
          <w:color w:val="000000"/>
        </w:rPr>
        <w:t xml:space="preserve"> Из-за этого я не мог </w:t>
      </w:r>
      <w:r>
        <w:rPr>
          <w:color w:val="000000"/>
        </w:rPr>
        <w:t>решить, ухаживать ли дальше за Сьюзан Миллер.</w:t>
      </w:r>
      <w:r>
        <w:rPr>
          <w:rStyle w:val="apple-converted-space"/>
          <w:color w:val="000000"/>
        </w:rPr>
        <w:t xml:space="preserve"> </w:t>
      </w:r>
      <w:r>
        <w:rPr>
          <w:color w:val="000000"/>
        </w:rPr>
        <w:t>И после этой безумной субботы я действительно хотел начать встречаться с ней.</w:t>
      </w:r>
    </w:p>
    <w:p w:rsidR="00286F9F" w:rsidRDefault="00286F9F" w:rsidP="00286F9F">
      <w:pPr>
        <w:pStyle w:val="western"/>
        <w:shd w:val="clear" w:color="auto" w:fill="FFFFFF"/>
        <w:spacing w:before="0" w:after="0"/>
        <w:ind w:firstLine="461"/>
        <w:jc w:val="both"/>
        <w:rPr>
          <w:color w:val="000000"/>
        </w:rPr>
      </w:pPr>
      <w:r>
        <w:rPr>
          <w:color w:val="000000"/>
        </w:rPr>
        <w:t>С полки на стене я схватил баскетбольный мяч. На нём был автограф Коби Брайанта, и это моё самое священное сокровище.</w:t>
      </w:r>
      <w:r>
        <w:rPr>
          <w:rStyle w:val="apple-converted-space"/>
          <w:color w:val="000000"/>
        </w:rPr>
        <w:t xml:space="preserve"> </w:t>
      </w:r>
      <w:r>
        <w:rPr>
          <w:color w:val="000000"/>
        </w:rPr>
        <w:t xml:space="preserve">Он подписал мяч для меня после игры, когда мне </w:t>
      </w:r>
      <w:r>
        <w:rPr>
          <w:color w:val="000000"/>
        </w:rPr>
        <w:lastRenderedPageBreak/>
        <w:t>было пятнадцать.</w:t>
      </w:r>
      <w:r>
        <w:rPr>
          <w:rStyle w:val="apple-converted-space"/>
          <w:color w:val="000000"/>
        </w:rPr>
        <w:t xml:space="preserve"> </w:t>
      </w:r>
      <w:r>
        <w:rPr>
          <w:color w:val="000000"/>
        </w:rPr>
        <w:t xml:space="preserve">Никому в этой семье и даже моим лучшим друзьям не </w:t>
      </w:r>
      <w:proofErr w:type="gramStart"/>
      <w:r>
        <w:rPr>
          <w:color w:val="000000"/>
        </w:rPr>
        <w:t>разрешалось</w:t>
      </w:r>
      <w:proofErr w:type="gramEnd"/>
      <w:r>
        <w:rPr>
          <w:color w:val="000000"/>
        </w:rPr>
        <w:t xml:space="preserve"> и прикасаться к нему.</w:t>
      </w:r>
    </w:p>
    <w:p w:rsidR="00286F9F" w:rsidRDefault="00286F9F" w:rsidP="00286F9F">
      <w:pPr>
        <w:pStyle w:val="western"/>
        <w:shd w:val="clear" w:color="auto" w:fill="FFFFFF"/>
        <w:spacing w:before="0" w:after="0"/>
        <w:ind w:firstLine="461"/>
        <w:jc w:val="both"/>
        <w:rPr>
          <w:color w:val="000000"/>
        </w:rPr>
      </w:pPr>
      <w:r>
        <w:rPr>
          <w:color w:val="000000"/>
        </w:rPr>
        <w:t>Скрежетнув зубами, я отбил мяч от стены и снова поймал его. Сердито проворчал и выдохнул.</w:t>
      </w:r>
      <w:r>
        <w:rPr>
          <w:rStyle w:val="apple-converted-space"/>
          <w:color w:val="000000"/>
        </w:rPr>
        <w:t xml:space="preserve"> И</w:t>
      </w:r>
      <w:r>
        <w:rPr>
          <w:color w:val="000000"/>
        </w:rPr>
        <w:t>тан избегал меня уже достаточно долго.</w:t>
      </w:r>
      <w:r>
        <w:rPr>
          <w:rStyle w:val="apple-converted-space"/>
          <w:color w:val="000000"/>
        </w:rPr>
        <w:t xml:space="preserve"> Наступило в</w:t>
      </w:r>
      <w:r>
        <w:rPr>
          <w:color w:val="000000"/>
        </w:rPr>
        <w:t>ремя разобраться с этим раз и навсегда.</w:t>
      </w:r>
      <w:r>
        <w:rPr>
          <w:rStyle w:val="apple-converted-space"/>
          <w:color w:val="000000"/>
        </w:rPr>
        <w:t xml:space="preserve"> </w:t>
      </w:r>
      <w:r>
        <w:rPr>
          <w:color w:val="000000"/>
        </w:rPr>
        <w:t>И мне хотелось просто с ним поговорить.</w:t>
      </w:r>
    </w:p>
    <w:p w:rsidR="00286F9F" w:rsidRDefault="00286F9F" w:rsidP="00286F9F">
      <w:pPr>
        <w:pStyle w:val="western"/>
        <w:shd w:val="clear" w:color="auto" w:fill="FFFFFF"/>
        <w:spacing w:before="0" w:after="0"/>
        <w:ind w:firstLine="461"/>
        <w:jc w:val="both"/>
      </w:pPr>
      <w:r>
        <w:rPr>
          <w:color w:val="000000"/>
        </w:rPr>
        <w:t>Я вышел из своей комнаты и вошёл без стука в комнату Итана.</w:t>
      </w:r>
      <w:r>
        <w:rPr>
          <w:rStyle w:val="apple-converted-space"/>
          <w:color w:val="000000"/>
        </w:rPr>
        <w:t xml:space="preserve"> </w:t>
      </w:r>
      <w:r>
        <w:rPr>
          <w:color w:val="000000"/>
        </w:rPr>
        <w:t>Он мог прятаться и придумывать свои отговорки для кого-то другого:</w:t>
      </w:r>
      <w:r>
        <w:rPr>
          <w:rStyle w:val="apple-converted-space"/>
          <w:color w:val="000000"/>
        </w:rPr>
        <w:t xml:space="preserve"> с меня этого дерьма достаточно</w:t>
      </w:r>
      <w:r>
        <w:rPr>
          <w:color w:val="000000"/>
        </w:rPr>
        <w:t>.</w:t>
      </w:r>
    </w:p>
    <w:p w:rsidR="00286F9F" w:rsidRDefault="00286F9F" w:rsidP="00286F9F">
      <w:pPr>
        <w:pStyle w:val="western"/>
        <w:shd w:val="clear" w:color="auto" w:fill="FFFFFF"/>
        <w:spacing w:before="0" w:after="0"/>
        <w:ind w:firstLine="461"/>
        <w:jc w:val="both"/>
      </w:pPr>
      <w:r>
        <w:t xml:space="preserve">– </w:t>
      </w:r>
      <w:r>
        <w:rPr>
          <w:color w:val="000000"/>
        </w:rPr>
        <w:t>Что за…</w:t>
      </w:r>
    </w:p>
    <w:p w:rsidR="00286F9F" w:rsidRDefault="00286F9F" w:rsidP="00286F9F">
      <w:pPr>
        <w:pStyle w:val="western"/>
        <w:shd w:val="clear" w:color="auto" w:fill="FFFFFF"/>
        <w:spacing w:before="0" w:after="0"/>
        <w:ind w:firstLine="461"/>
        <w:jc w:val="both"/>
      </w:pPr>
      <w:r>
        <w:t xml:space="preserve">– </w:t>
      </w:r>
      <w:r w:rsidRPr="007846F4">
        <w:rPr>
          <w:color w:val="000000"/>
        </w:rPr>
        <w:t>Заткнись,</w:t>
      </w:r>
      <w:r>
        <w:t xml:space="preserve"> –</w:t>
      </w:r>
      <w:r w:rsidRPr="007846F4">
        <w:rPr>
          <w:color w:val="000000"/>
        </w:rPr>
        <w:t xml:space="preserve"> прервал его</w:t>
      </w:r>
      <w:r>
        <w:rPr>
          <w:color w:val="000000"/>
        </w:rPr>
        <w:t xml:space="preserve"> я</w:t>
      </w:r>
      <w:r w:rsidRPr="007846F4">
        <w:rPr>
          <w:color w:val="000000"/>
        </w:rPr>
        <w:t xml:space="preserve"> и бросил ему </w:t>
      </w:r>
      <w:r>
        <w:rPr>
          <w:color w:val="000000"/>
        </w:rPr>
        <w:t xml:space="preserve">в упор </w:t>
      </w:r>
      <w:r w:rsidRPr="007846F4">
        <w:rPr>
          <w:color w:val="000000"/>
        </w:rPr>
        <w:t>мяч.</w:t>
      </w:r>
      <w:r w:rsidRPr="007846F4">
        <w:rPr>
          <w:rStyle w:val="apple-converted-space"/>
          <w:color w:val="000000"/>
        </w:rPr>
        <w:t xml:space="preserve"> </w:t>
      </w:r>
      <w:r>
        <w:rPr>
          <w:rStyle w:val="apple-converted-space"/>
          <w:color w:val="000000"/>
        </w:rPr>
        <w:t>Не двигаясь с</w:t>
      </w:r>
      <w:r>
        <w:rPr>
          <w:color w:val="000000"/>
        </w:rPr>
        <w:t xml:space="preserve"> места, он бросил джойстик на колени и обеими руками поймал мяч.</w:t>
      </w:r>
      <w:r>
        <w:rPr>
          <w:rStyle w:val="apple-converted-space"/>
          <w:color w:val="000000"/>
        </w:rPr>
        <w:t xml:space="preserve"> </w:t>
      </w:r>
      <w:r>
        <w:t xml:space="preserve">– </w:t>
      </w:r>
      <w:r>
        <w:rPr>
          <w:color w:val="000000"/>
        </w:rPr>
        <w:t>Ты его хочешь?</w:t>
      </w:r>
    </w:p>
    <w:p w:rsidR="00286F9F" w:rsidRDefault="00286F9F" w:rsidP="00286F9F">
      <w:pPr>
        <w:pStyle w:val="western"/>
        <w:shd w:val="clear" w:color="auto" w:fill="FFFFFF"/>
        <w:spacing w:before="0" w:after="0"/>
        <w:ind w:firstLine="461"/>
        <w:jc w:val="both"/>
      </w:pPr>
      <w:r>
        <w:t xml:space="preserve">– </w:t>
      </w:r>
      <w:r w:rsidRPr="007846F4">
        <w:rPr>
          <w:color w:val="000000"/>
        </w:rPr>
        <w:t>Хо</w:t>
      </w:r>
      <w:r>
        <w:rPr>
          <w:color w:val="000000"/>
        </w:rPr>
        <w:t xml:space="preserve">чу </w:t>
      </w:r>
      <w:r w:rsidRPr="007846F4">
        <w:rPr>
          <w:color w:val="000000"/>
        </w:rPr>
        <w:t>что?</w:t>
      </w:r>
      <w:r>
        <w:t xml:space="preserve"> –</w:t>
      </w:r>
      <w:r w:rsidRPr="007846F4">
        <w:rPr>
          <w:color w:val="000000"/>
        </w:rPr>
        <w:t xml:space="preserve"> </w:t>
      </w:r>
      <w:r>
        <w:rPr>
          <w:color w:val="000000"/>
        </w:rPr>
        <w:t>перес</w:t>
      </w:r>
      <w:r w:rsidRPr="007846F4">
        <w:rPr>
          <w:color w:val="000000"/>
        </w:rPr>
        <w:t>просил он</w:t>
      </w:r>
      <w:r>
        <w:rPr>
          <w:color w:val="000000"/>
        </w:rPr>
        <w:t xml:space="preserve"> </w:t>
      </w:r>
      <w:r w:rsidRPr="007846F4">
        <w:rPr>
          <w:color w:val="000000"/>
        </w:rPr>
        <w:t>с подозрением.</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 xml:space="preserve">Мяч, </w:t>
      </w:r>
      <w:r>
        <w:t>–</w:t>
      </w:r>
      <w:r>
        <w:rPr>
          <w:color w:val="000000"/>
        </w:rPr>
        <w:t xml:space="preserve"> отрезал я.</w:t>
      </w:r>
      <w:r>
        <w:rPr>
          <w:rStyle w:val="apple-converted-space"/>
          <w:color w:val="000000"/>
        </w:rPr>
        <w:t xml:space="preserve"> </w:t>
      </w:r>
      <w:r>
        <w:t>– Т</w:t>
      </w:r>
      <w:r>
        <w:rPr>
          <w:color w:val="000000"/>
        </w:rPr>
        <w:t xml:space="preserve">ы </w:t>
      </w:r>
      <w:proofErr w:type="gramStart"/>
      <w:r>
        <w:rPr>
          <w:color w:val="000000"/>
        </w:rPr>
        <w:t>хочешь</w:t>
      </w:r>
      <w:proofErr w:type="gramEnd"/>
      <w:r>
        <w:rPr>
          <w:color w:val="000000"/>
        </w:rPr>
        <w:t xml:space="preserve"> получить его или нет?</w:t>
      </w:r>
    </w:p>
    <w:p w:rsidR="00286F9F" w:rsidRDefault="00286F9F" w:rsidP="00286F9F">
      <w:pPr>
        <w:pStyle w:val="western"/>
        <w:shd w:val="clear" w:color="auto" w:fill="FFFFFF"/>
        <w:spacing w:before="0" w:after="0"/>
        <w:ind w:firstLine="461"/>
        <w:jc w:val="both"/>
      </w:pPr>
      <w:r>
        <w:rPr>
          <w:color w:val="000000"/>
        </w:rPr>
        <w:t>Итан долго рассматривал чёрную подпись на оранжевой поверхности.</w:t>
      </w:r>
      <w:r>
        <w:rPr>
          <w:rStyle w:val="apple-converted-space"/>
          <w:color w:val="000000"/>
        </w:rPr>
        <w:t xml:space="preserve"> </w:t>
      </w:r>
      <w:r>
        <w:rPr>
          <w:color w:val="000000"/>
        </w:rPr>
        <w:t>Его лоб разгладился, но он не смотрел на меня.</w:t>
      </w:r>
      <w:r>
        <w:rPr>
          <w:rStyle w:val="apple-converted-space"/>
          <w:color w:val="000000"/>
        </w:rPr>
        <w:t xml:space="preserve"> </w:t>
      </w:r>
    </w:p>
    <w:p w:rsidR="00286F9F" w:rsidRDefault="00286F9F" w:rsidP="00286F9F">
      <w:pPr>
        <w:pStyle w:val="western"/>
        <w:shd w:val="clear" w:color="auto" w:fill="FFFFFF"/>
        <w:spacing w:before="0" w:after="0"/>
        <w:ind w:firstLine="461"/>
        <w:jc w:val="both"/>
        <w:rPr>
          <w:i/>
          <w:iCs/>
          <w:color w:val="000000"/>
        </w:rPr>
      </w:pPr>
      <w:r>
        <w:t>– П</w:t>
      </w:r>
      <w:r>
        <w:rPr>
          <w:color w:val="000000"/>
        </w:rPr>
        <w:t>редполагаю, что ты не отдашь его даром?</w:t>
      </w:r>
    </w:p>
    <w:p w:rsidR="00286F9F" w:rsidRDefault="00286F9F" w:rsidP="00286F9F">
      <w:pPr>
        <w:pStyle w:val="western"/>
        <w:shd w:val="clear" w:color="auto" w:fill="FFFFFF"/>
        <w:spacing w:before="0" w:after="0"/>
        <w:ind w:firstLine="461"/>
        <w:jc w:val="both"/>
      </w:pPr>
      <w:r>
        <w:rPr>
          <w:i/>
          <w:iCs/>
          <w:color w:val="000000"/>
        </w:rPr>
        <w:t>Конечно, нет, глупый братишка.</w:t>
      </w:r>
      <w:r>
        <w:rPr>
          <w:rStyle w:val="apple-converted-space"/>
          <w:color w:val="000000"/>
        </w:rPr>
        <w:t xml:space="preserve"> </w:t>
      </w:r>
      <w:r>
        <w:rPr>
          <w:color w:val="000000"/>
        </w:rPr>
        <w:t xml:space="preserve">Стиснув зубы, я ответил: </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Мы будем играть на него.</w:t>
      </w:r>
      <w:r>
        <w:rPr>
          <w:rStyle w:val="apple-converted-space"/>
          <w:color w:val="000000"/>
        </w:rPr>
        <w:t xml:space="preserve"> </w:t>
      </w:r>
      <w:r>
        <w:rPr>
          <w:color w:val="000000"/>
        </w:rPr>
        <w:t>Если выиграешь ты, он твой.</w:t>
      </w:r>
      <w:r>
        <w:rPr>
          <w:rStyle w:val="apple-converted-space"/>
          <w:color w:val="000000"/>
        </w:rPr>
        <w:t xml:space="preserve"> </w:t>
      </w:r>
      <w:r>
        <w:rPr>
          <w:color w:val="000000"/>
        </w:rPr>
        <w:t>Если выиграю я, он остаётся у меня, но ты должен будешь ответить на вопрос.</w:t>
      </w:r>
    </w:p>
    <w:p w:rsidR="00286F9F" w:rsidRDefault="00286F9F" w:rsidP="00286F9F">
      <w:pPr>
        <w:pStyle w:val="western"/>
        <w:shd w:val="clear" w:color="auto" w:fill="FFFFFF"/>
        <w:spacing w:before="0" w:after="0"/>
        <w:ind w:firstLine="461"/>
        <w:jc w:val="both"/>
      </w:pPr>
      <w:r>
        <w:rPr>
          <w:color w:val="000000"/>
        </w:rPr>
        <w:t>Его голова поднялась.</w:t>
      </w:r>
      <w:r>
        <w:rPr>
          <w:rStyle w:val="apple-converted-space"/>
          <w:color w:val="000000"/>
        </w:rPr>
        <w:t xml:space="preserve"> </w:t>
      </w:r>
    </w:p>
    <w:p w:rsidR="00286F9F" w:rsidRDefault="00286F9F" w:rsidP="00286F9F">
      <w:pPr>
        <w:pStyle w:val="western"/>
        <w:shd w:val="clear" w:color="auto" w:fill="FFFFFF"/>
        <w:spacing w:before="0" w:after="0"/>
        <w:ind w:firstLine="461"/>
        <w:jc w:val="both"/>
      </w:pPr>
      <w:r>
        <w:t xml:space="preserve">–  </w:t>
      </w:r>
      <w:r>
        <w:rPr>
          <w:i/>
          <w:iCs/>
          <w:color w:val="000000"/>
        </w:rPr>
        <w:t>Какой</w:t>
      </w:r>
      <w:r>
        <w:rPr>
          <w:rStyle w:val="apple-converted-space"/>
          <w:color w:val="000000"/>
        </w:rPr>
        <w:t xml:space="preserve"> </w:t>
      </w:r>
      <w:r>
        <w:rPr>
          <w:color w:val="000000"/>
        </w:rPr>
        <w:t>вопрос?</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Неважно</w:t>
      </w:r>
      <w:r w:rsidRPr="007846F4">
        <w:rPr>
          <w:color w:val="000000"/>
        </w:rPr>
        <w:t>.</w:t>
      </w:r>
      <w:r w:rsidRPr="007846F4">
        <w:rPr>
          <w:rStyle w:val="apple-converted-space"/>
          <w:color w:val="000000"/>
        </w:rPr>
        <w:t xml:space="preserve"> </w:t>
      </w:r>
      <w:r>
        <w:rPr>
          <w:color w:val="000000"/>
        </w:rPr>
        <w:t>Только один вопрос.</w:t>
      </w:r>
      <w:r>
        <w:rPr>
          <w:rStyle w:val="apple-converted-space"/>
          <w:color w:val="000000"/>
        </w:rPr>
        <w:t xml:space="preserve"> </w:t>
      </w:r>
      <w:r>
        <w:rPr>
          <w:color w:val="000000"/>
        </w:rPr>
        <w:t>Без отговорок, без включения заднего хода, без увиливания.</w:t>
      </w:r>
      <w:r>
        <w:rPr>
          <w:rStyle w:val="apple-converted-space"/>
          <w:color w:val="000000"/>
        </w:rPr>
        <w:t xml:space="preserve"> Т</w:t>
      </w:r>
      <w:r>
        <w:rPr>
          <w:color w:val="000000"/>
        </w:rPr>
        <w:t>ы просто честно ответишь.</w:t>
      </w:r>
    </w:p>
    <w:p w:rsidR="00286F9F" w:rsidRDefault="00286F9F" w:rsidP="00286F9F">
      <w:pPr>
        <w:pStyle w:val="western"/>
        <w:shd w:val="clear" w:color="auto" w:fill="FFFFFF"/>
        <w:spacing w:before="0" w:after="0"/>
        <w:ind w:firstLine="461"/>
        <w:jc w:val="both"/>
        <w:rPr>
          <w:color w:val="000000"/>
        </w:rPr>
      </w:pPr>
      <w:r>
        <w:rPr>
          <w:color w:val="000000"/>
        </w:rPr>
        <w:t>Итан сглотнул.</w:t>
      </w:r>
      <w:r>
        <w:rPr>
          <w:rStyle w:val="apple-converted-space"/>
          <w:color w:val="000000"/>
        </w:rPr>
        <w:t xml:space="preserve"> У него практически текли слюнки</w:t>
      </w:r>
      <w:r>
        <w:rPr>
          <w:color w:val="000000"/>
        </w:rPr>
        <w:t>.</w:t>
      </w:r>
      <w:r>
        <w:rPr>
          <w:rStyle w:val="apple-converted-space"/>
          <w:color w:val="000000"/>
        </w:rPr>
        <w:t xml:space="preserve"> </w:t>
      </w:r>
      <w:r>
        <w:rPr>
          <w:color w:val="000000"/>
        </w:rPr>
        <w:t>Было видно, насколько он хотел этот мяч.</w:t>
      </w:r>
      <w:r>
        <w:rPr>
          <w:rStyle w:val="apple-converted-space"/>
          <w:color w:val="000000"/>
        </w:rPr>
        <w:t xml:space="preserve"> </w:t>
      </w:r>
      <w:r>
        <w:rPr>
          <w:color w:val="000000"/>
        </w:rPr>
        <w:t>Коби Брайант его самый большой кумир.</w:t>
      </w:r>
      <w:r>
        <w:rPr>
          <w:rStyle w:val="apple-converted-space"/>
          <w:color w:val="000000"/>
        </w:rPr>
        <w:t xml:space="preserve"> </w:t>
      </w:r>
      <w:r>
        <w:rPr>
          <w:color w:val="000000"/>
        </w:rPr>
        <w:t>Он завидовал мне с того самого дня, как я получил этот мяч.</w:t>
      </w:r>
      <w:r>
        <w:rPr>
          <w:rStyle w:val="apple-converted-space"/>
          <w:color w:val="000000"/>
        </w:rPr>
        <w:t xml:space="preserve"> </w:t>
      </w:r>
      <w:r>
        <w:rPr>
          <w:color w:val="000000"/>
        </w:rPr>
        <w:t>Я уже не помнил, когда он последний раз предлагал за него цену, что-то около двухсот пятидесяти долларов.</w:t>
      </w:r>
      <w:r>
        <w:rPr>
          <w:rStyle w:val="apple-converted-space"/>
          <w:color w:val="000000"/>
        </w:rPr>
        <w:t xml:space="preserve"> </w:t>
      </w:r>
      <w:r>
        <w:rPr>
          <w:color w:val="000000"/>
        </w:rPr>
        <w:t>Но мне так важно было получить ответ, что меня не останавливала бесценность этого мяча.</w:t>
      </w:r>
    </w:p>
    <w:p w:rsidR="00286F9F" w:rsidRDefault="00286F9F" w:rsidP="00286F9F">
      <w:pPr>
        <w:pStyle w:val="western"/>
        <w:shd w:val="clear" w:color="auto" w:fill="FFFFFF"/>
        <w:spacing w:before="0" w:after="0"/>
        <w:ind w:firstLine="461"/>
        <w:jc w:val="both"/>
      </w:pPr>
      <w:r>
        <w:rPr>
          <w:color w:val="000000"/>
        </w:rPr>
        <w:t>С неохотой он встал с кровати, не выпуская из рук главный приз.</w:t>
      </w:r>
      <w:r>
        <w:rPr>
          <w:rStyle w:val="apple-converted-space"/>
          <w:color w:val="000000"/>
        </w:rPr>
        <w:t xml:space="preserve"> </w:t>
      </w:r>
    </w:p>
    <w:p w:rsidR="00286F9F" w:rsidRDefault="00286F9F" w:rsidP="00286F9F">
      <w:pPr>
        <w:pStyle w:val="western"/>
        <w:shd w:val="clear" w:color="auto" w:fill="FFFFFF"/>
        <w:spacing w:before="0" w:after="0"/>
        <w:ind w:firstLine="461"/>
        <w:jc w:val="both"/>
      </w:pPr>
      <w:r>
        <w:t xml:space="preserve">– </w:t>
      </w:r>
      <w:r>
        <w:rPr>
          <w:color w:val="000000"/>
        </w:rPr>
        <w:t>Во что ты хочешь сыграть?</w:t>
      </w:r>
    </w:p>
    <w:p w:rsidR="00286F9F" w:rsidRDefault="00286F9F" w:rsidP="00286F9F">
      <w:pPr>
        <w:pStyle w:val="western"/>
        <w:shd w:val="clear" w:color="auto" w:fill="FFFFFF"/>
        <w:spacing w:before="0" w:after="0"/>
        <w:ind w:firstLine="461"/>
        <w:jc w:val="both"/>
      </w:pPr>
      <w:r>
        <w:t xml:space="preserve">– </w:t>
      </w:r>
      <w:r>
        <w:rPr>
          <w:color w:val="000000"/>
        </w:rPr>
        <w:t>Не в приставку,</w:t>
      </w:r>
      <w:r>
        <w:t xml:space="preserve"> – </w:t>
      </w:r>
      <w:r>
        <w:rPr>
          <w:color w:val="000000"/>
        </w:rPr>
        <w:t xml:space="preserve"> сказал я, потому что в этом никогда не мог его победить.</w:t>
      </w:r>
    </w:p>
    <w:p w:rsidR="00286F9F" w:rsidRDefault="00286F9F" w:rsidP="00286F9F">
      <w:pPr>
        <w:pStyle w:val="western"/>
        <w:shd w:val="clear" w:color="auto" w:fill="FFFFFF"/>
        <w:spacing w:before="0" w:after="0"/>
        <w:ind w:firstLine="461"/>
        <w:jc w:val="both"/>
        <w:rPr>
          <w:color w:val="000000"/>
        </w:rPr>
      </w:pPr>
      <w:r>
        <w:t xml:space="preserve">– </w:t>
      </w:r>
      <w:r w:rsidRPr="007846F4">
        <w:rPr>
          <w:color w:val="000000"/>
        </w:rPr>
        <w:t xml:space="preserve">И не </w:t>
      </w:r>
      <w:r>
        <w:rPr>
          <w:color w:val="000000"/>
        </w:rPr>
        <w:t xml:space="preserve">в </w:t>
      </w:r>
      <w:r w:rsidRPr="007846F4">
        <w:rPr>
          <w:color w:val="000000"/>
        </w:rPr>
        <w:t>баскетбол.</w:t>
      </w:r>
      <w:r>
        <w:t xml:space="preserve"> – </w:t>
      </w:r>
      <w:r w:rsidRPr="007846F4">
        <w:rPr>
          <w:color w:val="000000"/>
        </w:rPr>
        <w:t xml:space="preserve"> Да</w:t>
      </w:r>
      <w:r>
        <w:rPr>
          <w:color w:val="000000"/>
        </w:rPr>
        <w:t xml:space="preserve"> уж</w:t>
      </w:r>
      <w:r w:rsidRPr="007846F4">
        <w:rPr>
          <w:color w:val="000000"/>
        </w:rPr>
        <w:t>, он</w:t>
      </w:r>
      <w:r>
        <w:rPr>
          <w:color w:val="000000"/>
        </w:rPr>
        <w:t xml:space="preserve"> тоже</w:t>
      </w:r>
      <w:r w:rsidRPr="007846F4">
        <w:rPr>
          <w:color w:val="000000"/>
        </w:rPr>
        <w:t xml:space="preserve"> не хотел рисковать.</w:t>
      </w:r>
    </w:p>
    <w:p w:rsidR="00286F9F" w:rsidRDefault="00286F9F" w:rsidP="00286F9F">
      <w:pPr>
        <w:pStyle w:val="western"/>
        <w:shd w:val="clear" w:color="auto" w:fill="FFFFFF"/>
        <w:spacing w:before="0" w:after="0"/>
        <w:ind w:firstLine="461"/>
        <w:jc w:val="both"/>
        <w:rPr>
          <w:color w:val="000000"/>
        </w:rPr>
      </w:pPr>
      <w:r>
        <w:rPr>
          <w:color w:val="000000"/>
        </w:rPr>
        <w:t>Мы оба смотрели друг на друга, пока Итан медленно не перевел взгляд в сторону. Я посмотрел туда, куда и он, и заметил шахматную доску на полке.</w:t>
      </w:r>
    </w:p>
    <w:p w:rsidR="00286F9F" w:rsidRDefault="00286F9F" w:rsidP="00286F9F">
      <w:pPr>
        <w:pStyle w:val="western"/>
        <w:shd w:val="clear" w:color="auto" w:fill="FFFFFF"/>
        <w:spacing w:before="0" w:after="0"/>
        <w:ind w:firstLine="461"/>
        <w:jc w:val="both"/>
      </w:pPr>
      <w:r>
        <w:rPr>
          <w:color w:val="000000"/>
        </w:rPr>
        <w:t>Обдумав эту идею пару секунд, я подошёл к стене, взял доску с полки и вышел из комнаты.</w:t>
      </w:r>
      <w:r>
        <w:rPr>
          <w:rStyle w:val="apple-converted-space"/>
          <w:color w:val="000000"/>
        </w:rPr>
        <w:t xml:space="preserve"> </w:t>
      </w:r>
    </w:p>
    <w:p w:rsidR="00286F9F" w:rsidRDefault="00286F9F" w:rsidP="00286F9F">
      <w:pPr>
        <w:pStyle w:val="western"/>
        <w:shd w:val="clear" w:color="auto" w:fill="FFFFFF"/>
        <w:spacing w:before="0" w:after="0"/>
        <w:ind w:firstLine="461"/>
        <w:jc w:val="both"/>
        <w:rPr>
          <w:color w:val="000000"/>
        </w:rPr>
      </w:pPr>
      <w:r>
        <w:t>– Играем в</w:t>
      </w:r>
      <w:r>
        <w:rPr>
          <w:color w:val="000000"/>
        </w:rPr>
        <w:t xml:space="preserve"> шахматы,</w:t>
      </w:r>
      <w:r>
        <w:t xml:space="preserve"> –</w:t>
      </w:r>
      <w:r>
        <w:rPr>
          <w:color w:val="000000"/>
        </w:rPr>
        <w:t xml:space="preserve"> крикнул я, выходя.</w:t>
      </w:r>
    </w:p>
    <w:p w:rsidR="00286F9F" w:rsidRDefault="00286F9F" w:rsidP="00286F9F">
      <w:pPr>
        <w:pStyle w:val="western"/>
        <w:shd w:val="clear" w:color="auto" w:fill="FFFFFF"/>
        <w:spacing w:before="0" w:after="0"/>
        <w:ind w:firstLine="461"/>
        <w:jc w:val="both"/>
        <w:rPr>
          <w:color w:val="000000"/>
        </w:rPr>
      </w:pPr>
      <w:r>
        <w:rPr>
          <w:color w:val="000000"/>
        </w:rPr>
        <w:t xml:space="preserve">Итан пошёл за мной в гостиную, где </w:t>
      </w:r>
      <w:proofErr w:type="gramStart"/>
      <w:r>
        <w:rPr>
          <w:color w:val="000000"/>
        </w:rPr>
        <w:t>мы</w:t>
      </w:r>
      <w:proofErr w:type="gramEnd"/>
      <w:r>
        <w:rPr>
          <w:color w:val="000000"/>
        </w:rPr>
        <w:t xml:space="preserve"> молча</w:t>
      </w:r>
      <w:r>
        <w:rPr>
          <w:rStyle w:val="apple-converted-space"/>
          <w:color w:val="000000"/>
        </w:rPr>
        <w:t xml:space="preserve"> </w:t>
      </w:r>
      <w:r>
        <w:rPr>
          <w:color w:val="000000"/>
        </w:rPr>
        <w:t>поставили шахматную доску на журнальный столик.</w:t>
      </w:r>
      <w:r>
        <w:rPr>
          <w:rStyle w:val="apple-converted-space"/>
          <w:color w:val="000000"/>
        </w:rPr>
        <w:t xml:space="preserve"> Расставив </w:t>
      </w:r>
      <w:r>
        <w:rPr>
          <w:color w:val="000000"/>
        </w:rPr>
        <w:t>стеклянные фигурки на доске, мы приготовились играть. Мой брат сделал ход белой пешкой.</w:t>
      </w:r>
      <w:r>
        <w:rPr>
          <w:rStyle w:val="apple-converted-space"/>
          <w:color w:val="000000"/>
        </w:rPr>
        <w:t xml:space="preserve"> </w:t>
      </w:r>
      <w:r>
        <w:rPr>
          <w:color w:val="000000"/>
        </w:rPr>
        <w:t>Я сделал свой ход.</w:t>
      </w:r>
      <w:r>
        <w:rPr>
          <w:rStyle w:val="apple-converted-space"/>
          <w:color w:val="000000"/>
        </w:rPr>
        <w:t xml:space="preserve"> </w:t>
      </w:r>
      <w:r>
        <w:rPr>
          <w:color w:val="000000"/>
        </w:rPr>
        <w:t>Итан выбрал лучший вариант игры – единственный, где у нас были равные шансы.</w:t>
      </w:r>
      <w:r>
        <w:rPr>
          <w:rStyle w:val="apple-converted-space"/>
          <w:color w:val="000000"/>
        </w:rPr>
        <w:t xml:space="preserve"> </w:t>
      </w:r>
      <w:r>
        <w:rPr>
          <w:color w:val="000000"/>
        </w:rPr>
        <w:t>Равные шансы на победу для нас обоих.</w:t>
      </w:r>
    </w:p>
    <w:p w:rsidR="00286F9F" w:rsidRDefault="00286F9F" w:rsidP="00286F9F">
      <w:pPr>
        <w:pStyle w:val="western"/>
        <w:shd w:val="clear" w:color="auto" w:fill="FFFFFF"/>
        <w:spacing w:before="0" w:after="0"/>
        <w:ind w:firstLine="461"/>
        <w:jc w:val="both"/>
        <w:rPr>
          <w:color w:val="000000"/>
        </w:rPr>
      </w:pPr>
      <w:r>
        <w:rPr>
          <w:color w:val="000000"/>
        </w:rPr>
        <w:t>Пусть решит судьба.</w:t>
      </w:r>
    </w:p>
    <w:p w:rsidR="00286F9F" w:rsidRDefault="00286F9F" w:rsidP="00286F9F">
      <w:pPr>
        <w:pStyle w:val="western"/>
        <w:shd w:val="clear" w:color="auto" w:fill="FFFFFF"/>
        <w:spacing w:before="0" w:after="0"/>
        <w:ind w:firstLine="461"/>
        <w:jc w:val="both"/>
        <w:rPr>
          <w:color w:val="000000"/>
        </w:rPr>
      </w:pPr>
      <w:r>
        <w:rPr>
          <w:color w:val="000000"/>
        </w:rPr>
        <w:t>Одну за другой Итан съедал мои фигуры, я в ответ пожирал его. Вскоре на доске осталось лишь несколько пешек, наши короли, моя королева и ладья, и два его коня.</w:t>
      </w:r>
      <w:r>
        <w:rPr>
          <w:rStyle w:val="apple-converted-space"/>
          <w:color w:val="000000"/>
        </w:rPr>
        <w:t xml:space="preserve"> И к</w:t>
      </w:r>
      <w:r>
        <w:rPr>
          <w:color w:val="000000"/>
        </w:rPr>
        <w:t>ак теперь можно выиграть эту партию всего с несколькими фигурами?</w:t>
      </w:r>
    </w:p>
    <w:p w:rsidR="00286F9F" w:rsidRDefault="00286F9F" w:rsidP="00286F9F">
      <w:pPr>
        <w:pStyle w:val="western"/>
        <w:shd w:val="clear" w:color="auto" w:fill="FFFFFF"/>
        <w:spacing w:before="0" w:after="0"/>
        <w:ind w:firstLine="461"/>
        <w:jc w:val="both"/>
        <w:rPr>
          <w:color w:val="000000"/>
        </w:rPr>
      </w:pPr>
      <w:r>
        <w:rPr>
          <w:color w:val="000000"/>
        </w:rPr>
        <w:t>Когда он съел королем мою последнюю пешку, мои шансы на победу уменьшились. Чёрт возьми.</w:t>
      </w:r>
      <w:r>
        <w:rPr>
          <w:rStyle w:val="apple-converted-space"/>
          <w:color w:val="000000"/>
        </w:rPr>
        <w:t xml:space="preserve"> </w:t>
      </w:r>
      <w:r>
        <w:rPr>
          <w:color w:val="000000"/>
        </w:rPr>
        <w:t>Я должен что-то предпринять,</w:t>
      </w:r>
      <w:r>
        <w:rPr>
          <w:rStyle w:val="apple-converted-space"/>
          <w:color w:val="000000"/>
        </w:rPr>
        <w:t xml:space="preserve"> </w:t>
      </w:r>
      <w:r>
        <w:rPr>
          <w:color w:val="000000"/>
        </w:rPr>
        <w:t xml:space="preserve">и быстро, или мой план будет в </w:t>
      </w:r>
      <w:proofErr w:type="gramStart"/>
      <w:r>
        <w:rPr>
          <w:color w:val="000000"/>
        </w:rPr>
        <w:t>заднице</w:t>
      </w:r>
      <w:proofErr w:type="gramEnd"/>
      <w:r>
        <w:rPr>
          <w:color w:val="000000"/>
        </w:rPr>
        <w:t>.</w:t>
      </w:r>
      <w:r>
        <w:rPr>
          <w:rStyle w:val="apple-converted-space"/>
          <w:color w:val="000000"/>
        </w:rPr>
        <w:t xml:space="preserve"> </w:t>
      </w:r>
      <w:r>
        <w:rPr>
          <w:color w:val="000000"/>
        </w:rPr>
        <w:t xml:space="preserve">После долгого размышления я переместил королеву ближе к его королю, а затем </w:t>
      </w:r>
      <w:proofErr w:type="gramStart"/>
      <w:r>
        <w:rPr>
          <w:color w:val="000000"/>
        </w:rPr>
        <w:t>облокотился подбородком на руку</w:t>
      </w:r>
      <w:proofErr w:type="gramEnd"/>
      <w:r>
        <w:rPr>
          <w:color w:val="000000"/>
        </w:rPr>
        <w:t>, и стал смотреть на доску, ожидая его следующий ход.</w:t>
      </w:r>
    </w:p>
    <w:p w:rsidR="00286F9F" w:rsidRDefault="00286F9F" w:rsidP="00286F9F">
      <w:pPr>
        <w:pStyle w:val="western"/>
        <w:shd w:val="clear" w:color="auto" w:fill="FFFFFF"/>
        <w:spacing w:before="0" w:after="0"/>
        <w:ind w:firstLine="461"/>
        <w:jc w:val="both"/>
      </w:pPr>
      <w:r>
        <w:rPr>
          <w:color w:val="000000"/>
        </w:rPr>
        <w:t>В этот момент в дверь позвонили.</w:t>
      </w:r>
      <w:r>
        <w:rPr>
          <w:rStyle w:val="apple-converted-space"/>
          <w:color w:val="000000"/>
        </w:rPr>
        <w:t xml:space="preserve"> </w:t>
      </w:r>
      <w:r>
        <w:rPr>
          <w:color w:val="000000"/>
        </w:rPr>
        <w:t>С блеском в глазах Итан крикнул:</w:t>
      </w:r>
    </w:p>
    <w:p w:rsidR="00286F9F" w:rsidRDefault="00286F9F" w:rsidP="00286F9F">
      <w:pPr>
        <w:pStyle w:val="western"/>
        <w:shd w:val="clear" w:color="auto" w:fill="FFFFFF"/>
        <w:spacing w:before="0" w:after="0"/>
        <w:ind w:firstLine="461"/>
        <w:jc w:val="both"/>
      </w:pPr>
      <w:r>
        <w:t xml:space="preserve">– </w:t>
      </w:r>
      <w:r>
        <w:rPr>
          <w:color w:val="000000"/>
        </w:rPr>
        <w:t>Открыто!</w:t>
      </w:r>
    </w:p>
    <w:p w:rsidR="00286F9F" w:rsidRDefault="00286F9F" w:rsidP="00286F9F">
      <w:pPr>
        <w:pStyle w:val="western"/>
        <w:shd w:val="clear" w:color="auto" w:fill="FFFFFF"/>
        <w:spacing w:before="0" w:after="0"/>
        <w:ind w:firstLine="461"/>
        <w:jc w:val="both"/>
        <w:rPr>
          <w:color w:val="000000"/>
        </w:rPr>
      </w:pPr>
      <w:r>
        <w:t>– Т</w:t>
      </w:r>
      <w:r w:rsidRPr="007846F4">
        <w:rPr>
          <w:color w:val="000000"/>
        </w:rPr>
        <w:t xml:space="preserve">ы кого-то </w:t>
      </w:r>
      <w:r>
        <w:rPr>
          <w:color w:val="000000"/>
        </w:rPr>
        <w:t>жд</w:t>
      </w:r>
      <w:r w:rsidRPr="007846F4">
        <w:rPr>
          <w:color w:val="000000"/>
        </w:rPr>
        <w:t>ё</w:t>
      </w:r>
      <w:r>
        <w:rPr>
          <w:color w:val="000000"/>
        </w:rPr>
        <w:t>шь</w:t>
      </w:r>
      <w:r w:rsidRPr="007846F4">
        <w:rPr>
          <w:color w:val="000000"/>
        </w:rPr>
        <w:t>?</w:t>
      </w:r>
      <w:r>
        <w:t xml:space="preserve"> –</w:t>
      </w:r>
      <w:r w:rsidRPr="007846F4">
        <w:rPr>
          <w:color w:val="000000"/>
        </w:rPr>
        <w:t xml:space="preserve"> </w:t>
      </w:r>
      <w:r>
        <w:rPr>
          <w:color w:val="000000"/>
        </w:rPr>
        <w:t>уточни</w:t>
      </w:r>
      <w:r w:rsidRPr="007846F4">
        <w:rPr>
          <w:color w:val="000000"/>
        </w:rPr>
        <w:t>л я.</w:t>
      </w:r>
    </w:p>
    <w:p w:rsidR="00286F9F" w:rsidRDefault="00286F9F" w:rsidP="00286F9F">
      <w:pPr>
        <w:pStyle w:val="western"/>
        <w:shd w:val="clear" w:color="auto" w:fill="FFFFFF"/>
        <w:spacing w:before="0" w:after="0"/>
        <w:ind w:firstLine="461"/>
        <w:jc w:val="both"/>
        <w:rPr>
          <w:color w:val="000000"/>
        </w:rPr>
      </w:pPr>
      <w:r>
        <w:rPr>
          <w:color w:val="000000"/>
        </w:rPr>
        <w:t>В следующее мгновение знакомый голос</w:t>
      </w:r>
      <w:r>
        <w:rPr>
          <w:rStyle w:val="apple-converted-space"/>
          <w:color w:val="000000"/>
        </w:rPr>
        <w:t xml:space="preserve"> </w:t>
      </w:r>
      <w:r>
        <w:rPr>
          <w:color w:val="000000"/>
        </w:rPr>
        <w:t>окликнул:</w:t>
      </w:r>
      <w:r>
        <w:rPr>
          <w:rStyle w:val="apple-converted-space"/>
          <w:color w:val="000000"/>
        </w:rPr>
        <w:t xml:space="preserve"> </w:t>
      </w:r>
    </w:p>
    <w:p w:rsidR="00286F9F" w:rsidRDefault="00286F9F" w:rsidP="00286F9F">
      <w:pPr>
        <w:pStyle w:val="western"/>
        <w:numPr>
          <w:ilvl w:val="0"/>
          <w:numId w:val="6"/>
        </w:numPr>
        <w:shd w:val="clear" w:color="auto" w:fill="FFFFFF"/>
        <w:spacing w:before="0" w:after="0"/>
        <w:ind w:left="0" w:firstLine="461"/>
        <w:jc w:val="both"/>
        <w:rPr>
          <w:color w:val="000000"/>
        </w:rPr>
      </w:pPr>
      <w:r>
        <w:rPr>
          <w:color w:val="000000"/>
        </w:rPr>
        <w:lastRenderedPageBreak/>
        <w:t>Итан?</w:t>
      </w:r>
    </w:p>
    <w:p w:rsidR="00286F9F" w:rsidRDefault="00286F9F" w:rsidP="00286F9F">
      <w:pPr>
        <w:pStyle w:val="western"/>
        <w:shd w:val="clear" w:color="auto" w:fill="FFFFFF"/>
        <w:spacing w:before="0" w:after="0"/>
        <w:ind w:firstLine="461"/>
        <w:jc w:val="both"/>
      </w:pPr>
      <w:r>
        <w:rPr>
          <w:color w:val="000000"/>
        </w:rPr>
        <w:t>Что прояснило ситуацию. Я поднял</w:t>
      </w:r>
      <w:r>
        <w:rPr>
          <w:rStyle w:val="apple-converted-space"/>
          <w:color w:val="000000"/>
        </w:rPr>
        <w:t xml:space="preserve"> </w:t>
      </w:r>
      <w:r>
        <w:rPr>
          <w:color w:val="000000"/>
        </w:rPr>
        <w:t>бровь.</w:t>
      </w:r>
      <w:r>
        <w:rPr>
          <w:rStyle w:val="apple-converted-space"/>
          <w:color w:val="000000"/>
        </w:rPr>
        <w:t xml:space="preserve"> </w:t>
      </w:r>
    </w:p>
    <w:p w:rsidR="00286F9F" w:rsidRDefault="00286F9F" w:rsidP="00286F9F">
      <w:pPr>
        <w:pStyle w:val="western"/>
        <w:shd w:val="clear" w:color="auto" w:fill="FFFFFF"/>
        <w:spacing w:before="0" w:after="0"/>
        <w:ind w:firstLine="461"/>
        <w:jc w:val="both"/>
        <w:rPr>
          <w:color w:val="000000"/>
        </w:rPr>
      </w:pPr>
      <w:r>
        <w:t>– Т</w:t>
      </w:r>
      <w:r>
        <w:rPr>
          <w:color w:val="000000"/>
        </w:rPr>
        <w:t>ы снова пригласил Сью?</w:t>
      </w:r>
    </w:p>
    <w:p w:rsidR="00286F9F" w:rsidRDefault="00286F9F" w:rsidP="00286F9F">
      <w:pPr>
        <w:pStyle w:val="western"/>
        <w:shd w:val="clear" w:color="auto" w:fill="FFFFFF"/>
        <w:spacing w:before="0" w:after="0"/>
        <w:ind w:firstLine="461"/>
        <w:jc w:val="both"/>
      </w:pPr>
      <w:r>
        <w:rPr>
          <w:color w:val="000000"/>
        </w:rPr>
        <w:t xml:space="preserve">Итан кивнул и заорал: </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В гостиной!</w:t>
      </w:r>
    </w:p>
    <w:p w:rsidR="00286F9F" w:rsidRDefault="00286F9F" w:rsidP="00286F9F">
      <w:pPr>
        <w:pStyle w:val="western"/>
        <w:shd w:val="clear" w:color="auto" w:fill="FFFFFF"/>
        <w:spacing w:before="0" w:after="0"/>
        <w:ind w:firstLine="461"/>
        <w:jc w:val="both"/>
      </w:pPr>
      <w:r>
        <w:rPr>
          <w:color w:val="000000"/>
        </w:rPr>
        <w:t>Я бы поприветствовал эту девушку улыбкой, но в данный момент я был слишком напряжен и сосредоточен, поэтому даже не взглянул на неё.</w:t>
      </w:r>
      <w:r>
        <w:rPr>
          <w:rStyle w:val="apple-converted-space"/>
          <w:color w:val="000000"/>
        </w:rPr>
        <w:t xml:space="preserve"> </w:t>
      </w:r>
      <w:r>
        <w:rPr>
          <w:color w:val="000000"/>
        </w:rPr>
        <w:t xml:space="preserve">Отвлекись я от доски, это </w:t>
      </w:r>
      <w:r w:rsidR="00625E45">
        <w:rPr>
          <w:color w:val="000000"/>
        </w:rPr>
        <w:t>дало</w:t>
      </w:r>
      <w:r>
        <w:rPr>
          <w:color w:val="000000"/>
        </w:rPr>
        <w:t xml:space="preserve"> бы </w:t>
      </w:r>
      <w:r w:rsidR="00625E45">
        <w:rPr>
          <w:color w:val="000000"/>
        </w:rPr>
        <w:t xml:space="preserve">шанс </w:t>
      </w:r>
      <w:r>
        <w:rPr>
          <w:color w:val="000000"/>
        </w:rPr>
        <w:t xml:space="preserve">Итану </w:t>
      </w:r>
      <w:proofErr w:type="gramStart"/>
      <w:r>
        <w:rPr>
          <w:color w:val="000000"/>
        </w:rPr>
        <w:t>смухлевать</w:t>
      </w:r>
      <w:proofErr w:type="gramEnd"/>
      <w:r>
        <w:rPr>
          <w:color w:val="000000"/>
        </w:rPr>
        <w:t>, чего я не мог позволить.</w:t>
      </w:r>
      <w:r>
        <w:rPr>
          <w:rStyle w:val="apple-converted-space"/>
          <w:color w:val="000000"/>
        </w:rPr>
        <w:t xml:space="preserve"> </w:t>
      </w:r>
      <w:r>
        <w:rPr>
          <w:color w:val="000000"/>
        </w:rPr>
        <w:t>Мне нужен ответ на вопрос.</w:t>
      </w:r>
    </w:p>
    <w:p w:rsidR="00286F9F" w:rsidRDefault="00286F9F" w:rsidP="00286F9F">
      <w:pPr>
        <w:pStyle w:val="western"/>
        <w:shd w:val="clear" w:color="auto" w:fill="FFFFFF"/>
        <w:spacing w:before="0" w:after="0"/>
        <w:ind w:firstLine="461"/>
        <w:jc w:val="both"/>
        <w:rPr>
          <w:color w:val="000000"/>
        </w:rPr>
      </w:pPr>
      <w:r>
        <w:t>– Привет, гм ... парни</w:t>
      </w:r>
      <w:r>
        <w:rPr>
          <w:color w:val="000000"/>
        </w:rPr>
        <w:t>?</w:t>
      </w:r>
      <w:r>
        <w:t xml:space="preserve"> –</w:t>
      </w:r>
      <w:r>
        <w:rPr>
          <w:color w:val="000000"/>
        </w:rPr>
        <w:t xml:space="preserve"> растерялась Сью в дверях.</w:t>
      </w:r>
    </w:p>
    <w:p w:rsidR="00286F9F" w:rsidRDefault="00286F9F" w:rsidP="00286F9F">
      <w:pPr>
        <w:pStyle w:val="western"/>
        <w:shd w:val="clear" w:color="auto" w:fill="FFFFFF"/>
        <w:spacing w:before="0" w:after="0"/>
        <w:ind w:firstLine="461"/>
        <w:jc w:val="both"/>
        <w:rPr>
          <w:color w:val="000000"/>
        </w:rPr>
      </w:pPr>
      <w:r>
        <w:rPr>
          <w:color w:val="000000"/>
        </w:rPr>
        <w:t>Так как мы с Итаном не только выглядели одинаково, но также сегодня были одеты практически в одинаковую одежду – он в белой рубашке поло, а я в чёрной, мне стало жаль Сьюзан, ведь она не была в состоянии отличить нас друг от друга.</w:t>
      </w:r>
      <w:r>
        <w:rPr>
          <w:rStyle w:val="apple-converted-space"/>
          <w:color w:val="000000"/>
        </w:rPr>
        <w:t xml:space="preserve"> </w:t>
      </w:r>
      <w:r>
        <w:rPr>
          <w:color w:val="000000"/>
        </w:rPr>
        <w:t>Сжалившись, я потянулся за своими цепочками, при помощи которых она уже как-то отличила меня до этого, и вытащил их из-под воротника.</w:t>
      </w:r>
      <w:r>
        <w:rPr>
          <w:rStyle w:val="apple-converted-space"/>
          <w:color w:val="000000"/>
        </w:rPr>
        <w:t xml:space="preserve"> Д</w:t>
      </w:r>
      <w:r>
        <w:rPr>
          <w:color w:val="000000"/>
        </w:rPr>
        <w:t>остаточно, чтобы дать ей понять, кто есть кто.</w:t>
      </w:r>
    </w:p>
    <w:p w:rsidR="00286F9F" w:rsidRDefault="00286F9F" w:rsidP="00286F9F">
      <w:pPr>
        <w:pStyle w:val="western"/>
        <w:shd w:val="clear" w:color="auto" w:fill="FFFFFF"/>
        <w:spacing w:before="0" w:after="0"/>
        <w:ind w:firstLine="461"/>
        <w:jc w:val="both"/>
      </w:pPr>
      <w:r>
        <w:rPr>
          <w:color w:val="000000"/>
        </w:rPr>
        <w:t>Итан передвинул короля в угол на своей стороне, отодвигая его от моей королевы. Довольный, что сделал ход, он оторвал взгляд от доски и сказал:</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Привет, Сьюзан.</w:t>
      </w:r>
    </w:p>
    <w:p w:rsidR="00286F9F" w:rsidRDefault="00286F9F" w:rsidP="00286F9F">
      <w:pPr>
        <w:pStyle w:val="western"/>
        <w:shd w:val="clear" w:color="auto" w:fill="FFFFFF"/>
        <w:spacing w:before="0" w:after="0"/>
        <w:ind w:firstLine="461"/>
        <w:jc w:val="both"/>
        <w:rPr>
          <w:color w:val="000000"/>
        </w:rPr>
      </w:pPr>
      <w:r>
        <w:rPr>
          <w:color w:val="000000"/>
        </w:rPr>
        <w:t>Она неохотно подошла.</w:t>
      </w:r>
      <w:r>
        <w:rPr>
          <w:rStyle w:val="apple-converted-space"/>
          <w:color w:val="000000"/>
        </w:rPr>
        <w:t xml:space="preserve"> До меня долетел аромат </w:t>
      </w:r>
      <w:r>
        <w:rPr>
          <w:color w:val="000000"/>
        </w:rPr>
        <w:t>кокосового молочка для тела или шампуня.</w:t>
      </w:r>
      <w:r>
        <w:rPr>
          <w:rStyle w:val="apple-converted-space"/>
          <w:color w:val="000000"/>
        </w:rPr>
        <w:t xml:space="preserve"> </w:t>
      </w:r>
      <w:r>
        <w:rPr>
          <w:color w:val="000000"/>
        </w:rPr>
        <w:t>Как бы то ни было, запах попал в мой нос, сводя меня с ума.</w:t>
      </w:r>
      <w:r>
        <w:rPr>
          <w:rStyle w:val="apple-converted-space"/>
          <w:color w:val="000000"/>
        </w:rPr>
        <w:t xml:space="preserve"> </w:t>
      </w:r>
      <w:r>
        <w:rPr>
          <w:color w:val="000000"/>
        </w:rPr>
        <w:t>Чёрт возьми, если бы я только мог поскорее выиграть эту партию, чтобы сосредоточиться на ней, а не на том, как съесть белого короля своей королевой.</w:t>
      </w:r>
    </w:p>
    <w:p w:rsidR="00286F9F" w:rsidRDefault="00286F9F" w:rsidP="00286F9F">
      <w:pPr>
        <w:pStyle w:val="western"/>
        <w:shd w:val="clear" w:color="auto" w:fill="FFFFFF"/>
        <w:spacing w:before="0" w:after="0"/>
        <w:ind w:firstLine="461"/>
        <w:jc w:val="both"/>
      </w:pPr>
      <w:r>
        <w:rPr>
          <w:color w:val="000000"/>
        </w:rPr>
        <w:t>К моему</w:t>
      </w:r>
      <w:r>
        <w:rPr>
          <w:rStyle w:val="apple-converted-space"/>
          <w:color w:val="000000"/>
        </w:rPr>
        <w:t xml:space="preserve"> </w:t>
      </w:r>
      <w:r>
        <w:rPr>
          <w:color w:val="000000"/>
        </w:rPr>
        <w:t>удивлению,</w:t>
      </w:r>
      <w:r>
        <w:rPr>
          <w:rStyle w:val="apple-converted-space"/>
          <w:color w:val="000000"/>
        </w:rPr>
        <w:t xml:space="preserve"> в моём зрительном поле появилась </w:t>
      </w:r>
      <w:r>
        <w:rPr>
          <w:color w:val="000000"/>
        </w:rPr>
        <w:t>рука Сьюзан.</w:t>
      </w:r>
      <w:r>
        <w:rPr>
          <w:rStyle w:val="apple-converted-space"/>
          <w:color w:val="000000"/>
        </w:rPr>
        <w:t xml:space="preserve"> </w:t>
      </w:r>
      <w:r>
        <w:rPr>
          <w:color w:val="000000"/>
        </w:rPr>
        <w:t>Она взяла мою ладью и переместила её вдоль линии на самую последнюю клетку.</w:t>
      </w:r>
      <w:r>
        <w:rPr>
          <w:rStyle w:val="apple-converted-space"/>
          <w:color w:val="000000"/>
        </w:rPr>
        <w:t xml:space="preserve"> </w:t>
      </w:r>
    </w:p>
    <w:p w:rsidR="00286F9F" w:rsidRDefault="00286F9F" w:rsidP="00286F9F">
      <w:pPr>
        <w:pStyle w:val="western"/>
        <w:shd w:val="clear" w:color="auto" w:fill="FFFFFF"/>
        <w:spacing w:before="0" w:after="0"/>
        <w:ind w:firstLine="426"/>
        <w:jc w:val="both"/>
        <w:rPr>
          <w:i/>
          <w:iCs/>
          <w:color w:val="000000"/>
        </w:rPr>
      </w:pPr>
      <w:r>
        <w:t xml:space="preserve">– </w:t>
      </w:r>
      <w:r>
        <w:rPr>
          <w:color w:val="000000"/>
        </w:rPr>
        <w:t>Мат.</w:t>
      </w:r>
    </w:p>
    <w:p w:rsidR="00286F9F" w:rsidRDefault="00286F9F" w:rsidP="00286F9F">
      <w:pPr>
        <w:pStyle w:val="western"/>
        <w:shd w:val="clear" w:color="auto" w:fill="FFFFFF"/>
        <w:spacing w:before="0" w:after="0"/>
        <w:ind w:firstLine="461"/>
        <w:jc w:val="both"/>
      </w:pPr>
      <w:r>
        <w:rPr>
          <w:i/>
          <w:iCs/>
          <w:color w:val="000000"/>
        </w:rPr>
        <w:t>Мат?</w:t>
      </w:r>
      <w:r>
        <w:rPr>
          <w:rStyle w:val="apple-converted-space"/>
          <w:i/>
          <w:iCs/>
          <w:color w:val="000000"/>
        </w:rPr>
        <w:t xml:space="preserve"> </w:t>
      </w:r>
      <w:r>
        <w:rPr>
          <w:i/>
          <w:iCs/>
          <w:color w:val="000000"/>
        </w:rPr>
        <w:t>Это какое-то чудо?</w:t>
      </w:r>
      <w:r>
        <w:rPr>
          <w:rStyle w:val="apple-converted-space"/>
          <w:color w:val="000000"/>
        </w:rPr>
        <w:t xml:space="preserve"> </w:t>
      </w:r>
      <w:r>
        <w:rPr>
          <w:color w:val="000000"/>
        </w:rPr>
        <w:t>Как?</w:t>
      </w:r>
      <w:r>
        <w:rPr>
          <w:rStyle w:val="apple-converted-space"/>
          <w:color w:val="000000"/>
        </w:rPr>
        <w:t xml:space="preserve"> </w:t>
      </w:r>
      <w:r>
        <w:rPr>
          <w:color w:val="000000"/>
        </w:rPr>
        <w:t>Где?</w:t>
      </w:r>
      <w:r>
        <w:rPr>
          <w:rStyle w:val="apple-converted-space"/>
          <w:color w:val="000000"/>
        </w:rPr>
        <w:t xml:space="preserve"> </w:t>
      </w:r>
      <w:r>
        <w:rPr>
          <w:color w:val="000000"/>
        </w:rPr>
        <w:t>Когда?</w:t>
      </w:r>
      <w:r>
        <w:rPr>
          <w:rStyle w:val="apple-converted-space"/>
          <w:color w:val="000000"/>
        </w:rPr>
        <w:t xml:space="preserve"> </w:t>
      </w:r>
      <w:r>
        <w:rPr>
          <w:color w:val="000000"/>
        </w:rPr>
        <w:t>Я тщательно проверил доску за пару секунд, и мои глаза расширились.</w:t>
      </w:r>
      <w:r>
        <w:rPr>
          <w:rStyle w:val="apple-converted-space"/>
          <w:color w:val="000000"/>
        </w:rPr>
        <w:t xml:space="preserve"> </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Ха!</w:t>
      </w:r>
      <w:r>
        <w:t xml:space="preserve"> –</w:t>
      </w:r>
      <w:r>
        <w:rPr>
          <w:color w:val="000000"/>
        </w:rPr>
        <w:t xml:space="preserve"> Я вскинул руки, показывая Итану окончание этой тяжкой партии, и улыбнулся ему.</w:t>
      </w:r>
      <w:r>
        <w:rPr>
          <w:rStyle w:val="apple-converted-space"/>
          <w:color w:val="000000"/>
        </w:rPr>
        <w:t xml:space="preserve"> </w:t>
      </w:r>
      <w:r>
        <w:rPr>
          <w:i/>
          <w:iCs/>
          <w:color w:val="000000"/>
        </w:rPr>
        <w:t>Я, блин, выиграл!</w:t>
      </w:r>
    </w:p>
    <w:p w:rsidR="00286F9F" w:rsidRDefault="00286F9F" w:rsidP="00286F9F">
      <w:pPr>
        <w:pStyle w:val="western"/>
        <w:shd w:val="clear" w:color="auto" w:fill="FFFFFF"/>
        <w:spacing w:before="0" w:after="0"/>
        <w:ind w:firstLine="461"/>
        <w:jc w:val="both"/>
      </w:pPr>
      <w:r>
        <w:rPr>
          <w:color w:val="000000"/>
        </w:rPr>
        <w:t>Недолго думая, я схватил Сьюзан за запястье и рывком усадил к себе на колени.</w:t>
      </w:r>
      <w:r>
        <w:rPr>
          <w:rStyle w:val="apple-converted-space"/>
          <w:color w:val="000000"/>
        </w:rPr>
        <w:t xml:space="preserve"> </w:t>
      </w:r>
    </w:p>
    <w:p w:rsidR="00286F9F" w:rsidRDefault="00286F9F" w:rsidP="00286F9F">
      <w:pPr>
        <w:pStyle w:val="western"/>
        <w:shd w:val="clear" w:color="auto" w:fill="FFFFFF"/>
        <w:spacing w:before="0" w:after="0"/>
        <w:ind w:firstLine="461"/>
        <w:jc w:val="both"/>
        <w:rPr>
          <w:color w:val="000000"/>
        </w:rPr>
      </w:pPr>
      <w:r>
        <w:t>– Вот это моя девочка</w:t>
      </w:r>
      <w:r>
        <w:rPr>
          <w:color w:val="000000"/>
        </w:rPr>
        <w:t>!</w:t>
      </w:r>
      <w:r>
        <w:t xml:space="preserve"> –</w:t>
      </w:r>
      <w:r>
        <w:rPr>
          <w:color w:val="000000"/>
        </w:rPr>
        <w:t xml:space="preserve"> рассмеялся я и, обнимая, прижал её к своей груди.</w:t>
      </w:r>
    </w:p>
    <w:p w:rsidR="00286F9F" w:rsidRDefault="00286F9F" w:rsidP="00286F9F">
      <w:pPr>
        <w:pStyle w:val="western"/>
        <w:shd w:val="clear" w:color="auto" w:fill="FFFFFF"/>
        <w:spacing w:before="0" w:after="0"/>
        <w:ind w:firstLine="461"/>
        <w:jc w:val="both"/>
      </w:pPr>
      <w:r>
        <w:rPr>
          <w:color w:val="000000"/>
        </w:rPr>
        <w:t>Сью рукой обняла меня за шею и присоединилась к моей эйфории.</w:t>
      </w:r>
      <w:r>
        <w:rPr>
          <w:rStyle w:val="apple-converted-space"/>
          <w:color w:val="000000"/>
        </w:rPr>
        <w:t xml:space="preserve"> О</w:t>
      </w:r>
      <w:r>
        <w:rPr>
          <w:color w:val="000000"/>
        </w:rPr>
        <w:t>на не шутит?</w:t>
      </w:r>
      <w:r>
        <w:rPr>
          <w:rStyle w:val="apple-converted-space"/>
          <w:color w:val="000000"/>
        </w:rPr>
        <w:t xml:space="preserve"> И о</w:t>
      </w:r>
      <w:r>
        <w:rPr>
          <w:color w:val="000000"/>
        </w:rPr>
        <w:t>бнимает меня?</w:t>
      </w:r>
      <w:r>
        <w:rPr>
          <w:rStyle w:val="apple-converted-space"/>
          <w:color w:val="000000"/>
        </w:rPr>
        <w:t xml:space="preserve"> </w:t>
      </w:r>
      <w:r>
        <w:rPr>
          <w:color w:val="000000"/>
        </w:rPr>
        <w:t>То, что она не стала вырываться из моих объятий, увеличило мои восторги.</w:t>
      </w:r>
      <w:r>
        <w:rPr>
          <w:rStyle w:val="apple-converted-space"/>
          <w:color w:val="000000"/>
        </w:rPr>
        <w:t xml:space="preserve"> </w:t>
      </w:r>
      <w:r>
        <w:rPr>
          <w:color w:val="000000"/>
        </w:rPr>
        <w:t>Но, естественно, Итан обладал талантом обламывать любые счастливые моменты, которые у меня с ней возникали, так почему бы и не сейчас?</w:t>
      </w:r>
      <w:r>
        <w:rPr>
          <w:rStyle w:val="apple-converted-space"/>
          <w:color w:val="000000"/>
        </w:rPr>
        <w:t xml:space="preserve"> </w:t>
      </w:r>
    </w:p>
    <w:p w:rsidR="00286F9F" w:rsidRDefault="00286F9F" w:rsidP="00286F9F">
      <w:pPr>
        <w:pStyle w:val="western"/>
        <w:shd w:val="clear" w:color="auto" w:fill="FFFFFF"/>
        <w:spacing w:before="0" w:after="0"/>
        <w:ind w:firstLine="461"/>
        <w:jc w:val="both"/>
        <w:rPr>
          <w:color w:val="000000"/>
        </w:rPr>
      </w:pPr>
      <w:r>
        <w:t>– Зачем ты это сделала</w:t>
      </w:r>
      <w:r>
        <w:rPr>
          <w:color w:val="000000"/>
        </w:rPr>
        <w:t>?</w:t>
      </w:r>
      <w:r>
        <w:t xml:space="preserve"> –</w:t>
      </w:r>
      <w:r>
        <w:rPr>
          <w:color w:val="000000"/>
        </w:rPr>
        <w:t xml:space="preserve"> посмотрел он на неё недоверчиво.</w:t>
      </w:r>
    </w:p>
    <w:p w:rsidR="00286F9F" w:rsidRDefault="00286F9F" w:rsidP="00286F9F">
      <w:pPr>
        <w:pStyle w:val="western"/>
        <w:shd w:val="clear" w:color="auto" w:fill="FFFFFF"/>
        <w:spacing w:before="0" w:after="0"/>
        <w:ind w:firstLine="461"/>
        <w:jc w:val="both"/>
        <w:rPr>
          <w:color w:val="000000"/>
        </w:rPr>
      </w:pPr>
      <w:r>
        <w:rPr>
          <w:color w:val="000000"/>
        </w:rPr>
        <w:t>Этого оказалось достаточно для Сью, чтобы прийти в себя и отпрыгнуть от меня.</w:t>
      </w:r>
      <w:r>
        <w:rPr>
          <w:rStyle w:val="apple-converted-space"/>
          <w:color w:val="000000"/>
        </w:rPr>
        <w:t xml:space="preserve"> </w:t>
      </w:r>
      <w:r>
        <w:rPr>
          <w:color w:val="000000"/>
        </w:rPr>
        <w:t>Я не хотел её отпускать.</w:t>
      </w:r>
      <w:r>
        <w:rPr>
          <w:rStyle w:val="apple-converted-space"/>
          <w:color w:val="000000"/>
        </w:rPr>
        <w:t xml:space="preserve"> Она чувствовала себя комфортно в моих руках</w:t>
      </w:r>
      <w:r>
        <w:rPr>
          <w:color w:val="000000"/>
        </w:rPr>
        <w:t>.</w:t>
      </w:r>
      <w:r>
        <w:rPr>
          <w:rStyle w:val="apple-converted-space"/>
          <w:color w:val="000000"/>
        </w:rPr>
        <w:t xml:space="preserve"> </w:t>
      </w:r>
      <w:r>
        <w:rPr>
          <w:color w:val="000000"/>
        </w:rPr>
        <w:t>Я хотел и дальше обнимать её.</w:t>
      </w:r>
    </w:p>
    <w:p w:rsidR="00286F9F" w:rsidRDefault="00286F9F" w:rsidP="00286F9F">
      <w:pPr>
        <w:pStyle w:val="western"/>
        <w:shd w:val="clear" w:color="auto" w:fill="FFFFFF"/>
        <w:spacing w:before="0" w:after="0"/>
        <w:ind w:firstLine="461"/>
        <w:jc w:val="both"/>
      </w:pPr>
      <w:r>
        <w:rPr>
          <w:color w:val="000000"/>
        </w:rPr>
        <w:t>Когда она повернулась лицом к Итану, её голос стал серьёзным.</w:t>
      </w:r>
      <w:r>
        <w:rPr>
          <w:rStyle w:val="apple-converted-space"/>
          <w:color w:val="000000"/>
        </w:rPr>
        <w:t xml:space="preserve"> </w:t>
      </w:r>
    </w:p>
    <w:p w:rsidR="00286F9F" w:rsidRDefault="00286F9F" w:rsidP="00286F9F">
      <w:pPr>
        <w:pStyle w:val="western"/>
        <w:shd w:val="clear" w:color="auto" w:fill="FFFFFF"/>
        <w:spacing w:before="0" w:after="0"/>
        <w:ind w:firstLine="461"/>
        <w:jc w:val="both"/>
        <w:rPr>
          <w:color w:val="000000"/>
        </w:rPr>
      </w:pPr>
      <w:r>
        <w:t>– Потому что мне нужно поговорить с тобой. Сейчас, а не через двадцать минут</w:t>
      </w:r>
      <w:r>
        <w:rPr>
          <w:color w:val="000000"/>
        </w:rPr>
        <w:t xml:space="preserve">. </w:t>
      </w:r>
      <w:proofErr w:type="gramStart"/>
      <w:r>
        <w:t>–</w:t>
      </w:r>
      <w:r>
        <w:rPr>
          <w:color w:val="000000"/>
        </w:rPr>
        <w:t>Ч</w:t>
      </w:r>
      <w:proofErr w:type="gramEnd"/>
      <w:r>
        <w:rPr>
          <w:color w:val="000000"/>
        </w:rPr>
        <w:t>ёрт, с момента нашего знакомства я ни разу не слышал, чтобы она говорила что-то так серьёзно.</w:t>
      </w:r>
      <w:r>
        <w:rPr>
          <w:rStyle w:val="apple-converted-space"/>
          <w:color w:val="000000"/>
        </w:rPr>
        <w:t xml:space="preserve"> </w:t>
      </w:r>
      <w:r>
        <w:rPr>
          <w:color w:val="000000"/>
        </w:rPr>
        <w:t>Какие-то трудности?</w:t>
      </w:r>
    </w:p>
    <w:p w:rsidR="00286F9F" w:rsidRDefault="00286F9F" w:rsidP="00286F9F">
      <w:pPr>
        <w:pStyle w:val="western"/>
        <w:shd w:val="clear" w:color="auto" w:fill="FFFFFF"/>
        <w:spacing w:before="0" w:after="0"/>
        <w:ind w:firstLine="461"/>
        <w:jc w:val="both"/>
      </w:pPr>
      <w:r>
        <w:rPr>
          <w:color w:val="000000"/>
        </w:rPr>
        <w:t>Мой брат поджал на мгновение губы.</w:t>
      </w:r>
      <w:r>
        <w:rPr>
          <w:rStyle w:val="apple-converted-space"/>
          <w:color w:val="000000"/>
        </w:rPr>
        <w:t xml:space="preserve"> </w:t>
      </w:r>
      <w:r>
        <w:rPr>
          <w:color w:val="000000"/>
        </w:rPr>
        <w:t>Шок в его глазах быстро исчез, как и волнение.</w:t>
      </w:r>
      <w:r>
        <w:rPr>
          <w:rStyle w:val="apple-converted-space"/>
          <w:color w:val="000000"/>
        </w:rPr>
        <w:t xml:space="preserve"> </w:t>
      </w:r>
    </w:p>
    <w:p w:rsidR="00286F9F" w:rsidRDefault="00286F9F" w:rsidP="00286F9F">
      <w:pPr>
        <w:pStyle w:val="western"/>
        <w:shd w:val="clear" w:color="auto" w:fill="FFFFFF"/>
        <w:spacing w:before="0" w:after="0"/>
        <w:ind w:firstLine="461"/>
        <w:jc w:val="both"/>
        <w:rPr>
          <w:color w:val="000000"/>
        </w:rPr>
      </w:pPr>
      <w:r>
        <w:t>– Хорошо, поговорим в моей комнате</w:t>
      </w:r>
      <w:r>
        <w:rPr>
          <w:color w:val="000000"/>
        </w:rPr>
        <w:t>?</w:t>
      </w:r>
    </w:p>
    <w:p w:rsidR="00286F9F" w:rsidRDefault="00286F9F" w:rsidP="00286F9F">
      <w:pPr>
        <w:pStyle w:val="western"/>
        <w:shd w:val="clear" w:color="auto" w:fill="FFFFFF"/>
        <w:spacing w:before="0" w:after="0"/>
        <w:ind w:firstLine="461"/>
        <w:jc w:val="both"/>
      </w:pPr>
      <w:r>
        <w:rPr>
          <w:color w:val="000000"/>
        </w:rPr>
        <w:t>Сью быстро кивнула и пошла вперёд.</w:t>
      </w:r>
      <w:r>
        <w:rPr>
          <w:rStyle w:val="apple-converted-space"/>
          <w:color w:val="000000"/>
        </w:rPr>
        <w:t xml:space="preserve"> </w:t>
      </w:r>
      <w:r>
        <w:rPr>
          <w:color w:val="000000"/>
        </w:rPr>
        <w:t>Итан последовал за ней, но прежде чем уйти, он обернулся и окинул меня предостерегающим взглядом.</w:t>
      </w:r>
    </w:p>
    <w:p w:rsidR="00286F9F" w:rsidRDefault="00286F9F" w:rsidP="00286F9F">
      <w:pPr>
        <w:pStyle w:val="western"/>
        <w:shd w:val="clear" w:color="auto" w:fill="FFFFFF"/>
        <w:spacing w:before="0" w:after="0"/>
        <w:ind w:firstLine="461"/>
        <w:jc w:val="both"/>
        <w:rPr>
          <w:i/>
          <w:iCs/>
          <w:color w:val="000000"/>
        </w:rPr>
      </w:pPr>
      <w:r>
        <w:t xml:space="preserve">– Ты </w:t>
      </w:r>
      <w:r>
        <w:rPr>
          <w:i/>
        </w:rPr>
        <w:t>не</w:t>
      </w:r>
      <w:r>
        <w:t xml:space="preserve"> выиграл. Повторим, когда будешь один. Без обмана</w:t>
      </w:r>
      <w:r>
        <w:rPr>
          <w:color w:val="000000"/>
        </w:rPr>
        <w:t>!</w:t>
      </w:r>
    </w:p>
    <w:p w:rsidR="00286F9F" w:rsidRDefault="00286F9F" w:rsidP="00286F9F">
      <w:pPr>
        <w:pStyle w:val="western"/>
        <w:shd w:val="clear" w:color="auto" w:fill="FFFFFF"/>
        <w:spacing w:before="0" w:after="0"/>
        <w:ind w:firstLine="461"/>
        <w:jc w:val="both"/>
        <w:rPr>
          <w:i/>
          <w:iCs/>
          <w:color w:val="000000"/>
        </w:rPr>
      </w:pPr>
      <w:r>
        <w:rPr>
          <w:i/>
          <w:iCs/>
          <w:color w:val="000000"/>
        </w:rPr>
        <w:t>Отлично.</w:t>
      </w:r>
      <w:r>
        <w:rPr>
          <w:rStyle w:val="apple-converted-space"/>
          <w:color w:val="000000"/>
        </w:rPr>
        <w:t xml:space="preserve"> </w:t>
      </w:r>
      <w:r>
        <w:rPr>
          <w:color w:val="000000"/>
        </w:rPr>
        <w:t>Я знал, что он попытается выкрутиться, если получится.</w:t>
      </w:r>
      <w:r>
        <w:rPr>
          <w:rStyle w:val="apple-converted-space"/>
          <w:color w:val="000000"/>
        </w:rPr>
        <w:t xml:space="preserve"> </w:t>
      </w:r>
      <w:r>
        <w:rPr>
          <w:color w:val="000000"/>
        </w:rPr>
        <w:t>Оставив мяч и шахматы на журнальном столике, я пошёл в свою комнату и начал собирать спортивную сумку.</w:t>
      </w:r>
      <w:r>
        <w:rPr>
          <w:rStyle w:val="apple-converted-space"/>
          <w:color w:val="000000"/>
        </w:rPr>
        <w:t xml:space="preserve"> </w:t>
      </w:r>
      <w:r>
        <w:rPr>
          <w:color w:val="000000"/>
        </w:rPr>
        <w:t>У меня тренировка по баскетболу через тридцать минут.</w:t>
      </w:r>
      <w:r>
        <w:rPr>
          <w:rStyle w:val="apple-converted-space"/>
          <w:color w:val="000000"/>
        </w:rPr>
        <w:t xml:space="preserve"> Уж л</w:t>
      </w:r>
      <w:r>
        <w:rPr>
          <w:color w:val="000000"/>
        </w:rPr>
        <w:t>учше мне выйти из дома, чем бродить по нему, думая о том, чем они могли прямо сейчас заниматься в его комнате.</w:t>
      </w:r>
      <w:r>
        <w:rPr>
          <w:rStyle w:val="apple-converted-space"/>
          <w:color w:val="000000"/>
        </w:rPr>
        <w:t xml:space="preserve"> </w:t>
      </w:r>
      <w:r>
        <w:rPr>
          <w:color w:val="000000"/>
        </w:rPr>
        <w:t>Как они дурачатся, и развлекаются, и смеются, и...</w:t>
      </w:r>
    </w:p>
    <w:p w:rsidR="00286F9F" w:rsidRDefault="00286F9F" w:rsidP="00286F9F">
      <w:pPr>
        <w:pStyle w:val="western"/>
        <w:shd w:val="clear" w:color="auto" w:fill="FFFFFF"/>
        <w:spacing w:before="0" w:after="0"/>
        <w:ind w:firstLine="461"/>
        <w:jc w:val="both"/>
        <w:rPr>
          <w:color w:val="000000"/>
        </w:rPr>
      </w:pPr>
      <w:r>
        <w:rPr>
          <w:i/>
          <w:iCs/>
          <w:color w:val="000000"/>
        </w:rPr>
        <w:lastRenderedPageBreak/>
        <w:t>Гах!</w:t>
      </w:r>
      <w:r>
        <w:rPr>
          <w:rStyle w:val="apple-converted-space"/>
          <w:color w:val="000000"/>
        </w:rPr>
        <w:t xml:space="preserve"> Эта мысль за минуту сделала меня раздражительным</w:t>
      </w:r>
      <w:r>
        <w:rPr>
          <w:color w:val="000000"/>
        </w:rPr>
        <w:t>!</w:t>
      </w:r>
    </w:p>
    <w:p w:rsidR="00286F9F" w:rsidRDefault="00286F9F" w:rsidP="00286F9F">
      <w:pPr>
        <w:pStyle w:val="western"/>
        <w:shd w:val="clear" w:color="auto" w:fill="FFFFFF"/>
        <w:spacing w:before="0" w:after="0"/>
        <w:ind w:firstLine="461"/>
        <w:jc w:val="both"/>
        <w:rPr>
          <w:color w:val="000000"/>
        </w:rPr>
      </w:pPr>
      <w:r>
        <w:rPr>
          <w:color w:val="000000"/>
        </w:rPr>
        <w:t>Я никогда раньше не ревновал к своему брату.</w:t>
      </w:r>
      <w:r>
        <w:rPr>
          <w:rStyle w:val="apple-converted-space"/>
          <w:color w:val="000000"/>
        </w:rPr>
        <w:t xml:space="preserve"> </w:t>
      </w:r>
      <w:r>
        <w:rPr>
          <w:color w:val="000000"/>
        </w:rPr>
        <w:t>Он мог бы забрать себе любую девушку, которую бы захотел.</w:t>
      </w:r>
      <w:r>
        <w:rPr>
          <w:rStyle w:val="apple-converted-space"/>
          <w:color w:val="000000"/>
        </w:rPr>
        <w:t xml:space="preserve"> </w:t>
      </w:r>
      <w:r>
        <w:rPr>
          <w:color w:val="000000"/>
        </w:rPr>
        <w:t>Но Сью... Чёрт возьми, мысль о том, что возможно происходит сейчас у них, полностью выкручивала мой мозг.</w:t>
      </w:r>
      <w:r>
        <w:rPr>
          <w:rStyle w:val="apple-converted-space"/>
          <w:color w:val="000000"/>
        </w:rPr>
        <w:t xml:space="preserve"> </w:t>
      </w:r>
      <w:r>
        <w:rPr>
          <w:color w:val="000000"/>
        </w:rPr>
        <w:t>Я не мог отрицать острое чувство, возникшее, когда она сидела у меня на коленях, и я обнимал её.</w:t>
      </w:r>
      <w:r>
        <w:rPr>
          <w:rStyle w:val="apple-converted-space"/>
          <w:color w:val="000000"/>
        </w:rPr>
        <w:t xml:space="preserve"> </w:t>
      </w:r>
      <w:r>
        <w:rPr>
          <w:color w:val="000000"/>
        </w:rPr>
        <w:t>И не только тогда.</w:t>
      </w:r>
      <w:r>
        <w:rPr>
          <w:rStyle w:val="apple-converted-space"/>
          <w:color w:val="000000"/>
        </w:rPr>
        <w:t xml:space="preserve"> Это</w:t>
      </w:r>
      <w:r>
        <w:rPr>
          <w:color w:val="000000"/>
        </w:rPr>
        <w:t xml:space="preserve"> началось несколько дней назад.</w:t>
      </w:r>
      <w:r>
        <w:rPr>
          <w:rStyle w:val="apple-converted-space"/>
          <w:color w:val="000000"/>
        </w:rPr>
        <w:t xml:space="preserve"> </w:t>
      </w:r>
      <w:r>
        <w:rPr>
          <w:color w:val="000000"/>
        </w:rPr>
        <w:t>Может быть, не так сильно в начале, но желание прикоснуться к ней и поцеловать сидело во мне с выходных.</w:t>
      </w:r>
      <w:r>
        <w:rPr>
          <w:rStyle w:val="apple-converted-space"/>
          <w:color w:val="000000"/>
        </w:rPr>
        <w:t xml:space="preserve"> Оно</w:t>
      </w:r>
      <w:r>
        <w:rPr>
          <w:color w:val="000000"/>
        </w:rPr>
        <w:t xml:space="preserve"> было таким новым.</w:t>
      </w:r>
      <w:r>
        <w:rPr>
          <w:rStyle w:val="apple-converted-space"/>
          <w:color w:val="000000"/>
        </w:rPr>
        <w:t xml:space="preserve"> </w:t>
      </w:r>
      <w:r>
        <w:rPr>
          <w:color w:val="000000"/>
        </w:rPr>
        <w:t>И таким неудобным.</w:t>
      </w:r>
    </w:p>
    <w:p w:rsidR="00286F9F" w:rsidRDefault="00286F9F" w:rsidP="00286F9F">
      <w:pPr>
        <w:pStyle w:val="western"/>
        <w:shd w:val="clear" w:color="auto" w:fill="FFFFFF"/>
        <w:spacing w:before="0" w:after="0"/>
        <w:ind w:firstLine="461"/>
        <w:jc w:val="both"/>
        <w:rPr>
          <w:color w:val="000000"/>
        </w:rPr>
      </w:pPr>
      <w:r>
        <w:rPr>
          <w:color w:val="000000"/>
        </w:rPr>
        <w:t>Я не понимал, почему не мог прогнать прочь тоску по ней.</w:t>
      </w:r>
      <w:r>
        <w:rPr>
          <w:rStyle w:val="apple-converted-space"/>
          <w:color w:val="000000"/>
        </w:rPr>
        <w:t xml:space="preserve"> </w:t>
      </w:r>
      <w:r>
        <w:rPr>
          <w:color w:val="000000"/>
        </w:rPr>
        <w:t>Я легко забывал Лорен, и Тиффани, и Терезу, и чёрт знает, кого ещё.</w:t>
      </w:r>
      <w:r>
        <w:rPr>
          <w:rStyle w:val="apple-converted-space"/>
          <w:color w:val="000000"/>
        </w:rPr>
        <w:t xml:space="preserve"> И т</w:t>
      </w:r>
      <w:r>
        <w:rPr>
          <w:color w:val="000000"/>
        </w:rPr>
        <w:t>олько эта девушка с простым хвостиком все эти дни не выходила у меня из головы.</w:t>
      </w:r>
      <w:r>
        <w:rPr>
          <w:rStyle w:val="apple-converted-space"/>
          <w:color w:val="000000"/>
        </w:rPr>
        <w:t xml:space="preserve"> </w:t>
      </w:r>
      <w:r>
        <w:rPr>
          <w:color w:val="000000"/>
        </w:rPr>
        <w:t>Она заставила меня думать и совершать глупости.</w:t>
      </w:r>
    </w:p>
    <w:p w:rsidR="00286F9F" w:rsidRDefault="00286F9F" w:rsidP="00286F9F">
      <w:pPr>
        <w:pStyle w:val="western"/>
        <w:shd w:val="clear" w:color="auto" w:fill="FFFFFF"/>
        <w:spacing w:before="0" w:after="0"/>
        <w:ind w:firstLine="461"/>
        <w:jc w:val="both"/>
        <w:rPr>
          <w:color w:val="000000"/>
        </w:rPr>
      </w:pPr>
      <w:r>
        <w:rPr>
          <w:color w:val="000000"/>
        </w:rPr>
        <w:t>Я</w:t>
      </w:r>
      <w:r>
        <w:rPr>
          <w:rStyle w:val="apple-converted-space"/>
          <w:color w:val="000000"/>
        </w:rPr>
        <w:t xml:space="preserve"> </w:t>
      </w:r>
      <w:r>
        <w:rPr>
          <w:color w:val="000000"/>
        </w:rPr>
        <w:t>начал волноваться...</w:t>
      </w:r>
    </w:p>
    <w:p w:rsidR="00286F9F" w:rsidRDefault="00286F9F" w:rsidP="00286F9F">
      <w:pPr>
        <w:pStyle w:val="western"/>
        <w:shd w:val="clear" w:color="auto" w:fill="FFFFFF"/>
        <w:spacing w:before="0" w:after="0"/>
        <w:ind w:firstLine="461"/>
        <w:jc w:val="both"/>
        <w:rPr>
          <w:color w:val="000000"/>
        </w:rPr>
      </w:pPr>
      <w:r>
        <w:rPr>
          <w:color w:val="000000"/>
        </w:rPr>
        <w:t>А вдруг я потерял голову из-за этого вызова?</w:t>
      </w:r>
    </w:p>
    <w:p w:rsidR="00286F9F" w:rsidRDefault="00286F9F" w:rsidP="00286F9F">
      <w:pPr>
        <w:pStyle w:val="western"/>
        <w:shd w:val="clear" w:color="auto" w:fill="FFFFFF"/>
        <w:spacing w:before="0" w:after="0"/>
        <w:ind w:firstLine="461"/>
        <w:jc w:val="both"/>
        <w:rPr>
          <w:color w:val="000000"/>
        </w:rPr>
      </w:pPr>
      <w:r>
        <w:rPr>
          <w:color w:val="000000"/>
        </w:rPr>
        <w:t>Игра в баскетбол сотворила чудо, помогая мне освободить мозг от</w:t>
      </w:r>
      <w:r>
        <w:rPr>
          <w:rStyle w:val="apple-converted-space"/>
          <w:color w:val="000000"/>
        </w:rPr>
        <w:t xml:space="preserve"> картинок, проносящихся в голове, как мой</w:t>
      </w:r>
      <w:r>
        <w:rPr>
          <w:color w:val="000000"/>
        </w:rPr>
        <w:t xml:space="preserve"> брат целует девочку, которая занимает все мои мысли.</w:t>
      </w:r>
      <w:r>
        <w:rPr>
          <w:rStyle w:val="apple-converted-space"/>
          <w:color w:val="000000"/>
        </w:rPr>
        <w:t xml:space="preserve"> </w:t>
      </w:r>
      <w:r>
        <w:rPr>
          <w:color w:val="000000"/>
        </w:rPr>
        <w:t>Единственное, на чём я сосредоточился, это корзина.</w:t>
      </w:r>
      <w:r>
        <w:rPr>
          <w:rStyle w:val="apple-converted-space"/>
          <w:color w:val="000000"/>
        </w:rPr>
        <w:t xml:space="preserve"> </w:t>
      </w:r>
      <w:r>
        <w:rPr>
          <w:color w:val="000000"/>
        </w:rPr>
        <w:t>К сожалению, тренировка быстро закончилась, и я должен был вернуться домой.</w:t>
      </w:r>
      <w:r>
        <w:rPr>
          <w:rStyle w:val="apple-converted-space"/>
          <w:color w:val="000000"/>
        </w:rPr>
        <w:t xml:space="preserve"> </w:t>
      </w:r>
      <w:r>
        <w:rPr>
          <w:color w:val="000000"/>
        </w:rPr>
        <w:t>Мама не отменила мой домашний арест.</w:t>
      </w:r>
      <w:r>
        <w:rPr>
          <w:rStyle w:val="apple-converted-space"/>
          <w:color w:val="000000"/>
        </w:rPr>
        <w:t xml:space="preserve"> </w:t>
      </w:r>
      <w:r>
        <w:rPr>
          <w:color w:val="000000"/>
        </w:rPr>
        <w:t>Очень жаль.</w:t>
      </w:r>
    </w:p>
    <w:p w:rsidR="00286F9F" w:rsidRDefault="00286F9F" w:rsidP="00286F9F">
      <w:pPr>
        <w:pStyle w:val="western"/>
        <w:shd w:val="clear" w:color="auto" w:fill="FFFFFF"/>
        <w:spacing w:before="0" w:after="0"/>
        <w:ind w:firstLine="461"/>
        <w:jc w:val="both"/>
        <w:rPr>
          <w:color w:val="000000"/>
        </w:rPr>
      </w:pPr>
      <w:r>
        <w:rPr>
          <w:color w:val="000000"/>
        </w:rPr>
        <w:t>Когда я вернулся, автомобиля Сьюзан уже не было.</w:t>
      </w:r>
      <w:r>
        <w:rPr>
          <w:rStyle w:val="apple-converted-space"/>
          <w:color w:val="000000"/>
        </w:rPr>
        <w:t xml:space="preserve"> </w:t>
      </w:r>
      <w:r>
        <w:rPr>
          <w:i/>
          <w:iCs/>
          <w:color w:val="000000"/>
        </w:rPr>
        <w:t>Получила ли она поцелуй от моего брата?</w:t>
      </w:r>
      <w:r>
        <w:rPr>
          <w:rStyle w:val="apple-converted-space"/>
          <w:color w:val="000000"/>
        </w:rPr>
        <w:t xml:space="preserve"> Х</w:t>
      </w:r>
      <w:r>
        <w:rPr>
          <w:color w:val="000000"/>
        </w:rPr>
        <w:t xml:space="preserve">оть меня и расстраивало, что я её не увижу, в то же время я радовался,  что избавлен от зрелища их телячьих нежностей.   </w:t>
      </w:r>
    </w:p>
    <w:p w:rsidR="00286F9F" w:rsidRDefault="00286F9F" w:rsidP="00286F9F">
      <w:pPr>
        <w:pStyle w:val="western"/>
        <w:shd w:val="clear" w:color="auto" w:fill="FFFFFF"/>
        <w:spacing w:before="0" w:after="0"/>
        <w:ind w:firstLine="461"/>
        <w:jc w:val="both"/>
        <w:rPr>
          <w:color w:val="000000"/>
        </w:rPr>
      </w:pPr>
      <w:r>
        <w:rPr>
          <w:color w:val="000000"/>
        </w:rPr>
        <w:t>Повесив куртку, я скинул</w:t>
      </w:r>
      <w:r>
        <w:rPr>
          <w:rStyle w:val="apple-converted-space"/>
          <w:color w:val="000000"/>
        </w:rPr>
        <w:t xml:space="preserve"> </w:t>
      </w:r>
      <w:r>
        <w:rPr>
          <w:color w:val="000000"/>
        </w:rPr>
        <w:t>обувь, а затем стянул с себя в ванной потную майку и шорты.</w:t>
      </w:r>
      <w:r>
        <w:rPr>
          <w:rStyle w:val="apple-converted-space"/>
          <w:color w:val="000000"/>
        </w:rPr>
        <w:t xml:space="preserve"> Когда я шёл в свою комнату</w:t>
      </w:r>
      <w:r>
        <w:rPr>
          <w:color w:val="000000"/>
        </w:rPr>
        <w:t xml:space="preserve">, Итан вышел </w:t>
      </w:r>
      <w:proofErr w:type="gramStart"/>
      <w:r>
        <w:rPr>
          <w:color w:val="000000"/>
        </w:rPr>
        <w:t>из</w:t>
      </w:r>
      <w:proofErr w:type="gramEnd"/>
      <w:r>
        <w:rPr>
          <w:color w:val="000000"/>
        </w:rPr>
        <w:t xml:space="preserve"> своей.</w:t>
      </w:r>
      <w:r>
        <w:rPr>
          <w:rStyle w:val="apple-converted-space"/>
          <w:color w:val="000000"/>
        </w:rPr>
        <w:t xml:space="preserve"> </w:t>
      </w:r>
      <w:r>
        <w:rPr>
          <w:color w:val="000000"/>
        </w:rPr>
        <w:t>Моё горло свело, потому что эта сволочь посмотрела на меня счастливым взглядом.</w:t>
      </w:r>
      <w:r>
        <w:rPr>
          <w:rStyle w:val="apple-converted-space"/>
          <w:color w:val="000000"/>
        </w:rPr>
        <w:t xml:space="preserve"> </w:t>
      </w:r>
      <w:r>
        <w:rPr>
          <w:color w:val="000000"/>
        </w:rPr>
        <w:t>Не в силах вынести его усмешку, я вообще не посмотрел на него и захлопнул за собой дверь.</w:t>
      </w:r>
    </w:p>
    <w:p w:rsidR="00286F9F" w:rsidRDefault="00286F9F" w:rsidP="00286F9F">
      <w:pPr>
        <w:pStyle w:val="western"/>
        <w:shd w:val="clear" w:color="auto" w:fill="FFFFFF"/>
        <w:spacing w:before="0" w:after="0"/>
        <w:ind w:firstLine="461"/>
        <w:jc w:val="both"/>
      </w:pPr>
      <w:r>
        <w:rPr>
          <w:color w:val="000000"/>
        </w:rPr>
        <w:t>Какое-то время я сидел, смотря в стену над своим столом, пока без стука не открылась дверь, и не зашёл брат. У него под мышкой был мой мяч с автографом Коби Брайанта. Подойдя к кровати, он встал, возвышаясь надо мной.</w:t>
      </w:r>
      <w:r>
        <w:rPr>
          <w:rStyle w:val="apple-converted-space"/>
          <w:color w:val="000000"/>
        </w:rPr>
        <w:t xml:space="preserve"> </w:t>
      </w:r>
      <w:r>
        <w:rPr>
          <w:color w:val="000000"/>
        </w:rPr>
        <w:t>Мой угрюмый взгляд не заставил его отправиться восвояси.</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Что?</w:t>
      </w:r>
      <w:r>
        <w:t xml:space="preserve"> –</w:t>
      </w:r>
      <w:r>
        <w:rPr>
          <w:color w:val="000000"/>
        </w:rPr>
        <w:t xml:space="preserve"> прорычал я через некоторое время.</w:t>
      </w:r>
    </w:p>
    <w:p w:rsidR="00286F9F" w:rsidRDefault="00286F9F" w:rsidP="00286F9F">
      <w:pPr>
        <w:pStyle w:val="western"/>
        <w:shd w:val="clear" w:color="auto" w:fill="FFFFFF"/>
        <w:spacing w:before="0" w:after="0"/>
        <w:ind w:firstLine="461"/>
        <w:jc w:val="both"/>
      </w:pPr>
      <w:r>
        <w:rPr>
          <w:color w:val="000000"/>
        </w:rPr>
        <w:t>Итан кинул в меня мяч.</w:t>
      </w:r>
      <w:r>
        <w:rPr>
          <w:rStyle w:val="apple-converted-space"/>
          <w:color w:val="000000"/>
        </w:rPr>
        <w:t xml:space="preserve"> Хоть я его и поймал, но удар выбил весь </w:t>
      </w:r>
      <w:r>
        <w:rPr>
          <w:color w:val="000000"/>
        </w:rPr>
        <w:t>воздух из моих лёгких.</w:t>
      </w:r>
      <w:r>
        <w:rPr>
          <w:rStyle w:val="apple-converted-space"/>
          <w:color w:val="000000"/>
        </w:rPr>
        <w:t xml:space="preserve"> </w:t>
      </w:r>
      <w:r>
        <w:rPr>
          <w:color w:val="000000"/>
        </w:rPr>
        <w:t>Его лицо было жестким, и</w:t>
      </w:r>
      <w:r>
        <w:rPr>
          <w:rStyle w:val="apple-converted-space"/>
          <w:color w:val="000000"/>
        </w:rPr>
        <w:t xml:space="preserve"> </w:t>
      </w:r>
      <w:r>
        <w:rPr>
          <w:color w:val="000000"/>
        </w:rPr>
        <w:t xml:space="preserve">Итан сказал, как отрезал: </w:t>
      </w:r>
    </w:p>
    <w:p w:rsidR="00286F9F" w:rsidRDefault="00286F9F" w:rsidP="00286F9F">
      <w:pPr>
        <w:pStyle w:val="western"/>
        <w:shd w:val="clear" w:color="auto" w:fill="FFFFFF"/>
        <w:spacing w:before="0" w:after="0"/>
        <w:ind w:firstLine="461"/>
        <w:jc w:val="both"/>
      </w:pPr>
      <w:r>
        <w:t xml:space="preserve">– </w:t>
      </w:r>
      <w:r>
        <w:rPr>
          <w:color w:val="000000"/>
        </w:rPr>
        <w:t>Один.</w:t>
      </w:r>
      <w:r>
        <w:rPr>
          <w:rStyle w:val="apple-converted-space"/>
          <w:color w:val="000000"/>
        </w:rPr>
        <w:t xml:space="preserve"> </w:t>
      </w:r>
      <w:r>
        <w:rPr>
          <w:color w:val="000000"/>
        </w:rPr>
        <w:t>Чёртов.</w:t>
      </w:r>
      <w:r>
        <w:rPr>
          <w:rStyle w:val="apple-converted-space"/>
          <w:color w:val="000000"/>
        </w:rPr>
        <w:t xml:space="preserve"> </w:t>
      </w:r>
      <w:r>
        <w:rPr>
          <w:color w:val="000000"/>
        </w:rPr>
        <w:t>Вопрос.</w:t>
      </w:r>
    </w:p>
    <w:p w:rsidR="00286F9F" w:rsidRDefault="00286F9F" w:rsidP="00286F9F">
      <w:pPr>
        <w:pStyle w:val="western"/>
        <w:shd w:val="clear" w:color="auto" w:fill="FFFFFF"/>
        <w:spacing w:before="0" w:after="0"/>
        <w:ind w:firstLine="461"/>
        <w:jc w:val="both"/>
      </w:pPr>
      <w:r>
        <w:t xml:space="preserve">– </w:t>
      </w:r>
      <w:r>
        <w:rPr>
          <w:color w:val="000000"/>
        </w:rPr>
        <w:t>Я не…</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У тебя одна попытка,</w:t>
      </w:r>
      <w:r>
        <w:t xml:space="preserve"> –</w:t>
      </w:r>
      <w:r>
        <w:rPr>
          <w:color w:val="000000"/>
        </w:rPr>
        <w:t xml:space="preserve"> прервал он меня резко.</w:t>
      </w:r>
      <w:r>
        <w:rPr>
          <w:rStyle w:val="apple-converted-space"/>
          <w:color w:val="000000"/>
        </w:rPr>
        <w:t xml:space="preserve"> </w:t>
      </w:r>
      <w:r>
        <w:t>– Спрашивай</w:t>
      </w:r>
      <w:r>
        <w:rPr>
          <w:color w:val="000000"/>
        </w:rPr>
        <w:t xml:space="preserve"> сейчас или никогда.</w:t>
      </w:r>
    </w:p>
    <w:p w:rsidR="00286F9F" w:rsidRDefault="00286F9F" w:rsidP="00286F9F">
      <w:pPr>
        <w:pStyle w:val="western"/>
        <w:shd w:val="clear" w:color="auto" w:fill="FFFFFF"/>
        <w:spacing w:before="0" w:after="0"/>
        <w:ind w:firstLine="461"/>
        <w:jc w:val="both"/>
        <w:rPr>
          <w:color w:val="000000"/>
        </w:rPr>
      </w:pPr>
      <w:r>
        <w:rPr>
          <w:color w:val="000000"/>
        </w:rPr>
        <w:t>Вывернув голову, я так долго его изучал, что моя шея затекла.</w:t>
      </w:r>
      <w:r>
        <w:rPr>
          <w:rStyle w:val="apple-converted-space"/>
          <w:color w:val="000000"/>
        </w:rPr>
        <w:t xml:space="preserve"> У меня на</w:t>
      </w:r>
      <w:r>
        <w:rPr>
          <w:color w:val="000000"/>
        </w:rPr>
        <w:t xml:space="preserve"> самом деле был один вопрос?</w:t>
      </w:r>
      <w:r>
        <w:rPr>
          <w:rStyle w:val="apple-converted-space"/>
          <w:color w:val="000000"/>
        </w:rPr>
        <w:t xml:space="preserve"> </w:t>
      </w:r>
      <w:r>
        <w:rPr>
          <w:color w:val="000000"/>
        </w:rPr>
        <w:t>В шахматы мне помогла выиграть Сью, но он всё равно позволяет мне спросить?</w:t>
      </w:r>
      <w:r>
        <w:rPr>
          <w:rStyle w:val="apple-converted-space"/>
          <w:color w:val="000000"/>
        </w:rPr>
        <w:t xml:space="preserve"> Почему он</w:t>
      </w:r>
      <w:r>
        <w:rPr>
          <w:color w:val="000000"/>
        </w:rPr>
        <w:t>, во имя Бога, передумал?</w:t>
      </w:r>
    </w:p>
    <w:p w:rsidR="00286F9F" w:rsidRDefault="00286F9F" w:rsidP="00286F9F">
      <w:pPr>
        <w:pStyle w:val="western"/>
        <w:shd w:val="clear" w:color="auto" w:fill="FFFFFF"/>
        <w:spacing w:before="0" w:after="0"/>
        <w:ind w:firstLine="461"/>
        <w:jc w:val="both"/>
        <w:rPr>
          <w:color w:val="000000"/>
        </w:rPr>
      </w:pPr>
      <w:r>
        <w:rPr>
          <w:color w:val="000000"/>
        </w:rPr>
        <w:t>Мой рот приоткрылся и быстро закрылся.</w:t>
      </w:r>
      <w:r>
        <w:rPr>
          <w:rStyle w:val="apple-converted-space"/>
          <w:color w:val="000000"/>
        </w:rPr>
        <w:t xml:space="preserve"> </w:t>
      </w:r>
      <w:r>
        <w:rPr>
          <w:color w:val="000000"/>
        </w:rPr>
        <w:t>Итан знал с самого начала, о чём я хочу спросить его.</w:t>
      </w:r>
      <w:r>
        <w:rPr>
          <w:rStyle w:val="apple-converted-space"/>
          <w:color w:val="000000"/>
        </w:rPr>
        <w:t xml:space="preserve"> Но за последнюю пару часов кое-что</w:t>
      </w:r>
      <w:r>
        <w:rPr>
          <w:color w:val="000000"/>
        </w:rPr>
        <w:t xml:space="preserve"> могло изменить его ответ.</w:t>
      </w:r>
    </w:p>
    <w:p w:rsidR="00286F9F" w:rsidRDefault="00286F9F" w:rsidP="00286F9F">
      <w:pPr>
        <w:pStyle w:val="western"/>
        <w:shd w:val="clear" w:color="auto" w:fill="FFFFFF"/>
        <w:spacing w:before="0" w:after="0"/>
        <w:ind w:firstLine="461"/>
        <w:jc w:val="both"/>
      </w:pPr>
      <w:r>
        <w:rPr>
          <w:color w:val="000000"/>
        </w:rPr>
        <w:t>Здесь побывала Сью,</w:t>
      </w:r>
      <w:r>
        <w:rPr>
          <w:rStyle w:val="apple-converted-space"/>
          <w:color w:val="000000"/>
        </w:rPr>
        <w:t xml:space="preserve"> </w:t>
      </w:r>
      <w:r>
        <w:rPr>
          <w:color w:val="000000"/>
        </w:rPr>
        <w:t>и он выглядел счастливым, когда вышел из своей комнаты.</w:t>
      </w:r>
      <w:r>
        <w:rPr>
          <w:rStyle w:val="apple-converted-space"/>
          <w:color w:val="000000"/>
        </w:rPr>
        <w:t xml:space="preserve"> </w:t>
      </w:r>
      <w:r>
        <w:rPr>
          <w:color w:val="000000"/>
        </w:rPr>
        <w:t>Они явно что-то обсудили, это не вызывает сомнений.</w:t>
      </w:r>
      <w:r>
        <w:rPr>
          <w:rStyle w:val="apple-converted-space"/>
          <w:color w:val="000000"/>
        </w:rPr>
        <w:t xml:space="preserve"> </w:t>
      </w:r>
      <w:r>
        <w:rPr>
          <w:color w:val="000000"/>
        </w:rPr>
        <w:t>Они обсудили свои отношения и, дерьмо, теперь они вместе.</w:t>
      </w:r>
      <w:r>
        <w:rPr>
          <w:rStyle w:val="apple-converted-space"/>
          <w:color w:val="000000"/>
        </w:rPr>
        <w:t xml:space="preserve"> </w:t>
      </w:r>
      <w:r>
        <w:rPr>
          <w:color w:val="000000"/>
        </w:rPr>
        <w:t>Итан, наконец, понял, что хочет Сью.</w:t>
      </w:r>
      <w:r>
        <w:rPr>
          <w:rStyle w:val="apple-converted-space"/>
          <w:color w:val="000000"/>
        </w:rPr>
        <w:t xml:space="preserve"> </w:t>
      </w:r>
      <w:r>
        <w:rPr>
          <w:color w:val="000000"/>
        </w:rPr>
        <w:t>Отлично.</w:t>
      </w:r>
    </w:p>
    <w:p w:rsidR="00286F9F" w:rsidRDefault="00286F9F" w:rsidP="00286F9F">
      <w:pPr>
        <w:pStyle w:val="western"/>
        <w:shd w:val="clear" w:color="auto" w:fill="FFFFFF"/>
        <w:spacing w:before="0" w:after="0"/>
        <w:ind w:firstLine="461"/>
        <w:jc w:val="both"/>
        <w:rPr>
          <w:color w:val="000000"/>
        </w:rPr>
      </w:pPr>
      <w:r>
        <w:t xml:space="preserve">– </w:t>
      </w:r>
      <w:r w:rsidRPr="007846F4">
        <w:rPr>
          <w:color w:val="000000"/>
        </w:rPr>
        <w:t>Уходи, Итан,</w:t>
      </w:r>
      <w:r>
        <w:t xml:space="preserve"> –</w:t>
      </w:r>
      <w:r w:rsidRPr="007846F4">
        <w:rPr>
          <w:color w:val="000000"/>
        </w:rPr>
        <w:t xml:space="preserve"> пробормотал я, позволяя мяч</w:t>
      </w:r>
      <w:r>
        <w:rPr>
          <w:color w:val="000000"/>
        </w:rPr>
        <w:t>у выскользнуть</w:t>
      </w:r>
      <w:r w:rsidRPr="007846F4">
        <w:rPr>
          <w:color w:val="000000"/>
        </w:rPr>
        <w:t xml:space="preserve"> из рук.</w:t>
      </w:r>
      <w:r w:rsidRPr="007846F4">
        <w:rPr>
          <w:rStyle w:val="apple-converted-space"/>
          <w:color w:val="000000"/>
        </w:rPr>
        <w:t xml:space="preserve"> </w:t>
      </w:r>
      <w:r>
        <w:rPr>
          <w:color w:val="000000"/>
        </w:rPr>
        <w:t>Он отскочил от пола и покатился в сторону открытой двери.</w:t>
      </w:r>
      <w:r>
        <w:rPr>
          <w:rStyle w:val="apple-converted-space"/>
          <w:color w:val="000000"/>
        </w:rPr>
        <w:t xml:space="preserve"> </w:t>
      </w:r>
      <w:r>
        <w:t xml:space="preserve">– </w:t>
      </w:r>
      <w:r>
        <w:rPr>
          <w:color w:val="000000"/>
        </w:rPr>
        <w:t xml:space="preserve">Я не знаю, какой вопрос бы задать сейчас, чтоб он имел значение. </w:t>
      </w:r>
    </w:p>
    <w:p w:rsidR="00286F9F" w:rsidRDefault="00286F9F" w:rsidP="00286F9F">
      <w:pPr>
        <w:pStyle w:val="western"/>
        <w:shd w:val="clear" w:color="auto" w:fill="FFFFFF"/>
        <w:spacing w:before="0" w:after="0"/>
        <w:ind w:firstLine="461"/>
        <w:jc w:val="both"/>
      </w:pPr>
      <w:r>
        <w:rPr>
          <w:color w:val="000000"/>
        </w:rPr>
        <w:t>Неуверенно брат подошёл к мячу, поднял его и рассматривал какое-то время, медленно крутя в руках.</w:t>
      </w:r>
      <w:r>
        <w:rPr>
          <w:rStyle w:val="apple-converted-space"/>
          <w:color w:val="000000"/>
        </w:rPr>
        <w:t xml:space="preserve"> </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Что это?</w:t>
      </w:r>
      <w:r>
        <w:rPr>
          <w:rStyle w:val="apple-converted-space"/>
          <w:color w:val="000000"/>
        </w:rPr>
        <w:t xml:space="preserve"> Сначала ты </w:t>
      </w:r>
      <w:r>
        <w:rPr>
          <w:color w:val="000000"/>
        </w:rPr>
        <w:t xml:space="preserve">предлагаешь свой сокровенный мяч в качестве ставки для пари, а затем идёшь на </w:t>
      </w:r>
      <w:proofErr w:type="gramStart"/>
      <w:r>
        <w:rPr>
          <w:color w:val="000000"/>
        </w:rPr>
        <w:t>попятную</w:t>
      </w:r>
      <w:proofErr w:type="gramEnd"/>
      <w:r>
        <w:rPr>
          <w:color w:val="000000"/>
        </w:rPr>
        <w:t>?</w:t>
      </w:r>
    </w:p>
    <w:p w:rsidR="00286F9F" w:rsidRDefault="00286F9F" w:rsidP="00286F9F">
      <w:pPr>
        <w:pStyle w:val="western"/>
        <w:shd w:val="clear" w:color="auto" w:fill="FFFFFF"/>
        <w:spacing w:before="0" w:after="0"/>
        <w:ind w:firstLine="461"/>
        <w:jc w:val="both"/>
        <w:rPr>
          <w:color w:val="000000"/>
        </w:rPr>
      </w:pPr>
      <w:r>
        <w:rPr>
          <w:color w:val="000000"/>
        </w:rPr>
        <w:t>Что изменится, если я услышу, что он не гей?</w:t>
      </w:r>
      <w:r>
        <w:rPr>
          <w:rStyle w:val="apple-converted-space"/>
          <w:color w:val="000000"/>
        </w:rPr>
        <w:t xml:space="preserve"> </w:t>
      </w:r>
      <w:r>
        <w:rPr>
          <w:color w:val="000000"/>
        </w:rPr>
        <w:t>Ничего.</w:t>
      </w:r>
      <w:r>
        <w:rPr>
          <w:rStyle w:val="apple-converted-space"/>
          <w:color w:val="000000"/>
        </w:rPr>
        <w:t xml:space="preserve"> </w:t>
      </w:r>
      <w:r>
        <w:rPr>
          <w:color w:val="000000"/>
        </w:rPr>
        <w:t xml:space="preserve">Спор проигран, и Сью больше не </w:t>
      </w:r>
      <w:proofErr w:type="gramStart"/>
      <w:r>
        <w:rPr>
          <w:color w:val="000000"/>
        </w:rPr>
        <w:t>свободна</w:t>
      </w:r>
      <w:proofErr w:type="gramEnd"/>
      <w:r>
        <w:rPr>
          <w:color w:val="000000"/>
        </w:rPr>
        <w:t>.</w:t>
      </w:r>
    </w:p>
    <w:p w:rsidR="00286F9F" w:rsidRDefault="00286F9F" w:rsidP="00286F9F">
      <w:pPr>
        <w:pStyle w:val="western"/>
        <w:shd w:val="clear" w:color="auto" w:fill="FFFFFF"/>
        <w:spacing w:before="0" w:after="0"/>
        <w:ind w:firstLine="461"/>
        <w:jc w:val="both"/>
        <w:rPr>
          <w:color w:val="000000"/>
        </w:rPr>
      </w:pPr>
      <w:r>
        <w:rPr>
          <w:color w:val="000000"/>
        </w:rPr>
        <w:lastRenderedPageBreak/>
        <w:t>Почему от этой простой истины мне так больно?</w:t>
      </w:r>
      <w:r>
        <w:rPr>
          <w:rStyle w:val="apple-converted-space"/>
          <w:color w:val="000000"/>
        </w:rPr>
        <w:t xml:space="preserve"> У меня с самого начала не было намерений</w:t>
      </w:r>
      <w:r>
        <w:rPr>
          <w:color w:val="000000"/>
        </w:rPr>
        <w:t xml:space="preserve"> сближаться с ней, так что отступить ради брата будет справедливо.</w:t>
      </w:r>
      <w:r>
        <w:rPr>
          <w:rStyle w:val="apple-converted-space"/>
          <w:color w:val="000000"/>
        </w:rPr>
        <w:t xml:space="preserve"> </w:t>
      </w:r>
      <w:r>
        <w:rPr>
          <w:color w:val="000000"/>
        </w:rPr>
        <w:t>Это должно быть просто, чёрт возьми.</w:t>
      </w:r>
    </w:p>
    <w:p w:rsidR="00286F9F" w:rsidRDefault="00286F9F" w:rsidP="00286F9F">
      <w:pPr>
        <w:pStyle w:val="western"/>
        <w:shd w:val="clear" w:color="auto" w:fill="FFFFFF"/>
        <w:spacing w:before="0" w:after="0"/>
        <w:ind w:firstLine="461"/>
        <w:jc w:val="both"/>
      </w:pPr>
      <w:r>
        <w:rPr>
          <w:color w:val="000000"/>
        </w:rPr>
        <w:t>У меня вырвался вздох.</w:t>
      </w:r>
      <w:r>
        <w:rPr>
          <w:rStyle w:val="apple-converted-space"/>
          <w:color w:val="000000"/>
        </w:rPr>
        <w:t xml:space="preserve"> </w:t>
      </w:r>
      <w:r>
        <w:rPr>
          <w:color w:val="000000"/>
        </w:rPr>
        <w:t>Я опустил взгляд на свои руки, лежавшие на коленях, на свои переплетенные пальцы.</w:t>
      </w:r>
      <w:r>
        <w:rPr>
          <w:rStyle w:val="apple-converted-space"/>
          <w:color w:val="000000"/>
        </w:rPr>
        <w:t xml:space="preserve"> </w:t>
      </w:r>
    </w:p>
    <w:p w:rsidR="00286F9F" w:rsidRDefault="00286F9F" w:rsidP="00286F9F">
      <w:pPr>
        <w:pStyle w:val="western"/>
        <w:shd w:val="clear" w:color="auto" w:fill="FFFFFF"/>
        <w:spacing w:before="0" w:after="0"/>
        <w:ind w:firstLine="461"/>
        <w:jc w:val="both"/>
      </w:pPr>
      <w:r>
        <w:t xml:space="preserve">– </w:t>
      </w:r>
      <w:r>
        <w:rPr>
          <w:color w:val="000000"/>
        </w:rPr>
        <w:t>Что есть, то есть.</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Ага.</w:t>
      </w:r>
      <w:r>
        <w:rPr>
          <w:rStyle w:val="apple-converted-space"/>
          <w:color w:val="000000"/>
        </w:rPr>
        <w:t xml:space="preserve"> </w:t>
      </w:r>
      <w:r>
        <w:rPr>
          <w:color w:val="000000"/>
        </w:rPr>
        <w:t>Так что вперёд и задавай свой глупый вопрос.</w:t>
      </w:r>
      <w:r>
        <w:rPr>
          <w:rStyle w:val="apple-converted-space"/>
          <w:color w:val="000000"/>
        </w:rPr>
        <w:t xml:space="preserve"> </w:t>
      </w:r>
      <w:r>
        <w:rPr>
          <w:color w:val="000000"/>
        </w:rPr>
        <w:t>Потому что в любом случае, сделаешь ты это или нет, я собираюсь забрать мяч себе.</w:t>
      </w:r>
    </w:p>
    <w:p w:rsidR="00286F9F" w:rsidRDefault="00286F9F" w:rsidP="00286F9F">
      <w:pPr>
        <w:pStyle w:val="western"/>
        <w:shd w:val="clear" w:color="auto" w:fill="FFFFFF"/>
        <w:spacing w:before="0" w:after="0"/>
        <w:ind w:firstLine="461"/>
        <w:jc w:val="both"/>
        <w:rPr>
          <w:color w:val="000000"/>
        </w:rPr>
      </w:pPr>
      <w:r>
        <w:rPr>
          <w:color w:val="000000"/>
        </w:rPr>
        <w:t>Подняв голову, я встретился с его взглядом.</w:t>
      </w:r>
    </w:p>
    <w:p w:rsidR="00286F9F" w:rsidRDefault="00286F9F" w:rsidP="00286F9F">
      <w:pPr>
        <w:pStyle w:val="western"/>
        <w:shd w:val="clear" w:color="auto" w:fill="FFFFFF"/>
        <w:spacing w:before="0" w:after="0"/>
        <w:ind w:firstLine="461"/>
        <w:jc w:val="both"/>
        <w:rPr>
          <w:color w:val="000000"/>
        </w:rPr>
      </w:pPr>
      <w:r>
        <w:rPr>
          <w:color w:val="000000"/>
        </w:rPr>
        <w:t>Итан наблюдал за мной, подняв брови.</w:t>
      </w:r>
      <w:r>
        <w:rPr>
          <w:rStyle w:val="apple-converted-space"/>
          <w:color w:val="000000"/>
        </w:rPr>
        <w:t xml:space="preserve"> </w:t>
      </w:r>
      <w:r>
        <w:rPr>
          <w:color w:val="000000"/>
        </w:rPr>
        <w:t>Но мне больше не нужно было его спрашивать, гей ли он.</w:t>
      </w:r>
      <w:r>
        <w:rPr>
          <w:rStyle w:val="apple-converted-space"/>
          <w:color w:val="000000"/>
        </w:rPr>
        <w:t xml:space="preserve"> </w:t>
      </w:r>
      <w:r>
        <w:rPr>
          <w:color w:val="000000"/>
        </w:rPr>
        <w:t>Ответ очевиден - он встречается с Сью.</w:t>
      </w:r>
      <w:r>
        <w:rPr>
          <w:rStyle w:val="apple-converted-space"/>
          <w:color w:val="000000"/>
        </w:rPr>
        <w:t xml:space="preserve"> </w:t>
      </w:r>
      <w:r>
        <w:rPr>
          <w:color w:val="000000"/>
        </w:rPr>
        <w:t>Я должен отойти в тень и быть счастливым за него.</w:t>
      </w:r>
      <w:r>
        <w:rPr>
          <w:rStyle w:val="apple-converted-space"/>
          <w:color w:val="000000"/>
        </w:rPr>
        <w:t xml:space="preserve"> За </w:t>
      </w:r>
      <w:r>
        <w:rPr>
          <w:color w:val="000000"/>
        </w:rPr>
        <w:t>неё тоже.</w:t>
      </w:r>
      <w:r>
        <w:rPr>
          <w:rStyle w:val="apple-converted-space"/>
          <w:color w:val="000000"/>
        </w:rPr>
        <w:t xml:space="preserve"> </w:t>
      </w:r>
      <w:r>
        <w:rPr>
          <w:color w:val="000000"/>
        </w:rPr>
        <w:t>В конце концов, она получила то, чего так хотела –  прекрасного близнеца.</w:t>
      </w:r>
      <w:r>
        <w:rPr>
          <w:rStyle w:val="apple-converted-space"/>
          <w:color w:val="000000"/>
        </w:rPr>
        <w:t xml:space="preserve"> </w:t>
      </w:r>
      <w:r>
        <w:rPr>
          <w:color w:val="000000"/>
        </w:rPr>
        <w:t>Надеюсь, Итан ценит её.</w:t>
      </w:r>
      <w:r>
        <w:rPr>
          <w:rStyle w:val="apple-converted-space"/>
          <w:color w:val="000000"/>
        </w:rPr>
        <w:t xml:space="preserve"> </w:t>
      </w:r>
      <w:r>
        <w:rPr>
          <w:color w:val="000000"/>
        </w:rPr>
        <w:t>Она заслуживала кого-то особенного, заслуживала лучшего бойфренда.</w:t>
      </w:r>
      <w:r>
        <w:rPr>
          <w:rStyle w:val="apple-converted-space"/>
          <w:color w:val="000000"/>
        </w:rPr>
        <w:t xml:space="preserve"> </w:t>
      </w:r>
      <w:r>
        <w:rPr>
          <w:color w:val="000000"/>
        </w:rPr>
        <w:t>Кого-то, кто хотел её не из-за какого-то вызова.</w:t>
      </w:r>
      <w:r>
        <w:rPr>
          <w:rStyle w:val="apple-converted-space"/>
          <w:color w:val="000000"/>
        </w:rPr>
        <w:t xml:space="preserve"> </w:t>
      </w:r>
      <w:r>
        <w:rPr>
          <w:color w:val="000000"/>
        </w:rPr>
        <w:t>Кого-то, кто любил её.</w:t>
      </w:r>
    </w:p>
    <w:p w:rsidR="00286F9F" w:rsidRDefault="00286F9F" w:rsidP="00286F9F">
      <w:pPr>
        <w:pStyle w:val="western"/>
        <w:shd w:val="clear" w:color="auto" w:fill="FFFFFF"/>
        <w:spacing w:before="0" w:after="0"/>
        <w:ind w:firstLine="461"/>
        <w:jc w:val="both"/>
      </w:pPr>
      <w:r>
        <w:rPr>
          <w:color w:val="000000"/>
        </w:rPr>
        <w:t>И, внезапно, я понял одну вещь, то, что я действительно хотел знать.</w:t>
      </w:r>
      <w:r>
        <w:rPr>
          <w:rStyle w:val="apple-converted-space"/>
          <w:color w:val="000000"/>
        </w:rPr>
        <w:t xml:space="preserve"> </w:t>
      </w:r>
      <w:r>
        <w:rPr>
          <w:color w:val="000000"/>
        </w:rPr>
        <w:t xml:space="preserve">Тяжело сглотнув, я облизал губы и сел на ноги </w:t>
      </w:r>
      <w:r w:rsidR="00625E45">
        <w:rPr>
          <w:color w:val="000000"/>
        </w:rPr>
        <w:t>по-турецки</w:t>
      </w:r>
      <w:r>
        <w:rPr>
          <w:color w:val="000000"/>
        </w:rPr>
        <w:t>.</w:t>
      </w:r>
      <w:r>
        <w:rPr>
          <w:rStyle w:val="apple-converted-space"/>
          <w:color w:val="000000"/>
        </w:rPr>
        <w:t xml:space="preserve"> </w:t>
      </w:r>
      <w:r>
        <w:rPr>
          <w:color w:val="000000"/>
        </w:rPr>
        <w:t>Прокашлявшись, я спросил брата:</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Ты влюблен в Сью?</w:t>
      </w:r>
    </w:p>
    <w:p w:rsidR="00286F9F" w:rsidRDefault="00286F9F" w:rsidP="00286F9F">
      <w:pPr>
        <w:pStyle w:val="western"/>
        <w:shd w:val="clear" w:color="auto" w:fill="FFFFFF"/>
        <w:spacing w:before="0" w:after="0"/>
        <w:ind w:firstLine="461"/>
        <w:jc w:val="both"/>
        <w:rPr>
          <w:color w:val="000000"/>
        </w:rPr>
      </w:pPr>
      <w:r>
        <w:rPr>
          <w:color w:val="000000"/>
        </w:rPr>
        <w:t>Итан втянул в себя воздух, чтобы ответить, но потом задержал дыхание и наклонил голову. Да, он был не готов к такому вопросу.</w:t>
      </w:r>
    </w:p>
    <w:p w:rsidR="00286F9F" w:rsidRDefault="00286F9F" w:rsidP="00286F9F">
      <w:pPr>
        <w:pStyle w:val="western"/>
        <w:shd w:val="clear" w:color="auto" w:fill="FFFFFF"/>
        <w:spacing w:before="0" w:after="0"/>
        <w:ind w:firstLine="461"/>
        <w:jc w:val="both"/>
        <w:rPr>
          <w:color w:val="000000"/>
        </w:rPr>
      </w:pPr>
      <w:r>
        <w:rPr>
          <w:color w:val="000000"/>
        </w:rPr>
        <w:t xml:space="preserve">Почти с извиняющимся взглядом я сжал губы и, вздыхая, поднял брови. Было отстойно признавать, что </w:t>
      </w:r>
      <w:proofErr w:type="gramStart"/>
      <w:r>
        <w:rPr>
          <w:color w:val="000000"/>
        </w:rPr>
        <w:t>ухлестываешь</w:t>
      </w:r>
      <w:proofErr w:type="gramEnd"/>
      <w:r>
        <w:rPr>
          <w:color w:val="000000"/>
        </w:rPr>
        <w:t xml:space="preserve"> за девушкой брата за его спиной, но так как это  момент честности, было бы нехорошо всё утаить от него, верно?</w:t>
      </w:r>
    </w:p>
    <w:p w:rsidR="00286F9F" w:rsidRDefault="00286F9F" w:rsidP="00286F9F">
      <w:pPr>
        <w:pStyle w:val="western"/>
        <w:shd w:val="clear" w:color="auto" w:fill="FFFFFF"/>
        <w:spacing w:before="0" w:after="0"/>
        <w:ind w:firstLine="461"/>
        <w:jc w:val="both"/>
      </w:pPr>
      <w:r>
        <w:rPr>
          <w:color w:val="000000"/>
        </w:rPr>
        <w:t>Сощурив глаза и пристально на меня посмотрев, Итан выдохнул.</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Нет,</w:t>
      </w:r>
      <w:r>
        <w:t xml:space="preserve"> –</w:t>
      </w:r>
      <w:r>
        <w:rPr>
          <w:color w:val="000000"/>
        </w:rPr>
        <w:t xml:space="preserve"> морщась, сказал он.</w:t>
      </w:r>
      <w:r>
        <w:rPr>
          <w:rStyle w:val="apple-converted-space"/>
          <w:color w:val="000000"/>
        </w:rPr>
        <w:t xml:space="preserve"> </w:t>
      </w:r>
      <w:r>
        <w:rPr>
          <w:color w:val="000000"/>
        </w:rPr>
        <w:t>Он произнес одно только слово, отвечая на этот проклятый вопрос, и, судя по всему, это было последним вопросом на Земле, на который он ожидал сегодня ответить.</w:t>
      </w:r>
    </w:p>
    <w:p w:rsidR="00286F9F" w:rsidRDefault="00286F9F" w:rsidP="00286F9F">
      <w:pPr>
        <w:pStyle w:val="western"/>
        <w:shd w:val="clear" w:color="auto" w:fill="FFFFFF"/>
        <w:spacing w:before="0" w:after="0"/>
        <w:ind w:firstLine="461"/>
        <w:jc w:val="both"/>
        <w:rPr>
          <w:color w:val="000000"/>
        </w:rPr>
      </w:pPr>
      <w:r>
        <w:rPr>
          <w:color w:val="000000"/>
        </w:rPr>
        <w:t>Моя голова закружилась.</w:t>
      </w:r>
      <w:r>
        <w:rPr>
          <w:rStyle w:val="apple-converted-space"/>
          <w:color w:val="000000"/>
        </w:rPr>
        <w:t xml:space="preserve"> </w:t>
      </w:r>
      <w:r>
        <w:rPr>
          <w:color w:val="000000"/>
        </w:rPr>
        <w:t>Что, ради Бога, здесь происходит?</w:t>
      </w:r>
    </w:p>
    <w:p w:rsidR="00286F9F" w:rsidRDefault="00286F9F" w:rsidP="00286F9F">
      <w:pPr>
        <w:pStyle w:val="western"/>
        <w:shd w:val="clear" w:color="auto" w:fill="FFFFFF"/>
        <w:spacing w:before="0" w:after="0"/>
        <w:ind w:firstLine="461"/>
        <w:jc w:val="both"/>
      </w:pPr>
      <w:r>
        <w:rPr>
          <w:color w:val="000000"/>
        </w:rPr>
        <w:t>Покачав головой, Итан снова бросил мне мяч и вышел из комнаты.</w:t>
      </w:r>
      <w:r>
        <w:rPr>
          <w:rStyle w:val="apple-converted-space"/>
          <w:color w:val="000000"/>
        </w:rPr>
        <w:t xml:space="preserve"> </w:t>
      </w:r>
      <w:r>
        <w:rPr>
          <w:color w:val="000000"/>
        </w:rPr>
        <w:t>В дверях он остановился и</w:t>
      </w:r>
      <w:r>
        <w:rPr>
          <w:rStyle w:val="apple-converted-space"/>
          <w:color w:val="000000"/>
        </w:rPr>
        <w:t xml:space="preserve"> озадаченно посмотрел на меня. А затем</w:t>
      </w:r>
      <w:r>
        <w:rPr>
          <w:color w:val="000000"/>
        </w:rPr>
        <w:t xml:space="preserve"> тихо спросил: </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А ты?</w:t>
      </w:r>
    </w:p>
    <w:p w:rsidR="00286F9F" w:rsidRDefault="00286F9F" w:rsidP="00286F9F">
      <w:pPr>
        <w:pStyle w:val="western"/>
        <w:shd w:val="clear" w:color="auto" w:fill="FFFFFF"/>
        <w:spacing w:before="0" w:after="0"/>
        <w:ind w:firstLine="461"/>
        <w:jc w:val="both"/>
        <w:rPr>
          <w:color w:val="000000"/>
        </w:rPr>
      </w:pPr>
      <w:r>
        <w:rPr>
          <w:color w:val="000000"/>
        </w:rPr>
        <w:t>Проносились секунды, а у меня не было никакого ответа.</w:t>
      </w:r>
      <w:r>
        <w:rPr>
          <w:rStyle w:val="apple-converted-space"/>
          <w:color w:val="000000"/>
        </w:rPr>
        <w:t xml:space="preserve"> </w:t>
      </w:r>
      <w:r>
        <w:rPr>
          <w:color w:val="000000"/>
        </w:rPr>
        <w:t>Я слышал только громкий звук бьющегося сердца в груди.</w:t>
      </w:r>
    </w:p>
    <w:p w:rsidR="00286F9F" w:rsidRDefault="00286F9F" w:rsidP="00286F9F">
      <w:pPr>
        <w:pStyle w:val="western"/>
        <w:shd w:val="clear" w:color="auto" w:fill="FFFFFF"/>
        <w:spacing w:before="0" w:after="0"/>
        <w:ind w:firstLine="461"/>
        <w:jc w:val="both"/>
      </w:pPr>
      <w:r>
        <w:rPr>
          <w:color w:val="000000"/>
        </w:rPr>
        <w:t>Странная улыбка появилась на губах брата, затем он слегка кивнул и исчез за порогом, оставив дверь открытой.</w:t>
      </w:r>
    </w:p>
    <w:p w:rsidR="00286F9F" w:rsidRDefault="00286F9F" w:rsidP="00286F9F">
      <w:pPr>
        <w:pStyle w:val="western"/>
        <w:shd w:val="clear" w:color="auto" w:fill="FFFFFF"/>
        <w:spacing w:before="0" w:after="0"/>
        <w:ind w:firstLine="461"/>
        <w:jc w:val="both"/>
      </w:pPr>
      <w:r>
        <w:t xml:space="preserve">– </w:t>
      </w:r>
      <w:r>
        <w:rPr>
          <w:color w:val="000000"/>
        </w:rPr>
        <w:t>Итан,</w:t>
      </w:r>
      <w:r>
        <w:t xml:space="preserve"> –</w:t>
      </w:r>
      <w:r>
        <w:rPr>
          <w:color w:val="000000"/>
        </w:rPr>
        <w:t xml:space="preserve"> сказал я ему вслед.</w:t>
      </w:r>
      <w:r>
        <w:rPr>
          <w:rStyle w:val="apple-converted-space"/>
          <w:color w:val="000000"/>
        </w:rPr>
        <w:t xml:space="preserve"> </w:t>
      </w:r>
      <w:r>
        <w:rPr>
          <w:color w:val="000000"/>
        </w:rPr>
        <w:t>Он снова выглянул, подняв в вопросе брови.</w:t>
      </w:r>
      <w:r>
        <w:rPr>
          <w:rStyle w:val="apple-converted-space"/>
          <w:color w:val="000000"/>
        </w:rPr>
        <w:t xml:space="preserve"> </w:t>
      </w:r>
      <w:r>
        <w:rPr>
          <w:color w:val="000000"/>
        </w:rPr>
        <w:t>Я нервно вздохнул.</w:t>
      </w:r>
      <w:r>
        <w:rPr>
          <w:rStyle w:val="apple-converted-space"/>
          <w:color w:val="000000"/>
        </w:rPr>
        <w:t xml:space="preserve"> </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 xml:space="preserve">Если это так... ты не будешь </w:t>
      </w:r>
      <w:proofErr w:type="gramStart"/>
      <w:r>
        <w:rPr>
          <w:color w:val="000000"/>
        </w:rPr>
        <w:t>против</w:t>
      </w:r>
      <w:proofErr w:type="gramEnd"/>
      <w:r>
        <w:rPr>
          <w:color w:val="000000"/>
        </w:rPr>
        <w:t>?</w:t>
      </w:r>
    </w:p>
    <w:p w:rsidR="00286F9F" w:rsidRDefault="00286F9F" w:rsidP="00286F9F">
      <w:pPr>
        <w:pStyle w:val="western"/>
        <w:shd w:val="clear" w:color="auto" w:fill="FFFFFF"/>
        <w:spacing w:before="0" w:after="0"/>
        <w:ind w:firstLine="461"/>
        <w:jc w:val="both"/>
      </w:pPr>
      <w:r>
        <w:rPr>
          <w:color w:val="000000"/>
        </w:rPr>
        <w:t>Он засмеялся и шагнул в комнату, прислоняясь плечом к дверному косяку.</w:t>
      </w:r>
      <w:r>
        <w:rPr>
          <w:rStyle w:val="apple-converted-space"/>
          <w:color w:val="000000"/>
        </w:rPr>
        <w:t xml:space="preserve"> </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Не будь идиотом.</w:t>
      </w:r>
      <w:r>
        <w:rPr>
          <w:rStyle w:val="apple-converted-space"/>
          <w:color w:val="000000"/>
        </w:rPr>
        <w:t xml:space="preserve"> </w:t>
      </w:r>
      <w:r>
        <w:rPr>
          <w:color w:val="000000"/>
        </w:rPr>
        <w:t xml:space="preserve">Если ты влюблен, то вряд ли это чувство можно отключить при помощи силы воли, не так ли? </w:t>
      </w:r>
    </w:p>
    <w:p w:rsidR="00286F9F" w:rsidRDefault="00286F9F" w:rsidP="00286F9F">
      <w:pPr>
        <w:pStyle w:val="western"/>
        <w:shd w:val="clear" w:color="auto" w:fill="FFFFFF"/>
        <w:spacing w:before="0" w:after="0"/>
        <w:ind w:firstLine="461"/>
        <w:jc w:val="both"/>
      </w:pPr>
      <w:r>
        <w:rPr>
          <w:color w:val="000000"/>
        </w:rPr>
        <w:t>Мне показалось, что этим простым ответом он попытался сказать мне что-то большее.</w:t>
      </w:r>
      <w:r>
        <w:rPr>
          <w:rStyle w:val="apple-converted-space"/>
          <w:color w:val="000000"/>
        </w:rPr>
        <w:t xml:space="preserve"> </w:t>
      </w:r>
      <w:r>
        <w:rPr>
          <w:color w:val="000000"/>
        </w:rPr>
        <w:t>То, что он тоже не мог выключить какие-то свои чувства... Я прав?</w:t>
      </w:r>
    </w:p>
    <w:p w:rsidR="00286F9F" w:rsidRDefault="00286F9F" w:rsidP="00286F9F">
      <w:pPr>
        <w:pStyle w:val="western"/>
        <w:shd w:val="clear" w:color="auto" w:fill="FFFFFF"/>
        <w:spacing w:before="0" w:after="0"/>
        <w:ind w:firstLine="461"/>
        <w:jc w:val="both"/>
      </w:pPr>
      <w:r>
        <w:t xml:space="preserve">– </w:t>
      </w:r>
      <w:r>
        <w:rPr>
          <w:color w:val="000000"/>
        </w:rPr>
        <w:t>Наверное, нет,</w:t>
      </w:r>
      <w:r>
        <w:t xml:space="preserve"> –</w:t>
      </w:r>
      <w:r>
        <w:rPr>
          <w:color w:val="000000"/>
        </w:rPr>
        <w:t xml:space="preserve"> согласился я, понизив голос.</w:t>
      </w:r>
      <w:r>
        <w:rPr>
          <w:rStyle w:val="apple-converted-space"/>
          <w:color w:val="000000"/>
        </w:rPr>
        <w:t xml:space="preserve"> </w:t>
      </w:r>
      <w:r>
        <w:t>– Пос</w:t>
      </w:r>
      <w:r>
        <w:rPr>
          <w:color w:val="000000"/>
        </w:rPr>
        <w:t>мотри, всё началось с этого глупого вызова.</w:t>
      </w:r>
      <w:r>
        <w:rPr>
          <w:rStyle w:val="apple-converted-space"/>
          <w:color w:val="000000"/>
        </w:rPr>
        <w:t xml:space="preserve"> </w:t>
      </w:r>
      <w:r>
        <w:rPr>
          <w:color w:val="000000"/>
        </w:rPr>
        <w:t>Она всегда была такой кусачей, и я всего лишь хотел подразнить её немного.</w:t>
      </w:r>
      <w:r>
        <w:rPr>
          <w:rStyle w:val="apple-converted-space"/>
          <w:color w:val="000000"/>
        </w:rPr>
        <w:t xml:space="preserve"> </w:t>
      </w:r>
      <w:r>
        <w:rPr>
          <w:color w:val="000000"/>
        </w:rPr>
        <w:t>Но сейчас…</w:t>
      </w:r>
    </w:p>
    <w:p w:rsidR="00286F9F" w:rsidRDefault="00286F9F" w:rsidP="00286F9F">
      <w:pPr>
        <w:pStyle w:val="western"/>
        <w:shd w:val="clear" w:color="auto" w:fill="FFFFFF"/>
        <w:spacing w:before="0" w:after="0"/>
        <w:ind w:firstLine="461"/>
        <w:jc w:val="both"/>
        <w:rPr>
          <w:color w:val="000000"/>
        </w:rPr>
      </w:pPr>
      <w:r>
        <w:t>– И ч</w:t>
      </w:r>
      <w:r>
        <w:rPr>
          <w:color w:val="000000"/>
        </w:rPr>
        <w:t>то сейчас?</w:t>
      </w:r>
    </w:p>
    <w:p w:rsidR="00286F9F" w:rsidRDefault="00286F9F" w:rsidP="00286F9F">
      <w:pPr>
        <w:pStyle w:val="western"/>
        <w:shd w:val="clear" w:color="auto" w:fill="FFFFFF"/>
        <w:spacing w:before="0" w:after="0"/>
        <w:ind w:firstLine="461"/>
        <w:jc w:val="both"/>
      </w:pPr>
      <w:r>
        <w:rPr>
          <w:color w:val="000000"/>
        </w:rPr>
        <w:t>Я сделал глубокий вдох и вздохнул, прижимая мяч к груди.</w:t>
      </w:r>
      <w:r>
        <w:rPr>
          <w:rStyle w:val="apple-converted-space"/>
          <w:color w:val="000000"/>
        </w:rPr>
        <w:t xml:space="preserve"> </w:t>
      </w:r>
    </w:p>
    <w:p w:rsidR="00286F9F" w:rsidRDefault="00286F9F" w:rsidP="00286F9F">
      <w:pPr>
        <w:pStyle w:val="western"/>
        <w:shd w:val="clear" w:color="auto" w:fill="FFFFFF"/>
        <w:spacing w:before="0" w:after="0"/>
        <w:ind w:firstLine="461"/>
        <w:jc w:val="both"/>
      </w:pPr>
      <w:r>
        <w:t xml:space="preserve">– </w:t>
      </w:r>
      <w:r>
        <w:rPr>
          <w:color w:val="000000"/>
        </w:rPr>
        <w:t>Теперь я даже не хочу и думать, чтобы кого-то ещё поцеловать, кроме неё.</w:t>
      </w:r>
    </w:p>
    <w:p w:rsidR="00286F9F" w:rsidRDefault="00286F9F" w:rsidP="00286F9F">
      <w:pPr>
        <w:pStyle w:val="western"/>
        <w:shd w:val="clear" w:color="auto" w:fill="FFFFFF"/>
        <w:spacing w:before="0" w:after="0"/>
        <w:ind w:firstLine="461"/>
        <w:jc w:val="both"/>
      </w:pPr>
      <w:r>
        <w:t xml:space="preserve">– </w:t>
      </w:r>
      <w:r>
        <w:rPr>
          <w:color w:val="000000"/>
        </w:rPr>
        <w:t>Ну, тебе тогда не нужно беспокоиться на счёт меня.</w:t>
      </w:r>
      <w:r>
        <w:rPr>
          <w:rStyle w:val="apple-converted-space"/>
          <w:color w:val="000000"/>
        </w:rPr>
        <w:t xml:space="preserve"> </w:t>
      </w:r>
      <w:r>
        <w:rPr>
          <w:color w:val="000000"/>
        </w:rPr>
        <w:t>Я не собирался целовать её.</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Серьёзно?</w:t>
      </w:r>
      <w:r>
        <w:rPr>
          <w:rStyle w:val="apple-converted-space"/>
          <w:color w:val="000000"/>
        </w:rPr>
        <w:t xml:space="preserve"> </w:t>
      </w:r>
      <w:r>
        <w:rPr>
          <w:color w:val="000000"/>
        </w:rPr>
        <w:t>Потому что я... Я бы очень хотел пойти на свидание с ней.</w:t>
      </w:r>
    </w:p>
    <w:p w:rsidR="00286F9F" w:rsidRDefault="00286F9F" w:rsidP="00286F9F">
      <w:pPr>
        <w:pStyle w:val="western"/>
        <w:shd w:val="clear" w:color="auto" w:fill="FFFFFF"/>
        <w:spacing w:before="0" w:after="0"/>
        <w:ind w:firstLine="461"/>
        <w:jc w:val="both"/>
      </w:pPr>
      <w:r>
        <w:rPr>
          <w:color w:val="000000"/>
        </w:rPr>
        <w:t>Итан улыбнулся.</w:t>
      </w:r>
      <w:r>
        <w:rPr>
          <w:rStyle w:val="apple-converted-space"/>
          <w:color w:val="000000"/>
        </w:rPr>
        <w:t xml:space="preserve"> </w:t>
      </w:r>
    </w:p>
    <w:p w:rsidR="00286F9F" w:rsidRDefault="00286F9F" w:rsidP="00286F9F">
      <w:pPr>
        <w:pStyle w:val="western"/>
        <w:shd w:val="clear" w:color="auto" w:fill="FFFFFF"/>
        <w:spacing w:before="0" w:after="0"/>
        <w:ind w:firstLine="461"/>
        <w:jc w:val="both"/>
        <w:rPr>
          <w:color w:val="000000"/>
        </w:rPr>
      </w:pPr>
      <w:r>
        <w:lastRenderedPageBreak/>
        <w:t>– Д</w:t>
      </w:r>
      <w:r>
        <w:rPr>
          <w:color w:val="000000"/>
        </w:rPr>
        <w:t>умаю, тебе стоит пригласить её.</w:t>
      </w:r>
    </w:p>
    <w:p w:rsidR="00286F9F" w:rsidRDefault="00286F9F" w:rsidP="00286F9F">
      <w:pPr>
        <w:pStyle w:val="western"/>
        <w:shd w:val="clear" w:color="auto" w:fill="FFFFFF"/>
        <w:spacing w:before="0" w:after="0"/>
        <w:ind w:firstLine="461"/>
        <w:jc w:val="both"/>
      </w:pPr>
      <w:r>
        <w:rPr>
          <w:color w:val="000000"/>
        </w:rPr>
        <w:t>Ах, если бы это было так просто.</w:t>
      </w:r>
      <w:r>
        <w:rPr>
          <w:rStyle w:val="apple-converted-space"/>
          <w:color w:val="000000"/>
        </w:rPr>
        <w:t xml:space="preserve"> </w:t>
      </w:r>
      <w:r>
        <w:rPr>
          <w:color w:val="000000"/>
        </w:rPr>
        <w:t xml:space="preserve">С самого начала стояла задача </w:t>
      </w:r>
      <w:proofErr w:type="gramStart"/>
      <w:r>
        <w:rPr>
          <w:color w:val="000000"/>
        </w:rPr>
        <w:t>охмурить</w:t>
      </w:r>
      <w:proofErr w:type="gramEnd"/>
      <w:r>
        <w:rPr>
          <w:color w:val="000000"/>
        </w:rPr>
        <w:t xml:space="preserve"> Сью.</w:t>
      </w:r>
      <w:r>
        <w:rPr>
          <w:rStyle w:val="apple-converted-space"/>
          <w:color w:val="000000"/>
        </w:rPr>
        <w:t xml:space="preserve"> И</w:t>
      </w:r>
      <w:r>
        <w:rPr>
          <w:color w:val="000000"/>
        </w:rPr>
        <w:t xml:space="preserve"> потом была ещё их дружба.</w:t>
      </w:r>
      <w:r>
        <w:rPr>
          <w:rStyle w:val="apple-converted-space"/>
          <w:color w:val="000000"/>
        </w:rPr>
        <w:t xml:space="preserve"> </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Это не будет проблемой для тебя?</w:t>
      </w:r>
      <w:r>
        <w:rPr>
          <w:rStyle w:val="apple-converted-space"/>
          <w:color w:val="000000"/>
        </w:rPr>
        <w:t xml:space="preserve"> </w:t>
      </w:r>
      <w:r>
        <w:rPr>
          <w:color w:val="000000"/>
        </w:rPr>
        <w:t>Я имею в виду, если я попытаюсь увести твою девочку?</w:t>
      </w:r>
      <w:r>
        <w:rPr>
          <w:rStyle w:val="apple-converted-space"/>
          <w:color w:val="000000"/>
        </w:rPr>
        <w:t xml:space="preserve"> Т</w:t>
      </w:r>
      <w:r>
        <w:rPr>
          <w:color w:val="000000"/>
        </w:rPr>
        <w:t xml:space="preserve">ы же знаешь, что я не поступлю так, если ты скажешь мне не делать этого, </w:t>
      </w:r>
      <w:r>
        <w:t xml:space="preserve">– </w:t>
      </w:r>
      <w:r>
        <w:rPr>
          <w:color w:val="000000"/>
        </w:rPr>
        <w:t>добавил я.</w:t>
      </w:r>
    </w:p>
    <w:p w:rsidR="00286F9F" w:rsidRDefault="00286F9F" w:rsidP="00286F9F">
      <w:pPr>
        <w:pStyle w:val="western"/>
        <w:shd w:val="clear" w:color="auto" w:fill="FFFFFF"/>
        <w:spacing w:before="0" w:after="0"/>
        <w:ind w:firstLine="461"/>
        <w:jc w:val="both"/>
      </w:pPr>
      <w:r>
        <w:rPr>
          <w:color w:val="000000"/>
        </w:rPr>
        <w:t>Итан скрестил руки на груди и посмотрел на меня взглядом старшего брата.</w:t>
      </w:r>
      <w:r>
        <w:rPr>
          <w:rStyle w:val="apple-converted-space"/>
          <w:color w:val="000000"/>
        </w:rPr>
        <w:t xml:space="preserve"> </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Я сказал тебе, я не влюблен в неё.</w:t>
      </w:r>
      <w:r>
        <w:rPr>
          <w:rStyle w:val="apple-converted-space"/>
          <w:color w:val="000000"/>
        </w:rPr>
        <w:t xml:space="preserve"> </w:t>
      </w:r>
      <w:r>
        <w:rPr>
          <w:color w:val="000000"/>
        </w:rPr>
        <w:t>Она понимает, что мы никогда не станем парой.</w:t>
      </w:r>
      <w:r>
        <w:rPr>
          <w:rStyle w:val="apple-converted-space"/>
          <w:color w:val="000000"/>
        </w:rPr>
        <w:t xml:space="preserve"> </w:t>
      </w:r>
      <w:r>
        <w:rPr>
          <w:color w:val="000000"/>
        </w:rPr>
        <w:t>Это ведь всё, что тебе нужно знать?</w:t>
      </w:r>
    </w:p>
    <w:p w:rsidR="00286F9F" w:rsidRDefault="00286F9F" w:rsidP="00286F9F">
      <w:pPr>
        <w:pStyle w:val="western"/>
        <w:shd w:val="clear" w:color="auto" w:fill="FFFFFF"/>
        <w:spacing w:before="0" w:after="0"/>
        <w:ind w:firstLine="461"/>
        <w:jc w:val="both"/>
      </w:pPr>
      <w:r>
        <w:rPr>
          <w:color w:val="000000"/>
        </w:rPr>
        <w:t>Боже, из его уст звучало всё так легко.</w:t>
      </w:r>
      <w:r>
        <w:rPr>
          <w:rStyle w:val="apple-converted-space"/>
          <w:color w:val="000000"/>
        </w:rPr>
        <w:t xml:space="preserve"> </w:t>
      </w:r>
      <w:r>
        <w:rPr>
          <w:color w:val="000000"/>
        </w:rPr>
        <w:t>Неужели?</w:t>
      </w:r>
      <w:r>
        <w:rPr>
          <w:rStyle w:val="apple-converted-space"/>
          <w:color w:val="000000"/>
        </w:rPr>
        <w:t xml:space="preserve"> </w:t>
      </w:r>
      <w:r>
        <w:rPr>
          <w:color w:val="000000"/>
        </w:rPr>
        <w:t xml:space="preserve">Я осторожно ответил: </w:t>
      </w:r>
    </w:p>
    <w:p w:rsidR="00286F9F" w:rsidRDefault="00286F9F" w:rsidP="00286F9F">
      <w:pPr>
        <w:pStyle w:val="western"/>
        <w:shd w:val="clear" w:color="auto" w:fill="FFFFFF"/>
        <w:spacing w:before="0" w:after="0"/>
        <w:ind w:firstLine="461"/>
        <w:jc w:val="both"/>
        <w:rPr>
          <w:color w:val="000000"/>
        </w:rPr>
      </w:pPr>
      <w:r>
        <w:t xml:space="preserve">– </w:t>
      </w:r>
      <w:r>
        <w:rPr>
          <w:color w:val="000000"/>
        </w:rPr>
        <w:t>Ввверно.</w:t>
      </w:r>
      <w:r>
        <w:t xml:space="preserve"> –</w:t>
      </w:r>
      <w:r>
        <w:rPr>
          <w:color w:val="000000"/>
        </w:rPr>
        <w:t xml:space="preserve"> Это не будет больше выглядеть, словно я увожу её у него, так как он дал мне разрешение.</w:t>
      </w:r>
      <w:r>
        <w:rPr>
          <w:rStyle w:val="apple-converted-space"/>
          <w:color w:val="000000"/>
        </w:rPr>
        <w:t xml:space="preserve"> </w:t>
      </w:r>
      <w:r>
        <w:rPr>
          <w:color w:val="000000"/>
        </w:rPr>
        <w:t>Но это не значит, что Сьюзан согласится пойти со мной на настоящее свидание.</w:t>
      </w:r>
      <w:r>
        <w:rPr>
          <w:rStyle w:val="apple-converted-space"/>
          <w:color w:val="000000"/>
        </w:rPr>
        <w:t xml:space="preserve"> </w:t>
      </w:r>
      <w:r>
        <w:rPr>
          <w:color w:val="000000"/>
        </w:rPr>
        <w:t>Я опустил голову.</w:t>
      </w:r>
      <w:r>
        <w:rPr>
          <w:rStyle w:val="apple-converted-space"/>
          <w:color w:val="000000"/>
        </w:rPr>
        <w:t xml:space="preserve"> </w:t>
      </w:r>
      <w:r>
        <w:t xml:space="preserve">– </w:t>
      </w:r>
      <w:r>
        <w:rPr>
          <w:color w:val="000000"/>
        </w:rPr>
        <w:t>Я не знаю, как мне её убедить, что я стою того.</w:t>
      </w:r>
    </w:p>
    <w:p w:rsidR="00286F9F" w:rsidRDefault="00286F9F" w:rsidP="00286F9F">
      <w:pPr>
        <w:pStyle w:val="western"/>
        <w:shd w:val="clear" w:color="auto" w:fill="FFFFFF"/>
        <w:spacing w:before="0" w:after="0"/>
        <w:ind w:firstLine="461"/>
        <w:jc w:val="both"/>
      </w:pPr>
      <w:r>
        <w:rPr>
          <w:color w:val="000000"/>
        </w:rPr>
        <w:t>Гортанный смех вырвался из груди Итана, и он смеялся надо мной.</w:t>
      </w:r>
      <w:r>
        <w:rPr>
          <w:rStyle w:val="apple-converted-space"/>
          <w:color w:val="000000"/>
        </w:rPr>
        <w:t xml:space="preserve"> </w:t>
      </w:r>
    </w:p>
    <w:p w:rsidR="00286F9F" w:rsidRDefault="00286F9F" w:rsidP="00286F9F">
      <w:pPr>
        <w:pStyle w:val="western"/>
        <w:shd w:val="clear" w:color="auto" w:fill="FFFFFF"/>
        <w:spacing w:before="0" w:after="0"/>
        <w:ind w:firstLine="461"/>
        <w:jc w:val="both"/>
        <w:rPr>
          <w:color w:val="000000"/>
        </w:rPr>
      </w:pPr>
      <w:r>
        <w:t>– Т</w:t>
      </w:r>
      <w:r>
        <w:rPr>
          <w:color w:val="000000"/>
        </w:rPr>
        <w:t xml:space="preserve">ы найдешь способ, </w:t>
      </w:r>
      <w:proofErr w:type="gramStart"/>
      <w:r>
        <w:rPr>
          <w:color w:val="000000"/>
        </w:rPr>
        <w:t>братан</w:t>
      </w:r>
      <w:proofErr w:type="gramEnd"/>
      <w:r>
        <w:rPr>
          <w:color w:val="000000"/>
        </w:rPr>
        <w:t>.</w:t>
      </w:r>
      <w:r>
        <w:t xml:space="preserve"> –</w:t>
      </w:r>
      <w:r>
        <w:rPr>
          <w:color w:val="000000"/>
        </w:rPr>
        <w:t xml:space="preserve"> Он закрыл дверь, и я остался в своей комнате один, полностью сошедший с рельсов.</w:t>
      </w:r>
    </w:p>
    <w:p w:rsidR="00286F9F" w:rsidRDefault="00286F9F" w:rsidP="00286F9F">
      <w:pPr>
        <w:pStyle w:val="western"/>
        <w:shd w:val="clear" w:color="auto" w:fill="FFFFFF"/>
        <w:spacing w:before="0" w:after="0"/>
        <w:ind w:firstLine="461"/>
        <w:jc w:val="both"/>
        <w:rPr>
          <w:color w:val="000000"/>
        </w:rPr>
      </w:pPr>
      <w:r>
        <w:rPr>
          <w:color w:val="000000"/>
        </w:rPr>
        <w:t>Вращая на пальце мяч, который, к счастью, был ещё моим, я пытался разобраться с мыслями. Итан уже не сердится на меня, и его отношения с Сью окончательно разъяснились. Что, чёрт возьми, он тогда сказал ей, если не попросил стать его девушкой?</w:t>
      </w:r>
      <w:r>
        <w:rPr>
          <w:rStyle w:val="apple-converted-space"/>
          <w:color w:val="000000"/>
        </w:rPr>
        <w:t xml:space="preserve"> </w:t>
      </w:r>
      <w:r>
        <w:rPr>
          <w:color w:val="000000"/>
        </w:rPr>
        <w:t>Он выглядел слишком счастливым для того, у кого состоялся серьёзный разговор.</w:t>
      </w:r>
    </w:p>
    <w:p w:rsidR="00286F9F" w:rsidRDefault="00286F9F" w:rsidP="00286F9F">
      <w:pPr>
        <w:pStyle w:val="western"/>
        <w:shd w:val="clear" w:color="auto" w:fill="FFFFFF"/>
        <w:spacing w:before="0" w:after="0"/>
        <w:ind w:firstLine="461"/>
        <w:jc w:val="both"/>
        <w:rPr>
          <w:color w:val="000000"/>
        </w:rPr>
      </w:pPr>
      <w:r>
        <w:rPr>
          <w:color w:val="000000"/>
        </w:rPr>
        <w:t>Как бы то ни было, я получил зелёный свет для формального ухаживания за ней, потому что у Сьюзан Миллер ещё не было парня.</w:t>
      </w:r>
      <w:r>
        <w:rPr>
          <w:rStyle w:val="apple-converted-space"/>
          <w:color w:val="000000"/>
        </w:rPr>
        <w:t xml:space="preserve"> </w:t>
      </w:r>
      <w:r>
        <w:rPr>
          <w:color w:val="000000"/>
        </w:rPr>
        <w:t>Теперь мне нужен план.</w:t>
      </w:r>
      <w:r>
        <w:rPr>
          <w:rStyle w:val="apple-converted-space"/>
          <w:color w:val="000000"/>
        </w:rPr>
        <w:t xml:space="preserve"> </w:t>
      </w:r>
      <w:r>
        <w:rPr>
          <w:color w:val="000000"/>
        </w:rPr>
        <w:t>Разговоры с ней в школе всегда получаются неприятные.</w:t>
      </w:r>
      <w:r>
        <w:rPr>
          <w:rStyle w:val="apple-converted-space"/>
          <w:color w:val="000000"/>
        </w:rPr>
        <w:t xml:space="preserve"> Она</w:t>
      </w:r>
      <w:r>
        <w:rPr>
          <w:color w:val="000000"/>
        </w:rPr>
        <w:t>, очевидно, не хочет, чтобы её видели рядом со мной, наверняка, из-за вызова.</w:t>
      </w:r>
      <w:r>
        <w:rPr>
          <w:rStyle w:val="apple-converted-space"/>
          <w:color w:val="000000"/>
        </w:rPr>
        <w:t xml:space="preserve"> </w:t>
      </w:r>
      <w:r>
        <w:rPr>
          <w:color w:val="000000"/>
        </w:rPr>
        <w:t>То, что она начала мне нравиться, необходимо скрывать из-за её упрямства. Это основной план.</w:t>
      </w:r>
    </w:p>
    <w:p w:rsidR="00286F9F" w:rsidRDefault="00286F9F" w:rsidP="00286F9F">
      <w:pPr>
        <w:pStyle w:val="western"/>
        <w:shd w:val="clear" w:color="auto" w:fill="FFFFFF"/>
        <w:spacing w:before="0" w:after="0"/>
        <w:ind w:firstLine="461"/>
        <w:jc w:val="both"/>
        <w:rPr>
          <w:color w:val="000000"/>
        </w:rPr>
      </w:pPr>
      <w:r>
        <w:rPr>
          <w:color w:val="000000"/>
        </w:rPr>
        <w:t>Прекрасно.</w:t>
      </w:r>
      <w:r>
        <w:rPr>
          <w:rStyle w:val="apple-converted-space"/>
          <w:color w:val="000000"/>
        </w:rPr>
        <w:t xml:space="preserve"> </w:t>
      </w:r>
      <w:r>
        <w:rPr>
          <w:color w:val="000000"/>
        </w:rPr>
        <w:t>Я тоже могу быть упрямым, даже слишком.</w:t>
      </w:r>
    </w:p>
    <w:p w:rsidR="00286F9F" w:rsidRDefault="00286F9F" w:rsidP="00286F9F">
      <w:pPr>
        <w:pStyle w:val="western"/>
        <w:shd w:val="clear" w:color="auto" w:fill="FFFFFF"/>
        <w:spacing w:before="0" w:after="0"/>
        <w:ind w:firstLine="461"/>
        <w:jc w:val="both"/>
        <w:rPr>
          <w:color w:val="000000"/>
        </w:rPr>
      </w:pPr>
      <w:r>
        <w:rPr>
          <w:color w:val="000000"/>
        </w:rPr>
        <w:t>Лучше всего она реагировала на меня, когда мы разговаривали с ней наедине, как по телефону, так и когда она была у нас в гостях.</w:t>
      </w:r>
      <w:r>
        <w:rPr>
          <w:rStyle w:val="apple-converted-space"/>
          <w:color w:val="000000"/>
        </w:rPr>
        <w:t xml:space="preserve"> </w:t>
      </w:r>
      <w:r>
        <w:rPr>
          <w:color w:val="000000"/>
        </w:rPr>
        <w:t>Было бы здорово, если б Итан пригласил её к нам снова.</w:t>
      </w:r>
      <w:r>
        <w:rPr>
          <w:rStyle w:val="apple-converted-space"/>
          <w:color w:val="000000"/>
        </w:rPr>
        <w:t xml:space="preserve"> </w:t>
      </w:r>
      <w:r>
        <w:rPr>
          <w:color w:val="000000"/>
        </w:rPr>
        <w:t>Но я не хочу уповать на это как на единственный шанс, нужно проникнуть под кожу малышки Сью, так что я решил отправить ей сообщение.</w:t>
      </w:r>
    </w:p>
    <w:p w:rsidR="00286F9F" w:rsidRDefault="00286F9F" w:rsidP="00286F9F">
      <w:pPr>
        <w:pStyle w:val="western"/>
        <w:shd w:val="clear" w:color="auto" w:fill="FFFFFF"/>
        <w:spacing w:before="0" w:after="0"/>
        <w:ind w:firstLine="461"/>
        <w:jc w:val="both"/>
        <w:rPr>
          <w:color w:val="000000"/>
        </w:rPr>
      </w:pPr>
      <w:r>
        <w:rPr>
          <w:color w:val="000000"/>
        </w:rPr>
        <w:t xml:space="preserve">После ужина, убрав на кухне, так как сегодня готовила мама, </w:t>
      </w:r>
      <w:proofErr w:type="gramStart"/>
      <w:r>
        <w:rPr>
          <w:color w:val="000000"/>
        </w:rPr>
        <w:t>и</w:t>
      </w:r>
      <w:proofErr w:type="gramEnd"/>
      <w:r>
        <w:rPr>
          <w:color w:val="000000"/>
        </w:rPr>
        <w:t xml:space="preserve"> сделав домашнее задание, я выключил потолочные светильники в комнате и включил лампу на тумбочке около кровати.</w:t>
      </w:r>
      <w:r>
        <w:rPr>
          <w:rStyle w:val="apple-converted-space"/>
          <w:color w:val="000000"/>
        </w:rPr>
        <w:t xml:space="preserve"> </w:t>
      </w:r>
      <w:r>
        <w:rPr>
          <w:color w:val="000000"/>
        </w:rPr>
        <w:t>Было около десяти.</w:t>
      </w:r>
      <w:r>
        <w:rPr>
          <w:rStyle w:val="apple-converted-space"/>
          <w:color w:val="000000"/>
        </w:rPr>
        <w:t xml:space="preserve"> </w:t>
      </w:r>
      <w:r>
        <w:rPr>
          <w:color w:val="000000"/>
        </w:rPr>
        <w:t>Я ждал этого момента несколько часов.</w:t>
      </w:r>
    </w:p>
    <w:p w:rsidR="00286F9F" w:rsidRDefault="00286F9F" w:rsidP="00286F9F">
      <w:pPr>
        <w:pStyle w:val="western"/>
        <w:shd w:val="clear" w:color="auto" w:fill="FFFFFF"/>
        <w:spacing w:before="0" w:after="0"/>
        <w:ind w:firstLine="461"/>
        <w:jc w:val="both"/>
        <w:rPr>
          <w:i/>
        </w:rPr>
      </w:pPr>
      <w:r>
        <w:rPr>
          <w:color w:val="000000"/>
        </w:rPr>
        <w:t>Развалившись на кровати, я набрал сообщение:</w:t>
      </w:r>
    </w:p>
    <w:p w:rsidR="00286F9F" w:rsidRDefault="00286F9F" w:rsidP="00286F9F">
      <w:pPr>
        <w:pStyle w:val="western"/>
        <w:shd w:val="clear" w:color="auto" w:fill="FFFFFF"/>
        <w:spacing w:before="0" w:after="0"/>
        <w:ind w:firstLine="461"/>
        <w:jc w:val="both"/>
        <w:rPr>
          <w:color w:val="000000"/>
        </w:rPr>
      </w:pPr>
      <w:r>
        <w:rPr>
          <w:i/>
        </w:rPr>
        <w:t>«Развлекалась сегодня с моим братцем? Он вышел из комнаты счастливым человеком. Наконец-то, всю субботу у него было паршивое настроение, и с ним нелегко было иметь дело»</w:t>
      </w:r>
      <w:r>
        <w:rPr>
          <w:i/>
          <w:iCs/>
          <w:color w:val="000000"/>
        </w:rPr>
        <w:t>.</w:t>
      </w:r>
    </w:p>
    <w:p w:rsidR="00286F9F" w:rsidRDefault="00286F9F" w:rsidP="00286F9F">
      <w:pPr>
        <w:pStyle w:val="western"/>
        <w:shd w:val="clear" w:color="auto" w:fill="FFFFFF"/>
        <w:spacing w:before="0" w:after="0"/>
        <w:ind w:firstLine="461"/>
        <w:jc w:val="both"/>
        <w:rPr>
          <w:color w:val="000000"/>
        </w:rPr>
      </w:pPr>
      <w:r>
        <w:rPr>
          <w:color w:val="000000"/>
        </w:rPr>
        <w:t>Глядя на экран после отправки, я считал секунды до её ответа.</w:t>
      </w:r>
      <w:r>
        <w:rPr>
          <w:rStyle w:val="apple-converted-space"/>
          <w:color w:val="000000"/>
        </w:rPr>
        <w:t xml:space="preserve"> Свет на</w:t>
      </w:r>
      <w:r>
        <w:rPr>
          <w:color w:val="000000"/>
        </w:rPr>
        <w:t xml:space="preserve"> дисплее успел погаснуть пару раз.</w:t>
      </w:r>
      <w:r>
        <w:rPr>
          <w:rStyle w:val="apple-converted-space"/>
          <w:color w:val="000000"/>
        </w:rPr>
        <w:t xml:space="preserve"> Но я каждый раз нажимал на дисплей и ждал</w:t>
      </w:r>
      <w:r>
        <w:rPr>
          <w:color w:val="000000"/>
        </w:rPr>
        <w:t>.</w:t>
      </w:r>
    </w:p>
    <w:p w:rsidR="00286F9F" w:rsidRDefault="00286F9F" w:rsidP="00286F9F">
      <w:pPr>
        <w:pStyle w:val="western"/>
        <w:shd w:val="clear" w:color="auto" w:fill="FFFFFF"/>
        <w:spacing w:before="0" w:after="0"/>
        <w:ind w:firstLine="461"/>
        <w:jc w:val="both"/>
        <w:rPr>
          <w:i/>
        </w:rPr>
      </w:pPr>
      <w:r>
        <w:rPr>
          <w:color w:val="000000"/>
        </w:rPr>
        <w:t>Звуковой сигнал.</w:t>
      </w:r>
      <w:r>
        <w:rPr>
          <w:rStyle w:val="apple-converted-space"/>
          <w:color w:val="000000"/>
        </w:rPr>
        <w:t xml:space="preserve"> </w:t>
      </w:r>
      <w:r>
        <w:rPr>
          <w:color w:val="000000"/>
        </w:rPr>
        <w:t>Наконец!</w:t>
      </w:r>
      <w:r>
        <w:rPr>
          <w:rStyle w:val="apple-converted-space"/>
          <w:color w:val="000000"/>
        </w:rPr>
        <w:t xml:space="preserve"> </w:t>
      </w:r>
      <w:r>
        <w:rPr>
          <w:color w:val="000000"/>
        </w:rPr>
        <w:t>Сообщение от</w:t>
      </w:r>
      <w:r>
        <w:rPr>
          <w:rStyle w:val="apple-converted-space"/>
          <w:color w:val="000000"/>
        </w:rPr>
        <w:t xml:space="preserve"> </w:t>
      </w:r>
      <w:r>
        <w:rPr>
          <w:i/>
          <w:iCs/>
          <w:color w:val="000000"/>
        </w:rPr>
        <w:t>Хвостика</w:t>
      </w:r>
      <w:r>
        <w:rPr>
          <w:rStyle w:val="apple-converted-space"/>
          <w:i/>
          <w:iCs/>
          <w:color w:val="000000"/>
        </w:rPr>
        <w:t xml:space="preserve"> </w:t>
      </w:r>
      <w:r>
        <w:rPr>
          <w:i/>
          <w:color w:val="000000"/>
        </w:rPr>
        <w:t>Сью</w:t>
      </w:r>
      <w:r>
        <w:rPr>
          <w:color w:val="000000"/>
        </w:rPr>
        <w:t>.</w:t>
      </w:r>
      <w:r>
        <w:rPr>
          <w:rStyle w:val="apple-converted-space"/>
          <w:color w:val="000000"/>
        </w:rPr>
        <w:t xml:space="preserve"> </w:t>
      </w:r>
      <w:r>
        <w:rPr>
          <w:color w:val="000000"/>
        </w:rPr>
        <w:t>Мое сердце забилось быстрее.</w:t>
      </w:r>
    </w:p>
    <w:p w:rsidR="00286F9F" w:rsidRDefault="00286F9F" w:rsidP="00286F9F">
      <w:pPr>
        <w:pStyle w:val="western"/>
        <w:shd w:val="clear" w:color="auto" w:fill="FFFFFF"/>
        <w:spacing w:before="0" w:after="0"/>
        <w:ind w:firstLine="461"/>
        <w:jc w:val="both"/>
        <w:rPr>
          <w:color w:val="000000"/>
        </w:rPr>
      </w:pPr>
      <w:r>
        <w:rPr>
          <w:i/>
        </w:rPr>
        <w:t>«У нас было самое лучшее свидание. Знаешь что, мы играли в видеоигры</w:t>
      </w:r>
      <w:proofErr w:type="gramStart"/>
      <w:r>
        <w:rPr>
          <w:i/>
        </w:rPr>
        <w:t xml:space="preserve"> :</w:t>
      </w:r>
      <w:proofErr w:type="gramEnd"/>
      <w:r>
        <w:rPr>
          <w:i/>
        </w:rPr>
        <w:t xml:space="preserve"> </w:t>
      </w:r>
      <w:r>
        <w:rPr>
          <w:i/>
          <w:lang w:val="en-US"/>
        </w:rPr>
        <w:t>P</w:t>
      </w:r>
      <w:r>
        <w:rPr>
          <w:i/>
        </w:rPr>
        <w:t>»</w:t>
      </w:r>
    </w:p>
    <w:p w:rsidR="00286F9F" w:rsidRDefault="00286F9F" w:rsidP="00286F9F">
      <w:pPr>
        <w:pStyle w:val="western"/>
        <w:shd w:val="clear" w:color="auto" w:fill="FFFFFF"/>
        <w:spacing w:before="0" w:after="0"/>
        <w:ind w:firstLine="461"/>
        <w:jc w:val="both"/>
        <w:rPr>
          <w:color w:val="000000"/>
        </w:rPr>
      </w:pPr>
      <w:r>
        <w:rPr>
          <w:color w:val="000000"/>
        </w:rPr>
        <w:t>Итан</w:t>
      </w:r>
      <w:r>
        <w:rPr>
          <w:rStyle w:val="apple-converted-space"/>
          <w:color w:val="000000"/>
        </w:rPr>
        <w:t xml:space="preserve"> её </w:t>
      </w:r>
      <w:r>
        <w:rPr>
          <w:color w:val="000000"/>
        </w:rPr>
        <w:t>отверг, и она называет это лучшим свиданием?</w:t>
      </w:r>
      <w:r>
        <w:rPr>
          <w:rStyle w:val="apple-converted-space"/>
          <w:color w:val="000000"/>
        </w:rPr>
        <w:t xml:space="preserve"> </w:t>
      </w:r>
      <w:r>
        <w:rPr>
          <w:color w:val="000000"/>
        </w:rPr>
        <w:t>Как это возможно?</w:t>
      </w:r>
    </w:p>
    <w:p w:rsidR="00286F9F" w:rsidRDefault="00286F9F" w:rsidP="00286F9F">
      <w:pPr>
        <w:pStyle w:val="western"/>
        <w:shd w:val="clear" w:color="auto" w:fill="FFFFFF"/>
        <w:spacing w:before="0" w:after="0"/>
        <w:ind w:firstLine="461"/>
        <w:jc w:val="both"/>
      </w:pPr>
      <w:r>
        <w:rPr>
          <w:color w:val="000000"/>
        </w:rPr>
        <w:t>Я начал печатать следующее сообщение и почесал голову в замешательстве, потому что на самом деле начинал так думать.</w:t>
      </w:r>
      <w:r>
        <w:rPr>
          <w:rStyle w:val="apple-converted-space"/>
          <w:color w:val="000000"/>
        </w:rPr>
        <w:t xml:space="preserve"> </w:t>
      </w:r>
    </w:p>
    <w:p w:rsidR="00286F9F" w:rsidRDefault="00286F9F" w:rsidP="00286F9F">
      <w:pPr>
        <w:pStyle w:val="western"/>
        <w:shd w:val="clear" w:color="auto" w:fill="FFFFFF"/>
        <w:spacing w:before="0" w:after="0"/>
        <w:ind w:firstLine="461"/>
        <w:jc w:val="both"/>
        <w:rPr>
          <w:i/>
        </w:rPr>
      </w:pPr>
      <w:r>
        <w:t>«</w:t>
      </w:r>
      <w:r>
        <w:rPr>
          <w:i/>
        </w:rPr>
        <w:t>Я начинаю верить, что единственный способ соблазнить тебя – это поиграть с тобой в Марио Карт.  Никогда не делал этого с девчонкой».</w:t>
      </w:r>
      <w:r>
        <w:rPr>
          <w:rStyle w:val="apple-converted-space"/>
          <w:color w:val="000000"/>
        </w:rPr>
        <w:t xml:space="preserve"> </w:t>
      </w:r>
    </w:p>
    <w:p w:rsidR="00286F9F" w:rsidRDefault="00286F9F" w:rsidP="00286F9F">
      <w:pPr>
        <w:pStyle w:val="western"/>
        <w:shd w:val="clear" w:color="auto" w:fill="FFFFFF"/>
        <w:spacing w:before="0" w:after="0"/>
        <w:ind w:firstLine="461"/>
        <w:jc w:val="both"/>
        <w:rPr>
          <w:color w:val="000000"/>
        </w:rPr>
      </w:pPr>
      <w:r>
        <w:rPr>
          <w:i/>
        </w:rPr>
        <w:t>Х</w:t>
      </w:r>
      <w:r>
        <w:rPr>
          <w:color w:val="000000"/>
        </w:rPr>
        <w:t>м, может в этом всё дело.</w:t>
      </w:r>
    </w:p>
    <w:p w:rsidR="00286F9F" w:rsidRDefault="00286F9F" w:rsidP="00286F9F">
      <w:pPr>
        <w:pStyle w:val="western"/>
        <w:shd w:val="clear" w:color="auto" w:fill="FFFFFF"/>
        <w:spacing w:before="0" w:after="0"/>
        <w:ind w:firstLine="461"/>
        <w:jc w:val="both"/>
        <w:rPr>
          <w:i/>
        </w:rPr>
      </w:pPr>
      <w:r>
        <w:rPr>
          <w:color w:val="000000"/>
        </w:rPr>
        <w:t>На этот раз Сью быстрее ответила.</w:t>
      </w:r>
      <w:r>
        <w:rPr>
          <w:rStyle w:val="apple-converted-space"/>
          <w:color w:val="000000"/>
        </w:rPr>
        <w:t xml:space="preserve"> </w:t>
      </w:r>
    </w:p>
    <w:p w:rsidR="00286F9F" w:rsidRDefault="00286F9F" w:rsidP="00286F9F">
      <w:pPr>
        <w:pStyle w:val="western"/>
        <w:shd w:val="clear" w:color="auto" w:fill="FFFFFF"/>
        <w:spacing w:before="0" w:after="0"/>
        <w:ind w:firstLine="461"/>
        <w:jc w:val="both"/>
        <w:rPr>
          <w:color w:val="000000"/>
        </w:rPr>
      </w:pPr>
      <w:r>
        <w:rPr>
          <w:i/>
        </w:rPr>
        <w:t>«О, тебе стоит попытаться.  Возможно, ты удивишься».</w:t>
      </w:r>
      <w:r>
        <w:rPr>
          <w:rStyle w:val="apple-converted-space"/>
          <w:color w:val="000000"/>
        </w:rPr>
        <w:t xml:space="preserve"> </w:t>
      </w:r>
    </w:p>
    <w:p w:rsidR="00286F9F" w:rsidRDefault="00286F9F" w:rsidP="00286F9F">
      <w:pPr>
        <w:pStyle w:val="western"/>
        <w:shd w:val="clear" w:color="auto" w:fill="FFFFFF"/>
        <w:spacing w:before="0" w:after="0"/>
        <w:ind w:firstLine="461"/>
        <w:jc w:val="both"/>
      </w:pPr>
      <w:r>
        <w:rPr>
          <w:color w:val="000000"/>
        </w:rPr>
        <w:t>Когда я прочитал ее последние слова, уголки моих губ невольно поползли вверх:</w:t>
      </w:r>
      <w:r>
        <w:rPr>
          <w:rStyle w:val="apple-converted-space"/>
          <w:color w:val="000000"/>
        </w:rPr>
        <w:t xml:space="preserve"> </w:t>
      </w:r>
    </w:p>
    <w:p w:rsidR="00286F9F" w:rsidRDefault="00286F9F" w:rsidP="00286F9F">
      <w:pPr>
        <w:pStyle w:val="western"/>
        <w:shd w:val="clear" w:color="auto" w:fill="FFFFFF"/>
        <w:spacing w:before="0" w:after="0"/>
        <w:ind w:firstLine="461"/>
        <w:jc w:val="both"/>
        <w:rPr>
          <w:color w:val="000000"/>
        </w:rPr>
      </w:pPr>
      <w:r>
        <w:t>«</w:t>
      </w:r>
      <w:r>
        <w:rPr>
          <w:i/>
        </w:rPr>
        <w:t xml:space="preserve">Крепкого сна, </w:t>
      </w:r>
      <w:proofErr w:type="gramStart"/>
      <w:r>
        <w:rPr>
          <w:i/>
        </w:rPr>
        <w:t>сладкий</w:t>
      </w:r>
      <w:proofErr w:type="gramEnd"/>
      <w:r>
        <w:rPr>
          <w:i/>
        </w:rPr>
        <w:t>»</w:t>
      </w:r>
      <w:r>
        <w:rPr>
          <w:i/>
          <w:iCs/>
          <w:color w:val="000000"/>
        </w:rPr>
        <w:t>.</w:t>
      </w:r>
    </w:p>
    <w:p w:rsidR="00286F9F" w:rsidRDefault="00286F9F" w:rsidP="00286F9F">
      <w:pPr>
        <w:pStyle w:val="western"/>
        <w:shd w:val="clear" w:color="auto" w:fill="FFFFFF"/>
        <w:spacing w:before="0" w:after="0"/>
        <w:ind w:firstLine="461"/>
        <w:jc w:val="both"/>
        <w:rPr>
          <w:i/>
        </w:rPr>
      </w:pPr>
      <w:r>
        <w:rPr>
          <w:color w:val="000000"/>
        </w:rPr>
        <w:lastRenderedPageBreak/>
        <w:t>Ах, у меня подкосились колени.</w:t>
      </w:r>
      <w:r>
        <w:rPr>
          <w:rStyle w:val="apple-converted-space"/>
          <w:color w:val="000000"/>
        </w:rPr>
        <w:t xml:space="preserve"> </w:t>
      </w:r>
      <w:r>
        <w:rPr>
          <w:color w:val="000000"/>
        </w:rPr>
        <w:t>Качая головой, я усмехнулся и</w:t>
      </w:r>
      <w:r>
        <w:rPr>
          <w:rStyle w:val="apple-converted-space"/>
          <w:color w:val="000000"/>
        </w:rPr>
        <w:t xml:space="preserve"> </w:t>
      </w:r>
      <w:r>
        <w:rPr>
          <w:color w:val="000000"/>
        </w:rPr>
        <w:t>написал:</w:t>
      </w:r>
      <w:r>
        <w:rPr>
          <w:rStyle w:val="apple-converted-space"/>
          <w:color w:val="000000"/>
        </w:rPr>
        <w:t xml:space="preserve"> </w:t>
      </w:r>
    </w:p>
    <w:p w:rsidR="00286F9F" w:rsidRDefault="00286F9F" w:rsidP="00286F9F">
      <w:pPr>
        <w:pStyle w:val="western"/>
        <w:shd w:val="clear" w:color="auto" w:fill="FFFFFF"/>
        <w:spacing w:before="0" w:after="0"/>
        <w:ind w:firstLine="461"/>
        <w:jc w:val="both"/>
        <w:rPr>
          <w:color w:val="000000"/>
          <w:shd w:val="clear" w:color="auto" w:fill="FFFFFF"/>
        </w:rPr>
      </w:pPr>
      <w:proofErr w:type="gramStart"/>
      <w:r>
        <w:rPr>
          <w:i/>
        </w:rPr>
        <w:t>«Ты украла мои слова</w:t>
      </w:r>
      <w:r>
        <w:rPr>
          <w:i/>
          <w:iCs/>
          <w:color w:val="000000"/>
        </w:rPr>
        <w:t>.</w:t>
      </w:r>
      <w:r>
        <w:rPr>
          <w:rStyle w:val="apple-converted-space"/>
          <w:color w:val="000000"/>
        </w:rPr>
        <w:t xml:space="preserve"> </w:t>
      </w:r>
      <w:r>
        <w:rPr>
          <w:color w:val="000000"/>
        </w:rPr>
        <w:t>;-)</w:t>
      </w:r>
      <w:r>
        <w:rPr>
          <w:rStyle w:val="apple-converted-space"/>
          <w:color w:val="000000"/>
        </w:rPr>
        <w:t xml:space="preserve"> </w:t>
      </w:r>
      <w:r>
        <w:rPr>
          <w:i/>
        </w:rPr>
        <w:t>Увидимся завтра»</w:t>
      </w:r>
      <w:r>
        <w:rPr>
          <w:i/>
          <w:iCs/>
          <w:color w:val="000000"/>
        </w:rPr>
        <w:t>.</w:t>
      </w:r>
      <w:proofErr w:type="gramEnd"/>
    </w:p>
    <w:p w:rsidR="00286F9F" w:rsidRDefault="00286F9F" w:rsidP="00286F9F">
      <w:pPr>
        <w:spacing w:after="0"/>
        <w:ind w:firstLine="425"/>
        <w:jc w:val="both"/>
      </w:pPr>
      <w:r>
        <w:rPr>
          <w:rFonts w:ascii="Times New Roman" w:hAnsi="Times New Roman"/>
          <w:color w:val="000000"/>
          <w:sz w:val="24"/>
          <w:szCs w:val="24"/>
          <w:shd w:val="clear" w:color="auto" w:fill="FFFFFF"/>
        </w:rPr>
        <w:t>После этого я выключил свет и лёг спать.</w:t>
      </w:r>
      <w:r>
        <w:rPr>
          <w:rStyle w:val="apple-converted-space"/>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Независимо ни от чего, я надеялся, что Сью будет присутствовать в моих снах.</w:t>
      </w:r>
    </w:p>
    <w:p w:rsidR="00286F9F" w:rsidRPr="00286F9F" w:rsidRDefault="00286F9F" w:rsidP="00286F9F">
      <w:pPr>
        <w:pStyle w:val="a0"/>
      </w:pPr>
    </w:p>
    <w:p w:rsidR="00745700" w:rsidRDefault="00745700">
      <w:pPr>
        <w:pStyle w:val="western"/>
        <w:pageBreakBefore/>
        <w:shd w:val="clear" w:color="auto" w:fill="FFFFFF"/>
        <w:spacing w:before="0" w:after="0"/>
        <w:jc w:val="center"/>
        <w:rPr>
          <w:b/>
          <w:sz w:val="28"/>
          <w:szCs w:val="28"/>
        </w:rPr>
      </w:pPr>
    </w:p>
    <w:p w:rsidR="00745700" w:rsidRDefault="001D46E0" w:rsidP="00286F9F">
      <w:pPr>
        <w:pStyle w:val="1"/>
        <w:jc w:val="center"/>
        <w:rPr>
          <w:sz w:val="28"/>
          <w:szCs w:val="28"/>
        </w:rPr>
      </w:pPr>
      <w:bookmarkStart w:id="11" w:name="_Toc445394509"/>
      <w:r>
        <w:rPr>
          <w:sz w:val="28"/>
          <w:szCs w:val="28"/>
        </w:rPr>
        <w:t>Глава 12</w:t>
      </w:r>
      <w:bookmarkEnd w:id="11"/>
    </w:p>
    <w:p w:rsidR="001A0015" w:rsidRDefault="0001718B" w:rsidP="001A0015">
      <w:pPr>
        <w:pStyle w:val="western"/>
        <w:shd w:val="clear" w:color="auto" w:fill="FFFFFF"/>
        <w:spacing w:before="0" w:after="0"/>
        <w:ind w:firstLine="426"/>
        <w:jc w:val="both"/>
      </w:pPr>
      <w:r>
        <w:rPr>
          <w:color w:val="000000"/>
        </w:rPr>
        <w:t>Когда во вторник</w:t>
      </w:r>
      <w:r w:rsidR="001A0015">
        <w:rPr>
          <w:color w:val="000000"/>
        </w:rPr>
        <w:t xml:space="preserve"> утром я вышел из дома, Итан стоял, прислонившись к капоту машины, перекрестив лодыжки и сложив руки на груди.</w:t>
      </w:r>
    </w:p>
    <w:p w:rsidR="001A0015" w:rsidRDefault="001A0015" w:rsidP="001A0015">
      <w:pPr>
        <w:pStyle w:val="western"/>
        <w:shd w:val="clear" w:color="auto" w:fill="FFFFFF"/>
        <w:spacing w:before="0" w:after="0"/>
        <w:ind w:firstLine="426"/>
        <w:jc w:val="both"/>
        <w:rPr>
          <w:color w:val="000000"/>
        </w:rPr>
      </w:pPr>
      <w:r>
        <w:t>– Тебя п</w:t>
      </w:r>
      <w:r>
        <w:rPr>
          <w:color w:val="000000"/>
        </w:rPr>
        <w:t>одбросить?</w:t>
      </w:r>
      <w:r>
        <w:t xml:space="preserve"> – </w:t>
      </w:r>
      <w:r>
        <w:rPr>
          <w:color w:val="000000"/>
        </w:rPr>
        <w:t>поднимая брови, спросил он.</w:t>
      </w:r>
    </w:p>
    <w:p w:rsidR="001A0015" w:rsidRDefault="001A0015" w:rsidP="001A0015">
      <w:pPr>
        <w:pStyle w:val="western"/>
        <w:shd w:val="clear" w:color="auto" w:fill="FFFFFF"/>
        <w:spacing w:before="0" w:after="0"/>
        <w:ind w:firstLine="461"/>
        <w:jc w:val="both"/>
      </w:pPr>
      <w:r>
        <w:rPr>
          <w:color w:val="000000"/>
        </w:rPr>
        <w:t>Усмехнувшись, из кармана я вытащил ключи</w:t>
      </w:r>
      <w:r>
        <w:rPr>
          <w:rStyle w:val="apple-converted-space"/>
          <w:color w:val="000000"/>
        </w:rPr>
        <w:t xml:space="preserve"> </w:t>
      </w:r>
      <w:r>
        <w:rPr>
          <w:color w:val="000000"/>
        </w:rPr>
        <w:t xml:space="preserve"> и покачал ими в воздухе.</w:t>
      </w:r>
    </w:p>
    <w:p w:rsidR="001A0015" w:rsidRDefault="001A0015" w:rsidP="001A0015">
      <w:pPr>
        <w:pStyle w:val="western"/>
        <w:shd w:val="clear" w:color="auto" w:fill="FFFFFF"/>
        <w:spacing w:before="0" w:after="0"/>
        <w:ind w:firstLine="461"/>
        <w:jc w:val="both"/>
        <w:rPr>
          <w:color w:val="000000"/>
        </w:rPr>
      </w:pPr>
      <w:r>
        <w:t xml:space="preserve">– </w:t>
      </w:r>
      <w:r>
        <w:rPr>
          <w:color w:val="000000"/>
        </w:rPr>
        <w:t xml:space="preserve">Я поеду на </w:t>
      </w:r>
      <w:proofErr w:type="gramStart"/>
      <w:r>
        <w:rPr>
          <w:color w:val="000000"/>
        </w:rPr>
        <w:t>маминой</w:t>
      </w:r>
      <w:proofErr w:type="gramEnd"/>
      <w:r>
        <w:rPr>
          <w:color w:val="000000"/>
        </w:rPr>
        <w:t>.</w:t>
      </w:r>
      <w:r>
        <w:rPr>
          <w:rStyle w:val="apple-converted-space"/>
          <w:color w:val="000000"/>
        </w:rPr>
        <w:t xml:space="preserve"> У меня после школы тренировка по баскетболу</w:t>
      </w:r>
      <w:r>
        <w:rPr>
          <w:color w:val="000000"/>
        </w:rPr>
        <w:t xml:space="preserve">. </w:t>
      </w:r>
      <w:r>
        <w:t xml:space="preserve">– </w:t>
      </w:r>
      <w:r>
        <w:rPr>
          <w:color w:val="000000"/>
        </w:rPr>
        <w:t>Я подошёл к нему и протянул ему кулак.</w:t>
      </w:r>
      <w:r>
        <w:rPr>
          <w:rStyle w:val="apple-converted-space"/>
          <w:color w:val="000000"/>
        </w:rPr>
        <w:t xml:space="preserve"> </w:t>
      </w:r>
      <w:r>
        <w:t>– Но спасибо, что предложил</w:t>
      </w:r>
      <w:r>
        <w:rPr>
          <w:color w:val="000000"/>
        </w:rPr>
        <w:t>.</w:t>
      </w:r>
    </w:p>
    <w:p w:rsidR="001A0015" w:rsidRDefault="001A0015" w:rsidP="001A0015">
      <w:pPr>
        <w:pStyle w:val="western"/>
        <w:shd w:val="clear" w:color="auto" w:fill="FFFFFF"/>
        <w:spacing w:before="0" w:after="0"/>
        <w:ind w:firstLine="461"/>
        <w:jc w:val="both"/>
        <w:rPr>
          <w:color w:val="000000"/>
        </w:rPr>
      </w:pPr>
      <w:r>
        <w:rPr>
          <w:color w:val="000000"/>
        </w:rPr>
        <w:t xml:space="preserve">Брат в ответ стукнул своим кулаком </w:t>
      </w:r>
      <w:proofErr w:type="gramStart"/>
      <w:r>
        <w:rPr>
          <w:color w:val="000000"/>
        </w:rPr>
        <w:t>по моему</w:t>
      </w:r>
      <w:proofErr w:type="gramEnd"/>
      <w:r>
        <w:rPr>
          <w:color w:val="000000"/>
        </w:rPr>
        <w:t>, мы оба понимали, что всё вернулось на круги своя, и произошедшее между нами в минувшие выходные забыто и прощено. Огромный камень размером с целую скалу упал с моей души.</w:t>
      </w:r>
    </w:p>
    <w:p w:rsidR="001A0015" w:rsidRDefault="001A0015" w:rsidP="001A0015">
      <w:pPr>
        <w:pStyle w:val="western"/>
        <w:shd w:val="clear" w:color="auto" w:fill="FFFFFF"/>
        <w:spacing w:before="0" w:after="0"/>
        <w:ind w:firstLine="461"/>
        <w:jc w:val="both"/>
      </w:pPr>
      <w:r>
        <w:rPr>
          <w:color w:val="000000"/>
        </w:rPr>
        <w:t xml:space="preserve">Я направился к автомобилю мамы и открыл водительскую дверь, а в это время Итан обошёл свой. Занеся одну ногу внутрь и положив уже руку на руль, я остановился и крикнул ему: </w:t>
      </w:r>
    </w:p>
    <w:p w:rsidR="001A0015" w:rsidRDefault="001A0015" w:rsidP="001A0015">
      <w:pPr>
        <w:pStyle w:val="western"/>
        <w:shd w:val="clear" w:color="auto" w:fill="FFFFFF"/>
        <w:spacing w:before="0" w:after="0"/>
        <w:ind w:firstLine="461"/>
        <w:jc w:val="both"/>
      </w:pPr>
      <w:r>
        <w:t xml:space="preserve">– </w:t>
      </w:r>
      <w:r>
        <w:rPr>
          <w:color w:val="000000"/>
        </w:rPr>
        <w:t xml:space="preserve">Эй, </w:t>
      </w:r>
      <w:proofErr w:type="gramStart"/>
      <w:r>
        <w:rPr>
          <w:color w:val="000000"/>
        </w:rPr>
        <w:t>Ит</w:t>
      </w:r>
      <w:proofErr w:type="gramEnd"/>
      <w:r>
        <w:rPr>
          <w:color w:val="000000"/>
        </w:rPr>
        <w:t>!</w:t>
      </w:r>
    </w:p>
    <w:p w:rsidR="001A0015" w:rsidRDefault="001A0015" w:rsidP="001A0015">
      <w:pPr>
        <w:pStyle w:val="western"/>
        <w:shd w:val="clear" w:color="auto" w:fill="FFFFFF"/>
        <w:spacing w:before="0" w:after="0"/>
        <w:ind w:firstLine="461"/>
        <w:jc w:val="both"/>
      </w:pPr>
      <w:r>
        <w:t xml:space="preserve">– </w:t>
      </w:r>
      <w:r>
        <w:rPr>
          <w:color w:val="000000"/>
        </w:rPr>
        <w:t>Хм?</w:t>
      </w:r>
      <w:r>
        <w:t xml:space="preserve"> – о</w:t>
      </w:r>
      <w:r>
        <w:rPr>
          <w:color w:val="000000"/>
        </w:rPr>
        <w:t>бернулся он.</w:t>
      </w:r>
    </w:p>
    <w:p w:rsidR="001A0015" w:rsidRDefault="001A0015" w:rsidP="001A0015">
      <w:pPr>
        <w:pStyle w:val="western"/>
        <w:shd w:val="clear" w:color="auto" w:fill="FFFFFF"/>
        <w:spacing w:before="0" w:after="0"/>
        <w:ind w:firstLine="461"/>
        <w:jc w:val="both"/>
      </w:pPr>
      <w:r>
        <w:t xml:space="preserve">– </w:t>
      </w:r>
      <w:r w:rsidRPr="007846F4">
        <w:rPr>
          <w:color w:val="000000"/>
        </w:rPr>
        <w:t xml:space="preserve">Не мог бы </w:t>
      </w:r>
      <w:r>
        <w:rPr>
          <w:color w:val="000000"/>
        </w:rPr>
        <w:t>т</w:t>
      </w:r>
      <w:r w:rsidRPr="007846F4">
        <w:rPr>
          <w:color w:val="000000"/>
        </w:rPr>
        <w:t xml:space="preserve">ы сделать мне одолжение и </w:t>
      </w:r>
      <w:r>
        <w:rPr>
          <w:color w:val="000000"/>
        </w:rPr>
        <w:t>спросить</w:t>
      </w:r>
      <w:r w:rsidRPr="007846F4">
        <w:rPr>
          <w:color w:val="000000"/>
        </w:rPr>
        <w:t xml:space="preserve"> Сью, когда </w:t>
      </w:r>
      <w:r>
        <w:rPr>
          <w:color w:val="000000"/>
        </w:rPr>
        <w:t>у</w:t>
      </w:r>
      <w:r w:rsidRPr="007846F4">
        <w:rPr>
          <w:color w:val="000000"/>
        </w:rPr>
        <w:t>вид</w:t>
      </w:r>
      <w:r>
        <w:rPr>
          <w:color w:val="000000"/>
        </w:rPr>
        <w:t>ишь</w:t>
      </w:r>
      <w:r w:rsidRPr="007846F4">
        <w:rPr>
          <w:color w:val="000000"/>
        </w:rPr>
        <w:t xml:space="preserve"> е</w:t>
      </w:r>
      <w:r>
        <w:rPr>
          <w:color w:val="000000"/>
        </w:rPr>
        <w:t>ё, какой</w:t>
      </w:r>
      <w:r w:rsidRPr="007846F4">
        <w:rPr>
          <w:color w:val="000000"/>
        </w:rPr>
        <w:t xml:space="preserve"> торт</w:t>
      </w:r>
      <w:r>
        <w:rPr>
          <w:color w:val="000000"/>
        </w:rPr>
        <w:t xml:space="preserve"> она любит</w:t>
      </w:r>
      <w:r w:rsidRPr="007846F4">
        <w:rPr>
          <w:color w:val="000000"/>
        </w:rPr>
        <w:t>?</w:t>
      </w:r>
    </w:p>
    <w:p w:rsidR="001A0015" w:rsidRDefault="001A0015" w:rsidP="001A0015">
      <w:pPr>
        <w:pStyle w:val="western"/>
        <w:shd w:val="clear" w:color="auto" w:fill="FFFFFF"/>
        <w:spacing w:before="0" w:after="0"/>
        <w:ind w:firstLine="461"/>
        <w:jc w:val="both"/>
      </w:pPr>
      <w:r>
        <w:t xml:space="preserve">– </w:t>
      </w:r>
      <w:r>
        <w:rPr>
          <w:color w:val="000000"/>
        </w:rPr>
        <w:t>Конечно.</w:t>
      </w:r>
      <w:r>
        <w:t xml:space="preserve"> –</w:t>
      </w:r>
      <w:r>
        <w:rPr>
          <w:color w:val="000000"/>
        </w:rPr>
        <w:t xml:space="preserve"> Он наморщил лоб.</w:t>
      </w:r>
      <w:r>
        <w:rPr>
          <w:rStyle w:val="apple-converted-space"/>
          <w:color w:val="000000"/>
        </w:rPr>
        <w:t xml:space="preserve"> </w:t>
      </w:r>
      <w:r>
        <w:t>– А з</w:t>
      </w:r>
      <w:r>
        <w:rPr>
          <w:color w:val="000000"/>
        </w:rPr>
        <w:t>ачем?</w:t>
      </w:r>
    </w:p>
    <w:p w:rsidR="001A0015" w:rsidRDefault="001A0015" w:rsidP="001A0015">
      <w:pPr>
        <w:pStyle w:val="western"/>
        <w:shd w:val="clear" w:color="auto" w:fill="FFFFFF"/>
        <w:spacing w:before="0" w:after="0"/>
        <w:ind w:firstLine="461"/>
        <w:jc w:val="both"/>
        <w:rPr>
          <w:color w:val="000000"/>
        </w:rPr>
      </w:pPr>
      <w:r>
        <w:t xml:space="preserve">– </w:t>
      </w:r>
      <w:r w:rsidRPr="007846F4">
        <w:rPr>
          <w:color w:val="000000"/>
        </w:rPr>
        <w:t xml:space="preserve">Она </w:t>
      </w:r>
      <w:r>
        <w:rPr>
          <w:color w:val="000000"/>
        </w:rPr>
        <w:t>же</w:t>
      </w:r>
      <w:r w:rsidRPr="007846F4">
        <w:rPr>
          <w:color w:val="000000"/>
        </w:rPr>
        <w:t xml:space="preserve"> прид</w:t>
      </w:r>
      <w:r>
        <w:rPr>
          <w:color w:val="000000"/>
        </w:rPr>
        <w:t>ё</w:t>
      </w:r>
      <w:r w:rsidRPr="007846F4">
        <w:rPr>
          <w:color w:val="000000"/>
        </w:rPr>
        <w:t xml:space="preserve">т </w:t>
      </w:r>
      <w:r>
        <w:rPr>
          <w:color w:val="000000"/>
        </w:rPr>
        <w:t>к нам</w:t>
      </w:r>
      <w:r w:rsidRPr="007846F4">
        <w:rPr>
          <w:color w:val="000000"/>
        </w:rPr>
        <w:t xml:space="preserve"> на ужин в субботу?</w:t>
      </w:r>
      <w:r>
        <w:t xml:space="preserve"> –</w:t>
      </w:r>
      <w:r w:rsidRPr="007846F4">
        <w:rPr>
          <w:color w:val="000000"/>
        </w:rPr>
        <w:t xml:space="preserve"> </w:t>
      </w:r>
      <w:r>
        <w:rPr>
          <w:color w:val="000000"/>
        </w:rPr>
        <w:t>с</w:t>
      </w:r>
      <w:r w:rsidRPr="007846F4">
        <w:rPr>
          <w:color w:val="000000"/>
        </w:rPr>
        <w:t xml:space="preserve">просил я небрежным тоном, стараясь не </w:t>
      </w:r>
      <w:r>
        <w:rPr>
          <w:color w:val="000000"/>
        </w:rPr>
        <w:t>выдать волнения</w:t>
      </w:r>
      <w:r w:rsidRPr="007846F4">
        <w:rPr>
          <w:color w:val="000000"/>
        </w:rPr>
        <w:t>.</w:t>
      </w:r>
      <w:r w:rsidRPr="007846F4">
        <w:rPr>
          <w:rStyle w:val="apple-converted-space"/>
          <w:color w:val="000000"/>
        </w:rPr>
        <w:t xml:space="preserve"> </w:t>
      </w:r>
      <w:r>
        <w:t xml:space="preserve">– </w:t>
      </w:r>
      <w:r>
        <w:rPr>
          <w:color w:val="000000"/>
        </w:rPr>
        <w:t>Я мог бы приготовить что-нибудь на десерт.</w:t>
      </w:r>
    </w:p>
    <w:p w:rsidR="001A0015" w:rsidRDefault="001A0015" w:rsidP="001A0015">
      <w:pPr>
        <w:pStyle w:val="western"/>
        <w:shd w:val="clear" w:color="auto" w:fill="FFFFFF"/>
        <w:spacing w:before="0" w:after="0"/>
        <w:ind w:firstLine="461"/>
        <w:jc w:val="both"/>
      </w:pPr>
      <w:r>
        <w:rPr>
          <w:color w:val="000000"/>
        </w:rPr>
        <w:t>Изучая меня пару секунд, Итан ухмыльнулся.</w:t>
      </w:r>
      <w:r>
        <w:rPr>
          <w:rStyle w:val="apple-converted-space"/>
          <w:color w:val="000000"/>
        </w:rPr>
        <w:t xml:space="preserve"> </w:t>
      </w:r>
    </w:p>
    <w:p w:rsidR="001A0015" w:rsidRDefault="001A0015" w:rsidP="001A0015">
      <w:pPr>
        <w:pStyle w:val="western"/>
        <w:shd w:val="clear" w:color="auto" w:fill="FFFFFF"/>
        <w:spacing w:before="0" w:after="0"/>
        <w:ind w:firstLine="461"/>
        <w:jc w:val="both"/>
        <w:rPr>
          <w:color w:val="000000"/>
        </w:rPr>
      </w:pPr>
      <w:r>
        <w:t xml:space="preserve">– </w:t>
      </w:r>
      <w:r>
        <w:rPr>
          <w:color w:val="000000"/>
        </w:rPr>
        <w:t>Лучший путь к сердцу девушки, да?</w:t>
      </w:r>
    </w:p>
    <w:p w:rsidR="001A0015" w:rsidRDefault="001A0015" w:rsidP="001A0015">
      <w:pPr>
        <w:pStyle w:val="western"/>
        <w:shd w:val="clear" w:color="auto" w:fill="FFFFFF"/>
        <w:spacing w:before="0" w:after="0"/>
        <w:ind w:firstLine="461"/>
        <w:jc w:val="both"/>
        <w:rPr>
          <w:color w:val="000000"/>
        </w:rPr>
      </w:pPr>
      <w:r>
        <w:rPr>
          <w:color w:val="000000"/>
        </w:rPr>
        <w:t>Перед тем как усесться в водительское кресло внедорожника, я беспечно пожал плечами, но Итан видел меня насквозь.</w:t>
      </w:r>
      <w:r>
        <w:rPr>
          <w:rStyle w:val="apple-converted-space"/>
          <w:color w:val="000000"/>
        </w:rPr>
        <w:t xml:space="preserve"> </w:t>
      </w:r>
      <w:r>
        <w:rPr>
          <w:color w:val="000000"/>
        </w:rPr>
        <w:t>Ах, да без разницы.</w:t>
      </w:r>
      <w:r>
        <w:rPr>
          <w:rStyle w:val="apple-converted-space"/>
          <w:color w:val="000000"/>
        </w:rPr>
        <w:t xml:space="preserve"> </w:t>
      </w:r>
      <w:r>
        <w:rPr>
          <w:color w:val="000000"/>
        </w:rPr>
        <w:t>Вроде он спокойно отреагировал на это, так зачем тогда что-то скрывать от него?</w:t>
      </w:r>
      <w:r>
        <w:rPr>
          <w:rStyle w:val="apple-converted-space"/>
          <w:color w:val="000000"/>
        </w:rPr>
        <w:t xml:space="preserve"> </w:t>
      </w:r>
      <w:r>
        <w:rPr>
          <w:color w:val="000000"/>
        </w:rPr>
        <w:t>Дважды просигналив ему на прощание, я проехал мимо и направился к школе.</w:t>
      </w:r>
    </w:p>
    <w:p w:rsidR="001A0015" w:rsidRDefault="001A0015" w:rsidP="001A0015">
      <w:pPr>
        <w:pStyle w:val="western"/>
        <w:shd w:val="clear" w:color="auto" w:fill="FFFFFF"/>
        <w:spacing w:before="0" w:after="0"/>
        <w:ind w:firstLine="461"/>
        <w:jc w:val="both"/>
      </w:pPr>
      <w:r>
        <w:rPr>
          <w:color w:val="000000"/>
        </w:rPr>
        <w:t xml:space="preserve">Околачиваясь с </w:t>
      </w:r>
      <w:r w:rsidR="00DD1B70">
        <w:rPr>
          <w:color w:val="000000"/>
        </w:rPr>
        <w:t>Брэди</w:t>
      </w:r>
      <w:r>
        <w:rPr>
          <w:color w:val="000000"/>
        </w:rPr>
        <w:t xml:space="preserve"> этим утром в коридорах, я понял, что Сью явно играет со мной в прятки, потому что этого котёнка нигде не было видно.</w:t>
      </w:r>
      <w:r>
        <w:rPr>
          <w:rStyle w:val="apple-converted-space"/>
          <w:color w:val="000000"/>
        </w:rPr>
        <w:t xml:space="preserve"> </w:t>
      </w:r>
      <w:r>
        <w:rPr>
          <w:color w:val="000000"/>
        </w:rPr>
        <w:t xml:space="preserve">Увидев Кэссиди, </w:t>
      </w:r>
      <w:r w:rsidR="00DD1B70">
        <w:rPr>
          <w:color w:val="000000"/>
        </w:rPr>
        <w:t>Брэди</w:t>
      </w:r>
      <w:r>
        <w:rPr>
          <w:color w:val="000000"/>
        </w:rPr>
        <w:t xml:space="preserve"> хлопнул меня по плечу.</w:t>
      </w:r>
      <w:r>
        <w:rPr>
          <w:rStyle w:val="apple-converted-space"/>
          <w:color w:val="000000"/>
        </w:rPr>
        <w:t xml:space="preserve"> </w:t>
      </w:r>
    </w:p>
    <w:p w:rsidR="001A0015" w:rsidRDefault="001A0015" w:rsidP="001A0015">
      <w:pPr>
        <w:pStyle w:val="western"/>
        <w:shd w:val="clear" w:color="auto" w:fill="FFFFFF"/>
        <w:spacing w:before="0" w:after="0"/>
        <w:ind w:firstLine="461"/>
        <w:jc w:val="both"/>
        <w:rPr>
          <w:color w:val="000000"/>
        </w:rPr>
      </w:pPr>
      <w:r>
        <w:t xml:space="preserve">– </w:t>
      </w:r>
      <w:r>
        <w:rPr>
          <w:color w:val="000000"/>
        </w:rPr>
        <w:t>Увидимся на тренировке.</w:t>
      </w:r>
    </w:p>
    <w:p w:rsidR="001A0015" w:rsidRDefault="001A0015" w:rsidP="001A0015">
      <w:pPr>
        <w:pStyle w:val="western"/>
        <w:shd w:val="clear" w:color="auto" w:fill="FFFFFF"/>
        <w:spacing w:before="0" w:after="0"/>
        <w:ind w:firstLine="461"/>
        <w:jc w:val="both"/>
        <w:rPr>
          <w:color w:val="000000"/>
        </w:rPr>
      </w:pPr>
      <w:r>
        <w:rPr>
          <w:color w:val="000000"/>
        </w:rPr>
        <w:t>Он</w:t>
      </w:r>
      <w:r>
        <w:rPr>
          <w:rStyle w:val="apple-converted-space"/>
          <w:color w:val="000000"/>
        </w:rPr>
        <w:t xml:space="preserve"> </w:t>
      </w:r>
      <w:r>
        <w:rPr>
          <w:color w:val="000000"/>
        </w:rPr>
        <w:t>подкрался к девушке сзади, а я направился на первый урок.</w:t>
      </w:r>
    </w:p>
    <w:p w:rsidR="001A0015" w:rsidRDefault="001A0015" w:rsidP="001A0015">
      <w:pPr>
        <w:pStyle w:val="western"/>
        <w:shd w:val="clear" w:color="auto" w:fill="FFFFFF"/>
        <w:spacing w:before="0" w:after="0"/>
        <w:ind w:firstLine="461"/>
        <w:jc w:val="both"/>
        <w:rPr>
          <w:color w:val="000000"/>
        </w:rPr>
      </w:pPr>
      <w:r>
        <w:rPr>
          <w:color w:val="000000"/>
        </w:rPr>
        <w:t>Утро прошло быстро.</w:t>
      </w:r>
      <w:r>
        <w:rPr>
          <w:rStyle w:val="apple-converted-space"/>
          <w:color w:val="000000"/>
        </w:rPr>
        <w:t xml:space="preserve"> </w:t>
      </w:r>
      <w:r>
        <w:rPr>
          <w:color w:val="000000"/>
        </w:rPr>
        <w:t xml:space="preserve">Лорен на </w:t>
      </w:r>
      <w:proofErr w:type="gramStart"/>
      <w:r>
        <w:rPr>
          <w:color w:val="000000"/>
        </w:rPr>
        <w:t>испанском</w:t>
      </w:r>
      <w:proofErr w:type="gramEnd"/>
      <w:r>
        <w:rPr>
          <w:color w:val="000000"/>
        </w:rPr>
        <w:t xml:space="preserve"> вела себя исключительно тихо, </w:t>
      </w:r>
      <w:r>
        <w:rPr>
          <w:rStyle w:val="apple-converted-space"/>
          <w:color w:val="000000"/>
        </w:rPr>
        <w:t>когда</w:t>
      </w:r>
      <w:r>
        <w:rPr>
          <w:color w:val="000000"/>
        </w:rPr>
        <w:t xml:space="preserve"> госпожа Санчес вошла в класс, она быстро взглянула на меня, а затем игнорировала меня весь урок.</w:t>
      </w:r>
      <w:r>
        <w:rPr>
          <w:rStyle w:val="apple-converted-space"/>
          <w:color w:val="000000"/>
        </w:rPr>
        <w:t xml:space="preserve"> </w:t>
      </w:r>
      <w:r>
        <w:rPr>
          <w:color w:val="000000"/>
        </w:rPr>
        <w:t>Меня это очень нервировало.</w:t>
      </w:r>
      <w:r>
        <w:rPr>
          <w:rStyle w:val="apple-converted-space"/>
          <w:color w:val="000000"/>
        </w:rPr>
        <w:t xml:space="preserve"> </w:t>
      </w:r>
      <w:r>
        <w:rPr>
          <w:color w:val="000000"/>
        </w:rPr>
        <w:t>Учитывая, что я обычно не завожу приятельских отношений с девушками, Лорен стала значить для меня гораздо больше, чем я ожидал.</w:t>
      </w:r>
      <w:r>
        <w:rPr>
          <w:rStyle w:val="apple-converted-space"/>
          <w:color w:val="000000"/>
        </w:rPr>
        <w:t xml:space="preserve"> </w:t>
      </w:r>
      <w:r>
        <w:rPr>
          <w:color w:val="000000"/>
        </w:rPr>
        <w:t>И её холодный приём сейчас подтверждал, почему необходимо придерживаться этого правила.</w:t>
      </w:r>
    </w:p>
    <w:p w:rsidR="001A0015" w:rsidRDefault="001A0015" w:rsidP="001A0015">
      <w:pPr>
        <w:pStyle w:val="western"/>
        <w:shd w:val="clear" w:color="auto" w:fill="FFFFFF"/>
        <w:spacing w:before="0" w:after="0"/>
        <w:ind w:firstLine="461"/>
        <w:jc w:val="both"/>
      </w:pPr>
      <w:r>
        <w:rPr>
          <w:color w:val="000000"/>
        </w:rPr>
        <w:t>Чтобы разобраться в ситуации, я столкнулся с ней после урока, ухватившись за её вязаный свитер и потянув к себе.</w:t>
      </w:r>
      <w:r>
        <w:rPr>
          <w:rStyle w:val="apple-converted-space"/>
          <w:color w:val="000000"/>
        </w:rPr>
        <w:t xml:space="preserve"> </w:t>
      </w:r>
    </w:p>
    <w:p w:rsidR="001A0015" w:rsidRDefault="001A0015" w:rsidP="001A0015">
      <w:pPr>
        <w:pStyle w:val="western"/>
        <w:shd w:val="clear" w:color="auto" w:fill="FFFFFF"/>
        <w:spacing w:before="0" w:after="0"/>
        <w:ind w:firstLine="461"/>
        <w:jc w:val="both"/>
        <w:rPr>
          <w:color w:val="000000"/>
        </w:rPr>
      </w:pPr>
      <w:r>
        <w:t xml:space="preserve">– </w:t>
      </w:r>
      <w:r>
        <w:rPr>
          <w:color w:val="000000"/>
        </w:rPr>
        <w:t>Эй, Паркер, не так быстро.</w:t>
      </w:r>
    </w:p>
    <w:p w:rsidR="001A0015" w:rsidRDefault="001A0015" w:rsidP="001A0015">
      <w:pPr>
        <w:pStyle w:val="western"/>
        <w:shd w:val="clear" w:color="auto" w:fill="FFFFFF"/>
        <w:spacing w:before="0" w:after="0"/>
        <w:ind w:firstLine="461"/>
        <w:jc w:val="both"/>
      </w:pPr>
      <w:r>
        <w:rPr>
          <w:color w:val="000000"/>
        </w:rPr>
        <w:t>Когда она повернулась ко мне, её прямые чёрные волосы разлетелись веером.</w:t>
      </w:r>
      <w:r>
        <w:rPr>
          <w:rStyle w:val="apple-converted-space"/>
          <w:color w:val="000000"/>
        </w:rPr>
        <w:t xml:space="preserve"> Холодно, но вежливо улыбнувшись мне, что означало, что сложившиеся за последние несколько месяцев между нами дружеские отношения </w:t>
      </w:r>
      <w:r>
        <w:rPr>
          <w:color w:val="000000"/>
        </w:rPr>
        <w:t>трещат по швам, она подняла тонкие брови.</w:t>
      </w:r>
      <w:r>
        <w:rPr>
          <w:rStyle w:val="apple-converted-space"/>
          <w:color w:val="000000"/>
        </w:rPr>
        <w:t xml:space="preserve"> </w:t>
      </w:r>
    </w:p>
    <w:p w:rsidR="001A0015" w:rsidRDefault="001A0015" w:rsidP="001A0015">
      <w:pPr>
        <w:pStyle w:val="western"/>
        <w:shd w:val="clear" w:color="auto" w:fill="FFFFFF"/>
        <w:spacing w:before="0" w:after="0"/>
        <w:ind w:firstLine="461"/>
        <w:jc w:val="both"/>
        <w:rPr>
          <w:i/>
          <w:iCs/>
          <w:color w:val="000000"/>
        </w:rPr>
      </w:pPr>
      <w:r>
        <w:t xml:space="preserve">– </w:t>
      </w:r>
      <w:r>
        <w:rPr>
          <w:color w:val="000000"/>
        </w:rPr>
        <w:t>Что такое?</w:t>
      </w:r>
    </w:p>
    <w:p w:rsidR="001A0015" w:rsidRDefault="001A0015" w:rsidP="001A0015">
      <w:pPr>
        <w:pStyle w:val="western"/>
        <w:shd w:val="clear" w:color="auto" w:fill="FFFFFF"/>
        <w:spacing w:before="0" w:after="0"/>
        <w:ind w:firstLine="461"/>
        <w:jc w:val="both"/>
      </w:pPr>
      <w:r>
        <w:rPr>
          <w:i/>
          <w:iCs/>
          <w:color w:val="000000"/>
        </w:rPr>
        <w:t>Э-э...</w:t>
      </w:r>
      <w:r>
        <w:rPr>
          <w:rStyle w:val="apple-converted-space"/>
          <w:color w:val="000000"/>
        </w:rPr>
        <w:t xml:space="preserve"> </w:t>
      </w:r>
    </w:p>
    <w:p w:rsidR="001A0015" w:rsidRDefault="001A0015" w:rsidP="001A0015">
      <w:pPr>
        <w:pStyle w:val="western"/>
        <w:shd w:val="clear" w:color="auto" w:fill="FFFFFF"/>
        <w:spacing w:before="0" w:after="0"/>
        <w:ind w:firstLine="461"/>
        <w:jc w:val="both"/>
        <w:rPr>
          <w:color w:val="000000"/>
        </w:rPr>
      </w:pPr>
      <w:r>
        <w:t xml:space="preserve">– </w:t>
      </w:r>
      <w:r>
        <w:rPr>
          <w:color w:val="000000"/>
        </w:rPr>
        <w:t xml:space="preserve">Я подумал, что мы могли бы сегодня устроить ещё одни урок </w:t>
      </w:r>
      <w:proofErr w:type="gramStart"/>
      <w:r>
        <w:rPr>
          <w:color w:val="000000"/>
        </w:rPr>
        <w:t>по</w:t>
      </w:r>
      <w:proofErr w:type="gramEnd"/>
      <w:r>
        <w:rPr>
          <w:color w:val="000000"/>
        </w:rPr>
        <w:t xml:space="preserve"> испанскому.</w:t>
      </w:r>
      <w:r>
        <w:t xml:space="preserve"> – </w:t>
      </w:r>
      <w:proofErr w:type="gramStart"/>
      <w:r>
        <w:t>Такой, который был бы сконцентрирован только</w:t>
      </w:r>
      <w:r>
        <w:rPr>
          <w:color w:val="000000"/>
        </w:rPr>
        <w:t xml:space="preserve"> на изучении испанского и без секса.</w:t>
      </w:r>
      <w:proofErr w:type="gramEnd"/>
      <w:r>
        <w:rPr>
          <w:rStyle w:val="apple-converted-space"/>
          <w:color w:val="000000"/>
        </w:rPr>
        <w:t xml:space="preserve"> </w:t>
      </w:r>
      <w:r>
        <w:rPr>
          <w:color w:val="000000"/>
        </w:rPr>
        <w:t>В конце концов, я был не против получить</w:t>
      </w:r>
      <w:proofErr w:type="gramStart"/>
      <w:r>
        <w:rPr>
          <w:color w:val="000000"/>
        </w:rPr>
        <w:t xml:space="preserve"> А</w:t>
      </w:r>
      <w:proofErr w:type="gramEnd"/>
      <w:r>
        <w:rPr>
          <w:color w:val="000000"/>
        </w:rPr>
        <w:t xml:space="preserve"> за контрольную в пятницу.</w:t>
      </w:r>
    </w:p>
    <w:p w:rsidR="001A0015" w:rsidRDefault="001A0015" w:rsidP="001A0015">
      <w:pPr>
        <w:pStyle w:val="western"/>
        <w:shd w:val="clear" w:color="auto" w:fill="FFFFFF"/>
        <w:spacing w:before="0" w:after="0"/>
        <w:ind w:firstLine="461"/>
        <w:jc w:val="both"/>
      </w:pPr>
      <w:r>
        <w:rPr>
          <w:color w:val="000000"/>
        </w:rPr>
        <w:lastRenderedPageBreak/>
        <w:t>Это оказалось правильным предложением, потому что её взгляд и улыбка стали капельку теплее.</w:t>
      </w:r>
      <w:r>
        <w:rPr>
          <w:rStyle w:val="apple-converted-space"/>
          <w:color w:val="000000"/>
        </w:rPr>
        <w:t xml:space="preserve"> </w:t>
      </w:r>
    </w:p>
    <w:p w:rsidR="001A0015" w:rsidRDefault="001A0015" w:rsidP="001A0015">
      <w:pPr>
        <w:pStyle w:val="western"/>
        <w:shd w:val="clear" w:color="auto" w:fill="FFFFFF"/>
        <w:spacing w:before="0" w:after="0"/>
        <w:ind w:firstLine="461"/>
        <w:jc w:val="both"/>
        <w:rPr>
          <w:color w:val="000000"/>
        </w:rPr>
      </w:pPr>
      <w:r>
        <w:t xml:space="preserve">– </w:t>
      </w:r>
      <w:r>
        <w:rPr>
          <w:color w:val="000000"/>
        </w:rPr>
        <w:t>Конечно.</w:t>
      </w:r>
      <w:r>
        <w:t xml:space="preserve"> –</w:t>
      </w:r>
      <w:r>
        <w:rPr>
          <w:color w:val="000000"/>
        </w:rPr>
        <w:t xml:space="preserve"> Она помолчала. </w:t>
      </w:r>
      <w:r>
        <w:t>– В</w:t>
      </w:r>
      <w:r>
        <w:rPr>
          <w:color w:val="000000"/>
        </w:rPr>
        <w:t>стретимся позже?</w:t>
      </w:r>
    </w:p>
    <w:p w:rsidR="001A0015" w:rsidRDefault="001A0015" w:rsidP="001A0015">
      <w:pPr>
        <w:pStyle w:val="western"/>
        <w:shd w:val="clear" w:color="auto" w:fill="FFFFFF"/>
        <w:spacing w:before="0" w:after="0"/>
        <w:ind w:firstLine="461"/>
        <w:jc w:val="both"/>
      </w:pPr>
      <w:r>
        <w:rPr>
          <w:color w:val="000000"/>
        </w:rPr>
        <w:t>Почему бы и нет?</w:t>
      </w:r>
      <w:r>
        <w:rPr>
          <w:rStyle w:val="apple-converted-space"/>
          <w:color w:val="000000"/>
        </w:rPr>
        <w:t xml:space="preserve"> </w:t>
      </w:r>
      <w:r>
        <w:rPr>
          <w:color w:val="000000"/>
        </w:rPr>
        <w:t>Кроме того, Лорен действительно хороший репетитор.</w:t>
      </w:r>
      <w:r>
        <w:rPr>
          <w:rStyle w:val="apple-converted-space"/>
          <w:color w:val="000000"/>
        </w:rPr>
        <w:t xml:space="preserve"> </w:t>
      </w:r>
      <w:r>
        <w:rPr>
          <w:color w:val="000000"/>
        </w:rPr>
        <w:t>Может быть, она сможет мне дать хороший совет, как завоевать сердце Сью.</w:t>
      </w:r>
      <w:r>
        <w:rPr>
          <w:rStyle w:val="apple-converted-space"/>
          <w:color w:val="000000"/>
        </w:rPr>
        <w:t xml:space="preserve"> </w:t>
      </w:r>
    </w:p>
    <w:p w:rsidR="001A0015" w:rsidRDefault="001A0015" w:rsidP="001A0015">
      <w:pPr>
        <w:pStyle w:val="western"/>
        <w:shd w:val="clear" w:color="auto" w:fill="FFFFFF"/>
        <w:spacing w:before="0" w:after="0"/>
        <w:ind w:firstLine="461"/>
        <w:jc w:val="both"/>
      </w:pPr>
      <w:r>
        <w:t xml:space="preserve">– </w:t>
      </w:r>
      <w:r>
        <w:rPr>
          <w:color w:val="000000"/>
        </w:rPr>
        <w:t>У меня после школы тренировка, но я позвоню тебе, когда вернусь домой.</w:t>
      </w:r>
    </w:p>
    <w:p w:rsidR="001A0015" w:rsidRDefault="001A0015" w:rsidP="001A0015">
      <w:pPr>
        <w:pStyle w:val="western"/>
        <w:shd w:val="clear" w:color="auto" w:fill="FFFFFF"/>
        <w:spacing w:before="0" w:after="0"/>
        <w:ind w:firstLine="461"/>
        <w:jc w:val="both"/>
      </w:pPr>
      <w:r>
        <w:t xml:space="preserve">– </w:t>
      </w:r>
      <w:r>
        <w:rPr>
          <w:color w:val="000000"/>
        </w:rPr>
        <w:t>Хорошо</w:t>
      </w:r>
      <w:r w:rsidRPr="007846F4">
        <w:rPr>
          <w:color w:val="000000"/>
        </w:rPr>
        <w:t>.</w:t>
      </w:r>
      <w:r>
        <w:t xml:space="preserve"> –</w:t>
      </w:r>
      <w:r w:rsidRPr="007846F4">
        <w:rPr>
          <w:color w:val="000000"/>
        </w:rPr>
        <w:t xml:space="preserve"> Затем она посмотрела вниз, </w:t>
      </w:r>
      <w:r>
        <w:rPr>
          <w:color w:val="000000"/>
        </w:rPr>
        <w:t xml:space="preserve">туда, </w:t>
      </w:r>
      <w:r w:rsidRPr="007846F4">
        <w:rPr>
          <w:color w:val="000000"/>
        </w:rPr>
        <w:t xml:space="preserve">где я до сих пор </w:t>
      </w:r>
      <w:r>
        <w:rPr>
          <w:color w:val="000000"/>
        </w:rPr>
        <w:t>держал её за свитер</w:t>
      </w:r>
      <w:r w:rsidRPr="007846F4">
        <w:rPr>
          <w:color w:val="000000"/>
        </w:rPr>
        <w:t>.</w:t>
      </w:r>
      <w:r w:rsidRPr="007846F4">
        <w:rPr>
          <w:rStyle w:val="apple-converted-space"/>
          <w:color w:val="000000"/>
        </w:rPr>
        <w:t xml:space="preserve"> </w:t>
      </w:r>
      <w:r>
        <w:t>– Т</w:t>
      </w:r>
      <w:r>
        <w:rPr>
          <w:color w:val="000000"/>
        </w:rPr>
        <w:t>ы хочешь отобрать мой свитер?</w:t>
      </w:r>
      <w:r>
        <w:t xml:space="preserve"> – з</w:t>
      </w:r>
      <w:r>
        <w:rPr>
          <w:color w:val="000000"/>
        </w:rPr>
        <w:t>ахихикала она, и мои пальцы разжались.</w:t>
      </w:r>
    </w:p>
    <w:p w:rsidR="001A0015" w:rsidRDefault="001A0015" w:rsidP="001A0015">
      <w:pPr>
        <w:pStyle w:val="western"/>
        <w:shd w:val="clear" w:color="auto" w:fill="FFFFFF"/>
        <w:spacing w:before="0" w:after="0"/>
        <w:ind w:firstLine="461"/>
        <w:jc w:val="both"/>
      </w:pPr>
      <w:r>
        <w:t xml:space="preserve">– </w:t>
      </w:r>
      <w:r>
        <w:rPr>
          <w:color w:val="000000"/>
        </w:rPr>
        <w:t>Извини.</w:t>
      </w:r>
      <w:r>
        <w:t xml:space="preserve"> –</w:t>
      </w:r>
      <w:r>
        <w:rPr>
          <w:color w:val="000000"/>
        </w:rPr>
        <w:t xml:space="preserve"> Отпустив её одежду, я провел рукой по своим волосам.</w:t>
      </w:r>
      <w:r>
        <w:rPr>
          <w:rStyle w:val="apple-converted-space"/>
          <w:color w:val="000000"/>
        </w:rPr>
        <w:t xml:space="preserve"> </w:t>
      </w:r>
      <w:r>
        <w:t xml:space="preserve">– </w:t>
      </w:r>
      <w:r>
        <w:rPr>
          <w:color w:val="000000"/>
        </w:rPr>
        <w:t>Тогда увидимся.</w:t>
      </w:r>
    </w:p>
    <w:p w:rsidR="001A0015" w:rsidRDefault="001A0015" w:rsidP="001A0015">
      <w:pPr>
        <w:pStyle w:val="western"/>
        <w:shd w:val="clear" w:color="auto" w:fill="FFFFFF"/>
        <w:spacing w:before="0" w:after="0"/>
        <w:ind w:firstLine="461"/>
        <w:jc w:val="both"/>
      </w:pPr>
    </w:p>
    <w:p w:rsidR="001A0015" w:rsidRPr="00762066" w:rsidRDefault="001A0015" w:rsidP="00D67EE3">
      <w:pPr>
        <w:pStyle w:val="western"/>
        <w:shd w:val="clear" w:color="auto" w:fill="FFFFFF"/>
        <w:spacing w:before="0" w:after="0"/>
        <w:jc w:val="center"/>
        <w:rPr>
          <w:b/>
          <w:color w:val="FF0000"/>
          <w:sz w:val="32"/>
        </w:rPr>
      </w:pPr>
      <w:r w:rsidRPr="00762066">
        <w:rPr>
          <w:b/>
          <w:sz w:val="32"/>
        </w:rPr>
        <w:t>*</w:t>
      </w:r>
      <w:r w:rsidR="00D67EE3" w:rsidRPr="00762066">
        <w:rPr>
          <w:b/>
          <w:sz w:val="32"/>
        </w:rPr>
        <w:t>**</w:t>
      </w:r>
    </w:p>
    <w:p w:rsidR="001A0015" w:rsidRDefault="001A0015" w:rsidP="001A0015">
      <w:pPr>
        <w:pStyle w:val="western"/>
        <w:shd w:val="clear" w:color="auto" w:fill="FFFFFF"/>
        <w:spacing w:before="0" w:after="0"/>
        <w:ind w:firstLine="461"/>
        <w:jc w:val="both"/>
        <w:rPr>
          <w:color w:val="FF0000"/>
        </w:rPr>
      </w:pPr>
    </w:p>
    <w:p w:rsidR="001A0015" w:rsidRDefault="001A0015" w:rsidP="001A0015">
      <w:pPr>
        <w:pStyle w:val="western"/>
        <w:shd w:val="clear" w:color="auto" w:fill="FFFFFF"/>
        <w:spacing w:before="0" w:after="0"/>
        <w:ind w:firstLine="426"/>
        <w:jc w:val="both"/>
        <w:rPr>
          <w:color w:val="000000"/>
        </w:rPr>
      </w:pPr>
      <w:r>
        <w:rPr>
          <w:color w:val="000000"/>
        </w:rPr>
        <w:t>Приняв душ после полуторачасовой тренировки по баскетболу, я схватил  спортивную сумку и пошёл к стоянке, где утром припарковал мамин автомобиль.</w:t>
      </w:r>
      <w:r>
        <w:rPr>
          <w:rStyle w:val="apple-converted-space"/>
          <w:color w:val="000000"/>
        </w:rPr>
        <w:t xml:space="preserve"> </w:t>
      </w:r>
      <w:r>
        <w:rPr>
          <w:color w:val="000000"/>
        </w:rPr>
        <w:t>Я закинул сумку на заднее сиденье и уже собирался сесть в машину, когда обратил внимание на девушку неподалёку.</w:t>
      </w:r>
      <w:r>
        <w:rPr>
          <w:rStyle w:val="apple-converted-space"/>
          <w:color w:val="000000"/>
        </w:rPr>
        <w:t xml:space="preserve"> </w:t>
      </w:r>
      <w:r>
        <w:rPr>
          <w:color w:val="000000"/>
        </w:rPr>
        <w:t>Чёрт возьми, это не просто девушка...</w:t>
      </w:r>
    </w:p>
    <w:p w:rsidR="001A0015" w:rsidRDefault="001A0015" w:rsidP="001A0015">
      <w:pPr>
        <w:pStyle w:val="western"/>
        <w:shd w:val="clear" w:color="auto" w:fill="FFFFFF"/>
        <w:spacing w:before="0" w:after="0"/>
        <w:ind w:firstLine="461"/>
        <w:jc w:val="both"/>
        <w:rPr>
          <w:i/>
          <w:iCs/>
          <w:color w:val="000000"/>
        </w:rPr>
      </w:pPr>
      <w:r>
        <w:rPr>
          <w:color w:val="000000"/>
        </w:rPr>
        <w:t>Крепко вцепившись в дверную ручку, я нескольких минут наблюдал, как у входа на футбольное поле стояла Сьюзан.</w:t>
      </w:r>
      <w:r>
        <w:rPr>
          <w:rStyle w:val="apple-converted-space"/>
          <w:color w:val="000000"/>
        </w:rPr>
        <w:t xml:space="preserve"> </w:t>
      </w:r>
      <w:r>
        <w:rPr>
          <w:color w:val="000000"/>
        </w:rPr>
        <w:t>Она ждала кого-то?</w:t>
      </w:r>
      <w:r>
        <w:rPr>
          <w:rStyle w:val="apple-converted-space"/>
          <w:color w:val="000000"/>
        </w:rPr>
        <w:t xml:space="preserve"> </w:t>
      </w:r>
      <w:r>
        <w:rPr>
          <w:color w:val="000000"/>
        </w:rPr>
        <w:t>Может, меня?</w:t>
      </w:r>
    </w:p>
    <w:p w:rsidR="001A0015" w:rsidRDefault="001A0015" w:rsidP="001A0015">
      <w:pPr>
        <w:pStyle w:val="western"/>
        <w:shd w:val="clear" w:color="auto" w:fill="FFFFFF"/>
        <w:spacing w:before="0" w:after="0"/>
        <w:ind w:firstLine="461"/>
        <w:jc w:val="both"/>
        <w:rPr>
          <w:color w:val="000000"/>
        </w:rPr>
      </w:pPr>
      <w:r>
        <w:rPr>
          <w:i/>
          <w:iCs/>
          <w:color w:val="000000"/>
        </w:rPr>
        <w:t>Нах...</w:t>
      </w:r>
      <w:r>
        <w:rPr>
          <w:rStyle w:val="apple-converted-space"/>
          <w:color w:val="000000"/>
        </w:rPr>
        <w:t xml:space="preserve"> </w:t>
      </w:r>
      <w:r>
        <w:rPr>
          <w:color w:val="000000"/>
        </w:rPr>
        <w:t>Выкинув из головы эту мысль, я стиснул зубы.</w:t>
      </w:r>
      <w:r>
        <w:rPr>
          <w:rStyle w:val="apple-converted-space"/>
          <w:color w:val="000000"/>
        </w:rPr>
        <w:t xml:space="preserve"> </w:t>
      </w:r>
      <w:r>
        <w:rPr>
          <w:color w:val="000000"/>
        </w:rPr>
        <w:t>Но потом... она же была здесь. Зачем терять такую возможность?</w:t>
      </w:r>
      <w:r>
        <w:rPr>
          <w:rStyle w:val="apple-converted-space"/>
          <w:color w:val="000000"/>
        </w:rPr>
        <w:t xml:space="preserve"> </w:t>
      </w:r>
      <w:r>
        <w:rPr>
          <w:color w:val="000000"/>
        </w:rPr>
        <w:t>Я достал с пассажирского сидения кожаную куртку,  захлопнул дверь внедорожника и нажал кнопку блокировки на брелке, чтобы запереть автомобиль.</w:t>
      </w:r>
      <w:r>
        <w:rPr>
          <w:rStyle w:val="apple-converted-space"/>
          <w:color w:val="000000"/>
        </w:rPr>
        <w:t xml:space="preserve"> </w:t>
      </w:r>
      <w:r>
        <w:rPr>
          <w:color w:val="000000"/>
        </w:rPr>
        <w:t>Накинув куртку, я побрёл к Сью, закинув в рот пару подушечек жвачки, которую нашел в кармане.</w:t>
      </w:r>
    </w:p>
    <w:p w:rsidR="001A0015" w:rsidRDefault="001A0015" w:rsidP="001A0015">
      <w:pPr>
        <w:pStyle w:val="western"/>
        <w:shd w:val="clear" w:color="auto" w:fill="FFFFFF"/>
        <w:spacing w:before="0" w:after="0"/>
        <w:ind w:firstLine="461"/>
        <w:jc w:val="both"/>
        <w:rPr>
          <w:color w:val="000000"/>
        </w:rPr>
      </w:pPr>
      <w:r>
        <w:rPr>
          <w:color w:val="000000"/>
        </w:rPr>
        <w:t>Сьюзан была так сосредоточена, глядя на</w:t>
      </w:r>
      <w:r>
        <w:rPr>
          <w:rStyle w:val="apple-converted-space"/>
          <w:color w:val="000000"/>
        </w:rPr>
        <w:t xml:space="preserve"> </w:t>
      </w:r>
      <w:r>
        <w:rPr>
          <w:color w:val="000000"/>
        </w:rPr>
        <w:t>забытый в траве мяч, лежавший перед ней, что даже не заметила, как я подошёл.</w:t>
      </w:r>
      <w:r>
        <w:rPr>
          <w:rStyle w:val="apple-converted-space"/>
          <w:color w:val="000000"/>
        </w:rPr>
        <w:t xml:space="preserve"> Она вздохнула, держа руки</w:t>
      </w:r>
      <w:r>
        <w:rPr>
          <w:color w:val="000000"/>
        </w:rPr>
        <w:t xml:space="preserve"> в передних карманах своей светло-розовой толстовки.</w:t>
      </w:r>
    </w:p>
    <w:p w:rsidR="001A0015" w:rsidRDefault="001A0015" w:rsidP="001A0015">
      <w:pPr>
        <w:pStyle w:val="western"/>
        <w:shd w:val="clear" w:color="auto" w:fill="FFFFFF"/>
        <w:spacing w:before="0" w:after="0"/>
        <w:ind w:firstLine="461"/>
        <w:jc w:val="both"/>
      </w:pPr>
      <w:r>
        <w:rPr>
          <w:color w:val="000000"/>
        </w:rPr>
        <w:t>Я прислонился к штанге ворот.</w:t>
      </w:r>
      <w:r>
        <w:rPr>
          <w:rStyle w:val="apple-converted-space"/>
          <w:color w:val="000000"/>
        </w:rPr>
        <w:t xml:space="preserve"> Прошла минута, а</w:t>
      </w:r>
      <w:r>
        <w:rPr>
          <w:color w:val="000000"/>
        </w:rPr>
        <w:t xml:space="preserve"> она ещё не заметила меня, и я спросил тихим голосом:</w:t>
      </w:r>
    </w:p>
    <w:p w:rsidR="001A0015" w:rsidRDefault="001A0015" w:rsidP="001A0015">
      <w:pPr>
        <w:pStyle w:val="western"/>
        <w:shd w:val="clear" w:color="auto" w:fill="FFFFFF"/>
        <w:spacing w:before="0" w:after="0"/>
        <w:ind w:firstLine="461"/>
        <w:jc w:val="both"/>
        <w:rPr>
          <w:color w:val="000000"/>
        </w:rPr>
      </w:pPr>
      <w:r>
        <w:t>– Разговариваешь с мячом</w:t>
      </w:r>
      <w:r>
        <w:rPr>
          <w:color w:val="000000"/>
        </w:rPr>
        <w:t>?</w:t>
      </w:r>
    </w:p>
    <w:p w:rsidR="001A0015" w:rsidRDefault="001A0015" w:rsidP="001A0015">
      <w:pPr>
        <w:pStyle w:val="western"/>
        <w:shd w:val="clear" w:color="auto" w:fill="FFFFFF"/>
        <w:spacing w:before="0" w:after="0"/>
        <w:ind w:firstLine="461"/>
        <w:jc w:val="both"/>
      </w:pPr>
      <w:r>
        <w:rPr>
          <w:color w:val="000000"/>
        </w:rPr>
        <w:t>Сью обернулась, как перепуганный кролик.</w:t>
      </w:r>
      <w:r>
        <w:rPr>
          <w:rStyle w:val="apple-converted-space"/>
          <w:color w:val="000000"/>
        </w:rPr>
        <w:t xml:space="preserve"> Посмотрев на моё лицо</w:t>
      </w:r>
      <w:r>
        <w:rPr>
          <w:color w:val="000000"/>
        </w:rPr>
        <w:t xml:space="preserve">, особенно на мой </w:t>
      </w:r>
      <w:proofErr w:type="gramStart"/>
      <w:r>
        <w:rPr>
          <w:color w:val="000000"/>
        </w:rPr>
        <w:t>фингал</w:t>
      </w:r>
      <w:proofErr w:type="gramEnd"/>
      <w:r>
        <w:rPr>
          <w:color w:val="000000"/>
        </w:rPr>
        <w:t xml:space="preserve"> вокруг глаза, который доказывал, что перед ней </w:t>
      </w:r>
      <w:r>
        <w:rPr>
          <w:i/>
          <w:iCs/>
          <w:color w:val="000000"/>
        </w:rPr>
        <w:t>другой</w:t>
      </w:r>
      <w:r>
        <w:rPr>
          <w:rStyle w:val="apple-converted-space"/>
          <w:i/>
          <w:iCs/>
          <w:color w:val="000000"/>
        </w:rPr>
        <w:t xml:space="preserve"> </w:t>
      </w:r>
      <w:r>
        <w:rPr>
          <w:i/>
          <w:color w:val="000000"/>
        </w:rPr>
        <w:t>близнец</w:t>
      </w:r>
      <w:r>
        <w:rPr>
          <w:color w:val="000000"/>
        </w:rPr>
        <w:t>, она прочистила горло и потребовала:</w:t>
      </w:r>
    </w:p>
    <w:p w:rsidR="001A0015" w:rsidRDefault="001A0015" w:rsidP="001A0015">
      <w:pPr>
        <w:pStyle w:val="western"/>
        <w:shd w:val="clear" w:color="auto" w:fill="FFFFFF"/>
        <w:spacing w:before="0" w:after="0"/>
        <w:ind w:firstLine="461"/>
        <w:jc w:val="both"/>
      </w:pPr>
      <w:r>
        <w:t>– Что ты здесь делаешь</w:t>
      </w:r>
      <w:r>
        <w:rPr>
          <w:color w:val="000000"/>
        </w:rPr>
        <w:t>?</w:t>
      </w:r>
    </w:p>
    <w:p w:rsidR="001A0015" w:rsidRDefault="001A0015" w:rsidP="001A0015">
      <w:pPr>
        <w:pStyle w:val="western"/>
        <w:shd w:val="clear" w:color="auto" w:fill="FFFFFF"/>
        <w:spacing w:before="0" w:after="0"/>
        <w:ind w:firstLine="461"/>
        <w:jc w:val="both"/>
        <w:rPr>
          <w:color w:val="000000"/>
        </w:rPr>
      </w:pPr>
      <w:r>
        <w:t>– По вторникам у меня тренировка по баскетболу. Я уже собирался пойти домой, но увидел тебя</w:t>
      </w:r>
      <w:r>
        <w:rPr>
          <w:color w:val="000000"/>
        </w:rPr>
        <w:t>.</w:t>
      </w:r>
      <w:r>
        <w:rPr>
          <w:rStyle w:val="apple-converted-space"/>
          <w:color w:val="000000"/>
        </w:rPr>
        <w:t xml:space="preserve"> </w:t>
      </w:r>
      <w:r>
        <w:t xml:space="preserve">Возникает встречный вопрос: что </w:t>
      </w:r>
      <w:r>
        <w:rPr>
          <w:i/>
        </w:rPr>
        <w:t>ты</w:t>
      </w:r>
      <w:r>
        <w:t xml:space="preserve"> здесь делаешь?</w:t>
      </w:r>
      <w:r>
        <w:rPr>
          <w:color w:val="000000"/>
        </w:rPr>
        <w:t xml:space="preserve"> </w:t>
      </w:r>
      <w:r>
        <w:t xml:space="preserve">– </w:t>
      </w:r>
      <w:r>
        <w:rPr>
          <w:color w:val="000000"/>
        </w:rPr>
        <w:t>Я наклонил голову.</w:t>
      </w:r>
      <w:r>
        <w:rPr>
          <w:rStyle w:val="apple-converted-space"/>
          <w:color w:val="000000"/>
        </w:rPr>
        <w:t xml:space="preserve"> </w:t>
      </w:r>
      <w:r>
        <w:t>–</w:t>
      </w:r>
      <w:r w:rsidR="00D67EE3">
        <w:t xml:space="preserve"> </w:t>
      </w:r>
      <w:r>
        <w:t>Помимо того, что пытаешься передвинуть мяч силой мысли</w:t>
      </w:r>
      <w:r>
        <w:rPr>
          <w:color w:val="000000"/>
        </w:rPr>
        <w:t>.</w:t>
      </w:r>
    </w:p>
    <w:p w:rsidR="001A0015" w:rsidRDefault="001A0015" w:rsidP="001A0015">
      <w:pPr>
        <w:pStyle w:val="western"/>
        <w:shd w:val="clear" w:color="auto" w:fill="FFFFFF"/>
        <w:spacing w:before="0" w:after="0"/>
        <w:ind w:firstLine="461"/>
        <w:jc w:val="both"/>
      </w:pPr>
      <w:r>
        <w:rPr>
          <w:color w:val="000000"/>
        </w:rPr>
        <w:t>Она долго смотрела мне в глаза.</w:t>
      </w:r>
      <w:r>
        <w:rPr>
          <w:rStyle w:val="apple-converted-space"/>
          <w:color w:val="000000"/>
        </w:rPr>
        <w:t xml:space="preserve"> Ч</w:t>
      </w:r>
      <w:r>
        <w:rPr>
          <w:color w:val="000000"/>
        </w:rPr>
        <w:t>то бы Сью там не обнаружила, но она продолжила тихим голосом, а не орала на меня, как обычно:</w:t>
      </w:r>
      <w:r>
        <w:rPr>
          <w:rStyle w:val="apple-converted-space"/>
          <w:color w:val="000000"/>
        </w:rPr>
        <w:t xml:space="preserve"> </w:t>
      </w:r>
    </w:p>
    <w:p w:rsidR="001A0015" w:rsidRDefault="001A0015" w:rsidP="001A0015">
      <w:pPr>
        <w:pStyle w:val="western"/>
        <w:shd w:val="clear" w:color="auto" w:fill="FFFFFF"/>
        <w:spacing w:before="0" w:after="0"/>
        <w:ind w:firstLine="461"/>
        <w:jc w:val="both"/>
      </w:pPr>
      <w:r>
        <w:t>– Если серьёзно, я не знаю, зачем сюда пришла</w:t>
      </w:r>
      <w:r>
        <w:rPr>
          <w:color w:val="000000"/>
        </w:rPr>
        <w:t>.</w:t>
      </w:r>
      <w:r>
        <w:t xml:space="preserve"> –</w:t>
      </w:r>
      <w:r>
        <w:rPr>
          <w:color w:val="000000"/>
        </w:rPr>
        <w:t xml:space="preserve"> Она беспомощно пожала плечом.</w:t>
      </w:r>
      <w:r>
        <w:rPr>
          <w:rStyle w:val="apple-converted-space"/>
          <w:color w:val="000000"/>
        </w:rPr>
        <w:t xml:space="preserve"> </w:t>
      </w:r>
      <w:r>
        <w:t>– Наверное, потому что  скучаю по футболу</w:t>
      </w:r>
      <w:r>
        <w:rPr>
          <w:color w:val="000000"/>
        </w:rPr>
        <w:t>.</w:t>
      </w:r>
    </w:p>
    <w:p w:rsidR="001A0015" w:rsidRDefault="001A0015" w:rsidP="001A0015">
      <w:pPr>
        <w:pStyle w:val="western"/>
        <w:shd w:val="clear" w:color="auto" w:fill="FFFFFF"/>
        <w:spacing w:before="0" w:after="0"/>
        <w:ind w:firstLine="461"/>
        <w:jc w:val="both"/>
        <w:rPr>
          <w:color w:val="000000"/>
        </w:rPr>
      </w:pPr>
      <w:r>
        <w:t xml:space="preserve">– </w:t>
      </w:r>
      <w:proofErr w:type="gramStart"/>
      <w:r>
        <w:t>Которым</w:t>
      </w:r>
      <w:proofErr w:type="gramEnd"/>
      <w:r>
        <w:t xml:space="preserve"> ты не можешь заниматься из-за больного колена</w:t>
      </w:r>
      <w:r>
        <w:rPr>
          <w:color w:val="000000"/>
        </w:rPr>
        <w:t>.</w:t>
      </w:r>
      <w:r>
        <w:t xml:space="preserve"> –</w:t>
      </w:r>
      <w:r>
        <w:rPr>
          <w:color w:val="000000"/>
        </w:rPr>
        <w:t xml:space="preserve"> Я как-то сильно вывихнул свою лодыжку, и не мог играть в баскетбол две недели.</w:t>
      </w:r>
      <w:r>
        <w:rPr>
          <w:rStyle w:val="apple-converted-space"/>
          <w:color w:val="000000"/>
        </w:rPr>
        <w:t xml:space="preserve"> </w:t>
      </w:r>
      <w:r>
        <w:rPr>
          <w:color w:val="000000"/>
        </w:rPr>
        <w:t xml:space="preserve">Это было </w:t>
      </w:r>
      <w:proofErr w:type="gramStart"/>
      <w:r>
        <w:rPr>
          <w:color w:val="000000"/>
        </w:rPr>
        <w:t>чертовски</w:t>
      </w:r>
      <w:proofErr w:type="gramEnd"/>
      <w:r>
        <w:rPr>
          <w:color w:val="000000"/>
        </w:rPr>
        <w:t xml:space="preserve"> долго, так что я понимал, как паршиво она себя чувствовала.</w:t>
      </w:r>
    </w:p>
    <w:p w:rsidR="001A0015" w:rsidRDefault="001A0015" w:rsidP="001A0015">
      <w:pPr>
        <w:pStyle w:val="western"/>
        <w:shd w:val="clear" w:color="auto" w:fill="FFFFFF"/>
        <w:spacing w:before="0" w:after="0"/>
        <w:ind w:firstLine="461"/>
        <w:jc w:val="both"/>
      </w:pPr>
      <w:r>
        <w:rPr>
          <w:color w:val="000000"/>
        </w:rPr>
        <w:t>Сью посмотрела на меня с открытым ртом, как будто бы я только что прямо перед ней голыми руками за три минуты построил дом.</w:t>
      </w:r>
      <w:r>
        <w:rPr>
          <w:rStyle w:val="apple-converted-space"/>
          <w:color w:val="000000"/>
        </w:rPr>
        <w:t xml:space="preserve"> Она удивилась, что я помнил о её больном колене</w:t>
      </w:r>
      <w:r>
        <w:rPr>
          <w:color w:val="000000"/>
        </w:rPr>
        <w:t>?</w:t>
      </w:r>
      <w:r>
        <w:rPr>
          <w:rStyle w:val="apple-converted-space"/>
          <w:color w:val="000000"/>
        </w:rPr>
        <w:t xml:space="preserve"> </w:t>
      </w:r>
    </w:p>
    <w:p w:rsidR="001A0015" w:rsidRDefault="001A0015" w:rsidP="001A0015">
      <w:pPr>
        <w:pStyle w:val="western"/>
        <w:shd w:val="clear" w:color="auto" w:fill="FFFFFF"/>
        <w:spacing w:before="0" w:after="0"/>
        <w:ind w:firstLine="461"/>
        <w:jc w:val="both"/>
        <w:rPr>
          <w:color w:val="000000"/>
        </w:rPr>
      </w:pPr>
      <w:r>
        <w:t>– Да, знаешь ли, иногда я слушаю</w:t>
      </w:r>
      <w:r>
        <w:rPr>
          <w:color w:val="000000"/>
        </w:rPr>
        <w:t>,</w:t>
      </w:r>
      <w:r>
        <w:t xml:space="preserve"> –</w:t>
      </w:r>
      <w:r>
        <w:rPr>
          <w:color w:val="000000"/>
        </w:rPr>
        <w:t xml:space="preserve"> сказал я и усмехнулся.</w:t>
      </w:r>
      <w:r>
        <w:rPr>
          <w:rStyle w:val="apple-converted-space"/>
          <w:color w:val="000000"/>
        </w:rPr>
        <w:t xml:space="preserve"> Затем</w:t>
      </w:r>
      <w:r>
        <w:rPr>
          <w:color w:val="000000"/>
        </w:rPr>
        <w:t xml:space="preserve"> подошёл к мячу и поднял его, потому что в моей голове появилась идея.</w:t>
      </w:r>
      <w:r>
        <w:rPr>
          <w:rStyle w:val="apple-converted-space"/>
          <w:color w:val="000000"/>
        </w:rPr>
        <w:t xml:space="preserve"> </w:t>
      </w:r>
      <w:r>
        <w:t>– Эй, хочешь поиграть в футбол</w:t>
      </w:r>
      <w:r>
        <w:rPr>
          <w:color w:val="000000"/>
        </w:rPr>
        <w:t>?</w:t>
      </w:r>
    </w:p>
    <w:p w:rsidR="001A0015" w:rsidRDefault="001A0015" w:rsidP="001A0015">
      <w:pPr>
        <w:pStyle w:val="western"/>
        <w:shd w:val="clear" w:color="auto" w:fill="FFFFFF"/>
        <w:spacing w:before="0" w:after="0"/>
        <w:ind w:firstLine="461"/>
        <w:jc w:val="both"/>
      </w:pPr>
      <w:r>
        <w:rPr>
          <w:color w:val="000000"/>
        </w:rPr>
        <w:t>Я отбил мяч от земли, как баскетбольный, только вот он не отскочил от травы.</w:t>
      </w:r>
    </w:p>
    <w:p w:rsidR="001A0015" w:rsidRDefault="001A0015" w:rsidP="001A0015">
      <w:pPr>
        <w:pStyle w:val="western"/>
        <w:shd w:val="clear" w:color="auto" w:fill="FFFFFF"/>
        <w:spacing w:before="0" w:after="0"/>
        <w:ind w:firstLine="461"/>
        <w:jc w:val="both"/>
      </w:pPr>
      <w:r>
        <w:t>– Отстой</w:t>
      </w:r>
      <w:r>
        <w:rPr>
          <w:color w:val="000000"/>
        </w:rPr>
        <w:t xml:space="preserve">. </w:t>
      </w:r>
      <w:r>
        <w:t xml:space="preserve">– </w:t>
      </w:r>
      <w:r>
        <w:rPr>
          <w:color w:val="000000"/>
        </w:rPr>
        <w:t>Я поднял его и покрутил на пальце.</w:t>
      </w:r>
      <w:r>
        <w:rPr>
          <w:rStyle w:val="apple-converted-space"/>
          <w:color w:val="000000"/>
        </w:rPr>
        <w:t xml:space="preserve"> </w:t>
      </w:r>
      <w:r>
        <w:rPr>
          <w:color w:val="000000"/>
        </w:rPr>
        <w:t>Да, на пальце любой мяч хорошо крутится.</w:t>
      </w:r>
      <w:r>
        <w:rPr>
          <w:rStyle w:val="apple-converted-space"/>
          <w:color w:val="000000"/>
        </w:rPr>
        <w:t xml:space="preserve"> </w:t>
      </w:r>
      <w:r>
        <w:t>– Какая нога у тебя больная</w:t>
      </w:r>
      <w:r>
        <w:rPr>
          <w:color w:val="000000"/>
        </w:rPr>
        <w:t>?</w:t>
      </w:r>
      <w:r>
        <w:rPr>
          <w:rStyle w:val="apple-converted-space"/>
          <w:color w:val="000000"/>
        </w:rPr>
        <w:t xml:space="preserve"> </w:t>
      </w:r>
      <w:r>
        <w:t>Ты можешь играть другой</w:t>
      </w:r>
      <w:r>
        <w:rPr>
          <w:color w:val="000000"/>
        </w:rPr>
        <w:t xml:space="preserve">, </w:t>
      </w:r>
      <w:r>
        <w:t xml:space="preserve">– </w:t>
      </w:r>
      <w:r>
        <w:rPr>
          <w:color w:val="000000"/>
        </w:rPr>
        <w:t xml:space="preserve">предложил я и пожал </w:t>
      </w:r>
      <w:r>
        <w:rPr>
          <w:color w:val="000000"/>
        </w:rPr>
        <w:lastRenderedPageBreak/>
        <w:t>плечами, потому что она по-прежнему смотрела на меня, словно её ударила молния.</w:t>
      </w:r>
      <w:r>
        <w:rPr>
          <w:rStyle w:val="apple-converted-space"/>
          <w:color w:val="000000"/>
        </w:rPr>
        <w:t xml:space="preserve"> </w:t>
      </w:r>
      <w:r>
        <w:t>– А я буду стоять в воротах</w:t>
      </w:r>
      <w:r>
        <w:rPr>
          <w:color w:val="000000"/>
        </w:rPr>
        <w:t>.</w:t>
      </w:r>
    </w:p>
    <w:p w:rsidR="001A0015" w:rsidRDefault="001A0015" w:rsidP="001A0015">
      <w:pPr>
        <w:pStyle w:val="western"/>
        <w:shd w:val="clear" w:color="auto" w:fill="FFFFFF"/>
        <w:spacing w:before="0" w:after="0"/>
        <w:ind w:firstLine="461"/>
        <w:jc w:val="both"/>
      </w:pPr>
      <w:r>
        <w:t>– Я правша, больное колено – правое, вряд ли у меня что-то получится</w:t>
      </w:r>
      <w:r w:rsidRPr="007846F4">
        <w:rPr>
          <w:color w:val="000000"/>
        </w:rPr>
        <w:t>.</w:t>
      </w:r>
      <w:r>
        <w:t xml:space="preserve"> –</w:t>
      </w:r>
      <w:r w:rsidRPr="007846F4">
        <w:rPr>
          <w:color w:val="000000"/>
        </w:rPr>
        <w:t xml:space="preserve"> Сьюз</w:t>
      </w:r>
      <w:r>
        <w:rPr>
          <w:color w:val="000000"/>
        </w:rPr>
        <w:t>а</w:t>
      </w:r>
      <w:r w:rsidRPr="007846F4">
        <w:rPr>
          <w:color w:val="000000"/>
        </w:rPr>
        <w:t xml:space="preserve">н </w:t>
      </w:r>
      <w:r>
        <w:rPr>
          <w:color w:val="000000"/>
        </w:rPr>
        <w:t>вытянулась в лице</w:t>
      </w:r>
      <w:r w:rsidRPr="007846F4">
        <w:rPr>
          <w:color w:val="000000"/>
        </w:rPr>
        <w:t xml:space="preserve">, но я </w:t>
      </w:r>
      <w:r>
        <w:rPr>
          <w:color w:val="000000"/>
        </w:rPr>
        <w:t>не собирался</w:t>
      </w:r>
      <w:r w:rsidRPr="007846F4">
        <w:rPr>
          <w:rStyle w:val="apple-converted-space"/>
          <w:color w:val="000000"/>
        </w:rPr>
        <w:t xml:space="preserve"> </w:t>
      </w:r>
      <w:r>
        <w:rPr>
          <w:rStyle w:val="apple-converted-space"/>
          <w:color w:val="000000"/>
        </w:rPr>
        <w:t>так легко сдаваться</w:t>
      </w:r>
      <w:r>
        <w:rPr>
          <w:color w:val="000000"/>
        </w:rPr>
        <w:t>.</w:t>
      </w:r>
    </w:p>
    <w:p w:rsidR="001A0015" w:rsidRDefault="001A0015" w:rsidP="001A0015">
      <w:pPr>
        <w:pStyle w:val="western"/>
        <w:shd w:val="clear" w:color="auto" w:fill="FFFFFF"/>
        <w:spacing w:before="0" w:after="0"/>
        <w:ind w:firstLine="461"/>
        <w:jc w:val="both"/>
        <w:rPr>
          <w:color w:val="000000"/>
        </w:rPr>
      </w:pPr>
      <w:r>
        <w:t>– Да не стесняйся</w:t>
      </w:r>
      <w:r>
        <w:rPr>
          <w:color w:val="000000"/>
        </w:rPr>
        <w:t>.</w:t>
      </w:r>
      <w:r>
        <w:t xml:space="preserve"> –</w:t>
      </w:r>
      <w:r>
        <w:rPr>
          <w:color w:val="000000"/>
        </w:rPr>
        <w:t xml:space="preserve"> Я зажал мяч под мышкой, а другой рукой обнял восхитительную талию Сью, потянув её за собой.</w:t>
      </w:r>
      <w:r>
        <w:rPr>
          <w:rStyle w:val="apple-converted-space"/>
          <w:color w:val="000000"/>
        </w:rPr>
        <w:t xml:space="preserve"> </w:t>
      </w:r>
      <w:r>
        <w:t>– Я в жизни не играл в футбол, это уравнивает наши шансы</w:t>
      </w:r>
      <w:r>
        <w:rPr>
          <w:color w:val="000000"/>
        </w:rPr>
        <w:t>.</w:t>
      </w:r>
      <w:r>
        <w:t xml:space="preserve"> –</w:t>
      </w:r>
      <w:r>
        <w:rPr>
          <w:color w:val="000000"/>
        </w:rPr>
        <w:t xml:space="preserve"> И это была чистая правда.</w:t>
      </w:r>
    </w:p>
    <w:p w:rsidR="001A0015" w:rsidRDefault="001A0015" w:rsidP="001A0015">
      <w:pPr>
        <w:pStyle w:val="western"/>
        <w:shd w:val="clear" w:color="auto" w:fill="FFFFFF"/>
        <w:spacing w:before="0" w:after="0"/>
        <w:ind w:firstLine="461"/>
        <w:jc w:val="both"/>
      </w:pPr>
      <w:r>
        <w:rPr>
          <w:color w:val="000000"/>
        </w:rPr>
        <w:t>Она пошла рядом со мной, но подняла брови</w:t>
      </w:r>
      <w:r>
        <w:rPr>
          <w:rStyle w:val="apple-converted-space"/>
          <w:color w:val="000000"/>
        </w:rPr>
        <w:t xml:space="preserve"> </w:t>
      </w:r>
      <w:r>
        <w:rPr>
          <w:color w:val="000000"/>
        </w:rPr>
        <w:t>и сбоку взглянула на меня.</w:t>
      </w:r>
      <w:r>
        <w:t xml:space="preserve"> </w:t>
      </w:r>
    </w:p>
    <w:p w:rsidR="001A0015" w:rsidRDefault="001A0015" w:rsidP="001A0015">
      <w:pPr>
        <w:pStyle w:val="western"/>
        <w:shd w:val="clear" w:color="auto" w:fill="FFFFFF"/>
        <w:spacing w:before="0" w:after="0"/>
        <w:ind w:firstLine="461"/>
        <w:jc w:val="both"/>
      </w:pPr>
      <w:r>
        <w:t>– Насколько я знаю, ты под домашним арестом</w:t>
      </w:r>
      <w:r>
        <w:rPr>
          <w:color w:val="000000"/>
        </w:rPr>
        <w:t>.</w:t>
      </w:r>
      <w:r>
        <w:rPr>
          <w:rStyle w:val="apple-converted-space"/>
          <w:color w:val="000000"/>
        </w:rPr>
        <w:t xml:space="preserve"> </w:t>
      </w:r>
      <w:r>
        <w:t>Разве это не означает, что ты должен идти домой сразу после тренировки</w:t>
      </w:r>
      <w:r>
        <w:rPr>
          <w:color w:val="000000"/>
        </w:rPr>
        <w:t>?</w:t>
      </w:r>
    </w:p>
    <w:p w:rsidR="001A0015" w:rsidRDefault="001A0015" w:rsidP="001A0015">
      <w:pPr>
        <w:pStyle w:val="western"/>
        <w:shd w:val="clear" w:color="auto" w:fill="FFFFFF"/>
        <w:spacing w:before="0" w:after="0"/>
        <w:ind w:firstLine="461"/>
        <w:jc w:val="both"/>
        <w:rPr>
          <w:color w:val="000000"/>
        </w:rPr>
      </w:pPr>
      <w:r>
        <w:t xml:space="preserve">– Это и </w:t>
      </w:r>
      <w:r>
        <w:rPr>
          <w:i/>
        </w:rPr>
        <w:t xml:space="preserve">есть </w:t>
      </w:r>
      <w:r>
        <w:t>тренировка</w:t>
      </w:r>
      <w:r>
        <w:rPr>
          <w:color w:val="000000"/>
        </w:rPr>
        <w:t>.</w:t>
      </w:r>
      <w:r>
        <w:t xml:space="preserve"> –</w:t>
      </w:r>
      <w:r>
        <w:rPr>
          <w:color w:val="000000"/>
        </w:rPr>
        <w:t xml:space="preserve"> Отчасти.</w:t>
      </w:r>
      <w:r>
        <w:rPr>
          <w:rStyle w:val="apple-converted-space"/>
          <w:color w:val="000000"/>
        </w:rPr>
        <w:t xml:space="preserve"> И н</w:t>
      </w:r>
      <w:r>
        <w:rPr>
          <w:color w:val="000000"/>
        </w:rPr>
        <w:t>е совсем по баскетболу. Мама поймёт.</w:t>
      </w:r>
      <w:r>
        <w:rPr>
          <w:rStyle w:val="apple-converted-space"/>
          <w:color w:val="000000"/>
        </w:rPr>
        <w:t xml:space="preserve"> </w:t>
      </w:r>
      <w:r>
        <w:rPr>
          <w:color w:val="000000"/>
        </w:rPr>
        <w:t>Если узнает.</w:t>
      </w:r>
      <w:r>
        <w:rPr>
          <w:rStyle w:val="apple-converted-space"/>
          <w:color w:val="000000"/>
        </w:rPr>
        <w:t xml:space="preserve"> </w:t>
      </w:r>
      <w:r>
        <w:t>– Если у меня будут неприятности, то в этом виноваты твои грустные щенячьи глаза, с которыми ты стояла у ворот</w:t>
      </w:r>
      <w:r>
        <w:rPr>
          <w:color w:val="000000"/>
        </w:rPr>
        <w:t>.</w:t>
      </w:r>
    </w:p>
    <w:p w:rsidR="001A0015" w:rsidRDefault="001A0015" w:rsidP="001A0015">
      <w:pPr>
        <w:pStyle w:val="western"/>
        <w:shd w:val="clear" w:color="auto" w:fill="FFFFFF"/>
        <w:spacing w:before="0" w:after="0"/>
        <w:ind w:firstLine="461"/>
        <w:jc w:val="both"/>
      </w:pPr>
      <w:r>
        <w:rPr>
          <w:color w:val="000000"/>
        </w:rPr>
        <w:t>Лежащей на талии Сью рукой я почувствовал, что она захихикала.</w:t>
      </w:r>
      <w:r>
        <w:rPr>
          <w:rStyle w:val="apple-converted-space"/>
          <w:color w:val="000000"/>
        </w:rPr>
        <w:t xml:space="preserve"> </w:t>
      </w:r>
      <w:r>
        <w:rPr>
          <w:color w:val="000000"/>
        </w:rPr>
        <w:t>Сладкий звук.</w:t>
      </w:r>
      <w:r>
        <w:rPr>
          <w:rStyle w:val="apple-converted-space"/>
          <w:color w:val="000000"/>
        </w:rPr>
        <w:t xml:space="preserve"> </w:t>
      </w:r>
      <w:r>
        <w:rPr>
          <w:color w:val="000000"/>
        </w:rPr>
        <w:t>И, наконец, она сдалась. Достала из кармана резинку и собрала на затылке волосы в хвостик.</w:t>
      </w:r>
      <w:r>
        <w:rPr>
          <w:rStyle w:val="apple-converted-space"/>
          <w:color w:val="000000"/>
        </w:rPr>
        <w:t xml:space="preserve"> </w:t>
      </w:r>
    </w:p>
    <w:p w:rsidR="001A0015" w:rsidRDefault="001A0015" w:rsidP="001A0015">
      <w:pPr>
        <w:pStyle w:val="western"/>
        <w:shd w:val="clear" w:color="auto" w:fill="FFFFFF"/>
        <w:spacing w:before="0" w:after="0"/>
        <w:ind w:firstLine="461"/>
        <w:jc w:val="both"/>
        <w:rPr>
          <w:color w:val="000000"/>
        </w:rPr>
      </w:pPr>
      <w:r>
        <w:t>– Ладно. Давай сыграем</w:t>
      </w:r>
      <w:r>
        <w:rPr>
          <w:color w:val="000000"/>
        </w:rPr>
        <w:t>.</w:t>
      </w:r>
    </w:p>
    <w:p w:rsidR="001A0015" w:rsidRDefault="001A0015" w:rsidP="001A0015">
      <w:pPr>
        <w:pStyle w:val="western"/>
        <w:shd w:val="clear" w:color="auto" w:fill="FFFFFF"/>
        <w:spacing w:before="0" w:after="0"/>
        <w:ind w:firstLine="461"/>
        <w:jc w:val="both"/>
        <w:rPr>
          <w:color w:val="000000"/>
        </w:rPr>
      </w:pPr>
      <w:proofErr w:type="gramStart"/>
      <w:r>
        <w:rPr>
          <w:color w:val="000000"/>
        </w:rPr>
        <w:t>Унылая</w:t>
      </w:r>
      <w:proofErr w:type="gramEnd"/>
      <w:r>
        <w:rPr>
          <w:color w:val="000000"/>
        </w:rPr>
        <w:t xml:space="preserve"> Сью превратилась в игривую и милую Сью, и мне захотелось крепко прижать её к себе.</w:t>
      </w:r>
    </w:p>
    <w:p w:rsidR="001A0015" w:rsidRDefault="001A0015" w:rsidP="001A0015">
      <w:pPr>
        <w:pStyle w:val="western"/>
        <w:shd w:val="clear" w:color="auto" w:fill="FFFFFF"/>
        <w:spacing w:before="0" w:after="0"/>
        <w:ind w:firstLine="461"/>
        <w:jc w:val="both"/>
      </w:pPr>
      <w:r>
        <w:rPr>
          <w:color w:val="000000"/>
        </w:rPr>
        <w:t>Когда мы дошли до края футбольного поля, я бросил ей мяч, снял кожаную куртку</w:t>
      </w:r>
      <w:r>
        <w:rPr>
          <w:rStyle w:val="apple-converted-space"/>
          <w:color w:val="000000"/>
        </w:rPr>
        <w:t xml:space="preserve"> </w:t>
      </w:r>
      <w:r>
        <w:rPr>
          <w:color w:val="000000"/>
        </w:rPr>
        <w:t>и бросил её на землю.</w:t>
      </w:r>
      <w:r>
        <w:rPr>
          <w:rStyle w:val="apple-converted-space"/>
          <w:color w:val="000000"/>
        </w:rPr>
        <w:t xml:space="preserve"> </w:t>
      </w:r>
      <w:r>
        <w:rPr>
          <w:color w:val="000000"/>
        </w:rPr>
        <w:t>Ворота были огромными.</w:t>
      </w:r>
      <w:r>
        <w:rPr>
          <w:rStyle w:val="apple-converted-space"/>
          <w:color w:val="000000"/>
        </w:rPr>
        <w:t xml:space="preserve"> </w:t>
      </w:r>
      <w:r>
        <w:rPr>
          <w:color w:val="000000"/>
        </w:rPr>
        <w:t>Гораздо выше, чем казались издалека.</w:t>
      </w:r>
      <w:r>
        <w:rPr>
          <w:rStyle w:val="apple-converted-space"/>
          <w:color w:val="000000"/>
        </w:rPr>
        <w:t xml:space="preserve"> </w:t>
      </w:r>
    </w:p>
    <w:p w:rsidR="001A0015" w:rsidRDefault="001A0015" w:rsidP="001A0015">
      <w:pPr>
        <w:pStyle w:val="western"/>
        <w:shd w:val="clear" w:color="auto" w:fill="FFFFFF"/>
        <w:spacing w:before="0" w:after="0"/>
        <w:ind w:firstLine="461"/>
        <w:jc w:val="both"/>
        <w:rPr>
          <w:color w:val="000000"/>
        </w:rPr>
      </w:pPr>
      <w:r>
        <w:t>– Кто их защищает? Слонёнок со своей мамой</w:t>
      </w:r>
      <w:r>
        <w:rPr>
          <w:color w:val="000000"/>
        </w:rPr>
        <w:t xml:space="preserve">? </w:t>
      </w:r>
    </w:p>
    <w:p w:rsidR="001A0015" w:rsidRDefault="001A0015" w:rsidP="001A0015">
      <w:pPr>
        <w:pStyle w:val="western"/>
        <w:shd w:val="clear" w:color="auto" w:fill="FFFFFF"/>
        <w:spacing w:before="0" w:after="0"/>
        <w:ind w:firstLine="461"/>
        <w:jc w:val="both"/>
      </w:pPr>
      <w:r>
        <w:rPr>
          <w:color w:val="000000"/>
        </w:rPr>
        <w:t>Сью фыркнула:</w:t>
      </w:r>
      <w:r>
        <w:rPr>
          <w:rStyle w:val="apple-converted-space"/>
          <w:color w:val="000000"/>
        </w:rPr>
        <w:t xml:space="preserve"> </w:t>
      </w:r>
    </w:p>
    <w:p w:rsidR="001A0015" w:rsidRDefault="001A0015" w:rsidP="001A0015">
      <w:pPr>
        <w:pStyle w:val="western"/>
        <w:shd w:val="clear" w:color="auto" w:fill="FFFFFF"/>
        <w:spacing w:before="0" w:after="0"/>
        <w:ind w:firstLine="461"/>
        <w:jc w:val="both"/>
        <w:rPr>
          <w:color w:val="000000"/>
        </w:rPr>
      </w:pPr>
      <w:r>
        <w:t xml:space="preserve">– Ник Фредрексон, наш вратарь, и он </w:t>
      </w:r>
      <w:proofErr w:type="gramStart"/>
      <w:r>
        <w:t>чертовски</w:t>
      </w:r>
      <w:proofErr w:type="gramEnd"/>
      <w:r>
        <w:t xml:space="preserve"> хорошо делает свою работу</w:t>
      </w:r>
      <w:r>
        <w:rPr>
          <w:color w:val="000000"/>
        </w:rPr>
        <w:t>.</w:t>
      </w:r>
    </w:p>
    <w:p w:rsidR="001A0015" w:rsidRDefault="001A0015" w:rsidP="001A0015">
      <w:pPr>
        <w:pStyle w:val="western"/>
        <w:shd w:val="clear" w:color="auto" w:fill="FFFFFF"/>
        <w:spacing w:before="0" w:after="0"/>
        <w:ind w:firstLine="461"/>
        <w:jc w:val="both"/>
      </w:pPr>
      <w:r>
        <w:rPr>
          <w:color w:val="000000"/>
        </w:rPr>
        <w:t>Ник Фредриксон был гигантом на пол головы выше меня, а я ведь совсем не низкого роста.</w:t>
      </w:r>
      <w:r>
        <w:rPr>
          <w:rStyle w:val="apple-converted-space"/>
          <w:color w:val="000000"/>
        </w:rPr>
        <w:t xml:space="preserve"> </w:t>
      </w:r>
      <w:r>
        <w:rPr>
          <w:color w:val="000000"/>
        </w:rPr>
        <w:t>Неудивительно, что он их вратарь.</w:t>
      </w:r>
      <w:r>
        <w:rPr>
          <w:rStyle w:val="apple-converted-space"/>
          <w:color w:val="000000"/>
        </w:rPr>
        <w:t xml:space="preserve"> Выдохнув, я</w:t>
      </w:r>
      <w:r>
        <w:rPr>
          <w:color w:val="000000"/>
        </w:rPr>
        <w:t xml:space="preserve"> потёр руки и положил их себе на бедра, слегка сгибая колени.</w:t>
      </w:r>
      <w:r>
        <w:rPr>
          <w:rStyle w:val="apple-converted-space"/>
          <w:color w:val="000000"/>
        </w:rPr>
        <w:t xml:space="preserve"> </w:t>
      </w:r>
    </w:p>
    <w:p w:rsidR="001A0015" w:rsidRDefault="001A0015" w:rsidP="001A0015">
      <w:pPr>
        <w:pStyle w:val="western"/>
        <w:shd w:val="clear" w:color="auto" w:fill="FFFFFF"/>
        <w:spacing w:before="0" w:after="0"/>
        <w:ind w:firstLine="461"/>
        <w:jc w:val="both"/>
        <w:rPr>
          <w:color w:val="000000"/>
        </w:rPr>
      </w:pPr>
      <w:r>
        <w:t>– Ладно, давай-ка начнём, деточка</w:t>
      </w:r>
      <w:r>
        <w:rPr>
          <w:color w:val="000000"/>
        </w:rPr>
        <w:t>.</w:t>
      </w:r>
    </w:p>
    <w:p w:rsidR="001A0015" w:rsidRDefault="001A0015" w:rsidP="001A0015">
      <w:pPr>
        <w:pStyle w:val="western"/>
        <w:shd w:val="clear" w:color="auto" w:fill="FFFFFF"/>
        <w:spacing w:before="0" w:after="0"/>
        <w:ind w:firstLine="461"/>
        <w:jc w:val="both"/>
        <w:rPr>
          <w:color w:val="000000"/>
        </w:rPr>
      </w:pPr>
      <w:r>
        <w:rPr>
          <w:color w:val="000000"/>
        </w:rPr>
        <w:t>Сью положила мяч на белую линию и толкнула его ногой на пару метров ближе ко мне.</w:t>
      </w:r>
    </w:p>
    <w:p w:rsidR="001A0015" w:rsidRDefault="001A0015" w:rsidP="001A0015">
      <w:pPr>
        <w:pStyle w:val="western"/>
        <w:shd w:val="clear" w:color="auto" w:fill="FFFFFF"/>
        <w:spacing w:before="0" w:after="0"/>
        <w:ind w:firstLine="461"/>
        <w:jc w:val="both"/>
      </w:pPr>
      <w:r>
        <w:rPr>
          <w:color w:val="000000"/>
        </w:rPr>
        <w:t>Я выпрямился и неуверенно посмотрел на неё.</w:t>
      </w:r>
      <w:r>
        <w:rPr>
          <w:rStyle w:val="apple-converted-space"/>
          <w:color w:val="000000"/>
        </w:rPr>
        <w:t xml:space="preserve"> </w:t>
      </w:r>
    </w:p>
    <w:p w:rsidR="001A0015" w:rsidRDefault="001A0015" w:rsidP="001A0015">
      <w:pPr>
        <w:pStyle w:val="western"/>
        <w:shd w:val="clear" w:color="auto" w:fill="FFFFFF"/>
        <w:spacing w:before="0" w:after="0"/>
        <w:ind w:firstLine="461"/>
        <w:jc w:val="both"/>
      </w:pPr>
      <w:r>
        <w:t xml:space="preserve">– </w:t>
      </w:r>
      <w:proofErr w:type="gramStart"/>
      <w:r>
        <w:t>Уверена</w:t>
      </w:r>
      <w:proofErr w:type="gramEnd"/>
      <w:r>
        <w:t>, что положила мяч на нужное место</w:t>
      </w:r>
      <w:r>
        <w:rPr>
          <w:color w:val="000000"/>
        </w:rPr>
        <w:t>?</w:t>
      </w:r>
    </w:p>
    <w:p w:rsidR="001A0015" w:rsidRDefault="001A0015" w:rsidP="001A0015">
      <w:pPr>
        <w:pStyle w:val="western"/>
        <w:shd w:val="clear" w:color="auto" w:fill="FFFFFF"/>
        <w:spacing w:before="0" w:after="0"/>
        <w:ind w:firstLine="461"/>
        <w:jc w:val="both"/>
        <w:rPr>
          <w:color w:val="000000"/>
        </w:rPr>
      </w:pPr>
      <w:r>
        <w:t xml:space="preserve">– </w:t>
      </w:r>
      <w:r>
        <w:rPr>
          <w:color w:val="000000"/>
        </w:rPr>
        <w:t>Абсолютно!</w:t>
      </w:r>
    </w:p>
    <w:p w:rsidR="001A0015" w:rsidRDefault="001A0015" w:rsidP="001A0015">
      <w:pPr>
        <w:pStyle w:val="western"/>
        <w:shd w:val="clear" w:color="auto" w:fill="FFFFFF"/>
        <w:spacing w:before="0" w:after="0"/>
        <w:ind w:firstLine="461"/>
        <w:jc w:val="both"/>
        <w:rPr>
          <w:color w:val="000000"/>
        </w:rPr>
      </w:pPr>
      <w:r>
        <w:rPr>
          <w:color w:val="000000"/>
        </w:rPr>
        <w:t>Конечно.</w:t>
      </w:r>
      <w:r>
        <w:rPr>
          <w:rStyle w:val="apple-converted-space"/>
          <w:color w:val="000000"/>
        </w:rPr>
        <w:t xml:space="preserve"> У неё вырвался смешок</w:t>
      </w:r>
      <w:r>
        <w:rPr>
          <w:color w:val="000000"/>
        </w:rPr>
        <w:t>.</w:t>
      </w:r>
      <w:r>
        <w:rPr>
          <w:rStyle w:val="apple-converted-space"/>
          <w:color w:val="000000"/>
        </w:rPr>
        <w:t xml:space="preserve"> </w:t>
      </w:r>
      <w:r>
        <w:rPr>
          <w:color w:val="000000"/>
        </w:rPr>
        <w:t>Я закатил глаза, но не стал настаивать на своём, а вернулся в позу защитника-ворот-размером-с-дом.</w:t>
      </w:r>
    </w:p>
    <w:p w:rsidR="001A0015" w:rsidRDefault="001A0015" w:rsidP="001A0015">
      <w:pPr>
        <w:pStyle w:val="western"/>
        <w:shd w:val="clear" w:color="auto" w:fill="FFFFFF"/>
        <w:spacing w:before="0" w:after="0"/>
        <w:ind w:firstLine="461"/>
        <w:jc w:val="both"/>
        <w:rPr>
          <w:color w:val="000000"/>
        </w:rPr>
      </w:pPr>
      <w:r>
        <w:rPr>
          <w:color w:val="000000"/>
        </w:rPr>
        <w:t>Сью прищурилась от солнца и сосредоточилась на мне.</w:t>
      </w:r>
      <w:r>
        <w:rPr>
          <w:rStyle w:val="apple-converted-space"/>
          <w:color w:val="000000"/>
        </w:rPr>
        <w:t xml:space="preserve"> </w:t>
      </w:r>
      <w:r>
        <w:rPr>
          <w:color w:val="000000"/>
        </w:rPr>
        <w:t xml:space="preserve">Через секунду она сильно </w:t>
      </w:r>
      <w:proofErr w:type="gramStart"/>
      <w:r>
        <w:rPr>
          <w:color w:val="000000"/>
        </w:rPr>
        <w:t>пнула</w:t>
      </w:r>
      <w:proofErr w:type="gramEnd"/>
      <w:r>
        <w:rPr>
          <w:color w:val="000000"/>
        </w:rPr>
        <w:t xml:space="preserve"> по мячу.</w:t>
      </w:r>
      <w:r>
        <w:rPr>
          <w:rStyle w:val="apple-converted-space"/>
          <w:color w:val="000000"/>
        </w:rPr>
        <w:t xml:space="preserve"> </w:t>
      </w:r>
      <w:r>
        <w:rPr>
          <w:color w:val="000000"/>
        </w:rPr>
        <w:t>Мяч полетел ко мне, но слишком высоко.</w:t>
      </w:r>
      <w:r>
        <w:rPr>
          <w:rStyle w:val="apple-converted-space"/>
          <w:color w:val="000000"/>
        </w:rPr>
        <w:t xml:space="preserve"> </w:t>
      </w:r>
      <w:r>
        <w:rPr>
          <w:color w:val="000000"/>
        </w:rPr>
        <w:t>Даже будучи полным аутсайдером в футболе, я знал, что такой мяч никогда не попадёт в сетку. Подняв голову, я посмотрел, как он врезался в перекладину выше меня и отлетел обратно в сторону Сьюзан.</w:t>
      </w:r>
      <w:r>
        <w:rPr>
          <w:rStyle w:val="apple-converted-space"/>
          <w:color w:val="000000"/>
        </w:rPr>
        <w:t xml:space="preserve"> Тогда</w:t>
      </w:r>
      <w:r>
        <w:rPr>
          <w:color w:val="000000"/>
        </w:rPr>
        <w:t xml:space="preserve"> она снова положила мяч на невидимую отметку, выбрав её для очередного удара.</w:t>
      </w:r>
    </w:p>
    <w:p w:rsidR="001A0015" w:rsidRDefault="001A0015" w:rsidP="001A0015">
      <w:pPr>
        <w:pStyle w:val="western"/>
        <w:shd w:val="clear" w:color="auto" w:fill="FFFFFF"/>
        <w:spacing w:before="0" w:after="0"/>
        <w:ind w:firstLine="461"/>
        <w:jc w:val="both"/>
      </w:pPr>
      <w:r>
        <w:rPr>
          <w:color w:val="000000"/>
        </w:rPr>
        <w:t>Следующим ударом она попала в цель. Я нырнул с головой вправо, прыгнув в пустоту, и упал на землю.</w:t>
      </w:r>
      <w:r>
        <w:rPr>
          <w:rStyle w:val="apple-converted-space"/>
          <w:color w:val="000000"/>
        </w:rPr>
        <w:t xml:space="preserve"> </w:t>
      </w:r>
      <w:r>
        <w:rPr>
          <w:color w:val="000000"/>
        </w:rPr>
        <w:t>Чёрт возьми.</w:t>
      </w:r>
      <w:r>
        <w:rPr>
          <w:rStyle w:val="apple-converted-space"/>
          <w:color w:val="000000"/>
        </w:rPr>
        <w:t xml:space="preserve"> </w:t>
      </w:r>
      <w:r>
        <w:rPr>
          <w:color w:val="000000"/>
        </w:rPr>
        <w:t>Понадобится трое меня, чтобы защитить эти ворота.</w:t>
      </w:r>
      <w:r>
        <w:rPr>
          <w:rStyle w:val="apple-converted-space"/>
          <w:color w:val="000000"/>
        </w:rPr>
        <w:t xml:space="preserve"> </w:t>
      </w:r>
    </w:p>
    <w:p w:rsidR="001A0015" w:rsidRDefault="001A0015" w:rsidP="001A0015">
      <w:pPr>
        <w:pStyle w:val="western"/>
        <w:shd w:val="clear" w:color="auto" w:fill="FFFFFF"/>
        <w:spacing w:before="0" w:after="0"/>
        <w:ind w:firstLine="461"/>
        <w:jc w:val="both"/>
      </w:pPr>
      <w:r>
        <w:t>– Новичкам везет</w:t>
      </w:r>
      <w:r>
        <w:rPr>
          <w:color w:val="000000"/>
        </w:rPr>
        <w:t>!</w:t>
      </w:r>
      <w:r>
        <w:t xml:space="preserve"> –</w:t>
      </w:r>
      <w:r>
        <w:rPr>
          <w:color w:val="000000"/>
        </w:rPr>
        <w:t xml:space="preserve"> Пробормотал я, когда встал на ноги и увидел, как Сьюзан танцевала на месте, словно только что выиграла чемпионат мира.</w:t>
      </w:r>
    </w:p>
    <w:p w:rsidR="001A0015" w:rsidRDefault="001A0015" w:rsidP="001A0015">
      <w:pPr>
        <w:pStyle w:val="western"/>
        <w:shd w:val="clear" w:color="auto" w:fill="FFFFFF"/>
        <w:spacing w:before="0" w:after="0"/>
        <w:ind w:firstLine="461"/>
        <w:jc w:val="both"/>
        <w:rPr>
          <w:color w:val="000000"/>
        </w:rPr>
      </w:pPr>
      <w:r>
        <w:t>– Разве? Ты же новичок</w:t>
      </w:r>
      <w:r>
        <w:rPr>
          <w:color w:val="000000"/>
        </w:rPr>
        <w:t xml:space="preserve">, </w:t>
      </w:r>
      <w:r>
        <w:t>– з</w:t>
      </w:r>
      <w:r>
        <w:rPr>
          <w:color w:val="000000"/>
        </w:rPr>
        <w:t xml:space="preserve">асмеялась она и, когда я обратно </w:t>
      </w:r>
      <w:proofErr w:type="gramStart"/>
      <w:r>
        <w:rPr>
          <w:color w:val="000000"/>
        </w:rPr>
        <w:t>пнул</w:t>
      </w:r>
      <w:proofErr w:type="gramEnd"/>
      <w:r>
        <w:rPr>
          <w:color w:val="000000"/>
        </w:rPr>
        <w:t xml:space="preserve"> ей мяч, перестала танцевать.</w:t>
      </w:r>
    </w:p>
    <w:p w:rsidR="001A0015" w:rsidRDefault="001A0015" w:rsidP="001A0015">
      <w:pPr>
        <w:pStyle w:val="western"/>
        <w:shd w:val="clear" w:color="auto" w:fill="FFFFFF"/>
        <w:spacing w:before="0" w:after="0"/>
        <w:ind w:firstLine="461"/>
        <w:jc w:val="both"/>
        <w:rPr>
          <w:color w:val="000000"/>
        </w:rPr>
      </w:pPr>
      <w:r>
        <w:rPr>
          <w:color w:val="000000"/>
        </w:rPr>
        <w:t>Я ждал её следующего удара.</w:t>
      </w:r>
      <w:r>
        <w:rPr>
          <w:rStyle w:val="apple-converted-space"/>
          <w:color w:val="000000"/>
        </w:rPr>
        <w:t xml:space="preserve"> </w:t>
      </w:r>
      <w:r>
        <w:rPr>
          <w:color w:val="000000"/>
        </w:rPr>
        <w:t>Сью притворилась, что пробьёт вправо,</w:t>
      </w:r>
      <w:r>
        <w:rPr>
          <w:rStyle w:val="apple-converted-space"/>
          <w:color w:val="000000"/>
        </w:rPr>
        <w:t xml:space="preserve"> </w:t>
      </w:r>
      <w:r>
        <w:rPr>
          <w:color w:val="000000"/>
        </w:rPr>
        <w:t>но когда я начал двигаться в том направлении, она послала мяч совсем в другую сторону.</w:t>
      </w:r>
      <w:r>
        <w:rPr>
          <w:rStyle w:val="apple-converted-space"/>
          <w:color w:val="000000"/>
        </w:rPr>
        <w:t xml:space="preserve"> Вот паршивка</w:t>
      </w:r>
      <w:r>
        <w:rPr>
          <w:color w:val="000000"/>
        </w:rPr>
        <w:t>!</w:t>
      </w:r>
      <w:r>
        <w:rPr>
          <w:rStyle w:val="apple-converted-space"/>
          <w:color w:val="000000"/>
        </w:rPr>
        <w:t xml:space="preserve"> </w:t>
      </w:r>
      <w:r>
        <w:rPr>
          <w:color w:val="000000"/>
        </w:rPr>
        <w:t>Она обманула меня.</w:t>
      </w:r>
      <w:r>
        <w:rPr>
          <w:rStyle w:val="apple-converted-space"/>
          <w:color w:val="000000"/>
        </w:rPr>
        <w:t xml:space="preserve"> </w:t>
      </w:r>
      <w:r>
        <w:rPr>
          <w:color w:val="000000"/>
        </w:rPr>
        <w:t>Я кинулся в пустующий верхний левый угол, когда мяч плавно залетел в ворота.</w:t>
      </w:r>
    </w:p>
    <w:p w:rsidR="001A0015" w:rsidRDefault="001A0015" w:rsidP="001A0015">
      <w:pPr>
        <w:pStyle w:val="western"/>
        <w:shd w:val="clear" w:color="auto" w:fill="FFFFFF"/>
        <w:spacing w:before="0" w:after="0"/>
        <w:ind w:firstLine="461"/>
        <w:jc w:val="both"/>
      </w:pPr>
      <w:r>
        <w:rPr>
          <w:color w:val="000000"/>
        </w:rPr>
        <w:t xml:space="preserve">Она </w:t>
      </w:r>
      <w:proofErr w:type="gramStart"/>
      <w:r>
        <w:rPr>
          <w:color w:val="000000"/>
        </w:rPr>
        <w:t>и</w:t>
      </w:r>
      <w:proofErr w:type="gramEnd"/>
      <w:r>
        <w:rPr>
          <w:color w:val="000000"/>
        </w:rPr>
        <w:t xml:space="preserve"> правда хороша.</w:t>
      </w:r>
      <w:r>
        <w:rPr>
          <w:rStyle w:val="apple-converted-space"/>
          <w:color w:val="000000"/>
        </w:rPr>
        <w:t xml:space="preserve"> </w:t>
      </w:r>
      <w:r>
        <w:rPr>
          <w:color w:val="000000"/>
        </w:rPr>
        <w:t>Но я не хотел, чтобы её эго раздулось ещё больше.</w:t>
      </w:r>
      <w:r>
        <w:rPr>
          <w:rStyle w:val="apple-converted-space"/>
          <w:color w:val="000000"/>
        </w:rPr>
        <w:t xml:space="preserve"> </w:t>
      </w:r>
    </w:p>
    <w:p w:rsidR="001A0015" w:rsidRDefault="001A0015" w:rsidP="001A0015">
      <w:pPr>
        <w:pStyle w:val="western"/>
        <w:shd w:val="clear" w:color="auto" w:fill="FFFFFF"/>
        <w:spacing w:before="0" w:after="0"/>
        <w:ind w:firstLine="461"/>
        <w:jc w:val="both"/>
      </w:pPr>
      <w:r>
        <w:lastRenderedPageBreak/>
        <w:t>– Я пропустил его для тебя</w:t>
      </w:r>
      <w:r>
        <w:rPr>
          <w:color w:val="000000"/>
        </w:rPr>
        <w:t>,</w:t>
      </w:r>
      <w:r>
        <w:t xml:space="preserve"> –</w:t>
      </w:r>
      <w:r>
        <w:rPr>
          <w:color w:val="000000"/>
        </w:rPr>
        <w:t xml:space="preserve"> дразнил я.</w:t>
      </w:r>
    </w:p>
    <w:p w:rsidR="001A0015" w:rsidRDefault="001A0015" w:rsidP="001A0015">
      <w:pPr>
        <w:pStyle w:val="western"/>
        <w:shd w:val="clear" w:color="auto" w:fill="FFFFFF"/>
        <w:spacing w:before="0" w:after="0"/>
        <w:ind w:firstLine="461"/>
        <w:jc w:val="both"/>
        <w:rPr>
          <w:color w:val="000000"/>
        </w:rPr>
      </w:pPr>
      <w:r>
        <w:t>– Да, да продолжай мечтать</w:t>
      </w:r>
      <w:r w:rsidRPr="007846F4">
        <w:rPr>
          <w:color w:val="000000"/>
        </w:rPr>
        <w:t>.</w:t>
      </w:r>
      <w:r>
        <w:t xml:space="preserve"> –</w:t>
      </w:r>
      <w:r w:rsidRPr="007846F4">
        <w:rPr>
          <w:color w:val="000000"/>
        </w:rPr>
        <w:t xml:space="preserve"> Бле</w:t>
      </w:r>
      <w:proofErr w:type="gramStart"/>
      <w:r w:rsidRPr="007846F4">
        <w:rPr>
          <w:color w:val="000000"/>
        </w:rPr>
        <w:t>ск в гл</w:t>
      </w:r>
      <w:proofErr w:type="gramEnd"/>
      <w:r w:rsidRPr="007846F4">
        <w:rPr>
          <w:color w:val="000000"/>
        </w:rPr>
        <w:t xml:space="preserve">азах </w:t>
      </w:r>
      <w:r>
        <w:rPr>
          <w:color w:val="000000"/>
        </w:rPr>
        <w:t>подтверждал</w:t>
      </w:r>
      <w:r w:rsidRPr="007846F4">
        <w:rPr>
          <w:color w:val="000000"/>
        </w:rPr>
        <w:t>, что она наслаждается наш</w:t>
      </w:r>
      <w:r>
        <w:rPr>
          <w:color w:val="000000"/>
        </w:rPr>
        <w:t>им</w:t>
      </w:r>
      <w:r w:rsidRPr="007846F4">
        <w:rPr>
          <w:color w:val="000000"/>
        </w:rPr>
        <w:t xml:space="preserve"> маленьки</w:t>
      </w:r>
      <w:r>
        <w:rPr>
          <w:color w:val="000000"/>
        </w:rPr>
        <w:t>м</w:t>
      </w:r>
      <w:r w:rsidRPr="007846F4">
        <w:rPr>
          <w:color w:val="000000"/>
        </w:rPr>
        <w:t xml:space="preserve"> </w:t>
      </w:r>
      <w:r>
        <w:rPr>
          <w:color w:val="000000"/>
        </w:rPr>
        <w:t>тет-а-тет</w:t>
      </w:r>
      <w:r w:rsidRPr="007846F4">
        <w:rPr>
          <w:color w:val="000000"/>
        </w:rPr>
        <w:t>.</w:t>
      </w:r>
      <w:r w:rsidRPr="007846F4">
        <w:rPr>
          <w:rStyle w:val="apple-converted-space"/>
          <w:color w:val="000000"/>
        </w:rPr>
        <w:t xml:space="preserve"> </w:t>
      </w:r>
      <w:r>
        <w:rPr>
          <w:rStyle w:val="apple-converted-space"/>
          <w:color w:val="000000"/>
        </w:rPr>
        <w:t>Четвертым ударом она снова забила гол</w:t>
      </w:r>
      <w:r>
        <w:rPr>
          <w:color w:val="000000"/>
        </w:rPr>
        <w:t>, прямо над моей головой.</w:t>
      </w:r>
      <w:r>
        <w:rPr>
          <w:rStyle w:val="apple-converted-space"/>
          <w:color w:val="000000"/>
        </w:rPr>
        <w:t xml:space="preserve"> </w:t>
      </w:r>
      <w:r>
        <w:rPr>
          <w:color w:val="000000"/>
        </w:rPr>
        <w:t>Мой прыжок оказался слишком низким, чтобы поймать его.</w:t>
      </w:r>
    </w:p>
    <w:p w:rsidR="001A0015" w:rsidRDefault="001A0015" w:rsidP="001A0015">
      <w:pPr>
        <w:pStyle w:val="western"/>
        <w:shd w:val="clear" w:color="auto" w:fill="FFFFFF"/>
        <w:spacing w:before="0" w:after="0"/>
        <w:ind w:firstLine="461"/>
        <w:jc w:val="both"/>
      </w:pPr>
      <w:r>
        <w:rPr>
          <w:color w:val="000000"/>
        </w:rPr>
        <w:t>Скрежеща зубами, я поднял мяч.</w:t>
      </w:r>
      <w:r>
        <w:rPr>
          <w:rStyle w:val="apple-converted-space"/>
          <w:color w:val="000000"/>
        </w:rPr>
        <w:t xml:space="preserve"> </w:t>
      </w:r>
    </w:p>
    <w:p w:rsidR="001A0015" w:rsidRDefault="001A0015" w:rsidP="001A0015">
      <w:pPr>
        <w:pStyle w:val="western"/>
        <w:shd w:val="clear" w:color="auto" w:fill="FFFFFF"/>
        <w:spacing w:before="0" w:after="0"/>
        <w:ind w:firstLine="461"/>
        <w:jc w:val="both"/>
      </w:pPr>
      <w:r>
        <w:t>– Эти ворота н</w:t>
      </w:r>
      <w:r>
        <w:rPr>
          <w:color w:val="000000"/>
        </w:rPr>
        <w:t>икто не может</w:t>
      </w:r>
      <w:r>
        <w:rPr>
          <w:rStyle w:val="apple-converted-space"/>
          <w:color w:val="000000"/>
        </w:rPr>
        <w:t xml:space="preserve"> </w:t>
      </w:r>
      <w:r>
        <w:rPr>
          <w:color w:val="000000"/>
        </w:rPr>
        <w:t>полностью защитить, если он не слон.</w:t>
      </w:r>
      <w:r>
        <w:rPr>
          <w:rStyle w:val="apple-converted-space"/>
          <w:color w:val="000000"/>
        </w:rPr>
        <w:t xml:space="preserve"> </w:t>
      </w:r>
      <w:r>
        <w:rPr>
          <w:color w:val="000000"/>
        </w:rPr>
        <w:t>На батуте.</w:t>
      </w:r>
    </w:p>
    <w:p w:rsidR="001A0015" w:rsidRDefault="001A0015" w:rsidP="001A0015">
      <w:pPr>
        <w:pStyle w:val="western"/>
        <w:shd w:val="clear" w:color="auto" w:fill="FFFFFF"/>
        <w:spacing w:before="0" w:after="0"/>
        <w:ind w:firstLine="461"/>
        <w:jc w:val="both"/>
      </w:pPr>
      <w:r>
        <w:t>– Сдаешься</w:t>
      </w:r>
      <w:r w:rsidRPr="007846F4">
        <w:rPr>
          <w:color w:val="000000"/>
        </w:rPr>
        <w:t>?</w:t>
      </w:r>
      <w:r>
        <w:t xml:space="preserve"> – радостно </w:t>
      </w:r>
      <w:r>
        <w:rPr>
          <w:color w:val="000000"/>
        </w:rPr>
        <w:t>с</w:t>
      </w:r>
      <w:r w:rsidRPr="007846F4">
        <w:rPr>
          <w:color w:val="000000"/>
        </w:rPr>
        <w:t>просил</w:t>
      </w:r>
      <w:r>
        <w:rPr>
          <w:color w:val="000000"/>
        </w:rPr>
        <w:t>а</w:t>
      </w:r>
      <w:r w:rsidRPr="007846F4">
        <w:rPr>
          <w:color w:val="000000"/>
        </w:rPr>
        <w:t xml:space="preserve"> </w:t>
      </w:r>
      <w:r>
        <w:rPr>
          <w:color w:val="000000"/>
        </w:rPr>
        <w:t>Сью, когда я подошёл к ней.</w:t>
      </w:r>
    </w:p>
    <w:p w:rsidR="001A0015" w:rsidRDefault="001A0015" w:rsidP="001A0015">
      <w:pPr>
        <w:pStyle w:val="western"/>
        <w:shd w:val="clear" w:color="auto" w:fill="FFFFFF"/>
        <w:spacing w:before="0" w:after="0"/>
        <w:ind w:firstLine="461"/>
        <w:jc w:val="both"/>
      </w:pPr>
      <w:r>
        <w:t>– Размечталась</w:t>
      </w:r>
      <w:r>
        <w:rPr>
          <w:color w:val="000000"/>
        </w:rPr>
        <w:t>.</w:t>
      </w:r>
      <w:r>
        <w:t xml:space="preserve"> –</w:t>
      </w:r>
      <w:r>
        <w:rPr>
          <w:color w:val="000000"/>
        </w:rPr>
        <w:t xml:space="preserve"> Я несколько раз отбил мяч правым коленом.</w:t>
      </w:r>
      <w:r>
        <w:rPr>
          <w:rStyle w:val="apple-converted-space"/>
          <w:color w:val="000000"/>
        </w:rPr>
        <w:t xml:space="preserve"> </w:t>
      </w:r>
      <w:r>
        <w:t>– Сейчас мы сыграем друг против друга</w:t>
      </w:r>
      <w:r>
        <w:rPr>
          <w:color w:val="000000"/>
        </w:rPr>
        <w:t>.</w:t>
      </w:r>
    </w:p>
    <w:p w:rsidR="001A0015" w:rsidRDefault="001A0015" w:rsidP="001A0015">
      <w:pPr>
        <w:pStyle w:val="western"/>
        <w:shd w:val="clear" w:color="auto" w:fill="FFFFFF"/>
        <w:spacing w:before="0" w:after="0"/>
        <w:ind w:firstLine="461"/>
        <w:jc w:val="both"/>
      </w:pPr>
      <w:r>
        <w:t>– Не очень хорошая идея</w:t>
      </w:r>
      <w:r w:rsidRPr="007846F4">
        <w:rPr>
          <w:color w:val="000000"/>
        </w:rPr>
        <w:t>.</w:t>
      </w:r>
      <w:r>
        <w:t xml:space="preserve"> –</w:t>
      </w:r>
      <w:r w:rsidRPr="007846F4">
        <w:rPr>
          <w:color w:val="000000"/>
        </w:rPr>
        <w:t xml:space="preserve"> Сьюз</w:t>
      </w:r>
      <w:r>
        <w:rPr>
          <w:color w:val="000000"/>
        </w:rPr>
        <w:t>а</w:t>
      </w:r>
      <w:r w:rsidRPr="007846F4">
        <w:rPr>
          <w:color w:val="000000"/>
        </w:rPr>
        <w:t>н подняла ногу, чтобы напомнить мне о травм</w:t>
      </w:r>
      <w:r>
        <w:rPr>
          <w:color w:val="000000"/>
        </w:rPr>
        <w:t>е, про которую я забыл</w:t>
      </w:r>
      <w:r w:rsidRPr="007846F4">
        <w:rPr>
          <w:color w:val="000000"/>
        </w:rPr>
        <w:t>.</w:t>
      </w:r>
      <w:r w:rsidRPr="007846F4">
        <w:rPr>
          <w:rStyle w:val="apple-converted-space"/>
          <w:color w:val="000000"/>
        </w:rPr>
        <w:t xml:space="preserve"> </w:t>
      </w:r>
      <w:r>
        <w:t>– Колено, помнишь? Я не могу бегать</w:t>
      </w:r>
      <w:r>
        <w:rPr>
          <w:color w:val="000000"/>
        </w:rPr>
        <w:t>.</w:t>
      </w:r>
    </w:p>
    <w:p w:rsidR="001A0015" w:rsidRDefault="001A0015" w:rsidP="001A0015">
      <w:pPr>
        <w:pStyle w:val="western"/>
        <w:shd w:val="clear" w:color="auto" w:fill="FFFFFF"/>
        <w:spacing w:before="0" w:after="0"/>
        <w:ind w:firstLine="461"/>
        <w:jc w:val="both"/>
        <w:rPr>
          <w:color w:val="000000"/>
        </w:rPr>
      </w:pPr>
      <w:r>
        <w:t>– Но ты можешь бегать трусцой</w:t>
      </w:r>
      <w:r w:rsidRPr="007846F4">
        <w:rPr>
          <w:color w:val="000000"/>
        </w:rPr>
        <w:t>,</w:t>
      </w:r>
      <w:r>
        <w:t xml:space="preserve"> –</w:t>
      </w:r>
      <w:r w:rsidRPr="007846F4">
        <w:rPr>
          <w:color w:val="000000"/>
        </w:rPr>
        <w:t xml:space="preserve"> возразил я, </w:t>
      </w:r>
      <w:r>
        <w:t>– Медленно. Ведь так</w:t>
      </w:r>
      <w:r>
        <w:rPr>
          <w:color w:val="000000"/>
        </w:rPr>
        <w:t xml:space="preserve">? </w:t>
      </w:r>
      <w:r>
        <w:t>– И ч</w:t>
      </w:r>
      <w:r>
        <w:rPr>
          <w:color w:val="000000"/>
        </w:rPr>
        <w:t>тобы ещё немного подсластить эту перспективу, я добавил:</w:t>
      </w:r>
      <w:r>
        <w:t xml:space="preserve"> –</w:t>
      </w:r>
      <w:r>
        <w:rPr>
          <w:color w:val="000000"/>
        </w:rPr>
        <w:t xml:space="preserve"> </w:t>
      </w:r>
      <w:r>
        <w:t>А я сцеплю руки за спиной</w:t>
      </w:r>
      <w:r>
        <w:rPr>
          <w:color w:val="000000"/>
        </w:rPr>
        <w:t>.</w:t>
      </w:r>
    </w:p>
    <w:p w:rsidR="001A0015" w:rsidRDefault="001A0015" w:rsidP="001A0015">
      <w:pPr>
        <w:pStyle w:val="western"/>
        <w:shd w:val="clear" w:color="auto" w:fill="FFFFFF"/>
        <w:spacing w:before="0" w:after="0"/>
        <w:ind w:firstLine="461"/>
        <w:jc w:val="both"/>
      </w:pPr>
      <w:r>
        <w:rPr>
          <w:color w:val="000000"/>
        </w:rPr>
        <w:t>Посмотрев на меня искоса, она склонила голову, и её хвост качнулся.</w:t>
      </w:r>
      <w:r>
        <w:rPr>
          <w:rStyle w:val="apple-converted-space"/>
          <w:color w:val="000000"/>
        </w:rPr>
        <w:t xml:space="preserve"> </w:t>
      </w:r>
    </w:p>
    <w:p w:rsidR="001A0015" w:rsidRDefault="001A0015" w:rsidP="001A0015">
      <w:pPr>
        <w:pStyle w:val="western"/>
        <w:shd w:val="clear" w:color="auto" w:fill="FFFFFF"/>
        <w:spacing w:before="0" w:after="0"/>
        <w:ind w:firstLine="461"/>
        <w:jc w:val="both"/>
        <w:rPr>
          <w:color w:val="000000"/>
        </w:rPr>
      </w:pPr>
      <w:r>
        <w:t>– В футбол играют без рук, умник</w:t>
      </w:r>
      <w:r>
        <w:rPr>
          <w:color w:val="000000"/>
        </w:rPr>
        <w:t>.</w:t>
      </w:r>
    </w:p>
    <w:p w:rsidR="001A0015" w:rsidRDefault="001A0015" w:rsidP="001A0015">
      <w:pPr>
        <w:pStyle w:val="western"/>
        <w:shd w:val="clear" w:color="auto" w:fill="FFFFFF"/>
        <w:spacing w:before="0" w:after="0"/>
        <w:ind w:firstLine="461"/>
        <w:jc w:val="both"/>
      </w:pPr>
      <w:r>
        <w:rPr>
          <w:color w:val="000000"/>
        </w:rPr>
        <w:t>Этой девушке трудно угодить.</w:t>
      </w:r>
      <w:r>
        <w:rPr>
          <w:rStyle w:val="apple-converted-space"/>
          <w:color w:val="000000"/>
        </w:rPr>
        <w:t xml:space="preserve"> </w:t>
      </w:r>
      <w:r>
        <w:rPr>
          <w:color w:val="000000"/>
        </w:rPr>
        <w:t>Тем более только одним предложением.</w:t>
      </w:r>
      <w:r>
        <w:rPr>
          <w:rStyle w:val="apple-converted-space"/>
          <w:color w:val="000000"/>
        </w:rPr>
        <w:t xml:space="preserve"> </w:t>
      </w:r>
    </w:p>
    <w:p w:rsidR="001A0015" w:rsidRDefault="001A0015" w:rsidP="001A0015">
      <w:pPr>
        <w:pStyle w:val="western"/>
        <w:shd w:val="clear" w:color="auto" w:fill="FFFFFF"/>
        <w:spacing w:before="0" w:after="0"/>
        <w:ind w:firstLine="461"/>
        <w:jc w:val="both"/>
        <w:rPr>
          <w:color w:val="000000"/>
        </w:rPr>
      </w:pPr>
      <w:r>
        <w:t>– Прекрасно. Я сделаю так, и ещё буду бегать задом наперёд. Так лучше</w:t>
      </w:r>
      <w:r>
        <w:rPr>
          <w:color w:val="000000"/>
        </w:rPr>
        <w:t>?</w:t>
      </w:r>
    </w:p>
    <w:p w:rsidR="001A0015" w:rsidRDefault="001A0015" w:rsidP="001A0015">
      <w:pPr>
        <w:pStyle w:val="western"/>
        <w:shd w:val="clear" w:color="auto" w:fill="FFFFFF"/>
        <w:spacing w:before="0" w:after="0"/>
        <w:ind w:firstLine="461"/>
        <w:jc w:val="both"/>
        <w:rPr>
          <w:color w:val="000000"/>
        </w:rPr>
      </w:pPr>
      <w:r>
        <w:rPr>
          <w:color w:val="000000"/>
        </w:rPr>
        <w:t>Не дожидаясь её согласия, я сунул руки в задние карманы джинсов и побежал задом наперед за мячом, практически вслепую.</w:t>
      </w:r>
      <w:r>
        <w:rPr>
          <w:rStyle w:val="apple-converted-space"/>
          <w:color w:val="000000"/>
        </w:rPr>
        <w:t xml:space="preserve"> </w:t>
      </w:r>
      <w:r>
        <w:rPr>
          <w:color w:val="000000"/>
        </w:rPr>
        <w:t>Хорошо, не вслепую, я смотрел через плечо, но это было адски неудобно.</w:t>
      </w:r>
    </w:p>
    <w:p w:rsidR="001A0015" w:rsidRDefault="001A0015" w:rsidP="001A0015">
      <w:pPr>
        <w:pStyle w:val="western"/>
        <w:shd w:val="clear" w:color="auto" w:fill="FFFFFF"/>
        <w:spacing w:before="0" w:after="0"/>
        <w:ind w:firstLine="461"/>
        <w:jc w:val="both"/>
        <w:rPr>
          <w:i/>
          <w:iCs/>
          <w:color w:val="000000"/>
        </w:rPr>
      </w:pPr>
      <w:r>
        <w:rPr>
          <w:color w:val="000000"/>
        </w:rPr>
        <w:t>Сью завладела мячом.</w:t>
      </w:r>
      <w:r>
        <w:rPr>
          <w:rStyle w:val="apple-converted-space"/>
          <w:color w:val="000000"/>
        </w:rPr>
        <w:t xml:space="preserve"> </w:t>
      </w:r>
      <w:r>
        <w:rPr>
          <w:color w:val="000000"/>
        </w:rPr>
        <w:t>Похоже, она ещё не была уверена,</w:t>
      </w:r>
      <w:r>
        <w:rPr>
          <w:rStyle w:val="apple-converted-space"/>
          <w:color w:val="000000"/>
        </w:rPr>
        <w:t xml:space="preserve"> играть ли по предложенным мной правилам, </w:t>
      </w:r>
      <w:r>
        <w:rPr>
          <w:color w:val="000000"/>
        </w:rPr>
        <w:t>и просто вывела мяч из моей зоны досягаемости, и казалось, была готова к обсуждению новых правил.</w:t>
      </w:r>
      <w:r>
        <w:rPr>
          <w:rStyle w:val="apple-converted-space"/>
          <w:color w:val="000000"/>
        </w:rPr>
        <w:t xml:space="preserve"> </w:t>
      </w:r>
      <w:r>
        <w:rPr>
          <w:color w:val="000000"/>
        </w:rPr>
        <w:t xml:space="preserve">Это меня не остановило. Используя пятки, я попытался </w:t>
      </w:r>
      <w:proofErr w:type="gramStart"/>
      <w:r>
        <w:rPr>
          <w:color w:val="000000"/>
        </w:rPr>
        <w:t>пнуть</w:t>
      </w:r>
      <w:proofErr w:type="gramEnd"/>
      <w:r>
        <w:rPr>
          <w:color w:val="000000"/>
        </w:rPr>
        <w:t xml:space="preserve"> по мячу, и увести его у неё.</w:t>
      </w:r>
      <w:r>
        <w:rPr>
          <w:rStyle w:val="apple-converted-space"/>
          <w:color w:val="000000"/>
        </w:rPr>
        <w:t xml:space="preserve"> </w:t>
      </w:r>
      <w:r>
        <w:rPr>
          <w:color w:val="000000"/>
        </w:rPr>
        <w:t>Наконец, она сдалась, и с большим энтузиазмом включилась в игру.</w:t>
      </w:r>
      <w:r>
        <w:rPr>
          <w:rStyle w:val="apple-converted-space"/>
          <w:color w:val="000000"/>
        </w:rPr>
        <w:t xml:space="preserve"> </w:t>
      </w:r>
      <w:r>
        <w:rPr>
          <w:color w:val="000000"/>
        </w:rPr>
        <w:t>Короткими шажочками и медленной трусцой, она направилась к воротам.</w:t>
      </w:r>
    </w:p>
    <w:p w:rsidR="001A0015" w:rsidRDefault="001A0015" w:rsidP="001A0015">
      <w:pPr>
        <w:pStyle w:val="western"/>
        <w:shd w:val="clear" w:color="auto" w:fill="FFFFFF"/>
        <w:spacing w:before="0" w:after="0"/>
        <w:ind w:firstLine="461"/>
        <w:jc w:val="both"/>
        <w:rPr>
          <w:color w:val="000000"/>
        </w:rPr>
      </w:pPr>
      <w:r>
        <w:rPr>
          <w:i/>
          <w:iCs/>
          <w:color w:val="000000"/>
        </w:rPr>
        <w:t>Без шанса, Маленькая мисс Счастье!</w:t>
      </w:r>
      <w:r>
        <w:rPr>
          <w:rStyle w:val="apple-converted-space"/>
          <w:color w:val="000000"/>
        </w:rPr>
        <w:t xml:space="preserve"> </w:t>
      </w:r>
      <w:r>
        <w:rPr>
          <w:color w:val="000000"/>
        </w:rPr>
        <w:t>Я подрезал её и отобрал мяч, но перед воротами она не дала мне шанса прицельно ударить по нему.</w:t>
      </w:r>
      <w:r>
        <w:rPr>
          <w:rStyle w:val="apple-converted-space"/>
          <w:color w:val="000000"/>
        </w:rPr>
        <w:t xml:space="preserve"> Даже с травмой колена</w:t>
      </w:r>
      <w:r>
        <w:rPr>
          <w:color w:val="000000"/>
        </w:rPr>
        <w:t xml:space="preserve"> Сью была очень быстрой.</w:t>
      </w:r>
      <w:r>
        <w:rPr>
          <w:rStyle w:val="apple-converted-space"/>
          <w:color w:val="000000"/>
        </w:rPr>
        <w:t xml:space="preserve"> Е</w:t>
      </w:r>
      <w:r>
        <w:rPr>
          <w:color w:val="000000"/>
        </w:rPr>
        <w:t xml:space="preserve">й явно нравилось играть со мной, даже если она и пыталась это скрыть, </w:t>
      </w:r>
      <w:r w:rsidR="00D67EE3">
        <w:rPr>
          <w:color w:val="000000"/>
        </w:rPr>
        <w:t>она</w:t>
      </w:r>
      <w:r>
        <w:rPr>
          <w:color w:val="000000"/>
        </w:rPr>
        <w:t xml:space="preserve"> всё равно периодически широко улыбалась.</w:t>
      </w:r>
    </w:p>
    <w:p w:rsidR="001A0015" w:rsidRDefault="001A0015" w:rsidP="001A0015">
      <w:pPr>
        <w:pStyle w:val="western"/>
        <w:shd w:val="clear" w:color="auto" w:fill="FFFFFF"/>
        <w:spacing w:before="0" w:after="0"/>
        <w:ind w:firstLine="461"/>
        <w:jc w:val="both"/>
        <w:rPr>
          <w:rStyle w:val="apple-converted-space"/>
          <w:color w:val="000000"/>
        </w:rPr>
      </w:pPr>
      <w:r>
        <w:rPr>
          <w:color w:val="000000"/>
        </w:rPr>
        <w:t>Вдруг её улыбка резко пропала, и она посмотрела на меня</w:t>
      </w:r>
      <w:r w:rsidR="00D67EE3">
        <w:rPr>
          <w:color w:val="000000"/>
        </w:rPr>
        <w:t>,</w:t>
      </w:r>
      <w:r>
        <w:rPr>
          <w:color w:val="000000"/>
        </w:rPr>
        <w:t xml:space="preserve"> широко открыв глаза:</w:t>
      </w:r>
    </w:p>
    <w:p w:rsidR="001A0015" w:rsidRDefault="001A0015" w:rsidP="001A0015">
      <w:pPr>
        <w:pStyle w:val="western"/>
        <w:shd w:val="clear" w:color="auto" w:fill="FFFFFF"/>
        <w:spacing w:before="0" w:after="0"/>
        <w:ind w:firstLine="461"/>
        <w:jc w:val="both"/>
        <w:rPr>
          <w:color w:val="000000"/>
        </w:rPr>
      </w:pPr>
      <w:r>
        <w:rPr>
          <w:rStyle w:val="apple-converted-space"/>
          <w:color w:val="000000"/>
        </w:rPr>
        <w:t xml:space="preserve"> </w:t>
      </w:r>
      <w:r>
        <w:t>– Осторожно</w:t>
      </w:r>
      <w:r>
        <w:rPr>
          <w:color w:val="000000"/>
        </w:rPr>
        <w:t xml:space="preserve">! </w:t>
      </w:r>
      <w:r>
        <w:t>–</w:t>
      </w:r>
      <w:r>
        <w:rPr>
          <w:color w:val="000000"/>
        </w:rPr>
        <w:t xml:space="preserve"> закричала она.</w:t>
      </w:r>
      <w:r>
        <w:rPr>
          <w:rStyle w:val="apple-converted-space"/>
          <w:color w:val="000000"/>
        </w:rPr>
        <w:t xml:space="preserve"> </w:t>
      </w:r>
      <w:r>
        <w:rPr>
          <w:color w:val="000000"/>
        </w:rPr>
        <w:t>Следующее, что я почувствовал, был удар в спину, от которого из моих легких выбился весь воздух.</w:t>
      </w:r>
      <w:r>
        <w:rPr>
          <w:rStyle w:val="apple-converted-space"/>
          <w:color w:val="000000"/>
        </w:rPr>
        <w:t xml:space="preserve"> </w:t>
      </w:r>
      <w:r>
        <w:rPr>
          <w:color w:val="000000"/>
        </w:rPr>
        <w:t>Я проглотил жвачку.</w:t>
      </w:r>
    </w:p>
    <w:p w:rsidR="001A0015" w:rsidRDefault="001A0015" w:rsidP="001A0015">
      <w:pPr>
        <w:pStyle w:val="western"/>
        <w:shd w:val="clear" w:color="auto" w:fill="FFFFFF"/>
        <w:spacing w:before="0" w:after="0"/>
        <w:ind w:firstLine="461"/>
        <w:jc w:val="both"/>
        <w:rPr>
          <w:color w:val="000000"/>
        </w:rPr>
      </w:pPr>
      <w:r>
        <w:rPr>
          <w:color w:val="000000"/>
        </w:rPr>
        <w:t>У меня на пути встала проклятая штанга ворот.</w:t>
      </w:r>
    </w:p>
    <w:p w:rsidR="001A0015" w:rsidRDefault="001A0015" w:rsidP="001A0015">
      <w:pPr>
        <w:pStyle w:val="western"/>
        <w:shd w:val="clear" w:color="auto" w:fill="FFFFFF"/>
        <w:spacing w:before="0" w:after="0"/>
        <w:ind w:firstLine="461"/>
        <w:jc w:val="both"/>
      </w:pPr>
      <w:r>
        <w:rPr>
          <w:color w:val="000000"/>
        </w:rPr>
        <w:t>Не пострадав, но почувствовав легкий звон в голове после столкновения, я упал на землю, изображая обморок.</w:t>
      </w:r>
      <w:r>
        <w:rPr>
          <w:rStyle w:val="apple-converted-space"/>
          <w:color w:val="000000"/>
        </w:rPr>
        <w:t xml:space="preserve"> До меня долетел и</w:t>
      </w:r>
      <w:r>
        <w:rPr>
          <w:color w:val="000000"/>
        </w:rPr>
        <w:t>стерический смех Сьюзан.</w:t>
      </w:r>
      <w:r>
        <w:rPr>
          <w:rStyle w:val="apple-converted-space"/>
          <w:color w:val="000000"/>
        </w:rPr>
        <w:t xml:space="preserve"> </w:t>
      </w:r>
      <w:r>
        <w:rPr>
          <w:color w:val="000000"/>
        </w:rPr>
        <w:t>Я решил дать ей время успокоиться, прежде чем снова открою глаза. Только она не успокоилась.</w:t>
      </w:r>
      <w:r>
        <w:rPr>
          <w:rStyle w:val="apple-converted-space"/>
          <w:color w:val="000000"/>
        </w:rPr>
        <w:t xml:space="preserve"> </w:t>
      </w:r>
      <w:r>
        <w:rPr>
          <w:i/>
          <w:iCs/>
          <w:color w:val="000000"/>
        </w:rPr>
        <w:t>Да, я рад, что ты находишь смешным, что я ушибся, сладкая.</w:t>
      </w:r>
      <w:r>
        <w:rPr>
          <w:rStyle w:val="apple-converted-space"/>
          <w:color w:val="000000"/>
        </w:rPr>
        <w:t xml:space="preserve"> </w:t>
      </w:r>
      <w:r>
        <w:rPr>
          <w:color w:val="000000"/>
        </w:rPr>
        <w:t>Я сжал челюсти, стараясь не смеяться.</w:t>
      </w:r>
      <w:r>
        <w:rPr>
          <w:rStyle w:val="apple-converted-space"/>
          <w:color w:val="000000"/>
        </w:rPr>
        <w:t xml:space="preserve"> </w:t>
      </w:r>
      <w:r>
        <w:rPr>
          <w:color w:val="000000"/>
        </w:rPr>
        <w:t>О, она пожалеет об этом.</w:t>
      </w:r>
    </w:p>
    <w:p w:rsidR="001A0015" w:rsidRDefault="001A0015" w:rsidP="001A0015">
      <w:pPr>
        <w:pStyle w:val="western"/>
        <w:shd w:val="clear" w:color="auto" w:fill="FFFFFF"/>
        <w:spacing w:before="0" w:after="0"/>
        <w:ind w:firstLine="461"/>
        <w:jc w:val="both"/>
        <w:rPr>
          <w:color w:val="000000"/>
        </w:rPr>
      </w:pPr>
      <w:r>
        <w:t>– Что случилось? Ворота выбили из тебя дух</w:t>
      </w:r>
      <w:r>
        <w:rPr>
          <w:color w:val="000000"/>
        </w:rPr>
        <w:t xml:space="preserve">? </w:t>
      </w:r>
      <w:r>
        <w:t>– Её голос про</w:t>
      </w:r>
      <w:r>
        <w:rPr>
          <w:color w:val="000000"/>
        </w:rPr>
        <w:t>звучал гораздо ближе, вероятно, она подошла ко мне.</w:t>
      </w:r>
      <w:r>
        <w:rPr>
          <w:rStyle w:val="apple-converted-space"/>
          <w:color w:val="000000"/>
        </w:rPr>
        <w:t xml:space="preserve"> </w:t>
      </w:r>
      <w:r>
        <w:rPr>
          <w:color w:val="000000"/>
        </w:rPr>
        <w:t>Её голос всё ещё сотрясался от смеха.</w:t>
      </w:r>
      <w:r>
        <w:t xml:space="preserve"> – Ну же,  </w:t>
      </w:r>
      <w:proofErr w:type="gramStart"/>
      <w:r>
        <w:t>уверена</w:t>
      </w:r>
      <w:proofErr w:type="gramEnd"/>
      <w:r>
        <w:t>, что небольшое столкновение было не больнее удара по лицу</w:t>
      </w:r>
      <w:r>
        <w:rPr>
          <w:color w:val="000000"/>
        </w:rPr>
        <w:t>.</w:t>
      </w:r>
    </w:p>
    <w:p w:rsidR="001A0015" w:rsidRDefault="001A0015" w:rsidP="001A0015">
      <w:pPr>
        <w:pStyle w:val="western"/>
        <w:shd w:val="clear" w:color="auto" w:fill="FFFFFF"/>
        <w:spacing w:before="0" w:after="0"/>
        <w:ind w:firstLine="461"/>
        <w:jc w:val="both"/>
        <w:rPr>
          <w:color w:val="000000"/>
        </w:rPr>
      </w:pPr>
      <w:r>
        <w:rPr>
          <w:color w:val="000000"/>
        </w:rPr>
        <w:t>Я не ответил, даже когда она ткнула меня в ребра.</w:t>
      </w:r>
    </w:p>
    <w:p w:rsidR="001A0015" w:rsidRDefault="001A0015" w:rsidP="001A0015">
      <w:pPr>
        <w:pStyle w:val="western"/>
        <w:shd w:val="clear" w:color="auto" w:fill="FFFFFF"/>
        <w:spacing w:before="0" w:after="0"/>
        <w:ind w:firstLine="461"/>
        <w:jc w:val="both"/>
      </w:pPr>
      <w:r>
        <w:rPr>
          <w:color w:val="000000"/>
        </w:rPr>
        <w:t>Её смех пропал.</w:t>
      </w:r>
      <w:r>
        <w:rPr>
          <w:rStyle w:val="apple-converted-space"/>
          <w:color w:val="000000"/>
        </w:rPr>
        <w:t xml:space="preserve"> </w:t>
      </w:r>
    </w:p>
    <w:p w:rsidR="001A0015" w:rsidRDefault="001A0015" w:rsidP="001A0015">
      <w:pPr>
        <w:pStyle w:val="western"/>
        <w:shd w:val="clear" w:color="auto" w:fill="FFFFFF"/>
        <w:spacing w:before="0" w:after="0"/>
        <w:ind w:firstLine="461"/>
        <w:jc w:val="both"/>
        <w:rPr>
          <w:color w:val="000000"/>
        </w:rPr>
      </w:pPr>
      <w:r>
        <w:t xml:space="preserve">– </w:t>
      </w:r>
      <w:r>
        <w:rPr>
          <w:color w:val="000000"/>
        </w:rPr>
        <w:t>Ты в порядке?</w:t>
      </w:r>
    </w:p>
    <w:p w:rsidR="001A0015" w:rsidRDefault="001A0015" w:rsidP="001A0015">
      <w:pPr>
        <w:pStyle w:val="western"/>
        <w:shd w:val="clear" w:color="auto" w:fill="FFFFFF"/>
        <w:spacing w:before="0" w:after="0"/>
        <w:ind w:firstLine="461"/>
        <w:jc w:val="both"/>
        <w:rPr>
          <w:color w:val="000000"/>
        </w:rPr>
      </w:pPr>
      <w:r>
        <w:rPr>
          <w:color w:val="000000"/>
        </w:rPr>
        <w:t>Ах, да, в полном.</w:t>
      </w:r>
      <w:r>
        <w:rPr>
          <w:rStyle w:val="apple-converted-space"/>
          <w:color w:val="000000"/>
        </w:rPr>
        <w:t xml:space="preserve"> </w:t>
      </w:r>
      <w:r>
        <w:rPr>
          <w:color w:val="000000"/>
        </w:rPr>
        <w:t>И в этот момент она преподнесла мне сюрприз, присев рядом со мной.</w:t>
      </w:r>
    </w:p>
    <w:p w:rsidR="001A0015" w:rsidRDefault="001A0015" w:rsidP="001A0015">
      <w:pPr>
        <w:pStyle w:val="western"/>
        <w:shd w:val="clear" w:color="auto" w:fill="FFFFFF"/>
        <w:spacing w:before="0" w:after="0"/>
        <w:ind w:firstLine="461"/>
        <w:jc w:val="both"/>
      </w:pPr>
      <w:r>
        <w:rPr>
          <w:color w:val="000000"/>
        </w:rPr>
        <w:t>Когда я так ничего не ответил, я почувствовал, как она опускается и склоняется надо мной.</w:t>
      </w:r>
      <w:r>
        <w:rPr>
          <w:rStyle w:val="apple-converted-space"/>
          <w:color w:val="000000"/>
        </w:rPr>
        <w:t xml:space="preserve"> </w:t>
      </w:r>
      <w:r>
        <w:rPr>
          <w:color w:val="000000"/>
        </w:rPr>
        <w:t>В её голос закралось волнение.</w:t>
      </w:r>
      <w:r>
        <w:rPr>
          <w:rStyle w:val="apple-converted-space"/>
          <w:color w:val="000000"/>
        </w:rPr>
        <w:t xml:space="preserve"> </w:t>
      </w:r>
    </w:p>
    <w:p w:rsidR="001A0015" w:rsidRDefault="001A0015" w:rsidP="001A0015">
      <w:pPr>
        <w:pStyle w:val="western"/>
        <w:shd w:val="clear" w:color="auto" w:fill="FFFFFF"/>
        <w:spacing w:before="0" w:after="0"/>
        <w:ind w:firstLine="461"/>
        <w:jc w:val="both"/>
        <w:rPr>
          <w:i/>
          <w:iCs/>
          <w:color w:val="000000"/>
        </w:rPr>
      </w:pPr>
      <w:r>
        <w:t xml:space="preserve">– </w:t>
      </w:r>
      <w:r>
        <w:rPr>
          <w:color w:val="000000"/>
        </w:rPr>
        <w:t>Крис?</w:t>
      </w:r>
    </w:p>
    <w:p w:rsidR="001A0015" w:rsidRDefault="001A0015" w:rsidP="001A0015">
      <w:pPr>
        <w:pStyle w:val="western"/>
        <w:shd w:val="clear" w:color="auto" w:fill="FFFFFF"/>
        <w:spacing w:before="0" w:after="0"/>
        <w:ind w:firstLine="461"/>
        <w:jc w:val="both"/>
        <w:rPr>
          <w:color w:val="000000"/>
        </w:rPr>
      </w:pPr>
      <w:r>
        <w:rPr>
          <w:i/>
          <w:iCs/>
          <w:color w:val="000000"/>
        </w:rPr>
        <w:t>Отлично!</w:t>
      </w:r>
      <w:r>
        <w:rPr>
          <w:rStyle w:val="apple-converted-space"/>
          <w:color w:val="000000"/>
        </w:rPr>
        <w:t xml:space="preserve"> Благодаря тому, что её голова загородила моё лицо от солнца</w:t>
      </w:r>
      <w:r>
        <w:rPr>
          <w:color w:val="000000"/>
        </w:rPr>
        <w:t xml:space="preserve">, я точно знал, где она находится, и настолько быстро схватил её за шею, что у неё не было никаких </w:t>
      </w:r>
      <w:r>
        <w:rPr>
          <w:color w:val="000000"/>
        </w:rPr>
        <w:lastRenderedPageBreak/>
        <w:t>шансов отскочить от меня.</w:t>
      </w:r>
      <w:r>
        <w:rPr>
          <w:rStyle w:val="apple-converted-space"/>
          <w:color w:val="000000"/>
        </w:rPr>
        <w:t xml:space="preserve"> </w:t>
      </w:r>
      <w:r>
        <w:rPr>
          <w:color w:val="000000"/>
        </w:rPr>
        <w:t>Достаточно осторожно, чтобы не причинить ей боль, но по-прежнему крепко, я потянул её вниз, пока она не оказалась настолько близко, что я смог увидеть своё отражение в её потрясенных глазах.</w:t>
      </w:r>
      <w:r>
        <w:rPr>
          <w:rStyle w:val="apple-converted-space"/>
          <w:color w:val="000000"/>
        </w:rPr>
        <w:t xml:space="preserve"> Её</w:t>
      </w:r>
      <w:r w:rsidRPr="001A0015">
        <w:rPr>
          <w:rStyle w:val="apple-converted-space"/>
          <w:color w:val="000000"/>
        </w:rPr>
        <w:t xml:space="preserve"> </w:t>
      </w:r>
      <w:r>
        <w:rPr>
          <w:rStyle w:val="apple-converted-space"/>
          <w:color w:val="000000"/>
        </w:rPr>
        <w:t>р</w:t>
      </w:r>
      <w:r>
        <w:rPr>
          <w:color w:val="000000"/>
        </w:rPr>
        <w:t>уки</w:t>
      </w:r>
      <w:r w:rsidRPr="001A0015">
        <w:rPr>
          <w:color w:val="000000"/>
        </w:rPr>
        <w:t xml:space="preserve"> </w:t>
      </w:r>
      <w:r>
        <w:rPr>
          <w:color w:val="000000"/>
        </w:rPr>
        <w:t>обхватили</w:t>
      </w:r>
      <w:r w:rsidRPr="001A0015">
        <w:rPr>
          <w:color w:val="000000"/>
        </w:rPr>
        <w:t xml:space="preserve"> </w:t>
      </w:r>
      <w:r>
        <w:rPr>
          <w:color w:val="000000"/>
        </w:rPr>
        <w:t>мои</w:t>
      </w:r>
      <w:r w:rsidRPr="001A0015">
        <w:rPr>
          <w:color w:val="000000"/>
        </w:rPr>
        <w:t xml:space="preserve">, </w:t>
      </w:r>
      <w:r>
        <w:rPr>
          <w:color w:val="000000"/>
        </w:rPr>
        <w:t>и</w:t>
      </w:r>
      <w:r w:rsidRPr="001A0015">
        <w:rPr>
          <w:color w:val="000000"/>
        </w:rPr>
        <w:t xml:space="preserve"> </w:t>
      </w:r>
      <w:r>
        <w:rPr>
          <w:color w:val="000000"/>
        </w:rPr>
        <w:t>она</w:t>
      </w:r>
      <w:r w:rsidRPr="001A0015">
        <w:rPr>
          <w:color w:val="000000"/>
        </w:rPr>
        <w:t xml:space="preserve"> </w:t>
      </w:r>
      <w:r>
        <w:rPr>
          <w:color w:val="000000"/>
        </w:rPr>
        <w:t>резко</w:t>
      </w:r>
      <w:r w:rsidRPr="001A0015">
        <w:rPr>
          <w:color w:val="000000"/>
        </w:rPr>
        <w:t xml:space="preserve"> </w:t>
      </w:r>
      <w:r>
        <w:rPr>
          <w:color w:val="000000"/>
        </w:rPr>
        <w:t>вдохнула</w:t>
      </w:r>
      <w:r w:rsidRPr="001A0015">
        <w:rPr>
          <w:color w:val="000000"/>
        </w:rPr>
        <w:t>.</w:t>
      </w:r>
    </w:p>
    <w:p w:rsidR="001A0015" w:rsidRDefault="001A0015" w:rsidP="001A0015">
      <w:pPr>
        <w:pStyle w:val="western"/>
        <w:shd w:val="clear" w:color="auto" w:fill="FFFFFF"/>
        <w:spacing w:before="0" w:after="0"/>
        <w:ind w:firstLine="461"/>
        <w:jc w:val="both"/>
      </w:pPr>
      <w:r>
        <w:rPr>
          <w:color w:val="000000"/>
        </w:rPr>
        <w:t xml:space="preserve">Я сказал, насколько мог, серьёзным тоном: </w:t>
      </w:r>
    </w:p>
    <w:p w:rsidR="001A0015" w:rsidRDefault="001A0015" w:rsidP="001A0015">
      <w:pPr>
        <w:pStyle w:val="western"/>
        <w:shd w:val="clear" w:color="auto" w:fill="FFFFFF"/>
        <w:spacing w:before="0" w:after="0"/>
        <w:ind w:firstLine="461"/>
        <w:jc w:val="both"/>
        <w:rPr>
          <w:color w:val="000000"/>
        </w:rPr>
      </w:pPr>
      <w:r>
        <w:t>– Ты смеялась надо мной</w:t>
      </w:r>
      <w:r>
        <w:rPr>
          <w:color w:val="000000"/>
        </w:rPr>
        <w:t>.</w:t>
      </w:r>
      <w:r>
        <w:t xml:space="preserve"> –</w:t>
      </w:r>
      <w:r>
        <w:rPr>
          <w:color w:val="000000"/>
        </w:rPr>
        <w:t xml:space="preserve"> Затем я улыбнулся, потому что уже не мог перебороть себя и не рассмеяться.</w:t>
      </w:r>
      <w:r>
        <w:rPr>
          <w:rStyle w:val="apple-converted-space"/>
          <w:color w:val="000000"/>
        </w:rPr>
        <w:t xml:space="preserve"> </w:t>
      </w:r>
      <w:r>
        <w:t>– И заплатишь за это</w:t>
      </w:r>
      <w:r>
        <w:rPr>
          <w:color w:val="000000"/>
        </w:rPr>
        <w:t>.</w:t>
      </w:r>
    </w:p>
    <w:p w:rsidR="001A0015" w:rsidRDefault="001A0015" w:rsidP="001A0015">
      <w:pPr>
        <w:pStyle w:val="western"/>
        <w:shd w:val="clear" w:color="auto" w:fill="FFFFFF"/>
        <w:spacing w:before="0" w:after="0"/>
        <w:ind w:firstLine="461"/>
        <w:jc w:val="both"/>
      </w:pPr>
      <w:r>
        <w:rPr>
          <w:color w:val="000000"/>
        </w:rPr>
        <w:t xml:space="preserve">Её глаза по-прежнему были прикованы </w:t>
      </w:r>
      <w:proofErr w:type="gramStart"/>
      <w:r>
        <w:rPr>
          <w:color w:val="000000"/>
        </w:rPr>
        <w:t>к</w:t>
      </w:r>
      <w:proofErr w:type="gramEnd"/>
      <w:r>
        <w:rPr>
          <w:color w:val="000000"/>
        </w:rPr>
        <w:t xml:space="preserve"> моим, она облизала губы и сглотнула.</w:t>
      </w:r>
      <w:r>
        <w:rPr>
          <w:rStyle w:val="apple-converted-space"/>
          <w:color w:val="000000"/>
        </w:rPr>
        <w:t xml:space="preserve"> </w:t>
      </w:r>
      <w:r>
        <w:rPr>
          <w:color w:val="000000"/>
        </w:rPr>
        <w:t>Её брови поднялись, словно в моих действиях она рассмотрела намёк:</w:t>
      </w:r>
      <w:r>
        <w:rPr>
          <w:rStyle w:val="apple-converted-space"/>
          <w:color w:val="000000"/>
        </w:rPr>
        <w:t xml:space="preserve"> </w:t>
      </w:r>
    </w:p>
    <w:p w:rsidR="001A0015" w:rsidRDefault="001A0015" w:rsidP="001A0015">
      <w:pPr>
        <w:pStyle w:val="western"/>
        <w:shd w:val="clear" w:color="auto" w:fill="FFFFFF"/>
        <w:spacing w:before="0" w:after="0"/>
        <w:ind w:firstLine="461"/>
        <w:jc w:val="both"/>
        <w:rPr>
          <w:color w:val="000000"/>
        </w:rPr>
      </w:pPr>
      <w:r>
        <w:t>– Дай  угадаю. Ты хочешь свидание</w:t>
      </w:r>
      <w:r>
        <w:rPr>
          <w:color w:val="000000"/>
        </w:rPr>
        <w:t>?</w:t>
      </w:r>
    </w:p>
    <w:p w:rsidR="001A0015" w:rsidRDefault="001A0015" w:rsidP="001A0015">
      <w:pPr>
        <w:pStyle w:val="western"/>
        <w:shd w:val="clear" w:color="auto" w:fill="FFFFFF"/>
        <w:spacing w:before="0" w:after="0"/>
        <w:ind w:firstLine="461"/>
        <w:jc w:val="both"/>
      </w:pPr>
      <w:r>
        <w:rPr>
          <w:color w:val="000000"/>
        </w:rPr>
        <w:t>Поцелуй был бы лучше, но свидание тоже хорошо.</w:t>
      </w:r>
      <w:r>
        <w:rPr>
          <w:rStyle w:val="apple-converted-space"/>
          <w:color w:val="000000"/>
        </w:rPr>
        <w:t xml:space="preserve"> </w:t>
      </w:r>
    </w:p>
    <w:p w:rsidR="001A0015" w:rsidRDefault="001A0015" w:rsidP="001A0015">
      <w:pPr>
        <w:pStyle w:val="western"/>
        <w:shd w:val="clear" w:color="auto" w:fill="FFFFFF"/>
        <w:spacing w:before="0" w:after="0"/>
        <w:ind w:firstLine="461"/>
        <w:jc w:val="both"/>
      </w:pPr>
      <w:r>
        <w:t>– Хорошая мысль</w:t>
      </w:r>
      <w:r>
        <w:rPr>
          <w:color w:val="000000"/>
        </w:rPr>
        <w:t>.</w:t>
      </w:r>
    </w:p>
    <w:p w:rsidR="001A0015" w:rsidRDefault="001A0015" w:rsidP="001A0015">
      <w:pPr>
        <w:pStyle w:val="western"/>
        <w:shd w:val="clear" w:color="auto" w:fill="FFFFFF"/>
        <w:spacing w:before="0" w:after="0"/>
        <w:ind w:firstLine="461"/>
        <w:jc w:val="both"/>
      </w:pPr>
      <w:r>
        <w:t>– Серьёзно, когда ты отстанешь от меня</w:t>
      </w:r>
      <w:r>
        <w:rPr>
          <w:color w:val="000000"/>
        </w:rPr>
        <w:t>?</w:t>
      </w:r>
      <w:r>
        <w:t xml:space="preserve"> –</w:t>
      </w:r>
      <w:r>
        <w:rPr>
          <w:color w:val="000000"/>
        </w:rPr>
        <w:t xml:space="preserve"> трудно понять, из-за чего в её голосе сквозило раздражение.</w:t>
      </w:r>
      <w:r>
        <w:rPr>
          <w:rStyle w:val="apple-converted-space"/>
          <w:color w:val="000000"/>
        </w:rPr>
        <w:t xml:space="preserve"> </w:t>
      </w:r>
      <w:r>
        <w:rPr>
          <w:color w:val="000000"/>
        </w:rPr>
        <w:t xml:space="preserve">Она так это сказала, словно хотела стукнуть меня, но в то же время её глаза говорили совсем </w:t>
      </w:r>
      <w:proofErr w:type="gramStart"/>
      <w:r>
        <w:rPr>
          <w:color w:val="000000"/>
        </w:rPr>
        <w:t>о</w:t>
      </w:r>
      <w:proofErr w:type="gramEnd"/>
      <w:r>
        <w:rPr>
          <w:color w:val="000000"/>
        </w:rPr>
        <w:t xml:space="preserve"> другом.</w:t>
      </w:r>
      <w:r>
        <w:rPr>
          <w:rStyle w:val="apple-converted-space"/>
          <w:color w:val="000000"/>
        </w:rPr>
        <w:t xml:space="preserve"> О чём-то г</w:t>
      </w:r>
      <w:r>
        <w:rPr>
          <w:color w:val="000000"/>
        </w:rPr>
        <w:t>ораздо более романтичном...</w:t>
      </w:r>
    </w:p>
    <w:p w:rsidR="001A0015" w:rsidRDefault="001A0015" w:rsidP="001A0015">
      <w:pPr>
        <w:pStyle w:val="western"/>
        <w:shd w:val="clear" w:color="auto" w:fill="FFFFFF"/>
        <w:spacing w:before="0" w:after="0"/>
        <w:ind w:firstLine="461"/>
        <w:jc w:val="both"/>
        <w:rPr>
          <w:color w:val="000000"/>
        </w:rPr>
      </w:pPr>
      <w:r>
        <w:t xml:space="preserve">– Когда получу то, что хочу, </w:t>
      </w:r>
      <w:proofErr w:type="gramStart"/>
      <w:r>
        <w:t>сладкая</w:t>
      </w:r>
      <w:proofErr w:type="gramEnd"/>
      <w:r>
        <w:t>.  Или говоря твоими словами</w:t>
      </w:r>
      <w:r>
        <w:rPr>
          <w:color w:val="000000"/>
        </w:rPr>
        <w:t xml:space="preserve">, </w:t>
      </w:r>
      <w:r>
        <w:t xml:space="preserve">– </w:t>
      </w:r>
      <w:r>
        <w:rPr>
          <w:color w:val="000000"/>
        </w:rPr>
        <w:t>дразнил я,</w:t>
      </w:r>
      <w:r>
        <w:t xml:space="preserve"> –</w:t>
      </w:r>
      <w:r>
        <w:rPr>
          <w:color w:val="000000"/>
        </w:rPr>
        <w:t xml:space="preserve"> </w:t>
      </w:r>
      <w:r>
        <w:t>когда ад замерзнет</w:t>
      </w:r>
      <w:r>
        <w:rPr>
          <w:color w:val="000000"/>
        </w:rPr>
        <w:t>.</w:t>
      </w:r>
    </w:p>
    <w:p w:rsidR="001A0015" w:rsidRDefault="001A0015" w:rsidP="001A0015">
      <w:pPr>
        <w:pStyle w:val="western"/>
        <w:shd w:val="clear" w:color="auto" w:fill="FFFFFF"/>
        <w:spacing w:before="0" w:after="0"/>
        <w:ind w:firstLine="461"/>
        <w:jc w:val="both"/>
      </w:pPr>
      <w:r>
        <w:rPr>
          <w:color w:val="000000"/>
        </w:rPr>
        <w:t>Сью фыркнула и спокойно сказала:</w:t>
      </w:r>
      <w:r>
        <w:rPr>
          <w:rStyle w:val="apple-converted-space"/>
          <w:color w:val="000000"/>
        </w:rPr>
        <w:t xml:space="preserve"> </w:t>
      </w:r>
    </w:p>
    <w:p w:rsidR="001A0015" w:rsidRDefault="001A0015" w:rsidP="001A0015">
      <w:pPr>
        <w:pStyle w:val="western"/>
        <w:shd w:val="clear" w:color="auto" w:fill="FFFFFF"/>
        <w:spacing w:before="0" w:after="0"/>
        <w:ind w:firstLine="461"/>
        <w:jc w:val="both"/>
        <w:rPr>
          <w:color w:val="000000"/>
        </w:rPr>
      </w:pPr>
      <w:r>
        <w:t>– Этого никогда не будет</w:t>
      </w:r>
      <w:r>
        <w:rPr>
          <w:color w:val="000000"/>
        </w:rPr>
        <w:t>, чувак.</w:t>
      </w:r>
    </w:p>
    <w:p w:rsidR="001A0015" w:rsidRDefault="001A0015" w:rsidP="001A0015">
      <w:pPr>
        <w:pStyle w:val="western"/>
        <w:shd w:val="clear" w:color="auto" w:fill="FFFFFF"/>
        <w:spacing w:before="0" w:after="0"/>
        <w:ind w:firstLine="461"/>
        <w:jc w:val="both"/>
      </w:pPr>
      <w:r>
        <w:rPr>
          <w:color w:val="000000"/>
        </w:rPr>
        <w:t>В самом деле?</w:t>
      </w:r>
      <w:r>
        <w:rPr>
          <w:rStyle w:val="apple-converted-space"/>
          <w:color w:val="000000"/>
        </w:rPr>
        <w:t xml:space="preserve"> </w:t>
      </w:r>
      <w:r>
        <w:rPr>
          <w:color w:val="000000"/>
        </w:rPr>
        <w:t>Не теряя ни секунды, я навис над ней, перекатив нас обоих так, чтобы она оказалась подо мной в ловушке.</w:t>
      </w:r>
      <w:r>
        <w:rPr>
          <w:rStyle w:val="apple-converted-space"/>
          <w:color w:val="000000"/>
        </w:rPr>
        <w:t xml:space="preserve"> </w:t>
      </w:r>
      <w:r>
        <w:rPr>
          <w:color w:val="000000"/>
        </w:rPr>
        <w:t>У неё вырвался вздох, и в то же время её тело начало трястись, потому что она сразу начала хихикать.</w:t>
      </w:r>
      <w:r>
        <w:rPr>
          <w:rStyle w:val="apple-converted-space"/>
          <w:color w:val="000000"/>
        </w:rPr>
        <w:t xml:space="preserve"> </w:t>
      </w:r>
      <w:r>
        <w:rPr>
          <w:color w:val="000000"/>
        </w:rPr>
        <w:t>Используя только часть своего веса, чтобы удерживать её на земле в ловушке, я посмотрел на неё решительным взглядом.</w:t>
      </w:r>
    </w:p>
    <w:p w:rsidR="001A0015" w:rsidRDefault="001A0015" w:rsidP="001A0015">
      <w:pPr>
        <w:pStyle w:val="western"/>
        <w:shd w:val="clear" w:color="auto" w:fill="FFFFFF"/>
        <w:spacing w:before="0" w:after="0"/>
        <w:ind w:firstLine="461"/>
        <w:jc w:val="both"/>
        <w:rPr>
          <w:i/>
          <w:iCs/>
          <w:color w:val="000000"/>
        </w:rPr>
      </w:pPr>
      <w:r>
        <w:t>– Слезай, Крис! Ты раздавишь меня</w:t>
      </w:r>
      <w:r>
        <w:rPr>
          <w:color w:val="000000"/>
        </w:rPr>
        <w:t xml:space="preserve">! </w:t>
      </w:r>
      <w:r>
        <w:t>– пропищала</w:t>
      </w:r>
      <w:r>
        <w:rPr>
          <w:color w:val="000000"/>
        </w:rPr>
        <w:t xml:space="preserve"> она, чередуя слова со смешками. Освободив из-под меня руки, она вытянула одну руку и щёлкнула меня по лбу.</w:t>
      </w:r>
    </w:p>
    <w:p w:rsidR="001A0015" w:rsidRDefault="001A0015" w:rsidP="001A0015">
      <w:pPr>
        <w:pStyle w:val="western"/>
        <w:shd w:val="clear" w:color="auto" w:fill="FFFFFF"/>
        <w:spacing w:before="0" w:after="0"/>
        <w:ind w:firstLine="461"/>
        <w:jc w:val="both"/>
      </w:pPr>
      <w:r>
        <w:rPr>
          <w:i/>
          <w:iCs/>
          <w:color w:val="000000"/>
        </w:rPr>
        <w:t>Какого черта?</w:t>
      </w:r>
      <w:r>
        <w:rPr>
          <w:rStyle w:val="apple-converted-space"/>
          <w:color w:val="000000"/>
        </w:rPr>
        <w:t xml:space="preserve"> </w:t>
      </w:r>
      <w:r>
        <w:rPr>
          <w:color w:val="000000"/>
        </w:rPr>
        <w:t>Я сузил глаза.</w:t>
      </w:r>
      <w:r>
        <w:rPr>
          <w:rStyle w:val="apple-converted-space"/>
          <w:color w:val="000000"/>
        </w:rPr>
        <w:t xml:space="preserve"> </w:t>
      </w:r>
      <w:r>
        <w:rPr>
          <w:color w:val="000000"/>
        </w:rPr>
        <w:t>Она не усвоила урок в прошлый раз?</w:t>
      </w:r>
      <w:r>
        <w:rPr>
          <w:rStyle w:val="apple-converted-space"/>
          <w:color w:val="000000"/>
        </w:rPr>
        <w:t xml:space="preserve"> </w:t>
      </w:r>
    </w:p>
    <w:p w:rsidR="001A0015" w:rsidRDefault="001A0015" w:rsidP="001A0015">
      <w:pPr>
        <w:pStyle w:val="western"/>
        <w:shd w:val="clear" w:color="auto" w:fill="FFFFFF"/>
        <w:spacing w:before="0" w:after="0"/>
        <w:ind w:firstLine="461"/>
        <w:jc w:val="both"/>
        <w:rPr>
          <w:color w:val="000000"/>
        </w:rPr>
      </w:pPr>
      <w:r>
        <w:t>– О, не стоило это делать, сладкая</w:t>
      </w:r>
      <w:r>
        <w:rPr>
          <w:color w:val="000000"/>
        </w:rPr>
        <w:t>,</w:t>
      </w:r>
      <w:r>
        <w:t xml:space="preserve"> –</w:t>
      </w:r>
      <w:r>
        <w:rPr>
          <w:color w:val="000000"/>
        </w:rPr>
        <w:t xml:space="preserve"> протянул я.</w:t>
      </w:r>
      <w:r>
        <w:rPr>
          <w:rStyle w:val="apple-converted-space"/>
          <w:color w:val="000000"/>
        </w:rPr>
        <w:t xml:space="preserve"> У</w:t>
      </w:r>
      <w:r>
        <w:rPr>
          <w:color w:val="000000"/>
        </w:rPr>
        <w:t>дивление в её глазах стало огромным удовольствием для меня, и я схватил её запястья и прижал их над головой к траве.</w:t>
      </w:r>
      <w:r>
        <w:rPr>
          <w:rStyle w:val="apple-converted-space"/>
          <w:color w:val="000000"/>
        </w:rPr>
        <w:t xml:space="preserve"> </w:t>
      </w:r>
      <w:r>
        <w:rPr>
          <w:color w:val="000000"/>
        </w:rPr>
        <w:t>Настало время выполнить своё обещание.</w:t>
      </w:r>
      <w:r>
        <w:rPr>
          <w:rStyle w:val="apple-converted-space"/>
          <w:color w:val="000000"/>
        </w:rPr>
        <w:t xml:space="preserve"> </w:t>
      </w:r>
      <w:r>
        <w:rPr>
          <w:i/>
        </w:rPr>
        <w:t>Засос размером с Огайо</w:t>
      </w:r>
      <w:r>
        <w:rPr>
          <w:i/>
          <w:iCs/>
          <w:color w:val="000000"/>
        </w:rPr>
        <w:t>.</w:t>
      </w:r>
      <w:r>
        <w:t xml:space="preserve"> – Помнишь,  что я говорил тебе в прошлый раз, если ты снова так сделаешь</w:t>
      </w:r>
      <w:r>
        <w:rPr>
          <w:color w:val="000000"/>
        </w:rPr>
        <w:t>?</w:t>
      </w:r>
    </w:p>
    <w:p w:rsidR="001A0015" w:rsidRDefault="001A0015" w:rsidP="001A0015">
      <w:pPr>
        <w:pStyle w:val="western"/>
        <w:shd w:val="clear" w:color="auto" w:fill="FFFFFF"/>
        <w:spacing w:before="0" w:after="0"/>
        <w:ind w:firstLine="461"/>
        <w:jc w:val="both"/>
      </w:pPr>
      <w:r>
        <w:rPr>
          <w:color w:val="000000"/>
        </w:rPr>
        <w:t>Её челюсть отвисла, когда она поняла, что я серьёзен.</w:t>
      </w:r>
      <w:r>
        <w:rPr>
          <w:rStyle w:val="apple-converted-space"/>
          <w:color w:val="000000"/>
        </w:rPr>
        <w:t xml:space="preserve"> </w:t>
      </w:r>
    </w:p>
    <w:p w:rsidR="001A0015" w:rsidRDefault="001A0015" w:rsidP="001A0015">
      <w:pPr>
        <w:pStyle w:val="western"/>
        <w:shd w:val="clear" w:color="auto" w:fill="FFFFFF"/>
        <w:spacing w:before="0" w:after="0"/>
        <w:ind w:firstLine="461"/>
        <w:jc w:val="both"/>
        <w:rPr>
          <w:color w:val="000000"/>
        </w:rPr>
      </w:pPr>
      <w:r>
        <w:t>– Нет, ты не…</w:t>
      </w:r>
    </w:p>
    <w:p w:rsidR="001A0015" w:rsidRDefault="001A0015" w:rsidP="001A0015">
      <w:pPr>
        <w:pStyle w:val="western"/>
        <w:shd w:val="clear" w:color="auto" w:fill="FFFFFF"/>
        <w:spacing w:before="0" w:after="0"/>
        <w:ind w:firstLine="461"/>
        <w:jc w:val="both"/>
      </w:pPr>
      <w:r>
        <w:rPr>
          <w:color w:val="000000"/>
        </w:rPr>
        <w:t>Я выгнул бровь.</w:t>
      </w:r>
      <w:r>
        <w:rPr>
          <w:rStyle w:val="apple-converted-space"/>
          <w:color w:val="000000"/>
        </w:rPr>
        <w:t xml:space="preserve"> </w:t>
      </w:r>
    </w:p>
    <w:p w:rsidR="001A0015" w:rsidRDefault="001A0015" w:rsidP="001A0015">
      <w:pPr>
        <w:pStyle w:val="western"/>
        <w:shd w:val="clear" w:color="auto" w:fill="FFFFFF"/>
        <w:spacing w:before="0" w:after="0"/>
        <w:ind w:firstLine="461"/>
        <w:jc w:val="both"/>
        <w:rPr>
          <w:color w:val="000000"/>
        </w:rPr>
      </w:pPr>
      <w:r>
        <w:t>– Спорим</w:t>
      </w:r>
      <w:r>
        <w:rPr>
          <w:color w:val="000000"/>
        </w:rPr>
        <w:t>?</w:t>
      </w:r>
    </w:p>
    <w:p w:rsidR="001A0015" w:rsidRDefault="001A0015" w:rsidP="001A0015">
      <w:pPr>
        <w:pStyle w:val="western"/>
        <w:shd w:val="clear" w:color="auto" w:fill="FFFFFF"/>
        <w:spacing w:before="0" w:after="0"/>
        <w:ind w:firstLine="461"/>
        <w:jc w:val="both"/>
      </w:pPr>
      <w:r>
        <w:rPr>
          <w:color w:val="000000"/>
        </w:rPr>
        <w:t>В тот момент Сьюзан как сумасшедшая начала бороться и извиваться подо мной, но перспектива получить от меня на шее засос вызвала у неё очередной приступ смеха.</w:t>
      </w:r>
      <w:r>
        <w:rPr>
          <w:rStyle w:val="apple-converted-space"/>
          <w:color w:val="000000"/>
        </w:rPr>
        <w:t xml:space="preserve"> В предвкушении</w:t>
      </w:r>
      <w:r>
        <w:rPr>
          <w:color w:val="000000"/>
        </w:rPr>
        <w:t xml:space="preserve"> я опустил голову и уткнулся носом в её шею.</w:t>
      </w:r>
    </w:p>
    <w:p w:rsidR="001A0015" w:rsidRDefault="001A0015" w:rsidP="001A0015">
      <w:pPr>
        <w:pStyle w:val="western"/>
        <w:shd w:val="clear" w:color="auto" w:fill="FFFFFF"/>
        <w:spacing w:before="0" w:after="0"/>
        <w:ind w:firstLine="461"/>
        <w:jc w:val="both"/>
        <w:rPr>
          <w:color w:val="000000"/>
        </w:rPr>
      </w:pPr>
      <w:r>
        <w:t>– Не ты–нет–не–не смей присасываться ко мне</w:t>
      </w:r>
      <w:r w:rsidRPr="007846F4">
        <w:rPr>
          <w:color w:val="000000"/>
        </w:rPr>
        <w:t>!</w:t>
      </w:r>
      <w:r>
        <w:t xml:space="preserve"> –</w:t>
      </w:r>
      <w:r w:rsidRPr="007846F4">
        <w:rPr>
          <w:color w:val="000000"/>
        </w:rPr>
        <w:t xml:space="preserve"> </w:t>
      </w:r>
      <w:proofErr w:type="gramStart"/>
      <w:r w:rsidRPr="007846F4">
        <w:rPr>
          <w:color w:val="000000"/>
        </w:rPr>
        <w:t>з</w:t>
      </w:r>
      <w:r>
        <w:rPr>
          <w:color w:val="000000"/>
        </w:rPr>
        <w:t>атянула Сью,</w:t>
      </w:r>
      <w:r>
        <w:rPr>
          <w:rStyle w:val="apple-converted-space"/>
          <w:color w:val="000000"/>
        </w:rPr>
        <w:t xml:space="preserve"> истерично </w:t>
      </w:r>
      <w:r>
        <w:rPr>
          <w:color w:val="000000"/>
        </w:rPr>
        <w:t>смеясь</w:t>
      </w:r>
      <w:proofErr w:type="gramEnd"/>
      <w:r>
        <w:rPr>
          <w:color w:val="000000"/>
        </w:rPr>
        <w:t>.</w:t>
      </w:r>
    </w:p>
    <w:p w:rsidR="001A0015" w:rsidRDefault="001A0015" w:rsidP="001A0015">
      <w:pPr>
        <w:pStyle w:val="western"/>
        <w:shd w:val="clear" w:color="auto" w:fill="FFFFFF"/>
        <w:spacing w:before="0" w:after="0"/>
        <w:ind w:firstLine="461"/>
        <w:jc w:val="both"/>
      </w:pPr>
      <w:r>
        <w:rPr>
          <w:color w:val="000000"/>
        </w:rPr>
        <w:t>Улыбаясь, я прижался губами</w:t>
      </w:r>
      <w:r>
        <w:rPr>
          <w:rStyle w:val="apple-converted-space"/>
          <w:color w:val="000000"/>
        </w:rPr>
        <w:t xml:space="preserve"> </w:t>
      </w:r>
      <w:r>
        <w:rPr>
          <w:color w:val="000000"/>
        </w:rPr>
        <w:t>к её нежной коже.</w:t>
      </w:r>
      <w:r>
        <w:rPr>
          <w:rStyle w:val="apple-converted-space"/>
          <w:color w:val="000000"/>
        </w:rPr>
        <w:t xml:space="preserve"> </w:t>
      </w:r>
      <w:r>
        <w:rPr>
          <w:color w:val="000000"/>
        </w:rPr>
        <w:t>Боже мой, как она вкусно пахла. Кокосом и летом.</w:t>
      </w:r>
      <w:r>
        <w:rPr>
          <w:rStyle w:val="apple-converted-space"/>
          <w:color w:val="000000"/>
        </w:rPr>
        <w:t xml:space="preserve"> </w:t>
      </w:r>
      <w:r>
        <w:rPr>
          <w:color w:val="000000"/>
        </w:rPr>
        <w:t>Поцеловав её в шею, я почувствовал себя гораздо лучше, чем даже смел мечтать.</w:t>
      </w:r>
      <w:r>
        <w:rPr>
          <w:rStyle w:val="apple-converted-space"/>
          <w:color w:val="000000"/>
        </w:rPr>
        <w:t xml:space="preserve"> </w:t>
      </w:r>
      <w:r>
        <w:rPr>
          <w:color w:val="000000"/>
        </w:rPr>
        <w:t>От полнейшего удовольствия у меня вырвался стон.</w:t>
      </w:r>
      <w:r>
        <w:rPr>
          <w:rStyle w:val="apple-converted-space"/>
          <w:color w:val="000000"/>
        </w:rPr>
        <w:t xml:space="preserve"> </w:t>
      </w:r>
      <w:r>
        <w:rPr>
          <w:color w:val="000000"/>
        </w:rPr>
        <w:t>Приоткрыв рот, я позволил Сью почувствовать на коже мой язык.</w:t>
      </w:r>
      <w:r>
        <w:rPr>
          <w:rStyle w:val="apple-converted-space"/>
          <w:color w:val="000000"/>
        </w:rPr>
        <w:t xml:space="preserve"> От лёгкого и нежного прикосновения языка к коже</w:t>
      </w:r>
      <w:r>
        <w:rPr>
          <w:color w:val="000000"/>
        </w:rPr>
        <w:t xml:space="preserve"> она вздрогнула подо мной.</w:t>
      </w:r>
      <w:r>
        <w:rPr>
          <w:rStyle w:val="apple-converted-space"/>
          <w:color w:val="000000"/>
        </w:rPr>
        <w:t xml:space="preserve"> </w:t>
      </w:r>
      <w:r>
        <w:rPr>
          <w:color w:val="000000"/>
        </w:rPr>
        <w:t>Мне нравилось чувствовать, когда девушка так реагировала на меня, но реакция Сью была чем-то большим для меня.</w:t>
      </w:r>
      <w:r>
        <w:rPr>
          <w:rStyle w:val="apple-converted-space"/>
          <w:color w:val="000000"/>
        </w:rPr>
        <w:t xml:space="preserve"> </w:t>
      </w:r>
      <w:r>
        <w:rPr>
          <w:color w:val="000000"/>
        </w:rPr>
        <w:t>Её волнение проникло мне под кожу, и мне захотелось подразнить её язычок, а не тело.</w:t>
      </w:r>
    </w:p>
    <w:p w:rsidR="001A0015" w:rsidRDefault="001A0015" w:rsidP="001A0015">
      <w:pPr>
        <w:pStyle w:val="western"/>
        <w:shd w:val="clear" w:color="auto" w:fill="FFFFFF"/>
        <w:spacing w:before="0" w:after="0"/>
        <w:ind w:firstLine="461"/>
        <w:jc w:val="both"/>
        <w:rPr>
          <w:color w:val="000000"/>
        </w:rPr>
      </w:pPr>
      <w:r>
        <w:t>– А! Убери от меня свой слюнявый рот</w:t>
      </w:r>
      <w:r>
        <w:rPr>
          <w:color w:val="000000"/>
        </w:rPr>
        <w:t xml:space="preserve">! </w:t>
      </w:r>
      <w:r>
        <w:t>– приказала о</w:t>
      </w:r>
      <w:r>
        <w:rPr>
          <w:color w:val="000000"/>
        </w:rPr>
        <w:t>на, но её голосу не хватало уверенности.</w:t>
      </w:r>
      <w:r>
        <w:rPr>
          <w:rStyle w:val="apple-converted-space"/>
          <w:color w:val="000000"/>
        </w:rPr>
        <w:t xml:space="preserve"> Я не виноват, </w:t>
      </w:r>
      <w:r>
        <w:rPr>
          <w:color w:val="000000"/>
        </w:rPr>
        <w:t>что она по-прежнему визжала и хихикала.</w:t>
      </w:r>
      <w:r>
        <w:rPr>
          <w:rStyle w:val="apple-converted-space"/>
          <w:color w:val="000000"/>
        </w:rPr>
        <w:t xml:space="preserve"> </w:t>
      </w:r>
      <w:r>
        <w:rPr>
          <w:color w:val="000000"/>
        </w:rPr>
        <w:t>Сейчас я был уверен, что она совсем не хочет, чтобы я останавливался, но она слишком упряма, чтобы признать это.</w:t>
      </w:r>
    </w:p>
    <w:p w:rsidR="001A0015" w:rsidRDefault="001A0015" w:rsidP="001A0015">
      <w:pPr>
        <w:pStyle w:val="western"/>
        <w:shd w:val="clear" w:color="auto" w:fill="FFFFFF"/>
        <w:spacing w:before="0" w:after="0"/>
        <w:ind w:firstLine="461"/>
        <w:jc w:val="both"/>
      </w:pPr>
      <w:r>
        <w:rPr>
          <w:color w:val="000000"/>
        </w:rPr>
        <w:t xml:space="preserve">Начертив языком линию вдоль её шеи, я легонько поцеловал её у основания шеи и прошептал: </w:t>
      </w:r>
    </w:p>
    <w:p w:rsidR="001A0015" w:rsidRDefault="001A0015" w:rsidP="001A0015">
      <w:pPr>
        <w:pStyle w:val="western"/>
        <w:shd w:val="clear" w:color="auto" w:fill="FFFFFF"/>
        <w:spacing w:before="0" w:after="0"/>
        <w:ind w:firstLine="461"/>
        <w:jc w:val="both"/>
      </w:pPr>
      <w:r>
        <w:lastRenderedPageBreak/>
        <w:t>– Зачем, это только прелюдия, Сью</w:t>
      </w:r>
      <w:r>
        <w:rPr>
          <w:color w:val="000000"/>
        </w:rPr>
        <w:t>.</w:t>
      </w:r>
      <w:r>
        <w:t xml:space="preserve"> –</w:t>
      </w:r>
      <w:r>
        <w:rPr>
          <w:color w:val="000000"/>
        </w:rPr>
        <w:t xml:space="preserve"> Затем я присосался к её коже, обеспечивая обещанный засос.</w:t>
      </w:r>
    </w:p>
    <w:p w:rsidR="001A0015" w:rsidRDefault="001A0015" w:rsidP="001A0015">
      <w:pPr>
        <w:pStyle w:val="western"/>
        <w:numPr>
          <w:ilvl w:val="0"/>
          <w:numId w:val="2"/>
        </w:numPr>
        <w:shd w:val="clear" w:color="auto" w:fill="FFFFFF"/>
        <w:spacing w:before="0" w:after="0"/>
        <w:ind w:left="0" w:firstLine="461"/>
        <w:jc w:val="both"/>
        <w:rPr>
          <w:rStyle w:val="apple-converted-space"/>
          <w:color w:val="000000"/>
        </w:rPr>
      </w:pPr>
      <w:r>
        <w:t>Тьфу! Ты пометил меня</w:t>
      </w:r>
      <w:r>
        <w:rPr>
          <w:color w:val="000000"/>
        </w:rPr>
        <w:t xml:space="preserve">, </w:t>
      </w:r>
      <w:r>
        <w:t>– за</w:t>
      </w:r>
      <w:r>
        <w:rPr>
          <w:color w:val="000000"/>
        </w:rPr>
        <w:t>скулила она.</w:t>
      </w:r>
    </w:p>
    <w:p w:rsidR="001A0015" w:rsidRDefault="001A0015" w:rsidP="001A0015">
      <w:pPr>
        <w:pStyle w:val="western"/>
        <w:shd w:val="clear" w:color="auto" w:fill="FFFFFF"/>
        <w:spacing w:before="0" w:after="0"/>
        <w:ind w:firstLine="461"/>
        <w:jc w:val="both"/>
      </w:pPr>
      <w:r>
        <w:rPr>
          <w:rStyle w:val="apple-converted-space"/>
          <w:color w:val="000000"/>
        </w:rPr>
        <w:t>Интересно</w:t>
      </w:r>
      <w:r>
        <w:rPr>
          <w:color w:val="000000"/>
        </w:rPr>
        <w:t>, заметила ли она,</w:t>
      </w:r>
      <w:r>
        <w:rPr>
          <w:rStyle w:val="apple-converted-space"/>
          <w:color w:val="000000"/>
        </w:rPr>
        <w:t xml:space="preserve"> что больше не отталкивает мою грудь, а прижимается ко мне</w:t>
      </w:r>
      <w:r>
        <w:rPr>
          <w:color w:val="000000"/>
        </w:rPr>
        <w:t>. Я рассмеялся от её нерешительности.</w:t>
      </w:r>
      <w:r>
        <w:rPr>
          <w:rStyle w:val="apple-converted-space"/>
          <w:color w:val="000000"/>
        </w:rPr>
        <w:t xml:space="preserve"> </w:t>
      </w:r>
    </w:p>
    <w:p w:rsidR="001A0015" w:rsidRDefault="001A0015" w:rsidP="001A0015">
      <w:pPr>
        <w:pStyle w:val="western"/>
        <w:shd w:val="clear" w:color="auto" w:fill="FFFFFF"/>
        <w:spacing w:before="0" w:after="0"/>
        <w:ind w:firstLine="461"/>
        <w:jc w:val="both"/>
        <w:rPr>
          <w:color w:val="000000"/>
        </w:rPr>
      </w:pPr>
      <w:r>
        <w:t>– Тебе стоит демонстрировать это с гордостью</w:t>
      </w:r>
      <w:r>
        <w:rPr>
          <w:color w:val="000000"/>
        </w:rPr>
        <w:t>,</w:t>
      </w:r>
      <w:r>
        <w:t xml:space="preserve"> –</w:t>
      </w:r>
      <w:r>
        <w:rPr>
          <w:color w:val="000000"/>
        </w:rPr>
        <w:t xml:space="preserve"> сказал я, встал и помог ей подняться на ноги, потянув её за запястья.</w:t>
      </w:r>
    </w:p>
    <w:p w:rsidR="001A0015" w:rsidRDefault="001A0015" w:rsidP="001A0015">
      <w:pPr>
        <w:pStyle w:val="western"/>
        <w:shd w:val="clear" w:color="auto" w:fill="FFFFFF"/>
        <w:spacing w:before="0" w:after="0"/>
        <w:ind w:firstLine="461"/>
        <w:jc w:val="both"/>
      </w:pPr>
      <w:r>
        <w:rPr>
          <w:color w:val="000000"/>
        </w:rPr>
        <w:t>Как только она встала, сразу отступила от меня на шаг и потерла шею в месте засоса, который уже начинал приобретать глубокий красный цвет.</w:t>
      </w:r>
      <w:r>
        <w:rPr>
          <w:rStyle w:val="apple-converted-space"/>
          <w:color w:val="000000"/>
        </w:rPr>
        <w:t xml:space="preserve"> </w:t>
      </w:r>
    </w:p>
    <w:p w:rsidR="001A0015" w:rsidRDefault="001A0015" w:rsidP="001A0015">
      <w:pPr>
        <w:pStyle w:val="western"/>
        <w:shd w:val="clear" w:color="auto" w:fill="FFFFFF"/>
        <w:spacing w:before="0" w:after="0"/>
        <w:ind w:firstLine="461"/>
        <w:jc w:val="both"/>
        <w:rPr>
          <w:i/>
          <w:iCs/>
          <w:color w:val="000000"/>
        </w:rPr>
      </w:pPr>
      <w:r>
        <w:t>– Это было так</w:t>
      </w:r>
      <w:r>
        <w:rPr>
          <w:color w:val="000000"/>
        </w:rPr>
        <w:t>…</w:t>
      </w:r>
    </w:p>
    <w:p w:rsidR="001A0015" w:rsidRDefault="001A0015" w:rsidP="001A0015">
      <w:pPr>
        <w:pStyle w:val="western"/>
        <w:shd w:val="clear" w:color="auto" w:fill="FFFFFF"/>
        <w:spacing w:before="0" w:after="0"/>
        <w:ind w:firstLine="461"/>
        <w:jc w:val="both"/>
        <w:rPr>
          <w:color w:val="000000"/>
        </w:rPr>
      </w:pPr>
      <w:r>
        <w:rPr>
          <w:i/>
          <w:iCs/>
          <w:color w:val="000000"/>
        </w:rPr>
        <w:t>Приятно?</w:t>
      </w:r>
      <w:r>
        <w:rPr>
          <w:rStyle w:val="apple-converted-space"/>
          <w:i/>
          <w:iCs/>
          <w:color w:val="000000"/>
        </w:rPr>
        <w:t xml:space="preserve"> </w:t>
      </w:r>
      <w:r>
        <w:rPr>
          <w:i/>
          <w:iCs/>
          <w:color w:val="000000"/>
        </w:rPr>
        <w:t>Сексуально?</w:t>
      </w:r>
      <w:r>
        <w:rPr>
          <w:rStyle w:val="apple-converted-space"/>
          <w:i/>
          <w:iCs/>
          <w:color w:val="000000"/>
        </w:rPr>
        <w:t xml:space="preserve"> </w:t>
      </w:r>
      <w:r>
        <w:rPr>
          <w:i/>
          <w:iCs/>
          <w:color w:val="000000"/>
        </w:rPr>
        <w:t>Соблазнительно?</w:t>
      </w:r>
      <w:r>
        <w:rPr>
          <w:rStyle w:val="apple-converted-space"/>
          <w:color w:val="000000"/>
        </w:rPr>
        <w:t xml:space="preserve"> </w:t>
      </w:r>
      <w:r>
        <w:rPr>
          <w:color w:val="000000"/>
        </w:rPr>
        <w:t>Да, я согласен на весь перечень.</w:t>
      </w:r>
    </w:p>
    <w:p w:rsidR="001A0015" w:rsidRDefault="001A0015" w:rsidP="001A0015">
      <w:pPr>
        <w:pStyle w:val="western"/>
        <w:shd w:val="clear" w:color="auto" w:fill="FFFFFF"/>
        <w:spacing w:before="0" w:after="0"/>
        <w:ind w:firstLine="461"/>
        <w:jc w:val="both"/>
      </w:pPr>
      <w:r>
        <w:rPr>
          <w:color w:val="000000"/>
        </w:rPr>
        <w:t>Но вернувшись к не столь убедительному сопротивлению, Сью скривилась.</w:t>
      </w:r>
      <w:r>
        <w:rPr>
          <w:rStyle w:val="apple-converted-space"/>
          <w:color w:val="000000"/>
        </w:rPr>
        <w:t xml:space="preserve"> </w:t>
      </w:r>
    </w:p>
    <w:p w:rsidR="001A0015" w:rsidRDefault="001A0015" w:rsidP="001A0015">
      <w:pPr>
        <w:pStyle w:val="western"/>
        <w:shd w:val="clear" w:color="auto" w:fill="FFFFFF"/>
        <w:spacing w:before="0" w:after="0"/>
        <w:ind w:firstLine="461"/>
        <w:jc w:val="both"/>
        <w:rPr>
          <w:i/>
          <w:iCs/>
          <w:color w:val="000000"/>
        </w:rPr>
      </w:pPr>
      <w:r>
        <w:t xml:space="preserve">– </w:t>
      </w:r>
      <w:r>
        <w:rPr>
          <w:color w:val="000000"/>
        </w:rPr>
        <w:t>Фуууу!</w:t>
      </w:r>
    </w:p>
    <w:p w:rsidR="001A0015" w:rsidRDefault="001A0015" w:rsidP="001A0015">
      <w:pPr>
        <w:pStyle w:val="western"/>
        <w:shd w:val="clear" w:color="auto" w:fill="FFFFFF"/>
        <w:spacing w:before="0" w:after="0"/>
        <w:ind w:firstLine="461"/>
        <w:jc w:val="both"/>
      </w:pPr>
      <w:r>
        <w:rPr>
          <w:i/>
          <w:iCs/>
          <w:color w:val="000000"/>
        </w:rPr>
        <w:t>Фу?</w:t>
      </w:r>
      <w:r>
        <w:rPr>
          <w:rStyle w:val="apple-converted-space"/>
          <w:color w:val="000000"/>
        </w:rPr>
        <w:t xml:space="preserve"> </w:t>
      </w:r>
      <w:r>
        <w:rPr>
          <w:color w:val="000000"/>
        </w:rPr>
        <w:t>Серьёзно?</w:t>
      </w:r>
      <w:r>
        <w:rPr>
          <w:rStyle w:val="apple-converted-space"/>
          <w:color w:val="000000"/>
        </w:rPr>
        <w:t xml:space="preserve"> </w:t>
      </w:r>
    </w:p>
    <w:p w:rsidR="001A0015" w:rsidRDefault="001A0015" w:rsidP="001A0015">
      <w:pPr>
        <w:pStyle w:val="western"/>
        <w:shd w:val="clear" w:color="auto" w:fill="FFFFFF"/>
        <w:spacing w:before="0" w:after="0"/>
        <w:ind w:firstLine="461"/>
        <w:jc w:val="both"/>
        <w:rPr>
          <w:color w:val="000000"/>
        </w:rPr>
      </w:pPr>
      <w:r>
        <w:t>– Видимо, поэтому ты так сильно смеялась</w:t>
      </w:r>
      <w:r>
        <w:rPr>
          <w:color w:val="000000"/>
        </w:rPr>
        <w:t>?</w:t>
      </w:r>
    </w:p>
    <w:p w:rsidR="001A0015" w:rsidRDefault="001A0015" w:rsidP="001A0015">
      <w:pPr>
        <w:pStyle w:val="western"/>
        <w:shd w:val="clear" w:color="auto" w:fill="FFFFFF"/>
        <w:spacing w:before="0" w:after="0"/>
        <w:ind w:firstLine="461"/>
        <w:jc w:val="both"/>
        <w:rPr>
          <w:color w:val="000000"/>
        </w:rPr>
      </w:pPr>
      <w:r>
        <w:rPr>
          <w:color w:val="000000"/>
        </w:rPr>
        <w:t>Она густо покраснела.</w:t>
      </w:r>
      <w:r>
        <w:rPr>
          <w:rStyle w:val="apple-converted-space"/>
          <w:color w:val="000000"/>
        </w:rPr>
        <w:t xml:space="preserve"> </w:t>
      </w:r>
      <w:r>
        <w:rPr>
          <w:i/>
          <w:iCs/>
          <w:color w:val="000000"/>
        </w:rPr>
        <w:t>Попалась!</w:t>
      </w:r>
    </w:p>
    <w:p w:rsidR="001A0015" w:rsidRDefault="001A0015" w:rsidP="001A0015">
      <w:pPr>
        <w:pStyle w:val="western"/>
        <w:shd w:val="clear" w:color="auto" w:fill="FFFFFF"/>
        <w:spacing w:before="0" w:after="0"/>
        <w:ind w:firstLine="461"/>
        <w:jc w:val="both"/>
      </w:pPr>
      <w:r>
        <w:rPr>
          <w:color w:val="000000"/>
        </w:rPr>
        <w:t>Улыбаясь, я взял куртку и надел её.</w:t>
      </w:r>
      <w:r>
        <w:rPr>
          <w:rStyle w:val="apple-converted-space"/>
          <w:color w:val="000000"/>
        </w:rPr>
        <w:t xml:space="preserve"> </w:t>
      </w:r>
      <w:r>
        <w:rPr>
          <w:color w:val="000000"/>
        </w:rPr>
        <w:t>Взглянул</w:t>
      </w:r>
      <w:r>
        <w:rPr>
          <w:rStyle w:val="apple-converted-space"/>
          <w:color w:val="000000"/>
        </w:rPr>
        <w:t xml:space="preserve"> </w:t>
      </w:r>
      <w:r>
        <w:rPr>
          <w:color w:val="000000"/>
        </w:rPr>
        <w:t>на часы, и всё моё веселье сдулось.</w:t>
      </w:r>
      <w:r>
        <w:rPr>
          <w:rStyle w:val="apple-converted-space"/>
          <w:color w:val="000000"/>
        </w:rPr>
        <w:t xml:space="preserve"> </w:t>
      </w:r>
      <w:r>
        <w:rPr>
          <w:color w:val="000000"/>
        </w:rPr>
        <w:t>Эта небольшая игра длилась дольше, чем я ожидал.</w:t>
      </w:r>
      <w:r>
        <w:rPr>
          <w:rStyle w:val="apple-converted-space"/>
          <w:color w:val="000000"/>
        </w:rPr>
        <w:t xml:space="preserve"> </w:t>
      </w:r>
      <w:r>
        <w:rPr>
          <w:color w:val="000000"/>
        </w:rPr>
        <w:t>Мама уже дома. Она ждёт... и убьёт меня.</w:t>
      </w:r>
    </w:p>
    <w:p w:rsidR="001A0015" w:rsidRDefault="001A0015" w:rsidP="001A0015">
      <w:pPr>
        <w:pStyle w:val="western"/>
        <w:shd w:val="clear" w:color="auto" w:fill="FFFFFF"/>
        <w:spacing w:before="0" w:after="0"/>
        <w:ind w:firstLine="461"/>
        <w:jc w:val="both"/>
        <w:rPr>
          <w:color w:val="000000"/>
        </w:rPr>
      </w:pPr>
      <w:r>
        <w:t>– Извини</w:t>
      </w:r>
      <w:r w:rsidRPr="007846F4">
        <w:rPr>
          <w:color w:val="000000"/>
        </w:rPr>
        <w:t>,</w:t>
      </w:r>
      <w:r>
        <w:t xml:space="preserve"> –</w:t>
      </w:r>
      <w:r w:rsidRPr="007846F4">
        <w:rPr>
          <w:color w:val="000000"/>
        </w:rPr>
        <w:t xml:space="preserve"> сказал я Сью.</w:t>
      </w:r>
      <w:r w:rsidRPr="007846F4">
        <w:rPr>
          <w:rStyle w:val="apple-converted-space"/>
          <w:color w:val="000000"/>
        </w:rPr>
        <w:t xml:space="preserve"> </w:t>
      </w:r>
      <w:r>
        <w:t>– Я бы подурачился с тобой ещё, но я все ещё под домашним арестом, поэтому должен сейчас идти домой</w:t>
      </w:r>
      <w:r>
        <w:rPr>
          <w:color w:val="000000"/>
        </w:rPr>
        <w:t>.</w:t>
      </w:r>
      <w:r>
        <w:t xml:space="preserve"> –</w:t>
      </w:r>
      <w:r>
        <w:rPr>
          <w:color w:val="000000"/>
        </w:rPr>
        <w:t xml:space="preserve"> Я пошёл к стоянке, но когда Сьюзан не последовала за мной, я остановился и посмотрел через плечо, ожидая её.</w:t>
      </w:r>
      <w:r>
        <w:rPr>
          <w:rStyle w:val="apple-converted-space"/>
          <w:color w:val="000000"/>
        </w:rPr>
        <w:t xml:space="preserve"> </w:t>
      </w:r>
      <w:r>
        <w:rPr>
          <w:color w:val="000000"/>
        </w:rPr>
        <w:t>Неуверенно она догнала меня, и румянец уже стал исчезать с её щек.</w:t>
      </w:r>
      <w:r>
        <w:rPr>
          <w:rStyle w:val="apple-converted-space"/>
          <w:color w:val="000000"/>
        </w:rPr>
        <w:t xml:space="preserve"> </w:t>
      </w:r>
      <w:r>
        <w:t>– Да, а ты куда идешь</w:t>
      </w:r>
      <w:r>
        <w:rPr>
          <w:color w:val="000000"/>
        </w:rPr>
        <w:t>?</w:t>
      </w:r>
      <w:r>
        <w:t xml:space="preserve"> –</w:t>
      </w:r>
      <w:r>
        <w:rPr>
          <w:color w:val="000000"/>
        </w:rPr>
        <w:t xml:space="preserve"> спросил я.</w:t>
      </w:r>
      <w:r>
        <w:rPr>
          <w:rStyle w:val="apple-converted-space"/>
          <w:color w:val="000000"/>
        </w:rPr>
        <w:t xml:space="preserve"> </w:t>
      </w:r>
      <w:r>
        <w:t>– Тебя подбросить</w:t>
      </w:r>
      <w:r>
        <w:rPr>
          <w:color w:val="000000"/>
        </w:rPr>
        <w:t>?</w:t>
      </w:r>
      <w:r>
        <w:t xml:space="preserve"> – У</w:t>
      </w:r>
      <w:r>
        <w:rPr>
          <w:color w:val="000000"/>
        </w:rPr>
        <w:t xml:space="preserve"> меня уже точно будут проблемы.</w:t>
      </w:r>
      <w:r>
        <w:rPr>
          <w:rStyle w:val="apple-converted-space"/>
          <w:color w:val="000000"/>
        </w:rPr>
        <w:t xml:space="preserve"> И </w:t>
      </w:r>
      <w:r>
        <w:rPr>
          <w:color w:val="000000"/>
        </w:rPr>
        <w:t xml:space="preserve"> несколько минут не сделают моё убийство ещё хуже.</w:t>
      </w:r>
    </w:p>
    <w:p w:rsidR="001A0015" w:rsidRDefault="001A0015" w:rsidP="001A0015">
      <w:pPr>
        <w:pStyle w:val="western"/>
        <w:shd w:val="clear" w:color="auto" w:fill="FFFFFF"/>
        <w:spacing w:before="0" w:after="0"/>
        <w:ind w:firstLine="461"/>
        <w:jc w:val="both"/>
      </w:pPr>
      <w:r>
        <w:rPr>
          <w:color w:val="000000"/>
        </w:rPr>
        <w:t>Она тихо кашлянула и опустила взгляд.</w:t>
      </w:r>
      <w:r>
        <w:rPr>
          <w:rStyle w:val="apple-converted-space"/>
          <w:color w:val="000000"/>
        </w:rPr>
        <w:t xml:space="preserve"> </w:t>
      </w:r>
    </w:p>
    <w:p w:rsidR="001A0015" w:rsidRDefault="001A0015" w:rsidP="001A0015">
      <w:pPr>
        <w:pStyle w:val="western"/>
        <w:shd w:val="clear" w:color="auto" w:fill="FFFFFF"/>
        <w:spacing w:before="0" w:after="0"/>
        <w:ind w:firstLine="461"/>
        <w:jc w:val="both"/>
        <w:rPr>
          <w:color w:val="000000"/>
        </w:rPr>
      </w:pPr>
      <w:r>
        <w:t>– Как ни странно, ты можешь отвезти меня к себе домой</w:t>
      </w:r>
      <w:r>
        <w:rPr>
          <w:color w:val="000000"/>
        </w:rPr>
        <w:t>.</w:t>
      </w:r>
    </w:p>
    <w:p w:rsidR="001A0015" w:rsidRDefault="001A0015" w:rsidP="001A0015">
      <w:pPr>
        <w:pStyle w:val="western"/>
        <w:shd w:val="clear" w:color="auto" w:fill="FFFFFF"/>
        <w:spacing w:before="0" w:after="0"/>
        <w:ind w:firstLine="461"/>
        <w:jc w:val="both"/>
      </w:pPr>
      <w:r>
        <w:rPr>
          <w:color w:val="000000"/>
        </w:rPr>
        <w:t>Это интересная новость.</w:t>
      </w:r>
      <w:r>
        <w:rPr>
          <w:rStyle w:val="apple-converted-space"/>
          <w:color w:val="000000"/>
        </w:rPr>
        <w:t xml:space="preserve"> </w:t>
      </w:r>
    </w:p>
    <w:p w:rsidR="001A0015" w:rsidRDefault="001A0015" w:rsidP="001A0015">
      <w:pPr>
        <w:pStyle w:val="western"/>
        <w:shd w:val="clear" w:color="auto" w:fill="FFFFFF"/>
        <w:spacing w:before="0" w:after="0"/>
        <w:ind w:firstLine="461"/>
        <w:jc w:val="both"/>
        <w:rPr>
          <w:color w:val="000000"/>
        </w:rPr>
      </w:pPr>
      <w:r>
        <w:t>– О, сладкая, ты не представляешь, как долго я мечтал услышать от тебя эти слова</w:t>
      </w:r>
      <w:r>
        <w:rPr>
          <w:color w:val="000000"/>
        </w:rPr>
        <w:t>.</w:t>
      </w:r>
    </w:p>
    <w:p w:rsidR="001A0015" w:rsidRDefault="001A0015" w:rsidP="001A0015">
      <w:pPr>
        <w:pStyle w:val="western"/>
        <w:shd w:val="clear" w:color="auto" w:fill="FFFFFF"/>
        <w:spacing w:before="0" w:after="0"/>
        <w:ind w:firstLine="461"/>
        <w:jc w:val="both"/>
      </w:pPr>
      <w:r>
        <w:rPr>
          <w:color w:val="000000"/>
        </w:rPr>
        <w:t>Со стоном Сьюзан</w:t>
      </w:r>
      <w:r>
        <w:rPr>
          <w:rStyle w:val="apple-converted-space"/>
          <w:color w:val="000000"/>
        </w:rPr>
        <w:t xml:space="preserve"> </w:t>
      </w:r>
      <w:r>
        <w:rPr>
          <w:color w:val="000000"/>
        </w:rPr>
        <w:t>ущипнула себя за переносицу, как будто её это очень сильно раздражало.</w:t>
      </w:r>
      <w:r>
        <w:rPr>
          <w:rStyle w:val="apple-converted-space"/>
          <w:color w:val="000000"/>
        </w:rPr>
        <w:t xml:space="preserve"> И н</w:t>
      </w:r>
      <w:r>
        <w:rPr>
          <w:color w:val="000000"/>
        </w:rPr>
        <w:t>а этот раз, у меня возникло чувство, что именно так и было.</w:t>
      </w:r>
      <w:r>
        <w:rPr>
          <w:rStyle w:val="apple-converted-space"/>
          <w:color w:val="000000"/>
        </w:rPr>
        <w:t xml:space="preserve"> </w:t>
      </w:r>
    </w:p>
    <w:p w:rsidR="001A0015" w:rsidRDefault="001A0015" w:rsidP="001A0015">
      <w:pPr>
        <w:pStyle w:val="western"/>
        <w:shd w:val="clear" w:color="auto" w:fill="FFFFFF"/>
        <w:spacing w:before="0" w:after="0"/>
        <w:ind w:firstLine="461"/>
        <w:jc w:val="both"/>
      </w:pPr>
      <w:r>
        <w:t>– Позволь перефразировать: ты можешь отвезти меня к себе домой, где у входной двери наши пути разойдутся. И я проведу отличный день с твоим братом. Как это звучит? Лучше</w:t>
      </w:r>
      <w:r w:rsidRPr="001A0015">
        <w:rPr>
          <w:color w:val="000000"/>
        </w:rPr>
        <w:t>?</w:t>
      </w:r>
    </w:p>
    <w:p w:rsidR="001A0015" w:rsidRDefault="001A0015" w:rsidP="001A0015">
      <w:pPr>
        <w:pStyle w:val="western"/>
        <w:shd w:val="clear" w:color="auto" w:fill="FFFFFF"/>
        <w:spacing w:before="0" w:after="0"/>
        <w:ind w:firstLine="461"/>
        <w:jc w:val="both"/>
        <w:rPr>
          <w:color w:val="000000"/>
        </w:rPr>
      </w:pPr>
      <w:r>
        <w:t xml:space="preserve">– </w:t>
      </w:r>
      <w:proofErr w:type="gramStart"/>
      <w:r>
        <w:t>Никудышно</w:t>
      </w:r>
      <w:proofErr w:type="gramEnd"/>
      <w:r>
        <w:t>, –</w:t>
      </w:r>
      <w:r w:rsidRPr="007846F4">
        <w:rPr>
          <w:color w:val="000000"/>
        </w:rPr>
        <w:t xml:space="preserve"> закатил </w:t>
      </w:r>
      <w:r>
        <w:rPr>
          <w:color w:val="000000"/>
        </w:rPr>
        <w:t xml:space="preserve">я </w:t>
      </w:r>
      <w:r w:rsidRPr="007846F4">
        <w:rPr>
          <w:color w:val="000000"/>
        </w:rPr>
        <w:t>глаза.</w:t>
      </w:r>
      <w:r w:rsidRPr="007846F4">
        <w:rPr>
          <w:rStyle w:val="apple-converted-space"/>
          <w:color w:val="000000"/>
        </w:rPr>
        <w:t xml:space="preserve"> </w:t>
      </w:r>
      <w:r>
        <w:rPr>
          <w:color w:val="000000"/>
        </w:rPr>
        <w:t>Мы только что хорошо пообщались на поле. Зачем останавливаться?</w:t>
      </w:r>
      <w:r>
        <w:rPr>
          <w:rStyle w:val="apple-converted-space"/>
          <w:color w:val="000000"/>
        </w:rPr>
        <w:t xml:space="preserve"> </w:t>
      </w:r>
      <w:r>
        <w:rPr>
          <w:color w:val="000000"/>
        </w:rPr>
        <w:t>Я взял её за руку и потянул за собой.</w:t>
      </w:r>
      <w:r>
        <w:rPr>
          <w:rStyle w:val="apple-converted-space"/>
          <w:color w:val="000000"/>
        </w:rPr>
        <w:t xml:space="preserve"> </w:t>
      </w:r>
      <w:r>
        <w:rPr>
          <w:color w:val="000000"/>
        </w:rPr>
        <w:t>Её руки были настолько холодными, что по моей руке пробежала дрожь, как и после нашей сексуальной игры в футбол.</w:t>
      </w:r>
      <w:r>
        <w:rPr>
          <w:rStyle w:val="apple-converted-space"/>
          <w:color w:val="000000"/>
        </w:rPr>
        <w:t xml:space="preserve"> </w:t>
      </w:r>
      <w:r>
        <w:t xml:space="preserve">– </w:t>
      </w:r>
      <w:proofErr w:type="gramStart"/>
      <w:r>
        <w:t>Ух</w:t>
      </w:r>
      <w:proofErr w:type="gramEnd"/>
      <w:r>
        <w:t xml:space="preserve"> ты, ты что? Снеговик</w:t>
      </w:r>
      <w:r>
        <w:rPr>
          <w:color w:val="000000"/>
        </w:rPr>
        <w:t xml:space="preserve">? </w:t>
      </w:r>
      <w:r>
        <w:t xml:space="preserve">– </w:t>
      </w:r>
      <w:r>
        <w:rPr>
          <w:color w:val="000000"/>
        </w:rPr>
        <w:t xml:space="preserve">Я сжал её руку немного крепче, чтобы согреть её ладонь </w:t>
      </w:r>
      <w:proofErr w:type="gramStart"/>
      <w:r>
        <w:rPr>
          <w:color w:val="000000"/>
        </w:rPr>
        <w:t>в</w:t>
      </w:r>
      <w:proofErr w:type="gramEnd"/>
      <w:r>
        <w:rPr>
          <w:color w:val="000000"/>
        </w:rPr>
        <w:t xml:space="preserve"> своей.</w:t>
      </w:r>
    </w:p>
    <w:p w:rsidR="001A0015" w:rsidRDefault="001A0015" w:rsidP="001A0015">
      <w:pPr>
        <w:pStyle w:val="western"/>
        <w:shd w:val="clear" w:color="auto" w:fill="FFFFFF"/>
        <w:spacing w:before="0" w:after="0"/>
        <w:ind w:firstLine="461"/>
        <w:jc w:val="both"/>
        <w:rPr>
          <w:color w:val="000000"/>
        </w:rPr>
      </w:pPr>
      <w:r>
        <w:rPr>
          <w:color w:val="000000"/>
        </w:rPr>
        <w:t>У неё в кармане просигналил телефон, и Сью убрала руку.</w:t>
      </w:r>
      <w:r>
        <w:rPr>
          <w:rStyle w:val="apple-converted-space"/>
          <w:color w:val="000000"/>
        </w:rPr>
        <w:t xml:space="preserve"> </w:t>
      </w:r>
      <w:r>
        <w:rPr>
          <w:color w:val="000000"/>
        </w:rPr>
        <w:t>Она вытащила его и уставилась на дисплей.</w:t>
      </w:r>
      <w:r>
        <w:rPr>
          <w:rStyle w:val="apple-converted-space"/>
          <w:color w:val="000000"/>
        </w:rPr>
        <w:t xml:space="preserve"> Мне стало любопытно из-за её появившейся улыбки</w:t>
      </w:r>
      <w:r>
        <w:rPr>
          <w:color w:val="000000"/>
        </w:rPr>
        <w:t>, и я через её плечо заглянул к ней в телефон.</w:t>
      </w:r>
    </w:p>
    <w:p w:rsidR="001A0015" w:rsidRDefault="001A0015" w:rsidP="001A0015">
      <w:pPr>
        <w:pStyle w:val="western"/>
        <w:shd w:val="clear" w:color="auto" w:fill="FFFFFF"/>
        <w:spacing w:before="0" w:after="0"/>
        <w:ind w:firstLine="461"/>
        <w:jc w:val="both"/>
      </w:pPr>
      <w:r>
        <w:rPr>
          <w:color w:val="000000"/>
        </w:rPr>
        <w:t>Сообщение от</w:t>
      </w:r>
      <w:r>
        <w:rPr>
          <w:rStyle w:val="apple-converted-space"/>
          <w:color w:val="000000"/>
        </w:rPr>
        <w:t xml:space="preserve"> </w:t>
      </w:r>
      <w:r>
        <w:rPr>
          <w:i/>
          <w:iCs/>
          <w:color w:val="000000"/>
        </w:rPr>
        <w:t>Чарли</w:t>
      </w:r>
      <w:r>
        <w:rPr>
          <w:rStyle w:val="apple-converted-space"/>
          <w:i/>
          <w:iCs/>
          <w:color w:val="000000"/>
        </w:rPr>
        <w:t xml:space="preserve"> </w:t>
      </w:r>
      <w:r>
        <w:rPr>
          <w:i/>
          <w:color w:val="000000"/>
        </w:rPr>
        <w:t>Брауна</w:t>
      </w:r>
      <w:r>
        <w:rPr>
          <w:color w:val="000000"/>
        </w:rPr>
        <w:t>.</w:t>
      </w:r>
      <w:r>
        <w:rPr>
          <w:rStyle w:val="apple-converted-space"/>
          <w:color w:val="000000"/>
        </w:rPr>
        <w:t xml:space="preserve"> </w:t>
      </w:r>
      <w:r>
        <w:rPr>
          <w:color w:val="000000"/>
        </w:rPr>
        <w:t>Мой лоб нахмурился.</w:t>
      </w:r>
      <w:r>
        <w:rPr>
          <w:rStyle w:val="apple-converted-space"/>
          <w:color w:val="000000"/>
        </w:rPr>
        <w:t xml:space="preserve"> </w:t>
      </w:r>
    </w:p>
    <w:p w:rsidR="001A0015" w:rsidRDefault="001A0015" w:rsidP="001A0015">
      <w:pPr>
        <w:pStyle w:val="western"/>
        <w:shd w:val="clear" w:color="auto" w:fill="FFFFFF"/>
        <w:spacing w:before="0" w:after="0"/>
        <w:ind w:firstLine="461"/>
        <w:jc w:val="both"/>
      </w:pPr>
      <w:r>
        <w:t>– Кто такой Чарли Браун</w:t>
      </w:r>
      <w:r>
        <w:rPr>
          <w:color w:val="000000"/>
        </w:rPr>
        <w:t>?</w:t>
      </w:r>
    </w:p>
    <w:p w:rsidR="001A0015" w:rsidRDefault="001A0015" w:rsidP="001A0015">
      <w:pPr>
        <w:pStyle w:val="western"/>
        <w:shd w:val="clear" w:color="auto" w:fill="FFFFFF"/>
        <w:spacing w:before="0" w:after="0"/>
        <w:ind w:firstLine="461"/>
        <w:jc w:val="both"/>
        <w:rPr>
          <w:color w:val="000000"/>
        </w:rPr>
      </w:pPr>
      <w:r>
        <w:t xml:space="preserve">– </w:t>
      </w:r>
      <w:r w:rsidRPr="007846F4">
        <w:rPr>
          <w:color w:val="000000"/>
        </w:rPr>
        <w:t>Твой брат,</w:t>
      </w:r>
      <w:r>
        <w:t xml:space="preserve"> –</w:t>
      </w:r>
      <w:r w:rsidRPr="007846F4">
        <w:rPr>
          <w:color w:val="000000"/>
        </w:rPr>
        <w:t xml:space="preserve"> ответила </w:t>
      </w:r>
      <w:r>
        <w:rPr>
          <w:color w:val="000000"/>
        </w:rPr>
        <w:t xml:space="preserve">она </w:t>
      </w:r>
      <w:r w:rsidRPr="007846F4">
        <w:rPr>
          <w:color w:val="000000"/>
        </w:rPr>
        <w:t xml:space="preserve">мне и </w:t>
      </w:r>
      <w:r>
        <w:rPr>
          <w:color w:val="000000"/>
        </w:rPr>
        <w:t>за</w:t>
      </w:r>
      <w:r w:rsidRPr="007846F4">
        <w:rPr>
          <w:color w:val="000000"/>
        </w:rPr>
        <w:t>смеял</w:t>
      </w:r>
      <w:r>
        <w:rPr>
          <w:color w:val="000000"/>
        </w:rPr>
        <w:t>ась</w:t>
      </w:r>
      <w:r w:rsidRPr="007846F4">
        <w:rPr>
          <w:color w:val="000000"/>
        </w:rPr>
        <w:t xml:space="preserve">, когда я </w:t>
      </w:r>
      <w:r>
        <w:rPr>
          <w:color w:val="000000"/>
        </w:rPr>
        <w:t>посмотрел на неё с непониманием</w:t>
      </w:r>
      <w:r w:rsidRPr="007846F4">
        <w:rPr>
          <w:color w:val="000000"/>
        </w:rPr>
        <w:t>.</w:t>
      </w:r>
    </w:p>
    <w:p w:rsidR="001A0015" w:rsidRDefault="001A0015" w:rsidP="001A0015">
      <w:pPr>
        <w:pStyle w:val="western"/>
        <w:shd w:val="clear" w:color="auto" w:fill="FFFFFF"/>
        <w:spacing w:before="0" w:after="0"/>
        <w:ind w:firstLine="461"/>
        <w:jc w:val="both"/>
      </w:pPr>
      <w:r>
        <w:rPr>
          <w:color w:val="000000"/>
        </w:rPr>
        <w:t>Я покачал головой.</w:t>
      </w:r>
      <w:r>
        <w:rPr>
          <w:rStyle w:val="apple-converted-space"/>
          <w:color w:val="000000"/>
        </w:rPr>
        <w:t xml:space="preserve"> </w:t>
      </w:r>
    </w:p>
    <w:p w:rsidR="001A0015" w:rsidRDefault="001A0015" w:rsidP="001A0015">
      <w:pPr>
        <w:pStyle w:val="western"/>
        <w:shd w:val="clear" w:color="auto" w:fill="FFFFFF"/>
        <w:spacing w:before="0" w:after="0"/>
        <w:ind w:firstLine="461"/>
        <w:jc w:val="both"/>
      </w:pPr>
      <w:r>
        <w:t>– Вы двое странные</w:t>
      </w:r>
      <w:r>
        <w:rPr>
          <w:color w:val="000000"/>
        </w:rPr>
        <w:t>.</w:t>
      </w:r>
      <w:r>
        <w:t xml:space="preserve"> –</w:t>
      </w:r>
      <w:r>
        <w:rPr>
          <w:color w:val="000000"/>
        </w:rPr>
        <w:t xml:space="preserve"> Чарли Браун?</w:t>
      </w:r>
      <w:r>
        <w:rPr>
          <w:rStyle w:val="apple-converted-space"/>
          <w:color w:val="000000"/>
        </w:rPr>
        <w:t xml:space="preserve"> </w:t>
      </w:r>
      <w:r>
        <w:rPr>
          <w:color w:val="000000"/>
        </w:rPr>
        <w:t>Кто сейчас так называет?</w:t>
      </w:r>
      <w:r>
        <w:rPr>
          <w:rStyle w:val="apple-converted-space"/>
          <w:color w:val="000000"/>
        </w:rPr>
        <w:t xml:space="preserve"> </w:t>
      </w:r>
      <w:r>
        <w:rPr>
          <w:color w:val="000000"/>
        </w:rPr>
        <w:t>Но подождите, если она назвала его</w:t>
      </w:r>
      <w:r>
        <w:rPr>
          <w:rStyle w:val="apple-converted-space"/>
          <w:color w:val="000000"/>
        </w:rPr>
        <w:t xml:space="preserve"> именем какого-то </w:t>
      </w:r>
      <w:r>
        <w:rPr>
          <w:i/>
          <w:iCs/>
          <w:color w:val="000000"/>
        </w:rPr>
        <w:t>никчемного человечка</w:t>
      </w:r>
      <w:r>
        <w:rPr>
          <w:color w:val="000000"/>
        </w:rPr>
        <w:t>, как тогда, чёрт возьми, она назвала меня?</w:t>
      </w:r>
      <w:r>
        <w:rPr>
          <w:rStyle w:val="apple-converted-space"/>
          <w:color w:val="000000"/>
        </w:rPr>
        <w:t xml:space="preserve"> </w:t>
      </w:r>
      <w:r>
        <w:t>– Для меня у тебя тоже есть имя</w:t>
      </w:r>
      <w:r>
        <w:rPr>
          <w:color w:val="000000"/>
        </w:rPr>
        <w:t>?</w:t>
      </w:r>
      <w:r>
        <w:t xml:space="preserve"> –</w:t>
      </w:r>
      <w:r>
        <w:rPr>
          <w:color w:val="000000"/>
        </w:rPr>
        <w:t xml:space="preserve"> спросил я.</w:t>
      </w:r>
      <w:r>
        <w:rPr>
          <w:rStyle w:val="apple-converted-space"/>
          <w:color w:val="000000"/>
        </w:rPr>
        <w:t xml:space="preserve"> На её лице появилась неловкость</w:t>
      </w:r>
      <w:r>
        <w:rPr>
          <w:color w:val="000000"/>
        </w:rPr>
        <w:t>, и мои глаза расширились.</w:t>
      </w:r>
      <w:r>
        <w:rPr>
          <w:rStyle w:val="apple-converted-space"/>
          <w:color w:val="000000"/>
        </w:rPr>
        <w:t xml:space="preserve"> </w:t>
      </w:r>
      <w:r>
        <w:t>– Есть? Какое</w:t>
      </w:r>
      <w:r>
        <w:rPr>
          <w:color w:val="000000"/>
        </w:rPr>
        <w:t xml:space="preserve">? </w:t>
      </w:r>
      <w:r>
        <w:t xml:space="preserve">– Это же не </w:t>
      </w:r>
      <w:proofErr w:type="gramStart"/>
      <w:r>
        <w:t>какой-то</w:t>
      </w:r>
      <w:proofErr w:type="gramEnd"/>
      <w:r>
        <w:t xml:space="preserve"> идиотизм вроде</w:t>
      </w:r>
      <w:r>
        <w:rPr>
          <w:color w:val="000000"/>
        </w:rPr>
        <w:t xml:space="preserve"> Снупи, верно?</w:t>
      </w:r>
    </w:p>
    <w:p w:rsidR="001A0015" w:rsidRDefault="001A0015" w:rsidP="001A0015">
      <w:pPr>
        <w:pStyle w:val="western"/>
        <w:shd w:val="clear" w:color="auto" w:fill="FFFFFF"/>
        <w:spacing w:before="0" w:after="0"/>
        <w:ind w:firstLine="461"/>
        <w:jc w:val="both"/>
        <w:rPr>
          <w:color w:val="000000"/>
        </w:rPr>
      </w:pPr>
      <w:r>
        <w:t>– Никакое</w:t>
      </w:r>
      <w:r>
        <w:rPr>
          <w:color w:val="000000"/>
        </w:rPr>
        <w:t>,</w:t>
      </w:r>
      <w:r>
        <w:t xml:space="preserve"> –</w:t>
      </w:r>
      <w:r>
        <w:rPr>
          <w:color w:val="000000"/>
        </w:rPr>
        <w:t xml:space="preserve"> сказала она и быстро отвернулась, чтобы прочитать сообщение от брата.</w:t>
      </w:r>
    </w:p>
    <w:p w:rsidR="001A0015" w:rsidRDefault="001A0015" w:rsidP="001A0015">
      <w:pPr>
        <w:pStyle w:val="western"/>
        <w:shd w:val="clear" w:color="auto" w:fill="FFFFFF"/>
        <w:spacing w:before="0" w:after="0"/>
        <w:ind w:firstLine="461"/>
        <w:jc w:val="both"/>
      </w:pPr>
      <w:proofErr w:type="gramStart"/>
      <w:r>
        <w:rPr>
          <w:color w:val="000000"/>
        </w:rPr>
        <w:lastRenderedPageBreak/>
        <w:t>Никакое</w:t>
      </w:r>
      <w:proofErr w:type="gramEnd"/>
      <w:r>
        <w:rPr>
          <w:color w:val="000000"/>
        </w:rPr>
        <w:t>,</w:t>
      </w:r>
      <w:r>
        <w:rPr>
          <w:rStyle w:val="apple-converted-space"/>
          <w:color w:val="000000"/>
        </w:rPr>
        <w:t xml:space="preserve"> вот</w:t>
      </w:r>
      <w:r>
        <w:rPr>
          <w:color w:val="000000"/>
        </w:rPr>
        <w:t xml:space="preserve"> задница!</w:t>
      </w:r>
      <w:r>
        <w:rPr>
          <w:rStyle w:val="apple-converted-space"/>
          <w:color w:val="000000"/>
        </w:rPr>
        <w:t xml:space="preserve"> </w:t>
      </w:r>
      <w:r>
        <w:rPr>
          <w:color w:val="000000"/>
        </w:rPr>
        <w:t>Она дала мне какое-то особое имя, и я хотел бы узнать, какое.</w:t>
      </w:r>
      <w:r>
        <w:rPr>
          <w:rStyle w:val="apple-converted-space"/>
          <w:color w:val="000000"/>
        </w:rPr>
        <w:t xml:space="preserve"> Когда</w:t>
      </w:r>
      <w:r>
        <w:rPr>
          <w:color w:val="000000"/>
        </w:rPr>
        <w:t xml:space="preserve"> она отправила ответ, но ещё не успела положить телефон обратно в карман, я выхватил его.</w:t>
      </w:r>
    </w:p>
    <w:p w:rsidR="001A0015" w:rsidRDefault="001A0015" w:rsidP="001A0015">
      <w:pPr>
        <w:pStyle w:val="western"/>
        <w:shd w:val="clear" w:color="auto" w:fill="FFFFFF"/>
        <w:spacing w:before="0" w:after="0"/>
        <w:ind w:firstLine="461"/>
        <w:jc w:val="both"/>
      </w:pPr>
      <w:r>
        <w:t>– Эй! Отдай</w:t>
      </w:r>
      <w:r>
        <w:rPr>
          <w:color w:val="000000"/>
        </w:rPr>
        <w:t xml:space="preserve">! </w:t>
      </w:r>
      <w:r>
        <w:t xml:space="preserve">– </w:t>
      </w:r>
      <w:r>
        <w:rPr>
          <w:color w:val="000000"/>
        </w:rPr>
        <w:t>Она прыгала вокруг меня, как резвый щенок, но пока я не найду то, что хочу найти, она не получит его обратно.</w:t>
      </w:r>
    </w:p>
    <w:p w:rsidR="001A0015" w:rsidRDefault="001A0015" w:rsidP="001A0015">
      <w:pPr>
        <w:pStyle w:val="western"/>
        <w:shd w:val="clear" w:color="auto" w:fill="FFFFFF"/>
        <w:spacing w:before="0" w:after="0"/>
        <w:ind w:firstLine="461"/>
        <w:jc w:val="both"/>
        <w:rPr>
          <w:color w:val="000000"/>
        </w:rPr>
      </w:pPr>
      <w:r>
        <w:t>– Давай посмотрим</w:t>
      </w:r>
      <w:r w:rsidRPr="007846F4">
        <w:rPr>
          <w:color w:val="000000"/>
        </w:rPr>
        <w:t>,</w:t>
      </w:r>
      <w:r>
        <w:rPr>
          <w:color w:val="000000"/>
        </w:rPr>
        <w:t xml:space="preserve"> </w:t>
      </w:r>
      <w:r>
        <w:t>–</w:t>
      </w:r>
      <w:r w:rsidRPr="007846F4">
        <w:rPr>
          <w:color w:val="000000"/>
        </w:rPr>
        <w:t xml:space="preserve"> сказал я, </w:t>
      </w:r>
      <w:r>
        <w:rPr>
          <w:color w:val="000000"/>
        </w:rPr>
        <w:t xml:space="preserve">не подпуская её к телефону </w:t>
      </w:r>
      <w:r w:rsidRPr="007846F4">
        <w:rPr>
          <w:color w:val="000000"/>
        </w:rPr>
        <w:t>свободной рукой.</w:t>
      </w:r>
      <w:r>
        <w:rPr>
          <w:color w:val="000000"/>
        </w:rPr>
        <w:t xml:space="preserve"> Держа телефон высоко, чтобы она не могла его достать, я зашел в папку с сообщениями, и, прокрутив их, начал искать свои.</w:t>
      </w:r>
      <w:r>
        <w:rPr>
          <w:rStyle w:val="apple-converted-space"/>
          <w:color w:val="000000"/>
        </w:rPr>
        <w:t xml:space="preserve"> Их</w:t>
      </w:r>
      <w:r>
        <w:rPr>
          <w:color w:val="000000"/>
        </w:rPr>
        <w:t xml:space="preserve"> должно </w:t>
      </w:r>
      <w:proofErr w:type="gramStart"/>
      <w:r>
        <w:rPr>
          <w:color w:val="000000"/>
        </w:rPr>
        <w:t>быть достаточно легко найти</w:t>
      </w:r>
      <w:proofErr w:type="gramEnd"/>
      <w:r>
        <w:rPr>
          <w:color w:val="000000"/>
        </w:rPr>
        <w:t>, так как прошлой ночью я много отправил.</w:t>
      </w:r>
    </w:p>
    <w:p w:rsidR="001A0015" w:rsidRDefault="001A0015" w:rsidP="001A0015">
      <w:pPr>
        <w:pStyle w:val="western"/>
        <w:shd w:val="clear" w:color="auto" w:fill="FFFFFF"/>
        <w:spacing w:before="0" w:after="0"/>
        <w:ind w:firstLine="461"/>
        <w:jc w:val="both"/>
      </w:pPr>
      <w:r>
        <w:rPr>
          <w:color w:val="000000"/>
        </w:rPr>
        <w:t>Я остановился.</w:t>
      </w:r>
      <w:r>
        <w:rPr>
          <w:rStyle w:val="apple-converted-space"/>
          <w:color w:val="000000"/>
        </w:rPr>
        <w:t xml:space="preserve"> </w:t>
      </w:r>
      <w:r>
        <w:rPr>
          <w:color w:val="000000"/>
        </w:rPr>
        <w:t>Глядя на имя, моя улыбка пропала.</w:t>
      </w:r>
      <w:r>
        <w:rPr>
          <w:rStyle w:val="apple-converted-space"/>
          <w:color w:val="000000"/>
        </w:rPr>
        <w:t xml:space="preserve"> </w:t>
      </w:r>
      <w:r>
        <w:rPr>
          <w:color w:val="000000"/>
        </w:rPr>
        <w:t>В горле встал ком, и я опустил руку.</w:t>
      </w:r>
      <w:r>
        <w:rPr>
          <w:rStyle w:val="apple-converted-space"/>
          <w:color w:val="000000"/>
        </w:rPr>
        <w:t xml:space="preserve"> </w:t>
      </w:r>
      <w:r>
        <w:rPr>
          <w:color w:val="000000"/>
        </w:rPr>
        <w:t>Медленно я обернулся и стал изучать лицо Сью, на котором появилось чувство вины.</w:t>
      </w:r>
    </w:p>
    <w:p w:rsidR="001A0015" w:rsidRDefault="001A0015" w:rsidP="001A0015">
      <w:pPr>
        <w:pStyle w:val="western"/>
        <w:shd w:val="clear" w:color="auto" w:fill="FFFFFF"/>
        <w:spacing w:before="0" w:after="0"/>
        <w:ind w:firstLine="461"/>
        <w:jc w:val="both"/>
        <w:rPr>
          <w:color w:val="000000"/>
        </w:rPr>
      </w:pPr>
      <w:r>
        <w:t xml:space="preserve">– </w:t>
      </w:r>
      <w:r>
        <w:rPr>
          <w:i/>
        </w:rPr>
        <w:t xml:space="preserve">Наглый </w:t>
      </w:r>
      <w:proofErr w:type="gramStart"/>
      <w:r>
        <w:rPr>
          <w:i/>
        </w:rPr>
        <w:t>придурок</w:t>
      </w:r>
      <w:proofErr w:type="gramEnd"/>
      <w:r>
        <w:t>? Ты ведь несерьёзно</w:t>
      </w:r>
      <w:r>
        <w:rPr>
          <w:color w:val="000000"/>
        </w:rPr>
        <w:t xml:space="preserve">. </w:t>
      </w:r>
      <w:r>
        <w:t xml:space="preserve">– </w:t>
      </w:r>
      <w:r>
        <w:rPr>
          <w:color w:val="000000"/>
        </w:rPr>
        <w:t xml:space="preserve">Хорошо, но прямо на дисплее это и было написано чёрным по белому, и, чёрт </w:t>
      </w:r>
      <w:proofErr w:type="gramStart"/>
      <w:r>
        <w:rPr>
          <w:color w:val="000000"/>
        </w:rPr>
        <w:t>побери</w:t>
      </w:r>
      <w:proofErr w:type="gramEnd"/>
      <w:r>
        <w:rPr>
          <w:color w:val="000000"/>
        </w:rPr>
        <w:t>!</w:t>
      </w:r>
      <w:r>
        <w:rPr>
          <w:rStyle w:val="apple-converted-space"/>
          <w:color w:val="000000"/>
        </w:rPr>
        <w:t xml:space="preserve"> </w:t>
      </w:r>
      <w:r>
        <w:rPr>
          <w:color w:val="000000"/>
        </w:rPr>
        <w:t xml:space="preserve">Она не могла придумать что-то хоть немного </w:t>
      </w:r>
      <w:proofErr w:type="gramStart"/>
      <w:r>
        <w:rPr>
          <w:color w:val="000000"/>
        </w:rPr>
        <w:t>получше</w:t>
      </w:r>
      <w:proofErr w:type="gramEnd"/>
      <w:r>
        <w:rPr>
          <w:color w:val="000000"/>
        </w:rPr>
        <w:t>?</w:t>
      </w:r>
      <w:r>
        <w:rPr>
          <w:rStyle w:val="apple-converted-space"/>
          <w:color w:val="000000"/>
        </w:rPr>
        <w:t xml:space="preserve"> Боже, я ведь</w:t>
      </w:r>
      <w:r>
        <w:rPr>
          <w:color w:val="000000"/>
        </w:rPr>
        <w:t xml:space="preserve"> назвал её</w:t>
      </w:r>
      <w:r>
        <w:rPr>
          <w:rStyle w:val="apple-converted-space"/>
          <w:color w:val="000000"/>
        </w:rPr>
        <w:t xml:space="preserve"> </w:t>
      </w:r>
      <w:r>
        <w:rPr>
          <w:i/>
          <w:iCs/>
          <w:color w:val="000000"/>
        </w:rPr>
        <w:t>Хвостик Сью</w:t>
      </w:r>
      <w:r>
        <w:rPr>
          <w:color w:val="000000"/>
        </w:rPr>
        <w:t>!</w:t>
      </w:r>
    </w:p>
    <w:p w:rsidR="001A0015" w:rsidRDefault="001A0015" w:rsidP="001A0015">
      <w:pPr>
        <w:pStyle w:val="western"/>
        <w:shd w:val="clear" w:color="auto" w:fill="FFFFFF"/>
        <w:spacing w:before="0" w:after="0"/>
        <w:ind w:firstLine="461"/>
        <w:jc w:val="both"/>
      </w:pPr>
      <w:r>
        <w:rPr>
          <w:color w:val="000000"/>
        </w:rPr>
        <w:t>Она</w:t>
      </w:r>
      <w:r>
        <w:rPr>
          <w:rStyle w:val="apple-converted-space"/>
          <w:color w:val="000000"/>
        </w:rPr>
        <w:t xml:space="preserve"> </w:t>
      </w:r>
      <w:r>
        <w:rPr>
          <w:color w:val="000000"/>
        </w:rPr>
        <w:t>виновато пожала плечами.</w:t>
      </w:r>
      <w:r>
        <w:rPr>
          <w:rStyle w:val="apple-converted-space"/>
          <w:color w:val="000000"/>
        </w:rPr>
        <w:t xml:space="preserve"> </w:t>
      </w:r>
    </w:p>
    <w:p w:rsidR="001A0015" w:rsidRDefault="001A0015" w:rsidP="001A0015">
      <w:pPr>
        <w:pStyle w:val="western"/>
        <w:shd w:val="clear" w:color="auto" w:fill="FFFFFF"/>
        <w:spacing w:before="0" w:after="0"/>
        <w:ind w:firstLine="461"/>
        <w:jc w:val="both"/>
        <w:rPr>
          <w:color w:val="000000"/>
        </w:rPr>
      </w:pPr>
      <w:r>
        <w:t>– Что я могу сказать? Ты показал себя таким</w:t>
      </w:r>
      <w:r>
        <w:rPr>
          <w:color w:val="000000"/>
        </w:rPr>
        <w:t>.</w:t>
      </w:r>
    </w:p>
    <w:p w:rsidR="001A0015" w:rsidRDefault="001A0015" w:rsidP="001A0015">
      <w:pPr>
        <w:pStyle w:val="western"/>
        <w:shd w:val="clear" w:color="auto" w:fill="FFFFFF"/>
        <w:spacing w:before="0" w:after="0"/>
        <w:ind w:firstLine="461"/>
        <w:jc w:val="both"/>
      </w:pPr>
      <w:r>
        <w:rPr>
          <w:color w:val="000000"/>
        </w:rPr>
        <w:t>Ладно, она действительно в самом начале имела на это право.</w:t>
      </w:r>
      <w:r>
        <w:rPr>
          <w:rStyle w:val="apple-converted-space"/>
          <w:color w:val="000000"/>
        </w:rPr>
        <w:t xml:space="preserve"> </w:t>
      </w:r>
      <w:r>
        <w:rPr>
          <w:color w:val="000000"/>
        </w:rPr>
        <w:t>Посмотрев на неё сурово, я протянул ей телефон.</w:t>
      </w:r>
      <w:r>
        <w:rPr>
          <w:rStyle w:val="apple-converted-space"/>
          <w:color w:val="000000"/>
        </w:rPr>
        <w:t xml:space="preserve"> </w:t>
      </w:r>
    </w:p>
    <w:p w:rsidR="001A0015" w:rsidRDefault="001A0015" w:rsidP="001A0015">
      <w:pPr>
        <w:pStyle w:val="western"/>
        <w:shd w:val="clear" w:color="auto" w:fill="FFFFFF"/>
        <w:spacing w:before="0" w:after="0"/>
        <w:ind w:firstLine="461"/>
        <w:jc w:val="both"/>
        <w:rPr>
          <w:color w:val="000000"/>
        </w:rPr>
      </w:pPr>
      <w:r>
        <w:t>– Так, ты поменяешь его. Сейчас же</w:t>
      </w:r>
      <w:r>
        <w:rPr>
          <w:color w:val="000000"/>
        </w:rPr>
        <w:t>.</w:t>
      </w:r>
    </w:p>
    <w:p w:rsidR="001A0015" w:rsidRDefault="001A0015" w:rsidP="001A0015">
      <w:pPr>
        <w:pStyle w:val="western"/>
        <w:shd w:val="clear" w:color="auto" w:fill="FFFFFF"/>
        <w:spacing w:before="0" w:after="0"/>
        <w:ind w:firstLine="461"/>
        <w:jc w:val="both"/>
      </w:pPr>
      <w:r>
        <w:rPr>
          <w:color w:val="000000"/>
        </w:rPr>
        <w:t>На её лицо прокралась усмешка.</w:t>
      </w:r>
      <w:r>
        <w:rPr>
          <w:rStyle w:val="apple-converted-space"/>
          <w:color w:val="000000"/>
        </w:rPr>
        <w:t xml:space="preserve"> </w:t>
      </w:r>
    </w:p>
    <w:p w:rsidR="001A0015" w:rsidRDefault="001A0015" w:rsidP="001A0015">
      <w:pPr>
        <w:pStyle w:val="western"/>
        <w:shd w:val="clear" w:color="auto" w:fill="FFFFFF"/>
        <w:spacing w:before="0" w:after="0"/>
        <w:ind w:firstLine="461"/>
        <w:jc w:val="both"/>
      </w:pPr>
      <w:r>
        <w:t>– Нееет.  Что есть, то есть</w:t>
      </w:r>
      <w:r>
        <w:rPr>
          <w:color w:val="000000"/>
        </w:rPr>
        <w:t>.</w:t>
      </w:r>
    </w:p>
    <w:p w:rsidR="001A0015" w:rsidRDefault="001A0015" w:rsidP="001A0015">
      <w:pPr>
        <w:pStyle w:val="western"/>
        <w:shd w:val="clear" w:color="auto" w:fill="FFFFFF"/>
        <w:spacing w:before="0" w:after="0"/>
        <w:ind w:firstLine="461"/>
        <w:jc w:val="both"/>
        <w:rPr>
          <w:color w:val="000000"/>
        </w:rPr>
      </w:pPr>
      <w:r>
        <w:t>– Хорошо, тогда это сделаю я</w:t>
      </w:r>
      <w:r w:rsidRPr="007846F4">
        <w:rPr>
          <w:color w:val="000000"/>
        </w:rPr>
        <w:t>.</w:t>
      </w:r>
      <w:r>
        <w:t xml:space="preserve"> –</w:t>
      </w:r>
      <w:r w:rsidRPr="007846F4">
        <w:rPr>
          <w:color w:val="000000"/>
        </w:rPr>
        <w:t xml:space="preserve"> Отвернувшись, я начал менять</w:t>
      </w:r>
      <w:r w:rsidRPr="007846F4">
        <w:rPr>
          <w:rStyle w:val="apple-converted-space"/>
          <w:color w:val="000000"/>
        </w:rPr>
        <w:t xml:space="preserve"> </w:t>
      </w:r>
      <w:r>
        <w:rPr>
          <w:i/>
        </w:rPr>
        <w:t xml:space="preserve">Наглый </w:t>
      </w:r>
      <w:proofErr w:type="gramStart"/>
      <w:r>
        <w:rPr>
          <w:i/>
        </w:rPr>
        <w:t>придурок</w:t>
      </w:r>
      <w:proofErr w:type="gramEnd"/>
      <w:r>
        <w:rPr>
          <w:rStyle w:val="apple-converted-space"/>
          <w:color w:val="000000"/>
        </w:rPr>
        <w:t xml:space="preserve"> на </w:t>
      </w:r>
      <w:r>
        <w:rPr>
          <w:color w:val="000000"/>
        </w:rPr>
        <w:t>что-то более подходящее.</w:t>
      </w:r>
      <w:r>
        <w:rPr>
          <w:rStyle w:val="apple-converted-space"/>
          <w:color w:val="000000"/>
        </w:rPr>
        <w:t xml:space="preserve"> Т</w:t>
      </w:r>
      <w:r>
        <w:rPr>
          <w:color w:val="000000"/>
        </w:rPr>
        <w:t>ак... ох, я знаю!</w:t>
      </w:r>
      <w:r>
        <w:rPr>
          <w:rStyle w:val="apple-converted-space"/>
          <w:color w:val="000000"/>
        </w:rPr>
        <w:t xml:space="preserve"> </w:t>
      </w:r>
      <w:r>
        <w:rPr>
          <w:i/>
        </w:rPr>
        <w:t xml:space="preserve">Парень–мечта </w:t>
      </w:r>
      <w:proofErr w:type="gramStart"/>
      <w:r>
        <w:rPr>
          <w:i/>
        </w:rPr>
        <w:t>во</w:t>
      </w:r>
      <w:proofErr w:type="gramEnd"/>
      <w:r>
        <w:rPr>
          <w:i/>
        </w:rPr>
        <w:t xml:space="preserve"> плоти</w:t>
      </w:r>
      <w:r>
        <w:rPr>
          <w:color w:val="000000"/>
        </w:rPr>
        <w:t>.</w:t>
      </w:r>
      <w:r>
        <w:rPr>
          <w:rStyle w:val="apple-converted-space"/>
          <w:color w:val="000000"/>
        </w:rPr>
        <w:t xml:space="preserve"> Так</w:t>
      </w:r>
      <w:r>
        <w:rPr>
          <w:color w:val="000000"/>
        </w:rPr>
        <w:t>. Намного лучше.</w:t>
      </w:r>
    </w:p>
    <w:p w:rsidR="001A0015" w:rsidRDefault="001A0015" w:rsidP="001A0015">
      <w:pPr>
        <w:pStyle w:val="western"/>
        <w:shd w:val="clear" w:color="auto" w:fill="FFFFFF"/>
        <w:spacing w:before="0" w:after="0"/>
        <w:ind w:firstLine="461"/>
        <w:jc w:val="both"/>
        <w:rPr>
          <w:color w:val="000000"/>
        </w:rPr>
      </w:pPr>
      <w:r>
        <w:rPr>
          <w:color w:val="000000"/>
        </w:rPr>
        <w:t>Сью по-прежнему прыгала вокруг меня, словно её кусали пауки, пытаясь остановить мои манипуляции с её телефоном.</w:t>
      </w:r>
      <w:r>
        <w:rPr>
          <w:rStyle w:val="apple-converted-space"/>
          <w:color w:val="000000"/>
        </w:rPr>
        <w:t xml:space="preserve"> </w:t>
      </w:r>
      <w:r>
        <w:rPr>
          <w:color w:val="000000"/>
        </w:rPr>
        <w:t>Я успешно отражал нападки, пока не сделал, что хотел, и протянул ей телефон.</w:t>
      </w:r>
      <w:r>
        <w:rPr>
          <w:rStyle w:val="apple-converted-space"/>
          <w:color w:val="000000"/>
        </w:rPr>
        <w:t xml:space="preserve"> </w:t>
      </w:r>
      <w:r>
        <w:rPr>
          <w:color w:val="000000"/>
        </w:rPr>
        <w:t>Она проигнорировала мою улыбку и спрятала телефон в карман, даже не посмотрев на новое имя.</w:t>
      </w:r>
      <w:r>
        <w:rPr>
          <w:rStyle w:val="apple-converted-space"/>
          <w:color w:val="000000"/>
        </w:rPr>
        <w:t xml:space="preserve"> </w:t>
      </w:r>
      <w:r>
        <w:rPr>
          <w:rStyle w:val="apple-converted-space"/>
          <w:i/>
          <w:color w:val="000000"/>
        </w:rPr>
        <w:t>Ну и ладно</w:t>
      </w:r>
      <w:r>
        <w:rPr>
          <w:color w:val="000000"/>
        </w:rPr>
        <w:t>.</w:t>
      </w:r>
      <w:r>
        <w:rPr>
          <w:rStyle w:val="apple-converted-space"/>
          <w:color w:val="000000"/>
        </w:rPr>
        <w:t xml:space="preserve"> О</w:t>
      </w:r>
      <w:r>
        <w:rPr>
          <w:color w:val="000000"/>
        </w:rPr>
        <w:t>на увидит его довольно скоро.</w:t>
      </w:r>
    </w:p>
    <w:p w:rsidR="001A0015" w:rsidRPr="001A0015" w:rsidRDefault="001A0015" w:rsidP="001A0015">
      <w:pPr>
        <w:pStyle w:val="western"/>
        <w:shd w:val="clear" w:color="auto" w:fill="FFFFFF"/>
        <w:spacing w:before="0" w:after="0"/>
        <w:ind w:firstLine="461"/>
        <w:jc w:val="both"/>
      </w:pPr>
      <w:r>
        <w:rPr>
          <w:color w:val="000000"/>
        </w:rPr>
        <w:t>Подойдя к внедорожнику, я открыл его, и Сью забралась внутрь без слов.</w:t>
      </w:r>
      <w:r>
        <w:rPr>
          <w:rStyle w:val="apple-converted-space"/>
          <w:color w:val="000000"/>
        </w:rPr>
        <w:t xml:space="preserve"> </w:t>
      </w:r>
      <w:r>
        <w:rPr>
          <w:color w:val="000000"/>
        </w:rPr>
        <w:t>Пока она возилась с ремнем безопасности, я завел двигатель и поехал.</w:t>
      </w:r>
      <w:r>
        <w:rPr>
          <w:rStyle w:val="apple-converted-space"/>
          <w:color w:val="000000"/>
        </w:rPr>
        <w:t xml:space="preserve"> </w:t>
      </w:r>
      <w:r>
        <w:rPr>
          <w:color w:val="000000"/>
        </w:rPr>
        <w:t>Казалось, что она намеренно возится с ним так долго.</w:t>
      </w:r>
      <w:r>
        <w:rPr>
          <w:rStyle w:val="apple-converted-space"/>
          <w:color w:val="000000"/>
        </w:rPr>
        <w:t xml:space="preserve"> </w:t>
      </w:r>
      <w:r>
        <w:rPr>
          <w:color w:val="000000"/>
        </w:rPr>
        <w:t xml:space="preserve">Когда ремень </w:t>
      </w:r>
      <w:proofErr w:type="gramStart"/>
      <w:r>
        <w:rPr>
          <w:color w:val="000000"/>
        </w:rPr>
        <w:t>был</w:t>
      </w:r>
      <w:proofErr w:type="gramEnd"/>
      <w:r>
        <w:rPr>
          <w:color w:val="000000"/>
        </w:rPr>
        <w:t xml:space="preserve"> пристегнут и больше ничего не могло её отвлекать, она начала собирать соринки с джинсов, которых на самом деле на них не было.</w:t>
      </w:r>
      <w:r>
        <w:rPr>
          <w:rStyle w:val="apple-converted-space"/>
          <w:color w:val="000000"/>
        </w:rPr>
        <w:t xml:space="preserve"> С</w:t>
      </w:r>
      <w:r>
        <w:rPr>
          <w:color w:val="000000"/>
        </w:rPr>
        <w:t>косив глаза, я посмотрел на неё, и через некоторое время просто спросил:</w:t>
      </w:r>
    </w:p>
    <w:p w:rsidR="001A0015" w:rsidRDefault="001A0015" w:rsidP="001A0015">
      <w:pPr>
        <w:pStyle w:val="western"/>
        <w:shd w:val="clear" w:color="auto" w:fill="FFFFFF"/>
        <w:spacing w:before="0" w:after="0"/>
        <w:ind w:firstLine="461"/>
        <w:jc w:val="both"/>
        <w:rPr>
          <w:color w:val="000000"/>
        </w:rPr>
      </w:pPr>
      <w:r w:rsidRPr="001A0015">
        <w:t xml:space="preserve">– </w:t>
      </w:r>
      <w:r>
        <w:t>Я</w:t>
      </w:r>
      <w:r w:rsidRPr="001A0015">
        <w:t xml:space="preserve"> </w:t>
      </w:r>
      <w:r>
        <w:t>заставляю</w:t>
      </w:r>
      <w:r w:rsidRPr="001A0015">
        <w:t xml:space="preserve"> </w:t>
      </w:r>
      <w:r>
        <w:t>тебя</w:t>
      </w:r>
      <w:r w:rsidRPr="001A0015">
        <w:t xml:space="preserve"> </w:t>
      </w:r>
      <w:r>
        <w:t>нервничать</w:t>
      </w:r>
      <w:r w:rsidRPr="001A0015">
        <w:rPr>
          <w:color w:val="000000"/>
        </w:rPr>
        <w:t>?</w:t>
      </w:r>
    </w:p>
    <w:p w:rsidR="001A0015" w:rsidRDefault="001A0015" w:rsidP="001A0015">
      <w:pPr>
        <w:pStyle w:val="western"/>
        <w:shd w:val="clear" w:color="auto" w:fill="FFFFFF"/>
        <w:spacing w:before="0" w:after="0"/>
        <w:ind w:firstLine="461"/>
        <w:jc w:val="both"/>
      </w:pPr>
      <w:r>
        <w:rPr>
          <w:color w:val="000000"/>
        </w:rPr>
        <w:t>Голова Сьюзан</w:t>
      </w:r>
      <w:r>
        <w:rPr>
          <w:rStyle w:val="apple-converted-space"/>
          <w:color w:val="000000"/>
        </w:rPr>
        <w:t xml:space="preserve"> </w:t>
      </w:r>
      <w:r>
        <w:rPr>
          <w:color w:val="000000"/>
        </w:rPr>
        <w:t>дернулась.</w:t>
      </w:r>
      <w:r>
        <w:rPr>
          <w:rStyle w:val="apple-converted-space"/>
          <w:color w:val="000000"/>
        </w:rPr>
        <w:t xml:space="preserve"> С циничной</w:t>
      </w:r>
      <w:r>
        <w:rPr>
          <w:color w:val="000000"/>
        </w:rPr>
        <w:t xml:space="preserve"> ухмылкой она ответила:</w:t>
      </w:r>
      <w:r>
        <w:rPr>
          <w:rStyle w:val="apple-converted-space"/>
          <w:color w:val="000000"/>
        </w:rPr>
        <w:t xml:space="preserve"> </w:t>
      </w:r>
    </w:p>
    <w:p w:rsidR="001A0015" w:rsidRDefault="001A0015" w:rsidP="001A0015">
      <w:pPr>
        <w:pStyle w:val="western"/>
        <w:shd w:val="clear" w:color="auto" w:fill="FFFFFF"/>
        <w:spacing w:before="0" w:after="0"/>
        <w:ind w:firstLine="461"/>
        <w:jc w:val="both"/>
      </w:pPr>
      <w:r>
        <w:t>– Ты никогда не сдаёшься</w:t>
      </w:r>
      <w:r>
        <w:rPr>
          <w:color w:val="000000"/>
        </w:rPr>
        <w:t>?</w:t>
      </w:r>
    </w:p>
    <w:p w:rsidR="001A0015" w:rsidRDefault="001A0015" w:rsidP="001A0015">
      <w:pPr>
        <w:pStyle w:val="western"/>
        <w:shd w:val="clear" w:color="auto" w:fill="FFFFFF"/>
        <w:spacing w:before="0" w:after="0"/>
        <w:ind w:firstLine="461"/>
        <w:jc w:val="both"/>
        <w:rPr>
          <w:color w:val="000000"/>
        </w:rPr>
      </w:pPr>
      <w:r>
        <w:t>– Нет, пока есть хоть крохотный шанс</w:t>
      </w:r>
      <w:r w:rsidRPr="007846F4">
        <w:rPr>
          <w:color w:val="000000"/>
        </w:rPr>
        <w:t xml:space="preserve">, </w:t>
      </w:r>
      <w:r>
        <w:t xml:space="preserve">– </w:t>
      </w:r>
      <w:r w:rsidRPr="007846F4">
        <w:rPr>
          <w:color w:val="000000"/>
        </w:rPr>
        <w:t>сказал я, показывая большим и указательным пальцами</w:t>
      </w:r>
      <w:r>
        <w:rPr>
          <w:color w:val="000000"/>
        </w:rPr>
        <w:t xml:space="preserve"> крохотный интервал</w:t>
      </w:r>
      <w:r w:rsidRPr="007846F4">
        <w:rPr>
          <w:color w:val="000000"/>
        </w:rPr>
        <w:t>.</w:t>
      </w:r>
      <w:r w:rsidRPr="007846F4">
        <w:rPr>
          <w:rStyle w:val="apple-converted-space"/>
          <w:color w:val="000000"/>
        </w:rPr>
        <w:t xml:space="preserve"> </w:t>
      </w:r>
      <w:r>
        <w:rPr>
          <w:color w:val="000000"/>
        </w:rPr>
        <w:t>Но так как мы с ней были одни в машине, вскоре я забыл о её усмешке, потому что это был подходящий момент, чтобы обсудить с ней кое-что ещё.</w:t>
      </w:r>
      <w:r>
        <w:rPr>
          <w:rStyle w:val="apple-converted-space"/>
          <w:color w:val="000000"/>
        </w:rPr>
        <w:t xml:space="preserve"> </w:t>
      </w:r>
      <w:r>
        <w:t>– Могу я тебе задать серьёзный вопрос</w:t>
      </w:r>
      <w:r>
        <w:rPr>
          <w:color w:val="000000"/>
        </w:rPr>
        <w:t>?</w:t>
      </w:r>
    </w:p>
    <w:p w:rsidR="001A0015" w:rsidRDefault="001A0015" w:rsidP="001A0015">
      <w:pPr>
        <w:pStyle w:val="western"/>
        <w:shd w:val="clear" w:color="auto" w:fill="FFFFFF"/>
        <w:spacing w:before="0" w:after="0"/>
        <w:ind w:firstLine="461"/>
        <w:jc w:val="both"/>
      </w:pPr>
      <w:r>
        <w:rPr>
          <w:color w:val="000000"/>
        </w:rPr>
        <w:t xml:space="preserve">Мило закусив губу, она дважды посмотрела на меня, и заявила: </w:t>
      </w:r>
    </w:p>
    <w:p w:rsidR="001A0015" w:rsidRDefault="001A0015" w:rsidP="001A0015">
      <w:pPr>
        <w:pStyle w:val="western"/>
        <w:shd w:val="clear" w:color="auto" w:fill="FFFFFF"/>
        <w:spacing w:before="0" w:after="0"/>
        <w:ind w:firstLine="461"/>
        <w:jc w:val="both"/>
      </w:pPr>
      <w:r>
        <w:t xml:space="preserve">– Я практически уверена, что </w:t>
      </w:r>
      <w:r>
        <w:rPr>
          <w:i/>
        </w:rPr>
        <w:t>не</w:t>
      </w:r>
      <w:r>
        <w:t xml:space="preserve"> можешь, но пожалуйста, постарайся.</w:t>
      </w:r>
    </w:p>
    <w:p w:rsidR="001A0015" w:rsidRDefault="001A0015" w:rsidP="001A0015">
      <w:pPr>
        <w:pStyle w:val="western"/>
        <w:shd w:val="clear" w:color="auto" w:fill="FFFFFF"/>
        <w:spacing w:before="0" w:after="0"/>
        <w:ind w:firstLine="461"/>
        <w:jc w:val="both"/>
        <w:rPr>
          <w:color w:val="000000"/>
        </w:rPr>
      </w:pPr>
      <w:r>
        <w:t xml:space="preserve">– </w:t>
      </w:r>
      <w:r>
        <w:rPr>
          <w:color w:val="000000"/>
        </w:rPr>
        <w:t>Очень смешно.</w:t>
      </w:r>
      <w:r>
        <w:t xml:space="preserve"> –</w:t>
      </w:r>
      <w:r>
        <w:rPr>
          <w:color w:val="000000"/>
        </w:rPr>
        <w:t xml:space="preserve"> Я закатил глаза и улыбнулся.</w:t>
      </w:r>
      <w:r>
        <w:rPr>
          <w:rStyle w:val="apple-converted-space"/>
          <w:color w:val="000000"/>
        </w:rPr>
        <w:t xml:space="preserve"> </w:t>
      </w:r>
      <w:r>
        <w:t>– Так или иначе, скажи мне</w:t>
      </w:r>
      <w:proofErr w:type="gramStart"/>
      <w:r>
        <w:t>…  П</w:t>
      </w:r>
      <w:proofErr w:type="gramEnd"/>
      <w:r>
        <w:t>очему ты встречаешься с моим братом-близнецом, а не со мной, ведь он сказал тебе вчера, что у вас не будет никаких романтических отношений</w:t>
      </w:r>
      <w:r>
        <w:rPr>
          <w:color w:val="000000"/>
        </w:rPr>
        <w:t>?</w:t>
      </w:r>
    </w:p>
    <w:p w:rsidR="001A0015" w:rsidRDefault="001A0015" w:rsidP="001A0015">
      <w:pPr>
        <w:pStyle w:val="western"/>
        <w:shd w:val="clear" w:color="auto" w:fill="FFFFFF"/>
        <w:spacing w:before="0" w:after="0"/>
        <w:ind w:firstLine="461"/>
        <w:jc w:val="both"/>
      </w:pPr>
      <w:r>
        <w:rPr>
          <w:color w:val="000000"/>
        </w:rPr>
        <w:t>Сьюзан так долго молчала, что я бросил на неё быстрый взгляд искоса, чтобы убедиться, что она всё ещё здесь со мной, а не улетела куда-то мысленно.</w:t>
      </w:r>
      <w:r>
        <w:rPr>
          <w:rStyle w:val="apple-converted-space"/>
          <w:color w:val="000000"/>
        </w:rPr>
        <w:t xml:space="preserve"> </w:t>
      </w:r>
      <w:r w:rsidR="00DD1B70">
        <w:rPr>
          <w:color w:val="000000"/>
        </w:rPr>
        <w:t>Наконец</w:t>
      </w:r>
      <w:r>
        <w:rPr>
          <w:color w:val="000000"/>
        </w:rPr>
        <w:t xml:space="preserve"> она прочистила горло и тихо сказала: </w:t>
      </w:r>
    </w:p>
    <w:p w:rsidR="001A0015" w:rsidRDefault="001A0015" w:rsidP="001A0015">
      <w:pPr>
        <w:pStyle w:val="western"/>
        <w:shd w:val="clear" w:color="auto" w:fill="FFFFFF"/>
        <w:spacing w:before="0" w:after="0"/>
        <w:ind w:firstLine="461"/>
        <w:jc w:val="both"/>
        <w:rPr>
          <w:i/>
          <w:iCs/>
          <w:color w:val="000000"/>
        </w:rPr>
      </w:pPr>
      <w:r>
        <w:t>– Ты считаешь дело только во внешности</w:t>
      </w:r>
      <w:r>
        <w:rPr>
          <w:color w:val="000000"/>
        </w:rPr>
        <w:t>?</w:t>
      </w:r>
    </w:p>
    <w:p w:rsidR="001A0015" w:rsidRDefault="001A0015" w:rsidP="001A0015">
      <w:pPr>
        <w:pStyle w:val="western"/>
        <w:shd w:val="clear" w:color="auto" w:fill="FFFFFF"/>
        <w:spacing w:before="0" w:after="0"/>
        <w:ind w:firstLine="461"/>
        <w:jc w:val="both"/>
      </w:pPr>
      <w:r>
        <w:rPr>
          <w:i/>
          <w:iCs/>
          <w:color w:val="000000"/>
        </w:rPr>
        <w:t>Конечно!</w:t>
      </w:r>
      <w:r>
        <w:rPr>
          <w:rStyle w:val="apple-converted-space"/>
          <w:color w:val="000000"/>
        </w:rPr>
        <w:t xml:space="preserve"> </w:t>
      </w:r>
      <w:r>
        <w:rPr>
          <w:color w:val="000000"/>
        </w:rPr>
        <w:t>Но, похоже, она хотела услышать не этот ответ.</w:t>
      </w:r>
      <w:r>
        <w:rPr>
          <w:rStyle w:val="apple-converted-space"/>
          <w:color w:val="000000"/>
        </w:rPr>
        <w:t xml:space="preserve"> </w:t>
      </w:r>
      <w:r>
        <w:rPr>
          <w:color w:val="000000"/>
        </w:rPr>
        <w:t xml:space="preserve">Так что я уставился на лобовое стекло и пробормотал: «Нет». Затем добавил с улыбкой: </w:t>
      </w:r>
    </w:p>
    <w:p w:rsidR="001A0015" w:rsidRDefault="001A0015" w:rsidP="001A0015">
      <w:pPr>
        <w:pStyle w:val="western"/>
        <w:shd w:val="clear" w:color="auto" w:fill="FFFFFF"/>
        <w:spacing w:before="0" w:after="0"/>
        <w:ind w:firstLine="461"/>
        <w:jc w:val="both"/>
      </w:pPr>
      <w:r>
        <w:t>– Думаю, я тоже могу быть обаятельным</w:t>
      </w:r>
      <w:r>
        <w:rPr>
          <w:color w:val="000000"/>
        </w:rPr>
        <w:t>.</w:t>
      </w:r>
    </w:p>
    <w:p w:rsidR="001A0015" w:rsidRDefault="001A0015" w:rsidP="001A0015">
      <w:pPr>
        <w:pStyle w:val="western"/>
        <w:shd w:val="clear" w:color="auto" w:fill="FFFFFF"/>
        <w:spacing w:before="0" w:after="0"/>
        <w:ind w:firstLine="461"/>
        <w:jc w:val="both"/>
      </w:pPr>
      <w:r>
        <w:lastRenderedPageBreak/>
        <w:t>– Да, можешь</w:t>
      </w:r>
      <w:r w:rsidRPr="007846F4">
        <w:rPr>
          <w:color w:val="000000"/>
        </w:rPr>
        <w:t>,</w:t>
      </w:r>
      <w:r>
        <w:rPr>
          <w:color w:val="000000"/>
        </w:rPr>
        <w:t xml:space="preserve"> </w:t>
      </w:r>
      <w:r>
        <w:t>–</w:t>
      </w:r>
      <w:r w:rsidRPr="007846F4">
        <w:rPr>
          <w:color w:val="000000"/>
        </w:rPr>
        <w:t xml:space="preserve"> согласилась</w:t>
      </w:r>
      <w:r>
        <w:rPr>
          <w:color w:val="000000"/>
        </w:rPr>
        <w:t xml:space="preserve"> она</w:t>
      </w:r>
      <w:r w:rsidRPr="007846F4">
        <w:rPr>
          <w:color w:val="000000"/>
        </w:rPr>
        <w:t>.</w:t>
      </w:r>
      <w:r w:rsidRPr="007846F4">
        <w:rPr>
          <w:rStyle w:val="apple-converted-space"/>
          <w:color w:val="000000"/>
        </w:rPr>
        <w:t xml:space="preserve"> </w:t>
      </w:r>
      <w:r>
        <w:t>– Если хочешь</w:t>
      </w:r>
      <w:r>
        <w:rPr>
          <w:color w:val="000000"/>
        </w:rPr>
        <w:t>.</w:t>
      </w:r>
      <w:r>
        <w:t xml:space="preserve"> –</w:t>
      </w:r>
      <w:r>
        <w:rPr>
          <w:color w:val="000000"/>
        </w:rPr>
        <w:t xml:space="preserve"> Скрестив руки на груди, она посмотрела на меня напряженным взглядом, что меня ужасно отвлекало от дороги.</w:t>
      </w:r>
      <w:r>
        <w:rPr>
          <w:rStyle w:val="apple-converted-space"/>
          <w:color w:val="000000"/>
        </w:rPr>
        <w:t xml:space="preserve"> </w:t>
      </w:r>
      <w:r>
        <w:t>– Но этого недостаточно, чтобы я захотела встречаться с тобой. Может быть, внешне ты похож на брата, но вы совершенно разные. Как день и ночь</w:t>
      </w:r>
      <w:r>
        <w:rPr>
          <w:color w:val="000000"/>
        </w:rPr>
        <w:t>.</w:t>
      </w:r>
    </w:p>
    <w:p w:rsidR="001A0015" w:rsidRDefault="001A0015" w:rsidP="001A0015">
      <w:pPr>
        <w:pStyle w:val="western"/>
        <w:shd w:val="clear" w:color="auto" w:fill="FFFFFF"/>
        <w:spacing w:before="0" w:after="0"/>
        <w:ind w:firstLine="461"/>
        <w:jc w:val="both"/>
        <w:rPr>
          <w:color w:val="000000"/>
        </w:rPr>
      </w:pPr>
      <w:r>
        <w:t>– Итак, ты предпочитаешь целоваться со стеснительным, неуверенным  в себе парнем</w:t>
      </w:r>
      <w:r>
        <w:rPr>
          <w:color w:val="000000"/>
        </w:rPr>
        <w:t xml:space="preserve">, </w:t>
      </w:r>
      <w:r>
        <w:t>–</w:t>
      </w:r>
      <w:r>
        <w:rPr>
          <w:color w:val="000000"/>
        </w:rPr>
        <w:t xml:space="preserve"> поинтересовался я.</w:t>
      </w:r>
    </w:p>
    <w:p w:rsidR="001A0015" w:rsidRDefault="001A0015" w:rsidP="001A0015">
      <w:pPr>
        <w:pStyle w:val="western"/>
        <w:shd w:val="clear" w:color="auto" w:fill="FFFFFF"/>
        <w:spacing w:before="0" w:after="0"/>
        <w:ind w:firstLine="461"/>
        <w:jc w:val="both"/>
      </w:pPr>
      <w:r>
        <w:rPr>
          <w:color w:val="000000"/>
        </w:rPr>
        <w:t>Её голова повернулась ко</w:t>
      </w:r>
      <w:r>
        <w:rPr>
          <w:rStyle w:val="apple-converted-space"/>
          <w:color w:val="000000"/>
        </w:rPr>
        <w:t xml:space="preserve"> </w:t>
      </w:r>
      <w:r>
        <w:rPr>
          <w:color w:val="000000"/>
        </w:rPr>
        <w:t>мне, и, прежде чем ответить, она ухмыльнулась.</w:t>
      </w:r>
      <w:r>
        <w:rPr>
          <w:rStyle w:val="apple-converted-space"/>
          <w:color w:val="000000"/>
        </w:rPr>
        <w:t xml:space="preserve"> </w:t>
      </w:r>
    </w:p>
    <w:p w:rsidR="001A0015" w:rsidRDefault="001A0015" w:rsidP="001A0015">
      <w:pPr>
        <w:pStyle w:val="western"/>
        <w:shd w:val="clear" w:color="auto" w:fill="FFFFFF"/>
        <w:spacing w:before="0" w:after="0"/>
        <w:ind w:firstLine="461"/>
        <w:jc w:val="both"/>
        <w:rPr>
          <w:color w:val="000000"/>
        </w:rPr>
      </w:pPr>
      <w:r>
        <w:t>– Я думала, мы говорим о свиданиях, а не о поцелуях</w:t>
      </w:r>
      <w:r>
        <w:rPr>
          <w:color w:val="000000"/>
        </w:rPr>
        <w:t>?</w:t>
      </w:r>
    </w:p>
    <w:p w:rsidR="001A0015" w:rsidRDefault="001A0015" w:rsidP="001A0015">
      <w:pPr>
        <w:pStyle w:val="western"/>
        <w:shd w:val="clear" w:color="auto" w:fill="FFFFFF"/>
        <w:spacing w:before="0" w:after="0"/>
        <w:ind w:firstLine="461"/>
        <w:jc w:val="both"/>
      </w:pPr>
      <w:r>
        <w:rPr>
          <w:color w:val="000000"/>
        </w:rPr>
        <w:t>Я подергал бровями перед ней.</w:t>
      </w:r>
      <w:r>
        <w:rPr>
          <w:rStyle w:val="apple-converted-space"/>
          <w:color w:val="000000"/>
        </w:rPr>
        <w:t xml:space="preserve"> </w:t>
      </w:r>
    </w:p>
    <w:p w:rsidR="001A0015" w:rsidRDefault="001A0015" w:rsidP="001A0015">
      <w:pPr>
        <w:pStyle w:val="western"/>
        <w:shd w:val="clear" w:color="auto" w:fill="FFFFFF"/>
        <w:spacing w:before="0" w:after="0"/>
        <w:ind w:firstLine="461"/>
        <w:jc w:val="both"/>
      </w:pPr>
      <w:r>
        <w:t>– Это в одной связке</w:t>
      </w:r>
      <w:r>
        <w:rPr>
          <w:color w:val="000000"/>
        </w:rPr>
        <w:t>.</w:t>
      </w:r>
    </w:p>
    <w:p w:rsidR="001A0015" w:rsidRDefault="001A0015" w:rsidP="001A0015">
      <w:pPr>
        <w:pStyle w:val="western"/>
        <w:shd w:val="clear" w:color="auto" w:fill="FFFFFF"/>
        <w:spacing w:before="0" w:after="0"/>
        <w:ind w:firstLine="461"/>
        <w:jc w:val="both"/>
        <w:rPr>
          <w:color w:val="000000"/>
        </w:rPr>
      </w:pPr>
      <w:r>
        <w:t>– Ну, хорошо… –</w:t>
      </w:r>
      <w:r w:rsidRPr="007846F4">
        <w:rPr>
          <w:color w:val="000000"/>
        </w:rPr>
        <w:t xml:space="preserve"> Она </w:t>
      </w:r>
      <w:r>
        <w:rPr>
          <w:color w:val="000000"/>
        </w:rPr>
        <w:t xml:space="preserve">сделала </w:t>
      </w:r>
      <w:r w:rsidRPr="007846F4">
        <w:rPr>
          <w:color w:val="000000"/>
        </w:rPr>
        <w:t>глубокий вдох.</w:t>
      </w:r>
      <w:r w:rsidRPr="007846F4">
        <w:rPr>
          <w:rStyle w:val="apple-converted-space"/>
          <w:color w:val="000000"/>
        </w:rPr>
        <w:t xml:space="preserve"> </w:t>
      </w:r>
      <w:r>
        <w:t xml:space="preserve">– Я предпочитаю ходить на свидания </w:t>
      </w:r>
      <w:r>
        <w:rPr>
          <w:i/>
        </w:rPr>
        <w:t>и</w:t>
      </w:r>
      <w:r>
        <w:t xml:space="preserve"> целоваться с парнем, который не встречается каждый день с новой девушкой</w:t>
      </w:r>
      <w:r>
        <w:rPr>
          <w:color w:val="000000"/>
        </w:rPr>
        <w:t>.</w:t>
      </w:r>
    </w:p>
    <w:p w:rsidR="001A0015" w:rsidRDefault="001A0015" w:rsidP="001A0015">
      <w:pPr>
        <w:pStyle w:val="western"/>
        <w:shd w:val="clear" w:color="auto" w:fill="FFFFFF"/>
        <w:spacing w:before="0" w:after="0"/>
        <w:ind w:firstLine="461"/>
        <w:jc w:val="both"/>
        <w:rPr>
          <w:color w:val="000000"/>
        </w:rPr>
      </w:pPr>
      <w:r>
        <w:rPr>
          <w:color w:val="000000"/>
        </w:rPr>
        <w:t>Ей не удалось задеть меня.</w:t>
      </w:r>
      <w:r>
        <w:rPr>
          <w:rStyle w:val="apple-converted-space"/>
          <w:color w:val="000000"/>
        </w:rPr>
        <w:t xml:space="preserve"> </w:t>
      </w:r>
      <w:r>
        <w:rPr>
          <w:color w:val="000000"/>
        </w:rPr>
        <w:t>Если бы у меня появилась девушка, я бы не хотел, чтобы она с кем-нибудь ещё спала.</w:t>
      </w:r>
      <w:r>
        <w:rPr>
          <w:rStyle w:val="apple-converted-space"/>
          <w:color w:val="000000"/>
        </w:rPr>
        <w:t xml:space="preserve"> </w:t>
      </w:r>
      <w:r>
        <w:rPr>
          <w:color w:val="000000"/>
        </w:rPr>
        <w:t>Чёрт возьми, я бы предпочел кого-то, кто ещё никогда не делал этого.</w:t>
      </w:r>
      <w:r>
        <w:rPr>
          <w:rStyle w:val="apple-converted-space"/>
          <w:color w:val="000000"/>
        </w:rPr>
        <w:t xml:space="preserve"> </w:t>
      </w:r>
      <w:r>
        <w:rPr>
          <w:color w:val="000000"/>
        </w:rPr>
        <w:t>Вероятно, это было естественным, что часть меня желала кого-то, для кого я буду единственным, кого-то вроде Сью.</w:t>
      </w:r>
      <w:r>
        <w:rPr>
          <w:rStyle w:val="apple-converted-space"/>
          <w:color w:val="000000"/>
        </w:rPr>
        <w:t xml:space="preserve"> </w:t>
      </w:r>
      <w:r>
        <w:rPr>
          <w:color w:val="000000"/>
        </w:rPr>
        <w:t>Но, даже если учесть все положительные моменты, хочу ли я, чтобы Сью стала для меня единственной?</w:t>
      </w:r>
    </w:p>
    <w:p w:rsidR="001A0015" w:rsidRDefault="001A0015" w:rsidP="001A0015">
      <w:pPr>
        <w:pStyle w:val="western"/>
        <w:shd w:val="clear" w:color="auto" w:fill="FFFFFF"/>
        <w:spacing w:before="0" w:after="0"/>
        <w:ind w:firstLine="461"/>
        <w:jc w:val="both"/>
        <w:rPr>
          <w:color w:val="000000"/>
        </w:rPr>
      </w:pPr>
      <w:r>
        <w:rPr>
          <w:color w:val="000000"/>
        </w:rPr>
        <w:t xml:space="preserve">Я припарковал машину перед нашим домом и выключил двигатель, но выходить из неё не стал. Вместо этого я </w:t>
      </w:r>
      <w:proofErr w:type="gramStart"/>
      <w:r>
        <w:rPr>
          <w:color w:val="000000"/>
        </w:rPr>
        <w:t>разместил руки</w:t>
      </w:r>
      <w:proofErr w:type="gramEnd"/>
      <w:r>
        <w:rPr>
          <w:color w:val="000000"/>
        </w:rPr>
        <w:t xml:space="preserve"> на руле, положил на них подбородок, а затем повернулся к Сью, изучая её какое-то время.</w:t>
      </w:r>
      <w:r>
        <w:rPr>
          <w:rStyle w:val="apple-converted-space"/>
          <w:color w:val="000000"/>
        </w:rPr>
        <w:t xml:space="preserve"> </w:t>
      </w:r>
      <w:r>
        <w:rPr>
          <w:color w:val="000000"/>
        </w:rPr>
        <w:t>Осторожная улыбка подкралась к моим губам.</w:t>
      </w:r>
      <w:r>
        <w:rPr>
          <w:rStyle w:val="apple-converted-space"/>
          <w:color w:val="000000"/>
        </w:rPr>
        <w:t xml:space="preserve"> </w:t>
      </w:r>
      <w:r>
        <w:rPr>
          <w:color w:val="000000"/>
        </w:rPr>
        <w:t>Её волосы по-прежнему были собраны в милый хвостик, но несколько прядей из него выбились, когда она дурачилась со мной на траве.</w:t>
      </w:r>
      <w:r>
        <w:rPr>
          <w:rStyle w:val="apple-converted-space"/>
          <w:color w:val="000000"/>
        </w:rPr>
        <w:t xml:space="preserve"> В её</w:t>
      </w:r>
      <w:r>
        <w:rPr>
          <w:color w:val="000000"/>
        </w:rPr>
        <w:t xml:space="preserve"> глазах застыл миллион вопросов.</w:t>
      </w:r>
    </w:p>
    <w:p w:rsidR="001A0015" w:rsidRDefault="001A0015" w:rsidP="001A0015">
      <w:pPr>
        <w:pStyle w:val="western"/>
        <w:shd w:val="clear" w:color="auto" w:fill="FFFFFF"/>
        <w:spacing w:before="0" w:after="0"/>
        <w:ind w:firstLine="461"/>
        <w:jc w:val="both"/>
      </w:pPr>
      <w:r>
        <w:rPr>
          <w:color w:val="000000"/>
        </w:rPr>
        <w:t>Ради неё я</w:t>
      </w:r>
      <w:r>
        <w:rPr>
          <w:rStyle w:val="apple-converted-space"/>
          <w:color w:val="000000"/>
        </w:rPr>
        <w:t xml:space="preserve"> </w:t>
      </w:r>
      <w:r>
        <w:rPr>
          <w:i/>
          <w:iCs/>
          <w:color w:val="000000"/>
        </w:rPr>
        <w:t>мог</w:t>
      </w:r>
      <w:r>
        <w:rPr>
          <w:rStyle w:val="apple-converted-space"/>
          <w:color w:val="000000"/>
        </w:rPr>
        <w:t xml:space="preserve"> бы </w:t>
      </w:r>
      <w:r>
        <w:rPr>
          <w:color w:val="000000"/>
        </w:rPr>
        <w:t>отказаться от общения с другими девушками.</w:t>
      </w:r>
      <w:r>
        <w:rPr>
          <w:rStyle w:val="apple-converted-space"/>
          <w:color w:val="000000"/>
        </w:rPr>
        <w:t xml:space="preserve"> </w:t>
      </w:r>
      <w:r>
        <w:rPr>
          <w:color w:val="000000"/>
        </w:rPr>
        <w:t>Это несложно.</w:t>
      </w:r>
      <w:r>
        <w:rPr>
          <w:rStyle w:val="apple-converted-space"/>
          <w:color w:val="000000"/>
        </w:rPr>
        <w:t xml:space="preserve"> Но </w:t>
      </w:r>
      <w:r>
        <w:rPr>
          <w:color w:val="000000"/>
        </w:rPr>
        <w:t xml:space="preserve"> для этого мне был нужен стимул.</w:t>
      </w:r>
      <w:r>
        <w:rPr>
          <w:rStyle w:val="apple-converted-space"/>
          <w:color w:val="000000"/>
        </w:rPr>
        <w:t xml:space="preserve"> </w:t>
      </w:r>
    </w:p>
    <w:p w:rsidR="001A0015" w:rsidRDefault="001A0015" w:rsidP="001A0015">
      <w:pPr>
        <w:pStyle w:val="western"/>
        <w:shd w:val="clear" w:color="auto" w:fill="FFFFFF"/>
        <w:spacing w:before="0" w:after="0"/>
        <w:ind w:firstLine="461"/>
        <w:jc w:val="both"/>
        <w:rPr>
          <w:color w:val="000000"/>
        </w:rPr>
      </w:pPr>
      <w:r>
        <w:t>– Дай мне повод не делать так</w:t>
      </w:r>
      <w:r>
        <w:rPr>
          <w:color w:val="000000"/>
        </w:rPr>
        <w:t>,</w:t>
      </w:r>
      <w:r>
        <w:t xml:space="preserve"> –</w:t>
      </w:r>
      <w:r>
        <w:rPr>
          <w:color w:val="000000"/>
        </w:rPr>
        <w:t xml:space="preserve"> настойчиво потребовал я, не прерывая зрительного контакта с её глазами.</w:t>
      </w:r>
    </w:p>
    <w:p w:rsidR="001A0015" w:rsidRDefault="001A0015" w:rsidP="001A0015">
      <w:pPr>
        <w:pStyle w:val="western"/>
        <w:shd w:val="clear" w:color="auto" w:fill="FFFFFF"/>
        <w:spacing w:before="0" w:after="0"/>
        <w:ind w:firstLine="461"/>
        <w:jc w:val="both"/>
      </w:pPr>
      <w:r>
        <w:rPr>
          <w:color w:val="000000"/>
        </w:rPr>
        <w:t>Грудь Сью поднялась и опустилась за одно дыхание.</w:t>
      </w:r>
      <w:r>
        <w:rPr>
          <w:rStyle w:val="apple-converted-space"/>
          <w:color w:val="000000"/>
        </w:rPr>
        <w:t xml:space="preserve"> </w:t>
      </w:r>
    </w:p>
    <w:p w:rsidR="001A0015" w:rsidRDefault="001A0015" w:rsidP="001A0015">
      <w:pPr>
        <w:pStyle w:val="western"/>
        <w:shd w:val="clear" w:color="auto" w:fill="FFFFFF"/>
        <w:spacing w:before="0" w:after="0"/>
        <w:ind w:firstLine="461"/>
        <w:jc w:val="both"/>
        <w:rPr>
          <w:color w:val="000000"/>
        </w:rPr>
      </w:pPr>
      <w:r>
        <w:t>– Ничего не выйдет, Крис</w:t>
      </w:r>
      <w:r>
        <w:rPr>
          <w:color w:val="000000"/>
        </w:rPr>
        <w:t>.</w:t>
      </w:r>
    </w:p>
    <w:p w:rsidR="001A0015" w:rsidRDefault="001A0015" w:rsidP="001A0015">
      <w:pPr>
        <w:pStyle w:val="western"/>
        <w:shd w:val="clear" w:color="auto" w:fill="FFFFFF"/>
        <w:spacing w:before="0" w:after="0"/>
        <w:ind w:firstLine="461"/>
        <w:jc w:val="both"/>
        <w:rPr>
          <w:color w:val="000000"/>
        </w:rPr>
      </w:pPr>
      <w:r>
        <w:rPr>
          <w:color w:val="000000"/>
        </w:rPr>
        <w:t>Ничего не выйдет?</w:t>
      </w:r>
      <w:r>
        <w:rPr>
          <w:rStyle w:val="apple-converted-space"/>
          <w:color w:val="000000"/>
        </w:rPr>
        <w:t xml:space="preserve"> Она не</w:t>
      </w:r>
      <w:r>
        <w:rPr>
          <w:color w:val="000000"/>
        </w:rPr>
        <w:t xml:space="preserve"> согласится стать чем-то большим для меня, если я  перестану общаться с другими девушками?</w:t>
      </w:r>
      <w:r>
        <w:rPr>
          <w:rStyle w:val="apple-converted-space"/>
          <w:color w:val="000000"/>
        </w:rPr>
        <w:t xml:space="preserve"> </w:t>
      </w:r>
      <w:r>
        <w:rPr>
          <w:color w:val="000000"/>
        </w:rPr>
        <w:t>И чего она от меня хочет?</w:t>
      </w:r>
      <w:r>
        <w:rPr>
          <w:rStyle w:val="apple-converted-space"/>
          <w:color w:val="000000"/>
        </w:rPr>
        <w:t xml:space="preserve"> Чтобы я уже начал вести себя как бойфренд, прежде чем на самом деле </w:t>
      </w:r>
      <w:r>
        <w:rPr>
          <w:i/>
          <w:iCs/>
          <w:color w:val="000000"/>
        </w:rPr>
        <w:t>стану</w:t>
      </w:r>
      <w:r>
        <w:rPr>
          <w:rStyle w:val="apple-converted-space"/>
          <w:color w:val="000000"/>
        </w:rPr>
        <w:t xml:space="preserve"> </w:t>
      </w:r>
      <w:r>
        <w:rPr>
          <w:color w:val="000000"/>
        </w:rPr>
        <w:t>её бойфрендом?</w:t>
      </w:r>
    </w:p>
    <w:p w:rsidR="001A0015" w:rsidRDefault="001A0015" w:rsidP="001A0015">
      <w:pPr>
        <w:pStyle w:val="western"/>
        <w:shd w:val="clear" w:color="auto" w:fill="FFFFFF"/>
        <w:spacing w:before="0" w:after="0"/>
        <w:ind w:firstLine="461"/>
        <w:jc w:val="both"/>
        <w:rPr>
          <w:color w:val="000000"/>
        </w:rPr>
      </w:pPr>
      <w:r>
        <w:rPr>
          <w:color w:val="000000"/>
        </w:rPr>
        <w:t>Дерьмо, а я</w:t>
      </w:r>
      <w:r>
        <w:rPr>
          <w:rStyle w:val="apple-converted-space"/>
          <w:color w:val="000000"/>
        </w:rPr>
        <w:t xml:space="preserve"> </w:t>
      </w:r>
      <w:r>
        <w:rPr>
          <w:i/>
          <w:iCs/>
          <w:color w:val="000000"/>
        </w:rPr>
        <w:t>хочу</w:t>
      </w:r>
      <w:r>
        <w:rPr>
          <w:rStyle w:val="apple-converted-space"/>
          <w:color w:val="000000"/>
        </w:rPr>
        <w:t xml:space="preserve"> </w:t>
      </w:r>
      <w:r>
        <w:rPr>
          <w:color w:val="000000"/>
        </w:rPr>
        <w:t>стать ее бойфрендом?</w:t>
      </w:r>
    </w:p>
    <w:p w:rsidR="001A0015" w:rsidRDefault="001A0015" w:rsidP="001A0015">
      <w:pPr>
        <w:pStyle w:val="western"/>
        <w:shd w:val="clear" w:color="auto" w:fill="FFFFFF"/>
        <w:spacing w:before="0" w:after="0"/>
        <w:ind w:firstLine="461"/>
        <w:jc w:val="both"/>
        <w:rPr>
          <w:color w:val="000000"/>
        </w:rPr>
      </w:pPr>
      <w:r>
        <w:rPr>
          <w:color w:val="000000"/>
        </w:rPr>
        <w:t>Ну, над этим стоило бы подумать.</w:t>
      </w:r>
      <w:r>
        <w:rPr>
          <w:rStyle w:val="apple-converted-space"/>
          <w:color w:val="000000"/>
        </w:rPr>
        <w:t xml:space="preserve"> </w:t>
      </w:r>
      <w:r>
        <w:rPr>
          <w:color w:val="000000"/>
        </w:rPr>
        <w:t>Конечно, уже слишком поздно, чтобы отменить моё рекордное количество интрижек, но, может быть, если теперь у меня их не будет, она даст мне шанс.</w:t>
      </w:r>
    </w:p>
    <w:p w:rsidR="001A0015" w:rsidRDefault="001A0015" w:rsidP="001A0015">
      <w:pPr>
        <w:pStyle w:val="western"/>
        <w:shd w:val="clear" w:color="auto" w:fill="FFFFFF"/>
        <w:spacing w:before="0" w:after="0"/>
        <w:ind w:firstLine="461"/>
        <w:jc w:val="both"/>
      </w:pPr>
      <w:r>
        <w:rPr>
          <w:color w:val="000000"/>
        </w:rPr>
        <w:t>Да, отличный план.</w:t>
      </w:r>
      <w:r>
        <w:rPr>
          <w:rStyle w:val="apple-converted-space"/>
          <w:color w:val="000000"/>
        </w:rPr>
        <w:t xml:space="preserve"> Тогда у неё не будет никакого основания дать задний ход</w:t>
      </w:r>
      <w:r>
        <w:rPr>
          <w:color w:val="000000"/>
        </w:rPr>
        <w:t>. Уголки моих губ изогнулись в ответ на эту идею.</w:t>
      </w:r>
      <w:r>
        <w:rPr>
          <w:rStyle w:val="apple-converted-space"/>
          <w:color w:val="000000"/>
        </w:rPr>
        <w:t xml:space="preserve"> </w:t>
      </w:r>
    </w:p>
    <w:p w:rsidR="001A0015" w:rsidRDefault="001A0015" w:rsidP="001A0015">
      <w:pPr>
        <w:pStyle w:val="western"/>
        <w:shd w:val="clear" w:color="auto" w:fill="FFFFFF"/>
        <w:spacing w:before="0" w:after="0"/>
        <w:ind w:firstLine="461"/>
        <w:jc w:val="both"/>
        <w:rPr>
          <w:color w:val="000000"/>
        </w:rPr>
      </w:pPr>
      <w:r>
        <w:t>– Ладно</w:t>
      </w:r>
      <w:r>
        <w:rPr>
          <w:color w:val="000000"/>
        </w:rPr>
        <w:t>.</w:t>
      </w:r>
      <w:r>
        <w:rPr>
          <w:rStyle w:val="apple-converted-space"/>
          <w:color w:val="000000"/>
        </w:rPr>
        <w:t xml:space="preserve"> </w:t>
      </w:r>
      <w:r>
        <w:t xml:space="preserve">Давай </w:t>
      </w:r>
      <w:proofErr w:type="gramStart"/>
      <w:r>
        <w:t>сделаем</w:t>
      </w:r>
      <w:proofErr w:type="gramEnd"/>
      <w:r>
        <w:t xml:space="preserve"> по-твоему</w:t>
      </w:r>
      <w:r>
        <w:rPr>
          <w:color w:val="000000"/>
        </w:rPr>
        <w:t xml:space="preserve">. </w:t>
      </w:r>
      <w:r>
        <w:t xml:space="preserve">– </w:t>
      </w:r>
      <w:r>
        <w:rPr>
          <w:color w:val="000000"/>
        </w:rPr>
        <w:t xml:space="preserve">Как только эти слова слетели с моих уст, </w:t>
      </w:r>
      <w:r w:rsidR="003408AC">
        <w:rPr>
          <w:color w:val="000000"/>
        </w:rPr>
        <w:t>меня сразу же охватила волна трепета</w:t>
      </w:r>
      <w:r>
        <w:rPr>
          <w:color w:val="000000"/>
        </w:rPr>
        <w:t>.</w:t>
      </w:r>
      <w:r>
        <w:rPr>
          <w:rStyle w:val="apple-converted-space"/>
          <w:color w:val="000000"/>
        </w:rPr>
        <w:t xml:space="preserve"> </w:t>
      </w:r>
      <w:r>
        <w:rPr>
          <w:color w:val="000000"/>
        </w:rPr>
        <w:t>Вытащив ключ из</w:t>
      </w:r>
      <w:r>
        <w:rPr>
          <w:rStyle w:val="apple-converted-space"/>
          <w:color w:val="000000"/>
        </w:rPr>
        <w:t xml:space="preserve"> </w:t>
      </w:r>
      <w:r>
        <w:rPr>
          <w:color w:val="000000"/>
        </w:rPr>
        <w:t>замка зажигания, я вышел из машины.</w:t>
      </w:r>
      <w:r>
        <w:rPr>
          <w:rStyle w:val="apple-converted-space"/>
          <w:color w:val="000000"/>
        </w:rPr>
        <w:t xml:space="preserve"> </w:t>
      </w:r>
      <w:r>
        <w:rPr>
          <w:color w:val="000000"/>
        </w:rPr>
        <w:t>Сегодняшний день становился все лучше и лучше.</w:t>
      </w:r>
    </w:p>
    <w:p w:rsidR="001A0015" w:rsidRDefault="001A0015" w:rsidP="001A0015">
      <w:pPr>
        <w:pStyle w:val="western"/>
        <w:shd w:val="clear" w:color="auto" w:fill="FFFFFF"/>
        <w:spacing w:before="0" w:after="0"/>
        <w:ind w:firstLine="461"/>
        <w:jc w:val="both"/>
      </w:pPr>
      <w:r>
        <w:rPr>
          <w:color w:val="000000"/>
        </w:rPr>
        <w:t>Когда я обогнул капот, Сью ещё возилась с ремнем безопасности и через лобовое стекло посмотрела на меня потрясенным взглядом.</w:t>
      </w:r>
      <w:r>
        <w:rPr>
          <w:rStyle w:val="apple-converted-space"/>
          <w:color w:val="000000"/>
        </w:rPr>
        <w:t xml:space="preserve"> </w:t>
      </w:r>
      <w:r>
        <w:rPr>
          <w:color w:val="000000"/>
        </w:rPr>
        <w:t>Она вышла из машины и захлопнула дверь. За мной по тротуару послышались быстрые и легкие шаги, поэтому я направил через плечо брелок и заблокировал двери машины.</w:t>
      </w:r>
    </w:p>
    <w:p w:rsidR="001A0015" w:rsidRDefault="001A0015" w:rsidP="001A0015">
      <w:pPr>
        <w:pStyle w:val="western"/>
        <w:shd w:val="clear" w:color="auto" w:fill="FFFFFF"/>
        <w:spacing w:before="0" w:after="0"/>
        <w:ind w:firstLine="461"/>
        <w:jc w:val="both"/>
        <w:rPr>
          <w:i/>
          <w:iCs/>
          <w:color w:val="000000"/>
        </w:rPr>
      </w:pPr>
      <w:r>
        <w:t>– Подожди</w:t>
      </w:r>
      <w:r w:rsidRPr="007846F4">
        <w:rPr>
          <w:color w:val="000000"/>
        </w:rPr>
        <w:t>!</w:t>
      </w:r>
      <w:r>
        <w:t xml:space="preserve"> –</w:t>
      </w:r>
      <w:r w:rsidRPr="007846F4">
        <w:rPr>
          <w:color w:val="000000"/>
        </w:rPr>
        <w:t xml:space="preserve"> к</w:t>
      </w:r>
      <w:r>
        <w:rPr>
          <w:color w:val="000000"/>
        </w:rPr>
        <w:t>рикнула она позади меня</w:t>
      </w:r>
      <w:r w:rsidRPr="007846F4">
        <w:rPr>
          <w:color w:val="000000"/>
        </w:rPr>
        <w:t>.</w:t>
      </w:r>
      <w:r w:rsidRPr="007846F4">
        <w:rPr>
          <w:rStyle w:val="apple-converted-space"/>
          <w:color w:val="000000"/>
        </w:rPr>
        <w:t xml:space="preserve"> </w:t>
      </w:r>
      <w:r>
        <w:t xml:space="preserve">– </w:t>
      </w:r>
      <w:r>
        <w:rPr>
          <w:color w:val="000000"/>
        </w:rPr>
        <w:t>Это не… просто...</w:t>
      </w:r>
    </w:p>
    <w:p w:rsidR="001A0015" w:rsidRDefault="001A0015" w:rsidP="001A0015">
      <w:pPr>
        <w:pStyle w:val="western"/>
        <w:shd w:val="clear" w:color="auto" w:fill="FFFFFF"/>
        <w:spacing w:before="0" w:after="0"/>
        <w:ind w:firstLine="461"/>
        <w:jc w:val="both"/>
      </w:pPr>
      <w:r>
        <w:rPr>
          <w:i/>
          <w:iCs/>
          <w:color w:val="000000"/>
        </w:rPr>
        <w:t>Просто</w:t>
      </w:r>
      <w:r>
        <w:rPr>
          <w:color w:val="000000"/>
        </w:rPr>
        <w:t>,</w:t>
      </w:r>
      <w:r>
        <w:rPr>
          <w:rStyle w:val="apple-converted-space"/>
          <w:color w:val="000000"/>
        </w:rPr>
        <w:t xml:space="preserve"> </w:t>
      </w:r>
      <w:r>
        <w:rPr>
          <w:iCs/>
          <w:color w:val="000000"/>
        </w:rPr>
        <w:t>что?</w:t>
      </w:r>
    </w:p>
    <w:p w:rsidR="001A0015" w:rsidRDefault="001A0015" w:rsidP="001A0015">
      <w:pPr>
        <w:pStyle w:val="western"/>
        <w:shd w:val="clear" w:color="auto" w:fill="FFFFFF"/>
        <w:spacing w:before="0" w:after="0"/>
        <w:ind w:firstLine="461"/>
        <w:jc w:val="both"/>
        <w:rPr>
          <w:color w:val="000000"/>
        </w:rPr>
      </w:pPr>
      <w:r>
        <w:t xml:space="preserve">– </w:t>
      </w:r>
      <w:r>
        <w:rPr>
          <w:i/>
          <w:color w:val="000000"/>
        </w:rPr>
        <w:t>Нет</w:t>
      </w:r>
      <w:r>
        <w:rPr>
          <w:color w:val="000000"/>
        </w:rPr>
        <w:t>!</w:t>
      </w:r>
    </w:p>
    <w:p w:rsidR="001A0015" w:rsidRDefault="001A0015" w:rsidP="001A0015">
      <w:pPr>
        <w:pStyle w:val="western"/>
        <w:shd w:val="clear" w:color="auto" w:fill="FFFFFF"/>
        <w:spacing w:before="0" w:after="0"/>
        <w:ind w:firstLine="461"/>
        <w:jc w:val="both"/>
      </w:pPr>
      <w:r>
        <w:rPr>
          <w:color w:val="000000"/>
        </w:rPr>
        <w:t>После того, как я открыл входную дверь, я обернулся, чтобы</w:t>
      </w:r>
      <w:r>
        <w:rPr>
          <w:rStyle w:val="apple-converted-space"/>
          <w:color w:val="000000"/>
        </w:rPr>
        <w:t xml:space="preserve"> </w:t>
      </w:r>
      <w:r>
        <w:rPr>
          <w:color w:val="000000"/>
        </w:rPr>
        <w:t>посмотреть на неё.</w:t>
      </w:r>
      <w:r>
        <w:rPr>
          <w:rStyle w:val="apple-converted-space"/>
          <w:color w:val="000000"/>
        </w:rPr>
        <w:t xml:space="preserve"> </w:t>
      </w:r>
      <w:r>
        <w:rPr>
          <w:color w:val="000000"/>
        </w:rPr>
        <w:t>Один взгляд на ее шею заставил кровь, которая текла в моих жилах, разгорячиться.</w:t>
      </w:r>
      <w:r>
        <w:rPr>
          <w:rStyle w:val="apple-converted-space"/>
          <w:color w:val="000000"/>
        </w:rPr>
        <w:t xml:space="preserve"> </w:t>
      </w:r>
      <w:r>
        <w:rPr>
          <w:color w:val="000000"/>
        </w:rPr>
        <w:t>Мой засос на её горле приобрел ровный фиолетовый оттенок.</w:t>
      </w:r>
      <w:r>
        <w:rPr>
          <w:rStyle w:val="apple-converted-space"/>
          <w:color w:val="000000"/>
        </w:rPr>
        <w:t xml:space="preserve"> </w:t>
      </w:r>
      <w:r>
        <w:rPr>
          <w:color w:val="000000"/>
        </w:rPr>
        <w:t xml:space="preserve">С озорной ухмылкой я пояснил: </w:t>
      </w:r>
    </w:p>
    <w:p w:rsidR="001A0015" w:rsidRDefault="001A0015" w:rsidP="001A0015">
      <w:pPr>
        <w:pStyle w:val="western"/>
        <w:shd w:val="clear" w:color="auto" w:fill="FFFFFF"/>
        <w:spacing w:before="0" w:after="0"/>
        <w:ind w:firstLine="461"/>
        <w:jc w:val="both"/>
        <w:rPr>
          <w:color w:val="000000"/>
        </w:rPr>
      </w:pPr>
      <w:r>
        <w:t>– Твои правила. Ты их установила, ты их и придерживайся</w:t>
      </w:r>
      <w:r>
        <w:rPr>
          <w:color w:val="000000"/>
        </w:rPr>
        <w:t>.</w:t>
      </w:r>
    </w:p>
    <w:p w:rsidR="001A0015" w:rsidRDefault="001A0015" w:rsidP="001A0015">
      <w:pPr>
        <w:pStyle w:val="western"/>
        <w:shd w:val="clear" w:color="auto" w:fill="FFFFFF"/>
        <w:spacing w:before="0" w:after="0"/>
        <w:ind w:firstLine="461"/>
        <w:jc w:val="both"/>
        <w:rPr>
          <w:color w:val="000000"/>
        </w:rPr>
      </w:pPr>
      <w:r>
        <w:rPr>
          <w:color w:val="000000"/>
        </w:rPr>
        <w:lastRenderedPageBreak/>
        <w:t xml:space="preserve">Сью </w:t>
      </w:r>
      <w:proofErr w:type="gramStart"/>
      <w:r>
        <w:rPr>
          <w:color w:val="000000"/>
        </w:rPr>
        <w:t>молча</w:t>
      </w:r>
      <w:proofErr w:type="gramEnd"/>
      <w:r>
        <w:rPr>
          <w:color w:val="000000"/>
        </w:rPr>
        <w:t xml:space="preserve"> покачала головой.</w:t>
      </w:r>
    </w:p>
    <w:p w:rsidR="001A0015" w:rsidRDefault="001A0015" w:rsidP="001A0015">
      <w:pPr>
        <w:pStyle w:val="western"/>
        <w:shd w:val="clear" w:color="auto" w:fill="FFFFFF"/>
        <w:spacing w:before="0" w:after="0"/>
        <w:ind w:firstLine="461"/>
        <w:jc w:val="both"/>
      </w:pPr>
      <w:r>
        <w:rPr>
          <w:color w:val="000000"/>
        </w:rPr>
        <w:t>О, нет, она не станет отступать!</w:t>
      </w:r>
      <w:r>
        <w:rPr>
          <w:rStyle w:val="apple-converted-space"/>
          <w:color w:val="000000"/>
        </w:rPr>
        <w:t xml:space="preserve"> </w:t>
      </w:r>
      <w:r>
        <w:rPr>
          <w:color w:val="000000"/>
        </w:rPr>
        <w:t>Я решительно кивнул, а потом взял её за руку и потянул за собой в дом.</w:t>
      </w:r>
    </w:p>
    <w:p w:rsidR="001A0015" w:rsidRDefault="001A0015" w:rsidP="001A0015">
      <w:pPr>
        <w:pStyle w:val="western"/>
        <w:shd w:val="clear" w:color="auto" w:fill="FFFFFF"/>
        <w:spacing w:before="0" w:after="0"/>
        <w:ind w:firstLine="461"/>
        <w:jc w:val="both"/>
        <w:rPr>
          <w:color w:val="000000"/>
        </w:rPr>
      </w:pPr>
      <w:r>
        <w:t xml:space="preserve">– </w:t>
      </w:r>
      <w:r>
        <w:rPr>
          <w:color w:val="000000"/>
        </w:rPr>
        <w:t>Крис?</w:t>
      </w:r>
      <w:r>
        <w:rPr>
          <w:rStyle w:val="apple-converted-space"/>
          <w:color w:val="000000"/>
        </w:rPr>
        <w:t xml:space="preserve"> </w:t>
      </w:r>
      <w:r>
        <w:rPr>
          <w:color w:val="000000"/>
        </w:rPr>
        <w:t>Это ты?</w:t>
      </w:r>
    </w:p>
    <w:p w:rsidR="001A0015" w:rsidRDefault="001A0015" w:rsidP="001A0015">
      <w:pPr>
        <w:pStyle w:val="western"/>
        <w:shd w:val="clear" w:color="auto" w:fill="FFFFFF"/>
        <w:spacing w:before="0" w:after="0"/>
        <w:ind w:firstLine="461"/>
        <w:jc w:val="both"/>
        <w:rPr>
          <w:color w:val="000000"/>
        </w:rPr>
      </w:pPr>
      <w:r>
        <w:rPr>
          <w:color w:val="000000"/>
        </w:rPr>
        <w:t>Ах, в гостиной была мама.</w:t>
      </w:r>
      <w:r>
        <w:rPr>
          <w:rStyle w:val="apple-converted-space"/>
          <w:color w:val="000000"/>
        </w:rPr>
        <w:t xml:space="preserve"> В</w:t>
      </w:r>
      <w:r>
        <w:rPr>
          <w:color w:val="000000"/>
        </w:rPr>
        <w:t xml:space="preserve"> действительности я бы хотел сообщить всему миру, что Сьюзан Миллер скоро станет моей, но, поскольку эта девушка была с этим ещё не совсем согласна, я решил, что лучше не подталкивать её.</w:t>
      </w:r>
      <w:r>
        <w:rPr>
          <w:rStyle w:val="apple-converted-space"/>
          <w:color w:val="000000"/>
        </w:rPr>
        <w:t xml:space="preserve"> </w:t>
      </w:r>
      <w:r>
        <w:rPr>
          <w:color w:val="000000"/>
        </w:rPr>
        <w:t>Засос пока останется нашим с ней секретом.</w:t>
      </w:r>
    </w:p>
    <w:p w:rsidR="001A0015" w:rsidRDefault="001A0015" w:rsidP="001A0015">
      <w:pPr>
        <w:pStyle w:val="western"/>
        <w:shd w:val="clear" w:color="auto" w:fill="FFFFFF"/>
        <w:spacing w:before="0" w:after="0"/>
        <w:ind w:firstLine="461"/>
        <w:jc w:val="both"/>
      </w:pPr>
      <w:r>
        <w:rPr>
          <w:color w:val="000000"/>
        </w:rPr>
        <w:t>Встретившись с неуверенным взглядом Сью, я поднес палец к губам, говоря ей, чтобы она молчала.</w:t>
      </w:r>
      <w:r>
        <w:rPr>
          <w:rStyle w:val="apple-converted-space"/>
          <w:color w:val="000000"/>
        </w:rPr>
        <w:t xml:space="preserve"> </w:t>
      </w:r>
      <w:r>
        <w:rPr>
          <w:color w:val="000000"/>
        </w:rPr>
        <w:t xml:space="preserve">Затем сказал вслух: </w:t>
      </w:r>
    </w:p>
    <w:p w:rsidR="001A0015" w:rsidRDefault="001A0015" w:rsidP="001A0015">
      <w:pPr>
        <w:pStyle w:val="western"/>
        <w:shd w:val="clear" w:color="auto" w:fill="FFFFFF"/>
        <w:spacing w:before="0" w:after="0"/>
        <w:ind w:firstLine="461"/>
        <w:jc w:val="both"/>
        <w:rPr>
          <w:color w:val="000000"/>
        </w:rPr>
      </w:pPr>
      <w:r>
        <w:t xml:space="preserve">– </w:t>
      </w:r>
      <w:r>
        <w:rPr>
          <w:color w:val="000000"/>
        </w:rPr>
        <w:t>Да, мам!</w:t>
      </w:r>
      <w:r>
        <w:t xml:space="preserve"> –</w:t>
      </w:r>
      <w:r>
        <w:rPr>
          <w:color w:val="000000"/>
        </w:rPr>
        <w:t xml:space="preserve"> Моя мать не должна пока знать, что у нас уже кое-кто в гостях.</w:t>
      </w:r>
    </w:p>
    <w:p w:rsidR="001A0015" w:rsidRDefault="001A0015" w:rsidP="001A0015">
      <w:pPr>
        <w:pStyle w:val="western"/>
        <w:shd w:val="clear" w:color="auto" w:fill="FFFFFF"/>
        <w:spacing w:before="0" w:after="0"/>
        <w:ind w:firstLine="461"/>
        <w:jc w:val="both"/>
        <w:rPr>
          <w:color w:val="000000"/>
        </w:rPr>
      </w:pPr>
      <w:r>
        <w:rPr>
          <w:color w:val="000000"/>
        </w:rPr>
        <w:t>И Итан тоже.</w:t>
      </w:r>
    </w:p>
    <w:p w:rsidR="001A0015" w:rsidRDefault="001A0015" w:rsidP="001A0015">
      <w:pPr>
        <w:pStyle w:val="western"/>
        <w:shd w:val="clear" w:color="auto" w:fill="FFFFFF"/>
        <w:spacing w:before="0" w:after="0"/>
        <w:ind w:firstLine="461"/>
        <w:jc w:val="both"/>
        <w:rPr>
          <w:color w:val="000000"/>
        </w:rPr>
      </w:pPr>
      <w:r>
        <w:rPr>
          <w:color w:val="000000"/>
        </w:rPr>
        <w:t>Я быстро соображал и затащил Сьюзан за собой ко мне в комнату, толкнув дверь, чтобы её закрыть, но она закрылась не до конца.</w:t>
      </w:r>
      <w:r>
        <w:rPr>
          <w:rStyle w:val="apple-converted-space"/>
          <w:color w:val="000000"/>
        </w:rPr>
        <w:t xml:space="preserve"> </w:t>
      </w:r>
      <w:r>
        <w:rPr>
          <w:color w:val="000000"/>
        </w:rPr>
        <w:t>Мы вместе с ней давно не были здесь. Я отпустил её руку, из-за чего она резко остановилась в центре моей комнаты.</w:t>
      </w:r>
    </w:p>
    <w:p w:rsidR="001A0015" w:rsidRDefault="001A0015" w:rsidP="001A0015">
      <w:pPr>
        <w:pStyle w:val="western"/>
        <w:shd w:val="clear" w:color="auto" w:fill="FFFFFF"/>
        <w:spacing w:before="0" w:after="0"/>
        <w:ind w:firstLine="461"/>
        <w:jc w:val="both"/>
        <w:rPr>
          <w:color w:val="000000"/>
        </w:rPr>
      </w:pPr>
      <w:r>
        <w:rPr>
          <w:color w:val="000000"/>
        </w:rPr>
        <w:t>Где-то в одном из ящиков</w:t>
      </w:r>
      <w:r>
        <w:rPr>
          <w:rStyle w:val="apple-converted-space"/>
          <w:color w:val="000000"/>
        </w:rPr>
        <w:t xml:space="preserve"> </w:t>
      </w:r>
      <w:r>
        <w:rPr>
          <w:color w:val="000000"/>
        </w:rPr>
        <w:t>лежала тёмно-красная бандана, но в каком из них, я не помнил.</w:t>
      </w:r>
      <w:r>
        <w:rPr>
          <w:rStyle w:val="apple-converted-space"/>
          <w:color w:val="000000"/>
        </w:rPr>
        <w:t xml:space="preserve"> В я</w:t>
      </w:r>
      <w:r>
        <w:rPr>
          <w:color w:val="000000"/>
        </w:rPr>
        <w:t>щике с носками её точно не могло быть, поэтому я нашел её в ящике, где хранилась всякая всячина, как, например, велосипедные перчатки или повязки на голову для занятий спортом.</w:t>
      </w:r>
    </w:p>
    <w:p w:rsidR="001A0015" w:rsidRDefault="001A0015" w:rsidP="001A0015">
      <w:pPr>
        <w:pStyle w:val="western"/>
        <w:shd w:val="clear" w:color="auto" w:fill="FFFFFF"/>
        <w:spacing w:before="0" w:after="0"/>
        <w:ind w:firstLine="461"/>
        <w:jc w:val="both"/>
      </w:pPr>
      <w:r>
        <w:rPr>
          <w:color w:val="000000"/>
        </w:rPr>
        <w:t>Сью тихо, как мышка, смотрела, как я складываю бандану в треугольный платок. Но когда я подошел к ней, она поспешила отступить на шаг.</w:t>
      </w:r>
      <w:r>
        <w:rPr>
          <w:rStyle w:val="apple-converted-space"/>
          <w:color w:val="000000"/>
        </w:rPr>
        <w:t xml:space="preserve"> </w:t>
      </w:r>
      <w:r>
        <w:rPr>
          <w:color w:val="000000"/>
        </w:rPr>
        <w:t>Её настороженность заставила меня захихикать.</w:t>
      </w:r>
      <w:r>
        <w:rPr>
          <w:rStyle w:val="apple-converted-space"/>
          <w:color w:val="000000"/>
        </w:rPr>
        <w:t xml:space="preserve"> </w:t>
      </w:r>
    </w:p>
    <w:p w:rsidR="001A0015" w:rsidRDefault="001A0015" w:rsidP="001A0015">
      <w:pPr>
        <w:pStyle w:val="western"/>
        <w:shd w:val="clear" w:color="auto" w:fill="FFFFFF"/>
        <w:spacing w:before="0" w:after="0"/>
        <w:ind w:firstLine="461"/>
        <w:jc w:val="both"/>
        <w:rPr>
          <w:color w:val="000000"/>
        </w:rPr>
      </w:pPr>
      <w:r>
        <w:t xml:space="preserve">– </w:t>
      </w:r>
      <w:r>
        <w:rPr>
          <w:color w:val="000000"/>
        </w:rPr>
        <w:t xml:space="preserve">Не двигайся, </w:t>
      </w:r>
      <w:r>
        <w:t>–</w:t>
      </w:r>
      <w:r>
        <w:rPr>
          <w:color w:val="000000"/>
        </w:rPr>
        <w:t xml:space="preserve"> сказал я, и направился к ней, затем осторожно повязал платок вокруг  шеи, чтобы спрятать под ним засос.</w:t>
      </w:r>
      <w:r>
        <w:rPr>
          <w:rStyle w:val="apple-converted-space"/>
          <w:color w:val="000000"/>
        </w:rPr>
        <w:t xml:space="preserve"> </w:t>
      </w:r>
      <w:r>
        <w:rPr>
          <w:color w:val="000000"/>
        </w:rPr>
        <w:t xml:space="preserve">Тяжело дыша, она позволила мне это сделать, всё </w:t>
      </w:r>
      <w:proofErr w:type="gramStart"/>
      <w:r>
        <w:rPr>
          <w:color w:val="000000"/>
        </w:rPr>
        <w:t>время</w:t>
      </w:r>
      <w:proofErr w:type="gramEnd"/>
      <w:r>
        <w:rPr>
          <w:color w:val="000000"/>
        </w:rPr>
        <w:t xml:space="preserve"> наблюдая за мной.</w:t>
      </w:r>
    </w:p>
    <w:p w:rsidR="001A0015" w:rsidRDefault="001A0015" w:rsidP="001A0015">
      <w:pPr>
        <w:pStyle w:val="western"/>
        <w:shd w:val="clear" w:color="auto" w:fill="FFFFFF"/>
        <w:spacing w:before="0" w:after="0"/>
        <w:ind w:firstLine="461"/>
        <w:jc w:val="both"/>
      </w:pPr>
      <w:r>
        <w:rPr>
          <w:color w:val="000000"/>
        </w:rPr>
        <w:t>Когда узел был завязан, я поднес руку и провел пальцами по её нежной коже.</w:t>
      </w:r>
      <w:r>
        <w:rPr>
          <w:rStyle w:val="apple-converted-space"/>
          <w:color w:val="000000"/>
        </w:rPr>
        <w:t xml:space="preserve"> Последний </w:t>
      </w:r>
      <w:proofErr w:type="gramStart"/>
      <w:r>
        <w:rPr>
          <w:rStyle w:val="apple-converted-space"/>
          <w:color w:val="000000"/>
        </w:rPr>
        <w:t>раз</w:t>
      </w:r>
      <w:proofErr w:type="gramEnd"/>
      <w:r>
        <w:rPr>
          <w:rStyle w:val="apple-converted-space"/>
          <w:color w:val="000000"/>
        </w:rPr>
        <w:t xml:space="preserve"> посмотрев на свою метку на ней</w:t>
      </w:r>
      <w:r>
        <w:rPr>
          <w:color w:val="000000"/>
        </w:rPr>
        <w:t xml:space="preserve">, я поправил бандану одним пальцем, и честно ей сказал: </w:t>
      </w:r>
    </w:p>
    <w:p w:rsidR="001A0015" w:rsidRDefault="001A0015" w:rsidP="001A0015">
      <w:pPr>
        <w:pStyle w:val="western"/>
        <w:shd w:val="clear" w:color="auto" w:fill="FFFFFF"/>
        <w:spacing w:before="0" w:after="0"/>
        <w:ind w:firstLine="461"/>
        <w:jc w:val="both"/>
        <w:rPr>
          <w:color w:val="000000"/>
        </w:rPr>
      </w:pPr>
      <w:r>
        <w:t>– Знаешь</w:t>
      </w:r>
      <w:r>
        <w:rPr>
          <w:color w:val="000000"/>
        </w:rPr>
        <w:t xml:space="preserve">, </w:t>
      </w:r>
      <w:r>
        <w:t>я не сделал бы этого, если бы хоть на секунду почувствовал,  что тебе не нравится</w:t>
      </w:r>
      <w:r>
        <w:rPr>
          <w:color w:val="000000"/>
        </w:rPr>
        <w:t>.</w:t>
      </w:r>
    </w:p>
    <w:p w:rsidR="001A0015" w:rsidRDefault="001A0015" w:rsidP="001A0015">
      <w:pPr>
        <w:pStyle w:val="western"/>
        <w:shd w:val="clear" w:color="auto" w:fill="FFFFFF"/>
        <w:spacing w:before="0" w:after="0"/>
        <w:ind w:firstLine="461"/>
        <w:jc w:val="both"/>
        <w:rPr>
          <w:color w:val="FF0000"/>
        </w:rPr>
      </w:pPr>
      <w:r>
        <w:rPr>
          <w:color w:val="000000"/>
        </w:rPr>
        <w:t>Словно рыба, выброшенная на берег, Сью уставилась на меня, но из её открытого рта не вышло ни звука.</w:t>
      </w:r>
      <w:r>
        <w:rPr>
          <w:rStyle w:val="apple-converted-space"/>
          <w:color w:val="000000"/>
        </w:rPr>
        <w:t xml:space="preserve"> Ей понадобилось несколько</w:t>
      </w:r>
      <w:r>
        <w:rPr>
          <w:color w:val="000000"/>
        </w:rPr>
        <w:t xml:space="preserve"> секунд, чтобы закрыть его, и затем она с трудом сглотнула. Потом она повернулась на месте, из-за чего её хвост медового цвета взлетел.</w:t>
      </w:r>
      <w:r>
        <w:rPr>
          <w:rStyle w:val="apple-converted-space"/>
          <w:color w:val="000000"/>
        </w:rPr>
        <w:t xml:space="preserve"> </w:t>
      </w:r>
      <w:r>
        <w:rPr>
          <w:color w:val="000000"/>
        </w:rPr>
        <w:t>Она выбежала из моей комнаты, словно то, что я ей сказал, больно ранило её чувства.</w:t>
      </w:r>
      <w:r>
        <w:rPr>
          <w:rStyle w:val="apple-converted-space"/>
          <w:color w:val="000000"/>
        </w:rPr>
        <w:t xml:space="preserve"> </w:t>
      </w:r>
      <w:r>
        <w:rPr>
          <w:color w:val="000000"/>
        </w:rPr>
        <w:t>Но мне показалось, что ей просто стало больно, потому что она поняла, что я сказал правду.</w:t>
      </w:r>
    </w:p>
    <w:p w:rsidR="001A0015" w:rsidRPr="001A0015" w:rsidRDefault="001A0015" w:rsidP="001A0015">
      <w:pPr>
        <w:pStyle w:val="a0"/>
      </w:pPr>
    </w:p>
    <w:p w:rsidR="00745700" w:rsidRDefault="00745700">
      <w:pPr>
        <w:pStyle w:val="western"/>
        <w:pageBreakBefore/>
        <w:shd w:val="clear" w:color="auto" w:fill="FFFFFF"/>
        <w:spacing w:before="0" w:after="0"/>
        <w:jc w:val="center"/>
        <w:rPr>
          <w:b/>
          <w:sz w:val="28"/>
          <w:szCs w:val="28"/>
        </w:rPr>
      </w:pPr>
    </w:p>
    <w:p w:rsidR="00745700" w:rsidRDefault="001D46E0" w:rsidP="00286F9F">
      <w:pPr>
        <w:pStyle w:val="1"/>
        <w:jc w:val="center"/>
        <w:rPr>
          <w:sz w:val="28"/>
          <w:szCs w:val="28"/>
        </w:rPr>
      </w:pPr>
      <w:bookmarkStart w:id="12" w:name="_Toc445394510"/>
      <w:r>
        <w:rPr>
          <w:sz w:val="28"/>
          <w:szCs w:val="28"/>
        </w:rPr>
        <w:t>Глава 13</w:t>
      </w:r>
      <w:bookmarkEnd w:id="12"/>
    </w:p>
    <w:p w:rsidR="001A0015" w:rsidRDefault="0001718B" w:rsidP="001A0015">
      <w:pPr>
        <w:pStyle w:val="western"/>
        <w:shd w:val="clear" w:color="auto" w:fill="FFFFFF"/>
        <w:spacing w:before="0" w:after="0"/>
        <w:ind w:firstLine="426"/>
        <w:jc w:val="both"/>
        <w:rPr>
          <w:color w:val="000000"/>
        </w:rPr>
      </w:pPr>
      <w:proofErr w:type="gramStart"/>
      <w:r>
        <w:rPr>
          <w:color w:val="000000"/>
        </w:rPr>
        <w:t>Всё то</w:t>
      </w:r>
      <w:proofErr w:type="gramEnd"/>
      <w:r>
        <w:rPr>
          <w:color w:val="000000"/>
        </w:rPr>
        <w:t xml:space="preserve"> время</w:t>
      </w:r>
      <w:r w:rsidR="001A0015">
        <w:rPr>
          <w:color w:val="000000"/>
        </w:rPr>
        <w:t>, что Сью была в нашем доме, я оставался в своей комнате, став хорошим братом Итана, потому что надеялся скоро-стать-бойфрендом Сью.</w:t>
      </w:r>
      <w:r w:rsidR="001A0015">
        <w:rPr>
          <w:rStyle w:val="apple-converted-space"/>
          <w:color w:val="000000"/>
        </w:rPr>
        <w:t xml:space="preserve"> </w:t>
      </w:r>
      <w:r w:rsidR="001A0015">
        <w:rPr>
          <w:color w:val="000000"/>
        </w:rPr>
        <w:t>Она не должна чувствовать себя, словно я преследую её или как-то ещё в этом роде.</w:t>
      </w:r>
      <w:r w:rsidR="001A0015">
        <w:rPr>
          <w:rStyle w:val="apple-converted-space"/>
          <w:color w:val="000000"/>
        </w:rPr>
        <w:t xml:space="preserve"> Чтобы из-за какой-нибудь случайности она не охладела ко мне</w:t>
      </w:r>
      <w:r w:rsidR="001A0015">
        <w:rPr>
          <w:color w:val="000000"/>
        </w:rPr>
        <w:t>.</w:t>
      </w:r>
      <w:r w:rsidR="001A0015">
        <w:rPr>
          <w:rStyle w:val="apple-converted-space"/>
          <w:color w:val="000000"/>
        </w:rPr>
        <w:t xml:space="preserve"> Я не хотел мешать её общению с</w:t>
      </w:r>
      <w:r w:rsidR="001A0015">
        <w:rPr>
          <w:color w:val="000000"/>
        </w:rPr>
        <w:t xml:space="preserve"> "Чарли Брауном", очевидно, с её новым лучшим другом.</w:t>
      </w:r>
      <w:r w:rsidR="001A0015">
        <w:rPr>
          <w:rStyle w:val="apple-converted-space"/>
          <w:color w:val="000000"/>
        </w:rPr>
        <w:t xml:space="preserve"> Но э</w:t>
      </w:r>
      <w:r w:rsidR="001A0015">
        <w:rPr>
          <w:color w:val="000000"/>
        </w:rPr>
        <w:t>то не имеет значения.</w:t>
      </w:r>
      <w:r w:rsidR="001A0015">
        <w:rPr>
          <w:rStyle w:val="apple-converted-space"/>
          <w:color w:val="000000"/>
        </w:rPr>
        <w:t xml:space="preserve"> </w:t>
      </w:r>
      <w:r w:rsidR="001A0015">
        <w:rPr>
          <w:color w:val="000000"/>
        </w:rPr>
        <w:t>Я намеревался пообщаться с ней вечером, когда она будет у себя дома, и её мысли не будут заняты Итаном.</w:t>
      </w:r>
    </w:p>
    <w:p w:rsidR="001A0015" w:rsidRDefault="001A0015" w:rsidP="001A0015">
      <w:pPr>
        <w:pStyle w:val="western"/>
        <w:shd w:val="clear" w:color="auto" w:fill="FFFFFF"/>
        <w:spacing w:before="0" w:after="0"/>
        <w:ind w:firstLine="461"/>
        <w:jc w:val="both"/>
      </w:pPr>
      <w:r>
        <w:rPr>
          <w:color w:val="000000"/>
        </w:rPr>
        <w:t>Чтобы хоть как-то убить невыносимо долго тянущееся время, не готовясь при этом к зимним экзаменам, я позвонил Хантеру перед ужином и расспросил его про Сью.</w:t>
      </w:r>
    </w:p>
    <w:p w:rsidR="001A0015" w:rsidRDefault="001A0015" w:rsidP="001A0015">
      <w:pPr>
        <w:pStyle w:val="western"/>
        <w:shd w:val="clear" w:color="auto" w:fill="FFFFFF"/>
        <w:spacing w:before="0" w:after="0"/>
        <w:ind w:firstLine="461"/>
        <w:jc w:val="both"/>
      </w:pPr>
      <w:r>
        <w:t xml:space="preserve">– </w:t>
      </w:r>
      <w:r>
        <w:rPr>
          <w:color w:val="000000"/>
        </w:rPr>
        <w:t>Значит,</w:t>
      </w:r>
      <w:r w:rsidRPr="007846F4">
        <w:rPr>
          <w:color w:val="000000"/>
        </w:rPr>
        <w:t xml:space="preserve"> е</w:t>
      </w:r>
      <w:r>
        <w:rPr>
          <w:color w:val="000000"/>
        </w:rPr>
        <w:t xml:space="preserve">ё </w:t>
      </w:r>
      <w:r w:rsidRPr="007846F4">
        <w:rPr>
          <w:color w:val="000000"/>
        </w:rPr>
        <w:t xml:space="preserve">лучшие </w:t>
      </w:r>
      <w:r>
        <w:rPr>
          <w:color w:val="000000"/>
        </w:rPr>
        <w:t>подруги</w:t>
      </w:r>
      <w:r w:rsidRPr="007846F4">
        <w:rPr>
          <w:color w:val="000000"/>
        </w:rPr>
        <w:t xml:space="preserve"> – </w:t>
      </w:r>
      <w:r>
        <w:rPr>
          <w:color w:val="000000"/>
        </w:rPr>
        <w:t>твоя девушка</w:t>
      </w:r>
      <w:r w:rsidRPr="007846F4">
        <w:rPr>
          <w:color w:val="000000"/>
        </w:rPr>
        <w:t xml:space="preserve"> и д</w:t>
      </w:r>
      <w:r>
        <w:rPr>
          <w:color w:val="000000"/>
        </w:rPr>
        <w:t xml:space="preserve">евушки </w:t>
      </w:r>
      <w:r w:rsidRPr="007846F4">
        <w:rPr>
          <w:color w:val="000000"/>
        </w:rPr>
        <w:t>Алекс</w:t>
      </w:r>
      <w:r>
        <w:rPr>
          <w:color w:val="000000"/>
        </w:rPr>
        <w:t>а и</w:t>
      </w:r>
      <w:r w:rsidRPr="007846F4">
        <w:rPr>
          <w:color w:val="000000"/>
        </w:rPr>
        <w:t xml:space="preserve"> Митчелл</w:t>
      </w:r>
      <w:r>
        <w:rPr>
          <w:color w:val="000000"/>
        </w:rPr>
        <w:t>а</w:t>
      </w:r>
      <w:r w:rsidRPr="007846F4">
        <w:rPr>
          <w:color w:val="000000"/>
        </w:rPr>
        <w:t>?</w:t>
      </w:r>
    </w:p>
    <w:p w:rsidR="001A0015" w:rsidRDefault="001A0015" w:rsidP="001A0015">
      <w:pPr>
        <w:pStyle w:val="western"/>
        <w:shd w:val="clear" w:color="auto" w:fill="FFFFFF"/>
        <w:spacing w:before="0" w:after="0"/>
        <w:ind w:firstLine="461"/>
        <w:jc w:val="both"/>
      </w:pPr>
      <w:r>
        <w:t>– Д</w:t>
      </w:r>
      <w:r>
        <w:rPr>
          <w:color w:val="000000"/>
        </w:rPr>
        <w:t>обавь ещё своего брата, и ты получишь список полностью,</w:t>
      </w:r>
      <w:r>
        <w:t xml:space="preserve"> –</w:t>
      </w:r>
      <w:r>
        <w:rPr>
          <w:color w:val="000000"/>
        </w:rPr>
        <w:t xml:space="preserve"> ответил Райан.</w:t>
      </w:r>
    </w:p>
    <w:p w:rsidR="001A0015" w:rsidRDefault="001A0015" w:rsidP="001A0015">
      <w:pPr>
        <w:pStyle w:val="western"/>
        <w:shd w:val="clear" w:color="auto" w:fill="FFFFFF"/>
        <w:spacing w:before="0" w:after="0"/>
        <w:ind w:firstLine="461"/>
        <w:jc w:val="both"/>
      </w:pPr>
      <w:r>
        <w:t xml:space="preserve">– </w:t>
      </w:r>
      <w:r w:rsidRPr="007846F4">
        <w:rPr>
          <w:color w:val="000000"/>
        </w:rPr>
        <w:t>Хорошо.</w:t>
      </w:r>
      <w:r>
        <w:t xml:space="preserve"> –</w:t>
      </w:r>
      <w:r w:rsidRPr="007846F4">
        <w:rPr>
          <w:color w:val="000000"/>
        </w:rPr>
        <w:t xml:space="preserve"> Я </w:t>
      </w:r>
      <w:r>
        <w:rPr>
          <w:color w:val="000000"/>
        </w:rPr>
        <w:t>отметил это в уме</w:t>
      </w:r>
      <w:r>
        <w:rPr>
          <w:rStyle w:val="apple-converted-space"/>
          <w:color w:val="000000"/>
        </w:rPr>
        <w:t xml:space="preserve"> и</w:t>
      </w:r>
      <w:r>
        <w:rPr>
          <w:color w:val="000000"/>
        </w:rPr>
        <w:t xml:space="preserve"> почесал голову.</w:t>
      </w:r>
      <w:r>
        <w:rPr>
          <w:rStyle w:val="apple-converted-space"/>
          <w:color w:val="000000"/>
        </w:rPr>
        <w:t xml:space="preserve"> </w:t>
      </w:r>
      <w:r>
        <w:t>– Не повторишь, как зовут</w:t>
      </w:r>
      <w:r>
        <w:rPr>
          <w:color w:val="000000"/>
        </w:rPr>
        <w:t xml:space="preserve"> девушку Митчелла?</w:t>
      </w:r>
    </w:p>
    <w:p w:rsidR="001A0015" w:rsidRDefault="001A0015" w:rsidP="001A0015">
      <w:pPr>
        <w:pStyle w:val="western"/>
        <w:shd w:val="clear" w:color="auto" w:fill="FFFFFF"/>
        <w:spacing w:before="0" w:after="0"/>
        <w:ind w:firstLine="461"/>
        <w:jc w:val="both"/>
      </w:pPr>
      <w:r>
        <w:t xml:space="preserve">– </w:t>
      </w:r>
      <w:r>
        <w:rPr>
          <w:color w:val="000000"/>
        </w:rPr>
        <w:t>Сэм.</w:t>
      </w:r>
    </w:p>
    <w:p w:rsidR="001A0015" w:rsidRDefault="001A0015" w:rsidP="001A0015">
      <w:pPr>
        <w:pStyle w:val="western"/>
        <w:shd w:val="clear" w:color="auto" w:fill="FFFFFF"/>
        <w:spacing w:before="0" w:after="0"/>
        <w:ind w:firstLine="461"/>
        <w:jc w:val="both"/>
      </w:pPr>
      <w:r>
        <w:t xml:space="preserve">– </w:t>
      </w:r>
      <w:r>
        <w:rPr>
          <w:color w:val="000000"/>
        </w:rPr>
        <w:t>Верно.</w:t>
      </w:r>
      <w:r>
        <w:rPr>
          <w:rStyle w:val="apple-converted-space"/>
          <w:color w:val="000000"/>
        </w:rPr>
        <w:t xml:space="preserve"> </w:t>
      </w:r>
      <w:proofErr w:type="gramStart"/>
      <w:r>
        <w:rPr>
          <w:rStyle w:val="apple-converted-space"/>
          <w:color w:val="000000"/>
        </w:rPr>
        <w:t>К</w:t>
      </w:r>
      <w:r>
        <w:rPr>
          <w:color w:val="000000"/>
        </w:rPr>
        <w:t>рошечная</w:t>
      </w:r>
      <w:proofErr w:type="gramEnd"/>
      <w:r>
        <w:rPr>
          <w:color w:val="000000"/>
        </w:rPr>
        <w:t xml:space="preserve"> с чёрными всклоченными волосами? </w:t>
      </w:r>
      <w:r>
        <w:t xml:space="preserve">– </w:t>
      </w:r>
      <w:r>
        <w:rPr>
          <w:color w:val="000000"/>
        </w:rPr>
        <w:t>Я знаком с сексуальной подругой-блондинкой Алекса Винтера и уже встречался с Лизой на днях.</w:t>
      </w:r>
      <w:r>
        <w:rPr>
          <w:rStyle w:val="apple-converted-space"/>
          <w:color w:val="000000"/>
        </w:rPr>
        <w:t xml:space="preserve"> </w:t>
      </w:r>
      <w:r>
        <w:rPr>
          <w:color w:val="000000"/>
        </w:rPr>
        <w:t>Но ещё</w:t>
      </w:r>
      <w:r w:rsidR="00D67EE3">
        <w:rPr>
          <w:color w:val="000000"/>
        </w:rPr>
        <w:t xml:space="preserve"> не</w:t>
      </w:r>
      <w:r>
        <w:rPr>
          <w:color w:val="000000"/>
        </w:rPr>
        <w:t xml:space="preserve"> успел познакомиться с необычайно маленькой подругой Тони, с которой тот постоянно зависал в последнее время.</w:t>
      </w:r>
    </w:p>
    <w:p w:rsidR="001A0015" w:rsidRDefault="001A0015" w:rsidP="001A0015">
      <w:pPr>
        <w:pStyle w:val="western"/>
        <w:shd w:val="clear" w:color="auto" w:fill="FFFFFF"/>
        <w:spacing w:before="0" w:after="0"/>
        <w:ind w:firstLine="461"/>
        <w:jc w:val="both"/>
      </w:pPr>
      <w:r>
        <w:t xml:space="preserve">– </w:t>
      </w:r>
      <w:r w:rsidRPr="007846F4">
        <w:rPr>
          <w:color w:val="000000"/>
        </w:rPr>
        <w:t>Точно.</w:t>
      </w:r>
      <w:r>
        <w:t xml:space="preserve"> –</w:t>
      </w:r>
      <w:r w:rsidRPr="007846F4">
        <w:rPr>
          <w:color w:val="000000"/>
        </w:rPr>
        <w:t xml:space="preserve"> </w:t>
      </w:r>
      <w:r>
        <w:rPr>
          <w:color w:val="000000"/>
        </w:rPr>
        <w:t>Между строк читался его смех</w:t>
      </w:r>
      <w:r w:rsidRPr="007846F4">
        <w:rPr>
          <w:color w:val="000000"/>
        </w:rPr>
        <w:t>.</w:t>
      </w:r>
      <w:r w:rsidRPr="007846F4">
        <w:rPr>
          <w:rStyle w:val="apple-converted-space"/>
          <w:color w:val="000000"/>
        </w:rPr>
        <w:t xml:space="preserve"> </w:t>
      </w:r>
      <w:r>
        <w:t xml:space="preserve">– </w:t>
      </w:r>
      <w:r>
        <w:rPr>
          <w:color w:val="000000"/>
        </w:rPr>
        <w:t>Зачем тебе нужна вся эта информация?</w:t>
      </w:r>
      <w:r>
        <w:rPr>
          <w:rStyle w:val="apple-converted-space"/>
          <w:color w:val="000000"/>
        </w:rPr>
        <w:t xml:space="preserve"> </w:t>
      </w:r>
      <w:r>
        <w:rPr>
          <w:color w:val="000000"/>
        </w:rPr>
        <w:t>Я думал, что её "харизматическая личность" не твой тип?</w:t>
      </w:r>
    </w:p>
    <w:p w:rsidR="001A0015" w:rsidRDefault="001A0015" w:rsidP="001A0015">
      <w:pPr>
        <w:pStyle w:val="western"/>
        <w:shd w:val="clear" w:color="auto" w:fill="FFFFFF"/>
        <w:spacing w:before="0" w:after="0"/>
        <w:ind w:firstLine="461"/>
        <w:jc w:val="both"/>
      </w:pPr>
      <w:r>
        <w:t>– Б</w:t>
      </w:r>
      <w:r>
        <w:rPr>
          <w:color w:val="000000"/>
        </w:rPr>
        <w:t>ыть может, я изменил своё мнение.</w:t>
      </w:r>
    </w:p>
    <w:p w:rsidR="001A0015" w:rsidRDefault="001A0015" w:rsidP="001A0015">
      <w:pPr>
        <w:pStyle w:val="western"/>
        <w:shd w:val="clear" w:color="auto" w:fill="FFFFFF"/>
        <w:spacing w:before="0" w:after="0"/>
        <w:ind w:firstLine="461"/>
        <w:jc w:val="both"/>
        <w:rPr>
          <w:color w:val="000000"/>
        </w:rPr>
      </w:pPr>
      <w:r>
        <w:t xml:space="preserve">– </w:t>
      </w:r>
      <w:r>
        <w:rPr>
          <w:color w:val="000000"/>
        </w:rPr>
        <w:t>Разве это не из-за вызова?</w:t>
      </w:r>
    </w:p>
    <w:p w:rsidR="001A0015" w:rsidRDefault="001A0015" w:rsidP="001A0015">
      <w:pPr>
        <w:pStyle w:val="western"/>
        <w:shd w:val="clear" w:color="auto" w:fill="FFFFFF"/>
        <w:spacing w:before="0" w:after="0"/>
        <w:ind w:firstLine="461"/>
        <w:jc w:val="both"/>
      </w:pPr>
      <w:r>
        <w:rPr>
          <w:color w:val="000000"/>
        </w:rPr>
        <w:t>Чёрт, он знает?</w:t>
      </w:r>
      <w:r>
        <w:rPr>
          <w:rStyle w:val="apple-converted-space"/>
          <w:color w:val="000000"/>
        </w:rPr>
        <w:t xml:space="preserve"> </w:t>
      </w:r>
    </w:p>
    <w:p w:rsidR="001A0015" w:rsidRDefault="001A0015" w:rsidP="001A0015">
      <w:pPr>
        <w:pStyle w:val="western"/>
        <w:shd w:val="clear" w:color="auto" w:fill="FFFFFF"/>
        <w:spacing w:before="0" w:after="0"/>
        <w:ind w:firstLine="461"/>
        <w:jc w:val="both"/>
      </w:pPr>
      <w:r>
        <w:t xml:space="preserve">– </w:t>
      </w:r>
      <w:r>
        <w:rPr>
          <w:color w:val="000000"/>
        </w:rPr>
        <w:t>Кто сказал тебе об этом?</w:t>
      </w:r>
    </w:p>
    <w:p w:rsidR="001A0015" w:rsidRDefault="001A0015" w:rsidP="001A0015">
      <w:pPr>
        <w:pStyle w:val="western"/>
        <w:shd w:val="clear" w:color="auto" w:fill="FFFFFF"/>
        <w:spacing w:before="0" w:after="0"/>
        <w:ind w:firstLine="461"/>
        <w:jc w:val="both"/>
      </w:pPr>
      <w:r>
        <w:t xml:space="preserve">– </w:t>
      </w:r>
      <w:r>
        <w:rPr>
          <w:color w:val="000000"/>
        </w:rPr>
        <w:t>Чувак, пол школы говорит об этом.</w:t>
      </w:r>
    </w:p>
    <w:p w:rsidR="001A0015" w:rsidRDefault="001A0015" w:rsidP="001A0015">
      <w:pPr>
        <w:pStyle w:val="western"/>
        <w:shd w:val="clear" w:color="auto" w:fill="FFFFFF"/>
        <w:spacing w:before="0" w:after="0"/>
        <w:ind w:firstLine="461"/>
        <w:jc w:val="both"/>
        <w:rPr>
          <w:color w:val="000000"/>
        </w:rPr>
      </w:pPr>
      <w:r>
        <w:t>– Мд</w:t>
      </w:r>
      <w:r w:rsidRPr="007846F4">
        <w:rPr>
          <w:color w:val="000000"/>
        </w:rPr>
        <w:t>а...</w:t>
      </w:r>
      <w:r>
        <w:t xml:space="preserve"> –</w:t>
      </w:r>
      <w:r w:rsidRPr="007846F4">
        <w:rPr>
          <w:color w:val="000000"/>
        </w:rPr>
        <w:t xml:space="preserve"> Конечно, </w:t>
      </w:r>
      <w:r>
        <w:rPr>
          <w:color w:val="000000"/>
        </w:rPr>
        <w:t>все уже знают, как мы кинули с Сью друг другу вызов во время наказания</w:t>
      </w:r>
      <w:r w:rsidRPr="007846F4">
        <w:rPr>
          <w:color w:val="000000"/>
        </w:rPr>
        <w:t>.</w:t>
      </w:r>
      <w:r w:rsidRPr="007846F4">
        <w:rPr>
          <w:rStyle w:val="apple-converted-space"/>
          <w:color w:val="000000"/>
        </w:rPr>
        <w:t xml:space="preserve"> </w:t>
      </w:r>
      <w:proofErr w:type="gramStart"/>
      <w:r>
        <w:rPr>
          <w:color w:val="000000"/>
          <w:lang w:val="en-US"/>
        </w:rPr>
        <w:t>T</w:t>
      </w:r>
      <w:r>
        <w:rPr>
          <w:color w:val="000000"/>
        </w:rPr>
        <w:t>иРекс и ребята, наверняка, были не единственными, кто в эти дни поставил свои деньги.</w:t>
      </w:r>
      <w:proofErr w:type="gramEnd"/>
      <w:r>
        <w:t xml:space="preserve"> – </w:t>
      </w:r>
      <w:r>
        <w:rPr>
          <w:color w:val="000000"/>
        </w:rPr>
        <w:t>Видишь ли...</w:t>
      </w:r>
      <w:r>
        <w:t xml:space="preserve"> –</w:t>
      </w:r>
      <w:r>
        <w:rPr>
          <w:color w:val="000000"/>
        </w:rPr>
        <w:t xml:space="preserve"> У меня вырвался вздох.</w:t>
      </w:r>
      <w:r>
        <w:rPr>
          <w:rStyle w:val="apple-converted-space"/>
          <w:color w:val="000000"/>
        </w:rPr>
        <w:t xml:space="preserve"> </w:t>
      </w:r>
      <w:r>
        <w:t xml:space="preserve">– </w:t>
      </w:r>
      <w:r>
        <w:rPr>
          <w:color w:val="000000"/>
        </w:rPr>
        <w:t>Всё изменилось... как-то.</w:t>
      </w:r>
      <w:r>
        <w:rPr>
          <w:rStyle w:val="apple-converted-space"/>
          <w:color w:val="000000"/>
        </w:rPr>
        <w:t xml:space="preserve"> Мне,</w:t>
      </w:r>
      <w:r>
        <w:rPr>
          <w:color w:val="000000"/>
        </w:rPr>
        <w:t xml:space="preserve"> вроде как, она нравится. </w:t>
      </w:r>
      <w:r>
        <w:t xml:space="preserve">– </w:t>
      </w:r>
      <w:r>
        <w:rPr>
          <w:color w:val="000000"/>
        </w:rPr>
        <w:t>Правда, вот только я никогда не добивался Сью на публике.</w:t>
      </w:r>
      <w:r>
        <w:rPr>
          <w:rStyle w:val="apple-converted-space"/>
          <w:color w:val="000000"/>
        </w:rPr>
        <w:t xml:space="preserve"> </w:t>
      </w:r>
      <w:r>
        <w:rPr>
          <w:color w:val="000000"/>
        </w:rPr>
        <w:t>Чёрт возьми, мне жаль, что я вообще её не добивался.</w:t>
      </w:r>
      <w:r>
        <w:rPr>
          <w:rStyle w:val="apple-converted-space"/>
          <w:color w:val="000000"/>
        </w:rPr>
        <w:t xml:space="preserve"> </w:t>
      </w:r>
      <w:r>
        <w:t xml:space="preserve">– </w:t>
      </w:r>
      <w:r>
        <w:rPr>
          <w:color w:val="000000"/>
        </w:rPr>
        <w:t>Я хочу поухаживать за ней, и посмотрим, куда это приведёт.</w:t>
      </w:r>
    </w:p>
    <w:p w:rsidR="001A0015" w:rsidRDefault="001A0015" w:rsidP="001A0015">
      <w:pPr>
        <w:pStyle w:val="western"/>
        <w:shd w:val="clear" w:color="auto" w:fill="FFFFFF"/>
        <w:spacing w:before="0" w:after="0"/>
        <w:ind w:firstLine="461"/>
        <w:jc w:val="both"/>
      </w:pPr>
      <w:r>
        <w:rPr>
          <w:color w:val="000000"/>
        </w:rPr>
        <w:t>Что-то просвистело на конце линии Хантера, и затем я услышал, как он сглотнул, вероятно, он пил газировку из банки.</w:t>
      </w:r>
      <w:r>
        <w:rPr>
          <w:rStyle w:val="apple-converted-space"/>
          <w:color w:val="000000"/>
        </w:rPr>
        <w:t xml:space="preserve"> </w:t>
      </w:r>
    </w:p>
    <w:p w:rsidR="001A0015" w:rsidRDefault="001A0015" w:rsidP="001A0015">
      <w:pPr>
        <w:pStyle w:val="western"/>
        <w:shd w:val="clear" w:color="auto" w:fill="FFFFFF"/>
        <w:spacing w:before="0" w:after="0"/>
        <w:ind w:firstLine="461"/>
        <w:jc w:val="both"/>
      </w:pPr>
      <w:r>
        <w:t>– И что тебе</w:t>
      </w:r>
      <w:r>
        <w:rPr>
          <w:color w:val="000000"/>
        </w:rPr>
        <w:t xml:space="preserve"> мешает?</w:t>
      </w:r>
      <w:r>
        <w:t xml:space="preserve"> –</w:t>
      </w:r>
      <w:r>
        <w:rPr>
          <w:color w:val="000000"/>
        </w:rPr>
        <w:t xml:space="preserve"> Хотел он знать.</w:t>
      </w:r>
      <w:r>
        <w:rPr>
          <w:rStyle w:val="apple-converted-space"/>
          <w:color w:val="000000"/>
        </w:rPr>
        <w:t xml:space="preserve"> </w:t>
      </w:r>
      <w:r>
        <w:t xml:space="preserve">– </w:t>
      </w:r>
      <w:r>
        <w:rPr>
          <w:color w:val="000000"/>
        </w:rPr>
        <w:t>Просто пригласи её на свидание.</w:t>
      </w:r>
    </w:p>
    <w:p w:rsidR="001A0015" w:rsidRDefault="001A0015" w:rsidP="001A0015">
      <w:pPr>
        <w:pStyle w:val="western"/>
        <w:shd w:val="clear" w:color="auto" w:fill="FFFFFF"/>
        <w:spacing w:before="0" w:after="0"/>
        <w:ind w:firstLine="461"/>
        <w:jc w:val="both"/>
      </w:pPr>
      <w:r>
        <w:t xml:space="preserve">– </w:t>
      </w:r>
      <w:r>
        <w:rPr>
          <w:color w:val="000000"/>
        </w:rPr>
        <w:t>Нет, на самом деле мы ещё не на том уровне отношений.</w:t>
      </w:r>
    </w:p>
    <w:p w:rsidR="001A0015" w:rsidRDefault="001A0015" w:rsidP="001A0015">
      <w:pPr>
        <w:pStyle w:val="western"/>
        <w:shd w:val="clear" w:color="auto" w:fill="FFFFFF"/>
        <w:spacing w:before="0" w:after="0"/>
        <w:ind w:firstLine="461"/>
        <w:jc w:val="both"/>
      </w:pPr>
      <w:r>
        <w:t xml:space="preserve">– </w:t>
      </w:r>
      <w:r>
        <w:rPr>
          <w:color w:val="000000"/>
        </w:rPr>
        <w:t>Плохой</w:t>
      </w:r>
      <w:r w:rsidRPr="007846F4">
        <w:rPr>
          <w:color w:val="000000"/>
        </w:rPr>
        <w:t xml:space="preserve"> старт, да?</w:t>
      </w:r>
    </w:p>
    <w:p w:rsidR="001A0015" w:rsidRDefault="001A0015" w:rsidP="001A0015">
      <w:pPr>
        <w:pStyle w:val="western"/>
        <w:shd w:val="clear" w:color="auto" w:fill="FFFFFF"/>
        <w:spacing w:before="0" w:after="0"/>
        <w:ind w:firstLine="461"/>
        <w:jc w:val="both"/>
      </w:pPr>
      <w:r>
        <w:t xml:space="preserve">– </w:t>
      </w:r>
      <w:r>
        <w:rPr>
          <w:color w:val="000000"/>
        </w:rPr>
        <w:t>Попал в самую точку.</w:t>
      </w:r>
    </w:p>
    <w:p w:rsidR="001A0015" w:rsidRDefault="001A0015" w:rsidP="001A0015">
      <w:pPr>
        <w:pStyle w:val="western"/>
        <w:shd w:val="clear" w:color="auto" w:fill="FFFFFF"/>
        <w:spacing w:before="0" w:after="0"/>
        <w:ind w:firstLine="461"/>
        <w:jc w:val="both"/>
      </w:pPr>
      <w:r>
        <w:t xml:space="preserve">– </w:t>
      </w:r>
      <w:r>
        <w:rPr>
          <w:color w:val="000000"/>
        </w:rPr>
        <w:t>Хорошо, тебе ещё что-нибудь нужно узнать, чтобы облегчить свои усилия?</w:t>
      </w:r>
    </w:p>
    <w:p w:rsidR="001A0015" w:rsidRDefault="001A0015" w:rsidP="001A0015">
      <w:pPr>
        <w:pStyle w:val="western"/>
        <w:shd w:val="clear" w:color="auto" w:fill="FFFFFF"/>
        <w:spacing w:before="0" w:after="0"/>
        <w:ind w:firstLine="461"/>
        <w:jc w:val="both"/>
      </w:pPr>
      <w:r>
        <w:t xml:space="preserve">– </w:t>
      </w:r>
      <w:r w:rsidRPr="007846F4">
        <w:rPr>
          <w:color w:val="000000"/>
        </w:rPr>
        <w:t>Хм</w:t>
      </w:r>
      <w:r>
        <w:rPr>
          <w:color w:val="000000"/>
        </w:rPr>
        <w:t>м</w:t>
      </w:r>
      <w:r w:rsidRPr="007846F4">
        <w:rPr>
          <w:color w:val="000000"/>
        </w:rPr>
        <w:t>.</w:t>
      </w:r>
      <w:r>
        <w:t xml:space="preserve"> –</w:t>
      </w:r>
      <w:r w:rsidRPr="007846F4">
        <w:rPr>
          <w:color w:val="000000"/>
        </w:rPr>
        <w:t xml:space="preserve"> Я почесал левый глаз.</w:t>
      </w:r>
      <w:r w:rsidRPr="007846F4">
        <w:rPr>
          <w:rStyle w:val="apple-converted-space"/>
          <w:color w:val="000000"/>
        </w:rPr>
        <w:t xml:space="preserve"> </w:t>
      </w:r>
      <w:r>
        <w:t xml:space="preserve">– </w:t>
      </w:r>
      <w:r>
        <w:rPr>
          <w:color w:val="000000"/>
        </w:rPr>
        <w:t>Кто был её последним парнем?</w:t>
      </w:r>
      <w:r>
        <w:t xml:space="preserve"> –</w:t>
      </w:r>
      <w:r>
        <w:rPr>
          <w:color w:val="000000"/>
        </w:rPr>
        <w:t xml:space="preserve"> Кто-то из клуба ботанов? Или же из футбольной команды?</w:t>
      </w:r>
      <w:r>
        <w:rPr>
          <w:rStyle w:val="apple-converted-space"/>
          <w:color w:val="000000"/>
        </w:rPr>
        <w:t xml:space="preserve"> </w:t>
      </w:r>
      <w:r>
        <w:rPr>
          <w:color w:val="000000"/>
        </w:rPr>
        <w:t>Было бы полезно с самого начала узнать, как он выглядит и что Сью понравилось в нём.</w:t>
      </w:r>
    </w:p>
    <w:p w:rsidR="001A0015" w:rsidRDefault="001A0015" w:rsidP="001A0015">
      <w:pPr>
        <w:pStyle w:val="western"/>
        <w:shd w:val="clear" w:color="auto" w:fill="FFFFFF"/>
        <w:spacing w:before="0" w:after="0"/>
        <w:ind w:firstLine="461"/>
        <w:jc w:val="both"/>
        <w:rPr>
          <w:color w:val="000000"/>
        </w:rPr>
      </w:pPr>
      <w:r>
        <w:t xml:space="preserve">– </w:t>
      </w:r>
      <w:r w:rsidRPr="007846F4">
        <w:rPr>
          <w:color w:val="000000"/>
        </w:rPr>
        <w:t xml:space="preserve">Я думаю, что она </w:t>
      </w:r>
      <w:r>
        <w:rPr>
          <w:color w:val="000000"/>
        </w:rPr>
        <w:t>ещё ни с кем не встречалась</w:t>
      </w:r>
      <w:r w:rsidRPr="007846F4">
        <w:rPr>
          <w:color w:val="000000"/>
        </w:rPr>
        <w:t>.</w:t>
      </w:r>
    </w:p>
    <w:p w:rsidR="001A0015" w:rsidRDefault="001A0015" w:rsidP="001A0015">
      <w:pPr>
        <w:pStyle w:val="western"/>
        <w:shd w:val="clear" w:color="auto" w:fill="FFFFFF"/>
        <w:spacing w:before="0" w:after="0"/>
        <w:ind w:firstLine="461"/>
        <w:jc w:val="both"/>
      </w:pPr>
      <w:r>
        <w:rPr>
          <w:color w:val="000000"/>
        </w:rPr>
        <w:t>Я остановился и открыл рот.</w:t>
      </w:r>
      <w:r>
        <w:rPr>
          <w:rStyle w:val="apple-converted-space"/>
          <w:color w:val="000000"/>
        </w:rPr>
        <w:t xml:space="preserve"> </w:t>
      </w:r>
    </w:p>
    <w:p w:rsidR="001A0015" w:rsidRDefault="001A0015" w:rsidP="001A0015">
      <w:pPr>
        <w:pStyle w:val="western"/>
        <w:shd w:val="clear" w:color="auto" w:fill="FFFFFF"/>
        <w:spacing w:before="0" w:after="0"/>
        <w:ind w:firstLine="461"/>
        <w:jc w:val="both"/>
      </w:pPr>
      <w:r>
        <w:t>– Т</w:t>
      </w:r>
      <w:r>
        <w:rPr>
          <w:color w:val="000000"/>
        </w:rPr>
        <w:t>ы меня разыгрываешь?</w:t>
      </w:r>
    </w:p>
    <w:p w:rsidR="001A0015" w:rsidRDefault="001A0015" w:rsidP="001A0015">
      <w:pPr>
        <w:pStyle w:val="western"/>
        <w:shd w:val="clear" w:color="auto" w:fill="FFFFFF"/>
        <w:spacing w:before="0" w:after="0"/>
        <w:ind w:firstLine="461"/>
        <w:jc w:val="both"/>
        <w:rPr>
          <w:color w:val="000000"/>
        </w:rPr>
      </w:pPr>
      <w:r>
        <w:t xml:space="preserve">– </w:t>
      </w:r>
      <w:r>
        <w:rPr>
          <w:color w:val="000000"/>
        </w:rPr>
        <w:t>Не-а.</w:t>
      </w:r>
      <w:r>
        <w:rPr>
          <w:rStyle w:val="apple-converted-space"/>
          <w:color w:val="000000"/>
        </w:rPr>
        <w:t xml:space="preserve"> </w:t>
      </w:r>
      <w:r>
        <w:rPr>
          <w:color w:val="000000"/>
        </w:rPr>
        <w:t xml:space="preserve">Насколько я знаю, она </w:t>
      </w:r>
      <w:proofErr w:type="gramStart"/>
      <w:r>
        <w:rPr>
          <w:color w:val="000000"/>
        </w:rPr>
        <w:t>очень избирательна</w:t>
      </w:r>
      <w:proofErr w:type="gramEnd"/>
      <w:r>
        <w:rPr>
          <w:color w:val="000000"/>
        </w:rPr>
        <w:t>.</w:t>
      </w:r>
    </w:p>
    <w:p w:rsidR="001A0015" w:rsidRDefault="001A0015" w:rsidP="001A0015">
      <w:pPr>
        <w:pStyle w:val="western"/>
        <w:shd w:val="clear" w:color="auto" w:fill="FFFFFF"/>
        <w:spacing w:before="0" w:after="0"/>
        <w:ind w:firstLine="461"/>
        <w:jc w:val="both"/>
        <w:rPr>
          <w:color w:val="000000"/>
        </w:rPr>
      </w:pPr>
      <w:r>
        <w:rPr>
          <w:color w:val="000000"/>
        </w:rPr>
        <w:t>Тот факт, что у неё ещё не было случайных отношений, сделал меня в душе счастливым.</w:t>
      </w:r>
      <w:r>
        <w:rPr>
          <w:rStyle w:val="apple-converted-space"/>
          <w:color w:val="000000"/>
        </w:rPr>
        <w:t xml:space="preserve"> </w:t>
      </w:r>
      <w:r>
        <w:rPr>
          <w:color w:val="000000"/>
        </w:rPr>
        <w:t>У неё ещё не было парня?</w:t>
      </w:r>
      <w:r>
        <w:rPr>
          <w:rStyle w:val="apple-converted-space"/>
          <w:color w:val="000000"/>
        </w:rPr>
        <w:t xml:space="preserve"> Это слишком хорошо</w:t>
      </w:r>
      <w:r>
        <w:rPr>
          <w:color w:val="000000"/>
        </w:rPr>
        <w:t xml:space="preserve"> для меня, чтобы поверить.</w:t>
      </w:r>
      <w:r>
        <w:rPr>
          <w:rStyle w:val="apple-converted-space"/>
          <w:color w:val="000000"/>
        </w:rPr>
        <w:t xml:space="preserve"> </w:t>
      </w:r>
      <w:r>
        <w:rPr>
          <w:color w:val="000000"/>
        </w:rPr>
        <w:lastRenderedPageBreak/>
        <w:t>Может быть, раньше её приглашали на свидания только полные тупицы, которые не заслуживали серьёзных отношений?</w:t>
      </w:r>
      <w:r>
        <w:rPr>
          <w:rStyle w:val="apple-converted-space"/>
          <w:color w:val="000000"/>
        </w:rPr>
        <w:t xml:space="preserve"> </w:t>
      </w:r>
      <w:r>
        <w:rPr>
          <w:color w:val="000000"/>
        </w:rPr>
        <w:t>Мысли захватили меня.</w:t>
      </w:r>
    </w:p>
    <w:p w:rsidR="001A0015" w:rsidRDefault="001A0015" w:rsidP="001A0015">
      <w:pPr>
        <w:pStyle w:val="western"/>
        <w:shd w:val="clear" w:color="auto" w:fill="FFFFFF"/>
        <w:spacing w:before="0" w:after="0"/>
        <w:ind w:firstLine="461"/>
        <w:jc w:val="both"/>
        <w:rPr>
          <w:color w:val="000000"/>
        </w:rPr>
      </w:pPr>
      <w:r>
        <w:rPr>
          <w:color w:val="000000"/>
        </w:rPr>
        <w:t>Я поблагодарил Райана за информацию, повесил трубку и пошёл на кухню попить.</w:t>
      </w:r>
      <w:r>
        <w:rPr>
          <w:rStyle w:val="apple-converted-space"/>
          <w:color w:val="000000"/>
        </w:rPr>
        <w:t xml:space="preserve"> </w:t>
      </w:r>
      <w:r>
        <w:rPr>
          <w:color w:val="000000"/>
        </w:rPr>
        <w:t>Дверь в комнату Итана была открыта, а его комната пуста.</w:t>
      </w:r>
      <w:r>
        <w:rPr>
          <w:rStyle w:val="apple-converted-space"/>
          <w:color w:val="000000"/>
        </w:rPr>
        <w:t xml:space="preserve"> </w:t>
      </w:r>
      <w:r>
        <w:rPr>
          <w:color w:val="000000"/>
        </w:rPr>
        <w:t>Очень жаль.</w:t>
      </w:r>
      <w:r>
        <w:rPr>
          <w:rStyle w:val="apple-converted-space"/>
          <w:color w:val="000000"/>
        </w:rPr>
        <w:t xml:space="preserve"> </w:t>
      </w:r>
      <w:r>
        <w:rPr>
          <w:color w:val="000000"/>
        </w:rPr>
        <w:t>Мне бы хотелось  провести пару мгновений с Сью, прежде чем брат отвезет её домой.</w:t>
      </w:r>
    </w:p>
    <w:p w:rsidR="001A0015" w:rsidRDefault="001A0015" w:rsidP="001A0015">
      <w:pPr>
        <w:pStyle w:val="western"/>
        <w:shd w:val="clear" w:color="auto" w:fill="FFFFFF"/>
        <w:spacing w:before="0" w:after="0"/>
        <w:ind w:firstLine="461"/>
        <w:jc w:val="both"/>
        <w:rPr>
          <w:color w:val="000000"/>
        </w:rPr>
      </w:pPr>
      <w:r>
        <w:rPr>
          <w:color w:val="000000"/>
        </w:rPr>
        <w:t>Итан</w:t>
      </w:r>
      <w:r>
        <w:rPr>
          <w:rStyle w:val="apple-converted-space"/>
          <w:color w:val="000000"/>
        </w:rPr>
        <w:t xml:space="preserve"> </w:t>
      </w:r>
      <w:r>
        <w:rPr>
          <w:color w:val="000000"/>
        </w:rPr>
        <w:t>вернулся домой минуту спустя.</w:t>
      </w:r>
      <w:r>
        <w:rPr>
          <w:rStyle w:val="apple-converted-space"/>
          <w:color w:val="000000"/>
        </w:rPr>
        <w:t xml:space="preserve"> </w:t>
      </w:r>
      <w:r>
        <w:rPr>
          <w:color w:val="000000"/>
        </w:rPr>
        <w:t>Во время ужина он молчал, даже не отреагировав на счастливый взгляд мамы, когда она спросила его о Сью.</w:t>
      </w:r>
      <w:r>
        <w:rPr>
          <w:rStyle w:val="apple-converted-space"/>
          <w:color w:val="000000"/>
        </w:rPr>
        <w:t xml:space="preserve"> </w:t>
      </w:r>
      <w:r>
        <w:rPr>
          <w:color w:val="000000"/>
        </w:rPr>
        <w:t>Но он один или два раза посмотрел на меня, причудливо подняв брови.</w:t>
      </w:r>
      <w:r>
        <w:rPr>
          <w:rStyle w:val="apple-converted-space"/>
          <w:color w:val="000000"/>
        </w:rPr>
        <w:t xml:space="preserve"> Это он так</w:t>
      </w:r>
      <w:r>
        <w:rPr>
          <w:color w:val="000000"/>
        </w:rPr>
        <w:t xml:space="preserve"> пытался сказать мне </w:t>
      </w:r>
      <w:proofErr w:type="gramStart"/>
      <w:r>
        <w:rPr>
          <w:color w:val="000000"/>
        </w:rPr>
        <w:t>втихую</w:t>
      </w:r>
      <w:proofErr w:type="gramEnd"/>
      <w:r>
        <w:rPr>
          <w:color w:val="000000"/>
        </w:rPr>
        <w:t xml:space="preserve"> слово</w:t>
      </w:r>
      <w:r>
        <w:rPr>
          <w:rStyle w:val="apple-converted-space"/>
          <w:color w:val="000000"/>
        </w:rPr>
        <w:t xml:space="preserve"> «</w:t>
      </w:r>
      <w:r>
        <w:rPr>
          <w:i/>
          <w:color w:val="000000"/>
        </w:rPr>
        <w:t>Извини»</w:t>
      </w:r>
      <w:r>
        <w:rPr>
          <w:color w:val="000000"/>
        </w:rPr>
        <w:t>.</w:t>
      </w:r>
      <w:r>
        <w:rPr>
          <w:rStyle w:val="apple-converted-space"/>
          <w:color w:val="000000"/>
        </w:rPr>
        <w:t xml:space="preserve"> </w:t>
      </w:r>
      <w:r>
        <w:rPr>
          <w:color w:val="000000"/>
        </w:rPr>
        <w:t>За что?</w:t>
      </w:r>
      <w:r>
        <w:rPr>
          <w:rStyle w:val="apple-converted-space"/>
          <w:color w:val="000000"/>
        </w:rPr>
        <w:t xml:space="preserve"> </w:t>
      </w:r>
      <w:r>
        <w:rPr>
          <w:color w:val="000000"/>
        </w:rPr>
        <w:t>Потому что мама всё ещё мечтала увидеть его в отношениях с девушкой, которую теперь хочу завоевать я?</w:t>
      </w:r>
      <w:r>
        <w:rPr>
          <w:rStyle w:val="apple-converted-space"/>
          <w:color w:val="000000"/>
        </w:rPr>
        <w:t xml:space="preserve"> </w:t>
      </w:r>
      <w:r>
        <w:rPr>
          <w:color w:val="000000"/>
        </w:rPr>
        <w:t>Так или иначе, это совсем не его вина.</w:t>
      </w:r>
    </w:p>
    <w:p w:rsidR="001A0015" w:rsidRDefault="001A0015" w:rsidP="001A0015">
      <w:pPr>
        <w:pStyle w:val="western"/>
        <w:shd w:val="clear" w:color="auto" w:fill="FFFFFF"/>
        <w:spacing w:before="0" w:after="0"/>
        <w:ind w:firstLine="461"/>
        <w:jc w:val="both"/>
        <w:rPr>
          <w:color w:val="000000"/>
        </w:rPr>
      </w:pPr>
      <w:r>
        <w:rPr>
          <w:color w:val="000000"/>
        </w:rPr>
        <w:t>Немного рассердившись после ужина, я решил убраться в своей комнате.</w:t>
      </w:r>
      <w:r>
        <w:rPr>
          <w:rStyle w:val="apple-converted-space"/>
          <w:color w:val="000000"/>
        </w:rPr>
        <w:t xml:space="preserve"> </w:t>
      </w:r>
      <w:r>
        <w:rPr>
          <w:color w:val="000000"/>
        </w:rPr>
        <w:t>Так много всего стояло между мной и Сью, а теперь ещё и моя мама.</w:t>
      </w:r>
      <w:r>
        <w:rPr>
          <w:rStyle w:val="apple-converted-space"/>
          <w:color w:val="000000"/>
        </w:rPr>
        <w:t xml:space="preserve"> </w:t>
      </w:r>
      <w:r>
        <w:rPr>
          <w:color w:val="000000"/>
        </w:rPr>
        <w:t>Как будто завоевать сердце Сьюзан Миллер уже само по себе не было достаточно трудно.</w:t>
      </w:r>
    </w:p>
    <w:p w:rsidR="001A0015" w:rsidRDefault="001A0015" w:rsidP="001A0015">
      <w:pPr>
        <w:pStyle w:val="western"/>
        <w:shd w:val="clear" w:color="auto" w:fill="FFFFFF"/>
        <w:spacing w:before="0" w:after="0"/>
        <w:ind w:firstLine="461"/>
        <w:jc w:val="both"/>
      </w:pPr>
      <w:r>
        <w:rPr>
          <w:color w:val="000000"/>
        </w:rPr>
        <w:t>Позже в мою комнату засунул голову брат и передал короткое сообщение, которое улучшило моё настроение.</w:t>
      </w:r>
      <w:r>
        <w:rPr>
          <w:rStyle w:val="apple-converted-space"/>
          <w:color w:val="000000"/>
        </w:rPr>
        <w:t xml:space="preserve"> </w:t>
      </w:r>
    </w:p>
    <w:p w:rsidR="001A0015" w:rsidRDefault="001A0015" w:rsidP="001A0015">
      <w:pPr>
        <w:pStyle w:val="western"/>
        <w:shd w:val="clear" w:color="auto" w:fill="FFFFFF"/>
        <w:spacing w:before="0" w:after="0"/>
        <w:ind w:firstLine="461"/>
        <w:jc w:val="both"/>
        <w:rPr>
          <w:color w:val="000000"/>
        </w:rPr>
      </w:pPr>
      <w:r>
        <w:t xml:space="preserve">– </w:t>
      </w:r>
      <w:r>
        <w:rPr>
          <w:color w:val="000000"/>
        </w:rPr>
        <w:t>Привет от Сьюзан.</w:t>
      </w:r>
      <w:r>
        <w:rPr>
          <w:rStyle w:val="apple-converted-space"/>
          <w:color w:val="000000"/>
        </w:rPr>
        <w:t xml:space="preserve"> </w:t>
      </w:r>
      <w:r>
        <w:rPr>
          <w:color w:val="000000"/>
        </w:rPr>
        <w:t>Она просила передать тебе, что любит торт со сливками и фруктами.</w:t>
      </w:r>
    </w:p>
    <w:p w:rsidR="001A0015" w:rsidRDefault="001A0015" w:rsidP="001A0015">
      <w:pPr>
        <w:pStyle w:val="western"/>
        <w:shd w:val="clear" w:color="auto" w:fill="FFFFFF"/>
        <w:spacing w:before="0" w:after="0"/>
        <w:ind w:firstLine="461"/>
        <w:jc w:val="both"/>
      </w:pPr>
      <w:r>
        <w:rPr>
          <w:color w:val="000000"/>
        </w:rPr>
        <w:t>Я расплылся в улыбке, перестал сортировать компакт-диски и посмотрел на него.</w:t>
      </w:r>
      <w:r>
        <w:rPr>
          <w:rStyle w:val="apple-converted-space"/>
          <w:color w:val="000000"/>
        </w:rPr>
        <w:t xml:space="preserve"> </w:t>
      </w:r>
    </w:p>
    <w:p w:rsidR="001A0015" w:rsidRDefault="001A0015" w:rsidP="001A0015">
      <w:pPr>
        <w:pStyle w:val="western"/>
        <w:shd w:val="clear" w:color="auto" w:fill="FFFFFF"/>
        <w:spacing w:before="0" w:after="0"/>
        <w:ind w:firstLine="461"/>
        <w:jc w:val="both"/>
      </w:pPr>
      <w:r>
        <w:t xml:space="preserve">– </w:t>
      </w:r>
      <w:r>
        <w:rPr>
          <w:color w:val="000000"/>
        </w:rPr>
        <w:t>Она позвонила и сказала тебе, чтобы ты передал мне?</w:t>
      </w:r>
    </w:p>
    <w:p w:rsidR="001A0015" w:rsidRDefault="001A0015" w:rsidP="001A0015">
      <w:pPr>
        <w:pStyle w:val="western"/>
        <w:shd w:val="clear" w:color="auto" w:fill="FFFFFF"/>
        <w:spacing w:before="0" w:after="0"/>
        <w:ind w:firstLine="461"/>
        <w:jc w:val="both"/>
        <w:rPr>
          <w:color w:val="000000"/>
        </w:rPr>
      </w:pPr>
      <w:r>
        <w:t xml:space="preserve">– </w:t>
      </w:r>
      <w:r>
        <w:rPr>
          <w:color w:val="000000"/>
        </w:rPr>
        <w:t>Неа.</w:t>
      </w:r>
      <w:r>
        <w:rPr>
          <w:rStyle w:val="apple-converted-space"/>
          <w:color w:val="000000"/>
        </w:rPr>
        <w:t xml:space="preserve"> </w:t>
      </w:r>
      <w:r>
        <w:rPr>
          <w:color w:val="000000"/>
        </w:rPr>
        <w:t>Написала в сообщении.</w:t>
      </w:r>
    </w:p>
    <w:p w:rsidR="001A0015" w:rsidRDefault="001A0015" w:rsidP="001A0015">
      <w:pPr>
        <w:pStyle w:val="western"/>
        <w:shd w:val="clear" w:color="auto" w:fill="FFFFFF"/>
        <w:spacing w:before="0" w:after="0"/>
        <w:ind w:firstLine="461"/>
        <w:jc w:val="both"/>
        <w:rPr>
          <w:color w:val="000000"/>
        </w:rPr>
      </w:pPr>
      <w:r>
        <w:rPr>
          <w:color w:val="000000"/>
        </w:rPr>
        <w:t>Без разницы.</w:t>
      </w:r>
      <w:r>
        <w:rPr>
          <w:rStyle w:val="apple-converted-space"/>
          <w:color w:val="000000"/>
        </w:rPr>
        <w:t xml:space="preserve"> </w:t>
      </w:r>
      <w:r>
        <w:rPr>
          <w:color w:val="000000"/>
        </w:rPr>
        <w:t>И это немного подло, брат.</w:t>
      </w:r>
      <w:r>
        <w:rPr>
          <w:rStyle w:val="apple-converted-space"/>
          <w:color w:val="000000"/>
        </w:rPr>
        <w:t xml:space="preserve"> </w:t>
      </w:r>
      <w:r>
        <w:rPr>
          <w:color w:val="000000"/>
        </w:rPr>
        <w:t>Должна быть причина, почему она отправила сообщение Итану, а не мне.</w:t>
      </w:r>
      <w:r>
        <w:rPr>
          <w:rStyle w:val="apple-converted-space"/>
          <w:color w:val="000000"/>
        </w:rPr>
        <w:t xml:space="preserve"> </w:t>
      </w:r>
      <w:r>
        <w:rPr>
          <w:color w:val="000000"/>
        </w:rPr>
        <w:t>Может быть, она хотела избежать конфронтации со мной после инцидента с засосом?</w:t>
      </w:r>
      <w:r>
        <w:rPr>
          <w:rStyle w:val="apple-converted-space"/>
          <w:color w:val="000000"/>
        </w:rPr>
        <w:t xml:space="preserve"> </w:t>
      </w:r>
      <w:r>
        <w:rPr>
          <w:color w:val="000000"/>
        </w:rPr>
        <w:t>Моя улыбка стала шире.</w:t>
      </w:r>
    </w:p>
    <w:p w:rsidR="001A0015" w:rsidRDefault="001A0015" w:rsidP="001A0015">
      <w:pPr>
        <w:pStyle w:val="western"/>
        <w:shd w:val="clear" w:color="auto" w:fill="FFFFFF"/>
        <w:spacing w:before="0" w:after="0"/>
        <w:ind w:firstLine="461"/>
        <w:jc w:val="both"/>
        <w:rPr>
          <w:color w:val="000000"/>
        </w:rPr>
      </w:pPr>
      <w:r>
        <w:rPr>
          <w:color w:val="000000"/>
        </w:rPr>
        <w:t xml:space="preserve">Я подошёл к Итану и вручил ему </w:t>
      </w:r>
      <w:r>
        <w:rPr>
          <w:color w:val="000000"/>
          <w:lang w:val="en-US"/>
        </w:rPr>
        <w:t>CD</w:t>
      </w:r>
      <w:r>
        <w:rPr>
          <w:color w:val="000000"/>
        </w:rPr>
        <w:t xml:space="preserve"> Сью с </w:t>
      </w:r>
      <w:r>
        <w:rPr>
          <w:color w:val="000000"/>
          <w:lang w:val="en-US"/>
        </w:rPr>
        <w:t>Volbeat</w:t>
      </w:r>
      <w:r>
        <w:rPr>
          <w:color w:val="000000"/>
        </w:rPr>
        <w:t>, который лежал всё это время на моем столе.</w:t>
      </w:r>
      <w:r>
        <w:rPr>
          <w:rStyle w:val="apple-converted-space"/>
          <w:color w:val="000000"/>
        </w:rPr>
        <w:t xml:space="preserve"> </w:t>
      </w:r>
      <w:r>
        <w:rPr>
          <w:color w:val="000000"/>
        </w:rPr>
        <w:t>Никто не спрашивал о нём, поэтому я про него совсем забыл, и он оказался завален грудой учебников.</w:t>
      </w:r>
    </w:p>
    <w:p w:rsidR="001A0015" w:rsidRDefault="001A0015" w:rsidP="001A0015">
      <w:pPr>
        <w:pStyle w:val="western"/>
        <w:shd w:val="clear" w:color="auto" w:fill="FFFFFF"/>
        <w:spacing w:before="0" w:after="0"/>
        <w:ind w:firstLine="461"/>
        <w:jc w:val="both"/>
      </w:pPr>
      <w:r>
        <w:rPr>
          <w:color w:val="000000"/>
        </w:rPr>
        <w:t>Итан посмотрел на обложку и засмеялся.</w:t>
      </w:r>
      <w:r>
        <w:rPr>
          <w:rStyle w:val="apple-converted-space"/>
          <w:color w:val="000000"/>
        </w:rPr>
        <w:t xml:space="preserve"> </w:t>
      </w:r>
    </w:p>
    <w:p w:rsidR="001A0015" w:rsidRDefault="001A0015" w:rsidP="001A0015">
      <w:pPr>
        <w:pStyle w:val="western"/>
        <w:shd w:val="clear" w:color="auto" w:fill="FFFFFF"/>
        <w:spacing w:before="0" w:after="0"/>
        <w:ind w:firstLine="461"/>
        <w:jc w:val="both"/>
        <w:rPr>
          <w:color w:val="000000"/>
        </w:rPr>
      </w:pPr>
      <w:r>
        <w:t xml:space="preserve">– </w:t>
      </w:r>
      <w:r>
        <w:rPr>
          <w:color w:val="000000"/>
        </w:rPr>
        <w:t>Наконец-то.</w:t>
      </w:r>
      <w:r>
        <w:t xml:space="preserve"> –</w:t>
      </w:r>
      <w:r>
        <w:rPr>
          <w:color w:val="000000"/>
        </w:rPr>
        <w:t xml:space="preserve"> Затем он вышел и захлопнул дверь.</w:t>
      </w:r>
      <w:r>
        <w:rPr>
          <w:rStyle w:val="apple-converted-space"/>
          <w:color w:val="000000"/>
        </w:rPr>
        <w:t xml:space="preserve"> </w:t>
      </w:r>
      <w:r>
        <w:rPr>
          <w:color w:val="000000"/>
        </w:rPr>
        <w:t>Через несколько секунд сквозь стены донеслась рок-музыка.</w:t>
      </w:r>
    </w:p>
    <w:p w:rsidR="001A0015" w:rsidRDefault="001A0015" w:rsidP="001A0015">
      <w:pPr>
        <w:pStyle w:val="western"/>
        <w:shd w:val="clear" w:color="auto" w:fill="FFFFFF"/>
        <w:spacing w:before="0" w:after="0"/>
        <w:ind w:firstLine="461"/>
        <w:jc w:val="both"/>
        <w:rPr>
          <w:i/>
        </w:rPr>
      </w:pPr>
      <w:r>
        <w:rPr>
          <w:color w:val="000000"/>
        </w:rPr>
        <w:t>В небольшом беспорядке на моем столе я нашёл телефон и написал сообщение Сью.</w:t>
      </w:r>
      <w:r>
        <w:rPr>
          <w:rStyle w:val="apple-converted-space"/>
          <w:color w:val="000000"/>
        </w:rPr>
        <w:t xml:space="preserve"> </w:t>
      </w:r>
    </w:p>
    <w:p w:rsidR="001A0015" w:rsidRDefault="001A0015" w:rsidP="001A0015">
      <w:pPr>
        <w:pStyle w:val="western"/>
        <w:shd w:val="clear" w:color="auto" w:fill="FFFFFF"/>
        <w:spacing w:before="0" w:after="0"/>
        <w:ind w:firstLine="461"/>
        <w:jc w:val="both"/>
        <w:rPr>
          <w:color w:val="000000"/>
        </w:rPr>
      </w:pPr>
      <w:r>
        <w:rPr>
          <w:i/>
        </w:rPr>
        <w:t>«</w:t>
      </w:r>
      <w:r>
        <w:rPr>
          <w:i/>
          <w:iCs/>
          <w:color w:val="000000"/>
          <w:lang w:val="en-US"/>
        </w:rPr>
        <w:t>LOL</w:t>
      </w:r>
      <w:r>
        <w:rPr>
          <w:i/>
          <w:iCs/>
          <w:color w:val="000000"/>
        </w:rPr>
        <w:t>.</w:t>
      </w:r>
      <w:r>
        <w:rPr>
          <w:rStyle w:val="apple-converted-space"/>
          <w:i/>
          <w:iCs/>
          <w:color w:val="000000"/>
        </w:rPr>
        <w:t xml:space="preserve"> </w:t>
      </w:r>
      <w:r>
        <w:rPr>
          <w:i/>
        </w:rPr>
        <w:t>Почему не сказала мне сама</w:t>
      </w:r>
      <w:r>
        <w:rPr>
          <w:i/>
          <w:iCs/>
          <w:color w:val="000000"/>
        </w:rPr>
        <w:t>?</w:t>
      </w:r>
      <w:r>
        <w:rPr>
          <w:i/>
        </w:rPr>
        <w:t>»</w:t>
      </w:r>
    </w:p>
    <w:p w:rsidR="001A0015" w:rsidRDefault="001A0015" w:rsidP="001A0015">
      <w:pPr>
        <w:pStyle w:val="western"/>
        <w:shd w:val="clear" w:color="auto" w:fill="FFFFFF"/>
        <w:spacing w:before="0" w:after="0"/>
        <w:ind w:firstLine="461"/>
        <w:jc w:val="both"/>
      </w:pPr>
      <w:r>
        <w:rPr>
          <w:color w:val="000000"/>
        </w:rPr>
        <w:t xml:space="preserve">Когда я сложил половину компакт-дисков и </w:t>
      </w:r>
      <w:r>
        <w:rPr>
          <w:color w:val="000000"/>
          <w:lang w:val="en-US"/>
        </w:rPr>
        <w:t>DVD</w:t>
      </w:r>
      <w:r>
        <w:rPr>
          <w:color w:val="000000"/>
        </w:rPr>
        <w:t>-дисков, от неё пришел ответ.</w:t>
      </w:r>
    </w:p>
    <w:p w:rsidR="001A0015" w:rsidRDefault="001A0015" w:rsidP="001A0015">
      <w:pPr>
        <w:pStyle w:val="western"/>
        <w:shd w:val="clear" w:color="auto" w:fill="FFFFFF"/>
        <w:spacing w:before="0" w:after="0"/>
        <w:ind w:firstLine="461"/>
        <w:jc w:val="both"/>
        <w:rPr>
          <w:color w:val="000000"/>
        </w:rPr>
      </w:pPr>
      <w:r>
        <w:t>«</w:t>
      </w:r>
      <w:r>
        <w:rPr>
          <w:i/>
        </w:rPr>
        <w:t xml:space="preserve">Я боялась застать тебя в неподходящий момент. Что если бы ты был с другой девушкой? Ты же парень – мечта </w:t>
      </w:r>
      <w:proofErr w:type="gramStart"/>
      <w:r>
        <w:rPr>
          <w:i/>
        </w:rPr>
        <w:t>во</w:t>
      </w:r>
      <w:proofErr w:type="gramEnd"/>
      <w:r>
        <w:rPr>
          <w:i/>
        </w:rPr>
        <w:t xml:space="preserve"> плоти».</w:t>
      </w:r>
    </w:p>
    <w:p w:rsidR="001A0015" w:rsidRDefault="001A0015" w:rsidP="001A0015">
      <w:pPr>
        <w:pStyle w:val="western"/>
        <w:shd w:val="clear" w:color="auto" w:fill="FFFFFF"/>
        <w:spacing w:before="0" w:after="0"/>
        <w:ind w:firstLine="461"/>
        <w:jc w:val="both"/>
        <w:rPr>
          <w:i/>
        </w:rPr>
      </w:pPr>
      <w:r>
        <w:rPr>
          <w:color w:val="000000"/>
        </w:rPr>
        <w:t>Все мысли об уборке улетучились, я усадил свой зад на край стола и набрал другое сообщение.</w:t>
      </w:r>
      <w:r>
        <w:rPr>
          <w:rStyle w:val="apple-converted-space"/>
          <w:color w:val="000000"/>
        </w:rPr>
        <w:t xml:space="preserve"> </w:t>
      </w:r>
    </w:p>
    <w:p w:rsidR="001A0015" w:rsidRDefault="001A0015" w:rsidP="001A0015">
      <w:pPr>
        <w:pStyle w:val="western"/>
        <w:shd w:val="clear" w:color="auto" w:fill="FFFFFF"/>
        <w:spacing w:before="0" w:after="0"/>
        <w:ind w:firstLine="461"/>
        <w:jc w:val="both"/>
        <w:rPr>
          <w:color w:val="000000"/>
        </w:rPr>
      </w:pPr>
      <w:proofErr w:type="gramStart"/>
      <w:r>
        <w:rPr>
          <w:i/>
        </w:rPr>
        <w:t xml:space="preserve">«Я рад, что ты наконец-то поняла это </w:t>
      </w:r>
      <w:r>
        <w:rPr>
          <w:i/>
          <w:iCs/>
        </w:rPr>
        <w:t>;–) Но я наказан, дорогая.</w:t>
      </w:r>
      <w:proofErr w:type="gramEnd"/>
      <w:r>
        <w:rPr>
          <w:i/>
          <w:iCs/>
        </w:rPr>
        <w:t xml:space="preserve"> И ты единственная девушка, кто в последние дни приходил к нам в дом. Нет повода волноваться».</w:t>
      </w:r>
    </w:p>
    <w:p w:rsidR="001A0015" w:rsidRDefault="001A0015" w:rsidP="001A0015">
      <w:pPr>
        <w:pStyle w:val="western"/>
        <w:shd w:val="clear" w:color="auto" w:fill="FFFFFF"/>
        <w:spacing w:before="0" w:after="0"/>
        <w:ind w:firstLine="461"/>
        <w:jc w:val="both"/>
        <w:rPr>
          <w:iCs/>
        </w:rPr>
      </w:pPr>
      <w:r>
        <w:rPr>
          <w:color w:val="000000"/>
        </w:rPr>
        <w:t>Я надеялся, что ответ придёт быстро, но прошла минута и Сью не ответила.</w:t>
      </w:r>
      <w:r>
        <w:rPr>
          <w:rStyle w:val="apple-converted-space"/>
          <w:color w:val="000000"/>
        </w:rPr>
        <w:t xml:space="preserve"> </w:t>
      </w:r>
      <w:r>
        <w:rPr>
          <w:color w:val="000000"/>
        </w:rPr>
        <w:t>Это мешало моему плану подольше с ней пообщаться, поэтому я быстро сменил тему и набрал:</w:t>
      </w:r>
      <w:r>
        <w:rPr>
          <w:rStyle w:val="apple-converted-space"/>
          <w:color w:val="000000"/>
        </w:rPr>
        <w:t xml:space="preserve"> </w:t>
      </w:r>
    </w:p>
    <w:p w:rsidR="001A0015" w:rsidRDefault="001A0015" w:rsidP="001A0015">
      <w:pPr>
        <w:pStyle w:val="western"/>
        <w:shd w:val="clear" w:color="auto" w:fill="FFFFFF"/>
        <w:spacing w:before="0" w:after="0"/>
        <w:ind w:firstLine="461"/>
        <w:jc w:val="both"/>
        <w:rPr>
          <w:i/>
          <w:iCs/>
        </w:rPr>
      </w:pPr>
      <w:r>
        <w:rPr>
          <w:iCs/>
        </w:rPr>
        <w:t>«</w:t>
      </w:r>
      <w:r>
        <w:rPr>
          <w:i/>
          <w:iCs/>
        </w:rPr>
        <w:t>Какие твои любимые?»</w:t>
      </w:r>
    </w:p>
    <w:p w:rsidR="001A0015" w:rsidRDefault="001A0015" w:rsidP="001A0015">
      <w:pPr>
        <w:pStyle w:val="western"/>
        <w:shd w:val="clear" w:color="auto" w:fill="FFFFFF"/>
        <w:spacing w:before="0" w:after="0"/>
        <w:ind w:firstLine="461"/>
        <w:jc w:val="both"/>
        <w:rPr>
          <w:i/>
          <w:iCs/>
        </w:rPr>
      </w:pPr>
      <w:r>
        <w:rPr>
          <w:i/>
          <w:iCs/>
        </w:rPr>
        <w:t>«Мои любимые что?»</w:t>
      </w:r>
      <w:r>
        <w:rPr>
          <w:rStyle w:val="apple-converted-space"/>
          <w:color w:val="000000"/>
        </w:rPr>
        <w:t xml:space="preserve"> </w:t>
      </w:r>
      <w:r>
        <w:t>–</w:t>
      </w:r>
      <w:r>
        <w:rPr>
          <w:rStyle w:val="apple-converted-space"/>
          <w:color w:val="000000"/>
        </w:rPr>
        <w:t xml:space="preserve"> Не поняла она</w:t>
      </w:r>
      <w:r>
        <w:rPr>
          <w:color w:val="000000"/>
        </w:rPr>
        <w:t>.</w:t>
      </w:r>
    </w:p>
    <w:p w:rsidR="001A0015" w:rsidRDefault="001A0015" w:rsidP="001A0015">
      <w:pPr>
        <w:pStyle w:val="western"/>
        <w:shd w:val="clear" w:color="auto" w:fill="FFFFFF"/>
        <w:spacing w:before="0" w:after="0"/>
        <w:ind w:firstLine="461"/>
        <w:jc w:val="both"/>
        <w:rPr>
          <w:color w:val="000000"/>
        </w:rPr>
      </w:pPr>
      <w:r>
        <w:rPr>
          <w:i/>
          <w:iCs/>
        </w:rPr>
        <w:t>«Фрукты. Для торта»</w:t>
      </w:r>
      <w:r>
        <w:rPr>
          <w:i/>
          <w:iCs/>
          <w:color w:val="000000"/>
        </w:rPr>
        <w:t>.</w:t>
      </w:r>
      <w:r>
        <w:rPr>
          <w:rStyle w:val="apple-converted-space"/>
          <w:color w:val="000000"/>
        </w:rPr>
        <w:t xml:space="preserve"> </w:t>
      </w:r>
      <w:r>
        <w:t xml:space="preserve">– </w:t>
      </w:r>
      <w:r>
        <w:rPr>
          <w:color w:val="000000"/>
        </w:rPr>
        <w:t>Если я собираюсь испечь торт для неё, он должен быть совершенным.</w:t>
      </w:r>
    </w:p>
    <w:p w:rsidR="001A0015" w:rsidRDefault="001A0015" w:rsidP="001A0015">
      <w:pPr>
        <w:pStyle w:val="western"/>
        <w:shd w:val="clear" w:color="auto" w:fill="FFFFFF"/>
        <w:spacing w:before="0" w:after="0"/>
        <w:ind w:firstLine="461"/>
        <w:jc w:val="both"/>
      </w:pPr>
      <w:r>
        <w:rPr>
          <w:color w:val="000000"/>
        </w:rPr>
        <w:t>Мой мобильный просигналил, и я закусил губу, улыбаясь, когда</w:t>
      </w:r>
      <w:r>
        <w:rPr>
          <w:rStyle w:val="apple-converted-space"/>
          <w:color w:val="000000"/>
        </w:rPr>
        <w:t xml:space="preserve"> </w:t>
      </w:r>
      <w:r>
        <w:rPr>
          <w:color w:val="000000"/>
        </w:rPr>
        <w:t>прочитал:</w:t>
      </w:r>
    </w:p>
    <w:p w:rsidR="001A0015" w:rsidRDefault="001A0015" w:rsidP="001A0015">
      <w:pPr>
        <w:pStyle w:val="western"/>
        <w:shd w:val="clear" w:color="auto" w:fill="FFFFFF"/>
        <w:spacing w:before="0" w:after="0"/>
        <w:ind w:firstLine="461"/>
        <w:jc w:val="both"/>
        <w:rPr>
          <w:color w:val="000000"/>
          <w:shd w:val="clear" w:color="auto" w:fill="FFFFFF"/>
        </w:rPr>
      </w:pPr>
      <w:r>
        <w:t>«</w:t>
      </w:r>
      <w:r>
        <w:rPr>
          <w:i/>
        </w:rPr>
        <w:t>Мне нравятся киви</w:t>
      </w:r>
      <w:proofErr w:type="gramStart"/>
      <w:r>
        <w:rPr>
          <w:i/>
        </w:rPr>
        <w:t xml:space="preserve"> :</w:t>
      </w:r>
      <w:proofErr w:type="gramEnd"/>
      <w:r>
        <w:rPr>
          <w:i/>
        </w:rPr>
        <w:t xml:space="preserve"> </w:t>
      </w:r>
      <w:proofErr w:type="gramStart"/>
      <w:r>
        <w:rPr>
          <w:i/>
          <w:lang w:val="en-US"/>
        </w:rPr>
        <w:t>P</w:t>
      </w:r>
      <w:r>
        <w:rPr>
          <w:i/>
        </w:rPr>
        <w:t>»</w:t>
      </w:r>
      <w:r>
        <w:rPr>
          <w:rStyle w:val="apple-converted-space"/>
          <w:color w:val="000000"/>
        </w:rPr>
        <w:t xml:space="preserve"> </w:t>
      </w:r>
      <w:r>
        <w:t xml:space="preserve">– </w:t>
      </w:r>
      <w:r>
        <w:rPr>
          <w:color w:val="000000"/>
        </w:rPr>
        <w:t>Она также добавила смайлик, показывающий язык.</w:t>
      </w:r>
      <w:proofErr w:type="gramEnd"/>
      <w:r>
        <w:rPr>
          <w:rStyle w:val="apple-converted-space"/>
          <w:color w:val="000000"/>
        </w:rPr>
        <w:t xml:space="preserve"> </w:t>
      </w:r>
      <w:r>
        <w:rPr>
          <w:color w:val="000000"/>
        </w:rPr>
        <w:t>Она насмехается надо мной?</w:t>
      </w:r>
      <w:r>
        <w:rPr>
          <w:rStyle w:val="apple-converted-space"/>
          <w:color w:val="000000"/>
        </w:rPr>
        <w:t xml:space="preserve"> </w:t>
      </w:r>
      <w:r>
        <w:rPr>
          <w:color w:val="000000"/>
        </w:rPr>
        <w:t>Ей это удалось.</w:t>
      </w:r>
      <w:r>
        <w:rPr>
          <w:rStyle w:val="apple-converted-space"/>
          <w:color w:val="000000"/>
        </w:rPr>
        <w:t xml:space="preserve"> </w:t>
      </w:r>
      <w:r>
        <w:rPr>
          <w:color w:val="000000"/>
        </w:rPr>
        <w:t>Ах, какое вкусное воспоминание...</w:t>
      </w:r>
    </w:p>
    <w:p w:rsidR="001A0015" w:rsidRDefault="001A0015" w:rsidP="001A0015">
      <w:pPr>
        <w:pStyle w:val="western"/>
        <w:shd w:val="clear" w:color="auto" w:fill="FFFFFF"/>
        <w:spacing w:before="0" w:after="0"/>
        <w:ind w:firstLine="426"/>
        <w:jc w:val="both"/>
        <w:rPr>
          <w:i/>
        </w:rPr>
      </w:pPr>
      <w:r>
        <w:rPr>
          <w:color w:val="000000"/>
          <w:shd w:val="clear" w:color="auto" w:fill="FFFFFF"/>
        </w:rPr>
        <w:lastRenderedPageBreak/>
        <w:t xml:space="preserve">Шлепаясь на кровать, я зашел на </w:t>
      </w:r>
      <w:r>
        <w:rPr>
          <w:color w:val="000000"/>
          <w:shd w:val="clear" w:color="auto" w:fill="FFFFFF"/>
          <w:lang w:val="en-US"/>
        </w:rPr>
        <w:t>YouTube</w:t>
      </w:r>
      <w:r>
        <w:rPr>
          <w:color w:val="000000"/>
          <w:shd w:val="clear" w:color="auto" w:fill="FFFFFF"/>
        </w:rPr>
        <w:t xml:space="preserve"> и стал искать одну песню. Если она вспомнила момент с киви, она, вероятно, не забыла и о Сэме Смите. И чтобы подсластить её сон, я вставил ссылку на эту песню в смс и дописал внизу:</w:t>
      </w:r>
    </w:p>
    <w:p w:rsidR="001A0015" w:rsidRDefault="001A0015" w:rsidP="001A0015">
      <w:pPr>
        <w:pStyle w:val="western"/>
        <w:shd w:val="clear" w:color="auto" w:fill="FFFFFF"/>
        <w:spacing w:before="0" w:after="0"/>
        <w:ind w:firstLine="426"/>
        <w:jc w:val="both"/>
        <w:rPr>
          <w:color w:val="FF0000"/>
        </w:rPr>
      </w:pPr>
      <w:r>
        <w:rPr>
          <w:i/>
        </w:rPr>
        <w:t xml:space="preserve">«Спокойной ночи, </w:t>
      </w:r>
      <w:proofErr w:type="gramStart"/>
      <w:r>
        <w:rPr>
          <w:i/>
        </w:rPr>
        <w:t>сладкая</w:t>
      </w:r>
      <w:proofErr w:type="gramEnd"/>
      <w:r>
        <w:rPr>
          <w:i/>
        </w:rPr>
        <w:t>»</w:t>
      </w:r>
      <w:r>
        <w:rPr>
          <w:i/>
          <w:color w:val="000000"/>
          <w:shd w:val="clear" w:color="auto" w:fill="FFFFFF"/>
        </w:rPr>
        <w:t>.</w:t>
      </w:r>
    </w:p>
    <w:p w:rsidR="001A0015" w:rsidRDefault="001A0015" w:rsidP="001A0015">
      <w:pPr>
        <w:pStyle w:val="western"/>
        <w:shd w:val="clear" w:color="auto" w:fill="FFFFFF"/>
        <w:spacing w:before="0" w:after="0"/>
        <w:jc w:val="both"/>
        <w:rPr>
          <w:color w:val="FF0000"/>
        </w:rPr>
      </w:pPr>
    </w:p>
    <w:p w:rsidR="001A0015" w:rsidRPr="00762066" w:rsidRDefault="001A0015" w:rsidP="00D67EE3">
      <w:pPr>
        <w:pStyle w:val="western"/>
        <w:shd w:val="clear" w:color="auto" w:fill="FFFFFF"/>
        <w:spacing w:before="0" w:after="0"/>
        <w:jc w:val="center"/>
        <w:rPr>
          <w:b/>
          <w:color w:val="FF0000"/>
          <w:sz w:val="32"/>
        </w:rPr>
      </w:pPr>
      <w:r w:rsidRPr="00762066">
        <w:rPr>
          <w:b/>
          <w:sz w:val="32"/>
        </w:rPr>
        <w:t>*</w:t>
      </w:r>
      <w:r w:rsidR="00D67EE3" w:rsidRPr="00762066">
        <w:rPr>
          <w:b/>
          <w:sz w:val="32"/>
        </w:rPr>
        <w:t>**</w:t>
      </w:r>
    </w:p>
    <w:p w:rsidR="001A0015" w:rsidRDefault="001A0015" w:rsidP="001A0015">
      <w:pPr>
        <w:pStyle w:val="western"/>
        <w:shd w:val="clear" w:color="auto" w:fill="FFFFFF"/>
        <w:spacing w:before="0" w:after="0"/>
        <w:jc w:val="both"/>
        <w:rPr>
          <w:color w:val="FF0000"/>
        </w:rPr>
      </w:pPr>
    </w:p>
    <w:p w:rsidR="001A0015" w:rsidRDefault="001A0015" w:rsidP="001A0015">
      <w:pPr>
        <w:pStyle w:val="western"/>
        <w:shd w:val="clear" w:color="auto" w:fill="FFFFFF"/>
        <w:spacing w:before="0" w:after="0"/>
        <w:ind w:firstLine="426"/>
        <w:jc w:val="both"/>
        <w:rPr>
          <w:color w:val="000000"/>
        </w:rPr>
      </w:pPr>
      <w:r>
        <w:rPr>
          <w:color w:val="000000"/>
        </w:rPr>
        <w:t>В среду утром после первого урока необходимость облегчиться привела меня в уборную.</w:t>
      </w:r>
      <w:r>
        <w:rPr>
          <w:rStyle w:val="apple-converted-space"/>
          <w:color w:val="000000"/>
        </w:rPr>
        <w:t xml:space="preserve"> </w:t>
      </w:r>
      <w:r>
        <w:rPr>
          <w:color w:val="000000"/>
        </w:rPr>
        <w:t>Когда я вышел, услышал голос Хантера.</w:t>
      </w:r>
      <w:r>
        <w:rPr>
          <w:rStyle w:val="apple-converted-space"/>
          <w:color w:val="000000"/>
        </w:rPr>
        <w:t xml:space="preserve"> </w:t>
      </w:r>
      <w:r>
        <w:rPr>
          <w:color w:val="000000"/>
        </w:rPr>
        <w:t>Повернув за угол, я понял, что он был не один.</w:t>
      </w:r>
    </w:p>
    <w:p w:rsidR="001A0015" w:rsidRDefault="001A0015" w:rsidP="001A0015">
      <w:pPr>
        <w:pStyle w:val="western"/>
        <w:shd w:val="clear" w:color="auto" w:fill="FFFFFF"/>
        <w:spacing w:before="0" w:after="0"/>
        <w:ind w:firstLine="461"/>
        <w:jc w:val="both"/>
        <w:rPr>
          <w:color w:val="000000"/>
        </w:rPr>
      </w:pPr>
      <w:r>
        <w:rPr>
          <w:color w:val="000000"/>
        </w:rPr>
        <w:t>С ним была причудливая маленькая подруга Тони Митчелла и Сьюзан Миллер.</w:t>
      </w:r>
    </w:p>
    <w:p w:rsidR="001A0015" w:rsidRDefault="001A0015" w:rsidP="001A0015">
      <w:pPr>
        <w:pStyle w:val="western"/>
        <w:shd w:val="clear" w:color="auto" w:fill="FFFFFF"/>
        <w:spacing w:before="0" w:after="0"/>
        <w:ind w:firstLine="461"/>
        <w:jc w:val="both"/>
      </w:pPr>
      <w:r>
        <w:rPr>
          <w:color w:val="000000"/>
        </w:rPr>
        <w:t>Райан обнял Сью за плечи, словно был её рулевым, и они шли в мою сторону. Улыбка вытянула мои губы.</w:t>
      </w:r>
      <w:r>
        <w:rPr>
          <w:rStyle w:val="apple-converted-space"/>
          <w:color w:val="000000"/>
        </w:rPr>
        <w:t xml:space="preserve"> </w:t>
      </w:r>
      <w:r>
        <w:rPr>
          <w:color w:val="000000"/>
        </w:rPr>
        <w:t>Как только они подошли ко мне, он отпустил её.</w:t>
      </w:r>
      <w:r>
        <w:rPr>
          <w:rStyle w:val="apple-converted-space"/>
          <w:color w:val="000000"/>
        </w:rPr>
        <w:t xml:space="preserve"> </w:t>
      </w:r>
      <w:r>
        <w:rPr>
          <w:color w:val="000000"/>
        </w:rPr>
        <w:t xml:space="preserve">Подойдя к Сью ближе, чтобы только она смогла меня услышать, я насмешливым голосом спросил: </w:t>
      </w:r>
    </w:p>
    <w:p w:rsidR="001A0015" w:rsidRDefault="001A0015" w:rsidP="001A0015">
      <w:pPr>
        <w:pStyle w:val="western"/>
        <w:shd w:val="clear" w:color="auto" w:fill="FFFFFF"/>
        <w:spacing w:before="0" w:after="0"/>
        <w:ind w:firstLine="461"/>
        <w:jc w:val="both"/>
        <w:rPr>
          <w:color w:val="000000"/>
        </w:rPr>
      </w:pPr>
      <w:r>
        <w:t>– Как спалось ночью</w:t>
      </w:r>
      <w:r>
        <w:rPr>
          <w:color w:val="000000"/>
        </w:rPr>
        <w:t>?</w:t>
      </w:r>
    </w:p>
    <w:p w:rsidR="001A0015" w:rsidRDefault="001A0015" w:rsidP="001A0015">
      <w:pPr>
        <w:pStyle w:val="western"/>
        <w:shd w:val="clear" w:color="auto" w:fill="FFFFFF"/>
        <w:spacing w:before="0" w:after="0"/>
        <w:ind w:firstLine="461"/>
        <w:jc w:val="both"/>
      </w:pPr>
      <w:r>
        <w:rPr>
          <w:color w:val="000000"/>
        </w:rPr>
        <w:t>На её щеках вспыхнул мягкий румянец, и она кротко опустила взгляд и улыбнулась.</w:t>
      </w:r>
    </w:p>
    <w:p w:rsidR="001A0015" w:rsidRDefault="001A0015" w:rsidP="001A0015">
      <w:pPr>
        <w:pStyle w:val="western"/>
        <w:shd w:val="clear" w:color="auto" w:fill="FFFFFF"/>
        <w:spacing w:before="0" w:after="0"/>
        <w:ind w:firstLine="461"/>
        <w:jc w:val="both"/>
      </w:pPr>
      <w:r>
        <w:t>– В голове постоянно крутилась одна песня</w:t>
      </w:r>
      <w:r>
        <w:rPr>
          <w:color w:val="000000"/>
        </w:rPr>
        <w:t>.</w:t>
      </w:r>
    </w:p>
    <w:p w:rsidR="001A0015" w:rsidRDefault="001A0015" w:rsidP="001A0015">
      <w:pPr>
        <w:pStyle w:val="western"/>
        <w:shd w:val="clear" w:color="auto" w:fill="FFFFFF"/>
        <w:spacing w:before="0" w:after="0"/>
        <w:ind w:firstLine="461"/>
        <w:jc w:val="both"/>
      </w:pPr>
      <w:r>
        <w:t xml:space="preserve">– </w:t>
      </w:r>
      <w:r w:rsidRPr="007846F4">
        <w:rPr>
          <w:color w:val="000000"/>
        </w:rPr>
        <w:t xml:space="preserve">О, </w:t>
      </w:r>
      <w:r>
        <w:rPr>
          <w:color w:val="000000"/>
        </w:rPr>
        <w:t>не сомневаюсь…</w:t>
      </w:r>
      <w:r>
        <w:t xml:space="preserve"> –</w:t>
      </w:r>
      <w:r w:rsidRPr="007846F4">
        <w:rPr>
          <w:color w:val="000000"/>
        </w:rPr>
        <w:t xml:space="preserve"> хотел </w:t>
      </w:r>
      <w:r>
        <w:rPr>
          <w:color w:val="000000"/>
        </w:rPr>
        <w:t xml:space="preserve">я </w:t>
      </w:r>
      <w:r w:rsidRPr="007846F4">
        <w:rPr>
          <w:color w:val="000000"/>
        </w:rPr>
        <w:t xml:space="preserve">ответить, но </w:t>
      </w:r>
      <w:r>
        <w:rPr>
          <w:color w:val="000000"/>
        </w:rPr>
        <w:t>не успел.</w:t>
      </w:r>
      <w:r w:rsidRPr="007846F4">
        <w:rPr>
          <w:rStyle w:val="apple-converted-space"/>
          <w:color w:val="000000"/>
        </w:rPr>
        <w:t xml:space="preserve"> </w:t>
      </w:r>
      <w:r>
        <w:rPr>
          <w:rStyle w:val="apple-converted-space"/>
          <w:color w:val="000000"/>
        </w:rPr>
        <w:t>Сзади раздался в</w:t>
      </w:r>
      <w:r>
        <w:rPr>
          <w:color w:val="000000"/>
        </w:rPr>
        <w:t>сё-ещё-слишком-знакомый голос.</w:t>
      </w:r>
    </w:p>
    <w:p w:rsidR="001A0015" w:rsidRDefault="001A0015" w:rsidP="001A0015">
      <w:pPr>
        <w:pStyle w:val="western"/>
        <w:shd w:val="clear" w:color="auto" w:fill="FFFFFF"/>
        <w:spacing w:before="0" w:after="0"/>
        <w:ind w:firstLine="461"/>
        <w:jc w:val="both"/>
        <w:rPr>
          <w:color w:val="000000"/>
        </w:rPr>
      </w:pPr>
      <w:r>
        <w:t xml:space="preserve">– </w:t>
      </w:r>
      <w:r>
        <w:rPr>
          <w:color w:val="000000"/>
        </w:rPr>
        <w:t>Доброе утро, Крис.</w:t>
      </w:r>
    </w:p>
    <w:p w:rsidR="001A0015" w:rsidRDefault="001A0015" w:rsidP="001A0015">
      <w:pPr>
        <w:pStyle w:val="western"/>
        <w:shd w:val="clear" w:color="auto" w:fill="FFFFFF"/>
        <w:spacing w:before="0" w:after="0"/>
        <w:ind w:firstLine="461"/>
        <w:jc w:val="both"/>
      </w:pPr>
      <w:r>
        <w:rPr>
          <w:color w:val="000000"/>
        </w:rPr>
        <w:t>По спине быстро пробежала дрожь.</w:t>
      </w:r>
      <w:r>
        <w:rPr>
          <w:rStyle w:val="apple-converted-space"/>
          <w:color w:val="000000"/>
        </w:rPr>
        <w:t xml:space="preserve"> </w:t>
      </w:r>
      <w:r>
        <w:rPr>
          <w:i/>
          <w:iCs/>
          <w:color w:val="000000"/>
        </w:rPr>
        <w:t xml:space="preserve">Не самый лучший момент, Паркер. </w:t>
      </w:r>
      <w:r>
        <w:rPr>
          <w:color w:val="000000"/>
        </w:rPr>
        <w:t>Прочистив горло, я отступил на шаг от Сью и изобразил беспечное выражение.</w:t>
      </w:r>
      <w:r>
        <w:rPr>
          <w:rStyle w:val="apple-converted-space"/>
          <w:color w:val="000000"/>
        </w:rPr>
        <w:t xml:space="preserve"> </w:t>
      </w:r>
    </w:p>
    <w:p w:rsidR="001A0015" w:rsidRDefault="001A0015" w:rsidP="001A0015">
      <w:pPr>
        <w:pStyle w:val="western"/>
        <w:shd w:val="clear" w:color="auto" w:fill="FFFFFF"/>
        <w:spacing w:before="0" w:after="0"/>
        <w:ind w:firstLine="461"/>
        <w:jc w:val="both"/>
        <w:rPr>
          <w:color w:val="000000"/>
        </w:rPr>
      </w:pPr>
      <w:r>
        <w:t>– Привет, Лорен</w:t>
      </w:r>
      <w:r>
        <w:rPr>
          <w:color w:val="000000"/>
        </w:rPr>
        <w:t>, что случилось?</w:t>
      </w:r>
    </w:p>
    <w:p w:rsidR="001A0015" w:rsidRDefault="001A0015" w:rsidP="001A0015">
      <w:pPr>
        <w:pStyle w:val="western"/>
        <w:shd w:val="clear" w:color="auto" w:fill="FFFFFF"/>
        <w:spacing w:before="0" w:after="0"/>
        <w:ind w:firstLine="461"/>
        <w:jc w:val="both"/>
      </w:pPr>
      <w:r>
        <w:rPr>
          <w:color w:val="000000"/>
        </w:rPr>
        <w:t>Её глаза остановились на мне, тыльной стороной ладони она перекинула волосы через плечо, рассыпав их веером.</w:t>
      </w:r>
      <w:r>
        <w:rPr>
          <w:rStyle w:val="apple-converted-space"/>
          <w:color w:val="000000"/>
        </w:rPr>
        <w:t xml:space="preserve"> </w:t>
      </w:r>
      <w:r>
        <w:rPr>
          <w:color w:val="000000"/>
        </w:rPr>
        <w:t>Это был свойственный ей явный признак привлечения  внимания, затем она склонила голову таким образом, чтобы открыть красивый изгиб шеи, и раньше такие фокусы заставляли меня вздрагивать.</w:t>
      </w:r>
      <w:r>
        <w:rPr>
          <w:rStyle w:val="apple-converted-space"/>
          <w:color w:val="000000"/>
        </w:rPr>
        <w:t xml:space="preserve"> </w:t>
      </w:r>
      <w:r>
        <w:rPr>
          <w:color w:val="000000"/>
        </w:rPr>
        <w:t>Только вот сегодня мне хотелось, чтобы свою чёрную гриву она держала подальше.</w:t>
      </w:r>
      <w:r>
        <w:rPr>
          <w:rStyle w:val="apple-converted-space"/>
          <w:color w:val="000000"/>
        </w:rPr>
        <w:t xml:space="preserve"> </w:t>
      </w:r>
      <w:r>
        <w:rPr>
          <w:color w:val="000000"/>
        </w:rPr>
        <w:t>Рядом со мной стояла Сью, и это создавало неловкую ситуацию.</w:t>
      </w:r>
    </w:p>
    <w:p w:rsidR="001A0015" w:rsidRDefault="001A0015" w:rsidP="001A0015">
      <w:pPr>
        <w:pStyle w:val="western"/>
        <w:shd w:val="clear" w:color="auto" w:fill="FFFFFF"/>
        <w:spacing w:before="0" w:after="0"/>
        <w:ind w:firstLine="461"/>
        <w:jc w:val="both"/>
        <w:rPr>
          <w:i/>
          <w:iCs/>
          <w:color w:val="000000"/>
        </w:rPr>
      </w:pPr>
      <w:r>
        <w:t xml:space="preserve">– Ты обещал, что позвонишь насчет занятия по </w:t>
      </w:r>
      <w:proofErr w:type="gramStart"/>
      <w:r>
        <w:t>испанскому</w:t>
      </w:r>
      <w:proofErr w:type="gramEnd"/>
      <w:r w:rsidRPr="007846F4">
        <w:rPr>
          <w:color w:val="000000"/>
        </w:rPr>
        <w:t>,</w:t>
      </w:r>
      <w:r>
        <w:t xml:space="preserve"> –</w:t>
      </w:r>
      <w:r w:rsidRPr="007846F4">
        <w:rPr>
          <w:color w:val="000000"/>
        </w:rPr>
        <w:t xml:space="preserve"> напомнила </w:t>
      </w:r>
      <w:r>
        <w:rPr>
          <w:color w:val="000000"/>
        </w:rPr>
        <w:t>она с тёплой и соблазнительной улыбкой</w:t>
      </w:r>
      <w:r w:rsidRPr="007846F4">
        <w:rPr>
          <w:color w:val="000000"/>
        </w:rPr>
        <w:t>.</w:t>
      </w:r>
    </w:p>
    <w:p w:rsidR="001A0015" w:rsidRDefault="001A0015" w:rsidP="001A0015">
      <w:pPr>
        <w:pStyle w:val="western"/>
        <w:shd w:val="clear" w:color="auto" w:fill="FFFFFF"/>
        <w:spacing w:before="0" w:after="0"/>
        <w:ind w:firstLine="461"/>
        <w:jc w:val="both"/>
      </w:pPr>
      <w:r>
        <w:rPr>
          <w:i/>
          <w:iCs/>
          <w:color w:val="000000"/>
        </w:rPr>
        <w:t>Испанский!</w:t>
      </w:r>
      <w:r>
        <w:rPr>
          <w:rStyle w:val="apple-converted-space"/>
          <w:color w:val="000000"/>
        </w:rPr>
        <w:t xml:space="preserve"> </w:t>
      </w:r>
      <w:r>
        <w:rPr>
          <w:color w:val="000000"/>
        </w:rPr>
        <w:t>Я сморщил лицо.</w:t>
      </w:r>
      <w:r>
        <w:rPr>
          <w:rStyle w:val="apple-converted-space"/>
          <w:color w:val="000000"/>
        </w:rPr>
        <w:t xml:space="preserve"> </w:t>
      </w:r>
    </w:p>
    <w:p w:rsidR="001A0015" w:rsidRDefault="001A0015" w:rsidP="001A0015">
      <w:pPr>
        <w:pStyle w:val="western"/>
        <w:shd w:val="clear" w:color="auto" w:fill="FFFFFF"/>
        <w:spacing w:before="0" w:after="0"/>
        <w:ind w:firstLine="461"/>
        <w:jc w:val="both"/>
        <w:rPr>
          <w:color w:val="000000"/>
        </w:rPr>
      </w:pPr>
      <w:r>
        <w:t>– Ах, точно</w:t>
      </w:r>
      <w:r>
        <w:rPr>
          <w:color w:val="000000"/>
        </w:rPr>
        <w:t>.</w:t>
      </w:r>
      <w:r>
        <w:rPr>
          <w:rStyle w:val="apple-converted-space"/>
          <w:color w:val="000000"/>
        </w:rPr>
        <w:t xml:space="preserve"> </w:t>
      </w:r>
      <w:r>
        <w:t>Я совсем забыл об этом</w:t>
      </w:r>
      <w:r>
        <w:rPr>
          <w:color w:val="000000"/>
        </w:rPr>
        <w:t>.</w:t>
      </w:r>
    </w:p>
    <w:p w:rsidR="001A0015" w:rsidRDefault="001A0015" w:rsidP="001A0015">
      <w:pPr>
        <w:pStyle w:val="western"/>
        <w:shd w:val="clear" w:color="auto" w:fill="FFFFFF"/>
        <w:spacing w:before="0" w:after="0"/>
        <w:ind w:firstLine="461"/>
        <w:jc w:val="both"/>
      </w:pPr>
      <w:r>
        <w:rPr>
          <w:color w:val="000000"/>
        </w:rPr>
        <w:t>Лорен рассмеялась.</w:t>
      </w:r>
      <w:r>
        <w:rPr>
          <w:rStyle w:val="apple-converted-space"/>
          <w:color w:val="000000"/>
        </w:rPr>
        <w:t xml:space="preserve"> </w:t>
      </w:r>
    </w:p>
    <w:p w:rsidR="001A0015" w:rsidRDefault="001A0015" w:rsidP="001A0015">
      <w:pPr>
        <w:pStyle w:val="western"/>
        <w:shd w:val="clear" w:color="auto" w:fill="FFFFFF"/>
        <w:spacing w:before="0" w:after="0"/>
        <w:ind w:firstLine="461"/>
        <w:jc w:val="both"/>
        <w:rPr>
          <w:color w:val="000000"/>
        </w:rPr>
      </w:pPr>
      <w:r>
        <w:t>– Да, я поняла</w:t>
      </w:r>
      <w:r>
        <w:rPr>
          <w:color w:val="000000"/>
        </w:rPr>
        <w:t>.</w:t>
      </w:r>
    </w:p>
    <w:p w:rsidR="001A0015" w:rsidRDefault="001A0015" w:rsidP="001A0015">
      <w:pPr>
        <w:pStyle w:val="western"/>
        <w:shd w:val="clear" w:color="auto" w:fill="FFFFFF"/>
        <w:spacing w:before="0" w:after="0"/>
        <w:ind w:firstLine="461"/>
        <w:jc w:val="both"/>
      </w:pPr>
      <w:r>
        <w:rPr>
          <w:color w:val="000000"/>
        </w:rPr>
        <w:t>Чёрт возьми, она не могла с этим разговором подождать до четвертого урока?</w:t>
      </w:r>
      <w:r>
        <w:rPr>
          <w:rStyle w:val="apple-converted-space"/>
          <w:color w:val="000000"/>
        </w:rPr>
        <w:t xml:space="preserve"> </w:t>
      </w:r>
      <w:r>
        <w:rPr>
          <w:color w:val="000000"/>
        </w:rPr>
        <w:t>Я был в центре внимания.</w:t>
      </w:r>
      <w:r>
        <w:rPr>
          <w:rStyle w:val="apple-converted-space"/>
          <w:color w:val="000000"/>
        </w:rPr>
        <w:t xml:space="preserve"> </w:t>
      </w:r>
      <w:r>
        <w:rPr>
          <w:color w:val="000000"/>
        </w:rPr>
        <w:t>И соблазнительный взгляд Лорен вряд ли мне чем-то поможет с Сью.</w:t>
      </w:r>
      <w:r>
        <w:rPr>
          <w:rStyle w:val="apple-converted-space"/>
          <w:color w:val="000000"/>
        </w:rPr>
        <w:t xml:space="preserve"> </w:t>
      </w:r>
      <w:r>
        <w:rPr>
          <w:color w:val="000000"/>
        </w:rPr>
        <w:t>Она это нарочно делает?</w:t>
      </w:r>
      <w:r>
        <w:rPr>
          <w:rStyle w:val="apple-converted-space"/>
          <w:color w:val="000000"/>
        </w:rPr>
        <w:t xml:space="preserve"> </w:t>
      </w:r>
      <w:r>
        <w:rPr>
          <w:color w:val="000000"/>
        </w:rPr>
        <w:t>Я потер шею.</w:t>
      </w:r>
      <w:r>
        <w:rPr>
          <w:rStyle w:val="apple-converted-space"/>
          <w:color w:val="000000"/>
        </w:rPr>
        <w:t xml:space="preserve"> </w:t>
      </w:r>
    </w:p>
    <w:p w:rsidR="001A0015" w:rsidRDefault="001A0015" w:rsidP="001A0015">
      <w:pPr>
        <w:pStyle w:val="western"/>
        <w:shd w:val="clear" w:color="auto" w:fill="FFFFFF"/>
        <w:spacing w:before="0" w:after="0"/>
        <w:ind w:firstLine="461"/>
        <w:jc w:val="both"/>
      </w:pPr>
      <w:r>
        <w:t>– Видишь ли, сейчас это затруднительно…</w:t>
      </w:r>
      <w:r>
        <w:rPr>
          <w:color w:val="000000"/>
        </w:rPr>
        <w:t xml:space="preserve"> потому что...</w:t>
      </w:r>
      <w:r>
        <w:t xml:space="preserve"> –</w:t>
      </w:r>
      <w:r>
        <w:rPr>
          <w:rStyle w:val="apple-converted-space"/>
          <w:color w:val="000000"/>
        </w:rPr>
        <w:t xml:space="preserve"> </w:t>
      </w:r>
      <w:r>
        <w:rPr>
          <w:i/>
          <w:iCs/>
          <w:color w:val="000000"/>
        </w:rPr>
        <w:t>Чёрт возьми, найди оправдание, идиот!</w:t>
      </w:r>
      <w:r>
        <w:rPr>
          <w:rStyle w:val="apple-converted-space"/>
          <w:i/>
          <w:iCs/>
          <w:color w:val="000000"/>
        </w:rPr>
        <w:t xml:space="preserve"> </w:t>
      </w:r>
      <w:r>
        <w:rPr>
          <w:i/>
          <w:iCs/>
          <w:color w:val="000000"/>
        </w:rPr>
        <w:t>Быстро!</w:t>
      </w:r>
      <w:r>
        <w:rPr>
          <w:rStyle w:val="apple-converted-space"/>
          <w:color w:val="000000"/>
        </w:rPr>
        <w:t xml:space="preserve"> </w:t>
      </w:r>
      <w:r>
        <w:t xml:space="preserve">– </w:t>
      </w:r>
      <w:r>
        <w:rPr>
          <w:color w:val="000000"/>
        </w:rPr>
        <w:t xml:space="preserve">Я наказан, </w:t>
      </w:r>
      <w:r>
        <w:t>–</w:t>
      </w:r>
      <w:r>
        <w:rPr>
          <w:color w:val="000000"/>
        </w:rPr>
        <w:t xml:space="preserve"> выпалил я.</w:t>
      </w:r>
    </w:p>
    <w:p w:rsidR="001A0015" w:rsidRDefault="001A0015" w:rsidP="001A0015">
      <w:pPr>
        <w:pStyle w:val="western"/>
        <w:shd w:val="clear" w:color="auto" w:fill="FFFFFF"/>
        <w:spacing w:before="0" w:after="0"/>
        <w:ind w:firstLine="461"/>
        <w:jc w:val="both"/>
        <w:rPr>
          <w:color w:val="000000"/>
        </w:rPr>
      </w:pPr>
      <w:r>
        <w:t xml:space="preserve">– Я не </w:t>
      </w:r>
      <w:proofErr w:type="gramStart"/>
      <w:r>
        <w:t>против</w:t>
      </w:r>
      <w:proofErr w:type="gramEnd"/>
      <w:r>
        <w:t xml:space="preserve">, если позанимаемся </w:t>
      </w:r>
      <w:proofErr w:type="gramStart"/>
      <w:r>
        <w:t>у</w:t>
      </w:r>
      <w:proofErr w:type="gramEnd"/>
      <w:r>
        <w:t xml:space="preserve"> тебя дома</w:t>
      </w:r>
      <w:r w:rsidRPr="007846F4">
        <w:rPr>
          <w:color w:val="000000"/>
        </w:rPr>
        <w:t>,</w:t>
      </w:r>
      <w:r>
        <w:t xml:space="preserve"> –</w:t>
      </w:r>
      <w:r w:rsidRPr="007846F4">
        <w:rPr>
          <w:color w:val="000000"/>
        </w:rPr>
        <w:t xml:space="preserve"> ответила она с типичной </w:t>
      </w:r>
      <w:r>
        <w:rPr>
          <w:color w:val="000000"/>
        </w:rPr>
        <w:t>ей тогда-до-после-обеда</w:t>
      </w:r>
      <w:r w:rsidRPr="007846F4">
        <w:rPr>
          <w:color w:val="000000"/>
        </w:rPr>
        <w:t xml:space="preserve"> вес</w:t>
      </w:r>
      <w:r>
        <w:rPr>
          <w:color w:val="000000"/>
        </w:rPr>
        <w:t>ё</w:t>
      </w:r>
      <w:r w:rsidRPr="007846F4">
        <w:rPr>
          <w:color w:val="000000"/>
        </w:rPr>
        <w:t>ло</w:t>
      </w:r>
      <w:r>
        <w:rPr>
          <w:color w:val="000000"/>
        </w:rPr>
        <w:t>й</w:t>
      </w:r>
      <w:r w:rsidRPr="007846F4">
        <w:rPr>
          <w:color w:val="000000"/>
        </w:rPr>
        <w:t xml:space="preserve"> улыбкой.</w:t>
      </w:r>
    </w:p>
    <w:p w:rsidR="001A0015" w:rsidRDefault="001A0015" w:rsidP="001A0015">
      <w:pPr>
        <w:pStyle w:val="western"/>
        <w:shd w:val="clear" w:color="auto" w:fill="FFFFFF"/>
        <w:spacing w:before="0" w:after="0"/>
        <w:ind w:firstLine="461"/>
        <w:jc w:val="both"/>
      </w:pPr>
      <w:r>
        <w:rPr>
          <w:color w:val="000000"/>
        </w:rPr>
        <w:t>Блин, я действительно думал, что мы могли бы заниматься без секса? Вот дебил.</w:t>
      </w:r>
      <w:r>
        <w:rPr>
          <w:rStyle w:val="apple-converted-space"/>
          <w:color w:val="000000"/>
        </w:rPr>
        <w:t xml:space="preserve"> </w:t>
      </w:r>
    </w:p>
    <w:p w:rsidR="001A0015" w:rsidRDefault="001A0015" w:rsidP="001A0015">
      <w:pPr>
        <w:pStyle w:val="western"/>
        <w:shd w:val="clear" w:color="auto" w:fill="FFFFFF"/>
        <w:spacing w:before="0" w:after="0"/>
        <w:ind w:firstLine="461"/>
        <w:jc w:val="both"/>
        <w:rPr>
          <w:color w:val="000000"/>
        </w:rPr>
      </w:pPr>
      <w:r>
        <w:t>– Ах, нет, не получится</w:t>
      </w:r>
      <w:r>
        <w:rPr>
          <w:color w:val="000000"/>
        </w:rPr>
        <w:t xml:space="preserve">, </w:t>
      </w:r>
      <w:r>
        <w:t xml:space="preserve">– </w:t>
      </w:r>
      <w:r>
        <w:rPr>
          <w:color w:val="000000"/>
        </w:rPr>
        <w:t>сказал я</w:t>
      </w:r>
      <w:r>
        <w:rPr>
          <w:rStyle w:val="apple-converted-space"/>
          <w:color w:val="000000"/>
        </w:rPr>
        <w:t xml:space="preserve"> </w:t>
      </w:r>
      <w:r>
        <w:rPr>
          <w:color w:val="000000"/>
        </w:rPr>
        <w:t>ей, мельком увидев неловкий взгляд Сью, которая, казалось, не пропустила ни одного слова.</w:t>
      </w:r>
      <w:r>
        <w:rPr>
          <w:rStyle w:val="apple-converted-space"/>
          <w:color w:val="000000"/>
        </w:rPr>
        <w:t xml:space="preserve"> </w:t>
      </w:r>
      <w:r>
        <w:rPr>
          <w:color w:val="000000"/>
        </w:rPr>
        <w:t>Поняла ли она, что действительно Лорен хотела от меня?</w:t>
      </w:r>
      <w:r>
        <w:rPr>
          <w:rStyle w:val="apple-converted-space"/>
          <w:color w:val="000000"/>
        </w:rPr>
        <w:t xml:space="preserve"> </w:t>
      </w:r>
      <w:r>
        <w:rPr>
          <w:color w:val="000000"/>
        </w:rPr>
        <w:t>Боже, я надеялся, что нет.</w:t>
      </w:r>
      <w:r>
        <w:rPr>
          <w:rStyle w:val="apple-converted-space"/>
          <w:color w:val="000000"/>
        </w:rPr>
        <w:t xml:space="preserve"> </w:t>
      </w:r>
      <w:r>
        <w:rPr>
          <w:color w:val="000000"/>
        </w:rPr>
        <w:t>Но ведь она не может быть настолько слепой.</w:t>
      </w:r>
    </w:p>
    <w:p w:rsidR="001A0015" w:rsidRDefault="001A0015" w:rsidP="001A0015">
      <w:pPr>
        <w:pStyle w:val="western"/>
        <w:shd w:val="clear" w:color="auto" w:fill="FFFFFF"/>
        <w:spacing w:before="0" w:after="0"/>
        <w:ind w:firstLine="461"/>
        <w:jc w:val="both"/>
      </w:pPr>
      <w:r>
        <w:rPr>
          <w:color w:val="000000"/>
        </w:rPr>
        <w:t xml:space="preserve">Сглотнув, я </w:t>
      </w:r>
      <w:r w:rsidR="00D67EE3">
        <w:rPr>
          <w:color w:val="000000"/>
        </w:rPr>
        <w:t>переминался</w:t>
      </w:r>
      <w:r>
        <w:rPr>
          <w:color w:val="000000"/>
        </w:rPr>
        <w:t xml:space="preserve"> с ноги на ногу, поправил рюкзак на плече и снова сосредоточился на Лорен.</w:t>
      </w:r>
      <w:r>
        <w:rPr>
          <w:rStyle w:val="apple-converted-space"/>
          <w:color w:val="000000"/>
        </w:rPr>
        <w:t xml:space="preserve"> </w:t>
      </w:r>
    </w:p>
    <w:p w:rsidR="001A0015" w:rsidRDefault="001A0015" w:rsidP="001A0015">
      <w:pPr>
        <w:pStyle w:val="western"/>
        <w:shd w:val="clear" w:color="auto" w:fill="FFFFFF"/>
        <w:spacing w:before="0" w:after="0"/>
        <w:ind w:firstLine="461"/>
        <w:jc w:val="both"/>
        <w:rPr>
          <w:color w:val="000000"/>
        </w:rPr>
      </w:pPr>
      <w:r>
        <w:t xml:space="preserve">– По правде говоря, не думаю, что мне пока нужны дополнительные уроки </w:t>
      </w:r>
      <w:proofErr w:type="gramStart"/>
      <w:r>
        <w:t>испанского</w:t>
      </w:r>
      <w:proofErr w:type="gramEnd"/>
      <w:r>
        <w:rPr>
          <w:color w:val="000000"/>
        </w:rPr>
        <w:t>.</w:t>
      </w:r>
    </w:p>
    <w:p w:rsidR="001A0015" w:rsidRDefault="001A0015" w:rsidP="001A0015">
      <w:pPr>
        <w:pStyle w:val="western"/>
        <w:shd w:val="clear" w:color="auto" w:fill="FFFFFF"/>
        <w:spacing w:before="0" w:after="0"/>
        <w:ind w:firstLine="461"/>
        <w:jc w:val="both"/>
      </w:pPr>
      <w:r>
        <w:rPr>
          <w:color w:val="000000"/>
        </w:rPr>
        <w:t>Лорен пару раз моргнула своими тёмными глазами в недоумении.</w:t>
      </w:r>
    </w:p>
    <w:p w:rsidR="001A0015" w:rsidRDefault="001A0015" w:rsidP="001A0015">
      <w:pPr>
        <w:pStyle w:val="western"/>
        <w:shd w:val="clear" w:color="auto" w:fill="FFFFFF"/>
        <w:spacing w:before="0" w:after="0"/>
        <w:ind w:firstLine="461"/>
        <w:jc w:val="both"/>
        <w:rPr>
          <w:color w:val="000000"/>
        </w:rPr>
      </w:pPr>
      <w:r>
        <w:t>– У</w:t>
      </w:r>
      <w:r>
        <w:rPr>
          <w:color w:val="000000"/>
        </w:rPr>
        <w:t>верен?</w:t>
      </w:r>
    </w:p>
    <w:p w:rsidR="001A0015" w:rsidRDefault="001A0015" w:rsidP="001A0015">
      <w:pPr>
        <w:pStyle w:val="western"/>
        <w:shd w:val="clear" w:color="auto" w:fill="FFFFFF"/>
        <w:spacing w:before="0" w:after="0"/>
        <w:ind w:firstLine="461"/>
        <w:jc w:val="both"/>
      </w:pPr>
      <w:r>
        <w:rPr>
          <w:color w:val="000000"/>
        </w:rPr>
        <w:lastRenderedPageBreak/>
        <w:t>Конечно, иначе бы так не сказал.</w:t>
      </w:r>
      <w:r>
        <w:rPr>
          <w:rStyle w:val="apple-converted-space"/>
          <w:color w:val="000000"/>
        </w:rPr>
        <w:t xml:space="preserve"> </w:t>
      </w:r>
      <w:r>
        <w:rPr>
          <w:color w:val="000000"/>
        </w:rPr>
        <w:t>Сдерживая себя, чтобы не сказать ей это прямо в лицо, я отвел глаза и кивнул.</w:t>
      </w:r>
      <w:r>
        <w:rPr>
          <w:rStyle w:val="apple-converted-space"/>
          <w:color w:val="000000"/>
        </w:rPr>
        <w:t xml:space="preserve"> </w:t>
      </w:r>
      <w:r>
        <w:rPr>
          <w:color w:val="000000"/>
        </w:rPr>
        <w:t>Мгновением позже Сью привлекла моё внимание к себе, когда громко кашлянула.</w:t>
      </w:r>
      <w:r>
        <w:rPr>
          <w:rStyle w:val="apple-converted-space"/>
          <w:color w:val="000000"/>
        </w:rPr>
        <w:t xml:space="preserve"> </w:t>
      </w:r>
      <w:r>
        <w:rPr>
          <w:color w:val="000000"/>
        </w:rPr>
        <w:t>Когда все посмотрели на неё, е</w:t>
      </w:r>
      <w:r w:rsidR="00DD1B70">
        <w:rPr>
          <w:color w:val="000000"/>
        </w:rPr>
        <w:t>ё</w:t>
      </w:r>
      <w:r>
        <w:rPr>
          <w:color w:val="000000"/>
        </w:rPr>
        <w:t xml:space="preserve"> застенчивый взгляд заметался по кругу. </w:t>
      </w:r>
      <w:r w:rsidR="00DD1B70">
        <w:rPr>
          <w:color w:val="000000"/>
        </w:rPr>
        <w:t>Наконец</w:t>
      </w:r>
      <w:r>
        <w:rPr>
          <w:color w:val="000000"/>
        </w:rPr>
        <w:t xml:space="preserve"> её взгляд </w:t>
      </w:r>
      <w:r w:rsidR="00DD1B70">
        <w:rPr>
          <w:color w:val="000000"/>
        </w:rPr>
        <w:t>остановился на</w:t>
      </w:r>
      <w:r>
        <w:rPr>
          <w:color w:val="000000"/>
        </w:rPr>
        <w:t xml:space="preserve"> мне, и она пробормотала: </w:t>
      </w:r>
    </w:p>
    <w:p w:rsidR="001A0015" w:rsidRDefault="001A0015" w:rsidP="001A0015">
      <w:pPr>
        <w:pStyle w:val="western"/>
        <w:shd w:val="clear" w:color="auto" w:fill="FFFFFF"/>
        <w:spacing w:before="0" w:after="0"/>
        <w:ind w:firstLine="461"/>
        <w:jc w:val="both"/>
        <w:rPr>
          <w:color w:val="000000"/>
        </w:rPr>
      </w:pPr>
      <w:r>
        <w:t xml:space="preserve">– </w:t>
      </w:r>
      <w:r>
        <w:rPr>
          <w:color w:val="000000"/>
        </w:rPr>
        <w:t>Извините,</w:t>
      </w:r>
      <w:r>
        <w:t xml:space="preserve"> –</w:t>
      </w:r>
      <w:r>
        <w:rPr>
          <w:color w:val="000000"/>
        </w:rPr>
        <w:t xml:space="preserve"> как будто бы она прервала чрезвычайно важную встречу.</w:t>
      </w:r>
    </w:p>
    <w:p w:rsidR="001A0015" w:rsidRDefault="001A0015" w:rsidP="001A0015">
      <w:pPr>
        <w:pStyle w:val="western"/>
        <w:shd w:val="clear" w:color="auto" w:fill="FFFFFF"/>
        <w:spacing w:before="0" w:after="0"/>
        <w:ind w:firstLine="461"/>
        <w:jc w:val="both"/>
      </w:pPr>
      <w:r>
        <w:rPr>
          <w:color w:val="000000"/>
        </w:rPr>
        <w:t xml:space="preserve">Я с любопытством поднял бровь, но Лорен заставила мой взгляд опять оторваться от Сью, когда она дотронулась до моего предплечья и прошептала: </w:t>
      </w:r>
    </w:p>
    <w:p w:rsidR="001A0015" w:rsidRDefault="001A0015" w:rsidP="001A0015">
      <w:pPr>
        <w:pStyle w:val="western"/>
        <w:shd w:val="clear" w:color="auto" w:fill="FFFFFF"/>
        <w:spacing w:before="0" w:after="0"/>
        <w:ind w:firstLine="461"/>
        <w:jc w:val="both"/>
        <w:rPr>
          <w:color w:val="000000"/>
        </w:rPr>
      </w:pPr>
      <w:r>
        <w:t>– Ит</w:t>
      </w:r>
      <w:r>
        <w:rPr>
          <w:color w:val="000000"/>
        </w:rPr>
        <w:t>ак, ничего не изменилось?</w:t>
      </w:r>
    </w:p>
    <w:p w:rsidR="001A0015" w:rsidRDefault="001A0015" w:rsidP="001A0015">
      <w:pPr>
        <w:pStyle w:val="western"/>
        <w:shd w:val="clear" w:color="auto" w:fill="FFFFFF"/>
        <w:spacing w:before="0" w:after="0"/>
        <w:ind w:firstLine="461"/>
        <w:jc w:val="both"/>
        <w:rPr>
          <w:color w:val="000000"/>
        </w:rPr>
      </w:pPr>
      <w:r>
        <w:rPr>
          <w:color w:val="000000"/>
        </w:rPr>
        <w:t>Я вздохнул.</w:t>
      </w:r>
      <w:r>
        <w:rPr>
          <w:rStyle w:val="apple-converted-space"/>
          <w:color w:val="000000"/>
        </w:rPr>
        <w:t xml:space="preserve"> Что</w:t>
      </w:r>
      <w:r>
        <w:rPr>
          <w:color w:val="000000"/>
        </w:rPr>
        <w:t xml:space="preserve"> я мог ответить?</w:t>
      </w:r>
    </w:p>
    <w:p w:rsidR="001A0015" w:rsidRDefault="001A0015" w:rsidP="001A0015">
      <w:pPr>
        <w:pStyle w:val="western"/>
        <w:shd w:val="clear" w:color="auto" w:fill="FFFFFF"/>
        <w:spacing w:before="0" w:after="0"/>
        <w:ind w:firstLine="461"/>
        <w:jc w:val="both"/>
      </w:pPr>
      <w:r>
        <w:rPr>
          <w:color w:val="000000"/>
        </w:rPr>
        <w:t xml:space="preserve">Вернувшись к нормальному голосу, она сказала: </w:t>
      </w:r>
    </w:p>
    <w:p w:rsidR="001A0015" w:rsidRDefault="001A0015" w:rsidP="001A0015">
      <w:pPr>
        <w:pStyle w:val="western"/>
        <w:shd w:val="clear" w:color="auto" w:fill="FFFFFF"/>
        <w:spacing w:before="0" w:after="0"/>
        <w:ind w:firstLine="461"/>
        <w:jc w:val="both"/>
        <w:rPr>
          <w:color w:val="000000"/>
        </w:rPr>
      </w:pPr>
      <w:r>
        <w:t xml:space="preserve">– Увидимся на уроке </w:t>
      </w:r>
      <w:proofErr w:type="gramStart"/>
      <w:r>
        <w:t>испанского</w:t>
      </w:r>
      <w:proofErr w:type="gramEnd"/>
      <w:r>
        <w:rPr>
          <w:color w:val="000000"/>
        </w:rPr>
        <w:t>.</w:t>
      </w:r>
      <w:r>
        <w:t xml:space="preserve"> –</w:t>
      </w:r>
      <w:r>
        <w:rPr>
          <w:rStyle w:val="apple-converted-space"/>
          <w:color w:val="000000"/>
        </w:rPr>
        <w:t xml:space="preserve"> </w:t>
      </w:r>
      <w:r>
        <w:rPr>
          <w:color w:val="000000"/>
        </w:rPr>
        <w:t>Затем она быстро улыбнулась всем остальным и направилась на свой следующий урок.</w:t>
      </w:r>
    </w:p>
    <w:p w:rsidR="001A0015" w:rsidRDefault="001A0015" w:rsidP="001A0015">
      <w:pPr>
        <w:pStyle w:val="western"/>
        <w:shd w:val="clear" w:color="auto" w:fill="FFFFFF"/>
        <w:spacing w:before="0" w:after="0"/>
        <w:ind w:firstLine="461"/>
        <w:jc w:val="both"/>
        <w:rPr>
          <w:color w:val="000000"/>
        </w:rPr>
      </w:pPr>
      <w:r>
        <w:rPr>
          <w:color w:val="000000"/>
        </w:rPr>
        <w:t>Райан тоже ушел, так что остались только две девочки и я, по-прежнему стоявший у шкафчиков в коридоре.</w:t>
      </w:r>
      <w:r>
        <w:rPr>
          <w:rStyle w:val="apple-converted-space"/>
          <w:color w:val="000000"/>
        </w:rPr>
        <w:t xml:space="preserve"> </w:t>
      </w:r>
      <w:r>
        <w:rPr>
          <w:color w:val="000000"/>
        </w:rPr>
        <w:t>Сью тщательно меня изучала.</w:t>
      </w:r>
      <w:r>
        <w:rPr>
          <w:rStyle w:val="apple-converted-space"/>
          <w:color w:val="000000"/>
        </w:rPr>
        <w:t xml:space="preserve"> Должно быть, сейчас в её голове роились всевозможные</w:t>
      </w:r>
      <w:r>
        <w:rPr>
          <w:color w:val="000000"/>
        </w:rPr>
        <w:t xml:space="preserve"> мысли, но одна в её глазах читалась наиболее очевидно, и это была полная неразбериха.</w:t>
      </w:r>
      <w:r>
        <w:rPr>
          <w:rStyle w:val="apple-converted-space"/>
          <w:color w:val="000000"/>
        </w:rPr>
        <w:t xml:space="preserve"> </w:t>
      </w:r>
      <w:r>
        <w:rPr>
          <w:color w:val="000000"/>
        </w:rPr>
        <w:t>Зная теперь её достаточно хорошо, я догадался, что она была  удивлена, что я отверг Лорен.</w:t>
      </w:r>
    </w:p>
    <w:p w:rsidR="001A0015" w:rsidRDefault="001A0015" w:rsidP="001A0015">
      <w:pPr>
        <w:pStyle w:val="western"/>
        <w:shd w:val="clear" w:color="auto" w:fill="FFFFFF"/>
        <w:spacing w:before="0" w:after="0"/>
        <w:ind w:firstLine="461"/>
        <w:jc w:val="both"/>
      </w:pPr>
      <w:r>
        <w:rPr>
          <w:color w:val="000000"/>
        </w:rPr>
        <w:t>Я поднял руки, ладонями вверх,</w:t>
      </w:r>
      <w:r>
        <w:rPr>
          <w:rStyle w:val="apple-converted-space"/>
          <w:color w:val="000000"/>
        </w:rPr>
        <w:t xml:space="preserve"> словно </w:t>
      </w:r>
      <w:r>
        <w:rPr>
          <w:color w:val="000000"/>
        </w:rPr>
        <w:t>сдаваясь,</w:t>
      </w:r>
      <w:r>
        <w:rPr>
          <w:rStyle w:val="apple-converted-space"/>
          <w:color w:val="000000"/>
        </w:rPr>
        <w:t xml:space="preserve"> </w:t>
      </w:r>
      <w:r>
        <w:rPr>
          <w:color w:val="000000"/>
        </w:rPr>
        <w:t xml:space="preserve">и сказал: </w:t>
      </w:r>
    </w:p>
    <w:p w:rsidR="001A0015" w:rsidRDefault="001A0015" w:rsidP="001A0015">
      <w:pPr>
        <w:pStyle w:val="western"/>
        <w:shd w:val="clear" w:color="auto" w:fill="FFFFFF"/>
        <w:spacing w:before="0" w:after="0"/>
        <w:ind w:firstLine="461"/>
        <w:jc w:val="both"/>
        <w:rPr>
          <w:color w:val="000000"/>
        </w:rPr>
      </w:pPr>
      <w:r>
        <w:t xml:space="preserve">– </w:t>
      </w:r>
      <w:r>
        <w:rPr>
          <w:color w:val="000000"/>
        </w:rPr>
        <w:t>Твои правила.</w:t>
      </w:r>
    </w:p>
    <w:p w:rsidR="001A0015" w:rsidRDefault="001A0015" w:rsidP="001A0015">
      <w:pPr>
        <w:pStyle w:val="western"/>
        <w:shd w:val="clear" w:color="auto" w:fill="FFFFFF"/>
        <w:spacing w:before="0" w:after="0"/>
        <w:ind w:firstLine="461"/>
        <w:jc w:val="both"/>
        <w:rPr>
          <w:color w:val="FF0000"/>
        </w:rPr>
      </w:pPr>
      <w:r>
        <w:rPr>
          <w:color w:val="000000"/>
        </w:rPr>
        <w:t>Напомнив это, я оставил девушек, пока Сью не придумала ещё один аргумент, почему из этого ничего не получится.</w:t>
      </w:r>
      <w:r>
        <w:rPr>
          <w:rStyle w:val="apple-converted-space"/>
          <w:color w:val="000000"/>
        </w:rPr>
        <w:t xml:space="preserve"> </w:t>
      </w:r>
      <w:r>
        <w:rPr>
          <w:color w:val="000000"/>
        </w:rPr>
        <w:t>Клянусь, что один уже у неё вертелся на языке.</w:t>
      </w:r>
    </w:p>
    <w:p w:rsidR="001A0015" w:rsidRDefault="001A0015" w:rsidP="001A0015">
      <w:pPr>
        <w:pStyle w:val="western"/>
        <w:shd w:val="clear" w:color="auto" w:fill="FFFFFF"/>
        <w:spacing w:before="0" w:after="0"/>
        <w:ind w:firstLine="461"/>
        <w:jc w:val="both"/>
        <w:rPr>
          <w:color w:val="FF0000"/>
        </w:rPr>
      </w:pPr>
    </w:p>
    <w:p w:rsidR="001A0015" w:rsidRPr="00762066" w:rsidRDefault="001A0015" w:rsidP="00D67EE3">
      <w:pPr>
        <w:pStyle w:val="western"/>
        <w:shd w:val="clear" w:color="auto" w:fill="FFFFFF"/>
        <w:spacing w:before="0" w:after="0"/>
        <w:jc w:val="center"/>
        <w:rPr>
          <w:b/>
          <w:color w:val="FF0000"/>
          <w:sz w:val="32"/>
        </w:rPr>
      </w:pPr>
      <w:r w:rsidRPr="00762066">
        <w:rPr>
          <w:b/>
          <w:sz w:val="32"/>
        </w:rPr>
        <w:t>*</w:t>
      </w:r>
      <w:r w:rsidR="00D67EE3" w:rsidRPr="00762066">
        <w:rPr>
          <w:b/>
          <w:sz w:val="32"/>
        </w:rPr>
        <w:t>**</w:t>
      </w:r>
    </w:p>
    <w:p w:rsidR="001A0015" w:rsidRDefault="001A0015" w:rsidP="001A0015">
      <w:pPr>
        <w:pStyle w:val="western"/>
        <w:shd w:val="clear" w:color="auto" w:fill="FFFFFF"/>
        <w:spacing w:before="0" w:after="0"/>
        <w:ind w:firstLine="461"/>
        <w:jc w:val="both"/>
        <w:rPr>
          <w:color w:val="FF0000"/>
        </w:rPr>
      </w:pPr>
    </w:p>
    <w:p w:rsidR="001A0015" w:rsidRDefault="001A0015" w:rsidP="001A0015">
      <w:pPr>
        <w:pStyle w:val="western"/>
        <w:shd w:val="clear" w:color="auto" w:fill="FFFFFF"/>
        <w:spacing w:before="0" w:after="0"/>
        <w:ind w:firstLine="426"/>
        <w:jc w:val="both"/>
      </w:pPr>
      <w:r>
        <w:rPr>
          <w:color w:val="000000"/>
        </w:rPr>
        <w:t>Мне было скучно днём, как в аду, и так как мне нельзя было выходить из дома из-за маминого наказания, я был счастлив, когда стало темнеть.</w:t>
      </w:r>
      <w:r>
        <w:rPr>
          <w:rStyle w:val="apple-converted-space"/>
          <w:color w:val="000000"/>
        </w:rPr>
        <w:t xml:space="preserve"> </w:t>
      </w:r>
      <w:r>
        <w:rPr>
          <w:color w:val="000000"/>
        </w:rPr>
        <w:t>За последние несколько вечеров, вроде как, появилась привычка по смс желать Сьюзан спокойной ночи.</w:t>
      </w:r>
      <w:r>
        <w:rPr>
          <w:rStyle w:val="apple-converted-space"/>
          <w:color w:val="000000"/>
        </w:rPr>
        <w:t xml:space="preserve"> </w:t>
      </w:r>
      <w:r>
        <w:rPr>
          <w:color w:val="000000"/>
        </w:rPr>
        <w:t>Немного повеселев, я напечатал ей сообщение.</w:t>
      </w:r>
      <w:r>
        <w:rPr>
          <w:rStyle w:val="apple-converted-space"/>
          <w:color w:val="000000"/>
        </w:rPr>
        <w:t xml:space="preserve"> </w:t>
      </w:r>
    </w:p>
    <w:p w:rsidR="001A0015" w:rsidRDefault="001A0015" w:rsidP="001A0015">
      <w:pPr>
        <w:pStyle w:val="western"/>
        <w:shd w:val="clear" w:color="auto" w:fill="FFFFFF"/>
        <w:spacing w:before="0" w:after="0"/>
        <w:ind w:firstLine="426"/>
        <w:jc w:val="both"/>
        <w:rPr>
          <w:color w:val="000000"/>
        </w:rPr>
      </w:pPr>
      <w:r>
        <w:t>«</w:t>
      </w:r>
      <w:r>
        <w:rPr>
          <w:i/>
        </w:rPr>
        <w:t>Чем занимаешься?»</w:t>
      </w:r>
    </w:p>
    <w:p w:rsidR="001A0015" w:rsidRDefault="001A0015" w:rsidP="001A0015">
      <w:pPr>
        <w:pStyle w:val="western"/>
        <w:shd w:val="clear" w:color="auto" w:fill="FFFFFF"/>
        <w:spacing w:before="0" w:after="0"/>
        <w:ind w:firstLine="461"/>
        <w:jc w:val="both"/>
      </w:pPr>
      <w:r>
        <w:rPr>
          <w:color w:val="000000"/>
        </w:rPr>
        <w:t>Сьюзан ответила без особого промедления.</w:t>
      </w:r>
      <w:r>
        <w:rPr>
          <w:rStyle w:val="apple-converted-space"/>
          <w:color w:val="000000"/>
        </w:rPr>
        <w:t xml:space="preserve"> </w:t>
      </w:r>
    </w:p>
    <w:p w:rsidR="001A0015" w:rsidRDefault="001A0015" w:rsidP="001A0015">
      <w:pPr>
        <w:pStyle w:val="western"/>
        <w:shd w:val="clear" w:color="auto" w:fill="FFFFFF"/>
        <w:spacing w:before="0" w:after="0"/>
        <w:ind w:firstLine="461"/>
        <w:jc w:val="both"/>
        <w:rPr>
          <w:iCs/>
          <w:color w:val="000000"/>
        </w:rPr>
      </w:pPr>
      <w:r>
        <w:t>«</w:t>
      </w:r>
      <w:r>
        <w:rPr>
          <w:i/>
        </w:rPr>
        <w:t>Только что переехала к деду»</w:t>
      </w:r>
      <w:r>
        <w:rPr>
          <w:i/>
          <w:iCs/>
          <w:color w:val="000000"/>
        </w:rPr>
        <w:t>.</w:t>
      </w:r>
    </w:p>
    <w:p w:rsidR="001A0015" w:rsidRDefault="001A0015" w:rsidP="001A0015">
      <w:pPr>
        <w:pStyle w:val="western"/>
        <w:shd w:val="clear" w:color="auto" w:fill="FFFFFF"/>
        <w:spacing w:before="0" w:after="0"/>
        <w:ind w:firstLine="461"/>
        <w:jc w:val="both"/>
        <w:rPr>
          <w:i/>
        </w:rPr>
      </w:pPr>
      <w:r>
        <w:rPr>
          <w:iCs/>
          <w:color w:val="000000"/>
        </w:rPr>
        <w:t>И как это понимать?</w:t>
      </w:r>
      <w:r>
        <w:rPr>
          <w:rStyle w:val="apple-converted-space"/>
          <w:color w:val="000000"/>
        </w:rPr>
        <w:t xml:space="preserve"> </w:t>
      </w:r>
      <w:r>
        <w:rPr>
          <w:color w:val="000000"/>
        </w:rPr>
        <w:t>Раздевшись, я улегся на кровать и написал:</w:t>
      </w:r>
      <w:r>
        <w:rPr>
          <w:rStyle w:val="apple-converted-space"/>
          <w:color w:val="000000"/>
        </w:rPr>
        <w:t xml:space="preserve"> </w:t>
      </w:r>
    </w:p>
    <w:p w:rsidR="001A0015" w:rsidRDefault="001A0015" w:rsidP="001A0015">
      <w:pPr>
        <w:pStyle w:val="western"/>
        <w:shd w:val="clear" w:color="auto" w:fill="FFFFFF"/>
        <w:spacing w:before="0" w:after="0"/>
        <w:ind w:firstLine="461"/>
        <w:jc w:val="both"/>
      </w:pPr>
      <w:r>
        <w:rPr>
          <w:i/>
        </w:rPr>
        <w:t>«Не хочешь пояснить?»</w:t>
      </w:r>
    </w:p>
    <w:p w:rsidR="001A0015" w:rsidRDefault="001A0015" w:rsidP="001A0015">
      <w:pPr>
        <w:pStyle w:val="western"/>
        <w:shd w:val="clear" w:color="auto" w:fill="FFFFFF"/>
        <w:spacing w:before="0" w:after="0"/>
        <w:ind w:firstLine="461"/>
        <w:jc w:val="both"/>
        <w:rPr>
          <w:color w:val="000000"/>
        </w:rPr>
      </w:pPr>
      <w:r>
        <w:t>«</w:t>
      </w:r>
      <w:r>
        <w:rPr>
          <w:i/>
        </w:rPr>
        <w:t>Долгая история»</w:t>
      </w:r>
      <w:r>
        <w:t>.</w:t>
      </w:r>
    </w:p>
    <w:p w:rsidR="001A0015" w:rsidRDefault="001A0015" w:rsidP="001A0015">
      <w:pPr>
        <w:pStyle w:val="western"/>
        <w:shd w:val="clear" w:color="auto" w:fill="FFFFFF"/>
        <w:spacing w:before="0" w:after="0"/>
        <w:ind w:firstLine="461"/>
        <w:jc w:val="both"/>
        <w:rPr>
          <w:i/>
        </w:rPr>
      </w:pPr>
      <w:r>
        <w:rPr>
          <w:color w:val="000000"/>
        </w:rPr>
        <w:t>Она не знала, но я любил длинные истории.</w:t>
      </w:r>
      <w:r>
        <w:rPr>
          <w:rStyle w:val="apple-converted-space"/>
          <w:color w:val="000000"/>
        </w:rPr>
        <w:t xml:space="preserve"> </w:t>
      </w:r>
    </w:p>
    <w:p w:rsidR="001A0015" w:rsidRDefault="001A0015" w:rsidP="001A0015">
      <w:pPr>
        <w:pStyle w:val="western"/>
        <w:shd w:val="clear" w:color="auto" w:fill="FFFFFF"/>
        <w:spacing w:before="0" w:after="0"/>
        <w:ind w:firstLine="461"/>
        <w:jc w:val="both"/>
        <w:rPr>
          <w:color w:val="000000"/>
        </w:rPr>
      </w:pPr>
      <w:r>
        <w:rPr>
          <w:i/>
        </w:rPr>
        <w:t>«У тебя есть три с половиной часа. Если я не посплю хотя бы шесть часов, с утра я не в духе».</w:t>
      </w:r>
    </w:p>
    <w:p w:rsidR="001A0015" w:rsidRDefault="001A0015" w:rsidP="001A0015">
      <w:pPr>
        <w:pStyle w:val="western"/>
        <w:shd w:val="clear" w:color="auto" w:fill="FFFFFF"/>
        <w:spacing w:before="0" w:after="0"/>
        <w:ind w:firstLine="461"/>
        <w:jc w:val="both"/>
        <w:rPr>
          <w:i/>
        </w:rPr>
      </w:pPr>
      <w:r>
        <w:rPr>
          <w:color w:val="000000"/>
        </w:rPr>
        <w:t>Когда пришло её следующее сообщение, я не сомневался, что удостоился её пристального внимания, потому что между каждым моим и её сообщением проходило лишь несколько секунд.</w:t>
      </w:r>
      <w:r>
        <w:rPr>
          <w:rStyle w:val="apple-converted-space"/>
          <w:color w:val="000000"/>
        </w:rPr>
        <w:t xml:space="preserve"> </w:t>
      </w:r>
    </w:p>
    <w:p w:rsidR="001A0015" w:rsidRDefault="001A0015" w:rsidP="001A0015">
      <w:pPr>
        <w:pStyle w:val="western"/>
        <w:shd w:val="clear" w:color="auto" w:fill="FFFFFF"/>
        <w:spacing w:before="0" w:after="0"/>
        <w:ind w:firstLine="461"/>
        <w:jc w:val="both"/>
        <w:rPr>
          <w:i/>
        </w:rPr>
      </w:pPr>
      <w:r>
        <w:rPr>
          <w:i/>
        </w:rPr>
        <w:t>«Ха ха.</w:t>
      </w:r>
      <w:r>
        <w:rPr>
          <w:i/>
          <w:iCs/>
          <w:color w:val="000000"/>
        </w:rPr>
        <w:t xml:space="preserve"> </w:t>
      </w:r>
      <w:r>
        <w:rPr>
          <w:i/>
        </w:rPr>
        <w:t>Постарайся лечь пораньше»</w:t>
      </w:r>
      <w:r>
        <w:rPr>
          <w:i/>
          <w:iCs/>
          <w:color w:val="000000"/>
        </w:rPr>
        <w:t>.</w:t>
      </w:r>
    </w:p>
    <w:p w:rsidR="001A0015" w:rsidRDefault="001A0015" w:rsidP="001A0015">
      <w:pPr>
        <w:pStyle w:val="western"/>
        <w:shd w:val="clear" w:color="auto" w:fill="FFFFFF"/>
        <w:spacing w:before="0" w:after="0"/>
        <w:ind w:firstLine="461"/>
        <w:jc w:val="both"/>
      </w:pPr>
      <w:r>
        <w:rPr>
          <w:i/>
        </w:rPr>
        <w:t>«Я уже в постели. И всегда тут, когда пишу тебе. Почему ты не в кровати?»</w:t>
      </w:r>
    </w:p>
    <w:p w:rsidR="001A0015" w:rsidRDefault="001A0015" w:rsidP="001A0015">
      <w:pPr>
        <w:pStyle w:val="western"/>
        <w:shd w:val="clear" w:color="auto" w:fill="FFFFFF"/>
        <w:spacing w:before="0" w:after="0"/>
        <w:ind w:firstLine="461"/>
        <w:jc w:val="both"/>
        <w:rPr>
          <w:color w:val="000000"/>
        </w:rPr>
      </w:pPr>
      <w:r>
        <w:t>«</w:t>
      </w:r>
      <w:r>
        <w:rPr>
          <w:i/>
        </w:rPr>
        <w:t>Мои родители довольно шумно ссорятся. Мой дедушка живет рядом, и я пришла к нему поспать на диване».</w:t>
      </w:r>
    </w:p>
    <w:p w:rsidR="001A0015" w:rsidRDefault="001A0015" w:rsidP="001A0015">
      <w:pPr>
        <w:pStyle w:val="western"/>
        <w:shd w:val="clear" w:color="auto" w:fill="FFFFFF"/>
        <w:spacing w:before="0" w:after="0"/>
        <w:ind w:firstLine="461"/>
        <w:jc w:val="both"/>
        <w:rPr>
          <w:rStyle w:val="apple-converted-space"/>
          <w:color w:val="000000"/>
        </w:rPr>
      </w:pPr>
      <w:r>
        <w:rPr>
          <w:color w:val="000000"/>
        </w:rPr>
        <w:t>Боже, это звучит не так уж весело.</w:t>
      </w:r>
    </w:p>
    <w:p w:rsidR="001A0015" w:rsidRDefault="001A0015" w:rsidP="001A0015">
      <w:pPr>
        <w:pStyle w:val="western"/>
        <w:shd w:val="clear" w:color="auto" w:fill="FFFFFF"/>
        <w:spacing w:before="0" w:after="0"/>
        <w:ind w:firstLine="461"/>
        <w:jc w:val="both"/>
        <w:rPr>
          <w:color w:val="000000"/>
        </w:rPr>
      </w:pPr>
      <w:r>
        <w:rPr>
          <w:rStyle w:val="apple-converted-space"/>
          <w:color w:val="000000"/>
        </w:rPr>
        <w:t xml:space="preserve"> </w:t>
      </w:r>
      <w:r>
        <w:rPr>
          <w:i/>
        </w:rPr>
        <w:t>«Ого. И часто у тебя такое?»</w:t>
      </w:r>
    </w:p>
    <w:p w:rsidR="001A0015" w:rsidRDefault="001A0015" w:rsidP="001A0015">
      <w:pPr>
        <w:pStyle w:val="western"/>
        <w:shd w:val="clear" w:color="auto" w:fill="FFFFFF"/>
        <w:spacing w:before="0" w:after="0"/>
        <w:ind w:firstLine="461"/>
        <w:jc w:val="both"/>
        <w:rPr>
          <w:color w:val="000000"/>
        </w:rPr>
      </w:pPr>
      <w:r>
        <w:rPr>
          <w:color w:val="000000"/>
        </w:rPr>
        <w:t xml:space="preserve">Я отправил сообщение, склонился над краем кровати и взял пачку </w:t>
      </w:r>
      <w:r>
        <w:rPr>
          <w:color w:val="000000"/>
          <w:lang w:val="en-US"/>
        </w:rPr>
        <w:t>Skittles</w:t>
      </w:r>
      <w:r>
        <w:rPr>
          <w:color w:val="000000"/>
        </w:rPr>
        <w:t xml:space="preserve"> с тумбочки.</w:t>
      </w:r>
      <w:r>
        <w:rPr>
          <w:rStyle w:val="apple-converted-space"/>
          <w:color w:val="000000"/>
        </w:rPr>
        <w:t xml:space="preserve"> </w:t>
      </w:r>
      <w:r>
        <w:rPr>
          <w:color w:val="000000"/>
        </w:rPr>
        <w:t>Выбрав из кучи только зелёные, я закинул несколько штук в рот, ожидая её ответ.</w:t>
      </w:r>
    </w:p>
    <w:p w:rsidR="001A0015" w:rsidRDefault="001A0015" w:rsidP="001A0015">
      <w:pPr>
        <w:pStyle w:val="western"/>
        <w:shd w:val="clear" w:color="auto" w:fill="FFFFFF"/>
        <w:spacing w:before="0" w:after="0"/>
        <w:ind w:firstLine="461"/>
        <w:jc w:val="both"/>
        <w:rPr>
          <w:i/>
        </w:rPr>
      </w:pPr>
      <w:r>
        <w:rPr>
          <w:color w:val="000000"/>
        </w:rPr>
        <w:t>Мой телефон снова просигналил.</w:t>
      </w:r>
      <w:r>
        <w:rPr>
          <w:rStyle w:val="apple-converted-space"/>
          <w:color w:val="000000"/>
        </w:rPr>
        <w:t xml:space="preserve"> </w:t>
      </w:r>
    </w:p>
    <w:p w:rsidR="001A0015" w:rsidRDefault="001A0015" w:rsidP="001A0015">
      <w:pPr>
        <w:pStyle w:val="western"/>
        <w:shd w:val="clear" w:color="auto" w:fill="FFFFFF"/>
        <w:spacing w:before="0" w:after="0"/>
        <w:ind w:firstLine="461"/>
        <w:jc w:val="both"/>
        <w:rPr>
          <w:color w:val="000000"/>
        </w:rPr>
      </w:pPr>
      <w:r>
        <w:rPr>
          <w:i/>
        </w:rPr>
        <w:t>«Иногда. Я привыкла. Так ты каждый день ложишься так рано, чтобы писать мне?»</w:t>
      </w:r>
    </w:p>
    <w:p w:rsidR="001A0015" w:rsidRDefault="001A0015" w:rsidP="001A0015">
      <w:pPr>
        <w:pStyle w:val="western"/>
        <w:shd w:val="clear" w:color="auto" w:fill="FFFFFF"/>
        <w:spacing w:before="0" w:after="0"/>
        <w:ind w:firstLine="461"/>
        <w:jc w:val="both"/>
        <w:rPr>
          <w:i/>
        </w:rPr>
      </w:pPr>
      <w:r>
        <w:rPr>
          <w:color w:val="000000"/>
        </w:rPr>
        <w:t>Ах, я бы слал ей смс-ки весь день, если бы было можно.</w:t>
      </w:r>
      <w:r>
        <w:rPr>
          <w:rStyle w:val="apple-converted-space"/>
          <w:color w:val="000000"/>
        </w:rPr>
        <w:t xml:space="preserve"> </w:t>
      </w:r>
    </w:p>
    <w:p w:rsidR="001A0015" w:rsidRDefault="001A0015" w:rsidP="001A0015">
      <w:pPr>
        <w:pStyle w:val="western"/>
        <w:shd w:val="clear" w:color="auto" w:fill="FFFFFF"/>
        <w:spacing w:before="0" w:after="0"/>
        <w:ind w:firstLine="461"/>
        <w:jc w:val="both"/>
        <w:rPr>
          <w:color w:val="000000"/>
        </w:rPr>
      </w:pPr>
      <w:r>
        <w:rPr>
          <w:i/>
        </w:rPr>
        <w:lastRenderedPageBreak/>
        <w:t xml:space="preserve">«Да. </w:t>
      </w:r>
      <w:proofErr w:type="gramStart"/>
      <w:r>
        <w:rPr>
          <w:i/>
        </w:rPr>
        <w:t xml:space="preserve">Мне не хочется, чтобы меня прерывали, когда я общаюсь с тобой </w:t>
      </w:r>
      <w:r>
        <w:rPr>
          <w:i/>
          <w:iCs/>
        </w:rPr>
        <w:t>;–). Как твой засос?»</w:t>
      </w:r>
      <w:r>
        <w:rPr>
          <w:rStyle w:val="apple-converted-space"/>
          <w:color w:val="000000"/>
        </w:rPr>
        <w:t xml:space="preserve"> </w:t>
      </w:r>
      <w:proofErr w:type="gramEnd"/>
    </w:p>
    <w:p w:rsidR="001A0015" w:rsidRDefault="001A0015" w:rsidP="001A0015">
      <w:pPr>
        <w:pStyle w:val="western"/>
        <w:shd w:val="clear" w:color="auto" w:fill="FFFFFF"/>
        <w:spacing w:before="0" w:after="0"/>
        <w:ind w:firstLine="461"/>
        <w:jc w:val="both"/>
        <w:rPr>
          <w:color w:val="000000"/>
        </w:rPr>
      </w:pPr>
      <w:r>
        <w:rPr>
          <w:color w:val="000000"/>
        </w:rPr>
        <w:t>Я уже собирался отправить это сообщение, когда телефон вдруг потемнел.</w:t>
      </w:r>
      <w:r>
        <w:rPr>
          <w:rStyle w:val="apple-converted-space"/>
          <w:color w:val="000000"/>
        </w:rPr>
        <w:t xml:space="preserve"> </w:t>
      </w:r>
      <w:r>
        <w:rPr>
          <w:color w:val="000000"/>
        </w:rPr>
        <w:t>Какого чёрта?</w:t>
      </w:r>
      <w:r>
        <w:rPr>
          <w:rStyle w:val="apple-converted-space"/>
          <w:color w:val="000000"/>
        </w:rPr>
        <w:t xml:space="preserve"> Мои г</w:t>
      </w:r>
      <w:r>
        <w:rPr>
          <w:color w:val="000000"/>
        </w:rPr>
        <w:t>лаза сузились, я повернул его, чтобы рассмотреть, но, конечно, ничего не обнаружил.</w:t>
      </w:r>
      <w:r>
        <w:rPr>
          <w:rStyle w:val="apple-converted-space"/>
          <w:color w:val="000000"/>
        </w:rPr>
        <w:t xml:space="preserve"> </w:t>
      </w:r>
      <w:r>
        <w:rPr>
          <w:color w:val="000000"/>
        </w:rPr>
        <w:t>И вот почему. Сел аккумулятор и всё.</w:t>
      </w:r>
      <w:r>
        <w:rPr>
          <w:rStyle w:val="apple-converted-space"/>
          <w:color w:val="000000"/>
        </w:rPr>
        <w:t xml:space="preserve"> </w:t>
      </w:r>
      <w:r>
        <w:rPr>
          <w:color w:val="000000"/>
        </w:rPr>
        <w:t>Должно быть, я не заряжал его с прошлого уик-энда.</w:t>
      </w:r>
    </w:p>
    <w:p w:rsidR="001A0015" w:rsidRDefault="001A0015" w:rsidP="001A0015">
      <w:pPr>
        <w:pStyle w:val="western"/>
        <w:shd w:val="clear" w:color="auto" w:fill="FFFFFF"/>
        <w:spacing w:before="0" w:after="0"/>
        <w:ind w:firstLine="461"/>
        <w:jc w:val="both"/>
        <w:rPr>
          <w:color w:val="000000"/>
        </w:rPr>
      </w:pPr>
      <w:r>
        <w:rPr>
          <w:color w:val="000000"/>
        </w:rPr>
        <w:t>Кабель лежал на столе.</w:t>
      </w:r>
      <w:r>
        <w:rPr>
          <w:rStyle w:val="apple-converted-space"/>
          <w:color w:val="000000"/>
        </w:rPr>
        <w:t xml:space="preserve"> </w:t>
      </w:r>
      <w:r>
        <w:rPr>
          <w:color w:val="000000"/>
        </w:rPr>
        <w:t>К несчастью, прошло много времени, пока я его подключил и вернулся в кровать.</w:t>
      </w:r>
      <w:r>
        <w:rPr>
          <w:rStyle w:val="apple-converted-space"/>
          <w:color w:val="000000"/>
        </w:rPr>
        <w:t xml:space="preserve"> </w:t>
      </w:r>
      <w:r>
        <w:rPr>
          <w:color w:val="000000"/>
        </w:rPr>
        <w:t>Сев на матрац и засунув ноги под одеяло, я перепечатал сообщение, и, наконец, послал его.</w:t>
      </w:r>
    </w:p>
    <w:p w:rsidR="001A0015" w:rsidRDefault="001A0015" w:rsidP="001A0015">
      <w:pPr>
        <w:pStyle w:val="western"/>
        <w:shd w:val="clear" w:color="auto" w:fill="FFFFFF"/>
        <w:spacing w:before="0" w:after="0"/>
        <w:ind w:firstLine="461"/>
        <w:jc w:val="both"/>
        <w:rPr>
          <w:i/>
          <w:iCs/>
        </w:rPr>
      </w:pPr>
      <w:r>
        <w:rPr>
          <w:color w:val="000000"/>
        </w:rPr>
        <w:t>Сью снова быстро ответила.</w:t>
      </w:r>
      <w:r>
        <w:rPr>
          <w:rStyle w:val="apple-converted-space"/>
          <w:color w:val="000000"/>
        </w:rPr>
        <w:t xml:space="preserve"> </w:t>
      </w:r>
    </w:p>
    <w:p w:rsidR="001A0015" w:rsidRDefault="001A0015" w:rsidP="001A0015">
      <w:pPr>
        <w:pStyle w:val="western"/>
        <w:shd w:val="clear" w:color="auto" w:fill="FFFFFF"/>
        <w:spacing w:before="0" w:after="0"/>
        <w:ind w:firstLine="461"/>
        <w:jc w:val="both"/>
        <w:rPr>
          <w:color w:val="000000"/>
        </w:rPr>
      </w:pPr>
      <w:r>
        <w:rPr>
          <w:i/>
          <w:iCs/>
        </w:rPr>
        <w:t>«Становится фиолетовым. Как твой синяк под глазом?»</w:t>
      </w:r>
    </w:p>
    <w:p w:rsidR="001A0015" w:rsidRDefault="001A0015" w:rsidP="001A0015">
      <w:pPr>
        <w:pStyle w:val="western"/>
        <w:shd w:val="clear" w:color="auto" w:fill="FFFFFF"/>
        <w:spacing w:before="0" w:after="0"/>
        <w:ind w:firstLine="461"/>
        <w:jc w:val="both"/>
        <w:rPr>
          <w:color w:val="000000"/>
        </w:rPr>
      </w:pPr>
      <w:r>
        <w:rPr>
          <w:color w:val="000000"/>
        </w:rPr>
        <w:t>Я так себе и представил её насмешливый оскал, когда она отправляла свой ответ.</w:t>
      </w:r>
    </w:p>
    <w:p w:rsidR="001A0015" w:rsidRDefault="001A0015" w:rsidP="001A0015">
      <w:pPr>
        <w:pStyle w:val="western"/>
        <w:shd w:val="clear" w:color="auto" w:fill="FFFFFF"/>
        <w:spacing w:before="0" w:after="0"/>
        <w:ind w:firstLine="461"/>
        <w:jc w:val="both"/>
        <w:rPr>
          <w:i/>
          <w:iCs/>
        </w:rPr>
      </w:pPr>
      <w:r>
        <w:rPr>
          <w:color w:val="000000"/>
        </w:rPr>
        <w:t>На самом деле я и понятия не имел, как выглядит сейчас мой подбитый глаз, так что я сел и уставился на своё отражение в тёмном окне, отражающемся от света в комнате. Ага.</w:t>
      </w:r>
      <w:r>
        <w:rPr>
          <w:rStyle w:val="apple-converted-space"/>
          <w:color w:val="000000"/>
        </w:rPr>
        <w:t xml:space="preserve"> Безобразно-как-ад </w:t>
      </w:r>
      <w:r>
        <w:rPr>
          <w:color w:val="000000"/>
        </w:rPr>
        <w:t>желтый.</w:t>
      </w:r>
      <w:r>
        <w:rPr>
          <w:rStyle w:val="apple-converted-space"/>
          <w:color w:val="000000"/>
        </w:rPr>
        <w:t xml:space="preserve"> </w:t>
      </w:r>
      <w:r>
        <w:rPr>
          <w:color w:val="000000"/>
        </w:rPr>
        <w:t>Вернувшись в кровать, я написал:</w:t>
      </w:r>
      <w:r>
        <w:rPr>
          <w:rStyle w:val="apple-converted-space"/>
          <w:color w:val="000000"/>
        </w:rPr>
        <w:t xml:space="preserve"> </w:t>
      </w:r>
    </w:p>
    <w:p w:rsidR="001A0015" w:rsidRDefault="001A0015" w:rsidP="001A0015">
      <w:pPr>
        <w:pStyle w:val="western"/>
        <w:shd w:val="clear" w:color="auto" w:fill="FFFFFF"/>
        <w:spacing w:before="0" w:after="0"/>
        <w:ind w:firstLine="461"/>
        <w:jc w:val="both"/>
        <w:rPr>
          <w:i/>
          <w:iCs/>
        </w:rPr>
      </w:pPr>
      <w:r>
        <w:rPr>
          <w:i/>
          <w:iCs/>
        </w:rPr>
        <w:t>«Становится желтоватым. Теперь я намного привлекательней, да? ^^»</w:t>
      </w:r>
    </w:p>
    <w:p w:rsidR="001A0015" w:rsidRDefault="001A0015" w:rsidP="001A0015">
      <w:pPr>
        <w:pStyle w:val="western"/>
        <w:shd w:val="clear" w:color="auto" w:fill="FFFFFF"/>
        <w:spacing w:before="0" w:after="0"/>
        <w:ind w:firstLine="461"/>
        <w:jc w:val="both"/>
        <w:rPr>
          <w:color w:val="000000"/>
        </w:rPr>
      </w:pPr>
      <w:r>
        <w:rPr>
          <w:i/>
          <w:iCs/>
        </w:rPr>
        <w:t>«Мне нравится без синяков :</w:t>
      </w:r>
      <w:r>
        <w:rPr>
          <w:i/>
          <w:iCs/>
          <w:lang w:val="en-US"/>
        </w:rPr>
        <w:t>P</w:t>
      </w:r>
      <w:r>
        <w:rPr>
          <w:i/>
          <w:iCs/>
        </w:rPr>
        <w:t>»</w:t>
      </w:r>
    </w:p>
    <w:p w:rsidR="001A0015" w:rsidRDefault="001A0015" w:rsidP="001A0015">
      <w:pPr>
        <w:pStyle w:val="western"/>
        <w:shd w:val="clear" w:color="auto" w:fill="FFFFFF"/>
        <w:spacing w:before="0" w:after="0"/>
        <w:ind w:firstLine="461"/>
        <w:jc w:val="both"/>
        <w:rPr>
          <w:i/>
          <w:iCs/>
        </w:rPr>
      </w:pPr>
      <w:r>
        <w:rPr>
          <w:color w:val="000000"/>
        </w:rPr>
        <w:t>Вот ведьма.</w:t>
      </w:r>
      <w:r>
        <w:rPr>
          <w:rStyle w:val="apple-converted-space"/>
          <w:color w:val="000000"/>
        </w:rPr>
        <w:t xml:space="preserve"> </w:t>
      </w:r>
      <w:r>
        <w:rPr>
          <w:color w:val="000000"/>
        </w:rPr>
        <w:t>Никогда</w:t>
      </w:r>
      <w:r>
        <w:rPr>
          <w:rStyle w:val="apple-converted-space"/>
          <w:color w:val="000000"/>
        </w:rPr>
        <w:t xml:space="preserve"> </w:t>
      </w:r>
      <w:r>
        <w:rPr>
          <w:color w:val="000000"/>
        </w:rPr>
        <w:t>не упускает шанса понасмехаться надо мной. Я рассмеялся и ответил:</w:t>
      </w:r>
      <w:r>
        <w:rPr>
          <w:rStyle w:val="apple-converted-space"/>
          <w:color w:val="000000"/>
        </w:rPr>
        <w:t xml:space="preserve"> </w:t>
      </w:r>
    </w:p>
    <w:p w:rsidR="001A0015" w:rsidRDefault="001A0015" w:rsidP="001A0015">
      <w:pPr>
        <w:pStyle w:val="western"/>
        <w:shd w:val="clear" w:color="auto" w:fill="FFFFFF"/>
        <w:spacing w:before="0" w:after="0"/>
        <w:ind w:firstLine="461"/>
        <w:jc w:val="both"/>
        <w:rPr>
          <w:color w:val="000000"/>
        </w:rPr>
      </w:pPr>
      <w:r>
        <w:rPr>
          <w:i/>
          <w:iCs/>
        </w:rPr>
        <w:t>«Мне нравятся хвостики»</w:t>
      </w:r>
      <w:r>
        <w:rPr>
          <w:i/>
          <w:iCs/>
          <w:color w:val="000000"/>
        </w:rPr>
        <w:t>.</w:t>
      </w:r>
    </w:p>
    <w:p w:rsidR="001A0015" w:rsidRDefault="001A0015" w:rsidP="001A0015">
      <w:pPr>
        <w:pStyle w:val="western"/>
        <w:shd w:val="clear" w:color="auto" w:fill="FFFFFF"/>
        <w:spacing w:before="0" w:after="0"/>
        <w:ind w:firstLine="461"/>
        <w:jc w:val="both"/>
        <w:rPr>
          <w:iCs/>
        </w:rPr>
      </w:pPr>
      <w:r>
        <w:rPr>
          <w:color w:val="000000"/>
        </w:rPr>
        <w:t>Почти сразу же на телефон пришло новое сообщение.</w:t>
      </w:r>
      <w:r>
        <w:rPr>
          <w:rStyle w:val="apple-converted-space"/>
          <w:color w:val="000000"/>
        </w:rPr>
        <w:t xml:space="preserve"> </w:t>
      </w:r>
    </w:p>
    <w:p w:rsidR="001A0015" w:rsidRDefault="001A0015" w:rsidP="001A0015">
      <w:pPr>
        <w:pStyle w:val="western"/>
        <w:shd w:val="clear" w:color="auto" w:fill="FFFFFF"/>
        <w:spacing w:before="0" w:after="0"/>
        <w:ind w:firstLine="461"/>
        <w:jc w:val="both"/>
        <w:rPr>
          <w:color w:val="000000"/>
        </w:rPr>
      </w:pPr>
      <w:r>
        <w:rPr>
          <w:iCs/>
        </w:rPr>
        <w:t>«</w:t>
      </w:r>
      <w:r>
        <w:rPr>
          <w:i/>
          <w:iCs/>
        </w:rPr>
        <w:t xml:space="preserve">Мне нравится </w:t>
      </w:r>
      <w:proofErr w:type="gramStart"/>
      <w:r>
        <w:rPr>
          <w:i/>
          <w:iCs/>
        </w:rPr>
        <w:t>очаровательный</w:t>
      </w:r>
      <w:proofErr w:type="gramEnd"/>
      <w:r>
        <w:rPr>
          <w:i/>
          <w:iCs/>
        </w:rPr>
        <w:t xml:space="preserve"> Крис»</w:t>
      </w:r>
      <w:r>
        <w:rPr>
          <w:i/>
          <w:iCs/>
          <w:color w:val="000000"/>
        </w:rPr>
        <w:t>.</w:t>
      </w:r>
    </w:p>
    <w:p w:rsidR="001A0015" w:rsidRDefault="001A0015" w:rsidP="001A0015">
      <w:pPr>
        <w:pStyle w:val="western"/>
        <w:shd w:val="clear" w:color="auto" w:fill="FFFFFF"/>
        <w:spacing w:before="0" w:after="0"/>
        <w:ind w:firstLine="461"/>
        <w:jc w:val="both"/>
        <w:rPr>
          <w:i/>
          <w:iCs/>
        </w:rPr>
      </w:pPr>
      <w:r>
        <w:rPr>
          <w:color w:val="000000"/>
        </w:rPr>
        <w:t>Вау!</w:t>
      </w:r>
      <w:r>
        <w:rPr>
          <w:rStyle w:val="apple-converted-space"/>
          <w:color w:val="000000"/>
        </w:rPr>
        <w:t xml:space="preserve"> О</w:t>
      </w:r>
      <w:r>
        <w:rPr>
          <w:color w:val="000000"/>
        </w:rPr>
        <w:t>на серьёзно?</w:t>
      </w:r>
      <w:r>
        <w:rPr>
          <w:rStyle w:val="apple-converted-space"/>
          <w:color w:val="000000"/>
        </w:rPr>
        <w:t xml:space="preserve"> Н</w:t>
      </w:r>
      <w:r>
        <w:rPr>
          <w:color w:val="000000"/>
        </w:rPr>
        <w:t>е думаю, что она говорила мне эти приятные вещи</w:t>
      </w:r>
      <w:r>
        <w:rPr>
          <w:rStyle w:val="apple-converted-space"/>
          <w:color w:val="000000"/>
        </w:rPr>
        <w:t xml:space="preserve"> </w:t>
      </w:r>
      <w:r>
        <w:rPr>
          <w:i/>
          <w:color w:val="000000"/>
        </w:rPr>
        <w:t>намеренно</w:t>
      </w:r>
      <w:r>
        <w:rPr>
          <w:color w:val="000000"/>
        </w:rPr>
        <w:t>. Её слова в прошлую субботу "Ты хорошо пахнешь" были удивительны, но, естественно, она просто оговорилась.</w:t>
      </w:r>
      <w:r>
        <w:rPr>
          <w:rStyle w:val="apple-converted-space"/>
          <w:color w:val="000000"/>
        </w:rPr>
        <w:t xml:space="preserve"> </w:t>
      </w:r>
      <w:r>
        <w:rPr>
          <w:color w:val="000000"/>
        </w:rPr>
        <w:t xml:space="preserve">В то время как </w:t>
      </w:r>
      <w:proofErr w:type="gramStart"/>
      <w:r>
        <w:rPr>
          <w:color w:val="000000"/>
        </w:rPr>
        <w:t>сейчас</w:t>
      </w:r>
      <w:proofErr w:type="gramEnd"/>
      <w:r>
        <w:rPr>
          <w:color w:val="000000"/>
        </w:rPr>
        <w:t>… Чёрт возьми, моё сердце начало стучать немного сильнее в грудной клетке.</w:t>
      </w:r>
    </w:p>
    <w:p w:rsidR="001A0015" w:rsidRDefault="001A0015" w:rsidP="001A0015">
      <w:pPr>
        <w:pStyle w:val="western"/>
        <w:shd w:val="clear" w:color="auto" w:fill="FFFFFF"/>
        <w:spacing w:before="0" w:after="0"/>
        <w:ind w:firstLine="461"/>
        <w:jc w:val="both"/>
        <w:rPr>
          <w:color w:val="000000"/>
        </w:rPr>
      </w:pPr>
      <w:r>
        <w:rPr>
          <w:i/>
          <w:iCs/>
        </w:rPr>
        <w:t>«Мне нравится целовать твою шею. У нее вкус кокосового крема»</w:t>
      </w:r>
      <w:r>
        <w:rPr>
          <w:i/>
          <w:iCs/>
          <w:color w:val="000000"/>
        </w:rPr>
        <w:t>.</w:t>
      </w:r>
      <w:r>
        <w:rPr>
          <w:rStyle w:val="apple-converted-space"/>
          <w:color w:val="000000"/>
        </w:rPr>
        <w:t xml:space="preserve"> </w:t>
      </w:r>
    </w:p>
    <w:p w:rsidR="001A0015" w:rsidRDefault="001A0015" w:rsidP="001A0015">
      <w:pPr>
        <w:pStyle w:val="western"/>
        <w:shd w:val="clear" w:color="auto" w:fill="FFFFFF"/>
        <w:spacing w:before="0" w:after="0"/>
        <w:ind w:firstLine="461"/>
        <w:jc w:val="both"/>
        <w:rPr>
          <w:iCs/>
        </w:rPr>
      </w:pPr>
      <w:r>
        <w:rPr>
          <w:color w:val="000000"/>
        </w:rPr>
        <w:t>И, чёрт возьми, я до сих пор хорошо помнил её удивительный запах с момента  борьбы в траве вовремя нашего товарищеского матча.</w:t>
      </w:r>
    </w:p>
    <w:p w:rsidR="001A0015" w:rsidRDefault="001A0015" w:rsidP="001A0015">
      <w:pPr>
        <w:pStyle w:val="western"/>
        <w:shd w:val="clear" w:color="auto" w:fill="FFFFFF"/>
        <w:spacing w:before="0" w:after="0"/>
        <w:ind w:firstLine="461"/>
        <w:jc w:val="both"/>
        <w:rPr>
          <w:color w:val="000000"/>
        </w:rPr>
      </w:pPr>
      <w:r>
        <w:rPr>
          <w:iCs/>
        </w:rPr>
        <w:t>«</w:t>
      </w:r>
      <w:r>
        <w:rPr>
          <w:i/>
          <w:iCs/>
        </w:rPr>
        <w:t>Масло для тела. Я поделюсь им с тобой, если оно тебе так понравилось</w:t>
      </w:r>
      <w:r>
        <w:rPr>
          <w:iCs/>
        </w:rPr>
        <w:t xml:space="preserve">. </w:t>
      </w:r>
      <w:r>
        <w:rPr>
          <w:i/>
          <w:iCs/>
        </w:rPr>
        <w:t>:</w:t>
      </w:r>
      <w:r>
        <w:rPr>
          <w:i/>
          <w:iCs/>
          <w:lang w:val="en-US"/>
        </w:rPr>
        <w:t>P</w:t>
      </w:r>
      <w:proofErr w:type="gramStart"/>
      <w:r>
        <w:rPr>
          <w:i/>
          <w:iCs/>
        </w:rPr>
        <w:t xml:space="preserve"> У</w:t>
      </w:r>
      <w:proofErr w:type="gramEnd"/>
      <w:r>
        <w:rPr>
          <w:i/>
          <w:iCs/>
        </w:rPr>
        <w:t>же поздно. Нужно идти спать, иначе утром я буду не в духе»</w:t>
      </w:r>
      <w:r>
        <w:rPr>
          <w:i/>
          <w:iCs/>
          <w:color w:val="000000"/>
        </w:rPr>
        <w:t>.</w:t>
      </w:r>
    </w:p>
    <w:p w:rsidR="001A0015" w:rsidRDefault="001A0015" w:rsidP="001A0015">
      <w:pPr>
        <w:pStyle w:val="western"/>
        <w:shd w:val="clear" w:color="auto" w:fill="FFFFFF"/>
        <w:spacing w:before="0" w:after="0"/>
        <w:ind w:firstLine="461"/>
        <w:jc w:val="both"/>
        <w:rPr>
          <w:i/>
          <w:iCs/>
        </w:rPr>
      </w:pPr>
      <w:r>
        <w:rPr>
          <w:color w:val="000000"/>
        </w:rPr>
        <w:t>Да, да... Отговорка.</w:t>
      </w:r>
      <w:r>
        <w:rPr>
          <w:rStyle w:val="apple-converted-space"/>
          <w:color w:val="000000"/>
        </w:rPr>
        <w:t xml:space="preserve"> </w:t>
      </w:r>
      <w:r>
        <w:rPr>
          <w:color w:val="000000"/>
        </w:rPr>
        <w:t>Переписка становилась жаркой, и она почувствовала это.</w:t>
      </w:r>
      <w:r>
        <w:rPr>
          <w:rStyle w:val="apple-converted-space"/>
          <w:color w:val="000000"/>
        </w:rPr>
        <w:t xml:space="preserve"> Именно по этой причине она её заканчивала</w:t>
      </w:r>
      <w:r>
        <w:rPr>
          <w:color w:val="000000"/>
        </w:rPr>
        <w:t>, и никакой больше.</w:t>
      </w:r>
      <w:r>
        <w:rPr>
          <w:rStyle w:val="apple-converted-space"/>
          <w:color w:val="000000"/>
        </w:rPr>
        <w:t xml:space="preserve"> </w:t>
      </w:r>
      <w:r>
        <w:rPr>
          <w:color w:val="000000"/>
        </w:rPr>
        <w:t>Неважно.</w:t>
      </w:r>
      <w:r>
        <w:rPr>
          <w:rStyle w:val="apple-converted-space"/>
          <w:color w:val="000000"/>
        </w:rPr>
        <w:t xml:space="preserve"> </w:t>
      </w:r>
      <w:r>
        <w:rPr>
          <w:color w:val="000000"/>
        </w:rPr>
        <w:t>Она может сегодня вечером заниматься чем угодно, потому что в последних сообщениях она сказала мне достаточно, чтобы я лег спать с широкой улыбкой на губах.</w:t>
      </w:r>
      <w:r>
        <w:rPr>
          <w:rStyle w:val="apple-converted-space"/>
          <w:color w:val="000000"/>
        </w:rPr>
        <w:t xml:space="preserve"> </w:t>
      </w:r>
      <w:r>
        <w:rPr>
          <w:color w:val="000000"/>
        </w:rPr>
        <w:t>Оставалось сказать лишь одно:</w:t>
      </w:r>
      <w:r>
        <w:rPr>
          <w:rStyle w:val="apple-converted-space"/>
          <w:color w:val="000000"/>
        </w:rPr>
        <w:t xml:space="preserve"> </w:t>
      </w:r>
    </w:p>
    <w:p w:rsidR="001A0015" w:rsidRDefault="001A0015" w:rsidP="001A0015">
      <w:pPr>
        <w:pStyle w:val="western"/>
        <w:shd w:val="clear" w:color="auto" w:fill="FFFFFF"/>
        <w:spacing w:before="0" w:after="0"/>
        <w:ind w:firstLine="461"/>
        <w:jc w:val="both"/>
        <w:rPr>
          <w:color w:val="000000"/>
        </w:rPr>
      </w:pPr>
      <w:r>
        <w:rPr>
          <w:i/>
          <w:iCs/>
        </w:rPr>
        <w:t xml:space="preserve">«Спокойной ночи, </w:t>
      </w:r>
      <w:proofErr w:type="gramStart"/>
      <w:r>
        <w:rPr>
          <w:i/>
          <w:iCs/>
        </w:rPr>
        <w:t>сладкая</w:t>
      </w:r>
      <w:proofErr w:type="gramEnd"/>
      <w:r>
        <w:rPr>
          <w:i/>
          <w:iCs/>
        </w:rPr>
        <w:t>».</w:t>
      </w:r>
    </w:p>
    <w:p w:rsidR="001A0015" w:rsidRPr="007846F4" w:rsidRDefault="001A0015" w:rsidP="001A0015">
      <w:pPr>
        <w:pStyle w:val="western"/>
        <w:shd w:val="clear" w:color="auto" w:fill="FFFFFF"/>
        <w:spacing w:before="0" w:after="0"/>
        <w:ind w:firstLine="461"/>
        <w:jc w:val="both"/>
        <w:rPr>
          <w:color w:val="000000"/>
          <w:shd w:val="clear" w:color="auto" w:fill="FFFFFF"/>
        </w:rPr>
      </w:pPr>
      <w:r>
        <w:rPr>
          <w:color w:val="000000"/>
        </w:rPr>
        <w:t>Она словно испугалась, что слишком многое может измениться, если она ответит на это сообщение.</w:t>
      </w:r>
      <w:r>
        <w:rPr>
          <w:rStyle w:val="apple-converted-space"/>
          <w:color w:val="000000"/>
        </w:rPr>
        <w:t xml:space="preserve"> </w:t>
      </w:r>
      <w:r>
        <w:rPr>
          <w:color w:val="000000"/>
        </w:rPr>
        <w:t xml:space="preserve">Я не </w:t>
      </w:r>
      <w:proofErr w:type="gramStart"/>
      <w:r>
        <w:rPr>
          <w:color w:val="000000"/>
        </w:rPr>
        <w:t>против</w:t>
      </w:r>
      <w:proofErr w:type="gramEnd"/>
      <w:r>
        <w:rPr>
          <w:color w:val="000000"/>
        </w:rPr>
        <w:t>, потому что в любом случае не рассчитывал получить ответ.</w:t>
      </w:r>
      <w:r>
        <w:rPr>
          <w:rStyle w:val="apple-converted-space"/>
          <w:color w:val="000000"/>
        </w:rPr>
        <w:t xml:space="preserve"> </w:t>
      </w:r>
      <w:r>
        <w:rPr>
          <w:color w:val="000000"/>
        </w:rPr>
        <w:t>Выключив свет через десять минут, я закрыл глаза с глупой улыбкой на лице, как будто её кто-то приклеил скотчем.</w:t>
      </w:r>
    </w:p>
    <w:p w:rsidR="001A0015" w:rsidRPr="007846F4" w:rsidRDefault="001A0015" w:rsidP="001A0015">
      <w:pPr>
        <w:pStyle w:val="a0"/>
      </w:pPr>
    </w:p>
    <w:p w:rsidR="00745700" w:rsidRDefault="00745700">
      <w:pPr>
        <w:pStyle w:val="western"/>
        <w:pageBreakBefore/>
        <w:shd w:val="clear" w:color="auto" w:fill="FFFFFF"/>
        <w:spacing w:before="0" w:after="0"/>
        <w:jc w:val="center"/>
        <w:rPr>
          <w:b/>
          <w:sz w:val="28"/>
          <w:szCs w:val="28"/>
        </w:rPr>
      </w:pPr>
    </w:p>
    <w:p w:rsidR="00745700" w:rsidRDefault="001D46E0" w:rsidP="00286F9F">
      <w:pPr>
        <w:pStyle w:val="1"/>
        <w:jc w:val="center"/>
        <w:rPr>
          <w:sz w:val="28"/>
          <w:szCs w:val="28"/>
        </w:rPr>
      </w:pPr>
      <w:bookmarkStart w:id="13" w:name="_Toc445394511"/>
      <w:r>
        <w:rPr>
          <w:sz w:val="28"/>
          <w:szCs w:val="28"/>
        </w:rPr>
        <w:t>Глава 14</w:t>
      </w:r>
      <w:bookmarkEnd w:id="13"/>
    </w:p>
    <w:p w:rsidR="00DF2A44" w:rsidRDefault="0001718B" w:rsidP="00DF2A44">
      <w:pPr>
        <w:pStyle w:val="western"/>
        <w:shd w:val="clear" w:color="auto" w:fill="FFFFFF"/>
        <w:spacing w:before="0" w:after="0"/>
        <w:ind w:firstLine="426"/>
        <w:jc w:val="both"/>
        <w:rPr>
          <w:color w:val="000000"/>
        </w:rPr>
      </w:pPr>
      <w:r>
        <w:rPr>
          <w:color w:val="000000"/>
        </w:rPr>
        <w:t>Всю оставшуюся</w:t>
      </w:r>
      <w:r w:rsidR="00DF2A44">
        <w:rPr>
          <w:color w:val="000000"/>
        </w:rPr>
        <w:t xml:space="preserve"> часть недели Сью меня избегала, словно у меня была смертельно-опасная болезнь.</w:t>
      </w:r>
      <w:r w:rsidR="00DF2A44">
        <w:rPr>
          <w:rStyle w:val="apple-converted-space"/>
          <w:color w:val="000000"/>
        </w:rPr>
        <w:t xml:space="preserve"> А как ещё можно объяснить тот факт, </w:t>
      </w:r>
      <w:r w:rsidR="00DF2A44">
        <w:rPr>
          <w:color w:val="000000"/>
        </w:rPr>
        <w:t>что я ни разу не встретил её в коридоре, где провёл гораздо больше времени, чем обычно, к тому же в тех местах, в которых реальнее всего её встретить?</w:t>
      </w:r>
      <w:r w:rsidR="00DF2A44">
        <w:rPr>
          <w:rStyle w:val="apple-converted-space"/>
          <w:color w:val="000000"/>
        </w:rPr>
        <w:t xml:space="preserve"> Я увидел Сью только во время обеда</w:t>
      </w:r>
      <w:r w:rsidR="00DF2A44">
        <w:rPr>
          <w:color w:val="000000"/>
        </w:rPr>
        <w:t>.</w:t>
      </w:r>
      <w:r w:rsidR="00DF2A44">
        <w:rPr>
          <w:rStyle w:val="apple-converted-space"/>
          <w:color w:val="000000"/>
        </w:rPr>
        <w:t xml:space="preserve"> Всего о</w:t>
      </w:r>
      <w:r w:rsidR="00DF2A44">
        <w:rPr>
          <w:color w:val="000000"/>
        </w:rPr>
        <w:t>дин или два раза она украдкой взглянула в мою сторону</w:t>
      </w:r>
      <w:r w:rsidR="00DF2A44">
        <w:rPr>
          <w:rFonts w:ascii="Calibri" w:eastAsia="Calibri" w:hAnsi="Calibri" w:cs="Calibri"/>
          <w:color w:val="000000"/>
          <w:sz w:val="22"/>
          <w:szCs w:val="22"/>
        </w:rPr>
        <w:t xml:space="preserve"> </w:t>
      </w:r>
      <w:r w:rsidR="00DF2A44">
        <w:rPr>
          <w:color w:val="000000"/>
        </w:rPr>
        <w:t>через всю столовую.</w:t>
      </w:r>
    </w:p>
    <w:p w:rsidR="00DF2A44" w:rsidRDefault="00DF2A44" w:rsidP="00DF2A44">
      <w:pPr>
        <w:pStyle w:val="western"/>
        <w:shd w:val="clear" w:color="auto" w:fill="FFFFFF"/>
        <w:spacing w:before="0" w:after="0"/>
        <w:ind w:firstLine="461"/>
        <w:jc w:val="both"/>
        <w:rPr>
          <w:color w:val="000000"/>
        </w:rPr>
      </w:pPr>
      <w:r>
        <w:rPr>
          <w:color w:val="000000"/>
        </w:rPr>
        <w:t>Зато, кажется, у неё дома всё вернулось в нормальное русло.</w:t>
      </w:r>
      <w:r>
        <w:rPr>
          <w:rStyle w:val="apple-converted-space"/>
          <w:color w:val="000000"/>
        </w:rPr>
        <w:t xml:space="preserve"> </w:t>
      </w:r>
      <w:r>
        <w:rPr>
          <w:color w:val="000000"/>
        </w:rPr>
        <w:t>Когда в среду вечером я спросил её по смс, не занята ли она, она сообщила, что спит у дедушки на диване.</w:t>
      </w:r>
      <w:r>
        <w:rPr>
          <w:rStyle w:val="apple-converted-space"/>
          <w:color w:val="000000"/>
        </w:rPr>
        <w:t xml:space="preserve"> </w:t>
      </w:r>
      <w:r>
        <w:rPr>
          <w:color w:val="000000"/>
        </w:rPr>
        <w:t>Я знал на собственном опыте, как плохо, когда родители ведут бесконечные бои.</w:t>
      </w:r>
    </w:p>
    <w:p w:rsidR="00DF2A44" w:rsidRDefault="00DF2A44" w:rsidP="00DF2A44">
      <w:pPr>
        <w:pStyle w:val="western"/>
        <w:shd w:val="clear" w:color="auto" w:fill="FFFFFF"/>
        <w:spacing w:before="0" w:after="0"/>
        <w:ind w:firstLine="461"/>
        <w:jc w:val="both"/>
        <w:rPr>
          <w:color w:val="000000"/>
        </w:rPr>
      </w:pPr>
      <w:r>
        <w:rPr>
          <w:color w:val="000000"/>
        </w:rPr>
        <w:t>На четвертом уроке в пятницу у нас была страшная контрольная по испанскому языку.</w:t>
      </w:r>
      <w:r>
        <w:rPr>
          <w:rStyle w:val="apple-converted-space"/>
          <w:color w:val="000000"/>
        </w:rPr>
        <w:t xml:space="preserve"> </w:t>
      </w:r>
      <w:r>
        <w:rPr>
          <w:color w:val="000000"/>
        </w:rPr>
        <w:t>Лорен не пожелала мне удачи, что не стало неожиданностью, потому что за последние пару дней она выказывала мне холодный приём.</w:t>
      </w:r>
    </w:p>
    <w:p w:rsidR="00DF2A44" w:rsidRDefault="00DF2A44" w:rsidP="00DF2A44">
      <w:pPr>
        <w:pStyle w:val="western"/>
        <w:shd w:val="clear" w:color="auto" w:fill="FFFFFF"/>
        <w:spacing w:before="0" w:after="0"/>
        <w:ind w:firstLine="461"/>
        <w:jc w:val="both"/>
        <w:rPr>
          <w:color w:val="000000"/>
        </w:rPr>
      </w:pPr>
      <w:proofErr w:type="gramStart"/>
      <w:r>
        <w:rPr>
          <w:color w:val="000000"/>
        </w:rPr>
        <w:t>Контрольная оказалась достаточно легкой.</w:t>
      </w:r>
      <w:proofErr w:type="gramEnd"/>
      <w:r>
        <w:rPr>
          <w:rStyle w:val="apple-converted-space"/>
          <w:color w:val="000000"/>
        </w:rPr>
        <w:t xml:space="preserve"> Нужно было рассказать</w:t>
      </w:r>
      <w:r>
        <w:rPr>
          <w:color w:val="000000"/>
        </w:rPr>
        <w:t xml:space="preserve"> об отпуске в Испании.</w:t>
      </w:r>
      <w:r>
        <w:rPr>
          <w:rStyle w:val="apple-converted-space"/>
          <w:color w:val="000000"/>
        </w:rPr>
        <w:t xml:space="preserve"> </w:t>
      </w:r>
      <w:r>
        <w:rPr>
          <w:color w:val="000000"/>
        </w:rPr>
        <w:t>Спросить, где что находится, заказать еду, вызвать скорую помощь и купить сувениры.</w:t>
      </w:r>
      <w:r>
        <w:rPr>
          <w:rStyle w:val="apple-converted-space"/>
          <w:color w:val="000000"/>
        </w:rPr>
        <w:t xml:space="preserve"> </w:t>
      </w:r>
      <w:r>
        <w:rPr>
          <w:color w:val="000000"/>
        </w:rPr>
        <w:t>Я мог сказать всё это на испанском языке. Единственной проблемой стало то, что при переводе каждой темы я невольно вспоминал, какую часть тела Лорен я исследовал в качестве платы за правильный ответ.</w:t>
      </w:r>
      <w:r>
        <w:rPr>
          <w:rStyle w:val="apple-converted-space"/>
          <w:color w:val="000000"/>
        </w:rPr>
        <w:t xml:space="preserve"> Когда я дошел до темы про скорую помощь, то</w:t>
      </w:r>
      <w:r>
        <w:rPr>
          <w:color w:val="000000"/>
        </w:rPr>
        <w:t xml:space="preserve"> ударился лбом о парту, кусая изнутри щеку, потому что совсем не хотел вспоминать плату за эту тему.</w:t>
      </w:r>
    </w:p>
    <w:p w:rsidR="00DF2A44" w:rsidRDefault="00DF2A44" w:rsidP="00DF2A44">
      <w:pPr>
        <w:pStyle w:val="western"/>
        <w:shd w:val="clear" w:color="auto" w:fill="FFFFFF"/>
        <w:spacing w:before="0" w:after="0"/>
        <w:ind w:firstLine="461"/>
        <w:jc w:val="both"/>
        <w:rPr>
          <w:color w:val="000000"/>
        </w:rPr>
      </w:pPr>
      <w:r>
        <w:rPr>
          <w:color w:val="000000"/>
        </w:rPr>
        <w:t>Лорен искоса на меня посмотрела.</w:t>
      </w:r>
      <w:r>
        <w:rPr>
          <w:rStyle w:val="apple-converted-space"/>
          <w:color w:val="000000"/>
        </w:rPr>
        <w:t xml:space="preserve"> О</w:t>
      </w:r>
      <w:r>
        <w:rPr>
          <w:color w:val="000000"/>
        </w:rPr>
        <w:t xml:space="preserve">на явно подумала, будто я провалил </w:t>
      </w:r>
      <w:proofErr w:type="gramStart"/>
      <w:r>
        <w:rPr>
          <w:color w:val="000000"/>
        </w:rPr>
        <w:t>контрольную</w:t>
      </w:r>
      <w:proofErr w:type="gramEnd"/>
      <w:r>
        <w:rPr>
          <w:color w:val="000000"/>
        </w:rPr>
        <w:t>.</w:t>
      </w:r>
      <w:r>
        <w:rPr>
          <w:rStyle w:val="apple-converted-space"/>
          <w:color w:val="000000"/>
        </w:rPr>
        <w:t xml:space="preserve"> Прищурив глаза, я посмотрел на неё</w:t>
      </w:r>
      <w:r>
        <w:rPr>
          <w:color w:val="000000"/>
        </w:rPr>
        <w:t xml:space="preserve">, и </w:t>
      </w:r>
      <w:proofErr w:type="gramStart"/>
      <w:r>
        <w:rPr>
          <w:color w:val="000000"/>
        </w:rPr>
        <w:t>молча</w:t>
      </w:r>
      <w:proofErr w:type="gramEnd"/>
      <w:r>
        <w:rPr>
          <w:color w:val="000000"/>
        </w:rPr>
        <w:t xml:space="preserve"> проклинал за такое </w:t>
      </w:r>
      <w:r>
        <w:rPr>
          <w:i/>
          <w:iCs/>
          <w:color w:val="000000"/>
        </w:rPr>
        <w:t>практическое</w:t>
      </w:r>
      <w:r>
        <w:rPr>
          <w:rStyle w:val="apple-converted-space"/>
          <w:color w:val="000000"/>
        </w:rPr>
        <w:t xml:space="preserve"> </w:t>
      </w:r>
      <w:r>
        <w:rPr>
          <w:color w:val="000000"/>
        </w:rPr>
        <w:t>репетиторство.</w:t>
      </w:r>
    </w:p>
    <w:p w:rsidR="00DF2A44" w:rsidRDefault="00DF2A44" w:rsidP="00DF2A44">
      <w:pPr>
        <w:pStyle w:val="western"/>
        <w:shd w:val="clear" w:color="auto" w:fill="FFFFFF"/>
        <w:spacing w:before="0" w:after="0"/>
        <w:ind w:firstLine="461"/>
        <w:jc w:val="both"/>
        <w:rPr>
          <w:color w:val="000000"/>
        </w:rPr>
      </w:pPr>
      <w:proofErr w:type="gramStart"/>
      <w:r>
        <w:rPr>
          <w:color w:val="000000"/>
        </w:rPr>
        <w:t>К концу контрольной я почувствовал себя слишком разгоряченным под одеждой.</w:t>
      </w:r>
      <w:proofErr w:type="gramEnd"/>
    </w:p>
    <w:p w:rsidR="00DF2A44" w:rsidRDefault="00DF2A44" w:rsidP="00DF2A44">
      <w:pPr>
        <w:pStyle w:val="western"/>
        <w:shd w:val="clear" w:color="auto" w:fill="FFFFFF"/>
        <w:spacing w:before="0" w:after="0"/>
        <w:ind w:firstLine="461"/>
        <w:jc w:val="both"/>
        <w:rPr>
          <w:color w:val="000000"/>
        </w:rPr>
      </w:pPr>
      <w:r>
        <w:rPr>
          <w:color w:val="000000"/>
        </w:rPr>
        <w:t>Со звонком я выбежал из класса, чтобы в таком состоянии не объяснять Лорен свой удар головой об парту, и направился в столовую.</w:t>
      </w:r>
      <w:r>
        <w:rPr>
          <w:rStyle w:val="apple-converted-space"/>
          <w:color w:val="000000"/>
        </w:rPr>
        <w:t xml:space="preserve"> </w:t>
      </w:r>
      <w:r>
        <w:rPr>
          <w:color w:val="000000"/>
        </w:rPr>
        <w:t>Сегодня мой обед пополнился бутылкой воды со льдом, которую я, пыхтя, пил большими глотками.</w:t>
      </w:r>
    </w:p>
    <w:p w:rsidR="00DF2A44" w:rsidRDefault="00DF2A44" w:rsidP="00DF2A44">
      <w:pPr>
        <w:pStyle w:val="western"/>
        <w:shd w:val="clear" w:color="auto" w:fill="FFFFFF"/>
        <w:spacing w:before="0" w:after="0"/>
        <w:ind w:firstLine="461"/>
        <w:jc w:val="both"/>
        <w:rPr>
          <w:color w:val="000000"/>
        </w:rPr>
      </w:pPr>
      <w:r>
        <w:rPr>
          <w:color w:val="000000"/>
        </w:rPr>
        <w:t>Когда я увидел в столовой Сьюзан, холодная вода перестала действовать на меня как успокаивающее. Мгновенно мои мысли вернулись к</w:t>
      </w:r>
      <w:r>
        <w:rPr>
          <w:rStyle w:val="apple-converted-space"/>
          <w:color w:val="000000"/>
        </w:rPr>
        <w:t xml:space="preserve"> </w:t>
      </w:r>
      <w:r>
        <w:rPr>
          <w:i/>
          <w:iCs/>
          <w:color w:val="000000"/>
        </w:rPr>
        <w:t>практическому</w:t>
      </w:r>
      <w:r>
        <w:rPr>
          <w:rStyle w:val="apple-converted-space"/>
          <w:i/>
          <w:iCs/>
          <w:color w:val="000000"/>
        </w:rPr>
        <w:t xml:space="preserve"> </w:t>
      </w:r>
      <w:r>
        <w:rPr>
          <w:i/>
          <w:color w:val="000000"/>
        </w:rPr>
        <w:t>изучению</w:t>
      </w:r>
      <w:r>
        <w:rPr>
          <w:rStyle w:val="apple-converted-space"/>
          <w:color w:val="000000"/>
        </w:rPr>
        <w:t xml:space="preserve"> школьных предметов, </w:t>
      </w:r>
      <w:r>
        <w:rPr>
          <w:color w:val="000000"/>
        </w:rPr>
        <w:t>и я подумал о том, чему маленькая Сью могла бы научить меня, или чему я мог бы научить её.</w:t>
      </w:r>
      <w:r>
        <w:rPr>
          <w:rStyle w:val="apple-converted-space"/>
          <w:color w:val="000000"/>
        </w:rPr>
        <w:t xml:space="preserve"> </w:t>
      </w:r>
      <w:r>
        <w:rPr>
          <w:color w:val="000000"/>
        </w:rPr>
        <w:t xml:space="preserve">Решив не </w:t>
      </w:r>
      <w:proofErr w:type="gramStart"/>
      <w:r>
        <w:rPr>
          <w:color w:val="000000"/>
        </w:rPr>
        <w:t>глазеть</w:t>
      </w:r>
      <w:proofErr w:type="gramEnd"/>
      <w:r>
        <w:rPr>
          <w:color w:val="000000"/>
        </w:rPr>
        <w:t xml:space="preserve"> на неё весь обед, мне пришлось постараться, чтобы не отвлекаться от шуток друзей за столом.</w:t>
      </w:r>
      <w:r>
        <w:rPr>
          <w:rStyle w:val="apple-converted-space"/>
          <w:color w:val="000000"/>
        </w:rPr>
        <w:t xml:space="preserve"> </w:t>
      </w:r>
      <w:r>
        <w:rPr>
          <w:color w:val="000000"/>
        </w:rPr>
        <w:t>Остальная часть учебного дня прошла тихо и быстро.</w:t>
      </w:r>
    </w:p>
    <w:p w:rsidR="00DF2A44" w:rsidRDefault="00DF2A44" w:rsidP="00DF2A44">
      <w:pPr>
        <w:pStyle w:val="western"/>
        <w:shd w:val="clear" w:color="auto" w:fill="FFFFFF"/>
        <w:spacing w:before="0" w:after="0"/>
        <w:ind w:firstLine="461"/>
        <w:jc w:val="both"/>
      </w:pPr>
      <w:r>
        <w:rPr>
          <w:color w:val="000000"/>
        </w:rPr>
        <w:t>Последние два дня Сью не приходила к моему брату.</w:t>
      </w:r>
      <w:r>
        <w:rPr>
          <w:rStyle w:val="apple-converted-space"/>
          <w:color w:val="000000"/>
        </w:rPr>
        <w:t xml:space="preserve"> Я же з</w:t>
      </w:r>
      <w:r>
        <w:rPr>
          <w:color w:val="000000"/>
        </w:rPr>
        <w:t>астрял под домашним арестом в скучном доме, но у меня появилась надежда, когда во второй половине дня Итан надел свежую рубашку и уложил волосы в своем стиле.</w:t>
      </w:r>
    </w:p>
    <w:p w:rsidR="00DF2A44" w:rsidRDefault="00DF2A44" w:rsidP="00DF2A44">
      <w:pPr>
        <w:pStyle w:val="western"/>
        <w:shd w:val="clear" w:color="auto" w:fill="FFFFFF"/>
        <w:spacing w:before="0" w:after="0"/>
        <w:ind w:firstLine="461"/>
        <w:jc w:val="both"/>
      </w:pPr>
      <w:r>
        <w:t xml:space="preserve">– </w:t>
      </w:r>
      <w:r w:rsidRPr="007846F4">
        <w:rPr>
          <w:color w:val="000000"/>
        </w:rPr>
        <w:t>Сьюз</w:t>
      </w:r>
      <w:r>
        <w:rPr>
          <w:color w:val="000000"/>
        </w:rPr>
        <w:t>а</w:t>
      </w:r>
      <w:r w:rsidRPr="007846F4">
        <w:rPr>
          <w:color w:val="000000"/>
        </w:rPr>
        <w:t xml:space="preserve">н </w:t>
      </w:r>
      <w:r>
        <w:rPr>
          <w:color w:val="000000"/>
        </w:rPr>
        <w:t>придёт</w:t>
      </w:r>
      <w:r w:rsidRPr="007846F4">
        <w:rPr>
          <w:color w:val="000000"/>
        </w:rPr>
        <w:t>?</w:t>
      </w:r>
      <w:r>
        <w:t xml:space="preserve"> –</w:t>
      </w:r>
      <w:r w:rsidRPr="007846F4">
        <w:rPr>
          <w:color w:val="000000"/>
        </w:rPr>
        <w:t xml:space="preserve"> </w:t>
      </w:r>
      <w:r>
        <w:rPr>
          <w:color w:val="000000"/>
        </w:rPr>
        <w:t>с</w:t>
      </w:r>
      <w:r w:rsidRPr="007846F4">
        <w:rPr>
          <w:color w:val="000000"/>
        </w:rPr>
        <w:t xml:space="preserve">просил я, </w:t>
      </w:r>
      <w:r>
        <w:rPr>
          <w:color w:val="000000"/>
        </w:rPr>
        <w:t>заглядывая в ванную и</w:t>
      </w:r>
      <w:r w:rsidRPr="007846F4">
        <w:rPr>
          <w:color w:val="000000"/>
        </w:rPr>
        <w:t xml:space="preserve"> наблюдая за ним в зеркало.</w:t>
      </w:r>
    </w:p>
    <w:p w:rsidR="00DF2A44" w:rsidRDefault="00DF2A44" w:rsidP="00DF2A44">
      <w:pPr>
        <w:pStyle w:val="western"/>
        <w:shd w:val="clear" w:color="auto" w:fill="FFFFFF"/>
        <w:spacing w:before="0" w:after="0"/>
        <w:ind w:firstLine="461"/>
        <w:jc w:val="both"/>
        <w:rPr>
          <w:color w:val="000000"/>
        </w:rPr>
      </w:pPr>
      <w:r>
        <w:t xml:space="preserve">– </w:t>
      </w:r>
      <w:r>
        <w:rPr>
          <w:color w:val="000000"/>
        </w:rPr>
        <w:t>Не-а.</w:t>
      </w:r>
      <w:r>
        <w:rPr>
          <w:rStyle w:val="apple-converted-space"/>
          <w:color w:val="000000"/>
        </w:rPr>
        <w:t xml:space="preserve"> Мы в</w:t>
      </w:r>
      <w:r>
        <w:rPr>
          <w:color w:val="000000"/>
        </w:rPr>
        <w:t xml:space="preserve">стречаемся с ней у Чарли, </w:t>
      </w:r>
      <w:r>
        <w:t>–</w:t>
      </w:r>
      <w:r>
        <w:rPr>
          <w:color w:val="000000"/>
        </w:rPr>
        <w:t xml:space="preserve"> ответил он, как будто это вообще не важно.</w:t>
      </w:r>
      <w:r>
        <w:rPr>
          <w:rStyle w:val="apple-converted-space"/>
          <w:color w:val="000000"/>
        </w:rPr>
        <w:t xml:space="preserve"> </w:t>
      </w:r>
      <w:r>
        <w:rPr>
          <w:color w:val="000000"/>
        </w:rPr>
        <w:t>Чёрт, он должен</w:t>
      </w:r>
      <w:r>
        <w:rPr>
          <w:rStyle w:val="apple-converted-space"/>
          <w:color w:val="000000"/>
        </w:rPr>
        <w:t xml:space="preserve"> </w:t>
      </w:r>
      <w:r>
        <w:rPr>
          <w:color w:val="000000"/>
        </w:rPr>
        <w:t>понимать, как отчаянно я хотел снова её увидеть.</w:t>
      </w:r>
      <w:r>
        <w:rPr>
          <w:rStyle w:val="apple-converted-space"/>
          <w:color w:val="000000"/>
        </w:rPr>
        <w:t xml:space="preserve"> </w:t>
      </w:r>
      <w:r>
        <w:rPr>
          <w:color w:val="000000"/>
        </w:rPr>
        <w:t>Они оба должны это понимать.</w:t>
      </w:r>
      <w:r>
        <w:rPr>
          <w:rStyle w:val="apple-converted-space"/>
          <w:color w:val="000000"/>
        </w:rPr>
        <w:t xml:space="preserve"> Им это кажется</w:t>
      </w:r>
      <w:r>
        <w:rPr>
          <w:color w:val="000000"/>
        </w:rPr>
        <w:t xml:space="preserve"> забавным?</w:t>
      </w:r>
      <w:r>
        <w:rPr>
          <w:rStyle w:val="apple-converted-space"/>
          <w:color w:val="000000"/>
        </w:rPr>
        <w:t xml:space="preserve"> Такое развлечение на вечер пятницы </w:t>
      </w:r>
      <w:r>
        <w:rPr>
          <w:color w:val="000000"/>
        </w:rPr>
        <w:t>–</w:t>
      </w:r>
      <w:r>
        <w:rPr>
          <w:rStyle w:val="apple-converted-space"/>
          <w:color w:val="000000"/>
        </w:rPr>
        <w:t xml:space="preserve"> устроить пытки </w:t>
      </w:r>
      <w:r>
        <w:rPr>
          <w:color w:val="000000"/>
        </w:rPr>
        <w:t>Криса Донована.</w:t>
      </w:r>
    </w:p>
    <w:p w:rsidR="00DF2A44" w:rsidRDefault="00DF2A44" w:rsidP="00DF2A44">
      <w:pPr>
        <w:pStyle w:val="western"/>
        <w:shd w:val="clear" w:color="auto" w:fill="FFFFFF"/>
        <w:spacing w:before="0" w:after="0"/>
        <w:ind w:firstLine="461"/>
        <w:jc w:val="both"/>
        <w:rPr>
          <w:color w:val="000000"/>
          <w:shd w:val="clear" w:color="auto" w:fill="FFFFFF"/>
        </w:rPr>
      </w:pPr>
      <w:r>
        <w:rPr>
          <w:color w:val="000000"/>
        </w:rPr>
        <w:t>Стиснув зубы, я развернулся на месте и пошёл к себе в комнату.</w:t>
      </w:r>
      <w:r>
        <w:rPr>
          <w:rStyle w:val="apple-converted-space"/>
          <w:color w:val="000000"/>
        </w:rPr>
        <w:t xml:space="preserve"> Что ж, раз так, то можно</w:t>
      </w:r>
      <w:r>
        <w:rPr>
          <w:color w:val="000000"/>
        </w:rPr>
        <w:t xml:space="preserve"> сделать домашнюю работу</w:t>
      </w:r>
      <w:r>
        <w:rPr>
          <w:rFonts w:ascii="Calibri" w:eastAsia="Calibri" w:hAnsi="Calibri" w:cs="Calibri"/>
          <w:color w:val="000000"/>
          <w:sz w:val="22"/>
          <w:szCs w:val="22"/>
        </w:rPr>
        <w:t xml:space="preserve"> </w:t>
      </w:r>
      <w:r>
        <w:rPr>
          <w:color w:val="000000"/>
        </w:rPr>
        <w:t>пораньше, а не в последнюю минуту в понедельник перед школой.</w:t>
      </w:r>
    </w:p>
    <w:p w:rsidR="00DF2A44" w:rsidRDefault="00DF2A44" w:rsidP="00DF2A44">
      <w:pPr>
        <w:pStyle w:val="western"/>
        <w:shd w:val="clear" w:color="auto" w:fill="FFFFFF"/>
        <w:spacing w:before="0" w:after="0"/>
        <w:ind w:firstLine="461"/>
        <w:jc w:val="both"/>
      </w:pPr>
      <w:r>
        <w:rPr>
          <w:color w:val="000000"/>
          <w:shd w:val="clear" w:color="auto" w:fill="FFFFFF"/>
        </w:rPr>
        <w:t>Итан вернулся домой со свидания с моей девушкой перед ужином.</w:t>
      </w:r>
      <w:r>
        <w:rPr>
          <w:rStyle w:val="apple-converted-space"/>
          <w:color w:val="000000"/>
          <w:shd w:val="clear" w:color="auto" w:fill="FFFFFF"/>
        </w:rPr>
        <w:t xml:space="preserve"> </w:t>
      </w:r>
      <w:r>
        <w:rPr>
          <w:color w:val="000000"/>
          <w:shd w:val="clear" w:color="auto" w:fill="FFFFFF"/>
        </w:rPr>
        <w:t>Казалось, между ними произошло что-то захватывающее, и лучше б ничего подобного не было. Но когда после ужина мама вышла из комнаты, а брат остался сидеть за обеденным столом, он закусил губу, что говорило о его чувстве неловкости.</w:t>
      </w:r>
      <w:r>
        <w:rPr>
          <w:rStyle w:val="apple-converted-space"/>
          <w:color w:val="000000"/>
          <w:shd w:val="clear" w:color="auto" w:fill="FFFFFF"/>
        </w:rPr>
        <w:t xml:space="preserve"> У него было что-то на уме, о чём он не хотел мне говорить, но должен был</w:t>
      </w:r>
      <w:r>
        <w:rPr>
          <w:color w:val="000000"/>
          <w:shd w:val="clear" w:color="auto" w:fill="FFFFFF"/>
        </w:rPr>
        <w:t>.</w:t>
      </w:r>
    </w:p>
    <w:p w:rsidR="00DF2A44" w:rsidRDefault="00DF2A44" w:rsidP="00DF2A44">
      <w:pPr>
        <w:pStyle w:val="western"/>
        <w:shd w:val="clear" w:color="auto" w:fill="FFFFFF"/>
        <w:spacing w:before="0" w:after="0"/>
        <w:ind w:firstLine="461"/>
        <w:jc w:val="both"/>
        <w:rPr>
          <w:color w:val="000000"/>
        </w:rPr>
      </w:pPr>
      <w:r>
        <w:t xml:space="preserve">– </w:t>
      </w:r>
      <w:r>
        <w:rPr>
          <w:color w:val="000000"/>
        </w:rPr>
        <w:t>Что случилось?</w:t>
      </w:r>
      <w:r>
        <w:t xml:space="preserve"> –</w:t>
      </w:r>
      <w:r>
        <w:rPr>
          <w:color w:val="000000"/>
        </w:rPr>
        <w:t xml:space="preserve"> проворчал я, собирая наши стаканы и относя их в раковину.</w:t>
      </w:r>
    </w:p>
    <w:p w:rsidR="00DF2A44" w:rsidRDefault="00DF2A44" w:rsidP="00DF2A44">
      <w:pPr>
        <w:pStyle w:val="western"/>
        <w:shd w:val="clear" w:color="auto" w:fill="FFFFFF"/>
        <w:spacing w:before="0" w:after="0"/>
        <w:ind w:firstLine="461"/>
        <w:jc w:val="both"/>
      </w:pPr>
      <w:r>
        <w:rPr>
          <w:color w:val="000000"/>
        </w:rPr>
        <w:lastRenderedPageBreak/>
        <w:t>До меня долетел вздох Итана.</w:t>
      </w:r>
      <w:r>
        <w:rPr>
          <w:rStyle w:val="apple-converted-space"/>
          <w:color w:val="000000"/>
        </w:rPr>
        <w:t xml:space="preserve"> </w:t>
      </w:r>
      <w:r>
        <w:rPr>
          <w:i/>
          <w:iCs/>
          <w:color w:val="000000"/>
        </w:rPr>
        <w:t>Ой-ой.</w:t>
      </w:r>
      <w:r>
        <w:rPr>
          <w:rStyle w:val="apple-converted-space"/>
          <w:color w:val="000000"/>
        </w:rPr>
        <w:t xml:space="preserve"> </w:t>
      </w:r>
      <w:r>
        <w:rPr>
          <w:color w:val="000000"/>
        </w:rPr>
        <w:t>Я повернулся к нему и прислонился к кухонному столу, вцепившись пальцами в его край.</w:t>
      </w:r>
      <w:r>
        <w:rPr>
          <w:rStyle w:val="apple-converted-space"/>
          <w:color w:val="000000"/>
        </w:rPr>
        <w:t xml:space="preserve"> </w:t>
      </w:r>
    </w:p>
    <w:p w:rsidR="00DF2A44" w:rsidRDefault="00DF2A44" w:rsidP="00DF2A44">
      <w:pPr>
        <w:pStyle w:val="western"/>
        <w:shd w:val="clear" w:color="auto" w:fill="FFFFFF"/>
        <w:spacing w:before="0" w:after="0"/>
        <w:ind w:firstLine="461"/>
        <w:jc w:val="both"/>
        <w:rPr>
          <w:color w:val="000000"/>
        </w:rPr>
      </w:pPr>
      <w:r>
        <w:t xml:space="preserve">– </w:t>
      </w:r>
      <w:r>
        <w:rPr>
          <w:color w:val="000000"/>
        </w:rPr>
        <w:t>Говори уже.</w:t>
      </w:r>
    </w:p>
    <w:p w:rsidR="00DF2A44" w:rsidRDefault="00DF2A44" w:rsidP="00DF2A44">
      <w:pPr>
        <w:pStyle w:val="western"/>
        <w:shd w:val="clear" w:color="auto" w:fill="FFFFFF"/>
        <w:spacing w:before="0" w:after="0"/>
        <w:ind w:firstLine="461"/>
        <w:jc w:val="both"/>
      </w:pPr>
      <w:r>
        <w:rPr>
          <w:color w:val="000000"/>
        </w:rPr>
        <w:t>Итан откашлялся, смотря на незажжённую свечу в центре стола.</w:t>
      </w:r>
      <w:r>
        <w:rPr>
          <w:rStyle w:val="apple-converted-space"/>
          <w:color w:val="000000"/>
        </w:rPr>
        <w:t xml:space="preserve"> </w:t>
      </w:r>
      <w:r>
        <w:rPr>
          <w:color w:val="000000"/>
        </w:rPr>
        <w:t>Его взгляд медленно перешел на меня.</w:t>
      </w:r>
      <w:r>
        <w:rPr>
          <w:rStyle w:val="apple-converted-space"/>
          <w:color w:val="000000"/>
        </w:rPr>
        <w:t xml:space="preserve"> </w:t>
      </w:r>
    </w:p>
    <w:p w:rsidR="00DF2A44" w:rsidRDefault="00DF2A44" w:rsidP="00DF2A44">
      <w:pPr>
        <w:pStyle w:val="western"/>
        <w:shd w:val="clear" w:color="auto" w:fill="FFFFFF"/>
        <w:spacing w:before="0" w:after="0"/>
        <w:ind w:firstLine="461"/>
        <w:jc w:val="both"/>
      </w:pPr>
      <w:r>
        <w:t xml:space="preserve">– </w:t>
      </w:r>
      <w:r>
        <w:rPr>
          <w:color w:val="000000"/>
        </w:rPr>
        <w:t>Сьюзан всё отменила.</w:t>
      </w:r>
    </w:p>
    <w:p w:rsidR="00DF2A44" w:rsidRDefault="00DF2A44" w:rsidP="00DF2A44">
      <w:pPr>
        <w:pStyle w:val="western"/>
        <w:shd w:val="clear" w:color="auto" w:fill="FFFFFF"/>
        <w:spacing w:before="0" w:after="0"/>
        <w:ind w:firstLine="461"/>
        <w:jc w:val="both"/>
      </w:pPr>
      <w:r>
        <w:t xml:space="preserve">– </w:t>
      </w:r>
      <w:r>
        <w:rPr>
          <w:color w:val="000000"/>
        </w:rPr>
        <w:t xml:space="preserve">Сегодня? </w:t>
      </w:r>
      <w:r>
        <w:t>–</w:t>
      </w:r>
      <w:r>
        <w:rPr>
          <w:color w:val="000000"/>
        </w:rPr>
        <w:t xml:space="preserve"> спросил я растерянно.</w:t>
      </w:r>
    </w:p>
    <w:p w:rsidR="00DF2A44" w:rsidRDefault="00DF2A44" w:rsidP="00DF2A44">
      <w:pPr>
        <w:pStyle w:val="western"/>
        <w:shd w:val="clear" w:color="auto" w:fill="FFFFFF"/>
        <w:spacing w:before="0" w:after="0"/>
        <w:ind w:firstLine="461"/>
        <w:jc w:val="both"/>
        <w:rPr>
          <w:color w:val="000000"/>
        </w:rPr>
      </w:pPr>
      <w:r>
        <w:t xml:space="preserve">– </w:t>
      </w:r>
      <w:r>
        <w:rPr>
          <w:color w:val="000000"/>
        </w:rPr>
        <w:t>Нет, завтра.</w:t>
      </w:r>
    </w:p>
    <w:p w:rsidR="00DF2A44" w:rsidRDefault="00DF2A44" w:rsidP="00DF2A44">
      <w:pPr>
        <w:pStyle w:val="western"/>
        <w:shd w:val="clear" w:color="auto" w:fill="FFFFFF"/>
        <w:spacing w:before="0" w:after="0"/>
        <w:ind w:firstLine="461"/>
        <w:jc w:val="both"/>
      </w:pPr>
      <w:r>
        <w:rPr>
          <w:color w:val="000000"/>
        </w:rPr>
        <w:t>Моя челюсть упала, а глаза</w:t>
      </w:r>
      <w:r>
        <w:rPr>
          <w:rStyle w:val="apple-converted-space"/>
          <w:color w:val="000000"/>
        </w:rPr>
        <w:t xml:space="preserve"> </w:t>
      </w:r>
      <w:r>
        <w:rPr>
          <w:color w:val="000000"/>
        </w:rPr>
        <w:t>расширились.</w:t>
      </w:r>
      <w:r>
        <w:rPr>
          <w:rStyle w:val="apple-converted-space"/>
          <w:color w:val="000000"/>
        </w:rPr>
        <w:t xml:space="preserve"> </w:t>
      </w:r>
    </w:p>
    <w:p w:rsidR="00DF2A44" w:rsidRDefault="00DF2A44" w:rsidP="00DF2A44">
      <w:pPr>
        <w:pStyle w:val="western"/>
        <w:shd w:val="clear" w:color="auto" w:fill="FFFFFF"/>
        <w:spacing w:before="0" w:after="0"/>
        <w:ind w:firstLine="461"/>
        <w:jc w:val="both"/>
      </w:pPr>
      <w:r>
        <w:t>– Что о</w:t>
      </w:r>
      <w:r>
        <w:rPr>
          <w:color w:val="000000"/>
        </w:rPr>
        <w:t>на сделала?</w:t>
      </w:r>
    </w:p>
    <w:p w:rsidR="00DF2A44" w:rsidRDefault="00DF2A44" w:rsidP="00DF2A44">
      <w:pPr>
        <w:pStyle w:val="western"/>
        <w:shd w:val="clear" w:color="auto" w:fill="FFFFFF"/>
        <w:spacing w:before="0" w:after="0"/>
        <w:ind w:firstLine="461"/>
        <w:jc w:val="both"/>
        <w:rPr>
          <w:color w:val="000000"/>
        </w:rPr>
      </w:pPr>
      <w:r>
        <w:t xml:space="preserve">– </w:t>
      </w:r>
      <w:r>
        <w:rPr>
          <w:color w:val="000000"/>
        </w:rPr>
        <w:t>Она не хочет приходить завтра на ужин.</w:t>
      </w:r>
    </w:p>
    <w:p w:rsidR="00DF2A44" w:rsidRDefault="00DF2A44" w:rsidP="00DF2A44">
      <w:pPr>
        <w:pStyle w:val="western"/>
        <w:shd w:val="clear" w:color="auto" w:fill="FFFFFF"/>
        <w:spacing w:before="0" w:after="0"/>
        <w:ind w:firstLine="461"/>
        <w:jc w:val="both"/>
      </w:pPr>
      <w:r>
        <w:rPr>
          <w:color w:val="000000"/>
        </w:rPr>
        <w:t>Меня очень быстро накрыла волна разочарования, и я почувствовал, словно земля уходит из-под ног.</w:t>
      </w:r>
      <w:r>
        <w:rPr>
          <w:rStyle w:val="apple-converted-space"/>
          <w:color w:val="000000"/>
        </w:rPr>
        <w:t xml:space="preserve"> </w:t>
      </w:r>
    </w:p>
    <w:p w:rsidR="00DF2A44" w:rsidRDefault="00DF2A44" w:rsidP="00DF2A44">
      <w:pPr>
        <w:pStyle w:val="western"/>
        <w:shd w:val="clear" w:color="auto" w:fill="FFFFFF"/>
        <w:spacing w:before="0" w:after="0"/>
        <w:ind w:firstLine="461"/>
        <w:jc w:val="both"/>
        <w:rPr>
          <w:color w:val="000000"/>
        </w:rPr>
      </w:pPr>
      <w:r>
        <w:t xml:space="preserve">– </w:t>
      </w:r>
      <w:r>
        <w:rPr>
          <w:color w:val="000000"/>
        </w:rPr>
        <w:t>Но почему?</w:t>
      </w:r>
    </w:p>
    <w:p w:rsidR="00DF2A44" w:rsidRDefault="00DF2A44" w:rsidP="00DF2A44">
      <w:pPr>
        <w:pStyle w:val="western"/>
        <w:shd w:val="clear" w:color="auto" w:fill="FFFFFF"/>
        <w:spacing w:before="0" w:after="0"/>
        <w:ind w:firstLine="461"/>
        <w:jc w:val="both"/>
      </w:pPr>
      <w:r>
        <w:rPr>
          <w:color w:val="000000"/>
        </w:rPr>
        <w:t>Сделав глубокий вдох, Итан откинулся на спинку стула и запрокинул голову, долго смотря в потолок.</w:t>
      </w:r>
      <w:r>
        <w:rPr>
          <w:rStyle w:val="apple-converted-space"/>
          <w:color w:val="000000"/>
        </w:rPr>
        <w:t xml:space="preserve"> </w:t>
      </w:r>
    </w:p>
    <w:p w:rsidR="00DF2A44" w:rsidRDefault="00DF2A44" w:rsidP="00DF2A44">
      <w:pPr>
        <w:pStyle w:val="western"/>
        <w:shd w:val="clear" w:color="auto" w:fill="FFFFFF"/>
        <w:spacing w:before="0" w:after="0"/>
        <w:ind w:firstLine="461"/>
        <w:jc w:val="both"/>
        <w:rPr>
          <w:color w:val="000000"/>
        </w:rPr>
      </w:pPr>
      <w:r>
        <w:t xml:space="preserve">– </w:t>
      </w:r>
      <w:r>
        <w:rPr>
          <w:color w:val="000000"/>
        </w:rPr>
        <w:t xml:space="preserve">Я не знаю, что сейчас происходит между вами двумя. </w:t>
      </w:r>
      <w:r>
        <w:t xml:space="preserve">– </w:t>
      </w:r>
      <w:r>
        <w:rPr>
          <w:color w:val="000000"/>
        </w:rPr>
        <w:t xml:space="preserve">Его глаза устремились на меня, </w:t>
      </w:r>
      <w:r>
        <w:t xml:space="preserve">– </w:t>
      </w:r>
      <w:r>
        <w:rPr>
          <w:color w:val="000000"/>
        </w:rPr>
        <w:t>но думаю, что она несколько опасается того, что ты от неё хочешь.</w:t>
      </w:r>
    </w:p>
    <w:p w:rsidR="00DF2A44" w:rsidRDefault="00DF2A44" w:rsidP="00DF2A44">
      <w:pPr>
        <w:pStyle w:val="western"/>
        <w:shd w:val="clear" w:color="auto" w:fill="FFFFFF"/>
        <w:spacing w:before="0" w:after="0"/>
        <w:ind w:firstLine="461"/>
        <w:jc w:val="both"/>
      </w:pPr>
      <w:r>
        <w:rPr>
          <w:color w:val="000000"/>
        </w:rPr>
        <w:t>Я нахмурился.</w:t>
      </w:r>
      <w:r>
        <w:rPr>
          <w:rStyle w:val="apple-converted-space"/>
          <w:color w:val="000000"/>
        </w:rPr>
        <w:t xml:space="preserve"> </w:t>
      </w:r>
    </w:p>
    <w:p w:rsidR="00DF2A44" w:rsidRDefault="00DF2A44" w:rsidP="00DF2A44">
      <w:pPr>
        <w:pStyle w:val="western"/>
        <w:shd w:val="clear" w:color="auto" w:fill="FFFFFF"/>
        <w:spacing w:before="0" w:after="0"/>
        <w:ind w:firstLine="461"/>
        <w:jc w:val="both"/>
      </w:pPr>
      <w:r>
        <w:t xml:space="preserve">– </w:t>
      </w:r>
      <w:r>
        <w:rPr>
          <w:color w:val="000000"/>
        </w:rPr>
        <w:t>И ты не можешь мне с этим помочь?</w:t>
      </w:r>
    </w:p>
    <w:p w:rsidR="00DF2A44" w:rsidRDefault="00DF2A44" w:rsidP="00DF2A44">
      <w:pPr>
        <w:pStyle w:val="western"/>
        <w:shd w:val="clear" w:color="auto" w:fill="FFFFFF"/>
        <w:spacing w:before="0" w:after="0"/>
        <w:ind w:firstLine="461"/>
        <w:jc w:val="both"/>
        <w:rPr>
          <w:color w:val="000000"/>
        </w:rPr>
      </w:pPr>
      <w:r>
        <w:t xml:space="preserve">– </w:t>
      </w:r>
      <w:r w:rsidRPr="007846F4">
        <w:rPr>
          <w:color w:val="000000"/>
        </w:rPr>
        <w:t>Эй, не вин</w:t>
      </w:r>
      <w:r>
        <w:rPr>
          <w:color w:val="000000"/>
        </w:rPr>
        <w:t>и</w:t>
      </w:r>
      <w:r w:rsidRPr="007846F4">
        <w:rPr>
          <w:color w:val="000000"/>
        </w:rPr>
        <w:t xml:space="preserve"> меня.</w:t>
      </w:r>
      <w:r>
        <w:t xml:space="preserve"> –</w:t>
      </w:r>
      <w:r w:rsidRPr="007846F4">
        <w:rPr>
          <w:color w:val="000000"/>
        </w:rPr>
        <w:t xml:space="preserve"> Он выпрямился.</w:t>
      </w:r>
      <w:r w:rsidRPr="007846F4">
        <w:rPr>
          <w:rStyle w:val="apple-converted-space"/>
          <w:color w:val="000000"/>
        </w:rPr>
        <w:t xml:space="preserve"> </w:t>
      </w:r>
      <w:r>
        <w:t xml:space="preserve">– </w:t>
      </w:r>
      <w:r>
        <w:rPr>
          <w:color w:val="000000"/>
        </w:rPr>
        <w:t>Так решила именно она.</w:t>
      </w:r>
      <w:r>
        <w:rPr>
          <w:rStyle w:val="apple-converted-space"/>
          <w:color w:val="000000"/>
        </w:rPr>
        <w:t xml:space="preserve"> </w:t>
      </w:r>
      <w:r>
        <w:rPr>
          <w:color w:val="000000"/>
        </w:rPr>
        <w:t>Я бы очень хотел приготовить для неё завтра.</w:t>
      </w:r>
    </w:p>
    <w:p w:rsidR="00DF2A44" w:rsidRDefault="00DF2A44" w:rsidP="00DF2A44">
      <w:pPr>
        <w:pStyle w:val="western"/>
        <w:shd w:val="clear" w:color="auto" w:fill="FFFFFF"/>
        <w:spacing w:before="0" w:after="0"/>
        <w:ind w:firstLine="461"/>
        <w:jc w:val="both"/>
        <w:rPr>
          <w:color w:val="000000"/>
        </w:rPr>
      </w:pPr>
      <w:r>
        <w:rPr>
          <w:color w:val="000000"/>
        </w:rPr>
        <w:t>Как и я.</w:t>
      </w:r>
    </w:p>
    <w:p w:rsidR="00DF2A44" w:rsidRDefault="00DF2A44" w:rsidP="00DF2A44">
      <w:pPr>
        <w:pStyle w:val="western"/>
        <w:shd w:val="clear" w:color="auto" w:fill="FFFFFF"/>
        <w:spacing w:before="0" w:after="0"/>
        <w:ind w:firstLine="461"/>
        <w:jc w:val="both"/>
        <w:rPr>
          <w:i/>
          <w:iCs/>
          <w:color w:val="000000"/>
        </w:rPr>
      </w:pPr>
      <w:r>
        <w:rPr>
          <w:color w:val="000000"/>
        </w:rPr>
        <w:t>Зарычав, я оторвался от столешницы и пошёл к себе в комнату.</w:t>
      </w:r>
      <w:r>
        <w:rPr>
          <w:rStyle w:val="apple-converted-space"/>
          <w:color w:val="000000"/>
        </w:rPr>
        <w:t xml:space="preserve"> </w:t>
      </w:r>
      <w:r>
        <w:rPr>
          <w:color w:val="000000"/>
        </w:rPr>
        <w:t>Под грудой чистой выстиранной одежды, которую после обеда положила мама, я</w:t>
      </w:r>
      <w:r w:rsidR="00D67EE3">
        <w:rPr>
          <w:color w:val="000000"/>
        </w:rPr>
        <w:t>,</w:t>
      </w:r>
      <w:r>
        <w:rPr>
          <w:color w:val="000000"/>
        </w:rPr>
        <w:t xml:space="preserve"> наконец</w:t>
      </w:r>
      <w:r w:rsidR="00D67EE3">
        <w:rPr>
          <w:color w:val="000000"/>
        </w:rPr>
        <w:t>,</w:t>
      </w:r>
      <w:r>
        <w:rPr>
          <w:color w:val="000000"/>
        </w:rPr>
        <w:t xml:space="preserve"> нашёл телефон и отправил Сью короткое сообщение.</w:t>
      </w:r>
      <w:r>
        <w:rPr>
          <w:rStyle w:val="apple-converted-space"/>
          <w:color w:val="000000"/>
        </w:rPr>
        <w:t xml:space="preserve"> Т</w:t>
      </w:r>
      <w:r>
        <w:rPr>
          <w:color w:val="000000"/>
        </w:rPr>
        <w:t>олько одно слово, но оно говорило обо всём.</w:t>
      </w:r>
    </w:p>
    <w:p w:rsidR="00DF2A44" w:rsidRDefault="00DF2A44" w:rsidP="00DF2A44">
      <w:pPr>
        <w:pStyle w:val="western"/>
        <w:shd w:val="clear" w:color="auto" w:fill="FFFFFF"/>
        <w:spacing w:before="0" w:after="0"/>
        <w:ind w:firstLine="461"/>
        <w:jc w:val="both"/>
        <w:rPr>
          <w:color w:val="000000"/>
        </w:rPr>
      </w:pPr>
      <w:r>
        <w:rPr>
          <w:i/>
          <w:iCs/>
          <w:color w:val="000000"/>
        </w:rPr>
        <w:t>«Пожалуйста».</w:t>
      </w:r>
    </w:p>
    <w:p w:rsidR="00DF2A44" w:rsidRDefault="00DF2A44" w:rsidP="00DF2A44">
      <w:pPr>
        <w:pStyle w:val="western"/>
        <w:shd w:val="clear" w:color="auto" w:fill="FFFFFF"/>
        <w:spacing w:before="0" w:after="0"/>
        <w:ind w:firstLine="461"/>
        <w:jc w:val="both"/>
        <w:rPr>
          <w:color w:val="000000"/>
        </w:rPr>
      </w:pPr>
      <w:r>
        <w:rPr>
          <w:color w:val="000000"/>
        </w:rPr>
        <w:t>Она не ответила.</w:t>
      </w:r>
      <w:r>
        <w:rPr>
          <w:rStyle w:val="apple-converted-space"/>
          <w:color w:val="000000"/>
        </w:rPr>
        <w:t xml:space="preserve"> В 19:45</w:t>
      </w:r>
      <w:r>
        <w:rPr>
          <w:color w:val="000000"/>
        </w:rPr>
        <w:t xml:space="preserve"> я захотел броситься на кровать и начать дуться как пятилетний.</w:t>
      </w:r>
      <w:r>
        <w:rPr>
          <w:rStyle w:val="apple-converted-space"/>
          <w:color w:val="000000"/>
        </w:rPr>
        <w:t xml:space="preserve"> </w:t>
      </w:r>
      <w:r>
        <w:rPr>
          <w:color w:val="000000"/>
        </w:rPr>
        <w:t xml:space="preserve">На самом деле я завалился на кровать, но включил телевизор, и стал смотреть повтор </w:t>
      </w:r>
      <w:r>
        <w:rPr>
          <w:i/>
          <w:color w:val="000000"/>
        </w:rPr>
        <w:t>Теории Большого Взрыва</w:t>
      </w:r>
      <w:r>
        <w:rPr>
          <w:color w:val="000000"/>
        </w:rPr>
        <w:t>.</w:t>
      </w:r>
      <w:r>
        <w:rPr>
          <w:rStyle w:val="apple-converted-space"/>
          <w:color w:val="000000"/>
        </w:rPr>
        <w:t xml:space="preserve"> А чем ещё</w:t>
      </w:r>
      <w:r>
        <w:rPr>
          <w:color w:val="000000"/>
        </w:rPr>
        <w:t xml:space="preserve"> заниматься в пятницу вечером, когда ты наказан?</w:t>
      </w:r>
    </w:p>
    <w:p w:rsidR="00DF2A44" w:rsidRDefault="00DF2A44" w:rsidP="00DF2A44">
      <w:pPr>
        <w:pStyle w:val="western"/>
        <w:shd w:val="clear" w:color="auto" w:fill="FFFFFF"/>
        <w:spacing w:before="0" w:after="0"/>
        <w:ind w:firstLine="461"/>
        <w:jc w:val="both"/>
        <w:rPr>
          <w:color w:val="000000"/>
        </w:rPr>
      </w:pPr>
      <w:r>
        <w:rPr>
          <w:color w:val="000000"/>
        </w:rPr>
        <w:t xml:space="preserve">Я двадцать минут пытался уследить за разговорами четырех чудаков и достиг края, когда мне захотелось сильно побить еврейского парня в водолазке, стукнуть индийца по голове, потому что тот всегда молчит рядом с женщиной, и стукнуть </w:t>
      </w:r>
      <w:r>
        <w:rPr>
          <w:i/>
          <w:color w:val="000000"/>
        </w:rPr>
        <w:t>самого себя</w:t>
      </w:r>
      <w:r>
        <w:rPr>
          <w:iCs/>
          <w:color w:val="000000"/>
        </w:rPr>
        <w:t>, когда парень в очках спал со своей девушкой в чёртовой футболке.</w:t>
      </w:r>
      <w:r>
        <w:rPr>
          <w:rStyle w:val="apple-converted-space"/>
          <w:i/>
          <w:iCs/>
          <w:color w:val="000000"/>
        </w:rPr>
        <w:t xml:space="preserve"> </w:t>
      </w:r>
      <w:r>
        <w:rPr>
          <w:color w:val="000000"/>
        </w:rPr>
        <w:t>По крайней мере, парень, похожий на богомола по имени Шелдон, смешной.</w:t>
      </w:r>
      <w:r>
        <w:rPr>
          <w:rStyle w:val="apple-converted-space"/>
          <w:color w:val="000000"/>
        </w:rPr>
        <w:t xml:space="preserve"> </w:t>
      </w:r>
      <w:r>
        <w:rPr>
          <w:color w:val="000000"/>
        </w:rPr>
        <w:t>Только из-за него я досмотрел серию до конца.</w:t>
      </w:r>
    </w:p>
    <w:p w:rsidR="00DF2A44" w:rsidRDefault="00DF2A44" w:rsidP="00DF2A44">
      <w:pPr>
        <w:pStyle w:val="western"/>
        <w:shd w:val="clear" w:color="auto" w:fill="FFFFFF"/>
        <w:spacing w:before="0" w:after="0"/>
        <w:ind w:firstLine="461"/>
        <w:jc w:val="both"/>
        <w:rPr>
          <w:i/>
          <w:iCs/>
          <w:color w:val="000000"/>
        </w:rPr>
      </w:pPr>
      <w:r>
        <w:rPr>
          <w:color w:val="000000"/>
        </w:rPr>
        <w:t>На тумбочке просигналил телефон.</w:t>
      </w:r>
      <w:r>
        <w:rPr>
          <w:rStyle w:val="apple-converted-space"/>
          <w:color w:val="000000"/>
        </w:rPr>
        <w:t xml:space="preserve"> </w:t>
      </w:r>
      <w:r>
        <w:rPr>
          <w:color w:val="000000"/>
        </w:rPr>
        <w:t>Сообщение.</w:t>
      </w:r>
      <w:r>
        <w:rPr>
          <w:rStyle w:val="apple-converted-space"/>
          <w:color w:val="000000"/>
        </w:rPr>
        <w:t xml:space="preserve"> </w:t>
      </w:r>
      <w:r>
        <w:rPr>
          <w:i/>
          <w:iCs/>
          <w:color w:val="000000"/>
        </w:rPr>
        <w:t>Наконец-то!</w:t>
      </w:r>
    </w:p>
    <w:p w:rsidR="00DF2A44" w:rsidRDefault="00DF2A44" w:rsidP="00DF2A44">
      <w:pPr>
        <w:pStyle w:val="western"/>
        <w:shd w:val="clear" w:color="auto" w:fill="FFFFFF"/>
        <w:spacing w:before="0" w:after="0"/>
        <w:ind w:firstLine="461"/>
        <w:jc w:val="both"/>
        <w:rPr>
          <w:color w:val="000000"/>
        </w:rPr>
      </w:pPr>
      <w:r>
        <w:rPr>
          <w:i/>
          <w:iCs/>
          <w:color w:val="000000"/>
        </w:rPr>
        <w:t xml:space="preserve"> «Пожалуйста, что?</w:t>
      </w:r>
      <w:r>
        <w:rPr>
          <w:rStyle w:val="apple-converted-space"/>
          <w:color w:val="000000"/>
        </w:rPr>
        <w:t xml:space="preserve">» </w:t>
      </w:r>
      <w:r>
        <w:t xml:space="preserve">– </w:t>
      </w:r>
      <w:r>
        <w:rPr>
          <w:color w:val="000000"/>
        </w:rPr>
        <w:t>ответила Сью.</w:t>
      </w:r>
      <w:r>
        <w:rPr>
          <w:rStyle w:val="apple-converted-space"/>
          <w:color w:val="000000"/>
        </w:rPr>
        <w:t xml:space="preserve"> </w:t>
      </w:r>
      <w:r>
        <w:rPr>
          <w:color w:val="000000"/>
        </w:rPr>
        <w:t>Боже мой, и этого я ждал двадцать минут?</w:t>
      </w:r>
      <w:r>
        <w:rPr>
          <w:rStyle w:val="apple-converted-space"/>
          <w:color w:val="000000"/>
        </w:rPr>
        <w:t xml:space="preserve"> </w:t>
      </w:r>
      <w:r>
        <w:rPr>
          <w:color w:val="000000"/>
        </w:rPr>
        <w:t>Какого чёрта?</w:t>
      </w:r>
    </w:p>
    <w:p w:rsidR="00DF2A44" w:rsidRDefault="00DF2A44" w:rsidP="00DF2A44">
      <w:pPr>
        <w:pStyle w:val="western"/>
        <w:shd w:val="clear" w:color="auto" w:fill="FFFFFF"/>
        <w:spacing w:before="0" w:after="0"/>
        <w:ind w:firstLine="461"/>
        <w:jc w:val="both"/>
        <w:rPr>
          <w:i/>
        </w:rPr>
      </w:pPr>
      <w:r>
        <w:rPr>
          <w:color w:val="000000"/>
        </w:rPr>
        <w:t>Я добавил дополнительную информацию.</w:t>
      </w:r>
      <w:r>
        <w:rPr>
          <w:rStyle w:val="apple-converted-space"/>
          <w:color w:val="000000"/>
        </w:rPr>
        <w:t xml:space="preserve"> </w:t>
      </w:r>
    </w:p>
    <w:p w:rsidR="00DF2A44" w:rsidRDefault="00DF2A44" w:rsidP="00DF2A44">
      <w:pPr>
        <w:pStyle w:val="western"/>
        <w:shd w:val="clear" w:color="auto" w:fill="FFFFFF"/>
        <w:spacing w:before="0" w:after="0"/>
        <w:ind w:firstLine="461"/>
        <w:jc w:val="both"/>
        <w:rPr>
          <w:color w:val="000000"/>
        </w:rPr>
      </w:pPr>
      <w:r>
        <w:rPr>
          <w:i/>
        </w:rPr>
        <w:t>«Пожалуйста, приходи завтра».</w:t>
      </w:r>
    </w:p>
    <w:p w:rsidR="00DF2A44" w:rsidRDefault="00DF2A44" w:rsidP="00DF2A44">
      <w:pPr>
        <w:pStyle w:val="western"/>
        <w:shd w:val="clear" w:color="auto" w:fill="FFFFFF"/>
        <w:spacing w:before="0" w:after="0"/>
        <w:ind w:firstLine="461"/>
        <w:jc w:val="both"/>
        <w:rPr>
          <w:color w:val="000000"/>
        </w:rPr>
      </w:pPr>
      <w:r>
        <w:rPr>
          <w:color w:val="000000"/>
        </w:rPr>
        <w:t>Прошло пять невыносимо долгих минут,</w:t>
      </w:r>
      <w:r>
        <w:rPr>
          <w:rStyle w:val="apple-converted-space"/>
          <w:color w:val="000000"/>
        </w:rPr>
        <w:t xml:space="preserve"> а</w:t>
      </w:r>
      <w:r>
        <w:rPr>
          <w:color w:val="000000"/>
        </w:rPr>
        <w:t xml:space="preserve"> телефон молчал.</w:t>
      </w:r>
      <w:r>
        <w:rPr>
          <w:rStyle w:val="apple-converted-space"/>
          <w:color w:val="000000"/>
        </w:rPr>
        <w:t xml:space="preserve"> Д</w:t>
      </w:r>
      <w:r>
        <w:rPr>
          <w:color w:val="000000"/>
        </w:rPr>
        <w:t>остаточно.</w:t>
      </w:r>
      <w:r>
        <w:rPr>
          <w:rStyle w:val="apple-converted-space"/>
          <w:color w:val="000000"/>
        </w:rPr>
        <w:t xml:space="preserve"> </w:t>
      </w:r>
      <w:r>
        <w:rPr>
          <w:color w:val="000000"/>
        </w:rPr>
        <w:t>Я до сих пор не переварил бомбу, брошенную Итаном, а теперь ещё Сью решила объявить мне бойкот?</w:t>
      </w:r>
      <w:r>
        <w:rPr>
          <w:rStyle w:val="apple-converted-space"/>
          <w:color w:val="000000"/>
        </w:rPr>
        <w:t xml:space="preserve"> </w:t>
      </w:r>
      <w:r>
        <w:rPr>
          <w:color w:val="000000"/>
        </w:rPr>
        <w:t xml:space="preserve">Не таким </w:t>
      </w:r>
      <w:proofErr w:type="gramStart"/>
      <w:r>
        <w:rPr>
          <w:color w:val="000000"/>
        </w:rPr>
        <w:t>долбаным</w:t>
      </w:r>
      <w:proofErr w:type="gramEnd"/>
      <w:r>
        <w:rPr>
          <w:color w:val="000000"/>
        </w:rPr>
        <w:t xml:space="preserve"> способом!</w:t>
      </w:r>
      <w:r>
        <w:rPr>
          <w:rStyle w:val="apple-converted-space"/>
          <w:color w:val="000000"/>
        </w:rPr>
        <w:t xml:space="preserve"> </w:t>
      </w:r>
      <w:r>
        <w:rPr>
          <w:color w:val="000000"/>
        </w:rPr>
        <w:t>Я нашел её имя у себя в контактах и нажал на вызов.</w:t>
      </w:r>
    </w:p>
    <w:p w:rsidR="00DF2A44" w:rsidRDefault="00DF2A44" w:rsidP="00DF2A44">
      <w:pPr>
        <w:pStyle w:val="western"/>
        <w:shd w:val="clear" w:color="auto" w:fill="FFFFFF"/>
        <w:spacing w:before="0" w:after="0"/>
        <w:ind w:firstLine="461"/>
        <w:jc w:val="both"/>
      </w:pPr>
      <w:r>
        <w:rPr>
          <w:color w:val="000000"/>
        </w:rPr>
        <w:t>Она не ответила.</w:t>
      </w:r>
      <w:r>
        <w:rPr>
          <w:rStyle w:val="apple-converted-space"/>
          <w:color w:val="000000"/>
        </w:rPr>
        <w:t xml:space="preserve"> </w:t>
      </w:r>
    </w:p>
    <w:p w:rsidR="00DF2A44" w:rsidRDefault="00DF2A44" w:rsidP="00DF2A44">
      <w:pPr>
        <w:pStyle w:val="western"/>
        <w:shd w:val="clear" w:color="auto" w:fill="FFFFFF"/>
        <w:spacing w:before="0" w:after="0"/>
        <w:ind w:firstLine="461"/>
        <w:jc w:val="both"/>
      </w:pPr>
      <w:r>
        <w:t xml:space="preserve">– </w:t>
      </w:r>
      <w:r>
        <w:rPr>
          <w:color w:val="000000"/>
        </w:rPr>
        <w:t xml:space="preserve">Ах, чёрт </w:t>
      </w:r>
      <w:proofErr w:type="gramStart"/>
      <w:r>
        <w:rPr>
          <w:color w:val="000000"/>
        </w:rPr>
        <w:t>побери</w:t>
      </w:r>
      <w:proofErr w:type="gramEnd"/>
      <w:r>
        <w:rPr>
          <w:color w:val="000000"/>
        </w:rPr>
        <w:t>!</w:t>
      </w:r>
      <w:r>
        <w:t xml:space="preserve"> –</w:t>
      </w:r>
      <w:r>
        <w:rPr>
          <w:color w:val="000000"/>
        </w:rPr>
        <w:t xml:space="preserve"> проворчал я, практически раздавив телефон в руке.</w:t>
      </w:r>
      <w:r>
        <w:rPr>
          <w:rStyle w:val="apple-converted-space"/>
          <w:color w:val="000000"/>
        </w:rPr>
        <w:t xml:space="preserve"> </w:t>
      </w:r>
      <w:r>
        <w:rPr>
          <w:color w:val="000000"/>
        </w:rPr>
        <w:t>Я повесил трубку и отправил ей ещё одно сообщение.</w:t>
      </w:r>
      <w:r>
        <w:rPr>
          <w:rStyle w:val="apple-converted-space"/>
          <w:color w:val="000000"/>
        </w:rPr>
        <w:t xml:space="preserve"> </w:t>
      </w:r>
    </w:p>
    <w:p w:rsidR="00DF2A44" w:rsidRDefault="00DF2A44" w:rsidP="00DF2A44">
      <w:pPr>
        <w:pStyle w:val="western"/>
        <w:shd w:val="clear" w:color="auto" w:fill="FFFFFF"/>
        <w:spacing w:before="0" w:after="0"/>
        <w:ind w:firstLine="461"/>
        <w:jc w:val="both"/>
      </w:pPr>
      <w:r>
        <w:t>«</w:t>
      </w:r>
      <w:r>
        <w:rPr>
          <w:i/>
        </w:rPr>
        <w:t xml:space="preserve">Возьми трубку!» </w:t>
      </w:r>
    </w:p>
    <w:p w:rsidR="00DF2A44" w:rsidRDefault="00DF2A44" w:rsidP="00DF2A44">
      <w:pPr>
        <w:pStyle w:val="western"/>
        <w:shd w:val="clear" w:color="auto" w:fill="FFFFFF"/>
        <w:spacing w:before="0" w:after="0"/>
        <w:ind w:firstLine="461"/>
        <w:jc w:val="both"/>
        <w:rPr>
          <w:color w:val="000000"/>
        </w:rPr>
      </w:pPr>
      <w:r>
        <w:t>И</w:t>
      </w:r>
      <w:r>
        <w:rPr>
          <w:color w:val="000000"/>
        </w:rPr>
        <w:t xml:space="preserve"> снова позвонил.</w:t>
      </w:r>
    </w:p>
    <w:p w:rsidR="00DF2A44" w:rsidRDefault="00DD1B70" w:rsidP="00DF2A44">
      <w:pPr>
        <w:pStyle w:val="western"/>
        <w:shd w:val="clear" w:color="auto" w:fill="FFFFFF"/>
        <w:spacing w:before="0" w:after="0"/>
        <w:ind w:firstLine="461"/>
        <w:jc w:val="both"/>
      </w:pPr>
      <w:r>
        <w:rPr>
          <w:color w:val="000000"/>
        </w:rPr>
        <w:t>Наконец</w:t>
      </w:r>
      <w:r w:rsidR="00DF2A44">
        <w:rPr>
          <w:color w:val="000000"/>
        </w:rPr>
        <w:t xml:space="preserve"> она хрипло ответила:</w:t>
      </w:r>
    </w:p>
    <w:p w:rsidR="00DF2A44" w:rsidRDefault="00DF2A44" w:rsidP="00DF2A44">
      <w:pPr>
        <w:pStyle w:val="western"/>
        <w:shd w:val="clear" w:color="auto" w:fill="FFFFFF"/>
        <w:spacing w:before="0" w:after="0"/>
        <w:ind w:firstLine="461"/>
        <w:jc w:val="both"/>
        <w:rPr>
          <w:color w:val="000000"/>
        </w:rPr>
      </w:pPr>
      <w:r>
        <w:t>– Привет</w:t>
      </w:r>
      <w:r>
        <w:rPr>
          <w:color w:val="000000"/>
        </w:rPr>
        <w:t>.</w:t>
      </w:r>
    </w:p>
    <w:p w:rsidR="00DF2A44" w:rsidRDefault="00DF2A44" w:rsidP="00DF2A44">
      <w:pPr>
        <w:pStyle w:val="western"/>
        <w:shd w:val="clear" w:color="auto" w:fill="FFFFFF"/>
        <w:spacing w:before="0" w:after="0"/>
        <w:ind w:firstLine="461"/>
        <w:jc w:val="both"/>
      </w:pPr>
      <w:r>
        <w:rPr>
          <w:color w:val="000000"/>
        </w:rPr>
        <w:lastRenderedPageBreak/>
        <w:t>Мое терпение закончилось, и я сразу перешел к главному.</w:t>
      </w:r>
      <w:r>
        <w:rPr>
          <w:rStyle w:val="apple-converted-space"/>
          <w:color w:val="000000"/>
        </w:rPr>
        <w:t xml:space="preserve"> </w:t>
      </w:r>
    </w:p>
    <w:p w:rsidR="00DF2A44" w:rsidRDefault="00DF2A44" w:rsidP="00DF2A44">
      <w:pPr>
        <w:pStyle w:val="western"/>
        <w:shd w:val="clear" w:color="auto" w:fill="FFFFFF"/>
        <w:spacing w:before="0" w:after="0"/>
        <w:ind w:firstLine="461"/>
        <w:jc w:val="both"/>
      </w:pPr>
      <w:r>
        <w:t>– Что случилось</w:t>
      </w:r>
      <w:r>
        <w:rPr>
          <w:color w:val="000000"/>
        </w:rPr>
        <w:t>?</w:t>
      </w:r>
    </w:p>
    <w:p w:rsidR="00DF2A44" w:rsidRDefault="00DF2A44" w:rsidP="00DF2A44">
      <w:pPr>
        <w:pStyle w:val="western"/>
        <w:shd w:val="clear" w:color="auto" w:fill="FFFFFF"/>
        <w:spacing w:before="0" w:after="0"/>
        <w:ind w:firstLine="461"/>
        <w:jc w:val="both"/>
      </w:pPr>
      <w:r>
        <w:t xml:space="preserve">– </w:t>
      </w:r>
      <w:r>
        <w:rPr>
          <w:color w:val="000000"/>
        </w:rPr>
        <w:t>Ничего,</w:t>
      </w:r>
      <w:r>
        <w:t xml:space="preserve"> –</w:t>
      </w:r>
      <w:r>
        <w:rPr>
          <w:rStyle w:val="apple-converted-space"/>
          <w:color w:val="000000"/>
        </w:rPr>
        <w:t xml:space="preserve"> </w:t>
      </w:r>
      <w:r>
        <w:rPr>
          <w:color w:val="000000"/>
        </w:rPr>
        <w:t>ответила она невинно, словно изысканная бабочка.</w:t>
      </w:r>
    </w:p>
    <w:p w:rsidR="00DF2A44" w:rsidRDefault="00DF2A44" w:rsidP="00DF2A44">
      <w:pPr>
        <w:pStyle w:val="western"/>
        <w:shd w:val="clear" w:color="auto" w:fill="FFFFFF"/>
        <w:spacing w:before="0" w:after="0"/>
        <w:ind w:firstLine="461"/>
        <w:jc w:val="both"/>
        <w:rPr>
          <w:color w:val="000000"/>
        </w:rPr>
      </w:pPr>
      <w:r>
        <w:t>– Ну да, конечно</w:t>
      </w:r>
      <w:r>
        <w:rPr>
          <w:color w:val="000000"/>
        </w:rPr>
        <w:t>,</w:t>
      </w:r>
      <w:r>
        <w:t xml:space="preserve"> –</w:t>
      </w:r>
      <w:r>
        <w:rPr>
          <w:color w:val="000000"/>
        </w:rPr>
        <w:t xml:space="preserve"> закатил я глаза.</w:t>
      </w:r>
      <w:r>
        <w:rPr>
          <w:rStyle w:val="apple-converted-space"/>
          <w:color w:val="000000"/>
        </w:rPr>
        <w:t xml:space="preserve"> </w:t>
      </w:r>
      <w:r>
        <w:t>– А мой брат переехал жить в особняк Плейбоя</w:t>
      </w:r>
      <w:r>
        <w:rPr>
          <w:color w:val="000000"/>
        </w:rPr>
        <w:t>.</w:t>
      </w:r>
    </w:p>
    <w:p w:rsidR="00DF2A44" w:rsidRDefault="00DF2A44" w:rsidP="00DF2A44">
      <w:pPr>
        <w:pStyle w:val="western"/>
        <w:shd w:val="clear" w:color="auto" w:fill="FFFFFF"/>
        <w:spacing w:before="0" w:after="0"/>
        <w:ind w:firstLine="461"/>
        <w:jc w:val="both"/>
      </w:pPr>
      <w:r>
        <w:rPr>
          <w:color w:val="000000"/>
        </w:rPr>
        <w:t>Она рассмеялась.</w:t>
      </w:r>
      <w:r>
        <w:rPr>
          <w:rStyle w:val="apple-converted-space"/>
          <w:color w:val="000000"/>
        </w:rPr>
        <w:t xml:space="preserve"> Приятно</w:t>
      </w:r>
      <w:r>
        <w:rPr>
          <w:color w:val="000000"/>
        </w:rPr>
        <w:t xml:space="preserve"> услышать смех и почувствовать, как уходит её напряжение.</w:t>
      </w:r>
      <w:r>
        <w:rPr>
          <w:rStyle w:val="apple-converted-space"/>
          <w:color w:val="000000"/>
        </w:rPr>
        <w:t xml:space="preserve"> </w:t>
      </w:r>
    </w:p>
    <w:p w:rsidR="00DF2A44" w:rsidRDefault="00DF2A44" w:rsidP="00DF2A44">
      <w:pPr>
        <w:pStyle w:val="western"/>
        <w:shd w:val="clear" w:color="auto" w:fill="FFFFFF"/>
        <w:spacing w:before="0" w:after="0"/>
        <w:ind w:firstLine="461"/>
        <w:jc w:val="both"/>
      </w:pPr>
      <w:r>
        <w:t>– Ну же, Сью</w:t>
      </w:r>
      <w:r>
        <w:rPr>
          <w:color w:val="000000"/>
        </w:rPr>
        <w:t>,</w:t>
      </w:r>
      <w:r>
        <w:t xml:space="preserve"> –</w:t>
      </w:r>
      <w:r>
        <w:rPr>
          <w:color w:val="000000"/>
        </w:rPr>
        <w:t xml:space="preserve"> сказал я.</w:t>
      </w:r>
      <w:r>
        <w:rPr>
          <w:rStyle w:val="apple-converted-space"/>
          <w:color w:val="000000"/>
        </w:rPr>
        <w:t xml:space="preserve"> </w:t>
      </w:r>
      <w:r>
        <w:t xml:space="preserve">– </w:t>
      </w:r>
      <w:r>
        <w:rPr>
          <w:color w:val="000000"/>
        </w:rPr>
        <w:t>В чём проблема?</w:t>
      </w:r>
      <w:r>
        <w:t xml:space="preserve"> –</w:t>
      </w:r>
      <w:r>
        <w:rPr>
          <w:color w:val="000000"/>
        </w:rPr>
        <w:t xml:space="preserve"> Мы стали ближе друг к другу, неужели это так плохо в её представлении?</w:t>
      </w:r>
      <w:r>
        <w:rPr>
          <w:rStyle w:val="apple-converted-space"/>
          <w:color w:val="000000"/>
        </w:rPr>
        <w:t xml:space="preserve"> </w:t>
      </w:r>
      <w:r>
        <w:t>– Почему ты не хочешь приехать завтра? И не думай, что я не заметил, что на этой неделе ты не появлялась у нас дома</w:t>
      </w:r>
      <w:r>
        <w:rPr>
          <w:color w:val="000000"/>
        </w:rPr>
        <w:t>.</w:t>
      </w:r>
    </w:p>
    <w:p w:rsidR="00DF2A44" w:rsidRDefault="00DF2A44" w:rsidP="00DF2A44">
      <w:pPr>
        <w:pStyle w:val="western"/>
        <w:shd w:val="clear" w:color="auto" w:fill="FFFFFF"/>
        <w:spacing w:before="0" w:after="0"/>
        <w:ind w:firstLine="461"/>
        <w:jc w:val="both"/>
      </w:pPr>
      <w:r>
        <w:t>– На этой неделе у меня в семье было немного напряженно</w:t>
      </w:r>
      <w:r>
        <w:rPr>
          <w:color w:val="000000"/>
        </w:rPr>
        <w:t>,</w:t>
      </w:r>
      <w:r>
        <w:t xml:space="preserve"> –</w:t>
      </w:r>
      <w:r>
        <w:rPr>
          <w:color w:val="000000"/>
        </w:rPr>
        <w:t xml:space="preserve"> объяснила она.</w:t>
      </w:r>
    </w:p>
    <w:p w:rsidR="00DF2A44" w:rsidRDefault="00DF2A44" w:rsidP="00DF2A44">
      <w:pPr>
        <w:pStyle w:val="western"/>
        <w:shd w:val="clear" w:color="auto" w:fill="FFFFFF"/>
        <w:spacing w:before="0" w:after="0"/>
        <w:ind w:firstLine="461"/>
        <w:jc w:val="both"/>
      </w:pPr>
      <w:r>
        <w:t xml:space="preserve">– </w:t>
      </w:r>
      <w:r>
        <w:rPr>
          <w:color w:val="000000"/>
        </w:rPr>
        <w:t>О...</w:t>
      </w:r>
      <w:r>
        <w:t xml:space="preserve"> –</w:t>
      </w:r>
      <w:r>
        <w:rPr>
          <w:color w:val="000000"/>
        </w:rPr>
        <w:t xml:space="preserve"> Из её сообщений я знал, что это в некоторой </w:t>
      </w:r>
      <w:proofErr w:type="gramStart"/>
      <w:r>
        <w:rPr>
          <w:color w:val="000000"/>
        </w:rPr>
        <w:t>степени</w:t>
      </w:r>
      <w:proofErr w:type="gramEnd"/>
      <w:r>
        <w:rPr>
          <w:color w:val="000000"/>
        </w:rPr>
        <w:t xml:space="preserve"> правда, но также понимал, что это просто ещё одно неубедительное оправдание, чтобы не встречаться со мной.</w:t>
      </w:r>
      <w:r>
        <w:rPr>
          <w:rStyle w:val="apple-converted-space"/>
          <w:color w:val="000000"/>
        </w:rPr>
        <w:t xml:space="preserve"> Но у неё не получится так </w:t>
      </w:r>
      <w:proofErr w:type="gramStart"/>
      <w:r>
        <w:rPr>
          <w:rStyle w:val="apple-converted-space"/>
          <w:color w:val="000000"/>
        </w:rPr>
        <w:t>отмазаться</w:t>
      </w:r>
      <w:proofErr w:type="gramEnd"/>
      <w:r>
        <w:rPr>
          <w:color w:val="000000"/>
        </w:rPr>
        <w:t>.</w:t>
      </w:r>
      <w:r>
        <w:rPr>
          <w:rStyle w:val="apple-converted-space"/>
          <w:color w:val="000000"/>
        </w:rPr>
        <w:t xml:space="preserve"> </w:t>
      </w:r>
      <w:r>
        <w:t>– Мне очень жаль</w:t>
      </w:r>
      <w:r>
        <w:rPr>
          <w:color w:val="000000"/>
        </w:rPr>
        <w:t>, т</w:t>
      </w:r>
      <w:r>
        <w:t>ем более у тебя есть причина прийти к нам завтра</w:t>
      </w:r>
      <w:r>
        <w:rPr>
          <w:color w:val="000000"/>
        </w:rPr>
        <w:t>.</w:t>
      </w:r>
    </w:p>
    <w:p w:rsidR="00DF2A44" w:rsidRDefault="00DF2A44" w:rsidP="00DF2A44">
      <w:pPr>
        <w:pStyle w:val="western"/>
        <w:shd w:val="clear" w:color="auto" w:fill="FFFFFF"/>
        <w:spacing w:before="0" w:after="0"/>
        <w:ind w:firstLine="461"/>
        <w:jc w:val="both"/>
      </w:pPr>
      <w:r>
        <w:t>– Неужели</w:t>
      </w:r>
      <w:r>
        <w:rPr>
          <w:color w:val="000000"/>
        </w:rPr>
        <w:t>?</w:t>
      </w:r>
      <w:r>
        <w:rPr>
          <w:rStyle w:val="apple-converted-space"/>
          <w:color w:val="000000"/>
        </w:rPr>
        <w:t xml:space="preserve"> </w:t>
      </w:r>
      <w:r>
        <w:t>И какая</w:t>
      </w:r>
      <w:r>
        <w:rPr>
          <w:color w:val="000000"/>
        </w:rPr>
        <w:t xml:space="preserve">? </w:t>
      </w:r>
      <w:r>
        <w:t>– В её тоне</w:t>
      </w:r>
      <w:r>
        <w:rPr>
          <w:color w:val="000000"/>
        </w:rPr>
        <w:t xml:space="preserve"> был вызов.</w:t>
      </w:r>
    </w:p>
    <w:p w:rsidR="00DF2A44" w:rsidRDefault="00DF2A44" w:rsidP="00DF2A44">
      <w:pPr>
        <w:pStyle w:val="western"/>
        <w:shd w:val="clear" w:color="auto" w:fill="FFFFFF"/>
        <w:spacing w:before="0" w:after="0"/>
        <w:ind w:firstLine="461"/>
        <w:jc w:val="both"/>
        <w:rPr>
          <w:color w:val="000000"/>
        </w:rPr>
      </w:pPr>
      <w:r>
        <w:t>– Это отвлечет тебя ненадолго от проблем дома</w:t>
      </w:r>
      <w:r w:rsidRPr="007846F4">
        <w:rPr>
          <w:color w:val="000000"/>
        </w:rPr>
        <w:t>.</w:t>
      </w:r>
      <w:r>
        <w:t xml:space="preserve"> –</w:t>
      </w:r>
      <w:r w:rsidRPr="007846F4">
        <w:rPr>
          <w:color w:val="000000"/>
        </w:rPr>
        <w:t xml:space="preserve"> </w:t>
      </w:r>
      <w:r>
        <w:rPr>
          <w:color w:val="000000"/>
        </w:rPr>
        <w:t>Вот так</w:t>
      </w:r>
      <w:r w:rsidRPr="007846F4">
        <w:rPr>
          <w:color w:val="000000"/>
        </w:rPr>
        <w:t>!</w:t>
      </w:r>
      <w:r w:rsidRPr="007846F4">
        <w:rPr>
          <w:rStyle w:val="apple-converted-space"/>
          <w:color w:val="000000"/>
        </w:rPr>
        <w:t xml:space="preserve"> </w:t>
      </w:r>
      <w:r>
        <w:rPr>
          <w:color w:val="000000"/>
        </w:rPr>
        <w:t>Она не сможет это отрицать.</w:t>
      </w:r>
      <w:r>
        <w:rPr>
          <w:rStyle w:val="apple-converted-space"/>
          <w:color w:val="000000"/>
        </w:rPr>
        <w:t xml:space="preserve"> </w:t>
      </w:r>
      <w:r>
        <w:rPr>
          <w:color w:val="000000"/>
        </w:rPr>
        <w:t>Она тоже это поняла, потому что вместо ответа была тишина.</w:t>
      </w:r>
      <w:r>
        <w:rPr>
          <w:rStyle w:val="apple-converted-space"/>
          <w:color w:val="000000"/>
        </w:rPr>
        <w:t xml:space="preserve"> </w:t>
      </w:r>
      <w:r>
        <w:t>– Ну же, Сью</w:t>
      </w:r>
      <w:r>
        <w:rPr>
          <w:color w:val="000000"/>
        </w:rPr>
        <w:t>.</w:t>
      </w:r>
      <w:r>
        <w:rPr>
          <w:rStyle w:val="apple-converted-space"/>
          <w:color w:val="000000"/>
        </w:rPr>
        <w:t xml:space="preserve"> </w:t>
      </w:r>
      <w:r>
        <w:t>Позволь мне что-нибудь приготовить для тебя</w:t>
      </w:r>
      <w:r>
        <w:rPr>
          <w:color w:val="000000"/>
        </w:rPr>
        <w:t xml:space="preserve">, </w:t>
      </w:r>
      <w:r>
        <w:t xml:space="preserve">– </w:t>
      </w:r>
      <w:r>
        <w:rPr>
          <w:color w:val="000000"/>
        </w:rPr>
        <w:t>умолял я.</w:t>
      </w:r>
      <w:r>
        <w:rPr>
          <w:rStyle w:val="apple-converted-space"/>
          <w:color w:val="000000"/>
        </w:rPr>
        <w:t xml:space="preserve"> </w:t>
      </w:r>
      <w:r>
        <w:t>– Будет весело и вкусно</w:t>
      </w:r>
      <w:r>
        <w:rPr>
          <w:color w:val="000000"/>
        </w:rPr>
        <w:t>.</w:t>
      </w:r>
    </w:p>
    <w:p w:rsidR="00DF2A44" w:rsidRDefault="00DF2A44" w:rsidP="00DF2A44">
      <w:pPr>
        <w:pStyle w:val="western"/>
        <w:shd w:val="clear" w:color="auto" w:fill="FFFFFF"/>
        <w:spacing w:before="0" w:after="0"/>
        <w:ind w:firstLine="461"/>
        <w:jc w:val="both"/>
      </w:pPr>
      <w:r>
        <w:rPr>
          <w:color w:val="000000"/>
        </w:rPr>
        <w:t xml:space="preserve">Сью </w:t>
      </w:r>
      <w:proofErr w:type="gramStart"/>
      <w:r>
        <w:rPr>
          <w:color w:val="000000"/>
        </w:rPr>
        <w:t>заставила меня ожидать ответа целую</w:t>
      </w:r>
      <w:proofErr w:type="gramEnd"/>
      <w:r>
        <w:rPr>
          <w:color w:val="000000"/>
        </w:rPr>
        <w:t xml:space="preserve"> минуту.</w:t>
      </w:r>
      <w:r>
        <w:rPr>
          <w:rStyle w:val="apple-converted-space"/>
          <w:color w:val="000000"/>
        </w:rPr>
        <w:t xml:space="preserve"> </w:t>
      </w:r>
      <w:r w:rsidR="00DD1B70">
        <w:rPr>
          <w:color w:val="000000"/>
        </w:rPr>
        <w:t>Наконец</w:t>
      </w:r>
      <w:r>
        <w:rPr>
          <w:color w:val="000000"/>
        </w:rPr>
        <w:t xml:space="preserve"> на линии раздался её глубокий вздох.</w:t>
      </w:r>
    </w:p>
    <w:p w:rsidR="00DF2A44" w:rsidRDefault="00762066" w:rsidP="00DF2A44">
      <w:pPr>
        <w:pStyle w:val="western"/>
        <w:shd w:val="clear" w:color="auto" w:fill="FFFFFF"/>
        <w:spacing w:before="0" w:after="0"/>
        <w:ind w:firstLine="461"/>
        <w:jc w:val="both"/>
        <w:rPr>
          <w:color w:val="000000"/>
        </w:rPr>
      </w:pPr>
      <w:r>
        <w:t>– Ладно. Скажи Итану, чтоб заех</w:t>
      </w:r>
      <w:r w:rsidR="00DF2A44">
        <w:t>ал за мной в два</w:t>
      </w:r>
      <w:r w:rsidR="00DF2A44">
        <w:rPr>
          <w:color w:val="000000"/>
        </w:rPr>
        <w:t xml:space="preserve">. </w:t>
      </w:r>
      <w:r w:rsidR="00DF2A44">
        <w:t>– Но сразу</w:t>
      </w:r>
      <w:r w:rsidR="00DF2A44">
        <w:rPr>
          <w:color w:val="000000"/>
        </w:rPr>
        <w:t xml:space="preserve"> после капитуляции она предупредила меня коварным тоном:</w:t>
      </w:r>
      <w:r w:rsidR="00DF2A44">
        <w:t xml:space="preserve"> –</w:t>
      </w:r>
      <w:r w:rsidR="00DF2A44">
        <w:rPr>
          <w:color w:val="000000"/>
        </w:rPr>
        <w:t xml:space="preserve"> </w:t>
      </w:r>
      <w:r w:rsidR="00DF2A44">
        <w:t>Но тебе лучше не добавлять персики в еду</w:t>
      </w:r>
      <w:r w:rsidR="00DF2A44">
        <w:rPr>
          <w:color w:val="000000"/>
        </w:rPr>
        <w:t>.</w:t>
      </w:r>
    </w:p>
    <w:p w:rsidR="00DF2A44" w:rsidRDefault="00DF2A44" w:rsidP="00DF2A44">
      <w:pPr>
        <w:pStyle w:val="western"/>
        <w:shd w:val="clear" w:color="auto" w:fill="FFFFFF"/>
        <w:spacing w:before="0" w:after="0"/>
        <w:ind w:firstLine="461"/>
        <w:jc w:val="both"/>
      </w:pPr>
      <w:r>
        <w:rPr>
          <w:color w:val="000000"/>
        </w:rPr>
        <w:t>Господи, я бы и так не стал.</w:t>
      </w:r>
      <w:r>
        <w:rPr>
          <w:rStyle w:val="apple-converted-space"/>
          <w:color w:val="000000"/>
        </w:rPr>
        <w:t xml:space="preserve"> </w:t>
      </w:r>
      <w:r>
        <w:rPr>
          <w:color w:val="000000"/>
        </w:rPr>
        <w:t>Глядя в потолок, я рассмеялся над её упорной решимостью держать</w:t>
      </w:r>
      <w:r>
        <w:rPr>
          <w:rStyle w:val="apple-converted-space"/>
          <w:color w:val="000000"/>
        </w:rPr>
        <w:t xml:space="preserve"> </w:t>
      </w:r>
      <w:r>
        <w:rPr>
          <w:color w:val="000000"/>
        </w:rPr>
        <w:t>между нами дистанцию.</w:t>
      </w:r>
    </w:p>
    <w:p w:rsidR="00DF2A44" w:rsidRDefault="00DF2A44" w:rsidP="00DF2A44">
      <w:pPr>
        <w:pStyle w:val="western"/>
        <w:shd w:val="clear" w:color="auto" w:fill="FFFFFF"/>
        <w:spacing w:before="0" w:after="0"/>
        <w:ind w:firstLine="461"/>
        <w:jc w:val="both"/>
      </w:pPr>
      <w:r>
        <w:t xml:space="preserve">– </w:t>
      </w:r>
      <w:r>
        <w:rPr>
          <w:color w:val="000000"/>
        </w:rPr>
        <w:t xml:space="preserve">До свидания, </w:t>
      </w:r>
      <w:r>
        <w:t>–</w:t>
      </w:r>
      <w:r>
        <w:rPr>
          <w:color w:val="000000"/>
        </w:rPr>
        <w:t xml:space="preserve"> быстро проговорила она.</w:t>
      </w:r>
    </w:p>
    <w:p w:rsidR="00DF2A44" w:rsidRDefault="00DF2A44" w:rsidP="00DF2A44">
      <w:pPr>
        <w:pStyle w:val="western"/>
        <w:shd w:val="clear" w:color="auto" w:fill="FFFFFF"/>
        <w:spacing w:before="0" w:after="0"/>
        <w:ind w:firstLine="461"/>
        <w:jc w:val="both"/>
        <w:rPr>
          <w:color w:val="FF0000"/>
        </w:rPr>
      </w:pPr>
      <w:r>
        <w:t xml:space="preserve">– </w:t>
      </w:r>
      <w:r>
        <w:rPr>
          <w:color w:val="000000"/>
        </w:rPr>
        <w:t xml:space="preserve">Пока, маленькая Сью, </w:t>
      </w:r>
      <w:r>
        <w:t>–</w:t>
      </w:r>
      <w:r>
        <w:rPr>
          <w:color w:val="000000"/>
        </w:rPr>
        <w:t xml:space="preserve"> ответил я, но она это не услышала, потому что уже повесила трубку.</w:t>
      </w:r>
    </w:p>
    <w:p w:rsidR="00DF2A44" w:rsidRDefault="00DF2A44" w:rsidP="00DF2A44">
      <w:pPr>
        <w:pStyle w:val="western"/>
        <w:shd w:val="clear" w:color="auto" w:fill="FFFFFF"/>
        <w:spacing w:before="0" w:after="0"/>
        <w:ind w:firstLine="461"/>
        <w:jc w:val="both"/>
        <w:rPr>
          <w:color w:val="FF0000"/>
        </w:rPr>
      </w:pPr>
    </w:p>
    <w:p w:rsidR="00DF2A44" w:rsidRPr="00762066" w:rsidRDefault="00DF2A44" w:rsidP="00D67EE3">
      <w:pPr>
        <w:pStyle w:val="western"/>
        <w:shd w:val="clear" w:color="auto" w:fill="FFFFFF"/>
        <w:spacing w:before="0" w:after="0"/>
        <w:jc w:val="center"/>
        <w:rPr>
          <w:b/>
          <w:color w:val="FF0000"/>
          <w:sz w:val="32"/>
        </w:rPr>
      </w:pPr>
      <w:r w:rsidRPr="00762066">
        <w:rPr>
          <w:b/>
          <w:sz w:val="32"/>
        </w:rPr>
        <w:t>*</w:t>
      </w:r>
      <w:r w:rsidR="00D67EE3" w:rsidRPr="00762066">
        <w:rPr>
          <w:b/>
          <w:sz w:val="32"/>
        </w:rPr>
        <w:t>**</w:t>
      </w:r>
    </w:p>
    <w:p w:rsidR="00DF2A44" w:rsidRDefault="00DF2A44" w:rsidP="00DF2A44">
      <w:pPr>
        <w:pStyle w:val="western"/>
        <w:shd w:val="clear" w:color="auto" w:fill="FFFFFF"/>
        <w:spacing w:before="0" w:after="0"/>
        <w:ind w:firstLine="461"/>
        <w:jc w:val="both"/>
        <w:rPr>
          <w:color w:val="FF0000"/>
        </w:rPr>
      </w:pPr>
    </w:p>
    <w:p w:rsidR="00DF2A44" w:rsidRDefault="00DF2A44" w:rsidP="00DF2A44">
      <w:pPr>
        <w:pStyle w:val="western"/>
        <w:shd w:val="clear" w:color="auto" w:fill="FFFFFF"/>
        <w:spacing w:before="0" w:after="0"/>
        <w:ind w:firstLine="426"/>
        <w:jc w:val="both"/>
      </w:pPr>
      <w:r>
        <w:rPr>
          <w:color w:val="000000"/>
        </w:rPr>
        <w:t>Я поздно проснулся в субботу утром.</w:t>
      </w:r>
      <w:r>
        <w:rPr>
          <w:rStyle w:val="apple-converted-space"/>
          <w:color w:val="000000"/>
        </w:rPr>
        <w:t xml:space="preserve"> </w:t>
      </w:r>
      <w:r>
        <w:rPr>
          <w:color w:val="000000"/>
        </w:rPr>
        <w:t>Слишком поздно.</w:t>
      </w:r>
      <w:r>
        <w:rPr>
          <w:rStyle w:val="apple-converted-space"/>
          <w:color w:val="000000"/>
        </w:rPr>
        <w:t xml:space="preserve"> </w:t>
      </w:r>
      <w:r>
        <w:rPr>
          <w:color w:val="000000"/>
        </w:rPr>
        <w:t>Было много дел, которые мне надо было сделать, и я мгновенно вскочил с постели.</w:t>
      </w:r>
      <w:r>
        <w:rPr>
          <w:rStyle w:val="apple-converted-space"/>
          <w:color w:val="000000"/>
        </w:rPr>
        <w:t xml:space="preserve"> </w:t>
      </w:r>
      <w:r>
        <w:rPr>
          <w:color w:val="000000"/>
        </w:rPr>
        <w:t>Ну, минутная задержка ни на что не повлияет.</w:t>
      </w:r>
      <w:r>
        <w:rPr>
          <w:rStyle w:val="apple-converted-space"/>
          <w:color w:val="000000"/>
        </w:rPr>
        <w:t xml:space="preserve"> </w:t>
      </w:r>
      <w:r>
        <w:rPr>
          <w:color w:val="000000"/>
        </w:rPr>
        <w:t>Широко зевнув, я сел и отправил сообщение Сью.</w:t>
      </w:r>
      <w:r>
        <w:rPr>
          <w:rStyle w:val="apple-converted-space"/>
          <w:color w:val="000000"/>
        </w:rPr>
        <w:t xml:space="preserve"> </w:t>
      </w:r>
    </w:p>
    <w:p w:rsidR="00DF2A44" w:rsidRDefault="00DF2A44" w:rsidP="00DF2A44">
      <w:pPr>
        <w:pStyle w:val="western"/>
        <w:shd w:val="clear" w:color="auto" w:fill="FFFFFF"/>
        <w:spacing w:before="0" w:after="0"/>
        <w:ind w:firstLine="426"/>
        <w:jc w:val="both"/>
        <w:rPr>
          <w:color w:val="000000"/>
        </w:rPr>
      </w:pPr>
      <w:r>
        <w:t>«</w:t>
      </w:r>
      <w:r>
        <w:rPr>
          <w:i/>
        </w:rPr>
        <w:t>Пожалуйста, не передумай!»</w:t>
      </w:r>
    </w:p>
    <w:p w:rsidR="00DF2A44" w:rsidRDefault="00DF2A44" w:rsidP="00DF2A44">
      <w:pPr>
        <w:pStyle w:val="western"/>
        <w:shd w:val="clear" w:color="auto" w:fill="FFFFFF"/>
        <w:spacing w:before="0" w:after="0"/>
        <w:ind w:firstLine="461"/>
        <w:jc w:val="both"/>
        <w:rPr>
          <w:color w:val="000000"/>
        </w:rPr>
      </w:pPr>
      <w:r>
        <w:rPr>
          <w:color w:val="000000"/>
        </w:rPr>
        <w:t>Я переживал из-за этого всю ночь.</w:t>
      </w:r>
      <w:r>
        <w:rPr>
          <w:rStyle w:val="apple-converted-space"/>
          <w:color w:val="000000"/>
        </w:rPr>
        <w:t xml:space="preserve"> </w:t>
      </w:r>
      <w:r>
        <w:rPr>
          <w:color w:val="000000"/>
        </w:rPr>
        <w:t>Она не могла снова отказаться.</w:t>
      </w:r>
    </w:p>
    <w:p w:rsidR="00DF2A44" w:rsidRDefault="00DF2A44" w:rsidP="00DF2A44">
      <w:pPr>
        <w:pStyle w:val="western"/>
        <w:shd w:val="clear" w:color="auto" w:fill="FFFFFF"/>
        <w:spacing w:before="0" w:after="0"/>
        <w:ind w:firstLine="461"/>
        <w:jc w:val="both"/>
      </w:pPr>
      <w:r>
        <w:rPr>
          <w:color w:val="000000"/>
        </w:rPr>
        <w:t>Ответ не пришёл, и я отложил телефон в сторону, вылез из постели и надел потную футболку.</w:t>
      </w:r>
      <w:r>
        <w:rPr>
          <w:rStyle w:val="apple-converted-space"/>
          <w:color w:val="000000"/>
        </w:rPr>
        <w:t xml:space="preserve"> </w:t>
      </w:r>
      <w:r>
        <w:rPr>
          <w:color w:val="000000"/>
        </w:rPr>
        <w:t>Итан уже встал и сидел за кухонным столом, склонившись над списком покупок.</w:t>
      </w:r>
      <w:r>
        <w:rPr>
          <w:rStyle w:val="apple-converted-space"/>
          <w:color w:val="000000"/>
        </w:rPr>
        <w:t xml:space="preserve"> </w:t>
      </w:r>
    </w:p>
    <w:p w:rsidR="00DF2A44" w:rsidRDefault="00DF2A44" w:rsidP="00DF2A44">
      <w:pPr>
        <w:pStyle w:val="western"/>
        <w:shd w:val="clear" w:color="auto" w:fill="FFFFFF"/>
        <w:spacing w:before="0" w:after="0"/>
        <w:ind w:firstLine="461"/>
        <w:jc w:val="both"/>
      </w:pPr>
      <w:r>
        <w:t>– Ч</w:t>
      </w:r>
      <w:r>
        <w:rPr>
          <w:color w:val="000000"/>
        </w:rPr>
        <w:t>то тебе нужно для торта?</w:t>
      </w:r>
      <w:r>
        <w:t xml:space="preserve"> –</w:t>
      </w:r>
      <w:r>
        <w:rPr>
          <w:color w:val="000000"/>
        </w:rPr>
        <w:t xml:space="preserve"> спросил он, когда я налил чашку кофе и плюхнулся на стул рядом с ним.</w:t>
      </w:r>
    </w:p>
    <w:p w:rsidR="00DF2A44" w:rsidRDefault="00DF2A44" w:rsidP="00DF2A44">
      <w:pPr>
        <w:pStyle w:val="western"/>
        <w:shd w:val="clear" w:color="auto" w:fill="FFFFFF"/>
        <w:spacing w:before="0" w:after="0"/>
        <w:ind w:firstLine="461"/>
        <w:jc w:val="both"/>
        <w:rPr>
          <w:color w:val="000000"/>
        </w:rPr>
      </w:pPr>
      <w:r>
        <w:t xml:space="preserve">– </w:t>
      </w:r>
      <w:r w:rsidRPr="007846F4">
        <w:rPr>
          <w:color w:val="000000"/>
        </w:rPr>
        <w:t>Дай подумать...</w:t>
      </w:r>
      <w:r>
        <w:t xml:space="preserve"> –</w:t>
      </w:r>
      <w:r w:rsidRPr="007846F4">
        <w:rPr>
          <w:color w:val="000000"/>
        </w:rPr>
        <w:t xml:space="preserve"> </w:t>
      </w:r>
      <w:r>
        <w:rPr>
          <w:color w:val="000000"/>
        </w:rPr>
        <w:t xml:space="preserve">Ещё раз </w:t>
      </w:r>
      <w:r w:rsidRPr="007846F4">
        <w:rPr>
          <w:color w:val="000000"/>
        </w:rPr>
        <w:t>зев</w:t>
      </w:r>
      <w:r>
        <w:rPr>
          <w:color w:val="000000"/>
        </w:rPr>
        <w:t>нув</w:t>
      </w:r>
      <w:r w:rsidR="00D67EE3" w:rsidRPr="007846F4">
        <w:rPr>
          <w:color w:val="000000"/>
        </w:rPr>
        <w:t>, я п</w:t>
      </w:r>
      <w:r w:rsidRPr="007846F4">
        <w:rPr>
          <w:color w:val="000000"/>
        </w:rPr>
        <w:t>отянул</w:t>
      </w:r>
      <w:r>
        <w:rPr>
          <w:color w:val="000000"/>
        </w:rPr>
        <w:t>ся, растягивая позвоночник</w:t>
      </w:r>
      <w:r w:rsidRPr="007846F4">
        <w:rPr>
          <w:color w:val="000000"/>
        </w:rPr>
        <w:t>.</w:t>
      </w:r>
      <w:r w:rsidRPr="007846F4">
        <w:rPr>
          <w:rStyle w:val="apple-converted-space"/>
          <w:color w:val="000000"/>
        </w:rPr>
        <w:t xml:space="preserve"> </w:t>
      </w:r>
      <w:r>
        <w:t xml:space="preserve">– </w:t>
      </w:r>
      <w:r>
        <w:rPr>
          <w:color w:val="000000"/>
        </w:rPr>
        <w:t xml:space="preserve">Мука, яйца, сахар и немного масла для торта, но я думаю, что это всё </w:t>
      </w:r>
      <w:r w:rsidR="003408AC">
        <w:rPr>
          <w:color w:val="000000"/>
        </w:rPr>
        <w:t xml:space="preserve">есть </w:t>
      </w:r>
      <w:r>
        <w:rPr>
          <w:color w:val="000000"/>
        </w:rPr>
        <w:t>у нас дома.</w:t>
      </w:r>
      <w:r>
        <w:rPr>
          <w:rStyle w:val="apple-converted-space"/>
          <w:color w:val="000000"/>
        </w:rPr>
        <w:t xml:space="preserve"> </w:t>
      </w:r>
      <w:r>
        <w:rPr>
          <w:color w:val="000000"/>
        </w:rPr>
        <w:t>Для начинки мне нужно немного фруктов.</w:t>
      </w:r>
      <w:r>
        <w:rPr>
          <w:rStyle w:val="apple-converted-space"/>
          <w:color w:val="000000"/>
        </w:rPr>
        <w:t xml:space="preserve"> Возьми для себя, что сам хочешь</w:t>
      </w:r>
      <w:r>
        <w:rPr>
          <w:color w:val="000000"/>
        </w:rPr>
        <w:t>, и ещё клубнику и виноград для меня с мамой.</w:t>
      </w:r>
      <w:r>
        <w:rPr>
          <w:rStyle w:val="apple-converted-space"/>
          <w:color w:val="000000"/>
        </w:rPr>
        <w:t xml:space="preserve"> </w:t>
      </w:r>
      <w:r>
        <w:rPr>
          <w:color w:val="000000"/>
        </w:rPr>
        <w:t>Сью заказала киви, так что мне их нужно три штуки.</w:t>
      </w:r>
    </w:p>
    <w:p w:rsidR="003408AC" w:rsidRPr="003408AC" w:rsidRDefault="00DF2A44" w:rsidP="003408AC">
      <w:pPr>
        <w:pStyle w:val="western"/>
        <w:shd w:val="clear" w:color="auto" w:fill="FFFFFF"/>
        <w:spacing w:before="0" w:after="0"/>
        <w:ind w:firstLine="461"/>
        <w:jc w:val="both"/>
        <w:rPr>
          <w:color w:val="000000"/>
        </w:rPr>
      </w:pPr>
      <w:r>
        <w:rPr>
          <w:color w:val="000000"/>
        </w:rPr>
        <w:t xml:space="preserve">Итан все это записал в своем списке аккуратным почерком, который я не повторил бы ни </w:t>
      </w:r>
      <w:r w:rsidR="003408AC">
        <w:rPr>
          <w:color w:val="000000"/>
        </w:rPr>
        <w:t xml:space="preserve">за что </w:t>
      </w:r>
      <w:r>
        <w:rPr>
          <w:color w:val="000000"/>
        </w:rPr>
        <w:t>в жизни.</w:t>
      </w:r>
      <w:r>
        <w:rPr>
          <w:rStyle w:val="apple-converted-space"/>
          <w:color w:val="000000"/>
        </w:rPr>
        <w:t xml:space="preserve"> </w:t>
      </w:r>
    </w:p>
    <w:p w:rsidR="00DF2A44" w:rsidRDefault="00DF2A44" w:rsidP="00DF2A44">
      <w:pPr>
        <w:pStyle w:val="western"/>
        <w:shd w:val="clear" w:color="auto" w:fill="FFFFFF"/>
        <w:spacing w:before="0" w:after="0"/>
        <w:ind w:firstLine="461"/>
        <w:jc w:val="both"/>
      </w:pPr>
      <w:r>
        <w:t xml:space="preserve">– </w:t>
      </w:r>
      <w:r>
        <w:rPr>
          <w:color w:val="000000"/>
        </w:rPr>
        <w:t>А что тебе нужно для крема?</w:t>
      </w:r>
      <w:r>
        <w:t xml:space="preserve"> –</w:t>
      </w:r>
      <w:r>
        <w:rPr>
          <w:color w:val="000000"/>
        </w:rPr>
        <w:t xml:space="preserve"> Пробормотал он, по-прежнему строча в своём списке.</w:t>
      </w:r>
      <w:r>
        <w:rPr>
          <w:rStyle w:val="apple-converted-space"/>
          <w:color w:val="000000"/>
        </w:rPr>
        <w:t xml:space="preserve"> </w:t>
      </w:r>
      <w:r>
        <w:t xml:space="preserve">– </w:t>
      </w:r>
      <w:r>
        <w:rPr>
          <w:color w:val="000000"/>
        </w:rPr>
        <w:t>Йогурт и...</w:t>
      </w:r>
    </w:p>
    <w:p w:rsidR="00DF2A44" w:rsidRDefault="00DF2A44" w:rsidP="00DF2A44">
      <w:pPr>
        <w:pStyle w:val="western"/>
        <w:shd w:val="clear" w:color="auto" w:fill="FFFFFF"/>
        <w:spacing w:before="0" w:after="0"/>
        <w:ind w:firstLine="461"/>
        <w:jc w:val="both"/>
      </w:pPr>
      <w:r>
        <w:t xml:space="preserve">– </w:t>
      </w:r>
      <w:r w:rsidRPr="007846F4">
        <w:rPr>
          <w:color w:val="000000"/>
        </w:rPr>
        <w:t xml:space="preserve">Маскарпоне, </w:t>
      </w:r>
      <w:r>
        <w:rPr>
          <w:color w:val="000000"/>
        </w:rPr>
        <w:t>немного</w:t>
      </w:r>
      <w:r w:rsidRPr="007846F4">
        <w:rPr>
          <w:color w:val="000000"/>
        </w:rPr>
        <w:t xml:space="preserve"> взбиты</w:t>
      </w:r>
      <w:r>
        <w:rPr>
          <w:color w:val="000000"/>
        </w:rPr>
        <w:t>х</w:t>
      </w:r>
      <w:r w:rsidRPr="007846F4">
        <w:rPr>
          <w:color w:val="000000"/>
        </w:rPr>
        <w:t xml:space="preserve"> слив</w:t>
      </w:r>
      <w:r>
        <w:rPr>
          <w:color w:val="000000"/>
        </w:rPr>
        <w:t>ок</w:t>
      </w:r>
      <w:r w:rsidRPr="007846F4">
        <w:rPr>
          <w:color w:val="000000"/>
        </w:rPr>
        <w:t>, ванильный сахар и лимон.</w:t>
      </w:r>
      <w:r>
        <w:t xml:space="preserve"> –</w:t>
      </w:r>
      <w:r w:rsidRPr="007846F4">
        <w:rPr>
          <w:color w:val="000000"/>
        </w:rPr>
        <w:t xml:space="preserve"> Я </w:t>
      </w:r>
      <w:r>
        <w:rPr>
          <w:color w:val="000000"/>
        </w:rPr>
        <w:t>уже пек</w:t>
      </w:r>
      <w:r w:rsidRPr="007846F4">
        <w:rPr>
          <w:color w:val="000000"/>
        </w:rPr>
        <w:t xml:space="preserve"> </w:t>
      </w:r>
      <w:r>
        <w:rPr>
          <w:color w:val="000000"/>
        </w:rPr>
        <w:t>такой</w:t>
      </w:r>
      <w:r w:rsidRPr="007846F4">
        <w:rPr>
          <w:color w:val="000000"/>
        </w:rPr>
        <w:t xml:space="preserve"> торт.</w:t>
      </w:r>
      <w:r w:rsidRPr="007846F4">
        <w:rPr>
          <w:rStyle w:val="apple-converted-space"/>
          <w:color w:val="000000"/>
        </w:rPr>
        <w:t xml:space="preserve"> Д</w:t>
      </w:r>
      <w:r>
        <w:rPr>
          <w:rStyle w:val="apple-converted-space"/>
          <w:color w:val="000000"/>
        </w:rPr>
        <w:t>аже</w:t>
      </w:r>
      <w:r>
        <w:rPr>
          <w:color w:val="000000"/>
        </w:rPr>
        <w:t xml:space="preserve"> несколько раз, потому что это любимый торт мамы.</w:t>
      </w:r>
      <w:r>
        <w:rPr>
          <w:rStyle w:val="apple-converted-space"/>
          <w:color w:val="000000"/>
        </w:rPr>
        <w:t xml:space="preserve"> </w:t>
      </w:r>
      <w:r>
        <w:rPr>
          <w:color w:val="000000"/>
        </w:rPr>
        <w:t>Оставалось только увидеть,</w:t>
      </w:r>
      <w:r w:rsidR="00D67EE3">
        <w:rPr>
          <w:color w:val="000000"/>
        </w:rPr>
        <w:t xml:space="preserve"> </w:t>
      </w:r>
      <w:r>
        <w:rPr>
          <w:color w:val="000000"/>
        </w:rPr>
        <w:t>понравится ли он Сью.</w:t>
      </w:r>
      <w:r>
        <w:rPr>
          <w:rStyle w:val="apple-converted-space"/>
          <w:color w:val="000000"/>
        </w:rPr>
        <w:t xml:space="preserve"> </w:t>
      </w:r>
      <w:r>
        <w:t xml:space="preserve">– </w:t>
      </w:r>
      <w:r>
        <w:rPr>
          <w:color w:val="000000"/>
        </w:rPr>
        <w:t>Ох, и купи ещё горький шоколад.</w:t>
      </w:r>
    </w:p>
    <w:p w:rsidR="00DF2A44" w:rsidRDefault="00DF2A44" w:rsidP="00DF2A44">
      <w:pPr>
        <w:pStyle w:val="western"/>
        <w:shd w:val="clear" w:color="auto" w:fill="FFFFFF"/>
        <w:spacing w:before="0" w:after="0"/>
        <w:ind w:firstLine="461"/>
        <w:jc w:val="both"/>
        <w:rPr>
          <w:color w:val="000000"/>
        </w:rPr>
      </w:pPr>
      <w:r>
        <w:lastRenderedPageBreak/>
        <w:t xml:space="preserve">– </w:t>
      </w:r>
      <w:r w:rsidRPr="007846F4">
        <w:rPr>
          <w:color w:val="000000"/>
        </w:rPr>
        <w:t>Понял.</w:t>
      </w:r>
      <w:r>
        <w:t xml:space="preserve"> –</w:t>
      </w:r>
      <w:r w:rsidRPr="007846F4">
        <w:rPr>
          <w:color w:val="000000"/>
        </w:rPr>
        <w:t xml:space="preserve"> </w:t>
      </w:r>
      <w:r>
        <w:rPr>
          <w:color w:val="000000"/>
        </w:rPr>
        <w:t>И</w:t>
      </w:r>
      <w:r w:rsidRPr="007846F4">
        <w:rPr>
          <w:color w:val="000000"/>
        </w:rPr>
        <w:t xml:space="preserve">тан </w:t>
      </w:r>
      <w:r>
        <w:rPr>
          <w:color w:val="000000"/>
        </w:rPr>
        <w:t>оторвал глаза от списка</w:t>
      </w:r>
      <w:r w:rsidRPr="007846F4">
        <w:rPr>
          <w:color w:val="000000"/>
        </w:rPr>
        <w:t>.</w:t>
      </w:r>
      <w:r w:rsidRPr="007846F4">
        <w:rPr>
          <w:rStyle w:val="apple-converted-space"/>
          <w:color w:val="000000"/>
        </w:rPr>
        <w:t xml:space="preserve"> </w:t>
      </w:r>
      <w:r>
        <w:t xml:space="preserve">– </w:t>
      </w:r>
      <w:r>
        <w:rPr>
          <w:color w:val="000000"/>
        </w:rPr>
        <w:t>Знаешь, я впечатлен тем, что ты</w:t>
      </w:r>
      <w:r w:rsidR="00D67EE3">
        <w:rPr>
          <w:color w:val="000000"/>
        </w:rPr>
        <w:t xml:space="preserve"> таки</w:t>
      </w:r>
      <w:r>
        <w:rPr>
          <w:color w:val="000000"/>
        </w:rPr>
        <w:t xml:space="preserve"> смог убедить её приехать.</w:t>
      </w:r>
    </w:p>
    <w:p w:rsidR="00DF2A44" w:rsidRDefault="00DF2A44" w:rsidP="00DF2A44">
      <w:pPr>
        <w:pStyle w:val="western"/>
        <w:shd w:val="clear" w:color="auto" w:fill="FFFFFF"/>
        <w:spacing w:before="0" w:after="0"/>
        <w:ind w:firstLine="461"/>
        <w:jc w:val="both"/>
      </w:pPr>
      <w:r>
        <w:rPr>
          <w:color w:val="000000"/>
        </w:rPr>
        <w:t>Да, должно быть, прошлым вечером взяла верх моя очаровательная сторона.</w:t>
      </w:r>
      <w:r>
        <w:rPr>
          <w:rStyle w:val="apple-converted-space"/>
          <w:color w:val="000000"/>
        </w:rPr>
        <w:t xml:space="preserve"> </w:t>
      </w:r>
      <w:r>
        <w:rPr>
          <w:color w:val="000000"/>
        </w:rPr>
        <w:t>Улыбаясь, я пожал плечами.</w:t>
      </w:r>
      <w:r>
        <w:rPr>
          <w:rStyle w:val="apple-converted-space"/>
          <w:color w:val="000000"/>
        </w:rPr>
        <w:t xml:space="preserve"> </w:t>
      </w:r>
    </w:p>
    <w:p w:rsidR="00DF2A44" w:rsidRDefault="00DF2A44" w:rsidP="00DF2A44">
      <w:pPr>
        <w:pStyle w:val="western"/>
        <w:shd w:val="clear" w:color="auto" w:fill="FFFFFF"/>
        <w:spacing w:before="0" w:after="0"/>
        <w:ind w:firstLine="461"/>
        <w:jc w:val="both"/>
      </w:pPr>
      <w:r>
        <w:t xml:space="preserve">– </w:t>
      </w:r>
      <w:r>
        <w:rPr>
          <w:color w:val="000000"/>
        </w:rPr>
        <w:t>Не такое уж большое дело.</w:t>
      </w:r>
    </w:p>
    <w:p w:rsidR="00DF2A44" w:rsidRDefault="00DF2A44" w:rsidP="00DF2A44">
      <w:pPr>
        <w:pStyle w:val="western"/>
        <w:shd w:val="clear" w:color="auto" w:fill="FFFFFF"/>
        <w:spacing w:before="0" w:after="0"/>
        <w:ind w:firstLine="461"/>
        <w:jc w:val="both"/>
      </w:pPr>
      <w:r>
        <w:t xml:space="preserve">– </w:t>
      </w:r>
      <w:r>
        <w:rPr>
          <w:color w:val="000000"/>
        </w:rPr>
        <w:t>Тооочно</w:t>
      </w:r>
      <w:r w:rsidRPr="007846F4">
        <w:rPr>
          <w:color w:val="000000"/>
        </w:rPr>
        <w:t>.</w:t>
      </w:r>
      <w:r>
        <w:t xml:space="preserve"> –</w:t>
      </w:r>
      <w:r w:rsidRPr="007846F4">
        <w:rPr>
          <w:color w:val="000000"/>
        </w:rPr>
        <w:t xml:space="preserve"> </w:t>
      </w:r>
      <w:r>
        <w:rPr>
          <w:color w:val="000000"/>
        </w:rPr>
        <w:t>И</w:t>
      </w:r>
      <w:r w:rsidRPr="007846F4">
        <w:rPr>
          <w:color w:val="000000"/>
        </w:rPr>
        <w:t>тан ухмыл</w:t>
      </w:r>
      <w:r>
        <w:rPr>
          <w:color w:val="000000"/>
        </w:rPr>
        <w:t>ьнулся мне</w:t>
      </w:r>
      <w:r w:rsidRPr="007846F4">
        <w:rPr>
          <w:color w:val="000000"/>
        </w:rPr>
        <w:t xml:space="preserve"> </w:t>
      </w:r>
      <w:r>
        <w:rPr>
          <w:color w:val="000000"/>
        </w:rPr>
        <w:t>и</w:t>
      </w:r>
      <w:r w:rsidRPr="007846F4">
        <w:rPr>
          <w:color w:val="000000"/>
        </w:rPr>
        <w:t xml:space="preserve"> постучал конц</w:t>
      </w:r>
      <w:r>
        <w:rPr>
          <w:color w:val="000000"/>
        </w:rPr>
        <w:t>ом</w:t>
      </w:r>
      <w:r w:rsidRPr="007846F4">
        <w:rPr>
          <w:color w:val="000000"/>
        </w:rPr>
        <w:t xml:space="preserve"> карандаша </w:t>
      </w:r>
      <w:r>
        <w:rPr>
          <w:color w:val="000000"/>
        </w:rPr>
        <w:t>по</w:t>
      </w:r>
      <w:r w:rsidRPr="007846F4">
        <w:rPr>
          <w:color w:val="000000"/>
        </w:rPr>
        <w:t xml:space="preserve"> списк</w:t>
      </w:r>
      <w:r>
        <w:rPr>
          <w:color w:val="000000"/>
        </w:rPr>
        <w:t>у</w:t>
      </w:r>
      <w:r w:rsidRPr="007846F4">
        <w:rPr>
          <w:color w:val="000000"/>
        </w:rPr>
        <w:t xml:space="preserve"> покупок.</w:t>
      </w:r>
      <w:r w:rsidRPr="007846F4">
        <w:rPr>
          <w:rStyle w:val="apple-converted-space"/>
          <w:color w:val="000000"/>
        </w:rPr>
        <w:t xml:space="preserve"> </w:t>
      </w:r>
      <w:r>
        <w:t xml:space="preserve">– </w:t>
      </w:r>
      <w:r>
        <w:rPr>
          <w:color w:val="000000"/>
        </w:rPr>
        <w:t>Что-нибудь ещё?</w:t>
      </w:r>
    </w:p>
    <w:p w:rsidR="00DF2A44" w:rsidRDefault="00DF2A44" w:rsidP="00DF2A44">
      <w:pPr>
        <w:pStyle w:val="western"/>
        <w:shd w:val="clear" w:color="auto" w:fill="FFFFFF"/>
        <w:spacing w:before="0" w:after="0"/>
        <w:ind w:firstLine="461"/>
        <w:jc w:val="both"/>
      </w:pPr>
      <w:r>
        <w:t xml:space="preserve">– </w:t>
      </w:r>
      <w:r w:rsidRPr="007846F4">
        <w:rPr>
          <w:color w:val="000000"/>
        </w:rPr>
        <w:t xml:space="preserve">Нет, </w:t>
      </w:r>
      <w:r>
        <w:rPr>
          <w:color w:val="000000"/>
        </w:rPr>
        <w:t>это</w:t>
      </w:r>
      <w:r w:rsidRPr="007846F4">
        <w:rPr>
          <w:color w:val="000000"/>
        </w:rPr>
        <w:t xml:space="preserve"> вс</w:t>
      </w:r>
      <w:r>
        <w:rPr>
          <w:color w:val="000000"/>
        </w:rPr>
        <w:t>ё</w:t>
      </w:r>
      <w:r w:rsidRPr="007846F4">
        <w:rPr>
          <w:color w:val="000000"/>
        </w:rPr>
        <w:t>.</w:t>
      </w:r>
      <w:r>
        <w:t xml:space="preserve"> –</w:t>
      </w:r>
      <w:r w:rsidRPr="007846F4">
        <w:rPr>
          <w:color w:val="000000"/>
        </w:rPr>
        <w:t xml:space="preserve"> Я посмотрел на бумаг</w:t>
      </w:r>
      <w:r>
        <w:rPr>
          <w:color w:val="000000"/>
        </w:rPr>
        <w:t>у</w:t>
      </w:r>
      <w:r w:rsidRPr="007846F4">
        <w:rPr>
          <w:color w:val="000000"/>
        </w:rPr>
        <w:t xml:space="preserve"> перед ним.</w:t>
      </w:r>
      <w:r w:rsidRPr="007846F4">
        <w:rPr>
          <w:rStyle w:val="apple-converted-space"/>
          <w:color w:val="000000"/>
        </w:rPr>
        <w:t xml:space="preserve"> </w:t>
      </w:r>
      <w:r>
        <w:rPr>
          <w:color w:val="000000"/>
        </w:rPr>
        <w:t>Список продуктов для сегодняшнего праздничного ужина составлял две страницы.</w:t>
      </w:r>
      <w:r>
        <w:rPr>
          <w:rStyle w:val="apple-converted-space"/>
          <w:color w:val="000000"/>
        </w:rPr>
        <w:t xml:space="preserve"> </w:t>
      </w:r>
      <w:r>
        <w:t xml:space="preserve">– Ты можешь уже </w:t>
      </w:r>
      <w:r>
        <w:rPr>
          <w:i/>
        </w:rPr>
        <w:t>сейчас</w:t>
      </w:r>
      <w:r>
        <w:t xml:space="preserve"> поехать в магазин</w:t>
      </w:r>
      <w:r>
        <w:rPr>
          <w:color w:val="000000"/>
        </w:rPr>
        <w:t>?</w:t>
      </w:r>
      <w:r>
        <w:rPr>
          <w:rStyle w:val="apple-converted-space"/>
          <w:color w:val="000000"/>
        </w:rPr>
        <w:t xml:space="preserve"> </w:t>
      </w:r>
      <w:r>
        <w:rPr>
          <w:color w:val="000000"/>
        </w:rPr>
        <w:t>Я бы хотел начать печь корж пораньше.</w:t>
      </w:r>
    </w:p>
    <w:p w:rsidR="00DF2A44" w:rsidRDefault="00DF2A44" w:rsidP="00DF2A44">
      <w:pPr>
        <w:pStyle w:val="western"/>
        <w:shd w:val="clear" w:color="auto" w:fill="FFFFFF"/>
        <w:spacing w:before="0" w:after="0"/>
        <w:ind w:firstLine="461"/>
        <w:jc w:val="both"/>
        <w:rPr>
          <w:color w:val="000000"/>
        </w:rPr>
      </w:pPr>
      <w:r>
        <w:t xml:space="preserve">– </w:t>
      </w:r>
      <w:r>
        <w:rPr>
          <w:color w:val="000000"/>
        </w:rPr>
        <w:t>Я так и планировал.</w:t>
      </w:r>
      <w:r>
        <w:rPr>
          <w:rStyle w:val="apple-converted-space"/>
          <w:color w:val="000000"/>
        </w:rPr>
        <w:t xml:space="preserve"> Мне </w:t>
      </w:r>
      <w:r>
        <w:rPr>
          <w:color w:val="000000"/>
        </w:rPr>
        <w:t>нужно замочить мясо в маринаде с травой на несколько часов.</w:t>
      </w:r>
    </w:p>
    <w:p w:rsidR="00DF2A44" w:rsidRDefault="00DF2A44" w:rsidP="00DF2A44">
      <w:pPr>
        <w:pStyle w:val="western"/>
        <w:shd w:val="clear" w:color="auto" w:fill="FFFFFF"/>
        <w:spacing w:before="0" w:after="0"/>
        <w:ind w:firstLine="461"/>
        <w:jc w:val="both"/>
        <w:rPr>
          <w:color w:val="000000"/>
        </w:rPr>
      </w:pPr>
      <w:r>
        <w:rPr>
          <w:color w:val="000000"/>
        </w:rPr>
        <w:t>Да, Итан был мастером стейков, а я – десертов.</w:t>
      </w:r>
      <w:r>
        <w:rPr>
          <w:rStyle w:val="apple-converted-space"/>
          <w:color w:val="000000"/>
        </w:rPr>
        <w:t xml:space="preserve"> </w:t>
      </w:r>
      <w:r>
        <w:rPr>
          <w:color w:val="000000"/>
        </w:rPr>
        <w:t>Мы составляли крутую команду на кухне.</w:t>
      </w:r>
      <w:r>
        <w:rPr>
          <w:rStyle w:val="apple-converted-space"/>
          <w:color w:val="000000"/>
        </w:rPr>
        <w:t xml:space="preserve"> </w:t>
      </w:r>
      <w:r>
        <w:rPr>
          <w:color w:val="000000"/>
        </w:rPr>
        <w:t>Одно время мы даже подумывали об открытии собственного ресторана, когда станем старше.</w:t>
      </w:r>
      <w:r>
        <w:rPr>
          <w:rStyle w:val="apple-converted-space"/>
          <w:color w:val="000000"/>
        </w:rPr>
        <w:t xml:space="preserve"> </w:t>
      </w:r>
      <w:r>
        <w:rPr>
          <w:color w:val="000000"/>
        </w:rPr>
        <w:t>Но я практически уже имел баскетбольную стипендию и мечтал стать профессионалом.</w:t>
      </w:r>
      <w:r>
        <w:rPr>
          <w:rStyle w:val="apple-converted-space"/>
          <w:color w:val="000000"/>
        </w:rPr>
        <w:t xml:space="preserve"> Так что </w:t>
      </w:r>
      <w:r>
        <w:rPr>
          <w:color w:val="000000"/>
        </w:rPr>
        <w:t>не думаю, что у меня будет много времени для готовки.</w:t>
      </w:r>
    </w:p>
    <w:p w:rsidR="00DF2A44" w:rsidRDefault="00DF2A44" w:rsidP="00DF2A44">
      <w:pPr>
        <w:pStyle w:val="western"/>
        <w:shd w:val="clear" w:color="auto" w:fill="FFFFFF"/>
        <w:spacing w:before="0" w:after="0"/>
        <w:ind w:firstLine="461"/>
        <w:jc w:val="both"/>
      </w:pPr>
      <w:r>
        <w:rPr>
          <w:color w:val="000000"/>
        </w:rPr>
        <w:t>Итан уехал, и я снова посмотрел на телефон.</w:t>
      </w:r>
      <w:r>
        <w:rPr>
          <w:rStyle w:val="apple-converted-space"/>
          <w:color w:val="000000"/>
        </w:rPr>
        <w:t xml:space="preserve"> </w:t>
      </w:r>
      <w:r>
        <w:rPr>
          <w:color w:val="000000"/>
        </w:rPr>
        <w:t>Ответа от Сью не было.</w:t>
      </w:r>
      <w:r>
        <w:rPr>
          <w:rStyle w:val="apple-converted-space"/>
          <w:color w:val="000000"/>
        </w:rPr>
        <w:t xml:space="preserve"> </w:t>
      </w:r>
      <w:r>
        <w:rPr>
          <w:color w:val="000000"/>
        </w:rPr>
        <w:t>Она пока ещё не сообщила Итану об отмене ужина, но ее молчание сегодня утром не давало никакой гарантии.</w:t>
      </w:r>
      <w:r>
        <w:rPr>
          <w:rStyle w:val="apple-converted-space"/>
          <w:color w:val="000000"/>
        </w:rPr>
        <w:t xml:space="preserve"> </w:t>
      </w:r>
      <w:r>
        <w:rPr>
          <w:color w:val="000000"/>
        </w:rPr>
        <w:t xml:space="preserve">Я решил послать ей </w:t>
      </w:r>
      <w:proofErr w:type="gramStart"/>
      <w:r>
        <w:rPr>
          <w:color w:val="000000"/>
        </w:rPr>
        <w:t>опять то</w:t>
      </w:r>
      <w:proofErr w:type="gramEnd"/>
      <w:r>
        <w:rPr>
          <w:color w:val="000000"/>
        </w:rPr>
        <w:t xml:space="preserve"> же самое сообщение, просто чтобы удостовериться.</w:t>
      </w:r>
      <w:r>
        <w:rPr>
          <w:rStyle w:val="apple-converted-space"/>
          <w:color w:val="000000"/>
        </w:rPr>
        <w:t xml:space="preserve"> </w:t>
      </w:r>
    </w:p>
    <w:p w:rsidR="00DF2A44" w:rsidRDefault="00DF2A44" w:rsidP="00DF2A44">
      <w:pPr>
        <w:pStyle w:val="western"/>
        <w:shd w:val="clear" w:color="auto" w:fill="FFFFFF"/>
        <w:spacing w:before="0" w:after="0"/>
        <w:ind w:firstLine="426"/>
        <w:jc w:val="both"/>
        <w:rPr>
          <w:color w:val="000000"/>
        </w:rPr>
      </w:pPr>
      <w:r>
        <w:t>«</w:t>
      </w:r>
      <w:r>
        <w:rPr>
          <w:i/>
        </w:rPr>
        <w:t>Пожалуйста, не передумай!»</w:t>
      </w:r>
    </w:p>
    <w:p w:rsidR="00DF2A44" w:rsidRDefault="00DF2A44" w:rsidP="00DF2A44">
      <w:pPr>
        <w:pStyle w:val="western"/>
        <w:shd w:val="clear" w:color="auto" w:fill="FFFFFF"/>
        <w:spacing w:before="0" w:after="0"/>
        <w:ind w:firstLine="461"/>
        <w:jc w:val="both"/>
        <w:rPr>
          <w:color w:val="000000"/>
        </w:rPr>
      </w:pPr>
      <w:r>
        <w:rPr>
          <w:color w:val="000000"/>
        </w:rPr>
        <w:t>Я отправил это сообщение ещё много раз, потому что хотел подтолкнуть её ответить мне.</w:t>
      </w:r>
    </w:p>
    <w:p w:rsidR="00DF2A44" w:rsidRDefault="00DF2A44" w:rsidP="00DF2A44">
      <w:pPr>
        <w:pStyle w:val="western"/>
        <w:shd w:val="clear" w:color="auto" w:fill="FFFFFF"/>
        <w:spacing w:before="0" w:after="0"/>
        <w:ind w:firstLine="461"/>
        <w:jc w:val="both"/>
      </w:pPr>
      <w:r>
        <w:rPr>
          <w:color w:val="000000"/>
        </w:rPr>
        <w:t xml:space="preserve">Оказалось, мое счастливое число – семь, потому что после седьмого сообщения она ответила: </w:t>
      </w:r>
    </w:p>
    <w:p w:rsidR="00DF2A44" w:rsidRDefault="00DF2A44" w:rsidP="00DF2A44">
      <w:pPr>
        <w:pStyle w:val="western"/>
        <w:shd w:val="clear" w:color="auto" w:fill="FFFFFF"/>
        <w:spacing w:before="0" w:after="0"/>
        <w:ind w:firstLine="461"/>
        <w:jc w:val="both"/>
      </w:pPr>
      <w:r>
        <w:t>«</w:t>
      </w:r>
      <w:r>
        <w:rPr>
          <w:i/>
        </w:rPr>
        <w:t>Успокойся, тигр. Я приеду, приеду»</w:t>
      </w:r>
      <w:r>
        <w:t>.</w:t>
      </w:r>
    </w:p>
    <w:p w:rsidR="00DF2A44" w:rsidRDefault="00DF2A44" w:rsidP="00DF2A44">
      <w:pPr>
        <w:pStyle w:val="western"/>
        <w:shd w:val="clear" w:color="auto" w:fill="FFFFFF"/>
        <w:spacing w:before="0" w:after="0"/>
        <w:ind w:firstLine="461"/>
        <w:jc w:val="both"/>
        <w:rPr>
          <w:color w:val="000000"/>
        </w:rPr>
      </w:pPr>
      <w:r>
        <w:t>В это время корж для торта уже был испечен и стоял в духовке</w:t>
      </w:r>
      <w:r>
        <w:rPr>
          <w:color w:val="000000"/>
        </w:rPr>
        <w:t>.</w:t>
      </w:r>
    </w:p>
    <w:p w:rsidR="00DF2A44" w:rsidRDefault="00DF2A44" w:rsidP="00DF2A44">
      <w:pPr>
        <w:pStyle w:val="western"/>
        <w:shd w:val="clear" w:color="auto" w:fill="FFFFFF"/>
        <w:spacing w:before="0" w:after="0"/>
        <w:ind w:firstLine="461"/>
        <w:jc w:val="both"/>
      </w:pPr>
      <w:r>
        <w:rPr>
          <w:color w:val="000000"/>
        </w:rPr>
        <w:t>Когда мы закончили всё на кухне, Итан поехал забрать Сью, а я отправился в душ.</w:t>
      </w:r>
      <w:r>
        <w:rPr>
          <w:rStyle w:val="apple-converted-space"/>
          <w:color w:val="000000"/>
        </w:rPr>
        <w:t xml:space="preserve"> Я</w:t>
      </w:r>
      <w:r>
        <w:rPr>
          <w:color w:val="000000"/>
        </w:rPr>
        <w:t xml:space="preserve"> ещё не разделся, когда в дверь ванной постучали, и меня позвала мама: </w:t>
      </w:r>
    </w:p>
    <w:p w:rsidR="00DF2A44" w:rsidRDefault="00DF2A44" w:rsidP="00DF2A44">
      <w:pPr>
        <w:pStyle w:val="western"/>
        <w:shd w:val="clear" w:color="auto" w:fill="FFFFFF"/>
        <w:spacing w:before="0" w:after="0"/>
        <w:ind w:firstLine="461"/>
        <w:jc w:val="both"/>
      </w:pPr>
      <w:r>
        <w:t xml:space="preserve">– </w:t>
      </w:r>
      <w:r>
        <w:rPr>
          <w:color w:val="000000"/>
        </w:rPr>
        <w:t>Крис!</w:t>
      </w:r>
      <w:r>
        <w:rPr>
          <w:rStyle w:val="apple-converted-space"/>
          <w:color w:val="000000"/>
        </w:rPr>
        <w:t xml:space="preserve"> Мне позвонил клиент</w:t>
      </w:r>
      <w:r>
        <w:rPr>
          <w:color w:val="000000"/>
        </w:rPr>
        <w:t>.</w:t>
      </w:r>
      <w:r>
        <w:rPr>
          <w:rStyle w:val="apple-converted-space"/>
          <w:color w:val="000000"/>
        </w:rPr>
        <w:t xml:space="preserve"> Я д</w:t>
      </w:r>
      <w:r>
        <w:rPr>
          <w:color w:val="000000"/>
        </w:rPr>
        <w:t>олжна уехать.</w:t>
      </w:r>
    </w:p>
    <w:p w:rsidR="00DF2A44" w:rsidRDefault="00DF2A44" w:rsidP="00DF2A44">
      <w:pPr>
        <w:pStyle w:val="western"/>
        <w:shd w:val="clear" w:color="auto" w:fill="FFFFFF"/>
        <w:spacing w:before="0" w:after="0"/>
        <w:ind w:firstLine="461"/>
        <w:jc w:val="both"/>
      </w:pPr>
      <w:r>
        <w:t>– А</w:t>
      </w:r>
      <w:r>
        <w:rPr>
          <w:color w:val="000000"/>
        </w:rPr>
        <w:t xml:space="preserve"> ужин?</w:t>
      </w:r>
      <w:r>
        <w:t xml:space="preserve"> –</w:t>
      </w:r>
      <w:r>
        <w:rPr>
          <w:color w:val="000000"/>
        </w:rPr>
        <w:t xml:space="preserve"> спросил я, снимая носки.</w:t>
      </w:r>
    </w:p>
    <w:p w:rsidR="00DF2A44" w:rsidRDefault="00DF2A44" w:rsidP="00DF2A44">
      <w:pPr>
        <w:pStyle w:val="western"/>
        <w:shd w:val="clear" w:color="auto" w:fill="FFFFFF"/>
        <w:spacing w:before="0" w:after="0"/>
        <w:ind w:firstLine="461"/>
        <w:jc w:val="both"/>
      </w:pPr>
      <w:r>
        <w:t>– Вы меня можете не ждать, извини</w:t>
      </w:r>
      <w:r>
        <w:rPr>
          <w:color w:val="000000"/>
        </w:rPr>
        <w:t>.</w:t>
      </w:r>
      <w:r>
        <w:rPr>
          <w:rStyle w:val="apple-converted-space"/>
          <w:color w:val="000000"/>
        </w:rPr>
        <w:t xml:space="preserve"> </w:t>
      </w:r>
      <w:r>
        <w:rPr>
          <w:color w:val="000000"/>
        </w:rPr>
        <w:t>Но желаю вам, ребята, хорошо повеселиться.</w:t>
      </w:r>
    </w:p>
    <w:p w:rsidR="00DF2A44" w:rsidRDefault="00DF2A44" w:rsidP="00DF2A44">
      <w:pPr>
        <w:pStyle w:val="western"/>
        <w:shd w:val="clear" w:color="auto" w:fill="FFFFFF"/>
        <w:spacing w:before="0" w:after="0"/>
        <w:ind w:firstLine="461"/>
        <w:jc w:val="both"/>
        <w:rPr>
          <w:color w:val="000000"/>
        </w:rPr>
      </w:pPr>
      <w:r>
        <w:t xml:space="preserve">– </w:t>
      </w:r>
      <w:r>
        <w:rPr>
          <w:color w:val="000000"/>
        </w:rPr>
        <w:t>Хорошо.</w:t>
      </w:r>
      <w:r>
        <w:rPr>
          <w:rStyle w:val="apple-converted-space"/>
          <w:color w:val="000000"/>
        </w:rPr>
        <w:t xml:space="preserve"> </w:t>
      </w:r>
      <w:r>
        <w:rPr>
          <w:color w:val="000000"/>
        </w:rPr>
        <w:t>Пока.</w:t>
      </w:r>
    </w:p>
    <w:p w:rsidR="00DF2A44" w:rsidRDefault="00DF2A44" w:rsidP="00DF2A44">
      <w:pPr>
        <w:pStyle w:val="western"/>
        <w:shd w:val="clear" w:color="auto" w:fill="FFFFFF"/>
        <w:spacing w:before="0" w:after="0"/>
        <w:ind w:firstLine="461"/>
        <w:jc w:val="both"/>
        <w:rPr>
          <w:color w:val="000000"/>
        </w:rPr>
      </w:pPr>
      <w:r>
        <w:rPr>
          <w:color w:val="000000"/>
        </w:rPr>
        <w:t>Я быстро принял душ, вытерся и одел поверх белой футболки свою любимую темно-серую рубашку.</w:t>
      </w:r>
      <w:r>
        <w:rPr>
          <w:rStyle w:val="apple-converted-space"/>
          <w:color w:val="000000"/>
        </w:rPr>
        <w:t xml:space="preserve"> Не застегивая пуговиц</w:t>
      </w:r>
      <w:r>
        <w:rPr>
          <w:color w:val="000000"/>
        </w:rPr>
        <w:t>, я нанес немного геля на волосы и уложил их в художественном беспорядке, заставив торчать прядки во всех направлениях.</w:t>
      </w:r>
    </w:p>
    <w:p w:rsidR="00DF2A44" w:rsidRDefault="00DF2A44" w:rsidP="00DF2A44">
      <w:pPr>
        <w:pStyle w:val="western"/>
        <w:shd w:val="clear" w:color="auto" w:fill="FFFFFF"/>
        <w:spacing w:before="0" w:after="0"/>
        <w:ind w:firstLine="461"/>
        <w:jc w:val="both"/>
        <w:rPr>
          <w:color w:val="000000"/>
        </w:rPr>
      </w:pPr>
      <w:r>
        <w:rPr>
          <w:color w:val="000000"/>
        </w:rPr>
        <w:t>Через закрытую дверь я услышал, как вернулся мой брат со Сью, и как мама сказала Итану, что у неё встреча с клиентом.</w:t>
      </w:r>
      <w:r>
        <w:rPr>
          <w:rStyle w:val="apple-converted-space"/>
          <w:color w:val="000000"/>
        </w:rPr>
        <w:t xml:space="preserve"> Сделав п</w:t>
      </w:r>
      <w:r>
        <w:rPr>
          <w:color w:val="000000"/>
        </w:rPr>
        <w:t xml:space="preserve">оследний штрих, брызнув </w:t>
      </w:r>
      <w:r>
        <w:rPr>
          <w:color w:val="000000"/>
          <w:lang w:val="en-US"/>
        </w:rPr>
        <w:t>Axe</w:t>
      </w:r>
      <w:r>
        <w:rPr>
          <w:color w:val="000000"/>
        </w:rPr>
        <w:t xml:space="preserve"> себе на грудь, я вышел из ванной, умирая от нетерпения увидеть Маленькую Мисс Счастье.</w:t>
      </w:r>
      <w:r>
        <w:rPr>
          <w:rStyle w:val="apple-converted-space"/>
          <w:color w:val="000000"/>
        </w:rPr>
        <w:t xml:space="preserve"> </w:t>
      </w:r>
      <w:r>
        <w:rPr>
          <w:color w:val="000000"/>
        </w:rPr>
        <w:t>И я не только увидел ее, она врезалась прямо в меня, когда я вышел из ванной.</w:t>
      </w:r>
    </w:p>
    <w:p w:rsidR="00DF2A44" w:rsidRDefault="00DF2A44" w:rsidP="00DF2A44">
      <w:pPr>
        <w:pStyle w:val="western"/>
        <w:shd w:val="clear" w:color="auto" w:fill="FFFFFF"/>
        <w:spacing w:before="0" w:after="0"/>
        <w:ind w:firstLine="461"/>
        <w:jc w:val="both"/>
      </w:pPr>
      <w:r>
        <w:rPr>
          <w:color w:val="000000"/>
        </w:rPr>
        <w:t>Я быстро схватил ее за локоть, чтобы удержать на ногах.</w:t>
      </w:r>
      <w:r>
        <w:rPr>
          <w:rStyle w:val="apple-converted-space"/>
          <w:color w:val="000000"/>
        </w:rPr>
        <w:t xml:space="preserve"> Мои губы расплылись в у</w:t>
      </w:r>
      <w:r>
        <w:rPr>
          <w:color w:val="000000"/>
        </w:rPr>
        <w:t>лыбке.</w:t>
      </w:r>
      <w:r>
        <w:rPr>
          <w:rStyle w:val="apple-converted-space"/>
          <w:color w:val="000000"/>
        </w:rPr>
        <w:t xml:space="preserve"> </w:t>
      </w:r>
      <w:r>
        <w:rPr>
          <w:color w:val="000000"/>
        </w:rPr>
        <w:t>Она была одета в светло-зеленную футболку, что подчеркивало её красивые глаза.</w:t>
      </w:r>
      <w:r>
        <w:rPr>
          <w:rStyle w:val="apple-converted-space"/>
          <w:color w:val="000000"/>
        </w:rPr>
        <w:t xml:space="preserve"> </w:t>
      </w:r>
      <w:r>
        <w:rPr>
          <w:color w:val="000000"/>
        </w:rPr>
        <w:t>И, чёрт возьми, её волосы были собраны в хвост.</w:t>
      </w:r>
      <w:r>
        <w:rPr>
          <w:rStyle w:val="apple-converted-space"/>
          <w:color w:val="000000"/>
        </w:rPr>
        <w:t xml:space="preserve"> </w:t>
      </w:r>
    </w:p>
    <w:p w:rsidR="00DF2A44" w:rsidRDefault="00DF2A44" w:rsidP="00DF2A44">
      <w:pPr>
        <w:pStyle w:val="western"/>
        <w:shd w:val="clear" w:color="auto" w:fill="FFFFFF"/>
        <w:spacing w:before="0" w:after="0"/>
        <w:ind w:firstLine="461"/>
        <w:jc w:val="both"/>
        <w:rPr>
          <w:color w:val="000000"/>
        </w:rPr>
      </w:pPr>
      <w:r>
        <w:t>– Эй, смотрите, кто снова нашел дорогу в наш дом</w:t>
      </w:r>
      <w:r>
        <w:rPr>
          <w:color w:val="000000"/>
        </w:rPr>
        <w:t>,</w:t>
      </w:r>
      <w:r>
        <w:t xml:space="preserve"> –</w:t>
      </w:r>
      <w:r>
        <w:rPr>
          <w:color w:val="000000"/>
        </w:rPr>
        <w:t xml:space="preserve"> подразнил я её, приветствуя.</w:t>
      </w:r>
    </w:p>
    <w:p w:rsidR="00DF2A44" w:rsidRDefault="00DF2A44" w:rsidP="00DF2A44">
      <w:pPr>
        <w:pStyle w:val="western"/>
        <w:shd w:val="clear" w:color="auto" w:fill="FFFFFF"/>
        <w:spacing w:before="0" w:after="0"/>
        <w:ind w:firstLine="461"/>
        <w:jc w:val="both"/>
      </w:pPr>
      <w:r>
        <w:rPr>
          <w:color w:val="000000"/>
        </w:rPr>
        <w:t>Сью посмотрела мне в лицо, её взгляд был теплым и радостным.</w:t>
      </w:r>
      <w:r>
        <w:rPr>
          <w:rStyle w:val="apple-converted-space"/>
          <w:color w:val="000000"/>
        </w:rPr>
        <w:t xml:space="preserve"> </w:t>
      </w:r>
      <w:r>
        <w:rPr>
          <w:color w:val="000000"/>
        </w:rPr>
        <w:t>Она не убрала руку из моего захвата, и улыбнулась мне.</w:t>
      </w:r>
      <w:r>
        <w:rPr>
          <w:rStyle w:val="apple-converted-space"/>
          <w:color w:val="000000"/>
        </w:rPr>
        <w:t xml:space="preserve"> </w:t>
      </w:r>
    </w:p>
    <w:p w:rsidR="00DF2A44" w:rsidRDefault="00DF2A44" w:rsidP="00DF2A44">
      <w:pPr>
        <w:pStyle w:val="western"/>
        <w:shd w:val="clear" w:color="auto" w:fill="FFFFFF"/>
        <w:spacing w:before="0" w:after="0"/>
        <w:ind w:firstLine="461"/>
        <w:jc w:val="both"/>
      </w:pPr>
      <w:r>
        <w:t>– Смотрите, кто разоделся для готовки ужина</w:t>
      </w:r>
      <w:r>
        <w:rPr>
          <w:color w:val="000000"/>
        </w:rPr>
        <w:t>.</w:t>
      </w:r>
    </w:p>
    <w:p w:rsidR="00DF2A44" w:rsidRDefault="00DF2A44" w:rsidP="00DF2A44">
      <w:pPr>
        <w:pStyle w:val="western"/>
        <w:shd w:val="clear" w:color="auto" w:fill="FFFFFF"/>
        <w:spacing w:before="0" w:after="0"/>
        <w:ind w:firstLine="461"/>
        <w:jc w:val="both"/>
        <w:rPr>
          <w:color w:val="000000"/>
        </w:rPr>
      </w:pPr>
      <w:r>
        <w:t>– На самом деле, так я одеваюсь на свидание</w:t>
      </w:r>
      <w:r>
        <w:rPr>
          <w:color w:val="000000"/>
        </w:rPr>
        <w:t>.</w:t>
      </w:r>
    </w:p>
    <w:p w:rsidR="00DF2A44" w:rsidRDefault="00DF2A44" w:rsidP="00DF2A44">
      <w:pPr>
        <w:pStyle w:val="western"/>
        <w:shd w:val="clear" w:color="auto" w:fill="FFFFFF"/>
        <w:spacing w:before="0" w:after="0"/>
        <w:ind w:firstLine="461"/>
        <w:jc w:val="both"/>
      </w:pPr>
      <w:r>
        <w:rPr>
          <w:color w:val="000000"/>
        </w:rPr>
        <w:t>Её улыбка стала ещё шире.</w:t>
      </w:r>
      <w:r>
        <w:rPr>
          <w:rStyle w:val="apple-converted-space"/>
          <w:color w:val="000000"/>
        </w:rPr>
        <w:t xml:space="preserve"> </w:t>
      </w:r>
    </w:p>
    <w:p w:rsidR="00DF2A44" w:rsidRDefault="00DF2A44" w:rsidP="00DF2A44">
      <w:pPr>
        <w:pStyle w:val="western"/>
        <w:shd w:val="clear" w:color="auto" w:fill="FFFFFF"/>
        <w:spacing w:before="0" w:after="0"/>
        <w:ind w:firstLine="461"/>
        <w:jc w:val="both"/>
        <w:rPr>
          <w:color w:val="000000"/>
        </w:rPr>
      </w:pPr>
      <w:r>
        <w:t>– Тогда ты замечательно выглядишь</w:t>
      </w:r>
      <w:r>
        <w:rPr>
          <w:color w:val="000000"/>
        </w:rPr>
        <w:t>.</w:t>
      </w:r>
    </w:p>
    <w:p w:rsidR="00DF2A44" w:rsidRDefault="00DF2A44" w:rsidP="00DF2A44">
      <w:pPr>
        <w:pStyle w:val="western"/>
        <w:shd w:val="clear" w:color="auto" w:fill="FFFFFF"/>
        <w:spacing w:before="0" w:after="0"/>
        <w:ind w:firstLine="461"/>
        <w:jc w:val="both"/>
      </w:pPr>
      <w:r>
        <w:rPr>
          <w:color w:val="000000"/>
        </w:rPr>
        <w:lastRenderedPageBreak/>
        <w:t>И снова комплимент.</w:t>
      </w:r>
      <w:r>
        <w:rPr>
          <w:rStyle w:val="apple-converted-space"/>
          <w:color w:val="000000"/>
        </w:rPr>
        <w:t xml:space="preserve"> </w:t>
      </w:r>
      <w:r>
        <w:rPr>
          <w:color w:val="000000"/>
        </w:rPr>
        <w:t>И в этот раз он преднамеренный?</w:t>
      </w:r>
      <w:r>
        <w:rPr>
          <w:rStyle w:val="apple-converted-space"/>
          <w:color w:val="000000"/>
        </w:rPr>
        <w:t xml:space="preserve"> </w:t>
      </w:r>
      <w:r>
        <w:rPr>
          <w:color w:val="000000"/>
        </w:rPr>
        <w:t>Именно так, потому что она не отвернулась.</w:t>
      </w:r>
      <w:r>
        <w:rPr>
          <w:rStyle w:val="apple-converted-space"/>
          <w:color w:val="000000"/>
        </w:rPr>
        <w:t xml:space="preserve"> </w:t>
      </w:r>
      <w:r>
        <w:rPr>
          <w:color w:val="000000"/>
        </w:rPr>
        <w:t>Мой взгляд упал на облегающую футболку, которая идеально подчеркивала её изящную фигуру.</w:t>
      </w:r>
      <w:r>
        <w:rPr>
          <w:rStyle w:val="apple-converted-space"/>
          <w:color w:val="000000"/>
        </w:rPr>
        <w:t xml:space="preserve"> </w:t>
      </w:r>
    </w:p>
    <w:p w:rsidR="00DF2A44" w:rsidRDefault="00DF2A44" w:rsidP="00DF2A44">
      <w:pPr>
        <w:pStyle w:val="western"/>
        <w:shd w:val="clear" w:color="auto" w:fill="FFFFFF"/>
        <w:spacing w:before="0" w:after="0"/>
        <w:ind w:firstLine="461"/>
        <w:jc w:val="both"/>
        <w:rPr>
          <w:color w:val="000000"/>
        </w:rPr>
      </w:pPr>
      <w:r>
        <w:t>– Ты тоже</w:t>
      </w:r>
      <w:r>
        <w:rPr>
          <w:color w:val="000000"/>
        </w:rPr>
        <w:t>.</w:t>
      </w:r>
      <w:r>
        <w:t xml:space="preserve"> –</w:t>
      </w:r>
      <w:r>
        <w:rPr>
          <w:color w:val="000000"/>
        </w:rPr>
        <w:t xml:space="preserve"> К сожалению, все следы моего засоса на её шее уже исчезли.</w:t>
      </w:r>
      <w:r>
        <w:rPr>
          <w:rStyle w:val="apple-converted-space"/>
          <w:color w:val="000000"/>
        </w:rPr>
        <w:t xml:space="preserve"> </w:t>
      </w:r>
      <w:r>
        <w:t>– Вижу, больше нет необходимости носить водолазку</w:t>
      </w:r>
      <w:r>
        <w:rPr>
          <w:color w:val="000000"/>
        </w:rPr>
        <w:t>.</w:t>
      </w:r>
    </w:p>
    <w:p w:rsidR="00DF2A44" w:rsidRDefault="00DF2A44" w:rsidP="00DF2A44">
      <w:pPr>
        <w:pStyle w:val="western"/>
        <w:shd w:val="clear" w:color="auto" w:fill="FFFFFF"/>
        <w:spacing w:before="0" w:after="0"/>
        <w:ind w:firstLine="461"/>
        <w:jc w:val="both"/>
      </w:pPr>
      <w:r>
        <w:rPr>
          <w:color w:val="000000"/>
        </w:rPr>
        <w:t>Взгляд Сью сфокусировался на моем подбитом глазе, синяк вокруг которого теперь больше не был ни черным, ни синим, а лишь немного желто-фиолетовым.</w:t>
      </w:r>
      <w:r>
        <w:rPr>
          <w:rStyle w:val="apple-converted-space"/>
          <w:color w:val="000000"/>
        </w:rPr>
        <w:t xml:space="preserve"> И хотя через пару дней от него уже не останется и следа, </w:t>
      </w:r>
      <w:r>
        <w:rPr>
          <w:color w:val="000000"/>
        </w:rPr>
        <w:t>сейчас он привлек интерес Сьюзан.</w:t>
      </w:r>
      <w:r>
        <w:rPr>
          <w:rStyle w:val="apple-converted-space"/>
          <w:color w:val="000000"/>
        </w:rPr>
        <w:t xml:space="preserve"> </w:t>
      </w:r>
      <w:r>
        <w:rPr>
          <w:color w:val="000000"/>
        </w:rPr>
        <w:t>Ее рука дернулась, как будто она хотела прикоснуться к нему, но удержалась.</w:t>
      </w:r>
      <w:r>
        <w:rPr>
          <w:rStyle w:val="apple-converted-space"/>
          <w:color w:val="000000"/>
        </w:rPr>
        <w:t xml:space="preserve"> Как она отреагирует, если я возьму её ладонь и приложу к своему лицу</w:t>
      </w:r>
      <w:r>
        <w:rPr>
          <w:color w:val="000000"/>
        </w:rPr>
        <w:t>?</w:t>
      </w:r>
      <w:r>
        <w:rPr>
          <w:rStyle w:val="apple-converted-space"/>
          <w:color w:val="000000"/>
        </w:rPr>
        <w:t xml:space="preserve"> </w:t>
      </w:r>
      <w:r>
        <w:rPr>
          <w:color w:val="000000"/>
        </w:rPr>
        <w:t>Я всё ещё держал её за руку, и она не жаловалась.</w:t>
      </w:r>
      <w:r>
        <w:rPr>
          <w:rStyle w:val="apple-converted-space"/>
          <w:color w:val="000000"/>
        </w:rPr>
        <w:t xml:space="preserve"> В этот момент н</w:t>
      </w:r>
      <w:r>
        <w:rPr>
          <w:color w:val="000000"/>
        </w:rPr>
        <w:t>аши взгляды встретились, и меня захлестнули мысли о поцелуе.</w:t>
      </w:r>
      <w:r>
        <w:rPr>
          <w:rStyle w:val="apple-converted-space"/>
          <w:color w:val="000000"/>
        </w:rPr>
        <w:t xml:space="preserve"> </w:t>
      </w:r>
      <w:r>
        <w:rPr>
          <w:color w:val="000000"/>
        </w:rPr>
        <w:t>Я сглотнул.</w:t>
      </w:r>
    </w:p>
    <w:p w:rsidR="00DF2A44" w:rsidRDefault="00DF2A44" w:rsidP="00DF2A44">
      <w:pPr>
        <w:pStyle w:val="western"/>
        <w:shd w:val="clear" w:color="auto" w:fill="FFFFFF"/>
        <w:spacing w:before="0" w:after="0"/>
        <w:ind w:firstLine="461"/>
        <w:jc w:val="both"/>
        <w:rPr>
          <w:color w:val="000000"/>
        </w:rPr>
      </w:pPr>
      <w:r>
        <w:t>– Боулинг или бейсбол, во что хочешь сыграть, Сьюзан</w:t>
      </w:r>
      <w:r>
        <w:rPr>
          <w:color w:val="000000"/>
        </w:rPr>
        <w:t>?</w:t>
      </w:r>
      <w:r>
        <w:t xml:space="preserve"> – н</w:t>
      </w:r>
      <w:r>
        <w:rPr>
          <w:color w:val="000000"/>
        </w:rPr>
        <w:t>арушил</w:t>
      </w:r>
      <w:r w:rsidR="00FF4038">
        <w:rPr>
          <w:color w:val="000000"/>
        </w:rPr>
        <w:t xml:space="preserve"> такой </w:t>
      </w:r>
      <w:r>
        <w:rPr>
          <w:color w:val="000000"/>
        </w:rPr>
        <w:t>момент очень раздражающий голос.</w:t>
      </w:r>
    </w:p>
    <w:p w:rsidR="00DF2A44" w:rsidRDefault="00DF2A44" w:rsidP="00DF2A44">
      <w:pPr>
        <w:pStyle w:val="western"/>
        <w:shd w:val="clear" w:color="auto" w:fill="FFFFFF"/>
        <w:spacing w:before="0" w:after="0"/>
        <w:ind w:firstLine="461"/>
        <w:jc w:val="both"/>
      </w:pPr>
      <w:r>
        <w:rPr>
          <w:color w:val="000000"/>
        </w:rPr>
        <w:t>Сью сделала едва слышный вздох.</w:t>
      </w:r>
      <w:r>
        <w:rPr>
          <w:rStyle w:val="apple-converted-space"/>
          <w:color w:val="000000"/>
        </w:rPr>
        <w:t xml:space="preserve"> К ней быстро вернулось</w:t>
      </w:r>
      <w:r>
        <w:rPr>
          <w:color w:val="000000"/>
        </w:rPr>
        <w:t xml:space="preserve"> самообладание, и она высвободила свою руку </w:t>
      </w:r>
      <w:proofErr w:type="gramStart"/>
      <w:r>
        <w:rPr>
          <w:color w:val="000000"/>
        </w:rPr>
        <w:t>из</w:t>
      </w:r>
      <w:proofErr w:type="gramEnd"/>
      <w:r>
        <w:rPr>
          <w:color w:val="000000"/>
        </w:rPr>
        <w:t xml:space="preserve"> моей.</w:t>
      </w:r>
      <w:r>
        <w:rPr>
          <w:rStyle w:val="apple-converted-space"/>
          <w:color w:val="000000"/>
        </w:rPr>
        <w:t xml:space="preserve"> </w:t>
      </w:r>
      <w:r>
        <w:rPr>
          <w:color w:val="000000"/>
        </w:rPr>
        <w:t xml:space="preserve">Затем, мягко прокашлявшись, она проскользнула мимо меня и ответила Итану: </w:t>
      </w:r>
    </w:p>
    <w:p w:rsidR="00DF2A44" w:rsidRDefault="00DF2A44" w:rsidP="00DF2A44">
      <w:pPr>
        <w:pStyle w:val="western"/>
        <w:shd w:val="clear" w:color="auto" w:fill="FFFFFF"/>
        <w:spacing w:before="0" w:after="0"/>
        <w:ind w:firstLine="461"/>
        <w:jc w:val="both"/>
        <w:rPr>
          <w:color w:val="000000"/>
        </w:rPr>
      </w:pPr>
      <w:r>
        <w:t>– Может для разнообразия в гольф</w:t>
      </w:r>
      <w:r>
        <w:rPr>
          <w:color w:val="000000"/>
        </w:rPr>
        <w:t>?</w:t>
      </w:r>
    </w:p>
    <w:p w:rsidR="00DF2A44" w:rsidRDefault="00DF2A44" w:rsidP="00DF2A44">
      <w:pPr>
        <w:pStyle w:val="western"/>
        <w:shd w:val="clear" w:color="auto" w:fill="FFFFFF"/>
        <w:spacing w:before="0" w:after="0"/>
        <w:ind w:firstLine="461"/>
        <w:jc w:val="both"/>
        <w:rPr>
          <w:color w:val="000000"/>
        </w:rPr>
      </w:pPr>
      <w:r>
        <w:rPr>
          <w:color w:val="000000"/>
        </w:rPr>
        <w:t>Я любил своего брата.</w:t>
      </w:r>
      <w:r>
        <w:rPr>
          <w:rStyle w:val="apple-converted-space"/>
          <w:color w:val="000000"/>
        </w:rPr>
        <w:t xml:space="preserve"> </w:t>
      </w:r>
      <w:r>
        <w:rPr>
          <w:color w:val="000000"/>
        </w:rPr>
        <w:t>Но иногда я хотел его задушить.</w:t>
      </w:r>
    </w:p>
    <w:p w:rsidR="00DF2A44" w:rsidRDefault="00DF2A44" w:rsidP="00DF2A44">
      <w:pPr>
        <w:pStyle w:val="western"/>
        <w:shd w:val="clear" w:color="auto" w:fill="FFFFFF"/>
        <w:spacing w:before="0" w:after="0"/>
        <w:ind w:firstLine="461"/>
        <w:jc w:val="both"/>
        <w:rPr>
          <w:color w:val="000000"/>
        </w:rPr>
      </w:pPr>
      <w:r>
        <w:rPr>
          <w:color w:val="000000"/>
        </w:rPr>
        <w:t>Скрежетнув зубами, я развернулся на пятках и пошел за Сью в комнату Итана.</w:t>
      </w:r>
      <w:r>
        <w:rPr>
          <w:rStyle w:val="apple-converted-space"/>
          <w:color w:val="000000"/>
        </w:rPr>
        <w:t xml:space="preserve"> </w:t>
      </w:r>
      <w:r>
        <w:rPr>
          <w:color w:val="000000"/>
        </w:rPr>
        <w:t>Он мог разрушить идеальный момент для поцелуя, но он не спрячет от меня Сью на  следующие два часа, о нет.</w:t>
      </w:r>
    </w:p>
    <w:p w:rsidR="00DF2A44" w:rsidRDefault="00DF2A44" w:rsidP="00DF2A44">
      <w:pPr>
        <w:pStyle w:val="western"/>
        <w:shd w:val="clear" w:color="auto" w:fill="FFFFFF"/>
        <w:spacing w:before="0" w:after="0"/>
        <w:ind w:firstLine="461"/>
        <w:jc w:val="both"/>
      </w:pPr>
      <w:r>
        <w:rPr>
          <w:color w:val="000000"/>
        </w:rPr>
        <w:t>Когда он настраивал игру, Сьюзан удобно устроилась на кровати.</w:t>
      </w:r>
      <w:r>
        <w:rPr>
          <w:rStyle w:val="apple-converted-space"/>
          <w:color w:val="000000"/>
        </w:rPr>
        <w:t xml:space="preserve"> </w:t>
      </w:r>
      <w:r>
        <w:rPr>
          <w:color w:val="000000"/>
        </w:rPr>
        <w:t>Я плюхнулся на матрас рядом с ней и предложил:</w:t>
      </w:r>
    </w:p>
    <w:p w:rsidR="00DF2A44" w:rsidRDefault="00DF2A44" w:rsidP="00DF2A44">
      <w:pPr>
        <w:pStyle w:val="western"/>
        <w:shd w:val="clear" w:color="auto" w:fill="FFFFFF"/>
        <w:spacing w:before="0" w:after="0"/>
        <w:ind w:firstLine="461"/>
        <w:jc w:val="both"/>
        <w:rPr>
          <w:color w:val="000000"/>
        </w:rPr>
      </w:pPr>
      <w:r>
        <w:t>– Как насчет трёх игроков</w:t>
      </w:r>
      <w:r>
        <w:rPr>
          <w:color w:val="000000"/>
        </w:rPr>
        <w:t>?</w:t>
      </w:r>
    </w:p>
    <w:p w:rsidR="00DF2A44" w:rsidRDefault="00DF2A44" w:rsidP="00DF2A44">
      <w:pPr>
        <w:pStyle w:val="western"/>
        <w:shd w:val="clear" w:color="auto" w:fill="FFFFFF"/>
        <w:spacing w:before="0" w:after="0"/>
        <w:ind w:firstLine="461"/>
        <w:jc w:val="both"/>
        <w:rPr>
          <w:i/>
          <w:iCs/>
          <w:color w:val="000000"/>
        </w:rPr>
      </w:pPr>
      <w:r>
        <w:rPr>
          <w:color w:val="000000"/>
        </w:rPr>
        <w:t>Итан повернулся</w:t>
      </w:r>
      <w:r>
        <w:rPr>
          <w:rStyle w:val="apple-converted-space"/>
          <w:color w:val="000000"/>
        </w:rPr>
        <w:t xml:space="preserve"> </w:t>
      </w:r>
      <w:r>
        <w:rPr>
          <w:color w:val="000000"/>
        </w:rPr>
        <w:t>и вопросительно посмотрел на Сью.</w:t>
      </w:r>
      <w:r>
        <w:rPr>
          <w:rStyle w:val="apple-converted-space"/>
          <w:color w:val="000000"/>
        </w:rPr>
        <w:t xml:space="preserve"> </w:t>
      </w:r>
      <w:r>
        <w:rPr>
          <w:color w:val="000000"/>
        </w:rPr>
        <w:t>Она закатила глаза, тайком взглянув на меня, и улыбнулась.</w:t>
      </w:r>
      <w:r>
        <w:rPr>
          <w:rStyle w:val="apple-converted-space"/>
          <w:color w:val="000000"/>
        </w:rPr>
        <w:t xml:space="preserve"> </w:t>
      </w:r>
      <w:r>
        <w:rPr>
          <w:color w:val="000000"/>
        </w:rPr>
        <w:t xml:space="preserve">Я понял, что она не </w:t>
      </w:r>
      <w:proofErr w:type="gramStart"/>
      <w:r>
        <w:rPr>
          <w:color w:val="000000"/>
        </w:rPr>
        <w:t>против</w:t>
      </w:r>
      <w:proofErr w:type="gramEnd"/>
      <w:r>
        <w:rPr>
          <w:color w:val="000000"/>
        </w:rPr>
        <w:t>, если я останусь.</w:t>
      </w:r>
    </w:p>
    <w:p w:rsidR="00DF2A44" w:rsidRDefault="00DF2A44" w:rsidP="00DF2A44">
      <w:pPr>
        <w:pStyle w:val="western"/>
        <w:shd w:val="clear" w:color="auto" w:fill="FFFFFF"/>
        <w:spacing w:before="0" w:after="0"/>
        <w:ind w:firstLine="461"/>
        <w:jc w:val="both"/>
        <w:rPr>
          <w:color w:val="000000"/>
        </w:rPr>
      </w:pPr>
      <w:r>
        <w:rPr>
          <w:i/>
          <w:iCs/>
          <w:color w:val="000000"/>
        </w:rPr>
        <w:t>Дамы вперёд.</w:t>
      </w:r>
      <w:r>
        <w:rPr>
          <w:rStyle w:val="apple-converted-space"/>
          <w:color w:val="000000"/>
        </w:rPr>
        <w:t xml:space="preserve"> И</w:t>
      </w:r>
      <w:r>
        <w:rPr>
          <w:color w:val="000000"/>
        </w:rPr>
        <w:t>тан передал Сью пульт управления.</w:t>
      </w:r>
      <w:r>
        <w:rPr>
          <w:rStyle w:val="apple-converted-space"/>
          <w:color w:val="000000"/>
        </w:rPr>
        <w:t xml:space="preserve"> </w:t>
      </w:r>
      <w:r>
        <w:rPr>
          <w:color w:val="000000"/>
        </w:rPr>
        <w:t>Она поднялась с кровати, не волнуясь о том, что мои ноги были у неё на пути, и просто перешагнула через них.</w:t>
      </w:r>
      <w:r>
        <w:rPr>
          <w:rStyle w:val="apple-converted-space"/>
          <w:color w:val="000000"/>
        </w:rPr>
        <w:t xml:space="preserve"> Приготовившись</w:t>
      </w:r>
      <w:r>
        <w:rPr>
          <w:color w:val="000000"/>
        </w:rPr>
        <w:t>, она встала в позицию перед экраном и замахнулась для удара.</w:t>
      </w:r>
      <w:r>
        <w:rPr>
          <w:rStyle w:val="apple-converted-space"/>
          <w:color w:val="000000"/>
        </w:rPr>
        <w:t xml:space="preserve"> </w:t>
      </w:r>
      <w:r>
        <w:rPr>
          <w:color w:val="000000"/>
        </w:rPr>
        <w:t>Ударив, она сильно промахнулась.</w:t>
      </w:r>
      <w:r>
        <w:rPr>
          <w:rStyle w:val="apple-converted-space"/>
          <w:color w:val="000000"/>
        </w:rPr>
        <w:t xml:space="preserve"> </w:t>
      </w:r>
      <w:r>
        <w:rPr>
          <w:color w:val="000000"/>
        </w:rPr>
        <w:t>По крайней мере, визуально на сто пятьдесят ярдов мимо лунки.</w:t>
      </w:r>
    </w:p>
    <w:p w:rsidR="00DF2A44" w:rsidRDefault="00DF2A44" w:rsidP="00DF2A44">
      <w:pPr>
        <w:pStyle w:val="western"/>
        <w:shd w:val="clear" w:color="auto" w:fill="FFFFFF"/>
        <w:spacing w:before="0" w:after="0"/>
        <w:ind w:firstLine="461"/>
        <w:jc w:val="both"/>
        <w:rPr>
          <w:color w:val="000000"/>
        </w:rPr>
      </w:pPr>
      <w:r>
        <w:rPr>
          <w:color w:val="000000"/>
        </w:rPr>
        <w:t>Итан был следующим, и он оказался не лучше Сью.</w:t>
      </w:r>
      <w:r>
        <w:rPr>
          <w:rStyle w:val="apple-converted-space"/>
          <w:color w:val="000000"/>
        </w:rPr>
        <w:t xml:space="preserve"> </w:t>
      </w:r>
      <w:r>
        <w:rPr>
          <w:color w:val="000000"/>
        </w:rPr>
        <w:t>Мой ход.</w:t>
      </w:r>
      <w:r>
        <w:rPr>
          <w:rStyle w:val="apple-converted-space"/>
          <w:color w:val="000000"/>
        </w:rPr>
        <w:t xml:space="preserve"> Мы с ТиРексом часто играли в эту игру, когда были моложе,</w:t>
      </w:r>
      <w:r>
        <w:rPr>
          <w:color w:val="000000"/>
        </w:rPr>
        <w:t xml:space="preserve"> поэтому у меня было достаточно опыта, чтобы забить мяч в лунку с первого удара.</w:t>
      </w:r>
      <w:r>
        <w:rPr>
          <w:rStyle w:val="apple-converted-space"/>
          <w:color w:val="000000"/>
        </w:rPr>
        <w:t xml:space="preserve"> </w:t>
      </w:r>
      <w:r>
        <w:rPr>
          <w:color w:val="000000"/>
        </w:rPr>
        <w:t>В течение следующих сорока пяти минут я сделал их обоих в гольф на приставке.</w:t>
      </w:r>
    </w:p>
    <w:p w:rsidR="00DF2A44" w:rsidRDefault="00DF2A44" w:rsidP="00DF2A44">
      <w:pPr>
        <w:pStyle w:val="western"/>
        <w:shd w:val="clear" w:color="auto" w:fill="FFFFFF"/>
        <w:spacing w:before="0" w:after="0"/>
        <w:ind w:firstLine="461"/>
        <w:jc w:val="both"/>
      </w:pPr>
      <w:r>
        <w:rPr>
          <w:color w:val="000000"/>
        </w:rPr>
        <w:t>Когда опять настала очередь Сью, и она встала в неправильную позицию, я съёжился.</w:t>
      </w:r>
    </w:p>
    <w:p w:rsidR="00DF2A44" w:rsidRDefault="00DF2A44" w:rsidP="00DF2A44">
      <w:pPr>
        <w:pStyle w:val="western"/>
        <w:shd w:val="clear" w:color="auto" w:fill="FFFFFF"/>
        <w:spacing w:before="0" w:after="0"/>
        <w:ind w:firstLine="461"/>
        <w:jc w:val="both"/>
        <w:rPr>
          <w:color w:val="000000"/>
        </w:rPr>
      </w:pPr>
      <w:r>
        <w:t>– Ты неправильно его держишь. Так у тебя не получится правильно ударить</w:t>
      </w:r>
      <w:r>
        <w:rPr>
          <w:color w:val="000000"/>
        </w:rPr>
        <w:t xml:space="preserve">. </w:t>
      </w:r>
      <w:r>
        <w:t xml:space="preserve">– </w:t>
      </w:r>
      <w:r>
        <w:rPr>
          <w:color w:val="000000"/>
        </w:rPr>
        <w:t>Встав позади и обхватив её руками, я положил свои руки на её руку с пультом управления.</w:t>
      </w:r>
    </w:p>
    <w:p w:rsidR="00DF2A44" w:rsidRDefault="00DF2A44" w:rsidP="00DF2A44">
      <w:pPr>
        <w:pStyle w:val="western"/>
        <w:shd w:val="clear" w:color="auto" w:fill="FFFFFF"/>
        <w:spacing w:before="0" w:after="0"/>
        <w:ind w:firstLine="461"/>
        <w:jc w:val="both"/>
      </w:pPr>
      <w:r>
        <w:rPr>
          <w:color w:val="000000"/>
        </w:rPr>
        <w:t>Сью застыла в моих случайных, но не совсем невинных объятьях.</w:t>
      </w:r>
      <w:r>
        <w:rPr>
          <w:rStyle w:val="apple-converted-space"/>
          <w:color w:val="000000"/>
        </w:rPr>
        <w:t xml:space="preserve"> </w:t>
      </w:r>
      <w:r>
        <w:rPr>
          <w:color w:val="000000"/>
        </w:rPr>
        <w:t>Мягкие прядки волос её хвоста щекотали мне</w:t>
      </w:r>
      <w:r>
        <w:rPr>
          <w:rStyle w:val="apple-converted-space"/>
          <w:color w:val="000000"/>
        </w:rPr>
        <w:t xml:space="preserve"> </w:t>
      </w:r>
      <w:r>
        <w:rPr>
          <w:color w:val="000000"/>
        </w:rPr>
        <w:t>подбородок,</w:t>
      </w:r>
      <w:r>
        <w:rPr>
          <w:rStyle w:val="apple-converted-space"/>
          <w:color w:val="000000"/>
        </w:rPr>
        <w:t xml:space="preserve"> </w:t>
      </w:r>
      <w:r>
        <w:rPr>
          <w:color w:val="000000"/>
        </w:rPr>
        <w:t>и я их сдул... возможно, очень, очень, совершенно нечаянно подув на её шею.</w:t>
      </w:r>
    </w:p>
    <w:p w:rsidR="00DF2A44" w:rsidRDefault="00DF2A44" w:rsidP="00DF2A44">
      <w:pPr>
        <w:pStyle w:val="western"/>
        <w:shd w:val="clear" w:color="auto" w:fill="FFFFFF"/>
        <w:spacing w:before="0" w:after="0"/>
        <w:ind w:firstLine="461"/>
        <w:jc w:val="both"/>
        <w:rPr>
          <w:i/>
          <w:iCs/>
          <w:color w:val="000000"/>
        </w:rPr>
      </w:pPr>
      <w:r>
        <w:t xml:space="preserve">– </w:t>
      </w:r>
      <w:r>
        <w:rPr>
          <w:color w:val="000000"/>
          <w:shd w:val="clear" w:color="auto" w:fill="FFFFFF"/>
        </w:rPr>
        <w:t>Пожалуйста, это так банально</w:t>
      </w:r>
      <w:r w:rsidRPr="007846F4">
        <w:rPr>
          <w:color w:val="000000"/>
        </w:rPr>
        <w:t>, Крис,</w:t>
      </w:r>
      <w:r>
        <w:t xml:space="preserve"> –</w:t>
      </w:r>
      <w:r w:rsidRPr="007846F4">
        <w:rPr>
          <w:color w:val="000000"/>
        </w:rPr>
        <w:t xml:space="preserve"> </w:t>
      </w:r>
      <w:r>
        <w:rPr>
          <w:color w:val="000000"/>
        </w:rPr>
        <w:t>проворчала она,</w:t>
      </w:r>
      <w:r w:rsidRPr="007846F4">
        <w:rPr>
          <w:color w:val="000000"/>
        </w:rPr>
        <w:t xml:space="preserve"> </w:t>
      </w:r>
      <w:r>
        <w:rPr>
          <w:color w:val="000000"/>
        </w:rPr>
        <w:t>прогоняя меня разворотом плеч</w:t>
      </w:r>
      <w:r w:rsidRPr="007846F4">
        <w:rPr>
          <w:color w:val="000000"/>
        </w:rPr>
        <w:t>.</w:t>
      </w:r>
      <w:r w:rsidRPr="007846F4">
        <w:rPr>
          <w:rStyle w:val="apple-converted-space"/>
          <w:color w:val="000000"/>
        </w:rPr>
        <w:t xml:space="preserve"> </w:t>
      </w:r>
      <w:r>
        <w:rPr>
          <w:color w:val="000000"/>
        </w:rPr>
        <w:t>Но её голос дрожал, а дыхание было слишком быстрым для обычного раздражения.</w:t>
      </w:r>
      <w:r>
        <w:rPr>
          <w:rStyle w:val="apple-converted-space"/>
          <w:color w:val="000000"/>
        </w:rPr>
        <w:t xml:space="preserve"> </w:t>
      </w:r>
      <w:r>
        <w:rPr>
          <w:color w:val="000000"/>
        </w:rPr>
        <w:t>Она отреагировала на мои чувственные объятья.</w:t>
      </w:r>
      <w:r>
        <w:rPr>
          <w:rStyle w:val="apple-converted-space"/>
          <w:color w:val="000000"/>
        </w:rPr>
        <w:t xml:space="preserve"> </w:t>
      </w:r>
      <w:r>
        <w:rPr>
          <w:color w:val="000000"/>
        </w:rPr>
        <w:t>Если бы с нами в комнате не было брата, может быть, она позволила бы мне обнимать её дольше.</w:t>
      </w:r>
    </w:p>
    <w:p w:rsidR="00DF2A44" w:rsidRDefault="00DF2A44" w:rsidP="00DF2A44">
      <w:pPr>
        <w:pStyle w:val="western"/>
        <w:shd w:val="clear" w:color="auto" w:fill="FFFFFF"/>
        <w:spacing w:before="0" w:after="0"/>
        <w:ind w:firstLine="461"/>
        <w:jc w:val="both"/>
        <w:rPr>
          <w:color w:val="000000"/>
        </w:rPr>
      </w:pPr>
      <w:r>
        <w:rPr>
          <w:i/>
          <w:iCs/>
          <w:color w:val="000000"/>
        </w:rPr>
        <w:t>Гм... Итан?</w:t>
      </w:r>
      <w:r>
        <w:rPr>
          <w:rStyle w:val="apple-converted-space"/>
          <w:i/>
          <w:iCs/>
          <w:color w:val="000000"/>
        </w:rPr>
        <w:t xml:space="preserve"> </w:t>
      </w:r>
      <w:r>
        <w:rPr>
          <w:i/>
          <w:iCs/>
          <w:color w:val="000000"/>
        </w:rPr>
        <w:t>Не мог бы ты свалить прямо сейчас?</w:t>
      </w:r>
    </w:p>
    <w:p w:rsidR="00DF2A44" w:rsidRDefault="00DF2A44" w:rsidP="00DF2A44">
      <w:pPr>
        <w:pStyle w:val="western"/>
        <w:shd w:val="clear" w:color="auto" w:fill="FFFFFF"/>
        <w:spacing w:before="0" w:after="0"/>
        <w:ind w:firstLine="461"/>
        <w:jc w:val="both"/>
      </w:pPr>
      <w:r>
        <w:rPr>
          <w:color w:val="000000"/>
        </w:rPr>
        <w:t>Но, естественно, этого не произошло, поэтому я отпустил Сью и, посмеиваясь, сел на край кровати Итана.</w:t>
      </w:r>
      <w:r>
        <w:rPr>
          <w:rStyle w:val="apple-converted-space"/>
          <w:color w:val="000000"/>
        </w:rPr>
        <w:t xml:space="preserve"> </w:t>
      </w:r>
      <w:r>
        <w:rPr>
          <w:color w:val="000000"/>
        </w:rPr>
        <w:t>Сью посмотрела на меня</w:t>
      </w:r>
      <w:r>
        <w:rPr>
          <w:rStyle w:val="apple-converted-space"/>
          <w:color w:val="000000"/>
        </w:rPr>
        <w:t xml:space="preserve"> </w:t>
      </w:r>
      <w:r>
        <w:rPr>
          <w:color w:val="000000"/>
        </w:rPr>
        <w:t>твердым взглядом,</w:t>
      </w:r>
      <w:r>
        <w:rPr>
          <w:rStyle w:val="apple-converted-space"/>
          <w:color w:val="000000"/>
        </w:rPr>
        <w:t xml:space="preserve"> и</w:t>
      </w:r>
      <w:r>
        <w:rPr>
          <w:color w:val="000000"/>
        </w:rPr>
        <w:t xml:space="preserve"> первым же ударом опять промахнулась на милю.</w:t>
      </w:r>
    </w:p>
    <w:p w:rsidR="00DF2A44" w:rsidRDefault="00DF2A44" w:rsidP="00DF2A44">
      <w:pPr>
        <w:pStyle w:val="western"/>
        <w:shd w:val="clear" w:color="auto" w:fill="FFFFFF"/>
        <w:spacing w:before="0" w:after="0"/>
        <w:ind w:firstLine="461"/>
        <w:jc w:val="both"/>
        <w:rPr>
          <w:color w:val="000000"/>
        </w:rPr>
      </w:pPr>
      <w:r>
        <w:t xml:space="preserve">– </w:t>
      </w:r>
      <w:r>
        <w:rPr>
          <w:color w:val="000000"/>
          <w:shd w:val="clear" w:color="auto" w:fill="FFFFFF"/>
        </w:rPr>
        <w:t>Я же говорил</w:t>
      </w:r>
      <w:r w:rsidRPr="007846F4">
        <w:rPr>
          <w:color w:val="000000"/>
        </w:rPr>
        <w:t>,</w:t>
      </w:r>
      <w:r>
        <w:t xml:space="preserve"> –</w:t>
      </w:r>
      <w:r w:rsidRPr="007846F4">
        <w:rPr>
          <w:color w:val="000000"/>
        </w:rPr>
        <w:t xml:space="preserve"> </w:t>
      </w:r>
      <w:r>
        <w:rPr>
          <w:color w:val="000000"/>
        </w:rPr>
        <w:t>по</w:t>
      </w:r>
      <w:r w:rsidRPr="007846F4">
        <w:rPr>
          <w:color w:val="000000"/>
        </w:rPr>
        <w:t>дразнил</w:t>
      </w:r>
      <w:r>
        <w:rPr>
          <w:color w:val="000000"/>
        </w:rPr>
        <w:t xml:space="preserve"> я</w:t>
      </w:r>
      <w:r w:rsidRPr="007846F4">
        <w:rPr>
          <w:color w:val="000000"/>
        </w:rPr>
        <w:t xml:space="preserve">, </w:t>
      </w:r>
      <w:r>
        <w:rPr>
          <w:color w:val="000000"/>
        </w:rPr>
        <w:t>морща</w:t>
      </w:r>
      <w:r w:rsidRPr="007846F4">
        <w:rPr>
          <w:color w:val="000000"/>
        </w:rPr>
        <w:t xml:space="preserve"> лоб. </w:t>
      </w:r>
      <w:r>
        <w:rPr>
          <w:color w:val="000000"/>
        </w:rPr>
        <w:t>Едва только прошёл румянец после моих коварных объятий, как Сьюзан снова покраснела.</w:t>
      </w:r>
      <w:r>
        <w:rPr>
          <w:rStyle w:val="apple-converted-space"/>
          <w:color w:val="000000"/>
        </w:rPr>
        <w:t xml:space="preserve"> В</w:t>
      </w:r>
      <w:r>
        <w:rPr>
          <w:color w:val="000000"/>
        </w:rPr>
        <w:t>осхитительно вкусная крошка.</w:t>
      </w:r>
      <w:r>
        <w:rPr>
          <w:rStyle w:val="apple-converted-space"/>
          <w:color w:val="000000"/>
        </w:rPr>
        <w:t xml:space="preserve"> </w:t>
      </w:r>
      <w:r>
        <w:rPr>
          <w:color w:val="000000"/>
        </w:rPr>
        <w:lastRenderedPageBreak/>
        <w:t>Стараясь не слишком углубляться в мысли о ней, я прочистил горло.</w:t>
      </w:r>
      <w:r>
        <w:rPr>
          <w:rStyle w:val="apple-converted-space"/>
          <w:color w:val="000000"/>
        </w:rPr>
        <w:t xml:space="preserve"> </w:t>
      </w:r>
      <w:r>
        <w:t xml:space="preserve">– </w:t>
      </w:r>
      <w:r>
        <w:rPr>
          <w:color w:val="000000"/>
          <w:shd w:val="clear" w:color="auto" w:fill="FFFFFF"/>
        </w:rPr>
        <w:t>Короче, пора заканчивать и приступать к готовке, иначе сядем за ужин только в десять часов</w:t>
      </w:r>
      <w:r>
        <w:rPr>
          <w:color w:val="000000"/>
        </w:rPr>
        <w:t>.</w:t>
      </w:r>
    </w:p>
    <w:p w:rsidR="00DF2A44" w:rsidRDefault="00DF2A44" w:rsidP="00DF2A44">
      <w:pPr>
        <w:pStyle w:val="western"/>
        <w:shd w:val="clear" w:color="auto" w:fill="FFFFFF"/>
        <w:spacing w:before="0" w:after="0"/>
        <w:ind w:firstLine="461"/>
        <w:jc w:val="both"/>
        <w:rPr>
          <w:color w:val="000000"/>
        </w:rPr>
      </w:pPr>
      <w:r>
        <w:rPr>
          <w:color w:val="000000"/>
        </w:rPr>
        <w:t>Все перебрались на кухню, где мы с Итаном уже разложили всё, что нам потребуется для приготовления еды и десерта.</w:t>
      </w:r>
      <w:r>
        <w:rPr>
          <w:rStyle w:val="apple-converted-space"/>
          <w:color w:val="000000"/>
        </w:rPr>
        <w:t xml:space="preserve"> </w:t>
      </w:r>
      <w:r>
        <w:rPr>
          <w:color w:val="000000"/>
        </w:rPr>
        <w:t>Сьюзан села за стол и с любопытством наблюдала за процессом.</w:t>
      </w:r>
      <w:r>
        <w:rPr>
          <w:rStyle w:val="apple-converted-space"/>
          <w:color w:val="000000"/>
        </w:rPr>
        <w:t xml:space="preserve"> Пока</w:t>
      </w:r>
      <w:r>
        <w:rPr>
          <w:color w:val="000000"/>
        </w:rPr>
        <w:t xml:space="preserve"> Итан нарезал овощи и проверял, как замариновались стейки, я начал смешивать в миске все ингредиенты для крема.</w:t>
      </w:r>
    </w:p>
    <w:p w:rsidR="00DF2A44" w:rsidRDefault="00DF2A44" w:rsidP="00DF2A44">
      <w:pPr>
        <w:pStyle w:val="western"/>
        <w:shd w:val="clear" w:color="auto" w:fill="FFFFFF"/>
        <w:spacing w:before="0" w:after="0"/>
        <w:ind w:firstLine="461"/>
        <w:jc w:val="both"/>
        <w:rPr>
          <w:color w:val="000000"/>
        </w:rPr>
      </w:pPr>
      <w:r>
        <w:rPr>
          <w:color w:val="000000"/>
        </w:rPr>
        <w:t>Но готовить без музыки было невесело, поэтому я включил радио.</w:t>
      </w:r>
      <w:r>
        <w:rPr>
          <w:rStyle w:val="apple-converted-space"/>
          <w:color w:val="000000"/>
        </w:rPr>
        <w:t xml:space="preserve"> </w:t>
      </w:r>
      <w:r>
        <w:rPr>
          <w:color w:val="000000"/>
        </w:rPr>
        <w:t>Это очень нравилась маме, когда мы готовили с братом.</w:t>
      </w:r>
    </w:p>
    <w:p w:rsidR="00DF2A44" w:rsidRDefault="00DF2A44" w:rsidP="00DF2A44">
      <w:pPr>
        <w:pStyle w:val="western"/>
        <w:shd w:val="clear" w:color="auto" w:fill="FFFFFF"/>
        <w:spacing w:before="0" w:after="0"/>
        <w:ind w:firstLine="461"/>
        <w:jc w:val="both"/>
        <w:rPr>
          <w:color w:val="000000"/>
        </w:rPr>
      </w:pPr>
      <w:r>
        <w:rPr>
          <w:color w:val="000000"/>
        </w:rPr>
        <w:t>Играла ритмичная итальянская песня, которая всех встряхнула.</w:t>
      </w:r>
      <w:r>
        <w:rPr>
          <w:rStyle w:val="apple-converted-space"/>
          <w:color w:val="000000"/>
        </w:rPr>
        <w:t xml:space="preserve"> </w:t>
      </w:r>
      <w:r>
        <w:rPr>
          <w:color w:val="000000"/>
        </w:rPr>
        <w:t>Я затанцевал по кухне, обходя Итана, который пританцовывал с другой стороны, и достал из холодильника три яйца.</w:t>
      </w:r>
      <w:r>
        <w:rPr>
          <w:rStyle w:val="apple-converted-space"/>
          <w:color w:val="000000"/>
        </w:rPr>
        <w:t xml:space="preserve"> </w:t>
      </w:r>
      <w:r>
        <w:rPr>
          <w:color w:val="000000"/>
        </w:rPr>
        <w:t xml:space="preserve">На обратном пути к столу, полностью заставленному моими мисками, разделочной доской и </w:t>
      </w:r>
      <w:proofErr w:type="gramStart"/>
      <w:r>
        <w:rPr>
          <w:color w:val="000000"/>
        </w:rPr>
        <w:t>ручным</w:t>
      </w:r>
      <w:proofErr w:type="gramEnd"/>
      <w:r>
        <w:rPr>
          <w:color w:val="000000"/>
        </w:rPr>
        <w:t xml:space="preserve"> блендером, я жонглировал яйцами.</w:t>
      </w:r>
      <w:r>
        <w:rPr>
          <w:rStyle w:val="apple-converted-space"/>
          <w:color w:val="000000"/>
        </w:rPr>
        <w:t xml:space="preserve"> И</w:t>
      </w:r>
      <w:r>
        <w:rPr>
          <w:color w:val="000000"/>
        </w:rPr>
        <w:t xml:space="preserve">деальный момент, чтобы покрасоваться перед Сью, и я молился, чтобы ни одно из них не упало на пол. То и </w:t>
      </w:r>
      <w:proofErr w:type="gramStart"/>
      <w:r>
        <w:rPr>
          <w:color w:val="000000"/>
        </w:rPr>
        <w:t>дело</w:t>
      </w:r>
      <w:proofErr w:type="gramEnd"/>
      <w:r>
        <w:rPr>
          <w:color w:val="000000"/>
        </w:rPr>
        <w:t xml:space="preserve"> бросая взгляд на неё, я хотел убедиться, что она оценила мои навыки, и вдруг обнаружил, что она сидит слишком далеко от меня.</w:t>
      </w:r>
    </w:p>
    <w:p w:rsidR="00DF2A44" w:rsidRDefault="00DF2A44" w:rsidP="00DF2A44">
      <w:pPr>
        <w:pStyle w:val="western"/>
        <w:shd w:val="clear" w:color="auto" w:fill="FFFFFF"/>
        <w:spacing w:before="0" w:after="0"/>
        <w:ind w:firstLine="461"/>
        <w:jc w:val="both"/>
        <w:rPr>
          <w:color w:val="000000"/>
        </w:rPr>
      </w:pPr>
      <w:r>
        <w:rPr>
          <w:color w:val="000000"/>
        </w:rPr>
        <w:t>По просьбе Итана передать ему уксус, я положил яйца, и схватил за горлышко бутылку с уксусом, подбросил её в воздух и поймал у себя за спиной.</w:t>
      </w:r>
      <w:r>
        <w:rPr>
          <w:rStyle w:val="apple-converted-space"/>
          <w:color w:val="000000"/>
        </w:rPr>
        <w:t xml:space="preserve"> Целых с</w:t>
      </w:r>
      <w:r>
        <w:rPr>
          <w:color w:val="000000"/>
        </w:rPr>
        <w:t>емь месяцев я отрабатывал этот приём, и, к большому огорчению мамы, разбил за это время около пятидесяти бутылок.</w:t>
      </w:r>
      <w:r>
        <w:rPr>
          <w:rStyle w:val="apple-converted-space"/>
          <w:color w:val="000000"/>
        </w:rPr>
        <w:t xml:space="preserve"> Но</w:t>
      </w:r>
      <w:r>
        <w:rPr>
          <w:color w:val="000000"/>
        </w:rPr>
        <w:t xml:space="preserve"> только ради этого момента это всё окупилось.</w:t>
      </w:r>
    </w:p>
    <w:p w:rsidR="00DF2A44" w:rsidRDefault="00DF2A44" w:rsidP="00DF2A44">
      <w:pPr>
        <w:pStyle w:val="western"/>
        <w:shd w:val="clear" w:color="auto" w:fill="FFFFFF"/>
        <w:spacing w:before="0" w:after="0"/>
        <w:ind w:firstLine="461"/>
        <w:jc w:val="both"/>
        <w:rPr>
          <w:i/>
          <w:iCs/>
          <w:color w:val="000000"/>
        </w:rPr>
      </w:pPr>
      <w:r>
        <w:rPr>
          <w:color w:val="000000"/>
        </w:rPr>
        <w:t>Сьюзан в ужасе затаила дыхание и медленно выдохнула, впечатленная, что я не разбил бутылку.</w:t>
      </w:r>
      <w:r>
        <w:rPr>
          <w:rStyle w:val="apple-converted-space"/>
          <w:color w:val="000000"/>
        </w:rPr>
        <w:t xml:space="preserve"> </w:t>
      </w:r>
      <w:r>
        <w:rPr>
          <w:color w:val="000000"/>
        </w:rPr>
        <w:t>Я усмехнулся, кивнул ей и похлопал по пустому месту на разделочном столе, чтобы она пересела ко мне сюда ближе.</w:t>
      </w:r>
      <w:r>
        <w:rPr>
          <w:rStyle w:val="apple-converted-space"/>
          <w:color w:val="000000"/>
        </w:rPr>
        <w:t xml:space="preserve"> Её г</w:t>
      </w:r>
      <w:r>
        <w:rPr>
          <w:color w:val="000000"/>
        </w:rPr>
        <w:t>лаза сузились, и она покачала головой.</w:t>
      </w:r>
    </w:p>
    <w:p w:rsidR="00DF2A44" w:rsidRDefault="00DF2A44" w:rsidP="00DF2A44">
      <w:pPr>
        <w:pStyle w:val="western"/>
        <w:shd w:val="clear" w:color="auto" w:fill="FFFFFF"/>
        <w:spacing w:before="0" w:after="0"/>
        <w:ind w:firstLine="461"/>
        <w:jc w:val="both"/>
        <w:rPr>
          <w:color w:val="000000"/>
        </w:rPr>
      </w:pPr>
      <w:r>
        <w:rPr>
          <w:i/>
          <w:iCs/>
          <w:color w:val="000000"/>
        </w:rPr>
        <w:t>Зачем так стесняться?</w:t>
      </w:r>
      <w:r>
        <w:rPr>
          <w:rStyle w:val="apple-converted-space"/>
          <w:color w:val="000000"/>
        </w:rPr>
        <w:t xml:space="preserve"> </w:t>
      </w:r>
      <w:r>
        <w:rPr>
          <w:color w:val="000000"/>
        </w:rPr>
        <w:t>Я поманил её пальцем.</w:t>
      </w:r>
    </w:p>
    <w:p w:rsidR="00DF2A44" w:rsidRDefault="00DF2A44" w:rsidP="00DF2A44">
      <w:pPr>
        <w:pStyle w:val="western"/>
        <w:shd w:val="clear" w:color="auto" w:fill="FFFFFF"/>
        <w:spacing w:before="0" w:after="0"/>
        <w:ind w:firstLine="461"/>
        <w:jc w:val="both"/>
        <w:rPr>
          <w:i/>
          <w:iCs/>
          <w:color w:val="000000"/>
        </w:rPr>
      </w:pPr>
      <w:r>
        <w:rPr>
          <w:color w:val="000000"/>
        </w:rPr>
        <w:t>На это она одними губами сказала слово "нет".</w:t>
      </w:r>
    </w:p>
    <w:p w:rsidR="00DF2A44" w:rsidRDefault="00DF2A44" w:rsidP="00DF2A44">
      <w:pPr>
        <w:pStyle w:val="western"/>
        <w:shd w:val="clear" w:color="auto" w:fill="FFFFFF"/>
        <w:spacing w:before="0" w:after="0"/>
        <w:ind w:firstLine="461"/>
        <w:jc w:val="both"/>
        <w:rPr>
          <w:color w:val="000000"/>
        </w:rPr>
      </w:pPr>
      <w:r>
        <w:rPr>
          <w:i/>
          <w:iCs/>
          <w:color w:val="000000"/>
        </w:rPr>
        <w:t>Ну же, давай...</w:t>
      </w:r>
      <w:r>
        <w:rPr>
          <w:rStyle w:val="apple-converted-space"/>
          <w:color w:val="000000"/>
        </w:rPr>
        <w:t xml:space="preserve"> </w:t>
      </w:r>
      <w:r>
        <w:rPr>
          <w:color w:val="000000"/>
        </w:rPr>
        <w:t>Я выпустил глубокий вздох и закатил глаза.</w:t>
      </w:r>
      <w:r>
        <w:rPr>
          <w:rStyle w:val="apple-converted-space"/>
          <w:color w:val="000000"/>
        </w:rPr>
        <w:t xml:space="preserve"> Ей</w:t>
      </w:r>
      <w:r>
        <w:rPr>
          <w:color w:val="000000"/>
        </w:rPr>
        <w:t xml:space="preserve"> нужно дополнительное</w:t>
      </w:r>
      <w:r>
        <w:rPr>
          <w:rStyle w:val="apple-converted-space"/>
          <w:color w:val="000000"/>
        </w:rPr>
        <w:t xml:space="preserve"> </w:t>
      </w:r>
      <w:r>
        <w:rPr>
          <w:i/>
          <w:iCs/>
          <w:color w:val="000000"/>
        </w:rPr>
        <w:t>особое</w:t>
      </w:r>
      <w:r>
        <w:rPr>
          <w:rStyle w:val="apple-converted-space"/>
          <w:color w:val="000000"/>
        </w:rPr>
        <w:t xml:space="preserve"> </w:t>
      </w:r>
      <w:r>
        <w:rPr>
          <w:color w:val="000000"/>
        </w:rPr>
        <w:t>приглашение?</w:t>
      </w:r>
      <w:r>
        <w:rPr>
          <w:rStyle w:val="apple-converted-space"/>
          <w:color w:val="000000"/>
        </w:rPr>
        <w:t xml:space="preserve"> </w:t>
      </w:r>
      <w:r>
        <w:rPr>
          <w:color w:val="000000"/>
        </w:rPr>
        <w:t>Прекрасно, она его получит.</w:t>
      </w:r>
      <w:r>
        <w:rPr>
          <w:rStyle w:val="apple-converted-space"/>
          <w:color w:val="000000"/>
        </w:rPr>
        <w:t xml:space="preserve"> </w:t>
      </w:r>
      <w:r>
        <w:rPr>
          <w:color w:val="000000"/>
        </w:rPr>
        <w:t>Я подошел к ней и, не обращая внимания на её потрясенный взгляд, взял за руку, чтобы поднять со стула.</w:t>
      </w:r>
      <w:r>
        <w:rPr>
          <w:rStyle w:val="apple-converted-space"/>
          <w:color w:val="000000"/>
        </w:rPr>
        <w:t xml:space="preserve"> </w:t>
      </w:r>
      <w:r>
        <w:rPr>
          <w:color w:val="000000"/>
        </w:rPr>
        <w:t>Не давая ей шанса для отказа, я закрутил её вокруг себя и, поймав, прижал к своей груди.</w:t>
      </w:r>
      <w:r>
        <w:rPr>
          <w:rStyle w:val="apple-converted-space"/>
          <w:color w:val="000000"/>
        </w:rPr>
        <w:t xml:space="preserve"> </w:t>
      </w:r>
      <w:r>
        <w:rPr>
          <w:color w:val="000000"/>
        </w:rPr>
        <w:t>Моё сердце разрывалось от радости, потому что сегодня я обнимал её уже во второй раз.</w:t>
      </w:r>
      <w:r>
        <w:rPr>
          <w:rStyle w:val="apple-converted-space"/>
          <w:color w:val="000000"/>
        </w:rPr>
        <w:t xml:space="preserve"> </w:t>
      </w:r>
      <w:r>
        <w:rPr>
          <w:color w:val="000000"/>
        </w:rPr>
        <w:t xml:space="preserve">Она так </w:t>
      </w:r>
      <w:proofErr w:type="gramStart"/>
      <w:r>
        <w:rPr>
          <w:color w:val="000000"/>
        </w:rPr>
        <w:t>чертовски</w:t>
      </w:r>
      <w:proofErr w:type="gramEnd"/>
      <w:r>
        <w:rPr>
          <w:color w:val="000000"/>
        </w:rPr>
        <w:t xml:space="preserve"> хорошо пахла.</w:t>
      </w:r>
    </w:p>
    <w:p w:rsidR="00DF2A44" w:rsidRDefault="00DF2A44" w:rsidP="00DF2A44">
      <w:pPr>
        <w:pStyle w:val="western"/>
        <w:shd w:val="clear" w:color="auto" w:fill="FFFFFF"/>
        <w:spacing w:before="0" w:after="0"/>
        <w:ind w:firstLine="461"/>
        <w:jc w:val="both"/>
        <w:rPr>
          <w:color w:val="000000"/>
        </w:rPr>
      </w:pPr>
      <w:proofErr w:type="gramStart"/>
      <w:r>
        <w:rPr>
          <w:color w:val="000000"/>
        </w:rPr>
        <w:t>Пораженная</w:t>
      </w:r>
      <w:proofErr w:type="gramEnd"/>
      <w:r>
        <w:rPr>
          <w:color w:val="000000"/>
        </w:rPr>
        <w:t>, Сью засмеялась, и для баланса положила руки ко мне на плечи.</w:t>
      </w:r>
      <w:r>
        <w:rPr>
          <w:rStyle w:val="apple-converted-space"/>
          <w:color w:val="000000"/>
        </w:rPr>
        <w:t xml:space="preserve"> </w:t>
      </w:r>
      <w:proofErr w:type="gramStart"/>
      <w:r>
        <w:rPr>
          <w:color w:val="000000"/>
        </w:rPr>
        <w:t>Я взял одну из них в свою и в сексуальном латинском ритме танца повел её к углу разделочного стола.</w:t>
      </w:r>
      <w:proofErr w:type="gramEnd"/>
      <w:r>
        <w:rPr>
          <w:rStyle w:val="apple-converted-space"/>
          <w:color w:val="000000"/>
        </w:rPr>
        <w:t xml:space="preserve"> Д</w:t>
      </w:r>
      <w:r>
        <w:rPr>
          <w:color w:val="000000"/>
        </w:rPr>
        <w:t>остигнув цели, я схватил её за талию, поднял и усадил на столешницу.</w:t>
      </w:r>
    </w:p>
    <w:p w:rsidR="00DF2A44" w:rsidRDefault="00DF2A44" w:rsidP="00DF2A44">
      <w:pPr>
        <w:pStyle w:val="western"/>
        <w:shd w:val="clear" w:color="auto" w:fill="FFFFFF"/>
        <w:spacing w:before="0" w:after="0"/>
        <w:ind w:firstLine="461"/>
        <w:jc w:val="both"/>
        <w:rPr>
          <w:color w:val="000000"/>
        </w:rPr>
      </w:pPr>
      <w:r>
        <w:rPr>
          <w:color w:val="000000"/>
        </w:rPr>
        <w:t>Она сложила руки на коленях и скрестила ноги в лодыжках, как застенчивая девочка.</w:t>
      </w:r>
      <w:r>
        <w:rPr>
          <w:rStyle w:val="apple-converted-space"/>
          <w:color w:val="000000"/>
        </w:rPr>
        <w:t xml:space="preserve"> </w:t>
      </w:r>
      <w:r>
        <w:rPr>
          <w:color w:val="000000"/>
        </w:rPr>
        <w:t>Когда она находилась так близко, мне было очень хорошо.</w:t>
      </w:r>
    </w:p>
    <w:p w:rsidR="00DF2A44" w:rsidRDefault="00DF2A44" w:rsidP="00DF2A44">
      <w:pPr>
        <w:pStyle w:val="western"/>
        <w:shd w:val="clear" w:color="auto" w:fill="FFFFFF"/>
        <w:spacing w:before="0" w:after="0"/>
        <w:ind w:firstLine="461"/>
        <w:jc w:val="both"/>
        <w:rPr>
          <w:color w:val="000000"/>
        </w:rPr>
      </w:pPr>
      <w:r>
        <w:rPr>
          <w:color w:val="000000"/>
        </w:rPr>
        <w:t>Я смешал йогурт и маскарпоне, добавил к ним остальные ингредиенты и, когда крем был готов, попробовал его.</w:t>
      </w:r>
      <w:r>
        <w:rPr>
          <w:rStyle w:val="apple-converted-space"/>
          <w:color w:val="000000"/>
        </w:rPr>
        <w:t xml:space="preserve"> </w:t>
      </w:r>
      <w:r>
        <w:rPr>
          <w:color w:val="000000"/>
        </w:rPr>
        <w:t>Вкусно.</w:t>
      </w:r>
      <w:r>
        <w:rPr>
          <w:rStyle w:val="apple-converted-space"/>
          <w:color w:val="000000"/>
        </w:rPr>
        <w:t xml:space="preserve"> </w:t>
      </w:r>
      <w:r>
        <w:rPr>
          <w:color w:val="000000"/>
        </w:rPr>
        <w:t>Сью тоже должна попробовать.</w:t>
      </w:r>
      <w:r>
        <w:rPr>
          <w:rStyle w:val="apple-converted-space"/>
          <w:color w:val="000000"/>
        </w:rPr>
        <w:t xml:space="preserve"> </w:t>
      </w:r>
      <w:r>
        <w:rPr>
          <w:color w:val="000000"/>
        </w:rPr>
        <w:t>Безо всякой задней мысли, я запустил палец в крем и протянул его к ней.</w:t>
      </w:r>
    </w:p>
    <w:p w:rsidR="00DF2A44" w:rsidRDefault="00DF2A44" w:rsidP="00DF2A44">
      <w:pPr>
        <w:pStyle w:val="western"/>
        <w:shd w:val="clear" w:color="auto" w:fill="FFFFFF"/>
        <w:spacing w:before="0" w:after="0"/>
        <w:ind w:firstLine="461"/>
        <w:jc w:val="both"/>
      </w:pPr>
      <w:r>
        <w:rPr>
          <w:color w:val="000000"/>
        </w:rPr>
        <w:t>Сью</w:t>
      </w:r>
      <w:r>
        <w:rPr>
          <w:rStyle w:val="apple-converted-space"/>
          <w:color w:val="000000"/>
        </w:rPr>
        <w:t xml:space="preserve"> </w:t>
      </w:r>
      <w:r>
        <w:rPr>
          <w:color w:val="000000"/>
        </w:rPr>
        <w:t>с отвращением скривила лицо.</w:t>
      </w:r>
      <w:r>
        <w:rPr>
          <w:rStyle w:val="apple-converted-space"/>
          <w:color w:val="000000"/>
        </w:rPr>
        <w:t xml:space="preserve"> </w:t>
      </w:r>
    </w:p>
    <w:p w:rsidR="00DF2A44" w:rsidRDefault="00DF2A44" w:rsidP="00DF2A44">
      <w:pPr>
        <w:pStyle w:val="western"/>
        <w:shd w:val="clear" w:color="auto" w:fill="FFFFFF"/>
        <w:spacing w:before="0" w:after="0"/>
        <w:ind w:firstLine="461"/>
        <w:jc w:val="both"/>
        <w:rPr>
          <w:color w:val="000000"/>
        </w:rPr>
      </w:pPr>
      <w:r>
        <w:t xml:space="preserve">– </w:t>
      </w:r>
      <w:r>
        <w:rPr>
          <w:color w:val="000000"/>
        </w:rPr>
        <w:t>Серьёзно?</w:t>
      </w:r>
      <w:r>
        <w:t xml:space="preserve"> –</w:t>
      </w:r>
      <w:r>
        <w:rPr>
          <w:color w:val="000000"/>
        </w:rPr>
        <w:t xml:space="preserve"> Её взгляд переместился на мой палец.</w:t>
      </w:r>
      <w:r>
        <w:rPr>
          <w:rStyle w:val="apple-converted-space"/>
          <w:color w:val="000000"/>
        </w:rPr>
        <w:t xml:space="preserve"> </w:t>
      </w:r>
      <w:r>
        <w:t xml:space="preserve">– </w:t>
      </w:r>
      <w:r>
        <w:rPr>
          <w:color w:val="000000"/>
        </w:rPr>
        <w:t>Фу.</w:t>
      </w:r>
    </w:p>
    <w:p w:rsidR="00DF2A44" w:rsidRDefault="00DF2A44" w:rsidP="00DF2A44">
      <w:pPr>
        <w:pStyle w:val="western"/>
        <w:shd w:val="clear" w:color="auto" w:fill="FFFFFF"/>
        <w:spacing w:before="0" w:after="0"/>
        <w:ind w:firstLine="461"/>
        <w:jc w:val="both"/>
        <w:rPr>
          <w:color w:val="000000"/>
        </w:rPr>
      </w:pPr>
      <w:r>
        <w:rPr>
          <w:color w:val="000000"/>
        </w:rPr>
        <w:t xml:space="preserve">Ладно, похоже, мы находимся ещё не на той стадии отношений, </w:t>
      </w:r>
      <w:proofErr w:type="gramStart"/>
      <w:r>
        <w:rPr>
          <w:color w:val="000000"/>
        </w:rPr>
        <w:t>на</w:t>
      </w:r>
      <w:proofErr w:type="gramEnd"/>
      <w:r>
        <w:rPr>
          <w:color w:val="000000"/>
        </w:rPr>
        <w:t xml:space="preserve"> какой хотелось бы.</w:t>
      </w:r>
      <w:r>
        <w:rPr>
          <w:rStyle w:val="apple-converted-space"/>
          <w:color w:val="000000"/>
        </w:rPr>
        <w:t xml:space="preserve"> Без</w:t>
      </w:r>
      <w:r>
        <w:rPr>
          <w:color w:val="000000"/>
        </w:rPr>
        <w:t xml:space="preserve"> проблем, вечер ещё только начался.</w:t>
      </w:r>
      <w:r>
        <w:rPr>
          <w:rStyle w:val="apple-converted-space"/>
          <w:color w:val="000000"/>
        </w:rPr>
        <w:t xml:space="preserve"> </w:t>
      </w:r>
      <w:r>
        <w:rPr>
          <w:color w:val="000000"/>
        </w:rPr>
        <w:t>Я засмеялся и сам слизал крем с пальца.</w:t>
      </w:r>
    </w:p>
    <w:p w:rsidR="00DF2A44" w:rsidRDefault="00DF2A44" w:rsidP="00DF2A44">
      <w:pPr>
        <w:pStyle w:val="western"/>
        <w:shd w:val="clear" w:color="auto" w:fill="FFFFFF"/>
        <w:spacing w:before="0" w:after="0"/>
        <w:ind w:firstLine="461"/>
        <w:jc w:val="both"/>
        <w:rPr>
          <w:color w:val="000000"/>
        </w:rPr>
      </w:pPr>
      <w:r>
        <w:rPr>
          <w:color w:val="000000"/>
        </w:rPr>
        <w:t>Пришло время резать фрукты.</w:t>
      </w:r>
      <w:r>
        <w:rPr>
          <w:rStyle w:val="apple-converted-space"/>
          <w:color w:val="000000"/>
        </w:rPr>
        <w:t xml:space="preserve"> </w:t>
      </w:r>
      <w:r>
        <w:rPr>
          <w:color w:val="000000"/>
        </w:rPr>
        <w:t>Сью загораживала ящик с ножами, и мне нужно было её немного сдвинуть, чтобы добраться туда.</w:t>
      </w:r>
      <w:r>
        <w:rPr>
          <w:rStyle w:val="apple-converted-space"/>
          <w:color w:val="000000"/>
        </w:rPr>
        <w:t xml:space="preserve"> Положив руки</w:t>
      </w:r>
      <w:r>
        <w:rPr>
          <w:color w:val="000000"/>
        </w:rPr>
        <w:t xml:space="preserve"> ей на бедра, я поставил её на ноги, из-за чего она испугано пискнула.</w:t>
      </w:r>
      <w:r>
        <w:rPr>
          <w:rStyle w:val="apple-converted-space"/>
          <w:color w:val="000000"/>
        </w:rPr>
        <w:t xml:space="preserve"> Д</w:t>
      </w:r>
      <w:r>
        <w:rPr>
          <w:color w:val="000000"/>
        </w:rPr>
        <w:t>остав из ящика нож, я посадил её обратно, и в этот раз она была готова к этому и просто захихикала.</w:t>
      </w:r>
    </w:p>
    <w:p w:rsidR="00DF2A44" w:rsidRDefault="00DF2A44" w:rsidP="00DF2A44">
      <w:pPr>
        <w:pStyle w:val="western"/>
        <w:shd w:val="clear" w:color="auto" w:fill="FFFFFF"/>
        <w:spacing w:before="0" w:after="0"/>
        <w:ind w:firstLine="461"/>
        <w:jc w:val="both"/>
        <w:rPr>
          <w:color w:val="000000"/>
        </w:rPr>
      </w:pPr>
      <w:r>
        <w:rPr>
          <w:color w:val="000000"/>
        </w:rPr>
        <w:t>В это же время Итан закончил подготовку своих блюд, и сообщил, что ему через минуту нужен будет духовой шкаф.</w:t>
      </w:r>
      <w:r>
        <w:rPr>
          <w:rStyle w:val="apple-converted-space"/>
          <w:color w:val="000000"/>
        </w:rPr>
        <w:t xml:space="preserve"> Корж я испек ещё утром</w:t>
      </w:r>
      <w:r>
        <w:rPr>
          <w:color w:val="000000"/>
        </w:rPr>
        <w:t>, но оставил его в духовке, чтобы он не засох.</w:t>
      </w:r>
    </w:p>
    <w:p w:rsidR="00DF2A44" w:rsidRDefault="00DF2A44" w:rsidP="00DF2A44">
      <w:pPr>
        <w:pStyle w:val="western"/>
        <w:shd w:val="clear" w:color="auto" w:fill="FFFFFF"/>
        <w:spacing w:before="0" w:after="0"/>
        <w:ind w:firstLine="461"/>
        <w:jc w:val="both"/>
      </w:pPr>
      <w:r>
        <w:rPr>
          <w:color w:val="000000"/>
        </w:rPr>
        <w:t>Вытащив противень с коржом, я поставил его на стол рядом с Сью.</w:t>
      </w:r>
      <w:r>
        <w:rPr>
          <w:rStyle w:val="apple-converted-space"/>
          <w:color w:val="000000"/>
        </w:rPr>
        <w:t xml:space="preserve"> И</w:t>
      </w:r>
      <w:r>
        <w:rPr>
          <w:color w:val="000000"/>
        </w:rPr>
        <w:t>тан включил духовку и поставил в неё керамическую чашу с мясом и соусом внутри.</w:t>
      </w:r>
      <w:r>
        <w:rPr>
          <w:rStyle w:val="apple-converted-space"/>
          <w:color w:val="000000"/>
        </w:rPr>
        <w:t xml:space="preserve"> </w:t>
      </w:r>
    </w:p>
    <w:p w:rsidR="00DF2A44" w:rsidRDefault="00DF2A44" w:rsidP="00DF2A44">
      <w:pPr>
        <w:pStyle w:val="western"/>
        <w:shd w:val="clear" w:color="auto" w:fill="FFFFFF"/>
        <w:spacing w:before="0" w:after="0"/>
        <w:ind w:firstLine="461"/>
        <w:jc w:val="both"/>
        <w:rPr>
          <w:color w:val="000000"/>
        </w:rPr>
      </w:pPr>
      <w:r>
        <w:lastRenderedPageBreak/>
        <w:t xml:space="preserve">– </w:t>
      </w:r>
      <w:r>
        <w:rPr>
          <w:color w:val="000000"/>
        </w:rPr>
        <w:t xml:space="preserve">Полчаса, </w:t>
      </w:r>
      <w:r>
        <w:t>–</w:t>
      </w:r>
      <w:r>
        <w:rPr>
          <w:color w:val="000000"/>
        </w:rPr>
        <w:t xml:space="preserve"> объявил он, а я поставил миску с кремом рядом с коржом и размазал крем по нему.</w:t>
      </w:r>
    </w:p>
    <w:p w:rsidR="00DF2A44" w:rsidRDefault="00DF2A44" w:rsidP="00DF2A44">
      <w:pPr>
        <w:pStyle w:val="western"/>
        <w:shd w:val="clear" w:color="auto" w:fill="FFFFFF"/>
        <w:spacing w:before="0" w:after="0"/>
        <w:ind w:firstLine="461"/>
        <w:jc w:val="both"/>
        <w:rPr>
          <w:color w:val="000000"/>
        </w:rPr>
      </w:pPr>
      <w:r>
        <w:rPr>
          <w:color w:val="000000"/>
        </w:rPr>
        <w:t>Под следующую песню, начавшуюся по радио, я стал жонглировать апельсинами, пока один не упал на пол.</w:t>
      </w:r>
      <w:r>
        <w:rPr>
          <w:rStyle w:val="apple-converted-space"/>
          <w:color w:val="000000"/>
        </w:rPr>
        <w:t xml:space="preserve"> </w:t>
      </w:r>
      <w:r>
        <w:rPr>
          <w:color w:val="000000"/>
        </w:rPr>
        <w:t>Слава Богу, это было не яйцо.</w:t>
      </w:r>
    </w:p>
    <w:p w:rsidR="00DF2A44" w:rsidRDefault="00DF2A44" w:rsidP="00DF2A44">
      <w:pPr>
        <w:pStyle w:val="western"/>
        <w:shd w:val="clear" w:color="auto" w:fill="FFFFFF"/>
        <w:spacing w:before="0" w:after="0"/>
        <w:ind w:firstLine="461"/>
        <w:jc w:val="both"/>
        <w:rPr>
          <w:color w:val="000000"/>
        </w:rPr>
      </w:pPr>
      <w:r>
        <w:rPr>
          <w:color w:val="000000"/>
        </w:rPr>
        <w:t>Итан поднял апельсин, сделав взглядом выговор мне.</w:t>
      </w:r>
      <w:r>
        <w:rPr>
          <w:rStyle w:val="apple-converted-space"/>
          <w:color w:val="000000"/>
        </w:rPr>
        <w:t xml:space="preserve"> </w:t>
      </w:r>
      <w:r>
        <w:rPr>
          <w:color w:val="000000"/>
        </w:rPr>
        <w:t>Да, он знал, что я могу это делать лучше.</w:t>
      </w:r>
      <w:r>
        <w:rPr>
          <w:rStyle w:val="apple-converted-space"/>
          <w:color w:val="000000"/>
        </w:rPr>
        <w:t xml:space="preserve"> </w:t>
      </w:r>
      <w:r>
        <w:rPr>
          <w:color w:val="000000"/>
        </w:rPr>
        <w:t>Во всяком случае, для одного дня жонглирования достаточно. Итан все свои приготовления уже сделал, а мне ещё нужно было нарезать фрукты для торта, выложить их и подготовить жидкий шоколад для украшения.</w:t>
      </w:r>
    </w:p>
    <w:p w:rsidR="00DF2A44" w:rsidRDefault="00DF2A44" w:rsidP="00DF2A44">
      <w:pPr>
        <w:pStyle w:val="western"/>
        <w:shd w:val="clear" w:color="auto" w:fill="FFFFFF"/>
        <w:spacing w:before="0" w:after="0"/>
        <w:ind w:firstLine="461"/>
        <w:jc w:val="both"/>
      </w:pPr>
      <w:r>
        <w:rPr>
          <w:color w:val="000000"/>
        </w:rPr>
        <w:t>Достав бананы и виноград из миски с фруктами, моё сердце замерло, когда я не нашел в ней самую существенную составляющую для моего торта.</w:t>
      </w:r>
      <w:r>
        <w:rPr>
          <w:rStyle w:val="apple-converted-space"/>
          <w:color w:val="000000"/>
        </w:rPr>
        <w:t xml:space="preserve"> </w:t>
      </w:r>
    </w:p>
    <w:p w:rsidR="00DF2A44" w:rsidRDefault="00DF2A44" w:rsidP="00DF2A44">
      <w:pPr>
        <w:pStyle w:val="western"/>
        <w:shd w:val="clear" w:color="auto" w:fill="FFFFFF"/>
        <w:spacing w:before="0" w:after="0"/>
        <w:ind w:firstLine="461"/>
        <w:jc w:val="both"/>
        <w:rPr>
          <w:color w:val="000000"/>
        </w:rPr>
      </w:pPr>
      <w:r>
        <w:t xml:space="preserve">– </w:t>
      </w:r>
      <w:r>
        <w:rPr>
          <w:color w:val="000000"/>
        </w:rPr>
        <w:t>Где киви?</w:t>
      </w:r>
    </w:p>
    <w:p w:rsidR="00DF2A44" w:rsidRDefault="00DF2A44" w:rsidP="00DF2A44">
      <w:pPr>
        <w:pStyle w:val="western"/>
        <w:shd w:val="clear" w:color="auto" w:fill="FFFFFF"/>
        <w:spacing w:before="0" w:after="0"/>
        <w:ind w:firstLine="461"/>
        <w:jc w:val="both"/>
      </w:pPr>
      <w:r>
        <w:rPr>
          <w:color w:val="000000"/>
        </w:rPr>
        <w:t>Итан втянул воздух сквозь стиснутые зубы, из-за чего у меня на затылке встали волосы.</w:t>
      </w:r>
      <w:r>
        <w:rPr>
          <w:rStyle w:val="apple-converted-space"/>
          <w:color w:val="000000"/>
        </w:rPr>
        <w:t xml:space="preserve"> </w:t>
      </w:r>
    </w:p>
    <w:p w:rsidR="00DF2A44" w:rsidRDefault="00DF2A44" w:rsidP="00DF2A44">
      <w:pPr>
        <w:pStyle w:val="western"/>
        <w:shd w:val="clear" w:color="auto" w:fill="FFFFFF"/>
        <w:spacing w:before="0" w:after="0"/>
        <w:ind w:firstLine="461"/>
        <w:jc w:val="both"/>
        <w:rPr>
          <w:color w:val="000000"/>
        </w:rPr>
      </w:pPr>
      <w:r>
        <w:t xml:space="preserve">– </w:t>
      </w:r>
      <w:r>
        <w:rPr>
          <w:color w:val="000000"/>
        </w:rPr>
        <w:t xml:space="preserve">Чёрт, </w:t>
      </w:r>
      <w:r>
        <w:t>–</w:t>
      </w:r>
      <w:r>
        <w:rPr>
          <w:color w:val="000000"/>
        </w:rPr>
        <w:t xml:space="preserve"> сказал он, выглядя как мальчик, который только что случайно сжёг домик Барби своей маленькой сестренки.</w:t>
      </w:r>
      <w:r>
        <w:rPr>
          <w:rStyle w:val="apple-converted-space"/>
          <w:color w:val="000000"/>
        </w:rPr>
        <w:t xml:space="preserve"> </w:t>
      </w:r>
      <w:r>
        <w:t>– Я совсем забыл о них</w:t>
      </w:r>
      <w:r>
        <w:rPr>
          <w:color w:val="000000"/>
        </w:rPr>
        <w:t>.</w:t>
      </w:r>
    </w:p>
    <w:p w:rsidR="00DF2A44" w:rsidRDefault="00DF2A44" w:rsidP="00DF2A44">
      <w:pPr>
        <w:pStyle w:val="western"/>
        <w:shd w:val="clear" w:color="auto" w:fill="FFFFFF"/>
        <w:spacing w:before="0" w:after="0"/>
        <w:ind w:firstLine="461"/>
        <w:jc w:val="both"/>
      </w:pPr>
      <w:r>
        <w:rPr>
          <w:color w:val="000000"/>
        </w:rPr>
        <w:t>Из моего горла раздалось раздраженное рычание.</w:t>
      </w:r>
      <w:r>
        <w:rPr>
          <w:rStyle w:val="apple-converted-space"/>
          <w:color w:val="000000"/>
        </w:rPr>
        <w:t xml:space="preserve"> </w:t>
      </w:r>
    </w:p>
    <w:p w:rsidR="00DF2A44" w:rsidRDefault="00DF2A44" w:rsidP="00DF2A44">
      <w:pPr>
        <w:pStyle w:val="western"/>
        <w:shd w:val="clear" w:color="auto" w:fill="FFFFFF"/>
        <w:spacing w:before="0" w:after="0"/>
        <w:ind w:firstLine="461"/>
        <w:jc w:val="both"/>
        <w:rPr>
          <w:color w:val="000000"/>
        </w:rPr>
      </w:pPr>
      <w:r>
        <w:t>– Сходи за киви</w:t>
      </w:r>
      <w:r>
        <w:rPr>
          <w:color w:val="000000"/>
        </w:rPr>
        <w:t>.</w:t>
      </w:r>
    </w:p>
    <w:p w:rsidR="00DF2A44" w:rsidRDefault="00DF2A44" w:rsidP="00DF2A44">
      <w:pPr>
        <w:pStyle w:val="western"/>
        <w:shd w:val="clear" w:color="auto" w:fill="FFFFFF"/>
        <w:spacing w:before="0" w:after="0"/>
        <w:ind w:firstLine="461"/>
        <w:jc w:val="both"/>
      </w:pPr>
      <w:r>
        <w:rPr>
          <w:color w:val="000000"/>
        </w:rPr>
        <w:t>Итан скрестил руки на груди.</w:t>
      </w:r>
      <w:r>
        <w:rPr>
          <w:rStyle w:val="apple-converted-space"/>
          <w:color w:val="000000"/>
        </w:rPr>
        <w:t xml:space="preserve"> </w:t>
      </w:r>
    </w:p>
    <w:p w:rsidR="00DF2A44" w:rsidRDefault="00DF2A44" w:rsidP="00DF2A44">
      <w:pPr>
        <w:pStyle w:val="western"/>
        <w:shd w:val="clear" w:color="auto" w:fill="FFFFFF"/>
        <w:spacing w:before="0" w:after="0"/>
        <w:ind w:firstLine="461"/>
        <w:jc w:val="both"/>
        <w:rPr>
          <w:color w:val="000000"/>
        </w:rPr>
      </w:pPr>
      <w:r>
        <w:t>– Может, ты сам сходишь за ними</w:t>
      </w:r>
      <w:r>
        <w:rPr>
          <w:color w:val="000000"/>
        </w:rPr>
        <w:t>?</w:t>
      </w:r>
    </w:p>
    <w:p w:rsidR="00DF2A44" w:rsidRDefault="00DF2A44" w:rsidP="00DF2A44">
      <w:pPr>
        <w:pStyle w:val="western"/>
        <w:shd w:val="clear" w:color="auto" w:fill="FFFFFF"/>
        <w:spacing w:before="0" w:after="0"/>
        <w:ind w:firstLine="461"/>
        <w:jc w:val="both"/>
      </w:pPr>
      <w:r>
        <w:rPr>
          <w:color w:val="000000"/>
        </w:rPr>
        <w:t>И почему же нет?</w:t>
      </w:r>
      <w:r>
        <w:rPr>
          <w:rStyle w:val="apple-converted-space"/>
          <w:color w:val="000000"/>
        </w:rPr>
        <w:t xml:space="preserve"> </w:t>
      </w:r>
      <w:r>
        <w:rPr>
          <w:color w:val="000000"/>
        </w:rPr>
        <w:t>Э-э, я знаю, почему.</w:t>
      </w:r>
      <w:r>
        <w:rPr>
          <w:rStyle w:val="apple-converted-space"/>
          <w:color w:val="000000"/>
        </w:rPr>
        <w:t xml:space="preserve"> </w:t>
      </w:r>
      <w:r>
        <w:rPr>
          <w:color w:val="000000"/>
        </w:rPr>
        <w:t>Наклонившись, я оперся руками о столешницу и вернул брату такой же насмешливый взгляд.</w:t>
      </w:r>
      <w:r>
        <w:rPr>
          <w:rStyle w:val="apple-converted-space"/>
          <w:color w:val="000000"/>
        </w:rPr>
        <w:t xml:space="preserve"> </w:t>
      </w:r>
    </w:p>
    <w:p w:rsidR="00DF2A44" w:rsidRDefault="00DF2A44" w:rsidP="00DF2A44">
      <w:pPr>
        <w:pStyle w:val="western"/>
        <w:shd w:val="clear" w:color="auto" w:fill="FFFFFF"/>
        <w:spacing w:before="0" w:after="0"/>
        <w:ind w:firstLine="461"/>
        <w:jc w:val="both"/>
        <w:rPr>
          <w:color w:val="000000"/>
        </w:rPr>
      </w:pPr>
      <w:r>
        <w:t>– Мне запрещено выходить из дома</w:t>
      </w:r>
      <w:r>
        <w:rPr>
          <w:color w:val="000000"/>
        </w:rPr>
        <w:t>.</w:t>
      </w:r>
      <w:r>
        <w:t xml:space="preserve"> –</w:t>
      </w:r>
      <w:r>
        <w:rPr>
          <w:color w:val="000000"/>
        </w:rPr>
        <w:t xml:space="preserve"> Умник, блин.</w:t>
      </w:r>
    </w:p>
    <w:p w:rsidR="00DF2A44" w:rsidRDefault="00DF2A44" w:rsidP="00DF2A44">
      <w:pPr>
        <w:pStyle w:val="western"/>
        <w:shd w:val="clear" w:color="auto" w:fill="FFFFFF"/>
        <w:spacing w:before="0" w:after="0"/>
        <w:ind w:firstLine="461"/>
        <w:jc w:val="both"/>
      </w:pPr>
      <w:r>
        <w:rPr>
          <w:color w:val="000000"/>
        </w:rPr>
        <w:t>Итан поморщился, вспомнив об этом.</w:t>
      </w:r>
      <w:r>
        <w:rPr>
          <w:rStyle w:val="apple-converted-space"/>
          <w:color w:val="000000"/>
        </w:rPr>
        <w:t xml:space="preserve"> </w:t>
      </w:r>
    </w:p>
    <w:p w:rsidR="00DF2A44" w:rsidRDefault="00DF2A44" w:rsidP="00DF2A44">
      <w:pPr>
        <w:pStyle w:val="western"/>
        <w:shd w:val="clear" w:color="auto" w:fill="FFFFFF"/>
        <w:spacing w:before="0" w:after="0"/>
        <w:ind w:firstLine="461"/>
        <w:jc w:val="both"/>
      </w:pPr>
      <w:r>
        <w:t>– Точно</w:t>
      </w:r>
      <w:r>
        <w:rPr>
          <w:color w:val="000000"/>
        </w:rPr>
        <w:t>.</w:t>
      </w:r>
    </w:p>
    <w:p w:rsidR="00DF2A44" w:rsidRDefault="00DF2A44" w:rsidP="00DF2A44">
      <w:pPr>
        <w:pStyle w:val="western"/>
        <w:shd w:val="clear" w:color="auto" w:fill="FFFFFF"/>
        <w:spacing w:before="0" w:after="0"/>
        <w:ind w:firstLine="461"/>
        <w:jc w:val="both"/>
        <w:rPr>
          <w:color w:val="000000"/>
        </w:rPr>
      </w:pPr>
      <w:r>
        <w:t xml:space="preserve">– </w:t>
      </w:r>
      <w:r w:rsidRPr="007846F4">
        <w:rPr>
          <w:color w:val="000000"/>
        </w:rPr>
        <w:t>Эй,</w:t>
      </w:r>
      <w:r>
        <w:t xml:space="preserve"> –</w:t>
      </w:r>
      <w:r w:rsidRPr="007846F4">
        <w:rPr>
          <w:color w:val="000000"/>
        </w:rPr>
        <w:t xml:space="preserve"> </w:t>
      </w:r>
      <w:r>
        <w:rPr>
          <w:color w:val="000000"/>
        </w:rPr>
        <w:t>з</w:t>
      </w:r>
      <w:r w:rsidRPr="007846F4">
        <w:rPr>
          <w:color w:val="000000"/>
        </w:rPr>
        <w:t>аговорил</w:t>
      </w:r>
      <w:r>
        <w:rPr>
          <w:color w:val="000000"/>
        </w:rPr>
        <w:t>а Сьюзан</w:t>
      </w:r>
      <w:r w:rsidRPr="007846F4">
        <w:rPr>
          <w:color w:val="000000"/>
        </w:rPr>
        <w:t xml:space="preserve">, </w:t>
      </w:r>
      <w:r>
        <w:rPr>
          <w:color w:val="000000"/>
        </w:rPr>
        <w:t>заставив</w:t>
      </w:r>
      <w:r w:rsidRPr="007846F4">
        <w:rPr>
          <w:color w:val="000000"/>
        </w:rPr>
        <w:t xml:space="preserve"> нас обоих повернуть</w:t>
      </w:r>
      <w:r>
        <w:rPr>
          <w:color w:val="000000"/>
        </w:rPr>
        <w:t>ся</w:t>
      </w:r>
      <w:r w:rsidRPr="007846F4">
        <w:rPr>
          <w:color w:val="000000"/>
        </w:rPr>
        <w:t xml:space="preserve"> к ней.</w:t>
      </w:r>
      <w:r w:rsidRPr="007846F4">
        <w:rPr>
          <w:rStyle w:val="apple-converted-space"/>
          <w:color w:val="000000"/>
        </w:rPr>
        <w:t xml:space="preserve"> </w:t>
      </w:r>
      <w:r>
        <w:t>– Я могу сходить за киви</w:t>
      </w:r>
      <w:r>
        <w:rPr>
          <w:color w:val="000000"/>
        </w:rPr>
        <w:t>.</w:t>
      </w:r>
      <w:r>
        <w:t xml:space="preserve"> –</w:t>
      </w:r>
      <w:r>
        <w:rPr>
          <w:color w:val="000000"/>
        </w:rPr>
        <w:t xml:space="preserve"> Она ухватилась за край стола и двинулась вперед, собираясь спрыгнуть вниз.</w:t>
      </w:r>
      <w:r>
        <w:rPr>
          <w:rStyle w:val="apple-converted-space"/>
          <w:color w:val="000000"/>
        </w:rPr>
        <w:t xml:space="preserve"> </w:t>
      </w:r>
      <w:r>
        <w:rPr>
          <w:color w:val="000000"/>
        </w:rPr>
        <w:t>Но я ей этого не позволил.</w:t>
      </w:r>
    </w:p>
    <w:p w:rsidR="00DF2A44" w:rsidRDefault="00DF2A44" w:rsidP="00DF2A44">
      <w:pPr>
        <w:pStyle w:val="western"/>
        <w:shd w:val="clear" w:color="auto" w:fill="FFFFFF"/>
        <w:spacing w:before="0" w:after="0"/>
        <w:ind w:firstLine="461"/>
        <w:jc w:val="both"/>
      </w:pPr>
      <w:r>
        <w:rPr>
          <w:color w:val="000000"/>
        </w:rPr>
        <w:t>Я нежно, но уверено, положил ей на колени руку, удерживая её на месте.</w:t>
      </w:r>
    </w:p>
    <w:p w:rsidR="00DF2A44" w:rsidRDefault="00DF2A44" w:rsidP="00DF2A44">
      <w:pPr>
        <w:pStyle w:val="western"/>
        <w:shd w:val="clear" w:color="auto" w:fill="FFFFFF"/>
        <w:spacing w:before="0" w:after="0"/>
        <w:ind w:firstLine="461"/>
        <w:jc w:val="both"/>
      </w:pPr>
      <w:r>
        <w:t>– Итан сходит. Оставайся там, где сидишь</w:t>
      </w:r>
      <w:r>
        <w:rPr>
          <w:color w:val="000000"/>
        </w:rPr>
        <w:t>.</w:t>
      </w:r>
      <w:r>
        <w:t xml:space="preserve"> –</w:t>
      </w:r>
      <w:r>
        <w:rPr>
          <w:color w:val="000000"/>
        </w:rPr>
        <w:t xml:space="preserve"> Она ни в коем случае не покинет эту комнату.</w:t>
      </w:r>
      <w:r>
        <w:rPr>
          <w:rStyle w:val="apple-converted-space"/>
          <w:color w:val="000000"/>
        </w:rPr>
        <w:t xml:space="preserve"> </w:t>
      </w:r>
      <w:r>
        <w:rPr>
          <w:color w:val="000000"/>
        </w:rPr>
        <w:t>Я посмотрел ей в глаза пылким взглядом. Она сглотнула, полностью поняв мои намерения.</w:t>
      </w:r>
    </w:p>
    <w:p w:rsidR="00DF2A44" w:rsidRDefault="00DF2A44" w:rsidP="00DF2A44">
      <w:pPr>
        <w:pStyle w:val="western"/>
        <w:shd w:val="clear" w:color="auto" w:fill="FFFFFF"/>
        <w:spacing w:before="0" w:after="0"/>
        <w:ind w:firstLine="461"/>
        <w:jc w:val="both"/>
        <w:rPr>
          <w:color w:val="000000"/>
        </w:rPr>
      </w:pPr>
      <w:r>
        <w:t>– Скоро вернусь</w:t>
      </w:r>
      <w:r w:rsidRPr="007846F4">
        <w:rPr>
          <w:color w:val="000000"/>
        </w:rPr>
        <w:t xml:space="preserve">, </w:t>
      </w:r>
      <w:r>
        <w:t xml:space="preserve">– долетел до нас голос </w:t>
      </w:r>
      <w:r w:rsidRPr="007846F4">
        <w:rPr>
          <w:color w:val="000000"/>
        </w:rPr>
        <w:t xml:space="preserve">Итана, </w:t>
      </w:r>
      <w:r>
        <w:rPr>
          <w:color w:val="000000"/>
        </w:rPr>
        <w:t>когда он уже вышел из кухни</w:t>
      </w:r>
      <w:r w:rsidRPr="007846F4">
        <w:rPr>
          <w:color w:val="000000"/>
        </w:rPr>
        <w:t>.</w:t>
      </w:r>
      <w:r w:rsidRPr="007846F4">
        <w:rPr>
          <w:rStyle w:val="apple-converted-space"/>
          <w:color w:val="000000"/>
        </w:rPr>
        <w:t xml:space="preserve"> </w:t>
      </w:r>
      <w:r>
        <w:rPr>
          <w:color w:val="000000"/>
        </w:rPr>
        <w:t>Хорошо. Как только хлопнула входная дверь, на моих губах заиграла улыбка.</w:t>
      </w:r>
    </w:p>
    <w:p w:rsidR="00DF2A44" w:rsidRDefault="00DF2A44" w:rsidP="00DF2A44">
      <w:pPr>
        <w:pStyle w:val="western"/>
        <w:shd w:val="clear" w:color="auto" w:fill="FFFFFF"/>
        <w:spacing w:before="0" w:after="0"/>
        <w:ind w:firstLine="461"/>
        <w:jc w:val="both"/>
        <w:rPr>
          <w:iCs/>
          <w:color w:val="000000"/>
        </w:rPr>
      </w:pPr>
      <w:r>
        <w:rPr>
          <w:color w:val="000000"/>
        </w:rPr>
        <w:t>Я остался наедине со Сью.</w:t>
      </w:r>
    </w:p>
    <w:p w:rsidR="00DF2A44" w:rsidRDefault="00DF2A44" w:rsidP="00DF2A44">
      <w:pPr>
        <w:pStyle w:val="western"/>
        <w:shd w:val="clear" w:color="auto" w:fill="FFFFFF"/>
        <w:spacing w:before="0" w:after="0"/>
        <w:ind w:firstLine="461"/>
        <w:jc w:val="both"/>
      </w:pPr>
      <w:r>
        <w:rPr>
          <w:iCs/>
          <w:color w:val="000000"/>
        </w:rPr>
        <w:t>Наконец</w:t>
      </w:r>
      <w:r w:rsidRPr="00CD320A">
        <w:rPr>
          <w:iCs/>
          <w:color w:val="000000"/>
        </w:rPr>
        <w:t>-</w:t>
      </w:r>
      <w:r>
        <w:rPr>
          <w:iCs/>
          <w:color w:val="000000"/>
        </w:rPr>
        <w:t>то</w:t>
      </w:r>
      <w:r w:rsidRPr="00CD320A">
        <w:rPr>
          <w:color w:val="000000"/>
        </w:rPr>
        <w:t>.</w:t>
      </w:r>
    </w:p>
    <w:p w:rsidR="00DF2A44" w:rsidRPr="00DF2A44" w:rsidRDefault="00DF2A44" w:rsidP="00DF2A44">
      <w:pPr>
        <w:pStyle w:val="a0"/>
      </w:pPr>
    </w:p>
    <w:p w:rsidR="00745700" w:rsidRDefault="00745700">
      <w:pPr>
        <w:pStyle w:val="western"/>
        <w:pageBreakBefore/>
        <w:shd w:val="clear" w:color="auto" w:fill="FFFFFF"/>
        <w:spacing w:before="0" w:after="0"/>
        <w:jc w:val="center"/>
        <w:rPr>
          <w:b/>
          <w:sz w:val="28"/>
          <w:szCs w:val="28"/>
        </w:rPr>
      </w:pPr>
    </w:p>
    <w:p w:rsidR="00745700" w:rsidRDefault="001D46E0" w:rsidP="00286F9F">
      <w:pPr>
        <w:pStyle w:val="1"/>
        <w:jc w:val="center"/>
        <w:rPr>
          <w:sz w:val="28"/>
          <w:szCs w:val="28"/>
        </w:rPr>
      </w:pPr>
      <w:bookmarkStart w:id="14" w:name="_Toc445394512"/>
      <w:r>
        <w:rPr>
          <w:sz w:val="28"/>
          <w:szCs w:val="28"/>
        </w:rPr>
        <w:t>Глава 15</w:t>
      </w:r>
      <w:bookmarkEnd w:id="14"/>
    </w:p>
    <w:p w:rsidR="00CD320A" w:rsidRPr="00762066" w:rsidRDefault="00CD320A" w:rsidP="00762066">
      <w:pPr>
        <w:pStyle w:val="western"/>
        <w:shd w:val="clear" w:color="auto" w:fill="FFFFFF"/>
        <w:spacing w:before="0" w:after="0"/>
        <w:ind w:firstLine="461"/>
        <w:jc w:val="both"/>
        <w:rPr>
          <w:color w:val="000000"/>
        </w:rPr>
      </w:pPr>
      <w:r w:rsidRPr="00762066">
        <w:rPr>
          <w:color w:val="000000"/>
        </w:rPr>
        <w:t>С</w:t>
      </w:r>
      <w:r w:rsidR="0001718B" w:rsidRPr="00762066">
        <w:rPr>
          <w:color w:val="000000"/>
        </w:rPr>
        <w:t>ьюзан</w:t>
      </w:r>
      <w:r w:rsidRPr="00762066">
        <w:rPr>
          <w:color w:val="000000"/>
        </w:rPr>
        <w:t xml:space="preserve"> Миллер так нервничала на кухне, что дошла до состояния, когда опасно прикасаться к металлическим предметам. </w:t>
      </w:r>
    </w:p>
    <w:p w:rsidR="00CD320A" w:rsidRPr="00762066" w:rsidRDefault="00CD320A" w:rsidP="00762066">
      <w:pPr>
        <w:pStyle w:val="western"/>
        <w:shd w:val="clear" w:color="auto" w:fill="FFFFFF"/>
        <w:spacing w:before="0" w:after="0"/>
        <w:ind w:firstLine="461"/>
        <w:jc w:val="both"/>
        <w:rPr>
          <w:color w:val="000000"/>
        </w:rPr>
      </w:pPr>
      <w:r w:rsidRPr="00762066">
        <w:rPr>
          <w:color w:val="000000"/>
        </w:rPr>
        <w:t>Чтобы дать ей время свыкнуться с тем, что мы остались наедине, я выключил радио и постарался вести себя не так пугающе. Но, чёрт возьми, разве это возможно, когда я сам практически вспотел от волнения? Да уж, лучше заткнуться, пока мои губы не выдали какую-нибудь глупость, из-за чего она может снова занять оборонительную позицию.</w:t>
      </w:r>
    </w:p>
    <w:p w:rsidR="00CD320A" w:rsidRPr="00762066" w:rsidRDefault="00CD320A" w:rsidP="00762066">
      <w:pPr>
        <w:pStyle w:val="western"/>
        <w:shd w:val="clear" w:color="auto" w:fill="FFFFFF"/>
        <w:spacing w:before="0" w:after="0"/>
        <w:ind w:firstLine="461"/>
        <w:jc w:val="both"/>
        <w:rPr>
          <w:color w:val="000000"/>
        </w:rPr>
      </w:pPr>
      <w:r w:rsidRPr="00762066">
        <w:rPr>
          <w:color w:val="000000"/>
        </w:rPr>
        <w:t>Когда я прошел мимо Сью, чтобы достать чистую миску из шкафа, я быстро взглянул на неё, и подумал, что сейчас меня ударит током.</w:t>
      </w:r>
      <w:r w:rsidRPr="00762066">
        <w:t xml:space="preserve"> Она</w:t>
      </w:r>
      <w:r w:rsidRPr="00762066">
        <w:rPr>
          <w:color w:val="000000"/>
        </w:rPr>
        <w:t xml:space="preserve"> настороженно следила за каждым моим шагом и действием,</w:t>
      </w:r>
      <w:r w:rsidRPr="00762066">
        <w:t xml:space="preserve"> поэтому я отошёл и начал </w:t>
      </w:r>
      <w:r w:rsidRPr="00762066">
        <w:rPr>
          <w:color w:val="000000"/>
        </w:rPr>
        <w:t>растапливать тёмный шоколад с небольшим количеством масла.</w:t>
      </w:r>
    </w:p>
    <w:p w:rsidR="00CD320A" w:rsidRPr="00762066" w:rsidRDefault="00CD320A" w:rsidP="00762066">
      <w:pPr>
        <w:pStyle w:val="western"/>
        <w:shd w:val="clear" w:color="auto" w:fill="FFFFFF"/>
        <w:spacing w:before="0" w:after="0"/>
        <w:ind w:firstLine="461"/>
        <w:jc w:val="both"/>
        <w:rPr>
          <w:color w:val="000000"/>
        </w:rPr>
      </w:pPr>
      <w:r w:rsidRPr="00762066">
        <w:rPr>
          <w:color w:val="000000"/>
        </w:rPr>
        <w:t>Как только шоколад нагрелся, я стал помешивать его венчиком и проверил пальцем, насколько масса нагрелась.</w:t>
      </w:r>
      <w:r w:rsidRPr="00762066">
        <w:t xml:space="preserve"> Её нельзя слишком сильно нагревать</w:t>
      </w:r>
      <w:r w:rsidRPr="00762066">
        <w:rPr>
          <w:color w:val="000000"/>
        </w:rPr>
        <w:t>, потому что тогда десерт будет горчить.</w:t>
      </w:r>
      <w:r w:rsidRPr="00762066">
        <w:t xml:space="preserve"> </w:t>
      </w:r>
      <w:r w:rsidRPr="00762066">
        <w:rPr>
          <w:color w:val="000000"/>
        </w:rPr>
        <w:t>Краем глаза я наблюдал за Сью, она напряженно сидела на столе, куда я её усадил, бедра прижаты друг к другу, руки нервно сцеплены на коленях.</w:t>
      </w:r>
      <w:r w:rsidRPr="00762066">
        <w:t xml:space="preserve"> Всё ещё никак</w:t>
      </w:r>
      <w:r w:rsidRPr="00762066">
        <w:rPr>
          <w:color w:val="000000"/>
        </w:rPr>
        <w:t xml:space="preserve"> не расслабится.</w:t>
      </w:r>
      <w:r w:rsidRPr="00762066">
        <w:t xml:space="preserve"> </w:t>
      </w:r>
      <w:r w:rsidRPr="00762066">
        <w:rPr>
          <w:color w:val="000000"/>
        </w:rPr>
        <w:t>О, Боже.</w:t>
      </w:r>
    </w:p>
    <w:p w:rsidR="00CD320A" w:rsidRDefault="00CD320A" w:rsidP="00CD320A">
      <w:pPr>
        <w:pStyle w:val="western"/>
        <w:shd w:val="clear" w:color="auto" w:fill="FFFFFF"/>
        <w:spacing w:before="0" w:after="0"/>
        <w:ind w:firstLine="461"/>
        <w:jc w:val="both"/>
        <w:rPr>
          <w:color w:val="000000"/>
        </w:rPr>
      </w:pPr>
      <w:r>
        <w:rPr>
          <w:color w:val="000000"/>
        </w:rPr>
        <w:t>Что ещё нужно сделать, чтобы она стала чувствовать себя комфортно рядом со мной?</w:t>
      </w:r>
      <w:r>
        <w:rPr>
          <w:rStyle w:val="apple-converted-space"/>
          <w:color w:val="000000"/>
        </w:rPr>
        <w:t xml:space="preserve"> </w:t>
      </w:r>
      <w:r>
        <w:rPr>
          <w:color w:val="000000"/>
        </w:rPr>
        <w:t>Если я её сейчас поцелую, есть шанс, что она случайно откусит мой язык.</w:t>
      </w:r>
      <w:r>
        <w:rPr>
          <w:rStyle w:val="apple-converted-space"/>
          <w:color w:val="000000"/>
        </w:rPr>
        <w:t xml:space="preserve"> По мне пробежала д</w:t>
      </w:r>
      <w:r>
        <w:rPr>
          <w:color w:val="000000"/>
        </w:rPr>
        <w:t>рожь.</w:t>
      </w:r>
      <w:r>
        <w:rPr>
          <w:rStyle w:val="apple-converted-space"/>
          <w:color w:val="000000"/>
        </w:rPr>
        <w:t xml:space="preserve"> </w:t>
      </w:r>
      <w:r>
        <w:rPr>
          <w:color w:val="000000"/>
        </w:rPr>
        <w:t>Не самый лучший способ добиться близости.</w:t>
      </w:r>
    </w:p>
    <w:p w:rsidR="00CD320A" w:rsidRDefault="00CD320A" w:rsidP="00CD320A">
      <w:pPr>
        <w:pStyle w:val="western"/>
        <w:shd w:val="clear" w:color="auto" w:fill="FFFFFF"/>
        <w:spacing w:before="0" w:after="0"/>
        <w:ind w:firstLine="461"/>
        <w:jc w:val="both"/>
      </w:pPr>
      <w:r>
        <w:rPr>
          <w:color w:val="000000"/>
        </w:rPr>
        <w:t>Я не хочу, чтобы из-за меня она была на взводе.</w:t>
      </w:r>
      <w:r>
        <w:rPr>
          <w:rStyle w:val="apple-converted-space"/>
          <w:color w:val="000000"/>
        </w:rPr>
        <w:t xml:space="preserve"> Это касалось и</w:t>
      </w:r>
      <w:r>
        <w:rPr>
          <w:color w:val="000000"/>
        </w:rPr>
        <w:t xml:space="preserve"> меня тоже.</w:t>
      </w:r>
      <w:r>
        <w:rPr>
          <w:rStyle w:val="apple-converted-space"/>
          <w:color w:val="000000"/>
        </w:rPr>
        <w:t xml:space="preserve"> </w:t>
      </w:r>
      <w:r>
        <w:rPr>
          <w:color w:val="000000"/>
        </w:rPr>
        <w:t>Может быть, именно по этой причине я обжег палец, когда снова окунул его в миску.</w:t>
      </w:r>
      <w:r>
        <w:rPr>
          <w:rStyle w:val="apple-converted-space"/>
          <w:color w:val="000000"/>
        </w:rPr>
        <w:t xml:space="preserve"> </w:t>
      </w:r>
      <w:r>
        <w:rPr>
          <w:color w:val="000000"/>
        </w:rPr>
        <w:t>Шоколадная масса слишком быстро нагрелась.</w:t>
      </w:r>
      <w:r>
        <w:rPr>
          <w:rStyle w:val="apple-converted-space"/>
          <w:color w:val="000000"/>
        </w:rPr>
        <w:t xml:space="preserve"> </w:t>
      </w:r>
      <w:r>
        <w:rPr>
          <w:color w:val="000000"/>
        </w:rPr>
        <w:t>Я отдернул руку, подавив страдальческий вопль, и капля тёмного шоколада приземлилась на мою белую футболку.</w:t>
      </w:r>
    </w:p>
    <w:p w:rsidR="00CD320A" w:rsidRDefault="00CD320A" w:rsidP="00CD320A">
      <w:pPr>
        <w:pStyle w:val="western"/>
        <w:shd w:val="clear" w:color="auto" w:fill="FFFFFF"/>
        <w:spacing w:before="0" w:after="0"/>
        <w:ind w:firstLine="461"/>
        <w:jc w:val="both"/>
        <w:rPr>
          <w:color w:val="000000"/>
        </w:rPr>
      </w:pPr>
      <w:r>
        <w:t xml:space="preserve">– </w:t>
      </w:r>
      <w:r w:rsidRPr="007846F4">
        <w:rPr>
          <w:color w:val="000000"/>
        </w:rPr>
        <w:t>Ч</w:t>
      </w:r>
      <w:r>
        <w:rPr>
          <w:color w:val="000000"/>
        </w:rPr>
        <w:t>ё</w:t>
      </w:r>
      <w:r w:rsidRPr="007846F4">
        <w:rPr>
          <w:color w:val="000000"/>
        </w:rPr>
        <w:t>рт.</w:t>
      </w:r>
      <w:r>
        <w:t xml:space="preserve"> –</w:t>
      </w:r>
      <w:r w:rsidRPr="007846F4">
        <w:rPr>
          <w:color w:val="000000"/>
        </w:rPr>
        <w:t xml:space="preserve"> </w:t>
      </w:r>
      <w:r>
        <w:rPr>
          <w:color w:val="000000"/>
        </w:rPr>
        <w:t>Оттянув футболку на</w:t>
      </w:r>
      <w:r w:rsidRPr="007846F4">
        <w:rPr>
          <w:color w:val="000000"/>
        </w:rPr>
        <w:t xml:space="preserve"> груди, я </w:t>
      </w:r>
      <w:r>
        <w:rPr>
          <w:color w:val="000000"/>
        </w:rPr>
        <w:t>по</w:t>
      </w:r>
      <w:r w:rsidRPr="007846F4">
        <w:rPr>
          <w:color w:val="000000"/>
        </w:rPr>
        <w:t xml:space="preserve">пытался </w:t>
      </w:r>
      <w:r>
        <w:rPr>
          <w:color w:val="000000"/>
        </w:rPr>
        <w:t>стереть пятно</w:t>
      </w:r>
      <w:r w:rsidRPr="007846F4">
        <w:rPr>
          <w:color w:val="000000"/>
        </w:rPr>
        <w:t xml:space="preserve"> пальцем, но только </w:t>
      </w:r>
      <w:r>
        <w:rPr>
          <w:color w:val="000000"/>
        </w:rPr>
        <w:t>ещё больше его размазал</w:t>
      </w:r>
      <w:r w:rsidRPr="007846F4">
        <w:rPr>
          <w:color w:val="000000"/>
        </w:rPr>
        <w:t>.</w:t>
      </w:r>
      <w:r w:rsidRPr="007846F4">
        <w:rPr>
          <w:rStyle w:val="apple-converted-space"/>
          <w:color w:val="000000"/>
        </w:rPr>
        <w:t xml:space="preserve"> </w:t>
      </w:r>
      <w:r>
        <w:rPr>
          <w:i/>
          <w:iCs/>
          <w:color w:val="000000"/>
        </w:rPr>
        <w:t>Потрясающе.</w:t>
      </w:r>
      <w:r>
        <w:rPr>
          <w:rStyle w:val="apple-converted-space"/>
          <w:color w:val="000000"/>
        </w:rPr>
        <w:t xml:space="preserve"> </w:t>
      </w:r>
      <w:r>
        <w:rPr>
          <w:color w:val="000000"/>
        </w:rPr>
        <w:t>Я выключил конфорку и отставил миску с шоколадом в сторону, затем скинул с плеч серую рубашку и стянул через голову футболку.</w:t>
      </w:r>
      <w:r>
        <w:rPr>
          <w:rStyle w:val="apple-converted-space"/>
          <w:color w:val="000000"/>
        </w:rPr>
        <w:t xml:space="preserve"> </w:t>
      </w:r>
      <w:r>
        <w:rPr>
          <w:color w:val="000000"/>
        </w:rPr>
        <w:t>Сью посмотрела на меня таким взглядом, словно на самом деле ей очень сильно хотелось облизать свои губы.</w:t>
      </w:r>
      <w:r>
        <w:rPr>
          <w:rStyle w:val="apple-converted-space"/>
          <w:color w:val="000000"/>
        </w:rPr>
        <w:t xml:space="preserve"> </w:t>
      </w:r>
      <w:r>
        <w:rPr>
          <w:color w:val="000000"/>
        </w:rPr>
        <w:t xml:space="preserve">Определенно, ей очень понравилось </w:t>
      </w:r>
      <w:proofErr w:type="gramStart"/>
      <w:r>
        <w:rPr>
          <w:color w:val="000000"/>
        </w:rPr>
        <w:t>увиденное</w:t>
      </w:r>
      <w:proofErr w:type="gramEnd"/>
      <w:r>
        <w:rPr>
          <w:color w:val="000000"/>
        </w:rPr>
        <w:t>.</w:t>
      </w:r>
      <w:r>
        <w:rPr>
          <w:rStyle w:val="apple-converted-space"/>
          <w:color w:val="000000"/>
        </w:rPr>
        <w:t xml:space="preserve"> Я</w:t>
      </w:r>
      <w:r>
        <w:rPr>
          <w:color w:val="000000"/>
        </w:rPr>
        <w:t xml:space="preserve"> запустил  футболкой через всю кухню на стул, и она приземлилась точно на спинку. Я не смог удержаться и не ухмыльнуться ей.</w:t>
      </w:r>
      <w:r>
        <w:rPr>
          <w:rStyle w:val="apple-converted-space"/>
          <w:color w:val="000000"/>
        </w:rPr>
        <w:t xml:space="preserve"> </w:t>
      </w:r>
      <w:r>
        <w:rPr>
          <w:color w:val="000000"/>
        </w:rPr>
        <w:t>Её горло дернулось, когда она с трудом сглотнула.</w:t>
      </w:r>
    </w:p>
    <w:p w:rsidR="00CD320A" w:rsidRDefault="00CD320A" w:rsidP="00CD320A">
      <w:pPr>
        <w:pStyle w:val="western"/>
        <w:shd w:val="clear" w:color="auto" w:fill="FFFFFF"/>
        <w:spacing w:before="0" w:after="0"/>
        <w:ind w:firstLine="461"/>
        <w:jc w:val="both"/>
        <w:rPr>
          <w:color w:val="000000"/>
        </w:rPr>
      </w:pPr>
      <w:r>
        <w:rPr>
          <w:color w:val="000000"/>
        </w:rPr>
        <w:t>Чтобы дать ей возможность снова остыть, да и себе тоже, я отвернулся и застегнул свою тёмно-серую рубашку, оставив незастегнутыми только верхние пуговицы, и вернулся к шоколадной массе: добавил туда ром и тертую апельсиновую цедру.</w:t>
      </w:r>
      <w:r>
        <w:rPr>
          <w:rStyle w:val="apple-converted-space"/>
          <w:color w:val="000000"/>
        </w:rPr>
        <w:t xml:space="preserve"> </w:t>
      </w:r>
      <w:r>
        <w:rPr>
          <w:color w:val="000000"/>
        </w:rPr>
        <w:t>Нас окутал волшебный цитрусовый запах вместе с ароматом теплого шоколада, сделав наше уединение с Сью ещё слаще.</w:t>
      </w:r>
    </w:p>
    <w:p w:rsidR="00CD320A" w:rsidRDefault="00CD320A" w:rsidP="00CD320A">
      <w:pPr>
        <w:pStyle w:val="western"/>
        <w:shd w:val="clear" w:color="auto" w:fill="FFFFFF"/>
        <w:spacing w:before="0" w:after="0"/>
        <w:ind w:firstLine="461"/>
        <w:jc w:val="both"/>
        <w:rPr>
          <w:color w:val="000000"/>
        </w:rPr>
      </w:pPr>
      <w:r>
        <w:rPr>
          <w:color w:val="000000"/>
        </w:rPr>
        <w:t>Когда я чистил апельсин, у меня возникла идея.</w:t>
      </w:r>
      <w:r>
        <w:rPr>
          <w:rStyle w:val="apple-converted-space"/>
          <w:color w:val="000000"/>
        </w:rPr>
        <w:t xml:space="preserve"> Она</w:t>
      </w:r>
      <w:r>
        <w:rPr>
          <w:color w:val="000000"/>
        </w:rPr>
        <w:t xml:space="preserve"> была рискованной, о да, но это меня не остановит.</w:t>
      </w:r>
      <w:r>
        <w:rPr>
          <w:rStyle w:val="apple-converted-space"/>
          <w:color w:val="000000"/>
        </w:rPr>
        <w:t xml:space="preserve"> </w:t>
      </w:r>
      <w:r>
        <w:rPr>
          <w:color w:val="000000"/>
        </w:rPr>
        <w:t>Я проверил температуру расплавленной шоколадной массы.</w:t>
      </w:r>
      <w:r>
        <w:rPr>
          <w:rStyle w:val="apple-converted-space"/>
          <w:color w:val="000000"/>
        </w:rPr>
        <w:t xml:space="preserve"> Для того, что я задумал, она</w:t>
      </w:r>
      <w:r>
        <w:rPr>
          <w:color w:val="000000"/>
        </w:rPr>
        <w:t xml:space="preserve"> должна быть теплой, а не горячей.</w:t>
      </w:r>
      <w:r>
        <w:rPr>
          <w:rStyle w:val="apple-converted-space"/>
          <w:color w:val="000000"/>
        </w:rPr>
        <w:t xml:space="preserve"> </w:t>
      </w:r>
      <w:r>
        <w:rPr>
          <w:color w:val="000000"/>
        </w:rPr>
        <w:t>Сью не должна обжечь рот.</w:t>
      </w:r>
    </w:p>
    <w:p w:rsidR="00CD320A" w:rsidRDefault="00CD320A" w:rsidP="00CD320A">
      <w:pPr>
        <w:pStyle w:val="western"/>
        <w:shd w:val="clear" w:color="auto" w:fill="FFFFFF"/>
        <w:spacing w:before="0" w:after="0"/>
        <w:ind w:firstLine="461"/>
        <w:jc w:val="both"/>
        <w:rPr>
          <w:color w:val="000000"/>
        </w:rPr>
      </w:pPr>
      <w:r>
        <w:rPr>
          <w:color w:val="000000"/>
        </w:rPr>
        <w:t>Всё это время она не сказала ни слова.</w:t>
      </w:r>
      <w:r>
        <w:rPr>
          <w:rStyle w:val="apple-converted-space"/>
          <w:color w:val="000000"/>
        </w:rPr>
        <w:t xml:space="preserve"> </w:t>
      </w:r>
      <w:r>
        <w:rPr>
          <w:color w:val="000000"/>
        </w:rPr>
        <w:t>Единственным звуком, раздающимся на кухне, был удар ножа по разделочной доске, когда я нарезал банан, и звук венчика, касающегося миски из нержавеющей стали, когда я помешивал массу.</w:t>
      </w:r>
    </w:p>
    <w:p w:rsidR="00CD320A" w:rsidRDefault="00CD320A" w:rsidP="00CD320A">
      <w:pPr>
        <w:pStyle w:val="western"/>
        <w:shd w:val="clear" w:color="auto" w:fill="FFFFFF"/>
        <w:spacing w:before="0" w:after="0"/>
        <w:ind w:firstLine="461"/>
        <w:jc w:val="both"/>
      </w:pPr>
      <w:r>
        <w:rPr>
          <w:color w:val="000000"/>
        </w:rPr>
        <w:t>Наконец шоколад остыл до нужной для моего плана температуры.</w:t>
      </w:r>
      <w:r>
        <w:rPr>
          <w:rStyle w:val="apple-converted-space"/>
          <w:color w:val="000000"/>
        </w:rPr>
        <w:t xml:space="preserve"> Достав и</w:t>
      </w:r>
      <w:r>
        <w:rPr>
          <w:color w:val="000000"/>
        </w:rPr>
        <w:t>з холодильника тарелку с клубникой, я с беспечным выражением на лице поставил её на разделочный стол рядом с Сью.</w:t>
      </w:r>
      <w:r>
        <w:rPr>
          <w:rStyle w:val="apple-converted-space"/>
          <w:color w:val="000000"/>
        </w:rPr>
        <w:t xml:space="preserve"> </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Закрой глаза и открой рот.</w:t>
      </w:r>
    </w:p>
    <w:p w:rsidR="00CD320A" w:rsidRDefault="00CD320A" w:rsidP="00CD320A">
      <w:pPr>
        <w:pStyle w:val="western"/>
        <w:shd w:val="clear" w:color="auto" w:fill="FFFFFF"/>
        <w:spacing w:before="0" w:after="0"/>
        <w:ind w:firstLine="461"/>
        <w:jc w:val="both"/>
      </w:pPr>
      <w:r>
        <w:rPr>
          <w:color w:val="000000"/>
        </w:rPr>
        <w:t>Удивительно, но Сью выполнила мою просьбу.</w:t>
      </w:r>
      <w:r>
        <w:rPr>
          <w:rStyle w:val="apple-converted-space"/>
          <w:color w:val="000000"/>
        </w:rPr>
        <w:t xml:space="preserve"> </w:t>
      </w:r>
      <w:r>
        <w:rPr>
          <w:color w:val="000000"/>
        </w:rPr>
        <w:t>Я не думал, что это будет так просто. Но, естественно, это и</w:t>
      </w:r>
      <w:r>
        <w:rPr>
          <w:rStyle w:val="apple-converted-space"/>
          <w:color w:val="000000"/>
        </w:rPr>
        <w:t xml:space="preserve"> </w:t>
      </w:r>
      <w:r>
        <w:rPr>
          <w:rStyle w:val="apple-converted-space"/>
          <w:i/>
          <w:color w:val="000000"/>
        </w:rPr>
        <w:t xml:space="preserve">не </w:t>
      </w:r>
      <w:r>
        <w:rPr>
          <w:i/>
          <w:iCs/>
          <w:color w:val="000000"/>
        </w:rPr>
        <w:t xml:space="preserve">было </w:t>
      </w:r>
      <w:r>
        <w:rPr>
          <w:color w:val="000000"/>
        </w:rPr>
        <w:t>так просто.</w:t>
      </w:r>
      <w:r>
        <w:rPr>
          <w:rStyle w:val="apple-converted-space"/>
          <w:color w:val="000000"/>
        </w:rPr>
        <w:t xml:space="preserve"> </w:t>
      </w:r>
      <w:r>
        <w:rPr>
          <w:color w:val="000000"/>
        </w:rPr>
        <w:t>В следующий миг она открыла один глаз, и пристально посмотрела на меня.</w:t>
      </w:r>
      <w:r>
        <w:rPr>
          <w:rStyle w:val="apple-converted-space"/>
          <w:color w:val="000000"/>
        </w:rPr>
        <w:t xml:space="preserve"> </w:t>
      </w:r>
    </w:p>
    <w:p w:rsidR="00CD320A" w:rsidRDefault="00CD320A" w:rsidP="00CD320A">
      <w:pPr>
        <w:pStyle w:val="western"/>
        <w:shd w:val="clear" w:color="auto" w:fill="FFFFFF"/>
        <w:spacing w:before="0" w:after="0"/>
        <w:ind w:firstLine="461"/>
        <w:jc w:val="both"/>
        <w:rPr>
          <w:color w:val="000000"/>
        </w:rPr>
      </w:pPr>
      <w:r>
        <w:t>– Ты же не собираешься засунуть свой палец мне в рот</w:t>
      </w:r>
      <w:r>
        <w:rPr>
          <w:color w:val="000000"/>
        </w:rPr>
        <w:t>?</w:t>
      </w:r>
    </w:p>
    <w:p w:rsidR="00CD320A" w:rsidRDefault="00CD320A" w:rsidP="00CD320A">
      <w:pPr>
        <w:pStyle w:val="western"/>
        <w:shd w:val="clear" w:color="auto" w:fill="FFFFFF"/>
        <w:spacing w:before="0" w:after="0"/>
        <w:ind w:firstLine="461"/>
        <w:jc w:val="both"/>
      </w:pPr>
      <w:r>
        <w:rPr>
          <w:color w:val="000000"/>
        </w:rPr>
        <w:lastRenderedPageBreak/>
        <w:t>У меня вырвался смех.</w:t>
      </w:r>
      <w:r>
        <w:rPr>
          <w:rStyle w:val="apple-converted-space"/>
          <w:color w:val="000000"/>
        </w:rPr>
        <w:t xml:space="preserve"> </w:t>
      </w:r>
      <w:r>
        <w:rPr>
          <w:color w:val="000000"/>
        </w:rPr>
        <w:t xml:space="preserve">Используя её собственные слова, я сказал: </w:t>
      </w:r>
    </w:p>
    <w:p w:rsidR="00CD320A" w:rsidRDefault="00CD320A" w:rsidP="00CD320A">
      <w:pPr>
        <w:pStyle w:val="western"/>
        <w:shd w:val="clear" w:color="auto" w:fill="FFFFFF"/>
        <w:spacing w:before="0" w:after="0"/>
        <w:ind w:firstLine="461"/>
        <w:jc w:val="both"/>
        <w:rPr>
          <w:color w:val="000000"/>
        </w:rPr>
      </w:pPr>
      <w:r>
        <w:t xml:space="preserve">– Это было бы </w:t>
      </w:r>
      <w:r>
        <w:rPr>
          <w:i/>
        </w:rPr>
        <w:t>мерзко</w:t>
      </w:r>
      <w:r>
        <w:rPr>
          <w:i/>
          <w:iCs/>
          <w:color w:val="000000"/>
        </w:rPr>
        <w:t>?</w:t>
      </w:r>
    </w:p>
    <w:p w:rsidR="00CD320A" w:rsidRDefault="00CD320A" w:rsidP="00CD320A">
      <w:pPr>
        <w:pStyle w:val="western"/>
        <w:shd w:val="clear" w:color="auto" w:fill="FFFFFF"/>
        <w:spacing w:before="0" w:after="0"/>
        <w:ind w:firstLine="461"/>
        <w:jc w:val="both"/>
      </w:pPr>
      <w:r>
        <w:rPr>
          <w:color w:val="000000"/>
        </w:rPr>
        <w:t>Облегченно вздохнув, она снова закрыла глаза, но только, чтобы через полсекунды снова открыть их.</w:t>
      </w:r>
      <w:r>
        <w:rPr>
          <w:rStyle w:val="apple-converted-space"/>
          <w:color w:val="000000"/>
        </w:rPr>
        <w:t xml:space="preserve"> </w:t>
      </w:r>
    </w:p>
    <w:p w:rsidR="00CD320A" w:rsidRDefault="00CD320A" w:rsidP="00CD320A">
      <w:pPr>
        <w:pStyle w:val="western"/>
        <w:shd w:val="clear" w:color="auto" w:fill="FFFFFF"/>
        <w:spacing w:before="0" w:after="0"/>
        <w:ind w:firstLine="461"/>
        <w:jc w:val="both"/>
        <w:rPr>
          <w:color w:val="000000"/>
        </w:rPr>
      </w:pPr>
      <w:r>
        <w:t>– Ты же не собираешься поцеловать меня</w:t>
      </w:r>
      <w:r>
        <w:rPr>
          <w:color w:val="000000"/>
        </w:rPr>
        <w:t>?</w:t>
      </w:r>
    </w:p>
    <w:p w:rsidR="00CD320A" w:rsidRDefault="00CD320A" w:rsidP="00CD320A">
      <w:pPr>
        <w:pStyle w:val="western"/>
        <w:shd w:val="clear" w:color="auto" w:fill="FFFFFF"/>
        <w:spacing w:before="0" w:after="0"/>
        <w:ind w:firstLine="461"/>
        <w:jc w:val="both"/>
      </w:pPr>
      <w:r>
        <w:rPr>
          <w:color w:val="000000"/>
        </w:rPr>
        <w:t>Быстро посмотрев на неё боковым взглядом, я продолжал помешивать шоколадную массу рядом с ней.</w:t>
      </w:r>
      <w:r>
        <w:rPr>
          <w:rStyle w:val="apple-converted-space"/>
          <w:color w:val="000000"/>
        </w:rPr>
        <w:t xml:space="preserve"> </w:t>
      </w:r>
    </w:p>
    <w:p w:rsidR="00CD320A" w:rsidRDefault="00CD320A" w:rsidP="00CD320A">
      <w:pPr>
        <w:pStyle w:val="western"/>
        <w:shd w:val="clear" w:color="auto" w:fill="FFFFFF"/>
        <w:spacing w:before="0" w:after="0"/>
        <w:ind w:firstLine="461"/>
        <w:jc w:val="both"/>
      </w:pPr>
      <w:r>
        <w:t>– Даже не думал</w:t>
      </w:r>
      <w:r>
        <w:rPr>
          <w:color w:val="000000"/>
        </w:rPr>
        <w:t>.</w:t>
      </w:r>
      <w:r>
        <w:t xml:space="preserve"> –</w:t>
      </w:r>
      <w:r>
        <w:rPr>
          <w:color w:val="000000"/>
        </w:rPr>
        <w:t xml:space="preserve"> Хорошо, это была полная ложь, но, чёрт возьми.</w:t>
      </w:r>
      <w:r>
        <w:rPr>
          <w:rStyle w:val="apple-converted-space"/>
          <w:color w:val="000000"/>
        </w:rPr>
        <w:t xml:space="preserve"> </w:t>
      </w:r>
      <w:r>
        <w:rPr>
          <w:color w:val="000000"/>
        </w:rPr>
        <w:t>Я подразнил её с ухмылкой.</w:t>
      </w:r>
      <w:r>
        <w:rPr>
          <w:rStyle w:val="apple-converted-space"/>
          <w:color w:val="000000"/>
        </w:rPr>
        <w:t xml:space="preserve"> </w:t>
      </w:r>
      <w:r>
        <w:t>– Интересно, почему ты об этом думаешь</w:t>
      </w:r>
      <w:r>
        <w:rPr>
          <w:color w:val="000000"/>
        </w:rPr>
        <w:t>.</w:t>
      </w:r>
    </w:p>
    <w:p w:rsidR="00CD320A" w:rsidRDefault="00CD320A" w:rsidP="00CD320A">
      <w:pPr>
        <w:pStyle w:val="western"/>
        <w:shd w:val="clear" w:color="auto" w:fill="FFFFFF"/>
        <w:spacing w:before="0" w:after="0"/>
        <w:ind w:firstLine="461"/>
        <w:jc w:val="both"/>
      </w:pPr>
      <w:r>
        <w:t>– Лучше веди себя хорошо, если хочешь, чтоб я осталась на ужин</w:t>
      </w:r>
      <w:r>
        <w:rPr>
          <w:color w:val="000000"/>
        </w:rPr>
        <w:t xml:space="preserve">, </w:t>
      </w:r>
      <w:r>
        <w:t>–</w:t>
      </w:r>
      <w:r>
        <w:rPr>
          <w:color w:val="000000"/>
        </w:rPr>
        <w:t xml:space="preserve"> предупредила она меня почти с рычанием.</w:t>
      </w:r>
    </w:p>
    <w:p w:rsidR="00CD320A" w:rsidRDefault="00CD320A" w:rsidP="00CD320A">
      <w:pPr>
        <w:pStyle w:val="western"/>
        <w:shd w:val="clear" w:color="auto" w:fill="FFFFFF"/>
        <w:spacing w:before="0" w:after="0"/>
        <w:ind w:firstLine="461"/>
        <w:jc w:val="both"/>
        <w:rPr>
          <w:color w:val="000000"/>
        </w:rPr>
      </w:pPr>
      <w:r>
        <w:t>– Я всегда веду себя хорошо, маленькая Сью</w:t>
      </w:r>
      <w:r w:rsidRPr="007846F4">
        <w:rPr>
          <w:color w:val="000000"/>
        </w:rPr>
        <w:t>.</w:t>
      </w:r>
      <w:r>
        <w:t xml:space="preserve"> –</w:t>
      </w:r>
      <w:r w:rsidRPr="007846F4">
        <w:rPr>
          <w:color w:val="000000"/>
        </w:rPr>
        <w:t xml:space="preserve"> </w:t>
      </w:r>
      <w:r w:rsidRPr="007846F4">
        <w:rPr>
          <w:i/>
          <w:color w:val="000000"/>
        </w:rPr>
        <w:t>Не</w:t>
      </w:r>
      <w:r>
        <w:rPr>
          <w:i/>
          <w:iCs/>
          <w:color w:val="000000"/>
        </w:rPr>
        <w:t>честно</w:t>
      </w:r>
      <w:r>
        <w:rPr>
          <w:iCs/>
          <w:color w:val="000000"/>
        </w:rPr>
        <w:t>,</w:t>
      </w:r>
      <w:r>
        <w:rPr>
          <w:i/>
          <w:iCs/>
          <w:color w:val="000000"/>
        </w:rPr>
        <w:t xml:space="preserve"> </w:t>
      </w:r>
      <w:r>
        <w:rPr>
          <w:iCs/>
          <w:color w:val="000000"/>
        </w:rPr>
        <w:t>возможно, но точно хорошо.</w:t>
      </w:r>
      <w:r>
        <w:rPr>
          <w:rStyle w:val="apple-converted-space"/>
          <w:i/>
          <w:iCs/>
          <w:color w:val="000000"/>
        </w:rPr>
        <w:t xml:space="preserve"> </w:t>
      </w:r>
      <w:r>
        <w:t>– Теперь закрой глаза</w:t>
      </w:r>
      <w:r>
        <w:rPr>
          <w:color w:val="000000"/>
        </w:rPr>
        <w:t>.</w:t>
      </w:r>
    </w:p>
    <w:p w:rsidR="00CD320A" w:rsidRDefault="00CD320A" w:rsidP="00CD320A">
      <w:pPr>
        <w:pStyle w:val="western"/>
        <w:shd w:val="clear" w:color="auto" w:fill="FFFFFF"/>
        <w:spacing w:before="0" w:after="0"/>
        <w:ind w:firstLine="461"/>
        <w:jc w:val="both"/>
        <w:rPr>
          <w:color w:val="000000"/>
        </w:rPr>
      </w:pPr>
      <w:r>
        <w:rPr>
          <w:color w:val="000000"/>
        </w:rPr>
        <w:t>На этот раз она подчинилась.</w:t>
      </w:r>
    </w:p>
    <w:p w:rsidR="00CD320A" w:rsidRDefault="00CD320A" w:rsidP="00CD320A">
      <w:pPr>
        <w:pStyle w:val="western"/>
        <w:shd w:val="clear" w:color="auto" w:fill="FFFFFF"/>
        <w:spacing w:before="0" w:after="0"/>
        <w:ind w:firstLine="461"/>
        <w:jc w:val="both"/>
        <w:rPr>
          <w:color w:val="000000"/>
        </w:rPr>
      </w:pPr>
      <w:r>
        <w:rPr>
          <w:color w:val="000000"/>
        </w:rPr>
        <w:t xml:space="preserve">Я отложил венчик, наклонил голову, и просто не отрываясь смотрел на </w:t>
      </w:r>
      <w:proofErr w:type="gramStart"/>
      <w:r>
        <w:rPr>
          <w:color w:val="000000"/>
        </w:rPr>
        <w:t>находившуюся</w:t>
      </w:r>
      <w:proofErr w:type="gramEnd"/>
      <w:r>
        <w:rPr>
          <w:color w:val="000000"/>
        </w:rPr>
        <w:t xml:space="preserve"> на кухне девушку.</w:t>
      </w:r>
      <w:r>
        <w:rPr>
          <w:rStyle w:val="apple-converted-space"/>
          <w:color w:val="000000"/>
        </w:rPr>
        <w:t xml:space="preserve"> </w:t>
      </w:r>
      <w:r>
        <w:rPr>
          <w:color w:val="000000"/>
        </w:rPr>
        <w:t>Она даже не догадывается, насколько прекрасна?</w:t>
      </w:r>
      <w:r>
        <w:rPr>
          <w:rStyle w:val="apple-converted-space"/>
          <w:color w:val="000000"/>
        </w:rPr>
        <w:t xml:space="preserve"> Она понимает, что к</w:t>
      </w:r>
      <w:r>
        <w:rPr>
          <w:color w:val="000000"/>
        </w:rPr>
        <w:t xml:space="preserve">аждый раз, когда собирает волосы в </w:t>
      </w:r>
      <w:proofErr w:type="gramStart"/>
      <w:r>
        <w:rPr>
          <w:color w:val="000000"/>
        </w:rPr>
        <w:t>нахальный</w:t>
      </w:r>
      <w:proofErr w:type="gramEnd"/>
      <w:r>
        <w:rPr>
          <w:color w:val="000000"/>
        </w:rPr>
        <w:t xml:space="preserve"> конский хвост, её обнаженная шея искушает меня легонько пробежаться пальцами по её коже?</w:t>
      </w:r>
      <w:r>
        <w:rPr>
          <w:rStyle w:val="apple-converted-space"/>
          <w:color w:val="000000"/>
        </w:rPr>
        <w:t xml:space="preserve"> </w:t>
      </w:r>
      <w:r>
        <w:rPr>
          <w:color w:val="000000"/>
        </w:rPr>
        <w:t>Ресницы на её закрытых глазах спокойно касались скул, но неровное дыхание говорило, что она по-прежнему нервничает.</w:t>
      </w:r>
    </w:p>
    <w:p w:rsidR="00CD320A" w:rsidRDefault="00CD320A" w:rsidP="00CD320A">
      <w:pPr>
        <w:pStyle w:val="western"/>
        <w:shd w:val="clear" w:color="auto" w:fill="FFFFFF"/>
        <w:spacing w:before="0" w:after="0"/>
        <w:ind w:firstLine="461"/>
        <w:jc w:val="both"/>
      </w:pPr>
      <w:r>
        <w:rPr>
          <w:color w:val="000000"/>
        </w:rPr>
        <w:t xml:space="preserve">Взяв себя в руки, я поборол искушение погладить её по щеке костяшками пальцев, вместо этого </w:t>
      </w:r>
      <w:r w:rsidR="003408AC">
        <w:rPr>
          <w:color w:val="000000"/>
        </w:rPr>
        <w:t xml:space="preserve">я приблизился к ней так, что </w:t>
      </w:r>
      <w:r>
        <w:rPr>
          <w:color w:val="000000"/>
        </w:rPr>
        <w:t>наши джинсы коснулись друг друга.</w:t>
      </w:r>
      <w:r>
        <w:rPr>
          <w:rStyle w:val="apple-converted-space"/>
          <w:color w:val="000000"/>
        </w:rPr>
        <w:t xml:space="preserve"> </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 xml:space="preserve">Открой рот, </w:t>
      </w:r>
      <w:r>
        <w:t>–</w:t>
      </w:r>
      <w:r>
        <w:rPr>
          <w:color w:val="000000"/>
        </w:rPr>
        <w:t xml:space="preserve"> снова тихо сказал я.</w:t>
      </w:r>
    </w:p>
    <w:p w:rsidR="00CD320A" w:rsidRDefault="00CD320A" w:rsidP="00CD320A">
      <w:pPr>
        <w:pStyle w:val="western"/>
        <w:shd w:val="clear" w:color="auto" w:fill="FFFFFF"/>
        <w:spacing w:before="0" w:after="0"/>
        <w:ind w:firstLine="461"/>
        <w:jc w:val="both"/>
      </w:pPr>
      <w:r>
        <w:rPr>
          <w:color w:val="000000"/>
        </w:rPr>
        <w:t>Она приоткрыла его, но настолько, что только маленькая ежевика могла бы поместиться через её приоткрытые губы.</w:t>
      </w:r>
      <w:r>
        <w:rPr>
          <w:rStyle w:val="apple-converted-space"/>
          <w:color w:val="000000"/>
        </w:rPr>
        <w:t xml:space="preserve"> </w:t>
      </w:r>
      <w:r>
        <w:rPr>
          <w:color w:val="000000"/>
        </w:rPr>
        <w:t>У нас же здесь апельсины и клубника, так что ей, если она хочет их попробовать, придется открыть рот немного шире.</w:t>
      </w:r>
      <w:r>
        <w:rPr>
          <w:rStyle w:val="apple-converted-space"/>
          <w:color w:val="000000"/>
        </w:rPr>
        <w:t xml:space="preserve"> </w:t>
      </w:r>
      <w:r>
        <w:rPr>
          <w:color w:val="000000"/>
        </w:rPr>
        <w:t xml:space="preserve">С весёлой улыбкой я спросил её: </w:t>
      </w:r>
    </w:p>
    <w:p w:rsidR="00CD320A" w:rsidRDefault="00CD320A" w:rsidP="00CD320A">
      <w:pPr>
        <w:pStyle w:val="western"/>
        <w:shd w:val="clear" w:color="auto" w:fill="FFFFFF"/>
        <w:spacing w:before="0" w:after="0"/>
        <w:ind w:firstLine="461"/>
        <w:jc w:val="both"/>
        <w:rPr>
          <w:color w:val="000000"/>
        </w:rPr>
      </w:pPr>
      <w:r>
        <w:t>– Ты не доверяешь мне</w:t>
      </w:r>
      <w:r>
        <w:rPr>
          <w:color w:val="000000"/>
        </w:rPr>
        <w:t>?</w:t>
      </w:r>
    </w:p>
    <w:p w:rsidR="00CD320A" w:rsidRDefault="00CD320A" w:rsidP="00CD320A">
      <w:pPr>
        <w:pStyle w:val="western"/>
        <w:shd w:val="clear" w:color="auto" w:fill="FFFFFF"/>
        <w:spacing w:before="0" w:after="0"/>
        <w:ind w:firstLine="461"/>
        <w:jc w:val="both"/>
        <w:rPr>
          <w:color w:val="000000"/>
        </w:rPr>
      </w:pPr>
      <w:r>
        <w:rPr>
          <w:color w:val="000000"/>
        </w:rPr>
        <w:t>Её губы приоткрылись немного шире.</w:t>
      </w:r>
      <w:r>
        <w:rPr>
          <w:rStyle w:val="apple-converted-space"/>
          <w:color w:val="000000"/>
        </w:rPr>
        <w:t xml:space="preserve"> </w:t>
      </w:r>
      <w:r>
        <w:rPr>
          <w:color w:val="000000"/>
        </w:rPr>
        <w:t>Хорошая девочка.</w:t>
      </w:r>
      <w:r>
        <w:rPr>
          <w:rStyle w:val="apple-converted-space"/>
          <w:color w:val="000000"/>
        </w:rPr>
        <w:t xml:space="preserve"> </w:t>
      </w:r>
      <w:r>
        <w:rPr>
          <w:color w:val="000000"/>
        </w:rPr>
        <w:t>Я взял</w:t>
      </w:r>
      <w:r>
        <w:rPr>
          <w:rStyle w:val="apple-converted-space"/>
          <w:color w:val="000000"/>
        </w:rPr>
        <w:t xml:space="preserve"> дольку апельсина</w:t>
      </w:r>
      <w:r>
        <w:rPr>
          <w:color w:val="000000"/>
        </w:rPr>
        <w:t>, откусил половину, а другую половину окунул в тёплый шоколад.</w:t>
      </w:r>
      <w:r>
        <w:rPr>
          <w:rStyle w:val="apple-converted-space"/>
          <w:color w:val="000000"/>
        </w:rPr>
        <w:t xml:space="preserve"> </w:t>
      </w:r>
      <w:r>
        <w:rPr>
          <w:color w:val="000000"/>
        </w:rPr>
        <w:t>Когда шоколад перестал с него капать, я осторожно положил кусочек в рот Сьюзан.</w:t>
      </w:r>
    </w:p>
    <w:p w:rsidR="00CD320A" w:rsidRDefault="00CD320A" w:rsidP="00CD320A">
      <w:pPr>
        <w:pStyle w:val="western"/>
        <w:shd w:val="clear" w:color="auto" w:fill="FFFFFF"/>
        <w:spacing w:before="0" w:after="0"/>
        <w:ind w:firstLine="461"/>
        <w:jc w:val="both"/>
        <w:rPr>
          <w:color w:val="000000"/>
        </w:rPr>
      </w:pPr>
      <w:r>
        <w:rPr>
          <w:color w:val="000000"/>
        </w:rPr>
        <w:t>Она зубами вытянула половинку дольки из моих пальцев и съела её.</w:t>
      </w:r>
      <w:r>
        <w:rPr>
          <w:rStyle w:val="apple-converted-space"/>
          <w:color w:val="000000"/>
        </w:rPr>
        <w:t xml:space="preserve"> У неё вырвался стон удовольствия</w:t>
      </w:r>
      <w:r>
        <w:rPr>
          <w:color w:val="000000"/>
        </w:rPr>
        <w:t>.</w:t>
      </w:r>
    </w:p>
    <w:p w:rsidR="00CD320A" w:rsidRDefault="00CD320A" w:rsidP="00CD320A">
      <w:pPr>
        <w:pStyle w:val="western"/>
        <w:shd w:val="clear" w:color="auto" w:fill="FFFFFF"/>
        <w:spacing w:before="0" w:after="0"/>
        <w:ind w:firstLine="461"/>
        <w:jc w:val="both"/>
      </w:pPr>
      <w:r>
        <w:rPr>
          <w:color w:val="000000"/>
        </w:rPr>
        <w:t>Очарованный этим звуком, я сглотнул, чтоб убрать сухость в горле.</w:t>
      </w:r>
      <w:r>
        <w:rPr>
          <w:rStyle w:val="apple-converted-space"/>
          <w:color w:val="000000"/>
        </w:rPr>
        <w:t xml:space="preserve"> </w:t>
      </w:r>
    </w:p>
    <w:p w:rsidR="00CD320A" w:rsidRDefault="00CD320A" w:rsidP="00CD320A">
      <w:pPr>
        <w:pStyle w:val="western"/>
        <w:shd w:val="clear" w:color="auto" w:fill="FFFFFF"/>
        <w:spacing w:before="0" w:after="0"/>
        <w:ind w:firstLine="461"/>
        <w:jc w:val="both"/>
        <w:rPr>
          <w:color w:val="000000"/>
        </w:rPr>
      </w:pPr>
      <w:r>
        <w:t>– Вкусно</w:t>
      </w:r>
      <w:r>
        <w:rPr>
          <w:color w:val="000000"/>
        </w:rPr>
        <w:t>?</w:t>
      </w:r>
    </w:p>
    <w:p w:rsidR="00CD320A" w:rsidRDefault="00CD320A" w:rsidP="00CD320A">
      <w:pPr>
        <w:pStyle w:val="western"/>
        <w:shd w:val="clear" w:color="auto" w:fill="FFFFFF"/>
        <w:spacing w:before="0" w:after="0"/>
        <w:ind w:firstLine="461"/>
        <w:jc w:val="both"/>
      </w:pPr>
      <w:r>
        <w:rPr>
          <w:color w:val="000000"/>
        </w:rPr>
        <w:t>Её глаза были по-прежнему закрыты, она нахмурилась и ухватилась за край стола, наконец-то, расслабившись.</w:t>
      </w:r>
      <w:r>
        <w:rPr>
          <w:rStyle w:val="apple-converted-space"/>
          <w:color w:val="000000"/>
        </w:rPr>
        <w:t xml:space="preserve"> </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Боже!</w:t>
      </w:r>
      <w:r>
        <w:rPr>
          <w:rStyle w:val="apple-converted-space"/>
          <w:color w:val="000000"/>
        </w:rPr>
        <w:t xml:space="preserve"> </w:t>
      </w:r>
      <w:r>
        <w:t xml:space="preserve">Это </w:t>
      </w:r>
      <w:proofErr w:type="gramStart"/>
      <w:r>
        <w:rPr>
          <w:i/>
        </w:rPr>
        <w:t>обалденно</w:t>
      </w:r>
      <w:proofErr w:type="gramEnd"/>
      <w:r>
        <w:rPr>
          <w:iCs/>
          <w:color w:val="000000"/>
        </w:rPr>
        <w:t>!</w:t>
      </w:r>
    </w:p>
    <w:p w:rsidR="00CD320A" w:rsidRDefault="00CD320A" w:rsidP="00CD320A">
      <w:pPr>
        <w:pStyle w:val="western"/>
        <w:shd w:val="clear" w:color="auto" w:fill="FFFFFF"/>
        <w:spacing w:before="0" w:after="0"/>
        <w:ind w:firstLine="461"/>
        <w:jc w:val="both"/>
      </w:pPr>
      <w:r>
        <w:rPr>
          <w:color w:val="000000"/>
        </w:rPr>
        <w:t>Довольный нашим маленьким прогрессом, я усмехнулся.</w:t>
      </w:r>
      <w:r>
        <w:rPr>
          <w:rStyle w:val="apple-converted-space"/>
          <w:color w:val="000000"/>
        </w:rPr>
        <w:t xml:space="preserve"> </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Следующий.</w:t>
      </w:r>
    </w:p>
    <w:p w:rsidR="00CD320A" w:rsidRDefault="00CD320A" w:rsidP="00CD320A">
      <w:pPr>
        <w:pStyle w:val="western"/>
        <w:shd w:val="clear" w:color="auto" w:fill="FFFFFF"/>
        <w:spacing w:before="0" w:after="0"/>
        <w:ind w:firstLine="461"/>
        <w:jc w:val="both"/>
        <w:rPr>
          <w:color w:val="000000"/>
        </w:rPr>
      </w:pPr>
      <w:r>
        <w:rPr>
          <w:color w:val="000000"/>
        </w:rPr>
        <w:t>Когда</w:t>
      </w:r>
      <w:r>
        <w:rPr>
          <w:rStyle w:val="apple-converted-space"/>
          <w:color w:val="000000"/>
        </w:rPr>
        <w:t xml:space="preserve"> </w:t>
      </w:r>
      <w:r>
        <w:rPr>
          <w:color w:val="000000"/>
        </w:rPr>
        <w:t>она снова открыла для меня рот, я положил ей на язык клубнику в шоколаде.</w:t>
      </w:r>
      <w:r>
        <w:rPr>
          <w:rStyle w:val="apple-converted-space"/>
          <w:color w:val="000000"/>
        </w:rPr>
        <w:t xml:space="preserve"> </w:t>
      </w:r>
      <w:r>
        <w:rPr>
          <w:color w:val="000000"/>
        </w:rPr>
        <w:t>Медленно…</w:t>
      </w:r>
    </w:p>
    <w:p w:rsidR="00CD320A" w:rsidRDefault="00CD320A" w:rsidP="00CD320A">
      <w:pPr>
        <w:pStyle w:val="western"/>
        <w:shd w:val="clear" w:color="auto" w:fill="FFFFFF"/>
        <w:spacing w:before="0" w:after="0"/>
        <w:ind w:firstLine="461"/>
        <w:jc w:val="both"/>
        <w:rPr>
          <w:color w:val="000000"/>
        </w:rPr>
      </w:pPr>
      <w:r>
        <w:rPr>
          <w:color w:val="000000"/>
        </w:rPr>
        <w:t>Сью сомкнула губы вокруг моих пальцев.</w:t>
      </w:r>
      <w:r>
        <w:rPr>
          <w:rStyle w:val="apple-converted-space"/>
          <w:color w:val="000000"/>
        </w:rPr>
        <w:t xml:space="preserve"> </w:t>
      </w:r>
      <w:r>
        <w:rPr>
          <w:color w:val="000000"/>
        </w:rPr>
        <w:t>В этот момент я увидел, а также и почувствовал, как она напряглась рядом со мной.</w:t>
      </w:r>
      <w:r>
        <w:rPr>
          <w:rStyle w:val="apple-converted-space"/>
          <w:color w:val="000000"/>
        </w:rPr>
        <w:t xml:space="preserve"> </w:t>
      </w:r>
      <w:r>
        <w:rPr>
          <w:color w:val="000000"/>
        </w:rPr>
        <w:t>Это не остановило меня, и я провел пальцем по ее нижней губе, стирая с неё каплю шоколада.</w:t>
      </w:r>
      <w:r>
        <w:rPr>
          <w:rStyle w:val="apple-converted-space"/>
          <w:color w:val="000000"/>
        </w:rPr>
        <w:t xml:space="preserve"> А затем</w:t>
      </w:r>
      <w:r>
        <w:rPr>
          <w:color w:val="000000"/>
        </w:rPr>
        <w:t xml:space="preserve"> слизнул её с пальца.</w:t>
      </w:r>
    </w:p>
    <w:p w:rsidR="00CD320A" w:rsidRDefault="00CD320A" w:rsidP="00CD320A">
      <w:pPr>
        <w:pStyle w:val="western"/>
        <w:shd w:val="clear" w:color="auto" w:fill="FFFFFF"/>
        <w:spacing w:before="0" w:after="0"/>
        <w:ind w:firstLine="461"/>
        <w:jc w:val="both"/>
      </w:pPr>
      <w:r>
        <w:rPr>
          <w:color w:val="000000"/>
        </w:rPr>
        <w:t>Практически с самого начала, как мой брат оставил нас наедине, Сью тяжело дышала, но сейчас её дыхание и вовсе остановилось.</w:t>
      </w:r>
      <w:r>
        <w:rPr>
          <w:rStyle w:val="apple-converted-space"/>
          <w:color w:val="000000"/>
        </w:rPr>
        <w:t xml:space="preserve"> </w:t>
      </w:r>
      <w:r>
        <w:rPr>
          <w:color w:val="000000"/>
        </w:rPr>
        <w:t xml:space="preserve">Тем не </w:t>
      </w:r>
      <w:proofErr w:type="gramStart"/>
      <w:r>
        <w:rPr>
          <w:color w:val="000000"/>
        </w:rPr>
        <w:t>менее</w:t>
      </w:r>
      <w:proofErr w:type="gramEnd"/>
      <w:r w:rsidR="00244CD4">
        <w:rPr>
          <w:color w:val="000000"/>
        </w:rPr>
        <w:t xml:space="preserve"> </w:t>
      </w:r>
      <w:r>
        <w:rPr>
          <w:color w:val="000000"/>
        </w:rPr>
        <w:t>она была хорошей девочкой и всё ещё сидела с закрытыми глазами.</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Сьюзан?</w:t>
      </w:r>
      <w:r>
        <w:t xml:space="preserve"> –</w:t>
      </w:r>
      <w:r>
        <w:rPr>
          <w:color w:val="000000"/>
        </w:rPr>
        <w:t xml:space="preserve"> прошептал я.</w:t>
      </w:r>
    </w:p>
    <w:p w:rsidR="00CD320A" w:rsidRDefault="00CD320A" w:rsidP="00CD320A">
      <w:pPr>
        <w:pStyle w:val="western"/>
        <w:shd w:val="clear" w:color="auto" w:fill="FFFFFF"/>
        <w:spacing w:before="0" w:after="0"/>
        <w:ind w:firstLine="461"/>
        <w:jc w:val="both"/>
      </w:pPr>
      <w:r>
        <w:rPr>
          <w:color w:val="000000"/>
        </w:rPr>
        <w:t xml:space="preserve">Закусив нижнюю губу, она прохрипела: </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Хм?</w:t>
      </w:r>
    </w:p>
    <w:p w:rsidR="00CD320A" w:rsidRDefault="00CD320A" w:rsidP="00CD320A">
      <w:pPr>
        <w:pStyle w:val="western"/>
        <w:shd w:val="clear" w:color="auto" w:fill="FFFFFF"/>
        <w:spacing w:before="0" w:after="0"/>
        <w:ind w:firstLine="461"/>
        <w:jc w:val="both"/>
      </w:pPr>
      <w:r>
        <w:rPr>
          <w:color w:val="000000"/>
        </w:rPr>
        <w:lastRenderedPageBreak/>
        <w:t>Я наклонился ближе и вдохнул мягкий аромат кокосового молочка, который обволакивал её кожу. Она пахла несказанно хорошо.</w:t>
      </w:r>
      <w:r>
        <w:rPr>
          <w:rStyle w:val="apple-converted-space"/>
          <w:color w:val="000000"/>
        </w:rPr>
        <w:t xml:space="preserve"> Ох</w:t>
      </w:r>
      <w:r>
        <w:rPr>
          <w:color w:val="000000"/>
        </w:rPr>
        <w:t>мелев, я</w:t>
      </w:r>
      <w:r>
        <w:rPr>
          <w:rStyle w:val="apple-converted-space"/>
          <w:color w:val="000000"/>
        </w:rPr>
        <w:t xml:space="preserve"> </w:t>
      </w:r>
      <w:r>
        <w:rPr>
          <w:color w:val="000000"/>
        </w:rPr>
        <w:t>осторожно уткнулся кончиком носа за ухо.</w:t>
      </w:r>
      <w:r>
        <w:rPr>
          <w:rStyle w:val="apple-converted-space"/>
          <w:color w:val="000000"/>
        </w:rPr>
        <w:t xml:space="preserve"> </w:t>
      </w:r>
    </w:p>
    <w:p w:rsidR="00CD320A" w:rsidRDefault="00CD320A" w:rsidP="00CD320A">
      <w:pPr>
        <w:pStyle w:val="western"/>
        <w:shd w:val="clear" w:color="auto" w:fill="FFFFFF"/>
        <w:spacing w:before="0" w:after="0"/>
        <w:ind w:firstLine="461"/>
        <w:jc w:val="both"/>
        <w:rPr>
          <w:color w:val="000000"/>
        </w:rPr>
      </w:pPr>
      <w:r>
        <w:t>– И сколько градусов сейчас в аду</w:t>
      </w:r>
      <w:r>
        <w:rPr>
          <w:color w:val="000000"/>
        </w:rPr>
        <w:t>?</w:t>
      </w:r>
    </w:p>
    <w:p w:rsidR="00CD320A" w:rsidRDefault="00CD320A" w:rsidP="00CD320A">
      <w:pPr>
        <w:pStyle w:val="western"/>
        <w:shd w:val="clear" w:color="auto" w:fill="FFFFFF"/>
        <w:spacing w:before="0" w:after="0"/>
        <w:ind w:firstLine="461"/>
        <w:jc w:val="both"/>
        <w:rPr>
          <w:color w:val="000000"/>
        </w:rPr>
      </w:pPr>
      <w:r>
        <w:rPr>
          <w:color w:val="000000"/>
        </w:rPr>
        <w:t>Сью широко открыла глаза.</w:t>
      </w:r>
      <w:r>
        <w:rPr>
          <w:rStyle w:val="apple-converted-space"/>
          <w:color w:val="000000"/>
        </w:rPr>
        <w:t xml:space="preserve"> Она глядела на меня</w:t>
      </w:r>
      <w:r>
        <w:rPr>
          <w:color w:val="000000"/>
        </w:rPr>
        <w:t xml:space="preserve"> с удивлением, ей не хватало воздуха, чтобы ответить.</w:t>
      </w:r>
      <w:r>
        <w:rPr>
          <w:rStyle w:val="apple-converted-space"/>
          <w:color w:val="000000"/>
        </w:rPr>
        <w:t xml:space="preserve"> Но меня это</w:t>
      </w:r>
      <w:r>
        <w:rPr>
          <w:color w:val="000000"/>
        </w:rPr>
        <w:t xml:space="preserve"> не волновало.</w:t>
      </w:r>
      <w:r>
        <w:rPr>
          <w:rStyle w:val="apple-converted-space"/>
          <w:color w:val="000000"/>
        </w:rPr>
        <w:t xml:space="preserve"> </w:t>
      </w:r>
      <w:r>
        <w:rPr>
          <w:color w:val="000000"/>
        </w:rPr>
        <w:t>Её молчание говорило само за себя, и это было прекрасное мгновение.</w:t>
      </w:r>
      <w:r>
        <w:rPr>
          <w:rStyle w:val="apple-converted-space"/>
          <w:color w:val="000000"/>
        </w:rPr>
        <w:t xml:space="preserve"> </w:t>
      </w:r>
      <w:r>
        <w:rPr>
          <w:color w:val="000000"/>
        </w:rPr>
        <w:t>Я погладил пальцами её по щеке, наклоняя лицо немного ближе к себе.</w:t>
      </w:r>
    </w:p>
    <w:p w:rsidR="00CD320A" w:rsidRDefault="00CD320A" w:rsidP="00CD320A">
      <w:pPr>
        <w:pStyle w:val="western"/>
        <w:shd w:val="clear" w:color="auto" w:fill="FFFFFF"/>
        <w:spacing w:before="0" w:after="0"/>
        <w:ind w:firstLine="461"/>
        <w:jc w:val="both"/>
        <w:rPr>
          <w:color w:val="000000"/>
        </w:rPr>
      </w:pPr>
      <w:r>
        <w:rPr>
          <w:color w:val="000000"/>
        </w:rPr>
        <w:t>На мгновение её глаза закричали:</w:t>
      </w:r>
      <w:r>
        <w:t xml:space="preserve"> </w:t>
      </w:r>
      <w:r w:rsidRPr="007846F4">
        <w:rPr>
          <w:color w:val="000000"/>
        </w:rPr>
        <w:t>"</w:t>
      </w:r>
      <w:r>
        <w:rPr>
          <w:color w:val="000000"/>
        </w:rPr>
        <w:t>О, мой Бог!</w:t>
      </w:r>
      <w:r w:rsidRPr="007846F4">
        <w:rPr>
          <w:color w:val="000000"/>
        </w:rPr>
        <w:t>"</w:t>
      </w:r>
      <w:r>
        <w:rPr>
          <w:color w:val="000000"/>
        </w:rPr>
        <w:t>. Но секунду спустя они медленно закрылись.</w:t>
      </w:r>
    </w:p>
    <w:p w:rsidR="00CD320A" w:rsidRDefault="00CD320A" w:rsidP="00CD320A">
      <w:pPr>
        <w:pStyle w:val="western"/>
        <w:shd w:val="clear" w:color="auto" w:fill="FFFFFF"/>
        <w:spacing w:before="0" w:after="0"/>
        <w:ind w:firstLine="461"/>
        <w:jc w:val="both"/>
      </w:pPr>
      <w:r>
        <w:rPr>
          <w:color w:val="000000"/>
        </w:rPr>
        <w:t>Я коснулся губами уголка её</w:t>
      </w:r>
      <w:r>
        <w:rPr>
          <w:rStyle w:val="apple-converted-space"/>
          <w:color w:val="000000"/>
        </w:rPr>
        <w:t xml:space="preserve"> </w:t>
      </w:r>
      <w:r>
        <w:rPr>
          <w:color w:val="000000"/>
        </w:rPr>
        <w:t>рта,</w:t>
      </w:r>
      <w:r>
        <w:rPr>
          <w:rStyle w:val="apple-converted-space"/>
          <w:color w:val="000000"/>
        </w:rPr>
        <w:t xml:space="preserve"> </w:t>
      </w:r>
      <w:r>
        <w:rPr>
          <w:color w:val="000000"/>
        </w:rPr>
        <w:t xml:space="preserve">а затем выдохнул: </w:t>
      </w:r>
    </w:p>
    <w:p w:rsidR="00CD320A" w:rsidRDefault="00CD320A" w:rsidP="00CD320A">
      <w:pPr>
        <w:pStyle w:val="western"/>
        <w:shd w:val="clear" w:color="auto" w:fill="FFFFFF"/>
        <w:spacing w:before="0" w:after="0"/>
        <w:ind w:firstLine="461"/>
        <w:jc w:val="both"/>
        <w:rPr>
          <w:color w:val="000000"/>
        </w:rPr>
      </w:pPr>
      <w:r>
        <w:t>– Мы приближаемся к точке замерзания</w:t>
      </w:r>
      <w:r>
        <w:rPr>
          <w:color w:val="000000"/>
        </w:rPr>
        <w:t>?</w:t>
      </w:r>
    </w:p>
    <w:p w:rsidR="00CD320A" w:rsidRDefault="00762066" w:rsidP="00CD320A">
      <w:pPr>
        <w:pStyle w:val="western"/>
        <w:shd w:val="clear" w:color="auto" w:fill="FFFFFF"/>
        <w:spacing w:before="0" w:after="0"/>
        <w:ind w:firstLine="461"/>
        <w:jc w:val="both"/>
        <w:rPr>
          <w:color w:val="000000"/>
        </w:rPr>
      </w:pPr>
      <w:r>
        <w:rPr>
          <w:color w:val="000000"/>
        </w:rPr>
        <w:t>Она опять не ответила, а</w:t>
      </w:r>
      <w:r w:rsidR="00CD320A">
        <w:rPr>
          <w:color w:val="000000"/>
        </w:rPr>
        <w:t xml:space="preserve"> повернула голову ко мне ближе.</w:t>
      </w:r>
      <w:r w:rsidR="00CD320A">
        <w:rPr>
          <w:rStyle w:val="apple-converted-space"/>
          <w:color w:val="000000"/>
        </w:rPr>
        <w:t xml:space="preserve"> Но м</w:t>
      </w:r>
      <w:r w:rsidR="00CD320A">
        <w:rPr>
          <w:color w:val="000000"/>
        </w:rPr>
        <w:t>не больше ничего и не нужно было знать.</w:t>
      </w:r>
      <w:r w:rsidR="00CD320A">
        <w:rPr>
          <w:rStyle w:val="apple-converted-space"/>
          <w:color w:val="000000"/>
        </w:rPr>
        <w:t xml:space="preserve"> Через меня прокатились п</w:t>
      </w:r>
      <w:r w:rsidR="00CD320A">
        <w:rPr>
          <w:color w:val="000000"/>
        </w:rPr>
        <w:t>риятные волны возбуждения. Обхватив ладонью её щеку, я прикоснулся в первом реальном поцелуе к её губам.</w:t>
      </w:r>
    </w:p>
    <w:p w:rsidR="00CD320A" w:rsidRDefault="00CD320A" w:rsidP="00CD320A">
      <w:pPr>
        <w:pStyle w:val="western"/>
        <w:shd w:val="clear" w:color="auto" w:fill="FFFFFF"/>
        <w:spacing w:before="0" w:after="0"/>
        <w:ind w:firstLine="461"/>
        <w:jc w:val="both"/>
        <w:rPr>
          <w:color w:val="000000"/>
        </w:rPr>
      </w:pPr>
      <w:r>
        <w:rPr>
          <w:color w:val="000000"/>
        </w:rPr>
        <w:t>Ах, Боже, наконец.</w:t>
      </w:r>
      <w:r>
        <w:rPr>
          <w:rStyle w:val="apple-converted-space"/>
          <w:color w:val="000000"/>
        </w:rPr>
        <w:t xml:space="preserve"> </w:t>
      </w:r>
      <w:r>
        <w:rPr>
          <w:color w:val="000000"/>
        </w:rPr>
        <w:t>Я никогда так долго не ждал поцелуя.</w:t>
      </w:r>
      <w:r>
        <w:rPr>
          <w:rStyle w:val="apple-converted-space"/>
          <w:color w:val="000000"/>
        </w:rPr>
        <w:t xml:space="preserve"> </w:t>
      </w:r>
      <w:r>
        <w:rPr>
          <w:color w:val="000000"/>
        </w:rPr>
        <w:t>И Сьюзан тоже была готова к нему.</w:t>
      </w:r>
      <w:r>
        <w:rPr>
          <w:rStyle w:val="apple-converted-space"/>
          <w:color w:val="000000"/>
        </w:rPr>
        <w:t xml:space="preserve"> </w:t>
      </w:r>
      <w:r>
        <w:rPr>
          <w:color w:val="000000"/>
        </w:rPr>
        <w:t>Она позволила мне проникнуть в её рот языком и встретила меня своим собственным языком, наслаждаясь каждым моментом нашего поцелуя так же, как и я.</w:t>
      </w:r>
    </w:p>
    <w:p w:rsidR="00CD320A" w:rsidRDefault="00CD320A" w:rsidP="00CD320A">
      <w:pPr>
        <w:pStyle w:val="western"/>
        <w:shd w:val="clear" w:color="auto" w:fill="FFFFFF"/>
        <w:spacing w:before="0" w:after="0"/>
        <w:ind w:firstLine="461"/>
        <w:jc w:val="both"/>
        <w:rPr>
          <w:color w:val="000000"/>
        </w:rPr>
      </w:pPr>
      <w:r>
        <w:rPr>
          <w:color w:val="000000"/>
        </w:rPr>
        <w:t>Нежно держа её ладонями за щеки, я приподнял её лицо и встал перед ней.</w:t>
      </w:r>
      <w:r>
        <w:rPr>
          <w:rStyle w:val="apple-converted-space"/>
          <w:color w:val="000000"/>
        </w:rPr>
        <w:t xml:space="preserve"> </w:t>
      </w:r>
      <w:r>
        <w:rPr>
          <w:color w:val="000000"/>
        </w:rPr>
        <w:t>Сью развела в стороны колени, чтобы я мог встать между её бедер.</w:t>
      </w:r>
      <w:r>
        <w:rPr>
          <w:rStyle w:val="apple-converted-space"/>
          <w:color w:val="000000"/>
        </w:rPr>
        <w:t xml:space="preserve"> </w:t>
      </w:r>
      <w:r>
        <w:rPr>
          <w:color w:val="000000"/>
        </w:rPr>
        <w:t>Её руки робко двигались по моей груди. Они чуть-чуть дрожали.</w:t>
      </w:r>
      <w:r>
        <w:rPr>
          <w:rStyle w:val="apple-converted-space"/>
          <w:color w:val="000000"/>
        </w:rPr>
        <w:t xml:space="preserve"> </w:t>
      </w:r>
      <w:r>
        <w:rPr>
          <w:color w:val="000000"/>
        </w:rPr>
        <w:t>Чтобы унять дрожь, она вцепилась пальцами в мою рубашку.</w:t>
      </w:r>
    </w:p>
    <w:p w:rsidR="00CD320A" w:rsidRDefault="00CD320A" w:rsidP="00CD320A">
      <w:pPr>
        <w:pStyle w:val="western"/>
        <w:shd w:val="clear" w:color="auto" w:fill="FFFFFF"/>
        <w:spacing w:before="0" w:after="0"/>
        <w:ind w:firstLine="461"/>
        <w:jc w:val="both"/>
        <w:rPr>
          <w:color w:val="000000"/>
        </w:rPr>
      </w:pPr>
      <w:r>
        <w:rPr>
          <w:color w:val="000000"/>
        </w:rPr>
        <w:t>Ощутив на лице её теплое дыхание, я с ленивой медлительностью исследовал её рот, встречаясь с её языком и  добиваясь полной капитуляции. У неё был мой любимый вкус –  шоколада и клубники.</w:t>
      </w:r>
    </w:p>
    <w:p w:rsidR="00CD320A" w:rsidRDefault="00CD320A" w:rsidP="00CD320A">
      <w:pPr>
        <w:pStyle w:val="western"/>
        <w:shd w:val="clear" w:color="auto" w:fill="FFFFFF"/>
        <w:spacing w:before="0" w:after="0"/>
        <w:ind w:firstLine="461"/>
        <w:jc w:val="both"/>
        <w:rPr>
          <w:color w:val="000000"/>
        </w:rPr>
      </w:pPr>
      <w:r>
        <w:rPr>
          <w:color w:val="000000"/>
        </w:rPr>
        <w:t>Изголодавшись по ней, я опустил руки на её талию и сдвинул её ближе к себе на край стола так, чтобы её лицо было напротив моего.</w:t>
      </w:r>
      <w:r>
        <w:rPr>
          <w:rStyle w:val="apple-converted-space"/>
          <w:color w:val="000000"/>
        </w:rPr>
        <w:t xml:space="preserve"> </w:t>
      </w:r>
      <w:r>
        <w:rPr>
          <w:color w:val="000000"/>
        </w:rPr>
        <w:t>Её пальцы переместились с моей груди на плечи и оказались на затылке.</w:t>
      </w:r>
      <w:r>
        <w:rPr>
          <w:rStyle w:val="apple-converted-space"/>
          <w:color w:val="000000"/>
        </w:rPr>
        <w:t xml:space="preserve"> </w:t>
      </w:r>
      <w:r>
        <w:rPr>
          <w:color w:val="000000"/>
        </w:rPr>
        <w:t>Чёрт возьми, они такие холодные.</w:t>
      </w:r>
      <w:r>
        <w:rPr>
          <w:rStyle w:val="apple-converted-space"/>
          <w:color w:val="000000"/>
        </w:rPr>
        <w:t xml:space="preserve"> </w:t>
      </w:r>
      <w:r>
        <w:rPr>
          <w:color w:val="000000"/>
        </w:rPr>
        <w:t>По моей спине пробежал холодок.</w:t>
      </w:r>
    </w:p>
    <w:p w:rsidR="00CD320A" w:rsidRDefault="00CD320A" w:rsidP="00CD320A">
      <w:pPr>
        <w:pStyle w:val="western"/>
        <w:shd w:val="clear" w:color="auto" w:fill="FFFFFF"/>
        <w:spacing w:before="0" w:after="0"/>
        <w:ind w:firstLine="461"/>
        <w:jc w:val="both"/>
      </w:pPr>
      <w:r>
        <w:rPr>
          <w:color w:val="000000"/>
        </w:rPr>
        <w:t xml:space="preserve">Проложив дорожку из поцелуев от её подбородка к уху, я подразнил её: </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Эй, снеговик.</w:t>
      </w:r>
    </w:p>
    <w:p w:rsidR="00CD320A" w:rsidRDefault="00CD320A" w:rsidP="00CD320A">
      <w:pPr>
        <w:pStyle w:val="western"/>
        <w:shd w:val="clear" w:color="auto" w:fill="FFFFFF"/>
        <w:spacing w:before="0" w:after="0"/>
        <w:ind w:firstLine="461"/>
        <w:jc w:val="both"/>
        <w:rPr>
          <w:color w:val="000000"/>
        </w:rPr>
      </w:pPr>
      <w:r>
        <w:rPr>
          <w:color w:val="000000"/>
        </w:rPr>
        <w:t>Она сразу же убрала руки.</w:t>
      </w:r>
      <w:r>
        <w:rPr>
          <w:rStyle w:val="apple-converted-space"/>
          <w:color w:val="000000"/>
        </w:rPr>
        <w:t xml:space="preserve"> Я не этого</w:t>
      </w:r>
      <w:r>
        <w:rPr>
          <w:color w:val="000000"/>
        </w:rPr>
        <w:t xml:space="preserve"> хотел, поэтому поймал их и положил обратно, где, по моему мнению, им было самое место, а именно вокруг моей шеи.</w:t>
      </w:r>
      <w:r>
        <w:rPr>
          <w:rStyle w:val="apple-converted-space"/>
          <w:color w:val="000000"/>
        </w:rPr>
        <w:t xml:space="preserve"> </w:t>
      </w:r>
      <w:r>
        <w:rPr>
          <w:color w:val="000000"/>
        </w:rPr>
        <w:t>Её прохладные пальцы не вызывали у меня никакого неудобства.</w:t>
      </w:r>
      <w:r>
        <w:rPr>
          <w:rStyle w:val="apple-converted-space"/>
          <w:color w:val="000000"/>
        </w:rPr>
        <w:t xml:space="preserve"> </w:t>
      </w:r>
      <w:r>
        <w:rPr>
          <w:color w:val="000000"/>
        </w:rPr>
        <w:t>Они заставляли меня дрожать от волнения.</w:t>
      </w:r>
    </w:p>
    <w:p w:rsidR="00CD320A" w:rsidRDefault="00CD320A" w:rsidP="00CD320A">
      <w:pPr>
        <w:pStyle w:val="western"/>
        <w:shd w:val="clear" w:color="auto" w:fill="FFFFFF"/>
        <w:spacing w:before="0" w:after="0"/>
        <w:ind w:firstLine="461"/>
        <w:jc w:val="both"/>
        <w:rPr>
          <w:color w:val="000000"/>
        </w:rPr>
      </w:pPr>
      <w:r>
        <w:rPr>
          <w:color w:val="000000"/>
        </w:rPr>
        <w:t>Упершись руками в столешницу с обеих сторон от её бедер, я начал целовать её нежную шею.</w:t>
      </w:r>
      <w:r>
        <w:rPr>
          <w:rStyle w:val="apple-converted-space"/>
          <w:color w:val="000000"/>
        </w:rPr>
        <w:t xml:space="preserve"> Лёгкими</w:t>
      </w:r>
      <w:r>
        <w:rPr>
          <w:color w:val="000000"/>
        </w:rPr>
        <w:t xml:space="preserve"> нежными поцелуями, чтобы напомнить ей о засосе во время нашего товарищеского футбольного матча несколько дней назад.</w:t>
      </w:r>
      <w:r>
        <w:rPr>
          <w:rStyle w:val="apple-converted-space"/>
          <w:color w:val="000000"/>
        </w:rPr>
        <w:t xml:space="preserve"> </w:t>
      </w:r>
      <w:r>
        <w:rPr>
          <w:color w:val="000000"/>
        </w:rPr>
        <w:t>Сьюзан мечтательно вздохнула.</w:t>
      </w:r>
    </w:p>
    <w:p w:rsidR="00CD320A" w:rsidRDefault="00CD320A" w:rsidP="00CD320A">
      <w:pPr>
        <w:pStyle w:val="western"/>
        <w:shd w:val="clear" w:color="auto" w:fill="FFFFFF"/>
        <w:spacing w:before="0" w:after="0"/>
        <w:ind w:firstLine="461"/>
        <w:jc w:val="both"/>
        <w:rPr>
          <w:color w:val="000000"/>
        </w:rPr>
      </w:pPr>
      <w:r>
        <w:rPr>
          <w:color w:val="000000"/>
        </w:rPr>
        <w:t xml:space="preserve">Со стоном возбуждения в ответ я вернулся к её чувственному рту и прикусил её нижнюю губу </w:t>
      </w:r>
      <w:proofErr w:type="gramStart"/>
      <w:r>
        <w:rPr>
          <w:color w:val="000000"/>
        </w:rPr>
        <w:t>с</w:t>
      </w:r>
      <w:proofErr w:type="gramEnd"/>
      <w:r>
        <w:rPr>
          <w:color w:val="000000"/>
        </w:rPr>
        <w:t xml:space="preserve"> нежным посасыванием.</w:t>
      </w:r>
      <w:r>
        <w:rPr>
          <w:rStyle w:val="apple-converted-space"/>
          <w:color w:val="000000"/>
        </w:rPr>
        <w:t xml:space="preserve"> </w:t>
      </w:r>
      <w:r>
        <w:rPr>
          <w:color w:val="000000"/>
        </w:rPr>
        <w:t xml:space="preserve">Её лоб касался </w:t>
      </w:r>
      <w:proofErr w:type="gramStart"/>
      <w:r>
        <w:rPr>
          <w:color w:val="000000"/>
        </w:rPr>
        <w:t>моего</w:t>
      </w:r>
      <w:proofErr w:type="gramEnd"/>
      <w:r>
        <w:rPr>
          <w:color w:val="000000"/>
        </w:rPr>
        <w:t>.</w:t>
      </w:r>
      <w:r>
        <w:rPr>
          <w:rStyle w:val="apple-converted-space"/>
          <w:color w:val="000000"/>
        </w:rPr>
        <w:t xml:space="preserve"> </w:t>
      </w:r>
      <w:r>
        <w:rPr>
          <w:color w:val="000000"/>
        </w:rPr>
        <w:t>Сью была полностью расслаблена.</w:t>
      </w:r>
      <w:r>
        <w:rPr>
          <w:rStyle w:val="apple-converted-space"/>
          <w:color w:val="000000"/>
        </w:rPr>
        <w:t xml:space="preserve"> </w:t>
      </w:r>
      <w:r>
        <w:rPr>
          <w:color w:val="000000"/>
        </w:rPr>
        <w:t>Я стал целовать её более настойчиво, глубже, крепче прижав её к себе, и затем...</w:t>
      </w:r>
    </w:p>
    <w:p w:rsidR="00CD320A" w:rsidRDefault="00CD320A" w:rsidP="00CD320A">
      <w:pPr>
        <w:pStyle w:val="western"/>
        <w:shd w:val="clear" w:color="auto" w:fill="FFFFFF"/>
        <w:spacing w:before="0" w:after="0"/>
        <w:ind w:firstLine="461"/>
        <w:jc w:val="both"/>
        <w:rPr>
          <w:color w:val="000000"/>
        </w:rPr>
      </w:pPr>
      <w:r>
        <w:rPr>
          <w:color w:val="000000"/>
        </w:rPr>
        <w:t>Перед</w:t>
      </w:r>
      <w:r>
        <w:rPr>
          <w:rStyle w:val="apple-converted-space"/>
          <w:color w:val="000000"/>
        </w:rPr>
        <w:t xml:space="preserve"> </w:t>
      </w:r>
      <w:r w:rsidR="00A04B53">
        <w:rPr>
          <w:color w:val="000000"/>
        </w:rPr>
        <w:t xml:space="preserve">домом </w:t>
      </w:r>
      <w:proofErr w:type="gramStart"/>
      <w:r w:rsidR="00A04B53">
        <w:rPr>
          <w:color w:val="000000"/>
        </w:rPr>
        <w:t>остановилась</w:t>
      </w:r>
      <w:proofErr w:type="gramEnd"/>
      <w:r>
        <w:rPr>
          <w:color w:val="000000"/>
        </w:rPr>
        <w:t xml:space="preserve"> чертова машина,</w:t>
      </w:r>
      <w:r>
        <w:rPr>
          <w:rStyle w:val="apple-converted-space"/>
          <w:color w:val="000000"/>
        </w:rPr>
        <w:t xml:space="preserve"> </w:t>
      </w:r>
      <w:r>
        <w:rPr>
          <w:color w:val="000000"/>
        </w:rPr>
        <w:t>и кто-то хлопнул дверцей.</w:t>
      </w:r>
    </w:p>
    <w:p w:rsidR="00CD320A" w:rsidRDefault="00CD320A" w:rsidP="00CD320A">
      <w:pPr>
        <w:pStyle w:val="western"/>
        <w:shd w:val="clear" w:color="auto" w:fill="FFFFFF"/>
        <w:spacing w:before="0" w:after="0"/>
        <w:ind w:firstLine="461"/>
        <w:jc w:val="both"/>
        <w:rPr>
          <w:i/>
          <w:iCs/>
          <w:color w:val="000000"/>
        </w:rPr>
      </w:pPr>
      <w:r>
        <w:rPr>
          <w:color w:val="000000"/>
        </w:rPr>
        <w:t>Итан.</w:t>
      </w:r>
      <w:r>
        <w:rPr>
          <w:rStyle w:val="apple-converted-space"/>
          <w:color w:val="000000"/>
        </w:rPr>
        <w:t xml:space="preserve"> </w:t>
      </w:r>
      <w:r>
        <w:rPr>
          <w:i/>
          <w:iCs/>
          <w:color w:val="000000"/>
        </w:rPr>
        <w:t>Черт, нет!</w:t>
      </w:r>
    </w:p>
    <w:p w:rsidR="00CD320A" w:rsidRDefault="00CD320A" w:rsidP="00CD320A">
      <w:pPr>
        <w:pStyle w:val="western"/>
        <w:shd w:val="clear" w:color="auto" w:fill="FFFFFF"/>
        <w:spacing w:before="0" w:after="0"/>
        <w:ind w:firstLine="461"/>
        <w:jc w:val="both"/>
        <w:rPr>
          <w:color w:val="000000"/>
        </w:rPr>
      </w:pPr>
      <w:r>
        <w:rPr>
          <w:i/>
          <w:iCs/>
          <w:color w:val="000000"/>
        </w:rPr>
        <w:t>Уходи</w:t>
      </w:r>
      <w:r>
        <w:rPr>
          <w:iCs/>
          <w:color w:val="000000"/>
        </w:rPr>
        <w:t xml:space="preserve">, </w:t>
      </w:r>
      <w:proofErr w:type="gramStart"/>
      <w:r>
        <w:rPr>
          <w:iCs/>
          <w:color w:val="000000"/>
        </w:rPr>
        <w:t>молча</w:t>
      </w:r>
      <w:proofErr w:type="gramEnd"/>
      <w:r>
        <w:rPr>
          <w:iCs/>
          <w:color w:val="000000"/>
        </w:rPr>
        <w:t xml:space="preserve"> молился я, зарычав, и потихоньку отпуская Сью.</w:t>
      </w:r>
      <w:r>
        <w:rPr>
          <w:rStyle w:val="apple-converted-space"/>
          <w:i/>
          <w:iCs/>
          <w:color w:val="000000"/>
        </w:rPr>
        <w:t xml:space="preserve"> </w:t>
      </w:r>
      <w:r>
        <w:rPr>
          <w:color w:val="000000"/>
        </w:rPr>
        <w:t>Я хотел целовать её и целовать.</w:t>
      </w:r>
      <w:r>
        <w:rPr>
          <w:rStyle w:val="apple-converted-space"/>
          <w:color w:val="000000"/>
        </w:rPr>
        <w:t xml:space="preserve"> Так как </w:t>
      </w:r>
      <w:r>
        <w:rPr>
          <w:color w:val="000000"/>
        </w:rPr>
        <w:t>последние пару недель она меня избегала, будет лучше утаить тот факт, что мы, наконец, поцеловались, а не сообщать об этом всему миру на рекламном щите.</w:t>
      </w:r>
      <w:r>
        <w:rPr>
          <w:rStyle w:val="apple-converted-space"/>
          <w:color w:val="000000"/>
        </w:rPr>
        <w:t xml:space="preserve"> Пусть она решает</w:t>
      </w:r>
      <w:r>
        <w:rPr>
          <w:color w:val="000000"/>
        </w:rPr>
        <w:t>, когда раскрывать наши отношения.</w:t>
      </w:r>
      <w:r>
        <w:rPr>
          <w:rStyle w:val="apple-converted-space"/>
          <w:color w:val="000000"/>
        </w:rPr>
        <w:t xml:space="preserve"> </w:t>
      </w:r>
      <w:r>
        <w:rPr>
          <w:color w:val="000000"/>
        </w:rPr>
        <w:t>Даже моему брат</w:t>
      </w:r>
      <w:r w:rsidR="00A04B53">
        <w:rPr>
          <w:color w:val="000000"/>
        </w:rPr>
        <w:t>у</w:t>
      </w:r>
      <w:r>
        <w:rPr>
          <w:color w:val="000000"/>
        </w:rPr>
        <w:t>.</w:t>
      </w:r>
    </w:p>
    <w:p w:rsidR="00CD320A" w:rsidRDefault="00CD320A" w:rsidP="00CD320A">
      <w:pPr>
        <w:pStyle w:val="western"/>
        <w:shd w:val="clear" w:color="auto" w:fill="FFFFFF"/>
        <w:spacing w:before="0" w:after="0"/>
        <w:ind w:firstLine="461"/>
        <w:jc w:val="both"/>
      </w:pPr>
      <w:r>
        <w:rPr>
          <w:color w:val="000000"/>
        </w:rPr>
        <w:t>Я убрал несколько выпавших из хвоста на лоб прядей её волос и пальцем дотронулся до кончика её носа.</w:t>
      </w:r>
      <w:r>
        <w:rPr>
          <w:rStyle w:val="apple-converted-space"/>
          <w:color w:val="000000"/>
        </w:rPr>
        <w:t xml:space="preserve"> </w:t>
      </w:r>
      <w:r>
        <w:rPr>
          <w:color w:val="000000"/>
        </w:rPr>
        <w:t>Глядя на раскрасневшееся лицо и тёплые глаза, я широко улыбнулся.</w:t>
      </w:r>
      <w:r>
        <w:rPr>
          <w:rStyle w:val="apple-converted-space"/>
          <w:color w:val="000000"/>
        </w:rPr>
        <w:t xml:space="preserve"> </w:t>
      </w:r>
    </w:p>
    <w:p w:rsidR="00CD320A" w:rsidRDefault="00CD320A" w:rsidP="00CD320A">
      <w:pPr>
        <w:pStyle w:val="western"/>
        <w:shd w:val="clear" w:color="auto" w:fill="FFFFFF"/>
        <w:spacing w:before="0" w:after="0"/>
        <w:ind w:firstLine="461"/>
        <w:jc w:val="both"/>
        <w:rPr>
          <w:color w:val="000000"/>
        </w:rPr>
      </w:pPr>
      <w:r>
        <w:t>– Сейчас… это было не так уж неприятно, правда</w:t>
      </w:r>
      <w:r>
        <w:rPr>
          <w:color w:val="000000"/>
        </w:rPr>
        <w:t>?</w:t>
      </w:r>
    </w:p>
    <w:p w:rsidR="00CD320A" w:rsidRDefault="00CD320A" w:rsidP="00CD320A">
      <w:pPr>
        <w:pStyle w:val="western"/>
        <w:shd w:val="clear" w:color="auto" w:fill="FFFFFF"/>
        <w:spacing w:before="0" w:after="0"/>
        <w:ind w:firstLine="461"/>
        <w:jc w:val="both"/>
        <w:rPr>
          <w:color w:val="000000"/>
        </w:rPr>
      </w:pPr>
      <w:r>
        <w:rPr>
          <w:color w:val="000000"/>
        </w:rPr>
        <w:lastRenderedPageBreak/>
        <w:t>На её губах медленно появилась улыбка, и она покачала головой.</w:t>
      </w:r>
    </w:p>
    <w:p w:rsidR="00CD320A" w:rsidRDefault="00CD320A" w:rsidP="00CD320A">
      <w:pPr>
        <w:pStyle w:val="western"/>
        <w:shd w:val="clear" w:color="auto" w:fill="FFFFFF"/>
        <w:spacing w:before="0" w:after="0"/>
        <w:ind w:firstLine="461"/>
        <w:jc w:val="both"/>
      </w:pPr>
      <w:r>
        <w:rPr>
          <w:color w:val="000000"/>
        </w:rPr>
        <w:t>Радуясь тому, как этим вечером между нами всё изменилось, я отошел от неё и стал перемешивать расплавленный шоколад.</w:t>
      </w:r>
      <w:r>
        <w:rPr>
          <w:rStyle w:val="apple-converted-space"/>
          <w:color w:val="000000"/>
        </w:rPr>
        <w:t xml:space="preserve"> Через секунду на кухню вошёл </w:t>
      </w:r>
      <w:r>
        <w:rPr>
          <w:color w:val="000000"/>
        </w:rPr>
        <w:t>Итан.</w:t>
      </w:r>
    </w:p>
    <w:p w:rsidR="00CD320A" w:rsidRDefault="00CD320A" w:rsidP="00CD320A">
      <w:pPr>
        <w:pStyle w:val="western"/>
        <w:shd w:val="clear" w:color="auto" w:fill="FFFFFF"/>
        <w:spacing w:before="0" w:after="0"/>
        <w:ind w:firstLine="461"/>
        <w:jc w:val="both"/>
        <w:rPr>
          <w:color w:val="000000"/>
        </w:rPr>
      </w:pPr>
      <w:r>
        <w:t xml:space="preserve">– </w:t>
      </w:r>
      <w:r w:rsidRPr="007846F4">
        <w:rPr>
          <w:color w:val="000000"/>
        </w:rPr>
        <w:t>Эй, ребята,</w:t>
      </w:r>
      <w:r>
        <w:t xml:space="preserve"> –</w:t>
      </w:r>
      <w:r w:rsidRPr="007846F4">
        <w:rPr>
          <w:color w:val="000000"/>
        </w:rPr>
        <w:t xml:space="preserve"> </w:t>
      </w:r>
      <w:r>
        <w:rPr>
          <w:color w:val="000000"/>
        </w:rPr>
        <w:t>приветствовал</w:t>
      </w:r>
      <w:r w:rsidRPr="007846F4">
        <w:rPr>
          <w:color w:val="000000"/>
        </w:rPr>
        <w:t xml:space="preserve"> он.</w:t>
      </w:r>
      <w:r w:rsidRPr="007846F4">
        <w:rPr>
          <w:rStyle w:val="apple-converted-space"/>
          <w:color w:val="000000"/>
        </w:rPr>
        <w:t xml:space="preserve"> </w:t>
      </w:r>
      <w:r>
        <w:t>– А вот и киви</w:t>
      </w:r>
      <w:r>
        <w:rPr>
          <w:color w:val="000000"/>
        </w:rPr>
        <w:t>.</w:t>
      </w:r>
      <w:r>
        <w:t xml:space="preserve"> –</w:t>
      </w:r>
      <w:r>
        <w:rPr>
          <w:color w:val="000000"/>
        </w:rPr>
        <w:t xml:space="preserve"> Он бросил мне фрукты один за другим, и сразу пошёл проверить стейки в духовке, а я украдкой посмотрел на Сью.</w:t>
      </w:r>
      <w:r>
        <w:rPr>
          <w:rStyle w:val="apple-converted-space"/>
          <w:color w:val="000000"/>
        </w:rPr>
        <w:t xml:space="preserve"> </w:t>
      </w:r>
      <w:r>
        <w:rPr>
          <w:color w:val="000000"/>
        </w:rPr>
        <w:t>Её напряженный взгляд был прикован ко мне, поэтому я подмигнул ей и криво улыбнулся.</w:t>
      </w:r>
      <w:r>
        <w:rPr>
          <w:rStyle w:val="apple-converted-space"/>
          <w:color w:val="000000"/>
        </w:rPr>
        <w:t xml:space="preserve"> Снова з</w:t>
      </w:r>
      <w:r>
        <w:rPr>
          <w:color w:val="000000"/>
        </w:rPr>
        <w:t>астеснявшись, она быстро отвела глаза.</w:t>
      </w:r>
    </w:p>
    <w:p w:rsidR="00CD320A" w:rsidRDefault="00CD320A" w:rsidP="00CD320A">
      <w:pPr>
        <w:pStyle w:val="western"/>
        <w:shd w:val="clear" w:color="auto" w:fill="FFFFFF"/>
        <w:spacing w:before="0" w:after="0"/>
        <w:ind w:firstLine="461"/>
        <w:jc w:val="both"/>
      </w:pPr>
      <w:r>
        <w:rPr>
          <w:color w:val="000000"/>
        </w:rPr>
        <w:t>В то время как Итан заполнил три тарелки своим кушаньем, я укладывал фрукты на торт.</w:t>
      </w:r>
      <w:r>
        <w:rPr>
          <w:rStyle w:val="apple-converted-space"/>
          <w:color w:val="000000"/>
        </w:rPr>
        <w:t xml:space="preserve"> </w:t>
      </w:r>
      <w:r>
        <w:rPr>
          <w:color w:val="000000"/>
        </w:rPr>
        <w:t>Сьюзан спрыгнула со стола и стала ему помогать.</w:t>
      </w:r>
    </w:p>
    <w:p w:rsidR="00CD320A" w:rsidRDefault="00CD320A" w:rsidP="00CD320A">
      <w:pPr>
        <w:pStyle w:val="western"/>
        <w:shd w:val="clear" w:color="auto" w:fill="FFFFFF"/>
        <w:spacing w:before="0" w:after="0"/>
        <w:ind w:firstLine="461"/>
        <w:jc w:val="both"/>
        <w:rPr>
          <w:color w:val="000000"/>
        </w:rPr>
      </w:pPr>
      <w:r>
        <w:t xml:space="preserve">– </w:t>
      </w:r>
      <w:r w:rsidRPr="007846F4">
        <w:rPr>
          <w:color w:val="000000"/>
        </w:rPr>
        <w:t>Бо</w:t>
      </w:r>
      <w:r>
        <w:rPr>
          <w:color w:val="000000"/>
        </w:rPr>
        <w:t>же</w:t>
      </w:r>
      <w:r w:rsidRPr="007846F4">
        <w:rPr>
          <w:color w:val="000000"/>
        </w:rPr>
        <w:t>, Итан, это вкусно,</w:t>
      </w:r>
      <w:r>
        <w:t xml:space="preserve"> –</w:t>
      </w:r>
      <w:r w:rsidRPr="007846F4">
        <w:rPr>
          <w:color w:val="000000"/>
        </w:rPr>
        <w:t xml:space="preserve"> похвалил</w:t>
      </w:r>
      <w:r>
        <w:rPr>
          <w:color w:val="000000"/>
        </w:rPr>
        <w:t>а</w:t>
      </w:r>
      <w:r w:rsidRPr="007846F4">
        <w:rPr>
          <w:color w:val="000000"/>
        </w:rPr>
        <w:t xml:space="preserve"> она е</w:t>
      </w:r>
      <w:r>
        <w:rPr>
          <w:color w:val="000000"/>
        </w:rPr>
        <w:t>го</w:t>
      </w:r>
      <w:r w:rsidRPr="007846F4">
        <w:rPr>
          <w:color w:val="000000"/>
        </w:rPr>
        <w:t>, к</w:t>
      </w:r>
      <w:r>
        <w:rPr>
          <w:color w:val="000000"/>
        </w:rPr>
        <w:t>огда</w:t>
      </w:r>
      <w:r w:rsidRPr="007846F4">
        <w:rPr>
          <w:color w:val="000000"/>
        </w:rPr>
        <w:t xml:space="preserve"> мы все сидели </w:t>
      </w:r>
      <w:r>
        <w:rPr>
          <w:color w:val="000000"/>
        </w:rPr>
        <w:t>за столом и ужинали</w:t>
      </w:r>
      <w:r w:rsidRPr="007846F4">
        <w:rPr>
          <w:color w:val="000000"/>
        </w:rPr>
        <w:t xml:space="preserve"> стейк</w:t>
      </w:r>
      <w:r>
        <w:rPr>
          <w:color w:val="000000"/>
        </w:rPr>
        <w:t>ами</w:t>
      </w:r>
      <w:r w:rsidRPr="007846F4">
        <w:rPr>
          <w:color w:val="000000"/>
        </w:rPr>
        <w:t xml:space="preserve"> с овощами и перцем в сливочном соусе.</w:t>
      </w:r>
      <w:r w:rsidRPr="007846F4">
        <w:rPr>
          <w:rStyle w:val="apple-converted-space"/>
          <w:color w:val="000000"/>
        </w:rPr>
        <w:t xml:space="preserve"> </w:t>
      </w:r>
      <w:r>
        <w:rPr>
          <w:color w:val="000000"/>
        </w:rPr>
        <w:t>Она была права,</w:t>
      </w:r>
      <w:r>
        <w:rPr>
          <w:rStyle w:val="apple-converted-space"/>
          <w:color w:val="000000"/>
        </w:rPr>
        <w:t xml:space="preserve"> </w:t>
      </w:r>
      <w:r>
        <w:rPr>
          <w:color w:val="000000"/>
        </w:rPr>
        <w:t>сегодня мой брат превзошел сам себя.</w:t>
      </w:r>
      <w:r>
        <w:rPr>
          <w:rStyle w:val="apple-converted-space"/>
          <w:color w:val="000000"/>
        </w:rPr>
        <w:t xml:space="preserve"> С этим</w:t>
      </w:r>
      <w:r>
        <w:rPr>
          <w:color w:val="000000"/>
        </w:rPr>
        <w:t xml:space="preserve"> блюдом будет трудно конкурировать, но, надеюсь, Сью всё же захочет попробовать мой торт.</w:t>
      </w:r>
    </w:p>
    <w:p w:rsidR="00CD320A" w:rsidRDefault="00CD320A" w:rsidP="00CD320A">
      <w:pPr>
        <w:pStyle w:val="western"/>
        <w:shd w:val="clear" w:color="auto" w:fill="FFFFFF"/>
        <w:spacing w:before="0" w:after="0"/>
        <w:ind w:firstLine="461"/>
        <w:jc w:val="both"/>
      </w:pPr>
      <w:r>
        <w:rPr>
          <w:color w:val="000000"/>
        </w:rPr>
        <w:t>Я отнес наши тарелки в раковину и проверил торт, но крем ещё недостаточно охладился.</w:t>
      </w:r>
    </w:p>
    <w:p w:rsidR="00CD320A" w:rsidRDefault="00CD320A" w:rsidP="00CD320A">
      <w:pPr>
        <w:pStyle w:val="western"/>
        <w:shd w:val="clear" w:color="auto" w:fill="FFFFFF"/>
        <w:spacing w:before="0" w:after="0"/>
        <w:ind w:firstLine="461"/>
        <w:jc w:val="both"/>
      </w:pPr>
      <w:r>
        <w:t>– Ещё двадцать минут</w:t>
      </w:r>
      <w:r>
        <w:rPr>
          <w:color w:val="000000"/>
        </w:rPr>
        <w:t>,</w:t>
      </w:r>
      <w:r>
        <w:t xml:space="preserve"> –</w:t>
      </w:r>
      <w:r>
        <w:rPr>
          <w:color w:val="000000"/>
        </w:rPr>
        <w:t xml:space="preserve"> сказал я из-за дверцы холодильника.</w:t>
      </w:r>
    </w:p>
    <w:p w:rsidR="00CD320A" w:rsidRDefault="00CD320A" w:rsidP="00CD320A">
      <w:pPr>
        <w:pStyle w:val="western"/>
        <w:shd w:val="clear" w:color="auto" w:fill="FFFFFF"/>
        <w:spacing w:before="0" w:after="0"/>
        <w:ind w:firstLine="461"/>
        <w:jc w:val="both"/>
      </w:pPr>
      <w:r>
        <w:t>– Может до десерта стоит прибрать кухню</w:t>
      </w:r>
      <w:r>
        <w:rPr>
          <w:color w:val="000000"/>
        </w:rPr>
        <w:t xml:space="preserve">, </w:t>
      </w:r>
      <w:r>
        <w:t xml:space="preserve">– </w:t>
      </w:r>
      <w:r>
        <w:rPr>
          <w:color w:val="000000"/>
        </w:rPr>
        <w:t>предложила Сью.</w:t>
      </w:r>
    </w:p>
    <w:p w:rsidR="00CD320A" w:rsidRDefault="00CD320A" w:rsidP="00CD320A">
      <w:pPr>
        <w:pStyle w:val="western"/>
        <w:shd w:val="clear" w:color="auto" w:fill="FFFFFF"/>
        <w:spacing w:before="0" w:after="0"/>
        <w:ind w:firstLine="461"/>
        <w:jc w:val="both"/>
        <w:rPr>
          <w:color w:val="000000"/>
        </w:rPr>
      </w:pPr>
      <w:r>
        <w:t>– Хорошая мысль</w:t>
      </w:r>
      <w:r>
        <w:rPr>
          <w:color w:val="000000"/>
        </w:rPr>
        <w:t>.</w:t>
      </w:r>
      <w:r>
        <w:t xml:space="preserve"> –</w:t>
      </w:r>
      <w:r>
        <w:rPr>
          <w:color w:val="000000"/>
        </w:rPr>
        <w:t xml:space="preserve"> Я закрыл холодильник и </w:t>
      </w:r>
      <w:proofErr w:type="gramStart"/>
      <w:r>
        <w:rPr>
          <w:color w:val="000000"/>
        </w:rPr>
        <w:t>ухмыльнулся им двоим</w:t>
      </w:r>
      <w:proofErr w:type="gramEnd"/>
      <w:r>
        <w:rPr>
          <w:color w:val="000000"/>
        </w:rPr>
        <w:t>.</w:t>
      </w:r>
      <w:r>
        <w:rPr>
          <w:rStyle w:val="apple-converted-space"/>
          <w:color w:val="000000"/>
        </w:rPr>
        <w:t xml:space="preserve"> </w:t>
      </w:r>
      <w:r>
        <w:t>– Итан может заняться этим</w:t>
      </w:r>
      <w:r>
        <w:rPr>
          <w:color w:val="000000"/>
        </w:rPr>
        <w:t>.</w:t>
      </w:r>
    </w:p>
    <w:p w:rsidR="00CD320A" w:rsidRDefault="00CD320A" w:rsidP="00CD320A">
      <w:pPr>
        <w:pStyle w:val="western"/>
        <w:shd w:val="clear" w:color="auto" w:fill="FFFFFF"/>
        <w:spacing w:before="0" w:after="0"/>
        <w:ind w:firstLine="461"/>
        <w:jc w:val="both"/>
      </w:pPr>
      <w:r>
        <w:rPr>
          <w:color w:val="000000"/>
        </w:rPr>
        <w:t>Очевидно, моего брата эта мысль раздражала, потому что он откинулся на спинку стула и скрестил руки на груди в оборонительной позе.</w:t>
      </w:r>
      <w:r>
        <w:rPr>
          <w:rStyle w:val="apple-converted-space"/>
          <w:color w:val="000000"/>
        </w:rPr>
        <w:t xml:space="preserve"> </w:t>
      </w:r>
    </w:p>
    <w:p w:rsidR="00CD320A" w:rsidRDefault="00CD320A" w:rsidP="00CD320A">
      <w:pPr>
        <w:pStyle w:val="western"/>
        <w:shd w:val="clear" w:color="auto" w:fill="FFFFFF"/>
        <w:spacing w:before="0" w:after="0"/>
        <w:ind w:firstLine="461"/>
        <w:jc w:val="both"/>
      </w:pPr>
      <w:r>
        <w:t xml:space="preserve">– </w:t>
      </w:r>
      <w:r>
        <w:rPr>
          <w:color w:val="000000"/>
        </w:rPr>
        <w:t>Почему я?</w:t>
      </w:r>
    </w:p>
    <w:p w:rsidR="00CD320A" w:rsidRDefault="00CD320A" w:rsidP="00CD320A">
      <w:pPr>
        <w:pStyle w:val="western"/>
        <w:shd w:val="clear" w:color="auto" w:fill="FFFFFF"/>
        <w:spacing w:before="0" w:after="0"/>
        <w:ind w:firstLine="461"/>
        <w:jc w:val="both"/>
        <w:rPr>
          <w:color w:val="000000"/>
        </w:rPr>
      </w:pPr>
      <w:r>
        <w:t>– Потому что ты сегодня забыл киви</w:t>
      </w:r>
      <w:r>
        <w:rPr>
          <w:color w:val="000000"/>
        </w:rPr>
        <w:t>.</w:t>
      </w:r>
    </w:p>
    <w:p w:rsidR="00CD320A" w:rsidRDefault="00CD320A" w:rsidP="00CD320A">
      <w:pPr>
        <w:pStyle w:val="western"/>
        <w:shd w:val="clear" w:color="auto" w:fill="FFFFFF"/>
        <w:spacing w:before="0" w:after="0"/>
        <w:ind w:firstLine="461"/>
        <w:jc w:val="both"/>
      </w:pPr>
      <w:r>
        <w:rPr>
          <w:color w:val="000000"/>
        </w:rPr>
        <w:t>Его брови нахмурились.</w:t>
      </w:r>
      <w:r>
        <w:rPr>
          <w:rStyle w:val="apple-converted-space"/>
          <w:color w:val="000000"/>
        </w:rPr>
        <w:t xml:space="preserve"> </w:t>
      </w:r>
    </w:p>
    <w:p w:rsidR="00CD320A" w:rsidRDefault="00CD320A" w:rsidP="00CD320A">
      <w:pPr>
        <w:pStyle w:val="western"/>
        <w:shd w:val="clear" w:color="auto" w:fill="FFFFFF"/>
        <w:spacing w:before="0" w:after="0"/>
        <w:ind w:firstLine="461"/>
        <w:jc w:val="both"/>
        <w:rPr>
          <w:i/>
          <w:iCs/>
          <w:color w:val="000000"/>
        </w:rPr>
      </w:pPr>
      <w:r>
        <w:t>– Так я же съездил в магазин и привез их. Так что убираешь ты</w:t>
      </w:r>
      <w:r>
        <w:rPr>
          <w:color w:val="000000"/>
        </w:rPr>
        <w:t>.</w:t>
      </w:r>
    </w:p>
    <w:p w:rsidR="00CD320A" w:rsidRDefault="00CD320A" w:rsidP="00CD320A">
      <w:pPr>
        <w:pStyle w:val="western"/>
        <w:shd w:val="clear" w:color="auto" w:fill="FFFFFF"/>
        <w:spacing w:before="0" w:after="0"/>
        <w:ind w:firstLine="461"/>
        <w:jc w:val="both"/>
        <w:rPr>
          <w:color w:val="000000"/>
        </w:rPr>
      </w:pPr>
      <w:r>
        <w:rPr>
          <w:i/>
          <w:iCs/>
          <w:color w:val="000000"/>
        </w:rPr>
        <w:t>Чёрт.</w:t>
      </w:r>
      <w:r>
        <w:rPr>
          <w:rStyle w:val="apple-converted-space"/>
          <w:color w:val="000000"/>
        </w:rPr>
        <w:t xml:space="preserve"> </w:t>
      </w:r>
      <w:r>
        <w:rPr>
          <w:color w:val="000000"/>
        </w:rPr>
        <w:t>Я хотел провести больше времени наедине с Сью, и Итан, убравшись на кухне, мог бы мне дать это время.</w:t>
      </w:r>
      <w:r>
        <w:rPr>
          <w:rStyle w:val="apple-converted-space"/>
          <w:color w:val="000000"/>
        </w:rPr>
        <w:t xml:space="preserve"> </w:t>
      </w:r>
      <w:r>
        <w:rPr>
          <w:color w:val="000000"/>
        </w:rPr>
        <w:t>Я в упор смотрел на Итана, но он совершенно не хотел меня понимать.</w:t>
      </w:r>
      <w:r>
        <w:rPr>
          <w:rStyle w:val="apple-converted-space"/>
          <w:color w:val="000000"/>
        </w:rPr>
        <w:t xml:space="preserve"> </w:t>
      </w:r>
      <w:r>
        <w:rPr>
          <w:color w:val="000000"/>
        </w:rPr>
        <w:t>Когда он стал таким непонятливым?</w:t>
      </w:r>
      <w:r>
        <w:rPr>
          <w:rStyle w:val="apple-converted-space"/>
          <w:color w:val="000000"/>
        </w:rPr>
        <w:t xml:space="preserve"> Он тоже хотел, чтобы я убрался на кухне, и тогда бы он получил больше времени для игры с ней в приставку</w:t>
      </w:r>
      <w:r>
        <w:rPr>
          <w:color w:val="000000"/>
        </w:rPr>
        <w:t xml:space="preserve">. </w:t>
      </w:r>
      <w:r>
        <w:rPr>
          <w:i/>
          <w:iCs/>
          <w:color w:val="000000"/>
        </w:rPr>
        <w:t>Чёрт его дери!</w:t>
      </w:r>
    </w:p>
    <w:p w:rsidR="00CD320A" w:rsidRDefault="00CD320A" w:rsidP="00CD320A">
      <w:pPr>
        <w:pStyle w:val="western"/>
        <w:shd w:val="clear" w:color="auto" w:fill="FFFFFF"/>
        <w:spacing w:before="0" w:after="0"/>
        <w:ind w:firstLine="461"/>
        <w:jc w:val="both"/>
      </w:pPr>
      <w:r>
        <w:rPr>
          <w:color w:val="000000"/>
        </w:rPr>
        <w:t>Мы уставились друг на друга, и стало очевидно, что из этой тупиковой ситуации есть только один выход.</w:t>
      </w:r>
      <w:r>
        <w:rPr>
          <w:rStyle w:val="apple-converted-space"/>
          <w:color w:val="000000"/>
        </w:rPr>
        <w:t xml:space="preserve"> Итан</w:t>
      </w:r>
      <w:r>
        <w:rPr>
          <w:color w:val="000000"/>
        </w:rPr>
        <w:t xml:space="preserve"> пришёл к тому же выводу, потому что мы одновременно сказали: </w:t>
      </w:r>
    </w:p>
    <w:p w:rsidR="00CD320A" w:rsidRDefault="00CD320A" w:rsidP="00CD320A">
      <w:pPr>
        <w:pStyle w:val="western"/>
        <w:shd w:val="clear" w:color="auto" w:fill="FFFFFF"/>
        <w:spacing w:before="0" w:after="0"/>
        <w:ind w:firstLine="461"/>
        <w:jc w:val="both"/>
        <w:rPr>
          <w:color w:val="000000"/>
        </w:rPr>
      </w:pPr>
      <w:r>
        <w:t>– Давай разыграем</w:t>
      </w:r>
      <w:r>
        <w:rPr>
          <w:color w:val="000000"/>
        </w:rPr>
        <w:t>.</w:t>
      </w:r>
    </w:p>
    <w:p w:rsidR="00CD320A" w:rsidRDefault="00CD320A" w:rsidP="00CD320A">
      <w:pPr>
        <w:pStyle w:val="western"/>
        <w:shd w:val="clear" w:color="auto" w:fill="FFFFFF"/>
        <w:spacing w:before="0" w:after="0"/>
        <w:ind w:firstLine="461"/>
        <w:jc w:val="both"/>
        <w:rPr>
          <w:color w:val="000000"/>
        </w:rPr>
      </w:pPr>
      <w:r>
        <w:rPr>
          <w:color w:val="000000"/>
        </w:rPr>
        <w:t xml:space="preserve">С Сьюзан на буксире, мы прошли к задней </w:t>
      </w:r>
      <w:proofErr w:type="gramStart"/>
      <w:r>
        <w:rPr>
          <w:color w:val="000000"/>
        </w:rPr>
        <w:t>двери</w:t>
      </w:r>
      <w:proofErr w:type="gramEnd"/>
      <w:r>
        <w:rPr>
          <w:color w:val="000000"/>
        </w:rPr>
        <w:t xml:space="preserve"> и вышли во двор.</w:t>
      </w:r>
      <w:r>
        <w:rPr>
          <w:rStyle w:val="apple-converted-space"/>
          <w:color w:val="000000"/>
        </w:rPr>
        <w:t xml:space="preserve"> </w:t>
      </w:r>
      <w:r>
        <w:rPr>
          <w:color w:val="000000"/>
        </w:rPr>
        <w:t>Итан принес на небольшую заасфальтированную площадку баскетбольный мяч из сарая.</w:t>
      </w:r>
      <w:r>
        <w:rPr>
          <w:rStyle w:val="apple-converted-space"/>
          <w:color w:val="000000"/>
        </w:rPr>
        <w:t xml:space="preserve"> На площадке была только одна корзина</w:t>
      </w:r>
      <w:r>
        <w:rPr>
          <w:color w:val="000000"/>
        </w:rPr>
        <w:t>, которую закрепил для нас отец, когда мы были ещё маленькими.</w:t>
      </w:r>
      <w:r>
        <w:rPr>
          <w:rStyle w:val="apple-converted-space"/>
          <w:color w:val="000000"/>
        </w:rPr>
        <w:t xml:space="preserve"> И</w:t>
      </w:r>
      <w:r>
        <w:rPr>
          <w:color w:val="000000"/>
        </w:rPr>
        <w:t>тан дал мяч Сью и попросил её подбросить его в воздух.</w:t>
      </w:r>
    </w:p>
    <w:p w:rsidR="00CD320A" w:rsidRDefault="00CD320A" w:rsidP="00CD320A">
      <w:pPr>
        <w:pStyle w:val="western"/>
        <w:shd w:val="clear" w:color="auto" w:fill="FFFFFF"/>
        <w:spacing w:before="0" w:after="0"/>
        <w:ind w:firstLine="461"/>
        <w:jc w:val="both"/>
      </w:pPr>
      <w:r>
        <w:rPr>
          <w:color w:val="000000"/>
        </w:rPr>
        <w:t>Когда она выполнила просьбу, мы оба подскочили к мячу.</w:t>
      </w:r>
      <w:r>
        <w:rPr>
          <w:rStyle w:val="apple-converted-space"/>
          <w:color w:val="000000"/>
        </w:rPr>
        <w:t xml:space="preserve"> </w:t>
      </w:r>
      <w:r>
        <w:rPr>
          <w:color w:val="000000"/>
        </w:rPr>
        <w:t>Я схватил его первым и побежал к корзине, подпрыгнув вместе с мячом.</w:t>
      </w:r>
      <w:r>
        <w:rPr>
          <w:rStyle w:val="apple-converted-space"/>
          <w:color w:val="000000"/>
        </w:rPr>
        <w:t xml:space="preserve"> </w:t>
      </w:r>
      <w:r>
        <w:rPr>
          <w:color w:val="000000"/>
        </w:rPr>
        <w:t>Итан пытался меня подрезать, но у него не было ни малейшего шанса.</w:t>
      </w:r>
      <w:r>
        <w:rPr>
          <w:rStyle w:val="apple-converted-space"/>
          <w:color w:val="000000"/>
        </w:rPr>
        <w:t xml:space="preserve"> М</w:t>
      </w:r>
      <w:r>
        <w:rPr>
          <w:color w:val="000000"/>
        </w:rPr>
        <w:t>яч плавно скользнул в корзину.</w:t>
      </w:r>
      <w:r>
        <w:rPr>
          <w:rStyle w:val="apple-converted-space"/>
          <w:color w:val="000000"/>
        </w:rPr>
        <w:t xml:space="preserve"> </w:t>
      </w:r>
    </w:p>
    <w:p w:rsidR="00CD320A" w:rsidRDefault="00CD320A" w:rsidP="00CD320A">
      <w:pPr>
        <w:pStyle w:val="western"/>
        <w:shd w:val="clear" w:color="auto" w:fill="FFFFFF"/>
        <w:spacing w:before="0" w:after="0"/>
        <w:ind w:firstLine="461"/>
        <w:jc w:val="both"/>
        <w:rPr>
          <w:color w:val="000000"/>
        </w:rPr>
      </w:pPr>
      <w:r>
        <w:t xml:space="preserve">– </w:t>
      </w:r>
      <w:proofErr w:type="gramStart"/>
      <w:r>
        <w:rPr>
          <w:color w:val="000000"/>
        </w:rPr>
        <w:t>Два-ноль</w:t>
      </w:r>
      <w:proofErr w:type="gramEnd"/>
      <w:r>
        <w:rPr>
          <w:color w:val="000000"/>
        </w:rPr>
        <w:t xml:space="preserve">, </w:t>
      </w:r>
      <w:r>
        <w:t>–</w:t>
      </w:r>
      <w:r>
        <w:rPr>
          <w:color w:val="000000"/>
        </w:rPr>
        <w:t xml:space="preserve"> крикнул я и бросил мяч Итану.</w:t>
      </w:r>
      <w:r>
        <w:rPr>
          <w:rStyle w:val="apple-converted-space"/>
          <w:color w:val="000000"/>
        </w:rPr>
        <w:t xml:space="preserve"> </w:t>
      </w:r>
      <w:r>
        <w:rPr>
          <w:color w:val="000000"/>
        </w:rPr>
        <w:t>Второй раунд…</w:t>
      </w:r>
    </w:p>
    <w:p w:rsidR="00CD320A" w:rsidRDefault="00CD320A" w:rsidP="00CD320A">
      <w:pPr>
        <w:pStyle w:val="western"/>
        <w:shd w:val="clear" w:color="auto" w:fill="FFFFFF"/>
        <w:spacing w:before="0" w:after="0"/>
        <w:ind w:firstLine="461"/>
        <w:jc w:val="both"/>
        <w:rPr>
          <w:color w:val="000000"/>
        </w:rPr>
      </w:pPr>
      <w:r>
        <w:rPr>
          <w:color w:val="000000"/>
        </w:rPr>
        <w:t>Хотя я и предпочел бы провести это время, целуя Сьюзан у себя в комнате, я наслаждался игрой с Итаном.</w:t>
      </w:r>
      <w:r>
        <w:rPr>
          <w:rStyle w:val="apple-converted-space"/>
          <w:color w:val="000000"/>
        </w:rPr>
        <w:t xml:space="preserve"> </w:t>
      </w:r>
      <w:r>
        <w:rPr>
          <w:color w:val="000000"/>
        </w:rPr>
        <w:t>Баскетбол – это единственная вещь в мире, которая могла полностью захватить мой разум.</w:t>
      </w:r>
      <w:r>
        <w:rPr>
          <w:rStyle w:val="apple-converted-space"/>
          <w:color w:val="000000"/>
        </w:rPr>
        <w:t xml:space="preserve"> </w:t>
      </w:r>
      <w:r>
        <w:rPr>
          <w:color w:val="000000"/>
        </w:rPr>
        <w:t>Когда я играл, для меня существовали только мяч, соперник и я.</w:t>
      </w:r>
      <w:r>
        <w:rPr>
          <w:rStyle w:val="apple-converted-space"/>
          <w:color w:val="000000"/>
        </w:rPr>
        <w:t xml:space="preserve"> </w:t>
      </w:r>
      <w:r>
        <w:rPr>
          <w:color w:val="000000"/>
        </w:rPr>
        <w:t>Я люблю это состояние.</w:t>
      </w:r>
      <w:r>
        <w:rPr>
          <w:rStyle w:val="apple-converted-space"/>
          <w:color w:val="000000"/>
        </w:rPr>
        <w:t xml:space="preserve"> </w:t>
      </w:r>
      <w:r>
        <w:rPr>
          <w:color w:val="000000"/>
        </w:rPr>
        <w:t>Но стимул выиграть ещё немного времени наедине с Сью заставил меня активнее включиться в игру.</w:t>
      </w:r>
    </w:p>
    <w:p w:rsidR="00CD320A" w:rsidRDefault="00CD320A" w:rsidP="00CD320A">
      <w:pPr>
        <w:pStyle w:val="western"/>
        <w:shd w:val="clear" w:color="auto" w:fill="FFFFFF"/>
        <w:spacing w:before="0" w:after="0"/>
        <w:ind w:firstLine="461"/>
        <w:jc w:val="both"/>
      </w:pPr>
      <w:r>
        <w:rPr>
          <w:color w:val="000000"/>
        </w:rPr>
        <w:t>Краем глаза я заметил, что она возвращается в дом.</w:t>
      </w:r>
      <w:r>
        <w:rPr>
          <w:rStyle w:val="apple-converted-space"/>
          <w:color w:val="000000"/>
        </w:rPr>
        <w:t xml:space="preserve"> </w:t>
      </w:r>
      <w:r>
        <w:rPr>
          <w:color w:val="000000"/>
        </w:rPr>
        <w:t>Надоело смотреть на нас? Её можно понять – играть в баскетбол один на один скучно.</w:t>
      </w:r>
    </w:p>
    <w:p w:rsidR="00CD320A" w:rsidRDefault="00CD320A" w:rsidP="00CD320A">
      <w:pPr>
        <w:pStyle w:val="western"/>
        <w:shd w:val="clear" w:color="auto" w:fill="FFFFFF"/>
        <w:spacing w:before="0" w:after="0"/>
        <w:ind w:firstLine="461"/>
        <w:jc w:val="both"/>
        <w:rPr>
          <w:color w:val="000000"/>
        </w:rPr>
      </w:pPr>
      <w:r>
        <w:t xml:space="preserve">– </w:t>
      </w:r>
      <w:r w:rsidRPr="007846F4">
        <w:rPr>
          <w:color w:val="000000"/>
        </w:rPr>
        <w:t>Двадцать два</w:t>
      </w:r>
      <w:r>
        <w:rPr>
          <w:color w:val="000000"/>
        </w:rPr>
        <w:t>-</w:t>
      </w:r>
      <w:r w:rsidRPr="007846F4">
        <w:rPr>
          <w:color w:val="000000"/>
        </w:rPr>
        <w:t>двадцат</w:t>
      </w:r>
      <w:r>
        <w:rPr>
          <w:color w:val="000000"/>
        </w:rPr>
        <w:t>ь</w:t>
      </w:r>
      <w:r w:rsidRPr="007846F4">
        <w:rPr>
          <w:color w:val="000000"/>
        </w:rPr>
        <w:t>,</w:t>
      </w:r>
      <w:r>
        <w:rPr>
          <w:color w:val="000000"/>
        </w:rPr>
        <w:t xml:space="preserve"> </w:t>
      </w:r>
      <w:r>
        <w:t xml:space="preserve">– </w:t>
      </w:r>
      <w:r w:rsidRPr="007846F4">
        <w:rPr>
          <w:color w:val="000000"/>
        </w:rPr>
        <w:t xml:space="preserve">наконец проворчал </w:t>
      </w:r>
      <w:r>
        <w:rPr>
          <w:color w:val="000000"/>
        </w:rPr>
        <w:t xml:space="preserve">Итан </w:t>
      </w:r>
      <w:r w:rsidRPr="007846F4">
        <w:rPr>
          <w:color w:val="000000"/>
        </w:rPr>
        <w:t xml:space="preserve">почти </w:t>
      </w:r>
      <w:r>
        <w:rPr>
          <w:color w:val="000000"/>
        </w:rPr>
        <w:t xml:space="preserve">через </w:t>
      </w:r>
      <w:r w:rsidRPr="007846F4">
        <w:rPr>
          <w:color w:val="000000"/>
        </w:rPr>
        <w:t>полчаса</w:t>
      </w:r>
      <w:r>
        <w:rPr>
          <w:color w:val="000000"/>
        </w:rPr>
        <w:t>. Победа с минимальным отрывом, но это не имеет значения.</w:t>
      </w:r>
      <w:r>
        <w:rPr>
          <w:rStyle w:val="apple-converted-space"/>
          <w:color w:val="000000"/>
        </w:rPr>
        <w:t xml:space="preserve"> </w:t>
      </w:r>
      <w:r>
        <w:rPr>
          <w:color w:val="000000"/>
        </w:rPr>
        <w:t>Я победил, и сейчас мой брат займется уборкой на кухне, а я снова ненадолго останусь наедине с Сью.</w:t>
      </w:r>
    </w:p>
    <w:p w:rsidR="00CD320A" w:rsidRDefault="00CD320A" w:rsidP="00CD320A">
      <w:pPr>
        <w:pStyle w:val="western"/>
        <w:shd w:val="clear" w:color="auto" w:fill="FFFFFF"/>
        <w:spacing w:before="0" w:after="0"/>
        <w:ind w:firstLine="461"/>
        <w:jc w:val="both"/>
        <w:rPr>
          <w:color w:val="000000"/>
        </w:rPr>
      </w:pPr>
      <w:r>
        <w:rPr>
          <w:color w:val="000000"/>
        </w:rPr>
        <w:lastRenderedPageBreak/>
        <w:t>Вытирая пот со лба подолом рубашки, я вернулся в дом, а Итану пришлось убрать мяч.</w:t>
      </w:r>
    </w:p>
    <w:p w:rsidR="00CD320A" w:rsidRDefault="00CD320A" w:rsidP="00CD320A">
      <w:pPr>
        <w:pStyle w:val="western"/>
        <w:shd w:val="clear" w:color="auto" w:fill="FFFFFF"/>
        <w:spacing w:before="0" w:after="0"/>
        <w:ind w:firstLine="461"/>
        <w:jc w:val="both"/>
        <w:rPr>
          <w:color w:val="000000"/>
        </w:rPr>
      </w:pPr>
      <w:r>
        <w:rPr>
          <w:color w:val="000000"/>
        </w:rPr>
        <w:t>Вернувшись на кухню,</w:t>
      </w:r>
      <w:r>
        <w:rPr>
          <w:rStyle w:val="apple-converted-space"/>
          <w:color w:val="000000"/>
        </w:rPr>
        <w:t xml:space="preserve"> </w:t>
      </w:r>
      <w:r>
        <w:rPr>
          <w:color w:val="000000"/>
        </w:rPr>
        <w:t>я остановился в дверях, потому что моё сердце вдруг подпрыгнуло до самого горла.</w:t>
      </w:r>
      <w:r>
        <w:rPr>
          <w:rStyle w:val="apple-converted-space"/>
          <w:color w:val="000000"/>
        </w:rPr>
        <w:t xml:space="preserve"> </w:t>
      </w:r>
      <w:r>
        <w:rPr>
          <w:color w:val="000000"/>
        </w:rPr>
        <w:t>Сью стояла возле стола и держала мою заляпанную шоколадом футболку у лица.</w:t>
      </w:r>
      <w:r>
        <w:rPr>
          <w:rStyle w:val="apple-converted-space"/>
          <w:color w:val="000000"/>
        </w:rPr>
        <w:t xml:space="preserve"> </w:t>
      </w:r>
      <w:r>
        <w:rPr>
          <w:color w:val="000000"/>
        </w:rPr>
        <w:t>Она не заметила меня, но, святой чёрт, она нюхала мою футболку!</w:t>
      </w:r>
      <w:r>
        <w:rPr>
          <w:rStyle w:val="apple-converted-space"/>
          <w:color w:val="000000"/>
        </w:rPr>
        <w:t xml:space="preserve"> Похоже, ей </w:t>
      </w:r>
      <w:r>
        <w:rPr>
          <w:color w:val="000000"/>
        </w:rPr>
        <w:t>действительно нравится мой запах.</w:t>
      </w:r>
      <w:r>
        <w:rPr>
          <w:rStyle w:val="apple-converted-space"/>
          <w:color w:val="000000"/>
        </w:rPr>
        <w:t xml:space="preserve"> </w:t>
      </w:r>
      <w:r>
        <w:rPr>
          <w:color w:val="000000"/>
        </w:rPr>
        <w:t>Она глубоко мечтательно вздохнула, как будто была на прослушивании на роль в романтической мелодраме.</w:t>
      </w:r>
    </w:p>
    <w:p w:rsidR="00CD320A" w:rsidRDefault="00CD320A" w:rsidP="00CD320A">
      <w:pPr>
        <w:pStyle w:val="western"/>
        <w:shd w:val="clear" w:color="auto" w:fill="FFFFFF"/>
        <w:spacing w:before="0" w:after="0"/>
        <w:ind w:firstLine="461"/>
        <w:jc w:val="both"/>
        <w:rPr>
          <w:color w:val="000000"/>
        </w:rPr>
      </w:pPr>
      <w:r>
        <w:rPr>
          <w:color w:val="000000"/>
        </w:rPr>
        <w:t>Наверное, нужно тихонько уйти и дать ей ещё побыть с моей футболкой.</w:t>
      </w:r>
      <w:r>
        <w:rPr>
          <w:rStyle w:val="apple-converted-space"/>
          <w:color w:val="000000"/>
        </w:rPr>
        <w:t xml:space="preserve"> </w:t>
      </w:r>
      <w:r>
        <w:rPr>
          <w:color w:val="000000"/>
        </w:rPr>
        <w:t>Но, чёрт возьми, развернувшаяся передо мной сцена держала меня в плену.</w:t>
      </w:r>
      <w:r>
        <w:rPr>
          <w:rStyle w:val="apple-converted-space"/>
          <w:color w:val="000000"/>
        </w:rPr>
        <w:t xml:space="preserve"> </w:t>
      </w:r>
      <w:r>
        <w:rPr>
          <w:color w:val="000000"/>
        </w:rPr>
        <w:t>Я не смог заставить себя уйти.</w:t>
      </w:r>
    </w:p>
    <w:p w:rsidR="00CD320A" w:rsidRDefault="00CD320A" w:rsidP="00CD320A">
      <w:pPr>
        <w:pStyle w:val="western"/>
        <w:shd w:val="clear" w:color="auto" w:fill="FFFFFF"/>
        <w:spacing w:before="0" w:after="0"/>
        <w:ind w:firstLine="461"/>
        <w:jc w:val="both"/>
        <w:rPr>
          <w:color w:val="000000"/>
        </w:rPr>
      </w:pPr>
      <w:r>
        <w:rPr>
          <w:color w:val="000000"/>
        </w:rPr>
        <w:t>Тронутый такой тайной преданностью, я прислонился к дверному косяку и, наконец, кашлянул, чтобы привлечь её внимание.</w:t>
      </w:r>
    </w:p>
    <w:p w:rsidR="00CD320A" w:rsidRDefault="00CD320A" w:rsidP="00CD320A">
      <w:pPr>
        <w:pStyle w:val="western"/>
        <w:shd w:val="clear" w:color="auto" w:fill="FFFFFF"/>
        <w:spacing w:before="0" w:after="0"/>
        <w:ind w:firstLine="461"/>
        <w:jc w:val="both"/>
      </w:pPr>
      <w:r>
        <w:rPr>
          <w:color w:val="000000"/>
        </w:rPr>
        <w:t>Сью дернулась, глядя на меня.</w:t>
      </w:r>
      <w:r>
        <w:rPr>
          <w:rStyle w:val="apple-converted-space"/>
          <w:color w:val="000000"/>
        </w:rPr>
        <w:t xml:space="preserve"> </w:t>
      </w:r>
      <w:r>
        <w:rPr>
          <w:color w:val="000000"/>
        </w:rPr>
        <w:t>Её руки сразу же опустились, а глаза широко распахнулись.</w:t>
      </w:r>
      <w:r>
        <w:rPr>
          <w:rStyle w:val="apple-converted-space"/>
          <w:color w:val="000000"/>
        </w:rPr>
        <w:t xml:space="preserve"> </w:t>
      </w:r>
      <w:r>
        <w:rPr>
          <w:color w:val="000000"/>
        </w:rPr>
        <w:t>Я подразнил её легкой полуулыбкой.</w:t>
      </w:r>
      <w:r>
        <w:rPr>
          <w:rStyle w:val="apple-converted-space"/>
          <w:color w:val="000000"/>
        </w:rPr>
        <w:t xml:space="preserve"> </w:t>
      </w:r>
    </w:p>
    <w:p w:rsidR="00CD320A" w:rsidRDefault="00CD320A" w:rsidP="00CD320A">
      <w:pPr>
        <w:pStyle w:val="western"/>
        <w:shd w:val="clear" w:color="auto" w:fill="FFFFFF"/>
        <w:spacing w:before="0" w:after="0"/>
        <w:ind w:firstLine="461"/>
        <w:jc w:val="both"/>
        <w:rPr>
          <w:color w:val="000000"/>
        </w:rPr>
      </w:pPr>
      <w:r>
        <w:t xml:space="preserve">– Тебе </w:t>
      </w:r>
      <w:proofErr w:type="gramStart"/>
      <w:r>
        <w:t>полегчает</w:t>
      </w:r>
      <w:proofErr w:type="gramEnd"/>
      <w:r>
        <w:t>, если я сделаю вид, что не видел этого</w:t>
      </w:r>
      <w:r>
        <w:rPr>
          <w:color w:val="000000"/>
        </w:rPr>
        <w:t>?</w:t>
      </w:r>
    </w:p>
    <w:p w:rsidR="00CD320A" w:rsidRDefault="00CD320A" w:rsidP="00CD320A">
      <w:pPr>
        <w:pStyle w:val="western"/>
        <w:shd w:val="clear" w:color="auto" w:fill="FFFFFF"/>
        <w:spacing w:before="0" w:after="0"/>
        <w:ind w:firstLine="461"/>
        <w:jc w:val="both"/>
      </w:pPr>
      <w:r>
        <w:rPr>
          <w:color w:val="000000"/>
        </w:rPr>
        <w:t>Сью в ужасе посмотрела на меня.</w:t>
      </w:r>
    </w:p>
    <w:p w:rsidR="00CD320A" w:rsidRDefault="00CD320A" w:rsidP="00CD320A">
      <w:pPr>
        <w:pStyle w:val="western"/>
        <w:shd w:val="clear" w:color="auto" w:fill="FFFFFF"/>
        <w:spacing w:before="0" w:after="0"/>
        <w:ind w:firstLine="461"/>
        <w:jc w:val="both"/>
        <w:rPr>
          <w:color w:val="000000"/>
        </w:rPr>
      </w:pPr>
      <w:r>
        <w:t>– Эй, не стыдись</w:t>
      </w:r>
      <w:r>
        <w:rPr>
          <w:color w:val="000000"/>
        </w:rPr>
        <w:t>,</w:t>
      </w:r>
      <w:r>
        <w:t xml:space="preserve"> –</w:t>
      </w:r>
      <w:r>
        <w:rPr>
          <w:color w:val="000000"/>
        </w:rPr>
        <w:t xml:space="preserve"> я тихо сказал и медленно подошел к ней.</w:t>
      </w:r>
      <w:r>
        <w:rPr>
          <w:rStyle w:val="apple-converted-space"/>
          <w:color w:val="000000"/>
        </w:rPr>
        <w:t xml:space="preserve"> </w:t>
      </w:r>
      <w:r>
        <w:t>– Это был вопрос времени, когда ты падешь жертвой моего неотразимого обаяния</w:t>
      </w:r>
      <w:r>
        <w:rPr>
          <w:color w:val="000000"/>
        </w:rPr>
        <w:t>,</w:t>
      </w:r>
      <w:r>
        <w:t xml:space="preserve"> –</w:t>
      </w:r>
      <w:r>
        <w:rPr>
          <w:color w:val="000000"/>
        </w:rPr>
        <w:t xml:space="preserve"> указывая на мою футболку в её руке, я в шутку добавил, </w:t>
      </w:r>
      <w:r>
        <w:t>– и запаха</w:t>
      </w:r>
      <w:r>
        <w:rPr>
          <w:color w:val="000000"/>
        </w:rPr>
        <w:t>.</w:t>
      </w:r>
    </w:p>
    <w:p w:rsidR="00CD320A" w:rsidRDefault="00CD320A" w:rsidP="00CD320A">
      <w:pPr>
        <w:pStyle w:val="western"/>
        <w:shd w:val="clear" w:color="auto" w:fill="FFFFFF"/>
        <w:spacing w:before="0" w:after="0"/>
        <w:ind w:firstLine="461"/>
        <w:jc w:val="both"/>
      </w:pPr>
      <w:r>
        <w:rPr>
          <w:color w:val="000000"/>
        </w:rPr>
        <w:t>Она осторожно попятилась назад, пока не уперлась в стол и не остановилась.</w:t>
      </w:r>
      <w:r>
        <w:rPr>
          <w:rStyle w:val="apple-converted-space"/>
          <w:color w:val="000000"/>
        </w:rPr>
        <w:t xml:space="preserve"> </w:t>
      </w:r>
      <w:r>
        <w:rPr>
          <w:color w:val="000000"/>
        </w:rPr>
        <w:t>Это особое место в кухне вызывало приятные воспоминания.</w:t>
      </w:r>
      <w:r>
        <w:rPr>
          <w:rStyle w:val="apple-converted-space"/>
          <w:color w:val="000000"/>
        </w:rPr>
        <w:t xml:space="preserve"> </w:t>
      </w:r>
      <w:r>
        <w:rPr>
          <w:color w:val="000000"/>
        </w:rPr>
        <w:t xml:space="preserve">Я медленно прошествовал за ней и сказал: </w:t>
      </w:r>
    </w:p>
    <w:p w:rsidR="00CD320A" w:rsidRDefault="00CD320A" w:rsidP="00CD320A">
      <w:pPr>
        <w:pStyle w:val="western"/>
        <w:shd w:val="clear" w:color="auto" w:fill="FFFFFF"/>
        <w:spacing w:before="0" w:after="0"/>
        <w:ind w:firstLine="461"/>
        <w:jc w:val="both"/>
        <w:rPr>
          <w:color w:val="000000"/>
        </w:rPr>
      </w:pPr>
      <w:r>
        <w:t xml:space="preserve">– </w:t>
      </w:r>
      <w:r>
        <w:rPr>
          <w:color w:val="000000"/>
          <w:shd w:val="clear" w:color="auto" w:fill="FFFFFF"/>
        </w:rPr>
        <w:t>Я выиграл</w:t>
      </w:r>
      <w:r>
        <w:rPr>
          <w:color w:val="000000"/>
        </w:rPr>
        <w:t xml:space="preserve">. </w:t>
      </w:r>
      <w:r>
        <w:rPr>
          <w:color w:val="000000"/>
          <w:shd w:val="clear" w:color="auto" w:fill="FFFFFF"/>
        </w:rPr>
        <w:t>Итан моет посуду</w:t>
      </w:r>
      <w:r>
        <w:rPr>
          <w:color w:val="000000"/>
        </w:rPr>
        <w:t xml:space="preserve">. </w:t>
      </w:r>
      <w:r>
        <w:t>– О</w:t>
      </w:r>
      <w:r>
        <w:rPr>
          <w:color w:val="000000"/>
        </w:rPr>
        <w:t>становившись перед ней, я забрал свою футболку из её дрожащих рук и отбросил в сторону.</w:t>
      </w:r>
      <w:r>
        <w:rPr>
          <w:rStyle w:val="apple-converted-space"/>
          <w:color w:val="000000"/>
        </w:rPr>
        <w:t xml:space="preserve"> О</w:t>
      </w:r>
      <w:r>
        <w:rPr>
          <w:color w:val="000000"/>
        </w:rPr>
        <w:t>дин только взгляд через её плечо, и я понял, что Итану осталось немного работы.</w:t>
      </w:r>
      <w:r>
        <w:rPr>
          <w:rStyle w:val="apple-converted-space"/>
          <w:color w:val="000000"/>
        </w:rPr>
        <w:t xml:space="preserve"> </w:t>
      </w:r>
      <w:r>
        <w:t xml:space="preserve">– </w:t>
      </w:r>
      <w:r>
        <w:rPr>
          <w:color w:val="000000"/>
          <w:shd w:val="clear" w:color="auto" w:fill="FFFFFF"/>
        </w:rPr>
        <w:t>Вижу, ты уже сделала его работу. Хорошо</w:t>
      </w:r>
      <w:r>
        <w:rPr>
          <w:color w:val="000000"/>
        </w:rPr>
        <w:t xml:space="preserve">. </w:t>
      </w:r>
      <w:r>
        <w:t xml:space="preserve">– </w:t>
      </w:r>
      <w:r>
        <w:rPr>
          <w:color w:val="000000"/>
        </w:rPr>
        <w:t>Я пожал плечами и встретился снова с её взглядом.</w:t>
      </w:r>
      <w:r>
        <w:rPr>
          <w:rStyle w:val="apple-converted-space"/>
          <w:color w:val="000000"/>
        </w:rPr>
        <w:t xml:space="preserve"> </w:t>
      </w:r>
      <w:r>
        <w:t xml:space="preserve">– </w:t>
      </w:r>
      <w:r>
        <w:rPr>
          <w:color w:val="000000"/>
          <w:shd w:val="clear" w:color="auto" w:fill="FFFFFF"/>
        </w:rPr>
        <w:t>Итак, мы можем приступить к десерту</w:t>
      </w:r>
      <w:r>
        <w:rPr>
          <w:color w:val="000000"/>
        </w:rPr>
        <w:t>...</w:t>
      </w:r>
    </w:p>
    <w:p w:rsidR="00CD320A" w:rsidRDefault="00CD320A" w:rsidP="00CD320A">
      <w:pPr>
        <w:pStyle w:val="western"/>
        <w:shd w:val="clear" w:color="auto" w:fill="FFFFFF"/>
        <w:spacing w:before="0" w:after="0"/>
        <w:ind w:firstLine="461"/>
        <w:jc w:val="both"/>
      </w:pPr>
      <w:r>
        <w:rPr>
          <w:color w:val="000000"/>
        </w:rPr>
        <w:t>Мои руки</w:t>
      </w:r>
      <w:r>
        <w:rPr>
          <w:rStyle w:val="apple-converted-space"/>
          <w:color w:val="000000"/>
        </w:rPr>
        <w:t xml:space="preserve"> потянулись к её бедрам</w:t>
      </w:r>
      <w:r>
        <w:rPr>
          <w:color w:val="000000"/>
        </w:rPr>
        <w:t>, я зацепил пальцами шлевки её джинсов и медленно потянул её к себе.</w:t>
      </w:r>
      <w:r>
        <w:rPr>
          <w:rStyle w:val="apple-converted-space"/>
          <w:color w:val="000000"/>
        </w:rPr>
        <w:t xml:space="preserve"> </w:t>
      </w:r>
      <w:r>
        <w:rPr>
          <w:color w:val="000000"/>
        </w:rPr>
        <w:t>Чтобы сохранить баланс, она схватилась за мои плечи, посылая своими холодными пальцами дрожь по моему телу.</w:t>
      </w:r>
      <w:r>
        <w:rPr>
          <w:rStyle w:val="apple-converted-space"/>
          <w:color w:val="000000"/>
        </w:rPr>
        <w:t xml:space="preserve"> </w:t>
      </w:r>
      <w:r>
        <w:rPr>
          <w:color w:val="000000"/>
        </w:rPr>
        <w:t>Я улыбнулся.</w:t>
      </w:r>
      <w:r>
        <w:rPr>
          <w:rStyle w:val="apple-converted-space"/>
          <w:color w:val="000000"/>
        </w:rPr>
        <w:t xml:space="preserve"> </w:t>
      </w:r>
    </w:p>
    <w:p w:rsidR="00CD320A" w:rsidRDefault="00CD320A" w:rsidP="00CD320A">
      <w:pPr>
        <w:pStyle w:val="western"/>
        <w:shd w:val="clear" w:color="auto" w:fill="FFFFFF"/>
        <w:spacing w:before="0" w:after="0"/>
        <w:ind w:firstLine="461"/>
        <w:jc w:val="both"/>
        <w:rPr>
          <w:color w:val="000000"/>
        </w:rPr>
      </w:pPr>
      <w:r>
        <w:t xml:space="preserve">– </w:t>
      </w:r>
      <w:r>
        <w:rPr>
          <w:color w:val="000000"/>
          <w:shd w:val="clear" w:color="auto" w:fill="FFFFFF"/>
        </w:rPr>
        <w:t>У нас есть ещё двадцать секунд</w:t>
      </w:r>
      <w:r>
        <w:rPr>
          <w:color w:val="000000"/>
        </w:rPr>
        <w:t>.</w:t>
      </w:r>
    </w:p>
    <w:p w:rsidR="00CD320A" w:rsidRDefault="00CD320A" w:rsidP="00CD320A">
      <w:pPr>
        <w:pStyle w:val="western"/>
        <w:shd w:val="clear" w:color="auto" w:fill="FFFFFF"/>
        <w:spacing w:before="0" w:after="0"/>
        <w:ind w:firstLine="461"/>
        <w:jc w:val="both"/>
      </w:pPr>
      <w:r>
        <w:rPr>
          <w:color w:val="000000"/>
        </w:rPr>
        <w:t>Когда я склонил голову, наши брови коснулись, и она закрыла глаза.</w:t>
      </w:r>
      <w:r>
        <w:rPr>
          <w:rStyle w:val="apple-converted-space"/>
          <w:color w:val="000000"/>
        </w:rPr>
        <w:t xml:space="preserve"> </w:t>
      </w:r>
      <w:r>
        <w:rPr>
          <w:color w:val="000000"/>
        </w:rPr>
        <w:t>О, её сладкий вздох говорил о капитуляции.</w:t>
      </w:r>
      <w:r>
        <w:rPr>
          <w:rStyle w:val="apple-converted-space"/>
          <w:color w:val="000000"/>
        </w:rPr>
        <w:t xml:space="preserve"> </w:t>
      </w:r>
      <w:r>
        <w:rPr>
          <w:color w:val="000000"/>
        </w:rPr>
        <w:t>Я вдохнул, слегка коснувшись её губ... и услышал, как хлопнула задняя дверь.</w:t>
      </w:r>
      <w:r>
        <w:rPr>
          <w:rStyle w:val="apple-converted-space"/>
          <w:color w:val="000000"/>
        </w:rPr>
        <w:t xml:space="preserve"> </w:t>
      </w:r>
      <w:r>
        <w:rPr>
          <w:color w:val="000000"/>
        </w:rPr>
        <w:t>Итан.</w:t>
      </w:r>
    </w:p>
    <w:p w:rsidR="00CD320A" w:rsidRDefault="00CD320A" w:rsidP="00CD320A">
      <w:pPr>
        <w:pStyle w:val="western"/>
        <w:shd w:val="clear" w:color="auto" w:fill="FFFFFF"/>
        <w:spacing w:before="0" w:after="0"/>
        <w:ind w:firstLine="461"/>
        <w:jc w:val="both"/>
        <w:rPr>
          <w:color w:val="000000"/>
        </w:rPr>
      </w:pPr>
      <w:r>
        <w:t xml:space="preserve">– </w:t>
      </w:r>
      <w:r>
        <w:rPr>
          <w:color w:val="000000"/>
          <w:shd w:val="clear" w:color="auto" w:fill="FFFFFF"/>
        </w:rPr>
        <w:t>Управился за пять</w:t>
      </w:r>
      <w:r>
        <w:rPr>
          <w:color w:val="000000"/>
        </w:rPr>
        <w:t xml:space="preserve">, </w:t>
      </w:r>
      <w:r>
        <w:t>– про</w:t>
      </w:r>
      <w:r>
        <w:rPr>
          <w:color w:val="000000"/>
        </w:rPr>
        <w:t>рычал я расстроенно.</w:t>
      </w:r>
      <w:r>
        <w:rPr>
          <w:rStyle w:val="apple-converted-space"/>
          <w:color w:val="000000"/>
        </w:rPr>
        <w:t xml:space="preserve"> </w:t>
      </w:r>
      <w:r>
        <w:rPr>
          <w:color w:val="000000"/>
        </w:rPr>
        <w:t xml:space="preserve">Но я не собирался просто </w:t>
      </w:r>
      <w:proofErr w:type="gramStart"/>
      <w:r>
        <w:rPr>
          <w:color w:val="000000"/>
        </w:rPr>
        <w:t>сидеть</w:t>
      </w:r>
      <w:proofErr w:type="gramEnd"/>
      <w:r>
        <w:rPr>
          <w:color w:val="000000"/>
        </w:rPr>
        <w:t xml:space="preserve"> сложа руки и смотреть, как мой дорогой брат разрушает хорошие моменты один за другим.</w:t>
      </w:r>
      <w:r>
        <w:rPr>
          <w:rStyle w:val="apple-converted-space"/>
          <w:color w:val="000000"/>
        </w:rPr>
        <w:t xml:space="preserve"> </w:t>
      </w:r>
      <w:r>
        <w:rPr>
          <w:color w:val="000000"/>
        </w:rPr>
        <w:t>Пять секунд лучше, чем ничего.</w:t>
      </w:r>
      <w:r>
        <w:rPr>
          <w:rStyle w:val="apple-converted-space"/>
          <w:color w:val="000000"/>
        </w:rPr>
        <w:t xml:space="preserve"> </w:t>
      </w:r>
      <w:r>
        <w:rPr>
          <w:color w:val="000000"/>
        </w:rPr>
        <w:t>Пытаясь сдержать голод по этой девушке, я быстро и крепко поцеловал её в губы.</w:t>
      </w:r>
      <w:r>
        <w:rPr>
          <w:rStyle w:val="apple-converted-space"/>
          <w:color w:val="000000"/>
        </w:rPr>
        <w:t xml:space="preserve"> Затем</w:t>
      </w:r>
      <w:r>
        <w:rPr>
          <w:color w:val="000000"/>
        </w:rPr>
        <w:t xml:space="preserve"> отпустил её и отошёл проверить торт в холодильнике.</w:t>
      </w:r>
    </w:p>
    <w:p w:rsidR="00CD320A" w:rsidRDefault="00CD320A" w:rsidP="00CD320A">
      <w:pPr>
        <w:pStyle w:val="western"/>
        <w:shd w:val="clear" w:color="auto" w:fill="FFFFFF"/>
        <w:spacing w:before="0" w:after="0"/>
        <w:ind w:firstLine="461"/>
        <w:jc w:val="both"/>
      </w:pPr>
      <w:r>
        <w:rPr>
          <w:color w:val="000000"/>
        </w:rPr>
        <w:t>Мое внимание привлекло, как Сью визгливо поздоровалась с Итаном:</w:t>
      </w:r>
    </w:p>
    <w:p w:rsidR="00CD320A" w:rsidRDefault="00CD320A" w:rsidP="00CD320A">
      <w:pPr>
        <w:pStyle w:val="western"/>
        <w:shd w:val="clear" w:color="auto" w:fill="FFFFFF"/>
        <w:spacing w:before="0" w:after="0"/>
        <w:ind w:firstLine="461"/>
        <w:jc w:val="both"/>
      </w:pPr>
      <w:r>
        <w:t xml:space="preserve">– </w:t>
      </w:r>
      <w:r w:rsidRPr="007846F4">
        <w:rPr>
          <w:color w:val="000000"/>
        </w:rPr>
        <w:t>Привет</w:t>
      </w:r>
      <w:r>
        <w:rPr>
          <w:color w:val="000000"/>
        </w:rPr>
        <w:t>.</w:t>
      </w:r>
    </w:p>
    <w:p w:rsidR="00CD320A" w:rsidRDefault="00CD320A" w:rsidP="00CD320A">
      <w:pPr>
        <w:pStyle w:val="western"/>
        <w:shd w:val="clear" w:color="auto" w:fill="FFFFFF"/>
        <w:spacing w:before="0" w:after="0"/>
        <w:ind w:firstLine="461"/>
        <w:jc w:val="both"/>
        <w:rPr>
          <w:color w:val="000000"/>
        </w:rPr>
      </w:pPr>
      <w:r>
        <w:t xml:space="preserve">– </w:t>
      </w:r>
      <w:r w:rsidRPr="007846F4">
        <w:rPr>
          <w:color w:val="000000"/>
        </w:rPr>
        <w:t>Привет,</w:t>
      </w:r>
      <w:r>
        <w:t xml:space="preserve"> –</w:t>
      </w:r>
      <w:r w:rsidRPr="007846F4">
        <w:rPr>
          <w:color w:val="000000"/>
        </w:rPr>
        <w:t xml:space="preserve"> ответил </w:t>
      </w:r>
      <w:r>
        <w:rPr>
          <w:color w:val="000000"/>
        </w:rPr>
        <w:t>И</w:t>
      </w:r>
      <w:r w:rsidRPr="007846F4">
        <w:rPr>
          <w:color w:val="000000"/>
        </w:rPr>
        <w:t xml:space="preserve">тан, </w:t>
      </w:r>
      <w:r>
        <w:rPr>
          <w:color w:val="000000"/>
        </w:rPr>
        <w:t xml:space="preserve">удивленный </w:t>
      </w:r>
      <w:r w:rsidRPr="007846F4">
        <w:rPr>
          <w:color w:val="000000"/>
        </w:rPr>
        <w:t>е</w:t>
      </w:r>
      <w:r>
        <w:rPr>
          <w:color w:val="000000"/>
        </w:rPr>
        <w:t>ё</w:t>
      </w:r>
      <w:r w:rsidRPr="007846F4">
        <w:rPr>
          <w:color w:val="000000"/>
        </w:rPr>
        <w:t xml:space="preserve"> нервозность</w:t>
      </w:r>
      <w:r>
        <w:rPr>
          <w:color w:val="000000"/>
        </w:rPr>
        <w:t>ю</w:t>
      </w:r>
      <w:r w:rsidRPr="007846F4">
        <w:rPr>
          <w:color w:val="000000"/>
        </w:rPr>
        <w:t xml:space="preserve">, как </w:t>
      </w:r>
      <w:r>
        <w:rPr>
          <w:color w:val="000000"/>
        </w:rPr>
        <w:t xml:space="preserve">и </w:t>
      </w:r>
      <w:r w:rsidRPr="007846F4">
        <w:rPr>
          <w:color w:val="000000"/>
        </w:rPr>
        <w:t>я.</w:t>
      </w:r>
      <w:r w:rsidRPr="007846F4">
        <w:rPr>
          <w:rStyle w:val="apple-converted-space"/>
          <w:color w:val="000000"/>
        </w:rPr>
        <w:t xml:space="preserve"> </w:t>
      </w:r>
      <w:r>
        <w:t xml:space="preserve">– </w:t>
      </w:r>
      <w:r>
        <w:rPr>
          <w:color w:val="000000"/>
        </w:rPr>
        <w:t>Всё в порядке?</w:t>
      </w:r>
    </w:p>
    <w:p w:rsidR="00CD320A" w:rsidRDefault="00CD320A" w:rsidP="00CD320A">
      <w:pPr>
        <w:pStyle w:val="western"/>
        <w:shd w:val="clear" w:color="auto" w:fill="FFFFFF"/>
        <w:spacing w:before="0" w:after="0"/>
        <w:ind w:firstLine="461"/>
        <w:jc w:val="both"/>
      </w:pPr>
      <w:r>
        <w:rPr>
          <w:color w:val="000000"/>
        </w:rPr>
        <w:t>Сьюзан возилась со своими пальцами.</w:t>
      </w:r>
      <w:r>
        <w:rPr>
          <w:rStyle w:val="apple-converted-space"/>
          <w:color w:val="000000"/>
        </w:rPr>
        <w:t xml:space="preserve"> </w:t>
      </w:r>
    </w:p>
    <w:p w:rsidR="00CD320A" w:rsidRDefault="00CD320A" w:rsidP="00CD320A">
      <w:pPr>
        <w:pStyle w:val="western"/>
        <w:shd w:val="clear" w:color="auto" w:fill="FFFFFF"/>
        <w:spacing w:before="0" w:after="0"/>
        <w:ind w:firstLine="461"/>
        <w:jc w:val="both"/>
        <w:rPr>
          <w:color w:val="000000"/>
        </w:rPr>
      </w:pPr>
      <w:r>
        <w:t xml:space="preserve">– </w:t>
      </w:r>
      <w:r>
        <w:rPr>
          <w:color w:val="000000"/>
          <w:shd w:val="clear" w:color="auto" w:fill="FFFFFF"/>
        </w:rPr>
        <w:t>Да! Конечно! А что</w:t>
      </w:r>
      <w:r>
        <w:rPr>
          <w:color w:val="000000"/>
        </w:rPr>
        <w:t xml:space="preserve">? </w:t>
      </w:r>
      <w:r>
        <w:t xml:space="preserve">– это было сказано всё </w:t>
      </w:r>
      <w:r>
        <w:rPr>
          <w:color w:val="000000"/>
        </w:rPr>
        <w:t>равно слишком громко и слишком пискляво.</w:t>
      </w:r>
      <w:r>
        <w:rPr>
          <w:rStyle w:val="apple-converted-space"/>
          <w:color w:val="000000"/>
        </w:rPr>
        <w:t xml:space="preserve"> О</w:t>
      </w:r>
      <w:r>
        <w:rPr>
          <w:color w:val="000000"/>
        </w:rPr>
        <w:t>на тут же бросилась вон из кухни.</w:t>
      </w:r>
      <w:r>
        <w:rPr>
          <w:rStyle w:val="apple-converted-space"/>
          <w:color w:val="000000"/>
        </w:rPr>
        <w:t xml:space="preserve"> </w:t>
      </w:r>
      <w:r>
        <w:rPr>
          <w:color w:val="000000"/>
        </w:rPr>
        <w:t>Что с ней?</w:t>
      </w:r>
    </w:p>
    <w:p w:rsidR="00CD320A" w:rsidRDefault="00CD320A" w:rsidP="00CD320A">
      <w:pPr>
        <w:pStyle w:val="western"/>
        <w:shd w:val="clear" w:color="auto" w:fill="FFFFFF"/>
        <w:spacing w:before="0" w:after="0"/>
        <w:ind w:firstLine="461"/>
        <w:jc w:val="both"/>
      </w:pPr>
      <w:r>
        <w:rPr>
          <w:color w:val="000000"/>
        </w:rPr>
        <w:t>Итан бросил на меня взволнованный взгляд.</w:t>
      </w:r>
      <w:r>
        <w:rPr>
          <w:rStyle w:val="apple-converted-space"/>
          <w:color w:val="000000"/>
        </w:rPr>
        <w:t xml:space="preserve"> </w:t>
      </w:r>
      <w:r>
        <w:rPr>
          <w:color w:val="000000"/>
        </w:rPr>
        <w:t>Я ответил ему, озадаченно пожав плечами, и решил не пояснять, что нервное поведение Сью, возможно, связано с поцелуем несколько секунд назад.</w:t>
      </w:r>
      <w:r>
        <w:rPr>
          <w:rStyle w:val="apple-converted-space"/>
          <w:color w:val="000000"/>
        </w:rPr>
        <w:t xml:space="preserve"> Но сам я не совсем был в этом</w:t>
      </w:r>
      <w:r>
        <w:rPr>
          <w:color w:val="000000"/>
        </w:rPr>
        <w:t xml:space="preserve"> уверен.</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Есть и положительная сторона,</w:t>
      </w:r>
      <w:r>
        <w:t xml:space="preserve"> –</w:t>
      </w:r>
      <w:r>
        <w:rPr>
          <w:color w:val="000000"/>
        </w:rPr>
        <w:t xml:space="preserve"> сказал я Итану, прерывая наш бессловесный разговор, </w:t>
      </w:r>
      <w:r>
        <w:t>–</w:t>
      </w:r>
      <w:r>
        <w:rPr>
          <w:color w:val="000000"/>
        </w:rPr>
        <w:t xml:space="preserve"> она всё убрала здесь за тебя.</w:t>
      </w:r>
    </w:p>
    <w:p w:rsidR="00CD320A" w:rsidRDefault="00CD320A" w:rsidP="00CD320A">
      <w:pPr>
        <w:pStyle w:val="western"/>
        <w:shd w:val="clear" w:color="auto" w:fill="FFFFFF"/>
        <w:spacing w:before="0" w:after="0"/>
        <w:ind w:firstLine="461"/>
        <w:jc w:val="both"/>
      </w:pPr>
      <w:r>
        <w:rPr>
          <w:color w:val="000000"/>
        </w:rPr>
        <w:t>Он посмотрел на раковину.</w:t>
      </w:r>
      <w:r>
        <w:rPr>
          <w:rStyle w:val="apple-converted-space"/>
          <w:color w:val="000000"/>
        </w:rPr>
        <w:t xml:space="preserve"> </w:t>
      </w:r>
    </w:p>
    <w:p w:rsidR="00CD320A" w:rsidRDefault="00CD320A" w:rsidP="00CD320A">
      <w:pPr>
        <w:pStyle w:val="western"/>
        <w:shd w:val="clear" w:color="auto" w:fill="FFFFFF"/>
        <w:spacing w:before="0" w:after="0"/>
        <w:ind w:firstLine="461"/>
        <w:jc w:val="both"/>
        <w:rPr>
          <w:color w:val="000000"/>
        </w:rPr>
      </w:pPr>
      <w:r>
        <w:lastRenderedPageBreak/>
        <w:t xml:space="preserve">– </w:t>
      </w:r>
      <w:r>
        <w:rPr>
          <w:color w:val="000000"/>
        </w:rPr>
        <w:t>Вау.</w:t>
      </w:r>
      <w:r>
        <w:rPr>
          <w:rStyle w:val="apple-converted-space"/>
          <w:color w:val="000000"/>
        </w:rPr>
        <w:t xml:space="preserve"> Круто</w:t>
      </w:r>
      <w:r>
        <w:rPr>
          <w:color w:val="000000"/>
        </w:rPr>
        <w:t xml:space="preserve">. </w:t>
      </w:r>
      <w:r>
        <w:t>–</w:t>
      </w:r>
      <w:r>
        <w:rPr>
          <w:color w:val="000000"/>
        </w:rPr>
        <w:t xml:space="preserve"> Он пришёл в себя, подошел к столешнице и включил кофеварку.</w:t>
      </w:r>
      <w:r>
        <w:rPr>
          <w:rStyle w:val="apple-converted-space"/>
          <w:color w:val="000000"/>
        </w:rPr>
        <w:t xml:space="preserve"> </w:t>
      </w:r>
      <w:r>
        <w:rPr>
          <w:color w:val="000000"/>
        </w:rPr>
        <w:t>Поставив первую из трёх чашек, он искоса посмотрел на меня.</w:t>
      </w:r>
      <w:r>
        <w:rPr>
          <w:rStyle w:val="apple-converted-space"/>
          <w:color w:val="000000"/>
        </w:rPr>
        <w:t xml:space="preserve"> </w:t>
      </w:r>
      <w:r>
        <w:t xml:space="preserve">– </w:t>
      </w:r>
      <w:r>
        <w:rPr>
          <w:color w:val="000000"/>
        </w:rPr>
        <w:t>Может быть, она разбила стакан или что-то ещё и теперь чувствует себя неуютно?</w:t>
      </w:r>
    </w:p>
    <w:p w:rsidR="00CD320A" w:rsidRDefault="00CD320A" w:rsidP="00CD320A">
      <w:pPr>
        <w:pStyle w:val="western"/>
        <w:numPr>
          <w:ilvl w:val="0"/>
          <w:numId w:val="2"/>
        </w:numPr>
        <w:shd w:val="clear" w:color="auto" w:fill="FFFFFF"/>
        <w:spacing w:before="0" w:after="0"/>
        <w:ind w:left="0" w:firstLine="461"/>
        <w:jc w:val="both"/>
        <w:rPr>
          <w:color w:val="000000"/>
          <w:lang w:val="de-DE"/>
        </w:rPr>
      </w:pPr>
      <w:r>
        <w:rPr>
          <w:color w:val="000000"/>
        </w:rPr>
        <w:t>Мммможет быть</w:t>
      </w:r>
      <w:r>
        <w:rPr>
          <w:color w:val="000000"/>
          <w:lang w:val="de-DE"/>
        </w:rPr>
        <w:t>...</w:t>
      </w:r>
    </w:p>
    <w:p w:rsidR="00CD320A" w:rsidRDefault="00CD320A" w:rsidP="00CD320A">
      <w:pPr>
        <w:pStyle w:val="western"/>
        <w:shd w:val="clear" w:color="auto" w:fill="FFFFFF"/>
        <w:spacing w:before="0" w:after="0"/>
        <w:ind w:firstLine="461"/>
        <w:jc w:val="both"/>
        <w:rPr>
          <w:color w:val="000000"/>
        </w:rPr>
      </w:pPr>
      <w:r w:rsidRPr="007846F4">
        <w:rPr>
          <w:color w:val="000000"/>
        </w:rPr>
        <w:t xml:space="preserve">     </w:t>
      </w:r>
      <w:r>
        <w:rPr>
          <w:color w:val="000000"/>
        </w:rPr>
        <w:t>А</w:t>
      </w:r>
      <w:r w:rsidRPr="007846F4">
        <w:rPr>
          <w:color w:val="000000"/>
        </w:rPr>
        <w:t xml:space="preserve"> может </w:t>
      </w:r>
      <w:proofErr w:type="gramStart"/>
      <w:r w:rsidRPr="007846F4">
        <w:rPr>
          <w:color w:val="000000"/>
        </w:rPr>
        <w:t xml:space="preserve">быть </w:t>
      </w:r>
      <w:r>
        <w:rPr>
          <w:color w:val="000000"/>
        </w:rPr>
        <w:t xml:space="preserve">и </w:t>
      </w:r>
      <w:r w:rsidRPr="007846F4">
        <w:rPr>
          <w:color w:val="000000"/>
        </w:rPr>
        <w:t>нет</w:t>
      </w:r>
      <w:proofErr w:type="gramEnd"/>
      <w:r w:rsidRPr="007846F4">
        <w:rPr>
          <w:color w:val="000000"/>
        </w:rPr>
        <w:t>.</w:t>
      </w:r>
      <w:r w:rsidRPr="007846F4">
        <w:rPr>
          <w:rStyle w:val="apple-converted-space"/>
          <w:color w:val="000000"/>
        </w:rPr>
        <w:t xml:space="preserve"> </w:t>
      </w:r>
      <w:r>
        <w:rPr>
          <w:color w:val="000000"/>
        </w:rPr>
        <w:t>Я потер шею и отвернулся от него.</w:t>
      </w:r>
      <w:r>
        <w:rPr>
          <w:rStyle w:val="apple-converted-space"/>
          <w:color w:val="000000"/>
        </w:rPr>
        <w:t xml:space="preserve"> </w:t>
      </w:r>
      <w:r>
        <w:rPr>
          <w:color w:val="000000"/>
        </w:rPr>
        <w:t>В кухне стало жарко от секретов, а я отказывался их выдавать.</w:t>
      </w:r>
      <w:r>
        <w:rPr>
          <w:rStyle w:val="apple-converted-space"/>
          <w:color w:val="000000"/>
        </w:rPr>
        <w:t xml:space="preserve"> Когда</w:t>
      </w:r>
      <w:r>
        <w:rPr>
          <w:color w:val="000000"/>
        </w:rPr>
        <w:t xml:space="preserve"> я разрезал торт на квадратные куски, а Итан приготовил капучино на всех, Сьюзан вернулась оттуда, куда убежала в спешке.</w:t>
      </w:r>
      <w:r>
        <w:rPr>
          <w:rStyle w:val="apple-converted-space"/>
          <w:color w:val="000000"/>
        </w:rPr>
        <w:t xml:space="preserve"> Предполагаю,  из </w:t>
      </w:r>
      <w:r>
        <w:rPr>
          <w:color w:val="000000"/>
        </w:rPr>
        <w:t>ванной комнаты.</w:t>
      </w:r>
    </w:p>
    <w:p w:rsidR="00CD320A" w:rsidRDefault="00CD320A" w:rsidP="00CD320A">
      <w:pPr>
        <w:pStyle w:val="western"/>
        <w:shd w:val="clear" w:color="auto" w:fill="FFFFFF"/>
        <w:spacing w:before="0" w:after="0"/>
        <w:ind w:firstLine="461"/>
        <w:jc w:val="both"/>
        <w:rPr>
          <w:color w:val="000000"/>
        </w:rPr>
      </w:pPr>
      <w:r>
        <w:rPr>
          <w:color w:val="000000"/>
        </w:rPr>
        <w:t>Она застыла на пороге, настороженно наблюдая, как мы с братом накрываем на стол, словно по каким-то причинам больше не была приглашена с нами за стол.</w:t>
      </w:r>
      <w:r>
        <w:rPr>
          <w:rStyle w:val="apple-converted-space"/>
          <w:color w:val="000000"/>
        </w:rPr>
        <w:t xml:space="preserve"> </w:t>
      </w:r>
      <w:r>
        <w:rPr>
          <w:i/>
          <w:iCs/>
          <w:color w:val="000000"/>
        </w:rPr>
        <w:t>Что это, чёрт возьми, девочка?</w:t>
      </w:r>
      <w:r>
        <w:rPr>
          <w:rStyle w:val="apple-converted-space"/>
          <w:i/>
          <w:iCs/>
          <w:color w:val="000000"/>
        </w:rPr>
        <w:t xml:space="preserve"> </w:t>
      </w:r>
      <w:r>
        <w:rPr>
          <w:i/>
          <w:iCs/>
          <w:color w:val="000000"/>
        </w:rPr>
        <w:t>Не глупи!</w:t>
      </w:r>
      <w:r>
        <w:rPr>
          <w:rStyle w:val="apple-converted-space"/>
          <w:color w:val="000000"/>
        </w:rPr>
        <w:t xml:space="preserve"> </w:t>
      </w:r>
      <w:r>
        <w:rPr>
          <w:color w:val="000000"/>
        </w:rPr>
        <w:t>Я поставил на стол две тарелки, которые нёс, и подошёл к ней.</w:t>
      </w:r>
    </w:p>
    <w:p w:rsidR="00CD320A" w:rsidRDefault="00CD320A" w:rsidP="00CD320A">
      <w:pPr>
        <w:pStyle w:val="western"/>
        <w:shd w:val="clear" w:color="auto" w:fill="FFFFFF"/>
        <w:spacing w:before="0" w:after="0"/>
        <w:ind w:firstLine="461"/>
        <w:jc w:val="both"/>
        <w:rPr>
          <w:color w:val="000000"/>
        </w:rPr>
      </w:pPr>
      <w:r>
        <w:rPr>
          <w:color w:val="000000"/>
        </w:rPr>
        <w:t>Не говоря ни слова, я потащил её за собой и посадил на стул, который стал её с первого раза, как она ужинала с нами, и заверил её улыбкой, что всё в порядке.</w:t>
      </w:r>
      <w:r>
        <w:rPr>
          <w:rStyle w:val="apple-converted-space"/>
          <w:color w:val="000000"/>
        </w:rPr>
        <w:t xml:space="preserve"> Ей совершенно не нужно</w:t>
      </w:r>
      <w:r>
        <w:rPr>
          <w:color w:val="000000"/>
        </w:rPr>
        <w:t xml:space="preserve"> волноваться из-за того, что мы добрались до следующего уровня отношений.</w:t>
      </w:r>
    </w:p>
    <w:p w:rsidR="00CD320A" w:rsidRDefault="00CD320A" w:rsidP="00CD320A">
      <w:pPr>
        <w:pStyle w:val="western"/>
        <w:shd w:val="clear" w:color="auto" w:fill="FFFFFF"/>
        <w:spacing w:before="0" w:after="0"/>
        <w:ind w:firstLine="461"/>
        <w:jc w:val="both"/>
      </w:pPr>
      <w:r>
        <w:rPr>
          <w:color w:val="000000"/>
        </w:rPr>
        <w:t>Я приготовил для неё особый кусок торта.</w:t>
      </w:r>
      <w:r>
        <w:rPr>
          <w:rStyle w:val="apple-converted-space"/>
          <w:color w:val="000000"/>
        </w:rPr>
        <w:t xml:space="preserve"> Он был украшен клубникой в шоколаде в форме сердца, которое окружали кусочки киви. </w:t>
      </w:r>
      <w:r>
        <w:rPr>
          <w:color w:val="000000"/>
        </w:rPr>
        <w:t>Я взял тарелку со столешницы, поставил перед ней и тоже сел.</w:t>
      </w:r>
      <w:r>
        <w:rPr>
          <w:rStyle w:val="apple-converted-space"/>
          <w:color w:val="000000"/>
        </w:rPr>
        <w:t xml:space="preserve"> </w:t>
      </w:r>
      <w:r>
        <w:rPr>
          <w:color w:val="000000"/>
        </w:rPr>
        <w:t>Сью бросила на меня пристальный взгляд из-под ресниц.</w:t>
      </w:r>
      <w:r>
        <w:rPr>
          <w:rStyle w:val="apple-converted-space"/>
          <w:color w:val="000000"/>
        </w:rPr>
        <w:t xml:space="preserve"> </w:t>
      </w:r>
      <w:r>
        <w:rPr>
          <w:color w:val="000000"/>
        </w:rPr>
        <w:t>Да, торт выглядел как шедевр. Это был мой способ рассказать ей о своих чувствах.</w:t>
      </w:r>
      <w:r>
        <w:rPr>
          <w:rStyle w:val="apple-converted-space"/>
          <w:color w:val="000000"/>
        </w:rPr>
        <w:t xml:space="preserve"> </w:t>
      </w:r>
      <w:r>
        <w:rPr>
          <w:color w:val="000000"/>
        </w:rPr>
        <w:t>Если я пока ещё не могу поцеловать её на глазах у Итана, то, по крайней мере, могу накормить её своим заверением в любви.</w:t>
      </w:r>
    </w:p>
    <w:p w:rsidR="00CD320A" w:rsidRDefault="00CD320A" w:rsidP="00CD320A">
      <w:pPr>
        <w:pStyle w:val="western"/>
        <w:shd w:val="clear" w:color="auto" w:fill="FFFFFF"/>
        <w:spacing w:before="0" w:after="0"/>
        <w:ind w:firstLine="461"/>
        <w:jc w:val="both"/>
      </w:pPr>
      <w:r>
        <w:t>– Кстати, спасибо за то, что помыла посуду</w:t>
      </w:r>
      <w:r>
        <w:rPr>
          <w:color w:val="000000"/>
        </w:rPr>
        <w:t>,</w:t>
      </w:r>
      <w:r>
        <w:t xml:space="preserve"> –</w:t>
      </w:r>
      <w:r>
        <w:rPr>
          <w:color w:val="000000"/>
        </w:rPr>
        <w:t xml:space="preserve"> сказал ей Итан, уплетая десерт.</w:t>
      </w:r>
      <w:r>
        <w:rPr>
          <w:rStyle w:val="apple-converted-space"/>
          <w:color w:val="000000"/>
        </w:rPr>
        <w:t xml:space="preserve"> </w:t>
      </w:r>
      <w:r>
        <w:rPr>
          <w:color w:val="000000"/>
        </w:rPr>
        <w:t xml:space="preserve">Он положил вилку с кусочком торта в рот и добавил, жуя. </w:t>
      </w:r>
      <w:r>
        <w:t>– Знаешь, ты не обязана была это делать</w:t>
      </w:r>
      <w:r>
        <w:rPr>
          <w:color w:val="000000"/>
        </w:rPr>
        <w:t>.</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Конечно.</w:t>
      </w:r>
      <w:r>
        <w:t xml:space="preserve"> –</w:t>
      </w:r>
      <w:r>
        <w:rPr>
          <w:color w:val="000000"/>
        </w:rPr>
        <w:t xml:space="preserve"> Сью тоже проглотила кусочек.</w:t>
      </w:r>
      <w:r>
        <w:rPr>
          <w:rStyle w:val="apple-converted-space"/>
          <w:color w:val="000000"/>
        </w:rPr>
        <w:t xml:space="preserve"> </w:t>
      </w:r>
      <w:r>
        <w:t>– Но если выбирать: смотреть, как привлекательные парни играют в баскетбол или мыть посуду</w:t>
      </w:r>
      <w:r>
        <w:rPr>
          <w:color w:val="000000"/>
        </w:rPr>
        <w:t>...</w:t>
      </w:r>
      <w:r>
        <w:t xml:space="preserve"> –</w:t>
      </w:r>
      <w:r>
        <w:rPr>
          <w:color w:val="000000"/>
        </w:rPr>
        <w:t xml:space="preserve"> У неё вырвался смех.</w:t>
      </w:r>
      <w:r>
        <w:rPr>
          <w:rStyle w:val="apple-converted-space"/>
          <w:color w:val="000000"/>
        </w:rPr>
        <w:t xml:space="preserve"> </w:t>
      </w:r>
      <w:r>
        <w:t>– Да, наверное, я ненормальная</w:t>
      </w:r>
      <w:r>
        <w:rPr>
          <w:color w:val="000000"/>
        </w:rPr>
        <w:t>.</w:t>
      </w:r>
    </w:p>
    <w:p w:rsidR="00CD320A" w:rsidRDefault="00CD320A" w:rsidP="00CD320A">
      <w:pPr>
        <w:pStyle w:val="western"/>
        <w:shd w:val="clear" w:color="auto" w:fill="FFFFFF"/>
        <w:spacing w:before="0" w:after="0"/>
        <w:ind w:firstLine="461"/>
        <w:jc w:val="both"/>
      </w:pPr>
      <w:r>
        <w:rPr>
          <w:color w:val="000000"/>
        </w:rPr>
        <w:t>Брат присоединился к её смеху.</w:t>
      </w:r>
      <w:r>
        <w:rPr>
          <w:rStyle w:val="apple-converted-space"/>
          <w:color w:val="000000"/>
        </w:rPr>
        <w:t xml:space="preserve"> </w:t>
      </w:r>
    </w:p>
    <w:p w:rsidR="00CD320A" w:rsidRDefault="00CD320A" w:rsidP="00CD320A">
      <w:pPr>
        <w:pStyle w:val="western"/>
        <w:shd w:val="clear" w:color="auto" w:fill="FFFFFF"/>
        <w:spacing w:before="0" w:after="0"/>
        <w:ind w:firstLine="461"/>
        <w:jc w:val="both"/>
      </w:pPr>
      <w:r>
        <w:t>– Только чуть-чуть</w:t>
      </w:r>
      <w:r>
        <w:rPr>
          <w:color w:val="000000"/>
        </w:rPr>
        <w:t>.</w:t>
      </w:r>
      <w:r>
        <w:rPr>
          <w:rStyle w:val="apple-converted-space"/>
          <w:color w:val="000000"/>
        </w:rPr>
        <w:t xml:space="preserve"> За это я</w:t>
      </w:r>
      <w:r>
        <w:t xml:space="preserve"> отвезу тебя домой</w:t>
      </w:r>
      <w:r>
        <w:rPr>
          <w:color w:val="000000"/>
        </w:rPr>
        <w:t>.</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Нет,</w:t>
      </w:r>
      <w:r>
        <w:t xml:space="preserve"> –</w:t>
      </w:r>
      <w:r>
        <w:rPr>
          <w:color w:val="000000"/>
        </w:rPr>
        <w:t xml:space="preserve"> возразил я, толкая в рот последний кусок торта.</w:t>
      </w:r>
      <w:r>
        <w:rPr>
          <w:rStyle w:val="apple-converted-space"/>
          <w:color w:val="000000"/>
        </w:rPr>
        <w:t xml:space="preserve"> </w:t>
      </w:r>
      <w:r>
        <w:t>– Я могу отвезти её</w:t>
      </w:r>
      <w:r>
        <w:rPr>
          <w:color w:val="000000"/>
        </w:rPr>
        <w:t>.</w:t>
      </w:r>
      <w:r>
        <w:t xml:space="preserve"> –</w:t>
      </w:r>
      <w:r>
        <w:rPr>
          <w:color w:val="000000"/>
        </w:rPr>
        <w:t xml:space="preserve"> Ни в коем случае я бы не упустил такого отличного шанса побыть с Сью рядом.</w:t>
      </w:r>
    </w:p>
    <w:p w:rsidR="00CD320A" w:rsidRDefault="00CD320A" w:rsidP="00CD320A">
      <w:pPr>
        <w:pStyle w:val="western"/>
        <w:shd w:val="clear" w:color="auto" w:fill="FFFFFF"/>
        <w:spacing w:before="0" w:after="0"/>
        <w:ind w:firstLine="461"/>
        <w:jc w:val="both"/>
      </w:pPr>
      <w:r>
        <w:rPr>
          <w:color w:val="000000"/>
        </w:rPr>
        <w:t>Итан облизал вилку, глупо мне ухмыляясь.</w:t>
      </w:r>
    </w:p>
    <w:p w:rsidR="00CD320A" w:rsidRDefault="00CD320A" w:rsidP="00CD320A">
      <w:pPr>
        <w:pStyle w:val="western"/>
        <w:shd w:val="clear" w:color="auto" w:fill="FFFFFF"/>
        <w:spacing w:before="0" w:after="0"/>
        <w:ind w:firstLine="461"/>
        <w:jc w:val="both"/>
        <w:rPr>
          <w:i/>
          <w:iCs/>
          <w:color w:val="000000"/>
        </w:rPr>
      </w:pPr>
      <w:r>
        <w:t>– Неа, не можешь</w:t>
      </w:r>
      <w:r>
        <w:rPr>
          <w:color w:val="000000"/>
        </w:rPr>
        <w:t>.</w:t>
      </w:r>
    </w:p>
    <w:p w:rsidR="00CD320A" w:rsidRDefault="00CD320A" w:rsidP="00CD320A">
      <w:pPr>
        <w:pStyle w:val="western"/>
        <w:shd w:val="clear" w:color="auto" w:fill="FFFFFF"/>
        <w:spacing w:before="0" w:after="0"/>
        <w:ind w:firstLine="461"/>
        <w:jc w:val="both"/>
      </w:pPr>
      <w:r>
        <w:rPr>
          <w:i/>
          <w:iCs/>
          <w:color w:val="000000"/>
        </w:rPr>
        <w:t xml:space="preserve">Разбежался, </w:t>
      </w:r>
      <w:proofErr w:type="gramStart"/>
      <w:r>
        <w:rPr>
          <w:i/>
          <w:iCs/>
          <w:color w:val="000000"/>
        </w:rPr>
        <w:t>братан</w:t>
      </w:r>
      <w:proofErr w:type="gramEnd"/>
      <w:r>
        <w:rPr>
          <w:i/>
          <w:iCs/>
          <w:color w:val="000000"/>
        </w:rPr>
        <w:t>.</w:t>
      </w:r>
      <w:r>
        <w:rPr>
          <w:rStyle w:val="apple-converted-space"/>
          <w:color w:val="000000"/>
        </w:rPr>
        <w:t xml:space="preserve"> </w:t>
      </w:r>
    </w:p>
    <w:p w:rsidR="00CD320A" w:rsidRDefault="00CD320A" w:rsidP="00CD320A">
      <w:pPr>
        <w:pStyle w:val="western"/>
        <w:shd w:val="clear" w:color="auto" w:fill="FFFFFF"/>
        <w:spacing w:before="0" w:after="0"/>
        <w:ind w:firstLine="461"/>
        <w:jc w:val="both"/>
      </w:pPr>
      <w:r>
        <w:t>– Конечно, могу</w:t>
      </w:r>
      <w:r>
        <w:rPr>
          <w:color w:val="000000"/>
        </w:rPr>
        <w:t>.</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Нет.</w:t>
      </w:r>
    </w:p>
    <w:p w:rsidR="00CD320A" w:rsidRDefault="00CD320A" w:rsidP="00CD320A">
      <w:pPr>
        <w:pStyle w:val="western"/>
        <w:shd w:val="clear" w:color="auto" w:fill="FFFFFF"/>
        <w:spacing w:before="0" w:after="0"/>
        <w:ind w:firstLine="461"/>
        <w:jc w:val="both"/>
      </w:pPr>
      <w:r>
        <w:rPr>
          <w:color w:val="000000"/>
        </w:rPr>
        <w:t>Я бросил на него раздраженный взгляд.</w:t>
      </w:r>
      <w:r>
        <w:rPr>
          <w:rStyle w:val="apple-converted-space"/>
          <w:color w:val="000000"/>
        </w:rPr>
        <w:t xml:space="preserve"> </w:t>
      </w:r>
    </w:p>
    <w:p w:rsidR="00CD320A" w:rsidRDefault="00CD320A" w:rsidP="00CD320A">
      <w:pPr>
        <w:pStyle w:val="western"/>
        <w:shd w:val="clear" w:color="auto" w:fill="FFFFFF"/>
        <w:spacing w:before="0" w:after="0"/>
        <w:ind w:firstLine="461"/>
        <w:jc w:val="both"/>
      </w:pPr>
      <w:r>
        <w:t xml:space="preserve">– </w:t>
      </w:r>
      <w:r>
        <w:rPr>
          <w:color w:val="000000"/>
        </w:rPr>
        <w:t>Почему?</w:t>
      </w:r>
    </w:p>
    <w:p w:rsidR="00CD320A" w:rsidRDefault="00CD320A" w:rsidP="00CD320A">
      <w:pPr>
        <w:pStyle w:val="western"/>
        <w:shd w:val="clear" w:color="auto" w:fill="FFFFFF"/>
        <w:spacing w:before="0" w:after="0"/>
        <w:ind w:firstLine="461"/>
        <w:jc w:val="both"/>
        <w:rPr>
          <w:i/>
          <w:iCs/>
          <w:color w:val="000000"/>
        </w:rPr>
      </w:pPr>
      <w:r>
        <w:t>– Ты наказан</w:t>
      </w:r>
      <w:r>
        <w:rPr>
          <w:color w:val="000000"/>
        </w:rPr>
        <w:t>.</w:t>
      </w:r>
    </w:p>
    <w:p w:rsidR="00CD320A" w:rsidRDefault="00CD320A" w:rsidP="00CD320A">
      <w:pPr>
        <w:pStyle w:val="western"/>
        <w:shd w:val="clear" w:color="auto" w:fill="FFFFFF"/>
        <w:spacing w:before="0" w:after="0"/>
        <w:ind w:firstLine="461"/>
        <w:jc w:val="both"/>
      </w:pPr>
      <w:r>
        <w:rPr>
          <w:i/>
          <w:iCs/>
          <w:color w:val="000000"/>
        </w:rPr>
        <w:t>Чёрт возьми.</w:t>
      </w:r>
      <w:r>
        <w:rPr>
          <w:rStyle w:val="apple-converted-space"/>
          <w:color w:val="000000"/>
        </w:rPr>
        <w:t xml:space="preserve"> </w:t>
      </w:r>
      <w:r>
        <w:rPr>
          <w:color w:val="000000"/>
        </w:rPr>
        <w:t>Я ненавидел эту улыбку на лице моего брата.</w:t>
      </w:r>
      <w:r>
        <w:rPr>
          <w:rStyle w:val="apple-converted-space"/>
          <w:color w:val="000000"/>
        </w:rPr>
        <w:t xml:space="preserve"> </w:t>
      </w:r>
      <w:r>
        <w:rPr>
          <w:color w:val="000000"/>
        </w:rPr>
        <w:t>И мама уже скоро будет дома.</w:t>
      </w:r>
      <w:r>
        <w:rPr>
          <w:rStyle w:val="apple-converted-space"/>
          <w:color w:val="000000"/>
        </w:rPr>
        <w:t xml:space="preserve"> И</w:t>
      </w:r>
      <w:r>
        <w:rPr>
          <w:color w:val="000000"/>
        </w:rPr>
        <w:t>тан прав, я не мог выйти из дома.</w:t>
      </w:r>
      <w:r>
        <w:rPr>
          <w:rStyle w:val="apple-converted-space"/>
          <w:color w:val="000000"/>
        </w:rPr>
        <w:t xml:space="preserve"> </w:t>
      </w:r>
    </w:p>
    <w:p w:rsidR="00CD320A" w:rsidRDefault="00CD320A" w:rsidP="00CD320A">
      <w:pPr>
        <w:pStyle w:val="western"/>
        <w:shd w:val="clear" w:color="auto" w:fill="FFFFFF"/>
        <w:spacing w:before="0" w:after="0"/>
        <w:ind w:firstLine="461"/>
        <w:jc w:val="both"/>
        <w:rPr>
          <w:color w:val="000000"/>
        </w:rPr>
      </w:pPr>
      <w:r>
        <w:t xml:space="preserve">– Хм, </w:t>
      </w:r>
      <w:proofErr w:type="gramStart"/>
      <w:r>
        <w:t>мм</w:t>
      </w:r>
      <w:proofErr w:type="gramEnd"/>
      <w:r>
        <w:t xml:space="preserve">. – </w:t>
      </w:r>
      <w:r>
        <w:rPr>
          <w:color w:val="000000"/>
        </w:rPr>
        <w:t>Чёрт, я не должен ругаться в присутствии Сью.</w:t>
      </w:r>
      <w:r>
        <w:rPr>
          <w:rStyle w:val="apple-converted-space"/>
          <w:color w:val="000000"/>
        </w:rPr>
        <w:t xml:space="preserve"> </w:t>
      </w:r>
      <w:r>
        <w:t xml:space="preserve">– </w:t>
      </w:r>
      <w:r>
        <w:rPr>
          <w:i/>
        </w:rPr>
        <w:t>Дерьмооо</w:t>
      </w:r>
      <w:r>
        <w:rPr>
          <w:color w:val="000000"/>
        </w:rPr>
        <w:t>.</w:t>
      </w:r>
    </w:p>
    <w:p w:rsidR="00CD320A" w:rsidRDefault="00CD320A" w:rsidP="00CD320A">
      <w:pPr>
        <w:pStyle w:val="western"/>
        <w:shd w:val="clear" w:color="auto" w:fill="FFFFFF"/>
        <w:spacing w:before="0" w:after="0"/>
        <w:ind w:firstLine="461"/>
        <w:jc w:val="both"/>
      </w:pPr>
      <w:r>
        <w:rPr>
          <w:color w:val="000000"/>
        </w:rPr>
        <w:t>Мои поиски подходящего слова вместо ругательства заставили Сью рассмеяться, затем она встала и отнесла свою тарелку и чашку в раковину.</w:t>
      </w:r>
      <w:r>
        <w:rPr>
          <w:rStyle w:val="apple-converted-space"/>
          <w:color w:val="000000"/>
        </w:rPr>
        <w:t xml:space="preserve"> </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Ну, спасибо,</w:t>
      </w:r>
      <w:r>
        <w:t xml:space="preserve"> –</w:t>
      </w:r>
      <w:r>
        <w:rPr>
          <w:color w:val="000000"/>
        </w:rPr>
        <w:t xml:space="preserve"> сказала она мне через плечо.</w:t>
      </w:r>
      <w:r>
        <w:rPr>
          <w:rStyle w:val="apple-converted-space"/>
          <w:color w:val="000000"/>
        </w:rPr>
        <w:t xml:space="preserve"> Я онемел от её</w:t>
      </w:r>
      <w:r>
        <w:rPr>
          <w:color w:val="000000"/>
        </w:rPr>
        <w:t xml:space="preserve"> сексуального взгляда.</w:t>
      </w:r>
      <w:r>
        <w:rPr>
          <w:rStyle w:val="apple-converted-space"/>
          <w:color w:val="000000"/>
        </w:rPr>
        <w:t xml:space="preserve"> </w:t>
      </w:r>
      <w:r>
        <w:t xml:space="preserve">– Это был очень… </w:t>
      </w:r>
      <w:r>
        <w:rPr>
          <w:i/>
        </w:rPr>
        <w:t>интересный</w:t>
      </w:r>
      <w:r>
        <w:t xml:space="preserve"> и вкусный десерт</w:t>
      </w:r>
      <w:r>
        <w:rPr>
          <w:color w:val="000000"/>
        </w:rPr>
        <w:t>.</w:t>
      </w:r>
    </w:p>
    <w:p w:rsidR="00CD320A" w:rsidRDefault="00CD320A" w:rsidP="00CD320A">
      <w:pPr>
        <w:pStyle w:val="western"/>
        <w:shd w:val="clear" w:color="auto" w:fill="FFFFFF"/>
        <w:spacing w:before="0" w:after="0"/>
        <w:ind w:firstLine="461"/>
        <w:jc w:val="both"/>
      </w:pPr>
      <w:r>
        <w:rPr>
          <w:color w:val="000000"/>
        </w:rPr>
        <w:t>Я согласился, кивнув, и</w:t>
      </w:r>
      <w:r>
        <w:rPr>
          <w:rStyle w:val="apple-converted-space"/>
          <w:color w:val="000000"/>
        </w:rPr>
        <w:t xml:space="preserve"> </w:t>
      </w:r>
      <w:r>
        <w:rPr>
          <w:color w:val="000000"/>
        </w:rPr>
        <w:t>поднялся из-за стола, не заботясь об остальной грязной посуде на столе.</w:t>
      </w:r>
      <w:r>
        <w:rPr>
          <w:rStyle w:val="apple-converted-space"/>
          <w:color w:val="000000"/>
        </w:rPr>
        <w:t xml:space="preserve"> </w:t>
      </w:r>
      <w:r>
        <w:rPr>
          <w:color w:val="000000"/>
        </w:rPr>
        <w:t>Когда она вернулась и прошла мимо меня, направляясь к входной двери, я втайне погладил её руку.</w:t>
      </w:r>
      <w:r>
        <w:rPr>
          <w:rStyle w:val="apple-converted-space"/>
          <w:color w:val="000000"/>
        </w:rPr>
        <w:t xml:space="preserve"> </w:t>
      </w:r>
    </w:p>
    <w:p w:rsidR="00CD320A" w:rsidRPr="00CD320A" w:rsidRDefault="00CD320A" w:rsidP="00CD320A">
      <w:pPr>
        <w:pStyle w:val="western"/>
        <w:shd w:val="clear" w:color="auto" w:fill="FFFFFF"/>
        <w:spacing w:before="0" w:after="0"/>
        <w:ind w:firstLine="461"/>
        <w:jc w:val="both"/>
      </w:pPr>
      <w:r>
        <w:t>– Спокойно ночи, сладкая</w:t>
      </w:r>
      <w:r>
        <w:rPr>
          <w:color w:val="000000"/>
        </w:rPr>
        <w:t>,</w:t>
      </w:r>
      <w:r>
        <w:t xml:space="preserve"> –</w:t>
      </w:r>
      <w:r>
        <w:rPr>
          <w:color w:val="000000"/>
        </w:rPr>
        <w:t xml:space="preserve"> прошептал я так тихо, чтобы услышала только она.</w:t>
      </w:r>
    </w:p>
    <w:p w:rsidR="00CD320A" w:rsidRPr="00CD320A" w:rsidRDefault="00CD320A" w:rsidP="00CD320A">
      <w:pPr>
        <w:pStyle w:val="a0"/>
      </w:pPr>
    </w:p>
    <w:p w:rsidR="00745700" w:rsidRDefault="00745700">
      <w:pPr>
        <w:pStyle w:val="western"/>
        <w:pageBreakBefore/>
        <w:shd w:val="clear" w:color="auto" w:fill="FFFFFF"/>
        <w:spacing w:before="0" w:after="0"/>
        <w:jc w:val="center"/>
        <w:rPr>
          <w:b/>
          <w:sz w:val="28"/>
          <w:szCs w:val="28"/>
        </w:rPr>
      </w:pPr>
    </w:p>
    <w:p w:rsidR="00745700" w:rsidRDefault="001D46E0" w:rsidP="00286F9F">
      <w:pPr>
        <w:pStyle w:val="1"/>
        <w:jc w:val="center"/>
        <w:rPr>
          <w:sz w:val="28"/>
          <w:szCs w:val="28"/>
        </w:rPr>
      </w:pPr>
      <w:bookmarkStart w:id="15" w:name="_Toc445394513"/>
      <w:r>
        <w:rPr>
          <w:sz w:val="28"/>
          <w:szCs w:val="28"/>
        </w:rPr>
        <w:t>Глава 16</w:t>
      </w:r>
      <w:bookmarkEnd w:id="15"/>
    </w:p>
    <w:p w:rsidR="00CD320A" w:rsidRDefault="00CD320A" w:rsidP="00CD320A">
      <w:pPr>
        <w:shd w:val="clear" w:color="auto" w:fill="FFFFFF"/>
        <w:spacing w:after="0" w:line="240" w:lineRule="auto"/>
        <w:ind w:firstLine="426"/>
        <w:jc w:val="both"/>
      </w:pPr>
      <w:r>
        <w:rPr>
          <w:rFonts w:ascii="Times New Roman" w:hAnsi="Times New Roman"/>
          <w:color w:val="000000"/>
          <w:sz w:val="24"/>
          <w:szCs w:val="24"/>
          <w:shd w:val="clear" w:color="auto" w:fill="FFFFFF"/>
        </w:rPr>
        <w:t>Мама сидела на кухне и ела разогретый ужин, который мы оставили для неё.</w:t>
      </w:r>
      <w:r>
        <w:rPr>
          <w:rStyle w:val="apple-converted-space"/>
          <w:rFonts w:ascii="Times New Roman" w:hAnsi="Times New Roman"/>
          <w:color w:val="000000"/>
          <w:sz w:val="24"/>
          <w:szCs w:val="24"/>
          <w:shd w:val="clear" w:color="auto" w:fill="FFFFFF"/>
        </w:rPr>
        <w:t xml:space="preserve"> В ожидании</w:t>
      </w:r>
      <w:r>
        <w:rPr>
          <w:rFonts w:ascii="Times New Roman" w:hAnsi="Times New Roman"/>
          <w:color w:val="000000"/>
          <w:sz w:val="24"/>
          <w:szCs w:val="24"/>
          <w:shd w:val="clear" w:color="auto" w:fill="FFFFFF"/>
        </w:rPr>
        <w:t xml:space="preserve">, когда Итан вернется домой, </w:t>
      </w:r>
      <w:proofErr w:type="gramStart"/>
      <w:r>
        <w:rPr>
          <w:rFonts w:ascii="Times New Roman" w:hAnsi="Times New Roman"/>
          <w:color w:val="000000"/>
          <w:sz w:val="24"/>
          <w:szCs w:val="24"/>
          <w:shd w:val="clear" w:color="auto" w:fill="FFFFFF"/>
        </w:rPr>
        <w:t>чтобы</w:t>
      </w:r>
      <w:proofErr w:type="gramEnd"/>
      <w:r>
        <w:rPr>
          <w:rFonts w:ascii="Times New Roman" w:hAnsi="Times New Roman"/>
          <w:color w:val="000000"/>
          <w:sz w:val="24"/>
          <w:szCs w:val="24"/>
          <w:shd w:val="clear" w:color="auto" w:fill="FFFFFF"/>
        </w:rPr>
        <w:t xml:space="preserve"> наконец я мог спокойно пообщаться с Сью по телефону и чтобы убить время, я присоединился к ней, сев за стол с куском торта и чашкой кофе.</w:t>
      </w:r>
    </w:p>
    <w:p w:rsidR="00CD320A" w:rsidRDefault="00CD320A" w:rsidP="00CD320A">
      <w:pPr>
        <w:pStyle w:val="western"/>
        <w:shd w:val="clear" w:color="auto" w:fill="FFFFFF"/>
        <w:spacing w:before="0" w:after="0"/>
        <w:ind w:firstLine="461"/>
        <w:jc w:val="both"/>
        <w:rPr>
          <w:color w:val="000000"/>
        </w:rPr>
      </w:pPr>
      <w:r>
        <w:t>– Привет</w:t>
      </w:r>
      <w:r w:rsidRPr="007846F4">
        <w:rPr>
          <w:color w:val="000000"/>
        </w:rPr>
        <w:t>, дорог</w:t>
      </w:r>
      <w:r>
        <w:rPr>
          <w:color w:val="000000"/>
        </w:rPr>
        <w:t>ой</w:t>
      </w:r>
      <w:r w:rsidRPr="007846F4">
        <w:rPr>
          <w:color w:val="000000"/>
        </w:rPr>
        <w:t>,</w:t>
      </w:r>
      <w:r>
        <w:t xml:space="preserve"> – </w:t>
      </w:r>
      <w:r w:rsidRPr="007846F4">
        <w:rPr>
          <w:color w:val="000000"/>
        </w:rPr>
        <w:t xml:space="preserve">сказала </w:t>
      </w:r>
      <w:r>
        <w:rPr>
          <w:color w:val="000000"/>
        </w:rPr>
        <w:t>мама, подхватив</w:t>
      </w:r>
      <w:r w:rsidRPr="007846F4">
        <w:rPr>
          <w:color w:val="000000"/>
        </w:rPr>
        <w:t xml:space="preserve"> овощи вилкой.</w:t>
      </w:r>
      <w:r w:rsidRPr="007846F4">
        <w:rPr>
          <w:rStyle w:val="apple-converted-space"/>
          <w:color w:val="000000"/>
        </w:rPr>
        <w:t xml:space="preserve"> </w:t>
      </w:r>
      <w:r>
        <w:t xml:space="preserve">– </w:t>
      </w:r>
      <w:r>
        <w:rPr>
          <w:color w:val="000000"/>
        </w:rPr>
        <w:t>Как прошел день с Сьюзан?</w:t>
      </w:r>
    </w:p>
    <w:p w:rsidR="00CD320A" w:rsidRDefault="00CD320A" w:rsidP="00CD320A">
      <w:pPr>
        <w:pStyle w:val="western"/>
        <w:shd w:val="clear" w:color="auto" w:fill="FFFFFF"/>
        <w:spacing w:before="0" w:after="0"/>
        <w:ind w:firstLine="461"/>
        <w:jc w:val="both"/>
      </w:pPr>
      <w:r>
        <w:rPr>
          <w:color w:val="000000"/>
        </w:rPr>
        <w:t>Она не сказала</w:t>
      </w:r>
      <w:r>
        <w:rPr>
          <w:rStyle w:val="apple-converted-space"/>
          <w:color w:val="000000"/>
        </w:rPr>
        <w:t xml:space="preserve"> </w:t>
      </w:r>
      <w:r>
        <w:rPr>
          <w:i/>
          <w:iCs/>
          <w:color w:val="000000"/>
        </w:rPr>
        <w:t>твой</w:t>
      </w:r>
      <w:r>
        <w:rPr>
          <w:rStyle w:val="apple-converted-space"/>
          <w:color w:val="000000"/>
        </w:rPr>
        <w:t xml:space="preserve"> </w:t>
      </w:r>
      <w:r>
        <w:rPr>
          <w:color w:val="000000"/>
        </w:rPr>
        <w:t>день с Сью, она сказала</w:t>
      </w:r>
      <w:r>
        <w:rPr>
          <w:rStyle w:val="apple-converted-space"/>
          <w:color w:val="000000"/>
        </w:rPr>
        <w:t xml:space="preserve"> </w:t>
      </w:r>
      <w:r>
        <w:rPr>
          <w:color w:val="000000"/>
        </w:rPr>
        <w:t xml:space="preserve">только </w:t>
      </w:r>
      <w:r>
        <w:rPr>
          <w:i/>
          <w:color w:val="000000"/>
        </w:rPr>
        <w:t>день</w:t>
      </w:r>
      <w:r>
        <w:rPr>
          <w:color w:val="000000"/>
        </w:rPr>
        <w:t>.</w:t>
      </w:r>
      <w:r>
        <w:rPr>
          <w:rStyle w:val="apple-converted-space"/>
          <w:color w:val="000000"/>
        </w:rPr>
        <w:t xml:space="preserve"> По </w:t>
      </w:r>
      <w:proofErr w:type="gramStart"/>
      <w:r>
        <w:rPr>
          <w:rStyle w:val="apple-converted-space"/>
          <w:color w:val="000000"/>
        </w:rPr>
        <w:t>сути</w:t>
      </w:r>
      <w:proofErr w:type="gramEnd"/>
      <w:r>
        <w:rPr>
          <w:color w:val="000000"/>
        </w:rPr>
        <w:t xml:space="preserve"> она подразумевала день </w:t>
      </w:r>
      <w:r>
        <w:rPr>
          <w:i/>
          <w:iCs/>
          <w:color w:val="000000"/>
        </w:rPr>
        <w:t>Итана</w:t>
      </w:r>
      <w:r>
        <w:rPr>
          <w:color w:val="000000"/>
        </w:rPr>
        <w:t>.</w:t>
      </w:r>
      <w:r>
        <w:rPr>
          <w:rStyle w:val="apple-converted-space"/>
          <w:color w:val="000000"/>
        </w:rPr>
        <w:t xml:space="preserve"> </w:t>
      </w:r>
      <w:r>
        <w:rPr>
          <w:color w:val="000000"/>
        </w:rPr>
        <w:t>Потрясающе.</w:t>
      </w:r>
      <w:r>
        <w:rPr>
          <w:rStyle w:val="apple-converted-space"/>
          <w:color w:val="000000"/>
        </w:rPr>
        <w:t xml:space="preserve"> </w:t>
      </w:r>
      <w:r>
        <w:rPr>
          <w:color w:val="000000"/>
        </w:rPr>
        <w:t xml:space="preserve">Я отхлебнул кофе </w:t>
      </w:r>
      <w:proofErr w:type="gramStart"/>
      <w:r>
        <w:rPr>
          <w:color w:val="000000"/>
        </w:rPr>
        <w:t>с</w:t>
      </w:r>
      <w:r w:rsidR="005916C9">
        <w:rPr>
          <w:color w:val="000000"/>
        </w:rPr>
        <w:t>о</w:t>
      </w:r>
      <w:proofErr w:type="gramEnd"/>
      <w:r>
        <w:rPr>
          <w:color w:val="000000"/>
        </w:rPr>
        <w:t xml:space="preserve"> взбитыми сливками и слизнул пену с губы.</w:t>
      </w:r>
      <w:r>
        <w:rPr>
          <w:rStyle w:val="apple-converted-space"/>
          <w:color w:val="000000"/>
        </w:rPr>
        <w:t xml:space="preserve"> </w:t>
      </w:r>
    </w:p>
    <w:p w:rsidR="00CD320A" w:rsidRDefault="00CD320A" w:rsidP="00CD320A">
      <w:pPr>
        <w:pStyle w:val="western"/>
        <w:shd w:val="clear" w:color="auto" w:fill="FFFFFF"/>
        <w:spacing w:before="0" w:after="0"/>
        <w:ind w:firstLine="461"/>
        <w:jc w:val="both"/>
      </w:pPr>
      <w:r>
        <w:t xml:space="preserve">– </w:t>
      </w:r>
      <w:r>
        <w:rPr>
          <w:color w:val="000000"/>
        </w:rPr>
        <w:t>Хорошо.</w:t>
      </w:r>
    </w:p>
    <w:p w:rsidR="00CD320A" w:rsidRDefault="00CD320A" w:rsidP="00CD320A">
      <w:pPr>
        <w:pStyle w:val="western"/>
        <w:shd w:val="clear" w:color="auto" w:fill="FFFFFF"/>
        <w:spacing w:before="0" w:after="0"/>
        <w:ind w:firstLine="461"/>
        <w:jc w:val="both"/>
      </w:pPr>
      <w:r>
        <w:t xml:space="preserve">– </w:t>
      </w:r>
      <w:r>
        <w:rPr>
          <w:color w:val="000000"/>
        </w:rPr>
        <w:t>Просто хорошо?</w:t>
      </w:r>
      <w:r>
        <w:t xml:space="preserve"> –</w:t>
      </w:r>
      <w:r>
        <w:rPr>
          <w:color w:val="000000"/>
        </w:rPr>
        <w:t xml:space="preserve"> Она улыбнулась, очень требовательно и очень конспиративно.</w:t>
      </w:r>
      <w:r>
        <w:rPr>
          <w:rStyle w:val="apple-converted-space"/>
          <w:color w:val="000000"/>
        </w:rPr>
        <w:t xml:space="preserve"> </w:t>
      </w:r>
      <w:r>
        <w:t xml:space="preserve">– </w:t>
      </w:r>
      <w:r>
        <w:rPr>
          <w:color w:val="000000"/>
        </w:rPr>
        <w:t>Разве Сьюзан не понравилось блюдо Итана?</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Ммм... думаю да.</w:t>
      </w:r>
      <w:r>
        <w:t xml:space="preserve"> –</w:t>
      </w:r>
      <w:r>
        <w:rPr>
          <w:color w:val="000000"/>
        </w:rPr>
        <w:t xml:space="preserve"> Я опустил глаза и понизил голос.</w:t>
      </w:r>
      <w:r>
        <w:rPr>
          <w:rStyle w:val="apple-converted-space"/>
          <w:color w:val="000000"/>
        </w:rPr>
        <w:t xml:space="preserve"> </w:t>
      </w:r>
      <w:r>
        <w:t xml:space="preserve">– </w:t>
      </w:r>
      <w:r>
        <w:rPr>
          <w:color w:val="000000"/>
        </w:rPr>
        <w:t>И ей также понравился мой торт.</w:t>
      </w:r>
    </w:p>
    <w:p w:rsidR="00CD320A" w:rsidRDefault="00CD320A" w:rsidP="00CD320A">
      <w:pPr>
        <w:pStyle w:val="western"/>
        <w:shd w:val="clear" w:color="auto" w:fill="FFFFFF"/>
        <w:spacing w:before="0" w:after="0"/>
        <w:ind w:firstLine="461"/>
        <w:jc w:val="both"/>
      </w:pPr>
      <w:r>
        <w:rPr>
          <w:color w:val="000000"/>
        </w:rPr>
        <w:t>Мама</w:t>
      </w:r>
      <w:r>
        <w:rPr>
          <w:rStyle w:val="apple-converted-space"/>
          <w:color w:val="000000"/>
        </w:rPr>
        <w:t xml:space="preserve"> отрезала</w:t>
      </w:r>
      <w:r>
        <w:rPr>
          <w:color w:val="000000"/>
        </w:rPr>
        <w:t xml:space="preserve"> ещё один кусочек стейка и стала жевать его со слишком большим энтузиазмом в глазах.</w:t>
      </w:r>
      <w:r>
        <w:rPr>
          <w:rStyle w:val="apple-converted-space"/>
          <w:color w:val="000000"/>
        </w:rPr>
        <w:t xml:space="preserve"> </w:t>
      </w:r>
    </w:p>
    <w:p w:rsidR="00CD320A" w:rsidRDefault="00CD320A" w:rsidP="00CD320A">
      <w:pPr>
        <w:pStyle w:val="western"/>
        <w:shd w:val="clear" w:color="auto" w:fill="FFFFFF"/>
        <w:spacing w:before="0" w:after="0"/>
        <w:ind w:firstLine="461"/>
        <w:jc w:val="both"/>
      </w:pPr>
      <w:r>
        <w:t xml:space="preserve">– </w:t>
      </w:r>
      <w:r>
        <w:rPr>
          <w:color w:val="000000"/>
        </w:rPr>
        <w:t>Они сейчас вместе?</w:t>
      </w:r>
    </w:p>
    <w:p w:rsidR="00CD320A" w:rsidRDefault="00CD320A" w:rsidP="00CD320A">
      <w:pPr>
        <w:pStyle w:val="western"/>
        <w:shd w:val="clear" w:color="auto" w:fill="FFFFFF"/>
        <w:spacing w:before="0" w:after="0"/>
        <w:ind w:firstLine="461"/>
        <w:jc w:val="both"/>
      </w:pPr>
      <w:r>
        <w:t>– Дааа</w:t>
      </w:r>
      <w:r w:rsidRPr="007846F4">
        <w:rPr>
          <w:color w:val="000000"/>
        </w:rPr>
        <w:t>... нет.</w:t>
      </w:r>
      <w:r w:rsidRPr="007846F4">
        <w:rPr>
          <w:rStyle w:val="apple-converted-space"/>
          <w:color w:val="000000"/>
        </w:rPr>
        <w:t xml:space="preserve"> </w:t>
      </w:r>
      <w:r>
        <w:rPr>
          <w:color w:val="000000"/>
        </w:rPr>
        <w:t xml:space="preserve">Или </w:t>
      </w:r>
      <w:r>
        <w:rPr>
          <w:i/>
          <w:color w:val="000000"/>
        </w:rPr>
        <w:t>может</w:t>
      </w:r>
      <w:r>
        <w:rPr>
          <w:rStyle w:val="apple-converted-space"/>
          <w:i/>
          <w:color w:val="000000"/>
        </w:rPr>
        <w:t xml:space="preserve"> </w:t>
      </w:r>
      <w:r>
        <w:rPr>
          <w:i/>
          <w:color w:val="000000"/>
        </w:rPr>
        <w:t>быть</w:t>
      </w:r>
      <w:r>
        <w:rPr>
          <w:color w:val="000000"/>
        </w:rPr>
        <w:t>.</w:t>
      </w:r>
      <w:r>
        <w:rPr>
          <w:rStyle w:val="apple-converted-space"/>
          <w:color w:val="000000"/>
        </w:rPr>
        <w:t xml:space="preserve"> </w:t>
      </w:r>
      <w:r>
        <w:t xml:space="preserve">– </w:t>
      </w:r>
      <w:r>
        <w:rPr>
          <w:color w:val="000000"/>
        </w:rPr>
        <w:t>Чёрт возьми, где они?</w:t>
      </w:r>
      <w:r>
        <w:rPr>
          <w:rStyle w:val="apple-converted-space"/>
          <w:color w:val="000000"/>
        </w:rPr>
        <w:t xml:space="preserve"> </w:t>
      </w:r>
      <w:r>
        <w:rPr>
          <w:color w:val="000000"/>
        </w:rPr>
        <w:t>Итан сказал, что отвезёт её домой, а не останется у неё на два с половиной часа.</w:t>
      </w:r>
      <w:r>
        <w:rPr>
          <w:rStyle w:val="apple-converted-space"/>
          <w:color w:val="000000"/>
        </w:rPr>
        <w:t xml:space="preserve"> </w:t>
      </w:r>
      <w:r>
        <w:t xml:space="preserve">– </w:t>
      </w:r>
      <w:r>
        <w:rPr>
          <w:color w:val="000000"/>
        </w:rPr>
        <w:t>Он просто собирался подвести её.</w:t>
      </w:r>
      <w:r>
        <w:rPr>
          <w:rStyle w:val="apple-converted-space"/>
          <w:color w:val="000000"/>
        </w:rPr>
        <w:t xml:space="preserve"> Н</w:t>
      </w:r>
      <w:r>
        <w:rPr>
          <w:color w:val="000000"/>
        </w:rPr>
        <w:t>е знаю, что его задержало так надолго.</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Хорошо.</w:t>
      </w:r>
      <w:r>
        <w:t xml:space="preserve"> –</w:t>
      </w:r>
      <w:r>
        <w:rPr>
          <w:color w:val="000000"/>
        </w:rPr>
        <w:t xml:space="preserve"> Она улыбнулась своей тарелке так, что слова были излишни.</w:t>
      </w:r>
    </w:p>
    <w:p w:rsidR="00CD320A" w:rsidRDefault="00CD320A" w:rsidP="00CD320A">
      <w:pPr>
        <w:pStyle w:val="western"/>
        <w:shd w:val="clear" w:color="auto" w:fill="FFFFFF"/>
        <w:spacing w:before="0" w:after="0"/>
        <w:ind w:firstLine="461"/>
        <w:jc w:val="both"/>
        <w:rPr>
          <w:color w:val="000000"/>
        </w:rPr>
      </w:pPr>
      <w:r>
        <w:rPr>
          <w:color w:val="000000"/>
        </w:rPr>
        <w:t>Чёрт возьми, она что, даже не услышала, что я сказал?</w:t>
      </w:r>
      <w:r>
        <w:rPr>
          <w:rStyle w:val="apple-converted-space"/>
          <w:color w:val="000000"/>
        </w:rPr>
        <w:t xml:space="preserve"> </w:t>
      </w:r>
      <w:r>
        <w:rPr>
          <w:color w:val="000000"/>
        </w:rPr>
        <w:t>Я развернул свою чашку на блюдце.</w:t>
      </w:r>
      <w:r>
        <w:rPr>
          <w:rStyle w:val="apple-converted-space"/>
          <w:color w:val="000000"/>
        </w:rPr>
        <w:t xml:space="preserve"> </w:t>
      </w:r>
      <w:r>
        <w:rPr>
          <w:color w:val="000000"/>
        </w:rPr>
        <w:t>Итан должен быть уже дома.</w:t>
      </w:r>
      <w:r>
        <w:rPr>
          <w:rStyle w:val="apple-converted-space"/>
          <w:color w:val="000000"/>
        </w:rPr>
        <w:t xml:space="preserve"> </w:t>
      </w:r>
      <w:r>
        <w:rPr>
          <w:color w:val="000000"/>
        </w:rPr>
        <w:t>Мама должна беспокоиться, где он, и ей не должно нравиться, что он сейчас где-то с моей девушкой.</w:t>
      </w:r>
      <w:r>
        <w:rPr>
          <w:rStyle w:val="apple-converted-space"/>
          <w:color w:val="000000"/>
        </w:rPr>
        <w:t xml:space="preserve"> </w:t>
      </w:r>
      <w:r>
        <w:rPr>
          <w:color w:val="000000"/>
        </w:rPr>
        <w:t xml:space="preserve">Чтобы убавить её восторг, я пробормотал: </w:t>
      </w:r>
    </w:p>
    <w:p w:rsidR="00CD320A" w:rsidRDefault="00CD320A" w:rsidP="00CD320A">
      <w:pPr>
        <w:pStyle w:val="western"/>
        <w:shd w:val="clear" w:color="auto" w:fill="FFFFFF"/>
        <w:spacing w:before="0" w:after="0"/>
        <w:ind w:firstLine="461"/>
        <w:jc w:val="both"/>
        <w:rPr>
          <w:color w:val="000000"/>
        </w:rPr>
      </w:pPr>
      <w:r>
        <w:rPr>
          <w:color w:val="000000"/>
        </w:rPr>
        <w:t>– Я не думаю, что они вдвоём когда-нибудь составят отличную пару.</w:t>
      </w:r>
    </w:p>
    <w:p w:rsidR="00CD320A" w:rsidRDefault="00CD320A" w:rsidP="00CD320A">
      <w:pPr>
        <w:pStyle w:val="western"/>
        <w:shd w:val="clear" w:color="auto" w:fill="FFFFFF"/>
        <w:spacing w:before="0" w:after="0"/>
        <w:ind w:firstLine="461"/>
        <w:jc w:val="both"/>
        <w:rPr>
          <w:color w:val="000000"/>
        </w:rPr>
      </w:pPr>
      <w:r>
        <w:rPr>
          <w:color w:val="000000"/>
        </w:rPr>
        <w:t>– О, – сказала она с набитым стручковой фасолью ртом.</w:t>
      </w:r>
      <w:r>
        <w:rPr>
          <w:rStyle w:val="apple-converted-space"/>
          <w:color w:val="000000"/>
        </w:rPr>
        <w:t xml:space="preserve"> </w:t>
      </w:r>
      <w:r>
        <w:rPr>
          <w:color w:val="000000"/>
        </w:rPr>
        <w:t>– Объяснишь?</w:t>
      </w:r>
    </w:p>
    <w:p w:rsidR="00CD320A" w:rsidRDefault="00CD320A" w:rsidP="00CD320A">
      <w:pPr>
        <w:pStyle w:val="western"/>
        <w:shd w:val="clear" w:color="auto" w:fill="FFFFFF"/>
        <w:spacing w:before="0" w:after="0"/>
        <w:ind w:firstLine="461"/>
        <w:jc w:val="both"/>
        <w:rPr>
          <w:color w:val="000000"/>
        </w:rPr>
      </w:pPr>
      <w:r>
        <w:rPr>
          <w:color w:val="000000"/>
        </w:rPr>
        <w:t xml:space="preserve">На мою грудь тяжестью навалилось уныние, несколько секунд я смотрел и смотрел с надеждой ей в глаза, а затем вызывающе хмыкнул: </w:t>
      </w:r>
    </w:p>
    <w:p w:rsidR="00CD320A" w:rsidRDefault="00CD320A" w:rsidP="00CD320A">
      <w:pPr>
        <w:pStyle w:val="western"/>
        <w:shd w:val="clear" w:color="auto" w:fill="FFFFFF"/>
        <w:spacing w:before="0" w:after="0"/>
        <w:ind w:firstLine="461"/>
        <w:jc w:val="both"/>
        <w:rPr>
          <w:color w:val="000000"/>
        </w:rPr>
      </w:pPr>
      <w:r>
        <w:rPr>
          <w:color w:val="000000"/>
        </w:rPr>
        <w:t>– Потому что сегодня я поцеловал Сью.</w:t>
      </w:r>
      <w:r>
        <w:rPr>
          <w:rStyle w:val="apple-converted-space"/>
          <w:color w:val="000000"/>
        </w:rPr>
        <w:t xml:space="preserve"> А</w:t>
      </w:r>
      <w:r>
        <w:rPr>
          <w:color w:val="000000"/>
        </w:rPr>
        <w:t xml:space="preserve"> она поцеловала меня.</w:t>
      </w:r>
      <w:r>
        <w:rPr>
          <w:rStyle w:val="apple-converted-space"/>
          <w:color w:val="000000"/>
        </w:rPr>
        <w:t xml:space="preserve"> И</w:t>
      </w:r>
      <w:r>
        <w:rPr>
          <w:rStyle w:val="apple-converted-space"/>
          <w:b/>
          <w:bCs/>
          <w:color w:val="000000"/>
        </w:rPr>
        <w:t xml:space="preserve"> </w:t>
      </w:r>
      <w:r>
        <w:rPr>
          <w:rStyle w:val="apple-converted-space"/>
          <w:color w:val="000000"/>
        </w:rPr>
        <w:t>я</w:t>
      </w:r>
      <w:r>
        <w:rPr>
          <w:color w:val="000000"/>
        </w:rPr>
        <w:t xml:space="preserve"> намерен снова поцеловать её.</w:t>
      </w:r>
      <w:r>
        <w:rPr>
          <w:rStyle w:val="apple-converted-space"/>
          <w:color w:val="000000"/>
        </w:rPr>
        <w:t xml:space="preserve"> Так</w:t>
      </w:r>
      <w:r>
        <w:rPr>
          <w:color w:val="000000"/>
        </w:rPr>
        <w:t xml:space="preserve"> понятно?</w:t>
      </w:r>
    </w:p>
    <w:p w:rsidR="00CD320A" w:rsidRDefault="00CD320A" w:rsidP="00CD320A">
      <w:pPr>
        <w:pStyle w:val="western"/>
        <w:shd w:val="clear" w:color="auto" w:fill="FFFFFF"/>
        <w:spacing w:before="0" w:after="0"/>
        <w:ind w:firstLine="461"/>
        <w:jc w:val="both"/>
        <w:rPr>
          <w:color w:val="000000"/>
        </w:rPr>
      </w:pPr>
      <w:r>
        <w:rPr>
          <w:color w:val="000000"/>
        </w:rPr>
        <w:t>Мамина челюсть упала, показав мне эксклюзивный вид зеленой жеваной еды.</w:t>
      </w:r>
    </w:p>
    <w:p w:rsidR="00CD320A" w:rsidRDefault="00CD320A" w:rsidP="00CD320A">
      <w:pPr>
        <w:pStyle w:val="western"/>
        <w:shd w:val="clear" w:color="auto" w:fill="FFFFFF"/>
        <w:spacing w:before="0" w:after="0"/>
        <w:ind w:firstLine="461"/>
        <w:jc w:val="both"/>
      </w:pPr>
      <w:r>
        <w:rPr>
          <w:color w:val="000000"/>
        </w:rPr>
        <w:t xml:space="preserve">Так как я уже практически испортил её замечательный вечер, я добавил: </w:t>
      </w:r>
    </w:p>
    <w:p w:rsidR="00CD320A" w:rsidRDefault="00CD320A" w:rsidP="00CD320A">
      <w:pPr>
        <w:pStyle w:val="western"/>
        <w:shd w:val="clear" w:color="auto" w:fill="FFFFFF"/>
        <w:spacing w:before="0" w:after="0"/>
        <w:ind w:firstLine="461"/>
        <w:jc w:val="both"/>
        <w:rPr>
          <w:i/>
          <w:iCs/>
          <w:color w:val="000000"/>
        </w:rPr>
      </w:pPr>
      <w:r>
        <w:t xml:space="preserve">– </w:t>
      </w:r>
      <w:r>
        <w:rPr>
          <w:color w:val="000000"/>
        </w:rPr>
        <w:t>Ох, мам…</w:t>
      </w:r>
      <w:r>
        <w:rPr>
          <w:rStyle w:val="apple-converted-space"/>
          <w:color w:val="000000"/>
        </w:rPr>
        <w:t xml:space="preserve"> </w:t>
      </w:r>
      <w:r>
        <w:rPr>
          <w:color w:val="000000"/>
        </w:rPr>
        <w:t>Я думаю, Итан гей.</w:t>
      </w:r>
      <w:r>
        <w:rPr>
          <w:rStyle w:val="apple-converted-space"/>
          <w:color w:val="000000"/>
        </w:rPr>
        <w:t xml:space="preserve"> И</w:t>
      </w:r>
      <w:r>
        <w:rPr>
          <w:color w:val="000000"/>
        </w:rPr>
        <w:t xml:space="preserve"> знаешь, ты не сможешь ничего сделать, чтобы изменить это, ничего, даже если станешь активно подталкивать его к девушке, которая </w:t>
      </w:r>
      <w:r>
        <w:rPr>
          <w:i/>
          <w:color w:val="000000"/>
        </w:rPr>
        <w:t>мне</w:t>
      </w:r>
      <w:r>
        <w:rPr>
          <w:color w:val="000000"/>
        </w:rPr>
        <w:t xml:space="preserve"> нравится. </w:t>
      </w:r>
      <w:r>
        <w:t>–</w:t>
      </w:r>
      <w:r>
        <w:rPr>
          <w:color w:val="000000"/>
        </w:rPr>
        <w:t xml:space="preserve"> Сощурив глаза, я поставил чашку на стол и поднялся со стула.</w:t>
      </w:r>
      <w:r>
        <w:rPr>
          <w:rStyle w:val="apple-converted-space"/>
          <w:color w:val="000000"/>
        </w:rPr>
        <w:t xml:space="preserve"> </w:t>
      </w:r>
      <w:r>
        <w:rPr>
          <w:color w:val="000000"/>
        </w:rPr>
        <w:t xml:space="preserve">Выходя из кухни, я </w:t>
      </w:r>
      <w:proofErr w:type="gramStart"/>
      <w:r>
        <w:rPr>
          <w:color w:val="000000"/>
        </w:rPr>
        <w:t>сказал ей, не оглядываясь</w:t>
      </w:r>
      <w:proofErr w:type="gramEnd"/>
      <w:r>
        <w:rPr>
          <w:color w:val="000000"/>
        </w:rPr>
        <w:t xml:space="preserve">: </w:t>
      </w:r>
      <w:r>
        <w:t xml:space="preserve">– </w:t>
      </w:r>
      <w:r>
        <w:rPr>
          <w:color w:val="000000"/>
        </w:rPr>
        <w:t>В холодильнике кусок торта для тебя.</w:t>
      </w:r>
    </w:p>
    <w:p w:rsidR="00CD320A" w:rsidRDefault="00CD320A" w:rsidP="00CD320A">
      <w:pPr>
        <w:pStyle w:val="western"/>
        <w:shd w:val="clear" w:color="auto" w:fill="FFFFFF"/>
        <w:spacing w:before="0" w:after="0"/>
        <w:ind w:firstLine="461"/>
        <w:jc w:val="both"/>
        <w:rPr>
          <w:color w:val="000000"/>
        </w:rPr>
      </w:pPr>
      <w:r>
        <w:rPr>
          <w:i/>
          <w:iCs/>
          <w:color w:val="000000"/>
        </w:rPr>
        <w:t>Нехорошо вышло...</w:t>
      </w:r>
    </w:p>
    <w:p w:rsidR="00CD320A" w:rsidRDefault="00CD320A" w:rsidP="00CD320A">
      <w:pPr>
        <w:pStyle w:val="western"/>
        <w:shd w:val="clear" w:color="auto" w:fill="FFFFFF"/>
        <w:spacing w:before="0" w:after="0"/>
        <w:ind w:firstLine="461"/>
        <w:jc w:val="both"/>
        <w:rPr>
          <w:color w:val="000000"/>
        </w:rPr>
      </w:pPr>
      <w:r>
        <w:rPr>
          <w:color w:val="000000"/>
        </w:rPr>
        <w:t>Находясь в раздраженном состоянии целый час, я поплёлся в гостиную, плюхнулся животом на диван и включил телевизор.</w:t>
      </w:r>
      <w:r>
        <w:rPr>
          <w:rStyle w:val="apple-converted-space"/>
          <w:color w:val="000000"/>
        </w:rPr>
        <w:t xml:space="preserve"> </w:t>
      </w:r>
      <w:r>
        <w:rPr>
          <w:color w:val="000000"/>
        </w:rPr>
        <w:t>Я переключал каналы, потому что ничего меня не заинтересовало.</w:t>
      </w:r>
      <w:r>
        <w:rPr>
          <w:rStyle w:val="apple-converted-space"/>
          <w:color w:val="000000"/>
        </w:rPr>
        <w:t xml:space="preserve"> </w:t>
      </w:r>
      <w:r>
        <w:rPr>
          <w:color w:val="000000"/>
        </w:rPr>
        <w:t>Уже было девять тридцать, и наступило мое особое время с малышкой Сью. Где, чёрт возьми, Итан?</w:t>
      </w:r>
    </w:p>
    <w:p w:rsidR="00CD320A" w:rsidRDefault="00CD320A" w:rsidP="00CD320A">
      <w:pPr>
        <w:pStyle w:val="western"/>
        <w:shd w:val="clear" w:color="auto" w:fill="FFFFFF"/>
        <w:spacing w:before="0" w:after="0"/>
        <w:ind w:firstLine="461"/>
        <w:jc w:val="both"/>
        <w:rPr>
          <w:color w:val="000000"/>
        </w:rPr>
      </w:pPr>
      <w:r>
        <w:rPr>
          <w:color w:val="000000"/>
        </w:rPr>
        <w:t xml:space="preserve">Маме понадобилось пятнадцать минут, чтобы всё это переварить, и когда </w:t>
      </w:r>
      <w:proofErr w:type="gramStart"/>
      <w:r>
        <w:rPr>
          <w:color w:val="000000"/>
        </w:rPr>
        <w:t>она</w:t>
      </w:r>
      <w:proofErr w:type="gramEnd"/>
      <w:r>
        <w:rPr>
          <w:color w:val="000000"/>
        </w:rPr>
        <w:t xml:space="preserve"> наконец зашла в гостиную, в её взгляде сквозило чувство вины.</w:t>
      </w:r>
      <w:r>
        <w:rPr>
          <w:rStyle w:val="apple-converted-space"/>
          <w:color w:val="000000"/>
        </w:rPr>
        <w:t xml:space="preserve"> </w:t>
      </w:r>
      <w:r>
        <w:rPr>
          <w:color w:val="000000"/>
        </w:rPr>
        <w:t>Она остановилась в дверях, и мы несколько секунд смотрели друг на друга.</w:t>
      </w:r>
    </w:p>
    <w:p w:rsidR="00CD320A" w:rsidRDefault="00CD320A" w:rsidP="00CD320A">
      <w:pPr>
        <w:pStyle w:val="western"/>
        <w:shd w:val="clear" w:color="auto" w:fill="FFFFFF"/>
        <w:spacing w:before="0" w:after="0"/>
        <w:ind w:firstLine="461"/>
        <w:jc w:val="both"/>
      </w:pPr>
      <w:r>
        <w:rPr>
          <w:color w:val="000000"/>
        </w:rPr>
        <w:t>Затем она подошла ко мне и пододвинула мои ноги, чтобы освободить себе место на диване.</w:t>
      </w:r>
      <w:r>
        <w:rPr>
          <w:rStyle w:val="apple-converted-space"/>
          <w:color w:val="000000"/>
        </w:rPr>
        <w:t xml:space="preserve"> </w:t>
      </w:r>
      <w:r>
        <w:rPr>
          <w:color w:val="000000"/>
        </w:rPr>
        <w:t xml:space="preserve">Она присела и осторожно погладила мою голень, не обращая внимания на моё </w:t>
      </w:r>
      <w:r>
        <w:rPr>
          <w:i/>
          <w:color w:val="000000"/>
        </w:rPr>
        <w:t>перепрыгивание</w:t>
      </w:r>
      <w:r>
        <w:rPr>
          <w:color w:val="000000"/>
        </w:rPr>
        <w:t xml:space="preserve"> с канала на канал.</w:t>
      </w:r>
      <w:r>
        <w:rPr>
          <w:rStyle w:val="apple-converted-space"/>
          <w:color w:val="000000"/>
        </w:rPr>
        <w:t xml:space="preserve"> </w:t>
      </w:r>
    </w:p>
    <w:p w:rsidR="00CD320A" w:rsidRDefault="00CD320A" w:rsidP="00CD320A">
      <w:pPr>
        <w:pStyle w:val="western"/>
        <w:shd w:val="clear" w:color="auto" w:fill="FFFFFF"/>
        <w:spacing w:before="0" w:after="0"/>
        <w:ind w:firstLine="461"/>
        <w:jc w:val="both"/>
        <w:rPr>
          <w:color w:val="000000"/>
        </w:rPr>
      </w:pPr>
      <w:r>
        <w:lastRenderedPageBreak/>
        <w:t xml:space="preserve">– </w:t>
      </w:r>
      <w:r>
        <w:rPr>
          <w:color w:val="000000"/>
        </w:rPr>
        <w:t>Мне очень жаль, дорогой,</w:t>
      </w:r>
      <w:r>
        <w:t xml:space="preserve"> –</w:t>
      </w:r>
      <w:r>
        <w:rPr>
          <w:color w:val="000000"/>
        </w:rPr>
        <w:t xml:space="preserve"> сказала она тихим умоляющим голосом.</w:t>
      </w:r>
      <w:r>
        <w:rPr>
          <w:rStyle w:val="apple-converted-space"/>
          <w:color w:val="000000"/>
        </w:rPr>
        <w:t xml:space="preserve"> </w:t>
      </w:r>
      <w:r>
        <w:t>– Я н</w:t>
      </w:r>
      <w:r>
        <w:rPr>
          <w:color w:val="000000"/>
        </w:rPr>
        <w:t>е знала.</w:t>
      </w:r>
    </w:p>
    <w:p w:rsidR="00CD320A" w:rsidRDefault="00CD320A" w:rsidP="00CD320A">
      <w:pPr>
        <w:pStyle w:val="western"/>
        <w:shd w:val="clear" w:color="auto" w:fill="FFFFFF"/>
        <w:spacing w:before="0" w:after="0"/>
        <w:ind w:firstLine="461"/>
        <w:jc w:val="both"/>
      </w:pPr>
      <w:r>
        <w:rPr>
          <w:color w:val="000000"/>
        </w:rPr>
        <w:t>Она, должно быть, имела в виду, что не знала про меня и Сью, потому что тема про Итана не была большим секретом между нами.</w:t>
      </w:r>
      <w:r>
        <w:rPr>
          <w:rStyle w:val="apple-converted-space"/>
          <w:color w:val="000000"/>
        </w:rPr>
        <w:t xml:space="preserve"> О</w:t>
      </w:r>
      <w:r>
        <w:rPr>
          <w:color w:val="000000"/>
        </w:rPr>
        <w:t>на не любила говорить на эту тему, но, безусловно, знала обо всем ещё с прошлого года.</w:t>
      </w:r>
    </w:p>
    <w:p w:rsidR="00CD320A" w:rsidRDefault="00CD320A" w:rsidP="00CD320A">
      <w:pPr>
        <w:pStyle w:val="western"/>
        <w:shd w:val="clear" w:color="auto" w:fill="FFFFFF"/>
        <w:spacing w:before="0" w:after="0"/>
        <w:ind w:firstLine="461"/>
        <w:jc w:val="both"/>
      </w:pPr>
      <w:r>
        <w:t>– Всё</w:t>
      </w:r>
      <w:r>
        <w:rPr>
          <w:color w:val="000000"/>
        </w:rPr>
        <w:t xml:space="preserve"> нормально, мам, </w:t>
      </w:r>
      <w:r>
        <w:t>–</w:t>
      </w:r>
      <w:r>
        <w:rPr>
          <w:color w:val="000000"/>
        </w:rPr>
        <w:t xml:space="preserve"> ответил я не допускающим возражений тоном.</w:t>
      </w:r>
    </w:p>
    <w:p w:rsidR="00CD320A" w:rsidRDefault="00CD320A" w:rsidP="00CD320A">
      <w:pPr>
        <w:pStyle w:val="western"/>
        <w:shd w:val="clear" w:color="auto" w:fill="FFFFFF"/>
        <w:spacing w:before="0" w:after="0"/>
        <w:ind w:firstLine="461"/>
        <w:jc w:val="both"/>
        <w:rPr>
          <w:color w:val="000000"/>
        </w:rPr>
      </w:pPr>
      <w:r>
        <w:t xml:space="preserve">– </w:t>
      </w:r>
      <w:r w:rsidRPr="007846F4">
        <w:rPr>
          <w:color w:val="000000"/>
        </w:rPr>
        <w:t>Нет, это не так.</w:t>
      </w:r>
      <w:r>
        <w:t xml:space="preserve"> –</w:t>
      </w:r>
      <w:r w:rsidRPr="007846F4">
        <w:rPr>
          <w:color w:val="000000"/>
        </w:rPr>
        <w:t xml:space="preserve"> Она </w:t>
      </w:r>
      <w:r>
        <w:rPr>
          <w:color w:val="000000"/>
        </w:rPr>
        <w:t>положила</w:t>
      </w:r>
      <w:r w:rsidRPr="007846F4">
        <w:rPr>
          <w:color w:val="000000"/>
        </w:rPr>
        <w:t xml:space="preserve"> обе </w:t>
      </w:r>
      <w:r>
        <w:rPr>
          <w:color w:val="000000"/>
        </w:rPr>
        <w:t xml:space="preserve">мои </w:t>
      </w:r>
      <w:r w:rsidRPr="007846F4">
        <w:rPr>
          <w:color w:val="000000"/>
        </w:rPr>
        <w:t xml:space="preserve">ноги </w:t>
      </w:r>
      <w:r>
        <w:rPr>
          <w:color w:val="000000"/>
        </w:rPr>
        <w:t xml:space="preserve">себе </w:t>
      </w:r>
      <w:r w:rsidRPr="007846F4">
        <w:rPr>
          <w:color w:val="000000"/>
        </w:rPr>
        <w:t xml:space="preserve">на колени и </w:t>
      </w:r>
      <w:r>
        <w:rPr>
          <w:color w:val="000000"/>
        </w:rPr>
        <w:t>стала гладить мои лодыжки.</w:t>
      </w:r>
      <w:r w:rsidRPr="007846F4">
        <w:rPr>
          <w:color w:val="000000"/>
        </w:rPr>
        <w:t xml:space="preserve"> </w:t>
      </w:r>
      <w:r>
        <w:rPr>
          <w:color w:val="000000"/>
        </w:rPr>
        <w:t>Так она когда-то делала</w:t>
      </w:r>
      <w:r w:rsidRPr="007846F4">
        <w:rPr>
          <w:color w:val="000000"/>
        </w:rPr>
        <w:t xml:space="preserve">, когда я был </w:t>
      </w:r>
      <w:r>
        <w:rPr>
          <w:color w:val="000000"/>
        </w:rPr>
        <w:t>младше, был</w:t>
      </w:r>
      <w:r w:rsidRPr="007846F4">
        <w:rPr>
          <w:color w:val="000000"/>
        </w:rPr>
        <w:t xml:space="preserve"> расстроен и не</w:t>
      </w:r>
      <w:r>
        <w:rPr>
          <w:color w:val="000000"/>
        </w:rPr>
        <w:t xml:space="preserve"> хотел разговаривать</w:t>
      </w:r>
      <w:r w:rsidRPr="007846F4">
        <w:rPr>
          <w:color w:val="000000"/>
        </w:rPr>
        <w:t xml:space="preserve"> </w:t>
      </w:r>
      <w:r>
        <w:rPr>
          <w:color w:val="000000"/>
        </w:rPr>
        <w:t>с ней</w:t>
      </w:r>
      <w:r w:rsidRPr="007846F4">
        <w:rPr>
          <w:color w:val="000000"/>
        </w:rPr>
        <w:t>.</w:t>
      </w:r>
      <w:r w:rsidRPr="007846F4">
        <w:rPr>
          <w:rStyle w:val="apple-converted-space"/>
          <w:color w:val="000000"/>
        </w:rPr>
        <w:t xml:space="preserve"> </w:t>
      </w:r>
      <w:r>
        <w:rPr>
          <w:color w:val="000000"/>
        </w:rPr>
        <w:t>Каким-то образом этот способ срабатывал и заставлял меня говорить.</w:t>
      </w:r>
      <w:r>
        <w:rPr>
          <w:rStyle w:val="apple-converted-space"/>
          <w:color w:val="000000"/>
        </w:rPr>
        <w:t xml:space="preserve"> </w:t>
      </w:r>
      <w:r>
        <w:t xml:space="preserve">– </w:t>
      </w:r>
      <w:r>
        <w:rPr>
          <w:color w:val="000000"/>
        </w:rPr>
        <w:t>Мне очень жаль, Крис.</w:t>
      </w:r>
      <w:r>
        <w:rPr>
          <w:rStyle w:val="apple-converted-space"/>
          <w:color w:val="000000"/>
        </w:rPr>
        <w:t xml:space="preserve"> </w:t>
      </w:r>
      <w:r>
        <w:rPr>
          <w:color w:val="000000"/>
        </w:rPr>
        <w:t>Конечно, хорошо, если вы с Сьюзан испытываете чувства друг к другу.</w:t>
      </w:r>
      <w:r>
        <w:rPr>
          <w:rStyle w:val="apple-converted-space"/>
          <w:color w:val="000000"/>
        </w:rPr>
        <w:t xml:space="preserve"> </w:t>
      </w:r>
      <w:r>
        <w:rPr>
          <w:color w:val="000000"/>
        </w:rPr>
        <w:t xml:space="preserve">Я никогда не хотела... Я не знаю... Ах, это просто... </w:t>
      </w:r>
      <w:r>
        <w:t xml:space="preserve">– </w:t>
      </w:r>
      <w:r>
        <w:rPr>
          <w:color w:val="000000"/>
        </w:rPr>
        <w:t>Она вздохнула.</w:t>
      </w:r>
    </w:p>
    <w:p w:rsidR="00CD320A" w:rsidRDefault="00CD320A" w:rsidP="00CD320A">
      <w:pPr>
        <w:pStyle w:val="western"/>
        <w:shd w:val="clear" w:color="auto" w:fill="FFFFFF"/>
        <w:spacing w:before="0" w:after="0"/>
        <w:ind w:firstLine="461"/>
        <w:jc w:val="both"/>
      </w:pPr>
      <w:r>
        <w:rPr>
          <w:color w:val="000000"/>
        </w:rPr>
        <w:t>Глубоко вздохнув, я перевернулся на спину, оставив ноги, где они лежали, и посмотрел ей в лицо.</w:t>
      </w:r>
      <w:r>
        <w:rPr>
          <w:rStyle w:val="apple-converted-space"/>
          <w:color w:val="000000"/>
        </w:rPr>
        <w:t xml:space="preserve"> </w:t>
      </w:r>
    </w:p>
    <w:p w:rsidR="00CD320A" w:rsidRDefault="00CD320A" w:rsidP="00CD320A">
      <w:pPr>
        <w:pStyle w:val="western"/>
        <w:shd w:val="clear" w:color="auto" w:fill="FFFFFF"/>
        <w:spacing w:before="0" w:after="0"/>
        <w:ind w:firstLine="461"/>
        <w:jc w:val="both"/>
      </w:pPr>
      <w:r>
        <w:t xml:space="preserve">– </w:t>
      </w:r>
      <w:r>
        <w:rPr>
          <w:color w:val="000000"/>
        </w:rPr>
        <w:t>Мама, я влюблен в неё.</w:t>
      </w:r>
      <w:r>
        <w:rPr>
          <w:rStyle w:val="apple-converted-space"/>
          <w:color w:val="000000"/>
        </w:rPr>
        <w:t xml:space="preserve"> По-настоящему</w:t>
      </w:r>
      <w:r>
        <w:rPr>
          <w:color w:val="000000"/>
        </w:rPr>
        <w:t>.</w:t>
      </w:r>
      <w:r>
        <w:rPr>
          <w:rStyle w:val="apple-converted-space"/>
          <w:color w:val="000000"/>
        </w:rPr>
        <w:t xml:space="preserve"> </w:t>
      </w:r>
      <w:r>
        <w:rPr>
          <w:color w:val="000000"/>
        </w:rPr>
        <w:t xml:space="preserve">Итан в неё не </w:t>
      </w:r>
      <w:proofErr w:type="gramStart"/>
      <w:r>
        <w:rPr>
          <w:color w:val="000000"/>
        </w:rPr>
        <w:t>влюблен</w:t>
      </w:r>
      <w:proofErr w:type="gramEnd"/>
      <w:r>
        <w:rPr>
          <w:color w:val="000000"/>
        </w:rPr>
        <w:t>.</w:t>
      </w:r>
      <w:r>
        <w:rPr>
          <w:rStyle w:val="apple-converted-space"/>
          <w:color w:val="000000"/>
        </w:rPr>
        <w:t xml:space="preserve"> </w:t>
      </w:r>
      <w:r>
        <w:rPr>
          <w:color w:val="000000"/>
        </w:rPr>
        <w:t>По крайней мере, не в том смысле.</w:t>
      </w:r>
      <w:r>
        <w:rPr>
          <w:rStyle w:val="apple-converted-space"/>
          <w:color w:val="000000"/>
        </w:rPr>
        <w:t xml:space="preserve"> </w:t>
      </w:r>
      <w:r>
        <w:rPr>
          <w:color w:val="000000"/>
        </w:rPr>
        <w:t>Я обсуждал это с ним.</w:t>
      </w:r>
    </w:p>
    <w:p w:rsidR="00CD320A" w:rsidRDefault="00CD320A" w:rsidP="00CD320A">
      <w:pPr>
        <w:pStyle w:val="western"/>
        <w:shd w:val="clear" w:color="auto" w:fill="FFFFFF"/>
        <w:spacing w:before="0" w:after="0"/>
        <w:ind w:firstLine="461"/>
        <w:jc w:val="both"/>
      </w:pPr>
      <w:r>
        <w:t xml:space="preserve">– </w:t>
      </w:r>
      <w:r w:rsidRPr="007846F4">
        <w:rPr>
          <w:color w:val="000000"/>
        </w:rPr>
        <w:t>Я знаю.</w:t>
      </w:r>
      <w:r>
        <w:t xml:space="preserve"> –</w:t>
      </w:r>
      <w:r w:rsidRPr="007846F4">
        <w:rPr>
          <w:color w:val="000000"/>
        </w:rPr>
        <w:t xml:space="preserve"> </w:t>
      </w:r>
      <w:r>
        <w:rPr>
          <w:color w:val="000000"/>
        </w:rPr>
        <w:t>Она вздохнула и</w:t>
      </w:r>
      <w:r w:rsidRPr="007846F4">
        <w:rPr>
          <w:color w:val="000000"/>
        </w:rPr>
        <w:t xml:space="preserve"> откинула голову, чтобы </w:t>
      </w:r>
      <w:r>
        <w:rPr>
          <w:color w:val="000000"/>
        </w:rPr>
        <w:t>по</w:t>
      </w:r>
      <w:r w:rsidRPr="007846F4">
        <w:rPr>
          <w:color w:val="000000"/>
        </w:rPr>
        <w:t>смотреть на потолок.</w:t>
      </w:r>
      <w:r w:rsidRPr="007846F4">
        <w:rPr>
          <w:rStyle w:val="apple-converted-space"/>
          <w:color w:val="000000"/>
        </w:rPr>
        <w:t xml:space="preserve"> </w:t>
      </w:r>
      <w:r>
        <w:t xml:space="preserve">– </w:t>
      </w:r>
      <w:r>
        <w:rPr>
          <w:color w:val="000000"/>
        </w:rPr>
        <w:t>Ну, я</w:t>
      </w:r>
      <w:r>
        <w:rPr>
          <w:rStyle w:val="apple-converted-space"/>
          <w:color w:val="000000"/>
        </w:rPr>
        <w:t xml:space="preserve"> </w:t>
      </w:r>
      <w:r>
        <w:rPr>
          <w:i/>
          <w:iCs/>
          <w:color w:val="000000"/>
        </w:rPr>
        <w:t>догадывалась,</w:t>
      </w:r>
      <w:r>
        <w:rPr>
          <w:rStyle w:val="apple-converted-space"/>
          <w:color w:val="000000"/>
        </w:rPr>
        <w:t xml:space="preserve"> </w:t>
      </w:r>
      <w:r>
        <w:rPr>
          <w:color w:val="000000"/>
        </w:rPr>
        <w:t>что он не влюблен в неё как в девушку, потому что он...</w:t>
      </w:r>
    </w:p>
    <w:p w:rsidR="00CD320A" w:rsidRDefault="00CD320A" w:rsidP="00CD320A">
      <w:pPr>
        <w:pStyle w:val="western"/>
        <w:shd w:val="clear" w:color="auto" w:fill="FFFFFF"/>
        <w:spacing w:before="0" w:after="0"/>
        <w:ind w:firstLine="461"/>
        <w:jc w:val="both"/>
        <w:rPr>
          <w:color w:val="000000"/>
        </w:rPr>
      </w:pPr>
      <w:r>
        <w:t xml:space="preserve">– </w:t>
      </w:r>
      <w:r w:rsidRPr="007846F4">
        <w:rPr>
          <w:color w:val="000000"/>
        </w:rPr>
        <w:t>Относи</w:t>
      </w:r>
      <w:r>
        <w:rPr>
          <w:color w:val="000000"/>
        </w:rPr>
        <w:t>тся</w:t>
      </w:r>
      <w:r w:rsidRPr="007846F4">
        <w:rPr>
          <w:color w:val="000000"/>
        </w:rPr>
        <w:t xml:space="preserve"> к ней как </w:t>
      </w:r>
      <w:r>
        <w:rPr>
          <w:color w:val="000000"/>
        </w:rPr>
        <w:t xml:space="preserve">к </w:t>
      </w:r>
      <w:r w:rsidRPr="007846F4">
        <w:rPr>
          <w:color w:val="000000"/>
        </w:rPr>
        <w:t>друг</w:t>
      </w:r>
      <w:r>
        <w:rPr>
          <w:color w:val="000000"/>
        </w:rPr>
        <w:t>у</w:t>
      </w:r>
      <w:r w:rsidRPr="007846F4">
        <w:rPr>
          <w:color w:val="000000"/>
        </w:rPr>
        <w:t>?</w:t>
      </w:r>
      <w:r>
        <w:t xml:space="preserve"> –</w:t>
      </w:r>
      <w:r w:rsidRPr="007846F4">
        <w:rPr>
          <w:color w:val="000000"/>
        </w:rPr>
        <w:t xml:space="preserve"> п</w:t>
      </w:r>
      <w:r>
        <w:rPr>
          <w:color w:val="000000"/>
        </w:rPr>
        <w:t>омог я ей найти правильные слова</w:t>
      </w:r>
      <w:r w:rsidRPr="007846F4">
        <w:rPr>
          <w:color w:val="000000"/>
        </w:rPr>
        <w:t>.</w:t>
      </w:r>
    </w:p>
    <w:p w:rsidR="00CD320A" w:rsidRDefault="00CD320A" w:rsidP="00CD320A">
      <w:pPr>
        <w:pStyle w:val="western"/>
        <w:shd w:val="clear" w:color="auto" w:fill="FFFFFF"/>
        <w:spacing w:before="0" w:after="0"/>
        <w:ind w:firstLine="461"/>
        <w:jc w:val="both"/>
      </w:pPr>
      <w:r>
        <w:rPr>
          <w:color w:val="000000"/>
        </w:rPr>
        <w:t>Она наклонила голову ко мне и кивнула, медленно моргнув.</w:t>
      </w:r>
      <w:r>
        <w:rPr>
          <w:rStyle w:val="apple-converted-space"/>
          <w:color w:val="000000"/>
        </w:rPr>
        <w:t xml:space="preserve"> </w:t>
      </w:r>
    </w:p>
    <w:p w:rsidR="00CD320A" w:rsidRDefault="00CD320A" w:rsidP="00CD320A">
      <w:pPr>
        <w:pStyle w:val="western"/>
        <w:shd w:val="clear" w:color="auto" w:fill="FFFFFF"/>
        <w:spacing w:before="0" w:after="0"/>
        <w:ind w:firstLine="461"/>
        <w:jc w:val="both"/>
      </w:pPr>
      <w:r>
        <w:t xml:space="preserve">– </w:t>
      </w:r>
      <w:r>
        <w:rPr>
          <w:color w:val="000000"/>
        </w:rPr>
        <w:t>Да, поэтому.</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Так... так как ты уже вроде приняла Сьюзан,</w:t>
      </w:r>
      <w:r>
        <w:t xml:space="preserve"> –</w:t>
      </w:r>
      <w:r>
        <w:rPr>
          <w:color w:val="000000"/>
        </w:rPr>
        <w:t xml:space="preserve"> сказал я, немного надувшись, </w:t>
      </w:r>
      <w:r>
        <w:t xml:space="preserve">– </w:t>
      </w:r>
      <w:r>
        <w:rPr>
          <w:color w:val="000000"/>
        </w:rPr>
        <w:t>могу я приводить её к нам?</w:t>
      </w:r>
    </w:p>
    <w:p w:rsidR="00CD320A" w:rsidRDefault="00CD320A" w:rsidP="00CD320A">
      <w:pPr>
        <w:pStyle w:val="western"/>
        <w:shd w:val="clear" w:color="auto" w:fill="FFFFFF"/>
        <w:spacing w:before="0" w:after="0"/>
        <w:ind w:firstLine="461"/>
        <w:jc w:val="both"/>
      </w:pPr>
      <w:r>
        <w:rPr>
          <w:color w:val="000000"/>
        </w:rPr>
        <w:t>Мама засмеялась.</w:t>
      </w:r>
      <w:r>
        <w:rPr>
          <w:rStyle w:val="apple-converted-space"/>
          <w:color w:val="000000"/>
        </w:rPr>
        <w:t xml:space="preserve"> </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Конечно, можешь.</w:t>
      </w:r>
    </w:p>
    <w:p w:rsidR="00CD320A" w:rsidRDefault="00CD320A" w:rsidP="00CD320A">
      <w:pPr>
        <w:pStyle w:val="western"/>
        <w:shd w:val="clear" w:color="auto" w:fill="FFFFFF"/>
        <w:spacing w:before="0" w:after="0"/>
        <w:ind w:firstLine="461"/>
        <w:jc w:val="both"/>
      </w:pPr>
      <w:r>
        <w:rPr>
          <w:color w:val="000000"/>
        </w:rPr>
        <w:t>Я сурово посмотрел на неё.</w:t>
      </w:r>
      <w:r>
        <w:rPr>
          <w:rStyle w:val="apple-converted-space"/>
          <w:color w:val="000000"/>
        </w:rPr>
        <w:t xml:space="preserve"> </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А не могла бы ты попробовать порадоваться и за меня тоже?</w:t>
      </w:r>
    </w:p>
    <w:p w:rsidR="00CD320A" w:rsidRDefault="00CD320A" w:rsidP="00CD320A">
      <w:pPr>
        <w:pStyle w:val="western"/>
        <w:shd w:val="clear" w:color="auto" w:fill="FFFFFF"/>
        <w:spacing w:before="0" w:after="0"/>
        <w:ind w:firstLine="461"/>
        <w:jc w:val="both"/>
      </w:pPr>
      <w:r>
        <w:rPr>
          <w:color w:val="000000"/>
        </w:rPr>
        <w:t>Её смех прекратился, и на лице появилось страдальческое выражение.</w:t>
      </w:r>
      <w:r>
        <w:rPr>
          <w:rStyle w:val="apple-converted-space"/>
          <w:color w:val="000000"/>
        </w:rPr>
        <w:t xml:space="preserve"> </w:t>
      </w:r>
      <w:r>
        <w:rPr>
          <w:color w:val="000000"/>
        </w:rPr>
        <w:t>Она осторожно убрала с колен мои ноги, поднялась с дивана и шагнула ко мне.</w:t>
      </w:r>
      <w:r>
        <w:rPr>
          <w:rStyle w:val="apple-converted-space"/>
          <w:color w:val="000000"/>
        </w:rPr>
        <w:t xml:space="preserve"> </w:t>
      </w:r>
      <w:r>
        <w:rPr>
          <w:color w:val="000000"/>
        </w:rPr>
        <w:t xml:space="preserve">Когда она </w:t>
      </w:r>
      <w:proofErr w:type="gramStart"/>
      <w:r>
        <w:rPr>
          <w:color w:val="000000"/>
        </w:rPr>
        <w:t>наклонилась и е</w:t>
      </w:r>
      <w:r w:rsidR="005916C9">
        <w:rPr>
          <w:color w:val="000000"/>
        </w:rPr>
        <w:t>ё</w:t>
      </w:r>
      <w:r>
        <w:rPr>
          <w:color w:val="000000"/>
        </w:rPr>
        <w:t xml:space="preserve"> волосы упали</w:t>
      </w:r>
      <w:proofErr w:type="gramEnd"/>
      <w:r>
        <w:rPr>
          <w:color w:val="000000"/>
        </w:rPr>
        <w:t xml:space="preserve"> на мо</w:t>
      </w:r>
      <w:r w:rsidR="005916C9">
        <w:rPr>
          <w:color w:val="000000"/>
        </w:rPr>
        <w:t>ё</w:t>
      </w:r>
      <w:r>
        <w:rPr>
          <w:color w:val="000000"/>
        </w:rPr>
        <w:t xml:space="preserve"> лицо, я закрыл глаза и повернул голову в сторону, чтобы поцелуй любящей матери попал на щеку и</w:t>
      </w:r>
      <w:r w:rsidR="005916C9">
        <w:rPr>
          <w:color w:val="000000"/>
        </w:rPr>
        <w:t>ли</w:t>
      </w:r>
      <w:r>
        <w:rPr>
          <w:color w:val="000000"/>
        </w:rPr>
        <w:t xml:space="preserve"> на нос.</w:t>
      </w:r>
      <w:r>
        <w:rPr>
          <w:rStyle w:val="apple-converted-space"/>
          <w:color w:val="000000"/>
        </w:rPr>
        <w:t xml:space="preserve"> </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Я</w:t>
      </w:r>
      <w:r>
        <w:rPr>
          <w:rStyle w:val="apple-converted-space"/>
          <w:color w:val="000000"/>
        </w:rPr>
        <w:t xml:space="preserve"> </w:t>
      </w:r>
      <w:r>
        <w:rPr>
          <w:iCs/>
          <w:color w:val="000000"/>
        </w:rPr>
        <w:t>очень</w:t>
      </w:r>
      <w:r>
        <w:rPr>
          <w:i/>
          <w:iCs/>
          <w:color w:val="000000"/>
        </w:rPr>
        <w:t xml:space="preserve"> рада </w:t>
      </w:r>
      <w:r>
        <w:rPr>
          <w:iCs/>
          <w:color w:val="000000"/>
        </w:rPr>
        <w:t>за тебя</w:t>
      </w:r>
      <w:r>
        <w:rPr>
          <w:color w:val="000000"/>
        </w:rPr>
        <w:t>, сынок.</w:t>
      </w:r>
      <w:r>
        <w:rPr>
          <w:rStyle w:val="apple-converted-space"/>
          <w:color w:val="000000"/>
        </w:rPr>
        <w:t xml:space="preserve"> </w:t>
      </w:r>
      <w:r>
        <w:rPr>
          <w:color w:val="000000"/>
        </w:rPr>
        <w:t xml:space="preserve">Очень, правда. </w:t>
      </w:r>
      <w:r>
        <w:t xml:space="preserve">– </w:t>
      </w:r>
      <w:r>
        <w:rPr>
          <w:color w:val="000000"/>
        </w:rPr>
        <w:t>Она потрепала мои волосы, а затем погладила меня по щеке.</w:t>
      </w:r>
      <w:r>
        <w:rPr>
          <w:rStyle w:val="apple-converted-space"/>
          <w:color w:val="000000"/>
        </w:rPr>
        <w:t xml:space="preserve"> </w:t>
      </w:r>
      <w:r>
        <w:t xml:space="preserve">– </w:t>
      </w:r>
      <w:r>
        <w:rPr>
          <w:color w:val="000000"/>
        </w:rPr>
        <w:t>Сьюзан хорошая девушка, и ты заслуживаешь кого-то вроде неё.</w:t>
      </w:r>
    </w:p>
    <w:p w:rsidR="00CD320A" w:rsidRDefault="00CD320A" w:rsidP="00CD320A">
      <w:pPr>
        <w:pStyle w:val="western"/>
        <w:shd w:val="clear" w:color="auto" w:fill="FFFFFF"/>
        <w:spacing w:before="0" w:after="0"/>
        <w:ind w:firstLine="461"/>
        <w:jc w:val="both"/>
      </w:pPr>
      <w:r>
        <w:rPr>
          <w:color w:val="000000"/>
        </w:rPr>
        <w:t>Я согласен с этим.</w:t>
      </w:r>
      <w:r>
        <w:rPr>
          <w:rStyle w:val="apple-converted-space"/>
          <w:color w:val="000000"/>
        </w:rPr>
        <w:t xml:space="preserve"> И</w:t>
      </w:r>
      <w:r>
        <w:rPr>
          <w:color w:val="000000"/>
        </w:rPr>
        <w:t xml:space="preserve"> то, что мама теперь на моей стороне, очень много для меня значило.</w:t>
      </w:r>
      <w:r>
        <w:rPr>
          <w:rStyle w:val="apple-converted-space"/>
          <w:color w:val="000000"/>
        </w:rPr>
        <w:t xml:space="preserve"> </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Спасибо, мама.</w:t>
      </w:r>
    </w:p>
    <w:p w:rsidR="00CD320A" w:rsidRDefault="00CD320A" w:rsidP="00CD320A">
      <w:pPr>
        <w:pStyle w:val="western"/>
        <w:shd w:val="clear" w:color="auto" w:fill="FFFFFF"/>
        <w:spacing w:before="0" w:after="0"/>
        <w:ind w:firstLine="461"/>
        <w:jc w:val="both"/>
      </w:pPr>
      <w:r>
        <w:rPr>
          <w:color w:val="000000"/>
        </w:rPr>
        <w:t>Она выпрямилась и легонько кивнула, покрепче запахнув вокруг себя черный кардиган.</w:t>
      </w:r>
      <w:r>
        <w:rPr>
          <w:rStyle w:val="apple-converted-space"/>
          <w:color w:val="000000"/>
        </w:rPr>
        <w:t xml:space="preserve"> </w:t>
      </w:r>
    </w:p>
    <w:p w:rsidR="00CD320A" w:rsidRDefault="00CD320A" w:rsidP="00CD320A">
      <w:pPr>
        <w:pStyle w:val="western"/>
        <w:shd w:val="clear" w:color="auto" w:fill="FFFFFF"/>
        <w:spacing w:before="0" w:after="0"/>
        <w:ind w:firstLine="461"/>
        <w:jc w:val="both"/>
      </w:pPr>
      <w:r>
        <w:t xml:space="preserve">– </w:t>
      </w:r>
      <w:r>
        <w:rPr>
          <w:color w:val="000000"/>
        </w:rPr>
        <w:t>Я устала.</w:t>
      </w:r>
      <w:r>
        <w:rPr>
          <w:rStyle w:val="apple-converted-space"/>
          <w:color w:val="000000"/>
        </w:rPr>
        <w:t xml:space="preserve"> Д</w:t>
      </w:r>
      <w:r>
        <w:rPr>
          <w:color w:val="000000"/>
        </w:rPr>
        <w:t>умаю, мне пора в постель.</w:t>
      </w:r>
    </w:p>
    <w:p w:rsidR="00CD320A" w:rsidRDefault="00CD320A" w:rsidP="00CD320A">
      <w:pPr>
        <w:pStyle w:val="western"/>
        <w:shd w:val="clear" w:color="auto" w:fill="FFFFFF"/>
        <w:spacing w:before="0" w:after="0"/>
        <w:ind w:firstLine="461"/>
        <w:jc w:val="both"/>
      </w:pPr>
      <w:r>
        <w:t xml:space="preserve">– </w:t>
      </w:r>
      <w:r>
        <w:rPr>
          <w:color w:val="000000"/>
        </w:rPr>
        <w:t>Хорошо.</w:t>
      </w:r>
      <w:r>
        <w:rPr>
          <w:rStyle w:val="apple-converted-space"/>
          <w:color w:val="000000"/>
        </w:rPr>
        <w:t xml:space="preserve"> </w:t>
      </w:r>
      <w:r>
        <w:rPr>
          <w:color w:val="000000"/>
        </w:rPr>
        <w:t xml:space="preserve">Я останусь здесь и дождусь Итана. </w:t>
      </w:r>
      <w:r>
        <w:t>– Он же может прийти домой уже через несколько минут</w:t>
      </w:r>
      <w:r>
        <w:rPr>
          <w:color w:val="000000"/>
        </w:rPr>
        <w:t>.</w:t>
      </w:r>
      <w:r>
        <w:rPr>
          <w:rStyle w:val="apple-converted-space"/>
          <w:color w:val="000000"/>
        </w:rPr>
        <w:t xml:space="preserve"> </w:t>
      </w:r>
      <w:r w:rsidR="005916C9">
        <w:rPr>
          <w:rStyle w:val="apple-converted-space"/>
          <w:color w:val="000000"/>
        </w:rPr>
        <w:t>Правда</w:t>
      </w:r>
      <w:r>
        <w:rPr>
          <w:color w:val="000000"/>
        </w:rPr>
        <w:t>?</w:t>
      </w:r>
    </w:p>
    <w:p w:rsidR="00CD320A" w:rsidRDefault="00CD320A" w:rsidP="00CD320A">
      <w:pPr>
        <w:pStyle w:val="western"/>
        <w:shd w:val="clear" w:color="auto" w:fill="FFFFFF"/>
        <w:spacing w:before="0" w:after="0"/>
        <w:ind w:firstLine="461"/>
        <w:jc w:val="both"/>
      </w:pPr>
      <w:r>
        <w:t xml:space="preserve">– </w:t>
      </w:r>
      <w:r>
        <w:rPr>
          <w:color w:val="000000"/>
        </w:rPr>
        <w:t>Спокойной ночи, милый.</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Доброй ночи, мама.</w:t>
      </w:r>
    </w:p>
    <w:p w:rsidR="00CD320A" w:rsidRDefault="00CD320A" w:rsidP="00CD320A">
      <w:pPr>
        <w:pStyle w:val="western"/>
        <w:shd w:val="clear" w:color="auto" w:fill="FFFFFF"/>
        <w:spacing w:before="0" w:after="0"/>
        <w:ind w:firstLine="461"/>
        <w:jc w:val="both"/>
        <w:rPr>
          <w:color w:val="000000"/>
        </w:rPr>
      </w:pPr>
      <w:r>
        <w:rPr>
          <w:color w:val="000000"/>
        </w:rPr>
        <w:t>Она вышла и выключила свет, когда проходила мимо выключателя рядом с дверью.</w:t>
      </w:r>
    </w:p>
    <w:p w:rsidR="00CD320A" w:rsidRDefault="00CD320A" w:rsidP="00CD320A">
      <w:pPr>
        <w:pStyle w:val="western"/>
        <w:shd w:val="clear" w:color="auto" w:fill="FFFFFF"/>
        <w:spacing w:before="0" w:after="0"/>
        <w:ind w:firstLine="461"/>
        <w:jc w:val="both"/>
        <w:rPr>
          <w:color w:val="000000"/>
        </w:rPr>
      </w:pPr>
      <w:r>
        <w:rPr>
          <w:color w:val="000000"/>
        </w:rPr>
        <w:t>Глубоко вздохнув, я развернулся и стал смотреть телевизор. Весь следующий час компанию мне составлял только мигающий свет от экрана телевизора.</w:t>
      </w:r>
      <w:r>
        <w:rPr>
          <w:rStyle w:val="apple-converted-space"/>
          <w:color w:val="000000"/>
        </w:rPr>
        <w:t xml:space="preserve"> </w:t>
      </w:r>
      <w:r>
        <w:rPr>
          <w:color w:val="000000"/>
        </w:rPr>
        <w:t>Но из-за мыслей о Сью и о причине, почему Итан ещё не вернулся, я совершенно потерял нить сюжета в фильме.</w:t>
      </w:r>
    </w:p>
    <w:p w:rsidR="00CD320A" w:rsidRDefault="00CD320A" w:rsidP="00CD320A">
      <w:pPr>
        <w:pStyle w:val="western"/>
        <w:shd w:val="clear" w:color="auto" w:fill="FFFFFF"/>
        <w:spacing w:before="0" w:after="0"/>
        <w:ind w:firstLine="461"/>
        <w:jc w:val="both"/>
        <w:rPr>
          <w:color w:val="000000"/>
        </w:rPr>
      </w:pPr>
      <w:r>
        <w:rPr>
          <w:color w:val="000000"/>
        </w:rPr>
        <w:t>В какой-то момент я задремал, и когда услышал звук закрываемой двери с хлопком, я поднял сонную голову. В комнате было темно, и из угла моего рта капали слюни.</w:t>
      </w:r>
      <w:r>
        <w:rPr>
          <w:rStyle w:val="apple-converted-space"/>
          <w:color w:val="000000"/>
        </w:rPr>
        <w:t xml:space="preserve"> Застонав, я</w:t>
      </w:r>
      <w:r>
        <w:rPr>
          <w:color w:val="000000"/>
        </w:rPr>
        <w:t xml:space="preserve"> вытер их тыльной стороной ладони.</w:t>
      </w:r>
      <w:r>
        <w:rPr>
          <w:rStyle w:val="apple-converted-space"/>
          <w:color w:val="000000"/>
        </w:rPr>
        <w:t xml:space="preserve"> Телевизор отключился по таймеру</w:t>
      </w:r>
      <w:r>
        <w:rPr>
          <w:color w:val="000000"/>
        </w:rPr>
        <w:t>.</w:t>
      </w:r>
      <w:r>
        <w:rPr>
          <w:rStyle w:val="apple-converted-space"/>
          <w:color w:val="000000"/>
        </w:rPr>
        <w:t xml:space="preserve"> </w:t>
      </w:r>
      <w:r>
        <w:rPr>
          <w:color w:val="000000"/>
        </w:rPr>
        <w:t>Хорошо.</w:t>
      </w:r>
    </w:p>
    <w:p w:rsidR="00CD320A" w:rsidRDefault="00CD320A" w:rsidP="00CD320A">
      <w:pPr>
        <w:pStyle w:val="western"/>
        <w:shd w:val="clear" w:color="auto" w:fill="FFFFFF"/>
        <w:spacing w:before="0" w:after="0"/>
        <w:ind w:firstLine="461"/>
        <w:jc w:val="both"/>
        <w:rPr>
          <w:color w:val="000000"/>
        </w:rPr>
      </w:pPr>
      <w:r>
        <w:rPr>
          <w:color w:val="000000"/>
        </w:rPr>
        <w:lastRenderedPageBreak/>
        <w:t>Я едва смог разлепить глаза и посмотрел на</w:t>
      </w:r>
      <w:r>
        <w:rPr>
          <w:rStyle w:val="apple-converted-space"/>
          <w:color w:val="000000"/>
        </w:rPr>
        <w:t xml:space="preserve"> </w:t>
      </w:r>
      <w:r>
        <w:rPr>
          <w:color w:val="000000"/>
        </w:rPr>
        <w:t>часы, у</w:t>
      </w:r>
      <w:r>
        <w:rPr>
          <w:rStyle w:val="apple-converted-space"/>
          <w:color w:val="000000"/>
        </w:rPr>
        <w:t xml:space="preserve"> </w:t>
      </w:r>
      <w:r>
        <w:rPr>
          <w:color w:val="000000"/>
        </w:rPr>
        <w:t>которых был светящийся в темноте циферблат.</w:t>
      </w:r>
      <w:r>
        <w:rPr>
          <w:rStyle w:val="apple-converted-space"/>
          <w:color w:val="000000"/>
        </w:rPr>
        <w:t xml:space="preserve"> </w:t>
      </w:r>
      <w:r>
        <w:rPr>
          <w:color w:val="000000"/>
        </w:rPr>
        <w:t>Было два часа ночи.</w:t>
      </w:r>
      <w:r>
        <w:rPr>
          <w:rStyle w:val="apple-converted-space"/>
          <w:color w:val="000000"/>
        </w:rPr>
        <w:t xml:space="preserve"> </w:t>
      </w:r>
      <w:r>
        <w:rPr>
          <w:i/>
          <w:iCs/>
          <w:color w:val="000000"/>
        </w:rPr>
        <w:t>Сколько, чёрт возьми?</w:t>
      </w:r>
      <w:r>
        <w:rPr>
          <w:rStyle w:val="apple-converted-space"/>
          <w:color w:val="000000"/>
        </w:rPr>
        <w:t xml:space="preserve"> Где </w:t>
      </w:r>
      <w:r>
        <w:rPr>
          <w:color w:val="000000"/>
        </w:rPr>
        <w:t>был Итан до сих пор?</w:t>
      </w:r>
    </w:p>
    <w:p w:rsidR="00CD320A" w:rsidRDefault="00CD320A" w:rsidP="00CD320A">
      <w:pPr>
        <w:pStyle w:val="western"/>
        <w:shd w:val="clear" w:color="auto" w:fill="FFFFFF"/>
        <w:spacing w:before="0" w:after="0"/>
        <w:ind w:firstLine="461"/>
        <w:jc w:val="both"/>
        <w:rPr>
          <w:color w:val="FF0000"/>
        </w:rPr>
      </w:pPr>
      <w:r>
        <w:rPr>
          <w:color w:val="000000"/>
        </w:rPr>
        <w:t>Я не настолько волновался, чтобы встать и пойти к себе в комнату, или пойти к Итану и заставить его говорить.</w:t>
      </w:r>
      <w:r>
        <w:rPr>
          <w:rStyle w:val="apple-converted-space"/>
          <w:color w:val="000000"/>
        </w:rPr>
        <w:t xml:space="preserve"> Н</w:t>
      </w:r>
      <w:r>
        <w:rPr>
          <w:color w:val="000000"/>
        </w:rPr>
        <w:t>е</w:t>
      </w:r>
      <w:r>
        <w:rPr>
          <w:rStyle w:val="apple-converted-space"/>
          <w:color w:val="000000"/>
        </w:rPr>
        <w:t xml:space="preserve"> </w:t>
      </w:r>
      <w:r>
        <w:rPr>
          <w:color w:val="000000"/>
        </w:rPr>
        <w:t>глухой ночью.</w:t>
      </w:r>
      <w:r>
        <w:rPr>
          <w:rStyle w:val="apple-converted-space"/>
          <w:color w:val="000000"/>
        </w:rPr>
        <w:t xml:space="preserve"> </w:t>
      </w:r>
      <w:r>
        <w:rPr>
          <w:color w:val="000000"/>
        </w:rPr>
        <w:t>Моя щека опустилась на подушку, и я закрыл глаза, подумав, что поджарить его на гриле и отправить сообщения Сью можно и утром.</w:t>
      </w:r>
    </w:p>
    <w:p w:rsidR="00CD320A" w:rsidRPr="00762066" w:rsidRDefault="00CD320A" w:rsidP="00586514">
      <w:pPr>
        <w:pStyle w:val="western"/>
        <w:shd w:val="clear" w:color="auto" w:fill="FFFFFF"/>
        <w:spacing w:before="0" w:after="0"/>
        <w:jc w:val="center"/>
        <w:rPr>
          <w:b/>
        </w:rPr>
      </w:pPr>
      <w:r>
        <w:rPr>
          <w:color w:val="FF0000"/>
        </w:rPr>
        <w:br/>
      </w:r>
      <w:r w:rsidRPr="00762066">
        <w:rPr>
          <w:b/>
          <w:sz w:val="32"/>
        </w:rPr>
        <w:t>*</w:t>
      </w:r>
      <w:r w:rsidR="005916C9" w:rsidRPr="00762066">
        <w:rPr>
          <w:b/>
          <w:sz w:val="32"/>
        </w:rPr>
        <w:t>**</w:t>
      </w:r>
    </w:p>
    <w:p w:rsidR="00CD320A" w:rsidRDefault="00CD320A" w:rsidP="00CD320A">
      <w:pPr>
        <w:pStyle w:val="western"/>
        <w:shd w:val="clear" w:color="auto" w:fill="FFFFFF"/>
        <w:spacing w:before="0" w:after="0"/>
        <w:ind w:firstLine="461"/>
        <w:jc w:val="both"/>
        <w:rPr>
          <w:color w:val="000000"/>
        </w:rPr>
      </w:pPr>
      <w:r>
        <w:t xml:space="preserve"> </w:t>
      </w:r>
    </w:p>
    <w:p w:rsidR="00CD320A" w:rsidRDefault="00CD320A" w:rsidP="00CD320A">
      <w:pPr>
        <w:pStyle w:val="western"/>
        <w:shd w:val="clear" w:color="auto" w:fill="FFFFFF"/>
        <w:spacing w:before="0" w:after="0"/>
        <w:ind w:firstLine="426"/>
        <w:jc w:val="both"/>
        <w:rPr>
          <w:color w:val="000000"/>
        </w:rPr>
      </w:pPr>
      <w:r>
        <w:rPr>
          <w:color w:val="000000"/>
        </w:rPr>
        <w:t>В следующий раз я проснулся от жуткой боли в шее и от того, что моя рука замерзла, соскользнув с дивана.</w:t>
      </w:r>
      <w:r>
        <w:rPr>
          <w:rStyle w:val="apple-converted-space"/>
          <w:color w:val="000000"/>
        </w:rPr>
        <w:t xml:space="preserve"> </w:t>
      </w:r>
      <w:r>
        <w:rPr>
          <w:color w:val="000000"/>
        </w:rPr>
        <w:t>Я протер глаза и, когда увидел время, застонал.</w:t>
      </w:r>
      <w:r>
        <w:rPr>
          <w:rStyle w:val="apple-converted-space"/>
          <w:color w:val="000000"/>
        </w:rPr>
        <w:t xml:space="preserve"> Ещё даже не было</w:t>
      </w:r>
      <w:r>
        <w:rPr>
          <w:color w:val="000000"/>
        </w:rPr>
        <w:t xml:space="preserve"> шести утра.</w:t>
      </w:r>
      <w:r>
        <w:rPr>
          <w:rStyle w:val="apple-converted-space"/>
          <w:color w:val="000000"/>
        </w:rPr>
        <w:t xml:space="preserve"> </w:t>
      </w:r>
      <w:r>
        <w:rPr>
          <w:color w:val="000000"/>
        </w:rPr>
        <w:t>Если встать и пойти к себе в кровать, то ещё можно немного поспать.</w:t>
      </w:r>
    </w:p>
    <w:p w:rsidR="00CD320A" w:rsidRDefault="00CD320A" w:rsidP="00CD320A">
      <w:pPr>
        <w:pStyle w:val="western"/>
        <w:shd w:val="clear" w:color="auto" w:fill="FFFFFF"/>
        <w:spacing w:before="0" w:after="0"/>
        <w:ind w:firstLine="461"/>
        <w:jc w:val="both"/>
      </w:pPr>
      <w:r>
        <w:rPr>
          <w:color w:val="000000"/>
        </w:rPr>
        <w:t>Я спустил ноги с дивана и встал.</w:t>
      </w:r>
      <w:r>
        <w:rPr>
          <w:rStyle w:val="apple-converted-space"/>
          <w:color w:val="000000"/>
        </w:rPr>
        <w:t xml:space="preserve"> Когда я направился к двери, то услышал тихий звук и замер на месте</w:t>
      </w:r>
      <w:r>
        <w:rPr>
          <w:color w:val="000000"/>
        </w:rPr>
        <w:t>.</w:t>
      </w:r>
      <w:r>
        <w:rPr>
          <w:rStyle w:val="apple-converted-space"/>
          <w:color w:val="000000"/>
        </w:rPr>
        <w:t xml:space="preserve"> </w:t>
      </w:r>
      <w:r>
        <w:rPr>
          <w:color w:val="000000"/>
        </w:rPr>
        <w:t>Это был не столько звук, сколько голос.</w:t>
      </w:r>
      <w:r>
        <w:rPr>
          <w:rStyle w:val="apple-converted-space"/>
          <w:color w:val="000000"/>
        </w:rPr>
        <w:t xml:space="preserve"> Г</w:t>
      </w:r>
      <w:r>
        <w:rPr>
          <w:color w:val="000000"/>
        </w:rPr>
        <w:t xml:space="preserve">олос </w:t>
      </w:r>
      <w:r>
        <w:rPr>
          <w:i/>
          <w:iCs/>
          <w:color w:val="000000"/>
        </w:rPr>
        <w:t>Сью</w:t>
      </w:r>
      <w:r>
        <w:rPr>
          <w:color w:val="000000"/>
        </w:rPr>
        <w:t>.</w:t>
      </w:r>
      <w:r>
        <w:rPr>
          <w:rStyle w:val="apple-converted-space"/>
          <w:color w:val="000000"/>
        </w:rPr>
        <w:t xml:space="preserve"> </w:t>
      </w:r>
      <w:r>
        <w:rPr>
          <w:color w:val="000000"/>
        </w:rPr>
        <w:t xml:space="preserve">И насколько я мог судить, она только что вышла из спальни моего </w:t>
      </w:r>
      <w:r>
        <w:rPr>
          <w:i/>
          <w:color w:val="000000"/>
        </w:rPr>
        <w:t>брата</w:t>
      </w:r>
      <w:r>
        <w:rPr>
          <w:color w:val="000000"/>
        </w:rPr>
        <w:t>.</w:t>
      </w:r>
      <w:r>
        <w:rPr>
          <w:rStyle w:val="apple-converted-space"/>
          <w:color w:val="000000"/>
        </w:rPr>
        <w:t xml:space="preserve"> </w:t>
      </w:r>
      <w:r>
        <w:rPr>
          <w:i/>
          <w:iCs/>
          <w:color w:val="000000"/>
        </w:rPr>
        <w:t>Что за чёрт…</w:t>
      </w:r>
    </w:p>
    <w:p w:rsidR="00CD320A" w:rsidRDefault="00CD320A" w:rsidP="00CD320A">
      <w:pPr>
        <w:pStyle w:val="western"/>
        <w:shd w:val="clear" w:color="auto" w:fill="FFFFFF"/>
        <w:spacing w:before="0" w:after="0"/>
        <w:ind w:firstLine="461"/>
        <w:jc w:val="both"/>
      </w:pPr>
      <w:r>
        <w:t>– Не кто-то из моей семьи</w:t>
      </w:r>
      <w:r>
        <w:rPr>
          <w:color w:val="000000"/>
        </w:rPr>
        <w:t xml:space="preserve">, </w:t>
      </w:r>
      <w:r>
        <w:t>–</w:t>
      </w:r>
      <w:r>
        <w:rPr>
          <w:color w:val="000000"/>
        </w:rPr>
        <w:t xml:space="preserve"> прошептал ей Итан, когда они проходили на цыпочках мимо гостиной, совершенно меня не замечая.</w:t>
      </w:r>
      <w:r>
        <w:rPr>
          <w:rStyle w:val="apple-converted-space"/>
          <w:color w:val="000000"/>
        </w:rPr>
        <w:t xml:space="preserve"> </w:t>
      </w:r>
      <w:r>
        <w:t>– Ты просто не хочешь, чтобы Крис узнал</w:t>
      </w:r>
      <w:r>
        <w:rPr>
          <w:color w:val="000000"/>
        </w:rPr>
        <w:t>.</w:t>
      </w:r>
    </w:p>
    <w:p w:rsidR="00CD320A" w:rsidRDefault="00CD320A" w:rsidP="00CD320A">
      <w:pPr>
        <w:pStyle w:val="western"/>
        <w:shd w:val="clear" w:color="auto" w:fill="FFFFFF"/>
        <w:spacing w:before="0" w:after="0"/>
        <w:ind w:firstLine="461"/>
        <w:jc w:val="both"/>
        <w:rPr>
          <w:i/>
          <w:iCs/>
          <w:color w:val="000000"/>
        </w:rPr>
      </w:pPr>
      <w:r>
        <w:t>– Не хочу, чтоб он задавал глупые вопросы</w:t>
      </w:r>
      <w:r>
        <w:rPr>
          <w:color w:val="000000"/>
        </w:rPr>
        <w:t>,</w:t>
      </w:r>
      <w:r>
        <w:t xml:space="preserve"> –</w:t>
      </w:r>
      <w:r>
        <w:rPr>
          <w:color w:val="000000"/>
        </w:rPr>
        <w:t xml:space="preserve"> парировала она плаксивым шепотом.</w:t>
      </w:r>
      <w:r>
        <w:rPr>
          <w:rStyle w:val="apple-converted-space"/>
          <w:color w:val="000000"/>
        </w:rPr>
        <w:t xml:space="preserve"> </w:t>
      </w:r>
      <w:r>
        <w:t>– Пусть это останется между нами</w:t>
      </w:r>
      <w:r>
        <w:rPr>
          <w:color w:val="000000"/>
        </w:rPr>
        <w:t>.</w:t>
      </w:r>
    </w:p>
    <w:p w:rsidR="00CD320A" w:rsidRDefault="00CD320A" w:rsidP="00CD320A">
      <w:pPr>
        <w:pStyle w:val="western"/>
        <w:shd w:val="clear" w:color="auto" w:fill="FFFFFF"/>
        <w:spacing w:before="0" w:after="0"/>
        <w:ind w:firstLine="461"/>
        <w:jc w:val="both"/>
        <w:rPr>
          <w:color w:val="000000"/>
        </w:rPr>
      </w:pPr>
      <w:r>
        <w:rPr>
          <w:i/>
          <w:iCs/>
          <w:color w:val="000000"/>
        </w:rPr>
        <w:t>Глупые вопросы?</w:t>
      </w:r>
      <w:r>
        <w:rPr>
          <w:rStyle w:val="apple-converted-space"/>
          <w:color w:val="000000"/>
        </w:rPr>
        <w:t xml:space="preserve"> </w:t>
      </w:r>
      <w:r>
        <w:rPr>
          <w:color w:val="000000"/>
        </w:rPr>
        <w:t>Моё сердце выпрыгнуло из груди, мой разум мне отказывал, моё дыхание остановилось, и я хотел умереть.</w:t>
      </w:r>
      <w:r>
        <w:rPr>
          <w:rStyle w:val="apple-converted-space"/>
          <w:color w:val="000000"/>
        </w:rPr>
        <w:t xml:space="preserve"> И</w:t>
      </w:r>
      <w:r>
        <w:rPr>
          <w:color w:val="000000"/>
        </w:rPr>
        <w:t>тан трахнул мою девушку. Девушку, которую я с таким трудом добивался, и которая, как он утверждал, его совершенно не интересовала. Девушку, которая заставила меня влюбиться в себя всего за две недели.</w:t>
      </w:r>
    </w:p>
    <w:p w:rsidR="00CD320A" w:rsidRDefault="00CD320A" w:rsidP="00CD320A">
      <w:pPr>
        <w:pStyle w:val="western"/>
        <w:shd w:val="clear" w:color="auto" w:fill="FFFFFF"/>
        <w:spacing w:before="0" w:after="0"/>
        <w:ind w:firstLine="461"/>
        <w:jc w:val="both"/>
        <w:rPr>
          <w:color w:val="000000"/>
        </w:rPr>
      </w:pPr>
      <w:r>
        <w:rPr>
          <w:color w:val="000000"/>
        </w:rPr>
        <w:t>Мой брат переспал с этой самой девушкой, даже не задумываясь о том, что таким образом он разбивает мне сердце.</w:t>
      </w:r>
      <w:r>
        <w:rPr>
          <w:rStyle w:val="apple-converted-space"/>
          <w:color w:val="000000"/>
        </w:rPr>
        <w:t xml:space="preserve"> </w:t>
      </w:r>
      <w:r>
        <w:rPr>
          <w:color w:val="000000"/>
        </w:rPr>
        <w:t>Так же, как и Сью.</w:t>
      </w:r>
    </w:p>
    <w:p w:rsidR="00CD320A" w:rsidRDefault="00CD320A" w:rsidP="00CD320A">
      <w:pPr>
        <w:pStyle w:val="western"/>
        <w:shd w:val="clear" w:color="auto" w:fill="FFFFFF"/>
        <w:spacing w:before="0" w:after="0"/>
        <w:ind w:firstLine="461"/>
        <w:jc w:val="both"/>
        <w:rPr>
          <w:color w:val="000000"/>
        </w:rPr>
      </w:pPr>
      <w:r>
        <w:rPr>
          <w:color w:val="000000"/>
        </w:rPr>
        <w:t>Запустив руки в волосы, я развернулся на месте, чувствуя себя совершенно беспомощным.</w:t>
      </w:r>
      <w:r>
        <w:rPr>
          <w:rStyle w:val="apple-converted-space"/>
          <w:color w:val="000000"/>
        </w:rPr>
        <w:t xml:space="preserve"> </w:t>
      </w:r>
      <w:r>
        <w:rPr>
          <w:color w:val="000000"/>
        </w:rPr>
        <w:t>Что я должен делать?</w:t>
      </w:r>
      <w:r>
        <w:rPr>
          <w:rStyle w:val="apple-converted-space"/>
          <w:color w:val="000000"/>
        </w:rPr>
        <w:t xml:space="preserve"> </w:t>
      </w:r>
      <w:r>
        <w:rPr>
          <w:color w:val="000000"/>
        </w:rPr>
        <w:t>Тихо сидеть здесь?</w:t>
      </w:r>
      <w:r>
        <w:rPr>
          <w:rStyle w:val="apple-converted-space"/>
          <w:color w:val="000000"/>
        </w:rPr>
        <w:t xml:space="preserve"> Выйти и</w:t>
      </w:r>
      <w:r>
        <w:rPr>
          <w:color w:val="000000"/>
        </w:rPr>
        <w:t xml:space="preserve"> поговорить с ними?</w:t>
      </w:r>
      <w:r>
        <w:rPr>
          <w:rStyle w:val="apple-converted-space"/>
          <w:color w:val="000000"/>
        </w:rPr>
        <w:t xml:space="preserve"> Биться</w:t>
      </w:r>
      <w:r>
        <w:rPr>
          <w:color w:val="000000"/>
        </w:rPr>
        <w:t xml:space="preserve"> головой об стену, пока все мысли о Сьюзан Миллер не вылетят из неё?</w:t>
      </w:r>
      <w:r>
        <w:rPr>
          <w:rStyle w:val="apple-converted-space"/>
          <w:color w:val="000000"/>
        </w:rPr>
        <w:t xml:space="preserve"> </w:t>
      </w:r>
      <w:r>
        <w:rPr>
          <w:color w:val="000000"/>
        </w:rPr>
        <w:t>По правде говоря, я не знал.</w:t>
      </w:r>
    </w:p>
    <w:p w:rsidR="00CD320A" w:rsidRDefault="00CD320A" w:rsidP="00CD320A">
      <w:pPr>
        <w:pStyle w:val="western"/>
        <w:shd w:val="clear" w:color="auto" w:fill="FFFFFF"/>
        <w:spacing w:before="0" w:after="0"/>
        <w:ind w:firstLine="461"/>
        <w:jc w:val="both"/>
      </w:pPr>
      <w:r>
        <w:rPr>
          <w:color w:val="000000"/>
        </w:rPr>
        <w:t>До меня долетел вздох Итана.</w:t>
      </w:r>
      <w:r>
        <w:rPr>
          <w:rStyle w:val="apple-converted-space"/>
          <w:color w:val="000000"/>
        </w:rPr>
        <w:t xml:space="preserve"> </w:t>
      </w:r>
    </w:p>
    <w:p w:rsidR="00CD320A" w:rsidRDefault="00CD320A" w:rsidP="00CD320A">
      <w:pPr>
        <w:pStyle w:val="western"/>
        <w:shd w:val="clear" w:color="auto" w:fill="FFFFFF"/>
        <w:spacing w:before="0" w:after="0"/>
        <w:ind w:firstLine="461"/>
        <w:jc w:val="both"/>
        <w:rPr>
          <w:color w:val="000000"/>
        </w:rPr>
      </w:pPr>
      <w:r>
        <w:t>– Хорошо. Я не скажу ни слова</w:t>
      </w:r>
      <w:r>
        <w:rPr>
          <w:color w:val="000000"/>
        </w:rPr>
        <w:t>.</w:t>
      </w:r>
    </w:p>
    <w:p w:rsidR="00CD320A" w:rsidRDefault="00CD320A" w:rsidP="00CD320A">
      <w:pPr>
        <w:pStyle w:val="western"/>
        <w:shd w:val="clear" w:color="auto" w:fill="FFFFFF"/>
        <w:spacing w:before="0" w:after="0"/>
        <w:ind w:firstLine="461"/>
        <w:jc w:val="both"/>
        <w:rPr>
          <w:color w:val="000000"/>
        </w:rPr>
      </w:pPr>
      <w:r>
        <w:rPr>
          <w:color w:val="000000"/>
        </w:rPr>
        <w:t>Сьюзан сразу же поблагодарила его за это.</w:t>
      </w:r>
      <w:r>
        <w:rPr>
          <w:rStyle w:val="apple-converted-space"/>
          <w:color w:val="000000"/>
        </w:rPr>
        <w:t xml:space="preserve"> В полном молчании я подошёл к двери и украдкой заглянул в коридор</w:t>
      </w:r>
      <w:r>
        <w:rPr>
          <w:color w:val="000000"/>
        </w:rPr>
        <w:t>.</w:t>
      </w:r>
      <w:r>
        <w:rPr>
          <w:rStyle w:val="apple-converted-space"/>
          <w:color w:val="000000"/>
        </w:rPr>
        <w:t xml:space="preserve"> </w:t>
      </w:r>
      <w:r>
        <w:rPr>
          <w:color w:val="000000"/>
        </w:rPr>
        <w:t>Мой брат крепко обнимал мою девочку.</w:t>
      </w:r>
      <w:r>
        <w:rPr>
          <w:rStyle w:val="apple-converted-space"/>
          <w:color w:val="000000"/>
        </w:rPr>
        <w:t xml:space="preserve"> Она лицом уткнулась ему в плечо, он же лицом зарылся в её волосы</w:t>
      </w:r>
      <w:r>
        <w:rPr>
          <w:color w:val="000000"/>
        </w:rPr>
        <w:t>.</w:t>
      </w:r>
      <w:r>
        <w:rPr>
          <w:rStyle w:val="apple-converted-space"/>
          <w:color w:val="000000"/>
        </w:rPr>
        <w:t xml:space="preserve"> </w:t>
      </w:r>
      <w:r>
        <w:rPr>
          <w:color w:val="000000"/>
        </w:rPr>
        <w:t>Никто из них даже не заметил, что я стою всего лишь в нескольких футах от них.</w:t>
      </w:r>
    </w:p>
    <w:p w:rsidR="00CD320A" w:rsidRDefault="00CD320A" w:rsidP="00CD320A">
      <w:pPr>
        <w:pStyle w:val="western"/>
        <w:shd w:val="clear" w:color="auto" w:fill="FFFFFF"/>
        <w:spacing w:before="0" w:after="0"/>
        <w:ind w:firstLine="461"/>
        <w:jc w:val="both"/>
        <w:rPr>
          <w:color w:val="000000"/>
        </w:rPr>
      </w:pPr>
      <w:r>
        <w:rPr>
          <w:color w:val="000000"/>
        </w:rPr>
        <w:t>Когда Итан отпустил её, я скрылся с их глаз в гостиной.</w:t>
      </w:r>
      <w:r>
        <w:rPr>
          <w:rStyle w:val="apple-converted-space"/>
          <w:color w:val="000000"/>
        </w:rPr>
        <w:t xml:space="preserve"> Вокруг моего горла словно затянули петлю, поэтому я не хотел с ними сейчас сталкиваться</w:t>
      </w:r>
      <w:r>
        <w:rPr>
          <w:color w:val="000000"/>
        </w:rPr>
        <w:t>.</w:t>
      </w:r>
      <w:r>
        <w:rPr>
          <w:rStyle w:val="apple-converted-space"/>
          <w:color w:val="000000"/>
        </w:rPr>
        <w:t xml:space="preserve"> Иначе могу запросто заехать Итану по лицу.  </w:t>
      </w:r>
    </w:p>
    <w:p w:rsidR="00CD320A" w:rsidRPr="007846F4" w:rsidRDefault="00CD320A" w:rsidP="00CD320A">
      <w:pPr>
        <w:pStyle w:val="western"/>
        <w:shd w:val="clear" w:color="auto" w:fill="FFFFFF"/>
        <w:spacing w:before="0" w:after="0"/>
        <w:ind w:firstLine="461"/>
        <w:jc w:val="both"/>
        <w:rPr>
          <w:color w:val="FF0000"/>
        </w:rPr>
      </w:pPr>
      <w:r>
        <w:rPr>
          <w:color w:val="000000"/>
        </w:rPr>
        <w:t>Дверь открылась и тут же закрылась.</w:t>
      </w:r>
      <w:r>
        <w:rPr>
          <w:rStyle w:val="apple-converted-space"/>
          <w:color w:val="000000"/>
        </w:rPr>
        <w:t xml:space="preserve"> Прислонившись спиной к стене, я сполз на пол,  обнял ноги у груди и</w:t>
      </w:r>
      <w:r>
        <w:rPr>
          <w:color w:val="000000"/>
        </w:rPr>
        <w:t xml:space="preserve"> положил лоб на колени.</w:t>
      </w:r>
      <w:r>
        <w:rPr>
          <w:rStyle w:val="apple-converted-space"/>
          <w:color w:val="000000"/>
        </w:rPr>
        <w:t xml:space="preserve">  Я прикусил до крови язык, с</w:t>
      </w:r>
      <w:r>
        <w:rPr>
          <w:color w:val="000000"/>
        </w:rPr>
        <w:t>тараясь в бешенстве не кричать из-за переполняющего меня чувства предательства.</w:t>
      </w:r>
    </w:p>
    <w:p w:rsidR="00CD320A" w:rsidRPr="007846F4" w:rsidRDefault="00CD320A" w:rsidP="00CD320A">
      <w:pPr>
        <w:pStyle w:val="western"/>
        <w:shd w:val="clear" w:color="auto" w:fill="FFFFFF"/>
        <w:spacing w:before="0" w:after="0"/>
        <w:ind w:firstLine="461"/>
        <w:jc w:val="both"/>
        <w:rPr>
          <w:color w:val="FF0000"/>
        </w:rPr>
      </w:pPr>
    </w:p>
    <w:p w:rsidR="00CD320A" w:rsidRPr="00762066" w:rsidRDefault="00CD320A" w:rsidP="00586514">
      <w:pPr>
        <w:pStyle w:val="western"/>
        <w:shd w:val="clear" w:color="auto" w:fill="FFFFFF"/>
        <w:spacing w:before="0" w:after="0"/>
        <w:jc w:val="center"/>
        <w:rPr>
          <w:b/>
          <w:color w:val="FF0000"/>
          <w:sz w:val="32"/>
        </w:rPr>
      </w:pPr>
      <w:r w:rsidRPr="00762066">
        <w:rPr>
          <w:b/>
          <w:sz w:val="32"/>
        </w:rPr>
        <w:t>*</w:t>
      </w:r>
      <w:r w:rsidR="00586514" w:rsidRPr="00762066">
        <w:rPr>
          <w:b/>
          <w:sz w:val="32"/>
        </w:rPr>
        <w:t>**</w:t>
      </w:r>
    </w:p>
    <w:p w:rsidR="00CD320A" w:rsidRDefault="00CD320A" w:rsidP="00CD320A">
      <w:pPr>
        <w:pStyle w:val="western"/>
        <w:shd w:val="clear" w:color="auto" w:fill="FFFFFF"/>
        <w:spacing w:before="0" w:after="0"/>
        <w:ind w:firstLine="461"/>
        <w:jc w:val="both"/>
        <w:rPr>
          <w:color w:val="FF0000"/>
        </w:rPr>
      </w:pPr>
    </w:p>
    <w:p w:rsidR="00CD320A" w:rsidRDefault="00CD320A" w:rsidP="00CD320A">
      <w:pPr>
        <w:pStyle w:val="western"/>
        <w:shd w:val="clear" w:color="auto" w:fill="FFFFFF"/>
        <w:spacing w:before="0" w:after="0"/>
        <w:ind w:firstLine="426"/>
        <w:jc w:val="both"/>
      </w:pPr>
      <w:r>
        <w:rPr>
          <w:color w:val="000000"/>
        </w:rPr>
        <w:t>Воскресенье я провел в постели, чтобы не выходить из комнаты.</w:t>
      </w:r>
      <w:r>
        <w:rPr>
          <w:rStyle w:val="apple-converted-space"/>
          <w:color w:val="000000"/>
        </w:rPr>
        <w:t xml:space="preserve"> </w:t>
      </w:r>
      <w:r>
        <w:rPr>
          <w:color w:val="000000"/>
        </w:rPr>
        <w:t>Предательство Итана причинило мне сильную боль, и я не хотел выходить, боясь встретить его.</w:t>
      </w:r>
      <w:r>
        <w:rPr>
          <w:rStyle w:val="apple-converted-space"/>
          <w:color w:val="000000"/>
        </w:rPr>
        <w:t xml:space="preserve"> </w:t>
      </w:r>
      <w:r>
        <w:rPr>
          <w:color w:val="000000"/>
        </w:rPr>
        <w:t>Мама позвала меня на завтрак, она также позвала меня на обед, и она послала Итана, чтобы он позвал меня на ужин.</w:t>
      </w:r>
      <w:r>
        <w:rPr>
          <w:rStyle w:val="apple-converted-space"/>
          <w:color w:val="000000"/>
        </w:rPr>
        <w:t xml:space="preserve"> </w:t>
      </w:r>
      <w:r>
        <w:rPr>
          <w:color w:val="000000"/>
        </w:rPr>
        <w:t>Я отказался открывать дверь им обоим.</w:t>
      </w:r>
    </w:p>
    <w:p w:rsidR="00CD320A" w:rsidRDefault="00CD320A" w:rsidP="00CD320A">
      <w:pPr>
        <w:pStyle w:val="western"/>
        <w:shd w:val="clear" w:color="auto" w:fill="FFFFFF"/>
        <w:spacing w:before="0" w:after="0"/>
        <w:ind w:firstLine="461"/>
        <w:jc w:val="both"/>
      </w:pPr>
      <w:r>
        <w:t xml:space="preserve">– </w:t>
      </w:r>
      <w:r w:rsidRPr="007846F4">
        <w:rPr>
          <w:color w:val="000000"/>
        </w:rPr>
        <w:t>Мил</w:t>
      </w:r>
      <w:r>
        <w:rPr>
          <w:color w:val="000000"/>
        </w:rPr>
        <w:t>ый</w:t>
      </w:r>
      <w:r w:rsidRPr="007846F4">
        <w:rPr>
          <w:color w:val="000000"/>
        </w:rPr>
        <w:t>,</w:t>
      </w:r>
      <w:r>
        <w:rPr>
          <w:color w:val="000000"/>
        </w:rPr>
        <w:t xml:space="preserve"> </w:t>
      </w:r>
      <w:r>
        <w:t>–</w:t>
      </w:r>
      <w:r w:rsidRPr="007846F4">
        <w:rPr>
          <w:color w:val="000000"/>
        </w:rPr>
        <w:t xml:space="preserve"> </w:t>
      </w:r>
      <w:proofErr w:type="gramStart"/>
      <w:r w:rsidRPr="007846F4">
        <w:rPr>
          <w:color w:val="000000"/>
        </w:rPr>
        <w:t xml:space="preserve">сказала мама </w:t>
      </w:r>
      <w:r>
        <w:rPr>
          <w:color w:val="000000"/>
        </w:rPr>
        <w:t>за дверью</w:t>
      </w:r>
      <w:r w:rsidRPr="007846F4">
        <w:rPr>
          <w:color w:val="000000"/>
        </w:rPr>
        <w:t xml:space="preserve"> после семи часов вечера, </w:t>
      </w:r>
      <w:r>
        <w:rPr>
          <w:color w:val="000000"/>
        </w:rPr>
        <w:t>тихо</w:t>
      </w:r>
      <w:r w:rsidRPr="007846F4">
        <w:rPr>
          <w:color w:val="000000"/>
        </w:rPr>
        <w:t xml:space="preserve"> </w:t>
      </w:r>
      <w:r>
        <w:rPr>
          <w:color w:val="000000"/>
        </w:rPr>
        <w:t>по</w:t>
      </w:r>
      <w:r w:rsidRPr="007846F4">
        <w:rPr>
          <w:color w:val="000000"/>
        </w:rPr>
        <w:t>стуч</w:t>
      </w:r>
      <w:r>
        <w:rPr>
          <w:color w:val="000000"/>
        </w:rPr>
        <w:t>ав</w:t>
      </w:r>
      <w:proofErr w:type="gramEnd"/>
      <w:r w:rsidRPr="007846F4">
        <w:rPr>
          <w:color w:val="000000"/>
        </w:rPr>
        <w:t>.</w:t>
      </w:r>
      <w:r>
        <w:t xml:space="preserve"> – </w:t>
      </w:r>
      <w:r>
        <w:rPr>
          <w:color w:val="000000"/>
        </w:rPr>
        <w:t>Не хочешь ли съесть чего-нибудь?</w:t>
      </w:r>
      <w:r>
        <w:rPr>
          <w:rStyle w:val="apple-converted-space"/>
          <w:color w:val="000000"/>
        </w:rPr>
        <w:t xml:space="preserve"> Т</w:t>
      </w:r>
      <w:r>
        <w:rPr>
          <w:color w:val="000000"/>
        </w:rPr>
        <w:t>ы, наверное, голоден.</w:t>
      </w:r>
    </w:p>
    <w:p w:rsidR="00CD320A" w:rsidRDefault="00CD320A" w:rsidP="00CD320A">
      <w:pPr>
        <w:pStyle w:val="western"/>
        <w:shd w:val="clear" w:color="auto" w:fill="FFFFFF"/>
        <w:spacing w:before="0" w:after="0"/>
        <w:ind w:firstLine="461"/>
        <w:jc w:val="both"/>
      </w:pPr>
      <w:r>
        <w:t xml:space="preserve">– </w:t>
      </w:r>
      <w:r>
        <w:rPr>
          <w:color w:val="000000"/>
        </w:rPr>
        <w:t>Я не голоден.</w:t>
      </w:r>
      <w:r>
        <w:rPr>
          <w:rStyle w:val="apple-converted-space"/>
          <w:color w:val="000000"/>
        </w:rPr>
        <w:t xml:space="preserve"> </w:t>
      </w:r>
      <w:r>
        <w:rPr>
          <w:color w:val="000000"/>
        </w:rPr>
        <w:t>Оставь меня в покое.</w:t>
      </w:r>
    </w:p>
    <w:p w:rsidR="00CD320A" w:rsidRDefault="00CD320A" w:rsidP="00CD320A">
      <w:pPr>
        <w:pStyle w:val="western"/>
        <w:shd w:val="clear" w:color="auto" w:fill="FFFFFF"/>
        <w:spacing w:before="0" w:after="0"/>
        <w:ind w:firstLine="461"/>
        <w:jc w:val="both"/>
      </w:pPr>
      <w:r>
        <w:t xml:space="preserve">– </w:t>
      </w:r>
      <w:r>
        <w:rPr>
          <w:color w:val="000000"/>
        </w:rPr>
        <w:t>Крис, пожалуйста.</w:t>
      </w:r>
      <w:r>
        <w:rPr>
          <w:rStyle w:val="apple-converted-space"/>
          <w:color w:val="000000"/>
        </w:rPr>
        <w:t xml:space="preserve"> </w:t>
      </w:r>
      <w:r>
        <w:rPr>
          <w:color w:val="000000"/>
        </w:rPr>
        <w:t>Если это из-за того, что я…</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Это не из-за тебя, мама.</w:t>
      </w:r>
    </w:p>
    <w:p w:rsidR="00CD320A" w:rsidRDefault="00CD320A" w:rsidP="00CD320A">
      <w:pPr>
        <w:pStyle w:val="western"/>
        <w:shd w:val="clear" w:color="auto" w:fill="FFFFFF"/>
        <w:spacing w:before="0" w:after="0"/>
        <w:ind w:firstLine="461"/>
        <w:jc w:val="both"/>
      </w:pPr>
      <w:r>
        <w:rPr>
          <w:color w:val="000000"/>
        </w:rPr>
        <w:lastRenderedPageBreak/>
        <w:t>Она так громко вздохнула, что было слышно через дверь.</w:t>
      </w:r>
      <w:r>
        <w:rPr>
          <w:rStyle w:val="apple-converted-space"/>
          <w:color w:val="000000"/>
        </w:rPr>
        <w:t xml:space="preserve"> </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Хорошо,</w:t>
      </w:r>
      <w:r>
        <w:t xml:space="preserve"> –</w:t>
      </w:r>
      <w:r>
        <w:rPr>
          <w:color w:val="000000"/>
        </w:rPr>
        <w:t xml:space="preserve"> сказала она, уступая, и ушла.</w:t>
      </w:r>
    </w:p>
    <w:p w:rsidR="00CD320A" w:rsidRDefault="00CD320A" w:rsidP="00CD320A">
      <w:pPr>
        <w:pStyle w:val="western"/>
        <w:shd w:val="clear" w:color="auto" w:fill="FFFFFF"/>
        <w:spacing w:before="0" w:after="0"/>
        <w:ind w:firstLine="461"/>
        <w:jc w:val="both"/>
        <w:rPr>
          <w:i/>
        </w:rPr>
      </w:pPr>
      <w:r>
        <w:rPr>
          <w:color w:val="000000"/>
        </w:rPr>
        <w:t>Я же продолжал заниматься тем, чем занимался весь день.</w:t>
      </w:r>
      <w:r>
        <w:rPr>
          <w:rStyle w:val="apple-converted-space"/>
          <w:color w:val="000000"/>
        </w:rPr>
        <w:t xml:space="preserve"> Я лежал в постели всё ещё </w:t>
      </w:r>
      <w:r>
        <w:rPr>
          <w:color w:val="000000"/>
        </w:rPr>
        <w:t>во вчерашней одежде и смотрел на сообщение от Сью:</w:t>
      </w:r>
    </w:p>
    <w:p w:rsidR="00CD320A" w:rsidRDefault="00CD320A" w:rsidP="00CD320A">
      <w:pPr>
        <w:pStyle w:val="western"/>
        <w:shd w:val="clear" w:color="auto" w:fill="FFFFFF"/>
        <w:spacing w:before="0" w:after="0"/>
        <w:ind w:firstLine="461"/>
        <w:jc w:val="both"/>
        <w:rPr>
          <w:color w:val="000000"/>
        </w:rPr>
      </w:pPr>
      <w:r>
        <w:rPr>
          <w:i/>
        </w:rPr>
        <w:t>«Доброе утро. Ты всё ещё спишь?»</w:t>
      </w:r>
      <w:r>
        <w:rPr>
          <w:rStyle w:val="apple-converted-space"/>
          <w:color w:val="000000"/>
        </w:rPr>
        <w:t xml:space="preserve"> </w:t>
      </w:r>
    </w:p>
    <w:p w:rsidR="00CD320A" w:rsidRDefault="00CD320A" w:rsidP="00CD320A">
      <w:pPr>
        <w:pStyle w:val="western"/>
        <w:shd w:val="clear" w:color="auto" w:fill="FFFFFF"/>
        <w:spacing w:before="0" w:after="0"/>
        <w:ind w:firstLine="461"/>
        <w:jc w:val="both"/>
        <w:rPr>
          <w:color w:val="000000"/>
        </w:rPr>
      </w:pPr>
      <w:r>
        <w:rPr>
          <w:color w:val="000000"/>
        </w:rPr>
        <w:t>Она отправила его через два часа после того, как я увидел её выходящую из комнаты Итана.</w:t>
      </w:r>
    </w:p>
    <w:p w:rsidR="00CD320A" w:rsidRDefault="00CD320A" w:rsidP="00CD320A">
      <w:pPr>
        <w:pStyle w:val="western"/>
        <w:shd w:val="clear" w:color="auto" w:fill="FFFFFF"/>
        <w:spacing w:before="0" w:after="0"/>
        <w:ind w:firstLine="461"/>
        <w:jc w:val="both"/>
        <w:rPr>
          <w:color w:val="000000"/>
        </w:rPr>
      </w:pPr>
      <w:r>
        <w:rPr>
          <w:color w:val="000000"/>
        </w:rPr>
        <w:t>Каждый раз, когда дисплей телефона гас, я опять касался его большим пальцем и хмурился от её слов очередные девяносто секунд.</w:t>
      </w:r>
      <w:r>
        <w:rPr>
          <w:rStyle w:val="apple-converted-space"/>
          <w:color w:val="000000"/>
        </w:rPr>
        <w:t xml:space="preserve"> </w:t>
      </w:r>
      <w:r>
        <w:rPr>
          <w:color w:val="000000"/>
        </w:rPr>
        <w:t>Я не ответил ей.</w:t>
      </w:r>
      <w:r>
        <w:rPr>
          <w:rStyle w:val="apple-converted-space"/>
          <w:color w:val="000000"/>
        </w:rPr>
        <w:t xml:space="preserve"> </w:t>
      </w:r>
      <w:r>
        <w:rPr>
          <w:color w:val="000000"/>
        </w:rPr>
        <w:t>И не собираюсь.</w:t>
      </w:r>
      <w:r>
        <w:rPr>
          <w:rStyle w:val="apple-converted-space"/>
          <w:color w:val="000000"/>
        </w:rPr>
        <w:t xml:space="preserve"> </w:t>
      </w:r>
      <w:r>
        <w:rPr>
          <w:color w:val="000000"/>
        </w:rPr>
        <w:t>Её измена задела меня слишком глубоко, чтобы с ней общаться.</w:t>
      </w:r>
      <w:r>
        <w:rPr>
          <w:rStyle w:val="apple-converted-space"/>
          <w:color w:val="000000"/>
        </w:rPr>
        <w:t xml:space="preserve"> И я</w:t>
      </w:r>
      <w:r>
        <w:rPr>
          <w:color w:val="000000"/>
        </w:rPr>
        <w:t xml:space="preserve"> совершенно не хотел узнавать все неприятные подробности.</w:t>
      </w:r>
    </w:p>
    <w:p w:rsidR="00CD320A" w:rsidRDefault="00CD320A" w:rsidP="00CD320A">
      <w:pPr>
        <w:pStyle w:val="western"/>
        <w:shd w:val="clear" w:color="auto" w:fill="FFFFFF"/>
        <w:spacing w:before="0" w:after="0"/>
        <w:ind w:firstLine="461"/>
        <w:jc w:val="both"/>
        <w:rPr>
          <w:color w:val="000000"/>
        </w:rPr>
      </w:pPr>
      <w:r>
        <w:rPr>
          <w:color w:val="000000"/>
        </w:rPr>
        <w:t>Когда на следующее утро Итан, проходя мимо меня в коридоре, предложил</w:t>
      </w:r>
      <w:r>
        <w:rPr>
          <w:rStyle w:val="apple-converted-space"/>
          <w:color w:val="000000"/>
        </w:rPr>
        <w:t xml:space="preserve"> </w:t>
      </w:r>
      <w:r>
        <w:rPr>
          <w:color w:val="000000"/>
        </w:rPr>
        <w:t>подбросить меня в школу, я посмотрел на него с презрением и прошёл, не сказав ни слова.</w:t>
      </w:r>
      <w:r>
        <w:rPr>
          <w:rStyle w:val="apple-converted-space"/>
          <w:color w:val="000000"/>
        </w:rPr>
        <w:t xml:space="preserve"> </w:t>
      </w:r>
      <w:r>
        <w:rPr>
          <w:color w:val="000000"/>
        </w:rPr>
        <w:t>Я принял душ, почистил зубы, выпил крепкий черный кофе и попросил маму одолжить мне автомобиль.</w:t>
      </w:r>
    </w:p>
    <w:p w:rsidR="00CD320A" w:rsidRDefault="00CD320A" w:rsidP="00CD320A">
      <w:pPr>
        <w:pStyle w:val="western"/>
        <w:shd w:val="clear" w:color="auto" w:fill="FFFFFF"/>
        <w:spacing w:before="0" w:after="0"/>
        <w:ind w:firstLine="461"/>
        <w:jc w:val="both"/>
      </w:pPr>
      <w:r>
        <w:rPr>
          <w:color w:val="000000"/>
        </w:rPr>
        <w:t>По дороге на историю я подошел к Джастину Эндрюсу.</w:t>
      </w:r>
      <w:r>
        <w:rPr>
          <w:rStyle w:val="apple-converted-space"/>
          <w:color w:val="000000"/>
        </w:rPr>
        <w:t xml:space="preserve"> </w:t>
      </w:r>
      <w:r>
        <w:rPr>
          <w:color w:val="000000"/>
        </w:rPr>
        <w:t>Он хромал, что было верным признаком того, что во время его суицидального хобби – экстремального веломотокросса – что-то пошло не так в эти выходные.</w:t>
      </w:r>
    </w:p>
    <w:p w:rsidR="00CD320A" w:rsidRDefault="00CD320A" w:rsidP="00CD320A">
      <w:pPr>
        <w:pStyle w:val="western"/>
        <w:shd w:val="clear" w:color="auto" w:fill="FFFFFF"/>
        <w:spacing w:before="0" w:after="0"/>
        <w:ind w:firstLine="461"/>
        <w:jc w:val="both"/>
      </w:pPr>
      <w:r>
        <w:t>– Несчастный случай</w:t>
      </w:r>
      <w:r>
        <w:rPr>
          <w:color w:val="000000"/>
        </w:rPr>
        <w:t>?</w:t>
      </w:r>
      <w:r>
        <w:t xml:space="preserve"> – с</w:t>
      </w:r>
      <w:r>
        <w:rPr>
          <w:color w:val="000000"/>
        </w:rPr>
        <w:t>просил я, кивая на его левую ногу.</w:t>
      </w:r>
    </w:p>
    <w:p w:rsidR="00CD320A" w:rsidRDefault="00CD320A" w:rsidP="00CD320A">
      <w:pPr>
        <w:pStyle w:val="western"/>
        <w:shd w:val="clear" w:color="auto" w:fill="FFFFFF"/>
        <w:spacing w:before="0" w:after="0"/>
        <w:ind w:firstLine="461"/>
        <w:jc w:val="both"/>
      </w:pPr>
      <w:r>
        <w:t xml:space="preserve">– </w:t>
      </w:r>
      <w:r w:rsidRPr="007846F4">
        <w:rPr>
          <w:color w:val="000000"/>
        </w:rPr>
        <w:t>Да, вроде того.</w:t>
      </w:r>
      <w:r w:rsidRPr="007846F4">
        <w:rPr>
          <w:rStyle w:val="apple-converted-space"/>
          <w:color w:val="000000"/>
        </w:rPr>
        <w:t xml:space="preserve"> </w:t>
      </w:r>
      <w:r>
        <w:rPr>
          <w:color w:val="000000"/>
        </w:rPr>
        <w:t>Бездомная кошка проигнорировала знак "уступи дорогу", и я немного полетал.</w:t>
      </w:r>
    </w:p>
    <w:p w:rsidR="00CD320A" w:rsidRDefault="00CD320A" w:rsidP="00CD320A">
      <w:pPr>
        <w:pStyle w:val="western"/>
        <w:shd w:val="clear" w:color="auto" w:fill="FFFFFF"/>
        <w:spacing w:before="0" w:after="0"/>
        <w:ind w:firstLine="461"/>
        <w:jc w:val="both"/>
      </w:pPr>
      <w:r>
        <w:t xml:space="preserve">– </w:t>
      </w:r>
      <w:r>
        <w:rPr>
          <w:color w:val="000000"/>
        </w:rPr>
        <w:t>Ой...</w:t>
      </w:r>
      <w:r>
        <w:t xml:space="preserve"> –</w:t>
      </w:r>
      <w:r>
        <w:rPr>
          <w:color w:val="000000"/>
        </w:rPr>
        <w:t xml:space="preserve"> Я поморщился.</w:t>
      </w:r>
      <w:r>
        <w:rPr>
          <w:rStyle w:val="apple-converted-space"/>
          <w:color w:val="000000"/>
        </w:rPr>
        <w:t xml:space="preserve"> </w:t>
      </w:r>
      <w:r>
        <w:t xml:space="preserve">– </w:t>
      </w:r>
      <w:r>
        <w:rPr>
          <w:color w:val="000000"/>
        </w:rPr>
        <w:t>Ты показывался врачу?</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Не-а.</w:t>
      </w:r>
      <w:r>
        <w:rPr>
          <w:rStyle w:val="apple-converted-space"/>
          <w:color w:val="000000"/>
        </w:rPr>
        <w:t xml:space="preserve"> </w:t>
      </w:r>
      <w:r>
        <w:rPr>
          <w:color w:val="000000"/>
        </w:rPr>
        <w:t>Всё не так уж и плохо.</w:t>
      </w:r>
      <w:r>
        <w:rPr>
          <w:rStyle w:val="apple-converted-space"/>
          <w:color w:val="000000"/>
        </w:rPr>
        <w:t xml:space="preserve"> </w:t>
      </w:r>
      <w:r>
        <w:rPr>
          <w:color w:val="000000"/>
        </w:rPr>
        <w:t>Просто синяки.</w:t>
      </w:r>
      <w:r>
        <w:rPr>
          <w:rStyle w:val="apple-converted-space"/>
          <w:color w:val="000000"/>
        </w:rPr>
        <w:t xml:space="preserve"> </w:t>
      </w:r>
      <w:r>
        <w:rPr>
          <w:color w:val="000000"/>
        </w:rPr>
        <w:t xml:space="preserve">Сегодня даже собираюсь прокатиться на велосипеде. </w:t>
      </w:r>
      <w:r>
        <w:t xml:space="preserve">– </w:t>
      </w:r>
      <w:r>
        <w:rPr>
          <w:color w:val="000000"/>
        </w:rPr>
        <w:t>Его взгляд переместился с моего лица куда-то мне за спину.</w:t>
      </w:r>
      <w:r>
        <w:rPr>
          <w:rStyle w:val="apple-converted-space"/>
          <w:color w:val="000000"/>
        </w:rPr>
        <w:t xml:space="preserve"> </w:t>
      </w:r>
      <w:r>
        <w:rPr>
          <w:color w:val="000000"/>
        </w:rPr>
        <w:t>Он улыбнулся и поднял руку, приветствуя кого-то за мной.</w:t>
      </w:r>
    </w:p>
    <w:p w:rsidR="00CD320A" w:rsidRDefault="00CD320A" w:rsidP="00CD320A">
      <w:pPr>
        <w:pStyle w:val="western"/>
        <w:shd w:val="clear" w:color="auto" w:fill="FFFFFF"/>
        <w:spacing w:before="0" w:after="0"/>
        <w:ind w:firstLine="461"/>
        <w:jc w:val="both"/>
        <w:rPr>
          <w:color w:val="000000"/>
        </w:rPr>
      </w:pPr>
      <w:r>
        <w:rPr>
          <w:color w:val="000000"/>
        </w:rPr>
        <w:t>Рефлекторно я обернулся.</w:t>
      </w:r>
      <w:r>
        <w:rPr>
          <w:rStyle w:val="apple-converted-space"/>
          <w:color w:val="000000"/>
        </w:rPr>
        <w:t xml:space="preserve"> </w:t>
      </w:r>
      <w:r>
        <w:rPr>
          <w:color w:val="000000"/>
        </w:rPr>
        <w:t>Но когда через весь коридор встретился глазами с Сью, весь воздух покинул мои легкие.</w:t>
      </w:r>
      <w:r>
        <w:rPr>
          <w:rStyle w:val="apple-converted-space"/>
          <w:color w:val="000000"/>
        </w:rPr>
        <w:t xml:space="preserve"> </w:t>
      </w:r>
      <w:r>
        <w:rPr>
          <w:color w:val="000000"/>
        </w:rPr>
        <w:t>Она стояла как вкопанная и, когда я нахмурился, с её лица сошла улыбка.</w:t>
      </w:r>
      <w:r>
        <w:rPr>
          <w:rStyle w:val="apple-converted-space"/>
          <w:color w:val="000000"/>
        </w:rPr>
        <w:t xml:space="preserve"> </w:t>
      </w:r>
      <w:r>
        <w:rPr>
          <w:color w:val="000000"/>
        </w:rPr>
        <w:t>Она собирается подойти?</w:t>
      </w:r>
      <w:r>
        <w:rPr>
          <w:rStyle w:val="apple-converted-space"/>
          <w:color w:val="000000"/>
        </w:rPr>
        <w:t xml:space="preserve"> </w:t>
      </w:r>
      <w:r>
        <w:rPr>
          <w:color w:val="000000"/>
        </w:rPr>
        <w:t>Хотела ли она что-то сказать?</w:t>
      </w:r>
      <w:r>
        <w:rPr>
          <w:rStyle w:val="apple-converted-space"/>
          <w:color w:val="000000"/>
        </w:rPr>
        <w:t xml:space="preserve"> </w:t>
      </w:r>
      <w:r>
        <w:rPr>
          <w:color w:val="000000"/>
        </w:rPr>
        <w:t>Она ожидает, что я начну разговор</w:t>
      </w:r>
      <w:r>
        <w:rPr>
          <w:iCs/>
          <w:color w:val="000000"/>
        </w:rPr>
        <w:t>?</w:t>
      </w:r>
    </w:p>
    <w:p w:rsidR="00CD320A" w:rsidRDefault="00CD320A" w:rsidP="00CD320A">
      <w:pPr>
        <w:pStyle w:val="western"/>
        <w:shd w:val="clear" w:color="auto" w:fill="FFFFFF"/>
        <w:spacing w:before="0" w:after="0"/>
        <w:ind w:firstLine="461"/>
        <w:jc w:val="both"/>
      </w:pPr>
      <w:r>
        <w:rPr>
          <w:color w:val="000000"/>
        </w:rPr>
        <w:t>Правильно.</w:t>
      </w:r>
      <w:r>
        <w:rPr>
          <w:rStyle w:val="apple-converted-space"/>
          <w:color w:val="000000"/>
        </w:rPr>
        <w:t xml:space="preserve"> </w:t>
      </w:r>
      <w:r>
        <w:rPr>
          <w:color w:val="000000"/>
        </w:rPr>
        <w:t>Она может очень долго этого ждать, но не дождется.</w:t>
      </w:r>
      <w:r>
        <w:rPr>
          <w:rStyle w:val="apple-converted-space"/>
          <w:color w:val="000000"/>
        </w:rPr>
        <w:t xml:space="preserve"> </w:t>
      </w:r>
      <w:r>
        <w:rPr>
          <w:color w:val="000000"/>
        </w:rPr>
        <w:t>Я отвернулся к Джастину, игнорируя то, что происходило позади.</w:t>
      </w:r>
    </w:p>
    <w:p w:rsidR="00CD320A" w:rsidRDefault="00CD320A" w:rsidP="00CD320A">
      <w:pPr>
        <w:pStyle w:val="western"/>
        <w:shd w:val="clear" w:color="auto" w:fill="FFFFFF"/>
        <w:spacing w:before="0" w:after="0"/>
        <w:ind w:firstLine="461"/>
        <w:jc w:val="both"/>
        <w:rPr>
          <w:color w:val="000000"/>
        </w:rPr>
      </w:pPr>
      <w:r>
        <w:t xml:space="preserve">– </w:t>
      </w:r>
      <w:r w:rsidRPr="007846F4">
        <w:rPr>
          <w:color w:val="000000"/>
        </w:rPr>
        <w:t>Ничего себе.</w:t>
      </w:r>
      <w:r w:rsidRPr="007846F4">
        <w:rPr>
          <w:rStyle w:val="apple-converted-space"/>
          <w:color w:val="000000"/>
        </w:rPr>
        <w:t xml:space="preserve"> </w:t>
      </w:r>
      <w:r>
        <w:rPr>
          <w:color w:val="000000"/>
        </w:rPr>
        <w:t xml:space="preserve">Вот так теплое приветствие, </w:t>
      </w:r>
      <w:r>
        <w:t xml:space="preserve">– </w:t>
      </w:r>
      <w:r>
        <w:rPr>
          <w:color w:val="000000"/>
        </w:rPr>
        <w:t>сказал он, прищурившись в замешательстве.</w:t>
      </w:r>
      <w:r>
        <w:t xml:space="preserve"> – </w:t>
      </w:r>
      <w:r>
        <w:rPr>
          <w:color w:val="000000"/>
        </w:rPr>
        <w:t>Между вами что-то происходит?</w:t>
      </w:r>
    </w:p>
    <w:p w:rsidR="00CD320A" w:rsidRDefault="00CD320A" w:rsidP="00CD320A">
      <w:pPr>
        <w:pStyle w:val="western"/>
        <w:shd w:val="clear" w:color="auto" w:fill="FFFFFF"/>
        <w:spacing w:before="0" w:after="0"/>
        <w:ind w:firstLine="461"/>
        <w:jc w:val="both"/>
      </w:pPr>
      <w:r>
        <w:rPr>
          <w:color w:val="000000"/>
        </w:rPr>
        <w:t>Я прочистил горло.</w:t>
      </w:r>
      <w:r>
        <w:rPr>
          <w:rStyle w:val="apple-converted-space"/>
          <w:color w:val="000000"/>
        </w:rPr>
        <w:t xml:space="preserve"> </w:t>
      </w:r>
    </w:p>
    <w:p w:rsidR="00CD320A" w:rsidRDefault="00CD320A" w:rsidP="00CD320A">
      <w:pPr>
        <w:pStyle w:val="western"/>
        <w:shd w:val="clear" w:color="auto" w:fill="FFFFFF"/>
        <w:spacing w:before="0" w:after="0"/>
        <w:ind w:firstLine="461"/>
        <w:jc w:val="both"/>
      </w:pPr>
      <w:r>
        <w:t xml:space="preserve">– </w:t>
      </w:r>
      <w:r>
        <w:rPr>
          <w:color w:val="000000"/>
        </w:rPr>
        <w:t>Нет.</w:t>
      </w:r>
      <w:r>
        <w:rPr>
          <w:rStyle w:val="apple-converted-space"/>
          <w:color w:val="000000"/>
        </w:rPr>
        <w:t xml:space="preserve"> </w:t>
      </w:r>
      <w:r>
        <w:rPr>
          <w:color w:val="000000"/>
        </w:rPr>
        <w:t>С чего?</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Ну, разве это не та девушка, которую ты хотел соблазнить?</w:t>
      </w:r>
    </w:p>
    <w:p w:rsidR="00CD320A" w:rsidRDefault="00CD320A" w:rsidP="00CD320A">
      <w:pPr>
        <w:pStyle w:val="western"/>
        <w:shd w:val="clear" w:color="auto" w:fill="FFFFFF"/>
        <w:spacing w:before="0" w:after="0"/>
        <w:ind w:firstLine="461"/>
        <w:jc w:val="both"/>
      </w:pPr>
      <w:r>
        <w:rPr>
          <w:color w:val="000000"/>
        </w:rPr>
        <w:t>Мой рюкзак соскользнул с плеча.</w:t>
      </w:r>
      <w:r>
        <w:rPr>
          <w:rStyle w:val="apple-converted-space"/>
          <w:color w:val="000000"/>
        </w:rPr>
        <w:t xml:space="preserve"> </w:t>
      </w:r>
    </w:p>
    <w:p w:rsidR="00CD320A" w:rsidRDefault="00CD320A" w:rsidP="00CD320A">
      <w:pPr>
        <w:pStyle w:val="western"/>
        <w:shd w:val="clear" w:color="auto" w:fill="FFFFFF"/>
        <w:spacing w:before="0" w:after="0"/>
        <w:ind w:firstLine="461"/>
        <w:jc w:val="both"/>
      </w:pPr>
      <w:r>
        <w:t>– Т</w:t>
      </w:r>
      <w:r>
        <w:rPr>
          <w:color w:val="000000"/>
        </w:rPr>
        <w:t>ы тоже в курсе?</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Конечно.</w:t>
      </w:r>
      <w:r>
        <w:rPr>
          <w:rStyle w:val="apple-converted-space"/>
          <w:color w:val="000000"/>
        </w:rPr>
        <w:t xml:space="preserve"> </w:t>
      </w:r>
      <w:r>
        <w:rPr>
          <w:color w:val="000000"/>
        </w:rPr>
        <w:t>Думаешь, я не в теме?</w:t>
      </w:r>
    </w:p>
    <w:p w:rsidR="00CD320A" w:rsidRDefault="00CD320A" w:rsidP="00CD320A">
      <w:pPr>
        <w:pStyle w:val="western"/>
        <w:shd w:val="clear" w:color="auto" w:fill="FFFFFF"/>
        <w:spacing w:before="0" w:after="0"/>
        <w:ind w:firstLine="461"/>
        <w:jc w:val="both"/>
      </w:pPr>
      <w:r>
        <w:rPr>
          <w:color w:val="000000"/>
        </w:rPr>
        <w:t>В этот момент я больше не сомневался, что нет тех, кто ещё</w:t>
      </w:r>
      <w:r>
        <w:rPr>
          <w:rStyle w:val="apple-converted-space"/>
          <w:color w:val="000000"/>
        </w:rPr>
        <w:t xml:space="preserve"> </w:t>
      </w:r>
      <w:r>
        <w:rPr>
          <w:i/>
          <w:iCs/>
          <w:color w:val="000000"/>
        </w:rPr>
        <w:t>не</w:t>
      </w:r>
      <w:r>
        <w:rPr>
          <w:rStyle w:val="apple-converted-space"/>
          <w:color w:val="000000"/>
        </w:rPr>
        <w:t xml:space="preserve"> </w:t>
      </w:r>
      <w:r>
        <w:rPr>
          <w:color w:val="000000"/>
        </w:rPr>
        <w:t>знает о глупом пари между Сью и мной.</w:t>
      </w:r>
      <w:r>
        <w:rPr>
          <w:rStyle w:val="apple-converted-space"/>
          <w:color w:val="000000"/>
        </w:rPr>
        <w:t xml:space="preserve"> </w:t>
      </w:r>
      <w:r>
        <w:rPr>
          <w:color w:val="000000"/>
        </w:rPr>
        <w:t xml:space="preserve">С замершим сердцем я поправил лямку рюкзака и сказал ему: </w:t>
      </w:r>
    </w:p>
    <w:p w:rsidR="00CD320A" w:rsidRDefault="00CD320A" w:rsidP="00CD320A">
      <w:pPr>
        <w:pStyle w:val="western"/>
        <w:shd w:val="clear" w:color="auto" w:fill="FFFFFF"/>
        <w:spacing w:before="0" w:after="0"/>
        <w:ind w:firstLine="461"/>
        <w:jc w:val="both"/>
      </w:pPr>
      <w:r>
        <w:t xml:space="preserve">– </w:t>
      </w:r>
      <w:r>
        <w:rPr>
          <w:color w:val="000000"/>
        </w:rPr>
        <w:t>Это не важно.</w:t>
      </w:r>
      <w:r>
        <w:rPr>
          <w:rStyle w:val="apple-converted-space"/>
          <w:color w:val="000000"/>
        </w:rPr>
        <w:t xml:space="preserve"> </w:t>
      </w:r>
      <w:r>
        <w:rPr>
          <w:color w:val="000000"/>
        </w:rPr>
        <w:t>Спор окончен.</w:t>
      </w:r>
    </w:p>
    <w:p w:rsidR="00CD320A" w:rsidRDefault="00CD320A" w:rsidP="00CD320A">
      <w:pPr>
        <w:pStyle w:val="western"/>
        <w:shd w:val="clear" w:color="auto" w:fill="FFFFFF"/>
        <w:spacing w:before="0" w:after="0"/>
        <w:ind w:firstLine="461"/>
        <w:jc w:val="both"/>
      </w:pPr>
      <w:r>
        <w:t xml:space="preserve">– </w:t>
      </w:r>
      <w:r w:rsidRPr="007846F4">
        <w:rPr>
          <w:color w:val="000000"/>
        </w:rPr>
        <w:t>Серь</w:t>
      </w:r>
      <w:r>
        <w:rPr>
          <w:color w:val="000000"/>
        </w:rPr>
        <w:t>ё</w:t>
      </w:r>
      <w:r w:rsidRPr="007846F4">
        <w:rPr>
          <w:color w:val="000000"/>
        </w:rPr>
        <w:t>зно?</w:t>
      </w:r>
      <w:r>
        <w:t xml:space="preserve"> –</w:t>
      </w:r>
      <w:r w:rsidRPr="007846F4">
        <w:rPr>
          <w:color w:val="000000"/>
        </w:rPr>
        <w:t xml:space="preserve"> </w:t>
      </w:r>
      <w:r>
        <w:rPr>
          <w:color w:val="000000"/>
        </w:rPr>
        <w:t xml:space="preserve">Когда я </w:t>
      </w:r>
      <w:r w:rsidRPr="007846F4">
        <w:rPr>
          <w:color w:val="000000"/>
        </w:rPr>
        <w:t xml:space="preserve">направился по коридору в класс, он </w:t>
      </w:r>
      <w:r>
        <w:rPr>
          <w:color w:val="000000"/>
        </w:rPr>
        <w:t>по</w:t>
      </w:r>
      <w:r w:rsidRPr="007846F4">
        <w:rPr>
          <w:color w:val="000000"/>
        </w:rPr>
        <w:t>ш</w:t>
      </w:r>
      <w:r>
        <w:rPr>
          <w:color w:val="000000"/>
        </w:rPr>
        <w:t>ё</w:t>
      </w:r>
      <w:r w:rsidRPr="007846F4">
        <w:rPr>
          <w:color w:val="000000"/>
        </w:rPr>
        <w:t xml:space="preserve">л </w:t>
      </w:r>
      <w:r>
        <w:rPr>
          <w:color w:val="000000"/>
        </w:rPr>
        <w:t xml:space="preserve">рядом </w:t>
      </w:r>
      <w:r w:rsidRPr="007846F4">
        <w:rPr>
          <w:color w:val="000000"/>
        </w:rPr>
        <w:t>со мной.</w:t>
      </w:r>
      <w:r w:rsidRPr="007846F4">
        <w:rPr>
          <w:rStyle w:val="apple-converted-space"/>
          <w:color w:val="000000"/>
        </w:rPr>
        <w:t xml:space="preserve"> У</w:t>
      </w:r>
      <w:r>
        <w:rPr>
          <w:color w:val="000000"/>
        </w:rPr>
        <w:t xml:space="preserve"> него была математика через два класса </w:t>
      </w:r>
      <w:proofErr w:type="gramStart"/>
      <w:r>
        <w:rPr>
          <w:color w:val="000000"/>
        </w:rPr>
        <w:t>от</w:t>
      </w:r>
      <w:proofErr w:type="gramEnd"/>
      <w:r>
        <w:rPr>
          <w:color w:val="000000"/>
        </w:rPr>
        <w:t xml:space="preserve"> моего.</w:t>
      </w:r>
      <w:r>
        <w:rPr>
          <w:rStyle w:val="apple-converted-space"/>
          <w:color w:val="000000"/>
        </w:rPr>
        <w:t xml:space="preserve"> </w:t>
      </w:r>
      <w:r>
        <w:t xml:space="preserve">– </w:t>
      </w:r>
      <w:r>
        <w:rPr>
          <w:color w:val="000000"/>
        </w:rPr>
        <w:t>Что произошло?</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Ничего.</w:t>
      </w:r>
      <w:r>
        <w:rPr>
          <w:rStyle w:val="apple-converted-space"/>
          <w:color w:val="000000"/>
        </w:rPr>
        <w:t xml:space="preserve"> </w:t>
      </w:r>
      <w:r>
        <w:rPr>
          <w:color w:val="000000"/>
        </w:rPr>
        <w:t>Она просто не заинтересована во мне.</w:t>
      </w:r>
    </w:p>
    <w:p w:rsidR="00CD320A" w:rsidRDefault="00CD320A" w:rsidP="00CD320A">
      <w:pPr>
        <w:pStyle w:val="western"/>
        <w:shd w:val="clear" w:color="auto" w:fill="FFFFFF"/>
        <w:spacing w:before="0" w:after="0"/>
        <w:ind w:firstLine="461"/>
        <w:jc w:val="both"/>
      </w:pPr>
      <w:r>
        <w:rPr>
          <w:color w:val="000000"/>
        </w:rPr>
        <w:t>Джастин бросил на меня косой взгляд.</w:t>
      </w:r>
      <w:r>
        <w:rPr>
          <w:rStyle w:val="apple-converted-space"/>
          <w:color w:val="000000"/>
        </w:rPr>
        <w:t xml:space="preserve"> </w:t>
      </w:r>
    </w:p>
    <w:p w:rsidR="00CD320A" w:rsidRDefault="00CD320A" w:rsidP="00CD320A">
      <w:pPr>
        <w:pStyle w:val="western"/>
        <w:shd w:val="clear" w:color="auto" w:fill="FFFFFF"/>
        <w:spacing w:before="0" w:after="0"/>
        <w:ind w:firstLine="461"/>
        <w:jc w:val="both"/>
        <w:rPr>
          <w:color w:val="000000"/>
        </w:rPr>
      </w:pPr>
      <w:r>
        <w:t xml:space="preserve">– И ты не убедил её в </w:t>
      </w:r>
      <w:proofErr w:type="gramStart"/>
      <w:r>
        <w:t>обратном</w:t>
      </w:r>
      <w:proofErr w:type="gramEnd"/>
      <w:r>
        <w:rPr>
          <w:color w:val="000000"/>
        </w:rPr>
        <w:t>?</w:t>
      </w:r>
    </w:p>
    <w:p w:rsidR="00CD320A" w:rsidRDefault="00CD320A" w:rsidP="00CD320A">
      <w:pPr>
        <w:pStyle w:val="western"/>
        <w:shd w:val="clear" w:color="auto" w:fill="FFFFFF"/>
        <w:spacing w:before="0" w:after="0"/>
        <w:ind w:firstLine="461"/>
        <w:jc w:val="both"/>
      </w:pPr>
      <w:r>
        <w:rPr>
          <w:color w:val="000000"/>
        </w:rPr>
        <w:t>У меня вырвался смешок.</w:t>
      </w:r>
      <w:r>
        <w:rPr>
          <w:rStyle w:val="apple-converted-space"/>
          <w:color w:val="000000"/>
        </w:rPr>
        <w:t xml:space="preserve"> </w:t>
      </w:r>
    </w:p>
    <w:p w:rsidR="00CD320A" w:rsidRDefault="00CD320A" w:rsidP="00CD320A">
      <w:pPr>
        <w:pStyle w:val="western"/>
        <w:shd w:val="clear" w:color="auto" w:fill="FFFFFF"/>
        <w:spacing w:before="0" w:after="0"/>
        <w:ind w:firstLine="461"/>
        <w:jc w:val="both"/>
      </w:pPr>
      <w:r>
        <w:t xml:space="preserve">– </w:t>
      </w:r>
      <w:r>
        <w:rPr>
          <w:color w:val="000000"/>
        </w:rPr>
        <w:t>Очевидно.</w:t>
      </w:r>
    </w:p>
    <w:p w:rsidR="00CD320A" w:rsidRDefault="00CD320A" w:rsidP="00CD320A">
      <w:pPr>
        <w:pStyle w:val="western"/>
        <w:shd w:val="clear" w:color="auto" w:fill="FFFFFF"/>
        <w:spacing w:before="0" w:after="0"/>
        <w:ind w:firstLine="461"/>
        <w:jc w:val="both"/>
      </w:pPr>
      <w:r>
        <w:t xml:space="preserve">– </w:t>
      </w:r>
      <w:r>
        <w:rPr>
          <w:color w:val="000000"/>
        </w:rPr>
        <w:t>Итак, это всё?</w:t>
      </w:r>
      <w:r>
        <w:rPr>
          <w:rStyle w:val="apple-converted-space"/>
          <w:color w:val="000000"/>
        </w:rPr>
        <w:t xml:space="preserve"> Т</w:t>
      </w:r>
      <w:r>
        <w:rPr>
          <w:color w:val="000000"/>
        </w:rPr>
        <w:t>ы отступил?</w:t>
      </w:r>
    </w:p>
    <w:p w:rsidR="00CD320A" w:rsidRDefault="00CD320A" w:rsidP="00CD320A">
      <w:pPr>
        <w:pStyle w:val="western"/>
        <w:shd w:val="clear" w:color="auto" w:fill="FFFFFF"/>
        <w:spacing w:before="0" w:after="0"/>
        <w:ind w:firstLine="461"/>
        <w:jc w:val="both"/>
        <w:rPr>
          <w:color w:val="000000"/>
        </w:rPr>
      </w:pPr>
      <w:r>
        <w:t xml:space="preserve">– </w:t>
      </w:r>
      <w:r w:rsidRPr="007846F4">
        <w:rPr>
          <w:color w:val="000000"/>
        </w:rPr>
        <w:t>Да.</w:t>
      </w:r>
      <w:r>
        <w:t xml:space="preserve"> –</w:t>
      </w:r>
      <w:r w:rsidRPr="007846F4">
        <w:rPr>
          <w:color w:val="000000"/>
        </w:rPr>
        <w:t xml:space="preserve"> </w:t>
      </w:r>
      <w:r>
        <w:rPr>
          <w:color w:val="000000"/>
        </w:rPr>
        <w:t>Подойдя к моему</w:t>
      </w:r>
      <w:r w:rsidRPr="007846F4">
        <w:rPr>
          <w:color w:val="000000"/>
        </w:rPr>
        <w:t xml:space="preserve"> класс</w:t>
      </w:r>
      <w:r>
        <w:rPr>
          <w:color w:val="000000"/>
        </w:rPr>
        <w:t>у по истории</w:t>
      </w:r>
      <w:r w:rsidRPr="007846F4">
        <w:rPr>
          <w:color w:val="000000"/>
        </w:rPr>
        <w:t>, мы остановились, и я развернулся к нему.</w:t>
      </w:r>
      <w:r w:rsidRPr="007846F4">
        <w:rPr>
          <w:rStyle w:val="apple-converted-space"/>
          <w:color w:val="000000"/>
        </w:rPr>
        <w:t xml:space="preserve"> </w:t>
      </w:r>
      <w:r>
        <w:t>– Какие-то</w:t>
      </w:r>
      <w:r>
        <w:rPr>
          <w:color w:val="000000"/>
        </w:rPr>
        <w:t xml:space="preserve"> проблемы?</w:t>
      </w:r>
    </w:p>
    <w:p w:rsidR="00CD320A" w:rsidRDefault="00CD320A" w:rsidP="00CD320A">
      <w:pPr>
        <w:pStyle w:val="western"/>
        <w:shd w:val="clear" w:color="auto" w:fill="FFFFFF"/>
        <w:spacing w:before="0" w:after="0"/>
        <w:ind w:firstLine="461"/>
        <w:jc w:val="both"/>
      </w:pPr>
      <w:r>
        <w:rPr>
          <w:color w:val="000000"/>
        </w:rPr>
        <w:lastRenderedPageBreak/>
        <w:t>Он медленно покачал головой, но в его глазах проблеснул смешок.</w:t>
      </w:r>
      <w:r>
        <w:rPr>
          <w:rStyle w:val="apple-converted-space"/>
          <w:color w:val="000000"/>
        </w:rPr>
        <w:t xml:space="preserve"> </w:t>
      </w:r>
    </w:p>
    <w:p w:rsidR="00CD320A" w:rsidRDefault="00CD320A" w:rsidP="00CD320A">
      <w:pPr>
        <w:pStyle w:val="western"/>
        <w:shd w:val="clear" w:color="auto" w:fill="FFFFFF"/>
        <w:spacing w:before="0" w:after="0"/>
        <w:ind w:firstLine="461"/>
        <w:jc w:val="both"/>
      </w:pPr>
      <w:r>
        <w:t xml:space="preserve">– </w:t>
      </w:r>
      <w:r>
        <w:rPr>
          <w:color w:val="000000"/>
        </w:rPr>
        <w:t>Никаких.</w:t>
      </w:r>
      <w:r>
        <w:rPr>
          <w:rStyle w:val="apple-converted-space"/>
          <w:color w:val="000000"/>
        </w:rPr>
        <w:t xml:space="preserve"> </w:t>
      </w:r>
      <w:r>
        <w:rPr>
          <w:color w:val="000000"/>
        </w:rPr>
        <w:t>Но из-за тебя некоторые люди потеряют много денег.</w:t>
      </w:r>
    </w:p>
    <w:p w:rsidR="00CD320A" w:rsidRDefault="00CD320A" w:rsidP="00CD320A">
      <w:pPr>
        <w:pStyle w:val="western"/>
        <w:shd w:val="clear" w:color="auto" w:fill="FFFFFF"/>
        <w:spacing w:before="0" w:after="0"/>
        <w:ind w:firstLine="461"/>
        <w:jc w:val="both"/>
      </w:pPr>
      <w:r>
        <w:t xml:space="preserve">– </w:t>
      </w:r>
      <w:r>
        <w:rPr>
          <w:color w:val="000000"/>
        </w:rPr>
        <w:t>Понятно...</w:t>
      </w:r>
      <w:r>
        <w:t xml:space="preserve"> –</w:t>
      </w:r>
      <w:r>
        <w:rPr>
          <w:color w:val="000000"/>
        </w:rPr>
        <w:t xml:space="preserve"> Я улыбнулся.</w:t>
      </w:r>
      <w:r>
        <w:rPr>
          <w:rStyle w:val="apple-converted-space"/>
          <w:color w:val="000000"/>
        </w:rPr>
        <w:t xml:space="preserve"> </w:t>
      </w:r>
      <w:r>
        <w:t>– Т</w:t>
      </w:r>
      <w:r>
        <w:rPr>
          <w:color w:val="000000"/>
        </w:rPr>
        <w:t>ы тоже поставил на меня?</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Неа.</w:t>
      </w:r>
      <w:r>
        <w:rPr>
          <w:rStyle w:val="apple-converted-space"/>
          <w:color w:val="000000"/>
        </w:rPr>
        <w:t xml:space="preserve"> </w:t>
      </w:r>
      <w:r>
        <w:rPr>
          <w:color w:val="000000"/>
        </w:rPr>
        <w:t>Не на тебя.</w:t>
      </w:r>
      <w:r>
        <w:rPr>
          <w:rStyle w:val="apple-converted-space"/>
          <w:color w:val="000000"/>
        </w:rPr>
        <w:t xml:space="preserve"> </w:t>
      </w:r>
      <w:r>
        <w:rPr>
          <w:color w:val="000000"/>
        </w:rPr>
        <w:t>Двадцатку, что ты не добьешься её в этом году.</w:t>
      </w:r>
    </w:p>
    <w:p w:rsidR="00CD320A" w:rsidRDefault="00CD320A" w:rsidP="00CD320A">
      <w:pPr>
        <w:pStyle w:val="western"/>
        <w:shd w:val="clear" w:color="auto" w:fill="FFFFFF"/>
        <w:spacing w:before="0" w:after="0"/>
        <w:ind w:firstLine="461"/>
        <w:jc w:val="both"/>
      </w:pPr>
      <w:r>
        <w:rPr>
          <w:color w:val="000000"/>
        </w:rPr>
        <w:t>Я расхохотался.</w:t>
      </w:r>
      <w:r>
        <w:rPr>
          <w:rStyle w:val="apple-converted-space"/>
          <w:color w:val="000000"/>
        </w:rPr>
        <w:t xml:space="preserve"> </w:t>
      </w:r>
    </w:p>
    <w:p w:rsidR="00CD320A" w:rsidRDefault="00CD320A" w:rsidP="00CD320A">
      <w:pPr>
        <w:pStyle w:val="western"/>
        <w:shd w:val="clear" w:color="auto" w:fill="FFFFFF"/>
        <w:spacing w:before="0" w:after="0"/>
        <w:ind w:firstLine="461"/>
        <w:jc w:val="both"/>
      </w:pPr>
      <w:r>
        <w:t>– Т</w:t>
      </w:r>
      <w:r>
        <w:rPr>
          <w:color w:val="000000"/>
        </w:rPr>
        <w:t>ы обломаешься,</w:t>
      </w:r>
      <w:r>
        <w:rPr>
          <w:rStyle w:val="apple-converted-space"/>
          <w:color w:val="000000"/>
        </w:rPr>
        <w:t xml:space="preserve"> </w:t>
      </w:r>
      <w:r>
        <w:rPr>
          <w:color w:val="000000"/>
        </w:rPr>
        <w:t>Эндрюс!</w:t>
      </w:r>
    </w:p>
    <w:p w:rsidR="00CD320A" w:rsidRDefault="00CD320A" w:rsidP="00CD320A">
      <w:pPr>
        <w:pStyle w:val="western"/>
        <w:shd w:val="clear" w:color="auto" w:fill="FFFFFF"/>
        <w:spacing w:before="0" w:after="0"/>
        <w:ind w:firstLine="461"/>
        <w:jc w:val="both"/>
      </w:pPr>
      <w:r>
        <w:t xml:space="preserve">– </w:t>
      </w:r>
      <w:r w:rsidRPr="007846F4">
        <w:rPr>
          <w:color w:val="000000"/>
        </w:rPr>
        <w:t>Может быть</w:t>
      </w:r>
      <w:r>
        <w:rPr>
          <w:color w:val="000000"/>
        </w:rPr>
        <w:t>.</w:t>
      </w:r>
      <w:r>
        <w:t xml:space="preserve"> –</w:t>
      </w:r>
      <w:r w:rsidRPr="007846F4">
        <w:rPr>
          <w:color w:val="000000"/>
        </w:rPr>
        <w:t xml:space="preserve"> Он пожал плечами и усмехнулся.</w:t>
      </w:r>
      <w:r w:rsidRPr="007846F4">
        <w:rPr>
          <w:rStyle w:val="apple-converted-space"/>
          <w:color w:val="000000"/>
        </w:rPr>
        <w:t xml:space="preserve"> </w:t>
      </w:r>
      <w:r>
        <w:t xml:space="preserve">– </w:t>
      </w:r>
      <w:r>
        <w:rPr>
          <w:color w:val="000000"/>
        </w:rPr>
        <w:t>Но я немного узнал Сью, пока тусил с Хантером и командой.</w:t>
      </w:r>
      <w:r>
        <w:rPr>
          <w:rStyle w:val="apple-converted-space"/>
          <w:color w:val="000000"/>
        </w:rPr>
        <w:t xml:space="preserve"> </w:t>
      </w:r>
      <w:r>
        <w:rPr>
          <w:color w:val="000000"/>
        </w:rPr>
        <w:t>Она очень порядочная.</w:t>
      </w:r>
      <w:r>
        <w:rPr>
          <w:rStyle w:val="apple-converted-space"/>
          <w:color w:val="000000"/>
        </w:rPr>
        <w:t xml:space="preserve"> </w:t>
      </w:r>
      <w:r>
        <w:rPr>
          <w:color w:val="000000"/>
        </w:rPr>
        <w:t>И я могу сказать, что она из-за бессмысленной интрижки не отступит от своих принципов.</w:t>
      </w:r>
    </w:p>
    <w:p w:rsidR="00CD320A" w:rsidRDefault="00CD320A" w:rsidP="00CD320A">
      <w:pPr>
        <w:pStyle w:val="western"/>
        <w:shd w:val="clear" w:color="auto" w:fill="FFFFFF"/>
        <w:spacing w:before="0" w:after="0"/>
        <w:ind w:firstLine="461"/>
        <w:jc w:val="both"/>
        <w:rPr>
          <w:color w:val="000000"/>
        </w:rPr>
      </w:pPr>
      <w:r>
        <w:t xml:space="preserve">– </w:t>
      </w:r>
      <w:r w:rsidRPr="007846F4">
        <w:rPr>
          <w:color w:val="000000"/>
        </w:rPr>
        <w:t>Бессмысленн</w:t>
      </w:r>
      <w:r>
        <w:rPr>
          <w:color w:val="000000"/>
        </w:rPr>
        <w:t>ой</w:t>
      </w:r>
      <w:r w:rsidRPr="007846F4">
        <w:rPr>
          <w:color w:val="000000"/>
        </w:rPr>
        <w:t>, да?</w:t>
      </w:r>
      <w:r>
        <w:t xml:space="preserve"> –</w:t>
      </w:r>
      <w:r w:rsidRPr="007846F4">
        <w:rPr>
          <w:color w:val="000000"/>
        </w:rPr>
        <w:t xml:space="preserve"> </w:t>
      </w:r>
      <w:r>
        <w:rPr>
          <w:color w:val="000000"/>
        </w:rPr>
        <w:t>Сжав губы, я вдохнул через нос</w:t>
      </w:r>
      <w:r w:rsidRPr="007846F4">
        <w:rPr>
          <w:color w:val="000000"/>
        </w:rPr>
        <w:t>.</w:t>
      </w:r>
      <w:r w:rsidRPr="007846F4">
        <w:rPr>
          <w:rStyle w:val="apple-converted-space"/>
          <w:color w:val="000000"/>
        </w:rPr>
        <w:t xml:space="preserve"> </w:t>
      </w:r>
      <w:r>
        <w:rPr>
          <w:color w:val="000000"/>
        </w:rPr>
        <w:t>Может, он и прав.</w:t>
      </w:r>
      <w:r>
        <w:rPr>
          <w:rStyle w:val="apple-converted-space"/>
          <w:color w:val="000000"/>
        </w:rPr>
        <w:t xml:space="preserve"> </w:t>
      </w:r>
      <w:r w:rsidR="00DD1B70">
        <w:rPr>
          <w:color w:val="000000"/>
        </w:rPr>
        <w:t>В</w:t>
      </w:r>
      <w:r>
        <w:rPr>
          <w:color w:val="000000"/>
        </w:rPr>
        <w:t>идимо, поцелуй ничего не значил для Сью, раз она не смогла и дня подождать, чтобы не прыгнуть в постель моего брата.</w:t>
      </w:r>
    </w:p>
    <w:p w:rsidR="00CD320A" w:rsidRDefault="00CD320A" w:rsidP="00CD320A">
      <w:pPr>
        <w:pStyle w:val="western"/>
        <w:shd w:val="clear" w:color="auto" w:fill="FFFFFF"/>
        <w:spacing w:before="0" w:after="0"/>
        <w:ind w:firstLine="461"/>
        <w:jc w:val="both"/>
      </w:pPr>
      <w:r>
        <w:rPr>
          <w:color w:val="000000"/>
        </w:rPr>
        <w:t>Очевидно, мое молчание было подозрительным для Джастина.</w:t>
      </w:r>
      <w:r>
        <w:rPr>
          <w:rStyle w:val="apple-converted-space"/>
          <w:color w:val="000000"/>
        </w:rPr>
        <w:t xml:space="preserve"> </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Ты в порядке, парень?</w:t>
      </w:r>
    </w:p>
    <w:p w:rsidR="00CD320A" w:rsidRDefault="00CD320A" w:rsidP="00CD320A">
      <w:pPr>
        <w:pStyle w:val="western"/>
        <w:shd w:val="clear" w:color="auto" w:fill="FFFFFF"/>
        <w:spacing w:before="0" w:after="0"/>
        <w:ind w:firstLine="461"/>
        <w:jc w:val="both"/>
      </w:pPr>
      <w:r>
        <w:rPr>
          <w:color w:val="000000"/>
        </w:rPr>
        <w:t>Подняв взгляд от пола, я посмотрел ему прямо в глаза и проглотил комок в горле.</w:t>
      </w:r>
      <w:r>
        <w:rPr>
          <w:rStyle w:val="apple-converted-space"/>
          <w:color w:val="000000"/>
        </w:rPr>
        <w:t xml:space="preserve"> </w:t>
      </w:r>
    </w:p>
    <w:p w:rsidR="00CD320A" w:rsidRDefault="00CD320A" w:rsidP="00CD320A">
      <w:pPr>
        <w:pStyle w:val="western"/>
        <w:shd w:val="clear" w:color="auto" w:fill="FFFFFF"/>
        <w:spacing w:before="0" w:after="0"/>
        <w:ind w:firstLine="461"/>
        <w:jc w:val="both"/>
        <w:rPr>
          <w:i/>
          <w:iCs/>
          <w:color w:val="000000"/>
        </w:rPr>
      </w:pPr>
      <w:r>
        <w:t xml:space="preserve">– </w:t>
      </w:r>
      <w:r>
        <w:rPr>
          <w:color w:val="000000"/>
        </w:rPr>
        <w:t>Конечно.</w:t>
      </w:r>
      <w:r>
        <w:rPr>
          <w:rStyle w:val="apple-converted-space"/>
          <w:color w:val="000000"/>
        </w:rPr>
        <w:t xml:space="preserve"> </w:t>
      </w:r>
      <w:r>
        <w:rPr>
          <w:color w:val="000000"/>
        </w:rPr>
        <w:t xml:space="preserve">Увидимся в спортзале. </w:t>
      </w:r>
      <w:r>
        <w:t xml:space="preserve">– </w:t>
      </w:r>
      <w:r>
        <w:rPr>
          <w:color w:val="000000"/>
        </w:rPr>
        <w:t>Заходя в класс, я почувствовал, как его взгляд следовал за мной, пока он не исчез за дверью.</w:t>
      </w:r>
    </w:p>
    <w:p w:rsidR="00CD320A" w:rsidRDefault="00CD320A" w:rsidP="00CD320A">
      <w:pPr>
        <w:pStyle w:val="western"/>
        <w:shd w:val="clear" w:color="auto" w:fill="FFFFFF"/>
        <w:spacing w:before="0" w:after="0"/>
        <w:ind w:firstLine="461"/>
        <w:jc w:val="both"/>
        <w:rPr>
          <w:color w:val="000000"/>
        </w:rPr>
      </w:pPr>
      <w:r>
        <w:rPr>
          <w:i/>
          <w:iCs/>
          <w:color w:val="000000"/>
        </w:rPr>
        <w:t>Отлично.</w:t>
      </w:r>
      <w:r>
        <w:rPr>
          <w:rStyle w:val="apple-converted-space"/>
          <w:color w:val="000000"/>
        </w:rPr>
        <w:t xml:space="preserve"> </w:t>
      </w:r>
      <w:r>
        <w:rPr>
          <w:color w:val="000000"/>
        </w:rPr>
        <w:t>Если сегодня меня ожидали разговоры такого рода, то утро будет долгим.</w:t>
      </w:r>
      <w:r>
        <w:rPr>
          <w:rStyle w:val="apple-converted-space"/>
          <w:color w:val="000000"/>
        </w:rPr>
        <w:t xml:space="preserve"> </w:t>
      </w:r>
      <w:r>
        <w:rPr>
          <w:color w:val="000000"/>
        </w:rPr>
        <w:t xml:space="preserve">Единственным светом в конце тоннеля стало жирное </w:t>
      </w:r>
      <w:r>
        <w:rPr>
          <w:color w:val="000000"/>
          <w:lang w:val="en-US"/>
        </w:rPr>
        <w:t>B</w:t>
      </w:r>
      <w:r>
        <w:rPr>
          <w:color w:val="000000"/>
        </w:rPr>
        <w:t xml:space="preserve"> с плюсом, написанное красной ручкой на моей контрольной по </w:t>
      </w:r>
      <w:proofErr w:type="gramStart"/>
      <w:r>
        <w:rPr>
          <w:color w:val="000000"/>
        </w:rPr>
        <w:t>испанскому</w:t>
      </w:r>
      <w:proofErr w:type="gramEnd"/>
      <w:r>
        <w:rPr>
          <w:color w:val="000000"/>
        </w:rPr>
        <w:t>, которую на четвертом уроке вернула госпожа Санчес.</w:t>
      </w:r>
      <w:r>
        <w:rPr>
          <w:rStyle w:val="apple-converted-space"/>
          <w:color w:val="000000"/>
        </w:rPr>
        <w:t xml:space="preserve"> </w:t>
      </w:r>
      <w:r>
        <w:rPr>
          <w:color w:val="000000"/>
        </w:rPr>
        <w:t>Я бы с гордостью показал её Лорен.</w:t>
      </w:r>
      <w:r>
        <w:rPr>
          <w:rStyle w:val="apple-converted-space"/>
          <w:color w:val="000000"/>
        </w:rPr>
        <w:t xml:space="preserve"> </w:t>
      </w:r>
      <w:r>
        <w:rPr>
          <w:color w:val="000000"/>
        </w:rPr>
        <w:t>Только вот её не было в классе.</w:t>
      </w:r>
      <w:r>
        <w:rPr>
          <w:rStyle w:val="apple-converted-space"/>
          <w:color w:val="000000"/>
        </w:rPr>
        <w:t xml:space="preserve"> </w:t>
      </w:r>
      <w:r>
        <w:rPr>
          <w:color w:val="000000"/>
        </w:rPr>
        <w:t>Её место пустовало, и я также не видел её утром.</w:t>
      </w:r>
      <w:r>
        <w:rPr>
          <w:rStyle w:val="apple-converted-space"/>
          <w:color w:val="000000"/>
        </w:rPr>
        <w:t xml:space="preserve"> </w:t>
      </w:r>
      <w:r>
        <w:rPr>
          <w:color w:val="000000"/>
        </w:rPr>
        <w:t>По какой-то странной причине она была единственным человеком, с которым я действительно хотел поговорить сегодня.</w:t>
      </w:r>
      <w:r>
        <w:rPr>
          <w:rStyle w:val="apple-converted-space"/>
          <w:color w:val="000000"/>
        </w:rPr>
        <w:t xml:space="preserve"> </w:t>
      </w:r>
      <w:r>
        <w:rPr>
          <w:color w:val="000000"/>
        </w:rPr>
        <w:t>Возможно, потому что она была девушкой... или потому, что она одна из немногих, кто не поставил деньги</w:t>
      </w:r>
      <w:r>
        <w:rPr>
          <w:rStyle w:val="apple-converted-space"/>
          <w:color w:val="000000"/>
        </w:rPr>
        <w:t xml:space="preserve"> з</w:t>
      </w:r>
      <w:r>
        <w:rPr>
          <w:i/>
          <w:iCs/>
          <w:color w:val="000000"/>
        </w:rPr>
        <w:t>а</w:t>
      </w:r>
      <w:r>
        <w:rPr>
          <w:rStyle w:val="apple-converted-space"/>
          <w:color w:val="000000"/>
        </w:rPr>
        <w:t xml:space="preserve"> </w:t>
      </w:r>
      <w:r>
        <w:rPr>
          <w:color w:val="000000"/>
        </w:rPr>
        <w:t>или</w:t>
      </w:r>
      <w:r>
        <w:rPr>
          <w:rStyle w:val="apple-converted-space"/>
          <w:color w:val="000000"/>
        </w:rPr>
        <w:t xml:space="preserve"> </w:t>
      </w:r>
      <w:r>
        <w:rPr>
          <w:i/>
          <w:iCs/>
          <w:color w:val="000000"/>
        </w:rPr>
        <w:t xml:space="preserve">против </w:t>
      </w:r>
      <w:r>
        <w:rPr>
          <w:color w:val="000000"/>
        </w:rPr>
        <w:t>меня в этом проклятом споре.</w:t>
      </w:r>
    </w:p>
    <w:p w:rsidR="00CD320A" w:rsidRDefault="00CD320A" w:rsidP="00CD320A">
      <w:pPr>
        <w:pStyle w:val="western"/>
        <w:shd w:val="clear" w:color="auto" w:fill="FFFFFF"/>
        <w:spacing w:before="0" w:after="0"/>
        <w:ind w:firstLine="461"/>
        <w:jc w:val="both"/>
      </w:pPr>
      <w:r>
        <w:rPr>
          <w:color w:val="000000"/>
        </w:rPr>
        <w:t>За обедом Ребекка сообщила, что у Лорен грипп, и, вероятно, её не будет в школе всю неделю.</w:t>
      </w:r>
      <w:r>
        <w:rPr>
          <w:rStyle w:val="apple-converted-space"/>
          <w:color w:val="000000"/>
        </w:rPr>
        <w:t xml:space="preserve"> </w:t>
      </w:r>
    </w:p>
    <w:p w:rsidR="00CD320A" w:rsidRDefault="00CD320A" w:rsidP="00CD320A">
      <w:pPr>
        <w:pStyle w:val="western"/>
        <w:shd w:val="clear" w:color="auto" w:fill="FFFFFF"/>
        <w:spacing w:before="0" w:after="0"/>
        <w:ind w:firstLine="461"/>
        <w:jc w:val="both"/>
      </w:pPr>
      <w:r>
        <w:t xml:space="preserve">– </w:t>
      </w:r>
      <w:r>
        <w:rPr>
          <w:color w:val="000000"/>
        </w:rPr>
        <w:t>Но я передам, что ты спрашивал о ней.</w:t>
      </w:r>
      <w:r>
        <w:rPr>
          <w:rStyle w:val="apple-converted-space"/>
          <w:color w:val="000000"/>
        </w:rPr>
        <w:t xml:space="preserve"> Ей понравится это</w:t>
      </w:r>
      <w:r>
        <w:rPr>
          <w:color w:val="000000"/>
        </w:rPr>
        <w:t>.</w:t>
      </w:r>
    </w:p>
    <w:p w:rsidR="00CD320A" w:rsidRDefault="00CD320A" w:rsidP="00CD320A">
      <w:pPr>
        <w:pStyle w:val="western"/>
        <w:shd w:val="clear" w:color="auto" w:fill="FFFFFF"/>
        <w:spacing w:before="0" w:after="0"/>
        <w:ind w:firstLine="461"/>
        <w:jc w:val="both"/>
      </w:pPr>
      <w:r>
        <w:t xml:space="preserve">– </w:t>
      </w:r>
      <w:r w:rsidRPr="007846F4">
        <w:rPr>
          <w:color w:val="000000"/>
        </w:rPr>
        <w:t xml:space="preserve">Да, конечно... </w:t>
      </w:r>
      <w:r w:rsidR="00762066">
        <w:rPr>
          <w:color w:val="000000"/>
        </w:rPr>
        <w:t>переда</w:t>
      </w:r>
      <w:r>
        <w:rPr>
          <w:color w:val="000000"/>
        </w:rPr>
        <w:t>й</w:t>
      </w:r>
      <w:r w:rsidRPr="007846F4">
        <w:rPr>
          <w:color w:val="000000"/>
        </w:rPr>
        <w:t>,</w:t>
      </w:r>
      <w:r>
        <w:t xml:space="preserve"> –</w:t>
      </w:r>
      <w:r w:rsidRPr="007846F4">
        <w:rPr>
          <w:color w:val="000000"/>
        </w:rPr>
        <w:t xml:space="preserve"> </w:t>
      </w:r>
      <w:r>
        <w:rPr>
          <w:color w:val="000000"/>
        </w:rPr>
        <w:t>с</w:t>
      </w:r>
      <w:r w:rsidRPr="007846F4">
        <w:rPr>
          <w:color w:val="000000"/>
        </w:rPr>
        <w:t xml:space="preserve">огласился </w:t>
      </w:r>
      <w:r>
        <w:rPr>
          <w:color w:val="000000"/>
        </w:rPr>
        <w:t xml:space="preserve">я </w:t>
      </w:r>
      <w:r w:rsidRPr="007846F4">
        <w:rPr>
          <w:color w:val="000000"/>
        </w:rPr>
        <w:t xml:space="preserve">рассеянно, </w:t>
      </w:r>
      <w:r>
        <w:rPr>
          <w:color w:val="000000"/>
        </w:rPr>
        <w:t>пристально следя за столом футболистов</w:t>
      </w:r>
      <w:r w:rsidRPr="007846F4">
        <w:rPr>
          <w:color w:val="000000"/>
        </w:rPr>
        <w:t xml:space="preserve">, </w:t>
      </w:r>
      <w:r>
        <w:rPr>
          <w:color w:val="000000"/>
        </w:rPr>
        <w:t>за которым</w:t>
      </w:r>
      <w:r w:rsidRPr="007846F4">
        <w:rPr>
          <w:color w:val="000000"/>
        </w:rPr>
        <w:t xml:space="preserve"> Сьюзан </w:t>
      </w:r>
      <w:r>
        <w:rPr>
          <w:color w:val="000000"/>
        </w:rPr>
        <w:t>дурачилась</w:t>
      </w:r>
      <w:r w:rsidRPr="007846F4">
        <w:rPr>
          <w:color w:val="000000"/>
        </w:rPr>
        <w:t xml:space="preserve"> с моим братом.</w:t>
      </w:r>
    </w:p>
    <w:p w:rsidR="00CD320A" w:rsidRDefault="00CD320A" w:rsidP="00CD320A">
      <w:pPr>
        <w:pStyle w:val="western"/>
        <w:shd w:val="clear" w:color="auto" w:fill="FFFFFF"/>
        <w:spacing w:before="0" w:after="0"/>
        <w:ind w:firstLine="461"/>
        <w:jc w:val="both"/>
      </w:pPr>
      <w:r>
        <w:t xml:space="preserve">– </w:t>
      </w:r>
      <w:r w:rsidRPr="007846F4">
        <w:rPr>
          <w:color w:val="000000"/>
        </w:rPr>
        <w:t xml:space="preserve">И когда она </w:t>
      </w:r>
      <w:r>
        <w:rPr>
          <w:color w:val="000000"/>
        </w:rPr>
        <w:t xml:space="preserve">будет </w:t>
      </w:r>
      <w:r w:rsidRPr="007846F4">
        <w:rPr>
          <w:color w:val="000000"/>
        </w:rPr>
        <w:t>чувств</w:t>
      </w:r>
      <w:r>
        <w:rPr>
          <w:color w:val="000000"/>
        </w:rPr>
        <w:t>овать себя лучше</w:t>
      </w:r>
      <w:r w:rsidRPr="007846F4">
        <w:rPr>
          <w:color w:val="000000"/>
        </w:rPr>
        <w:t xml:space="preserve">, </w:t>
      </w:r>
      <w:r>
        <w:rPr>
          <w:color w:val="000000"/>
        </w:rPr>
        <w:t>т</w:t>
      </w:r>
      <w:r w:rsidRPr="007846F4">
        <w:rPr>
          <w:color w:val="000000"/>
        </w:rPr>
        <w:t xml:space="preserve">ы </w:t>
      </w:r>
      <w:r>
        <w:rPr>
          <w:color w:val="000000"/>
        </w:rPr>
        <w:t>с</w:t>
      </w:r>
      <w:r w:rsidRPr="007846F4">
        <w:rPr>
          <w:color w:val="000000"/>
        </w:rPr>
        <w:t>може</w:t>
      </w:r>
      <w:r>
        <w:rPr>
          <w:color w:val="000000"/>
        </w:rPr>
        <w:t>шь</w:t>
      </w:r>
      <w:r w:rsidRPr="007846F4">
        <w:rPr>
          <w:color w:val="000000"/>
        </w:rPr>
        <w:t xml:space="preserve"> сказать ей, как сильно </w:t>
      </w:r>
      <w:r>
        <w:rPr>
          <w:color w:val="000000"/>
        </w:rPr>
        <w:t>скучал по ней</w:t>
      </w:r>
      <w:r w:rsidRPr="007846F4">
        <w:rPr>
          <w:color w:val="000000"/>
        </w:rPr>
        <w:t xml:space="preserve"> и как глубоко </w:t>
      </w:r>
      <w:r>
        <w:rPr>
          <w:color w:val="000000"/>
        </w:rPr>
        <w:t xml:space="preserve">её </w:t>
      </w:r>
      <w:r w:rsidRPr="007846F4">
        <w:rPr>
          <w:color w:val="000000"/>
        </w:rPr>
        <w:t>люб</w:t>
      </w:r>
      <w:r>
        <w:rPr>
          <w:color w:val="000000"/>
        </w:rPr>
        <w:t>ишь.</w:t>
      </w:r>
    </w:p>
    <w:p w:rsidR="00CD320A" w:rsidRDefault="00CD320A" w:rsidP="00CD320A">
      <w:pPr>
        <w:pStyle w:val="western"/>
        <w:shd w:val="clear" w:color="auto" w:fill="FFFFFF"/>
        <w:spacing w:before="0" w:after="0"/>
        <w:ind w:firstLine="461"/>
        <w:jc w:val="both"/>
      </w:pPr>
      <w:r>
        <w:t xml:space="preserve">– </w:t>
      </w:r>
      <w:proofErr w:type="gramStart"/>
      <w:r w:rsidRPr="007846F4">
        <w:rPr>
          <w:color w:val="000000"/>
        </w:rPr>
        <w:t>Мм-хм</w:t>
      </w:r>
      <w:proofErr w:type="gramEnd"/>
      <w:r w:rsidRPr="007846F4">
        <w:rPr>
          <w:color w:val="000000"/>
        </w:rPr>
        <w:t>,</w:t>
      </w:r>
      <w:r>
        <w:t xml:space="preserve"> –</w:t>
      </w:r>
      <w:r w:rsidRPr="007846F4">
        <w:rPr>
          <w:color w:val="000000"/>
        </w:rPr>
        <w:t xml:space="preserve"> ответил я, на самом деле не обращая </w:t>
      </w:r>
      <w:r>
        <w:rPr>
          <w:color w:val="000000"/>
        </w:rPr>
        <w:t>на слова</w:t>
      </w:r>
      <w:r w:rsidRPr="007846F4">
        <w:rPr>
          <w:color w:val="000000"/>
        </w:rPr>
        <w:t xml:space="preserve"> </w:t>
      </w:r>
      <w:r>
        <w:rPr>
          <w:color w:val="000000"/>
        </w:rPr>
        <w:t xml:space="preserve">никакого </w:t>
      </w:r>
      <w:r w:rsidRPr="007846F4">
        <w:rPr>
          <w:color w:val="000000"/>
        </w:rPr>
        <w:t>внимания.</w:t>
      </w:r>
      <w:r w:rsidRPr="007846F4">
        <w:rPr>
          <w:rStyle w:val="apple-converted-space"/>
          <w:color w:val="000000"/>
        </w:rPr>
        <w:t xml:space="preserve"> </w:t>
      </w:r>
      <w:r>
        <w:rPr>
          <w:rStyle w:val="apple-converted-space"/>
          <w:color w:val="000000"/>
        </w:rPr>
        <w:t xml:space="preserve">У </w:t>
      </w:r>
      <w:r>
        <w:rPr>
          <w:color w:val="000000"/>
        </w:rPr>
        <w:t xml:space="preserve">Итана на обед сегодня была пицца, и он держал её перед Сьюзан, давая ей </w:t>
      </w:r>
      <w:proofErr w:type="gramStart"/>
      <w:r>
        <w:rPr>
          <w:color w:val="000000"/>
        </w:rPr>
        <w:t>укусить</w:t>
      </w:r>
      <w:proofErr w:type="gramEnd"/>
      <w:r>
        <w:rPr>
          <w:color w:val="000000"/>
        </w:rPr>
        <w:t xml:space="preserve"> чертов кусок.</w:t>
      </w:r>
      <w:r>
        <w:rPr>
          <w:rStyle w:val="apple-converted-space"/>
          <w:color w:val="000000"/>
        </w:rPr>
        <w:t xml:space="preserve"> </w:t>
      </w:r>
      <w:r>
        <w:rPr>
          <w:color w:val="000000"/>
        </w:rPr>
        <w:t>Когда она попыталась сделать это, он быстро убрал руку с пиццей, и она укусила воздух.</w:t>
      </w:r>
      <w:r>
        <w:rPr>
          <w:rStyle w:val="apple-converted-space"/>
          <w:color w:val="000000"/>
        </w:rPr>
        <w:t xml:space="preserve"> Она рассмеялась и стукнула</w:t>
      </w:r>
      <w:r>
        <w:rPr>
          <w:color w:val="000000"/>
        </w:rPr>
        <w:t xml:space="preserve"> его по плечу.</w:t>
      </w:r>
    </w:p>
    <w:p w:rsidR="00CD320A" w:rsidRDefault="00CD320A" w:rsidP="00CD320A">
      <w:pPr>
        <w:pStyle w:val="western"/>
        <w:shd w:val="clear" w:color="auto" w:fill="FFFFFF"/>
        <w:spacing w:before="0" w:after="0"/>
        <w:ind w:firstLine="461"/>
        <w:jc w:val="both"/>
      </w:pPr>
      <w:r>
        <w:t xml:space="preserve">– </w:t>
      </w:r>
      <w:r w:rsidRPr="007846F4">
        <w:rPr>
          <w:color w:val="000000"/>
        </w:rPr>
        <w:t xml:space="preserve">Могу я одолжить </w:t>
      </w:r>
      <w:r>
        <w:rPr>
          <w:color w:val="000000"/>
        </w:rPr>
        <w:t xml:space="preserve">твой </w:t>
      </w:r>
      <w:r w:rsidRPr="007846F4">
        <w:rPr>
          <w:color w:val="000000"/>
        </w:rPr>
        <w:t>телефон на минутку?</w:t>
      </w:r>
      <w:r>
        <w:t xml:space="preserve"> –</w:t>
      </w:r>
      <w:r w:rsidRPr="007846F4">
        <w:rPr>
          <w:color w:val="000000"/>
        </w:rPr>
        <w:t xml:space="preserve"> </w:t>
      </w:r>
      <w:r>
        <w:rPr>
          <w:color w:val="000000"/>
        </w:rPr>
        <w:t>по</w:t>
      </w:r>
      <w:r w:rsidRPr="007846F4">
        <w:rPr>
          <w:color w:val="000000"/>
        </w:rPr>
        <w:t>просил</w:t>
      </w:r>
      <w:r>
        <w:rPr>
          <w:color w:val="000000"/>
        </w:rPr>
        <w:t>а</w:t>
      </w:r>
      <w:r w:rsidRPr="007846F4">
        <w:rPr>
          <w:color w:val="000000"/>
        </w:rPr>
        <w:t xml:space="preserve"> Бекки</w:t>
      </w:r>
      <w:r>
        <w:rPr>
          <w:color w:val="000000"/>
        </w:rPr>
        <w:t>, сидя</w:t>
      </w:r>
      <w:r w:rsidRPr="007846F4">
        <w:rPr>
          <w:color w:val="000000"/>
        </w:rPr>
        <w:t xml:space="preserve"> рядом со мной, и кто-то вместе с ней хихикнул.</w:t>
      </w:r>
      <w:r w:rsidRPr="007846F4">
        <w:rPr>
          <w:rStyle w:val="apple-converted-space"/>
          <w:color w:val="000000"/>
        </w:rPr>
        <w:t xml:space="preserve"> </w:t>
      </w:r>
      <w:r>
        <w:t xml:space="preserve">– </w:t>
      </w:r>
      <w:r>
        <w:rPr>
          <w:color w:val="000000"/>
        </w:rPr>
        <w:t>Я бы хотела отправить Лорен сообщение, и спросить её, не хочет ли она стать твоей девушкой.</w:t>
      </w:r>
    </w:p>
    <w:p w:rsidR="00CD320A" w:rsidRDefault="00CD320A" w:rsidP="00CD320A">
      <w:pPr>
        <w:pStyle w:val="western"/>
        <w:shd w:val="clear" w:color="auto" w:fill="FFFFFF"/>
        <w:spacing w:before="0" w:after="0"/>
        <w:ind w:firstLine="461"/>
        <w:jc w:val="both"/>
        <w:rPr>
          <w:color w:val="000000"/>
        </w:rPr>
      </w:pPr>
      <w:r>
        <w:t>– Он</w:t>
      </w:r>
      <w:r w:rsidRPr="007846F4">
        <w:rPr>
          <w:color w:val="000000"/>
        </w:rPr>
        <w:t xml:space="preserve"> в рюкзаке</w:t>
      </w:r>
      <w:r>
        <w:rPr>
          <w:color w:val="000000"/>
        </w:rPr>
        <w:t xml:space="preserve"> в</w:t>
      </w:r>
      <w:r w:rsidRPr="007846F4">
        <w:rPr>
          <w:color w:val="000000"/>
        </w:rPr>
        <w:t xml:space="preserve"> боково</w:t>
      </w:r>
      <w:r>
        <w:rPr>
          <w:color w:val="000000"/>
        </w:rPr>
        <w:t>м</w:t>
      </w:r>
      <w:r w:rsidRPr="007846F4">
        <w:rPr>
          <w:color w:val="000000"/>
        </w:rPr>
        <w:t xml:space="preserve"> карман</w:t>
      </w:r>
      <w:r>
        <w:rPr>
          <w:color w:val="000000"/>
        </w:rPr>
        <w:t>е</w:t>
      </w:r>
      <w:r w:rsidRPr="007846F4">
        <w:rPr>
          <w:color w:val="000000"/>
        </w:rPr>
        <w:t>.</w:t>
      </w:r>
      <w:r>
        <w:t xml:space="preserve"> –</w:t>
      </w:r>
      <w:r w:rsidRPr="007846F4">
        <w:rPr>
          <w:color w:val="000000"/>
        </w:rPr>
        <w:t xml:space="preserve"> Хихиканье вокруг меня</w:t>
      </w:r>
      <w:r>
        <w:rPr>
          <w:color w:val="000000"/>
        </w:rPr>
        <w:t xml:space="preserve"> стало</w:t>
      </w:r>
      <w:r w:rsidRPr="007846F4">
        <w:rPr>
          <w:color w:val="000000"/>
        </w:rPr>
        <w:t xml:space="preserve"> громче,</w:t>
      </w:r>
      <w:r>
        <w:rPr>
          <w:color w:val="000000"/>
        </w:rPr>
        <w:t xml:space="preserve"> но</w:t>
      </w:r>
      <w:r w:rsidRPr="007846F4">
        <w:rPr>
          <w:color w:val="000000"/>
        </w:rPr>
        <w:t xml:space="preserve"> </w:t>
      </w:r>
      <w:r>
        <w:rPr>
          <w:color w:val="000000"/>
        </w:rPr>
        <w:t>у меня не было времени смотреть на то, что их так здорово рассмешило. Вместо этого я сощурился и сосредоточился на губах Сьюзан.</w:t>
      </w:r>
      <w:r>
        <w:rPr>
          <w:rStyle w:val="apple-converted-space"/>
          <w:color w:val="000000"/>
        </w:rPr>
        <w:t xml:space="preserve"> </w:t>
      </w:r>
      <w:r>
        <w:rPr>
          <w:color w:val="000000"/>
        </w:rPr>
        <w:t>Может быть, я смогу понять, что она говорит Итану, читая по губам.</w:t>
      </w:r>
    </w:p>
    <w:p w:rsidR="00CD320A" w:rsidRDefault="00CD320A" w:rsidP="00CD320A">
      <w:pPr>
        <w:pStyle w:val="western"/>
        <w:shd w:val="clear" w:color="auto" w:fill="FFFFFF"/>
        <w:spacing w:before="0" w:after="0"/>
        <w:ind w:firstLine="461"/>
        <w:jc w:val="both"/>
      </w:pPr>
      <w:r>
        <w:rPr>
          <w:color w:val="000000"/>
        </w:rPr>
        <w:t>Прямо передо мной выскочило улыбающееся лицо Бекки, напугав меня и отвлекая от наблюдений.</w:t>
      </w:r>
      <w:r>
        <w:rPr>
          <w:rStyle w:val="apple-converted-space"/>
          <w:color w:val="000000"/>
        </w:rPr>
        <w:t xml:space="preserve"> </w:t>
      </w:r>
    </w:p>
    <w:p w:rsidR="00CD320A" w:rsidRDefault="00CD320A" w:rsidP="00CD320A">
      <w:pPr>
        <w:pStyle w:val="western"/>
        <w:shd w:val="clear" w:color="auto" w:fill="FFFFFF"/>
        <w:spacing w:before="0" w:after="0"/>
        <w:ind w:firstLine="461"/>
        <w:jc w:val="both"/>
        <w:rPr>
          <w:color w:val="000000"/>
        </w:rPr>
      </w:pPr>
      <w:r>
        <w:t xml:space="preserve">– Господи </w:t>
      </w:r>
      <w:proofErr w:type="gramStart"/>
      <w:r>
        <w:rPr>
          <w:color w:val="000000"/>
        </w:rPr>
        <w:t>Иисусе</w:t>
      </w:r>
      <w:proofErr w:type="gramEnd"/>
      <w:r>
        <w:rPr>
          <w:color w:val="000000"/>
        </w:rPr>
        <w:t>!</w:t>
      </w:r>
      <w:r>
        <w:t xml:space="preserve"> –</w:t>
      </w:r>
      <w:r>
        <w:rPr>
          <w:color w:val="000000"/>
        </w:rPr>
        <w:t xml:space="preserve"> вырвалось у меня.</w:t>
      </w:r>
    </w:p>
    <w:p w:rsidR="00CD320A" w:rsidRDefault="00CD320A" w:rsidP="00CD320A">
      <w:pPr>
        <w:pStyle w:val="western"/>
        <w:shd w:val="clear" w:color="auto" w:fill="FFFFFF"/>
        <w:spacing w:before="0" w:after="0"/>
        <w:ind w:firstLine="461"/>
        <w:jc w:val="both"/>
      </w:pPr>
      <w:r>
        <w:rPr>
          <w:color w:val="000000"/>
        </w:rPr>
        <w:t xml:space="preserve">Положив перед собой руки на стол, Бекс наклонилась, так что её лицо в упор приблизилось к </w:t>
      </w:r>
      <w:proofErr w:type="gramStart"/>
      <w:r>
        <w:rPr>
          <w:color w:val="000000"/>
        </w:rPr>
        <w:t>моему</w:t>
      </w:r>
      <w:proofErr w:type="gramEnd"/>
      <w:r>
        <w:rPr>
          <w:color w:val="000000"/>
        </w:rPr>
        <w:t>.</w:t>
      </w:r>
      <w:r>
        <w:rPr>
          <w:rStyle w:val="apple-converted-space"/>
          <w:color w:val="000000"/>
        </w:rPr>
        <w:t xml:space="preserve"> </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Крис, ты слушаешь?</w:t>
      </w:r>
    </w:p>
    <w:p w:rsidR="00CD320A" w:rsidRDefault="00CD320A" w:rsidP="00CD320A">
      <w:pPr>
        <w:pStyle w:val="western"/>
        <w:shd w:val="clear" w:color="auto" w:fill="FFFFFF"/>
        <w:spacing w:before="0" w:after="0"/>
        <w:ind w:firstLine="461"/>
        <w:jc w:val="both"/>
      </w:pPr>
      <w:r>
        <w:rPr>
          <w:color w:val="000000"/>
        </w:rPr>
        <w:t>Я нахмурился.</w:t>
      </w:r>
      <w:r>
        <w:rPr>
          <w:rStyle w:val="apple-converted-space"/>
          <w:color w:val="000000"/>
        </w:rPr>
        <w:t xml:space="preserve"> </w:t>
      </w:r>
    </w:p>
    <w:p w:rsidR="00CD320A" w:rsidRPr="00CD320A" w:rsidRDefault="00CD320A" w:rsidP="00CD320A">
      <w:pPr>
        <w:pStyle w:val="western"/>
        <w:shd w:val="clear" w:color="auto" w:fill="FFFFFF"/>
        <w:spacing w:before="0" w:after="0"/>
        <w:ind w:firstLine="461"/>
        <w:jc w:val="both"/>
        <w:rPr>
          <w:color w:val="000000"/>
        </w:rPr>
      </w:pPr>
      <w:r>
        <w:t xml:space="preserve">– </w:t>
      </w:r>
      <w:r>
        <w:rPr>
          <w:color w:val="000000"/>
        </w:rPr>
        <w:t>Да.</w:t>
      </w:r>
      <w:r>
        <w:t xml:space="preserve"> –</w:t>
      </w:r>
      <w:r>
        <w:rPr>
          <w:color w:val="000000"/>
        </w:rPr>
        <w:t xml:space="preserve"> Блин, в чём проблема?</w:t>
      </w:r>
      <w:r>
        <w:rPr>
          <w:rStyle w:val="apple-converted-space"/>
          <w:color w:val="000000"/>
        </w:rPr>
        <w:t xml:space="preserve"> </w:t>
      </w:r>
      <w:r>
        <w:t>– Т</w:t>
      </w:r>
      <w:r>
        <w:rPr>
          <w:color w:val="000000"/>
        </w:rPr>
        <w:t>ы сказала, что она больна. Отлично.</w:t>
      </w:r>
      <w:r>
        <w:rPr>
          <w:rStyle w:val="apple-converted-space"/>
          <w:color w:val="000000"/>
        </w:rPr>
        <w:t xml:space="preserve"> </w:t>
      </w:r>
      <w:r>
        <w:rPr>
          <w:color w:val="000000"/>
        </w:rPr>
        <w:t>Я позвоню ей позже, и спрошу, как она себя чувствует.</w:t>
      </w:r>
      <w:r>
        <w:rPr>
          <w:rStyle w:val="apple-converted-space"/>
          <w:color w:val="000000"/>
        </w:rPr>
        <w:t xml:space="preserve"> </w:t>
      </w:r>
      <w:r>
        <w:rPr>
          <w:color w:val="000000"/>
        </w:rPr>
        <w:t>Теперь сядь, чёрт подери.</w:t>
      </w:r>
    </w:p>
    <w:p w:rsidR="00CD320A" w:rsidRDefault="00CD320A" w:rsidP="00CD320A">
      <w:pPr>
        <w:pStyle w:val="western"/>
        <w:shd w:val="clear" w:color="auto" w:fill="FFFFFF"/>
        <w:spacing w:before="0" w:after="0"/>
        <w:ind w:firstLine="461"/>
        <w:jc w:val="both"/>
      </w:pPr>
      <w:proofErr w:type="gramStart"/>
      <w:r>
        <w:rPr>
          <w:color w:val="000000"/>
          <w:lang w:val="en-US"/>
        </w:rPr>
        <w:lastRenderedPageBreak/>
        <w:t>T</w:t>
      </w:r>
      <w:r>
        <w:rPr>
          <w:color w:val="000000"/>
        </w:rPr>
        <w:t xml:space="preserve">иРекс расхохотался следом за своей подругой, </w:t>
      </w:r>
      <w:r w:rsidR="00DD1B70">
        <w:rPr>
          <w:color w:val="000000"/>
        </w:rPr>
        <w:t>Брэди</w:t>
      </w:r>
      <w:r>
        <w:rPr>
          <w:color w:val="000000"/>
        </w:rPr>
        <w:t xml:space="preserve"> ударил рукой по столу, проливая слезы.</w:t>
      </w:r>
      <w:proofErr w:type="gramEnd"/>
      <w:r>
        <w:rPr>
          <w:rStyle w:val="apple-converted-space"/>
          <w:color w:val="000000"/>
        </w:rPr>
        <w:t xml:space="preserve"> </w:t>
      </w:r>
      <w:r w:rsidRPr="00CD320A">
        <w:rPr>
          <w:color w:val="000000"/>
        </w:rPr>
        <w:t>Тревор катался по полу.</w:t>
      </w:r>
    </w:p>
    <w:p w:rsidR="00CD320A" w:rsidRDefault="00CD320A" w:rsidP="00CD320A">
      <w:pPr>
        <w:pStyle w:val="western"/>
        <w:shd w:val="clear" w:color="auto" w:fill="FFFFFF"/>
        <w:spacing w:before="0" w:after="0"/>
        <w:ind w:firstLine="461"/>
        <w:jc w:val="both"/>
      </w:pPr>
      <w:r>
        <w:t xml:space="preserve">– </w:t>
      </w:r>
      <w:r>
        <w:rPr>
          <w:color w:val="000000"/>
        </w:rPr>
        <w:t>Какого черта…</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Чувак,</w:t>
      </w:r>
      <w:r>
        <w:t xml:space="preserve"> –</w:t>
      </w:r>
      <w:r>
        <w:rPr>
          <w:color w:val="000000"/>
        </w:rPr>
        <w:t xml:space="preserve"> прокричал Тайлер между приступами хохота, держась за живот.</w:t>
      </w:r>
      <w:r>
        <w:rPr>
          <w:rStyle w:val="apple-converted-space"/>
          <w:color w:val="000000"/>
        </w:rPr>
        <w:t xml:space="preserve"> </w:t>
      </w:r>
      <w:r>
        <w:t xml:space="preserve">– </w:t>
      </w:r>
      <w:r>
        <w:rPr>
          <w:color w:val="000000"/>
        </w:rPr>
        <w:t>Ты безнадежен.</w:t>
      </w:r>
    </w:p>
    <w:p w:rsidR="00CD320A" w:rsidRDefault="00CD320A" w:rsidP="00CD320A">
      <w:pPr>
        <w:pStyle w:val="western"/>
        <w:shd w:val="clear" w:color="auto" w:fill="FFFFFF"/>
        <w:spacing w:before="0" w:after="0"/>
        <w:ind w:firstLine="461"/>
        <w:jc w:val="both"/>
      </w:pPr>
      <w:r>
        <w:rPr>
          <w:color w:val="000000"/>
        </w:rPr>
        <w:t>Я понял, что они ржали надо мной.</w:t>
      </w:r>
      <w:r>
        <w:rPr>
          <w:rStyle w:val="apple-converted-space"/>
          <w:color w:val="000000"/>
        </w:rPr>
        <w:t xml:space="preserve"> </w:t>
      </w:r>
      <w:r>
        <w:rPr>
          <w:color w:val="000000"/>
        </w:rPr>
        <w:t>Только вот не имел никакого понятия из-за чего.</w:t>
      </w:r>
      <w:r>
        <w:rPr>
          <w:rStyle w:val="apple-converted-space"/>
          <w:color w:val="000000"/>
        </w:rPr>
        <w:t xml:space="preserve"> Но меня это даже</w:t>
      </w:r>
      <w:r>
        <w:rPr>
          <w:color w:val="000000"/>
        </w:rPr>
        <w:t xml:space="preserve"> не волновало.</w:t>
      </w:r>
      <w:r>
        <w:rPr>
          <w:rStyle w:val="apple-converted-space"/>
          <w:color w:val="000000"/>
        </w:rPr>
        <w:t xml:space="preserve"> </w:t>
      </w:r>
    </w:p>
    <w:p w:rsidR="00CD320A" w:rsidRDefault="00CD320A" w:rsidP="00CD320A">
      <w:pPr>
        <w:pStyle w:val="western"/>
        <w:shd w:val="clear" w:color="auto" w:fill="FFFFFF"/>
        <w:spacing w:before="0" w:after="0"/>
        <w:ind w:firstLine="461"/>
        <w:jc w:val="both"/>
        <w:rPr>
          <w:color w:val="000000"/>
        </w:rPr>
      </w:pPr>
      <w:r>
        <w:t xml:space="preserve">– </w:t>
      </w:r>
      <w:r>
        <w:rPr>
          <w:i/>
          <w:iCs/>
          <w:color w:val="000000"/>
        </w:rPr>
        <w:t>Боже</w:t>
      </w:r>
      <w:r>
        <w:rPr>
          <w:color w:val="000000"/>
        </w:rPr>
        <w:t>...</w:t>
      </w:r>
      <w:r>
        <w:t xml:space="preserve"> –</w:t>
      </w:r>
      <w:r>
        <w:rPr>
          <w:color w:val="000000"/>
        </w:rPr>
        <w:t xml:space="preserve"> Я закатил глаза.</w:t>
      </w:r>
      <w:r>
        <w:rPr>
          <w:rStyle w:val="apple-converted-space"/>
          <w:color w:val="000000"/>
        </w:rPr>
        <w:t xml:space="preserve"> </w:t>
      </w:r>
      <w:r>
        <w:t>– Подрастите</w:t>
      </w:r>
      <w:r>
        <w:rPr>
          <w:color w:val="000000"/>
        </w:rPr>
        <w:t>, ребята.</w:t>
      </w:r>
      <w:r>
        <w:t xml:space="preserve"> –</w:t>
      </w:r>
      <w:r>
        <w:rPr>
          <w:color w:val="000000"/>
        </w:rPr>
        <w:t xml:space="preserve"> Прекратив на сегодня наблюдать за столом футболистов, я </w:t>
      </w:r>
      <w:proofErr w:type="gramStart"/>
      <w:r>
        <w:rPr>
          <w:color w:val="000000"/>
        </w:rPr>
        <w:t>принялся</w:t>
      </w:r>
      <w:proofErr w:type="gramEnd"/>
      <w:r>
        <w:rPr>
          <w:color w:val="000000"/>
        </w:rPr>
        <w:t xml:space="preserve"> есть гамбургер.</w:t>
      </w:r>
      <w:r>
        <w:rPr>
          <w:rStyle w:val="apple-converted-space"/>
          <w:color w:val="000000"/>
        </w:rPr>
        <w:t xml:space="preserve"> </w:t>
      </w:r>
      <w:r>
        <w:rPr>
          <w:color w:val="000000"/>
        </w:rPr>
        <w:t>Независимо от того, чем Сьюзан и Итан занимались во время обеда, мои друзья не заткнутся, если я продолжу наблюдать за ними.</w:t>
      </w:r>
    </w:p>
    <w:p w:rsidR="00CD320A" w:rsidRDefault="00CD320A" w:rsidP="00CD320A">
      <w:pPr>
        <w:pStyle w:val="western"/>
        <w:shd w:val="clear" w:color="auto" w:fill="FFFFFF"/>
        <w:spacing w:before="0" w:after="0"/>
        <w:ind w:firstLine="461"/>
        <w:jc w:val="both"/>
        <w:rPr>
          <w:color w:val="000000"/>
        </w:rPr>
      </w:pPr>
      <w:r>
        <w:rPr>
          <w:color w:val="000000"/>
        </w:rPr>
        <w:t>Днём я снова поехал в школу на тренировку по баскетболу и вспомнил, о чём говорила Бекки.</w:t>
      </w:r>
      <w:r>
        <w:rPr>
          <w:rStyle w:val="apple-converted-space"/>
          <w:color w:val="000000"/>
        </w:rPr>
        <w:t xml:space="preserve"> </w:t>
      </w:r>
      <w:r>
        <w:rPr>
          <w:color w:val="000000"/>
        </w:rPr>
        <w:t>Лорен больна.</w:t>
      </w:r>
      <w:r>
        <w:rPr>
          <w:rStyle w:val="apple-converted-space"/>
          <w:color w:val="000000"/>
        </w:rPr>
        <w:t xml:space="preserve"> </w:t>
      </w:r>
      <w:r>
        <w:rPr>
          <w:color w:val="000000"/>
        </w:rPr>
        <w:t>Хороший друг позвонил бы ей и спросил, как она себя чувствует.</w:t>
      </w:r>
      <w:r>
        <w:rPr>
          <w:rStyle w:val="apple-converted-space"/>
          <w:color w:val="000000"/>
        </w:rPr>
        <w:t xml:space="preserve"> </w:t>
      </w:r>
      <w:r>
        <w:rPr>
          <w:color w:val="000000"/>
        </w:rPr>
        <w:t>Я снял телефон с кронштейна.</w:t>
      </w:r>
      <w:r>
        <w:rPr>
          <w:rStyle w:val="apple-converted-space"/>
          <w:color w:val="000000"/>
        </w:rPr>
        <w:t xml:space="preserve"> </w:t>
      </w:r>
      <w:r>
        <w:rPr>
          <w:color w:val="000000"/>
        </w:rPr>
        <w:t>Но лучший друг приехал бы и проведал её лично.</w:t>
      </w:r>
      <w:r>
        <w:rPr>
          <w:rStyle w:val="apple-converted-space"/>
          <w:color w:val="000000"/>
        </w:rPr>
        <w:t xml:space="preserve"> </w:t>
      </w:r>
      <w:r>
        <w:rPr>
          <w:color w:val="000000"/>
        </w:rPr>
        <w:t>Отбросив телефон на пассажирское сиденье, я повернул направо от школы Гровер Бич</w:t>
      </w:r>
      <w:proofErr w:type="gramStart"/>
      <w:r>
        <w:rPr>
          <w:color w:val="000000"/>
        </w:rPr>
        <w:t xml:space="preserve"> Х</w:t>
      </w:r>
      <w:proofErr w:type="gramEnd"/>
      <w:r>
        <w:rPr>
          <w:color w:val="000000"/>
        </w:rPr>
        <w:t>ай и проехал мимо автостоянки, выезжая на шоссе, ведущее из города.</w:t>
      </w:r>
    </w:p>
    <w:p w:rsidR="00CD320A" w:rsidRDefault="00CD320A" w:rsidP="00CD320A">
      <w:pPr>
        <w:pStyle w:val="western"/>
        <w:shd w:val="clear" w:color="auto" w:fill="FFFFFF"/>
        <w:spacing w:before="0" w:after="0"/>
        <w:ind w:firstLine="461"/>
        <w:jc w:val="both"/>
      </w:pPr>
      <w:r>
        <w:rPr>
          <w:color w:val="000000"/>
        </w:rPr>
        <w:t>Припарковавшись у тротуара перед её домом, я набрал её номер.</w:t>
      </w:r>
    </w:p>
    <w:p w:rsidR="00CD320A" w:rsidRDefault="00CD320A" w:rsidP="00CD320A">
      <w:pPr>
        <w:pStyle w:val="western"/>
        <w:shd w:val="clear" w:color="auto" w:fill="FFFFFF"/>
        <w:spacing w:before="0" w:after="0"/>
        <w:ind w:firstLine="461"/>
        <w:jc w:val="both"/>
      </w:pPr>
      <w:r>
        <w:t xml:space="preserve">– </w:t>
      </w:r>
      <w:r w:rsidRPr="007846F4">
        <w:rPr>
          <w:color w:val="000000"/>
        </w:rPr>
        <w:t>Крис?</w:t>
      </w:r>
      <w:r>
        <w:t xml:space="preserve"> –</w:t>
      </w:r>
      <w:r w:rsidRPr="007846F4">
        <w:rPr>
          <w:color w:val="000000"/>
        </w:rPr>
        <w:t xml:space="preserve"> у</w:t>
      </w:r>
      <w:r>
        <w:rPr>
          <w:color w:val="000000"/>
        </w:rPr>
        <w:t>дивленно ответила она вялым</w:t>
      </w:r>
      <w:r w:rsidRPr="007846F4">
        <w:rPr>
          <w:color w:val="000000"/>
        </w:rPr>
        <w:t xml:space="preserve"> голосом, </w:t>
      </w:r>
      <w:r>
        <w:rPr>
          <w:color w:val="000000"/>
        </w:rPr>
        <w:t>говоря в нос</w:t>
      </w:r>
      <w:r w:rsidRPr="007846F4">
        <w:rPr>
          <w:color w:val="000000"/>
        </w:rPr>
        <w:t>.</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Ага.</w:t>
      </w:r>
      <w:r>
        <w:rPr>
          <w:rStyle w:val="apple-converted-space"/>
          <w:color w:val="000000"/>
        </w:rPr>
        <w:t xml:space="preserve"> </w:t>
      </w:r>
      <w:r>
        <w:rPr>
          <w:color w:val="000000"/>
        </w:rPr>
        <w:t>Бекс сказала мне, что ты заболела.</w:t>
      </w:r>
      <w:r>
        <w:rPr>
          <w:rStyle w:val="apple-converted-space"/>
          <w:color w:val="000000"/>
        </w:rPr>
        <w:t xml:space="preserve"> </w:t>
      </w:r>
      <w:r>
        <w:rPr>
          <w:color w:val="000000"/>
        </w:rPr>
        <w:t>Ты дома?</w:t>
      </w:r>
    </w:p>
    <w:p w:rsidR="00CD320A" w:rsidRDefault="00CD320A" w:rsidP="00CD320A">
      <w:pPr>
        <w:pStyle w:val="western"/>
        <w:shd w:val="clear" w:color="auto" w:fill="FFFFFF"/>
        <w:spacing w:before="0" w:after="0"/>
        <w:ind w:firstLine="461"/>
        <w:jc w:val="both"/>
      </w:pPr>
      <w:r>
        <w:rPr>
          <w:color w:val="000000"/>
        </w:rPr>
        <w:t xml:space="preserve">Она несколько секунд колебалась, а затем фыркнула: </w:t>
      </w:r>
    </w:p>
    <w:p w:rsidR="00CD320A" w:rsidRDefault="00CD320A" w:rsidP="00CD320A">
      <w:pPr>
        <w:pStyle w:val="western"/>
        <w:shd w:val="clear" w:color="auto" w:fill="FFFFFF"/>
        <w:spacing w:before="0" w:after="0"/>
        <w:ind w:firstLine="461"/>
        <w:jc w:val="both"/>
        <w:rPr>
          <w:color w:val="000000"/>
        </w:rPr>
      </w:pPr>
      <w:r>
        <w:t>– У</w:t>
      </w:r>
      <w:r>
        <w:rPr>
          <w:color w:val="000000"/>
        </w:rPr>
        <w:t xml:space="preserve"> меня температура и, если ты не услышал, ещё насморк.</w:t>
      </w:r>
      <w:r>
        <w:rPr>
          <w:rStyle w:val="apple-converted-space"/>
          <w:color w:val="000000"/>
        </w:rPr>
        <w:t xml:space="preserve"> Как </w:t>
      </w:r>
      <w:r>
        <w:rPr>
          <w:rStyle w:val="apple-converted-space"/>
          <w:i/>
          <w:color w:val="000000"/>
        </w:rPr>
        <w:t>т</w:t>
      </w:r>
      <w:r>
        <w:rPr>
          <w:i/>
          <w:iCs/>
          <w:color w:val="000000"/>
        </w:rPr>
        <w:t>ы</w:t>
      </w:r>
      <w:r>
        <w:rPr>
          <w:rStyle w:val="apple-converted-space"/>
          <w:color w:val="000000"/>
        </w:rPr>
        <w:t xml:space="preserve"> </w:t>
      </w:r>
      <w:r>
        <w:rPr>
          <w:color w:val="000000"/>
        </w:rPr>
        <w:t>думаешь, где я?</w:t>
      </w:r>
    </w:p>
    <w:p w:rsidR="00CD320A" w:rsidRDefault="00CD320A" w:rsidP="00CD320A">
      <w:pPr>
        <w:pStyle w:val="western"/>
        <w:shd w:val="clear" w:color="auto" w:fill="FFFFFF"/>
        <w:spacing w:before="0" w:after="0"/>
        <w:ind w:firstLine="461"/>
        <w:jc w:val="both"/>
      </w:pPr>
      <w:r>
        <w:rPr>
          <w:color w:val="000000"/>
        </w:rPr>
        <w:t>Я закатил глаза от ее цинизма.</w:t>
      </w:r>
      <w:r>
        <w:rPr>
          <w:rStyle w:val="apple-converted-space"/>
          <w:color w:val="000000"/>
        </w:rPr>
        <w:t xml:space="preserve"> </w:t>
      </w:r>
    </w:p>
    <w:p w:rsidR="00CD320A" w:rsidRDefault="00CD320A" w:rsidP="00CD320A">
      <w:pPr>
        <w:pStyle w:val="western"/>
        <w:shd w:val="clear" w:color="auto" w:fill="FFFFFF"/>
        <w:spacing w:before="0" w:after="0"/>
        <w:ind w:firstLine="461"/>
        <w:jc w:val="both"/>
      </w:pPr>
      <w:r>
        <w:t xml:space="preserve">– </w:t>
      </w:r>
      <w:r>
        <w:rPr>
          <w:color w:val="000000"/>
        </w:rPr>
        <w:t>Хорошо, мисс Сварливые штанишки, тогда подойди и открой дверь.</w:t>
      </w:r>
    </w:p>
    <w:p w:rsidR="00CD320A" w:rsidRDefault="00CD320A" w:rsidP="00CD320A">
      <w:pPr>
        <w:pStyle w:val="western"/>
        <w:shd w:val="clear" w:color="auto" w:fill="FFFFFF"/>
        <w:spacing w:before="0" w:after="0"/>
        <w:ind w:firstLine="461"/>
        <w:jc w:val="both"/>
        <w:rPr>
          <w:color w:val="000000"/>
        </w:rPr>
      </w:pPr>
      <w:r>
        <w:t xml:space="preserve">– </w:t>
      </w:r>
      <w:r>
        <w:rPr>
          <w:i/>
          <w:color w:val="000000"/>
        </w:rPr>
        <w:t>Что</w:t>
      </w:r>
      <w:r>
        <w:rPr>
          <w:color w:val="000000"/>
        </w:rPr>
        <w:t>?</w:t>
      </w:r>
      <w:r>
        <w:t xml:space="preserve"> –</w:t>
      </w:r>
      <w:r>
        <w:rPr>
          <w:rStyle w:val="apple-converted-space"/>
          <w:color w:val="000000"/>
        </w:rPr>
        <w:t xml:space="preserve"> в</w:t>
      </w:r>
      <w:r>
        <w:rPr>
          <w:color w:val="000000"/>
        </w:rPr>
        <w:t>звизгнула она.</w:t>
      </w:r>
    </w:p>
    <w:p w:rsidR="00CD320A" w:rsidRDefault="00CD320A" w:rsidP="00CD320A">
      <w:pPr>
        <w:pStyle w:val="western"/>
        <w:shd w:val="clear" w:color="auto" w:fill="FFFFFF"/>
        <w:spacing w:before="0" w:after="0"/>
        <w:ind w:firstLine="461"/>
        <w:jc w:val="both"/>
      </w:pPr>
      <w:r>
        <w:rPr>
          <w:color w:val="000000"/>
        </w:rPr>
        <w:t>Выбравшись из машины, я захлопнул дверцу и подошёл к крыльцу её дома.</w:t>
      </w:r>
      <w:r>
        <w:t xml:space="preserve"> </w:t>
      </w:r>
    </w:p>
    <w:p w:rsidR="00CD320A" w:rsidRDefault="00CD320A" w:rsidP="00CD320A">
      <w:pPr>
        <w:pStyle w:val="western"/>
        <w:shd w:val="clear" w:color="auto" w:fill="FFFFFF"/>
        <w:spacing w:before="0" w:after="0"/>
        <w:ind w:firstLine="461"/>
        <w:jc w:val="both"/>
      </w:pPr>
      <w:r>
        <w:t xml:space="preserve">– </w:t>
      </w:r>
      <w:r>
        <w:rPr>
          <w:color w:val="000000"/>
        </w:rPr>
        <w:t>Подойди к двери и впусти меня,</w:t>
      </w:r>
      <w:r>
        <w:t xml:space="preserve"> –</w:t>
      </w:r>
      <w:r>
        <w:rPr>
          <w:color w:val="000000"/>
        </w:rPr>
        <w:t xml:space="preserve"> медленно повторил я.</w:t>
      </w:r>
    </w:p>
    <w:p w:rsidR="00CD320A" w:rsidRDefault="00CD320A" w:rsidP="00CD320A">
      <w:pPr>
        <w:pStyle w:val="western"/>
        <w:shd w:val="clear" w:color="auto" w:fill="FFFFFF"/>
        <w:spacing w:before="0" w:after="0"/>
        <w:ind w:firstLine="461"/>
        <w:jc w:val="both"/>
      </w:pPr>
      <w:r>
        <w:t xml:space="preserve">– </w:t>
      </w:r>
      <w:r>
        <w:rPr>
          <w:color w:val="000000"/>
        </w:rPr>
        <w:t xml:space="preserve">Что, </w:t>
      </w:r>
      <w:r>
        <w:rPr>
          <w:i/>
          <w:iCs/>
          <w:color w:val="000000"/>
        </w:rPr>
        <w:t>сейчас</w:t>
      </w:r>
      <w:r>
        <w:rPr>
          <w:color w:val="000000"/>
        </w:rPr>
        <w:t>?</w:t>
      </w:r>
    </w:p>
    <w:p w:rsidR="00CD320A" w:rsidRDefault="00CD320A" w:rsidP="00CD320A">
      <w:pPr>
        <w:pStyle w:val="western"/>
        <w:shd w:val="clear" w:color="auto" w:fill="FFFFFF"/>
        <w:spacing w:before="0" w:after="0"/>
        <w:ind w:firstLine="461"/>
        <w:jc w:val="both"/>
      </w:pPr>
      <w:r>
        <w:t xml:space="preserve">– </w:t>
      </w:r>
      <w:r>
        <w:rPr>
          <w:color w:val="000000"/>
        </w:rPr>
        <w:t>Да.</w:t>
      </w:r>
    </w:p>
    <w:p w:rsidR="00CD320A" w:rsidRDefault="00CD320A" w:rsidP="00CD320A">
      <w:pPr>
        <w:pStyle w:val="western"/>
        <w:shd w:val="clear" w:color="auto" w:fill="FFFFFF"/>
        <w:spacing w:before="0" w:after="0"/>
        <w:ind w:firstLine="461"/>
        <w:jc w:val="both"/>
      </w:pPr>
      <w:r>
        <w:t xml:space="preserve">– </w:t>
      </w:r>
      <w:r>
        <w:rPr>
          <w:color w:val="000000"/>
        </w:rPr>
        <w:t>Нет!</w:t>
      </w:r>
    </w:p>
    <w:p w:rsidR="00CD320A" w:rsidRDefault="00CD320A" w:rsidP="00CD320A">
      <w:pPr>
        <w:pStyle w:val="western"/>
        <w:shd w:val="clear" w:color="auto" w:fill="FFFFFF"/>
        <w:spacing w:before="0" w:after="0"/>
        <w:ind w:firstLine="461"/>
        <w:jc w:val="both"/>
      </w:pPr>
      <w:r>
        <w:t xml:space="preserve">– </w:t>
      </w:r>
      <w:r>
        <w:rPr>
          <w:color w:val="000000"/>
        </w:rPr>
        <w:t>Почему нет?</w:t>
      </w:r>
    </w:p>
    <w:p w:rsidR="00CD320A" w:rsidRDefault="00CD320A" w:rsidP="00CD320A">
      <w:pPr>
        <w:pStyle w:val="western"/>
        <w:shd w:val="clear" w:color="auto" w:fill="FFFFFF"/>
        <w:spacing w:before="0" w:after="0"/>
        <w:ind w:firstLine="461"/>
        <w:jc w:val="both"/>
      </w:pPr>
      <w:r>
        <w:t xml:space="preserve">– </w:t>
      </w:r>
      <w:r w:rsidRPr="007846F4">
        <w:rPr>
          <w:color w:val="000000"/>
        </w:rPr>
        <w:t>Потому что... потому что...</w:t>
      </w:r>
      <w:r>
        <w:t xml:space="preserve"> –</w:t>
      </w:r>
      <w:r w:rsidRPr="007846F4">
        <w:rPr>
          <w:color w:val="000000"/>
        </w:rPr>
        <w:t xml:space="preserve"> </w:t>
      </w:r>
      <w:r>
        <w:rPr>
          <w:color w:val="000000"/>
        </w:rPr>
        <w:t>В телефоне послышался какой-то шорох</w:t>
      </w:r>
      <w:r w:rsidRPr="007846F4">
        <w:rPr>
          <w:color w:val="000000"/>
        </w:rPr>
        <w:t>. Что, ч</w:t>
      </w:r>
      <w:r>
        <w:rPr>
          <w:color w:val="000000"/>
        </w:rPr>
        <w:t>ё</w:t>
      </w:r>
      <w:r w:rsidRPr="007846F4">
        <w:rPr>
          <w:color w:val="000000"/>
        </w:rPr>
        <w:t>рт возьми, она делает?</w:t>
      </w:r>
    </w:p>
    <w:p w:rsidR="00CD320A" w:rsidRDefault="00CD320A" w:rsidP="00CD320A">
      <w:pPr>
        <w:pStyle w:val="western"/>
        <w:shd w:val="clear" w:color="auto" w:fill="FFFFFF"/>
        <w:spacing w:before="0" w:after="0"/>
        <w:ind w:firstLine="461"/>
        <w:jc w:val="both"/>
      </w:pPr>
      <w:r>
        <w:t xml:space="preserve">– </w:t>
      </w:r>
      <w:r w:rsidRPr="007846F4">
        <w:rPr>
          <w:color w:val="000000"/>
        </w:rPr>
        <w:t>Потому что</w:t>
      </w:r>
      <w:r>
        <w:rPr>
          <w:color w:val="000000"/>
        </w:rPr>
        <w:t>, что, Лорен?</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Ну, потому что я сейчас в постели.</w:t>
      </w:r>
      <w:r>
        <w:t xml:space="preserve"> –</w:t>
      </w:r>
      <w:r>
        <w:rPr>
          <w:color w:val="000000"/>
        </w:rPr>
        <w:t xml:space="preserve"> В телефоне раздался звук, как будто кто-то раздернул шторы.</w:t>
      </w:r>
      <w:r>
        <w:rPr>
          <w:rStyle w:val="apple-converted-space"/>
          <w:color w:val="000000"/>
        </w:rPr>
        <w:t xml:space="preserve"> </w:t>
      </w:r>
      <w:r>
        <w:t xml:space="preserve">– </w:t>
      </w:r>
      <w:r>
        <w:rPr>
          <w:color w:val="000000"/>
        </w:rPr>
        <w:t xml:space="preserve">Боже мой, ты </w:t>
      </w:r>
      <w:proofErr w:type="gramStart"/>
      <w:r>
        <w:rPr>
          <w:color w:val="000000"/>
        </w:rPr>
        <w:t>и</w:t>
      </w:r>
      <w:proofErr w:type="gramEnd"/>
      <w:r>
        <w:rPr>
          <w:color w:val="000000"/>
        </w:rPr>
        <w:t xml:space="preserve"> правда здесь!</w:t>
      </w:r>
    </w:p>
    <w:p w:rsidR="00CD320A" w:rsidRDefault="00CD320A" w:rsidP="00CD320A">
      <w:pPr>
        <w:pStyle w:val="western"/>
        <w:shd w:val="clear" w:color="auto" w:fill="FFFFFF"/>
        <w:spacing w:before="0" w:after="0"/>
        <w:ind w:firstLine="461"/>
        <w:jc w:val="both"/>
      </w:pPr>
      <w:r>
        <w:rPr>
          <w:color w:val="000000"/>
        </w:rPr>
        <w:t>Она увидела мою машину перед домом?</w:t>
      </w:r>
      <w:r>
        <w:rPr>
          <w:rStyle w:val="apple-converted-space"/>
          <w:color w:val="000000"/>
        </w:rPr>
        <w:t xml:space="preserve"> </w:t>
      </w:r>
      <w:r>
        <w:rPr>
          <w:color w:val="000000"/>
        </w:rPr>
        <w:t>Потому что меня из окна своей комнаты она увидеть не могла, так как я стоял перед входной дверью.</w:t>
      </w:r>
      <w:r>
        <w:rPr>
          <w:rStyle w:val="apple-converted-space"/>
          <w:color w:val="000000"/>
        </w:rPr>
        <w:t xml:space="preserve"> </w:t>
      </w:r>
      <w:r>
        <w:rPr>
          <w:color w:val="000000"/>
        </w:rPr>
        <w:t>Но она же слышала дверной звонок.</w:t>
      </w:r>
      <w:r>
        <w:rPr>
          <w:rStyle w:val="apple-converted-space"/>
          <w:color w:val="000000"/>
        </w:rPr>
        <w:t xml:space="preserve"> </w:t>
      </w:r>
    </w:p>
    <w:p w:rsidR="00CD320A" w:rsidRDefault="00CD320A" w:rsidP="00CD320A">
      <w:pPr>
        <w:pStyle w:val="western"/>
        <w:shd w:val="clear" w:color="auto" w:fill="FFFFFF"/>
        <w:spacing w:before="0" w:after="0"/>
        <w:ind w:firstLine="461"/>
        <w:jc w:val="both"/>
      </w:pPr>
      <w:r>
        <w:t xml:space="preserve">– </w:t>
      </w:r>
      <w:r>
        <w:rPr>
          <w:color w:val="000000"/>
        </w:rPr>
        <w:t>Давай, Паркер.</w:t>
      </w:r>
      <w:r>
        <w:rPr>
          <w:rStyle w:val="apple-converted-space"/>
          <w:color w:val="000000"/>
        </w:rPr>
        <w:t xml:space="preserve"> </w:t>
      </w:r>
      <w:r>
        <w:rPr>
          <w:color w:val="000000"/>
        </w:rPr>
        <w:t>Открой дверь.</w:t>
      </w:r>
      <w:r>
        <w:rPr>
          <w:rStyle w:val="apple-converted-space"/>
          <w:color w:val="000000"/>
        </w:rPr>
        <w:t xml:space="preserve"> </w:t>
      </w:r>
      <w:r>
        <w:rPr>
          <w:color w:val="000000"/>
        </w:rPr>
        <w:t>Я видел тебя в постели и прежде.</w:t>
      </w:r>
      <w:r>
        <w:rPr>
          <w:rStyle w:val="apple-converted-space"/>
          <w:color w:val="000000"/>
        </w:rPr>
        <w:t xml:space="preserve"> </w:t>
      </w:r>
      <w:r>
        <w:rPr>
          <w:color w:val="000000"/>
        </w:rPr>
        <w:t>Ничего страшного.</w:t>
      </w:r>
    </w:p>
    <w:p w:rsidR="00CD320A" w:rsidRDefault="00CD320A" w:rsidP="00CD320A">
      <w:pPr>
        <w:pStyle w:val="western"/>
        <w:shd w:val="clear" w:color="auto" w:fill="FFFFFF"/>
        <w:spacing w:before="0" w:after="0"/>
        <w:ind w:firstLine="461"/>
        <w:jc w:val="both"/>
        <w:rPr>
          <w:i/>
          <w:iCs/>
          <w:color w:val="000000"/>
        </w:rPr>
      </w:pPr>
      <w:r>
        <w:t xml:space="preserve">– </w:t>
      </w:r>
      <w:r>
        <w:rPr>
          <w:color w:val="000000"/>
        </w:rPr>
        <w:t>К</w:t>
      </w:r>
      <w:r w:rsidRPr="007846F4">
        <w:rPr>
          <w:color w:val="000000"/>
        </w:rPr>
        <w:t xml:space="preserve">огда </w:t>
      </w:r>
      <w:r>
        <w:rPr>
          <w:color w:val="000000"/>
        </w:rPr>
        <w:t>т</w:t>
      </w:r>
      <w:r w:rsidRPr="007846F4">
        <w:rPr>
          <w:color w:val="000000"/>
        </w:rPr>
        <w:t>ы видел меня в постели</w:t>
      </w:r>
      <w:r>
        <w:rPr>
          <w:color w:val="000000"/>
        </w:rPr>
        <w:t>, я</w:t>
      </w:r>
      <w:r w:rsidRPr="007846F4">
        <w:rPr>
          <w:color w:val="000000"/>
        </w:rPr>
        <w:t xml:space="preserve"> не был</w:t>
      </w:r>
      <w:r>
        <w:rPr>
          <w:color w:val="000000"/>
        </w:rPr>
        <w:t>а</w:t>
      </w:r>
      <w:r w:rsidRPr="007846F4">
        <w:rPr>
          <w:color w:val="000000"/>
        </w:rPr>
        <w:t xml:space="preserve"> бол</w:t>
      </w:r>
      <w:r>
        <w:rPr>
          <w:color w:val="000000"/>
        </w:rPr>
        <w:t>ьна</w:t>
      </w:r>
      <w:r w:rsidRPr="007846F4">
        <w:rPr>
          <w:color w:val="000000"/>
        </w:rPr>
        <w:t>.</w:t>
      </w:r>
      <w:r w:rsidRPr="007846F4">
        <w:rPr>
          <w:rStyle w:val="apple-converted-space"/>
          <w:color w:val="000000"/>
        </w:rPr>
        <w:t xml:space="preserve"> </w:t>
      </w:r>
      <w:r>
        <w:rPr>
          <w:color w:val="000000"/>
        </w:rPr>
        <w:t>А сейчас уходи. Пожалуйста.</w:t>
      </w:r>
    </w:p>
    <w:p w:rsidR="00CD320A" w:rsidRDefault="00CD320A" w:rsidP="00CD320A">
      <w:pPr>
        <w:pStyle w:val="western"/>
        <w:shd w:val="clear" w:color="auto" w:fill="FFFFFF"/>
        <w:spacing w:before="0" w:after="0"/>
        <w:ind w:firstLine="461"/>
        <w:jc w:val="both"/>
      </w:pPr>
      <w:r>
        <w:rPr>
          <w:i/>
          <w:iCs/>
          <w:color w:val="000000"/>
        </w:rPr>
        <w:t>Что?</w:t>
      </w:r>
      <w:r>
        <w:rPr>
          <w:rStyle w:val="apple-converted-space"/>
          <w:color w:val="000000"/>
        </w:rPr>
        <w:t xml:space="preserve"> </w:t>
      </w:r>
      <w:r>
        <w:rPr>
          <w:color w:val="000000"/>
        </w:rPr>
        <w:t>Я засмеялся и снова позвонил в дверь.</w:t>
      </w:r>
      <w:r>
        <w:rPr>
          <w:rStyle w:val="apple-converted-space"/>
          <w:color w:val="000000"/>
        </w:rPr>
        <w:t xml:space="preserve"> </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Ни за что.</w:t>
      </w:r>
      <w:r>
        <w:rPr>
          <w:rStyle w:val="apple-converted-space"/>
          <w:color w:val="000000"/>
        </w:rPr>
        <w:t xml:space="preserve"> </w:t>
      </w:r>
      <w:r>
        <w:rPr>
          <w:color w:val="000000"/>
        </w:rPr>
        <w:t>Я буду трезвонить, пока ты не откроешь.</w:t>
      </w:r>
      <w:r>
        <w:rPr>
          <w:rStyle w:val="apple-converted-space"/>
          <w:color w:val="000000"/>
        </w:rPr>
        <w:t xml:space="preserve"> </w:t>
      </w:r>
      <w:r>
        <w:rPr>
          <w:color w:val="000000"/>
        </w:rPr>
        <w:t xml:space="preserve">Я могу делать это несколько часов, так что вытаскивай свою больную </w:t>
      </w:r>
      <w:proofErr w:type="gramStart"/>
      <w:r>
        <w:rPr>
          <w:color w:val="000000"/>
        </w:rPr>
        <w:t>задницу</w:t>
      </w:r>
      <w:proofErr w:type="gramEnd"/>
      <w:r>
        <w:rPr>
          <w:color w:val="000000"/>
        </w:rPr>
        <w:t xml:space="preserve"> из постели и…</w:t>
      </w:r>
    </w:p>
    <w:p w:rsidR="00CD320A" w:rsidRDefault="00CD320A" w:rsidP="00CD320A">
      <w:pPr>
        <w:pStyle w:val="western"/>
        <w:shd w:val="clear" w:color="auto" w:fill="FFFFFF"/>
        <w:spacing w:before="0" w:after="0"/>
        <w:ind w:firstLine="461"/>
        <w:jc w:val="both"/>
        <w:rPr>
          <w:color w:val="000000"/>
        </w:rPr>
      </w:pPr>
      <w:r>
        <w:rPr>
          <w:color w:val="000000"/>
        </w:rPr>
        <w:t>Дверь приоткрылась.</w:t>
      </w:r>
      <w:r>
        <w:rPr>
          <w:rStyle w:val="apple-converted-space"/>
          <w:color w:val="000000"/>
        </w:rPr>
        <w:t xml:space="preserve"> Но п</w:t>
      </w:r>
      <w:r>
        <w:rPr>
          <w:color w:val="000000"/>
        </w:rPr>
        <w:t>очти как в доме с привидениями, никто не встретил меня. Только темный дверной проём.</w:t>
      </w:r>
      <w:r>
        <w:rPr>
          <w:rStyle w:val="apple-converted-space"/>
          <w:color w:val="000000"/>
        </w:rPr>
        <w:t xml:space="preserve"> </w:t>
      </w:r>
      <w:r>
        <w:rPr>
          <w:color w:val="000000"/>
        </w:rPr>
        <w:t>Я засунул телефон в карман и толкнул дверь.</w:t>
      </w:r>
      <w:r>
        <w:rPr>
          <w:rStyle w:val="apple-converted-space"/>
          <w:color w:val="000000"/>
        </w:rPr>
        <w:t xml:space="preserve"> </w:t>
      </w:r>
      <w:r>
        <w:rPr>
          <w:color w:val="000000"/>
        </w:rPr>
        <w:t>Заглянув вовнутрь, я увидел, как Лорен упорхнула в свою комнату в конце коридора.</w:t>
      </w:r>
      <w:r>
        <w:rPr>
          <w:rStyle w:val="apple-converted-space"/>
          <w:color w:val="000000"/>
        </w:rPr>
        <w:t xml:space="preserve"> </w:t>
      </w:r>
      <w:r>
        <w:rPr>
          <w:color w:val="000000"/>
        </w:rPr>
        <w:t>Она одета во фланелевую пижаму?</w:t>
      </w:r>
    </w:p>
    <w:p w:rsidR="00CD320A" w:rsidRPr="00CD320A" w:rsidRDefault="00CD320A" w:rsidP="00CD320A">
      <w:pPr>
        <w:pStyle w:val="western"/>
        <w:shd w:val="clear" w:color="auto" w:fill="FFFFFF"/>
        <w:spacing w:before="0" w:after="0"/>
        <w:ind w:firstLine="461"/>
        <w:jc w:val="both"/>
      </w:pPr>
      <w:r>
        <w:rPr>
          <w:color w:val="000000"/>
        </w:rPr>
        <w:t>Я закрыл дверь</w:t>
      </w:r>
      <w:r>
        <w:rPr>
          <w:rStyle w:val="apple-converted-space"/>
          <w:color w:val="000000"/>
        </w:rPr>
        <w:t xml:space="preserve"> </w:t>
      </w:r>
      <w:r>
        <w:rPr>
          <w:color w:val="000000"/>
        </w:rPr>
        <w:t>и пошёл за ней, постучав в дверь, прежде чем зайти к ней в комнату, хотя она и оставила её приоткрытой для меня.</w:t>
      </w:r>
      <w:r>
        <w:rPr>
          <w:rStyle w:val="apple-converted-space"/>
          <w:color w:val="000000"/>
        </w:rPr>
        <w:t xml:space="preserve"> </w:t>
      </w:r>
      <w:r>
        <w:rPr>
          <w:color w:val="000000"/>
        </w:rPr>
        <w:t>Сидя на постели завернувшись в одеяло, Лорен посмотрела на меня с опаской.</w:t>
      </w:r>
      <w:r>
        <w:rPr>
          <w:rStyle w:val="apple-converted-space"/>
          <w:color w:val="000000"/>
        </w:rPr>
        <w:t xml:space="preserve"> </w:t>
      </w:r>
      <w:r>
        <w:rPr>
          <w:color w:val="000000"/>
        </w:rPr>
        <w:t>Её грязные волосы были собраны крабом наверх.</w:t>
      </w:r>
      <w:r>
        <w:rPr>
          <w:rStyle w:val="apple-converted-space"/>
          <w:color w:val="000000"/>
        </w:rPr>
        <w:t xml:space="preserve"> </w:t>
      </w:r>
      <w:r>
        <w:rPr>
          <w:color w:val="000000"/>
        </w:rPr>
        <w:t>И да, это была фланелевая пижама.</w:t>
      </w:r>
      <w:r>
        <w:rPr>
          <w:rStyle w:val="apple-converted-space"/>
          <w:color w:val="000000"/>
        </w:rPr>
        <w:t xml:space="preserve"> </w:t>
      </w:r>
      <w:proofErr w:type="gramStart"/>
      <w:r>
        <w:rPr>
          <w:color w:val="000000"/>
        </w:rPr>
        <w:t>Темно-зеленая</w:t>
      </w:r>
      <w:proofErr w:type="gramEnd"/>
      <w:r>
        <w:rPr>
          <w:color w:val="000000"/>
        </w:rPr>
        <w:t>, с крошечными динозавриками.</w:t>
      </w:r>
      <w:r>
        <w:rPr>
          <w:rStyle w:val="apple-converted-space"/>
          <w:color w:val="000000"/>
        </w:rPr>
        <w:t xml:space="preserve"> </w:t>
      </w:r>
      <w:r>
        <w:rPr>
          <w:color w:val="000000"/>
        </w:rPr>
        <w:t>Я сдержал ухмылку.</w:t>
      </w:r>
      <w:r>
        <w:rPr>
          <w:rStyle w:val="apple-converted-space"/>
          <w:color w:val="000000"/>
        </w:rPr>
        <w:t xml:space="preserve"> </w:t>
      </w:r>
    </w:p>
    <w:p w:rsidR="00CD320A" w:rsidRDefault="00CD320A" w:rsidP="00CD320A">
      <w:pPr>
        <w:pStyle w:val="western"/>
        <w:shd w:val="clear" w:color="auto" w:fill="FFFFFF"/>
        <w:spacing w:before="0" w:after="0"/>
        <w:ind w:firstLine="461"/>
        <w:jc w:val="both"/>
      </w:pPr>
      <w:r w:rsidRPr="00CD320A">
        <w:lastRenderedPageBreak/>
        <w:t xml:space="preserve">– </w:t>
      </w:r>
      <w:r>
        <w:rPr>
          <w:color w:val="000000"/>
        </w:rPr>
        <w:t>Сексуальная</w:t>
      </w:r>
      <w:r w:rsidRPr="00CD320A">
        <w:rPr>
          <w:color w:val="000000"/>
        </w:rPr>
        <w:t xml:space="preserve"> </w:t>
      </w:r>
      <w:r>
        <w:rPr>
          <w:color w:val="000000"/>
        </w:rPr>
        <w:t>Паркер</w:t>
      </w:r>
      <w:r w:rsidRPr="00CD320A">
        <w:rPr>
          <w:color w:val="000000"/>
        </w:rPr>
        <w:t>.</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Я говорила, что больна, идиот.</w:t>
      </w:r>
    </w:p>
    <w:p w:rsidR="00CD320A" w:rsidRDefault="00CD320A" w:rsidP="00CD320A">
      <w:pPr>
        <w:pStyle w:val="western"/>
        <w:shd w:val="clear" w:color="auto" w:fill="FFFFFF"/>
        <w:spacing w:before="0" w:after="0"/>
        <w:ind w:firstLine="461"/>
        <w:jc w:val="both"/>
      </w:pPr>
      <w:r>
        <w:rPr>
          <w:color w:val="000000"/>
        </w:rPr>
        <w:t xml:space="preserve">Ах, </w:t>
      </w:r>
      <w:proofErr w:type="gramStart"/>
      <w:r>
        <w:rPr>
          <w:color w:val="000000"/>
        </w:rPr>
        <w:t>обаятельная</w:t>
      </w:r>
      <w:proofErr w:type="gramEnd"/>
      <w:r>
        <w:rPr>
          <w:color w:val="000000"/>
        </w:rPr>
        <w:t>, как маленький смертоносный вирус.</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Зачем ты пришел?</w:t>
      </w:r>
      <w:r>
        <w:t xml:space="preserve"> –</w:t>
      </w:r>
      <w:r>
        <w:rPr>
          <w:color w:val="000000"/>
        </w:rPr>
        <w:t xml:space="preserve"> прорычала она.</w:t>
      </w:r>
      <w:r>
        <w:rPr>
          <w:rStyle w:val="apple-converted-space"/>
          <w:color w:val="000000"/>
        </w:rPr>
        <w:t xml:space="preserve"> </w:t>
      </w:r>
      <w:r>
        <w:t xml:space="preserve">– </w:t>
      </w:r>
      <w:r>
        <w:rPr>
          <w:color w:val="000000"/>
        </w:rPr>
        <w:t>Разве не ты говорил мне, что наказан?</w:t>
      </w:r>
    </w:p>
    <w:p w:rsidR="00CD320A" w:rsidRDefault="00CD320A" w:rsidP="00CD320A">
      <w:pPr>
        <w:pStyle w:val="western"/>
        <w:shd w:val="clear" w:color="auto" w:fill="FFFFFF"/>
        <w:spacing w:before="0" w:after="0"/>
        <w:ind w:firstLine="461"/>
        <w:jc w:val="both"/>
      </w:pPr>
      <w:r>
        <w:rPr>
          <w:color w:val="000000"/>
        </w:rPr>
        <w:t>В воздухе висел густой запах сиропа от кашля, а на тумбочке были сложены всевозможные виды лекарств.</w:t>
      </w:r>
      <w:r>
        <w:rPr>
          <w:rStyle w:val="apple-converted-space"/>
          <w:color w:val="000000"/>
        </w:rPr>
        <w:t xml:space="preserve"> </w:t>
      </w:r>
      <w:r>
        <w:rPr>
          <w:color w:val="000000"/>
        </w:rPr>
        <w:t>Тьфу, лучше быть осторожным, находясь в этой комнате.</w:t>
      </w:r>
      <w:r>
        <w:rPr>
          <w:rStyle w:val="apple-converted-space"/>
          <w:color w:val="000000"/>
        </w:rPr>
        <w:t xml:space="preserve"> </w:t>
      </w:r>
      <w:r>
        <w:rPr>
          <w:color w:val="000000"/>
        </w:rPr>
        <w:t>Чтобы не дышать микробами, летающими по комнате, я прикрыл рот и нос, натянув воротник толстовки на лицо, и сел на стул около письменного стола, откатившись на нем как можно дальше от постели.</w:t>
      </w:r>
      <w:r>
        <w:rPr>
          <w:rStyle w:val="apple-converted-space"/>
          <w:color w:val="000000"/>
        </w:rPr>
        <w:t xml:space="preserve"> </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Официально я сейчас на тренировке по баскетболу.</w:t>
      </w:r>
    </w:p>
    <w:p w:rsidR="00CD320A" w:rsidRDefault="00CD320A" w:rsidP="00CD320A">
      <w:pPr>
        <w:pStyle w:val="western"/>
        <w:shd w:val="clear" w:color="auto" w:fill="FFFFFF"/>
        <w:spacing w:before="0" w:after="0"/>
        <w:ind w:firstLine="461"/>
        <w:jc w:val="both"/>
      </w:pPr>
      <w:r>
        <w:rPr>
          <w:color w:val="000000"/>
        </w:rPr>
        <w:t>Её стеклянные глаза расширились.</w:t>
      </w:r>
      <w:r>
        <w:rPr>
          <w:rStyle w:val="apple-converted-space"/>
          <w:color w:val="000000"/>
        </w:rPr>
        <w:t xml:space="preserve"> </w:t>
      </w:r>
    </w:p>
    <w:p w:rsidR="00CD320A" w:rsidRDefault="00CD320A" w:rsidP="00CD320A">
      <w:pPr>
        <w:pStyle w:val="western"/>
        <w:shd w:val="clear" w:color="auto" w:fill="FFFFFF"/>
        <w:spacing w:before="0" w:after="0"/>
        <w:ind w:firstLine="461"/>
        <w:jc w:val="both"/>
      </w:pPr>
      <w:r>
        <w:t>– Т</w:t>
      </w:r>
      <w:r>
        <w:rPr>
          <w:color w:val="000000"/>
        </w:rPr>
        <w:t>ы пропустил тренировку?</w:t>
      </w:r>
      <w:r>
        <w:t xml:space="preserve"> – </w:t>
      </w:r>
      <w:r>
        <w:rPr>
          <w:color w:val="000000"/>
        </w:rPr>
        <w:t>Я кивнул.</w:t>
      </w:r>
      <w:r>
        <w:rPr>
          <w:rStyle w:val="apple-converted-space"/>
          <w:color w:val="000000"/>
        </w:rPr>
        <w:t xml:space="preserve"> </w:t>
      </w:r>
      <w:r>
        <w:t>– Чтобы приехать с</w:t>
      </w:r>
      <w:r>
        <w:rPr>
          <w:color w:val="000000"/>
        </w:rPr>
        <w:t>юда?</w:t>
      </w:r>
    </w:p>
    <w:p w:rsidR="00CD320A" w:rsidRPr="00CD320A" w:rsidRDefault="00CD320A" w:rsidP="00CD320A">
      <w:pPr>
        <w:pStyle w:val="western"/>
        <w:shd w:val="clear" w:color="auto" w:fill="FFFFFF"/>
        <w:spacing w:before="0" w:after="0"/>
        <w:ind w:firstLine="461"/>
        <w:jc w:val="both"/>
      </w:pPr>
      <w:r>
        <w:t xml:space="preserve">– </w:t>
      </w:r>
      <w:proofErr w:type="gramStart"/>
      <w:r>
        <w:rPr>
          <w:color w:val="000000"/>
        </w:rPr>
        <w:t>Мм-хм</w:t>
      </w:r>
      <w:proofErr w:type="gramEnd"/>
      <w:r>
        <w:rPr>
          <w:color w:val="000000"/>
        </w:rPr>
        <w:t>.</w:t>
      </w:r>
    </w:p>
    <w:p w:rsidR="00CD320A" w:rsidRDefault="00CD320A" w:rsidP="00CD320A">
      <w:pPr>
        <w:pStyle w:val="western"/>
        <w:shd w:val="clear" w:color="auto" w:fill="FFFFFF"/>
        <w:spacing w:before="0" w:after="0"/>
        <w:ind w:firstLine="461"/>
        <w:jc w:val="both"/>
        <w:rPr>
          <w:color w:val="000000"/>
        </w:rPr>
      </w:pPr>
      <w:r w:rsidRPr="00CD320A">
        <w:t xml:space="preserve">– </w:t>
      </w:r>
      <w:r w:rsidRPr="007846F4">
        <w:rPr>
          <w:color w:val="000000"/>
        </w:rPr>
        <w:t>Ради Бога,</w:t>
      </w:r>
      <w:r w:rsidRPr="007846F4">
        <w:rPr>
          <w:rStyle w:val="apple-converted-space"/>
          <w:color w:val="000000"/>
        </w:rPr>
        <w:t xml:space="preserve"> </w:t>
      </w:r>
      <w:r>
        <w:rPr>
          <w:i/>
          <w:color w:val="000000"/>
        </w:rPr>
        <w:t>почему</w:t>
      </w:r>
      <w:r w:rsidRPr="00CD320A">
        <w:rPr>
          <w:color w:val="000000"/>
        </w:rPr>
        <w:t>?</w:t>
      </w:r>
    </w:p>
    <w:p w:rsidR="00CD320A" w:rsidRDefault="00CD320A" w:rsidP="00CD320A">
      <w:pPr>
        <w:pStyle w:val="western"/>
        <w:shd w:val="clear" w:color="auto" w:fill="FFFFFF"/>
        <w:spacing w:before="0" w:after="0"/>
        <w:ind w:firstLine="461"/>
        <w:jc w:val="both"/>
      </w:pPr>
      <w:r>
        <w:rPr>
          <w:color w:val="000000"/>
        </w:rPr>
        <w:t>Сложив руки на груди, я в упор посмотрел на неё.</w:t>
      </w:r>
      <w:r>
        <w:rPr>
          <w:rStyle w:val="apple-converted-space"/>
          <w:color w:val="000000"/>
        </w:rPr>
        <w:t xml:space="preserve"> </w:t>
      </w:r>
    </w:p>
    <w:p w:rsidR="00CD320A" w:rsidRDefault="00CD320A" w:rsidP="00CD320A">
      <w:pPr>
        <w:pStyle w:val="western"/>
        <w:shd w:val="clear" w:color="auto" w:fill="FFFFFF"/>
        <w:spacing w:before="0" w:after="0"/>
        <w:ind w:firstLine="461"/>
        <w:jc w:val="both"/>
      </w:pPr>
      <w:r>
        <w:t xml:space="preserve">– </w:t>
      </w:r>
      <w:r>
        <w:rPr>
          <w:color w:val="000000"/>
        </w:rPr>
        <w:t>Потому что ты мой друг, и друзья поступают именно так, когда кто-то болен.</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Понятно.</w:t>
      </w:r>
      <w:r>
        <w:t xml:space="preserve"> –</w:t>
      </w:r>
      <w:r>
        <w:rPr>
          <w:color w:val="000000"/>
        </w:rPr>
        <w:t xml:space="preserve"> Лорен наклонила голову.</w:t>
      </w:r>
      <w:r>
        <w:rPr>
          <w:rStyle w:val="apple-converted-space"/>
          <w:color w:val="000000"/>
        </w:rPr>
        <w:t xml:space="preserve"> </w:t>
      </w:r>
      <w:r>
        <w:t xml:space="preserve">– </w:t>
      </w:r>
      <w:r>
        <w:rPr>
          <w:color w:val="000000"/>
        </w:rPr>
        <w:t>А теперь скажи мне, почему ты пришел на самом деле.</w:t>
      </w:r>
    </w:p>
    <w:p w:rsidR="00CD320A" w:rsidRDefault="00CD320A" w:rsidP="00CD320A">
      <w:pPr>
        <w:pStyle w:val="western"/>
        <w:shd w:val="clear" w:color="auto" w:fill="FFFFFF"/>
        <w:spacing w:before="0" w:after="0"/>
        <w:ind w:firstLine="461"/>
        <w:jc w:val="both"/>
      </w:pPr>
      <w:r>
        <w:rPr>
          <w:color w:val="000000"/>
        </w:rPr>
        <w:t>Опустив взгляд на паркетный пол, я сделал долгий вдох.</w:t>
      </w:r>
      <w:r>
        <w:rPr>
          <w:rStyle w:val="apple-converted-space"/>
          <w:color w:val="000000"/>
        </w:rPr>
        <w:t xml:space="preserve"> </w:t>
      </w:r>
    </w:p>
    <w:p w:rsidR="00CD320A" w:rsidRDefault="00CD320A" w:rsidP="00CD320A">
      <w:pPr>
        <w:pStyle w:val="western"/>
        <w:shd w:val="clear" w:color="auto" w:fill="FFFFFF"/>
        <w:spacing w:before="0" w:after="0"/>
        <w:ind w:firstLine="461"/>
        <w:jc w:val="both"/>
      </w:pPr>
      <w:r>
        <w:t xml:space="preserve">– </w:t>
      </w:r>
      <w:r>
        <w:rPr>
          <w:color w:val="000000"/>
        </w:rPr>
        <w:t xml:space="preserve">Ну, во-первых, я хотел бы извиниться </w:t>
      </w:r>
      <w:proofErr w:type="gramStart"/>
      <w:r>
        <w:rPr>
          <w:color w:val="000000"/>
        </w:rPr>
        <w:t>за</w:t>
      </w:r>
      <w:proofErr w:type="gramEnd"/>
      <w:r>
        <w:rPr>
          <w:color w:val="000000"/>
        </w:rPr>
        <w:t>...</w:t>
      </w:r>
      <w:r>
        <w:t xml:space="preserve"> –</w:t>
      </w:r>
      <w:r>
        <w:rPr>
          <w:color w:val="000000"/>
        </w:rPr>
        <w:t xml:space="preserve"> За то, что </w:t>
      </w:r>
      <w:proofErr w:type="gramStart"/>
      <w:r>
        <w:rPr>
          <w:color w:val="000000"/>
        </w:rPr>
        <w:t>отшил</w:t>
      </w:r>
      <w:proofErr w:type="gramEnd"/>
      <w:r>
        <w:rPr>
          <w:color w:val="000000"/>
        </w:rPr>
        <w:t xml:space="preserve"> её на днях?</w:t>
      </w:r>
      <w:r>
        <w:rPr>
          <w:rStyle w:val="apple-converted-space"/>
          <w:color w:val="000000"/>
        </w:rPr>
        <w:t xml:space="preserve"> </w:t>
      </w:r>
      <w:r>
        <w:rPr>
          <w:color w:val="000000"/>
        </w:rPr>
        <w:t>Нет, слишком прямолинейно. Я прочистил горло.</w:t>
      </w:r>
      <w:r>
        <w:rPr>
          <w:rStyle w:val="apple-converted-space"/>
          <w:color w:val="000000"/>
        </w:rPr>
        <w:t xml:space="preserve"> </w:t>
      </w:r>
      <w:r>
        <w:t xml:space="preserve">– </w:t>
      </w:r>
      <w:r>
        <w:rPr>
          <w:color w:val="000000"/>
        </w:rPr>
        <w:t>За то, что немного отдалился в последнее время.</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Отдалился?</w:t>
      </w:r>
    </w:p>
    <w:p w:rsidR="00CD320A" w:rsidRDefault="00CD320A" w:rsidP="00CD320A">
      <w:pPr>
        <w:pStyle w:val="western"/>
        <w:shd w:val="clear" w:color="auto" w:fill="FFFFFF"/>
        <w:spacing w:before="0" w:after="0"/>
        <w:ind w:firstLine="461"/>
        <w:jc w:val="both"/>
      </w:pPr>
      <w:r>
        <w:rPr>
          <w:color w:val="000000"/>
        </w:rPr>
        <w:t>Я осторожно посмотрел ей в лицо.</w:t>
      </w:r>
      <w:r>
        <w:rPr>
          <w:rStyle w:val="apple-converted-space"/>
          <w:color w:val="000000"/>
        </w:rPr>
        <w:t xml:space="preserve"> </w:t>
      </w:r>
    </w:p>
    <w:p w:rsidR="00CD320A" w:rsidRDefault="00CD320A" w:rsidP="00CD320A">
      <w:pPr>
        <w:pStyle w:val="western"/>
        <w:shd w:val="clear" w:color="auto" w:fill="FFFFFF"/>
        <w:spacing w:before="0" w:after="0"/>
        <w:ind w:firstLine="461"/>
        <w:jc w:val="both"/>
      </w:pPr>
      <w:r>
        <w:t xml:space="preserve">– </w:t>
      </w:r>
      <w:r>
        <w:rPr>
          <w:color w:val="000000"/>
        </w:rPr>
        <w:t>Ну, был недоступен.</w:t>
      </w:r>
    </w:p>
    <w:p w:rsidR="00CD320A" w:rsidRDefault="00CD320A" w:rsidP="00CD320A">
      <w:pPr>
        <w:pStyle w:val="western"/>
        <w:shd w:val="clear" w:color="auto" w:fill="FFFFFF"/>
        <w:spacing w:before="0" w:after="0"/>
        <w:ind w:firstLine="461"/>
        <w:jc w:val="both"/>
      </w:pPr>
      <w:r>
        <w:t xml:space="preserve">– </w:t>
      </w:r>
      <w:r>
        <w:rPr>
          <w:color w:val="000000"/>
        </w:rPr>
        <w:t>Недоступен…</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Ради всего святого, не могла бы ты перестать повторять всё, что я произношу?</w:t>
      </w:r>
    </w:p>
    <w:p w:rsidR="00CD320A" w:rsidRDefault="00CD320A" w:rsidP="00CD320A">
      <w:pPr>
        <w:pStyle w:val="western"/>
        <w:shd w:val="clear" w:color="auto" w:fill="FFFFFF"/>
        <w:spacing w:before="0" w:after="0"/>
        <w:ind w:firstLine="461"/>
        <w:jc w:val="both"/>
      </w:pPr>
      <w:r>
        <w:rPr>
          <w:color w:val="000000"/>
        </w:rPr>
        <w:t>Сжав губы, Лорен уставилась на меня.</w:t>
      </w:r>
    </w:p>
    <w:p w:rsidR="00CD320A" w:rsidRDefault="00CD320A" w:rsidP="00CD320A">
      <w:pPr>
        <w:pStyle w:val="western"/>
        <w:shd w:val="clear" w:color="auto" w:fill="FFFFFF"/>
        <w:spacing w:before="0" w:after="0"/>
        <w:ind w:firstLine="461"/>
        <w:jc w:val="both"/>
      </w:pPr>
      <w:r>
        <w:t xml:space="preserve">– </w:t>
      </w:r>
      <w:r w:rsidRPr="007846F4">
        <w:rPr>
          <w:color w:val="000000"/>
        </w:rPr>
        <w:t xml:space="preserve">Таким образом, я пытаюсь сказать, </w:t>
      </w:r>
      <w:r>
        <w:rPr>
          <w:color w:val="000000"/>
        </w:rPr>
        <w:t>ч</w:t>
      </w:r>
      <w:r w:rsidRPr="007846F4">
        <w:rPr>
          <w:color w:val="000000"/>
        </w:rPr>
        <w:t>то мне очень нравил</w:t>
      </w:r>
      <w:r>
        <w:rPr>
          <w:color w:val="000000"/>
        </w:rPr>
        <w:t>и</w:t>
      </w:r>
      <w:r w:rsidRPr="007846F4">
        <w:rPr>
          <w:color w:val="000000"/>
        </w:rPr>
        <w:t>сь наш</w:t>
      </w:r>
      <w:r>
        <w:rPr>
          <w:color w:val="000000"/>
        </w:rPr>
        <w:t>и</w:t>
      </w:r>
      <w:r w:rsidRPr="007846F4">
        <w:rPr>
          <w:color w:val="000000"/>
        </w:rPr>
        <w:t xml:space="preserve"> </w:t>
      </w:r>
      <w:r>
        <w:rPr>
          <w:color w:val="000000"/>
        </w:rPr>
        <w:t>взаимоотношения</w:t>
      </w:r>
      <w:r w:rsidRPr="007846F4">
        <w:rPr>
          <w:color w:val="000000"/>
        </w:rPr>
        <w:t xml:space="preserve">, но </w:t>
      </w:r>
      <w:r>
        <w:rPr>
          <w:color w:val="000000"/>
        </w:rPr>
        <w:t>всё из-за кое-чего</w:t>
      </w:r>
      <w:r w:rsidRPr="007846F4">
        <w:rPr>
          <w:color w:val="000000"/>
        </w:rPr>
        <w:t xml:space="preserve"> </w:t>
      </w:r>
      <w:r>
        <w:rPr>
          <w:color w:val="000000"/>
        </w:rPr>
        <w:t>изменилось</w:t>
      </w:r>
      <w:r w:rsidRPr="007846F4">
        <w:rPr>
          <w:color w:val="000000"/>
        </w:rPr>
        <w:t>.</w:t>
      </w:r>
    </w:p>
    <w:p w:rsidR="00CD320A" w:rsidRDefault="00CD320A" w:rsidP="00CD320A">
      <w:pPr>
        <w:pStyle w:val="western"/>
        <w:shd w:val="clear" w:color="auto" w:fill="FFFFFF"/>
        <w:spacing w:before="0" w:after="0"/>
        <w:ind w:firstLine="461"/>
        <w:jc w:val="both"/>
      </w:pPr>
      <w:r>
        <w:t xml:space="preserve">– </w:t>
      </w:r>
      <w:r>
        <w:rPr>
          <w:i/>
          <w:color w:val="000000"/>
        </w:rPr>
        <w:t>Кое-кого,</w:t>
      </w:r>
      <w:r>
        <w:rPr>
          <w:i/>
          <w:iCs/>
          <w:color w:val="000000"/>
        </w:rPr>
        <w:t xml:space="preserve"> </w:t>
      </w:r>
      <w:r>
        <w:t xml:space="preserve">– </w:t>
      </w:r>
      <w:r>
        <w:rPr>
          <w:iCs/>
          <w:color w:val="000000"/>
        </w:rPr>
        <w:t>поправила она с явным упреком в голосе.</w:t>
      </w:r>
    </w:p>
    <w:p w:rsidR="00CD320A" w:rsidRDefault="00CD320A" w:rsidP="00CD320A">
      <w:pPr>
        <w:pStyle w:val="western"/>
        <w:shd w:val="clear" w:color="auto" w:fill="FFFFFF"/>
        <w:spacing w:before="0" w:after="0"/>
        <w:ind w:firstLine="461"/>
        <w:jc w:val="both"/>
        <w:rPr>
          <w:color w:val="000000"/>
        </w:rPr>
      </w:pPr>
      <w:r>
        <w:t xml:space="preserve">– </w:t>
      </w:r>
      <w:r w:rsidRPr="007846F4">
        <w:rPr>
          <w:color w:val="000000"/>
        </w:rPr>
        <w:t xml:space="preserve">Да... </w:t>
      </w:r>
      <w:r>
        <w:rPr>
          <w:i/>
          <w:color w:val="000000"/>
        </w:rPr>
        <w:t>кое-кого</w:t>
      </w:r>
      <w:r>
        <w:rPr>
          <w:iCs/>
          <w:color w:val="000000"/>
        </w:rPr>
        <w:t>.</w:t>
      </w:r>
      <w:r>
        <w:t xml:space="preserve"> –</w:t>
      </w:r>
      <w:r>
        <w:rPr>
          <w:iCs/>
          <w:color w:val="000000"/>
        </w:rPr>
        <w:t xml:space="preserve"> Я глубоко вдохнул, но потом вспомнил про вирусы в комнате, и решил, что лучше применить для дыхания технику мелких неглубоких вдохов, даже через импровизированную хирургическую маску из толстовки.</w:t>
      </w:r>
      <w:r>
        <w:rPr>
          <w:rStyle w:val="apple-converted-space"/>
          <w:i/>
          <w:iCs/>
          <w:color w:val="000000"/>
        </w:rPr>
        <w:t xml:space="preserve"> </w:t>
      </w:r>
      <w:r>
        <w:t xml:space="preserve">– </w:t>
      </w:r>
      <w:r>
        <w:rPr>
          <w:color w:val="000000"/>
        </w:rPr>
        <w:t>Её зовут Сью.</w:t>
      </w:r>
    </w:p>
    <w:p w:rsidR="00CD320A" w:rsidRDefault="00CD320A" w:rsidP="00CD320A">
      <w:pPr>
        <w:pStyle w:val="western"/>
        <w:shd w:val="clear" w:color="auto" w:fill="FFFFFF"/>
        <w:spacing w:before="0" w:after="0"/>
        <w:ind w:firstLine="461"/>
        <w:jc w:val="both"/>
      </w:pPr>
      <w:r>
        <w:rPr>
          <w:color w:val="000000"/>
        </w:rPr>
        <w:t>Лорен фыркнула.</w:t>
      </w:r>
      <w:r>
        <w:rPr>
          <w:rStyle w:val="apple-converted-space"/>
          <w:color w:val="000000"/>
        </w:rPr>
        <w:t xml:space="preserve"> И посмотрела</w:t>
      </w:r>
      <w:r>
        <w:rPr>
          <w:color w:val="000000"/>
        </w:rPr>
        <w:t xml:space="preserve"> куда-то за окно.</w:t>
      </w:r>
      <w:r>
        <w:rPr>
          <w:rStyle w:val="apple-converted-space"/>
          <w:color w:val="000000"/>
        </w:rPr>
        <w:t xml:space="preserve"> </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Я знаю.</w:t>
      </w:r>
    </w:p>
    <w:p w:rsidR="00CD320A" w:rsidRDefault="00CD320A" w:rsidP="00CD320A">
      <w:pPr>
        <w:pStyle w:val="western"/>
        <w:shd w:val="clear" w:color="auto" w:fill="FFFFFF"/>
        <w:spacing w:before="0" w:after="0"/>
        <w:ind w:firstLine="461"/>
        <w:jc w:val="both"/>
      </w:pPr>
      <w:r>
        <w:rPr>
          <w:color w:val="000000"/>
        </w:rPr>
        <w:t>Конечно, она знала.</w:t>
      </w:r>
      <w:r>
        <w:rPr>
          <w:rStyle w:val="apple-converted-space"/>
          <w:color w:val="000000"/>
        </w:rPr>
        <w:t xml:space="preserve"> </w:t>
      </w:r>
      <w:r>
        <w:rPr>
          <w:color w:val="000000"/>
        </w:rPr>
        <w:t>И она тоже знала о вызове.</w:t>
      </w:r>
      <w:r>
        <w:rPr>
          <w:rStyle w:val="apple-converted-space"/>
          <w:color w:val="000000"/>
        </w:rPr>
        <w:t xml:space="preserve"> </w:t>
      </w:r>
      <w:r>
        <w:rPr>
          <w:color w:val="000000"/>
        </w:rPr>
        <w:t>Сейчас я просто не мог не задать ей вопрос, который весь день мне не давал покоя.</w:t>
      </w:r>
      <w:r>
        <w:rPr>
          <w:rStyle w:val="apple-converted-space"/>
          <w:color w:val="000000"/>
        </w:rPr>
        <w:t xml:space="preserve"> </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Ты тоже ставила деньги на меня?</w:t>
      </w:r>
    </w:p>
    <w:p w:rsidR="00CD320A" w:rsidRDefault="00CD320A" w:rsidP="00CD320A">
      <w:pPr>
        <w:pStyle w:val="western"/>
        <w:shd w:val="clear" w:color="auto" w:fill="FFFFFF"/>
        <w:spacing w:before="0" w:after="0"/>
        <w:ind w:firstLine="461"/>
        <w:jc w:val="both"/>
      </w:pPr>
      <w:r>
        <w:rPr>
          <w:color w:val="000000"/>
        </w:rPr>
        <w:t>Пораженная, она взглянула на меня.</w:t>
      </w:r>
      <w:r>
        <w:rPr>
          <w:rStyle w:val="apple-converted-space"/>
          <w:color w:val="000000"/>
        </w:rPr>
        <w:t xml:space="preserve"> </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Что?</w:t>
      </w:r>
      <w:r>
        <w:rPr>
          <w:rStyle w:val="apple-converted-space"/>
          <w:color w:val="000000"/>
        </w:rPr>
        <w:t xml:space="preserve"> </w:t>
      </w:r>
      <w:r>
        <w:rPr>
          <w:color w:val="000000"/>
        </w:rPr>
        <w:t>Нет.</w:t>
      </w:r>
    </w:p>
    <w:p w:rsidR="00CD320A" w:rsidRDefault="00CD320A" w:rsidP="00CD320A">
      <w:pPr>
        <w:pStyle w:val="western"/>
        <w:shd w:val="clear" w:color="auto" w:fill="FFFFFF"/>
        <w:spacing w:before="0" w:after="0"/>
        <w:ind w:firstLine="461"/>
        <w:jc w:val="both"/>
      </w:pPr>
      <w:r>
        <w:rPr>
          <w:color w:val="000000"/>
        </w:rPr>
        <w:t xml:space="preserve">Я секунду колебался, но потом спросил: </w:t>
      </w:r>
    </w:p>
    <w:p w:rsidR="00CD320A" w:rsidRDefault="00CD320A" w:rsidP="00CD320A">
      <w:pPr>
        <w:pStyle w:val="western"/>
        <w:shd w:val="clear" w:color="auto" w:fill="FFFFFF"/>
        <w:spacing w:before="0" w:after="0"/>
        <w:ind w:firstLine="461"/>
        <w:jc w:val="both"/>
      </w:pPr>
      <w:r>
        <w:t xml:space="preserve">– </w:t>
      </w:r>
      <w:r>
        <w:rPr>
          <w:color w:val="000000"/>
        </w:rPr>
        <w:t>Значит, ты ставила деньги</w:t>
      </w:r>
      <w:r>
        <w:rPr>
          <w:rStyle w:val="apple-converted-space"/>
          <w:color w:val="000000"/>
        </w:rPr>
        <w:t xml:space="preserve"> </w:t>
      </w:r>
      <w:r>
        <w:rPr>
          <w:rStyle w:val="apple-converted-space"/>
          <w:i/>
          <w:color w:val="000000"/>
        </w:rPr>
        <w:t>против</w:t>
      </w:r>
      <w:r>
        <w:rPr>
          <w:rStyle w:val="apple-converted-space"/>
          <w:color w:val="000000"/>
        </w:rPr>
        <w:t xml:space="preserve"> </w:t>
      </w:r>
      <w:r>
        <w:rPr>
          <w:color w:val="000000"/>
        </w:rPr>
        <w:t>меня?</w:t>
      </w:r>
    </w:p>
    <w:p w:rsidR="00CD320A" w:rsidRDefault="00CD320A" w:rsidP="00CD320A">
      <w:pPr>
        <w:pStyle w:val="western"/>
        <w:shd w:val="clear" w:color="auto" w:fill="FFFFFF"/>
        <w:spacing w:before="0" w:after="0"/>
        <w:ind w:firstLine="461"/>
        <w:jc w:val="both"/>
      </w:pPr>
      <w:r>
        <w:t xml:space="preserve">– </w:t>
      </w:r>
      <w:r>
        <w:rPr>
          <w:i/>
          <w:color w:val="000000"/>
        </w:rPr>
        <w:t>Нет</w:t>
      </w:r>
      <w:r>
        <w:rPr>
          <w:color w:val="000000"/>
        </w:rPr>
        <w:t>!</w:t>
      </w:r>
      <w:r>
        <w:t xml:space="preserve"> –</w:t>
      </w:r>
      <w:r>
        <w:rPr>
          <w:rStyle w:val="apple-converted-space"/>
          <w:color w:val="000000"/>
        </w:rPr>
        <w:t xml:space="preserve"> </w:t>
      </w:r>
      <w:r>
        <w:rPr>
          <w:color w:val="000000"/>
        </w:rPr>
        <w:t>Её брови нахмурились.</w:t>
      </w:r>
      <w:r>
        <w:rPr>
          <w:rStyle w:val="apple-converted-space"/>
          <w:color w:val="000000"/>
        </w:rPr>
        <w:t xml:space="preserve"> </w:t>
      </w:r>
      <w:r>
        <w:t>– Не будь идиотом</w:t>
      </w:r>
      <w:r>
        <w:rPr>
          <w:color w:val="000000"/>
        </w:rPr>
        <w:t>.</w:t>
      </w:r>
    </w:p>
    <w:p w:rsidR="00CD320A" w:rsidRDefault="00CD320A" w:rsidP="00CD320A">
      <w:pPr>
        <w:pStyle w:val="western"/>
        <w:shd w:val="clear" w:color="auto" w:fill="FFFFFF"/>
        <w:spacing w:before="0" w:after="0"/>
        <w:ind w:firstLine="461"/>
        <w:jc w:val="both"/>
      </w:pPr>
      <w:r>
        <w:t xml:space="preserve">– </w:t>
      </w:r>
      <w:r>
        <w:rPr>
          <w:color w:val="000000"/>
        </w:rPr>
        <w:t>Просто, столько людей…</w:t>
      </w:r>
    </w:p>
    <w:p w:rsidR="00CD320A" w:rsidRDefault="00CD320A" w:rsidP="00CD320A">
      <w:pPr>
        <w:pStyle w:val="western"/>
        <w:shd w:val="clear" w:color="auto" w:fill="FFFFFF"/>
        <w:spacing w:before="0" w:after="0"/>
        <w:ind w:firstLine="461"/>
        <w:jc w:val="both"/>
        <w:rPr>
          <w:color w:val="000000"/>
        </w:rPr>
      </w:pPr>
      <w:r>
        <w:t xml:space="preserve">– </w:t>
      </w:r>
      <w:r w:rsidRPr="007846F4">
        <w:rPr>
          <w:color w:val="000000"/>
        </w:rPr>
        <w:t>Я знаю</w:t>
      </w:r>
      <w:r>
        <w:rPr>
          <w:color w:val="000000"/>
        </w:rPr>
        <w:t xml:space="preserve"> об этом</w:t>
      </w:r>
      <w:r w:rsidRPr="007846F4">
        <w:rPr>
          <w:color w:val="000000"/>
        </w:rPr>
        <w:t xml:space="preserve"> </w:t>
      </w:r>
      <w:r>
        <w:rPr>
          <w:color w:val="000000"/>
        </w:rPr>
        <w:t>от</w:t>
      </w:r>
      <w:r w:rsidRPr="007846F4">
        <w:rPr>
          <w:color w:val="000000"/>
        </w:rPr>
        <w:t xml:space="preserve"> Бекки и других,</w:t>
      </w:r>
      <w:r>
        <w:rPr>
          <w:color w:val="000000"/>
        </w:rPr>
        <w:t xml:space="preserve"> </w:t>
      </w:r>
      <w:r>
        <w:t xml:space="preserve">– </w:t>
      </w:r>
      <w:r w:rsidRPr="007846F4">
        <w:rPr>
          <w:color w:val="000000"/>
        </w:rPr>
        <w:t>прервал</w:t>
      </w:r>
      <w:r>
        <w:rPr>
          <w:color w:val="000000"/>
        </w:rPr>
        <w:t>а она</w:t>
      </w:r>
      <w:r w:rsidRPr="007846F4">
        <w:rPr>
          <w:color w:val="000000"/>
        </w:rPr>
        <w:t xml:space="preserve"> меня, е</w:t>
      </w:r>
      <w:r>
        <w:rPr>
          <w:color w:val="000000"/>
        </w:rPr>
        <w:t>ё</w:t>
      </w:r>
      <w:r w:rsidRPr="007846F4">
        <w:rPr>
          <w:color w:val="000000"/>
        </w:rPr>
        <w:t xml:space="preserve"> голос </w:t>
      </w:r>
      <w:r>
        <w:rPr>
          <w:color w:val="000000"/>
        </w:rPr>
        <w:t>стал более гнусавым</w:t>
      </w:r>
      <w:r w:rsidRPr="007846F4">
        <w:rPr>
          <w:color w:val="000000"/>
        </w:rPr>
        <w:t xml:space="preserve">, чем раньше, </w:t>
      </w:r>
      <w:r>
        <w:rPr>
          <w:color w:val="000000"/>
        </w:rPr>
        <w:t xml:space="preserve">словно </w:t>
      </w:r>
      <w:r w:rsidRPr="007846F4">
        <w:rPr>
          <w:color w:val="000000"/>
        </w:rPr>
        <w:t xml:space="preserve">нос полностью </w:t>
      </w:r>
      <w:r>
        <w:rPr>
          <w:color w:val="000000"/>
        </w:rPr>
        <w:t>был забит и перестал дышать</w:t>
      </w:r>
      <w:r w:rsidRPr="007846F4">
        <w:rPr>
          <w:color w:val="000000"/>
        </w:rPr>
        <w:t>.</w:t>
      </w:r>
      <w:r w:rsidRPr="007846F4">
        <w:rPr>
          <w:rStyle w:val="apple-converted-space"/>
          <w:color w:val="000000"/>
        </w:rPr>
        <w:t xml:space="preserve"> </w:t>
      </w:r>
      <w:r>
        <w:t xml:space="preserve">– </w:t>
      </w:r>
      <w:r>
        <w:rPr>
          <w:color w:val="000000"/>
        </w:rPr>
        <w:t>Крис,</w:t>
      </w:r>
      <w:r>
        <w:t xml:space="preserve"> т</w:t>
      </w:r>
      <w:r>
        <w:rPr>
          <w:color w:val="000000"/>
        </w:rPr>
        <w:t>ы должен знать меня достаточно хорошо.</w:t>
      </w:r>
      <w:r>
        <w:rPr>
          <w:rStyle w:val="apple-converted-space"/>
          <w:color w:val="000000"/>
        </w:rPr>
        <w:t xml:space="preserve"> </w:t>
      </w:r>
      <w:r>
        <w:rPr>
          <w:color w:val="000000"/>
        </w:rPr>
        <w:t>Я бы не поступила так.</w:t>
      </w:r>
    </w:p>
    <w:p w:rsidR="00CD320A" w:rsidRDefault="00CD320A" w:rsidP="00CD320A">
      <w:pPr>
        <w:pStyle w:val="western"/>
        <w:shd w:val="clear" w:color="auto" w:fill="FFFFFF"/>
        <w:spacing w:before="0" w:after="0"/>
        <w:ind w:firstLine="461"/>
        <w:jc w:val="both"/>
        <w:rPr>
          <w:color w:val="000000"/>
        </w:rPr>
      </w:pPr>
      <w:r>
        <w:rPr>
          <w:color w:val="000000"/>
        </w:rPr>
        <w:t>В благодарность я легко ей кивнул.</w:t>
      </w:r>
    </w:p>
    <w:p w:rsidR="00CD320A" w:rsidRDefault="00CD320A" w:rsidP="00CD320A">
      <w:pPr>
        <w:pStyle w:val="western"/>
        <w:shd w:val="clear" w:color="auto" w:fill="FFFFFF"/>
        <w:spacing w:before="0" w:after="0"/>
        <w:ind w:firstLine="461"/>
        <w:jc w:val="both"/>
        <w:rPr>
          <w:color w:val="000000"/>
        </w:rPr>
      </w:pPr>
      <w:r>
        <w:rPr>
          <w:color w:val="000000"/>
        </w:rPr>
        <w:t>Из коробки на тумбочке она вытащила носовой платок и высморкалась.</w:t>
      </w:r>
      <w:r>
        <w:rPr>
          <w:rStyle w:val="apple-converted-space"/>
          <w:color w:val="000000"/>
        </w:rPr>
        <w:t xml:space="preserve"> </w:t>
      </w:r>
      <w:r>
        <w:rPr>
          <w:color w:val="000000"/>
        </w:rPr>
        <w:t>Ничего себе, прямо как труба.</w:t>
      </w:r>
    </w:p>
    <w:p w:rsidR="00CD320A" w:rsidRDefault="00CD320A" w:rsidP="00CD320A">
      <w:pPr>
        <w:pStyle w:val="western"/>
        <w:shd w:val="clear" w:color="auto" w:fill="FFFFFF"/>
        <w:spacing w:before="0" w:after="0"/>
        <w:ind w:firstLine="461"/>
        <w:jc w:val="both"/>
      </w:pPr>
      <w:r>
        <w:rPr>
          <w:color w:val="000000"/>
        </w:rPr>
        <w:lastRenderedPageBreak/>
        <w:t>После того, как она выбросила платок в</w:t>
      </w:r>
      <w:r>
        <w:rPr>
          <w:rStyle w:val="apple-converted-space"/>
          <w:color w:val="000000"/>
        </w:rPr>
        <w:t xml:space="preserve"> </w:t>
      </w:r>
      <w:r>
        <w:rPr>
          <w:color w:val="000000"/>
        </w:rPr>
        <w:t>мусорное ведро рядом с кроватью, она снова завернулась в одеяло.</w:t>
      </w:r>
      <w:r>
        <w:rPr>
          <w:rStyle w:val="apple-converted-space"/>
          <w:color w:val="000000"/>
        </w:rPr>
        <w:t xml:space="preserve"> </w:t>
      </w:r>
    </w:p>
    <w:p w:rsidR="00CD320A" w:rsidRDefault="00CD320A" w:rsidP="00CD320A">
      <w:pPr>
        <w:pStyle w:val="western"/>
        <w:shd w:val="clear" w:color="auto" w:fill="FFFFFF"/>
        <w:spacing w:before="0" w:after="0"/>
        <w:ind w:firstLine="461"/>
        <w:jc w:val="both"/>
      </w:pPr>
      <w:r>
        <w:t xml:space="preserve">– </w:t>
      </w:r>
      <w:r>
        <w:rPr>
          <w:color w:val="000000"/>
        </w:rPr>
        <w:t>Итак, какие у тебя успехи с этим вызовом?</w:t>
      </w:r>
      <w:r>
        <w:t xml:space="preserve"> –</w:t>
      </w:r>
      <w:r>
        <w:rPr>
          <w:color w:val="000000"/>
        </w:rPr>
        <w:t xml:space="preserve"> спросила она, но выглядела так, словно на самом деле ей неинтересен ответ.</w:t>
      </w:r>
      <w:r>
        <w:rPr>
          <w:rStyle w:val="apple-converted-space"/>
          <w:color w:val="000000"/>
        </w:rPr>
        <w:t xml:space="preserve"> </w:t>
      </w:r>
      <w:r>
        <w:rPr>
          <w:color w:val="000000"/>
        </w:rPr>
        <w:t>Её губы были плотно сжаты, и взгляд сосредоточился на моих скрещенных лодыжках, а не на лице. Скорее всего</w:t>
      </w:r>
      <w:r w:rsidR="000566FE">
        <w:rPr>
          <w:color w:val="000000"/>
        </w:rPr>
        <w:t>,</w:t>
      </w:r>
      <w:r>
        <w:rPr>
          <w:color w:val="000000"/>
        </w:rPr>
        <w:t xml:space="preserve"> она желала как-то избежать этой темы.</w:t>
      </w:r>
    </w:p>
    <w:p w:rsidR="00CD320A" w:rsidRDefault="00CD320A" w:rsidP="00CD320A">
      <w:pPr>
        <w:pStyle w:val="western"/>
        <w:shd w:val="clear" w:color="auto" w:fill="FFFFFF"/>
        <w:spacing w:before="0" w:after="0"/>
        <w:ind w:firstLine="461"/>
        <w:jc w:val="both"/>
        <w:rPr>
          <w:color w:val="000000"/>
        </w:rPr>
      </w:pPr>
      <w:r>
        <w:t>– Всё</w:t>
      </w:r>
      <w:r>
        <w:rPr>
          <w:color w:val="000000"/>
        </w:rPr>
        <w:t xml:space="preserve"> закончилось.</w:t>
      </w:r>
    </w:p>
    <w:p w:rsidR="00CD320A" w:rsidRDefault="00CD320A" w:rsidP="00CD320A">
      <w:pPr>
        <w:pStyle w:val="western"/>
        <w:shd w:val="clear" w:color="auto" w:fill="FFFFFF"/>
        <w:spacing w:before="0" w:after="0"/>
        <w:ind w:firstLine="461"/>
        <w:jc w:val="both"/>
      </w:pPr>
      <w:r>
        <w:rPr>
          <w:color w:val="000000"/>
        </w:rPr>
        <w:t>Она подняла глаза.</w:t>
      </w:r>
      <w:r>
        <w:rPr>
          <w:rStyle w:val="apple-converted-space"/>
          <w:color w:val="000000"/>
        </w:rPr>
        <w:t xml:space="preserve"> </w:t>
      </w:r>
    </w:p>
    <w:p w:rsidR="00CD320A" w:rsidRDefault="00CD320A" w:rsidP="00CD320A">
      <w:pPr>
        <w:pStyle w:val="western"/>
        <w:shd w:val="clear" w:color="auto" w:fill="FFFFFF"/>
        <w:spacing w:before="0" w:after="0"/>
        <w:ind w:firstLine="461"/>
        <w:jc w:val="both"/>
        <w:rPr>
          <w:color w:val="000000"/>
        </w:rPr>
      </w:pPr>
      <w:r>
        <w:t>– Т</w:t>
      </w:r>
      <w:r>
        <w:rPr>
          <w:color w:val="000000"/>
        </w:rPr>
        <w:t>ы получил то, что хотел?</w:t>
      </w:r>
    </w:p>
    <w:p w:rsidR="00CD320A" w:rsidRDefault="00CD320A" w:rsidP="00CD320A">
      <w:pPr>
        <w:pStyle w:val="western"/>
        <w:shd w:val="clear" w:color="auto" w:fill="FFFFFF"/>
        <w:spacing w:before="0" w:after="0"/>
        <w:ind w:firstLine="461"/>
        <w:jc w:val="both"/>
      </w:pPr>
      <w:r>
        <w:rPr>
          <w:color w:val="000000"/>
        </w:rPr>
        <w:t>Глядя на нее какое-то время, я думал, каким был бы правильный ответ на этот вопрос.</w:t>
      </w:r>
      <w:r>
        <w:rPr>
          <w:rStyle w:val="apple-converted-space"/>
          <w:color w:val="000000"/>
        </w:rPr>
        <w:t xml:space="preserve"> Но</w:t>
      </w:r>
      <w:r>
        <w:rPr>
          <w:color w:val="000000"/>
        </w:rPr>
        <w:t xml:space="preserve"> на него есть только один ответ - ответить честно.</w:t>
      </w:r>
      <w:r>
        <w:t xml:space="preserve"> </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 xml:space="preserve">Нет, </w:t>
      </w:r>
      <w:r>
        <w:t>–</w:t>
      </w:r>
      <w:r>
        <w:rPr>
          <w:color w:val="000000"/>
        </w:rPr>
        <w:t xml:space="preserve"> Сью не стала моей девушкой.</w:t>
      </w:r>
      <w:r>
        <w:rPr>
          <w:rStyle w:val="apple-converted-space"/>
          <w:color w:val="000000"/>
        </w:rPr>
        <w:t xml:space="preserve"> </w:t>
      </w:r>
      <w:r>
        <w:rPr>
          <w:color w:val="000000"/>
        </w:rPr>
        <w:t>Я не получил того, чего хотел.</w:t>
      </w:r>
      <w:r>
        <w:rPr>
          <w:rStyle w:val="apple-converted-space"/>
          <w:color w:val="000000"/>
        </w:rPr>
        <w:t xml:space="preserve"> Но я не хотел,</w:t>
      </w:r>
      <w:r>
        <w:rPr>
          <w:color w:val="000000"/>
        </w:rPr>
        <w:t xml:space="preserve"> чтобы это слетело с моих губ.</w:t>
      </w:r>
      <w:r>
        <w:rPr>
          <w:rStyle w:val="apple-converted-space"/>
          <w:color w:val="000000"/>
        </w:rPr>
        <w:t xml:space="preserve"> </w:t>
      </w:r>
      <w:r>
        <w:rPr>
          <w:color w:val="000000"/>
        </w:rPr>
        <w:t>Вместо этого, я пожал плечами.</w:t>
      </w:r>
      <w:r>
        <w:rPr>
          <w:rStyle w:val="apple-converted-space"/>
          <w:color w:val="000000"/>
        </w:rPr>
        <w:t xml:space="preserve"> </w:t>
      </w:r>
      <w:r>
        <w:t>– Ей</w:t>
      </w:r>
      <w:r>
        <w:rPr>
          <w:color w:val="000000"/>
        </w:rPr>
        <w:t xml:space="preserve"> просто это не интересно.</w:t>
      </w:r>
    </w:p>
    <w:p w:rsidR="00CD320A" w:rsidRDefault="00CD320A" w:rsidP="00CD320A">
      <w:pPr>
        <w:pStyle w:val="western"/>
        <w:shd w:val="clear" w:color="auto" w:fill="FFFFFF"/>
        <w:spacing w:before="0" w:after="0"/>
        <w:ind w:firstLine="461"/>
        <w:jc w:val="both"/>
      </w:pPr>
      <w:r>
        <w:rPr>
          <w:color w:val="000000"/>
        </w:rPr>
        <w:t>Лорен подняла голову, рассматривая меня своими темными глазами.</w:t>
      </w:r>
      <w:r>
        <w:rPr>
          <w:rStyle w:val="apple-converted-space"/>
          <w:color w:val="000000"/>
        </w:rPr>
        <w:t xml:space="preserve"> </w:t>
      </w:r>
    </w:p>
    <w:p w:rsidR="00CD320A" w:rsidRDefault="00CD320A" w:rsidP="00CD320A">
      <w:pPr>
        <w:pStyle w:val="western"/>
        <w:shd w:val="clear" w:color="auto" w:fill="FFFFFF"/>
        <w:spacing w:before="0" w:after="0"/>
        <w:ind w:firstLine="461"/>
        <w:jc w:val="both"/>
      </w:pPr>
      <w:r>
        <w:t xml:space="preserve">– </w:t>
      </w:r>
      <w:r>
        <w:rPr>
          <w:color w:val="000000"/>
        </w:rPr>
        <w:t>Но наша договоренность по репетиторству всё ещё в силе.</w:t>
      </w:r>
      <w:r>
        <w:t xml:space="preserve"> –</w:t>
      </w:r>
      <w:r>
        <w:rPr>
          <w:color w:val="000000"/>
        </w:rPr>
        <w:t xml:space="preserve"> Это было утверждение, а не вопрос.</w:t>
      </w:r>
    </w:p>
    <w:p w:rsidR="00CD320A" w:rsidRDefault="00CD320A" w:rsidP="00CD320A">
      <w:pPr>
        <w:pStyle w:val="western"/>
        <w:shd w:val="clear" w:color="auto" w:fill="FFFFFF"/>
        <w:spacing w:before="0" w:after="0"/>
        <w:ind w:firstLine="461"/>
        <w:jc w:val="both"/>
        <w:rPr>
          <w:color w:val="000000"/>
        </w:rPr>
      </w:pPr>
      <w:r>
        <w:t xml:space="preserve">– </w:t>
      </w:r>
      <w:r w:rsidRPr="007846F4">
        <w:rPr>
          <w:color w:val="000000"/>
        </w:rPr>
        <w:t xml:space="preserve">Ну, </w:t>
      </w:r>
      <w:r>
        <w:rPr>
          <w:color w:val="000000"/>
        </w:rPr>
        <w:t xml:space="preserve">какое-то время у нас не будет контрольных по </w:t>
      </w:r>
      <w:proofErr w:type="gramStart"/>
      <w:r>
        <w:rPr>
          <w:color w:val="000000"/>
        </w:rPr>
        <w:t>испанскому</w:t>
      </w:r>
      <w:proofErr w:type="gramEnd"/>
      <w:r w:rsidRPr="007846F4">
        <w:rPr>
          <w:color w:val="000000"/>
        </w:rPr>
        <w:t>,</w:t>
      </w:r>
      <w:r>
        <w:t xml:space="preserve"> –</w:t>
      </w:r>
      <w:r w:rsidRPr="007846F4">
        <w:rPr>
          <w:color w:val="000000"/>
        </w:rPr>
        <w:t xml:space="preserve"> пробормотал я, покачиваясь </w:t>
      </w:r>
      <w:r>
        <w:rPr>
          <w:color w:val="000000"/>
        </w:rPr>
        <w:t xml:space="preserve">на вращающемся стуле </w:t>
      </w:r>
      <w:r w:rsidRPr="007846F4">
        <w:rPr>
          <w:color w:val="000000"/>
        </w:rPr>
        <w:t>взад и вперед.</w:t>
      </w:r>
    </w:p>
    <w:p w:rsidR="00CD320A" w:rsidRDefault="00CD320A" w:rsidP="00CD320A">
      <w:pPr>
        <w:pStyle w:val="western"/>
        <w:shd w:val="clear" w:color="auto" w:fill="FFFFFF"/>
        <w:spacing w:before="0" w:after="0"/>
        <w:ind w:firstLine="461"/>
        <w:jc w:val="both"/>
      </w:pPr>
      <w:r>
        <w:rPr>
          <w:color w:val="000000"/>
        </w:rPr>
        <w:t>Взгляд Лорен стал острым.</w:t>
      </w:r>
      <w:r>
        <w:rPr>
          <w:rStyle w:val="apple-converted-space"/>
          <w:color w:val="000000"/>
        </w:rPr>
        <w:t xml:space="preserve"> </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Я не это имела в виду.</w:t>
      </w:r>
    </w:p>
    <w:p w:rsidR="00CD320A" w:rsidRDefault="00CD320A" w:rsidP="00CD320A">
      <w:pPr>
        <w:pStyle w:val="western"/>
        <w:shd w:val="clear" w:color="auto" w:fill="FFFFFF"/>
        <w:spacing w:before="0" w:after="0"/>
        <w:ind w:firstLine="461"/>
        <w:jc w:val="both"/>
      </w:pPr>
      <w:r>
        <w:rPr>
          <w:color w:val="000000"/>
        </w:rPr>
        <w:t xml:space="preserve">Избегая ее взгляда, я подтвердил: </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Да, договоренности больше нет.</w:t>
      </w:r>
      <w:r>
        <w:t xml:space="preserve"> – </w:t>
      </w:r>
      <w:r>
        <w:rPr>
          <w:color w:val="000000"/>
        </w:rPr>
        <w:t>Независимо от того, была ли Сью вместе с моим братом или нет, я не мог сейчас представить рядом с собой какую-нибудь другую девушку.</w:t>
      </w:r>
      <w:r>
        <w:rPr>
          <w:rStyle w:val="apple-converted-space"/>
          <w:color w:val="000000"/>
        </w:rPr>
        <w:t xml:space="preserve"> </w:t>
      </w:r>
      <w:r>
        <w:rPr>
          <w:color w:val="000000"/>
        </w:rPr>
        <w:t>Для меня сейчас существовала только она, либо вообще никто.</w:t>
      </w:r>
      <w:r>
        <w:rPr>
          <w:rStyle w:val="apple-converted-space"/>
          <w:color w:val="000000"/>
        </w:rPr>
        <w:t xml:space="preserve"> </w:t>
      </w:r>
      <w:r>
        <w:rPr>
          <w:color w:val="000000"/>
        </w:rPr>
        <w:t>Чёрт возьми, что эта девушка сделала со мной за пару недель?</w:t>
      </w:r>
    </w:p>
    <w:p w:rsidR="00CD320A" w:rsidRPr="00CD320A" w:rsidRDefault="00CD320A" w:rsidP="00CD320A">
      <w:pPr>
        <w:pStyle w:val="western"/>
        <w:shd w:val="clear" w:color="auto" w:fill="FFFFFF"/>
        <w:spacing w:before="0" w:after="0"/>
        <w:ind w:firstLine="461"/>
        <w:jc w:val="both"/>
      </w:pPr>
      <w:r>
        <w:rPr>
          <w:color w:val="000000"/>
        </w:rPr>
        <w:t>Потирая затылок, я осторожно посмотрел на Лорен.</w:t>
      </w:r>
      <w:r>
        <w:rPr>
          <w:rStyle w:val="apple-converted-space"/>
          <w:color w:val="000000"/>
        </w:rPr>
        <w:t xml:space="preserve"> </w:t>
      </w:r>
    </w:p>
    <w:p w:rsidR="00CD320A" w:rsidRDefault="00CD320A" w:rsidP="00CD320A">
      <w:pPr>
        <w:pStyle w:val="western"/>
        <w:shd w:val="clear" w:color="auto" w:fill="FFFFFF"/>
        <w:spacing w:before="0" w:after="0"/>
        <w:ind w:firstLine="461"/>
        <w:jc w:val="both"/>
        <w:rPr>
          <w:color w:val="000000"/>
        </w:rPr>
      </w:pPr>
      <w:r w:rsidRPr="00CD320A">
        <w:t xml:space="preserve">– </w:t>
      </w:r>
      <w:r>
        <w:rPr>
          <w:color w:val="000000"/>
        </w:rPr>
        <w:t>Ты</w:t>
      </w:r>
      <w:r w:rsidRPr="00CD320A">
        <w:rPr>
          <w:color w:val="000000"/>
        </w:rPr>
        <w:t xml:space="preserve"> </w:t>
      </w:r>
      <w:r>
        <w:rPr>
          <w:color w:val="000000"/>
        </w:rPr>
        <w:t>злишься</w:t>
      </w:r>
      <w:r w:rsidRPr="00CD320A">
        <w:rPr>
          <w:color w:val="000000"/>
        </w:rPr>
        <w:t>?</w:t>
      </w:r>
    </w:p>
    <w:p w:rsidR="00CD320A" w:rsidRDefault="00CD320A" w:rsidP="00CD320A">
      <w:pPr>
        <w:pStyle w:val="western"/>
        <w:shd w:val="clear" w:color="auto" w:fill="FFFFFF"/>
        <w:spacing w:before="0" w:after="0"/>
        <w:ind w:firstLine="461"/>
        <w:jc w:val="both"/>
      </w:pPr>
      <w:r>
        <w:rPr>
          <w:color w:val="000000"/>
        </w:rPr>
        <w:t>Она долго колебалась.</w:t>
      </w:r>
      <w:r>
        <w:rPr>
          <w:rStyle w:val="apple-converted-space"/>
          <w:color w:val="000000"/>
        </w:rPr>
        <w:t xml:space="preserve"> Затем</w:t>
      </w:r>
      <w:r>
        <w:rPr>
          <w:color w:val="000000"/>
        </w:rPr>
        <w:t xml:space="preserve"> слегка улыбнулась мне и медленно покачала головой.</w:t>
      </w:r>
      <w:r>
        <w:rPr>
          <w:rStyle w:val="apple-converted-space"/>
          <w:color w:val="000000"/>
        </w:rPr>
        <w:t xml:space="preserve"> </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Нет.</w:t>
      </w:r>
      <w:r>
        <w:rPr>
          <w:rStyle w:val="apple-converted-space"/>
          <w:color w:val="000000"/>
        </w:rPr>
        <w:t xml:space="preserve"> </w:t>
      </w:r>
      <w:r>
        <w:rPr>
          <w:color w:val="000000"/>
        </w:rPr>
        <w:t xml:space="preserve">Но я рада, что ты решил положить этому конец. </w:t>
      </w:r>
      <w:r>
        <w:t xml:space="preserve">– </w:t>
      </w:r>
      <w:r>
        <w:rPr>
          <w:color w:val="000000"/>
        </w:rPr>
        <w:t>Её улыбка стала шире.</w:t>
      </w:r>
      <w:r>
        <w:rPr>
          <w:rStyle w:val="apple-converted-space"/>
          <w:color w:val="000000"/>
        </w:rPr>
        <w:t xml:space="preserve"> </w:t>
      </w:r>
      <w:r>
        <w:t xml:space="preserve">– Теперь </w:t>
      </w:r>
      <w:r>
        <w:rPr>
          <w:color w:val="000000"/>
        </w:rPr>
        <w:t>я могу принять уже сотое по счету приглашение Уэсли на свидание.</w:t>
      </w:r>
    </w:p>
    <w:p w:rsidR="00CD320A" w:rsidRDefault="00CD320A" w:rsidP="00CD320A">
      <w:pPr>
        <w:pStyle w:val="western"/>
        <w:shd w:val="clear" w:color="auto" w:fill="FFFFFF"/>
        <w:spacing w:before="0" w:after="0"/>
        <w:ind w:firstLine="461"/>
        <w:jc w:val="both"/>
      </w:pPr>
      <w:r>
        <w:rPr>
          <w:color w:val="000000"/>
        </w:rPr>
        <w:t>Шокированный, я отвернул воротник толстовки и выпрямился на стуле.</w:t>
      </w:r>
      <w:r>
        <w:rPr>
          <w:rStyle w:val="apple-converted-space"/>
          <w:color w:val="000000"/>
        </w:rPr>
        <w:t xml:space="preserve"> </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Парень с ушами, как у слона?</w:t>
      </w:r>
    </w:p>
    <w:p w:rsidR="00CD320A" w:rsidRDefault="00CD320A" w:rsidP="00CD320A">
      <w:pPr>
        <w:pStyle w:val="western"/>
        <w:shd w:val="clear" w:color="auto" w:fill="FFFFFF"/>
        <w:spacing w:before="0" w:after="0"/>
        <w:ind w:firstLine="461"/>
        <w:jc w:val="both"/>
      </w:pPr>
      <w:r>
        <w:rPr>
          <w:color w:val="000000"/>
        </w:rPr>
        <w:t>Её щеки слегка покраснели, и она кивнула.</w:t>
      </w:r>
      <w:r>
        <w:rPr>
          <w:rStyle w:val="apple-converted-space"/>
          <w:color w:val="000000"/>
        </w:rPr>
        <w:t xml:space="preserve"> </w:t>
      </w:r>
    </w:p>
    <w:p w:rsidR="00CD320A" w:rsidRDefault="00CD320A" w:rsidP="00CD320A">
      <w:pPr>
        <w:pStyle w:val="western"/>
        <w:shd w:val="clear" w:color="auto" w:fill="FFFFFF"/>
        <w:spacing w:before="0" w:after="0"/>
        <w:ind w:firstLine="461"/>
        <w:jc w:val="both"/>
      </w:pPr>
      <w:r>
        <w:t xml:space="preserve">– </w:t>
      </w:r>
      <w:r>
        <w:rPr>
          <w:color w:val="000000"/>
        </w:rPr>
        <w:t>Он милый, и зовет меня на свидание с начала семестра.</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Правда?</w:t>
      </w:r>
      <w:r>
        <w:rPr>
          <w:rStyle w:val="apple-converted-space"/>
          <w:color w:val="000000"/>
        </w:rPr>
        <w:t xml:space="preserve"> </w:t>
      </w:r>
      <w:r>
        <w:rPr>
          <w:color w:val="000000"/>
        </w:rPr>
        <w:t>Тогда почему ты не соглашалась?</w:t>
      </w:r>
    </w:p>
    <w:p w:rsidR="00CD320A" w:rsidRDefault="00CD320A" w:rsidP="00CD320A">
      <w:pPr>
        <w:pStyle w:val="western"/>
        <w:shd w:val="clear" w:color="auto" w:fill="FFFFFF"/>
        <w:spacing w:before="0" w:after="0"/>
        <w:ind w:firstLine="461"/>
        <w:jc w:val="both"/>
      </w:pPr>
      <w:r>
        <w:rPr>
          <w:color w:val="000000"/>
        </w:rPr>
        <w:t>У неё вырвался мягкий и застенчивый смех.</w:t>
      </w:r>
      <w:r>
        <w:rPr>
          <w:rStyle w:val="apple-converted-space"/>
          <w:color w:val="000000"/>
        </w:rPr>
        <w:t xml:space="preserve"> </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Ты идиот и не поймешь.</w:t>
      </w:r>
    </w:p>
    <w:p w:rsidR="00CD320A" w:rsidRDefault="00CD320A" w:rsidP="00CD320A">
      <w:pPr>
        <w:pStyle w:val="western"/>
        <w:shd w:val="clear" w:color="auto" w:fill="FFFFFF"/>
        <w:spacing w:before="0" w:after="0"/>
        <w:ind w:firstLine="461"/>
        <w:jc w:val="both"/>
      </w:pPr>
      <w:r>
        <w:rPr>
          <w:color w:val="000000"/>
        </w:rPr>
        <w:t>Я не мог отрицать, что я действительно идиот, но у меня появилось ощущение, что причиной её отказа было то, что она слишком много времени тратила на общение со мной.</w:t>
      </w:r>
      <w:r>
        <w:rPr>
          <w:rStyle w:val="apple-converted-space"/>
          <w:color w:val="000000"/>
        </w:rPr>
        <w:t xml:space="preserve"> Хотя, э</w:t>
      </w:r>
      <w:r>
        <w:rPr>
          <w:color w:val="000000"/>
        </w:rPr>
        <w:t>то полный бред.</w:t>
      </w:r>
    </w:p>
    <w:p w:rsidR="00CD320A" w:rsidRDefault="00CD320A" w:rsidP="00CD320A">
      <w:pPr>
        <w:pStyle w:val="western"/>
        <w:shd w:val="clear" w:color="auto" w:fill="FFFFFF"/>
        <w:spacing w:before="0" w:after="0"/>
        <w:ind w:firstLine="461"/>
        <w:jc w:val="both"/>
      </w:pPr>
      <w:r>
        <w:t xml:space="preserve">– </w:t>
      </w:r>
      <w:r>
        <w:rPr>
          <w:color w:val="000000"/>
        </w:rPr>
        <w:t>Мы никогда не договаривались, что не можем встречаться с другими.</w:t>
      </w:r>
    </w:p>
    <w:p w:rsidR="00CD320A" w:rsidRDefault="00CD320A" w:rsidP="00CD320A">
      <w:pPr>
        <w:pStyle w:val="western"/>
        <w:shd w:val="clear" w:color="auto" w:fill="FFFFFF"/>
        <w:spacing w:before="0" w:after="0"/>
        <w:ind w:firstLine="461"/>
        <w:jc w:val="both"/>
        <w:rPr>
          <w:color w:val="000000"/>
        </w:rPr>
      </w:pPr>
      <w:r>
        <w:t xml:space="preserve">– </w:t>
      </w:r>
      <w:r w:rsidRPr="007846F4">
        <w:rPr>
          <w:color w:val="000000"/>
        </w:rPr>
        <w:t xml:space="preserve">Нет, не </w:t>
      </w:r>
      <w:r>
        <w:rPr>
          <w:color w:val="000000"/>
        </w:rPr>
        <w:t>договаривались</w:t>
      </w:r>
      <w:r w:rsidRPr="007846F4">
        <w:rPr>
          <w:color w:val="000000"/>
        </w:rPr>
        <w:t>,</w:t>
      </w:r>
      <w:r>
        <w:t xml:space="preserve"> –</w:t>
      </w:r>
      <w:r w:rsidRPr="007846F4">
        <w:rPr>
          <w:color w:val="000000"/>
        </w:rPr>
        <w:t xml:space="preserve"> подтвердила она.</w:t>
      </w:r>
    </w:p>
    <w:p w:rsidR="00CD320A" w:rsidRDefault="00CD320A" w:rsidP="00CD320A">
      <w:pPr>
        <w:pStyle w:val="western"/>
        <w:shd w:val="clear" w:color="auto" w:fill="FFFFFF"/>
        <w:spacing w:before="0" w:after="0"/>
        <w:ind w:firstLine="461"/>
        <w:jc w:val="both"/>
      </w:pPr>
      <w:r>
        <w:rPr>
          <w:color w:val="000000"/>
        </w:rPr>
        <w:t>Мой голос понизился.</w:t>
      </w:r>
      <w:r>
        <w:rPr>
          <w:rStyle w:val="apple-converted-space"/>
          <w:color w:val="000000"/>
        </w:rPr>
        <w:t xml:space="preserve"> </w:t>
      </w:r>
    </w:p>
    <w:p w:rsidR="00CD320A" w:rsidRDefault="00CD320A" w:rsidP="00CD320A">
      <w:pPr>
        <w:pStyle w:val="western"/>
        <w:shd w:val="clear" w:color="auto" w:fill="FFFFFF"/>
        <w:spacing w:before="0" w:after="0"/>
        <w:ind w:firstLine="461"/>
        <w:jc w:val="both"/>
      </w:pPr>
      <w:r>
        <w:t>– И</w:t>
      </w:r>
      <w:r>
        <w:rPr>
          <w:color w:val="000000"/>
        </w:rPr>
        <w:t xml:space="preserve"> ты ни с кем больше не общалась?</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Нет... ни с кем больше.</w:t>
      </w:r>
    </w:p>
    <w:p w:rsidR="00CD320A" w:rsidRDefault="00CD320A" w:rsidP="00CD320A">
      <w:pPr>
        <w:pStyle w:val="western"/>
        <w:shd w:val="clear" w:color="auto" w:fill="FFFFFF"/>
        <w:spacing w:before="0" w:after="0"/>
        <w:ind w:firstLine="461"/>
        <w:jc w:val="both"/>
      </w:pPr>
      <w:r>
        <w:rPr>
          <w:color w:val="000000"/>
        </w:rPr>
        <w:t>Меня как будто бы макнули в дерьмо.</w:t>
      </w:r>
      <w:r>
        <w:rPr>
          <w:rStyle w:val="apple-converted-space"/>
          <w:color w:val="000000"/>
        </w:rPr>
        <w:t xml:space="preserve"> </w:t>
      </w:r>
      <w:r>
        <w:rPr>
          <w:color w:val="000000"/>
        </w:rPr>
        <w:t>Обхватив руками нижнюю часть своего лица, я сделал глубокий вдох и медленно выдохнул.</w:t>
      </w:r>
      <w:r>
        <w:rPr>
          <w:rStyle w:val="apple-converted-space"/>
          <w:color w:val="000000"/>
        </w:rPr>
        <w:t xml:space="preserve"> </w:t>
      </w:r>
    </w:p>
    <w:p w:rsidR="00CD320A" w:rsidRDefault="00CD320A" w:rsidP="00CD320A">
      <w:pPr>
        <w:pStyle w:val="western"/>
        <w:shd w:val="clear" w:color="auto" w:fill="FFFFFF"/>
        <w:spacing w:before="0" w:after="0"/>
        <w:ind w:firstLine="461"/>
        <w:jc w:val="both"/>
      </w:pPr>
      <w:r>
        <w:t xml:space="preserve">– </w:t>
      </w:r>
      <w:r>
        <w:rPr>
          <w:color w:val="000000"/>
        </w:rPr>
        <w:t>Прости.</w:t>
      </w:r>
    </w:p>
    <w:p w:rsidR="00CD320A" w:rsidRDefault="00CD320A" w:rsidP="00CD320A">
      <w:pPr>
        <w:pStyle w:val="western"/>
        <w:shd w:val="clear" w:color="auto" w:fill="FFFFFF"/>
        <w:spacing w:before="0" w:after="0"/>
        <w:ind w:firstLine="461"/>
        <w:jc w:val="both"/>
        <w:rPr>
          <w:color w:val="000000"/>
        </w:rPr>
      </w:pPr>
      <w:r>
        <w:t xml:space="preserve">– </w:t>
      </w:r>
      <w:r w:rsidRPr="007846F4">
        <w:rPr>
          <w:color w:val="000000"/>
        </w:rPr>
        <w:t>Извинения приняты.</w:t>
      </w:r>
      <w:r>
        <w:t xml:space="preserve"> –</w:t>
      </w:r>
      <w:r w:rsidRPr="007846F4">
        <w:rPr>
          <w:color w:val="000000"/>
        </w:rPr>
        <w:t xml:space="preserve"> Она снова улыбнулась, но затем ее лицо </w:t>
      </w:r>
      <w:r>
        <w:rPr>
          <w:color w:val="000000"/>
        </w:rPr>
        <w:t>исказилось</w:t>
      </w:r>
      <w:r w:rsidRPr="007846F4">
        <w:rPr>
          <w:color w:val="000000"/>
        </w:rPr>
        <w:t>, и она чихнула.</w:t>
      </w:r>
      <w:r w:rsidRPr="007846F4">
        <w:rPr>
          <w:rStyle w:val="apple-converted-space"/>
          <w:color w:val="000000"/>
        </w:rPr>
        <w:t xml:space="preserve"> </w:t>
      </w:r>
      <w:r>
        <w:rPr>
          <w:color w:val="000000"/>
        </w:rPr>
        <w:t>Три раза подряд.</w:t>
      </w:r>
      <w:r>
        <w:rPr>
          <w:rStyle w:val="apple-converted-space"/>
          <w:color w:val="000000"/>
        </w:rPr>
        <w:t xml:space="preserve"> Когда она</w:t>
      </w:r>
      <w:r>
        <w:rPr>
          <w:color w:val="000000"/>
        </w:rPr>
        <w:t xml:space="preserve"> чихнула последний раз, половина ее волос выпала из пучка и упала на одну сторону лица, черные пряди были слипшимися и склизкими.</w:t>
      </w:r>
    </w:p>
    <w:p w:rsidR="00CD320A" w:rsidRDefault="00CD320A" w:rsidP="00CD320A">
      <w:pPr>
        <w:pStyle w:val="western"/>
        <w:shd w:val="clear" w:color="auto" w:fill="FFFFFF"/>
        <w:spacing w:before="0" w:after="0"/>
        <w:ind w:firstLine="461"/>
        <w:jc w:val="both"/>
      </w:pPr>
      <w:r>
        <w:rPr>
          <w:color w:val="000000"/>
        </w:rPr>
        <w:lastRenderedPageBreak/>
        <w:t>Лорен, наверное, заметила мой молчаливый осмотр, потому что она смущенно отвернулась от меня и снова вытерла нос.</w:t>
      </w:r>
      <w:r>
        <w:rPr>
          <w:rStyle w:val="apple-converted-space"/>
          <w:color w:val="000000"/>
        </w:rPr>
        <w:t xml:space="preserve"> </w:t>
      </w:r>
    </w:p>
    <w:p w:rsidR="00CD320A" w:rsidRDefault="00CD320A" w:rsidP="00CD320A">
      <w:pPr>
        <w:pStyle w:val="western"/>
        <w:shd w:val="clear" w:color="auto" w:fill="FFFFFF"/>
        <w:spacing w:before="0" w:after="0"/>
        <w:ind w:firstLine="461"/>
        <w:jc w:val="both"/>
        <w:rPr>
          <w:color w:val="000000"/>
        </w:rPr>
      </w:pPr>
      <w:r>
        <w:t>– Они грязные</w:t>
      </w:r>
      <w:r>
        <w:rPr>
          <w:color w:val="000000"/>
        </w:rPr>
        <w:t>.</w:t>
      </w:r>
      <w:r>
        <w:rPr>
          <w:rStyle w:val="apple-converted-space"/>
          <w:color w:val="000000"/>
        </w:rPr>
        <w:t xml:space="preserve"> </w:t>
      </w:r>
      <w:r>
        <w:rPr>
          <w:color w:val="000000"/>
        </w:rPr>
        <w:t>Я говорила тебе, что не хочу тебя видеть.</w:t>
      </w:r>
    </w:p>
    <w:p w:rsidR="00CD320A" w:rsidRDefault="00CD320A" w:rsidP="00CD320A">
      <w:pPr>
        <w:pStyle w:val="western"/>
        <w:shd w:val="clear" w:color="auto" w:fill="FFFFFF"/>
        <w:spacing w:before="0" w:after="0"/>
        <w:ind w:firstLine="461"/>
        <w:jc w:val="both"/>
      </w:pPr>
      <w:r>
        <w:rPr>
          <w:color w:val="000000"/>
        </w:rPr>
        <w:t>Какая глупая причина.</w:t>
      </w:r>
      <w:r>
        <w:rPr>
          <w:rStyle w:val="apple-converted-space"/>
          <w:color w:val="000000"/>
        </w:rPr>
        <w:t xml:space="preserve"> </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Паркер, я знаю, как ты потрясно выглядишь.</w:t>
      </w:r>
      <w:r>
        <w:rPr>
          <w:rStyle w:val="apple-converted-space"/>
          <w:color w:val="000000"/>
        </w:rPr>
        <w:t xml:space="preserve"> Н</w:t>
      </w:r>
      <w:r>
        <w:rPr>
          <w:color w:val="000000"/>
        </w:rPr>
        <w:t xml:space="preserve">ичего не изменится, если я увижу тебя, когда ты выглядишь неприглядно. </w:t>
      </w:r>
      <w:r>
        <w:t xml:space="preserve">– </w:t>
      </w:r>
      <w:r>
        <w:rPr>
          <w:color w:val="000000"/>
        </w:rPr>
        <w:t>Затем у меня вырвалась ухмылка, и я бросил на неё дразнящий взгляд.</w:t>
      </w:r>
      <w:r>
        <w:rPr>
          <w:rStyle w:val="apple-converted-space"/>
          <w:color w:val="000000"/>
        </w:rPr>
        <w:t xml:space="preserve"> </w:t>
      </w:r>
      <w:r>
        <w:t xml:space="preserve">– </w:t>
      </w:r>
      <w:r>
        <w:rPr>
          <w:color w:val="000000"/>
        </w:rPr>
        <w:t>Но, думаю, ты должна держать Уэсли подальше от этого места, пока не станешь чувствовать себя лучше.</w:t>
      </w:r>
    </w:p>
    <w:p w:rsidR="00CD320A" w:rsidRDefault="00DD3EC6" w:rsidP="00CD320A">
      <w:pPr>
        <w:pStyle w:val="western"/>
        <w:shd w:val="clear" w:color="auto" w:fill="FFFFFF"/>
        <w:spacing w:before="0" w:after="0"/>
        <w:ind w:firstLine="461"/>
        <w:jc w:val="both"/>
      </w:pPr>
      <w:r>
        <w:rPr>
          <w:color w:val="000000"/>
        </w:rPr>
        <w:t>Она прикусила губу</w:t>
      </w:r>
      <w:r w:rsidR="00CD320A">
        <w:rPr>
          <w:color w:val="000000"/>
        </w:rPr>
        <w:t xml:space="preserve"> в усмешке.</w:t>
      </w:r>
      <w:r w:rsidR="00CD320A">
        <w:rPr>
          <w:rStyle w:val="apple-converted-space"/>
          <w:color w:val="000000"/>
        </w:rPr>
        <w:t xml:space="preserve"> </w:t>
      </w:r>
      <w:r w:rsidR="00CD320A">
        <w:rPr>
          <w:color w:val="000000"/>
        </w:rPr>
        <w:t>В следующее мгновение она отклонилась в сторону и прислонилась к стене, морщась от головной боли или чего-то подобного. Я сказал:</w:t>
      </w:r>
      <w:r w:rsidR="00CD320A">
        <w:rPr>
          <w:rStyle w:val="apple-converted-space"/>
          <w:color w:val="000000"/>
        </w:rPr>
        <w:t xml:space="preserve"> </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Я достаточно долго общаюсь с тобой.</w:t>
      </w:r>
      <w:r>
        <w:rPr>
          <w:rStyle w:val="apple-converted-space"/>
          <w:color w:val="000000"/>
        </w:rPr>
        <w:t xml:space="preserve"> </w:t>
      </w:r>
      <w:r>
        <w:rPr>
          <w:color w:val="000000"/>
        </w:rPr>
        <w:t>Отдохни.</w:t>
      </w:r>
    </w:p>
    <w:p w:rsidR="00CD320A" w:rsidRDefault="00CD320A" w:rsidP="00CD320A">
      <w:pPr>
        <w:pStyle w:val="western"/>
        <w:shd w:val="clear" w:color="auto" w:fill="FFFFFF"/>
        <w:spacing w:before="0" w:after="0"/>
        <w:ind w:firstLine="461"/>
        <w:jc w:val="both"/>
      </w:pPr>
      <w:r>
        <w:rPr>
          <w:color w:val="000000"/>
        </w:rPr>
        <w:t xml:space="preserve">Лорен кивнула, устало посмотрев, и прогнусавила: </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Увидимся в школе на следующей неделе.</w:t>
      </w:r>
    </w:p>
    <w:p w:rsidR="00CD320A" w:rsidRDefault="00CD320A" w:rsidP="00CD320A">
      <w:pPr>
        <w:pStyle w:val="western"/>
        <w:shd w:val="clear" w:color="auto" w:fill="FFFFFF"/>
        <w:spacing w:before="0" w:after="0"/>
        <w:ind w:firstLine="461"/>
        <w:jc w:val="both"/>
      </w:pPr>
      <w:r>
        <w:rPr>
          <w:color w:val="000000"/>
        </w:rPr>
        <w:t>Встав со стула, я толкнул его обратно на его место и направился к двери. Перед выходом я обернулся ещё раз.</w:t>
      </w:r>
      <w:r>
        <w:rPr>
          <w:rStyle w:val="apple-converted-space"/>
          <w:color w:val="000000"/>
        </w:rPr>
        <w:t xml:space="preserve"> </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Уэсли когда-нибудь слышал, как ты сморкаешься?</w:t>
      </w:r>
    </w:p>
    <w:p w:rsidR="00CD320A" w:rsidRDefault="00CD320A" w:rsidP="00CD320A">
      <w:pPr>
        <w:pStyle w:val="western"/>
        <w:shd w:val="clear" w:color="auto" w:fill="FFFFFF"/>
        <w:spacing w:before="0" w:after="0"/>
        <w:ind w:firstLine="461"/>
        <w:jc w:val="both"/>
      </w:pPr>
      <w:r>
        <w:rPr>
          <w:color w:val="000000"/>
        </w:rPr>
        <w:t>У неё озадачилось лицо.</w:t>
      </w:r>
      <w:r>
        <w:rPr>
          <w:rStyle w:val="apple-converted-space"/>
          <w:color w:val="000000"/>
        </w:rPr>
        <w:t xml:space="preserve"> </w:t>
      </w:r>
    </w:p>
    <w:p w:rsidR="00CD320A" w:rsidRDefault="00CD320A" w:rsidP="00CD320A">
      <w:pPr>
        <w:pStyle w:val="western"/>
        <w:shd w:val="clear" w:color="auto" w:fill="FFFFFF"/>
        <w:spacing w:before="0" w:after="0"/>
        <w:ind w:firstLine="461"/>
        <w:jc w:val="both"/>
      </w:pPr>
      <w:r>
        <w:t xml:space="preserve">– </w:t>
      </w:r>
      <w:r>
        <w:rPr>
          <w:color w:val="000000"/>
        </w:rPr>
        <w:t>Нет...?</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Хорошо.</w:t>
      </w:r>
      <w:r>
        <w:rPr>
          <w:rStyle w:val="apple-converted-space"/>
          <w:color w:val="000000"/>
        </w:rPr>
        <w:t xml:space="preserve"> И н</w:t>
      </w:r>
      <w:r>
        <w:rPr>
          <w:color w:val="000000"/>
        </w:rPr>
        <w:t>е позволяй ему услышать</w:t>
      </w:r>
      <w:proofErr w:type="gramStart"/>
      <w:r>
        <w:rPr>
          <w:color w:val="000000"/>
        </w:rPr>
        <w:t>.</w:t>
      </w:r>
      <w:proofErr w:type="gramEnd"/>
      <w:r>
        <w:rPr>
          <w:color w:val="000000"/>
        </w:rPr>
        <w:t xml:space="preserve"> </w:t>
      </w:r>
      <w:r>
        <w:t xml:space="preserve">– </w:t>
      </w:r>
      <w:proofErr w:type="gramStart"/>
      <w:r>
        <w:t>п</w:t>
      </w:r>
      <w:proofErr w:type="gramEnd"/>
      <w:r>
        <w:t>о</w:t>
      </w:r>
      <w:r>
        <w:rPr>
          <w:color w:val="000000"/>
        </w:rPr>
        <w:t>дразнил я её, подмигнув.</w:t>
      </w:r>
    </w:p>
    <w:p w:rsidR="00CD320A" w:rsidRDefault="00CD320A" w:rsidP="00CD320A">
      <w:pPr>
        <w:pStyle w:val="western"/>
        <w:shd w:val="clear" w:color="auto" w:fill="FFFFFF"/>
        <w:spacing w:before="0" w:after="0"/>
        <w:ind w:firstLine="461"/>
        <w:jc w:val="both"/>
        <w:rPr>
          <w:color w:val="000000"/>
        </w:rPr>
      </w:pPr>
      <w:r>
        <w:rPr>
          <w:color w:val="000000"/>
        </w:rPr>
        <w:t>Лорен показала мне язык, и когда она схватила коробку с носовыми платками с тумбочки и демонстративно поднесла платок к носу, я быстро закрыл дверь.</w:t>
      </w:r>
    </w:p>
    <w:p w:rsidR="00CD320A" w:rsidRDefault="00CD320A" w:rsidP="00CD320A">
      <w:pPr>
        <w:pStyle w:val="western"/>
        <w:shd w:val="clear" w:color="auto" w:fill="FFFFFF"/>
        <w:spacing w:before="0" w:after="0"/>
        <w:ind w:firstLine="461"/>
        <w:jc w:val="both"/>
      </w:pPr>
      <w:r>
        <w:rPr>
          <w:color w:val="000000"/>
        </w:rPr>
        <w:t xml:space="preserve">После этого визита и хорошего разговора с Лорен, я почувствовал себя немного счастливее </w:t>
      </w:r>
      <w:r w:rsidR="000566FE">
        <w:rPr>
          <w:color w:val="000000"/>
        </w:rPr>
        <w:t>за</w:t>
      </w:r>
      <w:r>
        <w:rPr>
          <w:color w:val="000000"/>
        </w:rPr>
        <w:t xml:space="preserve"> весь день.</w:t>
      </w:r>
      <w:r>
        <w:rPr>
          <w:rStyle w:val="apple-converted-space"/>
          <w:color w:val="000000"/>
        </w:rPr>
        <w:t xml:space="preserve"> Тренировка по</w:t>
      </w:r>
      <w:r>
        <w:rPr>
          <w:color w:val="000000"/>
        </w:rPr>
        <w:t xml:space="preserve"> баскетболу только что закончилась, и у меня больше не было какого-нибудь оправдания задерживаться, поэтому я поехал домой.</w:t>
      </w:r>
      <w:r>
        <w:rPr>
          <w:rStyle w:val="apple-converted-space"/>
          <w:color w:val="000000"/>
        </w:rPr>
        <w:t xml:space="preserve"> </w:t>
      </w:r>
      <w:r>
        <w:rPr>
          <w:color w:val="000000"/>
        </w:rPr>
        <w:t>Я припарковался перед домом, вошел внутрь, бросил маме ключи и направился к себе в комнату.</w:t>
      </w:r>
      <w:r>
        <w:rPr>
          <w:rStyle w:val="apple-converted-space"/>
          <w:color w:val="000000"/>
        </w:rPr>
        <w:t xml:space="preserve"> </w:t>
      </w:r>
      <w:r>
        <w:rPr>
          <w:color w:val="000000"/>
        </w:rPr>
        <w:t>В коридоре я наткнулся на Итана.</w:t>
      </w:r>
      <w:r>
        <w:rPr>
          <w:rStyle w:val="apple-converted-space"/>
          <w:color w:val="000000"/>
        </w:rPr>
        <w:t xml:space="preserve"> </w:t>
      </w:r>
      <w:r>
        <w:rPr>
          <w:color w:val="000000"/>
        </w:rPr>
        <w:t xml:space="preserve">Он улыбнулся мне и сказал: </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Привет.</w:t>
      </w:r>
    </w:p>
    <w:p w:rsidR="00CD320A" w:rsidRPr="007846F4" w:rsidRDefault="00CD320A" w:rsidP="00CD320A">
      <w:pPr>
        <w:pStyle w:val="western"/>
        <w:shd w:val="clear" w:color="auto" w:fill="FFFFFF"/>
        <w:spacing w:before="0" w:after="0"/>
        <w:ind w:firstLine="461"/>
        <w:jc w:val="both"/>
      </w:pPr>
      <w:r>
        <w:rPr>
          <w:color w:val="000000"/>
        </w:rPr>
        <w:t>И всё мое счастье испарилось.</w:t>
      </w:r>
    </w:p>
    <w:p w:rsidR="00CD320A" w:rsidRPr="007846F4" w:rsidRDefault="00CD320A" w:rsidP="00CD320A">
      <w:pPr>
        <w:pStyle w:val="a0"/>
      </w:pPr>
    </w:p>
    <w:p w:rsidR="00745700" w:rsidRDefault="00745700">
      <w:pPr>
        <w:pStyle w:val="western"/>
        <w:pageBreakBefore/>
        <w:shd w:val="clear" w:color="auto" w:fill="FFFFFF"/>
        <w:spacing w:before="0" w:after="0"/>
        <w:jc w:val="center"/>
        <w:rPr>
          <w:b/>
          <w:color w:val="000000"/>
          <w:sz w:val="28"/>
          <w:szCs w:val="28"/>
        </w:rPr>
      </w:pPr>
    </w:p>
    <w:p w:rsidR="00745700" w:rsidRDefault="001D46E0" w:rsidP="00286F9F">
      <w:pPr>
        <w:pStyle w:val="1"/>
        <w:jc w:val="center"/>
        <w:rPr>
          <w:sz w:val="28"/>
          <w:szCs w:val="28"/>
        </w:rPr>
      </w:pPr>
      <w:bookmarkStart w:id="16" w:name="_Toc445394514"/>
      <w:r>
        <w:rPr>
          <w:sz w:val="28"/>
          <w:szCs w:val="28"/>
        </w:rPr>
        <w:t>Глава 17</w:t>
      </w:r>
      <w:bookmarkEnd w:id="16"/>
    </w:p>
    <w:p w:rsidR="00CD320A" w:rsidRDefault="00CD320A" w:rsidP="00CD320A">
      <w:pPr>
        <w:pStyle w:val="western"/>
        <w:shd w:val="clear" w:color="auto" w:fill="FFFFFF"/>
        <w:spacing w:before="0" w:after="0"/>
        <w:ind w:firstLine="426"/>
        <w:jc w:val="both"/>
        <w:rPr>
          <w:color w:val="000000"/>
        </w:rPr>
      </w:pPr>
      <w:r>
        <w:rPr>
          <w:color w:val="000000"/>
        </w:rPr>
        <w:t>Я избегал брата всю неделю.</w:t>
      </w:r>
      <w:r>
        <w:rPr>
          <w:rStyle w:val="apple-converted-space"/>
          <w:color w:val="000000"/>
        </w:rPr>
        <w:t xml:space="preserve"> </w:t>
      </w:r>
      <w:r>
        <w:rPr>
          <w:color w:val="000000"/>
        </w:rPr>
        <w:t>Каждый раз, когда я натыкался на него где-нибудь в доме, то с трудом сопротивлялся желанию причинить ему физическую боль, чтобы ему</w:t>
      </w:r>
      <w:r>
        <w:rPr>
          <w:rStyle w:val="apple-converted-space"/>
          <w:color w:val="000000"/>
        </w:rPr>
        <w:t xml:space="preserve"> </w:t>
      </w:r>
      <w:r>
        <w:rPr>
          <w:iCs/>
          <w:color w:val="000000"/>
        </w:rPr>
        <w:t xml:space="preserve">стало </w:t>
      </w:r>
      <w:r>
        <w:rPr>
          <w:i/>
          <w:iCs/>
          <w:color w:val="000000"/>
        </w:rPr>
        <w:t xml:space="preserve">по-настоящему </w:t>
      </w:r>
      <w:r>
        <w:rPr>
          <w:color w:val="000000"/>
        </w:rPr>
        <w:t>больно.</w:t>
      </w:r>
      <w:r>
        <w:rPr>
          <w:rStyle w:val="apple-converted-space"/>
          <w:color w:val="000000"/>
        </w:rPr>
        <w:t xml:space="preserve"> П</w:t>
      </w:r>
      <w:r>
        <w:rPr>
          <w:color w:val="000000"/>
        </w:rPr>
        <w:t>рошло ещё слишком мало времени, чтобы я мог поговорить с ним.</w:t>
      </w:r>
    </w:p>
    <w:p w:rsidR="00CD320A" w:rsidRDefault="00CD320A" w:rsidP="00CD320A">
      <w:pPr>
        <w:pStyle w:val="western"/>
        <w:shd w:val="clear" w:color="auto" w:fill="FFFFFF"/>
        <w:spacing w:before="0" w:after="0"/>
        <w:ind w:firstLine="461"/>
        <w:jc w:val="both"/>
        <w:rPr>
          <w:color w:val="000000"/>
        </w:rPr>
      </w:pPr>
      <w:r>
        <w:rPr>
          <w:color w:val="000000"/>
        </w:rPr>
        <w:t>Каждое</w:t>
      </w:r>
      <w:r>
        <w:rPr>
          <w:rStyle w:val="apple-converted-space"/>
          <w:color w:val="000000"/>
        </w:rPr>
        <w:t xml:space="preserve"> </w:t>
      </w:r>
      <w:r>
        <w:rPr>
          <w:color w:val="000000"/>
        </w:rPr>
        <w:t>утро</w:t>
      </w:r>
      <w:r>
        <w:rPr>
          <w:rStyle w:val="apple-converted-space"/>
          <w:color w:val="000000"/>
        </w:rPr>
        <w:t xml:space="preserve"> </w:t>
      </w:r>
      <w:r>
        <w:rPr>
          <w:color w:val="000000"/>
        </w:rPr>
        <w:t>он спрашивал, не подвезти ли меня в школу, и каждый раз я отвечал ему: "Отвали". Он достаточно умен, чтобы в какой-то момент понять намёк, но и настойчив, как пчела, жужжащая вокруг горшка с мёдом.</w:t>
      </w:r>
    </w:p>
    <w:p w:rsidR="00CD320A" w:rsidRDefault="00CD320A" w:rsidP="00CD320A">
      <w:pPr>
        <w:pStyle w:val="western"/>
        <w:shd w:val="clear" w:color="auto" w:fill="FFFFFF"/>
        <w:spacing w:before="0" w:after="0"/>
        <w:ind w:firstLine="461"/>
        <w:jc w:val="both"/>
        <w:rPr>
          <w:i/>
          <w:iCs/>
          <w:color w:val="000000"/>
        </w:rPr>
      </w:pPr>
      <w:r>
        <w:rPr>
          <w:color w:val="000000"/>
        </w:rPr>
        <w:t>В среду вечером я смотрел какую-то чушь по телевизору в гостиной.</w:t>
      </w:r>
      <w:r>
        <w:rPr>
          <w:rStyle w:val="apple-converted-space"/>
          <w:color w:val="000000"/>
        </w:rPr>
        <w:t xml:space="preserve"> Под</w:t>
      </w:r>
      <w:r>
        <w:rPr>
          <w:color w:val="000000"/>
        </w:rPr>
        <w:t xml:space="preserve"> чушью я имел в виду какое-то </w:t>
      </w:r>
      <w:proofErr w:type="gramStart"/>
      <w:r>
        <w:rPr>
          <w:color w:val="000000"/>
        </w:rPr>
        <w:t>занудное</w:t>
      </w:r>
      <w:proofErr w:type="gramEnd"/>
      <w:r>
        <w:rPr>
          <w:color w:val="000000"/>
        </w:rPr>
        <w:t xml:space="preserve"> шоу, к которым каким-то образом пристрастился в последнее время. Около девяти вечера Итан появился в дверях: руки в карманах, а губы сморщены, словно он размышлял, что мне сказать.</w:t>
      </w:r>
    </w:p>
    <w:p w:rsidR="00CD320A" w:rsidRDefault="00CD320A" w:rsidP="00CD320A">
      <w:pPr>
        <w:pStyle w:val="western"/>
        <w:shd w:val="clear" w:color="auto" w:fill="FFFFFF"/>
        <w:spacing w:before="0" w:after="0"/>
        <w:ind w:firstLine="461"/>
        <w:jc w:val="both"/>
        <w:rPr>
          <w:color w:val="000000"/>
        </w:rPr>
      </w:pPr>
      <w:r>
        <w:rPr>
          <w:i/>
          <w:iCs/>
          <w:color w:val="000000"/>
        </w:rPr>
        <w:t>Боже,</w:t>
      </w:r>
      <w:r>
        <w:rPr>
          <w:rStyle w:val="apple-converted-space"/>
          <w:color w:val="000000"/>
        </w:rPr>
        <w:t xml:space="preserve"> </w:t>
      </w:r>
      <w:r>
        <w:rPr>
          <w:iCs/>
          <w:color w:val="000000"/>
        </w:rPr>
        <w:t>нет!</w:t>
      </w:r>
      <w:r>
        <w:rPr>
          <w:rStyle w:val="apple-converted-space"/>
          <w:color w:val="000000"/>
        </w:rPr>
        <w:t xml:space="preserve"> </w:t>
      </w:r>
      <w:r>
        <w:rPr>
          <w:color w:val="000000"/>
        </w:rPr>
        <w:t>Что сейчас будет?</w:t>
      </w:r>
    </w:p>
    <w:p w:rsidR="00CD320A" w:rsidRDefault="00CD320A" w:rsidP="00CD320A">
      <w:pPr>
        <w:pStyle w:val="western"/>
        <w:shd w:val="clear" w:color="auto" w:fill="FFFFFF"/>
        <w:spacing w:before="0" w:after="0"/>
        <w:ind w:firstLine="461"/>
        <w:jc w:val="both"/>
      </w:pPr>
      <w:r>
        <w:rPr>
          <w:color w:val="000000"/>
        </w:rPr>
        <w:t>Итан откашлялся.</w:t>
      </w:r>
      <w:r>
        <w:rPr>
          <w:rStyle w:val="apple-converted-space"/>
          <w:color w:val="000000"/>
        </w:rPr>
        <w:t xml:space="preserve"> </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Эй, послушай.</w:t>
      </w:r>
      <w:r>
        <w:rPr>
          <w:rStyle w:val="apple-converted-space"/>
          <w:color w:val="000000"/>
        </w:rPr>
        <w:t xml:space="preserve"> </w:t>
      </w:r>
      <w:r>
        <w:rPr>
          <w:color w:val="000000"/>
        </w:rPr>
        <w:t xml:space="preserve">Я не знаю, что именно произошло в прошлые выходные, то ли я сделал что-то, то ли </w:t>
      </w:r>
      <w:r>
        <w:rPr>
          <w:i/>
          <w:color w:val="000000"/>
        </w:rPr>
        <w:t>Сью</w:t>
      </w:r>
      <w:r>
        <w:rPr>
          <w:color w:val="000000"/>
        </w:rPr>
        <w:t xml:space="preserve">, </w:t>
      </w:r>
      <w:r>
        <w:rPr>
          <w:iCs/>
          <w:color w:val="000000"/>
        </w:rPr>
        <w:t>что так разозлило тебя, но</w:t>
      </w:r>
      <w:r>
        <w:rPr>
          <w:i/>
          <w:iCs/>
          <w:color w:val="000000"/>
        </w:rPr>
        <w:t>...</w:t>
      </w:r>
    </w:p>
    <w:p w:rsidR="00CD320A" w:rsidRDefault="00CD320A" w:rsidP="00CD320A">
      <w:pPr>
        <w:pStyle w:val="western"/>
        <w:shd w:val="clear" w:color="auto" w:fill="FFFFFF"/>
        <w:spacing w:before="0" w:after="0"/>
        <w:ind w:firstLine="461"/>
        <w:jc w:val="both"/>
      </w:pPr>
      <w:r>
        <w:rPr>
          <w:color w:val="000000"/>
        </w:rPr>
        <w:t>Сознательно я переместил взгляд с него опять на экран.</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Блин, Крис, в чём твоя чертова проблема?</w:t>
      </w:r>
    </w:p>
    <w:p w:rsidR="00CD320A" w:rsidRDefault="00CD320A" w:rsidP="00CD320A">
      <w:pPr>
        <w:pStyle w:val="western"/>
        <w:shd w:val="clear" w:color="auto" w:fill="FFFFFF"/>
        <w:spacing w:before="0" w:after="0"/>
        <w:ind w:firstLine="461"/>
        <w:jc w:val="both"/>
        <w:rPr>
          <w:color w:val="000000"/>
        </w:rPr>
      </w:pPr>
      <w:r>
        <w:rPr>
          <w:color w:val="000000"/>
        </w:rPr>
        <w:t>Сжав зубы, я сердито посмотрел на него и снова уставился на мерцающий экран телевизора.</w:t>
      </w:r>
    </w:p>
    <w:p w:rsidR="00CD320A" w:rsidRDefault="00CD320A" w:rsidP="00CD320A">
      <w:pPr>
        <w:pStyle w:val="western"/>
        <w:shd w:val="clear" w:color="auto" w:fill="FFFFFF"/>
        <w:spacing w:before="0" w:after="0"/>
        <w:ind w:firstLine="461"/>
        <w:jc w:val="both"/>
      </w:pPr>
      <w:r>
        <w:rPr>
          <w:color w:val="000000"/>
        </w:rPr>
        <w:t xml:space="preserve">Он вздохнул, закатил глаза и </w:t>
      </w:r>
      <w:r w:rsidR="000566FE">
        <w:rPr>
          <w:color w:val="000000"/>
        </w:rPr>
        <w:t>всплеснул</w:t>
      </w:r>
      <w:r>
        <w:rPr>
          <w:color w:val="000000"/>
        </w:rPr>
        <w:t xml:space="preserve"> руками.</w:t>
      </w:r>
      <w:r>
        <w:rPr>
          <w:rStyle w:val="apple-converted-space"/>
          <w:color w:val="000000"/>
        </w:rPr>
        <w:t xml:space="preserve"> </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 xml:space="preserve">Да, да, я в курсе. </w:t>
      </w:r>
      <w:r>
        <w:rPr>
          <w:i/>
          <w:iCs/>
          <w:color w:val="000000"/>
        </w:rPr>
        <w:t>Отвали,</w:t>
      </w:r>
      <w:r>
        <w:rPr>
          <w:rStyle w:val="apple-converted-space"/>
          <w:i/>
          <w:iCs/>
          <w:color w:val="000000"/>
        </w:rPr>
        <w:t xml:space="preserve"> </w:t>
      </w:r>
      <w:r>
        <w:rPr>
          <w:i/>
          <w:color w:val="000000"/>
        </w:rPr>
        <w:t>Итан</w:t>
      </w:r>
      <w:r>
        <w:rPr>
          <w:color w:val="000000"/>
        </w:rPr>
        <w:t>.</w:t>
      </w:r>
      <w:r>
        <w:t xml:space="preserve"> –</w:t>
      </w:r>
      <w:r>
        <w:rPr>
          <w:rStyle w:val="apple-converted-space"/>
          <w:color w:val="000000"/>
        </w:rPr>
        <w:t xml:space="preserve"> </w:t>
      </w:r>
      <w:r>
        <w:rPr>
          <w:color w:val="000000"/>
        </w:rPr>
        <w:t>Он повернулся на пятках и вышел из комнаты, оставив меня в желаемом мной одиночестве.</w:t>
      </w:r>
    </w:p>
    <w:p w:rsidR="00CD320A" w:rsidRDefault="00CD320A" w:rsidP="00CD320A">
      <w:pPr>
        <w:pStyle w:val="western"/>
        <w:shd w:val="clear" w:color="auto" w:fill="FFFFFF"/>
        <w:spacing w:before="0" w:after="0"/>
        <w:ind w:firstLine="461"/>
        <w:jc w:val="both"/>
        <w:rPr>
          <w:color w:val="000000"/>
        </w:rPr>
      </w:pPr>
      <w:r>
        <w:rPr>
          <w:color w:val="000000"/>
        </w:rPr>
        <w:t>По-прошествии недели моё хмурое настроение нисколько не улучшилось. Возможно, потому что я перечитал все сообщения, которыми мы с Сьюзан обменивались каждый вечер перед сном.</w:t>
      </w:r>
      <w:r>
        <w:rPr>
          <w:rStyle w:val="apple-converted-space"/>
          <w:color w:val="000000"/>
        </w:rPr>
        <w:t xml:space="preserve"> </w:t>
      </w:r>
      <w:r>
        <w:rPr>
          <w:color w:val="000000"/>
        </w:rPr>
        <w:t>Да, они всё ещё хранились на моем телефоне.</w:t>
      </w:r>
      <w:r>
        <w:rPr>
          <w:rStyle w:val="apple-converted-space"/>
          <w:color w:val="000000"/>
        </w:rPr>
        <w:t xml:space="preserve"> </w:t>
      </w:r>
      <w:r>
        <w:rPr>
          <w:color w:val="000000"/>
        </w:rPr>
        <w:t>Конечно, это было жалким зрелищем, но мысли о Сью просто не хотели уходить.</w:t>
      </w:r>
      <w:r>
        <w:rPr>
          <w:rStyle w:val="apple-converted-space"/>
          <w:color w:val="000000"/>
        </w:rPr>
        <w:t xml:space="preserve"> </w:t>
      </w:r>
      <w:r>
        <w:rPr>
          <w:color w:val="000000"/>
        </w:rPr>
        <w:t>Кто бы мог предвидеть, что застенчивая девушка-ботаник в рубашке с Гарри Поттером однажды станет моей погибелью?</w:t>
      </w:r>
      <w:r>
        <w:rPr>
          <w:rStyle w:val="apple-converted-space"/>
          <w:color w:val="000000"/>
        </w:rPr>
        <w:t xml:space="preserve"> </w:t>
      </w:r>
      <w:r>
        <w:rPr>
          <w:color w:val="000000"/>
        </w:rPr>
        <w:t>Определенно не я.</w:t>
      </w:r>
    </w:p>
    <w:p w:rsidR="00CD320A" w:rsidRDefault="00CD320A" w:rsidP="00CD320A">
      <w:pPr>
        <w:pStyle w:val="western"/>
        <w:shd w:val="clear" w:color="auto" w:fill="FFFFFF"/>
        <w:spacing w:before="0" w:after="0"/>
        <w:ind w:firstLine="461"/>
        <w:jc w:val="both"/>
        <w:rPr>
          <w:color w:val="000000"/>
        </w:rPr>
      </w:pPr>
      <w:r>
        <w:rPr>
          <w:color w:val="000000"/>
        </w:rPr>
        <w:t>Продолжая свою голодовку, в пятницу я завтракал крепким, густым как смола кофе.</w:t>
      </w:r>
      <w:r>
        <w:rPr>
          <w:rStyle w:val="apple-converted-space"/>
          <w:color w:val="000000"/>
        </w:rPr>
        <w:t xml:space="preserve"> </w:t>
      </w:r>
      <w:r>
        <w:rPr>
          <w:color w:val="000000"/>
        </w:rPr>
        <w:t>Когда я поднялся из-за стола и пошёл поставить кружку в раковину, мои штаны соскользнули ниже на бедрах.</w:t>
      </w:r>
      <w:r>
        <w:rPr>
          <w:rStyle w:val="apple-converted-space"/>
          <w:color w:val="000000"/>
        </w:rPr>
        <w:t xml:space="preserve"> </w:t>
      </w:r>
      <w:r>
        <w:rPr>
          <w:color w:val="000000"/>
        </w:rPr>
        <w:t>Я ухватил их за пояс за спиной и подтянул наверх.</w:t>
      </w:r>
      <w:r>
        <w:rPr>
          <w:rStyle w:val="apple-converted-space"/>
          <w:color w:val="000000"/>
        </w:rPr>
        <w:t xml:space="preserve"> </w:t>
      </w:r>
      <w:r>
        <w:rPr>
          <w:color w:val="000000"/>
        </w:rPr>
        <w:t>Вау, время, проведённое в депрессии, давало о себе знать.</w:t>
      </w:r>
      <w:r>
        <w:rPr>
          <w:rStyle w:val="apple-converted-space"/>
          <w:color w:val="000000"/>
        </w:rPr>
        <w:t xml:space="preserve"> </w:t>
      </w:r>
      <w:r>
        <w:rPr>
          <w:color w:val="000000"/>
        </w:rPr>
        <w:t>Мои любимые джинсы, которые всегда идеально на мне сидели, сейчас просто болтались.</w:t>
      </w:r>
      <w:r>
        <w:rPr>
          <w:rStyle w:val="apple-converted-space"/>
          <w:color w:val="000000"/>
        </w:rPr>
        <w:t xml:space="preserve"> </w:t>
      </w:r>
      <w:r>
        <w:rPr>
          <w:color w:val="000000"/>
        </w:rPr>
        <w:t>Без ремня чертовы штаны не будут сидеть как надо.</w:t>
      </w:r>
      <w:r>
        <w:rPr>
          <w:rStyle w:val="apple-converted-space"/>
          <w:color w:val="000000"/>
        </w:rPr>
        <w:t xml:space="preserve"> Я что, и в самом деле так похудел с прошлых выходных</w:t>
      </w:r>
      <w:r>
        <w:rPr>
          <w:color w:val="000000"/>
        </w:rPr>
        <w:t>?</w:t>
      </w:r>
      <w:r>
        <w:rPr>
          <w:rStyle w:val="apple-converted-space"/>
          <w:color w:val="000000"/>
        </w:rPr>
        <w:t xml:space="preserve"> </w:t>
      </w:r>
      <w:r>
        <w:rPr>
          <w:color w:val="000000"/>
        </w:rPr>
        <w:t>Но я реально не мог вспомнить, когда в последний раз полноценно ел.</w:t>
      </w:r>
    </w:p>
    <w:p w:rsidR="00CD320A" w:rsidRDefault="00CD320A" w:rsidP="00CD320A">
      <w:pPr>
        <w:pStyle w:val="western"/>
        <w:shd w:val="clear" w:color="auto" w:fill="FFFFFF"/>
        <w:spacing w:before="0" w:after="0"/>
        <w:ind w:firstLine="461"/>
        <w:jc w:val="both"/>
        <w:rPr>
          <w:color w:val="000000"/>
        </w:rPr>
      </w:pPr>
      <w:r>
        <w:rPr>
          <w:color w:val="000000"/>
        </w:rPr>
        <w:t>Из-за того, что после школы у Итана была тренировка по футболу, он не предложил подвезти меня до школы. Маме тоже нужен был автомобиль на весь день, так что моей единственной альтернативой стал велосипед.</w:t>
      </w:r>
      <w:r>
        <w:rPr>
          <w:rStyle w:val="apple-converted-space"/>
          <w:color w:val="000000"/>
        </w:rPr>
        <w:t xml:space="preserve"> </w:t>
      </w:r>
      <w:r>
        <w:rPr>
          <w:color w:val="000000"/>
        </w:rPr>
        <w:t>Я поставил его рядом с автостоянкой за зданием школы и вошёл внутрь с низко опущенной головой. Сейчас я точно знал, где с утра можно встретить Сьюзан, но совсем не хотел её видеть.</w:t>
      </w:r>
      <w:r>
        <w:rPr>
          <w:rStyle w:val="apple-converted-space"/>
          <w:color w:val="000000"/>
        </w:rPr>
        <w:t xml:space="preserve"> И так было трудно </w:t>
      </w:r>
      <w:r>
        <w:rPr>
          <w:color w:val="000000"/>
        </w:rPr>
        <w:t>находиться с ней в одном помещении во время обеда и не иметь возможности подойти к ней.</w:t>
      </w:r>
      <w:r>
        <w:rPr>
          <w:rStyle w:val="apple-converted-space"/>
          <w:color w:val="000000"/>
        </w:rPr>
        <w:t xml:space="preserve"> Так что я не хотел вдобавок столкнуться с ней в каком-нибудь углу</w:t>
      </w:r>
      <w:r>
        <w:rPr>
          <w:color w:val="000000"/>
        </w:rPr>
        <w:t>.</w:t>
      </w:r>
    </w:p>
    <w:p w:rsidR="00CD320A" w:rsidRDefault="00CD320A" w:rsidP="00CD320A">
      <w:pPr>
        <w:pStyle w:val="western"/>
        <w:shd w:val="clear" w:color="auto" w:fill="FFFFFF"/>
        <w:spacing w:before="0" w:after="0"/>
        <w:ind w:firstLine="461"/>
        <w:jc w:val="both"/>
      </w:pPr>
      <w:r>
        <w:rPr>
          <w:color w:val="000000"/>
        </w:rPr>
        <w:t>Звук каблуков известил меня, что в шаге от меня остановилась девушка.</w:t>
      </w:r>
      <w:r>
        <w:rPr>
          <w:rStyle w:val="apple-converted-space"/>
          <w:color w:val="000000"/>
        </w:rPr>
        <w:t xml:space="preserve"> </w:t>
      </w:r>
      <w:r>
        <w:rPr>
          <w:color w:val="000000"/>
        </w:rPr>
        <w:t xml:space="preserve">Я поднял голову и пробормотал: </w:t>
      </w:r>
    </w:p>
    <w:p w:rsidR="00CD320A" w:rsidRDefault="00CD320A" w:rsidP="00CD320A">
      <w:pPr>
        <w:pStyle w:val="western"/>
        <w:shd w:val="clear" w:color="auto" w:fill="FFFFFF"/>
        <w:spacing w:before="0" w:after="0"/>
        <w:ind w:firstLine="461"/>
        <w:jc w:val="both"/>
      </w:pPr>
      <w:r>
        <w:t xml:space="preserve">– </w:t>
      </w:r>
      <w:r>
        <w:rPr>
          <w:color w:val="000000"/>
        </w:rPr>
        <w:t xml:space="preserve">Привет, Бекс. </w:t>
      </w:r>
      <w:r>
        <w:t>–</w:t>
      </w:r>
      <w:r>
        <w:rPr>
          <w:color w:val="000000"/>
        </w:rPr>
        <w:t xml:space="preserve"> Потом посмотрел вокруг в поисках моего друга.</w:t>
      </w:r>
      <w:r>
        <w:rPr>
          <w:rStyle w:val="apple-converted-space"/>
          <w:color w:val="000000"/>
        </w:rPr>
        <w:t xml:space="preserve"> </w:t>
      </w:r>
      <w:r>
        <w:t xml:space="preserve">– </w:t>
      </w:r>
      <w:r>
        <w:rPr>
          <w:color w:val="000000"/>
        </w:rPr>
        <w:t>Где Тайлер?</w:t>
      </w:r>
      <w:r>
        <w:t xml:space="preserve"> –</w:t>
      </w:r>
      <w:r>
        <w:rPr>
          <w:color w:val="000000"/>
        </w:rPr>
        <w:t xml:space="preserve"> Это был редкий случай встретить их на переменах по отдельности. </w:t>
      </w:r>
    </w:p>
    <w:p w:rsidR="00CD320A" w:rsidRDefault="00CD320A" w:rsidP="00CD320A">
      <w:pPr>
        <w:pStyle w:val="western"/>
        <w:shd w:val="clear" w:color="auto" w:fill="FFFFFF"/>
        <w:spacing w:before="0" w:after="0"/>
        <w:ind w:firstLine="461"/>
        <w:jc w:val="both"/>
      </w:pPr>
      <w:r>
        <w:t xml:space="preserve">– </w:t>
      </w:r>
      <w:r w:rsidRPr="007846F4">
        <w:rPr>
          <w:color w:val="000000"/>
        </w:rPr>
        <w:t>Проли</w:t>
      </w:r>
      <w:r>
        <w:rPr>
          <w:color w:val="000000"/>
        </w:rPr>
        <w:t>л</w:t>
      </w:r>
      <w:r w:rsidRPr="007846F4">
        <w:rPr>
          <w:color w:val="000000"/>
        </w:rPr>
        <w:t xml:space="preserve"> сок на рубашку.</w:t>
      </w:r>
      <w:r w:rsidRPr="007846F4">
        <w:rPr>
          <w:rStyle w:val="apple-converted-space"/>
          <w:color w:val="000000"/>
        </w:rPr>
        <w:t xml:space="preserve"> </w:t>
      </w:r>
      <w:r>
        <w:rPr>
          <w:color w:val="000000"/>
        </w:rPr>
        <w:t xml:space="preserve">Он переодевается в майку. </w:t>
      </w:r>
      <w:r>
        <w:t xml:space="preserve">– </w:t>
      </w:r>
      <w:r>
        <w:rPr>
          <w:color w:val="000000"/>
        </w:rPr>
        <w:t>Она указала большим пальцем через плечо на туалет позади нас.</w:t>
      </w:r>
      <w:r>
        <w:rPr>
          <w:rStyle w:val="apple-converted-space"/>
          <w:color w:val="000000"/>
        </w:rPr>
        <w:t xml:space="preserve"> </w:t>
      </w:r>
      <w:r>
        <w:rPr>
          <w:color w:val="000000"/>
        </w:rPr>
        <w:t>Я остановился, и она тоже.</w:t>
      </w:r>
      <w:r>
        <w:rPr>
          <w:rStyle w:val="apple-converted-space"/>
          <w:color w:val="000000"/>
        </w:rPr>
        <w:t xml:space="preserve"> </w:t>
      </w:r>
      <w:r>
        <w:rPr>
          <w:color w:val="000000"/>
        </w:rPr>
        <w:t xml:space="preserve">Ее взгляд сосредоточился на </w:t>
      </w:r>
      <w:r>
        <w:rPr>
          <w:color w:val="000000"/>
        </w:rPr>
        <w:lastRenderedPageBreak/>
        <w:t>моем лице, глаза широко открыты, и в них читалось любопытство.</w:t>
      </w:r>
      <w:r>
        <w:rPr>
          <w:rStyle w:val="apple-converted-space"/>
          <w:color w:val="000000"/>
        </w:rPr>
        <w:t xml:space="preserve"> Её л</w:t>
      </w:r>
      <w:r>
        <w:rPr>
          <w:color w:val="000000"/>
        </w:rPr>
        <w:t>юбопытство не могло касаться Лорен;</w:t>
      </w:r>
      <w:r>
        <w:rPr>
          <w:rStyle w:val="apple-converted-space"/>
          <w:color w:val="000000"/>
        </w:rPr>
        <w:t xml:space="preserve"> </w:t>
      </w:r>
      <w:r>
        <w:rPr>
          <w:color w:val="000000"/>
        </w:rPr>
        <w:t>она уже знала, что я навестил её подругу после школы в понедельник, и она, наверняка, была в курсе, о чём мы говорили.</w:t>
      </w:r>
      <w:r>
        <w:rPr>
          <w:rStyle w:val="apple-converted-space"/>
          <w:color w:val="000000"/>
        </w:rPr>
        <w:t xml:space="preserve"> </w:t>
      </w:r>
      <w:r>
        <w:rPr>
          <w:color w:val="000000"/>
        </w:rPr>
        <w:t>Но когда Бекки закусила губу, не осталось никаких сомнений, что она собирается допросить меня с пристрастием о чём-то ещё.</w:t>
      </w:r>
    </w:p>
    <w:p w:rsidR="00CD320A" w:rsidRDefault="00CD320A" w:rsidP="00CD320A">
      <w:pPr>
        <w:pStyle w:val="western"/>
        <w:shd w:val="clear" w:color="auto" w:fill="FFFFFF"/>
        <w:spacing w:before="0" w:after="0"/>
        <w:ind w:firstLine="461"/>
        <w:jc w:val="both"/>
      </w:pPr>
      <w:r>
        <w:t xml:space="preserve">– </w:t>
      </w:r>
      <w:r w:rsidRPr="007846F4">
        <w:rPr>
          <w:color w:val="000000"/>
        </w:rPr>
        <w:t>Что?</w:t>
      </w:r>
      <w:r>
        <w:t xml:space="preserve"> –</w:t>
      </w:r>
      <w:r w:rsidRPr="007846F4">
        <w:rPr>
          <w:color w:val="000000"/>
        </w:rPr>
        <w:t xml:space="preserve"> Я </w:t>
      </w:r>
      <w:r>
        <w:rPr>
          <w:color w:val="000000"/>
        </w:rPr>
        <w:t>по</w:t>
      </w:r>
      <w:r w:rsidRPr="007846F4">
        <w:rPr>
          <w:color w:val="000000"/>
        </w:rPr>
        <w:t xml:space="preserve">пытался </w:t>
      </w:r>
      <w:r>
        <w:rPr>
          <w:color w:val="000000"/>
        </w:rPr>
        <w:t>помочь</w:t>
      </w:r>
      <w:r w:rsidRPr="007846F4">
        <w:rPr>
          <w:color w:val="000000"/>
        </w:rPr>
        <w:t xml:space="preserve"> </w:t>
      </w:r>
      <w:r>
        <w:rPr>
          <w:color w:val="000000"/>
        </w:rPr>
        <w:t xml:space="preserve">ей начать </w:t>
      </w:r>
      <w:r w:rsidRPr="007846F4">
        <w:rPr>
          <w:color w:val="000000"/>
        </w:rPr>
        <w:t xml:space="preserve">разговор, но </w:t>
      </w:r>
      <w:r>
        <w:rPr>
          <w:color w:val="000000"/>
        </w:rPr>
        <w:t>это вышло ворчливо</w:t>
      </w:r>
      <w:r w:rsidRPr="007846F4">
        <w:rPr>
          <w:color w:val="000000"/>
        </w:rPr>
        <w:t>.</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Мне интересно...</w:t>
      </w:r>
      <w:r>
        <w:t xml:space="preserve"> –</w:t>
      </w:r>
      <w:r>
        <w:rPr>
          <w:color w:val="000000"/>
        </w:rPr>
        <w:t xml:space="preserve"> начала Ребекка издалека.</w:t>
      </w:r>
      <w:r>
        <w:rPr>
          <w:rStyle w:val="apple-converted-space"/>
          <w:color w:val="000000"/>
        </w:rPr>
        <w:t xml:space="preserve"> </w:t>
      </w:r>
      <w:r>
        <w:t>– Т</w:t>
      </w:r>
      <w:r>
        <w:rPr>
          <w:color w:val="000000"/>
        </w:rPr>
        <w:t>ы выглядишь довольно несчастным.</w:t>
      </w:r>
      <w:r>
        <w:rPr>
          <w:rStyle w:val="apple-converted-space"/>
          <w:color w:val="000000"/>
        </w:rPr>
        <w:t xml:space="preserve"> С тобой всё в порядке</w:t>
      </w:r>
      <w:r>
        <w:rPr>
          <w:color w:val="000000"/>
        </w:rPr>
        <w:t>?</w:t>
      </w:r>
    </w:p>
    <w:p w:rsidR="00CD320A" w:rsidRDefault="00CD320A" w:rsidP="00CD320A">
      <w:pPr>
        <w:pStyle w:val="western"/>
        <w:shd w:val="clear" w:color="auto" w:fill="FFFFFF"/>
        <w:spacing w:before="0" w:after="0"/>
        <w:ind w:firstLine="461"/>
        <w:jc w:val="both"/>
      </w:pPr>
      <w:r>
        <w:rPr>
          <w:color w:val="000000"/>
        </w:rPr>
        <w:t>Я изучал её пару секунд.</w:t>
      </w:r>
      <w:r>
        <w:rPr>
          <w:rStyle w:val="apple-converted-space"/>
          <w:color w:val="000000"/>
        </w:rPr>
        <w:t xml:space="preserve"> </w:t>
      </w:r>
      <w:r>
        <w:rPr>
          <w:color w:val="000000"/>
        </w:rPr>
        <w:t xml:space="preserve">Она заметила мою потерю веса или на самом </w:t>
      </w:r>
      <w:proofErr w:type="gramStart"/>
      <w:r>
        <w:rPr>
          <w:color w:val="000000"/>
        </w:rPr>
        <w:t>деле</w:t>
      </w:r>
      <w:proofErr w:type="gramEnd"/>
      <w:r>
        <w:rPr>
          <w:color w:val="000000"/>
        </w:rPr>
        <w:t xml:space="preserve"> на моём лице несчастное выражение?</w:t>
      </w:r>
      <w:r>
        <w:rPr>
          <w:rStyle w:val="apple-converted-space"/>
          <w:color w:val="000000"/>
        </w:rPr>
        <w:t xml:space="preserve"> </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Я в порядке,</w:t>
      </w:r>
      <w:r>
        <w:t xml:space="preserve"> –</w:t>
      </w:r>
      <w:r>
        <w:rPr>
          <w:color w:val="000000"/>
        </w:rPr>
        <w:t xml:space="preserve"> сказал я слишком резко.</w:t>
      </w:r>
    </w:p>
    <w:p w:rsidR="00CD320A" w:rsidRDefault="00CD320A" w:rsidP="00CD320A">
      <w:pPr>
        <w:pStyle w:val="western"/>
        <w:shd w:val="clear" w:color="auto" w:fill="FFFFFF"/>
        <w:spacing w:before="0" w:after="0"/>
        <w:ind w:firstLine="461"/>
        <w:jc w:val="both"/>
      </w:pPr>
      <w:r>
        <w:rPr>
          <w:color w:val="000000"/>
        </w:rPr>
        <w:t>Она тут же опустила глаза и перекинула через плечо свои длинные светлые волосы.</w:t>
      </w:r>
      <w:r>
        <w:rPr>
          <w:rStyle w:val="apple-converted-space"/>
          <w:color w:val="000000"/>
        </w:rPr>
        <w:t xml:space="preserve"> </w:t>
      </w:r>
    </w:p>
    <w:p w:rsidR="00CD320A" w:rsidRDefault="00CD320A" w:rsidP="00CD320A">
      <w:pPr>
        <w:pStyle w:val="western"/>
        <w:shd w:val="clear" w:color="auto" w:fill="FFFFFF"/>
        <w:spacing w:before="0" w:after="0"/>
        <w:ind w:firstLine="461"/>
        <w:jc w:val="both"/>
      </w:pPr>
      <w:r>
        <w:t xml:space="preserve">– </w:t>
      </w:r>
      <w:r>
        <w:rPr>
          <w:color w:val="000000"/>
        </w:rPr>
        <w:t>Верно.</w:t>
      </w:r>
      <w:r>
        <w:rPr>
          <w:rStyle w:val="apple-converted-space"/>
          <w:color w:val="000000"/>
        </w:rPr>
        <w:t xml:space="preserve"> </w:t>
      </w:r>
      <w:r>
        <w:rPr>
          <w:color w:val="000000"/>
        </w:rPr>
        <w:t xml:space="preserve">Это не моё дело. </w:t>
      </w:r>
      <w:r>
        <w:t>– В её голосе слышалось</w:t>
      </w:r>
      <w:r>
        <w:rPr>
          <w:color w:val="000000"/>
        </w:rPr>
        <w:t xml:space="preserve"> сожаление, она смущенно порозовела и развернулась к двери туалета.</w:t>
      </w:r>
      <w:r>
        <w:rPr>
          <w:rStyle w:val="apple-converted-space"/>
          <w:color w:val="000000"/>
        </w:rPr>
        <w:t xml:space="preserve"> </w:t>
      </w:r>
      <w:r>
        <w:rPr>
          <w:color w:val="000000"/>
        </w:rPr>
        <w:t>Я стал ждать с ней.</w:t>
      </w:r>
    </w:p>
    <w:p w:rsidR="00CD320A" w:rsidRDefault="00CD320A" w:rsidP="00CD320A">
      <w:pPr>
        <w:pStyle w:val="western"/>
        <w:shd w:val="clear" w:color="auto" w:fill="FFFFFF"/>
        <w:spacing w:before="0" w:after="0"/>
        <w:ind w:firstLine="461"/>
        <w:jc w:val="both"/>
        <w:rPr>
          <w:color w:val="000000"/>
        </w:rPr>
      </w:pPr>
      <w:r>
        <w:t>– Пос</w:t>
      </w:r>
      <w:r>
        <w:rPr>
          <w:color w:val="000000"/>
        </w:rPr>
        <w:t>лушай,</w:t>
      </w:r>
      <w:r>
        <w:t xml:space="preserve"> –</w:t>
      </w:r>
      <w:r>
        <w:rPr>
          <w:color w:val="000000"/>
        </w:rPr>
        <w:t xml:space="preserve"> сказал я, ткнувшись своим плечом </w:t>
      </w:r>
      <w:proofErr w:type="gramStart"/>
      <w:r>
        <w:rPr>
          <w:color w:val="000000"/>
        </w:rPr>
        <w:t>в</w:t>
      </w:r>
      <w:proofErr w:type="gramEnd"/>
      <w:r>
        <w:rPr>
          <w:color w:val="000000"/>
        </w:rPr>
        <w:t xml:space="preserve"> </w:t>
      </w:r>
      <w:proofErr w:type="gramStart"/>
      <w:r>
        <w:rPr>
          <w:color w:val="000000"/>
        </w:rPr>
        <w:t>её</w:t>
      </w:r>
      <w:proofErr w:type="gramEnd"/>
      <w:r>
        <w:rPr>
          <w:color w:val="000000"/>
        </w:rPr>
        <w:t>.</w:t>
      </w:r>
      <w:r>
        <w:rPr>
          <w:rStyle w:val="apple-converted-space"/>
          <w:color w:val="000000"/>
        </w:rPr>
        <w:t xml:space="preserve"> </w:t>
      </w:r>
      <w:r>
        <w:t xml:space="preserve">– </w:t>
      </w:r>
      <w:r>
        <w:rPr>
          <w:color w:val="000000"/>
        </w:rPr>
        <w:t>Я не хотел ворчать на тебя.</w:t>
      </w:r>
      <w:r>
        <w:rPr>
          <w:rStyle w:val="apple-converted-space"/>
          <w:color w:val="000000"/>
        </w:rPr>
        <w:t xml:space="preserve"> У меня </w:t>
      </w:r>
      <w:r>
        <w:rPr>
          <w:color w:val="000000"/>
        </w:rPr>
        <w:t xml:space="preserve">действительно </w:t>
      </w:r>
      <w:r>
        <w:rPr>
          <w:rStyle w:val="apple-converted-space"/>
          <w:color w:val="000000"/>
        </w:rPr>
        <w:t>выдалась</w:t>
      </w:r>
      <w:r>
        <w:rPr>
          <w:color w:val="000000"/>
        </w:rPr>
        <w:t xml:space="preserve"> тяжелая неделя.</w:t>
      </w:r>
    </w:p>
    <w:p w:rsidR="00CD320A" w:rsidRDefault="00CD320A" w:rsidP="00CD320A">
      <w:pPr>
        <w:pStyle w:val="western"/>
        <w:shd w:val="clear" w:color="auto" w:fill="FFFFFF"/>
        <w:spacing w:before="0" w:after="0"/>
        <w:ind w:firstLine="461"/>
        <w:jc w:val="both"/>
      </w:pPr>
      <w:r>
        <w:rPr>
          <w:color w:val="000000"/>
        </w:rPr>
        <w:t>Её глаза переместились на меня.</w:t>
      </w:r>
      <w:r>
        <w:rPr>
          <w:rStyle w:val="apple-converted-space"/>
          <w:color w:val="000000"/>
        </w:rPr>
        <w:t xml:space="preserve"> </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Мы заметили.</w:t>
      </w:r>
      <w:r>
        <w:t xml:space="preserve"> –</w:t>
      </w:r>
      <w:r>
        <w:rPr>
          <w:color w:val="000000"/>
        </w:rPr>
        <w:t xml:space="preserve"> Подняв в ответ брови, я сжал губы, а Бекки пожала плечами.</w:t>
      </w:r>
      <w:r>
        <w:rPr>
          <w:rStyle w:val="apple-converted-space"/>
          <w:color w:val="000000"/>
        </w:rPr>
        <w:t xml:space="preserve"> </w:t>
      </w:r>
      <w:r>
        <w:t xml:space="preserve">– </w:t>
      </w:r>
      <w:r>
        <w:rPr>
          <w:color w:val="000000"/>
        </w:rPr>
        <w:t>Тайлер просил не говорить с тобой об этом, но Тайлера здесь нет, так что... Это из-за той девушки, что сидит за столом футболистов?</w:t>
      </w:r>
    </w:p>
    <w:p w:rsidR="00CD320A" w:rsidRDefault="00CD320A" w:rsidP="00CD320A">
      <w:pPr>
        <w:pStyle w:val="western"/>
        <w:shd w:val="clear" w:color="auto" w:fill="FFFFFF"/>
        <w:spacing w:before="0" w:after="0"/>
        <w:ind w:firstLine="461"/>
        <w:jc w:val="both"/>
      </w:pPr>
      <w:r>
        <w:rPr>
          <w:color w:val="000000"/>
        </w:rPr>
        <w:t>Сунув</w:t>
      </w:r>
      <w:r>
        <w:rPr>
          <w:rStyle w:val="apple-converted-space"/>
          <w:color w:val="000000"/>
        </w:rPr>
        <w:t xml:space="preserve"> </w:t>
      </w:r>
      <w:r>
        <w:rPr>
          <w:color w:val="000000"/>
        </w:rPr>
        <w:t>руки в карманы, я повернулся к ней и прислонился плечом к стене.</w:t>
      </w:r>
      <w:r>
        <w:rPr>
          <w:rStyle w:val="apple-converted-space"/>
          <w:color w:val="000000"/>
        </w:rPr>
        <w:t xml:space="preserve"> </w:t>
      </w:r>
    </w:p>
    <w:p w:rsidR="00CD320A" w:rsidRDefault="00CD320A" w:rsidP="00CD320A">
      <w:pPr>
        <w:pStyle w:val="western"/>
        <w:shd w:val="clear" w:color="auto" w:fill="FFFFFF"/>
        <w:spacing w:before="0" w:after="0"/>
        <w:ind w:firstLine="461"/>
        <w:jc w:val="both"/>
      </w:pPr>
      <w:r>
        <w:t xml:space="preserve">– </w:t>
      </w:r>
      <w:r>
        <w:rPr>
          <w:color w:val="000000"/>
        </w:rPr>
        <w:t>ТиРекс просил тебя не говорить со мной?</w:t>
      </w:r>
    </w:p>
    <w:p w:rsidR="00CD320A" w:rsidRDefault="00CD320A" w:rsidP="00CD320A">
      <w:pPr>
        <w:pStyle w:val="western"/>
        <w:shd w:val="clear" w:color="auto" w:fill="FFFFFF"/>
        <w:spacing w:before="0" w:after="0"/>
        <w:ind w:firstLine="461"/>
        <w:jc w:val="both"/>
        <w:rPr>
          <w:color w:val="000000"/>
        </w:rPr>
      </w:pPr>
      <w:r>
        <w:t xml:space="preserve">– </w:t>
      </w:r>
      <w:r w:rsidRPr="007846F4">
        <w:rPr>
          <w:color w:val="000000"/>
        </w:rPr>
        <w:t>Не о</w:t>
      </w:r>
      <w:r>
        <w:rPr>
          <w:color w:val="000000"/>
        </w:rPr>
        <w:t>б этом</w:t>
      </w:r>
      <w:r w:rsidRPr="007846F4">
        <w:rPr>
          <w:color w:val="000000"/>
        </w:rPr>
        <w:t>,</w:t>
      </w:r>
      <w:r>
        <w:rPr>
          <w:color w:val="000000"/>
        </w:rPr>
        <w:t xml:space="preserve"> но</w:t>
      </w:r>
      <w:r w:rsidRPr="007846F4">
        <w:rPr>
          <w:color w:val="000000"/>
        </w:rPr>
        <w:t xml:space="preserve"> да.</w:t>
      </w:r>
      <w:r w:rsidRPr="007846F4">
        <w:rPr>
          <w:rStyle w:val="apple-converted-space"/>
          <w:color w:val="000000"/>
        </w:rPr>
        <w:t xml:space="preserve"> </w:t>
      </w:r>
      <w:r>
        <w:rPr>
          <w:color w:val="000000"/>
        </w:rPr>
        <w:t xml:space="preserve">Он считает, что я уже и так достаточно давила на тебя, подталкивая к Лорен, и что мне нужно перестать совать свой нос в твою личную жизнь. </w:t>
      </w:r>
      <w:r>
        <w:t xml:space="preserve">– </w:t>
      </w:r>
      <w:r>
        <w:rPr>
          <w:color w:val="000000"/>
        </w:rPr>
        <w:t>Она усмехнулась и закатила глаза.</w:t>
      </w:r>
      <w:r>
        <w:t xml:space="preserve"> – </w:t>
      </w:r>
      <w:r>
        <w:rPr>
          <w:color w:val="000000"/>
        </w:rPr>
        <w:t>Как будто бы это смогло повлиять на что-то.</w:t>
      </w:r>
    </w:p>
    <w:p w:rsidR="00CD320A" w:rsidRDefault="00CD320A" w:rsidP="00CD320A">
      <w:pPr>
        <w:pStyle w:val="western"/>
        <w:shd w:val="clear" w:color="auto" w:fill="FFFFFF"/>
        <w:spacing w:before="0" w:after="0"/>
        <w:ind w:firstLine="461"/>
        <w:jc w:val="both"/>
      </w:pPr>
      <w:r>
        <w:rPr>
          <w:color w:val="000000"/>
        </w:rPr>
        <w:t>У меня вырвался смех.</w:t>
      </w:r>
      <w:r>
        <w:rPr>
          <w:rStyle w:val="apple-converted-space"/>
          <w:color w:val="000000"/>
        </w:rPr>
        <w:t xml:space="preserve"> Это правда, я смог устоять от её постоянных попыток устроить двойное свидание. </w:t>
      </w:r>
    </w:p>
    <w:p w:rsidR="00CD320A" w:rsidRDefault="00CD320A" w:rsidP="00CD320A">
      <w:pPr>
        <w:pStyle w:val="western"/>
        <w:shd w:val="clear" w:color="auto" w:fill="FFFFFF"/>
        <w:spacing w:before="0" w:after="0"/>
        <w:ind w:firstLine="461"/>
        <w:jc w:val="both"/>
      </w:pPr>
      <w:r>
        <w:t>– И е</w:t>
      </w:r>
      <w:r>
        <w:rPr>
          <w:color w:val="000000"/>
        </w:rPr>
        <w:t>сть ли у тебя какие-нибудь советы для меня?</w:t>
      </w:r>
      <w:r>
        <w:t xml:space="preserve"> –</w:t>
      </w:r>
      <w:r>
        <w:rPr>
          <w:color w:val="000000"/>
        </w:rPr>
        <w:t xml:space="preserve"> я спросил в большей степени, чтобы поддержать разговор, чем для своей выгоды.</w:t>
      </w:r>
    </w:p>
    <w:p w:rsidR="00CD320A" w:rsidRDefault="00CD320A" w:rsidP="00CD320A">
      <w:pPr>
        <w:pStyle w:val="western"/>
        <w:shd w:val="clear" w:color="auto" w:fill="FFFFFF"/>
        <w:spacing w:before="0" w:after="0"/>
        <w:ind w:firstLine="461"/>
        <w:jc w:val="both"/>
      </w:pPr>
      <w:r>
        <w:t xml:space="preserve">– </w:t>
      </w:r>
      <w:r w:rsidRPr="007846F4">
        <w:rPr>
          <w:color w:val="000000"/>
        </w:rPr>
        <w:t>Ммм...</w:t>
      </w:r>
      <w:r>
        <w:t xml:space="preserve"> –</w:t>
      </w:r>
      <w:r w:rsidRPr="007846F4">
        <w:rPr>
          <w:color w:val="000000"/>
        </w:rPr>
        <w:t xml:space="preserve"> Она поджала на мгновение губы.</w:t>
      </w:r>
      <w:r w:rsidRPr="007846F4">
        <w:rPr>
          <w:rStyle w:val="apple-converted-space"/>
          <w:color w:val="000000"/>
        </w:rPr>
        <w:t xml:space="preserve"> </w:t>
      </w:r>
      <w:r>
        <w:t xml:space="preserve">– </w:t>
      </w:r>
      <w:r>
        <w:rPr>
          <w:color w:val="000000"/>
        </w:rPr>
        <w:t>На самом деле я совсем не знаю, что тебе сказать, потому что мне неизвестна вся ситуация.</w:t>
      </w:r>
      <w:r>
        <w:rPr>
          <w:rStyle w:val="apple-converted-space"/>
          <w:color w:val="000000"/>
        </w:rPr>
        <w:t xml:space="preserve"> </w:t>
      </w:r>
      <w:r>
        <w:rPr>
          <w:color w:val="000000"/>
        </w:rPr>
        <w:t>Тайлер сказал, что ты отказался от ухаживаний раньше, чем что-нибудь произошло между тобой и... как её зовут?</w:t>
      </w:r>
    </w:p>
    <w:p w:rsidR="00CD320A" w:rsidRDefault="00CD320A" w:rsidP="00CD320A">
      <w:pPr>
        <w:pStyle w:val="western"/>
        <w:shd w:val="clear" w:color="auto" w:fill="FFFFFF"/>
        <w:spacing w:before="0" w:after="0"/>
        <w:ind w:firstLine="461"/>
        <w:jc w:val="both"/>
      </w:pPr>
      <w:r>
        <w:t xml:space="preserve">– </w:t>
      </w:r>
      <w:r>
        <w:rPr>
          <w:color w:val="000000"/>
        </w:rPr>
        <w:t>Сьюзан.</w:t>
      </w:r>
    </w:p>
    <w:p w:rsidR="00CD320A" w:rsidRDefault="00CD320A" w:rsidP="00CD320A">
      <w:pPr>
        <w:pStyle w:val="western"/>
        <w:shd w:val="clear" w:color="auto" w:fill="FFFFFF"/>
        <w:spacing w:before="0" w:after="0"/>
        <w:ind w:firstLine="461"/>
        <w:jc w:val="both"/>
      </w:pPr>
      <w:r>
        <w:t xml:space="preserve">– </w:t>
      </w:r>
      <w:r>
        <w:rPr>
          <w:color w:val="000000"/>
        </w:rPr>
        <w:t>Верно.</w:t>
      </w:r>
      <w:r>
        <w:rPr>
          <w:rStyle w:val="apple-converted-space"/>
          <w:color w:val="000000"/>
        </w:rPr>
        <w:t xml:space="preserve"> </w:t>
      </w:r>
      <w:r>
        <w:rPr>
          <w:color w:val="000000"/>
        </w:rPr>
        <w:t>Он сказал, что ты не нравишься Сьюзан.</w:t>
      </w:r>
      <w:r>
        <w:rPr>
          <w:rStyle w:val="apple-converted-space"/>
          <w:color w:val="000000"/>
        </w:rPr>
        <w:t xml:space="preserve"> </w:t>
      </w:r>
      <w:r>
        <w:rPr>
          <w:color w:val="000000"/>
        </w:rPr>
        <w:t>Но я на это не купилась.</w:t>
      </w:r>
    </w:p>
    <w:p w:rsidR="00CD320A" w:rsidRDefault="00CD320A" w:rsidP="00CD320A">
      <w:pPr>
        <w:pStyle w:val="western"/>
        <w:shd w:val="clear" w:color="auto" w:fill="FFFFFF"/>
        <w:spacing w:before="0" w:after="0"/>
        <w:ind w:firstLine="461"/>
        <w:jc w:val="both"/>
      </w:pPr>
      <w:r>
        <w:t>– Т</w:t>
      </w:r>
      <w:r w:rsidRPr="007846F4">
        <w:rPr>
          <w:color w:val="000000"/>
        </w:rPr>
        <w:t>ы не вери</w:t>
      </w:r>
      <w:r>
        <w:rPr>
          <w:color w:val="000000"/>
        </w:rPr>
        <w:t>шь</w:t>
      </w:r>
      <w:r w:rsidRPr="007846F4">
        <w:rPr>
          <w:color w:val="000000"/>
        </w:rPr>
        <w:t xml:space="preserve">, что </w:t>
      </w:r>
      <w:r>
        <w:rPr>
          <w:color w:val="000000"/>
        </w:rPr>
        <w:t>я ей не нравлюсь</w:t>
      </w:r>
      <w:r w:rsidRPr="007846F4">
        <w:rPr>
          <w:color w:val="000000"/>
        </w:rPr>
        <w:t>?</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Я не верю, что между вами ничего не произошло.</w:t>
      </w:r>
    </w:p>
    <w:p w:rsidR="00CD320A" w:rsidRDefault="00CD320A" w:rsidP="00CD320A">
      <w:pPr>
        <w:pStyle w:val="western"/>
        <w:shd w:val="clear" w:color="auto" w:fill="FFFFFF"/>
        <w:spacing w:before="0" w:after="0"/>
        <w:ind w:firstLine="461"/>
        <w:jc w:val="both"/>
      </w:pPr>
      <w:r>
        <w:rPr>
          <w:color w:val="000000"/>
        </w:rPr>
        <w:t>В моем горле образовался большой ком.</w:t>
      </w:r>
      <w:r>
        <w:rPr>
          <w:rStyle w:val="apple-converted-space"/>
          <w:color w:val="000000"/>
        </w:rPr>
        <w:t xml:space="preserve"> </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Что тебя заставило так думать?</w:t>
      </w:r>
    </w:p>
    <w:p w:rsidR="00CD320A" w:rsidRDefault="00CD320A" w:rsidP="00CD320A">
      <w:pPr>
        <w:pStyle w:val="western"/>
        <w:shd w:val="clear" w:color="auto" w:fill="FFFFFF"/>
        <w:spacing w:before="0" w:after="0"/>
        <w:ind w:firstLine="461"/>
        <w:jc w:val="both"/>
      </w:pPr>
      <w:r>
        <w:rPr>
          <w:color w:val="000000"/>
        </w:rPr>
        <w:t>Бекки снова пожала плечом и стала переводить взгляд от одного ученика к другому, когда они проходили мимо нас, спеша на свои первые уроки.</w:t>
      </w:r>
      <w:r>
        <w:rPr>
          <w:rStyle w:val="apple-converted-space"/>
          <w:color w:val="000000"/>
        </w:rPr>
        <w:t xml:space="preserve"> </w:t>
      </w:r>
      <w:r>
        <w:rPr>
          <w:color w:val="000000"/>
        </w:rPr>
        <w:t>Потом она склонила голову и посмотрела на меня.</w:t>
      </w:r>
      <w:r>
        <w:rPr>
          <w:rStyle w:val="apple-converted-space"/>
          <w:color w:val="000000"/>
        </w:rPr>
        <w:t xml:space="preserve"> </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То, как она смотрит на тебя, когда ты этого не видишь.</w:t>
      </w:r>
    </w:p>
    <w:p w:rsidR="00CD320A" w:rsidRPr="00CD320A" w:rsidRDefault="00CD320A" w:rsidP="00CD320A">
      <w:pPr>
        <w:pStyle w:val="western"/>
        <w:shd w:val="clear" w:color="auto" w:fill="FFFFFF"/>
        <w:spacing w:before="0" w:after="0"/>
        <w:ind w:firstLine="461"/>
        <w:jc w:val="both"/>
      </w:pPr>
      <w:r>
        <w:rPr>
          <w:color w:val="000000"/>
        </w:rPr>
        <w:t>По мне пробежал согревающий трепет.</w:t>
      </w:r>
      <w:r>
        <w:rPr>
          <w:rStyle w:val="apple-converted-space"/>
          <w:color w:val="000000"/>
        </w:rPr>
        <w:t xml:space="preserve"> </w:t>
      </w:r>
    </w:p>
    <w:p w:rsidR="00CD320A" w:rsidRDefault="00CD320A" w:rsidP="00CD320A">
      <w:pPr>
        <w:pStyle w:val="western"/>
        <w:shd w:val="clear" w:color="auto" w:fill="FFFFFF"/>
        <w:spacing w:before="0" w:after="0"/>
        <w:ind w:firstLine="461"/>
        <w:jc w:val="both"/>
      </w:pPr>
      <w:r w:rsidRPr="00CD320A">
        <w:t xml:space="preserve">– </w:t>
      </w:r>
      <w:r>
        <w:rPr>
          <w:color w:val="000000"/>
        </w:rPr>
        <w:t>Она</w:t>
      </w:r>
      <w:r w:rsidRPr="00CD320A">
        <w:rPr>
          <w:color w:val="000000"/>
        </w:rPr>
        <w:t xml:space="preserve"> </w:t>
      </w:r>
      <w:r>
        <w:rPr>
          <w:color w:val="000000"/>
        </w:rPr>
        <w:t>смотрит</w:t>
      </w:r>
      <w:r w:rsidRPr="00CD320A">
        <w:rPr>
          <w:color w:val="000000"/>
        </w:rPr>
        <w:t xml:space="preserve"> </w:t>
      </w:r>
      <w:r>
        <w:rPr>
          <w:color w:val="000000"/>
        </w:rPr>
        <w:t>на</w:t>
      </w:r>
      <w:r w:rsidRPr="00CD320A">
        <w:rPr>
          <w:color w:val="000000"/>
        </w:rPr>
        <w:t xml:space="preserve"> </w:t>
      </w:r>
      <w:r>
        <w:rPr>
          <w:color w:val="000000"/>
        </w:rPr>
        <w:t>меня</w:t>
      </w:r>
      <w:r w:rsidRPr="00CD320A">
        <w:rPr>
          <w:color w:val="000000"/>
        </w:rPr>
        <w:t>?</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Да.</w:t>
      </w:r>
      <w:r>
        <w:rPr>
          <w:rStyle w:val="apple-converted-space"/>
          <w:color w:val="000000"/>
        </w:rPr>
        <w:t xml:space="preserve"> </w:t>
      </w:r>
      <w:r>
        <w:rPr>
          <w:color w:val="000000"/>
        </w:rPr>
        <w:t>Часто.</w:t>
      </w:r>
      <w:r>
        <w:rPr>
          <w:rStyle w:val="apple-converted-space"/>
          <w:color w:val="000000"/>
        </w:rPr>
        <w:t xml:space="preserve"> Во время обеда</w:t>
      </w:r>
      <w:r>
        <w:rPr>
          <w:color w:val="000000"/>
        </w:rPr>
        <w:t xml:space="preserve">. </w:t>
      </w:r>
      <w:r>
        <w:t>– На её губах мелькнула п</w:t>
      </w:r>
      <w:r>
        <w:rPr>
          <w:color w:val="000000"/>
        </w:rPr>
        <w:t>онимающая улыбка.</w:t>
      </w:r>
      <w:r>
        <w:rPr>
          <w:rStyle w:val="apple-converted-space"/>
          <w:color w:val="000000"/>
        </w:rPr>
        <w:t xml:space="preserve"> </w:t>
      </w:r>
      <w:r>
        <w:t xml:space="preserve">– </w:t>
      </w:r>
      <w:r>
        <w:rPr>
          <w:color w:val="000000"/>
        </w:rPr>
        <w:t>Но это не выглядит так, как будто она любуется тобой на расстоянии.</w:t>
      </w:r>
      <w:r>
        <w:rPr>
          <w:rStyle w:val="apple-converted-space"/>
          <w:color w:val="000000"/>
        </w:rPr>
        <w:t xml:space="preserve"> В её глазах мелькает что-то, словно</w:t>
      </w:r>
      <w:r>
        <w:rPr>
          <w:color w:val="000000"/>
        </w:rPr>
        <w:t xml:space="preserve">... </w:t>
      </w:r>
      <w:r>
        <w:rPr>
          <w:rStyle w:val="apple-converted-space"/>
          <w:color w:val="000000"/>
        </w:rPr>
        <w:t>она видит</w:t>
      </w:r>
      <w:r>
        <w:rPr>
          <w:color w:val="000000"/>
        </w:rPr>
        <w:t xml:space="preserve"> нечто удивительное. </w:t>
      </w:r>
      <w:r>
        <w:t xml:space="preserve">– </w:t>
      </w:r>
      <w:r>
        <w:rPr>
          <w:color w:val="000000"/>
        </w:rPr>
        <w:t>Она сделала паузу, облизнув губу, и проницательно посмотрела на меня.</w:t>
      </w:r>
      <w:r>
        <w:rPr>
          <w:rStyle w:val="apple-converted-space"/>
          <w:color w:val="000000"/>
        </w:rPr>
        <w:t xml:space="preserve"> </w:t>
      </w:r>
      <w:r>
        <w:t xml:space="preserve">– </w:t>
      </w:r>
      <w:r>
        <w:rPr>
          <w:color w:val="000000"/>
        </w:rPr>
        <w:t>Я думаю, что ты поцеловал её.</w:t>
      </w:r>
    </w:p>
    <w:p w:rsidR="00CD320A" w:rsidRDefault="00CD320A" w:rsidP="00CD320A">
      <w:pPr>
        <w:pStyle w:val="western"/>
        <w:shd w:val="clear" w:color="auto" w:fill="FFFFFF"/>
        <w:spacing w:before="0" w:after="0"/>
        <w:ind w:firstLine="461"/>
        <w:jc w:val="both"/>
      </w:pPr>
      <w:r>
        <w:rPr>
          <w:color w:val="000000"/>
        </w:rPr>
        <w:t>Я чуть не подавился от слюны, собравшейся во рту.</w:t>
      </w:r>
      <w:r>
        <w:rPr>
          <w:rStyle w:val="apple-converted-space"/>
          <w:color w:val="000000"/>
        </w:rPr>
        <w:t xml:space="preserve"> </w:t>
      </w:r>
      <w:r>
        <w:rPr>
          <w:color w:val="000000"/>
        </w:rPr>
        <w:t>Когда, чёрт возьми, она это поняла?</w:t>
      </w:r>
      <w:r>
        <w:rPr>
          <w:rStyle w:val="apple-converted-space"/>
          <w:color w:val="000000"/>
        </w:rPr>
        <w:t xml:space="preserve"> </w:t>
      </w:r>
      <w:r>
        <w:rPr>
          <w:color w:val="000000"/>
        </w:rPr>
        <w:t>И почему никому не сказала?</w:t>
      </w:r>
      <w:r>
        <w:rPr>
          <w:rStyle w:val="apple-converted-space"/>
          <w:color w:val="000000"/>
        </w:rPr>
        <w:t xml:space="preserve"> </w:t>
      </w:r>
      <w:r>
        <w:rPr>
          <w:color w:val="000000"/>
        </w:rPr>
        <w:t xml:space="preserve">Она могла бы помочь </w:t>
      </w:r>
      <w:proofErr w:type="gramStart"/>
      <w:r>
        <w:rPr>
          <w:color w:val="000000"/>
        </w:rPr>
        <w:t>нескольким</w:t>
      </w:r>
      <w:proofErr w:type="gramEnd"/>
      <w:r>
        <w:rPr>
          <w:color w:val="000000"/>
        </w:rPr>
        <w:t xml:space="preserve"> людям сохранить неплохие деньги.</w:t>
      </w:r>
      <w:r>
        <w:rPr>
          <w:rStyle w:val="apple-converted-space"/>
          <w:color w:val="000000"/>
        </w:rPr>
        <w:t xml:space="preserve"> Но о</w:t>
      </w:r>
      <w:r>
        <w:rPr>
          <w:color w:val="000000"/>
        </w:rPr>
        <w:t>пять же, у неё не было никаких доказательств.</w:t>
      </w:r>
      <w:r>
        <w:rPr>
          <w:rStyle w:val="apple-converted-space"/>
          <w:color w:val="000000"/>
        </w:rPr>
        <w:t xml:space="preserve"> </w:t>
      </w:r>
    </w:p>
    <w:p w:rsidR="00CD320A" w:rsidRDefault="00CD320A" w:rsidP="00CD320A">
      <w:pPr>
        <w:pStyle w:val="western"/>
        <w:shd w:val="clear" w:color="auto" w:fill="FFFFFF"/>
        <w:spacing w:before="0" w:after="0"/>
        <w:ind w:firstLine="461"/>
        <w:jc w:val="both"/>
      </w:pPr>
      <w:r>
        <w:t>– Т</w:t>
      </w:r>
      <w:r>
        <w:rPr>
          <w:color w:val="000000"/>
        </w:rPr>
        <w:t>ы не можешь этого знать наверняка.</w:t>
      </w:r>
    </w:p>
    <w:p w:rsidR="00CD320A" w:rsidRDefault="00CD320A" w:rsidP="00CD320A">
      <w:pPr>
        <w:pStyle w:val="western"/>
        <w:shd w:val="clear" w:color="auto" w:fill="FFFFFF"/>
        <w:spacing w:before="0" w:after="0"/>
        <w:ind w:firstLine="461"/>
        <w:jc w:val="both"/>
        <w:rPr>
          <w:color w:val="000000"/>
        </w:rPr>
      </w:pPr>
      <w:r>
        <w:lastRenderedPageBreak/>
        <w:t xml:space="preserve">– </w:t>
      </w:r>
      <w:r>
        <w:rPr>
          <w:color w:val="000000"/>
        </w:rPr>
        <w:t>Ты прав.</w:t>
      </w:r>
      <w:r>
        <w:rPr>
          <w:rStyle w:val="apple-converted-space"/>
          <w:color w:val="000000"/>
        </w:rPr>
        <w:t xml:space="preserve"> </w:t>
      </w:r>
      <w:r>
        <w:rPr>
          <w:color w:val="000000"/>
        </w:rPr>
        <w:t xml:space="preserve">Не могла... </w:t>
      </w:r>
      <w:r>
        <w:t xml:space="preserve">– </w:t>
      </w:r>
      <w:r>
        <w:rPr>
          <w:color w:val="000000"/>
        </w:rPr>
        <w:t>Её улыбка стала шире.</w:t>
      </w:r>
      <w:r>
        <w:rPr>
          <w:rStyle w:val="apple-converted-space"/>
          <w:color w:val="000000"/>
        </w:rPr>
        <w:t xml:space="preserve"> </w:t>
      </w:r>
      <w:r>
        <w:t xml:space="preserve">– </w:t>
      </w:r>
      <w:r>
        <w:rPr>
          <w:color w:val="000000"/>
        </w:rPr>
        <w:t>До сих пор.</w:t>
      </w:r>
    </w:p>
    <w:p w:rsidR="00CD320A" w:rsidRDefault="00CD320A" w:rsidP="00CD320A">
      <w:pPr>
        <w:pStyle w:val="western"/>
        <w:shd w:val="clear" w:color="auto" w:fill="FFFFFF"/>
        <w:spacing w:before="0" w:after="0"/>
        <w:ind w:firstLine="461"/>
        <w:jc w:val="both"/>
      </w:pPr>
      <w:r>
        <w:rPr>
          <w:color w:val="000000"/>
        </w:rPr>
        <w:t>Моя челюсть упала от потрясения.</w:t>
      </w:r>
      <w:r>
        <w:rPr>
          <w:rStyle w:val="apple-converted-space"/>
          <w:color w:val="000000"/>
        </w:rPr>
        <w:t xml:space="preserve"> </w:t>
      </w:r>
    </w:p>
    <w:p w:rsidR="00CD320A" w:rsidRDefault="00CD320A" w:rsidP="00CD320A">
      <w:pPr>
        <w:pStyle w:val="western"/>
        <w:shd w:val="clear" w:color="auto" w:fill="FFFFFF"/>
        <w:spacing w:before="0" w:after="0"/>
        <w:ind w:firstLine="461"/>
        <w:jc w:val="both"/>
      </w:pPr>
      <w:r>
        <w:t xml:space="preserve">– </w:t>
      </w:r>
      <w:r>
        <w:rPr>
          <w:color w:val="000000"/>
        </w:rPr>
        <w:t>Что?</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Крис!</w:t>
      </w:r>
      <w:r>
        <w:t xml:space="preserve"> –</w:t>
      </w:r>
      <w:r>
        <w:rPr>
          <w:rStyle w:val="apple-converted-space"/>
          <w:color w:val="000000"/>
        </w:rPr>
        <w:t xml:space="preserve"> </w:t>
      </w:r>
      <w:r>
        <w:rPr>
          <w:color w:val="000000"/>
        </w:rPr>
        <w:t>Всплеснув в отчаянии руками, она подняла раздраженный взгляд к потолку.</w:t>
      </w:r>
      <w:r>
        <w:rPr>
          <w:rStyle w:val="apple-converted-space"/>
          <w:color w:val="000000"/>
        </w:rPr>
        <w:t xml:space="preserve"> </w:t>
      </w:r>
      <w:r>
        <w:t>– Мне</w:t>
      </w:r>
      <w:r>
        <w:rPr>
          <w:color w:val="000000"/>
        </w:rPr>
        <w:t xml:space="preserve"> не надо работать в ФБР, чтобы немного разбираться в языке тела.</w:t>
      </w:r>
    </w:p>
    <w:p w:rsidR="00CD320A" w:rsidRDefault="00CD320A" w:rsidP="00CD320A">
      <w:pPr>
        <w:pStyle w:val="western"/>
        <w:shd w:val="clear" w:color="auto" w:fill="FFFFFF"/>
        <w:spacing w:before="0" w:after="0"/>
        <w:ind w:firstLine="461"/>
        <w:jc w:val="both"/>
      </w:pPr>
      <w:r>
        <w:rPr>
          <w:color w:val="000000"/>
        </w:rPr>
        <w:t>Я выдохнул, но совсем не знал, что сказать.</w:t>
      </w:r>
    </w:p>
    <w:p w:rsidR="00CD320A" w:rsidRDefault="00CD320A" w:rsidP="00CD320A">
      <w:pPr>
        <w:pStyle w:val="western"/>
        <w:shd w:val="clear" w:color="auto" w:fill="FFFFFF"/>
        <w:spacing w:before="0" w:after="0"/>
        <w:ind w:firstLine="461"/>
        <w:jc w:val="both"/>
        <w:rPr>
          <w:color w:val="000000"/>
        </w:rPr>
      </w:pPr>
      <w:r>
        <w:t>– И чего я совсем не понимаю</w:t>
      </w:r>
      <w:r>
        <w:rPr>
          <w:color w:val="000000"/>
        </w:rPr>
        <w:t>,</w:t>
      </w:r>
      <w:r>
        <w:t xml:space="preserve"> –</w:t>
      </w:r>
      <w:r>
        <w:rPr>
          <w:color w:val="000000"/>
        </w:rPr>
        <w:t xml:space="preserve"> добавила она, </w:t>
      </w:r>
      <w:r>
        <w:t xml:space="preserve">– </w:t>
      </w:r>
      <w:r>
        <w:rPr>
          <w:color w:val="000000"/>
        </w:rPr>
        <w:t>почему ты так легко сдался, ведь очевидно, что ты влюблен в неё.</w:t>
      </w:r>
    </w:p>
    <w:p w:rsidR="00CD320A" w:rsidRDefault="00CD320A" w:rsidP="00CD320A">
      <w:pPr>
        <w:pStyle w:val="western"/>
        <w:shd w:val="clear" w:color="auto" w:fill="FFFFFF"/>
        <w:spacing w:before="0" w:after="0"/>
        <w:ind w:firstLine="461"/>
        <w:jc w:val="both"/>
      </w:pPr>
      <w:r>
        <w:rPr>
          <w:color w:val="000000"/>
        </w:rPr>
        <w:t>Сложив руки на груди, я какое-то время смотрел на Бекс.</w:t>
      </w:r>
      <w:r>
        <w:rPr>
          <w:rStyle w:val="apple-converted-space"/>
          <w:color w:val="000000"/>
        </w:rPr>
        <w:t xml:space="preserve"> </w:t>
      </w:r>
      <w:r>
        <w:rPr>
          <w:color w:val="000000"/>
        </w:rPr>
        <w:t>Наконец, вздохнув, объяснил ей почему.</w:t>
      </w:r>
      <w:r>
        <w:rPr>
          <w:rStyle w:val="apple-converted-space"/>
          <w:color w:val="000000"/>
        </w:rPr>
        <w:t xml:space="preserve"> </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Она сейчас с Итаном.</w:t>
      </w:r>
    </w:p>
    <w:p w:rsidR="00CD320A" w:rsidRDefault="00CD320A" w:rsidP="00CD320A">
      <w:pPr>
        <w:pStyle w:val="western"/>
        <w:shd w:val="clear" w:color="auto" w:fill="FFFFFF"/>
        <w:spacing w:before="0" w:after="0"/>
        <w:ind w:firstLine="461"/>
        <w:jc w:val="both"/>
      </w:pPr>
      <w:r>
        <w:rPr>
          <w:color w:val="000000"/>
        </w:rPr>
        <w:t>Её глаза расширились.</w:t>
      </w:r>
      <w:r>
        <w:rPr>
          <w:rStyle w:val="apple-converted-space"/>
          <w:color w:val="000000"/>
        </w:rPr>
        <w:t xml:space="preserve"> </w:t>
      </w:r>
    </w:p>
    <w:p w:rsidR="00CD320A" w:rsidRDefault="00CD320A" w:rsidP="00CD320A">
      <w:pPr>
        <w:pStyle w:val="western"/>
        <w:shd w:val="clear" w:color="auto" w:fill="FFFFFF"/>
        <w:spacing w:before="0" w:after="0"/>
        <w:ind w:firstLine="461"/>
        <w:jc w:val="both"/>
      </w:pPr>
      <w:r>
        <w:t xml:space="preserve">– </w:t>
      </w:r>
      <w:r>
        <w:rPr>
          <w:color w:val="000000"/>
        </w:rPr>
        <w:t>Твоим братом?</w:t>
      </w:r>
    </w:p>
    <w:p w:rsidR="00CD320A" w:rsidRDefault="00CD320A" w:rsidP="00CD320A">
      <w:pPr>
        <w:pStyle w:val="western"/>
        <w:shd w:val="clear" w:color="auto" w:fill="FFFFFF"/>
        <w:spacing w:before="0" w:after="0"/>
        <w:ind w:firstLine="461"/>
        <w:jc w:val="both"/>
      </w:pPr>
      <w:r>
        <w:t xml:space="preserve">– </w:t>
      </w:r>
      <w:r>
        <w:rPr>
          <w:color w:val="000000"/>
        </w:rPr>
        <w:t>Да.</w:t>
      </w:r>
    </w:p>
    <w:p w:rsidR="00CD320A" w:rsidRDefault="00CD320A" w:rsidP="00CD320A">
      <w:pPr>
        <w:pStyle w:val="western"/>
        <w:shd w:val="clear" w:color="auto" w:fill="FFFFFF"/>
        <w:spacing w:before="0" w:after="0"/>
        <w:ind w:firstLine="461"/>
        <w:jc w:val="both"/>
      </w:pPr>
      <w:r>
        <w:t xml:space="preserve">– </w:t>
      </w:r>
      <w:r>
        <w:rPr>
          <w:color w:val="000000"/>
        </w:rPr>
        <w:t>Нет.</w:t>
      </w:r>
    </w:p>
    <w:p w:rsidR="00CD320A" w:rsidRDefault="00CD320A" w:rsidP="00CD320A">
      <w:pPr>
        <w:pStyle w:val="western"/>
        <w:shd w:val="clear" w:color="auto" w:fill="FFFFFF"/>
        <w:spacing w:before="0" w:after="0"/>
        <w:ind w:firstLine="461"/>
        <w:jc w:val="both"/>
      </w:pPr>
      <w:r>
        <w:t xml:space="preserve">– </w:t>
      </w:r>
      <w:r>
        <w:rPr>
          <w:color w:val="000000"/>
        </w:rPr>
        <w:t>Почему нет?</w:t>
      </w:r>
    </w:p>
    <w:p w:rsidR="00CD320A" w:rsidRDefault="00CD320A" w:rsidP="00CD320A">
      <w:pPr>
        <w:pStyle w:val="western"/>
        <w:shd w:val="clear" w:color="auto" w:fill="FFFFFF"/>
        <w:spacing w:before="0" w:after="0"/>
        <w:ind w:firstLine="461"/>
        <w:jc w:val="both"/>
      </w:pPr>
      <w:r>
        <w:t xml:space="preserve">– </w:t>
      </w:r>
      <w:r>
        <w:rPr>
          <w:color w:val="000000"/>
        </w:rPr>
        <w:t>Нет, она не с ним.</w:t>
      </w:r>
    </w:p>
    <w:p w:rsidR="00CD320A" w:rsidRDefault="00CD320A" w:rsidP="00CD320A">
      <w:pPr>
        <w:pStyle w:val="western"/>
        <w:shd w:val="clear" w:color="auto" w:fill="FFFFFF"/>
        <w:spacing w:before="0" w:after="0"/>
        <w:ind w:firstLine="461"/>
        <w:jc w:val="both"/>
      </w:pPr>
      <w:r>
        <w:t xml:space="preserve">– </w:t>
      </w:r>
      <w:r>
        <w:rPr>
          <w:color w:val="000000"/>
        </w:rPr>
        <w:t>С моим братом?</w:t>
      </w:r>
    </w:p>
    <w:p w:rsidR="00CD320A" w:rsidRDefault="00CD320A" w:rsidP="00CD320A">
      <w:pPr>
        <w:pStyle w:val="western"/>
        <w:shd w:val="clear" w:color="auto" w:fill="FFFFFF"/>
        <w:spacing w:before="0" w:after="0"/>
        <w:ind w:firstLine="461"/>
        <w:jc w:val="both"/>
      </w:pPr>
      <w:r>
        <w:t xml:space="preserve">– </w:t>
      </w:r>
      <w:r>
        <w:rPr>
          <w:color w:val="000000"/>
        </w:rPr>
        <w:t>Да.</w:t>
      </w:r>
    </w:p>
    <w:p w:rsidR="00CD320A" w:rsidRDefault="00CD320A" w:rsidP="00CD320A">
      <w:pPr>
        <w:pStyle w:val="western"/>
        <w:shd w:val="clear" w:color="auto" w:fill="FFFFFF"/>
        <w:spacing w:before="0" w:after="0"/>
        <w:ind w:firstLine="461"/>
        <w:jc w:val="both"/>
        <w:rPr>
          <w:color w:val="000000"/>
        </w:rPr>
      </w:pPr>
      <w:r>
        <w:t xml:space="preserve">– </w:t>
      </w:r>
      <w:r w:rsidRPr="007846F4">
        <w:rPr>
          <w:color w:val="000000"/>
        </w:rPr>
        <w:t>Да...</w:t>
      </w:r>
      <w:r>
        <w:rPr>
          <w:color w:val="000000"/>
        </w:rPr>
        <w:t xml:space="preserve"> почему</w:t>
      </w:r>
      <w:r w:rsidRPr="007846F4">
        <w:rPr>
          <w:color w:val="000000"/>
        </w:rPr>
        <w:t>,</w:t>
      </w:r>
      <w:r w:rsidRPr="007846F4">
        <w:rPr>
          <w:rStyle w:val="apple-converted-space"/>
          <w:color w:val="000000"/>
        </w:rPr>
        <w:t xml:space="preserve"> </w:t>
      </w:r>
      <w:r>
        <w:rPr>
          <w:i/>
          <w:color w:val="000000"/>
        </w:rPr>
        <w:t>нет</w:t>
      </w:r>
      <w:r>
        <w:rPr>
          <w:color w:val="000000"/>
        </w:rPr>
        <w:t>?</w:t>
      </w:r>
      <w:r>
        <w:rPr>
          <w:rStyle w:val="apple-converted-space"/>
          <w:color w:val="000000"/>
        </w:rPr>
        <w:t xml:space="preserve"> </w:t>
      </w:r>
      <w:r>
        <w:rPr>
          <w:color w:val="000000"/>
        </w:rPr>
        <w:t>Бекки, я не понимаю тебя.</w:t>
      </w:r>
    </w:p>
    <w:p w:rsidR="00CD320A" w:rsidRDefault="00CD320A" w:rsidP="00CD320A">
      <w:pPr>
        <w:pStyle w:val="western"/>
        <w:shd w:val="clear" w:color="auto" w:fill="FFFFFF"/>
        <w:spacing w:before="0" w:after="0"/>
        <w:ind w:firstLine="461"/>
        <w:jc w:val="both"/>
      </w:pPr>
      <w:r>
        <w:rPr>
          <w:color w:val="000000"/>
        </w:rPr>
        <w:t>Затем я скривил лицо, а Бекс разразилась в приступе смеха.</w:t>
      </w:r>
      <w:r>
        <w:rPr>
          <w:rStyle w:val="apple-converted-space"/>
          <w:color w:val="000000"/>
        </w:rPr>
        <w:t xml:space="preserve"> </w:t>
      </w:r>
      <w:r>
        <w:rPr>
          <w:color w:val="000000"/>
        </w:rPr>
        <w:t xml:space="preserve">Она дотронулась до моей верхней руки и пояснила: </w:t>
      </w:r>
    </w:p>
    <w:p w:rsidR="00CD320A" w:rsidRDefault="00CD320A" w:rsidP="00CD320A">
      <w:pPr>
        <w:pStyle w:val="western"/>
        <w:shd w:val="clear" w:color="auto" w:fill="FFFFFF"/>
        <w:spacing w:before="0" w:after="0"/>
        <w:ind w:firstLine="461"/>
        <w:jc w:val="both"/>
      </w:pPr>
      <w:r>
        <w:t xml:space="preserve">– </w:t>
      </w:r>
      <w:r>
        <w:rPr>
          <w:color w:val="000000"/>
        </w:rPr>
        <w:t>Сьюзан одна.</w:t>
      </w:r>
      <w:r>
        <w:rPr>
          <w:rStyle w:val="apple-converted-space"/>
          <w:color w:val="000000"/>
        </w:rPr>
        <w:t xml:space="preserve"> </w:t>
      </w:r>
      <w:r>
        <w:rPr>
          <w:color w:val="000000"/>
        </w:rPr>
        <w:t>Она не с Итаном.</w:t>
      </w:r>
      <w:r>
        <w:rPr>
          <w:rStyle w:val="apple-converted-space"/>
          <w:color w:val="000000"/>
        </w:rPr>
        <w:t xml:space="preserve"> </w:t>
      </w:r>
      <w:r>
        <w:rPr>
          <w:color w:val="000000"/>
        </w:rPr>
        <w:t>Они просто друзья.</w:t>
      </w:r>
    </w:p>
    <w:p w:rsidR="00CD320A" w:rsidRDefault="00CD320A" w:rsidP="00CD320A">
      <w:pPr>
        <w:pStyle w:val="western"/>
        <w:shd w:val="clear" w:color="auto" w:fill="FFFFFF"/>
        <w:spacing w:before="0" w:after="0"/>
        <w:ind w:firstLine="461"/>
        <w:jc w:val="both"/>
      </w:pPr>
      <w:r>
        <w:t xml:space="preserve">– </w:t>
      </w:r>
      <w:r>
        <w:rPr>
          <w:color w:val="000000"/>
        </w:rPr>
        <w:t>И откуда ты это знаешь?</w:t>
      </w:r>
    </w:p>
    <w:p w:rsidR="00CD320A" w:rsidRDefault="00CD320A" w:rsidP="00CD320A">
      <w:pPr>
        <w:pStyle w:val="western"/>
        <w:shd w:val="clear" w:color="auto" w:fill="FFFFFF"/>
        <w:spacing w:before="0" w:after="0"/>
        <w:ind w:firstLine="461"/>
        <w:jc w:val="both"/>
      </w:pPr>
      <w:r>
        <w:t xml:space="preserve">– </w:t>
      </w:r>
      <w:r w:rsidRPr="007846F4">
        <w:rPr>
          <w:color w:val="000000"/>
        </w:rPr>
        <w:t xml:space="preserve">Она не </w:t>
      </w:r>
      <w:r>
        <w:rPr>
          <w:color w:val="000000"/>
        </w:rPr>
        <w:t>ведет себя так, словно</w:t>
      </w:r>
      <w:r w:rsidRPr="007846F4">
        <w:rPr>
          <w:color w:val="000000"/>
        </w:rPr>
        <w:t xml:space="preserve"> они вместе,</w:t>
      </w:r>
      <w:r>
        <w:t xml:space="preserve"> –</w:t>
      </w:r>
      <w:r w:rsidRPr="007846F4">
        <w:rPr>
          <w:color w:val="000000"/>
        </w:rPr>
        <w:t xml:space="preserve"> сообщила</w:t>
      </w:r>
      <w:r>
        <w:rPr>
          <w:color w:val="000000"/>
        </w:rPr>
        <w:t xml:space="preserve"> она</w:t>
      </w:r>
      <w:r w:rsidRPr="007846F4">
        <w:rPr>
          <w:color w:val="000000"/>
        </w:rPr>
        <w:t xml:space="preserve"> мне, как будто это сам</w:t>
      </w:r>
      <w:r>
        <w:rPr>
          <w:color w:val="000000"/>
        </w:rPr>
        <w:t>ая</w:t>
      </w:r>
      <w:r w:rsidRPr="007846F4">
        <w:rPr>
          <w:color w:val="000000"/>
        </w:rPr>
        <w:t xml:space="preserve"> </w:t>
      </w:r>
      <w:proofErr w:type="gramStart"/>
      <w:r w:rsidRPr="007846F4">
        <w:rPr>
          <w:color w:val="000000"/>
        </w:rPr>
        <w:t>очевидн</w:t>
      </w:r>
      <w:r>
        <w:rPr>
          <w:color w:val="000000"/>
        </w:rPr>
        <w:t>ая</w:t>
      </w:r>
      <w:r w:rsidRPr="007846F4">
        <w:rPr>
          <w:color w:val="000000"/>
        </w:rPr>
        <w:t xml:space="preserve"> вещь</w:t>
      </w:r>
      <w:proofErr w:type="gramEnd"/>
      <w:r w:rsidRPr="007846F4">
        <w:rPr>
          <w:color w:val="000000"/>
        </w:rPr>
        <w:t xml:space="preserve"> в мире.</w:t>
      </w:r>
      <w:r w:rsidRPr="007846F4">
        <w:rPr>
          <w:rStyle w:val="apple-converted-space"/>
          <w:color w:val="000000"/>
        </w:rPr>
        <w:t xml:space="preserve"> </w:t>
      </w:r>
      <w:r>
        <w:t xml:space="preserve">– </w:t>
      </w:r>
      <w:r>
        <w:rPr>
          <w:color w:val="000000"/>
        </w:rPr>
        <w:t>Им просто весело вместе.</w:t>
      </w:r>
      <w:r>
        <w:rPr>
          <w:rStyle w:val="apple-converted-space"/>
          <w:color w:val="000000"/>
        </w:rPr>
        <w:t xml:space="preserve"> И</w:t>
      </w:r>
      <w:r>
        <w:rPr>
          <w:color w:val="000000"/>
        </w:rPr>
        <w:t xml:space="preserve"> они никогда не прикасаются друг к другу, как это делают пары.</w:t>
      </w:r>
      <w:r>
        <w:rPr>
          <w:rStyle w:val="apple-converted-space"/>
          <w:color w:val="000000"/>
        </w:rPr>
        <w:t xml:space="preserve"> </w:t>
      </w:r>
      <w:r>
        <w:rPr>
          <w:color w:val="000000"/>
        </w:rPr>
        <w:t>Поверь мне, она не влюблена в твоего брата.</w:t>
      </w:r>
    </w:p>
    <w:p w:rsidR="00CD320A" w:rsidRDefault="00CD320A" w:rsidP="00CD320A">
      <w:pPr>
        <w:pStyle w:val="western"/>
        <w:shd w:val="clear" w:color="auto" w:fill="FFFFFF"/>
        <w:spacing w:before="0" w:after="0"/>
        <w:ind w:firstLine="461"/>
        <w:jc w:val="both"/>
      </w:pPr>
      <w:r>
        <w:t xml:space="preserve">– </w:t>
      </w:r>
      <w:r>
        <w:rPr>
          <w:color w:val="000000"/>
        </w:rPr>
        <w:t>Но она спала с ним.</w:t>
      </w:r>
      <w:r>
        <w:rPr>
          <w:rStyle w:val="apple-converted-space"/>
          <w:color w:val="000000"/>
        </w:rPr>
        <w:t xml:space="preserve"> </w:t>
      </w:r>
      <w:r>
        <w:rPr>
          <w:color w:val="000000"/>
        </w:rPr>
        <w:t>Как это вписывается в твой блестящий анализ языка тела, мисс Эверс?</w:t>
      </w:r>
    </w:p>
    <w:p w:rsidR="00CD320A" w:rsidRDefault="00CD320A" w:rsidP="00CD320A">
      <w:pPr>
        <w:pStyle w:val="western"/>
        <w:shd w:val="clear" w:color="auto" w:fill="FFFFFF"/>
        <w:spacing w:before="0" w:after="0"/>
        <w:ind w:firstLine="461"/>
        <w:jc w:val="both"/>
      </w:pPr>
      <w:r>
        <w:t>– Она спала с ним</w:t>
      </w:r>
      <w:r>
        <w:rPr>
          <w:color w:val="000000"/>
        </w:rPr>
        <w:t>?</w:t>
      </w:r>
    </w:p>
    <w:p w:rsidR="00CD320A" w:rsidRDefault="00CD320A" w:rsidP="00CD320A">
      <w:pPr>
        <w:pStyle w:val="western"/>
        <w:shd w:val="clear" w:color="auto" w:fill="FFFFFF"/>
        <w:spacing w:before="0" w:after="0"/>
        <w:ind w:firstLine="461"/>
        <w:jc w:val="both"/>
      </w:pPr>
      <w:r>
        <w:t xml:space="preserve">– </w:t>
      </w:r>
      <w:r>
        <w:rPr>
          <w:color w:val="000000"/>
        </w:rPr>
        <w:t>Да,</w:t>
      </w:r>
      <w:r>
        <w:t xml:space="preserve"> –</w:t>
      </w:r>
      <w:r>
        <w:rPr>
          <w:color w:val="000000"/>
        </w:rPr>
        <w:t xml:space="preserve"> прорычал я.</w:t>
      </w:r>
    </w:p>
    <w:p w:rsidR="00CD320A" w:rsidRDefault="00CD320A" w:rsidP="00CD320A">
      <w:pPr>
        <w:pStyle w:val="western"/>
        <w:shd w:val="clear" w:color="auto" w:fill="FFFFFF"/>
        <w:spacing w:before="0" w:after="0"/>
        <w:ind w:firstLine="461"/>
        <w:jc w:val="both"/>
        <w:rPr>
          <w:color w:val="000000"/>
        </w:rPr>
      </w:pPr>
      <w:r>
        <w:t xml:space="preserve">– </w:t>
      </w:r>
      <w:r w:rsidRPr="007846F4">
        <w:rPr>
          <w:color w:val="000000"/>
        </w:rPr>
        <w:t xml:space="preserve">Ничего себе, это </w:t>
      </w:r>
      <w:r>
        <w:rPr>
          <w:color w:val="000000"/>
        </w:rPr>
        <w:t>жестоко</w:t>
      </w:r>
      <w:r w:rsidRPr="007846F4">
        <w:rPr>
          <w:color w:val="000000"/>
        </w:rPr>
        <w:t>.</w:t>
      </w:r>
      <w:r>
        <w:t xml:space="preserve"> –</w:t>
      </w:r>
      <w:r w:rsidRPr="007846F4">
        <w:rPr>
          <w:color w:val="000000"/>
        </w:rPr>
        <w:t xml:space="preserve"> Е</w:t>
      </w:r>
      <w:r>
        <w:rPr>
          <w:color w:val="000000"/>
        </w:rPr>
        <w:t>ё</w:t>
      </w:r>
      <w:r w:rsidRPr="007846F4">
        <w:rPr>
          <w:color w:val="000000"/>
        </w:rPr>
        <w:t xml:space="preserve"> голос резко понизил</w:t>
      </w:r>
      <w:r>
        <w:rPr>
          <w:color w:val="000000"/>
        </w:rPr>
        <w:t>ся</w:t>
      </w:r>
      <w:r w:rsidRPr="007846F4">
        <w:rPr>
          <w:color w:val="000000"/>
        </w:rPr>
        <w:t xml:space="preserve">, </w:t>
      </w:r>
      <w:r>
        <w:rPr>
          <w:color w:val="000000"/>
        </w:rPr>
        <w:t xml:space="preserve">и </w:t>
      </w:r>
      <w:r w:rsidRPr="007846F4">
        <w:rPr>
          <w:color w:val="000000"/>
        </w:rPr>
        <w:t xml:space="preserve">следующие слова </w:t>
      </w:r>
      <w:r>
        <w:rPr>
          <w:color w:val="000000"/>
        </w:rPr>
        <w:t>были произнесены на одном</w:t>
      </w:r>
      <w:r w:rsidRPr="007846F4">
        <w:rPr>
          <w:color w:val="000000"/>
        </w:rPr>
        <w:t xml:space="preserve"> дыхани</w:t>
      </w:r>
      <w:r>
        <w:rPr>
          <w:color w:val="000000"/>
        </w:rPr>
        <w:t>и</w:t>
      </w:r>
      <w:r w:rsidRPr="007846F4">
        <w:rPr>
          <w:color w:val="000000"/>
        </w:rPr>
        <w:t xml:space="preserve">, </w:t>
      </w:r>
      <w:r>
        <w:rPr>
          <w:color w:val="000000"/>
        </w:rPr>
        <w:t>а</w:t>
      </w:r>
      <w:r w:rsidRPr="007846F4">
        <w:rPr>
          <w:color w:val="000000"/>
        </w:rPr>
        <w:t xml:space="preserve"> глаза сузились в сочувствии.</w:t>
      </w:r>
      <w:r w:rsidRPr="007846F4">
        <w:rPr>
          <w:rStyle w:val="apple-converted-space"/>
          <w:color w:val="000000"/>
        </w:rPr>
        <w:t xml:space="preserve"> </w:t>
      </w:r>
      <w:r>
        <w:t xml:space="preserve">– </w:t>
      </w:r>
      <w:r>
        <w:rPr>
          <w:color w:val="000000"/>
        </w:rPr>
        <w:t>Мне очень жаль, Крис.</w:t>
      </w:r>
    </w:p>
    <w:p w:rsidR="00CD320A" w:rsidRDefault="00CD320A" w:rsidP="00CD320A">
      <w:pPr>
        <w:pStyle w:val="western"/>
        <w:shd w:val="clear" w:color="auto" w:fill="FFFFFF"/>
        <w:spacing w:before="0" w:after="0"/>
        <w:ind w:firstLine="461"/>
        <w:jc w:val="both"/>
      </w:pPr>
      <w:r>
        <w:rPr>
          <w:color w:val="000000"/>
        </w:rPr>
        <w:t>В этот момент из туалета вышел Тайлер в белой майке команды Акул Дункан.</w:t>
      </w:r>
      <w:r>
        <w:rPr>
          <w:rStyle w:val="apple-converted-space"/>
          <w:color w:val="000000"/>
        </w:rPr>
        <w:t xml:space="preserve"> </w:t>
      </w:r>
      <w:r>
        <w:rPr>
          <w:color w:val="000000"/>
        </w:rPr>
        <w:t>Он обнял одной рукой свою подругу и весело посмотрел на меня.</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Доброе утро, чувак.</w:t>
      </w:r>
    </w:p>
    <w:p w:rsidR="00CD320A" w:rsidRDefault="00CD320A" w:rsidP="00CD320A">
      <w:pPr>
        <w:pStyle w:val="western"/>
        <w:shd w:val="clear" w:color="auto" w:fill="FFFFFF"/>
        <w:spacing w:before="0" w:after="0"/>
        <w:ind w:firstLine="461"/>
        <w:jc w:val="both"/>
        <w:rPr>
          <w:color w:val="000000"/>
        </w:rPr>
      </w:pPr>
      <w:r>
        <w:rPr>
          <w:color w:val="000000"/>
        </w:rPr>
        <w:t>Я сказал "привет", но в то же время послал Бекс предупреждающий взгляд, что наша беседа является конфиденциальной.</w:t>
      </w:r>
      <w:r>
        <w:rPr>
          <w:rStyle w:val="apple-converted-space"/>
          <w:color w:val="000000"/>
        </w:rPr>
        <w:t xml:space="preserve"> </w:t>
      </w:r>
      <w:r>
        <w:rPr>
          <w:color w:val="000000"/>
        </w:rPr>
        <w:t>Она поджала губы, глубоко дыша через нос.</w:t>
      </w:r>
    </w:p>
    <w:p w:rsidR="00CD320A" w:rsidRDefault="00CD320A" w:rsidP="00CD320A">
      <w:pPr>
        <w:pStyle w:val="western"/>
        <w:shd w:val="clear" w:color="auto" w:fill="FFFFFF"/>
        <w:spacing w:before="0" w:after="0"/>
        <w:ind w:firstLine="461"/>
        <w:jc w:val="both"/>
        <w:rPr>
          <w:color w:val="000000"/>
        </w:rPr>
      </w:pPr>
      <w:r>
        <w:rPr>
          <w:color w:val="000000"/>
        </w:rPr>
        <w:t>Весь первый урок я мог думать только о словах Бекки, что Итан и Сью не могут быть парой.</w:t>
      </w:r>
      <w:r>
        <w:rPr>
          <w:rStyle w:val="apple-converted-space"/>
          <w:color w:val="000000"/>
        </w:rPr>
        <w:t xml:space="preserve"> </w:t>
      </w:r>
      <w:r>
        <w:rPr>
          <w:color w:val="000000"/>
        </w:rPr>
        <w:t>Она права, они не прикасались друг к другу.</w:t>
      </w:r>
      <w:r>
        <w:rPr>
          <w:rStyle w:val="apple-converted-space"/>
          <w:color w:val="000000"/>
        </w:rPr>
        <w:t xml:space="preserve"> </w:t>
      </w:r>
      <w:r>
        <w:rPr>
          <w:color w:val="000000"/>
        </w:rPr>
        <w:t>По крайней мере, не касались в те моменты, когда я подсматривал за ними во время обеденных перерывов.</w:t>
      </w:r>
      <w:r>
        <w:rPr>
          <w:rStyle w:val="apple-converted-space"/>
          <w:color w:val="000000"/>
        </w:rPr>
        <w:t xml:space="preserve"> И каким образом они оказались вместе в постели,</w:t>
      </w:r>
      <w:r>
        <w:rPr>
          <w:color w:val="000000"/>
        </w:rPr>
        <w:t xml:space="preserve"> после того как она поцеловалась со мной?</w:t>
      </w:r>
      <w:r>
        <w:rPr>
          <w:rStyle w:val="apple-converted-space"/>
          <w:color w:val="000000"/>
        </w:rPr>
        <w:t xml:space="preserve"> </w:t>
      </w:r>
      <w:r>
        <w:rPr>
          <w:color w:val="000000"/>
        </w:rPr>
        <w:t>Может быть, она пытается что-то доказать мне?</w:t>
      </w:r>
      <w:r>
        <w:rPr>
          <w:rStyle w:val="apple-converted-space"/>
          <w:color w:val="000000"/>
        </w:rPr>
        <w:t xml:space="preserve"> Или наш</w:t>
      </w:r>
      <w:r>
        <w:rPr>
          <w:color w:val="000000"/>
        </w:rPr>
        <w:t xml:space="preserve"> поцелуй вообще ничего не значил?</w:t>
      </w:r>
    </w:p>
    <w:p w:rsidR="00CD320A" w:rsidRDefault="00CD320A" w:rsidP="00CD320A">
      <w:pPr>
        <w:pStyle w:val="western"/>
        <w:shd w:val="clear" w:color="auto" w:fill="FFFFFF"/>
        <w:spacing w:before="0" w:after="0"/>
        <w:ind w:firstLine="461"/>
        <w:jc w:val="both"/>
        <w:rPr>
          <w:color w:val="000000"/>
        </w:rPr>
      </w:pPr>
      <w:r>
        <w:rPr>
          <w:color w:val="000000"/>
        </w:rPr>
        <w:t>Всю историю, тригонометрию и физкультуру меня занимали мысли о том, что ещё сказала Бекс утром.</w:t>
      </w:r>
      <w:r>
        <w:rPr>
          <w:rStyle w:val="apple-converted-space"/>
          <w:color w:val="000000"/>
        </w:rPr>
        <w:t xml:space="preserve"> По-видимому, </w:t>
      </w:r>
      <w:r>
        <w:rPr>
          <w:color w:val="000000"/>
        </w:rPr>
        <w:t>Сью смотрит на меня, когда я не смотрю в её сторону, так же, как и я смотрю на неё, когда она не смотрит на меня.</w:t>
      </w:r>
      <w:r>
        <w:rPr>
          <w:rStyle w:val="apple-converted-space"/>
          <w:color w:val="000000"/>
        </w:rPr>
        <w:t xml:space="preserve"> </w:t>
      </w:r>
      <w:r>
        <w:rPr>
          <w:color w:val="000000"/>
        </w:rPr>
        <w:t>Она же не будет этого делать, если я ей совсем не нравлюсь?</w:t>
      </w:r>
      <w:r>
        <w:rPr>
          <w:rStyle w:val="apple-converted-space"/>
          <w:color w:val="000000"/>
        </w:rPr>
        <w:t xml:space="preserve"> </w:t>
      </w:r>
      <w:r>
        <w:rPr>
          <w:color w:val="000000"/>
        </w:rPr>
        <w:t>Так в какую странную игру она играет?</w:t>
      </w:r>
      <w:r>
        <w:rPr>
          <w:rStyle w:val="apple-converted-space"/>
          <w:color w:val="000000"/>
        </w:rPr>
        <w:t xml:space="preserve"> </w:t>
      </w:r>
      <w:r>
        <w:rPr>
          <w:color w:val="000000"/>
        </w:rPr>
        <w:t>Чего она хочет?</w:t>
      </w:r>
    </w:p>
    <w:p w:rsidR="00CD320A" w:rsidRDefault="00CD320A" w:rsidP="00CD320A">
      <w:pPr>
        <w:pStyle w:val="western"/>
        <w:shd w:val="clear" w:color="auto" w:fill="FFFFFF"/>
        <w:spacing w:before="0" w:after="0"/>
        <w:ind w:firstLine="461"/>
        <w:jc w:val="both"/>
        <w:rPr>
          <w:i/>
          <w:color w:val="000000"/>
        </w:rPr>
      </w:pPr>
      <w:r>
        <w:rPr>
          <w:color w:val="000000"/>
        </w:rPr>
        <w:t>Потому что я точно знаю, чего хочу я.</w:t>
      </w:r>
    </w:p>
    <w:p w:rsidR="00CD320A" w:rsidRDefault="00CD320A" w:rsidP="00CD320A">
      <w:pPr>
        <w:pStyle w:val="western"/>
        <w:shd w:val="clear" w:color="auto" w:fill="FFFFFF"/>
        <w:spacing w:before="0" w:after="0"/>
        <w:ind w:firstLine="461"/>
        <w:jc w:val="both"/>
        <w:rPr>
          <w:color w:val="000000"/>
        </w:rPr>
      </w:pPr>
      <w:r>
        <w:rPr>
          <w:i/>
          <w:color w:val="000000"/>
        </w:rPr>
        <w:t>Её.</w:t>
      </w:r>
    </w:p>
    <w:p w:rsidR="00CD320A" w:rsidRDefault="00CD320A" w:rsidP="00CD320A">
      <w:pPr>
        <w:pStyle w:val="western"/>
        <w:shd w:val="clear" w:color="auto" w:fill="FFFFFF"/>
        <w:spacing w:before="0" w:after="0"/>
        <w:ind w:firstLine="461"/>
        <w:jc w:val="both"/>
        <w:rPr>
          <w:color w:val="000000"/>
        </w:rPr>
      </w:pPr>
      <w:r>
        <w:rPr>
          <w:color w:val="000000"/>
        </w:rPr>
        <w:t>И всё же, ее предательство всё ещё остро отзывается во мне.</w:t>
      </w:r>
      <w:r>
        <w:rPr>
          <w:rStyle w:val="apple-converted-space"/>
          <w:color w:val="000000"/>
        </w:rPr>
        <w:t xml:space="preserve"> </w:t>
      </w:r>
      <w:r>
        <w:rPr>
          <w:color w:val="000000"/>
        </w:rPr>
        <w:t>Словно я сегодня утром увидел, как они выходят из комнаты Итана, а не неделю назад.</w:t>
      </w:r>
      <w:r>
        <w:rPr>
          <w:rStyle w:val="apple-converted-space"/>
          <w:color w:val="000000"/>
        </w:rPr>
        <w:t xml:space="preserve"> </w:t>
      </w:r>
      <w:r>
        <w:rPr>
          <w:color w:val="000000"/>
        </w:rPr>
        <w:t>Она понятия не имеет, через какой ад мне пришлось пройти из-за неё.</w:t>
      </w:r>
    </w:p>
    <w:p w:rsidR="00CD320A" w:rsidRDefault="00CD320A" w:rsidP="00CD320A">
      <w:pPr>
        <w:pStyle w:val="western"/>
        <w:shd w:val="clear" w:color="auto" w:fill="FFFFFF"/>
        <w:spacing w:before="0" w:after="0"/>
        <w:ind w:firstLine="461"/>
        <w:jc w:val="both"/>
        <w:rPr>
          <w:color w:val="000000"/>
        </w:rPr>
      </w:pPr>
      <w:r>
        <w:rPr>
          <w:color w:val="000000"/>
        </w:rPr>
        <w:lastRenderedPageBreak/>
        <w:t>Именно об этом я и думал, когда между третьим и четвертым уроками я увидел её, выходящую из-за угла.</w:t>
      </w:r>
      <w:r>
        <w:rPr>
          <w:rStyle w:val="apple-converted-space"/>
          <w:color w:val="000000"/>
        </w:rPr>
        <w:t xml:space="preserve"> </w:t>
      </w:r>
      <w:r>
        <w:rPr>
          <w:color w:val="000000"/>
        </w:rPr>
        <w:t>Медового цвета хвост уныло висел над её правым плечом, словно она забыла с утра накачать его магическим спреем бодрости.</w:t>
      </w:r>
      <w:r>
        <w:rPr>
          <w:rStyle w:val="apple-converted-space"/>
          <w:color w:val="000000"/>
        </w:rPr>
        <w:t xml:space="preserve"> </w:t>
      </w:r>
      <w:r>
        <w:rPr>
          <w:color w:val="000000"/>
        </w:rPr>
        <w:t>На ней были облегающие белые джинсы и нежно-розовая толстовка, в которую она была одета на прошлой неделе, когда я увидел ее у входа на футбольное поле. И сейчас она выглядела как потерянный единорог, оказавшийся в неправильном месте.</w:t>
      </w:r>
      <w:r>
        <w:rPr>
          <w:rStyle w:val="apple-converted-space"/>
          <w:color w:val="000000"/>
        </w:rPr>
        <w:t xml:space="preserve"> </w:t>
      </w:r>
      <w:r>
        <w:rPr>
          <w:color w:val="000000"/>
        </w:rPr>
        <w:t>Её взгляд приклеился к полу перед ней, и она не замечала, что происходило вокруг неё.</w:t>
      </w:r>
      <w:r>
        <w:rPr>
          <w:rStyle w:val="apple-converted-space"/>
          <w:color w:val="000000"/>
        </w:rPr>
        <w:t xml:space="preserve"> При одном только её виде в</w:t>
      </w:r>
      <w:r>
        <w:rPr>
          <w:color w:val="000000"/>
        </w:rPr>
        <w:t>сё моё тело начало дрожать от тоски по ней.</w:t>
      </w:r>
      <w:r>
        <w:rPr>
          <w:rStyle w:val="apple-converted-space"/>
          <w:color w:val="000000"/>
        </w:rPr>
        <w:t xml:space="preserve"> </w:t>
      </w:r>
      <w:r>
        <w:rPr>
          <w:color w:val="000000"/>
        </w:rPr>
        <w:t>Но и от гнева тоже.</w:t>
      </w:r>
    </w:p>
    <w:p w:rsidR="00CD320A" w:rsidRDefault="00CD320A" w:rsidP="00CD320A">
      <w:pPr>
        <w:pStyle w:val="western"/>
        <w:shd w:val="clear" w:color="auto" w:fill="FFFFFF"/>
        <w:spacing w:before="0" w:after="0"/>
        <w:ind w:firstLine="461"/>
        <w:jc w:val="both"/>
        <w:rPr>
          <w:color w:val="000000"/>
        </w:rPr>
      </w:pPr>
      <w:r>
        <w:rPr>
          <w:color w:val="000000"/>
        </w:rPr>
        <w:t>Она должна почувствовать то же самое, что чувствовал и я.</w:t>
      </w:r>
      <w:r>
        <w:rPr>
          <w:rStyle w:val="apple-converted-space"/>
          <w:color w:val="000000"/>
        </w:rPr>
        <w:t xml:space="preserve"> </w:t>
      </w:r>
      <w:r>
        <w:rPr>
          <w:color w:val="000000"/>
        </w:rPr>
        <w:t>Если Бекки права, и Сью что-то испытывает ко мне, во что я с трудом верил из-за того, что она переспала с моим братом, то я знаю верный способ узнать правду.</w:t>
      </w:r>
    </w:p>
    <w:p w:rsidR="00CD320A" w:rsidRDefault="00CD320A" w:rsidP="00CD320A">
      <w:pPr>
        <w:pStyle w:val="western"/>
        <w:shd w:val="clear" w:color="auto" w:fill="FFFFFF"/>
        <w:spacing w:before="0" w:after="0"/>
        <w:ind w:firstLine="461"/>
        <w:jc w:val="both"/>
      </w:pPr>
      <w:r>
        <w:rPr>
          <w:color w:val="000000"/>
        </w:rPr>
        <w:t>Быстро и решительно я потянул за руку Бекки и кинул на Тайлера суровый взгляд.</w:t>
      </w:r>
      <w:r>
        <w:rPr>
          <w:rStyle w:val="apple-converted-space"/>
          <w:color w:val="000000"/>
        </w:rPr>
        <w:t xml:space="preserve"> </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Могу я на мгновение одолжить твою девушку?</w:t>
      </w:r>
      <w:r>
        <w:t xml:space="preserve"> –</w:t>
      </w:r>
      <w:r>
        <w:rPr>
          <w:color w:val="000000"/>
        </w:rPr>
        <w:t xml:space="preserve"> Пораженный, он кивнул, и я оттащил Ребекку от стены, где мы стояли, прежде чем он сможет передумать.</w:t>
      </w:r>
    </w:p>
    <w:p w:rsidR="00CD320A" w:rsidRDefault="00CD320A" w:rsidP="00CD320A">
      <w:pPr>
        <w:pStyle w:val="western"/>
        <w:shd w:val="clear" w:color="auto" w:fill="FFFFFF"/>
        <w:spacing w:before="0" w:after="0"/>
        <w:ind w:firstLine="461"/>
        <w:jc w:val="both"/>
      </w:pPr>
      <w:r>
        <w:rPr>
          <w:color w:val="000000"/>
        </w:rPr>
        <w:t>Бекки споткнулась рядом со мной.</w:t>
      </w:r>
      <w:r>
        <w:rPr>
          <w:rStyle w:val="apple-converted-space"/>
          <w:color w:val="000000"/>
        </w:rPr>
        <w:t xml:space="preserve"> </w:t>
      </w:r>
    </w:p>
    <w:p w:rsidR="00CD320A" w:rsidRDefault="00CD320A" w:rsidP="00CD320A">
      <w:pPr>
        <w:pStyle w:val="western"/>
        <w:shd w:val="clear" w:color="auto" w:fill="FFFFFF"/>
        <w:spacing w:before="0" w:after="0"/>
        <w:ind w:firstLine="461"/>
        <w:jc w:val="both"/>
      </w:pPr>
      <w:r>
        <w:t xml:space="preserve">– </w:t>
      </w:r>
      <w:r>
        <w:rPr>
          <w:color w:val="000000"/>
        </w:rPr>
        <w:t>Крис!</w:t>
      </w:r>
      <w:r>
        <w:rPr>
          <w:rStyle w:val="apple-converted-space"/>
          <w:color w:val="000000"/>
        </w:rPr>
        <w:t xml:space="preserve"> </w:t>
      </w:r>
      <w:r>
        <w:rPr>
          <w:color w:val="000000"/>
        </w:rPr>
        <w:t>Какого…</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Ш-ш!</w:t>
      </w:r>
      <w:r>
        <w:rPr>
          <w:rStyle w:val="apple-converted-space"/>
          <w:color w:val="000000"/>
        </w:rPr>
        <w:t xml:space="preserve"> </w:t>
      </w:r>
      <w:r>
        <w:rPr>
          <w:color w:val="000000"/>
        </w:rPr>
        <w:t>Я всё позже объясню.</w:t>
      </w:r>
      <w:r>
        <w:rPr>
          <w:rStyle w:val="apple-converted-space"/>
          <w:color w:val="000000"/>
        </w:rPr>
        <w:t xml:space="preserve"> </w:t>
      </w:r>
      <w:r>
        <w:rPr>
          <w:color w:val="000000"/>
        </w:rPr>
        <w:t>А сейчас просто иди рядом со мной и не бесись, ладно?</w:t>
      </w:r>
      <w:r>
        <w:rPr>
          <w:rStyle w:val="apple-converted-space"/>
          <w:color w:val="000000"/>
        </w:rPr>
        <w:t xml:space="preserve"> </w:t>
      </w:r>
      <w:r>
        <w:rPr>
          <w:color w:val="000000"/>
        </w:rPr>
        <w:t xml:space="preserve">Пожалуйста. </w:t>
      </w:r>
      <w:r>
        <w:t xml:space="preserve">– </w:t>
      </w:r>
      <w:r>
        <w:rPr>
          <w:color w:val="000000"/>
        </w:rPr>
        <w:t>Я переплел свои пальцы с её, отчего она уставилась на меня огромными глазами, но уступила моему умоляющему взгляду и пошла рядом.</w:t>
      </w:r>
    </w:p>
    <w:p w:rsidR="00CD320A" w:rsidRDefault="00CD320A" w:rsidP="00CD320A">
      <w:pPr>
        <w:pStyle w:val="western"/>
        <w:shd w:val="clear" w:color="auto" w:fill="FFFFFF"/>
        <w:spacing w:before="0" w:after="0"/>
        <w:ind w:firstLine="461"/>
        <w:jc w:val="both"/>
      </w:pPr>
      <w:r>
        <w:rPr>
          <w:color w:val="000000"/>
        </w:rPr>
        <w:t>В следующий момент мы перегородили дорогу Сьюзан Миллер.</w:t>
      </w:r>
      <w:r>
        <w:rPr>
          <w:rStyle w:val="apple-converted-space"/>
          <w:color w:val="000000"/>
        </w:rPr>
        <w:t xml:space="preserve"> </w:t>
      </w:r>
      <w:r>
        <w:rPr>
          <w:color w:val="000000"/>
        </w:rPr>
        <w:t>Она врезалась мне прямо в грудь.</w:t>
      </w:r>
      <w:r>
        <w:rPr>
          <w:rStyle w:val="apple-converted-space"/>
          <w:color w:val="000000"/>
        </w:rPr>
        <w:t xml:space="preserve"> </w:t>
      </w:r>
      <w:r>
        <w:rPr>
          <w:color w:val="000000"/>
        </w:rPr>
        <w:t>Из её легких вырвалось громкое "Уфф", и она отскочила назад.</w:t>
      </w:r>
    </w:p>
    <w:p w:rsidR="00CD320A" w:rsidRDefault="00CD320A" w:rsidP="00CD320A">
      <w:pPr>
        <w:pStyle w:val="western"/>
        <w:shd w:val="clear" w:color="auto" w:fill="FFFFFF"/>
        <w:spacing w:before="0" w:after="0"/>
        <w:ind w:firstLine="461"/>
        <w:jc w:val="both"/>
        <w:rPr>
          <w:color w:val="000000"/>
        </w:rPr>
      </w:pPr>
      <w:r>
        <w:t xml:space="preserve">– </w:t>
      </w:r>
      <w:r w:rsidRPr="007846F4">
        <w:rPr>
          <w:color w:val="000000"/>
        </w:rPr>
        <w:t>Ой,</w:t>
      </w:r>
      <w:r>
        <w:t xml:space="preserve"> –</w:t>
      </w:r>
      <w:r w:rsidRPr="007846F4">
        <w:rPr>
          <w:color w:val="000000"/>
        </w:rPr>
        <w:t xml:space="preserve"> сказал я </w:t>
      </w:r>
      <w:r>
        <w:rPr>
          <w:color w:val="000000"/>
        </w:rPr>
        <w:t>недовольным</w:t>
      </w:r>
      <w:r w:rsidRPr="007846F4">
        <w:rPr>
          <w:color w:val="000000"/>
        </w:rPr>
        <w:t xml:space="preserve"> невинн</w:t>
      </w:r>
      <w:r>
        <w:rPr>
          <w:color w:val="000000"/>
        </w:rPr>
        <w:t>ым</w:t>
      </w:r>
      <w:r w:rsidRPr="007846F4">
        <w:rPr>
          <w:color w:val="000000"/>
        </w:rPr>
        <w:t xml:space="preserve"> голос</w:t>
      </w:r>
      <w:r>
        <w:rPr>
          <w:color w:val="000000"/>
        </w:rPr>
        <w:t>ом</w:t>
      </w:r>
      <w:r w:rsidRPr="007846F4">
        <w:rPr>
          <w:color w:val="000000"/>
        </w:rPr>
        <w:t xml:space="preserve"> и </w:t>
      </w:r>
      <w:r>
        <w:rPr>
          <w:color w:val="000000"/>
        </w:rPr>
        <w:t>подо</w:t>
      </w:r>
      <w:r w:rsidRPr="007846F4">
        <w:rPr>
          <w:color w:val="000000"/>
        </w:rPr>
        <w:t xml:space="preserve">ждал, </w:t>
      </w:r>
      <w:r>
        <w:rPr>
          <w:color w:val="000000"/>
        </w:rPr>
        <w:t>пока</w:t>
      </w:r>
      <w:r w:rsidRPr="007846F4">
        <w:rPr>
          <w:color w:val="000000"/>
        </w:rPr>
        <w:t xml:space="preserve"> она </w:t>
      </w:r>
      <w:r>
        <w:rPr>
          <w:color w:val="000000"/>
        </w:rPr>
        <w:t xml:space="preserve">не </w:t>
      </w:r>
      <w:r w:rsidRPr="007846F4">
        <w:rPr>
          <w:color w:val="000000"/>
        </w:rPr>
        <w:t>посмотр</w:t>
      </w:r>
      <w:r>
        <w:rPr>
          <w:color w:val="000000"/>
        </w:rPr>
        <w:t>ит</w:t>
      </w:r>
      <w:r w:rsidRPr="007846F4">
        <w:rPr>
          <w:color w:val="000000"/>
        </w:rPr>
        <w:t xml:space="preserve"> на меня.</w:t>
      </w:r>
      <w:r w:rsidRPr="007846F4">
        <w:rPr>
          <w:rStyle w:val="apple-converted-space"/>
          <w:color w:val="000000"/>
        </w:rPr>
        <w:t xml:space="preserve"> </w:t>
      </w:r>
      <w:r>
        <w:rPr>
          <w:color w:val="000000"/>
        </w:rPr>
        <w:t>Когда она это сделала, я почувствовал, как по ней пробежала дрожь, и её глаза расширились.</w:t>
      </w:r>
      <w:r>
        <w:rPr>
          <w:rStyle w:val="apple-converted-space"/>
          <w:color w:val="000000"/>
        </w:rPr>
        <w:t xml:space="preserve"> Что, она совсем не ожидала врезаться в меня</w:t>
      </w:r>
      <w:r>
        <w:rPr>
          <w:color w:val="000000"/>
        </w:rPr>
        <w:t>?</w:t>
      </w:r>
    </w:p>
    <w:p w:rsidR="00CD320A" w:rsidRDefault="00CD320A" w:rsidP="00CD320A">
      <w:pPr>
        <w:pStyle w:val="western"/>
        <w:shd w:val="clear" w:color="auto" w:fill="FFFFFF"/>
        <w:spacing w:before="0" w:after="0"/>
        <w:ind w:firstLine="461"/>
        <w:jc w:val="both"/>
      </w:pPr>
      <w:r>
        <w:rPr>
          <w:color w:val="000000"/>
        </w:rPr>
        <w:t>Быстро придя в себя, она прочистила горло.</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Привет.</w:t>
      </w:r>
      <w:r>
        <w:t xml:space="preserve"> –</w:t>
      </w:r>
      <w:r>
        <w:rPr>
          <w:color w:val="000000"/>
        </w:rPr>
        <w:t xml:space="preserve"> Я ей не ответил, но в упор посмотрел на неё.</w:t>
      </w:r>
      <w:r>
        <w:rPr>
          <w:rStyle w:val="apple-converted-space"/>
          <w:color w:val="000000"/>
        </w:rPr>
        <w:t xml:space="preserve"> </w:t>
      </w:r>
      <w:r>
        <w:t xml:space="preserve">– </w:t>
      </w:r>
      <w:r>
        <w:rPr>
          <w:color w:val="000000"/>
        </w:rPr>
        <w:t>Извини,</w:t>
      </w:r>
      <w:r>
        <w:t xml:space="preserve"> –</w:t>
      </w:r>
      <w:r>
        <w:rPr>
          <w:color w:val="000000"/>
        </w:rPr>
        <w:t xml:space="preserve"> добавила она, и опустила глаза, прерывая наш зрительный контакт.</w:t>
      </w:r>
    </w:p>
    <w:p w:rsidR="00CD320A" w:rsidRDefault="00CD320A" w:rsidP="00CD320A">
      <w:pPr>
        <w:pStyle w:val="western"/>
        <w:shd w:val="clear" w:color="auto" w:fill="FFFFFF"/>
        <w:spacing w:before="0" w:after="0"/>
        <w:ind w:firstLine="461"/>
        <w:jc w:val="both"/>
        <w:rPr>
          <w:color w:val="000000"/>
        </w:rPr>
      </w:pPr>
      <w:r>
        <w:rPr>
          <w:color w:val="000000"/>
        </w:rPr>
        <w:t>Её грудь вздрогнула от резкого вдоха.</w:t>
      </w:r>
      <w:r>
        <w:rPr>
          <w:rStyle w:val="apple-converted-space"/>
          <w:color w:val="000000"/>
        </w:rPr>
        <w:t xml:space="preserve"> </w:t>
      </w:r>
      <w:r>
        <w:rPr>
          <w:color w:val="000000"/>
        </w:rPr>
        <w:t>Я точно знал, на что она сейчас смотрела.</w:t>
      </w:r>
      <w:r>
        <w:rPr>
          <w:rStyle w:val="apple-converted-space"/>
          <w:color w:val="000000"/>
        </w:rPr>
        <w:t xml:space="preserve"> На м</w:t>
      </w:r>
      <w:r>
        <w:rPr>
          <w:color w:val="000000"/>
        </w:rPr>
        <w:t>ои пальцы, переплетенные с пальцами Ребекки.</w:t>
      </w:r>
      <w:r>
        <w:rPr>
          <w:rStyle w:val="apple-converted-space"/>
          <w:color w:val="000000"/>
        </w:rPr>
        <w:t xml:space="preserve"> </w:t>
      </w:r>
      <w:r>
        <w:rPr>
          <w:color w:val="000000"/>
        </w:rPr>
        <w:t>Я сжал её руку чуть-чуть сильнее, чтобы послать Сью правильные намеки.</w:t>
      </w:r>
      <w:r>
        <w:rPr>
          <w:rStyle w:val="apple-converted-space"/>
          <w:color w:val="000000"/>
        </w:rPr>
        <w:t xml:space="preserve"> </w:t>
      </w:r>
      <w:r>
        <w:rPr>
          <w:i/>
          <w:iCs/>
          <w:color w:val="000000"/>
        </w:rPr>
        <w:t>Да, детка, я нашёл ещё одну девочку.</w:t>
      </w:r>
      <w:r>
        <w:rPr>
          <w:rStyle w:val="apple-converted-space"/>
          <w:i/>
          <w:iCs/>
          <w:color w:val="000000"/>
        </w:rPr>
        <w:t xml:space="preserve"> </w:t>
      </w:r>
      <w:r>
        <w:rPr>
          <w:i/>
          <w:iCs/>
          <w:color w:val="000000"/>
        </w:rPr>
        <w:t>Ты не единственная, кто может играть в эту игру.</w:t>
      </w:r>
    </w:p>
    <w:p w:rsidR="00CD320A" w:rsidRDefault="00CD320A" w:rsidP="00CD320A">
      <w:pPr>
        <w:pStyle w:val="western"/>
        <w:shd w:val="clear" w:color="auto" w:fill="FFFFFF"/>
        <w:spacing w:before="0" w:after="0"/>
        <w:ind w:firstLine="461"/>
        <w:jc w:val="both"/>
        <w:rPr>
          <w:color w:val="000000"/>
        </w:rPr>
      </w:pPr>
      <w:r>
        <w:rPr>
          <w:color w:val="000000"/>
        </w:rPr>
        <w:t>Я усмехнулся про себя, но в следующее мгновение Сьюзан подняла взгляд обратно на моё</w:t>
      </w:r>
      <w:r>
        <w:rPr>
          <w:rStyle w:val="apple-converted-space"/>
          <w:color w:val="000000"/>
        </w:rPr>
        <w:t xml:space="preserve"> </w:t>
      </w:r>
      <w:r>
        <w:rPr>
          <w:color w:val="000000"/>
        </w:rPr>
        <w:t>лицо,</w:t>
      </w:r>
      <w:r>
        <w:rPr>
          <w:rStyle w:val="apple-converted-space"/>
          <w:color w:val="000000"/>
        </w:rPr>
        <w:t xml:space="preserve"> </w:t>
      </w:r>
      <w:r>
        <w:rPr>
          <w:color w:val="000000"/>
        </w:rPr>
        <w:t>и мою грудь защемило от переполняющей боли в её глазах.</w:t>
      </w:r>
      <w:r>
        <w:rPr>
          <w:rStyle w:val="apple-converted-space"/>
          <w:color w:val="000000"/>
        </w:rPr>
        <w:t xml:space="preserve"> </w:t>
      </w:r>
      <w:r>
        <w:rPr>
          <w:color w:val="000000"/>
        </w:rPr>
        <w:t>Её горло дёрнулось. Она была в шоке.</w:t>
      </w:r>
      <w:r>
        <w:rPr>
          <w:rStyle w:val="apple-converted-space"/>
          <w:color w:val="000000"/>
        </w:rPr>
        <w:t xml:space="preserve"> </w:t>
      </w:r>
      <w:r>
        <w:rPr>
          <w:color w:val="000000"/>
        </w:rPr>
        <w:t>Её лицо побледнело.</w:t>
      </w:r>
      <w:r>
        <w:rPr>
          <w:rStyle w:val="apple-converted-space"/>
          <w:color w:val="000000"/>
        </w:rPr>
        <w:t xml:space="preserve"> </w:t>
      </w:r>
      <w:r>
        <w:rPr>
          <w:color w:val="000000"/>
        </w:rPr>
        <w:t>Черт возьми, это было слишком?</w:t>
      </w:r>
    </w:p>
    <w:p w:rsidR="00CD320A" w:rsidRDefault="00CD320A" w:rsidP="00CD320A">
      <w:pPr>
        <w:pStyle w:val="western"/>
        <w:shd w:val="clear" w:color="auto" w:fill="FFFFFF"/>
        <w:spacing w:before="0" w:after="0"/>
        <w:ind w:firstLine="461"/>
        <w:jc w:val="both"/>
      </w:pPr>
      <w:r>
        <w:rPr>
          <w:color w:val="000000"/>
        </w:rPr>
        <w:t>Вдруг мне стало больно за нас двоих.</w:t>
      </w:r>
      <w:r>
        <w:rPr>
          <w:rStyle w:val="apple-converted-space"/>
          <w:color w:val="000000"/>
        </w:rPr>
        <w:t xml:space="preserve"> </w:t>
      </w:r>
      <w:r>
        <w:rPr>
          <w:color w:val="000000"/>
        </w:rPr>
        <w:t>Но я не мог ей этого показать.</w:t>
      </w:r>
      <w:r>
        <w:rPr>
          <w:rStyle w:val="apple-converted-space"/>
          <w:color w:val="000000"/>
        </w:rPr>
        <w:t xml:space="preserve"> </w:t>
      </w:r>
      <w:r>
        <w:rPr>
          <w:color w:val="000000"/>
        </w:rPr>
        <w:t>Не здесь.</w:t>
      </w:r>
      <w:r>
        <w:rPr>
          <w:rStyle w:val="apple-converted-space"/>
          <w:color w:val="000000"/>
        </w:rPr>
        <w:t xml:space="preserve"> </w:t>
      </w:r>
      <w:r>
        <w:rPr>
          <w:color w:val="000000"/>
        </w:rPr>
        <w:t>Не сейчас.</w:t>
      </w:r>
      <w:r>
        <w:rPr>
          <w:rStyle w:val="apple-converted-space"/>
          <w:color w:val="000000"/>
        </w:rPr>
        <w:t xml:space="preserve"> </w:t>
      </w:r>
      <w:r>
        <w:rPr>
          <w:color w:val="000000"/>
        </w:rPr>
        <w:t>Не после того, как она</w:t>
      </w:r>
      <w:r>
        <w:rPr>
          <w:rStyle w:val="apple-converted-space"/>
          <w:color w:val="000000"/>
        </w:rPr>
        <w:t xml:space="preserve"> </w:t>
      </w:r>
      <w:r>
        <w:rPr>
          <w:color w:val="000000"/>
        </w:rPr>
        <w:t>отвернулась от меня и ушла к моему брату.</w:t>
      </w:r>
    </w:p>
    <w:p w:rsidR="00CD320A" w:rsidRDefault="00CD320A" w:rsidP="00CD320A">
      <w:pPr>
        <w:pStyle w:val="western"/>
        <w:shd w:val="clear" w:color="auto" w:fill="FFFFFF"/>
        <w:spacing w:before="0" w:after="0"/>
        <w:ind w:firstLine="461"/>
        <w:jc w:val="both"/>
        <w:rPr>
          <w:color w:val="000000"/>
        </w:rPr>
      </w:pPr>
      <w:r>
        <w:t xml:space="preserve">– </w:t>
      </w:r>
      <w:r w:rsidRPr="007846F4">
        <w:rPr>
          <w:color w:val="000000"/>
        </w:rPr>
        <w:t>Что-</w:t>
      </w:r>
      <w:r>
        <w:rPr>
          <w:color w:val="000000"/>
        </w:rPr>
        <w:t>то не так</w:t>
      </w:r>
      <w:r w:rsidRPr="007846F4">
        <w:rPr>
          <w:color w:val="000000"/>
        </w:rPr>
        <w:t>?</w:t>
      </w:r>
      <w:r>
        <w:t xml:space="preserve"> –</w:t>
      </w:r>
      <w:r w:rsidRPr="007846F4">
        <w:rPr>
          <w:color w:val="000000"/>
        </w:rPr>
        <w:t xml:space="preserve"> </w:t>
      </w:r>
      <w:r>
        <w:rPr>
          <w:color w:val="000000"/>
        </w:rPr>
        <w:t>о</w:t>
      </w:r>
      <w:r w:rsidRPr="007846F4">
        <w:rPr>
          <w:color w:val="000000"/>
        </w:rPr>
        <w:t xml:space="preserve">трезал </w:t>
      </w:r>
      <w:r>
        <w:rPr>
          <w:color w:val="000000"/>
        </w:rPr>
        <w:t xml:space="preserve">я с большей </w:t>
      </w:r>
      <w:r w:rsidRPr="007846F4">
        <w:rPr>
          <w:color w:val="000000"/>
        </w:rPr>
        <w:t>враждебност</w:t>
      </w:r>
      <w:r>
        <w:rPr>
          <w:color w:val="000000"/>
        </w:rPr>
        <w:t>ью</w:t>
      </w:r>
      <w:r w:rsidRPr="007846F4">
        <w:rPr>
          <w:color w:val="000000"/>
        </w:rPr>
        <w:t xml:space="preserve"> в </w:t>
      </w:r>
      <w:r>
        <w:rPr>
          <w:color w:val="000000"/>
        </w:rPr>
        <w:t>голосе</w:t>
      </w:r>
      <w:r w:rsidRPr="007846F4">
        <w:rPr>
          <w:color w:val="000000"/>
        </w:rPr>
        <w:t xml:space="preserve">, чем на самом деле </w:t>
      </w:r>
      <w:r>
        <w:rPr>
          <w:color w:val="000000"/>
        </w:rPr>
        <w:t>испытывал</w:t>
      </w:r>
      <w:r w:rsidRPr="007846F4">
        <w:rPr>
          <w:color w:val="000000"/>
        </w:rPr>
        <w:t>.</w:t>
      </w:r>
      <w:r w:rsidRPr="007846F4">
        <w:rPr>
          <w:rStyle w:val="apple-converted-space"/>
          <w:color w:val="000000"/>
        </w:rPr>
        <w:t xml:space="preserve"> </w:t>
      </w:r>
      <w:r>
        <w:rPr>
          <w:rStyle w:val="apple-converted-space"/>
          <w:color w:val="000000"/>
        </w:rPr>
        <w:t>Я встретился с прожигающим дырку в моей голове взглядом</w:t>
      </w:r>
      <w:r>
        <w:rPr>
          <w:color w:val="000000"/>
        </w:rPr>
        <w:t xml:space="preserve"> Ребекки, но она играла свою роль и молчала.</w:t>
      </w:r>
    </w:p>
    <w:p w:rsidR="00CD320A" w:rsidRDefault="00CD320A" w:rsidP="00CD320A">
      <w:pPr>
        <w:pStyle w:val="western"/>
        <w:shd w:val="clear" w:color="auto" w:fill="FFFFFF"/>
        <w:spacing w:before="0" w:after="0"/>
        <w:ind w:firstLine="461"/>
        <w:jc w:val="both"/>
        <w:rPr>
          <w:color w:val="000000"/>
        </w:rPr>
      </w:pPr>
      <w:r>
        <w:rPr>
          <w:color w:val="000000"/>
        </w:rPr>
        <w:t>Неохотно Сьюзан покачала головой.</w:t>
      </w:r>
      <w:r>
        <w:rPr>
          <w:rStyle w:val="apple-converted-space"/>
          <w:color w:val="000000"/>
        </w:rPr>
        <w:t xml:space="preserve"> </w:t>
      </w:r>
      <w:r>
        <w:rPr>
          <w:color w:val="000000"/>
        </w:rPr>
        <w:t>Её прекрасные зеленые глаза под густой длинной челкой затуманились, и рот в ужасе слегка приоткрылся.</w:t>
      </w:r>
      <w:r>
        <w:rPr>
          <w:rStyle w:val="apple-converted-space"/>
          <w:color w:val="000000"/>
        </w:rPr>
        <w:t xml:space="preserve"> </w:t>
      </w:r>
      <w:r>
        <w:rPr>
          <w:color w:val="000000"/>
        </w:rPr>
        <w:t>Больше всего на свете я сейчас хотел прояснить ситуацию: отпустить Бекс и заключить Сью в свои объятья.</w:t>
      </w:r>
      <w:r>
        <w:rPr>
          <w:rStyle w:val="apple-converted-space"/>
          <w:color w:val="000000"/>
        </w:rPr>
        <w:t xml:space="preserve"> </w:t>
      </w:r>
      <w:r>
        <w:rPr>
          <w:color w:val="000000"/>
        </w:rPr>
        <w:t>Но я этого не сделал.</w:t>
      </w:r>
      <w:r>
        <w:rPr>
          <w:rStyle w:val="apple-converted-space"/>
          <w:color w:val="000000"/>
        </w:rPr>
        <w:t xml:space="preserve"> </w:t>
      </w:r>
      <w:r>
        <w:rPr>
          <w:color w:val="000000"/>
        </w:rPr>
        <w:t>Вместо этого я подождал, пока она не сделала шаг в сторону, а затем прошел мимо неё, волоча за собой Бекки.</w:t>
      </w:r>
    </w:p>
    <w:p w:rsidR="00CD320A" w:rsidRDefault="00CD320A" w:rsidP="00CD320A">
      <w:pPr>
        <w:pStyle w:val="western"/>
        <w:shd w:val="clear" w:color="auto" w:fill="FFFFFF"/>
        <w:spacing w:before="0" w:after="0"/>
        <w:ind w:firstLine="461"/>
        <w:jc w:val="both"/>
      </w:pPr>
      <w:r>
        <w:rPr>
          <w:color w:val="000000"/>
        </w:rPr>
        <w:t>Мой план сработал.</w:t>
      </w:r>
      <w:r>
        <w:rPr>
          <w:rStyle w:val="apple-converted-space"/>
          <w:color w:val="000000"/>
        </w:rPr>
        <w:t xml:space="preserve"> </w:t>
      </w:r>
      <w:r>
        <w:rPr>
          <w:color w:val="000000"/>
        </w:rPr>
        <w:t>Я мог гордиться собой.</w:t>
      </w:r>
    </w:p>
    <w:p w:rsidR="00CD320A" w:rsidRDefault="00CD320A" w:rsidP="00CD320A">
      <w:pPr>
        <w:pStyle w:val="western"/>
        <w:shd w:val="clear" w:color="auto" w:fill="FFFFFF"/>
        <w:spacing w:before="0" w:after="0"/>
        <w:ind w:firstLine="461"/>
        <w:jc w:val="both"/>
      </w:pPr>
      <w:r>
        <w:t>– Т</w:t>
      </w:r>
      <w:r w:rsidRPr="007846F4">
        <w:rPr>
          <w:color w:val="000000"/>
        </w:rPr>
        <w:t xml:space="preserve">ы совершенно </w:t>
      </w:r>
      <w:r>
        <w:rPr>
          <w:color w:val="000000"/>
        </w:rPr>
        <w:t>о</w:t>
      </w:r>
      <w:r w:rsidRPr="007846F4">
        <w:rPr>
          <w:color w:val="000000"/>
        </w:rPr>
        <w:t>безум</w:t>
      </w:r>
      <w:r>
        <w:rPr>
          <w:color w:val="000000"/>
        </w:rPr>
        <w:t>ел</w:t>
      </w:r>
      <w:r w:rsidRPr="007846F4">
        <w:rPr>
          <w:color w:val="000000"/>
        </w:rPr>
        <w:t>?</w:t>
      </w:r>
      <w:r>
        <w:t xml:space="preserve"> – </w:t>
      </w:r>
      <w:r>
        <w:rPr>
          <w:color w:val="000000"/>
        </w:rPr>
        <w:t>п</w:t>
      </w:r>
      <w:r w:rsidRPr="007846F4">
        <w:rPr>
          <w:color w:val="000000"/>
        </w:rPr>
        <w:t>рошипел</w:t>
      </w:r>
      <w:r>
        <w:rPr>
          <w:color w:val="000000"/>
        </w:rPr>
        <w:t xml:space="preserve">а </w:t>
      </w:r>
      <w:r w:rsidRPr="007846F4">
        <w:rPr>
          <w:color w:val="000000"/>
        </w:rPr>
        <w:t>Бекки себе под нос, к</w:t>
      </w:r>
      <w:r>
        <w:rPr>
          <w:color w:val="000000"/>
        </w:rPr>
        <w:t xml:space="preserve">огда </w:t>
      </w:r>
      <w:r w:rsidRPr="007846F4">
        <w:rPr>
          <w:color w:val="000000"/>
        </w:rPr>
        <w:t>мы завернули за угол, и шоу официально закончилась.</w:t>
      </w:r>
      <w:r w:rsidRPr="007846F4">
        <w:rPr>
          <w:rStyle w:val="apple-converted-space"/>
          <w:color w:val="000000"/>
        </w:rPr>
        <w:t xml:space="preserve"> </w:t>
      </w:r>
      <w:r>
        <w:rPr>
          <w:color w:val="000000"/>
        </w:rPr>
        <w:t>Она выдернула руку из моей и сильно стукнула меня в грудь.</w:t>
      </w:r>
      <w:r>
        <w:rPr>
          <w:rStyle w:val="apple-converted-space"/>
          <w:color w:val="000000"/>
        </w:rPr>
        <w:t xml:space="preserve"> </w:t>
      </w:r>
      <w:r>
        <w:t xml:space="preserve">– </w:t>
      </w:r>
      <w:r>
        <w:rPr>
          <w:color w:val="000000"/>
        </w:rPr>
        <w:t>Что это, чёрт возьми, было, Крис?</w:t>
      </w:r>
    </w:p>
    <w:p w:rsidR="00CD320A" w:rsidRDefault="00CD320A" w:rsidP="00CD320A">
      <w:pPr>
        <w:pStyle w:val="western"/>
        <w:shd w:val="clear" w:color="auto" w:fill="FFFFFF"/>
        <w:spacing w:before="0" w:after="0"/>
        <w:ind w:firstLine="461"/>
        <w:jc w:val="both"/>
      </w:pPr>
      <w:r>
        <w:t xml:space="preserve">– </w:t>
      </w:r>
      <w:r>
        <w:rPr>
          <w:color w:val="000000"/>
        </w:rPr>
        <w:t>Я...</w:t>
      </w:r>
      <w:r>
        <w:rPr>
          <w:rStyle w:val="apple-converted-space"/>
          <w:color w:val="000000"/>
        </w:rPr>
        <w:t xml:space="preserve"> </w:t>
      </w:r>
      <w:r>
        <w:rPr>
          <w:color w:val="000000"/>
        </w:rPr>
        <w:t>э-э...</w:t>
      </w:r>
      <w:r>
        <w:t xml:space="preserve"> –</w:t>
      </w:r>
      <w:r>
        <w:rPr>
          <w:color w:val="000000"/>
        </w:rPr>
        <w:t xml:space="preserve"> потирая ушибленное место на груди, попытался объяснить я. Слова полностью вылетели у меня из головы, и я смотрел на неё безумным взглядом.</w:t>
      </w:r>
    </w:p>
    <w:p w:rsidR="00CD320A" w:rsidRDefault="00CD320A" w:rsidP="00CD320A">
      <w:pPr>
        <w:pStyle w:val="western"/>
        <w:shd w:val="clear" w:color="auto" w:fill="FFFFFF"/>
        <w:spacing w:before="0" w:after="0"/>
        <w:ind w:firstLine="461"/>
        <w:jc w:val="both"/>
        <w:rPr>
          <w:color w:val="000000"/>
        </w:rPr>
      </w:pPr>
      <w:r>
        <w:t xml:space="preserve">– </w:t>
      </w:r>
      <w:r w:rsidRPr="007846F4">
        <w:rPr>
          <w:color w:val="000000"/>
        </w:rPr>
        <w:t>Ты использовал меня</w:t>
      </w:r>
      <w:r>
        <w:rPr>
          <w:color w:val="000000"/>
        </w:rPr>
        <w:t>, чтобы</w:t>
      </w:r>
      <w:r w:rsidRPr="007846F4">
        <w:rPr>
          <w:color w:val="000000"/>
        </w:rPr>
        <w:t xml:space="preserve"> обидеть эту девочку!</w:t>
      </w:r>
      <w:r w:rsidRPr="007846F4">
        <w:rPr>
          <w:rStyle w:val="apple-converted-space"/>
          <w:color w:val="000000"/>
        </w:rPr>
        <w:t xml:space="preserve"> </w:t>
      </w:r>
      <w:r>
        <w:rPr>
          <w:color w:val="000000"/>
        </w:rPr>
        <w:t xml:space="preserve">Ты такой засранец! </w:t>
      </w:r>
      <w:r>
        <w:t xml:space="preserve">– </w:t>
      </w:r>
      <w:r>
        <w:rPr>
          <w:color w:val="000000"/>
        </w:rPr>
        <w:t>Её глаза были острые и прищуренные, как у гадюки.</w:t>
      </w:r>
      <w:r>
        <w:rPr>
          <w:rStyle w:val="apple-converted-space"/>
          <w:color w:val="000000"/>
        </w:rPr>
        <w:t xml:space="preserve"> Я бы</w:t>
      </w:r>
      <w:r>
        <w:rPr>
          <w:color w:val="000000"/>
        </w:rPr>
        <w:t xml:space="preserve"> не удивился, если бы сейчас у неё </w:t>
      </w:r>
      <w:r>
        <w:rPr>
          <w:color w:val="000000"/>
        </w:rPr>
        <w:lastRenderedPageBreak/>
        <w:t>побежала ядовитая слюна.</w:t>
      </w:r>
      <w:r>
        <w:rPr>
          <w:rStyle w:val="apple-converted-space"/>
          <w:color w:val="000000"/>
        </w:rPr>
        <w:t xml:space="preserve"> </w:t>
      </w:r>
      <w:r>
        <w:rPr>
          <w:color w:val="000000"/>
        </w:rPr>
        <w:t>Я осторожно сделал шаг назад.</w:t>
      </w:r>
      <w:r>
        <w:rPr>
          <w:rStyle w:val="apple-converted-space"/>
          <w:color w:val="000000"/>
        </w:rPr>
        <w:t xml:space="preserve"> </w:t>
      </w:r>
      <w:r>
        <w:rPr>
          <w:color w:val="000000"/>
        </w:rPr>
        <w:t>Она не оценила моего блестящего плана?</w:t>
      </w:r>
    </w:p>
    <w:p w:rsidR="00CD320A" w:rsidRDefault="00CD320A" w:rsidP="00CD320A">
      <w:pPr>
        <w:pStyle w:val="western"/>
        <w:shd w:val="clear" w:color="auto" w:fill="FFFFFF"/>
        <w:spacing w:before="0" w:after="0"/>
        <w:ind w:firstLine="461"/>
        <w:jc w:val="both"/>
      </w:pPr>
      <w:r>
        <w:rPr>
          <w:color w:val="000000"/>
        </w:rPr>
        <w:t xml:space="preserve">Ткнув своим ухоженным ноготком мне в лицо, она прошипела: </w:t>
      </w:r>
    </w:p>
    <w:p w:rsidR="00CD320A" w:rsidRDefault="00CD320A" w:rsidP="00CD320A">
      <w:pPr>
        <w:pStyle w:val="western"/>
        <w:shd w:val="clear" w:color="auto" w:fill="FFFFFF"/>
        <w:spacing w:before="0" w:after="0"/>
        <w:ind w:firstLine="461"/>
        <w:jc w:val="both"/>
      </w:pPr>
      <w:r>
        <w:t xml:space="preserve">– Ты прямо сейчас извинишься перед </w:t>
      </w:r>
      <w:r>
        <w:rPr>
          <w:color w:val="000000"/>
        </w:rPr>
        <w:t>бедной девушкой или я никогда больше не буду разговаривать с тобой!</w:t>
      </w:r>
    </w:p>
    <w:p w:rsidR="00CD320A" w:rsidRDefault="00CD320A" w:rsidP="00CD320A">
      <w:pPr>
        <w:pStyle w:val="western"/>
        <w:shd w:val="clear" w:color="auto" w:fill="FFFFFF"/>
        <w:spacing w:before="0" w:after="0"/>
        <w:ind w:firstLine="461"/>
        <w:jc w:val="both"/>
      </w:pPr>
      <w:r>
        <w:t xml:space="preserve">– </w:t>
      </w:r>
      <w:r w:rsidRPr="007846F4">
        <w:rPr>
          <w:color w:val="000000"/>
        </w:rPr>
        <w:t>Она уже ушл</w:t>
      </w:r>
      <w:r>
        <w:rPr>
          <w:color w:val="000000"/>
        </w:rPr>
        <w:t>а</w:t>
      </w:r>
      <w:r w:rsidRPr="007846F4">
        <w:rPr>
          <w:color w:val="000000"/>
        </w:rPr>
        <w:t>,</w:t>
      </w:r>
      <w:r>
        <w:rPr>
          <w:color w:val="000000"/>
        </w:rPr>
        <w:t xml:space="preserve"> </w:t>
      </w:r>
      <w:r>
        <w:t>–</w:t>
      </w:r>
      <w:r w:rsidRPr="007846F4">
        <w:rPr>
          <w:color w:val="000000"/>
        </w:rPr>
        <w:t xml:space="preserve"> </w:t>
      </w:r>
      <w:r>
        <w:rPr>
          <w:color w:val="000000"/>
        </w:rPr>
        <w:t>убеждал я</w:t>
      </w:r>
      <w:r w:rsidRPr="007846F4">
        <w:rPr>
          <w:color w:val="000000"/>
        </w:rPr>
        <w:t xml:space="preserve"> тихим голосом.</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Иди и найди её!</w:t>
      </w:r>
    </w:p>
    <w:p w:rsidR="00CD320A" w:rsidRDefault="00CD320A" w:rsidP="00CD320A">
      <w:pPr>
        <w:pStyle w:val="western"/>
        <w:shd w:val="clear" w:color="auto" w:fill="FFFFFF"/>
        <w:spacing w:before="0" w:after="0"/>
        <w:ind w:firstLine="461"/>
        <w:jc w:val="both"/>
        <w:rPr>
          <w:color w:val="000000"/>
        </w:rPr>
      </w:pPr>
      <w:r>
        <w:rPr>
          <w:color w:val="000000"/>
        </w:rPr>
        <w:t>Слава Богу, прозвенел звонок, выручая меня из очень неудобной ситуации.</w:t>
      </w:r>
      <w:r>
        <w:rPr>
          <w:rStyle w:val="apple-converted-space"/>
          <w:color w:val="000000"/>
        </w:rPr>
        <w:t xml:space="preserve"> Вспоминая выражение лица Сьюзан, я</w:t>
      </w:r>
      <w:r>
        <w:rPr>
          <w:color w:val="000000"/>
        </w:rPr>
        <w:t xml:space="preserve"> чувствовал себя ослом, но не представлял, как сейчас пойду искать её и извиняться.</w:t>
      </w:r>
      <w:r>
        <w:rPr>
          <w:rStyle w:val="apple-converted-space"/>
          <w:color w:val="000000"/>
        </w:rPr>
        <w:t xml:space="preserve"> </w:t>
      </w:r>
      <w:r>
        <w:rPr>
          <w:color w:val="000000"/>
        </w:rPr>
        <w:t>С другой стороны, я знал, насколько Бекс может быть настойчивой.</w:t>
      </w:r>
      <w:r>
        <w:rPr>
          <w:rStyle w:val="apple-converted-space"/>
          <w:color w:val="000000"/>
        </w:rPr>
        <w:t xml:space="preserve"> </w:t>
      </w:r>
      <w:r>
        <w:rPr>
          <w:color w:val="000000"/>
        </w:rPr>
        <w:t>Она не даст мне житья, если я буду упрямиться.</w:t>
      </w:r>
      <w:r>
        <w:rPr>
          <w:rStyle w:val="apple-converted-space"/>
          <w:color w:val="000000"/>
        </w:rPr>
        <w:t xml:space="preserve"> Я не хотел враждовать с подругой моего лучшего друга. А</w:t>
      </w:r>
      <w:r>
        <w:rPr>
          <w:color w:val="000000"/>
        </w:rPr>
        <w:t xml:space="preserve"> Бекки так может, если будет думать, что права.</w:t>
      </w:r>
    </w:p>
    <w:p w:rsidR="00CD320A" w:rsidRDefault="00CD320A" w:rsidP="00CD320A">
      <w:pPr>
        <w:pStyle w:val="western"/>
        <w:shd w:val="clear" w:color="auto" w:fill="FFFFFF"/>
        <w:spacing w:before="0" w:after="0"/>
        <w:ind w:firstLine="461"/>
        <w:jc w:val="both"/>
        <w:rPr>
          <w:color w:val="000000"/>
        </w:rPr>
      </w:pPr>
      <w:r>
        <w:rPr>
          <w:color w:val="000000"/>
        </w:rPr>
        <w:t>Мы оказались в тупике.</w:t>
      </w:r>
      <w:r>
        <w:rPr>
          <w:rStyle w:val="apple-converted-space"/>
          <w:color w:val="000000"/>
        </w:rPr>
        <w:t xml:space="preserve"> </w:t>
      </w:r>
      <w:r>
        <w:rPr>
          <w:i/>
          <w:iCs/>
          <w:color w:val="000000"/>
        </w:rPr>
        <w:t>Потрясающе.</w:t>
      </w:r>
    </w:p>
    <w:p w:rsidR="00CD320A" w:rsidRDefault="00CD320A" w:rsidP="00CD320A">
      <w:pPr>
        <w:pStyle w:val="western"/>
        <w:shd w:val="clear" w:color="auto" w:fill="FFFFFF"/>
        <w:spacing w:before="0" w:after="0"/>
        <w:ind w:firstLine="461"/>
        <w:jc w:val="both"/>
      </w:pPr>
      <w:r>
        <w:rPr>
          <w:color w:val="000000"/>
        </w:rPr>
        <w:t>Я потер шею, подпрыгивая на ногах и желая уйти.</w:t>
      </w:r>
      <w:r>
        <w:rPr>
          <w:rStyle w:val="apple-converted-space"/>
          <w:color w:val="000000"/>
        </w:rPr>
        <w:t xml:space="preserve"> </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 xml:space="preserve">У меня сейчас </w:t>
      </w:r>
      <w:proofErr w:type="gramStart"/>
      <w:r>
        <w:rPr>
          <w:color w:val="000000"/>
        </w:rPr>
        <w:t>испанский</w:t>
      </w:r>
      <w:proofErr w:type="gramEnd"/>
      <w:r>
        <w:rPr>
          <w:color w:val="000000"/>
        </w:rPr>
        <w:t>, и она, вероятно, уже тоже в своем классе.</w:t>
      </w:r>
    </w:p>
    <w:p w:rsidR="00CD320A" w:rsidRDefault="00CD320A" w:rsidP="00CD320A">
      <w:pPr>
        <w:pStyle w:val="western"/>
        <w:shd w:val="clear" w:color="auto" w:fill="FFFFFF"/>
        <w:spacing w:before="0" w:after="0"/>
        <w:ind w:firstLine="461"/>
        <w:jc w:val="both"/>
      </w:pPr>
      <w:r>
        <w:rPr>
          <w:color w:val="000000"/>
        </w:rPr>
        <w:t>Бекки воткнула мне в грудь палец.</w:t>
      </w:r>
      <w:r>
        <w:rPr>
          <w:rStyle w:val="apple-converted-space"/>
          <w:color w:val="000000"/>
        </w:rPr>
        <w:t xml:space="preserve"> </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Хорошо.</w:t>
      </w:r>
      <w:r>
        <w:rPr>
          <w:rStyle w:val="apple-converted-space"/>
          <w:color w:val="000000"/>
        </w:rPr>
        <w:t xml:space="preserve"> Тогда на обеденном перерыве</w:t>
      </w:r>
      <w:r>
        <w:rPr>
          <w:color w:val="000000"/>
        </w:rPr>
        <w:t xml:space="preserve">, </w:t>
      </w:r>
      <w:r>
        <w:t xml:space="preserve">– </w:t>
      </w:r>
      <w:r>
        <w:rPr>
          <w:color w:val="000000"/>
        </w:rPr>
        <w:t>предупредила она. Мои щеки практически зарделись от её рычания.</w:t>
      </w:r>
    </w:p>
    <w:p w:rsidR="00CD320A" w:rsidRDefault="00CD320A" w:rsidP="00CD320A">
      <w:pPr>
        <w:pStyle w:val="western"/>
        <w:shd w:val="clear" w:color="auto" w:fill="FFFFFF"/>
        <w:spacing w:before="0" w:after="0"/>
        <w:ind w:firstLine="461"/>
        <w:jc w:val="both"/>
      </w:pPr>
      <w:r>
        <w:rPr>
          <w:color w:val="000000"/>
        </w:rPr>
        <w:t xml:space="preserve">Сразу после этого Тайлер и </w:t>
      </w:r>
      <w:r w:rsidR="00DD1B70">
        <w:rPr>
          <w:color w:val="000000"/>
        </w:rPr>
        <w:t>Брэди</w:t>
      </w:r>
      <w:r>
        <w:rPr>
          <w:color w:val="000000"/>
        </w:rPr>
        <w:t xml:space="preserve"> завернули за </w:t>
      </w:r>
      <w:proofErr w:type="gramStart"/>
      <w:r>
        <w:rPr>
          <w:color w:val="000000"/>
        </w:rPr>
        <w:t>угол</w:t>
      </w:r>
      <w:proofErr w:type="gramEnd"/>
      <w:r>
        <w:rPr>
          <w:color w:val="000000"/>
        </w:rPr>
        <w:t xml:space="preserve"> и нашли нас.</w:t>
      </w:r>
      <w:r>
        <w:rPr>
          <w:rStyle w:val="apple-converted-space"/>
          <w:color w:val="000000"/>
        </w:rPr>
        <w:t xml:space="preserve"> </w:t>
      </w:r>
      <w:r>
        <w:rPr>
          <w:color w:val="000000"/>
        </w:rPr>
        <w:t>У Тайлера на губах была широкая ухмылка.</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Чувак, ты использовал Бекки, чтобы эта девушка заревновала?</w:t>
      </w:r>
      <w:r>
        <w:rPr>
          <w:rStyle w:val="apple-converted-space"/>
          <w:color w:val="000000"/>
        </w:rPr>
        <w:t xml:space="preserve"> </w:t>
      </w:r>
      <w:r>
        <w:rPr>
          <w:color w:val="000000"/>
        </w:rPr>
        <w:t xml:space="preserve">Умный ход! </w:t>
      </w:r>
      <w:r>
        <w:t xml:space="preserve">– </w:t>
      </w:r>
      <w:r>
        <w:rPr>
          <w:color w:val="000000"/>
        </w:rPr>
        <w:t xml:space="preserve">Он хлопнул меня по плечу, в то время как </w:t>
      </w:r>
      <w:r w:rsidR="00DD1B70">
        <w:rPr>
          <w:color w:val="000000"/>
        </w:rPr>
        <w:t>Брэди</w:t>
      </w:r>
      <w:r>
        <w:rPr>
          <w:color w:val="000000"/>
        </w:rPr>
        <w:t xml:space="preserve"> кивнул мне с благоговением в глазах.</w:t>
      </w:r>
    </w:p>
    <w:p w:rsidR="00CD320A" w:rsidRDefault="00CD320A" w:rsidP="00CD320A">
      <w:pPr>
        <w:pStyle w:val="western"/>
        <w:shd w:val="clear" w:color="auto" w:fill="FFFFFF"/>
        <w:spacing w:before="0" w:after="0"/>
        <w:ind w:firstLine="461"/>
        <w:jc w:val="both"/>
      </w:pPr>
      <w:r>
        <w:rPr>
          <w:color w:val="000000"/>
        </w:rPr>
        <w:t>Десять секунд назад я бы порадовался их одобрению, но не сейчас.</w:t>
      </w:r>
      <w:r>
        <w:rPr>
          <w:rStyle w:val="apple-converted-space"/>
          <w:color w:val="000000"/>
        </w:rPr>
        <w:t xml:space="preserve"> </w:t>
      </w:r>
      <w:r>
        <w:rPr>
          <w:color w:val="000000"/>
        </w:rPr>
        <w:t xml:space="preserve">К сожалению, у меня не было никакого способа предупредить </w:t>
      </w:r>
      <w:proofErr w:type="gramStart"/>
      <w:r>
        <w:rPr>
          <w:color w:val="000000"/>
          <w:lang w:val="en-US"/>
        </w:rPr>
        <w:t>T</w:t>
      </w:r>
      <w:proofErr w:type="gramEnd"/>
      <w:r>
        <w:rPr>
          <w:color w:val="000000"/>
        </w:rPr>
        <w:t>иРекса, прежде чем Ребекка не огрызнулась в лице, сжав губы и зло сощурив глаза.</w:t>
      </w:r>
      <w:r>
        <w:rPr>
          <w:rStyle w:val="apple-converted-space"/>
          <w:color w:val="000000"/>
        </w:rPr>
        <w:t xml:space="preserve"> </w:t>
      </w:r>
      <w:r>
        <w:rPr>
          <w:color w:val="000000"/>
        </w:rPr>
        <w:t xml:space="preserve">Удивленный, он обернулся назад и проскулил: </w:t>
      </w:r>
    </w:p>
    <w:p w:rsidR="00CD320A" w:rsidRDefault="00CD320A" w:rsidP="00CD320A">
      <w:pPr>
        <w:pStyle w:val="western"/>
        <w:shd w:val="clear" w:color="auto" w:fill="FFFFFF"/>
        <w:spacing w:before="0" w:after="0"/>
        <w:ind w:firstLine="461"/>
        <w:jc w:val="both"/>
      </w:pPr>
      <w:r>
        <w:t xml:space="preserve">– </w:t>
      </w:r>
      <w:r>
        <w:rPr>
          <w:color w:val="000000"/>
        </w:rPr>
        <w:t>Что?</w:t>
      </w:r>
    </w:p>
    <w:p w:rsidR="00CD320A" w:rsidRDefault="00CD320A" w:rsidP="00CD320A">
      <w:pPr>
        <w:pStyle w:val="western"/>
        <w:shd w:val="clear" w:color="auto" w:fill="FFFFFF"/>
        <w:spacing w:before="0" w:after="0"/>
        <w:ind w:firstLine="461"/>
        <w:jc w:val="both"/>
        <w:rPr>
          <w:color w:val="000000"/>
        </w:rPr>
      </w:pPr>
      <w:r>
        <w:t xml:space="preserve">– </w:t>
      </w:r>
      <w:r w:rsidRPr="007846F4">
        <w:rPr>
          <w:color w:val="000000"/>
        </w:rPr>
        <w:t>Вы, ребята, такие идиоты!</w:t>
      </w:r>
      <w:r>
        <w:t xml:space="preserve"> –</w:t>
      </w:r>
      <w:r w:rsidRPr="007846F4">
        <w:rPr>
          <w:color w:val="000000"/>
        </w:rPr>
        <w:t xml:space="preserve"> </w:t>
      </w:r>
      <w:r>
        <w:rPr>
          <w:color w:val="000000"/>
        </w:rPr>
        <w:t>п</w:t>
      </w:r>
      <w:r w:rsidRPr="007846F4">
        <w:rPr>
          <w:color w:val="000000"/>
        </w:rPr>
        <w:t xml:space="preserve">рошипела она </w:t>
      </w:r>
      <w:r>
        <w:rPr>
          <w:color w:val="000000"/>
        </w:rPr>
        <w:t>и пошла на</w:t>
      </w:r>
      <w:r w:rsidRPr="007846F4">
        <w:rPr>
          <w:color w:val="000000"/>
        </w:rPr>
        <w:t xml:space="preserve"> следующ</w:t>
      </w:r>
      <w:r>
        <w:rPr>
          <w:color w:val="000000"/>
        </w:rPr>
        <w:t>ий урок</w:t>
      </w:r>
      <w:r w:rsidRPr="007846F4">
        <w:rPr>
          <w:color w:val="000000"/>
        </w:rPr>
        <w:t>.</w:t>
      </w:r>
    </w:p>
    <w:p w:rsidR="00CD320A" w:rsidRDefault="00CD320A" w:rsidP="00CD320A">
      <w:pPr>
        <w:pStyle w:val="western"/>
        <w:shd w:val="clear" w:color="auto" w:fill="FFFFFF"/>
        <w:spacing w:before="0" w:after="0"/>
        <w:ind w:firstLine="461"/>
        <w:jc w:val="both"/>
        <w:rPr>
          <w:color w:val="000000"/>
        </w:rPr>
      </w:pPr>
      <w:r>
        <w:rPr>
          <w:color w:val="000000"/>
        </w:rPr>
        <w:t>В ответ на недоуме</w:t>
      </w:r>
      <w:r w:rsidR="00DF0F2F">
        <w:rPr>
          <w:color w:val="000000"/>
        </w:rPr>
        <w:t xml:space="preserve">вающий </w:t>
      </w:r>
      <w:r>
        <w:rPr>
          <w:color w:val="000000"/>
        </w:rPr>
        <w:t xml:space="preserve">взгляд Тайлера я пожал плечами и одними губами сказал: "Извини". Он только покачал головой, ничего не понимая, и пошёл за своей подругой. Мы с </w:t>
      </w:r>
      <w:r w:rsidR="00DD1B70">
        <w:rPr>
          <w:color w:val="000000"/>
        </w:rPr>
        <w:t>Брэди</w:t>
      </w:r>
      <w:r>
        <w:rPr>
          <w:color w:val="000000"/>
        </w:rPr>
        <w:t xml:space="preserve"> разошлись в толпе учеников, чтобы вовремя добраться до наших классов.</w:t>
      </w:r>
    </w:p>
    <w:p w:rsidR="00CD320A" w:rsidRDefault="00CD320A" w:rsidP="00CD320A">
      <w:pPr>
        <w:pStyle w:val="western"/>
        <w:shd w:val="clear" w:color="auto" w:fill="FFFFFF"/>
        <w:spacing w:before="0" w:after="0"/>
        <w:ind w:firstLine="461"/>
        <w:jc w:val="both"/>
        <w:rPr>
          <w:color w:val="000000"/>
        </w:rPr>
      </w:pPr>
      <w:r>
        <w:rPr>
          <w:color w:val="000000"/>
        </w:rPr>
        <w:t xml:space="preserve">Хорошо, что мы уже сдали экзамен по </w:t>
      </w:r>
      <w:proofErr w:type="gramStart"/>
      <w:r>
        <w:rPr>
          <w:color w:val="000000"/>
        </w:rPr>
        <w:t>испанскому</w:t>
      </w:r>
      <w:proofErr w:type="gramEnd"/>
      <w:r>
        <w:rPr>
          <w:color w:val="000000"/>
        </w:rPr>
        <w:t xml:space="preserve"> и приближались зимние каникулы, потому что я прослушал всё, что говорила миссис Санчес.</w:t>
      </w:r>
      <w:r>
        <w:rPr>
          <w:rStyle w:val="apple-converted-space"/>
          <w:color w:val="000000"/>
        </w:rPr>
        <w:t xml:space="preserve"> </w:t>
      </w:r>
      <w:r>
        <w:rPr>
          <w:color w:val="000000"/>
        </w:rPr>
        <w:t>Мой разум витал в облаках, тёмных облаках, сгустившихся над моей головой, чтобы ввести меня в заблуждение по поводу Сью и заставить Бекс сердиться.</w:t>
      </w:r>
      <w:r>
        <w:rPr>
          <w:rStyle w:val="apple-converted-space"/>
          <w:color w:val="000000"/>
        </w:rPr>
        <w:t xml:space="preserve"> </w:t>
      </w:r>
      <w:r>
        <w:rPr>
          <w:color w:val="000000"/>
        </w:rPr>
        <w:t>Она права:</w:t>
      </w:r>
      <w:r>
        <w:rPr>
          <w:rStyle w:val="apple-converted-space"/>
          <w:color w:val="000000"/>
        </w:rPr>
        <w:t xml:space="preserve"> я</w:t>
      </w:r>
      <w:r>
        <w:rPr>
          <w:color w:val="000000"/>
        </w:rPr>
        <w:t xml:space="preserve"> полный засранец.</w:t>
      </w:r>
    </w:p>
    <w:p w:rsidR="00CD320A" w:rsidRDefault="00CD320A" w:rsidP="00CD320A">
      <w:pPr>
        <w:pStyle w:val="western"/>
        <w:shd w:val="clear" w:color="auto" w:fill="FFFFFF"/>
        <w:spacing w:before="0" w:after="0"/>
        <w:ind w:firstLine="461"/>
        <w:jc w:val="both"/>
        <w:rPr>
          <w:color w:val="000000"/>
        </w:rPr>
      </w:pPr>
      <w:r>
        <w:rPr>
          <w:color w:val="000000"/>
        </w:rPr>
        <w:t>Но Сьюзан сделала мне больно.</w:t>
      </w:r>
      <w:r>
        <w:rPr>
          <w:rStyle w:val="apple-converted-space"/>
          <w:color w:val="000000"/>
        </w:rPr>
        <w:t xml:space="preserve"> </w:t>
      </w:r>
      <w:proofErr w:type="gramStart"/>
      <w:r>
        <w:rPr>
          <w:color w:val="000000"/>
        </w:rPr>
        <w:t>Часть меня всё ещё верила, что</w:t>
      </w:r>
      <w:proofErr w:type="gramEnd"/>
      <w:r>
        <w:rPr>
          <w:color w:val="000000"/>
        </w:rPr>
        <w:t xml:space="preserve"> я имел полное право поступить с ней так.</w:t>
      </w:r>
      <w:r>
        <w:rPr>
          <w:rStyle w:val="apple-converted-space"/>
          <w:color w:val="000000"/>
        </w:rPr>
        <w:t xml:space="preserve"> </w:t>
      </w:r>
      <w:r>
        <w:rPr>
          <w:color w:val="000000"/>
        </w:rPr>
        <w:t>Другая часть меня жалела об этом.</w:t>
      </w:r>
      <w:r>
        <w:rPr>
          <w:rStyle w:val="apple-converted-space"/>
          <w:color w:val="000000"/>
        </w:rPr>
        <w:t xml:space="preserve"> </w:t>
      </w:r>
      <w:r>
        <w:rPr>
          <w:color w:val="000000"/>
        </w:rPr>
        <w:t>И третья часть, очень маленькая, боялась того момента, когда я должен буду встретиться с ней на обеде и выполнить условия Бекки.</w:t>
      </w:r>
      <w:r>
        <w:rPr>
          <w:rStyle w:val="apple-converted-space"/>
          <w:color w:val="000000"/>
        </w:rPr>
        <w:t xml:space="preserve"> </w:t>
      </w:r>
      <w:r>
        <w:rPr>
          <w:color w:val="000000"/>
        </w:rPr>
        <w:t>К черту этот день!</w:t>
      </w:r>
      <w:r>
        <w:rPr>
          <w:rStyle w:val="apple-converted-space"/>
          <w:color w:val="000000"/>
        </w:rPr>
        <w:t xml:space="preserve"> </w:t>
      </w:r>
      <w:r>
        <w:rPr>
          <w:color w:val="000000"/>
        </w:rPr>
        <w:t>Когда уже это всё закончится?</w:t>
      </w:r>
    </w:p>
    <w:p w:rsidR="00CD320A" w:rsidRDefault="00CD320A" w:rsidP="00CD320A">
      <w:pPr>
        <w:pStyle w:val="western"/>
        <w:shd w:val="clear" w:color="auto" w:fill="FFFFFF"/>
        <w:spacing w:before="0" w:after="0"/>
        <w:ind w:firstLine="461"/>
        <w:jc w:val="both"/>
      </w:pPr>
      <w:r>
        <w:rPr>
          <w:color w:val="000000"/>
        </w:rPr>
        <w:t>После четвертого урока я вошел в столовую, опустив глаза, и направился к баскетбольному столу.</w:t>
      </w:r>
      <w:r>
        <w:rPr>
          <w:rStyle w:val="apple-converted-space"/>
          <w:color w:val="000000"/>
        </w:rPr>
        <w:t xml:space="preserve"> </w:t>
      </w:r>
      <w:r>
        <w:rPr>
          <w:color w:val="000000"/>
        </w:rPr>
        <w:t>Большинство моих друзей было уже там, и, к сожалению, Ребекка тоже.</w:t>
      </w:r>
      <w:r>
        <w:rPr>
          <w:rStyle w:val="apple-converted-space"/>
          <w:color w:val="000000"/>
        </w:rPr>
        <w:t xml:space="preserve"> </w:t>
      </w:r>
      <w:proofErr w:type="gramStart"/>
      <w:r>
        <w:rPr>
          <w:color w:val="000000"/>
          <w:lang w:val="en-US"/>
        </w:rPr>
        <w:t>T</w:t>
      </w:r>
      <w:r>
        <w:rPr>
          <w:color w:val="000000"/>
        </w:rPr>
        <w:t>иРекс молча сидел рядом с ней и ел гамбургер, очевидно, стараясь избегать её обозленного взгляда.</w:t>
      </w:r>
      <w:proofErr w:type="gramEnd"/>
    </w:p>
    <w:p w:rsidR="00CD320A" w:rsidRDefault="00CD320A" w:rsidP="00CD320A">
      <w:pPr>
        <w:pStyle w:val="western"/>
        <w:shd w:val="clear" w:color="auto" w:fill="FFFFFF"/>
        <w:spacing w:before="0" w:after="0"/>
        <w:ind w:firstLine="461"/>
        <w:jc w:val="both"/>
        <w:rPr>
          <w:color w:val="000000"/>
        </w:rPr>
      </w:pPr>
      <w:r>
        <w:t xml:space="preserve">– </w:t>
      </w:r>
      <w:r w:rsidRPr="007846F4">
        <w:rPr>
          <w:color w:val="000000"/>
        </w:rPr>
        <w:t>Привет, ребята,</w:t>
      </w:r>
      <w:r>
        <w:t xml:space="preserve"> –</w:t>
      </w:r>
      <w:r w:rsidRPr="007846F4">
        <w:rPr>
          <w:color w:val="000000"/>
        </w:rPr>
        <w:t xml:space="preserve"> сказал я, опуская рюкзак </w:t>
      </w:r>
      <w:r>
        <w:rPr>
          <w:color w:val="000000"/>
        </w:rPr>
        <w:t>рядом со стулом</w:t>
      </w:r>
      <w:r w:rsidRPr="007846F4">
        <w:rPr>
          <w:color w:val="000000"/>
        </w:rPr>
        <w:t xml:space="preserve"> и быстро </w:t>
      </w:r>
      <w:r>
        <w:rPr>
          <w:color w:val="000000"/>
        </w:rPr>
        <w:t>отходя за обедом</w:t>
      </w:r>
      <w:r w:rsidRPr="007846F4">
        <w:rPr>
          <w:color w:val="000000"/>
        </w:rPr>
        <w:t>.</w:t>
      </w:r>
      <w:r w:rsidRPr="007846F4">
        <w:rPr>
          <w:rStyle w:val="apple-converted-space"/>
          <w:color w:val="000000"/>
        </w:rPr>
        <w:t xml:space="preserve"> </w:t>
      </w:r>
      <w:r>
        <w:rPr>
          <w:color w:val="000000"/>
        </w:rPr>
        <w:t>Пока я ждал в очереди, пробежался глазами по столу футболистов.</w:t>
      </w:r>
      <w:r>
        <w:rPr>
          <w:rStyle w:val="apple-converted-space"/>
          <w:color w:val="000000"/>
        </w:rPr>
        <w:t xml:space="preserve"> </w:t>
      </w:r>
      <w:r>
        <w:rPr>
          <w:color w:val="000000"/>
        </w:rPr>
        <w:t>Моя совесть висела над моей головой с бейсбольной битой в руках, и я хотел убедиться, что моё шоу с Бекки никак не отразилось на малышке Сью. Наверное.</w:t>
      </w:r>
      <w:r>
        <w:rPr>
          <w:rStyle w:val="apple-converted-space"/>
          <w:color w:val="000000"/>
        </w:rPr>
        <w:t xml:space="preserve"> </w:t>
      </w:r>
      <w:r>
        <w:rPr>
          <w:color w:val="000000"/>
        </w:rPr>
        <w:t>Учитывая, как обстояли дела все эти дни, вероятно, она будет дурачиться с моим братом, что и делала всю неделю.</w:t>
      </w:r>
    </w:p>
    <w:p w:rsidR="00CD320A" w:rsidRDefault="00CD320A" w:rsidP="00CD320A">
      <w:pPr>
        <w:pStyle w:val="western"/>
        <w:shd w:val="clear" w:color="auto" w:fill="FFFFFF"/>
        <w:spacing w:before="0" w:after="0"/>
        <w:ind w:firstLine="461"/>
        <w:jc w:val="both"/>
        <w:rPr>
          <w:color w:val="000000"/>
        </w:rPr>
      </w:pPr>
      <w:r>
        <w:rPr>
          <w:color w:val="000000"/>
        </w:rPr>
        <w:t>Но пробежав взглядом по столу рядом с окном, я обнаружил, что её обычное место пустовало.</w:t>
      </w:r>
      <w:r>
        <w:rPr>
          <w:rStyle w:val="apple-converted-space"/>
          <w:color w:val="000000"/>
        </w:rPr>
        <w:t xml:space="preserve"> </w:t>
      </w:r>
      <w:r>
        <w:rPr>
          <w:color w:val="000000"/>
        </w:rPr>
        <w:t>Я просканировал другие лица, а затем осмотрел столовую.</w:t>
      </w:r>
      <w:r>
        <w:rPr>
          <w:rStyle w:val="apple-converted-space"/>
          <w:color w:val="000000"/>
        </w:rPr>
        <w:t xml:space="preserve"> </w:t>
      </w:r>
      <w:r>
        <w:rPr>
          <w:color w:val="000000"/>
        </w:rPr>
        <w:t>Сью не переместилась на стул или два дальше, или даже за другой стол.</w:t>
      </w:r>
      <w:r>
        <w:rPr>
          <w:rStyle w:val="apple-converted-space"/>
          <w:color w:val="000000"/>
        </w:rPr>
        <w:t xml:space="preserve"> Её здесь просто не было</w:t>
      </w:r>
      <w:r>
        <w:rPr>
          <w:color w:val="000000"/>
        </w:rPr>
        <w:t>.</w:t>
      </w:r>
      <w:r>
        <w:rPr>
          <w:rStyle w:val="apple-converted-space"/>
          <w:color w:val="000000"/>
        </w:rPr>
        <w:t xml:space="preserve"> Может </w:t>
      </w:r>
      <w:r>
        <w:rPr>
          <w:color w:val="000000"/>
        </w:rPr>
        <w:t>она решила пообедать снаружи?</w:t>
      </w:r>
      <w:r>
        <w:rPr>
          <w:rStyle w:val="apple-converted-space"/>
          <w:color w:val="000000"/>
        </w:rPr>
        <w:t xml:space="preserve"> </w:t>
      </w:r>
      <w:r>
        <w:rPr>
          <w:color w:val="000000"/>
        </w:rPr>
        <w:t xml:space="preserve">Может просто не хотела находиться в одном </w:t>
      </w:r>
      <w:r>
        <w:rPr>
          <w:color w:val="000000"/>
        </w:rPr>
        <w:lastRenderedPageBreak/>
        <w:t>помещении со мной?</w:t>
      </w:r>
      <w:r>
        <w:rPr>
          <w:rStyle w:val="apple-converted-space"/>
          <w:color w:val="000000"/>
        </w:rPr>
        <w:t xml:space="preserve"> </w:t>
      </w:r>
      <w:r>
        <w:rPr>
          <w:color w:val="000000"/>
        </w:rPr>
        <w:t>Но это глупо.</w:t>
      </w:r>
      <w:r>
        <w:rPr>
          <w:rStyle w:val="apple-converted-space"/>
          <w:color w:val="000000"/>
        </w:rPr>
        <w:t xml:space="preserve"> </w:t>
      </w:r>
      <w:r>
        <w:rPr>
          <w:color w:val="000000"/>
        </w:rPr>
        <w:t>Кроме того, если бы это действительно было так, мой брат или кто-то из её друзей присоединился бы к ней.</w:t>
      </w:r>
      <w:r>
        <w:rPr>
          <w:rStyle w:val="apple-converted-space"/>
          <w:color w:val="000000"/>
        </w:rPr>
        <w:t xml:space="preserve"> </w:t>
      </w:r>
      <w:r>
        <w:rPr>
          <w:color w:val="000000"/>
        </w:rPr>
        <w:t>Странно, но они все сидели за столом.</w:t>
      </w:r>
      <w:r>
        <w:rPr>
          <w:rStyle w:val="apple-converted-space"/>
          <w:color w:val="000000"/>
        </w:rPr>
        <w:t xml:space="preserve"> О</w:t>
      </w:r>
      <w:r>
        <w:rPr>
          <w:color w:val="000000"/>
        </w:rPr>
        <w:t>тсутствовала только Сью.</w:t>
      </w:r>
    </w:p>
    <w:p w:rsidR="00CD320A" w:rsidRDefault="00CD320A" w:rsidP="00CD320A">
      <w:pPr>
        <w:pStyle w:val="western"/>
        <w:shd w:val="clear" w:color="auto" w:fill="FFFFFF"/>
        <w:spacing w:before="0" w:after="0"/>
        <w:ind w:firstLine="461"/>
        <w:jc w:val="both"/>
      </w:pPr>
      <w:r>
        <w:rPr>
          <w:color w:val="000000"/>
        </w:rPr>
        <w:t>Я начал в открытую всех рассматривать, когда леди за стойкой раздачи похлопала меня по плечу.</w:t>
      </w:r>
      <w:r>
        <w:rPr>
          <w:rStyle w:val="apple-converted-space"/>
          <w:color w:val="000000"/>
        </w:rPr>
        <w:t xml:space="preserve"> </w:t>
      </w:r>
      <w:r>
        <w:rPr>
          <w:color w:val="000000"/>
        </w:rPr>
        <w:t>Она побуждала меня взять обед и пропустить вперёд детей, стоявших за мной. Я быстро схватил поднос, вернулся на свое место, опустился на стул и задумался.</w:t>
      </w:r>
    </w:p>
    <w:p w:rsidR="00CD320A" w:rsidRDefault="00CD320A" w:rsidP="00CD320A">
      <w:pPr>
        <w:pStyle w:val="western"/>
        <w:shd w:val="clear" w:color="auto" w:fill="FFFFFF"/>
        <w:spacing w:before="0" w:after="0"/>
        <w:ind w:firstLine="461"/>
        <w:jc w:val="both"/>
      </w:pPr>
      <w:r>
        <w:t xml:space="preserve">– </w:t>
      </w:r>
      <w:r>
        <w:rPr>
          <w:color w:val="000000"/>
        </w:rPr>
        <w:t>Итак, как ты собираешься поступить с Сьюзан?</w:t>
      </w:r>
      <w:r>
        <w:t xml:space="preserve"> – п</w:t>
      </w:r>
      <w:r>
        <w:rPr>
          <w:color w:val="000000"/>
        </w:rPr>
        <w:t>роворчала Бекки, когда я тупо уставился на еду.</w:t>
      </w:r>
    </w:p>
    <w:p w:rsidR="00CD320A" w:rsidRDefault="00CD320A" w:rsidP="00CD320A">
      <w:pPr>
        <w:pStyle w:val="western"/>
        <w:shd w:val="clear" w:color="auto" w:fill="FFFFFF"/>
        <w:spacing w:before="0" w:after="0"/>
        <w:ind w:firstLine="461"/>
        <w:jc w:val="both"/>
        <w:rPr>
          <w:color w:val="000000"/>
        </w:rPr>
      </w:pPr>
      <w:r>
        <w:t>– Её здесь нет</w:t>
      </w:r>
      <w:r w:rsidRPr="007846F4">
        <w:rPr>
          <w:color w:val="000000"/>
        </w:rPr>
        <w:t>,</w:t>
      </w:r>
      <w:r>
        <w:rPr>
          <w:color w:val="000000"/>
        </w:rPr>
        <w:t xml:space="preserve"> </w:t>
      </w:r>
      <w:r>
        <w:t>–</w:t>
      </w:r>
      <w:r w:rsidRPr="007846F4">
        <w:rPr>
          <w:color w:val="000000"/>
        </w:rPr>
        <w:t xml:space="preserve"> ответил я тихо, не глядя</w:t>
      </w:r>
      <w:r>
        <w:rPr>
          <w:color w:val="000000"/>
        </w:rPr>
        <w:t xml:space="preserve"> на неё</w:t>
      </w:r>
      <w:r w:rsidRPr="007846F4">
        <w:rPr>
          <w:color w:val="000000"/>
        </w:rPr>
        <w:t>.</w:t>
      </w:r>
      <w:r w:rsidRPr="007846F4">
        <w:rPr>
          <w:rStyle w:val="apple-converted-space"/>
          <w:color w:val="000000"/>
        </w:rPr>
        <w:t xml:space="preserve"> </w:t>
      </w:r>
      <w:r>
        <w:rPr>
          <w:color w:val="000000"/>
        </w:rPr>
        <w:t>И даже если бы она здесь была, я сомневаюсь, что смог бы подойти к ней, принося свои извинения.</w:t>
      </w:r>
      <w:r>
        <w:rPr>
          <w:rStyle w:val="apple-converted-space"/>
          <w:color w:val="000000"/>
        </w:rPr>
        <w:t xml:space="preserve"> </w:t>
      </w:r>
      <w:r>
        <w:rPr>
          <w:color w:val="000000"/>
        </w:rPr>
        <w:t>Небольшая часть меня, но с довольно громким голосом, утверждала, что Сью заслужила то, как я поступил сегодня.</w:t>
      </w:r>
    </w:p>
    <w:p w:rsidR="00CD320A" w:rsidRDefault="00CD320A" w:rsidP="00CD320A">
      <w:pPr>
        <w:pStyle w:val="western"/>
        <w:shd w:val="clear" w:color="auto" w:fill="FFFFFF"/>
        <w:spacing w:before="0" w:after="0"/>
        <w:ind w:firstLine="461"/>
        <w:jc w:val="both"/>
      </w:pPr>
      <w:r>
        <w:rPr>
          <w:color w:val="000000"/>
        </w:rPr>
        <w:t xml:space="preserve">После небольшой паузы, за которую, вероятно, Ребекка проверила стол футболистов, проверяя мои слова, она сказала: </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Странно.</w:t>
      </w:r>
      <w:r>
        <w:rPr>
          <w:rStyle w:val="apple-converted-space"/>
          <w:color w:val="000000"/>
        </w:rPr>
        <w:t xml:space="preserve"> </w:t>
      </w:r>
      <w:r>
        <w:rPr>
          <w:color w:val="000000"/>
        </w:rPr>
        <w:t>Но я полагаю, что у тебя есть её номер телефона.</w:t>
      </w:r>
      <w:r>
        <w:rPr>
          <w:rStyle w:val="apple-converted-space"/>
          <w:color w:val="000000"/>
        </w:rPr>
        <w:t xml:space="preserve"> </w:t>
      </w:r>
      <w:r>
        <w:rPr>
          <w:color w:val="000000"/>
        </w:rPr>
        <w:t>Поговори с ней.</w:t>
      </w:r>
      <w:r>
        <w:rPr>
          <w:rStyle w:val="apple-converted-space"/>
          <w:color w:val="000000"/>
        </w:rPr>
        <w:t xml:space="preserve"> </w:t>
      </w:r>
      <w:r>
        <w:rPr>
          <w:color w:val="000000"/>
        </w:rPr>
        <w:t>Или это сделаю</w:t>
      </w:r>
      <w:r>
        <w:rPr>
          <w:rStyle w:val="apple-converted-space"/>
          <w:color w:val="000000"/>
        </w:rPr>
        <w:t xml:space="preserve"> </w:t>
      </w:r>
      <w:r>
        <w:rPr>
          <w:i/>
          <w:iCs/>
          <w:color w:val="000000"/>
        </w:rPr>
        <w:t>я</w:t>
      </w:r>
      <w:r>
        <w:rPr>
          <w:color w:val="000000"/>
        </w:rPr>
        <w:t xml:space="preserve">. </w:t>
      </w:r>
      <w:r>
        <w:t>– От</w:t>
      </w:r>
      <w:r>
        <w:rPr>
          <w:color w:val="000000"/>
        </w:rPr>
        <w:t xml:space="preserve"> её зловещего предупреждения я поднял голову.</w:t>
      </w:r>
      <w:r>
        <w:rPr>
          <w:rStyle w:val="apple-converted-space"/>
          <w:color w:val="000000"/>
        </w:rPr>
        <w:t xml:space="preserve"> </w:t>
      </w:r>
      <w:r>
        <w:rPr>
          <w:color w:val="000000"/>
        </w:rPr>
        <w:t>Она нахмурилась.</w:t>
      </w:r>
      <w:r>
        <w:rPr>
          <w:rStyle w:val="apple-converted-space"/>
          <w:color w:val="000000"/>
        </w:rPr>
        <w:t xml:space="preserve"> </w:t>
      </w:r>
      <w:r>
        <w:t xml:space="preserve">– </w:t>
      </w:r>
      <w:r>
        <w:rPr>
          <w:color w:val="000000"/>
        </w:rPr>
        <w:t>То, как ты поступил сегодня – ужасно, Крис.</w:t>
      </w:r>
      <w:r>
        <w:rPr>
          <w:rStyle w:val="apple-converted-space"/>
          <w:color w:val="000000"/>
        </w:rPr>
        <w:t xml:space="preserve"> </w:t>
      </w:r>
      <w:r>
        <w:rPr>
          <w:i/>
          <w:color w:val="000000"/>
        </w:rPr>
        <w:t>Подло</w:t>
      </w:r>
      <w:r>
        <w:rPr>
          <w:color w:val="000000"/>
        </w:rPr>
        <w:t>. Я не хочу в этом участвовать.</w:t>
      </w:r>
    </w:p>
    <w:p w:rsidR="00CD320A" w:rsidRDefault="00CD320A" w:rsidP="00CD320A">
      <w:pPr>
        <w:pStyle w:val="western"/>
        <w:shd w:val="clear" w:color="auto" w:fill="FFFFFF"/>
        <w:spacing w:before="0" w:after="0"/>
        <w:ind w:firstLine="461"/>
        <w:jc w:val="both"/>
      </w:pPr>
      <w:r>
        <w:rPr>
          <w:color w:val="000000"/>
        </w:rPr>
        <w:t>Оглянув наш стол, я надеялся найти поддержку у друзей, но они просто опустили головы, притворяясь, что не слышат.</w:t>
      </w:r>
      <w:r>
        <w:rPr>
          <w:rStyle w:val="apple-converted-space"/>
          <w:color w:val="000000"/>
        </w:rPr>
        <w:t xml:space="preserve"> </w:t>
      </w:r>
    </w:p>
    <w:p w:rsidR="00CD320A" w:rsidRDefault="00CD320A" w:rsidP="00CD320A">
      <w:pPr>
        <w:pStyle w:val="western"/>
        <w:shd w:val="clear" w:color="auto" w:fill="FFFFFF"/>
        <w:spacing w:before="0" w:after="0"/>
        <w:ind w:firstLine="461"/>
        <w:jc w:val="both"/>
        <w:rPr>
          <w:color w:val="000000"/>
        </w:rPr>
      </w:pPr>
      <w:r>
        <w:t xml:space="preserve">– </w:t>
      </w:r>
      <w:r>
        <w:rPr>
          <w:color w:val="000000"/>
        </w:rPr>
        <w:t>Хорошо,</w:t>
      </w:r>
      <w:r>
        <w:t xml:space="preserve"> –</w:t>
      </w:r>
      <w:r>
        <w:rPr>
          <w:color w:val="000000"/>
        </w:rPr>
        <w:t xml:space="preserve"> проворчал я, стиснув зубы.</w:t>
      </w:r>
      <w:r>
        <w:rPr>
          <w:rStyle w:val="apple-converted-space"/>
          <w:color w:val="000000"/>
        </w:rPr>
        <w:t xml:space="preserve"> </w:t>
      </w:r>
      <w:r>
        <w:rPr>
          <w:color w:val="000000"/>
        </w:rPr>
        <w:t>Чёрт возьми, эта девушка может за один день выведать любую военную тайну.</w:t>
      </w:r>
      <w:r>
        <w:rPr>
          <w:rStyle w:val="apple-converted-space"/>
          <w:color w:val="000000"/>
        </w:rPr>
        <w:t xml:space="preserve"> </w:t>
      </w:r>
      <w:r>
        <w:rPr>
          <w:color w:val="000000"/>
        </w:rPr>
        <w:t xml:space="preserve">Вытащив </w:t>
      </w:r>
      <w:proofErr w:type="gramStart"/>
      <w:r>
        <w:rPr>
          <w:color w:val="000000"/>
        </w:rPr>
        <w:t>кусочек огурца из салата и начав</w:t>
      </w:r>
      <w:proofErr w:type="gramEnd"/>
      <w:r>
        <w:rPr>
          <w:color w:val="000000"/>
        </w:rPr>
        <w:t xml:space="preserve"> жевать его, я солгал ей, </w:t>
      </w:r>
      <w:r>
        <w:t xml:space="preserve">– </w:t>
      </w:r>
      <w:r>
        <w:rPr>
          <w:color w:val="000000"/>
        </w:rPr>
        <w:t>На выходных.</w:t>
      </w:r>
      <w:r>
        <w:t xml:space="preserve"> –</w:t>
      </w:r>
      <w:r>
        <w:rPr>
          <w:color w:val="000000"/>
        </w:rPr>
        <w:t xml:space="preserve"> По крайней мере, это не заставит Ребекку действовать за моей спиной.</w:t>
      </w:r>
      <w:r>
        <w:rPr>
          <w:rStyle w:val="apple-converted-space"/>
          <w:color w:val="000000"/>
        </w:rPr>
        <w:t xml:space="preserve"> </w:t>
      </w:r>
      <w:r>
        <w:rPr>
          <w:color w:val="000000"/>
        </w:rPr>
        <w:t>Ей не нужно знать, что я не собираюсь звонить Сьюзан.</w:t>
      </w:r>
    </w:p>
    <w:p w:rsidR="00CD320A" w:rsidRDefault="00CD320A" w:rsidP="00CD320A">
      <w:pPr>
        <w:pStyle w:val="western"/>
        <w:shd w:val="clear" w:color="auto" w:fill="FFFFFF"/>
        <w:spacing w:before="0" w:after="0"/>
        <w:ind w:firstLine="461"/>
        <w:jc w:val="both"/>
        <w:rPr>
          <w:color w:val="000000"/>
        </w:rPr>
      </w:pPr>
      <w:r>
        <w:rPr>
          <w:color w:val="000000"/>
        </w:rPr>
        <w:t>Удовлетворившись этим, Бекки</w:t>
      </w:r>
      <w:r>
        <w:rPr>
          <w:rStyle w:val="apple-converted-space"/>
          <w:color w:val="000000"/>
        </w:rPr>
        <w:t xml:space="preserve"> </w:t>
      </w:r>
      <w:r>
        <w:rPr>
          <w:color w:val="000000"/>
        </w:rPr>
        <w:t>кивнула,</w:t>
      </w:r>
      <w:r>
        <w:rPr>
          <w:rStyle w:val="apple-converted-space"/>
          <w:color w:val="000000"/>
        </w:rPr>
        <w:t xml:space="preserve"> </w:t>
      </w:r>
      <w:r>
        <w:rPr>
          <w:color w:val="000000"/>
        </w:rPr>
        <w:t>а затем попросила Тайлера передать ей соль для картофеля фри.</w:t>
      </w:r>
      <w:r>
        <w:rPr>
          <w:rStyle w:val="apple-converted-space"/>
          <w:color w:val="000000"/>
        </w:rPr>
        <w:t xml:space="preserve"> </w:t>
      </w:r>
      <w:r>
        <w:rPr>
          <w:color w:val="000000"/>
        </w:rPr>
        <w:t>Когда он осторожно посмотрел на неё, она примирительно ему улыбнулась.</w:t>
      </w:r>
      <w:r>
        <w:rPr>
          <w:rStyle w:val="apple-converted-space"/>
          <w:color w:val="000000"/>
        </w:rPr>
        <w:t xml:space="preserve"> От этого его мышцы заметно расслабились</w:t>
      </w:r>
      <w:r>
        <w:rPr>
          <w:color w:val="000000"/>
        </w:rPr>
        <w:t>.</w:t>
      </w:r>
      <w:r>
        <w:rPr>
          <w:rStyle w:val="apple-converted-space"/>
          <w:color w:val="000000"/>
        </w:rPr>
        <w:t xml:space="preserve"> Что я не мог сказать о себе</w:t>
      </w:r>
      <w:r>
        <w:rPr>
          <w:color w:val="000000"/>
        </w:rPr>
        <w:t>. До конца дня всё может достаточно быстро измениться.</w:t>
      </w:r>
    </w:p>
    <w:p w:rsidR="00CD320A" w:rsidRDefault="00CD320A" w:rsidP="00CD320A">
      <w:pPr>
        <w:pStyle w:val="western"/>
        <w:shd w:val="clear" w:color="auto" w:fill="FFFFFF"/>
        <w:spacing w:before="0" w:after="0"/>
        <w:ind w:firstLine="461"/>
        <w:jc w:val="both"/>
        <w:rPr>
          <w:color w:val="000000"/>
        </w:rPr>
      </w:pPr>
      <w:r>
        <w:rPr>
          <w:color w:val="000000"/>
        </w:rPr>
        <w:t xml:space="preserve">Погода </w:t>
      </w:r>
      <w:r w:rsidR="000566FE">
        <w:rPr>
          <w:color w:val="000000"/>
        </w:rPr>
        <w:t xml:space="preserve">для </w:t>
      </w:r>
      <w:r>
        <w:rPr>
          <w:color w:val="000000"/>
        </w:rPr>
        <w:t>ноябрьск</w:t>
      </w:r>
      <w:r w:rsidR="000566FE">
        <w:rPr>
          <w:color w:val="000000"/>
        </w:rPr>
        <w:t>ого дня</w:t>
      </w:r>
      <w:r>
        <w:rPr>
          <w:color w:val="000000"/>
        </w:rPr>
        <w:t xml:space="preserve"> оказалась теплой, и поездка домой из школы на велосипеде помогла отвлечься.</w:t>
      </w:r>
      <w:r>
        <w:rPr>
          <w:rStyle w:val="apple-converted-space"/>
          <w:color w:val="000000"/>
        </w:rPr>
        <w:t xml:space="preserve"> </w:t>
      </w:r>
      <w:r>
        <w:rPr>
          <w:color w:val="000000"/>
        </w:rPr>
        <w:t>Мне в лицо светило солнце, немного растопив мою депрессию, преследовавшую меня всю неделю. Если бы я только мог сохранить это чувство тепла, зайдя в дом.</w:t>
      </w:r>
      <w:r>
        <w:rPr>
          <w:rStyle w:val="apple-converted-space"/>
          <w:color w:val="000000"/>
        </w:rPr>
        <w:t xml:space="preserve"> </w:t>
      </w:r>
      <w:r>
        <w:rPr>
          <w:color w:val="000000"/>
        </w:rPr>
        <w:t>Да... не повезло.</w:t>
      </w:r>
      <w:r>
        <w:rPr>
          <w:rStyle w:val="apple-converted-space"/>
          <w:color w:val="000000"/>
        </w:rPr>
        <w:t xml:space="preserve"> </w:t>
      </w:r>
      <w:r>
        <w:rPr>
          <w:color w:val="000000"/>
        </w:rPr>
        <w:t>Проходя мимо комнаты Итана, меня опять переполнили знакомые чувства.</w:t>
      </w:r>
      <w:r>
        <w:rPr>
          <w:rStyle w:val="apple-converted-space"/>
          <w:color w:val="000000"/>
        </w:rPr>
        <w:t xml:space="preserve"> </w:t>
      </w:r>
      <w:r>
        <w:rPr>
          <w:color w:val="000000"/>
        </w:rPr>
        <w:t>Чувство предательства укололо в полную силу.</w:t>
      </w:r>
      <w:r>
        <w:rPr>
          <w:rStyle w:val="apple-converted-space"/>
          <w:color w:val="000000"/>
        </w:rPr>
        <w:t xml:space="preserve"> </w:t>
      </w:r>
      <w:r>
        <w:rPr>
          <w:color w:val="000000"/>
        </w:rPr>
        <w:t>В спешке я скинул темно-серую рубашку, достал из шкафа чистую одежду и направился в ванную, чтобы принять душ, смыв все события дня вместе со своим гневом.</w:t>
      </w:r>
      <w:r>
        <w:rPr>
          <w:rStyle w:val="apple-converted-space"/>
          <w:color w:val="000000"/>
        </w:rPr>
        <w:t xml:space="preserve"> Была вторая половина пятницы</w:t>
      </w:r>
      <w:r>
        <w:rPr>
          <w:color w:val="000000"/>
        </w:rPr>
        <w:t>.</w:t>
      </w:r>
      <w:r>
        <w:rPr>
          <w:rStyle w:val="apple-converted-space"/>
          <w:color w:val="000000"/>
        </w:rPr>
        <w:t xml:space="preserve"> </w:t>
      </w:r>
      <w:r>
        <w:rPr>
          <w:color w:val="000000"/>
        </w:rPr>
        <w:t>Мое наказание закончилось, и сегодня вечером я мог куда-нибудь пойти.</w:t>
      </w:r>
      <w:r>
        <w:rPr>
          <w:rStyle w:val="apple-converted-space"/>
          <w:color w:val="000000"/>
        </w:rPr>
        <w:t xml:space="preserve"> На настоящее свидание, </w:t>
      </w:r>
      <w:r>
        <w:rPr>
          <w:color w:val="000000"/>
        </w:rPr>
        <w:t>не фальшивое.</w:t>
      </w:r>
    </w:p>
    <w:p w:rsidR="00CD320A" w:rsidRDefault="00CD320A" w:rsidP="00CD320A">
      <w:pPr>
        <w:pStyle w:val="western"/>
        <w:shd w:val="clear" w:color="auto" w:fill="FFFFFF"/>
        <w:spacing w:before="0" w:after="0"/>
        <w:ind w:firstLine="461"/>
        <w:jc w:val="both"/>
        <w:rPr>
          <w:color w:val="000000"/>
        </w:rPr>
      </w:pPr>
      <w:r>
        <w:rPr>
          <w:color w:val="000000"/>
        </w:rPr>
        <w:t>Только проблема заключалась в том, что я не мог заставить себя даже думать об этом с другой девушкой.</w:t>
      </w:r>
      <w:r>
        <w:rPr>
          <w:rStyle w:val="apple-converted-space"/>
          <w:color w:val="000000"/>
        </w:rPr>
        <w:t xml:space="preserve"> </w:t>
      </w:r>
      <w:r>
        <w:rPr>
          <w:color w:val="000000"/>
        </w:rPr>
        <w:t>Ещё нет.</w:t>
      </w:r>
      <w:r>
        <w:rPr>
          <w:rStyle w:val="apple-converted-space"/>
          <w:color w:val="000000"/>
        </w:rPr>
        <w:t xml:space="preserve"> </w:t>
      </w:r>
      <w:r>
        <w:rPr>
          <w:color w:val="000000"/>
        </w:rPr>
        <w:t>Это безумие, но я хотел быть только с одной девушкой.</w:t>
      </w:r>
      <w:r>
        <w:rPr>
          <w:rStyle w:val="apple-converted-space"/>
          <w:color w:val="000000"/>
        </w:rPr>
        <w:t xml:space="preserve"> С д</w:t>
      </w:r>
      <w:r>
        <w:rPr>
          <w:color w:val="000000"/>
        </w:rPr>
        <w:t>евушкой, с которой я не собирался снова когда-либо заговорить.</w:t>
      </w:r>
    </w:p>
    <w:p w:rsidR="00CD320A" w:rsidRPr="007846F4" w:rsidRDefault="00CD320A" w:rsidP="00CD320A">
      <w:pPr>
        <w:pStyle w:val="western"/>
        <w:shd w:val="clear" w:color="auto" w:fill="FFFFFF"/>
        <w:spacing w:before="0" w:after="0"/>
        <w:ind w:firstLine="461"/>
        <w:jc w:val="both"/>
      </w:pPr>
      <w:r>
        <w:rPr>
          <w:color w:val="000000"/>
        </w:rPr>
        <w:t>Приняв душ, я едва успел вытереться, как кто-то позвонил в дверь.</w:t>
      </w:r>
      <w:r>
        <w:rPr>
          <w:rStyle w:val="apple-converted-space"/>
          <w:color w:val="000000"/>
        </w:rPr>
        <w:t xml:space="preserve"> </w:t>
      </w:r>
      <w:r>
        <w:rPr>
          <w:color w:val="000000"/>
        </w:rPr>
        <w:t>Мама была на работе, Итан на тренировке, а я никого не ждал.</w:t>
      </w:r>
      <w:r>
        <w:rPr>
          <w:rStyle w:val="apple-converted-space"/>
          <w:color w:val="000000"/>
        </w:rPr>
        <w:t xml:space="preserve"> </w:t>
      </w:r>
      <w:r>
        <w:rPr>
          <w:color w:val="000000"/>
        </w:rPr>
        <w:t>Немного раздосадовавшись от перспективы встретить за дверью коммивояжера, я натянул джинсы на голое тело, отказавшись от боксеров и носков, и надел чёрную толстовку на ещё влажную кожу.</w:t>
      </w:r>
      <w:r>
        <w:rPr>
          <w:rStyle w:val="apple-converted-space"/>
          <w:color w:val="000000"/>
        </w:rPr>
        <w:t xml:space="preserve"> </w:t>
      </w:r>
      <w:r>
        <w:rPr>
          <w:color w:val="000000"/>
        </w:rPr>
        <w:t>Было некомфортно, но так как я не хотел открывать дверь в полуголом виде, у меня не было другого выбора.</w:t>
      </w:r>
      <w:r>
        <w:rPr>
          <w:rStyle w:val="apple-converted-space"/>
          <w:color w:val="000000"/>
        </w:rPr>
        <w:t xml:space="preserve"> </w:t>
      </w:r>
      <w:r>
        <w:rPr>
          <w:color w:val="000000"/>
        </w:rPr>
        <w:t>Застегивая по дороге джинсы, я поспешил к двери и открыл её, приготовившись к встрече со вспотевшим усатым человеком, который попытается продать мне пылесос или какой-нибудь особый агрегат для ногтей. Когда мой взгляд вместо этого наткнулся на нежно-розовую толстовку, моя челюсть свалилась на грудь.</w:t>
      </w:r>
    </w:p>
    <w:p w:rsidR="00CD320A" w:rsidRPr="007846F4" w:rsidRDefault="00CD320A" w:rsidP="00CD320A">
      <w:pPr>
        <w:pStyle w:val="a0"/>
      </w:pPr>
    </w:p>
    <w:p w:rsidR="00745700" w:rsidRDefault="00745700">
      <w:pPr>
        <w:pStyle w:val="western"/>
        <w:pageBreakBefore/>
        <w:shd w:val="clear" w:color="auto" w:fill="FFFFFF"/>
        <w:spacing w:before="0" w:after="0"/>
        <w:jc w:val="center"/>
        <w:rPr>
          <w:b/>
          <w:color w:val="000000"/>
          <w:sz w:val="28"/>
          <w:szCs w:val="28"/>
        </w:rPr>
      </w:pPr>
    </w:p>
    <w:p w:rsidR="00745700" w:rsidRPr="004F7C41" w:rsidRDefault="001D46E0" w:rsidP="00286F9F">
      <w:pPr>
        <w:pStyle w:val="1"/>
        <w:jc w:val="center"/>
        <w:rPr>
          <w:sz w:val="28"/>
          <w:szCs w:val="28"/>
        </w:rPr>
      </w:pPr>
      <w:bookmarkStart w:id="17" w:name="_Toc445394515"/>
      <w:r>
        <w:rPr>
          <w:sz w:val="28"/>
          <w:szCs w:val="28"/>
        </w:rPr>
        <w:t>Глава 18</w:t>
      </w:r>
      <w:bookmarkEnd w:id="17"/>
    </w:p>
    <w:p w:rsidR="00612074" w:rsidRPr="007846F4" w:rsidRDefault="00612074" w:rsidP="00612074">
      <w:pPr>
        <w:pStyle w:val="western"/>
        <w:shd w:val="clear" w:color="auto" w:fill="FFFFFF"/>
        <w:spacing w:before="0" w:after="0"/>
        <w:ind w:firstLine="426"/>
        <w:jc w:val="both"/>
        <w:rPr>
          <w:color w:val="000000"/>
        </w:rPr>
      </w:pPr>
      <w:r w:rsidRPr="009641BD">
        <w:rPr>
          <w:color w:val="000000"/>
        </w:rPr>
        <w:t>П</w:t>
      </w:r>
      <w:r w:rsidR="00452DCC">
        <w:rPr>
          <w:color w:val="000000"/>
        </w:rPr>
        <w:t xml:space="preserve">режде чем Сьюзан </w:t>
      </w:r>
      <w:r>
        <w:rPr>
          <w:color w:val="000000"/>
        </w:rPr>
        <w:t>вымолвила хоть слово</w:t>
      </w:r>
      <w:r w:rsidRPr="009641BD">
        <w:rPr>
          <w:color w:val="000000"/>
        </w:rPr>
        <w:t>,</w:t>
      </w:r>
      <w:r>
        <w:rPr>
          <w:color w:val="000000"/>
        </w:rPr>
        <w:t xml:space="preserve"> </w:t>
      </w:r>
      <w:r w:rsidRPr="009641BD">
        <w:rPr>
          <w:color w:val="000000"/>
        </w:rPr>
        <w:t>я</w:t>
      </w:r>
      <w:r>
        <w:rPr>
          <w:color w:val="000000"/>
        </w:rPr>
        <w:t xml:space="preserve"> взял себя в руки </w:t>
      </w:r>
      <w:r w:rsidRPr="009641BD">
        <w:rPr>
          <w:color w:val="000000"/>
        </w:rPr>
        <w:t>и</w:t>
      </w:r>
      <w:r>
        <w:rPr>
          <w:color w:val="000000"/>
        </w:rPr>
        <w:t xml:space="preserve"> </w:t>
      </w:r>
      <w:r w:rsidRPr="009641BD">
        <w:rPr>
          <w:color w:val="000000"/>
        </w:rPr>
        <w:t>закрыл</w:t>
      </w:r>
      <w:r>
        <w:rPr>
          <w:color w:val="000000"/>
        </w:rPr>
        <w:t xml:space="preserve"> </w:t>
      </w:r>
      <w:r w:rsidRPr="009641BD">
        <w:rPr>
          <w:color w:val="000000"/>
        </w:rPr>
        <w:t>рот.</w:t>
      </w:r>
      <w:r>
        <w:rPr>
          <w:color w:val="000000"/>
        </w:rPr>
        <w:t xml:space="preserve"> </w:t>
      </w:r>
      <w:r w:rsidRPr="009641BD">
        <w:rPr>
          <w:color w:val="000000"/>
        </w:rPr>
        <w:t>Она</w:t>
      </w:r>
      <w:r>
        <w:rPr>
          <w:color w:val="000000"/>
        </w:rPr>
        <w:t xml:space="preserve"> </w:t>
      </w:r>
      <w:r w:rsidRPr="009641BD">
        <w:rPr>
          <w:color w:val="000000"/>
        </w:rPr>
        <w:t>не</w:t>
      </w:r>
      <w:r>
        <w:rPr>
          <w:color w:val="000000"/>
        </w:rPr>
        <w:t xml:space="preserve"> </w:t>
      </w:r>
      <w:r w:rsidRPr="009641BD">
        <w:rPr>
          <w:color w:val="000000"/>
        </w:rPr>
        <w:t>должна</w:t>
      </w:r>
      <w:r>
        <w:rPr>
          <w:color w:val="000000"/>
        </w:rPr>
        <w:t xml:space="preserve"> понять, что я </w:t>
      </w:r>
      <w:r w:rsidRPr="009641BD">
        <w:rPr>
          <w:color w:val="000000"/>
        </w:rPr>
        <w:t>в</w:t>
      </w:r>
      <w:r>
        <w:rPr>
          <w:color w:val="000000"/>
        </w:rPr>
        <w:t xml:space="preserve"> </w:t>
      </w:r>
      <w:r w:rsidRPr="009641BD">
        <w:rPr>
          <w:color w:val="000000"/>
        </w:rPr>
        <w:t>шоке.</w:t>
      </w:r>
      <w:r w:rsidRPr="00B72AC4">
        <w:rPr>
          <w:rStyle w:val="apple-converted-space"/>
          <w:color w:val="000000"/>
        </w:rPr>
        <w:t xml:space="preserve"> </w:t>
      </w:r>
      <w:r w:rsidRPr="009641BD">
        <w:rPr>
          <w:color w:val="000000"/>
        </w:rPr>
        <w:t>Я</w:t>
      </w:r>
      <w:r>
        <w:rPr>
          <w:color w:val="000000"/>
        </w:rPr>
        <w:t xml:space="preserve"> же выше этого</w:t>
      </w:r>
      <w:r w:rsidRPr="009641BD">
        <w:rPr>
          <w:color w:val="000000"/>
        </w:rPr>
        <w:t>.</w:t>
      </w:r>
      <w:r w:rsidRPr="00B72AC4">
        <w:rPr>
          <w:rStyle w:val="apple-converted-space"/>
          <w:color w:val="000000"/>
        </w:rPr>
        <w:t xml:space="preserve"> </w:t>
      </w:r>
      <w:r w:rsidRPr="009641BD">
        <w:rPr>
          <w:i/>
          <w:iCs/>
          <w:color w:val="000000"/>
        </w:rPr>
        <w:t>Или</w:t>
      </w:r>
      <w:r>
        <w:rPr>
          <w:i/>
          <w:iCs/>
          <w:color w:val="000000"/>
        </w:rPr>
        <w:t xml:space="preserve"> </w:t>
      </w:r>
      <w:r w:rsidRPr="009641BD">
        <w:rPr>
          <w:i/>
          <w:iCs/>
          <w:color w:val="000000"/>
        </w:rPr>
        <w:t>нет.</w:t>
      </w:r>
    </w:p>
    <w:p w:rsidR="00612074" w:rsidRDefault="00612074" w:rsidP="00612074">
      <w:pPr>
        <w:pStyle w:val="western"/>
        <w:shd w:val="clear" w:color="auto" w:fill="FFFFFF"/>
        <w:spacing w:before="0" w:after="0"/>
        <w:ind w:firstLine="461"/>
        <w:jc w:val="both"/>
        <w:rPr>
          <w:color w:val="000000"/>
        </w:rPr>
      </w:pPr>
      <w:r w:rsidRPr="009641BD">
        <w:rPr>
          <w:color w:val="000000"/>
        </w:rPr>
        <w:t>Она</w:t>
      </w:r>
      <w:r>
        <w:rPr>
          <w:color w:val="000000"/>
        </w:rPr>
        <w:t xml:space="preserve"> </w:t>
      </w:r>
      <w:r w:rsidRPr="009641BD">
        <w:rPr>
          <w:color w:val="000000"/>
        </w:rPr>
        <w:t>прочистила</w:t>
      </w:r>
      <w:r>
        <w:rPr>
          <w:color w:val="000000"/>
        </w:rPr>
        <w:t xml:space="preserve"> </w:t>
      </w:r>
      <w:r w:rsidRPr="009641BD">
        <w:rPr>
          <w:color w:val="000000"/>
        </w:rPr>
        <w:t>горло</w:t>
      </w:r>
      <w:r>
        <w:rPr>
          <w:color w:val="000000"/>
        </w:rPr>
        <w:t xml:space="preserve"> </w:t>
      </w:r>
      <w:r w:rsidRPr="009641BD">
        <w:rPr>
          <w:color w:val="000000"/>
        </w:rPr>
        <w:t>и</w:t>
      </w:r>
      <w:r>
        <w:rPr>
          <w:color w:val="000000"/>
        </w:rPr>
        <w:t xml:space="preserve"> </w:t>
      </w:r>
      <w:r w:rsidRPr="009641BD">
        <w:rPr>
          <w:color w:val="000000"/>
        </w:rPr>
        <w:t>хрипл</w:t>
      </w:r>
      <w:r>
        <w:rPr>
          <w:color w:val="000000"/>
        </w:rPr>
        <w:t xml:space="preserve">о произнесла: </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9641BD">
        <w:rPr>
          <w:color w:val="000000"/>
        </w:rPr>
        <w:t>Привет,</w:t>
      </w:r>
      <w:r>
        <w:rPr>
          <w:color w:val="000000"/>
        </w:rPr>
        <w:t xml:space="preserve"> </w:t>
      </w:r>
      <w:proofErr w:type="gramStart"/>
      <w:r>
        <w:rPr>
          <w:color w:val="000000"/>
        </w:rPr>
        <w:t>м</w:t>
      </w:r>
      <w:r w:rsidRPr="009641BD">
        <w:rPr>
          <w:color w:val="000000"/>
        </w:rPr>
        <w:t>м</w:t>
      </w:r>
      <w:proofErr w:type="gramEnd"/>
      <w:r w:rsidRPr="009641BD">
        <w:rPr>
          <w:color w:val="000000"/>
        </w:rPr>
        <w:t>...</w:t>
      </w:r>
    </w:p>
    <w:p w:rsidR="00612074" w:rsidRDefault="00612074" w:rsidP="00612074">
      <w:pPr>
        <w:pStyle w:val="western"/>
        <w:shd w:val="clear" w:color="auto" w:fill="FFFFFF"/>
        <w:spacing w:before="0" w:after="0"/>
        <w:ind w:firstLine="461"/>
        <w:jc w:val="both"/>
        <w:rPr>
          <w:color w:val="000000"/>
        </w:rPr>
      </w:pPr>
      <w:r>
        <w:rPr>
          <w:color w:val="000000"/>
        </w:rPr>
        <w:t>Ну вот</w:t>
      </w:r>
      <w:r w:rsidRPr="009641BD">
        <w:rPr>
          <w:color w:val="000000"/>
        </w:rPr>
        <w:t>,</w:t>
      </w:r>
      <w:r>
        <w:rPr>
          <w:color w:val="000000"/>
        </w:rPr>
        <w:t xml:space="preserve"> </w:t>
      </w:r>
      <w:r w:rsidRPr="009641BD">
        <w:rPr>
          <w:color w:val="000000"/>
        </w:rPr>
        <w:t>мы</w:t>
      </w:r>
      <w:r>
        <w:rPr>
          <w:color w:val="000000"/>
        </w:rPr>
        <w:t xml:space="preserve"> опять </w:t>
      </w:r>
      <w:r w:rsidRPr="009641BD">
        <w:rPr>
          <w:color w:val="000000"/>
        </w:rPr>
        <w:t>вернулись</w:t>
      </w:r>
      <w:r>
        <w:rPr>
          <w:color w:val="000000"/>
        </w:rPr>
        <w:t xml:space="preserve"> </w:t>
      </w:r>
      <w:r w:rsidRPr="009641BD">
        <w:rPr>
          <w:color w:val="000000"/>
        </w:rPr>
        <w:t>на</w:t>
      </w:r>
      <w:r>
        <w:rPr>
          <w:color w:val="000000"/>
        </w:rPr>
        <w:t xml:space="preserve"> </w:t>
      </w:r>
      <w:r w:rsidRPr="009641BD">
        <w:rPr>
          <w:color w:val="000000"/>
        </w:rPr>
        <w:t>круги</w:t>
      </w:r>
      <w:r>
        <w:rPr>
          <w:color w:val="000000"/>
        </w:rPr>
        <w:t xml:space="preserve"> </w:t>
      </w:r>
      <w:r w:rsidRPr="009641BD">
        <w:rPr>
          <w:color w:val="000000"/>
        </w:rPr>
        <w:t>своя:</w:t>
      </w:r>
      <w:r>
        <w:rPr>
          <w:color w:val="000000"/>
        </w:rPr>
        <w:t xml:space="preserve"> </w:t>
      </w:r>
      <w:r w:rsidRPr="009641BD">
        <w:rPr>
          <w:color w:val="000000"/>
        </w:rPr>
        <w:t>она</w:t>
      </w:r>
      <w:r>
        <w:rPr>
          <w:color w:val="000000"/>
        </w:rPr>
        <w:t xml:space="preserve"> </w:t>
      </w:r>
      <w:r w:rsidRPr="009641BD">
        <w:rPr>
          <w:color w:val="000000"/>
        </w:rPr>
        <w:t>даже</w:t>
      </w:r>
      <w:r>
        <w:rPr>
          <w:color w:val="000000"/>
        </w:rPr>
        <w:t xml:space="preserve"> </w:t>
      </w:r>
      <w:r w:rsidRPr="009641BD">
        <w:rPr>
          <w:color w:val="000000"/>
        </w:rPr>
        <w:t>не</w:t>
      </w:r>
      <w:r>
        <w:rPr>
          <w:color w:val="000000"/>
        </w:rPr>
        <w:t xml:space="preserve"> </w:t>
      </w:r>
      <w:r w:rsidRPr="009641BD">
        <w:rPr>
          <w:color w:val="000000"/>
        </w:rPr>
        <w:t>зна</w:t>
      </w:r>
      <w:r>
        <w:rPr>
          <w:color w:val="000000"/>
        </w:rPr>
        <w:t xml:space="preserve">ла, с кем разговаривает, </w:t>
      </w:r>
      <w:r w:rsidRPr="009641BD">
        <w:rPr>
          <w:color w:val="000000"/>
        </w:rPr>
        <w:t>со</w:t>
      </w:r>
      <w:r>
        <w:rPr>
          <w:color w:val="000000"/>
        </w:rPr>
        <w:t xml:space="preserve"> </w:t>
      </w:r>
      <w:r w:rsidRPr="009641BD">
        <w:rPr>
          <w:color w:val="000000"/>
        </w:rPr>
        <w:t>мной</w:t>
      </w:r>
      <w:r>
        <w:rPr>
          <w:color w:val="000000"/>
        </w:rPr>
        <w:t xml:space="preserve"> </w:t>
      </w:r>
      <w:r w:rsidRPr="009641BD">
        <w:rPr>
          <w:color w:val="000000"/>
        </w:rPr>
        <w:t>или</w:t>
      </w:r>
      <w:r>
        <w:rPr>
          <w:color w:val="000000"/>
        </w:rPr>
        <w:t xml:space="preserve"> </w:t>
      </w:r>
      <w:r w:rsidRPr="009641BD">
        <w:rPr>
          <w:color w:val="000000"/>
        </w:rPr>
        <w:t>моим</w:t>
      </w:r>
      <w:r>
        <w:rPr>
          <w:color w:val="000000"/>
        </w:rPr>
        <w:t xml:space="preserve"> </w:t>
      </w:r>
      <w:r w:rsidRPr="009641BD">
        <w:rPr>
          <w:color w:val="000000"/>
        </w:rPr>
        <w:t>братом.</w:t>
      </w:r>
      <w:r w:rsidRPr="00B72AC4">
        <w:rPr>
          <w:rStyle w:val="apple-converted-space"/>
          <w:color w:val="000000"/>
        </w:rPr>
        <w:t xml:space="preserve"> </w:t>
      </w:r>
      <w:r w:rsidRPr="009641BD">
        <w:rPr>
          <w:color w:val="000000"/>
        </w:rPr>
        <w:t>Раздраженный</w:t>
      </w:r>
      <w:r>
        <w:rPr>
          <w:color w:val="000000"/>
        </w:rPr>
        <w:t xml:space="preserve"> из-за её не</w:t>
      </w:r>
      <w:r w:rsidRPr="009641BD">
        <w:rPr>
          <w:color w:val="000000"/>
        </w:rPr>
        <w:t>внима</w:t>
      </w:r>
      <w:r>
        <w:rPr>
          <w:color w:val="000000"/>
        </w:rPr>
        <w:t>тельности</w:t>
      </w:r>
      <w:r w:rsidRPr="009641BD">
        <w:rPr>
          <w:color w:val="000000"/>
        </w:rPr>
        <w:t>,</w:t>
      </w:r>
      <w:r>
        <w:rPr>
          <w:color w:val="000000"/>
        </w:rPr>
        <w:t xml:space="preserve"> </w:t>
      </w:r>
      <w:r w:rsidRPr="009641BD">
        <w:rPr>
          <w:color w:val="000000"/>
        </w:rPr>
        <w:t>я</w:t>
      </w:r>
      <w:r>
        <w:rPr>
          <w:color w:val="000000"/>
        </w:rPr>
        <w:t xml:space="preserve"> </w:t>
      </w:r>
      <w:r w:rsidRPr="009641BD">
        <w:rPr>
          <w:color w:val="000000"/>
        </w:rPr>
        <w:t>скрестил</w:t>
      </w:r>
      <w:r>
        <w:rPr>
          <w:color w:val="000000"/>
        </w:rPr>
        <w:t xml:space="preserve"> </w:t>
      </w:r>
      <w:r w:rsidRPr="009641BD">
        <w:rPr>
          <w:color w:val="000000"/>
        </w:rPr>
        <w:t>руки</w:t>
      </w:r>
      <w:r>
        <w:rPr>
          <w:color w:val="000000"/>
        </w:rPr>
        <w:t xml:space="preserve"> </w:t>
      </w:r>
      <w:r w:rsidRPr="009641BD">
        <w:rPr>
          <w:color w:val="000000"/>
        </w:rPr>
        <w:t>на</w:t>
      </w:r>
      <w:r>
        <w:rPr>
          <w:color w:val="000000"/>
        </w:rPr>
        <w:t xml:space="preserve"> </w:t>
      </w:r>
      <w:r w:rsidRPr="009641BD">
        <w:rPr>
          <w:color w:val="000000"/>
        </w:rPr>
        <w:t>груди</w:t>
      </w:r>
      <w:r>
        <w:rPr>
          <w:color w:val="000000"/>
        </w:rPr>
        <w:t xml:space="preserve"> </w:t>
      </w:r>
      <w:r w:rsidRPr="009641BD">
        <w:rPr>
          <w:color w:val="000000"/>
        </w:rPr>
        <w:t>и</w:t>
      </w:r>
      <w:r>
        <w:rPr>
          <w:color w:val="000000"/>
        </w:rPr>
        <w:t xml:space="preserve"> </w:t>
      </w:r>
      <w:r w:rsidRPr="009641BD">
        <w:rPr>
          <w:color w:val="000000"/>
        </w:rPr>
        <w:t>уточни</w:t>
      </w:r>
      <w:r>
        <w:rPr>
          <w:color w:val="000000"/>
        </w:rPr>
        <w:t>л:</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Pr>
          <w:color w:val="000000"/>
        </w:rPr>
        <w:t>Крис</w:t>
      </w:r>
      <w:r w:rsidRPr="009641BD">
        <w:rPr>
          <w:color w:val="000000"/>
        </w:rPr>
        <w:t>.</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Pr>
          <w:color w:val="000000"/>
        </w:rPr>
        <w:t>Да</w:t>
      </w:r>
      <w:r w:rsidRPr="007846F4">
        <w:rPr>
          <w:color w:val="000000"/>
        </w:rPr>
        <w:t>.</w:t>
      </w:r>
      <w:r>
        <w:rPr>
          <w:color w:val="000000"/>
        </w:rPr>
        <w:t xml:space="preserve"> </w:t>
      </w:r>
      <w:r w:rsidRPr="002E39F0">
        <w:t>–</w:t>
      </w:r>
      <w:r w:rsidRPr="007846F4">
        <w:rPr>
          <w:color w:val="000000"/>
        </w:rPr>
        <w:t xml:space="preserve"> </w:t>
      </w:r>
      <w:r>
        <w:rPr>
          <w:color w:val="000000"/>
        </w:rPr>
        <w:t>Ё</w:t>
      </w:r>
      <w:r w:rsidRPr="007846F4">
        <w:rPr>
          <w:color w:val="000000"/>
        </w:rPr>
        <w:t xml:space="preserve">е голос </w:t>
      </w:r>
      <w:r>
        <w:rPr>
          <w:color w:val="000000"/>
        </w:rPr>
        <w:t>дрогнул от</w:t>
      </w:r>
      <w:r w:rsidRPr="007846F4">
        <w:rPr>
          <w:color w:val="000000"/>
        </w:rPr>
        <w:t xml:space="preserve"> неловкост</w:t>
      </w:r>
      <w:r>
        <w:rPr>
          <w:color w:val="000000"/>
        </w:rPr>
        <w:t>и</w:t>
      </w:r>
      <w:r w:rsidRPr="007846F4">
        <w:rPr>
          <w:color w:val="000000"/>
        </w:rPr>
        <w:t xml:space="preserve">, </w:t>
      </w:r>
      <w:r>
        <w:rPr>
          <w:color w:val="000000"/>
        </w:rPr>
        <w:t>и</w:t>
      </w:r>
      <w:r w:rsidRPr="007846F4">
        <w:rPr>
          <w:color w:val="000000"/>
        </w:rPr>
        <w:t xml:space="preserve"> она быстро опустила глаза.</w:t>
      </w:r>
      <w:r w:rsidRPr="007846F4">
        <w:rPr>
          <w:rStyle w:val="apple-converted-space"/>
          <w:color w:val="000000"/>
        </w:rPr>
        <w:t xml:space="preserve"> </w:t>
      </w:r>
      <w:r w:rsidRPr="002E39F0">
        <w:t>–</w:t>
      </w:r>
      <w:r>
        <w:t xml:space="preserve"> </w:t>
      </w:r>
      <w:r w:rsidRPr="009641BD">
        <w:rPr>
          <w:color w:val="000000"/>
        </w:rPr>
        <w:t>Итан</w:t>
      </w:r>
      <w:r>
        <w:rPr>
          <w:color w:val="000000"/>
        </w:rPr>
        <w:t xml:space="preserve"> </w:t>
      </w:r>
      <w:r w:rsidRPr="009641BD">
        <w:rPr>
          <w:color w:val="000000"/>
        </w:rPr>
        <w:t>дом</w:t>
      </w:r>
      <w:r>
        <w:rPr>
          <w:color w:val="000000"/>
        </w:rPr>
        <w:t>а</w:t>
      </w:r>
      <w:r w:rsidRPr="009641BD">
        <w:rPr>
          <w:color w:val="000000"/>
        </w:rPr>
        <w:t>?</w:t>
      </w:r>
    </w:p>
    <w:p w:rsidR="00612074" w:rsidRDefault="00612074" w:rsidP="00612074">
      <w:pPr>
        <w:pStyle w:val="western"/>
        <w:shd w:val="clear" w:color="auto" w:fill="FFFFFF"/>
        <w:spacing w:before="0" w:after="0"/>
        <w:ind w:firstLine="461"/>
        <w:jc w:val="both"/>
        <w:rPr>
          <w:color w:val="000000"/>
        </w:rPr>
      </w:pPr>
      <w:r>
        <w:rPr>
          <w:color w:val="000000"/>
        </w:rPr>
        <w:t>Ничего себе, она серьёзно?</w:t>
      </w:r>
      <w:r>
        <w:rPr>
          <w:rStyle w:val="apple-converted-space"/>
          <w:color w:val="000000"/>
        </w:rPr>
        <w:t xml:space="preserve"> </w:t>
      </w:r>
      <w:r>
        <w:rPr>
          <w:color w:val="000000"/>
        </w:rPr>
        <w:t xml:space="preserve">Сдерживаясь от желания закатить глаза, я посмотрел на неё холодным взглядом и проскрежетал сквозь зубы: </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sidRPr="009278CF">
        <w:t>На</w:t>
      </w:r>
      <w:r>
        <w:t xml:space="preserve"> </w:t>
      </w:r>
      <w:r w:rsidRPr="009278CF">
        <w:t>тренировке</w:t>
      </w:r>
      <w:r>
        <w:t xml:space="preserve"> </w:t>
      </w:r>
      <w:r w:rsidRPr="009278CF">
        <w:t>по</w:t>
      </w:r>
      <w:r>
        <w:t xml:space="preserve"> </w:t>
      </w:r>
      <w:r w:rsidRPr="009278CF">
        <w:t>футболу</w:t>
      </w:r>
      <w:r>
        <w:rPr>
          <w:color w:val="000000"/>
        </w:rPr>
        <w:t>.</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9278CF">
        <w:t>Ладно</w:t>
      </w:r>
      <w:r w:rsidRPr="007846F4">
        <w:rPr>
          <w:color w:val="000000"/>
        </w:rPr>
        <w:t xml:space="preserve">, </w:t>
      </w:r>
      <w:proofErr w:type="gramStart"/>
      <w:r>
        <w:rPr>
          <w:color w:val="000000"/>
        </w:rPr>
        <w:t>м</w:t>
      </w:r>
      <w:r w:rsidRPr="007846F4">
        <w:rPr>
          <w:color w:val="000000"/>
        </w:rPr>
        <w:t>м</w:t>
      </w:r>
      <w:proofErr w:type="gramEnd"/>
      <w:r w:rsidRPr="007846F4">
        <w:rPr>
          <w:color w:val="000000"/>
        </w:rPr>
        <w:t>...</w:t>
      </w:r>
      <w:r>
        <w:t xml:space="preserve"> </w:t>
      </w:r>
      <w:r w:rsidRPr="002E39F0">
        <w:t>–</w:t>
      </w:r>
      <w:r w:rsidRPr="007846F4">
        <w:rPr>
          <w:color w:val="000000"/>
        </w:rPr>
        <w:t xml:space="preserve"> Она </w:t>
      </w:r>
      <w:r>
        <w:rPr>
          <w:color w:val="000000"/>
        </w:rPr>
        <w:t>тряхнула</w:t>
      </w:r>
      <w:r w:rsidRPr="007846F4">
        <w:rPr>
          <w:color w:val="000000"/>
        </w:rPr>
        <w:t xml:space="preserve"> головой.</w:t>
      </w:r>
      <w:r w:rsidRPr="007846F4">
        <w:rPr>
          <w:rStyle w:val="apple-converted-space"/>
          <w:color w:val="000000"/>
        </w:rPr>
        <w:t xml:space="preserve"> </w:t>
      </w:r>
      <w:r w:rsidRPr="002E39F0">
        <w:t>–</w:t>
      </w:r>
      <w:r>
        <w:t xml:space="preserve"> </w:t>
      </w:r>
      <w:r w:rsidRPr="009641BD">
        <w:rPr>
          <w:color w:val="000000"/>
        </w:rPr>
        <w:t>Неважно.</w:t>
      </w:r>
    </w:p>
    <w:p w:rsidR="00612074" w:rsidRPr="007846F4" w:rsidRDefault="00612074" w:rsidP="00612074">
      <w:pPr>
        <w:pStyle w:val="western"/>
        <w:shd w:val="clear" w:color="auto" w:fill="FFFFFF"/>
        <w:spacing w:before="0" w:after="0"/>
        <w:ind w:firstLine="461"/>
        <w:jc w:val="both"/>
        <w:rPr>
          <w:color w:val="000000"/>
        </w:rPr>
      </w:pPr>
      <w:r w:rsidRPr="009641BD">
        <w:rPr>
          <w:color w:val="000000"/>
        </w:rPr>
        <w:t>Сью</w:t>
      </w:r>
      <w:r>
        <w:rPr>
          <w:color w:val="000000"/>
        </w:rPr>
        <w:t xml:space="preserve"> развернулась</w:t>
      </w:r>
      <w:r w:rsidRPr="009641BD">
        <w:rPr>
          <w:color w:val="000000"/>
        </w:rPr>
        <w:t>,</w:t>
      </w:r>
      <w:r>
        <w:rPr>
          <w:color w:val="000000"/>
        </w:rPr>
        <w:t xml:space="preserve"> </w:t>
      </w:r>
      <w:r w:rsidRPr="009641BD">
        <w:rPr>
          <w:color w:val="000000"/>
        </w:rPr>
        <w:t>но</w:t>
      </w:r>
      <w:r>
        <w:rPr>
          <w:color w:val="000000"/>
        </w:rPr>
        <w:t xml:space="preserve"> </w:t>
      </w:r>
      <w:r w:rsidRPr="009641BD">
        <w:rPr>
          <w:color w:val="000000"/>
        </w:rPr>
        <w:t>я</w:t>
      </w:r>
      <w:r>
        <w:rPr>
          <w:color w:val="000000"/>
        </w:rPr>
        <w:t xml:space="preserve"> </w:t>
      </w:r>
      <w:r w:rsidRPr="009641BD">
        <w:rPr>
          <w:color w:val="000000"/>
        </w:rPr>
        <w:t>не</w:t>
      </w:r>
      <w:r>
        <w:rPr>
          <w:color w:val="000000"/>
        </w:rPr>
        <w:t xml:space="preserve"> </w:t>
      </w:r>
      <w:r w:rsidRPr="009641BD">
        <w:rPr>
          <w:color w:val="000000"/>
        </w:rPr>
        <w:t>позволи</w:t>
      </w:r>
      <w:r>
        <w:rPr>
          <w:color w:val="000000"/>
        </w:rPr>
        <w:t xml:space="preserve">л </w:t>
      </w:r>
      <w:r w:rsidRPr="009641BD">
        <w:rPr>
          <w:color w:val="000000"/>
        </w:rPr>
        <w:t>ей</w:t>
      </w:r>
      <w:r>
        <w:rPr>
          <w:color w:val="000000"/>
        </w:rPr>
        <w:t xml:space="preserve"> уйти</w:t>
      </w:r>
      <w:r w:rsidRPr="009641BD">
        <w:rPr>
          <w:color w:val="000000"/>
        </w:rPr>
        <w:t>,</w:t>
      </w:r>
      <w:r>
        <w:rPr>
          <w:color w:val="000000"/>
        </w:rPr>
        <w:t xml:space="preserve"> </w:t>
      </w:r>
      <w:r w:rsidRPr="009641BD">
        <w:rPr>
          <w:color w:val="000000"/>
        </w:rPr>
        <w:t>потому</w:t>
      </w:r>
      <w:r>
        <w:rPr>
          <w:color w:val="000000"/>
        </w:rPr>
        <w:t xml:space="preserve"> </w:t>
      </w:r>
      <w:r w:rsidRPr="009641BD">
        <w:rPr>
          <w:color w:val="000000"/>
        </w:rPr>
        <w:t>что</w:t>
      </w:r>
      <w:r>
        <w:rPr>
          <w:color w:val="000000"/>
        </w:rPr>
        <w:t xml:space="preserve"> </w:t>
      </w:r>
      <w:r w:rsidRPr="009641BD">
        <w:rPr>
          <w:color w:val="000000"/>
        </w:rPr>
        <w:t>в</w:t>
      </w:r>
      <w:r>
        <w:rPr>
          <w:color w:val="000000"/>
        </w:rPr>
        <w:t xml:space="preserve"> </w:t>
      </w:r>
      <w:r w:rsidRPr="009641BD">
        <w:rPr>
          <w:color w:val="000000"/>
        </w:rPr>
        <w:t>этот</w:t>
      </w:r>
      <w:r>
        <w:rPr>
          <w:color w:val="000000"/>
        </w:rPr>
        <w:t xml:space="preserve"> </w:t>
      </w:r>
      <w:r w:rsidRPr="009641BD">
        <w:rPr>
          <w:color w:val="000000"/>
        </w:rPr>
        <w:t>самый</w:t>
      </w:r>
      <w:r>
        <w:rPr>
          <w:color w:val="000000"/>
        </w:rPr>
        <w:t xml:space="preserve"> </w:t>
      </w:r>
      <w:r w:rsidRPr="009641BD">
        <w:rPr>
          <w:color w:val="000000"/>
        </w:rPr>
        <w:t>момент</w:t>
      </w:r>
      <w:r>
        <w:rPr>
          <w:color w:val="000000"/>
        </w:rPr>
        <w:t xml:space="preserve"> </w:t>
      </w:r>
      <w:r w:rsidRPr="009641BD">
        <w:rPr>
          <w:color w:val="000000"/>
        </w:rPr>
        <w:t>я</w:t>
      </w:r>
      <w:r>
        <w:rPr>
          <w:color w:val="000000"/>
        </w:rPr>
        <w:t xml:space="preserve"> </w:t>
      </w:r>
      <w:r w:rsidRPr="009641BD">
        <w:rPr>
          <w:color w:val="000000"/>
        </w:rPr>
        <w:t>заметил,</w:t>
      </w:r>
      <w:r>
        <w:rPr>
          <w:color w:val="000000"/>
        </w:rPr>
        <w:t xml:space="preserve"> как сверкнувшая </w:t>
      </w:r>
      <w:r w:rsidRPr="009641BD">
        <w:rPr>
          <w:color w:val="000000"/>
        </w:rPr>
        <w:t>слеза</w:t>
      </w:r>
      <w:r>
        <w:rPr>
          <w:color w:val="000000"/>
        </w:rPr>
        <w:t xml:space="preserve"> с</w:t>
      </w:r>
      <w:r w:rsidRPr="009641BD">
        <w:rPr>
          <w:color w:val="000000"/>
        </w:rPr>
        <w:t>кат</w:t>
      </w:r>
      <w:r>
        <w:rPr>
          <w:color w:val="000000"/>
        </w:rPr>
        <w:t xml:space="preserve">ывается </w:t>
      </w:r>
      <w:r w:rsidRPr="009641BD">
        <w:rPr>
          <w:color w:val="000000"/>
        </w:rPr>
        <w:t>по</w:t>
      </w:r>
      <w:r>
        <w:rPr>
          <w:color w:val="000000"/>
        </w:rPr>
        <w:t xml:space="preserve"> её </w:t>
      </w:r>
      <w:r w:rsidRPr="009641BD">
        <w:rPr>
          <w:color w:val="000000"/>
        </w:rPr>
        <w:t>щеке.</w:t>
      </w:r>
      <w:r w:rsidRPr="00B72AC4">
        <w:rPr>
          <w:rStyle w:val="apple-converted-space"/>
          <w:color w:val="000000"/>
        </w:rPr>
        <w:t xml:space="preserve"> </w:t>
      </w:r>
      <w:r w:rsidRPr="009641BD">
        <w:rPr>
          <w:i/>
          <w:iCs/>
          <w:color w:val="000000"/>
        </w:rPr>
        <w:t>Какого</w:t>
      </w:r>
      <w:r>
        <w:rPr>
          <w:i/>
          <w:iCs/>
          <w:color w:val="000000"/>
        </w:rPr>
        <w:t xml:space="preserve"> </w:t>
      </w:r>
      <w:r w:rsidRPr="009641BD">
        <w:rPr>
          <w:i/>
          <w:iCs/>
          <w:color w:val="000000"/>
        </w:rPr>
        <w:t>хрена?</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 xml:space="preserve">Пока </w:t>
      </w:r>
      <w:r w:rsidRPr="009641BD">
        <w:rPr>
          <w:color w:val="000000"/>
        </w:rPr>
        <w:t>она</w:t>
      </w:r>
      <w:r>
        <w:rPr>
          <w:color w:val="000000"/>
        </w:rPr>
        <w:t xml:space="preserve"> не </w:t>
      </w:r>
      <w:r w:rsidRPr="009641BD">
        <w:rPr>
          <w:color w:val="000000"/>
        </w:rPr>
        <w:t>ускользну</w:t>
      </w:r>
      <w:r>
        <w:rPr>
          <w:color w:val="000000"/>
        </w:rPr>
        <w:t xml:space="preserve">ла </w:t>
      </w:r>
      <w:r w:rsidRPr="009641BD">
        <w:rPr>
          <w:color w:val="000000"/>
        </w:rPr>
        <w:t>от</w:t>
      </w:r>
      <w:r>
        <w:rPr>
          <w:color w:val="000000"/>
        </w:rPr>
        <w:t xml:space="preserve"> </w:t>
      </w:r>
      <w:r w:rsidRPr="009641BD">
        <w:rPr>
          <w:color w:val="000000"/>
        </w:rPr>
        <w:t>меня,</w:t>
      </w:r>
      <w:r>
        <w:rPr>
          <w:color w:val="000000"/>
        </w:rPr>
        <w:t xml:space="preserve"> </w:t>
      </w:r>
      <w:r w:rsidRPr="009641BD">
        <w:rPr>
          <w:color w:val="000000"/>
        </w:rPr>
        <w:t>я</w:t>
      </w:r>
      <w:r>
        <w:rPr>
          <w:color w:val="000000"/>
        </w:rPr>
        <w:t xml:space="preserve"> </w:t>
      </w:r>
      <w:r w:rsidRPr="009641BD">
        <w:rPr>
          <w:color w:val="000000"/>
        </w:rPr>
        <w:t>протянул</w:t>
      </w:r>
      <w:r>
        <w:rPr>
          <w:color w:val="000000"/>
        </w:rPr>
        <w:t xml:space="preserve"> </w:t>
      </w:r>
      <w:r w:rsidRPr="009641BD">
        <w:rPr>
          <w:color w:val="000000"/>
        </w:rPr>
        <w:t>руку</w:t>
      </w:r>
      <w:r>
        <w:rPr>
          <w:color w:val="000000"/>
        </w:rPr>
        <w:t xml:space="preserve"> к подбородку и </w:t>
      </w:r>
      <w:r w:rsidRPr="009641BD">
        <w:rPr>
          <w:color w:val="000000"/>
        </w:rPr>
        <w:t>осторожно</w:t>
      </w:r>
      <w:r>
        <w:rPr>
          <w:color w:val="000000"/>
        </w:rPr>
        <w:t xml:space="preserve"> приподнял её </w:t>
      </w:r>
      <w:r w:rsidRPr="009641BD">
        <w:rPr>
          <w:color w:val="000000"/>
        </w:rPr>
        <w:t>лицо.</w:t>
      </w:r>
      <w:r w:rsidRPr="00B72AC4">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9641BD">
        <w:rPr>
          <w:color w:val="000000"/>
        </w:rPr>
        <w:t>Сьюз</w:t>
      </w:r>
      <w:r>
        <w:rPr>
          <w:color w:val="000000"/>
        </w:rPr>
        <w:t>а</w:t>
      </w:r>
      <w:r w:rsidRPr="009641BD">
        <w:rPr>
          <w:color w:val="000000"/>
        </w:rPr>
        <w:t>н,</w:t>
      </w:r>
      <w:r>
        <w:rPr>
          <w:color w:val="000000"/>
        </w:rPr>
        <w:t xml:space="preserve"> </w:t>
      </w:r>
      <w:r w:rsidRPr="009641BD">
        <w:rPr>
          <w:color w:val="000000"/>
        </w:rPr>
        <w:t>почему</w:t>
      </w:r>
      <w:r>
        <w:rPr>
          <w:color w:val="000000"/>
        </w:rPr>
        <w:t xml:space="preserve"> </w:t>
      </w:r>
      <w:r w:rsidRPr="009641BD">
        <w:rPr>
          <w:color w:val="000000"/>
        </w:rPr>
        <w:t>ты</w:t>
      </w:r>
      <w:r>
        <w:rPr>
          <w:color w:val="000000"/>
        </w:rPr>
        <w:t xml:space="preserve"> </w:t>
      </w:r>
      <w:r w:rsidRPr="009641BD">
        <w:rPr>
          <w:color w:val="000000"/>
        </w:rPr>
        <w:t>плачешь?</w:t>
      </w:r>
      <w:r>
        <w:t xml:space="preserve"> </w:t>
      </w:r>
      <w:r w:rsidRPr="002E39F0">
        <w:t>–</w:t>
      </w:r>
      <w:r>
        <w:rPr>
          <w:color w:val="000000"/>
        </w:rPr>
        <w:t xml:space="preserve"> Это из-за Итана</w:t>
      </w:r>
      <w:r w:rsidRPr="009641BD">
        <w:rPr>
          <w:color w:val="000000"/>
        </w:rPr>
        <w:t>?</w:t>
      </w:r>
      <w:r w:rsidRPr="00B72AC4">
        <w:rPr>
          <w:rStyle w:val="apple-converted-space"/>
          <w:color w:val="000000"/>
        </w:rPr>
        <w:t xml:space="preserve"> </w:t>
      </w:r>
      <w:r w:rsidRPr="009641BD">
        <w:rPr>
          <w:color w:val="000000"/>
        </w:rPr>
        <w:t>Что</w:t>
      </w:r>
      <w:r>
        <w:rPr>
          <w:color w:val="000000"/>
        </w:rPr>
        <w:t xml:space="preserve"> этот </w:t>
      </w:r>
      <w:r w:rsidRPr="009641BD">
        <w:rPr>
          <w:color w:val="000000"/>
        </w:rPr>
        <w:t>ублюдок</w:t>
      </w:r>
      <w:r>
        <w:rPr>
          <w:color w:val="000000"/>
        </w:rPr>
        <w:t xml:space="preserve"> ей </w:t>
      </w:r>
      <w:r w:rsidRPr="009641BD">
        <w:rPr>
          <w:color w:val="000000"/>
        </w:rPr>
        <w:t>сказал,</w:t>
      </w:r>
      <w:r>
        <w:rPr>
          <w:color w:val="000000"/>
        </w:rPr>
        <w:t xml:space="preserve"> </w:t>
      </w:r>
      <w:r w:rsidRPr="009641BD">
        <w:rPr>
          <w:color w:val="000000"/>
        </w:rPr>
        <w:t>что</w:t>
      </w:r>
      <w:r>
        <w:rPr>
          <w:color w:val="000000"/>
        </w:rPr>
        <w:t xml:space="preserve"> </w:t>
      </w:r>
      <w:r w:rsidRPr="009641BD">
        <w:rPr>
          <w:color w:val="000000"/>
        </w:rPr>
        <w:t>она</w:t>
      </w:r>
      <w:r>
        <w:rPr>
          <w:color w:val="000000"/>
        </w:rPr>
        <w:t xml:space="preserve"> рас</w:t>
      </w:r>
      <w:r w:rsidRPr="009641BD">
        <w:rPr>
          <w:color w:val="000000"/>
        </w:rPr>
        <w:t>плака</w:t>
      </w:r>
      <w:r>
        <w:rPr>
          <w:color w:val="000000"/>
        </w:rPr>
        <w:t>лась</w:t>
      </w:r>
      <w:r w:rsidRPr="009641BD">
        <w:rPr>
          <w:color w:val="000000"/>
        </w:rPr>
        <w:t>?</w:t>
      </w:r>
    </w:p>
    <w:p w:rsidR="00612074" w:rsidRDefault="00612074" w:rsidP="00612074">
      <w:pPr>
        <w:pStyle w:val="western"/>
        <w:shd w:val="clear" w:color="auto" w:fill="FFFFFF"/>
        <w:spacing w:before="0" w:after="0"/>
        <w:ind w:firstLine="461"/>
        <w:jc w:val="both"/>
        <w:rPr>
          <w:color w:val="000000"/>
        </w:rPr>
      </w:pPr>
      <w:r>
        <w:rPr>
          <w:color w:val="000000"/>
        </w:rPr>
        <w:t>Как бы то ни было, я собирался его убить!</w:t>
      </w:r>
    </w:p>
    <w:p w:rsidR="00612074" w:rsidRPr="007846F4" w:rsidRDefault="00612074" w:rsidP="00612074">
      <w:pPr>
        <w:pStyle w:val="western"/>
        <w:shd w:val="clear" w:color="auto" w:fill="FFFFFF"/>
        <w:spacing w:before="0" w:after="0"/>
        <w:ind w:firstLine="461"/>
        <w:jc w:val="both"/>
        <w:rPr>
          <w:color w:val="000000"/>
        </w:rPr>
      </w:pPr>
      <w:r>
        <w:rPr>
          <w:color w:val="000000"/>
        </w:rPr>
        <w:t xml:space="preserve">Какой-то </w:t>
      </w:r>
      <w:r w:rsidRPr="009641BD">
        <w:rPr>
          <w:color w:val="000000"/>
        </w:rPr>
        <w:t>непостижим</w:t>
      </w:r>
      <w:r>
        <w:rPr>
          <w:color w:val="000000"/>
        </w:rPr>
        <w:t>ы</w:t>
      </w:r>
      <w:r w:rsidRPr="009641BD">
        <w:rPr>
          <w:color w:val="000000"/>
        </w:rPr>
        <w:t>й</w:t>
      </w:r>
      <w:r>
        <w:rPr>
          <w:color w:val="000000"/>
        </w:rPr>
        <w:t xml:space="preserve"> </w:t>
      </w:r>
      <w:r w:rsidRPr="009641BD">
        <w:rPr>
          <w:color w:val="000000"/>
        </w:rPr>
        <w:t>момент</w:t>
      </w:r>
      <w:r>
        <w:rPr>
          <w:color w:val="000000"/>
        </w:rPr>
        <w:t xml:space="preserve"> </w:t>
      </w:r>
      <w:r w:rsidRPr="009641BD">
        <w:rPr>
          <w:color w:val="000000"/>
        </w:rPr>
        <w:t>Сью</w:t>
      </w:r>
      <w:r>
        <w:rPr>
          <w:color w:val="000000"/>
        </w:rPr>
        <w:t xml:space="preserve"> </w:t>
      </w:r>
      <w:r w:rsidRPr="009641BD">
        <w:rPr>
          <w:color w:val="000000"/>
        </w:rPr>
        <w:t>смотрела</w:t>
      </w:r>
      <w:r>
        <w:rPr>
          <w:color w:val="000000"/>
        </w:rPr>
        <w:t xml:space="preserve"> </w:t>
      </w:r>
      <w:r w:rsidRPr="009641BD">
        <w:rPr>
          <w:color w:val="000000"/>
        </w:rPr>
        <w:t>на</w:t>
      </w:r>
      <w:r>
        <w:rPr>
          <w:color w:val="000000"/>
        </w:rPr>
        <w:t xml:space="preserve"> </w:t>
      </w:r>
      <w:r w:rsidRPr="009641BD">
        <w:rPr>
          <w:color w:val="000000"/>
        </w:rPr>
        <w:t>меня</w:t>
      </w:r>
      <w:r>
        <w:rPr>
          <w:color w:val="000000"/>
        </w:rPr>
        <w:t xml:space="preserve">, </w:t>
      </w:r>
      <w:proofErr w:type="gramStart"/>
      <w:r>
        <w:rPr>
          <w:color w:val="000000"/>
        </w:rPr>
        <w:t>уязвленная</w:t>
      </w:r>
      <w:proofErr w:type="gramEnd"/>
      <w:r>
        <w:rPr>
          <w:color w:val="000000"/>
        </w:rPr>
        <w:t xml:space="preserve"> </w:t>
      </w:r>
      <w:r w:rsidRPr="009641BD">
        <w:rPr>
          <w:color w:val="000000"/>
        </w:rPr>
        <w:t>и</w:t>
      </w:r>
      <w:r>
        <w:rPr>
          <w:color w:val="000000"/>
        </w:rPr>
        <w:t xml:space="preserve"> </w:t>
      </w:r>
      <w:r w:rsidRPr="009641BD">
        <w:rPr>
          <w:color w:val="000000"/>
        </w:rPr>
        <w:t>раз</w:t>
      </w:r>
      <w:r>
        <w:rPr>
          <w:color w:val="000000"/>
        </w:rPr>
        <w:t>битая</w:t>
      </w:r>
      <w:r w:rsidRPr="009641BD">
        <w:rPr>
          <w:color w:val="000000"/>
        </w:rPr>
        <w:t>.</w:t>
      </w:r>
      <w:r w:rsidRPr="00B72AC4">
        <w:rPr>
          <w:rStyle w:val="apple-converted-space"/>
          <w:color w:val="000000"/>
        </w:rPr>
        <w:t xml:space="preserve"> </w:t>
      </w:r>
      <w:r w:rsidRPr="009641BD">
        <w:rPr>
          <w:color w:val="000000"/>
        </w:rPr>
        <w:t>Е</w:t>
      </w:r>
      <w:r>
        <w:rPr>
          <w:color w:val="000000"/>
        </w:rPr>
        <w:t xml:space="preserve">ё </w:t>
      </w:r>
      <w:r w:rsidRPr="009641BD">
        <w:rPr>
          <w:color w:val="000000"/>
        </w:rPr>
        <w:t>лицо</w:t>
      </w:r>
      <w:r>
        <w:rPr>
          <w:color w:val="000000"/>
        </w:rPr>
        <w:t xml:space="preserve"> </w:t>
      </w:r>
      <w:r w:rsidRPr="009641BD">
        <w:rPr>
          <w:color w:val="000000"/>
        </w:rPr>
        <w:t>побледнело,</w:t>
      </w:r>
      <w:r>
        <w:rPr>
          <w:color w:val="000000"/>
        </w:rPr>
        <w:t xml:space="preserve"> </w:t>
      </w:r>
      <w:r w:rsidRPr="009641BD">
        <w:rPr>
          <w:color w:val="000000"/>
        </w:rPr>
        <w:t>ды</w:t>
      </w:r>
      <w:r>
        <w:rPr>
          <w:color w:val="000000"/>
        </w:rPr>
        <w:t xml:space="preserve">хание стало </w:t>
      </w:r>
      <w:r w:rsidRPr="009641BD">
        <w:rPr>
          <w:color w:val="000000"/>
        </w:rPr>
        <w:t>слишком</w:t>
      </w:r>
      <w:r>
        <w:rPr>
          <w:color w:val="000000"/>
        </w:rPr>
        <w:t xml:space="preserve"> </w:t>
      </w:r>
      <w:r w:rsidRPr="009641BD">
        <w:rPr>
          <w:color w:val="000000"/>
        </w:rPr>
        <w:t>быстр</w:t>
      </w:r>
      <w:r>
        <w:rPr>
          <w:color w:val="000000"/>
        </w:rPr>
        <w:t>ым, и о</w:t>
      </w:r>
      <w:r w:rsidRPr="009641BD">
        <w:rPr>
          <w:color w:val="000000"/>
        </w:rPr>
        <w:t>на</w:t>
      </w:r>
      <w:r>
        <w:rPr>
          <w:color w:val="000000"/>
        </w:rPr>
        <w:t xml:space="preserve"> </w:t>
      </w:r>
      <w:r w:rsidRPr="009641BD">
        <w:rPr>
          <w:color w:val="000000"/>
        </w:rPr>
        <w:t>покачнулась.</w:t>
      </w:r>
      <w:r w:rsidRPr="00B72AC4">
        <w:rPr>
          <w:rStyle w:val="apple-converted-space"/>
          <w:color w:val="000000"/>
        </w:rPr>
        <w:t xml:space="preserve"> </w:t>
      </w:r>
      <w:r w:rsidRPr="009641BD">
        <w:rPr>
          <w:color w:val="000000"/>
        </w:rPr>
        <w:t>Ч</w:t>
      </w:r>
      <w:r>
        <w:rPr>
          <w:color w:val="000000"/>
        </w:rPr>
        <w:t>ё</w:t>
      </w:r>
      <w:r w:rsidRPr="009641BD">
        <w:rPr>
          <w:color w:val="000000"/>
        </w:rPr>
        <w:t>рт</w:t>
      </w:r>
      <w:r>
        <w:rPr>
          <w:color w:val="000000"/>
        </w:rPr>
        <w:t xml:space="preserve"> </w:t>
      </w:r>
      <w:r w:rsidRPr="009641BD">
        <w:rPr>
          <w:color w:val="000000"/>
        </w:rPr>
        <w:t>возьми,</w:t>
      </w:r>
      <w:r>
        <w:rPr>
          <w:color w:val="000000"/>
        </w:rPr>
        <w:t xml:space="preserve"> </w:t>
      </w:r>
      <w:r w:rsidRPr="009641BD">
        <w:rPr>
          <w:color w:val="000000"/>
        </w:rPr>
        <w:t>она</w:t>
      </w:r>
      <w:r>
        <w:rPr>
          <w:color w:val="000000"/>
        </w:rPr>
        <w:t xml:space="preserve"> в </w:t>
      </w:r>
      <w:r w:rsidRPr="009641BD">
        <w:rPr>
          <w:color w:val="000000"/>
        </w:rPr>
        <w:t>любую</w:t>
      </w:r>
      <w:r>
        <w:rPr>
          <w:color w:val="000000"/>
        </w:rPr>
        <w:t xml:space="preserve"> </w:t>
      </w:r>
      <w:r w:rsidRPr="009641BD">
        <w:rPr>
          <w:color w:val="000000"/>
        </w:rPr>
        <w:t xml:space="preserve">секунду </w:t>
      </w:r>
      <w:r>
        <w:rPr>
          <w:color w:val="000000"/>
        </w:rPr>
        <w:t xml:space="preserve">могла упасть </w:t>
      </w:r>
      <w:r w:rsidRPr="009641BD">
        <w:rPr>
          <w:color w:val="000000"/>
        </w:rPr>
        <w:t>на</w:t>
      </w:r>
      <w:r>
        <w:rPr>
          <w:color w:val="000000"/>
        </w:rPr>
        <w:t xml:space="preserve"> </w:t>
      </w:r>
      <w:r w:rsidRPr="009641BD">
        <w:rPr>
          <w:color w:val="000000"/>
        </w:rPr>
        <w:t>моем</w:t>
      </w:r>
      <w:r>
        <w:rPr>
          <w:color w:val="000000"/>
        </w:rPr>
        <w:t xml:space="preserve"> </w:t>
      </w:r>
      <w:r w:rsidRPr="009641BD">
        <w:rPr>
          <w:color w:val="000000"/>
        </w:rPr>
        <w:t>пороге.</w:t>
      </w:r>
    </w:p>
    <w:p w:rsidR="00612074" w:rsidRPr="007846F4" w:rsidRDefault="00612074" w:rsidP="00612074">
      <w:pPr>
        <w:pStyle w:val="western"/>
        <w:shd w:val="clear" w:color="auto" w:fill="FFFFFF"/>
        <w:spacing w:before="0" w:after="0"/>
        <w:ind w:firstLine="461"/>
        <w:jc w:val="both"/>
        <w:rPr>
          <w:color w:val="000000"/>
        </w:rPr>
      </w:pPr>
      <w:r w:rsidRPr="009641BD">
        <w:rPr>
          <w:color w:val="000000"/>
        </w:rPr>
        <w:t>В</w:t>
      </w:r>
      <w:r>
        <w:rPr>
          <w:color w:val="000000"/>
        </w:rPr>
        <w:t xml:space="preserve"> </w:t>
      </w:r>
      <w:r w:rsidRPr="009641BD">
        <w:rPr>
          <w:color w:val="000000"/>
        </w:rPr>
        <w:t>порыве</w:t>
      </w:r>
      <w:r>
        <w:rPr>
          <w:color w:val="000000"/>
        </w:rPr>
        <w:t xml:space="preserve"> </w:t>
      </w:r>
      <w:r w:rsidRPr="009641BD">
        <w:rPr>
          <w:color w:val="000000"/>
        </w:rPr>
        <w:t>беспокойства</w:t>
      </w:r>
      <w:r>
        <w:rPr>
          <w:color w:val="000000"/>
        </w:rPr>
        <w:t xml:space="preserve"> </w:t>
      </w:r>
      <w:r w:rsidRPr="009641BD">
        <w:rPr>
          <w:color w:val="000000"/>
        </w:rPr>
        <w:t>я</w:t>
      </w:r>
      <w:r>
        <w:rPr>
          <w:color w:val="000000"/>
        </w:rPr>
        <w:t xml:space="preserve"> </w:t>
      </w:r>
      <w:r w:rsidRPr="009641BD">
        <w:rPr>
          <w:color w:val="000000"/>
        </w:rPr>
        <w:t>схватил</w:t>
      </w:r>
      <w:r>
        <w:rPr>
          <w:color w:val="000000"/>
        </w:rPr>
        <w:t xml:space="preserve"> </w:t>
      </w:r>
      <w:r w:rsidRPr="009641BD">
        <w:rPr>
          <w:color w:val="000000"/>
        </w:rPr>
        <w:t>е</w:t>
      </w:r>
      <w:r>
        <w:rPr>
          <w:color w:val="000000"/>
        </w:rPr>
        <w:t xml:space="preserve">ё за </w:t>
      </w:r>
      <w:r w:rsidRPr="009641BD">
        <w:rPr>
          <w:color w:val="000000"/>
        </w:rPr>
        <w:t>руки</w:t>
      </w:r>
      <w:r w:rsidRPr="00525268">
        <w:rPr>
          <w:color w:val="000000"/>
        </w:rPr>
        <w:t xml:space="preserve"> </w:t>
      </w:r>
      <w:r>
        <w:rPr>
          <w:color w:val="000000"/>
        </w:rPr>
        <w:t>и</w:t>
      </w:r>
      <w:r w:rsidRPr="009641BD">
        <w:rPr>
          <w:color w:val="000000"/>
        </w:rPr>
        <w:t>,</w:t>
      </w:r>
      <w:r>
        <w:rPr>
          <w:color w:val="000000"/>
        </w:rPr>
        <w:t xml:space="preserve"> </w:t>
      </w:r>
      <w:r w:rsidRPr="009641BD">
        <w:rPr>
          <w:color w:val="000000"/>
        </w:rPr>
        <w:t>не</w:t>
      </w:r>
      <w:r>
        <w:rPr>
          <w:color w:val="000000"/>
        </w:rPr>
        <w:t xml:space="preserve"> </w:t>
      </w:r>
      <w:r w:rsidRPr="009641BD">
        <w:rPr>
          <w:color w:val="000000"/>
        </w:rPr>
        <w:t>обращая</w:t>
      </w:r>
      <w:r>
        <w:rPr>
          <w:color w:val="000000"/>
        </w:rPr>
        <w:t xml:space="preserve"> </w:t>
      </w:r>
      <w:r w:rsidRPr="009641BD">
        <w:rPr>
          <w:color w:val="000000"/>
        </w:rPr>
        <w:t>внимания</w:t>
      </w:r>
      <w:r>
        <w:rPr>
          <w:color w:val="000000"/>
        </w:rPr>
        <w:t xml:space="preserve"> </w:t>
      </w:r>
      <w:r w:rsidRPr="009641BD">
        <w:rPr>
          <w:color w:val="000000"/>
        </w:rPr>
        <w:t>на</w:t>
      </w:r>
      <w:r>
        <w:rPr>
          <w:color w:val="000000"/>
        </w:rPr>
        <w:t xml:space="preserve"> гнев</w:t>
      </w:r>
      <w:r w:rsidRPr="009641BD">
        <w:rPr>
          <w:color w:val="000000"/>
        </w:rPr>
        <w:t>,</w:t>
      </w:r>
      <w:r>
        <w:rPr>
          <w:color w:val="000000"/>
        </w:rPr>
        <w:t xml:space="preserve"> </w:t>
      </w:r>
      <w:r w:rsidRPr="009641BD">
        <w:rPr>
          <w:color w:val="000000"/>
        </w:rPr>
        <w:t>притянул</w:t>
      </w:r>
      <w:r>
        <w:rPr>
          <w:color w:val="000000"/>
        </w:rPr>
        <w:t xml:space="preserve"> </w:t>
      </w:r>
      <w:r w:rsidRPr="009641BD">
        <w:rPr>
          <w:color w:val="000000"/>
        </w:rPr>
        <w:t>к</w:t>
      </w:r>
      <w:r>
        <w:rPr>
          <w:color w:val="000000"/>
        </w:rPr>
        <w:t xml:space="preserve"> </w:t>
      </w:r>
      <w:r w:rsidRPr="009641BD">
        <w:rPr>
          <w:color w:val="000000"/>
        </w:rPr>
        <w:t>груди,</w:t>
      </w:r>
      <w:r>
        <w:rPr>
          <w:color w:val="000000"/>
        </w:rPr>
        <w:t xml:space="preserve"> поймав </w:t>
      </w:r>
      <w:r w:rsidRPr="009641BD">
        <w:rPr>
          <w:color w:val="000000"/>
        </w:rPr>
        <w:t>е</w:t>
      </w:r>
      <w:r>
        <w:rPr>
          <w:color w:val="000000"/>
        </w:rPr>
        <w:t xml:space="preserve">ё </w:t>
      </w:r>
      <w:r w:rsidRPr="009641BD">
        <w:rPr>
          <w:color w:val="000000"/>
        </w:rPr>
        <w:t>прежде</w:t>
      </w:r>
      <w:r>
        <w:rPr>
          <w:color w:val="000000"/>
        </w:rPr>
        <w:t xml:space="preserve">, </w:t>
      </w:r>
      <w:r w:rsidRPr="009641BD">
        <w:rPr>
          <w:color w:val="000000"/>
        </w:rPr>
        <w:t>чем</w:t>
      </w:r>
      <w:r>
        <w:rPr>
          <w:color w:val="000000"/>
        </w:rPr>
        <w:t xml:space="preserve"> </w:t>
      </w:r>
      <w:r w:rsidRPr="009641BD">
        <w:rPr>
          <w:color w:val="000000"/>
        </w:rPr>
        <w:t>она</w:t>
      </w:r>
      <w:r>
        <w:rPr>
          <w:color w:val="000000"/>
        </w:rPr>
        <w:t xml:space="preserve"> </w:t>
      </w:r>
      <w:r w:rsidRPr="009641BD">
        <w:rPr>
          <w:color w:val="000000"/>
        </w:rPr>
        <w:t>упала.</w:t>
      </w:r>
      <w:r>
        <w:rPr>
          <w:color w:val="000000"/>
        </w:rPr>
        <w:t xml:space="preserve"> Её руки сразу же скользнули мне за спину, обнимая меня</w:t>
      </w:r>
      <w:r w:rsidRPr="009641BD">
        <w:rPr>
          <w:color w:val="000000"/>
        </w:rPr>
        <w:t>.</w:t>
      </w:r>
      <w:r w:rsidRPr="00B72AC4">
        <w:rPr>
          <w:rStyle w:val="apple-converted-space"/>
          <w:color w:val="000000"/>
        </w:rPr>
        <w:t xml:space="preserve"> </w:t>
      </w:r>
      <w:r>
        <w:rPr>
          <w:rStyle w:val="apple-converted-space"/>
          <w:color w:val="000000"/>
        </w:rPr>
        <w:t>Пальцы за спиной впились в мою толстовку</w:t>
      </w:r>
      <w:r w:rsidRPr="009641BD">
        <w:rPr>
          <w:color w:val="000000"/>
        </w:rPr>
        <w:t>,</w:t>
      </w:r>
      <w:r>
        <w:rPr>
          <w:color w:val="000000"/>
        </w:rPr>
        <w:t xml:space="preserve"> </w:t>
      </w:r>
      <w:r w:rsidRPr="009641BD">
        <w:rPr>
          <w:color w:val="000000"/>
        </w:rPr>
        <w:t>вероятно,</w:t>
      </w:r>
      <w:r>
        <w:rPr>
          <w:color w:val="000000"/>
        </w:rPr>
        <w:t xml:space="preserve"> ища поддержку</w:t>
      </w:r>
      <w:r w:rsidRPr="009641BD">
        <w:rPr>
          <w:color w:val="000000"/>
        </w:rPr>
        <w:t>.</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9278CF">
        <w:t>Я развела своих родителей</w:t>
      </w:r>
      <w:r w:rsidRPr="007846F4">
        <w:rPr>
          <w:color w:val="000000"/>
        </w:rPr>
        <w:t>!</w:t>
      </w:r>
      <w:r>
        <w:t xml:space="preserve"> </w:t>
      </w:r>
      <w:r w:rsidRPr="002E39F0">
        <w:t>–</w:t>
      </w:r>
      <w:r>
        <w:t xml:space="preserve"> </w:t>
      </w:r>
      <w:r>
        <w:rPr>
          <w:color w:val="000000"/>
        </w:rPr>
        <w:t>в</w:t>
      </w:r>
      <w:r w:rsidRPr="007846F4">
        <w:rPr>
          <w:color w:val="000000"/>
        </w:rPr>
        <w:t xml:space="preserve">ырвался </w:t>
      </w:r>
      <w:r>
        <w:rPr>
          <w:color w:val="000000"/>
        </w:rPr>
        <w:t>у неё хриплый вскрик</w:t>
      </w:r>
      <w:r w:rsidRPr="007846F4">
        <w:rPr>
          <w:color w:val="000000"/>
        </w:rPr>
        <w:t xml:space="preserve">, приглушенный моей </w:t>
      </w:r>
      <w:r>
        <w:rPr>
          <w:color w:val="000000"/>
        </w:rPr>
        <w:t>толстовкой</w:t>
      </w:r>
      <w:r w:rsidRPr="007846F4">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Это, определенно, не то, что я ожидал услышать.</w:t>
      </w:r>
      <w:r>
        <w:rPr>
          <w:rStyle w:val="apple-converted-space"/>
          <w:color w:val="000000"/>
        </w:rPr>
        <w:t xml:space="preserve"> </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sidRPr="009278CF">
        <w:t>Что ты сделала</w:t>
      </w:r>
      <w:r>
        <w:rPr>
          <w:color w:val="000000"/>
        </w:rPr>
        <w:t>?</w:t>
      </w:r>
      <w:r>
        <w:t xml:space="preserve"> </w:t>
      </w:r>
      <w:r w:rsidRPr="002E39F0">
        <w:t>–</w:t>
      </w:r>
      <w:r>
        <w:rPr>
          <w:color w:val="000000"/>
        </w:rPr>
        <w:t xml:space="preserve"> уточнил я, крепко обнимая её, и положив руку на её волосы.</w:t>
      </w:r>
    </w:p>
    <w:p w:rsidR="00612074" w:rsidRDefault="00612074" w:rsidP="00612074">
      <w:pPr>
        <w:pStyle w:val="western"/>
        <w:shd w:val="clear" w:color="auto" w:fill="FFFFFF"/>
        <w:spacing w:before="0" w:after="0"/>
        <w:ind w:firstLine="461"/>
        <w:jc w:val="both"/>
        <w:rPr>
          <w:color w:val="000000"/>
        </w:rPr>
      </w:pPr>
      <w:r>
        <w:rPr>
          <w:color w:val="000000"/>
        </w:rPr>
        <w:t xml:space="preserve">И если первая </w:t>
      </w:r>
      <w:r w:rsidRPr="009641BD">
        <w:rPr>
          <w:color w:val="000000"/>
        </w:rPr>
        <w:t>одинок</w:t>
      </w:r>
      <w:r>
        <w:rPr>
          <w:color w:val="000000"/>
        </w:rPr>
        <w:t xml:space="preserve">ая </w:t>
      </w:r>
      <w:r w:rsidRPr="009641BD">
        <w:rPr>
          <w:color w:val="000000"/>
        </w:rPr>
        <w:t>слез</w:t>
      </w:r>
      <w:r>
        <w:rPr>
          <w:color w:val="000000"/>
        </w:rPr>
        <w:t xml:space="preserve">а </w:t>
      </w:r>
      <w:r w:rsidRPr="009641BD">
        <w:rPr>
          <w:color w:val="000000"/>
        </w:rPr>
        <w:t>на</w:t>
      </w:r>
      <w:r>
        <w:rPr>
          <w:color w:val="000000"/>
        </w:rPr>
        <w:t xml:space="preserve"> </w:t>
      </w:r>
      <w:r w:rsidRPr="009641BD">
        <w:rPr>
          <w:color w:val="000000"/>
        </w:rPr>
        <w:t>щеке</w:t>
      </w:r>
      <w:r>
        <w:rPr>
          <w:color w:val="000000"/>
        </w:rPr>
        <w:t xml:space="preserve"> удивила меня, то рыдания в моих объятьях выбили меня из колеи</w:t>
      </w:r>
      <w:r w:rsidRPr="009641BD">
        <w:rPr>
          <w:color w:val="000000"/>
        </w:rPr>
        <w:t>.</w:t>
      </w:r>
      <w:r w:rsidRPr="00B72AC4">
        <w:rPr>
          <w:rStyle w:val="apple-converted-space"/>
          <w:color w:val="000000"/>
        </w:rPr>
        <w:t xml:space="preserve"> </w:t>
      </w:r>
      <w:r w:rsidRPr="009641BD">
        <w:rPr>
          <w:color w:val="000000"/>
        </w:rPr>
        <w:t>Е</w:t>
      </w:r>
      <w:r>
        <w:rPr>
          <w:color w:val="000000"/>
        </w:rPr>
        <w:t xml:space="preserve">ё </w:t>
      </w:r>
      <w:r w:rsidRPr="009641BD">
        <w:rPr>
          <w:color w:val="000000"/>
        </w:rPr>
        <w:t>тело</w:t>
      </w:r>
      <w:r>
        <w:rPr>
          <w:color w:val="000000"/>
        </w:rPr>
        <w:t xml:space="preserve"> за</w:t>
      </w:r>
      <w:r w:rsidRPr="009641BD">
        <w:rPr>
          <w:color w:val="000000"/>
        </w:rPr>
        <w:t>тряслось,</w:t>
      </w:r>
      <w:r>
        <w:rPr>
          <w:color w:val="000000"/>
        </w:rPr>
        <w:t xml:space="preserve"> а </w:t>
      </w:r>
      <w:r w:rsidRPr="009641BD">
        <w:rPr>
          <w:color w:val="000000"/>
        </w:rPr>
        <w:t>голос</w:t>
      </w:r>
      <w:r>
        <w:rPr>
          <w:color w:val="000000"/>
        </w:rPr>
        <w:t xml:space="preserve"> </w:t>
      </w:r>
      <w:r w:rsidRPr="009641BD">
        <w:rPr>
          <w:color w:val="000000"/>
        </w:rPr>
        <w:t>дрогнул,</w:t>
      </w:r>
      <w:r>
        <w:rPr>
          <w:color w:val="000000"/>
        </w:rPr>
        <w:t xml:space="preserve"> и она </w:t>
      </w:r>
      <w:r w:rsidRPr="009641BD">
        <w:rPr>
          <w:color w:val="000000"/>
        </w:rPr>
        <w:t>р</w:t>
      </w:r>
      <w:r>
        <w:rPr>
          <w:color w:val="000000"/>
        </w:rPr>
        <w:t xml:space="preserve">асплакалась у меня </w:t>
      </w:r>
      <w:r w:rsidRPr="009641BD">
        <w:rPr>
          <w:color w:val="000000"/>
        </w:rPr>
        <w:t>на</w:t>
      </w:r>
      <w:r>
        <w:rPr>
          <w:color w:val="000000"/>
        </w:rPr>
        <w:t xml:space="preserve"> </w:t>
      </w:r>
      <w:r w:rsidRPr="009641BD">
        <w:rPr>
          <w:color w:val="000000"/>
        </w:rPr>
        <w:t>груди</w:t>
      </w:r>
      <w:r>
        <w:rPr>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9278CF">
        <w:t xml:space="preserve">Мои родители разводятся. </w:t>
      </w:r>
      <w:r>
        <w:t>И</w:t>
      </w:r>
      <w:r w:rsidRPr="009278CF">
        <w:t>з</w:t>
      </w:r>
      <w:r>
        <w:t>-</w:t>
      </w:r>
      <w:r w:rsidRPr="009278CF">
        <w:t>за меня</w:t>
      </w:r>
      <w:r w:rsidRPr="009641BD">
        <w:rPr>
          <w:color w:val="000000"/>
        </w:rPr>
        <w:t>!</w:t>
      </w:r>
    </w:p>
    <w:p w:rsidR="00612074" w:rsidRDefault="00612074" w:rsidP="00612074">
      <w:pPr>
        <w:pStyle w:val="western"/>
        <w:shd w:val="clear" w:color="auto" w:fill="FFFFFF"/>
        <w:spacing w:before="0" w:after="0"/>
        <w:ind w:firstLine="461"/>
        <w:jc w:val="both"/>
        <w:rPr>
          <w:color w:val="000000"/>
        </w:rPr>
      </w:pPr>
      <w:r w:rsidRPr="009641BD">
        <w:rPr>
          <w:color w:val="000000"/>
        </w:rPr>
        <w:t>Я</w:t>
      </w:r>
      <w:r>
        <w:rPr>
          <w:color w:val="000000"/>
        </w:rPr>
        <w:t xml:space="preserve"> </w:t>
      </w:r>
      <w:r w:rsidRPr="009641BD">
        <w:rPr>
          <w:color w:val="000000"/>
        </w:rPr>
        <w:t>никогда</w:t>
      </w:r>
      <w:r>
        <w:rPr>
          <w:color w:val="000000"/>
        </w:rPr>
        <w:t xml:space="preserve"> до этого </w:t>
      </w:r>
      <w:r w:rsidRPr="009641BD">
        <w:rPr>
          <w:color w:val="000000"/>
        </w:rPr>
        <w:t>не</w:t>
      </w:r>
      <w:r>
        <w:rPr>
          <w:color w:val="000000"/>
        </w:rPr>
        <w:t xml:space="preserve"> </w:t>
      </w:r>
      <w:r w:rsidRPr="009641BD">
        <w:rPr>
          <w:color w:val="000000"/>
        </w:rPr>
        <w:t>имел</w:t>
      </w:r>
      <w:r>
        <w:rPr>
          <w:color w:val="000000"/>
        </w:rPr>
        <w:t xml:space="preserve"> </w:t>
      </w:r>
      <w:r w:rsidRPr="009641BD">
        <w:rPr>
          <w:color w:val="000000"/>
        </w:rPr>
        <w:t>дел</w:t>
      </w:r>
      <w:r>
        <w:rPr>
          <w:color w:val="000000"/>
        </w:rPr>
        <w:t xml:space="preserve">а </w:t>
      </w:r>
      <w:r w:rsidRPr="009641BD">
        <w:rPr>
          <w:color w:val="000000"/>
        </w:rPr>
        <w:t>с</w:t>
      </w:r>
      <w:r>
        <w:rPr>
          <w:color w:val="000000"/>
        </w:rPr>
        <w:t xml:space="preserve"> </w:t>
      </w:r>
      <w:r w:rsidRPr="009641BD">
        <w:rPr>
          <w:color w:val="000000"/>
        </w:rPr>
        <w:t>плачущим</w:t>
      </w:r>
      <w:r>
        <w:rPr>
          <w:color w:val="000000"/>
        </w:rPr>
        <w:t xml:space="preserve">и </w:t>
      </w:r>
      <w:r w:rsidRPr="009641BD">
        <w:rPr>
          <w:color w:val="000000"/>
        </w:rPr>
        <w:t>девушк</w:t>
      </w:r>
      <w:r>
        <w:rPr>
          <w:color w:val="000000"/>
        </w:rPr>
        <w:t>ами</w:t>
      </w:r>
      <w:r w:rsidRPr="009641BD">
        <w:rPr>
          <w:color w:val="000000"/>
        </w:rPr>
        <w:t>,</w:t>
      </w:r>
      <w:r>
        <w:rPr>
          <w:color w:val="000000"/>
        </w:rPr>
        <w:t xml:space="preserve"> </w:t>
      </w:r>
      <w:r w:rsidRPr="009641BD">
        <w:rPr>
          <w:color w:val="000000"/>
        </w:rPr>
        <w:t>и</w:t>
      </w:r>
      <w:r>
        <w:rPr>
          <w:color w:val="000000"/>
        </w:rPr>
        <w:t xml:space="preserve"> </w:t>
      </w:r>
      <w:r w:rsidRPr="009641BD">
        <w:rPr>
          <w:color w:val="000000"/>
        </w:rPr>
        <w:t>ч</w:t>
      </w:r>
      <w:r>
        <w:rPr>
          <w:color w:val="000000"/>
        </w:rPr>
        <w:t>ё</w:t>
      </w:r>
      <w:r w:rsidRPr="009641BD">
        <w:rPr>
          <w:color w:val="000000"/>
        </w:rPr>
        <w:t>рт,</w:t>
      </w:r>
      <w:r>
        <w:rPr>
          <w:color w:val="000000"/>
        </w:rPr>
        <w:t xml:space="preserve"> </w:t>
      </w:r>
      <w:r w:rsidRPr="009641BD">
        <w:rPr>
          <w:color w:val="000000"/>
        </w:rPr>
        <w:t>если</w:t>
      </w:r>
      <w:r>
        <w:rPr>
          <w:color w:val="000000"/>
        </w:rPr>
        <w:t xml:space="preserve"> бы </w:t>
      </w:r>
      <w:r w:rsidRPr="009641BD">
        <w:rPr>
          <w:color w:val="000000"/>
        </w:rPr>
        <w:t>я</w:t>
      </w:r>
      <w:r>
        <w:rPr>
          <w:color w:val="000000"/>
        </w:rPr>
        <w:t xml:space="preserve"> только </w:t>
      </w:r>
      <w:r w:rsidRPr="009641BD">
        <w:rPr>
          <w:color w:val="000000"/>
        </w:rPr>
        <w:t>знал,</w:t>
      </w:r>
      <w:r>
        <w:rPr>
          <w:color w:val="000000"/>
        </w:rPr>
        <w:t xml:space="preserve"> </w:t>
      </w:r>
      <w:r w:rsidRPr="009641BD">
        <w:rPr>
          <w:color w:val="000000"/>
        </w:rPr>
        <w:t>что</w:t>
      </w:r>
      <w:r>
        <w:rPr>
          <w:color w:val="000000"/>
        </w:rPr>
        <w:t xml:space="preserve"> </w:t>
      </w:r>
      <w:r w:rsidRPr="009641BD">
        <w:rPr>
          <w:color w:val="000000"/>
        </w:rPr>
        <w:t>делать</w:t>
      </w:r>
      <w:r>
        <w:rPr>
          <w:color w:val="000000"/>
        </w:rPr>
        <w:t xml:space="preserve"> </w:t>
      </w:r>
      <w:r w:rsidRPr="009641BD">
        <w:rPr>
          <w:color w:val="000000"/>
        </w:rPr>
        <w:t>с</w:t>
      </w:r>
      <w:r>
        <w:rPr>
          <w:color w:val="000000"/>
        </w:rPr>
        <w:t xml:space="preserve"> </w:t>
      </w:r>
      <w:r w:rsidRPr="009641BD">
        <w:rPr>
          <w:color w:val="000000"/>
        </w:rPr>
        <w:t>Сью.</w:t>
      </w:r>
      <w:r w:rsidRPr="00B72AC4">
        <w:rPr>
          <w:rStyle w:val="apple-converted-space"/>
          <w:color w:val="000000"/>
        </w:rPr>
        <w:t xml:space="preserve"> </w:t>
      </w:r>
      <w:r>
        <w:rPr>
          <w:rStyle w:val="apple-converted-space"/>
          <w:color w:val="000000"/>
        </w:rPr>
        <w:t>Может с</w:t>
      </w:r>
      <w:r w:rsidRPr="009641BD">
        <w:rPr>
          <w:color w:val="000000"/>
        </w:rPr>
        <w:t>ка</w:t>
      </w:r>
      <w:r>
        <w:rPr>
          <w:color w:val="000000"/>
        </w:rPr>
        <w:t>зать что-то типа</w:t>
      </w:r>
      <w:r w:rsidRPr="00B72AC4">
        <w:rPr>
          <w:rStyle w:val="apple-converted-space"/>
          <w:color w:val="000000"/>
        </w:rPr>
        <w:t xml:space="preserve"> </w:t>
      </w:r>
      <w:r>
        <w:rPr>
          <w:rStyle w:val="apple-converted-space"/>
          <w:color w:val="000000"/>
        </w:rPr>
        <w:t>«</w:t>
      </w:r>
      <w:r>
        <w:rPr>
          <w:i/>
          <w:iCs/>
          <w:color w:val="000000"/>
        </w:rPr>
        <w:t>Т</w:t>
      </w:r>
      <w:r w:rsidRPr="009641BD">
        <w:rPr>
          <w:i/>
          <w:iCs/>
          <w:color w:val="000000"/>
        </w:rPr>
        <w:t>сс</w:t>
      </w:r>
      <w:r>
        <w:rPr>
          <w:i/>
          <w:iCs/>
          <w:color w:val="000000"/>
        </w:rPr>
        <w:t xml:space="preserve">с» </w:t>
      </w:r>
      <w:r w:rsidRPr="007A0CB9">
        <w:rPr>
          <w:iCs/>
          <w:color w:val="000000"/>
        </w:rPr>
        <w:t>или</w:t>
      </w:r>
      <w:r w:rsidRPr="00B72AC4">
        <w:rPr>
          <w:rStyle w:val="apple-converted-space"/>
          <w:i/>
          <w:iCs/>
          <w:color w:val="000000"/>
        </w:rPr>
        <w:t xml:space="preserve"> </w:t>
      </w:r>
      <w:r>
        <w:rPr>
          <w:rStyle w:val="apple-converted-space"/>
          <w:i/>
          <w:iCs/>
          <w:color w:val="000000"/>
        </w:rPr>
        <w:t>«</w:t>
      </w:r>
      <w:r>
        <w:rPr>
          <w:i/>
          <w:iCs/>
          <w:color w:val="000000"/>
        </w:rPr>
        <w:t>Ну, ну, не плачь»</w:t>
      </w:r>
      <w:r w:rsidRPr="009641BD">
        <w:rPr>
          <w:color w:val="000000"/>
        </w:rPr>
        <w:t>?</w:t>
      </w:r>
      <w:r w:rsidRPr="00B72AC4">
        <w:rPr>
          <w:rStyle w:val="apple-converted-space"/>
          <w:color w:val="000000"/>
        </w:rPr>
        <w:t xml:space="preserve"> </w:t>
      </w:r>
      <w:r w:rsidRPr="009641BD">
        <w:rPr>
          <w:color w:val="000000"/>
        </w:rPr>
        <w:t>Бо</w:t>
      </w:r>
      <w:r>
        <w:rPr>
          <w:color w:val="000000"/>
        </w:rPr>
        <w:t>же</w:t>
      </w:r>
      <w:r w:rsidRPr="009641BD">
        <w:rPr>
          <w:color w:val="000000"/>
        </w:rPr>
        <w:t>,</w:t>
      </w:r>
      <w:r>
        <w:rPr>
          <w:color w:val="000000"/>
        </w:rPr>
        <w:t xml:space="preserve"> это про</w:t>
      </w:r>
      <w:r w:rsidRPr="009641BD">
        <w:rPr>
          <w:color w:val="000000"/>
        </w:rPr>
        <w:t>звучало</w:t>
      </w:r>
      <w:r>
        <w:rPr>
          <w:color w:val="000000"/>
        </w:rPr>
        <w:t xml:space="preserve"> бы </w:t>
      </w:r>
      <w:r w:rsidRPr="009641BD">
        <w:rPr>
          <w:color w:val="000000"/>
        </w:rPr>
        <w:t>так</w:t>
      </w:r>
      <w:r>
        <w:rPr>
          <w:color w:val="000000"/>
        </w:rPr>
        <w:t xml:space="preserve"> </w:t>
      </w:r>
      <w:r w:rsidRPr="009641BD">
        <w:rPr>
          <w:color w:val="000000"/>
        </w:rPr>
        <w:t>глупо.</w:t>
      </w:r>
      <w:r w:rsidRPr="00B72AC4">
        <w:rPr>
          <w:rStyle w:val="apple-converted-space"/>
          <w:color w:val="000000"/>
        </w:rPr>
        <w:t xml:space="preserve"> </w:t>
      </w:r>
      <w:r w:rsidRPr="009641BD">
        <w:rPr>
          <w:color w:val="000000"/>
        </w:rPr>
        <w:t>Я</w:t>
      </w:r>
      <w:r>
        <w:rPr>
          <w:color w:val="000000"/>
        </w:rPr>
        <w:t xml:space="preserve"> </w:t>
      </w:r>
      <w:r w:rsidRPr="009641BD">
        <w:rPr>
          <w:color w:val="000000"/>
        </w:rPr>
        <w:t>не</w:t>
      </w:r>
      <w:r>
        <w:rPr>
          <w:color w:val="000000"/>
        </w:rPr>
        <w:t xml:space="preserve"> </w:t>
      </w:r>
      <w:r w:rsidRPr="009641BD">
        <w:rPr>
          <w:color w:val="000000"/>
        </w:rPr>
        <w:t>мог</w:t>
      </w:r>
      <w:r>
        <w:rPr>
          <w:color w:val="000000"/>
        </w:rPr>
        <w:t xml:space="preserve"> произнести такое </w:t>
      </w:r>
      <w:r w:rsidRPr="009641BD">
        <w:rPr>
          <w:color w:val="000000"/>
        </w:rPr>
        <w:t>вслух.</w:t>
      </w:r>
      <w:r w:rsidRPr="00B72AC4">
        <w:rPr>
          <w:rStyle w:val="apple-converted-space"/>
          <w:color w:val="000000"/>
        </w:rPr>
        <w:t xml:space="preserve"> </w:t>
      </w:r>
      <w:r>
        <w:rPr>
          <w:color w:val="000000"/>
        </w:rPr>
        <w:t xml:space="preserve">Сейчас же лучше всего  </w:t>
      </w:r>
      <w:r w:rsidRPr="009641BD">
        <w:rPr>
          <w:color w:val="000000"/>
        </w:rPr>
        <w:t>просто</w:t>
      </w:r>
      <w:r>
        <w:rPr>
          <w:color w:val="000000"/>
        </w:rPr>
        <w:t xml:space="preserve"> быть внимательным </w:t>
      </w:r>
      <w:r w:rsidRPr="009641BD">
        <w:rPr>
          <w:color w:val="000000"/>
        </w:rPr>
        <w:t>и</w:t>
      </w:r>
      <w:r>
        <w:rPr>
          <w:color w:val="000000"/>
        </w:rPr>
        <w:t xml:space="preserve"> постараться </w:t>
      </w:r>
      <w:r w:rsidRPr="009641BD">
        <w:rPr>
          <w:color w:val="000000"/>
        </w:rPr>
        <w:t>успокоить</w:t>
      </w:r>
      <w:r>
        <w:rPr>
          <w:color w:val="000000"/>
        </w:rPr>
        <w:t xml:space="preserve"> </w:t>
      </w:r>
      <w:r w:rsidRPr="009641BD">
        <w:rPr>
          <w:color w:val="000000"/>
        </w:rPr>
        <w:t>е</w:t>
      </w:r>
      <w:r>
        <w:rPr>
          <w:color w:val="000000"/>
        </w:rPr>
        <w:t>ё</w:t>
      </w:r>
      <w:r w:rsidRPr="009641BD">
        <w:rPr>
          <w:color w:val="000000"/>
        </w:rPr>
        <w:t>.</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9278CF">
        <w:t>Расскажи</w:t>
      </w:r>
      <w:r>
        <w:t>,</w:t>
      </w:r>
      <w:r w:rsidRPr="009278CF">
        <w:t xml:space="preserve"> что случилось</w:t>
      </w:r>
      <w:r>
        <w:rPr>
          <w:color w:val="000000"/>
        </w:rPr>
        <w:t>,</w:t>
      </w:r>
      <w:r>
        <w:t xml:space="preserve"> </w:t>
      </w:r>
      <w:r w:rsidRPr="002E39F0">
        <w:t>–</w:t>
      </w:r>
      <w:r>
        <w:rPr>
          <w:color w:val="000000"/>
        </w:rPr>
        <w:t xml:space="preserve"> вышло скорее взволновано</w:t>
      </w:r>
      <w:r w:rsidRPr="009641BD">
        <w:rPr>
          <w:color w:val="000000"/>
        </w:rPr>
        <w:t>,</w:t>
      </w:r>
      <w:r>
        <w:rPr>
          <w:color w:val="000000"/>
        </w:rPr>
        <w:t xml:space="preserve"> </w:t>
      </w:r>
      <w:r w:rsidRPr="009641BD">
        <w:rPr>
          <w:color w:val="000000"/>
        </w:rPr>
        <w:t>чем</w:t>
      </w:r>
      <w:r>
        <w:rPr>
          <w:color w:val="000000"/>
        </w:rPr>
        <w:t xml:space="preserve"> </w:t>
      </w:r>
      <w:r w:rsidRPr="009641BD">
        <w:rPr>
          <w:color w:val="000000"/>
        </w:rPr>
        <w:t>успокаивающе,</w:t>
      </w:r>
      <w:r>
        <w:rPr>
          <w:color w:val="000000"/>
        </w:rPr>
        <w:t xml:space="preserve"> </w:t>
      </w:r>
      <w:r w:rsidRPr="009641BD">
        <w:rPr>
          <w:color w:val="000000"/>
        </w:rPr>
        <w:t>но</w:t>
      </w:r>
      <w:r>
        <w:rPr>
          <w:color w:val="000000"/>
        </w:rPr>
        <w:t xml:space="preserve"> я действительно переживал за неё</w:t>
      </w:r>
      <w:r w:rsidRPr="009641BD">
        <w:rPr>
          <w:color w:val="000000"/>
        </w:rPr>
        <w:t>,</w:t>
      </w:r>
      <w:r>
        <w:rPr>
          <w:color w:val="000000"/>
        </w:rPr>
        <w:t xml:space="preserve"> </w:t>
      </w:r>
      <w:r w:rsidRPr="009641BD">
        <w:rPr>
          <w:color w:val="000000"/>
        </w:rPr>
        <w:t>даже</w:t>
      </w:r>
      <w:r>
        <w:rPr>
          <w:color w:val="000000"/>
        </w:rPr>
        <w:t xml:space="preserve"> </w:t>
      </w:r>
      <w:r w:rsidRPr="009641BD">
        <w:rPr>
          <w:color w:val="000000"/>
        </w:rPr>
        <w:t>если</w:t>
      </w:r>
      <w:r>
        <w:rPr>
          <w:color w:val="000000"/>
        </w:rPr>
        <w:t xml:space="preserve"> и должен оставаться </w:t>
      </w:r>
      <w:r w:rsidRPr="009641BD">
        <w:rPr>
          <w:color w:val="000000"/>
        </w:rPr>
        <w:t>спокойным</w:t>
      </w:r>
      <w:r>
        <w:rPr>
          <w:color w:val="000000"/>
        </w:rPr>
        <w:t xml:space="preserve"> </w:t>
      </w:r>
      <w:r w:rsidRPr="009641BD">
        <w:rPr>
          <w:color w:val="000000"/>
        </w:rPr>
        <w:t>и</w:t>
      </w:r>
      <w:r>
        <w:rPr>
          <w:color w:val="000000"/>
        </w:rPr>
        <w:t xml:space="preserve"> </w:t>
      </w:r>
      <w:r w:rsidRPr="009641BD">
        <w:rPr>
          <w:color w:val="000000"/>
        </w:rPr>
        <w:t>сильным</w:t>
      </w:r>
      <w:r>
        <w:rPr>
          <w:color w:val="000000"/>
        </w:rPr>
        <w:t xml:space="preserve"> для Сью</w:t>
      </w:r>
      <w:r w:rsidRPr="009641BD">
        <w:rPr>
          <w:color w:val="000000"/>
        </w:rPr>
        <w:t>.</w:t>
      </w:r>
    </w:p>
    <w:p w:rsidR="00612074" w:rsidRDefault="00612074" w:rsidP="00612074">
      <w:pPr>
        <w:pStyle w:val="western"/>
        <w:shd w:val="clear" w:color="auto" w:fill="FFFFFF"/>
        <w:spacing w:before="0" w:after="0"/>
        <w:ind w:firstLine="461"/>
        <w:jc w:val="both"/>
        <w:rPr>
          <w:color w:val="000000"/>
        </w:rPr>
      </w:pPr>
      <w:r>
        <w:rPr>
          <w:color w:val="000000"/>
        </w:rPr>
        <w:t>Она крепче меня обняла</w:t>
      </w:r>
      <w:r w:rsidRPr="009641BD">
        <w:rPr>
          <w:color w:val="000000"/>
        </w:rPr>
        <w:t>.</w:t>
      </w:r>
      <w:r w:rsidRPr="00B72AC4">
        <w:rPr>
          <w:rStyle w:val="apple-converted-space"/>
          <w:color w:val="000000"/>
        </w:rPr>
        <w:t xml:space="preserve"> </w:t>
      </w:r>
      <w:r>
        <w:rPr>
          <w:rStyle w:val="apple-converted-space"/>
          <w:color w:val="000000"/>
        </w:rPr>
        <w:t>В</w:t>
      </w:r>
      <w:r>
        <w:rPr>
          <w:color w:val="000000"/>
        </w:rPr>
        <w:t xml:space="preserve">цепилась руками в мою толстовку за спиной и потянула её вниз так, что воротник стал немного меня душить, </w:t>
      </w:r>
      <w:r w:rsidRPr="009641BD">
        <w:rPr>
          <w:color w:val="000000"/>
        </w:rPr>
        <w:t>но</w:t>
      </w:r>
      <w:r>
        <w:rPr>
          <w:color w:val="000000"/>
        </w:rPr>
        <w:t xml:space="preserve"> </w:t>
      </w:r>
      <w:r w:rsidRPr="009641BD">
        <w:rPr>
          <w:color w:val="000000"/>
        </w:rPr>
        <w:t>я</w:t>
      </w:r>
      <w:r>
        <w:rPr>
          <w:color w:val="000000"/>
        </w:rPr>
        <w:t xml:space="preserve"> молчал</w:t>
      </w:r>
      <w:r w:rsidRPr="009641BD">
        <w:rPr>
          <w:color w:val="000000"/>
        </w:rPr>
        <w:t>.</w:t>
      </w:r>
      <w:r w:rsidRPr="00B72AC4">
        <w:rPr>
          <w:rStyle w:val="apple-converted-space"/>
          <w:color w:val="000000"/>
        </w:rPr>
        <w:t xml:space="preserve"> </w:t>
      </w:r>
      <w:r w:rsidRPr="009641BD">
        <w:rPr>
          <w:color w:val="000000"/>
        </w:rPr>
        <w:t>Только</w:t>
      </w:r>
      <w:r>
        <w:rPr>
          <w:color w:val="000000"/>
        </w:rPr>
        <w:t xml:space="preserve"> её состояние имело значение.</w:t>
      </w:r>
      <w:r w:rsidRPr="00B72AC4">
        <w:rPr>
          <w:rStyle w:val="apple-converted-space"/>
          <w:color w:val="000000"/>
        </w:rPr>
        <w:t xml:space="preserve"> </w:t>
      </w:r>
      <w:r w:rsidRPr="009641BD">
        <w:rPr>
          <w:color w:val="000000"/>
        </w:rPr>
        <w:t>Я</w:t>
      </w:r>
      <w:r>
        <w:rPr>
          <w:color w:val="000000"/>
        </w:rPr>
        <w:t xml:space="preserve"> </w:t>
      </w:r>
      <w:r w:rsidRPr="009641BD">
        <w:rPr>
          <w:color w:val="000000"/>
        </w:rPr>
        <w:t>погладил</w:t>
      </w:r>
      <w:r>
        <w:rPr>
          <w:color w:val="000000"/>
        </w:rPr>
        <w:t xml:space="preserve"> её по спине </w:t>
      </w:r>
      <w:r w:rsidRPr="009641BD">
        <w:rPr>
          <w:color w:val="000000"/>
        </w:rPr>
        <w:t>вверх</w:t>
      </w:r>
      <w:r>
        <w:rPr>
          <w:color w:val="000000"/>
        </w:rPr>
        <w:t xml:space="preserve"> </w:t>
      </w:r>
      <w:r w:rsidRPr="009641BD">
        <w:rPr>
          <w:color w:val="000000"/>
        </w:rPr>
        <w:t>и</w:t>
      </w:r>
      <w:r>
        <w:rPr>
          <w:color w:val="000000"/>
        </w:rPr>
        <w:t xml:space="preserve"> </w:t>
      </w:r>
      <w:r w:rsidRPr="009641BD">
        <w:rPr>
          <w:color w:val="000000"/>
        </w:rPr>
        <w:t>вниз,</w:t>
      </w:r>
      <w:r>
        <w:rPr>
          <w:color w:val="000000"/>
        </w:rPr>
        <w:t xml:space="preserve"> </w:t>
      </w:r>
      <w:r w:rsidRPr="009641BD">
        <w:rPr>
          <w:color w:val="000000"/>
        </w:rPr>
        <w:t>пытаясь</w:t>
      </w:r>
      <w:r>
        <w:rPr>
          <w:color w:val="000000"/>
        </w:rPr>
        <w:t xml:space="preserve"> успокоить, в чём она так </w:t>
      </w:r>
      <w:r w:rsidRPr="009641BD">
        <w:rPr>
          <w:color w:val="000000"/>
        </w:rPr>
        <w:t>нуждалась.</w:t>
      </w:r>
      <w:r w:rsidRPr="00B72AC4">
        <w:rPr>
          <w:rStyle w:val="apple-converted-space"/>
          <w:color w:val="000000"/>
        </w:rPr>
        <w:t xml:space="preserve"> </w:t>
      </w:r>
      <w:r>
        <w:rPr>
          <w:rStyle w:val="apple-converted-space"/>
          <w:color w:val="000000"/>
        </w:rPr>
        <w:t>Тяжело сглотнув, она втянула в себя</w:t>
      </w:r>
      <w:r>
        <w:rPr>
          <w:color w:val="000000"/>
        </w:rPr>
        <w:t xml:space="preserve"> </w:t>
      </w:r>
      <w:r w:rsidRPr="009641BD">
        <w:rPr>
          <w:color w:val="000000"/>
        </w:rPr>
        <w:t>воздух</w:t>
      </w:r>
      <w:r>
        <w:rPr>
          <w:color w:val="000000"/>
        </w:rPr>
        <w:t xml:space="preserve"> </w:t>
      </w:r>
      <w:r w:rsidRPr="009641BD">
        <w:rPr>
          <w:color w:val="000000"/>
        </w:rPr>
        <w:t>и</w:t>
      </w:r>
      <w:r>
        <w:rPr>
          <w:color w:val="000000"/>
        </w:rPr>
        <w:t xml:space="preserve"> </w:t>
      </w:r>
      <w:r w:rsidRPr="009641BD">
        <w:rPr>
          <w:color w:val="000000"/>
        </w:rPr>
        <w:t>икнул</w:t>
      </w:r>
      <w:r>
        <w:rPr>
          <w:color w:val="000000"/>
        </w:rPr>
        <w:t xml:space="preserve">а, перед тем как </w:t>
      </w:r>
      <w:r w:rsidRPr="009641BD">
        <w:rPr>
          <w:color w:val="000000"/>
        </w:rPr>
        <w:t>объяс</w:t>
      </w:r>
      <w:r>
        <w:rPr>
          <w:color w:val="000000"/>
        </w:rPr>
        <w:t xml:space="preserve">нила: </w:t>
      </w:r>
    </w:p>
    <w:p w:rsidR="00612074" w:rsidRPr="007846F4" w:rsidRDefault="00612074" w:rsidP="00612074">
      <w:pPr>
        <w:pStyle w:val="western"/>
        <w:shd w:val="clear" w:color="auto" w:fill="FFFFFF"/>
        <w:spacing w:before="0" w:after="0"/>
        <w:ind w:firstLine="461"/>
        <w:jc w:val="both"/>
        <w:rPr>
          <w:color w:val="000000"/>
        </w:rPr>
      </w:pPr>
      <w:r w:rsidRPr="002E39F0">
        <w:lastRenderedPageBreak/>
        <w:t>–</w:t>
      </w:r>
      <w:r>
        <w:t xml:space="preserve"> </w:t>
      </w:r>
      <w:r w:rsidRPr="009278CF">
        <w:t>Сегодня я ушла из школы после третьего урока. Родители были дома</w:t>
      </w:r>
      <w:r w:rsidRPr="009641BD">
        <w:rPr>
          <w:color w:val="000000"/>
        </w:rPr>
        <w:t>.</w:t>
      </w:r>
      <w:r>
        <w:rPr>
          <w:color w:val="000000"/>
        </w:rPr>
        <w:t xml:space="preserve"> </w:t>
      </w:r>
      <w:r w:rsidRPr="002E39F0">
        <w:t>–</w:t>
      </w:r>
      <w:r>
        <w:t xml:space="preserve"> </w:t>
      </w:r>
      <w:r w:rsidRPr="009641BD">
        <w:rPr>
          <w:color w:val="000000"/>
        </w:rPr>
        <w:t>Она</w:t>
      </w:r>
      <w:r>
        <w:rPr>
          <w:color w:val="000000"/>
        </w:rPr>
        <w:t xml:space="preserve"> </w:t>
      </w:r>
      <w:r w:rsidRPr="009641BD">
        <w:rPr>
          <w:color w:val="000000"/>
        </w:rPr>
        <w:t>вытерла</w:t>
      </w:r>
      <w:r>
        <w:rPr>
          <w:color w:val="000000"/>
        </w:rPr>
        <w:t xml:space="preserve"> лицо об моё плечо, намочив его слезами</w:t>
      </w:r>
      <w:r w:rsidRPr="009641BD">
        <w:rPr>
          <w:color w:val="000000"/>
        </w:rPr>
        <w:t>.</w:t>
      </w:r>
      <w:r w:rsidRPr="00B72AC4">
        <w:rPr>
          <w:rStyle w:val="apple-converted-space"/>
          <w:color w:val="000000"/>
        </w:rPr>
        <w:t xml:space="preserve"> </w:t>
      </w:r>
      <w:r>
        <w:rPr>
          <w:color w:val="000000"/>
        </w:rPr>
        <w:t>Ну и ладно</w:t>
      </w:r>
      <w:r w:rsidRPr="009641BD">
        <w:rPr>
          <w:color w:val="000000"/>
        </w:rPr>
        <w:t>.</w:t>
      </w:r>
      <w:r w:rsidRPr="00B72AC4">
        <w:rPr>
          <w:rStyle w:val="apple-converted-space"/>
          <w:color w:val="000000"/>
        </w:rPr>
        <w:t xml:space="preserve"> </w:t>
      </w:r>
      <w:r w:rsidRPr="009641BD">
        <w:rPr>
          <w:color w:val="000000"/>
        </w:rPr>
        <w:t>Я</w:t>
      </w:r>
      <w:r>
        <w:rPr>
          <w:color w:val="000000"/>
        </w:rPr>
        <w:t xml:space="preserve"> </w:t>
      </w:r>
      <w:r w:rsidRPr="009641BD">
        <w:rPr>
          <w:color w:val="000000"/>
        </w:rPr>
        <w:t>не</w:t>
      </w:r>
      <w:r>
        <w:rPr>
          <w:color w:val="000000"/>
        </w:rPr>
        <w:t xml:space="preserve"> возражал</w:t>
      </w:r>
      <w:r w:rsidRPr="009641BD">
        <w:rPr>
          <w:color w:val="000000"/>
        </w:rPr>
        <w:t>.</w:t>
      </w:r>
      <w:r w:rsidRPr="00B72AC4">
        <w:rPr>
          <w:rStyle w:val="apple-converted-space"/>
          <w:color w:val="000000"/>
        </w:rPr>
        <w:t xml:space="preserve"> </w:t>
      </w:r>
      <w:r w:rsidRPr="002E39F0">
        <w:t>–</w:t>
      </w:r>
      <w:r>
        <w:t xml:space="preserve"> </w:t>
      </w:r>
      <w:r w:rsidRPr="009278CF">
        <w:t xml:space="preserve">Они сказали, что хотят развестись. </w:t>
      </w:r>
    </w:p>
    <w:p w:rsidR="00612074" w:rsidRPr="007846F4" w:rsidRDefault="00612074" w:rsidP="00612074">
      <w:pPr>
        <w:pStyle w:val="western"/>
        <w:shd w:val="clear" w:color="auto" w:fill="FFFFFF"/>
        <w:spacing w:before="0" w:after="0"/>
        <w:ind w:firstLine="461"/>
        <w:jc w:val="both"/>
        <w:rPr>
          <w:color w:val="000000"/>
        </w:rPr>
      </w:pPr>
      <w:r w:rsidRPr="009641BD">
        <w:rPr>
          <w:color w:val="000000"/>
        </w:rPr>
        <w:t>Ой-ой,</w:t>
      </w:r>
      <w:r>
        <w:rPr>
          <w:color w:val="000000"/>
        </w:rPr>
        <w:t xml:space="preserve"> это </w:t>
      </w:r>
      <w:r w:rsidRPr="009641BD">
        <w:rPr>
          <w:color w:val="000000"/>
        </w:rPr>
        <w:t>плохо.</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sidRPr="009278CF">
        <w:t>Они все время скандалили, и в прошлые выходные</w:t>
      </w:r>
      <w:r>
        <w:rPr>
          <w:color w:val="000000"/>
        </w:rPr>
        <w:t xml:space="preserve">… </w:t>
      </w:r>
      <w:r w:rsidRPr="002E39F0">
        <w:t>–</w:t>
      </w:r>
      <w:r>
        <w:rPr>
          <w:color w:val="000000"/>
        </w:rPr>
        <w:t xml:space="preserve"> Она замолчала, очевидно, из-за саднившего горла.</w:t>
      </w:r>
      <w:r>
        <w:rPr>
          <w:rStyle w:val="apple-converted-space"/>
          <w:color w:val="000000"/>
        </w:rPr>
        <w:t xml:space="preserve"> </w:t>
      </w:r>
      <w:r>
        <w:rPr>
          <w:color w:val="000000"/>
        </w:rPr>
        <w:t xml:space="preserve">После небольшой паузы Сью продолжила. </w:t>
      </w:r>
      <w:r w:rsidRPr="002E39F0">
        <w:t>–</w:t>
      </w:r>
      <w:r>
        <w:t xml:space="preserve"> </w:t>
      </w:r>
      <w:r w:rsidRPr="009278CF">
        <w:t>В прошлые выходные Итану захотелось посмотреть на мою комнату. Я показала ему. Но родители начали снова скандалить. Они не знали, что мы дома. Было так неловко. Я наговорила им столько ужасных вещей. Потом убежала</w:t>
      </w:r>
      <w:r>
        <w:rPr>
          <w:color w:val="000000"/>
        </w:rPr>
        <w:t>.</w:t>
      </w:r>
    </w:p>
    <w:p w:rsidR="00612074" w:rsidRDefault="00612074" w:rsidP="00612074">
      <w:pPr>
        <w:pStyle w:val="western"/>
        <w:shd w:val="clear" w:color="auto" w:fill="FFFFFF"/>
        <w:spacing w:before="0" w:after="0"/>
        <w:ind w:firstLine="461"/>
        <w:jc w:val="both"/>
        <w:rPr>
          <w:color w:val="000000"/>
        </w:rPr>
      </w:pPr>
      <w:r>
        <w:rPr>
          <w:color w:val="000000"/>
        </w:rPr>
        <w:t>Я продолжал гладить её по спине, давая столь необходимое ей утешение, когда она выдавала всё больше и больше подробностей.</w:t>
      </w:r>
      <w:r>
        <w:rPr>
          <w:rStyle w:val="apple-converted-space"/>
          <w:color w:val="000000"/>
        </w:rPr>
        <w:t xml:space="preserve"> </w:t>
      </w:r>
      <w:r>
        <w:rPr>
          <w:color w:val="000000"/>
        </w:rPr>
        <w:t>Я слушал, глядя поверх её головы на улицу.</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9278CF">
        <w:t>После этого они больше не ругались. Я подумала, что наконец</w:t>
      </w:r>
      <w:r>
        <w:t>-</w:t>
      </w:r>
      <w:r w:rsidRPr="009278CF">
        <w:t>то вс</w:t>
      </w:r>
      <w:r>
        <w:t>ё</w:t>
      </w:r>
      <w:r w:rsidRPr="009278CF">
        <w:t xml:space="preserve"> уладилось. Но оказалось </w:t>
      </w:r>
      <w:r>
        <w:t>гораздо</w:t>
      </w:r>
      <w:r w:rsidRPr="009278CF">
        <w:t xml:space="preserve"> хуже. Наверное, всю неделю они думали. Сегодня они объявили, что больше не хотят </w:t>
      </w:r>
      <w:r>
        <w:t>жить</w:t>
      </w:r>
      <w:r w:rsidRPr="009278CF">
        <w:t xml:space="preserve"> вместе. Из</w:t>
      </w:r>
      <w:r>
        <w:t>-</w:t>
      </w:r>
      <w:r w:rsidRPr="009278CF">
        <w:t>за меня. Из</w:t>
      </w:r>
      <w:r>
        <w:t>-</w:t>
      </w:r>
      <w:r w:rsidRPr="009278CF">
        <w:t xml:space="preserve">за того, что я </w:t>
      </w:r>
      <w:r w:rsidRPr="00696AF2">
        <w:rPr>
          <w:i/>
        </w:rPr>
        <w:t>наговорила</w:t>
      </w:r>
      <w:r w:rsidRPr="009278CF">
        <w:t xml:space="preserve"> им тогда</w:t>
      </w:r>
      <w:r w:rsidRPr="009641BD">
        <w:rPr>
          <w:color w:val="000000"/>
        </w:rPr>
        <w:t>.</w:t>
      </w:r>
    </w:p>
    <w:p w:rsidR="00612074" w:rsidRPr="007846F4" w:rsidRDefault="00612074" w:rsidP="00612074">
      <w:pPr>
        <w:pStyle w:val="western"/>
        <w:shd w:val="clear" w:color="auto" w:fill="FFFFFF"/>
        <w:spacing w:before="0" w:after="0"/>
        <w:ind w:firstLine="461"/>
        <w:jc w:val="both"/>
        <w:rPr>
          <w:color w:val="000000"/>
        </w:rPr>
      </w:pPr>
      <w:r w:rsidRPr="009641BD">
        <w:rPr>
          <w:color w:val="000000"/>
        </w:rPr>
        <w:t>Она</w:t>
      </w:r>
      <w:r>
        <w:rPr>
          <w:color w:val="000000"/>
        </w:rPr>
        <w:t xml:space="preserve"> говорила таким голосом</w:t>
      </w:r>
      <w:r w:rsidRPr="009641BD">
        <w:rPr>
          <w:color w:val="000000"/>
        </w:rPr>
        <w:t>,</w:t>
      </w:r>
      <w:r>
        <w:rPr>
          <w:color w:val="000000"/>
        </w:rPr>
        <w:t xml:space="preserve"> словно</w:t>
      </w:r>
      <w:r w:rsidRPr="00B72AC4">
        <w:rPr>
          <w:rStyle w:val="apple-converted-space"/>
          <w:color w:val="000000"/>
        </w:rPr>
        <w:t xml:space="preserve"> </w:t>
      </w:r>
      <w:r>
        <w:rPr>
          <w:rStyle w:val="apple-converted-space"/>
          <w:color w:val="000000"/>
        </w:rPr>
        <w:t xml:space="preserve">на своих плечах </w:t>
      </w:r>
      <w:r w:rsidRPr="009641BD">
        <w:rPr>
          <w:color w:val="000000"/>
        </w:rPr>
        <w:t>несла</w:t>
      </w:r>
      <w:r>
        <w:rPr>
          <w:color w:val="000000"/>
        </w:rPr>
        <w:t xml:space="preserve"> </w:t>
      </w:r>
      <w:r w:rsidRPr="009641BD">
        <w:rPr>
          <w:color w:val="000000"/>
        </w:rPr>
        <w:t>страдания</w:t>
      </w:r>
      <w:r>
        <w:rPr>
          <w:color w:val="000000"/>
        </w:rPr>
        <w:t xml:space="preserve"> </w:t>
      </w:r>
      <w:r w:rsidRPr="009641BD">
        <w:rPr>
          <w:color w:val="000000"/>
        </w:rPr>
        <w:t>всего</w:t>
      </w:r>
      <w:r>
        <w:rPr>
          <w:color w:val="000000"/>
        </w:rPr>
        <w:t xml:space="preserve"> </w:t>
      </w:r>
      <w:r w:rsidRPr="009641BD">
        <w:rPr>
          <w:color w:val="000000"/>
        </w:rPr>
        <w:t>мира.</w:t>
      </w:r>
      <w:r w:rsidRPr="00B72AC4">
        <w:rPr>
          <w:rStyle w:val="apple-converted-space"/>
          <w:color w:val="000000"/>
        </w:rPr>
        <w:t xml:space="preserve"> </w:t>
      </w:r>
      <w:r>
        <w:rPr>
          <w:color w:val="000000"/>
        </w:rPr>
        <w:t>Глупышка</w:t>
      </w:r>
      <w:r w:rsidRPr="009641BD">
        <w:rPr>
          <w:color w:val="000000"/>
        </w:rPr>
        <w:t>.</w:t>
      </w:r>
      <w:r>
        <w:rPr>
          <w:color w:val="000000"/>
        </w:rPr>
        <w:t xml:space="preserve"> </w:t>
      </w:r>
      <w:r w:rsidRPr="009641BD">
        <w:rPr>
          <w:color w:val="000000"/>
        </w:rPr>
        <w:t>Как</w:t>
      </w:r>
      <w:r>
        <w:rPr>
          <w:color w:val="000000"/>
        </w:rPr>
        <w:t xml:space="preserve"> </w:t>
      </w:r>
      <w:r w:rsidRPr="009641BD">
        <w:rPr>
          <w:color w:val="000000"/>
        </w:rPr>
        <w:t>она</w:t>
      </w:r>
      <w:r>
        <w:rPr>
          <w:color w:val="000000"/>
        </w:rPr>
        <w:t xml:space="preserve"> только могла подумать</w:t>
      </w:r>
      <w:r w:rsidRPr="009641BD">
        <w:rPr>
          <w:color w:val="000000"/>
        </w:rPr>
        <w:t>,</w:t>
      </w:r>
      <w:r>
        <w:rPr>
          <w:color w:val="000000"/>
        </w:rPr>
        <w:t xml:space="preserve"> </w:t>
      </w:r>
      <w:r w:rsidRPr="009641BD">
        <w:rPr>
          <w:color w:val="000000"/>
        </w:rPr>
        <w:t>что</w:t>
      </w:r>
      <w:r>
        <w:rPr>
          <w:color w:val="000000"/>
        </w:rPr>
        <w:t xml:space="preserve"> родители разводятся из-за какой-то её ошибки</w:t>
      </w:r>
      <w:r w:rsidRPr="009641BD">
        <w:rPr>
          <w:color w:val="000000"/>
        </w:rPr>
        <w:t>?</w:t>
      </w:r>
      <w:r w:rsidRPr="00B72AC4">
        <w:rPr>
          <w:rStyle w:val="apple-converted-space"/>
          <w:color w:val="000000"/>
        </w:rPr>
        <w:t xml:space="preserve"> </w:t>
      </w:r>
      <w:r w:rsidRPr="009641BD">
        <w:rPr>
          <w:color w:val="000000"/>
        </w:rPr>
        <w:t>Это</w:t>
      </w:r>
      <w:r>
        <w:rPr>
          <w:color w:val="000000"/>
        </w:rPr>
        <w:t xml:space="preserve"> не её вина</w:t>
      </w:r>
      <w:r w:rsidRPr="009641BD">
        <w:rPr>
          <w:color w:val="000000"/>
        </w:rPr>
        <w:t>.</w:t>
      </w:r>
    </w:p>
    <w:p w:rsidR="00612074" w:rsidRDefault="00612074" w:rsidP="00612074">
      <w:pPr>
        <w:pStyle w:val="western"/>
        <w:shd w:val="clear" w:color="auto" w:fill="FFFFFF"/>
        <w:spacing w:before="0" w:after="0"/>
        <w:ind w:firstLine="461"/>
        <w:jc w:val="both"/>
        <w:rPr>
          <w:color w:val="000000"/>
        </w:rPr>
      </w:pPr>
      <w:r w:rsidRPr="002E39F0">
        <w:t>–</w:t>
      </w:r>
      <w:r>
        <w:t xml:space="preserve"> Они с</w:t>
      </w:r>
      <w:r w:rsidRPr="009278CF">
        <w:t>казали, что не хотят причинять мне боль своими скандалами</w:t>
      </w:r>
      <w:r>
        <w:rPr>
          <w:color w:val="000000"/>
        </w:rPr>
        <w:t>,</w:t>
      </w:r>
      <w:r>
        <w:t xml:space="preserve"> </w:t>
      </w:r>
      <w:r w:rsidRPr="002E39F0">
        <w:t>–</w:t>
      </w:r>
      <w:r>
        <w:t xml:space="preserve"> </w:t>
      </w:r>
      <w:r>
        <w:rPr>
          <w:color w:val="000000"/>
        </w:rPr>
        <w:t>она шмыгнула носом.</w:t>
      </w:r>
      <w:r>
        <w:rPr>
          <w:rStyle w:val="apple-converted-space"/>
          <w:color w:val="000000"/>
        </w:rPr>
        <w:t xml:space="preserve"> </w:t>
      </w:r>
      <w:r w:rsidRPr="002E39F0">
        <w:t>–</w:t>
      </w:r>
      <w:r>
        <w:t xml:space="preserve"> </w:t>
      </w:r>
      <w:r w:rsidRPr="009278CF">
        <w:t>Но я не хочу, чтоб они из</w:t>
      </w:r>
      <w:r>
        <w:t>-</w:t>
      </w:r>
      <w:r w:rsidRPr="009278CF">
        <w:t>за меня расходились</w:t>
      </w:r>
      <w:r>
        <w:rPr>
          <w:color w:val="000000"/>
        </w:rPr>
        <w:t>.</w:t>
      </w:r>
    </w:p>
    <w:p w:rsidR="00612074" w:rsidRPr="007846F4" w:rsidRDefault="00612074" w:rsidP="00612074">
      <w:pPr>
        <w:pStyle w:val="western"/>
        <w:shd w:val="clear" w:color="auto" w:fill="FFFFFF"/>
        <w:spacing w:before="0" w:after="0"/>
        <w:ind w:firstLine="461"/>
        <w:jc w:val="both"/>
        <w:rPr>
          <w:color w:val="000000"/>
        </w:rPr>
      </w:pPr>
      <w:r>
        <w:rPr>
          <w:color w:val="000000"/>
        </w:rPr>
        <w:t>Поток слов Сью иссяк</w:t>
      </w:r>
      <w:r w:rsidRPr="009641BD">
        <w:rPr>
          <w:color w:val="000000"/>
        </w:rPr>
        <w:t>,</w:t>
      </w:r>
      <w:r>
        <w:rPr>
          <w:color w:val="000000"/>
        </w:rPr>
        <w:t xml:space="preserve"> </w:t>
      </w:r>
      <w:r w:rsidRPr="009641BD">
        <w:rPr>
          <w:color w:val="000000"/>
        </w:rPr>
        <w:t>и</w:t>
      </w:r>
      <w:r>
        <w:rPr>
          <w:color w:val="000000"/>
        </w:rPr>
        <w:t xml:space="preserve"> остались </w:t>
      </w:r>
      <w:r w:rsidRPr="009641BD">
        <w:rPr>
          <w:color w:val="000000"/>
        </w:rPr>
        <w:t>только</w:t>
      </w:r>
      <w:r>
        <w:rPr>
          <w:color w:val="000000"/>
        </w:rPr>
        <w:t xml:space="preserve"> </w:t>
      </w:r>
      <w:r w:rsidRPr="009641BD">
        <w:rPr>
          <w:color w:val="000000"/>
        </w:rPr>
        <w:t>тихие</w:t>
      </w:r>
      <w:r>
        <w:rPr>
          <w:color w:val="000000"/>
        </w:rPr>
        <w:t xml:space="preserve"> </w:t>
      </w:r>
      <w:r w:rsidRPr="009641BD">
        <w:rPr>
          <w:color w:val="000000"/>
        </w:rPr>
        <w:t>рыдания,</w:t>
      </w:r>
      <w:r>
        <w:rPr>
          <w:color w:val="000000"/>
        </w:rPr>
        <w:t xml:space="preserve"> а </w:t>
      </w:r>
      <w:r w:rsidRPr="009641BD">
        <w:rPr>
          <w:color w:val="000000"/>
        </w:rPr>
        <w:t>я</w:t>
      </w:r>
      <w:r>
        <w:rPr>
          <w:color w:val="000000"/>
        </w:rPr>
        <w:t xml:space="preserve"> </w:t>
      </w:r>
      <w:r w:rsidRPr="009641BD">
        <w:rPr>
          <w:color w:val="000000"/>
        </w:rPr>
        <w:t>продолжал</w:t>
      </w:r>
      <w:r>
        <w:rPr>
          <w:color w:val="000000"/>
        </w:rPr>
        <w:t xml:space="preserve"> обнимать </w:t>
      </w:r>
      <w:r w:rsidRPr="009641BD">
        <w:rPr>
          <w:color w:val="000000"/>
        </w:rPr>
        <w:t>е</w:t>
      </w:r>
      <w:r>
        <w:rPr>
          <w:color w:val="000000"/>
        </w:rPr>
        <w:t>ё</w:t>
      </w:r>
      <w:r w:rsidRPr="009641BD">
        <w:rPr>
          <w:color w:val="000000"/>
        </w:rPr>
        <w:t>.</w:t>
      </w:r>
      <w:r w:rsidRPr="00B72AC4">
        <w:rPr>
          <w:rStyle w:val="apple-converted-space"/>
          <w:color w:val="000000"/>
        </w:rPr>
        <w:t xml:space="preserve"> </w:t>
      </w:r>
      <w:r w:rsidRPr="009641BD">
        <w:rPr>
          <w:color w:val="000000"/>
        </w:rPr>
        <w:t>Мои</w:t>
      </w:r>
      <w:r>
        <w:rPr>
          <w:color w:val="000000"/>
        </w:rPr>
        <w:t xml:space="preserve"> </w:t>
      </w:r>
      <w:r w:rsidRPr="009641BD">
        <w:rPr>
          <w:color w:val="000000"/>
        </w:rPr>
        <w:t>босые</w:t>
      </w:r>
      <w:r>
        <w:rPr>
          <w:color w:val="000000"/>
        </w:rPr>
        <w:t xml:space="preserve"> </w:t>
      </w:r>
      <w:r w:rsidRPr="009641BD">
        <w:rPr>
          <w:color w:val="000000"/>
        </w:rPr>
        <w:t>ноги</w:t>
      </w:r>
      <w:r>
        <w:rPr>
          <w:color w:val="000000"/>
        </w:rPr>
        <w:t xml:space="preserve"> замёрзли </w:t>
      </w:r>
      <w:r w:rsidRPr="009641BD">
        <w:rPr>
          <w:color w:val="000000"/>
        </w:rPr>
        <w:t>на</w:t>
      </w:r>
      <w:r>
        <w:rPr>
          <w:color w:val="000000"/>
        </w:rPr>
        <w:t xml:space="preserve"> </w:t>
      </w:r>
      <w:r w:rsidRPr="009641BD">
        <w:rPr>
          <w:color w:val="000000"/>
        </w:rPr>
        <w:t>пороге,</w:t>
      </w:r>
      <w:r>
        <w:rPr>
          <w:color w:val="000000"/>
        </w:rPr>
        <w:t xml:space="preserve"> </w:t>
      </w:r>
      <w:r w:rsidRPr="009641BD">
        <w:rPr>
          <w:color w:val="000000"/>
        </w:rPr>
        <w:t>но</w:t>
      </w:r>
      <w:r>
        <w:rPr>
          <w:color w:val="000000"/>
        </w:rPr>
        <w:t xml:space="preserve"> меня это </w:t>
      </w:r>
      <w:r w:rsidRPr="009641BD">
        <w:rPr>
          <w:color w:val="000000"/>
        </w:rPr>
        <w:t>не</w:t>
      </w:r>
      <w:r>
        <w:rPr>
          <w:color w:val="000000"/>
        </w:rPr>
        <w:t xml:space="preserve"> </w:t>
      </w:r>
      <w:r w:rsidRPr="009641BD">
        <w:rPr>
          <w:color w:val="000000"/>
        </w:rPr>
        <w:t>волн</w:t>
      </w:r>
      <w:r>
        <w:rPr>
          <w:color w:val="000000"/>
        </w:rPr>
        <w:t>овало</w:t>
      </w:r>
      <w:r w:rsidRPr="009641BD">
        <w:rPr>
          <w:color w:val="000000"/>
        </w:rPr>
        <w:t>.</w:t>
      </w:r>
      <w:r w:rsidRPr="00B72AC4">
        <w:rPr>
          <w:rStyle w:val="apple-converted-space"/>
          <w:color w:val="000000"/>
        </w:rPr>
        <w:t xml:space="preserve"> </w:t>
      </w:r>
      <w:r w:rsidRPr="009641BD">
        <w:rPr>
          <w:color w:val="000000"/>
        </w:rPr>
        <w:t>Единственное,</w:t>
      </w:r>
      <w:r>
        <w:rPr>
          <w:color w:val="000000"/>
        </w:rPr>
        <w:t xml:space="preserve"> </w:t>
      </w:r>
      <w:r w:rsidRPr="009641BD">
        <w:rPr>
          <w:color w:val="000000"/>
        </w:rPr>
        <w:t>что</w:t>
      </w:r>
      <w:r>
        <w:rPr>
          <w:color w:val="000000"/>
        </w:rPr>
        <w:t xml:space="preserve"> сейчас </w:t>
      </w:r>
      <w:r w:rsidRPr="009641BD">
        <w:rPr>
          <w:color w:val="000000"/>
        </w:rPr>
        <w:t>имело</w:t>
      </w:r>
      <w:r>
        <w:rPr>
          <w:color w:val="000000"/>
        </w:rPr>
        <w:t xml:space="preserve"> </w:t>
      </w:r>
      <w:r w:rsidRPr="009641BD">
        <w:rPr>
          <w:color w:val="000000"/>
        </w:rPr>
        <w:t>значение</w:t>
      </w:r>
      <w:r>
        <w:rPr>
          <w:color w:val="000000"/>
        </w:rPr>
        <w:t xml:space="preserve">, </w:t>
      </w:r>
      <w:r w:rsidRPr="00352E8D">
        <w:rPr>
          <w:color w:val="000000"/>
        </w:rPr>
        <w:t>–</w:t>
      </w:r>
      <w:r>
        <w:rPr>
          <w:color w:val="000000"/>
        </w:rPr>
        <w:t xml:space="preserve"> это быть для неё скалой, на которую она могла опереться</w:t>
      </w:r>
      <w:r w:rsidRPr="009641BD">
        <w:rPr>
          <w:color w:val="000000"/>
        </w:rPr>
        <w:t>.</w:t>
      </w:r>
      <w:r w:rsidRPr="00B72AC4">
        <w:rPr>
          <w:rStyle w:val="apple-converted-space"/>
          <w:color w:val="000000"/>
        </w:rPr>
        <w:t xml:space="preserve"> </w:t>
      </w:r>
      <w:r>
        <w:rPr>
          <w:rStyle w:val="apple-converted-space"/>
          <w:color w:val="000000"/>
        </w:rPr>
        <w:t>Мне нравилось</w:t>
      </w:r>
      <w:r w:rsidRPr="009641BD">
        <w:rPr>
          <w:color w:val="000000"/>
        </w:rPr>
        <w:t>,</w:t>
      </w:r>
      <w:r>
        <w:rPr>
          <w:color w:val="000000"/>
        </w:rPr>
        <w:t xml:space="preserve"> </w:t>
      </w:r>
      <w:r w:rsidRPr="009641BD">
        <w:rPr>
          <w:color w:val="000000"/>
        </w:rPr>
        <w:t>как</w:t>
      </w:r>
      <w:r>
        <w:rPr>
          <w:color w:val="000000"/>
        </w:rPr>
        <w:t xml:space="preserve"> </w:t>
      </w:r>
      <w:r w:rsidRPr="009641BD">
        <w:rPr>
          <w:color w:val="000000"/>
        </w:rPr>
        <w:t>она</w:t>
      </w:r>
      <w:r>
        <w:rPr>
          <w:color w:val="000000"/>
        </w:rPr>
        <w:t xml:space="preserve"> держалась за меня</w:t>
      </w:r>
      <w:r w:rsidRPr="009641BD">
        <w:rPr>
          <w:color w:val="000000"/>
        </w:rPr>
        <w:t>,</w:t>
      </w:r>
      <w:r>
        <w:rPr>
          <w:color w:val="000000"/>
        </w:rPr>
        <w:t xml:space="preserve"> </w:t>
      </w:r>
      <w:r w:rsidRPr="009641BD">
        <w:rPr>
          <w:color w:val="000000"/>
        </w:rPr>
        <w:t>и</w:t>
      </w:r>
      <w:r>
        <w:rPr>
          <w:color w:val="000000"/>
        </w:rPr>
        <w:t xml:space="preserve"> мне нравилось</w:t>
      </w:r>
      <w:r w:rsidRPr="009641BD">
        <w:rPr>
          <w:color w:val="000000"/>
        </w:rPr>
        <w:t>,</w:t>
      </w:r>
      <w:r>
        <w:rPr>
          <w:color w:val="000000"/>
        </w:rPr>
        <w:t xml:space="preserve"> что </w:t>
      </w:r>
      <w:r w:rsidRPr="009641BD">
        <w:rPr>
          <w:color w:val="000000"/>
        </w:rPr>
        <w:t>она</w:t>
      </w:r>
      <w:r>
        <w:rPr>
          <w:color w:val="000000"/>
        </w:rPr>
        <w:t xml:space="preserve"> </w:t>
      </w:r>
      <w:r w:rsidRPr="009641BD">
        <w:rPr>
          <w:color w:val="000000"/>
        </w:rPr>
        <w:t>позволила</w:t>
      </w:r>
      <w:r>
        <w:rPr>
          <w:color w:val="000000"/>
        </w:rPr>
        <w:t xml:space="preserve"> </w:t>
      </w:r>
      <w:r w:rsidRPr="009641BD">
        <w:rPr>
          <w:color w:val="000000"/>
        </w:rPr>
        <w:t>мне</w:t>
      </w:r>
      <w:r>
        <w:rPr>
          <w:color w:val="000000"/>
        </w:rPr>
        <w:t xml:space="preserve"> утешать её</w:t>
      </w:r>
      <w:r w:rsidRPr="009641BD">
        <w:rPr>
          <w:color w:val="000000"/>
        </w:rPr>
        <w:t>.</w:t>
      </w:r>
      <w:r w:rsidRPr="00B72AC4">
        <w:rPr>
          <w:rStyle w:val="apple-converted-space"/>
          <w:color w:val="000000"/>
        </w:rPr>
        <w:t xml:space="preserve"> </w:t>
      </w:r>
      <w:r>
        <w:rPr>
          <w:color w:val="000000"/>
        </w:rPr>
        <w:t xml:space="preserve">Несмотря на </w:t>
      </w:r>
      <w:r w:rsidRPr="009641BD">
        <w:rPr>
          <w:color w:val="000000"/>
        </w:rPr>
        <w:t>причин</w:t>
      </w:r>
      <w:r>
        <w:rPr>
          <w:color w:val="000000"/>
        </w:rPr>
        <w:t>у</w:t>
      </w:r>
      <w:r w:rsidRPr="009641BD">
        <w:rPr>
          <w:color w:val="000000"/>
        </w:rPr>
        <w:t>,</w:t>
      </w:r>
      <w:r>
        <w:rPr>
          <w:color w:val="000000"/>
        </w:rPr>
        <w:t xml:space="preserve"> по которой </w:t>
      </w:r>
      <w:r w:rsidRPr="009641BD">
        <w:rPr>
          <w:color w:val="000000"/>
        </w:rPr>
        <w:t>она</w:t>
      </w:r>
      <w:r>
        <w:rPr>
          <w:color w:val="000000"/>
        </w:rPr>
        <w:t xml:space="preserve"> была </w:t>
      </w:r>
      <w:r w:rsidRPr="009641BD">
        <w:rPr>
          <w:color w:val="000000"/>
        </w:rPr>
        <w:t>здесь,</w:t>
      </w:r>
      <w:r>
        <w:rPr>
          <w:color w:val="000000"/>
        </w:rPr>
        <w:t xml:space="preserve"> </w:t>
      </w:r>
      <w:r w:rsidRPr="009641BD">
        <w:rPr>
          <w:color w:val="000000"/>
        </w:rPr>
        <w:t>я</w:t>
      </w:r>
      <w:r>
        <w:rPr>
          <w:color w:val="000000"/>
        </w:rPr>
        <w:t xml:space="preserve"> </w:t>
      </w:r>
      <w:r w:rsidRPr="009641BD">
        <w:rPr>
          <w:color w:val="000000"/>
        </w:rPr>
        <w:t>хотел,</w:t>
      </w:r>
      <w:r>
        <w:rPr>
          <w:color w:val="000000"/>
        </w:rPr>
        <w:t xml:space="preserve"> </w:t>
      </w:r>
      <w:r w:rsidRPr="009641BD">
        <w:rPr>
          <w:color w:val="000000"/>
        </w:rPr>
        <w:t>чтобы</w:t>
      </w:r>
      <w:r>
        <w:rPr>
          <w:color w:val="000000"/>
        </w:rPr>
        <w:t xml:space="preserve"> </w:t>
      </w:r>
      <w:r w:rsidRPr="009641BD">
        <w:rPr>
          <w:color w:val="000000"/>
        </w:rPr>
        <w:t>она</w:t>
      </w:r>
      <w:r>
        <w:rPr>
          <w:color w:val="000000"/>
        </w:rPr>
        <w:t xml:space="preserve"> никогда больше не </w:t>
      </w:r>
      <w:r w:rsidRPr="009641BD">
        <w:rPr>
          <w:color w:val="000000"/>
        </w:rPr>
        <w:t>ускольз</w:t>
      </w:r>
      <w:r>
        <w:rPr>
          <w:color w:val="000000"/>
        </w:rPr>
        <w:t xml:space="preserve">ала </w:t>
      </w:r>
      <w:r w:rsidRPr="009641BD">
        <w:rPr>
          <w:color w:val="000000"/>
        </w:rPr>
        <w:t>от</w:t>
      </w:r>
      <w:r>
        <w:rPr>
          <w:color w:val="000000"/>
        </w:rPr>
        <w:t xml:space="preserve"> </w:t>
      </w:r>
      <w:r w:rsidRPr="009641BD">
        <w:rPr>
          <w:color w:val="000000"/>
        </w:rPr>
        <w:t>меня.</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 xml:space="preserve">Постояв какое-то </w:t>
      </w:r>
      <w:r w:rsidRPr="009641BD">
        <w:rPr>
          <w:color w:val="000000"/>
        </w:rPr>
        <w:t>время</w:t>
      </w:r>
      <w:r>
        <w:rPr>
          <w:color w:val="000000"/>
        </w:rPr>
        <w:t xml:space="preserve"> в молчаливых объятиях </w:t>
      </w:r>
      <w:r w:rsidRPr="009641BD">
        <w:rPr>
          <w:color w:val="000000"/>
        </w:rPr>
        <w:t>на</w:t>
      </w:r>
      <w:r>
        <w:rPr>
          <w:color w:val="000000"/>
        </w:rPr>
        <w:t xml:space="preserve"> </w:t>
      </w:r>
      <w:r w:rsidRPr="009641BD">
        <w:rPr>
          <w:color w:val="000000"/>
        </w:rPr>
        <w:t>пороге</w:t>
      </w:r>
      <w:r>
        <w:rPr>
          <w:color w:val="000000"/>
        </w:rPr>
        <w:t xml:space="preserve">, я отступил </w:t>
      </w:r>
      <w:r w:rsidRPr="009641BD">
        <w:rPr>
          <w:color w:val="000000"/>
        </w:rPr>
        <w:t>назад,</w:t>
      </w:r>
      <w:r>
        <w:rPr>
          <w:color w:val="000000"/>
        </w:rPr>
        <w:t xml:space="preserve"> но </w:t>
      </w:r>
      <w:r w:rsidRPr="009641BD">
        <w:rPr>
          <w:color w:val="000000"/>
        </w:rPr>
        <w:t>не</w:t>
      </w:r>
      <w:r>
        <w:rPr>
          <w:color w:val="000000"/>
        </w:rPr>
        <w:t xml:space="preserve"> отпустил её полностью, а всё также под</w:t>
      </w:r>
      <w:r w:rsidRPr="009641BD">
        <w:rPr>
          <w:color w:val="000000"/>
        </w:rPr>
        <w:t>держ</w:t>
      </w:r>
      <w:r>
        <w:rPr>
          <w:color w:val="000000"/>
        </w:rPr>
        <w:t xml:space="preserve">ивал, но только на небольшом расстоянии </w:t>
      </w:r>
      <w:r w:rsidRPr="009641BD">
        <w:rPr>
          <w:color w:val="000000"/>
        </w:rPr>
        <w:t>от</w:t>
      </w:r>
      <w:r>
        <w:rPr>
          <w:color w:val="000000"/>
        </w:rPr>
        <w:t xml:space="preserve"> себя, </w:t>
      </w:r>
      <w:r w:rsidRPr="009641BD">
        <w:rPr>
          <w:color w:val="000000"/>
        </w:rPr>
        <w:t>и</w:t>
      </w:r>
      <w:r>
        <w:rPr>
          <w:color w:val="000000"/>
        </w:rPr>
        <w:t xml:space="preserve"> убрал </w:t>
      </w:r>
      <w:r w:rsidRPr="009641BD">
        <w:rPr>
          <w:color w:val="000000"/>
        </w:rPr>
        <w:t>несколько</w:t>
      </w:r>
      <w:r>
        <w:rPr>
          <w:color w:val="000000"/>
        </w:rPr>
        <w:t xml:space="preserve"> </w:t>
      </w:r>
      <w:r w:rsidRPr="009641BD">
        <w:rPr>
          <w:color w:val="000000"/>
        </w:rPr>
        <w:t>прядей</w:t>
      </w:r>
      <w:r>
        <w:rPr>
          <w:color w:val="000000"/>
        </w:rPr>
        <w:t xml:space="preserve"> </w:t>
      </w:r>
      <w:r w:rsidRPr="009641BD">
        <w:rPr>
          <w:color w:val="000000"/>
        </w:rPr>
        <w:t>волос</w:t>
      </w:r>
      <w:r>
        <w:rPr>
          <w:color w:val="000000"/>
        </w:rPr>
        <w:t xml:space="preserve"> </w:t>
      </w:r>
      <w:r w:rsidRPr="009641BD">
        <w:rPr>
          <w:color w:val="000000"/>
        </w:rPr>
        <w:t>с</w:t>
      </w:r>
      <w:r>
        <w:rPr>
          <w:color w:val="000000"/>
        </w:rPr>
        <w:t xml:space="preserve"> </w:t>
      </w:r>
      <w:r w:rsidRPr="009641BD">
        <w:rPr>
          <w:color w:val="000000"/>
        </w:rPr>
        <w:t>е</w:t>
      </w:r>
      <w:r>
        <w:rPr>
          <w:color w:val="000000"/>
        </w:rPr>
        <w:t xml:space="preserve">ё </w:t>
      </w:r>
      <w:r w:rsidRPr="009641BD">
        <w:rPr>
          <w:color w:val="000000"/>
        </w:rPr>
        <w:t>лица.</w:t>
      </w:r>
      <w:r w:rsidRPr="00B72AC4">
        <w:rPr>
          <w:rStyle w:val="apple-converted-space"/>
          <w:color w:val="000000"/>
        </w:rPr>
        <w:t xml:space="preserve"> </w:t>
      </w:r>
      <w:r>
        <w:rPr>
          <w:rStyle w:val="apple-converted-space"/>
          <w:color w:val="000000"/>
        </w:rPr>
        <w:t>Намокнув от слез, они стали липкими, как паучьи лапки, поэтому это оказалось непростой задачей</w:t>
      </w:r>
      <w:r w:rsidRPr="009641BD">
        <w:rPr>
          <w:color w:val="000000"/>
        </w:rPr>
        <w:t>.</w:t>
      </w:r>
      <w:r w:rsidRPr="00B72AC4">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9278CF">
        <w:t xml:space="preserve">Сладкая, конечно же, ты </w:t>
      </w:r>
      <w:r w:rsidRPr="009278CF">
        <w:rPr>
          <w:i/>
        </w:rPr>
        <w:t xml:space="preserve">не </w:t>
      </w:r>
      <w:r w:rsidRPr="009278CF">
        <w:t>разводила родителей</w:t>
      </w:r>
      <w:r w:rsidRPr="009641BD">
        <w:rPr>
          <w:color w:val="000000"/>
        </w:rPr>
        <w:t>.</w:t>
      </w:r>
      <w:r>
        <w:t xml:space="preserve"> </w:t>
      </w:r>
      <w:r w:rsidRPr="002E39F0">
        <w:t>–</w:t>
      </w:r>
      <w:r>
        <w:rPr>
          <w:color w:val="000000"/>
        </w:rPr>
        <w:t xml:space="preserve"> Большим </w:t>
      </w:r>
      <w:r w:rsidRPr="009641BD">
        <w:rPr>
          <w:color w:val="000000"/>
        </w:rPr>
        <w:t>пальц</w:t>
      </w:r>
      <w:r>
        <w:rPr>
          <w:color w:val="000000"/>
        </w:rPr>
        <w:t xml:space="preserve">ем я </w:t>
      </w:r>
      <w:r w:rsidRPr="009641BD">
        <w:rPr>
          <w:color w:val="000000"/>
        </w:rPr>
        <w:t>поймал</w:t>
      </w:r>
      <w:r>
        <w:rPr>
          <w:color w:val="000000"/>
        </w:rPr>
        <w:t xml:space="preserve"> бежавшую по её щеке </w:t>
      </w:r>
      <w:r w:rsidRPr="009641BD">
        <w:rPr>
          <w:color w:val="000000"/>
        </w:rPr>
        <w:t>слезу</w:t>
      </w:r>
      <w:r>
        <w:rPr>
          <w:color w:val="000000"/>
        </w:rPr>
        <w:t xml:space="preserve"> </w:t>
      </w:r>
      <w:r w:rsidRPr="009641BD">
        <w:rPr>
          <w:color w:val="000000"/>
        </w:rPr>
        <w:t>и</w:t>
      </w:r>
      <w:r>
        <w:rPr>
          <w:color w:val="000000"/>
        </w:rPr>
        <w:t xml:space="preserve"> </w:t>
      </w:r>
      <w:r w:rsidRPr="009641BD">
        <w:rPr>
          <w:color w:val="000000"/>
        </w:rPr>
        <w:t>смахнул</w:t>
      </w:r>
      <w:r>
        <w:rPr>
          <w:color w:val="000000"/>
        </w:rPr>
        <w:t xml:space="preserve"> </w:t>
      </w:r>
      <w:r w:rsidRPr="009641BD">
        <w:rPr>
          <w:color w:val="000000"/>
        </w:rPr>
        <w:t>е</w:t>
      </w:r>
      <w:r>
        <w:rPr>
          <w:color w:val="000000"/>
        </w:rPr>
        <w:t>ё</w:t>
      </w:r>
      <w:r w:rsidRPr="009641BD">
        <w:rPr>
          <w:color w:val="000000"/>
        </w:rPr>
        <w:t>.</w:t>
      </w:r>
      <w:r w:rsidRPr="00B72AC4">
        <w:rPr>
          <w:rStyle w:val="apple-converted-space"/>
          <w:color w:val="000000"/>
        </w:rPr>
        <w:t xml:space="preserve"> </w:t>
      </w:r>
      <w:r w:rsidRPr="002E39F0">
        <w:t>–</w:t>
      </w:r>
      <w:r>
        <w:t xml:space="preserve"> </w:t>
      </w:r>
      <w:r w:rsidRPr="009278CF">
        <w:t xml:space="preserve">Им нужно разобраться в </w:t>
      </w:r>
      <w:r>
        <w:t>своем</w:t>
      </w:r>
      <w:r w:rsidRPr="009278CF">
        <w:t xml:space="preserve"> дерьме, </w:t>
      </w:r>
      <w:r>
        <w:t xml:space="preserve">но </w:t>
      </w:r>
      <w:r w:rsidRPr="009278CF">
        <w:t>в этом нет твоей вины</w:t>
      </w:r>
      <w:r w:rsidRPr="009641BD">
        <w:rPr>
          <w:color w:val="000000"/>
        </w:rPr>
        <w:t>.</w:t>
      </w:r>
    </w:p>
    <w:p w:rsidR="00612074" w:rsidRPr="007846F4" w:rsidRDefault="00612074" w:rsidP="00612074">
      <w:pPr>
        <w:pStyle w:val="western"/>
        <w:shd w:val="clear" w:color="auto" w:fill="FFFFFF"/>
        <w:spacing w:before="0" w:after="0"/>
        <w:ind w:firstLine="461"/>
        <w:jc w:val="both"/>
        <w:rPr>
          <w:color w:val="000000"/>
        </w:rPr>
      </w:pPr>
      <w:r>
        <w:rPr>
          <w:color w:val="000000"/>
        </w:rPr>
        <w:t xml:space="preserve">Сью </w:t>
      </w:r>
      <w:r w:rsidRPr="009641BD">
        <w:rPr>
          <w:color w:val="000000"/>
        </w:rPr>
        <w:t>посмотрела</w:t>
      </w:r>
      <w:r>
        <w:rPr>
          <w:color w:val="000000"/>
        </w:rPr>
        <w:t xml:space="preserve"> </w:t>
      </w:r>
      <w:r w:rsidRPr="009641BD">
        <w:rPr>
          <w:color w:val="000000"/>
        </w:rPr>
        <w:t>на</w:t>
      </w:r>
      <w:r>
        <w:rPr>
          <w:color w:val="000000"/>
        </w:rPr>
        <w:t xml:space="preserve"> </w:t>
      </w:r>
      <w:r w:rsidRPr="009641BD">
        <w:rPr>
          <w:color w:val="000000"/>
        </w:rPr>
        <w:t>меня</w:t>
      </w:r>
      <w:r>
        <w:rPr>
          <w:color w:val="000000"/>
        </w:rPr>
        <w:t xml:space="preserve"> так</w:t>
      </w:r>
      <w:r w:rsidRPr="009641BD">
        <w:rPr>
          <w:color w:val="000000"/>
        </w:rPr>
        <w:t>,</w:t>
      </w:r>
      <w:r>
        <w:rPr>
          <w:color w:val="000000"/>
        </w:rPr>
        <w:t xml:space="preserve"> словно снова </w:t>
      </w:r>
      <w:r w:rsidRPr="009641BD">
        <w:rPr>
          <w:color w:val="000000"/>
        </w:rPr>
        <w:t>хотела</w:t>
      </w:r>
      <w:r>
        <w:rPr>
          <w:color w:val="000000"/>
        </w:rPr>
        <w:t xml:space="preserve"> оказаться </w:t>
      </w:r>
      <w:r w:rsidRPr="009641BD">
        <w:rPr>
          <w:color w:val="000000"/>
        </w:rPr>
        <w:t>в</w:t>
      </w:r>
      <w:r>
        <w:rPr>
          <w:color w:val="000000"/>
        </w:rPr>
        <w:t xml:space="preserve"> </w:t>
      </w:r>
      <w:r w:rsidRPr="009641BD">
        <w:rPr>
          <w:color w:val="000000"/>
        </w:rPr>
        <w:t>моих</w:t>
      </w:r>
      <w:r>
        <w:rPr>
          <w:color w:val="000000"/>
        </w:rPr>
        <w:t xml:space="preserve"> </w:t>
      </w:r>
      <w:r w:rsidRPr="009641BD">
        <w:rPr>
          <w:color w:val="000000"/>
        </w:rPr>
        <w:t>объятиях,</w:t>
      </w:r>
      <w:r>
        <w:rPr>
          <w:color w:val="000000"/>
        </w:rPr>
        <w:t xml:space="preserve"> </w:t>
      </w:r>
      <w:r w:rsidRPr="009641BD">
        <w:rPr>
          <w:color w:val="000000"/>
        </w:rPr>
        <w:t>и</w:t>
      </w:r>
      <w:r>
        <w:rPr>
          <w:color w:val="000000"/>
        </w:rPr>
        <w:t xml:space="preserve"> </w:t>
      </w:r>
      <w:r w:rsidRPr="009641BD">
        <w:rPr>
          <w:color w:val="000000"/>
        </w:rPr>
        <w:t>я</w:t>
      </w:r>
      <w:r>
        <w:rPr>
          <w:color w:val="000000"/>
        </w:rPr>
        <w:t xml:space="preserve"> </w:t>
      </w:r>
      <w:r w:rsidRPr="009641BD">
        <w:rPr>
          <w:color w:val="000000"/>
        </w:rPr>
        <w:t>бы</w:t>
      </w:r>
      <w:r>
        <w:rPr>
          <w:color w:val="000000"/>
        </w:rPr>
        <w:t xml:space="preserve"> </w:t>
      </w:r>
      <w:r w:rsidRPr="009641BD">
        <w:rPr>
          <w:color w:val="000000"/>
        </w:rPr>
        <w:t>не</w:t>
      </w:r>
      <w:r>
        <w:rPr>
          <w:color w:val="000000"/>
        </w:rPr>
        <w:t xml:space="preserve"> стал её </w:t>
      </w:r>
      <w:r w:rsidRPr="009641BD">
        <w:rPr>
          <w:color w:val="000000"/>
        </w:rPr>
        <w:t>остан</w:t>
      </w:r>
      <w:r>
        <w:rPr>
          <w:color w:val="000000"/>
        </w:rPr>
        <w:t>авливать</w:t>
      </w:r>
      <w:r w:rsidRPr="009641BD">
        <w:rPr>
          <w:color w:val="000000"/>
        </w:rPr>
        <w:t>.</w:t>
      </w:r>
      <w:r w:rsidRPr="00B72AC4">
        <w:rPr>
          <w:rStyle w:val="apple-converted-space"/>
          <w:color w:val="000000"/>
        </w:rPr>
        <w:t xml:space="preserve"> </w:t>
      </w:r>
      <w:r w:rsidRPr="009641BD">
        <w:rPr>
          <w:color w:val="000000"/>
        </w:rPr>
        <w:t>Тем</w:t>
      </w:r>
      <w:r>
        <w:rPr>
          <w:color w:val="000000"/>
        </w:rPr>
        <w:t xml:space="preserve"> </w:t>
      </w:r>
      <w:r w:rsidRPr="009641BD">
        <w:rPr>
          <w:color w:val="000000"/>
        </w:rPr>
        <w:t>не</w:t>
      </w:r>
      <w:r>
        <w:rPr>
          <w:color w:val="000000"/>
        </w:rPr>
        <w:t xml:space="preserve"> </w:t>
      </w:r>
      <w:proofErr w:type="gramStart"/>
      <w:r w:rsidRPr="009641BD">
        <w:rPr>
          <w:color w:val="000000"/>
        </w:rPr>
        <w:t>менее</w:t>
      </w:r>
      <w:proofErr w:type="gramEnd"/>
      <w:r>
        <w:rPr>
          <w:color w:val="000000"/>
        </w:rPr>
        <w:t xml:space="preserve"> </w:t>
      </w:r>
      <w:r w:rsidRPr="009641BD">
        <w:rPr>
          <w:color w:val="000000"/>
        </w:rPr>
        <w:t>она</w:t>
      </w:r>
      <w:r>
        <w:rPr>
          <w:color w:val="000000"/>
        </w:rPr>
        <w:t xml:space="preserve"> </w:t>
      </w:r>
      <w:r w:rsidRPr="009641BD">
        <w:rPr>
          <w:color w:val="000000"/>
        </w:rPr>
        <w:t>сдерж</w:t>
      </w:r>
      <w:r>
        <w:rPr>
          <w:color w:val="000000"/>
        </w:rPr>
        <w:t>алась</w:t>
      </w:r>
      <w:r w:rsidRPr="009641BD">
        <w:rPr>
          <w:color w:val="000000"/>
        </w:rPr>
        <w:t>,</w:t>
      </w:r>
      <w:r>
        <w:rPr>
          <w:color w:val="000000"/>
        </w:rPr>
        <w:t xml:space="preserve"> а </w:t>
      </w:r>
      <w:r w:rsidRPr="009641BD">
        <w:rPr>
          <w:color w:val="000000"/>
        </w:rPr>
        <w:t>е</w:t>
      </w:r>
      <w:r>
        <w:rPr>
          <w:color w:val="000000"/>
        </w:rPr>
        <w:t xml:space="preserve">ё </w:t>
      </w:r>
      <w:r w:rsidRPr="009641BD">
        <w:rPr>
          <w:color w:val="000000"/>
        </w:rPr>
        <w:t>зеленые</w:t>
      </w:r>
      <w:r>
        <w:rPr>
          <w:color w:val="000000"/>
        </w:rPr>
        <w:t xml:space="preserve"> </w:t>
      </w:r>
      <w:r w:rsidRPr="009641BD">
        <w:rPr>
          <w:color w:val="000000"/>
        </w:rPr>
        <w:t>глаза</w:t>
      </w:r>
      <w:r w:rsidR="00762066">
        <w:rPr>
          <w:color w:val="000000"/>
        </w:rPr>
        <w:t xml:space="preserve"> за</w:t>
      </w:r>
      <w:r>
        <w:rPr>
          <w:color w:val="000000"/>
        </w:rPr>
        <w:t>волоклись туманом</w:t>
      </w:r>
      <w:r w:rsidRPr="009641BD">
        <w:rPr>
          <w:color w:val="000000"/>
        </w:rPr>
        <w:t>,</w:t>
      </w:r>
      <w:r>
        <w:rPr>
          <w:color w:val="000000"/>
        </w:rPr>
        <w:t xml:space="preserve"> </w:t>
      </w:r>
      <w:r w:rsidRPr="009641BD">
        <w:rPr>
          <w:color w:val="000000"/>
        </w:rPr>
        <w:t>как</w:t>
      </w:r>
      <w:r>
        <w:rPr>
          <w:color w:val="000000"/>
        </w:rPr>
        <w:t xml:space="preserve"> озеро </w:t>
      </w:r>
      <w:r w:rsidRPr="009641BD">
        <w:rPr>
          <w:color w:val="000000"/>
        </w:rPr>
        <w:t>в</w:t>
      </w:r>
      <w:r>
        <w:rPr>
          <w:color w:val="000000"/>
        </w:rPr>
        <w:t xml:space="preserve"> </w:t>
      </w:r>
      <w:r w:rsidRPr="009641BD">
        <w:rPr>
          <w:color w:val="000000"/>
        </w:rPr>
        <w:t>лунном</w:t>
      </w:r>
      <w:r>
        <w:rPr>
          <w:color w:val="000000"/>
        </w:rPr>
        <w:t xml:space="preserve"> </w:t>
      </w:r>
      <w:r w:rsidRPr="009641BD">
        <w:rPr>
          <w:color w:val="000000"/>
        </w:rPr>
        <w:t>свете.</w:t>
      </w:r>
    </w:p>
    <w:p w:rsidR="00612074" w:rsidRPr="007846F4" w:rsidRDefault="00612074" w:rsidP="00612074">
      <w:pPr>
        <w:pStyle w:val="western"/>
        <w:shd w:val="clear" w:color="auto" w:fill="FFFFFF"/>
        <w:spacing w:before="0" w:after="0"/>
        <w:ind w:firstLine="461"/>
        <w:jc w:val="both"/>
        <w:rPr>
          <w:color w:val="000000"/>
        </w:rPr>
      </w:pPr>
      <w:r>
        <w:rPr>
          <w:color w:val="000000"/>
        </w:rPr>
        <w:t>По улице проехал а</w:t>
      </w:r>
      <w:r w:rsidRPr="009641BD">
        <w:rPr>
          <w:color w:val="000000"/>
        </w:rPr>
        <w:t>втомобиль.</w:t>
      </w:r>
      <w:r w:rsidRPr="00B72AC4">
        <w:rPr>
          <w:rStyle w:val="apple-converted-space"/>
          <w:color w:val="000000"/>
        </w:rPr>
        <w:t xml:space="preserve"> </w:t>
      </w:r>
      <w:r w:rsidRPr="009641BD">
        <w:rPr>
          <w:color w:val="000000"/>
        </w:rPr>
        <w:t>Это</w:t>
      </w:r>
      <w:r>
        <w:rPr>
          <w:color w:val="000000"/>
        </w:rPr>
        <w:t xml:space="preserve"> </w:t>
      </w:r>
      <w:r w:rsidRPr="009641BD">
        <w:rPr>
          <w:color w:val="000000"/>
        </w:rPr>
        <w:t>была</w:t>
      </w:r>
      <w:r>
        <w:rPr>
          <w:color w:val="000000"/>
        </w:rPr>
        <w:t xml:space="preserve"> </w:t>
      </w:r>
      <w:r w:rsidRPr="009641BD">
        <w:rPr>
          <w:color w:val="000000"/>
        </w:rPr>
        <w:t>мисс</w:t>
      </w:r>
      <w:r>
        <w:rPr>
          <w:color w:val="000000"/>
        </w:rPr>
        <w:t xml:space="preserve"> </w:t>
      </w:r>
      <w:r w:rsidRPr="009641BD">
        <w:rPr>
          <w:color w:val="000000"/>
        </w:rPr>
        <w:t>Блумингтон</w:t>
      </w:r>
      <w:r>
        <w:rPr>
          <w:color w:val="000000"/>
        </w:rPr>
        <w:t xml:space="preserve"> с </w:t>
      </w:r>
      <w:r w:rsidRPr="009641BD">
        <w:rPr>
          <w:color w:val="000000"/>
        </w:rPr>
        <w:t>далматин</w:t>
      </w:r>
      <w:r>
        <w:rPr>
          <w:color w:val="000000"/>
        </w:rPr>
        <w:t xml:space="preserve">цем </w:t>
      </w:r>
      <w:r w:rsidRPr="009641BD">
        <w:rPr>
          <w:color w:val="000000"/>
        </w:rPr>
        <w:t>Сесил</w:t>
      </w:r>
      <w:r>
        <w:rPr>
          <w:color w:val="000000"/>
        </w:rPr>
        <w:t xml:space="preserve">ем </w:t>
      </w:r>
      <w:r w:rsidRPr="009641BD">
        <w:rPr>
          <w:color w:val="000000"/>
        </w:rPr>
        <w:t>на</w:t>
      </w:r>
      <w:r>
        <w:rPr>
          <w:color w:val="000000"/>
        </w:rPr>
        <w:t xml:space="preserve"> </w:t>
      </w:r>
      <w:r w:rsidRPr="009641BD">
        <w:rPr>
          <w:color w:val="000000"/>
        </w:rPr>
        <w:t>пассажирском</w:t>
      </w:r>
      <w:r>
        <w:rPr>
          <w:color w:val="000000"/>
        </w:rPr>
        <w:t xml:space="preserve"> </w:t>
      </w:r>
      <w:r w:rsidRPr="009641BD">
        <w:rPr>
          <w:color w:val="000000"/>
        </w:rPr>
        <w:t>сиденье</w:t>
      </w:r>
      <w:r>
        <w:rPr>
          <w:color w:val="000000"/>
        </w:rPr>
        <w:t xml:space="preserve">, который высунул </w:t>
      </w:r>
      <w:r w:rsidRPr="009641BD">
        <w:rPr>
          <w:color w:val="000000"/>
        </w:rPr>
        <w:t>голову</w:t>
      </w:r>
      <w:r>
        <w:rPr>
          <w:color w:val="000000"/>
        </w:rPr>
        <w:t xml:space="preserve"> </w:t>
      </w:r>
      <w:r w:rsidRPr="009641BD">
        <w:rPr>
          <w:color w:val="000000"/>
        </w:rPr>
        <w:t>из</w:t>
      </w:r>
      <w:r>
        <w:rPr>
          <w:color w:val="000000"/>
        </w:rPr>
        <w:t xml:space="preserve"> </w:t>
      </w:r>
      <w:r w:rsidRPr="009641BD">
        <w:rPr>
          <w:color w:val="000000"/>
        </w:rPr>
        <w:t>окна,</w:t>
      </w:r>
      <w:r>
        <w:rPr>
          <w:color w:val="000000"/>
        </w:rPr>
        <w:t xml:space="preserve"> из-за чего </w:t>
      </w:r>
      <w:r w:rsidRPr="009641BD">
        <w:rPr>
          <w:color w:val="000000"/>
        </w:rPr>
        <w:t>его</w:t>
      </w:r>
      <w:r>
        <w:rPr>
          <w:color w:val="000000"/>
        </w:rPr>
        <w:t xml:space="preserve"> </w:t>
      </w:r>
      <w:r w:rsidRPr="009641BD">
        <w:rPr>
          <w:color w:val="000000"/>
        </w:rPr>
        <w:t>уродливы</w:t>
      </w:r>
      <w:r>
        <w:rPr>
          <w:color w:val="000000"/>
        </w:rPr>
        <w:t xml:space="preserve">й </w:t>
      </w:r>
      <w:r w:rsidRPr="009641BD">
        <w:rPr>
          <w:color w:val="000000"/>
        </w:rPr>
        <w:t>розовый</w:t>
      </w:r>
      <w:r>
        <w:rPr>
          <w:color w:val="000000"/>
        </w:rPr>
        <w:t xml:space="preserve"> </w:t>
      </w:r>
      <w:r w:rsidRPr="009641BD">
        <w:rPr>
          <w:color w:val="000000"/>
        </w:rPr>
        <w:t>язык</w:t>
      </w:r>
      <w:r>
        <w:rPr>
          <w:color w:val="000000"/>
        </w:rPr>
        <w:t xml:space="preserve"> </w:t>
      </w:r>
      <w:r w:rsidRPr="009641BD">
        <w:rPr>
          <w:color w:val="000000"/>
        </w:rPr>
        <w:t>разв</w:t>
      </w:r>
      <w:r>
        <w:rPr>
          <w:color w:val="000000"/>
        </w:rPr>
        <w:t xml:space="preserve">евался </w:t>
      </w:r>
      <w:r w:rsidRPr="009641BD">
        <w:rPr>
          <w:color w:val="000000"/>
        </w:rPr>
        <w:t>на</w:t>
      </w:r>
      <w:r>
        <w:rPr>
          <w:color w:val="000000"/>
        </w:rPr>
        <w:t xml:space="preserve"> </w:t>
      </w:r>
      <w:r w:rsidRPr="009641BD">
        <w:rPr>
          <w:color w:val="000000"/>
        </w:rPr>
        <w:t>ветру.</w:t>
      </w:r>
      <w:r w:rsidRPr="00B72AC4">
        <w:rPr>
          <w:rStyle w:val="apple-converted-space"/>
          <w:color w:val="000000"/>
        </w:rPr>
        <w:t xml:space="preserve"> </w:t>
      </w:r>
      <w:r w:rsidRPr="009641BD">
        <w:rPr>
          <w:color w:val="000000"/>
        </w:rPr>
        <w:t>Мы</w:t>
      </w:r>
      <w:r>
        <w:rPr>
          <w:color w:val="000000"/>
        </w:rPr>
        <w:t xml:space="preserve"> </w:t>
      </w:r>
      <w:r w:rsidRPr="009641BD">
        <w:rPr>
          <w:color w:val="000000"/>
        </w:rPr>
        <w:t>достаточно</w:t>
      </w:r>
      <w:r>
        <w:rPr>
          <w:color w:val="000000"/>
        </w:rPr>
        <w:t xml:space="preserve"> </w:t>
      </w:r>
      <w:r w:rsidRPr="009641BD">
        <w:rPr>
          <w:color w:val="000000"/>
        </w:rPr>
        <w:t>долго сто</w:t>
      </w:r>
      <w:r>
        <w:rPr>
          <w:color w:val="000000"/>
        </w:rPr>
        <w:t>яли на пороге, чтобы соседи уже начали шпионить за нами</w:t>
      </w:r>
      <w:r w:rsidRPr="009641BD">
        <w:rPr>
          <w:color w:val="000000"/>
        </w:rPr>
        <w:t>.</w:t>
      </w:r>
      <w:r w:rsidRPr="00B72AC4">
        <w:rPr>
          <w:rStyle w:val="apple-converted-space"/>
          <w:color w:val="000000"/>
        </w:rPr>
        <w:t xml:space="preserve"> </w:t>
      </w:r>
      <w:r w:rsidRPr="009641BD">
        <w:rPr>
          <w:color w:val="000000"/>
        </w:rPr>
        <w:t>Сью</w:t>
      </w:r>
      <w:r>
        <w:rPr>
          <w:color w:val="000000"/>
        </w:rPr>
        <w:t xml:space="preserve"> была очень расстроена, и я знал, что могло помочь ей по</w:t>
      </w:r>
      <w:r w:rsidRPr="009641BD">
        <w:rPr>
          <w:color w:val="000000"/>
        </w:rPr>
        <w:t>чувствовать</w:t>
      </w:r>
      <w:r>
        <w:rPr>
          <w:color w:val="000000"/>
        </w:rPr>
        <w:t xml:space="preserve"> </w:t>
      </w:r>
      <w:r w:rsidRPr="009641BD">
        <w:rPr>
          <w:color w:val="000000"/>
        </w:rPr>
        <w:t>себя</w:t>
      </w:r>
      <w:r>
        <w:rPr>
          <w:color w:val="000000"/>
        </w:rPr>
        <w:t xml:space="preserve"> </w:t>
      </w:r>
      <w:r w:rsidRPr="009641BD">
        <w:rPr>
          <w:color w:val="000000"/>
        </w:rPr>
        <w:t>лучше.</w:t>
      </w:r>
      <w:r w:rsidRPr="00B72AC4">
        <w:rPr>
          <w:rStyle w:val="apple-converted-space"/>
          <w:color w:val="000000"/>
        </w:rPr>
        <w:t xml:space="preserve"> </w:t>
      </w:r>
      <w:r>
        <w:rPr>
          <w:rStyle w:val="apple-converted-space"/>
          <w:color w:val="000000"/>
        </w:rPr>
        <w:t>Я о</w:t>
      </w:r>
      <w:r w:rsidRPr="009641BD">
        <w:rPr>
          <w:color w:val="000000"/>
        </w:rPr>
        <w:t>сторожно</w:t>
      </w:r>
      <w:r>
        <w:rPr>
          <w:color w:val="000000"/>
        </w:rPr>
        <w:t xml:space="preserve"> </w:t>
      </w:r>
      <w:r w:rsidRPr="009641BD">
        <w:rPr>
          <w:color w:val="000000"/>
        </w:rPr>
        <w:t>взял</w:t>
      </w:r>
      <w:r>
        <w:rPr>
          <w:color w:val="000000"/>
        </w:rPr>
        <w:t xml:space="preserve"> </w:t>
      </w:r>
      <w:r w:rsidRPr="009641BD">
        <w:rPr>
          <w:color w:val="000000"/>
        </w:rPr>
        <w:t>е</w:t>
      </w:r>
      <w:r>
        <w:rPr>
          <w:color w:val="000000"/>
        </w:rPr>
        <w:t xml:space="preserve">ё </w:t>
      </w:r>
      <w:r w:rsidRPr="009641BD">
        <w:rPr>
          <w:color w:val="000000"/>
        </w:rPr>
        <w:t>за</w:t>
      </w:r>
      <w:r>
        <w:rPr>
          <w:color w:val="000000"/>
        </w:rPr>
        <w:t xml:space="preserve"> </w:t>
      </w:r>
      <w:r w:rsidRPr="009641BD">
        <w:rPr>
          <w:color w:val="000000"/>
        </w:rPr>
        <w:t>руку,</w:t>
      </w:r>
      <w:r>
        <w:rPr>
          <w:color w:val="000000"/>
        </w:rPr>
        <w:t xml:space="preserve"> опасаясь</w:t>
      </w:r>
      <w:r w:rsidRPr="009641BD">
        <w:rPr>
          <w:color w:val="000000"/>
        </w:rPr>
        <w:t>,</w:t>
      </w:r>
      <w:r>
        <w:rPr>
          <w:color w:val="000000"/>
        </w:rPr>
        <w:t xml:space="preserve"> что как </w:t>
      </w:r>
      <w:r w:rsidRPr="009641BD">
        <w:rPr>
          <w:color w:val="000000"/>
        </w:rPr>
        <w:t>только</w:t>
      </w:r>
      <w:r>
        <w:rPr>
          <w:color w:val="000000"/>
        </w:rPr>
        <w:t xml:space="preserve"> потяну её внутрь, она оттолкнёт меня</w:t>
      </w:r>
      <w:r w:rsidRPr="009641BD">
        <w:rPr>
          <w:color w:val="000000"/>
        </w:rPr>
        <w:t>.</w:t>
      </w:r>
      <w:r w:rsidRPr="00B72AC4">
        <w:rPr>
          <w:rStyle w:val="apple-converted-space"/>
          <w:color w:val="000000"/>
        </w:rPr>
        <w:t xml:space="preserve"> </w:t>
      </w:r>
      <w:r>
        <w:rPr>
          <w:color w:val="000000"/>
        </w:rPr>
        <w:t xml:space="preserve">Но, </w:t>
      </w:r>
      <w:r w:rsidRPr="009641BD">
        <w:rPr>
          <w:color w:val="000000"/>
        </w:rPr>
        <w:t>слава</w:t>
      </w:r>
      <w:r>
        <w:rPr>
          <w:color w:val="000000"/>
        </w:rPr>
        <w:t xml:space="preserve"> б</w:t>
      </w:r>
      <w:r w:rsidRPr="009641BD">
        <w:rPr>
          <w:color w:val="000000"/>
        </w:rPr>
        <w:t>огу,</w:t>
      </w:r>
      <w:r>
        <w:rPr>
          <w:color w:val="000000"/>
        </w:rPr>
        <w:t xml:space="preserve"> она этого не сделала </w:t>
      </w:r>
      <w:r w:rsidRPr="009641BD">
        <w:rPr>
          <w:color w:val="000000"/>
        </w:rPr>
        <w:t>и</w:t>
      </w:r>
      <w:r>
        <w:rPr>
          <w:color w:val="000000"/>
        </w:rPr>
        <w:t xml:space="preserve"> </w:t>
      </w:r>
      <w:r w:rsidRPr="009641BD">
        <w:rPr>
          <w:color w:val="000000"/>
        </w:rPr>
        <w:t>позвол</w:t>
      </w:r>
      <w:r>
        <w:rPr>
          <w:color w:val="000000"/>
        </w:rPr>
        <w:t xml:space="preserve">ила </w:t>
      </w:r>
      <w:r w:rsidRPr="009641BD">
        <w:rPr>
          <w:color w:val="000000"/>
        </w:rPr>
        <w:t>мне</w:t>
      </w:r>
      <w:r>
        <w:rPr>
          <w:color w:val="000000"/>
        </w:rPr>
        <w:t xml:space="preserve"> за</w:t>
      </w:r>
      <w:r w:rsidRPr="009641BD">
        <w:rPr>
          <w:color w:val="000000"/>
        </w:rPr>
        <w:t>тащить</w:t>
      </w:r>
      <w:r>
        <w:rPr>
          <w:color w:val="000000"/>
        </w:rPr>
        <w:t xml:space="preserve"> </w:t>
      </w:r>
      <w:r w:rsidRPr="009641BD">
        <w:rPr>
          <w:color w:val="000000"/>
        </w:rPr>
        <w:t>е</w:t>
      </w:r>
      <w:r>
        <w:rPr>
          <w:color w:val="000000"/>
        </w:rPr>
        <w:t>ё вовнутрь</w:t>
      </w:r>
      <w:r w:rsidRPr="009641BD">
        <w:rPr>
          <w:color w:val="000000"/>
        </w:rPr>
        <w:t>.</w:t>
      </w:r>
    </w:p>
    <w:p w:rsidR="00612074" w:rsidRPr="007846F4" w:rsidRDefault="00612074" w:rsidP="00612074">
      <w:pPr>
        <w:pStyle w:val="western"/>
        <w:shd w:val="clear" w:color="auto" w:fill="FFFFFF"/>
        <w:spacing w:before="0" w:after="0"/>
        <w:ind w:firstLine="461"/>
        <w:jc w:val="both"/>
        <w:rPr>
          <w:color w:val="000000"/>
        </w:rPr>
      </w:pPr>
      <w:r w:rsidRPr="009641BD">
        <w:rPr>
          <w:color w:val="000000"/>
        </w:rPr>
        <w:t>Лучш</w:t>
      </w:r>
      <w:r>
        <w:rPr>
          <w:color w:val="000000"/>
        </w:rPr>
        <w:t xml:space="preserve">им </w:t>
      </w:r>
      <w:r w:rsidRPr="009641BD">
        <w:rPr>
          <w:color w:val="000000"/>
        </w:rPr>
        <w:t>место</w:t>
      </w:r>
      <w:r>
        <w:rPr>
          <w:color w:val="000000"/>
        </w:rPr>
        <w:t>м</w:t>
      </w:r>
      <w:r w:rsidRPr="009641BD">
        <w:rPr>
          <w:color w:val="000000"/>
        </w:rPr>
        <w:t>,</w:t>
      </w:r>
      <w:r>
        <w:rPr>
          <w:color w:val="000000"/>
        </w:rPr>
        <w:t xml:space="preserve"> куда я мог отвести её, была </w:t>
      </w:r>
      <w:r w:rsidRPr="009641BD">
        <w:rPr>
          <w:color w:val="000000"/>
        </w:rPr>
        <w:t>моя</w:t>
      </w:r>
      <w:r>
        <w:rPr>
          <w:color w:val="000000"/>
        </w:rPr>
        <w:t xml:space="preserve"> </w:t>
      </w:r>
      <w:r w:rsidRPr="009641BD">
        <w:rPr>
          <w:color w:val="000000"/>
        </w:rPr>
        <w:t>комната.</w:t>
      </w:r>
      <w:r w:rsidRPr="009F2332">
        <w:rPr>
          <w:rStyle w:val="apple-converted-space"/>
          <w:color w:val="000000"/>
        </w:rPr>
        <w:t xml:space="preserve"> </w:t>
      </w:r>
      <w:r w:rsidRPr="009641BD">
        <w:rPr>
          <w:color w:val="000000"/>
        </w:rPr>
        <w:t>Если</w:t>
      </w:r>
      <w:r>
        <w:rPr>
          <w:color w:val="000000"/>
        </w:rPr>
        <w:t xml:space="preserve"> </w:t>
      </w:r>
      <w:r w:rsidRPr="009641BD">
        <w:rPr>
          <w:color w:val="000000"/>
        </w:rPr>
        <w:t>мама</w:t>
      </w:r>
      <w:r>
        <w:rPr>
          <w:color w:val="000000"/>
        </w:rPr>
        <w:t xml:space="preserve"> раньше </w:t>
      </w:r>
      <w:r w:rsidRPr="009641BD">
        <w:rPr>
          <w:color w:val="000000"/>
        </w:rPr>
        <w:t>при</w:t>
      </w:r>
      <w:r>
        <w:rPr>
          <w:color w:val="000000"/>
        </w:rPr>
        <w:t xml:space="preserve">дёт </w:t>
      </w:r>
      <w:r w:rsidRPr="009641BD">
        <w:rPr>
          <w:color w:val="000000"/>
        </w:rPr>
        <w:t>домой,</w:t>
      </w:r>
      <w:r>
        <w:rPr>
          <w:color w:val="000000"/>
        </w:rPr>
        <w:t xml:space="preserve"> </w:t>
      </w:r>
      <w:r w:rsidRPr="009641BD">
        <w:rPr>
          <w:color w:val="000000"/>
        </w:rPr>
        <w:t>она</w:t>
      </w:r>
      <w:r>
        <w:rPr>
          <w:color w:val="000000"/>
        </w:rPr>
        <w:t xml:space="preserve"> </w:t>
      </w:r>
      <w:r w:rsidRPr="009641BD">
        <w:rPr>
          <w:color w:val="000000"/>
        </w:rPr>
        <w:t>не</w:t>
      </w:r>
      <w:r>
        <w:rPr>
          <w:color w:val="000000"/>
        </w:rPr>
        <w:t xml:space="preserve"> по</w:t>
      </w:r>
      <w:r w:rsidRPr="009641BD">
        <w:rPr>
          <w:color w:val="000000"/>
        </w:rPr>
        <w:t>беспокоит</w:t>
      </w:r>
      <w:r>
        <w:rPr>
          <w:color w:val="000000"/>
        </w:rPr>
        <w:t xml:space="preserve"> </w:t>
      </w:r>
      <w:r w:rsidRPr="009641BD">
        <w:rPr>
          <w:color w:val="000000"/>
        </w:rPr>
        <w:t>нас</w:t>
      </w:r>
      <w:r>
        <w:rPr>
          <w:color w:val="000000"/>
        </w:rPr>
        <w:t xml:space="preserve"> </w:t>
      </w:r>
      <w:r w:rsidRPr="009641BD">
        <w:rPr>
          <w:color w:val="000000"/>
        </w:rPr>
        <w:t>там.</w:t>
      </w:r>
      <w:r w:rsidRPr="009F2332">
        <w:rPr>
          <w:rStyle w:val="apple-converted-space"/>
          <w:color w:val="000000"/>
        </w:rPr>
        <w:t xml:space="preserve"> </w:t>
      </w:r>
      <w:r>
        <w:rPr>
          <w:color w:val="000000"/>
        </w:rPr>
        <w:t xml:space="preserve">И, </w:t>
      </w:r>
      <w:r w:rsidRPr="009641BD">
        <w:rPr>
          <w:color w:val="000000"/>
        </w:rPr>
        <w:t>конечно,</w:t>
      </w:r>
      <w:r>
        <w:rPr>
          <w:color w:val="000000"/>
        </w:rPr>
        <w:t xml:space="preserve"> </w:t>
      </w:r>
      <w:r w:rsidRPr="009641BD">
        <w:rPr>
          <w:color w:val="000000"/>
        </w:rPr>
        <w:t>Сьюз</w:t>
      </w:r>
      <w:r>
        <w:rPr>
          <w:color w:val="000000"/>
        </w:rPr>
        <w:t xml:space="preserve">ан </w:t>
      </w:r>
      <w:proofErr w:type="gramStart"/>
      <w:r>
        <w:rPr>
          <w:color w:val="000000"/>
        </w:rPr>
        <w:t>навряд</w:t>
      </w:r>
      <w:proofErr w:type="gramEnd"/>
      <w:r>
        <w:rPr>
          <w:color w:val="000000"/>
        </w:rPr>
        <w:t xml:space="preserve"> ли захочет, </w:t>
      </w:r>
      <w:r w:rsidRPr="009641BD">
        <w:rPr>
          <w:color w:val="000000"/>
        </w:rPr>
        <w:t>чтобы</w:t>
      </w:r>
      <w:r>
        <w:rPr>
          <w:color w:val="000000"/>
        </w:rPr>
        <w:t xml:space="preserve"> </w:t>
      </w:r>
      <w:r w:rsidRPr="009641BD">
        <w:rPr>
          <w:color w:val="000000"/>
        </w:rPr>
        <w:t>кто-нибудь</w:t>
      </w:r>
      <w:r>
        <w:rPr>
          <w:color w:val="000000"/>
        </w:rPr>
        <w:t xml:space="preserve"> увидел её в таком состоянии.</w:t>
      </w:r>
    </w:p>
    <w:p w:rsidR="00612074" w:rsidRPr="007846F4" w:rsidRDefault="00612074" w:rsidP="00612074">
      <w:pPr>
        <w:pStyle w:val="western"/>
        <w:shd w:val="clear" w:color="auto" w:fill="FFFFFF"/>
        <w:spacing w:before="0" w:after="0"/>
        <w:ind w:firstLine="461"/>
        <w:jc w:val="both"/>
        <w:rPr>
          <w:color w:val="000000"/>
        </w:rPr>
      </w:pPr>
      <w:r>
        <w:rPr>
          <w:color w:val="000000"/>
        </w:rPr>
        <w:t>Н</w:t>
      </w:r>
      <w:r w:rsidRPr="009641BD">
        <w:rPr>
          <w:color w:val="000000"/>
        </w:rPr>
        <w:t>ежн</w:t>
      </w:r>
      <w:r>
        <w:rPr>
          <w:color w:val="000000"/>
        </w:rPr>
        <w:t>о держа за плечи</w:t>
      </w:r>
      <w:r w:rsidRPr="009641BD">
        <w:rPr>
          <w:color w:val="000000"/>
        </w:rPr>
        <w:t>,</w:t>
      </w:r>
      <w:r>
        <w:rPr>
          <w:color w:val="000000"/>
        </w:rPr>
        <w:t xml:space="preserve"> </w:t>
      </w:r>
      <w:r w:rsidRPr="009641BD">
        <w:rPr>
          <w:color w:val="000000"/>
        </w:rPr>
        <w:t>я</w:t>
      </w:r>
      <w:r>
        <w:rPr>
          <w:color w:val="000000"/>
        </w:rPr>
        <w:t xml:space="preserve"> </w:t>
      </w:r>
      <w:r w:rsidRPr="009641BD">
        <w:rPr>
          <w:color w:val="000000"/>
        </w:rPr>
        <w:t>по</w:t>
      </w:r>
      <w:r>
        <w:rPr>
          <w:color w:val="000000"/>
        </w:rPr>
        <w:t>д</w:t>
      </w:r>
      <w:r w:rsidRPr="009641BD">
        <w:rPr>
          <w:color w:val="000000"/>
        </w:rPr>
        <w:t>в</w:t>
      </w:r>
      <w:r>
        <w:rPr>
          <w:color w:val="000000"/>
        </w:rPr>
        <w:t>ё</w:t>
      </w:r>
      <w:r w:rsidRPr="009641BD">
        <w:rPr>
          <w:color w:val="000000"/>
        </w:rPr>
        <w:t>л</w:t>
      </w:r>
      <w:r>
        <w:rPr>
          <w:color w:val="000000"/>
        </w:rPr>
        <w:t xml:space="preserve"> </w:t>
      </w:r>
      <w:r w:rsidRPr="009641BD">
        <w:rPr>
          <w:color w:val="000000"/>
        </w:rPr>
        <w:t>е</w:t>
      </w:r>
      <w:r>
        <w:rPr>
          <w:color w:val="000000"/>
        </w:rPr>
        <w:t xml:space="preserve">ё </w:t>
      </w:r>
      <w:r w:rsidRPr="009641BD">
        <w:rPr>
          <w:color w:val="000000"/>
        </w:rPr>
        <w:t>к</w:t>
      </w:r>
      <w:r>
        <w:rPr>
          <w:color w:val="000000"/>
        </w:rPr>
        <w:t xml:space="preserve"> своей </w:t>
      </w:r>
      <w:r w:rsidRPr="009641BD">
        <w:rPr>
          <w:color w:val="000000"/>
        </w:rPr>
        <w:t>кровати.</w:t>
      </w:r>
      <w:r w:rsidRPr="009F2332">
        <w:rPr>
          <w:rStyle w:val="apple-converted-space"/>
          <w:color w:val="000000"/>
        </w:rPr>
        <w:t xml:space="preserve"> </w:t>
      </w:r>
      <w:r>
        <w:rPr>
          <w:rStyle w:val="apple-converted-space"/>
          <w:color w:val="000000"/>
        </w:rPr>
        <w:t>О</w:t>
      </w:r>
      <w:r w:rsidRPr="009641BD">
        <w:rPr>
          <w:color w:val="000000"/>
        </w:rPr>
        <w:t>пусти</w:t>
      </w:r>
      <w:r>
        <w:rPr>
          <w:color w:val="000000"/>
        </w:rPr>
        <w:t xml:space="preserve">вшись </w:t>
      </w:r>
      <w:r w:rsidRPr="009641BD">
        <w:rPr>
          <w:color w:val="000000"/>
        </w:rPr>
        <w:t>на</w:t>
      </w:r>
      <w:r>
        <w:rPr>
          <w:color w:val="000000"/>
        </w:rPr>
        <w:t xml:space="preserve"> самый </w:t>
      </w:r>
      <w:r w:rsidRPr="009641BD">
        <w:rPr>
          <w:color w:val="000000"/>
        </w:rPr>
        <w:t>кра</w:t>
      </w:r>
      <w:r>
        <w:rPr>
          <w:color w:val="000000"/>
        </w:rPr>
        <w:t>й</w:t>
      </w:r>
      <w:r w:rsidRPr="009641BD">
        <w:rPr>
          <w:color w:val="000000"/>
        </w:rPr>
        <w:t>,</w:t>
      </w:r>
      <w:r>
        <w:rPr>
          <w:color w:val="000000"/>
        </w:rPr>
        <w:t xml:space="preserve"> </w:t>
      </w:r>
      <w:r w:rsidRPr="009641BD">
        <w:rPr>
          <w:color w:val="000000"/>
        </w:rPr>
        <w:t>она</w:t>
      </w:r>
      <w:r>
        <w:rPr>
          <w:color w:val="000000"/>
        </w:rPr>
        <w:t xml:space="preserve"> </w:t>
      </w:r>
      <w:r w:rsidRPr="009641BD">
        <w:rPr>
          <w:color w:val="000000"/>
        </w:rPr>
        <w:t>так</w:t>
      </w:r>
      <w:r>
        <w:rPr>
          <w:color w:val="000000"/>
        </w:rPr>
        <w:t xml:space="preserve"> </w:t>
      </w:r>
      <w:r w:rsidRPr="009641BD">
        <w:rPr>
          <w:color w:val="000000"/>
        </w:rPr>
        <w:t>ужасно</w:t>
      </w:r>
      <w:r w:rsidRPr="00456E0C">
        <w:rPr>
          <w:color w:val="000000"/>
        </w:rPr>
        <w:t xml:space="preserve"> </w:t>
      </w:r>
      <w:r w:rsidRPr="009641BD">
        <w:rPr>
          <w:color w:val="000000"/>
        </w:rPr>
        <w:t>выглядела,</w:t>
      </w:r>
      <w:r>
        <w:rPr>
          <w:color w:val="000000"/>
        </w:rPr>
        <w:t xml:space="preserve"> словно в моей комнате сидел оленёнок </w:t>
      </w:r>
      <w:r w:rsidRPr="009641BD">
        <w:rPr>
          <w:color w:val="000000"/>
        </w:rPr>
        <w:t>Бэмби</w:t>
      </w:r>
      <w:r>
        <w:rPr>
          <w:color w:val="000000"/>
        </w:rPr>
        <w:t xml:space="preserve"> </w:t>
      </w:r>
      <w:r w:rsidRPr="009641BD">
        <w:rPr>
          <w:color w:val="000000"/>
        </w:rPr>
        <w:t>после</w:t>
      </w:r>
      <w:r>
        <w:rPr>
          <w:color w:val="000000"/>
        </w:rPr>
        <w:t xml:space="preserve"> </w:t>
      </w:r>
      <w:r w:rsidRPr="009641BD">
        <w:rPr>
          <w:color w:val="000000"/>
        </w:rPr>
        <w:t>столкновения</w:t>
      </w:r>
      <w:r>
        <w:rPr>
          <w:color w:val="000000"/>
        </w:rPr>
        <w:t xml:space="preserve"> </w:t>
      </w:r>
      <w:r w:rsidRPr="009641BD">
        <w:rPr>
          <w:color w:val="000000"/>
        </w:rPr>
        <w:t>с</w:t>
      </w:r>
      <w:r>
        <w:rPr>
          <w:color w:val="000000"/>
        </w:rPr>
        <w:t xml:space="preserve"> </w:t>
      </w:r>
      <w:r w:rsidRPr="009641BD">
        <w:rPr>
          <w:color w:val="000000"/>
        </w:rPr>
        <w:t>грузовиком.</w:t>
      </w:r>
      <w:r w:rsidRPr="009F2332">
        <w:rPr>
          <w:rStyle w:val="apple-converted-space"/>
          <w:color w:val="000000"/>
        </w:rPr>
        <w:t xml:space="preserve"> </w:t>
      </w:r>
      <w:r>
        <w:rPr>
          <w:rStyle w:val="apple-converted-space"/>
          <w:color w:val="000000"/>
        </w:rPr>
        <w:t>Она натянула рукава толстовки на кисти рук</w:t>
      </w:r>
      <w:r>
        <w:rPr>
          <w:color w:val="000000"/>
        </w:rPr>
        <w:t xml:space="preserve"> и </w:t>
      </w:r>
      <w:r w:rsidRPr="009641BD">
        <w:rPr>
          <w:color w:val="000000"/>
        </w:rPr>
        <w:t>вытерла</w:t>
      </w:r>
      <w:r>
        <w:rPr>
          <w:color w:val="000000"/>
        </w:rPr>
        <w:t xml:space="preserve"> ими </w:t>
      </w:r>
      <w:r w:rsidRPr="009641BD">
        <w:rPr>
          <w:color w:val="000000"/>
        </w:rPr>
        <w:t>глаза.</w:t>
      </w:r>
    </w:p>
    <w:p w:rsidR="00612074" w:rsidRDefault="00612074" w:rsidP="00612074">
      <w:pPr>
        <w:pStyle w:val="western"/>
        <w:shd w:val="clear" w:color="auto" w:fill="FFFFFF"/>
        <w:spacing w:before="0" w:after="0"/>
        <w:ind w:firstLine="461"/>
        <w:jc w:val="both"/>
        <w:rPr>
          <w:color w:val="000000"/>
        </w:rPr>
      </w:pPr>
      <w:r>
        <w:rPr>
          <w:color w:val="000000"/>
        </w:rPr>
        <w:t>Чтобы спасти её милую толстовку, я протянул ей пачку бумажных платков, лежавших в столе.</w:t>
      </w:r>
      <w:r>
        <w:rPr>
          <w:rStyle w:val="apple-converted-space"/>
          <w:color w:val="000000"/>
        </w:rPr>
        <w:t xml:space="preserve"> </w:t>
      </w:r>
      <w:r>
        <w:rPr>
          <w:color w:val="000000"/>
        </w:rPr>
        <w:t>Когда она вытащила один и собралась высморкаться, меня осенила мысль.</w:t>
      </w:r>
      <w:r>
        <w:rPr>
          <w:rStyle w:val="apple-converted-space"/>
          <w:color w:val="000000"/>
        </w:rPr>
        <w:t xml:space="preserve"> На моей кровати сидела прекрасная девушка, </w:t>
      </w:r>
      <w:proofErr w:type="gramStart"/>
      <w:r>
        <w:rPr>
          <w:color w:val="000000"/>
        </w:rPr>
        <w:t>даже</w:t>
      </w:r>
      <w:proofErr w:type="gramEnd"/>
      <w:r>
        <w:rPr>
          <w:color w:val="000000"/>
        </w:rPr>
        <w:t xml:space="preserve"> несмотря на то, что её лицо было </w:t>
      </w:r>
      <w:r>
        <w:rPr>
          <w:color w:val="000000"/>
        </w:rPr>
        <w:lastRenderedPageBreak/>
        <w:t>опухшим от слёз.</w:t>
      </w:r>
      <w:r>
        <w:rPr>
          <w:rStyle w:val="apple-converted-space"/>
          <w:color w:val="000000"/>
        </w:rPr>
        <w:t xml:space="preserve"> А ч</w:t>
      </w:r>
      <w:r>
        <w:rPr>
          <w:color w:val="000000"/>
        </w:rPr>
        <w:t>то, если она высморкается сейчас так громко, словно слон, как Лорен высморкалась на днях?</w:t>
      </w:r>
      <w:r>
        <w:rPr>
          <w:rStyle w:val="apple-converted-space"/>
          <w:color w:val="000000"/>
        </w:rPr>
        <w:t xml:space="preserve"> Разрушит ли это очарование, которым она удерживала меня</w:t>
      </w:r>
      <w:r>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sidRPr="00485008">
        <w:rPr>
          <w:color w:val="000000"/>
        </w:rPr>
        <w:t>Сью</w:t>
      </w:r>
      <w:r>
        <w:rPr>
          <w:color w:val="000000"/>
        </w:rPr>
        <w:t xml:space="preserve"> </w:t>
      </w:r>
      <w:r w:rsidRPr="00485008">
        <w:rPr>
          <w:color w:val="000000"/>
        </w:rPr>
        <w:t>вытерла</w:t>
      </w:r>
      <w:r>
        <w:rPr>
          <w:color w:val="000000"/>
        </w:rPr>
        <w:t xml:space="preserve"> </w:t>
      </w:r>
      <w:r w:rsidRPr="00485008">
        <w:rPr>
          <w:color w:val="000000"/>
        </w:rPr>
        <w:t>глаза</w:t>
      </w:r>
      <w:r>
        <w:rPr>
          <w:color w:val="000000"/>
        </w:rPr>
        <w:t xml:space="preserve"> </w:t>
      </w:r>
      <w:r w:rsidRPr="00B7104B">
        <w:rPr>
          <w:color w:val="000000"/>
        </w:rPr>
        <w:t xml:space="preserve">платком </w:t>
      </w:r>
      <w:r>
        <w:rPr>
          <w:color w:val="000000"/>
        </w:rPr>
        <w:t>и тихо промокнула нос</w:t>
      </w:r>
      <w:r w:rsidRPr="00485008">
        <w:rPr>
          <w:color w:val="000000"/>
        </w:rPr>
        <w:t>.</w:t>
      </w:r>
      <w:r w:rsidRPr="009F2332">
        <w:rPr>
          <w:rStyle w:val="apple-converted-space"/>
          <w:color w:val="000000"/>
        </w:rPr>
        <w:t xml:space="preserve"> </w:t>
      </w:r>
      <w:r>
        <w:rPr>
          <w:rStyle w:val="apple-converted-space"/>
          <w:color w:val="000000"/>
        </w:rPr>
        <w:t xml:space="preserve">Я почти улыбнулся от облегчения, что было бы совершенно не к месту. </w:t>
      </w:r>
      <w:r w:rsidRPr="00485008">
        <w:rPr>
          <w:color w:val="000000"/>
        </w:rPr>
        <w:t>Вспомн</w:t>
      </w:r>
      <w:r>
        <w:rPr>
          <w:color w:val="000000"/>
        </w:rPr>
        <w:t>ив</w:t>
      </w:r>
      <w:r w:rsidRPr="00485008">
        <w:rPr>
          <w:color w:val="000000"/>
        </w:rPr>
        <w:t>,</w:t>
      </w:r>
      <w:r>
        <w:rPr>
          <w:color w:val="000000"/>
        </w:rPr>
        <w:t xml:space="preserve"> </w:t>
      </w:r>
      <w:r w:rsidRPr="00485008">
        <w:rPr>
          <w:color w:val="000000"/>
        </w:rPr>
        <w:t>почему</w:t>
      </w:r>
      <w:r>
        <w:rPr>
          <w:color w:val="000000"/>
        </w:rPr>
        <w:t xml:space="preserve"> вообще проводил </w:t>
      </w:r>
      <w:r w:rsidRPr="00485008">
        <w:rPr>
          <w:color w:val="000000"/>
        </w:rPr>
        <w:t>е</w:t>
      </w:r>
      <w:r>
        <w:rPr>
          <w:color w:val="000000"/>
        </w:rPr>
        <w:t xml:space="preserve">ё </w:t>
      </w:r>
      <w:r w:rsidRPr="00485008">
        <w:rPr>
          <w:color w:val="000000"/>
        </w:rPr>
        <w:t>внутр</w:t>
      </w:r>
      <w:r>
        <w:rPr>
          <w:color w:val="000000"/>
        </w:rPr>
        <w:t>ь</w:t>
      </w:r>
      <w:r w:rsidRPr="00485008">
        <w:rPr>
          <w:color w:val="000000"/>
        </w:rPr>
        <w:t>,</w:t>
      </w:r>
      <w:r>
        <w:rPr>
          <w:color w:val="000000"/>
        </w:rPr>
        <w:t xml:space="preserve"> </w:t>
      </w:r>
      <w:r w:rsidRPr="00485008">
        <w:rPr>
          <w:color w:val="000000"/>
        </w:rPr>
        <w:t>я</w:t>
      </w:r>
      <w:r>
        <w:rPr>
          <w:color w:val="000000"/>
        </w:rPr>
        <w:t xml:space="preserve"> </w:t>
      </w:r>
      <w:r w:rsidRPr="00485008">
        <w:rPr>
          <w:color w:val="000000"/>
        </w:rPr>
        <w:t>быстро</w:t>
      </w:r>
      <w:r>
        <w:rPr>
          <w:color w:val="000000"/>
        </w:rPr>
        <w:t xml:space="preserve"> отдернул </w:t>
      </w:r>
      <w:r w:rsidRPr="00485008">
        <w:rPr>
          <w:color w:val="000000"/>
        </w:rPr>
        <w:t>себя.</w:t>
      </w:r>
      <w:r w:rsidRPr="009F2332">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9278CF">
        <w:t>Не уходи. Я сейчас вернусь</w:t>
      </w:r>
      <w:r w:rsidRPr="00485008">
        <w:rPr>
          <w:color w:val="000000"/>
        </w:rPr>
        <w:t>.</w:t>
      </w:r>
      <w:r>
        <w:rPr>
          <w:color w:val="000000"/>
        </w:rPr>
        <w:t xml:space="preserve"> </w:t>
      </w:r>
      <w:r w:rsidRPr="002E39F0">
        <w:t>–</w:t>
      </w:r>
      <w:r>
        <w:t xml:space="preserve"> </w:t>
      </w:r>
      <w:r w:rsidRPr="00485008">
        <w:rPr>
          <w:color w:val="000000"/>
        </w:rPr>
        <w:t>После</w:t>
      </w:r>
      <w:r>
        <w:rPr>
          <w:color w:val="000000"/>
        </w:rPr>
        <w:t xml:space="preserve"> </w:t>
      </w:r>
      <w:r w:rsidRPr="00485008">
        <w:rPr>
          <w:color w:val="000000"/>
        </w:rPr>
        <w:t>того</w:t>
      </w:r>
      <w:r>
        <w:rPr>
          <w:color w:val="000000"/>
        </w:rPr>
        <w:t xml:space="preserve">, </w:t>
      </w:r>
      <w:r w:rsidRPr="00485008">
        <w:rPr>
          <w:color w:val="000000"/>
        </w:rPr>
        <w:t>как</w:t>
      </w:r>
      <w:r>
        <w:rPr>
          <w:color w:val="000000"/>
        </w:rPr>
        <w:t xml:space="preserve"> </w:t>
      </w:r>
      <w:r w:rsidRPr="00485008">
        <w:rPr>
          <w:color w:val="000000"/>
        </w:rPr>
        <w:t>она</w:t>
      </w:r>
      <w:r>
        <w:rPr>
          <w:color w:val="000000"/>
        </w:rPr>
        <w:t xml:space="preserve"> кивнула </w:t>
      </w:r>
      <w:r w:rsidRPr="00485008">
        <w:rPr>
          <w:color w:val="000000"/>
        </w:rPr>
        <w:t>мне,</w:t>
      </w:r>
      <w:r>
        <w:rPr>
          <w:color w:val="000000"/>
        </w:rPr>
        <w:t xml:space="preserve"> </w:t>
      </w:r>
      <w:r w:rsidRPr="00485008">
        <w:rPr>
          <w:color w:val="000000"/>
        </w:rPr>
        <w:t>я</w:t>
      </w:r>
      <w:r>
        <w:rPr>
          <w:color w:val="000000"/>
        </w:rPr>
        <w:t xml:space="preserve"> </w:t>
      </w:r>
      <w:r w:rsidRPr="00485008">
        <w:rPr>
          <w:color w:val="000000"/>
        </w:rPr>
        <w:t>вприпрыжку</w:t>
      </w:r>
      <w:r>
        <w:rPr>
          <w:color w:val="000000"/>
        </w:rPr>
        <w:t xml:space="preserve"> побежал </w:t>
      </w:r>
      <w:r w:rsidRPr="00485008">
        <w:rPr>
          <w:color w:val="000000"/>
        </w:rPr>
        <w:t>на</w:t>
      </w:r>
      <w:r>
        <w:rPr>
          <w:color w:val="000000"/>
        </w:rPr>
        <w:t xml:space="preserve"> </w:t>
      </w:r>
      <w:r w:rsidRPr="00485008">
        <w:rPr>
          <w:color w:val="000000"/>
        </w:rPr>
        <w:t>кухню.</w:t>
      </w:r>
    </w:p>
    <w:p w:rsidR="00612074" w:rsidRPr="007846F4" w:rsidRDefault="00612074" w:rsidP="00612074">
      <w:pPr>
        <w:pStyle w:val="western"/>
        <w:shd w:val="clear" w:color="auto" w:fill="FFFFFF"/>
        <w:spacing w:before="0" w:after="0"/>
        <w:ind w:firstLine="461"/>
        <w:jc w:val="both"/>
        <w:rPr>
          <w:color w:val="000000"/>
        </w:rPr>
      </w:pPr>
      <w:r>
        <w:rPr>
          <w:color w:val="000000"/>
        </w:rPr>
        <w:t xml:space="preserve">Я в </w:t>
      </w:r>
      <w:r w:rsidRPr="00485008">
        <w:rPr>
          <w:color w:val="000000"/>
        </w:rPr>
        <w:t>спешке</w:t>
      </w:r>
      <w:r>
        <w:rPr>
          <w:color w:val="000000"/>
        </w:rPr>
        <w:t xml:space="preserve"> включил </w:t>
      </w:r>
      <w:r w:rsidRPr="00485008">
        <w:rPr>
          <w:color w:val="000000"/>
        </w:rPr>
        <w:t>чайник</w:t>
      </w:r>
      <w:r>
        <w:rPr>
          <w:color w:val="000000"/>
        </w:rPr>
        <w:t xml:space="preserve"> </w:t>
      </w:r>
      <w:r w:rsidRPr="00485008">
        <w:rPr>
          <w:color w:val="000000"/>
        </w:rPr>
        <w:t>и</w:t>
      </w:r>
      <w:r>
        <w:rPr>
          <w:color w:val="000000"/>
        </w:rPr>
        <w:t xml:space="preserve"> стал </w:t>
      </w:r>
      <w:r w:rsidRPr="00485008">
        <w:rPr>
          <w:color w:val="000000"/>
        </w:rPr>
        <w:t>иска</w:t>
      </w:r>
      <w:r>
        <w:rPr>
          <w:color w:val="000000"/>
        </w:rPr>
        <w:t xml:space="preserve">ть подходящий чай в коробке с </w:t>
      </w:r>
      <w:r w:rsidRPr="00485008">
        <w:rPr>
          <w:color w:val="000000"/>
        </w:rPr>
        <w:t>чайны</w:t>
      </w:r>
      <w:r>
        <w:rPr>
          <w:color w:val="000000"/>
        </w:rPr>
        <w:t xml:space="preserve">ми </w:t>
      </w:r>
      <w:r w:rsidRPr="00485008">
        <w:rPr>
          <w:color w:val="000000"/>
        </w:rPr>
        <w:t>пакетик</w:t>
      </w:r>
      <w:r>
        <w:rPr>
          <w:color w:val="000000"/>
        </w:rPr>
        <w:t>ами</w:t>
      </w:r>
      <w:r w:rsidRPr="00485008">
        <w:rPr>
          <w:color w:val="000000"/>
        </w:rPr>
        <w:t>.</w:t>
      </w:r>
      <w:r w:rsidRPr="009F2332">
        <w:rPr>
          <w:rStyle w:val="apple-converted-space"/>
          <w:color w:val="000000"/>
        </w:rPr>
        <w:t xml:space="preserve"> </w:t>
      </w:r>
      <w:r w:rsidRPr="00485008">
        <w:rPr>
          <w:color w:val="000000"/>
        </w:rPr>
        <w:t>Клубника</w:t>
      </w:r>
      <w:r>
        <w:rPr>
          <w:color w:val="000000"/>
        </w:rPr>
        <w:t xml:space="preserve"> с </w:t>
      </w:r>
      <w:r w:rsidRPr="00485008">
        <w:rPr>
          <w:color w:val="000000"/>
        </w:rPr>
        <w:t>ваниль</w:t>
      </w:r>
      <w:r>
        <w:rPr>
          <w:color w:val="000000"/>
        </w:rPr>
        <w:t>ю</w:t>
      </w:r>
      <w:r w:rsidRPr="00485008">
        <w:rPr>
          <w:color w:val="000000"/>
        </w:rPr>
        <w:t>.</w:t>
      </w:r>
      <w:r w:rsidRPr="009F2332">
        <w:rPr>
          <w:rStyle w:val="apple-converted-space"/>
          <w:color w:val="000000"/>
        </w:rPr>
        <w:t xml:space="preserve"> </w:t>
      </w:r>
      <w:r>
        <w:rPr>
          <w:rStyle w:val="apple-converted-space"/>
          <w:color w:val="000000"/>
        </w:rPr>
        <w:t>Т</w:t>
      </w:r>
      <w:r>
        <w:rPr>
          <w:color w:val="000000"/>
        </w:rPr>
        <w:t>о, что надо</w:t>
      </w:r>
      <w:r w:rsidRPr="00485008">
        <w:rPr>
          <w:color w:val="000000"/>
        </w:rPr>
        <w:t>,</w:t>
      </w:r>
      <w:r>
        <w:rPr>
          <w:color w:val="000000"/>
        </w:rPr>
        <w:t xml:space="preserve"> </w:t>
      </w:r>
      <w:r w:rsidRPr="00485008">
        <w:rPr>
          <w:color w:val="000000"/>
        </w:rPr>
        <w:t>чтобы</w:t>
      </w:r>
      <w:r>
        <w:rPr>
          <w:color w:val="000000"/>
        </w:rPr>
        <w:t xml:space="preserve"> </w:t>
      </w:r>
      <w:r w:rsidRPr="00485008">
        <w:rPr>
          <w:color w:val="000000"/>
        </w:rPr>
        <w:t>успокоить</w:t>
      </w:r>
      <w:r>
        <w:rPr>
          <w:color w:val="000000"/>
        </w:rPr>
        <w:t xml:space="preserve"> страдания </w:t>
      </w:r>
      <w:r w:rsidRPr="00485008">
        <w:rPr>
          <w:color w:val="000000"/>
        </w:rPr>
        <w:t>Сьюз</w:t>
      </w:r>
      <w:r>
        <w:rPr>
          <w:color w:val="000000"/>
        </w:rPr>
        <w:t>а</w:t>
      </w:r>
      <w:r w:rsidRPr="00485008">
        <w:rPr>
          <w:color w:val="000000"/>
        </w:rPr>
        <w:t>н.</w:t>
      </w:r>
      <w:r w:rsidRPr="009F2332">
        <w:rPr>
          <w:rStyle w:val="apple-converted-space"/>
          <w:color w:val="000000"/>
        </w:rPr>
        <w:t xml:space="preserve"> </w:t>
      </w:r>
      <w:r w:rsidRPr="00485008">
        <w:rPr>
          <w:color w:val="000000"/>
        </w:rPr>
        <w:t>Когда</w:t>
      </w:r>
      <w:r>
        <w:rPr>
          <w:color w:val="000000"/>
        </w:rPr>
        <w:t xml:space="preserve"> </w:t>
      </w:r>
      <w:r w:rsidRPr="00485008">
        <w:rPr>
          <w:color w:val="000000"/>
        </w:rPr>
        <w:t>вода</w:t>
      </w:r>
      <w:r>
        <w:rPr>
          <w:color w:val="000000"/>
        </w:rPr>
        <w:t xml:space="preserve"> вскипела</w:t>
      </w:r>
      <w:r w:rsidRPr="00485008">
        <w:rPr>
          <w:color w:val="000000"/>
        </w:rPr>
        <w:t>,</w:t>
      </w:r>
      <w:r>
        <w:rPr>
          <w:color w:val="000000"/>
        </w:rPr>
        <w:t xml:space="preserve"> </w:t>
      </w:r>
      <w:r w:rsidRPr="00485008">
        <w:rPr>
          <w:color w:val="000000"/>
        </w:rPr>
        <w:t>я</w:t>
      </w:r>
      <w:r>
        <w:rPr>
          <w:color w:val="000000"/>
        </w:rPr>
        <w:t xml:space="preserve"> налил кипяток в кружку, из которой пью кофе на завтрак, </w:t>
      </w:r>
      <w:r w:rsidRPr="00485008">
        <w:rPr>
          <w:color w:val="000000"/>
        </w:rPr>
        <w:t>и</w:t>
      </w:r>
      <w:r>
        <w:rPr>
          <w:color w:val="000000"/>
        </w:rPr>
        <w:t xml:space="preserve"> окунул в неё </w:t>
      </w:r>
      <w:r w:rsidRPr="00485008">
        <w:rPr>
          <w:color w:val="000000"/>
        </w:rPr>
        <w:t>пакетик</w:t>
      </w:r>
      <w:r>
        <w:rPr>
          <w:color w:val="000000"/>
        </w:rPr>
        <w:t xml:space="preserve"> </w:t>
      </w:r>
      <w:r w:rsidRPr="00485008">
        <w:rPr>
          <w:color w:val="000000"/>
        </w:rPr>
        <w:t>чая,</w:t>
      </w:r>
      <w:r>
        <w:rPr>
          <w:color w:val="000000"/>
        </w:rPr>
        <w:t xml:space="preserve"> </w:t>
      </w:r>
      <w:r w:rsidRPr="00485008">
        <w:rPr>
          <w:color w:val="000000"/>
        </w:rPr>
        <w:t>пока</w:t>
      </w:r>
      <w:r>
        <w:rPr>
          <w:color w:val="000000"/>
        </w:rPr>
        <w:t xml:space="preserve"> </w:t>
      </w:r>
      <w:r w:rsidRPr="00485008">
        <w:rPr>
          <w:color w:val="000000"/>
        </w:rPr>
        <w:t>вода</w:t>
      </w:r>
      <w:r>
        <w:rPr>
          <w:color w:val="000000"/>
        </w:rPr>
        <w:t xml:space="preserve"> </w:t>
      </w:r>
      <w:r w:rsidRPr="00485008">
        <w:rPr>
          <w:color w:val="000000"/>
        </w:rPr>
        <w:t>не</w:t>
      </w:r>
      <w:r>
        <w:rPr>
          <w:color w:val="000000"/>
        </w:rPr>
        <w:t xml:space="preserve"> стала </w:t>
      </w:r>
      <w:r w:rsidRPr="00485008">
        <w:rPr>
          <w:color w:val="000000"/>
        </w:rPr>
        <w:t>темно-розов</w:t>
      </w:r>
      <w:r>
        <w:rPr>
          <w:color w:val="000000"/>
        </w:rPr>
        <w:t>ой</w:t>
      </w:r>
      <w:r w:rsidRPr="00485008">
        <w:rPr>
          <w:color w:val="000000"/>
        </w:rPr>
        <w:t>.</w:t>
      </w:r>
      <w:r w:rsidRPr="009F2332">
        <w:rPr>
          <w:rStyle w:val="apple-converted-space"/>
          <w:color w:val="000000"/>
        </w:rPr>
        <w:t xml:space="preserve"> </w:t>
      </w:r>
      <w:r>
        <w:rPr>
          <w:rStyle w:val="apple-converted-space"/>
          <w:color w:val="000000"/>
        </w:rPr>
        <w:t>Сразу разлетелся сладкий запах</w:t>
      </w:r>
      <w:r w:rsidRPr="00485008">
        <w:rPr>
          <w:color w:val="000000"/>
        </w:rPr>
        <w:t>.</w:t>
      </w:r>
      <w:r w:rsidRPr="009F2332">
        <w:rPr>
          <w:rStyle w:val="apple-converted-space"/>
          <w:color w:val="000000"/>
        </w:rPr>
        <w:t xml:space="preserve"> </w:t>
      </w:r>
      <w:r w:rsidRPr="00485008">
        <w:rPr>
          <w:color w:val="000000"/>
        </w:rPr>
        <w:t>Надеюсь,</w:t>
      </w:r>
      <w:r>
        <w:rPr>
          <w:color w:val="000000"/>
        </w:rPr>
        <w:t xml:space="preserve"> </w:t>
      </w:r>
      <w:r w:rsidRPr="00485008">
        <w:rPr>
          <w:color w:val="000000"/>
        </w:rPr>
        <w:t>что</w:t>
      </w:r>
      <w:r>
        <w:rPr>
          <w:color w:val="000000"/>
        </w:rPr>
        <w:t xml:space="preserve"> ей также нравился </w:t>
      </w:r>
      <w:r w:rsidRPr="00485008">
        <w:rPr>
          <w:color w:val="000000"/>
        </w:rPr>
        <w:t>клубни</w:t>
      </w:r>
      <w:r>
        <w:rPr>
          <w:color w:val="000000"/>
        </w:rPr>
        <w:t xml:space="preserve">чный </w:t>
      </w:r>
      <w:r w:rsidRPr="00485008">
        <w:rPr>
          <w:color w:val="000000"/>
        </w:rPr>
        <w:t>чай,</w:t>
      </w:r>
      <w:r>
        <w:rPr>
          <w:color w:val="000000"/>
        </w:rPr>
        <w:t xml:space="preserve"> </w:t>
      </w:r>
      <w:r w:rsidRPr="00485008">
        <w:rPr>
          <w:color w:val="000000"/>
        </w:rPr>
        <w:t>как</w:t>
      </w:r>
      <w:r>
        <w:rPr>
          <w:color w:val="000000"/>
        </w:rPr>
        <w:t xml:space="preserve"> и настоящая клубника</w:t>
      </w:r>
      <w:r w:rsidRPr="00485008">
        <w:rPr>
          <w:color w:val="000000"/>
        </w:rPr>
        <w:t>.</w:t>
      </w:r>
    </w:p>
    <w:p w:rsidR="00612074" w:rsidRPr="007846F4" w:rsidRDefault="00612074" w:rsidP="00612074">
      <w:pPr>
        <w:pStyle w:val="western"/>
        <w:shd w:val="clear" w:color="auto" w:fill="FFFFFF"/>
        <w:spacing w:before="0" w:after="0"/>
        <w:ind w:firstLine="461"/>
        <w:jc w:val="both"/>
        <w:rPr>
          <w:color w:val="000000"/>
        </w:rPr>
      </w:pPr>
      <w:r>
        <w:rPr>
          <w:color w:val="000000"/>
        </w:rPr>
        <w:t xml:space="preserve">От этой </w:t>
      </w:r>
      <w:r w:rsidRPr="00485008">
        <w:rPr>
          <w:color w:val="000000"/>
        </w:rPr>
        <w:t>мысл</w:t>
      </w:r>
      <w:r>
        <w:rPr>
          <w:color w:val="000000"/>
        </w:rPr>
        <w:t>и я замер</w:t>
      </w:r>
      <w:r w:rsidRPr="00485008">
        <w:rPr>
          <w:color w:val="000000"/>
        </w:rPr>
        <w:t>,</w:t>
      </w:r>
      <w:r>
        <w:rPr>
          <w:color w:val="000000"/>
        </w:rPr>
        <w:t xml:space="preserve"> </w:t>
      </w:r>
      <w:r w:rsidRPr="00485008">
        <w:rPr>
          <w:color w:val="000000"/>
        </w:rPr>
        <w:t>разверну</w:t>
      </w:r>
      <w:r>
        <w:rPr>
          <w:color w:val="000000"/>
        </w:rPr>
        <w:t>л</w:t>
      </w:r>
      <w:r w:rsidRPr="00485008">
        <w:rPr>
          <w:color w:val="000000"/>
        </w:rPr>
        <w:t>ся</w:t>
      </w:r>
      <w:r>
        <w:rPr>
          <w:color w:val="000000"/>
        </w:rPr>
        <w:t xml:space="preserve"> </w:t>
      </w:r>
      <w:r w:rsidRPr="00485008">
        <w:rPr>
          <w:color w:val="000000"/>
        </w:rPr>
        <w:t>и</w:t>
      </w:r>
      <w:r>
        <w:rPr>
          <w:color w:val="000000"/>
        </w:rPr>
        <w:t xml:space="preserve"> по</w:t>
      </w:r>
      <w:r w:rsidRPr="00485008">
        <w:rPr>
          <w:color w:val="000000"/>
        </w:rPr>
        <w:t>смотре</w:t>
      </w:r>
      <w:r>
        <w:rPr>
          <w:color w:val="000000"/>
        </w:rPr>
        <w:t xml:space="preserve">л </w:t>
      </w:r>
      <w:r w:rsidRPr="00485008">
        <w:rPr>
          <w:color w:val="000000"/>
        </w:rPr>
        <w:t>на</w:t>
      </w:r>
      <w:r>
        <w:rPr>
          <w:color w:val="000000"/>
        </w:rPr>
        <w:t xml:space="preserve"> </w:t>
      </w:r>
      <w:r w:rsidRPr="00485008">
        <w:rPr>
          <w:color w:val="000000"/>
        </w:rPr>
        <w:t>то</w:t>
      </w:r>
      <w:r>
        <w:rPr>
          <w:color w:val="000000"/>
        </w:rPr>
        <w:t xml:space="preserve"> </w:t>
      </w:r>
      <w:r w:rsidRPr="00485008">
        <w:rPr>
          <w:color w:val="000000"/>
        </w:rPr>
        <w:t>место</w:t>
      </w:r>
      <w:r>
        <w:rPr>
          <w:color w:val="000000"/>
        </w:rPr>
        <w:t xml:space="preserve"> на разделочном столе</w:t>
      </w:r>
      <w:r w:rsidRPr="00485008">
        <w:rPr>
          <w:color w:val="000000"/>
        </w:rPr>
        <w:t>,</w:t>
      </w:r>
      <w:r>
        <w:rPr>
          <w:color w:val="000000"/>
        </w:rPr>
        <w:t xml:space="preserve"> где </w:t>
      </w:r>
      <w:r w:rsidRPr="00485008">
        <w:rPr>
          <w:color w:val="000000"/>
        </w:rPr>
        <w:t>она</w:t>
      </w:r>
      <w:r>
        <w:rPr>
          <w:color w:val="000000"/>
        </w:rPr>
        <w:t xml:space="preserve"> </w:t>
      </w:r>
      <w:r w:rsidRPr="00485008">
        <w:rPr>
          <w:color w:val="000000"/>
        </w:rPr>
        <w:t>сидела</w:t>
      </w:r>
      <w:r>
        <w:rPr>
          <w:color w:val="000000"/>
        </w:rPr>
        <w:t xml:space="preserve"> </w:t>
      </w:r>
      <w:r w:rsidRPr="00485008">
        <w:rPr>
          <w:color w:val="000000"/>
        </w:rPr>
        <w:t>в</w:t>
      </w:r>
      <w:r>
        <w:rPr>
          <w:color w:val="000000"/>
        </w:rPr>
        <w:t xml:space="preserve"> </w:t>
      </w:r>
      <w:r w:rsidRPr="00485008">
        <w:rPr>
          <w:color w:val="000000"/>
        </w:rPr>
        <w:t>п</w:t>
      </w:r>
      <w:r>
        <w:rPr>
          <w:color w:val="000000"/>
        </w:rPr>
        <w:t xml:space="preserve">редыдущий </w:t>
      </w:r>
      <w:r w:rsidRPr="00485008">
        <w:rPr>
          <w:color w:val="000000"/>
        </w:rPr>
        <w:t>раз</w:t>
      </w:r>
      <w:r>
        <w:rPr>
          <w:color w:val="000000"/>
        </w:rPr>
        <w:t xml:space="preserve">, когда </w:t>
      </w:r>
      <w:r w:rsidRPr="00485008">
        <w:rPr>
          <w:color w:val="000000"/>
        </w:rPr>
        <w:t>была</w:t>
      </w:r>
      <w:r>
        <w:rPr>
          <w:color w:val="000000"/>
        </w:rPr>
        <w:t xml:space="preserve"> у нас в гостях</w:t>
      </w:r>
      <w:r w:rsidRPr="00485008">
        <w:rPr>
          <w:color w:val="000000"/>
        </w:rPr>
        <w:t>.</w:t>
      </w:r>
      <w:r w:rsidRPr="009F2332">
        <w:rPr>
          <w:rStyle w:val="apple-converted-space"/>
          <w:color w:val="000000"/>
        </w:rPr>
        <w:t xml:space="preserve"> </w:t>
      </w:r>
      <w:r w:rsidRPr="00485008">
        <w:rPr>
          <w:color w:val="000000"/>
        </w:rPr>
        <w:t>Где</w:t>
      </w:r>
      <w:r>
        <w:rPr>
          <w:color w:val="000000"/>
        </w:rPr>
        <w:t xml:space="preserve"> </w:t>
      </w:r>
      <w:r w:rsidRPr="00485008">
        <w:rPr>
          <w:color w:val="000000"/>
        </w:rPr>
        <w:t>я</w:t>
      </w:r>
      <w:r>
        <w:rPr>
          <w:color w:val="000000"/>
        </w:rPr>
        <w:t xml:space="preserve"> </w:t>
      </w:r>
      <w:r w:rsidRPr="00485008">
        <w:rPr>
          <w:color w:val="000000"/>
        </w:rPr>
        <w:t>е</w:t>
      </w:r>
      <w:r>
        <w:rPr>
          <w:color w:val="000000"/>
        </w:rPr>
        <w:t xml:space="preserve">ё </w:t>
      </w:r>
      <w:r w:rsidRPr="00485008">
        <w:rPr>
          <w:color w:val="000000"/>
        </w:rPr>
        <w:t>поцеловал.</w:t>
      </w:r>
      <w:r w:rsidRPr="009F2332">
        <w:rPr>
          <w:rStyle w:val="apple-converted-space"/>
          <w:color w:val="000000"/>
        </w:rPr>
        <w:t xml:space="preserve"> </w:t>
      </w:r>
      <w:r>
        <w:rPr>
          <w:rStyle w:val="apple-converted-space"/>
          <w:color w:val="000000"/>
        </w:rPr>
        <w:t>И эти сладкие драгоценные воспоминания навсегда сохранятся в моем сердце. Ко мне вернулось</w:t>
      </w:r>
      <w:r>
        <w:rPr>
          <w:color w:val="000000"/>
        </w:rPr>
        <w:t xml:space="preserve"> </w:t>
      </w:r>
      <w:r w:rsidRPr="00485008">
        <w:rPr>
          <w:color w:val="000000"/>
        </w:rPr>
        <w:t>знакомое</w:t>
      </w:r>
      <w:r>
        <w:rPr>
          <w:color w:val="000000"/>
        </w:rPr>
        <w:t xml:space="preserve"> </w:t>
      </w:r>
      <w:r w:rsidRPr="00485008">
        <w:rPr>
          <w:color w:val="000000"/>
        </w:rPr>
        <w:t>чувство</w:t>
      </w:r>
      <w:r>
        <w:rPr>
          <w:color w:val="000000"/>
        </w:rPr>
        <w:t xml:space="preserve"> </w:t>
      </w:r>
      <w:r w:rsidRPr="00485008">
        <w:rPr>
          <w:color w:val="000000"/>
        </w:rPr>
        <w:t>предательства,</w:t>
      </w:r>
      <w:r>
        <w:rPr>
          <w:color w:val="000000"/>
        </w:rPr>
        <w:t xml:space="preserve"> </w:t>
      </w:r>
      <w:r w:rsidRPr="00485008">
        <w:rPr>
          <w:color w:val="000000"/>
        </w:rPr>
        <w:t>которое</w:t>
      </w:r>
      <w:r>
        <w:rPr>
          <w:color w:val="000000"/>
        </w:rPr>
        <w:t xml:space="preserve"> </w:t>
      </w:r>
      <w:r w:rsidRPr="00485008">
        <w:rPr>
          <w:color w:val="000000"/>
        </w:rPr>
        <w:t>преследовал</w:t>
      </w:r>
      <w:r>
        <w:rPr>
          <w:color w:val="000000"/>
        </w:rPr>
        <w:t xml:space="preserve">о </w:t>
      </w:r>
      <w:r w:rsidRPr="00485008">
        <w:rPr>
          <w:color w:val="000000"/>
        </w:rPr>
        <w:t>меня</w:t>
      </w:r>
      <w:r>
        <w:rPr>
          <w:color w:val="000000"/>
        </w:rPr>
        <w:t xml:space="preserve"> </w:t>
      </w:r>
      <w:r w:rsidRPr="00485008">
        <w:rPr>
          <w:color w:val="000000"/>
        </w:rPr>
        <w:t>всю</w:t>
      </w:r>
      <w:r>
        <w:rPr>
          <w:color w:val="000000"/>
        </w:rPr>
        <w:t xml:space="preserve"> </w:t>
      </w:r>
      <w:r w:rsidRPr="00485008">
        <w:rPr>
          <w:color w:val="000000"/>
        </w:rPr>
        <w:t>неделю</w:t>
      </w:r>
      <w:r>
        <w:rPr>
          <w:color w:val="000000"/>
        </w:rPr>
        <w:t xml:space="preserve">, </w:t>
      </w:r>
      <w:r w:rsidRPr="00485008">
        <w:rPr>
          <w:color w:val="000000"/>
        </w:rPr>
        <w:t>после</w:t>
      </w:r>
      <w:r>
        <w:rPr>
          <w:color w:val="000000"/>
        </w:rPr>
        <w:t xml:space="preserve"> того как </w:t>
      </w:r>
      <w:r w:rsidRPr="00485008">
        <w:rPr>
          <w:color w:val="000000"/>
        </w:rPr>
        <w:t>она</w:t>
      </w:r>
      <w:r>
        <w:rPr>
          <w:color w:val="000000"/>
        </w:rPr>
        <w:t xml:space="preserve"> </w:t>
      </w:r>
      <w:r w:rsidRPr="00485008">
        <w:rPr>
          <w:color w:val="000000"/>
        </w:rPr>
        <w:t>выскользнула</w:t>
      </w:r>
      <w:r>
        <w:rPr>
          <w:color w:val="000000"/>
        </w:rPr>
        <w:t xml:space="preserve"> </w:t>
      </w:r>
      <w:r w:rsidRPr="00485008">
        <w:rPr>
          <w:color w:val="000000"/>
        </w:rPr>
        <w:t>из</w:t>
      </w:r>
      <w:r>
        <w:rPr>
          <w:color w:val="000000"/>
        </w:rPr>
        <w:t xml:space="preserve"> </w:t>
      </w:r>
      <w:r w:rsidRPr="00485008">
        <w:rPr>
          <w:color w:val="000000"/>
        </w:rPr>
        <w:t>спальни</w:t>
      </w:r>
      <w:r>
        <w:rPr>
          <w:color w:val="000000"/>
        </w:rPr>
        <w:t xml:space="preserve"> </w:t>
      </w:r>
      <w:r w:rsidRPr="00485008">
        <w:rPr>
          <w:color w:val="000000"/>
        </w:rPr>
        <w:t>моего</w:t>
      </w:r>
      <w:r>
        <w:rPr>
          <w:color w:val="000000"/>
        </w:rPr>
        <w:t xml:space="preserve"> </w:t>
      </w:r>
      <w:r w:rsidRPr="00485008">
        <w:rPr>
          <w:color w:val="000000"/>
        </w:rPr>
        <w:t>брата,</w:t>
      </w:r>
      <w:r>
        <w:rPr>
          <w:color w:val="000000"/>
        </w:rPr>
        <w:t xml:space="preserve"> но </w:t>
      </w:r>
      <w:r w:rsidRPr="00485008">
        <w:rPr>
          <w:color w:val="000000"/>
        </w:rPr>
        <w:t>я</w:t>
      </w:r>
      <w:r>
        <w:rPr>
          <w:color w:val="000000"/>
        </w:rPr>
        <w:t xml:space="preserve"> быстро попытался отогнать его подальше</w:t>
      </w:r>
      <w:r w:rsidRPr="00485008">
        <w:rPr>
          <w:color w:val="000000"/>
        </w:rPr>
        <w:t>.</w:t>
      </w:r>
      <w:r w:rsidRPr="009F2332">
        <w:rPr>
          <w:rStyle w:val="apple-converted-space"/>
          <w:color w:val="000000"/>
        </w:rPr>
        <w:t xml:space="preserve"> </w:t>
      </w:r>
      <w:r>
        <w:rPr>
          <w:rStyle w:val="apple-converted-space"/>
          <w:color w:val="000000"/>
        </w:rPr>
        <w:t>Сейчас я не должен думать о своих обидах, сейчас имеет значение только Сью и её проблемы в семье</w:t>
      </w:r>
      <w:r w:rsidRPr="00485008">
        <w:rPr>
          <w:color w:val="000000"/>
        </w:rPr>
        <w:t>.</w:t>
      </w:r>
      <w:r w:rsidRPr="009F2332">
        <w:rPr>
          <w:rStyle w:val="apple-converted-space"/>
          <w:color w:val="000000"/>
        </w:rPr>
        <w:t xml:space="preserve"> </w:t>
      </w:r>
      <w:r>
        <w:rPr>
          <w:rStyle w:val="apple-converted-space"/>
          <w:color w:val="000000"/>
        </w:rPr>
        <w:t>Ей нужен кто-то, на кого она может опереться, и сейчас этим кем-то был я</w:t>
      </w:r>
      <w:r w:rsidRPr="00485008">
        <w:rPr>
          <w:color w:val="000000"/>
        </w:rPr>
        <w:t>.</w:t>
      </w:r>
    </w:p>
    <w:p w:rsidR="00612074" w:rsidRPr="007846F4" w:rsidRDefault="00612074" w:rsidP="00612074">
      <w:pPr>
        <w:pStyle w:val="western"/>
        <w:shd w:val="clear" w:color="auto" w:fill="FFFFFF"/>
        <w:spacing w:before="0" w:after="0"/>
        <w:ind w:firstLine="461"/>
        <w:jc w:val="both"/>
        <w:rPr>
          <w:color w:val="000000"/>
        </w:rPr>
      </w:pPr>
      <w:r w:rsidRPr="00485008">
        <w:rPr>
          <w:color w:val="000000"/>
        </w:rPr>
        <w:t>Когда</w:t>
      </w:r>
      <w:r>
        <w:rPr>
          <w:color w:val="000000"/>
        </w:rPr>
        <w:t xml:space="preserve"> </w:t>
      </w:r>
      <w:r w:rsidRPr="00485008">
        <w:rPr>
          <w:color w:val="000000"/>
        </w:rPr>
        <w:t>я</w:t>
      </w:r>
      <w:r>
        <w:rPr>
          <w:color w:val="000000"/>
        </w:rPr>
        <w:t xml:space="preserve"> </w:t>
      </w:r>
      <w:r w:rsidRPr="00485008">
        <w:rPr>
          <w:color w:val="000000"/>
        </w:rPr>
        <w:t>вернулся</w:t>
      </w:r>
      <w:r>
        <w:rPr>
          <w:color w:val="000000"/>
        </w:rPr>
        <w:t xml:space="preserve"> к себе</w:t>
      </w:r>
      <w:r w:rsidRPr="00485008">
        <w:rPr>
          <w:color w:val="000000"/>
        </w:rPr>
        <w:t>,</w:t>
      </w:r>
      <w:r>
        <w:rPr>
          <w:color w:val="000000"/>
        </w:rPr>
        <w:t xml:space="preserve"> </w:t>
      </w:r>
      <w:r w:rsidRPr="00485008">
        <w:rPr>
          <w:color w:val="000000"/>
        </w:rPr>
        <w:t>я</w:t>
      </w:r>
      <w:r>
        <w:rPr>
          <w:color w:val="000000"/>
        </w:rPr>
        <w:t xml:space="preserve"> </w:t>
      </w:r>
      <w:r w:rsidRPr="00485008">
        <w:rPr>
          <w:color w:val="000000"/>
        </w:rPr>
        <w:t>нашел</w:t>
      </w:r>
      <w:r>
        <w:rPr>
          <w:color w:val="000000"/>
        </w:rPr>
        <w:t xml:space="preserve"> </w:t>
      </w:r>
      <w:r w:rsidRPr="00485008">
        <w:rPr>
          <w:color w:val="000000"/>
        </w:rPr>
        <w:t>е</w:t>
      </w:r>
      <w:r>
        <w:rPr>
          <w:color w:val="000000"/>
        </w:rPr>
        <w:t xml:space="preserve">ё </w:t>
      </w:r>
      <w:r w:rsidRPr="00485008">
        <w:rPr>
          <w:color w:val="000000"/>
        </w:rPr>
        <w:t>стоящей</w:t>
      </w:r>
      <w:r>
        <w:rPr>
          <w:color w:val="000000"/>
        </w:rPr>
        <w:t xml:space="preserve"> </w:t>
      </w:r>
      <w:r w:rsidRPr="00485008">
        <w:rPr>
          <w:color w:val="000000"/>
        </w:rPr>
        <w:t>у</w:t>
      </w:r>
      <w:r>
        <w:rPr>
          <w:color w:val="000000"/>
        </w:rPr>
        <w:t xml:space="preserve"> </w:t>
      </w:r>
      <w:r w:rsidRPr="00485008">
        <w:rPr>
          <w:color w:val="000000"/>
        </w:rPr>
        <w:t>окна</w:t>
      </w:r>
      <w:r>
        <w:rPr>
          <w:color w:val="000000"/>
        </w:rPr>
        <w:t xml:space="preserve"> и </w:t>
      </w:r>
      <w:r w:rsidRPr="00485008">
        <w:rPr>
          <w:color w:val="000000"/>
        </w:rPr>
        <w:t>глядя</w:t>
      </w:r>
      <w:r>
        <w:rPr>
          <w:color w:val="000000"/>
        </w:rPr>
        <w:t xml:space="preserve">щей во </w:t>
      </w:r>
      <w:r w:rsidRPr="00485008">
        <w:rPr>
          <w:color w:val="000000"/>
        </w:rPr>
        <w:t>двор.</w:t>
      </w:r>
      <w:r w:rsidRPr="009F2332">
        <w:rPr>
          <w:rStyle w:val="apple-converted-space"/>
          <w:color w:val="000000"/>
        </w:rPr>
        <w:t xml:space="preserve"> </w:t>
      </w:r>
      <w:r>
        <w:rPr>
          <w:rStyle w:val="apple-converted-space"/>
          <w:color w:val="000000"/>
        </w:rPr>
        <w:t>Сью повернулась на мой</w:t>
      </w:r>
      <w:r>
        <w:rPr>
          <w:color w:val="000000"/>
        </w:rPr>
        <w:t xml:space="preserve"> </w:t>
      </w:r>
      <w:r w:rsidRPr="00485008">
        <w:rPr>
          <w:color w:val="000000"/>
        </w:rPr>
        <w:t>мягк</w:t>
      </w:r>
      <w:r>
        <w:rPr>
          <w:color w:val="000000"/>
        </w:rPr>
        <w:t>ий кашель</w:t>
      </w:r>
      <w:r w:rsidRPr="00485008">
        <w:rPr>
          <w:color w:val="000000"/>
        </w:rPr>
        <w:t>.</w:t>
      </w:r>
      <w:r w:rsidRPr="009F2332">
        <w:rPr>
          <w:rStyle w:val="apple-converted-space"/>
          <w:color w:val="000000"/>
        </w:rPr>
        <w:t xml:space="preserve"> </w:t>
      </w:r>
      <w:r w:rsidRPr="00485008">
        <w:rPr>
          <w:color w:val="000000"/>
        </w:rPr>
        <w:t>Я</w:t>
      </w:r>
      <w:r>
        <w:rPr>
          <w:color w:val="000000"/>
        </w:rPr>
        <w:t xml:space="preserve"> </w:t>
      </w:r>
      <w:r w:rsidRPr="00485008">
        <w:rPr>
          <w:color w:val="000000"/>
        </w:rPr>
        <w:t>протянул</w:t>
      </w:r>
      <w:r>
        <w:rPr>
          <w:color w:val="000000"/>
        </w:rPr>
        <w:t xml:space="preserve"> ей </w:t>
      </w:r>
      <w:r w:rsidRPr="00485008">
        <w:rPr>
          <w:color w:val="000000"/>
        </w:rPr>
        <w:t>дымящ</w:t>
      </w:r>
      <w:r>
        <w:rPr>
          <w:color w:val="000000"/>
        </w:rPr>
        <w:t xml:space="preserve">уюся </w:t>
      </w:r>
      <w:r w:rsidRPr="00485008">
        <w:rPr>
          <w:color w:val="000000"/>
        </w:rPr>
        <w:t>чашк</w:t>
      </w:r>
      <w:r>
        <w:rPr>
          <w:color w:val="000000"/>
        </w:rPr>
        <w:t>у</w:t>
      </w:r>
      <w:r w:rsidRPr="00485008">
        <w:rPr>
          <w:color w:val="000000"/>
        </w:rPr>
        <w:t>.</w:t>
      </w:r>
      <w:r w:rsidRPr="009F2332">
        <w:rPr>
          <w:rStyle w:val="apple-converted-space"/>
          <w:color w:val="000000"/>
        </w:rPr>
        <w:t xml:space="preserve"> </w:t>
      </w:r>
      <w:r w:rsidRPr="00485008">
        <w:rPr>
          <w:color w:val="000000"/>
        </w:rPr>
        <w:t>Немного</w:t>
      </w:r>
      <w:r>
        <w:rPr>
          <w:color w:val="000000"/>
        </w:rPr>
        <w:t xml:space="preserve"> растерявшись</w:t>
      </w:r>
      <w:r w:rsidRPr="00485008">
        <w:rPr>
          <w:color w:val="000000"/>
        </w:rPr>
        <w:t>,</w:t>
      </w:r>
      <w:r>
        <w:rPr>
          <w:color w:val="000000"/>
        </w:rPr>
        <w:t xml:space="preserve"> сначала </w:t>
      </w:r>
      <w:r w:rsidRPr="00485008">
        <w:rPr>
          <w:color w:val="000000"/>
        </w:rPr>
        <w:t>она</w:t>
      </w:r>
      <w:r>
        <w:rPr>
          <w:color w:val="000000"/>
        </w:rPr>
        <w:t xml:space="preserve"> </w:t>
      </w:r>
      <w:r w:rsidRPr="00485008">
        <w:rPr>
          <w:color w:val="000000"/>
        </w:rPr>
        <w:t>посмотрела</w:t>
      </w:r>
      <w:r>
        <w:rPr>
          <w:color w:val="000000"/>
        </w:rPr>
        <w:t xml:space="preserve"> </w:t>
      </w:r>
      <w:r w:rsidRPr="00485008">
        <w:rPr>
          <w:color w:val="000000"/>
        </w:rPr>
        <w:t>на</w:t>
      </w:r>
      <w:r>
        <w:rPr>
          <w:color w:val="000000"/>
        </w:rPr>
        <w:t xml:space="preserve"> </w:t>
      </w:r>
      <w:r w:rsidRPr="00485008">
        <w:rPr>
          <w:color w:val="000000"/>
        </w:rPr>
        <w:t>чашку,</w:t>
      </w:r>
      <w:r>
        <w:rPr>
          <w:color w:val="000000"/>
        </w:rPr>
        <w:t xml:space="preserve"> а затем </w:t>
      </w:r>
      <w:r w:rsidRPr="00485008">
        <w:rPr>
          <w:color w:val="000000"/>
        </w:rPr>
        <w:t>на</w:t>
      </w:r>
      <w:r>
        <w:rPr>
          <w:color w:val="000000"/>
        </w:rPr>
        <w:t xml:space="preserve"> </w:t>
      </w:r>
      <w:r w:rsidRPr="00485008">
        <w:rPr>
          <w:color w:val="000000"/>
        </w:rPr>
        <w:t>меня.</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9278CF">
        <w:t>Чай полезен для души</w:t>
      </w:r>
      <w:r w:rsidRPr="007846F4">
        <w:rPr>
          <w:color w:val="000000"/>
        </w:rPr>
        <w:t>,</w:t>
      </w:r>
      <w:r>
        <w:rPr>
          <w:color w:val="000000"/>
        </w:rPr>
        <w:t xml:space="preserve"> </w:t>
      </w:r>
      <w:r w:rsidRPr="002E39F0">
        <w:t>–</w:t>
      </w:r>
      <w:r w:rsidRPr="007846F4">
        <w:rPr>
          <w:color w:val="000000"/>
        </w:rPr>
        <w:t xml:space="preserve"> сказал </w:t>
      </w:r>
      <w:r>
        <w:rPr>
          <w:color w:val="000000"/>
        </w:rPr>
        <w:t>я</w:t>
      </w:r>
      <w:r w:rsidRPr="007846F4">
        <w:rPr>
          <w:color w:val="000000"/>
        </w:rPr>
        <w:t xml:space="preserve">, предлагая </w:t>
      </w:r>
      <w:r>
        <w:rPr>
          <w:color w:val="000000"/>
        </w:rPr>
        <w:t xml:space="preserve">чай с </w:t>
      </w:r>
      <w:r w:rsidRPr="007846F4">
        <w:rPr>
          <w:color w:val="000000"/>
        </w:rPr>
        <w:t>небольшой улыбкой вместо пакет</w:t>
      </w:r>
      <w:r>
        <w:rPr>
          <w:color w:val="000000"/>
        </w:rPr>
        <w:t>ика с сахаром</w:t>
      </w:r>
      <w:r w:rsidRPr="007846F4">
        <w:rPr>
          <w:color w:val="000000"/>
        </w:rPr>
        <w:t xml:space="preserve">, который забыл </w:t>
      </w:r>
      <w:r>
        <w:rPr>
          <w:color w:val="000000"/>
        </w:rPr>
        <w:t>положить</w:t>
      </w:r>
      <w:r w:rsidRPr="007846F4">
        <w:rPr>
          <w:color w:val="000000"/>
        </w:rPr>
        <w:t>.</w:t>
      </w:r>
    </w:p>
    <w:p w:rsidR="00612074" w:rsidRPr="007846F4" w:rsidRDefault="00612074" w:rsidP="00612074">
      <w:pPr>
        <w:pStyle w:val="western"/>
        <w:shd w:val="clear" w:color="auto" w:fill="FFFFFF"/>
        <w:spacing w:before="0" w:after="0"/>
        <w:ind w:firstLine="461"/>
        <w:jc w:val="both"/>
        <w:rPr>
          <w:color w:val="000000"/>
        </w:rPr>
      </w:pPr>
      <w:r>
        <w:rPr>
          <w:color w:val="000000"/>
        </w:rPr>
        <w:t>О</w:t>
      </w:r>
      <w:r w:rsidRPr="00485008">
        <w:rPr>
          <w:color w:val="000000"/>
        </w:rPr>
        <w:t>на</w:t>
      </w:r>
      <w:r>
        <w:rPr>
          <w:color w:val="000000"/>
        </w:rPr>
        <w:t xml:space="preserve"> осторожно </w:t>
      </w:r>
      <w:r w:rsidRPr="00485008">
        <w:rPr>
          <w:color w:val="000000"/>
        </w:rPr>
        <w:t>сделала</w:t>
      </w:r>
      <w:r>
        <w:rPr>
          <w:color w:val="000000"/>
        </w:rPr>
        <w:t xml:space="preserve"> </w:t>
      </w:r>
      <w:r w:rsidRPr="00485008">
        <w:rPr>
          <w:color w:val="000000"/>
        </w:rPr>
        <w:t>глоток.</w:t>
      </w:r>
      <w:r w:rsidRPr="009F2332">
        <w:rPr>
          <w:rStyle w:val="apple-converted-space"/>
          <w:color w:val="000000"/>
        </w:rPr>
        <w:t xml:space="preserve"> </w:t>
      </w:r>
      <w:r>
        <w:rPr>
          <w:rStyle w:val="apple-converted-space"/>
          <w:color w:val="000000"/>
        </w:rPr>
        <w:t xml:space="preserve">На её лице не появилось </w:t>
      </w:r>
      <w:r w:rsidRPr="00485008">
        <w:rPr>
          <w:color w:val="000000"/>
        </w:rPr>
        <w:t>отвращени</w:t>
      </w:r>
      <w:r>
        <w:rPr>
          <w:color w:val="000000"/>
        </w:rPr>
        <w:t>я</w:t>
      </w:r>
      <w:r w:rsidRPr="00485008">
        <w:rPr>
          <w:color w:val="000000"/>
        </w:rPr>
        <w:t>,</w:t>
      </w:r>
      <w:r>
        <w:rPr>
          <w:color w:val="000000"/>
        </w:rPr>
        <w:t xml:space="preserve"> </w:t>
      </w:r>
      <w:r w:rsidRPr="00485008">
        <w:rPr>
          <w:color w:val="000000"/>
        </w:rPr>
        <w:t>так</w:t>
      </w:r>
      <w:r>
        <w:rPr>
          <w:color w:val="000000"/>
        </w:rPr>
        <w:t xml:space="preserve"> </w:t>
      </w:r>
      <w:r w:rsidRPr="00485008">
        <w:rPr>
          <w:color w:val="000000"/>
        </w:rPr>
        <w:t>что</w:t>
      </w:r>
      <w:r>
        <w:rPr>
          <w:color w:val="000000"/>
        </w:rPr>
        <w:t xml:space="preserve">, скорее  всего, ей </w:t>
      </w:r>
      <w:r w:rsidRPr="00485008">
        <w:rPr>
          <w:color w:val="000000"/>
        </w:rPr>
        <w:t>понравился</w:t>
      </w:r>
      <w:r>
        <w:rPr>
          <w:color w:val="000000"/>
        </w:rPr>
        <w:t xml:space="preserve"> </w:t>
      </w:r>
      <w:r w:rsidRPr="00485008">
        <w:rPr>
          <w:color w:val="000000"/>
        </w:rPr>
        <w:t>вкус</w:t>
      </w:r>
      <w:r>
        <w:rPr>
          <w:color w:val="000000"/>
        </w:rPr>
        <w:t xml:space="preserve">, </w:t>
      </w:r>
      <w:r w:rsidRPr="00485008">
        <w:rPr>
          <w:color w:val="000000"/>
        </w:rPr>
        <w:t>даже</w:t>
      </w:r>
      <w:r>
        <w:rPr>
          <w:color w:val="000000"/>
        </w:rPr>
        <w:t xml:space="preserve"> </w:t>
      </w:r>
      <w:r w:rsidRPr="00485008">
        <w:rPr>
          <w:color w:val="000000"/>
        </w:rPr>
        <w:t>без</w:t>
      </w:r>
      <w:r>
        <w:rPr>
          <w:color w:val="000000"/>
        </w:rPr>
        <w:t xml:space="preserve"> сахара</w:t>
      </w:r>
      <w:r w:rsidRPr="00485008">
        <w:rPr>
          <w:color w:val="000000"/>
        </w:rPr>
        <w:t>.</w:t>
      </w:r>
      <w:r>
        <w:rPr>
          <w:color w:val="000000"/>
        </w:rPr>
        <w:t xml:space="preserve"> Зажав </w:t>
      </w:r>
      <w:r w:rsidRPr="00485008">
        <w:rPr>
          <w:color w:val="000000"/>
        </w:rPr>
        <w:t>чашку</w:t>
      </w:r>
      <w:r>
        <w:rPr>
          <w:color w:val="000000"/>
        </w:rPr>
        <w:t xml:space="preserve"> </w:t>
      </w:r>
      <w:r w:rsidRPr="00485008">
        <w:rPr>
          <w:color w:val="000000"/>
        </w:rPr>
        <w:t>между</w:t>
      </w:r>
      <w:r>
        <w:rPr>
          <w:color w:val="000000"/>
        </w:rPr>
        <w:t xml:space="preserve"> </w:t>
      </w:r>
      <w:r w:rsidRPr="00485008">
        <w:rPr>
          <w:color w:val="000000"/>
        </w:rPr>
        <w:t>рук,</w:t>
      </w:r>
      <w:r>
        <w:rPr>
          <w:color w:val="000000"/>
        </w:rPr>
        <w:t xml:space="preserve"> </w:t>
      </w:r>
      <w:r w:rsidRPr="00485008">
        <w:rPr>
          <w:color w:val="000000"/>
        </w:rPr>
        <w:t>она</w:t>
      </w:r>
      <w:r>
        <w:rPr>
          <w:color w:val="000000"/>
        </w:rPr>
        <w:t xml:space="preserve"> повернулась </w:t>
      </w:r>
      <w:r w:rsidRPr="00485008">
        <w:rPr>
          <w:color w:val="000000"/>
        </w:rPr>
        <w:t>к</w:t>
      </w:r>
      <w:r>
        <w:rPr>
          <w:color w:val="000000"/>
        </w:rPr>
        <w:t xml:space="preserve"> </w:t>
      </w:r>
      <w:r w:rsidRPr="00485008">
        <w:rPr>
          <w:color w:val="000000"/>
        </w:rPr>
        <w:t>окну,</w:t>
      </w:r>
      <w:r>
        <w:rPr>
          <w:color w:val="000000"/>
        </w:rPr>
        <w:t xml:space="preserve"> </w:t>
      </w:r>
      <w:r w:rsidRPr="00485008">
        <w:rPr>
          <w:color w:val="000000"/>
        </w:rPr>
        <w:t>глядя</w:t>
      </w:r>
      <w:r>
        <w:rPr>
          <w:color w:val="000000"/>
        </w:rPr>
        <w:t xml:space="preserve"> </w:t>
      </w:r>
      <w:r w:rsidRPr="00485008">
        <w:rPr>
          <w:color w:val="000000"/>
        </w:rPr>
        <w:t>на</w:t>
      </w:r>
      <w:r>
        <w:rPr>
          <w:color w:val="000000"/>
        </w:rPr>
        <w:t xml:space="preserve"> </w:t>
      </w:r>
      <w:r w:rsidRPr="00485008">
        <w:rPr>
          <w:color w:val="000000"/>
        </w:rPr>
        <w:t>улицу.</w:t>
      </w:r>
    </w:p>
    <w:p w:rsidR="00612074" w:rsidRPr="007846F4" w:rsidRDefault="00612074" w:rsidP="00612074">
      <w:pPr>
        <w:pStyle w:val="western"/>
        <w:shd w:val="clear" w:color="auto" w:fill="FFFFFF"/>
        <w:spacing w:before="0" w:after="0"/>
        <w:ind w:firstLine="461"/>
        <w:jc w:val="both"/>
        <w:rPr>
          <w:color w:val="000000"/>
        </w:rPr>
      </w:pPr>
      <w:r w:rsidRPr="00437495">
        <w:rPr>
          <w:color w:val="000000"/>
        </w:rPr>
        <w:t>Взволнованный,</w:t>
      </w:r>
      <w:r>
        <w:rPr>
          <w:color w:val="000000"/>
        </w:rPr>
        <w:t xml:space="preserve"> </w:t>
      </w:r>
      <w:r w:rsidRPr="00437495">
        <w:rPr>
          <w:color w:val="000000"/>
        </w:rPr>
        <w:t>потому</w:t>
      </w:r>
      <w:r>
        <w:rPr>
          <w:color w:val="000000"/>
        </w:rPr>
        <w:t xml:space="preserve"> </w:t>
      </w:r>
      <w:r w:rsidRPr="00437495">
        <w:rPr>
          <w:color w:val="000000"/>
        </w:rPr>
        <w:t>что</w:t>
      </w:r>
      <w:r>
        <w:rPr>
          <w:color w:val="000000"/>
        </w:rPr>
        <w:t xml:space="preserve"> </w:t>
      </w:r>
      <w:r w:rsidRPr="00437495">
        <w:rPr>
          <w:color w:val="000000"/>
        </w:rPr>
        <w:t>я</w:t>
      </w:r>
      <w:r>
        <w:rPr>
          <w:color w:val="000000"/>
        </w:rPr>
        <w:t xml:space="preserve"> </w:t>
      </w:r>
      <w:r w:rsidRPr="00437495">
        <w:rPr>
          <w:color w:val="000000"/>
        </w:rPr>
        <w:t>понятия</w:t>
      </w:r>
      <w:r>
        <w:rPr>
          <w:color w:val="000000"/>
        </w:rPr>
        <w:t xml:space="preserve"> </w:t>
      </w:r>
      <w:r w:rsidRPr="00437495">
        <w:rPr>
          <w:color w:val="000000"/>
        </w:rPr>
        <w:t>не</w:t>
      </w:r>
      <w:r>
        <w:rPr>
          <w:color w:val="000000"/>
        </w:rPr>
        <w:t xml:space="preserve"> </w:t>
      </w:r>
      <w:r w:rsidRPr="00437495">
        <w:rPr>
          <w:color w:val="000000"/>
        </w:rPr>
        <w:t>имел,</w:t>
      </w:r>
      <w:r>
        <w:rPr>
          <w:color w:val="000000"/>
        </w:rPr>
        <w:t xml:space="preserve"> </w:t>
      </w:r>
      <w:r w:rsidRPr="00437495">
        <w:rPr>
          <w:color w:val="000000"/>
        </w:rPr>
        <w:t>что</w:t>
      </w:r>
      <w:r>
        <w:rPr>
          <w:color w:val="000000"/>
        </w:rPr>
        <w:t xml:space="preserve"> нужно </w:t>
      </w:r>
      <w:r w:rsidRPr="00437495">
        <w:rPr>
          <w:color w:val="000000"/>
        </w:rPr>
        <w:t>делать</w:t>
      </w:r>
      <w:r>
        <w:rPr>
          <w:color w:val="000000"/>
        </w:rPr>
        <w:t xml:space="preserve"> </w:t>
      </w:r>
      <w:r w:rsidRPr="00437495">
        <w:rPr>
          <w:color w:val="000000"/>
        </w:rPr>
        <w:t>или</w:t>
      </w:r>
      <w:r>
        <w:rPr>
          <w:color w:val="000000"/>
        </w:rPr>
        <w:t xml:space="preserve"> </w:t>
      </w:r>
      <w:r w:rsidRPr="00437495">
        <w:rPr>
          <w:color w:val="000000"/>
        </w:rPr>
        <w:t>говорить</w:t>
      </w:r>
      <w:r>
        <w:rPr>
          <w:color w:val="000000"/>
        </w:rPr>
        <w:t xml:space="preserve"> </w:t>
      </w:r>
      <w:r w:rsidRPr="00437495">
        <w:rPr>
          <w:color w:val="000000"/>
        </w:rPr>
        <w:t>в</w:t>
      </w:r>
      <w:r>
        <w:rPr>
          <w:color w:val="000000"/>
        </w:rPr>
        <w:t xml:space="preserve"> </w:t>
      </w:r>
      <w:r w:rsidRPr="00437495">
        <w:rPr>
          <w:color w:val="000000"/>
        </w:rPr>
        <w:t>такой</w:t>
      </w:r>
      <w:r>
        <w:rPr>
          <w:color w:val="000000"/>
        </w:rPr>
        <w:t xml:space="preserve"> </w:t>
      </w:r>
      <w:r w:rsidRPr="00437495">
        <w:rPr>
          <w:color w:val="000000"/>
        </w:rPr>
        <w:t>ситуации,</w:t>
      </w:r>
      <w:r>
        <w:rPr>
          <w:color w:val="000000"/>
        </w:rPr>
        <w:t xml:space="preserve"> </w:t>
      </w:r>
      <w:r w:rsidRPr="00437495">
        <w:rPr>
          <w:color w:val="000000"/>
        </w:rPr>
        <w:t>я</w:t>
      </w:r>
      <w:r>
        <w:rPr>
          <w:color w:val="000000"/>
        </w:rPr>
        <w:t xml:space="preserve"> </w:t>
      </w:r>
      <w:r w:rsidRPr="00437495">
        <w:rPr>
          <w:color w:val="000000"/>
        </w:rPr>
        <w:t>стоял</w:t>
      </w:r>
      <w:r>
        <w:rPr>
          <w:color w:val="000000"/>
        </w:rPr>
        <w:t xml:space="preserve"> </w:t>
      </w:r>
      <w:r w:rsidRPr="00437495">
        <w:rPr>
          <w:color w:val="000000"/>
        </w:rPr>
        <w:t>рядом</w:t>
      </w:r>
      <w:r>
        <w:rPr>
          <w:color w:val="000000"/>
        </w:rPr>
        <w:t xml:space="preserve"> </w:t>
      </w:r>
      <w:r w:rsidRPr="00437495">
        <w:rPr>
          <w:color w:val="000000"/>
        </w:rPr>
        <w:t>с</w:t>
      </w:r>
      <w:r>
        <w:rPr>
          <w:color w:val="000000"/>
        </w:rPr>
        <w:t xml:space="preserve"> ней и </w:t>
      </w:r>
      <w:r w:rsidRPr="00437495">
        <w:rPr>
          <w:color w:val="000000"/>
        </w:rPr>
        <w:t>гляд</w:t>
      </w:r>
      <w:r>
        <w:rPr>
          <w:color w:val="000000"/>
        </w:rPr>
        <w:t xml:space="preserve">ел </w:t>
      </w:r>
      <w:r w:rsidRPr="00437495">
        <w:rPr>
          <w:color w:val="000000"/>
        </w:rPr>
        <w:t>в</w:t>
      </w:r>
      <w:r>
        <w:rPr>
          <w:color w:val="000000"/>
        </w:rPr>
        <w:t xml:space="preserve"> </w:t>
      </w:r>
      <w:r w:rsidRPr="00437495">
        <w:rPr>
          <w:color w:val="000000"/>
        </w:rPr>
        <w:t>то</w:t>
      </w:r>
      <w:r>
        <w:rPr>
          <w:color w:val="000000"/>
        </w:rPr>
        <w:t xml:space="preserve"> </w:t>
      </w:r>
      <w:r w:rsidRPr="00437495">
        <w:rPr>
          <w:color w:val="000000"/>
        </w:rPr>
        <w:t>же</w:t>
      </w:r>
      <w:r>
        <w:rPr>
          <w:color w:val="000000"/>
        </w:rPr>
        <w:t xml:space="preserve"> </w:t>
      </w:r>
      <w:r w:rsidRPr="00437495">
        <w:rPr>
          <w:color w:val="000000"/>
        </w:rPr>
        <w:t>окно.</w:t>
      </w:r>
      <w:r w:rsidRPr="009F2332">
        <w:rPr>
          <w:rStyle w:val="apple-converted-space"/>
          <w:color w:val="000000"/>
        </w:rPr>
        <w:t xml:space="preserve"> </w:t>
      </w:r>
      <w:r w:rsidRPr="00437495">
        <w:rPr>
          <w:color w:val="000000"/>
        </w:rPr>
        <w:t>Наши</w:t>
      </w:r>
      <w:r>
        <w:rPr>
          <w:color w:val="000000"/>
        </w:rPr>
        <w:t xml:space="preserve"> </w:t>
      </w:r>
      <w:r w:rsidRPr="00437495">
        <w:rPr>
          <w:color w:val="000000"/>
        </w:rPr>
        <w:t>руки</w:t>
      </w:r>
      <w:r>
        <w:rPr>
          <w:color w:val="000000"/>
        </w:rPr>
        <w:t xml:space="preserve"> </w:t>
      </w:r>
      <w:r w:rsidRPr="00437495">
        <w:rPr>
          <w:color w:val="000000"/>
        </w:rPr>
        <w:t>соприкоснулись,</w:t>
      </w:r>
      <w:r>
        <w:rPr>
          <w:color w:val="000000"/>
        </w:rPr>
        <w:t xml:space="preserve"> </w:t>
      </w:r>
      <w:r w:rsidRPr="00437495">
        <w:rPr>
          <w:color w:val="000000"/>
        </w:rPr>
        <w:t>и</w:t>
      </w:r>
      <w:r>
        <w:rPr>
          <w:color w:val="000000"/>
        </w:rPr>
        <w:t xml:space="preserve"> </w:t>
      </w:r>
      <w:r w:rsidRPr="00437495">
        <w:rPr>
          <w:color w:val="000000"/>
        </w:rPr>
        <w:t>она</w:t>
      </w:r>
      <w:r>
        <w:rPr>
          <w:color w:val="000000"/>
        </w:rPr>
        <w:t xml:space="preserve"> </w:t>
      </w:r>
      <w:r w:rsidRPr="00437495">
        <w:rPr>
          <w:color w:val="000000"/>
        </w:rPr>
        <w:t>задрожала.</w:t>
      </w:r>
      <w:r w:rsidRPr="009F2332">
        <w:rPr>
          <w:rStyle w:val="apple-converted-space"/>
          <w:color w:val="000000"/>
        </w:rPr>
        <w:t xml:space="preserve"> </w:t>
      </w:r>
      <w:r>
        <w:rPr>
          <w:rStyle w:val="apple-converted-space"/>
          <w:color w:val="000000"/>
        </w:rPr>
        <w:t>Я подошёл</w:t>
      </w:r>
      <w:r>
        <w:rPr>
          <w:color w:val="000000"/>
        </w:rPr>
        <w:t xml:space="preserve"> </w:t>
      </w:r>
      <w:r w:rsidRPr="00437495">
        <w:rPr>
          <w:color w:val="000000"/>
        </w:rPr>
        <w:t>слишком</w:t>
      </w:r>
      <w:r>
        <w:rPr>
          <w:color w:val="000000"/>
        </w:rPr>
        <w:t xml:space="preserve"> </w:t>
      </w:r>
      <w:r w:rsidRPr="00437495">
        <w:rPr>
          <w:color w:val="000000"/>
        </w:rPr>
        <w:t>близко?</w:t>
      </w:r>
      <w:r w:rsidRPr="009F2332">
        <w:rPr>
          <w:rStyle w:val="apple-converted-space"/>
          <w:color w:val="000000"/>
        </w:rPr>
        <w:t xml:space="preserve"> </w:t>
      </w:r>
      <w:r>
        <w:rPr>
          <w:color w:val="000000"/>
        </w:rPr>
        <w:t xml:space="preserve">Ей нужно расстояние </w:t>
      </w:r>
      <w:proofErr w:type="gramStart"/>
      <w:r>
        <w:rPr>
          <w:color w:val="000000"/>
        </w:rPr>
        <w:t>по</w:t>
      </w:r>
      <w:r w:rsidRPr="00437495">
        <w:rPr>
          <w:color w:val="000000"/>
        </w:rPr>
        <w:t>больше</w:t>
      </w:r>
      <w:proofErr w:type="gramEnd"/>
      <w:r w:rsidRPr="00437495">
        <w:rPr>
          <w:color w:val="000000"/>
        </w:rPr>
        <w:t>?</w:t>
      </w:r>
      <w:r w:rsidRPr="009F2332">
        <w:rPr>
          <w:rStyle w:val="apple-converted-space"/>
          <w:color w:val="000000"/>
        </w:rPr>
        <w:t xml:space="preserve"> </w:t>
      </w:r>
      <w:r w:rsidRPr="00437495">
        <w:rPr>
          <w:color w:val="000000"/>
        </w:rPr>
        <w:t>Она</w:t>
      </w:r>
      <w:r>
        <w:rPr>
          <w:color w:val="000000"/>
        </w:rPr>
        <w:t xml:space="preserve"> </w:t>
      </w:r>
      <w:r w:rsidRPr="00437495">
        <w:rPr>
          <w:color w:val="000000"/>
        </w:rPr>
        <w:t>не</w:t>
      </w:r>
      <w:r>
        <w:rPr>
          <w:color w:val="000000"/>
        </w:rPr>
        <w:t xml:space="preserve"> </w:t>
      </w:r>
      <w:r w:rsidRPr="00437495">
        <w:rPr>
          <w:color w:val="000000"/>
        </w:rPr>
        <w:t>от</w:t>
      </w:r>
      <w:r>
        <w:rPr>
          <w:color w:val="000000"/>
        </w:rPr>
        <w:t>ошла</w:t>
      </w:r>
      <w:r w:rsidRPr="00437495">
        <w:rPr>
          <w:color w:val="000000"/>
        </w:rPr>
        <w:t>,</w:t>
      </w:r>
      <w:r>
        <w:rPr>
          <w:color w:val="000000"/>
        </w:rPr>
        <w:t xml:space="preserve"> так что</w:t>
      </w:r>
      <w:r w:rsidRPr="00437495">
        <w:rPr>
          <w:color w:val="000000"/>
        </w:rPr>
        <w:t>,</w:t>
      </w:r>
      <w:r>
        <w:rPr>
          <w:color w:val="000000"/>
        </w:rPr>
        <w:t xml:space="preserve"> </w:t>
      </w:r>
      <w:r w:rsidRPr="00437495">
        <w:rPr>
          <w:color w:val="000000"/>
        </w:rPr>
        <w:t>возможно,</w:t>
      </w:r>
      <w:r>
        <w:rPr>
          <w:color w:val="000000"/>
        </w:rPr>
        <w:t xml:space="preserve"> </w:t>
      </w:r>
      <w:r w:rsidRPr="00437495">
        <w:rPr>
          <w:color w:val="000000"/>
        </w:rPr>
        <w:t>вс</w:t>
      </w:r>
      <w:r>
        <w:rPr>
          <w:color w:val="000000"/>
        </w:rPr>
        <w:t xml:space="preserve">ё </w:t>
      </w:r>
      <w:r w:rsidRPr="00437495">
        <w:rPr>
          <w:color w:val="000000"/>
        </w:rPr>
        <w:t>в</w:t>
      </w:r>
      <w:r>
        <w:rPr>
          <w:color w:val="000000"/>
        </w:rPr>
        <w:t xml:space="preserve"> </w:t>
      </w:r>
      <w:r w:rsidRPr="00437495">
        <w:rPr>
          <w:color w:val="000000"/>
        </w:rPr>
        <w:t>порядке,</w:t>
      </w:r>
      <w:r>
        <w:rPr>
          <w:color w:val="000000"/>
        </w:rPr>
        <w:t xml:space="preserve"> и я могу </w:t>
      </w:r>
      <w:r w:rsidRPr="00437495">
        <w:rPr>
          <w:color w:val="000000"/>
        </w:rPr>
        <w:t>просто</w:t>
      </w:r>
      <w:r>
        <w:rPr>
          <w:color w:val="000000"/>
        </w:rPr>
        <w:t xml:space="preserve"> </w:t>
      </w:r>
      <w:r w:rsidRPr="00437495">
        <w:rPr>
          <w:color w:val="000000"/>
        </w:rPr>
        <w:t>стоять</w:t>
      </w:r>
      <w:r>
        <w:rPr>
          <w:color w:val="000000"/>
        </w:rPr>
        <w:t xml:space="preserve"> вот так вот рядом </w:t>
      </w:r>
      <w:r w:rsidRPr="00437495">
        <w:rPr>
          <w:color w:val="000000"/>
        </w:rPr>
        <w:t>с</w:t>
      </w:r>
      <w:r>
        <w:rPr>
          <w:color w:val="000000"/>
        </w:rPr>
        <w:t xml:space="preserve"> </w:t>
      </w:r>
      <w:r w:rsidRPr="00437495">
        <w:rPr>
          <w:color w:val="000000"/>
        </w:rPr>
        <w:t>ней.</w:t>
      </w:r>
    </w:p>
    <w:p w:rsidR="00612074" w:rsidRPr="007846F4" w:rsidRDefault="00612074" w:rsidP="00612074">
      <w:pPr>
        <w:pStyle w:val="western"/>
        <w:shd w:val="clear" w:color="auto" w:fill="FFFFFF"/>
        <w:spacing w:before="0" w:after="0"/>
        <w:ind w:firstLine="461"/>
        <w:jc w:val="both"/>
        <w:rPr>
          <w:color w:val="000000"/>
        </w:rPr>
      </w:pPr>
      <w:r>
        <w:rPr>
          <w:color w:val="000000"/>
        </w:rPr>
        <w:t xml:space="preserve">Нужно </w:t>
      </w:r>
      <w:r w:rsidRPr="00437495">
        <w:rPr>
          <w:color w:val="000000"/>
        </w:rPr>
        <w:t>ли</w:t>
      </w:r>
      <w:r>
        <w:rPr>
          <w:color w:val="000000"/>
        </w:rPr>
        <w:t xml:space="preserve"> продолжать утешать её</w:t>
      </w:r>
      <w:r w:rsidRPr="00437495">
        <w:rPr>
          <w:color w:val="000000"/>
        </w:rPr>
        <w:t>?</w:t>
      </w:r>
      <w:r w:rsidRPr="009F2332">
        <w:rPr>
          <w:rStyle w:val="apple-converted-space"/>
          <w:color w:val="000000"/>
        </w:rPr>
        <w:t xml:space="preserve"> </w:t>
      </w:r>
      <w:r w:rsidRPr="00437495">
        <w:rPr>
          <w:color w:val="000000"/>
        </w:rPr>
        <w:t>Ч</w:t>
      </w:r>
      <w:r>
        <w:rPr>
          <w:color w:val="000000"/>
        </w:rPr>
        <w:t>ё</w:t>
      </w:r>
      <w:r w:rsidRPr="00437495">
        <w:rPr>
          <w:color w:val="000000"/>
        </w:rPr>
        <w:t>рт</w:t>
      </w:r>
      <w:r>
        <w:rPr>
          <w:color w:val="000000"/>
        </w:rPr>
        <w:t xml:space="preserve"> </w:t>
      </w:r>
      <w:r w:rsidRPr="00437495">
        <w:rPr>
          <w:color w:val="000000"/>
        </w:rPr>
        <w:t>возьми,</w:t>
      </w:r>
      <w:r>
        <w:rPr>
          <w:color w:val="000000"/>
        </w:rPr>
        <w:t xml:space="preserve"> </w:t>
      </w:r>
      <w:r w:rsidRPr="00437495">
        <w:rPr>
          <w:color w:val="000000"/>
        </w:rPr>
        <w:t>я</w:t>
      </w:r>
      <w:r>
        <w:rPr>
          <w:color w:val="000000"/>
        </w:rPr>
        <w:t xml:space="preserve"> </w:t>
      </w:r>
      <w:r w:rsidRPr="00437495">
        <w:rPr>
          <w:color w:val="000000"/>
        </w:rPr>
        <w:t>не</w:t>
      </w:r>
      <w:r>
        <w:rPr>
          <w:color w:val="000000"/>
        </w:rPr>
        <w:t xml:space="preserve"> разбирался </w:t>
      </w:r>
      <w:r w:rsidRPr="00437495">
        <w:rPr>
          <w:color w:val="000000"/>
        </w:rPr>
        <w:t>в</w:t>
      </w:r>
      <w:r>
        <w:rPr>
          <w:color w:val="000000"/>
        </w:rPr>
        <w:t xml:space="preserve"> </w:t>
      </w:r>
      <w:r w:rsidRPr="00437495">
        <w:rPr>
          <w:color w:val="000000"/>
        </w:rPr>
        <w:t>таких</w:t>
      </w:r>
      <w:r>
        <w:rPr>
          <w:color w:val="000000"/>
        </w:rPr>
        <w:t xml:space="preserve"> </w:t>
      </w:r>
      <w:r w:rsidRPr="00437495">
        <w:rPr>
          <w:color w:val="000000"/>
        </w:rPr>
        <w:t>вещах.</w:t>
      </w:r>
      <w:r w:rsidRPr="009F2332">
        <w:rPr>
          <w:rStyle w:val="apple-converted-space"/>
          <w:color w:val="000000"/>
        </w:rPr>
        <w:t xml:space="preserve"> </w:t>
      </w:r>
      <w:r>
        <w:rPr>
          <w:rStyle w:val="apple-converted-space"/>
          <w:color w:val="000000"/>
        </w:rPr>
        <w:t>И</w:t>
      </w:r>
      <w:r w:rsidRPr="00437495">
        <w:rPr>
          <w:color w:val="000000"/>
        </w:rPr>
        <w:t>тан</w:t>
      </w:r>
      <w:r>
        <w:rPr>
          <w:color w:val="000000"/>
        </w:rPr>
        <w:t xml:space="preserve"> бы знал</w:t>
      </w:r>
      <w:r w:rsidRPr="00437495">
        <w:rPr>
          <w:color w:val="000000"/>
        </w:rPr>
        <w:t>,</w:t>
      </w:r>
      <w:r>
        <w:rPr>
          <w:color w:val="000000"/>
        </w:rPr>
        <w:t xml:space="preserve"> </w:t>
      </w:r>
      <w:r w:rsidRPr="00437495">
        <w:rPr>
          <w:color w:val="000000"/>
        </w:rPr>
        <w:t>что</w:t>
      </w:r>
      <w:r>
        <w:rPr>
          <w:color w:val="000000"/>
        </w:rPr>
        <w:t xml:space="preserve"> нужно </w:t>
      </w:r>
      <w:r w:rsidRPr="00437495">
        <w:rPr>
          <w:color w:val="000000"/>
        </w:rPr>
        <w:t>делать.</w:t>
      </w:r>
      <w:r w:rsidRPr="009F2332">
        <w:rPr>
          <w:rStyle w:val="apple-converted-space"/>
          <w:color w:val="000000"/>
        </w:rPr>
        <w:t xml:space="preserve"> </w:t>
      </w:r>
      <w:r w:rsidRPr="00437495">
        <w:rPr>
          <w:color w:val="000000"/>
        </w:rPr>
        <w:t>Он</w:t>
      </w:r>
      <w:r>
        <w:rPr>
          <w:color w:val="000000"/>
        </w:rPr>
        <w:t xml:space="preserve"> </w:t>
      </w:r>
      <w:r w:rsidRPr="00437495">
        <w:rPr>
          <w:color w:val="000000"/>
        </w:rPr>
        <w:t>б</w:t>
      </w:r>
      <w:r>
        <w:rPr>
          <w:color w:val="000000"/>
        </w:rPr>
        <w:t xml:space="preserve">ы </w:t>
      </w:r>
      <w:r w:rsidRPr="00437495">
        <w:rPr>
          <w:color w:val="000000"/>
        </w:rPr>
        <w:t>точно</w:t>
      </w:r>
      <w:r>
        <w:rPr>
          <w:color w:val="000000"/>
        </w:rPr>
        <w:t xml:space="preserve"> </w:t>
      </w:r>
      <w:r w:rsidRPr="00437495">
        <w:rPr>
          <w:color w:val="000000"/>
        </w:rPr>
        <w:t>зна</w:t>
      </w:r>
      <w:r>
        <w:rPr>
          <w:color w:val="000000"/>
        </w:rPr>
        <w:t>л</w:t>
      </w:r>
      <w:r w:rsidRPr="00437495">
        <w:rPr>
          <w:color w:val="000000"/>
        </w:rPr>
        <w:t>,</w:t>
      </w:r>
      <w:r>
        <w:rPr>
          <w:color w:val="000000"/>
        </w:rPr>
        <w:t xml:space="preserve"> </w:t>
      </w:r>
      <w:r w:rsidRPr="00437495">
        <w:rPr>
          <w:color w:val="000000"/>
        </w:rPr>
        <w:t>что</w:t>
      </w:r>
      <w:r>
        <w:rPr>
          <w:color w:val="000000"/>
        </w:rPr>
        <w:t xml:space="preserve"> </w:t>
      </w:r>
      <w:r w:rsidRPr="00437495">
        <w:rPr>
          <w:color w:val="000000"/>
        </w:rPr>
        <w:t>сказать,</w:t>
      </w:r>
      <w:r>
        <w:rPr>
          <w:color w:val="000000"/>
        </w:rPr>
        <w:t xml:space="preserve"> </w:t>
      </w:r>
      <w:r w:rsidRPr="00437495">
        <w:rPr>
          <w:color w:val="000000"/>
        </w:rPr>
        <w:t>чтобы</w:t>
      </w:r>
      <w:r>
        <w:rPr>
          <w:color w:val="000000"/>
        </w:rPr>
        <w:t xml:space="preserve"> Сью по</w:t>
      </w:r>
      <w:r w:rsidRPr="00437495">
        <w:rPr>
          <w:color w:val="000000"/>
        </w:rPr>
        <w:t>чувствова</w:t>
      </w:r>
      <w:r>
        <w:rPr>
          <w:color w:val="000000"/>
        </w:rPr>
        <w:t xml:space="preserve">ла </w:t>
      </w:r>
      <w:r w:rsidRPr="00437495">
        <w:rPr>
          <w:color w:val="000000"/>
        </w:rPr>
        <w:t>себя</w:t>
      </w:r>
      <w:r>
        <w:rPr>
          <w:color w:val="000000"/>
        </w:rPr>
        <w:t xml:space="preserve"> </w:t>
      </w:r>
      <w:r w:rsidRPr="00437495">
        <w:rPr>
          <w:color w:val="000000"/>
        </w:rPr>
        <w:t>лучше.</w:t>
      </w:r>
      <w:r w:rsidRPr="009F2332">
        <w:rPr>
          <w:rStyle w:val="apple-converted-space"/>
          <w:color w:val="000000"/>
        </w:rPr>
        <w:t xml:space="preserve"> </w:t>
      </w:r>
      <w:r>
        <w:rPr>
          <w:color w:val="000000"/>
        </w:rPr>
        <w:t>А я</w:t>
      </w:r>
      <w:r w:rsidRPr="00437495">
        <w:rPr>
          <w:color w:val="000000"/>
        </w:rPr>
        <w:t>?</w:t>
      </w:r>
      <w:r w:rsidRPr="009F2332">
        <w:rPr>
          <w:rStyle w:val="apple-converted-space"/>
          <w:color w:val="000000"/>
        </w:rPr>
        <w:t xml:space="preserve"> </w:t>
      </w:r>
      <w:r w:rsidRPr="00437495">
        <w:rPr>
          <w:color w:val="000000"/>
        </w:rPr>
        <w:t>Я</w:t>
      </w:r>
      <w:r>
        <w:rPr>
          <w:color w:val="000000"/>
        </w:rPr>
        <w:t xml:space="preserve"> едва знал </w:t>
      </w:r>
      <w:r w:rsidRPr="00437495">
        <w:rPr>
          <w:color w:val="000000"/>
        </w:rPr>
        <w:t>е</w:t>
      </w:r>
      <w:r>
        <w:rPr>
          <w:color w:val="000000"/>
        </w:rPr>
        <w:t>ё</w:t>
      </w:r>
      <w:r w:rsidRPr="00437495">
        <w:rPr>
          <w:color w:val="000000"/>
        </w:rPr>
        <w:t>,</w:t>
      </w:r>
      <w:r>
        <w:rPr>
          <w:color w:val="000000"/>
        </w:rPr>
        <w:t xml:space="preserve"> ещё </w:t>
      </w:r>
      <w:r w:rsidRPr="00437495">
        <w:rPr>
          <w:color w:val="000000"/>
        </w:rPr>
        <w:t>меньше</w:t>
      </w:r>
      <w:r>
        <w:rPr>
          <w:color w:val="000000"/>
        </w:rPr>
        <w:t xml:space="preserve"> её </w:t>
      </w:r>
      <w:r w:rsidRPr="00437495">
        <w:rPr>
          <w:color w:val="000000"/>
        </w:rPr>
        <w:t>родителей.</w:t>
      </w:r>
      <w:r w:rsidRPr="009F2332">
        <w:rPr>
          <w:rStyle w:val="apple-converted-space"/>
          <w:color w:val="000000"/>
        </w:rPr>
        <w:t xml:space="preserve"> </w:t>
      </w:r>
      <w:r w:rsidRPr="00437495">
        <w:rPr>
          <w:color w:val="000000"/>
        </w:rPr>
        <w:t>Что</w:t>
      </w:r>
      <w:r>
        <w:rPr>
          <w:color w:val="000000"/>
        </w:rPr>
        <w:t xml:space="preserve"> </w:t>
      </w:r>
      <w:r w:rsidRPr="00437495">
        <w:rPr>
          <w:color w:val="000000"/>
        </w:rPr>
        <w:t>я</w:t>
      </w:r>
      <w:r>
        <w:rPr>
          <w:color w:val="000000"/>
        </w:rPr>
        <w:t xml:space="preserve"> </w:t>
      </w:r>
      <w:r w:rsidRPr="00437495">
        <w:rPr>
          <w:color w:val="000000"/>
        </w:rPr>
        <w:t>на</w:t>
      </w:r>
      <w:r>
        <w:rPr>
          <w:color w:val="000000"/>
        </w:rPr>
        <w:t xml:space="preserve"> </w:t>
      </w:r>
      <w:r w:rsidRPr="00437495">
        <w:rPr>
          <w:color w:val="000000"/>
        </w:rPr>
        <w:t>самом</w:t>
      </w:r>
      <w:r>
        <w:rPr>
          <w:color w:val="000000"/>
        </w:rPr>
        <w:t xml:space="preserve"> </w:t>
      </w:r>
      <w:r w:rsidRPr="00437495">
        <w:rPr>
          <w:color w:val="000000"/>
        </w:rPr>
        <w:t>деле</w:t>
      </w:r>
      <w:r>
        <w:rPr>
          <w:color w:val="000000"/>
        </w:rPr>
        <w:t xml:space="preserve"> мог ей </w:t>
      </w:r>
      <w:r w:rsidRPr="00437495">
        <w:rPr>
          <w:color w:val="000000"/>
        </w:rPr>
        <w:t>предл</w:t>
      </w:r>
      <w:r>
        <w:rPr>
          <w:color w:val="000000"/>
        </w:rPr>
        <w:t>ожить</w:t>
      </w:r>
      <w:r w:rsidRPr="00437495">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 xml:space="preserve">Молчание </w:t>
      </w:r>
      <w:r w:rsidRPr="00437495">
        <w:rPr>
          <w:color w:val="000000"/>
        </w:rPr>
        <w:t>ста</w:t>
      </w:r>
      <w:r>
        <w:rPr>
          <w:color w:val="000000"/>
        </w:rPr>
        <w:t xml:space="preserve">новилось </w:t>
      </w:r>
      <w:r w:rsidRPr="00437495">
        <w:rPr>
          <w:color w:val="000000"/>
        </w:rPr>
        <w:t>тяжелым.</w:t>
      </w:r>
      <w:r w:rsidRPr="009F2332">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9278CF">
        <w:t xml:space="preserve">Тебе повезло, что твои родители пока находятся на той стадии, когда разговаривают с тобой и друг с другом о таких </w:t>
      </w:r>
      <w:r>
        <w:t>проблемах,</w:t>
      </w:r>
      <w:r w:rsidRPr="009278CF">
        <w:t xml:space="preserve"> как развод. Когда разошлись мои родители, они да</w:t>
      </w:r>
      <w:r>
        <w:t>леко</w:t>
      </w:r>
      <w:r w:rsidRPr="009278CF">
        <w:t xml:space="preserve"> пере</w:t>
      </w:r>
      <w:r>
        <w:t>шагнули</w:t>
      </w:r>
      <w:r w:rsidRPr="009278CF">
        <w:t xml:space="preserve"> эту стадию</w:t>
      </w:r>
      <w:r w:rsidRPr="00437495">
        <w:rPr>
          <w:color w:val="000000"/>
        </w:rPr>
        <w:t>.</w:t>
      </w:r>
      <w:r>
        <w:rPr>
          <w:color w:val="000000"/>
        </w:rPr>
        <w:t xml:space="preserve"> </w:t>
      </w:r>
      <w:r w:rsidRPr="002E39F0">
        <w:t>–</w:t>
      </w:r>
      <w:r>
        <w:t xml:space="preserve"> На мой взгляд, э</w:t>
      </w:r>
      <w:r w:rsidRPr="00437495">
        <w:rPr>
          <w:color w:val="000000"/>
        </w:rPr>
        <w:t>то</w:t>
      </w:r>
      <w:r>
        <w:rPr>
          <w:color w:val="000000"/>
        </w:rPr>
        <w:t xml:space="preserve"> </w:t>
      </w:r>
      <w:r w:rsidRPr="00437495">
        <w:rPr>
          <w:color w:val="000000"/>
        </w:rPr>
        <w:t>был</w:t>
      </w:r>
      <w:r>
        <w:rPr>
          <w:color w:val="000000"/>
        </w:rPr>
        <w:t xml:space="preserve"> самый </w:t>
      </w:r>
      <w:r w:rsidRPr="00437495">
        <w:rPr>
          <w:color w:val="000000"/>
        </w:rPr>
        <w:t>лучший</w:t>
      </w:r>
      <w:r>
        <w:rPr>
          <w:color w:val="000000"/>
        </w:rPr>
        <w:t xml:space="preserve"> </w:t>
      </w:r>
      <w:r w:rsidRPr="00437495">
        <w:rPr>
          <w:color w:val="000000"/>
        </w:rPr>
        <w:t>способ</w:t>
      </w:r>
      <w:r>
        <w:rPr>
          <w:color w:val="000000"/>
        </w:rPr>
        <w:t xml:space="preserve"> </w:t>
      </w:r>
      <w:r w:rsidRPr="00437495">
        <w:rPr>
          <w:color w:val="000000"/>
        </w:rPr>
        <w:t>начать</w:t>
      </w:r>
      <w:r>
        <w:rPr>
          <w:color w:val="000000"/>
        </w:rPr>
        <w:t xml:space="preserve"> </w:t>
      </w:r>
      <w:r w:rsidRPr="00437495">
        <w:rPr>
          <w:color w:val="000000"/>
        </w:rPr>
        <w:t>беседу,</w:t>
      </w:r>
      <w:r>
        <w:rPr>
          <w:color w:val="000000"/>
        </w:rPr>
        <w:t xml:space="preserve"> </w:t>
      </w:r>
      <w:r w:rsidRPr="00437495">
        <w:rPr>
          <w:color w:val="000000"/>
        </w:rPr>
        <w:t>и</w:t>
      </w:r>
      <w:r>
        <w:rPr>
          <w:color w:val="000000"/>
        </w:rPr>
        <w:t xml:space="preserve"> </w:t>
      </w:r>
      <w:r w:rsidRPr="00437495">
        <w:rPr>
          <w:color w:val="000000"/>
        </w:rPr>
        <w:t>я</w:t>
      </w:r>
      <w:r>
        <w:rPr>
          <w:color w:val="000000"/>
        </w:rPr>
        <w:t xml:space="preserve"> очень </w:t>
      </w:r>
      <w:r w:rsidRPr="00437495">
        <w:rPr>
          <w:color w:val="000000"/>
        </w:rPr>
        <w:t>надея</w:t>
      </w:r>
      <w:r>
        <w:rPr>
          <w:color w:val="000000"/>
        </w:rPr>
        <w:t>лся</w:t>
      </w:r>
      <w:r w:rsidRPr="00437495">
        <w:rPr>
          <w:color w:val="000000"/>
        </w:rPr>
        <w:t>,</w:t>
      </w:r>
      <w:r>
        <w:rPr>
          <w:color w:val="000000"/>
        </w:rPr>
        <w:t xml:space="preserve"> </w:t>
      </w:r>
      <w:r w:rsidRPr="00437495">
        <w:rPr>
          <w:color w:val="000000"/>
        </w:rPr>
        <w:t>что</w:t>
      </w:r>
      <w:r>
        <w:rPr>
          <w:color w:val="000000"/>
        </w:rPr>
        <w:t xml:space="preserve"> </w:t>
      </w:r>
      <w:r w:rsidRPr="00437495">
        <w:rPr>
          <w:color w:val="000000"/>
        </w:rPr>
        <w:t>Сью</w:t>
      </w:r>
      <w:r>
        <w:rPr>
          <w:color w:val="000000"/>
        </w:rPr>
        <w:t xml:space="preserve"> выберется </w:t>
      </w:r>
      <w:r w:rsidRPr="00437495">
        <w:rPr>
          <w:color w:val="000000"/>
        </w:rPr>
        <w:t>из</w:t>
      </w:r>
      <w:r>
        <w:rPr>
          <w:color w:val="000000"/>
        </w:rPr>
        <w:t xml:space="preserve"> черепашьего панциря, в который заползла, пока я находился на кухне</w:t>
      </w:r>
      <w:r w:rsidRPr="00437495">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Кажется, сработало.</w:t>
      </w:r>
      <w:r>
        <w:rPr>
          <w:rStyle w:val="apple-converted-space"/>
          <w:color w:val="000000"/>
        </w:rPr>
        <w:t xml:space="preserve"> </w:t>
      </w:r>
      <w:r>
        <w:rPr>
          <w:color w:val="000000"/>
        </w:rPr>
        <w:t xml:space="preserve">Она склонила голову и остановила </w:t>
      </w:r>
      <w:r w:rsidRPr="00304F94">
        <w:rPr>
          <w:color w:val="000000"/>
        </w:rPr>
        <w:t>на мо</w:t>
      </w:r>
      <w:r>
        <w:rPr>
          <w:color w:val="000000"/>
        </w:rPr>
        <w:t>ё</w:t>
      </w:r>
      <w:r w:rsidRPr="00304F94">
        <w:rPr>
          <w:color w:val="000000"/>
        </w:rPr>
        <w:t xml:space="preserve">м лице </w:t>
      </w:r>
      <w:r>
        <w:rPr>
          <w:color w:val="000000"/>
        </w:rPr>
        <w:t>любопытный взгляд.</w:t>
      </w:r>
      <w:r>
        <w:rPr>
          <w:rStyle w:val="apple-converted-space"/>
          <w:color w:val="000000"/>
        </w:rPr>
        <w:t xml:space="preserve"> </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sidRPr="009278CF">
        <w:t>Как это было у тебя</w:t>
      </w:r>
      <w:r>
        <w:rPr>
          <w:color w:val="000000"/>
        </w:rPr>
        <w:t>?</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9278CF">
        <w:t>Ну, сначала было довольно тяжело</w:t>
      </w:r>
      <w:r w:rsidRPr="007846F4">
        <w:rPr>
          <w:color w:val="000000"/>
        </w:rPr>
        <w:t>,</w:t>
      </w:r>
      <w:r>
        <w:t xml:space="preserve"> </w:t>
      </w:r>
      <w:r w:rsidRPr="002E39F0">
        <w:t>–</w:t>
      </w:r>
      <w:r w:rsidRPr="007846F4">
        <w:rPr>
          <w:color w:val="000000"/>
        </w:rPr>
        <w:t xml:space="preserve"> признал</w:t>
      </w:r>
      <w:r>
        <w:rPr>
          <w:color w:val="000000"/>
        </w:rPr>
        <w:t>ся я</w:t>
      </w:r>
      <w:r w:rsidRPr="007846F4">
        <w:rPr>
          <w:color w:val="000000"/>
        </w:rPr>
        <w:t>, быстр</w:t>
      </w:r>
      <w:r>
        <w:rPr>
          <w:color w:val="000000"/>
        </w:rPr>
        <w:t>о взглянув на неё</w:t>
      </w:r>
      <w:r w:rsidRPr="007846F4">
        <w:rPr>
          <w:color w:val="000000"/>
        </w:rPr>
        <w:t>.</w:t>
      </w:r>
      <w:r>
        <w:rPr>
          <w:color w:val="000000"/>
        </w:rPr>
        <w:t xml:space="preserve"> </w:t>
      </w:r>
      <w:r w:rsidRPr="00437495">
        <w:rPr>
          <w:color w:val="000000"/>
        </w:rPr>
        <w:t>Я</w:t>
      </w:r>
      <w:r>
        <w:rPr>
          <w:color w:val="000000"/>
        </w:rPr>
        <w:t xml:space="preserve"> </w:t>
      </w:r>
      <w:r w:rsidRPr="00437495">
        <w:rPr>
          <w:color w:val="000000"/>
        </w:rPr>
        <w:t>поморщился.</w:t>
      </w:r>
      <w:r w:rsidRPr="009F2332">
        <w:rPr>
          <w:rStyle w:val="apple-converted-space"/>
          <w:color w:val="000000"/>
        </w:rPr>
        <w:t xml:space="preserve"> </w:t>
      </w:r>
      <w:r w:rsidRPr="00437495">
        <w:rPr>
          <w:color w:val="000000"/>
        </w:rPr>
        <w:t>Ей</w:t>
      </w:r>
      <w:r>
        <w:rPr>
          <w:color w:val="000000"/>
        </w:rPr>
        <w:t xml:space="preserve"> </w:t>
      </w:r>
      <w:r w:rsidRPr="00437495">
        <w:rPr>
          <w:color w:val="000000"/>
        </w:rPr>
        <w:t>не</w:t>
      </w:r>
      <w:r>
        <w:rPr>
          <w:color w:val="000000"/>
        </w:rPr>
        <w:t xml:space="preserve"> </w:t>
      </w:r>
      <w:r w:rsidRPr="00437495">
        <w:rPr>
          <w:color w:val="000000"/>
        </w:rPr>
        <w:t>нужно</w:t>
      </w:r>
      <w:r>
        <w:rPr>
          <w:color w:val="000000"/>
        </w:rPr>
        <w:t xml:space="preserve"> </w:t>
      </w:r>
      <w:r w:rsidRPr="00437495">
        <w:rPr>
          <w:color w:val="000000"/>
        </w:rPr>
        <w:t>знать</w:t>
      </w:r>
      <w:r>
        <w:rPr>
          <w:color w:val="000000"/>
        </w:rPr>
        <w:t xml:space="preserve"> </w:t>
      </w:r>
      <w:r w:rsidRPr="00437495">
        <w:rPr>
          <w:color w:val="000000"/>
        </w:rPr>
        <w:t>все</w:t>
      </w:r>
      <w:r>
        <w:rPr>
          <w:color w:val="000000"/>
        </w:rPr>
        <w:t xml:space="preserve"> </w:t>
      </w:r>
      <w:r w:rsidRPr="00437495">
        <w:rPr>
          <w:color w:val="000000"/>
        </w:rPr>
        <w:t>подробност</w:t>
      </w:r>
      <w:r>
        <w:rPr>
          <w:color w:val="000000"/>
        </w:rPr>
        <w:t>и</w:t>
      </w:r>
      <w:r w:rsidRPr="00437495">
        <w:rPr>
          <w:color w:val="000000"/>
        </w:rPr>
        <w:t>,</w:t>
      </w:r>
      <w:r>
        <w:rPr>
          <w:color w:val="000000"/>
        </w:rPr>
        <w:t xml:space="preserve"> </w:t>
      </w:r>
      <w:r w:rsidRPr="00437495">
        <w:rPr>
          <w:color w:val="000000"/>
        </w:rPr>
        <w:t>достаточно</w:t>
      </w:r>
      <w:r>
        <w:rPr>
          <w:color w:val="000000"/>
        </w:rPr>
        <w:t xml:space="preserve"> и этого</w:t>
      </w:r>
      <w:r w:rsidRPr="00437495">
        <w:rPr>
          <w:color w:val="000000"/>
        </w:rPr>
        <w:t>,</w:t>
      </w:r>
      <w:r>
        <w:rPr>
          <w:color w:val="000000"/>
        </w:rPr>
        <w:t xml:space="preserve"> </w:t>
      </w:r>
      <w:r w:rsidRPr="00437495">
        <w:rPr>
          <w:color w:val="000000"/>
        </w:rPr>
        <w:t>что</w:t>
      </w:r>
      <w:r>
        <w:rPr>
          <w:color w:val="000000"/>
        </w:rPr>
        <w:t>бы понять</w:t>
      </w:r>
      <w:r w:rsidRPr="00437495">
        <w:rPr>
          <w:color w:val="000000"/>
        </w:rPr>
        <w:t>,</w:t>
      </w:r>
      <w:r>
        <w:rPr>
          <w:color w:val="000000"/>
        </w:rPr>
        <w:t xml:space="preserve"> что рядом с ней есть </w:t>
      </w:r>
      <w:r w:rsidRPr="00437495">
        <w:rPr>
          <w:color w:val="000000"/>
        </w:rPr>
        <w:t>к</w:t>
      </w:r>
      <w:r>
        <w:rPr>
          <w:color w:val="000000"/>
        </w:rPr>
        <w:t>т</w:t>
      </w:r>
      <w:r w:rsidRPr="00437495">
        <w:rPr>
          <w:color w:val="000000"/>
        </w:rPr>
        <w:t>о-то,</w:t>
      </w:r>
      <w:r>
        <w:rPr>
          <w:color w:val="000000"/>
        </w:rPr>
        <w:t xml:space="preserve"> </w:t>
      </w:r>
      <w:r w:rsidRPr="00437495">
        <w:rPr>
          <w:color w:val="000000"/>
        </w:rPr>
        <w:t>кто</w:t>
      </w:r>
      <w:r>
        <w:rPr>
          <w:color w:val="000000"/>
        </w:rPr>
        <w:t xml:space="preserve"> </w:t>
      </w:r>
      <w:r w:rsidRPr="00437495">
        <w:rPr>
          <w:color w:val="000000"/>
        </w:rPr>
        <w:t>мо</w:t>
      </w:r>
      <w:r>
        <w:rPr>
          <w:color w:val="000000"/>
        </w:rPr>
        <w:t xml:space="preserve">жет ей </w:t>
      </w:r>
      <w:r w:rsidRPr="00437495">
        <w:rPr>
          <w:color w:val="000000"/>
        </w:rPr>
        <w:t>сопереживать.</w:t>
      </w:r>
      <w:r w:rsidRPr="009F2332">
        <w:rPr>
          <w:rStyle w:val="apple-converted-space"/>
          <w:color w:val="000000"/>
        </w:rPr>
        <w:t xml:space="preserve"> </w:t>
      </w:r>
      <w:r w:rsidRPr="002E39F0">
        <w:t>–</w:t>
      </w:r>
      <w:r>
        <w:t xml:space="preserve"> </w:t>
      </w:r>
      <w:r w:rsidRPr="009278CF">
        <w:t>Однажды я пришел домой, а папы уже не было. Не было ни слов прощанья, ни письма, ни телефонного звонка. Он просто уш</w:t>
      </w:r>
      <w:r>
        <w:t>ё</w:t>
      </w:r>
      <w:r w:rsidRPr="009278CF">
        <w:t>л</w:t>
      </w:r>
      <w:r w:rsidRPr="00437495">
        <w:rPr>
          <w:color w:val="000000"/>
        </w:rPr>
        <w:t>.</w:t>
      </w:r>
    </w:p>
    <w:p w:rsidR="00612074" w:rsidRDefault="00612074" w:rsidP="00612074">
      <w:pPr>
        <w:pStyle w:val="western"/>
        <w:shd w:val="clear" w:color="auto" w:fill="FFFFFF"/>
        <w:spacing w:before="0" w:after="0"/>
        <w:ind w:firstLine="461"/>
        <w:jc w:val="both"/>
        <w:rPr>
          <w:color w:val="000000"/>
        </w:rPr>
      </w:pPr>
      <w:r w:rsidRPr="00437495">
        <w:rPr>
          <w:color w:val="000000"/>
        </w:rPr>
        <w:t>Е</w:t>
      </w:r>
      <w:r>
        <w:rPr>
          <w:color w:val="000000"/>
        </w:rPr>
        <w:t xml:space="preserve">ё </w:t>
      </w:r>
      <w:r w:rsidRPr="00437495">
        <w:rPr>
          <w:color w:val="000000"/>
        </w:rPr>
        <w:t>рот</w:t>
      </w:r>
      <w:r>
        <w:rPr>
          <w:color w:val="000000"/>
        </w:rPr>
        <w:t xml:space="preserve"> </w:t>
      </w:r>
      <w:r w:rsidRPr="00437495">
        <w:rPr>
          <w:color w:val="000000"/>
        </w:rPr>
        <w:t>приоткры</w:t>
      </w:r>
      <w:r>
        <w:rPr>
          <w:color w:val="000000"/>
        </w:rPr>
        <w:t xml:space="preserve">лся </w:t>
      </w:r>
      <w:r w:rsidRPr="00437495">
        <w:rPr>
          <w:color w:val="000000"/>
        </w:rPr>
        <w:t>в</w:t>
      </w:r>
      <w:r>
        <w:rPr>
          <w:color w:val="000000"/>
        </w:rPr>
        <w:t xml:space="preserve"> </w:t>
      </w:r>
      <w:r w:rsidRPr="00437495">
        <w:rPr>
          <w:color w:val="000000"/>
        </w:rPr>
        <w:t>шоке,</w:t>
      </w:r>
      <w:r>
        <w:rPr>
          <w:color w:val="000000"/>
        </w:rPr>
        <w:t xml:space="preserve"> </w:t>
      </w:r>
      <w:r w:rsidRPr="00437495">
        <w:rPr>
          <w:color w:val="000000"/>
        </w:rPr>
        <w:t>глаза</w:t>
      </w:r>
      <w:r>
        <w:rPr>
          <w:color w:val="000000"/>
        </w:rPr>
        <w:t xml:space="preserve"> стали шире</w:t>
      </w:r>
      <w:r w:rsidRPr="00437495">
        <w:rPr>
          <w:color w:val="000000"/>
        </w:rPr>
        <w:t>.</w:t>
      </w:r>
      <w:r w:rsidRPr="009F2332">
        <w:rPr>
          <w:rStyle w:val="apple-converted-space"/>
          <w:color w:val="000000"/>
        </w:rPr>
        <w:t xml:space="preserve"> </w:t>
      </w:r>
      <w:r w:rsidRPr="00437495">
        <w:rPr>
          <w:color w:val="000000"/>
        </w:rPr>
        <w:t>Она</w:t>
      </w:r>
      <w:r>
        <w:rPr>
          <w:color w:val="000000"/>
        </w:rPr>
        <w:t xml:space="preserve"> </w:t>
      </w:r>
      <w:r w:rsidRPr="00437495">
        <w:rPr>
          <w:color w:val="000000"/>
        </w:rPr>
        <w:t>не</w:t>
      </w:r>
      <w:r>
        <w:rPr>
          <w:color w:val="000000"/>
        </w:rPr>
        <w:t xml:space="preserve"> </w:t>
      </w:r>
      <w:r w:rsidRPr="00437495">
        <w:rPr>
          <w:color w:val="000000"/>
        </w:rPr>
        <w:t>перебива</w:t>
      </w:r>
      <w:r>
        <w:rPr>
          <w:color w:val="000000"/>
        </w:rPr>
        <w:t xml:space="preserve">ла </w:t>
      </w:r>
      <w:r w:rsidRPr="00437495">
        <w:rPr>
          <w:color w:val="000000"/>
        </w:rPr>
        <w:t>меня,</w:t>
      </w:r>
      <w:r>
        <w:rPr>
          <w:color w:val="000000"/>
        </w:rPr>
        <w:t xml:space="preserve"> </w:t>
      </w:r>
      <w:r w:rsidRPr="00437495">
        <w:rPr>
          <w:color w:val="000000"/>
        </w:rPr>
        <w:t>так</w:t>
      </w:r>
      <w:r>
        <w:rPr>
          <w:color w:val="000000"/>
        </w:rPr>
        <w:t xml:space="preserve"> </w:t>
      </w:r>
      <w:r w:rsidRPr="00437495">
        <w:rPr>
          <w:color w:val="000000"/>
        </w:rPr>
        <w:t>что</w:t>
      </w:r>
      <w:r>
        <w:rPr>
          <w:color w:val="000000"/>
        </w:rPr>
        <w:t xml:space="preserve"> </w:t>
      </w:r>
      <w:r w:rsidRPr="00437495">
        <w:rPr>
          <w:color w:val="000000"/>
        </w:rPr>
        <w:t>я</w:t>
      </w:r>
      <w:r>
        <w:rPr>
          <w:color w:val="000000"/>
        </w:rPr>
        <w:t xml:space="preserve"> </w:t>
      </w:r>
      <w:r w:rsidRPr="00437495">
        <w:rPr>
          <w:color w:val="000000"/>
        </w:rPr>
        <w:t>продолж</w:t>
      </w:r>
      <w:r>
        <w:rPr>
          <w:color w:val="000000"/>
        </w:rPr>
        <w:t>и</w:t>
      </w:r>
      <w:r w:rsidRPr="00437495">
        <w:rPr>
          <w:color w:val="000000"/>
        </w:rPr>
        <w:t>л</w:t>
      </w:r>
      <w:r>
        <w:rPr>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2E39F0">
        <w:lastRenderedPageBreak/>
        <w:t>–</w:t>
      </w:r>
      <w:r>
        <w:t xml:space="preserve"> </w:t>
      </w:r>
      <w:r w:rsidRPr="009278CF">
        <w:t xml:space="preserve">Первые признаки </w:t>
      </w:r>
      <w:r>
        <w:t xml:space="preserve">его </w:t>
      </w:r>
      <w:r w:rsidRPr="009278CF">
        <w:t xml:space="preserve">жизни мы с Итаном получили через два чертовых месяца, и я знаю: он позвонил только потому, что </w:t>
      </w:r>
      <w:r>
        <w:t xml:space="preserve">мама </w:t>
      </w:r>
      <w:r w:rsidRPr="009278CF">
        <w:t xml:space="preserve">просила </w:t>
      </w:r>
      <w:r>
        <w:t>его</w:t>
      </w:r>
      <w:r w:rsidRPr="009278CF">
        <w:t xml:space="preserve"> поговорить с нами. Ведь это она, а не он, видела</w:t>
      </w:r>
      <w:r>
        <w:t>,</w:t>
      </w:r>
      <w:r w:rsidRPr="009278CF">
        <w:t xml:space="preserve"> как мы страдаем</w:t>
      </w:r>
      <w:r w:rsidRPr="00437495">
        <w:rPr>
          <w:color w:val="000000"/>
        </w:rPr>
        <w:t>.</w:t>
      </w:r>
      <w:r>
        <w:rPr>
          <w:color w:val="000000"/>
        </w:rPr>
        <w:t xml:space="preserve"> </w:t>
      </w:r>
      <w:r w:rsidRPr="002E39F0">
        <w:t>–</w:t>
      </w:r>
      <w:r>
        <w:t xml:space="preserve"> </w:t>
      </w:r>
      <w:r w:rsidRPr="00437495">
        <w:rPr>
          <w:color w:val="000000"/>
        </w:rPr>
        <w:t>Мой</w:t>
      </w:r>
      <w:r>
        <w:rPr>
          <w:color w:val="000000"/>
        </w:rPr>
        <w:t xml:space="preserve"> </w:t>
      </w:r>
      <w:r w:rsidRPr="00437495">
        <w:rPr>
          <w:color w:val="000000"/>
        </w:rPr>
        <w:t>взгляд</w:t>
      </w:r>
      <w:r>
        <w:rPr>
          <w:color w:val="000000"/>
        </w:rPr>
        <w:t xml:space="preserve"> остановился </w:t>
      </w:r>
      <w:r w:rsidRPr="00437495">
        <w:rPr>
          <w:color w:val="000000"/>
        </w:rPr>
        <w:t>на</w:t>
      </w:r>
      <w:r>
        <w:rPr>
          <w:color w:val="000000"/>
        </w:rPr>
        <w:t xml:space="preserve"> </w:t>
      </w:r>
      <w:r w:rsidRPr="00437495">
        <w:rPr>
          <w:color w:val="000000"/>
        </w:rPr>
        <w:t>крошечно</w:t>
      </w:r>
      <w:r>
        <w:rPr>
          <w:color w:val="000000"/>
        </w:rPr>
        <w:t xml:space="preserve">й </w:t>
      </w:r>
      <w:r w:rsidRPr="00437495">
        <w:rPr>
          <w:color w:val="000000"/>
        </w:rPr>
        <w:t>баскетбольной</w:t>
      </w:r>
      <w:r>
        <w:rPr>
          <w:color w:val="000000"/>
        </w:rPr>
        <w:t xml:space="preserve"> </w:t>
      </w:r>
      <w:r w:rsidRPr="00437495">
        <w:rPr>
          <w:color w:val="000000"/>
        </w:rPr>
        <w:t>площадке</w:t>
      </w:r>
      <w:r>
        <w:rPr>
          <w:color w:val="000000"/>
        </w:rPr>
        <w:t xml:space="preserve">, которую </w:t>
      </w:r>
      <w:r w:rsidRPr="00437495">
        <w:rPr>
          <w:color w:val="000000"/>
        </w:rPr>
        <w:t>он</w:t>
      </w:r>
      <w:r>
        <w:rPr>
          <w:color w:val="000000"/>
        </w:rPr>
        <w:t xml:space="preserve"> оборудовал </w:t>
      </w:r>
      <w:r w:rsidRPr="00437495">
        <w:rPr>
          <w:color w:val="000000"/>
        </w:rPr>
        <w:t>для</w:t>
      </w:r>
      <w:r>
        <w:rPr>
          <w:color w:val="000000"/>
        </w:rPr>
        <w:t xml:space="preserve"> </w:t>
      </w:r>
      <w:r w:rsidRPr="00437495">
        <w:rPr>
          <w:color w:val="000000"/>
        </w:rPr>
        <w:t>нас</w:t>
      </w:r>
      <w:r>
        <w:rPr>
          <w:color w:val="000000"/>
        </w:rPr>
        <w:t xml:space="preserve"> </w:t>
      </w:r>
      <w:r w:rsidRPr="00437495">
        <w:rPr>
          <w:color w:val="000000"/>
        </w:rPr>
        <w:t>во</w:t>
      </w:r>
      <w:r>
        <w:rPr>
          <w:color w:val="000000"/>
        </w:rPr>
        <w:t xml:space="preserve"> </w:t>
      </w:r>
      <w:r w:rsidRPr="00437495">
        <w:rPr>
          <w:color w:val="000000"/>
        </w:rPr>
        <w:t>дворе.</w:t>
      </w:r>
      <w:r w:rsidRPr="009F2332">
        <w:rPr>
          <w:rStyle w:val="apple-converted-space"/>
          <w:color w:val="000000"/>
        </w:rPr>
        <w:t xml:space="preserve"> </w:t>
      </w:r>
      <w:r w:rsidRPr="00437495">
        <w:rPr>
          <w:color w:val="000000"/>
        </w:rPr>
        <w:t>Часть</w:t>
      </w:r>
      <w:r>
        <w:rPr>
          <w:color w:val="000000"/>
        </w:rPr>
        <w:t xml:space="preserve"> </w:t>
      </w:r>
      <w:r w:rsidRPr="00437495">
        <w:rPr>
          <w:color w:val="000000"/>
        </w:rPr>
        <w:t>меня</w:t>
      </w:r>
      <w:r>
        <w:rPr>
          <w:color w:val="000000"/>
        </w:rPr>
        <w:t xml:space="preserve"> </w:t>
      </w:r>
      <w:r w:rsidRPr="00437495">
        <w:rPr>
          <w:color w:val="000000"/>
        </w:rPr>
        <w:t>вс</w:t>
      </w:r>
      <w:r>
        <w:rPr>
          <w:color w:val="000000"/>
        </w:rPr>
        <w:t xml:space="preserve">ё ещё </w:t>
      </w:r>
      <w:r w:rsidRPr="00437495">
        <w:rPr>
          <w:color w:val="000000"/>
        </w:rPr>
        <w:t>был</w:t>
      </w:r>
      <w:r>
        <w:rPr>
          <w:color w:val="000000"/>
        </w:rPr>
        <w:t xml:space="preserve">а </w:t>
      </w:r>
      <w:r w:rsidRPr="00437495">
        <w:rPr>
          <w:color w:val="000000"/>
        </w:rPr>
        <w:t>зл</w:t>
      </w:r>
      <w:r>
        <w:rPr>
          <w:color w:val="000000"/>
        </w:rPr>
        <w:t xml:space="preserve">а </w:t>
      </w:r>
      <w:r w:rsidRPr="00437495">
        <w:rPr>
          <w:color w:val="000000"/>
        </w:rPr>
        <w:t>на</w:t>
      </w:r>
      <w:r>
        <w:rPr>
          <w:color w:val="000000"/>
        </w:rPr>
        <w:t xml:space="preserve"> отца из-за его ухода</w:t>
      </w:r>
      <w:r w:rsidRPr="00437495">
        <w:rPr>
          <w:color w:val="000000"/>
        </w:rPr>
        <w:t>,</w:t>
      </w:r>
      <w:r>
        <w:rPr>
          <w:color w:val="000000"/>
        </w:rPr>
        <w:t xml:space="preserve"> </w:t>
      </w:r>
      <w:r w:rsidRPr="00437495">
        <w:rPr>
          <w:color w:val="000000"/>
        </w:rPr>
        <w:t>но</w:t>
      </w:r>
      <w:r>
        <w:rPr>
          <w:color w:val="000000"/>
        </w:rPr>
        <w:t xml:space="preserve"> </w:t>
      </w:r>
      <w:r w:rsidRPr="00437495">
        <w:rPr>
          <w:color w:val="000000"/>
        </w:rPr>
        <w:t>в</w:t>
      </w:r>
      <w:r>
        <w:rPr>
          <w:color w:val="000000"/>
        </w:rPr>
        <w:t xml:space="preserve"> целом сейчас я его уже </w:t>
      </w:r>
      <w:r w:rsidRPr="00437495">
        <w:rPr>
          <w:color w:val="000000"/>
        </w:rPr>
        <w:t>простил</w:t>
      </w:r>
      <w:r>
        <w:rPr>
          <w:color w:val="000000"/>
        </w:rPr>
        <w:t xml:space="preserve"> </w:t>
      </w:r>
      <w:r w:rsidRPr="00437495">
        <w:rPr>
          <w:color w:val="000000"/>
        </w:rPr>
        <w:t>и</w:t>
      </w:r>
      <w:r>
        <w:rPr>
          <w:color w:val="000000"/>
        </w:rPr>
        <w:t xml:space="preserve"> не хотел бередить </w:t>
      </w:r>
      <w:r w:rsidRPr="00437495">
        <w:rPr>
          <w:color w:val="000000"/>
        </w:rPr>
        <w:t>старые</w:t>
      </w:r>
      <w:r>
        <w:rPr>
          <w:color w:val="000000"/>
        </w:rPr>
        <w:t xml:space="preserve"> </w:t>
      </w:r>
      <w:r w:rsidRPr="00437495">
        <w:rPr>
          <w:color w:val="000000"/>
        </w:rPr>
        <w:t>раны.</w:t>
      </w:r>
      <w:r w:rsidRPr="009F2332">
        <w:rPr>
          <w:rStyle w:val="apple-converted-space"/>
          <w:color w:val="000000"/>
        </w:rPr>
        <w:t xml:space="preserve"> </w:t>
      </w:r>
      <w:r w:rsidRPr="00437495">
        <w:rPr>
          <w:color w:val="000000"/>
        </w:rPr>
        <w:t>Я</w:t>
      </w:r>
      <w:r>
        <w:rPr>
          <w:color w:val="000000"/>
        </w:rPr>
        <w:t xml:space="preserve"> оторвал взгляд </w:t>
      </w:r>
      <w:r w:rsidRPr="00437495">
        <w:rPr>
          <w:color w:val="000000"/>
        </w:rPr>
        <w:t>от</w:t>
      </w:r>
      <w:r>
        <w:rPr>
          <w:color w:val="000000"/>
        </w:rPr>
        <w:t xml:space="preserve"> </w:t>
      </w:r>
      <w:r w:rsidRPr="00437495">
        <w:rPr>
          <w:color w:val="000000"/>
        </w:rPr>
        <w:t>площад</w:t>
      </w:r>
      <w:r>
        <w:rPr>
          <w:color w:val="000000"/>
        </w:rPr>
        <w:t>к</w:t>
      </w:r>
      <w:r w:rsidRPr="00437495">
        <w:rPr>
          <w:color w:val="000000"/>
        </w:rPr>
        <w:t>и</w:t>
      </w:r>
      <w:r>
        <w:rPr>
          <w:color w:val="000000"/>
        </w:rPr>
        <w:t xml:space="preserve"> </w:t>
      </w:r>
      <w:r w:rsidRPr="00437495">
        <w:rPr>
          <w:color w:val="000000"/>
        </w:rPr>
        <w:t>и</w:t>
      </w:r>
      <w:r>
        <w:rPr>
          <w:color w:val="000000"/>
        </w:rPr>
        <w:t xml:space="preserve"> повернулся к </w:t>
      </w:r>
      <w:r w:rsidRPr="00437495">
        <w:rPr>
          <w:color w:val="000000"/>
        </w:rPr>
        <w:t>Сьюз</w:t>
      </w:r>
      <w:r>
        <w:rPr>
          <w:color w:val="000000"/>
        </w:rPr>
        <w:t>а</w:t>
      </w:r>
      <w:r w:rsidRPr="00437495">
        <w:rPr>
          <w:color w:val="000000"/>
        </w:rPr>
        <w:t>н,</w:t>
      </w:r>
      <w:r>
        <w:rPr>
          <w:color w:val="000000"/>
        </w:rPr>
        <w:t xml:space="preserve"> </w:t>
      </w:r>
      <w:r w:rsidRPr="00437495">
        <w:rPr>
          <w:color w:val="000000"/>
        </w:rPr>
        <w:t>которая</w:t>
      </w:r>
      <w:r>
        <w:rPr>
          <w:color w:val="000000"/>
        </w:rPr>
        <w:t xml:space="preserve"> </w:t>
      </w:r>
      <w:r w:rsidRPr="00437495">
        <w:rPr>
          <w:color w:val="000000"/>
        </w:rPr>
        <w:t>потягивала</w:t>
      </w:r>
      <w:r>
        <w:rPr>
          <w:color w:val="000000"/>
        </w:rPr>
        <w:t xml:space="preserve"> </w:t>
      </w:r>
      <w:r w:rsidRPr="00437495">
        <w:rPr>
          <w:color w:val="000000"/>
        </w:rPr>
        <w:t>чай</w:t>
      </w:r>
      <w:r>
        <w:rPr>
          <w:color w:val="000000"/>
        </w:rPr>
        <w:t xml:space="preserve"> и </w:t>
      </w:r>
      <w:r w:rsidRPr="00437495">
        <w:rPr>
          <w:color w:val="000000"/>
        </w:rPr>
        <w:t>по-прежнему</w:t>
      </w:r>
      <w:r>
        <w:rPr>
          <w:color w:val="000000"/>
        </w:rPr>
        <w:t xml:space="preserve"> смотрела </w:t>
      </w:r>
      <w:r w:rsidRPr="00437495">
        <w:rPr>
          <w:color w:val="000000"/>
        </w:rPr>
        <w:t>на</w:t>
      </w:r>
      <w:r>
        <w:rPr>
          <w:color w:val="000000"/>
        </w:rPr>
        <w:t xml:space="preserve"> </w:t>
      </w:r>
      <w:r w:rsidRPr="00437495">
        <w:rPr>
          <w:color w:val="000000"/>
        </w:rPr>
        <w:t>меня.</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9278CF">
        <w:t>Что он сказал вам в тот день</w:t>
      </w:r>
      <w:r w:rsidRPr="007846F4">
        <w:rPr>
          <w:color w:val="000000"/>
        </w:rPr>
        <w:t>?</w:t>
      </w:r>
      <w:r>
        <w:t xml:space="preserve"> </w:t>
      </w:r>
      <w:r w:rsidRPr="002E39F0">
        <w:t>–</w:t>
      </w:r>
      <w:r w:rsidRPr="007846F4">
        <w:rPr>
          <w:color w:val="000000"/>
        </w:rPr>
        <w:t xml:space="preserve"> </w:t>
      </w:r>
      <w:r>
        <w:rPr>
          <w:color w:val="000000"/>
        </w:rPr>
        <w:t>с</w:t>
      </w:r>
      <w:r w:rsidRPr="007846F4">
        <w:rPr>
          <w:color w:val="000000"/>
        </w:rPr>
        <w:t>просила она.</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9278CF">
        <w:t>Что</w:t>
      </w:r>
      <w:r>
        <w:t>-</w:t>
      </w:r>
      <w:r w:rsidRPr="009278CF">
        <w:t xml:space="preserve">то </w:t>
      </w:r>
      <w:r>
        <w:t>о</w:t>
      </w:r>
      <w:r w:rsidRPr="009278CF">
        <w:t xml:space="preserve"> то</w:t>
      </w:r>
      <w:r>
        <w:t>м</w:t>
      </w:r>
      <w:r w:rsidRPr="009278CF">
        <w:t>, что ему нужно время</w:t>
      </w:r>
      <w:r>
        <w:t>,</w:t>
      </w:r>
      <w:r w:rsidRPr="009278CF">
        <w:t xml:space="preserve"> чтобы разобраться в своей жизни и во всем этом дерьме</w:t>
      </w:r>
      <w:r w:rsidRPr="007846F4">
        <w:rPr>
          <w:color w:val="000000"/>
        </w:rPr>
        <w:t>.</w:t>
      </w:r>
      <w:r>
        <w:t xml:space="preserve"> </w:t>
      </w:r>
      <w:r w:rsidRPr="002E39F0">
        <w:t>–</w:t>
      </w:r>
      <w:r w:rsidRPr="007846F4">
        <w:rPr>
          <w:color w:val="000000"/>
        </w:rPr>
        <w:t xml:space="preserve"> Я сделал паузу и засмеялся.</w:t>
      </w:r>
      <w:r w:rsidRPr="007846F4">
        <w:rPr>
          <w:rStyle w:val="apple-converted-space"/>
          <w:color w:val="000000"/>
        </w:rPr>
        <w:t xml:space="preserve"> </w:t>
      </w:r>
      <w:r w:rsidRPr="002E39F0">
        <w:t>–</w:t>
      </w:r>
      <w:r>
        <w:t xml:space="preserve"> </w:t>
      </w:r>
      <w:r w:rsidRPr="009278CF">
        <w:t>Ну, он довольно быстро разобрался. Переехал к своей секретарше сразу же, как ушел от нас</w:t>
      </w:r>
      <w:r w:rsidRPr="00437495">
        <w:rPr>
          <w:color w:val="000000"/>
        </w:rPr>
        <w:t>.</w:t>
      </w:r>
      <w:r w:rsidRPr="009F2332">
        <w:rPr>
          <w:rStyle w:val="apple-converted-space"/>
          <w:color w:val="000000"/>
        </w:rPr>
        <w:t xml:space="preserve"> </w:t>
      </w:r>
      <w:r w:rsidRPr="002E39F0">
        <w:t>–</w:t>
      </w:r>
      <w:r>
        <w:t xml:space="preserve"> </w:t>
      </w:r>
      <w:r w:rsidRPr="00437495">
        <w:rPr>
          <w:i/>
          <w:iCs/>
          <w:color w:val="000000"/>
        </w:rPr>
        <w:t>Дурак.</w:t>
      </w:r>
    </w:p>
    <w:p w:rsidR="00612074" w:rsidRPr="007846F4" w:rsidRDefault="00612074" w:rsidP="00612074">
      <w:pPr>
        <w:pStyle w:val="western"/>
        <w:shd w:val="clear" w:color="auto" w:fill="FFFFFF"/>
        <w:spacing w:before="0" w:after="0"/>
        <w:ind w:firstLine="461"/>
        <w:jc w:val="both"/>
        <w:rPr>
          <w:color w:val="000000"/>
        </w:rPr>
      </w:pPr>
      <w:r w:rsidRPr="00437495">
        <w:rPr>
          <w:color w:val="000000"/>
        </w:rPr>
        <w:t>Хорошо,</w:t>
      </w:r>
      <w:r>
        <w:rPr>
          <w:color w:val="000000"/>
        </w:rPr>
        <w:t xml:space="preserve"> </w:t>
      </w:r>
      <w:r w:rsidRPr="00437495">
        <w:rPr>
          <w:color w:val="000000"/>
        </w:rPr>
        <w:t>может</w:t>
      </w:r>
      <w:r>
        <w:rPr>
          <w:color w:val="000000"/>
        </w:rPr>
        <w:t xml:space="preserve"> </w:t>
      </w:r>
      <w:r w:rsidRPr="00437495">
        <w:rPr>
          <w:color w:val="000000"/>
        </w:rPr>
        <w:t>быть,</w:t>
      </w:r>
      <w:r>
        <w:rPr>
          <w:color w:val="000000"/>
        </w:rPr>
        <w:t xml:space="preserve"> </w:t>
      </w:r>
      <w:r w:rsidRPr="00437495">
        <w:rPr>
          <w:color w:val="000000"/>
        </w:rPr>
        <w:t>я</w:t>
      </w:r>
      <w:r>
        <w:rPr>
          <w:color w:val="000000"/>
        </w:rPr>
        <w:t xml:space="preserve"> до сих пор не смирился</w:t>
      </w:r>
      <w:r w:rsidRPr="00437495">
        <w:rPr>
          <w:color w:val="000000"/>
        </w:rPr>
        <w:t>.</w:t>
      </w:r>
      <w:r w:rsidRPr="009F2332">
        <w:rPr>
          <w:rStyle w:val="apple-converted-space"/>
          <w:color w:val="000000"/>
        </w:rPr>
        <w:t xml:space="preserve"> </w:t>
      </w:r>
      <w:r w:rsidRPr="00437495">
        <w:rPr>
          <w:color w:val="000000"/>
        </w:rPr>
        <w:t>И</w:t>
      </w:r>
      <w:r>
        <w:rPr>
          <w:color w:val="000000"/>
        </w:rPr>
        <w:t xml:space="preserve"> </w:t>
      </w:r>
      <w:r w:rsidRPr="00437495">
        <w:rPr>
          <w:color w:val="000000"/>
        </w:rPr>
        <w:t>что?</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7846F4">
        <w:rPr>
          <w:color w:val="000000"/>
        </w:rPr>
        <w:t>Два года назад,</w:t>
      </w:r>
      <w:r>
        <w:t xml:space="preserve"> </w:t>
      </w:r>
      <w:r w:rsidRPr="002E39F0">
        <w:t>–</w:t>
      </w:r>
      <w:r w:rsidRPr="007846F4">
        <w:rPr>
          <w:color w:val="000000"/>
        </w:rPr>
        <w:t xml:space="preserve"> продолжал</w:t>
      </w:r>
      <w:r>
        <w:rPr>
          <w:color w:val="000000"/>
        </w:rPr>
        <w:t xml:space="preserve"> я</w:t>
      </w:r>
      <w:r w:rsidRPr="007846F4">
        <w:rPr>
          <w:color w:val="000000"/>
        </w:rPr>
        <w:t xml:space="preserve">, </w:t>
      </w:r>
      <w:r w:rsidRPr="002E39F0">
        <w:t>–</w:t>
      </w:r>
      <w:r>
        <w:t xml:space="preserve"> </w:t>
      </w:r>
      <w:r w:rsidRPr="009278CF">
        <w:t>я начал видеться с отцом</w:t>
      </w:r>
      <w:r w:rsidRPr="007846F4">
        <w:rPr>
          <w:color w:val="000000"/>
        </w:rPr>
        <w:t>.</w:t>
      </w:r>
      <w:r w:rsidRPr="007846F4">
        <w:rPr>
          <w:rStyle w:val="apple-converted-space"/>
          <w:color w:val="000000"/>
        </w:rPr>
        <w:t xml:space="preserve"> </w:t>
      </w:r>
      <w:r w:rsidRPr="009278CF">
        <w:t>Не часто, только на день рождения и Рождество и ещ</w:t>
      </w:r>
      <w:r>
        <w:t>ё</w:t>
      </w:r>
      <w:r w:rsidRPr="009278CF">
        <w:t xml:space="preserve"> один</w:t>
      </w:r>
      <w:r>
        <w:t>-</w:t>
      </w:r>
      <w:r w:rsidRPr="009278CF">
        <w:t>два раза в год. Сейчас вс</w:t>
      </w:r>
      <w:r>
        <w:t>ё</w:t>
      </w:r>
      <w:r w:rsidRPr="009278CF">
        <w:t xml:space="preserve"> в порядке. У нас комфортные отношения</w:t>
      </w:r>
      <w:r w:rsidRPr="00437495">
        <w:rPr>
          <w:color w:val="000000"/>
        </w:rPr>
        <w:t>.</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А </w:t>
      </w:r>
      <w:r w:rsidRPr="007846F4">
        <w:rPr>
          <w:color w:val="000000"/>
        </w:rPr>
        <w:t>Итан?</w:t>
      </w:r>
      <w:r>
        <w:t xml:space="preserve"> </w:t>
      </w:r>
      <w:r w:rsidRPr="002E39F0">
        <w:t>–</w:t>
      </w:r>
      <w:r w:rsidRPr="007846F4">
        <w:rPr>
          <w:color w:val="000000"/>
        </w:rPr>
        <w:t xml:space="preserve"> </w:t>
      </w:r>
      <w:r>
        <w:rPr>
          <w:color w:val="000000"/>
        </w:rPr>
        <w:t>уточнила</w:t>
      </w:r>
      <w:r w:rsidRPr="007846F4">
        <w:rPr>
          <w:color w:val="000000"/>
        </w:rPr>
        <w:t xml:space="preserve"> Сью, </w:t>
      </w:r>
      <w:r>
        <w:rPr>
          <w:color w:val="000000"/>
        </w:rPr>
        <w:t xml:space="preserve">наклонив голову </w:t>
      </w:r>
      <w:r w:rsidRPr="007846F4">
        <w:rPr>
          <w:color w:val="000000"/>
        </w:rPr>
        <w:t>в любопытств</w:t>
      </w:r>
      <w:r>
        <w:rPr>
          <w:color w:val="000000"/>
        </w:rPr>
        <w:t>е</w:t>
      </w:r>
      <w:r w:rsidRPr="007846F4">
        <w:rPr>
          <w:color w:val="000000"/>
        </w:rPr>
        <w:t>.</w:t>
      </w:r>
    </w:p>
    <w:p w:rsidR="00612074" w:rsidRDefault="00612074" w:rsidP="00612074">
      <w:pPr>
        <w:pStyle w:val="western"/>
        <w:shd w:val="clear" w:color="auto" w:fill="FFFFFF"/>
        <w:spacing w:before="0" w:after="0"/>
        <w:ind w:firstLine="461"/>
        <w:jc w:val="both"/>
        <w:rPr>
          <w:color w:val="000000"/>
        </w:rPr>
      </w:pPr>
      <w:r>
        <w:rPr>
          <w:color w:val="000000"/>
        </w:rPr>
        <w:t>Конечно, она больше интересовалась его жизнью, чем моей.</w:t>
      </w:r>
      <w:r>
        <w:rPr>
          <w:rStyle w:val="apple-converted-space"/>
          <w:color w:val="000000"/>
        </w:rPr>
        <w:t xml:space="preserve"> </w:t>
      </w:r>
      <w:r>
        <w:rPr>
          <w:color w:val="000000"/>
        </w:rPr>
        <w:t>Предсказуемо.</w:t>
      </w:r>
      <w:r>
        <w:rPr>
          <w:rStyle w:val="apple-converted-space"/>
          <w:color w:val="000000"/>
        </w:rPr>
        <w:t xml:space="preserve"> </w:t>
      </w:r>
      <w:r>
        <w:rPr>
          <w:color w:val="000000"/>
        </w:rPr>
        <w:t xml:space="preserve">Я подавил вздох и ответил: </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sidRPr="009278CF">
        <w:t xml:space="preserve">Ему было труднее. Итан не простил </w:t>
      </w:r>
      <w:r>
        <w:t>отца</w:t>
      </w:r>
      <w:r w:rsidRPr="009278CF">
        <w:t>. Они не виделись с тех пор</w:t>
      </w:r>
      <w:r>
        <w:t>,</w:t>
      </w:r>
      <w:r w:rsidRPr="009278CF">
        <w:t xml:space="preserve"> как </w:t>
      </w:r>
      <w:r>
        <w:t>папа</w:t>
      </w:r>
      <w:r w:rsidRPr="009278CF">
        <w:t xml:space="preserve"> уш</w:t>
      </w:r>
      <w:r>
        <w:t>ё</w:t>
      </w:r>
      <w:r w:rsidRPr="009278CF">
        <w:t>л</w:t>
      </w:r>
      <w:r>
        <w:rPr>
          <w:color w:val="000000"/>
        </w:rPr>
        <w:t xml:space="preserve">. </w:t>
      </w:r>
      <w:r w:rsidRPr="002E39F0">
        <w:t>–</w:t>
      </w:r>
      <w:r>
        <w:t xml:space="preserve"> </w:t>
      </w:r>
      <w:r>
        <w:rPr>
          <w:color w:val="000000"/>
        </w:rPr>
        <w:t>Это действительно было неприятно.</w:t>
      </w:r>
      <w:r>
        <w:t xml:space="preserve"> </w:t>
      </w:r>
      <w:r w:rsidRPr="002E39F0">
        <w:t>–</w:t>
      </w:r>
      <w:r>
        <w:t xml:space="preserve"> </w:t>
      </w:r>
      <w:r w:rsidRPr="009278CF">
        <w:t>Думаю, Итану нужно время. Может, когда мы будем в колледже, или же в один прекрасный день</w:t>
      </w:r>
      <w:r>
        <w:rPr>
          <w:color w:val="000000"/>
        </w:rPr>
        <w:t xml:space="preserve">... </w:t>
      </w:r>
      <w:r w:rsidRPr="002E39F0">
        <w:t>–</w:t>
      </w:r>
      <w:r>
        <w:t xml:space="preserve"> </w:t>
      </w:r>
      <w:r>
        <w:rPr>
          <w:color w:val="000000"/>
        </w:rPr>
        <w:t>Я пожал плечами.</w:t>
      </w:r>
      <w:r>
        <w:rPr>
          <w:rStyle w:val="apple-converted-space"/>
          <w:color w:val="000000"/>
        </w:rPr>
        <w:t xml:space="preserve"> </w:t>
      </w:r>
      <w:r w:rsidRPr="002E39F0">
        <w:t>–</w:t>
      </w:r>
      <w:r>
        <w:t xml:space="preserve"> К</w:t>
      </w:r>
      <w:r w:rsidRPr="009278CF">
        <w:t>огда</w:t>
      </w:r>
      <w:r>
        <w:t>-</w:t>
      </w:r>
      <w:r w:rsidRPr="009278CF">
        <w:t>нибудь</w:t>
      </w:r>
      <w:r>
        <w:rPr>
          <w:color w:val="000000"/>
        </w:rPr>
        <w:t>.</w:t>
      </w:r>
    </w:p>
    <w:p w:rsidR="00612074" w:rsidRPr="007846F4" w:rsidRDefault="00612074" w:rsidP="00612074">
      <w:pPr>
        <w:pStyle w:val="western"/>
        <w:shd w:val="clear" w:color="auto" w:fill="FFFFFF"/>
        <w:spacing w:before="0" w:after="0"/>
        <w:ind w:firstLine="461"/>
        <w:jc w:val="both"/>
        <w:rPr>
          <w:color w:val="000000"/>
        </w:rPr>
      </w:pPr>
      <w:r w:rsidRPr="00437495">
        <w:rPr>
          <w:color w:val="000000"/>
        </w:rPr>
        <w:t>Сью</w:t>
      </w:r>
      <w:r>
        <w:rPr>
          <w:color w:val="000000"/>
        </w:rPr>
        <w:t xml:space="preserve"> </w:t>
      </w:r>
      <w:r w:rsidRPr="00437495">
        <w:rPr>
          <w:color w:val="000000"/>
        </w:rPr>
        <w:t>перестала</w:t>
      </w:r>
      <w:r>
        <w:rPr>
          <w:color w:val="000000"/>
        </w:rPr>
        <w:t xml:space="preserve"> </w:t>
      </w:r>
      <w:r w:rsidRPr="00437495">
        <w:rPr>
          <w:color w:val="000000"/>
        </w:rPr>
        <w:t>плакать,</w:t>
      </w:r>
      <w:r>
        <w:rPr>
          <w:color w:val="000000"/>
        </w:rPr>
        <w:t xml:space="preserve"> </w:t>
      </w:r>
      <w:r w:rsidRPr="00437495">
        <w:rPr>
          <w:color w:val="000000"/>
        </w:rPr>
        <w:t>что</w:t>
      </w:r>
      <w:r>
        <w:rPr>
          <w:color w:val="000000"/>
        </w:rPr>
        <w:t xml:space="preserve"> порадовало меня</w:t>
      </w:r>
      <w:r w:rsidRPr="00437495">
        <w:rPr>
          <w:color w:val="000000"/>
        </w:rPr>
        <w:t>.</w:t>
      </w:r>
      <w:r w:rsidRPr="009F2332">
        <w:rPr>
          <w:rStyle w:val="apple-converted-space"/>
          <w:color w:val="000000"/>
        </w:rPr>
        <w:t xml:space="preserve"> </w:t>
      </w:r>
      <w:r w:rsidRPr="00437495">
        <w:rPr>
          <w:color w:val="000000"/>
        </w:rPr>
        <w:t>Моя</w:t>
      </w:r>
      <w:r>
        <w:rPr>
          <w:color w:val="000000"/>
        </w:rPr>
        <w:t xml:space="preserve"> </w:t>
      </w:r>
      <w:r w:rsidRPr="00437495">
        <w:rPr>
          <w:color w:val="000000"/>
        </w:rPr>
        <w:t>тактика</w:t>
      </w:r>
      <w:r>
        <w:rPr>
          <w:color w:val="000000"/>
        </w:rPr>
        <w:t xml:space="preserve"> оказалась </w:t>
      </w:r>
      <w:r w:rsidRPr="00437495">
        <w:rPr>
          <w:color w:val="000000"/>
        </w:rPr>
        <w:t>прав</w:t>
      </w:r>
      <w:r>
        <w:rPr>
          <w:color w:val="000000"/>
        </w:rPr>
        <w:t>ильной</w:t>
      </w:r>
      <w:r w:rsidRPr="00437495">
        <w:rPr>
          <w:color w:val="000000"/>
        </w:rPr>
        <w:t>,</w:t>
      </w:r>
      <w:r>
        <w:rPr>
          <w:color w:val="000000"/>
        </w:rPr>
        <w:t xml:space="preserve"> а </w:t>
      </w:r>
      <w:r w:rsidRPr="00437495">
        <w:rPr>
          <w:color w:val="000000"/>
        </w:rPr>
        <w:t>мо</w:t>
      </w:r>
      <w:r>
        <w:rPr>
          <w:color w:val="000000"/>
        </w:rPr>
        <w:t xml:space="preserve">и утешения </w:t>
      </w:r>
      <w:proofErr w:type="gramStart"/>
      <w:r w:rsidRPr="00437495">
        <w:rPr>
          <w:color w:val="000000"/>
        </w:rPr>
        <w:t>успешн</w:t>
      </w:r>
      <w:r>
        <w:rPr>
          <w:color w:val="000000"/>
        </w:rPr>
        <w:t>ыми</w:t>
      </w:r>
      <w:proofErr w:type="gramEnd"/>
      <w:r w:rsidRPr="00437495">
        <w:rPr>
          <w:color w:val="000000"/>
        </w:rPr>
        <w:t>.</w:t>
      </w:r>
      <w:r w:rsidRPr="009F2332">
        <w:rPr>
          <w:rStyle w:val="apple-converted-space"/>
          <w:color w:val="000000"/>
        </w:rPr>
        <w:t xml:space="preserve"> </w:t>
      </w:r>
      <w:r w:rsidRPr="00437495">
        <w:rPr>
          <w:color w:val="000000"/>
        </w:rPr>
        <w:t>Черт,</w:t>
      </w:r>
      <w:r>
        <w:rPr>
          <w:color w:val="000000"/>
        </w:rPr>
        <w:t xml:space="preserve"> </w:t>
      </w:r>
      <w:r w:rsidRPr="00437495">
        <w:rPr>
          <w:color w:val="000000"/>
        </w:rPr>
        <w:t>я</w:t>
      </w:r>
      <w:r>
        <w:rPr>
          <w:color w:val="000000"/>
        </w:rPr>
        <w:t xml:space="preserve"> </w:t>
      </w:r>
      <w:r w:rsidRPr="00437495">
        <w:rPr>
          <w:color w:val="000000"/>
        </w:rPr>
        <w:t>гени</w:t>
      </w:r>
      <w:r>
        <w:rPr>
          <w:color w:val="000000"/>
        </w:rPr>
        <w:t>й</w:t>
      </w:r>
      <w:r w:rsidRPr="00437495">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 xml:space="preserve">Внезапно меня захлестнуло страстное желание снова прикоснуться к ней. </w:t>
      </w:r>
      <w:r w:rsidRPr="00437495">
        <w:rPr>
          <w:color w:val="000000"/>
        </w:rPr>
        <w:t>Не</w:t>
      </w:r>
      <w:r>
        <w:rPr>
          <w:color w:val="000000"/>
        </w:rPr>
        <w:t xml:space="preserve"> думая</w:t>
      </w:r>
      <w:r w:rsidRPr="00437495">
        <w:rPr>
          <w:color w:val="000000"/>
        </w:rPr>
        <w:t>,</w:t>
      </w:r>
      <w:r>
        <w:rPr>
          <w:color w:val="000000"/>
        </w:rPr>
        <w:t xml:space="preserve"> </w:t>
      </w:r>
      <w:r w:rsidRPr="00437495">
        <w:rPr>
          <w:color w:val="000000"/>
        </w:rPr>
        <w:t>я</w:t>
      </w:r>
      <w:r>
        <w:rPr>
          <w:color w:val="000000"/>
        </w:rPr>
        <w:t xml:space="preserve"> </w:t>
      </w:r>
      <w:r w:rsidRPr="00437495">
        <w:rPr>
          <w:color w:val="000000"/>
        </w:rPr>
        <w:t>протянул</w:t>
      </w:r>
      <w:r>
        <w:rPr>
          <w:color w:val="000000"/>
        </w:rPr>
        <w:t xml:space="preserve"> </w:t>
      </w:r>
      <w:r w:rsidRPr="00437495">
        <w:rPr>
          <w:color w:val="000000"/>
        </w:rPr>
        <w:t>руку</w:t>
      </w:r>
      <w:r>
        <w:rPr>
          <w:color w:val="000000"/>
        </w:rPr>
        <w:t xml:space="preserve"> </w:t>
      </w:r>
      <w:r w:rsidRPr="00437495">
        <w:rPr>
          <w:color w:val="000000"/>
        </w:rPr>
        <w:t>и</w:t>
      </w:r>
      <w:r>
        <w:rPr>
          <w:color w:val="000000"/>
        </w:rPr>
        <w:t xml:space="preserve"> заправил </w:t>
      </w:r>
      <w:r w:rsidRPr="00437495">
        <w:rPr>
          <w:color w:val="000000"/>
        </w:rPr>
        <w:t>за</w:t>
      </w:r>
      <w:r>
        <w:rPr>
          <w:color w:val="000000"/>
        </w:rPr>
        <w:t xml:space="preserve"> </w:t>
      </w:r>
      <w:r w:rsidRPr="00437495">
        <w:rPr>
          <w:color w:val="000000"/>
        </w:rPr>
        <w:t>ухо</w:t>
      </w:r>
      <w:r w:rsidRPr="00E26D7F">
        <w:rPr>
          <w:color w:val="000000"/>
        </w:rPr>
        <w:t xml:space="preserve"> </w:t>
      </w:r>
      <w:r w:rsidRPr="00437495">
        <w:rPr>
          <w:color w:val="000000"/>
        </w:rPr>
        <w:t>выбившиеся</w:t>
      </w:r>
      <w:r>
        <w:rPr>
          <w:color w:val="000000"/>
        </w:rPr>
        <w:t xml:space="preserve"> </w:t>
      </w:r>
      <w:r w:rsidRPr="00437495">
        <w:rPr>
          <w:color w:val="000000"/>
        </w:rPr>
        <w:t>пряди</w:t>
      </w:r>
      <w:r w:rsidRPr="00E26D7F">
        <w:rPr>
          <w:color w:val="000000"/>
        </w:rPr>
        <w:t xml:space="preserve"> </w:t>
      </w:r>
      <w:r w:rsidRPr="00437495">
        <w:rPr>
          <w:color w:val="000000"/>
        </w:rPr>
        <w:t>волос,</w:t>
      </w:r>
      <w:r>
        <w:rPr>
          <w:color w:val="000000"/>
        </w:rPr>
        <w:t xml:space="preserve"> касаясь нежной </w:t>
      </w:r>
      <w:r w:rsidRPr="00437495">
        <w:rPr>
          <w:color w:val="000000"/>
        </w:rPr>
        <w:t>кож</w:t>
      </w:r>
      <w:r>
        <w:rPr>
          <w:color w:val="000000"/>
        </w:rPr>
        <w:t xml:space="preserve">и </w:t>
      </w:r>
      <w:r w:rsidRPr="00437495">
        <w:rPr>
          <w:color w:val="000000"/>
        </w:rPr>
        <w:t>кончик</w:t>
      </w:r>
      <w:r>
        <w:rPr>
          <w:color w:val="000000"/>
        </w:rPr>
        <w:t xml:space="preserve">ами </w:t>
      </w:r>
      <w:r w:rsidRPr="00437495">
        <w:rPr>
          <w:color w:val="000000"/>
        </w:rPr>
        <w:t>пальцев.</w:t>
      </w:r>
      <w:r w:rsidRPr="009F2332">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9278CF">
        <w:t>Если родители говорят с тобой и пытаются сделать то, что</w:t>
      </w:r>
      <w:r>
        <w:t>,</w:t>
      </w:r>
      <w:r w:rsidRPr="009278CF">
        <w:t xml:space="preserve"> по их мнению</w:t>
      </w:r>
      <w:r>
        <w:t>,</w:t>
      </w:r>
      <w:r w:rsidRPr="009278CF">
        <w:t xml:space="preserve"> лучше для тебя, это говорит о том, что ты очень дорога им. Они расходятся не из</w:t>
      </w:r>
      <w:r>
        <w:t>-</w:t>
      </w:r>
      <w:r w:rsidRPr="009278CF">
        <w:t>за тебя</w:t>
      </w:r>
      <w:r>
        <w:t>,</w:t>
      </w:r>
      <w:r>
        <w:rPr>
          <w:color w:val="000000"/>
        </w:rPr>
        <w:t xml:space="preserve"> </w:t>
      </w:r>
      <w:r w:rsidRPr="002E39F0">
        <w:t>–</w:t>
      </w:r>
      <w:r>
        <w:t xml:space="preserve"> з</w:t>
      </w:r>
      <w:r w:rsidRPr="00437495">
        <w:rPr>
          <w:color w:val="000000"/>
        </w:rPr>
        <w:t>аверил</w:t>
      </w:r>
      <w:r>
        <w:rPr>
          <w:color w:val="000000"/>
        </w:rPr>
        <w:t xml:space="preserve"> я </w:t>
      </w:r>
      <w:r w:rsidRPr="00437495">
        <w:rPr>
          <w:color w:val="000000"/>
        </w:rPr>
        <w:t>е</w:t>
      </w:r>
      <w:r>
        <w:rPr>
          <w:color w:val="000000"/>
        </w:rPr>
        <w:t>ё</w:t>
      </w:r>
      <w:r w:rsidRPr="00437495">
        <w:rPr>
          <w:color w:val="000000"/>
        </w:rPr>
        <w:t>.</w:t>
      </w:r>
      <w:r w:rsidRPr="009F2332">
        <w:rPr>
          <w:rStyle w:val="apple-converted-space"/>
          <w:color w:val="000000"/>
        </w:rPr>
        <w:t xml:space="preserve"> </w:t>
      </w:r>
      <w:r w:rsidRPr="002E39F0">
        <w:t>–</w:t>
      </w:r>
      <w:r>
        <w:t xml:space="preserve"> </w:t>
      </w:r>
      <w:r w:rsidRPr="009278CF">
        <w:t xml:space="preserve">Ты единственная, кто удерживал их вместе. Но </w:t>
      </w:r>
      <w:r>
        <w:t>так не может продолжаться вечно</w:t>
      </w:r>
      <w:r w:rsidRPr="00437495">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sidRPr="00437495">
        <w:rPr>
          <w:color w:val="000000"/>
        </w:rPr>
        <w:t>П</w:t>
      </w:r>
      <w:r>
        <w:rPr>
          <w:color w:val="000000"/>
        </w:rPr>
        <w:t xml:space="preserve">оддавшись ещё одному </w:t>
      </w:r>
      <w:r w:rsidRPr="00437495">
        <w:rPr>
          <w:color w:val="000000"/>
        </w:rPr>
        <w:t>импульс</w:t>
      </w:r>
      <w:r>
        <w:rPr>
          <w:color w:val="000000"/>
        </w:rPr>
        <w:t>у</w:t>
      </w:r>
      <w:r w:rsidRPr="00437495">
        <w:rPr>
          <w:color w:val="000000"/>
        </w:rPr>
        <w:t>,</w:t>
      </w:r>
      <w:r>
        <w:rPr>
          <w:color w:val="000000"/>
        </w:rPr>
        <w:t xml:space="preserve"> </w:t>
      </w:r>
      <w:r w:rsidRPr="00437495">
        <w:rPr>
          <w:color w:val="000000"/>
        </w:rPr>
        <w:t>я</w:t>
      </w:r>
      <w:r>
        <w:rPr>
          <w:color w:val="000000"/>
        </w:rPr>
        <w:t xml:space="preserve"> </w:t>
      </w:r>
      <w:r w:rsidRPr="00437495">
        <w:rPr>
          <w:color w:val="000000"/>
        </w:rPr>
        <w:t>взял</w:t>
      </w:r>
      <w:r>
        <w:rPr>
          <w:color w:val="000000"/>
        </w:rPr>
        <w:t xml:space="preserve"> </w:t>
      </w:r>
      <w:r w:rsidRPr="00437495">
        <w:rPr>
          <w:color w:val="000000"/>
        </w:rPr>
        <w:t>из</w:t>
      </w:r>
      <w:r>
        <w:rPr>
          <w:color w:val="000000"/>
        </w:rPr>
        <w:t xml:space="preserve"> её </w:t>
      </w:r>
      <w:r w:rsidRPr="00437495">
        <w:rPr>
          <w:color w:val="000000"/>
        </w:rPr>
        <w:t>рук</w:t>
      </w:r>
      <w:r>
        <w:rPr>
          <w:color w:val="000000"/>
        </w:rPr>
        <w:t xml:space="preserve"> </w:t>
      </w:r>
      <w:r w:rsidRPr="00437495">
        <w:rPr>
          <w:color w:val="000000"/>
        </w:rPr>
        <w:t>чашку и</w:t>
      </w:r>
      <w:r>
        <w:rPr>
          <w:color w:val="000000"/>
        </w:rPr>
        <w:t xml:space="preserve"> </w:t>
      </w:r>
      <w:r w:rsidRPr="00437495">
        <w:rPr>
          <w:color w:val="000000"/>
        </w:rPr>
        <w:t>по</w:t>
      </w:r>
      <w:r>
        <w:rPr>
          <w:color w:val="000000"/>
        </w:rPr>
        <w:t xml:space="preserve">ставил </w:t>
      </w:r>
      <w:r w:rsidRPr="00437495">
        <w:rPr>
          <w:color w:val="000000"/>
        </w:rPr>
        <w:t>на</w:t>
      </w:r>
      <w:r>
        <w:rPr>
          <w:color w:val="000000"/>
        </w:rPr>
        <w:t xml:space="preserve"> </w:t>
      </w:r>
      <w:r w:rsidRPr="00437495">
        <w:rPr>
          <w:color w:val="000000"/>
        </w:rPr>
        <w:t>стол</w:t>
      </w:r>
      <w:r>
        <w:rPr>
          <w:color w:val="000000"/>
        </w:rPr>
        <w:t xml:space="preserve"> </w:t>
      </w:r>
      <w:r w:rsidRPr="00437495">
        <w:rPr>
          <w:color w:val="000000"/>
        </w:rPr>
        <w:t>позади</w:t>
      </w:r>
      <w:r>
        <w:rPr>
          <w:color w:val="000000"/>
        </w:rPr>
        <w:t xml:space="preserve"> </w:t>
      </w:r>
      <w:r w:rsidRPr="00437495">
        <w:rPr>
          <w:color w:val="000000"/>
        </w:rPr>
        <w:t>не</w:t>
      </w:r>
      <w:r>
        <w:rPr>
          <w:color w:val="000000"/>
        </w:rPr>
        <w:t>ё</w:t>
      </w:r>
      <w:r w:rsidRPr="00437495">
        <w:rPr>
          <w:color w:val="000000"/>
        </w:rPr>
        <w:t>.</w:t>
      </w:r>
      <w:r w:rsidRPr="009F2332">
        <w:rPr>
          <w:rStyle w:val="apple-converted-space"/>
          <w:color w:val="000000"/>
        </w:rPr>
        <w:t xml:space="preserve"> </w:t>
      </w:r>
      <w:r>
        <w:rPr>
          <w:color w:val="000000"/>
        </w:rPr>
        <w:t xml:space="preserve">Затем бережно </w:t>
      </w:r>
      <w:r w:rsidRPr="00437495">
        <w:rPr>
          <w:color w:val="000000"/>
        </w:rPr>
        <w:t>п</w:t>
      </w:r>
      <w:r>
        <w:rPr>
          <w:color w:val="000000"/>
        </w:rPr>
        <w:t>ритянул Сью к себе</w:t>
      </w:r>
      <w:r w:rsidRPr="00437495">
        <w:rPr>
          <w:color w:val="000000"/>
        </w:rPr>
        <w:t>,</w:t>
      </w:r>
      <w:r>
        <w:rPr>
          <w:color w:val="000000"/>
        </w:rPr>
        <w:t xml:space="preserve"> обвив руки вокруг её талии</w:t>
      </w:r>
      <w:r w:rsidRPr="00437495">
        <w:rPr>
          <w:color w:val="000000"/>
        </w:rPr>
        <w:t>.</w:t>
      </w:r>
      <w:r w:rsidRPr="009F2332">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9278CF">
        <w:t>А знаешь, что самое лучшее во всем этом</w:t>
      </w:r>
      <w:r w:rsidRPr="00437495">
        <w:rPr>
          <w:color w:val="000000"/>
        </w:rPr>
        <w:t>?</w:t>
      </w:r>
    </w:p>
    <w:p w:rsidR="00612074" w:rsidRPr="007846F4" w:rsidRDefault="00612074" w:rsidP="00612074">
      <w:pPr>
        <w:pStyle w:val="western"/>
        <w:shd w:val="clear" w:color="auto" w:fill="FFFFFF"/>
        <w:spacing w:before="0" w:after="0"/>
        <w:ind w:firstLine="461"/>
        <w:jc w:val="both"/>
        <w:rPr>
          <w:color w:val="000000"/>
        </w:rPr>
      </w:pPr>
      <w:r w:rsidRPr="00437495">
        <w:rPr>
          <w:color w:val="000000"/>
        </w:rPr>
        <w:t>Опять</w:t>
      </w:r>
      <w:r>
        <w:rPr>
          <w:color w:val="000000"/>
        </w:rPr>
        <w:t xml:space="preserve"> </w:t>
      </w:r>
      <w:r w:rsidRPr="00437495">
        <w:rPr>
          <w:color w:val="000000"/>
        </w:rPr>
        <w:t>же,</w:t>
      </w:r>
      <w:r>
        <w:rPr>
          <w:color w:val="000000"/>
        </w:rPr>
        <w:t xml:space="preserve"> </w:t>
      </w:r>
      <w:r w:rsidRPr="00437495">
        <w:rPr>
          <w:color w:val="000000"/>
        </w:rPr>
        <w:t>Сьюз</w:t>
      </w:r>
      <w:r>
        <w:rPr>
          <w:color w:val="000000"/>
        </w:rPr>
        <w:t>а</w:t>
      </w:r>
      <w:r w:rsidRPr="00437495">
        <w:rPr>
          <w:color w:val="000000"/>
        </w:rPr>
        <w:t>н</w:t>
      </w:r>
      <w:r>
        <w:rPr>
          <w:color w:val="000000"/>
        </w:rPr>
        <w:t xml:space="preserve"> </w:t>
      </w:r>
      <w:r w:rsidRPr="00437495">
        <w:rPr>
          <w:color w:val="000000"/>
        </w:rPr>
        <w:t>не</w:t>
      </w:r>
      <w:r>
        <w:rPr>
          <w:color w:val="000000"/>
        </w:rPr>
        <w:t xml:space="preserve"> </w:t>
      </w:r>
      <w:r w:rsidRPr="00437495">
        <w:rPr>
          <w:color w:val="000000"/>
        </w:rPr>
        <w:t>выр</w:t>
      </w:r>
      <w:r>
        <w:rPr>
          <w:color w:val="000000"/>
        </w:rPr>
        <w:t xml:space="preserve">ывалась </w:t>
      </w:r>
      <w:r w:rsidRPr="00437495">
        <w:rPr>
          <w:color w:val="000000"/>
        </w:rPr>
        <w:t>из</w:t>
      </w:r>
      <w:r>
        <w:rPr>
          <w:color w:val="000000"/>
        </w:rPr>
        <w:t xml:space="preserve"> </w:t>
      </w:r>
      <w:r w:rsidRPr="00437495">
        <w:rPr>
          <w:color w:val="000000"/>
        </w:rPr>
        <w:t>моих</w:t>
      </w:r>
      <w:r>
        <w:rPr>
          <w:color w:val="000000"/>
        </w:rPr>
        <w:t xml:space="preserve"> </w:t>
      </w:r>
      <w:r w:rsidRPr="00437495">
        <w:rPr>
          <w:color w:val="000000"/>
        </w:rPr>
        <w:t>объятий,</w:t>
      </w:r>
      <w:r>
        <w:rPr>
          <w:color w:val="000000"/>
        </w:rPr>
        <w:t xml:space="preserve"> </w:t>
      </w:r>
      <w:r w:rsidRPr="00437495">
        <w:rPr>
          <w:color w:val="000000"/>
        </w:rPr>
        <w:t>хотя</w:t>
      </w:r>
      <w:r>
        <w:rPr>
          <w:color w:val="000000"/>
        </w:rPr>
        <w:t xml:space="preserve"> </w:t>
      </w:r>
      <w:r w:rsidRPr="00437495">
        <w:rPr>
          <w:color w:val="000000"/>
        </w:rPr>
        <w:t>она</w:t>
      </w:r>
      <w:r>
        <w:rPr>
          <w:color w:val="000000"/>
        </w:rPr>
        <w:t xml:space="preserve"> вроде </w:t>
      </w:r>
      <w:r w:rsidRPr="00437495">
        <w:rPr>
          <w:color w:val="000000"/>
        </w:rPr>
        <w:t>была</w:t>
      </w:r>
      <w:r>
        <w:rPr>
          <w:color w:val="000000"/>
        </w:rPr>
        <w:t xml:space="preserve"> </w:t>
      </w:r>
      <w:r w:rsidRPr="00437495">
        <w:rPr>
          <w:color w:val="000000"/>
        </w:rPr>
        <w:t>дев</w:t>
      </w:r>
      <w:r>
        <w:rPr>
          <w:color w:val="000000"/>
        </w:rPr>
        <w:t xml:space="preserve">ушкой </w:t>
      </w:r>
      <w:r w:rsidRPr="00437495">
        <w:rPr>
          <w:color w:val="000000"/>
        </w:rPr>
        <w:t>Итана.</w:t>
      </w:r>
      <w:r w:rsidRPr="009F2332">
        <w:rPr>
          <w:rStyle w:val="apple-converted-space"/>
          <w:color w:val="000000"/>
        </w:rPr>
        <w:t xml:space="preserve"> </w:t>
      </w:r>
      <w:r>
        <w:rPr>
          <w:color w:val="000000"/>
        </w:rPr>
        <w:t>И всё же, что я собирался с этим делать</w:t>
      </w:r>
      <w:r w:rsidRPr="00437495">
        <w:rPr>
          <w:color w:val="000000"/>
        </w:rPr>
        <w:t>?</w:t>
      </w:r>
      <w:r w:rsidRPr="009F2332">
        <w:rPr>
          <w:rStyle w:val="apple-converted-space"/>
          <w:color w:val="000000"/>
        </w:rPr>
        <w:t xml:space="preserve"> </w:t>
      </w:r>
      <w:r>
        <w:rPr>
          <w:rStyle w:val="apple-converted-space"/>
          <w:color w:val="000000"/>
        </w:rPr>
        <w:t>У меня вырвался в</w:t>
      </w:r>
      <w:r w:rsidRPr="00437495">
        <w:rPr>
          <w:color w:val="000000"/>
        </w:rPr>
        <w:t>здох.</w:t>
      </w:r>
    </w:p>
    <w:p w:rsidR="00612074" w:rsidRDefault="00612074" w:rsidP="00612074">
      <w:pPr>
        <w:pStyle w:val="western"/>
        <w:shd w:val="clear" w:color="auto" w:fill="FFFFFF"/>
        <w:spacing w:before="0" w:after="0"/>
        <w:ind w:firstLine="461"/>
        <w:jc w:val="both"/>
        <w:rPr>
          <w:color w:val="000000"/>
        </w:rPr>
      </w:pPr>
      <w:r>
        <w:rPr>
          <w:color w:val="000000"/>
        </w:rPr>
        <w:t>Ожидая моего ответа, она подняла лицо и уткнулась подбородком в мою грудь.</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9278CF">
        <w:t>Больше не будет скандалов</w:t>
      </w:r>
      <w:r w:rsidRPr="007846F4">
        <w:rPr>
          <w:color w:val="000000"/>
        </w:rPr>
        <w:t>,</w:t>
      </w:r>
      <w:r>
        <w:t xml:space="preserve"> </w:t>
      </w:r>
      <w:r w:rsidRPr="002E39F0">
        <w:t>–</w:t>
      </w:r>
      <w:r w:rsidRPr="007846F4">
        <w:rPr>
          <w:color w:val="000000"/>
        </w:rPr>
        <w:t xml:space="preserve"> сказал </w:t>
      </w:r>
      <w:r>
        <w:rPr>
          <w:color w:val="000000"/>
        </w:rPr>
        <w:t xml:space="preserve">я </w:t>
      </w:r>
      <w:r w:rsidRPr="007846F4">
        <w:rPr>
          <w:color w:val="000000"/>
        </w:rPr>
        <w:t>ей уверенным голосом.</w:t>
      </w:r>
      <w:r w:rsidRPr="007846F4">
        <w:rPr>
          <w:rStyle w:val="apple-converted-space"/>
          <w:color w:val="000000"/>
        </w:rPr>
        <w:t xml:space="preserve"> </w:t>
      </w:r>
      <w:r w:rsidRPr="00437495">
        <w:rPr>
          <w:color w:val="000000"/>
        </w:rPr>
        <w:t>Я</w:t>
      </w:r>
      <w:r>
        <w:rPr>
          <w:color w:val="000000"/>
        </w:rPr>
        <w:t xml:space="preserve"> </w:t>
      </w:r>
      <w:r w:rsidRPr="00437495">
        <w:rPr>
          <w:color w:val="000000"/>
        </w:rPr>
        <w:t>хотел</w:t>
      </w:r>
      <w:r>
        <w:rPr>
          <w:color w:val="000000"/>
        </w:rPr>
        <w:t xml:space="preserve"> </w:t>
      </w:r>
      <w:r w:rsidRPr="00437495">
        <w:rPr>
          <w:color w:val="000000"/>
        </w:rPr>
        <w:t>дать</w:t>
      </w:r>
      <w:r>
        <w:rPr>
          <w:color w:val="000000"/>
        </w:rPr>
        <w:t xml:space="preserve"> </w:t>
      </w:r>
      <w:r w:rsidRPr="00437495">
        <w:rPr>
          <w:color w:val="000000"/>
        </w:rPr>
        <w:t>ей</w:t>
      </w:r>
      <w:r>
        <w:rPr>
          <w:color w:val="000000"/>
        </w:rPr>
        <w:t xml:space="preserve"> </w:t>
      </w:r>
      <w:r w:rsidRPr="00437495">
        <w:rPr>
          <w:color w:val="000000"/>
        </w:rPr>
        <w:t>надежду.</w:t>
      </w:r>
    </w:p>
    <w:p w:rsidR="00612074" w:rsidRPr="00112BE6" w:rsidRDefault="00612074" w:rsidP="00612074">
      <w:pPr>
        <w:pStyle w:val="western"/>
        <w:shd w:val="clear" w:color="auto" w:fill="FFFFFF"/>
        <w:spacing w:before="0" w:after="0"/>
        <w:ind w:firstLine="461"/>
        <w:jc w:val="both"/>
        <w:rPr>
          <w:color w:val="000000"/>
        </w:rPr>
      </w:pPr>
      <w:r w:rsidRPr="00437495">
        <w:rPr>
          <w:color w:val="000000"/>
        </w:rPr>
        <w:t>Она</w:t>
      </w:r>
      <w:r>
        <w:rPr>
          <w:color w:val="000000"/>
        </w:rPr>
        <w:t xml:space="preserve"> </w:t>
      </w:r>
      <w:r w:rsidRPr="00437495">
        <w:rPr>
          <w:color w:val="000000"/>
        </w:rPr>
        <w:t>глубоко</w:t>
      </w:r>
      <w:r>
        <w:rPr>
          <w:color w:val="000000"/>
        </w:rPr>
        <w:t xml:space="preserve"> </w:t>
      </w:r>
      <w:r w:rsidRPr="00437495">
        <w:rPr>
          <w:color w:val="000000"/>
        </w:rPr>
        <w:t>в</w:t>
      </w:r>
      <w:r>
        <w:rPr>
          <w:color w:val="000000"/>
        </w:rPr>
        <w:t>з</w:t>
      </w:r>
      <w:r w:rsidRPr="00437495">
        <w:rPr>
          <w:color w:val="000000"/>
        </w:rPr>
        <w:t>дохнула,</w:t>
      </w:r>
      <w:r>
        <w:rPr>
          <w:color w:val="000000"/>
        </w:rPr>
        <w:t xml:space="preserve"> но </w:t>
      </w:r>
      <w:r w:rsidRPr="00437495">
        <w:rPr>
          <w:color w:val="000000"/>
        </w:rPr>
        <w:t>наши</w:t>
      </w:r>
      <w:r>
        <w:rPr>
          <w:color w:val="000000"/>
        </w:rPr>
        <w:t xml:space="preserve"> </w:t>
      </w:r>
      <w:r w:rsidRPr="00437495">
        <w:rPr>
          <w:color w:val="000000"/>
        </w:rPr>
        <w:t>взгляды</w:t>
      </w:r>
      <w:r>
        <w:rPr>
          <w:color w:val="000000"/>
        </w:rPr>
        <w:t xml:space="preserve"> долго </w:t>
      </w:r>
      <w:proofErr w:type="gramStart"/>
      <w:r>
        <w:rPr>
          <w:color w:val="000000"/>
        </w:rPr>
        <w:t>оставались</w:t>
      </w:r>
      <w:proofErr w:type="gramEnd"/>
      <w:r>
        <w:rPr>
          <w:color w:val="000000"/>
        </w:rPr>
        <w:t xml:space="preserve"> прикованы друг к другу в тишине</w:t>
      </w:r>
      <w:r w:rsidRPr="00437495">
        <w:rPr>
          <w:color w:val="000000"/>
        </w:rPr>
        <w:t>.</w:t>
      </w:r>
      <w:r w:rsidRPr="009F2332">
        <w:rPr>
          <w:rStyle w:val="apple-converted-space"/>
          <w:color w:val="000000"/>
        </w:rPr>
        <w:t xml:space="preserve"> </w:t>
      </w:r>
      <w:r w:rsidRPr="00437495">
        <w:rPr>
          <w:color w:val="000000"/>
        </w:rPr>
        <w:t>Что</w:t>
      </w:r>
      <w:r>
        <w:rPr>
          <w:color w:val="000000"/>
        </w:rPr>
        <w:t xml:space="preserve"> </w:t>
      </w:r>
      <w:r w:rsidRPr="00437495">
        <w:rPr>
          <w:color w:val="000000"/>
        </w:rPr>
        <w:t>мы</w:t>
      </w:r>
      <w:r>
        <w:rPr>
          <w:color w:val="000000"/>
        </w:rPr>
        <w:t xml:space="preserve"> </w:t>
      </w:r>
      <w:r w:rsidRPr="00437495">
        <w:rPr>
          <w:color w:val="000000"/>
        </w:rPr>
        <w:t>здесь</w:t>
      </w:r>
      <w:r>
        <w:rPr>
          <w:color w:val="000000"/>
        </w:rPr>
        <w:t xml:space="preserve"> </w:t>
      </w:r>
      <w:r w:rsidRPr="00437495">
        <w:rPr>
          <w:color w:val="000000"/>
        </w:rPr>
        <w:t>делаем?</w:t>
      </w:r>
      <w:r w:rsidRPr="009F2332">
        <w:rPr>
          <w:rStyle w:val="apple-converted-space"/>
          <w:color w:val="000000"/>
        </w:rPr>
        <w:t xml:space="preserve"> </w:t>
      </w:r>
      <w:r w:rsidRPr="00437495">
        <w:rPr>
          <w:color w:val="000000"/>
        </w:rPr>
        <w:t>Я</w:t>
      </w:r>
      <w:r>
        <w:rPr>
          <w:color w:val="000000"/>
        </w:rPr>
        <w:t xml:space="preserve"> </w:t>
      </w:r>
      <w:r w:rsidRPr="00437495">
        <w:rPr>
          <w:color w:val="000000"/>
        </w:rPr>
        <w:t>должен</w:t>
      </w:r>
      <w:r>
        <w:rPr>
          <w:color w:val="000000"/>
        </w:rPr>
        <w:t xml:space="preserve"> </w:t>
      </w:r>
      <w:r w:rsidRPr="00437495">
        <w:rPr>
          <w:color w:val="000000"/>
        </w:rPr>
        <w:t>злиться</w:t>
      </w:r>
      <w:r>
        <w:rPr>
          <w:color w:val="000000"/>
        </w:rPr>
        <w:t xml:space="preserve"> </w:t>
      </w:r>
      <w:r w:rsidRPr="00437495">
        <w:rPr>
          <w:color w:val="000000"/>
        </w:rPr>
        <w:t>на</w:t>
      </w:r>
      <w:r>
        <w:rPr>
          <w:color w:val="000000"/>
        </w:rPr>
        <w:t xml:space="preserve"> </w:t>
      </w:r>
      <w:r w:rsidRPr="00437495">
        <w:rPr>
          <w:color w:val="000000"/>
        </w:rPr>
        <w:t>не</w:t>
      </w:r>
      <w:r>
        <w:rPr>
          <w:color w:val="000000"/>
        </w:rPr>
        <w:t>ё</w:t>
      </w:r>
      <w:r w:rsidRPr="00437495">
        <w:rPr>
          <w:color w:val="000000"/>
        </w:rPr>
        <w:t>.</w:t>
      </w:r>
      <w:r>
        <w:rPr>
          <w:color w:val="000000"/>
        </w:rPr>
        <w:t xml:space="preserve"> </w:t>
      </w:r>
      <w:r w:rsidRPr="00437495">
        <w:rPr>
          <w:color w:val="000000"/>
        </w:rPr>
        <w:t>Причин</w:t>
      </w:r>
      <w:r>
        <w:rPr>
          <w:color w:val="000000"/>
        </w:rPr>
        <w:t>и</w:t>
      </w:r>
      <w:r w:rsidRPr="00437495">
        <w:rPr>
          <w:color w:val="000000"/>
        </w:rPr>
        <w:t>ть</w:t>
      </w:r>
      <w:r>
        <w:rPr>
          <w:color w:val="000000"/>
        </w:rPr>
        <w:t xml:space="preserve"> ей </w:t>
      </w:r>
      <w:r w:rsidRPr="00437495">
        <w:rPr>
          <w:color w:val="000000"/>
        </w:rPr>
        <w:t>боль.</w:t>
      </w:r>
      <w:r w:rsidRPr="009F2332">
        <w:rPr>
          <w:rStyle w:val="apple-converted-space"/>
          <w:color w:val="000000"/>
        </w:rPr>
        <w:t xml:space="preserve"> </w:t>
      </w:r>
      <w:r w:rsidRPr="00437495">
        <w:rPr>
          <w:color w:val="000000"/>
        </w:rPr>
        <w:t>И</w:t>
      </w:r>
      <w:r>
        <w:rPr>
          <w:color w:val="000000"/>
        </w:rPr>
        <w:t xml:space="preserve"> </w:t>
      </w:r>
      <w:r w:rsidRPr="00437495">
        <w:rPr>
          <w:color w:val="000000"/>
        </w:rPr>
        <w:t>я</w:t>
      </w:r>
      <w:r>
        <w:rPr>
          <w:color w:val="000000"/>
        </w:rPr>
        <w:t xml:space="preserve"> </w:t>
      </w:r>
      <w:r w:rsidRPr="00437495">
        <w:rPr>
          <w:color w:val="000000"/>
        </w:rPr>
        <w:t>до</w:t>
      </w:r>
      <w:r>
        <w:rPr>
          <w:color w:val="000000"/>
        </w:rPr>
        <w:t xml:space="preserve"> </w:t>
      </w:r>
      <w:r w:rsidRPr="00437495">
        <w:rPr>
          <w:color w:val="000000"/>
        </w:rPr>
        <w:t>сих</w:t>
      </w:r>
      <w:r>
        <w:rPr>
          <w:color w:val="000000"/>
        </w:rPr>
        <w:t xml:space="preserve"> </w:t>
      </w:r>
      <w:r w:rsidRPr="00437495">
        <w:rPr>
          <w:color w:val="000000"/>
        </w:rPr>
        <w:t>пор</w:t>
      </w:r>
      <w:r>
        <w:rPr>
          <w:color w:val="000000"/>
        </w:rPr>
        <w:t xml:space="preserve"> </w:t>
      </w:r>
      <w:r w:rsidRPr="00437495">
        <w:rPr>
          <w:color w:val="000000"/>
        </w:rPr>
        <w:t>был</w:t>
      </w:r>
      <w:r>
        <w:rPr>
          <w:color w:val="000000"/>
        </w:rPr>
        <w:t xml:space="preserve"> </w:t>
      </w:r>
      <w:r w:rsidRPr="00437495">
        <w:rPr>
          <w:color w:val="000000"/>
        </w:rPr>
        <w:t>в</w:t>
      </w:r>
      <w:r>
        <w:rPr>
          <w:color w:val="000000"/>
        </w:rPr>
        <w:t xml:space="preserve"> </w:t>
      </w:r>
      <w:r w:rsidRPr="00437495">
        <w:rPr>
          <w:color w:val="000000"/>
        </w:rPr>
        <w:t>некотор</w:t>
      </w:r>
      <w:r>
        <w:rPr>
          <w:color w:val="000000"/>
        </w:rPr>
        <w:t>ом замешательстве</w:t>
      </w:r>
      <w:r w:rsidRPr="00437495">
        <w:rPr>
          <w:color w:val="000000"/>
        </w:rPr>
        <w:t>.</w:t>
      </w:r>
      <w:r w:rsidRPr="009F2332">
        <w:rPr>
          <w:rStyle w:val="apple-converted-space"/>
          <w:color w:val="000000"/>
        </w:rPr>
        <w:t xml:space="preserve"> </w:t>
      </w:r>
      <w:r w:rsidRPr="00437495">
        <w:rPr>
          <w:color w:val="000000"/>
        </w:rPr>
        <w:t>Но</w:t>
      </w:r>
      <w:r>
        <w:rPr>
          <w:color w:val="000000"/>
        </w:rPr>
        <w:t xml:space="preserve"> я не мог позволить ей исчезнуть из моей жизни</w:t>
      </w:r>
      <w:r w:rsidRPr="00437495">
        <w:rPr>
          <w:color w:val="000000"/>
        </w:rPr>
        <w:t>.</w:t>
      </w:r>
      <w:r w:rsidRPr="009F2332">
        <w:rPr>
          <w:rStyle w:val="apple-converted-space"/>
          <w:color w:val="000000"/>
        </w:rPr>
        <w:t xml:space="preserve"> </w:t>
      </w:r>
      <w:r>
        <w:rPr>
          <w:rStyle w:val="apple-converted-space"/>
          <w:color w:val="000000"/>
        </w:rPr>
        <w:t>Ощущения были похожи на те, что я испытал на прошлых выходных на кухне. Мы здесь только вдвоём</w:t>
      </w:r>
      <w:r w:rsidRPr="00437495">
        <w:rPr>
          <w:color w:val="000000"/>
        </w:rPr>
        <w:t>,</w:t>
      </w:r>
      <w:r>
        <w:rPr>
          <w:color w:val="000000"/>
        </w:rPr>
        <w:t xml:space="preserve"> и </w:t>
      </w:r>
      <w:r w:rsidRPr="00437495">
        <w:rPr>
          <w:color w:val="000000"/>
        </w:rPr>
        <w:t>так</w:t>
      </w:r>
      <w:r>
        <w:rPr>
          <w:color w:val="000000"/>
        </w:rPr>
        <w:t xml:space="preserve"> </w:t>
      </w:r>
      <w:proofErr w:type="gramStart"/>
      <w:r w:rsidRPr="00437495">
        <w:rPr>
          <w:color w:val="000000"/>
        </w:rPr>
        <w:t>чертовски</w:t>
      </w:r>
      <w:proofErr w:type="gramEnd"/>
      <w:r>
        <w:rPr>
          <w:color w:val="000000"/>
        </w:rPr>
        <w:t xml:space="preserve"> </w:t>
      </w:r>
      <w:r w:rsidRPr="00437495">
        <w:rPr>
          <w:color w:val="000000"/>
        </w:rPr>
        <w:t>близко</w:t>
      </w:r>
      <w:r>
        <w:rPr>
          <w:color w:val="000000"/>
        </w:rPr>
        <w:t xml:space="preserve"> друг к другу</w:t>
      </w:r>
      <w:r w:rsidRPr="00437495">
        <w:rPr>
          <w:color w:val="000000"/>
        </w:rPr>
        <w:t>.</w:t>
      </w:r>
      <w:r w:rsidRPr="009F2332">
        <w:rPr>
          <w:rStyle w:val="apple-converted-space"/>
          <w:color w:val="000000"/>
        </w:rPr>
        <w:t xml:space="preserve"> </w:t>
      </w:r>
      <w:r>
        <w:rPr>
          <w:rStyle w:val="apple-converted-space"/>
          <w:color w:val="000000"/>
        </w:rPr>
        <w:t>О</w:t>
      </w:r>
      <w:r w:rsidRPr="00437495">
        <w:rPr>
          <w:color w:val="000000"/>
        </w:rPr>
        <w:t>дин</w:t>
      </w:r>
      <w:r>
        <w:rPr>
          <w:color w:val="000000"/>
        </w:rPr>
        <w:t xml:space="preserve"> только </w:t>
      </w:r>
      <w:r w:rsidRPr="00437495">
        <w:rPr>
          <w:color w:val="000000"/>
        </w:rPr>
        <w:t>крошечный</w:t>
      </w:r>
      <w:r>
        <w:rPr>
          <w:color w:val="000000"/>
        </w:rPr>
        <w:t xml:space="preserve"> </w:t>
      </w:r>
      <w:r w:rsidRPr="00437495">
        <w:rPr>
          <w:color w:val="000000"/>
        </w:rPr>
        <w:t>знак</w:t>
      </w:r>
      <w:r>
        <w:rPr>
          <w:color w:val="000000"/>
        </w:rPr>
        <w:t xml:space="preserve"> от </w:t>
      </w:r>
      <w:r w:rsidRPr="00437495">
        <w:rPr>
          <w:color w:val="000000"/>
        </w:rPr>
        <w:t>не</w:t>
      </w:r>
      <w:r>
        <w:rPr>
          <w:color w:val="000000"/>
        </w:rPr>
        <w:t>ё</w:t>
      </w:r>
      <w:r w:rsidRPr="00437495">
        <w:rPr>
          <w:color w:val="000000"/>
        </w:rPr>
        <w:t>,</w:t>
      </w:r>
      <w:r>
        <w:rPr>
          <w:color w:val="000000"/>
        </w:rPr>
        <w:t xml:space="preserve"> </w:t>
      </w:r>
      <w:r w:rsidRPr="00437495">
        <w:rPr>
          <w:color w:val="000000"/>
        </w:rPr>
        <w:t>и</w:t>
      </w:r>
      <w:r>
        <w:rPr>
          <w:color w:val="000000"/>
        </w:rPr>
        <w:t xml:space="preserve"> </w:t>
      </w:r>
      <w:r w:rsidRPr="00437495">
        <w:rPr>
          <w:color w:val="000000"/>
        </w:rPr>
        <w:t>я</w:t>
      </w:r>
      <w:r>
        <w:rPr>
          <w:color w:val="000000"/>
        </w:rPr>
        <w:t xml:space="preserve"> </w:t>
      </w:r>
      <w:r w:rsidRPr="00437495">
        <w:rPr>
          <w:color w:val="000000"/>
        </w:rPr>
        <w:t>не</w:t>
      </w:r>
      <w:r>
        <w:rPr>
          <w:color w:val="000000"/>
        </w:rPr>
        <w:t xml:space="preserve"> позволю ей во второй раз переспать с </w:t>
      </w:r>
      <w:r w:rsidRPr="00437495">
        <w:rPr>
          <w:color w:val="000000"/>
        </w:rPr>
        <w:t>мо</w:t>
      </w:r>
      <w:r>
        <w:rPr>
          <w:color w:val="000000"/>
        </w:rPr>
        <w:t>и</w:t>
      </w:r>
      <w:r w:rsidRPr="00437495">
        <w:rPr>
          <w:color w:val="000000"/>
        </w:rPr>
        <w:t>м</w:t>
      </w:r>
      <w:r>
        <w:rPr>
          <w:color w:val="000000"/>
        </w:rPr>
        <w:t xml:space="preserve"> </w:t>
      </w:r>
      <w:r w:rsidRPr="00437495">
        <w:rPr>
          <w:color w:val="000000"/>
        </w:rPr>
        <w:t>брат</w:t>
      </w:r>
      <w:r>
        <w:rPr>
          <w:color w:val="000000"/>
        </w:rPr>
        <w:t>ом</w:t>
      </w:r>
      <w:r w:rsidRPr="00437495">
        <w:rPr>
          <w:color w:val="000000"/>
        </w:rPr>
        <w:t>.</w:t>
      </w:r>
      <w:r w:rsidRPr="009F2332">
        <w:rPr>
          <w:rStyle w:val="apple-converted-space"/>
          <w:color w:val="000000"/>
        </w:rPr>
        <w:t xml:space="preserve"> </w:t>
      </w:r>
      <w:r w:rsidRPr="00112BE6">
        <w:rPr>
          <w:color w:val="000000"/>
        </w:rPr>
        <w:t>Я поцел</w:t>
      </w:r>
      <w:r>
        <w:rPr>
          <w:color w:val="000000"/>
        </w:rPr>
        <w:t>ую</w:t>
      </w:r>
      <w:r w:rsidRPr="00112BE6">
        <w:rPr>
          <w:color w:val="000000"/>
        </w:rPr>
        <w:t xml:space="preserve"> е</w:t>
      </w:r>
      <w:r>
        <w:rPr>
          <w:color w:val="000000"/>
        </w:rPr>
        <w:t>ё</w:t>
      </w:r>
      <w:r w:rsidRPr="00112BE6">
        <w:rPr>
          <w:color w:val="000000"/>
        </w:rPr>
        <w:t>.</w:t>
      </w:r>
    </w:p>
    <w:p w:rsidR="00612074" w:rsidRPr="00112BE6" w:rsidRDefault="00612074" w:rsidP="00612074">
      <w:pPr>
        <w:pStyle w:val="western"/>
        <w:shd w:val="clear" w:color="auto" w:fill="FFFFFF"/>
        <w:spacing w:before="0" w:after="0"/>
        <w:ind w:firstLine="461"/>
        <w:jc w:val="both"/>
        <w:rPr>
          <w:color w:val="000000"/>
        </w:rPr>
      </w:pPr>
      <w:r>
        <w:rPr>
          <w:color w:val="000000"/>
        </w:rPr>
        <w:t>Но этого</w:t>
      </w:r>
      <w:r w:rsidRPr="00112BE6">
        <w:rPr>
          <w:color w:val="000000"/>
        </w:rPr>
        <w:t xml:space="preserve"> </w:t>
      </w:r>
      <w:r>
        <w:rPr>
          <w:color w:val="000000"/>
        </w:rPr>
        <w:t>знака никогда не будет</w:t>
      </w:r>
      <w:r w:rsidRPr="00112BE6">
        <w:rPr>
          <w:color w:val="000000"/>
        </w:rPr>
        <w:t>.</w:t>
      </w:r>
    </w:p>
    <w:p w:rsidR="00612074" w:rsidRPr="007846F4" w:rsidRDefault="00612074" w:rsidP="00612074">
      <w:pPr>
        <w:pStyle w:val="western"/>
        <w:shd w:val="clear" w:color="auto" w:fill="FFFFFF"/>
        <w:spacing w:before="0" w:after="0"/>
        <w:ind w:firstLine="461"/>
        <w:jc w:val="both"/>
        <w:rPr>
          <w:color w:val="000000"/>
        </w:rPr>
      </w:pPr>
      <w:r w:rsidRPr="00437495">
        <w:rPr>
          <w:color w:val="000000"/>
        </w:rPr>
        <w:t>Вместо</w:t>
      </w:r>
      <w:r>
        <w:rPr>
          <w:color w:val="000000"/>
        </w:rPr>
        <w:t xml:space="preserve"> </w:t>
      </w:r>
      <w:r w:rsidRPr="00437495">
        <w:rPr>
          <w:color w:val="000000"/>
        </w:rPr>
        <w:t>этого</w:t>
      </w:r>
      <w:r>
        <w:rPr>
          <w:color w:val="000000"/>
        </w:rPr>
        <w:t xml:space="preserve"> </w:t>
      </w:r>
      <w:r w:rsidRPr="00437495">
        <w:rPr>
          <w:color w:val="000000"/>
        </w:rPr>
        <w:t>Сью</w:t>
      </w:r>
      <w:r>
        <w:rPr>
          <w:color w:val="000000"/>
        </w:rPr>
        <w:t xml:space="preserve"> прервала наш </w:t>
      </w:r>
      <w:r w:rsidRPr="00437495">
        <w:rPr>
          <w:color w:val="000000"/>
        </w:rPr>
        <w:t>зрительный</w:t>
      </w:r>
      <w:r>
        <w:rPr>
          <w:color w:val="000000"/>
        </w:rPr>
        <w:t xml:space="preserve"> </w:t>
      </w:r>
      <w:r w:rsidRPr="00437495">
        <w:rPr>
          <w:color w:val="000000"/>
        </w:rPr>
        <w:t>контакт</w:t>
      </w:r>
      <w:r>
        <w:rPr>
          <w:color w:val="000000"/>
        </w:rPr>
        <w:t xml:space="preserve">, </w:t>
      </w:r>
      <w:r w:rsidRPr="00437495">
        <w:rPr>
          <w:color w:val="000000"/>
        </w:rPr>
        <w:t>и</w:t>
      </w:r>
      <w:r>
        <w:rPr>
          <w:color w:val="000000"/>
        </w:rPr>
        <w:t xml:space="preserve"> с </w:t>
      </w:r>
      <w:r w:rsidRPr="00437495">
        <w:rPr>
          <w:color w:val="000000"/>
        </w:rPr>
        <w:t>большой</w:t>
      </w:r>
      <w:r>
        <w:rPr>
          <w:color w:val="000000"/>
        </w:rPr>
        <w:t xml:space="preserve"> </w:t>
      </w:r>
      <w:r w:rsidRPr="00437495">
        <w:rPr>
          <w:color w:val="000000"/>
        </w:rPr>
        <w:t>осторожностью</w:t>
      </w:r>
      <w:r>
        <w:rPr>
          <w:color w:val="000000"/>
        </w:rPr>
        <w:t xml:space="preserve"> выпуталась из объятий</w:t>
      </w:r>
      <w:r w:rsidRPr="00437495">
        <w:rPr>
          <w:color w:val="000000"/>
        </w:rPr>
        <w:t>.</w:t>
      </w:r>
      <w:r w:rsidRPr="009F2332">
        <w:rPr>
          <w:rStyle w:val="apple-converted-space"/>
          <w:color w:val="000000"/>
        </w:rPr>
        <w:t xml:space="preserve"> </w:t>
      </w:r>
      <w:r w:rsidRPr="00437495">
        <w:rPr>
          <w:color w:val="000000"/>
        </w:rPr>
        <w:t>Я</w:t>
      </w:r>
      <w:r>
        <w:rPr>
          <w:color w:val="000000"/>
        </w:rPr>
        <w:t xml:space="preserve"> </w:t>
      </w:r>
      <w:r w:rsidRPr="00437495">
        <w:rPr>
          <w:color w:val="000000"/>
        </w:rPr>
        <w:t>за</w:t>
      </w:r>
      <w:r>
        <w:rPr>
          <w:color w:val="000000"/>
        </w:rPr>
        <w:t>мер</w:t>
      </w:r>
      <w:r w:rsidRPr="00437495">
        <w:rPr>
          <w:color w:val="000000"/>
        </w:rPr>
        <w:t>,</w:t>
      </w:r>
      <w:r>
        <w:rPr>
          <w:color w:val="000000"/>
        </w:rPr>
        <w:t xml:space="preserve"> </w:t>
      </w:r>
      <w:r w:rsidRPr="00437495">
        <w:rPr>
          <w:color w:val="000000"/>
        </w:rPr>
        <w:t>но</w:t>
      </w:r>
      <w:r>
        <w:rPr>
          <w:color w:val="000000"/>
        </w:rPr>
        <w:t xml:space="preserve"> позволил ей </w:t>
      </w:r>
      <w:proofErr w:type="gramStart"/>
      <w:r>
        <w:rPr>
          <w:color w:val="000000"/>
        </w:rPr>
        <w:t>улизнуть</w:t>
      </w:r>
      <w:proofErr w:type="gramEnd"/>
      <w:r w:rsidRPr="00437495">
        <w:rPr>
          <w:color w:val="000000"/>
        </w:rPr>
        <w:t>.</w:t>
      </w:r>
      <w:r>
        <w:rPr>
          <w:color w:val="000000"/>
        </w:rPr>
        <w:t xml:space="preserve"> </w:t>
      </w:r>
      <w:r w:rsidRPr="00437495">
        <w:rPr>
          <w:color w:val="000000"/>
        </w:rPr>
        <w:t>Она</w:t>
      </w:r>
      <w:r>
        <w:rPr>
          <w:color w:val="000000"/>
        </w:rPr>
        <w:t xml:space="preserve"> </w:t>
      </w:r>
      <w:r w:rsidRPr="00437495">
        <w:rPr>
          <w:color w:val="000000"/>
        </w:rPr>
        <w:t>взяла</w:t>
      </w:r>
      <w:r>
        <w:rPr>
          <w:color w:val="000000"/>
        </w:rPr>
        <w:t xml:space="preserve"> </w:t>
      </w:r>
      <w:r w:rsidRPr="00437495">
        <w:rPr>
          <w:color w:val="000000"/>
        </w:rPr>
        <w:t>чашку</w:t>
      </w:r>
      <w:r>
        <w:rPr>
          <w:color w:val="000000"/>
        </w:rPr>
        <w:t xml:space="preserve"> с </w:t>
      </w:r>
      <w:r w:rsidRPr="00437495">
        <w:rPr>
          <w:color w:val="000000"/>
        </w:rPr>
        <w:t>ча</w:t>
      </w:r>
      <w:r>
        <w:rPr>
          <w:color w:val="000000"/>
        </w:rPr>
        <w:t xml:space="preserve">ем и уставилась на </w:t>
      </w:r>
      <w:r w:rsidRPr="00437495">
        <w:rPr>
          <w:color w:val="000000"/>
        </w:rPr>
        <w:t>небольшой</w:t>
      </w:r>
      <w:r>
        <w:rPr>
          <w:color w:val="000000"/>
        </w:rPr>
        <w:t xml:space="preserve"> </w:t>
      </w:r>
      <w:r w:rsidRPr="00437495">
        <w:rPr>
          <w:color w:val="000000"/>
        </w:rPr>
        <w:t>водоворот</w:t>
      </w:r>
      <w:r>
        <w:rPr>
          <w:color w:val="000000"/>
        </w:rPr>
        <w:t xml:space="preserve"> в чашке</w:t>
      </w:r>
      <w:r w:rsidRPr="00437495">
        <w:rPr>
          <w:color w:val="000000"/>
        </w:rPr>
        <w:t>.</w:t>
      </w:r>
      <w:r w:rsidRPr="009F2332">
        <w:rPr>
          <w:rStyle w:val="apple-converted-space"/>
          <w:color w:val="000000"/>
        </w:rPr>
        <w:t xml:space="preserve"> </w:t>
      </w:r>
      <w:r>
        <w:rPr>
          <w:rStyle w:val="apple-converted-space"/>
          <w:color w:val="000000"/>
        </w:rPr>
        <w:t>Всё п</w:t>
      </w:r>
      <w:r w:rsidRPr="00437495">
        <w:rPr>
          <w:color w:val="000000"/>
        </w:rPr>
        <w:t>равильно.</w:t>
      </w:r>
      <w:r w:rsidRPr="009F2332">
        <w:rPr>
          <w:rStyle w:val="apple-converted-space"/>
          <w:color w:val="000000"/>
        </w:rPr>
        <w:t xml:space="preserve"> </w:t>
      </w:r>
      <w:r w:rsidRPr="00437495">
        <w:rPr>
          <w:color w:val="000000"/>
        </w:rPr>
        <w:t>Е</w:t>
      </w:r>
      <w:r>
        <w:rPr>
          <w:color w:val="000000"/>
        </w:rPr>
        <w:t xml:space="preserve">ё разум настроен </w:t>
      </w:r>
      <w:r w:rsidRPr="00437495">
        <w:rPr>
          <w:color w:val="000000"/>
        </w:rPr>
        <w:t>на</w:t>
      </w:r>
      <w:r>
        <w:rPr>
          <w:color w:val="000000"/>
        </w:rPr>
        <w:t xml:space="preserve"> И</w:t>
      </w:r>
      <w:r w:rsidRPr="00437495">
        <w:rPr>
          <w:color w:val="000000"/>
        </w:rPr>
        <w:t>тана.</w:t>
      </w:r>
      <w:r w:rsidRPr="009F2332">
        <w:rPr>
          <w:rStyle w:val="apple-converted-space"/>
          <w:color w:val="000000"/>
        </w:rPr>
        <w:t xml:space="preserve"> </w:t>
      </w:r>
      <w:r w:rsidRPr="00437495">
        <w:rPr>
          <w:color w:val="000000"/>
        </w:rPr>
        <w:t>Независимо</w:t>
      </w:r>
      <w:r>
        <w:rPr>
          <w:color w:val="000000"/>
        </w:rPr>
        <w:t xml:space="preserve"> </w:t>
      </w:r>
      <w:r w:rsidRPr="00437495">
        <w:rPr>
          <w:color w:val="000000"/>
        </w:rPr>
        <w:t>от</w:t>
      </w:r>
      <w:r>
        <w:rPr>
          <w:color w:val="000000"/>
        </w:rPr>
        <w:t xml:space="preserve"> </w:t>
      </w:r>
      <w:r w:rsidRPr="00437495">
        <w:rPr>
          <w:color w:val="000000"/>
        </w:rPr>
        <w:t>того,</w:t>
      </w:r>
      <w:r>
        <w:rPr>
          <w:color w:val="000000"/>
        </w:rPr>
        <w:t xml:space="preserve"> </w:t>
      </w:r>
      <w:r w:rsidRPr="00437495">
        <w:rPr>
          <w:color w:val="000000"/>
        </w:rPr>
        <w:t>что</w:t>
      </w:r>
      <w:r>
        <w:rPr>
          <w:color w:val="000000"/>
        </w:rPr>
        <w:t xml:space="preserve"> говорила </w:t>
      </w:r>
      <w:r w:rsidRPr="00437495">
        <w:rPr>
          <w:color w:val="000000"/>
        </w:rPr>
        <w:t>Бекки,</w:t>
      </w:r>
      <w:r>
        <w:rPr>
          <w:color w:val="000000"/>
        </w:rPr>
        <w:t xml:space="preserve"> между </w:t>
      </w:r>
      <w:r w:rsidRPr="00437495">
        <w:rPr>
          <w:color w:val="000000"/>
        </w:rPr>
        <w:t>Сью</w:t>
      </w:r>
      <w:r>
        <w:rPr>
          <w:color w:val="000000"/>
        </w:rPr>
        <w:t xml:space="preserve"> </w:t>
      </w:r>
      <w:r w:rsidRPr="00437495">
        <w:rPr>
          <w:color w:val="000000"/>
        </w:rPr>
        <w:t>и</w:t>
      </w:r>
      <w:r>
        <w:rPr>
          <w:color w:val="000000"/>
        </w:rPr>
        <w:t xml:space="preserve"> </w:t>
      </w:r>
      <w:r w:rsidRPr="00437495">
        <w:rPr>
          <w:color w:val="000000"/>
        </w:rPr>
        <w:t>мо</w:t>
      </w:r>
      <w:r>
        <w:rPr>
          <w:color w:val="000000"/>
        </w:rPr>
        <w:t xml:space="preserve">им </w:t>
      </w:r>
      <w:r w:rsidRPr="00437495">
        <w:rPr>
          <w:color w:val="000000"/>
        </w:rPr>
        <w:t>брат</w:t>
      </w:r>
      <w:r>
        <w:rPr>
          <w:color w:val="000000"/>
        </w:rPr>
        <w:t>ом всё-таки ч</w:t>
      </w:r>
      <w:r w:rsidRPr="00437495">
        <w:rPr>
          <w:color w:val="000000"/>
        </w:rPr>
        <w:t>то-то</w:t>
      </w:r>
      <w:r>
        <w:rPr>
          <w:color w:val="000000"/>
        </w:rPr>
        <w:t xml:space="preserve"> </w:t>
      </w:r>
      <w:r w:rsidRPr="00437495">
        <w:rPr>
          <w:color w:val="000000"/>
        </w:rPr>
        <w:t>происходит.</w:t>
      </w:r>
      <w:r w:rsidRPr="009F2332">
        <w:rPr>
          <w:rStyle w:val="apple-converted-space"/>
          <w:color w:val="000000"/>
        </w:rPr>
        <w:t xml:space="preserve"> </w:t>
      </w:r>
      <w:r>
        <w:rPr>
          <w:rStyle w:val="apple-converted-space"/>
          <w:color w:val="000000"/>
        </w:rPr>
        <w:t xml:space="preserve">Наверное, она считает, что находясь со мной, она обманывает Итана, хотя это именно они с Итаном меня обманули, и их обман гораздо хуже того, </w:t>
      </w:r>
      <w:r w:rsidRPr="00437495">
        <w:rPr>
          <w:color w:val="000000"/>
        </w:rPr>
        <w:t>что</w:t>
      </w:r>
      <w:r>
        <w:rPr>
          <w:color w:val="000000"/>
        </w:rPr>
        <w:t xml:space="preserve"> </w:t>
      </w:r>
      <w:r w:rsidRPr="00437495">
        <w:rPr>
          <w:color w:val="000000"/>
        </w:rPr>
        <w:t>я</w:t>
      </w:r>
      <w:r>
        <w:rPr>
          <w:color w:val="000000"/>
        </w:rPr>
        <w:t xml:space="preserve"> </w:t>
      </w:r>
      <w:r w:rsidRPr="00437495">
        <w:rPr>
          <w:color w:val="000000"/>
        </w:rPr>
        <w:t>намеревался</w:t>
      </w:r>
      <w:r>
        <w:rPr>
          <w:color w:val="000000"/>
        </w:rPr>
        <w:t xml:space="preserve"> </w:t>
      </w:r>
      <w:r w:rsidRPr="00437495">
        <w:rPr>
          <w:color w:val="000000"/>
        </w:rPr>
        <w:t>сделать</w:t>
      </w:r>
      <w:r>
        <w:rPr>
          <w:color w:val="000000"/>
        </w:rPr>
        <w:t xml:space="preserve"> </w:t>
      </w:r>
      <w:r w:rsidRPr="00437495">
        <w:rPr>
          <w:color w:val="000000"/>
        </w:rPr>
        <w:t>прямо</w:t>
      </w:r>
      <w:r>
        <w:rPr>
          <w:color w:val="000000"/>
        </w:rPr>
        <w:t xml:space="preserve"> </w:t>
      </w:r>
      <w:r w:rsidRPr="00437495">
        <w:rPr>
          <w:color w:val="000000"/>
        </w:rPr>
        <w:t>сейчас.</w:t>
      </w:r>
    </w:p>
    <w:p w:rsidR="00612074" w:rsidRDefault="00612074" w:rsidP="00612074">
      <w:pPr>
        <w:pStyle w:val="western"/>
        <w:shd w:val="clear" w:color="auto" w:fill="FFFFFF"/>
        <w:spacing w:before="0" w:after="0"/>
        <w:ind w:firstLine="461"/>
        <w:jc w:val="both"/>
        <w:rPr>
          <w:color w:val="000000"/>
        </w:rPr>
      </w:pPr>
      <w:r>
        <w:rPr>
          <w:color w:val="000000"/>
        </w:rPr>
        <w:lastRenderedPageBreak/>
        <w:t>Мою грудь заполнил г</w:t>
      </w:r>
      <w:r w:rsidRPr="00437495">
        <w:rPr>
          <w:color w:val="000000"/>
        </w:rPr>
        <w:t>нев,</w:t>
      </w:r>
      <w:r>
        <w:rPr>
          <w:color w:val="000000"/>
        </w:rPr>
        <w:t xml:space="preserve"> из-за чего свело мышцы </w:t>
      </w:r>
      <w:r w:rsidRPr="00437495">
        <w:rPr>
          <w:color w:val="000000"/>
        </w:rPr>
        <w:t>челюст</w:t>
      </w:r>
      <w:r>
        <w:rPr>
          <w:color w:val="000000"/>
        </w:rPr>
        <w:t>и</w:t>
      </w:r>
      <w:r w:rsidRPr="00437495">
        <w:rPr>
          <w:color w:val="000000"/>
        </w:rPr>
        <w:t>.</w:t>
      </w:r>
      <w:r w:rsidRPr="009F2332">
        <w:rPr>
          <w:rStyle w:val="apple-converted-space"/>
          <w:color w:val="000000"/>
        </w:rPr>
        <w:t xml:space="preserve"> </w:t>
      </w:r>
      <w:r w:rsidRPr="00437495">
        <w:rPr>
          <w:color w:val="000000"/>
        </w:rPr>
        <w:t>Сью</w:t>
      </w:r>
      <w:r>
        <w:rPr>
          <w:color w:val="000000"/>
        </w:rPr>
        <w:t xml:space="preserve">, скорее всего, тоже это заметила, </w:t>
      </w:r>
      <w:r w:rsidRPr="00437495">
        <w:rPr>
          <w:color w:val="000000"/>
        </w:rPr>
        <w:t>потому</w:t>
      </w:r>
      <w:r>
        <w:rPr>
          <w:color w:val="000000"/>
        </w:rPr>
        <w:t xml:space="preserve"> </w:t>
      </w:r>
      <w:r w:rsidRPr="00437495">
        <w:rPr>
          <w:color w:val="000000"/>
        </w:rPr>
        <w:t>что</w:t>
      </w:r>
      <w:r>
        <w:rPr>
          <w:color w:val="000000"/>
        </w:rPr>
        <w:t xml:space="preserve"> </w:t>
      </w:r>
      <w:r w:rsidRPr="00437495">
        <w:rPr>
          <w:color w:val="000000"/>
        </w:rPr>
        <w:t>она</w:t>
      </w:r>
      <w:r>
        <w:rPr>
          <w:color w:val="000000"/>
        </w:rPr>
        <w:t xml:space="preserve"> </w:t>
      </w:r>
      <w:r w:rsidRPr="00437495">
        <w:rPr>
          <w:color w:val="000000"/>
        </w:rPr>
        <w:t>вдруг стала</w:t>
      </w:r>
      <w:r>
        <w:rPr>
          <w:color w:val="000000"/>
        </w:rPr>
        <w:t xml:space="preserve"> </w:t>
      </w:r>
      <w:r w:rsidRPr="00437495">
        <w:rPr>
          <w:color w:val="000000"/>
        </w:rPr>
        <w:t>нервничать</w:t>
      </w:r>
      <w:r>
        <w:rPr>
          <w:color w:val="000000"/>
        </w:rPr>
        <w:t xml:space="preserve"> </w:t>
      </w:r>
      <w:r w:rsidRPr="00437495">
        <w:rPr>
          <w:color w:val="000000"/>
        </w:rPr>
        <w:t>и</w:t>
      </w:r>
      <w:r>
        <w:rPr>
          <w:color w:val="000000"/>
        </w:rPr>
        <w:t xml:space="preserve"> поспешно </w:t>
      </w:r>
      <w:r w:rsidRPr="00437495">
        <w:rPr>
          <w:color w:val="000000"/>
        </w:rPr>
        <w:t>протянул</w:t>
      </w:r>
      <w:r>
        <w:rPr>
          <w:color w:val="000000"/>
        </w:rPr>
        <w:t xml:space="preserve">а </w:t>
      </w:r>
      <w:r w:rsidRPr="00437495">
        <w:rPr>
          <w:color w:val="000000"/>
        </w:rPr>
        <w:t>мне</w:t>
      </w:r>
      <w:r>
        <w:rPr>
          <w:color w:val="000000"/>
        </w:rPr>
        <w:t xml:space="preserve"> </w:t>
      </w:r>
      <w:r w:rsidRPr="00437495">
        <w:rPr>
          <w:color w:val="000000"/>
        </w:rPr>
        <w:t>полупустую</w:t>
      </w:r>
      <w:r>
        <w:rPr>
          <w:color w:val="000000"/>
        </w:rPr>
        <w:t xml:space="preserve"> чашку</w:t>
      </w:r>
      <w:r w:rsidRPr="00437495">
        <w:rPr>
          <w:color w:val="000000"/>
        </w:rPr>
        <w:t>.</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9278CF">
        <w:t>Мне нужно идти</w:t>
      </w:r>
      <w:r w:rsidRPr="00437495">
        <w:rPr>
          <w:color w:val="000000"/>
        </w:rPr>
        <w:t>,</w:t>
      </w:r>
      <w:r>
        <w:rPr>
          <w:color w:val="000000"/>
        </w:rPr>
        <w:t xml:space="preserve"> </w:t>
      </w:r>
      <w:r w:rsidRPr="002E39F0">
        <w:t>–</w:t>
      </w:r>
      <w:r>
        <w:rPr>
          <w:color w:val="000000"/>
        </w:rPr>
        <w:t xml:space="preserve"> </w:t>
      </w:r>
      <w:r w:rsidRPr="00437495">
        <w:rPr>
          <w:color w:val="000000"/>
        </w:rPr>
        <w:t>пробормотала</w:t>
      </w:r>
      <w:r>
        <w:rPr>
          <w:color w:val="000000"/>
        </w:rPr>
        <w:t xml:space="preserve"> </w:t>
      </w:r>
      <w:r w:rsidRPr="00437495">
        <w:rPr>
          <w:color w:val="000000"/>
        </w:rPr>
        <w:t>она</w:t>
      </w:r>
      <w:r>
        <w:rPr>
          <w:color w:val="000000"/>
        </w:rPr>
        <w:t>, собираясь уйти</w:t>
      </w:r>
      <w:r w:rsidRPr="00437495">
        <w:rPr>
          <w:color w:val="000000"/>
        </w:rPr>
        <w:t>.</w:t>
      </w:r>
    </w:p>
    <w:p w:rsidR="00612074" w:rsidRDefault="00612074" w:rsidP="00612074">
      <w:pPr>
        <w:pStyle w:val="western"/>
        <w:shd w:val="clear" w:color="auto" w:fill="FFFFFF"/>
        <w:spacing w:before="0" w:after="0"/>
        <w:ind w:firstLine="461"/>
        <w:jc w:val="both"/>
        <w:rPr>
          <w:color w:val="000000"/>
        </w:rPr>
      </w:pPr>
      <w:r>
        <w:rPr>
          <w:color w:val="000000"/>
        </w:rPr>
        <w:t>Я запаниковал</w:t>
      </w:r>
      <w:r w:rsidRPr="00437495">
        <w:rPr>
          <w:color w:val="000000"/>
        </w:rPr>
        <w:t>.</w:t>
      </w:r>
      <w:r w:rsidRPr="009F2332">
        <w:rPr>
          <w:rStyle w:val="apple-converted-space"/>
          <w:color w:val="000000"/>
        </w:rPr>
        <w:t xml:space="preserve"> </w:t>
      </w:r>
      <w:r w:rsidR="001F71E6">
        <w:rPr>
          <w:rStyle w:val="apple-converted-space"/>
          <w:color w:val="000000"/>
        </w:rPr>
        <w:t>И н</w:t>
      </w:r>
      <w:r w:rsidRPr="00437495">
        <w:rPr>
          <w:color w:val="000000"/>
        </w:rPr>
        <w:t>едолго</w:t>
      </w:r>
      <w:r>
        <w:rPr>
          <w:color w:val="000000"/>
        </w:rPr>
        <w:t xml:space="preserve"> </w:t>
      </w:r>
      <w:r w:rsidRPr="00437495">
        <w:rPr>
          <w:color w:val="000000"/>
        </w:rPr>
        <w:t>думая,</w:t>
      </w:r>
      <w:r>
        <w:rPr>
          <w:color w:val="000000"/>
        </w:rPr>
        <w:t xml:space="preserve"> </w:t>
      </w:r>
      <w:r w:rsidRPr="00437495">
        <w:rPr>
          <w:color w:val="000000"/>
        </w:rPr>
        <w:t>взял</w:t>
      </w:r>
      <w:r>
        <w:rPr>
          <w:color w:val="000000"/>
        </w:rPr>
        <w:t xml:space="preserve"> </w:t>
      </w:r>
      <w:r w:rsidRPr="00437495">
        <w:rPr>
          <w:color w:val="000000"/>
        </w:rPr>
        <w:t>е</w:t>
      </w:r>
      <w:r>
        <w:rPr>
          <w:color w:val="000000"/>
        </w:rPr>
        <w:t xml:space="preserve">ё </w:t>
      </w:r>
      <w:r w:rsidRPr="00437495">
        <w:rPr>
          <w:color w:val="000000"/>
        </w:rPr>
        <w:t>за</w:t>
      </w:r>
      <w:r>
        <w:rPr>
          <w:color w:val="000000"/>
        </w:rPr>
        <w:t xml:space="preserve"> </w:t>
      </w:r>
      <w:r w:rsidRPr="00437495">
        <w:rPr>
          <w:color w:val="000000"/>
        </w:rPr>
        <w:t>руку,</w:t>
      </w:r>
      <w:r>
        <w:rPr>
          <w:color w:val="000000"/>
        </w:rPr>
        <w:t xml:space="preserve"> </w:t>
      </w:r>
      <w:r w:rsidRPr="00437495">
        <w:rPr>
          <w:color w:val="000000"/>
        </w:rPr>
        <w:t>умоляя:</w:t>
      </w:r>
      <w:r>
        <w:rPr>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437495">
        <w:rPr>
          <w:color w:val="000000"/>
        </w:rPr>
        <w:t>Подожди.</w:t>
      </w:r>
      <w:r>
        <w:t xml:space="preserve"> </w:t>
      </w:r>
      <w:r w:rsidRPr="002E39F0">
        <w:t>–</w:t>
      </w:r>
      <w:r>
        <w:rPr>
          <w:color w:val="000000"/>
        </w:rPr>
        <w:t xml:space="preserve"> Т</w:t>
      </w:r>
      <w:r w:rsidRPr="00437495">
        <w:rPr>
          <w:color w:val="000000"/>
        </w:rPr>
        <w:t>очно</w:t>
      </w:r>
      <w:r w:rsidRPr="00AF2FC0">
        <w:rPr>
          <w:color w:val="000000"/>
        </w:rPr>
        <w:t xml:space="preserve"> </w:t>
      </w:r>
      <w:r w:rsidRPr="00437495">
        <w:rPr>
          <w:color w:val="000000"/>
        </w:rPr>
        <w:t>не</w:t>
      </w:r>
      <w:r>
        <w:rPr>
          <w:color w:val="000000"/>
        </w:rPr>
        <w:t xml:space="preserve"> </w:t>
      </w:r>
      <w:r w:rsidRPr="00437495">
        <w:rPr>
          <w:color w:val="000000"/>
        </w:rPr>
        <w:t>знаю,</w:t>
      </w:r>
      <w:r>
        <w:rPr>
          <w:color w:val="000000"/>
        </w:rPr>
        <w:t xml:space="preserve"> </w:t>
      </w:r>
      <w:r w:rsidRPr="00437495">
        <w:rPr>
          <w:color w:val="000000"/>
        </w:rPr>
        <w:t>почему</w:t>
      </w:r>
      <w:r>
        <w:rPr>
          <w:color w:val="000000"/>
        </w:rPr>
        <w:t xml:space="preserve"> </w:t>
      </w:r>
      <w:r w:rsidRPr="00437495">
        <w:rPr>
          <w:color w:val="000000"/>
        </w:rPr>
        <w:t>я</w:t>
      </w:r>
      <w:r>
        <w:rPr>
          <w:color w:val="000000"/>
        </w:rPr>
        <w:t xml:space="preserve"> </w:t>
      </w:r>
      <w:r w:rsidRPr="00437495">
        <w:rPr>
          <w:color w:val="000000"/>
        </w:rPr>
        <w:t>удержал</w:t>
      </w:r>
      <w:r>
        <w:rPr>
          <w:color w:val="000000"/>
        </w:rPr>
        <w:t xml:space="preserve"> </w:t>
      </w:r>
      <w:r w:rsidRPr="00437495">
        <w:rPr>
          <w:color w:val="000000"/>
        </w:rPr>
        <w:t>е</w:t>
      </w:r>
      <w:r>
        <w:rPr>
          <w:color w:val="000000"/>
        </w:rPr>
        <w:t>ё</w:t>
      </w:r>
      <w:r w:rsidRPr="00437495">
        <w:rPr>
          <w:color w:val="000000"/>
        </w:rPr>
        <w:t>,</w:t>
      </w:r>
      <w:r>
        <w:rPr>
          <w:color w:val="000000"/>
        </w:rPr>
        <w:t xml:space="preserve"> но </w:t>
      </w:r>
      <w:r w:rsidRPr="00437495">
        <w:rPr>
          <w:color w:val="000000"/>
        </w:rPr>
        <w:t>она</w:t>
      </w:r>
      <w:r>
        <w:rPr>
          <w:color w:val="000000"/>
        </w:rPr>
        <w:t xml:space="preserve"> </w:t>
      </w:r>
      <w:r w:rsidRPr="00437495">
        <w:rPr>
          <w:color w:val="000000"/>
        </w:rPr>
        <w:t>повернулась</w:t>
      </w:r>
      <w:r>
        <w:rPr>
          <w:color w:val="000000"/>
        </w:rPr>
        <w:t xml:space="preserve"> </w:t>
      </w:r>
      <w:r w:rsidRPr="00437495">
        <w:rPr>
          <w:color w:val="000000"/>
        </w:rPr>
        <w:t>ко</w:t>
      </w:r>
      <w:r>
        <w:rPr>
          <w:color w:val="000000"/>
        </w:rPr>
        <w:t xml:space="preserve"> </w:t>
      </w:r>
      <w:r w:rsidRPr="00437495">
        <w:rPr>
          <w:color w:val="000000"/>
        </w:rPr>
        <w:t>мне.</w:t>
      </w:r>
      <w:r w:rsidRPr="009F2332">
        <w:rPr>
          <w:rStyle w:val="apple-converted-space"/>
          <w:color w:val="000000"/>
        </w:rPr>
        <w:t xml:space="preserve"> </w:t>
      </w:r>
      <w:r w:rsidRPr="002E39F0">
        <w:t>–</w:t>
      </w:r>
      <w:r>
        <w:t xml:space="preserve"> </w:t>
      </w:r>
      <w:r w:rsidRPr="00437495">
        <w:rPr>
          <w:color w:val="000000"/>
        </w:rPr>
        <w:t>Я...</w:t>
      </w:r>
      <w:r>
        <w:t xml:space="preserve"> </w:t>
      </w:r>
      <w:r w:rsidRPr="002E39F0">
        <w:t>–</w:t>
      </w:r>
      <w:r>
        <w:rPr>
          <w:color w:val="000000"/>
        </w:rPr>
        <w:t xml:space="preserve"> </w:t>
      </w:r>
      <w:r w:rsidRPr="00437495">
        <w:rPr>
          <w:color w:val="000000"/>
        </w:rPr>
        <w:t>Слово</w:t>
      </w:r>
      <w:r>
        <w:rPr>
          <w:color w:val="000000"/>
        </w:rPr>
        <w:t xml:space="preserve"> слетело с моих </w:t>
      </w:r>
      <w:r w:rsidRPr="00437495">
        <w:rPr>
          <w:color w:val="000000"/>
        </w:rPr>
        <w:t>губ,</w:t>
      </w:r>
      <w:r>
        <w:rPr>
          <w:color w:val="000000"/>
        </w:rPr>
        <w:t xml:space="preserve"> но за ним </w:t>
      </w:r>
      <w:r w:rsidRPr="00437495">
        <w:rPr>
          <w:color w:val="000000"/>
        </w:rPr>
        <w:t>ничего</w:t>
      </w:r>
      <w:r>
        <w:rPr>
          <w:color w:val="000000"/>
        </w:rPr>
        <w:t xml:space="preserve"> </w:t>
      </w:r>
      <w:r w:rsidRPr="00437495">
        <w:rPr>
          <w:color w:val="000000"/>
        </w:rPr>
        <w:t>не</w:t>
      </w:r>
      <w:r>
        <w:rPr>
          <w:color w:val="000000"/>
        </w:rPr>
        <w:t xml:space="preserve"> </w:t>
      </w:r>
      <w:r w:rsidRPr="00437495">
        <w:rPr>
          <w:color w:val="000000"/>
        </w:rPr>
        <w:t>последовало.</w:t>
      </w:r>
    </w:p>
    <w:p w:rsidR="00612074" w:rsidRPr="007846F4" w:rsidRDefault="00612074" w:rsidP="00612074">
      <w:pPr>
        <w:pStyle w:val="western"/>
        <w:shd w:val="clear" w:color="auto" w:fill="FFFFFF"/>
        <w:spacing w:before="0" w:after="0"/>
        <w:ind w:firstLine="461"/>
        <w:jc w:val="both"/>
        <w:rPr>
          <w:color w:val="000000"/>
        </w:rPr>
      </w:pPr>
      <w:r w:rsidRPr="00437495">
        <w:rPr>
          <w:color w:val="000000"/>
        </w:rPr>
        <w:t>Сью</w:t>
      </w:r>
      <w:r>
        <w:rPr>
          <w:color w:val="000000"/>
        </w:rPr>
        <w:t xml:space="preserve"> посмотрела на меня так</w:t>
      </w:r>
      <w:r w:rsidRPr="00437495">
        <w:rPr>
          <w:color w:val="000000"/>
        </w:rPr>
        <w:t>,</w:t>
      </w:r>
      <w:r>
        <w:rPr>
          <w:color w:val="000000"/>
        </w:rPr>
        <w:t xml:space="preserve"> </w:t>
      </w:r>
      <w:r w:rsidRPr="00437495">
        <w:rPr>
          <w:color w:val="000000"/>
        </w:rPr>
        <w:t>как</w:t>
      </w:r>
      <w:r>
        <w:rPr>
          <w:color w:val="000000"/>
        </w:rPr>
        <w:t xml:space="preserve"> </w:t>
      </w:r>
      <w:r w:rsidRPr="00437495">
        <w:rPr>
          <w:color w:val="000000"/>
        </w:rPr>
        <w:t>будто</w:t>
      </w:r>
      <w:r>
        <w:rPr>
          <w:color w:val="000000"/>
        </w:rPr>
        <w:t xml:space="preserve"> </w:t>
      </w:r>
      <w:r w:rsidRPr="00437495">
        <w:rPr>
          <w:color w:val="000000"/>
        </w:rPr>
        <w:t>она</w:t>
      </w:r>
      <w:r>
        <w:rPr>
          <w:color w:val="000000"/>
        </w:rPr>
        <w:t xml:space="preserve"> хотела </w:t>
      </w:r>
      <w:r w:rsidRPr="00437495">
        <w:rPr>
          <w:color w:val="000000"/>
        </w:rPr>
        <w:t>мне</w:t>
      </w:r>
      <w:r>
        <w:rPr>
          <w:color w:val="000000"/>
        </w:rPr>
        <w:t xml:space="preserve"> </w:t>
      </w:r>
      <w:r w:rsidRPr="00437495">
        <w:rPr>
          <w:color w:val="000000"/>
        </w:rPr>
        <w:t>что-то</w:t>
      </w:r>
      <w:r>
        <w:rPr>
          <w:color w:val="000000"/>
        </w:rPr>
        <w:t xml:space="preserve"> </w:t>
      </w:r>
      <w:r w:rsidRPr="00437495">
        <w:rPr>
          <w:color w:val="000000"/>
        </w:rPr>
        <w:t>сказать.</w:t>
      </w:r>
      <w:r w:rsidRPr="009F2332">
        <w:rPr>
          <w:rStyle w:val="apple-converted-space"/>
          <w:color w:val="000000"/>
        </w:rPr>
        <w:t xml:space="preserve"> </w:t>
      </w:r>
      <w:r w:rsidRPr="00437495">
        <w:rPr>
          <w:color w:val="000000"/>
        </w:rPr>
        <w:t>Но</w:t>
      </w:r>
      <w:r w:rsidRPr="009F2332">
        <w:rPr>
          <w:rStyle w:val="apple-converted-space"/>
          <w:color w:val="000000"/>
        </w:rPr>
        <w:t xml:space="preserve"> </w:t>
      </w:r>
      <w:r>
        <w:rPr>
          <w:i/>
          <w:iCs/>
          <w:color w:val="000000"/>
        </w:rPr>
        <w:t>что именно</w:t>
      </w:r>
      <w:r w:rsidRPr="00437495">
        <w:rPr>
          <w:color w:val="000000"/>
        </w:rPr>
        <w:t>?</w:t>
      </w:r>
      <w:r w:rsidRPr="009F2332">
        <w:rPr>
          <w:rStyle w:val="apple-converted-space"/>
          <w:color w:val="000000"/>
        </w:rPr>
        <w:t xml:space="preserve"> </w:t>
      </w:r>
      <w:r w:rsidRPr="00437495">
        <w:rPr>
          <w:color w:val="000000"/>
        </w:rPr>
        <w:t>Она</w:t>
      </w:r>
      <w:r>
        <w:rPr>
          <w:color w:val="000000"/>
        </w:rPr>
        <w:t xml:space="preserve"> </w:t>
      </w:r>
      <w:r w:rsidRPr="00437495">
        <w:rPr>
          <w:color w:val="000000"/>
        </w:rPr>
        <w:t>пришла</w:t>
      </w:r>
      <w:r>
        <w:rPr>
          <w:color w:val="000000"/>
        </w:rPr>
        <w:t xml:space="preserve"> </w:t>
      </w:r>
      <w:r w:rsidRPr="00437495">
        <w:rPr>
          <w:color w:val="000000"/>
        </w:rPr>
        <w:t>сюда</w:t>
      </w:r>
      <w:r>
        <w:rPr>
          <w:color w:val="000000"/>
        </w:rPr>
        <w:t xml:space="preserve"> полностью разбитая, переживая из-за проблем в семье</w:t>
      </w:r>
      <w:r w:rsidRPr="00437495">
        <w:rPr>
          <w:color w:val="000000"/>
        </w:rPr>
        <w:t>.</w:t>
      </w:r>
      <w:r w:rsidRPr="009F2332">
        <w:rPr>
          <w:rStyle w:val="apple-converted-space"/>
          <w:color w:val="000000"/>
        </w:rPr>
        <w:t xml:space="preserve"> </w:t>
      </w:r>
      <w:r w:rsidRPr="00437495">
        <w:rPr>
          <w:color w:val="000000"/>
        </w:rPr>
        <w:t>Как</w:t>
      </w:r>
      <w:r>
        <w:rPr>
          <w:color w:val="000000"/>
        </w:rPr>
        <w:t xml:space="preserve"> </w:t>
      </w:r>
      <w:r w:rsidRPr="00437495">
        <w:rPr>
          <w:color w:val="000000"/>
        </w:rPr>
        <w:t>я</w:t>
      </w:r>
      <w:r>
        <w:rPr>
          <w:color w:val="000000"/>
        </w:rPr>
        <w:t xml:space="preserve"> </w:t>
      </w:r>
      <w:r w:rsidRPr="00437495">
        <w:rPr>
          <w:color w:val="000000"/>
        </w:rPr>
        <w:t>мог</w:t>
      </w:r>
      <w:r>
        <w:rPr>
          <w:color w:val="000000"/>
        </w:rPr>
        <w:t xml:space="preserve">у </w:t>
      </w:r>
      <w:r w:rsidRPr="00437495">
        <w:rPr>
          <w:color w:val="000000"/>
        </w:rPr>
        <w:t>добавить</w:t>
      </w:r>
      <w:r>
        <w:rPr>
          <w:color w:val="000000"/>
        </w:rPr>
        <w:t xml:space="preserve"> сюда ещё и </w:t>
      </w:r>
      <w:r w:rsidRPr="00437495">
        <w:rPr>
          <w:color w:val="000000"/>
        </w:rPr>
        <w:t>упрек</w:t>
      </w:r>
      <w:r>
        <w:rPr>
          <w:color w:val="000000"/>
        </w:rPr>
        <w:t xml:space="preserve">, что она так быстро </w:t>
      </w:r>
      <w:proofErr w:type="gramStart"/>
      <w:r w:rsidRPr="00437495">
        <w:rPr>
          <w:color w:val="000000"/>
        </w:rPr>
        <w:t>замен</w:t>
      </w:r>
      <w:r>
        <w:rPr>
          <w:color w:val="000000"/>
        </w:rPr>
        <w:t>ила меня на брата</w:t>
      </w:r>
      <w:proofErr w:type="gramEnd"/>
      <w:r w:rsidRPr="00437495">
        <w:rPr>
          <w:color w:val="000000"/>
        </w:rPr>
        <w:t>?</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sidRPr="009278CF">
        <w:t>В ч</w:t>
      </w:r>
      <w:r>
        <w:t>ё</w:t>
      </w:r>
      <w:r w:rsidRPr="009278CF">
        <w:t>м дело</w:t>
      </w:r>
      <w:r>
        <w:rPr>
          <w:color w:val="000000"/>
        </w:rPr>
        <w:t>?</w:t>
      </w:r>
      <w:r>
        <w:t xml:space="preserve"> </w:t>
      </w:r>
      <w:r w:rsidRPr="002E39F0">
        <w:t>–</w:t>
      </w:r>
      <w:r>
        <w:rPr>
          <w:color w:val="000000"/>
        </w:rPr>
        <w:t xml:space="preserve"> спросила она.</w:t>
      </w:r>
    </w:p>
    <w:p w:rsidR="00612074" w:rsidRPr="007846F4" w:rsidRDefault="00612074" w:rsidP="00612074">
      <w:pPr>
        <w:pStyle w:val="western"/>
        <w:shd w:val="clear" w:color="auto" w:fill="FFFFFF"/>
        <w:spacing w:before="0" w:after="0"/>
        <w:ind w:firstLine="461"/>
        <w:jc w:val="both"/>
        <w:rPr>
          <w:color w:val="000000"/>
        </w:rPr>
      </w:pPr>
      <w:r w:rsidRPr="00437495">
        <w:rPr>
          <w:color w:val="000000"/>
        </w:rPr>
        <w:t>Когда</w:t>
      </w:r>
      <w:r w:rsidRPr="009F2332">
        <w:rPr>
          <w:rStyle w:val="apple-converted-space"/>
          <w:color w:val="000000"/>
        </w:rPr>
        <w:t xml:space="preserve"> </w:t>
      </w:r>
      <w:r w:rsidRPr="00437495">
        <w:rPr>
          <w:color w:val="000000"/>
        </w:rPr>
        <w:t>я</w:t>
      </w:r>
      <w:r>
        <w:rPr>
          <w:color w:val="000000"/>
        </w:rPr>
        <w:t xml:space="preserve"> </w:t>
      </w:r>
      <w:r w:rsidRPr="00437495">
        <w:rPr>
          <w:color w:val="000000"/>
        </w:rPr>
        <w:t>отпустил</w:t>
      </w:r>
      <w:r>
        <w:rPr>
          <w:color w:val="000000"/>
        </w:rPr>
        <w:t xml:space="preserve"> </w:t>
      </w:r>
      <w:r w:rsidRPr="00437495">
        <w:rPr>
          <w:color w:val="000000"/>
        </w:rPr>
        <w:t>е</w:t>
      </w:r>
      <w:r>
        <w:rPr>
          <w:color w:val="000000"/>
        </w:rPr>
        <w:t xml:space="preserve">ё </w:t>
      </w:r>
      <w:r w:rsidRPr="00437495">
        <w:rPr>
          <w:color w:val="000000"/>
        </w:rPr>
        <w:t>руку,</w:t>
      </w:r>
      <w:r>
        <w:rPr>
          <w:color w:val="000000"/>
        </w:rPr>
        <w:t xml:space="preserve"> </w:t>
      </w:r>
      <w:r w:rsidRPr="00437495">
        <w:rPr>
          <w:color w:val="000000"/>
        </w:rPr>
        <w:t>она</w:t>
      </w:r>
      <w:r>
        <w:rPr>
          <w:color w:val="000000"/>
        </w:rPr>
        <w:t xml:space="preserve"> уныло повисла</w:t>
      </w:r>
      <w:r w:rsidRPr="00437495">
        <w:rPr>
          <w:color w:val="000000"/>
        </w:rPr>
        <w:t>.</w:t>
      </w:r>
      <w:r w:rsidRPr="009F2332">
        <w:rPr>
          <w:rStyle w:val="apple-converted-space"/>
          <w:color w:val="000000"/>
        </w:rPr>
        <w:t xml:space="preserve"> </w:t>
      </w:r>
      <w:r w:rsidRPr="00437495">
        <w:rPr>
          <w:color w:val="000000"/>
        </w:rPr>
        <w:t>Чувств</w:t>
      </w:r>
      <w:r>
        <w:rPr>
          <w:color w:val="000000"/>
        </w:rPr>
        <w:t xml:space="preserve">уя себя </w:t>
      </w:r>
      <w:r w:rsidRPr="00437495">
        <w:rPr>
          <w:color w:val="000000"/>
        </w:rPr>
        <w:t>беспомощно,</w:t>
      </w:r>
      <w:r>
        <w:rPr>
          <w:color w:val="000000"/>
        </w:rPr>
        <w:t xml:space="preserve"> </w:t>
      </w:r>
      <w:r w:rsidRPr="00437495">
        <w:rPr>
          <w:color w:val="000000"/>
        </w:rPr>
        <w:t>я</w:t>
      </w:r>
      <w:r>
        <w:rPr>
          <w:color w:val="000000"/>
        </w:rPr>
        <w:t xml:space="preserve"> </w:t>
      </w:r>
      <w:r w:rsidRPr="00437495">
        <w:rPr>
          <w:color w:val="000000"/>
        </w:rPr>
        <w:t>развернулся</w:t>
      </w:r>
      <w:r>
        <w:rPr>
          <w:color w:val="000000"/>
        </w:rPr>
        <w:t xml:space="preserve"> </w:t>
      </w:r>
      <w:r w:rsidRPr="00437495">
        <w:rPr>
          <w:color w:val="000000"/>
        </w:rPr>
        <w:t>к</w:t>
      </w:r>
      <w:r>
        <w:rPr>
          <w:color w:val="000000"/>
        </w:rPr>
        <w:t xml:space="preserve"> </w:t>
      </w:r>
      <w:r w:rsidRPr="00437495">
        <w:rPr>
          <w:color w:val="000000"/>
        </w:rPr>
        <w:t>окну</w:t>
      </w:r>
      <w:r>
        <w:rPr>
          <w:color w:val="000000"/>
        </w:rPr>
        <w:t xml:space="preserve"> </w:t>
      </w:r>
      <w:r w:rsidRPr="00437495">
        <w:rPr>
          <w:color w:val="000000"/>
        </w:rPr>
        <w:t>и</w:t>
      </w:r>
      <w:r>
        <w:rPr>
          <w:color w:val="000000"/>
        </w:rPr>
        <w:t xml:space="preserve"> </w:t>
      </w:r>
      <w:r w:rsidRPr="00437495">
        <w:rPr>
          <w:color w:val="000000"/>
        </w:rPr>
        <w:t>поставил</w:t>
      </w:r>
      <w:r>
        <w:rPr>
          <w:color w:val="000000"/>
        </w:rPr>
        <w:t xml:space="preserve"> </w:t>
      </w:r>
      <w:r w:rsidRPr="00437495">
        <w:rPr>
          <w:color w:val="000000"/>
        </w:rPr>
        <w:t>чашку</w:t>
      </w:r>
      <w:r>
        <w:rPr>
          <w:color w:val="000000"/>
        </w:rPr>
        <w:t xml:space="preserve"> </w:t>
      </w:r>
      <w:r w:rsidRPr="00437495">
        <w:rPr>
          <w:color w:val="000000"/>
        </w:rPr>
        <w:t>на</w:t>
      </w:r>
      <w:r>
        <w:rPr>
          <w:color w:val="000000"/>
        </w:rPr>
        <w:t xml:space="preserve"> </w:t>
      </w:r>
      <w:r w:rsidRPr="00437495">
        <w:rPr>
          <w:color w:val="000000"/>
        </w:rPr>
        <w:t>подоконник,</w:t>
      </w:r>
      <w:r>
        <w:rPr>
          <w:color w:val="000000"/>
        </w:rPr>
        <w:t xml:space="preserve"> </w:t>
      </w:r>
      <w:r w:rsidRPr="00437495">
        <w:rPr>
          <w:color w:val="000000"/>
        </w:rPr>
        <w:t>надеясь,</w:t>
      </w:r>
      <w:r>
        <w:rPr>
          <w:color w:val="000000"/>
        </w:rPr>
        <w:t xml:space="preserve"> </w:t>
      </w:r>
      <w:r w:rsidRPr="00437495">
        <w:rPr>
          <w:color w:val="000000"/>
        </w:rPr>
        <w:t>что</w:t>
      </w:r>
      <w:r>
        <w:rPr>
          <w:color w:val="000000"/>
        </w:rPr>
        <w:t xml:space="preserve"> </w:t>
      </w:r>
      <w:r w:rsidRPr="00437495">
        <w:rPr>
          <w:color w:val="000000"/>
        </w:rPr>
        <w:t>комок</w:t>
      </w:r>
      <w:r>
        <w:rPr>
          <w:color w:val="000000"/>
        </w:rPr>
        <w:t xml:space="preserve"> </w:t>
      </w:r>
      <w:r w:rsidRPr="00437495">
        <w:rPr>
          <w:color w:val="000000"/>
        </w:rPr>
        <w:t>в</w:t>
      </w:r>
      <w:r>
        <w:rPr>
          <w:color w:val="000000"/>
        </w:rPr>
        <w:t xml:space="preserve"> </w:t>
      </w:r>
      <w:r w:rsidRPr="00437495">
        <w:rPr>
          <w:color w:val="000000"/>
        </w:rPr>
        <w:t>горле</w:t>
      </w:r>
      <w:r>
        <w:rPr>
          <w:color w:val="000000"/>
        </w:rPr>
        <w:t xml:space="preserve"> скоро уйдет</w:t>
      </w:r>
      <w:r w:rsidRPr="00437495">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sidRPr="00437495">
        <w:rPr>
          <w:color w:val="000000"/>
        </w:rPr>
        <w:t>Но</w:t>
      </w:r>
      <w:r>
        <w:rPr>
          <w:color w:val="000000"/>
        </w:rPr>
        <w:t xml:space="preserve"> мне по</w:t>
      </w:r>
      <w:r w:rsidRPr="00437495">
        <w:rPr>
          <w:color w:val="000000"/>
        </w:rPr>
        <w:t>требовалось</w:t>
      </w:r>
      <w:r>
        <w:rPr>
          <w:color w:val="000000"/>
        </w:rPr>
        <w:t xml:space="preserve"> </w:t>
      </w:r>
      <w:r w:rsidRPr="00437495">
        <w:rPr>
          <w:color w:val="000000"/>
        </w:rPr>
        <w:t>время,</w:t>
      </w:r>
      <w:r>
        <w:rPr>
          <w:color w:val="000000"/>
        </w:rPr>
        <w:t xml:space="preserve"> </w:t>
      </w:r>
      <w:r w:rsidRPr="00437495">
        <w:rPr>
          <w:color w:val="000000"/>
        </w:rPr>
        <w:t>и</w:t>
      </w:r>
      <w:r>
        <w:rPr>
          <w:color w:val="000000"/>
        </w:rPr>
        <w:t xml:space="preserve"> </w:t>
      </w:r>
      <w:r w:rsidRPr="00437495">
        <w:rPr>
          <w:color w:val="000000"/>
        </w:rPr>
        <w:t>Сьюз</w:t>
      </w:r>
      <w:r>
        <w:rPr>
          <w:color w:val="000000"/>
        </w:rPr>
        <w:t>а</w:t>
      </w:r>
      <w:r w:rsidRPr="00437495">
        <w:rPr>
          <w:color w:val="000000"/>
        </w:rPr>
        <w:t>н,</w:t>
      </w:r>
      <w:r>
        <w:rPr>
          <w:color w:val="000000"/>
        </w:rPr>
        <w:t xml:space="preserve"> </w:t>
      </w:r>
      <w:r w:rsidRPr="00437495">
        <w:rPr>
          <w:color w:val="000000"/>
        </w:rPr>
        <w:t>казалось,</w:t>
      </w:r>
      <w:r>
        <w:rPr>
          <w:color w:val="000000"/>
        </w:rPr>
        <w:t xml:space="preserve"> по</w:t>
      </w:r>
      <w:r w:rsidRPr="00437495">
        <w:rPr>
          <w:color w:val="000000"/>
        </w:rPr>
        <w:t>терял</w:t>
      </w:r>
      <w:r>
        <w:rPr>
          <w:color w:val="000000"/>
        </w:rPr>
        <w:t xml:space="preserve">а </w:t>
      </w:r>
      <w:r w:rsidRPr="00437495">
        <w:rPr>
          <w:color w:val="000000"/>
        </w:rPr>
        <w:t>терпение.</w:t>
      </w:r>
      <w:r w:rsidRPr="009F2332">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9278CF">
        <w:rPr>
          <w:i/>
        </w:rPr>
        <w:t>Что</w:t>
      </w:r>
      <w:r w:rsidRPr="009278CF">
        <w:t>, Крис</w:t>
      </w:r>
      <w:r w:rsidRPr="00437495">
        <w:rPr>
          <w:color w:val="000000"/>
        </w:rPr>
        <w:t>?</w:t>
      </w:r>
    </w:p>
    <w:p w:rsidR="00612074" w:rsidRDefault="00612074" w:rsidP="00612074">
      <w:pPr>
        <w:pStyle w:val="western"/>
        <w:shd w:val="clear" w:color="auto" w:fill="FFFFFF"/>
        <w:spacing w:before="0" w:after="0"/>
        <w:ind w:firstLine="461"/>
        <w:jc w:val="both"/>
        <w:rPr>
          <w:color w:val="000000"/>
        </w:rPr>
      </w:pPr>
      <w:r>
        <w:rPr>
          <w:color w:val="000000"/>
        </w:rPr>
        <w:t>Я сделал глубокий вдох.</w:t>
      </w:r>
      <w:r>
        <w:rPr>
          <w:rStyle w:val="apple-converted-space"/>
          <w:color w:val="000000"/>
        </w:rPr>
        <w:t xml:space="preserve"> </w:t>
      </w:r>
      <w:r>
        <w:rPr>
          <w:color w:val="000000"/>
        </w:rPr>
        <w:t>Она всё ещё оставалась здесь, и бог знает, как надолго.</w:t>
      </w:r>
      <w:r>
        <w:rPr>
          <w:rStyle w:val="apple-converted-space"/>
          <w:color w:val="000000"/>
        </w:rPr>
        <w:t xml:space="preserve"> </w:t>
      </w:r>
      <w:r>
        <w:rPr>
          <w:color w:val="000000"/>
        </w:rPr>
        <w:t>Это мой единственный шанс получить ответ, который мне так нужен.</w:t>
      </w:r>
      <w:r>
        <w:rPr>
          <w:rStyle w:val="apple-converted-space"/>
          <w:color w:val="000000"/>
        </w:rPr>
        <w:t xml:space="preserve"> </w:t>
      </w:r>
      <w:r>
        <w:rPr>
          <w:color w:val="000000"/>
        </w:rPr>
        <w:t xml:space="preserve">Расправив плечи, я резко произнес: </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Pr>
          <w:color w:val="000000"/>
        </w:rPr>
        <w:t>Хорошо!</w:t>
      </w:r>
      <w:r>
        <w:t xml:space="preserve"> </w:t>
      </w:r>
      <w:r w:rsidRPr="002E39F0">
        <w:t>–</w:t>
      </w:r>
      <w:r>
        <w:rPr>
          <w:color w:val="000000"/>
        </w:rPr>
        <w:t xml:space="preserve"> И пока не передумал, я развернулся к ней.</w:t>
      </w:r>
      <w:r>
        <w:rPr>
          <w:rStyle w:val="apple-converted-space"/>
          <w:color w:val="000000"/>
        </w:rPr>
        <w:t xml:space="preserve"> </w:t>
      </w:r>
      <w:r w:rsidRPr="002E39F0">
        <w:t>–</w:t>
      </w:r>
      <w:r>
        <w:t xml:space="preserve"> </w:t>
      </w:r>
      <w:r w:rsidRPr="009278CF">
        <w:t>Скажи мне одну вещь. Почему в субботу ты разрешила себя целовать, и в ту же ночь переспала с моим братом</w:t>
      </w:r>
      <w:r>
        <w:rPr>
          <w:color w:val="000000"/>
        </w:rPr>
        <w:t>?</w:t>
      </w:r>
    </w:p>
    <w:p w:rsidR="00612074" w:rsidRDefault="00612074" w:rsidP="00612074">
      <w:pPr>
        <w:pStyle w:val="western"/>
        <w:shd w:val="clear" w:color="auto" w:fill="FFFFFF"/>
        <w:spacing w:before="0" w:after="0"/>
        <w:ind w:firstLine="461"/>
        <w:jc w:val="both"/>
        <w:rPr>
          <w:color w:val="000000"/>
        </w:rPr>
      </w:pPr>
      <w:r>
        <w:rPr>
          <w:color w:val="000000"/>
        </w:rPr>
        <w:t>Так-то вот.</w:t>
      </w:r>
      <w:r>
        <w:rPr>
          <w:rStyle w:val="apple-converted-space"/>
          <w:color w:val="000000"/>
        </w:rPr>
        <w:t xml:space="preserve"> </w:t>
      </w:r>
      <w:r>
        <w:rPr>
          <w:color w:val="000000"/>
        </w:rPr>
        <w:t>Сказано.</w:t>
      </w:r>
      <w:r>
        <w:rPr>
          <w:rStyle w:val="apple-converted-space"/>
          <w:color w:val="000000"/>
        </w:rPr>
        <w:t xml:space="preserve"> </w:t>
      </w:r>
      <w:r>
        <w:rPr>
          <w:color w:val="000000"/>
        </w:rPr>
        <w:t>Слишком смело?</w:t>
      </w:r>
      <w:r>
        <w:rPr>
          <w:rStyle w:val="apple-converted-space"/>
          <w:color w:val="000000"/>
        </w:rPr>
        <w:t xml:space="preserve"> </w:t>
      </w:r>
      <w:r>
        <w:rPr>
          <w:color w:val="000000"/>
        </w:rPr>
        <w:t>Вероятно.</w:t>
      </w:r>
    </w:p>
    <w:p w:rsidR="00612074" w:rsidRDefault="00612074" w:rsidP="00612074">
      <w:pPr>
        <w:pStyle w:val="western"/>
        <w:shd w:val="clear" w:color="auto" w:fill="FFFFFF"/>
        <w:spacing w:before="0" w:after="0"/>
        <w:ind w:firstLine="461"/>
        <w:jc w:val="both"/>
        <w:rPr>
          <w:color w:val="000000"/>
        </w:rPr>
      </w:pPr>
      <w:r w:rsidRPr="00437495">
        <w:rPr>
          <w:color w:val="000000"/>
        </w:rPr>
        <w:t>Сьюзан</w:t>
      </w:r>
      <w:r>
        <w:rPr>
          <w:color w:val="000000"/>
        </w:rPr>
        <w:t xml:space="preserve"> </w:t>
      </w:r>
      <w:r w:rsidRPr="00437495">
        <w:rPr>
          <w:color w:val="000000"/>
        </w:rPr>
        <w:t>уставилась</w:t>
      </w:r>
      <w:r>
        <w:rPr>
          <w:color w:val="000000"/>
        </w:rPr>
        <w:t xml:space="preserve"> </w:t>
      </w:r>
      <w:r w:rsidRPr="00437495">
        <w:rPr>
          <w:color w:val="000000"/>
        </w:rPr>
        <w:t>на</w:t>
      </w:r>
      <w:r>
        <w:rPr>
          <w:color w:val="000000"/>
        </w:rPr>
        <w:t xml:space="preserve"> </w:t>
      </w:r>
      <w:r w:rsidRPr="00437495">
        <w:rPr>
          <w:color w:val="000000"/>
        </w:rPr>
        <w:t>меня.</w:t>
      </w:r>
      <w:r w:rsidRPr="009F2332">
        <w:rPr>
          <w:rStyle w:val="apple-converted-space"/>
          <w:color w:val="000000"/>
        </w:rPr>
        <w:t xml:space="preserve"> </w:t>
      </w:r>
      <w:r w:rsidRPr="00437495">
        <w:rPr>
          <w:color w:val="000000"/>
        </w:rPr>
        <w:t>Затем</w:t>
      </w:r>
      <w:r>
        <w:rPr>
          <w:color w:val="000000"/>
        </w:rPr>
        <w:t xml:space="preserve"> </w:t>
      </w:r>
      <w:r w:rsidRPr="00437495">
        <w:rPr>
          <w:color w:val="000000"/>
        </w:rPr>
        <w:t>она</w:t>
      </w:r>
      <w:r>
        <w:rPr>
          <w:color w:val="000000"/>
        </w:rPr>
        <w:t xml:space="preserve"> сощурила глаза </w:t>
      </w:r>
      <w:r w:rsidRPr="00437495">
        <w:rPr>
          <w:color w:val="000000"/>
        </w:rPr>
        <w:t>и</w:t>
      </w:r>
      <w:r>
        <w:rPr>
          <w:color w:val="000000"/>
        </w:rPr>
        <w:t xml:space="preserve"> </w:t>
      </w:r>
      <w:r w:rsidRPr="00437495">
        <w:rPr>
          <w:color w:val="000000"/>
        </w:rPr>
        <w:t>выпалил</w:t>
      </w:r>
      <w:r>
        <w:rPr>
          <w:color w:val="000000"/>
        </w:rPr>
        <w:t>а</w:t>
      </w:r>
      <w:r w:rsidRPr="00437495">
        <w:rPr>
          <w:color w:val="000000"/>
        </w:rPr>
        <w:t>:</w:t>
      </w:r>
      <w:r>
        <w:rPr>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9278CF">
        <w:t>Что за чушь ты нес</w:t>
      </w:r>
      <w:r>
        <w:t>ё</w:t>
      </w:r>
      <w:r w:rsidRPr="009278CF">
        <w:t>шь</w:t>
      </w:r>
      <w:r w:rsidRPr="00437495">
        <w:rPr>
          <w:color w:val="000000"/>
        </w:rPr>
        <w:t>?</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9278CF">
        <w:rPr>
          <w:i/>
        </w:rPr>
        <w:t>Ты</w:t>
      </w:r>
      <w:r w:rsidRPr="009278CF">
        <w:t xml:space="preserve"> скажи</w:t>
      </w:r>
      <w:r w:rsidRPr="00437495">
        <w:rPr>
          <w:color w:val="000000"/>
        </w:rPr>
        <w:t>.</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9278CF">
        <w:t>Здесь нечего говорить</w:t>
      </w:r>
      <w:r w:rsidRPr="007846F4">
        <w:rPr>
          <w:color w:val="000000"/>
        </w:rPr>
        <w:t>!</w:t>
      </w:r>
      <w:r>
        <w:t xml:space="preserve"> </w:t>
      </w:r>
      <w:r w:rsidRPr="002E39F0">
        <w:t>–</w:t>
      </w:r>
      <w:r w:rsidRPr="007846F4">
        <w:rPr>
          <w:color w:val="000000"/>
        </w:rPr>
        <w:t xml:space="preserve"> </w:t>
      </w:r>
      <w:r>
        <w:rPr>
          <w:color w:val="000000"/>
        </w:rPr>
        <w:t>п</w:t>
      </w:r>
      <w:r w:rsidRPr="007846F4">
        <w:rPr>
          <w:color w:val="000000"/>
        </w:rPr>
        <w:t>арировала она</w:t>
      </w:r>
      <w:r>
        <w:rPr>
          <w:color w:val="000000"/>
        </w:rPr>
        <w:t xml:space="preserve"> уже</w:t>
      </w:r>
      <w:r w:rsidRPr="007846F4">
        <w:rPr>
          <w:color w:val="000000"/>
        </w:rPr>
        <w:t xml:space="preserve"> гораздо громче.</w:t>
      </w:r>
      <w:r w:rsidRPr="007846F4">
        <w:rPr>
          <w:rStyle w:val="apple-converted-space"/>
          <w:color w:val="000000"/>
        </w:rPr>
        <w:t xml:space="preserve"> </w:t>
      </w:r>
      <w:r w:rsidRPr="00437495">
        <w:rPr>
          <w:color w:val="000000"/>
        </w:rPr>
        <w:t>Е</w:t>
      </w:r>
      <w:r>
        <w:rPr>
          <w:color w:val="000000"/>
        </w:rPr>
        <w:t xml:space="preserve">ё </w:t>
      </w:r>
      <w:r w:rsidRPr="00437495">
        <w:rPr>
          <w:color w:val="000000"/>
        </w:rPr>
        <w:t>глаза</w:t>
      </w:r>
      <w:r>
        <w:rPr>
          <w:color w:val="000000"/>
        </w:rPr>
        <w:t xml:space="preserve"> превратились в </w:t>
      </w:r>
      <w:r w:rsidRPr="00437495">
        <w:rPr>
          <w:color w:val="000000"/>
        </w:rPr>
        <w:t>гневны</w:t>
      </w:r>
      <w:r>
        <w:rPr>
          <w:color w:val="000000"/>
        </w:rPr>
        <w:t xml:space="preserve">е </w:t>
      </w:r>
      <w:r w:rsidRPr="00437495">
        <w:rPr>
          <w:color w:val="000000"/>
        </w:rPr>
        <w:t>щел</w:t>
      </w:r>
      <w:r>
        <w:rPr>
          <w:color w:val="000000"/>
        </w:rPr>
        <w:t>и</w:t>
      </w:r>
      <w:r w:rsidRPr="00437495">
        <w:rPr>
          <w:color w:val="000000"/>
        </w:rPr>
        <w:t>.</w:t>
      </w:r>
      <w:r w:rsidRPr="009F2332">
        <w:rPr>
          <w:rStyle w:val="apple-converted-space"/>
          <w:color w:val="000000"/>
        </w:rPr>
        <w:t xml:space="preserve"> </w:t>
      </w:r>
      <w:r w:rsidRPr="002E39F0">
        <w:t>–</w:t>
      </w:r>
      <w:r>
        <w:t xml:space="preserve"> </w:t>
      </w:r>
      <w:r w:rsidRPr="009278CF">
        <w:t>Я не спала с Итаном. Как такая глупость могла прийти тебе в голову</w:t>
      </w:r>
      <w:r>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sidRPr="00437495">
        <w:rPr>
          <w:i/>
          <w:iCs/>
          <w:color w:val="000000"/>
        </w:rPr>
        <w:t>Глуп</w:t>
      </w:r>
      <w:r>
        <w:rPr>
          <w:i/>
          <w:iCs/>
          <w:color w:val="000000"/>
        </w:rPr>
        <w:t>ость</w:t>
      </w:r>
      <w:r w:rsidRPr="00437495">
        <w:rPr>
          <w:i/>
          <w:iCs/>
          <w:color w:val="000000"/>
        </w:rPr>
        <w:t>?</w:t>
      </w:r>
      <w:r w:rsidRPr="009F2332">
        <w:rPr>
          <w:rStyle w:val="apple-converted-space"/>
          <w:i/>
          <w:iCs/>
          <w:color w:val="000000"/>
        </w:rPr>
        <w:t xml:space="preserve"> </w:t>
      </w:r>
      <w:proofErr w:type="gramStart"/>
      <w:r>
        <w:rPr>
          <w:rStyle w:val="apple-converted-space"/>
          <w:i/>
          <w:iCs/>
          <w:color w:val="000000"/>
        </w:rPr>
        <w:t>Или</w:t>
      </w:r>
      <w:proofErr w:type="gramEnd"/>
      <w:r>
        <w:rPr>
          <w:rStyle w:val="apple-converted-space"/>
          <w:i/>
          <w:iCs/>
          <w:color w:val="000000"/>
        </w:rPr>
        <w:t xml:space="preserve"> п</w:t>
      </w:r>
      <w:r w:rsidRPr="00437495">
        <w:rPr>
          <w:i/>
          <w:iCs/>
          <w:color w:val="000000"/>
        </w:rPr>
        <w:t>равда?</w:t>
      </w:r>
      <w:r w:rsidRPr="009F2332">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9278CF">
        <w:t>Ты вернулась с ним той же ночью</w:t>
      </w:r>
      <w:r>
        <w:t>,</w:t>
      </w:r>
      <w:r w:rsidRPr="002E39F0">
        <w:t xml:space="preserve"> –</w:t>
      </w:r>
      <w:r>
        <w:t xml:space="preserve"> я</w:t>
      </w:r>
      <w:r>
        <w:rPr>
          <w:color w:val="000000"/>
        </w:rPr>
        <w:t xml:space="preserve"> </w:t>
      </w:r>
      <w:r w:rsidRPr="00437495">
        <w:rPr>
          <w:color w:val="000000"/>
        </w:rPr>
        <w:t>скрестил</w:t>
      </w:r>
      <w:r>
        <w:rPr>
          <w:color w:val="000000"/>
        </w:rPr>
        <w:t xml:space="preserve"> </w:t>
      </w:r>
      <w:r w:rsidRPr="00437495">
        <w:rPr>
          <w:color w:val="000000"/>
        </w:rPr>
        <w:t>руки</w:t>
      </w:r>
      <w:r>
        <w:rPr>
          <w:color w:val="000000"/>
        </w:rPr>
        <w:t xml:space="preserve"> </w:t>
      </w:r>
      <w:r w:rsidRPr="00437495">
        <w:rPr>
          <w:color w:val="000000"/>
        </w:rPr>
        <w:t>на</w:t>
      </w:r>
      <w:r>
        <w:rPr>
          <w:color w:val="000000"/>
        </w:rPr>
        <w:t xml:space="preserve"> </w:t>
      </w:r>
      <w:r w:rsidRPr="00437495">
        <w:rPr>
          <w:color w:val="000000"/>
        </w:rPr>
        <w:t>груди,</w:t>
      </w:r>
      <w:r>
        <w:rPr>
          <w:color w:val="000000"/>
        </w:rPr>
        <w:t xml:space="preserve"> перенеся вес на пятки, </w:t>
      </w:r>
      <w:r w:rsidRPr="002E39F0">
        <w:t>–</w:t>
      </w:r>
      <w:r>
        <w:t xml:space="preserve"> </w:t>
      </w:r>
      <w:r w:rsidRPr="009278CF">
        <w:t>или же лучше сказать утром</w:t>
      </w:r>
      <w:r w:rsidRPr="00437495">
        <w:rPr>
          <w:color w:val="000000"/>
        </w:rPr>
        <w:t>?</w:t>
      </w:r>
      <w:r w:rsidRPr="009F2332">
        <w:rPr>
          <w:rStyle w:val="apple-converted-space"/>
          <w:color w:val="000000"/>
        </w:rPr>
        <w:t xml:space="preserve"> </w:t>
      </w:r>
      <w:r w:rsidRPr="009278CF">
        <w:t xml:space="preserve">И до восхода солнца уже </w:t>
      </w:r>
      <w:proofErr w:type="gramStart"/>
      <w:r w:rsidRPr="009278CF">
        <w:t>улизнула</w:t>
      </w:r>
      <w:proofErr w:type="gramEnd"/>
      <w:r w:rsidRPr="009278CF">
        <w:t xml:space="preserve"> из дома</w:t>
      </w:r>
      <w:r w:rsidRPr="00437495">
        <w:rPr>
          <w:color w:val="000000"/>
        </w:rPr>
        <w:t>.</w:t>
      </w:r>
      <w:r>
        <w:rPr>
          <w:color w:val="000000"/>
        </w:rPr>
        <w:t xml:space="preserve"> </w:t>
      </w:r>
      <w:r w:rsidRPr="002E39F0">
        <w:t>–</w:t>
      </w:r>
      <w:r>
        <w:t xml:space="preserve"> Ещё бы</w:t>
      </w:r>
      <w:r w:rsidRPr="00437495">
        <w:rPr>
          <w:color w:val="000000"/>
        </w:rPr>
        <w:t>!</w:t>
      </w:r>
      <w:r w:rsidRPr="009F2332">
        <w:rPr>
          <w:rStyle w:val="apple-converted-space"/>
          <w:color w:val="000000"/>
        </w:rPr>
        <w:t xml:space="preserve"> </w:t>
      </w:r>
      <w:r>
        <w:rPr>
          <w:rStyle w:val="apple-converted-space"/>
          <w:color w:val="000000"/>
        </w:rPr>
        <w:t>И</w:t>
      </w:r>
      <w:r w:rsidRPr="00365002">
        <w:rPr>
          <w:rStyle w:val="apple-converted-space"/>
          <w:color w:val="000000"/>
        </w:rPr>
        <w:t xml:space="preserve"> </w:t>
      </w:r>
      <w:r>
        <w:rPr>
          <w:rStyle w:val="apple-converted-space"/>
          <w:color w:val="000000"/>
        </w:rPr>
        <w:t>к</w:t>
      </w:r>
      <w:r w:rsidRPr="00437495">
        <w:rPr>
          <w:color w:val="000000"/>
        </w:rPr>
        <w:t>ак</w:t>
      </w:r>
      <w:r w:rsidRPr="00365002">
        <w:rPr>
          <w:color w:val="000000"/>
        </w:rPr>
        <w:t xml:space="preserve"> </w:t>
      </w:r>
      <w:r w:rsidRPr="00437495">
        <w:rPr>
          <w:color w:val="000000"/>
        </w:rPr>
        <w:t>она</w:t>
      </w:r>
      <w:r w:rsidRPr="00365002">
        <w:rPr>
          <w:color w:val="000000"/>
        </w:rPr>
        <w:t xml:space="preserve"> </w:t>
      </w:r>
      <w:r w:rsidRPr="00437495">
        <w:rPr>
          <w:color w:val="000000"/>
        </w:rPr>
        <w:t>собирается</w:t>
      </w:r>
      <w:r w:rsidRPr="00365002">
        <w:rPr>
          <w:color w:val="000000"/>
        </w:rPr>
        <w:t xml:space="preserve"> </w:t>
      </w:r>
      <w:r w:rsidRPr="00437495">
        <w:rPr>
          <w:color w:val="000000"/>
        </w:rPr>
        <w:t>объяснить</w:t>
      </w:r>
      <w:r w:rsidRPr="00365002">
        <w:rPr>
          <w:color w:val="000000"/>
        </w:rPr>
        <w:t xml:space="preserve"> </w:t>
      </w:r>
      <w:r>
        <w:rPr>
          <w:color w:val="000000"/>
        </w:rPr>
        <w:t>это</w:t>
      </w:r>
      <w:r w:rsidRPr="00365002">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Она не стала ничего объяснять.</w:t>
      </w:r>
      <w:r>
        <w:rPr>
          <w:rStyle w:val="apple-converted-space"/>
          <w:color w:val="000000"/>
        </w:rPr>
        <w:t xml:space="preserve"> </w:t>
      </w:r>
      <w:r>
        <w:rPr>
          <w:color w:val="000000"/>
        </w:rPr>
        <w:t>У неё отвисла челюсть от понимания, что её поймали, и меня снова ужалила боль от предательства, как и в ту ночь.</w:t>
      </w:r>
      <w:r>
        <w:rPr>
          <w:rStyle w:val="apple-converted-space"/>
          <w:color w:val="000000"/>
        </w:rPr>
        <w:t xml:space="preserve"> </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sidRPr="009278CF">
        <w:t>Как тебе удалось выведать это у Итана</w:t>
      </w:r>
      <w:r>
        <w:rPr>
          <w:color w:val="000000"/>
        </w:rPr>
        <w:t>?</w:t>
      </w:r>
      <w:r>
        <w:t xml:space="preserve"> </w:t>
      </w:r>
      <w:r w:rsidRPr="002E39F0">
        <w:t>–</w:t>
      </w:r>
      <w:r>
        <w:rPr>
          <w:color w:val="000000"/>
        </w:rPr>
        <w:t xml:space="preserve"> прошептала она, пораженная.</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9278CF">
        <w:t xml:space="preserve">Никак. Я </w:t>
      </w:r>
      <w:r w:rsidRPr="009278CF">
        <w:rPr>
          <w:i/>
        </w:rPr>
        <w:t>слышал</w:t>
      </w:r>
      <w:r w:rsidRPr="009278CF">
        <w:t xml:space="preserve"> тебя</w:t>
      </w:r>
      <w:r>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Она секунду обдумывала это, и вдруг встала в вызывающую позу.</w:t>
      </w:r>
      <w:r>
        <w:rPr>
          <w:rStyle w:val="apple-converted-space"/>
          <w:color w:val="000000"/>
        </w:rPr>
        <w:t xml:space="preserve"> </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sidRPr="009278CF">
        <w:t>И что ты думаешь</w:t>
      </w:r>
      <w:r>
        <w:rPr>
          <w:color w:val="000000"/>
        </w:rPr>
        <w:t>?</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Ха</w:t>
      </w:r>
      <w:r>
        <w:rPr>
          <w:color w:val="000000"/>
        </w:rPr>
        <w:t xml:space="preserve">… </w:t>
      </w:r>
      <w:r w:rsidRPr="002E39F0">
        <w:t>–</w:t>
      </w:r>
      <w:r w:rsidR="00AF2C4D">
        <w:t xml:space="preserve"> Потрясенный</w:t>
      </w:r>
      <w:r>
        <w:t>, я</w:t>
      </w:r>
      <w:r w:rsidRPr="007846F4">
        <w:rPr>
          <w:color w:val="000000"/>
        </w:rPr>
        <w:t xml:space="preserve"> </w:t>
      </w:r>
      <w:r>
        <w:rPr>
          <w:color w:val="000000"/>
        </w:rPr>
        <w:t>всплеснул</w:t>
      </w:r>
      <w:r w:rsidRPr="007846F4">
        <w:rPr>
          <w:color w:val="000000"/>
        </w:rPr>
        <w:t xml:space="preserve"> рук</w:t>
      </w:r>
      <w:r>
        <w:rPr>
          <w:color w:val="000000"/>
        </w:rPr>
        <w:t>ами</w:t>
      </w:r>
      <w:r w:rsidRPr="007846F4">
        <w:rPr>
          <w:color w:val="000000"/>
        </w:rPr>
        <w:t>.</w:t>
      </w:r>
      <w:r w:rsidRPr="007846F4">
        <w:rPr>
          <w:rStyle w:val="apple-converted-space"/>
          <w:color w:val="000000"/>
        </w:rPr>
        <w:t xml:space="preserve"> </w:t>
      </w:r>
      <w:r w:rsidRPr="00437495">
        <w:rPr>
          <w:color w:val="000000"/>
        </w:rPr>
        <w:t>Как</w:t>
      </w:r>
      <w:r>
        <w:rPr>
          <w:color w:val="000000"/>
        </w:rPr>
        <w:t xml:space="preserve"> </w:t>
      </w:r>
      <w:r w:rsidRPr="00437495">
        <w:rPr>
          <w:color w:val="000000"/>
        </w:rPr>
        <w:t>она</w:t>
      </w:r>
      <w:r>
        <w:rPr>
          <w:color w:val="000000"/>
        </w:rPr>
        <w:t xml:space="preserve"> так легко с</w:t>
      </w:r>
      <w:r w:rsidRPr="00437495">
        <w:rPr>
          <w:color w:val="000000"/>
        </w:rPr>
        <w:t>могла</w:t>
      </w:r>
      <w:r>
        <w:rPr>
          <w:color w:val="000000"/>
        </w:rPr>
        <w:t xml:space="preserve"> перевернуть всё с ног на голову</w:t>
      </w:r>
      <w:r w:rsidRPr="00437495">
        <w:rPr>
          <w:color w:val="000000"/>
        </w:rPr>
        <w:t>?</w:t>
      </w:r>
      <w:r w:rsidRPr="009F2332">
        <w:rPr>
          <w:rStyle w:val="apple-converted-space"/>
          <w:color w:val="000000"/>
        </w:rPr>
        <w:t xml:space="preserve"> </w:t>
      </w:r>
      <w:r w:rsidRPr="00437495">
        <w:rPr>
          <w:i/>
          <w:iCs/>
          <w:color w:val="000000"/>
        </w:rPr>
        <w:t>Я</w:t>
      </w:r>
      <w:r w:rsidRPr="009F2332">
        <w:rPr>
          <w:rStyle w:val="apple-converted-space"/>
          <w:i/>
          <w:iCs/>
          <w:color w:val="000000"/>
        </w:rPr>
        <w:t xml:space="preserve"> </w:t>
      </w:r>
      <w:r w:rsidRPr="00437495">
        <w:rPr>
          <w:color w:val="000000"/>
        </w:rPr>
        <w:t>не</w:t>
      </w:r>
      <w:r>
        <w:rPr>
          <w:color w:val="000000"/>
        </w:rPr>
        <w:t xml:space="preserve"> тот</w:t>
      </w:r>
      <w:r w:rsidRPr="00437495">
        <w:rPr>
          <w:color w:val="000000"/>
        </w:rPr>
        <w:t>,</w:t>
      </w:r>
      <w:r>
        <w:rPr>
          <w:color w:val="000000"/>
        </w:rPr>
        <w:t xml:space="preserve"> </w:t>
      </w:r>
      <w:r w:rsidRPr="00437495">
        <w:rPr>
          <w:color w:val="000000"/>
        </w:rPr>
        <w:t>кто</w:t>
      </w:r>
      <w:r>
        <w:rPr>
          <w:color w:val="000000"/>
        </w:rPr>
        <w:t xml:space="preserve"> </w:t>
      </w:r>
      <w:r w:rsidRPr="00437495">
        <w:rPr>
          <w:color w:val="000000"/>
        </w:rPr>
        <w:t>здесь</w:t>
      </w:r>
      <w:r w:rsidRPr="000450ED">
        <w:rPr>
          <w:color w:val="000000"/>
        </w:rPr>
        <w:t xml:space="preserve"> </w:t>
      </w:r>
      <w:r w:rsidRPr="00437495">
        <w:rPr>
          <w:color w:val="000000"/>
        </w:rPr>
        <w:t>облажался,</w:t>
      </w:r>
      <w:r>
        <w:rPr>
          <w:color w:val="000000"/>
        </w:rPr>
        <w:t xml:space="preserve"> </w:t>
      </w:r>
      <w:r w:rsidRPr="00437495">
        <w:rPr>
          <w:color w:val="000000"/>
        </w:rPr>
        <w:t>ч</w:t>
      </w:r>
      <w:r>
        <w:rPr>
          <w:color w:val="000000"/>
        </w:rPr>
        <w:t>ё</w:t>
      </w:r>
      <w:r w:rsidRPr="00437495">
        <w:rPr>
          <w:color w:val="000000"/>
        </w:rPr>
        <w:t>рт</w:t>
      </w:r>
      <w:r>
        <w:rPr>
          <w:color w:val="000000"/>
        </w:rPr>
        <w:t xml:space="preserve"> </w:t>
      </w:r>
      <w:r w:rsidRPr="00437495">
        <w:rPr>
          <w:color w:val="000000"/>
        </w:rPr>
        <w:t>возьми.</w:t>
      </w:r>
      <w:r w:rsidRPr="009F2332">
        <w:rPr>
          <w:rStyle w:val="apple-converted-space"/>
          <w:color w:val="000000"/>
        </w:rPr>
        <w:t xml:space="preserve"> </w:t>
      </w:r>
      <w:r>
        <w:rPr>
          <w:rStyle w:val="apple-converted-space"/>
          <w:color w:val="000000"/>
        </w:rPr>
        <w:t xml:space="preserve">Это </w:t>
      </w:r>
      <w:r w:rsidRPr="000450ED">
        <w:rPr>
          <w:rStyle w:val="apple-converted-space"/>
          <w:i/>
          <w:color w:val="000000"/>
        </w:rPr>
        <w:t>о</w:t>
      </w:r>
      <w:r w:rsidRPr="000450ED">
        <w:rPr>
          <w:i/>
          <w:iCs/>
          <w:color w:val="000000"/>
        </w:rPr>
        <w:t>на</w:t>
      </w:r>
      <w:r>
        <w:rPr>
          <w:color w:val="000000"/>
        </w:rPr>
        <w:t xml:space="preserve"> облажалась</w:t>
      </w:r>
      <w:r w:rsidRPr="00437495">
        <w:rPr>
          <w:color w:val="000000"/>
        </w:rPr>
        <w:t>!</w:t>
      </w:r>
      <w:r w:rsidRPr="009F2332">
        <w:rPr>
          <w:rStyle w:val="apple-converted-space"/>
          <w:color w:val="000000"/>
        </w:rPr>
        <w:t xml:space="preserve"> </w:t>
      </w:r>
      <w:r w:rsidRPr="002E39F0">
        <w:t>–</w:t>
      </w:r>
      <w:r>
        <w:t xml:space="preserve"> </w:t>
      </w:r>
      <w:r w:rsidRPr="009278CF">
        <w:t>Что ты провела ночь с ним</w:t>
      </w:r>
      <w:r w:rsidRPr="00437495">
        <w:rPr>
          <w:color w:val="000000"/>
        </w:rPr>
        <w:t>!</w:t>
      </w:r>
      <w:r w:rsidRPr="00313E4E">
        <w:t xml:space="preserve"> </w:t>
      </w:r>
      <w:r w:rsidRPr="002E39F0">
        <w:t>–</w:t>
      </w:r>
      <w:r>
        <w:rPr>
          <w:color w:val="000000"/>
        </w:rPr>
        <w:t xml:space="preserve"> Именно так, чёрт возьми, я и считал.</w:t>
      </w:r>
      <w:r w:rsidRPr="009F2332">
        <w:rPr>
          <w:rStyle w:val="apple-converted-space"/>
          <w:color w:val="000000"/>
        </w:rPr>
        <w:t xml:space="preserve"> </w:t>
      </w:r>
      <w:r w:rsidRPr="002E39F0">
        <w:t>–</w:t>
      </w:r>
      <w:r>
        <w:t xml:space="preserve"> </w:t>
      </w:r>
      <w:r w:rsidRPr="009278CF">
        <w:t xml:space="preserve">И </w:t>
      </w:r>
      <w:r w:rsidRPr="009278CF">
        <w:rPr>
          <w:i/>
        </w:rPr>
        <w:t xml:space="preserve">это </w:t>
      </w:r>
      <w:r>
        <w:t xml:space="preserve">в тот день, когда </w:t>
      </w:r>
      <w:r w:rsidRPr="009278CF">
        <w:t>целовалась</w:t>
      </w:r>
      <w:r>
        <w:t xml:space="preserve"> </w:t>
      </w:r>
      <w:r w:rsidRPr="009278CF">
        <w:t>со мной</w:t>
      </w:r>
      <w:r w:rsidRPr="00437495">
        <w:rPr>
          <w:color w:val="000000"/>
        </w:rPr>
        <w:t>!</w:t>
      </w:r>
    </w:p>
    <w:p w:rsidR="00612074" w:rsidRDefault="00612074" w:rsidP="00612074">
      <w:pPr>
        <w:pStyle w:val="western"/>
        <w:shd w:val="clear" w:color="auto" w:fill="FFFFFF"/>
        <w:spacing w:before="0" w:after="0"/>
        <w:ind w:firstLine="461"/>
        <w:jc w:val="both"/>
        <w:rPr>
          <w:color w:val="000000"/>
        </w:rPr>
      </w:pPr>
      <w:r>
        <w:rPr>
          <w:color w:val="000000"/>
        </w:rPr>
        <w:t>Звук моего голоса стал слишком громким, потому что Сьюзан отшатнулась.</w:t>
      </w:r>
      <w:r>
        <w:rPr>
          <w:rStyle w:val="apple-converted-space"/>
          <w:color w:val="000000"/>
        </w:rPr>
        <w:t xml:space="preserve"> </w:t>
      </w:r>
      <w:r>
        <w:rPr>
          <w:color w:val="000000"/>
        </w:rPr>
        <w:t>Едва успев успокоиться, я обиженно</w:t>
      </w:r>
      <w:r w:rsidRPr="00BE1D93">
        <w:rPr>
          <w:color w:val="000000"/>
        </w:rPr>
        <w:t xml:space="preserve"> </w:t>
      </w:r>
      <w:r>
        <w:rPr>
          <w:color w:val="000000"/>
        </w:rPr>
        <w:t xml:space="preserve">добавил: </w:t>
      </w:r>
    </w:p>
    <w:p w:rsidR="00612074" w:rsidRDefault="00612074" w:rsidP="00612074">
      <w:pPr>
        <w:pStyle w:val="western"/>
        <w:shd w:val="clear" w:color="auto" w:fill="FFFFFF"/>
        <w:spacing w:before="0" w:after="0"/>
        <w:ind w:firstLine="461"/>
        <w:jc w:val="both"/>
        <w:rPr>
          <w:color w:val="000000"/>
        </w:rPr>
      </w:pPr>
      <w:r w:rsidRPr="002E39F0">
        <w:t>–</w:t>
      </w:r>
      <w:r>
        <w:t xml:space="preserve"> Я </w:t>
      </w:r>
      <w:r w:rsidRPr="009278CF">
        <w:t>думал, что тебе понравилось</w:t>
      </w:r>
      <w:r>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sidRPr="00437495">
        <w:rPr>
          <w:color w:val="000000"/>
        </w:rPr>
        <w:t>Сью</w:t>
      </w:r>
      <w:r>
        <w:rPr>
          <w:color w:val="000000"/>
        </w:rPr>
        <w:t xml:space="preserve"> больше не пятилась от меня, </w:t>
      </w:r>
      <w:r w:rsidRPr="00437495">
        <w:rPr>
          <w:color w:val="000000"/>
        </w:rPr>
        <w:t>но</w:t>
      </w:r>
      <w:r>
        <w:rPr>
          <w:color w:val="000000"/>
        </w:rPr>
        <w:t xml:space="preserve"> стала долго и пристально изучать </w:t>
      </w:r>
      <w:r w:rsidRPr="00437495">
        <w:rPr>
          <w:color w:val="000000"/>
        </w:rPr>
        <w:t>мо</w:t>
      </w:r>
      <w:r>
        <w:rPr>
          <w:color w:val="000000"/>
        </w:rPr>
        <w:t xml:space="preserve">ё </w:t>
      </w:r>
      <w:r w:rsidRPr="00437495">
        <w:rPr>
          <w:color w:val="000000"/>
        </w:rPr>
        <w:t>лицо.</w:t>
      </w:r>
      <w:r w:rsidRPr="009F2332">
        <w:rPr>
          <w:rStyle w:val="apple-converted-space"/>
          <w:color w:val="000000"/>
        </w:rPr>
        <w:t xml:space="preserve"> </w:t>
      </w:r>
      <w:r>
        <w:rPr>
          <w:rStyle w:val="apple-converted-space"/>
          <w:color w:val="000000"/>
        </w:rPr>
        <w:t xml:space="preserve">В её глазах мелькнуло понимание вместе со всплеском гнева. </w:t>
      </w:r>
      <w:r w:rsidRPr="00437495">
        <w:rPr>
          <w:color w:val="000000"/>
        </w:rPr>
        <w:t>Она</w:t>
      </w:r>
      <w:r>
        <w:rPr>
          <w:color w:val="000000"/>
        </w:rPr>
        <w:t xml:space="preserve"> провела рукой сквозь челку, переступила с ноги на ногу</w:t>
      </w:r>
      <w:r w:rsidRPr="00437495">
        <w:rPr>
          <w:color w:val="000000"/>
        </w:rPr>
        <w:t>,</w:t>
      </w:r>
      <w:r>
        <w:rPr>
          <w:color w:val="000000"/>
        </w:rPr>
        <w:t xml:space="preserve"> </w:t>
      </w:r>
      <w:r w:rsidRPr="00437495">
        <w:rPr>
          <w:color w:val="000000"/>
        </w:rPr>
        <w:t>и</w:t>
      </w:r>
      <w:r>
        <w:rPr>
          <w:color w:val="000000"/>
        </w:rPr>
        <w:t xml:space="preserve"> её губы расслабились</w:t>
      </w:r>
      <w:r w:rsidRPr="00437495">
        <w:rPr>
          <w:color w:val="000000"/>
        </w:rPr>
        <w:t>.</w:t>
      </w:r>
      <w:r w:rsidRPr="009F2332">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9278CF">
        <w:t>Я провела ночь здесь по причинам, о которых говорила тебе пятнадцать минут назад. Я поругалась с родителями и убежала. Но у меня не было секса с твоим братом</w:t>
      </w:r>
      <w:r w:rsidRPr="00437495">
        <w:rPr>
          <w:color w:val="000000"/>
        </w:rPr>
        <w:t>.</w:t>
      </w:r>
      <w:r>
        <w:rPr>
          <w:color w:val="000000"/>
        </w:rPr>
        <w:t xml:space="preserve"> </w:t>
      </w:r>
      <w:r w:rsidRPr="002E39F0">
        <w:t>–</w:t>
      </w:r>
      <w:r>
        <w:t xml:space="preserve"> </w:t>
      </w:r>
      <w:r>
        <w:rPr>
          <w:color w:val="000000"/>
        </w:rPr>
        <w:t>Б</w:t>
      </w:r>
      <w:r w:rsidRPr="00437495">
        <w:rPr>
          <w:color w:val="000000"/>
        </w:rPr>
        <w:t>еспомощн</w:t>
      </w:r>
      <w:r>
        <w:rPr>
          <w:color w:val="000000"/>
        </w:rPr>
        <w:t>о посмотрев</w:t>
      </w:r>
      <w:r w:rsidRPr="00437495">
        <w:rPr>
          <w:color w:val="000000"/>
        </w:rPr>
        <w:t>,</w:t>
      </w:r>
      <w:r>
        <w:rPr>
          <w:color w:val="000000"/>
        </w:rPr>
        <w:t xml:space="preserve"> </w:t>
      </w:r>
      <w:r w:rsidRPr="00437495">
        <w:rPr>
          <w:color w:val="000000"/>
        </w:rPr>
        <w:t>она</w:t>
      </w:r>
      <w:r>
        <w:rPr>
          <w:color w:val="000000"/>
        </w:rPr>
        <w:t xml:space="preserve"> вздохнула </w:t>
      </w:r>
      <w:r w:rsidRPr="00437495">
        <w:rPr>
          <w:color w:val="000000"/>
        </w:rPr>
        <w:t>и</w:t>
      </w:r>
      <w:r>
        <w:rPr>
          <w:color w:val="000000"/>
        </w:rPr>
        <w:t xml:space="preserve"> отступила на шаг, устало опустившись </w:t>
      </w:r>
      <w:r w:rsidRPr="00437495">
        <w:rPr>
          <w:color w:val="000000"/>
        </w:rPr>
        <w:t>на</w:t>
      </w:r>
      <w:r>
        <w:rPr>
          <w:color w:val="000000"/>
        </w:rPr>
        <w:t xml:space="preserve"> </w:t>
      </w:r>
      <w:r w:rsidRPr="00437495">
        <w:rPr>
          <w:color w:val="000000"/>
        </w:rPr>
        <w:t>кроват</w:t>
      </w:r>
      <w:r>
        <w:rPr>
          <w:color w:val="000000"/>
        </w:rPr>
        <w:t>ь</w:t>
      </w:r>
      <w:r w:rsidRPr="00437495">
        <w:rPr>
          <w:color w:val="000000"/>
        </w:rPr>
        <w:t>.</w:t>
      </w:r>
      <w:r w:rsidRPr="009F2332">
        <w:rPr>
          <w:rStyle w:val="apple-converted-space"/>
          <w:color w:val="000000"/>
        </w:rPr>
        <w:t xml:space="preserve"> </w:t>
      </w:r>
      <w:r w:rsidRPr="002E39F0">
        <w:t>–</w:t>
      </w:r>
      <w:r>
        <w:t xml:space="preserve">  </w:t>
      </w:r>
      <w:r w:rsidRPr="009278CF">
        <w:t xml:space="preserve">Не могу поверить, что ты действительно так думаешь. И если ты так был в </w:t>
      </w:r>
      <w:r w:rsidRPr="009278CF">
        <w:lastRenderedPageBreak/>
        <w:t>этом уверен, почему не спросил Итана</w:t>
      </w:r>
      <w:r w:rsidRPr="00437495">
        <w:rPr>
          <w:color w:val="000000"/>
        </w:rPr>
        <w:t>?</w:t>
      </w:r>
      <w:r>
        <w:rPr>
          <w:color w:val="000000"/>
        </w:rPr>
        <w:t xml:space="preserve"> </w:t>
      </w:r>
      <w:r w:rsidRPr="002E39F0">
        <w:t>–</w:t>
      </w:r>
      <w:r>
        <w:t xml:space="preserve"> </w:t>
      </w:r>
      <w:r>
        <w:rPr>
          <w:color w:val="000000"/>
        </w:rPr>
        <w:t xml:space="preserve">Её </w:t>
      </w:r>
      <w:r w:rsidRPr="00437495">
        <w:rPr>
          <w:color w:val="000000"/>
        </w:rPr>
        <w:t>голос</w:t>
      </w:r>
      <w:r>
        <w:rPr>
          <w:color w:val="000000"/>
        </w:rPr>
        <w:t xml:space="preserve"> наполнился серьёзным упреком</w:t>
      </w:r>
      <w:r w:rsidRPr="00437495">
        <w:rPr>
          <w:color w:val="000000"/>
        </w:rPr>
        <w:t>.</w:t>
      </w:r>
      <w:r w:rsidRPr="009F2332">
        <w:rPr>
          <w:rStyle w:val="apple-converted-space"/>
          <w:color w:val="000000"/>
        </w:rPr>
        <w:t xml:space="preserve"> </w:t>
      </w:r>
      <w:r w:rsidRPr="002E39F0">
        <w:t>–</w:t>
      </w:r>
      <w:r>
        <w:t xml:space="preserve"> </w:t>
      </w:r>
      <w:r w:rsidRPr="009278CF">
        <w:t xml:space="preserve">Ради </w:t>
      </w:r>
      <w:r>
        <w:t>б</w:t>
      </w:r>
      <w:r w:rsidRPr="009278CF">
        <w:t xml:space="preserve">ога, почему не спросил </w:t>
      </w:r>
      <w:r w:rsidRPr="009278CF">
        <w:rPr>
          <w:i/>
        </w:rPr>
        <w:t>меня</w:t>
      </w:r>
      <w:r w:rsidRPr="00437495">
        <w:rPr>
          <w:color w:val="000000"/>
        </w:rPr>
        <w:t>?</w:t>
      </w:r>
    </w:p>
    <w:p w:rsidR="00612074" w:rsidRDefault="00612074" w:rsidP="00612074">
      <w:pPr>
        <w:pStyle w:val="western"/>
        <w:shd w:val="clear" w:color="auto" w:fill="FFFFFF"/>
        <w:spacing w:before="0" w:after="0"/>
        <w:ind w:firstLine="461"/>
        <w:jc w:val="both"/>
        <w:rPr>
          <w:color w:val="000000"/>
        </w:rPr>
      </w:pPr>
      <w:r>
        <w:rPr>
          <w:i/>
          <w:iCs/>
          <w:color w:val="000000"/>
        </w:rPr>
        <w:t>Потому что мне было настолько больно, что я даже думал, что больше никогда снова не заговорю с тобой.</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 xml:space="preserve">Когда она сказала всё это, </w:t>
      </w:r>
      <w:r w:rsidRPr="00437495">
        <w:rPr>
          <w:color w:val="000000"/>
        </w:rPr>
        <w:t>я</w:t>
      </w:r>
      <w:r>
        <w:rPr>
          <w:color w:val="000000"/>
        </w:rPr>
        <w:t xml:space="preserve"> </w:t>
      </w:r>
      <w:r w:rsidRPr="00437495">
        <w:rPr>
          <w:color w:val="000000"/>
        </w:rPr>
        <w:t>вдруг</w:t>
      </w:r>
      <w:r>
        <w:rPr>
          <w:color w:val="000000"/>
        </w:rPr>
        <w:t xml:space="preserve"> </w:t>
      </w:r>
      <w:r w:rsidRPr="00437495">
        <w:rPr>
          <w:color w:val="000000"/>
        </w:rPr>
        <w:t>почувствовал,</w:t>
      </w:r>
      <w:r>
        <w:rPr>
          <w:color w:val="000000"/>
        </w:rPr>
        <w:t xml:space="preserve"> </w:t>
      </w:r>
      <w:r w:rsidRPr="00437495">
        <w:rPr>
          <w:color w:val="000000"/>
        </w:rPr>
        <w:t>как</w:t>
      </w:r>
      <w:r>
        <w:rPr>
          <w:color w:val="000000"/>
        </w:rPr>
        <w:t xml:space="preserve">ой я клинический </w:t>
      </w:r>
      <w:r w:rsidRPr="00437495">
        <w:rPr>
          <w:color w:val="000000"/>
        </w:rPr>
        <w:t>идиот.</w:t>
      </w:r>
      <w:r w:rsidRPr="009F2332">
        <w:rPr>
          <w:rStyle w:val="apple-converted-space"/>
          <w:color w:val="000000"/>
        </w:rPr>
        <w:t xml:space="preserve"> </w:t>
      </w:r>
      <w:r w:rsidRPr="00437495">
        <w:rPr>
          <w:color w:val="000000"/>
        </w:rPr>
        <w:t>Она</w:t>
      </w:r>
      <w:r w:rsidRPr="009F2332">
        <w:rPr>
          <w:rStyle w:val="apple-converted-space"/>
          <w:color w:val="000000"/>
        </w:rPr>
        <w:t xml:space="preserve"> </w:t>
      </w:r>
      <w:r>
        <w:rPr>
          <w:rStyle w:val="apple-converted-space"/>
          <w:color w:val="000000"/>
        </w:rPr>
        <w:t>же</w:t>
      </w:r>
      <w:r>
        <w:rPr>
          <w:color w:val="000000"/>
        </w:rPr>
        <w:t xml:space="preserve"> </w:t>
      </w:r>
      <w:r w:rsidRPr="00437495">
        <w:rPr>
          <w:color w:val="000000"/>
        </w:rPr>
        <w:t>прислал</w:t>
      </w:r>
      <w:r>
        <w:rPr>
          <w:color w:val="000000"/>
        </w:rPr>
        <w:t xml:space="preserve">а мне сообщение утром </w:t>
      </w:r>
      <w:r w:rsidRPr="00437495">
        <w:rPr>
          <w:color w:val="000000"/>
        </w:rPr>
        <w:t>в</w:t>
      </w:r>
      <w:r>
        <w:rPr>
          <w:color w:val="000000"/>
        </w:rPr>
        <w:t xml:space="preserve"> </w:t>
      </w:r>
      <w:r w:rsidRPr="00437495">
        <w:rPr>
          <w:color w:val="000000"/>
        </w:rPr>
        <w:t>минувшее</w:t>
      </w:r>
      <w:r>
        <w:rPr>
          <w:color w:val="000000"/>
        </w:rPr>
        <w:t xml:space="preserve"> </w:t>
      </w:r>
      <w:r w:rsidRPr="00437495">
        <w:rPr>
          <w:color w:val="000000"/>
        </w:rPr>
        <w:t>воскресенье.</w:t>
      </w:r>
      <w:r w:rsidRPr="009F2332">
        <w:rPr>
          <w:rStyle w:val="apple-converted-space"/>
          <w:color w:val="000000"/>
        </w:rPr>
        <w:t xml:space="preserve"> </w:t>
      </w:r>
      <w:r>
        <w:rPr>
          <w:rStyle w:val="apple-converted-space"/>
          <w:color w:val="000000"/>
        </w:rPr>
        <w:t xml:space="preserve">Как бы всё было, </w:t>
      </w:r>
      <w:r w:rsidRPr="00437495">
        <w:rPr>
          <w:color w:val="000000"/>
        </w:rPr>
        <w:t>если</w:t>
      </w:r>
      <w:r>
        <w:rPr>
          <w:color w:val="000000"/>
        </w:rPr>
        <w:t xml:space="preserve"> </w:t>
      </w:r>
      <w:r w:rsidRPr="00437495">
        <w:rPr>
          <w:color w:val="000000"/>
        </w:rPr>
        <w:t>бы</w:t>
      </w:r>
      <w:r>
        <w:rPr>
          <w:color w:val="000000"/>
        </w:rPr>
        <w:t xml:space="preserve"> </w:t>
      </w:r>
      <w:r w:rsidRPr="00437495">
        <w:rPr>
          <w:color w:val="000000"/>
        </w:rPr>
        <w:t>я</w:t>
      </w:r>
      <w:r>
        <w:rPr>
          <w:color w:val="000000"/>
        </w:rPr>
        <w:t xml:space="preserve"> </w:t>
      </w:r>
      <w:r w:rsidRPr="00437495">
        <w:rPr>
          <w:color w:val="000000"/>
        </w:rPr>
        <w:t>ответил</w:t>
      </w:r>
      <w:r>
        <w:rPr>
          <w:color w:val="000000"/>
        </w:rPr>
        <w:t xml:space="preserve"> </w:t>
      </w:r>
      <w:r w:rsidRPr="00437495">
        <w:rPr>
          <w:color w:val="000000"/>
        </w:rPr>
        <w:t>на</w:t>
      </w:r>
      <w:r>
        <w:rPr>
          <w:color w:val="000000"/>
        </w:rPr>
        <w:t xml:space="preserve"> него</w:t>
      </w:r>
      <w:r w:rsidRPr="00437495">
        <w:rPr>
          <w:color w:val="000000"/>
        </w:rPr>
        <w:t>?</w:t>
      </w:r>
      <w:r w:rsidRPr="009F2332">
        <w:rPr>
          <w:rStyle w:val="apple-converted-space"/>
          <w:color w:val="000000"/>
        </w:rPr>
        <w:t xml:space="preserve"> </w:t>
      </w:r>
    </w:p>
    <w:p w:rsidR="00612074" w:rsidRPr="00786F37" w:rsidRDefault="00612074" w:rsidP="00612074">
      <w:pPr>
        <w:pStyle w:val="western"/>
        <w:shd w:val="clear" w:color="auto" w:fill="FFFFFF"/>
        <w:spacing w:before="0" w:after="0"/>
        <w:ind w:firstLine="461"/>
        <w:jc w:val="both"/>
        <w:rPr>
          <w:color w:val="000000"/>
        </w:rPr>
      </w:pPr>
      <w:r w:rsidRPr="002E39F0">
        <w:t>–</w:t>
      </w:r>
      <w:r>
        <w:t xml:space="preserve"> </w:t>
      </w:r>
      <w:r w:rsidRPr="009278CF">
        <w:t>Ты говоришь, я мучился без причины</w:t>
      </w:r>
      <w:r w:rsidRPr="00786F37">
        <w:rPr>
          <w:color w:val="000000"/>
        </w:rPr>
        <w:t>?</w:t>
      </w:r>
    </w:p>
    <w:p w:rsidR="00612074" w:rsidRDefault="00612074" w:rsidP="00612074">
      <w:pPr>
        <w:pStyle w:val="western"/>
        <w:shd w:val="clear" w:color="auto" w:fill="FFFFFF"/>
        <w:spacing w:before="0" w:after="0"/>
        <w:ind w:firstLine="461"/>
        <w:jc w:val="both"/>
        <w:rPr>
          <w:color w:val="000000"/>
        </w:rPr>
      </w:pPr>
      <w:r>
        <w:rPr>
          <w:color w:val="000000"/>
        </w:rPr>
        <w:t>На её лице отразилось разочарование, и она покраснела</w:t>
      </w:r>
      <w:r w:rsidRPr="006C7997">
        <w:rPr>
          <w:color w:val="000000"/>
        </w:rPr>
        <w:t xml:space="preserve">. </w:t>
      </w:r>
    </w:p>
    <w:p w:rsidR="00612074" w:rsidRDefault="00612074" w:rsidP="00612074">
      <w:pPr>
        <w:pStyle w:val="western"/>
        <w:shd w:val="clear" w:color="auto" w:fill="FFFFFF"/>
        <w:spacing w:before="0" w:after="0"/>
        <w:ind w:firstLine="461"/>
        <w:jc w:val="both"/>
      </w:pPr>
      <w:r w:rsidRPr="002E39F0">
        <w:t>–</w:t>
      </w:r>
      <w:r>
        <w:t xml:space="preserve"> </w:t>
      </w:r>
      <w:r w:rsidRPr="009278CF">
        <w:t>Я говорю, пожалуйста, хоть один раз в жизни подумай, прежде чем что</w:t>
      </w:r>
      <w:r>
        <w:t>-</w:t>
      </w:r>
      <w:r w:rsidRPr="009278CF">
        <w:t>то делать? Ты представляешь, какая у меня была ужасная неделя из</w:t>
      </w:r>
      <w:r>
        <w:t>-</w:t>
      </w:r>
      <w:r w:rsidRPr="009278CF">
        <w:t>за тебя</w:t>
      </w:r>
      <w:r w:rsidRPr="006C7997">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sidRPr="00437495">
        <w:rPr>
          <w:color w:val="000000"/>
        </w:rPr>
        <w:t>Из-за</w:t>
      </w:r>
      <w:r w:rsidRPr="009F2332">
        <w:rPr>
          <w:rStyle w:val="apple-converted-space"/>
          <w:color w:val="000000"/>
        </w:rPr>
        <w:t xml:space="preserve"> </w:t>
      </w:r>
      <w:r w:rsidRPr="00940B42">
        <w:rPr>
          <w:i/>
          <w:color w:val="000000"/>
        </w:rPr>
        <w:t>меня</w:t>
      </w:r>
      <w:r w:rsidRPr="00437495">
        <w:rPr>
          <w:color w:val="000000"/>
        </w:rPr>
        <w:t>?</w:t>
      </w:r>
      <w:r w:rsidRPr="009F2332">
        <w:rPr>
          <w:rStyle w:val="apple-converted-space"/>
          <w:color w:val="000000"/>
        </w:rPr>
        <w:t xml:space="preserve"> </w:t>
      </w:r>
      <w:r w:rsidRPr="00437495">
        <w:rPr>
          <w:color w:val="000000"/>
        </w:rPr>
        <w:t>Бро</w:t>
      </w:r>
      <w:r>
        <w:rPr>
          <w:color w:val="000000"/>
        </w:rPr>
        <w:t>сив на неё взгляд</w:t>
      </w:r>
      <w:r w:rsidRPr="00437495">
        <w:rPr>
          <w:color w:val="000000"/>
        </w:rPr>
        <w:t>,</w:t>
      </w:r>
      <w:r>
        <w:rPr>
          <w:color w:val="000000"/>
        </w:rPr>
        <w:t xml:space="preserve"> </w:t>
      </w:r>
      <w:r w:rsidRPr="00437495">
        <w:rPr>
          <w:color w:val="000000"/>
        </w:rPr>
        <w:t>я</w:t>
      </w:r>
      <w:r>
        <w:rPr>
          <w:color w:val="000000"/>
        </w:rPr>
        <w:t xml:space="preserve"> шагнул назад, оперся об подоконник </w:t>
      </w:r>
      <w:r w:rsidRPr="00437495">
        <w:rPr>
          <w:color w:val="000000"/>
        </w:rPr>
        <w:t>и</w:t>
      </w:r>
      <w:r>
        <w:rPr>
          <w:color w:val="000000"/>
        </w:rPr>
        <w:t xml:space="preserve"> </w:t>
      </w:r>
      <w:r w:rsidRPr="00437495">
        <w:rPr>
          <w:color w:val="000000"/>
        </w:rPr>
        <w:t>схватил</w:t>
      </w:r>
      <w:r>
        <w:rPr>
          <w:color w:val="000000"/>
        </w:rPr>
        <w:t xml:space="preserve">ся руками за его выступающую </w:t>
      </w:r>
      <w:r w:rsidRPr="00437495">
        <w:rPr>
          <w:color w:val="000000"/>
        </w:rPr>
        <w:t>холодн</w:t>
      </w:r>
      <w:r>
        <w:rPr>
          <w:color w:val="000000"/>
        </w:rPr>
        <w:t>ую часть</w:t>
      </w:r>
      <w:r w:rsidRPr="00437495">
        <w:rPr>
          <w:color w:val="000000"/>
        </w:rPr>
        <w:t>.</w:t>
      </w:r>
      <w:r w:rsidRPr="009F2332">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9278CF">
        <w:t>Что ты имеешь в виду? Я думал, ты страдаешь из</w:t>
      </w:r>
      <w:r>
        <w:t>-</w:t>
      </w:r>
      <w:r w:rsidRPr="009278CF">
        <w:t>за родителей</w:t>
      </w:r>
      <w:r w:rsidRPr="00437495">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 xml:space="preserve">В её глазах вдруг отразился ужас, </w:t>
      </w:r>
      <w:r w:rsidRPr="00437495">
        <w:rPr>
          <w:color w:val="000000"/>
        </w:rPr>
        <w:t>и</w:t>
      </w:r>
      <w:r>
        <w:rPr>
          <w:color w:val="000000"/>
        </w:rPr>
        <w:t xml:space="preserve"> </w:t>
      </w:r>
      <w:r w:rsidRPr="00437495">
        <w:rPr>
          <w:color w:val="000000"/>
        </w:rPr>
        <w:t>она</w:t>
      </w:r>
      <w:r>
        <w:rPr>
          <w:color w:val="000000"/>
        </w:rPr>
        <w:t xml:space="preserve"> </w:t>
      </w:r>
      <w:r w:rsidRPr="00437495">
        <w:rPr>
          <w:color w:val="000000"/>
        </w:rPr>
        <w:t>поджала</w:t>
      </w:r>
      <w:r>
        <w:rPr>
          <w:color w:val="000000"/>
        </w:rPr>
        <w:t xml:space="preserve"> </w:t>
      </w:r>
      <w:r w:rsidRPr="00437495">
        <w:rPr>
          <w:color w:val="000000"/>
        </w:rPr>
        <w:t>губы.</w:t>
      </w:r>
      <w:r w:rsidRPr="009F2332">
        <w:rPr>
          <w:rStyle w:val="apple-converted-space"/>
          <w:color w:val="000000"/>
        </w:rPr>
        <w:t xml:space="preserve"> </w:t>
      </w:r>
      <w:r w:rsidRPr="00437495">
        <w:rPr>
          <w:color w:val="000000"/>
        </w:rPr>
        <w:t>Если</w:t>
      </w:r>
      <w:r>
        <w:rPr>
          <w:color w:val="000000"/>
        </w:rPr>
        <w:t xml:space="preserve"> </w:t>
      </w:r>
      <w:r w:rsidRPr="00437495">
        <w:rPr>
          <w:color w:val="000000"/>
        </w:rPr>
        <w:t>бы</w:t>
      </w:r>
      <w:r>
        <w:rPr>
          <w:color w:val="000000"/>
        </w:rPr>
        <w:t xml:space="preserve"> </w:t>
      </w:r>
      <w:r w:rsidRPr="00437495">
        <w:rPr>
          <w:color w:val="000000"/>
        </w:rPr>
        <w:t>я</w:t>
      </w:r>
      <w:r>
        <w:rPr>
          <w:color w:val="000000"/>
        </w:rPr>
        <w:t xml:space="preserve"> </w:t>
      </w:r>
      <w:r w:rsidRPr="00437495">
        <w:rPr>
          <w:color w:val="000000"/>
        </w:rPr>
        <w:t>не</w:t>
      </w:r>
      <w:r>
        <w:rPr>
          <w:color w:val="000000"/>
        </w:rPr>
        <w:t xml:space="preserve"> </w:t>
      </w:r>
      <w:r w:rsidRPr="00437495">
        <w:rPr>
          <w:color w:val="000000"/>
        </w:rPr>
        <w:t>знал</w:t>
      </w:r>
      <w:r>
        <w:rPr>
          <w:color w:val="000000"/>
        </w:rPr>
        <w:t xml:space="preserve"> её </w:t>
      </w:r>
      <w:r w:rsidRPr="00437495">
        <w:rPr>
          <w:color w:val="000000"/>
        </w:rPr>
        <w:t>лучше,</w:t>
      </w:r>
      <w:r>
        <w:rPr>
          <w:color w:val="000000"/>
        </w:rPr>
        <w:t xml:space="preserve"> </w:t>
      </w:r>
      <w:r w:rsidRPr="00437495">
        <w:rPr>
          <w:color w:val="000000"/>
        </w:rPr>
        <w:t>я</w:t>
      </w:r>
      <w:r>
        <w:rPr>
          <w:color w:val="000000"/>
        </w:rPr>
        <w:t xml:space="preserve"> </w:t>
      </w:r>
      <w:r w:rsidRPr="00437495">
        <w:rPr>
          <w:color w:val="000000"/>
        </w:rPr>
        <w:t>бы</w:t>
      </w:r>
      <w:r>
        <w:rPr>
          <w:color w:val="000000"/>
        </w:rPr>
        <w:t xml:space="preserve"> </w:t>
      </w:r>
      <w:r w:rsidRPr="00437495">
        <w:rPr>
          <w:color w:val="000000"/>
        </w:rPr>
        <w:t>подумал,</w:t>
      </w:r>
      <w:r>
        <w:rPr>
          <w:color w:val="000000"/>
        </w:rPr>
        <w:t xml:space="preserve"> </w:t>
      </w:r>
      <w:r w:rsidRPr="00437495">
        <w:rPr>
          <w:color w:val="000000"/>
        </w:rPr>
        <w:t>что</w:t>
      </w:r>
      <w:r>
        <w:rPr>
          <w:color w:val="000000"/>
        </w:rPr>
        <w:t xml:space="preserve"> сейчас </w:t>
      </w:r>
      <w:r w:rsidRPr="00437495">
        <w:rPr>
          <w:color w:val="000000"/>
        </w:rPr>
        <w:t>она</w:t>
      </w:r>
      <w:r>
        <w:rPr>
          <w:color w:val="000000"/>
        </w:rPr>
        <w:t xml:space="preserve"> </w:t>
      </w:r>
      <w:r w:rsidRPr="00437495">
        <w:rPr>
          <w:color w:val="000000"/>
        </w:rPr>
        <w:t>хо</w:t>
      </w:r>
      <w:r>
        <w:rPr>
          <w:color w:val="000000"/>
        </w:rPr>
        <w:t xml:space="preserve">чет </w:t>
      </w:r>
      <w:r w:rsidRPr="00437495">
        <w:rPr>
          <w:color w:val="000000"/>
        </w:rPr>
        <w:t>забрать</w:t>
      </w:r>
      <w:r>
        <w:rPr>
          <w:color w:val="000000"/>
        </w:rPr>
        <w:t xml:space="preserve"> </w:t>
      </w:r>
      <w:r w:rsidRPr="00437495">
        <w:rPr>
          <w:color w:val="000000"/>
        </w:rPr>
        <w:t>все</w:t>
      </w:r>
      <w:r>
        <w:rPr>
          <w:color w:val="000000"/>
        </w:rPr>
        <w:t xml:space="preserve"> только что сказанные слова обратно</w:t>
      </w:r>
      <w:r w:rsidRPr="00437495">
        <w:rPr>
          <w:color w:val="000000"/>
        </w:rPr>
        <w:t>.</w:t>
      </w:r>
      <w:r>
        <w:rPr>
          <w:color w:val="000000"/>
        </w:rPr>
        <w:t xml:space="preserve"> </w:t>
      </w:r>
      <w:proofErr w:type="gramStart"/>
      <w:r>
        <w:rPr>
          <w:color w:val="000000"/>
        </w:rPr>
        <w:t>Она</w:t>
      </w:r>
      <w:proofErr w:type="gramEnd"/>
      <w:r>
        <w:rPr>
          <w:color w:val="000000"/>
        </w:rPr>
        <w:t xml:space="preserve"> молча посмотрела на меня и, </w:t>
      </w:r>
      <w:r w:rsidRPr="00437495">
        <w:rPr>
          <w:color w:val="000000"/>
        </w:rPr>
        <w:t>избегая</w:t>
      </w:r>
      <w:r>
        <w:rPr>
          <w:color w:val="000000"/>
        </w:rPr>
        <w:t xml:space="preserve"> </w:t>
      </w:r>
      <w:r w:rsidRPr="00437495">
        <w:rPr>
          <w:color w:val="000000"/>
        </w:rPr>
        <w:t>моего</w:t>
      </w:r>
      <w:r>
        <w:rPr>
          <w:color w:val="000000"/>
        </w:rPr>
        <w:t xml:space="preserve"> </w:t>
      </w:r>
      <w:r w:rsidRPr="00437495">
        <w:rPr>
          <w:color w:val="000000"/>
        </w:rPr>
        <w:t>взгляда</w:t>
      </w:r>
      <w:r>
        <w:rPr>
          <w:color w:val="000000"/>
        </w:rPr>
        <w:t>, опустила лицо, уткнувшись лбом в ладони</w:t>
      </w:r>
      <w:r w:rsidRPr="00437495">
        <w:rPr>
          <w:color w:val="000000"/>
        </w:rPr>
        <w:t>.</w:t>
      </w:r>
      <w:r w:rsidRPr="009F2332">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9278CF">
        <w:t>Да</w:t>
      </w:r>
      <w:r>
        <w:t>,</w:t>
      </w:r>
      <w:r w:rsidRPr="009278CF">
        <w:t xml:space="preserve"> и </w:t>
      </w:r>
      <w:r>
        <w:t>из-за них</w:t>
      </w:r>
      <w:r w:rsidRPr="009278CF">
        <w:t xml:space="preserve"> тоже</w:t>
      </w:r>
      <w:r>
        <w:t>,</w:t>
      </w:r>
      <w:r w:rsidRPr="002E39F0">
        <w:t xml:space="preserve"> –</w:t>
      </w:r>
      <w:r>
        <w:rPr>
          <w:color w:val="000000"/>
        </w:rPr>
        <w:t xml:space="preserve"> п</w:t>
      </w:r>
      <w:r w:rsidRPr="00437495">
        <w:rPr>
          <w:color w:val="000000"/>
        </w:rPr>
        <w:t>робормотала</w:t>
      </w:r>
      <w:r>
        <w:rPr>
          <w:color w:val="000000"/>
        </w:rPr>
        <w:t xml:space="preserve"> </w:t>
      </w:r>
      <w:r w:rsidRPr="00437495">
        <w:rPr>
          <w:color w:val="000000"/>
        </w:rPr>
        <w:t>она</w:t>
      </w:r>
      <w:r>
        <w:rPr>
          <w:color w:val="000000"/>
        </w:rPr>
        <w:t xml:space="preserve"> </w:t>
      </w:r>
      <w:r w:rsidRPr="00437495">
        <w:rPr>
          <w:color w:val="000000"/>
        </w:rPr>
        <w:t>в</w:t>
      </w:r>
      <w:r>
        <w:rPr>
          <w:color w:val="000000"/>
        </w:rPr>
        <w:t xml:space="preserve"> </w:t>
      </w:r>
      <w:r w:rsidRPr="00437495">
        <w:rPr>
          <w:color w:val="000000"/>
        </w:rPr>
        <w:t>манжет</w:t>
      </w:r>
      <w:r>
        <w:rPr>
          <w:color w:val="000000"/>
        </w:rPr>
        <w:t xml:space="preserve">ы рукавов своей </w:t>
      </w:r>
      <w:r w:rsidRPr="00437495">
        <w:rPr>
          <w:color w:val="000000"/>
        </w:rPr>
        <w:t>розовой</w:t>
      </w:r>
      <w:r>
        <w:rPr>
          <w:color w:val="000000"/>
        </w:rPr>
        <w:t xml:space="preserve"> </w:t>
      </w:r>
      <w:r w:rsidRPr="00437495">
        <w:rPr>
          <w:color w:val="000000"/>
        </w:rPr>
        <w:t>толстовки.</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9278CF">
        <w:t xml:space="preserve">И что </w:t>
      </w:r>
      <w:r>
        <w:t>мне теперь</w:t>
      </w:r>
      <w:r w:rsidRPr="009278CF">
        <w:t xml:space="preserve"> с этим</w:t>
      </w:r>
      <w:r>
        <w:t xml:space="preserve"> делать</w:t>
      </w:r>
      <w:r w:rsidRPr="00437495">
        <w:rPr>
          <w:color w:val="000000"/>
        </w:rPr>
        <w:t>?</w:t>
      </w:r>
      <w:r>
        <w:t xml:space="preserve"> </w:t>
      </w:r>
      <w:r w:rsidRPr="002E39F0">
        <w:t>–</w:t>
      </w:r>
      <w:r>
        <w:rPr>
          <w:color w:val="000000"/>
        </w:rPr>
        <w:t xml:space="preserve"> Мне нужен был ответ, и прямо в эту минуту</w:t>
      </w:r>
      <w:r w:rsidRPr="00437495">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Она не подняла глаз.</w:t>
      </w:r>
      <w:r>
        <w:rPr>
          <w:rStyle w:val="apple-converted-space"/>
          <w:color w:val="000000"/>
        </w:rPr>
        <w:t xml:space="preserve"> </w:t>
      </w:r>
    </w:p>
    <w:p w:rsidR="00612074" w:rsidRPr="00402152" w:rsidRDefault="00612074" w:rsidP="00612074">
      <w:pPr>
        <w:pStyle w:val="western"/>
        <w:shd w:val="clear" w:color="auto" w:fill="FFFFFF"/>
        <w:spacing w:before="0" w:after="0"/>
        <w:ind w:firstLine="461"/>
        <w:jc w:val="both"/>
        <w:rPr>
          <w:color w:val="000000"/>
        </w:rPr>
      </w:pPr>
      <w:r w:rsidRPr="002E39F0">
        <w:t>–</w:t>
      </w:r>
      <w:r>
        <w:t xml:space="preserve"> </w:t>
      </w:r>
      <w:r w:rsidRPr="009278CF">
        <w:t>Ничего. Забудь</w:t>
      </w:r>
      <w:r w:rsidRPr="00402152">
        <w:rPr>
          <w:color w:val="000000"/>
        </w:rPr>
        <w:t>.</w:t>
      </w:r>
    </w:p>
    <w:p w:rsidR="00612074" w:rsidRPr="00402152" w:rsidRDefault="00612074" w:rsidP="00612074">
      <w:pPr>
        <w:pStyle w:val="western"/>
        <w:shd w:val="clear" w:color="auto" w:fill="FFFFFF"/>
        <w:spacing w:before="0" w:after="0"/>
        <w:ind w:firstLine="461"/>
        <w:jc w:val="both"/>
        <w:rPr>
          <w:color w:val="000000"/>
        </w:rPr>
      </w:pPr>
      <w:r>
        <w:rPr>
          <w:i/>
          <w:iCs/>
          <w:color w:val="000000"/>
        </w:rPr>
        <w:t>Ага</w:t>
      </w:r>
      <w:r w:rsidRPr="00402152">
        <w:rPr>
          <w:i/>
          <w:iCs/>
          <w:color w:val="000000"/>
        </w:rPr>
        <w:t xml:space="preserve">, </w:t>
      </w:r>
      <w:r>
        <w:rPr>
          <w:i/>
          <w:iCs/>
          <w:color w:val="000000"/>
        </w:rPr>
        <w:t>как</w:t>
      </w:r>
      <w:r w:rsidRPr="00402152">
        <w:rPr>
          <w:i/>
          <w:iCs/>
          <w:color w:val="000000"/>
        </w:rPr>
        <w:t xml:space="preserve"> </w:t>
      </w:r>
      <w:r>
        <w:rPr>
          <w:i/>
          <w:iCs/>
          <w:color w:val="000000"/>
        </w:rPr>
        <w:t>же</w:t>
      </w:r>
      <w:r w:rsidRPr="00402152">
        <w:rPr>
          <w:i/>
          <w:iCs/>
          <w:color w:val="000000"/>
        </w:rPr>
        <w:t>!</w:t>
      </w:r>
    </w:p>
    <w:p w:rsidR="00612074" w:rsidRPr="007846F4" w:rsidRDefault="00612074" w:rsidP="00612074">
      <w:pPr>
        <w:pStyle w:val="western"/>
        <w:shd w:val="clear" w:color="auto" w:fill="FFFFFF"/>
        <w:spacing w:before="0" w:after="0"/>
        <w:ind w:firstLine="461"/>
        <w:jc w:val="both"/>
        <w:rPr>
          <w:color w:val="000000"/>
        </w:rPr>
      </w:pPr>
      <w:r w:rsidRPr="00437495">
        <w:rPr>
          <w:color w:val="000000"/>
        </w:rPr>
        <w:t>Она</w:t>
      </w:r>
      <w:r>
        <w:rPr>
          <w:color w:val="000000"/>
        </w:rPr>
        <w:t xml:space="preserve"> </w:t>
      </w:r>
      <w:r w:rsidRPr="00437495">
        <w:rPr>
          <w:color w:val="000000"/>
        </w:rPr>
        <w:t>не</w:t>
      </w:r>
      <w:r>
        <w:rPr>
          <w:color w:val="000000"/>
        </w:rPr>
        <w:t xml:space="preserve"> </w:t>
      </w:r>
      <w:r w:rsidRPr="00437495">
        <w:rPr>
          <w:color w:val="000000"/>
        </w:rPr>
        <w:t>мо</w:t>
      </w:r>
      <w:r>
        <w:rPr>
          <w:color w:val="000000"/>
        </w:rPr>
        <w:t xml:space="preserve">жет </w:t>
      </w:r>
      <w:r w:rsidRPr="00437495">
        <w:rPr>
          <w:color w:val="000000"/>
        </w:rPr>
        <w:t>прийти</w:t>
      </w:r>
      <w:r>
        <w:rPr>
          <w:color w:val="000000"/>
        </w:rPr>
        <w:t xml:space="preserve"> </w:t>
      </w:r>
      <w:r w:rsidRPr="00437495">
        <w:rPr>
          <w:color w:val="000000"/>
        </w:rPr>
        <w:t>сюда</w:t>
      </w:r>
      <w:r>
        <w:rPr>
          <w:color w:val="000000"/>
        </w:rPr>
        <w:t>, оказаться в моих руках сломленной и разбитой</w:t>
      </w:r>
      <w:r w:rsidRPr="00437495">
        <w:rPr>
          <w:color w:val="000000"/>
        </w:rPr>
        <w:t>,</w:t>
      </w:r>
      <w:r>
        <w:rPr>
          <w:color w:val="000000"/>
        </w:rPr>
        <w:t xml:space="preserve"> </w:t>
      </w:r>
      <w:r w:rsidRPr="00437495">
        <w:rPr>
          <w:color w:val="000000"/>
        </w:rPr>
        <w:t>позвол</w:t>
      </w:r>
      <w:r>
        <w:rPr>
          <w:color w:val="000000"/>
        </w:rPr>
        <w:t xml:space="preserve">ив </w:t>
      </w:r>
      <w:r w:rsidRPr="00437495">
        <w:rPr>
          <w:color w:val="000000"/>
        </w:rPr>
        <w:t>мне</w:t>
      </w:r>
      <w:r>
        <w:rPr>
          <w:color w:val="000000"/>
        </w:rPr>
        <w:t xml:space="preserve"> под</w:t>
      </w:r>
      <w:r w:rsidRPr="00437495">
        <w:rPr>
          <w:color w:val="000000"/>
        </w:rPr>
        <w:t>держать</w:t>
      </w:r>
      <w:r>
        <w:rPr>
          <w:color w:val="000000"/>
        </w:rPr>
        <w:t xml:space="preserve"> </w:t>
      </w:r>
      <w:r w:rsidRPr="00437495">
        <w:rPr>
          <w:color w:val="000000"/>
        </w:rPr>
        <w:t>и</w:t>
      </w:r>
      <w:r>
        <w:rPr>
          <w:color w:val="000000"/>
        </w:rPr>
        <w:t xml:space="preserve"> </w:t>
      </w:r>
      <w:r w:rsidRPr="00437495">
        <w:rPr>
          <w:color w:val="000000"/>
        </w:rPr>
        <w:t>успокоить</w:t>
      </w:r>
      <w:r>
        <w:rPr>
          <w:color w:val="000000"/>
        </w:rPr>
        <w:t xml:space="preserve"> </w:t>
      </w:r>
      <w:r w:rsidRPr="00437495">
        <w:rPr>
          <w:color w:val="000000"/>
        </w:rPr>
        <w:t>е</w:t>
      </w:r>
      <w:r>
        <w:rPr>
          <w:color w:val="000000"/>
        </w:rPr>
        <w:t>ё</w:t>
      </w:r>
      <w:r w:rsidRPr="00437495">
        <w:rPr>
          <w:color w:val="000000"/>
        </w:rPr>
        <w:t>,</w:t>
      </w:r>
      <w:r>
        <w:rPr>
          <w:color w:val="000000"/>
        </w:rPr>
        <w:t xml:space="preserve"> </w:t>
      </w:r>
      <w:r w:rsidRPr="00437495">
        <w:rPr>
          <w:color w:val="000000"/>
        </w:rPr>
        <w:t>а</w:t>
      </w:r>
      <w:r>
        <w:rPr>
          <w:color w:val="000000"/>
        </w:rPr>
        <w:t xml:space="preserve"> </w:t>
      </w:r>
      <w:r w:rsidRPr="00437495">
        <w:rPr>
          <w:color w:val="000000"/>
        </w:rPr>
        <w:t>затем</w:t>
      </w:r>
      <w:r>
        <w:rPr>
          <w:color w:val="000000"/>
        </w:rPr>
        <w:t xml:space="preserve">, когда всё стало таким сложным, пойти </w:t>
      </w:r>
      <w:proofErr w:type="gramStart"/>
      <w:r>
        <w:rPr>
          <w:color w:val="000000"/>
        </w:rPr>
        <w:t>на</w:t>
      </w:r>
      <w:proofErr w:type="gramEnd"/>
      <w:r>
        <w:rPr>
          <w:color w:val="000000"/>
        </w:rPr>
        <w:t xml:space="preserve"> попятную</w:t>
      </w:r>
      <w:r w:rsidRPr="00437495">
        <w:rPr>
          <w:color w:val="000000"/>
        </w:rPr>
        <w:t>.</w:t>
      </w:r>
      <w:r w:rsidRPr="009F2332">
        <w:rPr>
          <w:rStyle w:val="apple-converted-space"/>
          <w:color w:val="000000"/>
        </w:rPr>
        <w:t xml:space="preserve"> </w:t>
      </w:r>
      <w:r>
        <w:rPr>
          <w:rStyle w:val="apple-converted-space"/>
          <w:color w:val="000000"/>
        </w:rPr>
        <w:t>Она переживала из-за развода</w:t>
      </w:r>
      <w:r>
        <w:rPr>
          <w:color w:val="000000"/>
        </w:rPr>
        <w:t xml:space="preserve"> </w:t>
      </w:r>
      <w:r w:rsidRPr="00437495">
        <w:rPr>
          <w:color w:val="000000"/>
        </w:rPr>
        <w:t>родителей,</w:t>
      </w:r>
      <w:r>
        <w:rPr>
          <w:color w:val="000000"/>
        </w:rPr>
        <w:t xml:space="preserve"> </w:t>
      </w:r>
      <w:r w:rsidRPr="00437495">
        <w:rPr>
          <w:color w:val="000000"/>
        </w:rPr>
        <w:t>но</w:t>
      </w:r>
      <w:r>
        <w:rPr>
          <w:color w:val="000000"/>
        </w:rPr>
        <w:t xml:space="preserve"> </w:t>
      </w:r>
      <w:r w:rsidRPr="00437495">
        <w:rPr>
          <w:color w:val="000000"/>
        </w:rPr>
        <w:t>друг</w:t>
      </w:r>
      <w:r>
        <w:rPr>
          <w:color w:val="000000"/>
        </w:rPr>
        <w:t xml:space="preserve">ой её проблемой был </w:t>
      </w:r>
      <w:r w:rsidRPr="00267B5B">
        <w:rPr>
          <w:i/>
          <w:color w:val="000000"/>
        </w:rPr>
        <w:t>я</w:t>
      </w:r>
      <w:r w:rsidRPr="00437495">
        <w:rPr>
          <w:color w:val="000000"/>
        </w:rPr>
        <w:t>.</w:t>
      </w:r>
      <w:r w:rsidRPr="009F2332">
        <w:rPr>
          <w:rStyle w:val="apple-converted-space"/>
          <w:color w:val="000000"/>
        </w:rPr>
        <w:t xml:space="preserve"> </w:t>
      </w:r>
      <w:r w:rsidRPr="00437495">
        <w:rPr>
          <w:color w:val="000000"/>
        </w:rPr>
        <w:t>Так</w:t>
      </w:r>
      <w:r>
        <w:rPr>
          <w:color w:val="000000"/>
        </w:rPr>
        <w:t xml:space="preserve"> </w:t>
      </w:r>
      <w:r w:rsidRPr="00437495">
        <w:rPr>
          <w:color w:val="000000"/>
        </w:rPr>
        <w:t>что</w:t>
      </w:r>
      <w:r>
        <w:rPr>
          <w:color w:val="000000"/>
        </w:rPr>
        <w:t>, чёрт возьми…</w:t>
      </w:r>
    </w:p>
    <w:p w:rsidR="00612074" w:rsidRDefault="00612074" w:rsidP="00612074">
      <w:pPr>
        <w:pStyle w:val="western"/>
        <w:shd w:val="clear" w:color="auto" w:fill="FFFFFF"/>
        <w:spacing w:before="0" w:after="0"/>
        <w:ind w:firstLine="461"/>
        <w:jc w:val="both"/>
        <w:rPr>
          <w:color w:val="000000"/>
        </w:rPr>
      </w:pPr>
      <w:r>
        <w:rPr>
          <w:color w:val="000000"/>
        </w:rPr>
        <w:t>А затем, медленно, одно за другим всё встало на свои места, завершая головоломку под названием Сьюзан Миллер.</w:t>
      </w:r>
    </w:p>
    <w:p w:rsidR="00612074" w:rsidRPr="007846F4" w:rsidRDefault="00612074" w:rsidP="00612074">
      <w:pPr>
        <w:pStyle w:val="western"/>
        <w:shd w:val="clear" w:color="auto" w:fill="FFFFFF"/>
        <w:spacing w:before="0" w:after="0"/>
        <w:ind w:firstLine="461"/>
        <w:jc w:val="both"/>
        <w:rPr>
          <w:color w:val="000000"/>
        </w:rPr>
      </w:pPr>
      <w:r w:rsidRPr="00437495">
        <w:rPr>
          <w:color w:val="000000"/>
        </w:rPr>
        <w:t>Она</w:t>
      </w:r>
      <w:r>
        <w:rPr>
          <w:color w:val="000000"/>
        </w:rPr>
        <w:t xml:space="preserve"> </w:t>
      </w:r>
      <w:r w:rsidRPr="00437495">
        <w:rPr>
          <w:color w:val="000000"/>
        </w:rPr>
        <w:t>не</w:t>
      </w:r>
      <w:r>
        <w:rPr>
          <w:color w:val="000000"/>
        </w:rPr>
        <w:t xml:space="preserve"> </w:t>
      </w:r>
      <w:r w:rsidRPr="00437495">
        <w:rPr>
          <w:color w:val="000000"/>
        </w:rPr>
        <w:t>знала</w:t>
      </w:r>
      <w:r>
        <w:rPr>
          <w:color w:val="000000"/>
        </w:rPr>
        <w:t xml:space="preserve"> о том</w:t>
      </w:r>
      <w:r w:rsidRPr="00437495">
        <w:rPr>
          <w:color w:val="000000"/>
        </w:rPr>
        <w:t>,</w:t>
      </w:r>
      <w:r>
        <w:rPr>
          <w:color w:val="000000"/>
        </w:rPr>
        <w:t xml:space="preserve"> </w:t>
      </w:r>
      <w:r w:rsidRPr="00437495">
        <w:rPr>
          <w:color w:val="000000"/>
        </w:rPr>
        <w:t>что</w:t>
      </w:r>
      <w:r>
        <w:rPr>
          <w:color w:val="000000"/>
        </w:rPr>
        <w:t xml:space="preserve"> </w:t>
      </w:r>
      <w:r w:rsidRPr="00437495">
        <w:rPr>
          <w:color w:val="000000"/>
        </w:rPr>
        <w:t>я</w:t>
      </w:r>
      <w:r>
        <w:rPr>
          <w:color w:val="000000"/>
        </w:rPr>
        <w:t xml:space="preserve"> </w:t>
      </w:r>
      <w:r w:rsidRPr="00437495">
        <w:rPr>
          <w:color w:val="000000"/>
        </w:rPr>
        <w:t>услышал</w:t>
      </w:r>
      <w:r>
        <w:rPr>
          <w:color w:val="000000"/>
        </w:rPr>
        <w:t xml:space="preserve"> </w:t>
      </w:r>
      <w:r w:rsidRPr="00437495">
        <w:rPr>
          <w:color w:val="000000"/>
        </w:rPr>
        <w:t>е</w:t>
      </w:r>
      <w:r>
        <w:rPr>
          <w:color w:val="000000"/>
        </w:rPr>
        <w:t xml:space="preserve">ё, когда она выходила из комнаты Итана </w:t>
      </w:r>
      <w:r w:rsidRPr="00437495">
        <w:rPr>
          <w:color w:val="000000"/>
        </w:rPr>
        <w:t>в</w:t>
      </w:r>
      <w:r>
        <w:rPr>
          <w:color w:val="000000"/>
        </w:rPr>
        <w:t xml:space="preserve"> </w:t>
      </w:r>
      <w:r w:rsidRPr="00437495">
        <w:rPr>
          <w:color w:val="000000"/>
        </w:rPr>
        <w:t>воскресенье</w:t>
      </w:r>
      <w:r>
        <w:rPr>
          <w:color w:val="000000"/>
        </w:rPr>
        <w:t xml:space="preserve"> </w:t>
      </w:r>
      <w:r w:rsidRPr="00437495">
        <w:rPr>
          <w:color w:val="000000"/>
        </w:rPr>
        <w:t>утром,</w:t>
      </w:r>
      <w:r>
        <w:rPr>
          <w:color w:val="000000"/>
        </w:rPr>
        <w:t xml:space="preserve"> поэтому </w:t>
      </w:r>
      <w:r w:rsidRPr="00437495">
        <w:rPr>
          <w:color w:val="000000"/>
        </w:rPr>
        <w:t>она,</w:t>
      </w:r>
      <w:r>
        <w:rPr>
          <w:color w:val="000000"/>
        </w:rPr>
        <w:t xml:space="preserve"> скорее всего</w:t>
      </w:r>
      <w:r w:rsidRPr="00437495">
        <w:rPr>
          <w:color w:val="000000"/>
        </w:rPr>
        <w:t>,</w:t>
      </w:r>
      <w:r>
        <w:rPr>
          <w:color w:val="000000"/>
        </w:rPr>
        <w:t xml:space="preserve"> </w:t>
      </w:r>
      <w:r w:rsidRPr="00437495">
        <w:rPr>
          <w:color w:val="000000"/>
        </w:rPr>
        <w:t>думал</w:t>
      </w:r>
      <w:r>
        <w:rPr>
          <w:color w:val="000000"/>
        </w:rPr>
        <w:t>а</w:t>
      </w:r>
      <w:r w:rsidRPr="00437495">
        <w:rPr>
          <w:color w:val="000000"/>
        </w:rPr>
        <w:t>,</w:t>
      </w:r>
      <w:r>
        <w:rPr>
          <w:color w:val="000000"/>
        </w:rPr>
        <w:t xml:space="preserve"> </w:t>
      </w:r>
      <w:r w:rsidRPr="00437495">
        <w:rPr>
          <w:color w:val="000000"/>
        </w:rPr>
        <w:t>что</w:t>
      </w:r>
      <w:r>
        <w:rPr>
          <w:color w:val="000000"/>
        </w:rPr>
        <w:t xml:space="preserve"> </w:t>
      </w:r>
      <w:r w:rsidRPr="00437495">
        <w:rPr>
          <w:color w:val="000000"/>
        </w:rPr>
        <w:t>я</w:t>
      </w:r>
      <w:r>
        <w:rPr>
          <w:color w:val="000000"/>
        </w:rPr>
        <w:t xml:space="preserve"> </w:t>
      </w:r>
      <w:r w:rsidRPr="00437495">
        <w:rPr>
          <w:color w:val="000000"/>
        </w:rPr>
        <w:t>игнорир</w:t>
      </w:r>
      <w:r>
        <w:rPr>
          <w:color w:val="000000"/>
        </w:rPr>
        <w:t xml:space="preserve">ую </w:t>
      </w:r>
      <w:r w:rsidRPr="00437495">
        <w:rPr>
          <w:color w:val="000000"/>
        </w:rPr>
        <w:t>е</w:t>
      </w:r>
      <w:r>
        <w:rPr>
          <w:color w:val="000000"/>
        </w:rPr>
        <w:t xml:space="preserve">ё </w:t>
      </w:r>
      <w:r w:rsidRPr="00437495">
        <w:rPr>
          <w:color w:val="000000"/>
        </w:rPr>
        <w:t>по</w:t>
      </w:r>
      <w:r>
        <w:rPr>
          <w:color w:val="000000"/>
        </w:rPr>
        <w:t xml:space="preserve"> </w:t>
      </w:r>
      <w:r w:rsidRPr="00437495">
        <w:rPr>
          <w:color w:val="000000"/>
        </w:rPr>
        <w:t>другой</w:t>
      </w:r>
      <w:r>
        <w:rPr>
          <w:color w:val="000000"/>
        </w:rPr>
        <w:t xml:space="preserve"> </w:t>
      </w:r>
      <w:r w:rsidRPr="00437495">
        <w:rPr>
          <w:color w:val="000000"/>
        </w:rPr>
        <w:t>причине.</w:t>
      </w:r>
      <w:r>
        <w:rPr>
          <w:color w:val="000000"/>
        </w:rPr>
        <w:t xml:space="preserve"> Вызов</w:t>
      </w:r>
      <w:r w:rsidRPr="00437495">
        <w:rPr>
          <w:color w:val="000000"/>
        </w:rPr>
        <w:t>.</w:t>
      </w:r>
      <w:r w:rsidRPr="009F2332">
        <w:rPr>
          <w:rStyle w:val="apple-converted-space"/>
          <w:color w:val="000000"/>
        </w:rPr>
        <w:t xml:space="preserve"> </w:t>
      </w:r>
      <w:r>
        <w:rPr>
          <w:color w:val="000000"/>
        </w:rPr>
        <w:t>Так ли это</w:t>
      </w:r>
      <w:r w:rsidRPr="00437495">
        <w:rPr>
          <w:color w:val="000000"/>
        </w:rPr>
        <w:t>?</w:t>
      </w:r>
      <w:r w:rsidRPr="009F2332">
        <w:rPr>
          <w:rStyle w:val="apple-converted-space"/>
          <w:color w:val="000000"/>
        </w:rPr>
        <w:t xml:space="preserve"> </w:t>
      </w:r>
      <w:r w:rsidRPr="00437495">
        <w:rPr>
          <w:color w:val="000000"/>
        </w:rPr>
        <w:t>Она</w:t>
      </w:r>
      <w:r>
        <w:rPr>
          <w:color w:val="000000"/>
        </w:rPr>
        <w:t xml:space="preserve"> </w:t>
      </w:r>
      <w:r w:rsidRPr="00437495">
        <w:rPr>
          <w:color w:val="000000"/>
        </w:rPr>
        <w:t>думала,</w:t>
      </w:r>
      <w:r>
        <w:rPr>
          <w:color w:val="000000"/>
        </w:rPr>
        <w:t xml:space="preserve"> </w:t>
      </w:r>
      <w:r w:rsidRPr="00437495">
        <w:rPr>
          <w:color w:val="000000"/>
        </w:rPr>
        <w:t>что</w:t>
      </w:r>
      <w:r>
        <w:rPr>
          <w:color w:val="000000"/>
        </w:rPr>
        <w:t xml:space="preserve"> </w:t>
      </w:r>
      <w:r w:rsidRPr="00437495">
        <w:rPr>
          <w:color w:val="000000"/>
        </w:rPr>
        <w:t>я</w:t>
      </w:r>
      <w:r>
        <w:rPr>
          <w:color w:val="000000"/>
        </w:rPr>
        <w:t xml:space="preserve"> закончил с ней </w:t>
      </w:r>
      <w:r w:rsidRPr="00437495">
        <w:rPr>
          <w:color w:val="000000"/>
        </w:rPr>
        <w:t>после</w:t>
      </w:r>
      <w:r>
        <w:rPr>
          <w:color w:val="000000"/>
        </w:rPr>
        <w:t xml:space="preserve"> </w:t>
      </w:r>
      <w:r w:rsidRPr="00437495">
        <w:rPr>
          <w:color w:val="000000"/>
        </w:rPr>
        <w:t>нашего</w:t>
      </w:r>
      <w:r>
        <w:rPr>
          <w:color w:val="000000"/>
        </w:rPr>
        <w:t xml:space="preserve"> </w:t>
      </w:r>
      <w:r w:rsidRPr="00437495">
        <w:rPr>
          <w:color w:val="000000"/>
        </w:rPr>
        <w:t>первого,</w:t>
      </w:r>
      <w:r>
        <w:rPr>
          <w:color w:val="000000"/>
        </w:rPr>
        <w:t xml:space="preserve"> </w:t>
      </w:r>
      <w:r w:rsidRPr="00437495">
        <w:rPr>
          <w:color w:val="000000"/>
        </w:rPr>
        <w:t>и</w:t>
      </w:r>
      <w:r>
        <w:rPr>
          <w:color w:val="000000"/>
        </w:rPr>
        <w:t xml:space="preserve"> </w:t>
      </w:r>
      <w:r w:rsidRPr="00437495">
        <w:rPr>
          <w:color w:val="000000"/>
        </w:rPr>
        <w:t>позвольте</w:t>
      </w:r>
      <w:r>
        <w:rPr>
          <w:color w:val="000000"/>
        </w:rPr>
        <w:t xml:space="preserve"> </w:t>
      </w:r>
      <w:r w:rsidRPr="00437495">
        <w:rPr>
          <w:color w:val="000000"/>
        </w:rPr>
        <w:t>мне</w:t>
      </w:r>
      <w:r>
        <w:rPr>
          <w:color w:val="000000"/>
        </w:rPr>
        <w:t xml:space="preserve"> </w:t>
      </w:r>
      <w:r w:rsidRPr="00437495">
        <w:rPr>
          <w:color w:val="000000"/>
        </w:rPr>
        <w:t>добавить</w:t>
      </w:r>
      <w:r>
        <w:rPr>
          <w:color w:val="000000"/>
        </w:rPr>
        <w:t>,</w:t>
      </w:r>
      <w:r w:rsidRPr="009F2332">
        <w:rPr>
          <w:rStyle w:val="apple-converted-space"/>
          <w:color w:val="000000"/>
        </w:rPr>
        <w:t xml:space="preserve"> </w:t>
      </w:r>
      <w:r w:rsidRPr="00437495">
        <w:rPr>
          <w:i/>
          <w:iCs/>
          <w:color w:val="000000"/>
        </w:rPr>
        <w:t>удивительн</w:t>
      </w:r>
      <w:r>
        <w:rPr>
          <w:i/>
          <w:iCs/>
          <w:color w:val="000000"/>
        </w:rPr>
        <w:t>ого</w:t>
      </w:r>
      <w:r>
        <w:rPr>
          <w:color w:val="000000"/>
        </w:rPr>
        <w:t xml:space="preserve"> поцелуя</w:t>
      </w:r>
      <w:r w:rsidRPr="00437495">
        <w:rPr>
          <w:color w:val="000000"/>
        </w:rPr>
        <w:t>.</w:t>
      </w:r>
      <w:r w:rsidRPr="009F2332">
        <w:rPr>
          <w:rStyle w:val="apple-converted-space"/>
          <w:color w:val="000000"/>
        </w:rPr>
        <w:t xml:space="preserve"> </w:t>
      </w:r>
      <w:r>
        <w:rPr>
          <w:color w:val="000000"/>
        </w:rPr>
        <w:t>Н</w:t>
      </w:r>
      <w:r w:rsidRPr="00437495">
        <w:rPr>
          <w:color w:val="000000"/>
        </w:rPr>
        <w:t>а</w:t>
      </w:r>
      <w:r>
        <w:rPr>
          <w:color w:val="000000"/>
        </w:rPr>
        <w:t xml:space="preserve"> </w:t>
      </w:r>
      <w:r w:rsidRPr="00437495">
        <w:rPr>
          <w:color w:val="000000"/>
        </w:rPr>
        <w:t>следующее</w:t>
      </w:r>
      <w:r>
        <w:rPr>
          <w:color w:val="000000"/>
        </w:rPr>
        <w:t xml:space="preserve"> </w:t>
      </w:r>
      <w:r w:rsidRPr="00437495">
        <w:rPr>
          <w:color w:val="000000"/>
        </w:rPr>
        <w:t>утро</w:t>
      </w:r>
      <w:r w:rsidRPr="004A4FBA">
        <w:rPr>
          <w:color w:val="000000"/>
        </w:rPr>
        <w:t xml:space="preserve"> </w:t>
      </w:r>
      <w:r>
        <w:rPr>
          <w:color w:val="000000"/>
        </w:rPr>
        <w:t>о</w:t>
      </w:r>
      <w:r w:rsidRPr="00437495">
        <w:rPr>
          <w:color w:val="000000"/>
        </w:rPr>
        <w:t>на</w:t>
      </w:r>
      <w:r>
        <w:rPr>
          <w:color w:val="000000"/>
        </w:rPr>
        <w:t xml:space="preserve"> отправила </w:t>
      </w:r>
      <w:r w:rsidRPr="00437495">
        <w:rPr>
          <w:color w:val="000000"/>
        </w:rPr>
        <w:t>мне</w:t>
      </w:r>
      <w:r>
        <w:rPr>
          <w:color w:val="000000"/>
        </w:rPr>
        <w:t xml:space="preserve"> сообщение</w:t>
      </w:r>
      <w:r w:rsidRPr="00437495">
        <w:rPr>
          <w:color w:val="000000"/>
        </w:rPr>
        <w:t>,</w:t>
      </w:r>
      <w:r>
        <w:rPr>
          <w:color w:val="000000"/>
        </w:rPr>
        <w:t xml:space="preserve"> а </w:t>
      </w:r>
      <w:r w:rsidRPr="00437495">
        <w:rPr>
          <w:color w:val="000000"/>
        </w:rPr>
        <w:t>я</w:t>
      </w:r>
      <w:r>
        <w:rPr>
          <w:color w:val="000000"/>
        </w:rPr>
        <w:t xml:space="preserve"> </w:t>
      </w:r>
      <w:r w:rsidRPr="00437495">
        <w:rPr>
          <w:color w:val="000000"/>
        </w:rPr>
        <w:t>проигнорировал</w:t>
      </w:r>
      <w:r>
        <w:rPr>
          <w:color w:val="000000"/>
        </w:rPr>
        <w:t xml:space="preserve"> </w:t>
      </w:r>
      <w:r w:rsidRPr="00437495">
        <w:rPr>
          <w:color w:val="000000"/>
        </w:rPr>
        <w:t>его.</w:t>
      </w:r>
      <w:r w:rsidRPr="009F2332">
        <w:rPr>
          <w:rStyle w:val="apple-converted-space"/>
          <w:color w:val="000000"/>
        </w:rPr>
        <w:t xml:space="preserve"> </w:t>
      </w:r>
      <w:r>
        <w:rPr>
          <w:color w:val="000000"/>
        </w:rPr>
        <w:t xml:space="preserve">В </w:t>
      </w:r>
      <w:r w:rsidRPr="00437495">
        <w:rPr>
          <w:color w:val="000000"/>
        </w:rPr>
        <w:t>понедельник</w:t>
      </w:r>
      <w:r w:rsidRPr="005B256E">
        <w:rPr>
          <w:color w:val="000000"/>
        </w:rPr>
        <w:t xml:space="preserve"> </w:t>
      </w:r>
      <w:r>
        <w:rPr>
          <w:color w:val="000000"/>
        </w:rPr>
        <w:t>м</w:t>
      </w:r>
      <w:r w:rsidRPr="00437495">
        <w:rPr>
          <w:color w:val="000000"/>
        </w:rPr>
        <w:t>ы</w:t>
      </w:r>
      <w:r>
        <w:rPr>
          <w:color w:val="000000"/>
        </w:rPr>
        <w:t xml:space="preserve"> </w:t>
      </w:r>
      <w:r w:rsidRPr="00437495">
        <w:rPr>
          <w:color w:val="000000"/>
        </w:rPr>
        <w:t>встретились</w:t>
      </w:r>
      <w:r>
        <w:rPr>
          <w:color w:val="000000"/>
        </w:rPr>
        <w:t xml:space="preserve"> </w:t>
      </w:r>
      <w:r w:rsidRPr="00437495">
        <w:rPr>
          <w:color w:val="000000"/>
        </w:rPr>
        <w:t>в</w:t>
      </w:r>
      <w:r>
        <w:rPr>
          <w:color w:val="000000"/>
        </w:rPr>
        <w:t xml:space="preserve"> </w:t>
      </w:r>
      <w:r w:rsidRPr="00437495">
        <w:rPr>
          <w:color w:val="000000"/>
        </w:rPr>
        <w:t>коридоре,</w:t>
      </w:r>
      <w:r>
        <w:rPr>
          <w:color w:val="000000"/>
        </w:rPr>
        <w:t xml:space="preserve"> </w:t>
      </w:r>
      <w:r w:rsidRPr="00437495">
        <w:rPr>
          <w:color w:val="000000"/>
        </w:rPr>
        <w:t>и</w:t>
      </w:r>
      <w:r>
        <w:rPr>
          <w:color w:val="000000"/>
        </w:rPr>
        <w:t xml:space="preserve"> она получила от меня </w:t>
      </w:r>
      <w:r w:rsidRPr="00437495">
        <w:rPr>
          <w:color w:val="000000"/>
        </w:rPr>
        <w:t>холодный</w:t>
      </w:r>
      <w:r>
        <w:rPr>
          <w:color w:val="000000"/>
        </w:rPr>
        <w:t xml:space="preserve"> </w:t>
      </w:r>
      <w:r w:rsidRPr="00437495">
        <w:rPr>
          <w:color w:val="000000"/>
        </w:rPr>
        <w:t>при</w:t>
      </w:r>
      <w:r>
        <w:rPr>
          <w:color w:val="000000"/>
        </w:rPr>
        <w:t>ё</w:t>
      </w:r>
      <w:r w:rsidRPr="00437495">
        <w:rPr>
          <w:color w:val="000000"/>
        </w:rPr>
        <w:t>м.</w:t>
      </w:r>
      <w:r w:rsidRPr="009F2332">
        <w:rPr>
          <w:rStyle w:val="apple-converted-space"/>
          <w:color w:val="000000"/>
        </w:rPr>
        <w:t xml:space="preserve"> </w:t>
      </w:r>
      <w:r w:rsidRPr="00437495">
        <w:rPr>
          <w:color w:val="000000"/>
        </w:rPr>
        <w:t>И,</w:t>
      </w:r>
      <w:r>
        <w:rPr>
          <w:color w:val="000000"/>
        </w:rPr>
        <w:t xml:space="preserve"> </w:t>
      </w:r>
      <w:r w:rsidRPr="00437495">
        <w:rPr>
          <w:color w:val="000000"/>
        </w:rPr>
        <w:t>ч</w:t>
      </w:r>
      <w:r>
        <w:rPr>
          <w:color w:val="000000"/>
        </w:rPr>
        <w:t>ё</w:t>
      </w:r>
      <w:r w:rsidRPr="00437495">
        <w:rPr>
          <w:color w:val="000000"/>
        </w:rPr>
        <w:t>рт</w:t>
      </w:r>
      <w:r>
        <w:rPr>
          <w:color w:val="000000"/>
        </w:rPr>
        <w:t xml:space="preserve"> </w:t>
      </w:r>
      <w:r w:rsidRPr="00437495">
        <w:rPr>
          <w:color w:val="000000"/>
        </w:rPr>
        <w:t>возьми,</w:t>
      </w:r>
      <w:r>
        <w:rPr>
          <w:color w:val="000000"/>
        </w:rPr>
        <w:t xml:space="preserve"> </w:t>
      </w:r>
      <w:r w:rsidRPr="00437495">
        <w:rPr>
          <w:color w:val="000000"/>
        </w:rPr>
        <w:t>сегодня</w:t>
      </w:r>
      <w:r>
        <w:rPr>
          <w:color w:val="000000"/>
        </w:rPr>
        <w:t xml:space="preserve"> </w:t>
      </w:r>
      <w:r w:rsidRPr="00437495">
        <w:rPr>
          <w:color w:val="000000"/>
        </w:rPr>
        <w:t>я</w:t>
      </w:r>
      <w:r>
        <w:rPr>
          <w:color w:val="000000"/>
        </w:rPr>
        <w:t xml:space="preserve"> намеренно </w:t>
      </w:r>
      <w:r w:rsidRPr="00437495">
        <w:rPr>
          <w:color w:val="000000"/>
        </w:rPr>
        <w:t>вве</w:t>
      </w:r>
      <w:r>
        <w:rPr>
          <w:color w:val="000000"/>
        </w:rPr>
        <w:t xml:space="preserve">л её </w:t>
      </w:r>
      <w:r w:rsidRPr="00437495">
        <w:rPr>
          <w:color w:val="000000"/>
        </w:rPr>
        <w:t>в</w:t>
      </w:r>
      <w:r>
        <w:rPr>
          <w:color w:val="000000"/>
        </w:rPr>
        <w:t xml:space="preserve"> </w:t>
      </w:r>
      <w:r w:rsidRPr="00437495">
        <w:rPr>
          <w:color w:val="000000"/>
        </w:rPr>
        <w:t>заблуждение</w:t>
      </w:r>
      <w:r>
        <w:rPr>
          <w:color w:val="000000"/>
        </w:rPr>
        <w:t xml:space="preserve"> с </w:t>
      </w:r>
      <w:r w:rsidRPr="00437495">
        <w:rPr>
          <w:color w:val="000000"/>
        </w:rPr>
        <w:t>Ребекк</w:t>
      </w:r>
      <w:r>
        <w:rPr>
          <w:color w:val="000000"/>
        </w:rPr>
        <w:t xml:space="preserve">ой </w:t>
      </w:r>
      <w:r w:rsidRPr="00437495">
        <w:rPr>
          <w:color w:val="000000"/>
        </w:rPr>
        <w:t>Эверс.</w:t>
      </w:r>
      <w:r w:rsidRPr="009F2332">
        <w:rPr>
          <w:rStyle w:val="apple-converted-space"/>
          <w:color w:val="000000"/>
        </w:rPr>
        <w:t xml:space="preserve"> </w:t>
      </w:r>
      <w:r w:rsidRPr="00402152">
        <w:rPr>
          <w:color w:val="000000"/>
        </w:rPr>
        <w:t>Как</w:t>
      </w:r>
      <w:r>
        <w:rPr>
          <w:color w:val="000000"/>
        </w:rPr>
        <w:t>ой</w:t>
      </w:r>
      <w:r w:rsidRPr="00402152">
        <w:rPr>
          <w:color w:val="000000"/>
        </w:rPr>
        <w:t xml:space="preserve"> мудак </w:t>
      </w:r>
      <w:r>
        <w:rPr>
          <w:color w:val="000000"/>
        </w:rPr>
        <w:t>так</w:t>
      </w:r>
      <w:r w:rsidRPr="00402152">
        <w:rPr>
          <w:color w:val="000000"/>
        </w:rPr>
        <w:t xml:space="preserve"> </w:t>
      </w:r>
      <w:r>
        <w:rPr>
          <w:color w:val="000000"/>
        </w:rPr>
        <w:t>мог</w:t>
      </w:r>
      <w:r w:rsidRPr="00402152">
        <w:rPr>
          <w:color w:val="000000"/>
        </w:rPr>
        <w:t xml:space="preserve"> </w:t>
      </w:r>
      <w:r>
        <w:rPr>
          <w:color w:val="000000"/>
        </w:rPr>
        <w:t>поступить</w:t>
      </w:r>
      <w:r w:rsidRPr="00402152">
        <w:rPr>
          <w:color w:val="000000"/>
        </w:rPr>
        <w:t>?</w:t>
      </w:r>
    </w:p>
    <w:p w:rsidR="00612074" w:rsidRPr="007846F4" w:rsidRDefault="00612074" w:rsidP="00612074">
      <w:pPr>
        <w:pStyle w:val="western"/>
        <w:shd w:val="clear" w:color="auto" w:fill="FFFFFF"/>
        <w:spacing w:before="0" w:after="0"/>
        <w:ind w:firstLine="461"/>
        <w:jc w:val="both"/>
        <w:rPr>
          <w:color w:val="000000"/>
        </w:rPr>
      </w:pPr>
      <w:r w:rsidRPr="002613AE">
        <w:rPr>
          <w:color w:val="000000"/>
        </w:rPr>
        <w:t>Ответ</w:t>
      </w:r>
      <w:r>
        <w:rPr>
          <w:color w:val="000000"/>
        </w:rPr>
        <w:t xml:space="preserve"> </w:t>
      </w:r>
      <w:r w:rsidRPr="002613AE">
        <w:rPr>
          <w:color w:val="000000"/>
        </w:rPr>
        <w:t>прост</w:t>
      </w:r>
      <w:r>
        <w:rPr>
          <w:color w:val="000000"/>
        </w:rPr>
        <w:t>ой</w:t>
      </w:r>
      <w:r w:rsidRPr="002613AE">
        <w:rPr>
          <w:color w:val="000000"/>
        </w:rPr>
        <w:t>:</w:t>
      </w:r>
      <w:r w:rsidRPr="009F2332">
        <w:rPr>
          <w:rStyle w:val="apple-converted-space"/>
          <w:color w:val="000000"/>
        </w:rPr>
        <w:t xml:space="preserve"> </w:t>
      </w:r>
      <w:r w:rsidRPr="002613AE">
        <w:rPr>
          <w:color w:val="000000"/>
        </w:rPr>
        <w:t>я.</w:t>
      </w:r>
      <w:r w:rsidRPr="009F2332">
        <w:rPr>
          <w:rStyle w:val="apple-converted-space"/>
          <w:color w:val="000000"/>
        </w:rPr>
        <w:t xml:space="preserve"> </w:t>
      </w:r>
      <w:r w:rsidRPr="002613AE">
        <w:rPr>
          <w:color w:val="000000"/>
        </w:rPr>
        <w:t>Потому</w:t>
      </w:r>
      <w:r>
        <w:rPr>
          <w:color w:val="000000"/>
        </w:rPr>
        <w:t xml:space="preserve"> </w:t>
      </w:r>
      <w:r w:rsidRPr="002613AE">
        <w:rPr>
          <w:color w:val="000000"/>
        </w:rPr>
        <w:t>что</w:t>
      </w:r>
      <w:r>
        <w:rPr>
          <w:color w:val="000000"/>
        </w:rPr>
        <w:t xml:space="preserve"> </w:t>
      </w:r>
      <w:r w:rsidRPr="002613AE">
        <w:rPr>
          <w:color w:val="000000"/>
        </w:rPr>
        <w:t>я</w:t>
      </w:r>
      <w:r>
        <w:rPr>
          <w:color w:val="000000"/>
        </w:rPr>
        <w:t xml:space="preserve"> </w:t>
      </w:r>
      <w:r w:rsidRPr="002613AE">
        <w:rPr>
          <w:color w:val="000000"/>
        </w:rPr>
        <w:t>влюбил</w:t>
      </w:r>
      <w:r>
        <w:rPr>
          <w:color w:val="000000"/>
        </w:rPr>
        <w:t xml:space="preserve">ся </w:t>
      </w:r>
      <w:r w:rsidRPr="002613AE">
        <w:rPr>
          <w:color w:val="000000"/>
        </w:rPr>
        <w:t>в</w:t>
      </w:r>
      <w:r>
        <w:rPr>
          <w:color w:val="000000"/>
        </w:rPr>
        <w:t xml:space="preserve"> малышку </w:t>
      </w:r>
      <w:r w:rsidRPr="002613AE">
        <w:rPr>
          <w:color w:val="000000"/>
        </w:rPr>
        <w:t>Сью</w:t>
      </w:r>
      <w:r>
        <w:rPr>
          <w:color w:val="000000"/>
        </w:rPr>
        <w:t xml:space="preserve"> </w:t>
      </w:r>
      <w:r w:rsidRPr="002613AE">
        <w:rPr>
          <w:color w:val="000000"/>
        </w:rPr>
        <w:t>и</w:t>
      </w:r>
      <w:r>
        <w:rPr>
          <w:color w:val="000000"/>
        </w:rPr>
        <w:t xml:space="preserve"> как дурак </w:t>
      </w:r>
      <w:r w:rsidRPr="002613AE">
        <w:rPr>
          <w:color w:val="000000"/>
        </w:rPr>
        <w:t>думал,</w:t>
      </w:r>
      <w:r>
        <w:rPr>
          <w:color w:val="000000"/>
        </w:rPr>
        <w:t xml:space="preserve"> </w:t>
      </w:r>
      <w:r w:rsidRPr="002613AE">
        <w:rPr>
          <w:color w:val="000000"/>
        </w:rPr>
        <w:t>что</w:t>
      </w:r>
      <w:r>
        <w:rPr>
          <w:color w:val="000000"/>
        </w:rPr>
        <w:t xml:space="preserve"> </w:t>
      </w:r>
      <w:r w:rsidRPr="002613AE">
        <w:rPr>
          <w:color w:val="000000"/>
        </w:rPr>
        <w:t>она</w:t>
      </w:r>
      <w:r>
        <w:rPr>
          <w:color w:val="000000"/>
        </w:rPr>
        <w:t xml:space="preserve"> </w:t>
      </w:r>
      <w:r w:rsidRPr="002613AE">
        <w:rPr>
          <w:color w:val="000000"/>
        </w:rPr>
        <w:t>бросила</w:t>
      </w:r>
      <w:r>
        <w:rPr>
          <w:color w:val="000000"/>
        </w:rPr>
        <w:t xml:space="preserve"> </w:t>
      </w:r>
      <w:r w:rsidRPr="002613AE">
        <w:rPr>
          <w:color w:val="000000"/>
        </w:rPr>
        <w:t>меня</w:t>
      </w:r>
      <w:r>
        <w:rPr>
          <w:color w:val="000000"/>
        </w:rPr>
        <w:t xml:space="preserve"> из-за </w:t>
      </w:r>
      <w:r w:rsidRPr="002613AE">
        <w:rPr>
          <w:color w:val="000000"/>
        </w:rPr>
        <w:t>моего</w:t>
      </w:r>
      <w:r>
        <w:rPr>
          <w:color w:val="000000"/>
        </w:rPr>
        <w:t xml:space="preserve"> </w:t>
      </w:r>
      <w:r w:rsidRPr="002613AE">
        <w:rPr>
          <w:color w:val="000000"/>
        </w:rPr>
        <w:t>брата.</w:t>
      </w:r>
      <w:r w:rsidRPr="009F2332">
        <w:rPr>
          <w:rStyle w:val="apple-converted-space"/>
          <w:color w:val="000000"/>
        </w:rPr>
        <w:t xml:space="preserve"> </w:t>
      </w:r>
      <w:r w:rsidRPr="002613AE">
        <w:rPr>
          <w:color w:val="000000"/>
        </w:rPr>
        <w:t>Я</w:t>
      </w:r>
      <w:r>
        <w:rPr>
          <w:color w:val="000000"/>
        </w:rPr>
        <w:t xml:space="preserve"> </w:t>
      </w:r>
      <w:proofErr w:type="gramStart"/>
      <w:r w:rsidRPr="002613AE">
        <w:rPr>
          <w:color w:val="000000"/>
        </w:rPr>
        <w:t>потер</w:t>
      </w:r>
      <w:r>
        <w:rPr>
          <w:color w:val="000000"/>
        </w:rPr>
        <w:t xml:space="preserve"> </w:t>
      </w:r>
      <w:r w:rsidRPr="002613AE">
        <w:rPr>
          <w:color w:val="000000"/>
        </w:rPr>
        <w:t>рук</w:t>
      </w:r>
      <w:r>
        <w:rPr>
          <w:color w:val="000000"/>
        </w:rPr>
        <w:t xml:space="preserve">ами </w:t>
      </w:r>
      <w:r w:rsidRPr="002613AE">
        <w:rPr>
          <w:color w:val="000000"/>
        </w:rPr>
        <w:t>лиц</w:t>
      </w:r>
      <w:r>
        <w:rPr>
          <w:color w:val="000000"/>
        </w:rPr>
        <w:t>о</w:t>
      </w:r>
      <w:r w:rsidRPr="002613AE">
        <w:rPr>
          <w:color w:val="000000"/>
        </w:rPr>
        <w:t>,</w:t>
      </w:r>
      <w:r>
        <w:rPr>
          <w:color w:val="000000"/>
        </w:rPr>
        <w:t xml:space="preserve"> </w:t>
      </w:r>
      <w:r w:rsidRPr="002613AE">
        <w:rPr>
          <w:color w:val="000000"/>
        </w:rPr>
        <w:t>глубоко</w:t>
      </w:r>
      <w:r>
        <w:rPr>
          <w:color w:val="000000"/>
        </w:rPr>
        <w:t xml:space="preserve"> </w:t>
      </w:r>
      <w:r w:rsidRPr="002613AE">
        <w:rPr>
          <w:color w:val="000000"/>
        </w:rPr>
        <w:t>вздохнув</w:t>
      </w:r>
      <w:proofErr w:type="gramEnd"/>
      <w:r w:rsidRPr="002613AE">
        <w:rPr>
          <w:color w:val="000000"/>
        </w:rPr>
        <w:t>.</w:t>
      </w:r>
      <w:r w:rsidRPr="009F2332">
        <w:rPr>
          <w:rStyle w:val="apple-converted-space"/>
          <w:color w:val="000000"/>
        </w:rPr>
        <w:t xml:space="preserve"> </w:t>
      </w:r>
      <w:r w:rsidRPr="002613AE">
        <w:rPr>
          <w:color w:val="000000"/>
        </w:rPr>
        <w:t>Боже,</w:t>
      </w:r>
      <w:r>
        <w:rPr>
          <w:color w:val="000000"/>
        </w:rPr>
        <w:t xml:space="preserve"> </w:t>
      </w:r>
      <w:r w:rsidRPr="002613AE">
        <w:rPr>
          <w:color w:val="000000"/>
        </w:rPr>
        <w:t>как</w:t>
      </w:r>
      <w:r>
        <w:rPr>
          <w:color w:val="000000"/>
        </w:rPr>
        <w:t xml:space="preserve"> же я облажался</w:t>
      </w:r>
      <w:r w:rsidRPr="002613AE">
        <w:rPr>
          <w:color w:val="000000"/>
        </w:rPr>
        <w:t>.</w:t>
      </w:r>
    </w:p>
    <w:p w:rsidR="00612074" w:rsidRPr="007846F4" w:rsidRDefault="00612074" w:rsidP="00612074">
      <w:pPr>
        <w:pStyle w:val="western"/>
        <w:shd w:val="clear" w:color="auto" w:fill="FFFFFF"/>
        <w:spacing w:before="0" w:after="0"/>
        <w:ind w:firstLine="461"/>
        <w:jc w:val="both"/>
        <w:rPr>
          <w:color w:val="000000"/>
        </w:rPr>
      </w:pPr>
      <w:r w:rsidRPr="002613AE">
        <w:rPr>
          <w:color w:val="000000"/>
        </w:rPr>
        <w:t>Мне</w:t>
      </w:r>
      <w:r>
        <w:rPr>
          <w:color w:val="000000"/>
        </w:rPr>
        <w:t xml:space="preserve"> </w:t>
      </w:r>
      <w:r w:rsidRPr="002613AE">
        <w:rPr>
          <w:color w:val="000000"/>
        </w:rPr>
        <w:t>нужно</w:t>
      </w:r>
      <w:r>
        <w:rPr>
          <w:color w:val="000000"/>
        </w:rPr>
        <w:t xml:space="preserve"> всё исправить быстро и немедленно</w:t>
      </w:r>
      <w:r w:rsidRPr="002613AE">
        <w:rPr>
          <w:color w:val="000000"/>
        </w:rPr>
        <w:t>.</w:t>
      </w:r>
      <w:r w:rsidRPr="009F2332">
        <w:rPr>
          <w:rStyle w:val="apple-converted-space"/>
          <w:color w:val="000000"/>
        </w:rPr>
        <w:t xml:space="preserve"> </w:t>
      </w:r>
      <w:r>
        <w:rPr>
          <w:rStyle w:val="apple-converted-space"/>
          <w:color w:val="000000"/>
        </w:rPr>
        <w:t>Таким образом, первым по списку идет объяснение</w:t>
      </w:r>
      <w:r w:rsidRPr="002613AE">
        <w:rPr>
          <w:color w:val="000000"/>
        </w:rPr>
        <w:t>,</w:t>
      </w:r>
      <w:r>
        <w:rPr>
          <w:color w:val="000000"/>
        </w:rPr>
        <w:t xml:space="preserve"> </w:t>
      </w:r>
      <w:r w:rsidRPr="002613AE">
        <w:rPr>
          <w:color w:val="000000"/>
        </w:rPr>
        <w:t>что</w:t>
      </w:r>
      <w:r>
        <w:rPr>
          <w:color w:val="000000"/>
        </w:rPr>
        <w:t xml:space="preserve"> на самом деле </w:t>
      </w:r>
      <w:r w:rsidRPr="002613AE">
        <w:rPr>
          <w:color w:val="000000"/>
        </w:rPr>
        <w:t>произошло</w:t>
      </w:r>
      <w:r>
        <w:rPr>
          <w:color w:val="000000"/>
        </w:rPr>
        <w:t xml:space="preserve"> </w:t>
      </w:r>
      <w:r w:rsidRPr="002613AE">
        <w:rPr>
          <w:color w:val="000000"/>
        </w:rPr>
        <w:t>сегодня</w:t>
      </w:r>
      <w:r>
        <w:rPr>
          <w:color w:val="000000"/>
        </w:rPr>
        <w:t xml:space="preserve"> </w:t>
      </w:r>
      <w:r w:rsidRPr="002613AE">
        <w:rPr>
          <w:color w:val="000000"/>
        </w:rPr>
        <w:t>в</w:t>
      </w:r>
      <w:r>
        <w:rPr>
          <w:color w:val="000000"/>
        </w:rPr>
        <w:t xml:space="preserve"> </w:t>
      </w:r>
      <w:r w:rsidRPr="002613AE">
        <w:rPr>
          <w:color w:val="000000"/>
        </w:rPr>
        <w:t>школе,</w:t>
      </w:r>
      <w:r>
        <w:rPr>
          <w:color w:val="000000"/>
        </w:rPr>
        <w:t xml:space="preserve"> </w:t>
      </w:r>
      <w:r w:rsidRPr="002613AE">
        <w:rPr>
          <w:color w:val="000000"/>
        </w:rPr>
        <w:t>когда</w:t>
      </w:r>
      <w:r>
        <w:rPr>
          <w:color w:val="000000"/>
        </w:rPr>
        <w:t xml:space="preserve"> </w:t>
      </w:r>
      <w:r w:rsidRPr="002613AE">
        <w:rPr>
          <w:color w:val="000000"/>
        </w:rPr>
        <w:t>мы</w:t>
      </w:r>
      <w:r>
        <w:rPr>
          <w:color w:val="000000"/>
        </w:rPr>
        <w:t xml:space="preserve"> </w:t>
      </w:r>
      <w:r w:rsidRPr="002613AE">
        <w:rPr>
          <w:color w:val="000000"/>
        </w:rPr>
        <w:t>столкнулись</w:t>
      </w:r>
      <w:r>
        <w:rPr>
          <w:color w:val="000000"/>
        </w:rPr>
        <w:t xml:space="preserve"> </w:t>
      </w:r>
      <w:r w:rsidRPr="002613AE">
        <w:rPr>
          <w:color w:val="000000"/>
        </w:rPr>
        <w:t>друг</w:t>
      </w:r>
      <w:r>
        <w:rPr>
          <w:color w:val="000000"/>
        </w:rPr>
        <w:t xml:space="preserve"> </w:t>
      </w:r>
      <w:r w:rsidRPr="002613AE">
        <w:rPr>
          <w:color w:val="000000"/>
        </w:rPr>
        <w:t>с</w:t>
      </w:r>
      <w:r>
        <w:rPr>
          <w:color w:val="000000"/>
        </w:rPr>
        <w:t xml:space="preserve"> </w:t>
      </w:r>
      <w:r w:rsidRPr="002613AE">
        <w:rPr>
          <w:color w:val="000000"/>
        </w:rPr>
        <w:t>другом,</w:t>
      </w:r>
      <w:r>
        <w:rPr>
          <w:color w:val="000000"/>
        </w:rPr>
        <w:t xml:space="preserve"> </w:t>
      </w:r>
      <w:r w:rsidRPr="002613AE">
        <w:rPr>
          <w:color w:val="000000"/>
        </w:rPr>
        <w:t>или</w:t>
      </w:r>
      <w:r>
        <w:rPr>
          <w:color w:val="000000"/>
        </w:rPr>
        <w:t xml:space="preserve"> </w:t>
      </w:r>
      <w:r w:rsidRPr="002613AE">
        <w:rPr>
          <w:color w:val="000000"/>
        </w:rPr>
        <w:t>вернее,</w:t>
      </w:r>
      <w:r>
        <w:rPr>
          <w:color w:val="000000"/>
        </w:rPr>
        <w:t xml:space="preserve"> </w:t>
      </w:r>
      <w:r w:rsidRPr="002613AE">
        <w:rPr>
          <w:color w:val="000000"/>
        </w:rPr>
        <w:t>когда</w:t>
      </w:r>
      <w:r>
        <w:rPr>
          <w:color w:val="000000"/>
        </w:rPr>
        <w:t xml:space="preserve"> </w:t>
      </w:r>
      <w:r w:rsidRPr="002613AE">
        <w:rPr>
          <w:color w:val="000000"/>
        </w:rPr>
        <w:t>я</w:t>
      </w:r>
      <w:r>
        <w:rPr>
          <w:color w:val="000000"/>
        </w:rPr>
        <w:t xml:space="preserve"> подстроил всё так, чтобы она врезалась в меня с </w:t>
      </w:r>
      <w:r w:rsidRPr="002613AE">
        <w:rPr>
          <w:color w:val="000000"/>
        </w:rPr>
        <w:t>Бекки.</w:t>
      </w:r>
      <w:r>
        <w:rPr>
          <w:color w:val="000000"/>
        </w:rPr>
        <w:t xml:space="preserve"> </w:t>
      </w:r>
      <w:r w:rsidRPr="002613AE">
        <w:rPr>
          <w:color w:val="000000"/>
        </w:rPr>
        <w:t>Вдруг</w:t>
      </w:r>
      <w:r>
        <w:rPr>
          <w:color w:val="000000"/>
        </w:rPr>
        <w:t xml:space="preserve"> </w:t>
      </w:r>
      <w:r w:rsidRPr="002613AE">
        <w:rPr>
          <w:color w:val="000000"/>
        </w:rPr>
        <w:t>в</w:t>
      </w:r>
      <w:r>
        <w:rPr>
          <w:color w:val="000000"/>
        </w:rPr>
        <w:t xml:space="preserve"> </w:t>
      </w:r>
      <w:r w:rsidRPr="002613AE">
        <w:rPr>
          <w:color w:val="000000"/>
        </w:rPr>
        <w:t>моей</w:t>
      </w:r>
      <w:r>
        <w:rPr>
          <w:color w:val="000000"/>
        </w:rPr>
        <w:t xml:space="preserve"> </w:t>
      </w:r>
      <w:r w:rsidRPr="002613AE">
        <w:rPr>
          <w:color w:val="000000"/>
        </w:rPr>
        <w:t xml:space="preserve">голове </w:t>
      </w:r>
      <w:r>
        <w:rPr>
          <w:color w:val="000000"/>
        </w:rPr>
        <w:t xml:space="preserve">всплыла </w:t>
      </w:r>
      <w:r w:rsidRPr="002613AE">
        <w:rPr>
          <w:color w:val="000000"/>
        </w:rPr>
        <w:t>маленькая</w:t>
      </w:r>
      <w:r>
        <w:rPr>
          <w:color w:val="000000"/>
        </w:rPr>
        <w:t xml:space="preserve"> </w:t>
      </w:r>
      <w:r w:rsidRPr="002613AE">
        <w:rPr>
          <w:color w:val="000000"/>
        </w:rPr>
        <w:t>деталь</w:t>
      </w:r>
      <w:r>
        <w:rPr>
          <w:color w:val="000000"/>
        </w:rPr>
        <w:t xml:space="preserve"> </w:t>
      </w:r>
      <w:r w:rsidRPr="002613AE">
        <w:rPr>
          <w:color w:val="000000"/>
        </w:rPr>
        <w:t>нашего</w:t>
      </w:r>
      <w:r>
        <w:rPr>
          <w:color w:val="000000"/>
        </w:rPr>
        <w:t xml:space="preserve"> </w:t>
      </w:r>
      <w:r w:rsidRPr="002613AE">
        <w:rPr>
          <w:color w:val="000000"/>
        </w:rPr>
        <w:t>разговора.</w:t>
      </w:r>
      <w:r w:rsidRPr="009F2332">
        <w:rPr>
          <w:rStyle w:val="apple-converted-space"/>
          <w:color w:val="000000"/>
        </w:rPr>
        <w:t xml:space="preserve"> </w:t>
      </w:r>
      <w:r>
        <w:rPr>
          <w:rStyle w:val="apple-converted-space"/>
          <w:color w:val="000000"/>
        </w:rPr>
        <w:t>О</w:t>
      </w:r>
      <w:r w:rsidRPr="002613AE">
        <w:rPr>
          <w:color w:val="000000"/>
        </w:rPr>
        <w:t>на</w:t>
      </w:r>
      <w:r>
        <w:rPr>
          <w:color w:val="000000"/>
        </w:rPr>
        <w:t xml:space="preserve"> </w:t>
      </w:r>
      <w:r w:rsidRPr="002613AE">
        <w:rPr>
          <w:color w:val="000000"/>
        </w:rPr>
        <w:t>на</w:t>
      </w:r>
      <w:r>
        <w:rPr>
          <w:color w:val="000000"/>
        </w:rPr>
        <w:t xml:space="preserve"> </w:t>
      </w:r>
      <w:r w:rsidRPr="002613AE">
        <w:rPr>
          <w:color w:val="000000"/>
        </w:rPr>
        <w:t>самом</w:t>
      </w:r>
      <w:r>
        <w:rPr>
          <w:color w:val="000000"/>
        </w:rPr>
        <w:t xml:space="preserve"> </w:t>
      </w:r>
      <w:r w:rsidRPr="002613AE">
        <w:rPr>
          <w:color w:val="000000"/>
        </w:rPr>
        <w:t>деле</w:t>
      </w:r>
      <w:r>
        <w:rPr>
          <w:color w:val="000000"/>
        </w:rPr>
        <w:t xml:space="preserve"> </w:t>
      </w:r>
      <w:r w:rsidRPr="002613AE">
        <w:rPr>
          <w:color w:val="000000"/>
        </w:rPr>
        <w:t>сказал</w:t>
      </w:r>
      <w:r>
        <w:rPr>
          <w:color w:val="000000"/>
        </w:rPr>
        <w:t>а</w:t>
      </w:r>
      <w:r w:rsidRPr="002613AE">
        <w:rPr>
          <w:color w:val="000000"/>
        </w:rPr>
        <w:t>,</w:t>
      </w:r>
      <w:r>
        <w:rPr>
          <w:color w:val="000000"/>
        </w:rPr>
        <w:t xml:space="preserve"> </w:t>
      </w:r>
      <w:r w:rsidRPr="002613AE">
        <w:rPr>
          <w:color w:val="000000"/>
        </w:rPr>
        <w:t>что</w:t>
      </w:r>
      <w:r>
        <w:rPr>
          <w:color w:val="000000"/>
        </w:rPr>
        <w:t xml:space="preserve"> </w:t>
      </w:r>
      <w:r w:rsidRPr="002613AE">
        <w:rPr>
          <w:color w:val="000000"/>
        </w:rPr>
        <w:t>ушла</w:t>
      </w:r>
      <w:r>
        <w:rPr>
          <w:color w:val="000000"/>
        </w:rPr>
        <w:t xml:space="preserve"> </w:t>
      </w:r>
      <w:r w:rsidRPr="002613AE">
        <w:rPr>
          <w:color w:val="000000"/>
        </w:rPr>
        <w:t>из</w:t>
      </w:r>
      <w:r>
        <w:rPr>
          <w:color w:val="000000"/>
        </w:rPr>
        <w:t xml:space="preserve"> </w:t>
      </w:r>
      <w:r w:rsidRPr="002613AE">
        <w:rPr>
          <w:color w:val="000000"/>
        </w:rPr>
        <w:t>школы</w:t>
      </w:r>
      <w:r>
        <w:rPr>
          <w:color w:val="000000"/>
        </w:rPr>
        <w:t xml:space="preserve"> </w:t>
      </w:r>
      <w:r w:rsidRPr="002613AE">
        <w:rPr>
          <w:color w:val="000000"/>
        </w:rPr>
        <w:t>после</w:t>
      </w:r>
      <w:r>
        <w:rPr>
          <w:color w:val="000000"/>
        </w:rPr>
        <w:t xml:space="preserve"> </w:t>
      </w:r>
      <w:r w:rsidRPr="002613AE">
        <w:rPr>
          <w:color w:val="000000"/>
        </w:rPr>
        <w:t>этого</w:t>
      </w:r>
      <w:r>
        <w:rPr>
          <w:color w:val="000000"/>
        </w:rPr>
        <w:t xml:space="preserve"> </w:t>
      </w:r>
      <w:r w:rsidRPr="002613AE">
        <w:rPr>
          <w:color w:val="000000"/>
        </w:rPr>
        <w:t>инцидента?</w:t>
      </w:r>
      <w:r w:rsidRPr="009F2332">
        <w:rPr>
          <w:rStyle w:val="apple-converted-space"/>
          <w:color w:val="000000"/>
        </w:rPr>
        <w:t xml:space="preserve"> </w:t>
      </w:r>
      <w:r w:rsidRPr="002613AE">
        <w:rPr>
          <w:color w:val="000000"/>
        </w:rPr>
        <w:t>Вот</w:t>
      </w:r>
      <w:r>
        <w:rPr>
          <w:color w:val="000000"/>
        </w:rPr>
        <w:t xml:space="preserve"> </w:t>
      </w:r>
      <w:r w:rsidRPr="002613AE">
        <w:rPr>
          <w:color w:val="000000"/>
        </w:rPr>
        <w:t>почему</w:t>
      </w:r>
      <w:r>
        <w:rPr>
          <w:color w:val="000000"/>
        </w:rPr>
        <w:t xml:space="preserve"> </w:t>
      </w:r>
      <w:r w:rsidRPr="002613AE">
        <w:rPr>
          <w:color w:val="000000"/>
        </w:rPr>
        <w:t>я</w:t>
      </w:r>
      <w:r>
        <w:rPr>
          <w:color w:val="000000"/>
        </w:rPr>
        <w:t xml:space="preserve"> </w:t>
      </w:r>
      <w:r w:rsidRPr="002613AE">
        <w:rPr>
          <w:color w:val="000000"/>
        </w:rPr>
        <w:t>не</w:t>
      </w:r>
      <w:r>
        <w:rPr>
          <w:color w:val="000000"/>
        </w:rPr>
        <w:t xml:space="preserve"> </w:t>
      </w:r>
      <w:r w:rsidRPr="002613AE">
        <w:rPr>
          <w:color w:val="000000"/>
        </w:rPr>
        <w:t>видел</w:t>
      </w:r>
      <w:r>
        <w:rPr>
          <w:color w:val="000000"/>
        </w:rPr>
        <w:t xml:space="preserve"> </w:t>
      </w:r>
      <w:r w:rsidRPr="002613AE">
        <w:rPr>
          <w:color w:val="000000"/>
        </w:rPr>
        <w:t>е</w:t>
      </w:r>
      <w:r>
        <w:rPr>
          <w:color w:val="000000"/>
        </w:rPr>
        <w:t xml:space="preserve">ё </w:t>
      </w:r>
      <w:r w:rsidRPr="002613AE">
        <w:rPr>
          <w:color w:val="000000"/>
        </w:rPr>
        <w:t>на</w:t>
      </w:r>
      <w:r>
        <w:rPr>
          <w:color w:val="000000"/>
        </w:rPr>
        <w:t xml:space="preserve"> </w:t>
      </w:r>
      <w:r w:rsidRPr="002613AE">
        <w:rPr>
          <w:color w:val="000000"/>
        </w:rPr>
        <w:t>обед</w:t>
      </w:r>
      <w:r>
        <w:rPr>
          <w:color w:val="000000"/>
        </w:rPr>
        <w:t>е</w:t>
      </w:r>
      <w:r w:rsidRPr="002613AE">
        <w:rPr>
          <w:color w:val="000000"/>
        </w:rPr>
        <w:t>.</w:t>
      </w:r>
      <w:r w:rsidRPr="009F2332">
        <w:rPr>
          <w:rStyle w:val="apple-converted-space"/>
          <w:color w:val="000000"/>
        </w:rPr>
        <w:t xml:space="preserve"> </w:t>
      </w:r>
      <w:r>
        <w:rPr>
          <w:rStyle w:val="apple-converted-space"/>
          <w:color w:val="000000"/>
        </w:rPr>
        <w:t>Значит обман с</w:t>
      </w:r>
      <w:r>
        <w:rPr>
          <w:color w:val="000000"/>
        </w:rPr>
        <w:t xml:space="preserve"> </w:t>
      </w:r>
      <w:r w:rsidRPr="002613AE">
        <w:rPr>
          <w:color w:val="000000"/>
        </w:rPr>
        <w:t>Бекки</w:t>
      </w:r>
      <w:r>
        <w:rPr>
          <w:color w:val="000000"/>
        </w:rPr>
        <w:t xml:space="preserve"> задел её сильнее</w:t>
      </w:r>
      <w:r w:rsidRPr="002613AE">
        <w:rPr>
          <w:color w:val="000000"/>
        </w:rPr>
        <w:t>,</w:t>
      </w:r>
      <w:r>
        <w:rPr>
          <w:color w:val="000000"/>
        </w:rPr>
        <w:t xml:space="preserve"> </w:t>
      </w:r>
      <w:r w:rsidRPr="002613AE">
        <w:rPr>
          <w:color w:val="000000"/>
        </w:rPr>
        <w:t>чем</w:t>
      </w:r>
      <w:r>
        <w:rPr>
          <w:color w:val="000000"/>
        </w:rPr>
        <w:t xml:space="preserve"> </w:t>
      </w:r>
      <w:r w:rsidRPr="002613AE">
        <w:rPr>
          <w:color w:val="000000"/>
        </w:rPr>
        <w:t>я</w:t>
      </w:r>
      <w:r>
        <w:rPr>
          <w:color w:val="000000"/>
        </w:rPr>
        <w:t xml:space="preserve"> думал</w:t>
      </w:r>
      <w:r w:rsidRPr="002613AE">
        <w:rPr>
          <w:color w:val="000000"/>
        </w:rPr>
        <w:t>?</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7846F4">
        <w:rPr>
          <w:color w:val="000000"/>
        </w:rPr>
        <w:t>Сьюз</w:t>
      </w:r>
      <w:r>
        <w:rPr>
          <w:color w:val="000000"/>
        </w:rPr>
        <w:t>а</w:t>
      </w:r>
      <w:r w:rsidRPr="007846F4">
        <w:rPr>
          <w:color w:val="000000"/>
        </w:rPr>
        <w:t>н?</w:t>
      </w:r>
      <w:r>
        <w:t xml:space="preserve"> </w:t>
      </w:r>
      <w:r w:rsidRPr="002E39F0">
        <w:t>–</w:t>
      </w:r>
      <w:r w:rsidRPr="007846F4">
        <w:rPr>
          <w:color w:val="000000"/>
        </w:rPr>
        <w:t xml:space="preserve"> </w:t>
      </w:r>
      <w:r>
        <w:rPr>
          <w:color w:val="000000"/>
        </w:rPr>
        <w:t>с</w:t>
      </w:r>
      <w:r w:rsidRPr="007846F4">
        <w:rPr>
          <w:color w:val="000000"/>
        </w:rPr>
        <w:t>просил я мяг</w:t>
      </w:r>
      <w:r>
        <w:rPr>
          <w:color w:val="000000"/>
        </w:rPr>
        <w:t>че</w:t>
      </w:r>
      <w:r w:rsidRPr="007846F4">
        <w:rPr>
          <w:color w:val="000000"/>
        </w:rPr>
        <w:t>, чем</w:t>
      </w:r>
      <w:r>
        <w:rPr>
          <w:color w:val="000000"/>
        </w:rPr>
        <w:t>, как я думал, был способен</w:t>
      </w:r>
      <w:r w:rsidRPr="007846F4">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Она опустила руки от лица, но взгляд на меня</w:t>
      </w:r>
      <w:r w:rsidRPr="005C311F">
        <w:rPr>
          <w:color w:val="000000"/>
        </w:rPr>
        <w:t xml:space="preserve"> </w:t>
      </w:r>
      <w:r>
        <w:rPr>
          <w:color w:val="000000"/>
        </w:rPr>
        <w:t>не подняла.</w:t>
      </w:r>
      <w:r>
        <w:rPr>
          <w:rStyle w:val="apple-converted-space"/>
          <w:color w:val="000000"/>
        </w:rPr>
        <w:t xml:space="preserve"> </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Pr>
          <w:color w:val="000000"/>
        </w:rPr>
        <w:t>Хм?</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sidRPr="009278CF">
        <w:t>Почему ты сегодня ушла после третьего урока</w:t>
      </w:r>
      <w:r>
        <w:rPr>
          <w:color w:val="000000"/>
        </w:rPr>
        <w:t>?</w:t>
      </w:r>
    </w:p>
    <w:p w:rsidR="00612074" w:rsidRDefault="00612074" w:rsidP="00612074">
      <w:pPr>
        <w:pStyle w:val="western"/>
        <w:shd w:val="clear" w:color="auto" w:fill="FFFFFF"/>
        <w:spacing w:before="0" w:after="0"/>
        <w:ind w:firstLine="461"/>
        <w:jc w:val="both"/>
        <w:rPr>
          <w:color w:val="000000"/>
        </w:rPr>
      </w:pPr>
      <w:r>
        <w:rPr>
          <w:color w:val="000000"/>
        </w:rPr>
        <w:t>Опустив голову, она молчала.</w:t>
      </w:r>
    </w:p>
    <w:p w:rsidR="00612074" w:rsidRDefault="00612074" w:rsidP="00612074">
      <w:pPr>
        <w:pStyle w:val="western"/>
        <w:shd w:val="clear" w:color="auto" w:fill="FFFFFF"/>
        <w:spacing w:before="0" w:after="0"/>
        <w:ind w:firstLine="461"/>
        <w:jc w:val="both"/>
        <w:rPr>
          <w:color w:val="000000"/>
        </w:rPr>
      </w:pPr>
      <w:r w:rsidRPr="002E39F0">
        <w:lastRenderedPageBreak/>
        <w:t>–</w:t>
      </w:r>
      <w:r>
        <w:t xml:space="preserve"> </w:t>
      </w:r>
      <w:r>
        <w:rPr>
          <w:color w:val="000000"/>
        </w:rPr>
        <w:t>Сьюзан,</w:t>
      </w:r>
      <w:r>
        <w:t xml:space="preserve"> </w:t>
      </w:r>
      <w:r w:rsidRPr="002E39F0">
        <w:t>–</w:t>
      </w:r>
      <w:r>
        <w:rPr>
          <w:color w:val="000000"/>
        </w:rPr>
        <w:t xml:space="preserve"> повторил я снова, но более настойчиво, и подошел к кровати, где она сидела.</w:t>
      </w:r>
      <w:r>
        <w:rPr>
          <w:rStyle w:val="apple-converted-space"/>
          <w:color w:val="000000"/>
        </w:rPr>
        <w:t xml:space="preserve"> </w:t>
      </w:r>
      <w:r w:rsidRPr="002E39F0">
        <w:t>–</w:t>
      </w:r>
      <w:r>
        <w:t xml:space="preserve"> С</w:t>
      </w:r>
      <w:r>
        <w:rPr>
          <w:color w:val="000000"/>
        </w:rPr>
        <w:t>кажи мне.</w:t>
      </w:r>
    </w:p>
    <w:p w:rsidR="00612074" w:rsidRDefault="00612074" w:rsidP="00612074">
      <w:pPr>
        <w:pStyle w:val="western"/>
        <w:shd w:val="clear" w:color="auto" w:fill="FFFFFF"/>
        <w:spacing w:before="0" w:after="0"/>
        <w:ind w:firstLine="461"/>
        <w:jc w:val="both"/>
        <w:rPr>
          <w:color w:val="000000"/>
        </w:rPr>
      </w:pPr>
      <w:r>
        <w:rPr>
          <w:color w:val="000000"/>
        </w:rPr>
        <w:t>Она только покачала головой.</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Pr>
          <w:color w:val="000000"/>
        </w:rPr>
        <w:t>Почему?</w:t>
      </w:r>
      <w:r>
        <w:t xml:space="preserve"> </w:t>
      </w:r>
      <w:r w:rsidRPr="002E39F0">
        <w:t>–</w:t>
      </w:r>
      <w:r>
        <w:rPr>
          <w:color w:val="000000"/>
        </w:rPr>
        <w:t xml:space="preserve"> Я присел на корточки перед ней и приподнял её подбородок костяшками пальцев.</w:t>
      </w:r>
      <w:r>
        <w:rPr>
          <w:rStyle w:val="apple-converted-space"/>
          <w:color w:val="000000"/>
        </w:rPr>
        <w:t xml:space="preserve"> </w:t>
      </w:r>
      <w:r>
        <w:rPr>
          <w:color w:val="000000"/>
        </w:rPr>
        <w:t>Чёрт, она была близка к тому, чтобы расплакаться, и на этот раз я не мог отрицать, что это моя вина.</w:t>
      </w:r>
      <w:r>
        <w:rPr>
          <w:rStyle w:val="apple-converted-space"/>
          <w:color w:val="000000"/>
        </w:rPr>
        <w:t xml:space="preserve"> </w:t>
      </w:r>
      <w:r>
        <w:rPr>
          <w:color w:val="000000"/>
        </w:rPr>
        <w:t>Я</w:t>
      </w:r>
      <w:r w:rsidRPr="008E3206">
        <w:rPr>
          <w:color w:val="000000"/>
        </w:rPr>
        <w:t xml:space="preserve"> </w:t>
      </w:r>
      <w:r>
        <w:rPr>
          <w:color w:val="000000"/>
        </w:rPr>
        <w:t>больше ничего не хотел, только чтобы эти слезы ушли.</w:t>
      </w:r>
      <w:r>
        <w:rPr>
          <w:rStyle w:val="apple-converted-space"/>
          <w:color w:val="000000"/>
        </w:rPr>
        <w:t xml:space="preserve"> </w:t>
      </w:r>
      <w:r>
        <w:rPr>
          <w:color w:val="000000"/>
        </w:rPr>
        <w:t>Но для того, чтобы это произошло, нам нужно поговорить кое о чем.</w:t>
      </w:r>
      <w:r>
        <w:rPr>
          <w:rStyle w:val="apple-converted-space"/>
          <w:color w:val="000000"/>
        </w:rPr>
        <w:t xml:space="preserve"> Поэтому я</w:t>
      </w:r>
      <w:r>
        <w:rPr>
          <w:color w:val="000000"/>
        </w:rPr>
        <w:t xml:space="preserve"> ещё раз спросил: </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sidRPr="009278CF">
        <w:t>Скажи, почему ты сегодня ушла из школы, после того как мы столкнулись в коридоре</w:t>
      </w:r>
      <w:r>
        <w:rPr>
          <w:color w:val="000000"/>
        </w:rPr>
        <w:t>.</w:t>
      </w:r>
    </w:p>
    <w:p w:rsidR="00612074" w:rsidRPr="007846F4" w:rsidRDefault="00612074" w:rsidP="00612074">
      <w:pPr>
        <w:pStyle w:val="western"/>
        <w:shd w:val="clear" w:color="auto" w:fill="FFFFFF"/>
        <w:spacing w:before="0" w:after="0"/>
        <w:ind w:firstLine="461"/>
        <w:jc w:val="both"/>
        <w:rPr>
          <w:color w:val="000000"/>
        </w:rPr>
      </w:pPr>
      <w:r>
        <w:rPr>
          <w:color w:val="000000"/>
        </w:rPr>
        <w:t xml:space="preserve">Я по-прежнему поддерживал её за подбородок, пока её взгляд не встретился с </w:t>
      </w:r>
      <w:proofErr w:type="gramStart"/>
      <w:r>
        <w:rPr>
          <w:color w:val="000000"/>
        </w:rPr>
        <w:t>моим</w:t>
      </w:r>
      <w:proofErr w:type="gramEnd"/>
      <w:r w:rsidRPr="002613AE">
        <w:rPr>
          <w:color w:val="000000"/>
        </w:rPr>
        <w:t>.</w:t>
      </w:r>
      <w:r w:rsidRPr="009F2332">
        <w:rPr>
          <w:rStyle w:val="apple-converted-space"/>
          <w:color w:val="000000"/>
        </w:rPr>
        <w:t xml:space="preserve"> </w:t>
      </w:r>
      <w:proofErr w:type="gramStart"/>
      <w:r>
        <w:rPr>
          <w:rStyle w:val="apple-converted-space"/>
          <w:color w:val="000000"/>
        </w:rPr>
        <w:t>Сделанного</w:t>
      </w:r>
      <w:proofErr w:type="gramEnd"/>
      <w:r>
        <w:rPr>
          <w:rStyle w:val="apple-converted-space"/>
          <w:color w:val="000000"/>
        </w:rPr>
        <w:t xml:space="preserve"> не воротишь:</w:t>
      </w:r>
      <w:r w:rsidRPr="009F2332">
        <w:rPr>
          <w:rStyle w:val="apple-converted-space"/>
          <w:color w:val="000000"/>
        </w:rPr>
        <w:t xml:space="preserve"> </w:t>
      </w:r>
      <w:r>
        <w:rPr>
          <w:rStyle w:val="apple-converted-space"/>
          <w:color w:val="000000"/>
        </w:rPr>
        <w:t xml:space="preserve">я обидел её, и </w:t>
      </w:r>
      <w:r w:rsidRPr="002613AE">
        <w:rPr>
          <w:color w:val="000000"/>
        </w:rPr>
        <w:t>она</w:t>
      </w:r>
      <w:r>
        <w:rPr>
          <w:color w:val="000000"/>
        </w:rPr>
        <w:t xml:space="preserve"> </w:t>
      </w:r>
      <w:r w:rsidRPr="002613AE">
        <w:rPr>
          <w:color w:val="000000"/>
        </w:rPr>
        <w:t>не</w:t>
      </w:r>
      <w:r>
        <w:rPr>
          <w:color w:val="000000"/>
        </w:rPr>
        <w:t xml:space="preserve"> станет разговаривать </w:t>
      </w:r>
      <w:r w:rsidRPr="002613AE">
        <w:rPr>
          <w:color w:val="000000"/>
        </w:rPr>
        <w:t>со</w:t>
      </w:r>
      <w:r>
        <w:rPr>
          <w:color w:val="000000"/>
        </w:rPr>
        <w:t xml:space="preserve"> </w:t>
      </w:r>
      <w:r w:rsidRPr="002613AE">
        <w:rPr>
          <w:color w:val="000000"/>
        </w:rPr>
        <w:t>мной.</w:t>
      </w:r>
      <w:r w:rsidRPr="009F2332">
        <w:rPr>
          <w:rStyle w:val="apple-converted-space"/>
          <w:color w:val="000000"/>
        </w:rPr>
        <w:t xml:space="preserve"> </w:t>
      </w:r>
      <w:r w:rsidRPr="002613AE">
        <w:rPr>
          <w:color w:val="000000"/>
        </w:rPr>
        <w:t>Я</w:t>
      </w:r>
      <w:r>
        <w:rPr>
          <w:color w:val="000000"/>
        </w:rPr>
        <w:t xml:space="preserve"> по</w:t>
      </w:r>
      <w:r w:rsidRPr="002613AE">
        <w:rPr>
          <w:color w:val="000000"/>
        </w:rPr>
        <w:t>чувствовал</w:t>
      </w:r>
      <w:r>
        <w:rPr>
          <w:color w:val="000000"/>
        </w:rPr>
        <w:t xml:space="preserve"> </w:t>
      </w:r>
      <w:r w:rsidRPr="002613AE">
        <w:rPr>
          <w:color w:val="000000"/>
        </w:rPr>
        <w:t>себя</w:t>
      </w:r>
      <w:r>
        <w:rPr>
          <w:color w:val="000000"/>
        </w:rPr>
        <w:t xml:space="preserve"> </w:t>
      </w:r>
      <w:r w:rsidRPr="002613AE">
        <w:rPr>
          <w:color w:val="000000"/>
        </w:rPr>
        <w:t>таким</w:t>
      </w:r>
      <w:r>
        <w:rPr>
          <w:color w:val="000000"/>
        </w:rPr>
        <w:t xml:space="preserve"> </w:t>
      </w:r>
      <w:r w:rsidRPr="002613AE">
        <w:rPr>
          <w:color w:val="000000"/>
        </w:rPr>
        <w:t>беспомощным,</w:t>
      </w:r>
      <w:r>
        <w:rPr>
          <w:color w:val="000000"/>
        </w:rPr>
        <w:t xml:space="preserve"> что </w:t>
      </w:r>
      <w:r w:rsidRPr="002613AE">
        <w:rPr>
          <w:color w:val="000000"/>
        </w:rPr>
        <w:t>хотел</w:t>
      </w:r>
      <w:r>
        <w:rPr>
          <w:color w:val="000000"/>
        </w:rPr>
        <w:t xml:space="preserve"> </w:t>
      </w:r>
      <w:r w:rsidRPr="002613AE">
        <w:rPr>
          <w:color w:val="000000"/>
        </w:rPr>
        <w:t>рвать</w:t>
      </w:r>
      <w:r>
        <w:rPr>
          <w:color w:val="000000"/>
        </w:rPr>
        <w:t xml:space="preserve"> </w:t>
      </w:r>
      <w:r w:rsidRPr="002613AE">
        <w:rPr>
          <w:color w:val="000000"/>
        </w:rPr>
        <w:t>на</w:t>
      </w:r>
      <w:r>
        <w:rPr>
          <w:color w:val="000000"/>
        </w:rPr>
        <w:t xml:space="preserve"> </w:t>
      </w:r>
      <w:r w:rsidRPr="002613AE">
        <w:rPr>
          <w:color w:val="000000"/>
        </w:rPr>
        <w:t>себе</w:t>
      </w:r>
      <w:r>
        <w:rPr>
          <w:color w:val="000000"/>
        </w:rPr>
        <w:t xml:space="preserve"> </w:t>
      </w:r>
      <w:r w:rsidRPr="002613AE">
        <w:rPr>
          <w:color w:val="000000"/>
        </w:rPr>
        <w:t>волосы.</w:t>
      </w:r>
      <w:r w:rsidRPr="009F2332">
        <w:rPr>
          <w:rStyle w:val="apple-converted-space"/>
          <w:color w:val="000000"/>
        </w:rPr>
        <w:t xml:space="preserve"> </w:t>
      </w:r>
      <w:r w:rsidRPr="002613AE">
        <w:rPr>
          <w:color w:val="000000"/>
        </w:rPr>
        <w:t>В</w:t>
      </w:r>
      <w:r>
        <w:rPr>
          <w:color w:val="000000"/>
        </w:rPr>
        <w:t xml:space="preserve"> </w:t>
      </w:r>
      <w:r w:rsidRPr="002613AE">
        <w:rPr>
          <w:color w:val="000000"/>
        </w:rPr>
        <w:t>конце</w:t>
      </w:r>
      <w:r>
        <w:rPr>
          <w:color w:val="000000"/>
        </w:rPr>
        <w:t xml:space="preserve"> </w:t>
      </w:r>
      <w:proofErr w:type="gramStart"/>
      <w:r w:rsidRPr="002613AE">
        <w:rPr>
          <w:color w:val="000000"/>
        </w:rPr>
        <w:t>концов</w:t>
      </w:r>
      <w:proofErr w:type="gramEnd"/>
      <w:r>
        <w:rPr>
          <w:color w:val="000000"/>
        </w:rPr>
        <w:t xml:space="preserve"> стало </w:t>
      </w:r>
      <w:r w:rsidRPr="002613AE">
        <w:rPr>
          <w:color w:val="000000"/>
        </w:rPr>
        <w:t>ясно,</w:t>
      </w:r>
      <w:r>
        <w:rPr>
          <w:color w:val="000000"/>
        </w:rPr>
        <w:t xml:space="preserve"> </w:t>
      </w:r>
      <w:r w:rsidRPr="002613AE">
        <w:rPr>
          <w:color w:val="000000"/>
        </w:rPr>
        <w:t>что</w:t>
      </w:r>
      <w:r>
        <w:rPr>
          <w:color w:val="000000"/>
        </w:rPr>
        <w:t xml:space="preserve"> </w:t>
      </w:r>
      <w:r w:rsidRPr="002613AE">
        <w:rPr>
          <w:color w:val="000000"/>
        </w:rPr>
        <w:t>я</w:t>
      </w:r>
      <w:r>
        <w:rPr>
          <w:color w:val="000000"/>
        </w:rPr>
        <w:t xml:space="preserve"> </w:t>
      </w:r>
      <w:r w:rsidRPr="002613AE">
        <w:rPr>
          <w:color w:val="000000"/>
        </w:rPr>
        <w:t>не</w:t>
      </w:r>
      <w:r>
        <w:rPr>
          <w:color w:val="000000"/>
        </w:rPr>
        <w:t xml:space="preserve"> с</w:t>
      </w:r>
      <w:r w:rsidRPr="002613AE">
        <w:rPr>
          <w:color w:val="000000"/>
        </w:rPr>
        <w:t>мог</w:t>
      </w:r>
      <w:r>
        <w:rPr>
          <w:color w:val="000000"/>
        </w:rPr>
        <w:t xml:space="preserve">у </w:t>
      </w:r>
      <w:r w:rsidRPr="002613AE">
        <w:rPr>
          <w:color w:val="000000"/>
        </w:rPr>
        <w:t>заставить</w:t>
      </w:r>
      <w:r>
        <w:rPr>
          <w:color w:val="000000"/>
        </w:rPr>
        <w:t xml:space="preserve"> </w:t>
      </w:r>
      <w:r w:rsidRPr="002613AE">
        <w:rPr>
          <w:color w:val="000000"/>
        </w:rPr>
        <w:t>ее</w:t>
      </w:r>
      <w:r>
        <w:rPr>
          <w:color w:val="000000"/>
        </w:rPr>
        <w:t xml:space="preserve"> </w:t>
      </w:r>
      <w:r w:rsidRPr="002613AE">
        <w:rPr>
          <w:color w:val="000000"/>
        </w:rPr>
        <w:t>говорить,</w:t>
      </w:r>
      <w:r>
        <w:rPr>
          <w:color w:val="000000"/>
        </w:rPr>
        <w:t xml:space="preserve"> </w:t>
      </w:r>
      <w:r w:rsidRPr="002613AE">
        <w:rPr>
          <w:color w:val="000000"/>
        </w:rPr>
        <w:t>если</w:t>
      </w:r>
      <w:r>
        <w:rPr>
          <w:color w:val="000000"/>
        </w:rPr>
        <w:t xml:space="preserve"> </w:t>
      </w:r>
      <w:r w:rsidRPr="002613AE">
        <w:rPr>
          <w:color w:val="000000"/>
        </w:rPr>
        <w:t>она</w:t>
      </w:r>
      <w:r>
        <w:rPr>
          <w:color w:val="000000"/>
        </w:rPr>
        <w:t xml:space="preserve"> </w:t>
      </w:r>
      <w:r w:rsidRPr="002613AE">
        <w:rPr>
          <w:color w:val="000000"/>
        </w:rPr>
        <w:t>не</w:t>
      </w:r>
      <w:r>
        <w:rPr>
          <w:color w:val="000000"/>
        </w:rPr>
        <w:t xml:space="preserve"> за</w:t>
      </w:r>
      <w:r w:rsidRPr="002613AE">
        <w:rPr>
          <w:color w:val="000000"/>
        </w:rPr>
        <w:t>хочет</w:t>
      </w:r>
      <w:r>
        <w:rPr>
          <w:color w:val="000000"/>
        </w:rPr>
        <w:t xml:space="preserve"> этого сама</w:t>
      </w:r>
      <w:r w:rsidRPr="002613AE">
        <w:rPr>
          <w:color w:val="000000"/>
        </w:rPr>
        <w:t>.</w:t>
      </w:r>
      <w:r w:rsidRPr="009F2332">
        <w:rPr>
          <w:rStyle w:val="apple-converted-space"/>
          <w:color w:val="000000"/>
        </w:rPr>
        <w:t xml:space="preserve"> </w:t>
      </w:r>
      <w:r>
        <w:rPr>
          <w:color w:val="000000"/>
        </w:rPr>
        <w:t xml:space="preserve">Я </w:t>
      </w:r>
      <w:r w:rsidRPr="002613AE">
        <w:rPr>
          <w:color w:val="000000"/>
        </w:rPr>
        <w:t>ничего</w:t>
      </w:r>
      <w:r>
        <w:rPr>
          <w:color w:val="000000"/>
        </w:rPr>
        <w:t xml:space="preserve"> больше не мог сделать, поэтому, уступая ей, </w:t>
      </w:r>
      <w:r w:rsidRPr="002613AE">
        <w:rPr>
          <w:color w:val="000000"/>
        </w:rPr>
        <w:t>я</w:t>
      </w:r>
      <w:r>
        <w:rPr>
          <w:color w:val="000000"/>
        </w:rPr>
        <w:t xml:space="preserve"> убрал руку с её подбородка </w:t>
      </w:r>
      <w:r w:rsidRPr="002613AE">
        <w:rPr>
          <w:color w:val="000000"/>
        </w:rPr>
        <w:t>и</w:t>
      </w:r>
      <w:r>
        <w:rPr>
          <w:color w:val="000000"/>
        </w:rPr>
        <w:t xml:space="preserve"> </w:t>
      </w:r>
      <w:r w:rsidRPr="002613AE">
        <w:rPr>
          <w:color w:val="000000"/>
        </w:rPr>
        <w:t>опустился</w:t>
      </w:r>
      <w:r>
        <w:rPr>
          <w:color w:val="000000"/>
        </w:rPr>
        <w:t xml:space="preserve"> </w:t>
      </w:r>
      <w:r w:rsidRPr="002613AE">
        <w:rPr>
          <w:color w:val="000000"/>
        </w:rPr>
        <w:t>на</w:t>
      </w:r>
      <w:r>
        <w:rPr>
          <w:color w:val="000000"/>
        </w:rPr>
        <w:t xml:space="preserve"> колени</w:t>
      </w:r>
      <w:r w:rsidRPr="002613AE">
        <w:rPr>
          <w:color w:val="000000"/>
        </w:rPr>
        <w:t>.</w:t>
      </w:r>
    </w:p>
    <w:p w:rsidR="00612074" w:rsidRDefault="00612074" w:rsidP="00612074">
      <w:pPr>
        <w:pStyle w:val="western"/>
        <w:shd w:val="clear" w:color="auto" w:fill="FFFFFF"/>
        <w:spacing w:before="0" w:after="0"/>
        <w:ind w:firstLine="461"/>
        <w:jc w:val="both"/>
        <w:rPr>
          <w:color w:val="000000"/>
        </w:rPr>
      </w:pPr>
      <w:r>
        <w:rPr>
          <w:color w:val="000000"/>
        </w:rPr>
        <w:t>Она не встала, не ушла и не сказала ни слова.</w:t>
      </w:r>
      <w:r>
        <w:rPr>
          <w:rStyle w:val="apple-converted-space"/>
          <w:color w:val="000000"/>
        </w:rPr>
        <w:t xml:space="preserve"> </w:t>
      </w:r>
      <w:r>
        <w:rPr>
          <w:color w:val="000000"/>
        </w:rPr>
        <w:t>Она просто сидела там, тихая и подавленная.</w:t>
      </w:r>
    </w:p>
    <w:p w:rsidR="00612074" w:rsidRPr="007846F4" w:rsidRDefault="00612074" w:rsidP="00612074">
      <w:pPr>
        <w:pStyle w:val="western"/>
        <w:shd w:val="clear" w:color="auto" w:fill="FFFFFF"/>
        <w:spacing w:before="0" w:after="0"/>
        <w:ind w:firstLine="461"/>
        <w:jc w:val="both"/>
        <w:rPr>
          <w:color w:val="000000"/>
        </w:rPr>
      </w:pPr>
      <w:r>
        <w:rPr>
          <w:color w:val="000000"/>
        </w:rPr>
        <w:t>Я о</w:t>
      </w:r>
      <w:r w:rsidRPr="002613AE">
        <w:rPr>
          <w:color w:val="000000"/>
        </w:rPr>
        <w:t>сторожно</w:t>
      </w:r>
      <w:r>
        <w:rPr>
          <w:color w:val="000000"/>
        </w:rPr>
        <w:t xml:space="preserve"> </w:t>
      </w:r>
      <w:r w:rsidRPr="002613AE">
        <w:rPr>
          <w:color w:val="000000"/>
        </w:rPr>
        <w:t>взял</w:t>
      </w:r>
      <w:r>
        <w:rPr>
          <w:color w:val="000000"/>
        </w:rPr>
        <w:t xml:space="preserve"> </w:t>
      </w:r>
      <w:r w:rsidRPr="002613AE">
        <w:rPr>
          <w:color w:val="000000"/>
        </w:rPr>
        <w:t>е</w:t>
      </w:r>
      <w:r>
        <w:rPr>
          <w:color w:val="000000"/>
        </w:rPr>
        <w:t xml:space="preserve">ё за </w:t>
      </w:r>
      <w:r w:rsidRPr="002613AE">
        <w:rPr>
          <w:color w:val="000000"/>
        </w:rPr>
        <w:t>руки.</w:t>
      </w:r>
      <w:r w:rsidRPr="009F2332">
        <w:rPr>
          <w:rStyle w:val="apple-converted-space"/>
          <w:color w:val="000000"/>
        </w:rPr>
        <w:t xml:space="preserve"> </w:t>
      </w:r>
      <w:r w:rsidRPr="002613AE">
        <w:rPr>
          <w:color w:val="000000"/>
        </w:rPr>
        <w:t>Они</w:t>
      </w:r>
      <w:r>
        <w:rPr>
          <w:color w:val="000000"/>
        </w:rPr>
        <w:t xml:space="preserve"> </w:t>
      </w:r>
      <w:r w:rsidRPr="002613AE">
        <w:rPr>
          <w:color w:val="000000"/>
        </w:rPr>
        <w:t>были</w:t>
      </w:r>
      <w:r>
        <w:rPr>
          <w:color w:val="000000"/>
        </w:rPr>
        <w:t xml:space="preserve"> </w:t>
      </w:r>
      <w:r w:rsidRPr="002613AE">
        <w:rPr>
          <w:color w:val="000000"/>
        </w:rPr>
        <w:t>холодны</w:t>
      </w:r>
      <w:r>
        <w:rPr>
          <w:color w:val="000000"/>
        </w:rPr>
        <w:t xml:space="preserve">ми, </w:t>
      </w:r>
      <w:r w:rsidRPr="002613AE">
        <w:rPr>
          <w:color w:val="000000"/>
        </w:rPr>
        <w:t>как</w:t>
      </w:r>
      <w:r>
        <w:rPr>
          <w:color w:val="000000"/>
        </w:rPr>
        <w:t xml:space="preserve"> </w:t>
      </w:r>
      <w:r w:rsidRPr="002613AE">
        <w:rPr>
          <w:color w:val="000000"/>
        </w:rPr>
        <w:t>лед.</w:t>
      </w:r>
      <w:r w:rsidRPr="009F2332">
        <w:rPr>
          <w:rStyle w:val="apple-converted-space"/>
          <w:color w:val="000000"/>
        </w:rPr>
        <w:t xml:space="preserve"> </w:t>
      </w:r>
      <w:r>
        <w:rPr>
          <w:rStyle w:val="apple-converted-space"/>
          <w:color w:val="000000"/>
        </w:rPr>
        <w:t>По мне пробежала н</w:t>
      </w:r>
      <w:r w:rsidRPr="002613AE">
        <w:rPr>
          <w:color w:val="000000"/>
        </w:rPr>
        <w:t>ебольш</w:t>
      </w:r>
      <w:r>
        <w:rPr>
          <w:color w:val="000000"/>
        </w:rPr>
        <w:t xml:space="preserve">ая </w:t>
      </w:r>
      <w:r w:rsidRPr="002613AE">
        <w:rPr>
          <w:color w:val="000000"/>
        </w:rPr>
        <w:t>дрожь.</w:t>
      </w:r>
      <w:r w:rsidRPr="009F2332">
        <w:rPr>
          <w:rStyle w:val="apple-converted-space"/>
          <w:color w:val="000000"/>
        </w:rPr>
        <w:t xml:space="preserve"> </w:t>
      </w:r>
      <w:r w:rsidRPr="002613AE">
        <w:rPr>
          <w:color w:val="000000"/>
        </w:rPr>
        <w:t>Мне</w:t>
      </w:r>
      <w:r>
        <w:rPr>
          <w:color w:val="000000"/>
        </w:rPr>
        <w:t xml:space="preserve"> </w:t>
      </w:r>
      <w:r w:rsidRPr="002613AE">
        <w:rPr>
          <w:color w:val="000000"/>
        </w:rPr>
        <w:t>нравил</w:t>
      </w:r>
      <w:r>
        <w:rPr>
          <w:color w:val="000000"/>
        </w:rPr>
        <w:t xml:space="preserve">ись её пальчики, </w:t>
      </w:r>
      <w:r w:rsidRPr="002613AE">
        <w:rPr>
          <w:color w:val="000000"/>
        </w:rPr>
        <w:t>д</w:t>
      </w:r>
      <w:r>
        <w:rPr>
          <w:color w:val="000000"/>
        </w:rPr>
        <w:t xml:space="preserve">линные и </w:t>
      </w:r>
      <w:r w:rsidRPr="002613AE">
        <w:rPr>
          <w:color w:val="000000"/>
        </w:rPr>
        <w:t>хрупк</w:t>
      </w:r>
      <w:r>
        <w:rPr>
          <w:color w:val="000000"/>
        </w:rPr>
        <w:t xml:space="preserve">ие, </w:t>
      </w:r>
      <w:r w:rsidRPr="002613AE">
        <w:rPr>
          <w:color w:val="000000"/>
        </w:rPr>
        <w:t>и</w:t>
      </w:r>
      <w:r>
        <w:rPr>
          <w:color w:val="000000"/>
        </w:rPr>
        <w:t xml:space="preserve"> я </w:t>
      </w:r>
      <w:r w:rsidRPr="002613AE">
        <w:rPr>
          <w:color w:val="000000"/>
        </w:rPr>
        <w:t>вспомнил,</w:t>
      </w:r>
      <w:r>
        <w:rPr>
          <w:color w:val="000000"/>
        </w:rPr>
        <w:t xml:space="preserve"> </w:t>
      </w:r>
      <w:r w:rsidRPr="002613AE">
        <w:rPr>
          <w:color w:val="000000"/>
        </w:rPr>
        <w:t>как</w:t>
      </w:r>
      <w:r>
        <w:rPr>
          <w:color w:val="000000"/>
        </w:rPr>
        <w:t xml:space="preserve"> </w:t>
      </w:r>
      <w:r w:rsidRPr="002613AE">
        <w:rPr>
          <w:color w:val="000000"/>
        </w:rPr>
        <w:t>они</w:t>
      </w:r>
      <w:r>
        <w:rPr>
          <w:color w:val="000000"/>
        </w:rPr>
        <w:t xml:space="preserve"> ощущались у меня на затылке</w:t>
      </w:r>
      <w:r w:rsidRPr="002613AE">
        <w:rPr>
          <w:color w:val="000000"/>
        </w:rPr>
        <w:t>,</w:t>
      </w:r>
      <w:r>
        <w:rPr>
          <w:color w:val="000000"/>
        </w:rPr>
        <w:t xml:space="preserve"> </w:t>
      </w:r>
      <w:r w:rsidRPr="002613AE">
        <w:rPr>
          <w:color w:val="000000"/>
        </w:rPr>
        <w:t>когда</w:t>
      </w:r>
      <w:r>
        <w:rPr>
          <w:color w:val="000000"/>
        </w:rPr>
        <w:t xml:space="preserve"> </w:t>
      </w:r>
      <w:r w:rsidRPr="002613AE">
        <w:rPr>
          <w:color w:val="000000"/>
        </w:rPr>
        <w:t>мы</w:t>
      </w:r>
      <w:r>
        <w:rPr>
          <w:color w:val="000000"/>
        </w:rPr>
        <w:t xml:space="preserve"> </w:t>
      </w:r>
      <w:r w:rsidRPr="002613AE">
        <w:rPr>
          <w:color w:val="000000"/>
        </w:rPr>
        <w:t>целовались.</w:t>
      </w:r>
      <w:r w:rsidRPr="009F2332">
        <w:rPr>
          <w:rStyle w:val="apple-converted-space"/>
          <w:color w:val="000000"/>
        </w:rPr>
        <w:t xml:space="preserve"> </w:t>
      </w:r>
      <w:r w:rsidRPr="002613AE">
        <w:rPr>
          <w:color w:val="000000"/>
        </w:rPr>
        <w:t>Я</w:t>
      </w:r>
      <w:r>
        <w:rPr>
          <w:color w:val="000000"/>
        </w:rPr>
        <w:t xml:space="preserve"> быстро </w:t>
      </w:r>
      <w:r w:rsidRPr="002613AE">
        <w:rPr>
          <w:color w:val="000000"/>
        </w:rPr>
        <w:t>погладил</w:t>
      </w:r>
      <w:r>
        <w:rPr>
          <w:color w:val="000000"/>
        </w:rPr>
        <w:t xml:space="preserve"> её ладонь </w:t>
      </w:r>
      <w:r w:rsidRPr="002613AE">
        <w:rPr>
          <w:color w:val="000000"/>
        </w:rPr>
        <w:t>внутри,</w:t>
      </w:r>
      <w:r>
        <w:rPr>
          <w:color w:val="000000"/>
        </w:rPr>
        <w:t xml:space="preserve"> </w:t>
      </w:r>
      <w:r w:rsidRPr="002613AE">
        <w:rPr>
          <w:color w:val="000000"/>
        </w:rPr>
        <w:t>а</w:t>
      </w:r>
      <w:r>
        <w:rPr>
          <w:color w:val="000000"/>
        </w:rPr>
        <w:t xml:space="preserve"> </w:t>
      </w:r>
      <w:r w:rsidRPr="002613AE">
        <w:rPr>
          <w:color w:val="000000"/>
        </w:rPr>
        <w:t>затем</w:t>
      </w:r>
      <w:r>
        <w:rPr>
          <w:color w:val="000000"/>
        </w:rPr>
        <w:t xml:space="preserve"> бережно переплел свои </w:t>
      </w:r>
      <w:r w:rsidRPr="002613AE">
        <w:rPr>
          <w:color w:val="000000"/>
        </w:rPr>
        <w:t>пальцы</w:t>
      </w:r>
      <w:r>
        <w:rPr>
          <w:color w:val="000000"/>
        </w:rPr>
        <w:t xml:space="preserve"> с </w:t>
      </w:r>
      <w:r w:rsidRPr="002613AE">
        <w:rPr>
          <w:color w:val="000000"/>
        </w:rPr>
        <w:t>е</w:t>
      </w:r>
      <w:r>
        <w:rPr>
          <w:color w:val="000000"/>
        </w:rPr>
        <w:t>ё</w:t>
      </w:r>
      <w:r w:rsidRPr="002613AE">
        <w:rPr>
          <w:color w:val="000000"/>
        </w:rPr>
        <w:t>,</w:t>
      </w:r>
      <w:r>
        <w:rPr>
          <w:color w:val="000000"/>
        </w:rPr>
        <w:t xml:space="preserve"> уповая на чудо, и </w:t>
      </w:r>
      <w:r w:rsidRPr="002613AE">
        <w:rPr>
          <w:color w:val="000000"/>
        </w:rPr>
        <w:t>желая</w:t>
      </w:r>
      <w:r>
        <w:rPr>
          <w:color w:val="000000"/>
        </w:rPr>
        <w:t xml:space="preserve">, чтобы обманного жеста с </w:t>
      </w:r>
      <w:r w:rsidRPr="002613AE">
        <w:rPr>
          <w:color w:val="000000"/>
        </w:rPr>
        <w:t>Бекки</w:t>
      </w:r>
      <w:r>
        <w:rPr>
          <w:color w:val="000000"/>
        </w:rPr>
        <w:t xml:space="preserve"> никогда не происходило</w:t>
      </w:r>
      <w:r w:rsidRPr="002613AE">
        <w:rPr>
          <w:color w:val="000000"/>
        </w:rPr>
        <w:t>.</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9278CF">
        <w:t>Я сожалею, что обидел тебя</w:t>
      </w:r>
      <w:r w:rsidRPr="007846F4">
        <w:rPr>
          <w:color w:val="000000"/>
        </w:rPr>
        <w:t>.</w:t>
      </w:r>
      <w:r>
        <w:t xml:space="preserve"> </w:t>
      </w:r>
      <w:r w:rsidRPr="002E39F0">
        <w:t>–</w:t>
      </w:r>
      <w:r w:rsidRPr="007846F4">
        <w:rPr>
          <w:color w:val="000000"/>
        </w:rPr>
        <w:t xml:space="preserve"> Мой голос был т</w:t>
      </w:r>
      <w:r>
        <w:rPr>
          <w:color w:val="000000"/>
        </w:rPr>
        <w:t>ихим</w:t>
      </w:r>
      <w:r w:rsidRPr="007846F4">
        <w:rPr>
          <w:color w:val="000000"/>
        </w:rPr>
        <w:t xml:space="preserve"> и </w:t>
      </w:r>
      <w:r>
        <w:rPr>
          <w:color w:val="000000"/>
        </w:rPr>
        <w:t>слабым</w:t>
      </w:r>
      <w:r w:rsidRPr="007846F4">
        <w:rPr>
          <w:color w:val="000000"/>
        </w:rPr>
        <w:t>.</w:t>
      </w:r>
      <w:r w:rsidRPr="007846F4">
        <w:rPr>
          <w:rStyle w:val="apple-converted-space"/>
          <w:color w:val="000000"/>
        </w:rPr>
        <w:t xml:space="preserve"> </w:t>
      </w:r>
      <w:r>
        <w:rPr>
          <w:color w:val="000000"/>
        </w:rPr>
        <w:t xml:space="preserve">Еле уловимым </w:t>
      </w:r>
      <w:r w:rsidRPr="002613AE">
        <w:rPr>
          <w:color w:val="000000"/>
        </w:rPr>
        <w:t>шепот</w:t>
      </w:r>
      <w:r>
        <w:rPr>
          <w:color w:val="000000"/>
        </w:rPr>
        <w:t>ом</w:t>
      </w:r>
      <w:r w:rsidRPr="002613AE">
        <w:rPr>
          <w:color w:val="000000"/>
        </w:rPr>
        <w:t>.</w:t>
      </w:r>
      <w:r w:rsidRPr="009F2332">
        <w:rPr>
          <w:rStyle w:val="apple-converted-space"/>
          <w:color w:val="000000"/>
        </w:rPr>
        <w:t xml:space="preserve"> </w:t>
      </w:r>
      <w:r w:rsidRPr="002E39F0">
        <w:t>–</w:t>
      </w:r>
      <w:r>
        <w:t xml:space="preserve"> </w:t>
      </w:r>
      <w:r w:rsidRPr="009278CF">
        <w:t>Но она ничего не значит для меня</w:t>
      </w:r>
      <w:r w:rsidRPr="002613AE">
        <w:rPr>
          <w:color w:val="000000"/>
        </w:rPr>
        <w:t>.</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sidRPr="009278CF">
        <w:t>Ч</w:t>
      </w:r>
      <w:r>
        <w:t>ё</w:t>
      </w:r>
      <w:r w:rsidRPr="009278CF">
        <w:t>рт возьми, какое облегчение</w:t>
      </w:r>
      <w:r>
        <w:rPr>
          <w:color w:val="000000"/>
        </w:rPr>
        <w:t>?</w:t>
      </w:r>
      <w:r>
        <w:t xml:space="preserve"> </w:t>
      </w:r>
      <w:r w:rsidRPr="002E39F0">
        <w:t>–</w:t>
      </w:r>
      <w:r>
        <w:rPr>
          <w:color w:val="000000"/>
        </w:rPr>
        <w:t xml:space="preserve"> сердито прорычала, наконец, Сью, посмотрев на меня в упор.</w:t>
      </w:r>
      <w:r>
        <w:rPr>
          <w:rStyle w:val="apple-converted-space"/>
          <w:color w:val="000000"/>
        </w:rPr>
        <w:t xml:space="preserve"> </w:t>
      </w:r>
      <w:r w:rsidRPr="002E39F0">
        <w:t>–</w:t>
      </w:r>
      <w:r>
        <w:t xml:space="preserve"> </w:t>
      </w:r>
      <w:r w:rsidRPr="009278CF">
        <w:t>Будто кто</w:t>
      </w:r>
      <w:r>
        <w:t>-</w:t>
      </w:r>
      <w:r w:rsidRPr="009278CF">
        <w:t>то из них что</w:t>
      </w:r>
      <w:r>
        <w:t>-</w:t>
      </w:r>
      <w:r w:rsidRPr="009278CF">
        <w:t>то значил для тебя</w:t>
      </w:r>
      <w:r>
        <w:rPr>
          <w:color w:val="000000"/>
        </w:rPr>
        <w:t>.</w:t>
      </w:r>
    </w:p>
    <w:p w:rsidR="00612074" w:rsidRDefault="00612074" w:rsidP="00612074">
      <w:pPr>
        <w:pStyle w:val="western"/>
        <w:shd w:val="clear" w:color="auto" w:fill="FFFFFF"/>
        <w:spacing w:before="0" w:after="0"/>
        <w:ind w:firstLine="461"/>
        <w:jc w:val="both"/>
        <w:rPr>
          <w:color w:val="000000"/>
        </w:rPr>
      </w:pPr>
      <w:r>
        <w:rPr>
          <w:color w:val="000000"/>
        </w:rPr>
        <w:t xml:space="preserve">Её слова ударили </w:t>
      </w:r>
      <w:r w:rsidRPr="002613AE">
        <w:rPr>
          <w:color w:val="000000"/>
        </w:rPr>
        <w:t>прямо</w:t>
      </w:r>
      <w:r>
        <w:rPr>
          <w:color w:val="000000"/>
        </w:rPr>
        <w:t xml:space="preserve"> </w:t>
      </w:r>
      <w:r w:rsidRPr="002613AE">
        <w:rPr>
          <w:color w:val="000000"/>
        </w:rPr>
        <w:t>в</w:t>
      </w:r>
      <w:r>
        <w:rPr>
          <w:color w:val="000000"/>
        </w:rPr>
        <w:t xml:space="preserve"> </w:t>
      </w:r>
      <w:r w:rsidRPr="002613AE">
        <w:rPr>
          <w:color w:val="000000"/>
        </w:rPr>
        <w:t>центр</w:t>
      </w:r>
      <w:r>
        <w:rPr>
          <w:color w:val="000000"/>
        </w:rPr>
        <w:t xml:space="preserve"> </w:t>
      </w:r>
      <w:r w:rsidRPr="002613AE">
        <w:rPr>
          <w:color w:val="000000"/>
        </w:rPr>
        <w:t>моего</w:t>
      </w:r>
      <w:r>
        <w:rPr>
          <w:color w:val="000000"/>
        </w:rPr>
        <w:t xml:space="preserve"> </w:t>
      </w:r>
      <w:r w:rsidRPr="002613AE">
        <w:rPr>
          <w:color w:val="000000"/>
        </w:rPr>
        <w:t>эго,</w:t>
      </w:r>
      <w:r>
        <w:rPr>
          <w:color w:val="000000"/>
        </w:rPr>
        <w:t xml:space="preserve"> </w:t>
      </w:r>
      <w:r w:rsidRPr="002613AE">
        <w:rPr>
          <w:color w:val="000000"/>
        </w:rPr>
        <w:t>но</w:t>
      </w:r>
      <w:r>
        <w:rPr>
          <w:color w:val="000000"/>
        </w:rPr>
        <w:t xml:space="preserve">, </w:t>
      </w:r>
      <w:r w:rsidRPr="002613AE">
        <w:rPr>
          <w:color w:val="000000"/>
        </w:rPr>
        <w:t>конечно</w:t>
      </w:r>
      <w:r>
        <w:rPr>
          <w:color w:val="000000"/>
        </w:rPr>
        <w:t xml:space="preserve"> же</w:t>
      </w:r>
      <w:r w:rsidRPr="002613AE">
        <w:rPr>
          <w:color w:val="000000"/>
        </w:rPr>
        <w:t>,</w:t>
      </w:r>
      <w:r>
        <w:rPr>
          <w:color w:val="000000"/>
        </w:rPr>
        <w:t xml:space="preserve"> она </w:t>
      </w:r>
      <w:r w:rsidRPr="002613AE">
        <w:rPr>
          <w:color w:val="000000"/>
        </w:rPr>
        <w:t>был</w:t>
      </w:r>
      <w:r>
        <w:rPr>
          <w:color w:val="000000"/>
        </w:rPr>
        <w:t xml:space="preserve">а </w:t>
      </w:r>
      <w:r w:rsidRPr="002613AE">
        <w:rPr>
          <w:color w:val="000000"/>
        </w:rPr>
        <w:t>прав</w:t>
      </w:r>
      <w:r>
        <w:rPr>
          <w:color w:val="000000"/>
        </w:rPr>
        <w:t>а</w:t>
      </w:r>
      <w:r w:rsidRPr="002613AE">
        <w:rPr>
          <w:color w:val="000000"/>
        </w:rPr>
        <w:t>.</w:t>
      </w:r>
      <w:r w:rsidRPr="009F2332">
        <w:rPr>
          <w:rStyle w:val="apple-converted-space"/>
          <w:color w:val="000000"/>
        </w:rPr>
        <w:t xml:space="preserve"> </w:t>
      </w:r>
      <w:r>
        <w:rPr>
          <w:color w:val="000000"/>
        </w:rPr>
        <w:t xml:space="preserve">И </w:t>
      </w:r>
      <w:r w:rsidRPr="002613AE">
        <w:rPr>
          <w:color w:val="000000"/>
        </w:rPr>
        <w:t>я</w:t>
      </w:r>
      <w:r>
        <w:rPr>
          <w:color w:val="000000"/>
        </w:rPr>
        <w:t xml:space="preserve"> </w:t>
      </w:r>
      <w:r w:rsidRPr="002613AE">
        <w:rPr>
          <w:color w:val="000000"/>
        </w:rPr>
        <w:t>был</w:t>
      </w:r>
      <w:r>
        <w:rPr>
          <w:color w:val="000000"/>
        </w:rPr>
        <w:t xml:space="preserve"> </w:t>
      </w:r>
      <w:r w:rsidRPr="002613AE">
        <w:rPr>
          <w:color w:val="000000"/>
        </w:rPr>
        <w:t>счастлив,</w:t>
      </w:r>
      <w:r>
        <w:rPr>
          <w:color w:val="000000"/>
        </w:rPr>
        <w:t xml:space="preserve"> </w:t>
      </w:r>
      <w:r w:rsidRPr="002613AE">
        <w:rPr>
          <w:color w:val="000000"/>
        </w:rPr>
        <w:t>что</w:t>
      </w:r>
      <w:r>
        <w:rPr>
          <w:color w:val="000000"/>
        </w:rPr>
        <w:t xml:space="preserve"> </w:t>
      </w:r>
      <w:r w:rsidRPr="002613AE">
        <w:rPr>
          <w:color w:val="000000"/>
        </w:rPr>
        <w:t>она</w:t>
      </w:r>
      <w:r>
        <w:rPr>
          <w:color w:val="000000"/>
        </w:rPr>
        <w:t xml:space="preserve"> вообще заговорила со мной</w:t>
      </w:r>
      <w:r w:rsidRPr="002613AE">
        <w:rPr>
          <w:color w:val="000000"/>
        </w:rPr>
        <w:t>.</w:t>
      </w:r>
      <w:r w:rsidRPr="009F2332">
        <w:rPr>
          <w:rStyle w:val="apple-converted-space"/>
          <w:color w:val="000000"/>
        </w:rPr>
        <w:t xml:space="preserve"> </w:t>
      </w:r>
      <w:r w:rsidRPr="002613AE">
        <w:rPr>
          <w:color w:val="000000"/>
        </w:rPr>
        <w:t>Рис</w:t>
      </w:r>
      <w:r>
        <w:rPr>
          <w:color w:val="000000"/>
        </w:rPr>
        <w:t xml:space="preserve">уя круги </w:t>
      </w:r>
      <w:r w:rsidRPr="002613AE">
        <w:rPr>
          <w:color w:val="000000"/>
        </w:rPr>
        <w:t>вокруг</w:t>
      </w:r>
      <w:r>
        <w:rPr>
          <w:color w:val="000000"/>
        </w:rPr>
        <w:t xml:space="preserve"> её </w:t>
      </w:r>
      <w:r w:rsidRPr="002613AE">
        <w:rPr>
          <w:color w:val="000000"/>
        </w:rPr>
        <w:t>костяш</w:t>
      </w:r>
      <w:r>
        <w:rPr>
          <w:color w:val="000000"/>
        </w:rPr>
        <w:t>е</w:t>
      </w:r>
      <w:r w:rsidRPr="002613AE">
        <w:rPr>
          <w:color w:val="000000"/>
        </w:rPr>
        <w:t>к</w:t>
      </w:r>
      <w:r>
        <w:rPr>
          <w:color w:val="000000"/>
        </w:rPr>
        <w:t xml:space="preserve"> </w:t>
      </w:r>
      <w:r w:rsidRPr="002613AE">
        <w:rPr>
          <w:color w:val="000000"/>
        </w:rPr>
        <w:t>пальцев</w:t>
      </w:r>
      <w:r>
        <w:rPr>
          <w:color w:val="000000"/>
        </w:rPr>
        <w:t xml:space="preserve"> </w:t>
      </w:r>
      <w:r w:rsidRPr="002613AE">
        <w:rPr>
          <w:color w:val="000000"/>
        </w:rPr>
        <w:t>с</w:t>
      </w:r>
      <w:r>
        <w:rPr>
          <w:color w:val="000000"/>
        </w:rPr>
        <w:t xml:space="preserve">воими </w:t>
      </w:r>
      <w:r w:rsidRPr="002613AE">
        <w:rPr>
          <w:color w:val="000000"/>
        </w:rPr>
        <w:t>большим</w:t>
      </w:r>
      <w:r>
        <w:rPr>
          <w:color w:val="000000"/>
        </w:rPr>
        <w:t xml:space="preserve">и </w:t>
      </w:r>
      <w:r w:rsidRPr="002613AE">
        <w:rPr>
          <w:color w:val="000000"/>
        </w:rPr>
        <w:t>пальц</w:t>
      </w:r>
      <w:r>
        <w:rPr>
          <w:color w:val="000000"/>
        </w:rPr>
        <w:t>ами</w:t>
      </w:r>
      <w:r w:rsidRPr="002613AE">
        <w:rPr>
          <w:color w:val="000000"/>
        </w:rPr>
        <w:t>,</w:t>
      </w:r>
      <w:r>
        <w:rPr>
          <w:color w:val="000000"/>
        </w:rPr>
        <w:t xml:space="preserve"> </w:t>
      </w:r>
      <w:r w:rsidRPr="002613AE">
        <w:rPr>
          <w:color w:val="000000"/>
        </w:rPr>
        <w:t>я</w:t>
      </w:r>
      <w:r>
        <w:rPr>
          <w:color w:val="000000"/>
        </w:rPr>
        <w:t xml:space="preserve"> честно </w:t>
      </w:r>
      <w:r w:rsidRPr="002613AE">
        <w:rPr>
          <w:color w:val="000000"/>
        </w:rPr>
        <w:t>сказал</w:t>
      </w:r>
      <w:r>
        <w:rPr>
          <w:color w:val="000000"/>
        </w:rPr>
        <w:t xml:space="preserve"> </w:t>
      </w:r>
      <w:r w:rsidRPr="002613AE">
        <w:rPr>
          <w:color w:val="000000"/>
        </w:rPr>
        <w:t>ей</w:t>
      </w:r>
      <w:r>
        <w:rPr>
          <w:color w:val="000000"/>
        </w:rPr>
        <w:t xml:space="preserve"> с </w:t>
      </w:r>
      <w:r w:rsidRPr="002613AE">
        <w:rPr>
          <w:color w:val="000000"/>
        </w:rPr>
        <w:t>глубок</w:t>
      </w:r>
      <w:r>
        <w:rPr>
          <w:color w:val="000000"/>
        </w:rPr>
        <w:t xml:space="preserve">им </w:t>
      </w:r>
      <w:r w:rsidRPr="002613AE">
        <w:rPr>
          <w:color w:val="000000"/>
        </w:rPr>
        <w:t>чувство</w:t>
      </w:r>
      <w:r>
        <w:rPr>
          <w:color w:val="000000"/>
        </w:rPr>
        <w:t xml:space="preserve">м: </w:t>
      </w:r>
    </w:p>
    <w:p w:rsidR="00612074" w:rsidRPr="007846F4" w:rsidRDefault="00612074" w:rsidP="00612074">
      <w:pPr>
        <w:pStyle w:val="western"/>
        <w:shd w:val="clear" w:color="auto" w:fill="FFFFFF"/>
        <w:spacing w:before="0" w:after="0"/>
        <w:ind w:firstLine="461"/>
        <w:jc w:val="both"/>
        <w:rPr>
          <w:color w:val="000000"/>
        </w:rPr>
      </w:pPr>
      <w:r w:rsidRPr="00BC04CE">
        <w:t xml:space="preserve">– </w:t>
      </w:r>
      <w:r w:rsidRPr="009278CF">
        <w:t>Ты</w:t>
      </w:r>
      <w:r w:rsidRPr="00BC04CE">
        <w:t xml:space="preserve"> </w:t>
      </w:r>
      <w:r w:rsidRPr="009278CF">
        <w:t>значишь</w:t>
      </w:r>
      <w:r w:rsidRPr="00BC04CE">
        <w:rPr>
          <w:color w:val="000000"/>
        </w:rPr>
        <w:t>.</w:t>
      </w:r>
    </w:p>
    <w:p w:rsidR="00612074" w:rsidRDefault="00612074" w:rsidP="00612074">
      <w:pPr>
        <w:pStyle w:val="western"/>
        <w:shd w:val="clear" w:color="auto" w:fill="FFFFFF"/>
        <w:spacing w:before="0" w:after="0"/>
        <w:ind w:firstLine="461"/>
        <w:jc w:val="both"/>
        <w:rPr>
          <w:color w:val="000000"/>
        </w:rPr>
      </w:pPr>
      <w:r w:rsidRPr="002E39F0">
        <w:t>–</w:t>
      </w:r>
      <w:r>
        <w:t xml:space="preserve"> Да</w:t>
      </w:r>
      <w:r w:rsidRPr="009278CF">
        <w:t xml:space="preserve"> неужели</w:t>
      </w:r>
      <w:r>
        <w:rPr>
          <w:color w:val="000000"/>
        </w:rPr>
        <w:t>?</w:t>
      </w:r>
      <w:r>
        <w:t xml:space="preserve"> </w:t>
      </w:r>
      <w:r w:rsidRPr="002E39F0">
        <w:t>–</w:t>
      </w:r>
      <w:r>
        <w:rPr>
          <w:color w:val="000000"/>
        </w:rPr>
        <w:t xml:space="preserve"> Она цинично усмехнулась.</w:t>
      </w:r>
      <w:r>
        <w:rPr>
          <w:rStyle w:val="apple-converted-space"/>
          <w:color w:val="000000"/>
        </w:rPr>
        <w:t xml:space="preserve"> </w:t>
      </w:r>
      <w:r w:rsidRPr="002E39F0">
        <w:t>–</w:t>
      </w:r>
      <w:r>
        <w:t xml:space="preserve"> </w:t>
      </w:r>
      <w:r w:rsidRPr="009278CF">
        <w:t xml:space="preserve">Очевидно </w:t>
      </w:r>
      <w:r>
        <w:t>так много</w:t>
      </w:r>
      <w:r w:rsidRPr="009278CF">
        <w:t>, что</w:t>
      </w:r>
      <w:r>
        <w:t xml:space="preserve"> сразу после поцелуя </w:t>
      </w:r>
      <w:r w:rsidRPr="009278CF">
        <w:t xml:space="preserve">не мог дождаться, когда </w:t>
      </w:r>
      <w:r>
        <w:t xml:space="preserve">же </w:t>
      </w:r>
      <w:r w:rsidRPr="009278CF">
        <w:t xml:space="preserve">заменишь меня </w:t>
      </w:r>
      <w:proofErr w:type="gramStart"/>
      <w:r w:rsidRPr="009278CF">
        <w:t>на</w:t>
      </w:r>
      <w:proofErr w:type="gramEnd"/>
      <w:r w:rsidRPr="009278CF">
        <w:t xml:space="preserve"> другую</w:t>
      </w:r>
      <w:r>
        <w:rPr>
          <w:color w:val="000000"/>
        </w:rPr>
        <w:t>.</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sidRPr="009278CF">
        <w:t>Клянусь, между Ребеккой и мной ничего нет</w:t>
      </w:r>
      <w:r>
        <w:t xml:space="preserve">, </w:t>
      </w:r>
      <w:r w:rsidRPr="002E39F0">
        <w:t>–</w:t>
      </w:r>
      <w:r>
        <w:t xml:space="preserve"> в</w:t>
      </w:r>
      <w:r>
        <w:rPr>
          <w:color w:val="000000"/>
        </w:rPr>
        <w:t>озразил я, выдержав её укоризненный взгляд.</w:t>
      </w:r>
      <w:r>
        <w:rPr>
          <w:rStyle w:val="apple-converted-space"/>
          <w:color w:val="000000"/>
        </w:rPr>
        <w:t xml:space="preserve"> </w:t>
      </w:r>
      <w:r w:rsidRPr="002E39F0">
        <w:t>–</w:t>
      </w:r>
      <w:r>
        <w:t xml:space="preserve"> </w:t>
      </w:r>
      <w:r w:rsidRPr="009278CF">
        <w:t>Она всего лишь друг</w:t>
      </w:r>
      <w:r>
        <w:rPr>
          <w:color w:val="000000"/>
        </w:rPr>
        <w:t>.</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Pr>
          <w:color w:val="000000"/>
        </w:rPr>
        <w:t>Ребекка...</w:t>
      </w:r>
      <w:r>
        <w:t xml:space="preserve"> </w:t>
      </w:r>
      <w:r w:rsidRPr="002E39F0">
        <w:t>–</w:t>
      </w:r>
      <w:r>
        <w:rPr>
          <w:color w:val="000000"/>
        </w:rPr>
        <w:t xml:space="preserve"> повторила имя Сьюзан, как будто в нём крылась вся опасность, таящаяся в этой комнате, затем она </w:t>
      </w:r>
      <w:proofErr w:type="gramStart"/>
      <w:r>
        <w:rPr>
          <w:color w:val="000000"/>
        </w:rPr>
        <w:t>сделала паузу, глубоко вздохнув</w:t>
      </w:r>
      <w:proofErr w:type="gramEnd"/>
      <w:r>
        <w:rPr>
          <w:color w:val="000000"/>
        </w:rPr>
        <w:t>.</w:t>
      </w:r>
      <w:r>
        <w:rPr>
          <w:rStyle w:val="apple-converted-space"/>
          <w:color w:val="000000"/>
        </w:rPr>
        <w:t xml:space="preserve"> </w:t>
      </w:r>
      <w:r>
        <w:rPr>
          <w:color w:val="000000"/>
        </w:rPr>
        <w:t>Когда она продолжила, её голос стал отрешенным.</w:t>
      </w:r>
      <w:r>
        <w:rPr>
          <w:rStyle w:val="apple-converted-space"/>
          <w:color w:val="000000"/>
        </w:rPr>
        <w:t xml:space="preserve"> </w:t>
      </w:r>
      <w:r w:rsidRPr="002E39F0">
        <w:t>–</w:t>
      </w:r>
      <w:r>
        <w:t xml:space="preserve"> </w:t>
      </w:r>
      <w:r w:rsidRPr="009278CF">
        <w:t xml:space="preserve">Может мы из разных миров, Крис, но </w:t>
      </w:r>
      <w:r>
        <w:t>в моём мире</w:t>
      </w:r>
      <w:r w:rsidRPr="009278CF">
        <w:t>, если парень стоит с девушкой, сцепив с ней пальцы рук, это что</w:t>
      </w:r>
      <w:r>
        <w:t>-</w:t>
      </w:r>
      <w:r w:rsidRPr="009278CF">
        <w:t>нибудь да значит</w:t>
      </w:r>
      <w:r>
        <w:rPr>
          <w:color w:val="000000"/>
        </w:rPr>
        <w:t>.</w:t>
      </w:r>
    </w:p>
    <w:p w:rsidR="00612074" w:rsidRDefault="00612074" w:rsidP="00612074">
      <w:pPr>
        <w:pStyle w:val="western"/>
        <w:shd w:val="clear" w:color="auto" w:fill="FFFFFF"/>
        <w:spacing w:before="0" w:after="0"/>
        <w:ind w:firstLine="461"/>
        <w:jc w:val="both"/>
        <w:rPr>
          <w:color w:val="000000"/>
        </w:rPr>
      </w:pPr>
      <w:r w:rsidRPr="002613AE">
        <w:rPr>
          <w:color w:val="000000"/>
        </w:rPr>
        <w:t>Она</w:t>
      </w:r>
      <w:r>
        <w:rPr>
          <w:color w:val="000000"/>
        </w:rPr>
        <w:t xml:space="preserve"> </w:t>
      </w:r>
      <w:r w:rsidRPr="002613AE">
        <w:rPr>
          <w:color w:val="000000"/>
        </w:rPr>
        <w:t>попыталась</w:t>
      </w:r>
      <w:r>
        <w:rPr>
          <w:color w:val="000000"/>
        </w:rPr>
        <w:t xml:space="preserve"> </w:t>
      </w:r>
      <w:r w:rsidRPr="002613AE">
        <w:rPr>
          <w:color w:val="000000"/>
        </w:rPr>
        <w:t>вытащить</w:t>
      </w:r>
      <w:r>
        <w:rPr>
          <w:color w:val="000000"/>
        </w:rPr>
        <w:t xml:space="preserve"> </w:t>
      </w:r>
      <w:r w:rsidRPr="002613AE">
        <w:rPr>
          <w:color w:val="000000"/>
        </w:rPr>
        <w:t>руки</w:t>
      </w:r>
      <w:r>
        <w:rPr>
          <w:color w:val="000000"/>
        </w:rPr>
        <w:t xml:space="preserve"> </w:t>
      </w:r>
      <w:r w:rsidRPr="002613AE">
        <w:rPr>
          <w:color w:val="000000"/>
        </w:rPr>
        <w:t>из</w:t>
      </w:r>
      <w:r>
        <w:rPr>
          <w:color w:val="000000"/>
        </w:rPr>
        <w:t xml:space="preserve"> </w:t>
      </w:r>
      <w:proofErr w:type="gramStart"/>
      <w:r w:rsidRPr="002613AE">
        <w:rPr>
          <w:color w:val="000000"/>
        </w:rPr>
        <w:t>мо</w:t>
      </w:r>
      <w:r>
        <w:rPr>
          <w:color w:val="000000"/>
        </w:rPr>
        <w:t>их</w:t>
      </w:r>
      <w:proofErr w:type="gramEnd"/>
      <w:r w:rsidRPr="002613AE">
        <w:rPr>
          <w:color w:val="000000"/>
        </w:rPr>
        <w:t>,</w:t>
      </w:r>
      <w:r>
        <w:rPr>
          <w:color w:val="000000"/>
        </w:rPr>
        <w:t xml:space="preserve"> </w:t>
      </w:r>
      <w:r w:rsidRPr="002613AE">
        <w:rPr>
          <w:color w:val="000000"/>
        </w:rPr>
        <w:t>но</w:t>
      </w:r>
      <w:r>
        <w:rPr>
          <w:color w:val="000000"/>
        </w:rPr>
        <w:t xml:space="preserve"> </w:t>
      </w:r>
      <w:r w:rsidRPr="002613AE">
        <w:rPr>
          <w:color w:val="000000"/>
        </w:rPr>
        <w:t>я</w:t>
      </w:r>
      <w:r>
        <w:rPr>
          <w:color w:val="000000"/>
        </w:rPr>
        <w:t xml:space="preserve"> ей этого </w:t>
      </w:r>
      <w:r w:rsidRPr="002613AE">
        <w:rPr>
          <w:color w:val="000000"/>
        </w:rPr>
        <w:t>не</w:t>
      </w:r>
      <w:r>
        <w:rPr>
          <w:color w:val="000000"/>
        </w:rPr>
        <w:t xml:space="preserve"> </w:t>
      </w:r>
      <w:r w:rsidRPr="002613AE">
        <w:rPr>
          <w:color w:val="000000"/>
        </w:rPr>
        <w:t>позволил.</w:t>
      </w:r>
      <w:r w:rsidRPr="009F2332">
        <w:rPr>
          <w:rStyle w:val="apple-converted-space"/>
          <w:color w:val="000000"/>
        </w:rPr>
        <w:t xml:space="preserve"> </w:t>
      </w:r>
      <w:r w:rsidRPr="002613AE">
        <w:rPr>
          <w:color w:val="000000"/>
        </w:rPr>
        <w:t>Вместо</w:t>
      </w:r>
      <w:r>
        <w:rPr>
          <w:color w:val="000000"/>
        </w:rPr>
        <w:t xml:space="preserve"> </w:t>
      </w:r>
      <w:r w:rsidRPr="002613AE">
        <w:rPr>
          <w:color w:val="000000"/>
        </w:rPr>
        <w:t>этого</w:t>
      </w:r>
      <w:r>
        <w:rPr>
          <w:color w:val="000000"/>
        </w:rPr>
        <w:t xml:space="preserve"> </w:t>
      </w:r>
      <w:r w:rsidRPr="002613AE">
        <w:rPr>
          <w:color w:val="000000"/>
        </w:rPr>
        <w:t>я</w:t>
      </w:r>
      <w:r>
        <w:rPr>
          <w:color w:val="000000"/>
        </w:rPr>
        <w:t xml:space="preserve"> </w:t>
      </w:r>
      <w:r w:rsidRPr="002613AE">
        <w:rPr>
          <w:color w:val="000000"/>
        </w:rPr>
        <w:t>сжал</w:t>
      </w:r>
      <w:r>
        <w:rPr>
          <w:color w:val="000000"/>
        </w:rPr>
        <w:t xml:space="preserve"> </w:t>
      </w:r>
      <w:r w:rsidRPr="002613AE">
        <w:rPr>
          <w:color w:val="000000"/>
        </w:rPr>
        <w:t>их</w:t>
      </w:r>
      <w:r>
        <w:rPr>
          <w:color w:val="000000"/>
        </w:rPr>
        <w:t xml:space="preserve"> </w:t>
      </w:r>
      <w:r w:rsidRPr="002613AE">
        <w:rPr>
          <w:color w:val="000000"/>
        </w:rPr>
        <w:t>ещ</w:t>
      </w:r>
      <w:r>
        <w:rPr>
          <w:color w:val="000000"/>
        </w:rPr>
        <w:t xml:space="preserve">ё </w:t>
      </w:r>
      <w:r w:rsidRPr="002613AE">
        <w:rPr>
          <w:color w:val="000000"/>
        </w:rPr>
        <w:t>крепче</w:t>
      </w:r>
      <w:r>
        <w:rPr>
          <w:color w:val="000000"/>
        </w:rPr>
        <w:t xml:space="preserve"> </w:t>
      </w:r>
      <w:r w:rsidRPr="002613AE">
        <w:rPr>
          <w:color w:val="000000"/>
        </w:rPr>
        <w:t>и</w:t>
      </w:r>
      <w:r>
        <w:rPr>
          <w:color w:val="000000"/>
        </w:rPr>
        <w:t xml:space="preserve"> согласился</w:t>
      </w:r>
      <w:r w:rsidRPr="002613AE">
        <w:rPr>
          <w:color w:val="000000"/>
        </w:rPr>
        <w:t>:</w:t>
      </w:r>
      <w:r>
        <w:rPr>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9278CF">
        <w:t>Да, значит</w:t>
      </w:r>
      <w:r w:rsidRPr="002613AE">
        <w:rPr>
          <w:color w:val="000000"/>
        </w:rPr>
        <w:t>.</w:t>
      </w:r>
      <w:r>
        <w:t xml:space="preserve"> </w:t>
      </w:r>
      <w:r w:rsidRPr="002E39F0">
        <w:t>–</w:t>
      </w:r>
      <w:r>
        <w:rPr>
          <w:color w:val="000000"/>
        </w:rPr>
        <w:t xml:space="preserve"> Она затаила дыхание, что подтвердило, что </w:t>
      </w:r>
      <w:r w:rsidRPr="002613AE">
        <w:rPr>
          <w:color w:val="000000"/>
        </w:rPr>
        <w:t>она</w:t>
      </w:r>
      <w:r>
        <w:rPr>
          <w:color w:val="000000"/>
        </w:rPr>
        <w:t xml:space="preserve"> </w:t>
      </w:r>
      <w:r w:rsidRPr="002613AE">
        <w:rPr>
          <w:color w:val="000000"/>
        </w:rPr>
        <w:t>поняла</w:t>
      </w:r>
      <w:r>
        <w:rPr>
          <w:color w:val="000000"/>
        </w:rPr>
        <w:t xml:space="preserve"> </w:t>
      </w:r>
      <w:r w:rsidRPr="002613AE">
        <w:rPr>
          <w:color w:val="000000"/>
        </w:rPr>
        <w:t>мою</w:t>
      </w:r>
      <w:r>
        <w:rPr>
          <w:color w:val="000000"/>
        </w:rPr>
        <w:t xml:space="preserve"> </w:t>
      </w:r>
      <w:r w:rsidRPr="002613AE">
        <w:rPr>
          <w:color w:val="000000"/>
        </w:rPr>
        <w:t>мысль.</w:t>
      </w:r>
      <w:r w:rsidRPr="009F2332">
        <w:rPr>
          <w:rStyle w:val="apple-converted-space"/>
          <w:color w:val="000000"/>
        </w:rPr>
        <w:t xml:space="preserve"> </w:t>
      </w:r>
      <w:r w:rsidRPr="002E39F0">
        <w:t>–</w:t>
      </w:r>
      <w:r>
        <w:t xml:space="preserve"> </w:t>
      </w:r>
      <w:r w:rsidRPr="009278CF">
        <w:t>Но не в это утро</w:t>
      </w:r>
      <w:r w:rsidRPr="002613AE">
        <w:rPr>
          <w:color w:val="000000"/>
        </w:rPr>
        <w:t>.</w:t>
      </w:r>
      <w:r>
        <w:t xml:space="preserve"> </w:t>
      </w:r>
      <w:r w:rsidRPr="002E39F0">
        <w:t>–</w:t>
      </w:r>
      <w:r>
        <w:rPr>
          <w:color w:val="000000"/>
        </w:rPr>
        <w:t xml:space="preserve"> </w:t>
      </w:r>
      <w:r w:rsidRPr="002613AE">
        <w:rPr>
          <w:color w:val="000000"/>
        </w:rPr>
        <w:t>Я</w:t>
      </w:r>
      <w:r>
        <w:rPr>
          <w:color w:val="000000"/>
        </w:rPr>
        <w:t xml:space="preserve"> </w:t>
      </w:r>
      <w:r w:rsidRPr="002613AE">
        <w:rPr>
          <w:color w:val="000000"/>
        </w:rPr>
        <w:t>закатил</w:t>
      </w:r>
      <w:r>
        <w:rPr>
          <w:color w:val="000000"/>
        </w:rPr>
        <w:t xml:space="preserve"> </w:t>
      </w:r>
      <w:r w:rsidRPr="002613AE">
        <w:rPr>
          <w:color w:val="000000"/>
        </w:rPr>
        <w:t>глаза,</w:t>
      </w:r>
      <w:r>
        <w:rPr>
          <w:color w:val="000000"/>
        </w:rPr>
        <w:t xml:space="preserve"> презирая </w:t>
      </w:r>
      <w:r w:rsidRPr="002613AE">
        <w:rPr>
          <w:color w:val="000000"/>
        </w:rPr>
        <w:t>себя</w:t>
      </w:r>
      <w:r>
        <w:rPr>
          <w:color w:val="000000"/>
        </w:rPr>
        <w:t xml:space="preserve"> </w:t>
      </w:r>
      <w:r w:rsidRPr="002613AE">
        <w:rPr>
          <w:color w:val="000000"/>
        </w:rPr>
        <w:t>за</w:t>
      </w:r>
      <w:r>
        <w:rPr>
          <w:color w:val="000000"/>
        </w:rPr>
        <w:t xml:space="preserve"> </w:t>
      </w:r>
      <w:r w:rsidRPr="002613AE">
        <w:rPr>
          <w:color w:val="000000"/>
        </w:rPr>
        <w:t>так</w:t>
      </w:r>
      <w:r>
        <w:rPr>
          <w:color w:val="000000"/>
        </w:rPr>
        <w:t xml:space="preserve">ую </w:t>
      </w:r>
      <w:r w:rsidRPr="002613AE">
        <w:rPr>
          <w:color w:val="000000"/>
        </w:rPr>
        <w:t>глуп</w:t>
      </w:r>
      <w:r>
        <w:rPr>
          <w:color w:val="000000"/>
        </w:rPr>
        <w:t xml:space="preserve">ую </w:t>
      </w:r>
      <w:r w:rsidRPr="002613AE">
        <w:rPr>
          <w:color w:val="000000"/>
        </w:rPr>
        <w:t>ошибк</w:t>
      </w:r>
      <w:r>
        <w:rPr>
          <w:color w:val="000000"/>
        </w:rPr>
        <w:t>у</w:t>
      </w:r>
      <w:r w:rsidRPr="002613AE">
        <w:rPr>
          <w:color w:val="000000"/>
        </w:rPr>
        <w:t>.</w:t>
      </w:r>
      <w:r w:rsidRPr="009F2332">
        <w:rPr>
          <w:rStyle w:val="apple-converted-space"/>
          <w:color w:val="000000"/>
        </w:rPr>
        <w:t xml:space="preserve"> </w:t>
      </w:r>
      <w:r w:rsidRPr="002E39F0">
        <w:t>–</w:t>
      </w:r>
      <w:r>
        <w:t xml:space="preserve"> </w:t>
      </w:r>
      <w:r w:rsidRPr="009278CF">
        <w:t>Я был полнейшим кретином, да? Я использовал свою подругу, чтоб заставить тебя ревновать</w:t>
      </w:r>
      <w:r w:rsidRPr="00034BAD">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Опустив немного</w:t>
      </w:r>
      <w:r w:rsidRPr="00224F16">
        <w:rPr>
          <w:color w:val="000000"/>
        </w:rPr>
        <w:t xml:space="preserve"> </w:t>
      </w:r>
      <w:r>
        <w:rPr>
          <w:color w:val="000000"/>
        </w:rPr>
        <w:t>подбородок, она с тревогой посмотрела на меня.</w:t>
      </w:r>
      <w:r>
        <w:rPr>
          <w:rStyle w:val="apple-converted-space"/>
          <w:color w:val="000000"/>
        </w:rPr>
        <w:t xml:space="preserve"> </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sidRPr="009278CF">
        <w:t>Что ты сделал</w:t>
      </w:r>
      <w:r>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Я сглотнул.</w:t>
      </w:r>
      <w:r>
        <w:rPr>
          <w:rStyle w:val="apple-converted-space"/>
          <w:color w:val="000000"/>
        </w:rPr>
        <w:t xml:space="preserve"> </w:t>
      </w:r>
      <w:r>
        <w:rPr>
          <w:color w:val="000000"/>
        </w:rPr>
        <w:t>Не было иного выхода, кроме как во всем ей честно признаться, но меня пугала мысль рассказать ей о своей глупой идее.</w:t>
      </w:r>
      <w:r>
        <w:rPr>
          <w:rStyle w:val="apple-converted-space"/>
          <w:color w:val="000000"/>
        </w:rPr>
        <w:t xml:space="preserve"> </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sidRPr="009278CF">
        <w:t>Всю эту неделю ты казалась такой счастливой рядом с ребятами… с Итаном. Не замечала меня. С моей стороны было глупо так поступать, но я хотел увидеть реакцию</w:t>
      </w:r>
      <w:r>
        <w:rPr>
          <w:color w:val="000000"/>
        </w:rPr>
        <w:t>.</w:t>
      </w:r>
    </w:p>
    <w:p w:rsidR="00612074" w:rsidRPr="007846F4" w:rsidRDefault="00612074" w:rsidP="00612074">
      <w:pPr>
        <w:pStyle w:val="western"/>
        <w:shd w:val="clear" w:color="auto" w:fill="FFFFFF"/>
        <w:spacing w:before="0" w:after="0"/>
        <w:ind w:firstLine="461"/>
        <w:jc w:val="both"/>
        <w:rPr>
          <w:color w:val="000000"/>
        </w:rPr>
      </w:pPr>
      <w:r w:rsidRPr="002E39F0">
        <w:lastRenderedPageBreak/>
        <w:t>–</w:t>
      </w:r>
      <w:r>
        <w:t xml:space="preserve"> </w:t>
      </w:r>
      <w:r w:rsidRPr="009278CF">
        <w:t>И это был твой план</w:t>
      </w:r>
      <w:r w:rsidRPr="007846F4">
        <w:rPr>
          <w:color w:val="000000"/>
        </w:rPr>
        <w:t>?</w:t>
      </w:r>
      <w:r>
        <w:t xml:space="preserve"> </w:t>
      </w:r>
      <w:r w:rsidRPr="002E39F0">
        <w:t>–</w:t>
      </w:r>
      <w:r w:rsidRPr="007846F4">
        <w:rPr>
          <w:color w:val="000000"/>
        </w:rPr>
        <w:t xml:space="preserve"> </w:t>
      </w:r>
      <w:r>
        <w:rPr>
          <w:color w:val="000000"/>
        </w:rPr>
        <w:t>возмутилась она, и я</w:t>
      </w:r>
      <w:r w:rsidRPr="007846F4">
        <w:rPr>
          <w:color w:val="000000"/>
        </w:rPr>
        <w:t xml:space="preserve"> почувствовал, </w:t>
      </w:r>
      <w:r>
        <w:rPr>
          <w:color w:val="000000"/>
        </w:rPr>
        <w:t>словно между нами появилось расстояние в</w:t>
      </w:r>
      <w:r w:rsidRPr="007846F4">
        <w:rPr>
          <w:color w:val="000000"/>
        </w:rPr>
        <w:t xml:space="preserve"> десять футов</w:t>
      </w:r>
      <w:r>
        <w:rPr>
          <w:rStyle w:val="aa"/>
          <w:color w:val="000000"/>
          <w:lang w:val="de-DE"/>
        </w:rPr>
        <w:footnoteReference w:id="9"/>
      </w:r>
      <w:r w:rsidRPr="007846F4">
        <w:rPr>
          <w:color w:val="000000"/>
        </w:rPr>
        <w:t xml:space="preserve">, хотя она </w:t>
      </w:r>
      <w:r>
        <w:rPr>
          <w:color w:val="000000"/>
        </w:rPr>
        <w:t>по-прежнему сидела рядом со мной</w:t>
      </w:r>
      <w:r w:rsidRPr="007846F4">
        <w:rPr>
          <w:color w:val="000000"/>
        </w:rPr>
        <w:t>.</w:t>
      </w:r>
      <w:r w:rsidRPr="007846F4">
        <w:rPr>
          <w:rStyle w:val="apple-converted-space"/>
          <w:color w:val="000000"/>
        </w:rPr>
        <w:t xml:space="preserve"> </w:t>
      </w:r>
      <w:r w:rsidRPr="002E39F0">
        <w:t>–</w:t>
      </w:r>
      <w:r>
        <w:t xml:space="preserve"> </w:t>
      </w:r>
      <w:r w:rsidRPr="009278CF">
        <w:t>Ткнуть меня лицом в случайную девчонку</w:t>
      </w:r>
      <w:r w:rsidRPr="002613AE">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Почувствовав неуверенность, я пожал плечами.</w:t>
      </w:r>
      <w:r>
        <w:rPr>
          <w:rStyle w:val="apple-converted-space"/>
          <w:color w:val="000000"/>
        </w:rPr>
        <w:t xml:space="preserve"> </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sidRPr="009278CF">
        <w:t>Ну, это сработало</w:t>
      </w:r>
      <w:r>
        <w:rPr>
          <w:color w:val="000000"/>
        </w:rPr>
        <w:t>.</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9278CF">
        <w:t>Если ты хотел моей реакции, достаточно было телефонного звонка, Крис</w:t>
      </w:r>
      <w:r w:rsidRPr="007846F4">
        <w:rPr>
          <w:color w:val="000000"/>
        </w:rPr>
        <w:t>!</w:t>
      </w:r>
      <w:r>
        <w:t xml:space="preserve"> </w:t>
      </w:r>
      <w:r w:rsidRPr="002E39F0">
        <w:t>–</w:t>
      </w:r>
      <w:r w:rsidRPr="007846F4">
        <w:rPr>
          <w:color w:val="000000"/>
        </w:rPr>
        <w:t xml:space="preserve"> </w:t>
      </w:r>
      <w:r>
        <w:rPr>
          <w:color w:val="000000"/>
        </w:rPr>
        <w:t>вск</w:t>
      </w:r>
      <w:r w:rsidRPr="007846F4">
        <w:rPr>
          <w:color w:val="000000"/>
        </w:rPr>
        <w:t>ри</w:t>
      </w:r>
      <w:r>
        <w:rPr>
          <w:color w:val="000000"/>
        </w:rPr>
        <w:t>кнула</w:t>
      </w:r>
      <w:r w:rsidRPr="007846F4">
        <w:rPr>
          <w:color w:val="000000"/>
        </w:rPr>
        <w:t xml:space="preserve"> она.</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Я повесил голову, не представляя, как избежать её гнева.</w:t>
      </w:r>
      <w:r>
        <w:rPr>
          <w:rStyle w:val="apple-converted-space"/>
          <w:color w:val="000000"/>
        </w:rPr>
        <w:t xml:space="preserve"> </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sidR="009917BC">
        <w:t>Да, понял</w:t>
      </w:r>
      <w:proofErr w:type="gramStart"/>
      <w:r w:rsidR="009917BC">
        <w:t>… В</w:t>
      </w:r>
      <w:proofErr w:type="gramEnd"/>
      <w:r w:rsidR="009917BC">
        <w:t xml:space="preserve"> следующий раз</w:t>
      </w:r>
      <w:r w:rsidRPr="009278CF">
        <w:t xml:space="preserve"> буду знать</w:t>
      </w:r>
      <w:r>
        <w:rPr>
          <w:color w:val="000000"/>
        </w:rPr>
        <w:t>.</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7846F4">
        <w:rPr>
          <w:color w:val="000000"/>
        </w:rPr>
        <w:t>В следующий раз?</w:t>
      </w:r>
      <w:r>
        <w:t xml:space="preserve"> </w:t>
      </w:r>
      <w:r w:rsidRPr="002E39F0">
        <w:t>–</w:t>
      </w:r>
      <w:r w:rsidRPr="007846F4">
        <w:rPr>
          <w:color w:val="000000"/>
        </w:rPr>
        <w:t xml:space="preserve"> Сью сжал</w:t>
      </w:r>
      <w:r>
        <w:rPr>
          <w:color w:val="000000"/>
        </w:rPr>
        <w:t>а</w:t>
      </w:r>
      <w:r w:rsidRPr="007846F4">
        <w:rPr>
          <w:color w:val="000000"/>
        </w:rPr>
        <w:t xml:space="preserve"> мои руки,</w:t>
      </w:r>
      <w:r w:rsidRPr="007846F4">
        <w:rPr>
          <w:rStyle w:val="apple-converted-space"/>
          <w:color w:val="000000"/>
        </w:rPr>
        <w:t xml:space="preserve"> </w:t>
      </w:r>
      <w:r>
        <w:rPr>
          <w:rStyle w:val="apple-converted-space"/>
          <w:color w:val="000000"/>
        </w:rPr>
        <w:t>но не из-за</w:t>
      </w:r>
      <w:r>
        <w:rPr>
          <w:color w:val="000000"/>
        </w:rPr>
        <w:t xml:space="preserve"> </w:t>
      </w:r>
      <w:r w:rsidRPr="002613AE">
        <w:rPr>
          <w:color w:val="000000"/>
        </w:rPr>
        <w:t>любви.</w:t>
      </w:r>
      <w:r w:rsidRPr="009F2332">
        <w:rPr>
          <w:rStyle w:val="apple-converted-space"/>
          <w:color w:val="000000"/>
        </w:rPr>
        <w:t xml:space="preserve"> </w:t>
      </w:r>
      <w:r w:rsidRPr="002613AE">
        <w:rPr>
          <w:color w:val="000000"/>
        </w:rPr>
        <w:t>Скорее</w:t>
      </w:r>
      <w:r>
        <w:rPr>
          <w:color w:val="000000"/>
        </w:rPr>
        <w:t xml:space="preserve"> </w:t>
      </w:r>
      <w:r w:rsidRPr="002613AE">
        <w:rPr>
          <w:color w:val="000000"/>
        </w:rPr>
        <w:t>всего,</w:t>
      </w:r>
      <w:r>
        <w:rPr>
          <w:color w:val="000000"/>
        </w:rPr>
        <w:t xml:space="preserve"> </w:t>
      </w:r>
      <w:r w:rsidRPr="002613AE">
        <w:rPr>
          <w:color w:val="000000"/>
        </w:rPr>
        <w:t>она</w:t>
      </w:r>
      <w:r>
        <w:rPr>
          <w:color w:val="000000"/>
        </w:rPr>
        <w:t xml:space="preserve"> </w:t>
      </w:r>
      <w:r w:rsidRPr="002613AE">
        <w:rPr>
          <w:color w:val="000000"/>
        </w:rPr>
        <w:t>сжала</w:t>
      </w:r>
      <w:r>
        <w:rPr>
          <w:color w:val="000000"/>
        </w:rPr>
        <w:t xml:space="preserve"> </w:t>
      </w:r>
      <w:r w:rsidRPr="002613AE">
        <w:rPr>
          <w:color w:val="000000"/>
        </w:rPr>
        <w:t>руки</w:t>
      </w:r>
      <w:r>
        <w:rPr>
          <w:color w:val="000000"/>
        </w:rPr>
        <w:t xml:space="preserve"> </w:t>
      </w:r>
      <w:r w:rsidRPr="002613AE">
        <w:rPr>
          <w:color w:val="000000"/>
        </w:rPr>
        <w:t>в</w:t>
      </w:r>
      <w:r>
        <w:rPr>
          <w:color w:val="000000"/>
        </w:rPr>
        <w:t xml:space="preserve"> </w:t>
      </w:r>
      <w:r w:rsidRPr="002613AE">
        <w:rPr>
          <w:color w:val="000000"/>
        </w:rPr>
        <w:t>кулаки,</w:t>
      </w:r>
      <w:r>
        <w:rPr>
          <w:color w:val="000000"/>
        </w:rPr>
        <w:t xml:space="preserve"> </w:t>
      </w:r>
      <w:r w:rsidRPr="002613AE">
        <w:rPr>
          <w:color w:val="000000"/>
        </w:rPr>
        <w:t>а</w:t>
      </w:r>
      <w:r>
        <w:rPr>
          <w:color w:val="000000"/>
        </w:rPr>
        <w:t xml:space="preserve"> так как </w:t>
      </w:r>
      <w:r w:rsidRPr="002613AE">
        <w:rPr>
          <w:color w:val="000000"/>
        </w:rPr>
        <w:t>я</w:t>
      </w:r>
      <w:r>
        <w:rPr>
          <w:color w:val="000000"/>
        </w:rPr>
        <w:t xml:space="preserve"> </w:t>
      </w:r>
      <w:r w:rsidRPr="002613AE">
        <w:rPr>
          <w:color w:val="000000"/>
        </w:rPr>
        <w:t>отказался</w:t>
      </w:r>
      <w:r>
        <w:rPr>
          <w:color w:val="000000"/>
        </w:rPr>
        <w:t xml:space="preserve"> </w:t>
      </w:r>
      <w:r w:rsidRPr="002613AE">
        <w:rPr>
          <w:color w:val="000000"/>
        </w:rPr>
        <w:t>отпустить</w:t>
      </w:r>
      <w:r>
        <w:rPr>
          <w:color w:val="000000"/>
        </w:rPr>
        <w:t xml:space="preserve"> </w:t>
      </w:r>
      <w:r w:rsidRPr="002613AE">
        <w:rPr>
          <w:color w:val="000000"/>
        </w:rPr>
        <w:t>е</w:t>
      </w:r>
      <w:r>
        <w:rPr>
          <w:color w:val="000000"/>
        </w:rPr>
        <w:t>ё</w:t>
      </w:r>
      <w:r w:rsidRPr="002613AE">
        <w:rPr>
          <w:color w:val="000000"/>
        </w:rPr>
        <w:t>,</w:t>
      </w:r>
      <w:r>
        <w:rPr>
          <w:color w:val="000000"/>
        </w:rPr>
        <w:t xml:space="preserve"> </w:t>
      </w:r>
      <w:r w:rsidRPr="002613AE">
        <w:rPr>
          <w:color w:val="000000"/>
        </w:rPr>
        <w:t>пальцы</w:t>
      </w:r>
      <w:r>
        <w:rPr>
          <w:color w:val="000000"/>
        </w:rPr>
        <w:t xml:space="preserve"> крепко сжались вокруг </w:t>
      </w:r>
      <w:proofErr w:type="gramStart"/>
      <w:r>
        <w:rPr>
          <w:color w:val="000000"/>
        </w:rPr>
        <w:t>моих</w:t>
      </w:r>
      <w:proofErr w:type="gramEnd"/>
      <w:r w:rsidRPr="002613AE">
        <w:rPr>
          <w:color w:val="000000"/>
        </w:rPr>
        <w:t>.</w:t>
      </w:r>
      <w:r w:rsidRPr="009F2332">
        <w:rPr>
          <w:rStyle w:val="apple-converted-space"/>
          <w:color w:val="000000"/>
        </w:rPr>
        <w:t xml:space="preserve"> </w:t>
      </w:r>
      <w:r w:rsidRPr="002E39F0">
        <w:t>–</w:t>
      </w:r>
      <w:r>
        <w:t xml:space="preserve"> </w:t>
      </w:r>
      <w:r w:rsidRPr="009278CF">
        <w:t>Не б</w:t>
      </w:r>
      <w:r>
        <w:t xml:space="preserve">удет никакого следующего раза, </w:t>
      </w:r>
      <w:r w:rsidRPr="002E39F0">
        <w:t>–</w:t>
      </w:r>
      <w:r>
        <w:rPr>
          <w:color w:val="000000"/>
        </w:rPr>
        <w:t xml:space="preserve"> </w:t>
      </w:r>
      <w:r w:rsidRPr="002613AE">
        <w:rPr>
          <w:color w:val="000000"/>
        </w:rPr>
        <w:t>пояснил</w:t>
      </w:r>
      <w:r>
        <w:rPr>
          <w:color w:val="000000"/>
        </w:rPr>
        <w:t xml:space="preserve">а </w:t>
      </w:r>
      <w:r w:rsidRPr="002613AE">
        <w:rPr>
          <w:color w:val="000000"/>
        </w:rPr>
        <w:t>она.</w:t>
      </w:r>
      <w:r w:rsidRPr="009F2332">
        <w:rPr>
          <w:rStyle w:val="apple-converted-space"/>
          <w:color w:val="000000"/>
        </w:rPr>
        <w:t xml:space="preserve"> </w:t>
      </w:r>
      <w:r w:rsidRPr="002E39F0">
        <w:t>–</w:t>
      </w:r>
      <w:r>
        <w:t xml:space="preserve"> </w:t>
      </w:r>
      <w:r w:rsidRPr="009278CF">
        <w:t>По крайней мере, у нас</w:t>
      </w:r>
      <w:r w:rsidRPr="002613AE">
        <w:rPr>
          <w:color w:val="000000"/>
        </w:rPr>
        <w:t>.</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7846F4">
        <w:rPr>
          <w:color w:val="000000"/>
        </w:rPr>
        <w:t>Почему нет?</w:t>
      </w:r>
      <w:r>
        <w:t xml:space="preserve"> </w:t>
      </w:r>
      <w:r w:rsidRPr="002E39F0">
        <w:t>–</w:t>
      </w:r>
      <w:r w:rsidRPr="007846F4">
        <w:rPr>
          <w:rStyle w:val="apple-converted-space"/>
          <w:color w:val="000000"/>
        </w:rPr>
        <w:t xml:space="preserve"> </w:t>
      </w:r>
      <w:r>
        <w:rPr>
          <w:color w:val="000000"/>
        </w:rPr>
        <w:t>Понятно</w:t>
      </w:r>
      <w:r w:rsidRPr="002613AE">
        <w:rPr>
          <w:color w:val="000000"/>
        </w:rPr>
        <w:t>,</w:t>
      </w:r>
      <w:r>
        <w:rPr>
          <w:color w:val="000000"/>
        </w:rPr>
        <w:t xml:space="preserve"> что </w:t>
      </w:r>
      <w:r w:rsidRPr="002613AE">
        <w:rPr>
          <w:color w:val="000000"/>
        </w:rPr>
        <w:t>она</w:t>
      </w:r>
      <w:r>
        <w:rPr>
          <w:color w:val="000000"/>
        </w:rPr>
        <w:t xml:space="preserve"> </w:t>
      </w:r>
      <w:r w:rsidRPr="002613AE">
        <w:rPr>
          <w:color w:val="000000"/>
        </w:rPr>
        <w:t>имела</w:t>
      </w:r>
      <w:r>
        <w:rPr>
          <w:color w:val="000000"/>
        </w:rPr>
        <w:t xml:space="preserve"> </w:t>
      </w:r>
      <w:r w:rsidRPr="002613AE">
        <w:rPr>
          <w:color w:val="000000"/>
        </w:rPr>
        <w:t>право</w:t>
      </w:r>
      <w:r>
        <w:rPr>
          <w:color w:val="000000"/>
        </w:rPr>
        <w:t xml:space="preserve"> </w:t>
      </w:r>
      <w:r w:rsidRPr="002613AE">
        <w:rPr>
          <w:color w:val="000000"/>
        </w:rPr>
        <w:t>злиться</w:t>
      </w:r>
      <w:r>
        <w:rPr>
          <w:color w:val="000000"/>
        </w:rPr>
        <w:t xml:space="preserve"> </w:t>
      </w:r>
      <w:r w:rsidRPr="002613AE">
        <w:rPr>
          <w:color w:val="000000"/>
        </w:rPr>
        <w:t>на</w:t>
      </w:r>
      <w:r>
        <w:rPr>
          <w:color w:val="000000"/>
        </w:rPr>
        <w:t xml:space="preserve"> </w:t>
      </w:r>
      <w:r w:rsidRPr="002613AE">
        <w:rPr>
          <w:color w:val="000000"/>
        </w:rPr>
        <w:t>меня.</w:t>
      </w:r>
      <w:r w:rsidRPr="009F2332">
        <w:rPr>
          <w:rStyle w:val="apple-converted-space"/>
          <w:color w:val="000000"/>
        </w:rPr>
        <w:t xml:space="preserve"> </w:t>
      </w:r>
      <w:r w:rsidRPr="002613AE">
        <w:rPr>
          <w:color w:val="000000"/>
        </w:rPr>
        <w:t>Но</w:t>
      </w:r>
      <w:r>
        <w:rPr>
          <w:color w:val="000000"/>
        </w:rPr>
        <w:t xml:space="preserve"> всё </w:t>
      </w:r>
      <w:r w:rsidRPr="002613AE">
        <w:rPr>
          <w:color w:val="000000"/>
        </w:rPr>
        <w:t>бросить,</w:t>
      </w:r>
      <w:r>
        <w:rPr>
          <w:color w:val="000000"/>
        </w:rPr>
        <w:t xml:space="preserve"> чего мы достигли, из-за какой-то чертовой ошибки</w:t>
      </w:r>
      <w:r w:rsidRPr="002613AE">
        <w:rPr>
          <w:color w:val="000000"/>
        </w:rPr>
        <w:t>?</w:t>
      </w:r>
      <w:r w:rsidRPr="009F2332">
        <w:rPr>
          <w:rStyle w:val="apple-converted-space"/>
          <w:color w:val="000000"/>
        </w:rPr>
        <w:t xml:space="preserve"> </w:t>
      </w:r>
      <w:r w:rsidRPr="002613AE">
        <w:rPr>
          <w:color w:val="000000"/>
        </w:rPr>
        <w:t>Это</w:t>
      </w:r>
      <w:r>
        <w:rPr>
          <w:color w:val="000000"/>
        </w:rPr>
        <w:t xml:space="preserve"> </w:t>
      </w:r>
      <w:r w:rsidRPr="002613AE">
        <w:rPr>
          <w:color w:val="000000"/>
        </w:rPr>
        <w:t>глупо.</w:t>
      </w:r>
      <w:r w:rsidRPr="009F2332">
        <w:rPr>
          <w:rStyle w:val="apple-converted-space"/>
          <w:color w:val="000000"/>
        </w:rPr>
        <w:t xml:space="preserve"> </w:t>
      </w:r>
      <w:r w:rsidRPr="002E39F0">
        <w:t>–</w:t>
      </w:r>
      <w:r>
        <w:t xml:space="preserve"> </w:t>
      </w:r>
      <w:r w:rsidRPr="009278CF">
        <w:rPr>
          <w:color w:val="000000"/>
          <w:shd w:val="clear" w:color="auto" w:fill="FFFFFF"/>
        </w:rPr>
        <w:t>В прошлую субботу наше свидание прошло удачно, а ведь мы даже не выходили из дома. Не думаешь, что стоит повторить</w:t>
      </w:r>
      <w:r>
        <w:rPr>
          <w:color w:val="000000"/>
        </w:rPr>
        <w:t>?</w:t>
      </w:r>
    </w:p>
    <w:p w:rsidR="00612074" w:rsidRDefault="00612074" w:rsidP="00612074">
      <w:pPr>
        <w:pStyle w:val="western"/>
        <w:shd w:val="clear" w:color="auto" w:fill="FFFFFF"/>
        <w:spacing w:before="0" w:after="0"/>
        <w:ind w:firstLine="461"/>
        <w:jc w:val="both"/>
        <w:rPr>
          <w:color w:val="000000"/>
        </w:rPr>
      </w:pPr>
      <w:r>
        <w:rPr>
          <w:color w:val="000000"/>
        </w:rPr>
        <w:t>Ее глаза расширились от ужаса, и я даже не понял почему.</w:t>
      </w:r>
      <w:r>
        <w:rPr>
          <w:rStyle w:val="apple-converted-space"/>
          <w:color w:val="000000"/>
        </w:rPr>
        <w:t xml:space="preserve"> </w:t>
      </w:r>
      <w:r>
        <w:rPr>
          <w:color w:val="000000"/>
        </w:rPr>
        <w:t>Что я такого ужасного сказал?</w:t>
      </w:r>
    </w:p>
    <w:p w:rsidR="00612074" w:rsidRDefault="00612074" w:rsidP="00612074">
      <w:pPr>
        <w:pStyle w:val="western"/>
        <w:shd w:val="clear" w:color="auto" w:fill="FFFFFF"/>
        <w:spacing w:before="0" w:after="0"/>
        <w:ind w:firstLine="461"/>
        <w:jc w:val="both"/>
        <w:rPr>
          <w:color w:val="000000"/>
        </w:rPr>
      </w:pPr>
      <w:r>
        <w:rPr>
          <w:color w:val="000000"/>
        </w:rPr>
        <w:t xml:space="preserve">Через некоторое время она пришла в себя, и сказала низким голосом: </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sidRPr="009278CF">
        <w:rPr>
          <w:color w:val="000000"/>
          <w:shd w:val="clear" w:color="auto" w:fill="FFFFFF"/>
        </w:rPr>
        <w:t>Нет, не думаю. Я не отношусь к такому типу девушек</w:t>
      </w:r>
      <w:r>
        <w:rPr>
          <w:color w:val="000000"/>
        </w:rPr>
        <w:t>.</w:t>
      </w:r>
    </w:p>
    <w:p w:rsidR="00612074" w:rsidRPr="003A4FBE" w:rsidRDefault="00612074" w:rsidP="00612074">
      <w:pPr>
        <w:pStyle w:val="western"/>
        <w:shd w:val="clear" w:color="auto" w:fill="FFFFFF"/>
        <w:spacing w:before="0" w:after="0"/>
        <w:ind w:firstLine="461"/>
        <w:jc w:val="both"/>
        <w:rPr>
          <w:color w:val="000000"/>
        </w:rPr>
      </w:pPr>
      <w:r w:rsidRPr="003A4FBE">
        <w:t xml:space="preserve">– </w:t>
      </w:r>
      <w:r w:rsidRPr="009278CF">
        <w:rPr>
          <w:color w:val="000000"/>
          <w:shd w:val="clear" w:color="auto" w:fill="FFFFFF"/>
        </w:rPr>
        <w:t>К</w:t>
      </w:r>
      <w:r w:rsidRPr="003A4FBE">
        <w:rPr>
          <w:color w:val="000000"/>
          <w:shd w:val="clear" w:color="auto" w:fill="FFFFFF"/>
        </w:rPr>
        <w:t xml:space="preserve"> </w:t>
      </w:r>
      <w:r w:rsidRPr="009278CF">
        <w:rPr>
          <w:color w:val="000000"/>
          <w:shd w:val="clear" w:color="auto" w:fill="FFFFFF"/>
        </w:rPr>
        <w:t>какому</w:t>
      </w:r>
      <w:r w:rsidRPr="003A4FBE">
        <w:rPr>
          <w:color w:val="000000"/>
          <w:shd w:val="clear" w:color="auto" w:fill="FFFFFF"/>
        </w:rPr>
        <w:t xml:space="preserve"> </w:t>
      </w:r>
      <w:r w:rsidRPr="009278CF">
        <w:rPr>
          <w:color w:val="000000"/>
          <w:shd w:val="clear" w:color="auto" w:fill="FFFFFF"/>
        </w:rPr>
        <w:t>такому</w:t>
      </w:r>
      <w:r w:rsidRPr="003A4FBE">
        <w:rPr>
          <w:color w:val="000000"/>
        </w:rPr>
        <w:t>?</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sidRPr="009278CF">
        <w:rPr>
          <w:color w:val="000000"/>
          <w:shd w:val="clear" w:color="auto" w:fill="FFFFFF"/>
        </w:rPr>
        <w:t xml:space="preserve">К такому, которая не откажет, если тебе захочется быстро перепихнуться, и </w:t>
      </w:r>
      <w:proofErr w:type="gramStart"/>
      <w:r w:rsidRPr="009278CF">
        <w:rPr>
          <w:color w:val="000000"/>
          <w:shd w:val="clear" w:color="auto" w:fill="FFFFFF"/>
        </w:rPr>
        <w:t>которую</w:t>
      </w:r>
      <w:proofErr w:type="gramEnd"/>
      <w:r w:rsidRPr="009278CF">
        <w:rPr>
          <w:color w:val="000000"/>
          <w:shd w:val="clear" w:color="auto" w:fill="FFFFFF"/>
        </w:rPr>
        <w:t xml:space="preserve"> можно отослать в любой момент, когда она наскучит</w:t>
      </w:r>
      <w:r>
        <w:rPr>
          <w:color w:val="000000"/>
        </w:rPr>
        <w:t>.</w:t>
      </w:r>
    </w:p>
    <w:p w:rsidR="00612074" w:rsidRDefault="00612074" w:rsidP="00612074">
      <w:pPr>
        <w:pStyle w:val="western"/>
        <w:shd w:val="clear" w:color="auto" w:fill="FFFFFF"/>
        <w:spacing w:before="0" w:after="0"/>
        <w:ind w:firstLine="461"/>
        <w:jc w:val="both"/>
        <w:rPr>
          <w:color w:val="000000"/>
        </w:rPr>
      </w:pPr>
      <w:r>
        <w:rPr>
          <w:i/>
          <w:iCs/>
          <w:color w:val="000000"/>
        </w:rPr>
        <w:t>Какого…</w:t>
      </w:r>
    </w:p>
    <w:p w:rsidR="00612074" w:rsidRPr="007846F4" w:rsidRDefault="00612074" w:rsidP="00612074">
      <w:pPr>
        <w:pStyle w:val="western"/>
        <w:shd w:val="clear" w:color="auto" w:fill="FFFFFF"/>
        <w:spacing w:before="0" w:after="0"/>
        <w:ind w:firstLine="461"/>
        <w:jc w:val="both"/>
        <w:rPr>
          <w:color w:val="000000"/>
        </w:rPr>
      </w:pPr>
      <w:r>
        <w:rPr>
          <w:color w:val="000000"/>
        </w:rPr>
        <w:t xml:space="preserve">Меня </w:t>
      </w:r>
      <w:r w:rsidRPr="002613AE">
        <w:rPr>
          <w:color w:val="000000"/>
        </w:rPr>
        <w:t>осенило</w:t>
      </w:r>
      <w:r>
        <w:rPr>
          <w:color w:val="000000"/>
        </w:rPr>
        <w:t xml:space="preserve"> понимание</w:t>
      </w:r>
      <w:r w:rsidRPr="002613AE">
        <w:rPr>
          <w:color w:val="000000"/>
        </w:rPr>
        <w:t>.</w:t>
      </w:r>
      <w:r w:rsidRPr="009F2332">
        <w:rPr>
          <w:rStyle w:val="apple-converted-space"/>
          <w:color w:val="000000"/>
        </w:rPr>
        <w:t xml:space="preserve"> </w:t>
      </w:r>
      <w:r w:rsidRPr="002613AE">
        <w:rPr>
          <w:color w:val="000000"/>
        </w:rPr>
        <w:t>Она</w:t>
      </w:r>
      <w:r>
        <w:rPr>
          <w:color w:val="000000"/>
        </w:rPr>
        <w:t xml:space="preserve"> </w:t>
      </w:r>
      <w:r w:rsidRPr="002613AE">
        <w:rPr>
          <w:color w:val="000000"/>
        </w:rPr>
        <w:t>не</w:t>
      </w:r>
      <w:r>
        <w:rPr>
          <w:color w:val="000000"/>
        </w:rPr>
        <w:t xml:space="preserve"> </w:t>
      </w:r>
      <w:r w:rsidRPr="002613AE">
        <w:rPr>
          <w:color w:val="000000"/>
        </w:rPr>
        <w:t>хотела</w:t>
      </w:r>
      <w:r>
        <w:rPr>
          <w:color w:val="000000"/>
        </w:rPr>
        <w:t xml:space="preserve"> произносить имя вслух</w:t>
      </w:r>
      <w:r w:rsidRPr="002613AE">
        <w:rPr>
          <w:color w:val="000000"/>
        </w:rPr>
        <w:t>,</w:t>
      </w:r>
      <w:r>
        <w:rPr>
          <w:color w:val="000000"/>
        </w:rPr>
        <w:t xml:space="preserve"> </w:t>
      </w:r>
      <w:r w:rsidRPr="002613AE">
        <w:rPr>
          <w:color w:val="000000"/>
        </w:rPr>
        <w:t>но</w:t>
      </w:r>
      <w:r>
        <w:rPr>
          <w:color w:val="000000"/>
        </w:rPr>
        <w:t xml:space="preserve"> ей этого и не надо было</w:t>
      </w:r>
      <w:r w:rsidRPr="002613AE">
        <w:rPr>
          <w:color w:val="000000"/>
        </w:rPr>
        <w:t>.</w:t>
      </w:r>
      <w:r w:rsidRPr="009F2332">
        <w:rPr>
          <w:rStyle w:val="apple-converted-space"/>
          <w:color w:val="000000"/>
        </w:rPr>
        <w:t xml:space="preserve"> </w:t>
      </w:r>
      <w:r>
        <w:rPr>
          <w:rStyle w:val="apple-converted-space"/>
          <w:color w:val="000000"/>
        </w:rPr>
        <w:t>Имя</w:t>
      </w:r>
      <w:r w:rsidRPr="009F2332">
        <w:rPr>
          <w:rStyle w:val="apple-converted-space"/>
          <w:color w:val="000000"/>
        </w:rPr>
        <w:t xml:space="preserve"> </w:t>
      </w:r>
      <w:r w:rsidRPr="002613AE">
        <w:rPr>
          <w:i/>
          <w:iCs/>
          <w:color w:val="000000"/>
        </w:rPr>
        <w:t>Лорен</w:t>
      </w:r>
      <w:r w:rsidRPr="009F2332">
        <w:rPr>
          <w:rStyle w:val="apple-converted-space"/>
          <w:color w:val="000000"/>
        </w:rPr>
        <w:t xml:space="preserve"> </w:t>
      </w:r>
      <w:r>
        <w:rPr>
          <w:rStyle w:val="apple-converted-space"/>
          <w:color w:val="000000"/>
        </w:rPr>
        <w:t>сквозило в</w:t>
      </w:r>
      <w:r>
        <w:rPr>
          <w:color w:val="000000"/>
        </w:rPr>
        <w:t xml:space="preserve"> </w:t>
      </w:r>
      <w:r w:rsidRPr="002613AE">
        <w:rPr>
          <w:color w:val="000000"/>
        </w:rPr>
        <w:t>каждом</w:t>
      </w:r>
      <w:r>
        <w:rPr>
          <w:color w:val="000000"/>
        </w:rPr>
        <w:t xml:space="preserve"> </w:t>
      </w:r>
      <w:r w:rsidRPr="002613AE">
        <w:rPr>
          <w:color w:val="000000"/>
        </w:rPr>
        <w:t>слоге.</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Я медленно покачал головой.</w:t>
      </w:r>
      <w:r>
        <w:rPr>
          <w:rStyle w:val="apple-converted-space"/>
          <w:color w:val="000000"/>
        </w:rPr>
        <w:t xml:space="preserve"> </w:t>
      </w:r>
      <w:r>
        <w:rPr>
          <w:color w:val="000000"/>
        </w:rPr>
        <w:t>Глупенькая, глупенькая Сью.</w:t>
      </w:r>
      <w:r>
        <w:rPr>
          <w:rStyle w:val="apple-converted-space"/>
          <w:color w:val="000000"/>
        </w:rPr>
        <w:t xml:space="preserve"> </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sidRPr="009278CF">
        <w:rPr>
          <w:color w:val="000000"/>
          <w:shd w:val="clear" w:color="auto" w:fill="FFFFFF"/>
        </w:rPr>
        <w:t>Ты не будешь для меня такой девушкой</w:t>
      </w:r>
      <w:r>
        <w:rPr>
          <w:color w:val="000000"/>
        </w:rPr>
        <w:t>.</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sidRPr="009278CF">
        <w:rPr>
          <w:color w:val="000000"/>
          <w:shd w:val="clear" w:color="auto" w:fill="FFFFFF"/>
        </w:rPr>
        <w:t>Нет? Я даже не уверена, что ты знаешь другой тип</w:t>
      </w:r>
      <w:r>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Вау.</w:t>
      </w:r>
      <w:r>
        <w:rPr>
          <w:rStyle w:val="apple-converted-space"/>
          <w:color w:val="000000"/>
        </w:rPr>
        <w:t xml:space="preserve"> </w:t>
      </w:r>
      <w:r>
        <w:rPr>
          <w:color w:val="000000"/>
        </w:rPr>
        <w:t>Это было очень грубо и незаслуженно.</w:t>
      </w:r>
      <w:r>
        <w:rPr>
          <w:rStyle w:val="apple-converted-space"/>
          <w:color w:val="000000"/>
        </w:rPr>
        <w:t xml:space="preserve"> </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sidRPr="009278CF">
        <w:rPr>
          <w:color w:val="000000"/>
          <w:shd w:val="clear" w:color="auto" w:fill="FFFFFF"/>
        </w:rPr>
        <w:t xml:space="preserve">Я знаю как вести себя </w:t>
      </w:r>
      <w:proofErr w:type="gramStart"/>
      <w:r w:rsidRPr="009278CF">
        <w:rPr>
          <w:color w:val="000000"/>
          <w:shd w:val="clear" w:color="auto" w:fill="FFFFFF"/>
        </w:rPr>
        <w:t>с</w:t>
      </w:r>
      <w:proofErr w:type="gramEnd"/>
      <w:r w:rsidRPr="009278CF">
        <w:rPr>
          <w:color w:val="000000"/>
          <w:shd w:val="clear" w:color="auto" w:fill="FFFFFF"/>
        </w:rPr>
        <w:t xml:space="preserve"> единственной</w:t>
      </w:r>
      <w:r>
        <w:rPr>
          <w:color w:val="000000"/>
        </w:rPr>
        <w:t>,</w:t>
      </w:r>
      <w:r>
        <w:t xml:space="preserve"> </w:t>
      </w:r>
      <w:r w:rsidRPr="002E39F0">
        <w:t>–</w:t>
      </w:r>
      <w:r>
        <w:rPr>
          <w:color w:val="000000"/>
        </w:rPr>
        <w:t xml:space="preserve"> парировал я.</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sidRPr="009278CF">
        <w:rPr>
          <w:color w:val="000000"/>
          <w:shd w:val="clear" w:color="auto" w:fill="FFFFFF"/>
        </w:rPr>
        <w:t>В самом деле</w:t>
      </w:r>
      <w:r>
        <w:rPr>
          <w:color w:val="000000"/>
        </w:rPr>
        <w:t>?</w:t>
      </w:r>
      <w:r>
        <w:t xml:space="preserve"> </w:t>
      </w:r>
      <w:r w:rsidRPr="002E39F0">
        <w:t>–</w:t>
      </w:r>
      <w:r>
        <w:rPr>
          <w:color w:val="000000"/>
        </w:rPr>
        <w:t xml:space="preserve"> Сью наклонила голову.</w:t>
      </w:r>
      <w:r>
        <w:rPr>
          <w:rStyle w:val="apple-converted-space"/>
          <w:color w:val="000000"/>
        </w:rPr>
        <w:t xml:space="preserve"> </w:t>
      </w:r>
      <w:r w:rsidRPr="002E39F0">
        <w:t>–</w:t>
      </w:r>
      <w:r>
        <w:t xml:space="preserve"> </w:t>
      </w:r>
      <w:r w:rsidRPr="009278CF">
        <w:rPr>
          <w:color w:val="000000"/>
          <w:shd w:val="clear" w:color="auto" w:fill="FFFFFF"/>
        </w:rPr>
        <w:t>Когда у тебя в последний раз была подруга</w:t>
      </w:r>
      <w:r>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Я не хотел говорить сейчас об этом.</w:t>
      </w:r>
      <w:r>
        <w:rPr>
          <w:rStyle w:val="apple-converted-space"/>
          <w:color w:val="000000"/>
        </w:rPr>
        <w:t xml:space="preserve"> </w:t>
      </w:r>
    </w:p>
    <w:p w:rsidR="00612074" w:rsidRPr="003A4FBE" w:rsidRDefault="00612074" w:rsidP="00612074">
      <w:pPr>
        <w:pStyle w:val="western"/>
        <w:shd w:val="clear" w:color="auto" w:fill="FFFFFF"/>
        <w:spacing w:before="0" w:after="0"/>
        <w:ind w:firstLine="461"/>
        <w:jc w:val="both"/>
        <w:rPr>
          <w:color w:val="000000"/>
        </w:rPr>
      </w:pPr>
      <w:r w:rsidRPr="003A4FBE">
        <w:t xml:space="preserve">– </w:t>
      </w:r>
      <w:r w:rsidRPr="009278CF">
        <w:rPr>
          <w:color w:val="000000"/>
          <w:shd w:val="clear" w:color="auto" w:fill="FFFFFF"/>
        </w:rPr>
        <w:t>Неважно</w:t>
      </w:r>
      <w:r w:rsidRPr="003A4FBE">
        <w:rPr>
          <w:color w:val="000000"/>
        </w:rPr>
        <w:t>.</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sidRPr="009278CF">
        <w:rPr>
          <w:color w:val="000000"/>
          <w:shd w:val="clear" w:color="auto" w:fill="FFFFFF"/>
        </w:rPr>
        <w:t>Это важно для меня</w:t>
      </w:r>
      <w:r>
        <w:rPr>
          <w:color w:val="000000"/>
        </w:rPr>
        <w:t>.</w:t>
      </w:r>
    </w:p>
    <w:p w:rsidR="00612074" w:rsidRDefault="00612074" w:rsidP="00612074">
      <w:pPr>
        <w:pStyle w:val="western"/>
        <w:shd w:val="clear" w:color="auto" w:fill="FFFFFF"/>
        <w:spacing w:before="0" w:after="0"/>
        <w:ind w:firstLine="461"/>
        <w:jc w:val="both"/>
        <w:rPr>
          <w:color w:val="000000"/>
        </w:rPr>
      </w:pPr>
      <w:r>
        <w:rPr>
          <w:color w:val="000000"/>
        </w:rPr>
        <w:t>Конечно, важно.</w:t>
      </w:r>
      <w:r>
        <w:rPr>
          <w:rStyle w:val="apple-converted-space"/>
          <w:color w:val="000000"/>
        </w:rPr>
        <w:t xml:space="preserve"> </w:t>
      </w:r>
      <w:r>
        <w:rPr>
          <w:color w:val="000000"/>
        </w:rPr>
        <w:t>Её глаза и низкий голос о многом говорили мне.</w:t>
      </w:r>
      <w:r>
        <w:rPr>
          <w:rStyle w:val="apple-converted-space"/>
          <w:color w:val="000000"/>
        </w:rPr>
        <w:t xml:space="preserve"> </w:t>
      </w:r>
      <w:r>
        <w:rPr>
          <w:color w:val="000000"/>
        </w:rPr>
        <w:t>Но сейчас не время рассказывать о моей бывшей подруге.</w:t>
      </w:r>
      <w:r>
        <w:rPr>
          <w:rStyle w:val="apple-converted-space"/>
          <w:color w:val="000000"/>
        </w:rPr>
        <w:t xml:space="preserve"> На</w:t>
      </w:r>
      <w:r>
        <w:rPr>
          <w:color w:val="000000"/>
        </w:rPr>
        <w:t xml:space="preserve"> самом деле это</w:t>
      </w:r>
      <w:r w:rsidR="001F71E6">
        <w:rPr>
          <w:color w:val="000000"/>
        </w:rPr>
        <w:t>т</w:t>
      </w:r>
      <w:r>
        <w:rPr>
          <w:color w:val="000000"/>
        </w:rPr>
        <w:t xml:space="preserve"> момент никогда не наступит, я не открою эту часть своего прошлого.</w:t>
      </w:r>
      <w:r>
        <w:rPr>
          <w:rStyle w:val="apple-converted-space"/>
          <w:color w:val="000000"/>
        </w:rPr>
        <w:t xml:space="preserve"> </w:t>
      </w:r>
      <w:r>
        <w:rPr>
          <w:color w:val="000000"/>
        </w:rPr>
        <w:t xml:space="preserve">Глядя ей в глаза, </w:t>
      </w:r>
      <w:proofErr w:type="gramStart"/>
      <w:r>
        <w:rPr>
          <w:color w:val="000000"/>
        </w:rPr>
        <w:t>я</w:t>
      </w:r>
      <w:proofErr w:type="gramEnd"/>
      <w:r>
        <w:rPr>
          <w:color w:val="000000"/>
        </w:rPr>
        <w:t xml:space="preserve"> молча умолял её уступить.</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 xml:space="preserve">Но </w:t>
      </w:r>
      <w:r w:rsidRPr="002613AE">
        <w:rPr>
          <w:color w:val="000000"/>
        </w:rPr>
        <w:t>на</w:t>
      </w:r>
      <w:r>
        <w:rPr>
          <w:color w:val="000000"/>
        </w:rPr>
        <w:t xml:space="preserve"> </w:t>
      </w:r>
      <w:r w:rsidRPr="002613AE">
        <w:rPr>
          <w:color w:val="000000"/>
        </w:rPr>
        <w:t>е</w:t>
      </w:r>
      <w:r>
        <w:rPr>
          <w:color w:val="000000"/>
        </w:rPr>
        <w:t xml:space="preserve">ё </w:t>
      </w:r>
      <w:r w:rsidRPr="002613AE">
        <w:rPr>
          <w:color w:val="000000"/>
        </w:rPr>
        <w:t>лице</w:t>
      </w:r>
      <w:r>
        <w:rPr>
          <w:color w:val="000000"/>
        </w:rPr>
        <w:t xml:space="preserve"> отразилась смесь </w:t>
      </w:r>
      <w:r w:rsidRPr="002613AE">
        <w:rPr>
          <w:color w:val="000000"/>
        </w:rPr>
        <w:t>гнева</w:t>
      </w:r>
      <w:r>
        <w:rPr>
          <w:color w:val="000000"/>
        </w:rPr>
        <w:t xml:space="preserve"> </w:t>
      </w:r>
      <w:r w:rsidRPr="002613AE">
        <w:rPr>
          <w:color w:val="000000"/>
        </w:rPr>
        <w:t>и</w:t>
      </w:r>
      <w:r>
        <w:rPr>
          <w:color w:val="000000"/>
        </w:rPr>
        <w:t xml:space="preserve"> </w:t>
      </w:r>
      <w:r w:rsidRPr="002613AE">
        <w:rPr>
          <w:color w:val="000000"/>
        </w:rPr>
        <w:t>обиды,</w:t>
      </w:r>
      <w:r>
        <w:rPr>
          <w:color w:val="000000"/>
        </w:rPr>
        <w:t xml:space="preserve"> потому что </w:t>
      </w:r>
      <w:r w:rsidRPr="002613AE">
        <w:rPr>
          <w:color w:val="000000"/>
        </w:rPr>
        <w:t>она</w:t>
      </w:r>
      <w:r>
        <w:rPr>
          <w:color w:val="000000"/>
        </w:rPr>
        <w:t xml:space="preserve"> </w:t>
      </w:r>
      <w:r w:rsidRPr="002613AE">
        <w:rPr>
          <w:color w:val="000000"/>
        </w:rPr>
        <w:t>совершенно</w:t>
      </w:r>
      <w:r>
        <w:rPr>
          <w:color w:val="000000"/>
        </w:rPr>
        <w:t xml:space="preserve"> </w:t>
      </w:r>
      <w:r w:rsidRPr="002613AE">
        <w:rPr>
          <w:color w:val="000000"/>
        </w:rPr>
        <w:t xml:space="preserve">неправильно </w:t>
      </w:r>
      <w:r>
        <w:rPr>
          <w:color w:val="000000"/>
        </w:rPr>
        <w:t xml:space="preserve">восприняла </w:t>
      </w:r>
      <w:r w:rsidRPr="002613AE">
        <w:rPr>
          <w:color w:val="000000"/>
        </w:rPr>
        <w:t>мо</w:t>
      </w:r>
      <w:r>
        <w:rPr>
          <w:color w:val="000000"/>
        </w:rPr>
        <w:t xml:space="preserve">ё </w:t>
      </w:r>
      <w:r w:rsidRPr="002613AE">
        <w:rPr>
          <w:color w:val="000000"/>
        </w:rPr>
        <w:t>молчание.</w:t>
      </w:r>
      <w:r w:rsidRPr="009F2332">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9278CF">
        <w:rPr>
          <w:color w:val="000000"/>
          <w:shd w:val="clear" w:color="auto" w:fill="FFFFFF"/>
        </w:rPr>
        <w:t>Видишь, я говорила, что ты не знаешь, как это бывает</w:t>
      </w:r>
      <w:r w:rsidRPr="002613AE">
        <w:rPr>
          <w:color w:val="000000"/>
        </w:rPr>
        <w:t>.</w:t>
      </w:r>
    </w:p>
    <w:p w:rsidR="00612074" w:rsidRDefault="00612074" w:rsidP="00612074">
      <w:pPr>
        <w:pStyle w:val="western"/>
        <w:shd w:val="clear" w:color="auto" w:fill="FFFFFF"/>
        <w:spacing w:before="0" w:after="0"/>
        <w:ind w:firstLine="461"/>
        <w:jc w:val="both"/>
        <w:rPr>
          <w:color w:val="000000"/>
        </w:rPr>
      </w:pPr>
      <w:r w:rsidRPr="002613AE">
        <w:rPr>
          <w:color w:val="000000"/>
        </w:rPr>
        <w:t>Мои</w:t>
      </w:r>
      <w:r>
        <w:rPr>
          <w:color w:val="000000"/>
        </w:rPr>
        <w:t xml:space="preserve"> зубы сжались от расстройства</w:t>
      </w:r>
      <w:r w:rsidRPr="002613AE">
        <w:rPr>
          <w:color w:val="000000"/>
        </w:rPr>
        <w:t>.</w:t>
      </w:r>
      <w:r w:rsidRPr="009F2332">
        <w:rPr>
          <w:rStyle w:val="apple-converted-space"/>
          <w:color w:val="000000"/>
        </w:rPr>
        <w:t xml:space="preserve"> </w:t>
      </w:r>
      <w:r w:rsidRPr="002613AE">
        <w:rPr>
          <w:color w:val="000000"/>
        </w:rPr>
        <w:t>Она</w:t>
      </w:r>
      <w:r>
        <w:rPr>
          <w:color w:val="000000"/>
        </w:rPr>
        <w:t xml:space="preserve"> </w:t>
      </w:r>
      <w:r w:rsidRPr="002613AE">
        <w:rPr>
          <w:color w:val="000000"/>
        </w:rPr>
        <w:t>хо</w:t>
      </w:r>
      <w:r>
        <w:rPr>
          <w:color w:val="000000"/>
        </w:rPr>
        <w:t xml:space="preserve">чет знать </w:t>
      </w:r>
      <w:r w:rsidRPr="002613AE">
        <w:rPr>
          <w:color w:val="000000"/>
        </w:rPr>
        <w:t>правд</w:t>
      </w:r>
      <w:r>
        <w:rPr>
          <w:color w:val="000000"/>
        </w:rPr>
        <w:t>у</w:t>
      </w:r>
      <w:r w:rsidRPr="002613AE">
        <w:rPr>
          <w:color w:val="000000"/>
        </w:rPr>
        <w:t>?</w:t>
      </w:r>
      <w:r w:rsidRPr="009F2332">
        <w:rPr>
          <w:rStyle w:val="apple-converted-space"/>
          <w:color w:val="000000"/>
        </w:rPr>
        <w:t xml:space="preserve"> </w:t>
      </w:r>
      <w:r w:rsidRPr="002613AE">
        <w:rPr>
          <w:color w:val="000000"/>
        </w:rPr>
        <w:t>Отлично!</w:t>
      </w:r>
      <w:r w:rsidRPr="009F2332">
        <w:rPr>
          <w:rStyle w:val="apple-converted-space"/>
          <w:color w:val="000000"/>
        </w:rPr>
        <w:t xml:space="preserve"> </w:t>
      </w:r>
      <w:r w:rsidRPr="002613AE">
        <w:rPr>
          <w:color w:val="000000"/>
        </w:rPr>
        <w:t>Если</w:t>
      </w:r>
      <w:r>
        <w:rPr>
          <w:color w:val="000000"/>
        </w:rPr>
        <w:t xml:space="preserve"> это </w:t>
      </w:r>
      <w:r w:rsidRPr="002613AE">
        <w:rPr>
          <w:color w:val="000000"/>
        </w:rPr>
        <w:t>так</w:t>
      </w:r>
      <w:r>
        <w:rPr>
          <w:color w:val="000000"/>
        </w:rPr>
        <w:t xml:space="preserve"> </w:t>
      </w:r>
      <w:r w:rsidRPr="002613AE">
        <w:rPr>
          <w:color w:val="000000"/>
        </w:rPr>
        <w:t>много</w:t>
      </w:r>
      <w:r>
        <w:rPr>
          <w:color w:val="000000"/>
        </w:rPr>
        <w:t xml:space="preserve"> </w:t>
      </w:r>
      <w:r w:rsidRPr="002613AE">
        <w:rPr>
          <w:color w:val="000000"/>
        </w:rPr>
        <w:t>значи</w:t>
      </w:r>
      <w:r>
        <w:rPr>
          <w:color w:val="000000"/>
        </w:rPr>
        <w:t xml:space="preserve">т </w:t>
      </w:r>
      <w:r w:rsidRPr="002613AE">
        <w:rPr>
          <w:color w:val="000000"/>
        </w:rPr>
        <w:t>для</w:t>
      </w:r>
      <w:r>
        <w:rPr>
          <w:color w:val="000000"/>
        </w:rPr>
        <w:t xml:space="preserve"> </w:t>
      </w:r>
      <w:r w:rsidRPr="002613AE">
        <w:rPr>
          <w:color w:val="000000"/>
        </w:rPr>
        <w:t>нее...</w:t>
      </w:r>
      <w:r>
        <w:rPr>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9278CF">
        <w:rPr>
          <w:color w:val="000000"/>
          <w:shd w:val="clear" w:color="auto" w:fill="FFFFFF"/>
        </w:rPr>
        <w:t xml:space="preserve">Десятый класс. Аманда Роузман. Мы встречались семь с половиной месяцев. Она разбила мне сердце, когда ушла от меня к моему лучшему другу. Поэтому я решил взять небольшой перерыв и перестать быть на время </w:t>
      </w:r>
      <w:r w:rsidRPr="009278CF">
        <w:rPr>
          <w:i/>
          <w:color w:val="000000"/>
          <w:shd w:val="clear" w:color="auto" w:fill="FFFFFF"/>
        </w:rPr>
        <w:t>единственным</w:t>
      </w:r>
      <w:r w:rsidRPr="002613AE">
        <w:rPr>
          <w:i/>
          <w:iCs/>
          <w:color w:val="000000"/>
        </w:rPr>
        <w:t>.</w:t>
      </w:r>
      <w:r>
        <w:t xml:space="preserve"> </w:t>
      </w:r>
      <w:r w:rsidRPr="002E39F0">
        <w:t>–</w:t>
      </w:r>
      <w:r>
        <w:t xml:space="preserve"> Ну что, </w:t>
      </w:r>
      <w:r>
        <w:rPr>
          <w:i/>
        </w:rPr>
        <w:t>теперь</w:t>
      </w:r>
      <w:r w:rsidRPr="0043347C">
        <w:rPr>
          <w:i/>
          <w:iCs/>
          <w:color w:val="000000"/>
        </w:rPr>
        <w:t xml:space="preserve"> она счастлива</w:t>
      </w:r>
      <w:r w:rsidRPr="00B52846">
        <w:rPr>
          <w:iCs/>
          <w:color w:val="000000"/>
        </w:rPr>
        <w:t>?</w:t>
      </w:r>
    </w:p>
    <w:p w:rsidR="00612074" w:rsidRDefault="00612074" w:rsidP="00612074">
      <w:pPr>
        <w:pStyle w:val="western"/>
        <w:shd w:val="clear" w:color="auto" w:fill="FFFFFF"/>
        <w:spacing w:before="0" w:after="0"/>
        <w:ind w:firstLine="461"/>
        <w:jc w:val="both"/>
        <w:rPr>
          <w:color w:val="000000"/>
        </w:rPr>
      </w:pPr>
      <w:r>
        <w:rPr>
          <w:color w:val="000000"/>
        </w:rPr>
        <w:t>Рот</w:t>
      </w:r>
      <w:r w:rsidRPr="005733FE">
        <w:rPr>
          <w:color w:val="000000"/>
        </w:rPr>
        <w:t xml:space="preserve"> </w:t>
      </w:r>
      <w:r>
        <w:rPr>
          <w:color w:val="000000"/>
        </w:rPr>
        <w:t>Сьюзан</w:t>
      </w:r>
      <w:r w:rsidRPr="005733FE">
        <w:rPr>
          <w:color w:val="000000"/>
        </w:rPr>
        <w:t xml:space="preserve"> </w:t>
      </w:r>
      <w:r>
        <w:rPr>
          <w:color w:val="000000"/>
        </w:rPr>
        <w:t>открылся от</w:t>
      </w:r>
      <w:r w:rsidRPr="005733FE">
        <w:rPr>
          <w:color w:val="000000"/>
        </w:rPr>
        <w:t xml:space="preserve"> </w:t>
      </w:r>
      <w:r>
        <w:rPr>
          <w:color w:val="000000"/>
        </w:rPr>
        <w:t>удивления.</w:t>
      </w:r>
      <w:r w:rsidRPr="005733FE">
        <w:rPr>
          <w:rStyle w:val="apple-converted-space"/>
          <w:color w:val="000000"/>
        </w:rPr>
        <w:t xml:space="preserve"> </w:t>
      </w:r>
      <w:r>
        <w:rPr>
          <w:color w:val="000000"/>
        </w:rPr>
        <w:t>На этот раз у неё не было ответа.</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Я сделал глубокий вдох и воспользовался её молчанием, чтобы дальше изложить свою точку зрения.</w:t>
      </w:r>
      <w:r>
        <w:rPr>
          <w:rStyle w:val="apple-converted-space"/>
          <w:color w:val="000000"/>
        </w:rPr>
        <w:t xml:space="preserve"> </w:t>
      </w:r>
    </w:p>
    <w:p w:rsidR="00612074" w:rsidRDefault="00612074" w:rsidP="00612074">
      <w:pPr>
        <w:pStyle w:val="western"/>
        <w:shd w:val="clear" w:color="auto" w:fill="FFFFFF"/>
        <w:spacing w:before="0" w:after="0"/>
        <w:ind w:firstLine="461"/>
        <w:jc w:val="both"/>
        <w:rPr>
          <w:color w:val="000000"/>
        </w:rPr>
      </w:pPr>
      <w:r w:rsidRPr="002E39F0">
        <w:lastRenderedPageBreak/>
        <w:t>–</w:t>
      </w:r>
      <w:r>
        <w:t xml:space="preserve"> </w:t>
      </w:r>
      <w:r w:rsidRPr="009278CF">
        <w:rPr>
          <w:color w:val="000000"/>
          <w:shd w:val="clear" w:color="auto" w:fill="FFFFFF"/>
        </w:rPr>
        <w:t>Это не значит, что я не хочу попытаться снова с подходящей девушкой</w:t>
      </w:r>
      <w:r>
        <w:rPr>
          <w:color w:val="000000"/>
        </w:rPr>
        <w:t>.</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sidRPr="009278CF">
        <w:rPr>
          <w:color w:val="000000"/>
          <w:shd w:val="clear" w:color="auto" w:fill="FFFFFF"/>
        </w:rPr>
        <w:t>Ты думаешь, я подходящая девушка? Почему</w:t>
      </w:r>
      <w:r>
        <w:rPr>
          <w:color w:val="000000"/>
        </w:rPr>
        <w:t xml:space="preserve">? </w:t>
      </w:r>
      <w:r w:rsidRPr="002E39F0">
        <w:t>–</w:t>
      </w:r>
      <w:r>
        <w:t xml:space="preserve"> Её голос</w:t>
      </w:r>
      <w:r>
        <w:rPr>
          <w:color w:val="000000"/>
        </w:rPr>
        <w:t xml:space="preserve"> звучал угрюмо.</w:t>
      </w:r>
      <w:r>
        <w:rPr>
          <w:rStyle w:val="apple-converted-space"/>
          <w:color w:val="000000"/>
        </w:rPr>
        <w:t xml:space="preserve"> </w:t>
      </w:r>
      <w:r w:rsidRPr="002E39F0">
        <w:t>–</w:t>
      </w:r>
      <w:r>
        <w:t xml:space="preserve"> </w:t>
      </w:r>
      <w:r w:rsidRPr="009278CF">
        <w:rPr>
          <w:color w:val="000000"/>
          <w:shd w:val="clear" w:color="auto" w:fill="FFFFFF"/>
        </w:rPr>
        <w:t>Потому что тебе пришлось ждать две недели, прежде чем я разрешила поцеловать себя</w:t>
      </w:r>
      <w:r>
        <w:rPr>
          <w:color w:val="000000"/>
        </w:rPr>
        <w:t>?</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sidRPr="009278CF">
        <w:rPr>
          <w:color w:val="000000"/>
          <w:shd w:val="clear" w:color="auto" w:fill="FFFFFF"/>
        </w:rPr>
        <w:t>Поэтому и потому, что делал для тебя такое, ч</w:t>
      </w:r>
      <w:r>
        <w:rPr>
          <w:color w:val="000000"/>
          <w:shd w:val="clear" w:color="auto" w:fill="FFFFFF"/>
        </w:rPr>
        <w:t>его</w:t>
      </w:r>
      <w:r w:rsidRPr="009278CF">
        <w:rPr>
          <w:color w:val="000000"/>
          <w:shd w:val="clear" w:color="auto" w:fill="FFFFFF"/>
        </w:rPr>
        <w:t xml:space="preserve"> не делал для других</w:t>
      </w:r>
      <w:r>
        <w:rPr>
          <w:color w:val="000000"/>
        </w:rPr>
        <w:t>.</w:t>
      </w:r>
      <w:r>
        <w:t xml:space="preserve"> </w:t>
      </w:r>
      <w:r w:rsidRPr="002E39F0">
        <w:t>–</w:t>
      </w:r>
      <w:r>
        <w:rPr>
          <w:color w:val="000000"/>
        </w:rPr>
        <w:t xml:space="preserve"> За исключением Аманды, и я добавил: </w:t>
      </w:r>
      <w:r w:rsidRPr="002E39F0">
        <w:t>–</w:t>
      </w:r>
      <w:r>
        <w:t xml:space="preserve"> </w:t>
      </w:r>
      <w:r w:rsidRPr="009278CF">
        <w:rPr>
          <w:color w:val="000000"/>
          <w:shd w:val="clear" w:color="auto" w:fill="FFFFFF"/>
        </w:rPr>
        <w:t xml:space="preserve">Уже очень давно. Кроме тебя, моя мама </w:t>
      </w:r>
      <w:r>
        <w:rPr>
          <w:color w:val="000000"/>
          <w:shd w:val="clear" w:color="auto" w:fill="FFFFFF"/>
        </w:rPr>
        <w:t>–</w:t>
      </w:r>
      <w:r w:rsidRPr="009278CF">
        <w:rPr>
          <w:color w:val="000000"/>
          <w:shd w:val="clear" w:color="auto" w:fill="FFFFFF"/>
        </w:rPr>
        <w:t xml:space="preserve"> единственная девуш</w:t>
      </w:r>
      <w:r>
        <w:rPr>
          <w:color w:val="000000"/>
          <w:shd w:val="clear" w:color="auto" w:fill="FFFFFF"/>
        </w:rPr>
        <w:t>ка</w:t>
      </w:r>
      <w:r w:rsidRPr="009278CF">
        <w:rPr>
          <w:color w:val="000000"/>
          <w:shd w:val="clear" w:color="auto" w:fill="FFFFFF"/>
        </w:rPr>
        <w:t>, кто получает от меня сообщения. И когда я привожу случайных девчонок к себе в комнату, я никогда не готовлю для них…</w:t>
      </w:r>
      <w:r>
        <w:rPr>
          <w:color w:val="000000"/>
        </w:rPr>
        <w:t xml:space="preserve"> </w:t>
      </w:r>
      <w:r w:rsidRPr="002E39F0">
        <w:t>–</w:t>
      </w:r>
      <w:r>
        <w:t xml:space="preserve"> </w:t>
      </w:r>
      <w:r>
        <w:rPr>
          <w:color w:val="000000"/>
        </w:rPr>
        <w:t>Я закатил глаза при воспоминании о прошлой субботе.</w:t>
      </w:r>
      <w:r>
        <w:rPr>
          <w:rStyle w:val="apple-converted-space"/>
          <w:color w:val="000000"/>
        </w:rPr>
        <w:t xml:space="preserve"> </w:t>
      </w:r>
      <w:r w:rsidRPr="002E39F0">
        <w:t>–</w:t>
      </w:r>
      <w:r>
        <w:t xml:space="preserve"> И</w:t>
      </w:r>
      <w:r w:rsidRPr="009278CF">
        <w:rPr>
          <w:color w:val="000000"/>
          <w:shd w:val="clear" w:color="auto" w:fill="FFFFFF"/>
        </w:rPr>
        <w:t>ли не играю в идиотский гольф на приставке</w:t>
      </w:r>
      <w:r>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В её зеленых глазах начала мерцать новая искра упрека.</w:t>
      </w:r>
      <w:r>
        <w:rPr>
          <w:rStyle w:val="apple-converted-space"/>
          <w:color w:val="000000"/>
        </w:rPr>
        <w:t xml:space="preserve"> </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sidRPr="009278CF">
        <w:rPr>
          <w:color w:val="000000"/>
          <w:shd w:val="clear" w:color="auto" w:fill="FFFFFF"/>
        </w:rPr>
        <w:t xml:space="preserve">О, </w:t>
      </w:r>
      <w:r>
        <w:rPr>
          <w:color w:val="000000"/>
          <w:shd w:val="clear" w:color="auto" w:fill="FFFFFF"/>
        </w:rPr>
        <w:t xml:space="preserve">и </w:t>
      </w:r>
      <w:r w:rsidRPr="009278CF">
        <w:rPr>
          <w:color w:val="000000"/>
          <w:shd w:val="clear" w:color="auto" w:fill="FFFFFF"/>
        </w:rPr>
        <w:t>это вс</w:t>
      </w:r>
      <w:r>
        <w:rPr>
          <w:color w:val="000000"/>
          <w:shd w:val="clear" w:color="auto" w:fill="FFFFFF"/>
        </w:rPr>
        <w:t>ё</w:t>
      </w:r>
      <w:r w:rsidRPr="009278CF">
        <w:rPr>
          <w:color w:val="000000"/>
          <w:shd w:val="clear" w:color="auto" w:fill="FFFFFF"/>
        </w:rPr>
        <w:t xml:space="preserve"> доказывает</w:t>
      </w:r>
      <w:r>
        <w:rPr>
          <w:color w:val="000000"/>
        </w:rPr>
        <w:t>?</w:t>
      </w:r>
    </w:p>
    <w:p w:rsidR="00612074" w:rsidRDefault="00612074" w:rsidP="00612074">
      <w:pPr>
        <w:pStyle w:val="western"/>
        <w:shd w:val="clear" w:color="auto" w:fill="FFFFFF"/>
        <w:spacing w:before="0" w:after="0"/>
        <w:ind w:firstLine="461"/>
        <w:jc w:val="both"/>
        <w:rPr>
          <w:color w:val="000000"/>
        </w:rPr>
      </w:pPr>
      <w:r>
        <w:rPr>
          <w:color w:val="000000"/>
        </w:rPr>
        <w:t>Чёрт, почему она до сих пор набрасывается на меня?</w:t>
      </w:r>
      <w:r>
        <w:rPr>
          <w:rStyle w:val="apple-converted-space"/>
          <w:color w:val="000000"/>
        </w:rPr>
        <w:t xml:space="preserve"> Разве</w:t>
      </w:r>
      <w:r>
        <w:rPr>
          <w:color w:val="000000"/>
        </w:rPr>
        <w:t xml:space="preserve"> ей недостаточно того, что я открыл ей?</w:t>
      </w:r>
      <w:r>
        <w:rPr>
          <w:rStyle w:val="apple-converted-space"/>
          <w:color w:val="000000"/>
        </w:rPr>
        <w:t xml:space="preserve"> </w:t>
      </w:r>
      <w:r>
        <w:rPr>
          <w:color w:val="000000"/>
        </w:rPr>
        <w:t>Что она ещё хочет услышать?</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9278CF">
        <w:rPr>
          <w:color w:val="000000"/>
          <w:shd w:val="clear" w:color="auto" w:fill="FFFFFF"/>
        </w:rPr>
        <w:t>На мой взгляд, да</w:t>
      </w:r>
      <w:r w:rsidRPr="007846F4">
        <w:rPr>
          <w:color w:val="000000"/>
        </w:rPr>
        <w:t>,</w:t>
      </w:r>
      <w:r>
        <w:t xml:space="preserve"> </w:t>
      </w:r>
      <w:r w:rsidRPr="002E39F0">
        <w:t>–</w:t>
      </w:r>
      <w:r w:rsidRPr="007846F4">
        <w:rPr>
          <w:color w:val="000000"/>
        </w:rPr>
        <w:t xml:space="preserve"> </w:t>
      </w:r>
      <w:r>
        <w:rPr>
          <w:color w:val="000000"/>
        </w:rPr>
        <w:t xml:space="preserve">парировал </w:t>
      </w:r>
      <w:r w:rsidRPr="007846F4">
        <w:rPr>
          <w:color w:val="000000"/>
        </w:rPr>
        <w:t>я.</w:t>
      </w:r>
      <w:r w:rsidRPr="007846F4">
        <w:rPr>
          <w:rStyle w:val="apple-converted-space"/>
          <w:color w:val="000000"/>
        </w:rPr>
        <w:t xml:space="preserve"> </w:t>
      </w:r>
      <w:r w:rsidRPr="002613AE">
        <w:rPr>
          <w:color w:val="000000"/>
        </w:rPr>
        <w:t>Но</w:t>
      </w:r>
      <w:r>
        <w:rPr>
          <w:color w:val="000000"/>
        </w:rPr>
        <w:t xml:space="preserve">, </w:t>
      </w:r>
      <w:r w:rsidRPr="002613AE">
        <w:rPr>
          <w:color w:val="000000"/>
        </w:rPr>
        <w:t>ч</w:t>
      </w:r>
      <w:r>
        <w:rPr>
          <w:color w:val="000000"/>
        </w:rPr>
        <w:t>ё</w:t>
      </w:r>
      <w:r w:rsidRPr="002613AE">
        <w:rPr>
          <w:color w:val="000000"/>
        </w:rPr>
        <w:t>рт</w:t>
      </w:r>
      <w:r>
        <w:rPr>
          <w:color w:val="000000"/>
        </w:rPr>
        <w:t xml:space="preserve"> </w:t>
      </w:r>
      <w:r w:rsidRPr="002613AE">
        <w:rPr>
          <w:color w:val="000000"/>
        </w:rPr>
        <w:t>возьми,</w:t>
      </w:r>
      <w:r>
        <w:rPr>
          <w:color w:val="000000"/>
        </w:rPr>
        <w:t xml:space="preserve"> </w:t>
      </w:r>
      <w:r w:rsidRPr="002613AE">
        <w:rPr>
          <w:color w:val="000000"/>
        </w:rPr>
        <w:t>судя</w:t>
      </w:r>
      <w:r>
        <w:rPr>
          <w:color w:val="000000"/>
        </w:rPr>
        <w:t xml:space="preserve"> </w:t>
      </w:r>
      <w:r w:rsidRPr="002613AE">
        <w:rPr>
          <w:color w:val="000000"/>
        </w:rPr>
        <w:t>по</w:t>
      </w:r>
      <w:r>
        <w:rPr>
          <w:color w:val="000000"/>
        </w:rPr>
        <w:t xml:space="preserve"> </w:t>
      </w:r>
      <w:r w:rsidRPr="002613AE">
        <w:rPr>
          <w:color w:val="000000"/>
        </w:rPr>
        <w:t>е</w:t>
      </w:r>
      <w:r>
        <w:rPr>
          <w:color w:val="000000"/>
        </w:rPr>
        <w:t xml:space="preserve">ё </w:t>
      </w:r>
      <w:r w:rsidRPr="002613AE">
        <w:rPr>
          <w:color w:val="000000"/>
        </w:rPr>
        <w:t>взгляд</w:t>
      </w:r>
      <w:r>
        <w:rPr>
          <w:color w:val="000000"/>
        </w:rPr>
        <w:t>у, нужно чудо, чтобы она смягчилась</w:t>
      </w:r>
      <w:r w:rsidRPr="002613AE">
        <w:rPr>
          <w:color w:val="000000"/>
        </w:rPr>
        <w:t>.</w:t>
      </w:r>
      <w:r w:rsidRPr="009F2332">
        <w:rPr>
          <w:rStyle w:val="apple-converted-space"/>
          <w:color w:val="000000"/>
        </w:rPr>
        <w:t xml:space="preserve"> </w:t>
      </w:r>
      <w:r>
        <w:rPr>
          <w:color w:val="000000"/>
        </w:rPr>
        <w:t>Кажется</w:t>
      </w:r>
      <w:r w:rsidRPr="002613AE">
        <w:rPr>
          <w:color w:val="000000"/>
        </w:rPr>
        <w:t>,</w:t>
      </w:r>
      <w:r>
        <w:rPr>
          <w:color w:val="000000"/>
        </w:rPr>
        <w:t xml:space="preserve"> </w:t>
      </w:r>
      <w:r w:rsidRPr="002613AE">
        <w:rPr>
          <w:color w:val="000000"/>
        </w:rPr>
        <w:t>только</w:t>
      </w:r>
      <w:r>
        <w:rPr>
          <w:color w:val="000000"/>
        </w:rPr>
        <w:t xml:space="preserve"> за </w:t>
      </w:r>
      <w:r w:rsidRPr="002613AE">
        <w:rPr>
          <w:color w:val="000000"/>
        </w:rPr>
        <w:t>сегодня</w:t>
      </w:r>
      <w:r>
        <w:rPr>
          <w:color w:val="000000"/>
        </w:rPr>
        <w:t>шний день уже произошло не одно чудо</w:t>
      </w:r>
      <w:r w:rsidRPr="002613AE">
        <w:rPr>
          <w:color w:val="000000"/>
        </w:rPr>
        <w:t>.</w:t>
      </w:r>
      <w:r w:rsidRPr="009F2332">
        <w:rPr>
          <w:rStyle w:val="apple-converted-space"/>
          <w:color w:val="000000"/>
        </w:rPr>
        <w:t xml:space="preserve"> </w:t>
      </w:r>
      <w:r w:rsidRPr="002613AE">
        <w:rPr>
          <w:color w:val="000000"/>
        </w:rPr>
        <w:t>Я</w:t>
      </w:r>
      <w:r>
        <w:rPr>
          <w:color w:val="000000"/>
        </w:rPr>
        <w:t xml:space="preserve"> крепче </w:t>
      </w:r>
      <w:r w:rsidRPr="002613AE">
        <w:rPr>
          <w:color w:val="000000"/>
        </w:rPr>
        <w:t>сжал</w:t>
      </w:r>
      <w:r>
        <w:rPr>
          <w:color w:val="000000"/>
        </w:rPr>
        <w:t xml:space="preserve"> </w:t>
      </w:r>
      <w:r w:rsidRPr="002613AE">
        <w:rPr>
          <w:color w:val="000000"/>
        </w:rPr>
        <w:t>руки,</w:t>
      </w:r>
      <w:r>
        <w:rPr>
          <w:color w:val="000000"/>
        </w:rPr>
        <w:t xml:space="preserve"> </w:t>
      </w:r>
      <w:r w:rsidRPr="002613AE">
        <w:rPr>
          <w:color w:val="000000"/>
        </w:rPr>
        <w:t>умоляя</w:t>
      </w:r>
      <w:r>
        <w:rPr>
          <w:color w:val="000000"/>
        </w:rPr>
        <w:t xml:space="preserve"> </w:t>
      </w:r>
      <w:r w:rsidRPr="002613AE">
        <w:rPr>
          <w:color w:val="000000"/>
        </w:rPr>
        <w:t>е</w:t>
      </w:r>
      <w:r>
        <w:rPr>
          <w:color w:val="000000"/>
        </w:rPr>
        <w:t xml:space="preserve">ё прислушаться к </w:t>
      </w:r>
      <w:r w:rsidRPr="002613AE">
        <w:rPr>
          <w:color w:val="000000"/>
        </w:rPr>
        <w:t>разум</w:t>
      </w:r>
      <w:r>
        <w:rPr>
          <w:color w:val="000000"/>
        </w:rPr>
        <w:t>у</w:t>
      </w:r>
      <w:r w:rsidRPr="002613AE">
        <w:rPr>
          <w:color w:val="000000"/>
        </w:rPr>
        <w:t>.</w:t>
      </w:r>
      <w:r>
        <w:t xml:space="preserve"> </w:t>
      </w:r>
      <w:r w:rsidRPr="002E39F0">
        <w:t>–</w:t>
      </w:r>
      <w:r>
        <w:t xml:space="preserve"> </w:t>
      </w:r>
      <w:r w:rsidRPr="009278CF">
        <w:rPr>
          <w:color w:val="000000"/>
          <w:shd w:val="clear" w:color="auto" w:fill="FFFFFF"/>
        </w:rPr>
        <w:t>Давай попробуем. Нам будет классно вместе</w:t>
      </w:r>
      <w:r w:rsidRPr="002613AE">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Её брови нахмурились в сомнении.</w:t>
      </w:r>
      <w:r>
        <w:rPr>
          <w:rStyle w:val="apple-converted-space"/>
          <w:color w:val="000000"/>
        </w:rPr>
        <w:t xml:space="preserve"> </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Pr>
          <w:color w:val="000000"/>
          <w:shd w:val="clear" w:color="auto" w:fill="FFFFFF"/>
        </w:rPr>
        <w:t>Я так</w:t>
      </w:r>
      <w:r w:rsidRPr="009278CF">
        <w:rPr>
          <w:color w:val="000000"/>
          <w:shd w:val="clear" w:color="auto" w:fill="FFFFFF"/>
        </w:rPr>
        <w:t xml:space="preserve"> думала, когда в прошлую субботу выходила из этого дома. Но была загвоздка. Мы не продержались даже дня. Что здесь классного</w:t>
      </w:r>
      <w:r>
        <w:rPr>
          <w:color w:val="000000"/>
        </w:rPr>
        <w:t xml:space="preserve">? </w:t>
      </w:r>
      <w:r w:rsidRPr="002E39F0">
        <w:t>–</w:t>
      </w:r>
      <w:r>
        <w:t xml:space="preserve"> </w:t>
      </w:r>
      <w:r>
        <w:rPr>
          <w:color w:val="000000"/>
        </w:rPr>
        <w:t xml:space="preserve">Она покачала головой и выдернула свои руки из </w:t>
      </w:r>
      <w:proofErr w:type="gramStart"/>
      <w:r>
        <w:rPr>
          <w:color w:val="000000"/>
        </w:rPr>
        <w:t>моих</w:t>
      </w:r>
      <w:proofErr w:type="gramEnd"/>
      <w:r>
        <w:rPr>
          <w:color w:val="000000"/>
        </w:rPr>
        <w:t>.</w:t>
      </w:r>
      <w:r>
        <w:t xml:space="preserve"> </w:t>
      </w:r>
      <w:r w:rsidRPr="002E39F0">
        <w:t>–</w:t>
      </w:r>
      <w:r>
        <w:t xml:space="preserve"> </w:t>
      </w:r>
      <w:r w:rsidRPr="009278CF">
        <w:rPr>
          <w:color w:val="000000"/>
          <w:shd w:val="clear" w:color="auto" w:fill="FFFFFF"/>
        </w:rPr>
        <w:t>Серьезно, я даже не думаю, что у нас получилось бы вместе</w:t>
      </w:r>
      <w:r>
        <w:rPr>
          <w:color w:val="000000"/>
        </w:rPr>
        <w:t>.</w:t>
      </w:r>
    </w:p>
    <w:p w:rsidR="00612074" w:rsidRPr="007846F4" w:rsidRDefault="00612074" w:rsidP="00612074">
      <w:pPr>
        <w:pStyle w:val="western"/>
        <w:shd w:val="clear" w:color="auto" w:fill="FFFFFF"/>
        <w:spacing w:before="0" w:after="0"/>
        <w:ind w:firstLine="461"/>
        <w:jc w:val="both"/>
        <w:rPr>
          <w:color w:val="000000"/>
        </w:rPr>
      </w:pPr>
      <w:r w:rsidRPr="002613AE">
        <w:rPr>
          <w:i/>
          <w:iCs/>
          <w:color w:val="000000"/>
        </w:rPr>
        <w:t>Нет,</w:t>
      </w:r>
      <w:r>
        <w:rPr>
          <w:i/>
          <w:iCs/>
          <w:color w:val="000000"/>
        </w:rPr>
        <w:t xml:space="preserve"> </w:t>
      </w:r>
      <w:r w:rsidRPr="002613AE">
        <w:rPr>
          <w:i/>
          <w:iCs/>
          <w:color w:val="000000"/>
        </w:rPr>
        <w:t>нет,</w:t>
      </w:r>
      <w:r>
        <w:rPr>
          <w:i/>
          <w:iCs/>
          <w:color w:val="000000"/>
        </w:rPr>
        <w:t xml:space="preserve"> </w:t>
      </w:r>
      <w:r w:rsidRPr="002613AE">
        <w:rPr>
          <w:i/>
          <w:iCs/>
          <w:color w:val="000000"/>
        </w:rPr>
        <w:t>нет,</w:t>
      </w:r>
      <w:r>
        <w:rPr>
          <w:i/>
          <w:iCs/>
          <w:color w:val="000000"/>
        </w:rPr>
        <w:t xml:space="preserve"> </w:t>
      </w:r>
      <w:r w:rsidRPr="002613AE">
        <w:rPr>
          <w:i/>
          <w:iCs/>
          <w:color w:val="000000"/>
        </w:rPr>
        <w:t>нет,</w:t>
      </w:r>
      <w:r>
        <w:rPr>
          <w:i/>
          <w:iCs/>
          <w:color w:val="000000"/>
        </w:rPr>
        <w:t xml:space="preserve"> </w:t>
      </w:r>
      <w:r w:rsidRPr="002613AE">
        <w:rPr>
          <w:i/>
          <w:iCs/>
          <w:color w:val="000000"/>
        </w:rPr>
        <w:t>нет!</w:t>
      </w:r>
      <w:r w:rsidRPr="009F2332">
        <w:rPr>
          <w:rStyle w:val="apple-converted-space"/>
          <w:color w:val="000000"/>
        </w:rPr>
        <w:t xml:space="preserve"> </w:t>
      </w:r>
      <w:r w:rsidRPr="002613AE">
        <w:rPr>
          <w:color w:val="000000"/>
        </w:rPr>
        <w:t>Она</w:t>
      </w:r>
      <w:r>
        <w:rPr>
          <w:color w:val="000000"/>
        </w:rPr>
        <w:t xml:space="preserve"> </w:t>
      </w:r>
      <w:r w:rsidRPr="002613AE">
        <w:rPr>
          <w:color w:val="000000"/>
        </w:rPr>
        <w:t>не</w:t>
      </w:r>
      <w:r>
        <w:rPr>
          <w:color w:val="000000"/>
        </w:rPr>
        <w:t xml:space="preserve"> </w:t>
      </w:r>
      <w:r w:rsidRPr="002613AE">
        <w:rPr>
          <w:color w:val="000000"/>
        </w:rPr>
        <w:t>могла</w:t>
      </w:r>
      <w:r>
        <w:rPr>
          <w:color w:val="000000"/>
        </w:rPr>
        <w:t xml:space="preserve"> </w:t>
      </w:r>
      <w:r w:rsidRPr="002613AE">
        <w:rPr>
          <w:color w:val="000000"/>
        </w:rPr>
        <w:t>сказать</w:t>
      </w:r>
      <w:r>
        <w:rPr>
          <w:color w:val="000000"/>
        </w:rPr>
        <w:t xml:space="preserve"> этого</w:t>
      </w:r>
      <w:r w:rsidRPr="002613AE">
        <w:rPr>
          <w:color w:val="000000"/>
        </w:rPr>
        <w:t>.</w:t>
      </w:r>
    </w:p>
    <w:p w:rsidR="00612074" w:rsidRPr="005064E8" w:rsidRDefault="00612074" w:rsidP="00612074">
      <w:pPr>
        <w:pStyle w:val="western"/>
        <w:shd w:val="clear" w:color="auto" w:fill="FFFFFF"/>
        <w:spacing w:before="0" w:after="0"/>
        <w:ind w:firstLine="461"/>
        <w:jc w:val="both"/>
        <w:rPr>
          <w:rStyle w:val="apple-converted-space"/>
          <w:color w:val="000000"/>
        </w:rPr>
      </w:pPr>
      <w:r w:rsidRPr="002613AE">
        <w:rPr>
          <w:color w:val="000000"/>
        </w:rPr>
        <w:t>Но</w:t>
      </w:r>
      <w:r>
        <w:rPr>
          <w:color w:val="000000"/>
        </w:rPr>
        <w:t xml:space="preserve"> </w:t>
      </w:r>
      <w:r w:rsidRPr="002613AE">
        <w:rPr>
          <w:color w:val="000000"/>
        </w:rPr>
        <w:t>Сью</w:t>
      </w:r>
      <w:r>
        <w:rPr>
          <w:color w:val="000000"/>
        </w:rPr>
        <w:t xml:space="preserve"> </w:t>
      </w:r>
      <w:r w:rsidRPr="002613AE">
        <w:rPr>
          <w:color w:val="000000"/>
        </w:rPr>
        <w:t>поднял</w:t>
      </w:r>
      <w:r>
        <w:rPr>
          <w:color w:val="000000"/>
        </w:rPr>
        <w:t xml:space="preserve">ась </w:t>
      </w:r>
      <w:r w:rsidRPr="002613AE">
        <w:rPr>
          <w:color w:val="000000"/>
        </w:rPr>
        <w:t>с</w:t>
      </w:r>
      <w:r>
        <w:rPr>
          <w:color w:val="000000"/>
        </w:rPr>
        <w:t xml:space="preserve"> кровати </w:t>
      </w:r>
      <w:r w:rsidRPr="002613AE">
        <w:rPr>
          <w:color w:val="000000"/>
        </w:rPr>
        <w:t>и</w:t>
      </w:r>
      <w:r>
        <w:rPr>
          <w:color w:val="000000"/>
        </w:rPr>
        <w:t xml:space="preserve"> на </w:t>
      </w:r>
      <w:r w:rsidRPr="002613AE">
        <w:rPr>
          <w:color w:val="000000"/>
        </w:rPr>
        <w:t>дрожащих</w:t>
      </w:r>
      <w:r>
        <w:rPr>
          <w:color w:val="000000"/>
        </w:rPr>
        <w:t xml:space="preserve"> </w:t>
      </w:r>
      <w:r w:rsidRPr="002613AE">
        <w:rPr>
          <w:color w:val="000000"/>
        </w:rPr>
        <w:t>ногах</w:t>
      </w:r>
      <w:r>
        <w:rPr>
          <w:color w:val="000000"/>
        </w:rPr>
        <w:t xml:space="preserve"> пошла прочь </w:t>
      </w:r>
      <w:r w:rsidRPr="002613AE">
        <w:rPr>
          <w:color w:val="000000"/>
        </w:rPr>
        <w:t>от</w:t>
      </w:r>
      <w:r>
        <w:rPr>
          <w:color w:val="000000"/>
        </w:rPr>
        <w:t xml:space="preserve"> </w:t>
      </w:r>
      <w:r w:rsidRPr="002613AE">
        <w:rPr>
          <w:color w:val="000000"/>
        </w:rPr>
        <w:t>меня.</w:t>
      </w:r>
      <w:r w:rsidRPr="009F2332">
        <w:rPr>
          <w:rStyle w:val="apple-converted-space"/>
          <w:color w:val="000000"/>
        </w:rPr>
        <w:t xml:space="preserve"> </w:t>
      </w:r>
      <w:r>
        <w:rPr>
          <w:rStyle w:val="apple-converted-space"/>
          <w:color w:val="000000"/>
        </w:rPr>
        <w:t>Запаниковав, я пошел следом за ней</w:t>
      </w:r>
      <w:r w:rsidRPr="005064E8">
        <w:rPr>
          <w:color w:val="000000"/>
        </w:rPr>
        <w:t>.</w:t>
      </w:r>
      <w:r w:rsidRPr="005064E8">
        <w:rPr>
          <w:rStyle w:val="apple-converted-space"/>
          <w:color w:val="000000"/>
        </w:rPr>
        <w:t xml:space="preserve"> </w:t>
      </w:r>
    </w:p>
    <w:p w:rsidR="00612074" w:rsidRPr="005064E8" w:rsidRDefault="00612074" w:rsidP="00612074">
      <w:pPr>
        <w:pStyle w:val="western"/>
        <w:shd w:val="clear" w:color="auto" w:fill="FFFFFF"/>
        <w:spacing w:before="0" w:after="0"/>
        <w:ind w:firstLine="461"/>
        <w:jc w:val="both"/>
        <w:rPr>
          <w:color w:val="000000"/>
        </w:rPr>
      </w:pPr>
      <w:r w:rsidRPr="005064E8">
        <w:t xml:space="preserve">– </w:t>
      </w:r>
      <w:r w:rsidRPr="009278CF">
        <w:rPr>
          <w:color w:val="000000"/>
          <w:shd w:val="clear" w:color="auto" w:fill="FFFFFF"/>
        </w:rPr>
        <w:t>Куда ты идешь</w:t>
      </w:r>
      <w:r w:rsidRPr="005064E8">
        <w:rPr>
          <w:color w:val="000000"/>
        </w:rPr>
        <w:t>?</w:t>
      </w:r>
    </w:p>
    <w:p w:rsidR="00612074" w:rsidRDefault="00612074" w:rsidP="00612074">
      <w:pPr>
        <w:pStyle w:val="western"/>
        <w:shd w:val="clear" w:color="auto" w:fill="FFFFFF"/>
        <w:spacing w:before="0" w:after="0"/>
        <w:ind w:firstLine="461"/>
        <w:jc w:val="both"/>
        <w:rPr>
          <w:color w:val="000000"/>
        </w:rPr>
      </w:pPr>
      <w:r w:rsidRPr="002E39F0">
        <w:t>–</w:t>
      </w:r>
      <w:r>
        <w:t xml:space="preserve"> Н</w:t>
      </w:r>
      <w:r>
        <w:rPr>
          <w:color w:val="000000"/>
        </w:rPr>
        <w:t xml:space="preserve">е знаю, </w:t>
      </w:r>
      <w:r w:rsidRPr="002E39F0">
        <w:t>–</w:t>
      </w:r>
      <w:r>
        <w:rPr>
          <w:color w:val="000000"/>
        </w:rPr>
        <w:t xml:space="preserve"> выдохнула она и </w:t>
      </w:r>
      <w:proofErr w:type="gramStart"/>
      <w:r>
        <w:rPr>
          <w:color w:val="000000"/>
        </w:rPr>
        <w:t>направилась к входной двери, не оборачиваясь</w:t>
      </w:r>
      <w:proofErr w:type="gramEnd"/>
      <w:r>
        <w:rPr>
          <w:color w:val="000000"/>
        </w:rPr>
        <w:t>.</w:t>
      </w:r>
    </w:p>
    <w:p w:rsidR="00612074" w:rsidRDefault="00612074" w:rsidP="00612074">
      <w:pPr>
        <w:pStyle w:val="western"/>
        <w:shd w:val="clear" w:color="auto" w:fill="FFFFFF"/>
        <w:spacing w:before="0" w:after="0"/>
        <w:ind w:firstLine="461"/>
        <w:jc w:val="both"/>
        <w:rPr>
          <w:color w:val="000000"/>
        </w:rPr>
      </w:pPr>
      <w:r>
        <w:rPr>
          <w:color w:val="000000"/>
        </w:rPr>
        <w:t>Это не могло происходить на самом деле.</w:t>
      </w:r>
      <w:r>
        <w:rPr>
          <w:rStyle w:val="apple-converted-space"/>
          <w:color w:val="000000"/>
        </w:rPr>
        <w:t xml:space="preserve"> </w:t>
      </w:r>
      <w:r>
        <w:rPr>
          <w:color w:val="000000"/>
        </w:rPr>
        <w:t>Мы ещё не закончили.</w:t>
      </w:r>
      <w:r>
        <w:rPr>
          <w:rStyle w:val="apple-converted-space"/>
          <w:color w:val="000000"/>
        </w:rPr>
        <w:t xml:space="preserve"> </w:t>
      </w:r>
      <w:r>
        <w:rPr>
          <w:color w:val="000000"/>
        </w:rPr>
        <w:t>Я отказывался отпускать её.</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9278CF">
        <w:t>Подожди, пожалуйста</w:t>
      </w:r>
      <w:r w:rsidRPr="007846F4">
        <w:rPr>
          <w:color w:val="000000"/>
        </w:rPr>
        <w:t>!</w:t>
      </w:r>
      <w:r>
        <w:t xml:space="preserve"> </w:t>
      </w:r>
      <w:r w:rsidRPr="002E39F0">
        <w:t>–</w:t>
      </w:r>
      <w:r w:rsidRPr="007846F4">
        <w:rPr>
          <w:color w:val="000000"/>
        </w:rPr>
        <w:t xml:space="preserve"> Прежде чем </w:t>
      </w:r>
      <w:r>
        <w:rPr>
          <w:color w:val="000000"/>
        </w:rPr>
        <w:t>подумать,</w:t>
      </w:r>
      <w:r w:rsidRPr="007846F4">
        <w:rPr>
          <w:color w:val="000000"/>
        </w:rPr>
        <w:t xml:space="preserve"> мои пальцы</w:t>
      </w:r>
      <w:r>
        <w:rPr>
          <w:color w:val="000000"/>
        </w:rPr>
        <w:t xml:space="preserve"> обхватили</w:t>
      </w:r>
      <w:r w:rsidRPr="007846F4">
        <w:rPr>
          <w:color w:val="000000"/>
        </w:rPr>
        <w:t xml:space="preserve"> е</w:t>
      </w:r>
      <w:r>
        <w:rPr>
          <w:color w:val="000000"/>
        </w:rPr>
        <w:t>ё</w:t>
      </w:r>
      <w:r w:rsidRPr="007846F4">
        <w:rPr>
          <w:color w:val="000000"/>
        </w:rPr>
        <w:t xml:space="preserve"> запясть</w:t>
      </w:r>
      <w:r>
        <w:rPr>
          <w:color w:val="000000"/>
        </w:rPr>
        <w:t>е</w:t>
      </w:r>
      <w:r w:rsidRPr="007846F4">
        <w:rPr>
          <w:color w:val="000000"/>
        </w:rPr>
        <w:t xml:space="preserve">, и я </w:t>
      </w:r>
      <w:r>
        <w:rPr>
          <w:color w:val="000000"/>
        </w:rPr>
        <w:t>выдернул</w:t>
      </w:r>
      <w:r w:rsidRPr="007846F4">
        <w:rPr>
          <w:color w:val="000000"/>
        </w:rPr>
        <w:t xml:space="preserve"> ее обратно </w:t>
      </w:r>
      <w:r>
        <w:rPr>
          <w:color w:val="000000"/>
        </w:rPr>
        <w:t>к</w:t>
      </w:r>
      <w:r w:rsidRPr="007846F4">
        <w:rPr>
          <w:color w:val="000000"/>
        </w:rPr>
        <w:t xml:space="preserve"> </w:t>
      </w:r>
      <w:r>
        <w:rPr>
          <w:color w:val="000000"/>
        </w:rPr>
        <w:t>себе из</w:t>
      </w:r>
      <w:r w:rsidRPr="007846F4">
        <w:rPr>
          <w:color w:val="000000"/>
        </w:rPr>
        <w:t xml:space="preserve"> коридор</w:t>
      </w:r>
      <w:r>
        <w:rPr>
          <w:color w:val="000000"/>
        </w:rPr>
        <w:t>а</w:t>
      </w:r>
      <w:r w:rsidRPr="007846F4">
        <w:rPr>
          <w:color w:val="000000"/>
        </w:rPr>
        <w:t>.</w:t>
      </w:r>
      <w:r w:rsidRPr="007846F4">
        <w:rPr>
          <w:rStyle w:val="apple-converted-space"/>
          <w:color w:val="000000"/>
        </w:rPr>
        <w:t xml:space="preserve"> </w:t>
      </w:r>
      <w:r w:rsidRPr="002E39F0">
        <w:t>–</w:t>
      </w:r>
      <w:r>
        <w:t xml:space="preserve"> </w:t>
      </w:r>
      <w:r w:rsidRPr="009278CF">
        <w:t>Ты права, я был наглым придурком, когда познакомился с тобой</w:t>
      </w:r>
      <w:r w:rsidRPr="002613AE">
        <w:rPr>
          <w:color w:val="000000"/>
        </w:rPr>
        <w:t>.</w:t>
      </w:r>
      <w:r>
        <w:t xml:space="preserve"> </w:t>
      </w:r>
      <w:r w:rsidRPr="002E39F0">
        <w:t>–</w:t>
      </w:r>
      <w:r>
        <w:rPr>
          <w:color w:val="000000"/>
        </w:rPr>
        <w:t xml:space="preserve"> </w:t>
      </w:r>
      <w:r w:rsidRPr="002613AE">
        <w:rPr>
          <w:color w:val="000000"/>
        </w:rPr>
        <w:t>Эти</w:t>
      </w:r>
      <w:r>
        <w:rPr>
          <w:color w:val="000000"/>
        </w:rPr>
        <w:t xml:space="preserve"> </w:t>
      </w:r>
      <w:r w:rsidRPr="002613AE">
        <w:rPr>
          <w:color w:val="000000"/>
        </w:rPr>
        <w:t>слова</w:t>
      </w:r>
      <w:r>
        <w:rPr>
          <w:color w:val="000000"/>
        </w:rPr>
        <w:t xml:space="preserve"> </w:t>
      </w:r>
      <w:r w:rsidRPr="002613AE">
        <w:rPr>
          <w:color w:val="000000"/>
        </w:rPr>
        <w:t>вылетели</w:t>
      </w:r>
      <w:r>
        <w:rPr>
          <w:color w:val="000000"/>
        </w:rPr>
        <w:t xml:space="preserve"> </w:t>
      </w:r>
      <w:r w:rsidRPr="002613AE">
        <w:rPr>
          <w:color w:val="000000"/>
        </w:rPr>
        <w:t>из</w:t>
      </w:r>
      <w:r>
        <w:rPr>
          <w:color w:val="000000"/>
        </w:rPr>
        <w:t xml:space="preserve"> </w:t>
      </w:r>
      <w:r w:rsidRPr="002613AE">
        <w:rPr>
          <w:color w:val="000000"/>
        </w:rPr>
        <w:t>меня</w:t>
      </w:r>
      <w:r>
        <w:rPr>
          <w:color w:val="000000"/>
        </w:rPr>
        <w:t xml:space="preserve"> из-за страха, что я действительно могу её потерять.</w:t>
      </w:r>
      <w:r w:rsidRPr="009F2332">
        <w:rPr>
          <w:rStyle w:val="apple-converted-space"/>
          <w:color w:val="000000"/>
        </w:rPr>
        <w:t xml:space="preserve"> </w:t>
      </w:r>
      <w:r w:rsidRPr="002E39F0">
        <w:t>–</w:t>
      </w:r>
      <w:r>
        <w:t xml:space="preserve"> </w:t>
      </w:r>
      <w:r w:rsidRPr="009278CF">
        <w:t>Но я думал, что за последнее время показал тебе другую сторону</w:t>
      </w:r>
      <w:r w:rsidRPr="002613AE">
        <w:rPr>
          <w:color w:val="000000"/>
        </w:rPr>
        <w:t>.</w:t>
      </w:r>
      <w:r w:rsidRPr="009F2332">
        <w:rPr>
          <w:rStyle w:val="apple-converted-space"/>
          <w:color w:val="000000"/>
        </w:rPr>
        <w:t xml:space="preserve"> </w:t>
      </w:r>
      <w:r w:rsidRPr="009278CF">
        <w:t>Того, кто по настоящему мог понравиться тебе</w:t>
      </w:r>
      <w:r w:rsidRPr="002613AE">
        <w:rPr>
          <w:color w:val="000000"/>
        </w:rPr>
        <w:t>.</w:t>
      </w:r>
      <w:r>
        <w:rPr>
          <w:color w:val="000000"/>
        </w:rPr>
        <w:t xml:space="preserve"> </w:t>
      </w:r>
      <w:r w:rsidRPr="002E39F0">
        <w:t>–</w:t>
      </w:r>
      <w:r>
        <w:t xml:space="preserve"> Как тогда, когда мы играли в футбол вместе</w:t>
      </w:r>
      <w:r w:rsidRPr="002613AE">
        <w:rPr>
          <w:color w:val="000000"/>
        </w:rPr>
        <w:t>?</w:t>
      </w:r>
      <w:r w:rsidRPr="009F2332">
        <w:rPr>
          <w:rStyle w:val="apple-converted-space"/>
          <w:color w:val="000000"/>
        </w:rPr>
        <w:t xml:space="preserve"> </w:t>
      </w:r>
      <w:r>
        <w:rPr>
          <w:rStyle w:val="apple-converted-space"/>
          <w:color w:val="000000"/>
        </w:rPr>
        <w:t>О</w:t>
      </w:r>
      <w:r w:rsidRPr="002613AE">
        <w:rPr>
          <w:color w:val="000000"/>
        </w:rPr>
        <w:t>на</w:t>
      </w:r>
      <w:r>
        <w:rPr>
          <w:color w:val="000000"/>
        </w:rPr>
        <w:t xml:space="preserve"> </w:t>
      </w:r>
      <w:r w:rsidRPr="002613AE">
        <w:rPr>
          <w:color w:val="000000"/>
        </w:rPr>
        <w:t>забыла</w:t>
      </w:r>
      <w:r>
        <w:rPr>
          <w:color w:val="000000"/>
        </w:rPr>
        <w:t xml:space="preserve"> </w:t>
      </w:r>
      <w:r w:rsidRPr="002613AE">
        <w:rPr>
          <w:color w:val="000000"/>
        </w:rPr>
        <w:t>об</w:t>
      </w:r>
      <w:r>
        <w:rPr>
          <w:color w:val="000000"/>
        </w:rPr>
        <w:t xml:space="preserve"> </w:t>
      </w:r>
      <w:r w:rsidRPr="002613AE">
        <w:rPr>
          <w:color w:val="000000"/>
        </w:rPr>
        <w:t>этом?</w:t>
      </w:r>
      <w:r w:rsidRPr="009F2332">
        <w:rPr>
          <w:rStyle w:val="apple-converted-space"/>
          <w:color w:val="000000"/>
        </w:rPr>
        <w:t xml:space="preserve"> </w:t>
      </w:r>
      <w:r w:rsidRPr="002E39F0">
        <w:t>–</w:t>
      </w:r>
      <w:r>
        <w:t xml:space="preserve"> </w:t>
      </w:r>
      <w:r w:rsidRPr="009278CF">
        <w:t>Я даже играл по твоим правилам</w:t>
      </w:r>
      <w:r w:rsidRPr="002613AE">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Она безнадежно пожала плечами</w:t>
      </w:r>
      <w:r w:rsidRPr="002613AE">
        <w:rPr>
          <w:color w:val="000000"/>
        </w:rPr>
        <w:t>.</w:t>
      </w:r>
      <w:r w:rsidRPr="009F2332">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9278CF">
        <w:t>Да, так</w:t>
      </w:r>
      <w:r w:rsidRPr="002613AE">
        <w:rPr>
          <w:color w:val="000000"/>
        </w:rPr>
        <w:t>.</w:t>
      </w:r>
      <w:r>
        <w:t xml:space="preserve"> </w:t>
      </w:r>
      <w:r w:rsidRPr="002E39F0">
        <w:t>–</w:t>
      </w:r>
      <w:r>
        <w:rPr>
          <w:color w:val="000000"/>
        </w:rPr>
        <w:t xml:space="preserve"> </w:t>
      </w:r>
      <w:r w:rsidRPr="002613AE">
        <w:rPr>
          <w:color w:val="000000"/>
        </w:rPr>
        <w:t>Она</w:t>
      </w:r>
      <w:r>
        <w:rPr>
          <w:color w:val="000000"/>
        </w:rPr>
        <w:t xml:space="preserve"> </w:t>
      </w:r>
      <w:r w:rsidRPr="002613AE">
        <w:rPr>
          <w:color w:val="000000"/>
        </w:rPr>
        <w:t>остановилась.</w:t>
      </w:r>
      <w:r w:rsidRPr="009F2332">
        <w:rPr>
          <w:rStyle w:val="apple-converted-space"/>
          <w:color w:val="000000"/>
        </w:rPr>
        <w:t xml:space="preserve"> </w:t>
      </w:r>
      <w:r w:rsidRPr="002E39F0">
        <w:t>–</w:t>
      </w:r>
      <w:r>
        <w:t xml:space="preserve"> </w:t>
      </w:r>
      <w:r w:rsidRPr="009278CF">
        <w:t>Именно об этом я говорила недавно, что наверное не могу целоваться с парнем, не испытывая к нему чувств. Ты заставил поверить, что ты мог бы стать этим парнем.</w:t>
      </w:r>
    </w:p>
    <w:p w:rsidR="00612074" w:rsidRDefault="00612074" w:rsidP="00612074">
      <w:pPr>
        <w:pStyle w:val="western"/>
        <w:shd w:val="clear" w:color="auto" w:fill="FFFFFF"/>
        <w:spacing w:before="0" w:after="0"/>
        <w:ind w:firstLine="461"/>
        <w:jc w:val="both"/>
        <w:rPr>
          <w:color w:val="000000"/>
        </w:rPr>
      </w:pPr>
      <w:r>
        <w:rPr>
          <w:i/>
          <w:iCs/>
          <w:color w:val="000000"/>
        </w:rPr>
        <w:t>Отлично!</w:t>
      </w:r>
      <w:r>
        <w:rPr>
          <w:rStyle w:val="apple-converted-space"/>
          <w:i/>
          <w:iCs/>
          <w:color w:val="000000"/>
        </w:rPr>
        <w:t xml:space="preserve"> </w:t>
      </w:r>
      <w:r>
        <w:rPr>
          <w:i/>
          <w:iCs/>
          <w:color w:val="000000"/>
        </w:rPr>
        <w:t>Так в чем же, чёрт возьми, проблема?</w:t>
      </w:r>
    </w:p>
    <w:p w:rsidR="00612074" w:rsidRDefault="00612074" w:rsidP="00612074">
      <w:pPr>
        <w:pStyle w:val="western"/>
        <w:shd w:val="clear" w:color="auto" w:fill="FFFFFF"/>
        <w:spacing w:before="0" w:after="0"/>
        <w:ind w:firstLine="461"/>
        <w:jc w:val="both"/>
        <w:rPr>
          <w:rStyle w:val="apple-converted-space"/>
          <w:color w:val="000000"/>
        </w:rPr>
      </w:pPr>
      <w:r w:rsidRPr="002613AE">
        <w:rPr>
          <w:color w:val="000000"/>
        </w:rPr>
        <w:t>Сью</w:t>
      </w:r>
      <w:r>
        <w:rPr>
          <w:color w:val="000000"/>
        </w:rPr>
        <w:t xml:space="preserve"> выдержала </w:t>
      </w:r>
      <w:r w:rsidRPr="002613AE">
        <w:rPr>
          <w:color w:val="000000"/>
        </w:rPr>
        <w:t>мо</w:t>
      </w:r>
      <w:r>
        <w:rPr>
          <w:color w:val="000000"/>
        </w:rPr>
        <w:t xml:space="preserve">й </w:t>
      </w:r>
      <w:r w:rsidRPr="002613AE">
        <w:rPr>
          <w:color w:val="000000"/>
        </w:rPr>
        <w:t>умоляющий</w:t>
      </w:r>
      <w:r>
        <w:rPr>
          <w:color w:val="000000"/>
        </w:rPr>
        <w:t xml:space="preserve"> </w:t>
      </w:r>
      <w:r w:rsidRPr="002613AE">
        <w:rPr>
          <w:color w:val="000000"/>
        </w:rPr>
        <w:t>взгляд.</w:t>
      </w:r>
      <w:r w:rsidRPr="009F2332">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9278CF">
        <w:t>Но это было не по</w:t>
      </w:r>
      <w:r>
        <w:t>–</w:t>
      </w:r>
      <w:r w:rsidRPr="009278CF">
        <w:t xml:space="preserve">настоящему, Крис. </w:t>
      </w:r>
      <w:r w:rsidRPr="004A0104">
        <w:rPr>
          <w:i/>
        </w:rPr>
        <w:t>Ты</w:t>
      </w:r>
      <w:r w:rsidRPr="009278CF">
        <w:t xml:space="preserve"> был не настоящ</w:t>
      </w:r>
      <w:r>
        <w:t>им</w:t>
      </w:r>
      <w:r w:rsidRPr="009278CF">
        <w:t>. Ты сам сказал, что играешь по моим правилам, ты пытался быть другим для меня</w:t>
      </w:r>
      <w:r w:rsidRPr="002613AE">
        <w:rPr>
          <w:color w:val="000000"/>
        </w:rPr>
        <w:t>.</w:t>
      </w:r>
      <w:r>
        <w:rPr>
          <w:color w:val="000000"/>
        </w:rPr>
        <w:t xml:space="preserve"> </w:t>
      </w:r>
      <w:r w:rsidRPr="002E39F0">
        <w:t>–</w:t>
      </w:r>
      <w:r>
        <w:t xml:space="preserve"> </w:t>
      </w:r>
      <w:r w:rsidRPr="002613AE">
        <w:rPr>
          <w:color w:val="000000"/>
        </w:rPr>
        <w:t>Неохотно,</w:t>
      </w:r>
      <w:r>
        <w:rPr>
          <w:color w:val="000000"/>
        </w:rPr>
        <w:t xml:space="preserve"> </w:t>
      </w:r>
      <w:r w:rsidRPr="002613AE">
        <w:rPr>
          <w:color w:val="000000"/>
        </w:rPr>
        <w:t>она</w:t>
      </w:r>
      <w:r>
        <w:rPr>
          <w:color w:val="000000"/>
        </w:rPr>
        <w:t xml:space="preserve"> </w:t>
      </w:r>
      <w:r w:rsidRPr="002613AE">
        <w:rPr>
          <w:color w:val="000000"/>
        </w:rPr>
        <w:t>покачала</w:t>
      </w:r>
      <w:r>
        <w:rPr>
          <w:color w:val="000000"/>
        </w:rPr>
        <w:t xml:space="preserve"> </w:t>
      </w:r>
      <w:r w:rsidRPr="002613AE">
        <w:rPr>
          <w:color w:val="000000"/>
        </w:rPr>
        <w:t>головой.</w:t>
      </w:r>
      <w:r w:rsidRPr="009F2332">
        <w:rPr>
          <w:rStyle w:val="apple-converted-space"/>
          <w:color w:val="000000"/>
        </w:rPr>
        <w:t xml:space="preserve"> </w:t>
      </w:r>
      <w:r w:rsidRPr="002E39F0">
        <w:t>–</w:t>
      </w:r>
      <w:r>
        <w:t xml:space="preserve"> </w:t>
      </w:r>
      <w:r w:rsidRPr="009278CF">
        <w:t>Это не то, что я хочу</w:t>
      </w:r>
      <w:r w:rsidRPr="002613AE">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sidRPr="002613AE">
        <w:rPr>
          <w:color w:val="000000"/>
        </w:rPr>
        <w:t>П</w:t>
      </w:r>
      <w:r>
        <w:rPr>
          <w:color w:val="000000"/>
        </w:rPr>
        <w:t xml:space="preserve">ритянув её </w:t>
      </w:r>
      <w:r w:rsidRPr="002613AE">
        <w:rPr>
          <w:color w:val="000000"/>
        </w:rPr>
        <w:t>чуть</w:t>
      </w:r>
      <w:r>
        <w:rPr>
          <w:color w:val="000000"/>
        </w:rPr>
        <w:t xml:space="preserve"> </w:t>
      </w:r>
      <w:r w:rsidRPr="002613AE">
        <w:rPr>
          <w:color w:val="000000"/>
        </w:rPr>
        <w:t>ближе</w:t>
      </w:r>
      <w:r>
        <w:rPr>
          <w:color w:val="000000"/>
        </w:rPr>
        <w:t xml:space="preserve">, и </w:t>
      </w:r>
      <w:r w:rsidRPr="002613AE">
        <w:rPr>
          <w:color w:val="000000"/>
        </w:rPr>
        <w:t>вс</w:t>
      </w:r>
      <w:r>
        <w:rPr>
          <w:color w:val="000000"/>
        </w:rPr>
        <w:t xml:space="preserve">ё </w:t>
      </w:r>
      <w:r w:rsidRPr="002613AE">
        <w:rPr>
          <w:color w:val="000000"/>
        </w:rPr>
        <w:t>ещ</w:t>
      </w:r>
      <w:r>
        <w:rPr>
          <w:color w:val="000000"/>
        </w:rPr>
        <w:t xml:space="preserve">ё </w:t>
      </w:r>
      <w:r w:rsidRPr="002613AE">
        <w:rPr>
          <w:color w:val="000000"/>
        </w:rPr>
        <w:t>держа</w:t>
      </w:r>
      <w:r>
        <w:rPr>
          <w:color w:val="000000"/>
        </w:rPr>
        <w:t xml:space="preserve"> за руку</w:t>
      </w:r>
      <w:r w:rsidRPr="002613AE">
        <w:rPr>
          <w:color w:val="000000"/>
        </w:rPr>
        <w:t>,</w:t>
      </w:r>
      <w:r>
        <w:rPr>
          <w:color w:val="000000"/>
        </w:rPr>
        <w:t xml:space="preserve"> </w:t>
      </w:r>
      <w:r w:rsidRPr="002613AE">
        <w:rPr>
          <w:color w:val="000000"/>
        </w:rPr>
        <w:t>я</w:t>
      </w:r>
      <w:r>
        <w:rPr>
          <w:color w:val="000000"/>
        </w:rPr>
        <w:t xml:space="preserve"> немного </w:t>
      </w:r>
      <w:r w:rsidRPr="002613AE">
        <w:rPr>
          <w:color w:val="000000"/>
        </w:rPr>
        <w:t>опустил</w:t>
      </w:r>
      <w:r>
        <w:rPr>
          <w:color w:val="000000"/>
        </w:rPr>
        <w:t xml:space="preserve"> </w:t>
      </w:r>
      <w:r w:rsidRPr="002613AE">
        <w:rPr>
          <w:color w:val="000000"/>
        </w:rPr>
        <w:t>голову</w:t>
      </w:r>
      <w:r>
        <w:rPr>
          <w:color w:val="000000"/>
        </w:rPr>
        <w:t xml:space="preserve">, чтобы посмотреть ей </w:t>
      </w:r>
      <w:r w:rsidRPr="002613AE">
        <w:rPr>
          <w:color w:val="000000"/>
        </w:rPr>
        <w:t>в</w:t>
      </w:r>
      <w:r>
        <w:rPr>
          <w:color w:val="000000"/>
        </w:rPr>
        <w:t xml:space="preserve"> </w:t>
      </w:r>
      <w:r w:rsidRPr="002613AE">
        <w:rPr>
          <w:color w:val="000000"/>
        </w:rPr>
        <w:t>глаза.</w:t>
      </w:r>
      <w:r w:rsidRPr="009F2332">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3B0D63">
        <w:rPr>
          <w:i/>
        </w:rPr>
        <w:t>Чего</w:t>
      </w:r>
      <w:r w:rsidRPr="009278CF">
        <w:t xml:space="preserve"> </w:t>
      </w:r>
      <w:r w:rsidRPr="003B0D63">
        <w:rPr>
          <w:i/>
        </w:rPr>
        <w:t>же</w:t>
      </w:r>
      <w:r w:rsidRPr="009278CF">
        <w:t xml:space="preserve"> ты хочешь</w:t>
      </w:r>
      <w:r w:rsidRPr="002613AE">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proofErr w:type="gramStart"/>
      <w:r>
        <w:rPr>
          <w:color w:val="000000"/>
        </w:rPr>
        <w:t>Было</w:t>
      </w:r>
      <w:proofErr w:type="gramEnd"/>
      <w:r>
        <w:rPr>
          <w:color w:val="000000"/>
        </w:rPr>
        <w:t xml:space="preserve"> похоже, что </w:t>
      </w:r>
      <w:r w:rsidRPr="002613AE">
        <w:rPr>
          <w:color w:val="000000"/>
        </w:rPr>
        <w:t>она</w:t>
      </w:r>
      <w:r>
        <w:rPr>
          <w:color w:val="000000"/>
        </w:rPr>
        <w:t xml:space="preserve"> </w:t>
      </w:r>
      <w:r w:rsidRPr="002613AE">
        <w:rPr>
          <w:color w:val="000000"/>
        </w:rPr>
        <w:t>не</w:t>
      </w:r>
      <w:r>
        <w:rPr>
          <w:color w:val="000000"/>
        </w:rPr>
        <w:t xml:space="preserve"> </w:t>
      </w:r>
      <w:r w:rsidRPr="002613AE">
        <w:rPr>
          <w:color w:val="000000"/>
        </w:rPr>
        <w:t>име</w:t>
      </w:r>
      <w:r>
        <w:rPr>
          <w:color w:val="000000"/>
        </w:rPr>
        <w:t xml:space="preserve">ет </w:t>
      </w:r>
      <w:r w:rsidRPr="002613AE">
        <w:rPr>
          <w:color w:val="000000"/>
        </w:rPr>
        <w:t>ни</w:t>
      </w:r>
      <w:r>
        <w:rPr>
          <w:color w:val="000000"/>
        </w:rPr>
        <w:t xml:space="preserve"> </w:t>
      </w:r>
      <w:r w:rsidRPr="002613AE">
        <w:rPr>
          <w:color w:val="000000"/>
        </w:rPr>
        <w:t>малейшего</w:t>
      </w:r>
      <w:r>
        <w:rPr>
          <w:color w:val="000000"/>
        </w:rPr>
        <w:t xml:space="preserve"> </w:t>
      </w:r>
      <w:r w:rsidRPr="002613AE">
        <w:rPr>
          <w:color w:val="000000"/>
        </w:rPr>
        <w:t>понятия,</w:t>
      </w:r>
      <w:r>
        <w:rPr>
          <w:color w:val="000000"/>
        </w:rPr>
        <w:t xml:space="preserve"> </w:t>
      </w:r>
      <w:r w:rsidRPr="002613AE">
        <w:rPr>
          <w:color w:val="000000"/>
        </w:rPr>
        <w:t>как</w:t>
      </w:r>
      <w:r>
        <w:rPr>
          <w:color w:val="000000"/>
        </w:rPr>
        <w:t xml:space="preserve"> мне </w:t>
      </w:r>
      <w:r w:rsidRPr="002613AE">
        <w:rPr>
          <w:color w:val="000000"/>
        </w:rPr>
        <w:t>ответить,</w:t>
      </w:r>
      <w:r>
        <w:rPr>
          <w:color w:val="000000"/>
        </w:rPr>
        <w:t xml:space="preserve"> и </w:t>
      </w:r>
      <w:r w:rsidRPr="002613AE">
        <w:rPr>
          <w:color w:val="000000"/>
        </w:rPr>
        <w:t>она</w:t>
      </w:r>
      <w:r>
        <w:rPr>
          <w:color w:val="000000"/>
        </w:rPr>
        <w:t xml:space="preserve"> подняла </w:t>
      </w:r>
      <w:r w:rsidRPr="002613AE">
        <w:rPr>
          <w:color w:val="000000"/>
        </w:rPr>
        <w:t>взгляд</w:t>
      </w:r>
      <w:r>
        <w:rPr>
          <w:color w:val="000000"/>
        </w:rPr>
        <w:t xml:space="preserve"> </w:t>
      </w:r>
      <w:r w:rsidRPr="002613AE">
        <w:rPr>
          <w:color w:val="000000"/>
        </w:rPr>
        <w:t>к</w:t>
      </w:r>
      <w:r>
        <w:rPr>
          <w:color w:val="000000"/>
        </w:rPr>
        <w:t xml:space="preserve"> </w:t>
      </w:r>
      <w:r w:rsidRPr="002613AE">
        <w:rPr>
          <w:color w:val="000000"/>
        </w:rPr>
        <w:t>потолку,</w:t>
      </w:r>
      <w:r>
        <w:rPr>
          <w:color w:val="000000"/>
        </w:rPr>
        <w:t xml:space="preserve"> </w:t>
      </w:r>
      <w:r w:rsidRPr="002613AE">
        <w:rPr>
          <w:color w:val="000000"/>
        </w:rPr>
        <w:t>затем</w:t>
      </w:r>
      <w:r>
        <w:rPr>
          <w:color w:val="000000"/>
        </w:rPr>
        <w:t xml:space="preserve"> </w:t>
      </w:r>
      <w:r w:rsidRPr="002613AE">
        <w:rPr>
          <w:color w:val="000000"/>
        </w:rPr>
        <w:t>отстранилась</w:t>
      </w:r>
      <w:r>
        <w:rPr>
          <w:color w:val="000000"/>
        </w:rPr>
        <w:t xml:space="preserve"> </w:t>
      </w:r>
      <w:r w:rsidRPr="002613AE">
        <w:rPr>
          <w:color w:val="000000"/>
        </w:rPr>
        <w:t>от</w:t>
      </w:r>
      <w:r>
        <w:rPr>
          <w:color w:val="000000"/>
        </w:rPr>
        <w:t xml:space="preserve"> </w:t>
      </w:r>
      <w:r w:rsidRPr="002613AE">
        <w:rPr>
          <w:color w:val="000000"/>
        </w:rPr>
        <w:t>меня</w:t>
      </w:r>
      <w:r>
        <w:rPr>
          <w:color w:val="000000"/>
        </w:rPr>
        <w:t xml:space="preserve"> </w:t>
      </w:r>
      <w:r w:rsidRPr="002613AE">
        <w:rPr>
          <w:color w:val="000000"/>
        </w:rPr>
        <w:t>и</w:t>
      </w:r>
      <w:r>
        <w:rPr>
          <w:color w:val="000000"/>
        </w:rPr>
        <w:t xml:space="preserve"> облокотилась об </w:t>
      </w:r>
      <w:r w:rsidRPr="002613AE">
        <w:rPr>
          <w:color w:val="000000"/>
        </w:rPr>
        <w:t>стен</w:t>
      </w:r>
      <w:r>
        <w:rPr>
          <w:color w:val="000000"/>
        </w:rPr>
        <w:t>у</w:t>
      </w:r>
      <w:r w:rsidRPr="002613AE">
        <w:rPr>
          <w:color w:val="000000"/>
        </w:rPr>
        <w:t>.</w:t>
      </w:r>
      <w:r w:rsidRPr="009F2332">
        <w:rPr>
          <w:rStyle w:val="apple-converted-space"/>
          <w:color w:val="000000"/>
        </w:rPr>
        <w:t xml:space="preserve"> </w:t>
      </w:r>
      <w:r>
        <w:rPr>
          <w:color w:val="000000"/>
        </w:rPr>
        <w:t xml:space="preserve">Сью выглядела </w:t>
      </w:r>
      <w:r w:rsidRPr="002613AE">
        <w:rPr>
          <w:color w:val="000000"/>
        </w:rPr>
        <w:t>потерянн</w:t>
      </w:r>
      <w:r>
        <w:rPr>
          <w:color w:val="000000"/>
        </w:rPr>
        <w:t xml:space="preserve">ой </w:t>
      </w:r>
      <w:r w:rsidRPr="002613AE">
        <w:rPr>
          <w:color w:val="000000"/>
        </w:rPr>
        <w:t>и</w:t>
      </w:r>
      <w:r>
        <w:rPr>
          <w:color w:val="000000"/>
        </w:rPr>
        <w:t xml:space="preserve"> огорченной</w:t>
      </w:r>
      <w:r w:rsidRPr="002613AE">
        <w:rPr>
          <w:color w:val="000000"/>
        </w:rPr>
        <w:t>.</w:t>
      </w:r>
      <w:r w:rsidRPr="009F2332">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9278CF">
        <w:t>Я хочу того, кого ты мне показал, но только настоящего. Кто не должен заставлять себя быть тем парнем, которого я хочу</w:t>
      </w:r>
      <w:r w:rsidRPr="002613AE">
        <w:rPr>
          <w:color w:val="000000"/>
        </w:rPr>
        <w:t>.</w:t>
      </w:r>
    </w:p>
    <w:p w:rsidR="00612074" w:rsidRPr="007846F4" w:rsidRDefault="00612074" w:rsidP="00612074">
      <w:pPr>
        <w:pStyle w:val="western"/>
        <w:shd w:val="clear" w:color="auto" w:fill="FFFFFF"/>
        <w:spacing w:before="0" w:after="0"/>
        <w:ind w:firstLine="461"/>
        <w:jc w:val="both"/>
        <w:rPr>
          <w:color w:val="000000"/>
        </w:rPr>
      </w:pPr>
      <w:r>
        <w:rPr>
          <w:color w:val="000000"/>
        </w:rPr>
        <w:t>Заставлять</w:t>
      </w:r>
      <w:r w:rsidRPr="002613AE">
        <w:rPr>
          <w:color w:val="000000"/>
        </w:rPr>
        <w:t>?</w:t>
      </w:r>
      <w:r w:rsidRPr="009F2332">
        <w:rPr>
          <w:rStyle w:val="apple-converted-space"/>
          <w:color w:val="000000"/>
        </w:rPr>
        <w:t xml:space="preserve"> </w:t>
      </w:r>
      <w:r>
        <w:rPr>
          <w:color w:val="000000"/>
        </w:rPr>
        <w:t xml:space="preserve">Она сошла </w:t>
      </w:r>
      <w:r w:rsidRPr="002613AE">
        <w:rPr>
          <w:color w:val="000000"/>
        </w:rPr>
        <w:t>с</w:t>
      </w:r>
      <w:r>
        <w:rPr>
          <w:color w:val="000000"/>
        </w:rPr>
        <w:t xml:space="preserve"> </w:t>
      </w:r>
      <w:r w:rsidRPr="002613AE">
        <w:rPr>
          <w:color w:val="000000"/>
        </w:rPr>
        <w:t>ума?</w:t>
      </w:r>
      <w:r w:rsidRPr="009F2332">
        <w:rPr>
          <w:rStyle w:val="apple-converted-space"/>
          <w:color w:val="000000"/>
        </w:rPr>
        <w:t xml:space="preserve"> </w:t>
      </w:r>
      <w:r>
        <w:rPr>
          <w:rStyle w:val="apple-converted-space"/>
          <w:color w:val="000000"/>
        </w:rPr>
        <w:t>Находиться рядом с ней было самым лучшим</w:t>
      </w:r>
      <w:r w:rsidRPr="002613AE">
        <w:rPr>
          <w:color w:val="000000"/>
        </w:rPr>
        <w:t>,</w:t>
      </w:r>
      <w:r>
        <w:rPr>
          <w:color w:val="000000"/>
        </w:rPr>
        <w:t xml:space="preserve"> </w:t>
      </w:r>
      <w:r w:rsidRPr="002613AE">
        <w:rPr>
          <w:color w:val="000000"/>
        </w:rPr>
        <w:t>что</w:t>
      </w:r>
      <w:r>
        <w:rPr>
          <w:color w:val="000000"/>
        </w:rPr>
        <w:t xml:space="preserve"> </w:t>
      </w:r>
      <w:r w:rsidRPr="002613AE">
        <w:rPr>
          <w:color w:val="000000"/>
        </w:rPr>
        <w:t>случилось</w:t>
      </w:r>
      <w:r>
        <w:rPr>
          <w:color w:val="000000"/>
        </w:rPr>
        <w:t xml:space="preserve"> </w:t>
      </w:r>
      <w:r w:rsidRPr="002613AE">
        <w:rPr>
          <w:color w:val="000000"/>
        </w:rPr>
        <w:t>со</w:t>
      </w:r>
      <w:r>
        <w:rPr>
          <w:color w:val="000000"/>
        </w:rPr>
        <w:t xml:space="preserve"> </w:t>
      </w:r>
      <w:r w:rsidRPr="002613AE">
        <w:rPr>
          <w:color w:val="000000"/>
        </w:rPr>
        <w:t>мной</w:t>
      </w:r>
      <w:r>
        <w:rPr>
          <w:color w:val="000000"/>
        </w:rPr>
        <w:t xml:space="preserve"> за последнее </w:t>
      </w:r>
      <w:r w:rsidRPr="002613AE">
        <w:rPr>
          <w:color w:val="000000"/>
        </w:rPr>
        <w:t>врем</w:t>
      </w:r>
      <w:r>
        <w:rPr>
          <w:color w:val="000000"/>
        </w:rPr>
        <w:t>я</w:t>
      </w:r>
      <w:r w:rsidRPr="002613AE">
        <w:rPr>
          <w:color w:val="000000"/>
        </w:rPr>
        <w:t>.</w:t>
      </w:r>
      <w:r w:rsidRPr="009F2332">
        <w:rPr>
          <w:rStyle w:val="apple-converted-space"/>
          <w:color w:val="000000"/>
        </w:rPr>
        <w:t xml:space="preserve"> </w:t>
      </w:r>
      <w:r>
        <w:rPr>
          <w:rStyle w:val="apple-converted-space"/>
          <w:color w:val="000000"/>
        </w:rPr>
        <w:t>Меня никто не</w:t>
      </w:r>
      <w:r>
        <w:rPr>
          <w:color w:val="000000"/>
        </w:rPr>
        <w:t xml:space="preserve"> </w:t>
      </w:r>
      <w:r w:rsidRPr="002613AE">
        <w:rPr>
          <w:color w:val="000000"/>
        </w:rPr>
        <w:t>заставля</w:t>
      </w:r>
      <w:r>
        <w:rPr>
          <w:color w:val="000000"/>
        </w:rPr>
        <w:t xml:space="preserve">л поставить ей засос </w:t>
      </w:r>
      <w:r w:rsidRPr="002613AE">
        <w:rPr>
          <w:color w:val="000000"/>
        </w:rPr>
        <w:t>на</w:t>
      </w:r>
      <w:r>
        <w:rPr>
          <w:color w:val="000000"/>
        </w:rPr>
        <w:t xml:space="preserve"> </w:t>
      </w:r>
      <w:r w:rsidRPr="002613AE">
        <w:rPr>
          <w:color w:val="000000"/>
        </w:rPr>
        <w:lastRenderedPageBreak/>
        <w:t>футбольном</w:t>
      </w:r>
      <w:r>
        <w:rPr>
          <w:color w:val="000000"/>
        </w:rPr>
        <w:t xml:space="preserve"> </w:t>
      </w:r>
      <w:r w:rsidRPr="002613AE">
        <w:rPr>
          <w:color w:val="000000"/>
        </w:rPr>
        <w:t>поле</w:t>
      </w:r>
      <w:r>
        <w:rPr>
          <w:color w:val="000000"/>
        </w:rPr>
        <w:t xml:space="preserve"> </w:t>
      </w:r>
      <w:r w:rsidRPr="002613AE">
        <w:rPr>
          <w:color w:val="000000"/>
        </w:rPr>
        <w:t>или</w:t>
      </w:r>
      <w:r>
        <w:rPr>
          <w:color w:val="000000"/>
        </w:rPr>
        <w:t xml:space="preserve"> </w:t>
      </w:r>
      <w:r w:rsidRPr="002613AE">
        <w:rPr>
          <w:color w:val="000000"/>
        </w:rPr>
        <w:t>писать</w:t>
      </w:r>
      <w:r>
        <w:rPr>
          <w:color w:val="000000"/>
        </w:rPr>
        <w:t xml:space="preserve"> </w:t>
      </w:r>
      <w:r w:rsidRPr="002613AE">
        <w:rPr>
          <w:color w:val="000000"/>
        </w:rPr>
        <w:t>сообщения,</w:t>
      </w:r>
      <w:r>
        <w:rPr>
          <w:color w:val="000000"/>
        </w:rPr>
        <w:t xml:space="preserve"> которыми мы обменивались</w:t>
      </w:r>
      <w:r w:rsidRPr="002613AE">
        <w:rPr>
          <w:color w:val="000000"/>
        </w:rPr>
        <w:t>,</w:t>
      </w:r>
      <w:r>
        <w:rPr>
          <w:color w:val="000000"/>
        </w:rPr>
        <w:t xml:space="preserve"> </w:t>
      </w:r>
      <w:r w:rsidRPr="002613AE">
        <w:rPr>
          <w:color w:val="000000"/>
        </w:rPr>
        <w:t>и,</w:t>
      </w:r>
      <w:r>
        <w:rPr>
          <w:color w:val="000000"/>
        </w:rPr>
        <w:t xml:space="preserve"> </w:t>
      </w:r>
      <w:r w:rsidRPr="002613AE">
        <w:rPr>
          <w:color w:val="000000"/>
        </w:rPr>
        <w:t>конечно,</w:t>
      </w:r>
      <w:r>
        <w:rPr>
          <w:color w:val="000000"/>
        </w:rPr>
        <w:t xml:space="preserve"> </w:t>
      </w:r>
      <w:r w:rsidRPr="002613AE">
        <w:rPr>
          <w:color w:val="000000"/>
        </w:rPr>
        <w:t>никто</w:t>
      </w:r>
      <w:r>
        <w:rPr>
          <w:color w:val="000000"/>
        </w:rPr>
        <w:t xml:space="preserve"> не </w:t>
      </w:r>
      <w:r w:rsidRPr="002613AE">
        <w:rPr>
          <w:color w:val="000000"/>
        </w:rPr>
        <w:t>заставля</w:t>
      </w:r>
      <w:r>
        <w:rPr>
          <w:color w:val="000000"/>
        </w:rPr>
        <w:t xml:space="preserve">л </w:t>
      </w:r>
      <w:r w:rsidRPr="002613AE">
        <w:rPr>
          <w:color w:val="000000"/>
        </w:rPr>
        <w:t>меня</w:t>
      </w:r>
      <w:r>
        <w:rPr>
          <w:color w:val="000000"/>
        </w:rPr>
        <w:t xml:space="preserve"> </w:t>
      </w:r>
      <w:r w:rsidRPr="002613AE">
        <w:rPr>
          <w:color w:val="000000"/>
        </w:rPr>
        <w:t>в</w:t>
      </w:r>
      <w:r>
        <w:rPr>
          <w:color w:val="000000"/>
        </w:rPr>
        <w:t xml:space="preserve"> </w:t>
      </w:r>
      <w:r w:rsidRPr="002613AE">
        <w:rPr>
          <w:color w:val="000000"/>
        </w:rPr>
        <w:t>прошлую</w:t>
      </w:r>
      <w:r>
        <w:rPr>
          <w:color w:val="000000"/>
        </w:rPr>
        <w:t xml:space="preserve"> </w:t>
      </w:r>
      <w:r w:rsidRPr="002613AE">
        <w:rPr>
          <w:color w:val="000000"/>
        </w:rPr>
        <w:t>субботу</w:t>
      </w:r>
      <w:r>
        <w:rPr>
          <w:color w:val="000000"/>
        </w:rPr>
        <w:t xml:space="preserve"> поцеловать её</w:t>
      </w:r>
      <w:r w:rsidRPr="002613AE">
        <w:rPr>
          <w:color w:val="000000"/>
        </w:rPr>
        <w:t>.</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sidRPr="009278CF">
        <w:t>Прежде всего</w:t>
      </w:r>
      <w:r>
        <w:t>,</w:t>
      </w:r>
      <w:r w:rsidRPr="009278CF">
        <w:t xml:space="preserve"> я хочу того, кто не будет доставлять </w:t>
      </w:r>
      <w:r>
        <w:rPr>
          <w:color w:val="000000"/>
        </w:rPr>
        <w:t>"</w:t>
      </w:r>
      <w:r w:rsidRPr="009278CF">
        <w:t>неприятности</w:t>
      </w:r>
      <w:r>
        <w:rPr>
          <w:color w:val="000000"/>
        </w:rPr>
        <w:t>"</w:t>
      </w:r>
      <w:r w:rsidRPr="009278CF">
        <w:t xml:space="preserve">. </w:t>
      </w:r>
      <w:r>
        <w:t>П</w:t>
      </w:r>
      <w:r w:rsidRPr="009278CF">
        <w:t>онимаешь</w:t>
      </w:r>
      <w:r>
        <w:rPr>
          <w:color w:val="000000"/>
        </w:rPr>
        <w:t>?</w:t>
      </w:r>
    </w:p>
    <w:p w:rsidR="00612074" w:rsidRDefault="00612074" w:rsidP="00612074">
      <w:pPr>
        <w:pStyle w:val="western"/>
        <w:shd w:val="clear" w:color="auto" w:fill="FFFFFF"/>
        <w:spacing w:before="0" w:after="0"/>
        <w:ind w:firstLine="461"/>
        <w:jc w:val="both"/>
        <w:rPr>
          <w:color w:val="000000"/>
        </w:rPr>
      </w:pPr>
      <w:r>
        <w:rPr>
          <w:i/>
          <w:iCs/>
          <w:color w:val="000000"/>
        </w:rPr>
        <w:t>Ой.</w:t>
      </w:r>
    </w:p>
    <w:p w:rsidR="00612074" w:rsidRPr="007846F4" w:rsidRDefault="00612074" w:rsidP="00612074">
      <w:pPr>
        <w:pStyle w:val="western"/>
        <w:shd w:val="clear" w:color="auto" w:fill="FFFFFF"/>
        <w:spacing w:before="0" w:after="0"/>
        <w:ind w:firstLine="461"/>
        <w:jc w:val="both"/>
        <w:rPr>
          <w:color w:val="000000"/>
        </w:rPr>
      </w:pPr>
      <w:r w:rsidRPr="002613AE">
        <w:rPr>
          <w:color w:val="000000"/>
        </w:rPr>
        <w:t>Так</w:t>
      </w:r>
      <w:r>
        <w:rPr>
          <w:color w:val="000000"/>
        </w:rPr>
        <w:t xml:space="preserve"> вот в чём </w:t>
      </w:r>
      <w:r w:rsidRPr="002613AE">
        <w:rPr>
          <w:color w:val="000000"/>
        </w:rPr>
        <w:t>вся</w:t>
      </w:r>
      <w:r>
        <w:rPr>
          <w:color w:val="000000"/>
        </w:rPr>
        <w:t xml:space="preserve"> </w:t>
      </w:r>
      <w:r w:rsidRPr="002613AE">
        <w:rPr>
          <w:color w:val="000000"/>
        </w:rPr>
        <w:t>проблема.</w:t>
      </w:r>
      <w:r w:rsidRPr="009F2332">
        <w:rPr>
          <w:rStyle w:val="apple-converted-space"/>
          <w:color w:val="000000"/>
        </w:rPr>
        <w:t xml:space="preserve"> </w:t>
      </w:r>
      <w:r>
        <w:rPr>
          <w:rStyle w:val="apple-converted-space"/>
          <w:color w:val="000000"/>
        </w:rPr>
        <w:t>Она боится встречаться со мной</w:t>
      </w:r>
      <w:r w:rsidRPr="002613AE">
        <w:rPr>
          <w:color w:val="000000"/>
        </w:rPr>
        <w:t>.</w:t>
      </w:r>
      <w:r w:rsidRPr="009F2332">
        <w:rPr>
          <w:rStyle w:val="apple-converted-space"/>
          <w:color w:val="000000"/>
        </w:rPr>
        <w:t xml:space="preserve"> </w:t>
      </w:r>
      <w:r w:rsidRPr="002613AE">
        <w:rPr>
          <w:color w:val="000000"/>
        </w:rPr>
        <w:t>Конечно,</w:t>
      </w:r>
      <w:r>
        <w:rPr>
          <w:color w:val="000000"/>
        </w:rPr>
        <w:t xml:space="preserve"> </w:t>
      </w:r>
      <w:r w:rsidRPr="002613AE">
        <w:rPr>
          <w:color w:val="000000"/>
        </w:rPr>
        <w:t>это</w:t>
      </w:r>
      <w:r>
        <w:rPr>
          <w:color w:val="000000"/>
        </w:rPr>
        <w:t xml:space="preserve"> так</w:t>
      </w:r>
      <w:r w:rsidRPr="002613AE">
        <w:rPr>
          <w:color w:val="000000"/>
        </w:rPr>
        <w:t>.</w:t>
      </w:r>
      <w:r w:rsidRPr="009F2332">
        <w:rPr>
          <w:rStyle w:val="apple-converted-space"/>
          <w:color w:val="000000"/>
        </w:rPr>
        <w:t xml:space="preserve"> </w:t>
      </w:r>
      <w:r w:rsidRPr="002613AE">
        <w:rPr>
          <w:color w:val="000000"/>
        </w:rPr>
        <w:t>Я</w:t>
      </w:r>
      <w:r>
        <w:rPr>
          <w:color w:val="000000"/>
        </w:rPr>
        <w:t xml:space="preserve"> </w:t>
      </w:r>
      <w:r w:rsidRPr="002613AE">
        <w:rPr>
          <w:color w:val="000000"/>
        </w:rPr>
        <w:t>не</w:t>
      </w:r>
      <w:r>
        <w:rPr>
          <w:color w:val="000000"/>
        </w:rPr>
        <w:t xml:space="preserve"> похож на</w:t>
      </w:r>
      <w:r w:rsidRPr="009F2332">
        <w:rPr>
          <w:rStyle w:val="apple-converted-space"/>
          <w:color w:val="000000"/>
        </w:rPr>
        <w:t xml:space="preserve"> </w:t>
      </w:r>
      <w:r w:rsidRPr="002613AE">
        <w:rPr>
          <w:color w:val="000000"/>
        </w:rPr>
        <w:t>хорош</w:t>
      </w:r>
      <w:r>
        <w:rPr>
          <w:color w:val="000000"/>
        </w:rPr>
        <w:t xml:space="preserve">его </w:t>
      </w:r>
      <w:r w:rsidRPr="002613AE">
        <w:rPr>
          <w:color w:val="000000"/>
        </w:rPr>
        <w:t>геро</w:t>
      </w:r>
      <w:r>
        <w:rPr>
          <w:color w:val="000000"/>
        </w:rPr>
        <w:t xml:space="preserve">я </w:t>
      </w:r>
      <w:r w:rsidRPr="002613AE">
        <w:rPr>
          <w:color w:val="000000"/>
        </w:rPr>
        <w:t>из</w:t>
      </w:r>
      <w:r>
        <w:rPr>
          <w:color w:val="000000"/>
        </w:rPr>
        <w:t xml:space="preserve"> </w:t>
      </w:r>
      <w:r w:rsidRPr="002613AE">
        <w:rPr>
          <w:color w:val="000000"/>
        </w:rPr>
        <w:t>одной</w:t>
      </w:r>
      <w:r>
        <w:rPr>
          <w:color w:val="000000"/>
        </w:rPr>
        <w:t xml:space="preserve"> </w:t>
      </w:r>
      <w:r w:rsidRPr="002613AE">
        <w:rPr>
          <w:color w:val="000000"/>
        </w:rPr>
        <w:t>из</w:t>
      </w:r>
      <w:r>
        <w:rPr>
          <w:color w:val="000000"/>
        </w:rPr>
        <w:t xml:space="preserve"> её </w:t>
      </w:r>
      <w:r w:rsidRPr="002613AE">
        <w:rPr>
          <w:color w:val="000000"/>
        </w:rPr>
        <w:t>книг.</w:t>
      </w:r>
      <w:r w:rsidRPr="009F2332">
        <w:rPr>
          <w:rStyle w:val="apple-converted-space"/>
          <w:color w:val="000000"/>
        </w:rPr>
        <w:t xml:space="preserve"> </w:t>
      </w:r>
      <w:r>
        <w:rPr>
          <w:rStyle w:val="apple-converted-space"/>
          <w:color w:val="000000"/>
        </w:rPr>
        <w:t>У меня была</w:t>
      </w:r>
      <w:r>
        <w:rPr>
          <w:color w:val="000000"/>
        </w:rPr>
        <w:t xml:space="preserve"> активная </w:t>
      </w:r>
      <w:r w:rsidRPr="003F602F">
        <w:rPr>
          <w:iCs/>
          <w:color w:val="000000"/>
        </w:rPr>
        <w:t>жизнь</w:t>
      </w:r>
      <w:r>
        <w:rPr>
          <w:iCs/>
          <w:color w:val="000000"/>
        </w:rPr>
        <w:t xml:space="preserve"> </w:t>
      </w:r>
      <w:r w:rsidRPr="000A2A75">
        <w:rPr>
          <w:i/>
          <w:iCs/>
          <w:color w:val="000000"/>
        </w:rPr>
        <w:t>до</w:t>
      </w:r>
      <w:r>
        <w:rPr>
          <w:iCs/>
          <w:color w:val="000000"/>
        </w:rPr>
        <w:t xml:space="preserve"> того, как она написала свой номер телефона на моей руке. </w:t>
      </w:r>
      <w:r w:rsidRPr="002613AE">
        <w:rPr>
          <w:color w:val="000000"/>
        </w:rPr>
        <w:t>И</w:t>
      </w:r>
      <w:r>
        <w:rPr>
          <w:color w:val="000000"/>
        </w:rPr>
        <w:t xml:space="preserve"> существовал ещё этот вызов</w:t>
      </w:r>
      <w:r w:rsidRPr="002613AE">
        <w:rPr>
          <w:color w:val="000000"/>
        </w:rPr>
        <w:t>.</w:t>
      </w:r>
      <w:r w:rsidRPr="009F2332">
        <w:rPr>
          <w:rStyle w:val="apple-converted-space"/>
          <w:color w:val="000000"/>
        </w:rPr>
        <w:t xml:space="preserve"> </w:t>
      </w:r>
      <w:r w:rsidRPr="002613AE">
        <w:rPr>
          <w:color w:val="000000"/>
        </w:rPr>
        <w:t>Она</w:t>
      </w:r>
      <w:r>
        <w:rPr>
          <w:color w:val="000000"/>
        </w:rPr>
        <w:t xml:space="preserve"> </w:t>
      </w:r>
      <w:r w:rsidRPr="002613AE">
        <w:rPr>
          <w:color w:val="000000"/>
        </w:rPr>
        <w:t>никогда</w:t>
      </w:r>
      <w:r>
        <w:rPr>
          <w:color w:val="000000"/>
        </w:rPr>
        <w:t xml:space="preserve"> </w:t>
      </w:r>
      <w:r w:rsidRPr="002613AE">
        <w:rPr>
          <w:color w:val="000000"/>
        </w:rPr>
        <w:t>не</w:t>
      </w:r>
      <w:r>
        <w:rPr>
          <w:color w:val="000000"/>
        </w:rPr>
        <w:t xml:space="preserve"> перешагнёт через это</w:t>
      </w:r>
      <w:r w:rsidRPr="002613AE">
        <w:rPr>
          <w:color w:val="000000"/>
        </w:rPr>
        <w:t>.</w:t>
      </w:r>
    </w:p>
    <w:p w:rsidR="00612074" w:rsidRPr="007846F4" w:rsidRDefault="00612074" w:rsidP="00612074">
      <w:pPr>
        <w:pStyle w:val="western"/>
        <w:shd w:val="clear" w:color="auto" w:fill="FFFFFF"/>
        <w:spacing w:before="0" w:after="0"/>
        <w:ind w:firstLine="461"/>
        <w:jc w:val="both"/>
        <w:rPr>
          <w:color w:val="000000"/>
        </w:rPr>
      </w:pPr>
      <w:r w:rsidRPr="002613AE">
        <w:rPr>
          <w:color w:val="000000"/>
        </w:rPr>
        <w:t>Е</w:t>
      </w:r>
      <w:r>
        <w:rPr>
          <w:color w:val="000000"/>
        </w:rPr>
        <w:t xml:space="preserve">й </w:t>
      </w:r>
      <w:r w:rsidRPr="002613AE">
        <w:rPr>
          <w:color w:val="000000"/>
        </w:rPr>
        <w:t>идеально</w:t>
      </w:r>
      <w:r>
        <w:rPr>
          <w:color w:val="000000"/>
        </w:rPr>
        <w:t xml:space="preserve"> подойдет сдержанный </w:t>
      </w:r>
      <w:r w:rsidRPr="002613AE">
        <w:rPr>
          <w:color w:val="000000"/>
        </w:rPr>
        <w:t>парень.</w:t>
      </w:r>
      <w:r w:rsidR="00DB203A">
        <w:rPr>
          <w:color w:val="000000"/>
        </w:rPr>
        <w:t xml:space="preserve"> </w:t>
      </w:r>
      <w:r w:rsidRPr="002613AE">
        <w:rPr>
          <w:color w:val="000000"/>
        </w:rPr>
        <w:t>Чувак,</w:t>
      </w:r>
      <w:r>
        <w:rPr>
          <w:color w:val="000000"/>
        </w:rPr>
        <w:t xml:space="preserve"> </w:t>
      </w:r>
      <w:r w:rsidRPr="002613AE">
        <w:rPr>
          <w:color w:val="000000"/>
        </w:rPr>
        <w:t>который</w:t>
      </w:r>
      <w:r>
        <w:rPr>
          <w:color w:val="000000"/>
        </w:rPr>
        <w:t xml:space="preserve"> </w:t>
      </w:r>
      <w:r w:rsidRPr="002613AE">
        <w:rPr>
          <w:color w:val="000000"/>
        </w:rPr>
        <w:t>бы</w:t>
      </w:r>
      <w:r>
        <w:rPr>
          <w:color w:val="000000"/>
        </w:rPr>
        <w:t xml:space="preserve"> </w:t>
      </w:r>
      <w:r w:rsidRPr="002613AE">
        <w:rPr>
          <w:color w:val="000000"/>
        </w:rPr>
        <w:t>три</w:t>
      </w:r>
      <w:r>
        <w:rPr>
          <w:color w:val="000000"/>
        </w:rPr>
        <w:t xml:space="preserve"> </w:t>
      </w:r>
      <w:r w:rsidRPr="002613AE">
        <w:rPr>
          <w:color w:val="000000"/>
        </w:rPr>
        <w:t>раза</w:t>
      </w:r>
      <w:r>
        <w:rPr>
          <w:color w:val="000000"/>
        </w:rPr>
        <w:t xml:space="preserve"> за день интересовался</w:t>
      </w:r>
      <w:r w:rsidRPr="002613AE">
        <w:rPr>
          <w:color w:val="000000"/>
        </w:rPr>
        <w:t>,</w:t>
      </w:r>
      <w:r>
        <w:rPr>
          <w:color w:val="000000"/>
        </w:rPr>
        <w:t xml:space="preserve"> нужная ли температура у </w:t>
      </w:r>
      <w:r w:rsidRPr="002613AE">
        <w:rPr>
          <w:color w:val="000000"/>
        </w:rPr>
        <w:t>апельсинов</w:t>
      </w:r>
      <w:r>
        <w:rPr>
          <w:color w:val="000000"/>
        </w:rPr>
        <w:t xml:space="preserve">ого </w:t>
      </w:r>
      <w:r w:rsidRPr="002613AE">
        <w:rPr>
          <w:color w:val="000000"/>
        </w:rPr>
        <w:t>сок</w:t>
      </w:r>
      <w:r>
        <w:rPr>
          <w:color w:val="000000"/>
        </w:rPr>
        <w:t>а, а не тот, кто, завязав ей глаза, капал бы ей этот сок в открытый рот</w:t>
      </w:r>
      <w:r w:rsidRPr="002613AE">
        <w:rPr>
          <w:color w:val="000000"/>
        </w:rPr>
        <w:t>.</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Н</w:t>
      </w:r>
      <w:r w:rsidRPr="009278CF">
        <w:t>е понимаю</w:t>
      </w:r>
      <w:r w:rsidRPr="007846F4">
        <w:rPr>
          <w:color w:val="000000"/>
        </w:rPr>
        <w:t>.</w:t>
      </w:r>
      <w:r>
        <w:t xml:space="preserve"> </w:t>
      </w:r>
      <w:r w:rsidRPr="002E39F0">
        <w:t>–</w:t>
      </w:r>
      <w:r w:rsidRPr="007846F4">
        <w:rPr>
          <w:rStyle w:val="apple-converted-space"/>
          <w:color w:val="000000"/>
        </w:rPr>
        <w:t xml:space="preserve"> </w:t>
      </w:r>
      <w:r w:rsidRPr="002613AE">
        <w:rPr>
          <w:color w:val="000000"/>
        </w:rPr>
        <w:t>Мои</w:t>
      </w:r>
      <w:r>
        <w:rPr>
          <w:color w:val="000000"/>
        </w:rPr>
        <w:t xml:space="preserve"> </w:t>
      </w:r>
      <w:r w:rsidRPr="002613AE">
        <w:rPr>
          <w:color w:val="000000"/>
        </w:rPr>
        <w:t>слова</w:t>
      </w:r>
      <w:r>
        <w:rPr>
          <w:color w:val="000000"/>
        </w:rPr>
        <w:t xml:space="preserve"> прозвучали </w:t>
      </w:r>
      <w:r w:rsidRPr="002613AE">
        <w:rPr>
          <w:color w:val="000000"/>
        </w:rPr>
        <w:t>холодно</w:t>
      </w:r>
      <w:r>
        <w:rPr>
          <w:color w:val="000000"/>
        </w:rPr>
        <w:t xml:space="preserve"> </w:t>
      </w:r>
      <w:r w:rsidRPr="002613AE">
        <w:rPr>
          <w:color w:val="000000"/>
        </w:rPr>
        <w:t>и</w:t>
      </w:r>
      <w:r>
        <w:rPr>
          <w:color w:val="000000"/>
        </w:rPr>
        <w:t xml:space="preserve"> ядовито</w:t>
      </w:r>
      <w:r w:rsidRPr="002613AE">
        <w:rPr>
          <w:color w:val="000000"/>
        </w:rPr>
        <w:t>.</w:t>
      </w:r>
      <w:r w:rsidRPr="009F2332">
        <w:rPr>
          <w:rStyle w:val="apple-converted-space"/>
          <w:color w:val="000000"/>
        </w:rPr>
        <w:t xml:space="preserve"> </w:t>
      </w:r>
      <w:r w:rsidRPr="002E39F0">
        <w:t>–</w:t>
      </w:r>
      <w:r>
        <w:t xml:space="preserve"> </w:t>
      </w:r>
      <w:r w:rsidRPr="009278CF">
        <w:t>Ты хочешь кого</w:t>
      </w:r>
      <w:r>
        <w:t>-</w:t>
      </w:r>
      <w:r w:rsidRPr="009278CF">
        <w:t>то надежного и скучного. Кто не даст тебе этих волнительных  ощущений здесь</w:t>
      </w:r>
      <w:r w:rsidRPr="002613AE">
        <w:rPr>
          <w:color w:val="000000"/>
        </w:rPr>
        <w:t>.</w:t>
      </w:r>
      <w:r>
        <w:rPr>
          <w:color w:val="000000"/>
        </w:rPr>
        <w:t xml:space="preserve"> </w:t>
      </w:r>
      <w:r w:rsidRPr="002E39F0">
        <w:t>–</w:t>
      </w:r>
      <w:r>
        <w:t xml:space="preserve"> </w:t>
      </w:r>
      <w:r w:rsidRPr="002613AE">
        <w:rPr>
          <w:color w:val="000000"/>
        </w:rPr>
        <w:t>Подн</w:t>
      </w:r>
      <w:r>
        <w:rPr>
          <w:color w:val="000000"/>
        </w:rPr>
        <w:t xml:space="preserve">яв </w:t>
      </w:r>
      <w:r w:rsidRPr="002613AE">
        <w:rPr>
          <w:color w:val="000000"/>
        </w:rPr>
        <w:t>голову,</w:t>
      </w:r>
      <w:r>
        <w:rPr>
          <w:color w:val="000000"/>
        </w:rPr>
        <w:t xml:space="preserve"> </w:t>
      </w:r>
      <w:r w:rsidRPr="002613AE">
        <w:rPr>
          <w:color w:val="000000"/>
        </w:rPr>
        <w:t>я</w:t>
      </w:r>
      <w:r>
        <w:rPr>
          <w:color w:val="000000"/>
        </w:rPr>
        <w:t xml:space="preserve"> пробежался </w:t>
      </w:r>
      <w:r w:rsidRPr="002613AE">
        <w:rPr>
          <w:color w:val="000000"/>
        </w:rPr>
        <w:t>пальц</w:t>
      </w:r>
      <w:r>
        <w:rPr>
          <w:color w:val="000000"/>
        </w:rPr>
        <w:t xml:space="preserve">ами по её </w:t>
      </w:r>
      <w:r w:rsidRPr="002613AE">
        <w:rPr>
          <w:color w:val="000000"/>
        </w:rPr>
        <w:t>живот</w:t>
      </w:r>
      <w:r>
        <w:rPr>
          <w:color w:val="000000"/>
        </w:rPr>
        <w:t>у</w:t>
      </w:r>
      <w:r w:rsidRPr="002613AE">
        <w:rPr>
          <w:color w:val="000000"/>
        </w:rPr>
        <w:t>,</w:t>
      </w:r>
      <w:r>
        <w:rPr>
          <w:color w:val="000000"/>
        </w:rPr>
        <w:t xml:space="preserve"> наводя её на правильную мысль</w:t>
      </w:r>
      <w:r w:rsidRPr="002613AE">
        <w:rPr>
          <w:color w:val="000000"/>
        </w:rPr>
        <w:t>.</w:t>
      </w:r>
      <w:r>
        <w:t xml:space="preserve"> </w:t>
      </w:r>
      <w:r w:rsidRPr="002E39F0">
        <w:t>–</w:t>
      </w:r>
      <w:r>
        <w:t xml:space="preserve"> </w:t>
      </w:r>
      <w:r w:rsidRPr="009278CF">
        <w:t>Короче говоря,</w:t>
      </w:r>
      <w:r>
        <w:t xml:space="preserve"> т</w:t>
      </w:r>
      <w:r w:rsidRPr="009278CF">
        <w:t>ы вс</w:t>
      </w:r>
      <w:r>
        <w:t>ё</w:t>
      </w:r>
      <w:r w:rsidRPr="009278CF">
        <w:t xml:space="preserve"> ещ</w:t>
      </w:r>
      <w:r>
        <w:t>ё</w:t>
      </w:r>
      <w:r w:rsidRPr="009278CF">
        <w:t xml:space="preserve"> хочешь Итана</w:t>
      </w:r>
      <w:r w:rsidRPr="002613AE">
        <w:rPr>
          <w:color w:val="000000"/>
        </w:rPr>
        <w:t>.</w:t>
      </w:r>
    </w:p>
    <w:p w:rsidR="00612074" w:rsidRPr="007846F4" w:rsidRDefault="00612074" w:rsidP="00612074">
      <w:pPr>
        <w:pStyle w:val="western"/>
        <w:shd w:val="clear" w:color="auto" w:fill="FFFFFF"/>
        <w:spacing w:before="0" w:after="0"/>
        <w:ind w:firstLine="461"/>
        <w:jc w:val="both"/>
        <w:rPr>
          <w:color w:val="000000"/>
        </w:rPr>
      </w:pPr>
      <w:r w:rsidRPr="002613AE">
        <w:rPr>
          <w:color w:val="000000"/>
        </w:rPr>
        <w:t>Она</w:t>
      </w:r>
      <w:r w:rsidRPr="00B00183">
        <w:rPr>
          <w:color w:val="000000"/>
        </w:rPr>
        <w:t xml:space="preserve"> </w:t>
      </w:r>
      <w:r w:rsidRPr="002613AE">
        <w:rPr>
          <w:color w:val="000000"/>
        </w:rPr>
        <w:t>слишком</w:t>
      </w:r>
      <w:r w:rsidRPr="00B00183">
        <w:rPr>
          <w:color w:val="000000"/>
        </w:rPr>
        <w:t xml:space="preserve"> </w:t>
      </w:r>
      <w:r w:rsidRPr="002613AE">
        <w:rPr>
          <w:color w:val="000000"/>
        </w:rPr>
        <w:t>долго</w:t>
      </w:r>
      <w:r w:rsidRPr="00B00183">
        <w:rPr>
          <w:color w:val="000000"/>
        </w:rPr>
        <w:t xml:space="preserve"> </w:t>
      </w:r>
      <w:r>
        <w:rPr>
          <w:color w:val="000000"/>
        </w:rPr>
        <w:t>молчала</w:t>
      </w:r>
      <w:r w:rsidRPr="00B00183">
        <w:rPr>
          <w:color w:val="000000"/>
        </w:rPr>
        <w:t>.</w:t>
      </w:r>
      <w:r w:rsidRPr="00B00183">
        <w:rPr>
          <w:rStyle w:val="apple-converted-space"/>
          <w:color w:val="000000"/>
        </w:rPr>
        <w:t xml:space="preserve"> </w:t>
      </w:r>
      <w:r w:rsidRPr="002613AE">
        <w:rPr>
          <w:color w:val="000000"/>
        </w:rPr>
        <w:t>Тишина</w:t>
      </w:r>
      <w:r>
        <w:rPr>
          <w:color w:val="000000"/>
        </w:rPr>
        <w:t xml:space="preserve"> сильно давила на нас, заставляя меня с трудом </w:t>
      </w:r>
      <w:r w:rsidRPr="002613AE">
        <w:rPr>
          <w:color w:val="000000"/>
        </w:rPr>
        <w:t>игнорировать</w:t>
      </w:r>
      <w:r>
        <w:rPr>
          <w:color w:val="000000"/>
        </w:rPr>
        <w:t xml:space="preserve"> </w:t>
      </w:r>
      <w:r w:rsidRPr="002613AE">
        <w:rPr>
          <w:color w:val="000000"/>
        </w:rPr>
        <w:t>желани</w:t>
      </w:r>
      <w:r>
        <w:rPr>
          <w:color w:val="000000"/>
        </w:rPr>
        <w:t xml:space="preserve">е </w:t>
      </w:r>
      <w:r w:rsidRPr="002613AE">
        <w:rPr>
          <w:color w:val="000000"/>
        </w:rPr>
        <w:t>просто</w:t>
      </w:r>
      <w:r>
        <w:rPr>
          <w:color w:val="000000"/>
        </w:rPr>
        <w:t xml:space="preserve"> притянуть её к себе, обхватив руками</w:t>
      </w:r>
      <w:r w:rsidRPr="002613AE">
        <w:rPr>
          <w:color w:val="000000"/>
        </w:rPr>
        <w:t>.</w:t>
      </w:r>
      <w:r w:rsidRPr="009F2332">
        <w:rPr>
          <w:rStyle w:val="apple-converted-space"/>
          <w:color w:val="000000"/>
        </w:rPr>
        <w:t xml:space="preserve"> </w:t>
      </w:r>
      <w:r w:rsidRPr="002613AE">
        <w:rPr>
          <w:color w:val="000000"/>
        </w:rPr>
        <w:t>Поцелуй</w:t>
      </w:r>
      <w:r>
        <w:rPr>
          <w:color w:val="000000"/>
        </w:rPr>
        <w:t xml:space="preserve"> – вот что ей сейчас нужно, чтобы она ясно увидела всю очевидность моих слов</w:t>
      </w:r>
      <w:r w:rsidRPr="002613AE">
        <w:rPr>
          <w:color w:val="000000"/>
        </w:rPr>
        <w:t>.</w:t>
      </w:r>
      <w:r w:rsidRPr="009F2332">
        <w:rPr>
          <w:rStyle w:val="apple-converted-space"/>
          <w:color w:val="000000"/>
        </w:rPr>
        <w:t xml:space="preserve"> </w:t>
      </w:r>
      <w:r w:rsidRPr="002613AE">
        <w:rPr>
          <w:color w:val="000000"/>
        </w:rPr>
        <w:t>Она</w:t>
      </w:r>
      <w:r>
        <w:rPr>
          <w:color w:val="000000"/>
        </w:rPr>
        <w:t xml:space="preserve"> </w:t>
      </w:r>
      <w:r w:rsidRPr="002613AE">
        <w:rPr>
          <w:color w:val="000000"/>
        </w:rPr>
        <w:t>могла</w:t>
      </w:r>
      <w:r>
        <w:rPr>
          <w:color w:val="000000"/>
        </w:rPr>
        <w:t xml:space="preserve"> </w:t>
      </w:r>
      <w:r w:rsidRPr="002613AE">
        <w:rPr>
          <w:color w:val="000000"/>
        </w:rPr>
        <w:t>обман</w:t>
      </w:r>
      <w:r>
        <w:rPr>
          <w:color w:val="000000"/>
        </w:rPr>
        <w:t xml:space="preserve">ывать </w:t>
      </w:r>
      <w:r w:rsidRPr="002613AE">
        <w:rPr>
          <w:color w:val="000000"/>
        </w:rPr>
        <w:t>себя</w:t>
      </w:r>
      <w:r>
        <w:rPr>
          <w:color w:val="000000"/>
        </w:rPr>
        <w:t xml:space="preserve"> </w:t>
      </w:r>
      <w:r w:rsidRPr="002613AE">
        <w:rPr>
          <w:color w:val="000000"/>
        </w:rPr>
        <w:t>все</w:t>
      </w:r>
      <w:r>
        <w:rPr>
          <w:color w:val="000000"/>
        </w:rPr>
        <w:t>м чем угодно</w:t>
      </w:r>
      <w:r w:rsidRPr="002613AE">
        <w:rPr>
          <w:color w:val="000000"/>
        </w:rPr>
        <w:t>,</w:t>
      </w:r>
      <w:r>
        <w:rPr>
          <w:color w:val="000000"/>
        </w:rPr>
        <w:t xml:space="preserve"> </w:t>
      </w:r>
      <w:r w:rsidRPr="002613AE">
        <w:rPr>
          <w:color w:val="000000"/>
        </w:rPr>
        <w:t>но</w:t>
      </w:r>
      <w:r>
        <w:rPr>
          <w:color w:val="000000"/>
        </w:rPr>
        <w:t xml:space="preserve"> </w:t>
      </w:r>
      <w:r w:rsidRPr="002613AE">
        <w:rPr>
          <w:color w:val="000000"/>
        </w:rPr>
        <w:t>я</w:t>
      </w:r>
      <w:r>
        <w:rPr>
          <w:color w:val="000000"/>
        </w:rPr>
        <w:t xml:space="preserve"> </w:t>
      </w:r>
      <w:r w:rsidRPr="002613AE">
        <w:rPr>
          <w:color w:val="000000"/>
        </w:rPr>
        <w:t>знал,</w:t>
      </w:r>
      <w:r>
        <w:rPr>
          <w:color w:val="000000"/>
        </w:rPr>
        <w:t xml:space="preserve"> </w:t>
      </w:r>
      <w:r w:rsidRPr="002613AE">
        <w:rPr>
          <w:color w:val="000000"/>
        </w:rPr>
        <w:t>что</w:t>
      </w:r>
      <w:r>
        <w:rPr>
          <w:color w:val="000000"/>
        </w:rPr>
        <w:t xml:space="preserve"> </w:t>
      </w:r>
      <w:r w:rsidRPr="002613AE">
        <w:rPr>
          <w:color w:val="000000"/>
        </w:rPr>
        <w:t>е</w:t>
      </w:r>
      <w:r>
        <w:rPr>
          <w:color w:val="000000"/>
        </w:rPr>
        <w:t xml:space="preserve">ё </w:t>
      </w:r>
      <w:r w:rsidRPr="002613AE">
        <w:rPr>
          <w:color w:val="000000"/>
        </w:rPr>
        <w:t>сердце</w:t>
      </w:r>
      <w:r>
        <w:rPr>
          <w:color w:val="000000"/>
        </w:rPr>
        <w:t xml:space="preserve"> желает именно этого</w:t>
      </w:r>
      <w:r w:rsidRPr="002613AE">
        <w:rPr>
          <w:color w:val="000000"/>
        </w:rPr>
        <w:t>.</w:t>
      </w:r>
      <w:r w:rsidRPr="009F2332">
        <w:rPr>
          <w:rStyle w:val="apple-converted-space"/>
          <w:color w:val="000000"/>
        </w:rPr>
        <w:t xml:space="preserve"> </w:t>
      </w:r>
      <w:r w:rsidRPr="002613AE">
        <w:rPr>
          <w:color w:val="000000"/>
        </w:rPr>
        <w:t>Не</w:t>
      </w:r>
      <w:r>
        <w:rPr>
          <w:color w:val="000000"/>
        </w:rPr>
        <w:t xml:space="preserve"> </w:t>
      </w:r>
      <w:r w:rsidRPr="002613AE">
        <w:rPr>
          <w:color w:val="000000"/>
        </w:rPr>
        <w:t>хорош</w:t>
      </w:r>
      <w:r>
        <w:rPr>
          <w:color w:val="000000"/>
        </w:rPr>
        <w:t xml:space="preserve">его </w:t>
      </w:r>
      <w:r w:rsidRPr="002613AE">
        <w:rPr>
          <w:color w:val="000000"/>
        </w:rPr>
        <w:t>парн</w:t>
      </w:r>
      <w:r>
        <w:rPr>
          <w:color w:val="000000"/>
        </w:rPr>
        <w:t xml:space="preserve">я </w:t>
      </w:r>
      <w:r w:rsidRPr="002613AE">
        <w:rPr>
          <w:color w:val="000000"/>
        </w:rPr>
        <w:t>по</w:t>
      </w:r>
      <w:r>
        <w:rPr>
          <w:color w:val="000000"/>
        </w:rPr>
        <w:t xml:space="preserve"> </w:t>
      </w:r>
      <w:r w:rsidRPr="002613AE">
        <w:rPr>
          <w:color w:val="000000"/>
        </w:rPr>
        <w:t>соседству.</w:t>
      </w:r>
      <w:r w:rsidRPr="009F2332">
        <w:rPr>
          <w:rStyle w:val="apple-converted-space"/>
          <w:color w:val="000000"/>
        </w:rPr>
        <w:t xml:space="preserve"> </w:t>
      </w:r>
      <w:r w:rsidRPr="002613AE">
        <w:rPr>
          <w:color w:val="000000"/>
        </w:rPr>
        <w:t>Она</w:t>
      </w:r>
      <w:r>
        <w:rPr>
          <w:color w:val="000000"/>
        </w:rPr>
        <w:t xml:space="preserve"> желала </w:t>
      </w:r>
      <w:r w:rsidRPr="002613AE">
        <w:rPr>
          <w:color w:val="000000"/>
        </w:rPr>
        <w:t>приключений.</w:t>
      </w:r>
      <w:r w:rsidRPr="009F2332">
        <w:rPr>
          <w:rStyle w:val="apple-converted-space"/>
          <w:color w:val="000000"/>
        </w:rPr>
        <w:t xml:space="preserve"> </w:t>
      </w:r>
      <w:r w:rsidRPr="002613AE">
        <w:rPr>
          <w:color w:val="000000"/>
        </w:rPr>
        <w:t>Это</w:t>
      </w:r>
      <w:r>
        <w:rPr>
          <w:color w:val="000000"/>
        </w:rPr>
        <w:t xml:space="preserve"> так </w:t>
      </w:r>
      <w:r w:rsidRPr="002613AE">
        <w:rPr>
          <w:color w:val="000000"/>
        </w:rPr>
        <w:t>четко</w:t>
      </w:r>
      <w:r>
        <w:rPr>
          <w:color w:val="000000"/>
        </w:rPr>
        <w:t xml:space="preserve"> ощущалось во время нашего первого поцелуя</w:t>
      </w:r>
      <w:r w:rsidRPr="002613AE">
        <w:rPr>
          <w:color w:val="000000"/>
        </w:rPr>
        <w:t>.</w:t>
      </w:r>
      <w:r w:rsidRPr="009F2332">
        <w:rPr>
          <w:rStyle w:val="apple-converted-space"/>
          <w:color w:val="000000"/>
        </w:rPr>
        <w:t xml:space="preserve"> </w:t>
      </w:r>
      <w:r w:rsidRPr="002613AE">
        <w:rPr>
          <w:color w:val="000000"/>
        </w:rPr>
        <w:t>Почему</w:t>
      </w:r>
      <w:r>
        <w:rPr>
          <w:color w:val="000000"/>
        </w:rPr>
        <w:t xml:space="preserve"> </w:t>
      </w:r>
      <w:r w:rsidRPr="002613AE">
        <w:rPr>
          <w:color w:val="000000"/>
        </w:rPr>
        <w:t>она</w:t>
      </w:r>
      <w:r>
        <w:rPr>
          <w:color w:val="000000"/>
        </w:rPr>
        <w:t xml:space="preserve"> </w:t>
      </w:r>
      <w:r w:rsidRPr="002613AE">
        <w:rPr>
          <w:color w:val="000000"/>
        </w:rPr>
        <w:t>не</w:t>
      </w:r>
      <w:r>
        <w:rPr>
          <w:color w:val="000000"/>
        </w:rPr>
        <w:t xml:space="preserve"> понимает этого</w:t>
      </w:r>
      <w:r w:rsidRPr="002613AE">
        <w:rPr>
          <w:color w:val="000000"/>
        </w:rPr>
        <w:t>?</w:t>
      </w:r>
    </w:p>
    <w:p w:rsidR="00612074" w:rsidRDefault="00612074" w:rsidP="00612074">
      <w:pPr>
        <w:pStyle w:val="western"/>
        <w:shd w:val="clear" w:color="auto" w:fill="FFFFFF"/>
        <w:spacing w:before="0" w:after="0"/>
        <w:ind w:firstLine="461"/>
        <w:jc w:val="both"/>
        <w:rPr>
          <w:color w:val="000000"/>
        </w:rPr>
      </w:pPr>
      <w:r>
        <w:rPr>
          <w:color w:val="000000"/>
        </w:rPr>
        <w:t>И вот</w:t>
      </w:r>
      <w:r w:rsidRPr="002613AE">
        <w:rPr>
          <w:color w:val="000000"/>
        </w:rPr>
        <w:t>,</w:t>
      </w:r>
      <w:r>
        <w:rPr>
          <w:color w:val="000000"/>
        </w:rPr>
        <w:t xml:space="preserve"> </w:t>
      </w:r>
      <w:r w:rsidRPr="002613AE">
        <w:rPr>
          <w:color w:val="000000"/>
        </w:rPr>
        <w:t>когда</w:t>
      </w:r>
      <w:r>
        <w:rPr>
          <w:color w:val="000000"/>
        </w:rPr>
        <w:t xml:space="preserve"> </w:t>
      </w:r>
      <w:r w:rsidRPr="002613AE">
        <w:rPr>
          <w:color w:val="000000"/>
        </w:rPr>
        <w:t>я</w:t>
      </w:r>
      <w:r>
        <w:rPr>
          <w:color w:val="000000"/>
        </w:rPr>
        <w:t xml:space="preserve"> </w:t>
      </w:r>
      <w:r w:rsidRPr="002613AE">
        <w:rPr>
          <w:color w:val="000000"/>
        </w:rPr>
        <w:t>собирался</w:t>
      </w:r>
      <w:r>
        <w:rPr>
          <w:color w:val="000000"/>
        </w:rPr>
        <w:t xml:space="preserve"> дотронуться до неё </w:t>
      </w:r>
      <w:r w:rsidRPr="002613AE">
        <w:rPr>
          <w:color w:val="000000"/>
        </w:rPr>
        <w:t>и</w:t>
      </w:r>
      <w:r>
        <w:rPr>
          <w:color w:val="000000"/>
        </w:rPr>
        <w:t xml:space="preserve"> показать ей </w:t>
      </w:r>
      <w:r w:rsidRPr="003A4FBE">
        <w:rPr>
          <w:i/>
          <w:color w:val="000000"/>
        </w:rPr>
        <w:t>мою</w:t>
      </w:r>
      <w:r>
        <w:rPr>
          <w:color w:val="000000"/>
        </w:rPr>
        <w:t xml:space="preserve"> точку зрения</w:t>
      </w:r>
      <w:r w:rsidRPr="002613AE">
        <w:rPr>
          <w:color w:val="000000"/>
        </w:rPr>
        <w:t>,</w:t>
      </w:r>
      <w:r>
        <w:rPr>
          <w:color w:val="000000"/>
        </w:rPr>
        <w:t xml:space="preserve"> </w:t>
      </w:r>
      <w:r w:rsidRPr="002613AE">
        <w:rPr>
          <w:color w:val="000000"/>
        </w:rPr>
        <w:t>она</w:t>
      </w:r>
      <w:r>
        <w:rPr>
          <w:color w:val="000000"/>
        </w:rPr>
        <w:t xml:space="preserve"> </w:t>
      </w:r>
      <w:r w:rsidRPr="002613AE">
        <w:rPr>
          <w:color w:val="000000"/>
        </w:rPr>
        <w:t>пробормотала</w:t>
      </w:r>
      <w:r>
        <w:rPr>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9278CF">
        <w:t>Мне нрав</w:t>
      </w:r>
      <w:r>
        <w:t>я</w:t>
      </w:r>
      <w:r w:rsidRPr="009278CF">
        <w:t>тся эти ощущения. Но я не хочу боли, которая будет этому сопутствовать</w:t>
      </w:r>
      <w:r w:rsidRPr="002613AE">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sidRPr="002613AE">
        <w:rPr>
          <w:i/>
          <w:iCs/>
          <w:color w:val="000000"/>
        </w:rPr>
        <w:t>О,</w:t>
      </w:r>
      <w:r>
        <w:rPr>
          <w:i/>
          <w:iCs/>
          <w:color w:val="000000"/>
        </w:rPr>
        <w:t xml:space="preserve"> </w:t>
      </w:r>
      <w:r w:rsidRPr="002613AE">
        <w:rPr>
          <w:i/>
          <w:iCs/>
          <w:color w:val="000000"/>
        </w:rPr>
        <w:t>слад</w:t>
      </w:r>
      <w:r>
        <w:rPr>
          <w:i/>
          <w:iCs/>
          <w:color w:val="000000"/>
        </w:rPr>
        <w:t>кая</w:t>
      </w:r>
      <w:r w:rsidRPr="002613AE">
        <w:rPr>
          <w:i/>
          <w:iCs/>
          <w:color w:val="000000"/>
        </w:rPr>
        <w:t>!</w:t>
      </w:r>
      <w:r w:rsidRPr="009F2332">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9278CF">
        <w:t>Дай мне шанс показать, что у нас вс</w:t>
      </w:r>
      <w:r>
        <w:t>ё</w:t>
      </w:r>
      <w:r w:rsidRPr="009278CF">
        <w:t xml:space="preserve"> получится без боли. Я не Итан</w:t>
      </w:r>
      <w:r>
        <w:rPr>
          <w:color w:val="000000"/>
        </w:rPr>
        <w:t xml:space="preserve">… </w:t>
      </w:r>
      <w:r w:rsidRPr="002E39F0">
        <w:t>–</w:t>
      </w:r>
      <w:r>
        <w:t xml:space="preserve"> </w:t>
      </w:r>
      <w:r>
        <w:rPr>
          <w:color w:val="000000"/>
        </w:rPr>
        <w:t>Т</w:t>
      </w:r>
      <w:r w:rsidRPr="002613AE">
        <w:rPr>
          <w:color w:val="000000"/>
        </w:rPr>
        <w:t>уп</w:t>
      </w:r>
      <w:r>
        <w:rPr>
          <w:color w:val="000000"/>
        </w:rPr>
        <w:t xml:space="preserve">ая </w:t>
      </w:r>
      <w:r w:rsidRPr="002613AE">
        <w:rPr>
          <w:color w:val="000000"/>
        </w:rPr>
        <w:t>мысль</w:t>
      </w:r>
      <w:r>
        <w:rPr>
          <w:color w:val="000000"/>
        </w:rPr>
        <w:t xml:space="preserve"> </w:t>
      </w:r>
      <w:r w:rsidRPr="002613AE">
        <w:rPr>
          <w:color w:val="000000"/>
        </w:rPr>
        <w:t>об</w:t>
      </w:r>
      <w:r>
        <w:rPr>
          <w:color w:val="000000"/>
        </w:rPr>
        <w:t xml:space="preserve"> </w:t>
      </w:r>
      <w:r w:rsidRPr="002613AE">
        <w:rPr>
          <w:color w:val="000000"/>
        </w:rPr>
        <w:t>этом</w:t>
      </w:r>
      <w:r>
        <w:rPr>
          <w:color w:val="000000"/>
        </w:rPr>
        <w:t xml:space="preserve"> заставила меня содрогнуться и </w:t>
      </w:r>
      <w:r w:rsidRPr="002613AE">
        <w:rPr>
          <w:color w:val="000000"/>
        </w:rPr>
        <w:t>закатить</w:t>
      </w:r>
      <w:r>
        <w:rPr>
          <w:color w:val="000000"/>
        </w:rPr>
        <w:t xml:space="preserve"> </w:t>
      </w:r>
      <w:r w:rsidRPr="002613AE">
        <w:rPr>
          <w:color w:val="000000"/>
        </w:rPr>
        <w:t>глаза.</w:t>
      </w:r>
      <w:r w:rsidRPr="009F2332">
        <w:rPr>
          <w:rStyle w:val="apple-converted-space"/>
          <w:color w:val="000000"/>
        </w:rPr>
        <w:t xml:space="preserve"> </w:t>
      </w:r>
      <w:r w:rsidRPr="002E39F0">
        <w:t>–</w:t>
      </w:r>
      <w:r>
        <w:t xml:space="preserve"> </w:t>
      </w:r>
      <w:r w:rsidRPr="009278CF">
        <w:t>Боже, я никогда не буду таким как он</w:t>
      </w:r>
      <w:r w:rsidRPr="002613AE">
        <w:rPr>
          <w:color w:val="000000"/>
        </w:rPr>
        <w:t>.</w:t>
      </w:r>
      <w:r w:rsidRPr="009F2332">
        <w:rPr>
          <w:rStyle w:val="apple-converted-space"/>
          <w:color w:val="000000"/>
        </w:rPr>
        <w:t xml:space="preserve"> </w:t>
      </w:r>
      <w:r w:rsidRPr="009278CF">
        <w:t>Но я могу быть надежным. Дай нам шанс, и мы начнем вс</w:t>
      </w:r>
      <w:r>
        <w:t>ё</w:t>
      </w:r>
      <w:r w:rsidRPr="009278CF">
        <w:t xml:space="preserve"> заново</w:t>
      </w:r>
      <w:r w:rsidRPr="002566F3">
        <w:rPr>
          <w:color w:val="000000"/>
        </w:rPr>
        <w:t>.</w:t>
      </w:r>
    </w:p>
    <w:p w:rsidR="00612074" w:rsidRPr="007846F4" w:rsidRDefault="00612074" w:rsidP="00612074">
      <w:pPr>
        <w:pStyle w:val="western"/>
        <w:shd w:val="clear" w:color="auto" w:fill="FFFFFF"/>
        <w:spacing w:before="0" w:after="0"/>
        <w:ind w:firstLine="461"/>
        <w:jc w:val="both"/>
        <w:rPr>
          <w:color w:val="000000"/>
        </w:rPr>
      </w:pPr>
      <w:r w:rsidRPr="002613AE">
        <w:rPr>
          <w:color w:val="000000"/>
        </w:rPr>
        <w:t>На</w:t>
      </w:r>
      <w:r>
        <w:rPr>
          <w:color w:val="000000"/>
        </w:rPr>
        <w:t xml:space="preserve"> </w:t>
      </w:r>
      <w:r w:rsidRPr="002613AE">
        <w:rPr>
          <w:color w:val="000000"/>
        </w:rPr>
        <w:t>долю</w:t>
      </w:r>
      <w:r>
        <w:rPr>
          <w:color w:val="000000"/>
        </w:rPr>
        <w:t xml:space="preserve"> секунды морщинки </w:t>
      </w:r>
      <w:r w:rsidRPr="002613AE">
        <w:rPr>
          <w:color w:val="000000"/>
        </w:rPr>
        <w:t>вокруг</w:t>
      </w:r>
      <w:r>
        <w:rPr>
          <w:color w:val="000000"/>
        </w:rPr>
        <w:t xml:space="preserve"> её </w:t>
      </w:r>
      <w:r w:rsidRPr="002613AE">
        <w:rPr>
          <w:color w:val="000000"/>
        </w:rPr>
        <w:t>глаз</w:t>
      </w:r>
      <w:r>
        <w:rPr>
          <w:color w:val="000000"/>
        </w:rPr>
        <w:t xml:space="preserve"> разгладились</w:t>
      </w:r>
      <w:r w:rsidRPr="002613AE">
        <w:rPr>
          <w:color w:val="000000"/>
        </w:rPr>
        <w:t>.</w:t>
      </w:r>
      <w:r w:rsidRPr="009F2332">
        <w:rPr>
          <w:rStyle w:val="apple-converted-space"/>
          <w:color w:val="000000"/>
        </w:rPr>
        <w:t xml:space="preserve"> </w:t>
      </w:r>
      <w:r>
        <w:rPr>
          <w:color w:val="000000"/>
        </w:rPr>
        <w:t xml:space="preserve">Она </w:t>
      </w:r>
      <w:r w:rsidRPr="002613AE">
        <w:rPr>
          <w:color w:val="000000"/>
        </w:rPr>
        <w:t>посмотрела</w:t>
      </w:r>
      <w:r>
        <w:rPr>
          <w:color w:val="000000"/>
        </w:rPr>
        <w:t xml:space="preserve"> </w:t>
      </w:r>
      <w:r w:rsidRPr="002613AE">
        <w:rPr>
          <w:color w:val="000000"/>
        </w:rPr>
        <w:t>на</w:t>
      </w:r>
      <w:r>
        <w:rPr>
          <w:color w:val="000000"/>
        </w:rPr>
        <w:t xml:space="preserve"> </w:t>
      </w:r>
      <w:r w:rsidRPr="002613AE">
        <w:rPr>
          <w:color w:val="000000"/>
        </w:rPr>
        <w:t>меня</w:t>
      </w:r>
      <w:r>
        <w:rPr>
          <w:color w:val="000000"/>
        </w:rPr>
        <w:t xml:space="preserve"> </w:t>
      </w:r>
      <w:r w:rsidRPr="002613AE">
        <w:rPr>
          <w:color w:val="000000"/>
        </w:rPr>
        <w:t>и</w:t>
      </w:r>
      <w:r>
        <w:rPr>
          <w:color w:val="000000"/>
        </w:rPr>
        <w:t xml:space="preserve"> почти улыбнулась</w:t>
      </w:r>
      <w:r w:rsidRPr="002613AE">
        <w:rPr>
          <w:color w:val="000000"/>
        </w:rPr>
        <w:t>,</w:t>
      </w:r>
      <w:r>
        <w:rPr>
          <w:color w:val="000000"/>
        </w:rPr>
        <w:t xml:space="preserve"> </w:t>
      </w:r>
      <w:r w:rsidRPr="002613AE">
        <w:rPr>
          <w:color w:val="000000"/>
        </w:rPr>
        <w:t>несомненно</w:t>
      </w:r>
      <w:r>
        <w:rPr>
          <w:color w:val="000000"/>
        </w:rPr>
        <w:t>, обдумывая, не сказать ли ей "да"</w:t>
      </w:r>
      <w:r w:rsidRPr="002613AE">
        <w:rPr>
          <w:color w:val="000000"/>
        </w:rPr>
        <w:t>.</w:t>
      </w:r>
      <w:r w:rsidRPr="009F2332">
        <w:rPr>
          <w:rStyle w:val="apple-converted-space"/>
          <w:color w:val="000000"/>
        </w:rPr>
        <w:t xml:space="preserve"> </w:t>
      </w:r>
      <w:r w:rsidRPr="002613AE">
        <w:rPr>
          <w:color w:val="000000"/>
        </w:rPr>
        <w:t>В</w:t>
      </w:r>
      <w:r>
        <w:rPr>
          <w:color w:val="000000"/>
        </w:rPr>
        <w:t xml:space="preserve"> </w:t>
      </w:r>
      <w:r w:rsidRPr="002613AE">
        <w:rPr>
          <w:color w:val="000000"/>
        </w:rPr>
        <w:t>это</w:t>
      </w:r>
      <w:r>
        <w:rPr>
          <w:color w:val="000000"/>
        </w:rPr>
        <w:t xml:space="preserve">т непостижимый </w:t>
      </w:r>
      <w:r w:rsidRPr="002613AE">
        <w:rPr>
          <w:color w:val="000000"/>
        </w:rPr>
        <w:t>момент</w:t>
      </w:r>
      <w:r>
        <w:rPr>
          <w:color w:val="000000"/>
        </w:rPr>
        <w:t xml:space="preserve"> я почувствовал</w:t>
      </w:r>
      <w:r w:rsidRPr="002613AE">
        <w:rPr>
          <w:color w:val="000000"/>
        </w:rPr>
        <w:t>,</w:t>
      </w:r>
      <w:r>
        <w:rPr>
          <w:color w:val="000000"/>
        </w:rPr>
        <w:t xml:space="preserve"> что </w:t>
      </w:r>
      <w:r w:rsidRPr="002613AE">
        <w:rPr>
          <w:color w:val="000000"/>
        </w:rPr>
        <w:t>она</w:t>
      </w:r>
      <w:r>
        <w:rPr>
          <w:color w:val="000000"/>
        </w:rPr>
        <w:t xml:space="preserve"> </w:t>
      </w:r>
      <w:r w:rsidRPr="002613AE">
        <w:rPr>
          <w:color w:val="000000"/>
        </w:rPr>
        <w:t>хо</w:t>
      </w:r>
      <w:r>
        <w:rPr>
          <w:color w:val="000000"/>
        </w:rPr>
        <w:t xml:space="preserve">чет </w:t>
      </w:r>
      <w:r w:rsidRPr="002613AE">
        <w:rPr>
          <w:color w:val="000000"/>
        </w:rPr>
        <w:t>протянуть</w:t>
      </w:r>
      <w:r>
        <w:rPr>
          <w:color w:val="000000"/>
        </w:rPr>
        <w:t xml:space="preserve"> </w:t>
      </w:r>
      <w:r w:rsidRPr="002613AE">
        <w:rPr>
          <w:color w:val="000000"/>
        </w:rPr>
        <w:t>руку</w:t>
      </w:r>
      <w:r>
        <w:rPr>
          <w:color w:val="000000"/>
        </w:rPr>
        <w:t xml:space="preserve"> </w:t>
      </w:r>
      <w:r w:rsidRPr="002613AE">
        <w:rPr>
          <w:color w:val="000000"/>
        </w:rPr>
        <w:t>и</w:t>
      </w:r>
      <w:r>
        <w:rPr>
          <w:color w:val="000000"/>
        </w:rPr>
        <w:t xml:space="preserve"> </w:t>
      </w:r>
      <w:r w:rsidRPr="002613AE">
        <w:rPr>
          <w:color w:val="000000"/>
        </w:rPr>
        <w:t>положи</w:t>
      </w:r>
      <w:r>
        <w:rPr>
          <w:color w:val="000000"/>
        </w:rPr>
        <w:t xml:space="preserve">ть её </w:t>
      </w:r>
      <w:proofErr w:type="gramStart"/>
      <w:r>
        <w:rPr>
          <w:color w:val="000000"/>
        </w:rPr>
        <w:t>на</w:t>
      </w:r>
      <w:proofErr w:type="gramEnd"/>
      <w:r>
        <w:rPr>
          <w:color w:val="000000"/>
        </w:rPr>
        <w:t xml:space="preserve"> мою</w:t>
      </w:r>
      <w:r w:rsidRPr="002613AE">
        <w:rPr>
          <w:color w:val="000000"/>
        </w:rPr>
        <w:t>.</w:t>
      </w:r>
      <w:r w:rsidRPr="007D582B">
        <w:rPr>
          <w:color w:val="000000"/>
        </w:rPr>
        <w:t xml:space="preserve"> </w:t>
      </w:r>
      <w:r>
        <w:rPr>
          <w:color w:val="000000"/>
        </w:rPr>
        <w:t xml:space="preserve">От волнения вокруг воздух стал напряженным, </w:t>
      </w:r>
      <w:r w:rsidRPr="002613AE">
        <w:rPr>
          <w:color w:val="000000"/>
        </w:rPr>
        <w:t>и</w:t>
      </w:r>
      <w:r>
        <w:rPr>
          <w:color w:val="000000"/>
        </w:rPr>
        <w:t xml:space="preserve"> </w:t>
      </w:r>
      <w:r w:rsidRPr="002613AE">
        <w:rPr>
          <w:color w:val="000000"/>
        </w:rPr>
        <w:t>я</w:t>
      </w:r>
      <w:r>
        <w:rPr>
          <w:color w:val="000000"/>
        </w:rPr>
        <w:t xml:space="preserve"> </w:t>
      </w:r>
      <w:r w:rsidRPr="002613AE">
        <w:rPr>
          <w:color w:val="000000"/>
        </w:rPr>
        <w:t>был</w:t>
      </w:r>
      <w:r>
        <w:rPr>
          <w:color w:val="000000"/>
        </w:rPr>
        <w:t xml:space="preserve"> </w:t>
      </w:r>
      <w:r w:rsidRPr="002613AE">
        <w:rPr>
          <w:color w:val="000000"/>
        </w:rPr>
        <w:t>готов</w:t>
      </w:r>
      <w:r>
        <w:rPr>
          <w:color w:val="000000"/>
        </w:rPr>
        <w:t xml:space="preserve"> </w:t>
      </w:r>
      <w:r w:rsidRPr="002613AE">
        <w:rPr>
          <w:color w:val="000000"/>
        </w:rPr>
        <w:t>поймать</w:t>
      </w:r>
      <w:r>
        <w:rPr>
          <w:color w:val="000000"/>
        </w:rPr>
        <w:t xml:space="preserve"> </w:t>
      </w:r>
      <w:r w:rsidRPr="002613AE">
        <w:rPr>
          <w:color w:val="000000"/>
        </w:rPr>
        <w:t>е</w:t>
      </w:r>
      <w:r>
        <w:rPr>
          <w:color w:val="000000"/>
        </w:rPr>
        <w:t>ё</w:t>
      </w:r>
      <w:r w:rsidRPr="002613AE">
        <w:rPr>
          <w:color w:val="000000"/>
        </w:rPr>
        <w:t>,</w:t>
      </w:r>
      <w:r>
        <w:rPr>
          <w:color w:val="000000"/>
        </w:rPr>
        <w:t xml:space="preserve"> </w:t>
      </w:r>
      <w:r w:rsidRPr="002613AE">
        <w:rPr>
          <w:color w:val="000000"/>
        </w:rPr>
        <w:t>если</w:t>
      </w:r>
      <w:r>
        <w:rPr>
          <w:color w:val="000000"/>
        </w:rPr>
        <w:t xml:space="preserve"> </w:t>
      </w:r>
      <w:r w:rsidRPr="002613AE">
        <w:rPr>
          <w:color w:val="000000"/>
        </w:rPr>
        <w:t>она</w:t>
      </w:r>
      <w:r>
        <w:rPr>
          <w:color w:val="000000"/>
        </w:rPr>
        <w:t xml:space="preserve"> </w:t>
      </w:r>
      <w:r w:rsidRPr="002613AE">
        <w:rPr>
          <w:color w:val="000000"/>
        </w:rPr>
        <w:t>сдела</w:t>
      </w:r>
      <w:r>
        <w:rPr>
          <w:color w:val="000000"/>
        </w:rPr>
        <w:t xml:space="preserve">ет </w:t>
      </w:r>
      <w:r w:rsidRPr="002613AE">
        <w:rPr>
          <w:color w:val="000000"/>
        </w:rPr>
        <w:t>это</w:t>
      </w:r>
      <w:r>
        <w:rPr>
          <w:color w:val="000000"/>
        </w:rPr>
        <w:t xml:space="preserve">т </w:t>
      </w:r>
      <w:r w:rsidRPr="002613AE">
        <w:rPr>
          <w:color w:val="000000"/>
        </w:rPr>
        <w:t>маленький</w:t>
      </w:r>
      <w:r>
        <w:rPr>
          <w:color w:val="000000"/>
        </w:rPr>
        <w:t xml:space="preserve"> </w:t>
      </w:r>
      <w:r w:rsidRPr="002613AE">
        <w:rPr>
          <w:color w:val="000000"/>
        </w:rPr>
        <w:t>шаг</w:t>
      </w:r>
      <w:r>
        <w:rPr>
          <w:color w:val="000000"/>
        </w:rPr>
        <w:t xml:space="preserve"> </w:t>
      </w:r>
      <w:r w:rsidRPr="002613AE">
        <w:rPr>
          <w:color w:val="000000"/>
        </w:rPr>
        <w:t>ко</w:t>
      </w:r>
      <w:r>
        <w:rPr>
          <w:color w:val="000000"/>
        </w:rPr>
        <w:t xml:space="preserve"> </w:t>
      </w:r>
      <w:r w:rsidRPr="002613AE">
        <w:rPr>
          <w:color w:val="000000"/>
        </w:rPr>
        <w:t>мне.</w:t>
      </w:r>
    </w:p>
    <w:p w:rsidR="00612074" w:rsidRPr="007846F4" w:rsidRDefault="00612074" w:rsidP="00612074">
      <w:pPr>
        <w:pStyle w:val="western"/>
        <w:shd w:val="clear" w:color="auto" w:fill="FFFFFF"/>
        <w:spacing w:before="0" w:after="0"/>
        <w:ind w:firstLine="461"/>
        <w:jc w:val="both"/>
        <w:rPr>
          <w:color w:val="000000"/>
        </w:rPr>
      </w:pPr>
      <w:r>
        <w:rPr>
          <w:color w:val="000000"/>
        </w:rPr>
        <w:t>Но Сьюза</w:t>
      </w:r>
      <w:r w:rsidRPr="002613AE">
        <w:rPr>
          <w:color w:val="000000"/>
        </w:rPr>
        <w:t>н</w:t>
      </w:r>
      <w:r>
        <w:rPr>
          <w:color w:val="000000"/>
        </w:rPr>
        <w:t xml:space="preserve"> </w:t>
      </w:r>
      <w:r w:rsidRPr="002613AE">
        <w:rPr>
          <w:color w:val="000000"/>
        </w:rPr>
        <w:t>медленно</w:t>
      </w:r>
      <w:r>
        <w:rPr>
          <w:color w:val="000000"/>
        </w:rPr>
        <w:t xml:space="preserve"> </w:t>
      </w:r>
      <w:r w:rsidRPr="002613AE">
        <w:rPr>
          <w:color w:val="000000"/>
        </w:rPr>
        <w:t>покачала</w:t>
      </w:r>
      <w:r>
        <w:rPr>
          <w:color w:val="000000"/>
        </w:rPr>
        <w:t xml:space="preserve"> </w:t>
      </w:r>
      <w:r w:rsidRPr="002613AE">
        <w:rPr>
          <w:color w:val="000000"/>
        </w:rPr>
        <w:t>головой</w:t>
      </w:r>
      <w:r>
        <w:rPr>
          <w:color w:val="000000"/>
        </w:rPr>
        <w:t>, и завораживающий миг между нами прошел</w:t>
      </w:r>
      <w:r w:rsidRPr="002613AE">
        <w:rPr>
          <w:color w:val="000000"/>
        </w:rPr>
        <w:t>.</w:t>
      </w:r>
      <w:r w:rsidRPr="009F2332">
        <w:rPr>
          <w:rStyle w:val="apple-converted-space"/>
          <w:color w:val="000000"/>
        </w:rPr>
        <w:t xml:space="preserve"> </w:t>
      </w:r>
      <w:r w:rsidRPr="002613AE">
        <w:rPr>
          <w:color w:val="000000"/>
        </w:rPr>
        <w:t>Все</w:t>
      </w:r>
      <w:r>
        <w:rPr>
          <w:color w:val="000000"/>
        </w:rPr>
        <w:t xml:space="preserve"> </w:t>
      </w:r>
      <w:r w:rsidRPr="002613AE">
        <w:rPr>
          <w:color w:val="000000"/>
        </w:rPr>
        <w:t>мои</w:t>
      </w:r>
      <w:r>
        <w:rPr>
          <w:color w:val="000000"/>
        </w:rPr>
        <w:t xml:space="preserve"> </w:t>
      </w:r>
      <w:r w:rsidRPr="002613AE">
        <w:rPr>
          <w:color w:val="000000"/>
        </w:rPr>
        <w:t>надежды</w:t>
      </w:r>
      <w:r>
        <w:rPr>
          <w:color w:val="000000"/>
        </w:rPr>
        <w:t xml:space="preserve"> рухнули</w:t>
      </w:r>
      <w:r w:rsidRPr="002613AE">
        <w:rPr>
          <w:color w:val="000000"/>
        </w:rPr>
        <w:t>,</w:t>
      </w:r>
      <w:r>
        <w:rPr>
          <w:color w:val="000000"/>
        </w:rPr>
        <w:t xml:space="preserve"> </w:t>
      </w:r>
      <w:r w:rsidRPr="002613AE">
        <w:rPr>
          <w:color w:val="000000"/>
        </w:rPr>
        <w:t>как</w:t>
      </w:r>
      <w:r>
        <w:rPr>
          <w:color w:val="000000"/>
        </w:rPr>
        <w:t xml:space="preserve"> </w:t>
      </w:r>
      <w:r w:rsidRPr="002613AE">
        <w:rPr>
          <w:color w:val="000000"/>
        </w:rPr>
        <w:t>замок</w:t>
      </w:r>
      <w:r>
        <w:rPr>
          <w:color w:val="000000"/>
        </w:rPr>
        <w:t xml:space="preserve"> </w:t>
      </w:r>
      <w:r w:rsidRPr="002613AE">
        <w:rPr>
          <w:color w:val="000000"/>
        </w:rPr>
        <w:t>из</w:t>
      </w:r>
      <w:r>
        <w:rPr>
          <w:color w:val="000000"/>
        </w:rPr>
        <w:t xml:space="preserve"> </w:t>
      </w:r>
      <w:r w:rsidRPr="002613AE">
        <w:rPr>
          <w:color w:val="000000"/>
        </w:rPr>
        <w:t>песка</w:t>
      </w:r>
      <w:r>
        <w:rPr>
          <w:color w:val="000000"/>
        </w:rPr>
        <w:t xml:space="preserve">, сдутый </w:t>
      </w:r>
      <w:r w:rsidRPr="002613AE">
        <w:rPr>
          <w:color w:val="000000"/>
        </w:rPr>
        <w:t>сильны</w:t>
      </w:r>
      <w:r>
        <w:rPr>
          <w:color w:val="000000"/>
        </w:rPr>
        <w:t xml:space="preserve">м </w:t>
      </w:r>
      <w:r w:rsidRPr="002613AE">
        <w:rPr>
          <w:color w:val="000000"/>
        </w:rPr>
        <w:t>ветр</w:t>
      </w:r>
      <w:r>
        <w:rPr>
          <w:color w:val="000000"/>
        </w:rPr>
        <w:t>ом</w:t>
      </w:r>
      <w:r w:rsidRPr="002613AE">
        <w:rPr>
          <w:color w:val="000000"/>
        </w:rPr>
        <w:t>.</w:t>
      </w:r>
      <w:r w:rsidRPr="009F2332">
        <w:rPr>
          <w:rStyle w:val="apple-converted-space"/>
          <w:color w:val="000000"/>
        </w:rPr>
        <w:t xml:space="preserve"> </w:t>
      </w:r>
      <w:r w:rsidRPr="002613AE">
        <w:rPr>
          <w:color w:val="000000"/>
        </w:rPr>
        <w:t>Моя</w:t>
      </w:r>
      <w:r>
        <w:rPr>
          <w:color w:val="000000"/>
        </w:rPr>
        <w:t xml:space="preserve"> </w:t>
      </w:r>
      <w:r w:rsidRPr="002613AE">
        <w:rPr>
          <w:color w:val="000000"/>
        </w:rPr>
        <w:t>грудь</w:t>
      </w:r>
      <w:r>
        <w:rPr>
          <w:color w:val="000000"/>
        </w:rPr>
        <w:t xml:space="preserve"> сжалась от отчаянья</w:t>
      </w:r>
      <w:r w:rsidRPr="002613AE">
        <w:rPr>
          <w:color w:val="000000"/>
        </w:rPr>
        <w:t>.</w:t>
      </w:r>
      <w:r w:rsidRPr="009F2332">
        <w:rPr>
          <w:rStyle w:val="apple-converted-space"/>
          <w:color w:val="000000"/>
        </w:rPr>
        <w:t xml:space="preserve"> </w:t>
      </w:r>
      <w:r w:rsidRPr="002613AE">
        <w:rPr>
          <w:color w:val="000000"/>
        </w:rPr>
        <w:t>Бог</w:t>
      </w:r>
      <w:r>
        <w:rPr>
          <w:color w:val="000000"/>
        </w:rPr>
        <w:t xml:space="preserve"> </w:t>
      </w:r>
      <w:r w:rsidRPr="002613AE">
        <w:rPr>
          <w:color w:val="000000"/>
        </w:rPr>
        <w:t>знает,</w:t>
      </w:r>
      <w:r>
        <w:rPr>
          <w:color w:val="000000"/>
        </w:rPr>
        <w:t xml:space="preserve"> </w:t>
      </w:r>
      <w:r w:rsidRPr="002613AE">
        <w:rPr>
          <w:color w:val="000000"/>
        </w:rPr>
        <w:t>почему</w:t>
      </w:r>
      <w:r>
        <w:rPr>
          <w:color w:val="000000"/>
        </w:rPr>
        <w:t xml:space="preserve"> </w:t>
      </w:r>
      <w:r w:rsidRPr="002613AE">
        <w:rPr>
          <w:color w:val="000000"/>
        </w:rPr>
        <w:t>она</w:t>
      </w:r>
      <w:r>
        <w:rPr>
          <w:color w:val="000000"/>
        </w:rPr>
        <w:t xml:space="preserve"> </w:t>
      </w:r>
      <w:r w:rsidRPr="002613AE">
        <w:rPr>
          <w:color w:val="000000"/>
        </w:rPr>
        <w:t>передумала.</w:t>
      </w:r>
    </w:p>
    <w:p w:rsidR="00612074" w:rsidRPr="00DE71E4" w:rsidRDefault="00612074" w:rsidP="00612074">
      <w:pPr>
        <w:pStyle w:val="western"/>
        <w:shd w:val="clear" w:color="auto" w:fill="FFFFFF"/>
        <w:spacing w:before="0" w:after="0"/>
        <w:ind w:firstLine="461"/>
        <w:jc w:val="both"/>
        <w:rPr>
          <w:color w:val="000000"/>
        </w:rPr>
      </w:pPr>
      <w:r>
        <w:rPr>
          <w:color w:val="000000"/>
        </w:rPr>
        <w:t>Ничего не объясняя</w:t>
      </w:r>
      <w:r w:rsidRPr="002613AE">
        <w:rPr>
          <w:color w:val="000000"/>
        </w:rPr>
        <w:t>,</w:t>
      </w:r>
      <w:r>
        <w:rPr>
          <w:color w:val="000000"/>
        </w:rPr>
        <w:t xml:space="preserve"> </w:t>
      </w:r>
      <w:r w:rsidRPr="002613AE">
        <w:rPr>
          <w:color w:val="000000"/>
        </w:rPr>
        <w:t>она</w:t>
      </w:r>
      <w:r>
        <w:rPr>
          <w:color w:val="000000"/>
        </w:rPr>
        <w:t xml:space="preserve"> вздохнула, повернулась и вышла </w:t>
      </w:r>
      <w:r w:rsidRPr="002613AE">
        <w:rPr>
          <w:color w:val="000000"/>
        </w:rPr>
        <w:t>через</w:t>
      </w:r>
      <w:r>
        <w:rPr>
          <w:color w:val="000000"/>
        </w:rPr>
        <w:t xml:space="preserve"> </w:t>
      </w:r>
      <w:r w:rsidRPr="002613AE">
        <w:rPr>
          <w:color w:val="000000"/>
        </w:rPr>
        <w:t>переднюю</w:t>
      </w:r>
      <w:r>
        <w:rPr>
          <w:color w:val="000000"/>
        </w:rPr>
        <w:t xml:space="preserve"> </w:t>
      </w:r>
      <w:r w:rsidRPr="002613AE">
        <w:rPr>
          <w:color w:val="000000"/>
        </w:rPr>
        <w:t>дверь,</w:t>
      </w:r>
      <w:r>
        <w:rPr>
          <w:color w:val="000000"/>
        </w:rPr>
        <w:t xml:space="preserve"> </w:t>
      </w:r>
      <w:r w:rsidRPr="002613AE">
        <w:rPr>
          <w:color w:val="000000"/>
        </w:rPr>
        <w:t>закры</w:t>
      </w:r>
      <w:r>
        <w:rPr>
          <w:color w:val="000000"/>
        </w:rPr>
        <w:t xml:space="preserve">в </w:t>
      </w:r>
      <w:r w:rsidRPr="002613AE">
        <w:rPr>
          <w:color w:val="000000"/>
        </w:rPr>
        <w:t>е</w:t>
      </w:r>
      <w:r>
        <w:rPr>
          <w:color w:val="000000"/>
        </w:rPr>
        <w:t xml:space="preserve">ё </w:t>
      </w:r>
      <w:r w:rsidRPr="002613AE">
        <w:rPr>
          <w:color w:val="000000"/>
        </w:rPr>
        <w:t>за</w:t>
      </w:r>
      <w:r>
        <w:rPr>
          <w:color w:val="000000"/>
        </w:rPr>
        <w:t xml:space="preserve"> </w:t>
      </w:r>
      <w:r w:rsidRPr="002613AE">
        <w:rPr>
          <w:color w:val="000000"/>
        </w:rPr>
        <w:t>собой.</w:t>
      </w:r>
    </w:p>
    <w:p w:rsidR="00612074" w:rsidRPr="007846F4" w:rsidRDefault="00612074" w:rsidP="00612074">
      <w:pPr>
        <w:pStyle w:val="western"/>
        <w:shd w:val="clear" w:color="auto" w:fill="FFFFFF"/>
        <w:spacing w:before="0" w:after="0"/>
        <w:ind w:firstLine="461"/>
        <w:jc w:val="both"/>
        <w:rPr>
          <w:color w:val="000000"/>
        </w:rPr>
      </w:pPr>
      <w:r>
        <w:rPr>
          <w:color w:val="000000"/>
        </w:rPr>
        <w:t>В горле встал ком</w:t>
      </w:r>
      <w:r w:rsidRPr="002613AE">
        <w:rPr>
          <w:color w:val="000000"/>
        </w:rPr>
        <w:t>.</w:t>
      </w:r>
      <w:r w:rsidRPr="009F2332">
        <w:rPr>
          <w:rStyle w:val="apple-converted-space"/>
          <w:color w:val="000000"/>
        </w:rPr>
        <w:t xml:space="preserve"> </w:t>
      </w:r>
      <w:r w:rsidRPr="002613AE">
        <w:rPr>
          <w:color w:val="000000"/>
        </w:rPr>
        <w:t>Я</w:t>
      </w:r>
      <w:r>
        <w:rPr>
          <w:color w:val="000000"/>
        </w:rPr>
        <w:t xml:space="preserve"> сильно </w:t>
      </w:r>
      <w:r w:rsidRPr="002613AE">
        <w:rPr>
          <w:color w:val="000000"/>
        </w:rPr>
        <w:t>зажмурилс</w:t>
      </w:r>
      <w:r>
        <w:rPr>
          <w:color w:val="000000"/>
        </w:rPr>
        <w:t xml:space="preserve">я </w:t>
      </w:r>
      <w:r w:rsidRPr="002613AE">
        <w:rPr>
          <w:color w:val="000000"/>
        </w:rPr>
        <w:t>и</w:t>
      </w:r>
      <w:r>
        <w:rPr>
          <w:color w:val="000000"/>
        </w:rPr>
        <w:t xml:space="preserve"> спустился по стене</w:t>
      </w:r>
      <w:r w:rsidRPr="002613AE">
        <w:rPr>
          <w:color w:val="000000"/>
        </w:rPr>
        <w:t>.</w:t>
      </w:r>
      <w:r w:rsidRPr="009F2332">
        <w:rPr>
          <w:rStyle w:val="apple-converted-space"/>
          <w:color w:val="000000"/>
        </w:rPr>
        <w:t xml:space="preserve"> </w:t>
      </w:r>
      <w:r>
        <w:rPr>
          <w:rStyle w:val="apple-converted-space"/>
          <w:color w:val="000000"/>
        </w:rPr>
        <w:t>Если я побегу её догонять, это ничего не изменит</w:t>
      </w:r>
      <w:r w:rsidRPr="002613AE">
        <w:rPr>
          <w:color w:val="000000"/>
        </w:rPr>
        <w:t>.</w:t>
      </w:r>
      <w:r w:rsidRPr="009F2332">
        <w:rPr>
          <w:rStyle w:val="apple-converted-space"/>
          <w:color w:val="000000"/>
        </w:rPr>
        <w:t xml:space="preserve"> </w:t>
      </w:r>
      <w:r w:rsidRPr="002613AE">
        <w:rPr>
          <w:color w:val="000000"/>
        </w:rPr>
        <w:t>Но</w:t>
      </w:r>
      <w:r>
        <w:rPr>
          <w:color w:val="000000"/>
        </w:rPr>
        <w:t xml:space="preserve"> </w:t>
      </w:r>
      <w:r w:rsidRPr="002613AE">
        <w:rPr>
          <w:color w:val="000000"/>
        </w:rPr>
        <w:t>отпустить</w:t>
      </w:r>
      <w:r>
        <w:rPr>
          <w:color w:val="000000"/>
        </w:rPr>
        <w:t xml:space="preserve"> её сейчас </w:t>
      </w:r>
      <w:r w:rsidRPr="002613AE">
        <w:rPr>
          <w:color w:val="000000"/>
        </w:rPr>
        <w:t>было</w:t>
      </w:r>
      <w:r>
        <w:rPr>
          <w:color w:val="000000"/>
        </w:rPr>
        <w:t xml:space="preserve"> </w:t>
      </w:r>
      <w:r w:rsidRPr="002613AE">
        <w:rPr>
          <w:color w:val="000000"/>
        </w:rPr>
        <w:t>труднее,</w:t>
      </w:r>
      <w:r>
        <w:rPr>
          <w:color w:val="000000"/>
        </w:rPr>
        <w:t xml:space="preserve"> </w:t>
      </w:r>
      <w:r w:rsidRPr="002613AE">
        <w:rPr>
          <w:color w:val="000000"/>
        </w:rPr>
        <w:t>чем</w:t>
      </w:r>
      <w:r>
        <w:rPr>
          <w:color w:val="000000"/>
        </w:rPr>
        <w:t xml:space="preserve"> </w:t>
      </w:r>
      <w:r w:rsidRPr="002613AE">
        <w:rPr>
          <w:color w:val="000000"/>
        </w:rPr>
        <w:t>когда-либо</w:t>
      </w:r>
      <w:r>
        <w:rPr>
          <w:color w:val="000000"/>
        </w:rPr>
        <w:t xml:space="preserve"> </w:t>
      </w:r>
      <w:r w:rsidRPr="002613AE">
        <w:rPr>
          <w:color w:val="000000"/>
        </w:rPr>
        <w:t>прежде.</w:t>
      </w:r>
    </w:p>
    <w:p w:rsidR="00612074" w:rsidRPr="007846F4" w:rsidRDefault="00612074" w:rsidP="00612074">
      <w:pPr>
        <w:pStyle w:val="a0"/>
      </w:pPr>
    </w:p>
    <w:p w:rsidR="00745700" w:rsidRDefault="00745700">
      <w:pPr>
        <w:pStyle w:val="western"/>
        <w:pageBreakBefore/>
        <w:shd w:val="clear" w:color="auto" w:fill="FFFFFF"/>
        <w:spacing w:before="0" w:after="0"/>
        <w:jc w:val="center"/>
        <w:rPr>
          <w:b/>
          <w:color w:val="000000"/>
          <w:sz w:val="28"/>
          <w:szCs w:val="28"/>
        </w:rPr>
      </w:pPr>
    </w:p>
    <w:p w:rsidR="00745700" w:rsidRPr="004F7C41" w:rsidRDefault="001D46E0" w:rsidP="00286F9F">
      <w:pPr>
        <w:pStyle w:val="1"/>
        <w:jc w:val="center"/>
        <w:rPr>
          <w:sz w:val="28"/>
          <w:szCs w:val="28"/>
        </w:rPr>
      </w:pPr>
      <w:bookmarkStart w:id="18" w:name="_Toc445394516"/>
      <w:r>
        <w:rPr>
          <w:sz w:val="28"/>
          <w:szCs w:val="28"/>
        </w:rPr>
        <w:t>Глава 19</w:t>
      </w:r>
      <w:bookmarkEnd w:id="18"/>
    </w:p>
    <w:p w:rsidR="00612074" w:rsidRPr="007846F4" w:rsidRDefault="00452DCC" w:rsidP="00612074">
      <w:pPr>
        <w:pStyle w:val="western"/>
        <w:shd w:val="clear" w:color="auto" w:fill="FFFFFF"/>
        <w:spacing w:before="0" w:after="0"/>
        <w:ind w:firstLine="426"/>
        <w:jc w:val="both"/>
        <w:rPr>
          <w:color w:val="000000"/>
        </w:rPr>
      </w:pPr>
      <w:r>
        <w:rPr>
          <w:color w:val="000000"/>
        </w:rPr>
        <w:t>Когда Итан</w:t>
      </w:r>
      <w:r w:rsidR="00612074">
        <w:rPr>
          <w:color w:val="000000"/>
        </w:rPr>
        <w:t xml:space="preserve"> вернулся </w:t>
      </w:r>
      <w:r w:rsidR="00612074" w:rsidRPr="00001303">
        <w:rPr>
          <w:color w:val="000000"/>
        </w:rPr>
        <w:t>домой</w:t>
      </w:r>
      <w:r w:rsidR="00612074">
        <w:rPr>
          <w:color w:val="000000"/>
        </w:rPr>
        <w:t xml:space="preserve"> после тренировки по футболу, я всё ещё сидел на полу в коридоре</w:t>
      </w:r>
      <w:r w:rsidR="00612074" w:rsidRPr="00001303">
        <w:rPr>
          <w:color w:val="000000"/>
        </w:rPr>
        <w:t>.</w:t>
      </w:r>
      <w:r w:rsidR="00612074" w:rsidRPr="00A242F4">
        <w:rPr>
          <w:rStyle w:val="apple-converted-space"/>
          <w:color w:val="000000"/>
        </w:rPr>
        <w:t xml:space="preserve"> </w:t>
      </w:r>
      <w:r w:rsidR="00612074">
        <w:rPr>
          <w:rStyle w:val="apple-converted-space"/>
          <w:color w:val="000000"/>
        </w:rPr>
        <w:t>От удивления он на пару секунд остановился на пороге, но</w:t>
      </w:r>
      <w:r w:rsidR="00612074">
        <w:rPr>
          <w:color w:val="000000"/>
        </w:rPr>
        <w:t xml:space="preserve"> </w:t>
      </w:r>
      <w:r w:rsidR="00612074" w:rsidRPr="00001303">
        <w:rPr>
          <w:color w:val="000000"/>
        </w:rPr>
        <w:t>затем</w:t>
      </w:r>
      <w:r w:rsidR="00612074">
        <w:rPr>
          <w:color w:val="000000"/>
        </w:rPr>
        <w:t xml:space="preserve"> </w:t>
      </w:r>
      <w:r w:rsidR="00612074" w:rsidRPr="00001303">
        <w:rPr>
          <w:color w:val="000000"/>
        </w:rPr>
        <w:t>закрыл</w:t>
      </w:r>
      <w:r w:rsidR="00612074">
        <w:rPr>
          <w:color w:val="000000"/>
        </w:rPr>
        <w:t xml:space="preserve"> </w:t>
      </w:r>
      <w:r w:rsidR="00612074" w:rsidRPr="00001303">
        <w:rPr>
          <w:color w:val="000000"/>
        </w:rPr>
        <w:t>дверь,</w:t>
      </w:r>
      <w:r w:rsidR="00612074">
        <w:rPr>
          <w:color w:val="000000"/>
        </w:rPr>
        <w:t xml:space="preserve"> </w:t>
      </w:r>
      <w:r w:rsidR="00612074" w:rsidRPr="00001303">
        <w:rPr>
          <w:color w:val="000000"/>
        </w:rPr>
        <w:t>и</w:t>
      </w:r>
      <w:r w:rsidR="00612074">
        <w:rPr>
          <w:color w:val="000000"/>
        </w:rPr>
        <w:t xml:space="preserve">, развернувшись ко мне спиной, </w:t>
      </w:r>
      <w:proofErr w:type="gramStart"/>
      <w:r w:rsidR="00612074">
        <w:rPr>
          <w:color w:val="000000"/>
        </w:rPr>
        <w:t>молча</w:t>
      </w:r>
      <w:proofErr w:type="gramEnd"/>
      <w:r w:rsidR="00612074">
        <w:rPr>
          <w:color w:val="000000"/>
        </w:rPr>
        <w:t xml:space="preserve"> снял обувь</w:t>
      </w:r>
      <w:r w:rsidR="00612074" w:rsidRPr="00001303">
        <w:rPr>
          <w:color w:val="000000"/>
        </w:rPr>
        <w:t>.</w:t>
      </w:r>
      <w:r w:rsidR="00612074" w:rsidRPr="00A242F4">
        <w:rPr>
          <w:rStyle w:val="apple-converted-space"/>
          <w:color w:val="000000"/>
        </w:rPr>
        <w:t xml:space="preserve"> </w:t>
      </w:r>
      <w:r w:rsidR="00612074">
        <w:rPr>
          <w:color w:val="000000"/>
        </w:rPr>
        <w:t>Наверное</w:t>
      </w:r>
      <w:r w:rsidR="00612074" w:rsidRPr="00001303">
        <w:rPr>
          <w:color w:val="000000"/>
        </w:rPr>
        <w:t>,</w:t>
      </w:r>
      <w:r w:rsidR="00612074">
        <w:rPr>
          <w:color w:val="000000"/>
        </w:rPr>
        <w:t xml:space="preserve"> </w:t>
      </w:r>
      <w:r w:rsidR="00612074" w:rsidRPr="00001303">
        <w:rPr>
          <w:color w:val="000000"/>
        </w:rPr>
        <w:t>он</w:t>
      </w:r>
      <w:r w:rsidR="00612074">
        <w:rPr>
          <w:color w:val="000000"/>
        </w:rPr>
        <w:t xml:space="preserve"> </w:t>
      </w:r>
      <w:r w:rsidR="00612074" w:rsidRPr="00001303">
        <w:rPr>
          <w:color w:val="000000"/>
        </w:rPr>
        <w:t>хотел</w:t>
      </w:r>
      <w:r w:rsidR="00612074">
        <w:rPr>
          <w:color w:val="000000"/>
        </w:rPr>
        <w:t xml:space="preserve"> </w:t>
      </w:r>
      <w:r w:rsidR="00612074" w:rsidRPr="00001303">
        <w:rPr>
          <w:color w:val="000000"/>
        </w:rPr>
        <w:t>дать</w:t>
      </w:r>
      <w:r w:rsidR="00612074">
        <w:rPr>
          <w:color w:val="000000"/>
        </w:rPr>
        <w:t xml:space="preserve"> </w:t>
      </w:r>
      <w:r w:rsidR="00612074" w:rsidRPr="00001303">
        <w:rPr>
          <w:color w:val="000000"/>
        </w:rPr>
        <w:t>мне</w:t>
      </w:r>
      <w:r w:rsidR="00612074">
        <w:rPr>
          <w:color w:val="000000"/>
        </w:rPr>
        <w:t xml:space="preserve"> шанс встать и </w:t>
      </w:r>
      <w:proofErr w:type="gramStart"/>
      <w:r w:rsidR="00612074">
        <w:rPr>
          <w:color w:val="000000"/>
        </w:rPr>
        <w:t>улизнуть</w:t>
      </w:r>
      <w:proofErr w:type="gramEnd"/>
      <w:r w:rsidR="00612074">
        <w:rPr>
          <w:color w:val="000000"/>
        </w:rPr>
        <w:t xml:space="preserve"> </w:t>
      </w:r>
      <w:r w:rsidR="00612074" w:rsidRPr="00001303">
        <w:rPr>
          <w:color w:val="000000"/>
        </w:rPr>
        <w:t>к</w:t>
      </w:r>
      <w:r w:rsidR="00612074">
        <w:rPr>
          <w:color w:val="000000"/>
        </w:rPr>
        <w:t xml:space="preserve"> </w:t>
      </w:r>
      <w:r w:rsidR="00612074" w:rsidRPr="00001303">
        <w:rPr>
          <w:color w:val="000000"/>
        </w:rPr>
        <w:t>себе</w:t>
      </w:r>
      <w:r w:rsidR="00612074">
        <w:rPr>
          <w:color w:val="000000"/>
        </w:rPr>
        <w:t xml:space="preserve"> </w:t>
      </w:r>
      <w:r w:rsidR="00612074" w:rsidRPr="00001303">
        <w:rPr>
          <w:color w:val="000000"/>
        </w:rPr>
        <w:t>в</w:t>
      </w:r>
      <w:r w:rsidR="00612074">
        <w:rPr>
          <w:color w:val="000000"/>
        </w:rPr>
        <w:t xml:space="preserve"> </w:t>
      </w:r>
      <w:r w:rsidR="00612074" w:rsidRPr="00001303">
        <w:rPr>
          <w:color w:val="000000"/>
        </w:rPr>
        <w:t>комнату,</w:t>
      </w:r>
      <w:r w:rsidR="00612074">
        <w:rPr>
          <w:color w:val="000000"/>
        </w:rPr>
        <w:t xml:space="preserve"> </w:t>
      </w:r>
      <w:r w:rsidR="00612074" w:rsidRPr="00001303">
        <w:rPr>
          <w:color w:val="000000"/>
        </w:rPr>
        <w:t>чтобы</w:t>
      </w:r>
      <w:r w:rsidR="00612074">
        <w:rPr>
          <w:color w:val="000000"/>
        </w:rPr>
        <w:t xml:space="preserve"> я мог </w:t>
      </w:r>
      <w:r w:rsidR="00612074" w:rsidRPr="00001303">
        <w:rPr>
          <w:color w:val="000000"/>
        </w:rPr>
        <w:t>избежать</w:t>
      </w:r>
      <w:r w:rsidR="00612074">
        <w:rPr>
          <w:color w:val="000000"/>
        </w:rPr>
        <w:t xml:space="preserve"> встречи с ним</w:t>
      </w:r>
      <w:r w:rsidR="00612074" w:rsidRPr="00001303">
        <w:rPr>
          <w:color w:val="000000"/>
        </w:rPr>
        <w:t>.</w:t>
      </w:r>
      <w:r w:rsidR="00612074" w:rsidRPr="00A242F4">
        <w:rPr>
          <w:rStyle w:val="apple-converted-space"/>
          <w:color w:val="000000"/>
        </w:rPr>
        <w:t xml:space="preserve"> </w:t>
      </w:r>
      <w:r w:rsidR="00612074" w:rsidRPr="00001303">
        <w:rPr>
          <w:color w:val="000000"/>
        </w:rPr>
        <w:t>В</w:t>
      </w:r>
      <w:r w:rsidR="00612074">
        <w:rPr>
          <w:color w:val="000000"/>
        </w:rPr>
        <w:t xml:space="preserve"> </w:t>
      </w:r>
      <w:r w:rsidR="00612074" w:rsidRPr="00001303">
        <w:rPr>
          <w:color w:val="000000"/>
        </w:rPr>
        <w:t>любой</w:t>
      </w:r>
      <w:r w:rsidR="00612074">
        <w:rPr>
          <w:color w:val="000000"/>
        </w:rPr>
        <w:t xml:space="preserve"> </w:t>
      </w:r>
      <w:r w:rsidR="00612074" w:rsidRPr="00001303">
        <w:rPr>
          <w:color w:val="000000"/>
        </w:rPr>
        <w:t>другой</w:t>
      </w:r>
      <w:r w:rsidR="00612074">
        <w:rPr>
          <w:color w:val="000000"/>
        </w:rPr>
        <w:t xml:space="preserve"> </w:t>
      </w:r>
      <w:r w:rsidR="00612074" w:rsidRPr="00001303">
        <w:rPr>
          <w:color w:val="000000"/>
        </w:rPr>
        <w:t>день</w:t>
      </w:r>
      <w:r w:rsidR="00612074">
        <w:rPr>
          <w:color w:val="000000"/>
        </w:rPr>
        <w:t xml:space="preserve"> </w:t>
      </w:r>
      <w:r w:rsidR="00612074" w:rsidRPr="00001303">
        <w:rPr>
          <w:color w:val="000000"/>
        </w:rPr>
        <w:t>на</w:t>
      </w:r>
      <w:r w:rsidR="00612074">
        <w:rPr>
          <w:color w:val="000000"/>
        </w:rPr>
        <w:t xml:space="preserve"> </w:t>
      </w:r>
      <w:r w:rsidR="00612074" w:rsidRPr="00001303">
        <w:rPr>
          <w:color w:val="000000"/>
        </w:rPr>
        <w:t>этой</w:t>
      </w:r>
      <w:r w:rsidR="00612074">
        <w:rPr>
          <w:color w:val="000000"/>
        </w:rPr>
        <w:t xml:space="preserve"> </w:t>
      </w:r>
      <w:r w:rsidR="00612074" w:rsidRPr="00001303">
        <w:rPr>
          <w:color w:val="000000"/>
        </w:rPr>
        <w:t>неделе</w:t>
      </w:r>
      <w:r w:rsidR="00612074">
        <w:rPr>
          <w:color w:val="000000"/>
        </w:rPr>
        <w:t xml:space="preserve"> </w:t>
      </w:r>
      <w:r w:rsidR="00612074" w:rsidRPr="00001303">
        <w:rPr>
          <w:color w:val="000000"/>
        </w:rPr>
        <w:t>я</w:t>
      </w:r>
      <w:r w:rsidR="00612074">
        <w:rPr>
          <w:color w:val="000000"/>
        </w:rPr>
        <w:t xml:space="preserve"> </w:t>
      </w:r>
      <w:r w:rsidR="00612074" w:rsidRPr="00001303">
        <w:rPr>
          <w:color w:val="000000"/>
        </w:rPr>
        <w:t>бы</w:t>
      </w:r>
      <w:r w:rsidR="00612074">
        <w:rPr>
          <w:color w:val="000000"/>
        </w:rPr>
        <w:t xml:space="preserve"> именно так и поступил</w:t>
      </w:r>
      <w:r w:rsidR="00612074" w:rsidRPr="00001303">
        <w:rPr>
          <w:color w:val="000000"/>
        </w:rPr>
        <w:t>.</w:t>
      </w:r>
      <w:r w:rsidR="00612074" w:rsidRPr="00A242F4">
        <w:rPr>
          <w:rStyle w:val="apple-converted-space"/>
          <w:color w:val="000000"/>
        </w:rPr>
        <w:t xml:space="preserve"> </w:t>
      </w:r>
      <w:r w:rsidR="00612074" w:rsidRPr="00001303">
        <w:rPr>
          <w:color w:val="000000"/>
        </w:rPr>
        <w:t>Но</w:t>
      </w:r>
      <w:r w:rsidR="00612074">
        <w:rPr>
          <w:color w:val="000000"/>
        </w:rPr>
        <w:t xml:space="preserve"> сегодня </w:t>
      </w:r>
      <w:r w:rsidR="00612074" w:rsidRPr="00001303">
        <w:rPr>
          <w:color w:val="000000"/>
        </w:rPr>
        <w:t>вс</w:t>
      </w:r>
      <w:r w:rsidR="00612074">
        <w:rPr>
          <w:color w:val="000000"/>
        </w:rPr>
        <w:t xml:space="preserve">ё </w:t>
      </w:r>
      <w:r w:rsidR="00612074" w:rsidRPr="00001303">
        <w:rPr>
          <w:color w:val="000000"/>
        </w:rPr>
        <w:t>изменилось</w:t>
      </w:r>
      <w:r w:rsidR="00612074">
        <w:rPr>
          <w:color w:val="000000"/>
        </w:rPr>
        <w:t xml:space="preserve">, </w:t>
      </w:r>
      <w:r w:rsidR="00612074" w:rsidRPr="00001303">
        <w:rPr>
          <w:color w:val="000000"/>
        </w:rPr>
        <w:t>и</w:t>
      </w:r>
      <w:r w:rsidR="00612074">
        <w:rPr>
          <w:color w:val="000000"/>
        </w:rPr>
        <w:t xml:space="preserve"> </w:t>
      </w:r>
      <w:r w:rsidR="00612074" w:rsidRPr="00001303">
        <w:rPr>
          <w:color w:val="000000"/>
        </w:rPr>
        <w:t>вс</w:t>
      </w:r>
      <w:r w:rsidR="00612074">
        <w:rPr>
          <w:color w:val="000000"/>
        </w:rPr>
        <w:t xml:space="preserve">ё </w:t>
      </w:r>
      <w:r w:rsidR="00612074" w:rsidRPr="00001303">
        <w:rPr>
          <w:color w:val="000000"/>
        </w:rPr>
        <w:t>было</w:t>
      </w:r>
      <w:r w:rsidR="00612074">
        <w:rPr>
          <w:color w:val="000000"/>
        </w:rPr>
        <w:t xml:space="preserve"> </w:t>
      </w:r>
      <w:r w:rsidR="00612074" w:rsidRPr="00001303">
        <w:rPr>
          <w:color w:val="000000"/>
        </w:rPr>
        <w:t>иначе.</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 xml:space="preserve">В промокшей от пота одежде </w:t>
      </w:r>
      <w:r w:rsidRPr="00001303">
        <w:rPr>
          <w:color w:val="000000"/>
        </w:rPr>
        <w:t>и</w:t>
      </w:r>
      <w:r>
        <w:rPr>
          <w:color w:val="000000"/>
        </w:rPr>
        <w:t xml:space="preserve"> с раскрасневшимся после тренировки </w:t>
      </w:r>
      <w:r w:rsidRPr="00001303">
        <w:rPr>
          <w:color w:val="000000"/>
        </w:rPr>
        <w:t>лицо</w:t>
      </w:r>
      <w:r>
        <w:rPr>
          <w:color w:val="000000"/>
        </w:rPr>
        <w:t xml:space="preserve">м </w:t>
      </w:r>
      <w:r w:rsidRPr="00001303">
        <w:rPr>
          <w:color w:val="000000"/>
        </w:rPr>
        <w:t>он</w:t>
      </w:r>
      <w:r>
        <w:rPr>
          <w:color w:val="000000"/>
        </w:rPr>
        <w:t xml:space="preserve"> </w:t>
      </w:r>
      <w:r w:rsidRPr="00001303">
        <w:rPr>
          <w:color w:val="000000"/>
        </w:rPr>
        <w:t>медленно</w:t>
      </w:r>
      <w:r>
        <w:rPr>
          <w:color w:val="000000"/>
        </w:rPr>
        <w:t xml:space="preserve"> пошёл </w:t>
      </w:r>
      <w:r w:rsidRPr="00001303">
        <w:rPr>
          <w:color w:val="000000"/>
        </w:rPr>
        <w:t>по</w:t>
      </w:r>
      <w:r>
        <w:rPr>
          <w:color w:val="000000"/>
        </w:rPr>
        <w:t xml:space="preserve"> </w:t>
      </w:r>
      <w:r w:rsidRPr="00001303">
        <w:rPr>
          <w:color w:val="000000"/>
        </w:rPr>
        <w:t>коридору.</w:t>
      </w:r>
      <w:r w:rsidRPr="00A242F4">
        <w:rPr>
          <w:rStyle w:val="apple-converted-space"/>
          <w:color w:val="000000"/>
        </w:rPr>
        <w:t xml:space="preserve"> </w:t>
      </w:r>
      <w:r>
        <w:rPr>
          <w:color w:val="000000"/>
        </w:rPr>
        <w:t xml:space="preserve">Дойдя </w:t>
      </w:r>
      <w:r w:rsidRPr="00001303">
        <w:rPr>
          <w:color w:val="000000"/>
        </w:rPr>
        <w:t>до</w:t>
      </w:r>
      <w:r>
        <w:rPr>
          <w:color w:val="000000"/>
        </w:rPr>
        <w:t xml:space="preserve"> </w:t>
      </w:r>
      <w:r w:rsidRPr="00001303">
        <w:rPr>
          <w:color w:val="000000"/>
        </w:rPr>
        <w:t>меня,</w:t>
      </w:r>
      <w:r>
        <w:rPr>
          <w:color w:val="000000"/>
        </w:rPr>
        <w:t xml:space="preserve"> </w:t>
      </w:r>
      <w:r w:rsidRPr="00001303">
        <w:rPr>
          <w:color w:val="000000"/>
        </w:rPr>
        <w:t>он</w:t>
      </w:r>
      <w:r>
        <w:rPr>
          <w:color w:val="000000"/>
        </w:rPr>
        <w:t xml:space="preserve"> </w:t>
      </w:r>
      <w:r w:rsidRPr="00001303">
        <w:rPr>
          <w:color w:val="000000"/>
        </w:rPr>
        <w:t>остановился,</w:t>
      </w:r>
      <w:r>
        <w:rPr>
          <w:color w:val="000000"/>
        </w:rPr>
        <w:t xml:space="preserve"> </w:t>
      </w:r>
      <w:r w:rsidRPr="00001303">
        <w:rPr>
          <w:color w:val="000000"/>
        </w:rPr>
        <w:t>прикуси</w:t>
      </w:r>
      <w:r>
        <w:rPr>
          <w:color w:val="000000"/>
        </w:rPr>
        <w:t xml:space="preserve">л </w:t>
      </w:r>
      <w:r w:rsidRPr="00001303">
        <w:rPr>
          <w:color w:val="000000"/>
        </w:rPr>
        <w:t>губу</w:t>
      </w:r>
      <w:r>
        <w:rPr>
          <w:color w:val="000000"/>
        </w:rPr>
        <w:t xml:space="preserve"> и настороженно посмотрел. </w:t>
      </w:r>
    </w:p>
    <w:p w:rsidR="00612074" w:rsidRPr="007846F4" w:rsidRDefault="00612074" w:rsidP="00612074">
      <w:pPr>
        <w:pStyle w:val="western"/>
        <w:shd w:val="clear" w:color="auto" w:fill="FFFFFF"/>
        <w:spacing w:before="0" w:after="0"/>
        <w:ind w:firstLine="461"/>
        <w:jc w:val="both"/>
        <w:rPr>
          <w:color w:val="000000"/>
        </w:rPr>
      </w:pPr>
      <w:r w:rsidRPr="004351BB">
        <w:t xml:space="preserve">– </w:t>
      </w:r>
      <w:r w:rsidRPr="00A242F4">
        <w:rPr>
          <w:color w:val="000000"/>
        </w:rPr>
        <w:t>Отвали</w:t>
      </w:r>
      <w:r w:rsidRPr="004351BB">
        <w:rPr>
          <w:color w:val="000000"/>
        </w:rPr>
        <w:t xml:space="preserve">, </w:t>
      </w:r>
      <w:r w:rsidRPr="00A242F4">
        <w:rPr>
          <w:color w:val="000000"/>
        </w:rPr>
        <w:t>Итан</w:t>
      </w:r>
      <w:r w:rsidRPr="004351BB">
        <w:rPr>
          <w:color w:val="000000"/>
        </w:rPr>
        <w:t>...?</w:t>
      </w:r>
      <w:r w:rsidRPr="004351BB">
        <w:t xml:space="preserve"> –</w:t>
      </w:r>
      <w:r w:rsidRPr="004351BB">
        <w:rPr>
          <w:color w:val="000000"/>
        </w:rPr>
        <w:t xml:space="preserve"> </w:t>
      </w:r>
      <w:r>
        <w:rPr>
          <w:color w:val="000000"/>
        </w:rPr>
        <w:t>с</w:t>
      </w:r>
      <w:r w:rsidRPr="00A242F4">
        <w:rPr>
          <w:color w:val="000000"/>
        </w:rPr>
        <w:t>просил</w:t>
      </w:r>
      <w:r w:rsidRPr="004351BB">
        <w:rPr>
          <w:color w:val="000000"/>
        </w:rPr>
        <w:t xml:space="preserve"> </w:t>
      </w:r>
      <w:r w:rsidRPr="00A242F4">
        <w:rPr>
          <w:color w:val="000000"/>
        </w:rPr>
        <w:t>он</w:t>
      </w:r>
      <w:r w:rsidRPr="004351BB">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sidRPr="00001303">
        <w:rPr>
          <w:color w:val="000000"/>
        </w:rPr>
        <w:t>Я</w:t>
      </w:r>
      <w:r>
        <w:rPr>
          <w:color w:val="000000"/>
        </w:rPr>
        <w:t xml:space="preserve"> </w:t>
      </w:r>
      <w:r w:rsidRPr="00001303">
        <w:rPr>
          <w:color w:val="000000"/>
        </w:rPr>
        <w:t>глубоко</w:t>
      </w:r>
      <w:r>
        <w:rPr>
          <w:color w:val="000000"/>
        </w:rPr>
        <w:t xml:space="preserve"> </w:t>
      </w:r>
      <w:r w:rsidRPr="00001303">
        <w:rPr>
          <w:color w:val="000000"/>
        </w:rPr>
        <w:t>в</w:t>
      </w:r>
      <w:r>
        <w:rPr>
          <w:color w:val="000000"/>
        </w:rPr>
        <w:t>з</w:t>
      </w:r>
      <w:r w:rsidRPr="00001303">
        <w:rPr>
          <w:color w:val="000000"/>
        </w:rPr>
        <w:t>дохнул.</w:t>
      </w:r>
      <w:r w:rsidRPr="00A242F4">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Pr>
          <w:color w:val="000000"/>
        </w:rPr>
        <w:t>Садись.</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С</w:t>
      </w:r>
      <w:r w:rsidRPr="00001303">
        <w:rPr>
          <w:color w:val="000000"/>
        </w:rPr>
        <w:t>крестив</w:t>
      </w:r>
      <w:r>
        <w:rPr>
          <w:color w:val="000000"/>
        </w:rPr>
        <w:t xml:space="preserve"> </w:t>
      </w:r>
      <w:r w:rsidRPr="00001303">
        <w:rPr>
          <w:color w:val="000000"/>
        </w:rPr>
        <w:t>ноги</w:t>
      </w:r>
      <w:r>
        <w:rPr>
          <w:color w:val="000000"/>
        </w:rPr>
        <w:t xml:space="preserve"> </w:t>
      </w:r>
      <w:r w:rsidRPr="00001303">
        <w:rPr>
          <w:color w:val="000000"/>
        </w:rPr>
        <w:t>по-турецки</w:t>
      </w:r>
      <w:r>
        <w:rPr>
          <w:color w:val="000000"/>
        </w:rPr>
        <w:t xml:space="preserve">, </w:t>
      </w:r>
      <w:r w:rsidRPr="00001303">
        <w:rPr>
          <w:color w:val="000000"/>
        </w:rPr>
        <w:t>он</w:t>
      </w:r>
      <w:r>
        <w:rPr>
          <w:color w:val="000000"/>
        </w:rPr>
        <w:t xml:space="preserve"> осторожно сел </w:t>
      </w:r>
      <w:r w:rsidRPr="00001303">
        <w:rPr>
          <w:color w:val="000000"/>
        </w:rPr>
        <w:t>на</w:t>
      </w:r>
      <w:r>
        <w:rPr>
          <w:color w:val="000000"/>
        </w:rPr>
        <w:t xml:space="preserve"> </w:t>
      </w:r>
      <w:r w:rsidRPr="00001303">
        <w:rPr>
          <w:color w:val="000000"/>
        </w:rPr>
        <w:t>пол</w:t>
      </w:r>
      <w:r>
        <w:rPr>
          <w:color w:val="000000"/>
        </w:rPr>
        <w:t xml:space="preserve"> </w:t>
      </w:r>
      <w:r w:rsidRPr="00001303">
        <w:rPr>
          <w:color w:val="000000"/>
        </w:rPr>
        <w:t>напротив</w:t>
      </w:r>
      <w:r>
        <w:rPr>
          <w:color w:val="000000"/>
        </w:rPr>
        <w:t xml:space="preserve"> </w:t>
      </w:r>
      <w:r w:rsidRPr="00001303">
        <w:rPr>
          <w:color w:val="000000"/>
        </w:rPr>
        <w:t>меня.</w:t>
      </w:r>
      <w:r w:rsidRPr="00A242F4">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Знаешь, теперь я серьёзно переж</w:t>
      </w:r>
      <w:r w:rsidR="001F71E6">
        <w:t>и</w:t>
      </w:r>
      <w:r>
        <w:t>ваю.</w:t>
      </w:r>
    </w:p>
    <w:p w:rsidR="00612074" w:rsidRDefault="00612074" w:rsidP="00612074">
      <w:pPr>
        <w:pStyle w:val="western"/>
        <w:shd w:val="clear" w:color="auto" w:fill="FFFFFF"/>
        <w:spacing w:before="0" w:after="0"/>
        <w:ind w:firstLine="461"/>
        <w:jc w:val="both"/>
        <w:rPr>
          <w:rStyle w:val="apple-converted-space"/>
          <w:color w:val="000000"/>
        </w:rPr>
      </w:pPr>
      <w:r w:rsidRPr="00001303">
        <w:rPr>
          <w:color w:val="000000"/>
        </w:rPr>
        <w:t>Ч</w:t>
      </w:r>
      <w:r>
        <w:rPr>
          <w:color w:val="000000"/>
        </w:rPr>
        <w:t>ё</w:t>
      </w:r>
      <w:r w:rsidRPr="00001303">
        <w:rPr>
          <w:color w:val="000000"/>
        </w:rPr>
        <w:t>рт,</w:t>
      </w:r>
      <w:r>
        <w:rPr>
          <w:color w:val="000000"/>
        </w:rPr>
        <w:t xml:space="preserve"> всю эту неделю </w:t>
      </w:r>
      <w:r w:rsidRPr="00001303">
        <w:rPr>
          <w:color w:val="000000"/>
        </w:rPr>
        <w:t>я</w:t>
      </w:r>
      <w:r>
        <w:rPr>
          <w:color w:val="000000"/>
        </w:rPr>
        <w:t xml:space="preserve"> не делал ничего брату, кроме дерьма</w:t>
      </w:r>
      <w:r w:rsidRPr="00001303">
        <w:rPr>
          <w:color w:val="000000"/>
        </w:rPr>
        <w:t>.</w:t>
      </w:r>
      <w:r w:rsidRPr="00A242F4">
        <w:rPr>
          <w:rStyle w:val="apple-converted-space"/>
          <w:color w:val="000000"/>
        </w:rPr>
        <w:t xml:space="preserve"> </w:t>
      </w:r>
      <w:r>
        <w:rPr>
          <w:rStyle w:val="apple-converted-space"/>
          <w:color w:val="000000"/>
        </w:rPr>
        <w:t>И ч</w:t>
      </w:r>
      <w:r w:rsidRPr="00001303">
        <w:rPr>
          <w:color w:val="000000"/>
        </w:rPr>
        <w:t>то</w:t>
      </w:r>
      <w:r>
        <w:rPr>
          <w:color w:val="000000"/>
        </w:rPr>
        <w:t xml:space="preserve"> теперь сказать</w:t>
      </w:r>
      <w:r w:rsidRPr="00001303">
        <w:rPr>
          <w:color w:val="000000"/>
        </w:rPr>
        <w:t>,</w:t>
      </w:r>
      <w:r>
        <w:rPr>
          <w:color w:val="000000"/>
        </w:rPr>
        <w:t xml:space="preserve"> </w:t>
      </w:r>
      <w:r w:rsidRPr="00001303">
        <w:rPr>
          <w:color w:val="000000"/>
        </w:rPr>
        <w:t>чтобы</w:t>
      </w:r>
      <w:r>
        <w:rPr>
          <w:color w:val="000000"/>
        </w:rPr>
        <w:t xml:space="preserve"> исправить ситуацию</w:t>
      </w:r>
      <w:r w:rsidRPr="00001303">
        <w:rPr>
          <w:color w:val="000000"/>
        </w:rPr>
        <w:t>?</w:t>
      </w:r>
      <w:r w:rsidRPr="00A242F4">
        <w:rPr>
          <w:rStyle w:val="apple-converted-space"/>
          <w:color w:val="000000"/>
        </w:rPr>
        <w:t xml:space="preserve"> </w:t>
      </w:r>
      <w:r>
        <w:rPr>
          <w:rStyle w:val="apple-converted-space"/>
          <w:color w:val="000000"/>
        </w:rPr>
        <w:t>Похоже, сказать п</w:t>
      </w:r>
      <w:r w:rsidRPr="00001303">
        <w:rPr>
          <w:color w:val="000000"/>
        </w:rPr>
        <w:t>росто</w:t>
      </w:r>
      <w:r>
        <w:rPr>
          <w:color w:val="000000"/>
        </w:rPr>
        <w:t xml:space="preserve"> </w:t>
      </w:r>
      <w:r w:rsidRPr="00001303">
        <w:rPr>
          <w:color w:val="000000"/>
        </w:rPr>
        <w:t>"Я</w:t>
      </w:r>
      <w:r>
        <w:rPr>
          <w:color w:val="000000"/>
        </w:rPr>
        <w:t xml:space="preserve"> </w:t>
      </w:r>
      <w:r w:rsidRPr="00001303">
        <w:rPr>
          <w:color w:val="000000"/>
        </w:rPr>
        <w:t>извиняюсь"</w:t>
      </w:r>
      <w:r>
        <w:rPr>
          <w:color w:val="000000"/>
        </w:rPr>
        <w:t xml:space="preserve"> будет не</w:t>
      </w:r>
      <w:r w:rsidRPr="00001303">
        <w:rPr>
          <w:color w:val="000000"/>
        </w:rPr>
        <w:t>достаточно.</w:t>
      </w:r>
      <w:r w:rsidRPr="00A242F4">
        <w:rPr>
          <w:rStyle w:val="apple-converted-space"/>
          <w:color w:val="000000"/>
        </w:rPr>
        <w:t xml:space="preserve"> </w:t>
      </w:r>
      <w:proofErr w:type="gramStart"/>
      <w:r>
        <w:rPr>
          <w:rStyle w:val="apple-converted-space"/>
          <w:color w:val="000000"/>
        </w:rPr>
        <w:t>И</w:t>
      </w:r>
      <w:proofErr w:type="gramEnd"/>
      <w:r>
        <w:rPr>
          <w:rStyle w:val="apple-converted-space"/>
          <w:color w:val="000000"/>
        </w:rPr>
        <w:t xml:space="preserve"> т</w:t>
      </w:r>
      <w:r w:rsidRPr="00001303">
        <w:rPr>
          <w:color w:val="000000"/>
        </w:rPr>
        <w:t>ем</w:t>
      </w:r>
      <w:r>
        <w:rPr>
          <w:color w:val="000000"/>
        </w:rPr>
        <w:t xml:space="preserve"> </w:t>
      </w:r>
      <w:r w:rsidRPr="00001303">
        <w:rPr>
          <w:color w:val="000000"/>
        </w:rPr>
        <w:t>не</w:t>
      </w:r>
      <w:r>
        <w:rPr>
          <w:color w:val="000000"/>
        </w:rPr>
        <w:t xml:space="preserve"> </w:t>
      </w:r>
      <w:r w:rsidRPr="00001303">
        <w:rPr>
          <w:color w:val="000000"/>
        </w:rPr>
        <w:t>менее</w:t>
      </w:r>
      <w:r>
        <w:rPr>
          <w:color w:val="000000"/>
        </w:rPr>
        <w:t xml:space="preserve"> </w:t>
      </w:r>
      <w:r w:rsidRPr="00001303">
        <w:rPr>
          <w:color w:val="000000"/>
        </w:rPr>
        <w:t>на</w:t>
      </w:r>
      <w:r>
        <w:rPr>
          <w:color w:val="000000"/>
        </w:rPr>
        <w:t xml:space="preserve"> </w:t>
      </w:r>
      <w:r w:rsidRPr="00001303">
        <w:rPr>
          <w:color w:val="000000"/>
        </w:rPr>
        <w:t>данный</w:t>
      </w:r>
      <w:r>
        <w:rPr>
          <w:color w:val="000000"/>
        </w:rPr>
        <w:t xml:space="preserve"> </w:t>
      </w:r>
      <w:r w:rsidRPr="00001303">
        <w:rPr>
          <w:color w:val="000000"/>
        </w:rPr>
        <w:t>момент</w:t>
      </w:r>
      <w:r w:rsidRPr="00EE0F01">
        <w:rPr>
          <w:color w:val="000000"/>
        </w:rPr>
        <w:t xml:space="preserve"> </w:t>
      </w:r>
      <w:r w:rsidRPr="00001303">
        <w:rPr>
          <w:color w:val="000000"/>
        </w:rPr>
        <w:t>я</w:t>
      </w:r>
      <w:r>
        <w:rPr>
          <w:color w:val="000000"/>
        </w:rPr>
        <w:t xml:space="preserve"> </w:t>
      </w:r>
      <w:r w:rsidRPr="00001303">
        <w:rPr>
          <w:color w:val="000000"/>
        </w:rPr>
        <w:t>мог</w:t>
      </w:r>
      <w:r>
        <w:rPr>
          <w:color w:val="000000"/>
        </w:rPr>
        <w:t>у только извиниться</w:t>
      </w:r>
      <w:r w:rsidRPr="00001303">
        <w:rPr>
          <w:color w:val="000000"/>
        </w:rPr>
        <w:t>.</w:t>
      </w:r>
      <w:r w:rsidRPr="00A242F4">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001303">
        <w:rPr>
          <w:color w:val="000000"/>
        </w:rPr>
        <w:t>Я</w:t>
      </w:r>
      <w:r>
        <w:rPr>
          <w:color w:val="000000"/>
        </w:rPr>
        <w:t xml:space="preserve"> </w:t>
      </w:r>
      <w:r w:rsidRPr="00001303">
        <w:rPr>
          <w:color w:val="000000"/>
        </w:rPr>
        <w:t>чувствую</w:t>
      </w:r>
      <w:r>
        <w:rPr>
          <w:color w:val="000000"/>
        </w:rPr>
        <w:t xml:space="preserve"> </w:t>
      </w:r>
      <w:r w:rsidRPr="00001303">
        <w:rPr>
          <w:color w:val="000000"/>
        </w:rPr>
        <w:t>себя</w:t>
      </w:r>
      <w:r>
        <w:rPr>
          <w:color w:val="000000"/>
        </w:rPr>
        <w:t xml:space="preserve"> </w:t>
      </w:r>
      <w:r w:rsidRPr="00001303">
        <w:rPr>
          <w:color w:val="000000"/>
        </w:rPr>
        <w:t>полной</w:t>
      </w:r>
      <w:r>
        <w:rPr>
          <w:color w:val="000000"/>
        </w:rPr>
        <w:t xml:space="preserve"> </w:t>
      </w:r>
      <w:proofErr w:type="gramStart"/>
      <w:r w:rsidRPr="00001303">
        <w:rPr>
          <w:color w:val="000000"/>
        </w:rPr>
        <w:t>заднице</w:t>
      </w:r>
      <w:r>
        <w:rPr>
          <w:color w:val="000000"/>
        </w:rPr>
        <w:t>й</w:t>
      </w:r>
      <w:proofErr w:type="gramEnd"/>
      <w:r>
        <w:rPr>
          <w:color w:val="000000"/>
        </w:rPr>
        <w:t xml:space="preserve"> и придурком</w:t>
      </w:r>
      <w:r w:rsidRPr="00001303">
        <w:rPr>
          <w:color w:val="000000"/>
        </w:rPr>
        <w:t>.</w:t>
      </w:r>
      <w:r w:rsidRPr="00A242F4">
        <w:rPr>
          <w:rStyle w:val="apple-converted-space"/>
          <w:color w:val="000000"/>
        </w:rPr>
        <w:t xml:space="preserve"> </w:t>
      </w:r>
      <w:r>
        <w:rPr>
          <w:color w:val="000000"/>
        </w:rPr>
        <w:t>Пожалуйста, прости меня.</w:t>
      </w:r>
    </w:p>
    <w:p w:rsidR="00612074" w:rsidRDefault="00612074" w:rsidP="00612074">
      <w:pPr>
        <w:pStyle w:val="western"/>
        <w:shd w:val="clear" w:color="auto" w:fill="FFFFFF"/>
        <w:spacing w:before="0" w:after="0"/>
        <w:ind w:firstLine="461"/>
        <w:jc w:val="both"/>
        <w:rPr>
          <w:color w:val="000000"/>
        </w:rPr>
      </w:pPr>
      <w:r>
        <w:rPr>
          <w:color w:val="000000"/>
        </w:rPr>
        <w:t>И</w:t>
      </w:r>
      <w:r w:rsidRPr="00001303">
        <w:rPr>
          <w:color w:val="000000"/>
        </w:rPr>
        <w:t>тан</w:t>
      </w:r>
      <w:r>
        <w:rPr>
          <w:color w:val="000000"/>
        </w:rPr>
        <w:t xml:space="preserve"> явно не знал</w:t>
      </w:r>
      <w:r w:rsidRPr="00001303">
        <w:rPr>
          <w:color w:val="000000"/>
        </w:rPr>
        <w:t>,</w:t>
      </w:r>
      <w:r>
        <w:rPr>
          <w:color w:val="000000"/>
        </w:rPr>
        <w:t xml:space="preserve"> </w:t>
      </w:r>
      <w:r w:rsidRPr="00001303">
        <w:rPr>
          <w:color w:val="000000"/>
        </w:rPr>
        <w:t>как</w:t>
      </w:r>
      <w:r>
        <w:rPr>
          <w:color w:val="000000"/>
        </w:rPr>
        <w:t xml:space="preserve"> воспринимать </w:t>
      </w:r>
      <w:r w:rsidRPr="00001303">
        <w:rPr>
          <w:color w:val="000000"/>
        </w:rPr>
        <w:t>изменения</w:t>
      </w:r>
      <w:r>
        <w:rPr>
          <w:color w:val="000000"/>
        </w:rPr>
        <w:t xml:space="preserve"> </w:t>
      </w:r>
      <w:r w:rsidRPr="00001303">
        <w:rPr>
          <w:color w:val="000000"/>
        </w:rPr>
        <w:t>в</w:t>
      </w:r>
      <w:r>
        <w:rPr>
          <w:color w:val="000000"/>
        </w:rPr>
        <w:t xml:space="preserve"> моем поведении. Он </w:t>
      </w:r>
      <w:r w:rsidRPr="00001303">
        <w:rPr>
          <w:color w:val="000000"/>
        </w:rPr>
        <w:t>посмотрел</w:t>
      </w:r>
      <w:r>
        <w:rPr>
          <w:color w:val="000000"/>
        </w:rPr>
        <w:t xml:space="preserve"> вдоль коридора на открытую дверь </w:t>
      </w:r>
      <w:r w:rsidRPr="00001303">
        <w:rPr>
          <w:color w:val="000000"/>
        </w:rPr>
        <w:t>его</w:t>
      </w:r>
      <w:r>
        <w:rPr>
          <w:color w:val="000000"/>
        </w:rPr>
        <w:t xml:space="preserve"> </w:t>
      </w:r>
      <w:r w:rsidRPr="00001303">
        <w:rPr>
          <w:color w:val="000000"/>
        </w:rPr>
        <w:t>комнат</w:t>
      </w:r>
      <w:r>
        <w:rPr>
          <w:color w:val="000000"/>
        </w:rPr>
        <w:t>ы</w:t>
      </w:r>
      <w:r w:rsidRPr="00001303">
        <w:rPr>
          <w:color w:val="000000"/>
        </w:rPr>
        <w:t>,</w:t>
      </w:r>
      <w:r>
        <w:rPr>
          <w:color w:val="000000"/>
        </w:rPr>
        <w:t xml:space="preserve"> </w:t>
      </w:r>
      <w:r w:rsidRPr="00001303">
        <w:rPr>
          <w:color w:val="000000"/>
        </w:rPr>
        <w:t>а</w:t>
      </w:r>
      <w:r>
        <w:rPr>
          <w:color w:val="000000"/>
        </w:rPr>
        <w:t xml:space="preserve"> </w:t>
      </w:r>
      <w:r w:rsidRPr="00001303">
        <w:rPr>
          <w:color w:val="000000"/>
        </w:rPr>
        <w:t>затем</w:t>
      </w:r>
      <w:r>
        <w:rPr>
          <w:color w:val="000000"/>
        </w:rPr>
        <w:t xml:space="preserve"> </w:t>
      </w:r>
      <w:r w:rsidRPr="00001303">
        <w:rPr>
          <w:color w:val="000000"/>
        </w:rPr>
        <w:t>обратно</w:t>
      </w:r>
      <w:r>
        <w:rPr>
          <w:color w:val="000000"/>
        </w:rPr>
        <w:t xml:space="preserve"> </w:t>
      </w:r>
      <w:r w:rsidRPr="00001303">
        <w:rPr>
          <w:color w:val="000000"/>
        </w:rPr>
        <w:t>на</w:t>
      </w:r>
      <w:r>
        <w:rPr>
          <w:color w:val="000000"/>
        </w:rPr>
        <w:t xml:space="preserve"> </w:t>
      </w:r>
      <w:r w:rsidRPr="00001303">
        <w:rPr>
          <w:color w:val="000000"/>
        </w:rPr>
        <w:t>меня.</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001303">
        <w:rPr>
          <w:color w:val="000000"/>
        </w:rPr>
        <w:t>Извинения</w:t>
      </w:r>
      <w:r>
        <w:rPr>
          <w:color w:val="000000"/>
        </w:rPr>
        <w:t xml:space="preserve"> </w:t>
      </w:r>
      <w:r w:rsidRPr="00001303">
        <w:rPr>
          <w:color w:val="000000"/>
        </w:rPr>
        <w:t>приняты...</w:t>
      </w:r>
      <w:r>
        <w:rPr>
          <w:color w:val="000000"/>
        </w:rPr>
        <w:t xml:space="preserve"> </w:t>
      </w:r>
      <w:r w:rsidRPr="002E39F0">
        <w:t>–</w:t>
      </w:r>
      <w:r>
        <w:rPr>
          <w:color w:val="000000"/>
        </w:rPr>
        <w:t xml:space="preserve"> </w:t>
      </w:r>
      <w:r w:rsidRPr="00001303">
        <w:rPr>
          <w:color w:val="000000"/>
        </w:rPr>
        <w:t>сказал</w:t>
      </w:r>
      <w:r>
        <w:rPr>
          <w:color w:val="000000"/>
        </w:rPr>
        <w:t xml:space="preserve"> </w:t>
      </w:r>
      <w:r w:rsidRPr="00001303">
        <w:rPr>
          <w:color w:val="000000"/>
        </w:rPr>
        <w:t>он,</w:t>
      </w:r>
      <w:r>
        <w:rPr>
          <w:color w:val="000000"/>
        </w:rPr>
        <w:t xml:space="preserve"> тщательно изучая меня</w:t>
      </w:r>
      <w:r w:rsidRPr="00001303">
        <w:rPr>
          <w:color w:val="000000"/>
        </w:rPr>
        <w:t>.</w:t>
      </w:r>
      <w:r w:rsidRPr="00A242F4">
        <w:rPr>
          <w:rStyle w:val="apple-converted-space"/>
          <w:color w:val="000000"/>
        </w:rPr>
        <w:t xml:space="preserve"> </w:t>
      </w:r>
      <w:r w:rsidRPr="002E39F0">
        <w:t>–</w:t>
      </w:r>
      <w:r>
        <w:t xml:space="preserve"> У</w:t>
      </w:r>
      <w:r>
        <w:rPr>
          <w:color w:val="000000"/>
        </w:rPr>
        <w:t>читывая изменение поведения.</w:t>
      </w:r>
    </w:p>
    <w:p w:rsidR="00612074" w:rsidRDefault="00612074" w:rsidP="00612074">
      <w:pPr>
        <w:pStyle w:val="western"/>
        <w:shd w:val="clear" w:color="auto" w:fill="FFFFFF"/>
        <w:spacing w:before="0" w:after="0"/>
        <w:ind w:firstLine="461"/>
        <w:jc w:val="both"/>
        <w:rPr>
          <w:color w:val="000000"/>
        </w:rPr>
      </w:pPr>
      <w:r>
        <w:rPr>
          <w:color w:val="000000"/>
        </w:rPr>
        <w:t>Я улыбнулся.</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Pr>
          <w:color w:val="000000"/>
        </w:rPr>
        <w:t xml:space="preserve">Теперь, </w:t>
      </w:r>
      <w:proofErr w:type="gramStart"/>
      <w:r>
        <w:rPr>
          <w:color w:val="000000"/>
        </w:rPr>
        <w:t>урод</w:t>
      </w:r>
      <w:proofErr w:type="gramEnd"/>
      <w:r>
        <w:rPr>
          <w:color w:val="000000"/>
        </w:rPr>
        <w:t>, скажи мне, что произошло, чтобы я мог лучше спать по ночам.</w:t>
      </w:r>
    </w:p>
    <w:p w:rsidR="00612074" w:rsidRDefault="00612074" w:rsidP="00612074">
      <w:pPr>
        <w:pStyle w:val="western"/>
        <w:shd w:val="clear" w:color="auto" w:fill="FFFFFF"/>
        <w:spacing w:before="0" w:after="0"/>
        <w:ind w:firstLine="461"/>
        <w:jc w:val="both"/>
        <w:rPr>
          <w:rStyle w:val="apple-converted-space"/>
          <w:color w:val="000000"/>
        </w:rPr>
      </w:pPr>
      <w:r>
        <w:rPr>
          <w:i/>
          <w:iCs/>
          <w:color w:val="000000"/>
        </w:rPr>
        <w:t>Э</w:t>
      </w:r>
      <w:r w:rsidRPr="00001303">
        <w:rPr>
          <w:i/>
          <w:iCs/>
          <w:color w:val="000000"/>
        </w:rPr>
        <w:t>х</w:t>
      </w:r>
      <w:r w:rsidRPr="004351BB">
        <w:rPr>
          <w:i/>
          <w:iCs/>
          <w:color w:val="000000"/>
        </w:rPr>
        <w:t xml:space="preserve">, </w:t>
      </w:r>
      <w:r w:rsidRPr="00001303">
        <w:rPr>
          <w:i/>
          <w:iCs/>
          <w:color w:val="000000"/>
        </w:rPr>
        <w:t>с</w:t>
      </w:r>
      <w:r w:rsidRPr="004351BB">
        <w:rPr>
          <w:i/>
          <w:iCs/>
          <w:color w:val="000000"/>
        </w:rPr>
        <w:t xml:space="preserve"> </w:t>
      </w:r>
      <w:r w:rsidRPr="00001303">
        <w:rPr>
          <w:i/>
          <w:iCs/>
          <w:color w:val="000000"/>
        </w:rPr>
        <w:t>чего</w:t>
      </w:r>
      <w:r w:rsidRPr="004351BB">
        <w:rPr>
          <w:i/>
          <w:iCs/>
          <w:color w:val="000000"/>
        </w:rPr>
        <w:t xml:space="preserve"> </w:t>
      </w:r>
      <w:r>
        <w:rPr>
          <w:i/>
          <w:iCs/>
          <w:color w:val="000000"/>
        </w:rPr>
        <w:t xml:space="preserve">бы </w:t>
      </w:r>
      <w:r w:rsidRPr="00001303">
        <w:rPr>
          <w:i/>
          <w:iCs/>
          <w:color w:val="000000"/>
        </w:rPr>
        <w:t>начать</w:t>
      </w:r>
      <w:r w:rsidRPr="004351BB">
        <w:rPr>
          <w:i/>
          <w:iCs/>
          <w:color w:val="000000"/>
        </w:rPr>
        <w:t>?</w:t>
      </w:r>
      <w:r w:rsidRPr="004351BB">
        <w:rPr>
          <w:rStyle w:val="apple-converted-space"/>
          <w:color w:val="000000"/>
        </w:rPr>
        <w:t xml:space="preserve"> </w:t>
      </w:r>
      <w:r w:rsidRPr="00001303">
        <w:rPr>
          <w:color w:val="000000"/>
        </w:rPr>
        <w:t>Я</w:t>
      </w:r>
      <w:r>
        <w:rPr>
          <w:color w:val="000000"/>
        </w:rPr>
        <w:t xml:space="preserve"> </w:t>
      </w:r>
      <w:r w:rsidRPr="00001303">
        <w:rPr>
          <w:color w:val="000000"/>
        </w:rPr>
        <w:t>вытащил</w:t>
      </w:r>
      <w:r>
        <w:rPr>
          <w:color w:val="000000"/>
        </w:rPr>
        <w:t xml:space="preserve"> пятки из-под </w:t>
      </w:r>
      <w:proofErr w:type="gramStart"/>
      <w:r>
        <w:rPr>
          <w:color w:val="000000"/>
        </w:rPr>
        <w:t>задницы</w:t>
      </w:r>
      <w:proofErr w:type="gramEnd"/>
      <w:r w:rsidRPr="00001303">
        <w:rPr>
          <w:color w:val="000000"/>
        </w:rPr>
        <w:t>,</w:t>
      </w:r>
      <w:r>
        <w:rPr>
          <w:color w:val="000000"/>
        </w:rPr>
        <w:t xml:space="preserve"> усаживаясь </w:t>
      </w:r>
      <w:r w:rsidRPr="00001303">
        <w:rPr>
          <w:color w:val="000000"/>
        </w:rPr>
        <w:t>по-турецки</w:t>
      </w:r>
      <w:r>
        <w:rPr>
          <w:color w:val="000000"/>
        </w:rPr>
        <w:t>, как и Итан</w:t>
      </w:r>
      <w:r w:rsidRPr="00001303">
        <w:rPr>
          <w:color w:val="000000"/>
        </w:rPr>
        <w:t>,</w:t>
      </w:r>
      <w:r>
        <w:rPr>
          <w:color w:val="000000"/>
        </w:rPr>
        <w:t xml:space="preserve"> положил локти на колени и стал перебирать пальцами</w:t>
      </w:r>
      <w:r w:rsidRPr="00001303">
        <w:rPr>
          <w:color w:val="000000"/>
        </w:rPr>
        <w:t>.</w:t>
      </w:r>
      <w:r w:rsidRPr="00A242F4">
        <w:rPr>
          <w:rStyle w:val="apple-converted-space"/>
          <w:color w:val="000000"/>
        </w:rPr>
        <w:t xml:space="preserve"> </w:t>
      </w:r>
      <w:r>
        <w:rPr>
          <w:color w:val="000000"/>
        </w:rPr>
        <w:t xml:space="preserve">Мне понадобилось некоторое время, чтобы дать </w:t>
      </w:r>
      <w:r w:rsidRPr="00001303">
        <w:rPr>
          <w:color w:val="000000"/>
        </w:rPr>
        <w:t>объяснения</w:t>
      </w:r>
      <w:r>
        <w:rPr>
          <w:color w:val="000000"/>
        </w:rPr>
        <w:t>, так что я просто уставился на свои руки</w:t>
      </w:r>
      <w:r w:rsidRPr="00001303">
        <w:rPr>
          <w:color w:val="000000"/>
        </w:rPr>
        <w:t>.</w:t>
      </w:r>
      <w:r w:rsidRPr="00A242F4">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Pr>
          <w:color w:val="000000"/>
        </w:rPr>
        <w:t>Я думал, что ты переспал с Сьюзан.</w:t>
      </w:r>
    </w:p>
    <w:p w:rsidR="00612074" w:rsidRPr="007846F4" w:rsidRDefault="00612074" w:rsidP="00612074">
      <w:pPr>
        <w:pStyle w:val="western"/>
        <w:shd w:val="clear" w:color="auto" w:fill="FFFFFF"/>
        <w:spacing w:before="0" w:after="0"/>
        <w:ind w:firstLine="461"/>
        <w:jc w:val="both"/>
        <w:rPr>
          <w:color w:val="000000"/>
        </w:rPr>
      </w:pPr>
      <w:r>
        <w:rPr>
          <w:color w:val="000000"/>
        </w:rPr>
        <w:t>Я ждал в ответ гневную тираду</w:t>
      </w:r>
      <w:r w:rsidRPr="00001303">
        <w:rPr>
          <w:color w:val="000000"/>
        </w:rPr>
        <w:t>,</w:t>
      </w:r>
      <w:r>
        <w:rPr>
          <w:color w:val="000000"/>
        </w:rPr>
        <w:t xml:space="preserve"> </w:t>
      </w:r>
      <w:r w:rsidRPr="00001303">
        <w:rPr>
          <w:color w:val="000000"/>
        </w:rPr>
        <w:t>но</w:t>
      </w:r>
      <w:r>
        <w:rPr>
          <w:color w:val="000000"/>
        </w:rPr>
        <w:t xml:space="preserve"> </w:t>
      </w:r>
      <w:r w:rsidRPr="00001303">
        <w:rPr>
          <w:color w:val="000000"/>
        </w:rPr>
        <w:t>Итан</w:t>
      </w:r>
      <w:r>
        <w:rPr>
          <w:color w:val="000000"/>
        </w:rPr>
        <w:t xml:space="preserve"> </w:t>
      </w:r>
      <w:r w:rsidRPr="00001303">
        <w:rPr>
          <w:color w:val="000000"/>
        </w:rPr>
        <w:t>ничего</w:t>
      </w:r>
      <w:r>
        <w:rPr>
          <w:color w:val="000000"/>
        </w:rPr>
        <w:t xml:space="preserve"> </w:t>
      </w:r>
      <w:r w:rsidRPr="00001303">
        <w:rPr>
          <w:color w:val="000000"/>
        </w:rPr>
        <w:t>не</w:t>
      </w:r>
      <w:r>
        <w:rPr>
          <w:color w:val="000000"/>
        </w:rPr>
        <w:t xml:space="preserve"> </w:t>
      </w:r>
      <w:r w:rsidRPr="00001303">
        <w:rPr>
          <w:color w:val="000000"/>
        </w:rPr>
        <w:t>сказа</w:t>
      </w:r>
      <w:r>
        <w:rPr>
          <w:color w:val="000000"/>
        </w:rPr>
        <w:t>л</w:t>
      </w:r>
      <w:r w:rsidRPr="00001303">
        <w:rPr>
          <w:color w:val="000000"/>
        </w:rPr>
        <w:t>.</w:t>
      </w:r>
      <w:r w:rsidRPr="00A242F4">
        <w:rPr>
          <w:rStyle w:val="apple-converted-space"/>
          <w:color w:val="000000"/>
        </w:rPr>
        <w:t xml:space="preserve"> </w:t>
      </w:r>
      <w:r w:rsidRPr="00001303">
        <w:rPr>
          <w:color w:val="000000"/>
        </w:rPr>
        <w:t>Я</w:t>
      </w:r>
      <w:r>
        <w:rPr>
          <w:color w:val="000000"/>
        </w:rPr>
        <w:t xml:space="preserve"> </w:t>
      </w:r>
      <w:r w:rsidRPr="00001303">
        <w:rPr>
          <w:color w:val="000000"/>
        </w:rPr>
        <w:t>осмелился</w:t>
      </w:r>
      <w:r>
        <w:rPr>
          <w:color w:val="000000"/>
        </w:rPr>
        <w:t xml:space="preserve"> </w:t>
      </w:r>
      <w:r w:rsidRPr="00001303">
        <w:rPr>
          <w:color w:val="000000"/>
        </w:rPr>
        <w:t>взглянуть</w:t>
      </w:r>
      <w:r>
        <w:rPr>
          <w:color w:val="000000"/>
        </w:rPr>
        <w:t xml:space="preserve"> ему в </w:t>
      </w:r>
      <w:r w:rsidRPr="00001303">
        <w:rPr>
          <w:color w:val="000000"/>
        </w:rPr>
        <w:t>лицо.</w:t>
      </w:r>
      <w:r w:rsidRPr="00A242F4">
        <w:rPr>
          <w:rStyle w:val="apple-converted-space"/>
          <w:color w:val="000000"/>
        </w:rPr>
        <w:t xml:space="preserve"> </w:t>
      </w:r>
      <w:r w:rsidRPr="00001303">
        <w:rPr>
          <w:color w:val="000000"/>
        </w:rPr>
        <w:t>Его</w:t>
      </w:r>
      <w:r>
        <w:rPr>
          <w:color w:val="000000"/>
        </w:rPr>
        <w:t xml:space="preserve"> </w:t>
      </w:r>
      <w:r w:rsidRPr="00001303">
        <w:rPr>
          <w:color w:val="000000"/>
        </w:rPr>
        <w:t>рот</w:t>
      </w:r>
      <w:r>
        <w:rPr>
          <w:color w:val="000000"/>
        </w:rPr>
        <w:t xml:space="preserve"> был </w:t>
      </w:r>
      <w:r w:rsidRPr="00001303">
        <w:rPr>
          <w:color w:val="000000"/>
        </w:rPr>
        <w:t>широко</w:t>
      </w:r>
      <w:r>
        <w:rPr>
          <w:color w:val="000000"/>
        </w:rPr>
        <w:t xml:space="preserve"> </w:t>
      </w:r>
      <w:r w:rsidRPr="00001303">
        <w:rPr>
          <w:color w:val="000000"/>
        </w:rPr>
        <w:t>открыт,</w:t>
      </w:r>
      <w:r>
        <w:rPr>
          <w:color w:val="000000"/>
        </w:rPr>
        <w:t xml:space="preserve"> </w:t>
      </w:r>
      <w:r w:rsidRPr="00001303">
        <w:rPr>
          <w:color w:val="000000"/>
        </w:rPr>
        <w:t>он</w:t>
      </w:r>
      <w:r>
        <w:rPr>
          <w:color w:val="000000"/>
        </w:rPr>
        <w:t xml:space="preserve"> </w:t>
      </w:r>
      <w:r w:rsidRPr="00001303">
        <w:rPr>
          <w:color w:val="000000"/>
        </w:rPr>
        <w:t>сидел</w:t>
      </w:r>
      <w:r>
        <w:rPr>
          <w:color w:val="000000"/>
        </w:rPr>
        <w:t>, застыв на месте</w:t>
      </w:r>
      <w:r w:rsidRPr="00001303">
        <w:rPr>
          <w:color w:val="000000"/>
        </w:rPr>
        <w:t>.</w:t>
      </w:r>
      <w:r w:rsidRPr="00A242F4">
        <w:rPr>
          <w:rStyle w:val="apple-converted-space"/>
          <w:color w:val="000000"/>
        </w:rPr>
        <w:t xml:space="preserve"> </w:t>
      </w:r>
      <w:r w:rsidRPr="00001303">
        <w:rPr>
          <w:color w:val="000000"/>
        </w:rPr>
        <w:t>Его</w:t>
      </w:r>
      <w:r>
        <w:rPr>
          <w:color w:val="000000"/>
        </w:rPr>
        <w:t xml:space="preserve"> </w:t>
      </w:r>
      <w:r w:rsidRPr="00001303">
        <w:rPr>
          <w:color w:val="000000"/>
        </w:rPr>
        <w:t>потрясен</w:t>
      </w:r>
      <w:r>
        <w:rPr>
          <w:color w:val="000000"/>
        </w:rPr>
        <w:t xml:space="preserve">ный взгляд был </w:t>
      </w:r>
      <w:r w:rsidRPr="00001303">
        <w:rPr>
          <w:color w:val="000000"/>
        </w:rPr>
        <w:t>устремлен</w:t>
      </w:r>
      <w:r>
        <w:rPr>
          <w:color w:val="000000"/>
        </w:rPr>
        <w:t xml:space="preserve"> </w:t>
      </w:r>
      <w:r w:rsidRPr="00001303">
        <w:rPr>
          <w:color w:val="000000"/>
        </w:rPr>
        <w:t>на</w:t>
      </w:r>
      <w:r>
        <w:rPr>
          <w:color w:val="000000"/>
        </w:rPr>
        <w:t xml:space="preserve"> </w:t>
      </w:r>
      <w:r w:rsidRPr="00001303">
        <w:rPr>
          <w:color w:val="000000"/>
        </w:rPr>
        <w:t>меня.</w:t>
      </w:r>
    </w:p>
    <w:p w:rsidR="00612074" w:rsidRDefault="00612074" w:rsidP="00612074">
      <w:pPr>
        <w:pStyle w:val="western"/>
        <w:shd w:val="clear" w:color="auto" w:fill="FFFFFF"/>
        <w:spacing w:before="0" w:after="0"/>
        <w:ind w:firstLine="461"/>
        <w:jc w:val="both"/>
        <w:rPr>
          <w:color w:val="000000"/>
        </w:rPr>
      </w:pPr>
      <w:r w:rsidRPr="002E39F0">
        <w:t>–</w:t>
      </w:r>
      <w:r>
        <w:t xml:space="preserve"> И</w:t>
      </w:r>
      <w:r>
        <w:rPr>
          <w:color w:val="000000"/>
        </w:rPr>
        <w:t>тан?</w:t>
      </w:r>
      <w:r>
        <w:t xml:space="preserve"> </w:t>
      </w:r>
      <w:r w:rsidRPr="002E39F0">
        <w:t>–</w:t>
      </w:r>
      <w:r>
        <w:t xml:space="preserve"> осторожно позва</w:t>
      </w:r>
      <w:r>
        <w:rPr>
          <w:color w:val="000000"/>
        </w:rPr>
        <w:t>л я.</w:t>
      </w:r>
    </w:p>
    <w:p w:rsidR="00612074" w:rsidRDefault="00612074" w:rsidP="00612074">
      <w:pPr>
        <w:pStyle w:val="western"/>
        <w:shd w:val="clear" w:color="auto" w:fill="FFFFFF"/>
        <w:spacing w:before="0" w:after="0"/>
        <w:ind w:firstLine="461"/>
        <w:jc w:val="both"/>
        <w:rPr>
          <w:rStyle w:val="apple-converted-space"/>
          <w:color w:val="000000"/>
        </w:rPr>
      </w:pPr>
      <w:r w:rsidRPr="00001303">
        <w:rPr>
          <w:color w:val="000000"/>
        </w:rPr>
        <w:t>Он</w:t>
      </w:r>
      <w:r>
        <w:rPr>
          <w:color w:val="000000"/>
        </w:rPr>
        <w:t xml:space="preserve"> </w:t>
      </w:r>
      <w:r w:rsidRPr="00001303">
        <w:rPr>
          <w:color w:val="000000"/>
        </w:rPr>
        <w:t>по</w:t>
      </w:r>
      <w:r>
        <w:rPr>
          <w:color w:val="000000"/>
        </w:rPr>
        <w:t xml:space="preserve">тряс </w:t>
      </w:r>
      <w:r w:rsidRPr="00001303">
        <w:rPr>
          <w:color w:val="000000"/>
        </w:rPr>
        <w:t>головой,</w:t>
      </w:r>
      <w:r>
        <w:rPr>
          <w:color w:val="000000"/>
        </w:rPr>
        <w:t xml:space="preserve"> словно хотел </w:t>
      </w:r>
      <w:r w:rsidRPr="00001303">
        <w:rPr>
          <w:color w:val="000000"/>
        </w:rPr>
        <w:t>освободиться</w:t>
      </w:r>
      <w:r>
        <w:rPr>
          <w:color w:val="000000"/>
        </w:rPr>
        <w:t xml:space="preserve"> </w:t>
      </w:r>
      <w:r w:rsidRPr="00001303">
        <w:rPr>
          <w:color w:val="000000"/>
        </w:rPr>
        <w:t>от</w:t>
      </w:r>
      <w:r>
        <w:rPr>
          <w:color w:val="000000"/>
        </w:rPr>
        <w:t xml:space="preserve"> </w:t>
      </w:r>
      <w:r w:rsidRPr="00001303">
        <w:rPr>
          <w:color w:val="000000"/>
        </w:rPr>
        <w:t>кратковременного</w:t>
      </w:r>
      <w:r>
        <w:rPr>
          <w:color w:val="000000"/>
        </w:rPr>
        <w:t xml:space="preserve"> отключения сознания</w:t>
      </w:r>
      <w:r w:rsidRPr="00001303">
        <w:rPr>
          <w:color w:val="000000"/>
        </w:rPr>
        <w:t>.</w:t>
      </w:r>
      <w:r w:rsidRPr="00A242F4">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001303">
        <w:rPr>
          <w:color w:val="000000"/>
        </w:rPr>
        <w:t>Когда...</w:t>
      </w:r>
      <w:r>
        <w:rPr>
          <w:color w:val="000000"/>
        </w:rPr>
        <w:t xml:space="preserve"> </w:t>
      </w:r>
      <w:r w:rsidRPr="00001303">
        <w:rPr>
          <w:color w:val="000000"/>
        </w:rPr>
        <w:t>я</w:t>
      </w:r>
      <w:r>
        <w:rPr>
          <w:color w:val="000000"/>
        </w:rPr>
        <w:t xml:space="preserve"> </w:t>
      </w:r>
      <w:r w:rsidRPr="00001303">
        <w:rPr>
          <w:color w:val="000000"/>
        </w:rPr>
        <w:t>имею</w:t>
      </w:r>
      <w:r>
        <w:rPr>
          <w:color w:val="000000"/>
        </w:rPr>
        <w:t xml:space="preserve"> </w:t>
      </w:r>
      <w:r w:rsidRPr="00001303">
        <w:rPr>
          <w:color w:val="000000"/>
        </w:rPr>
        <w:t>в</w:t>
      </w:r>
      <w:r>
        <w:rPr>
          <w:color w:val="000000"/>
        </w:rPr>
        <w:t xml:space="preserve"> </w:t>
      </w:r>
      <w:r w:rsidRPr="00001303">
        <w:rPr>
          <w:color w:val="000000"/>
        </w:rPr>
        <w:t>виду,</w:t>
      </w:r>
      <w:r>
        <w:rPr>
          <w:color w:val="000000"/>
        </w:rPr>
        <w:t xml:space="preserve"> </w:t>
      </w:r>
      <w:r w:rsidRPr="00001303">
        <w:rPr>
          <w:color w:val="000000"/>
        </w:rPr>
        <w:t>что...</w:t>
      </w:r>
      <w:r>
        <w:t xml:space="preserve"> </w:t>
      </w:r>
      <w:r w:rsidRPr="002E39F0">
        <w:t>–</w:t>
      </w:r>
      <w:r>
        <w:rPr>
          <w:color w:val="000000"/>
        </w:rPr>
        <w:t xml:space="preserve"> </w:t>
      </w:r>
      <w:r w:rsidRPr="00001303">
        <w:rPr>
          <w:color w:val="000000"/>
        </w:rPr>
        <w:t>Он</w:t>
      </w:r>
      <w:r>
        <w:rPr>
          <w:color w:val="000000"/>
        </w:rPr>
        <w:t xml:space="preserve"> выдохнул</w:t>
      </w:r>
      <w:r w:rsidRPr="00001303">
        <w:rPr>
          <w:color w:val="000000"/>
        </w:rPr>
        <w:t>.</w:t>
      </w:r>
      <w:r w:rsidRPr="00A242F4">
        <w:rPr>
          <w:rStyle w:val="apple-converted-space"/>
          <w:color w:val="000000"/>
        </w:rPr>
        <w:t xml:space="preserve"> </w:t>
      </w:r>
      <w:r w:rsidRPr="002E39F0">
        <w:t>–</w:t>
      </w:r>
      <w:r>
        <w:t xml:space="preserve"> </w:t>
      </w:r>
      <w:r>
        <w:rPr>
          <w:color w:val="000000"/>
        </w:rPr>
        <w:t xml:space="preserve">Чёрт, </w:t>
      </w:r>
      <w:r w:rsidRPr="00496816">
        <w:rPr>
          <w:i/>
          <w:color w:val="000000"/>
        </w:rPr>
        <w:t>почему</w:t>
      </w:r>
      <w:r>
        <w:rPr>
          <w:color w:val="000000"/>
        </w:rPr>
        <w:t>?</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На прошлых выходных</w:t>
      </w:r>
      <w:r w:rsidRPr="007846F4">
        <w:rPr>
          <w:color w:val="000000"/>
        </w:rPr>
        <w:t xml:space="preserve">, когда мы </w:t>
      </w:r>
      <w:r>
        <w:rPr>
          <w:color w:val="000000"/>
        </w:rPr>
        <w:t>готовили ужин</w:t>
      </w:r>
      <w:r w:rsidRPr="007846F4">
        <w:rPr>
          <w:color w:val="000000"/>
        </w:rPr>
        <w:t xml:space="preserve"> для Сью, я поцеловал е</w:t>
      </w:r>
      <w:r>
        <w:rPr>
          <w:color w:val="000000"/>
        </w:rPr>
        <w:t>ё</w:t>
      </w:r>
      <w:r w:rsidRPr="007846F4">
        <w:rPr>
          <w:color w:val="000000"/>
        </w:rPr>
        <w:t>.</w:t>
      </w:r>
      <w:r w:rsidRPr="007846F4">
        <w:rPr>
          <w:rStyle w:val="apple-converted-space"/>
          <w:color w:val="000000"/>
        </w:rPr>
        <w:t xml:space="preserve"> </w:t>
      </w:r>
      <w:r>
        <w:rPr>
          <w:rStyle w:val="apple-converted-space"/>
          <w:color w:val="000000"/>
        </w:rPr>
        <w:t>А именно</w:t>
      </w:r>
      <w:r w:rsidRPr="00001303">
        <w:rPr>
          <w:color w:val="000000"/>
        </w:rPr>
        <w:t>,</w:t>
      </w:r>
      <w:r>
        <w:rPr>
          <w:color w:val="000000"/>
        </w:rPr>
        <w:t xml:space="preserve"> </w:t>
      </w:r>
      <w:r w:rsidRPr="00001303">
        <w:rPr>
          <w:color w:val="000000"/>
        </w:rPr>
        <w:t>когда</w:t>
      </w:r>
      <w:r>
        <w:rPr>
          <w:color w:val="000000"/>
        </w:rPr>
        <w:t xml:space="preserve"> т</w:t>
      </w:r>
      <w:r w:rsidRPr="00001303">
        <w:rPr>
          <w:color w:val="000000"/>
        </w:rPr>
        <w:t>ы</w:t>
      </w:r>
      <w:r>
        <w:rPr>
          <w:color w:val="000000"/>
        </w:rPr>
        <w:t xml:space="preserve"> </w:t>
      </w:r>
      <w:r w:rsidRPr="00001303">
        <w:rPr>
          <w:color w:val="000000"/>
        </w:rPr>
        <w:t>у</w:t>
      </w:r>
      <w:r>
        <w:rPr>
          <w:color w:val="000000"/>
        </w:rPr>
        <w:t xml:space="preserve">ехал за </w:t>
      </w:r>
      <w:r w:rsidRPr="00001303">
        <w:rPr>
          <w:color w:val="000000"/>
        </w:rPr>
        <w:t>киви.</w:t>
      </w:r>
      <w:r>
        <w:rPr>
          <w:color w:val="000000"/>
        </w:rPr>
        <w:t xml:space="preserve"> </w:t>
      </w:r>
      <w:r w:rsidRPr="002E39F0">
        <w:t>–</w:t>
      </w:r>
      <w:r>
        <w:t xml:space="preserve"> </w:t>
      </w:r>
      <w:r w:rsidRPr="00001303">
        <w:rPr>
          <w:color w:val="000000"/>
        </w:rPr>
        <w:t>Ожидая</w:t>
      </w:r>
      <w:r>
        <w:rPr>
          <w:color w:val="000000"/>
        </w:rPr>
        <w:t xml:space="preserve"> </w:t>
      </w:r>
      <w:r w:rsidRPr="00001303">
        <w:rPr>
          <w:color w:val="000000"/>
        </w:rPr>
        <w:t>очередно</w:t>
      </w:r>
      <w:r>
        <w:rPr>
          <w:color w:val="000000"/>
        </w:rPr>
        <w:t xml:space="preserve">го </w:t>
      </w:r>
      <w:r w:rsidRPr="00001303">
        <w:rPr>
          <w:color w:val="000000"/>
        </w:rPr>
        <w:t>шок</w:t>
      </w:r>
      <w:r>
        <w:rPr>
          <w:color w:val="000000"/>
        </w:rPr>
        <w:t xml:space="preserve">а у </w:t>
      </w:r>
      <w:r w:rsidRPr="00001303">
        <w:rPr>
          <w:color w:val="000000"/>
        </w:rPr>
        <w:t>него,</w:t>
      </w:r>
      <w:r>
        <w:rPr>
          <w:color w:val="000000"/>
        </w:rPr>
        <w:t xml:space="preserve"> </w:t>
      </w:r>
      <w:r w:rsidRPr="00001303">
        <w:rPr>
          <w:color w:val="000000"/>
        </w:rPr>
        <w:t>я</w:t>
      </w:r>
      <w:r>
        <w:rPr>
          <w:color w:val="000000"/>
        </w:rPr>
        <w:t xml:space="preserve"> </w:t>
      </w:r>
      <w:r w:rsidRPr="00001303">
        <w:rPr>
          <w:color w:val="000000"/>
        </w:rPr>
        <w:t>поморщился.</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О</w:t>
      </w:r>
      <w:r w:rsidRPr="00001303">
        <w:rPr>
          <w:color w:val="000000"/>
        </w:rPr>
        <w:t>днако</w:t>
      </w:r>
      <w:r>
        <w:rPr>
          <w:color w:val="000000"/>
        </w:rPr>
        <w:t xml:space="preserve"> он ответил лишь строгим </w:t>
      </w:r>
      <w:r w:rsidRPr="00001303">
        <w:rPr>
          <w:color w:val="000000"/>
        </w:rPr>
        <w:t>взгляд</w:t>
      </w:r>
      <w:r>
        <w:rPr>
          <w:color w:val="000000"/>
        </w:rPr>
        <w:t>ом, выражающим: «</w:t>
      </w:r>
      <w:r>
        <w:rPr>
          <w:i/>
          <w:color w:val="000000"/>
        </w:rPr>
        <w:t>Ясен пень»</w:t>
      </w:r>
      <w:r w:rsidRPr="00001303">
        <w:rPr>
          <w:color w:val="000000"/>
        </w:rPr>
        <w:t>.</w:t>
      </w:r>
      <w:r w:rsidRPr="00A242F4">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001303">
        <w:rPr>
          <w:color w:val="000000"/>
        </w:rPr>
        <w:t>Я</w:t>
      </w:r>
      <w:r>
        <w:rPr>
          <w:color w:val="000000"/>
        </w:rPr>
        <w:t xml:space="preserve"> </w:t>
      </w:r>
      <w:r w:rsidRPr="00001303">
        <w:rPr>
          <w:color w:val="000000"/>
        </w:rPr>
        <w:t>знаю</w:t>
      </w:r>
      <w:r>
        <w:rPr>
          <w:color w:val="000000"/>
        </w:rPr>
        <w:t xml:space="preserve"> об этом</w:t>
      </w:r>
      <w:r w:rsidRPr="00001303">
        <w:rPr>
          <w:color w:val="000000"/>
        </w:rPr>
        <w:t>,</w:t>
      </w:r>
      <w:r>
        <w:rPr>
          <w:color w:val="000000"/>
        </w:rPr>
        <w:t xml:space="preserve"> </w:t>
      </w:r>
      <w:proofErr w:type="gramStart"/>
      <w:r>
        <w:rPr>
          <w:color w:val="000000"/>
        </w:rPr>
        <w:t>придурок</w:t>
      </w:r>
      <w:proofErr w:type="gramEnd"/>
      <w:r>
        <w:rPr>
          <w:color w:val="000000"/>
        </w:rPr>
        <w:t>.</w:t>
      </w:r>
    </w:p>
    <w:p w:rsidR="00612074" w:rsidRDefault="00612074" w:rsidP="00612074">
      <w:pPr>
        <w:pStyle w:val="western"/>
        <w:shd w:val="clear" w:color="auto" w:fill="FFFFFF"/>
        <w:spacing w:before="0" w:after="0"/>
        <w:ind w:firstLine="461"/>
        <w:jc w:val="both"/>
        <w:rPr>
          <w:color w:val="000000"/>
        </w:rPr>
      </w:pPr>
      <w:r w:rsidRPr="002E39F0">
        <w:t>–</w:t>
      </w:r>
      <w:r>
        <w:t xml:space="preserve"> Знаешь</w:t>
      </w:r>
      <w:r>
        <w:rPr>
          <w:color w:val="000000"/>
        </w:rPr>
        <w:t>?</w:t>
      </w:r>
    </w:p>
    <w:p w:rsidR="00612074" w:rsidRDefault="00612074" w:rsidP="00612074">
      <w:pPr>
        <w:pStyle w:val="western"/>
        <w:shd w:val="clear" w:color="auto" w:fill="FFFFFF"/>
        <w:spacing w:before="0" w:after="0"/>
        <w:ind w:firstLine="461"/>
        <w:jc w:val="both"/>
        <w:rPr>
          <w:color w:val="000000"/>
        </w:rPr>
      </w:pPr>
      <w:r w:rsidRPr="002E39F0">
        <w:t>–</w:t>
      </w:r>
      <w:r>
        <w:t xml:space="preserve"> А как ты думаешь</w:t>
      </w:r>
      <w:r>
        <w:rPr>
          <w:color w:val="000000"/>
        </w:rPr>
        <w:t>?</w:t>
      </w:r>
      <w:r w:rsidRPr="00384348">
        <w:t xml:space="preserve"> </w:t>
      </w:r>
      <w:r w:rsidRPr="002E39F0">
        <w:t>–</w:t>
      </w:r>
      <w:r>
        <w:rPr>
          <w:color w:val="000000"/>
        </w:rPr>
        <w:t xml:space="preserve"> Он закатил глаза.</w:t>
      </w:r>
      <w:r>
        <w:rPr>
          <w:rStyle w:val="apple-converted-space"/>
          <w:color w:val="000000"/>
        </w:rPr>
        <w:t xml:space="preserve"> </w:t>
      </w:r>
      <w:r w:rsidRPr="002E39F0">
        <w:t>–</w:t>
      </w:r>
      <w:r>
        <w:t xml:space="preserve"> </w:t>
      </w:r>
      <w:r>
        <w:rPr>
          <w:color w:val="000000"/>
        </w:rPr>
        <w:t>Мы друзья.</w:t>
      </w:r>
      <w:r>
        <w:rPr>
          <w:rStyle w:val="apple-converted-space"/>
          <w:color w:val="000000"/>
        </w:rPr>
        <w:t xml:space="preserve"> </w:t>
      </w:r>
      <w:r>
        <w:rPr>
          <w:color w:val="000000"/>
        </w:rPr>
        <w:t>Она о многом мне рассказывает.</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Действительно</w:t>
      </w:r>
      <w:r w:rsidRPr="00001303">
        <w:rPr>
          <w:color w:val="000000"/>
        </w:rPr>
        <w:t>.</w:t>
      </w:r>
      <w:r w:rsidRPr="00A242F4">
        <w:rPr>
          <w:rStyle w:val="apple-converted-space"/>
          <w:color w:val="000000"/>
        </w:rPr>
        <w:t xml:space="preserve"> </w:t>
      </w:r>
      <w:r w:rsidRPr="00001303">
        <w:rPr>
          <w:color w:val="000000"/>
        </w:rPr>
        <w:t>Как</w:t>
      </w:r>
      <w:r>
        <w:rPr>
          <w:color w:val="000000"/>
        </w:rPr>
        <w:t xml:space="preserve"> </w:t>
      </w:r>
      <w:r w:rsidRPr="00001303">
        <w:rPr>
          <w:color w:val="000000"/>
        </w:rPr>
        <w:t>я</w:t>
      </w:r>
      <w:r>
        <w:rPr>
          <w:color w:val="000000"/>
        </w:rPr>
        <w:t xml:space="preserve"> </w:t>
      </w:r>
      <w:r w:rsidRPr="00001303">
        <w:rPr>
          <w:color w:val="000000"/>
        </w:rPr>
        <w:t>мог</w:t>
      </w:r>
      <w:r>
        <w:rPr>
          <w:color w:val="000000"/>
        </w:rPr>
        <w:t xml:space="preserve"> в этом </w:t>
      </w:r>
      <w:r w:rsidRPr="00001303">
        <w:rPr>
          <w:color w:val="000000"/>
        </w:rPr>
        <w:t>сомневаться?</w:t>
      </w:r>
      <w:r w:rsidRPr="00A242F4">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И</w:t>
      </w:r>
      <w:r>
        <w:rPr>
          <w:color w:val="000000"/>
        </w:rPr>
        <w:t xml:space="preserve"> сразу </w:t>
      </w:r>
      <w:r w:rsidRPr="00001303">
        <w:rPr>
          <w:color w:val="000000"/>
        </w:rPr>
        <w:t>после</w:t>
      </w:r>
      <w:r>
        <w:rPr>
          <w:color w:val="000000"/>
        </w:rPr>
        <w:t xml:space="preserve"> </w:t>
      </w:r>
      <w:r w:rsidRPr="00001303">
        <w:rPr>
          <w:color w:val="000000"/>
        </w:rPr>
        <w:t>нашего</w:t>
      </w:r>
      <w:r>
        <w:rPr>
          <w:color w:val="000000"/>
        </w:rPr>
        <w:t xml:space="preserve"> </w:t>
      </w:r>
      <w:r w:rsidRPr="00001303">
        <w:rPr>
          <w:color w:val="000000"/>
        </w:rPr>
        <w:t>поцелуя</w:t>
      </w:r>
      <w:r>
        <w:rPr>
          <w:color w:val="000000"/>
        </w:rPr>
        <w:t xml:space="preserve"> ты привёл её ночью в свою комнату. </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Размышляя, И</w:t>
      </w:r>
      <w:r w:rsidRPr="00001303">
        <w:rPr>
          <w:color w:val="000000"/>
        </w:rPr>
        <w:t>тан</w:t>
      </w:r>
      <w:r>
        <w:rPr>
          <w:color w:val="000000"/>
        </w:rPr>
        <w:t xml:space="preserve"> сдвинул свою челюсть на бок.</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001303">
        <w:rPr>
          <w:color w:val="000000"/>
        </w:rPr>
        <w:t>Я</w:t>
      </w:r>
      <w:r>
        <w:rPr>
          <w:color w:val="000000"/>
        </w:rPr>
        <w:t xml:space="preserve"> вижу</w:t>
      </w:r>
      <w:r w:rsidRPr="00001303">
        <w:rPr>
          <w:color w:val="000000"/>
        </w:rPr>
        <w:t>,</w:t>
      </w:r>
      <w:r>
        <w:rPr>
          <w:color w:val="000000"/>
        </w:rPr>
        <w:t xml:space="preserve"> что сейчас</w:t>
      </w:r>
      <w:r w:rsidRPr="00A242F4">
        <w:rPr>
          <w:rStyle w:val="apple-converted-space"/>
          <w:color w:val="000000"/>
        </w:rPr>
        <w:t xml:space="preserve"> </w:t>
      </w:r>
      <w:r w:rsidRPr="00001303">
        <w:rPr>
          <w:i/>
          <w:iCs/>
          <w:color w:val="000000"/>
        </w:rPr>
        <w:t>вы</w:t>
      </w:r>
      <w:r w:rsidRPr="00A242F4">
        <w:rPr>
          <w:rStyle w:val="apple-converted-space"/>
          <w:color w:val="000000"/>
        </w:rPr>
        <w:t xml:space="preserve"> </w:t>
      </w:r>
      <w:r w:rsidRPr="00001303">
        <w:rPr>
          <w:color w:val="000000"/>
        </w:rPr>
        <w:t>не</w:t>
      </w:r>
      <w:r>
        <w:rPr>
          <w:color w:val="000000"/>
        </w:rPr>
        <w:t xml:space="preserve"> </w:t>
      </w:r>
      <w:r w:rsidRPr="00001303">
        <w:rPr>
          <w:color w:val="000000"/>
        </w:rPr>
        <w:t>так</w:t>
      </w:r>
      <w:r>
        <w:rPr>
          <w:color w:val="000000"/>
        </w:rPr>
        <w:t xml:space="preserve"> уж </w:t>
      </w:r>
      <w:r w:rsidRPr="00001303">
        <w:rPr>
          <w:color w:val="000000"/>
        </w:rPr>
        <w:t>хорошо</w:t>
      </w:r>
      <w:r>
        <w:rPr>
          <w:color w:val="000000"/>
        </w:rPr>
        <w:t xml:space="preserve"> ладите</w:t>
      </w:r>
      <w:r w:rsidRPr="00001303">
        <w:rPr>
          <w:color w:val="000000"/>
        </w:rPr>
        <w:t>,</w:t>
      </w:r>
      <w:r>
        <w:rPr>
          <w:color w:val="000000"/>
        </w:rPr>
        <w:t xml:space="preserve"> поэтому </w:t>
      </w:r>
      <w:r w:rsidRPr="00001303">
        <w:rPr>
          <w:color w:val="000000"/>
        </w:rPr>
        <w:t>мне</w:t>
      </w:r>
      <w:r>
        <w:rPr>
          <w:color w:val="000000"/>
        </w:rPr>
        <w:t xml:space="preserve"> </w:t>
      </w:r>
      <w:r w:rsidRPr="00001303">
        <w:rPr>
          <w:color w:val="000000"/>
        </w:rPr>
        <w:t>интересно,</w:t>
      </w:r>
      <w:r>
        <w:rPr>
          <w:color w:val="000000"/>
        </w:rPr>
        <w:t xml:space="preserve"> как т</w:t>
      </w:r>
      <w:r w:rsidRPr="00001303">
        <w:rPr>
          <w:color w:val="000000"/>
        </w:rPr>
        <w:t>ы</w:t>
      </w:r>
      <w:r>
        <w:rPr>
          <w:color w:val="000000"/>
        </w:rPr>
        <w:t xml:space="preserve"> у</w:t>
      </w:r>
      <w:r w:rsidRPr="00001303">
        <w:rPr>
          <w:color w:val="000000"/>
        </w:rPr>
        <w:t>зна</w:t>
      </w:r>
      <w:r>
        <w:rPr>
          <w:color w:val="000000"/>
        </w:rPr>
        <w:t xml:space="preserve">л </w:t>
      </w:r>
      <w:r w:rsidRPr="00001303">
        <w:rPr>
          <w:color w:val="000000"/>
        </w:rPr>
        <w:t>о</w:t>
      </w:r>
      <w:r>
        <w:rPr>
          <w:color w:val="000000"/>
        </w:rPr>
        <w:t>б</w:t>
      </w:r>
      <w:r w:rsidRPr="00A242F4">
        <w:rPr>
          <w:rStyle w:val="apple-converted-space"/>
          <w:color w:val="000000"/>
        </w:rPr>
        <w:t xml:space="preserve"> </w:t>
      </w:r>
      <w:r w:rsidRPr="004604E9">
        <w:rPr>
          <w:rStyle w:val="apple-converted-space"/>
          <w:i/>
          <w:color w:val="000000"/>
        </w:rPr>
        <w:t>э</w:t>
      </w:r>
      <w:r w:rsidRPr="00001303">
        <w:rPr>
          <w:i/>
          <w:iCs/>
          <w:color w:val="000000"/>
        </w:rPr>
        <w:t>том</w:t>
      </w:r>
      <w:r>
        <w:rPr>
          <w:color w:val="000000"/>
        </w:rPr>
        <w:t>?</w:t>
      </w:r>
    </w:p>
    <w:p w:rsidR="00612074" w:rsidRPr="00384348" w:rsidRDefault="00612074" w:rsidP="00612074">
      <w:pPr>
        <w:pStyle w:val="western"/>
        <w:shd w:val="clear" w:color="auto" w:fill="FFFFFF"/>
        <w:spacing w:before="0" w:after="0"/>
        <w:ind w:firstLine="461"/>
        <w:jc w:val="both"/>
        <w:rPr>
          <w:color w:val="000000"/>
        </w:rPr>
      </w:pPr>
      <w:r w:rsidRPr="002E39F0">
        <w:lastRenderedPageBreak/>
        <w:t>–</w:t>
      </w:r>
      <w:r>
        <w:t xml:space="preserve"> </w:t>
      </w:r>
      <w:r w:rsidRPr="007846F4">
        <w:rPr>
          <w:color w:val="000000"/>
        </w:rPr>
        <w:t xml:space="preserve">Я ждал в гостиной, </w:t>
      </w:r>
      <w:r>
        <w:rPr>
          <w:color w:val="000000"/>
        </w:rPr>
        <w:t>когда ты вернёшься домой</w:t>
      </w:r>
      <w:r w:rsidRPr="007846F4">
        <w:rPr>
          <w:color w:val="000000"/>
        </w:rPr>
        <w:t xml:space="preserve"> и заснул на диване.</w:t>
      </w:r>
      <w:r w:rsidRPr="007846F4">
        <w:rPr>
          <w:rStyle w:val="apple-converted-space"/>
          <w:color w:val="000000"/>
        </w:rPr>
        <w:t xml:space="preserve"> </w:t>
      </w:r>
      <w:r w:rsidRPr="00001303">
        <w:rPr>
          <w:color w:val="000000"/>
        </w:rPr>
        <w:t>Утром</w:t>
      </w:r>
      <w:r>
        <w:rPr>
          <w:color w:val="000000"/>
        </w:rPr>
        <w:t xml:space="preserve"> </w:t>
      </w:r>
      <w:r w:rsidRPr="00001303">
        <w:rPr>
          <w:color w:val="000000"/>
        </w:rPr>
        <w:t>я</w:t>
      </w:r>
      <w:r>
        <w:rPr>
          <w:color w:val="000000"/>
        </w:rPr>
        <w:t xml:space="preserve"> у</w:t>
      </w:r>
      <w:r w:rsidRPr="00001303">
        <w:rPr>
          <w:color w:val="000000"/>
        </w:rPr>
        <w:t>слышал,</w:t>
      </w:r>
      <w:r>
        <w:rPr>
          <w:color w:val="000000"/>
        </w:rPr>
        <w:t xml:space="preserve"> как </w:t>
      </w:r>
      <w:r w:rsidRPr="00001303">
        <w:rPr>
          <w:color w:val="000000"/>
        </w:rPr>
        <w:t>вы</w:t>
      </w:r>
      <w:r>
        <w:rPr>
          <w:color w:val="000000"/>
        </w:rPr>
        <w:t xml:space="preserve"> вдвоём </w:t>
      </w:r>
      <w:r w:rsidRPr="00001303">
        <w:rPr>
          <w:color w:val="000000"/>
        </w:rPr>
        <w:t>выходи</w:t>
      </w:r>
      <w:r>
        <w:rPr>
          <w:color w:val="000000"/>
        </w:rPr>
        <w:t xml:space="preserve">те </w:t>
      </w:r>
      <w:r w:rsidRPr="00001303">
        <w:rPr>
          <w:color w:val="000000"/>
        </w:rPr>
        <w:t>из</w:t>
      </w:r>
      <w:r>
        <w:rPr>
          <w:color w:val="000000"/>
        </w:rPr>
        <w:t xml:space="preserve"> твоей </w:t>
      </w:r>
      <w:r w:rsidRPr="00001303">
        <w:rPr>
          <w:color w:val="000000"/>
        </w:rPr>
        <w:t>комнаты,</w:t>
      </w:r>
      <w:r>
        <w:rPr>
          <w:color w:val="000000"/>
        </w:rPr>
        <w:t xml:space="preserve"> </w:t>
      </w:r>
      <w:r w:rsidRPr="00001303">
        <w:rPr>
          <w:color w:val="000000"/>
        </w:rPr>
        <w:t>и</w:t>
      </w:r>
      <w:r>
        <w:rPr>
          <w:color w:val="000000"/>
        </w:rPr>
        <w:t xml:space="preserve"> как </w:t>
      </w:r>
      <w:r w:rsidRPr="00001303">
        <w:rPr>
          <w:color w:val="000000"/>
        </w:rPr>
        <w:t>она</w:t>
      </w:r>
      <w:r>
        <w:rPr>
          <w:color w:val="000000"/>
        </w:rPr>
        <w:t xml:space="preserve"> </w:t>
      </w:r>
      <w:r w:rsidRPr="00001303">
        <w:rPr>
          <w:color w:val="000000"/>
        </w:rPr>
        <w:t>попросила</w:t>
      </w:r>
      <w:r>
        <w:rPr>
          <w:color w:val="000000"/>
        </w:rPr>
        <w:t xml:space="preserve"> тебя </w:t>
      </w:r>
      <w:r w:rsidRPr="00001303">
        <w:rPr>
          <w:color w:val="000000"/>
        </w:rPr>
        <w:t>не</w:t>
      </w:r>
      <w:r>
        <w:rPr>
          <w:color w:val="000000"/>
        </w:rPr>
        <w:t xml:space="preserve"> </w:t>
      </w:r>
      <w:r w:rsidRPr="00001303">
        <w:rPr>
          <w:color w:val="000000"/>
        </w:rPr>
        <w:t>говорить</w:t>
      </w:r>
      <w:r>
        <w:rPr>
          <w:color w:val="000000"/>
        </w:rPr>
        <w:t xml:space="preserve"> мне об этом</w:t>
      </w:r>
      <w:r w:rsidRPr="00001303">
        <w:rPr>
          <w:color w:val="000000"/>
        </w:rPr>
        <w:t>.</w:t>
      </w:r>
      <w:r>
        <w:rPr>
          <w:color w:val="000000"/>
        </w:rPr>
        <w:t xml:space="preserve"> </w:t>
      </w:r>
      <w:r w:rsidRPr="00001303">
        <w:rPr>
          <w:color w:val="000000"/>
        </w:rPr>
        <w:t>Потому</w:t>
      </w:r>
      <w:r>
        <w:rPr>
          <w:color w:val="000000"/>
        </w:rPr>
        <w:t xml:space="preserve"> </w:t>
      </w:r>
      <w:r w:rsidRPr="00001303">
        <w:rPr>
          <w:color w:val="000000"/>
        </w:rPr>
        <w:t>что</w:t>
      </w:r>
      <w:r>
        <w:rPr>
          <w:color w:val="000000"/>
        </w:rPr>
        <w:t xml:space="preserve"> </w:t>
      </w:r>
      <w:r w:rsidRPr="00001303">
        <w:rPr>
          <w:color w:val="000000"/>
        </w:rPr>
        <w:t>она</w:t>
      </w:r>
      <w:r>
        <w:rPr>
          <w:color w:val="000000"/>
        </w:rPr>
        <w:t xml:space="preserve"> </w:t>
      </w:r>
      <w:r w:rsidRPr="00001303">
        <w:rPr>
          <w:color w:val="000000"/>
        </w:rPr>
        <w:t>не</w:t>
      </w:r>
      <w:r>
        <w:rPr>
          <w:color w:val="000000"/>
        </w:rPr>
        <w:t xml:space="preserve"> </w:t>
      </w:r>
      <w:r w:rsidRPr="00001303">
        <w:rPr>
          <w:color w:val="000000"/>
        </w:rPr>
        <w:t>хо</w:t>
      </w:r>
      <w:r>
        <w:rPr>
          <w:color w:val="000000"/>
        </w:rPr>
        <w:t>тела</w:t>
      </w:r>
      <w:r w:rsidRPr="00001303">
        <w:rPr>
          <w:color w:val="000000"/>
        </w:rPr>
        <w:t>,</w:t>
      </w:r>
      <w:r>
        <w:rPr>
          <w:color w:val="000000"/>
        </w:rPr>
        <w:t xml:space="preserve"> </w:t>
      </w:r>
      <w:r w:rsidRPr="00001303">
        <w:rPr>
          <w:color w:val="000000"/>
        </w:rPr>
        <w:t>чтобы</w:t>
      </w:r>
      <w:r>
        <w:rPr>
          <w:color w:val="000000"/>
        </w:rPr>
        <w:t xml:space="preserve"> </w:t>
      </w:r>
      <w:r w:rsidRPr="00001303">
        <w:rPr>
          <w:color w:val="000000"/>
        </w:rPr>
        <w:t>я</w:t>
      </w:r>
      <w:r>
        <w:rPr>
          <w:color w:val="000000"/>
        </w:rPr>
        <w:t xml:space="preserve"> </w:t>
      </w:r>
      <w:r w:rsidRPr="00001303">
        <w:rPr>
          <w:color w:val="000000"/>
        </w:rPr>
        <w:t>"задава</w:t>
      </w:r>
      <w:r>
        <w:rPr>
          <w:color w:val="000000"/>
        </w:rPr>
        <w:t xml:space="preserve">л </w:t>
      </w:r>
      <w:r w:rsidRPr="00001303">
        <w:rPr>
          <w:color w:val="000000"/>
        </w:rPr>
        <w:t>глупые</w:t>
      </w:r>
      <w:r>
        <w:rPr>
          <w:color w:val="000000"/>
        </w:rPr>
        <w:t xml:space="preserve"> </w:t>
      </w:r>
      <w:r w:rsidRPr="00001303">
        <w:rPr>
          <w:color w:val="000000"/>
        </w:rPr>
        <w:t>вопросы",</w:t>
      </w:r>
      <w:r w:rsidRPr="00384348">
        <w:t xml:space="preserve"> </w:t>
      </w:r>
      <w:r w:rsidRPr="002E39F0">
        <w:t>–</w:t>
      </w:r>
      <w:r>
        <w:rPr>
          <w:color w:val="000000"/>
        </w:rPr>
        <w:t xml:space="preserve"> процитировал </w:t>
      </w:r>
      <w:r w:rsidRPr="00001303">
        <w:rPr>
          <w:color w:val="000000"/>
        </w:rPr>
        <w:t>я</w:t>
      </w:r>
      <w:r>
        <w:rPr>
          <w:color w:val="000000"/>
        </w:rPr>
        <w:t xml:space="preserve"> переживания </w:t>
      </w:r>
      <w:r w:rsidRPr="00001303">
        <w:rPr>
          <w:color w:val="000000"/>
        </w:rPr>
        <w:t>Сьюз</w:t>
      </w:r>
      <w:r>
        <w:rPr>
          <w:color w:val="000000"/>
        </w:rPr>
        <w:t>а</w:t>
      </w:r>
      <w:r w:rsidRPr="00001303">
        <w:rPr>
          <w:color w:val="000000"/>
        </w:rPr>
        <w:t>н,</w:t>
      </w:r>
      <w:r>
        <w:rPr>
          <w:color w:val="000000"/>
        </w:rPr>
        <w:t xml:space="preserve"> и </w:t>
      </w:r>
      <w:r w:rsidRPr="00001303">
        <w:rPr>
          <w:color w:val="000000"/>
        </w:rPr>
        <w:t>мой</w:t>
      </w:r>
      <w:r>
        <w:rPr>
          <w:color w:val="000000"/>
        </w:rPr>
        <w:t xml:space="preserve"> </w:t>
      </w:r>
      <w:r w:rsidRPr="00001303">
        <w:rPr>
          <w:color w:val="000000"/>
        </w:rPr>
        <w:t>голос</w:t>
      </w:r>
      <w:r>
        <w:rPr>
          <w:color w:val="000000"/>
        </w:rPr>
        <w:t xml:space="preserve"> стал </w:t>
      </w:r>
      <w:r w:rsidRPr="00001303">
        <w:rPr>
          <w:color w:val="000000"/>
        </w:rPr>
        <w:t>резки</w:t>
      </w:r>
      <w:r>
        <w:rPr>
          <w:color w:val="000000"/>
        </w:rPr>
        <w:t>м от раздражения</w:t>
      </w:r>
      <w:r w:rsidRPr="00001303">
        <w:rPr>
          <w:color w:val="000000"/>
        </w:rPr>
        <w:t>.</w:t>
      </w:r>
      <w:r w:rsidRPr="00A242F4">
        <w:rPr>
          <w:rStyle w:val="apple-converted-space"/>
          <w:color w:val="000000"/>
        </w:rPr>
        <w:t xml:space="preserve"> </w:t>
      </w:r>
      <w:r w:rsidRPr="002E39F0">
        <w:t>–</w:t>
      </w:r>
      <w:r>
        <w:t xml:space="preserve"> </w:t>
      </w:r>
      <w:r w:rsidRPr="00384348">
        <w:rPr>
          <w:color w:val="000000"/>
        </w:rPr>
        <w:t>Серь</w:t>
      </w:r>
      <w:r>
        <w:rPr>
          <w:color w:val="000000"/>
        </w:rPr>
        <w:t>ё</w:t>
      </w:r>
      <w:r w:rsidRPr="00384348">
        <w:rPr>
          <w:color w:val="000000"/>
        </w:rPr>
        <w:t xml:space="preserve">зно, что бы </w:t>
      </w:r>
      <w:r>
        <w:rPr>
          <w:color w:val="000000"/>
        </w:rPr>
        <w:t>т</w:t>
      </w:r>
      <w:r w:rsidRPr="00384348">
        <w:rPr>
          <w:color w:val="000000"/>
        </w:rPr>
        <w:t xml:space="preserve">ы </w:t>
      </w:r>
      <w:r>
        <w:rPr>
          <w:color w:val="000000"/>
        </w:rPr>
        <w:t>подумал</w:t>
      </w:r>
      <w:r w:rsidRPr="00384348">
        <w:rPr>
          <w:color w:val="000000"/>
        </w:rPr>
        <w:t xml:space="preserve"> на мо</w:t>
      </w:r>
      <w:r>
        <w:rPr>
          <w:color w:val="000000"/>
        </w:rPr>
        <w:t>ё</w:t>
      </w:r>
      <w:r w:rsidRPr="00384348">
        <w:rPr>
          <w:color w:val="000000"/>
        </w:rPr>
        <w:t xml:space="preserve">м </w:t>
      </w:r>
      <w:r>
        <w:rPr>
          <w:color w:val="000000"/>
        </w:rPr>
        <w:t>месте?</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Pr>
          <w:color w:val="000000"/>
        </w:rPr>
        <w:t>Ну, если ты действительно так сильно переживаешь, то сначала должен был поговорить об этом с нами.</w:t>
      </w:r>
    </w:p>
    <w:p w:rsidR="00612074" w:rsidRDefault="00612074" w:rsidP="00612074">
      <w:pPr>
        <w:pStyle w:val="western"/>
        <w:shd w:val="clear" w:color="auto" w:fill="FFFFFF"/>
        <w:spacing w:before="0" w:after="0"/>
        <w:ind w:firstLine="461"/>
        <w:jc w:val="both"/>
        <w:rPr>
          <w:color w:val="000000"/>
        </w:rPr>
      </w:pPr>
      <w:r w:rsidRPr="002E39F0">
        <w:t>–</w:t>
      </w:r>
      <w:r>
        <w:t xml:space="preserve"> Естественно</w:t>
      </w:r>
      <w:r>
        <w:rPr>
          <w:color w:val="000000"/>
        </w:rPr>
        <w:t>, это беспокоит меня!</w:t>
      </w:r>
      <w:r>
        <w:rPr>
          <w:rStyle w:val="apple-converted-space"/>
          <w:color w:val="000000"/>
        </w:rPr>
        <w:t xml:space="preserve"> </w:t>
      </w:r>
      <w:r>
        <w:rPr>
          <w:color w:val="000000"/>
        </w:rPr>
        <w:t>Чёрт возьми, я же сказал тебе, что перед ужином поцеловал Сью.</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И</w:t>
      </w:r>
      <w:r w:rsidRPr="007846F4">
        <w:rPr>
          <w:color w:val="000000"/>
        </w:rPr>
        <w:t xml:space="preserve"> что?</w:t>
      </w:r>
      <w:r w:rsidRPr="007846F4">
        <w:rPr>
          <w:rStyle w:val="apple-converted-space"/>
          <w:color w:val="000000"/>
        </w:rPr>
        <w:t xml:space="preserve"> </w:t>
      </w:r>
      <w:r w:rsidRPr="00001303">
        <w:rPr>
          <w:color w:val="000000"/>
        </w:rPr>
        <w:t>Ты</w:t>
      </w:r>
      <w:r>
        <w:rPr>
          <w:color w:val="000000"/>
        </w:rPr>
        <w:t xml:space="preserve"> </w:t>
      </w:r>
      <w:r w:rsidRPr="00001303">
        <w:rPr>
          <w:color w:val="000000"/>
        </w:rPr>
        <w:t>целуешь</w:t>
      </w:r>
      <w:r>
        <w:rPr>
          <w:color w:val="000000"/>
        </w:rPr>
        <w:t xml:space="preserve"> </w:t>
      </w:r>
      <w:r w:rsidRPr="00001303">
        <w:rPr>
          <w:color w:val="000000"/>
        </w:rPr>
        <w:t>мног</w:t>
      </w:r>
      <w:r>
        <w:rPr>
          <w:color w:val="000000"/>
        </w:rPr>
        <w:t xml:space="preserve">их </w:t>
      </w:r>
      <w:r w:rsidRPr="00001303">
        <w:rPr>
          <w:color w:val="000000"/>
        </w:rPr>
        <w:t>девушек</w:t>
      </w:r>
      <w:r>
        <w:rPr>
          <w:color w:val="000000"/>
        </w:rPr>
        <w:t xml:space="preserve"> </w:t>
      </w:r>
      <w:r w:rsidRPr="00001303">
        <w:rPr>
          <w:color w:val="000000"/>
        </w:rPr>
        <w:t>и</w:t>
      </w:r>
      <w:r>
        <w:rPr>
          <w:color w:val="000000"/>
        </w:rPr>
        <w:t xml:space="preserve"> </w:t>
      </w:r>
      <w:r w:rsidRPr="00001303">
        <w:rPr>
          <w:color w:val="000000"/>
        </w:rPr>
        <w:t>никогда</w:t>
      </w:r>
      <w:r>
        <w:rPr>
          <w:color w:val="000000"/>
        </w:rPr>
        <w:t xml:space="preserve"> </w:t>
      </w:r>
      <w:r w:rsidRPr="00001303">
        <w:rPr>
          <w:color w:val="000000"/>
        </w:rPr>
        <w:t>не</w:t>
      </w:r>
      <w:r>
        <w:rPr>
          <w:color w:val="000000"/>
        </w:rPr>
        <w:t xml:space="preserve"> переживаешь о том</w:t>
      </w:r>
      <w:r w:rsidRPr="00001303">
        <w:rPr>
          <w:color w:val="000000"/>
        </w:rPr>
        <w:t>,</w:t>
      </w:r>
      <w:r>
        <w:rPr>
          <w:color w:val="000000"/>
        </w:rPr>
        <w:t xml:space="preserve"> чем </w:t>
      </w:r>
      <w:r w:rsidRPr="00001303">
        <w:rPr>
          <w:color w:val="000000"/>
        </w:rPr>
        <w:t>они</w:t>
      </w:r>
      <w:r>
        <w:rPr>
          <w:color w:val="000000"/>
        </w:rPr>
        <w:t xml:space="preserve"> занимаются </w:t>
      </w:r>
      <w:r w:rsidRPr="00001303">
        <w:rPr>
          <w:color w:val="000000"/>
        </w:rPr>
        <w:t>после.</w:t>
      </w:r>
    </w:p>
    <w:p w:rsidR="00612074" w:rsidRDefault="00612074" w:rsidP="00612074">
      <w:pPr>
        <w:pStyle w:val="western"/>
        <w:shd w:val="clear" w:color="auto" w:fill="FFFFFF"/>
        <w:spacing w:before="0" w:after="0"/>
        <w:ind w:firstLine="461"/>
        <w:jc w:val="both"/>
        <w:rPr>
          <w:color w:val="000000"/>
        </w:rPr>
      </w:pPr>
      <w:r w:rsidRPr="002E39F0">
        <w:t>–</w:t>
      </w:r>
      <w:r>
        <w:t xml:space="preserve"> С ней всё по-другому</w:t>
      </w:r>
      <w:r>
        <w:rPr>
          <w:color w:val="000000"/>
        </w:rPr>
        <w:t>.</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Pr>
          <w:color w:val="000000"/>
        </w:rPr>
        <w:t>Почему?</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Pr>
          <w:color w:val="000000"/>
        </w:rPr>
        <w:t>Не знаю.</w:t>
      </w:r>
    </w:p>
    <w:p w:rsidR="00612074" w:rsidRPr="00B769EF" w:rsidRDefault="00612074" w:rsidP="00612074">
      <w:pPr>
        <w:pStyle w:val="western"/>
        <w:shd w:val="clear" w:color="auto" w:fill="FFFFFF"/>
        <w:spacing w:before="0" w:after="0"/>
        <w:ind w:firstLine="461"/>
        <w:jc w:val="both"/>
        <w:rPr>
          <w:color w:val="000000"/>
        </w:rPr>
      </w:pPr>
      <w:r w:rsidRPr="00B769EF">
        <w:t xml:space="preserve">– </w:t>
      </w:r>
      <w:r>
        <w:rPr>
          <w:color w:val="000000"/>
        </w:rPr>
        <w:t>Я</w:t>
      </w:r>
      <w:r w:rsidRPr="00B769EF">
        <w:rPr>
          <w:color w:val="000000"/>
        </w:rPr>
        <w:t xml:space="preserve"> </w:t>
      </w:r>
      <w:r>
        <w:rPr>
          <w:color w:val="000000"/>
        </w:rPr>
        <w:t>знаю</w:t>
      </w:r>
      <w:r w:rsidRPr="00B769EF">
        <w:rPr>
          <w:color w:val="000000"/>
        </w:rPr>
        <w:t>.</w:t>
      </w:r>
    </w:p>
    <w:p w:rsidR="00612074" w:rsidRPr="007B1311" w:rsidRDefault="00612074" w:rsidP="00612074">
      <w:pPr>
        <w:pStyle w:val="western"/>
        <w:shd w:val="clear" w:color="auto" w:fill="FFFFFF"/>
        <w:spacing w:before="0" w:after="0"/>
        <w:ind w:firstLine="461"/>
        <w:jc w:val="both"/>
        <w:rPr>
          <w:color w:val="000000"/>
        </w:rPr>
      </w:pPr>
      <w:r w:rsidRPr="003873C0">
        <w:t xml:space="preserve">– </w:t>
      </w:r>
      <w:r w:rsidRPr="003873C0">
        <w:rPr>
          <w:color w:val="000000"/>
        </w:rPr>
        <w:t>Да?</w:t>
      </w:r>
      <w:r>
        <w:rPr>
          <w:color w:val="000000"/>
        </w:rPr>
        <w:t xml:space="preserve"> </w:t>
      </w:r>
      <w:r>
        <w:t>И какое у тебя</w:t>
      </w:r>
      <w:r w:rsidRPr="007846F4">
        <w:rPr>
          <w:color w:val="000000"/>
        </w:rPr>
        <w:t xml:space="preserve"> </w:t>
      </w:r>
      <w:r>
        <w:rPr>
          <w:color w:val="000000"/>
        </w:rPr>
        <w:t>объяснение</w:t>
      </w:r>
      <w:r w:rsidRPr="007846F4">
        <w:rPr>
          <w:color w:val="000000"/>
        </w:rPr>
        <w:t>?</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Pr>
          <w:color w:val="000000"/>
        </w:rPr>
        <w:t>Ты влюблён в Сью.</w:t>
      </w:r>
    </w:p>
    <w:p w:rsidR="00612074" w:rsidRDefault="00612074" w:rsidP="00612074">
      <w:pPr>
        <w:pStyle w:val="western"/>
        <w:shd w:val="clear" w:color="auto" w:fill="FFFFFF"/>
        <w:spacing w:before="0" w:after="0"/>
        <w:ind w:firstLine="461"/>
        <w:jc w:val="both"/>
        <w:rPr>
          <w:rStyle w:val="apple-converted-space"/>
          <w:color w:val="000000"/>
        </w:rPr>
      </w:pPr>
      <w:r w:rsidRPr="00001303">
        <w:rPr>
          <w:color w:val="000000"/>
        </w:rPr>
        <w:t>Я</w:t>
      </w:r>
      <w:r>
        <w:rPr>
          <w:color w:val="000000"/>
        </w:rPr>
        <w:t xml:space="preserve"> подтянул к себе ноги, </w:t>
      </w:r>
      <w:r w:rsidRPr="00001303">
        <w:rPr>
          <w:color w:val="000000"/>
        </w:rPr>
        <w:t>обнял</w:t>
      </w:r>
      <w:r>
        <w:rPr>
          <w:color w:val="000000"/>
        </w:rPr>
        <w:t xml:space="preserve"> их и уткнулся лбом в колени</w:t>
      </w:r>
      <w:r w:rsidRPr="00001303">
        <w:rPr>
          <w:color w:val="000000"/>
        </w:rPr>
        <w:t>,</w:t>
      </w:r>
      <w:r>
        <w:rPr>
          <w:color w:val="000000"/>
        </w:rPr>
        <w:t xml:space="preserve"> зажмурившись</w:t>
      </w:r>
      <w:r w:rsidRPr="00001303">
        <w:rPr>
          <w:color w:val="000000"/>
        </w:rPr>
        <w:t>.</w:t>
      </w:r>
      <w:r w:rsidRPr="00A242F4">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001303">
        <w:rPr>
          <w:color w:val="000000"/>
        </w:rPr>
        <w:t>Хм</w:t>
      </w:r>
      <w:r>
        <w:rPr>
          <w:color w:val="000000"/>
        </w:rPr>
        <w:t>м</w:t>
      </w:r>
      <w:r w:rsidRPr="00001303">
        <w:rPr>
          <w:color w:val="000000"/>
        </w:rPr>
        <w:t>.</w:t>
      </w:r>
      <w:r w:rsidRPr="00A242F4">
        <w:rPr>
          <w:rStyle w:val="apple-converted-space"/>
          <w:color w:val="000000"/>
        </w:rPr>
        <w:t xml:space="preserve"> </w:t>
      </w:r>
      <w:r w:rsidRPr="00001303">
        <w:rPr>
          <w:color w:val="000000"/>
        </w:rPr>
        <w:t>Может</w:t>
      </w:r>
      <w:r>
        <w:rPr>
          <w:color w:val="000000"/>
        </w:rPr>
        <w:t xml:space="preserve"> </w:t>
      </w:r>
      <w:r w:rsidRPr="00001303">
        <w:rPr>
          <w:color w:val="000000"/>
        </w:rPr>
        <w:t>быть</w:t>
      </w:r>
      <w:r w:rsidR="00244CD4">
        <w:rPr>
          <w:color w:val="000000"/>
        </w:rPr>
        <w:t>,</w:t>
      </w:r>
      <w:r>
        <w:rPr>
          <w:color w:val="000000"/>
        </w:rPr>
        <w:t xml:space="preserve"> так и есть</w:t>
      </w:r>
      <w:r w:rsidRPr="00001303">
        <w:rPr>
          <w:color w:val="000000"/>
        </w:rPr>
        <w:t>.</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Ага, м</w:t>
      </w:r>
      <w:r w:rsidRPr="007846F4">
        <w:rPr>
          <w:color w:val="000000"/>
        </w:rPr>
        <w:t>ожет быть</w:t>
      </w:r>
      <w:r>
        <w:rPr>
          <w:color w:val="000000"/>
        </w:rPr>
        <w:t>,</w:t>
      </w:r>
      <w:r w:rsidRPr="007B1311">
        <w:t xml:space="preserve"> </w:t>
      </w:r>
      <w:r w:rsidRPr="002E39F0">
        <w:t>–</w:t>
      </w:r>
      <w:r w:rsidRPr="007846F4">
        <w:rPr>
          <w:color w:val="000000"/>
        </w:rPr>
        <w:t xml:space="preserve"> </w:t>
      </w:r>
      <w:r>
        <w:rPr>
          <w:color w:val="000000"/>
        </w:rPr>
        <w:t>з</w:t>
      </w:r>
      <w:r w:rsidRPr="007846F4">
        <w:rPr>
          <w:color w:val="000000"/>
        </w:rPr>
        <w:t>асмеялся Итан.</w:t>
      </w:r>
      <w:r w:rsidRPr="007846F4">
        <w:rPr>
          <w:rStyle w:val="apple-converted-space"/>
          <w:color w:val="000000"/>
        </w:rPr>
        <w:t xml:space="preserve"> </w:t>
      </w:r>
      <w:r w:rsidRPr="002E39F0">
        <w:t>–</w:t>
      </w:r>
      <w:r>
        <w:t xml:space="preserve"> </w:t>
      </w:r>
      <w:r w:rsidRPr="00001303">
        <w:rPr>
          <w:color w:val="000000"/>
        </w:rPr>
        <w:t>Так</w:t>
      </w:r>
      <w:r>
        <w:rPr>
          <w:color w:val="000000"/>
        </w:rPr>
        <w:t xml:space="preserve"> </w:t>
      </w:r>
      <w:r w:rsidRPr="00001303">
        <w:rPr>
          <w:color w:val="000000"/>
        </w:rPr>
        <w:t>как</w:t>
      </w:r>
      <w:r>
        <w:rPr>
          <w:color w:val="000000"/>
        </w:rPr>
        <w:t xml:space="preserve"> т</w:t>
      </w:r>
      <w:r w:rsidRPr="00001303">
        <w:rPr>
          <w:color w:val="000000"/>
        </w:rPr>
        <w:t>ы</w:t>
      </w:r>
      <w:r>
        <w:rPr>
          <w:color w:val="000000"/>
        </w:rPr>
        <w:t xml:space="preserve"> </w:t>
      </w:r>
      <w:r w:rsidRPr="00001303">
        <w:rPr>
          <w:color w:val="000000"/>
        </w:rPr>
        <w:t>узнал</w:t>
      </w:r>
      <w:r>
        <w:rPr>
          <w:color w:val="000000"/>
        </w:rPr>
        <w:t xml:space="preserve">, что </w:t>
      </w:r>
      <w:r w:rsidRPr="00001303">
        <w:rPr>
          <w:color w:val="000000"/>
        </w:rPr>
        <w:t>мы</w:t>
      </w:r>
      <w:r>
        <w:rPr>
          <w:color w:val="000000"/>
        </w:rPr>
        <w:t xml:space="preserve"> </w:t>
      </w:r>
      <w:r w:rsidRPr="00001303">
        <w:rPr>
          <w:i/>
          <w:iCs/>
          <w:color w:val="000000"/>
        </w:rPr>
        <w:t>не</w:t>
      </w:r>
      <w:r w:rsidRPr="00A242F4">
        <w:rPr>
          <w:rStyle w:val="apple-converted-space"/>
          <w:color w:val="000000"/>
        </w:rPr>
        <w:t xml:space="preserve"> </w:t>
      </w:r>
      <w:r w:rsidRPr="00001303">
        <w:rPr>
          <w:color w:val="000000"/>
        </w:rPr>
        <w:t>спа</w:t>
      </w:r>
      <w:r>
        <w:rPr>
          <w:color w:val="000000"/>
        </w:rPr>
        <w:t xml:space="preserve">ли </w:t>
      </w:r>
      <w:r w:rsidRPr="00001303">
        <w:rPr>
          <w:color w:val="000000"/>
        </w:rPr>
        <w:t>друг</w:t>
      </w:r>
      <w:r>
        <w:rPr>
          <w:color w:val="000000"/>
        </w:rPr>
        <w:t xml:space="preserve"> </w:t>
      </w:r>
      <w:r w:rsidRPr="00001303">
        <w:rPr>
          <w:color w:val="000000"/>
        </w:rPr>
        <w:t>с</w:t>
      </w:r>
      <w:r>
        <w:rPr>
          <w:color w:val="000000"/>
        </w:rPr>
        <w:t xml:space="preserve"> другом?</w:t>
      </w:r>
    </w:p>
    <w:p w:rsidR="00612074" w:rsidRDefault="00612074" w:rsidP="00612074">
      <w:pPr>
        <w:pStyle w:val="western"/>
        <w:shd w:val="clear" w:color="auto" w:fill="FFFFFF"/>
        <w:spacing w:before="0" w:after="0"/>
        <w:ind w:firstLine="461"/>
        <w:jc w:val="both"/>
        <w:rPr>
          <w:rStyle w:val="apple-converted-space"/>
          <w:color w:val="000000"/>
        </w:rPr>
      </w:pPr>
      <w:r w:rsidRPr="00001303">
        <w:rPr>
          <w:color w:val="000000"/>
        </w:rPr>
        <w:t>Я</w:t>
      </w:r>
      <w:r>
        <w:rPr>
          <w:color w:val="000000"/>
        </w:rPr>
        <w:t xml:space="preserve"> </w:t>
      </w:r>
      <w:r w:rsidRPr="00001303">
        <w:rPr>
          <w:color w:val="000000"/>
        </w:rPr>
        <w:t>поднял</w:t>
      </w:r>
      <w:r>
        <w:rPr>
          <w:color w:val="000000"/>
        </w:rPr>
        <w:t xml:space="preserve"> лицо, оторвав подбородок от колен</w:t>
      </w:r>
      <w:r w:rsidRPr="00001303">
        <w:rPr>
          <w:color w:val="000000"/>
        </w:rPr>
        <w:t>.</w:t>
      </w:r>
      <w:r w:rsidRPr="00A242F4">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Pr>
          <w:color w:val="000000"/>
        </w:rPr>
        <w:t>С</w:t>
      </w:r>
      <w:r w:rsidRPr="00001303">
        <w:rPr>
          <w:color w:val="000000"/>
        </w:rPr>
        <w:t>егодня</w:t>
      </w:r>
      <w:r>
        <w:rPr>
          <w:color w:val="000000"/>
        </w:rPr>
        <w:t xml:space="preserve"> сюда приходила Сью</w:t>
      </w:r>
      <w:r w:rsidRPr="00001303">
        <w:rPr>
          <w:color w:val="000000"/>
        </w:rPr>
        <w:t>.</w:t>
      </w:r>
      <w:r w:rsidRPr="00A242F4">
        <w:rPr>
          <w:rStyle w:val="apple-converted-space"/>
          <w:color w:val="000000"/>
        </w:rPr>
        <w:t xml:space="preserve"> </w:t>
      </w:r>
      <w:r w:rsidRPr="00001303">
        <w:rPr>
          <w:color w:val="000000"/>
        </w:rPr>
        <w:t>Она</w:t>
      </w:r>
      <w:r>
        <w:rPr>
          <w:color w:val="000000"/>
        </w:rPr>
        <w:t xml:space="preserve"> рас</w:t>
      </w:r>
      <w:r w:rsidRPr="00001303">
        <w:rPr>
          <w:color w:val="000000"/>
        </w:rPr>
        <w:t>сказала,</w:t>
      </w:r>
      <w:r>
        <w:rPr>
          <w:color w:val="000000"/>
        </w:rPr>
        <w:t xml:space="preserve"> </w:t>
      </w:r>
      <w:r w:rsidRPr="00001303">
        <w:rPr>
          <w:color w:val="000000"/>
        </w:rPr>
        <w:t>что</w:t>
      </w:r>
      <w:r>
        <w:rPr>
          <w:color w:val="000000"/>
        </w:rPr>
        <w:t xml:space="preserve"> тогда </w:t>
      </w:r>
      <w:r w:rsidRPr="00001303">
        <w:rPr>
          <w:color w:val="000000"/>
        </w:rPr>
        <w:t>сбежала</w:t>
      </w:r>
      <w:r>
        <w:rPr>
          <w:color w:val="000000"/>
        </w:rPr>
        <w:t xml:space="preserve"> ночью </w:t>
      </w:r>
      <w:r w:rsidRPr="00001303">
        <w:rPr>
          <w:color w:val="000000"/>
        </w:rPr>
        <w:t>из</w:t>
      </w:r>
      <w:r>
        <w:rPr>
          <w:color w:val="000000"/>
        </w:rPr>
        <w:t xml:space="preserve"> дома, потому что поругалась с родителями</w:t>
      </w:r>
      <w:r w:rsidRPr="00001303">
        <w:rPr>
          <w:color w:val="000000"/>
        </w:rPr>
        <w:t>.</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Pr>
          <w:color w:val="000000"/>
        </w:rPr>
        <w:t>Она приходила сюда, только чтобы рассказать тебе</w:t>
      </w:r>
      <w:r w:rsidRPr="00023E8C">
        <w:rPr>
          <w:color w:val="000000"/>
        </w:rPr>
        <w:t xml:space="preserve"> </w:t>
      </w:r>
      <w:r>
        <w:rPr>
          <w:color w:val="000000"/>
        </w:rPr>
        <w:t>это?</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Pr>
          <w:color w:val="000000"/>
        </w:rPr>
        <w:t>Нет, она приходила, потому что её родители разводятся.</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001303">
        <w:rPr>
          <w:color w:val="000000"/>
        </w:rPr>
        <w:t>ЧТО?</w:t>
      </w:r>
      <w:r w:rsidRPr="00F729FD">
        <w:t xml:space="preserve"> </w:t>
      </w:r>
      <w:r w:rsidRPr="002E39F0">
        <w:t>–</w:t>
      </w:r>
      <w:r w:rsidRPr="00A242F4">
        <w:rPr>
          <w:rStyle w:val="apple-converted-space"/>
          <w:color w:val="000000"/>
        </w:rPr>
        <w:t xml:space="preserve"> </w:t>
      </w:r>
      <w:r w:rsidRPr="00001303">
        <w:rPr>
          <w:color w:val="000000"/>
        </w:rPr>
        <w:t>Его</w:t>
      </w:r>
      <w:r>
        <w:rPr>
          <w:color w:val="000000"/>
        </w:rPr>
        <w:t xml:space="preserve"> возмущенный </w:t>
      </w:r>
      <w:r w:rsidRPr="00001303">
        <w:rPr>
          <w:color w:val="000000"/>
        </w:rPr>
        <w:t>крик</w:t>
      </w:r>
      <w:r>
        <w:rPr>
          <w:color w:val="000000"/>
        </w:rPr>
        <w:t xml:space="preserve"> сильно напугал меня</w:t>
      </w:r>
      <w:r w:rsidRPr="00001303">
        <w:rPr>
          <w:color w:val="000000"/>
        </w:rPr>
        <w:t>,</w:t>
      </w:r>
      <w:r>
        <w:rPr>
          <w:color w:val="000000"/>
        </w:rPr>
        <w:t xml:space="preserve"> </w:t>
      </w:r>
      <w:r w:rsidRPr="00001303">
        <w:rPr>
          <w:color w:val="000000"/>
        </w:rPr>
        <w:t>и</w:t>
      </w:r>
      <w:r>
        <w:rPr>
          <w:color w:val="000000"/>
        </w:rPr>
        <w:t xml:space="preserve"> я схватился за голову</w:t>
      </w:r>
      <w:r w:rsidRPr="00001303">
        <w:rPr>
          <w:color w:val="000000"/>
        </w:rPr>
        <w:t>.</w:t>
      </w:r>
      <w:r w:rsidRPr="00F729FD">
        <w:t xml:space="preserve"> </w:t>
      </w:r>
      <w:r w:rsidRPr="002E39F0">
        <w:t>–</w:t>
      </w:r>
      <w:r>
        <w:t xml:space="preserve"> </w:t>
      </w:r>
      <w:r w:rsidRPr="00001303">
        <w:rPr>
          <w:color w:val="000000"/>
        </w:rPr>
        <w:t>И</w:t>
      </w:r>
      <w:r>
        <w:rPr>
          <w:color w:val="000000"/>
        </w:rPr>
        <w:t xml:space="preserve"> т</w:t>
      </w:r>
      <w:r w:rsidRPr="00001303">
        <w:rPr>
          <w:color w:val="000000"/>
        </w:rPr>
        <w:t>ы</w:t>
      </w:r>
      <w:r>
        <w:rPr>
          <w:color w:val="000000"/>
        </w:rPr>
        <w:t xml:space="preserve"> </w:t>
      </w:r>
      <w:r w:rsidRPr="00001303">
        <w:rPr>
          <w:color w:val="000000"/>
        </w:rPr>
        <w:t>только</w:t>
      </w:r>
      <w:r>
        <w:rPr>
          <w:color w:val="000000"/>
        </w:rPr>
        <w:t xml:space="preserve"> сейчас </w:t>
      </w:r>
      <w:r w:rsidRPr="00001303">
        <w:rPr>
          <w:color w:val="000000"/>
        </w:rPr>
        <w:t>говори</w:t>
      </w:r>
      <w:r>
        <w:rPr>
          <w:color w:val="000000"/>
        </w:rPr>
        <w:t xml:space="preserve">шь </w:t>
      </w:r>
      <w:r w:rsidRPr="00001303">
        <w:rPr>
          <w:color w:val="000000"/>
        </w:rPr>
        <w:t>мне</w:t>
      </w:r>
      <w:r>
        <w:rPr>
          <w:color w:val="000000"/>
        </w:rPr>
        <w:t xml:space="preserve"> об </w:t>
      </w:r>
      <w:r w:rsidRPr="00001303">
        <w:rPr>
          <w:color w:val="000000"/>
        </w:rPr>
        <w:t>это</w:t>
      </w:r>
      <w:r>
        <w:rPr>
          <w:color w:val="000000"/>
        </w:rPr>
        <w:t>м</w:t>
      </w:r>
      <w:r w:rsidRPr="00001303">
        <w:rPr>
          <w:color w:val="000000"/>
        </w:rPr>
        <w:t>?</w:t>
      </w:r>
      <w:r w:rsidRPr="00F729FD">
        <w:t xml:space="preserve"> </w:t>
      </w:r>
      <w:r w:rsidRPr="002E39F0">
        <w:t>–</w:t>
      </w:r>
      <w:r>
        <w:rPr>
          <w:color w:val="000000"/>
        </w:rPr>
        <w:t xml:space="preserve"> </w:t>
      </w:r>
      <w:r w:rsidRPr="00001303">
        <w:rPr>
          <w:color w:val="000000"/>
        </w:rPr>
        <w:t>Он</w:t>
      </w:r>
      <w:r>
        <w:rPr>
          <w:color w:val="000000"/>
        </w:rPr>
        <w:t xml:space="preserve"> выхватил </w:t>
      </w:r>
      <w:r w:rsidRPr="00001303">
        <w:rPr>
          <w:color w:val="000000"/>
        </w:rPr>
        <w:t>телефон</w:t>
      </w:r>
      <w:r>
        <w:rPr>
          <w:color w:val="000000"/>
        </w:rPr>
        <w:t xml:space="preserve"> </w:t>
      </w:r>
      <w:r w:rsidRPr="00001303">
        <w:rPr>
          <w:color w:val="000000"/>
        </w:rPr>
        <w:t>из</w:t>
      </w:r>
      <w:r>
        <w:rPr>
          <w:color w:val="000000"/>
        </w:rPr>
        <w:t xml:space="preserve"> </w:t>
      </w:r>
      <w:r w:rsidRPr="00001303">
        <w:rPr>
          <w:color w:val="000000"/>
        </w:rPr>
        <w:t>кармана</w:t>
      </w:r>
      <w:r>
        <w:rPr>
          <w:color w:val="000000"/>
        </w:rPr>
        <w:t xml:space="preserve"> </w:t>
      </w:r>
      <w:r w:rsidRPr="00001303">
        <w:rPr>
          <w:color w:val="000000"/>
        </w:rPr>
        <w:t>и</w:t>
      </w:r>
      <w:r>
        <w:rPr>
          <w:color w:val="000000"/>
        </w:rPr>
        <w:t xml:space="preserve"> </w:t>
      </w:r>
      <w:r w:rsidRPr="00001303">
        <w:rPr>
          <w:color w:val="000000"/>
        </w:rPr>
        <w:t>поспешно</w:t>
      </w:r>
      <w:r>
        <w:rPr>
          <w:color w:val="000000"/>
        </w:rPr>
        <w:t xml:space="preserve"> </w:t>
      </w:r>
      <w:r w:rsidRPr="00001303">
        <w:rPr>
          <w:color w:val="000000"/>
        </w:rPr>
        <w:t>набрал</w:t>
      </w:r>
      <w:r>
        <w:rPr>
          <w:color w:val="000000"/>
        </w:rPr>
        <w:t xml:space="preserve"> </w:t>
      </w:r>
      <w:r w:rsidRPr="00001303">
        <w:rPr>
          <w:color w:val="000000"/>
        </w:rPr>
        <w:t>номер.</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Pr>
          <w:color w:val="000000"/>
        </w:rPr>
        <w:t>Что ты делаешь?</w:t>
      </w:r>
      <w:r w:rsidRPr="00F729FD">
        <w:t xml:space="preserve"> </w:t>
      </w:r>
      <w:r w:rsidRPr="002E39F0">
        <w:t>–</w:t>
      </w:r>
      <w:r>
        <w:rPr>
          <w:color w:val="000000"/>
        </w:rPr>
        <w:t xml:space="preserve"> В моих словах прозвучала тревога.</w:t>
      </w:r>
    </w:p>
    <w:p w:rsidR="00612074" w:rsidRDefault="00612074" w:rsidP="00612074">
      <w:pPr>
        <w:pStyle w:val="western"/>
        <w:shd w:val="clear" w:color="auto" w:fill="FFFFFF"/>
        <w:spacing w:before="0" w:after="0"/>
        <w:ind w:firstLine="461"/>
        <w:jc w:val="both"/>
        <w:rPr>
          <w:color w:val="000000"/>
        </w:rPr>
      </w:pPr>
      <w:r w:rsidRPr="002E39F0">
        <w:t>–</w:t>
      </w:r>
      <w:r>
        <w:t xml:space="preserve"> Звоню</w:t>
      </w:r>
      <w:r>
        <w:rPr>
          <w:color w:val="000000"/>
        </w:rPr>
        <w:t xml:space="preserve"> Сьюзан, естественно!</w:t>
      </w:r>
      <w:r w:rsidRPr="00F729FD">
        <w:t xml:space="preserve"> </w:t>
      </w:r>
      <w:r w:rsidRPr="002E39F0">
        <w:t>–</w:t>
      </w:r>
      <w:r>
        <w:rPr>
          <w:color w:val="000000"/>
        </w:rPr>
        <w:t xml:space="preserve"> Он нажал на вызов и поднёс телефон к уху, посмотрев на меня сердито, пока ждал ответа.</w:t>
      </w:r>
      <w:r>
        <w:rPr>
          <w:rStyle w:val="apple-converted-space"/>
          <w:color w:val="000000"/>
        </w:rPr>
        <w:t xml:space="preserve"> </w:t>
      </w:r>
      <w:r w:rsidRPr="002E39F0">
        <w:t>–</w:t>
      </w:r>
      <w:r>
        <w:t xml:space="preserve"> </w:t>
      </w:r>
      <w:r>
        <w:rPr>
          <w:color w:val="000000"/>
        </w:rPr>
        <w:t>Её родители разводятся, она, наверное, совершенно подавлена, - подвёл он итог.</w:t>
      </w:r>
    </w:p>
    <w:p w:rsidR="00612074" w:rsidRDefault="00612074" w:rsidP="00612074">
      <w:pPr>
        <w:pStyle w:val="western"/>
        <w:shd w:val="clear" w:color="auto" w:fill="FFFFFF"/>
        <w:spacing w:before="0" w:after="0"/>
        <w:ind w:firstLine="461"/>
        <w:jc w:val="both"/>
        <w:rPr>
          <w:color w:val="000000"/>
        </w:rPr>
      </w:pPr>
      <w:r>
        <w:rPr>
          <w:color w:val="000000"/>
        </w:rPr>
        <w:t>И</w:t>
      </w:r>
      <w:r w:rsidRPr="00001303">
        <w:rPr>
          <w:color w:val="000000"/>
        </w:rPr>
        <w:t>тан</w:t>
      </w:r>
      <w:r>
        <w:rPr>
          <w:color w:val="000000"/>
        </w:rPr>
        <w:t xml:space="preserve"> несколько секунд слушал, </w:t>
      </w:r>
      <w:r w:rsidRPr="00001303">
        <w:rPr>
          <w:color w:val="000000"/>
        </w:rPr>
        <w:t>а</w:t>
      </w:r>
      <w:r>
        <w:rPr>
          <w:color w:val="000000"/>
        </w:rPr>
        <w:t xml:space="preserve"> </w:t>
      </w:r>
      <w:r w:rsidRPr="00001303">
        <w:rPr>
          <w:color w:val="000000"/>
        </w:rPr>
        <w:t>затем</w:t>
      </w:r>
      <w:r>
        <w:rPr>
          <w:color w:val="000000"/>
        </w:rPr>
        <w:t xml:space="preserve"> повесил </w:t>
      </w:r>
      <w:r w:rsidRPr="00001303">
        <w:rPr>
          <w:color w:val="000000"/>
        </w:rPr>
        <w:t>трубку</w:t>
      </w:r>
      <w:r>
        <w:rPr>
          <w:color w:val="000000"/>
        </w:rPr>
        <w:t xml:space="preserve"> </w:t>
      </w:r>
      <w:r w:rsidRPr="00001303">
        <w:rPr>
          <w:color w:val="000000"/>
        </w:rPr>
        <w:t>и</w:t>
      </w:r>
      <w:r>
        <w:rPr>
          <w:color w:val="000000"/>
        </w:rPr>
        <w:t xml:space="preserve"> </w:t>
      </w:r>
      <w:r w:rsidRPr="00001303">
        <w:rPr>
          <w:color w:val="000000"/>
        </w:rPr>
        <w:t>пробурчал</w:t>
      </w:r>
      <w:r>
        <w:rPr>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001303">
        <w:rPr>
          <w:color w:val="000000"/>
        </w:rPr>
        <w:t>Голосовая</w:t>
      </w:r>
      <w:r>
        <w:rPr>
          <w:color w:val="000000"/>
        </w:rPr>
        <w:t xml:space="preserve"> почта</w:t>
      </w:r>
      <w:r w:rsidRPr="00001303">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Я вдохнул сквозь зубы.</w:t>
      </w:r>
      <w:r>
        <w:rPr>
          <w:rStyle w:val="apple-converted-space"/>
          <w:color w:val="000000"/>
        </w:rPr>
        <w:t xml:space="preserve"> </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Pr>
          <w:color w:val="000000"/>
        </w:rPr>
        <w:t>Она не ответила?</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001303">
        <w:rPr>
          <w:color w:val="000000"/>
        </w:rPr>
        <w:t>Нет.</w:t>
      </w:r>
      <w:r w:rsidRPr="00A242F4">
        <w:rPr>
          <w:rStyle w:val="apple-converted-space"/>
          <w:color w:val="000000"/>
        </w:rPr>
        <w:t xml:space="preserve"> </w:t>
      </w:r>
      <w:r>
        <w:rPr>
          <w:rStyle w:val="apple-converted-space"/>
          <w:color w:val="000000"/>
        </w:rPr>
        <w:t>Ты ещё что</w:t>
      </w:r>
      <w:r w:rsidRPr="00001303">
        <w:rPr>
          <w:color w:val="000000"/>
        </w:rPr>
        <w:t>-нибудь</w:t>
      </w:r>
      <w:r>
        <w:rPr>
          <w:color w:val="000000"/>
        </w:rPr>
        <w:t xml:space="preserve"> знаешь об этом?</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Pr>
          <w:color w:val="000000"/>
        </w:rPr>
        <w:t>Ну, гм...</w:t>
      </w:r>
      <w:r w:rsidRPr="00834DA9">
        <w:t xml:space="preserve"> </w:t>
      </w:r>
      <w:r w:rsidRPr="002E39F0">
        <w:t>–</w:t>
      </w:r>
      <w:r>
        <w:rPr>
          <w:color w:val="000000"/>
        </w:rPr>
        <w:t xml:space="preserve"> Я прочистил горло.</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Итан потерял терпение.</w:t>
      </w:r>
      <w:r>
        <w:rPr>
          <w:rStyle w:val="apple-converted-space"/>
          <w:color w:val="000000"/>
        </w:rPr>
        <w:t xml:space="preserve"> </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Pr>
          <w:color w:val="000000"/>
        </w:rPr>
        <w:t>Что, Крис?</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Возможно</w:t>
      </w:r>
      <w:r w:rsidRPr="007846F4">
        <w:rPr>
          <w:color w:val="000000"/>
        </w:rPr>
        <w:t xml:space="preserve">, она была </w:t>
      </w:r>
      <w:r>
        <w:rPr>
          <w:color w:val="000000"/>
        </w:rPr>
        <w:t>немного не в себе</w:t>
      </w:r>
      <w:r w:rsidRPr="007846F4">
        <w:rPr>
          <w:color w:val="000000"/>
        </w:rPr>
        <w:t>, когда ушла</w:t>
      </w:r>
      <w:r>
        <w:rPr>
          <w:color w:val="000000"/>
        </w:rPr>
        <w:t xml:space="preserve"> отсюда</w:t>
      </w:r>
      <w:r w:rsidRPr="007846F4">
        <w:rPr>
          <w:color w:val="000000"/>
        </w:rPr>
        <w:t>.</w:t>
      </w:r>
      <w:r w:rsidRPr="007846F4">
        <w:rPr>
          <w:rStyle w:val="apple-converted-space"/>
          <w:color w:val="000000"/>
        </w:rPr>
        <w:t xml:space="preserve"> </w:t>
      </w:r>
      <w:r w:rsidRPr="00001303">
        <w:rPr>
          <w:color w:val="000000"/>
        </w:rPr>
        <w:t>Или,</w:t>
      </w:r>
      <w:r>
        <w:rPr>
          <w:color w:val="000000"/>
        </w:rPr>
        <w:t xml:space="preserve"> </w:t>
      </w:r>
      <w:r w:rsidRPr="00001303">
        <w:rPr>
          <w:color w:val="000000"/>
        </w:rPr>
        <w:t>может</w:t>
      </w:r>
      <w:r>
        <w:rPr>
          <w:color w:val="000000"/>
        </w:rPr>
        <w:t xml:space="preserve"> </w:t>
      </w:r>
      <w:r w:rsidRPr="00001303">
        <w:rPr>
          <w:color w:val="000000"/>
        </w:rPr>
        <w:t>быть,</w:t>
      </w:r>
      <w:r>
        <w:rPr>
          <w:color w:val="000000"/>
        </w:rPr>
        <w:t xml:space="preserve"> в себе</w:t>
      </w:r>
      <w:r w:rsidRPr="00001303">
        <w:rPr>
          <w:color w:val="000000"/>
        </w:rPr>
        <w:t>.</w:t>
      </w:r>
      <w:r w:rsidRPr="00A242F4">
        <w:rPr>
          <w:rStyle w:val="apple-converted-space"/>
          <w:color w:val="000000"/>
        </w:rPr>
        <w:t xml:space="preserve"> </w:t>
      </w:r>
      <w:proofErr w:type="gramStart"/>
      <w:r>
        <w:rPr>
          <w:rStyle w:val="apple-converted-space"/>
          <w:color w:val="000000"/>
        </w:rPr>
        <w:t>Больше</w:t>
      </w:r>
      <w:proofErr w:type="gramEnd"/>
      <w:r>
        <w:rPr>
          <w:rStyle w:val="apple-converted-space"/>
          <w:color w:val="000000"/>
        </w:rPr>
        <w:t xml:space="preserve"> похоже… э-э, сбитая с толку. Или… </w:t>
      </w:r>
      <w:r w:rsidRPr="002E39F0">
        <w:t>–</w:t>
      </w:r>
      <w:r>
        <w:t xml:space="preserve"> </w:t>
      </w:r>
      <w:r w:rsidRPr="00001303">
        <w:rPr>
          <w:i/>
          <w:iCs/>
          <w:color w:val="000000"/>
        </w:rPr>
        <w:t>Разочарованн</w:t>
      </w:r>
      <w:r>
        <w:rPr>
          <w:i/>
          <w:iCs/>
          <w:color w:val="000000"/>
        </w:rPr>
        <w:t>ая</w:t>
      </w:r>
      <w:r w:rsidRPr="00001303">
        <w:rPr>
          <w:i/>
          <w:iCs/>
          <w:color w:val="000000"/>
        </w:rPr>
        <w:t>?</w:t>
      </w:r>
      <w:r w:rsidRPr="00A242F4">
        <w:rPr>
          <w:rStyle w:val="apple-converted-space"/>
          <w:color w:val="000000"/>
        </w:rPr>
        <w:t xml:space="preserve"> </w:t>
      </w:r>
      <w:r>
        <w:rPr>
          <w:rStyle w:val="apple-converted-space"/>
          <w:color w:val="000000"/>
        </w:rPr>
        <w:t>Я это слово подбирал</w:t>
      </w:r>
      <w:r w:rsidRPr="00001303">
        <w:rPr>
          <w:color w:val="000000"/>
        </w:rPr>
        <w:t>?</w:t>
      </w:r>
      <w:r w:rsidRPr="00A242F4">
        <w:rPr>
          <w:rStyle w:val="apple-converted-space"/>
          <w:color w:val="000000"/>
        </w:rPr>
        <w:t xml:space="preserve"> </w:t>
      </w:r>
      <w:r w:rsidRPr="002E39F0">
        <w:t>–</w:t>
      </w:r>
      <w:r>
        <w:t xml:space="preserve"> </w:t>
      </w:r>
      <w:r>
        <w:rPr>
          <w:color w:val="000000"/>
        </w:rPr>
        <w:t>Уязвлённая…</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Pr>
          <w:color w:val="000000"/>
        </w:rPr>
        <w:t>Боже мой, что ты наговорил ей?</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7846F4">
        <w:rPr>
          <w:color w:val="000000"/>
        </w:rPr>
        <w:t>Я</w:t>
      </w:r>
      <w:r>
        <w:rPr>
          <w:color w:val="000000"/>
        </w:rPr>
        <w:t xml:space="preserve"> </w:t>
      </w:r>
      <w:r w:rsidRPr="007846F4">
        <w:rPr>
          <w:color w:val="000000"/>
        </w:rPr>
        <w:t>не совсем уверен.</w:t>
      </w:r>
      <w:r w:rsidRPr="007846F4">
        <w:rPr>
          <w:rStyle w:val="apple-converted-space"/>
          <w:color w:val="000000"/>
        </w:rPr>
        <w:t xml:space="preserve"> </w:t>
      </w:r>
      <w:r w:rsidRPr="00001303">
        <w:rPr>
          <w:color w:val="000000"/>
        </w:rPr>
        <w:t>После</w:t>
      </w:r>
      <w:r>
        <w:rPr>
          <w:color w:val="000000"/>
        </w:rPr>
        <w:t xml:space="preserve"> того, как я её </w:t>
      </w:r>
      <w:r w:rsidRPr="00001303">
        <w:rPr>
          <w:color w:val="000000"/>
        </w:rPr>
        <w:t>утеш</w:t>
      </w:r>
      <w:r>
        <w:rPr>
          <w:color w:val="000000"/>
        </w:rPr>
        <w:t>ил</w:t>
      </w:r>
      <w:r w:rsidRPr="00001303">
        <w:rPr>
          <w:color w:val="000000"/>
        </w:rPr>
        <w:t>,</w:t>
      </w:r>
      <w:r>
        <w:rPr>
          <w:color w:val="000000"/>
        </w:rPr>
        <w:t xml:space="preserve"> я вроде как </w:t>
      </w:r>
      <w:r w:rsidRPr="00001303">
        <w:rPr>
          <w:color w:val="000000"/>
        </w:rPr>
        <w:t>попросил</w:t>
      </w:r>
      <w:r>
        <w:rPr>
          <w:color w:val="000000"/>
        </w:rPr>
        <w:t xml:space="preserve"> </w:t>
      </w:r>
      <w:r w:rsidRPr="00001303">
        <w:rPr>
          <w:color w:val="000000"/>
        </w:rPr>
        <w:t>е</w:t>
      </w:r>
      <w:r>
        <w:rPr>
          <w:color w:val="000000"/>
        </w:rPr>
        <w:t>ё стать моей девушкой</w:t>
      </w:r>
      <w:r w:rsidRPr="00001303">
        <w:rPr>
          <w:color w:val="000000"/>
        </w:rPr>
        <w:t>.</w:t>
      </w:r>
      <w:r>
        <w:rPr>
          <w:color w:val="000000"/>
        </w:rPr>
        <w:t xml:space="preserve"> </w:t>
      </w:r>
      <w:r w:rsidRPr="002E39F0">
        <w:t>–</w:t>
      </w:r>
      <w:r>
        <w:t xml:space="preserve"> </w:t>
      </w:r>
      <w:r w:rsidRPr="00001303">
        <w:rPr>
          <w:color w:val="000000"/>
        </w:rPr>
        <w:t>Я</w:t>
      </w:r>
      <w:r>
        <w:rPr>
          <w:color w:val="000000"/>
        </w:rPr>
        <w:t xml:space="preserve"> </w:t>
      </w:r>
      <w:r w:rsidRPr="00001303">
        <w:rPr>
          <w:color w:val="000000"/>
        </w:rPr>
        <w:t>снова</w:t>
      </w:r>
      <w:r>
        <w:rPr>
          <w:color w:val="000000"/>
        </w:rPr>
        <w:t xml:space="preserve"> положил </w:t>
      </w:r>
      <w:r w:rsidRPr="00001303">
        <w:rPr>
          <w:color w:val="000000"/>
        </w:rPr>
        <w:t>подбородок</w:t>
      </w:r>
      <w:r>
        <w:rPr>
          <w:color w:val="000000"/>
        </w:rPr>
        <w:t xml:space="preserve"> </w:t>
      </w:r>
      <w:r w:rsidRPr="00001303">
        <w:rPr>
          <w:color w:val="000000"/>
        </w:rPr>
        <w:t>на</w:t>
      </w:r>
      <w:r>
        <w:rPr>
          <w:color w:val="000000"/>
        </w:rPr>
        <w:t xml:space="preserve"> </w:t>
      </w:r>
      <w:r w:rsidRPr="00001303">
        <w:rPr>
          <w:color w:val="000000"/>
        </w:rPr>
        <w:t>колени.</w:t>
      </w:r>
      <w:r w:rsidRPr="00A242F4">
        <w:rPr>
          <w:rStyle w:val="apple-converted-space"/>
          <w:color w:val="000000"/>
        </w:rPr>
        <w:t xml:space="preserve"> </w:t>
      </w:r>
      <w:r w:rsidRPr="002E39F0">
        <w:t>–</w:t>
      </w:r>
      <w:r>
        <w:t xml:space="preserve"> А, возможно, и нет.</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Pr>
          <w:color w:val="000000"/>
        </w:rPr>
        <w:t>Итак</w:t>
      </w:r>
      <w:r w:rsidRPr="007846F4">
        <w:rPr>
          <w:color w:val="000000"/>
        </w:rPr>
        <w:t xml:space="preserve">, </w:t>
      </w:r>
      <w:r>
        <w:rPr>
          <w:color w:val="000000"/>
        </w:rPr>
        <w:t>т</w:t>
      </w:r>
      <w:r w:rsidRPr="007846F4">
        <w:rPr>
          <w:color w:val="000000"/>
        </w:rPr>
        <w:t xml:space="preserve">ы сказал ей, что </w:t>
      </w:r>
      <w:r>
        <w:rPr>
          <w:color w:val="000000"/>
        </w:rPr>
        <w:t>влюблен в неё?</w:t>
      </w:r>
    </w:p>
    <w:p w:rsidR="00612074" w:rsidRPr="00834DA9" w:rsidRDefault="00612074" w:rsidP="00612074">
      <w:pPr>
        <w:pStyle w:val="western"/>
        <w:shd w:val="clear" w:color="auto" w:fill="FFFFFF"/>
        <w:spacing w:before="0" w:after="0"/>
        <w:ind w:firstLine="461"/>
        <w:jc w:val="both"/>
        <w:rPr>
          <w:color w:val="000000"/>
        </w:rPr>
      </w:pPr>
      <w:r w:rsidRPr="002E39F0">
        <w:t>–</w:t>
      </w:r>
      <w:r>
        <w:t xml:space="preserve"> Я </w:t>
      </w:r>
      <w:r w:rsidRPr="007846F4">
        <w:rPr>
          <w:color w:val="000000"/>
        </w:rPr>
        <w:t>не совсем уверен</w:t>
      </w:r>
      <w:r>
        <w:rPr>
          <w:color w:val="000000"/>
        </w:rPr>
        <w:t xml:space="preserve"> в том</w:t>
      </w:r>
      <w:r w:rsidRPr="007846F4">
        <w:rPr>
          <w:color w:val="000000"/>
        </w:rPr>
        <w:t>, что сказал ей</w:t>
      </w:r>
      <w:r w:rsidRPr="00B578A1">
        <w:t xml:space="preserve"> </w:t>
      </w:r>
      <w:r>
        <w:t>на самом деле</w:t>
      </w:r>
      <w:r>
        <w:rPr>
          <w:color w:val="000000"/>
        </w:rPr>
        <w:t>.</w:t>
      </w:r>
      <w:r w:rsidRPr="00834DA9">
        <w:t xml:space="preserve"> </w:t>
      </w:r>
      <w:r w:rsidRPr="002E39F0">
        <w:t>–</w:t>
      </w:r>
      <w:r w:rsidRPr="007846F4">
        <w:rPr>
          <w:color w:val="000000"/>
        </w:rPr>
        <w:t xml:space="preserve"> В</w:t>
      </w:r>
      <w:r>
        <w:rPr>
          <w:color w:val="000000"/>
        </w:rPr>
        <w:t xml:space="preserve"> моей голове все мысли перемешались в беспорядке.</w:t>
      </w:r>
      <w:r w:rsidRPr="007846F4">
        <w:rPr>
          <w:color w:val="000000"/>
        </w:rPr>
        <w:t xml:space="preserve"> </w:t>
      </w:r>
      <w:r w:rsidRPr="002E39F0">
        <w:t>–</w:t>
      </w:r>
      <w:r>
        <w:t xml:space="preserve"> Но,</w:t>
      </w:r>
      <w:r w:rsidRPr="007846F4">
        <w:rPr>
          <w:color w:val="000000"/>
        </w:rPr>
        <w:t xml:space="preserve"> думаю, что она</w:t>
      </w:r>
      <w:r>
        <w:rPr>
          <w:color w:val="000000"/>
        </w:rPr>
        <w:t xml:space="preserve"> поняла это</w:t>
      </w:r>
      <w:r w:rsidRPr="007846F4">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sidRPr="00001303">
        <w:rPr>
          <w:color w:val="000000"/>
        </w:rPr>
        <w:t>Его</w:t>
      </w:r>
      <w:r w:rsidRPr="00FE0A18">
        <w:rPr>
          <w:color w:val="000000"/>
        </w:rPr>
        <w:t xml:space="preserve"> </w:t>
      </w:r>
      <w:r w:rsidRPr="00001303">
        <w:rPr>
          <w:color w:val="000000"/>
        </w:rPr>
        <w:t>брови</w:t>
      </w:r>
      <w:r>
        <w:rPr>
          <w:color w:val="000000"/>
        </w:rPr>
        <w:t xml:space="preserve"> сошлись на переносице</w:t>
      </w:r>
      <w:r w:rsidRPr="00FE0A18">
        <w:rPr>
          <w:color w:val="000000"/>
        </w:rPr>
        <w:t>.</w:t>
      </w:r>
      <w:r w:rsidRPr="00FE0A18">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001303">
        <w:rPr>
          <w:color w:val="000000"/>
        </w:rPr>
        <w:t>И</w:t>
      </w:r>
      <w:r>
        <w:rPr>
          <w:color w:val="000000"/>
        </w:rPr>
        <w:t xml:space="preserve"> </w:t>
      </w:r>
      <w:r w:rsidRPr="00001303">
        <w:rPr>
          <w:color w:val="000000"/>
        </w:rPr>
        <w:t>что</w:t>
      </w:r>
      <w:r>
        <w:rPr>
          <w:color w:val="000000"/>
        </w:rPr>
        <w:t xml:space="preserve"> </w:t>
      </w:r>
      <w:r w:rsidRPr="00001303">
        <w:rPr>
          <w:color w:val="000000"/>
        </w:rPr>
        <w:t>она</w:t>
      </w:r>
      <w:r>
        <w:rPr>
          <w:color w:val="000000"/>
        </w:rPr>
        <w:t xml:space="preserve"> ответила тебе?</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lastRenderedPageBreak/>
        <w:t>Мой угрюмый взгляд опустился на квадратную плитку пола.</w:t>
      </w:r>
      <w:r>
        <w:rPr>
          <w:rStyle w:val="apple-converted-space"/>
          <w:color w:val="000000"/>
        </w:rPr>
        <w:t xml:space="preserve"> </w:t>
      </w:r>
    </w:p>
    <w:p w:rsidR="00612074" w:rsidRDefault="00612074" w:rsidP="00612074">
      <w:pPr>
        <w:pStyle w:val="western"/>
        <w:shd w:val="clear" w:color="auto" w:fill="FFFFFF"/>
        <w:spacing w:before="0" w:after="0"/>
        <w:ind w:firstLine="461"/>
        <w:jc w:val="both"/>
        <w:rPr>
          <w:color w:val="000000"/>
        </w:rPr>
      </w:pPr>
      <w:r w:rsidRPr="002E39F0">
        <w:t>–</w:t>
      </w:r>
      <w:r>
        <w:t xml:space="preserve"> Ч</w:t>
      </w:r>
      <w:r>
        <w:rPr>
          <w:color w:val="000000"/>
        </w:rPr>
        <w:t>то я доставляю ей слишком много неприятностей, и что она, скорее всего, останется с тобой.</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7846F4">
        <w:rPr>
          <w:color w:val="000000"/>
        </w:rPr>
        <w:t xml:space="preserve">Это </w:t>
      </w:r>
      <w:r>
        <w:rPr>
          <w:color w:val="000000"/>
        </w:rPr>
        <w:t xml:space="preserve">абсолютная </w:t>
      </w:r>
      <w:proofErr w:type="gramStart"/>
      <w:r w:rsidRPr="007846F4">
        <w:rPr>
          <w:color w:val="000000"/>
        </w:rPr>
        <w:t>фигня</w:t>
      </w:r>
      <w:proofErr w:type="gramEnd"/>
      <w:r w:rsidRPr="007846F4">
        <w:rPr>
          <w:color w:val="000000"/>
        </w:rPr>
        <w:t xml:space="preserve">, </w:t>
      </w:r>
      <w:r>
        <w:rPr>
          <w:color w:val="000000"/>
        </w:rPr>
        <w:t>т</w:t>
      </w:r>
      <w:r w:rsidRPr="007846F4">
        <w:rPr>
          <w:color w:val="000000"/>
        </w:rPr>
        <w:t xml:space="preserve">ы </w:t>
      </w:r>
      <w:r>
        <w:rPr>
          <w:color w:val="000000"/>
        </w:rPr>
        <w:t>же</w:t>
      </w:r>
      <w:r w:rsidRPr="007846F4">
        <w:rPr>
          <w:color w:val="000000"/>
        </w:rPr>
        <w:t xml:space="preserve"> знае</w:t>
      </w:r>
      <w:r>
        <w:rPr>
          <w:color w:val="000000"/>
        </w:rPr>
        <w:t>шь</w:t>
      </w:r>
      <w:r w:rsidRPr="007846F4">
        <w:rPr>
          <w:color w:val="000000"/>
        </w:rPr>
        <w:t>.</w:t>
      </w:r>
      <w:r w:rsidRPr="00FE0A18">
        <w:t xml:space="preserve"> </w:t>
      </w:r>
      <w:r w:rsidRPr="002E39F0">
        <w:t>–</w:t>
      </w:r>
      <w:r w:rsidRPr="007846F4">
        <w:rPr>
          <w:color w:val="000000"/>
        </w:rPr>
        <w:t xml:space="preserve"> </w:t>
      </w:r>
      <w:r>
        <w:rPr>
          <w:color w:val="000000"/>
        </w:rPr>
        <w:t>И</w:t>
      </w:r>
      <w:r w:rsidRPr="007846F4">
        <w:rPr>
          <w:color w:val="000000"/>
        </w:rPr>
        <w:t>тан посмотрел на меня с упреком и снова набрал номер Сью.</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Pr>
          <w:color w:val="000000"/>
        </w:rPr>
        <w:t xml:space="preserve">Почему это </w:t>
      </w:r>
      <w:proofErr w:type="gramStart"/>
      <w:r>
        <w:rPr>
          <w:color w:val="000000"/>
        </w:rPr>
        <w:t>фигня</w:t>
      </w:r>
      <w:proofErr w:type="gramEnd"/>
      <w:r>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sidRPr="00001303">
        <w:rPr>
          <w:color w:val="000000"/>
        </w:rPr>
        <w:t>Он</w:t>
      </w:r>
      <w:r>
        <w:rPr>
          <w:color w:val="000000"/>
        </w:rPr>
        <w:t xml:space="preserve"> </w:t>
      </w:r>
      <w:r w:rsidRPr="00001303">
        <w:rPr>
          <w:color w:val="000000"/>
        </w:rPr>
        <w:t>зарычал</w:t>
      </w:r>
      <w:r w:rsidRPr="000B6EC7">
        <w:rPr>
          <w:rFonts w:ascii="Calibri" w:eastAsia="Calibri" w:hAnsi="Calibri"/>
          <w:color w:val="000000"/>
          <w:sz w:val="22"/>
          <w:szCs w:val="22"/>
          <w:lang w:eastAsia="en-US"/>
        </w:rPr>
        <w:t xml:space="preserve"> </w:t>
      </w:r>
      <w:r w:rsidRPr="000B6EC7">
        <w:rPr>
          <w:color w:val="000000"/>
        </w:rPr>
        <w:t>и положил телефон обратно в карман</w:t>
      </w:r>
      <w:r w:rsidRPr="00001303">
        <w:rPr>
          <w:color w:val="000000"/>
        </w:rPr>
        <w:t>,</w:t>
      </w:r>
      <w:r>
        <w:rPr>
          <w:color w:val="000000"/>
        </w:rPr>
        <w:t xml:space="preserve"> похоже, снова включилась </w:t>
      </w:r>
      <w:r w:rsidRPr="00001303">
        <w:rPr>
          <w:color w:val="000000"/>
        </w:rPr>
        <w:t>голосов</w:t>
      </w:r>
      <w:r>
        <w:rPr>
          <w:color w:val="000000"/>
        </w:rPr>
        <w:t xml:space="preserve">ая </w:t>
      </w:r>
      <w:r w:rsidRPr="00001303">
        <w:rPr>
          <w:color w:val="000000"/>
        </w:rPr>
        <w:t>почт</w:t>
      </w:r>
      <w:r>
        <w:rPr>
          <w:color w:val="000000"/>
        </w:rPr>
        <w:t>а.</w:t>
      </w:r>
      <w:r w:rsidRPr="00A242F4">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Потому что</w:t>
      </w:r>
      <w:r>
        <w:rPr>
          <w:color w:val="000000"/>
        </w:rPr>
        <w:t xml:space="preserve"> </w:t>
      </w:r>
      <w:r w:rsidRPr="00001303">
        <w:rPr>
          <w:color w:val="000000"/>
        </w:rPr>
        <w:t>Сьюзан</w:t>
      </w:r>
      <w:r>
        <w:rPr>
          <w:color w:val="000000"/>
        </w:rPr>
        <w:t xml:space="preserve"> </w:t>
      </w:r>
      <w:r w:rsidRPr="00001303">
        <w:rPr>
          <w:color w:val="000000"/>
        </w:rPr>
        <w:t>знает,</w:t>
      </w:r>
      <w:r>
        <w:rPr>
          <w:color w:val="000000"/>
        </w:rPr>
        <w:t xml:space="preserve"> </w:t>
      </w:r>
      <w:r w:rsidRPr="00001303">
        <w:rPr>
          <w:color w:val="000000"/>
        </w:rPr>
        <w:t>что</w:t>
      </w:r>
      <w:r>
        <w:rPr>
          <w:color w:val="000000"/>
        </w:rPr>
        <w:t xml:space="preserve"> </w:t>
      </w:r>
      <w:r w:rsidRPr="00001303">
        <w:rPr>
          <w:color w:val="000000"/>
        </w:rPr>
        <w:t>я</w:t>
      </w:r>
      <w:r>
        <w:rPr>
          <w:color w:val="000000"/>
        </w:rPr>
        <w:t xml:space="preserve"> в неё </w:t>
      </w:r>
      <w:r w:rsidRPr="00001303">
        <w:rPr>
          <w:color w:val="000000"/>
        </w:rPr>
        <w:t>не</w:t>
      </w:r>
      <w:r>
        <w:rPr>
          <w:color w:val="000000"/>
        </w:rPr>
        <w:t xml:space="preserve"> влюблён.</w:t>
      </w:r>
    </w:p>
    <w:p w:rsidR="00612074" w:rsidRDefault="00612074" w:rsidP="00612074">
      <w:pPr>
        <w:pStyle w:val="western"/>
        <w:shd w:val="clear" w:color="auto" w:fill="FFFFFF"/>
        <w:spacing w:before="0" w:after="0"/>
        <w:ind w:firstLine="461"/>
        <w:jc w:val="both"/>
        <w:rPr>
          <w:rStyle w:val="apple-converted-space"/>
          <w:color w:val="000000"/>
        </w:rPr>
      </w:pPr>
      <w:r w:rsidRPr="00001303">
        <w:rPr>
          <w:color w:val="000000"/>
        </w:rPr>
        <w:t>Я</w:t>
      </w:r>
      <w:r>
        <w:rPr>
          <w:color w:val="000000"/>
        </w:rPr>
        <w:t xml:space="preserve"> запустил </w:t>
      </w:r>
      <w:r w:rsidRPr="00001303">
        <w:rPr>
          <w:color w:val="000000"/>
        </w:rPr>
        <w:t>руки</w:t>
      </w:r>
      <w:r>
        <w:rPr>
          <w:color w:val="000000"/>
        </w:rPr>
        <w:t xml:space="preserve"> </w:t>
      </w:r>
      <w:r w:rsidRPr="00001303">
        <w:rPr>
          <w:color w:val="000000"/>
        </w:rPr>
        <w:t>в</w:t>
      </w:r>
      <w:r>
        <w:rPr>
          <w:color w:val="000000"/>
        </w:rPr>
        <w:t xml:space="preserve"> </w:t>
      </w:r>
      <w:r w:rsidRPr="00001303">
        <w:rPr>
          <w:color w:val="000000"/>
        </w:rPr>
        <w:t>волосы,</w:t>
      </w:r>
      <w:r>
        <w:rPr>
          <w:color w:val="000000"/>
        </w:rPr>
        <w:t xml:space="preserve"> прислоняясь </w:t>
      </w:r>
      <w:r w:rsidRPr="00001303">
        <w:rPr>
          <w:color w:val="000000"/>
        </w:rPr>
        <w:t>голов</w:t>
      </w:r>
      <w:r>
        <w:rPr>
          <w:color w:val="000000"/>
        </w:rPr>
        <w:t xml:space="preserve">ой </w:t>
      </w:r>
      <w:r w:rsidRPr="00001303">
        <w:rPr>
          <w:color w:val="000000"/>
        </w:rPr>
        <w:t>к</w:t>
      </w:r>
      <w:r>
        <w:rPr>
          <w:color w:val="000000"/>
        </w:rPr>
        <w:t xml:space="preserve"> </w:t>
      </w:r>
      <w:r w:rsidRPr="00001303">
        <w:rPr>
          <w:color w:val="000000"/>
        </w:rPr>
        <w:t>стене.</w:t>
      </w:r>
      <w:r w:rsidRPr="00A242F4">
        <w:rPr>
          <w:rStyle w:val="apple-converted-space"/>
          <w:color w:val="000000"/>
        </w:rPr>
        <w:t xml:space="preserve"> </w:t>
      </w:r>
    </w:p>
    <w:p w:rsidR="00612074" w:rsidRPr="00FE0A18" w:rsidRDefault="00612074" w:rsidP="00612074">
      <w:pPr>
        <w:pStyle w:val="western"/>
        <w:shd w:val="clear" w:color="auto" w:fill="FFFFFF"/>
        <w:spacing w:before="0" w:after="0"/>
        <w:ind w:firstLine="461"/>
        <w:jc w:val="both"/>
        <w:rPr>
          <w:color w:val="000000"/>
        </w:rPr>
      </w:pPr>
      <w:r w:rsidRPr="002E39F0">
        <w:t>–</w:t>
      </w:r>
      <w:r>
        <w:t xml:space="preserve"> </w:t>
      </w:r>
      <w:r w:rsidRPr="00001303">
        <w:rPr>
          <w:color w:val="000000"/>
        </w:rPr>
        <w:t>С</w:t>
      </w:r>
      <w:r>
        <w:rPr>
          <w:color w:val="000000"/>
        </w:rPr>
        <w:t>лушай, я действительно не понимаю одной вещи</w:t>
      </w:r>
      <w:r w:rsidRPr="00001303">
        <w:rPr>
          <w:color w:val="000000"/>
        </w:rPr>
        <w:t>.</w:t>
      </w:r>
      <w:r w:rsidRPr="00A242F4">
        <w:rPr>
          <w:rStyle w:val="apple-converted-space"/>
          <w:color w:val="000000"/>
        </w:rPr>
        <w:t xml:space="preserve"> </w:t>
      </w:r>
      <w:r w:rsidRPr="00001303">
        <w:rPr>
          <w:color w:val="000000"/>
        </w:rPr>
        <w:t>Вы</w:t>
      </w:r>
      <w:r>
        <w:rPr>
          <w:color w:val="000000"/>
        </w:rPr>
        <w:t xml:space="preserve"> постоянно зависаете вдвоём</w:t>
      </w:r>
      <w:r w:rsidRPr="00001303">
        <w:rPr>
          <w:color w:val="000000"/>
        </w:rPr>
        <w:t>,</w:t>
      </w:r>
      <w:r>
        <w:rPr>
          <w:color w:val="000000"/>
        </w:rPr>
        <w:t xml:space="preserve"> </w:t>
      </w:r>
      <w:r w:rsidRPr="00001303">
        <w:rPr>
          <w:color w:val="000000"/>
        </w:rPr>
        <w:t>и</w:t>
      </w:r>
      <w:r>
        <w:rPr>
          <w:color w:val="000000"/>
        </w:rPr>
        <w:t xml:space="preserve"> </w:t>
      </w:r>
      <w:r w:rsidRPr="00001303">
        <w:rPr>
          <w:color w:val="000000"/>
        </w:rPr>
        <w:t>она</w:t>
      </w:r>
      <w:r>
        <w:rPr>
          <w:color w:val="000000"/>
        </w:rPr>
        <w:t xml:space="preserve"> без ума от тебя</w:t>
      </w:r>
      <w:r w:rsidRPr="00001303">
        <w:rPr>
          <w:color w:val="000000"/>
        </w:rPr>
        <w:t>.</w:t>
      </w:r>
      <w:r>
        <w:rPr>
          <w:color w:val="000000"/>
        </w:rPr>
        <w:t xml:space="preserve"> </w:t>
      </w:r>
      <w:r w:rsidRPr="00001303">
        <w:rPr>
          <w:color w:val="000000"/>
        </w:rPr>
        <w:t>Тем</w:t>
      </w:r>
      <w:r>
        <w:rPr>
          <w:color w:val="000000"/>
        </w:rPr>
        <w:t xml:space="preserve"> </w:t>
      </w:r>
      <w:r w:rsidRPr="00001303">
        <w:rPr>
          <w:color w:val="000000"/>
        </w:rPr>
        <w:t>не</w:t>
      </w:r>
      <w:r>
        <w:rPr>
          <w:color w:val="000000"/>
        </w:rPr>
        <w:t xml:space="preserve"> </w:t>
      </w:r>
      <w:proofErr w:type="gramStart"/>
      <w:r w:rsidRPr="00001303">
        <w:rPr>
          <w:color w:val="000000"/>
        </w:rPr>
        <w:t>менее</w:t>
      </w:r>
      <w:proofErr w:type="gramEnd"/>
      <w:r>
        <w:rPr>
          <w:color w:val="000000"/>
        </w:rPr>
        <w:t xml:space="preserve"> т</w:t>
      </w:r>
      <w:r w:rsidRPr="00001303">
        <w:rPr>
          <w:color w:val="000000"/>
        </w:rPr>
        <w:t>ы</w:t>
      </w:r>
      <w:r>
        <w:rPr>
          <w:color w:val="000000"/>
        </w:rPr>
        <w:t xml:space="preserve"> </w:t>
      </w:r>
      <w:r w:rsidRPr="00001303">
        <w:rPr>
          <w:color w:val="000000"/>
        </w:rPr>
        <w:t>не</w:t>
      </w:r>
      <w:r>
        <w:rPr>
          <w:color w:val="000000"/>
        </w:rPr>
        <w:t xml:space="preserve"> </w:t>
      </w:r>
      <w:r w:rsidRPr="00001303">
        <w:rPr>
          <w:color w:val="000000"/>
        </w:rPr>
        <w:t>хо</w:t>
      </w:r>
      <w:r>
        <w:rPr>
          <w:color w:val="000000"/>
        </w:rPr>
        <w:t>чешь с ней встречаться</w:t>
      </w:r>
      <w:r w:rsidRPr="00001303">
        <w:rPr>
          <w:color w:val="000000"/>
        </w:rPr>
        <w:t>.</w:t>
      </w:r>
      <w:r w:rsidRPr="00A242F4">
        <w:rPr>
          <w:rStyle w:val="apple-converted-space"/>
          <w:color w:val="000000"/>
        </w:rPr>
        <w:t xml:space="preserve"> </w:t>
      </w:r>
      <w:r>
        <w:rPr>
          <w:color w:val="000000"/>
        </w:rPr>
        <w:t>Почему</w:t>
      </w:r>
      <w:r w:rsidRPr="00B85454">
        <w:rPr>
          <w:color w:val="000000"/>
        </w:rPr>
        <w:t>?</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7846F4">
        <w:rPr>
          <w:color w:val="000000"/>
        </w:rPr>
        <w:t xml:space="preserve">Прежде всего, </w:t>
      </w:r>
      <w:r>
        <w:rPr>
          <w:color w:val="000000"/>
        </w:rPr>
        <w:t xml:space="preserve">Кристиан, </w:t>
      </w:r>
      <w:r w:rsidRPr="002E39F0">
        <w:t>–</w:t>
      </w:r>
      <w:r w:rsidRPr="007846F4">
        <w:rPr>
          <w:color w:val="000000"/>
        </w:rPr>
        <w:t xml:space="preserve"> я ненави</w:t>
      </w:r>
      <w:r>
        <w:rPr>
          <w:color w:val="000000"/>
        </w:rPr>
        <w:t>дел, когда кто-то из моей</w:t>
      </w:r>
      <w:r w:rsidRPr="007846F4">
        <w:rPr>
          <w:color w:val="000000"/>
        </w:rPr>
        <w:t xml:space="preserve"> семь</w:t>
      </w:r>
      <w:r>
        <w:rPr>
          <w:color w:val="000000"/>
        </w:rPr>
        <w:t>и</w:t>
      </w:r>
      <w:r w:rsidRPr="007846F4">
        <w:rPr>
          <w:color w:val="000000"/>
        </w:rPr>
        <w:t xml:space="preserve"> использовал мо</w:t>
      </w:r>
      <w:r>
        <w:rPr>
          <w:color w:val="000000"/>
        </w:rPr>
        <w:t>е</w:t>
      </w:r>
      <w:r w:rsidRPr="007846F4">
        <w:rPr>
          <w:color w:val="000000"/>
        </w:rPr>
        <w:t xml:space="preserve"> полн</w:t>
      </w:r>
      <w:r>
        <w:rPr>
          <w:color w:val="000000"/>
        </w:rPr>
        <w:t>ое имя,</w:t>
      </w:r>
      <w:r w:rsidRPr="007846F4">
        <w:rPr>
          <w:color w:val="000000"/>
        </w:rPr>
        <w:t xml:space="preserve"> </w:t>
      </w:r>
      <w:r w:rsidRPr="002E39F0">
        <w:t>–</w:t>
      </w:r>
      <w:r>
        <w:t xml:space="preserve"> </w:t>
      </w:r>
      <w:r w:rsidRPr="007846F4">
        <w:rPr>
          <w:color w:val="000000"/>
        </w:rPr>
        <w:t xml:space="preserve">насколько я могу </w:t>
      </w:r>
      <w:r>
        <w:rPr>
          <w:color w:val="000000"/>
        </w:rPr>
        <w:t>судить</w:t>
      </w:r>
      <w:r w:rsidRPr="007846F4">
        <w:rPr>
          <w:color w:val="000000"/>
        </w:rPr>
        <w:t xml:space="preserve">, </w:t>
      </w:r>
      <w:r>
        <w:rPr>
          <w:color w:val="000000"/>
        </w:rPr>
        <w:t>ей в</w:t>
      </w:r>
      <w:r w:rsidRPr="007846F4">
        <w:rPr>
          <w:color w:val="000000"/>
        </w:rPr>
        <w:t xml:space="preserve"> действительно</w:t>
      </w:r>
      <w:r>
        <w:rPr>
          <w:color w:val="000000"/>
        </w:rPr>
        <w:t xml:space="preserve">сти нравишься </w:t>
      </w:r>
      <w:r w:rsidRPr="00766BBF">
        <w:rPr>
          <w:i/>
          <w:color w:val="000000"/>
        </w:rPr>
        <w:t>ты</w:t>
      </w:r>
      <w:r>
        <w:rPr>
          <w:color w:val="000000"/>
        </w:rPr>
        <w:t>, а не я</w:t>
      </w:r>
      <w:r>
        <w:rPr>
          <w:i/>
          <w:iCs/>
          <w:color w:val="000000"/>
        </w:rPr>
        <w:t>.</w:t>
      </w:r>
    </w:p>
    <w:p w:rsidR="00612074" w:rsidRPr="007846F4" w:rsidRDefault="00612074" w:rsidP="00612074">
      <w:pPr>
        <w:pStyle w:val="western"/>
        <w:shd w:val="clear" w:color="auto" w:fill="FFFFFF"/>
        <w:spacing w:before="0" w:after="0"/>
        <w:ind w:firstLine="461"/>
        <w:jc w:val="both"/>
        <w:rPr>
          <w:color w:val="000000"/>
        </w:rPr>
      </w:pPr>
      <w:r w:rsidRPr="00001303">
        <w:rPr>
          <w:color w:val="000000"/>
        </w:rPr>
        <w:t>Она</w:t>
      </w:r>
      <w:r>
        <w:rPr>
          <w:color w:val="000000"/>
        </w:rPr>
        <w:t xml:space="preserve"> это </w:t>
      </w:r>
      <w:r w:rsidRPr="00001303">
        <w:rPr>
          <w:color w:val="000000"/>
        </w:rPr>
        <w:t>сказала</w:t>
      </w:r>
      <w:r>
        <w:rPr>
          <w:color w:val="000000"/>
        </w:rPr>
        <w:t xml:space="preserve"> </w:t>
      </w:r>
      <w:r w:rsidRPr="00001303">
        <w:rPr>
          <w:color w:val="000000"/>
        </w:rPr>
        <w:t>Итан</w:t>
      </w:r>
      <w:r>
        <w:rPr>
          <w:color w:val="000000"/>
        </w:rPr>
        <w:t>у</w:t>
      </w:r>
      <w:r w:rsidRPr="00001303">
        <w:rPr>
          <w:color w:val="000000"/>
        </w:rPr>
        <w:t>?</w:t>
      </w:r>
      <w:r w:rsidRPr="00A242F4">
        <w:rPr>
          <w:rStyle w:val="apple-converted-space"/>
          <w:color w:val="000000"/>
        </w:rPr>
        <w:t xml:space="preserve"> </w:t>
      </w:r>
      <w:r w:rsidRPr="00001303">
        <w:rPr>
          <w:color w:val="000000"/>
        </w:rPr>
        <w:t>Если</w:t>
      </w:r>
      <w:r>
        <w:rPr>
          <w:color w:val="000000"/>
        </w:rPr>
        <w:t xml:space="preserve"> это так, то у меня ещё была надежда</w:t>
      </w:r>
      <w:r w:rsidRPr="00001303">
        <w:rPr>
          <w:color w:val="000000"/>
        </w:rPr>
        <w:t>,</w:t>
      </w:r>
      <w:r>
        <w:rPr>
          <w:color w:val="000000"/>
        </w:rPr>
        <w:t xml:space="preserve"> </w:t>
      </w:r>
      <w:r w:rsidRPr="00001303">
        <w:rPr>
          <w:color w:val="000000"/>
        </w:rPr>
        <w:t>верно?</w:t>
      </w:r>
      <w:r>
        <w:rPr>
          <w:color w:val="000000"/>
        </w:rPr>
        <w:t xml:space="preserve"> </w:t>
      </w:r>
      <w:r w:rsidRPr="00462188">
        <w:rPr>
          <w:i/>
          <w:color w:val="000000"/>
        </w:rPr>
        <w:t>ВЕРНО</w:t>
      </w:r>
      <w:r w:rsidRPr="00001303">
        <w:rPr>
          <w:i/>
          <w:iCs/>
          <w:color w:val="000000"/>
        </w:rPr>
        <w:t>?</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7846F4">
        <w:rPr>
          <w:color w:val="000000"/>
        </w:rPr>
        <w:t>А во-вторых, я не хочу встречаться с ней, потому что...</w:t>
      </w:r>
      <w:r w:rsidRPr="00FE0A18">
        <w:t xml:space="preserve"> </w:t>
      </w:r>
      <w:r w:rsidRPr="002E39F0">
        <w:t>–</w:t>
      </w:r>
      <w:r w:rsidRPr="007846F4">
        <w:rPr>
          <w:color w:val="000000"/>
        </w:rPr>
        <w:t xml:space="preserve"> </w:t>
      </w:r>
      <w:r>
        <w:rPr>
          <w:color w:val="000000"/>
        </w:rPr>
        <w:t>Он набрал полные легкие воздуха, а я</w:t>
      </w:r>
      <w:r w:rsidRPr="007846F4">
        <w:rPr>
          <w:color w:val="000000"/>
        </w:rPr>
        <w:t xml:space="preserve"> поднял бровь, призывая его продолж</w:t>
      </w:r>
      <w:r>
        <w:rPr>
          <w:color w:val="000000"/>
        </w:rPr>
        <w:t>и</w:t>
      </w:r>
      <w:r w:rsidRPr="007846F4">
        <w:rPr>
          <w:color w:val="000000"/>
        </w:rPr>
        <w:t>ть.</w:t>
      </w:r>
      <w:r w:rsidRPr="007846F4">
        <w:rPr>
          <w:rStyle w:val="apple-converted-space"/>
          <w:color w:val="000000"/>
        </w:rPr>
        <w:t xml:space="preserve"> </w:t>
      </w:r>
      <w:r>
        <w:rPr>
          <w:rStyle w:val="apple-converted-space"/>
          <w:color w:val="000000"/>
        </w:rPr>
        <w:t>Во внезапном порыве он сказал на одном дыхании</w:t>
      </w:r>
      <w:r w:rsidRPr="00001303">
        <w:rPr>
          <w:color w:val="000000"/>
        </w:rPr>
        <w:t>.</w:t>
      </w:r>
      <w:r w:rsidRPr="00A242F4">
        <w:rPr>
          <w:rStyle w:val="apple-converted-space"/>
          <w:color w:val="000000"/>
        </w:rPr>
        <w:t xml:space="preserve"> </w:t>
      </w:r>
      <w:r w:rsidRPr="002E39F0">
        <w:t>–</w:t>
      </w:r>
      <w:r>
        <w:t xml:space="preserve"> </w:t>
      </w:r>
      <w:r w:rsidRPr="00001303">
        <w:rPr>
          <w:color w:val="000000"/>
        </w:rPr>
        <w:t>Потому</w:t>
      </w:r>
      <w:r>
        <w:rPr>
          <w:color w:val="000000"/>
        </w:rPr>
        <w:t xml:space="preserve"> </w:t>
      </w:r>
      <w:r w:rsidRPr="00001303">
        <w:rPr>
          <w:color w:val="000000"/>
        </w:rPr>
        <w:t>что</w:t>
      </w:r>
      <w:r>
        <w:rPr>
          <w:color w:val="000000"/>
        </w:rPr>
        <w:t xml:space="preserve"> </w:t>
      </w:r>
      <w:r w:rsidRPr="00001303">
        <w:rPr>
          <w:color w:val="000000"/>
        </w:rPr>
        <w:t>я</w:t>
      </w:r>
      <w:r>
        <w:rPr>
          <w:color w:val="000000"/>
        </w:rPr>
        <w:t xml:space="preserve"> вообще </w:t>
      </w:r>
      <w:r w:rsidRPr="00001303">
        <w:rPr>
          <w:color w:val="000000"/>
        </w:rPr>
        <w:t>не</w:t>
      </w:r>
      <w:r>
        <w:rPr>
          <w:color w:val="000000"/>
        </w:rPr>
        <w:t xml:space="preserve"> </w:t>
      </w:r>
      <w:r w:rsidRPr="00001303">
        <w:rPr>
          <w:color w:val="000000"/>
        </w:rPr>
        <w:t>интер</w:t>
      </w:r>
      <w:r>
        <w:rPr>
          <w:color w:val="000000"/>
        </w:rPr>
        <w:t xml:space="preserve">есуюсь </w:t>
      </w:r>
      <w:r w:rsidRPr="00001303">
        <w:rPr>
          <w:color w:val="000000"/>
        </w:rPr>
        <w:t>девочк</w:t>
      </w:r>
      <w:r>
        <w:rPr>
          <w:color w:val="000000"/>
        </w:rPr>
        <w:t>ами.</w:t>
      </w:r>
    </w:p>
    <w:p w:rsidR="00612074" w:rsidRPr="007846F4" w:rsidRDefault="00612074" w:rsidP="00612074">
      <w:pPr>
        <w:pStyle w:val="western"/>
        <w:shd w:val="clear" w:color="auto" w:fill="FFFFFF"/>
        <w:spacing w:before="0" w:after="0"/>
        <w:ind w:firstLine="461"/>
        <w:jc w:val="both"/>
        <w:rPr>
          <w:color w:val="000000"/>
        </w:rPr>
      </w:pPr>
      <w:r>
        <w:rPr>
          <w:i/>
          <w:iCs/>
          <w:color w:val="000000"/>
        </w:rPr>
        <w:t>Ну вот</w:t>
      </w:r>
      <w:r w:rsidRPr="00001303">
        <w:rPr>
          <w:i/>
          <w:iCs/>
          <w:color w:val="000000"/>
        </w:rPr>
        <w:t>.</w:t>
      </w:r>
      <w:r w:rsidRPr="00A242F4">
        <w:rPr>
          <w:rStyle w:val="apple-converted-space"/>
          <w:i/>
          <w:iCs/>
          <w:color w:val="000000"/>
        </w:rPr>
        <w:t xml:space="preserve"> </w:t>
      </w:r>
      <w:r>
        <w:rPr>
          <w:rStyle w:val="apple-converted-space"/>
          <w:i/>
          <w:iCs/>
          <w:color w:val="000000"/>
        </w:rPr>
        <w:t>Вот чёрт</w:t>
      </w:r>
      <w:r w:rsidRPr="00001303">
        <w:rPr>
          <w:i/>
          <w:iCs/>
          <w:color w:val="000000"/>
        </w:rPr>
        <w:t>?</w:t>
      </w:r>
      <w:r w:rsidRPr="00A242F4">
        <w:rPr>
          <w:rStyle w:val="apple-converted-space"/>
          <w:color w:val="000000"/>
        </w:rPr>
        <w:t xml:space="preserve"> </w:t>
      </w:r>
      <w:r w:rsidRPr="00001303">
        <w:rPr>
          <w:color w:val="000000"/>
        </w:rPr>
        <w:t>Мои</w:t>
      </w:r>
      <w:r>
        <w:rPr>
          <w:color w:val="000000"/>
        </w:rPr>
        <w:t xml:space="preserve"> </w:t>
      </w:r>
      <w:r w:rsidRPr="00001303">
        <w:rPr>
          <w:color w:val="000000"/>
        </w:rPr>
        <w:t>руки</w:t>
      </w:r>
      <w:r>
        <w:rPr>
          <w:color w:val="000000"/>
        </w:rPr>
        <w:t xml:space="preserve"> </w:t>
      </w:r>
      <w:r w:rsidRPr="00001303">
        <w:rPr>
          <w:color w:val="000000"/>
        </w:rPr>
        <w:t>опустились</w:t>
      </w:r>
      <w:r>
        <w:rPr>
          <w:color w:val="000000"/>
        </w:rPr>
        <w:t xml:space="preserve"> </w:t>
      </w:r>
      <w:r w:rsidRPr="00001303">
        <w:rPr>
          <w:color w:val="000000"/>
        </w:rPr>
        <w:t>на</w:t>
      </w:r>
      <w:r>
        <w:rPr>
          <w:color w:val="000000"/>
        </w:rPr>
        <w:t xml:space="preserve"> </w:t>
      </w:r>
      <w:r w:rsidRPr="00001303">
        <w:rPr>
          <w:color w:val="000000"/>
        </w:rPr>
        <w:t>пол.</w:t>
      </w:r>
    </w:p>
    <w:p w:rsidR="00612074" w:rsidRDefault="00612074" w:rsidP="00612074">
      <w:pPr>
        <w:pStyle w:val="western"/>
        <w:shd w:val="clear" w:color="auto" w:fill="FFFFFF"/>
        <w:spacing w:before="0" w:after="0"/>
        <w:ind w:firstLine="461"/>
        <w:jc w:val="both"/>
        <w:rPr>
          <w:color w:val="000000"/>
        </w:rPr>
      </w:pPr>
      <w:r>
        <w:rPr>
          <w:color w:val="000000"/>
        </w:rPr>
        <w:t>Итан гей.</w:t>
      </w:r>
      <w:r>
        <w:rPr>
          <w:rStyle w:val="apple-converted-space"/>
          <w:color w:val="000000"/>
        </w:rPr>
        <w:t xml:space="preserve"> Ему действительно нравятся мальчики</w:t>
      </w:r>
      <w:r>
        <w:rPr>
          <w:color w:val="000000"/>
        </w:rPr>
        <w:t>.</w:t>
      </w:r>
    </w:p>
    <w:p w:rsidR="00612074" w:rsidRPr="007846F4" w:rsidRDefault="00612074" w:rsidP="00612074">
      <w:pPr>
        <w:pStyle w:val="western"/>
        <w:shd w:val="clear" w:color="auto" w:fill="FFFFFF"/>
        <w:spacing w:before="0" w:after="0"/>
        <w:ind w:firstLine="461"/>
        <w:jc w:val="both"/>
        <w:rPr>
          <w:color w:val="000000"/>
        </w:rPr>
      </w:pPr>
      <w:r>
        <w:rPr>
          <w:color w:val="000000"/>
        </w:rPr>
        <w:t>На самом деле, всё в порядке</w:t>
      </w:r>
      <w:r w:rsidRPr="00001303">
        <w:rPr>
          <w:color w:val="000000"/>
        </w:rPr>
        <w:t>.</w:t>
      </w:r>
      <w:r w:rsidRPr="00A242F4">
        <w:rPr>
          <w:rStyle w:val="apple-converted-space"/>
          <w:color w:val="000000"/>
        </w:rPr>
        <w:t xml:space="preserve"> </w:t>
      </w:r>
      <w:r w:rsidRPr="00001303">
        <w:rPr>
          <w:color w:val="000000"/>
        </w:rPr>
        <w:t>Это</w:t>
      </w:r>
      <w:r>
        <w:rPr>
          <w:color w:val="000000"/>
        </w:rPr>
        <w:t xml:space="preserve"> </w:t>
      </w:r>
      <w:r w:rsidRPr="00001303">
        <w:rPr>
          <w:color w:val="000000"/>
        </w:rPr>
        <w:t>круто.</w:t>
      </w:r>
      <w:r w:rsidRPr="00A242F4">
        <w:rPr>
          <w:rStyle w:val="apple-converted-space"/>
          <w:color w:val="000000"/>
        </w:rPr>
        <w:t xml:space="preserve"> </w:t>
      </w:r>
      <w:r w:rsidRPr="00001303">
        <w:rPr>
          <w:color w:val="000000"/>
        </w:rPr>
        <w:t>Я</w:t>
      </w:r>
      <w:r>
        <w:rPr>
          <w:color w:val="000000"/>
        </w:rPr>
        <w:t xml:space="preserve"> </w:t>
      </w:r>
      <w:r w:rsidRPr="00001303">
        <w:rPr>
          <w:color w:val="000000"/>
        </w:rPr>
        <w:t>знал</w:t>
      </w:r>
      <w:r>
        <w:rPr>
          <w:color w:val="000000"/>
        </w:rPr>
        <w:t xml:space="preserve"> </w:t>
      </w:r>
      <w:r w:rsidRPr="00001303">
        <w:rPr>
          <w:color w:val="000000"/>
        </w:rPr>
        <w:t>это.</w:t>
      </w:r>
      <w:r w:rsidRPr="00A242F4">
        <w:rPr>
          <w:rStyle w:val="apple-converted-space"/>
          <w:color w:val="000000"/>
        </w:rPr>
        <w:t xml:space="preserve"> </w:t>
      </w:r>
      <w:r w:rsidRPr="00001303">
        <w:rPr>
          <w:color w:val="000000"/>
        </w:rPr>
        <w:t>Но</w:t>
      </w:r>
      <w:r>
        <w:rPr>
          <w:color w:val="000000"/>
        </w:rPr>
        <w:t>…</w:t>
      </w:r>
      <w:r w:rsidRPr="00A242F4">
        <w:rPr>
          <w:rStyle w:val="apple-converted-space"/>
          <w:color w:val="000000"/>
        </w:rPr>
        <w:t xml:space="preserve"> </w:t>
      </w:r>
      <w:r w:rsidRPr="00001303">
        <w:rPr>
          <w:i/>
          <w:iCs/>
          <w:color w:val="000000"/>
        </w:rPr>
        <w:t>что</w:t>
      </w:r>
      <w:r>
        <w:rPr>
          <w:i/>
          <w:iCs/>
          <w:color w:val="000000"/>
        </w:rPr>
        <w:t xml:space="preserve"> за чёрт</w:t>
      </w:r>
      <w:r w:rsidRPr="00001303">
        <w:rPr>
          <w:i/>
          <w:iCs/>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Т</w:t>
      </w:r>
      <w:r w:rsidRPr="00001303">
        <w:rPr>
          <w:color w:val="000000"/>
        </w:rPr>
        <w:t>ак</w:t>
      </w:r>
      <w:r>
        <w:rPr>
          <w:color w:val="000000"/>
        </w:rPr>
        <w:t xml:space="preserve"> странно </w:t>
      </w:r>
      <w:proofErr w:type="gramStart"/>
      <w:r>
        <w:rPr>
          <w:color w:val="000000"/>
        </w:rPr>
        <w:t>было</w:t>
      </w:r>
      <w:proofErr w:type="gramEnd"/>
      <w:r>
        <w:rPr>
          <w:color w:val="000000"/>
        </w:rPr>
        <w:t xml:space="preserve"> наконец </w:t>
      </w:r>
      <w:r w:rsidRPr="00001303">
        <w:rPr>
          <w:color w:val="000000"/>
        </w:rPr>
        <w:t>услышать</w:t>
      </w:r>
      <w:r>
        <w:rPr>
          <w:color w:val="000000"/>
        </w:rPr>
        <w:t xml:space="preserve"> это от него </w:t>
      </w:r>
      <w:r w:rsidRPr="00001303">
        <w:rPr>
          <w:color w:val="000000"/>
        </w:rPr>
        <w:t>после</w:t>
      </w:r>
      <w:r>
        <w:rPr>
          <w:color w:val="000000"/>
        </w:rPr>
        <w:t xml:space="preserve"> столького времени одних подозрений</w:t>
      </w:r>
      <w:r w:rsidRPr="00001303">
        <w:rPr>
          <w:color w:val="000000"/>
        </w:rPr>
        <w:t>.</w:t>
      </w:r>
      <w:r w:rsidRPr="00A242F4">
        <w:rPr>
          <w:rStyle w:val="apple-converted-space"/>
          <w:color w:val="000000"/>
        </w:rPr>
        <w:t xml:space="preserve"> </w:t>
      </w:r>
      <w:r w:rsidRPr="00001303">
        <w:rPr>
          <w:color w:val="000000"/>
        </w:rPr>
        <w:t>Мам</w:t>
      </w:r>
      <w:r>
        <w:rPr>
          <w:color w:val="000000"/>
        </w:rPr>
        <w:t>ины предположения</w:t>
      </w:r>
      <w:r w:rsidRPr="00001303">
        <w:rPr>
          <w:color w:val="000000"/>
        </w:rPr>
        <w:t>,</w:t>
      </w:r>
      <w:r>
        <w:rPr>
          <w:color w:val="000000"/>
        </w:rPr>
        <w:t xml:space="preserve"> </w:t>
      </w:r>
      <w:r w:rsidRPr="00001303">
        <w:rPr>
          <w:color w:val="000000"/>
        </w:rPr>
        <w:t>м</w:t>
      </w:r>
      <w:r>
        <w:rPr>
          <w:color w:val="000000"/>
        </w:rPr>
        <w:t>ои предположения</w:t>
      </w:r>
      <w:r w:rsidRPr="00001303">
        <w:rPr>
          <w:color w:val="000000"/>
        </w:rPr>
        <w:t>...</w:t>
      </w:r>
      <w:r>
        <w:rPr>
          <w:color w:val="000000"/>
        </w:rPr>
        <w:t xml:space="preserve"> у меня были </w:t>
      </w:r>
      <w:r w:rsidRPr="00001303">
        <w:rPr>
          <w:color w:val="000000"/>
        </w:rPr>
        <w:t>все</w:t>
      </w:r>
      <w:r>
        <w:rPr>
          <w:color w:val="000000"/>
        </w:rPr>
        <w:t xml:space="preserve"> </w:t>
      </w:r>
      <w:r w:rsidRPr="00001303">
        <w:rPr>
          <w:color w:val="000000"/>
        </w:rPr>
        <w:t>доказательства...</w:t>
      </w:r>
      <w:r>
        <w:rPr>
          <w:color w:val="000000"/>
        </w:rPr>
        <w:t xml:space="preserve"> </w:t>
      </w:r>
      <w:r w:rsidRPr="00001303">
        <w:rPr>
          <w:color w:val="000000"/>
        </w:rPr>
        <w:t>Это</w:t>
      </w:r>
      <w:r>
        <w:rPr>
          <w:color w:val="000000"/>
        </w:rPr>
        <w:t xml:space="preserve"> </w:t>
      </w:r>
      <w:r w:rsidRPr="00001303">
        <w:rPr>
          <w:color w:val="000000"/>
        </w:rPr>
        <w:t>была</w:t>
      </w:r>
      <w:r>
        <w:rPr>
          <w:color w:val="000000"/>
        </w:rPr>
        <w:t xml:space="preserve"> </w:t>
      </w:r>
      <w:r w:rsidRPr="00001303">
        <w:rPr>
          <w:color w:val="000000"/>
        </w:rPr>
        <w:t>правда.</w:t>
      </w:r>
      <w:r w:rsidRPr="00A242F4">
        <w:rPr>
          <w:rStyle w:val="apple-converted-space"/>
          <w:color w:val="000000"/>
        </w:rPr>
        <w:t xml:space="preserve"> </w:t>
      </w:r>
      <w:r>
        <w:rPr>
          <w:rStyle w:val="apple-converted-space"/>
          <w:color w:val="000000"/>
        </w:rPr>
        <w:t>Я выдохнул со свистом через</w:t>
      </w:r>
      <w:r>
        <w:rPr>
          <w:color w:val="000000"/>
        </w:rPr>
        <w:t xml:space="preserve"> </w:t>
      </w:r>
      <w:r w:rsidRPr="00001303">
        <w:rPr>
          <w:color w:val="000000"/>
        </w:rPr>
        <w:t>зубы.</w:t>
      </w:r>
      <w:r w:rsidRPr="00A242F4">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Pr>
          <w:color w:val="000000"/>
        </w:rPr>
        <w:t>Вау.</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Можешь не делать вид, будто бы не догадывался какое-то время</w:t>
      </w:r>
      <w:r w:rsidRPr="007846F4">
        <w:rPr>
          <w:color w:val="000000"/>
        </w:rPr>
        <w:t>.</w:t>
      </w:r>
      <w:r w:rsidRPr="00FE0A18">
        <w:t xml:space="preserve"> </w:t>
      </w:r>
      <w:r w:rsidRPr="002E39F0">
        <w:t>–</w:t>
      </w:r>
      <w:r w:rsidRPr="007846F4">
        <w:rPr>
          <w:color w:val="000000"/>
        </w:rPr>
        <w:t xml:space="preserve"> </w:t>
      </w:r>
      <w:r>
        <w:rPr>
          <w:color w:val="000000"/>
        </w:rPr>
        <w:t xml:space="preserve">Его щеки стали </w:t>
      </w:r>
      <w:r w:rsidRPr="007846F4">
        <w:rPr>
          <w:color w:val="000000"/>
        </w:rPr>
        <w:t>светл</w:t>
      </w:r>
      <w:r>
        <w:rPr>
          <w:color w:val="000000"/>
        </w:rPr>
        <w:t>о-розового</w:t>
      </w:r>
      <w:r w:rsidRPr="007846F4">
        <w:rPr>
          <w:color w:val="000000"/>
        </w:rPr>
        <w:t xml:space="preserve"> оттенк</w:t>
      </w:r>
      <w:r>
        <w:rPr>
          <w:color w:val="000000"/>
        </w:rPr>
        <w:t>а</w:t>
      </w:r>
      <w:r w:rsidRPr="007846F4">
        <w:rPr>
          <w:color w:val="000000"/>
        </w:rPr>
        <w:t xml:space="preserve">, он опустил лицо и посмотрел на меня из-под </w:t>
      </w:r>
      <w:r>
        <w:rPr>
          <w:color w:val="000000"/>
        </w:rPr>
        <w:t>челки, упавшей ему на глаза</w:t>
      </w:r>
      <w:r w:rsidRPr="007846F4">
        <w:rPr>
          <w:color w:val="000000"/>
        </w:rPr>
        <w:t>.</w:t>
      </w:r>
      <w:r w:rsidRPr="007846F4">
        <w:rPr>
          <w:rStyle w:val="apple-converted-space"/>
          <w:color w:val="000000"/>
        </w:rPr>
        <w:t xml:space="preserve"> </w:t>
      </w:r>
      <w:r w:rsidRPr="00001303">
        <w:rPr>
          <w:color w:val="000000"/>
        </w:rPr>
        <w:t>Но</w:t>
      </w:r>
      <w:r>
        <w:rPr>
          <w:color w:val="000000"/>
        </w:rPr>
        <w:t xml:space="preserve"> что это с его уголками губ</w:t>
      </w:r>
      <w:r w:rsidRPr="00001303">
        <w:rPr>
          <w:color w:val="000000"/>
        </w:rPr>
        <w:t>?</w:t>
      </w:r>
      <w:r w:rsidRPr="00A242F4">
        <w:rPr>
          <w:rStyle w:val="apple-converted-space"/>
          <w:color w:val="000000"/>
        </w:rPr>
        <w:t xml:space="preserve"> </w:t>
      </w:r>
      <w:r>
        <w:rPr>
          <w:rStyle w:val="apple-converted-space"/>
          <w:color w:val="000000"/>
        </w:rPr>
        <w:t>Неужели м</w:t>
      </w:r>
      <w:r w:rsidRPr="00001303">
        <w:rPr>
          <w:color w:val="000000"/>
        </w:rPr>
        <w:t>ой</w:t>
      </w:r>
      <w:r>
        <w:rPr>
          <w:color w:val="000000"/>
        </w:rPr>
        <w:t xml:space="preserve"> </w:t>
      </w:r>
      <w:r w:rsidRPr="00001303">
        <w:rPr>
          <w:color w:val="000000"/>
        </w:rPr>
        <w:t>брат</w:t>
      </w:r>
      <w:r>
        <w:rPr>
          <w:color w:val="000000"/>
        </w:rPr>
        <w:t xml:space="preserve"> сейчас </w:t>
      </w:r>
      <w:r w:rsidRPr="00001303">
        <w:rPr>
          <w:color w:val="000000"/>
        </w:rPr>
        <w:t>хотел</w:t>
      </w:r>
      <w:r>
        <w:rPr>
          <w:color w:val="000000"/>
        </w:rPr>
        <w:t xml:space="preserve"> </w:t>
      </w:r>
      <w:r w:rsidRPr="00001303">
        <w:rPr>
          <w:color w:val="000000"/>
        </w:rPr>
        <w:t>улыбнуться?</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А почему бы и нет?</w:t>
      </w:r>
      <w:r>
        <w:rPr>
          <w:rStyle w:val="apple-converted-space"/>
          <w:color w:val="000000"/>
        </w:rPr>
        <w:t xml:space="preserve"> </w:t>
      </w:r>
      <w:r>
        <w:rPr>
          <w:color w:val="000000"/>
        </w:rPr>
        <w:t>Я ухмыльнулся.</w:t>
      </w:r>
      <w:r>
        <w:rPr>
          <w:rStyle w:val="apple-converted-space"/>
          <w:color w:val="000000"/>
        </w:rPr>
        <w:t xml:space="preserve"> </w:t>
      </w:r>
    </w:p>
    <w:p w:rsidR="00612074" w:rsidRDefault="00612074" w:rsidP="00612074">
      <w:pPr>
        <w:pStyle w:val="western"/>
        <w:shd w:val="clear" w:color="auto" w:fill="FFFFFF"/>
        <w:spacing w:before="0" w:after="0"/>
        <w:ind w:firstLine="461"/>
        <w:jc w:val="both"/>
        <w:rPr>
          <w:color w:val="000000"/>
        </w:rPr>
      </w:pPr>
      <w:r w:rsidRPr="002E39F0">
        <w:t>–</w:t>
      </w:r>
      <w:r>
        <w:t xml:space="preserve"> Т</w:t>
      </w:r>
      <w:r>
        <w:rPr>
          <w:color w:val="000000"/>
        </w:rPr>
        <w:t>ы заставил нас с мамой долго ломать над этим голову.</w:t>
      </w:r>
    </w:p>
    <w:p w:rsidR="00612074" w:rsidRPr="00FE0A18" w:rsidRDefault="00612074" w:rsidP="00612074">
      <w:pPr>
        <w:pStyle w:val="western"/>
        <w:shd w:val="clear" w:color="auto" w:fill="FFFFFF"/>
        <w:spacing w:before="0" w:after="0"/>
        <w:ind w:firstLine="461"/>
        <w:jc w:val="both"/>
        <w:rPr>
          <w:color w:val="000000"/>
        </w:rPr>
      </w:pPr>
      <w:r w:rsidRPr="002E39F0">
        <w:t>–</w:t>
      </w:r>
      <w:r>
        <w:t xml:space="preserve"> </w:t>
      </w:r>
      <w:r w:rsidRPr="007846F4">
        <w:rPr>
          <w:color w:val="000000"/>
        </w:rPr>
        <w:t xml:space="preserve">Да, полагаю, в ближайшее время я </w:t>
      </w:r>
      <w:r>
        <w:rPr>
          <w:color w:val="000000"/>
        </w:rPr>
        <w:t>тоже должен рас</w:t>
      </w:r>
      <w:r w:rsidRPr="007846F4">
        <w:rPr>
          <w:color w:val="000000"/>
        </w:rPr>
        <w:t>сказать ей правду.</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7846F4">
        <w:rPr>
          <w:color w:val="000000"/>
        </w:rPr>
        <w:t xml:space="preserve">Она поймет, </w:t>
      </w:r>
      <w:proofErr w:type="gramStart"/>
      <w:r>
        <w:rPr>
          <w:color w:val="000000"/>
        </w:rPr>
        <w:t>Ит</w:t>
      </w:r>
      <w:proofErr w:type="gramEnd"/>
      <w:r w:rsidRPr="007846F4">
        <w:rPr>
          <w:color w:val="000000"/>
        </w:rPr>
        <w:t>,</w:t>
      </w:r>
      <w:r w:rsidRPr="00FE0A18">
        <w:t xml:space="preserve"> </w:t>
      </w:r>
      <w:r w:rsidRPr="002E39F0">
        <w:t>–</w:t>
      </w:r>
      <w:r w:rsidRPr="007846F4">
        <w:rPr>
          <w:color w:val="000000"/>
        </w:rPr>
        <w:t xml:space="preserve"> заверил</w:t>
      </w:r>
      <w:r>
        <w:rPr>
          <w:color w:val="000000"/>
        </w:rPr>
        <w:t xml:space="preserve"> я</w:t>
      </w:r>
      <w:r w:rsidRPr="007846F4">
        <w:rPr>
          <w:color w:val="000000"/>
        </w:rPr>
        <w:t xml:space="preserve"> его, </w:t>
      </w:r>
      <w:r>
        <w:rPr>
          <w:color w:val="000000"/>
        </w:rPr>
        <w:t>и его озабоченное выражение лица сменилась на облегчение</w:t>
      </w:r>
      <w:r w:rsidRPr="007846F4">
        <w:rPr>
          <w:color w:val="000000"/>
        </w:rPr>
        <w:t>.</w:t>
      </w:r>
      <w:r w:rsidRPr="007846F4">
        <w:rPr>
          <w:rStyle w:val="apple-converted-space"/>
          <w:color w:val="000000"/>
        </w:rPr>
        <w:t xml:space="preserve"> </w:t>
      </w:r>
      <w:r w:rsidRPr="002E39F0">
        <w:t>–</w:t>
      </w:r>
      <w:r>
        <w:t xml:space="preserve"> </w:t>
      </w:r>
      <w:r w:rsidRPr="00FE0A18">
        <w:rPr>
          <w:color w:val="000000"/>
        </w:rPr>
        <w:t xml:space="preserve">Она любит тебя и не </w:t>
      </w:r>
      <w:r>
        <w:rPr>
          <w:color w:val="000000"/>
        </w:rPr>
        <w:t xml:space="preserve">будет </w:t>
      </w:r>
      <w:proofErr w:type="gramStart"/>
      <w:r>
        <w:rPr>
          <w:color w:val="000000"/>
        </w:rPr>
        <w:t>против</w:t>
      </w:r>
      <w:proofErr w:type="gramEnd"/>
      <w:r>
        <w:rPr>
          <w:color w:val="000000"/>
        </w:rPr>
        <w:t>.</w:t>
      </w:r>
    </w:p>
    <w:p w:rsidR="00612074" w:rsidRDefault="00612074" w:rsidP="00612074">
      <w:pPr>
        <w:pStyle w:val="western"/>
        <w:shd w:val="clear" w:color="auto" w:fill="FFFFFF"/>
        <w:spacing w:before="0" w:after="0"/>
        <w:ind w:firstLine="461"/>
        <w:jc w:val="both"/>
        <w:rPr>
          <w:color w:val="000000"/>
        </w:rPr>
      </w:pPr>
      <w:r>
        <w:rPr>
          <w:color w:val="000000"/>
        </w:rPr>
        <w:t>Он кивнул, не совсем ещё уверенный в этом.</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7846F4">
        <w:rPr>
          <w:color w:val="000000"/>
        </w:rPr>
        <w:t>Собирае</w:t>
      </w:r>
      <w:r>
        <w:rPr>
          <w:color w:val="000000"/>
        </w:rPr>
        <w:t>шься</w:t>
      </w:r>
      <w:r w:rsidRPr="007846F4">
        <w:rPr>
          <w:color w:val="000000"/>
        </w:rPr>
        <w:t xml:space="preserve"> ли </w:t>
      </w:r>
      <w:r>
        <w:rPr>
          <w:color w:val="000000"/>
        </w:rPr>
        <w:t>т</w:t>
      </w:r>
      <w:r w:rsidRPr="007846F4">
        <w:rPr>
          <w:color w:val="000000"/>
        </w:rPr>
        <w:t xml:space="preserve">ы </w:t>
      </w:r>
      <w:r>
        <w:rPr>
          <w:color w:val="000000"/>
        </w:rPr>
        <w:t>признаться</w:t>
      </w:r>
      <w:r w:rsidRPr="007846F4">
        <w:rPr>
          <w:color w:val="000000"/>
        </w:rPr>
        <w:t xml:space="preserve"> Сью?</w:t>
      </w:r>
      <w:r w:rsidRPr="00A741CA">
        <w:t xml:space="preserve"> </w:t>
      </w:r>
      <w:r w:rsidRPr="002E39F0">
        <w:t>–</w:t>
      </w:r>
      <w:r w:rsidRPr="007846F4">
        <w:rPr>
          <w:color w:val="000000"/>
        </w:rPr>
        <w:t xml:space="preserve"> </w:t>
      </w:r>
      <w:r>
        <w:rPr>
          <w:color w:val="000000"/>
        </w:rPr>
        <w:t>с</w:t>
      </w:r>
      <w:r w:rsidRPr="007846F4">
        <w:rPr>
          <w:color w:val="000000"/>
        </w:rPr>
        <w:t>просил</w:t>
      </w:r>
      <w:r>
        <w:rPr>
          <w:color w:val="000000"/>
        </w:rPr>
        <w:t xml:space="preserve"> я</w:t>
      </w:r>
      <w:r w:rsidRPr="007846F4">
        <w:rPr>
          <w:color w:val="000000"/>
        </w:rPr>
        <w:t xml:space="preserve">, чтобы отвлечь его от </w:t>
      </w:r>
      <w:r>
        <w:rPr>
          <w:color w:val="000000"/>
        </w:rPr>
        <w:t>переживаний по поводу мамы</w:t>
      </w:r>
      <w:r w:rsidRPr="007846F4">
        <w:rPr>
          <w:color w:val="000000"/>
        </w:rPr>
        <w:t>.</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Pr>
          <w:color w:val="000000"/>
        </w:rPr>
        <w:t>Она знает.</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6E2A6A">
        <w:rPr>
          <w:i/>
          <w:color w:val="000000"/>
        </w:rPr>
        <w:t>С каких</w:t>
      </w:r>
      <w:r w:rsidRPr="006E2A6A">
        <w:rPr>
          <w:rStyle w:val="apple-converted-space"/>
          <w:i/>
          <w:color w:val="000000"/>
        </w:rPr>
        <w:t xml:space="preserve"> </w:t>
      </w:r>
      <w:r w:rsidRPr="006E2A6A">
        <w:rPr>
          <w:i/>
          <w:color w:val="000000"/>
        </w:rPr>
        <w:t>пор</w:t>
      </w:r>
      <w:r>
        <w:rPr>
          <w:color w:val="000000"/>
        </w:rPr>
        <w:t>?</w:t>
      </w:r>
    </w:p>
    <w:p w:rsidR="00612074" w:rsidRPr="00A741CA" w:rsidRDefault="00612074" w:rsidP="00612074">
      <w:pPr>
        <w:pStyle w:val="western"/>
        <w:shd w:val="clear" w:color="auto" w:fill="FFFFFF"/>
        <w:spacing w:before="0" w:after="0"/>
        <w:ind w:firstLine="461"/>
        <w:jc w:val="both"/>
        <w:rPr>
          <w:color w:val="000000"/>
        </w:rPr>
      </w:pPr>
      <w:r w:rsidRPr="002E39F0">
        <w:t>–</w:t>
      </w:r>
      <w:r>
        <w:t xml:space="preserve"> </w:t>
      </w:r>
      <w:r w:rsidRPr="007846F4">
        <w:rPr>
          <w:color w:val="000000"/>
        </w:rPr>
        <w:t xml:space="preserve">Она </w:t>
      </w:r>
      <w:r>
        <w:rPr>
          <w:color w:val="000000"/>
        </w:rPr>
        <w:t>всё поняла сразу</w:t>
      </w:r>
      <w:r w:rsidRPr="007846F4">
        <w:rPr>
          <w:color w:val="000000"/>
        </w:rPr>
        <w:t xml:space="preserve"> после выходных</w:t>
      </w:r>
      <w:r>
        <w:rPr>
          <w:color w:val="000000"/>
        </w:rPr>
        <w:t>, когда состоялась твоя главная игра сезона</w:t>
      </w:r>
      <w:r w:rsidRPr="007846F4">
        <w:rPr>
          <w:color w:val="000000"/>
        </w:rPr>
        <w:t>.</w:t>
      </w:r>
    </w:p>
    <w:p w:rsidR="00612074" w:rsidRPr="00A741CA" w:rsidRDefault="00612074" w:rsidP="00612074">
      <w:pPr>
        <w:pStyle w:val="western"/>
        <w:shd w:val="clear" w:color="auto" w:fill="FFFFFF"/>
        <w:spacing w:before="0" w:after="0"/>
        <w:ind w:firstLine="461"/>
        <w:jc w:val="both"/>
        <w:rPr>
          <w:color w:val="000000"/>
        </w:rPr>
      </w:pPr>
      <w:r w:rsidRPr="002E39F0">
        <w:t>–</w:t>
      </w:r>
      <w:r>
        <w:t xml:space="preserve"> </w:t>
      </w:r>
      <w:r w:rsidRPr="007846F4">
        <w:rPr>
          <w:color w:val="000000"/>
        </w:rPr>
        <w:t xml:space="preserve">Это </w:t>
      </w:r>
      <w:r>
        <w:rPr>
          <w:color w:val="000000"/>
        </w:rPr>
        <w:t xml:space="preserve">же </w:t>
      </w:r>
      <w:r w:rsidRPr="007846F4">
        <w:rPr>
          <w:color w:val="000000"/>
        </w:rPr>
        <w:t>было две недели назад!</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Pr>
          <w:color w:val="000000"/>
        </w:rPr>
        <w:t>Ага.</w:t>
      </w:r>
    </w:p>
    <w:p w:rsidR="00612074" w:rsidRPr="007846F4" w:rsidRDefault="00612074" w:rsidP="00612074">
      <w:pPr>
        <w:pStyle w:val="western"/>
        <w:shd w:val="clear" w:color="auto" w:fill="FFFFFF"/>
        <w:spacing w:before="0" w:after="0"/>
        <w:ind w:firstLine="461"/>
        <w:jc w:val="both"/>
        <w:rPr>
          <w:color w:val="000000"/>
        </w:rPr>
      </w:pPr>
      <w:r w:rsidRPr="00001303">
        <w:rPr>
          <w:i/>
          <w:iCs/>
          <w:color w:val="000000"/>
        </w:rPr>
        <w:t>Вау.</w:t>
      </w:r>
      <w:r w:rsidRPr="00A242F4">
        <w:rPr>
          <w:rStyle w:val="apple-converted-space"/>
          <w:color w:val="000000"/>
        </w:rPr>
        <w:t xml:space="preserve"> </w:t>
      </w:r>
      <w:r w:rsidRPr="00001303">
        <w:rPr>
          <w:color w:val="000000"/>
        </w:rPr>
        <w:t>Эт</w:t>
      </w:r>
      <w:r>
        <w:rPr>
          <w:color w:val="000000"/>
        </w:rPr>
        <w:t xml:space="preserve">а </w:t>
      </w:r>
      <w:r w:rsidRPr="00001303">
        <w:rPr>
          <w:color w:val="000000"/>
        </w:rPr>
        <w:t>девушка</w:t>
      </w:r>
      <w:r>
        <w:rPr>
          <w:color w:val="000000"/>
        </w:rPr>
        <w:t xml:space="preserve"> умеет хранить секреты</w:t>
      </w:r>
      <w:r w:rsidRPr="00001303">
        <w:rPr>
          <w:color w:val="000000"/>
        </w:rPr>
        <w:t>.</w:t>
      </w:r>
      <w:r w:rsidRPr="00A242F4">
        <w:rPr>
          <w:rStyle w:val="apple-converted-space"/>
          <w:color w:val="000000"/>
        </w:rPr>
        <w:t xml:space="preserve"> </w:t>
      </w:r>
      <w:r>
        <w:rPr>
          <w:color w:val="000000"/>
        </w:rPr>
        <w:t>И теперь мне тоже стал известен этот секрет</w:t>
      </w:r>
      <w:r w:rsidRPr="00001303">
        <w:rPr>
          <w:color w:val="000000"/>
        </w:rPr>
        <w:t>.</w:t>
      </w:r>
      <w:r w:rsidRPr="00A242F4">
        <w:rPr>
          <w:rStyle w:val="apple-converted-space"/>
          <w:color w:val="000000"/>
        </w:rPr>
        <w:t xml:space="preserve"> </w:t>
      </w:r>
      <w:r>
        <w:rPr>
          <w:rStyle w:val="apple-converted-space"/>
          <w:color w:val="000000"/>
        </w:rPr>
        <w:t>Похоже,</w:t>
      </w:r>
      <w:r>
        <w:rPr>
          <w:color w:val="000000"/>
        </w:rPr>
        <w:t xml:space="preserve"> </w:t>
      </w:r>
      <w:r w:rsidRPr="00001303">
        <w:rPr>
          <w:color w:val="000000"/>
        </w:rPr>
        <w:t>Итан</w:t>
      </w:r>
      <w:r>
        <w:rPr>
          <w:color w:val="000000"/>
        </w:rPr>
        <w:t xml:space="preserve"> пока ещё не </w:t>
      </w:r>
      <w:r w:rsidRPr="00001303">
        <w:rPr>
          <w:color w:val="000000"/>
        </w:rPr>
        <w:t>готов</w:t>
      </w:r>
      <w:r>
        <w:rPr>
          <w:color w:val="000000"/>
        </w:rPr>
        <w:t xml:space="preserve"> </w:t>
      </w:r>
      <w:r w:rsidRPr="00001303">
        <w:rPr>
          <w:color w:val="000000"/>
        </w:rPr>
        <w:t>выйти</w:t>
      </w:r>
      <w:r>
        <w:rPr>
          <w:color w:val="000000"/>
        </w:rPr>
        <w:t xml:space="preserve"> из стен родного дома с этой правдой на люди, только пока, так что </w:t>
      </w:r>
      <w:r w:rsidRPr="00001303">
        <w:rPr>
          <w:color w:val="000000"/>
        </w:rPr>
        <w:t>я</w:t>
      </w:r>
      <w:r>
        <w:rPr>
          <w:color w:val="000000"/>
        </w:rPr>
        <w:t xml:space="preserve"> тоже буду держать рот на замке</w:t>
      </w:r>
      <w:r w:rsidRPr="00001303">
        <w:rPr>
          <w:color w:val="000000"/>
        </w:rPr>
        <w:t>.</w:t>
      </w:r>
      <w:r w:rsidRPr="00A242F4">
        <w:rPr>
          <w:rStyle w:val="apple-converted-space"/>
          <w:color w:val="000000"/>
        </w:rPr>
        <w:t xml:space="preserve"> </w:t>
      </w:r>
      <w:r w:rsidRPr="00001303">
        <w:rPr>
          <w:color w:val="000000"/>
        </w:rPr>
        <w:t>Но,</w:t>
      </w:r>
      <w:r>
        <w:rPr>
          <w:color w:val="000000"/>
        </w:rPr>
        <w:t xml:space="preserve"> </w:t>
      </w:r>
      <w:r w:rsidRPr="00001303">
        <w:rPr>
          <w:color w:val="000000"/>
        </w:rPr>
        <w:t>ч</w:t>
      </w:r>
      <w:r>
        <w:rPr>
          <w:color w:val="000000"/>
        </w:rPr>
        <w:t>ё</w:t>
      </w:r>
      <w:r w:rsidRPr="00001303">
        <w:rPr>
          <w:color w:val="000000"/>
        </w:rPr>
        <w:t>рт</w:t>
      </w:r>
      <w:r>
        <w:rPr>
          <w:color w:val="000000"/>
        </w:rPr>
        <w:t xml:space="preserve"> </w:t>
      </w:r>
      <w:r w:rsidRPr="00001303">
        <w:rPr>
          <w:color w:val="000000"/>
        </w:rPr>
        <w:t>возьми,</w:t>
      </w:r>
      <w:r>
        <w:rPr>
          <w:color w:val="000000"/>
        </w:rPr>
        <w:t xml:space="preserve"> то, что он мне рассказал, </w:t>
      </w:r>
      <w:r w:rsidRPr="00001303">
        <w:rPr>
          <w:color w:val="000000"/>
        </w:rPr>
        <w:t>означало</w:t>
      </w:r>
      <w:r>
        <w:rPr>
          <w:color w:val="000000"/>
        </w:rPr>
        <w:t xml:space="preserve"> </w:t>
      </w:r>
      <w:r w:rsidRPr="00001303">
        <w:rPr>
          <w:color w:val="000000"/>
        </w:rPr>
        <w:t>для</w:t>
      </w:r>
      <w:r>
        <w:rPr>
          <w:color w:val="000000"/>
        </w:rPr>
        <w:t xml:space="preserve"> </w:t>
      </w:r>
      <w:r w:rsidRPr="00001303">
        <w:rPr>
          <w:color w:val="000000"/>
        </w:rPr>
        <w:t>меня</w:t>
      </w:r>
      <w:r>
        <w:rPr>
          <w:color w:val="000000"/>
        </w:rPr>
        <w:t xml:space="preserve"> </w:t>
      </w:r>
      <w:r w:rsidRPr="00001303">
        <w:rPr>
          <w:color w:val="000000"/>
        </w:rPr>
        <w:t>очень</w:t>
      </w:r>
      <w:r>
        <w:rPr>
          <w:color w:val="000000"/>
        </w:rPr>
        <w:t xml:space="preserve"> </w:t>
      </w:r>
      <w:r w:rsidRPr="00001303">
        <w:rPr>
          <w:color w:val="000000"/>
        </w:rPr>
        <w:t>много</w:t>
      </w:r>
      <w:r>
        <w:rPr>
          <w:color w:val="000000"/>
        </w:rPr>
        <w:t>е</w:t>
      </w:r>
      <w:r w:rsidRPr="00001303">
        <w:rPr>
          <w:color w:val="000000"/>
        </w:rPr>
        <w:t>.</w:t>
      </w:r>
      <w:r w:rsidRPr="00A242F4">
        <w:rPr>
          <w:rStyle w:val="apple-converted-space"/>
          <w:color w:val="000000"/>
        </w:rPr>
        <w:t xml:space="preserve"> </w:t>
      </w:r>
      <w:r>
        <w:rPr>
          <w:rStyle w:val="apple-converted-space"/>
          <w:color w:val="000000"/>
        </w:rPr>
        <w:t>Тем более после этой ужасной недели</w:t>
      </w:r>
      <w:r w:rsidRPr="00047DE8">
        <w:rPr>
          <w:color w:val="000000"/>
        </w:rPr>
        <w:t>.</w:t>
      </w:r>
    </w:p>
    <w:p w:rsidR="00612074" w:rsidRPr="007846F4" w:rsidRDefault="00612074" w:rsidP="00612074">
      <w:pPr>
        <w:pStyle w:val="western"/>
        <w:shd w:val="clear" w:color="auto" w:fill="FFFFFF"/>
        <w:spacing w:before="0" w:after="0"/>
        <w:ind w:firstLine="461"/>
        <w:jc w:val="both"/>
        <w:rPr>
          <w:color w:val="000000"/>
        </w:rPr>
      </w:pPr>
      <w:r w:rsidRPr="00001303">
        <w:rPr>
          <w:color w:val="000000"/>
        </w:rPr>
        <w:t>Вс</w:t>
      </w:r>
      <w:r>
        <w:rPr>
          <w:color w:val="000000"/>
        </w:rPr>
        <w:t xml:space="preserve">ю жизнь </w:t>
      </w:r>
      <w:r w:rsidRPr="00001303">
        <w:rPr>
          <w:color w:val="000000"/>
        </w:rPr>
        <w:t>я</w:t>
      </w:r>
      <w:r>
        <w:rPr>
          <w:color w:val="000000"/>
        </w:rPr>
        <w:t xml:space="preserve"> почему-то </w:t>
      </w:r>
      <w:r w:rsidRPr="00001303">
        <w:rPr>
          <w:color w:val="000000"/>
        </w:rPr>
        <w:t>был</w:t>
      </w:r>
      <w:r>
        <w:rPr>
          <w:color w:val="000000"/>
        </w:rPr>
        <w:t xml:space="preserve"> </w:t>
      </w:r>
      <w:r w:rsidRPr="00001303">
        <w:rPr>
          <w:color w:val="000000"/>
        </w:rPr>
        <w:t>уверен,</w:t>
      </w:r>
      <w:r>
        <w:rPr>
          <w:color w:val="000000"/>
        </w:rPr>
        <w:t xml:space="preserve"> </w:t>
      </w:r>
      <w:r w:rsidRPr="00001303">
        <w:rPr>
          <w:color w:val="000000"/>
        </w:rPr>
        <w:t>что</w:t>
      </w:r>
      <w:r>
        <w:rPr>
          <w:color w:val="000000"/>
        </w:rPr>
        <w:t xml:space="preserve"> </w:t>
      </w:r>
      <w:r w:rsidRPr="00001303">
        <w:rPr>
          <w:color w:val="000000"/>
        </w:rPr>
        <w:t>если</w:t>
      </w:r>
      <w:r>
        <w:rPr>
          <w:color w:val="000000"/>
        </w:rPr>
        <w:t xml:space="preserve"> какой</w:t>
      </w:r>
      <w:r w:rsidRPr="00001303">
        <w:rPr>
          <w:color w:val="000000"/>
        </w:rPr>
        <w:t>-нибудь</w:t>
      </w:r>
      <w:r>
        <w:rPr>
          <w:color w:val="000000"/>
        </w:rPr>
        <w:t xml:space="preserve"> разлад </w:t>
      </w:r>
      <w:r w:rsidRPr="00001303">
        <w:rPr>
          <w:color w:val="000000"/>
        </w:rPr>
        <w:t>когда-нибудь</w:t>
      </w:r>
      <w:r>
        <w:rPr>
          <w:color w:val="000000"/>
        </w:rPr>
        <w:t xml:space="preserve"> и произойдет </w:t>
      </w:r>
      <w:r w:rsidRPr="00001303">
        <w:rPr>
          <w:color w:val="000000"/>
        </w:rPr>
        <w:t>между</w:t>
      </w:r>
      <w:r>
        <w:rPr>
          <w:color w:val="000000"/>
        </w:rPr>
        <w:t xml:space="preserve"> </w:t>
      </w:r>
      <w:r w:rsidRPr="00001303">
        <w:rPr>
          <w:color w:val="000000"/>
        </w:rPr>
        <w:t>братом</w:t>
      </w:r>
      <w:r>
        <w:rPr>
          <w:color w:val="000000"/>
        </w:rPr>
        <w:t xml:space="preserve"> </w:t>
      </w:r>
      <w:r w:rsidRPr="00001303">
        <w:rPr>
          <w:color w:val="000000"/>
        </w:rPr>
        <w:t>и</w:t>
      </w:r>
      <w:r>
        <w:rPr>
          <w:color w:val="000000"/>
        </w:rPr>
        <w:t xml:space="preserve"> </w:t>
      </w:r>
      <w:r w:rsidRPr="00001303">
        <w:rPr>
          <w:color w:val="000000"/>
        </w:rPr>
        <w:t>мной,</w:t>
      </w:r>
      <w:r>
        <w:rPr>
          <w:color w:val="000000"/>
        </w:rPr>
        <w:t xml:space="preserve"> то </w:t>
      </w:r>
      <w:r w:rsidRPr="00001303">
        <w:rPr>
          <w:color w:val="000000"/>
        </w:rPr>
        <w:t>только</w:t>
      </w:r>
      <w:r>
        <w:rPr>
          <w:color w:val="000000"/>
        </w:rPr>
        <w:t xml:space="preserve"> из-за </w:t>
      </w:r>
      <w:r w:rsidRPr="00001303">
        <w:rPr>
          <w:color w:val="000000"/>
        </w:rPr>
        <w:t>девушк</w:t>
      </w:r>
      <w:r>
        <w:rPr>
          <w:color w:val="000000"/>
        </w:rPr>
        <w:t>и</w:t>
      </w:r>
      <w:r w:rsidRPr="00001303">
        <w:rPr>
          <w:color w:val="000000"/>
        </w:rPr>
        <w:t>.</w:t>
      </w:r>
      <w:r w:rsidRPr="00A242F4">
        <w:rPr>
          <w:rStyle w:val="apple-converted-space"/>
          <w:color w:val="000000"/>
        </w:rPr>
        <w:t xml:space="preserve"> </w:t>
      </w:r>
      <w:r>
        <w:rPr>
          <w:rStyle w:val="apple-converted-space"/>
          <w:color w:val="000000"/>
        </w:rPr>
        <w:t>Ок</w:t>
      </w:r>
      <w:r w:rsidRPr="00001303">
        <w:rPr>
          <w:color w:val="000000"/>
        </w:rPr>
        <w:t>азалось,</w:t>
      </w:r>
      <w:r>
        <w:rPr>
          <w:color w:val="000000"/>
        </w:rPr>
        <w:t xml:space="preserve"> </w:t>
      </w:r>
      <w:r w:rsidRPr="00001303">
        <w:rPr>
          <w:color w:val="000000"/>
        </w:rPr>
        <w:t>что</w:t>
      </w:r>
      <w:r>
        <w:rPr>
          <w:color w:val="000000"/>
        </w:rPr>
        <w:t xml:space="preserve"> </w:t>
      </w:r>
      <w:r w:rsidRPr="00001303">
        <w:rPr>
          <w:color w:val="000000"/>
        </w:rPr>
        <w:t>я</w:t>
      </w:r>
      <w:r>
        <w:rPr>
          <w:color w:val="000000"/>
        </w:rPr>
        <w:t xml:space="preserve"> </w:t>
      </w:r>
      <w:r w:rsidRPr="00001303">
        <w:rPr>
          <w:color w:val="000000"/>
        </w:rPr>
        <w:t>был</w:t>
      </w:r>
      <w:r>
        <w:rPr>
          <w:color w:val="000000"/>
        </w:rPr>
        <w:t xml:space="preserve"> </w:t>
      </w:r>
      <w:r w:rsidRPr="00001303">
        <w:rPr>
          <w:color w:val="000000"/>
        </w:rPr>
        <w:t>прав.</w:t>
      </w:r>
      <w:r w:rsidRPr="00A242F4">
        <w:rPr>
          <w:rStyle w:val="apple-converted-space"/>
          <w:color w:val="000000"/>
        </w:rPr>
        <w:t xml:space="preserve"> </w:t>
      </w:r>
      <w:r>
        <w:rPr>
          <w:rStyle w:val="apple-converted-space"/>
          <w:color w:val="000000"/>
        </w:rPr>
        <w:t>Правда, это случилось при непредвиденных обстоятельствах</w:t>
      </w:r>
      <w:r w:rsidRPr="00001303">
        <w:rPr>
          <w:color w:val="000000"/>
        </w:rPr>
        <w:t>.</w:t>
      </w:r>
    </w:p>
    <w:p w:rsidR="00612074" w:rsidRDefault="00612074" w:rsidP="00612074">
      <w:pPr>
        <w:pStyle w:val="western"/>
        <w:shd w:val="clear" w:color="auto" w:fill="FFFFFF"/>
        <w:spacing w:before="0" w:after="0"/>
        <w:ind w:firstLine="461"/>
        <w:jc w:val="both"/>
        <w:rPr>
          <w:color w:val="000000"/>
        </w:rPr>
      </w:pPr>
      <w:r>
        <w:rPr>
          <w:color w:val="000000"/>
        </w:rPr>
        <w:t>Глубоко вдохнув, я наклонился и протянул ему кулак.</w:t>
      </w:r>
    </w:p>
    <w:p w:rsidR="00612074" w:rsidRDefault="00612074" w:rsidP="00612074">
      <w:pPr>
        <w:pStyle w:val="western"/>
        <w:shd w:val="clear" w:color="auto" w:fill="FFFFFF"/>
        <w:spacing w:before="0" w:after="0"/>
        <w:ind w:firstLine="461"/>
        <w:jc w:val="both"/>
        <w:rPr>
          <w:color w:val="000000"/>
        </w:rPr>
      </w:pPr>
      <w:r w:rsidRPr="002E39F0">
        <w:t>–</w:t>
      </w:r>
      <w:r>
        <w:t xml:space="preserve"> Я</w:t>
      </w:r>
      <w:r>
        <w:rPr>
          <w:color w:val="000000"/>
        </w:rPr>
        <w:t xml:space="preserve"> очень извиняюсь, что был таким придурком на этой неделе.</w:t>
      </w:r>
    </w:p>
    <w:p w:rsidR="00612074" w:rsidRDefault="00612074" w:rsidP="00612074">
      <w:pPr>
        <w:pStyle w:val="western"/>
        <w:shd w:val="clear" w:color="auto" w:fill="FFFFFF"/>
        <w:spacing w:before="0" w:after="0"/>
        <w:ind w:firstLine="461"/>
        <w:jc w:val="both"/>
        <w:rPr>
          <w:rStyle w:val="apple-converted-space"/>
          <w:color w:val="000000"/>
        </w:rPr>
      </w:pPr>
      <w:r w:rsidRPr="00001303">
        <w:rPr>
          <w:color w:val="000000"/>
        </w:rPr>
        <w:t>После</w:t>
      </w:r>
      <w:r>
        <w:rPr>
          <w:color w:val="000000"/>
        </w:rPr>
        <w:t xml:space="preserve"> </w:t>
      </w:r>
      <w:r w:rsidRPr="00001303">
        <w:rPr>
          <w:color w:val="000000"/>
        </w:rPr>
        <w:t>секундного</w:t>
      </w:r>
      <w:r>
        <w:rPr>
          <w:color w:val="000000"/>
        </w:rPr>
        <w:t xml:space="preserve"> </w:t>
      </w:r>
      <w:r w:rsidRPr="00001303">
        <w:rPr>
          <w:color w:val="000000"/>
        </w:rPr>
        <w:t>колебания</w:t>
      </w:r>
      <w:r>
        <w:rPr>
          <w:color w:val="000000"/>
        </w:rPr>
        <w:t xml:space="preserve"> И</w:t>
      </w:r>
      <w:r w:rsidRPr="00001303">
        <w:rPr>
          <w:color w:val="000000"/>
        </w:rPr>
        <w:t>тан</w:t>
      </w:r>
      <w:r>
        <w:rPr>
          <w:color w:val="000000"/>
        </w:rPr>
        <w:t xml:space="preserve"> ткнул мой кулак своим в ответ</w:t>
      </w:r>
      <w:r w:rsidRPr="00001303">
        <w:rPr>
          <w:color w:val="000000"/>
        </w:rPr>
        <w:t>.</w:t>
      </w:r>
      <w:r w:rsidRPr="00A242F4">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Всё</w:t>
      </w:r>
      <w:r>
        <w:rPr>
          <w:color w:val="000000"/>
        </w:rPr>
        <w:t xml:space="preserve"> </w:t>
      </w:r>
      <w:r w:rsidRPr="00001303">
        <w:rPr>
          <w:color w:val="000000"/>
        </w:rPr>
        <w:t>нормально,</w:t>
      </w:r>
      <w:r>
        <w:rPr>
          <w:color w:val="000000"/>
        </w:rPr>
        <w:t xml:space="preserve"> </w:t>
      </w:r>
      <w:proofErr w:type="gramStart"/>
      <w:r>
        <w:rPr>
          <w:color w:val="000000"/>
        </w:rPr>
        <w:t>братан</w:t>
      </w:r>
      <w:proofErr w:type="gramEnd"/>
      <w:r>
        <w:rPr>
          <w:color w:val="000000"/>
        </w:rPr>
        <w:t>.</w:t>
      </w:r>
    </w:p>
    <w:p w:rsidR="00612074" w:rsidRDefault="00612074" w:rsidP="00612074">
      <w:pPr>
        <w:pStyle w:val="western"/>
        <w:shd w:val="clear" w:color="auto" w:fill="FFFFFF"/>
        <w:spacing w:before="0" w:after="0"/>
        <w:ind w:firstLine="461"/>
        <w:jc w:val="both"/>
        <w:rPr>
          <w:color w:val="000000"/>
        </w:rPr>
      </w:pPr>
      <w:r w:rsidRPr="002E39F0">
        <w:lastRenderedPageBreak/>
        <w:t>–</w:t>
      </w:r>
      <w:r>
        <w:t xml:space="preserve"> Ну, тогда можешь подробнее рассказать</w:t>
      </w:r>
      <w:r>
        <w:rPr>
          <w:color w:val="000000"/>
        </w:rPr>
        <w:t>, что именно произошло в прошлую субботу, из-за чего Сью ночевала у нас дома?</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Ну</w:t>
      </w:r>
      <w:r w:rsidR="001F71E6">
        <w:t>,</w:t>
      </w:r>
      <w:r>
        <w:t xml:space="preserve"> я</w:t>
      </w:r>
      <w:r w:rsidRPr="007846F4">
        <w:rPr>
          <w:color w:val="000000"/>
        </w:rPr>
        <w:t xml:space="preserve"> встретил</w:t>
      </w:r>
      <w:r>
        <w:rPr>
          <w:color w:val="000000"/>
        </w:rPr>
        <w:t>ся с её родителями</w:t>
      </w:r>
      <w:r w:rsidRPr="007846F4">
        <w:rPr>
          <w:color w:val="000000"/>
        </w:rPr>
        <w:t>... вроде.</w:t>
      </w:r>
      <w:r w:rsidRPr="007846F4">
        <w:rPr>
          <w:rStyle w:val="apple-converted-space"/>
          <w:color w:val="000000"/>
        </w:rPr>
        <w:t xml:space="preserve"> </w:t>
      </w:r>
      <w:r w:rsidRPr="00001303">
        <w:rPr>
          <w:color w:val="000000"/>
        </w:rPr>
        <w:t>Они</w:t>
      </w:r>
      <w:r>
        <w:rPr>
          <w:color w:val="000000"/>
        </w:rPr>
        <w:t xml:space="preserve"> </w:t>
      </w:r>
      <w:r w:rsidRPr="00001303">
        <w:rPr>
          <w:color w:val="000000"/>
        </w:rPr>
        <w:t>действительно</w:t>
      </w:r>
      <w:r>
        <w:rPr>
          <w:color w:val="000000"/>
        </w:rPr>
        <w:t xml:space="preserve"> очень громко ссорились</w:t>
      </w:r>
      <w:r w:rsidRPr="00001303">
        <w:rPr>
          <w:color w:val="000000"/>
        </w:rPr>
        <w:t>.</w:t>
      </w:r>
      <w:r>
        <w:rPr>
          <w:color w:val="000000"/>
        </w:rPr>
        <w:t xml:space="preserve"> </w:t>
      </w:r>
      <w:r w:rsidRPr="002E39F0">
        <w:t>–</w:t>
      </w:r>
      <w:r>
        <w:t xml:space="preserve"> И</w:t>
      </w:r>
      <w:r w:rsidRPr="00001303">
        <w:rPr>
          <w:color w:val="000000"/>
        </w:rPr>
        <w:t>тан</w:t>
      </w:r>
      <w:r>
        <w:rPr>
          <w:color w:val="000000"/>
        </w:rPr>
        <w:t xml:space="preserve"> поднялся </w:t>
      </w:r>
      <w:r w:rsidRPr="00001303">
        <w:rPr>
          <w:color w:val="000000"/>
        </w:rPr>
        <w:t>с</w:t>
      </w:r>
      <w:r>
        <w:rPr>
          <w:color w:val="000000"/>
        </w:rPr>
        <w:t xml:space="preserve"> </w:t>
      </w:r>
      <w:r w:rsidRPr="00001303">
        <w:rPr>
          <w:color w:val="000000"/>
        </w:rPr>
        <w:t>пола</w:t>
      </w:r>
      <w:r>
        <w:rPr>
          <w:color w:val="000000"/>
        </w:rPr>
        <w:t xml:space="preserve"> </w:t>
      </w:r>
      <w:r w:rsidRPr="00001303">
        <w:rPr>
          <w:color w:val="000000"/>
        </w:rPr>
        <w:t>и</w:t>
      </w:r>
      <w:r>
        <w:rPr>
          <w:color w:val="000000"/>
        </w:rPr>
        <w:t xml:space="preserve"> </w:t>
      </w:r>
      <w:r w:rsidRPr="00001303">
        <w:rPr>
          <w:color w:val="000000"/>
        </w:rPr>
        <w:t>направился</w:t>
      </w:r>
      <w:r>
        <w:rPr>
          <w:color w:val="000000"/>
        </w:rPr>
        <w:t xml:space="preserve"> на </w:t>
      </w:r>
      <w:r w:rsidRPr="00001303">
        <w:rPr>
          <w:color w:val="000000"/>
        </w:rPr>
        <w:t>кухню.</w:t>
      </w:r>
      <w:r w:rsidRPr="00A242F4">
        <w:rPr>
          <w:rStyle w:val="apple-converted-space"/>
          <w:color w:val="000000"/>
        </w:rPr>
        <w:t xml:space="preserve"> </w:t>
      </w:r>
      <w:r w:rsidRPr="002E39F0">
        <w:t>–</w:t>
      </w:r>
      <w:r>
        <w:t xml:space="preserve"> К</w:t>
      </w:r>
      <w:r w:rsidRPr="00001303">
        <w:rPr>
          <w:color w:val="000000"/>
        </w:rPr>
        <w:t>лянусь,</w:t>
      </w:r>
      <w:r>
        <w:rPr>
          <w:color w:val="000000"/>
        </w:rPr>
        <w:t xml:space="preserve"> </w:t>
      </w:r>
      <w:r w:rsidRPr="00001303">
        <w:rPr>
          <w:color w:val="000000"/>
        </w:rPr>
        <w:t>это</w:t>
      </w:r>
      <w:r>
        <w:rPr>
          <w:color w:val="000000"/>
        </w:rPr>
        <w:t xml:space="preserve"> выглядело, </w:t>
      </w:r>
      <w:r w:rsidRPr="00001303">
        <w:rPr>
          <w:color w:val="000000"/>
        </w:rPr>
        <w:t>как</w:t>
      </w:r>
      <w:r w:rsidRPr="00A242F4">
        <w:rPr>
          <w:rStyle w:val="apple-converted-space"/>
          <w:color w:val="000000"/>
        </w:rPr>
        <w:t xml:space="preserve"> </w:t>
      </w:r>
      <w:r w:rsidRPr="00A37983">
        <w:rPr>
          <w:rStyle w:val="apple-converted-space"/>
          <w:i/>
          <w:color w:val="000000"/>
        </w:rPr>
        <w:t>М</w:t>
      </w:r>
      <w:r w:rsidRPr="00A37983">
        <w:rPr>
          <w:i/>
          <w:iCs/>
          <w:color w:val="000000"/>
        </w:rPr>
        <w:t xml:space="preserve">ама и Папа </w:t>
      </w:r>
      <w:r w:rsidRPr="00A37983">
        <w:rPr>
          <w:i/>
          <w:color w:val="000000"/>
        </w:rPr>
        <w:t>Перезагрузка</w:t>
      </w:r>
      <w:r w:rsidRPr="00001303">
        <w:rPr>
          <w:color w:val="000000"/>
        </w:rPr>
        <w:t>.</w:t>
      </w:r>
      <w:r w:rsidRPr="00A741CA">
        <w:t xml:space="preserve"> </w:t>
      </w:r>
      <w:r w:rsidRPr="002E39F0">
        <w:t>–</w:t>
      </w:r>
      <w:r w:rsidRPr="00A242F4">
        <w:rPr>
          <w:rStyle w:val="apple-converted-space"/>
          <w:color w:val="000000"/>
        </w:rPr>
        <w:t xml:space="preserve"> </w:t>
      </w:r>
      <w:r>
        <w:rPr>
          <w:rStyle w:val="apple-converted-space"/>
          <w:color w:val="000000"/>
        </w:rPr>
        <w:t>До меня долетел з</w:t>
      </w:r>
      <w:r w:rsidRPr="00001303">
        <w:rPr>
          <w:color w:val="000000"/>
        </w:rPr>
        <w:t>вук</w:t>
      </w:r>
      <w:r>
        <w:rPr>
          <w:color w:val="000000"/>
        </w:rPr>
        <w:t xml:space="preserve"> включенной </w:t>
      </w:r>
      <w:r w:rsidRPr="00001303">
        <w:rPr>
          <w:color w:val="000000"/>
        </w:rPr>
        <w:t>кофеварк</w:t>
      </w:r>
      <w:r>
        <w:rPr>
          <w:color w:val="000000"/>
        </w:rPr>
        <w:t>и</w:t>
      </w:r>
      <w:r w:rsidRPr="00001303">
        <w:rPr>
          <w:color w:val="000000"/>
        </w:rPr>
        <w:t>,</w:t>
      </w:r>
      <w:r>
        <w:rPr>
          <w:color w:val="000000"/>
        </w:rPr>
        <w:t xml:space="preserve"> </w:t>
      </w:r>
      <w:r w:rsidRPr="00001303">
        <w:rPr>
          <w:color w:val="000000"/>
        </w:rPr>
        <w:t>а</w:t>
      </w:r>
      <w:r>
        <w:rPr>
          <w:color w:val="000000"/>
        </w:rPr>
        <w:t xml:space="preserve"> затем </w:t>
      </w:r>
      <w:r w:rsidRPr="00001303">
        <w:rPr>
          <w:color w:val="000000"/>
        </w:rPr>
        <w:t>его</w:t>
      </w:r>
      <w:r>
        <w:rPr>
          <w:color w:val="000000"/>
        </w:rPr>
        <w:t xml:space="preserve"> о</w:t>
      </w:r>
      <w:r w:rsidRPr="00001303">
        <w:rPr>
          <w:color w:val="000000"/>
        </w:rPr>
        <w:t>крик</w:t>
      </w:r>
      <w:r>
        <w:rPr>
          <w:color w:val="000000"/>
        </w:rPr>
        <w:t xml:space="preserve">: </w:t>
      </w:r>
      <w:r w:rsidRPr="002E39F0">
        <w:t>–</w:t>
      </w:r>
      <w:r>
        <w:t xml:space="preserve"> Б</w:t>
      </w:r>
      <w:r>
        <w:rPr>
          <w:color w:val="000000"/>
        </w:rPr>
        <w:t>удешь?</w:t>
      </w:r>
    </w:p>
    <w:p w:rsidR="00612074" w:rsidRPr="007846F4" w:rsidRDefault="00612074" w:rsidP="00612074">
      <w:pPr>
        <w:pStyle w:val="western"/>
        <w:shd w:val="clear" w:color="auto" w:fill="FFFFFF"/>
        <w:spacing w:before="0" w:after="0"/>
        <w:ind w:firstLine="461"/>
        <w:jc w:val="both"/>
        <w:rPr>
          <w:color w:val="000000"/>
        </w:rPr>
      </w:pPr>
      <w:r w:rsidRPr="00BF6213">
        <w:rPr>
          <w:color w:val="000000"/>
        </w:rPr>
        <w:t>Я</w:t>
      </w:r>
      <w:r>
        <w:rPr>
          <w:color w:val="000000"/>
        </w:rPr>
        <w:t xml:space="preserve"> заставил себя оторвать зад от кафеля </w:t>
      </w:r>
      <w:r w:rsidRPr="00BF6213">
        <w:rPr>
          <w:color w:val="000000"/>
        </w:rPr>
        <w:t>и</w:t>
      </w:r>
      <w:r>
        <w:rPr>
          <w:color w:val="000000"/>
        </w:rPr>
        <w:t xml:space="preserve"> </w:t>
      </w:r>
      <w:r w:rsidRPr="00BF6213">
        <w:rPr>
          <w:color w:val="000000"/>
        </w:rPr>
        <w:t>по</w:t>
      </w:r>
      <w:r>
        <w:rPr>
          <w:color w:val="000000"/>
        </w:rPr>
        <w:t xml:space="preserve">шёл </w:t>
      </w:r>
      <w:r w:rsidRPr="00BF6213">
        <w:rPr>
          <w:color w:val="000000"/>
        </w:rPr>
        <w:t>за</w:t>
      </w:r>
      <w:r>
        <w:rPr>
          <w:color w:val="000000"/>
        </w:rPr>
        <w:t xml:space="preserve"> </w:t>
      </w:r>
      <w:r w:rsidRPr="00BF6213">
        <w:rPr>
          <w:color w:val="000000"/>
        </w:rPr>
        <w:t>ним</w:t>
      </w:r>
      <w:r>
        <w:rPr>
          <w:color w:val="000000"/>
        </w:rPr>
        <w:t xml:space="preserve"> </w:t>
      </w:r>
      <w:r w:rsidRPr="00BF6213">
        <w:rPr>
          <w:color w:val="000000"/>
        </w:rPr>
        <w:t>на</w:t>
      </w:r>
      <w:r>
        <w:rPr>
          <w:color w:val="000000"/>
        </w:rPr>
        <w:t xml:space="preserve"> </w:t>
      </w:r>
      <w:r w:rsidRPr="00BF6213">
        <w:rPr>
          <w:color w:val="000000"/>
        </w:rPr>
        <w:t>кухню.</w:t>
      </w:r>
      <w:r w:rsidRPr="00A242F4">
        <w:rPr>
          <w:rStyle w:val="apple-converted-space"/>
          <w:color w:val="000000"/>
        </w:rPr>
        <w:t xml:space="preserve"> </w:t>
      </w:r>
      <w:r w:rsidRPr="00BF6213">
        <w:rPr>
          <w:color w:val="000000"/>
        </w:rPr>
        <w:t>Он</w:t>
      </w:r>
      <w:r>
        <w:rPr>
          <w:color w:val="000000"/>
        </w:rPr>
        <w:t xml:space="preserve"> </w:t>
      </w:r>
      <w:r w:rsidRPr="00BF6213">
        <w:rPr>
          <w:color w:val="000000"/>
        </w:rPr>
        <w:t>вручил</w:t>
      </w:r>
      <w:r>
        <w:rPr>
          <w:color w:val="000000"/>
        </w:rPr>
        <w:t xml:space="preserve"> </w:t>
      </w:r>
      <w:r w:rsidRPr="00BF6213">
        <w:rPr>
          <w:color w:val="000000"/>
        </w:rPr>
        <w:t>мне</w:t>
      </w:r>
      <w:r>
        <w:rPr>
          <w:color w:val="000000"/>
        </w:rPr>
        <w:t xml:space="preserve"> кружку с </w:t>
      </w:r>
      <w:r w:rsidRPr="00BF6213">
        <w:rPr>
          <w:color w:val="000000"/>
        </w:rPr>
        <w:t>капучино</w:t>
      </w:r>
      <w:r>
        <w:rPr>
          <w:color w:val="000000"/>
        </w:rPr>
        <w:t xml:space="preserve"> и </w:t>
      </w:r>
      <w:r w:rsidRPr="00BF6213">
        <w:rPr>
          <w:color w:val="000000"/>
        </w:rPr>
        <w:t>рассказал,</w:t>
      </w:r>
      <w:r>
        <w:rPr>
          <w:color w:val="000000"/>
        </w:rPr>
        <w:t xml:space="preserve"> </w:t>
      </w:r>
      <w:r w:rsidRPr="00BF6213">
        <w:rPr>
          <w:color w:val="000000"/>
        </w:rPr>
        <w:t>как</w:t>
      </w:r>
      <w:r>
        <w:rPr>
          <w:color w:val="000000"/>
        </w:rPr>
        <w:t xml:space="preserve"> </w:t>
      </w:r>
      <w:r w:rsidRPr="00BF6213">
        <w:rPr>
          <w:color w:val="000000"/>
        </w:rPr>
        <w:t>он</w:t>
      </w:r>
      <w:r>
        <w:rPr>
          <w:color w:val="000000"/>
        </w:rPr>
        <w:t xml:space="preserve">и с </w:t>
      </w:r>
      <w:r w:rsidRPr="00BF6213">
        <w:rPr>
          <w:color w:val="000000"/>
        </w:rPr>
        <w:t>Сью</w:t>
      </w:r>
      <w:r>
        <w:rPr>
          <w:color w:val="000000"/>
        </w:rPr>
        <w:t xml:space="preserve"> </w:t>
      </w:r>
      <w:r w:rsidRPr="00BF6213">
        <w:rPr>
          <w:color w:val="000000"/>
        </w:rPr>
        <w:t>в</w:t>
      </w:r>
      <w:r>
        <w:rPr>
          <w:color w:val="000000"/>
        </w:rPr>
        <w:t xml:space="preserve"> </w:t>
      </w:r>
      <w:r w:rsidRPr="00BF6213">
        <w:rPr>
          <w:color w:val="000000"/>
        </w:rPr>
        <w:t>минувшие</w:t>
      </w:r>
      <w:r>
        <w:rPr>
          <w:color w:val="000000"/>
        </w:rPr>
        <w:t xml:space="preserve"> </w:t>
      </w:r>
      <w:r w:rsidRPr="00BF6213">
        <w:rPr>
          <w:color w:val="000000"/>
        </w:rPr>
        <w:t>выходные</w:t>
      </w:r>
      <w:r>
        <w:rPr>
          <w:color w:val="000000"/>
        </w:rPr>
        <w:t xml:space="preserve"> </w:t>
      </w:r>
      <w:r w:rsidRPr="00BF6213">
        <w:rPr>
          <w:color w:val="000000"/>
        </w:rPr>
        <w:t>пытал</w:t>
      </w:r>
      <w:r>
        <w:rPr>
          <w:color w:val="000000"/>
        </w:rPr>
        <w:t xml:space="preserve">ись </w:t>
      </w:r>
      <w:r w:rsidRPr="00BF6213">
        <w:rPr>
          <w:color w:val="000000"/>
        </w:rPr>
        <w:t>прокрасться</w:t>
      </w:r>
      <w:r>
        <w:rPr>
          <w:color w:val="000000"/>
        </w:rPr>
        <w:t xml:space="preserve"> </w:t>
      </w:r>
      <w:r w:rsidRPr="00BF6213">
        <w:rPr>
          <w:color w:val="000000"/>
        </w:rPr>
        <w:t>мимо</w:t>
      </w:r>
      <w:r>
        <w:rPr>
          <w:color w:val="000000"/>
        </w:rPr>
        <w:t xml:space="preserve"> ругающихся </w:t>
      </w:r>
      <w:r w:rsidRPr="00BF6213">
        <w:rPr>
          <w:color w:val="000000"/>
        </w:rPr>
        <w:t>родителей</w:t>
      </w:r>
      <w:r>
        <w:rPr>
          <w:color w:val="000000"/>
        </w:rPr>
        <w:t xml:space="preserve"> Сьюза</w:t>
      </w:r>
      <w:r w:rsidRPr="00BF6213">
        <w:rPr>
          <w:color w:val="000000"/>
        </w:rPr>
        <w:t>н</w:t>
      </w:r>
      <w:r>
        <w:rPr>
          <w:color w:val="000000"/>
        </w:rPr>
        <w:t xml:space="preserve"> </w:t>
      </w:r>
      <w:r w:rsidRPr="00BF6213">
        <w:rPr>
          <w:color w:val="000000"/>
        </w:rPr>
        <w:t>и</w:t>
      </w:r>
      <w:r>
        <w:rPr>
          <w:color w:val="000000"/>
        </w:rPr>
        <w:t xml:space="preserve"> оказались ими </w:t>
      </w:r>
      <w:r w:rsidRPr="00BF6213">
        <w:rPr>
          <w:color w:val="000000"/>
        </w:rPr>
        <w:t>замечены</w:t>
      </w:r>
      <w:r>
        <w:rPr>
          <w:color w:val="000000"/>
        </w:rPr>
        <w:t>.</w:t>
      </w:r>
      <w:r w:rsidRPr="00A242F4">
        <w:rPr>
          <w:rStyle w:val="apple-converted-space"/>
          <w:color w:val="000000"/>
        </w:rPr>
        <w:t xml:space="preserve"> </w:t>
      </w:r>
      <w:r w:rsidRPr="00BF6213">
        <w:rPr>
          <w:color w:val="000000"/>
        </w:rPr>
        <w:t>Видимо</w:t>
      </w:r>
      <w:r>
        <w:rPr>
          <w:color w:val="000000"/>
        </w:rPr>
        <w:t xml:space="preserve">, </w:t>
      </w:r>
      <w:proofErr w:type="gramStart"/>
      <w:r>
        <w:rPr>
          <w:color w:val="000000"/>
        </w:rPr>
        <w:t>мистер</w:t>
      </w:r>
      <w:proofErr w:type="gramEnd"/>
      <w:r>
        <w:rPr>
          <w:color w:val="000000"/>
        </w:rPr>
        <w:t xml:space="preserve"> </w:t>
      </w:r>
      <w:r w:rsidRPr="00BF6213">
        <w:rPr>
          <w:color w:val="000000"/>
        </w:rPr>
        <w:t>и</w:t>
      </w:r>
      <w:r>
        <w:rPr>
          <w:color w:val="000000"/>
        </w:rPr>
        <w:t xml:space="preserve"> миссис </w:t>
      </w:r>
      <w:r w:rsidRPr="00BF6213">
        <w:rPr>
          <w:color w:val="000000"/>
        </w:rPr>
        <w:t>Миллер</w:t>
      </w:r>
      <w:r>
        <w:rPr>
          <w:color w:val="000000"/>
        </w:rPr>
        <w:t xml:space="preserve"> находились уже на уровне </w:t>
      </w:r>
      <w:r w:rsidRPr="00BF6213">
        <w:rPr>
          <w:color w:val="000000"/>
        </w:rPr>
        <w:t>ваз</w:t>
      </w:r>
      <w:r>
        <w:rPr>
          <w:color w:val="000000"/>
        </w:rPr>
        <w:t>о</w:t>
      </w:r>
      <w:r w:rsidRPr="00BF6213">
        <w:rPr>
          <w:color w:val="000000"/>
        </w:rPr>
        <w:t>метания.</w:t>
      </w:r>
      <w:r w:rsidRPr="00A242F4">
        <w:rPr>
          <w:rStyle w:val="apple-converted-space"/>
          <w:color w:val="000000"/>
        </w:rPr>
        <w:t xml:space="preserve"> </w:t>
      </w:r>
      <w:r w:rsidRPr="00BF6213">
        <w:rPr>
          <w:color w:val="000000"/>
        </w:rPr>
        <w:t>Я</w:t>
      </w:r>
      <w:r>
        <w:rPr>
          <w:color w:val="000000"/>
        </w:rPr>
        <w:t xml:space="preserve"> </w:t>
      </w:r>
      <w:r w:rsidRPr="00BF6213">
        <w:rPr>
          <w:color w:val="000000"/>
        </w:rPr>
        <w:t>вспомнил</w:t>
      </w:r>
      <w:r>
        <w:rPr>
          <w:color w:val="000000"/>
        </w:rPr>
        <w:t xml:space="preserve"> своих родителей, </w:t>
      </w:r>
      <w:r w:rsidRPr="00BF6213">
        <w:rPr>
          <w:color w:val="000000"/>
        </w:rPr>
        <w:t>и</w:t>
      </w:r>
      <w:r>
        <w:rPr>
          <w:color w:val="000000"/>
        </w:rPr>
        <w:t xml:space="preserve"> </w:t>
      </w:r>
      <w:r w:rsidRPr="00BF6213">
        <w:rPr>
          <w:color w:val="000000"/>
        </w:rPr>
        <w:t>мог</w:t>
      </w:r>
      <w:r>
        <w:rPr>
          <w:color w:val="000000"/>
        </w:rPr>
        <w:t xml:space="preserve"> </w:t>
      </w:r>
      <w:r w:rsidRPr="00BF6213">
        <w:rPr>
          <w:color w:val="000000"/>
        </w:rPr>
        <w:t>себе</w:t>
      </w:r>
      <w:r>
        <w:rPr>
          <w:color w:val="000000"/>
        </w:rPr>
        <w:t xml:space="preserve"> </w:t>
      </w:r>
      <w:r w:rsidRPr="00BF6213">
        <w:rPr>
          <w:color w:val="000000"/>
        </w:rPr>
        <w:t>представить,</w:t>
      </w:r>
      <w:r>
        <w:rPr>
          <w:color w:val="000000"/>
        </w:rPr>
        <w:t xml:space="preserve"> насколько</w:t>
      </w:r>
      <w:r w:rsidRPr="008038D6">
        <w:rPr>
          <w:color w:val="000000"/>
        </w:rPr>
        <w:t xml:space="preserve"> </w:t>
      </w:r>
      <w:r w:rsidRPr="00BF6213">
        <w:rPr>
          <w:color w:val="000000"/>
        </w:rPr>
        <w:t>должно</w:t>
      </w:r>
      <w:r>
        <w:rPr>
          <w:color w:val="000000"/>
        </w:rPr>
        <w:t xml:space="preserve"> </w:t>
      </w:r>
      <w:r w:rsidRPr="00BF6213">
        <w:rPr>
          <w:color w:val="000000"/>
        </w:rPr>
        <w:t>бы</w:t>
      </w:r>
      <w:r>
        <w:rPr>
          <w:color w:val="000000"/>
        </w:rPr>
        <w:t xml:space="preserve">ть от этого было </w:t>
      </w:r>
      <w:r w:rsidRPr="00BF6213">
        <w:rPr>
          <w:color w:val="000000"/>
        </w:rPr>
        <w:t>плохо</w:t>
      </w:r>
      <w:r>
        <w:rPr>
          <w:color w:val="000000"/>
        </w:rPr>
        <w:t xml:space="preserve"> </w:t>
      </w:r>
      <w:r w:rsidRPr="00BF6213">
        <w:rPr>
          <w:color w:val="000000"/>
        </w:rPr>
        <w:t>Сью.</w:t>
      </w:r>
      <w:r w:rsidRPr="00A242F4">
        <w:rPr>
          <w:rStyle w:val="apple-converted-space"/>
          <w:color w:val="000000"/>
        </w:rPr>
        <w:t xml:space="preserve"> </w:t>
      </w:r>
      <w:r w:rsidRPr="00BF6213">
        <w:rPr>
          <w:color w:val="000000"/>
        </w:rPr>
        <w:t>Оказалось</w:t>
      </w:r>
      <w:r>
        <w:rPr>
          <w:color w:val="000000"/>
        </w:rPr>
        <w:t xml:space="preserve">, что ей стало неудобно перед Итаном, потому что он оказался в эпицентре скандала </w:t>
      </w:r>
      <w:r w:rsidRPr="00BF6213">
        <w:rPr>
          <w:color w:val="000000"/>
        </w:rPr>
        <w:t>в</w:t>
      </w:r>
      <w:r>
        <w:rPr>
          <w:color w:val="000000"/>
        </w:rPr>
        <w:t xml:space="preserve"> </w:t>
      </w:r>
      <w:r w:rsidRPr="00BF6213">
        <w:rPr>
          <w:color w:val="000000"/>
        </w:rPr>
        <w:t>е</w:t>
      </w:r>
      <w:r>
        <w:rPr>
          <w:color w:val="000000"/>
        </w:rPr>
        <w:t xml:space="preserve">ё </w:t>
      </w:r>
      <w:r w:rsidRPr="00BF6213">
        <w:rPr>
          <w:color w:val="000000"/>
        </w:rPr>
        <w:t>доме.</w:t>
      </w:r>
      <w:r w:rsidRPr="00A242F4">
        <w:rPr>
          <w:rStyle w:val="apple-converted-space"/>
          <w:color w:val="000000"/>
        </w:rPr>
        <w:t xml:space="preserve"> </w:t>
      </w:r>
      <w:r w:rsidRPr="00BF6213">
        <w:rPr>
          <w:color w:val="000000"/>
        </w:rPr>
        <w:t>Она</w:t>
      </w:r>
      <w:r>
        <w:rPr>
          <w:color w:val="000000"/>
        </w:rPr>
        <w:t xml:space="preserve"> </w:t>
      </w:r>
      <w:r w:rsidRPr="00BF6213">
        <w:rPr>
          <w:color w:val="000000"/>
        </w:rPr>
        <w:t>подошла</w:t>
      </w:r>
      <w:r>
        <w:rPr>
          <w:color w:val="000000"/>
        </w:rPr>
        <w:t xml:space="preserve"> </w:t>
      </w:r>
      <w:r w:rsidRPr="00BF6213">
        <w:rPr>
          <w:color w:val="000000"/>
        </w:rPr>
        <w:t>к</w:t>
      </w:r>
      <w:r>
        <w:rPr>
          <w:color w:val="000000"/>
        </w:rPr>
        <w:t xml:space="preserve"> </w:t>
      </w:r>
      <w:r w:rsidRPr="00BF6213">
        <w:rPr>
          <w:color w:val="000000"/>
        </w:rPr>
        <w:t>ним</w:t>
      </w:r>
      <w:r>
        <w:rPr>
          <w:color w:val="000000"/>
        </w:rPr>
        <w:t xml:space="preserve"> </w:t>
      </w:r>
      <w:r w:rsidRPr="00BF6213">
        <w:rPr>
          <w:color w:val="000000"/>
        </w:rPr>
        <w:t>и</w:t>
      </w:r>
      <w:r>
        <w:rPr>
          <w:color w:val="000000"/>
        </w:rPr>
        <w:t xml:space="preserve"> высказала всё, что она об этом думает</w:t>
      </w:r>
      <w:r w:rsidRPr="00BF6213">
        <w:rPr>
          <w:color w:val="000000"/>
        </w:rPr>
        <w:t>.</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7846F4">
        <w:rPr>
          <w:color w:val="000000"/>
        </w:rPr>
        <w:t>Это было довольно впечатляющ</w:t>
      </w:r>
      <w:r>
        <w:rPr>
          <w:color w:val="000000"/>
        </w:rPr>
        <w:t>е</w:t>
      </w:r>
      <w:r w:rsidRPr="007846F4">
        <w:rPr>
          <w:color w:val="000000"/>
        </w:rPr>
        <w:t>,</w:t>
      </w:r>
      <w:r w:rsidRPr="00A741CA">
        <w:t xml:space="preserve"> </w:t>
      </w:r>
      <w:r w:rsidRPr="002E39F0">
        <w:t>–</w:t>
      </w:r>
      <w:r w:rsidRPr="007846F4">
        <w:rPr>
          <w:color w:val="000000"/>
        </w:rPr>
        <w:t xml:space="preserve"> сказал </w:t>
      </w:r>
      <w:r>
        <w:rPr>
          <w:color w:val="000000"/>
        </w:rPr>
        <w:t>И</w:t>
      </w:r>
      <w:r w:rsidRPr="007846F4">
        <w:rPr>
          <w:color w:val="000000"/>
        </w:rPr>
        <w:t xml:space="preserve">тан </w:t>
      </w:r>
      <w:r>
        <w:rPr>
          <w:color w:val="000000"/>
        </w:rPr>
        <w:t>с благоговеньем</w:t>
      </w:r>
      <w:r w:rsidRPr="007846F4">
        <w:rPr>
          <w:color w:val="000000"/>
        </w:rPr>
        <w:t>.</w:t>
      </w:r>
      <w:r w:rsidRPr="007846F4">
        <w:rPr>
          <w:rStyle w:val="apple-converted-space"/>
          <w:color w:val="000000"/>
        </w:rPr>
        <w:t xml:space="preserve"> </w:t>
      </w:r>
      <w:r w:rsidRPr="002E39F0">
        <w:t>–</w:t>
      </w:r>
      <w:r>
        <w:t xml:space="preserve"> Т</w:t>
      </w:r>
      <w:r w:rsidRPr="00BF6213">
        <w:rPr>
          <w:color w:val="000000"/>
        </w:rPr>
        <w:t>ы</w:t>
      </w:r>
      <w:r>
        <w:rPr>
          <w:color w:val="000000"/>
        </w:rPr>
        <w:t xml:space="preserve"> </w:t>
      </w:r>
      <w:r w:rsidRPr="00BF6213">
        <w:rPr>
          <w:color w:val="000000"/>
        </w:rPr>
        <w:t>бы</w:t>
      </w:r>
      <w:r>
        <w:rPr>
          <w:color w:val="000000"/>
        </w:rPr>
        <w:t xml:space="preserve"> </w:t>
      </w:r>
      <w:r w:rsidRPr="00BF6213">
        <w:rPr>
          <w:color w:val="000000"/>
        </w:rPr>
        <w:t>видел</w:t>
      </w:r>
      <w:r>
        <w:rPr>
          <w:color w:val="000000"/>
        </w:rPr>
        <w:t xml:space="preserve"> </w:t>
      </w:r>
      <w:r w:rsidRPr="00BF6213">
        <w:rPr>
          <w:color w:val="000000"/>
        </w:rPr>
        <w:t>е</w:t>
      </w:r>
      <w:r>
        <w:rPr>
          <w:color w:val="000000"/>
        </w:rPr>
        <w:t>ё</w:t>
      </w:r>
      <w:r w:rsidRPr="00BF6213">
        <w:rPr>
          <w:color w:val="000000"/>
        </w:rPr>
        <w:t>.</w:t>
      </w:r>
      <w:r w:rsidRPr="00A242F4">
        <w:rPr>
          <w:rStyle w:val="apple-converted-space"/>
          <w:color w:val="000000"/>
        </w:rPr>
        <w:t xml:space="preserve"> </w:t>
      </w:r>
      <w:r w:rsidRPr="00BF6213">
        <w:rPr>
          <w:color w:val="000000"/>
        </w:rPr>
        <w:t>Но</w:t>
      </w:r>
      <w:r>
        <w:rPr>
          <w:color w:val="000000"/>
        </w:rPr>
        <w:t xml:space="preserve"> </w:t>
      </w:r>
      <w:r w:rsidRPr="00BF6213">
        <w:rPr>
          <w:color w:val="000000"/>
        </w:rPr>
        <w:t>после</w:t>
      </w:r>
      <w:r>
        <w:rPr>
          <w:color w:val="000000"/>
        </w:rPr>
        <w:t xml:space="preserve"> </w:t>
      </w:r>
      <w:r w:rsidRPr="00BF6213">
        <w:rPr>
          <w:color w:val="000000"/>
        </w:rPr>
        <w:t>этого она</w:t>
      </w:r>
      <w:r>
        <w:rPr>
          <w:color w:val="000000"/>
        </w:rPr>
        <w:t xml:space="preserve"> </w:t>
      </w:r>
      <w:r w:rsidRPr="00BF6213">
        <w:rPr>
          <w:color w:val="000000"/>
        </w:rPr>
        <w:t>чувствовала</w:t>
      </w:r>
      <w:r>
        <w:rPr>
          <w:color w:val="000000"/>
        </w:rPr>
        <w:t xml:space="preserve"> </w:t>
      </w:r>
      <w:r w:rsidRPr="00BF6213">
        <w:rPr>
          <w:color w:val="000000"/>
        </w:rPr>
        <w:t>себя</w:t>
      </w:r>
      <w:r>
        <w:rPr>
          <w:color w:val="000000"/>
        </w:rPr>
        <w:t xml:space="preserve"> очень скверно </w:t>
      </w:r>
      <w:r w:rsidRPr="00BF6213">
        <w:rPr>
          <w:color w:val="000000"/>
        </w:rPr>
        <w:t>и</w:t>
      </w:r>
      <w:r>
        <w:rPr>
          <w:color w:val="000000"/>
        </w:rPr>
        <w:t xml:space="preserve"> потом </w:t>
      </w:r>
      <w:r w:rsidRPr="00BF6213">
        <w:rPr>
          <w:color w:val="000000"/>
        </w:rPr>
        <w:t>много</w:t>
      </w:r>
      <w:r>
        <w:rPr>
          <w:color w:val="000000"/>
        </w:rPr>
        <w:t xml:space="preserve"> </w:t>
      </w:r>
      <w:r w:rsidRPr="00BF6213">
        <w:rPr>
          <w:color w:val="000000"/>
        </w:rPr>
        <w:t>пла</w:t>
      </w:r>
      <w:r>
        <w:rPr>
          <w:color w:val="000000"/>
        </w:rPr>
        <w:t>кала</w:t>
      </w:r>
      <w:r w:rsidRPr="00BF6213">
        <w:rPr>
          <w:color w:val="000000"/>
        </w:rPr>
        <w:t>.</w:t>
      </w:r>
      <w:r>
        <w:rPr>
          <w:color w:val="000000"/>
        </w:rPr>
        <w:t xml:space="preserve"> </w:t>
      </w:r>
      <w:r w:rsidRPr="00BF6213">
        <w:rPr>
          <w:color w:val="000000"/>
        </w:rPr>
        <w:t>Она</w:t>
      </w:r>
      <w:r>
        <w:rPr>
          <w:color w:val="000000"/>
        </w:rPr>
        <w:t xml:space="preserve"> </w:t>
      </w:r>
      <w:r w:rsidRPr="00BF6213">
        <w:rPr>
          <w:color w:val="000000"/>
        </w:rPr>
        <w:t>не</w:t>
      </w:r>
      <w:r>
        <w:rPr>
          <w:color w:val="000000"/>
        </w:rPr>
        <w:t xml:space="preserve"> </w:t>
      </w:r>
      <w:r w:rsidRPr="00BF6213">
        <w:rPr>
          <w:color w:val="000000"/>
        </w:rPr>
        <w:t>хотела</w:t>
      </w:r>
      <w:r>
        <w:rPr>
          <w:color w:val="000000"/>
        </w:rPr>
        <w:t xml:space="preserve"> возвращаться домой к </w:t>
      </w:r>
      <w:r w:rsidRPr="00BF6213">
        <w:rPr>
          <w:color w:val="000000"/>
        </w:rPr>
        <w:t>родителям,</w:t>
      </w:r>
      <w:r>
        <w:rPr>
          <w:color w:val="000000"/>
        </w:rPr>
        <w:t xml:space="preserve"> а так как была уже ночь, </w:t>
      </w:r>
      <w:r w:rsidRPr="00BF6213">
        <w:rPr>
          <w:color w:val="000000"/>
        </w:rPr>
        <w:t>я</w:t>
      </w:r>
      <w:r>
        <w:rPr>
          <w:color w:val="000000"/>
        </w:rPr>
        <w:t xml:space="preserve"> </w:t>
      </w:r>
      <w:r w:rsidRPr="00BF6213">
        <w:rPr>
          <w:color w:val="000000"/>
        </w:rPr>
        <w:t>при</w:t>
      </w:r>
      <w:r>
        <w:rPr>
          <w:color w:val="000000"/>
        </w:rPr>
        <w:t xml:space="preserve">вез </w:t>
      </w:r>
      <w:r w:rsidRPr="00BF6213">
        <w:rPr>
          <w:color w:val="000000"/>
        </w:rPr>
        <w:t>е</w:t>
      </w:r>
      <w:r>
        <w:rPr>
          <w:color w:val="000000"/>
        </w:rPr>
        <w:t>ё к нам</w:t>
      </w:r>
      <w:r w:rsidRPr="00BF6213">
        <w:rPr>
          <w:color w:val="000000"/>
        </w:rPr>
        <w:t>.</w:t>
      </w:r>
      <w:r w:rsidRPr="00A242F4">
        <w:rPr>
          <w:rStyle w:val="apple-converted-space"/>
          <w:color w:val="000000"/>
        </w:rPr>
        <w:t xml:space="preserve"> </w:t>
      </w:r>
      <w:r w:rsidRPr="00BF6213">
        <w:rPr>
          <w:color w:val="000000"/>
        </w:rPr>
        <w:t>И</w:t>
      </w:r>
      <w:r>
        <w:rPr>
          <w:color w:val="000000"/>
        </w:rPr>
        <w:t xml:space="preserve"> </w:t>
      </w:r>
      <w:r w:rsidRPr="00BF6213">
        <w:rPr>
          <w:color w:val="000000"/>
        </w:rPr>
        <w:t>вс</w:t>
      </w:r>
      <w:r>
        <w:rPr>
          <w:color w:val="000000"/>
        </w:rPr>
        <w:t>ё</w:t>
      </w:r>
      <w:r w:rsidRPr="00BF6213">
        <w:rPr>
          <w:color w:val="000000"/>
        </w:rPr>
        <w:t>.</w:t>
      </w:r>
      <w:r w:rsidRPr="00A242F4">
        <w:rPr>
          <w:rStyle w:val="apple-converted-space"/>
          <w:color w:val="000000"/>
        </w:rPr>
        <w:t xml:space="preserve"> </w:t>
      </w:r>
      <w:r w:rsidRPr="00BF6213">
        <w:rPr>
          <w:color w:val="000000"/>
        </w:rPr>
        <w:t>Она</w:t>
      </w:r>
      <w:r>
        <w:rPr>
          <w:color w:val="000000"/>
        </w:rPr>
        <w:t xml:space="preserve"> была так утомлена</w:t>
      </w:r>
      <w:r w:rsidRPr="00BF6213">
        <w:rPr>
          <w:color w:val="000000"/>
        </w:rPr>
        <w:t>,</w:t>
      </w:r>
      <w:r>
        <w:rPr>
          <w:color w:val="000000"/>
        </w:rPr>
        <w:t xml:space="preserve"> что </w:t>
      </w:r>
      <w:r w:rsidRPr="00BF6213">
        <w:rPr>
          <w:color w:val="000000"/>
        </w:rPr>
        <w:t>свернувшись</w:t>
      </w:r>
      <w:r>
        <w:rPr>
          <w:color w:val="000000"/>
        </w:rPr>
        <w:t xml:space="preserve"> </w:t>
      </w:r>
      <w:r w:rsidRPr="00BF6213">
        <w:rPr>
          <w:color w:val="000000"/>
        </w:rPr>
        <w:t>калачиком</w:t>
      </w:r>
      <w:r>
        <w:rPr>
          <w:color w:val="000000"/>
        </w:rPr>
        <w:t xml:space="preserve"> </w:t>
      </w:r>
      <w:r w:rsidRPr="00BF6213">
        <w:rPr>
          <w:color w:val="000000"/>
        </w:rPr>
        <w:t>на</w:t>
      </w:r>
      <w:r>
        <w:rPr>
          <w:color w:val="000000"/>
        </w:rPr>
        <w:t xml:space="preserve"> </w:t>
      </w:r>
      <w:r w:rsidRPr="00BF6213">
        <w:rPr>
          <w:color w:val="000000"/>
        </w:rPr>
        <w:t>кровати,</w:t>
      </w:r>
      <w:r>
        <w:rPr>
          <w:color w:val="000000"/>
        </w:rPr>
        <w:t xml:space="preserve"> через несколько секунд уже </w:t>
      </w:r>
      <w:r w:rsidRPr="00BF6213">
        <w:rPr>
          <w:color w:val="000000"/>
        </w:rPr>
        <w:t>заснул</w:t>
      </w:r>
      <w:r>
        <w:rPr>
          <w:color w:val="000000"/>
        </w:rPr>
        <w:t>а</w:t>
      </w:r>
      <w:r w:rsidRPr="00BF6213">
        <w:rPr>
          <w:color w:val="000000"/>
        </w:rPr>
        <w:t>.</w:t>
      </w:r>
      <w:r w:rsidRPr="00A242F4">
        <w:rPr>
          <w:rStyle w:val="apple-converted-space"/>
          <w:color w:val="000000"/>
        </w:rPr>
        <w:t xml:space="preserve"> </w:t>
      </w:r>
      <w:r w:rsidRPr="00BF6213">
        <w:rPr>
          <w:color w:val="000000"/>
        </w:rPr>
        <w:t>Даже</w:t>
      </w:r>
      <w:r>
        <w:rPr>
          <w:color w:val="000000"/>
        </w:rPr>
        <w:t xml:space="preserve"> </w:t>
      </w:r>
      <w:r w:rsidRPr="00BF6213">
        <w:rPr>
          <w:color w:val="000000"/>
        </w:rPr>
        <w:t>если</w:t>
      </w:r>
      <w:r>
        <w:rPr>
          <w:color w:val="000000"/>
        </w:rPr>
        <w:t xml:space="preserve"> бы </w:t>
      </w:r>
      <w:r w:rsidRPr="00BF6213">
        <w:rPr>
          <w:color w:val="000000"/>
        </w:rPr>
        <w:t>я</w:t>
      </w:r>
      <w:r>
        <w:rPr>
          <w:color w:val="000000"/>
        </w:rPr>
        <w:t xml:space="preserve"> и за</w:t>
      </w:r>
      <w:r w:rsidRPr="00BF6213">
        <w:rPr>
          <w:color w:val="000000"/>
        </w:rPr>
        <w:t>хотел</w:t>
      </w:r>
      <w:r>
        <w:rPr>
          <w:color w:val="000000"/>
        </w:rPr>
        <w:t xml:space="preserve"> чем-нибудь с ней заняться</w:t>
      </w:r>
      <w:r w:rsidRPr="00BF6213">
        <w:rPr>
          <w:color w:val="000000"/>
        </w:rPr>
        <w:t>,</w:t>
      </w:r>
      <w:r>
        <w:rPr>
          <w:color w:val="000000"/>
        </w:rPr>
        <w:t xml:space="preserve"> у меня ничего не получилось бы, так как она спала как мертвая</w:t>
      </w:r>
      <w:r w:rsidRPr="00BF6213">
        <w:rPr>
          <w:color w:val="000000"/>
        </w:rPr>
        <w:t>.</w:t>
      </w:r>
      <w:r w:rsidRPr="00A242F4">
        <w:rPr>
          <w:rStyle w:val="apple-converted-space"/>
          <w:color w:val="000000"/>
        </w:rPr>
        <w:t xml:space="preserve"> </w:t>
      </w:r>
      <w:r>
        <w:rPr>
          <w:rStyle w:val="apple-converted-space"/>
          <w:color w:val="000000"/>
        </w:rPr>
        <w:t>Тебе</w:t>
      </w:r>
      <w:r w:rsidRPr="0026058A">
        <w:rPr>
          <w:color w:val="000000"/>
        </w:rPr>
        <w:t xml:space="preserve"> действительно не </w:t>
      </w:r>
      <w:r>
        <w:rPr>
          <w:color w:val="000000"/>
        </w:rPr>
        <w:t>о чем</w:t>
      </w:r>
      <w:r w:rsidRPr="0026058A">
        <w:rPr>
          <w:color w:val="000000"/>
        </w:rPr>
        <w:t xml:space="preserve"> беспокоиться.</w:t>
      </w:r>
    </w:p>
    <w:p w:rsidR="00612074" w:rsidRPr="007846F4" w:rsidRDefault="00612074" w:rsidP="00612074">
      <w:pPr>
        <w:pStyle w:val="western"/>
        <w:shd w:val="clear" w:color="auto" w:fill="FFFFFF"/>
        <w:spacing w:before="0" w:after="0"/>
        <w:ind w:firstLine="461"/>
        <w:jc w:val="both"/>
        <w:rPr>
          <w:color w:val="000000"/>
        </w:rPr>
      </w:pPr>
      <w:r w:rsidRPr="00BF6213">
        <w:rPr>
          <w:color w:val="000000"/>
        </w:rPr>
        <w:t>Он</w:t>
      </w:r>
      <w:r>
        <w:rPr>
          <w:color w:val="000000"/>
        </w:rPr>
        <w:t xml:space="preserve"> мог и не </w:t>
      </w:r>
      <w:r w:rsidRPr="00BF6213">
        <w:rPr>
          <w:color w:val="000000"/>
        </w:rPr>
        <w:t>смотреть</w:t>
      </w:r>
      <w:r>
        <w:rPr>
          <w:color w:val="000000"/>
        </w:rPr>
        <w:t xml:space="preserve"> </w:t>
      </w:r>
      <w:r w:rsidRPr="00BF6213">
        <w:rPr>
          <w:color w:val="000000"/>
        </w:rPr>
        <w:t>на</w:t>
      </w:r>
      <w:r>
        <w:rPr>
          <w:color w:val="000000"/>
        </w:rPr>
        <w:t xml:space="preserve"> </w:t>
      </w:r>
      <w:r w:rsidRPr="00BF6213">
        <w:rPr>
          <w:color w:val="000000"/>
        </w:rPr>
        <w:t>меня</w:t>
      </w:r>
      <w:r>
        <w:rPr>
          <w:color w:val="000000"/>
        </w:rPr>
        <w:t xml:space="preserve"> через стол так укоризненно</w:t>
      </w:r>
      <w:r w:rsidRPr="00BF6213">
        <w:rPr>
          <w:color w:val="000000"/>
        </w:rPr>
        <w:t>,</w:t>
      </w:r>
      <w:r>
        <w:rPr>
          <w:color w:val="000000"/>
        </w:rPr>
        <w:t xml:space="preserve"> </w:t>
      </w:r>
      <w:r w:rsidRPr="00BF6213">
        <w:rPr>
          <w:color w:val="000000"/>
        </w:rPr>
        <w:t>я</w:t>
      </w:r>
      <w:r>
        <w:rPr>
          <w:color w:val="000000"/>
        </w:rPr>
        <w:t xml:space="preserve"> ему </w:t>
      </w:r>
      <w:r w:rsidRPr="00BF6213">
        <w:rPr>
          <w:color w:val="000000"/>
        </w:rPr>
        <w:t>уже</w:t>
      </w:r>
      <w:r>
        <w:rPr>
          <w:color w:val="000000"/>
        </w:rPr>
        <w:t xml:space="preserve"> </w:t>
      </w:r>
      <w:r w:rsidRPr="00BF6213">
        <w:rPr>
          <w:color w:val="000000"/>
        </w:rPr>
        <w:t>поверил.</w:t>
      </w:r>
      <w:r w:rsidRPr="00F61EE7">
        <w:rPr>
          <w:rStyle w:val="apple-converted-space"/>
          <w:color w:val="000000"/>
        </w:rPr>
        <w:t xml:space="preserve"> </w:t>
      </w:r>
      <w:r>
        <w:rPr>
          <w:rStyle w:val="apple-converted-space"/>
          <w:color w:val="000000"/>
        </w:rPr>
        <w:t>Но б</w:t>
      </w:r>
      <w:r w:rsidRPr="00BF6213">
        <w:rPr>
          <w:color w:val="000000"/>
        </w:rPr>
        <w:t>ыло</w:t>
      </w:r>
      <w:r>
        <w:rPr>
          <w:color w:val="000000"/>
        </w:rPr>
        <w:t xml:space="preserve"> </w:t>
      </w:r>
      <w:r w:rsidRPr="00BF6213">
        <w:rPr>
          <w:color w:val="000000"/>
        </w:rPr>
        <w:t>хорошо</w:t>
      </w:r>
      <w:r>
        <w:rPr>
          <w:color w:val="000000"/>
        </w:rPr>
        <w:t xml:space="preserve"> </w:t>
      </w:r>
      <w:r w:rsidRPr="00BF6213">
        <w:rPr>
          <w:color w:val="000000"/>
        </w:rPr>
        <w:t>услышать</w:t>
      </w:r>
      <w:r>
        <w:rPr>
          <w:color w:val="000000"/>
        </w:rPr>
        <w:t xml:space="preserve"> всю историю с его точки зрения </w:t>
      </w:r>
      <w:r w:rsidRPr="00BF6213">
        <w:rPr>
          <w:color w:val="000000"/>
        </w:rPr>
        <w:t>и</w:t>
      </w:r>
      <w:r>
        <w:rPr>
          <w:color w:val="000000"/>
        </w:rPr>
        <w:t xml:space="preserve"> осознать</w:t>
      </w:r>
      <w:r w:rsidRPr="00BF6213">
        <w:rPr>
          <w:color w:val="000000"/>
        </w:rPr>
        <w:t>,</w:t>
      </w:r>
      <w:r>
        <w:rPr>
          <w:color w:val="000000"/>
        </w:rPr>
        <w:t xml:space="preserve"> </w:t>
      </w:r>
      <w:r w:rsidRPr="00BF6213">
        <w:rPr>
          <w:color w:val="000000"/>
        </w:rPr>
        <w:t>что</w:t>
      </w:r>
      <w:r>
        <w:rPr>
          <w:color w:val="000000"/>
        </w:rPr>
        <w:t xml:space="preserve"> она полностью </w:t>
      </w:r>
      <w:r w:rsidRPr="00BF6213">
        <w:rPr>
          <w:color w:val="000000"/>
        </w:rPr>
        <w:t>соответств</w:t>
      </w:r>
      <w:r>
        <w:rPr>
          <w:color w:val="000000"/>
        </w:rPr>
        <w:t xml:space="preserve">ует </w:t>
      </w:r>
      <w:r w:rsidRPr="00BF6213">
        <w:rPr>
          <w:color w:val="000000"/>
        </w:rPr>
        <w:t>версии</w:t>
      </w:r>
      <w:r>
        <w:rPr>
          <w:color w:val="000000"/>
        </w:rPr>
        <w:t xml:space="preserve"> </w:t>
      </w:r>
      <w:r w:rsidRPr="00BF6213">
        <w:rPr>
          <w:color w:val="000000"/>
        </w:rPr>
        <w:t>Сью.</w:t>
      </w:r>
    </w:p>
    <w:p w:rsidR="00612074" w:rsidRDefault="00612074" w:rsidP="00612074">
      <w:pPr>
        <w:pStyle w:val="western"/>
        <w:shd w:val="clear" w:color="auto" w:fill="FFFFFF"/>
        <w:spacing w:before="0" w:after="0"/>
        <w:ind w:firstLine="461"/>
        <w:jc w:val="both"/>
        <w:rPr>
          <w:color w:val="000000"/>
        </w:rPr>
      </w:pPr>
      <w:r>
        <w:rPr>
          <w:color w:val="000000"/>
        </w:rPr>
        <w:t>Вот только теперь-то что хорошего?</w:t>
      </w:r>
      <w:r>
        <w:rPr>
          <w:rStyle w:val="apple-converted-space"/>
          <w:color w:val="000000"/>
        </w:rPr>
        <w:t xml:space="preserve"> </w:t>
      </w:r>
      <w:r>
        <w:rPr>
          <w:color w:val="000000"/>
        </w:rPr>
        <w:t>Я облажался.</w:t>
      </w:r>
      <w:r>
        <w:rPr>
          <w:rStyle w:val="apple-converted-space"/>
          <w:color w:val="000000"/>
        </w:rPr>
        <w:t xml:space="preserve"> </w:t>
      </w:r>
      <w:r>
        <w:rPr>
          <w:color w:val="000000"/>
        </w:rPr>
        <w:t>Никаких шансов что-то изменить.</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7846F4">
        <w:rPr>
          <w:color w:val="000000"/>
        </w:rPr>
        <w:t xml:space="preserve">Так что же </w:t>
      </w:r>
      <w:r>
        <w:rPr>
          <w:color w:val="000000"/>
        </w:rPr>
        <w:t>произошло</w:t>
      </w:r>
      <w:r w:rsidRPr="007846F4">
        <w:rPr>
          <w:color w:val="000000"/>
        </w:rPr>
        <w:t xml:space="preserve">, когда Сью </w:t>
      </w:r>
      <w:r>
        <w:rPr>
          <w:color w:val="000000"/>
        </w:rPr>
        <w:t>пришла сюда сегодня</w:t>
      </w:r>
      <w:r w:rsidRPr="007846F4">
        <w:rPr>
          <w:color w:val="000000"/>
        </w:rPr>
        <w:t>?</w:t>
      </w:r>
      <w:r w:rsidRPr="00A741CA">
        <w:t xml:space="preserve"> </w:t>
      </w:r>
      <w:r w:rsidRPr="002E39F0">
        <w:t>–</w:t>
      </w:r>
      <w:r w:rsidRPr="007846F4">
        <w:rPr>
          <w:color w:val="000000"/>
        </w:rPr>
        <w:t xml:space="preserve"> По требованию брата я рассказал ему свою </w:t>
      </w:r>
      <w:r>
        <w:rPr>
          <w:color w:val="000000"/>
        </w:rPr>
        <w:t xml:space="preserve">несчастную </w:t>
      </w:r>
      <w:r w:rsidRPr="007846F4">
        <w:rPr>
          <w:color w:val="000000"/>
        </w:rPr>
        <w:t>историю.</w:t>
      </w:r>
      <w:r w:rsidRPr="007846F4">
        <w:rPr>
          <w:rStyle w:val="apple-converted-space"/>
          <w:color w:val="000000"/>
        </w:rPr>
        <w:t xml:space="preserve"> </w:t>
      </w:r>
      <w:r w:rsidRPr="00BF6213">
        <w:rPr>
          <w:color w:val="000000"/>
        </w:rPr>
        <w:t>Он</w:t>
      </w:r>
      <w:r>
        <w:rPr>
          <w:color w:val="000000"/>
        </w:rPr>
        <w:t xml:space="preserve"> </w:t>
      </w:r>
      <w:r w:rsidRPr="00BF6213">
        <w:rPr>
          <w:color w:val="000000"/>
        </w:rPr>
        <w:t>внимательно</w:t>
      </w:r>
      <w:r>
        <w:rPr>
          <w:color w:val="000000"/>
        </w:rPr>
        <w:t xml:space="preserve"> </w:t>
      </w:r>
      <w:r w:rsidRPr="00BF6213">
        <w:rPr>
          <w:color w:val="000000"/>
        </w:rPr>
        <w:t>слушал,</w:t>
      </w:r>
      <w:r>
        <w:rPr>
          <w:color w:val="000000"/>
        </w:rPr>
        <w:t xml:space="preserve"> </w:t>
      </w:r>
      <w:r w:rsidRPr="00BF6213">
        <w:rPr>
          <w:color w:val="000000"/>
        </w:rPr>
        <w:t>хотя</w:t>
      </w:r>
      <w:r>
        <w:rPr>
          <w:color w:val="000000"/>
        </w:rPr>
        <w:t xml:space="preserve"> пару раз во время рассказа </w:t>
      </w:r>
      <w:r w:rsidRPr="00BF6213">
        <w:rPr>
          <w:color w:val="000000"/>
        </w:rPr>
        <w:t>пытался</w:t>
      </w:r>
      <w:r>
        <w:rPr>
          <w:color w:val="000000"/>
        </w:rPr>
        <w:t xml:space="preserve"> дозвониться до </w:t>
      </w:r>
      <w:r w:rsidRPr="00BF6213">
        <w:rPr>
          <w:color w:val="000000"/>
        </w:rPr>
        <w:t>Сьюз</w:t>
      </w:r>
      <w:r>
        <w:rPr>
          <w:color w:val="000000"/>
        </w:rPr>
        <w:t>а</w:t>
      </w:r>
      <w:r w:rsidRPr="00BF6213">
        <w:rPr>
          <w:color w:val="000000"/>
        </w:rPr>
        <w:t>н.</w:t>
      </w:r>
      <w:r w:rsidRPr="00F61EE7">
        <w:rPr>
          <w:rStyle w:val="apple-converted-space"/>
          <w:color w:val="000000"/>
        </w:rPr>
        <w:t xml:space="preserve"> </w:t>
      </w:r>
      <w:r>
        <w:rPr>
          <w:color w:val="000000"/>
        </w:rPr>
        <w:t>Но ответа не было</w:t>
      </w:r>
      <w:r w:rsidRPr="00BF6213">
        <w:rPr>
          <w:color w:val="000000"/>
        </w:rPr>
        <w:t>.</w:t>
      </w:r>
      <w:r w:rsidRPr="00A741CA">
        <w:t xml:space="preserve"> </w:t>
      </w:r>
      <w:r w:rsidRPr="002E39F0">
        <w:t>–</w:t>
      </w:r>
      <w:r>
        <w:t xml:space="preserve"> </w:t>
      </w:r>
      <w:r w:rsidRPr="00BF6213">
        <w:rPr>
          <w:color w:val="000000"/>
        </w:rPr>
        <w:t>Дай</w:t>
      </w:r>
      <w:r>
        <w:rPr>
          <w:color w:val="000000"/>
        </w:rPr>
        <w:t xml:space="preserve"> </w:t>
      </w:r>
      <w:r w:rsidRPr="00BF6213">
        <w:rPr>
          <w:color w:val="000000"/>
        </w:rPr>
        <w:t>ей</w:t>
      </w:r>
      <w:r>
        <w:rPr>
          <w:color w:val="000000"/>
        </w:rPr>
        <w:t xml:space="preserve"> </w:t>
      </w:r>
      <w:r w:rsidRPr="00BF6213">
        <w:rPr>
          <w:color w:val="000000"/>
        </w:rPr>
        <w:t>не</w:t>
      </w:r>
      <w:r>
        <w:rPr>
          <w:color w:val="000000"/>
        </w:rPr>
        <w:t xml:space="preserve">много </w:t>
      </w:r>
      <w:r w:rsidRPr="00BF6213">
        <w:rPr>
          <w:color w:val="000000"/>
        </w:rPr>
        <w:t>врем</w:t>
      </w:r>
      <w:r>
        <w:rPr>
          <w:color w:val="000000"/>
        </w:rPr>
        <w:t>ени</w:t>
      </w:r>
      <w:r w:rsidRPr="00BF6213">
        <w:rPr>
          <w:color w:val="000000"/>
        </w:rPr>
        <w:t>.</w:t>
      </w:r>
      <w:r w:rsidRPr="00F61EE7">
        <w:rPr>
          <w:rStyle w:val="apple-converted-space"/>
          <w:color w:val="000000"/>
        </w:rPr>
        <w:t xml:space="preserve"> </w:t>
      </w:r>
      <w:r>
        <w:rPr>
          <w:rStyle w:val="apple-converted-space"/>
          <w:color w:val="000000"/>
        </w:rPr>
        <w:t>Она должна переспать ночь с этими мыслями</w:t>
      </w:r>
      <w:r w:rsidRPr="00BF6213">
        <w:rPr>
          <w:color w:val="000000"/>
        </w:rPr>
        <w:t>,</w:t>
      </w:r>
      <w:r>
        <w:rPr>
          <w:color w:val="000000"/>
        </w:rPr>
        <w:t xml:space="preserve"> </w:t>
      </w:r>
      <w:r w:rsidRPr="002E39F0">
        <w:t>–</w:t>
      </w:r>
      <w:r>
        <w:t xml:space="preserve"> </w:t>
      </w:r>
      <w:r w:rsidR="00DD1B70">
        <w:rPr>
          <w:color w:val="000000"/>
        </w:rPr>
        <w:t>наконец</w:t>
      </w:r>
      <w:r>
        <w:rPr>
          <w:color w:val="000000"/>
        </w:rPr>
        <w:t xml:space="preserve"> посоветова</w:t>
      </w:r>
      <w:r w:rsidRPr="00BF6213">
        <w:rPr>
          <w:color w:val="000000"/>
        </w:rPr>
        <w:t>л</w:t>
      </w:r>
      <w:r>
        <w:rPr>
          <w:color w:val="000000"/>
        </w:rPr>
        <w:t xml:space="preserve"> И</w:t>
      </w:r>
      <w:r w:rsidRPr="00BF6213">
        <w:rPr>
          <w:color w:val="000000"/>
        </w:rPr>
        <w:t>тан.</w:t>
      </w:r>
      <w:r w:rsidRPr="00A741CA">
        <w:t xml:space="preserve"> </w:t>
      </w:r>
      <w:r w:rsidRPr="002E39F0">
        <w:t>–</w:t>
      </w:r>
      <w:r>
        <w:t xml:space="preserve"> </w:t>
      </w:r>
      <w:r w:rsidRPr="00BF6213">
        <w:rPr>
          <w:color w:val="000000"/>
        </w:rPr>
        <w:t>Она</w:t>
      </w:r>
      <w:r>
        <w:rPr>
          <w:color w:val="000000"/>
        </w:rPr>
        <w:t xml:space="preserve"> </w:t>
      </w:r>
      <w:r w:rsidRPr="00BF6213">
        <w:rPr>
          <w:color w:val="000000"/>
        </w:rPr>
        <w:t>должна</w:t>
      </w:r>
      <w:r>
        <w:rPr>
          <w:color w:val="000000"/>
        </w:rPr>
        <w:t xml:space="preserve"> </w:t>
      </w:r>
      <w:r w:rsidRPr="00BF6213">
        <w:rPr>
          <w:color w:val="000000"/>
        </w:rPr>
        <w:t>успокоиться,</w:t>
      </w:r>
      <w:r>
        <w:rPr>
          <w:color w:val="000000"/>
        </w:rPr>
        <w:t xml:space="preserve"> </w:t>
      </w:r>
      <w:r w:rsidRPr="00BF6213">
        <w:rPr>
          <w:color w:val="000000"/>
        </w:rPr>
        <w:t>и</w:t>
      </w:r>
      <w:r>
        <w:rPr>
          <w:color w:val="000000"/>
        </w:rPr>
        <w:t xml:space="preserve"> </w:t>
      </w:r>
      <w:r w:rsidRPr="00BF6213">
        <w:rPr>
          <w:color w:val="000000"/>
        </w:rPr>
        <w:t>тогда,</w:t>
      </w:r>
      <w:r>
        <w:rPr>
          <w:color w:val="000000"/>
        </w:rPr>
        <w:t xml:space="preserve"> </w:t>
      </w:r>
      <w:r w:rsidRPr="00BF6213">
        <w:rPr>
          <w:color w:val="000000"/>
        </w:rPr>
        <w:t>возможно,</w:t>
      </w:r>
      <w:r>
        <w:rPr>
          <w:color w:val="000000"/>
        </w:rPr>
        <w:t xml:space="preserve"> </w:t>
      </w:r>
      <w:r w:rsidRPr="00BF6213">
        <w:rPr>
          <w:color w:val="000000"/>
        </w:rPr>
        <w:t>вы</w:t>
      </w:r>
      <w:r>
        <w:rPr>
          <w:color w:val="000000"/>
        </w:rPr>
        <w:t xml:space="preserve"> с</w:t>
      </w:r>
      <w:r w:rsidRPr="00BF6213">
        <w:rPr>
          <w:color w:val="000000"/>
        </w:rPr>
        <w:t>можете</w:t>
      </w:r>
      <w:r>
        <w:rPr>
          <w:color w:val="000000"/>
        </w:rPr>
        <w:t xml:space="preserve"> снова всё обсудить.</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Pr>
          <w:color w:val="000000"/>
        </w:rPr>
        <w:t>Думаешь?</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proofErr w:type="gramStart"/>
      <w:r w:rsidRPr="007846F4">
        <w:rPr>
          <w:color w:val="000000"/>
        </w:rPr>
        <w:t>Мм-хм</w:t>
      </w:r>
      <w:proofErr w:type="gramEnd"/>
      <w:r w:rsidRPr="007846F4">
        <w:rPr>
          <w:color w:val="000000"/>
        </w:rPr>
        <w:t>.</w:t>
      </w:r>
      <w:r w:rsidRPr="00A741CA">
        <w:t xml:space="preserve"> </w:t>
      </w:r>
      <w:r w:rsidRPr="002E39F0">
        <w:t>–</w:t>
      </w:r>
      <w:r w:rsidRPr="007846F4">
        <w:rPr>
          <w:color w:val="000000"/>
        </w:rPr>
        <w:t xml:space="preserve"> Он кивнул.</w:t>
      </w:r>
      <w:r w:rsidRPr="007846F4">
        <w:rPr>
          <w:rStyle w:val="apple-converted-space"/>
          <w:color w:val="000000"/>
        </w:rPr>
        <w:t xml:space="preserve"> </w:t>
      </w:r>
      <w:r w:rsidRPr="002E39F0">
        <w:t>–</w:t>
      </w:r>
      <w:r>
        <w:t xml:space="preserve"> </w:t>
      </w:r>
      <w:r>
        <w:rPr>
          <w:color w:val="000000"/>
        </w:rPr>
        <w:t xml:space="preserve">Просто сейчас, </w:t>
      </w:r>
      <w:r w:rsidRPr="00BF6213">
        <w:rPr>
          <w:color w:val="000000"/>
        </w:rPr>
        <w:t>наверное,</w:t>
      </w:r>
      <w:r>
        <w:rPr>
          <w:color w:val="000000"/>
        </w:rPr>
        <w:t xml:space="preserve"> не самое подходящее время со всеми этими проблемами у неё дома</w:t>
      </w:r>
      <w:r w:rsidRPr="00BF6213">
        <w:rPr>
          <w:color w:val="000000"/>
        </w:rPr>
        <w:t>.</w:t>
      </w:r>
      <w:r w:rsidRPr="00F61EE7">
        <w:rPr>
          <w:rStyle w:val="apple-converted-space"/>
          <w:color w:val="000000"/>
        </w:rPr>
        <w:t xml:space="preserve"> </w:t>
      </w:r>
      <w:r w:rsidRPr="00BF6213">
        <w:rPr>
          <w:color w:val="000000"/>
        </w:rPr>
        <w:t>Но</w:t>
      </w:r>
      <w:r>
        <w:rPr>
          <w:color w:val="000000"/>
        </w:rPr>
        <w:t xml:space="preserve"> </w:t>
      </w:r>
      <w:r w:rsidRPr="00BF6213">
        <w:rPr>
          <w:color w:val="000000"/>
        </w:rPr>
        <w:t>я</w:t>
      </w:r>
      <w:r>
        <w:rPr>
          <w:color w:val="000000"/>
        </w:rPr>
        <w:t xml:space="preserve"> </w:t>
      </w:r>
      <w:r w:rsidRPr="00BF6213">
        <w:rPr>
          <w:color w:val="000000"/>
        </w:rPr>
        <w:t>знаю,</w:t>
      </w:r>
      <w:r>
        <w:rPr>
          <w:color w:val="000000"/>
        </w:rPr>
        <w:t xml:space="preserve"> </w:t>
      </w:r>
      <w:r w:rsidRPr="00BF6213">
        <w:rPr>
          <w:color w:val="000000"/>
        </w:rPr>
        <w:t>что</w:t>
      </w:r>
      <w:r>
        <w:rPr>
          <w:color w:val="000000"/>
        </w:rPr>
        <w:t xml:space="preserve"> ты нравишься ей</w:t>
      </w:r>
      <w:r w:rsidRPr="00BF6213">
        <w:rPr>
          <w:color w:val="000000"/>
        </w:rPr>
        <w:t>.</w:t>
      </w:r>
      <w:r w:rsidRPr="00F61EE7">
        <w:rPr>
          <w:rStyle w:val="apple-converted-space"/>
          <w:color w:val="000000"/>
        </w:rPr>
        <w:t xml:space="preserve"> </w:t>
      </w:r>
      <w:r w:rsidRPr="00BF6213">
        <w:rPr>
          <w:color w:val="000000"/>
        </w:rPr>
        <w:t>И</w:t>
      </w:r>
      <w:r>
        <w:rPr>
          <w:color w:val="000000"/>
        </w:rPr>
        <w:t xml:space="preserve"> </w:t>
      </w:r>
      <w:r w:rsidRPr="00BF6213">
        <w:rPr>
          <w:color w:val="000000"/>
        </w:rPr>
        <w:t>она</w:t>
      </w:r>
      <w:r>
        <w:rPr>
          <w:color w:val="000000"/>
        </w:rPr>
        <w:t xml:space="preserve"> </w:t>
      </w:r>
      <w:r w:rsidRPr="00BF6213">
        <w:rPr>
          <w:color w:val="000000"/>
        </w:rPr>
        <w:t>простит</w:t>
      </w:r>
      <w:r>
        <w:rPr>
          <w:color w:val="000000"/>
        </w:rPr>
        <w:t xml:space="preserve"> </w:t>
      </w:r>
      <w:r w:rsidRPr="00BF6213">
        <w:rPr>
          <w:color w:val="000000"/>
        </w:rPr>
        <w:t>тебя.</w:t>
      </w:r>
    </w:p>
    <w:p w:rsidR="00612074" w:rsidRDefault="00612074" w:rsidP="00612074">
      <w:pPr>
        <w:pStyle w:val="western"/>
        <w:shd w:val="clear" w:color="auto" w:fill="FFFFFF"/>
        <w:spacing w:before="0" w:after="0"/>
        <w:ind w:firstLine="461"/>
        <w:jc w:val="both"/>
        <w:rPr>
          <w:color w:val="000000"/>
        </w:rPr>
      </w:pPr>
      <w:r>
        <w:rPr>
          <w:color w:val="000000"/>
        </w:rPr>
        <w:t>Боже, я надеялся, что он был прав.</w:t>
      </w:r>
    </w:p>
    <w:p w:rsidR="00612074" w:rsidRPr="007846F4" w:rsidRDefault="00612074" w:rsidP="00612074">
      <w:pPr>
        <w:pStyle w:val="western"/>
        <w:shd w:val="clear" w:color="auto" w:fill="FFFFFF"/>
        <w:spacing w:before="0" w:after="0"/>
        <w:ind w:firstLine="461"/>
        <w:jc w:val="both"/>
        <w:rPr>
          <w:color w:val="000000"/>
        </w:rPr>
      </w:pPr>
      <w:r w:rsidRPr="00BF6213">
        <w:rPr>
          <w:color w:val="000000"/>
        </w:rPr>
        <w:t>В</w:t>
      </w:r>
      <w:r>
        <w:rPr>
          <w:color w:val="000000"/>
        </w:rPr>
        <w:t xml:space="preserve"> э</w:t>
      </w:r>
      <w:r w:rsidRPr="00BF6213">
        <w:rPr>
          <w:color w:val="000000"/>
        </w:rPr>
        <w:t>тот</w:t>
      </w:r>
      <w:r>
        <w:rPr>
          <w:color w:val="000000"/>
        </w:rPr>
        <w:t xml:space="preserve"> </w:t>
      </w:r>
      <w:r w:rsidRPr="00BF6213">
        <w:rPr>
          <w:color w:val="000000"/>
        </w:rPr>
        <w:t>вечер</w:t>
      </w:r>
      <w:r>
        <w:rPr>
          <w:color w:val="000000"/>
        </w:rPr>
        <w:t xml:space="preserve"> я много раз </w:t>
      </w:r>
      <w:r w:rsidRPr="00BF6213">
        <w:rPr>
          <w:color w:val="000000"/>
        </w:rPr>
        <w:t>стуч</w:t>
      </w:r>
      <w:r>
        <w:rPr>
          <w:color w:val="000000"/>
        </w:rPr>
        <w:t xml:space="preserve">ался </w:t>
      </w:r>
      <w:r w:rsidRPr="00BF6213">
        <w:rPr>
          <w:color w:val="000000"/>
        </w:rPr>
        <w:t>в</w:t>
      </w:r>
      <w:r>
        <w:rPr>
          <w:color w:val="000000"/>
        </w:rPr>
        <w:t xml:space="preserve"> </w:t>
      </w:r>
      <w:r w:rsidRPr="00BF6213">
        <w:rPr>
          <w:color w:val="000000"/>
        </w:rPr>
        <w:t>дверь</w:t>
      </w:r>
      <w:r>
        <w:rPr>
          <w:color w:val="000000"/>
        </w:rPr>
        <w:t xml:space="preserve"> </w:t>
      </w:r>
      <w:r w:rsidRPr="00BF6213">
        <w:rPr>
          <w:color w:val="000000"/>
        </w:rPr>
        <w:t>брата</w:t>
      </w:r>
      <w:r>
        <w:rPr>
          <w:color w:val="000000"/>
        </w:rPr>
        <w:t xml:space="preserve">, </w:t>
      </w:r>
      <w:r w:rsidRPr="00BF6213">
        <w:rPr>
          <w:color w:val="000000"/>
        </w:rPr>
        <w:t>спрашивая</w:t>
      </w:r>
      <w:r>
        <w:rPr>
          <w:color w:val="000000"/>
        </w:rPr>
        <w:t xml:space="preserve"> </w:t>
      </w:r>
      <w:r w:rsidRPr="00BF6213">
        <w:rPr>
          <w:color w:val="000000"/>
        </w:rPr>
        <w:t>его,</w:t>
      </w:r>
      <w:r>
        <w:rPr>
          <w:color w:val="000000"/>
        </w:rPr>
        <w:t xml:space="preserve"> не перезвонила ли ему </w:t>
      </w:r>
      <w:r w:rsidRPr="00BF6213">
        <w:rPr>
          <w:color w:val="000000"/>
        </w:rPr>
        <w:t>Сьюз</w:t>
      </w:r>
      <w:r>
        <w:rPr>
          <w:color w:val="000000"/>
        </w:rPr>
        <w:t>а</w:t>
      </w:r>
      <w:r w:rsidRPr="00BF6213">
        <w:rPr>
          <w:color w:val="000000"/>
        </w:rPr>
        <w:t>н.</w:t>
      </w:r>
      <w:r w:rsidRPr="00F61EE7">
        <w:rPr>
          <w:rStyle w:val="apple-converted-space"/>
          <w:color w:val="000000"/>
        </w:rPr>
        <w:t xml:space="preserve"> </w:t>
      </w:r>
      <w:r w:rsidRPr="00BF6213">
        <w:rPr>
          <w:color w:val="000000"/>
        </w:rPr>
        <w:t>Она</w:t>
      </w:r>
      <w:r>
        <w:rPr>
          <w:color w:val="000000"/>
        </w:rPr>
        <w:t xml:space="preserve"> </w:t>
      </w:r>
      <w:r w:rsidRPr="00BF6213">
        <w:rPr>
          <w:color w:val="000000"/>
        </w:rPr>
        <w:t>не</w:t>
      </w:r>
      <w:r>
        <w:rPr>
          <w:color w:val="000000"/>
        </w:rPr>
        <w:t xml:space="preserve"> разговаривала со мной</w:t>
      </w:r>
      <w:r w:rsidRPr="00BF6213">
        <w:rPr>
          <w:color w:val="000000"/>
        </w:rPr>
        <w:t>,</w:t>
      </w:r>
      <w:r>
        <w:rPr>
          <w:color w:val="000000"/>
        </w:rPr>
        <w:t xml:space="preserve"> так что </w:t>
      </w:r>
      <w:r w:rsidRPr="00BF6213">
        <w:rPr>
          <w:color w:val="000000"/>
        </w:rPr>
        <w:t>Итан</w:t>
      </w:r>
      <w:r>
        <w:rPr>
          <w:color w:val="000000"/>
        </w:rPr>
        <w:t xml:space="preserve"> был единственной для меня связью с Сью</w:t>
      </w:r>
      <w:r w:rsidRPr="00BF6213">
        <w:rPr>
          <w:color w:val="000000"/>
        </w:rPr>
        <w:t>.</w:t>
      </w:r>
      <w:r w:rsidRPr="00F61EE7">
        <w:rPr>
          <w:rStyle w:val="apple-converted-space"/>
          <w:color w:val="000000"/>
        </w:rPr>
        <w:t xml:space="preserve"> </w:t>
      </w:r>
      <w:r w:rsidRPr="00BF6213">
        <w:rPr>
          <w:color w:val="000000"/>
        </w:rPr>
        <w:t>Каждый</w:t>
      </w:r>
      <w:r>
        <w:rPr>
          <w:color w:val="000000"/>
        </w:rPr>
        <w:t xml:space="preserve"> </w:t>
      </w:r>
      <w:r w:rsidRPr="00BF6213">
        <w:rPr>
          <w:color w:val="000000"/>
        </w:rPr>
        <w:t>раз,</w:t>
      </w:r>
      <w:r>
        <w:rPr>
          <w:color w:val="000000"/>
        </w:rPr>
        <w:t xml:space="preserve"> </w:t>
      </w:r>
      <w:r w:rsidRPr="00BF6213">
        <w:rPr>
          <w:color w:val="000000"/>
        </w:rPr>
        <w:t>когда</w:t>
      </w:r>
      <w:r>
        <w:rPr>
          <w:color w:val="000000"/>
        </w:rPr>
        <w:t xml:space="preserve"> </w:t>
      </w:r>
      <w:r w:rsidRPr="00BF6213">
        <w:rPr>
          <w:color w:val="000000"/>
        </w:rPr>
        <w:t>он</w:t>
      </w:r>
      <w:r>
        <w:rPr>
          <w:color w:val="000000"/>
        </w:rPr>
        <w:t xml:space="preserve"> </w:t>
      </w:r>
      <w:r w:rsidRPr="00BF6213">
        <w:rPr>
          <w:color w:val="000000"/>
        </w:rPr>
        <w:t>качал</w:t>
      </w:r>
      <w:r>
        <w:rPr>
          <w:color w:val="000000"/>
        </w:rPr>
        <w:t xml:space="preserve"> мне </w:t>
      </w:r>
      <w:r w:rsidRPr="00BF6213">
        <w:rPr>
          <w:color w:val="000000"/>
        </w:rPr>
        <w:t>головой,</w:t>
      </w:r>
      <w:r>
        <w:rPr>
          <w:color w:val="000000"/>
        </w:rPr>
        <w:t xml:space="preserve"> мои </w:t>
      </w:r>
      <w:r w:rsidRPr="00BF6213">
        <w:rPr>
          <w:color w:val="000000"/>
        </w:rPr>
        <w:t>плечи</w:t>
      </w:r>
      <w:r>
        <w:rPr>
          <w:color w:val="000000"/>
        </w:rPr>
        <w:t xml:space="preserve"> </w:t>
      </w:r>
      <w:r w:rsidRPr="00BF6213">
        <w:rPr>
          <w:color w:val="000000"/>
        </w:rPr>
        <w:t>опус</w:t>
      </w:r>
      <w:r>
        <w:rPr>
          <w:color w:val="000000"/>
        </w:rPr>
        <w:t>кались всё ниже и ниже</w:t>
      </w:r>
      <w:r w:rsidRPr="00BF6213">
        <w:rPr>
          <w:color w:val="000000"/>
        </w:rPr>
        <w:t>.</w:t>
      </w:r>
      <w:r w:rsidRPr="00F61EE7">
        <w:rPr>
          <w:rStyle w:val="apple-converted-space"/>
          <w:color w:val="000000"/>
        </w:rPr>
        <w:t xml:space="preserve"> </w:t>
      </w:r>
      <w:r>
        <w:rPr>
          <w:rStyle w:val="apple-converted-space"/>
          <w:color w:val="000000"/>
        </w:rPr>
        <w:t>На самом деле я сам хотел позвонить ей или отправить сообщение, но п</w:t>
      </w:r>
      <w:r w:rsidRPr="00BF6213">
        <w:rPr>
          <w:color w:val="000000"/>
        </w:rPr>
        <w:t>осле</w:t>
      </w:r>
      <w:r>
        <w:rPr>
          <w:color w:val="000000"/>
        </w:rPr>
        <w:t xml:space="preserve"> </w:t>
      </w:r>
      <w:r w:rsidRPr="00BF6213">
        <w:rPr>
          <w:color w:val="000000"/>
        </w:rPr>
        <w:t>нашего</w:t>
      </w:r>
      <w:r>
        <w:rPr>
          <w:color w:val="000000"/>
        </w:rPr>
        <w:t xml:space="preserve"> сегодняшнего разговора так и </w:t>
      </w:r>
      <w:r w:rsidRPr="00BF6213">
        <w:rPr>
          <w:color w:val="000000"/>
        </w:rPr>
        <w:t>не</w:t>
      </w:r>
      <w:r>
        <w:rPr>
          <w:color w:val="000000"/>
        </w:rPr>
        <w:t xml:space="preserve"> </w:t>
      </w:r>
      <w:r w:rsidRPr="00BF6213">
        <w:rPr>
          <w:color w:val="000000"/>
        </w:rPr>
        <w:t>решился.</w:t>
      </w:r>
    </w:p>
    <w:p w:rsidR="00612074" w:rsidRPr="007846F4" w:rsidRDefault="00612074" w:rsidP="00612074">
      <w:pPr>
        <w:pStyle w:val="western"/>
        <w:shd w:val="clear" w:color="auto" w:fill="FFFFFF"/>
        <w:spacing w:before="0" w:after="0"/>
        <w:ind w:firstLine="461"/>
        <w:jc w:val="both"/>
        <w:rPr>
          <w:color w:val="000000"/>
        </w:rPr>
      </w:pPr>
      <w:r w:rsidRPr="00BF6213">
        <w:rPr>
          <w:color w:val="000000"/>
        </w:rPr>
        <w:t>В</w:t>
      </w:r>
      <w:r>
        <w:rPr>
          <w:color w:val="000000"/>
        </w:rPr>
        <w:t xml:space="preserve"> пол одиннадцатого </w:t>
      </w:r>
      <w:r w:rsidRPr="00BF6213">
        <w:rPr>
          <w:color w:val="000000"/>
        </w:rPr>
        <w:t>я</w:t>
      </w:r>
      <w:r>
        <w:rPr>
          <w:color w:val="000000"/>
        </w:rPr>
        <w:t xml:space="preserve"> пошёл в последний раз на сегодня спросить Итана</w:t>
      </w:r>
      <w:r w:rsidRPr="00BF6213">
        <w:rPr>
          <w:color w:val="000000"/>
        </w:rPr>
        <w:t>.</w:t>
      </w:r>
      <w:r w:rsidRPr="00F61EE7">
        <w:rPr>
          <w:rStyle w:val="apple-converted-space"/>
          <w:color w:val="000000"/>
        </w:rPr>
        <w:t xml:space="preserve"> </w:t>
      </w:r>
      <w:r w:rsidRPr="00BF6213">
        <w:rPr>
          <w:color w:val="000000"/>
        </w:rPr>
        <w:t>Когда</w:t>
      </w:r>
      <w:r>
        <w:rPr>
          <w:color w:val="000000"/>
        </w:rPr>
        <w:t xml:space="preserve"> </w:t>
      </w:r>
      <w:r w:rsidRPr="00BF6213">
        <w:rPr>
          <w:color w:val="000000"/>
        </w:rPr>
        <w:t>я</w:t>
      </w:r>
      <w:r>
        <w:rPr>
          <w:color w:val="000000"/>
        </w:rPr>
        <w:t xml:space="preserve"> </w:t>
      </w:r>
      <w:r w:rsidRPr="00BF6213">
        <w:rPr>
          <w:color w:val="000000"/>
        </w:rPr>
        <w:t>постучал</w:t>
      </w:r>
      <w:r>
        <w:rPr>
          <w:color w:val="000000"/>
        </w:rPr>
        <w:t xml:space="preserve"> </w:t>
      </w:r>
      <w:r w:rsidRPr="00BF6213">
        <w:rPr>
          <w:color w:val="000000"/>
        </w:rPr>
        <w:t>в</w:t>
      </w:r>
      <w:r>
        <w:rPr>
          <w:color w:val="000000"/>
        </w:rPr>
        <w:t xml:space="preserve"> </w:t>
      </w:r>
      <w:r w:rsidRPr="00BF6213">
        <w:rPr>
          <w:color w:val="000000"/>
        </w:rPr>
        <w:t>его</w:t>
      </w:r>
      <w:r>
        <w:rPr>
          <w:color w:val="000000"/>
        </w:rPr>
        <w:t xml:space="preserve"> </w:t>
      </w:r>
      <w:r w:rsidRPr="00BF6213">
        <w:rPr>
          <w:color w:val="000000"/>
        </w:rPr>
        <w:t>дверь,</w:t>
      </w:r>
      <w:r>
        <w:rPr>
          <w:color w:val="000000"/>
        </w:rPr>
        <w:t xml:space="preserve"> </w:t>
      </w:r>
      <w:r w:rsidRPr="00BF6213">
        <w:rPr>
          <w:color w:val="000000"/>
        </w:rPr>
        <w:t>он</w:t>
      </w:r>
      <w:r>
        <w:rPr>
          <w:color w:val="000000"/>
        </w:rPr>
        <w:t xml:space="preserve"> </w:t>
      </w:r>
      <w:r w:rsidRPr="00BF6213">
        <w:rPr>
          <w:color w:val="000000"/>
        </w:rPr>
        <w:t>не</w:t>
      </w:r>
      <w:r>
        <w:rPr>
          <w:color w:val="000000"/>
        </w:rPr>
        <w:t xml:space="preserve"> </w:t>
      </w:r>
      <w:r w:rsidRPr="00BF6213">
        <w:rPr>
          <w:color w:val="000000"/>
        </w:rPr>
        <w:t>ответил,</w:t>
      </w:r>
      <w:r>
        <w:rPr>
          <w:color w:val="000000"/>
        </w:rPr>
        <w:t xml:space="preserve"> поэтому </w:t>
      </w:r>
      <w:r w:rsidRPr="00BF6213">
        <w:rPr>
          <w:color w:val="000000"/>
        </w:rPr>
        <w:t>я</w:t>
      </w:r>
      <w:r>
        <w:rPr>
          <w:color w:val="000000"/>
        </w:rPr>
        <w:t xml:space="preserve"> просунул </w:t>
      </w:r>
      <w:r w:rsidRPr="00BF6213">
        <w:rPr>
          <w:color w:val="000000"/>
        </w:rPr>
        <w:t>голов</w:t>
      </w:r>
      <w:r>
        <w:rPr>
          <w:color w:val="000000"/>
        </w:rPr>
        <w:t xml:space="preserve">у к нему в комнату проверить, вдруг </w:t>
      </w:r>
      <w:r w:rsidRPr="00BF6213">
        <w:rPr>
          <w:color w:val="000000"/>
        </w:rPr>
        <w:t>он</w:t>
      </w:r>
      <w:r>
        <w:rPr>
          <w:color w:val="000000"/>
        </w:rPr>
        <w:t xml:space="preserve"> уже </w:t>
      </w:r>
      <w:r w:rsidRPr="00BF6213">
        <w:rPr>
          <w:color w:val="000000"/>
        </w:rPr>
        <w:t>спит.</w:t>
      </w:r>
      <w:r w:rsidRPr="00F61EE7">
        <w:rPr>
          <w:rStyle w:val="apple-converted-space"/>
          <w:color w:val="000000"/>
        </w:rPr>
        <w:t xml:space="preserve"> </w:t>
      </w:r>
      <w:r w:rsidRPr="00BF6213">
        <w:rPr>
          <w:color w:val="000000"/>
        </w:rPr>
        <w:t>Мо</w:t>
      </w:r>
      <w:r>
        <w:rPr>
          <w:color w:val="000000"/>
        </w:rPr>
        <w:t xml:space="preserve">ё </w:t>
      </w:r>
      <w:r w:rsidRPr="00BF6213">
        <w:rPr>
          <w:color w:val="000000"/>
        </w:rPr>
        <w:t>сердце</w:t>
      </w:r>
      <w:r>
        <w:rPr>
          <w:color w:val="000000"/>
        </w:rPr>
        <w:t xml:space="preserve"> подпрыгнуло</w:t>
      </w:r>
      <w:r w:rsidRPr="00BF6213">
        <w:rPr>
          <w:color w:val="000000"/>
        </w:rPr>
        <w:t>,</w:t>
      </w:r>
      <w:r>
        <w:rPr>
          <w:color w:val="000000"/>
        </w:rPr>
        <w:t xml:space="preserve"> </w:t>
      </w:r>
      <w:r w:rsidRPr="00BF6213">
        <w:rPr>
          <w:color w:val="000000"/>
        </w:rPr>
        <w:t>когда</w:t>
      </w:r>
      <w:r>
        <w:rPr>
          <w:color w:val="000000"/>
        </w:rPr>
        <w:t xml:space="preserve"> я увидел</w:t>
      </w:r>
      <w:r w:rsidRPr="00BF6213">
        <w:rPr>
          <w:color w:val="000000"/>
        </w:rPr>
        <w:t>,</w:t>
      </w:r>
      <w:r>
        <w:rPr>
          <w:color w:val="000000"/>
        </w:rPr>
        <w:t xml:space="preserve"> что </w:t>
      </w:r>
      <w:r w:rsidRPr="00BF6213">
        <w:rPr>
          <w:color w:val="000000"/>
        </w:rPr>
        <w:t>он</w:t>
      </w:r>
      <w:r>
        <w:rPr>
          <w:color w:val="000000"/>
        </w:rPr>
        <w:t xml:space="preserve"> разговаривал </w:t>
      </w:r>
      <w:r w:rsidRPr="00BF6213">
        <w:rPr>
          <w:color w:val="000000"/>
        </w:rPr>
        <w:t>по</w:t>
      </w:r>
      <w:r>
        <w:rPr>
          <w:color w:val="000000"/>
        </w:rPr>
        <w:t xml:space="preserve"> </w:t>
      </w:r>
      <w:r w:rsidRPr="00BF6213">
        <w:rPr>
          <w:color w:val="000000"/>
        </w:rPr>
        <w:t>телефону.</w:t>
      </w:r>
      <w:r w:rsidRPr="00F61EE7">
        <w:rPr>
          <w:rStyle w:val="apple-converted-space"/>
          <w:color w:val="000000"/>
        </w:rPr>
        <w:t xml:space="preserve"> </w:t>
      </w:r>
      <w:r w:rsidRPr="00BF6213">
        <w:rPr>
          <w:color w:val="000000"/>
        </w:rPr>
        <w:t>Итан</w:t>
      </w:r>
      <w:r>
        <w:rPr>
          <w:color w:val="000000"/>
        </w:rPr>
        <w:t xml:space="preserve"> поднял глаза </w:t>
      </w:r>
      <w:r w:rsidRPr="00BF6213">
        <w:rPr>
          <w:color w:val="000000"/>
        </w:rPr>
        <w:t>и</w:t>
      </w:r>
      <w:r>
        <w:rPr>
          <w:color w:val="000000"/>
        </w:rPr>
        <w:t xml:space="preserve"> </w:t>
      </w:r>
      <w:r w:rsidRPr="00BF6213">
        <w:rPr>
          <w:color w:val="000000"/>
        </w:rPr>
        <w:t>поманил</w:t>
      </w:r>
      <w:r>
        <w:rPr>
          <w:color w:val="000000"/>
        </w:rPr>
        <w:t xml:space="preserve"> </w:t>
      </w:r>
      <w:r w:rsidRPr="00BF6213">
        <w:rPr>
          <w:color w:val="000000"/>
        </w:rPr>
        <w:t>меня</w:t>
      </w:r>
      <w:r>
        <w:rPr>
          <w:color w:val="000000"/>
        </w:rPr>
        <w:t xml:space="preserve"> </w:t>
      </w:r>
      <w:r w:rsidRPr="00BF6213">
        <w:rPr>
          <w:color w:val="000000"/>
        </w:rPr>
        <w:t>пальцем,</w:t>
      </w:r>
      <w:r>
        <w:rPr>
          <w:color w:val="000000"/>
        </w:rPr>
        <w:t xml:space="preserve"> </w:t>
      </w:r>
      <w:r w:rsidRPr="00BF6213">
        <w:rPr>
          <w:color w:val="000000"/>
        </w:rPr>
        <w:t>чтобы</w:t>
      </w:r>
      <w:r>
        <w:rPr>
          <w:color w:val="000000"/>
        </w:rPr>
        <w:t xml:space="preserve"> я зашёл и успокоился</w:t>
      </w:r>
      <w:r w:rsidRPr="00BF6213">
        <w:rPr>
          <w:color w:val="000000"/>
        </w:rPr>
        <w:t>.</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7846F4">
        <w:rPr>
          <w:color w:val="000000"/>
        </w:rPr>
        <w:t>Это она?</w:t>
      </w:r>
      <w:r w:rsidRPr="00796A40">
        <w:t xml:space="preserve"> </w:t>
      </w:r>
      <w:r w:rsidRPr="002E39F0">
        <w:t>–</w:t>
      </w:r>
      <w:r w:rsidRPr="007846F4">
        <w:rPr>
          <w:color w:val="000000"/>
        </w:rPr>
        <w:t xml:space="preserve"> </w:t>
      </w:r>
      <w:r>
        <w:rPr>
          <w:color w:val="000000"/>
        </w:rPr>
        <w:t>спросил я б</w:t>
      </w:r>
      <w:r w:rsidRPr="007846F4">
        <w:rPr>
          <w:color w:val="000000"/>
        </w:rPr>
        <w:t xml:space="preserve">еззвучно, </w:t>
      </w:r>
      <w:r>
        <w:rPr>
          <w:color w:val="000000"/>
        </w:rPr>
        <w:t>усаживаясь на его вращающийся стул возле письменного стола</w:t>
      </w:r>
      <w:r w:rsidRPr="007846F4">
        <w:rPr>
          <w:color w:val="000000"/>
        </w:rPr>
        <w:t>.</w:t>
      </w:r>
      <w:r w:rsidRPr="007846F4">
        <w:rPr>
          <w:rStyle w:val="apple-converted-space"/>
          <w:color w:val="000000"/>
        </w:rPr>
        <w:t xml:space="preserve"> </w:t>
      </w:r>
      <w:r w:rsidRPr="002E39F0">
        <w:t>–</w:t>
      </w:r>
      <w:r>
        <w:t xml:space="preserve"> </w:t>
      </w:r>
      <w:r w:rsidRPr="00BF6213">
        <w:rPr>
          <w:color w:val="000000"/>
        </w:rPr>
        <w:t>Что</w:t>
      </w:r>
      <w:r>
        <w:rPr>
          <w:color w:val="000000"/>
        </w:rPr>
        <w:t xml:space="preserve"> </w:t>
      </w:r>
      <w:r w:rsidRPr="00BF6213">
        <w:rPr>
          <w:color w:val="000000"/>
        </w:rPr>
        <w:t>она</w:t>
      </w:r>
      <w:r>
        <w:rPr>
          <w:color w:val="000000"/>
        </w:rPr>
        <w:t xml:space="preserve"> </w:t>
      </w:r>
      <w:r w:rsidRPr="00BF6213">
        <w:rPr>
          <w:color w:val="000000"/>
        </w:rPr>
        <w:t>говорит?</w:t>
      </w:r>
      <w:r w:rsidRPr="00796A40">
        <w:t xml:space="preserve"> </w:t>
      </w:r>
      <w:r w:rsidRPr="002E39F0">
        <w:t>–</w:t>
      </w:r>
      <w:r>
        <w:rPr>
          <w:color w:val="000000"/>
        </w:rPr>
        <w:t xml:space="preserve"> Боже</w:t>
      </w:r>
      <w:r w:rsidRPr="00BF6213">
        <w:rPr>
          <w:color w:val="000000"/>
        </w:rPr>
        <w:t>,</w:t>
      </w:r>
      <w:r>
        <w:rPr>
          <w:color w:val="000000"/>
        </w:rPr>
        <w:t xml:space="preserve"> </w:t>
      </w:r>
      <w:r w:rsidRPr="00BF6213">
        <w:rPr>
          <w:color w:val="000000"/>
        </w:rPr>
        <w:t>он</w:t>
      </w:r>
      <w:r>
        <w:rPr>
          <w:color w:val="000000"/>
        </w:rPr>
        <w:t xml:space="preserve"> что, </w:t>
      </w:r>
      <w:r w:rsidRPr="00BF6213">
        <w:rPr>
          <w:color w:val="000000"/>
        </w:rPr>
        <w:t>не</w:t>
      </w:r>
      <w:r>
        <w:rPr>
          <w:color w:val="000000"/>
        </w:rPr>
        <w:t xml:space="preserve"> </w:t>
      </w:r>
      <w:r w:rsidRPr="00BF6213">
        <w:rPr>
          <w:color w:val="000000"/>
        </w:rPr>
        <w:t>мо</w:t>
      </w:r>
      <w:r>
        <w:rPr>
          <w:color w:val="000000"/>
        </w:rPr>
        <w:t>жет переключить её на громкую связь</w:t>
      </w:r>
      <w:r w:rsidRPr="00BF6213">
        <w:rPr>
          <w:color w:val="000000"/>
        </w:rPr>
        <w:t>?</w:t>
      </w:r>
    </w:p>
    <w:p w:rsidR="00612074" w:rsidRPr="007846F4" w:rsidRDefault="00612074" w:rsidP="00612074">
      <w:pPr>
        <w:pStyle w:val="western"/>
        <w:shd w:val="clear" w:color="auto" w:fill="FFFFFF"/>
        <w:spacing w:before="0" w:after="0"/>
        <w:ind w:firstLine="461"/>
        <w:jc w:val="both"/>
        <w:rPr>
          <w:color w:val="000000"/>
        </w:rPr>
      </w:pPr>
      <w:r w:rsidRPr="00BF6213">
        <w:rPr>
          <w:color w:val="000000"/>
        </w:rPr>
        <w:t>Очевидно,</w:t>
      </w:r>
      <w:r>
        <w:rPr>
          <w:color w:val="000000"/>
        </w:rPr>
        <w:t xml:space="preserve"> моя напористость немного раздражала Итана</w:t>
      </w:r>
      <w:r w:rsidRPr="00BF6213">
        <w:rPr>
          <w:color w:val="000000"/>
        </w:rPr>
        <w:t>,</w:t>
      </w:r>
      <w:r>
        <w:rPr>
          <w:color w:val="000000"/>
        </w:rPr>
        <w:t xml:space="preserve"> поэтому он </w:t>
      </w:r>
      <w:r w:rsidRPr="00BF6213">
        <w:rPr>
          <w:color w:val="000000"/>
        </w:rPr>
        <w:t>повернулся</w:t>
      </w:r>
      <w:r>
        <w:rPr>
          <w:color w:val="000000"/>
        </w:rPr>
        <w:t xml:space="preserve"> </w:t>
      </w:r>
      <w:r w:rsidRPr="00BF6213">
        <w:rPr>
          <w:color w:val="000000"/>
        </w:rPr>
        <w:t>ко</w:t>
      </w:r>
      <w:r>
        <w:rPr>
          <w:color w:val="000000"/>
        </w:rPr>
        <w:t xml:space="preserve"> </w:t>
      </w:r>
      <w:r w:rsidRPr="00BF6213">
        <w:rPr>
          <w:color w:val="000000"/>
        </w:rPr>
        <w:t>мне</w:t>
      </w:r>
      <w:r>
        <w:rPr>
          <w:color w:val="000000"/>
        </w:rPr>
        <w:t xml:space="preserve"> </w:t>
      </w:r>
      <w:r w:rsidRPr="00BF6213">
        <w:rPr>
          <w:color w:val="000000"/>
        </w:rPr>
        <w:t>спиной</w:t>
      </w:r>
      <w:r>
        <w:rPr>
          <w:color w:val="000000"/>
        </w:rPr>
        <w:t xml:space="preserve"> </w:t>
      </w:r>
      <w:r w:rsidRPr="00BF6213">
        <w:rPr>
          <w:color w:val="000000"/>
        </w:rPr>
        <w:t>и</w:t>
      </w:r>
      <w:r>
        <w:rPr>
          <w:color w:val="000000"/>
        </w:rPr>
        <w:t xml:space="preserve"> ото</w:t>
      </w:r>
      <w:r w:rsidRPr="00BF6213">
        <w:rPr>
          <w:color w:val="000000"/>
        </w:rPr>
        <w:t>шел</w:t>
      </w:r>
      <w:r>
        <w:rPr>
          <w:color w:val="000000"/>
        </w:rPr>
        <w:t xml:space="preserve"> </w:t>
      </w:r>
      <w:r w:rsidRPr="00BF6213">
        <w:rPr>
          <w:color w:val="000000"/>
        </w:rPr>
        <w:t>к</w:t>
      </w:r>
      <w:r>
        <w:rPr>
          <w:color w:val="000000"/>
        </w:rPr>
        <w:t xml:space="preserve"> </w:t>
      </w:r>
      <w:r w:rsidRPr="00BF6213">
        <w:rPr>
          <w:color w:val="000000"/>
        </w:rPr>
        <w:t>окну.</w:t>
      </w:r>
      <w:r w:rsidRPr="00F61EE7">
        <w:rPr>
          <w:rStyle w:val="apple-converted-space"/>
          <w:color w:val="000000"/>
        </w:rPr>
        <w:t xml:space="preserve"> </w:t>
      </w:r>
      <w:r w:rsidRPr="00BF6213">
        <w:rPr>
          <w:color w:val="000000"/>
        </w:rPr>
        <w:t>Я</w:t>
      </w:r>
      <w:r>
        <w:rPr>
          <w:color w:val="000000"/>
        </w:rPr>
        <w:t xml:space="preserve"> </w:t>
      </w:r>
      <w:r w:rsidRPr="00BF6213">
        <w:rPr>
          <w:color w:val="000000"/>
        </w:rPr>
        <w:t>мог</w:t>
      </w:r>
      <w:r>
        <w:rPr>
          <w:color w:val="000000"/>
        </w:rPr>
        <w:t xml:space="preserve"> слышать </w:t>
      </w:r>
      <w:r w:rsidRPr="00BF6213">
        <w:rPr>
          <w:color w:val="000000"/>
        </w:rPr>
        <w:t>только</w:t>
      </w:r>
      <w:r>
        <w:rPr>
          <w:color w:val="000000"/>
        </w:rPr>
        <w:t xml:space="preserve"> его реплики</w:t>
      </w:r>
      <w:r w:rsidRPr="00BF6213">
        <w:rPr>
          <w:color w:val="000000"/>
        </w:rPr>
        <w:t>,</w:t>
      </w:r>
      <w:r>
        <w:rPr>
          <w:color w:val="000000"/>
        </w:rPr>
        <w:t xml:space="preserve"> и ожидание </w:t>
      </w:r>
      <w:r w:rsidRPr="00BF6213">
        <w:rPr>
          <w:color w:val="000000"/>
        </w:rPr>
        <w:t>сводило</w:t>
      </w:r>
      <w:r>
        <w:rPr>
          <w:color w:val="000000"/>
        </w:rPr>
        <w:t xml:space="preserve"> </w:t>
      </w:r>
      <w:r w:rsidRPr="00BF6213">
        <w:rPr>
          <w:color w:val="000000"/>
        </w:rPr>
        <w:t>меня</w:t>
      </w:r>
      <w:r>
        <w:rPr>
          <w:color w:val="000000"/>
        </w:rPr>
        <w:t xml:space="preserve"> </w:t>
      </w:r>
      <w:r w:rsidRPr="00BF6213">
        <w:rPr>
          <w:color w:val="000000"/>
        </w:rPr>
        <w:t>с</w:t>
      </w:r>
      <w:r>
        <w:rPr>
          <w:color w:val="000000"/>
        </w:rPr>
        <w:t xml:space="preserve"> </w:t>
      </w:r>
      <w:r w:rsidRPr="00BF6213">
        <w:rPr>
          <w:color w:val="000000"/>
        </w:rPr>
        <w:t>ума.</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9278CF">
        <w:t>Не хочешь встретиться в выходные</w:t>
      </w:r>
      <w:r w:rsidRPr="007846F4">
        <w:rPr>
          <w:color w:val="000000"/>
        </w:rPr>
        <w:t>?</w:t>
      </w:r>
      <w:r w:rsidRPr="00796A40">
        <w:t xml:space="preserve"> </w:t>
      </w:r>
      <w:r w:rsidRPr="002E39F0">
        <w:t>–</w:t>
      </w:r>
      <w:r>
        <w:t xml:space="preserve"> </w:t>
      </w:r>
      <w:r>
        <w:rPr>
          <w:color w:val="000000"/>
        </w:rPr>
        <w:t>с</w:t>
      </w:r>
      <w:r w:rsidRPr="007846F4">
        <w:rPr>
          <w:color w:val="000000"/>
        </w:rPr>
        <w:t>просил он.</w:t>
      </w:r>
      <w:r w:rsidRPr="007846F4">
        <w:rPr>
          <w:rStyle w:val="apple-converted-space"/>
          <w:color w:val="000000"/>
        </w:rPr>
        <w:t xml:space="preserve"> </w:t>
      </w:r>
      <w:r>
        <w:rPr>
          <w:rStyle w:val="apple-converted-space"/>
          <w:color w:val="000000"/>
        </w:rPr>
        <w:t>Каким бы не был её ответ,</w:t>
      </w:r>
      <w:r>
        <w:rPr>
          <w:color w:val="000000"/>
        </w:rPr>
        <w:t xml:space="preserve"> </w:t>
      </w:r>
      <w:r w:rsidRPr="00BF6213">
        <w:rPr>
          <w:color w:val="000000"/>
        </w:rPr>
        <w:t>это</w:t>
      </w:r>
      <w:r>
        <w:rPr>
          <w:color w:val="000000"/>
        </w:rPr>
        <w:t xml:space="preserve"> </w:t>
      </w:r>
      <w:r w:rsidRPr="00BF6213">
        <w:rPr>
          <w:color w:val="000000"/>
        </w:rPr>
        <w:t>не</w:t>
      </w:r>
      <w:r w:rsidRPr="00F61EE7">
        <w:rPr>
          <w:rStyle w:val="apple-converted-space"/>
          <w:color w:val="000000"/>
        </w:rPr>
        <w:t xml:space="preserve"> </w:t>
      </w:r>
      <w:r w:rsidRPr="0065626C">
        <w:rPr>
          <w:iCs/>
          <w:color w:val="000000"/>
        </w:rPr>
        <w:t>было</w:t>
      </w:r>
      <w:r w:rsidRPr="0065626C">
        <w:rPr>
          <w:rStyle w:val="apple-converted-space"/>
          <w:color w:val="000000"/>
        </w:rPr>
        <w:t xml:space="preserve"> </w:t>
      </w:r>
      <w:r w:rsidRPr="00BF6213">
        <w:rPr>
          <w:i/>
          <w:iCs/>
          <w:color w:val="000000"/>
        </w:rPr>
        <w:t>да,</w:t>
      </w:r>
      <w:r>
        <w:rPr>
          <w:i/>
          <w:iCs/>
          <w:color w:val="000000"/>
        </w:rPr>
        <w:t xml:space="preserve"> </w:t>
      </w:r>
      <w:r w:rsidRPr="00DD0C4B">
        <w:rPr>
          <w:iCs/>
          <w:color w:val="000000"/>
        </w:rPr>
        <w:t>потому что мгновение спустя</w:t>
      </w:r>
      <w:r w:rsidRPr="00F9516F">
        <w:rPr>
          <w:iCs/>
          <w:color w:val="000000"/>
        </w:rPr>
        <w:t xml:space="preserve"> </w:t>
      </w:r>
      <w:r w:rsidRPr="00DD0C4B">
        <w:rPr>
          <w:iCs/>
          <w:color w:val="000000"/>
        </w:rPr>
        <w:t>он добавил</w:t>
      </w:r>
      <w:r>
        <w:rPr>
          <w:iCs/>
          <w:color w:val="000000"/>
        </w:rPr>
        <w:t>:</w:t>
      </w:r>
      <w:r w:rsidRPr="00DD0C4B">
        <w:rPr>
          <w:iCs/>
          <w:color w:val="000000"/>
        </w:rPr>
        <w:t xml:space="preserve"> </w:t>
      </w:r>
      <w:r w:rsidRPr="002E39F0">
        <w:t>–</w:t>
      </w:r>
      <w:r>
        <w:t xml:space="preserve"> </w:t>
      </w:r>
      <w:r w:rsidRPr="009278CF">
        <w:t>Предложение не имеет срока давности</w:t>
      </w:r>
      <w:r w:rsidRPr="00DD0C4B">
        <w:rPr>
          <w:iCs/>
          <w:color w:val="000000"/>
        </w:rPr>
        <w:t>.</w:t>
      </w:r>
      <w:r w:rsidRPr="00796BAD">
        <w:t xml:space="preserve"> </w:t>
      </w:r>
      <w:r w:rsidRPr="002E39F0">
        <w:t>–</w:t>
      </w:r>
      <w:r w:rsidRPr="00DD0C4B">
        <w:rPr>
          <w:iCs/>
          <w:color w:val="000000"/>
        </w:rPr>
        <w:t xml:space="preserve"> </w:t>
      </w:r>
      <w:r>
        <w:rPr>
          <w:iCs/>
          <w:color w:val="000000"/>
        </w:rPr>
        <w:t>Ещё одна короткая пауза,</w:t>
      </w:r>
      <w:r w:rsidRPr="00DD0C4B">
        <w:rPr>
          <w:iCs/>
          <w:color w:val="000000"/>
        </w:rPr>
        <w:t xml:space="preserve"> и, к счастью, </w:t>
      </w:r>
      <w:r>
        <w:rPr>
          <w:iCs/>
          <w:color w:val="000000"/>
        </w:rPr>
        <w:t xml:space="preserve">он </w:t>
      </w:r>
      <w:r w:rsidRPr="00DD0C4B">
        <w:rPr>
          <w:iCs/>
          <w:color w:val="000000"/>
        </w:rPr>
        <w:t xml:space="preserve">снова </w:t>
      </w:r>
      <w:r>
        <w:rPr>
          <w:iCs/>
          <w:color w:val="000000"/>
        </w:rPr>
        <w:t>раз</w:t>
      </w:r>
      <w:r w:rsidRPr="00DD0C4B">
        <w:rPr>
          <w:iCs/>
          <w:color w:val="000000"/>
        </w:rPr>
        <w:t xml:space="preserve">вернулся, </w:t>
      </w:r>
      <w:r>
        <w:rPr>
          <w:iCs/>
          <w:color w:val="000000"/>
        </w:rPr>
        <w:t xml:space="preserve">и теперь </w:t>
      </w:r>
      <w:r w:rsidRPr="00DD0C4B">
        <w:rPr>
          <w:iCs/>
          <w:color w:val="000000"/>
        </w:rPr>
        <w:t xml:space="preserve">я мог </w:t>
      </w:r>
      <w:r w:rsidRPr="00DD0C4B">
        <w:rPr>
          <w:iCs/>
          <w:color w:val="000000"/>
        </w:rPr>
        <w:lastRenderedPageBreak/>
        <w:t xml:space="preserve">видеть его </w:t>
      </w:r>
      <w:r>
        <w:rPr>
          <w:iCs/>
          <w:color w:val="000000"/>
        </w:rPr>
        <w:t>лицо во время разговора с ней</w:t>
      </w:r>
      <w:r w:rsidRPr="00DD0C4B">
        <w:rPr>
          <w:iCs/>
          <w:color w:val="000000"/>
        </w:rPr>
        <w:t>.</w:t>
      </w:r>
      <w:r w:rsidRPr="00F61EE7">
        <w:rPr>
          <w:rStyle w:val="apple-converted-space"/>
          <w:i/>
          <w:iCs/>
          <w:color w:val="000000"/>
        </w:rPr>
        <w:t xml:space="preserve"> </w:t>
      </w:r>
      <w:r w:rsidRPr="00BF6213">
        <w:rPr>
          <w:color w:val="000000"/>
        </w:rPr>
        <w:t>Но</w:t>
      </w:r>
      <w:r>
        <w:rPr>
          <w:color w:val="000000"/>
        </w:rPr>
        <w:t xml:space="preserve"> </w:t>
      </w:r>
      <w:proofErr w:type="gramStart"/>
      <w:r>
        <w:rPr>
          <w:color w:val="000000"/>
        </w:rPr>
        <w:t xml:space="preserve">попытаться понять хоть </w:t>
      </w:r>
      <w:r w:rsidRPr="00AA2E22">
        <w:rPr>
          <w:i/>
          <w:color w:val="000000"/>
        </w:rPr>
        <w:t>что-нибудь</w:t>
      </w:r>
      <w:r>
        <w:rPr>
          <w:color w:val="000000"/>
        </w:rPr>
        <w:t xml:space="preserve"> по его </w:t>
      </w:r>
      <w:r w:rsidRPr="00BF6213">
        <w:rPr>
          <w:color w:val="000000"/>
        </w:rPr>
        <w:t>выражени</w:t>
      </w:r>
      <w:r>
        <w:rPr>
          <w:color w:val="000000"/>
        </w:rPr>
        <w:t>ю лица было</w:t>
      </w:r>
      <w:proofErr w:type="gramEnd"/>
      <w:r>
        <w:rPr>
          <w:color w:val="000000"/>
        </w:rPr>
        <w:t xml:space="preserve"> </w:t>
      </w:r>
      <w:r w:rsidRPr="00BF6213">
        <w:rPr>
          <w:color w:val="000000"/>
        </w:rPr>
        <w:t>не</w:t>
      </w:r>
      <w:r>
        <w:rPr>
          <w:color w:val="000000"/>
        </w:rPr>
        <w:t xml:space="preserve"> самым простым делом</w:t>
      </w:r>
      <w:r w:rsidRPr="00BF6213">
        <w:rPr>
          <w:color w:val="000000"/>
        </w:rPr>
        <w:t>.</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Pr>
          <w:color w:val="000000"/>
        </w:rPr>
        <w:t>Могу я поговорить с ней?</w:t>
      </w:r>
      <w:r w:rsidRPr="00796BAD">
        <w:t xml:space="preserve"> </w:t>
      </w:r>
      <w:r w:rsidRPr="002E39F0">
        <w:t>–</w:t>
      </w:r>
      <w:r>
        <w:rPr>
          <w:color w:val="000000"/>
        </w:rPr>
        <w:t xml:space="preserve"> прошептал я, когда Итан замолчал.</w:t>
      </w:r>
    </w:p>
    <w:p w:rsidR="00612074" w:rsidRDefault="00612074" w:rsidP="00612074">
      <w:pPr>
        <w:pStyle w:val="western"/>
        <w:shd w:val="clear" w:color="auto" w:fill="FFFFFF"/>
        <w:spacing w:before="0" w:after="0"/>
        <w:ind w:firstLine="461"/>
        <w:jc w:val="both"/>
        <w:rPr>
          <w:rStyle w:val="apple-converted-space"/>
          <w:color w:val="000000"/>
        </w:rPr>
      </w:pPr>
      <w:r w:rsidRPr="00BF6213">
        <w:rPr>
          <w:color w:val="000000"/>
        </w:rPr>
        <w:t>Он</w:t>
      </w:r>
      <w:r>
        <w:rPr>
          <w:color w:val="000000"/>
        </w:rPr>
        <w:t xml:space="preserve"> </w:t>
      </w:r>
      <w:r w:rsidRPr="00BF6213">
        <w:rPr>
          <w:color w:val="000000"/>
        </w:rPr>
        <w:t>жест</w:t>
      </w:r>
      <w:r>
        <w:rPr>
          <w:color w:val="000000"/>
        </w:rPr>
        <w:t xml:space="preserve">ом показал мне заткнуться и </w:t>
      </w:r>
      <w:r w:rsidRPr="00BF6213">
        <w:rPr>
          <w:color w:val="000000"/>
        </w:rPr>
        <w:t>снова</w:t>
      </w:r>
      <w:r>
        <w:rPr>
          <w:color w:val="000000"/>
        </w:rPr>
        <w:t xml:space="preserve"> </w:t>
      </w:r>
      <w:r w:rsidRPr="00BF6213">
        <w:rPr>
          <w:color w:val="000000"/>
        </w:rPr>
        <w:t>заговорил.</w:t>
      </w:r>
      <w:r w:rsidRPr="00F61EE7">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BF6213">
        <w:rPr>
          <w:color w:val="000000"/>
        </w:rPr>
        <w:t>Да.</w:t>
      </w:r>
      <w:r w:rsidRPr="00F61EE7">
        <w:rPr>
          <w:rStyle w:val="apple-converted-space"/>
          <w:color w:val="000000"/>
        </w:rPr>
        <w:t xml:space="preserve"> </w:t>
      </w:r>
      <w:r w:rsidRPr="00BF6213">
        <w:rPr>
          <w:color w:val="000000"/>
        </w:rPr>
        <w:t>И</w:t>
      </w:r>
      <w:r>
        <w:rPr>
          <w:color w:val="000000"/>
        </w:rPr>
        <w:t xml:space="preserve">, </w:t>
      </w:r>
      <w:r w:rsidRPr="00BF6213">
        <w:rPr>
          <w:color w:val="000000"/>
        </w:rPr>
        <w:t>эй...</w:t>
      </w:r>
      <w:r>
        <w:rPr>
          <w:color w:val="000000"/>
        </w:rPr>
        <w:t xml:space="preserve"> </w:t>
      </w:r>
      <w:r w:rsidRPr="002E39F0">
        <w:t>–</w:t>
      </w:r>
      <w:r>
        <w:t xml:space="preserve"> остановив на мне свой раздраженный взгляд</w:t>
      </w:r>
      <w:r w:rsidRPr="00BF6213">
        <w:rPr>
          <w:color w:val="000000"/>
        </w:rPr>
        <w:t>,</w:t>
      </w:r>
      <w:r>
        <w:rPr>
          <w:color w:val="000000"/>
        </w:rPr>
        <w:t xml:space="preserve"> </w:t>
      </w:r>
      <w:r w:rsidRPr="00BF6213">
        <w:rPr>
          <w:color w:val="000000"/>
        </w:rPr>
        <w:t>он</w:t>
      </w:r>
      <w:r>
        <w:rPr>
          <w:color w:val="000000"/>
        </w:rPr>
        <w:t xml:space="preserve"> </w:t>
      </w:r>
      <w:r w:rsidRPr="00BF6213">
        <w:rPr>
          <w:color w:val="000000"/>
        </w:rPr>
        <w:t>вздохнул.</w:t>
      </w:r>
      <w:r w:rsidRPr="00F61EE7">
        <w:rPr>
          <w:rStyle w:val="apple-converted-space"/>
          <w:color w:val="000000"/>
        </w:rPr>
        <w:t xml:space="preserve"> </w:t>
      </w:r>
      <w:r w:rsidRPr="002E39F0">
        <w:t>–</w:t>
      </w:r>
      <w:r>
        <w:t xml:space="preserve"> </w:t>
      </w:r>
      <w:r w:rsidRPr="009278CF">
        <w:t>Крис желает тебе спокойной ночи</w:t>
      </w:r>
      <w:r>
        <w:rPr>
          <w:color w:val="000000"/>
        </w:rPr>
        <w:t>.</w:t>
      </w:r>
    </w:p>
    <w:p w:rsidR="00612074" w:rsidRPr="007846F4" w:rsidRDefault="00612074" w:rsidP="00612074">
      <w:pPr>
        <w:pStyle w:val="western"/>
        <w:shd w:val="clear" w:color="auto" w:fill="FFFFFF"/>
        <w:spacing w:before="0" w:after="0"/>
        <w:ind w:firstLine="461"/>
        <w:jc w:val="both"/>
        <w:rPr>
          <w:color w:val="000000"/>
        </w:rPr>
      </w:pPr>
      <w:r w:rsidRPr="000B4142">
        <w:rPr>
          <w:i/>
          <w:iCs/>
          <w:color w:val="000000"/>
        </w:rPr>
        <w:t>Хорошо!</w:t>
      </w:r>
      <w:r w:rsidRPr="00F61EE7">
        <w:rPr>
          <w:rStyle w:val="apple-converted-space"/>
          <w:color w:val="000000"/>
        </w:rPr>
        <w:t xml:space="preserve"> </w:t>
      </w:r>
      <w:r w:rsidRPr="00F61EE7">
        <w:rPr>
          <w:color w:val="000000"/>
        </w:rPr>
        <w:t>Это хорошо.</w:t>
      </w:r>
      <w:r w:rsidRPr="00F61EE7">
        <w:rPr>
          <w:rStyle w:val="apple-converted-space"/>
          <w:color w:val="000000"/>
        </w:rPr>
        <w:t xml:space="preserve"> </w:t>
      </w:r>
      <w:r>
        <w:rPr>
          <w:color w:val="000000"/>
        </w:rPr>
        <w:t>Верно</w:t>
      </w:r>
      <w:r w:rsidRPr="00F61EE7">
        <w:rPr>
          <w:color w:val="000000"/>
        </w:rPr>
        <w:t>?</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Pr>
          <w:color w:val="000000"/>
        </w:rPr>
        <w:t>Передам</w:t>
      </w:r>
      <w:r w:rsidRPr="007846F4">
        <w:rPr>
          <w:color w:val="000000"/>
        </w:rPr>
        <w:t>.</w:t>
      </w:r>
      <w:r w:rsidRPr="007846F4">
        <w:rPr>
          <w:rStyle w:val="apple-converted-space"/>
          <w:color w:val="000000"/>
        </w:rPr>
        <w:t xml:space="preserve"> </w:t>
      </w:r>
      <w:r w:rsidRPr="00BF6213">
        <w:rPr>
          <w:color w:val="000000"/>
        </w:rPr>
        <w:t>Пока.</w:t>
      </w:r>
      <w:r>
        <w:rPr>
          <w:color w:val="000000"/>
        </w:rPr>
        <w:t xml:space="preserve"> </w:t>
      </w:r>
      <w:r w:rsidRPr="002E39F0">
        <w:t>–</w:t>
      </w:r>
      <w:r>
        <w:t xml:space="preserve"> </w:t>
      </w:r>
      <w:r w:rsidRPr="00BF6213">
        <w:rPr>
          <w:color w:val="000000"/>
        </w:rPr>
        <w:t>Он</w:t>
      </w:r>
      <w:r>
        <w:rPr>
          <w:color w:val="000000"/>
        </w:rPr>
        <w:t xml:space="preserve"> </w:t>
      </w:r>
      <w:r w:rsidRPr="00BF6213">
        <w:rPr>
          <w:color w:val="000000"/>
        </w:rPr>
        <w:t>повесил</w:t>
      </w:r>
      <w:r>
        <w:rPr>
          <w:color w:val="000000"/>
        </w:rPr>
        <w:t xml:space="preserve"> </w:t>
      </w:r>
      <w:r w:rsidRPr="00BF6213">
        <w:rPr>
          <w:color w:val="000000"/>
        </w:rPr>
        <w:t>трубку</w:t>
      </w:r>
      <w:r>
        <w:rPr>
          <w:color w:val="000000"/>
        </w:rPr>
        <w:t xml:space="preserve"> </w:t>
      </w:r>
      <w:r w:rsidRPr="00BF6213">
        <w:rPr>
          <w:color w:val="000000"/>
        </w:rPr>
        <w:t>и</w:t>
      </w:r>
      <w:r>
        <w:rPr>
          <w:color w:val="000000"/>
        </w:rPr>
        <w:t xml:space="preserve"> </w:t>
      </w:r>
      <w:r w:rsidRPr="00BF6213">
        <w:rPr>
          <w:color w:val="000000"/>
        </w:rPr>
        <w:t>бросил</w:t>
      </w:r>
      <w:r>
        <w:rPr>
          <w:color w:val="000000"/>
        </w:rPr>
        <w:t xml:space="preserve"> </w:t>
      </w:r>
      <w:r w:rsidRPr="00BF6213">
        <w:rPr>
          <w:color w:val="000000"/>
        </w:rPr>
        <w:t>телефон</w:t>
      </w:r>
      <w:r>
        <w:rPr>
          <w:color w:val="000000"/>
        </w:rPr>
        <w:t xml:space="preserve"> </w:t>
      </w:r>
      <w:r w:rsidRPr="00BF6213">
        <w:rPr>
          <w:color w:val="000000"/>
        </w:rPr>
        <w:t>на</w:t>
      </w:r>
      <w:r>
        <w:rPr>
          <w:color w:val="000000"/>
        </w:rPr>
        <w:t xml:space="preserve"> </w:t>
      </w:r>
      <w:r w:rsidRPr="00BF6213">
        <w:rPr>
          <w:color w:val="000000"/>
        </w:rPr>
        <w:t>кровать.</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7846F4">
        <w:rPr>
          <w:color w:val="000000"/>
        </w:rPr>
        <w:t>Что она сказала?</w:t>
      </w:r>
      <w:r w:rsidRPr="006E0AD6">
        <w:t xml:space="preserve"> </w:t>
      </w:r>
      <w:r w:rsidRPr="002E39F0">
        <w:t>–</w:t>
      </w:r>
      <w:r w:rsidRPr="007846F4">
        <w:rPr>
          <w:color w:val="000000"/>
        </w:rPr>
        <w:t xml:space="preserve"> </w:t>
      </w:r>
      <w:r>
        <w:rPr>
          <w:color w:val="000000"/>
        </w:rPr>
        <w:t>в</w:t>
      </w:r>
      <w:r w:rsidRPr="007846F4">
        <w:rPr>
          <w:color w:val="000000"/>
        </w:rPr>
        <w:t>ы</w:t>
      </w:r>
      <w:r>
        <w:rPr>
          <w:color w:val="000000"/>
        </w:rPr>
        <w:t>палил</w:t>
      </w:r>
      <w:r w:rsidRPr="007846F4">
        <w:rPr>
          <w:color w:val="000000"/>
        </w:rPr>
        <w:t xml:space="preserve"> </w:t>
      </w:r>
      <w:r>
        <w:rPr>
          <w:color w:val="000000"/>
        </w:rPr>
        <w:t>я сразу</w:t>
      </w:r>
      <w:r w:rsidRPr="007846F4">
        <w:rPr>
          <w:color w:val="000000"/>
        </w:rPr>
        <w:t>.</w:t>
      </w:r>
      <w:r w:rsidRPr="007846F4">
        <w:rPr>
          <w:rStyle w:val="apple-converted-space"/>
          <w:color w:val="000000"/>
        </w:rPr>
        <w:t xml:space="preserve"> </w:t>
      </w:r>
      <w:r w:rsidRPr="002E39F0">
        <w:t>–</w:t>
      </w:r>
      <w:r>
        <w:t xml:space="preserve"> </w:t>
      </w:r>
      <w:r>
        <w:rPr>
          <w:color w:val="000000"/>
        </w:rPr>
        <w:t xml:space="preserve">У неё </w:t>
      </w:r>
      <w:r w:rsidRPr="00BF6213">
        <w:rPr>
          <w:color w:val="000000"/>
        </w:rPr>
        <w:t>вс</w:t>
      </w:r>
      <w:r>
        <w:rPr>
          <w:color w:val="000000"/>
        </w:rPr>
        <w:t xml:space="preserve">ё </w:t>
      </w:r>
      <w:r w:rsidRPr="00BF6213">
        <w:rPr>
          <w:color w:val="000000"/>
        </w:rPr>
        <w:t>в</w:t>
      </w:r>
      <w:r>
        <w:rPr>
          <w:color w:val="000000"/>
        </w:rPr>
        <w:t xml:space="preserve"> </w:t>
      </w:r>
      <w:r w:rsidRPr="00BF6213">
        <w:rPr>
          <w:color w:val="000000"/>
        </w:rPr>
        <w:t>порядке?</w:t>
      </w:r>
      <w:r w:rsidRPr="00F61EE7">
        <w:rPr>
          <w:rStyle w:val="apple-converted-space"/>
          <w:color w:val="000000"/>
        </w:rPr>
        <w:t xml:space="preserve"> </w:t>
      </w:r>
      <w:r w:rsidRPr="00BF6213">
        <w:rPr>
          <w:color w:val="000000"/>
        </w:rPr>
        <w:t>Она</w:t>
      </w:r>
      <w:r>
        <w:rPr>
          <w:color w:val="000000"/>
        </w:rPr>
        <w:t xml:space="preserve"> </w:t>
      </w:r>
      <w:r w:rsidRPr="00BF6213">
        <w:rPr>
          <w:color w:val="000000"/>
        </w:rPr>
        <w:t>поговори</w:t>
      </w:r>
      <w:r>
        <w:rPr>
          <w:color w:val="000000"/>
        </w:rPr>
        <w:t xml:space="preserve">ла </w:t>
      </w:r>
      <w:r w:rsidRPr="00BF6213">
        <w:rPr>
          <w:color w:val="000000"/>
        </w:rPr>
        <w:t>с</w:t>
      </w:r>
      <w:r>
        <w:rPr>
          <w:color w:val="000000"/>
        </w:rPr>
        <w:t xml:space="preserve"> </w:t>
      </w:r>
      <w:r w:rsidRPr="00BF6213">
        <w:rPr>
          <w:color w:val="000000"/>
        </w:rPr>
        <w:t>родителями?</w:t>
      </w:r>
      <w:r w:rsidRPr="00F61EE7">
        <w:rPr>
          <w:rStyle w:val="apple-converted-space"/>
          <w:color w:val="000000"/>
        </w:rPr>
        <w:t xml:space="preserve"> </w:t>
      </w:r>
      <w:r w:rsidRPr="00BF6213">
        <w:rPr>
          <w:color w:val="000000"/>
        </w:rPr>
        <w:t>Как</w:t>
      </w:r>
      <w:r>
        <w:rPr>
          <w:color w:val="000000"/>
        </w:rPr>
        <w:t xml:space="preserve"> </w:t>
      </w:r>
      <w:r w:rsidRPr="00BF6213">
        <w:rPr>
          <w:color w:val="000000"/>
        </w:rPr>
        <w:t>она</w:t>
      </w:r>
      <w:r>
        <w:rPr>
          <w:color w:val="000000"/>
        </w:rPr>
        <w:t xml:space="preserve"> себя </w:t>
      </w:r>
      <w:r w:rsidRPr="00BF6213">
        <w:rPr>
          <w:color w:val="000000"/>
        </w:rPr>
        <w:t>чувствует?</w:t>
      </w:r>
      <w:r>
        <w:rPr>
          <w:color w:val="000000"/>
        </w:rPr>
        <w:t xml:space="preserve"> </w:t>
      </w:r>
      <w:r w:rsidRPr="002E39F0">
        <w:t>–</w:t>
      </w:r>
      <w:r>
        <w:t xml:space="preserve"> </w:t>
      </w:r>
      <w:r w:rsidRPr="00BF6213">
        <w:rPr>
          <w:color w:val="000000"/>
        </w:rPr>
        <w:t>Я</w:t>
      </w:r>
      <w:r>
        <w:rPr>
          <w:color w:val="000000"/>
        </w:rPr>
        <w:t xml:space="preserve"> </w:t>
      </w:r>
      <w:r w:rsidRPr="00BF6213">
        <w:rPr>
          <w:color w:val="000000"/>
        </w:rPr>
        <w:t>на</w:t>
      </w:r>
      <w:r>
        <w:rPr>
          <w:color w:val="000000"/>
        </w:rPr>
        <w:t xml:space="preserve"> </w:t>
      </w:r>
      <w:r w:rsidRPr="00BF6213">
        <w:rPr>
          <w:color w:val="000000"/>
        </w:rPr>
        <w:t>секунду</w:t>
      </w:r>
      <w:r w:rsidRPr="007F76D0">
        <w:rPr>
          <w:color w:val="000000"/>
        </w:rPr>
        <w:t xml:space="preserve"> </w:t>
      </w:r>
      <w:r w:rsidRPr="00BF6213">
        <w:rPr>
          <w:color w:val="000000"/>
        </w:rPr>
        <w:t>остановился,</w:t>
      </w:r>
      <w:r>
        <w:rPr>
          <w:color w:val="000000"/>
        </w:rPr>
        <w:t xml:space="preserve"> закусив </w:t>
      </w:r>
      <w:r w:rsidRPr="00BF6213">
        <w:rPr>
          <w:color w:val="000000"/>
        </w:rPr>
        <w:t>нижнюю</w:t>
      </w:r>
      <w:r>
        <w:rPr>
          <w:color w:val="000000"/>
        </w:rPr>
        <w:t xml:space="preserve"> </w:t>
      </w:r>
      <w:r w:rsidRPr="00BF6213">
        <w:rPr>
          <w:color w:val="000000"/>
        </w:rPr>
        <w:t>губу.</w:t>
      </w:r>
      <w:r w:rsidRPr="00F61EE7">
        <w:rPr>
          <w:rStyle w:val="apple-converted-space"/>
          <w:color w:val="000000"/>
        </w:rPr>
        <w:t xml:space="preserve"> </w:t>
      </w:r>
      <w:r w:rsidRPr="002E39F0">
        <w:t>–</w:t>
      </w:r>
      <w:r>
        <w:t xml:space="preserve"> О</w:t>
      </w:r>
      <w:r w:rsidRPr="00BF6213">
        <w:rPr>
          <w:color w:val="000000"/>
        </w:rPr>
        <w:t>на</w:t>
      </w:r>
      <w:r>
        <w:rPr>
          <w:color w:val="000000"/>
        </w:rPr>
        <w:t xml:space="preserve"> говорила </w:t>
      </w:r>
      <w:r w:rsidRPr="00BF6213">
        <w:rPr>
          <w:color w:val="000000"/>
        </w:rPr>
        <w:t>что-</w:t>
      </w:r>
      <w:r>
        <w:rPr>
          <w:color w:val="000000"/>
        </w:rPr>
        <w:t xml:space="preserve">нибудь про меня </w:t>
      </w:r>
      <w:r w:rsidRPr="00BF6213">
        <w:rPr>
          <w:color w:val="000000"/>
        </w:rPr>
        <w:t>и</w:t>
      </w:r>
      <w:r>
        <w:rPr>
          <w:color w:val="000000"/>
        </w:rPr>
        <w:t xml:space="preserve">ли про </w:t>
      </w:r>
      <w:r w:rsidRPr="00BF6213">
        <w:rPr>
          <w:color w:val="000000"/>
        </w:rPr>
        <w:t>то,</w:t>
      </w:r>
      <w:r>
        <w:rPr>
          <w:color w:val="000000"/>
        </w:rPr>
        <w:t xml:space="preserve"> </w:t>
      </w:r>
      <w:r w:rsidRPr="00BF6213">
        <w:rPr>
          <w:color w:val="000000"/>
        </w:rPr>
        <w:t>что</w:t>
      </w:r>
      <w:r>
        <w:rPr>
          <w:color w:val="000000"/>
        </w:rPr>
        <w:t xml:space="preserve"> </w:t>
      </w:r>
      <w:r w:rsidRPr="00BF6213">
        <w:rPr>
          <w:color w:val="000000"/>
        </w:rPr>
        <w:t>произошло</w:t>
      </w:r>
      <w:r>
        <w:rPr>
          <w:color w:val="000000"/>
        </w:rPr>
        <w:t xml:space="preserve"> сегодня днём?</w:t>
      </w:r>
    </w:p>
    <w:p w:rsidR="00612074" w:rsidRDefault="00612074" w:rsidP="00612074">
      <w:pPr>
        <w:pStyle w:val="western"/>
        <w:shd w:val="clear" w:color="auto" w:fill="FFFFFF"/>
        <w:spacing w:before="0" w:after="0"/>
        <w:ind w:firstLine="461"/>
        <w:jc w:val="both"/>
        <w:rPr>
          <w:rStyle w:val="apple-converted-space"/>
          <w:color w:val="000000"/>
        </w:rPr>
      </w:pPr>
      <w:r w:rsidRPr="00BF6213">
        <w:rPr>
          <w:color w:val="000000"/>
        </w:rPr>
        <w:t>Итан</w:t>
      </w:r>
      <w:r>
        <w:rPr>
          <w:color w:val="000000"/>
        </w:rPr>
        <w:t xml:space="preserve"> </w:t>
      </w:r>
      <w:r w:rsidRPr="00BF6213">
        <w:rPr>
          <w:color w:val="000000"/>
        </w:rPr>
        <w:t>прислонился</w:t>
      </w:r>
      <w:r>
        <w:rPr>
          <w:color w:val="000000"/>
        </w:rPr>
        <w:t xml:space="preserve"> </w:t>
      </w:r>
      <w:r w:rsidRPr="00BF6213">
        <w:rPr>
          <w:color w:val="000000"/>
        </w:rPr>
        <w:t>к</w:t>
      </w:r>
      <w:r>
        <w:rPr>
          <w:color w:val="000000"/>
        </w:rPr>
        <w:t xml:space="preserve"> </w:t>
      </w:r>
      <w:r w:rsidRPr="00BF6213">
        <w:rPr>
          <w:color w:val="000000"/>
        </w:rPr>
        <w:t>подоконнику,</w:t>
      </w:r>
      <w:r>
        <w:rPr>
          <w:color w:val="000000"/>
        </w:rPr>
        <w:t xml:space="preserve"> </w:t>
      </w:r>
      <w:r w:rsidRPr="00BF6213">
        <w:rPr>
          <w:color w:val="000000"/>
        </w:rPr>
        <w:t>нетерпеливо</w:t>
      </w:r>
      <w:r>
        <w:rPr>
          <w:color w:val="000000"/>
        </w:rPr>
        <w:t xml:space="preserve"> </w:t>
      </w:r>
      <w:r w:rsidRPr="00BF6213">
        <w:rPr>
          <w:color w:val="000000"/>
        </w:rPr>
        <w:t>скрестив</w:t>
      </w:r>
      <w:r>
        <w:rPr>
          <w:color w:val="000000"/>
        </w:rPr>
        <w:t xml:space="preserve"> </w:t>
      </w:r>
      <w:r w:rsidRPr="00BF6213">
        <w:rPr>
          <w:color w:val="000000"/>
        </w:rPr>
        <w:t>руки</w:t>
      </w:r>
      <w:r>
        <w:rPr>
          <w:color w:val="000000"/>
        </w:rPr>
        <w:t xml:space="preserve"> </w:t>
      </w:r>
      <w:r w:rsidRPr="00BF6213">
        <w:rPr>
          <w:color w:val="000000"/>
        </w:rPr>
        <w:t>на</w:t>
      </w:r>
      <w:r>
        <w:rPr>
          <w:color w:val="000000"/>
        </w:rPr>
        <w:t xml:space="preserve"> </w:t>
      </w:r>
      <w:r w:rsidRPr="00BF6213">
        <w:rPr>
          <w:color w:val="000000"/>
        </w:rPr>
        <w:t>груди.</w:t>
      </w:r>
      <w:r w:rsidRPr="00F61EE7">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Может, т</w:t>
      </w:r>
      <w:r w:rsidRPr="00BF6213">
        <w:rPr>
          <w:color w:val="000000"/>
        </w:rPr>
        <w:t>ы</w:t>
      </w:r>
      <w:r>
        <w:rPr>
          <w:color w:val="000000"/>
        </w:rPr>
        <w:t xml:space="preserve"> </w:t>
      </w:r>
      <w:r w:rsidRPr="00BF6213">
        <w:rPr>
          <w:color w:val="000000"/>
        </w:rPr>
        <w:t>сейчас</w:t>
      </w:r>
      <w:r>
        <w:rPr>
          <w:color w:val="000000"/>
        </w:rPr>
        <w:t xml:space="preserve"> остановишься </w:t>
      </w:r>
      <w:r w:rsidRPr="00BF6213">
        <w:rPr>
          <w:color w:val="000000"/>
        </w:rPr>
        <w:t>или</w:t>
      </w:r>
      <w:r>
        <w:rPr>
          <w:color w:val="000000"/>
        </w:rPr>
        <w:t xml:space="preserve"> так и будешь всю ночь задавать мне вопросы?</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Pr>
          <w:color w:val="000000"/>
        </w:rPr>
        <w:t>Уже,</w:t>
      </w:r>
      <w:r w:rsidRPr="006E0AD6">
        <w:t xml:space="preserve"> </w:t>
      </w:r>
      <w:r w:rsidRPr="002E39F0">
        <w:t>–</w:t>
      </w:r>
      <w:r>
        <w:rPr>
          <w:color w:val="000000"/>
        </w:rPr>
        <w:t xml:space="preserve"> пробормотал я, опустив голову.</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7846F4">
        <w:rPr>
          <w:color w:val="000000"/>
        </w:rPr>
        <w:t>Хорошо.</w:t>
      </w:r>
      <w:r w:rsidRPr="006E0AD6">
        <w:t xml:space="preserve"> </w:t>
      </w:r>
      <w:r w:rsidRPr="002E39F0">
        <w:t>–</w:t>
      </w:r>
      <w:r w:rsidRPr="007846F4">
        <w:rPr>
          <w:color w:val="000000"/>
        </w:rPr>
        <w:t xml:space="preserve"> </w:t>
      </w:r>
      <w:r>
        <w:rPr>
          <w:color w:val="000000"/>
        </w:rPr>
        <w:t>На</w:t>
      </w:r>
      <w:r w:rsidRPr="007846F4">
        <w:rPr>
          <w:color w:val="000000"/>
        </w:rPr>
        <w:t xml:space="preserve"> </w:t>
      </w:r>
      <w:r>
        <w:rPr>
          <w:color w:val="000000"/>
        </w:rPr>
        <w:t>этом слове</w:t>
      </w:r>
      <w:r w:rsidRPr="007846F4">
        <w:rPr>
          <w:color w:val="000000"/>
        </w:rPr>
        <w:t xml:space="preserve"> он </w:t>
      </w:r>
      <w:r>
        <w:rPr>
          <w:color w:val="000000"/>
        </w:rPr>
        <w:t>сдержал</w:t>
      </w:r>
      <w:r w:rsidRPr="007846F4">
        <w:rPr>
          <w:color w:val="000000"/>
        </w:rPr>
        <w:t xml:space="preserve"> </w:t>
      </w:r>
      <w:r>
        <w:rPr>
          <w:color w:val="000000"/>
        </w:rPr>
        <w:t>довольную</w:t>
      </w:r>
      <w:r w:rsidRPr="007846F4">
        <w:rPr>
          <w:color w:val="000000"/>
        </w:rPr>
        <w:t xml:space="preserve"> улыбк</w:t>
      </w:r>
      <w:r>
        <w:rPr>
          <w:color w:val="000000"/>
        </w:rPr>
        <w:t>у</w:t>
      </w:r>
      <w:r w:rsidRPr="007846F4">
        <w:rPr>
          <w:color w:val="000000"/>
        </w:rPr>
        <w:t>.</w:t>
      </w:r>
      <w:r w:rsidRPr="007846F4">
        <w:rPr>
          <w:rStyle w:val="apple-converted-space"/>
          <w:color w:val="000000"/>
        </w:rPr>
        <w:t xml:space="preserve"> </w:t>
      </w:r>
      <w:r w:rsidRPr="002E39F0">
        <w:t>–</w:t>
      </w:r>
      <w:r>
        <w:t xml:space="preserve"> Мне показалось, что она в порядке</w:t>
      </w:r>
      <w:r w:rsidRPr="00BF6213">
        <w:rPr>
          <w:color w:val="000000"/>
        </w:rPr>
        <w:t>.</w:t>
      </w:r>
      <w:r w:rsidRPr="00F61EE7">
        <w:rPr>
          <w:rStyle w:val="apple-converted-space"/>
          <w:color w:val="000000"/>
        </w:rPr>
        <w:t xml:space="preserve"> </w:t>
      </w:r>
      <w:r>
        <w:rPr>
          <w:rStyle w:val="apple-converted-space"/>
          <w:color w:val="000000"/>
        </w:rPr>
        <w:t>У неё был разговор с родителями</w:t>
      </w:r>
      <w:r w:rsidRPr="00BF6213">
        <w:rPr>
          <w:color w:val="000000"/>
        </w:rPr>
        <w:t>,</w:t>
      </w:r>
      <w:r>
        <w:rPr>
          <w:color w:val="000000"/>
        </w:rPr>
        <w:t xml:space="preserve"> </w:t>
      </w:r>
      <w:r w:rsidRPr="00BF6213">
        <w:rPr>
          <w:color w:val="000000"/>
        </w:rPr>
        <w:t>поэтому</w:t>
      </w:r>
      <w:r>
        <w:rPr>
          <w:color w:val="000000"/>
        </w:rPr>
        <w:t xml:space="preserve"> </w:t>
      </w:r>
      <w:r w:rsidRPr="00BF6213">
        <w:rPr>
          <w:color w:val="000000"/>
        </w:rPr>
        <w:t>она</w:t>
      </w:r>
      <w:r>
        <w:rPr>
          <w:color w:val="000000"/>
        </w:rPr>
        <w:t xml:space="preserve"> </w:t>
      </w:r>
      <w:r w:rsidRPr="00BF6213">
        <w:rPr>
          <w:color w:val="000000"/>
        </w:rPr>
        <w:t>не</w:t>
      </w:r>
      <w:r>
        <w:rPr>
          <w:color w:val="000000"/>
        </w:rPr>
        <w:t xml:space="preserve"> </w:t>
      </w:r>
      <w:r w:rsidRPr="00BF6213">
        <w:rPr>
          <w:color w:val="000000"/>
        </w:rPr>
        <w:t>отвечала</w:t>
      </w:r>
      <w:r>
        <w:rPr>
          <w:color w:val="000000"/>
        </w:rPr>
        <w:t xml:space="preserve"> на звонки</w:t>
      </w:r>
      <w:r w:rsidRPr="00BF6213">
        <w:rPr>
          <w:color w:val="000000"/>
        </w:rPr>
        <w:t>.</w:t>
      </w:r>
      <w:r w:rsidRPr="00F61EE7">
        <w:rPr>
          <w:rStyle w:val="apple-converted-space"/>
          <w:color w:val="000000"/>
        </w:rPr>
        <w:t xml:space="preserve"> </w:t>
      </w:r>
      <w:r>
        <w:rPr>
          <w:rStyle w:val="apple-converted-space"/>
          <w:color w:val="000000"/>
        </w:rPr>
        <w:t>Похоже, разговор прошел хорошо</w:t>
      </w:r>
      <w:r w:rsidRPr="00BF6213">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 xml:space="preserve">Вздохнув </w:t>
      </w:r>
      <w:r w:rsidRPr="00BF6213">
        <w:rPr>
          <w:color w:val="000000"/>
        </w:rPr>
        <w:t>с</w:t>
      </w:r>
      <w:r>
        <w:rPr>
          <w:color w:val="000000"/>
        </w:rPr>
        <w:t xml:space="preserve"> </w:t>
      </w:r>
      <w:r w:rsidRPr="00BF6213">
        <w:rPr>
          <w:color w:val="000000"/>
        </w:rPr>
        <w:t>облегчением,</w:t>
      </w:r>
      <w:r>
        <w:rPr>
          <w:color w:val="000000"/>
        </w:rPr>
        <w:t xml:space="preserve"> </w:t>
      </w:r>
      <w:r w:rsidRPr="00BF6213">
        <w:rPr>
          <w:color w:val="000000"/>
        </w:rPr>
        <w:t>я</w:t>
      </w:r>
      <w:r>
        <w:rPr>
          <w:color w:val="000000"/>
        </w:rPr>
        <w:t xml:space="preserve"> </w:t>
      </w:r>
      <w:r w:rsidRPr="00BF6213">
        <w:rPr>
          <w:color w:val="000000"/>
        </w:rPr>
        <w:t>поднял</w:t>
      </w:r>
      <w:r>
        <w:rPr>
          <w:color w:val="000000"/>
        </w:rPr>
        <w:t xml:space="preserve"> </w:t>
      </w:r>
      <w:r w:rsidRPr="00BF6213">
        <w:rPr>
          <w:color w:val="000000"/>
        </w:rPr>
        <w:t>голову.</w:t>
      </w:r>
      <w:r w:rsidRPr="00F61EE7">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655CB5">
        <w:t xml:space="preserve">– </w:t>
      </w:r>
      <w:r w:rsidRPr="004351BB">
        <w:rPr>
          <w:color w:val="000000"/>
        </w:rPr>
        <w:t>Слава</w:t>
      </w:r>
      <w:r w:rsidRPr="00655CB5">
        <w:rPr>
          <w:color w:val="000000"/>
        </w:rPr>
        <w:t xml:space="preserve"> </w:t>
      </w:r>
      <w:r>
        <w:rPr>
          <w:color w:val="000000"/>
        </w:rPr>
        <w:t>Богу</w:t>
      </w:r>
      <w:r w:rsidRPr="00655CB5">
        <w:rPr>
          <w:color w:val="000000"/>
        </w:rPr>
        <w:t>.</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Pr>
          <w:color w:val="000000"/>
        </w:rPr>
        <w:t xml:space="preserve">И в частности она не упоминала о тебе или о том, что произошло днём, но… </w:t>
      </w:r>
      <w:r w:rsidRPr="002E39F0">
        <w:t>–</w:t>
      </w:r>
      <w:r>
        <w:rPr>
          <w:color w:val="000000"/>
        </w:rPr>
        <w:t xml:space="preserve"> он сжал губы, </w:t>
      </w:r>
      <w:r w:rsidRPr="002E39F0">
        <w:t>–</w:t>
      </w:r>
      <w:r>
        <w:t xml:space="preserve"> тебе нужно</w:t>
      </w:r>
      <w:r>
        <w:rPr>
          <w:color w:val="000000"/>
        </w:rPr>
        <w:t xml:space="preserve"> держать свой телефон под рукой.</w:t>
      </w:r>
      <w:r>
        <w:rPr>
          <w:rStyle w:val="apple-converted-space"/>
          <w:color w:val="000000"/>
        </w:rPr>
        <w:t xml:space="preserve"> Д</w:t>
      </w:r>
      <w:r>
        <w:rPr>
          <w:color w:val="000000"/>
        </w:rPr>
        <w:t>умаю, она собирается позвонить тебе.</w:t>
      </w:r>
      <w:r>
        <w:rPr>
          <w:rStyle w:val="apple-converted-space"/>
          <w:color w:val="000000"/>
        </w:rPr>
        <w:t xml:space="preserve"> </w:t>
      </w:r>
      <w:r>
        <w:rPr>
          <w:color w:val="000000"/>
        </w:rPr>
        <w:t xml:space="preserve">Или отправить сообщение. </w:t>
      </w:r>
      <w:r w:rsidRPr="002E39F0">
        <w:t>–</w:t>
      </w:r>
      <w:r>
        <w:t xml:space="preserve"> </w:t>
      </w:r>
      <w:r>
        <w:rPr>
          <w:color w:val="000000"/>
        </w:rPr>
        <w:t>Он покачал головой.</w:t>
      </w:r>
      <w:r>
        <w:rPr>
          <w:rStyle w:val="apple-converted-space"/>
          <w:color w:val="000000"/>
        </w:rPr>
        <w:t xml:space="preserve"> </w:t>
      </w:r>
      <w:r w:rsidRPr="002E39F0">
        <w:t>–</w:t>
      </w:r>
      <w:r>
        <w:t xml:space="preserve"> Да б</w:t>
      </w:r>
      <w:r>
        <w:rPr>
          <w:color w:val="000000"/>
        </w:rPr>
        <w:t>ез разницы что.</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Я вскочил со стула и бросился к себе в комнату, где на тумбочке лежал мой телефон.</w:t>
      </w:r>
      <w:r>
        <w:rPr>
          <w:rStyle w:val="apple-converted-space"/>
          <w:color w:val="000000"/>
        </w:rPr>
        <w:t xml:space="preserve"> </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Pr>
          <w:color w:val="000000"/>
        </w:rPr>
        <w:t>Спасибо!</w:t>
      </w:r>
      <w:r w:rsidRPr="003D7530">
        <w:t xml:space="preserve"> </w:t>
      </w:r>
      <w:r w:rsidRPr="002E39F0">
        <w:t>–</w:t>
      </w:r>
      <w:r>
        <w:rPr>
          <w:color w:val="000000"/>
        </w:rPr>
        <w:t xml:space="preserve"> крикнул я через плечо, закрыл дверь и плюхнулся к себе на кровать, ожидая проклятого звонка.</w:t>
      </w:r>
    </w:p>
    <w:p w:rsidR="00612074" w:rsidRPr="007846F4" w:rsidRDefault="00612074" w:rsidP="00612074">
      <w:pPr>
        <w:pStyle w:val="western"/>
        <w:shd w:val="clear" w:color="auto" w:fill="FFFFFF"/>
        <w:spacing w:before="0" w:after="0"/>
        <w:ind w:firstLine="461"/>
        <w:jc w:val="both"/>
        <w:rPr>
          <w:color w:val="000000"/>
        </w:rPr>
      </w:pPr>
      <w:r>
        <w:rPr>
          <w:color w:val="000000"/>
        </w:rPr>
        <w:t xml:space="preserve">Прошло достаточно много времени, когда наконец-то мой телефон оповестил о новом сообщении, и моё сердце подпрыгнуло к горлу. </w:t>
      </w:r>
    </w:p>
    <w:p w:rsidR="00612074" w:rsidRDefault="00612074" w:rsidP="00612074">
      <w:pPr>
        <w:pStyle w:val="western"/>
        <w:shd w:val="clear" w:color="auto" w:fill="FFFFFF"/>
        <w:spacing w:before="0" w:after="0"/>
        <w:ind w:firstLine="461"/>
        <w:jc w:val="both"/>
        <w:rPr>
          <w:color w:val="000000"/>
        </w:rPr>
      </w:pPr>
      <w:r>
        <w:rPr>
          <w:i/>
        </w:rPr>
        <w:t>«</w:t>
      </w:r>
      <w:r w:rsidRPr="009278CF">
        <w:rPr>
          <w:i/>
        </w:rPr>
        <w:t>Спасибо за сегодняшний день</w:t>
      </w:r>
      <w:r>
        <w:rPr>
          <w:i/>
        </w:rPr>
        <w:t>»</w:t>
      </w:r>
      <w:r>
        <w:rPr>
          <w:i/>
          <w:iCs/>
          <w:color w:val="000000"/>
        </w:rPr>
        <w:t>.</w:t>
      </w:r>
    </w:p>
    <w:p w:rsidR="00612074" w:rsidRPr="007846F4" w:rsidRDefault="00612074" w:rsidP="00612074">
      <w:pPr>
        <w:pStyle w:val="western"/>
        <w:shd w:val="clear" w:color="auto" w:fill="FFFFFF"/>
        <w:spacing w:before="0" w:after="0"/>
        <w:ind w:firstLine="461"/>
        <w:jc w:val="both"/>
        <w:rPr>
          <w:color w:val="000000"/>
        </w:rPr>
      </w:pPr>
      <w:r w:rsidRPr="00BF6213">
        <w:rPr>
          <w:color w:val="000000"/>
        </w:rPr>
        <w:t>Это</w:t>
      </w:r>
      <w:r>
        <w:rPr>
          <w:color w:val="000000"/>
        </w:rPr>
        <w:t xml:space="preserve"> </w:t>
      </w:r>
      <w:r w:rsidRPr="00BF6213">
        <w:rPr>
          <w:color w:val="000000"/>
        </w:rPr>
        <w:t>оно</w:t>
      </w:r>
      <w:r w:rsidRPr="00301778">
        <w:rPr>
          <w:color w:val="000000"/>
        </w:rPr>
        <w:t xml:space="preserve"> </w:t>
      </w:r>
      <w:r>
        <w:rPr>
          <w:color w:val="000000"/>
        </w:rPr>
        <w:t>и есть</w:t>
      </w:r>
      <w:r w:rsidRPr="00BF6213">
        <w:rPr>
          <w:color w:val="000000"/>
        </w:rPr>
        <w:t>?</w:t>
      </w:r>
      <w:r w:rsidRPr="00F61EE7">
        <w:rPr>
          <w:rStyle w:val="apple-converted-space"/>
          <w:color w:val="000000"/>
        </w:rPr>
        <w:t xml:space="preserve"> </w:t>
      </w:r>
      <w:r>
        <w:rPr>
          <w:rStyle w:val="apple-converted-space"/>
          <w:color w:val="000000"/>
        </w:rPr>
        <w:t xml:space="preserve">И </w:t>
      </w:r>
      <w:r w:rsidRPr="00BF6213">
        <w:rPr>
          <w:color w:val="000000"/>
        </w:rPr>
        <w:t>больше</w:t>
      </w:r>
      <w:r w:rsidRPr="00301778">
        <w:rPr>
          <w:rStyle w:val="apple-converted-space"/>
          <w:color w:val="000000"/>
        </w:rPr>
        <w:t xml:space="preserve"> </w:t>
      </w:r>
      <w:r>
        <w:rPr>
          <w:rStyle w:val="apple-converted-space"/>
          <w:color w:val="000000"/>
        </w:rPr>
        <w:t>н</w:t>
      </w:r>
      <w:r w:rsidRPr="00BF6213">
        <w:rPr>
          <w:color w:val="000000"/>
        </w:rPr>
        <w:t>ичего?</w:t>
      </w:r>
      <w:r w:rsidRPr="00F61EE7">
        <w:rPr>
          <w:rStyle w:val="apple-converted-space"/>
          <w:color w:val="000000"/>
        </w:rPr>
        <w:t xml:space="preserve"> </w:t>
      </w:r>
      <w:r>
        <w:rPr>
          <w:rStyle w:val="apple-converted-space"/>
          <w:color w:val="000000"/>
        </w:rPr>
        <w:t>Н</w:t>
      </w:r>
      <w:r w:rsidRPr="00BF6213">
        <w:rPr>
          <w:color w:val="000000"/>
        </w:rPr>
        <w:t>е</w:t>
      </w:r>
      <w:r>
        <w:rPr>
          <w:color w:val="000000"/>
        </w:rPr>
        <w:t xml:space="preserve"> </w:t>
      </w:r>
      <w:r w:rsidRPr="00BF6213">
        <w:rPr>
          <w:color w:val="000000"/>
        </w:rPr>
        <w:t>знаю,</w:t>
      </w:r>
      <w:r>
        <w:rPr>
          <w:color w:val="000000"/>
        </w:rPr>
        <w:t xml:space="preserve"> чего </w:t>
      </w:r>
      <w:r w:rsidRPr="00BF6213">
        <w:rPr>
          <w:color w:val="000000"/>
        </w:rPr>
        <w:t>я</w:t>
      </w:r>
      <w:r>
        <w:rPr>
          <w:color w:val="000000"/>
        </w:rPr>
        <w:t xml:space="preserve"> </w:t>
      </w:r>
      <w:r w:rsidRPr="00BF6213">
        <w:rPr>
          <w:color w:val="000000"/>
        </w:rPr>
        <w:t>ожидал,</w:t>
      </w:r>
      <w:r>
        <w:rPr>
          <w:color w:val="000000"/>
        </w:rPr>
        <w:t xml:space="preserve"> </w:t>
      </w:r>
      <w:r w:rsidRPr="00BF6213">
        <w:rPr>
          <w:color w:val="000000"/>
        </w:rPr>
        <w:t>но</w:t>
      </w:r>
      <w:r>
        <w:rPr>
          <w:color w:val="000000"/>
        </w:rPr>
        <w:t xml:space="preserve"> </w:t>
      </w:r>
      <w:r w:rsidRPr="00BF6213">
        <w:rPr>
          <w:color w:val="000000"/>
        </w:rPr>
        <w:t>одн</w:t>
      </w:r>
      <w:r>
        <w:rPr>
          <w:color w:val="000000"/>
        </w:rPr>
        <w:t xml:space="preserve">а </w:t>
      </w:r>
      <w:r w:rsidRPr="00BF6213">
        <w:rPr>
          <w:color w:val="000000"/>
        </w:rPr>
        <w:t>или</w:t>
      </w:r>
      <w:r>
        <w:rPr>
          <w:color w:val="000000"/>
        </w:rPr>
        <w:t xml:space="preserve"> </w:t>
      </w:r>
      <w:r w:rsidRPr="00BF6213">
        <w:rPr>
          <w:color w:val="000000"/>
        </w:rPr>
        <w:t>две</w:t>
      </w:r>
      <w:r>
        <w:rPr>
          <w:color w:val="000000"/>
        </w:rPr>
        <w:t xml:space="preserve"> строчки текста </w:t>
      </w:r>
      <w:r w:rsidRPr="00BF6213">
        <w:rPr>
          <w:color w:val="000000"/>
        </w:rPr>
        <w:t>был</w:t>
      </w:r>
      <w:r>
        <w:rPr>
          <w:color w:val="000000"/>
        </w:rPr>
        <w:t xml:space="preserve">и </w:t>
      </w:r>
      <w:r w:rsidRPr="00BF6213">
        <w:rPr>
          <w:color w:val="000000"/>
        </w:rPr>
        <w:t>бы</w:t>
      </w:r>
      <w:r>
        <w:rPr>
          <w:color w:val="000000"/>
        </w:rPr>
        <w:t xml:space="preserve"> лучше</w:t>
      </w:r>
      <w:r w:rsidRPr="00BF6213">
        <w:rPr>
          <w:color w:val="000000"/>
        </w:rPr>
        <w:t>.</w:t>
      </w:r>
      <w:r w:rsidRPr="00F61EE7">
        <w:rPr>
          <w:rStyle w:val="apple-converted-space"/>
          <w:color w:val="000000"/>
        </w:rPr>
        <w:t xml:space="preserve"> </w:t>
      </w:r>
      <w:r w:rsidRPr="00BF6213">
        <w:rPr>
          <w:color w:val="000000"/>
        </w:rPr>
        <w:t>Мой</w:t>
      </w:r>
      <w:r>
        <w:rPr>
          <w:color w:val="000000"/>
        </w:rPr>
        <w:t xml:space="preserve"> </w:t>
      </w:r>
      <w:r w:rsidRPr="00BF6213">
        <w:rPr>
          <w:color w:val="000000"/>
        </w:rPr>
        <w:t>палец</w:t>
      </w:r>
      <w:r>
        <w:rPr>
          <w:color w:val="000000"/>
        </w:rPr>
        <w:t xml:space="preserve"> завис </w:t>
      </w:r>
      <w:r w:rsidRPr="00BF6213">
        <w:rPr>
          <w:color w:val="000000"/>
        </w:rPr>
        <w:t>над</w:t>
      </w:r>
      <w:r>
        <w:rPr>
          <w:color w:val="000000"/>
        </w:rPr>
        <w:t xml:space="preserve"> </w:t>
      </w:r>
      <w:r w:rsidRPr="00BF6213">
        <w:rPr>
          <w:color w:val="000000"/>
        </w:rPr>
        <w:t>кнопкой</w:t>
      </w:r>
      <w:r>
        <w:rPr>
          <w:color w:val="000000"/>
        </w:rPr>
        <w:t xml:space="preserve"> </w:t>
      </w:r>
      <w:r w:rsidRPr="00BF6213">
        <w:rPr>
          <w:color w:val="000000"/>
        </w:rPr>
        <w:t>вызова,</w:t>
      </w:r>
      <w:r>
        <w:rPr>
          <w:color w:val="000000"/>
        </w:rPr>
        <w:t xml:space="preserve"> и </w:t>
      </w:r>
      <w:r w:rsidRPr="00BF6213">
        <w:rPr>
          <w:color w:val="000000"/>
        </w:rPr>
        <w:t>я</w:t>
      </w:r>
      <w:r>
        <w:rPr>
          <w:color w:val="000000"/>
        </w:rPr>
        <w:t xml:space="preserve"> задумался</w:t>
      </w:r>
      <w:r w:rsidRPr="00BF6213">
        <w:rPr>
          <w:color w:val="000000"/>
        </w:rPr>
        <w:t>,</w:t>
      </w:r>
      <w:r>
        <w:rPr>
          <w:color w:val="000000"/>
        </w:rPr>
        <w:t xml:space="preserve"> хорошая ли это идея</w:t>
      </w:r>
      <w:r w:rsidRPr="00BF6213">
        <w:rPr>
          <w:color w:val="000000"/>
        </w:rPr>
        <w:t>.</w:t>
      </w:r>
      <w:r w:rsidRPr="00F61EE7">
        <w:rPr>
          <w:rStyle w:val="apple-converted-space"/>
          <w:color w:val="000000"/>
        </w:rPr>
        <w:t xml:space="preserve"> </w:t>
      </w:r>
      <w:r>
        <w:rPr>
          <w:rStyle w:val="apple-converted-space"/>
          <w:color w:val="000000"/>
        </w:rPr>
        <w:t>Сейчас уже поздно</w:t>
      </w:r>
      <w:r w:rsidRPr="00BF6213">
        <w:rPr>
          <w:color w:val="000000"/>
        </w:rPr>
        <w:t>,</w:t>
      </w:r>
      <w:r>
        <w:rPr>
          <w:color w:val="000000"/>
        </w:rPr>
        <w:t xml:space="preserve"> и</w:t>
      </w:r>
      <w:r w:rsidRPr="00BF6213">
        <w:rPr>
          <w:color w:val="000000"/>
        </w:rPr>
        <w:t>,</w:t>
      </w:r>
      <w:r>
        <w:rPr>
          <w:color w:val="000000"/>
        </w:rPr>
        <w:t xml:space="preserve"> </w:t>
      </w:r>
      <w:r w:rsidRPr="00BF6213">
        <w:rPr>
          <w:color w:val="000000"/>
        </w:rPr>
        <w:t>возможно,</w:t>
      </w:r>
      <w:r>
        <w:rPr>
          <w:color w:val="000000"/>
        </w:rPr>
        <w:t xml:space="preserve"> </w:t>
      </w:r>
      <w:r w:rsidRPr="00BF6213">
        <w:rPr>
          <w:color w:val="000000"/>
        </w:rPr>
        <w:t>ещ</w:t>
      </w:r>
      <w:r>
        <w:rPr>
          <w:color w:val="000000"/>
        </w:rPr>
        <w:t>ё</w:t>
      </w:r>
      <w:r w:rsidRPr="00F61EE7">
        <w:rPr>
          <w:rStyle w:val="apple-converted-space"/>
          <w:color w:val="000000"/>
        </w:rPr>
        <w:t xml:space="preserve"> </w:t>
      </w:r>
      <w:r w:rsidRPr="00BF6213">
        <w:rPr>
          <w:i/>
          <w:iCs/>
          <w:color w:val="000000"/>
        </w:rPr>
        <w:t>слишком</w:t>
      </w:r>
      <w:r w:rsidRPr="00F61EE7">
        <w:rPr>
          <w:rStyle w:val="apple-converted-space"/>
          <w:i/>
          <w:iCs/>
          <w:color w:val="000000"/>
        </w:rPr>
        <w:t xml:space="preserve"> </w:t>
      </w:r>
      <w:r w:rsidRPr="00BF6213">
        <w:rPr>
          <w:color w:val="000000"/>
        </w:rPr>
        <w:t>рано</w:t>
      </w:r>
      <w:r>
        <w:rPr>
          <w:color w:val="000000"/>
        </w:rPr>
        <w:t xml:space="preserve"> для нашего следующего разговора</w:t>
      </w:r>
      <w:r w:rsidRPr="00BF6213">
        <w:rPr>
          <w:color w:val="000000"/>
        </w:rPr>
        <w:t>.</w:t>
      </w:r>
      <w:r w:rsidRPr="00F61EE7">
        <w:rPr>
          <w:rStyle w:val="apple-converted-space"/>
          <w:color w:val="000000"/>
        </w:rPr>
        <w:t xml:space="preserve"> </w:t>
      </w:r>
      <w:r>
        <w:rPr>
          <w:rStyle w:val="apple-converted-space"/>
          <w:color w:val="000000"/>
        </w:rPr>
        <w:t>И что я могу ответить, чтобы без труда заставить её вступить со мной в переписку.</w:t>
      </w:r>
      <w:r w:rsidRPr="00F61EE7">
        <w:rPr>
          <w:rStyle w:val="apple-converted-space"/>
          <w:color w:val="000000"/>
        </w:rPr>
        <w:t xml:space="preserve"> </w:t>
      </w:r>
      <w:r>
        <w:rPr>
          <w:rStyle w:val="apple-converted-space"/>
          <w:color w:val="000000"/>
        </w:rPr>
        <w:t>Прост</w:t>
      </w:r>
      <w:r w:rsidR="00762066">
        <w:rPr>
          <w:rStyle w:val="apple-converted-space"/>
          <w:color w:val="000000"/>
        </w:rPr>
        <w:t>ог</w:t>
      </w:r>
      <w:r>
        <w:rPr>
          <w:rStyle w:val="apple-converted-space"/>
          <w:color w:val="000000"/>
        </w:rPr>
        <w:t xml:space="preserve">о </w:t>
      </w:r>
      <w:r w:rsidRPr="007E47AA">
        <w:rPr>
          <w:color w:val="000000"/>
        </w:rPr>
        <w:t>"</w:t>
      </w:r>
      <w:r>
        <w:rPr>
          <w:color w:val="000000"/>
        </w:rPr>
        <w:t>Пожалуйста</w:t>
      </w:r>
      <w:r w:rsidRPr="007E47AA">
        <w:rPr>
          <w:color w:val="000000"/>
        </w:rPr>
        <w:t xml:space="preserve">" </w:t>
      </w:r>
      <w:r>
        <w:rPr>
          <w:color w:val="000000"/>
        </w:rPr>
        <w:t xml:space="preserve">явно </w:t>
      </w:r>
      <w:r w:rsidRPr="007E47AA">
        <w:rPr>
          <w:color w:val="000000"/>
        </w:rPr>
        <w:t>недостаточно.</w:t>
      </w:r>
    </w:p>
    <w:p w:rsidR="00612074" w:rsidRPr="007846F4" w:rsidRDefault="00612074" w:rsidP="00612074">
      <w:pPr>
        <w:pStyle w:val="western"/>
        <w:shd w:val="clear" w:color="auto" w:fill="FFFFFF"/>
        <w:spacing w:before="0" w:after="0"/>
        <w:ind w:firstLine="461"/>
        <w:jc w:val="both"/>
        <w:rPr>
          <w:color w:val="000000"/>
        </w:rPr>
      </w:pPr>
      <w:r w:rsidRPr="00BF6213">
        <w:rPr>
          <w:color w:val="000000"/>
        </w:rPr>
        <w:t>И</w:t>
      </w:r>
      <w:r>
        <w:rPr>
          <w:color w:val="000000"/>
        </w:rPr>
        <w:t xml:space="preserve"> </w:t>
      </w:r>
      <w:r w:rsidRPr="00BF6213">
        <w:rPr>
          <w:color w:val="000000"/>
        </w:rPr>
        <w:t>Итан</w:t>
      </w:r>
      <w:r>
        <w:rPr>
          <w:color w:val="000000"/>
        </w:rPr>
        <w:t xml:space="preserve"> </w:t>
      </w:r>
      <w:r w:rsidRPr="00BF6213">
        <w:rPr>
          <w:color w:val="000000"/>
        </w:rPr>
        <w:t>не</w:t>
      </w:r>
      <w:r>
        <w:rPr>
          <w:color w:val="000000"/>
        </w:rPr>
        <w:t xml:space="preserve"> стал </w:t>
      </w:r>
      <w:r w:rsidRPr="00BF6213">
        <w:rPr>
          <w:color w:val="000000"/>
        </w:rPr>
        <w:t>большим</w:t>
      </w:r>
      <w:r>
        <w:rPr>
          <w:color w:val="000000"/>
        </w:rPr>
        <w:t xml:space="preserve"> </w:t>
      </w:r>
      <w:r w:rsidRPr="00BF6213">
        <w:rPr>
          <w:color w:val="000000"/>
        </w:rPr>
        <w:t>подспорьем.</w:t>
      </w:r>
      <w:r w:rsidRPr="00F61EE7">
        <w:rPr>
          <w:rStyle w:val="apple-converted-space"/>
          <w:color w:val="000000"/>
        </w:rPr>
        <w:t xml:space="preserve"> </w:t>
      </w:r>
      <w:r>
        <w:rPr>
          <w:rStyle w:val="apple-converted-space"/>
          <w:color w:val="000000"/>
        </w:rPr>
        <w:t xml:space="preserve">По телефону </w:t>
      </w:r>
      <w:r>
        <w:rPr>
          <w:color w:val="000000"/>
        </w:rPr>
        <w:t xml:space="preserve">могло показаться, что всё у неё в порядке, </w:t>
      </w:r>
      <w:r w:rsidRPr="00BF6213">
        <w:rPr>
          <w:color w:val="000000"/>
        </w:rPr>
        <w:t>но</w:t>
      </w:r>
      <w:r>
        <w:rPr>
          <w:color w:val="000000"/>
        </w:rPr>
        <w:t xml:space="preserve"> в такой ситуации </w:t>
      </w:r>
      <w:r w:rsidRPr="00BF6213">
        <w:rPr>
          <w:color w:val="000000"/>
        </w:rPr>
        <w:t>это</w:t>
      </w:r>
      <w:r>
        <w:rPr>
          <w:color w:val="000000"/>
        </w:rPr>
        <w:t xml:space="preserve"> </w:t>
      </w:r>
      <w:r w:rsidRPr="00BF6213">
        <w:rPr>
          <w:color w:val="000000"/>
        </w:rPr>
        <w:t>может</w:t>
      </w:r>
      <w:r>
        <w:rPr>
          <w:color w:val="000000"/>
        </w:rPr>
        <w:t xml:space="preserve"> быть и не так</w:t>
      </w:r>
      <w:r w:rsidRPr="00BF6213">
        <w:rPr>
          <w:color w:val="000000"/>
        </w:rPr>
        <w:t>.</w:t>
      </w:r>
      <w:r w:rsidRPr="00F61EE7">
        <w:rPr>
          <w:rStyle w:val="apple-converted-space"/>
          <w:color w:val="000000"/>
        </w:rPr>
        <w:t xml:space="preserve"> </w:t>
      </w:r>
      <w:r>
        <w:rPr>
          <w:rStyle w:val="apple-converted-space"/>
          <w:color w:val="000000"/>
        </w:rPr>
        <w:t>Если она</w:t>
      </w:r>
      <w:r>
        <w:rPr>
          <w:color w:val="000000"/>
        </w:rPr>
        <w:t xml:space="preserve"> </w:t>
      </w:r>
      <w:r w:rsidRPr="00BF6213">
        <w:rPr>
          <w:color w:val="000000"/>
        </w:rPr>
        <w:t>не</w:t>
      </w:r>
      <w:r>
        <w:rPr>
          <w:color w:val="000000"/>
        </w:rPr>
        <w:t xml:space="preserve"> </w:t>
      </w:r>
      <w:r w:rsidRPr="00BF6213">
        <w:rPr>
          <w:color w:val="000000"/>
        </w:rPr>
        <w:t>рыдала</w:t>
      </w:r>
      <w:r>
        <w:rPr>
          <w:color w:val="000000"/>
        </w:rPr>
        <w:t xml:space="preserve"> </w:t>
      </w:r>
      <w:r w:rsidRPr="00BF6213">
        <w:rPr>
          <w:color w:val="000000"/>
        </w:rPr>
        <w:t>в</w:t>
      </w:r>
      <w:r>
        <w:rPr>
          <w:color w:val="000000"/>
        </w:rPr>
        <w:t xml:space="preserve"> трубку, это же не</w:t>
      </w:r>
      <w:r w:rsidRPr="00BF6213">
        <w:rPr>
          <w:color w:val="000000"/>
        </w:rPr>
        <w:t>обязательно</w:t>
      </w:r>
      <w:r>
        <w:rPr>
          <w:color w:val="000000"/>
        </w:rPr>
        <w:t xml:space="preserve"> </w:t>
      </w:r>
      <w:r w:rsidRPr="00BF6213">
        <w:rPr>
          <w:color w:val="000000"/>
        </w:rPr>
        <w:t>означа</w:t>
      </w:r>
      <w:r>
        <w:rPr>
          <w:color w:val="000000"/>
        </w:rPr>
        <w:t>ет</w:t>
      </w:r>
      <w:r w:rsidRPr="00BF6213">
        <w:rPr>
          <w:color w:val="000000"/>
        </w:rPr>
        <w:t>,</w:t>
      </w:r>
      <w:r>
        <w:rPr>
          <w:color w:val="000000"/>
        </w:rPr>
        <w:t xml:space="preserve"> что у неё</w:t>
      </w:r>
      <w:r w:rsidRPr="00F61EE7">
        <w:rPr>
          <w:rStyle w:val="apple-converted-space"/>
          <w:color w:val="000000"/>
        </w:rPr>
        <w:t xml:space="preserve"> </w:t>
      </w:r>
      <w:r w:rsidRPr="00BF6213">
        <w:rPr>
          <w:i/>
          <w:iCs/>
          <w:color w:val="000000"/>
        </w:rPr>
        <w:t>вс</w:t>
      </w:r>
      <w:r>
        <w:rPr>
          <w:i/>
          <w:iCs/>
          <w:color w:val="000000"/>
        </w:rPr>
        <w:t xml:space="preserve">ё </w:t>
      </w:r>
      <w:r w:rsidRPr="00BF6213">
        <w:rPr>
          <w:i/>
          <w:iCs/>
          <w:color w:val="000000"/>
        </w:rPr>
        <w:t>в</w:t>
      </w:r>
      <w:r w:rsidRPr="00F61EE7">
        <w:rPr>
          <w:rStyle w:val="apple-converted-space"/>
          <w:i/>
          <w:iCs/>
          <w:color w:val="000000"/>
        </w:rPr>
        <w:t xml:space="preserve"> </w:t>
      </w:r>
      <w:r w:rsidRPr="006063BE">
        <w:rPr>
          <w:i/>
          <w:color w:val="000000"/>
        </w:rPr>
        <w:t>порядке</w:t>
      </w:r>
      <w:r w:rsidRPr="00BF6213">
        <w:rPr>
          <w:color w:val="000000"/>
        </w:rPr>
        <w:t>?</w:t>
      </w:r>
      <w:r w:rsidRPr="00F61EE7">
        <w:rPr>
          <w:rStyle w:val="apple-converted-space"/>
          <w:color w:val="000000"/>
        </w:rPr>
        <w:t xml:space="preserve"> </w:t>
      </w:r>
      <w:r w:rsidRPr="00BF6213">
        <w:rPr>
          <w:color w:val="000000"/>
        </w:rPr>
        <w:t>Что,</w:t>
      </w:r>
      <w:r>
        <w:rPr>
          <w:color w:val="000000"/>
        </w:rPr>
        <w:t xml:space="preserve"> </w:t>
      </w:r>
      <w:r w:rsidRPr="00BF6213">
        <w:rPr>
          <w:color w:val="000000"/>
        </w:rPr>
        <w:t>если</w:t>
      </w:r>
      <w:r>
        <w:rPr>
          <w:color w:val="000000"/>
        </w:rPr>
        <w:t xml:space="preserve"> </w:t>
      </w:r>
      <w:r w:rsidRPr="00BF6213">
        <w:rPr>
          <w:color w:val="000000"/>
        </w:rPr>
        <w:t>она</w:t>
      </w:r>
      <w:r>
        <w:rPr>
          <w:color w:val="000000"/>
        </w:rPr>
        <w:t xml:space="preserve"> только притворилась, что всё хорошо, а на самом деле сейчас плачет </w:t>
      </w:r>
      <w:r w:rsidRPr="00BF6213">
        <w:rPr>
          <w:color w:val="000000"/>
        </w:rPr>
        <w:t>в</w:t>
      </w:r>
      <w:r>
        <w:rPr>
          <w:color w:val="000000"/>
        </w:rPr>
        <w:t xml:space="preserve"> </w:t>
      </w:r>
      <w:r w:rsidRPr="00BF6213">
        <w:rPr>
          <w:color w:val="000000"/>
        </w:rPr>
        <w:t>подушку?</w:t>
      </w:r>
      <w:r w:rsidRPr="00F61EE7">
        <w:rPr>
          <w:rStyle w:val="apple-converted-space"/>
          <w:color w:val="000000"/>
        </w:rPr>
        <w:t xml:space="preserve"> </w:t>
      </w:r>
      <w:r w:rsidRPr="00BF6213">
        <w:rPr>
          <w:color w:val="000000"/>
        </w:rPr>
        <w:t>Если</w:t>
      </w:r>
      <w:r>
        <w:rPr>
          <w:color w:val="000000"/>
        </w:rPr>
        <w:t xml:space="preserve"> так, она может не ответить на звонок</w:t>
      </w:r>
      <w:r w:rsidRPr="00BF6213">
        <w:rPr>
          <w:color w:val="000000"/>
        </w:rPr>
        <w:t>.</w:t>
      </w:r>
    </w:p>
    <w:p w:rsidR="00612074" w:rsidRDefault="00612074" w:rsidP="00612074">
      <w:pPr>
        <w:pStyle w:val="western"/>
        <w:shd w:val="clear" w:color="auto" w:fill="FFFFFF"/>
        <w:spacing w:before="0" w:after="0"/>
        <w:ind w:firstLine="461"/>
        <w:jc w:val="both"/>
        <w:rPr>
          <w:color w:val="000000"/>
        </w:rPr>
      </w:pPr>
      <w:r>
        <w:rPr>
          <w:color w:val="000000"/>
        </w:rPr>
        <w:t xml:space="preserve">В конце </w:t>
      </w:r>
      <w:proofErr w:type="gramStart"/>
      <w:r>
        <w:rPr>
          <w:color w:val="000000"/>
        </w:rPr>
        <w:t>концов</w:t>
      </w:r>
      <w:proofErr w:type="gramEnd"/>
      <w:r>
        <w:rPr>
          <w:color w:val="000000"/>
        </w:rPr>
        <w:t xml:space="preserve"> я решил отправить сообщение.</w:t>
      </w:r>
      <w:r>
        <w:rPr>
          <w:rStyle w:val="apple-converted-space"/>
          <w:color w:val="000000"/>
        </w:rPr>
        <w:t xml:space="preserve"> С третей попытки я остался доволен своим текстом.</w:t>
      </w:r>
    </w:p>
    <w:p w:rsidR="00612074" w:rsidRDefault="00612074" w:rsidP="00612074">
      <w:pPr>
        <w:pStyle w:val="western"/>
        <w:shd w:val="clear" w:color="auto" w:fill="FFFFFF"/>
        <w:spacing w:before="0" w:after="0"/>
        <w:ind w:firstLine="461"/>
        <w:jc w:val="both"/>
        <w:rPr>
          <w:color w:val="000000"/>
        </w:rPr>
      </w:pPr>
      <w:r w:rsidRPr="009278CF">
        <w:t>«</w:t>
      </w:r>
      <w:r w:rsidRPr="009278CF">
        <w:rPr>
          <w:i/>
        </w:rPr>
        <w:t>Итан сказал, что тебе лучше. Хочу убедиться в это</w:t>
      </w:r>
      <w:r>
        <w:rPr>
          <w:i/>
        </w:rPr>
        <w:t>м</w:t>
      </w:r>
      <w:r w:rsidRPr="009278CF">
        <w:rPr>
          <w:i/>
        </w:rPr>
        <w:t xml:space="preserve"> сам. Не возражаешь, если я позвоню?»</w:t>
      </w:r>
    </w:p>
    <w:p w:rsidR="00612074" w:rsidRDefault="00612074" w:rsidP="00612074">
      <w:pPr>
        <w:pStyle w:val="western"/>
        <w:shd w:val="clear" w:color="auto" w:fill="FFFFFF"/>
        <w:spacing w:before="0" w:after="0"/>
        <w:ind w:firstLine="461"/>
        <w:jc w:val="both"/>
        <w:rPr>
          <w:rStyle w:val="apple-converted-space"/>
          <w:color w:val="000000"/>
        </w:rPr>
      </w:pPr>
      <w:r w:rsidRPr="00BF6213">
        <w:rPr>
          <w:color w:val="000000"/>
        </w:rPr>
        <w:t>Она</w:t>
      </w:r>
      <w:r>
        <w:rPr>
          <w:color w:val="000000"/>
        </w:rPr>
        <w:t xml:space="preserve"> </w:t>
      </w:r>
      <w:r w:rsidRPr="00BF6213">
        <w:rPr>
          <w:color w:val="000000"/>
        </w:rPr>
        <w:t>ответила</w:t>
      </w:r>
      <w:r>
        <w:rPr>
          <w:color w:val="000000"/>
        </w:rPr>
        <w:t xml:space="preserve"> </w:t>
      </w:r>
      <w:r w:rsidRPr="00BF6213">
        <w:rPr>
          <w:color w:val="000000"/>
        </w:rPr>
        <w:t>быстро.</w:t>
      </w:r>
      <w:r w:rsidRPr="00F61EE7">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9278CF">
        <w:rPr>
          <w:i/>
        </w:rPr>
        <w:t>«</w:t>
      </w:r>
      <w:proofErr w:type="gramStart"/>
      <w:r w:rsidRPr="009278CF">
        <w:rPr>
          <w:i/>
        </w:rPr>
        <w:t>Ты</w:t>
      </w:r>
      <w:proofErr w:type="gramEnd"/>
      <w:r w:rsidRPr="009278CF">
        <w:rPr>
          <w:i/>
        </w:rPr>
        <w:t xml:space="preserve"> </w:t>
      </w:r>
      <w:r>
        <w:rPr>
          <w:i/>
        </w:rPr>
        <w:t>правда считаешь</w:t>
      </w:r>
      <w:r w:rsidRPr="009278CF">
        <w:rPr>
          <w:i/>
        </w:rPr>
        <w:t>, что это хорошая идея?»</w:t>
      </w:r>
    </w:p>
    <w:p w:rsidR="00612074" w:rsidRDefault="00612074" w:rsidP="00612074">
      <w:pPr>
        <w:pStyle w:val="western"/>
        <w:shd w:val="clear" w:color="auto" w:fill="FFFFFF"/>
        <w:spacing w:before="0" w:after="0"/>
        <w:ind w:firstLine="461"/>
        <w:jc w:val="both"/>
        <w:rPr>
          <w:color w:val="000000"/>
        </w:rPr>
      </w:pPr>
      <w:r>
        <w:rPr>
          <w:color w:val="000000"/>
        </w:rPr>
        <w:t>Ещё бы</w:t>
      </w:r>
      <w:r w:rsidRPr="00BF6213">
        <w:rPr>
          <w:color w:val="000000"/>
        </w:rPr>
        <w:t>!</w:t>
      </w:r>
      <w:r w:rsidRPr="00F61EE7">
        <w:rPr>
          <w:rStyle w:val="apple-converted-space"/>
          <w:color w:val="000000"/>
        </w:rPr>
        <w:t xml:space="preserve"> </w:t>
      </w:r>
      <w:r w:rsidRPr="00BF6213">
        <w:rPr>
          <w:color w:val="000000"/>
        </w:rPr>
        <w:t>Если</w:t>
      </w:r>
      <w:r>
        <w:rPr>
          <w:color w:val="000000"/>
        </w:rPr>
        <w:t xml:space="preserve"> </w:t>
      </w:r>
      <w:r w:rsidRPr="00BF6213">
        <w:rPr>
          <w:color w:val="000000"/>
        </w:rPr>
        <w:t>бы</w:t>
      </w:r>
      <w:r>
        <w:rPr>
          <w:color w:val="000000"/>
        </w:rPr>
        <w:t xml:space="preserve"> </w:t>
      </w:r>
      <w:r w:rsidRPr="00BF6213">
        <w:rPr>
          <w:color w:val="000000"/>
        </w:rPr>
        <w:t>она</w:t>
      </w:r>
      <w:r>
        <w:rPr>
          <w:color w:val="000000"/>
        </w:rPr>
        <w:t xml:space="preserve"> ответила мне не так </w:t>
      </w:r>
      <w:r w:rsidRPr="00BF6213">
        <w:rPr>
          <w:color w:val="000000"/>
        </w:rPr>
        <w:t>двусмысленн</w:t>
      </w:r>
      <w:r>
        <w:rPr>
          <w:color w:val="000000"/>
        </w:rPr>
        <w:t>о</w:t>
      </w:r>
      <w:r w:rsidRPr="00BF6213">
        <w:rPr>
          <w:color w:val="000000"/>
        </w:rPr>
        <w:t>,</w:t>
      </w:r>
      <w:r>
        <w:rPr>
          <w:color w:val="000000"/>
        </w:rPr>
        <w:t xml:space="preserve"> а конкретно написала, что </w:t>
      </w:r>
      <w:r w:rsidRPr="00BF6213">
        <w:rPr>
          <w:color w:val="000000"/>
        </w:rPr>
        <w:t>не</w:t>
      </w:r>
      <w:r>
        <w:rPr>
          <w:color w:val="000000"/>
        </w:rPr>
        <w:t xml:space="preserve"> </w:t>
      </w:r>
      <w:r w:rsidRPr="00BF6213">
        <w:rPr>
          <w:color w:val="000000"/>
        </w:rPr>
        <w:t>хочет</w:t>
      </w:r>
      <w:r>
        <w:rPr>
          <w:color w:val="000000"/>
        </w:rPr>
        <w:t xml:space="preserve"> сегодня </w:t>
      </w:r>
      <w:r w:rsidRPr="00BF6213">
        <w:rPr>
          <w:color w:val="000000"/>
        </w:rPr>
        <w:t>со</w:t>
      </w:r>
      <w:r>
        <w:rPr>
          <w:color w:val="000000"/>
        </w:rPr>
        <w:t xml:space="preserve"> </w:t>
      </w:r>
      <w:r w:rsidRPr="00BF6213">
        <w:rPr>
          <w:color w:val="000000"/>
        </w:rPr>
        <w:t>мной</w:t>
      </w:r>
      <w:r>
        <w:rPr>
          <w:color w:val="000000"/>
        </w:rPr>
        <w:t xml:space="preserve"> разговаривать</w:t>
      </w:r>
      <w:r w:rsidRPr="00BF6213">
        <w:rPr>
          <w:color w:val="000000"/>
        </w:rPr>
        <w:t>,</w:t>
      </w:r>
      <w:r>
        <w:rPr>
          <w:color w:val="000000"/>
        </w:rPr>
        <w:t xml:space="preserve"> </w:t>
      </w:r>
      <w:r w:rsidRPr="00BF6213">
        <w:rPr>
          <w:color w:val="000000"/>
        </w:rPr>
        <w:t>я</w:t>
      </w:r>
      <w:r>
        <w:rPr>
          <w:color w:val="000000"/>
        </w:rPr>
        <w:t xml:space="preserve"> </w:t>
      </w:r>
      <w:r w:rsidRPr="00BF6213">
        <w:rPr>
          <w:color w:val="000000"/>
        </w:rPr>
        <w:t>бы</w:t>
      </w:r>
      <w:r>
        <w:rPr>
          <w:color w:val="000000"/>
        </w:rPr>
        <w:t xml:space="preserve"> принял это</w:t>
      </w:r>
      <w:r w:rsidRPr="00BF6213">
        <w:rPr>
          <w:color w:val="000000"/>
        </w:rPr>
        <w:t>.</w:t>
      </w:r>
      <w:r w:rsidRPr="00F61EE7">
        <w:rPr>
          <w:rStyle w:val="apple-converted-space"/>
          <w:color w:val="000000"/>
        </w:rPr>
        <w:t xml:space="preserve"> </w:t>
      </w:r>
      <w:r w:rsidRPr="00BF6213">
        <w:rPr>
          <w:color w:val="000000"/>
        </w:rPr>
        <w:t>Но</w:t>
      </w:r>
      <w:r>
        <w:rPr>
          <w:color w:val="000000"/>
        </w:rPr>
        <w:t xml:space="preserve"> её ответ </w:t>
      </w:r>
      <w:r w:rsidRPr="00BF6213">
        <w:rPr>
          <w:color w:val="000000"/>
        </w:rPr>
        <w:t>был</w:t>
      </w:r>
      <w:r>
        <w:rPr>
          <w:color w:val="000000"/>
        </w:rPr>
        <w:t xml:space="preserve"> </w:t>
      </w:r>
      <w:r w:rsidRPr="00BF6213">
        <w:rPr>
          <w:color w:val="000000"/>
        </w:rPr>
        <w:t>практически</w:t>
      </w:r>
      <w:r>
        <w:rPr>
          <w:color w:val="000000"/>
        </w:rPr>
        <w:t xml:space="preserve"> </w:t>
      </w:r>
      <w:r w:rsidRPr="00BF6213">
        <w:rPr>
          <w:color w:val="000000"/>
        </w:rPr>
        <w:t>приглашение</w:t>
      </w:r>
      <w:r>
        <w:rPr>
          <w:color w:val="000000"/>
        </w:rPr>
        <w:t xml:space="preserve">м </w:t>
      </w:r>
      <w:r w:rsidRPr="00BF6213">
        <w:rPr>
          <w:color w:val="000000"/>
        </w:rPr>
        <w:t>позвонить</w:t>
      </w:r>
      <w:r>
        <w:rPr>
          <w:color w:val="000000"/>
        </w:rPr>
        <w:t xml:space="preserve"> ей</w:t>
      </w:r>
      <w:r w:rsidRPr="00BF6213">
        <w:rPr>
          <w:color w:val="000000"/>
        </w:rPr>
        <w:t>.</w:t>
      </w:r>
      <w:r w:rsidRPr="00F61EE7">
        <w:rPr>
          <w:rStyle w:val="apple-converted-space"/>
          <w:color w:val="000000"/>
        </w:rPr>
        <w:t xml:space="preserve"> </w:t>
      </w:r>
      <w:r>
        <w:rPr>
          <w:color w:val="000000"/>
        </w:rPr>
        <w:t>Верно</w:t>
      </w:r>
      <w:r w:rsidRPr="00BF6213">
        <w:rPr>
          <w:color w:val="000000"/>
        </w:rPr>
        <w:t>?</w:t>
      </w:r>
      <w:r w:rsidRPr="00F61EE7">
        <w:rPr>
          <w:rStyle w:val="apple-converted-space"/>
          <w:color w:val="000000"/>
        </w:rPr>
        <w:t xml:space="preserve"> </w:t>
      </w:r>
      <w:r w:rsidRPr="00331247">
        <w:rPr>
          <w:color w:val="000000"/>
        </w:rPr>
        <w:t>И</w:t>
      </w:r>
      <w:r>
        <w:rPr>
          <w:color w:val="000000"/>
        </w:rPr>
        <w:t xml:space="preserve"> </w:t>
      </w:r>
      <w:r w:rsidRPr="00331247">
        <w:rPr>
          <w:color w:val="000000"/>
        </w:rPr>
        <w:t>так</w:t>
      </w:r>
      <w:r>
        <w:rPr>
          <w:color w:val="000000"/>
        </w:rPr>
        <w:t xml:space="preserve"> </w:t>
      </w:r>
      <w:r w:rsidRPr="00331247">
        <w:rPr>
          <w:color w:val="000000"/>
        </w:rPr>
        <w:t>я</w:t>
      </w:r>
      <w:r>
        <w:rPr>
          <w:color w:val="000000"/>
        </w:rPr>
        <w:t xml:space="preserve"> и </w:t>
      </w:r>
      <w:r w:rsidRPr="00331247">
        <w:rPr>
          <w:color w:val="000000"/>
        </w:rPr>
        <w:t>сделал,</w:t>
      </w:r>
      <w:r>
        <w:rPr>
          <w:color w:val="000000"/>
        </w:rPr>
        <w:t xml:space="preserve"> </w:t>
      </w:r>
      <w:r w:rsidRPr="00331247">
        <w:rPr>
          <w:color w:val="000000"/>
        </w:rPr>
        <w:t>затаив</w:t>
      </w:r>
      <w:r>
        <w:rPr>
          <w:color w:val="000000"/>
        </w:rPr>
        <w:t xml:space="preserve"> </w:t>
      </w:r>
      <w:r w:rsidRPr="00331247">
        <w:rPr>
          <w:color w:val="000000"/>
        </w:rPr>
        <w:t>дыхание,</w:t>
      </w:r>
      <w:r>
        <w:rPr>
          <w:color w:val="000000"/>
        </w:rPr>
        <w:t xml:space="preserve"> </w:t>
      </w:r>
      <w:r w:rsidRPr="00331247">
        <w:rPr>
          <w:color w:val="000000"/>
        </w:rPr>
        <w:t>пока</w:t>
      </w:r>
      <w:r>
        <w:rPr>
          <w:color w:val="000000"/>
        </w:rPr>
        <w:t xml:space="preserve"> до</w:t>
      </w:r>
      <w:r w:rsidRPr="00331247">
        <w:rPr>
          <w:color w:val="000000"/>
        </w:rPr>
        <w:t>ж</w:t>
      </w:r>
      <w:r>
        <w:rPr>
          <w:color w:val="000000"/>
        </w:rPr>
        <w:t>и</w:t>
      </w:r>
      <w:r w:rsidRPr="00331247">
        <w:rPr>
          <w:color w:val="000000"/>
        </w:rPr>
        <w:t>дал</w:t>
      </w:r>
      <w:r>
        <w:rPr>
          <w:color w:val="000000"/>
        </w:rPr>
        <w:t>ся ответа</w:t>
      </w:r>
      <w:r w:rsidRPr="00331247">
        <w:rPr>
          <w:color w:val="000000"/>
        </w:rPr>
        <w:t>.</w:t>
      </w:r>
    </w:p>
    <w:p w:rsidR="00612074" w:rsidRDefault="00612074" w:rsidP="00612074">
      <w:pPr>
        <w:pStyle w:val="western"/>
        <w:shd w:val="clear" w:color="auto" w:fill="FFFFFF"/>
        <w:spacing w:before="0" w:after="0"/>
        <w:ind w:firstLine="461"/>
        <w:jc w:val="both"/>
        <w:rPr>
          <w:color w:val="000000"/>
        </w:rPr>
      </w:pPr>
      <w:r w:rsidRPr="00BF6213">
        <w:rPr>
          <w:color w:val="000000"/>
        </w:rPr>
        <w:t>Сьюз</w:t>
      </w:r>
      <w:r>
        <w:rPr>
          <w:color w:val="000000"/>
        </w:rPr>
        <w:t>а</w:t>
      </w:r>
      <w:r w:rsidRPr="00BF6213">
        <w:rPr>
          <w:color w:val="000000"/>
        </w:rPr>
        <w:t>н</w:t>
      </w:r>
      <w:r>
        <w:rPr>
          <w:color w:val="000000"/>
        </w:rPr>
        <w:t xml:space="preserve"> ответила на третьем гудке</w:t>
      </w:r>
      <w:r w:rsidRPr="00BF6213">
        <w:rPr>
          <w:color w:val="000000"/>
        </w:rPr>
        <w:t>.</w:t>
      </w:r>
      <w:r w:rsidRPr="00F61EE7">
        <w:rPr>
          <w:rStyle w:val="apple-converted-space"/>
          <w:color w:val="000000"/>
        </w:rPr>
        <w:t xml:space="preserve"> </w:t>
      </w:r>
      <w:r>
        <w:rPr>
          <w:rStyle w:val="apple-converted-space"/>
          <w:color w:val="000000"/>
        </w:rPr>
        <w:t>Она</w:t>
      </w:r>
      <w:r>
        <w:rPr>
          <w:color w:val="000000"/>
        </w:rPr>
        <w:t xml:space="preserve"> </w:t>
      </w:r>
      <w:r w:rsidRPr="00BF6213">
        <w:rPr>
          <w:color w:val="000000"/>
        </w:rPr>
        <w:t>прошептала</w:t>
      </w:r>
      <w:r>
        <w:rPr>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9278CF">
        <w:t>Привет</w:t>
      </w:r>
      <w:r>
        <w:rPr>
          <w:color w:val="000000"/>
        </w:rPr>
        <w:t>!</w:t>
      </w:r>
      <w:r w:rsidRPr="003D7530">
        <w:t xml:space="preserve"> </w:t>
      </w:r>
      <w:r w:rsidRPr="002E39F0">
        <w:t>–</w:t>
      </w:r>
      <w:r>
        <w:rPr>
          <w:color w:val="000000"/>
        </w:rPr>
        <w:t xml:space="preserve"> М</w:t>
      </w:r>
      <w:r w:rsidRPr="00BF6213">
        <w:rPr>
          <w:color w:val="000000"/>
        </w:rPr>
        <w:t>о</w:t>
      </w:r>
      <w:r>
        <w:rPr>
          <w:color w:val="000000"/>
        </w:rPr>
        <w:t xml:space="preserve">ё </w:t>
      </w:r>
      <w:r w:rsidRPr="00BF6213">
        <w:rPr>
          <w:color w:val="000000"/>
        </w:rPr>
        <w:t>напряжение</w:t>
      </w:r>
      <w:r>
        <w:rPr>
          <w:color w:val="000000"/>
        </w:rPr>
        <w:t xml:space="preserve"> </w:t>
      </w:r>
      <w:r w:rsidRPr="00BF6213">
        <w:rPr>
          <w:color w:val="000000"/>
        </w:rPr>
        <w:t>спало,</w:t>
      </w:r>
      <w:r>
        <w:rPr>
          <w:color w:val="000000"/>
        </w:rPr>
        <w:t xml:space="preserve"> </w:t>
      </w:r>
      <w:r w:rsidRPr="00BF6213">
        <w:rPr>
          <w:color w:val="000000"/>
        </w:rPr>
        <w:t>сердце</w:t>
      </w:r>
      <w:r>
        <w:rPr>
          <w:color w:val="000000"/>
        </w:rPr>
        <w:t xml:space="preserve"> успокоилось </w:t>
      </w:r>
      <w:r w:rsidRPr="00BF6213">
        <w:rPr>
          <w:color w:val="000000"/>
        </w:rPr>
        <w:t>и</w:t>
      </w:r>
      <w:r>
        <w:rPr>
          <w:color w:val="000000"/>
        </w:rPr>
        <w:t xml:space="preserve"> </w:t>
      </w:r>
      <w:r w:rsidRPr="00BF6213">
        <w:rPr>
          <w:color w:val="000000"/>
        </w:rPr>
        <w:t>снова</w:t>
      </w:r>
      <w:r>
        <w:rPr>
          <w:color w:val="000000"/>
        </w:rPr>
        <w:t xml:space="preserve"> забилось в </w:t>
      </w:r>
      <w:r w:rsidRPr="00BF6213">
        <w:rPr>
          <w:color w:val="000000"/>
        </w:rPr>
        <w:t>нормально</w:t>
      </w:r>
      <w:r>
        <w:rPr>
          <w:color w:val="000000"/>
        </w:rPr>
        <w:t>м темпе</w:t>
      </w:r>
      <w:r w:rsidRPr="00BF6213">
        <w:rPr>
          <w:color w:val="000000"/>
        </w:rPr>
        <w:t>.</w:t>
      </w:r>
      <w:r w:rsidRPr="00F61EE7">
        <w:rPr>
          <w:rStyle w:val="apple-converted-space"/>
          <w:color w:val="000000"/>
        </w:rPr>
        <w:t xml:space="preserve"> </w:t>
      </w:r>
      <w:r>
        <w:rPr>
          <w:rStyle w:val="apple-converted-space"/>
          <w:color w:val="000000"/>
        </w:rPr>
        <w:t>По одному этому слову</w:t>
      </w:r>
      <w:r>
        <w:rPr>
          <w:color w:val="000000"/>
        </w:rPr>
        <w:t xml:space="preserve"> </w:t>
      </w:r>
      <w:r w:rsidRPr="00BF6213">
        <w:rPr>
          <w:color w:val="000000"/>
        </w:rPr>
        <w:t>я</w:t>
      </w:r>
      <w:r>
        <w:rPr>
          <w:color w:val="000000"/>
        </w:rPr>
        <w:t xml:space="preserve"> </w:t>
      </w:r>
      <w:r w:rsidRPr="00BF6213">
        <w:rPr>
          <w:color w:val="000000"/>
        </w:rPr>
        <w:t>догадался,</w:t>
      </w:r>
      <w:r>
        <w:rPr>
          <w:color w:val="000000"/>
        </w:rPr>
        <w:t xml:space="preserve"> </w:t>
      </w:r>
      <w:r w:rsidRPr="00BF6213">
        <w:rPr>
          <w:color w:val="000000"/>
        </w:rPr>
        <w:t>что</w:t>
      </w:r>
      <w:r>
        <w:rPr>
          <w:color w:val="000000"/>
        </w:rPr>
        <w:t xml:space="preserve"> </w:t>
      </w:r>
      <w:r w:rsidRPr="00BF6213">
        <w:rPr>
          <w:color w:val="000000"/>
        </w:rPr>
        <w:t>она</w:t>
      </w:r>
      <w:r>
        <w:rPr>
          <w:color w:val="000000"/>
        </w:rPr>
        <w:t xml:space="preserve"> уже </w:t>
      </w:r>
      <w:r w:rsidRPr="00BF6213">
        <w:rPr>
          <w:color w:val="000000"/>
        </w:rPr>
        <w:t>в</w:t>
      </w:r>
      <w:r>
        <w:rPr>
          <w:color w:val="000000"/>
        </w:rPr>
        <w:t xml:space="preserve"> </w:t>
      </w:r>
      <w:r w:rsidRPr="00BF6213">
        <w:rPr>
          <w:color w:val="000000"/>
        </w:rPr>
        <w:t>постели.</w:t>
      </w:r>
      <w:r w:rsidRPr="00F61EE7">
        <w:rPr>
          <w:rStyle w:val="apple-converted-space"/>
          <w:color w:val="000000"/>
        </w:rPr>
        <w:t xml:space="preserve"> </w:t>
      </w:r>
      <w:r>
        <w:rPr>
          <w:rStyle w:val="apple-converted-space"/>
          <w:color w:val="000000"/>
        </w:rPr>
        <w:t>Б</w:t>
      </w:r>
      <w:r w:rsidRPr="00BF6213">
        <w:rPr>
          <w:color w:val="000000"/>
        </w:rPr>
        <w:t>ыло</w:t>
      </w:r>
      <w:r>
        <w:rPr>
          <w:color w:val="000000"/>
        </w:rPr>
        <w:t xml:space="preserve"> </w:t>
      </w:r>
      <w:r w:rsidRPr="00BF6213">
        <w:rPr>
          <w:color w:val="000000"/>
        </w:rPr>
        <w:t>забавно</w:t>
      </w:r>
      <w:r>
        <w:rPr>
          <w:color w:val="000000"/>
        </w:rPr>
        <w:t xml:space="preserve"> подмечать такие маленькие нюансы</w:t>
      </w:r>
      <w:r w:rsidRPr="00BF6213">
        <w:rPr>
          <w:color w:val="000000"/>
        </w:rPr>
        <w:t>,</w:t>
      </w:r>
      <w:r>
        <w:rPr>
          <w:color w:val="000000"/>
        </w:rPr>
        <w:t xml:space="preserve"> </w:t>
      </w:r>
      <w:r w:rsidRPr="00BF6213">
        <w:rPr>
          <w:color w:val="000000"/>
        </w:rPr>
        <w:t>когда</w:t>
      </w:r>
      <w:r>
        <w:rPr>
          <w:color w:val="000000"/>
        </w:rPr>
        <w:t xml:space="preserve"> </w:t>
      </w:r>
      <w:r w:rsidRPr="00BF6213">
        <w:rPr>
          <w:color w:val="000000"/>
        </w:rPr>
        <w:t>мы</w:t>
      </w:r>
      <w:r>
        <w:rPr>
          <w:color w:val="000000"/>
        </w:rPr>
        <w:t xml:space="preserve"> общались</w:t>
      </w:r>
      <w:r w:rsidRPr="00BF6213">
        <w:rPr>
          <w:color w:val="000000"/>
        </w:rPr>
        <w:t>.</w:t>
      </w:r>
    </w:p>
    <w:p w:rsidR="00612074" w:rsidRDefault="00612074" w:rsidP="00612074">
      <w:pPr>
        <w:pStyle w:val="western"/>
        <w:shd w:val="clear" w:color="auto" w:fill="FFFFFF"/>
        <w:spacing w:before="0" w:after="0"/>
        <w:ind w:firstLine="461"/>
        <w:jc w:val="both"/>
        <w:rPr>
          <w:color w:val="000000"/>
        </w:rPr>
      </w:pPr>
      <w:r w:rsidRPr="002E39F0">
        <w:lastRenderedPageBreak/>
        <w:t>–</w:t>
      </w:r>
      <w:r>
        <w:t xml:space="preserve"> </w:t>
      </w:r>
      <w:r w:rsidRPr="009278CF">
        <w:t>Привет</w:t>
      </w:r>
      <w:r>
        <w:rPr>
          <w:color w:val="000000"/>
        </w:rPr>
        <w:t>.</w:t>
      </w:r>
    </w:p>
    <w:p w:rsidR="00612074" w:rsidRPr="007846F4" w:rsidRDefault="00612074" w:rsidP="00612074">
      <w:pPr>
        <w:pStyle w:val="western"/>
        <w:shd w:val="clear" w:color="auto" w:fill="FFFFFF"/>
        <w:spacing w:before="0" w:after="0"/>
        <w:ind w:firstLine="461"/>
        <w:jc w:val="both"/>
        <w:rPr>
          <w:color w:val="000000"/>
        </w:rPr>
      </w:pPr>
      <w:r w:rsidRPr="00BF6213">
        <w:rPr>
          <w:color w:val="000000"/>
        </w:rPr>
        <w:t>Мы</w:t>
      </w:r>
      <w:r>
        <w:rPr>
          <w:color w:val="000000"/>
        </w:rPr>
        <w:t xml:space="preserve"> </w:t>
      </w:r>
      <w:r w:rsidRPr="00BF6213">
        <w:rPr>
          <w:color w:val="000000"/>
        </w:rPr>
        <w:t>оба</w:t>
      </w:r>
      <w:r>
        <w:rPr>
          <w:color w:val="000000"/>
        </w:rPr>
        <w:t xml:space="preserve"> надолго за</w:t>
      </w:r>
      <w:r w:rsidRPr="00BF6213">
        <w:rPr>
          <w:color w:val="000000"/>
        </w:rPr>
        <w:t>молчали.</w:t>
      </w:r>
      <w:r w:rsidRPr="00F61EE7">
        <w:rPr>
          <w:rStyle w:val="apple-converted-space"/>
          <w:color w:val="000000"/>
        </w:rPr>
        <w:t xml:space="preserve"> </w:t>
      </w:r>
      <w:r w:rsidRPr="00BF6213">
        <w:rPr>
          <w:color w:val="000000"/>
        </w:rPr>
        <w:t>Ч</w:t>
      </w:r>
      <w:r>
        <w:rPr>
          <w:color w:val="000000"/>
        </w:rPr>
        <w:t>ё</w:t>
      </w:r>
      <w:r w:rsidRPr="00BF6213">
        <w:rPr>
          <w:color w:val="000000"/>
        </w:rPr>
        <w:t>рт</w:t>
      </w:r>
      <w:r>
        <w:rPr>
          <w:color w:val="000000"/>
        </w:rPr>
        <w:t xml:space="preserve"> </w:t>
      </w:r>
      <w:r w:rsidRPr="00BF6213">
        <w:rPr>
          <w:color w:val="000000"/>
        </w:rPr>
        <w:t>возьми,</w:t>
      </w:r>
      <w:r>
        <w:rPr>
          <w:color w:val="000000"/>
        </w:rPr>
        <w:t xml:space="preserve"> </w:t>
      </w:r>
      <w:r w:rsidRPr="00BF6213">
        <w:rPr>
          <w:color w:val="000000"/>
        </w:rPr>
        <w:t>я</w:t>
      </w:r>
      <w:r>
        <w:rPr>
          <w:color w:val="000000"/>
        </w:rPr>
        <w:t xml:space="preserve"> скучал по ней</w:t>
      </w:r>
      <w:r w:rsidRPr="00BF6213">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Через несколько секунд на линии раздался её слегка дразнящий голос.</w:t>
      </w:r>
      <w:r>
        <w:rPr>
          <w:rStyle w:val="apple-converted-space"/>
          <w:color w:val="000000"/>
        </w:rPr>
        <w:t xml:space="preserve"> </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sidRPr="009278CF">
        <w:t>Я думала, ты скажешь какую</w:t>
      </w:r>
      <w:r>
        <w:t>-</w:t>
      </w:r>
      <w:r w:rsidRPr="009278CF">
        <w:t>н</w:t>
      </w:r>
      <w:r>
        <w:t>ибудь глупость, рассмешишь меня</w:t>
      </w:r>
      <w:r w:rsidRPr="009278CF">
        <w:t xml:space="preserve"> и поймешь, что со мной вс</w:t>
      </w:r>
      <w:r>
        <w:t>ё</w:t>
      </w:r>
      <w:r w:rsidRPr="009278CF">
        <w:t xml:space="preserve"> в порядке</w:t>
      </w:r>
      <w:r>
        <w:rPr>
          <w:color w:val="000000"/>
        </w:rPr>
        <w:t>.</w:t>
      </w:r>
    </w:p>
    <w:p w:rsidR="00612074" w:rsidRDefault="00612074" w:rsidP="00612074">
      <w:pPr>
        <w:pStyle w:val="western"/>
        <w:shd w:val="clear" w:color="auto" w:fill="FFFFFF"/>
        <w:spacing w:before="0" w:after="0"/>
        <w:ind w:firstLine="461"/>
        <w:jc w:val="both"/>
        <w:rPr>
          <w:color w:val="000000"/>
        </w:rPr>
      </w:pPr>
      <w:r>
        <w:rPr>
          <w:color w:val="000000"/>
        </w:rPr>
        <w:t>В л</w:t>
      </w:r>
      <w:r w:rsidRPr="00BF6213">
        <w:rPr>
          <w:color w:val="000000"/>
        </w:rPr>
        <w:t>юб</w:t>
      </w:r>
      <w:r>
        <w:rPr>
          <w:color w:val="000000"/>
        </w:rPr>
        <w:t xml:space="preserve">ую </w:t>
      </w:r>
      <w:r w:rsidRPr="00BF6213">
        <w:rPr>
          <w:color w:val="000000"/>
        </w:rPr>
        <w:t>друг</w:t>
      </w:r>
      <w:r>
        <w:rPr>
          <w:color w:val="000000"/>
        </w:rPr>
        <w:t xml:space="preserve">ую </w:t>
      </w:r>
      <w:r w:rsidRPr="00BF6213">
        <w:rPr>
          <w:color w:val="000000"/>
        </w:rPr>
        <w:t>ночь</w:t>
      </w:r>
      <w:r>
        <w:rPr>
          <w:color w:val="000000"/>
        </w:rPr>
        <w:t xml:space="preserve"> у меня был бы именно такой план</w:t>
      </w:r>
      <w:r w:rsidRPr="00BF6213">
        <w:rPr>
          <w:color w:val="000000"/>
        </w:rPr>
        <w:t>.</w:t>
      </w:r>
      <w:r>
        <w:rPr>
          <w:color w:val="000000"/>
        </w:rPr>
        <w:t xml:space="preserve"> Однако</w:t>
      </w:r>
      <w:r w:rsidRPr="00F61EE7">
        <w:rPr>
          <w:rStyle w:val="apple-converted-space"/>
          <w:color w:val="000000"/>
        </w:rPr>
        <w:t xml:space="preserve"> </w:t>
      </w:r>
      <w:r>
        <w:rPr>
          <w:rStyle w:val="apple-converted-space"/>
          <w:color w:val="000000"/>
        </w:rPr>
        <w:t>с</w:t>
      </w:r>
      <w:r w:rsidRPr="00BF6213">
        <w:rPr>
          <w:color w:val="000000"/>
        </w:rPr>
        <w:t>ейчас</w:t>
      </w:r>
      <w:r>
        <w:rPr>
          <w:color w:val="000000"/>
        </w:rPr>
        <w:t xml:space="preserve"> </w:t>
      </w:r>
      <w:r w:rsidRPr="00BF6213">
        <w:rPr>
          <w:color w:val="000000"/>
        </w:rPr>
        <w:t>я</w:t>
      </w:r>
      <w:r>
        <w:rPr>
          <w:color w:val="000000"/>
        </w:rPr>
        <w:t xml:space="preserve"> </w:t>
      </w:r>
      <w:r w:rsidRPr="00BF6213">
        <w:rPr>
          <w:color w:val="000000"/>
        </w:rPr>
        <w:t>не</w:t>
      </w:r>
      <w:r>
        <w:rPr>
          <w:color w:val="000000"/>
        </w:rPr>
        <w:t xml:space="preserve"> </w:t>
      </w:r>
      <w:r w:rsidRPr="00BF6213">
        <w:rPr>
          <w:color w:val="000000"/>
        </w:rPr>
        <w:t>мог</w:t>
      </w:r>
      <w:r>
        <w:rPr>
          <w:color w:val="000000"/>
        </w:rPr>
        <w:t xml:space="preserve"> </w:t>
      </w:r>
      <w:r w:rsidRPr="00BF6213">
        <w:rPr>
          <w:color w:val="000000"/>
        </w:rPr>
        <w:t>думать</w:t>
      </w:r>
      <w:r>
        <w:rPr>
          <w:color w:val="000000"/>
        </w:rPr>
        <w:t xml:space="preserve"> </w:t>
      </w:r>
      <w:r w:rsidRPr="00BF6213">
        <w:rPr>
          <w:color w:val="000000"/>
        </w:rPr>
        <w:t>о</w:t>
      </w:r>
      <w:r>
        <w:rPr>
          <w:color w:val="000000"/>
        </w:rPr>
        <w:t xml:space="preserve"> чё</w:t>
      </w:r>
      <w:r w:rsidRPr="00BF6213">
        <w:rPr>
          <w:color w:val="000000"/>
        </w:rPr>
        <w:t>м-то</w:t>
      </w:r>
      <w:r>
        <w:rPr>
          <w:color w:val="000000"/>
        </w:rPr>
        <w:t xml:space="preserve"> </w:t>
      </w:r>
      <w:r w:rsidRPr="00BF6213">
        <w:rPr>
          <w:color w:val="000000"/>
        </w:rPr>
        <w:t>смешн</w:t>
      </w:r>
      <w:r>
        <w:rPr>
          <w:color w:val="000000"/>
        </w:rPr>
        <w:t>о</w:t>
      </w:r>
      <w:r w:rsidRPr="00BF6213">
        <w:rPr>
          <w:color w:val="000000"/>
        </w:rPr>
        <w:t>м.</w:t>
      </w:r>
      <w:r w:rsidRPr="00F61EE7">
        <w:rPr>
          <w:rStyle w:val="apple-converted-space"/>
          <w:color w:val="000000"/>
        </w:rPr>
        <w:t xml:space="preserve"> </w:t>
      </w:r>
      <w:r w:rsidRPr="00BF6213">
        <w:rPr>
          <w:color w:val="000000"/>
        </w:rPr>
        <w:t>Слишком</w:t>
      </w:r>
      <w:r>
        <w:rPr>
          <w:color w:val="000000"/>
        </w:rPr>
        <w:t xml:space="preserve"> </w:t>
      </w:r>
      <w:r w:rsidRPr="00BF6213">
        <w:rPr>
          <w:color w:val="000000"/>
        </w:rPr>
        <w:t>много</w:t>
      </w:r>
      <w:r>
        <w:rPr>
          <w:color w:val="000000"/>
        </w:rPr>
        <w:t xml:space="preserve"> </w:t>
      </w:r>
      <w:r w:rsidRPr="00BF6213">
        <w:rPr>
          <w:color w:val="000000"/>
        </w:rPr>
        <w:t>произошло,</w:t>
      </w:r>
      <w:r>
        <w:rPr>
          <w:color w:val="000000"/>
        </w:rPr>
        <w:t xml:space="preserve"> </w:t>
      </w:r>
      <w:r w:rsidRPr="00BF6213">
        <w:rPr>
          <w:color w:val="000000"/>
        </w:rPr>
        <w:t>и</w:t>
      </w:r>
      <w:r>
        <w:rPr>
          <w:color w:val="000000"/>
        </w:rPr>
        <w:t xml:space="preserve"> сейчас было не время для </w:t>
      </w:r>
      <w:r w:rsidRPr="00BF6213">
        <w:rPr>
          <w:color w:val="000000"/>
        </w:rPr>
        <w:t>шуток.</w:t>
      </w:r>
      <w:r>
        <w:rPr>
          <w:color w:val="000000"/>
        </w:rPr>
        <w:t xml:space="preserve"> Так что я сказал </w:t>
      </w:r>
      <w:r w:rsidRPr="00BF6213">
        <w:rPr>
          <w:color w:val="000000"/>
        </w:rPr>
        <w:t>первое,</w:t>
      </w:r>
      <w:r>
        <w:rPr>
          <w:color w:val="000000"/>
        </w:rPr>
        <w:t xml:space="preserve"> </w:t>
      </w:r>
      <w:r w:rsidRPr="00BF6213">
        <w:rPr>
          <w:color w:val="000000"/>
        </w:rPr>
        <w:t>что</w:t>
      </w:r>
      <w:r>
        <w:rPr>
          <w:color w:val="000000"/>
        </w:rPr>
        <w:t xml:space="preserve"> </w:t>
      </w:r>
      <w:r w:rsidRPr="00BF6213">
        <w:rPr>
          <w:color w:val="000000"/>
        </w:rPr>
        <w:t>пришло</w:t>
      </w:r>
      <w:r>
        <w:rPr>
          <w:color w:val="000000"/>
        </w:rPr>
        <w:t xml:space="preserve"> </w:t>
      </w:r>
      <w:r w:rsidRPr="00BF6213">
        <w:rPr>
          <w:color w:val="000000"/>
        </w:rPr>
        <w:t>на</w:t>
      </w:r>
      <w:r>
        <w:rPr>
          <w:color w:val="000000"/>
        </w:rPr>
        <w:t xml:space="preserve"> </w:t>
      </w:r>
      <w:r w:rsidRPr="00BF6213">
        <w:rPr>
          <w:color w:val="000000"/>
        </w:rPr>
        <w:t>ум</w:t>
      </w:r>
      <w:r>
        <w:rPr>
          <w:color w:val="000000"/>
        </w:rPr>
        <w:t xml:space="preserve">: </w:t>
      </w:r>
    </w:p>
    <w:p w:rsidR="00612074" w:rsidRPr="007846F4" w:rsidRDefault="00612074" w:rsidP="00C255A2">
      <w:pPr>
        <w:pStyle w:val="western"/>
        <w:shd w:val="clear" w:color="auto" w:fill="FFFFFF"/>
        <w:spacing w:before="0" w:after="0"/>
        <w:ind w:firstLine="461"/>
        <w:jc w:val="both"/>
        <w:rPr>
          <w:color w:val="000000"/>
        </w:rPr>
      </w:pPr>
      <w:r w:rsidRPr="002E39F0">
        <w:t>–</w:t>
      </w:r>
      <w:r>
        <w:t xml:space="preserve"> И</w:t>
      </w:r>
      <w:r w:rsidRPr="00BF6213">
        <w:rPr>
          <w:color w:val="000000"/>
        </w:rPr>
        <w:t>тан</w:t>
      </w:r>
      <w:r>
        <w:rPr>
          <w:color w:val="000000"/>
        </w:rPr>
        <w:t xml:space="preserve"> </w:t>
      </w:r>
      <w:r w:rsidR="00C255A2">
        <w:rPr>
          <w:color w:val="000000"/>
        </w:rPr>
        <w:t>–</w:t>
      </w:r>
      <w:r>
        <w:rPr>
          <w:color w:val="000000"/>
        </w:rPr>
        <w:t xml:space="preserve"> гей.</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Хотя я был серьёзен, Сью разразилась диким хохотом.</w:t>
      </w:r>
      <w:r>
        <w:rPr>
          <w:rStyle w:val="apple-converted-space"/>
          <w:color w:val="000000"/>
        </w:rPr>
        <w:t xml:space="preserve"> </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Pr>
          <w:color w:val="000000"/>
        </w:rPr>
        <w:t>Да?</w:t>
      </w:r>
      <w:r>
        <w:rPr>
          <w:rStyle w:val="apple-converted-space"/>
          <w:color w:val="000000"/>
        </w:rPr>
        <w:t xml:space="preserve"> </w:t>
      </w:r>
      <w:r>
        <w:rPr>
          <w:color w:val="000000"/>
        </w:rPr>
        <w:t>И что?</w:t>
      </w:r>
    </w:p>
    <w:p w:rsidR="00612074" w:rsidRDefault="00612074" w:rsidP="00612074">
      <w:pPr>
        <w:pStyle w:val="western"/>
        <w:shd w:val="clear" w:color="auto" w:fill="FFFFFF"/>
        <w:spacing w:before="0" w:after="0"/>
        <w:ind w:firstLine="461"/>
        <w:jc w:val="both"/>
        <w:rPr>
          <w:rStyle w:val="apple-converted-space"/>
          <w:color w:val="000000"/>
        </w:rPr>
      </w:pPr>
      <w:r>
        <w:rPr>
          <w:i/>
          <w:iCs/>
          <w:color w:val="000000"/>
        </w:rPr>
        <w:t xml:space="preserve">Как, </w:t>
      </w:r>
      <w:r w:rsidRPr="0014323D">
        <w:rPr>
          <w:i/>
          <w:iCs/>
          <w:color w:val="000000"/>
        </w:rPr>
        <w:t>и</w:t>
      </w:r>
      <w:r>
        <w:rPr>
          <w:i/>
          <w:iCs/>
          <w:color w:val="000000"/>
        </w:rPr>
        <w:t xml:space="preserve"> </w:t>
      </w:r>
      <w:r w:rsidRPr="0014323D">
        <w:rPr>
          <w:i/>
          <w:iCs/>
          <w:color w:val="000000"/>
        </w:rPr>
        <w:t>что?</w:t>
      </w:r>
      <w:r w:rsidRPr="00F61EE7">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14323D">
        <w:rPr>
          <w:color w:val="000000"/>
        </w:rPr>
        <w:t>Ты</w:t>
      </w:r>
      <w:r>
        <w:rPr>
          <w:color w:val="000000"/>
        </w:rPr>
        <w:t xml:space="preserve"> </w:t>
      </w:r>
      <w:r w:rsidRPr="0014323D">
        <w:rPr>
          <w:color w:val="000000"/>
        </w:rPr>
        <w:t>знал</w:t>
      </w:r>
      <w:r>
        <w:rPr>
          <w:color w:val="000000"/>
        </w:rPr>
        <w:t>а</w:t>
      </w:r>
      <w:r w:rsidRPr="0014323D">
        <w:rPr>
          <w:color w:val="000000"/>
        </w:rPr>
        <w:t>,</w:t>
      </w:r>
      <w:r>
        <w:rPr>
          <w:color w:val="000000"/>
        </w:rPr>
        <w:t xml:space="preserve"> </w:t>
      </w:r>
      <w:r w:rsidRPr="002E39F0">
        <w:t>–</w:t>
      </w:r>
      <w:r>
        <w:rPr>
          <w:color w:val="000000"/>
        </w:rPr>
        <w:t xml:space="preserve"> </w:t>
      </w:r>
      <w:r w:rsidRPr="0014323D">
        <w:rPr>
          <w:color w:val="000000"/>
        </w:rPr>
        <w:t>обвинил</w:t>
      </w:r>
      <w:r>
        <w:rPr>
          <w:color w:val="000000"/>
        </w:rPr>
        <w:t xml:space="preserve"> я </w:t>
      </w:r>
      <w:r w:rsidRPr="0014323D">
        <w:rPr>
          <w:color w:val="000000"/>
        </w:rPr>
        <w:t>е</w:t>
      </w:r>
      <w:r>
        <w:rPr>
          <w:color w:val="000000"/>
        </w:rPr>
        <w:t>ё</w:t>
      </w:r>
      <w:r w:rsidRPr="0014323D">
        <w:rPr>
          <w:color w:val="000000"/>
        </w:rPr>
        <w:t>.</w:t>
      </w:r>
      <w:r w:rsidRPr="00F61EE7">
        <w:rPr>
          <w:rStyle w:val="apple-converted-space"/>
          <w:color w:val="000000"/>
        </w:rPr>
        <w:t xml:space="preserve"> </w:t>
      </w:r>
      <w:r w:rsidRPr="0014323D">
        <w:rPr>
          <w:color w:val="000000"/>
        </w:rPr>
        <w:t>Она</w:t>
      </w:r>
      <w:r>
        <w:rPr>
          <w:color w:val="000000"/>
        </w:rPr>
        <w:t xml:space="preserve"> </w:t>
      </w:r>
      <w:r w:rsidRPr="0014323D">
        <w:rPr>
          <w:color w:val="000000"/>
        </w:rPr>
        <w:t>знала,</w:t>
      </w:r>
      <w:r>
        <w:rPr>
          <w:color w:val="000000"/>
        </w:rPr>
        <w:t xml:space="preserve"> </w:t>
      </w:r>
      <w:r w:rsidRPr="0014323D">
        <w:rPr>
          <w:color w:val="000000"/>
        </w:rPr>
        <w:t>и</w:t>
      </w:r>
      <w:r>
        <w:rPr>
          <w:color w:val="000000"/>
        </w:rPr>
        <w:t xml:space="preserve"> </w:t>
      </w:r>
      <w:r w:rsidRPr="0014323D">
        <w:rPr>
          <w:color w:val="000000"/>
        </w:rPr>
        <w:t>не</w:t>
      </w:r>
      <w:r>
        <w:rPr>
          <w:color w:val="000000"/>
        </w:rPr>
        <w:t xml:space="preserve"> </w:t>
      </w:r>
      <w:r w:rsidRPr="0014323D">
        <w:rPr>
          <w:color w:val="000000"/>
        </w:rPr>
        <w:t>сказала</w:t>
      </w:r>
      <w:r>
        <w:rPr>
          <w:color w:val="000000"/>
        </w:rPr>
        <w:t xml:space="preserve"> об этом </w:t>
      </w:r>
      <w:r w:rsidRPr="0014323D">
        <w:rPr>
          <w:color w:val="000000"/>
        </w:rPr>
        <w:t>мне.</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sidRPr="009278CF">
        <w:t>Да, знала</w:t>
      </w:r>
      <w:r>
        <w:rPr>
          <w:color w:val="000000"/>
        </w:rPr>
        <w:t>.</w:t>
      </w:r>
      <w:r w:rsidRPr="003D7530">
        <w:t xml:space="preserve"> </w:t>
      </w:r>
      <w:r w:rsidRPr="002E39F0">
        <w:t>–</w:t>
      </w:r>
      <w:r>
        <w:rPr>
          <w:color w:val="000000"/>
        </w:rPr>
        <w:t xml:space="preserve"> Она так произнесла,</w:t>
      </w:r>
      <w:r w:rsidRPr="009B29F7">
        <w:rPr>
          <w:color w:val="000000"/>
        </w:rPr>
        <w:t xml:space="preserve"> </w:t>
      </w:r>
      <w:r>
        <w:rPr>
          <w:color w:val="000000"/>
        </w:rPr>
        <w:t>что мой брат был геем, словно это самая очевидная новость в мире.</w:t>
      </w:r>
      <w:r>
        <w:rPr>
          <w:rStyle w:val="apple-converted-space"/>
          <w:color w:val="000000"/>
        </w:rPr>
        <w:t xml:space="preserve"> </w:t>
      </w:r>
      <w:r w:rsidRPr="002E39F0">
        <w:t>–</w:t>
      </w:r>
      <w:r>
        <w:t xml:space="preserve"> </w:t>
      </w:r>
      <w:r w:rsidRPr="009278CF">
        <w:t>А ты нет</w:t>
      </w:r>
      <w:r>
        <w:rPr>
          <w:color w:val="000000"/>
        </w:rPr>
        <w:t>?</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Pr>
          <w:color w:val="000000"/>
        </w:rPr>
        <w:t>Я предполагал.</w:t>
      </w:r>
      <w:r w:rsidRPr="0050650F">
        <w:t xml:space="preserve"> </w:t>
      </w:r>
      <w:r w:rsidRPr="002E39F0">
        <w:t>–</w:t>
      </w:r>
      <w:r>
        <w:rPr>
          <w:color w:val="000000"/>
        </w:rPr>
        <w:t xml:space="preserve"> Я неумышленно пожал плечами.</w:t>
      </w:r>
      <w:r>
        <w:rPr>
          <w:rStyle w:val="apple-converted-space"/>
          <w:color w:val="000000"/>
        </w:rPr>
        <w:t xml:space="preserve"> </w:t>
      </w:r>
      <w:r w:rsidRPr="002E39F0">
        <w:t>–</w:t>
      </w:r>
      <w:r>
        <w:t xml:space="preserve"> </w:t>
      </w:r>
      <w:r w:rsidRPr="009278CF">
        <w:t>Но не знал наверняка</w:t>
      </w:r>
      <w:r>
        <w:rPr>
          <w:color w:val="000000"/>
        </w:rPr>
        <w:t>.</w:t>
      </w:r>
      <w:r w:rsidRPr="0050650F">
        <w:t xml:space="preserve"> </w:t>
      </w:r>
      <w:r w:rsidRPr="002E39F0">
        <w:t>–</w:t>
      </w:r>
      <w:r>
        <w:rPr>
          <w:color w:val="000000"/>
        </w:rPr>
        <w:t xml:space="preserve"> И так как сейчас мы все уже были осведомлены об этом, я не хотел это обсуждать.</w:t>
      </w:r>
      <w:r>
        <w:rPr>
          <w:rStyle w:val="apple-converted-space"/>
          <w:color w:val="000000"/>
        </w:rPr>
        <w:t xml:space="preserve"> </w:t>
      </w:r>
      <w:r w:rsidRPr="002E39F0">
        <w:t>–</w:t>
      </w:r>
      <w:r>
        <w:t xml:space="preserve"> </w:t>
      </w:r>
      <w:r w:rsidRPr="009278CF">
        <w:t>Он сказал мне сегодня. Знаешь, что это означает</w:t>
      </w:r>
      <w:r>
        <w:rPr>
          <w:color w:val="000000"/>
        </w:rPr>
        <w:t>?</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sidRPr="009278CF">
        <w:t>Нет, и что же</w:t>
      </w:r>
      <w:r>
        <w:rPr>
          <w:color w:val="000000"/>
        </w:rPr>
        <w:t>?</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9278CF">
        <w:t>Что ты не можешь быть с ним</w:t>
      </w:r>
      <w:r w:rsidRPr="007846F4">
        <w:rPr>
          <w:color w:val="000000"/>
        </w:rPr>
        <w:t>.</w:t>
      </w:r>
      <w:r w:rsidRPr="0050650F">
        <w:t xml:space="preserve"> </w:t>
      </w:r>
      <w:r w:rsidRPr="002E39F0">
        <w:t>–</w:t>
      </w:r>
      <w:r w:rsidRPr="007846F4">
        <w:rPr>
          <w:rStyle w:val="apple-converted-space"/>
          <w:color w:val="000000"/>
        </w:rPr>
        <w:t xml:space="preserve"> </w:t>
      </w:r>
      <w:r w:rsidRPr="00F80326">
        <w:rPr>
          <w:rStyle w:val="apple-converted-space"/>
          <w:i/>
          <w:color w:val="000000"/>
        </w:rPr>
        <w:t>Вот так</w:t>
      </w:r>
      <w:r w:rsidRPr="0014323D">
        <w:rPr>
          <w:color w:val="000000"/>
        </w:rPr>
        <w:t>.</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Pr>
          <w:color w:val="000000"/>
        </w:rPr>
        <w:t>Правда.</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Правда?</w:t>
      </w:r>
      <w:r>
        <w:rPr>
          <w:rStyle w:val="apple-converted-space"/>
          <w:color w:val="000000"/>
        </w:rPr>
        <w:t xml:space="preserve"> </w:t>
      </w:r>
      <w:r>
        <w:rPr>
          <w:color w:val="000000"/>
        </w:rPr>
        <w:t>Это её ответ?</w:t>
      </w:r>
      <w:r>
        <w:rPr>
          <w:rStyle w:val="apple-converted-space"/>
          <w:color w:val="000000"/>
        </w:rPr>
        <w:t xml:space="preserve"> </w:t>
      </w:r>
      <w:r>
        <w:rPr>
          <w:color w:val="000000"/>
        </w:rPr>
        <w:t>Я поморщился, уставившись при тусклом освещении в стену напротив кровати.</w:t>
      </w:r>
      <w:r>
        <w:rPr>
          <w:rStyle w:val="apple-converted-space"/>
          <w:color w:val="000000"/>
        </w:rPr>
        <w:t xml:space="preserve"> </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sidRPr="009278CF">
        <w:t xml:space="preserve">Я в замешательстве. Сегодня ты </w:t>
      </w:r>
      <w:proofErr w:type="gramStart"/>
      <w:r w:rsidRPr="009278CF">
        <w:t>отшила</w:t>
      </w:r>
      <w:proofErr w:type="gramEnd"/>
      <w:r w:rsidRPr="009278CF">
        <w:t xml:space="preserve"> меня, потому что хотела его</w:t>
      </w:r>
      <w:r>
        <w:rPr>
          <w:color w:val="000000"/>
        </w:rPr>
        <w:t>.</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9278CF">
        <w:t xml:space="preserve">Нет, Крис, я </w:t>
      </w:r>
      <w:proofErr w:type="gramStart"/>
      <w:r w:rsidRPr="009278CF">
        <w:t>отшила</w:t>
      </w:r>
      <w:proofErr w:type="gramEnd"/>
      <w:r w:rsidRPr="009278CF">
        <w:t xml:space="preserve"> тебя не из</w:t>
      </w:r>
      <w:r>
        <w:t>-</w:t>
      </w:r>
      <w:r w:rsidRPr="009278CF">
        <w:t>за Итана</w:t>
      </w:r>
      <w:r w:rsidRPr="007846F4">
        <w:rPr>
          <w:color w:val="000000"/>
        </w:rPr>
        <w:t>,</w:t>
      </w:r>
      <w:r>
        <w:rPr>
          <w:color w:val="000000"/>
        </w:rPr>
        <w:t xml:space="preserve"> </w:t>
      </w:r>
      <w:r w:rsidRPr="002E39F0">
        <w:t>–</w:t>
      </w:r>
      <w:r w:rsidRPr="007846F4">
        <w:rPr>
          <w:color w:val="000000"/>
        </w:rPr>
        <w:t xml:space="preserve"> заявила</w:t>
      </w:r>
      <w:r>
        <w:rPr>
          <w:color w:val="000000"/>
        </w:rPr>
        <w:t xml:space="preserve"> она</w:t>
      </w:r>
      <w:r w:rsidRPr="007846F4">
        <w:rPr>
          <w:color w:val="000000"/>
        </w:rPr>
        <w:t xml:space="preserve"> тон</w:t>
      </w:r>
      <w:r>
        <w:rPr>
          <w:color w:val="000000"/>
        </w:rPr>
        <w:t>ом, который используют воспитатели в детском саду</w:t>
      </w:r>
      <w:r w:rsidRPr="007846F4">
        <w:rPr>
          <w:color w:val="000000"/>
        </w:rPr>
        <w:t>.</w:t>
      </w:r>
      <w:r w:rsidRPr="007846F4">
        <w:rPr>
          <w:rStyle w:val="apple-converted-space"/>
          <w:color w:val="000000"/>
        </w:rPr>
        <w:t xml:space="preserve"> </w:t>
      </w:r>
      <w:r w:rsidRPr="002E39F0">
        <w:t>–</w:t>
      </w:r>
      <w:r>
        <w:t xml:space="preserve"> </w:t>
      </w:r>
      <w:r w:rsidRPr="009278CF">
        <w:t>Я сказала, что хотела кого</w:t>
      </w:r>
      <w:r>
        <w:t>-</w:t>
      </w:r>
      <w:r w:rsidRPr="009278CF">
        <w:t xml:space="preserve">то, кто чуть больше </w:t>
      </w:r>
      <w:r>
        <w:t>похож на него. Вот и всё</w:t>
      </w:r>
      <w:r>
        <w:rPr>
          <w:color w:val="000000"/>
        </w:rPr>
        <w:t>.</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sidRPr="009278CF">
        <w:t>А. Надежного и скучного. Теперь понимаю</w:t>
      </w:r>
      <w:r>
        <w:rPr>
          <w:color w:val="000000"/>
        </w:rPr>
        <w:t xml:space="preserve">. </w:t>
      </w:r>
      <w:r w:rsidRPr="002E39F0">
        <w:t>–</w:t>
      </w:r>
      <w:r>
        <w:t xml:space="preserve"> </w:t>
      </w:r>
      <w:r>
        <w:rPr>
          <w:color w:val="000000"/>
        </w:rPr>
        <w:t>Она, наверное, никогда не признается, что на самом деле хочет немного приключений.</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9278CF">
        <w:t>Итан не скучный</w:t>
      </w:r>
      <w:r w:rsidRPr="007846F4">
        <w:rPr>
          <w:color w:val="000000"/>
        </w:rPr>
        <w:t>,</w:t>
      </w:r>
      <w:r>
        <w:rPr>
          <w:color w:val="000000"/>
        </w:rPr>
        <w:t xml:space="preserve"> </w:t>
      </w:r>
      <w:r w:rsidRPr="002E39F0">
        <w:t>–</w:t>
      </w:r>
      <w:r w:rsidRPr="007846F4">
        <w:rPr>
          <w:color w:val="000000"/>
        </w:rPr>
        <w:t xml:space="preserve"> </w:t>
      </w:r>
      <w:r>
        <w:rPr>
          <w:color w:val="000000"/>
        </w:rPr>
        <w:t xml:space="preserve">стала она </w:t>
      </w:r>
      <w:r w:rsidRPr="007846F4">
        <w:rPr>
          <w:color w:val="000000"/>
        </w:rPr>
        <w:t>защи</w:t>
      </w:r>
      <w:r>
        <w:rPr>
          <w:color w:val="000000"/>
        </w:rPr>
        <w:t xml:space="preserve">щать </w:t>
      </w:r>
      <w:r w:rsidRPr="007846F4">
        <w:rPr>
          <w:color w:val="000000"/>
        </w:rPr>
        <w:t xml:space="preserve">моего брата, и </w:t>
      </w:r>
      <w:r>
        <w:rPr>
          <w:color w:val="000000"/>
        </w:rPr>
        <w:t>ко мне вернулось</w:t>
      </w:r>
      <w:r w:rsidRPr="007846F4">
        <w:rPr>
          <w:color w:val="000000"/>
        </w:rPr>
        <w:t xml:space="preserve"> чувство, </w:t>
      </w:r>
      <w:r>
        <w:rPr>
          <w:color w:val="000000"/>
        </w:rPr>
        <w:t>словно я сейчас опять столкнусь с её вредной стороной</w:t>
      </w:r>
      <w:r w:rsidRPr="007846F4">
        <w:rPr>
          <w:color w:val="000000"/>
        </w:rPr>
        <w:t>.</w:t>
      </w:r>
      <w:r w:rsidRPr="007846F4">
        <w:rPr>
          <w:rStyle w:val="apple-converted-space"/>
          <w:color w:val="000000"/>
        </w:rPr>
        <w:t xml:space="preserve"> </w:t>
      </w:r>
      <w:r w:rsidRPr="002E39F0">
        <w:t>–</w:t>
      </w:r>
      <w:r>
        <w:t xml:space="preserve"> </w:t>
      </w:r>
      <w:r w:rsidRPr="009278CF">
        <w:t>Мы много разговариваем. Он понимает меня. Мы можем веселит</w:t>
      </w:r>
      <w:r>
        <w:t>ься, и при этом мне не приходит</w:t>
      </w:r>
      <w:r w:rsidRPr="009278CF">
        <w:t>ся переживать, что он начнет с восторгом рассказывать о другой лучшей девушке</w:t>
      </w:r>
      <w:r w:rsidRPr="0014323D">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Pr>
          <w:i/>
          <w:iCs/>
          <w:color w:val="000000"/>
        </w:rPr>
        <w:t>Верно</w:t>
      </w:r>
      <w:r w:rsidRPr="0014323D">
        <w:rPr>
          <w:i/>
          <w:iCs/>
          <w:color w:val="000000"/>
        </w:rPr>
        <w:t>.</w:t>
      </w:r>
      <w:r w:rsidRPr="00F61EE7">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9278CF">
        <w:t xml:space="preserve">Потому что он будет </w:t>
      </w:r>
      <w:r w:rsidRPr="009278CF">
        <w:rPr>
          <w:iCs/>
        </w:rPr>
        <w:t>рассказывать с восторгом о</w:t>
      </w:r>
      <w:r w:rsidRPr="009278CF">
        <w:t xml:space="preserve"> другом лучшем парне</w:t>
      </w:r>
      <w:r>
        <w:rPr>
          <w:color w:val="000000"/>
        </w:rPr>
        <w:t>...</w:t>
      </w:r>
    </w:p>
    <w:p w:rsidR="00612074" w:rsidRDefault="00612074" w:rsidP="00612074">
      <w:pPr>
        <w:pStyle w:val="western"/>
        <w:shd w:val="clear" w:color="auto" w:fill="FFFFFF"/>
        <w:spacing w:before="0" w:after="0"/>
        <w:ind w:firstLine="461"/>
        <w:jc w:val="both"/>
        <w:rPr>
          <w:color w:val="000000"/>
        </w:rPr>
      </w:pPr>
      <w:r>
        <w:rPr>
          <w:color w:val="000000"/>
        </w:rPr>
        <w:t>Дерьмо, откуда это взялось?</w:t>
      </w:r>
      <w:r>
        <w:rPr>
          <w:rStyle w:val="apple-converted-space"/>
          <w:color w:val="000000"/>
        </w:rPr>
        <w:t xml:space="preserve"> </w:t>
      </w:r>
      <w:r>
        <w:rPr>
          <w:color w:val="000000"/>
        </w:rPr>
        <w:t xml:space="preserve">Я прикусил язык, когда Сьюзан засмеялась и стала меня ругать: </w:t>
      </w:r>
    </w:p>
    <w:p w:rsidR="00612074" w:rsidRPr="00612074" w:rsidRDefault="00612074" w:rsidP="00612074">
      <w:pPr>
        <w:pStyle w:val="western"/>
        <w:shd w:val="clear" w:color="auto" w:fill="FFFFFF"/>
        <w:spacing w:before="0" w:after="0"/>
        <w:ind w:firstLine="461"/>
        <w:jc w:val="both"/>
        <w:rPr>
          <w:color w:val="000000"/>
        </w:rPr>
      </w:pPr>
      <w:r w:rsidRPr="00612074">
        <w:t xml:space="preserve">– </w:t>
      </w:r>
      <w:r>
        <w:rPr>
          <w:color w:val="000000"/>
        </w:rPr>
        <w:t>Крис</w:t>
      </w:r>
      <w:r w:rsidRPr="00612074">
        <w:rPr>
          <w:color w:val="000000"/>
        </w:rPr>
        <w:t>!</w:t>
      </w:r>
      <w:r w:rsidRPr="00612074">
        <w:rPr>
          <w:rStyle w:val="apple-converted-space"/>
          <w:color w:val="000000"/>
        </w:rPr>
        <w:t xml:space="preserve"> </w:t>
      </w:r>
      <w:r>
        <w:rPr>
          <w:color w:val="000000"/>
        </w:rPr>
        <w:t>Ты</w:t>
      </w:r>
      <w:r w:rsidRPr="00612074">
        <w:rPr>
          <w:color w:val="000000"/>
        </w:rPr>
        <w:t xml:space="preserve"> </w:t>
      </w:r>
      <w:r>
        <w:rPr>
          <w:color w:val="000000"/>
        </w:rPr>
        <w:t>невозможен</w:t>
      </w:r>
      <w:r w:rsidRPr="00612074">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Её смех заставил меня улыбнуться.</w:t>
      </w:r>
      <w:r>
        <w:rPr>
          <w:rStyle w:val="apple-converted-space"/>
          <w:color w:val="000000"/>
        </w:rPr>
        <w:t xml:space="preserve"> </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Pr>
          <w:color w:val="000000"/>
        </w:rPr>
        <w:t>Да, знаю.</w:t>
      </w:r>
      <w:r w:rsidRPr="007138C3">
        <w:t xml:space="preserve"> </w:t>
      </w:r>
      <w:r w:rsidRPr="002E39F0">
        <w:t>–</w:t>
      </w:r>
      <w:r>
        <w:rPr>
          <w:color w:val="000000"/>
        </w:rPr>
        <w:t xml:space="preserve"> Чтобы изменить это потребуется больше силы воли, чем у меня имеется.</w:t>
      </w:r>
      <w:r>
        <w:rPr>
          <w:rStyle w:val="apple-converted-space"/>
          <w:color w:val="000000"/>
        </w:rPr>
        <w:t xml:space="preserve"> </w:t>
      </w:r>
      <w:r w:rsidRPr="002E39F0">
        <w:t>–</w:t>
      </w:r>
      <w:r>
        <w:t xml:space="preserve"> </w:t>
      </w:r>
      <w:r w:rsidRPr="009278CF">
        <w:t>Но</w:t>
      </w:r>
      <w:r>
        <w:t xml:space="preserve"> это здорово, что он</w:t>
      </w:r>
      <w:r w:rsidR="001F71E6">
        <w:t>,</w:t>
      </w:r>
      <w:r w:rsidRPr="009278CF">
        <w:t xml:space="preserve"> наконец</w:t>
      </w:r>
      <w:r w:rsidR="001F71E6">
        <w:t>,</w:t>
      </w:r>
      <w:r w:rsidRPr="009278CF">
        <w:t xml:space="preserve"> сказал мне. И он собирается сказать маме. Ты хорошо на него влияешь</w:t>
      </w:r>
      <w:r>
        <w:rPr>
          <w:color w:val="000000"/>
        </w:rPr>
        <w:t>.</w:t>
      </w:r>
    </w:p>
    <w:p w:rsidR="00612074" w:rsidRDefault="00612074" w:rsidP="00612074">
      <w:pPr>
        <w:pStyle w:val="western"/>
        <w:shd w:val="clear" w:color="auto" w:fill="FFFFFF"/>
        <w:spacing w:before="0" w:after="0"/>
        <w:ind w:firstLine="461"/>
        <w:jc w:val="both"/>
        <w:rPr>
          <w:color w:val="000000"/>
        </w:rPr>
      </w:pPr>
      <w:r>
        <w:rPr>
          <w:color w:val="000000"/>
        </w:rPr>
        <w:t xml:space="preserve">В телефоне послышался </w:t>
      </w:r>
      <w:r w:rsidRPr="0014323D">
        <w:rPr>
          <w:color w:val="000000"/>
        </w:rPr>
        <w:t>только</w:t>
      </w:r>
      <w:r>
        <w:rPr>
          <w:color w:val="000000"/>
        </w:rPr>
        <w:t xml:space="preserve"> </w:t>
      </w:r>
      <w:r w:rsidRPr="0014323D">
        <w:rPr>
          <w:color w:val="000000"/>
        </w:rPr>
        <w:t>звук</w:t>
      </w:r>
      <w:r>
        <w:rPr>
          <w:color w:val="000000"/>
        </w:rPr>
        <w:t xml:space="preserve"> её быстрого вздоха, словно она была поражена </w:t>
      </w:r>
      <w:r w:rsidRPr="0014323D">
        <w:rPr>
          <w:color w:val="000000"/>
        </w:rPr>
        <w:t>мои</w:t>
      </w:r>
      <w:r>
        <w:rPr>
          <w:color w:val="000000"/>
        </w:rPr>
        <w:t xml:space="preserve">ми </w:t>
      </w:r>
      <w:r w:rsidRPr="0014323D">
        <w:rPr>
          <w:color w:val="000000"/>
        </w:rPr>
        <w:t>рассуждени</w:t>
      </w:r>
      <w:r>
        <w:rPr>
          <w:color w:val="000000"/>
        </w:rPr>
        <w:t>ями</w:t>
      </w:r>
      <w:r w:rsidRPr="0014323D">
        <w:rPr>
          <w:color w:val="000000"/>
        </w:rPr>
        <w:t>.</w:t>
      </w:r>
      <w:r w:rsidRPr="00F61EE7">
        <w:rPr>
          <w:rStyle w:val="apple-converted-space"/>
          <w:color w:val="000000"/>
        </w:rPr>
        <w:t xml:space="preserve"> </w:t>
      </w:r>
      <w:r w:rsidRPr="0014323D">
        <w:rPr>
          <w:color w:val="000000"/>
        </w:rPr>
        <w:t>Наконец</w:t>
      </w:r>
      <w:r>
        <w:rPr>
          <w:color w:val="000000"/>
        </w:rPr>
        <w:t xml:space="preserve"> </w:t>
      </w:r>
      <w:r w:rsidRPr="0014323D">
        <w:rPr>
          <w:color w:val="000000"/>
        </w:rPr>
        <w:t>она</w:t>
      </w:r>
      <w:r>
        <w:rPr>
          <w:color w:val="000000"/>
        </w:rPr>
        <w:t xml:space="preserve"> </w:t>
      </w:r>
      <w:r w:rsidRPr="0014323D">
        <w:rPr>
          <w:color w:val="000000"/>
        </w:rPr>
        <w:t>сказала:</w:t>
      </w:r>
      <w:r>
        <w:rPr>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9278CF">
        <w:t>Я думаю, ему нужен тот, кто не будет осуждать его за то, что он чувствует</w:t>
      </w:r>
      <w:r>
        <w:rPr>
          <w:color w:val="000000"/>
        </w:rPr>
        <w:t>.</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9278CF">
        <w:t>Я не осуждаю. Он знает об этом</w:t>
      </w:r>
      <w:r w:rsidRPr="0014323D">
        <w:rPr>
          <w:color w:val="000000"/>
        </w:rPr>
        <w:t>.</w:t>
      </w:r>
      <w:r>
        <w:rPr>
          <w:color w:val="000000"/>
        </w:rPr>
        <w:t xml:space="preserve"> </w:t>
      </w:r>
      <w:r w:rsidRPr="002E39F0">
        <w:t>–</w:t>
      </w:r>
      <w:r>
        <w:t xml:space="preserve"> </w:t>
      </w:r>
      <w:r w:rsidRPr="0014323D">
        <w:rPr>
          <w:color w:val="000000"/>
        </w:rPr>
        <w:t>Если</w:t>
      </w:r>
      <w:r>
        <w:rPr>
          <w:color w:val="000000"/>
        </w:rPr>
        <w:t xml:space="preserve"> И</w:t>
      </w:r>
      <w:r w:rsidRPr="0014323D">
        <w:rPr>
          <w:color w:val="000000"/>
        </w:rPr>
        <w:t>тан</w:t>
      </w:r>
      <w:r>
        <w:rPr>
          <w:color w:val="000000"/>
        </w:rPr>
        <w:t xml:space="preserve"> </w:t>
      </w:r>
      <w:r w:rsidRPr="0014323D">
        <w:rPr>
          <w:color w:val="000000"/>
        </w:rPr>
        <w:t>не</w:t>
      </w:r>
      <w:r>
        <w:rPr>
          <w:color w:val="000000"/>
        </w:rPr>
        <w:t xml:space="preserve"> </w:t>
      </w:r>
      <w:r w:rsidRPr="0014323D">
        <w:rPr>
          <w:color w:val="000000"/>
        </w:rPr>
        <w:t>пон</w:t>
      </w:r>
      <w:r>
        <w:rPr>
          <w:color w:val="000000"/>
        </w:rPr>
        <w:t>имал этого раньше</w:t>
      </w:r>
      <w:r w:rsidRPr="0014323D">
        <w:rPr>
          <w:color w:val="000000"/>
        </w:rPr>
        <w:t>,</w:t>
      </w:r>
      <w:r>
        <w:rPr>
          <w:color w:val="000000"/>
        </w:rPr>
        <w:t xml:space="preserve"> то </w:t>
      </w:r>
      <w:r w:rsidRPr="0014323D">
        <w:rPr>
          <w:color w:val="000000"/>
        </w:rPr>
        <w:t>теперь</w:t>
      </w:r>
      <w:r>
        <w:rPr>
          <w:color w:val="000000"/>
        </w:rPr>
        <w:t xml:space="preserve"> </w:t>
      </w:r>
      <w:r w:rsidRPr="0014323D">
        <w:rPr>
          <w:color w:val="000000"/>
        </w:rPr>
        <w:t>он</w:t>
      </w:r>
      <w:r>
        <w:rPr>
          <w:color w:val="000000"/>
        </w:rPr>
        <w:t xml:space="preserve"> это </w:t>
      </w:r>
      <w:r w:rsidRPr="0014323D">
        <w:rPr>
          <w:color w:val="000000"/>
        </w:rPr>
        <w:t>знал.</w:t>
      </w:r>
      <w:r w:rsidRPr="00F61EE7">
        <w:rPr>
          <w:rStyle w:val="apple-converted-space"/>
          <w:color w:val="000000"/>
        </w:rPr>
        <w:t xml:space="preserve"> </w:t>
      </w:r>
      <w:r w:rsidRPr="0014323D">
        <w:rPr>
          <w:color w:val="000000"/>
        </w:rPr>
        <w:t>Наш</w:t>
      </w:r>
      <w:r>
        <w:rPr>
          <w:color w:val="000000"/>
        </w:rPr>
        <w:t xml:space="preserve"> сегодняшний честный разговор был </w:t>
      </w:r>
      <w:proofErr w:type="gramStart"/>
      <w:r>
        <w:rPr>
          <w:color w:val="000000"/>
        </w:rPr>
        <w:t>очень нужным</w:t>
      </w:r>
      <w:proofErr w:type="gramEnd"/>
      <w:r>
        <w:rPr>
          <w:color w:val="000000"/>
        </w:rPr>
        <w:t>.</w:t>
      </w:r>
      <w:r w:rsidRPr="00F61EE7">
        <w:rPr>
          <w:rStyle w:val="apple-converted-space"/>
          <w:color w:val="000000"/>
        </w:rPr>
        <w:t xml:space="preserve"> </w:t>
      </w:r>
      <w:r>
        <w:rPr>
          <w:rStyle w:val="apple-converted-space"/>
          <w:color w:val="000000"/>
        </w:rPr>
        <w:t>Затем</w:t>
      </w:r>
      <w:r>
        <w:rPr>
          <w:color w:val="000000"/>
        </w:rPr>
        <w:t xml:space="preserve"> </w:t>
      </w:r>
      <w:r w:rsidRPr="0014323D">
        <w:rPr>
          <w:color w:val="000000"/>
        </w:rPr>
        <w:t>я</w:t>
      </w:r>
      <w:r>
        <w:rPr>
          <w:color w:val="000000"/>
        </w:rPr>
        <w:t xml:space="preserve"> </w:t>
      </w:r>
      <w:r w:rsidRPr="0014323D">
        <w:rPr>
          <w:color w:val="000000"/>
        </w:rPr>
        <w:t>вздохнул,</w:t>
      </w:r>
      <w:r>
        <w:rPr>
          <w:color w:val="000000"/>
        </w:rPr>
        <w:t xml:space="preserve"> подумав </w:t>
      </w:r>
      <w:r w:rsidRPr="0014323D">
        <w:rPr>
          <w:color w:val="000000"/>
        </w:rPr>
        <w:t>о</w:t>
      </w:r>
      <w:r>
        <w:rPr>
          <w:color w:val="000000"/>
        </w:rPr>
        <w:t xml:space="preserve"> неразберихе между мной и </w:t>
      </w:r>
      <w:r w:rsidRPr="0014323D">
        <w:rPr>
          <w:color w:val="000000"/>
        </w:rPr>
        <w:t>Сью.</w:t>
      </w:r>
      <w:r w:rsidRPr="00F61EE7">
        <w:rPr>
          <w:rStyle w:val="apple-converted-space"/>
          <w:color w:val="000000"/>
        </w:rPr>
        <w:t xml:space="preserve"> </w:t>
      </w:r>
      <w:r w:rsidRPr="002E39F0">
        <w:t>–</w:t>
      </w:r>
      <w:r>
        <w:t xml:space="preserve"> </w:t>
      </w:r>
      <w:r w:rsidRPr="009278CF">
        <w:t xml:space="preserve">Просто хотелось бы, чтобы он подтвердил мои подозрения немного раньше. На </w:t>
      </w:r>
      <w:r w:rsidRPr="009278CF">
        <w:rPr>
          <w:i/>
        </w:rPr>
        <w:t>неделю</w:t>
      </w:r>
      <w:r w:rsidRPr="009278CF">
        <w:t xml:space="preserve"> раньше</w:t>
      </w:r>
      <w:r w:rsidRPr="00E26E7A">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sidRPr="0014323D">
        <w:rPr>
          <w:color w:val="000000"/>
        </w:rPr>
        <w:t>Она,</w:t>
      </w:r>
      <w:r>
        <w:rPr>
          <w:color w:val="000000"/>
        </w:rPr>
        <w:t xml:space="preserve"> </w:t>
      </w:r>
      <w:r w:rsidRPr="0014323D">
        <w:rPr>
          <w:color w:val="000000"/>
        </w:rPr>
        <w:t>безусловно,</w:t>
      </w:r>
      <w:r>
        <w:rPr>
          <w:color w:val="000000"/>
        </w:rPr>
        <w:t xml:space="preserve"> поняла</w:t>
      </w:r>
      <w:r w:rsidRPr="0014323D">
        <w:rPr>
          <w:color w:val="000000"/>
        </w:rPr>
        <w:t>,</w:t>
      </w:r>
      <w:r>
        <w:rPr>
          <w:color w:val="000000"/>
        </w:rPr>
        <w:t xml:space="preserve"> </w:t>
      </w:r>
      <w:r w:rsidRPr="0014323D">
        <w:rPr>
          <w:color w:val="000000"/>
        </w:rPr>
        <w:t>что</w:t>
      </w:r>
      <w:r>
        <w:rPr>
          <w:color w:val="000000"/>
        </w:rPr>
        <w:t xml:space="preserve"> </w:t>
      </w:r>
      <w:r w:rsidRPr="0014323D">
        <w:rPr>
          <w:color w:val="000000"/>
        </w:rPr>
        <w:t>я</w:t>
      </w:r>
      <w:r>
        <w:rPr>
          <w:color w:val="000000"/>
        </w:rPr>
        <w:t xml:space="preserve"> </w:t>
      </w:r>
      <w:r w:rsidRPr="0014323D">
        <w:rPr>
          <w:color w:val="000000"/>
        </w:rPr>
        <w:t>имел</w:t>
      </w:r>
      <w:r>
        <w:rPr>
          <w:color w:val="000000"/>
        </w:rPr>
        <w:t xml:space="preserve"> </w:t>
      </w:r>
      <w:r w:rsidRPr="0014323D">
        <w:rPr>
          <w:color w:val="000000"/>
        </w:rPr>
        <w:t>в</w:t>
      </w:r>
      <w:r>
        <w:rPr>
          <w:color w:val="000000"/>
        </w:rPr>
        <w:t xml:space="preserve"> </w:t>
      </w:r>
      <w:r w:rsidRPr="0014323D">
        <w:rPr>
          <w:color w:val="000000"/>
        </w:rPr>
        <w:t>виду,</w:t>
      </w:r>
      <w:r>
        <w:rPr>
          <w:color w:val="000000"/>
        </w:rPr>
        <w:t xml:space="preserve"> </w:t>
      </w:r>
      <w:r w:rsidRPr="0014323D">
        <w:rPr>
          <w:color w:val="000000"/>
        </w:rPr>
        <w:t>но</w:t>
      </w:r>
      <w:r>
        <w:rPr>
          <w:color w:val="000000"/>
        </w:rPr>
        <w:t xml:space="preserve"> всё равно </w:t>
      </w:r>
      <w:r w:rsidRPr="0014323D">
        <w:rPr>
          <w:color w:val="000000"/>
        </w:rPr>
        <w:t>спросила</w:t>
      </w:r>
      <w:r>
        <w:rPr>
          <w:color w:val="000000"/>
        </w:rPr>
        <w:t xml:space="preserve"> явно </w:t>
      </w:r>
      <w:r w:rsidRPr="0014323D">
        <w:rPr>
          <w:color w:val="000000"/>
        </w:rPr>
        <w:t>дразн</w:t>
      </w:r>
      <w:r>
        <w:rPr>
          <w:color w:val="000000"/>
        </w:rPr>
        <w:t>ящим тоном:</w:t>
      </w:r>
      <w:r w:rsidRPr="00F61EE7">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9278CF">
        <w:t>Что бы изменилось</w:t>
      </w:r>
      <w:r>
        <w:rPr>
          <w:color w:val="000000"/>
        </w:rPr>
        <w:t>?</w:t>
      </w:r>
    </w:p>
    <w:p w:rsidR="00612074" w:rsidRDefault="00612074" w:rsidP="00612074">
      <w:pPr>
        <w:pStyle w:val="western"/>
        <w:shd w:val="clear" w:color="auto" w:fill="FFFFFF"/>
        <w:spacing w:before="0" w:after="0"/>
        <w:ind w:firstLine="461"/>
        <w:jc w:val="both"/>
        <w:rPr>
          <w:color w:val="000000"/>
        </w:rPr>
      </w:pPr>
      <w:r w:rsidRPr="0014323D">
        <w:rPr>
          <w:color w:val="000000"/>
        </w:rPr>
        <w:lastRenderedPageBreak/>
        <w:t>Много</w:t>
      </w:r>
      <w:r>
        <w:rPr>
          <w:color w:val="000000"/>
        </w:rPr>
        <w:t xml:space="preserve"> чего</w:t>
      </w:r>
      <w:r w:rsidRPr="0014323D">
        <w:rPr>
          <w:color w:val="000000"/>
        </w:rPr>
        <w:t>.</w:t>
      </w:r>
      <w:r w:rsidRPr="00F61EE7">
        <w:rPr>
          <w:rStyle w:val="apple-converted-space"/>
          <w:color w:val="000000"/>
        </w:rPr>
        <w:t xml:space="preserve"> </w:t>
      </w:r>
      <w:r w:rsidRPr="0014323D">
        <w:rPr>
          <w:color w:val="000000"/>
        </w:rPr>
        <w:t>Для</w:t>
      </w:r>
      <w:r>
        <w:rPr>
          <w:color w:val="000000"/>
        </w:rPr>
        <w:t xml:space="preserve"> </w:t>
      </w:r>
      <w:r w:rsidRPr="0014323D">
        <w:rPr>
          <w:color w:val="000000"/>
        </w:rPr>
        <w:t>начала:</w:t>
      </w:r>
      <w:r>
        <w:rPr>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9278CF">
        <w:t xml:space="preserve">Я бы не вел себя как тупой </w:t>
      </w:r>
      <w:proofErr w:type="gramStart"/>
      <w:r w:rsidRPr="009278CF">
        <w:t>придурок</w:t>
      </w:r>
      <w:proofErr w:type="gramEnd"/>
      <w:r w:rsidRPr="009278CF">
        <w:t xml:space="preserve">. Я бы </w:t>
      </w:r>
      <w:r>
        <w:t>п</w:t>
      </w:r>
      <w:r w:rsidR="001F71E6">
        <w:t>ри</w:t>
      </w:r>
      <w:r w:rsidRPr="009278CF">
        <w:t>ш</w:t>
      </w:r>
      <w:r>
        <w:t>ё</w:t>
      </w:r>
      <w:r w:rsidRPr="009278CF">
        <w:t xml:space="preserve">л к тебе за </w:t>
      </w:r>
      <w:r>
        <w:t>новым</w:t>
      </w:r>
      <w:r w:rsidRPr="009278CF">
        <w:t xml:space="preserve"> поцелуем на следующий же день</w:t>
      </w:r>
      <w:r>
        <w:t>.</w:t>
      </w:r>
      <w:r>
        <w:rPr>
          <w:color w:val="000000"/>
        </w:rPr>
        <w:t xml:space="preserve"> </w:t>
      </w:r>
      <w:r w:rsidRPr="002E39F0">
        <w:t>–</w:t>
      </w:r>
      <w:r>
        <w:t xml:space="preserve"> </w:t>
      </w:r>
      <w:r w:rsidRPr="0014323D">
        <w:rPr>
          <w:color w:val="000000"/>
        </w:rPr>
        <w:t>И</w:t>
      </w:r>
      <w:r>
        <w:rPr>
          <w:color w:val="000000"/>
        </w:rPr>
        <w:t xml:space="preserve"> </w:t>
      </w:r>
      <w:r w:rsidRPr="0014323D">
        <w:rPr>
          <w:color w:val="000000"/>
        </w:rPr>
        <w:t>самое</w:t>
      </w:r>
      <w:r>
        <w:rPr>
          <w:color w:val="000000"/>
        </w:rPr>
        <w:t xml:space="preserve"> </w:t>
      </w:r>
      <w:r w:rsidRPr="0014323D">
        <w:rPr>
          <w:color w:val="000000"/>
        </w:rPr>
        <w:t>главное:</w:t>
      </w:r>
      <w:r w:rsidRPr="007138C3">
        <w:t xml:space="preserve"> </w:t>
      </w:r>
      <w:r w:rsidRPr="002E39F0">
        <w:t>–</w:t>
      </w:r>
      <w:r>
        <w:rPr>
          <w:color w:val="000000"/>
        </w:rPr>
        <w:t xml:space="preserve"> </w:t>
      </w:r>
      <w:r w:rsidRPr="009278CF">
        <w:t xml:space="preserve">Я бы не </w:t>
      </w:r>
      <w:proofErr w:type="gramStart"/>
      <w:r w:rsidRPr="009278CF">
        <w:t>напортачил</w:t>
      </w:r>
      <w:proofErr w:type="gramEnd"/>
      <w:r w:rsidRPr="009278CF">
        <w:t xml:space="preserve"> с нами</w:t>
      </w:r>
      <w:r w:rsidRPr="0014323D">
        <w:rPr>
          <w:color w:val="000000"/>
        </w:rPr>
        <w:t>.</w:t>
      </w:r>
    </w:p>
    <w:p w:rsidR="00612074" w:rsidRDefault="00612074" w:rsidP="00612074">
      <w:pPr>
        <w:pStyle w:val="western"/>
        <w:shd w:val="clear" w:color="auto" w:fill="FFFFFF"/>
        <w:spacing w:before="0" w:after="0"/>
        <w:ind w:firstLine="461"/>
        <w:jc w:val="both"/>
        <w:rPr>
          <w:color w:val="000000"/>
        </w:rPr>
      </w:pPr>
      <w:r w:rsidRPr="002E39F0">
        <w:t>–</w:t>
      </w:r>
      <w:r>
        <w:t xml:space="preserve"> С нами</w:t>
      </w:r>
      <w:r>
        <w:rPr>
          <w:color w:val="000000"/>
        </w:rPr>
        <w:t>?</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9278CF">
        <w:t xml:space="preserve">Ну, </w:t>
      </w:r>
      <w:r w:rsidRPr="009278CF">
        <w:rPr>
          <w:i/>
        </w:rPr>
        <w:t>с тем, что могло бы быть</w:t>
      </w:r>
      <w:r w:rsidRPr="009278CF">
        <w:t xml:space="preserve"> у нас</w:t>
      </w:r>
      <w:r>
        <w:rPr>
          <w:color w:val="000000"/>
        </w:rPr>
        <w:t>.</w:t>
      </w:r>
    </w:p>
    <w:p w:rsidR="00612074" w:rsidRDefault="00612074" w:rsidP="00612074">
      <w:pPr>
        <w:pStyle w:val="western"/>
        <w:shd w:val="clear" w:color="auto" w:fill="FFFFFF"/>
        <w:spacing w:before="0" w:after="0"/>
        <w:ind w:firstLine="461"/>
        <w:jc w:val="both"/>
        <w:rPr>
          <w:color w:val="000000"/>
        </w:rPr>
      </w:pPr>
      <w:r w:rsidRPr="0014323D">
        <w:rPr>
          <w:color w:val="000000"/>
        </w:rPr>
        <w:t>Даже</w:t>
      </w:r>
      <w:r>
        <w:rPr>
          <w:color w:val="000000"/>
        </w:rPr>
        <w:t xml:space="preserve"> </w:t>
      </w:r>
      <w:r w:rsidRPr="0014323D">
        <w:rPr>
          <w:color w:val="000000"/>
        </w:rPr>
        <w:t>в</w:t>
      </w:r>
      <w:r>
        <w:rPr>
          <w:color w:val="000000"/>
        </w:rPr>
        <w:t xml:space="preserve"> </w:t>
      </w:r>
      <w:r w:rsidRPr="0014323D">
        <w:rPr>
          <w:color w:val="000000"/>
        </w:rPr>
        <w:t>е</w:t>
      </w:r>
      <w:r>
        <w:rPr>
          <w:color w:val="000000"/>
        </w:rPr>
        <w:t xml:space="preserve">ё </w:t>
      </w:r>
      <w:r w:rsidRPr="0014323D">
        <w:rPr>
          <w:color w:val="000000"/>
        </w:rPr>
        <w:t>тихом</w:t>
      </w:r>
      <w:r>
        <w:rPr>
          <w:color w:val="000000"/>
        </w:rPr>
        <w:t xml:space="preserve"> </w:t>
      </w:r>
      <w:r w:rsidRPr="0014323D">
        <w:rPr>
          <w:color w:val="000000"/>
        </w:rPr>
        <w:t>выдохе</w:t>
      </w:r>
      <w:r>
        <w:rPr>
          <w:color w:val="000000"/>
        </w:rPr>
        <w:t xml:space="preserve"> </w:t>
      </w:r>
      <w:r w:rsidRPr="0014323D">
        <w:rPr>
          <w:color w:val="000000"/>
        </w:rPr>
        <w:t>я</w:t>
      </w:r>
      <w:r>
        <w:rPr>
          <w:color w:val="000000"/>
        </w:rPr>
        <w:t xml:space="preserve"> по</w:t>
      </w:r>
      <w:r w:rsidRPr="0014323D">
        <w:rPr>
          <w:color w:val="000000"/>
        </w:rPr>
        <w:t>чувствовал</w:t>
      </w:r>
      <w:r>
        <w:rPr>
          <w:color w:val="000000"/>
        </w:rPr>
        <w:t xml:space="preserve"> </w:t>
      </w:r>
      <w:r w:rsidRPr="0014323D">
        <w:rPr>
          <w:color w:val="000000"/>
        </w:rPr>
        <w:t>улыбку.</w:t>
      </w:r>
      <w:r w:rsidRPr="00F61EE7">
        <w:rPr>
          <w:rStyle w:val="apple-converted-space"/>
          <w:color w:val="000000"/>
        </w:rPr>
        <w:t xml:space="preserve"> </w:t>
      </w:r>
      <w:r>
        <w:rPr>
          <w:rStyle w:val="apple-converted-space"/>
          <w:color w:val="000000"/>
        </w:rPr>
        <w:t>Затем</w:t>
      </w:r>
      <w:r>
        <w:rPr>
          <w:color w:val="000000"/>
        </w:rPr>
        <w:t xml:space="preserve"> </w:t>
      </w:r>
      <w:r w:rsidRPr="0014323D">
        <w:rPr>
          <w:color w:val="000000"/>
        </w:rPr>
        <w:t>она</w:t>
      </w:r>
      <w:r>
        <w:rPr>
          <w:color w:val="000000"/>
        </w:rPr>
        <w:t xml:space="preserve"> </w:t>
      </w:r>
      <w:r w:rsidRPr="0014323D">
        <w:rPr>
          <w:color w:val="000000"/>
        </w:rPr>
        <w:t>прочистила</w:t>
      </w:r>
      <w:r>
        <w:rPr>
          <w:color w:val="000000"/>
        </w:rPr>
        <w:t xml:space="preserve"> горло:</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Чувак…</w:t>
      </w:r>
      <w:r w:rsidRPr="009278CF">
        <w:t xml:space="preserve"> в жизни случается всякое дерьмо</w:t>
      </w:r>
      <w:r>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sidRPr="0014323D">
        <w:rPr>
          <w:i/>
          <w:iCs/>
          <w:color w:val="000000"/>
        </w:rPr>
        <w:t>Бо</w:t>
      </w:r>
      <w:r>
        <w:rPr>
          <w:i/>
          <w:iCs/>
          <w:color w:val="000000"/>
        </w:rPr>
        <w:t>же</w:t>
      </w:r>
      <w:r w:rsidRPr="0014323D">
        <w:rPr>
          <w:i/>
          <w:iCs/>
          <w:color w:val="000000"/>
        </w:rPr>
        <w:t>,</w:t>
      </w:r>
      <w:r>
        <w:rPr>
          <w:i/>
          <w:iCs/>
          <w:color w:val="000000"/>
        </w:rPr>
        <w:t xml:space="preserve"> </w:t>
      </w:r>
      <w:r w:rsidRPr="0014323D">
        <w:rPr>
          <w:i/>
          <w:iCs/>
          <w:color w:val="000000"/>
        </w:rPr>
        <w:t>да.</w:t>
      </w:r>
      <w:r w:rsidRPr="00F61EE7">
        <w:rPr>
          <w:rStyle w:val="apple-converted-space"/>
          <w:color w:val="000000"/>
        </w:rPr>
        <w:t xml:space="preserve"> </w:t>
      </w:r>
      <w:r w:rsidRPr="0014323D">
        <w:rPr>
          <w:color w:val="000000"/>
        </w:rPr>
        <w:t>Я</w:t>
      </w:r>
      <w:r>
        <w:rPr>
          <w:color w:val="000000"/>
        </w:rPr>
        <w:t xml:space="preserve"> затрясся </w:t>
      </w:r>
      <w:r w:rsidRPr="0014323D">
        <w:rPr>
          <w:color w:val="000000"/>
        </w:rPr>
        <w:t>от</w:t>
      </w:r>
      <w:r>
        <w:rPr>
          <w:color w:val="000000"/>
        </w:rPr>
        <w:t xml:space="preserve"> </w:t>
      </w:r>
      <w:r w:rsidRPr="0014323D">
        <w:rPr>
          <w:color w:val="000000"/>
        </w:rPr>
        <w:t>смеха.</w:t>
      </w:r>
      <w:r w:rsidRPr="00F61EE7">
        <w:rPr>
          <w:rStyle w:val="apple-converted-space"/>
          <w:color w:val="000000"/>
        </w:rPr>
        <w:t xml:space="preserve"> </w:t>
      </w:r>
      <w:r w:rsidRPr="0014323D">
        <w:rPr>
          <w:color w:val="000000"/>
        </w:rPr>
        <w:t>К</w:t>
      </w:r>
      <w:r>
        <w:rPr>
          <w:color w:val="000000"/>
        </w:rPr>
        <w:t xml:space="preserve"> </w:t>
      </w:r>
      <w:r w:rsidRPr="0014323D">
        <w:rPr>
          <w:color w:val="000000"/>
        </w:rPr>
        <w:t>сожалению,</w:t>
      </w:r>
      <w:r>
        <w:rPr>
          <w:color w:val="000000"/>
        </w:rPr>
        <w:t xml:space="preserve"> </w:t>
      </w:r>
      <w:r w:rsidRPr="0014323D">
        <w:rPr>
          <w:color w:val="000000"/>
        </w:rPr>
        <w:t>она</w:t>
      </w:r>
      <w:r>
        <w:rPr>
          <w:color w:val="000000"/>
        </w:rPr>
        <w:t xml:space="preserve"> </w:t>
      </w:r>
      <w:r w:rsidRPr="0014323D">
        <w:rPr>
          <w:color w:val="000000"/>
        </w:rPr>
        <w:t>не</w:t>
      </w:r>
      <w:r>
        <w:rPr>
          <w:color w:val="000000"/>
        </w:rPr>
        <w:t xml:space="preserve"> так поняла мои слова, как </w:t>
      </w:r>
      <w:r w:rsidRPr="0014323D">
        <w:rPr>
          <w:color w:val="000000"/>
        </w:rPr>
        <w:t>я</w:t>
      </w:r>
      <w:r>
        <w:rPr>
          <w:color w:val="000000"/>
        </w:rPr>
        <w:t xml:space="preserve"> </w:t>
      </w:r>
      <w:r w:rsidRPr="0014323D">
        <w:rPr>
          <w:color w:val="000000"/>
        </w:rPr>
        <w:t>надеялся,</w:t>
      </w:r>
      <w:r>
        <w:rPr>
          <w:color w:val="000000"/>
        </w:rPr>
        <w:t xml:space="preserve"> </w:t>
      </w:r>
      <w:r w:rsidRPr="0014323D">
        <w:rPr>
          <w:color w:val="000000"/>
        </w:rPr>
        <w:t>и</w:t>
      </w:r>
      <w:r>
        <w:rPr>
          <w:color w:val="000000"/>
        </w:rPr>
        <w:t xml:space="preserve"> я заволновался</w:t>
      </w:r>
      <w:r w:rsidRPr="0014323D">
        <w:rPr>
          <w:color w:val="000000"/>
        </w:rPr>
        <w:t>.</w:t>
      </w:r>
      <w:r w:rsidRPr="00F61EE7">
        <w:rPr>
          <w:rStyle w:val="apple-converted-space"/>
          <w:color w:val="000000"/>
        </w:rPr>
        <w:t xml:space="preserve"> </w:t>
      </w:r>
      <w:r w:rsidRPr="0014323D">
        <w:rPr>
          <w:color w:val="000000"/>
        </w:rPr>
        <w:t>Я</w:t>
      </w:r>
      <w:r>
        <w:rPr>
          <w:color w:val="000000"/>
        </w:rPr>
        <w:t xml:space="preserve"> </w:t>
      </w:r>
      <w:r w:rsidRPr="0014323D">
        <w:rPr>
          <w:color w:val="000000"/>
        </w:rPr>
        <w:t>действительно</w:t>
      </w:r>
      <w:r>
        <w:rPr>
          <w:color w:val="000000"/>
        </w:rPr>
        <w:t xml:space="preserve"> </w:t>
      </w:r>
      <w:r w:rsidRPr="0014323D">
        <w:rPr>
          <w:color w:val="000000"/>
        </w:rPr>
        <w:t>не</w:t>
      </w:r>
      <w:r>
        <w:rPr>
          <w:color w:val="000000"/>
        </w:rPr>
        <w:t xml:space="preserve"> </w:t>
      </w:r>
      <w:r w:rsidRPr="0014323D">
        <w:rPr>
          <w:color w:val="000000"/>
        </w:rPr>
        <w:t>хочу</w:t>
      </w:r>
      <w:r>
        <w:rPr>
          <w:color w:val="000000"/>
        </w:rPr>
        <w:t xml:space="preserve"> потерять её из-за глупого недоразумения</w:t>
      </w:r>
      <w:r w:rsidRPr="0014323D">
        <w:rPr>
          <w:color w:val="000000"/>
        </w:rPr>
        <w:t>.</w:t>
      </w:r>
      <w:r w:rsidRPr="00F61EE7">
        <w:rPr>
          <w:rStyle w:val="apple-converted-space"/>
          <w:color w:val="000000"/>
        </w:rPr>
        <w:t xml:space="preserve"> </w:t>
      </w:r>
      <w:r w:rsidRPr="0014323D">
        <w:rPr>
          <w:color w:val="000000"/>
        </w:rPr>
        <w:t>Хм,</w:t>
      </w:r>
      <w:r>
        <w:rPr>
          <w:color w:val="000000"/>
        </w:rPr>
        <w:t xml:space="preserve"> </w:t>
      </w:r>
      <w:r w:rsidRPr="0014323D">
        <w:rPr>
          <w:color w:val="000000"/>
        </w:rPr>
        <w:t>может,</w:t>
      </w:r>
      <w:r>
        <w:rPr>
          <w:color w:val="000000"/>
        </w:rPr>
        <w:t xml:space="preserve"> </w:t>
      </w:r>
      <w:r w:rsidRPr="0014323D">
        <w:rPr>
          <w:color w:val="000000"/>
        </w:rPr>
        <w:t>измен</w:t>
      </w:r>
      <w:r>
        <w:rPr>
          <w:color w:val="000000"/>
        </w:rPr>
        <w:t xml:space="preserve">ить </w:t>
      </w:r>
      <w:r w:rsidRPr="0014323D">
        <w:rPr>
          <w:color w:val="000000"/>
        </w:rPr>
        <w:t>план</w:t>
      </w:r>
      <w:r>
        <w:rPr>
          <w:color w:val="000000"/>
        </w:rPr>
        <w:t>ы</w:t>
      </w:r>
      <w:r w:rsidRPr="0014323D">
        <w:rPr>
          <w:color w:val="000000"/>
        </w:rPr>
        <w:t>?</w:t>
      </w:r>
      <w:r w:rsidRPr="00F61EE7">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9278CF">
        <w:t>Я думаю, что должен тебе показать</w:t>
      </w:r>
      <w:r>
        <w:rPr>
          <w:color w:val="000000"/>
        </w:rPr>
        <w:t>.</w:t>
      </w:r>
    </w:p>
    <w:p w:rsidR="00612074" w:rsidRPr="00881F64" w:rsidRDefault="00612074" w:rsidP="00612074">
      <w:pPr>
        <w:pStyle w:val="western"/>
        <w:shd w:val="clear" w:color="auto" w:fill="FFFFFF"/>
        <w:spacing w:before="0" w:after="0"/>
        <w:ind w:firstLine="461"/>
        <w:jc w:val="both"/>
        <w:rPr>
          <w:color w:val="000000"/>
        </w:rPr>
      </w:pPr>
      <w:r w:rsidRPr="00881F64">
        <w:t xml:space="preserve">– </w:t>
      </w:r>
      <w:r w:rsidRPr="009278CF">
        <w:t>Показать что</w:t>
      </w:r>
      <w:r w:rsidRPr="00881F64">
        <w:rPr>
          <w:color w:val="000000"/>
        </w:rPr>
        <w:t>?</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9278CF">
        <w:t>Что я могу быть надежным, веселым, могу слушать, говорить</w:t>
      </w:r>
      <w:r>
        <w:t>…</w:t>
      </w:r>
      <w:r>
        <w:rPr>
          <w:color w:val="000000"/>
        </w:rPr>
        <w:t xml:space="preserve"> </w:t>
      </w:r>
      <w:r w:rsidRPr="002E39F0">
        <w:t>–</w:t>
      </w:r>
      <w:r w:rsidRPr="007846F4">
        <w:rPr>
          <w:color w:val="000000"/>
        </w:rPr>
        <w:t xml:space="preserve"> словом, </w:t>
      </w:r>
      <w:r>
        <w:rPr>
          <w:color w:val="000000"/>
        </w:rPr>
        <w:t>быть как</w:t>
      </w:r>
      <w:r w:rsidRPr="007846F4">
        <w:rPr>
          <w:color w:val="000000"/>
        </w:rPr>
        <w:t xml:space="preserve"> мой брат</w:t>
      </w:r>
      <w:r>
        <w:rPr>
          <w:color w:val="000000"/>
        </w:rPr>
        <w:t>,</w:t>
      </w:r>
      <w:r w:rsidRPr="007846F4">
        <w:rPr>
          <w:color w:val="000000"/>
        </w:rPr>
        <w:t xml:space="preserve"> </w:t>
      </w:r>
      <w:r w:rsidRPr="002E39F0">
        <w:t>–</w:t>
      </w:r>
      <w:r>
        <w:t xml:space="preserve"> </w:t>
      </w:r>
      <w:r w:rsidRPr="009278CF">
        <w:t>и вс</w:t>
      </w:r>
      <w:r>
        <w:t>ё</w:t>
      </w:r>
      <w:r w:rsidRPr="009278CF">
        <w:t xml:space="preserve"> это </w:t>
      </w:r>
      <w:r w:rsidRPr="009278CF">
        <w:rPr>
          <w:i/>
        </w:rPr>
        <w:t xml:space="preserve">исключительно </w:t>
      </w:r>
      <w:r w:rsidRPr="009278CF">
        <w:t>для  тебя</w:t>
      </w:r>
      <w:r>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Она ответила после короткого колебания.</w:t>
      </w:r>
      <w:r>
        <w:rPr>
          <w:rStyle w:val="apple-converted-space"/>
          <w:color w:val="000000"/>
        </w:rPr>
        <w:t xml:space="preserve"> </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sidRPr="009278CF">
        <w:t>В твоих снах, Крис</w:t>
      </w:r>
      <w:r>
        <w:rPr>
          <w:color w:val="000000"/>
        </w:rPr>
        <w:t>.</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9278CF">
        <w:t>Может быть</w:t>
      </w:r>
      <w:r w:rsidRPr="007846F4">
        <w:rPr>
          <w:color w:val="000000"/>
        </w:rPr>
        <w:t>.</w:t>
      </w:r>
      <w:r>
        <w:rPr>
          <w:color w:val="000000"/>
        </w:rPr>
        <w:t xml:space="preserve"> </w:t>
      </w:r>
      <w:r w:rsidRPr="002E39F0">
        <w:t>–</w:t>
      </w:r>
      <w:r w:rsidRPr="007846F4">
        <w:rPr>
          <w:color w:val="000000"/>
        </w:rPr>
        <w:t xml:space="preserve"> </w:t>
      </w:r>
      <w:r>
        <w:rPr>
          <w:color w:val="000000"/>
        </w:rPr>
        <w:t>По</w:t>
      </w:r>
      <w:r w:rsidRPr="007846F4">
        <w:rPr>
          <w:color w:val="000000"/>
        </w:rPr>
        <w:t xml:space="preserve"> е</w:t>
      </w:r>
      <w:r>
        <w:rPr>
          <w:color w:val="000000"/>
        </w:rPr>
        <w:t>ё</w:t>
      </w:r>
      <w:r w:rsidRPr="007846F4">
        <w:rPr>
          <w:color w:val="000000"/>
        </w:rPr>
        <w:t xml:space="preserve"> хихикань</w:t>
      </w:r>
      <w:r>
        <w:rPr>
          <w:color w:val="000000"/>
        </w:rPr>
        <w:t>ю</w:t>
      </w:r>
      <w:r w:rsidRPr="007846F4">
        <w:rPr>
          <w:color w:val="000000"/>
        </w:rPr>
        <w:t xml:space="preserve"> я </w:t>
      </w:r>
      <w:r>
        <w:rPr>
          <w:color w:val="000000"/>
        </w:rPr>
        <w:t>понял</w:t>
      </w:r>
      <w:r w:rsidRPr="007846F4">
        <w:rPr>
          <w:color w:val="000000"/>
        </w:rPr>
        <w:t xml:space="preserve">, что </w:t>
      </w:r>
      <w:r>
        <w:rPr>
          <w:color w:val="000000"/>
        </w:rPr>
        <w:t>идея ей понравилась</w:t>
      </w:r>
      <w:r w:rsidRPr="007846F4">
        <w:rPr>
          <w:color w:val="000000"/>
        </w:rPr>
        <w:t>.</w:t>
      </w:r>
      <w:r w:rsidRPr="007846F4">
        <w:rPr>
          <w:rStyle w:val="apple-converted-space"/>
          <w:color w:val="000000"/>
        </w:rPr>
        <w:t xml:space="preserve"> </w:t>
      </w:r>
      <w:r w:rsidRPr="002E39F0">
        <w:t>–</w:t>
      </w:r>
      <w:r>
        <w:t xml:space="preserve"> </w:t>
      </w:r>
      <w:r w:rsidRPr="009278CF">
        <w:t>К счастью, сегодня ты будешь там</w:t>
      </w:r>
      <w:r w:rsidRPr="0014323D">
        <w:rPr>
          <w:color w:val="000000"/>
        </w:rPr>
        <w:t>.</w:t>
      </w:r>
      <w:r w:rsidRPr="007138C3">
        <w:t xml:space="preserve"> </w:t>
      </w:r>
      <w:r w:rsidRPr="002E39F0">
        <w:t>–</w:t>
      </w:r>
      <w:r>
        <w:rPr>
          <w:color w:val="000000"/>
        </w:rPr>
        <w:t xml:space="preserve"> </w:t>
      </w:r>
      <w:r w:rsidRPr="0014323D">
        <w:rPr>
          <w:color w:val="000000"/>
        </w:rPr>
        <w:t>Затем</w:t>
      </w:r>
      <w:r>
        <w:rPr>
          <w:color w:val="000000"/>
        </w:rPr>
        <w:t xml:space="preserve"> </w:t>
      </w:r>
      <w:r w:rsidRPr="0014323D">
        <w:rPr>
          <w:color w:val="000000"/>
        </w:rPr>
        <w:t>я</w:t>
      </w:r>
      <w:r>
        <w:rPr>
          <w:color w:val="000000"/>
        </w:rPr>
        <w:t xml:space="preserve"> </w:t>
      </w:r>
      <w:r w:rsidRPr="0014323D">
        <w:rPr>
          <w:color w:val="000000"/>
        </w:rPr>
        <w:t>добавил</w:t>
      </w:r>
      <w:r>
        <w:rPr>
          <w:color w:val="000000"/>
        </w:rPr>
        <w:t xml:space="preserve"> </w:t>
      </w:r>
      <w:r w:rsidRPr="0014323D">
        <w:rPr>
          <w:color w:val="000000"/>
        </w:rPr>
        <w:t>мягче</w:t>
      </w:r>
      <w:r>
        <w:rPr>
          <w:color w:val="000000"/>
        </w:rPr>
        <w:t xml:space="preserve">: </w:t>
      </w:r>
      <w:r w:rsidRPr="002E39F0">
        <w:t>–</w:t>
      </w:r>
      <w:r>
        <w:t xml:space="preserve"> </w:t>
      </w:r>
      <w:r w:rsidRPr="009278CF">
        <w:t xml:space="preserve">Крепкого сна, </w:t>
      </w:r>
      <w:proofErr w:type="gramStart"/>
      <w:r w:rsidRPr="009278CF">
        <w:t>сладкая</w:t>
      </w:r>
      <w:proofErr w:type="gramEnd"/>
      <w:r w:rsidRPr="0014323D">
        <w:rPr>
          <w:color w:val="000000"/>
        </w:rPr>
        <w:t>.</w:t>
      </w:r>
    </w:p>
    <w:p w:rsidR="00612074" w:rsidRPr="007846F4" w:rsidRDefault="00612074" w:rsidP="00612074">
      <w:pPr>
        <w:pStyle w:val="western"/>
        <w:shd w:val="clear" w:color="auto" w:fill="FFFFFF"/>
        <w:spacing w:before="0" w:after="0"/>
        <w:ind w:firstLine="461"/>
        <w:jc w:val="both"/>
        <w:rPr>
          <w:color w:val="000000"/>
        </w:rPr>
      </w:pPr>
      <w:r w:rsidRPr="0014323D">
        <w:rPr>
          <w:color w:val="000000"/>
        </w:rPr>
        <w:t>Как</w:t>
      </w:r>
      <w:r>
        <w:rPr>
          <w:color w:val="000000"/>
        </w:rPr>
        <w:t xml:space="preserve"> </w:t>
      </w:r>
      <w:r w:rsidRPr="0014323D">
        <w:rPr>
          <w:color w:val="000000"/>
        </w:rPr>
        <w:t>правило,</w:t>
      </w:r>
      <w:r>
        <w:rPr>
          <w:color w:val="000000"/>
        </w:rPr>
        <w:t xml:space="preserve"> </w:t>
      </w:r>
      <w:r w:rsidRPr="0014323D">
        <w:rPr>
          <w:color w:val="000000"/>
        </w:rPr>
        <w:t>она</w:t>
      </w:r>
      <w:r>
        <w:rPr>
          <w:color w:val="000000"/>
        </w:rPr>
        <w:t xml:space="preserve"> всегда в этот момент вешала трубку</w:t>
      </w:r>
      <w:r w:rsidRPr="0014323D">
        <w:rPr>
          <w:color w:val="000000"/>
        </w:rPr>
        <w:t>.</w:t>
      </w:r>
      <w:r w:rsidRPr="00F61EE7">
        <w:rPr>
          <w:rStyle w:val="apple-converted-space"/>
          <w:color w:val="000000"/>
        </w:rPr>
        <w:t xml:space="preserve"> </w:t>
      </w:r>
      <w:r w:rsidRPr="0014323D">
        <w:rPr>
          <w:color w:val="000000"/>
        </w:rPr>
        <w:t>Она</w:t>
      </w:r>
      <w:r>
        <w:rPr>
          <w:color w:val="000000"/>
        </w:rPr>
        <w:t xml:space="preserve"> </w:t>
      </w:r>
      <w:r w:rsidRPr="0014323D">
        <w:rPr>
          <w:color w:val="000000"/>
        </w:rPr>
        <w:t>никогда</w:t>
      </w:r>
      <w:r>
        <w:rPr>
          <w:color w:val="000000"/>
        </w:rPr>
        <w:t xml:space="preserve"> </w:t>
      </w:r>
      <w:r w:rsidRPr="0014323D">
        <w:rPr>
          <w:color w:val="000000"/>
        </w:rPr>
        <w:t>ничего</w:t>
      </w:r>
      <w:r>
        <w:rPr>
          <w:color w:val="000000"/>
        </w:rPr>
        <w:t xml:space="preserve"> </w:t>
      </w:r>
      <w:r w:rsidRPr="0014323D">
        <w:rPr>
          <w:color w:val="000000"/>
        </w:rPr>
        <w:t>не</w:t>
      </w:r>
      <w:r>
        <w:rPr>
          <w:color w:val="000000"/>
        </w:rPr>
        <w:t xml:space="preserve"> отвечала </w:t>
      </w:r>
      <w:r w:rsidRPr="0014323D">
        <w:rPr>
          <w:color w:val="000000"/>
        </w:rPr>
        <w:t>после</w:t>
      </w:r>
      <w:r>
        <w:rPr>
          <w:color w:val="000000"/>
        </w:rPr>
        <w:t xml:space="preserve"> </w:t>
      </w:r>
      <w:r w:rsidRPr="0014323D">
        <w:rPr>
          <w:color w:val="000000"/>
        </w:rPr>
        <w:t>это</w:t>
      </w:r>
      <w:r>
        <w:rPr>
          <w:color w:val="000000"/>
        </w:rPr>
        <w:t>й фразы</w:t>
      </w:r>
      <w:r w:rsidRPr="0014323D">
        <w:rPr>
          <w:color w:val="000000"/>
        </w:rPr>
        <w:t>,</w:t>
      </w:r>
      <w:r>
        <w:rPr>
          <w:color w:val="000000"/>
        </w:rPr>
        <w:t xml:space="preserve"> </w:t>
      </w:r>
      <w:r w:rsidRPr="0014323D">
        <w:rPr>
          <w:color w:val="000000"/>
        </w:rPr>
        <w:t>даже</w:t>
      </w:r>
      <w:r>
        <w:rPr>
          <w:color w:val="000000"/>
        </w:rPr>
        <w:t xml:space="preserve"> </w:t>
      </w:r>
      <w:r w:rsidRPr="0014323D">
        <w:rPr>
          <w:color w:val="000000"/>
        </w:rPr>
        <w:t>не</w:t>
      </w:r>
      <w:r>
        <w:rPr>
          <w:color w:val="000000"/>
        </w:rPr>
        <w:t xml:space="preserve"> желала доброй ночи в ответ</w:t>
      </w:r>
      <w:r w:rsidRPr="0014323D">
        <w:rPr>
          <w:color w:val="000000"/>
        </w:rPr>
        <w:t>.</w:t>
      </w:r>
      <w:r w:rsidRPr="00F61EE7">
        <w:rPr>
          <w:rStyle w:val="apple-converted-space"/>
          <w:color w:val="000000"/>
        </w:rPr>
        <w:t xml:space="preserve"> </w:t>
      </w:r>
      <w:r w:rsidRPr="0014323D">
        <w:rPr>
          <w:color w:val="000000"/>
        </w:rPr>
        <w:t>Только</w:t>
      </w:r>
      <w:r>
        <w:rPr>
          <w:color w:val="000000"/>
        </w:rPr>
        <w:t xml:space="preserve"> вот сейчас </w:t>
      </w:r>
      <w:r w:rsidRPr="0014323D">
        <w:rPr>
          <w:color w:val="000000"/>
        </w:rPr>
        <w:t>она</w:t>
      </w:r>
      <w:r>
        <w:rPr>
          <w:color w:val="000000"/>
        </w:rPr>
        <w:t xml:space="preserve"> всё ещё </w:t>
      </w:r>
      <w:r w:rsidRPr="0014323D">
        <w:rPr>
          <w:color w:val="000000"/>
        </w:rPr>
        <w:t>дыш</w:t>
      </w:r>
      <w:r>
        <w:rPr>
          <w:color w:val="000000"/>
        </w:rPr>
        <w:t xml:space="preserve">ала </w:t>
      </w:r>
      <w:r w:rsidRPr="0014323D">
        <w:rPr>
          <w:color w:val="000000"/>
        </w:rPr>
        <w:t>в</w:t>
      </w:r>
      <w:r>
        <w:rPr>
          <w:color w:val="000000"/>
        </w:rPr>
        <w:t xml:space="preserve"> </w:t>
      </w:r>
      <w:r w:rsidRPr="0014323D">
        <w:rPr>
          <w:color w:val="000000"/>
        </w:rPr>
        <w:t>трубку.</w:t>
      </w:r>
      <w:r w:rsidRPr="00F61EE7">
        <w:rPr>
          <w:rStyle w:val="apple-converted-space"/>
          <w:color w:val="000000"/>
        </w:rPr>
        <w:t xml:space="preserve"> </w:t>
      </w:r>
      <w:r w:rsidRPr="0014323D">
        <w:rPr>
          <w:color w:val="000000"/>
        </w:rPr>
        <w:t>И</w:t>
      </w:r>
      <w:r>
        <w:rPr>
          <w:color w:val="000000"/>
        </w:rPr>
        <w:t xml:space="preserve"> это был аргумент</w:t>
      </w:r>
      <w:r w:rsidRPr="0014323D">
        <w:rPr>
          <w:color w:val="000000"/>
        </w:rPr>
        <w:t>.</w:t>
      </w:r>
      <w:r w:rsidRPr="00F61EE7">
        <w:rPr>
          <w:rStyle w:val="apple-converted-space"/>
          <w:color w:val="000000"/>
        </w:rPr>
        <w:t xml:space="preserve"> </w:t>
      </w:r>
      <w:r w:rsidRPr="0014323D">
        <w:rPr>
          <w:color w:val="000000"/>
        </w:rPr>
        <w:t>Она</w:t>
      </w:r>
      <w:r>
        <w:rPr>
          <w:color w:val="000000"/>
        </w:rPr>
        <w:t xml:space="preserve"> </w:t>
      </w:r>
      <w:r w:rsidRPr="0014323D">
        <w:rPr>
          <w:color w:val="000000"/>
        </w:rPr>
        <w:t>хотела</w:t>
      </w:r>
      <w:r>
        <w:rPr>
          <w:color w:val="000000"/>
        </w:rPr>
        <w:t xml:space="preserve"> сделать это</w:t>
      </w:r>
      <w:r w:rsidRPr="0014323D">
        <w:rPr>
          <w:color w:val="000000"/>
        </w:rPr>
        <w:t>.</w:t>
      </w:r>
      <w:r>
        <w:rPr>
          <w:color w:val="000000"/>
        </w:rPr>
        <w:t xml:space="preserve"> </w:t>
      </w:r>
      <w:r w:rsidRPr="0014323D">
        <w:rPr>
          <w:color w:val="000000"/>
        </w:rPr>
        <w:t>Хотел</w:t>
      </w:r>
      <w:r>
        <w:rPr>
          <w:color w:val="000000"/>
        </w:rPr>
        <w:t xml:space="preserve">а </w:t>
      </w:r>
      <w:r w:rsidRPr="0014323D">
        <w:rPr>
          <w:color w:val="000000"/>
        </w:rPr>
        <w:t>дать</w:t>
      </w:r>
      <w:r w:rsidRPr="00F61EE7">
        <w:rPr>
          <w:rStyle w:val="apple-converted-space"/>
          <w:color w:val="000000"/>
        </w:rPr>
        <w:t xml:space="preserve"> </w:t>
      </w:r>
      <w:r w:rsidRPr="0014323D">
        <w:rPr>
          <w:i/>
          <w:iCs/>
          <w:color w:val="000000"/>
        </w:rPr>
        <w:t>на</w:t>
      </w:r>
      <w:r>
        <w:rPr>
          <w:i/>
          <w:iCs/>
          <w:color w:val="000000"/>
        </w:rPr>
        <w:t>м</w:t>
      </w:r>
      <w:r w:rsidRPr="00F61EE7">
        <w:rPr>
          <w:rStyle w:val="apple-converted-space"/>
          <w:color w:val="000000"/>
        </w:rPr>
        <w:t xml:space="preserve"> </w:t>
      </w:r>
      <w:r w:rsidRPr="0014323D">
        <w:rPr>
          <w:color w:val="000000"/>
        </w:rPr>
        <w:t>шанс.</w:t>
      </w:r>
      <w:r w:rsidRPr="00F61EE7">
        <w:rPr>
          <w:rStyle w:val="apple-converted-space"/>
          <w:color w:val="000000"/>
        </w:rPr>
        <w:t xml:space="preserve"> </w:t>
      </w:r>
      <w:r w:rsidRPr="0014323D">
        <w:rPr>
          <w:color w:val="000000"/>
        </w:rPr>
        <w:t>Я</w:t>
      </w:r>
      <w:r>
        <w:rPr>
          <w:color w:val="000000"/>
        </w:rPr>
        <w:t xml:space="preserve"> </w:t>
      </w:r>
      <w:r w:rsidRPr="0014323D">
        <w:rPr>
          <w:color w:val="000000"/>
        </w:rPr>
        <w:t>знал,</w:t>
      </w:r>
      <w:r>
        <w:rPr>
          <w:color w:val="000000"/>
        </w:rPr>
        <w:t xml:space="preserve"> </w:t>
      </w:r>
      <w:r w:rsidRPr="0014323D">
        <w:rPr>
          <w:color w:val="000000"/>
        </w:rPr>
        <w:t>что</w:t>
      </w:r>
      <w:r>
        <w:rPr>
          <w:color w:val="000000"/>
        </w:rPr>
        <w:t xml:space="preserve"> </w:t>
      </w:r>
      <w:r w:rsidRPr="0014323D">
        <w:rPr>
          <w:color w:val="000000"/>
        </w:rPr>
        <w:t>она</w:t>
      </w:r>
      <w:r>
        <w:rPr>
          <w:color w:val="000000"/>
        </w:rPr>
        <w:t xml:space="preserve"> </w:t>
      </w:r>
      <w:r w:rsidRPr="0014323D">
        <w:rPr>
          <w:color w:val="000000"/>
        </w:rPr>
        <w:t>сдела</w:t>
      </w:r>
      <w:r>
        <w:rPr>
          <w:color w:val="000000"/>
        </w:rPr>
        <w:t>ет это</w:t>
      </w:r>
      <w:r w:rsidRPr="0014323D">
        <w:rPr>
          <w:color w:val="000000"/>
        </w:rPr>
        <w:t>.</w:t>
      </w:r>
    </w:p>
    <w:p w:rsidR="00612074" w:rsidRDefault="00612074" w:rsidP="00612074">
      <w:pPr>
        <w:pStyle w:val="western"/>
        <w:shd w:val="clear" w:color="auto" w:fill="FFFFFF"/>
        <w:spacing w:before="0" w:after="0"/>
        <w:ind w:firstLine="461"/>
        <w:jc w:val="both"/>
        <w:rPr>
          <w:color w:val="000000"/>
        </w:rPr>
      </w:pPr>
      <w:r>
        <w:rPr>
          <w:i/>
          <w:iCs/>
          <w:color w:val="000000"/>
        </w:rPr>
        <w:t>Ну, так давай, сладкая!</w:t>
      </w:r>
      <w:r>
        <w:rPr>
          <w:rStyle w:val="apple-converted-space"/>
          <w:i/>
          <w:iCs/>
          <w:color w:val="000000"/>
        </w:rPr>
        <w:t xml:space="preserve"> </w:t>
      </w:r>
      <w:r>
        <w:rPr>
          <w:i/>
          <w:iCs/>
          <w:color w:val="000000"/>
        </w:rPr>
        <w:t>Это не так сложно.</w:t>
      </w:r>
      <w:r>
        <w:rPr>
          <w:rStyle w:val="apple-converted-space"/>
          <w:i/>
          <w:iCs/>
          <w:color w:val="000000"/>
        </w:rPr>
        <w:t xml:space="preserve"> </w:t>
      </w:r>
      <w:r>
        <w:rPr>
          <w:i/>
          <w:iCs/>
          <w:color w:val="000000"/>
        </w:rPr>
        <w:t>Просто скажи эти слова.</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Тебе </w:t>
      </w:r>
      <w:r w:rsidRPr="007846F4">
        <w:rPr>
          <w:color w:val="000000"/>
        </w:rPr>
        <w:t>тоже</w:t>
      </w:r>
      <w:r>
        <w:rPr>
          <w:color w:val="000000"/>
        </w:rPr>
        <w:t xml:space="preserve">, </w:t>
      </w:r>
      <w:r w:rsidRPr="002E39F0">
        <w:t>–</w:t>
      </w:r>
      <w:r w:rsidRPr="007846F4">
        <w:rPr>
          <w:color w:val="000000"/>
        </w:rPr>
        <w:t xml:space="preserve"> пробормотала</w:t>
      </w:r>
      <w:r w:rsidRPr="007846F4">
        <w:rPr>
          <w:rStyle w:val="apple-converted-space"/>
          <w:color w:val="000000"/>
        </w:rPr>
        <w:t xml:space="preserve"> </w:t>
      </w:r>
      <w:r w:rsidRPr="0014323D">
        <w:rPr>
          <w:color w:val="000000"/>
        </w:rPr>
        <w:t>она</w:t>
      </w:r>
      <w:r>
        <w:rPr>
          <w:color w:val="000000"/>
        </w:rPr>
        <w:t xml:space="preserve"> </w:t>
      </w:r>
      <w:r>
        <w:rPr>
          <w:rStyle w:val="apple-converted-space"/>
          <w:color w:val="000000"/>
        </w:rPr>
        <w:t xml:space="preserve">и </w:t>
      </w:r>
      <w:r w:rsidRPr="0014323D">
        <w:rPr>
          <w:color w:val="000000"/>
        </w:rPr>
        <w:t>отключ</w:t>
      </w:r>
      <w:r>
        <w:rPr>
          <w:color w:val="000000"/>
        </w:rPr>
        <w:t>илась</w:t>
      </w:r>
      <w:r w:rsidRPr="0014323D">
        <w:rPr>
          <w:color w:val="000000"/>
        </w:rPr>
        <w:t>.</w:t>
      </w:r>
      <w:r w:rsidRPr="00F61EE7">
        <w:rPr>
          <w:rStyle w:val="apple-converted-space"/>
          <w:color w:val="000000"/>
        </w:rPr>
        <w:t xml:space="preserve"> </w:t>
      </w:r>
      <w:r>
        <w:rPr>
          <w:rStyle w:val="apple-converted-space"/>
          <w:color w:val="000000"/>
        </w:rPr>
        <w:t>Эта д</w:t>
      </w:r>
      <w:r w:rsidRPr="0014323D">
        <w:rPr>
          <w:color w:val="000000"/>
        </w:rPr>
        <w:t>евушка</w:t>
      </w:r>
      <w:r>
        <w:rPr>
          <w:color w:val="000000"/>
        </w:rPr>
        <w:t xml:space="preserve"> </w:t>
      </w:r>
      <w:proofErr w:type="gramStart"/>
      <w:r w:rsidRPr="0014323D">
        <w:rPr>
          <w:color w:val="000000"/>
        </w:rPr>
        <w:t>слишком</w:t>
      </w:r>
      <w:r>
        <w:rPr>
          <w:color w:val="000000"/>
        </w:rPr>
        <w:t xml:space="preserve"> </w:t>
      </w:r>
      <w:r w:rsidRPr="0014323D">
        <w:rPr>
          <w:color w:val="000000"/>
        </w:rPr>
        <w:t>очаровательн</w:t>
      </w:r>
      <w:r>
        <w:rPr>
          <w:color w:val="000000"/>
        </w:rPr>
        <w:t>а</w:t>
      </w:r>
      <w:proofErr w:type="gramEnd"/>
      <w:r w:rsidRPr="0014323D">
        <w:rPr>
          <w:color w:val="000000"/>
        </w:rPr>
        <w:t>.</w:t>
      </w:r>
    </w:p>
    <w:p w:rsidR="00612074" w:rsidRPr="007846F4" w:rsidRDefault="00612074" w:rsidP="00612074">
      <w:pPr>
        <w:pStyle w:val="western"/>
        <w:shd w:val="clear" w:color="auto" w:fill="FFFFFF"/>
        <w:spacing w:before="0" w:after="0"/>
        <w:ind w:firstLine="461"/>
        <w:jc w:val="both"/>
        <w:rPr>
          <w:color w:val="000000"/>
        </w:rPr>
      </w:pPr>
      <w:r w:rsidRPr="0014323D">
        <w:rPr>
          <w:color w:val="000000"/>
        </w:rPr>
        <w:t>У</w:t>
      </w:r>
      <w:r>
        <w:rPr>
          <w:color w:val="000000"/>
        </w:rPr>
        <w:t xml:space="preserve">лыбнувшись </w:t>
      </w:r>
      <w:r w:rsidRPr="0014323D">
        <w:rPr>
          <w:color w:val="000000"/>
        </w:rPr>
        <w:t>про</w:t>
      </w:r>
      <w:r>
        <w:rPr>
          <w:color w:val="000000"/>
        </w:rPr>
        <w:t xml:space="preserve"> </w:t>
      </w:r>
      <w:r w:rsidRPr="0014323D">
        <w:rPr>
          <w:color w:val="000000"/>
        </w:rPr>
        <w:t>себя,</w:t>
      </w:r>
      <w:r>
        <w:rPr>
          <w:color w:val="000000"/>
        </w:rPr>
        <w:t xml:space="preserve"> </w:t>
      </w:r>
      <w:r w:rsidRPr="0014323D">
        <w:rPr>
          <w:color w:val="000000"/>
        </w:rPr>
        <w:t>я</w:t>
      </w:r>
      <w:r>
        <w:rPr>
          <w:color w:val="000000"/>
        </w:rPr>
        <w:t xml:space="preserve"> уронил телефон на </w:t>
      </w:r>
      <w:r w:rsidRPr="0014323D">
        <w:rPr>
          <w:color w:val="000000"/>
        </w:rPr>
        <w:t>колен</w:t>
      </w:r>
      <w:r>
        <w:rPr>
          <w:color w:val="000000"/>
        </w:rPr>
        <w:t>и</w:t>
      </w:r>
      <w:r w:rsidRPr="0014323D">
        <w:rPr>
          <w:color w:val="000000"/>
        </w:rPr>
        <w:t>.</w:t>
      </w:r>
      <w:r w:rsidRPr="00F61EE7">
        <w:rPr>
          <w:rStyle w:val="apple-converted-space"/>
          <w:color w:val="000000"/>
        </w:rPr>
        <w:t xml:space="preserve"> </w:t>
      </w:r>
      <w:r w:rsidRPr="0014323D">
        <w:rPr>
          <w:color w:val="000000"/>
        </w:rPr>
        <w:t>Таким</w:t>
      </w:r>
      <w:r>
        <w:rPr>
          <w:color w:val="000000"/>
        </w:rPr>
        <w:t xml:space="preserve"> </w:t>
      </w:r>
      <w:r w:rsidRPr="0014323D">
        <w:rPr>
          <w:color w:val="000000"/>
        </w:rPr>
        <w:t>образом,</w:t>
      </w:r>
      <w:r>
        <w:rPr>
          <w:color w:val="000000"/>
        </w:rPr>
        <w:t xml:space="preserve"> </w:t>
      </w:r>
      <w:r w:rsidRPr="0014323D">
        <w:rPr>
          <w:color w:val="000000"/>
        </w:rPr>
        <w:t>она</w:t>
      </w:r>
      <w:r>
        <w:rPr>
          <w:color w:val="000000"/>
        </w:rPr>
        <w:t xml:space="preserve"> </w:t>
      </w:r>
      <w:r w:rsidRPr="0014323D">
        <w:rPr>
          <w:color w:val="000000"/>
        </w:rPr>
        <w:t>не</w:t>
      </w:r>
      <w:r>
        <w:rPr>
          <w:color w:val="000000"/>
        </w:rPr>
        <w:t xml:space="preserve"> вычеркнула </w:t>
      </w:r>
      <w:r w:rsidRPr="0014323D">
        <w:rPr>
          <w:color w:val="000000"/>
        </w:rPr>
        <w:t>меня</w:t>
      </w:r>
      <w:r>
        <w:rPr>
          <w:color w:val="000000"/>
        </w:rPr>
        <w:t xml:space="preserve"> </w:t>
      </w:r>
      <w:r w:rsidRPr="0014323D">
        <w:rPr>
          <w:color w:val="000000"/>
        </w:rPr>
        <w:t>полностью</w:t>
      </w:r>
      <w:r w:rsidRPr="005B75C6">
        <w:rPr>
          <w:color w:val="000000"/>
        </w:rPr>
        <w:t xml:space="preserve"> </w:t>
      </w:r>
      <w:r>
        <w:rPr>
          <w:color w:val="000000"/>
        </w:rPr>
        <w:t>из своей жизни</w:t>
      </w:r>
      <w:r w:rsidRPr="0014323D">
        <w:rPr>
          <w:color w:val="000000"/>
        </w:rPr>
        <w:t>.</w:t>
      </w:r>
      <w:r w:rsidRPr="00F61EE7">
        <w:rPr>
          <w:rStyle w:val="apple-converted-space"/>
          <w:color w:val="000000"/>
        </w:rPr>
        <w:t xml:space="preserve"> </w:t>
      </w:r>
      <w:r>
        <w:rPr>
          <w:rStyle w:val="apple-converted-space"/>
          <w:color w:val="000000"/>
        </w:rPr>
        <w:t>И э</w:t>
      </w:r>
      <w:r w:rsidRPr="005B75C6">
        <w:rPr>
          <w:color w:val="000000"/>
        </w:rPr>
        <w:t>то вс</w:t>
      </w:r>
      <w:r>
        <w:rPr>
          <w:color w:val="000000"/>
        </w:rPr>
        <w:t>ё</w:t>
      </w:r>
      <w:r w:rsidRPr="005B75C6">
        <w:rPr>
          <w:color w:val="000000"/>
        </w:rPr>
        <w:t xml:space="preserve">, что я </w:t>
      </w:r>
      <w:r>
        <w:rPr>
          <w:color w:val="000000"/>
        </w:rPr>
        <w:t xml:space="preserve">только мог бы </w:t>
      </w:r>
      <w:r w:rsidRPr="005B75C6">
        <w:rPr>
          <w:color w:val="000000"/>
        </w:rPr>
        <w:t>п</w:t>
      </w:r>
      <w:r>
        <w:rPr>
          <w:color w:val="000000"/>
        </w:rPr>
        <w:t>оп</w:t>
      </w:r>
      <w:r w:rsidRPr="005B75C6">
        <w:rPr>
          <w:color w:val="000000"/>
        </w:rPr>
        <w:t>роси</w:t>
      </w:r>
      <w:r>
        <w:rPr>
          <w:color w:val="000000"/>
        </w:rPr>
        <w:t>ть</w:t>
      </w:r>
      <w:r w:rsidRPr="005B75C6">
        <w:rPr>
          <w:color w:val="000000"/>
        </w:rPr>
        <w:t>.</w:t>
      </w:r>
    </w:p>
    <w:p w:rsidR="00612074" w:rsidRPr="004F7C41" w:rsidRDefault="00612074" w:rsidP="00612074">
      <w:pPr>
        <w:pStyle w:val="a0"/>
      </w:pPr>
    </w:p>
    <w:p w:rsidR="00745700" w:rsidRDefault="00745700">
      <w:pPr>
        <w:pStyle w:val="western"/>
        <w:pageBreakBefore/>
        <w:shd w:val="clear" w:color="auto" w:fill="FFFFFF"/>
        <w:spacing w:before="0" w:after="0"/>
        <w:jc w:val="center"/>
        <w:rPr>
          <w:b/>
          <w:color w:val="000000"/>
          <w:sz w:val="28"/>
          <w:szCs w:val="28"/>
        </w:rPr>
      </w:pPr>
    </w:p>
    <w:p w:rsidR="00745700" w:rsidRPr="004F7C41" w:rsidRDefault="001D46E0" w:rsidP="00286F9F">
      <w:pPr>
        <w:pStyle w:val="1"/>
        <w:jc w:val="center"/>
        <w:rPr>
          <w:sz w:val="28"/>
          <w:szCs w:val="28"/>
        </w:rPr>
      </w:pPr>
      <w:bookmarkStart w:id="19" w:name="_Toc445394517"/>
      <w:r>
        <w:rPr>
          <w:sz w:val="28"/>
          <w:szCs w:val="28"/>
        </w:rPr>
        <w:t>Глава 20</w:t>
      </w:r>
      <w:bookmarkEnd w:id="19"/>
    </w:p>
    <w:p w:rsidR="00B46B6F" w:rsidRDefault="00B46B6F" w:rsidP="00B46B6F">
      <w:pPr>
        <w:pStyle w:val="western"/>
        <w:shd w:val="clear" w:color="auto" w:fill="FFFFFF"/>
        <w:spacing w:before="0" w:after="0"/>
        <w:ind w:left="426"/>
        <w:jc w:val="both"/>
        <w:rPr>
          <w:i/>
          <w:iCs/>
          <w:color w:val="000000"/>
        </w:rPr>
      </w:pPr>
      <w:r>
        <w:t xml:space="preserve">– </w:t>
      </w:r>
      <w:r>
        <w:rPr>
          <w:color w:val="000000"/>
        </w:rPr>
        <w:t>Н</w:t>
      </w:r>
      <w:r w:rsidR="00452DCC">
        <w:rPr>
          <w:color w:val="000000"/>
        </w:rPr>
        <w:t>ет</w:t>
      </w:r>
      <w:r>
        <w:rPr>
          <w:color w:val="000000"/>
        </w:rPr>
        <w:t xml:space="preserve">, </w:t>
      </w:r>
      <w:r w:rsidR="00452DCC">
        <w:rPr>
          <w:color w:val="000000"/>
        </w:rPr>
        <w:t>на самом</w:t>
      </w:r>
      <w:r>
        <w:rPr>
          <w:color w:val="000000"/>
        </w:rPr>
        <w:t xml:space="preserve"> деле только мальчики, мама.</w:t>
      </w:r>
    </w:p>
    <w:p w:rsidR="00B46B6F" w:rsidRDefault="00B46B6F" w:rsidP="00B46B6F">
      <w:pPr>
        <w:pStyle w:val="western"/>
        <w:shd w:val="clear" w:color="auto" w:fill="FFFFFF"/>
        <w:spacing w:before="0" w:after="0"/>
        <w:ind w:firstLine="461"/>
        <w:jc w:val="both"/>
        <w:rPr>
          <w:color w:val="000000"/>
        </w:rPr>
      </w:pPr>
      <w:r>
        <w:rPr>
          <w:i/>
          <w:iCs/>
          <w:color w:val="000000"/>
        </w:rPr>
        <w:t>Оу.</w:t>
      </w:r>
      <w:r>
        <w:rPr>
          <w:rStyle w:val="apple-converted-space"/>
          <w:color w:val="000000"/>
        </w:rPr>
        <w:t xml:space="preserve"> </w:t>
      </w:r>
      <w:r>
        <w:rPr>
          <w:color w:val="000000"/>
        </w:rPr>
        <w:t>Когда в воскресенье утром я услышал тихие слова брата, я замер в коридоре.</w:t>
      </w:r>
      <w:r>
        <w:rPr>
          <w:rStyle w:val="apple-converted-space"/>
          <w:color w:val="000000"/>
        </w:rPr>
        <w:t xml:space="preserve"> И</w:t>
      </w:r>
      <w:r>
        <w:rPr>
          <w:color w:val="000000"/>
        </w:rPr>
        <w:t>тан с мамой были на кухне, и у них происходил</w:t>
      </w:r>
      <w:r>
        <w:rPr>
          <w:rStyle w:val="apple-converted-space"/>
          <w:i/>
          <w:iCs/>
          <w:color w:val="000000"/>
        </w:rPr>
        <w:t xml:space="preserve"> этот </w:t>
      </w:r>
      <w:r>
        <w:rPr>
          <w:i/>
          <w:color w:val="000000"/>
        </w:rPr>
        <w:t>разговор</w:t>
      </w:r>
      <w:r>
        <w:rPr>
          <w:color w:val="000000"/>
        </w:rPr>
        <w:t>.</w:t>
      </w:r>
      <w:r>
        <w:rPr>
          <w:rStyle w:val="apple-converted-space"/>
          <w:color w:val="000000"/>
        </w:rPr>
        <w:t xml:space="preserve"> </w:t>
      </w:r>
      <w:r>
        <w:rPr>
          <w:color w:val="000000"/>
        </w:rPr>
        <w:t>Не о птичках и  пчелках, а  только о мальчиках.</w:t>
      </w:r>
    </w:p>
    <w:p w:rsidR="00B46B6F" w:rsidRDefault="00B46B6F" w:rsidP="00B46B6F">
      <w:pPr>
        <w:pStyle w:val="western"/>
        <w:shd w:val="clear" w:color="auto" w:fill="FFFFFF"/>
        <w:spacing w:before="0" w:after="0"/>
        <w:ind w:firstLine="461"/>
        <w:jc w:val="both"/>
        <w:rPr>
          <w:color w:val="000000"/>
        </w:rPr>
      </w:pPr>
      <w:r>
        <w:rPr>
          <w:color w:val="000000"/>
        </w:rPr>
        <w:t>Не желая им меш</w:t>
      </w:r>
      <w:r w:rsidR="00962911">
        <w:rPr>
          <w:color w:val="000000"/>
        </w:rPr>
        <w:t>ать, я решил пропустить завтрак</w:t>
      </w:r>
      <w:r>
        <w:rPr>
          <w:color w:val="000000"/>
        </w:rPr>
        <w:t xml:space="preserve"> и быстро исчез в своей комнате, в которой и провёл следующий час за чтением.</w:t>
      </w:r>
      <w:r>
        <w:rPr>
          <w:rStyle w:val="apple-converted-space"/>
          <w:color w:val="000000"/>
        </w:rPr>
        <w:t xml:space="preserve"> </w:t>
      </w:r>
      <w:r>
        <w:rPr>
          <w:color w:val="000000"/>
        </w:rPr>
        <w:t xml:space="preserve">Чёрт возьми, впервые за целую </w:t>
      </w:r>
      <w:proofErr w:type="gramStart"/>
      <w:r>
        <w:rPr>
          <w:color w:val="000000"/>
        </w:rPr>
        <w:t>вечность</w:t>
      </w:r>
      <w:proofErr w:type="gramEnd"/>
      <w:r>
        <w:rPr>
          <w:color w:val="000000"/>
        </w:rPr>
        <w:t xml:space="preserve"> я взял в руки настоящую книгу.</w:t>
      </w:r>
      <w:r>
        <w:rPr>
          <w:rStyle w:val="apple-converted-space"/>
          <w:color w:val="000000"/>
        </w:rPr>
        <w:t xml:space="preserve"> Когда</w:t>
      </w:r>
      <w:r>
        <w:rPr>
          <w:color w:val="000000"/>
        </w:rPr>
        <w:t xml:space="preserve"> я достал её с полки, понадобилось сдуть с неё пыль,  оседавшую на неё годами.</w:t>
      </w:r>
      <w:r>
        <w:rPr>
          <w:rStyle w:val="apple-converted-space"/>
          <w:color w:val="000000"/>
        </w:rPr>
        <w:t xml:space="preserve"> </w:t>
      </w:r>
      <w:r>
        <w:rPr>
          <w:color w:val="000000"/>
        </w:rPr>
        <w:t xml:space="preserve">Это были </w:t>
      </w:r>
      <w:r>
        <w:rPr>
          <w:rStyle w:val="apple-converted-space"/>
          <w:color w:val="000000"/>
        </w:rPr>
        <w:t>«</w:t>
      </w:r>
      <w:r>
        <w:rPr>
          <w:i/>
          <w:iCs/>
          <w:color w:val="000000"/>
        </w:rPr>
        <w:t>Бумажные Города»</w:t>
      </w:r>
      <w:r>
        <w:rPr>
          <w:rStyle w:val="apple-converted-space"/>
          <w:color w:val="000000"/>
        </w:rPr>
        <w:t xml:space="preserve"> </w:t>
      </w:r>
      <w:r>
        <w:rPr>
          <w:color w:val="000000"/>
        </w:rPr>
        <w:t>Джона Грина,  рождественский подарок от Итана два года назад.</w:t>
      </w:r>
      <w:r>
        <w:rPr>
          <w:rStyle w:val="apple-converted-space"/>
          <w:color w:val="000000"/>
        </w:rPr>
        <w:t xml:space="preserve"> </w:t>
      </w:r>
      <w:r>
        <w:rPr>
          <w:color w:val="000000"/>
        </w:rPr>
        <w:t>Он всегда дарил мне книги на Рождество, хотя и знал, что я никогда не читал их.</w:t>
      </w:r>
      <w:r>
        <w:rPr>
          <w:rStyle w:val="apple-converted-space"/>
          <w:color w:val="000000"/>
        </w:rPr>
        <w:t xml:space="preserve"> </w:t>
      </w:r>
      <w:r>
        <w:rPr>
          <w:color w:val="000000"/>
        </w:rPr>
        <w:t>Ну, похоже, не до этого утра.</w:t>
      </w:r>
    </w:p>
    <w:p w:rsidR="00B46B6F" w:rsidRDefault="00B46B6F" w:rsidP="00B46B6F">
      <w:pPr>
        <w:pStyle w:val="western"/>
        <w:shd w:val="clear" w:color="auto" w:fill="FFFFFF"/>
        <w:spacing w:before="0" w:after="0"/>
        <w:ind w:firstLine="461"/>
        <w:jc w:val="both"/>
        <w:rPr>
          <w:color w:val="000000"/>
        </w:rPr>
      </w:pPr>
      <w:r>
        <w:rPr>
          <w:color w:val="000000"/>
        </w:rPr>
        <w:t>После первых страниц я начал задаваться вопросом, о чём же эта книга, и перевернул её, чтобы прочитать аннотацию на задней обложке.</w:t>
      </w:r>
      <w:r>
        <w:rPr>
          <w:rStyle w:val="apple-converted-space"/>
          <w:color w:val="000000"/>
        </w:rPr>
        <w:t xml:space="preserve"> Он что, подарил мне роман? </w:t>
      </w:r>
      <w:r>
        <w:rPr>
          <w:i/>
          <w:iCs/>
          <w:color w:val="000000"/>
        </w:rPr>
        <w:t>Боже, Итан!</w:t>
      </w:r>
      <w:r>
        <w:rPr>
          <w:rStyle w:val="apple-converted-space"/>
          <w:color w:val="000000"/>
        </w:rPr>
        <w:t xml:space="preserve"> Нам</w:t>
      </w:r>
      <w:r>
        <w:rPr>
          <w:color w:val="000000"/>
        </w:rPr>
        <w:t xml:space="preserve"> точно надо поговорить о кое-каких отличиях между мальчиками и девочками.</w:t>
      </w:r>
    </w:p>
    <w:p w:rsidR="00B46B6F" w:rsidRDefault="00B46B6F" w:rsidP="00B46B6F">
      <w:pPr>
        <w:pStyle w:val="western"/>
        <w:shd w:val="clear" w:color="auto" w:fill="FFFFFF"/>
        <w:spacing w:before="0" w:after="0"/>
        <w:ind w:firstLine="461"/>
        <w:jc w:val="both"/>
        <w:rPr>
          <w:color w:val="000000"/>
        </w:rPr>
      </w:pPr>
      <w:r>
        <w:rPr>
          <w:color w:val="000000"/>
        </w:rPr>
        <w:t xml:space="preserve">Я закрыл книгу, поставил её обратно на полку между другими пылесборниками и достал из ящика тумбочки журнал комиксов </w:t>
      </w:r>
      <w:r>
        <w:rPr>
          <w:i/>
          <w:iCs/>
          <w:color w:val="000000"/>
        </w:rPr>
        <w:t>Арчи</w:t>
      </w:r>
      <w:r>
        <w:t>.</w:t>
      </w:r>
    </w:p>
    <w:p w:rsidR="00B46B6F" w:rsidRDefault="00B46B6F" w:rsidP="00B46B6F">
      <w:pPr>
        <w:pStyle w:val="western"/>
        <w:shd w:val="clear" w:color="auto" w:fill="FFFFFF"/>
        <w:spacing w:before="0" w:after="0"/>
        <w:ind w:firstLine="461"/>
        <w:jc w:val="both"/>
      </w:pPr>
      <w:r>
        <w:rPr>
          <w:color w:val="000000"/>
        </w:rPr>
        <w:t>Через некоторое время я решился пойти на кухню, потому что урчание в животе достало меня.</w:t>
      </w:r>
      <w:r>
        <w:rPr>
          <w:rStyle w:val="apple-converted-space"/>
          <w:color w:val="000000"/>
        </w:rPr>
        <w:t xml:space="preserve"> </w:t>
      </w:r>
      <w:r>
        <w:rPr>
          <w:color w:val="000000"/>
        </w:rPr>
        <w:t>Мама находилась там одна, сгорбившись над столом и листая поваренную книгу.</w:t>
      </w:r>
      <w:r>
        <w:rPr>
          <w:rStyle w:val="apple-converted-space"/>
          <w:color w:val="000000"/>
        </w:rPr>
        <w:t xml:space="preserve"> </w:t>
      </w:r>
      <w:r>
        <w:rPr>
          <w:color w:val="000000"/>
        </w:rPr>
        <w:t>Она посмотрела на меня с улыбкой.</w:t>
      </w:r>
    </w:p>
    <w:p w:rsidR="00B46B6F" w:rsidRDefault="00B46B6F" w:rsidP="00B46B6F">
      <w:pPr>
        <w:pStyle w:val="western"/>
        <w:shd w:val="clear" w:color="auto" w:fill="FFFFFF"/>
        <w:spacing w:before="0" w:after="0"/>
        <w:ind w:firstLine="461"/>
        <w:jc w:val="both"/>
      </w:pPr>
      <w:r>
        <w:t xml:space="preserve">– </w:t>
      </w:r>
      <w:r w:rsidRPr="007846F4">
        <w:rPr>
          <w:color w:val="000000"/>
        </w:rPr>
        <w:t>Ты в порядке, мама?</w:t>
      </w:r>
      <w:r>
        <w:t xml:space="preserve"> –</w:t>
      </w:r>
      <w:r w:rsidRPr="007846F4">
        <w:rPr>
          <w:color w:val="000000"/>
        </w:rPr>
        <w:t xml:space="preserve"> спросил</w:t>
      </w:r>
      <w:r>
        <w:rPr>
          <w:color w:val="000000"/>
        </w:rPr>
        <w:t xml:space="preserve"> я</w:t>
      </w:r>
      <w:r w:rsidRPr="007846F4">
        <w:rPr>
          <w:color w:val="000000"/>
        </w:rPr>
        <w:t>, нали</w:t>
      </w:r>
      <w:r>
        <w:rPr>
          <w:color w:val="000000"/>
        </w:rPr>
        <w:t>л</w:t>
      </w:r>
      <w:r w:rsidRPr="007846F4">
        <w:rPr>
          <w:color w:val="000000"/>
        </w:rPr>
        <w:t xml:space="preserve"> себе стакан апельсинового сока и схватил пончик из коробки</w:t>
      </w:r>
      <w:r>
        <w:rPr>
          <w:color w:val="000000"/>
        </w:rPr>
        <w:t xml:space="preserve"> на столе</w:t>
      </w:r>
      <w:r w:rsidRPr="007846F4">
        <w:rPr>
          <w:color w:val="000000"/>
        </w:rPr>
        <w:t>.</w:t>
      </w:r>
    </w:p>
    <w:p w:rsidR="00B46B6F" w:rsidRDefault="00B46B6F" w:rsidP="00B46B6F">
      <w:pPr>
        <w:pStyle w:val="western"/>
        <w:shd w:val="clear" w:color="auto" w:fill="FFFFFF"/>
        <w:spacing w:before="0" w:after="0"/>
        <w:ind w:firstLine="461"/>
        <w:jc w:val="both"/>
        <w:rPr>
          <w:color w:val="000000"/>
        </w:rPr>
      </w:pPr>
      <w:r>
        <w:t xml:space="preserve">– </w:t>
      </w:r>
      <w:r>
        <w:rPr>
          <w:color w:val="000000"/>
        </w:rPr>
        <w:t>Конечно, почему я должна быть не в порядке?</w:t>
      </w:r>
    </w:p>
    <w:p w:rsidR="00B46B6F" w:rsidRDefault="00B46B6F" w:rsidP="00B46B6F">
      <w:pPr>
        <w:pStyle w:val="western"/>
        <w:shd w:val="clear" w:color="auto" w:fill="FFFFFF"/>
        <w:spacing w:before="0" w:after="0"/>
        <w:ind w:firstLine="461"/>
        <w:jc w:val="both"/>
      </w:pPr>
      <w:r>
        <w:rPr>
          <w:color w:val="000000"/>
        </w:rPr>
        <w:t>Я пожал плечами.</w:t>
      </w:r>
      <w:r>
        <w:rPr>
          <w:rStyle w:val="apple-converted-space"/>
          <w:color w:val="000000"/>
        </w:rPr>
        <w:t xml:space="preserve"> </w:t>
      </w:r>
    </w:p>
    <w:p w:rsidR="00B46B6F" w:rsidRDefault="00B46B6F" w:rsidP="00B46B6F">
      <w:pPr>
        <w:pStyle w:val="western"/>
        <w:shd w:val="clear" w:color="auto" w:fill="FFFFFF"/>
        <w:spacing w:before="0" w:after="0"/>
        <w:ind w:firstLine="461"/>
        <w:jc w:val="both"/>
        <w:rPr>
          <w:color w:val="000000"/>
        </w:rPr>
      </w:pPr>
      <w:r>
        <w:t>– Я услышал, как вы разговаривали с Итаном</w:t>
      </w:r>
      <w:r>
        <w:rPr>
          <w:color w:val="000000"/>
        </w:rPr>
        <w:t>.</w:t>
      </w:r>
    </w:p>
    <w:p w:rsidR="00B46B6F" w:rsidRDefault="00B46B6F" w:rsidP="00B46B6F">
      <w:pPr>
        <w:pStyle w:val="western"/>
        <w:shd w:val="clear" w:color="auto" w:fill="FFFFFF"/>
        <w:spacing w:before="0" w:after="0"/>
        <w:ind w:firstLine="461"/>
        <w:jc w:val="both"/>
      </w:pPr>
      <w:r>
        <w:rPr>
          <w:color w:val="000000"/>
        </w:rPr>
        <w:t>Выпрямившись, она закрыла книгу и сглотнула.</w:t>
      </w:r>
      <w:r>
        <w:rPr>
          <w:rStyle w:val="apple-converted-space"/>
          <w:color w:val="000000"/>
        </w:rPr>
        <w:t xml:space="preserve"> </w:t>
      </w:r>
    </w:p>
    <w:p w:rsidR="00B46B6F" w:rsidRDefault="00B46B6F" w:rsidP="00B46B6F">
      <w:pPr>
        <w:pStyle w:val="western"/>
        <w:shd w:val="clear" w:color="auto" w:fill="FFFFFF"/>
        <w:spacing w:before="0" w:after="0"/>
        <w:ind w:firstLine="461"/>
        <w:jc w:val="both"/>
      </w:pPr>
      <w:r>
        <w:t xml:space="preserve">– </w:t>
      </w:r>
      <w:r>
        <w:rPr>
          <w:color w:val="000000"/>
        </w:rPr>
        <w:t>Да, так.</w:t>
      </w:r>
      <w:r>
        <w:rPr>
          <w:rStyle w:val="apple-converted-space"/>
          <w:color w:val="000000"/>
        </w:rPr>
        <w:t xml:space="preserve"> И э</w:t>
      </w:r>
      <w:r>
        <w:rPr>
          <w:color w:val="000000"/>
        </w:rPr>
        <w:t>то было... хм…</w:t>
      </w:r>
    </w:p>
    <w:p w:rsidR="00B46B6F" w:rsidRDefault="00B46B6F" w:rsidP="00B46B6F">
      <w:pPr>
        <w:pStyle w:val="western"/>
        <w:shd w:val="clear" w:color="auto" w:fill="FFFFFF"/>
        <w:spacing w:before="0" w:after="0"/>
        <w:ind w:firstLine="461"/>
        <w:jc w:val="both"/>
      </w:pPr>
      <w:r>
        <w:t xml:space="preserve">– </w:t>
      </w:r>
      <w:r w:rsidRPr="007846F4">
        <w:rPr>
          <w:color w:val="000000"/>
        </w:rPr>
        <w:t xml:space="preserve">Не </w:t>
      </w:r>
      <w:r>
        <w:rPr>
          <w:color w:val="000000"/>
        </w:rPr>
        <w:t>говори, что это было не</w:t>
      </w:r>
      <w:r w:rsidRPr="007846F4">
        <w:rPr>
          <w:color w:val="000000"/>
        </w:rPr>
        <w:t>ожиданно, мама.</w:t>
      </w:r>
      <w:r>
        <w:t xml:space="preserve"> –</w:t>
      </w:r>
      <w:r w:rsidRPr="007846F4">
        <w:rPr>
          <w:color w:val="000000"/>
        </w:rPr>
        <w:t xml:space="preserve"> Я резк</w:t>
      </w:r>
      <w:r>
        <w:rPr>
          <w:color w:val="000000"/>
        </w:rPr>
        <w:t>о посмотрел на неё</w:t>
      </w:r>
      <w:r w:rsidRPr="007846F4">
        <w:rPr>
          <w:color w:val="000000"/>
        </w:rPr>
        <w:t>, п</w:t>
      </w:r>
      <w:r>
        <w:rPr>
          <w:color w:val="000000"/>
        </w:rPr>
        <w:t>ринимаясь за свой завтрак, покрытый зелёной глазурью</w:t>
      </w:r>
      <w:r w:rsidRPr="007846F4">
        <w:rPr>
          <w:color w:val="000000"/>
        </w:rPr>
        <w:t>.</w:t>
      </w:r>
    </w:p>
    <w:p w:rsidR="00B46B6F" w:rsidRDefault="00B46B6F" w:rsidP="00B46B6F">
      <w:pPr>
        <w:pStyle w:val="western"/>
        <w:shd w:val="clear" w:color="auto" w:fill="FFFFFF"/>
        <w:spacing w:before="0" w:after="0"/>
        <w:ind w:firstLine="461"/>
        <w:jc w:val="both"/>
      </w:pPr>
      <w:r>
        <w:t xml:space="preserve">– </w:t>
      </w:r>
      <w:r w:rsidRPr="007846F4">
        <w:rPr>
          <w:color w:val="000000"/>
        </w:rPr>
        <w:t>Нет, нет!</w:t>
      </w:r>
      <w:r w:rsidRPr="007846F4">
        <w:rPr>
          <w:rStyle w:val="apple-converted-space"/>
          <w:color w:val="000000"/>
        </w:rPr>
        <w:t xml:space="preserve"> Я </w:t>
      </w:r>
      <w:r>
        <w:rPr>
          <w:rStyle w:val="apple-converted-space"/>
          <w:color w:val="000000"/>
        </w:rPr>
        <w:t>не это</w:t>
      </w:r>
      <w:r>
        <w:rPr>
          <w:color w:val="000000"/>
        </w:rPr>
        <w:t xml:space="preserve"> собиралась сказать. </w:t>
      </w:r>
      <w:r>
        <w:t xml:space="preserve">– </w:t>
      </w:r>
      <w:r>
        <w:rPr>
          <w:color w:val="000000"/>
        </w:rPr>
        <w:t xml:space="preserve">Она немного покраснела и </w:t>
      </w:r>
      <w:proofErr w:type="gramStart"/>
      <w:r>
        <w:rPr>
          <w:color w:val="000000"/>
        </w:rPr>
        <w:t>пошла</w:t>
      </w:r>
      <w:proofErr w:type="gramEnd"/>
      <w:r>
        <w:rPr>
          <w:color w:val="000000"/>
        </w:rPr>
        <w:t xml:space="preserve"> налить стакан воды.</w:t>
      </w:r>
      <w:r>
        <w:rPr>
          <w:rStyle w:val="apple-converted-space"/>
          <w:color w:val="000000"/>
        </w:rPr>
        <w:t xml:space="preserve"> Она медленно выпила </w:t>
      </w:r>
      <w:r w:rsidR="00321DE1">
        <w:rPr>
          <w:rStyle w:val="apple-converted-space"/>
          <w:color w:val="000000"/>
        </w:rPr>
        <w:t>ее</w:t>
      </w:r>
      <w:r>
        <w:rPr>
          <w:color w:val="000000"/>
        </w:rPr>
        <w:t>, поставила стакан и прислонилась к столешнице.</w:t>
      </w:r>
      <w:r>
        <w:rPr>
          <w:rStyle w:val="apple-converted-space"/>
          <w:color w:val="000000"/>
        </w:rPr>
        <w:t xml:space="preserve"> </w:t>
      </w:r>
      <w:r>
        <w:t xml:space="preserve">– </w:t>
      </w:r>
      <w:r>
        <w:rPr>
          <w:color w:val="000000"/>
        </w:rPr>
        <w:t>Всё верно,</w:t>
      </w:r>
      <w:r>
        <w:t xml:space="preserve"> – </w:t>
      </w:r>
      <w:r>
        <w:rPr>
          <w:color w:val="000000"/>
        </w:rPr>
        <w:t>наконец она вздохнула.</w:t>
      </w:r>
      <w:r>
        <w:rPr>
          <w:rStyle w:val="apple-converted-space"/>
          <w:color w:val="000000"/>
        </w:rPr>
        <w:t xml:space="preserve"> </w:t>
      </w:r>
      <w:r>
        <w:t>– И</w:t>
      </w:r>
      <w:r>
        <w:rPr>
          <w:color w:val="000000"/>
        </w:rPr>
        <w:t>тан хороший мальчик.</w:t>
      </w:r>
      <w:r>
        <w:rPr>
          <w:rStyle w:val="apple-converted-space"/>
          <w:color w:val="000000"/>
        </w:rPr>
        <w:t xml:space="preserve"> </w:t>
      </w:r>
      <w:r>
        <w:rPr>
          <w:color w:val="000000"/>
        </w:rPr>
        <w:t>Он справится.</w:t>
      </w:r>
    </w:p>
    <w:p w:rsidR="00B46B6F" w:rsidRDefault="00B46B6F" w:rsidP="00B46B6F">
      <w:pPr>
        <w:pStyle w:val="western"/>
        <w:shd w:val="clear" w:color="auto" w:fill="FFFFFF"/>
        <w:spacing w:before="0" w:after="0"/>
        <w:ind w:firstLine="461"/>
        <w:jc w:val="both"/>
      </w:pPr>
      <w:r>
        <w:t xml:space="preserve">– </w:t>
      </w:r>
      <w:r w:rsidRPr="007846F4">
        <w:rPr>
          <w:color w:val="000000"/>
        </w:rPr>
        <w:t>Конечно, с</w:t>
      </w:r>
      <w:r>
        <w:rPr>
          <w:color w:val="000000"/>
        </w:rPr>
        <w:t>правится</w:t>
      </w:r>
      <w:r w:rsidRPr="007846F4">
        <w:rPr>
          <w:color w:val="000000"/>
        </w:rPr>
        <w:t>.</w:t>
      </w:r>
      <w:r>
        <w:t xml:space="preserve"> –</w:t>
      </w:r>
      <w:r w:rsidRPr="007846F4">
        <w:rPr>
          <w:color w:val="000000"/>
        </w:rPr>
        <w:t xml:space="preserve"> </w:t>
      </w:r>
      <w:r>
        <w:rPr>
          <w:color w:val="000000"/>
        </w:rPr>
        <w:t>У меня вдруг вырвался весёлый смешок</w:t>
      </w:r>
      <w:r w:rsidRPr="007846F4">
        <w:rPr>
          <w:color w:val="000000"/>
        </w:rPr>
        <w:t>.</w:t>
      </w:r>
      <w:r w:rsidRPr="007846F4">
        <w:rPr>
          <w:rStyle w:val="apple-converted-space"/>
          <w:color w:val="000000"/>
        </w:rPr>
        <w:t xml:space="preserve"> </w:t>
      </w:r>
      <w:r>
        <w:t xml:space="preserve">– </w:t>
      </w:r>
      <w:r>
        <w:rPr>
          <w:color w:val="000000"/>
        </w:rPr>
        <w:t>Только не давай ему это особенно почувствовать.</w:t>
      </w:r>
      <w:r>
        <w:rPr>
          <w:rStyle w:val="apple-converted-space"/>
          <w:color w:val="000000"/>
        </w:rPr>
        <w:t xml:space="preserve"> Ты же знаешь, что у тебя </w:t>
      </w:r>
      <w:r>
        <w:rPr>
          <w:rStyle w:val="apple-converted-space"/>
          <w:i/>
          <w:color w:val="000000"/>
        </w:rPr>
        <w:t>двое</w:t>
      </w:r>
      <w:r>
        <w:rPr>
          <w:rStyle w:val="apple-converted-space"/>
          <w:color w:val="000000"/>
        </w:rPr>
        <w:t xml:space="preserve"> потрясающих детей</w:t>
      </w:r>
      <w:r>
        <w:rPr>
          <w:color w:val="000000"/>
        </w:rPr>
        <w:t xml:space="preserve">. </w:t>
      </w:r>
      <w:r>
        <w:t xml:space="preserve">– </w:t>
      </w:r>
      <w:r>
        <w:rPr>
          <w:color w:val="000000"/>
        </w:rPr>
        <w:t>Делая глупое лицо, я опустил подбородок, и она рассмеялась.</w:t>
      </w:r>
      <w:r>
        <w:rPr>
          <w:rStyle w:val="apple-converted-space"/>
          <w:color w:val="000000"/>
        </w:rPr>
        <w:t xml:space="preserve"> Затем</w:t>
      </w:r>
      <w:r>
        <w:rPr>
          <w:color w:val="000000"/>
        </w:rPr>
        <w:t xml:space="preserve"> обошла вокруг стола и взъерошила мои волосы.</w:t>
      </w:r>
    </w:p>
    <w:p w:rsidR="00B46B6F" w:rsidRDefault="00B46B6F" w:rsidP="00B46B6F">
      <w:pPr>
        <w:pStyle w:val="western"/>
        <w:shd w:val="clear" w:color="auto" w:fill="FFFFFF"/>
        <w:spacing w:before="0" w:after="0"/>
        <w:ind w:firstLine="461"/>
        <w:jc w:val="both"/>
        <w:rPr>
          <w:color w:val="000000"/>
        </w:rPr>
      </w:pPr>
      <w:r>
        <w:t xml:space="preserve">– </w:t>
      </w:r>
      <w:r>
        <w:rPr>
          <w:color w:val="000000"/>
        </w:rPr>
        <w:t>Итак</w:t>
      </w:r>
      <w:r w:rsidRPr="007846F4">
        <w:rPr>
          <w:color w:val="000000"/>
        </w:rPr>
        <w:t>, что у нас на обед?</w:t>
      </w:r>
      <w:r w:rsidRPr="007846F4">
        <w:rPr>
          <w:rStyle w:val="apple-converted-space"/>
          <w:color w:val="000000"/>
        </w:rPr>
        <w:t xml:space="preserve"> </w:t>
      </w:r>
      <w:r>
        <w:rPr>
          <w:rStyle w:val="apple-converted-space"/>
          <w:color w:val="000000"/>
        </w:rPr>
        <w:t>Ты хотела найти что-нибудь</w:t>
      </w:r>
      <w:r>
        <w:rPr>
          <w:color w:val="000000"/>
        </w:rPr>
        <w:t xml:space="preserve"> в этой книге? </w:t>
      </w:r>
      <w:r>
        <w:t xml:space="preserve">– </w:t>
      </w:r>
      <w:r>
        <w:rPr>
          <w:color w:val="000000"/>
        </w:rPr>
        <w:t>Я кивнул на стол.</w:t>
      </w:r>
    </w:p>
    <w:p w:rsidR="00B46B6F" w:rsidRDefault="00B46B6F" w:rsidP="00B46B6F">
      <w:pPr>
        <w:pStyle w:val="western"/>
        <w:shd w:val="clear" w:color="auto" w:fill="FFFFFF"/>
        <w:spacing w:before="0" w:after="0"/>
        <w:ind w:firstLine="461"/>
        <w:jc w:val="both"/>
      </w:pPr>
      <w:r>
        <w:rPr>
          <w:color w:val="000000"/>
        </w:rPr>
        <w:t>Мама склонила голову и прочистила горло.</w:t>
      </w:r>
      <w:r>
        <w:rPr>
          <w:rStyle w:val="apple-converted-space"/>
          <w:color w:val="000000"/>
        </w:rPr>
        <w:t xml:space="preserve"> </w:t>
      </w:r>
    </w:p>
    <w:p w:rsidR="00B46B6F" w:rsidRDefault="00B46B6F" w:rsidP="00B46B6F">
      <w:pPr>
        <w:pStyle w:val="western"/>
        <w:shd w:val="clear" w:color="auto" w:fill="FFFFFF"/>
        <w:spacing w:before="0" w:after="0"/>
        <w:ind w:firstLine="461"/>
        <w:jc w:val="both"/>
        <w:rPr>
          <w:color w:val="000000"/>
        </w:rPr>
      </w:pPr>
      <w:r>
        <w:t xml:space="preserve">– </w:t>
      </w:r>
      <w:r>
        <w:rPr>
          <w:color w:val="000000"/>
        </w:rPr>
        <w:t>Знаешь?</w:t>
      </w:r>
      <w:r>
        <w:rPr>
          <w:rStyle w:val="apple-converted-space"/>
          <w:color w:val="000000"/>
        </w:rPr>
        <w:t xml:space="preserve"> </w:t>
      </w:r>
      <w:r>
        <w:rPr>
          <w:color w:val="000000"/>
        </w:rPr>
        <w:t>Может</w:t>
      </w:r>
      <w:r w:rsidR="00244CD4">
        <w:rPr>
          <w:color w:val="000000"/>
        </w:rPr>
        <w:t>,</w:t>
      </w:r>
      <w:r>
        <w:rPr>
          <w:color w:val="000000"/>
        </w:rPr>
        <w:t xml:space="preserve"> нам надо куда-нибудь сходить?</w:t>
      </w:r>
      <w:r>
        <w:rPr>
          <w:rStyle w:val="apple-converted-space"/>
          <w:color w:val="000000"/>
        </w:rPr>
        <w:t xml:space="preserve"> Ты так и</w:t>
      </w:r>
      <w:r>
        <w:rPr>
          <w:color w:val="000000"/>
        </w:rPr>
        <w:t xml:space="preserve"> не получил стейк в Сент-Джеймс после своей победы, а домашняя кухня в любом случае переоценена.</w:t>
      </w:r>
    </w:p>
    <w:p w:rsidR="00B46B6F" w:rsidRDefault="00B46B6F" w:rsidP="00B46B6F">
      <w:pPr>
        <w:pStyle w:val="western"/>
        <w:shd w:val="clear" w:color="auto" w:fill="FFFFFF"/>
        <w:spacing w:before="0" w:after="0"/>
        <w:ind w:firstLine="461"/>
        <w:jc w:val="both"/>
        <w:rPr>
          <w:color w:val="000000"/>
        </w:rPr>
      </w:pPr>
      <w:r>
        <w:rPr>
          <w:color w:val="000000"/>
        </w:rPr>
        <w:t>Сходить?</w:t>
      </w:r>
      <w:r>
        <w:rPr>
          <w:rStyle w:val="apple-converted-space"/>
          <w:color w:val="000000"/>
        </w:rPr>
        <w:t xml:space="preserve"> </w:t>
      </w:r>
      <w:r>
        <w:rPr>
          <w:color w:val="000000"/>
        </w:rPr>
        <w:t>Мама в хорошем настроении.</w:t>
      </w:r>
      <w:r>
        <w:rPr>
          <w:rStyle w:val="apple-converted-space"/>
          <w:color w:val="000000"/>
        </w:rPr>
        <w:t xml:space="preserve"> Х</w:t>
      </w:r>
      <w:r>
        <w:rPr>
          <w:color w:val="000000"/>
        </w:rPr>
        <w:t>ороший знак.</w:t>
      </w:r>
    </w:p>
    <w:p w:rsidR="00B46B6F" w:rsidRDefault="00B46B6F" w:rsidP="00B46B6F">
      <w:pPr>
        <w:pStyle w:val="western"/>
        <w:shd w:val="clear" w:color="auto" w:fill="FFFFFF"/>
        <w:spacing w:before="0" w:after="0"/>
        <w:ind w:firstLine="461"/>
        <w:jc w:val="both"/>
        <w:rPr>
          <w:color w:val="000000"/>
        </w:rPr>
      </w:pPr>
      <w:r>
        <w:rPr>
          <w:color w:val="000000"/>
        </w:rPr>
        <w:t>По пути к себе в комнату я сообщил Итану о наших планах.</w:t>
      </w:r>
      <w:r>
        <w:rPr>
          <w:rStyle w:val="apple-converted-space"/>
          <w:color w:val="000000"/>
        </w:rPr>
        <w:t xml:space="preserve"> И</w:t>
      </w:r>
      <w:r>
        <w:rPr>
          <w:color w:val="000000"/>
        </w:rPr>
        <w:t xml:space="preserve"> спросил его, не слышал ли он утром что-нибудь о Сью, и есть ли хоть малейший шанс, что она сможет приехать к нам сегодня.</w:t>
      </w:r>
    </w:p>
    <w:p w:rsidR="00B46B6F" w:rsidRDefault="00B46B6F" w:rsidP="00B46B6F">
      <w:pPr>
        <w:pStyle w:val="western"/>
        <w:shd w:val="clear" w:color="auto" w:fill="FFFFFF"/>
        <w:spacing w:before="0" w:after="0"/>
        <w:ind w:firstLine="461"/>
        <w:jc w:val="both"/>
      </w:pPr>
      <w:r>
        <w:rPr>
          <w:color w:val="000000"/>
        </w:rPr>
        <w:t>Итан покачал головой.</w:t>
      </w:r>
      <w:r>
        <w:rPr>
          <w:rStyle w:val="apple-converted-space"/>
          <w:color w:val="000000"/>
        </w:rPr>
        <w:t xml:space="preserve"> </w:t>
      </w:r>
    </w:p>
    <w:p w:rsidR="00B46B6F" w:rsidRDefault="00B46B6F" w:rsidP="00B46B6F">
      <w:pPr>
        <w:pStyle w:val="western"/>
        <w:shd w:val="clear" w:color="auto" w:fill="FFFFFF"/>
        <w:spacing w:before="0" w:after="0"/>
        <w:ind w:firstLine="461"/>
        <w:jc w:val="both"/>
        <w:rPr>
          <w:color w:val="000000"/>
        </w:rPr>
      </w:pPr>
      <w:r>
        <w:t xml:space="preserve">– </w:t>
      </w:r>
      <w:r>
        <w:rPr>
          <w:color w:val="000000"/>
        </w:rPr>
        <w:t>Она занята все выходные.</w:t>
      </w:r>
      <w:r>
        <w:rPr>
          <w:rStyle w:val="apple-converted-space"/>
          <w:color w:val="000000"/>
        </w:rPr>
        <w:t xml:space="preserve"> </w:t>
      </w:r>
      <w:r>
        <w:rPr>
          <w:color w:val="000000"/>
        </w:rPr>
        <w:t>Её отец переезжает, и она ему помогает.</w:t>
      </w:r>
      <w:r>
        <w:rPr>
          <w:rStyle w:val="apple-converted-space"/>
          <w:color w:val="000000"/>
        </w:rPr>
        <w:t xml:space="preserve"> </w:t>
      </w:r>
      <w:r>
        <w:rPr>
          <w:color w:val="000000"/>
        </w:rPr>
        <w:t>Я думаю, что её не будет дома до вечера воскресенья.</w:t>
      </w:r>
    </w:p>
    <w:p w:rsidR="00B46B6F" w:rsidRDefault="00B46B6F" w:rsidP="00B46B6F">
      <w:pPr>
        <w:pStyle w:val="western"/>
        <w:shd w:val="clear" w:color="auto" w:fill="FFFFFF"/>
        <w:spacing w:before="0" w:after="0"/>
        <w:ind w:firstLine="461"/>
        <w:jc w:val="both"/>
        <w:rPr>
          <w:color w:val="000000"/>
        </w:rPr>
      </w:pPr>
      <w:r>
        <w:rPr>
          <w:color w:val="000000"/>
        </w:rPr>
        <w:lastRenderedPageBreak/>
        <w:t>Ой.</w:t>
      </w:r>
      <w:r>
        <w:rPr>
          <w:rStyle w:val="apple-converted-space"/>
          <w:color w:val="000000"/>
        </w:rPr>
        <w:t xml:space="preserve"> </w:t>
      </w:r>
      <w:r>
        <w:rPr>
          <w:color w:val="000000"/>
        </w:rPr>
        <w:t>Это тяжело.</w:t>
      </w:r>
      <w:r>
        <w:rPr>
          <w:rStyle w:val="apple-converted-space"/>
          <w:color w:val="000000"/>
        </w:rPr>
        <w:t xml:space="preserve"> </w:t>
      </w:r>
      <w:r>
        <w:rPr>
          <w:color w:val="000000"/>
        </w:rPr>
        <w:t>Её родители только вчера свалили на неё новости о разводе, и её отец уже съезжает из дома?</w:t>
      </w:r>
      <w:r>
        <w:rPr>
          <w:rStyle w:val="apple-converted-space"/>
          <w:color w:val="000000"/>
        </w:rPr>
        <w:t xml:space="preserve"> </w:t>
      </w:r>
      <w:r w:rsidR="00633EB5">
        <w:rPr>
          <w:color w:val="000000"/>
        </w:rPr>
        <w:t xml:space="preserve">Надеюсь, </w:t>
      </w:r>
      <w:r>
        <w:rPr>
          <w:color w:val="000000"/>
        </w:rPr>
        <w:t>она в порядке.</w:t>
      </w:r>
      <w:r>
        <w:rPr>
          <w:rStyle w:val="apple-converted-space"/>
          <w:color w:val="000000"/>
        </w:rPr>
        <w:t xml:space="preserve"> </w:t>
      </w:r>
      <w:r>
        <w:rPr>
          <w:color w:val="000000"/>
        </w:rPr>
        <w:t xml:space="preserve">Она должна была рассказать мне об этом по телефону вчера вечером. </w:t>
      </w:r>
    </w:p>
    <w:p w:rsidR="00B46B6F" w:rsidRDefault="00B46B6F" w:rsidP="00B46B6F">
      <w:pPr>
        <w:pStyle w:val="western"/>
        <w:shd w:val="clear" w:color="auto" w:fill="FFFFFF"/>
        <w:spacing w:before="0" w:after="0"/>
        <w:ind w:firstLine="461"/>
        <w:jc w:val="both"/>
        <w:rPr>
          <w:i/>
          <w:iCs/>
          <w:color w:val="000000"/>
        </w:rPr>
      </w:pPr>
      <w:r>
        <w:rPr>
          <w:color w:val="000000"/>
        </w:rPr>
        <w:t>Выходные тянулись бесконечно, и так как целых два дня не было вариантов увидеть Сьюзан, я не мог дождаться, когда уже вернусь в школу в понедельник. Да, это шокирует, не так ли?</w:t>
      </w:r>
      <w:r>
        <w:rPr>
          <w:rStyle w:val="apple-converted-space"/>
          <w:color w:val="000000"/>
        </w:rPr>
        <w:t xml:space="preserve"> Вот т</w:t>
      </w:r>
      <w:r>
        <w:rPr>
          <w:color w:val="000000"/>
        </w:rPr>
        <w:t>олько с утра её нигде в коридорах не было.</w:t>
      </w:r>
      <w:r>
        <w:rPr>
          <w:rStyle w:val="apple-converted-space"/>
          <w:color w:val="000000"/>
        </w:rPr>
        <w:t xml:space="preserve"> </w:t>
      </w:r>
      <w:r>
        <w:rPr>
          <w:color w:val="000000"/>
        </w:rPr>
        <w:t>Естественно, она должна была где-то находиться, но по дороге на мой первый урок я не увидел её.</w:t>
      </w:r>
      <w:r>
        <w:rPr>
          <w:rStyle w:val="apple-converted-space"/>
          <w:color w:val="000000"/>
        </w:rPr>
        <w:t xml:space="preserve"> </w:t>
      </w:r>
      <w:r>
        <w:rPr>
          <w:color w:val="000000"/>
        </w:rPr>
        <w:t>Либо она уже была в своем классе, либо она поздно пришла.</w:t>
      </w:r>
      <w:r>
        <w:rPr>
          <w:rStyle w:val="apple-converted-space"/>
          <w:color w:val="000000"/>
        </w:rPr>
        <w:t xml:space="preserve"> Н</w:t>
      </w:r>
      <w:r>
        <w:rPr>
          <w:color w:val="000000"/>
        </w:rPr>
        <w:t>амеренно ли она меня избегала?</w:t>
      </w:r>
    </w:p>
    <w:p w:rsidR="00B46B6F" w:rsidRDefault="00B46B6F" w:rsidP="00B46B6F">
      <w:pPr>
        <w:pStyle w:val="western"/>
        <w:shd w:val="clear" w:color="auto" w:fill="FFFFFF"/>
        <w:spacing w:before="0" w:after="0"/>
        <w:ind w:firstLine="461"/>
        <w:jc w:val="both"/>
      </w:pPr>
      <w:r>
        <w:rPr>
          <w:i/>
          <w:iCs/>
          <w:color w:val="000000"/>
        </w:rPr>
        <w:t>Нет.</w:t>
      </w:r>
      <w:r w:rsidR="00633EB5">
        <w:rPr>
          <w:rStyle w:val="apple-converted-space"/>
          <w:color w:val="000000"/>
        </w:rPr>
        <w:t xml:space="preserve"> </w:t>
      </w:r>
      <w:r>
        <w:rPr>
          <w:color w:val="000000"/>
        </w:rPr>
        <w:t>Я четко начинал осмыслять нашу ситуацию.</w:t>
      </w:r>
      <w:r>
        <w:rPr>
          <w:rStyle w:val="apple-converted-space"/>
          <w:color w:val="000000"/>
        </w:rPr>
        <w:t xml:space="preserve"> </w:t>
      </w:r>
      <w:r>
        <w:rPr>
          <w:color w:val="000000"/>
        </w:rPr>
        <w:t>Немного расстроившись, я направился на историю.</w:t>
      </w:r>
      <w:r>
        <w:rPr>
          <w:rStyle w:val="apple-converted-space"/>
          <w:color w:val="000000"/>
        </w:rPr>
        <w:t xml:space="preserve"> С</w:t>
      </w:r>
      <w:r>
        <w:rPr>
          <w:color w:val="000000"/>
        </w:rPr>
        <w:t xml:space="preserve">пеша в спортзал с </w:t>
      </w:r>
      <w:r w:rsidR="00DD1B70">
        <w:rPr>
          <w:color w:val="000000"/>
        </w:rPr>
        <w:t>Брэди</w:t>
      </w:r>
      <w:r>
        <w:rPr>
          <w:color w:val="000000"/>
        </w:rPr>
        <w:t xml:space="preserve"> после второго урока, я наткнулся на Лорен.</w:t>
      </w:r>
      <w:r>
        <w:rPr>
          <w:rStyle w:val="apple-converted-space"/>
          <w:color w:val="000000"/>
        </w:rPr>
        <w:t xml:space="preserve"> </w:t>
      </w:r>
      <w:r>
        <w:rPr>
          <w:color w:val="000000"/>
        </w:rPr>
        <w:t xml:space="preserve">На самом деле не совсем на неё – я заметил её у шкафчиков и остановился, схватив за руку </w:t>
      </w:r>
      <w:r w:rsidR="00DD1B70">
        <w:rPr>
          <w:color w:val="000000"/>
        </w:rPr>
        <w:t>Брэди</w:t>
      </w:r>
      <w:r>
        <w:rPr>
          <w:color w:val="000000"/>
        </w:rPr>
        <w:t>, чтобы он тоже притормозил.</w:t>
      </w:r>
    </w:p>
    <w:p w:rsidR="00B46B6F" w:rsidRDefault="00B46B6F" w:rsidP="00B46B6F">
      <w:pPr>
        <w:pStyle w:val="western"/>
        <w:shd w:val="clear" w:color="auto" w:fill="FFFFFF"/>
        <w:spacing w:before="0" w:after="0"/>
        <w:ind w:firstLine="461"/>
        <w:jc w:val="both"/>
      </w:pPr>
      <w:r>
        <w:t xml:space="preserve">– </w:t>
      </w:r>
      <w:r>
        <w:rPr>
          <w:color w:val="000000"/>
        </w:rPr>
        <w:t>Что случилось, приятель?</w:t>
      </w:r>
      <w:r>
        <w:t xml:space="preserve"> –</w:t>
      </w:r>
      <w:r>
        <w:rPr>
          <w:color w:val="000000"/>
        </w:rPr>
        <w:t xml:space="preserve"> спросил он с недоумением.</w:t>
      </w:r>
    </w:p>
    <w:p w:rsidR="00B46B6F" w:rsidRDefault="00B46B6F" w:rsidP="00B46B6F">
      <w:pPr>
        <w:pStyle w:val="western"/>
        <w:shd w:val="clear" w:color="auto" w:fill="FFFFFF"/>
        <w:spacing w:before="0" w:after="0"/>
        <w:ind w:firstLine="461"/>
        <w:jc w:val="both"/>
        <w:rPr>
          <w:color w:val="000000"/>
        </w:rPr>
      </w:pPr>
      <w:r>
        <w:t xml:space="preserve">– </w:t>
      </w:r>
      <w:r w:rsidRPr="007846F4">
        <w:rPr>
          <w:color w:val="000000"/>
        </w:rPr>
        <w:t>Ничего.</w:t>
      </w:r>
      <w:r>
        <w:t xml:space="preserve"> –</w:t>
      </w:r>
      <w:r w:rsidRPr="007846F4">
        <w:rPr>
          <w:color w:val="000000"/>
        </w:rPr>
        <w:t xml:space="preserve"> Я просто не хотел </w:t>
      </w:r>
      <w:r>
        <w:rPr>
          <w:color w:val="000000"/>
        </w:rPr>
        <w:t xml:space="preserve">своим появлением </w:t>
      </w:r>
      <w:r w:rsidRPr="007846F4">
        <w:rPr>
          <w:color w:val="000000"/>
        </w:rPr>
        <w:t>прер</w:t>
      </w:r>
      <w:r>
        <w:rPr>
          <w:color w:val="000000"/>
        </w:rPr>
        <w:t>ы</w:t>
      </w:r>
      <w:r w:rsidRPr="007846F4">
        <w:rPr>
          <w:color w:val="000000"/>
        </w:rPr>
        <w:t xml:space="preserve">вать что-то вроде </w:t>
      </w:r>
      <w:r>
        <w:rPr>
          <w:color w:val="000000"/>
        </w:rPr>
        <w:t xml:space="preserve">общения слоноподобно-ушастого </w:t>
      </w:r>
      <w:r w:rsidRPr="007846F4">
        <w:rPr>
          <w:color w:val="000000"/>
        </w:rPr>
        <w:t>Уэсли и Лорен.</w:t>
      </w:r>
      <w:r w:rsidRPr="007846F4">
        <w:rPr>
          <w:rStyle w:val="apple-converted-space"/>
          <w:color w:val="000000"/>
        </w:rPr>
        <w:t xml:space="preserve"> </w:t>
      </w:r>
      <w:r>
        <w:rPr>
          <w:color w:val="000000"/>
        </w:rPr>
        <w:t>Когда её теплый взгляд немного пробежался по коридору, то остановился на мне, и она мне быстро улыбнулась.</w:t>
      </w:r>
      <w:r>
        <w:rPr>
          <w:rStyle w:val="apple-converted-space"/>
          <w:color w:val="000000"/>
        </w:rPr>
        <w:t xml:space="preserve"> </w:t>
      </w:r>
      <w:r>
        <w:rPr>
          <w:color w:val="000000"/>
        </w:rPr>
        <w:t>Я кивнул в ответ.</w:t>
      </w:r>
      <w:r>
        <w:rPr>
          <w:rStyle w:val="apple-converted-space"/>
          <w:color w:val="000000"/>
        </w:rPr>
        <w:t xml:space="preserve"> У неё ещё будет</w:t>
      </w:r>
      <w:r>
        <w:rPr>
          <w:color w:val="000000"/>
        </w:rPr>
        <w:t xml:space="preserve"> достаточно времени на испанском языке, чтобы рассказать мне, как они пообщались с Уэсли.</w:t>
      </w:r>
      <w:r>
        <w:rPr>
          <w:rStyle w:val="apple-converted-space"/>
          <w:color w:val="000000"/>
        </w:rPr>
        <w:t xml:space="preserve"> </w:t>
      </w:r>
      <w:r>
        <w:rPr>
          <w:color w:val="000000"/>
        </w:rPr>
        <w:t>На самом деле я немного волновался, но не из-за Лорен, а за Уэсли.</w:t>
      </w:r>
      <w:r>
        <w:rPr>
          <w:rStyle w:val="apple-converted-space"/>
          <w:color w:val="000000"/>
        </w:rPr>
        <w:t xml:space="preserve"> </w:t>
      </w:r>
      <w:r>
        <w:rPr>
          <w:color w:val="000000"/>
        </w:rPr>
        <w:t xml:space="preserve">Тихий парень не имел никакого понятия, </w:t>
      </w:r>
      <w:proofErr w:type="gramStart"/>
      <w:r>
        <w:rPr>
          <w:color w:val="000000"/>
        </w:rPr>
        <w:t>с</w:t>
      </w:r>
      <w:proofErr w:type="gramEnd"/>
      <w:r>
        <w:rPr>
          <w:color w:val="000000"/>
        </w:rPr>
        <w:t xml:space="preserve"> </w:t>
      </w:r>
      <w:proofErr w:type="gramStart"/>
      <w:r>
        <w:rPr>
          <w:color w:val="000000"/>
        </w:rPr>
        <w:t>какой</w:t>
      </w:r>
      <w:proofErr w:type="gramEnd"/>
      <w:r>
        <w:rPr>
          <w:color w:val="000000"/>
        </w:rPr>
        <w:t xml:space="preserve"> секс-бомбой он имел дело.</w:t>
      </w:r>
      <w:r>
        <w:rPr>
          <w:rStyle w:val="apple-converted-space"/>
          <w:color w:val="000000"/>
        </w:rPr>
        <w:t xml:space="preserve"> Из-за неё он может стать школьной легендой</w:t>
      </w:r>
      <w:r>
        <w:rPr>
          <w:color w:val="000000"/>
        </w:rPr>
        <w:t>.</w:t>
      </w:r>
    </w:p>
    <w:p w:rsidR="00B46B6F" w:rsidRDefault="00B46B6F" w:rsidP="00B46B6F">
      <w:pPr>
        <w:pStyle w:val="western"/>
        <w:shd w:val="clear" w:color="auto" w:fill="FFFFFF"/>
        <w:spacing w:before="0" w:after="0"/>
        <w:ind w:firstLine="461"/>
        <w:jc w:val="both"/>
        <w:rPr>
          <w:color w:val="000000"/>
        </w:rPr>
      </w:pPr>
      <w:r>
        <w:rPr>
          <w:color w:val="000000"/>
        </w:rPr>
        <w:t xml:space="preserve">Мы с </w:t>
      </w:r>
      <w:r w:rsidR="00DD1B70">
        <w:rPr>
          <w:color w:val="000000"/>
        </w:rPr>
        <w:t>Брэди</w:t>
      </w:r>
      <w:r>
        <w:rPr>
          <w:color w:val="000000"/>
        </w:rPr>
        <w:t xml:space="preserve"> отправились на физкультуру, оставив новую замечтавшуюся парочку в их собственном мирке.</w:t>
      </w:r>
    </w:p>
    <w:p w:rsidR="00B46B6F" w:rsidRDefault="00B46B6F" w:rsidP="00B46B6F">
      <w:pPr>
        <w:pStyle w:val="western"/>
        <w:shd w:val="clear" w:color="auto" w:fill="FFFFFF"/>
        <w:spacing w:before="0" w:after="0"/>
        <w:ind w:firstLine="461"/>
        <w:jc w:val="both"/>
        <w:rPr>
          <w:color w:val="000000"/>
        </w:rPr>
      </w:pPr>
      <w:r>
        <w:rPr>
          <w:color w:val="000000"/>
        </w:rPr>
        <w:t>Между третьим и четвёртым уроком впервые после пятницы я увидел Сьюзан.</w:t>
      </w:r>
      <w:r>
        <w:rPr>
          <w:rStyle w:val="apple-converted-space"/>
          <w:color w:val="000000"/>
        </w:rPr>
        <w:t xml:space="preserve"> </w:t>
      </w:r>
      <w:r>
        <w:rPr>
          <w:color w:val="000000"/>
        </w:rPr>
        <w:t>Её рюкзак был перекинут через плечо, она шла в мою сторону вдоль стены.</w:t>
      </w:r>
      <w:r>
        <w:rPr>
          <w:rStyle w:val="apple-converted-space"/>
          <w:color w:val="000000"/>
        </w:rPr>
        <w:t xml:space="preserve"> </w:t>
      </w:r>
      <w:r>
        <w:rPr>
          <w:color w:val="000000"/>
        </w:rPr>
        <w:t>Моё сердце подскочило в предвкушении разговора с ней.</w:t>
      </w:r>
      <w:r>
        <w:rPr>
          <w:rStyle w:val="apple-converted-space"/>
          <w:color w:val="000000"/>
        </w:rPr>
        <w:t xml:space="preserve"> </w:t>
      </w:r>
      <w:r>
        <w:rPr>
          <w:color w:val="000000"/>
        </w:rPr>
        <w:t>Сегодня она была одета в лимонно-зеленую футболку, ту, в которой она приходила к нам домой.</w:t>
      </w:r>
      <w:r>
        <w:rPr>
          <w:rStyle w:val="apple-converted-space"/>
          <w:color w:val="000000"/>
        </w:rPr>
        <w:t xml:space="preserve"> Разве не странно</w:t>
      </w:r>
      <w:r>
        <w:rPr>
          <w:color w:val="000000"/>
        </w:rPr>
        <w:t>, что у меня появилась симпатия к этой простой детали одежды?</w:t>
      </w:r>
    </w:p>
    <w:p w:rsidR="00B46B6F" w:rsidRDefault="00B46B6F" w:rsidP="00B46B6F">
      <w:pPr>
        <w:pStyle w:val="western"/>
        <w:shd w:val="clear" w:color="auto" w:fill="FFFFFF"/>
        <w:spacing w:before="0" w:after="0"/>
        <w:ind w:firstLine="461"/>
        <w:jc w:val="both"/>
        <w:rPr>
          <w:color w:val="000000"/>
        </w:rPr>
      </w:pPr>
      <w:r>
        <w:rPr>
          <w:color w:val="000000"/>
        </w:rPr>
        <w:t>Я остановился, так что шедшим за мной детям пришлось меня обходить.</w:t>
      </w:r>
      <w:r>
        <w:rPr>
          <w:rStyle w:val="apple-converted-space"/>
          <w:color w:val="000000"/>
        </w:rPr>
        <w:t xml:space="preserve"> </w:t>
      </w:r>
      <w:r>
        <w:rPr>
          <w:color w:val="000000"/>
        </w:rPr>
        <w:t xml:space="preserve">Глаза Сью встретились с </w:t>
      </w:r>
      <w:proofErr w:type="gramStart"/>
      <w:r>
        <w:rPr>
          <w:color w:val="000000"/>
        </w:rPr>
        <w:t>моими</w:t>
      </w:r>
      <w:proofErr w:type="gramEnd"/>
      <w:r>
        <w:rPr>
          <w:color w:val="000000"/>
        </w:rPr>
        <w:t>.</w:t>
      </w:r>
      <w:r>
        <w:rPr>
          <w:rStyle w:val="apple-converted-space"/>
          <w:color w:val="000000"/>
        </w:rPr>
        <w:t xml:space="preserve"> </w:t>
      </w:r>
      <w:r>
        <w:rPr>
          <w:color w:val="000000"/>
        </w:rPr>
        <w:t>Она смотрел</w:t>
      </w:r>
      <w:r w:rsidR="001F71E6">
        <w:rPr>
          <w:color w:val="000000"/>
        </w:rPr>
        <w:t>а</w:t>
      </w:r>
      <w:r>
        <w:rPr>
          <w:color w:val="000000"/>
        </w:rPr>
        <w:t xml:space="preserve"> застенчиво и дружелюбно в мою сторону.</w:t>
      </w:r>
      <w:r>
        <w:rPr>
          <w:rStyle w:val="apple-converted-space"/>
          <w:color w:val="000000"/>
        </w:rPr>
        <w:t xml:space="preserve"> </w:t>
      </w:r>
      <w:r>
        <w:rPr>
          <w:color w:val="000000"/>
        </w:rPr>
        <w:t>Её милый хвост покачивался при каждом шаге.</w:t>
      </w:r>
      <w:r>
        <w:rPr>
          <w:rStyle w:val="apple-converted-space"/>
          <w:color w:val="000000"/>
        </w:rPr>
        <w:t xml:space="preserve"> </w:t>
      </w:r>
      <w:r>
        <w:rPr>
          <w:color w:val="000000"/>
        </w:rPr>
        <w:t>Я хотел запустить пальцы в её мягкие волосы и ещё раз почувствовать аромат фруктового шампуня.</w:t>
      </w:r>
    </w:p>
    <w:p w:rsidR="00B46B6F" w:rsidRDefault="00B46B6F" w:rsidP="00B46B6F">
      <w:pPr>
        <w:pStyle w:val="western"/>
        <w:shd w:val="clear" w:color="auto" w:fill="FFFFFF"/>
        <w:spacing w:before="0" w:after="0"/>
        <w:ind w:firstLine="461"/>
        <w:jc w:val="both"/>
        <w:rPr>
          <w:i/>
          <w:iCs/>
          <w:color w:val="000000"/>
        </w:rPr>
      </w:pPr>
      <w:r>
        <w:rPr>
          <w:color w:val="000000"/>
        </w:rPr>
        <w:t>Но она не остановилась.</w:t>
      </w:r>
      <w:r>
        <w:rPr>
          <w:rStyle w:val="apple-converted-space"/>
          <w:color w:val="000000"/>
        </w:rPr>
        <w:t xml:space="preserve"> О</w:t>
      </w:r>
      <w:r>
        <w:rPr>
          <w:color w:val="000000"/>
        </w:rPr>
        <w:t>на только подняла руку и чуть-чуть шевельнула пальцами в мою сторону, а затем поспешила дальше.</w:t>
      </w:r>
    </w:p>
    <w:p w:rsidR="00B46B6F" w:rsidRDefault="00B46B6F" w:rsidP="00B46B6F">
      <w:pPr>
        <w:pStyle w:val="western"/>
        <w:shd w:val="clear" w:color="auto" w:fill="FFFFFF"/>
        <w:spacing w:before="0" w:after="0"/>
        <w:ind w:firstLine="461"/>
        <w:jc w:val="both"/>
        <w:rPr>
          <w:color w:val="000000"/>
        </w:rPr>
      </w:pPr>
      <w:r>
        <w:rPr>
          <w:i/>
          <w:iCs/>
          <w:color w:val="000000"/>
        </w:rPr>
        <w:t>Что это было?</w:t>
      </w:r>
      <w:r>
        <w:rPr>
          <w:rStyle w:val="apple-converted-space"/>
          <w:color w:val="000000"/>
        </w:rPr>
        <w:t xml:space="preserve"> </w:t>
      </w:r>
      <w:r>
        <w:rPr>
          <w:color w:val="000000"/>
        </w:rPr>
        <w:t>Мои плечи опустились, а в душе стало пусто.</w:t>
      </w:r>
      <w:r>
        <w:rPr>
          <w:rStyle w:val="apple-converted-space"/>
          <w:color w:val="000000"/>
        </w:rPr>
        <w:t xml:space="preserve"> </w:t>
      </w:r>
      <w:r>
        <w:rPr>
          <w:color w:val="000000"/>
        </w:rPr>
        <w:t>Она и в самом деле намерена делать вид, что мы не можем быть вместе, как кетчуп и картошка фри?</w:t>
      </w:r>
      <w:r>
        <w:rPr>
          <w:rStyle w:val="apple-converted-space"/>
          <w:color w:val="000000"/>
        </w:rPr>
        <w:t xml:space="preserve"> </w:t>
      </w:r>
      <w:r>
        <w:rPr>
          <w:color w:val="000000"/>
        </w:rPr>
        <w:t xml:space="preserve">Она никак не отреагировала на меня, кроме </w:t>
      </w:r>
      <w:proofErr w:type="gramStart"/>
      <w:r>
        <w:rPr>
          <w:color w:val="000000"/>
        </w:rPr>
        <w:t>долбанного</w:t>
      </w:r>
      <w:proofErr w:type="gramEnd"/>
      <w:r>
        <w:rPr>
          <w:color w:val="000000"/>
        </w:rPr>
        <w:t xml:space="preserve"> взмаха рукой?</w:t>
      </w:r>
      <w:r>
        <w:rPr>
          <w:rStyle w:val="apple-converted-space"/>
          <w:color w:val="000000"/>
        </w:rPr>
        <w:t xml:space="preserve"> </w:t>
      </w:r>
      <w:r>
        <w:rPr>
          <w:color w:val="000000"/>
        </w:rPr>
        <w:t>Я надеялся, что после того разговора мы начнем новую главу.</w:t>
      </w:r>
    </w:p>
    <w:p w:rsidR="00B46B6F" w:rsidRDefault="00B46B6F" w:rsidP="00B46B6F">
      <w:pPr>
        <w:pStyle w:val="western"/>
        <w:shd w:val="clear" w:color="auto" w:fill="FFFFFF"/>
        <w:spacing w:before="0" w:after="0"/>
        <w:ind w:firstLine="461"/>
        <w:jc w:val="both"/>
        <w:rPr>
          <w:color w:val="000000"/>
        </w:rPr>
      </w:pPr>
      <w:r>
        <w:rPr>
          <w:color w:val="000000"/>
        </w:rPr>
        <w:t>Видимо, я ошибался.</w:t>
      </w:r>
    </w:p>
    <w:p w:rsidR="00B46B6F" w:rsidRDefault="00B46B6F" w:rsidP="00B46B6F">
      <w:pPr>
        <w:pStyle w:val="western"/>
        <w:shd w:val="clear" w:color="auto" w:fill="FFFFFF"/>
        <w:spacing w:before="0" w:after="0"/>
        <w:ind w:firstLine="461"/>
        <w:jc w:val="both"/>
        <w:rPr>
          <w:rStyle w:val="apple-converted-space"/>
          <w:color w:val="000000"/>
        </w:rPr>
      </w:pPr>
      <w:r>
        <w:rPr>
          <w:color w:val="000000"/>
        </w:rPr>
        <w:t>Разочарованный, я облокотился на один из шкафчиков и стукнулся об него головой, над толпой учеников прокатился металлический лязг, из-за чего некоторые искоса посмотрели на меня.</w:t>
      </w:r>
      <w:r>
        <w:rPr>
          <w:rStyle w:val="apple-converted-space"/>
          <w:color w:val="000000"/>
        </w:rPr>
        <w:t xml:space="preserve"> </w:t>
      </w:r>
      <w:r>
        <w:rPr>
          <w:color w:val="000000"/>
        </w:rPr>
        <w:t>И ой, это больно.</w:t>
      </w:r>
      <w:r>
        <w:rPr>
          <w:rStyle w:val="apple-converted-space"/>
          <w:color w:val="000000"/>
        </w:rPr>
        <w:t xml:space="preserve"> </w:t>
      </w:r>
      <w:r>
        <w:rPr>
          <w:color w:val="000000"/>
        </w:rPr>
        <w:t>Потирая затылок одной рукой, другой я достал телефон и набрал сообщение Итану.</w:t>
      </w:r>
      <w:r>
        <w:rPr>
          <w:rStyle w:val="apple-converted-space"/>
          <w:color w:val="000000"/>
        </w:rPr>
        <w:t xml:space="preserve"> </w:t>
      </w:r>
    </w:p>
    <w:p w:rsidR="00B46B6F" w:rsidRDefault="00B46B6F" w:rsidP="00B46B6F">
      <w:pPr>
        <w:pStyle w:val="western"/>
        <w:shd w:val="clear" w:color="auto" w:fill="FFFFFF"/>
        <w:spacing w:before="0" w:after="0"/>
        <w:ind w:firstLine="461"/>
        <w:jc w:val="both"/>
        <w:rPr>
          <w:color w:val="000000"/>
        </w:rPr>
      </w:pPr>
      <w:r>
        <w:rPr>
          <w:rStyle w:val="apple-converted-space"/>
          <w:color w:val="000000"/>
        </w:rPr>
        <w:t>«М</w:t>
      </w:r>
      <w:r>
        <w:rPr>
          <w:i/>
          <w:iCs/>
          <w:color w:val="000000"/>
        </w:rPr>
        <w:t>ожешь пригласить Сью к нам сегодня, когда увидишь её на обеде?»</w:t>
      </w:r>
    </w:p>
    <w:p w:rsidR="00B46B6F" w:rsidRDefault="00B46B6F" w:rsidP="00B46B6F">
      <w:pPr>
        <w:pStyle w:val="western"/>
        <w:shd w:val="clear" w:color="auto" w:fill="FFFFFF"/>
        <w:spacing w:before="0" w:after="0"/>
        <w:ind w:firstLine="461"/>
        <w:jc w:val="both"/>
        <w:rPr>
          <w:color w:val="000000"/>
        </w:rPr>
      </w:pPr>
      <w:r>
        <w:rPr>
          <w:color w:val="000000"/>
        </w:rPr>
        <w:t>Его ответ пришел ещё до звонка.</w:t>
      </w:r>
      <w:r>
        <w:rPr>
          <w:rStyle w:val="apple-converted-space"/>
          <w:color w:val="000000"/>
        </w:rPr>
        <w:t xml:space="preserve"> «</w:t>
      </w:r>
      <w:r>
        <w:rPr>
          <w:rStyle w:val="apple-converted-space"/>
          <w:i/>
          <w:iCs/>
          <w:color w:val="000000"/>
        </w:rPr>
        <w:t>Приглашу</w:t>
      </w:r>
      <w:r>
        <w:rPr>
          <w:i/>
          <w:iCs/>
          <w:color w:val="000000"/>
        </w:rPr>
        <w:t>».</w:t>
      </w:r>
    </w:p>
    <w:p w:rsidR="00B46B6F" w:rsidRDefault="00B46B6F" w:rsidP="00B46B6F">
      <w:pPr>
        <w:pStyle w:val="western"/>
        <w:shd w:val="clear" w:color="auto" w:fill="FFFFFF"/>
        <w:spacing w:before="0" w:after="0"/>
        <w:ind w:firstLine="461"/>
        <w:jc w:val="both"/>
        <w:rPr>
          <w:color w:val="000000"/>
        </w:rPr>
      </w:pPr>
      <w:r>
        <w:rPr>
          <w:color w:val="000000"/>
        </w:rPr>
        <w:t>Хорошо.</w:t>
      </w:r>
      <w:r>
        <w:rPr>
          <w:rStyle w:val="apple-converted-space"/>
          <w:color w:val="000000"/>
        </w:rPr>
        <w:t xml:space="preserve"> Мне</w:t>
      </w:r>
      <w:r>
        <w:rPr>
          <w:color w:val="000000"/>
        </w:rPr>
        <w:t xml:space="preserve"> действительно нужно лично поговорить с ней.</w:t>
      </w:r>
      <w:r>
        <w:rPr>
          <w:rStyle w:val="apple-converted-space"/>
          <w:color w:val="000000"/>
        </w:rPr>
        <w:t xml:space="preserve"> </w:t>
      </w:r>
      <w:r>
        <w:rPr>
          <w:color w:val="000000"/>
        </w:rPr>
        <w:t>По телефону хорошо общаться, но это и близко не похоже на то, когда мы находимся в одной комнате.</w:t>
      </w:r>
      <w:r>
        <w:rPr>
          <w:rStyle w:val="apple-converted-space"/>
          <w:color w:val="000000"/>
        </w:rPr>
        <w:t xml:space="preserve"> </w:t>
      </w:r>
      <w:r>
        <w:rPr>
          <w:color w:val="000000"/>
        </w:rPr>
        <w:t>Когда мы стоим лицом к лицу, у неё нет никакого шанса что-то изменить.</w:t>
      </w:r>
      <w:r>
        <w:rPr>
          <w:rStyle w:val="apple-converted-space"/>
          <w:color w:val="000000"/>
        </w:rPr>
        <w:t xml:space="preserve"> Так</w:t>
      </w:r>
      <w:r>
        <w:rPr>
          <w:color w:val="000000"/>
        </w:rPr>
        <w:t xml:space="preserve"> гораздо проще.</w:t>
      </w:r>
    </w:p>
    <w:p w:rsidR="00B46B6F" w:rsidRDefault="00B46B6F" w:rsidP="00B46B6F">
      <w:pPr>
        <w:pStyle w:val="western"/>
        <w:shd w:val="clear" w:color="auto" w:fill="FFFFFF"/>
        <w:spacing w:before="0" w:after="0"/>
        <w:ind w:firstLine="461"/>
        <w:jc w:val="both"/>
        <w:rPr>
          <w:color w:val="000000"/>
        </w:rPr>
      </w:pPr>
      <w:r>
        <w:rPr>
          <w:color w:val="000000"/>
        </w:rPr>
        <w:t>На испанском</w:t>
      </w:r>
      <w:r>
        <w:rPr>
          <w:rStyle w:val="apple-converted-space"/>
          <w:color w:val="000000"/>
        </w:rPr>
        <w:t xml:space="preserve"> </w:t>
      </w:r>
      <w:r>
        <w:rPr>
          <w:color w:val="000000"/>
        </w:rPr>
        <w:t>Лорен рассказала мне о своём свидании в пятницу со слоноподобн</w:t>
      </w:r>
      <w:proofErr w:type="gramStart"/>
      <w:r>
        <w:rPr>
          <w:color w:val="000000"/>
        </w:rPr>
        <w:t>о-</w:t>
      </w:r>
      <w:proofErr w:type="gramEnd"/>
      <w:r>
        <w:rPr>
          <w:color w:val="000000"/>
        </w:rPr>
        <w:t xml:space="preserve"> ушастым Уэсли, и я искренне был рад за нее.</w:t>
      </w:r>
      <w:r>
        <w:rPr>
          <w:rStyle w:val="apple-converted-space"/>
          <w:color w:val="000000"/>
        </w:rPr>
        <w:t xml:space="preserve"> </w:t>
      </w:r>
      <w:r>
        <w:rPr>
          <w:color w:val="000000"/>
        </w:rPr>
        <w:t xml:space="preserve">Тем не </w:t>
      </w:r>
      <w:proofErr w:type="gramStart"/>
      <w:r>
        <w:rPr>
          <w:color w:val="000000"/>
        </w:rPr>
        <w:t>менее</w:t>
      </w:r>
      <w:proofErr w:type="gramEnd"/>
      <w:r>
        <w:rPr>
          <w:color w:val="000000"/>
        </w:rPr>
        <w:t xml:space="preserve"> мой разум продолжал где-то блуждать.</w:t>
      </w:r>
      <w:r>
        <w:rPr>
          <w:rStyle w:val="apple-converted-space"/>
          <w:color w:val="000000"/>
        </w:rPr>
        <w:t xml:space="preserve"> </w:t>
      </w:r>
      <w:r>
        <w:rPr>
          <w:color w:val="000000"/>
        </w:rPr>
        <w:t>Может быть, мне не надо ждать, пока её позовёт Итан.</w:t>
      </w:r>
      <w:r>
        <w:rPr>
          <w:rStyle w:val="apple-converted-space"/>
          <w:color w:val="000000"/>
        </w:rPr>
        <w:t xml:space="preserve"> </w:t>
      </w:r>
      <w:r>
        <w:rPr>
          <w:color w:val="000000"/>
        </w:rPr>
        <w:t>Я могу подойти к столу футболистов и сам её позвать.</w:t>
      </w:r>
      <w:r>
        <w:rPr>
          <w:rStyle w:val="apple-converted-space"/>
          <w:color w:val="000000"/>
        </w:rPr>
        <w:t xml:space="preserve"> </w:t>
      </w:r>
      <w:r>
        <w:rPr>
          <w:color w:val="000000"/>
        </w:rPr>
        <w:t>Таким образом</w:t>
      </w:r>
      <w:r w:rsidR="009138DD">
        <w:rPr>
          <w:color w:val="000000"/>
        </w:rPr>
        <w:t>,</w:t>
      </w:r>
      <w:r>
        <w:rPr>
          <w:color w:val="000000"/>
        </w:rPr>
        <w:t xml:space="preserve"> она могла бы сама увидеть, насколько </w:t>
      </w:r>
      <w:r>
        <w:rPr>
          <w:color w:val="000000"/>
        </w:rPr>
        <w:lastRenderedPageBreak/>
        <w:t>важна для меня.</w:t>
      </w:r>
      <w:r>
        <w:rPr>
          <w:rStyle w:val="apple-converted-space"/>
          <w:color w:val="000000"/>
        </w:rPr>
        <w:t xml:space="preserve"> Но я совсем не хочу всё разрушить, будучи слишком навязчивым. </w:t>
      </w:r>
      <w:r>
        <w:rPr>
          <w:rStyle w:val="apple-converted-space"/>
          <w:i/>
          <w:color w:val="000000"/>
        </w:rPr>
        <w:t>Ох</w:t>
      </w:r>
      <w:r>
        <w:rPr>
          <w:i/>
          <w:iCs/>
          <w:color w:val="000000"/>
        </w:rPr>
        <w:t>, это такая дилемма.</w:t>
      </w:r>
    </w:p>
    <w:p w:rsidR="00B46B6F" w:rsidRDefault="00B46B6F" w:rsidP="00B46B6F">
      <w:pPr>
        <w:pStyle w:val="western"/>
        <w:shd w:val="clear" w:color="auto" w:fill="FFFFFF"/>
        <w:spacing w:before="0" w:after="0"/>
        <w:ind w:firstLine="461"/>
        <w:jc w:val="both"/>
        <w:rPr>
          <w:color w:val="000000"/>
        </w:rPr>
      </w:pPr>
      <w:r>
        <w:rPr>
          <w:color w:val="000000"/>
        </w:rPr>
        <w:t xml:space="preserve">В конце </w:t>
      </w:r>
      <w:proofErr w:type="gramStart"/>
      <w:r>
        <w:rPr>
          <w:color w:val="000000"/>
        </w:rPr>
        <w:t>концов</w:t>
      </w:r>
      <w:proofErr w:type="gramEnd"/>
      <w:r>
        <w:rPr>
          <w:color w:val="000000"/>
        </w:rPr>
        <w:t xml:space="preserve"> я решил довериться Итану, надеясь после школы увидеть Сью.</w:t>
      </w:r>
    </w:p>
    <w:p w:rsidR="00B46B6F" w:rsidRDefault="00B46B6F" w:rsidP="00B46B6F">
      <w:pPr>
        <w:pStyle w:val="western"/>
        <w:shd w:val="clear" w:color="auto" w:fill="FFFFFF"/>
        <w:spacing w:before="0" w:after="0"/>
        <w:ind w:firstLine="461"/>
        <w:jc w:val="both"/>
        <w:rPr>
          <w:color w:val="000000"/>
        </w:rPr>
      </w:pPr>
      <w:r>
        <w:rPr>
          <w:color w:val="000000"/>
        </w:rPr>
        <w:t>Да, блуждание в потёмках.</w:t>
      </w:r>
      <w:r>
        <w:rPr>
          <w:rStyle w:val="apple-converted-space"/>
          <w:color w:val="000000"/>
        </w:rPr>
        <w:t xml:space="preserve"> Конечно, И</w:t>
      </w:r>
      <w:r>
        <w:rPr>
          <w:color w:val="000000"/>
        </w:rPr>
        <w:t>тан договорился встретиться с ней!</w:t>
      </w:r>
      <w:r>
        <w:rPr>
          <w:rStyle w:val="apple-converted-space"/>
          <w:color w:val="000000"/>
        </w:rPr>
        <w:t xml:space="preserve"> Но о</w:t>
      </w:r>
      <w:r>
        <w:rPr>
          <w:color w:val="000000"/>
        </w:rPr>
        <w:t>на, вместо этого, пригласила его к себе.</w:t>
      </w:r>
      <w:r>
        <w:rPr>
          <w:rStyle w:val="apple-converted-space"/>
          <w:color w:val="000000"/>
        </w:rPr>
        <w:t xml:space="preserve"> </w:t>
      </w:r>
      <w:r>
        <w:rPr>
          <w:color w:val="000000"/>
        </w:rPr>
        <w:t>Эта девушка не упрощала ухаживания за ней.</w:t>
      </w:r>
    </w:p>
    <w:p w:rsidR="00B46B6F" w:rsidRDefault="00B46B6F" w:rsidP="00B46B6F">
      <w:pPr>
        <w:pStyle w:val="western"/>
        <w:shd w:val="clear" w:color="auto" w:fill="FFFFFF"/>
        <w:spacing w:before="0" w:after="0"/>
        <w:ind w:firstLine="461"/>
        <w:jc w:val="both"/>
        <w:rPr>
          <w:color w:val="000000"/>
        </w:rPr>
      </w:pPr>
      <w:r>
        <w:rPr>
          <w:color w:val="000000"/>
        </w:rPr>
        <w:t>Раздраженный и смертельно скучающий, я бродил по дому после тренировки по баскетболу, ожидая возвращения Итана домой.</w:t>
      </w:r>
      <w:r>
        <w:rPr>
          <w:rStyle w:val="apple-converted-space"/>
          <w:color w:val="000000"/>
        </w:rPr>
        <w:t xml:space="preserve"> </w:t>
      </w:r>
      <w:r>
        <w:rPr>
          <w:color w:val="000000"/>
        </w:rPr>
        <w:t>Мне нужен был подробный отчет обо всем, что она сказала.</w:t>
      </w:r>
    </w:p>
    <w:p w:rsidR="00B46B6F" w:rsidRDefault="00B46B6F" w:rsidP="00B46B6F">
      <w:pPr>
        <w:pStyle w:val="western"/>
        <w:shd w:val="clear" w:color="auto" w:fill="FFFFFF"/>
        <w:spacing w:before="0" w:after="0"/>
        <w:ind w:firstLine="461"/>
        <w:jc w:val="both"/>
      </w:pPr>
      <w:r>
        <w:rPr>
          <w:color w:val="000000"/>
        </w:rPr>
        <w:t>Как только раздался звук закрывающейся входной двери, я бросился в коридор, где мой брат вешал куртку на вешалку.</w:t>
      </w:r>
      <w:r>
        <w:rPr>
          <w:rStyle w:val="apple-converted-space"/>
          <w:color w:val="000000"/>
        </w:rPr>
        <w:t xml:space="preserve"> </w:t>
      </w:r>
      <w:r>
        <w:rPr>
          <w:color w:val="000000"/>
        </w:rPr>
        <w:t xml:space="preserve">Обернувшись, он </w:t>
      </w:r>
      <w:proofErr w:type="gramStart"/>
      <w:r>
        <w:rPr>
          <w:color w:val="000000"/>
        </w:rPr>
        <w:t>разинул</w:t>
      </w:r>
      <w:proofErr w:type="gramEnd"/>
      <w:r>
        <w:rPr>
          <w:color w:val="000000"/>
        </w:rPr>
        <w:t xml:space="preserve"> рот, когда увидел меня, стоявшего посередине коридора, блокируя ему дорогу.</w:t>
      </w:r>
    </w:p>
    <w:p w:rsidR="00B46B6F" w:rsidRDefault="00B46B6F" w:rsidP="00B46B6F">
      <w:pPr>
        <w:pStyle w:val="western"/>
        <w:shd w:val="clear" w:color="auto" w:fill="FFFFFF"/>
        <w:spacing w:before="0" w:after="0"/>
        <w:ind w:firstLine="461"/>
        <w:jc w:val="both"/>
      </w:pPr>
      <w:r>
        <w:t xml:space="preserve">– </w:t>
      </w:r>
      <w:r>
        <w:rPr>
          <w:color w:val="000000"/>
        </w:rPr>
        <w:t>Привет,</w:t>
      </w:r>
      <w:r>
        <w:t xml:space="preserve"> –</w:t>
      </w:r>
      <w:r>
        <w:rPr>
          <w:color w:val="000000"/>
        </w:rPr>
        <w:t xml:space="preserve"> осторожно сказал он.</w:t>
      </w:r>
    </w:p>
    <w:p w:rsidR="00B46B6F" w:rsidRDefault="00B46B6F" w:rsidP="00B46B6F">
      <w:pPr>
        <w:pStyle w:val="western"/>
        <w:shd w:val="clear" w:color="auto" w:fill="FFFFFF"/>
        <w:spacing w:before="0" w:after="0"/>
        <w:ind w:firstLine="461"/>
        <w:jc w:val="both"/>
      </w:pPr>
      <w:r>
        <w:t xml:space="preserve">– </w:t>
      </w:r>
      <w:r w:rsidRPr="007846F4">
        <w:rPr>
          <w:color w:val="000000"/>
        </w:rPr>
        <w:t xml:space="preserve">Разве </w:t>
      </w:r>
      <w:r>
        <w:rPr>
          <w:color w:val="000000"/>
        </w:rPr>
        <w:t>т</w:t>
      </w:r>
      <w:r w:rsidRPr="007846F4">
        <w:rPr>
          <w:color w:val="000000"/>
        </w:rPr>
        <w:t>ы</w:t>
      </w:r>
      <w:r>
        <w:rPr>
          <w:color w:val="000000"/>
        </w:rPr>
        <w:t xml:space="preserve"> сегодня</w:t>
      </w:r>
      <w:r w:rsidRPr="007846F4">
        <w:rPr>
          <w:color w:val="000000"/>
        </w:rPr>
        <w:t xml:space="preserve"> не</w:t>
      </w:r>
      <w:r w:rsidRPr="007846F4">
        <w:rPr>
          <w:rStyle w:val="apple-converted-space"/>
          <w:color w:val="000000"/>
        </w:rPr>
        <w:t xml:space="preserve"> </w:t>
      </w:r>
      <w:r>
        <w:rPr>
          <w:i/>
          <w:iCs/>
          <w:color w:val="000000"/>
        </w:rPr>
        <w:t>здоровался</w:t>
      </w:r>
      <w:r>
        <w:rPr>
          <w:rStyle w:val="apple-converted-space"/>
          <w:color w:val="000000"/>
        </w:rPr>
        <w:t xml:space="preserve"> со мной</w:t>
      </w:r>
      <w:r>
        <w:rPr>
          <w:color w:val="000000"/>
        </w:rPr>
        <w:t>, предатель.</w:t>
      </w:r>
      <w:r>
        <w:rPr>
          <w:rStyle w:val="apple-converted-space"/>
          <w:color w:val="000000"/>
        </w:rPr>
        <w:t xml:space="preserve"> </w:t>
      </w:r>
      <w:r>
        <w:rPr>
          <w:color w:val="000000"/>
        </w:rPr>
        <w:t xml:space="preserve">Как всё прошло? </w:t>
      </w:r>
      <w:r>
        <w:t>– п</w:t>
      </w:r>
      <w:r>
        <w:rPr>
          <w:color w:val="000000"/>
        </w:rPr>
        <w:t>отребовал я ответа, напрягая челюсть.</w:t>
      </w:r>
    </w:p>
    <w:p w:rsidR="00B46B6F" w:rsidRDefault="00B46B6F" w:rsidP="00B46B6F">
      <w:pPr>
        <w:pStyle w:val="western"/>
        <w:shd w:val="clear" w:color="auto" w:fill="FFFFFF"/>
        <w:spacing w:before="0" w:after="0"/>
        <w:ind w:firstLine="461"/>
        <w:jc w:val="both"/>
      </w:pPr>
      <w:r>
        <w:t>– Б</w:t>
      </w:r>
      <w:r>
        <w:rPr>
          <w:color w:val="000000"/>
        </w:rPr>
        <w:t>ыло… классно?</w:t>
      </w:r>
    </w:p>
    <w:p w:rsidR="00B46B6F" w:rsidRDefault="00B46B6F" w:rsidP="00B46B6F">
      <w:pPr>
        <w:pStyle w:val="western"/>
        <w:shd w:val="clear" w:color="auto" w:fill="FFFFFF"/>
        <w:spacing w:before="0" w:after="0"/>
        <w:ind w:firstLine="461"/>
        <w:jc w:val="both"/>
      </w:pPr>
      <w:r>
        <w:t xml:space="preserve">– </w:t>
      </w:r>
      <w:r>
        <w:rPr>
          <w:color w:val="000000"/>
        </w:rPr>
        <w:t>Классно?</w:t>
      </w:r>
      <w:r>
        <w:rPr>
          <w:rStyle w:val="apple-converted-space"/>
          <w:color w:val="000000"/>
        </w:rPr>
        <w:t xml:space="preserve"> </w:t>
      </w:r>
      <w:r>
        <w:rPr>
          <w:color w:val="000000"/>
        </w:rPr>
        <w:t xml:space="preserve">Это всё? </w:t>
      </w:r>
      <w:r>
        <w:t xml:space="preserve">– </w:t>
      </w:r>
      <w:r>
        <w:rPr>
          <w:color w:val="000000"/>
        </w:rPr>
        <w:t>Чёрт возьми, он хотел убить меня своей скрытностью?</w:t>
      </w:r>
      <w:r>
        <w:rPr>
          <w:rStyle w:val="apple-converted-space"/>
          <w:color w:val="000000"/>
        </w:rPr>
        <w:t xml:space="preserve"> </w:t>
      </w:r>
      <w:r>
        <w:t>– Чем вы занимались</w:t>
      </w:r>
      <w:r>
        <w:rPr>
          <w:color w:val="000000"/>
        </w:rPr>
        <w:t xml:space="preserve"> весь вечер вдвоем?</w:t>
      </w:r>
      <w:r>
        <w:rPr>
          <w:rStyle w:val="apple-converted-space"/>
          <w:color w:val="000000"/>
        </w:rPr>
        <w:t xml:space="preserve"> </w:t>
      </w:r>
      <w:r>
        <w:rPr>
          <w:color w:val="000000"/>
        </w:rPr>
        <w:t>Что она сказала?</w:t>
      </w:r>
      <w:r>
        <w:rPr>
          <w:rStyle w:val="apple-converted-space"/>
          <w:color w:val="000000"/>
        </w:rPr>
        <w:t xml:space="preserve"> </w:t>
      </w:r>
      <w:r>
        <w:rPr>
          <w:color w:val="000000"/>
        </w:rPr>
        <w:t>Придёт ли она к нам завтра?</w:t>
      </w:r>
    </w:p>
    <w:p w:rsidR="00B46B6F" w:rsidRDefault="00B46B6F" w:rsidP="00B46B6F">
      <w:pPr>
        <w:pStyle w:val="western"/>
        <w:shd w:val="clear" w:color="auto" w:fill="FFFFFF"/>
        <w:spacing w:before="0" w:after="0"/>
        <w:ind w:firstLine="461"/>
        <w:jc w:val="both"/>
      </w:pPr>
      <w:r>
        <w:t xml:space="preserve">– </w:t>
      </w:r>
      <w:r w:rsidRPr="007846F4">
        <w:rPr>
          <w:color w:val="000000"/>
        </w:rPr>
        <w:t>Ммм...</w:t>
      </w:r>
      <w:r>
        <w:t xml:space="preserve"> –</w:t>
      </w:r>
      <w:r w:rsidRPr="007846F4">
        <w:rPr>
          <w:color w:val="000000"/>
        </w:rPr>
        <w:t xml:space="preserve"> Итан </w:t>
      </w:r>
      <w:r>
        <w:rPr>
          <w:color w:val="000000"/>
        </w:rPr>
        <w:t>протиснулся мимо меня</w:t>
      </w:r>
      <w:r w:rsidRPr="007846F4">
        <w:rPr>
          <w:color w:val="000000"/>
        </w:rPr>
        <w:t xml:space="preserve"> и бросился на кухню.</w:t>
      </w:r>
      <w:r w:rsidRPr="007846F4">
        <w:rPr>
          <w:rStyle w:val="apple-converted-space"/>
          <w:color w:val="000000"/>
        </w:rPr>
        <w:t xml:space="preserve"> </w:t>
      </w:r>
      <w:r>
        <w:rPr>
          <w:color w:val="000000"/>
        </w:rPr>
        <w:t>Он, чёрт возьми,</w:t>
      </w:r>
      <w:r>
        <w:rPr>
          <w:rStyle w:val="apple-converted-space"/>
          <w:color w:val="000000"/>
        </w:rPr>
        <w:t xml:space="preserve"> </w:t>
      </w:r>
      <w:r>
        <w:rPr>
          <w:rStyle w:val="apple-converted-space"/>
          <w:i/>
          <w:color w:val="000000"/>
        </w:rPr>
        <w:t>у</w:t>
      </w:r>
      <w:r>
        <w:rPr>
          <w:i/>
          <w:color w:val="000000"/>
        </w:rPr>
        <w:t>бегал</w:t>
      </w:r>
      <w:r>
        <w:rPr>
          <w:color w:val="000000"/>
        </w:rPr>
        <w:t>!</w:t>
      </w:r>
    </w:p>
    <w:p w:rsidR="00B46B6F" w:rsidRDefault="00B46B6F" w:rsidP="00B46B6F">
      <w:pPr>
        <w:pStyle w:val="western"/>
        <w:shd w:val="clear" w:color="auto" w:fill="FFFFFF"/>
        <w:spacing w:before="0" w:after="0"/>
        <w:ind w:firstLine="461"/>
        <w:jc w:val="both"/>
        <w:rPr>
          <w:color w:val="000000"/>
        </w:rPr>
      </w:pPr>
      <w:r>
        <w:t xml:space="preserve">– </w:t>
      </w:r>
      <w:r>
        <w:rPr>
          <w:color w:val="000000"/>
        </w:rPr>
        <w:t>Что?</w:t>
      </w:r>
      <w:r>
        <w:t xml:space="preserve"> –</w:t>
      </w:r>
      <w:r>
        <w:rPr>
          <w:color w:val="000000"/>
        </w:rPr>
        <w:t xml:space="preserve"> зарычал я, шагая за ним и загоняя его в угол около раковины.</w:t>
      </w:r>
    </w:p>
    <w:p w:rsidR="00B46B6F" w:rsidRDefault="00B46B6F" w:rsidP="00B46B6F">
      <w:pPr>
        <w:pStyle w:val="western"/>
        <w:shd w:val="clear" w:color="auto" w:fill="FFFFFF"/>
        <w:spacing w:before="0" w:after="0"/>
        <w:ind w:firstLine="461"/>
        <w:jc w:val="both"/>
      </w:pPr>
      <w:r>
        <w:rPr>
          <w:color w:val="000000"/>
        </w:rPr>
        <w:t>Мои руки вцепились в столешницу за ним, он повернулся ко мне и медленно вздохнул.</w:t>
      </w:r>
      <w:r>
        <w:t xml:space="preserve"> </w:t>
      </w:r>
    </w:p>
    <w:p w:rsidR="00B46B6F" w:rsidRDefault="00B46B6F" w:rsidP="00B46B6F">
      <w:pPr>
        <w:pStyle w:val="western"/>
        <w:shd w:val="clear" w:color="auto" w:fill="FFFFFF"/>
        <w:spacing w:before="0" w:after="0"/>
        <w:ind w:firstLine="461"/>
        <w:jc w:val="both"/>
      </w:pPr>
      <w:r>
        <w:t xml:space="preserve">– </w:t>
      </w:r>
      <w:r>
        <w:rPr>
          <w:color w:val="000000"/>
        </w:rPr>
        <w:t>Она действительно хочет небольшого расстояния.</w:t>
      </w:r>
    </w:p>
    <w:p w:rsidR="00B46B6F" w:rsidRDefault="00B46B6F" w:rsidP="00B46B6F">
      <w:pPr>
        <w:pStyle w:val="western"/>
        <w:shd w:val="clear" w:color="auto" w:fill="FFFFFF"/>
        <w:spacing w:before="0" w:after="0"/>
        <w:ind w:firstLine="461"/>
        <w:jc w:val="both"/>
        <w:rPr>
          <w:color w:val="000000"/>
        </w:rPr>
      </w:pPr>
      <w:r>
        <w:t xml:space="preserve">– </w:t>
      </w:r>
      <w:r>
        <w:rPr>
          <w:color w:val="000000"/>
        </w:rPr>
        <w:t xml:space="preserve">Расстояния? </w:t>
      </w:r>
      <w:r>
        <w:t xml:space="preserve">– </w:t>
      </w:r>
      <w:r>
        <w:rPr>
          <w:color w:val="000000"/>
        </w:rPr>
        <w:t>Моя челюсть упала.</w:t>
      </w:r>
      <w:r>
        <w:rPr>
          <w:rStyle w:val="apple-converted-space"/>
          <w:color w:val="000000"/>
        </w:rPr>
        <w:t xml:space="preserve"> </w:t>
      </w:r>
      <w:r>
        <w:t xml:space="preserve">– </w:t>
      </w:r>
      <w:r>
        <w:rPr>
          <w:color w:val="000000"/>
        </w:rPr>
        <w:t>Она и так живет в другой части города.</w:t>
      </w:r>
      <w:r>
        <w:rPr>
          <w:rStyle w:val="apple-converted-space"/>
          <w:color w:val="000000"/>
        </w:rPr>
        <w:t xml:space="preserve"> Какого расстояния она ещё хочет</w:t>
      </w:r>
      <w:r>
        <w:rPr>
          <w:color w:val="000000"/>
        </w:rPr>
        <w:t>?</w:t>
      </w:r>
    </w:p>
    <w:p w:rsidR="00B46B6F" w:rsidRDefault="00B46B6F" w:rsidP="00B46B6F">
      <w:pPr>
        <w:pStyle w:val="western"/>
        <w:shd w:val="clear" w:color="auto" w:fill="FFFFFF"/>
        <w:spacing w:before="0" w:after="0"/>
        <w:ind w:firstLine="461"/>
        <w:jc w:val="both"/>
      </w:pPr>
      <w:r>
        <w:rPr>
          <w:color w:val="000000"/>
        </w:rPr>
        <w:t>Итан неловко пожал плечами.</w:t>
      </w:r>
      <w:r>
        <w:rPr>
          <w:rStyle w:val="apple-converted-space"/>
          <w:color w:val="000000"/>
        </w:rPr>
        <w:t xml:space="preserve"> </w:t>
      </w:r>
    </w:p>
    <w:p w:rsidR="00B46B6F" w:rsidRDefault="00B46B6F" w:rsidP="00B46B6F">
      <w:pPr>
        <w:pStyle w:val="western"/>
        <w:shd w:val="clear" w:color="auto" w:fill="FFFFFF"/>
        <w:spacing w:before="0" w:after="0"/>
        <w:ind w:firstLine="461"/>
        <w:jc w:val="both"/>
        <w:rPr>
          <w:color w:val="000000"/>
        </w:rPr>
      </w:pPr>
      <w:r>
        <w:t xml:space="preserve">– </w:t>
      </w:r>
      <w:r>
        <w:rPr>
          <w:color w:val="000000"/>
        </w:rPr>
        <w:t>Я не знаю.</w:t>
      </w:r>
      <w:r>
        <w:rPr>
          <w:rStyle w:val="apple-converted-space"/>
          <w:color w:val="000000"/>
        </w:rPr>
        <w:t xml:space="preserve"> </w:t>
      </w:r>
      <w:r>
        <w:rPr>
          <w:color w:val="000000"/>
        </w:rPr>
        <w:t>Она просто сказала, что небольшое расстояние пойдёт вам на пользу.</w:t>
      </w:r>
    </w:p>
    <w:p w:rsidR="00B46B6F" w:rsidRDefault="00B46B6F" w:rsidP="00B46B6F">
      <w:pPr>
        <w:pStyle w:val="western"/>
        <w:shd w:val="clear" w:color="auto" w:fill="FFFFFF"/>
        <w:spacing w:before="0" w:after="0"/>
        <w:ind w:firstLine="461"/>
        <w:jc w:val="both"/>
      </w:pPr>
      <w:r>
        <w:rPr>
          <w:color w:val="000000"/>
        </w:rPr>
        <w:t>Мой взгляд опустился на пол.</w:t>
      </w:r>
      <w:r>
        <w:rPr>
          <w:rStyle w:val="apple-converted-space"/>
          <w:color w:val="000000"/>
        </w:rPr>
        <w:t xml:space="preserve"> </w:t>
      </w:r>
    </w:p>
    <w:p w:rsidR="00B46B6F" w:rsidRDefault="00B46B6F" w:rsidP="00B46B6F">
      <w:pPr>
        <w:pStyle w:val="western"/>
        <w:shd w:val="clear" w:color="auto" w:fill="FFFFFF"/>
        <w:spacing w:before="0" w:after="0"/>
        <w:ind w:firstLine="461"/>
        <w:jc w:val="both"/>
      </w:pPr>
      <w:r>
        <w:t xml:space="preserve">– </w:t>
      </w:r>
      <w:r>
        <w:rPr>
          <w:color w:val="000000"/>
        </w:rPr>
        <w:t xml:space="preserve">Расстояние, </w:t>
      </w:r>
      <w:r>
        <w:t>–</w:t>
      </w:r>
      <w:r>
        <w:rPr>
          <w:color w:val="000000"/>
        </w:rPr>
        <w:t xml:space="preserve"> повторил я категорически и тяжело вздохнул.</w:t>
      </w:r>
      <w:r>
        <w:rPr>
          <w:rStyle w:val="apple-converted-space"/>
          <w:color w:val="000000"/>
        </w:rPr>
        <w:t xml:space="preserve"> </w:t>
      </w:r>
      <w:r>
        <w:t xml:space="preserve">– </w:t>
      </w:r>
      <w:r>
        <w:rPr>
          <w:color w:val="000000"/>
        </w:rPr>
        <w:t>Она меня наказывает?</w:t>
      </w:r>
      <w:r>
        <w:rPr>
          <w:rStyle w:val="apple-converted-space"/>
          <w:color w:val="000000"/>
        </w:rPr>
        <w:t xml:space="preserve"> Из-за того, как</w:t>
      </w:r>
      <w:r>
        <w:rPr>
          <w:color w:val="000000"/>
        </w:rPr>
        <w:t xml:space="preserve"> я облажался на прошлой неделе.</w:t>
      </w:r>
    </w:p>
    <w:p w:rsidR="00B46B6F" w:rsidRDefault="00B46B6F" w:rsidP="00B46B6F">
      <w:pPr>
        <w:pStyle w:val="western"/>
        <w:shd w:val="clear" w:color="auto" w:fill="FFFFFF"/>
        <w:spacing w:before="0" w:after="0"/>
        <w:ind w:firstLine="461"/>
        <w:jc w:val="both"/>
      </w:pPr>
      <w:r>
        <w:t xml:space="preserve">– </w:t>
      </w:r>
      <w:r>
        <w:rPr>
          <w:color w:val="000000"/>
        </w:rPr>
        <w:t>Послушай, я не думаю, что это…</w:t>
      </w:r>
    </w:p>
    <w:p w:rsidR="00B46B6F" w:rsidRDefault="00B46B6F" w:rsidP="00B46B6F">
      <w:pPr>
        <w:pStyle w:val="western"/>
        <w:shd w:val="clear" w:color="auto" w:fill="FFFFFF"/>
        <w:spacing w:before="0" w:after="0"/>
        <w:ind w:firstLine="461"/>
        <w:jc w:val="both"/>
        <w:rPr>
          <w:color w:val="000000"/>
        </w:rPr>
      </w:pPr>
      <w:r>
        <w:t>– И что ты посоветуешь мне теперь делать</w:t>
      </w:r>
      <w:r>
        <w:rPr>
          <w:color w:val="000000"/>
        </w:rPr>
        <w:t>?</w:t>
      </w:r>
    </w:p>
    <w:p w:rsidR="00B46B6F" w:rsidRDefault="00B46B6F" w:rsidP="00B46B6F">
      <w:pPr>
        <w:pStyle w:val="western"/>
        <w:shd w:val="clear" w:color="auto" w:fill="FFFFFF"/>
        <w:spacing w:before="0" w:after="0"/>
        <w:ind w:firstLine="461"/>
        <w:jc w:val="both"/>
      </w:pPr>
      <w:r>
        <w:rPr>
          <w:color w:val="000000"/>
        </w:rPr>
        <w:t xml:space="preserve">Поджав губы, он недолго обдумывал вопрос, а затем предложил неуверенным голосом: </w:t>
      </w:r>
    </w:p>
    <w:p w:rsidR="00B46B6F" w:rsidRDefault="00B46B6F" w:rsidP="00B46B6F">
      <w:pPr>
        <w:pStyle w:val="western"/>
        <w:shd w:val="clear" w:color="auto" w:fill="FFFFFF"/>
        <w:spacing w:before="0" w:after="0"/>
        <w:ind w:firstLine="461"/>
        <w:jc w:val="both"/>
      </w:pPr>
      <w:r>
        <w:t xml:space="preserve">– </w:t>
      </w:r>
      <w:r>
        <w:rPr>
          <w:color w:val="000000"/>
        </w:rPr>
        <w:t>Может</w:t>
      </w:r>
      <w:r w:rsidR="00244CD4">
        <w:rPr>
          <w:color w:val="000000"/>
        </w:rPr>
        <w:t>,</w:t>
      </w:r>
      <w:r>
        <w:rPr>
          <w:color w:val="000000"/>
        </w:rPr>
        <w:t xml:space="preserve"> ты должен дать ей это расстояние, как она хочет?</w:t>
      </w:r>
    </w:p>
    <w:p w:rsidR="00B46B6F" w:rsidRDefault="00B46B6F" w:rsidP="00B46B6F">
      <w:pPr>
        <w:pStyle w:val="western"/>
        <w:shd w:val="clear" w:color="auto" w:fill="FFFFFF"/>
        <w:spacing w:before="0" w:after="0"/>
        <w:ind w:firstLine="461"/>
        <w:jc w:val="both"/>
        <w:rPr>
          <w:color w:val="000000"/>
        </w:rPr>
      </w:pPr>
      <w:r>
        <w:t xml:space="preserve">– </w:t>
      </w:r>
      <w:r>
        <w:rPr>
          <w:color w:val="000000"/>
        </w:rPr>
        <w:t xml:space="preserve">Верно. </w:t>
      </w:r>
      <w:r>
        <w:t xml:space="preserve">– </w:t>
      </w:r>
      <w:r>
        <w:rPr>
          <w:color w:val="000000"/>
        </w:rPr>
        <w:t>Из моего горла почти вырвался болезненный смех.</w:t>
      </w:r>
      <w:r>
        <w:rPr>
          <w:rStyle w:val="apple-converted-space"/>
          <w:color w:val="000000"/>
        </w:rPr>
        <w:t xml:space="preserve"> </w:t>
      </w:r>
      <w:r>
        <w:t xml:space="preserve">– </w:t>
      </w:r>
      <w:r>
        <w:rPr>
          <w:color w:val="000000"/>
        </w:rPr>
        <w:t>А</w:t>
      </w:r>
      <w:r w:rsidR="00244CD4">
        <w:rPr>
          <w:color w:val="000000"/>
        </w:rPr>
        <w:t>,</w:t>
      </w:r>
      <w:r>
        <w:rPr>
          <w:color w:val="000000"/>
        </w:rPr>
        <w:t xml:space="preserve"> может</w:t>
      </w:r>
      <w:r w:rsidR="00244CD4">
        <w:rPr>
          <w:color w:val="000000"/>
        </w:rPr>
        <w:t>,</w:t>
      </w:r>
      <w:r>
        <w:rPr>
          <w:color w:val="000000"/>
        </w:rPr>
        <w:t xml:space="preserve"> и не дам.</w:t>
      </w:r>
    </w:p>
    <w:p w:rsidR="00B46B6F" w:rsidRDefault="00B46B6F" w:rsidP="00B46B6F">
      <w:pPr>
        <w:pStyle w:val="western"/>
        <w:shd w:val="clear" w:color="auto" w:fill="FFFFFF"/>
        <w:spacing w:before="0" w:after="0"/>
        <w:ind w:firstLine="461"/>
        <w:jc w:val="both"/>
        <w:rPr>
          <w:i/>
        </w:rPr>
      </w:pPr>
      <w:r>
        <w:rPr>
          <w:color w:val="000000"/>
        </w:rPr>
        <w:t>Развернувшись, я поплелся в свою комнату и захлопнул дверь.</w:t>
      </w:r>
      <w:r>
        <w:rPr>
          <w:rStyle w:val="apple-converted-space"/>
          <w:color w:val="000000"/>
        </w:rPr>
        <w:t xml:space="preserve"> У </w:t>
      </w:r>
      <w:r>
        <w:rPr>
          <w:color w:val="000000"/>
        </w:rPr>
        <w:t>Сьюзан Миллер проблема с близостью?</w:t>
      </w:r>
      <w:r>
        <w:rPr>
          <w:rStyle w:val="apple-converted-space"/>
          <w:color w:val="000000"/>
        </w:rPr>
        <w:t xml:space="preserve"> </w:t>
      </w:r>
      <w:r>
        <w:rPr>
          <w:color w:val="000000"/>
        </w:rPr>
        <w:t>Прекрасно.</w:t>
      </w:r>
      <w:r>
        <w:rPr>
          <w:rStyle w:val="apple-converted-space"/>
          <w:color w:val="000000"/>
        </w:rPr>
        <w:t xml:space="preserve"> </w:t>
      </w:r>
      <w:r>
        <w:rPr>
          <w:color w:val="000000"/>
        </w:rPr>
        <w:t>Давайте разберёмся с этим.</w:t>
      </w:r>
      <w:r>
        <w:rPr>
          <w:rStyle w:val="apple-converted-space"/>
          <w:color w:val="000000"/>
        </w:rPr>
        <w:t xml:space="preserve"> </w:t>
      </w:r>
      <w:r>
        <w:rPr>
          <w:color w:val="000000"/>
        </w:rPr>
        <w:t>Я схватил телефон и набрал ей сообщение.</w:t>
      </w:r>
    </w:p>
    <w:p w:rsidR="00B46B6F" w:rsidRDefault="00B46B6F" w:rsidP="00B46B6F">
      <w:pPr>
        <w:spacing w:after="60" w:line="240" w:lineRule="auto"/>
        <w:ind w:firstLine="709"/>
        <w:jc w:val="both"/>
        <w:rPr>
          <w:color w:val="000000"/>
        </w:rPr>
      </w:pPr>
      <w:r>
        <w:rPr>
          <w:rFonts w:ascii="Times New Roman" w:eastAsia="Times New Roman" w:hAnsi="Times New Roman"/>
          <w:i/>
          <w:sz w:val="24"/>
          <w:szCs w:val="24"/>
        </w:rPr>
        <w:t>«Серьёзно? Расстояние? И как мне тогда показать тебе свою хорошую сторону?»</w:t>
      </w:r>
    </w:p>
    <w:p w:rsidR="00B46B6F" w:rsidRDefault="00B46B6F" w:rsidP="00B46B6F">
      <w:pPr>
        <w:pStyle w:val="western"/>
        <w:shd w:val="clear" w:color="auto" w:fill="FFFFFF"/>
        <w:spacing w:before="0" w:after="0"/>
        <w:ind w:firstLine="461"/>
        <w:jc w:val="both"/>
      </w:pPr>
      <w:r>
        <w:rPr>
          <w:color w:val="000000"/>
        </w:rPr>
        <w:t>Через две минуты пришёл от неё ответ.</w:t>
      </w:r>
      <w:r>
        <w:rPr>
          <w:rStyle w:val="apple-converted-space"/>
          <w:color w:val="000000"/>
        </w:rPr>
        <w:t xml:space="preserve"> </w:t>
      </w:r>
    </w:p>
    <w:p w:rsidR="00B46B6F" w:rsidRDefault="00B46B6F" w:rsidP="00B46B6F">
      <w:pPr>
        <w:pStyle w:val="western"/>
        <w:shd w:val="clear" w:color="auto" w:fill="FFFFFF"/>
        <w:spacing w:before="0" w:after="0"/>
        <w:ind w:firstLine="461"/>
        <w:jc w:val="both"/>
        <w:rPr>
          <w:color w:val="000000"/>
        </w:rPr>
      </w:pPr>
      <w:proofErr w:type="gramStart"/>
      <w:r>
        <w:t>«</w:t>
      </w:r>
      <w:r>
        <w:rPr>
          <w:i/>
        </w:rPr>
        <w:t xml:space="preserve">Ты можешь блистать своим отсутствием. </w:t>
      </w:r>
      <w:r>
        <w:rPr>
          <w:i/>
          <w:iCs/>
          <w:color w:val="000000"/>
        </w:rPr>
        <w:t>;-)</w:t>
      </w:r>
      <w:r>
        <w:t>»</w:t>
      </w:r>
      <w:proofErr w:type="gramEnd"/>
    </w:p>
    <w:p w:rsidR="00B46B6F" w:rsidRDefault="00B46B6F" w:rsidP="00B46B6F">
      <w:pPr>
        <w:pStyle w:val="western"/>
        <w:shd w:val="clear" w:color="auto" w:fill="FFFFFF"/>
        <w:spacing w:before="0" w:after="0"/>
        <w:ind w:firstLine="461"/>
        <w:jc w:val="both"/>
        <w:rPr>
          <w:color w:val="000000"/>
        </w:rPr>
      </w:pPr>
      <w:r>
        <w:rPr>
          <w:color w:val="000000"/>
        </w:rPr>
        <w:t>Подмигивающий смайлик?</w:t>
      </w:r>
      <w:r>
        <w:rPr>
          <w:rStyle w:val="apple-converted-space"/>
          <w:color w:val="000000"/>
        </w:rPr>
        <w:t xml:space="preserve"> </w:t>
      </w:r>
      <w:r>
        <w:rPr>
          <w:color w:val="000000"/>
        </w:rPr>
        <w:t>Неужели она думает, что это весело?</w:t>
      </w:r>
      <w:r>
        <w:rPr>
          <w:rStyle w:val="apple-converted-space"/>
          <w:color w:val="000000"/>
        </w:rPr>
        <w:t xml:space="preserve"> Может</w:t>
      </w:r>
      <w:r w:rsidR="00244CD4">
        <w:rPr>
          <w:rStyle w:val="apple-converted-space"/>
          <w:color w:val="000000"/>
        </w:rPr>
        <w:t>,</w:t>
      </w:r>
      <w:r>
        <w:rPr>
          <w:rStyle w:val="apple-converted-space"/>
          <w:color w:val="000000"/>
        </w:rPr>
        <w:t xml:space="preserve"> </w:t>
      </w:r>
      <w:r>
        <w:rPr>
          <w:color w:val="000000"/>
        </w:rPr>
        <w:t>она так и думает.</w:t>
      </w:r>
      <w:r>
        <w:rPr>
          <w:rStyle w:val="apple-converted-space"/>
          <w:color w:val="000000"/>
        </w:rPr>
        <w:t xml:space="preserve"> </w:t>
      </w:r>
      <w:r>
        <w:rPr>
          <w:color w:val="000000"/>
        </w:rPr>
        <w:t>Так что, она не наказывает меня, а дразнит?</w:t>
      </w:r>
      <w:r>
        <w:rPr>
          <w:rStyle w:val="apple-converted-space"/>
          <w:color w:val="000000"/>
        </w:rPr>
        <w:t xml:space="preserve"> </w:t>
      </w:r>
      <w:r>
        <w:rPr>
          <w:color w:val="000000"/>
        </w:rPr>
        <w:t>Чёрт возьми, эта девушка путала меня больше, чем комплексные числа в математике.</w:t>
      </w:r>
    </w:p>
    <w:p w:rsidR="00B46B6F" w:rsidRDefault="00B46B6F" w:rsidP="00B46B6F">
      <w:pPr>
        <w:pStyle w:val="western"/>
        <w:shd w:val="clear" w:color="auto" w:fill="FFFFFF"/>
        <w:spacing w:before="0" w:after="0"/>
        <w:ind w:firstLine="461"/>
        <w:jc w:val="both"/>
        <w:rPr>
          <w:i/>
        </w:rPr>
      </w:pPr>
      <w:r>
        <w:rPr>
          <w:color w:val="000000"/>
        </w:rPr>
        <w:t>Прикусив изнутри щеку, я написал:</w:t>
      </w:r>
      <w:r>
        <w:rPr>
          <w:rStyle w:val="apple-converted-space"/>
          <w:color w:val="000000"/>
        </w:rPr>
        <w:t xml:space="preserve"> </w:t>
      </w:r>
    </w:p>
    <w:p w:rsidR="00B46B6F" w:rsidRDefault="00B46B6F" w:rsidP="00B46B6F">
      <w:pPr>
        <w:pStyle w:val="western"/>
        <w:shd w:val="clear" w:color="auto" w:fill="FFFFFF"/>
        <w:spacing w:before="0" w:after="0"/>
        <w:ind w:firstLine="461"/>
        <w:jc w:val="both"/>
        <w:rPr>
          <w:color w:val="000000"/>
        </w:rPr>
      </w:pPr>
      <w:r>
        <w:rPr>
          <w:i/>
        </w:rPr>
        <w:t>«И исчезнуть из твоей головы? Умница. Знаешь, что? Этого не будет, сладкая».</w:t>
      </w:r>
    </w:p>
    <w:p w:rsidR="00B46B6F" w:rsidRDefault="00B46B6F" w:rsidP="00B46B6F">
      <w:pPr>
        <w:pStyle w:val="western"/>
        <w:shd w:val="clear" w:color="auto" w:fill="FFFFFF"/>
        <w:spacing w:before="0" w:after="0"/>
        <w:ind w:firstLine="461"/>
        <w:jc w:val="both"/>
        <w:rPr>
          <w:color w:val="000000"/>
        </w:rPr>
      </w:pPr>
      <w:r>
        <w:rPr>
          <w:color w:val="000000"/>
        </w:rPr>
        <w:t>И, чёрт возьми, это ещё одна проблема.</w:t>
      </w:r>
    </w:p>
    <w:p w:rsidR="00B46B6F" w:rsidRDefault="00B46B6F" w:rsidP="00B46B6F">
      <w:pPr>
        <w:pStyle w:val="western"/>
        <w:shd w:val="clear" w:color="auto" w:fill="FFFFFF"/>
        <w:spacing w:before="0" w:after="0"/>
        <w:ind w:firstLine="461"/>
        <w:jc w:val="both"/>
        <w:rPr>
          <w:color w:val="000000"/>
        </w:rPr>
      </w:pPr>
      <w:r>
        <w:rPr>
          <w:color w:val="000000"/>
        </w:rPr>
        <w:t>Как бы ни было печально, на это она ничего не ответила, и молчащий телефон сводил меня с ума.</w:t>
      </w:r>
      <w:r>
        <w:rPr>
          <w:rStyle w:val="apple-converted-space"/>
          <w:color w:val="000000"/>
        </w:rPr>
        <w:t xml:space="preserve"> </w:t>
      </w:r>
      <w:r>
        <w:rPr>
          <w:color w:val="000000"/>
        </w:rPr>
        <w:t>Я закончил листать журнал комиксов</w:t>
      </w:r>
      <w:r>
        <w:rPr>
          <w:rStyle w:val="apple-converted-space"/>
          <w:color w:val="000000"/>
        </w:rPr>
        <w:t xml:space="preserve"> </w:t>
      </w:r>
      <w:r>
        <w:rPr>
          <w:rStyle w:val="apple-converted-space"/>
          <w:iCs/>
          <w:color w:val="000000"/>
        </w:rPr>
        <w:t>Арчи</w:t>
      </w:r>
      <w:r>
        <w:rPr>
          <w:color w:val="000000"/>
        </w:rPr>
        <w:t>, который начал читать в субботу утром, выключил свет и уставился в потолок.</w:t>
      </w:r>
    </w:p>
    <w:p w:rsidR="00B46B6F" w:rsidRDefault="00B46B6F" w:rsidP="00B46B6F">
      <w:pPr>
        <w:pStyle w:val="western"/>
        <w:shd w:val="clear" w:color="auto" w:fill="FFFFFF"/>
        <w:spacing w:before="0" w:after="0"/>
        <w:ind w:firstLine="461"/>
        <w:jc w:val="both"/>
        <w:rPr>
          <w:color w:val="FF0000"/>
        </w:rPr>
      </w:pPr>
      <w:r>
        <w:rPr>
          <w:color w:val="000000"/>
        </w:rPr>
        <w:lastRenderedPageBreak/>
        <w:t>Ха.</w:t>
      </w:r>
      <w:r>
        <w:rPr>
          <w:rStyle w:val="apple-converted-space"/>
          <w:color w:val="000000"/>
        </w:rPr>
        <w:t xml:space="preserve"> </w:t>
      </w:r>
      <w:r>
        <w:rPr>
          <w:color w:val="000000"/>
        </w:rPr>
        <w:t>Расстояние.</w:t>
      </w:r>
      <w:r>
        <w:rPr>
          <w:rStyle w:val="apple-converted-space"/>
          <w:color w:val="000000"/>
        </w:rPr>
        <w:t xml:space="preserve"> Как пожелаешь</w:t>
      </w:r>
      <w:r>
        <w:rPr>
          <w:color w:val="000000"/>
        </w:rPr>
        <w:t>, малышка Сью.</w:t>
      </w:r>
    </w:p>
    <w:p w:rsidR="00B46B6F" w:rsidRDefault="00B46B6F" w:rsidP="00B46B6F">
      <w:pPr>
        <w:pStyle w:val="western"/>
        <w:shd w:val="clear" w:color="auto" w:fill="FFFFFF"/>
        <w:spacing w:before="0" w:after="0"/>
        <w:ind w:firstLine="461"/>
        <w:jc w:val="both"/>
        <w:rPr>
          <w:color w:val="FF0000"/>
        </w:rPr>
      </w:pPr>
    </w:p>
    <w:p w:rsidR="00B46B6F" w:rsidRPr="00762066" w:rsidRDefault="009138DD" w:rsidP="009138DD">
      <w:pPr>
        <w:pStyle w:val="western"/>
        <w:shd w:val="clear" w:color="auto" w:fill="FFFFFF"/>
        <w:spacing w:before="0" w:after="0"/>
        <w:jc w:val="center"/>
        <w:rPr>
          <w:b/>
          <w:color w:val="FF0000"/>
        </w:rPr>
      </w:pPr>
      <w:r w:rsidRPr="00762066">
        <w:rPr>
          <w:b/>
          <w:sz w:val="32"/>
        </w:rPr>
        <w:t>**</w:t>
      </w:r>
      <w:r w:rsidR="00B46B6F" w:rsidRPr="00762066">
        <w:rPr>
          <w:b/>
          <w:sz w:val="32"/>
        </w:rPr>
        <w:t>*</w:t>
      </w:r>
    </w:p>
    <w:p w:rsidR="00B46B6F" w:rsidRDefault="00B46B6F" w:rsidP="00B46B6F">
      <w:pPr>
        <w:pStyle w:val="western"/>
        <w:shd w:val="clear" w:color="auto" w:fill="FFFFFF"/>
        <w:spacing w:before="0" w:after="0"/>
        <w:ind w:firstLine="461"/>
        <w:jc w:val="both"/>
        <w:rPr>
          <w:color w:val="FF0000"/>
        </w:rPr>
      </w:pPr>
    </w:p>
    <w:p w:rsidR="00B46B6F" w:rsidRDefault="00B46B6F" w:rsidP="00B46B6F">
      <w:pPr>
        <w:pStyle w:val="western"/>
        <w:shd w:val="clear" w:color="auto" w:fill="FFFFFF"/>
        <w:spacing w:before="0" w:after="0"/>
        <w:ind w:firstLine="426"/>
        <w:jc w:val="both"/>
        <w:rPr>
          <w:color w:val="000000"/>
        </w:rPr>
      </w:pPr>
      <w:r>
        <w:rPr>
          <w:color w:val="000000"/>
        </w:rPr>
        <w:t>Как только на следующее утро мои ноги коснулись пола, я принял решение.</w:t>
      </w:r>
      <w:r>
        <w:rPr>
          <w:rStyle w:val="apple-converted-space"/>
          <w:color w:val="000000"/>
        </w:rPr>
        <w:t xml:space="preserve"> </w:t>
      </w:r>
      <w:r>
        <w:rPr>
          <w:color w:val="000000"/>
        </w:rPr>
        <w:t>Я собираюсь завоевать эту девушку, во что бы то ни стало.</w:t>
      </w:r>
    </w:p>
    <w:p w:rsidR="00B46B6F" w:rsidRDefault="00B46B6F" w:rsidP="00B46B6F">
      <w:pPr>
        <w:pStyle w:val="western"/>
        <w:shd w:val="clear" w:color="auto" w:fill="FFFFFF"/>
        <w:spacing w:before="0" w:after="0"/>
        <w:ind w:firstLine="461"/>
        <w:jc w:val="both"/>
        <w:rPr>
          <w:color w:val="000000"/>
        </w:rPr>
      </w:pPr>
      <w:r>
        <w:rPr>
          <w:color w:val="000000"/>
        </w:rPr>
        <w:t>И, разумеется, она</w:t>
      </w:r>
      <w:r>
        <w:rPr>
          <w:rStyle w:val="apple-converted-space"/>
          <w:color w:val="000000"/>
        </w:rPr>
        <w:t xml:space="preserve"> опять весь день </w:t>
      </w:r>
      <w:r>
        <w:rPr>
          <w:color w:val="000000"/>
        </w:rPr>
        <w:t>успешно меня избегала.</w:t>
      </w:r>
      <w:r>
        <w:rPr>
          <w:rStyle w:val="apple-converted-space"/>
          <w:color w:val="000000"/>
        </w:rPr>
        <w:t xml:space="preserve"> Никакой возможности просто пообщаться, не говоря уже </w:t>
      </w:r>
      <w:r>
        <w:rPr>
          <w:color w:val="000000"/>
        </w:rPr>
        <w:t>о том, чтобы прикоснуться к ней, не представилось.</w:t>
      </w:r>
      <w:r>
        <w:rPr>
          <w:rStyle w:val="apple-converted-space"/>
          <w:color w:val="000000"/>
        </w:rPr>
        <w:t xml:space="preserve"> </w:t>
      </w:r>
      <w:r>
        <w:rPr>
          <w:color w:val="000000"/>
        </w:rPr>
        <w:t>Только лишь во время обеда, когда я поймал её взгляд через столовую, она послала мне кокетливую улыбку.</w:t>
      </w:r>
      <w:r>
        <w:rPr>
          <w:rStyle w:val="apple-converted-space"/>
          <w:color w:val="000000"/>
        </w:rPr>
        <w:t xml:space="preserve"> На </w:t>
      </w:r>
      <w:r>
        <w:rPr>
          <w:color w:val="000000"/>
        </w:rPr>
        <w:t>довольно приличном расстоянии...</w:t>
      </w:r>
    </w:p>
    <w:p w:rsidR="00B46B6F" w:rsidRDefault="00B46B6F" w:rsidP="00B46B6F">
      <w:pPr>
        <w:pStyle w:val="western"/>
        <w:shd w:val="clear" w:color="auto" w:fill="FFFFFF"/>
        <w:spacing w:before="0" w:after="0"/>
        <w:ind w:firstLine="461"/>
        <w:jc w:val="both"/>
        <w:rPr>
          <w:color w:val="000000"/>
        </w:rPr>
      </w:pPr>
      <w:r>
        <w:rPr>
          <w:color w:val="000000"/>
        </w:rPr>
        <w:t>Мне было так тяжело держаться от неё подальше.</w:t>
      </w:r>
      <w:r>
        <w:rPr>
          <w:rStyle w:val="apple-converted-space"/>
          <w:color w:val="000000"/>
        </w:rPr>
        <w:t xml:space="preserve"> </w:t>
      </w:r>
      <w:r>
        <w:rPr>
          <w:color w:val="000000"/>
        </w:rPr>
        <w:t>Серьёзно, что за идея родилась в голове у этой обманчиво милой девушки!</w:t>
      </w:r>
      <w:r>
        <w:rPr>
          <w:rStyle w:val="apple-converted-space"/>
          <w:color w:val="000000"/>
        </w:rPr>
        <w:t xml:space="preserve"> </w:t>
      </w:r>
      <w:r>
        <w:rPr>
          <w:color w:val="000000"/>
        </w:rPr>
        <w:t>Это жестоко.</w:t>
      </w:r>
    </w:p>
    <w:p w:rsidR="00B46B6F" w:rsidRDefault="00B46B6F" w:rsidP="00B46B6F">
      <w:pPr>
        <w:pStyle w:val="western"/>
        <w:shd w:val="clear" w:color="auto" w:fill="FFFFFF"/>
        <w:spacing w:before="0" w:after="0"/>
        <w:ind w:firstLine="461"/>
        <w:jc w:val="both"/>
        <w:rPr>
          <w:color w:val="000000"/>
        </w:rPr>
      </w:pPr>
      <w:r>
        <w:rPr>
          <w:color w:val="000000"/>
        </w:rPr>
        <w:t>Но также и глубоко волнующе.</w:t>
      </w:r>
      <w:r>
        <w:rPr>
          <w:rStyle w:val="apple-converted-space"/>
          <w:color w:val="000000"/>
        </w:rPr>
        <w:t xml:space="preserve"> </w:t>
      </w:r>
      <w:r>
        <w:rPr>
          <w:color w:val="000000"/>
        </w:rPr>
        <w:t>Чёрт, каждый раз, видя её где-нибудь в  школе, я наполнялся трепетом, а когда наши взгляды встречались, покалывания в животе удваивались.</w:t>
      </w:r>
      <w:r>
        <w:rPr>
          <w:rStyle w:val="apple-converted-space"/>
          <w:color w:val="000000"/>
        </w:rPr>
        <w:t xml:space="preserve"> </w:t>
      </w:r>
      <w:r>
        <w:rPr>
          <w:color w:val="000000"/>
        </w:rPr>
        <w:t>Это была увлекательная игра в прятки, полностью отключавшая мой рассудок на весь день.</w:t>
      </w:r>
      <w:r>
        <w:rPr>
          <w:rStyle w:val="apple-converted-space"/>
          <w:color w:val="000000"/>
        </w:rPr>
        <w:t xml:space="preserve"> </w:t>
      </w:r>
      <w:r>
        <w:rPr>
          <w:color w:val="000000"/>
        </w:rPr>
        <w:t xml:space="preserve">Слава богу, что у меня не было </w:t>
      </w:r>
      <w:proofErr w:type="gramStart"/>
      <w:r>
        <w:rPr>
          <w:color w:val="000000"/>
        </w:rPr>
        <w:t>контрольных</w:t>
      </w:r>
      <w:proofErr w:type="gramEnd"/>
      <w:r>
        <w:rPr>
          <w:color w:val="000000"/>
        </w:rPr>
        <w:t>.</w:t>
      </w:r>
      <w:r>
        <w:rPr>
          <w:rStyle w:val="apple-converted-space"/>
          <w:color w:val="000000"/>
        </w:rPr>
        <w:t xml:space="preserve"> Так как с вероятностью девяносто девять процентов я был бы</w:t>
      </w:r>
      <w:r>
        <w:rPr>
          <w:color w:val="000000"/>
        </w:rPr>
        <w:t xml:space="preserve"> не в состоянии их решить.</w:t>
      </w:r>
    </w:p>
    <w:p w:rsidR="00B46B6F" w:rsidRDefault="00B46B6F" w:rsidP="00B46B6F">
      <w:pPr>
        <w:pStyle w:val="western"/>
        <w:shd w:val="clear" w:color="auto" w:fill="FFFFFF"/>
        <w:spacing w:before="0" w:after="0"/>
        <w:ind w:firstLine="461"/>
        <w:jc w:val="both"/>
        <w:rPr>
          <w:i/>
          <w:iCs/>
          <w:color w:val="000000"/>
        </w:rPr>
      </w:pPr>
      <w:r>
        <w:rPr>
          <w:color w:val="000000"/>
        </w:rPr>
        <w:t>О, потрясающий сюрприз – она снова не пришла к нам домой после школы.</w:t>
      </w:r>
      <w:r>
        <w:rPr>
          <w:rStyle w:val="apple-converted-space"/>
          <w:color w:val="000000"/>
        </w:rPr>
        <w:t xml:space="preserve"> Блин</w:t>
      </w:r>
      <w:r>
        <w:rPr>
          <w:color w:val="000000"/>
        </w:rPr>
        <w:t>, да она немного упряма.</w:t>
      </w:r>
      <w:r>
        <w:rPr>
          <w:rStyle w:val="apple-converted-space"/>
          <w:color w:val="000000"/>
        </w:rPr>
        <w:t xml:space="preserve"> </w:t>
      </w:r>
      <w:r>
        <w:rPr>
          <w:color w:val="000000"/>
        </w:rPr>
        <w:t>Хуже всего то, что</w:t>
      </w:r>
      <w:r>
        <w:rPr>
          <w:rStyle w:val="apple-converted-space"/>
          <w:color w:val="000000"/>
        </w:rPr>
        <w:t xml:space="preserve"> </w:t>
      </w:r>
      <w:r>
        <w:rPr>
          <w:i/>
          <w:iCs/>
          <w:color w:val="000000"/>
        </w:rPr>
        <w:t>я</w:t>
      </w:r>
      <w:r>
        <w:rPr>
          <w:rStyle w:val="apple-converted-space"/>
          <w:color w:val="000000"/>
        </w:rPr>
        <w:t xml:space="preserve"> </w:t>
      </w:r>
      <w:r>
        <w:rPr>
          <w:color w:val="000000"/>
        </w:rPr>
        <w:t xml:space="preserve">в неё влюблен, а время с ней проводил Итан. </w:t>
      </w:r>
      <w:r>
        <w:rPr>
          <w:rStyle w:val="apple-converted-space"/>
          <w:color w:val="000000"/>
        </w:rPr>
        <w:t xml:space="preserve">Когда </w:t>
      </w:r>
      <w:r>
        <w:rPr>
          <w:rStyle w:val="apple-converted-space"/>
          <w:i/>
          <w:iCs/>
          <w:color w:val="000000"/>
        </w:rPr>
        <w:t>он</w:t>
      </w:r>
      <w:r>
        <w:rPr>
          <w:rStyle w:val="apple-converted-space"/>
          <w:color w:val="000000"/>
        </w:rPr>
        <w:t xml:space="preserve"> приглашал её, она</w:t>
      </w:r>
      <w:r>
        <w:rPr>
          <w:color w:val="000000"/>
        </w:rPr>
        <w:t xml:space="preserve"> никогда не отказывала.</w:t>
      </w:r>
    </w:p>
    <w:p w:rsidR="00B46B6F" w:rsidRDefault="00B46B6F" w:rsidP="00B46B6F">
      <w:pPr>
        <w:pStyle w:val="western"/>
        <w:shd w:val="clear" w:color="auto" w:fill="FFFFFF"/>
        <w:spacing w:before="0" w:after="0"/>
        <w:ind w:firstLine="461"/>
        <w:jc w:val="both"/>
        <w:rPr>
          <w:color w:val="000000"/>
        </w:rPr>
      </w:pPr>
      <w:r>
        <w:rPr>
          <w:i/>
          <w:iCs/>
          <w:color w:val="000000"/>
        </w:rPr>
        <w:t>Хм.</w:t>
      </w:r>
      <w:r>
        <w:rPr>
          <w:rStyle w:val="apple-converted-space"/>
          <w:i/>
          <w:iCs/>
          <w:color w:val="000000"/>
        </w:rPr>
        <w:t xml:space="preserve"> </w:t>
      </w:r>
      <w:r>
        <w:rPr>
          <w:i/>
          <w:iCs/>
          <w:color w:val="000000"/>
        </w:rPr>
        <w:t>Никогда не отказывала ...</w:t>
      </w:r>
    </w:p>
    <w:p w:rsidR="00B46B6F" w:rsidRDefault="00B46B6F" w:rsidP="00B46B6F">
      <w:pPr>
        <w:pStyle w:val="western"/>
        <w:shd w:val="clear" w:color="auto" w:fill="FFFFFF"/>
        <w:spacing w:before="0" w:after="0"/>
        <w:ind w:firstLine="461"/>
        <w:jc w:val="both"/>
        <w:rPr>
          <w:i/>
          <w:iCs/>
          <w:color w:val="000000"/>
        </w:rPr>
      </w:pPr>
      <w:r>
        <w:rPr>
          <w:color w:val="000000"/>
        </w:rPr>
        <w:t>Я почесал лоб.</w:t>
      </w:r>
      <w:r>
        <w:rPr>
          <w:rStyle w:val="apple-converted-space"/>
          <w:color w:val="000000"/>
        </w:rPr>
        <w:t xml:space="preserve"> А что, если…</w:t>
      </w:r>
    </w:p>
    <w:p w:rsidR="00B46B6F" w:rsidRDefault="00B46B6F" w:rsidP="00B46B6F">
      <w:pPr>
        <w:pStyle w:val="western"/>
        <w:shd w:val="clear" w:color="auto" w:fill="FFFFFF"/>
        <w:spacing w:before="0" w:after="0"/>
        <w:ind w:firstLine="461"/>
        <w:jc w:val="both"/>
        <w:rPr>
          <w:color w:val="000000"/>
        </w:rPr>
      </w:pPr>
      <w:r>
        <w:rPr>
          <w:i/>
          <w:iCs/>
          <w:color w:val="000000"/>
        </w:rPr>
        <w:t>Нет!</w:t>
      </w:r>
      <w:r>
        <w:rPr>
          <w:rStyle w:val="apple-converted-space"/>
          <w:color w:val="000000"/>
        </w:rPr>
        <w:t xml:space="preserve"> </w:t>
      </w:r>
      <w:r>
        <w:rPr>
          <w:color w:val="000000"/>
        </w:rPr>
        <w:t>Нет, нет, я не могу это сделать!</w:t>
      </w:r>
      <w:r>
        <w:rPr>
          <w:rStyle w:val="apple-converted-space"/>
          <w:color w:val="000000"/>
        </w:rPr>
        <w:t xml:space="preserve"> Пок</w:t>
      </w:r>
      <w:r>
        <w:rPr>
          <w:color w:val="000000"/>
        </w:rPr>
        <w:t>ачивая головой, я отказался от идеи, которая только что пришла мне в голову.</w:t>
      </w:r>
      <w:r>
        <w:rPr>
          <w:rStyle w:val="apple-converted-space"/>
          <w:color w:val="000000"/>
        </w:rPr>
        <w:t xml:space="preserve"> </w:t>
      </w:r>
      <w:r>
        <w:rPr>
          <w:color w:val="000000"/>
        </w:rPr>
        <w:t>Но, чёрт возьми, мысль никак не уходила.</w:t>
      </w:r>
      <w:r>
        <w:rPr>
          <w:rStyle w:val="apple-converted-space"/>
          <w:color w:val="000000"/>
        </w:rPr>
        <w:t xml:space="preserve"> </w:t>
      </w:r>
      <w:r>
        <w:rPr>
          <w:color w:val="000000"/>
        </w:rPr>
        <w:t>Так, может быть, я всё же могу так поступить?</w:t>
      </w:r>
      <w:r>
        <w:rPr>
          <w:rStyle w:val="apple-converted-space"/>
          <w:color w:val="000000"/>
        </w:rPr>
        <w:t xml:space="preserve"> </w:t>
      </w:r>
      <w:r w:rsidR="009138DD">
        <w:rPr>
          <w:color w:val="000000"/>
        </w:rPr>
        <w:t>Ведь</w:t>
      </w:r>
      <w:r>
        <w:rPr>
          <w:color w:val="000000"/>
        </w:rPr>
        <w:t xml:space="preserve"> у меня хороший повод, и на данный момент это единственный способ убедить её в том, что я могу быть парнем её мечты, таким, как Итан, если только она даст мне шанс.</w:t>
      </w:r>
    </w:p>
    <w:p w:rsidR="00B46B6F" w:rsidRDefault="00B46B6F" w:rsidP="00B46B6F">
      <w:pPr>
        <w:pStyle w:val="western"/>
        <w:shd w:val="clear" w:color="auto" w:fill="FFFFFF"/>
        <w:spacing w:before="0" w:after="0"/>
        <w:ind w:firstLine="461"/>
        <w:jc w:val="both"/>
      </w:pPr>
      <w:r>
        <w:rPr>
          <w:color w:val="000000"/>
        </w:rPr>
        <w:t>Да, оно стоит того.</w:t>
      </w:r>
    </w:p>
    <w:p w:rsidR="00B46B6F" w:rsidRDefault="00B46B6F" w:rsidP="00B46B6F">
      <w:pPr>
        <w:pStyle w:val="western"/>
        <w:shd w:val="clear" w:color="auto" w:fill="FFFFFF"/>
        <w:spacing w:before="0" w:after="0"/>
        <w:ind w:firstLine="461"/>
        <w:jc w:val="both"/>
      </w:pPr>
      <w:r>
        <w:t xml:space="preserve">– </w:t>
      </w:r>
      <w:proofErr w:type="gramStart"/>
      <w:r>
        <w:t>Ит</w:t>
      </w:r>
      <w:proofErr w:type="gramEnd"/>
      <w:r w:rsidRPr="007846F4">
        <w:rPr>
          <w:color w:val="000000"/>
        </w:rPr>
        <w:t>!</w:t>
      </w:r>
      <w:r>
        <w:rPr>
          <w:color w:val="000000"/>
        </w:rPr>
        <w:t xml:space="preserve"> </w:t>
      </w:r>
      <w:r>
        <w:t>–</w:t>
      </w:r>
      <w:r w:rsidRPr="007846F4">
        <w:rPr>
          <w:color w:val="000000"/>
        </w:rPr>
        <w:t xml:space="preserve"> закричал</w:t>
      </w:r>
      <w:r>
        <w:rPr>
          <w:color w:val="000000"/>
        </w:rPr>
        <w:t xml:space="preserve"> я</w:t>
      </w:r>
      <w:r w:rsidRPr="007846F4">
        <w:rPr>
          <w:color w:val="000000"/>
        </w:rPr>
        <w:t xml:space="preserve">, </w:t>
      </w:r>
      <w:r>
        <w:rPr>
          <w:color w:val="000000"/>
        </w:rPr>
        <w:t>помчался</w:t>
      </w:r>
      <w:r w:rsidRPr="007846F4">
        <w:rPr>
          <w:color w:val="000000"/>
        </w:rPr>
        <w:t xml:space="preserve"> по коридору, </w:t>
      </w:r>
      <w:r>
        <w:rPr>
          <w:color w:val="000000"/>
        </w:rPr>
        <w:t>громко постучал</w:t>
      </w:r>
      <w:r w:rsidRPr="007846F4">
        <w:rPr>
          <w:color w:val="000000"/>
        </w:rPr>
        <w:t xml:space="preserve"> в его дверь и ворвалс</w:t>
      </w:r>
      <w:r>
        <w:rPr>
          <w:color w:val="000000"/>
        </w:rPr>
        <w:t>я</w:t>
      </w:r>
      <w:r w:rsidRPr="007846F4">
        <w:rPr>
          <w:color w:val="000000"/>
        </w:rPr>
        <w:t xml:space="preserve"> внутрь.</w:t>
      </w:r>
      <w:r w:rsidRPr="007846F4">
        <w:rPr>
          <w:rStyle w:val="apple-converted-space"/>
          <w:color w:val="000000"/>
        </w:rPr>
        <w:t xml:space="preserve"> </w:t>
      </w:r>
      <w:r>
        <w:rPr>
          <w:color w:val="000000"/>
        </w:rPr>
        <w:t>Он сидел на кровати с автомобильным журналом на коленях и озадаченно посмотрел на меня.</w:t>
      </w:r>
      <w:r>
        <w:rPr>
          <w:rStyle w:val="apple-converted-space"/>
          <w:color w:val="000000"/>
        </w:rPr>
        <w:t xml:space="preserve"> </w:t>
      </w:r>
      <w:r>
        <w:t xml:space="preserve">– </w:t>
      </w:r>
      <w:r>
        <w:rPr>
          <w:color w:val="000000"/>
        </w:rPr>
        <w:t>Мне нужна твоя помощь.</w:t>
      </w:r>
      <w:r>
        <w:rPr>
          <w:rStyle w:val="apple-converted-space"/>
          <w:color w:val="000000"/>
        </w:rPr>
        <w:t xml:space="preserve"> Сейчас</w:t>
      </w:r>
      <w:r>
        <w:rPr>
          <w:color w:val="000000"/>
        </w:rPr>
        <w:t xml:space="preserve">! </w:t>
      </w:r>
      <w:r>
        <w:t xml:space="preserve">– </w:t>
      </w:r>
      <w:r>
        <w:rPr>
          <w:color w:val="000000"/>
        </w:rPr>
        <w:t>Боже, я знал, наличие брата-близнеца когда-нибудь мне пригодится!</w:t>
      </w:r>
    </w:p>
    <w:p w:rsidR="00B46B6F" w:rsidRDefault="00B46B6F" w:rsidP="00B46B6F">
      <w:pPr>
        <w:pStyle w:val="western"/>
        <w:shd w:val="clear" w:color="auto" w:fill="FFFFFF"/>
        <w:spacing w:before="0" w:after="0"/>
        <w:ind w:firstLine="461"/>
        <w:jc w:val="both"/>
      </w:pPr>
      <w:r>
        <w:t>– С чем</w:t>
      </w:r>
      <w:r>
        <w:rPr>
          <w:color w:val="000000"/>
        </w:rPr>
        <w:t>?</w:t>
      </w:r>
      <w:r>
        <w:t xml:space="preserve"> –</w:t>
      </w:r>
      <w:r>
        <w:rPr>
          <w:color w:val="000000"/>
        </w:rPr>
        <w:t xml:space="preserve"> Его голос был немного скептическим.</w:t>
      </w:r>
    </w:p>
    <w:p w:rsidR="00B46B6F" w:rsidRDefault="00B46B6F" w:rsidP="00B46B6F">
      <w:pPr>
        <w:pStyle w:val="western"/>
        <w:shd w:val="clear" w:color="auto" w:fill="FFFFFF"/>
        <w:spacing w:before="0" w:after="0"/>
        <w:ind w:firstLine="461"/>
        <w:jc w:val="both"/>
      </w:pPr>
      <w:r>
        <w:t xml:space="preserve">– </w:t>
      </w:r>
      <w:r w:rsidRPr="007846F4">
        <w:rPr>
          <w:color w:val="000000"/>
        </w:rPr>
        <w:t xml:space="preserve">С </w:t>
      </w:r>
      <w:r>
        <w:rPr>
          <w:color w:val="000000"/>
        </w:rPr>
        <w:t>завоеванием</w:t>
      </w:r>
      <w:r w:rsidRPr="007846F4">
        <w:rPr>
          <w:color w:val="000000"/>
        </w:rPr>
        <w:t xml:space="preserve"> Сью.</w:t>
      </w:r>
    </w:p>
    <w:p w:rsidR="00B46B6F" w:rsidRDefault="00B46B6F" w:rsidP="00B46B6F">
      <w:pPr>
        <w:pStyle w:val="western"/>
        <w:shd w:val="clear" w:color="auto" w:fill="FFFFFF"/>
        <w:spacing w:before="0" w:after="0"/>
        <w:ind w:firstLine="461"/>
        <w:jc w:val="both"/>
      </w:pPr>
      <w:r>
        <w:t xml:space="preserve">– </w:t>
      </w:r>
      <w:r>
        <w:rPr>
          <w:color w:val="000000"/>
        </w:rPr>
        <w:t>Э-э, не думаю, что хочу иметь к этому какое-то отношение, спасибо.</w:t>
      </w:r>
      <w:r>
        <w:t xml:space="preserve"> –</w:t>
      </w:r>
      <w:r>
        <w:rPr>
          <w:color w:val="000000"/>
        </w:rPr>
        <w:t xml:space="preserve"> Усмехнувшись, он вновь сосредоточился на своём журнале.</w:t>
      </w:r>
    </w:p>
    <w:p w:rsidR="00B46B6F" w:rsidRDefault="00B46B6F" w:rsidP="00B46B6F">
      <w:pPr>
        <w:pStyle w:val="western"/>
        <w:shd w:val="clear" w:color="auto" w:fill="FFFFFF"/>
        <w:spacing w:before="0" w:after="0"/>
        <w:ind w:firstLine="461"/>
        <w:jc w:val="both"/>
      </w:pPr>
      <w:r>
        <w:t xml:space="preserve">– </w:t>
      </w:r>
      <w:r w:rsidRPr="007846F4">
        <w:rPr>
          <w:color w:val="000000"/>
        </w:rPr>
        <w:t>Заткнись и слушай.</w:t>
      </w:r>
      <w:r>
        <w:t xml:space="preserve"> –</w:t>
      </w:r>
      <w:r w:rsidRPr="007846F4">
        <w:rPr>
          <w:color w:val="000000"/>
        </w:rPr>
        <w:t xml:space="preserve"> Я </w:t>
      </w:r>
      <w:r>
        <w:rPr>
          <w:color w:val="000000"/>
        </w:rPr>
        <w:t>уселся перед его кроватью, положив руки на</w:t>
      </w:r>
      <w:r w:rsidRPr="007846F4">
        <w:rPr>
          <w:color w:val="000000"/>
        </w:rPr>
        <w:t xml:space="preserve"> бедра.</w:t>
      </w:r>
      <w:r w:rsidRPr="007846F4">
        <w:rPr>
          <w:rStyle w:val="apple-converted-space"/>
          <w:color w:val="000000"/>
        </w:rPr>
        <w:t xml:space="preserve"> </w:t>
      </w:r>
      <w:r>
        <w:t xml:space="preserve">– </w:t>
      </w:r>
      <w:r>
        <w:rPr>
          <w:color w:val="000000"/>
        </w:rPr>
        <w:t>Она считает тебя идеальным парнем для любой девушки, не так ли?</w:t>
      </w:r>
      <w:r>
        <w:rPr>
          <w:rStyle w:val="apple-converted-space"/>
          <w:color w:val="000000"/>
        </w:rPr>
        <w:t xml:space="preserve"> </w:t>
      </w:r>
      <w:r>
        <w:rPr>
          <w:color w:val="000000"/>
        </w:rPr>
        <w:t>Ну, по крайней мере, для</w:t>
      </w:r>
      <w:r>
        <w:rPr>
          <w:rStyle w:val="apple-converted-space"/>
          <w:color w:val="000000"/>
        </w:rPr>
        <w:t xml:space="preserve"> </w:t>
      </w:r>
      <w:r>
        <w:rPr>
          <w:i/>
          <w:color w:val="000000"/>
        </w:rPr>
        <w:t>неё</w:t>
      </w:r>
      <w:r>
        <w:rPr>
          <w:color w:val="000000"/>
        </w:rPr>
        <w:t xml:space="preserve"> самой.</w:t>
      </w:r>
      <w:r>
        <w:rPr>
          <w:rStyle w:val="apple-converted-space"/>
          <w:color w:val="000000"/>
        </w:rPr>
        <w:t xml:space="preserve"> </w:t>
      </w:r>
      <w:r>
        <w:rPr>
          <w:color w:val="000000"/>
        </w:rPr>
        <w:t>Кроме этого, мы с тобой оба знаем, что она заблуждается и на самом деле хочет парня, как я.</w:t>
      </w:r>
    </w:p>
    <w:p w:rsidR="00B46B6F" w:rsidRDefault="00B46B6F" w:rsidP="00B46B6F">
      <w:pPr>
        <w:pStyle w:val="western"/>
        <w:shd w:val="clear" w:color="auto" w:fill="FFFFFF"/>
        <w:spacing w:before="0" w:after="0"/>
        <w:ind w:firstLine="461"/>
        <w:jc w:val="both"/>
        <w:rPr>
          <w:color w:val="000000"/>
        </w:rPr>
      </w:pPr>
      <w:r>
        <w:t xml:space="preserve">– </w:t>
      </w:r>
      <w:r>
        <w:rPr>
          <w:i/>
          <w:color w:val="000000"/>
        </w:rPr>
        <w:t>В самом</w:t>
      </w:r>
      <w:r>
        <w:rPr>
          <w:rStyle w:val="apple-converted-space"/>
          <w:i/>
          <w:color w:val="000000"/>
        </w:rPr>
        <w:t xml:space="preserve"> </w:t>
      </w:r>
      <w:r>
        <w:rPr>
          <w:i/>
          <w:color w:val="000000"/>
        </w:rPr>
        <w:t>деле</w:t>
      </w:r>
      <w:r>
        <w:rPr>
          <w:color w:val="000000"/>
        </w:rPr>
        <w:t>?</w:t>
      </w:r>
      <w:r>
        <w:t xml:space="preserve"> –</w:t>
      </w:r>
      <w:r>
        <w:rPr>
          <w:rStyle w:val="apple-converted-space"/>
          <w:color w:val="000000"/>
        </w:rPr>
        <w:t xml:space="preserve"> </w:t>
      </w:r>
      <w:r>
        <w:rPr>
          <w:color w:val="000000"/>
        </w:rPr>
        <w:t>Он наклонил голову, выгнув бровь.</w:t>
      </w:r>
    </w:p>
    <w:p w:rsidR="00B46B6F" w:rsidRDefault="00B46B6F" w:rsidP="00B46B6F">
      <w:pPr>
        <w:pStyle w:val="western"/>
        <w:shd w:val="clear" w:color="auto" w:fill="FFFFFF"/>
        <w:spacing w:before="0" w:after="0"/>
        <w:ind w:firstLine="461"/>
        <w:jc w:val="both"/>
      </w:pPr>
      <w:r>
        <w:rPr>
          <w:color w:val="000000"/>
        </w:rPr>
        <w:t>Я широко ему улыбнулся.</w:t>
      </w:r>
      <w:r>
        <w:rPr>
          <w:rStyle w:val="apple-converted-space"/>
          <w:color w:val="000000"/>
        </w:rPr>
        <w:t xml:space="preserve"> </w:t>
      </w:r>
    </w:p>
    <w:p w:rsidR="00B46B6F" w:rsidRDefault="00B46B6F" w:rsidP="00B46B6F">
      <w:pPr>
        <w:pStyle w:val="western"/>
        <w:shd w:val="clear" w:color="auto" w:fill="FFFFFF"/>
        <w:spacing w:before="0" w:after="0"/>
        <w:ind w:firstLine="461"/>
        <w:jc w:val="both"/>
      </w:pPr>
      <w:r>
        <w:t xml:space="preserve">– </w:t>
      </w:r>
      <w:r>
        <w:rPr>
          <w:color w:val="000000"/>
        </w:rPr>
        <w:t>Да.</w:t>
      </w:r>
    </w:p>
    <w:p w:rsidR="00B46B6F" w:rsidRDefault="00B46B6F" w:rsidP="00B46B6F">
      <w:pPr>
        <w:pStyle w:val="western"/>
        <w:shd w:val="clear" w:color="auto" w:fill="FFFFFF"/>
        <w:spacing w:before="0" w:after="0"/>
        <w:ind w:firstLine="461"/>
        <w:jc w:val="both"/>
        <w:rPr>
          <w:color w:val="000000"/>
        </w:rPr>
      </w:pPr>
      <w:r>
        <w:t xml:space="preserve">– </w:t>
      </w:r>
      <w:r>
        <w:rPr>
          <w:color w:val="000000"/>
        </w:rPr>
        <w:t>Хорошо.</w:t>
      </w:r>
      <w:r>
        <w:t xml:space="preserve"> –</w:t>
      </w:r>
      <w:r>
        <w:rPr>
          <w:color w:val="000000"/>
        </w:rPr>
        <w:t xml:space="preserve"> С мягкой улыбкой и заинтригованный, он закрыл журнал и откинулся на спинку кровати.</w:t>
      </w:r>
      <w:r>
        <w:rPr>
          <w:rStyle w:val="apple-converted-space"/>
          <w:color w:val="000000"/>
        </w:rPr>
        <w:t xml:space="preserve"> </w:t>
      </w:r>
      <w:r>
        <w:t xml:space="preserve">– </w:t>
      </w:r>
      <w:r>
        <w:rPr>
          <w:color w:val="000000"/>
        </w:rPr>
        <w:t>Так что, ради всего святого, я могу для тебя сделать?</w:t>
      </w:r>
    </w:p>
    <w:p w:rsidR="00B46B6F" w:rsidRDefault="00B46B6F" w:rsidP="00B46B6F">
      <w:pPr>
        <w:pStyle w:val="western"/>
        <w:shd w:val="clear" w:color="auto" w:fill="FFFFFF"/>
        <w:spacing w:before="0" w:after="0"/>
        <w:ind w:firstLine="461"/>
        <w:jc w:val="both"/>
      </w:pPr>
      <w:r>
        <w:rPr>
          <w:color w:val="000000"/>
        </w:rPr>
        <w:t>От волнения сердце пошло галопом, я наклонился и упёрся в матрас, из-за чего наши глаза оказались на одном уровне.</w:t>
      </w:r>
      <w:r>
        <w:rPr>
          <w:rStyle w:val="apple-converted-space"/>
          <w:color w:val="000000"/>
        </w:rPr>
        <w:t xml:space="preserve"> </w:t>
      </w:r>
    </w:p>
    <w:p w:rsidR="00B46B6F" w:rsidRDefault="00B46B6F" w:rsidP="00B46B6F">
      <w:pPr>
        <w:pStyle w:val="western"/>
        <w:shd w:val="clear" w:color="auto" w:fill="FFFFFF"/>
        <w:spacing w:before="0" w:after="0"/>
        <w:ind w:firstLine="461"/>
        <w:jc w:val="both"/>
        <w:rPr>
          <w:color w:val="000000"/>
        </w:rPr>
      </w:pPr>
      <w:r>
        <w:t xml:space="preserve">– </w:t>
      </w:r>
      <w:r>
        <w:rPr>
          <w:color w:val="000000"/>
        </w:rPr>
        <w:t>Я хочу, чтобы ты пригласил её на свидание.</w:t>
      </w:r>
      <w:r>
        <w:t xml:space="preserve"> –</w:t>
      </w:r>
      <w:r>
        <w:rPr>
          <w:color w:val="000000"/>
        </w:rPr>
        <w:t xml:space="preserve"> Когда он вдохнул воздуха, чтобы прервать меня, я быстро добавил: </w:t>
      </w:r>
      <w:r>
        <w:t xml:space="preserve">– </w:t>
      </w:r>
      <w:r>
        <w:rPr>
          <w:color w:val="000000"/>
        </w:rPr>
        <w:t>Но на самом деле на него приду</w:t>
      </w:r>
      <w:r>
        <w:rPr>
          <w:rStyle w:val="apple-converted-space"/>
          <w:color w:val="000000"/>
        </w:rPr>
        <w:t xml:space="preserve"> </w:t>
      </w:r>
      <w:r>
        <w:rPr>
          <w:i/>
          <w:iCs/>
          <w:color w:val="000000"/>
        </w:rPr>
        <w:t>я</w:t>
      </w:r>
      <w:r>
        <w:rPr>
          <w:color w:val="000000"/>
        </w:rPr>
        <w:t>.</w:t>
      </w:r>
    </w:p>
    <w:p w:rsidR="00B46B6F" w:rsidRDefault="00B46B6F" w:rsidP="00B46B6F">
      <w:pPr>
        <w:pStyle w:val="western"/>
        <w:shd w:val="clear" w:color="auto" w:fill="FFFFFF"/>
        <w:spacing w:before="0" w:after="0"/>
        <w:ind w:firstLine="461"/>
        <w:jc w:val="both"/>
      </w:pPr>
      <w:r>
        <w:rPr>
          <w:color w:val="000000"/>
        </w:rPr>
        <w:t>Его подбородок слегка опустился.</w:t>
      </w:r>
      <w:r>
        <w:rPr>
          <w:rStyle w:val="apple-converted-space"/>
          <w:color w:val="000000"/>
        </w:rPr>
        <w:t xml:space="preserve"> </w:t>
      </w:r>
    </w:p>
    <w:p w:rsidR="00B46B6F" w:rsidRDefault="00B46B6F" w:rsidP="00B46B6F">
      <w:pPr>
        <w:pStyle w:val="western"/>
        <w:shd w:val="clear" w:color="auto" w:fill="FFFFFF"/>
        <w:spacing w:before="0" w:after="0"/>
        <w:ind w:firstLine="461"/>
        <w:jc w:val="both"/>
      </w:pPr>
      <w:r>
        <w:t>– Т</w:t>
      </w:r>
      <w:r>
        <w:rPr>
          <w:color w:val="000000"/>
        </w:rPr>
        <w:t>ы хочешь обмануть её?</w:t>
      </w:r>
    </w:p>
    <w:p w:rsidR="00B46B6F" w:rsidRDefault="00B46B6F" w:rsidP="00B46B6F">
      <w:pPr>
        <w:pStyle w:val="western"/>
        <w:shd w:val="clear" w:color="auto" w:fill="FFFFFF"/>
        <w:spacing w:before="0" w:after="0"/>
        <w:ind w:firstLine="461"/>
        <w:jc w:val="both"/>
        <w:rPr>
          <w:color w:val="000000"/>
        </w:rPr>
      </w:pPr>
      <w:r>
        <w:t>–</w:t>
      </w:r>
      <w:r>
        <w:rPr>
          <w:color w:val="000000"/>
        </w:rPr>
        <w:t xml:space="preserve"> Точнее не обмануть, но... да.</w:t>
      </w:r>
    </w:p>
    <w:p w:rsidR="00B46B6F" w:rsidRDefault="00B46B6F" w:rsidP="00B46B6F">
      <w:pPr>
        <w:pStyle w:val="western"/>
        <w:shd w:val="clear" w:color="auto" w:fill="FFFFFF"/>
        <w:spacing w:before="0" w:after="0"/>
        <w:ind w:firstLine="461"/>
        <w:jc w:val="both"/>
      </w:pPr>
      <w:r>
        <w:rPr>
          <w:color w:val="000000"/>
        </w:rPr>
        <w:lastRenderedPageBreak/>
        <w:t>Запыхтев, Итан отбросил журнал в сторону и поднялся с кровати.</w:t>
      </w:r>
      <w:r>
        <w:rPr>
          <w:rStyle w:val="apple-converted-space"/>
          <w:color w:val="000000"/>
        </w:rPr>
        <w:t xml:space="preserve"> </w:t>
      </w:r>
    </w:p>
    <w:p w:rsidR="00B46B6F" w:rsidRDefault="00B46B6F" w:rsidP="00B46B6F">
      <w:pPr>
        <w:pStyle w:val="western"/>
        <w:shd w:val="clear" w:color="auto" w:fill="FFFFFF"/>
        <w:spacing w:before="0" w:after="0"/>
        <w:ind w:firstLine="461"/>
        <w:jc w:val="both"/>
        <w:rPr>
          <w:color w:val="000000"/>
        </w:rPr>
      </w:pPr>
      <w:r>
        <w:t xml:space="preserve">– </w:t>
      </w:r>
      <w:r>
        <w:rPr>
          <w:color w:val="000000"/>
        </w:rPr>
        <w:t>Ни за что!</w:t>
      </w:r>
      <w:r>
        <w:rPr>
          <w:rStyle w:val="apple-converted-space"/>
          <w:color w:val="000000"/>
        </w:rPr>
        <w:t xml:space="preserve"> </w:t>
      </w:r>
      <w:r>
        <w:rPr>
          <w:color w:val="000000"/>
        </w:rPr>
        <w:t xml:space="preserve">Я не собираюсь обманывать её ради свидания с тобой. </w:t>
      </w:r>
      <w:r>
        <w:t xml:space="preserve">– Появившиеся жёсткие черты на его лице </w:t>
      </w:r>
      <w:r>
        <w:rPr>
          <w:color w:val="000000"/>
        </w:rPr>
        <w:t>грозили разрушить мой блестящий план.</w:t>
      </w:r>
      <w:r>
        <w:rPr>
          <w:rStyle w:val="apple-converted-space"/>
          <w:color w:val="000000"/>
        </w:rPr>
        <w:t xml:space="preserve"> </w:t>
      </w:r>
      <w:r>
        <w:t xml:space="preserve">– </w:t>
      </w:r>
      <w:r>
        <w:rPr>
          <w:color w:val="000000"/>
        </w:rPr>
        <w:t>Если ты хочешь пойти на свидание с Сьюзан – просто пригласи её.</w:t>
      </w:r>
    </w:p>
    <w:p w:rsidR="00B46B6F" w:rsidRDefault="00B46B6F" w:rsidP="00B46B6F">
      <w:pPr>
        <w:pStyle w:val="western"/>
        <w:shd w:val="clear" w:color="auto" w:fill="FFFFFF"/>
        <w:spacing w:before="0" w:after="0"/>
        <w:ind w:firstLine="461"/>
        <w:jc w:val="both"/>
      </w:pPr>
      <w:r>
        <w:rPr>
          <w:color w:val="000000"/>
        </w:rPr>
        <w:t xml:space="preserve">Отчаявшись, я повесил голову и сказал сквозь зубы: </w:t>
      </w:r>
    </w:p>
    <w:p w:rsidR="00B46B6F" w:rsidRDefault="00B46B6F" w:rsidP="00B46B6F">
      <w:pPr>
        <w:pStyle w:val="western"/>
        <w:shd w:val="clear" w:color="auto" w:fill="FFFFFF"/>
        <w:spacing w:before="0" w:after="0"/>
        <w:ind w:firstLine="461"/>
        <w:jc w:val="both"/>
        <w:rPr>
          <w:color w:val="000000"/>
        </w:rPr>
      </w:pPr>
      <w:r>
        <w:t xml:space="preserve">– </w:t>
      </w:r>
      <w:r>
        <w:rPr>
          <w:color w:val="000000"/>
        </w:rPr>
        <w:t>Учитывая сложившуюся тупиковую ситуацию между нами, она никогда не позволит себе сказать "да".</w:t>
      </w:r>
      <w:r>
        <w:t xml:space="preserve"> –</w:t>
      </w:r>
      <w:r>
        <w:rPr>
          <w:color w:val="000000"/>
        </w:rPr>
        <w:t xml:space="preserve"> Когда он заходил по комнате, я выпрямился и развернулся, чтобы заглянуть в глаза брату.</w:t>
      </w:r>
      <w:r>
        <w:rPr>
          <w:rStyle w:val="apple-converted-space"/>
          <w:color w:val="000000"/>
        </w:rPr>
        <w:t xml:space="preserve"> </w:t>
      </w:r>
      <w:r>
        <w:t xml:space="preserve">– </w:t>
      </w:r>
      <w:r>
        <w:rPr>
          <w:color w:val="000000"/>
        </w:rPr>
        <w:t>Мне нужна твоя помощь, Итан.</w:t>
      </w:r>
    </w:p>
    <w:p w:rsidR="00B46B6F" w:rsidRDefault="00B46B6F" w:rsidP="00B46B6F">
      <w:pPr>
        <w:pStyle w:val="western"/>
        <w:shd w:val="clear" w:color="auto" w:fill="FFFFFF"/>
        <w:spacing w:before="0" w:after="0"/>
        <w:ind w:firstLine="461"/>
        <w:jc w:val="both"/>
      </w:pPr>
      <w:r>
        <w:rPr>
          <w:color w:val="000000"/>
        </w:rPr>
        <w:t>Около окна он обернулся ко мне.</w:t>
      </w:r>
      <w:r>
        <w:rPr>
          <w:rStyle w:val="apple-converted-space"/>
          <w:color w:val="000000"/>
        </w:rPr>
        <w:t xml:space="preserve"> </w:t>
      </w:r>
    </w:p>
    <w:p w:rsidR="00B46B6F" w:rsidRDefault="00B46B6F" w:rsidP="00F209E1">
      <w:pPr>
        <w:pStyle w:val="western"/>
        <w:shd w:val="clear" w:color="auto" w:fill="FFFFFF"/>
        <w:spacing w:before="0" w:after="0"/>
        <w:ind w:firstLine="461"/>
        <w:jc w:val="both"/>
      </w:pPr>
      <w:r>
        <w:t xml:space="preserve">–  Ты </w:t>
      </w:r>
      <w:r w:rsidR="00F209E1">
        <w:t xml:space="preserve">– </w:t>
      </w:r>
      <w:proofErr w:type="gramStart"/>
      <w:r>
        <w:t>псих</w:t>
      </w:r>
      <w:proofErr w:type="gramEnd"/>
      <w:r>
        <w:t>, знаешь?</w:t>
      </w:r>
    </w:p>
    <w:p w:rsidR="00B46B6F" w:rsidRDefault="00B46B6F" w:rsidP="00B46B6F">
      <w:pPr>
        <w:pStyle w:val="western"/>
        <w:shd w:val="clear" w:color="auto" w:fill="FFFFFF"/>
        <w:spacing w:before="0" w:after="0"/>
        <w:ind w:firstLine="461"/>
        <w:jc w:val="both"/>
        <w:rPr>
          <w:color w:val="000000"/>
        </w:rPr>
      </w:pPr>
      <w:r>
        <w:t xml:space="preserve">– </w:t>
      </w:r>
      <w:r w:rsidRPr="007846F4">
        <w:rPr>
          <w:color w:val="000000"/>
        </w:rPr>
        <w:t>Я гений.</w:t>
      </w:r>
      <w:r w:rsidRPr="007846F4">
        <w:rPr>
          <w:rStyle w:val="apple-converted-space"/>
          <w:color w:val="000000"/>
        </w:rPr>
        <w:t xml:space="preserve"> </w:t>
      </w:r>
      <w:r>
        <w:rPr>
          <w:color w:val="000000"/>
        </w:rPr>
        <w:t>Она пойдет на это свидание, совершенно ничего не подозревая, и будет беспристрастной.</w:t>
      </w:r>
      <w:r>
        <w:rPr>
          <w:rStyle w:val="apple-converted-space"/>
          <w:color w:val="000000"/>
        </w:rPr>
        <w:t xml:space="preserve"> </w:t>
      </w:r>
      <w:r>
        <w:rPr>
          <w:color w:val="000000"/>
        </w:rPr>
        <w:t xml:space="preserve">Это мой шанс показать ей, что я идеально ей подхожу. </w:t>
      </w:r>
      <w:r>
        <w:t xml:space="preserve">– </w:t>
      </w:r>
      <w:r>
        <w:rPr>
          <w:color w:val="000000"/>
        </w:rPr>
        <w:t>Я умоляюще посмотрел.</w:t>
      </w:r>
      <w:r>
        <w:rPr>
          <w:rStyle w:val="apple-converted-space"/>
          <w:color w:val="000000"/>
        </w:rPr>
        <w:t xml:space="preserve"> </w:t>
      </w:r>
      <w:r>
        <w:t>– Ну что, поможешь</w:t>
      </w:r>
      <w:r>
        <w:rPr>
          <w:color w:val="000000"/>
        </w:rPr>
        <w:t>? Пожалуйста</w:t>
      </w:r>
      <w:r w:rsidRPr="00B46B6F">
        <w:rPr>
          <w:color w:val="000000"/>
        </w:rPr>
        <w:t>!</w:t>
      </w:r>
    </w:p>
    <w:p w:rsidR="00B46B6F" w:rsidRDefault="00B46B6F" w:rsidP="00B46B6F">
      <w:pPr>
        <w:pStyle w:val="western"/>
        <w:shd w:val="clear" w:color="auto" w:fill="FFFFFF"/>
        <w:spacing w:before="0" w:after="0"/>
        <w:ind w:firstLine="461"/>
        <w:jc w:val="both"/>
      </w:pPr>
      <w:r>
        <w:rPr>
          <w:color w:val="000000"/>
        </w:rPr>
        <w:t>Он в упор посмотрел на меня, скрестив руки на груди.</w:t>
      </w:r>
      <w:r>
        <w:rPr>
          <w:rStyle w:val="apple-converted-space"/>
          <w:color w:val="000000"/>
        </w:rPr>
        <w:t xml:space="preserve"> </w:t>
      </w:r>
    </w:p>
    <w:p w:rsidR="00B46B6F" w:rsidRDefault="00B46B6F" w:rsidP="00B46B6F">
      <w:pPr>
        <w:pStyle w:val="western"/>
        <w:shd w:val="clear" w:color="auto" w:fill="FFFFFF"/>
        <w:spacing w:before="0" w:after="0"/>
        <w:ind w:firstLine="461"/>
        <w:jc w:val="both"/>
      </w:pPr>
      <w:r>
        <w:t>– Вряд ли</w:t>
      </w:r>
      <w:r>
        <w:rPr>
          <w:color w:val="000000"/>
        </w:rPr>
        <w:t>.</w:t>
      </w:r>
    </w:p>
    <w:p w:rsidR="00B46B6F" w:rsidRDefault="00B46B6F" w:rsidP="00B46B6F">
      <w:pPr>
        <w:pStyle w:val="western"/>
        <w:shd w:val="clear" w:color="auto" w:fill="FFFFFF"/>
        <w:spacing w:before="0" w:after="0"/>
        <w:ind w:firstLine="461"/>
        <w:jc w:val="both"/>
      </w:pPr>
      <w:r>
        <w:t>– Ну</w:t>
      </w:r>
      <w:r>
        <w:rPr>
          <w:color w:val="000000"/>
        </w:rPr>
        <w:t>, давай,</w:t>
      </w:r>
      <w:r>
        <w:t xml:space="preserve"> –</w:t>
      </w:r>
      <w:r>
        <w:rPr>
          <w:color w:val="000000"/>
        </w:rPr>
        <w:t xml:space="preserve"> заскулил я.</w:t>
      </w:r>
      <w:r>
        <w:rPr>
          <w:rStyle w:val="apple-converted-space"/>
          <w:color w:val="000000"/>
        </w:rPr>
        <w:t xml:space="preserve"> </w:t>
      </w:r>
      <w:r>
        <w:t xml:space="preserve">– </w:t>
      </w:r>
      <w:r>
        <w:rPr>
          <w:color w:val="000000"/>
        </w:rPr>
        <w:t>Я тебе заплачу.</w:t>
      </w:r>
    </w:p>
    <w:p w:rsidR="00B46B6F" w:rsidRDefault="00B46B6F" w:rsidP="00B46B6F">
      <w:pPr>
        <w:pStyle w:val="western"/>
        <w:shd w:val="clear" w:color="auto" w:fill="FFFFFF"/>
        <w:spacing w:before="0" w:after="0"/>
        <w:ind w:firstLine="461"/>
        <w:jc w:val="both"/>
        <w:rPr>
          <w:color w:val="000000"/>
        </w:rPr>
      </w:pPr>
      <w:r>
        <w:t xml:space="preserve">– </w:t>
      </w:r>
      <w:r>
        <w:rPr>
          <w:color w:val="000000"/>
        </w:rPr>
        <w:t>Ни за что, Крис.</w:t>
      </w:r>
      <w:r>
        <w:rPr>
          <w:rStyle w:val="apple-converted-space"/>
          <w:color w:val="000000"/>
        </w:rPr>
        <w:t xml:space="preserve"> А т</w:t>
      </w:r>
      <w:r>
        <w:rPr>
          <w:color w:val="000000"/>
        </w:rPr>
        <w:t>еперь уходи.</w:t>
      </w:r>
    </w:p>
    <w:p w:rsidR="00B46B6F" w:rsidRDefault="00B46B6F" w:rsidP="00B46B6F">
      <w:pPr>
        <w:pStyle w:val="western"/>
        <w:shd w:val="clear" w:color="auto" w:fill="FFFFFF"/>
        <w:spacing w:before="0" w:after="0"/>
        <w:ind w:firstLine="461"/>
        <w:jc w:val="both"/>
      </w:pPr>
      <w:r>
        <w:rPr>
          <w:color w:val="000000"/>
        </w:rPr>
        <w:t>Сложив ладони вместе, я упал на колени в центре комнаты и сделал самое жалкое лицо за всю историю семьи Донован.</w:t>
      </w:r>
      <w:r>
        <w:rPr>
          <w:rStyle w:val="apple-converted-space"/>
          <w:color w:val="000000"/>
        </w:rPr>
        <w:t xml:space="preserve"> </w:t>
      </w:r>
    </w:p>
    <w:p w:rsidR="00B46B6F" w:rsidRDefault="00B46B6F" w:rsidP="00B46B6F">
      <w:pPr>
        <w:pStyle w:val="western"/>
        <w:shd w:val="clear" w:color="auto" w:fill="FFFFFF"/>
        <w:spacing w:before="0" w:after="0"/>
        <w:ind w:firstLine="461"/>
        <w:jc w:val="both"/>
      </w:pPr>
      <w:r>
        <w:t>– Пожаааалуйста</w:t>
      </w:r>
      <w:r>
        <w:rPr>
          <w:color w:val="000000"/>
        </w:rPr>
        <w:t>.</w:t>
      </w:r>
      <w:r>
        <w:rPr>
          <w:rStyle w:val="apple-converted-space"/>
          <w:color w:val="000000"/>
        </w:rPr>
        <w:t xml:space="preserve"> Т</w:t>
      </w:r>
      <w:r>
        <w:rPr>
          <w:color w:val="000000"/>
        </w:rPr>
        <w:t>ы должен помочь мне.</w:t>
      </w:r>
      <w:r>
        <w:rPr>
          <w:rStyle w:val="apple-converted-space"/>
          <w:color w:val="000000"/>
        </w:rPr>
        <w:t xml:space="preserve"> Это</w:t>
      </w:r>
      <w:proofErr w:type="gramStart"/>
      <w:r>
        <w:rPr>
          <w:rStyle w:val="apple-converted-space"/>
          <w:color w:val="000000"/>
        </w:rPr>
        <w:t>… Э</w:t>
      </w:r>
      <w:proofErr w:type="gramEnd"/>
      <w:r>
        <w:rPr>
          <w:color w:val="000000"/>
        </w:rPr>
        <w:t>то…</w:t>
      </w:r>
    </w:p>
    <w:p w:rsidR="00B46B6F" w:rsidRDefault="00B46B6F" w:rsidP="00B46B6F">
      <w:pPr>
        <w:pStyle w:val="western"/>
        <w:shd w:val="clear" w:color="auto" w:fill="FFFFFF"/>
        <w:spacing w:before="0" w:after="0"/>
        <w:ind w:firstLine="461"/>
        <w:jc w:val="both"/>
        <w:rPr>
          <w:color w:val="000000"/>
        </w:rPr>
      </w:pPr>
      <w:r>
        <w:t xml:space="preserve">– </w:t>
      </w:r>
      <w:r w:rsidRPr="007846F4">
        <w:rPr>
          <w:color w:val="000000"/>
        </w:rPr>
        <w:t>Это, что?</w:t>
      </w:r>
      <w:r>
        <w:t xml:space="preserve"> –</w:t>
      </w:r>
      <w:r w:rsidRPr="007846F4">
        <w:rPr>
          <w:color w:val="000000"/>
        </w:rPr>
        <w:t xml:space="preserve"> </w:t>
      </w:r>
      <w:r>
        <w:rPr>
          <w:color w:val="000000"/>
        </w:rPr>
        <w:t>п</w:t>
      </w:r>
      <w:r w:rsidRPr="007846F4">
        <w:rPr>
          <w:color w:val="000000"/>
        </w:rPr>
        <w:t xml:space="preserve">рорычал он, </w:t>
      </w:r>
      <w:r>
        <w:rPr>
          <w:color w:val="000000"/>
        </w:rPr>
        <w:t>блеснув свирепым взглядом</w:t>
      </w:r>
      <w:r w:rsidRPr="007846F4">
        <w:rPr>
          <w:color w:val="000000"/>
        </w:rPr>
        <w:t>.</w:t>
      </w:r>
    </w:p>
    <w:p w:rsidR="00B46B6F" w:rsidRDefault="00B46B6F" w:rsidP="00B46B6F">
      <w:pPr>
        <w:pStyle w:val="western"/>
        <w:shd w:val="clear" w:color="auto" w:fill="FFFFFF"/>
        <w:spacing w:before="0" w:after="0"/>
        <w:ind w:firstLine="461"/>
        <w:jc w:val="both"/>
      </w:pPr>
      <w:r>
        <w:rPr>
          <w:color w:val="000000"/>
        </w:rPr>
        <w:t>Я шагнул на коленях и схватил его за подол футболки, умоляя.</w:t>
      </w:r>
    </w:p>
    <w:p w:rsidR="00B46B6F" w:rsidRDefault="00B46B6F" w:rsidP="00B46B6F">
      <w:pPr>
        <w:pStyle w:val="western"/>
        <w:shd w:val="clear" w:color="auto" w:fill="FFFFFF"/>
        <w:spacing w:before="0" w:after="0"/>
        <w:ind w:firstLine="461"/>
        <w:jc w:val="both"/>
      </w:pPr>
      <w:r>
        <w:t xml:space="preserve">– </w:t>
      </w:r>
      <w:r>
        <w:rPr>
          <w:color w:val="000000"/>
        </w:rPr>
        <w:t>Это братский кодекс.</w:t>
      </w:r>
      <w:r>
        <w:rPr>
          <w:rStyle w:val="apple-converted-space"/>
          <w:color w:val="000000"/>
        </w:rPr>
        <w:t xml:space="preserve"> Т</w:t>
      </w:r>
      <w:r>
        <w:rPr>
          <w:color w:val="000000"/>
        </w:rPr>
        <w:t>ы не можешь его игнорировать.</w:t>
      </w:r>
    </w:p>
    <w:p w:rsidR="00B46B6F" w:rsidRDefault="00B46B6F" w:rsidP="00B46B6F">
      <w:pPr>
        <w:pStyle w:val="western"/>
        <w:shd w:val="clear" w:color="auto" w:fill="FFFFFF"/>
        <w:spacing w:before="0" w:after="0"/>
        <w:ind w:firstLine="461"/>
        <w:jc w:val="both"/>
        <w:rPr>
          <w:color w:val="000000"/>
        </w:rPr>
      </w:pPr>
      <w:r>
        <w:t xml:space="preserve">– </w:t>
      </w:r>
      <w:r w:rsidRPr="007846F4">
        <w:rPr>
          <w:color w:val="000000"/>
        </w:rPr>
        <w:t>Да, верно.</w:t>
      </w:r>
      <w:r w:rsidRPr="007846F4">
        <w:rPr>
          <w:rStyle w:val="apple-converted-space"/>
          <w:color w:val="000000"/>
        </w:rPr>
        <w:t xml:space="preserve"> </w:t>
      </w:r>
      <w:r>
        <w:rPr>
          <w:rStyle w:val="apple-converted-space"/>
          <w:color w:val="000000"/>
        </w:rPr>
        <w:t>Прикинь, мой ответ п</w:t>
      </w:r>
      <w:r>
        <w:rPr>
          <w:color w:val="000000"/>
        </w:rPr>
        <w:t>о-прежнему</w:t>
      </w:r>
      <w:r>
        <w:rPr>
          <w:rStyle w:val="apple-converted-space"/>
          <w:color w:val="000000"/>
        </w:rPr>
        <w:t xml:space="preserve"> «</w:t>
      </w:r>
      <w:r>
        <w:rPr>
          <w:i/>
          <w:iCs/>
          <w:color w:val="000000"/>
        </w:rPr>
        <w:t xml:space="preserve">нет». </w:t>
      </w:r>
      <w:r>
        <w:t xml:space="preserve">– </w:t>
      </w:r>
      <w:r>
        <w:rPr>
          <w:iCs/>
          <w:color w:val="000000"/>
        </w:rPr>
        <w:t xml:space="preserve">Он не был в восторге от моего </w:t>
      </w:r>
      <w:proofErr w:type="gramStart"/>
      <w:r>
        <w:rPr>
          <w:iCs/>
          <w:color w:val="000000"/>
        </w:rPr>
        <w:t>попрошайничества</w:t>
      </w:r>
      <w:proofErr w:type="gramEnd"/>
      <w:r>
        <w:rPr>
          <w:iCs/>
          <w:color w:val="000000"/>
        </w:rPr>
        <w:t>, но чуть не рассмеялся</w:t>
      </w:r>
      <w:r>
        <w:rPr>
          <w:i/>
          <w:iCs/>
          <w:color w:val="000000"/>
        </w:rPr>
        <w:t>.</w:t>
      </w:r>
      <w:r>
        <w:rPr>
          <w:rStyle w:val="apple-converted-space"/>
          <w:i/>
          <w:iCs/>
          <w:color w:val="000000"/>
        </w:rPr>
        <w:t xml:space="preserve"> </w:t>
      </w:r>
      <w:r>
        <w:rPr>
          <w:rStyle w:val="apple-converted-space"/>
          <w:iCs/>
          <w:color w:val="000000"/>
        </w:rPr>
        <w:t>Пытаясь</w:t>
      </w:r>
      <w:r w:rsidRPr="00B46B6F">
        <w:rPr>
          <w:rStyle w:val="apple-converted-space"/>
          <w:iCs/>
          <w:color w:val="000000"/>
        </w:rPr>
        <w:t xml:space="preserve"> </w:t>
      </w:r>
      <w:r>
        <w:rPr>
          <w:rStyle w:val="apple-converted-space"/>
          <w:iCs/>
          <w:color w:val="000000"/>
        </w:rPr>
        <w:t>освободиться</w:t>
      </w:r>
      <w:r w:rsidRPr="00B46B6F">
        <w:rPr>
          <w:rStyle w:val="apple-converted-space"/>
          <w:iCs/>
          <w:color w:val="000000"/>
        </w:rPr>
        <w:t xml:space="preserve"> </w:t>
      </w:r>
      <w:r>
        <w:rPr>
          <w:rStyle w:val="apple-converted-space"/>
          <w:iCs/>
          <w:color w:val="000000"/>
        </w:rPr>
        <w:t>от</w:t>
      </w:r>
      <w:r w:rsidRPr="00B46B6F">
        <w:rPr>
          <w:rStyle w:val="apple-converted-space"/>
          <w:iCs/>
          <w:color w:val="000000"/>
        </w:rPr>
        <w:t xml:space="preserve"> </w:t>
      </w:r>
      <w:r>
        <w:rPr>
          <w:rStyle w:val="apple-converted-space"/>
          <w:iCs/>
          <w:color w:val="000000"/>
        </w:rPr>
        <w:t>моих</w:t>
      </w:r>
      <w:r w:rsidRPr="00B46B6F">
        <w:rPr>
          <w:rStyle w:val="apple-converted-space"/>
          <w:iCs/>
          <w:color w:val="000000"/>
        </w:rPr>
        <w:t xml:space="preserve"> </w:t>
      </w:r>
      <w:r>
        <w:rPr>
          <w:rStyle w:val="apple-converted-space"/>
          <w:iCs/>
          <w:color w:val="000000"/>
        </w:rPr>
        <w:t>рук</w:t>
      </w:r>
      <w:r w:rsidRPr="00B46B6F">
        <w:rPr>
          <w:color w:val="000000"/>
        </w:rPr>
        <w:t xml:space="preserve">, </w:t>
      </w:r>
      <w:r>
        <w:rPr>
          <w:color w:val="000000"/>
        </w:rPr>
        <w:t>он</w:t>
      </w:r>
      <w:r w:rsidRPr="00B46B6F">
        <w:rPr>
          <w:color w:val="000000"/>
        </w:rPr>
        <w:t xml:space="preserve"> </w:t>
      </w:r>
      <w:r>
        <w:rPr>
          <w:color w:val="000000"/>
        </w:rPr>
        <w:t>прорычал</w:t>
      </w:r>
      <w:r w:rsidRPr="00B46B6F">
        <w:rPr>
          <w:color w:val="000000"/>
        </w:rPr>
        <w:t xml:space="preserve">: </w:t>
      </w:r>
      <w:r w:rsidRPr="00B46B6F">
        <w:t xml:space="preserve">– </w:t>
      </w:r>
      <w:r>
        <w:rPr>
          <w:color w:val="000000"/>
        </w:rPr>
        <w:t>Уходи</w:t>
      </w:r>
      <w:r w:rsidRPr="00B46B6F">
        <w:rPr>
          <w:color w:val="000000"/>
        </w:rPr>
        <w:t>.</w:t>
      </w:r>
    </w:p>
    <w:p w:rsidR="00B46B6F" w:rsidRDefault="00B46B6F" w:rsidP="00B46B6F">
      <w:pPr>
        <w:pStyle w:val="western"/>
        <w:shd w:val="clear" w:color="auto" w:fill="FFFFFF"/>
        <w:spacing w:before="0" w:after="0"/>
        <w:ind w:firstLine="461"/>
        <w:jc w:val="both"/>
        <w:rPr>
          <w:color w:val="000000"/>
        </w:rPr>
      </w:pPr>
      <w:r>
        <w:rPr>
          <w:color w:val="000000"/>
        </w:rPr>
        <w:t>Скрипнув зубами, я вскочил на ноги и поплелся в свою комнату, но я никогда не сдаюсь.</w:t>
      </w:r>
      <w:r>
        <w:rPr>
          <w:rStyle w:val="apple-converted-space"/>
          <w:color w:val="000000"/>
        </w:rPr>
        <w:t xml:space="preserve"> </w:t>
      </w:r>
      <w:r>
        <w:rPr>
          <w:color w:val="000000"/>
        </w:rPr>
        <w:t>В этом мире была одна вещь, ради которой Итан не скажет "нет".</w:t>
      </w:r>
      <w:r>
        <w:rPr>
          <w:rStyle w:val="apple-converted-space"/>
          <w:color w:val="000000"/>
        </w:rPr>
        <w:t xml:space="preserve"> </w:t>
      </w:r>
      <w:r>
        <w:rPr>
          <w:color w:val="000000"/>
        </w:rPr>
        <w:t>И, к счастью, я этой вещью обладал.</w:t>
      </w:r>
    </w:p>
    <w:p w:rsidR="00B46B6F" w:rsidRDefault="00B46B6F" w:rsidP="00B46B6F">
      <w:pPr>
        <w:pStyle w:val="western"/>
        <w:shd w:val="clear" w:color="auto" w:fill="FFFFFF"/>
        <w:spacing w:before="0" w:after="0"/>
        <w:ind w:firstLine="461"/>
        <w:jc w:val="both"/>
      </w:pPr>
      <w:r>
        <w:rPr>
          <w:color w:val="000000"/>
        </w:rPr>
        <w:t xml:space="preserve">Мой баскетбольный мяч с подписью лежал на полке, глядя на меня, и как бы говоря: </w:t>
      </w:r>
      <w:r>
        <w:t>«</w:t>
      </w:r>
      <w:r>
        <w:rPr>
          <w:color w:val="000000"/>
        </w:rPr>
        <w:t>Что для тебя важнее?</w:t>
      </w:r>
      <w:r>
        <w:rPr>
          <w:rStyle w:val="apple-converted-space"/>
          <w:color w:val="000000"/>
        </w:rPr>
        <w:t xml:space="preserve"> Я</w:t>
      </w:r>
      <w:r>
        <w:rPr>
          <w:color w:val="000000"/>
        </w:rPr>
        <w:t xml:space="preserve"> или эта девочка?».</w:t>
      </w:r>
      <w:r>
        <w:t xml:space="preserve"> </w:t>
      </w:r>
      <w:r>
        <w:rPr>
          <w:color w:val="000000"/>
        </w:rPr>
        <w:t>Вспомнив удивительный поцелуй с малышкой Сью, ответ был очевиден.</w:t>
      </w:r>
      <w:r>
        <w:rPr>
          <w:rStyle w:val="apple-converted-space"/>
          <w:color w:val="000000"/>
        </w:rPr>
        <w:t xml:space="preserve"> Я </w:t>
      </w:r>
      <w:r>
        <w:rPr>
          <w:color w:val="000000"/>
        </w:rPr>
        <w:t>схватил мяч и вернулся в комнату брата.</w:t>
      </w:r>
      <w:r>
        <w:rPr>
          <w:rStyle w:val="apple-converted-space"/>
          <w:color w:val="000000"/>
        </w:rPr>
        <w:t xml:space="preserve"> И</w:t>
      </w:r>
      <w:r>
        <w:rPr>
          <w:color w:val="000000"/>
        </w:rPr>
        <w:t>тан развернулся, когда услышал, что я вошёл.</w:t>
      </w:r>
      <w:r>
        <w:rPr>
          <w:rStyle w:val="apple-converted-space"/>
          <w:color w:val="000000"/>
        </w:rPr>
        <w:t xml:space="preserve"> </w:t>
      </w:r>
      <w:r>
        <w:rPr>
          <w:color w:val="000000"/>
        </w:rPr>
        <w:t>Я бросил мяч ему в грудь, и он поймал его с тихим</w:t>
      </w:r>
      <w:r>
        <w:rPr>
          <w:rStyle w:val="apple-converted-space"/>
          <w:color w:val="000000"/>
        </w:rPr>
        <w:t xml:space="preserve"> «</w:t>
      </w:r>
      <w:r>
        <w:rPr>
          <w:rStyle w:val="apple-converted-space"/>
          <w:i/>
          <w:color w:val="000000"/>
        </w:rPr>
        <w:t>Уфф»</w:t>
      </w:r>
      <w:r>
        <w:rPr>
          <w:color w:val="000000"/>
        </w:rPr>
        <w:t>.</w:t>
      </w:r>
    </w:p>
    <w:p w:rsidR="00B46B6F" w:rsidRDefault="00B46B6F" w:rsidP="00B46B6F">
      <w:pPr>
        <w:pStyle w:val="western"/>
        <w:shd w:val="clear" w:color="auto" w:fill="FFFFFF"/>
        <w:spacing w:before="0" w:after="0"/>
        <w:ind w:firstLine="461"/>
        <w:jc w:val="both"/>
        <w:rPr>
          <w:color w:val="000000"/>
        </w:rPr>
      </w:pPr>
      <w:r>
        <w:t>– Не х</w:t>
      </w:r>
      <w:r w:rsidRPr="007846F4">
        <w:rPr>
          <w:color w:val="000000"/>
        </w:rPr>
        <w:t>о</w:t>
      </w:r>
      <w:r>
        <w:rPr>
          <w:color w:val="000000"/>
        </w:rPr>
        <w:t>чешь ещё по</w:t>
      </w:r>
      <w:r w:rsidRPr="007846F4">
        <w:rPr>
          <w:color w:val="000000"/>
        </w:rPr>
        <w:t>думать?</w:t>
      </w:r>
      <w:r>
        <w:t xml:space="preserve"> –</w:t>
      </w:r>
      <w:r w:rsidRPr="007846F4">
        <w:rPr>
          <w:color w:val="000000"/>
        </w:rPr>
        <w:t xml:space="preserve"> спросил</w:t>
      </w:r>
      <w:r>
        <w:rPr>
          <w:color w:val="000000"/>
        </w:rPr>
        <w:t xml:space="preserve"> я</w:t>
      </w:r>
      <w:r w:rsidRPr="007846F4">
        <w:rPr>
          <w:color w:val="000000"/>
        </w:rPr>
        <w:t xml:space="preserve"> серь</w:t>
      </w:r>
      <w:r>
        <w:rPr>
          <w:color w:val="000000"/>
        </w:rPr>
        <w:t>ё</w:t>
      </w:r>
      <w:r w:rsidRPr="007846F4">
        <w:rPr>
          <w:color w:val="000000"/>
        </w:rPr>
        <w:t>зно.</w:t>
      </w:r>
    </w:p>
    <w:p w:rsidR="00B46B6F" w:rsidRPr="00B46B6F" w:rsidRDefault="00B46B6F" w:rsidP="00B46B6F">
      <w:pPr>
        <w:pStyle w:val="western"/>
        <w:shd w:val="clear" w:color="auto" w:fill="FFFFFF"/>
        <w:spacing w:before="0" w:after="0"/>
        <w:ind w:firstLine="461"/>
        <w:jc w:val="both"/>
      </w:pPr>
      <w:r>
        <w:rPr>
          <w:color w:val="000000"/>
        </w:rPr>
        <w:t>К чести Итана, он действительно задумался.</w:t>
      </w:r>
      <w:r>
        <w:rPr>
          <w:rStyle w:val="apple-converted-space"/>
          <w:color w:val="000000"/>
        </w:rPr>
        <w:t xml:space="preserve"> На</w:t>
      </w:r>
      <w:r>
        <w:rPr>
          <w:color w:val="000000"/>
        </w:rPr>
        <w:t xml:space="preserve"> десять секунд. Затем его холодный хмурый взгляд переместился с автографа Коби Брайанта на моё лицо.</w:t>
      </w:r>
    </w:p>
    <w:p w:rsidR="00B46B6F" w:rsidRDefault="00B46B6F" w:rsidP="00B46B6F">
      <w:pPr>
        <w:pStyle w:val="western"/>
        <w:shd w:val="clear" w:color="auto" w:fill="FFFFFF"/>
        <w:spacing w:before="0" w:after="0"/>
        <w:ind w:firstLine="461"/>
        <w:jc w:val="both"/>
        <w:rPr>
          <w:color w:val="000000"/>
        </w:rPr>
      </w:pPr>
      <w:r w:rsidRPr="00B46B6F">
        <w:t xml:space="preserve">– </w:t>
      </w:r>
      <w:r>
        <w:rPr>
          <w:color w:val="000000"/>
        </w:rPr>
        <w:t>Что</w:t>
      </w:r>
      <w:r w:rsidRPr="00B46B6F">
        <w:rPr>
          <w:color w:val="000000"/>
        </w:rPr>
        <w:t xml:space="preserve"> </w:t>
      </w:r>
      <w:r>
        <w:rPr>
          <w:color w:val="000000"/>
        </w:rPr>
        <w:t>я</w:t>
      </w:r>
      <w:r w:rsidRPr="00B46B6F">
        <w:rPr>
          <w:color w:val="000000"/>
        </w:rPr>
        <w:t xml:space="preserve"> </w:t>
      </w:r>
      <w:r>
        <w:rPr>
          <w:color w:val="000000"/>
        </w:rPr>
        <w:t>должен</w:t>
      </w:r>
      <w:r w:rsidRPr="00B46B6F">
        <w:rPr>
          <w:color w:val="000000"/>
        </w:rPr>
        <w:t xml:space="preserve"> </w:t>
      </w:r>
      <w:r>
        <w:rPr>
          <w:color w:val="000000"/>
        </w:rPr>
        <w:t>сделать</w:t>
      </w:r>
      <w:r w:rsidRPr="00B46B6F">
        <w:rPr>
          <w:color w:val="000000"/>
        </w:rPr>
        <w:t>?</w:t>
      </w:r>
    </w:p>
    <w:p w:rsidR="00B46B6F" w:rsidRDefault="00B46B6F" w:rsidP="00B46B6F">
      <w:pPr>
        <w:pStyle w:val="western"/>
        <w:shd w:val="clear" w:color="auto" w:fill="FFFFFF"/>
        <w:spacing w:before="0" w:after="0"/>
        <w:ind w:firstLine="461"/>
        <w:jc w:val="both"/>
      </w:pPr>
      <w:r>
        <w:rPr>
          <w:color w:val="000000"/>
        </w:rPr>
        <w:t>Ну, хорошо, он не был в восторге, но был готов мне помочь, а это всё, что мне  нужно.</w:t>
      </w:r>
      <w:r>
        <w:rPr>
          <w:rStyle w:val="apple-converted-space"/>
          <w:color w:val="000000"/>
        </w:rPr>
        <w:t xml:space="preserve"> </w:t>
      </w:r>
    </w:p>
    <w:p w:rsidR="00B46B6F" w:rsidRDefault="00B46B6F" w:rsidP="00B46B6F">
      <w:pPr>
        <w:pStyle w:val="western"/>
        <w:shd w:val="clear" w:color="auto" w:fill="FFFFFF"/>
        <w:spacing w:before="0" w:after="0"/>
        <w:ind w:firstLine="461"/>
        <w:jc w:val="both"/>
        <w:rPr>
          <w:color w:val="000000"/>
        </w:rPr>
      </w:pPr>
      <w:r>
        <w:t xml:space="preserve">– </w:t>
      </w:r>
      <w:r>
        <w:rPr>
          <w:color w:val="000000"/>
        </w:rPr>
        <w:t>Позвони ей и пригласи куда-нибудь.</w:t>
      </w:r>
      <w:r>
        <w:rPr>
          <w:rStyle w:val="apple-converted-space"/>
          <w:color w:val="000000"/>
        </w:rPr>
        <w:t xml:space="preserve"> </w:t>
      </w:r>
      <w:r>
        <w:rPr>
          <w:color w:val="000000"/>
        </w:rPr>
        <w:t>Больше ничего.</w:t>
      </w:r>
      <w:r>
        <w:rPr>
          <w:rStyle w:val="apple-converted-space"/>
          <w:color w:val="000000"/>
        </w:rPr>
        <w:t xml:space="preserve"> На свидание пойду уже я</w:t>
      </w:r>
      <w:r>
        <w:rPr>
          <w:color w:val="000000"/>
        </w:rPr>
        <w:t xml:space="preserve">, какое-то время буду делать вид, что это ты, и когда я буду уверен, что она уже достаточно увидела </w:t>
      </w:r>
      <w:r>
        <w:rPr>
          <w:i/>
          <w:color w:val="000000"/>
        </w:rPr>
        <w:t>твоих</w:t>
      </w:r>
      <w:r>
        <w:rPr>
          <w:color w:val="000000"/>
        </w:rPr>
        <w:t xml:space="preserve"> черт во </w:t>
      </w:r>
      <w:r>
        <w:rPr>
          <w:i/>
          <w:color w:val="000000"/>
        </w:rPr>
        <w:t>мне</w:t>
      </w:r>
      <w:r>
        <w:rPr>
          <w:color w:val="000000"/>
        </w:rPr>
        <w:t>,</w:t>
      </w:r>
      <w:r>
        <w:rPr>
          <w:i/>
          <w:iCs/>
          <w:color w:val="000000"/>
        </w:rPr>
        <w:t xml:space="preserve"> </w:t>
      </w:r>
      <w:r>
        <w:rPr>
          <w:iCs/>
          <w:color w:val="000000"/>
        </w:rPr>
        <w:t>открою ей правду</w:t>
      </w:r>
      <w:r>
        <w:rPr>
          <w:i/>
          <w:iCs/>
          <w:color w:val="000000"/>
        </w:rPr>
        <w:t>.</w:t>
      </w:r>
    </w:p>
    <w:p w:rsidR="00B46B6F" w:rsidRDefault="00B46B6F" w:rsidP="00B46B6F">
      <w:pPr>
        <w:pStyle w:val="western"/>
        <w:shd w:val="clear" w:color="auto" w:fill="FFFFFF"/>
        <w:spacing w:before="0" w:after="0"/>
        <w:ind w:firstLine="461"/>
        <w:jc w:val="both"/>
      </w:pPr>
      <w:r>
        <w:rPr>
          <w:color w:val="000000"/>
        </w:rPr>
        <w:t>Он надолго задумался, глядя на мяч и закусив нижнюю губу зубами.</w:t>
      </w:r>
      <w:r>
        <w:rPr>
          <w:rStyle w:val="apple-converted-space"/>
          <w:color w:val="000000"/>
        </w:rPr>
        <w:t xml:space="preserve"> </w:t>
      </w:r>
      <w:r>
        <w:rPr>
          <w:color w:val="000000"/>
        </w:rPr>
        <w:t xml:space="preserve">Наконец, он поднял голову, сделал глубокий вдох и сказал: </w:t>
      </w:r>
    </w:p>
    <w:p w:rsidR="00B46B6F" w:rsidRDefault="00B46B6F" w:rsidP="00B46B6F">
      <w:pPr>
        <w:pStyle w:val="western"/>
        <w:shd w:val="clear" w:color="auto" w:fill="FFFFFF"/>
        <w:spacing w:before="0" w:after="0"/>
        <w:ind w:firstLine="461"/>
        <w:jc w:val="both"/>
        <w:rPr>
          <w:color w:val="000000"/>
        </w:rPr>
      </w:pPr>
      <w:r>
        <w:t>– Т</w:t>
      </w:r>
      <w:r>
        <w:rPr>
          <w:color w:val="000000"/>
        </w:rPr>
        <w:t>ы также возьмёшь на себя всю ответственность за это дерьмо.</w:t>
      </w:r>
      <w:r>
        <w:rPr>
          <w:rStyle w:val="apple-converted-space"/>
          <w:color w:val="000000"/>
        </w:rPr>
        <w:t xml:space="preserve"> </w:t>
      </w:r>
      <w:r>
        <w:rPr>
          <w:color w:val="000000"/>
        </w:rPr>
        <w:t>Ты ей скажешь, что украл мой телефон, чтобы пригласить её, или что подсыпал мне наркотиков, или что-то ещё.</w:t>
      </w:r>
      <w:r>
        <w:rPr>
          <w:rStyle w:val="apple-converted-space"/>
          <w:color w:val="000000"/>
        </w:rPr>
        <w:t xml:space="preserve"> </w:t>
      </w:r>
      <w:r>
        <w:rPr>
          <w:color w:val="000000"/>
        </w:rPr>
        <w:t>Но ты</w:t>
      </w:r>
      <w:r>
        <w:rPr>
          <w:rStyle w:val="apple-converted-space"/>
          <w:color w:val="000000"/>
        </w:rPr>
        <w:t xml:space="preserve"> </w:t>
      </w:r>
      <w:r>
        <w:rPr>
          <w:i/>
          <w:iCs/>
          <w:color w:val="000000"/>
        </w:rPr>
        <w:t>будешь</w:t>
      </w:r>
      <w:r>
        <w:rPr>
          <w:rStyle w:val="apple-converted-space"/>
          <w:color w:val="000000"/>
        </w:rPr>
        <w:t xml:space="preserve"> </w:t>
      </w:r>
      <w:r>
        <w:rPr>
          <w:color w:val="000000"/>
        </w:rPr>
        <w:t>держать меня подальше от всего происходящего.</w:t>
      </w:r>
    </w:p>
    <w:p w:rsidR="00B46B6F" w:rsidRDefault="00B46B6F" w:rsidP="00B46B6F">
      <w:pPr>
        <w:pStyle w:val="western"/>
        <w:shd w:val="clear" w:color="auto" w:fill="FFFFFF"/>
        <w:spacing w:before="0" w:after="0"/>
        <w:ind w:firstLine="461"/>
        <w:jc w:val="both"/>
      </w:pPr>
      <w:r>
        <w:rPr>
          <w:color w:val="000000"/>
        </w:rPr>
        <w:t>Я положил руку на сердце.</w:t>
      </w:r>
      <w:r>
        <w:rPr>
          <w:rStyle w:val="apple-converted-space"/>
          <w:color w:val="000000"/>
        </w:rPr>
        <w:t xml:space="preserve"> </w:t>
      </w:r>
    </w:p>
    <w:p w:rsidR="00B46B6F" w:rsidRDefault="00B46B6F" w:rsidP="00B46B6F">
      <w:pPr>
        <w:pStyle w:val="western"/>
        <w:shd w:val="clear" w:color="auto" w:fill="FFFFFF"/>
        <w:spacing w:before="0" w:after="0"/>
        <w:ind w:firstLine="461"/>
        <w:jc w:val="both"/>
        <w:rPr>
          <w:color w:val="000000"/>
          <w:shd w:val="clear" w:color="auto" w:fill="FFFFFF"/>
        </w:rPr>
      </w:pPr>
      <w:r>
        <w:t xml:space="preserve">– </w:t>
      </w:r>
      <w:r>
        <w:rPr>
          <w:color w:val="000000"/>
        </w:rPr>
        <w:t>Даю тебе слово.</w:t>
      </w:r>
    </w:p>
    <w:p w:rsidR="00B46B6F" w:rsidRDefault="00B46B6F" w:rsidP="00B46B6F">
      <w:pPr>
        <w:pStyle w:val="western"/>
        <w:shd w:val="clear" w:color="auto" w:fill="FFFFFF"/>
        <w:spacing w:before="0" w:after="0"/>
        <w:ind w:firstLine="461"/>
        <w:jc w:val="both"/>
      </w:pPr>
      <w:r>
        <w:rPr>
          <w:color w:val="000000"/>
          <w:shd w:val="clear" w:color="auto" w:fill="FFFFFF"/>
        </w:rPr>
        <w:t>Он настороженно посмотрел, бросил мне мяч, вытащил из кармана телефон и набрал Сью.</w:t>
      </w:r>
      <w:r>
        <w:rPr>
          <w:rStyle w:val="apple-converted-space"/>
          <w:color w:val="000000"/>
          <w:shd w:val="clear" w:color="auto" w:fill="FFFFFF"/>
        </w:rPr>
        <w:t xml:space="preserve"> </w:t>
      </w:r>
      <w:r>
        <w:rPr>
          <w:color w:val="000000"/>
          <w:shd w:val="clear" w:color="auto" w:fill="FFFFFF"/>
        </w:rPr>
        <w:t xml:space="preserve">Через несколько секунд он оторвал от меня свой взгляд и уставился в потолок, а выражение его лица изменилось </w:t>
      </w:r>
      <w:proofErr w:type="gramStart"/>
      <w:r>
        <w:rPr>
          <w:color w:val="000000"/>
          <w:shd w:val="clear" w:color="auto" w:fill="FFFFFF"/>
        </w:rPr>
        <w:t>на</w:t>
      </w:r>
      <w:proofErr w:type="gramEnd"/>
      <w:r>
        <w:rPr>
          <w:color w:val="000000"/>
          <w:shd w:val="clear" w:color="auto" w:fill="FFFFFF"/>
        </w:rPr>
        <w:t xml:space="preserve"> дружелюбное.</w:t>
      </w:r>
      <w:r>
        <w:rPr>
          <w:rStyle w:val="apple-converted-space"/>
          <w:color w:val="000000"/>
          <w:shd w:val="clear" w:color="auto" w:fill="FFFFFF"/>
        </w:rPr>
        <w:t xml:space="preserve"> </w:t>
      </w:r>
    </w:p>
    <w:p w:rsidR="00B46B6F" w:rsidRDefault="00B46B6F" w:rsidP="00B46B6F">
      <w:pPr>
        <w:pStyle w:val="western"/>
        <w:shd w:val="clear" w:color="auto" w:fill="FFFFFF"/>
        <w:spacing w:before="0" w:after="0"/>
        <w:ind w:firstLine="461"/>
        <w:jc w:val="both"/>
        <w:rPr>
          <w:i/>
          <w:iCs/>
          <w:color w:val="000000"/>
        </w:rPr>
      </w:pPr>
      <w:r>
        <w:lastRenderedPageBreak/>
        <w:t xml:space="preserve">– </w:t>
      </w:r>
      <w:r>
        <w:rPr>
          <w:color w:val="000000"/>
          <w:shd w:val="clear" w:color="auto" w:fill="FFFFFF"/>
        </w:rPr>
        <w:t>Привет, Сьюзан, как ты себя чувствуешь?</w:t>
      </w:r>
      <w:r>
        <w:t xml:space="preserve"> –</w:t>
      </w:r>
      <w:r>
        <w:rPr>
          <w:color w:val="000000"/>
          <w:shd w:val="clear" w:color="auto" w:fill="FFFFFF"/>
        </w:rPr>
        <w:t xml:space="preserve"> Короткая пауза.</w:t>
      </w:r>
      <w:r>
        <w:t xml:space="preserve"> – Ничего особенного. Я просто подумал, что если ты больше не хочешь приходить играть со мной в приставку, нам стоит пойти в кафе. Мы давно не были у Чарли</w:t>
      </w:r>
      <w:r>
        <w:rPr>
          <w:color w:val="000000"/>
          <w:shd w:val="clear" w:color="auto" w:fill="FFFFFF"/>
        </w:rPr>
        <w:t xml:space="preserve">. </w:t>
      </w:r>
      <w:r>
        <w:t xml:space="preserve">– </w:t>
      </w:r>
      <w:r>
        <w:rPr>
          <w:color w:val="000000"/>
          <w:shd w:val="clear" w:color="auto" w:fill="FFFFFF"/>
        </w:rPr>
        <w:t>Ещё секунда молчаливого ожидания, за которую я мог только молиться, чтобы она согласилась.</w:t>
      </w:r>
      <w:r>
        <w:rPr>
          <w:rStyle w:val="apple-converted-space"/>
          <w:color w:val="000000"/>
          <w:shd w:val="clear" w:color="auto" w:fill="FFFFFF"/>
        </w:rPr>
        <w:t xml:space="preserve"> </w:t>
      </w:r>
      <w:r>
        <w:t>– Круто. Как насчёт пят…</w:t>
      </w:r>
    </w:p>
    <w:p w:rsidR="00B46B6F" w:rsidRDefault="00B46B6F" w:rsidP="00B46B6F">
      <w:pPr>
        <w:pStyle w:val="western"/>
        <w:shd w:val="clear" w:color="auto" w:fill="FFFFFF"/>
        <w:spacing w:before="0" w:after="0"/>
        <w:ind w:firstLine="461"/>
        <w:jc w:val="both"/>
      </w:pPr>
      <w:r>
        <w:rPr>
          <w:i/>
          <w:iCs/>
          <w:color w:val="000000"/>
        </w:rPr>
        <w:t>Нет</w:t>
      </w:r>
      <w:r w:rsidRPr="00B46B6F">
        <w:rPr>
          <w:i/>
          <w:iCs/>
          <w:color w:val="000000"/>
        </w:rPr>
        <w:t>!</w:t>
      </w:r>
      <w:r w:rsidRPr="00B46B6F">
        <w:rPr>
          <w:rStyle w:val="apple-converted-space"/>
          <w:color w:val="000000"/>
        </w:rPr>
        <w:t xml:space="preserve"> </w:t>
      </w:r>
      <w:r>
        <w:rPr>
          <w:rStyle w:val="apple-converted-space"/>
          <w:color w:val="000000"/>
        </w:rPr>
        <w:t>В п</w:t>
      </w:r>
      <w:r>
        <w:rPr>
          <w:color w:val="000000"/>
        </w:rPr>
        <w:t>анике я кинул баскетбольный мяч в грудь Итана, и он отступил, выронив телефон.</w:t>
      </w:r>
      <w:r>
        <w:rPr>
          <w:rStyle w:val="apple-converted-space"/>
          <w:color w:val="000000"/>
        </w:rPr>
        <w:t xml:space="preserve"> </w:t>
      </w:r>
      <w:r>
        <w:rPr>
          <w:color w:val="000000"/>
        </w:rPr>
        <w:t xml:space="preserve">Когда он наклонился, чтобы поднять трубку, то прорычал себе под нос: </w:t>
      </w:r>
    </w:p>
    <w:p w:rsidR="00B46B6F" w:rsidRDefault="00B46B6F" w:rsidP="00B46B6F">
      <w:pPr>
        <w:pStyle w:val="western"/>
        <w:shd w:val="clear" w:color="auto" w:fill="FFFFFF"/>
        <w:spacing w:before="0" w:after="0"/>
        <w:ind w:firstLine="461"/>
        <w:jc w:val="both"/>
      </w:pPr>
      <w:r>
        <w:t xml:space="preserve">– </w:t>
      </w:r>
      <w:r>
        <w:rPr>
          <w:color w:val="000000"/>
        </w:rPr>
        <w:t>Какого черта?</w:t>
      </w:r>
    </w:p>
    <w:p w:rsidR="00B46B6F" w:rsidRDefault="00B46B6F" w:rsidP="00B46B6F">
      <w:pPr>
        <w:pStyle w:val="western"/>
        <w:shd w:val="clear" w:color="auto" w:fill="FFFFFF"/>
        <w:spacing w:before="0" w:after="0"/>
        <w:ind w:firstLine="461"/>
        <w:jc w:val="both"/>
      </w:pPr>
      <w:r>
        <w:t xml:space="preserve">– </w:t>
      </w:r>
      <w:r w:rsidRPr="007846F4">
        <w:rPr>
          <w:color w:val="000000"/>
        </w:rPr>
        <w:t xml:space="preserve">Не </w:t>
      </w:r>
      <w:r>
        <w:rPr>
          <w:color w:val="000000"/>
        </w:rPr>
        <w:t xml:space="preserve">в </w:t>
      </w:r>
      <w:r w:rsidRPr="007846F4">
        <w:rPr>
          <w:color w:val="000000"/>
        </w:rPr>
        <w:t>пятницу!</w:t>
      </w:r>
      <w:r>
        <w:t xml:space="preserve"> –</w:t>
      </w:r>
      <w:r w:rsidRPr="007846F4">
        <w:rPr>
          <w:color w:val="000000"/>
        </w:rPr>
        <w:t xml:space="preserve"> </w:t>
      </w:r>
      <w:r>
        <w:rPr>
          <w:color w:val="000000"/>
        </w:rPr>
        <w:t>п</w:t>
      </w:r>
      <w:r w:rsidRPr="007846F4">
        <w:rPr>
          <w:color w:val="000000"/>
        </w:rPr>
        <w:t>рошипел я в ответ.</w:t>
      </w:r>
      <w:r w:rsidRPr="007846F4">
        <w:rPr>
          <w:rStyle w:val="apple-converted-space"/>
          <w:color w:val="000000"/>
        </w:rPr>
        <w:t xml:space="preserve"> </w:t>
      </w:r>
      <w:r>
        <w:t xml:space="preserve">– </w:t>
      </w:r>
      <w:r>
        <w:rPr>
          <w:color w:val="000000"/>
        </w:rPr>
        <w:t>Это слишком долго.</w:t>
      </w:r>
      <w:r>
        <w:rPr>
          <w:rStyle w:val="apple-converted-space"/>
          <w:color w:val="000000"/>
        </w:rPr>
        <w:t xml:space="preserve"> </w:t>
      </w:r>
      <w:r>
        <w:rPr>
          <w:color w:val="000000"/>
        </w:rPr>
        <w:t>Завтра.</w:t>
      </w:r>
    </w:p>
    <w:p w:rsidR="00B46B6F" w:rsidRDefault="00B46B6F" w:rsidP="00B46B6F">
      <w:pPr>
        <w:pStyle w:val="western"/>
        <w:shd w:val="clear" w:color="auto" w:fill="FFFFFF"/>
        <w:spacing w:before="0" w:after="0"/>
        <w:ind w:firstLine="461"/>
        <w:jc w:val="both"/>
        <w:rPr>
          <w:i/>
          <w:iCs/>
          <w:color w:val="000000"/>
        </w:rPr>
      </w:pPr>
      <w:r>
        <w:t xml:space="preserve">– </w:t>
      </w:r>
      <w:r>
        <w:rPr>
          <w:color w:val="000000"/>
        </w:rPr>
        <w:t>Извини</w:t>
      </w:r>
      <w:r w:rsidRPr="007846F4">
        <w:rPr>
          <w:color w:val="000000"/>
        </w:rPr>
        <w:t>,</w:t>
      </w:r>
      <w:r>
        <w:t xml:space="preserve"> –</w:t>
      </w:r>
      <w:r w:rsidRPr="007846F4">
        <w:rPr>
          <w:color w:val="000000"/>
        </w:rPr>
        <w:t xml:space="preserve"> сказал он Сьюз</w:t>
      </w:r>
      <w:r>
        <w:rPr>
          <w:color w:val="000000"/>
        </w:rPr>
        <w:t>а</w:t>
      </w:r>
      <w:r w:rsidRPr="007846F4">
        <w:rPr>
          <w:color w:val="000000"/>
        </w:rPr>
        <w:t xml:space="preserve">н, </w:t>
      </w:r>
      <w:r>
        <w:rPr>
          <w:color w:val="000000"/>
        </w:rPr>
        <w:t>возобновив разговор, и посмотрел на меня хмуро в упор</w:t>
      </w:r>
      <w:r w:rsidRPr="007846F4">
        <w:rPr>
          <w:color w:val="000000"/>
        </w:rPr>
        <w:t>.</w:t>
      </w:r>
      <w:r w:rsidRPr="007846F4">
        <w:rPr>
          <w:rStyle w:val="apple-converted-space"/>
          <w:color w:val="000000"/>
        </w:rPr>
        <w:t xml:space="preserve"> </w:t>
      </w:r>
      <w:r>
        <w:rPr>
          <w:color w:val="000000"/>
        </w:rPr>
        <w:t>Он стиснул зубы.</w:t>
      </w:r>
      <w:r>
        <w:rPr>
          <w:rStyle w:val="apple-converted-space"/>
          <w:color w:val="000000"/>
        </w:rPr>
        <w:t xml:space="preserve"> </w:t>
      </w:r>
      <w:r>
        <w:t>– Какой-то идиот оставил баскетбольный мяч у меня в комнате</w:t>
      </w:r>
      <w:r>
        <w:rPr>
          <w:color w:val="000000"/>
        </w:rPr>
        <w:t xml:space="preserve">... </w:t>
      </w:r>
      <w:r>
        <w:t>Как насчет среды? Тебя устроит</w:t>
      </w:r>
      <w:r>
        <w:rPr>
          <w:color w:val="000000"/>
        </w:rPr>
        <w:t xml:space="preserve">? </w:t>
      </w:r>
      <w:r>
        <w:t xml:space="preserve">– </w:t>
      </w:r>
      <w:r>
        <w:rPr>
          <w:color w:val="000000"/>
        </w:rPr>
        <w:t>Он подождал и покачал мне головой.</w:t>
      </w:r>
    </w:p>
    <w:p w:rsidR="00B46B6F" w:rsidRDefault="00B46B6F" w:rsidP="00B46B6F">
      <w:pPr>
        <w:pStyle w:val="western"/>
        <w:shd w:val="clear" w:color="auto" w:fill="FFFFFF"/>
        <w:spacing w:before="0" w:after="0"/>
        <w:ind w:firstLine="461"/>
        <w:jc w:val="both"/>
      </w:pPr>
      <w:r>
        <w:rPr>
          <w:i/>
          <w:iCs/>
          <w:color w:val="000000"/>
        </w:rPr>
        <w:t xml:space="preserve">Чёрт возьми, она сказала </w:t>
      </w:r>
      <w:r>
        <w:rPr>
          <w:i/>
          <w:color w:val="000000"/>
        </w:rPr>
        <w:t>"</w:t>
      </w:r>
      <w:r>
        <w:rPr>
          <w:i/>
          <w:iCs/>
          <w:color w:val="000000"/>
        </w:rPr>
        <w:t>нет</w:t>
      </w:r>
      <w:r>
        <w:rPr>
          <w:i/>
          <w:color w:val="000000"/>
        </w:rPr>
        <w:t>"</w:t>
      </w:r>
      <w:r>
        <w:rPr>
          <w:i/>
          <w:iCs/>
          <w:color w:val="000000"/>
        </w:rPr>
        <w:t>?</w:t>
      </w:r>
      <w:r>
        <w:rPr>
          <w:rStyle w:val="apple-converted-space"/>
          <w:i/>
          <w:iCs/>
          <w:color w:val="000000"/>
        </w:rPr>
        <w:t xml:space="preserve"> </w:t>
      </w:r>
    </w:p>
    <w:p w:rsidR="00B46B6F" w:rsidRDefault="00B46B6F" w:rsidP="00B46B6F">
      <w:pPr>
        <w:pStyle w:val="western"/>
        <w:shd w:val="clear" w:color="auto" w:fill="FFFFFF"/>
        <w:spacing w:before="0" w:after="0"/>
        <w:ind w:firstLine="461"/>
        <w:jc w:val="both"/>
      </w:pPr>
      <w:r>
        <w:t xml:space="preserve">– </w:t>
      </w:r>
      <w:r>
        <w:rPr>
          <w:color w:val="000000"/>
        </w:rPr>
        <w:t xml:space="preserve">Почему? </w:t>
      </w:r>
      <w:r>
        <w:t>–</w:t>
      </w:r>
      <w:r>
        <w:rPr>
          <w:color w:val="000000"/>
        </w:rPr>
        <w:t xml:space="preserve"> прошептал я.</w:t>
      </w:r>
    </w:p>
    <w:p w:rsidR="00B46B6F" w:rsidRDefault="00B46B6F" w:rsidP="00B46B6F">
      <w:pPr>
        <w:pStyle w:val="western"/>
        <w:shd w:val="clear" w:color="auto" w:fill="FFFFFF"/>
        <w:spacing w:before="0" w:after="0"/>
        <w:ind w:firstLine="461"/>
        <w:jc w:val="both"/>
      </w:pPr>
      <w:r>
        <w:t>– Не может</w:t>
      </w:r>
      <w:r>
        <w:rPr>
          <w:color w:val="000000"/>
        </w:rPr>
        <w:t>,</w:t>
      </w:r>
      <w:r>
        <w:t xml:space="preserve"> –</w:t>
      </w:r>
      <w:r>
        <w:rPr>
          <w:color w:val="000000"/>
        </w:rPr>
        <w:t xml:space="preserve"> ответил он одними губами.</w:t>
      </w:r>
    </w:p>
    <w:p w:rsidR="00B46B6F" w:rsidRDefault="00B46B6F" w:rsidP="00B46B6F">
      <w:pPr>
        <w:pStyle w:val="western"/>
        <w:shd w:val="clear" w:color="auto" w:fill="FFFFFF"/>
        <w:spacing w:before="0" w:after="0"/>
        <w:ind w:firstLine="461"/>
        <w:jc w:val="both"/>
        <w:rPr>
          <w:color w:val="000000"/>
        </w:rPr>
      </w:pPr>
      <w:r>
        <w:t>– Тогда в ч</w:t>
      </w:r>
      <w:r>
        <w:rPr>
          <w:color w:val="000000"/>
        </w:rPr>
        <w:t>етверг!</w:t>
      </w:r>
    </w:p>
    <w:p w:rsidR="00B46B6F" w:rsidRDefault="00B46B6F" w:rsidP="00B46B6F">
      <w:pPr>
        <w:pStyle w:val="western"/>
        <w:shd w:val="clear" w:color="auto" w:fill="FFFFFF"/>
        <w:spacing w:before="0" w:after="0"/>
        <w:ind w:firstLine="461"/>
        <w:jc w:val="both"/>
      </w:pPr>
      <w:r>
        <w:rPr>
          <w:color w:val="000000"/>
        </w:rPr>
        <w:t>Итан раздражённо прищурился.</w:t>
      </w:r>
      <w:r>
        <w:rPr>
          <w:rStyle w:val="apple-converted-space"/>
          <w:color w:val="000000"/>
        </w:rPr>
        <w:t xml:space="preserve"> </w:t>
      </w:r>
    </w:p>
    <w:p w:rsidR="00B46B6F" w:rsidRDefault="00B46B6F" w:rsidP="00B46B6F">
      <w:pPr>
        <w:pStyle w:val="western"/>
        <w:shd w:val="clear" w:color="auto" w:fill="FFFFFF"/>
        <w:spacing w:before="0" w:after="0"/>
        <w:ind w:firstLine="461"/>
        <w:jc w:val="both"/>
        <w:rPr>
          <w:color w:val="000000"/>
        </w:rPr>
      </w:pPr>
      <w:r>
        <w:t>– Хорошо, а как тебе четверг</w:t>
      </w:r>
      <w:r>
        <w:rPr>
          <w:color w:val="000000"/>
        </w:rPr>
        <w:t>?</w:t>
      </w:r>
      <w:r>
        <w:t xml:space="preserve"> –</w:t>
      </w:r>
      <w:r>
        <w:rPr>
          <w:color w:val="000000"/>
        </w:rPr>
        <w:t xml:space="preserve"> предложил он, переключая внимание обратно на Сью.</w:t>
      </w:r>
      <w:r>
        <w:rPr>
          <w:rStyle w:val="apple-converted-space"/>
          <w:color w:val="000000"/>
        </w:rPr>
        <w:t xml:space="preserve"> </w:t>
      </w:r>
      <w:r>
        <w:t>– Классно. Я заеду за тобой в пять</w:t>
      </w:r>
      <w:r>
        <w:rPr>
          <w:color w:val="000000"/>
        </w:rPr>
        <w:t xml:space="preserve">. </w:t>
      </w:r>
      <w:r>
        <w:t xml:space="preserve">– </w:t>
      </w:r>
      <w:r>
        <w:rPr>
          <w:color w:val="000000"/>
        </w:rPr>
        <w:t>Они попрощались, и он положил трубку.</w:t>
      </w:r>
      <w:r>
        <w:rPr>
          <w:rStyle w:val="apple-converted-space"/>
          <w:color w:val="000000"/>
        </w:rPr>
        <w:t xml:space="preserve"> Посмотрев на меня подобно сердитому во все зубы</w:t>
      </w:r>
      <w:r>
        <w:rPr>
          <w:color w:val="000000"/>
        </w:rPr>
        <w:t xml:space="preserve"> аллигатору, он заявил: </w:t>
      </w:r>
      <w:r>
        <w:t>– Вот</w:t>
      </w:r>
      <w:r>
        <w:rPr>
          <w:color w:val="000000"/>
        </w:rPr>
        <w:t>.</w:t>
      </w:r>
      <w:r>
        <w:rPr>
          <w:rStyle w:val="apple-converted-space"/>
          <w:color w:val="000000"/>
        </w:rPr>
        <w:t xml:space="preserve"> Теперь ты с</w:t>
      </w:r>
      <w:r>
        <w:rPr>
          <w:color w:val="000000"/>
        </w:rPr>
        <w:t>частлив?</w:t>
      </w:r>
    </w:p>
    <w:p w:rsidR="00B46B6F" w:rsidRDefault="00B46B6F" w:rsidP="00B46B6F">
      <w:pPr>
        <w:pStyle w:val="western"/>
        <w:shd w:val="clear" w:color="auto" w:fill="FFFFFF"/>
        <w:spacing w:before="0" w:after="0"/>
        <w:ind w:firstLine="461"/>
        <w:jc w:val="both"/>
      </w:pPr>
      <w:r>
        <w:rPr>
          <w:color w:val="000000"/>
        </w:rPr>
        <w:t>По моему лицу расплылась улыбка.</w:t>
      </w:r>
    </w:p>
    <w:p w:rsidR="00B46B6F" w:rsidRDefault="00B46B6F" w:rsidP="00B46B6F">
      <w:pPr>
        <w:pStyle w:val="western"/>
        <w:shd w:val="clear" w:color="auto" w:fill="FFFFFF"/>
        <w:spacing w:before="0" w:after="0"/>
        <w:ind w:firstLine="461"/>
        <w:jc w:val="both"/>
        <w:rPr>
          <w:color w:val="000000"/>
        </w:rPr>
      </w:pPr>
      <w:r>
        <w:t xml:space="preserve">– </w:t>
      </w:r>
      <w:r>
        <w:rPr>
          <w:color w:val="000000"/>
        </w:rPr>
        <w:t>Очень.</w:t>
      </w:r>
    </w:p>
    <w:p w:rsidR="00612074" w:rsidRPr="004F7C41" w:rsidRDefault="00612074" w:rsidP="00612074">
      <w:pPr>
        <w:pStyle w:val="a0"/>
      </w:pPr>
    </w:p>
    <w:p w:rsidR="00745700" w:rsidRDefault="00745700">
      <w:pPr>
        <w:pStyle w:val="western"/>
        <w:pageBreakBefore/>
        <w:shd w:val="clear" w:color="auto" w:fill="FFFFFF"/>
        <w:spacing w:before="0" w:after="0"/>
        <w:jc w:val="center"/>
        <w:rPr>
          <w:b/>
          <w:color w:val="000000"/>
          <w:sz w:val="28"/>
          <w:szCs w:val="28"/>
        </w:rPr>
      </w:pPr>
    </w:p>
    <w:p w:rsidR="00745700" w:rsidRPr="004F7C41" w:rsidRDefault="001D46E0" w:rsidP="00286F9F">
      <w:pPr>
        <w:pStyle w:val="1"/>
        <w:jc w:val="center"/>
        <w:rPr>
          <w:sz w:val="28"/>
          <w:szCs w:val="28"/>
        </w:rPr>
      </w:pPr>
      <w:bookmarkStart w:id="20" w:name="_Toc445394518"/>
      <w:r>
        <w:rPr>
          <w:sz w:val="28"/>
          <w:szCs w:val="28"/>
        </w:rPr>
        <w:t>Глава 21</w:t>
      </w:r>
      <w:bookmarkEnd w:id="20"/>
    </w:p>
    <w:p w:rsidR="00612074" w:rsidRDefault="00612074" w:rsidP="00612074">
      <w:pPr>
        <w:pStyle w:val="western"/>
        <w:shd w:val="clear" w:color="auto" w:fill="FFFFFF"/>
        <w:spacing w:before="0" w:after="0"/>
        <w:ind w:left="426"/>
        <w:jc w:val="both"/>
        <w:rPr>
          <w:color w:val="000000"/>
        </w:rPr>
      </w:pPr>
      <w:r w:rsidRPr="002E39F0">
        <w:t>–</w:t>
      </w:r>
      <w:r>
        <w:t xml:space="preserve"> </w:t>
      </w:r>
      <w:r>
        <w:rPr>
          <w:color w:val="000000"/>
        </w:rPr>
        <w:t>Н</w:t>
      </w:r>
      <w:r w:rsidR="00452DCC">
        <w:rPr>
          <w:color w:val="000000"/>
        </w:rPr>
        <w:t>ет</w:t>
      </w:r>
      <w:r w:rsidRPr="006A2507">
        <w:rPr>
          <w:color w:val="000000"/>
        </w:rPr>
        <w:t>.</w:t>
      </w:r>
      <w:r w:rsidRPr="006A2507">
        <w:rPr>
          <w:rStyle w:val="apple-converted-space"/>
          <w:color w:val="000000"/>
        </w:rPr>
        <w:t xml:space="preserve"> </w:t>
      </w:r>
      <w:r>
        <w:rPr>
          <w:rStyle w:val="apple-converted-space"/>
          <w:color w:val="000000"/>
        </w:rPr>
        <w:t>Ч</w:t>
      </w:r>
      <w:r w:rsidR="00452DCC">
        <w:rPr>
          <w:rStyle w:val="apple-converted-space"/>
          <w:color w:val="000000"/>
        </w:rPr>
        <w:t>ёрт</w:t>
      </w:r>
      <w:r>
        <w:rPr>
          <w:rStyle w:val="apple-converted-space"/>
          <w:color w:val="000000"/>
        </w:rPr>
        <w:t xml:space="preserve">. </w:t>
      </w:r>
      <w:r>
        <w:rPr>
          <w:color w:val="000000"/>
        </w:rPr>
        <w:t xml:space="preserve">Я </w:t>
      </w:r>
      <w:r w:rsidR="00452DCC">
        <w:rPr>
          <w:color w:val="000000"/>
        </w:rPr>
        <w:t>так не пойду!</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Pr>
          <w:color w:val="000000"/>
        </w:rPr>
        <w:t>Что?</w:t>
      </w:r>
      <w:r w:rsidRPr="006A2507">
        <w:t xml:space="preserve"> </w:t>
      </w:r>
      <w:r w:rsidRPr="002E39F0">
        <w:t>–</w:t>
      </w:r>
      <w:r>
        <w:rPr>
          <w:color w:val="000000"/>
        </w:rPr>
        <w:t xml:space="preserve"> Ответило раздраженное отражение Итана в зеркале позади меня.</w:t>
      </w:r>
      <w:r>
        <w:rPr>
          <w:rStyle w:val="apple-converted-space"/>
          <w:color w:val="000000"/>
        </w:rPr>
        <w:t xml:space="preserve"> </w:t>
      </w:r>
      <w:r w:rsidRPr="002E39F0">
        <w:t>–</w:t>
      </w:r>
      <w:r>
        <w:t xml:space="preserve"> </w:t>
      </w:r>
      <w:r>
        <w:rPr>
          <w:color w:val="000000"/>
        </w:rPr>
        <w:t>Именно так я бы и оделся сегодня.</w:t>
      </w:r>
    </w:p>
    <w:p w:rsidR="00612074" w:rsidRDefault="00612074" w:rsidP="00612074">
      <w:pPr>
        <w:pStyle w:val="western"/>
        <w:shd w:val="clear" w:color="auto" w:fill="FFFFFF"/>
        <w:spacing w:before="0" w:after="0"/>
        <w:ind w:firstLine="461"/>
        <w:jc w:val="both"/>
        <w:rPr>
          <w:rStyle w:val="apple-converted-space"/>
          <w:color w:val="000000"/>
        </w:rPr>
      </w:pPr>
      <w:r w:rsidRPr="006612D1">
        <w:rPr>
          <w:color w:val="000000"/>
        </w:rPr>
        <w:t>Да,</w:t>
      </w:r>
      <w:r>
        <w:rPr>
          <w:color w:val="000000"/>
        </w:rPr>
        <w:t xml:space="preserve"> </w:t>
      </w:r>
      <w:r w:rsidRPr="006612D1">
        <w:rPr>
          <w:color w:val="000000"/>
        </w:rPr>
        <w:t>может</w:t>
      </w:r>
      <w:r>
        <w:rPr>
          <w:color w:val="000000"/>
        </w:rPr>
        <w:t xml:space="preserve"> </w:t>
      </w:r>
      <w:r w:rsidRPr="006612D1">
        <w:rPr>
          <w:color w:val="000000"/>
        </w:rPr>
        <w:t>быть,</w:t>
      </w:r>
      <w:r w:rsidRPr="00B9139A">
        <w:rPr>
          <w:rStyle w:val="apple-converted-space"/>
          <w:color w:val="000000"/>
        </w:rPr>
        <w:t xml:space="preserve"> </w:t>
      </w:r>
      <w:r w:rsidRPr="006612D1">
        <w:rPr>
          <w:i/>
          <w:iCs/>
          <w:color w:val="000000"/>
        </w:rPr>
        <w:t>он</w:t>
      </w:r>
      <w:r w:rsidRPr="00B9139A">
        <w:rPr>
          <w:rStyle w:val="apple-converted-space"/>
          <w:color w:val="000000"/>
        </w:rPr>
        <w:t xml:space="preserve"> </w:t>
      </w:r>
      <w:r>
        <w:rPr>
          <w:rStyle w:val="apple-converted-space"/>
          <w:color w:val="000000"/>
        </w:rPr>
        <w:t>бы оделся именно так</w:t>
      </w:r>
      <w:r w:rsidRPr="006612D1">
        <w:rPr>
          <w:color w:val="000000"/>
        </w:rPr>
        <w:t>,</w:t>
      </w:r>
      <w:r>
        <w:rPr>
          <w:color w:val="000000"/>
        </w:rPr>
        <w:t xml:space="preserve"> </w:t>
      </w:r>
      <w:r w:rsidRPr="006612D1">
        <w:rPr>
          <w:color w:val="000000"/>
        </w:rPr>
        <w:t>но</w:t>
      </w:r>
      <w:r>
        <w:rPr>
          <w:color w:val="000000"/>
        </w:rPr>
        <w:t xml:space="preserve"> </w:t>
      </w:r>
      <w:r w:rsidRPr="009F1F14">
        <w:rPr>
          <w:i/>
          <w:color w:val="000000"/>
        </w:rPr>
        <w:t>я</w:t>
      </w:r>
      <w:r>
        <w:rPr>
          <w:color w:val="000000"/>
        </w:rPr>
        <w:t xml:space="preserve"> не выйду из дома в застиранной зеленной футболке </w:t>
      </w:r>
      <w:r w:rsidRPr="006612D1">
        <w:rPr>
          <w:color w:val="000000"/>
        </w:rPr>
        <w:t>и</w:t>
      </w:r>
      <w:r>
        <w:rPr>
          <w:color w:val="000000"/>
        </w:rPr>
        <w:t xml:space="preserve"> </w:t>
      </w:r>
      <w:r w:rsidRPr="006612D1">
        <w:rPr>
          <w:color w:val="000000"/>
        </w:rPr>
        <w:t>брюк</w:t>
      </w:r>
      <w:r>
        <w:rPr>
          <w:color w:val="000000"/>
        </w:rPr>
        <w:t>ах, которые о</w:t>
      </w:r>
      <w:r w:rsidR="00762066">
        <w:rPr>
          <w:color w:val="000000"/>
        </w:rPr>
        <w:t>н носит</w:t>
      </w:r>
      <w:r>
        <w:rPr>
          <w:color w:val="000000"/>
        </w:rPr>
        <w:t xml:space="preserve"> с </w:t>
      </w:r>
      <w:r w:rsidRPr="006612D1">
        <w:rPr>
          <w:color w:val="000000"/>
        </w:rPr>
        <w:t>девятого</w:t>
      </w:r>
      <w:r>
        <w:rPr>
          <w:color w:val="000000"/>
        </w:rPr>
        <w:t xml:space="preserve"> </w:t>
      </w:r>
      <w:r w:rsidRPr="006612D1">
        <w:rPr>
          <w:color w:val="000000"/>
        </w:rPr>
        <w:t>класса</w:t>
      </w:r>
      <w:r>
        <w:rPr>
          <w:color w:val="000000"/>
        </w:rPr>
        <w:t>. О</w:t>
      </w:r>
      <w:r w:rsidRPr="009F1F14">
        <w:rPr>
          <w:iCs/>
          <w:color w:val="000000"/>
        </w:rPr>
        <w:t>собенно на свидание с Сью.</w:t>
      </w:r>
      <w:r w:rsidRPr="009F1F14">
        <w:rPr>
          <w:rStyle w:val="apple-converted-space"/>
          <w:iCs/>
          <w:color w:val="000000"/>
        </w:rPr>
        <w:t xml:space="preserve"> </w:t>
      </w:r>
      <w:r w:rsidRPr="006612D1">
        <w:rPr>
          <w:color w:val="000000"/>
        </w:rPr>
        <w:t>Я</w:t>
      </w:r>
      <w:r>
        <w:rPr>
          <w:color w:val="000000"/>
        </w:rPr>
        <w:t xml:space="preserve"> стянул с себя футболку, бросил её обратно в шкаф </w:t>
      </w:r>
      <w:r w:rsidRPr="006612D1">
        <w:rPr>
          <w:color w:val="000000"/>
        </w:rPr>
        <w:t>и</w:t>
      </w:r>
      <w:r>
        <w:rPr>
          <w:color w:val="000000"/>
        </w:rPr>
        <w:t xml:space="preserve"> снял эти непонятные </w:t>
      </w:r>
      <w:r w:rsidRPr="006612D1">
        <w:rPr>
          <w:color w:val="000000"/>
        </w:rPr>
        <w:t>джинсы.</w:t>
      </w:r>
      <w:r w:rsidRPr="00B9139A">
        <w:rPr>
          <w:rStyle w:val="apple-converted-space"/>
          <w:color w:val="000000"/>
        </w:rPr>
        <w:t xml:space="preserve"> </w:t>
      </w:r>
    </w:p>
    <w:p w:rsidR="00612074" w:rsidRPr="006A2507" w:rsidRDefault="00612074" w:rsidP="00612074">
      <w:pPr>
        <w:pStyle w:val="western"/>
        <w:shd w:val="clear" w:color="auto" w:fill="FFFFFF"/>
        <w:spacing w:before="0" w:after="0"/>
        <w:ind w:firstLine="461"/>
        <w:jc w:val="both"/>
        <w:rPr>
          <w:color w:val="000000"/>
        </w:rPr>
      </w:pPr>
      <w:r w:rsidRPr="002E39F0">
        <w:t>–</w:t>
      </w:r>
      <w:r>
        <w:t xml:space="preserve"> </w:t>
      </w:r>
      <w:r w:rsidRPr="006A2507">
        <w:rPr>
          <w:color w:val="000000"/>
        </w:rPr>
        <w:t xml:space="preserve">У </w:t>
      </w:r>
      <w:r>
        <w:rPr>
          <w:color w:val="000000"/>
        </w:rPr>
        <w:t>тебя</w:t>
      </w:r>
      <w:r w:rsidRPr="006A2507">
        <w:rPr>
          <w:color w:val="000000"/>
        </w:rPr>
        <w:t xml:space="preserve"> нет </w:t>
      </w:r>
      <w:r>
        <w:rPr>
          <w:color w:val="000000"/>
        </w:rPr>
        <w:t>чего-нибудь немного</w:t>
      </w:r>
      <w:r w:rsidRPr="006A2507">
        <w:rPr>
          <w:color w:val="000000"/>
        </w:rPr>
        <w:t xml:space="preserve"> более стильн</w:t>
      </w:r>
      <w:r>
        <w:rPr>
          <w:color w:val="000000"/>
        </w:rPr>
        <w:t>ого</w:t>
      </w:r>
      <w:r w:rsidRPr="006A2507">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Он скрестил руки на груди и прислонился плечом к зеркалу.</w:t>
      </w:r>
      <w:r>
        <w:rPr>
          <w:rStyle w:val="apple-converted-space"/>
          <w:color w:val="000000"/>
        </w:rPr>
        <w:t xml:space="preserve"> </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Pr>
          <w:color w:val="000000"/>
        </w:rPr>
        <w:t>Я и так уже договорился о свидании для тебя.</w:t>
      </w:r>
      <w:r>
        <w:rPr>
          <w:rStyle w:val="apple-converted-space"/>
          <w:color w:val="000000"/>
        </w:rPr>
        <w:t xml:space="preserve"> </w:t>
      </w:r>
      <w:r>
        <w:rPr>
          <w:color w:val="000000"/>
        </w:rPr>
        <w:t>С какой стати я ещё должен давать тебе и мою одежду?</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7846F4">
        <w:rPr>
          <w:color w:val="000000"/>
        </w:rPr>
        <w:t>Потому что она заметит разницу</w:t>
      </w:r>
      <w:r>
        <w:rPr>
          <w:color w:val="000000"/>
        </w:rPr>
        <w:t>, если я появлюсь в чём-нибудь</w:t>
      </w:r>
      <w:r w:rsidRPr="007846F4">
        <w:rPr>
          <w:color w:val="000000"/>
        </w:rPr>
        <w:t xml:space="preserve"> из моего собственного шкафа.</w:t>
      </w:r>
      <w:r w:rsidRPr="007846F4">
        <w:rPr>
          <w:rStyle w:val="apple-converted-space"/>
          <w:color w:val="000000"/>
        </w:rPr>
        <w:t xml:space="preserve"> </w:t>
      </w:r>
      <w:r w:rsidRPr="006612D1">
        <w:rPr>
          <w:color w:val="000000"/>
        </w:rPr>
        <w:t>Мне</w:t>
      </w:r>
      <w:r>
        <w:rPr>
          <w:color w:val="000000"/>
        </w:rPr>
        <w:t xml:space="preserve"> </w:t>
      </w:r>
      <w:r w:rsidRPr="006612D1">
        <w:rPr>
          <w:color w:val="000000"/>
        </w:rPr>
        <w:t>нужно</w:t>
      </w:r>
      <w:r>
        <w:rPr>
          <w:color w:val="000000"/>
        </w:rPr>
        <w:t xml:space="preserve"> хорошо </w:t>
      </w:r>
      <w:r w:rsidRPr="006612D1">
        <w:rPr>
          <w:color w:val="000000"/>
        </w:rPr>
        <w:t>сыграть</w:t>
      </w:r>
      <w:r>
        <w:rPr>
          <w:color w:val="000000"/>
        </w:rPr>
        <w:t xml:space="preserve"> твою </w:t>
      </w:r>
      <w:r w:rsidRPr="006612D1">
        <w:rPr>
          <w:color w:val="000000"/>
        </w:rPr>
        <w:t>роль,</w:t>
      </w:r>
      <w:r>
        <w:rPr>
          <w:color w:val="000000"/>
        </w:rPr>
        <w:t xml:space="preserve"> </w:t>
      </w:r>
      <w:r w:rsidRPr="006612D1">
        <w:rPr>
          <w:color w:val="000000"/>
        </w:rPr>
        <w:t>и,</w:t>
      </w:r>
      <w:r>
        <w:rPr>
          <w:color w:val="000000"/>
        </w:rPr>
        <w:t xml:space="preserve"> </w:t>
      </w:r>
      <w:r w:rsidRPr="006612D1">
        <w:rPr>
          <w:color w:val="000000"/>
        </w:rPr>
        <w:t>следовательно,</w:t>
      </w:r>
      <w:r>
        <w:rPr>
          <w:color w:val="000000"/>
        </w:rPr>
        <w:t xml:space="preserve"> </w:t>
      </w:r>
      <w:r w:rsidRPr="006612D1">
        <w:rPr>
          <w:color w:val="000000"/>
        </w:rPr>
        <w:t>мне</w:t>
      </w:r>
      <w:r>
        <w:rPr>
          <w:color w:val="000000"/>
        </w:rPr>
        <w:t xml:space="preserve"> </w:t>
      </w:r>
      <w:r w:rsidRPr="006612D1">
        <w:rPr>
          <w:color w:val="000000"/>
        </w:rPr>
        <w:t>нужно</w:t>
      </w:r>
      <w:r>
        <w:rPr>
          <w:color w:val="000000"/>
        </w:rPr>
        <w:t xml:space="preserve"> </w:t>
      </w:r>
      <w:r w:rsidRPr="006612D1">
        <w:rPr>
          <w:color w:val="000000"/>
        </w:rPr>
        <w:t>оде</w:t>
      </w:r>
      <w:r>
        <w:rPr>
          <w:color w:val="000000"/>
        </w:rPr>
        <w:t xml:space="preserve">ться </w:t>
      </w:r>
      <w:r w:rsidRPr="006612D1">
        <w:rPr>
          <w:color w:val="000000"/>
        </w:rPr>
        <w:t>как</w:t>
      </w:r>
      <w:r>
        <w:rPr>
          <w:color w:val="000000"/>
        </w:rPr>
        <w:t xml:space="preserve"> т</w:t>
      </w:r>
      <w:r w:rsidRPr="006612D1">
        <w:rPr>
          <w:color w:val="000000"/>
        </w:rPr>
        <w:t>ы.</w:t>
      </w:r>
      <w:r w:rsidRPr="00B9139A">
        <w:rPr>
          <w:rStyle w:val="apple-converted-space"/>
          <w:color w:val="000000"/>
        </w:rPr>
        <w:t xml:space="preserve"> </w:t>
      </w:r>
      <w:proofErr w:type="gramStart"/>
      <w:r>
        <w:rPr>
          <w:i/>
          <w:iCs/>
          <w:color w:val="000000"/>
          <w:lang w:val="en-US"/>
        </w:rPr>
        <w:t>Comprende</w:t>
      </w:r>
      <w:r>
        <w:rPr>
          <w:rStyle w:val="aa"/>
          <w:i/>
          <w:iCs/>
          <w:color w:val="000000"/>
          <w:lang w:val="en-US"/>
        </w:rPr>
        <w:footnoteReference w:id="10"/>
      </w:r>
      <w:r w:rsidRPr="006612D1">
        <w:rPr>
          <w:i/>
          <w:iCs/>
          <w:color w:val="000000"/>
        </w:rPr>
        <w:t>?</w:t>
      </w:r>
      <w:proofErr w:type="gramEnd"/>
    </w:p>
    <w:p w:rsidR="00612074" w:rsidRDefault="00612074" w:rsidP="00612074">
      <w:pPr>
        <w:pStyle w:val="western"/>
        <w:shd w:val="clear" w:color="auto" w:fill="FFFFFF"/>
        <w:spacing w:before="0" w:after="0"/>
        <w:ind w:firstLine="461"/>
        <w:jc w:val="both"/>
        <w:rPr>
          <w:rStyle w:val="apple-converted-space"/>
          <w:color w:val="000000"/>
        </w:rPr>
      </w:pPr>
      <w:r>
        <w:rPr>
          <w:color w:val="000000"/>
        </w:rPr>
        <w:t>И</w:t>
      </w:r>
      <w:r w:rsidRPr="006612D1">
        <w:rPr>
          <w:color w:val="000000"/>
        </w:rPr>
        <w:t>тан</w:t>
      </w:r>
      <w:r>
        <w:rPr>
          <w:color w:val="000000"/>
        </w:rPr>
        <w:t xml:space="preserve"> </w:t>
      </w:r>
      <w:r w:rsidRPr="006612D1">
        <w:rPr>
          <w:color w:val="000000"/>
        </w:rPr>
        <w:t>закатил</w:t>
      </w:r>
      <w:r>
        <w:rPr>
          <w:color w:val="000000"/>
        </w:rPr>
        <w:t xml:space="preserve"> </w:t>
      </w:r>
      <w:r w:rsidRPr="006612D1">
        <w:rPr>
          <w:color w:val="000000"/>
        </w:rPr>
        <w:t>глаза.</w:t>
      </w:r>
      <w:r w:rsidRPr="00B9139A">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6612D1">
        <w:rPr>
          <w:color w:val="000000"/>
        </w:rPr>
        <w:t>Хорошо.</w:t>
      </w:r>
      <w:r w:rsidRPr="00B9139A">
        <w:rPr>
          <w:rStyle w:val="apple-converted-space"/>
          <w:color w:val="000000"/>
        </w:rPr>
        <w:t xml:space="preserve"> </w:t>
      </w:r>
      <w:r w:rsidRPr="006612D1">
        <w:rPr>
          <w:color w:val="000000"/>
        </w:rPr>
        <w:t>Возьми,</w:t>
      </w:r>
      <w:r>
        <w:rPr>
          <w:color w:val="000000"/>
        </w:rPr>
        <w:t xml:space="preserve"> </w:t>
      </w:r>
      <w:r w:rsidRPr="006612D1">
        <w:rPr>
          <w:color w:val="000000"/>
        </w:rPr>
        <w:t>что</w:t>
      </w:r>
      <w:r>
        <w:rPr>
          <w:color w:val="000000"/>
        </w:rPr>
        <w:t xml:space="preserve"> тебе </w:t>
      </w:r>
      <w:r w:rsidRPr="006612D1">
        <w:rPr>
          <w:color w:val="000000"/>
        </w:rPr>
        <w:t>нужно.</w:t>
      </w:r>
      <w:r w:rsidRPr="00B9139A">
        <w:rPr>
          <w:rStyle w:val="apple-converted-space"/>
          <w:color w:val="000000"/>
        </w:rPr>
        <w:t xml:space="preserve"> </w:t>
      </w:r>
      <w:r w:rsidRPr="006612D1">
        <w:rPr>
          <w:color w:val="000000"/>
        </w:rPr>
        <w:t>Но</w:t>
      </w:r>
      <w:r>
        <w:rPr>
          <w:color w:val="000000"/>
        </w:rPr>
        <w:t xml:space="preserve"> </w:t>
      </w:r>
      <w:r w:rsidRPr="006612D1">
        <w:rPr>
          <w:color w:val="000000"/>
        </w:rPr>
        <w:t>если</w:t>
      </w:r>
      <w:r>
        <w:rPr>
          <w:color w:val="000000"/>
        </w:rPr>
        <w:t xml:space="preserve"> т</w:t>
      </w:r>
      <w:r w:rsidRPr="006612D1">
        <w:rPr>
          <w:color w:val="000000"/>
        </w:rPr>
        <w:t>ы</w:t>
      </w:r>
      <w:r>
        <w:rPr>
          <w:color w:val="000000"/>
        </w:rPr>
        <w:t xml:space="preserve"> скажешь </w:t>
      </w:r>
      <w:r w:rsidRPr="006612D1">
        <w:rPr>
          <w:color w:val="000000"/>
        </w:rPr>
        <w:t>ещ</w:t>
      </w:r>
      <w:r>
        <w:rPr>
          <w:color w:val="000000"/>
        </w:rPr>
        <w:t xml:space="preserve">ё хоть </w:t>
      </w:r>
      <w:r w:rsidRPr="006612D1">
        <w:rPr>
          <w:color w:val="000000"/>
        </w:rPr>
        <w:t>слово</w:t>
      </w:r>
      <w:r>
        <w:rPr>
          <w:color w:val="000000"/>
        </w:rPr>
        <w:t xml:space="preserve"> </w:t>
      </w:r>
      <w:r w:rsidRPr="006612D1">
        <w:rPr>
          <w:color w:val="000000"/>
        </w:rPr>
        <w:t>о</w:t>
      </w:r>
      <w:r>
        <w:rPr>
          <w:color w:val="000000"/>
        </w:rPr>
        <w:t xml:space="preserve"> </w:t>
      </w:r>
      <w:r w:rsidRPr="006612D1">
        <w:rPr>
          <w:color w:val="000000"/>
        </w:rPr>
        <w:t>моей</w:t>
      </w:r>
      <w:r>
        <w:rPr>
          <w:color w:val="000000"/>
        </w:rPr>
        <w:t xml:space="preserve"> </w:t>
      </w:r>
      <w:r w:rsidRPr="006612D1">
        <w:rPr>
          <w:color w:val="000000"/>
        </w:rPr>
        <w:t>одежде,</w:t>
      </w:r>
      <w:r>
        <w:rPr>
          <w:color w:val="000000"/>
        </w:rPr>
        <w:t xml:space="preserve"> </w:t>
      </w:r>
      <w:r w:rsidRPr="006612D1">
        <w:rPr>
          <w:color w:val="000000"/>
        </w:rPr>
        <w:t>я</w:t>
      </w:r>
      <w:r>
        <w:rPr>
          <w:color w:val="000000"/>
        </w:rPr>
        <w:t xml:space="preserve"> </w:t>
      </w:r>
      <w:r w:rsidRPr="006612D1">
        <w:rPr>
          <w:color w:val="000000"/>
        </w:rPr>
        <w:t>отправ</w:t>
      </w:r>
      <w:r>
        <w:rPr>
          <w:color w:val="000000"/>
        </w:rPr>
        <w:t xml:space="preserve">лю </w:t>
      </w:r>
      <w:r w:rsidRPr="006612D1">
        <w:rPr>
          <w:color w:val="000000"/>
        </w:rPr>
        <w:t>Сьюз</w:t>
      </w:r>
      <w:r>
        <w:rPr>
          <w:color w:val="000000"/>
        </w:rPr>
        <w:t>а</w:t>
      </w:r>
      <w:r w:rsidRPr="006612D1">
        <w:rPr>
          <w:color w:val="000000"/>
        </w:rPr>
        <w:t>н</w:t>
      </w:r>
      <w:r>
        <w:rPr>
          <w:color w:val="000000"/>
        </w:rPr>
        <w:t xml:space="preserve"> сообщение </w:t>
      </w:r>
      <w:r w:rsidRPr="006612D1">
        <w:rPr>
          <w:color w:val="000000"/>
        </w:rPr>
        <w:t>и</w:t>
      </w:r>
      <w:r>
        <w:rPr>
          <w:color w:val="000000"/>
        </w:rPr>
        <w:t xml:space="preserve"> всё </w:t>
      </w:r>
      <w:r w:rsidRPr="006612D1">
        <w:rPr>
          <w:color w:val="000000"/>
        </w:rPr>
        <w:t>отмен</w:t>
      </w:r>
      <w:r>
        <w:rPr>
          <w:color w:val="000000"/>
        </w:rPr>
        <w:t>ю</w:t>
      </w:r>
      <w:r w:rsidRPr="006612D1">
        <w:rPr>
          <w:color w:val="000000"/>
        </w:rPr>
        <w:t>.</w:t>
      </w:r>
      <w:r>
        <w:rPr>
          <w:color w:val="000000"/>
        </w:rPr>
        <w:t xml:space="preserve"> </w:t>
      </w:r>
      <w:r w:rsidRPr="002E39F0">
        <w:t>–</w:t>
      </w:r>
      <w:r>
        <w:t xml:space="preserve"> </w:t>
      </w:r>
      <w:r w:rsidRPr="006612D1">
        <w:rPr>
          <w:color w:val="000000"/>
        </w:rPr>
        <w:t>Он</w:t>
      </w:r>
      <w:r>
        <w:rPr>
          <w:color w:val="000000"/>
        </w:rPr>
        <w:t xml:space="preserve"> по-дурацки поднял вверх </w:t>
      </w:r>
      <w:r w:rsidRPr="006612D1">
        <w:rPr>
          <w:color w:val="000000"/>
        </w:rPr>
        <w:t>бров</w:t>
      </w:r>
      <w:r>
        <w:rPr>
          <w:color w:val="000000"/>
        </w:rPr>
        <w:t>и</w:t>
      </w:r>
      <w:r w:rsidRPr="006612D1">
        <w:rPr>
          <w:color w:val="000000"/>
        </w:rPr>
        <w:t>.</w:t>
      </w:r>
      <w:r w:rsidRPr="00B9139A">
        <w:rPr>
          <w:rStyle w:val="apple-converted-space"/>
          <w:color w:val="000000"/>
        </w:rPr>
        <w:t xml:space="preserve"> </w:t>
      </w:r>
      <w:r w:rsidRPr="002E39F0">
        <w:t>–</w:t>
      </w:r>
      <w:r>
        <w:t xml:space="preserve"> </w:t>
      </w:r>
      <w:proofErr w:type="gramStart"/>
      <w:r>
        <w:rPr>
          <w:color w:val="000000"/>
          <w:lang w:val="en-US"/>
        </w:rPr>
        <w:t>Comprende</w:t>
      </w:r>
      <w:r>
        <w:rPr>
          <w:color w:val="000000"/>
        </w:rPr>
        <w:t>?</w:t>
      </w:r>
      <w:proofErr w:type="gramEnd"/>
    </w:p>
    <w:p w:rsidR="00612074" w:rsidRPr="007846F4" w:rsidRDefault="00612074" w:rsidP="00612074">
      <w:pPr>
        <w:pStyle w:val="western"/>
        <w:shd w:val="clear" w:color="auto" w:fill="FFFFFF"/>
        <w:spacing w:before="0" w:after="0"/>
        <w:ind w:firstLine="461"/>
        <w:jc w:val="both"/>
        <w:rPr>
          <w:color w:val="000000"/>
        </w:rPr>
      </w:pPr>
      <w:r>
        <w:rPr>
          <w:color w:val="000000"/>
        </w:rPr>
        <w:t>Заворчав</w:t>
      </w:r>
      <w:r w:rsidRPr="006612D1">
        <w:rPr>
          <w:color w:val="000000"/>
        </w:rPr>
        <w:t>,</w:t>
      </w:r>
      <w:r>
        <w:rPr>
          <w:color w:val="000000"/>
        </w:rPr>
        <w:t xml:space="preserve"> </w:t>
      </w:r>
      <w:r w:rsidRPr="006612D1">
        <w:rPr>
          <w:color w:val="000000"/>
        </w:rPr>
        <w:t>я</w:t>
      </w:r>
      <w:r>
        <w:rPr>
          <w:color w:val="000000"/>
        </w:rPr>
        <w:t xml:space="preserve"> стал </w:t>
      </w:r>
      <w:r w:rsidRPr="006612D1">
        <w:rPr>
          <w:color w:val="000000"/>
        </w:rPr>
        <w:t>иска</w:t>
      </w:r>
      <w:r>
        <w:rPr>
          <w:color w:val="000000"/>
        </w:rPr>
        <w:t xml:space="preserve">ть что-нибудь нормальное в его </w:t>
      </w:r>
      <w:r w:rsidRPr="006612D1">
        <w:rPr>
          <w:color w:val="000000"/>
        </w:rPr>
        <w:t>гардероб</w:t>
      </w:r>
      <w:r>
        <w:rPr>
          <w:color w:val="000000"/>
        </w:rPr>
        <w:t>е</w:t>
      </w:r>
      <w:r w:rsidRPr="006612D1">
        <w:rPr>
          <w:color w:val="000000"/>
        </w:rPr>
        <w:t>.</w:t>
      </w:r>
      <w:r w:rsidRPr="00B9139A">
        <w:rPr>
          <w:rStyle w:val="apple-converted-space"/>
          <w:color w:val="000000"/>
        </w:rPr>
        <w:t xml:space="preserve"> </w:t>
      </w:r>
      <w:r>
        <w:rPr>
          <w:rStyle w:val="apple-converted-space"/>
          <w:color w:val="000000"/>
        </w:rPr>
        <w:t xml:space="preserve">Должно же у него быть </w:t>
      </w:r>
      <w:r w:rsidRPr="00F420C3">
        <w:rPr>
          <w:rStyle w:val="apple-converted-space"/>
          <w:i/>
          <w:color w:val="000000"/>
        </w:rPr>
        <w:t>что-нибудь</w:t>
      </w:r>
      <w:r>
        <w:rPr>
          <w:rStyle w:val="apple-converted-space"/>
          <w:color w:val="000000"/>
        </w:rPr>
        <w:t xml:space="preserve">, в чём я буду выглядеть не так позорно пару часов. </w:t>
      </w:r>
      <w:r w:rsidRPr="006612D1">
        <w:rPr>
          <w:color w:val="000000"/>
        </w:rPr>
        <w:t>Если</w:t>
      </w:r>
      <w:r>
        <w:rPr>
          <w:color w:val="000000"/>
        </w:rPr>
        <w:t xml:space="preserve"> бы не надо было конспирироваться, я бы надел свою темно-серую рубашку. </w:t>
      </w:r>
      <w:r w:rsidRPr="006612D1">
        <w:rPr>
          <w:color w:val="000000"/>
        </w:rPr>
        <w:t>Это</w:t>
      </w:r>
      <w:r>
        <w:rPr>
          <w:color w:val="000000"/>
        </w:rPr>
        <w:t xml:space="preserve"> </w:t>
      </w:r>
      <w:r w:rsidRPr="006612D1">
        <w:rPr>
          <w:color w:val="000000"/>
        </w:rPr>
        <w:t>мо</w:t>
      </w:r>
      <w:r>
        <w:rPr>
          <w:color w:val="000000"/>
        </w:rPr>
        <w:t xml:space="preserve">я </w:t>
      </w:r>
      <w:r w:rsidRPr="006612D1">
        <w:rPr>
          <w:color w:val="000000"/>
        </w:rPr>
        <w:t>счастлив</w:t>
      </w:r>
      <w:r>
        <w:rPr>
          <w:color w:val="000000"/>
        </w:rPr>
        <w:t xml:space="preserve">ая </w:t>
      </w:r>
      <w:r w:rsidRPr="006612D1">
        <w:rPr>
          <w:color w:val="000000"/>
        </w:rPr>
        <w:t>рубашка.</w:t>
      </w:r>
      <w:r w:rsidRPr="00B9139A">
        <w:rPr>
          <w:rStyle w:val="apple-converted-space"/>
          <w:color w:val="000000"/>
        </w:rPr>
        <w:t xml:space="preserve"> </w:t>
      </w:r>
      <w:r w:rsidRPr="006612D1">
        <w:rPr>
          <w:color w:val="000000"/>
        </w:rPr>
        <w:t>К</w:t>
      </w:r>
      <w:r>
        <w:rPr>
          <w:color w:val="000000"/>
        </w:rPr>
        <w:t xml:space="preserve"> </w:t>
      </w:r>
      <w:r w:rsidRPr="006612D1">
        <w:rPr>
          <w:color w:val="000000"/>
        </w:rPr>
        <w:t>сожалению,</w:t>
      </w:r>
      <w:r>
        <w:rPr>
          <w:color w:val="000000"/>
        </w:rPr>
        <w:t xml:space="preserve"> </w:t>
      </w:r>
      <w:r w:rsidRPr="006612D1">
        <w:rPr>
          <w:color w:val="000000"/>
        </w:rPr>
        <w:t>Сьюз</w:t>
      </w:r>
      <w:r>
        <w:rPr>
          <w:color w:val="000000"/>
        </w:rPr>
        <w:t>а</w:t>
      </w:r>
      <w:r w:rsidRPr="006612D1">
        <w:rPr>
          <w:color w:val="000000"/>
        </w:rPr>
        <w:t>н</w:t>
      </w:r>
      <w:r>
        <w:rPr>
          <w:color w:val="000000"/>
        </w:rPr>
        <w:t xml:space="preserve"> </w:t>
      </w:r>
      <w:r w:rsidRPr="006612D1">
        <w:rPr>
          <w:color w:val="000000"/>
        </w:rPr>
        <w:t>уже</w:t>
      </w:r>
      <w:r>
        <w:rPr>
          <w:color w:val="000000"/>
        </w:rPr>
        <w:t xml:space="preserve"> </w:t>
      </w:r>
      <w:r w:rsidRPr="006612D1">
        <w:rPr>
          <w:color w:val="000000"/>
        </w:rPr>
        <w:t>видел</w:t>
      </w:r>
      <w:r>
        <w:rPr>
          <w:color w:val="000000"/>
        </w:rPr>
        <w:t xml:space="preserve">а </w:t>
      </w:r>
      <w:r w:rsidRPr="006612D1">
        <w:rPr>
          <w:color w:val="000000"/>
        </w:rPr>
        <w:t>меня</w:t>
      </w:r>
      <w:r>
        <w:rPr>
          <w:color w:val="000000"/>
        </w:rPr>
        <w:t xml:space="preserve"> </w:t>
      </w:r>
      <w:r w:rsidRPr="006612D1">
        <w:rPr>
          <w:color w:val="000000"/>
        </w:rPr>
        <w:t>в</w:t>
      </w:r>
      <w:r>
        <w:rPr>
          <w:color w:val="000000"/>
        </w:rPr>
        <w:t xml:space="preserve"> </w:t>
      </w:r>
      <w:r w:rsidRPr="006612D1">
        <w:rPr>
          <w:color w:val="000000"/>
        </w:rPr>
        <w:t>ней,</w:t>
      </w:r>
      <w:r>
        <w:rPr>
          <w:color w:val="000000"/>
        </w:rPr>
        <w:t xml:space="preserve"> </w:t>
      </w:r>
      <w:r w:rsidRPr="006612D1">
        <w:rPr>
          <w:color w:val="000000"/>
        </w:rPr>
        <w:t>и</w:t>
      </w:r>
      <w:r>
        <w:rPr>
          <w:color w:val="000000"/>
        </w:rPr>
        <w:t xml:space="preserve"> </w:t>
      </w:r>
      <w:r w:rsidRPr="006612D1">
        <w:rPr>
          <w:color w:val="000000"/>
        </w:rPr>
        <w:t>она</w:t>
      </w:r>
      <w:r>
        <w:rPr>
          <w:color w:val="000000"/>
        </w:rPr>
        <w:t xml:space="preserve"> </w:t>
      </w:r>
      <w:r w:rsidRPr="006612D1">
        <w:rPr>
          <w:color w:val="000000"/>
        </w:rPr>
        <w:t>никогда</w:t>
      </w:r>
      <w:r>
        <w:rPr>
          <w:color w:val="000000"/>
        </w:rPr>
        <w:t xml:space="preserve"> </w:t>
      </w:r>
      <w:r w:rsidRPr="006612D1">
        <w:rPr>
          <w:color w:val="000000"/>
        </w:rPr>
        <w:t>бы</w:t>
      </w:r>
      <w:r>
        <w:rPr>
          <w:color w:val="000000"/>
        </w:rPr>
        <w:t xml:space="preserve"> </w:t>
      </w:r>
      <w:r w:rsidRPr="006612D1">
        <w:rPr>
          <w:color w:val="000000"/>
        </w:rPr>
        <w:t>не</w:t>
      </w:r>
      <w:r>
        <w:rPr>
          <w:color w:val="000000"/>
        </w:rPr>
        <w:t xml:space="preserve"> </w:t>
      </w:r>
      <w:r w:rsidRPr="006612D1">
        <w:rPr>
          <w:color w:val="000000"/>
        </w:rPr>
        <w:t>поверил</w:t>
      </w:r>
      <w:r>
        <w:rPr>
          <w:color w:val="000000"/>
        </w:rPr>
        <w:t>а</w:t>
      </w:r>
      <w:r w:rsidRPr="006612D1">
        <w:rPr>
          <w:color w:val="000000"/>
        </w:rPr>
        <w:t>,</w:t>
      </w:r>
      <w:r>
        <w:rPr>
          <w:color w:val="000000"/>
        </w:rPr>
        <w:t xml:space="preserve"> </w:t>
      </w:r>
      <w:r w:rsidRPr="006612D1">
        <w:rPr>
          <w:color w:val="000000"/>
        </w:rPr>
        <w:t>что</w:t>
      </w:r>
      <w:r>
        <w:rPr>
          <w:color w:val="000000"/>
        </w:rPr>
        <w:t xml:space="preserve"> </w:t>
      </w:r>
      <w:r w:rsidRPr="006612D1">
        <w:rPr>
          <w:color w:val="000000"/>
        </w:rPr>
        <w:t>Итан</w:t>
      </w:r>
      <w:r>
        <w:rPr>
          <w:color w:val="000000"/>
        </w:rPr>
        <w:t xml:space="preserve"> </w:t>
      </w:r>
      <w:proofErr w:type="gramStart"/>
      <w:r w:rsidRPr="006612D1">
        <w:rPr>
          <w:color w:val="000000"/>
        </w:rPr>
        <w:t>од</w:t>
      </w:r>
      <w:r>
        <w:rPr>
          <w:color w:val="000000"/>
        </w:rPr>
        <w:t>а</w:t>
      </w:r>
      <w:r w:rsidRPr="006612D1">
        <w:rPr>
          <w:color w:val="000000"/>
        </w:rPr>
        <w:t>лжи</w:t>
      </w:r>
      <w:r>
        <w:rPr>
          <w:color w:val="000000"/>
        </w:rPr>
        <w:t xml:space="preserve">вает </w:t>
      </w:r>
      <w:r w:rsidRPr="006612D1">
        <w:rPr>
          <w:color w:val="000000"/>
        </w:rPr>
        <w:t>одежду</w:t>
      </w:r>
      <w:r>
        <w:rPr>
          <w:color w:val="000000"/>
        </w:rPr>
        <w:t xml:space="preserve"> у меня</w:t>
      </w:r>
      <w:proofErr w:type="gramEnd"/>
      <w:r w:rsidRPr="006612D1">
        <w:rPr>
          <w:color w:val="000000"/>
        </w:rPr>
        <w:t>.</w:t>
      </w:r>
    </w:p>
    <w:p w:rsidR="00612074" w:rsidRPr="007846F4" w:rsidRDefault="00612074" w:rsidP="00612074">
      <w:pPr>
        <w:pStyle w:val="western"/>
        <w:shd w:val="clear" w:color="auto" w:fill="FFFFFF"/>
        <w:spacing w:before="0" w:after="0"/>
        <w:ind w:firstLine="461"/>
        <w:jc w:val="both"/>
        <w:rPr>
          <w:color w:val="000000"/>
        </w:rPr>
      </w:pPr>
      <w:r>
        <w:rPr>
          <w:color w:val="000000"/>
        </w:rPr>
        <w:t>Спустя д</w:t>
      </w:r>
      <w:r w:rsidRPr="006612D1">
        <w:rPr>
          <w:color w:val="000000"/>
        </w:rPr>
        <w:t>вадцать</w:t>
      </w:r>
      <w:r>
        <w:rPr>
          <w:color w:val="000000"/>
        </w:rPr>
        <w:t xml:space="preserve"> </w:t>
      </w:r>
      <w:r w:rsidRPr="006612D1">
        <w:rPr>
          <w:color w:val="000000"/>
        </w:rPr>
        <w:t>минут</w:t>
      </w:r>
      <w:r>
        <w:rPr>
          <w:color w:val="000000"/>
        </w:rPr>
        <w:t xml:space="preserve"> </w:t>
      </w:r>
      <w:r w:rsidRPr="006612D1">
        <w:rPr>
          <w:color w:val="000000"/>
        </w:rPr>
        <w:t>я</w:t>
      </w:r>
      <w:r>
        <w:rPr>
          <w:color w:val="000000"/>
        </w:rPr>
        <w:t xml:space="preserve"> </w:t>
      </w:r>
      <w:r w:rsidRPr="006612D1">
        <w:rPr>
          <w:color w:val="000000"/>
        </w:rPr>
        <w:t>вышел</w:t>
      </w:r>
      <w:r>
        <w:rPr>
          <w:color w:val="000000"/>
        </w:rPr>
        <w:t xml:space="preserve"> </w:t>
      </w:r>
      <w:r w:rsidRPr="006612D1">
        <w:rPr>
          <w:color w:val="000000"/>
        </w:rPr>
        <w:t>из</w:t>
      </w:r>
      <w:r>
        <w:rPr>
          <w:color w:val="000000"/>
        </w:rPr>
        <w:t xml:space="preserve"> </w:t>
      </w:r>
      <w:r w:rsidRPr="006612D1">
        <w:rPr>
          <w:color w:val="000000"/>
        </w:rPr>
        <w:t>комнаты</w:t>
      </w:r>
      <w:r>
        <w:rPr>
          <w:color w:val="000000"/>
        </w:rPr>
        <w:t xml:space="preserve"> </w:t>
      </w:r>
      <w:r w:rsidRPr="006612D1">
        <w:rPr>
          <w:color w:val="000000"/>
        </w:rPr>
        <w:t>брата,</w:t>
      </w:r>
      <w:r>
        <w:rPr>
          <w:color w:val="000000"/>
        </w:rPr>
        <w:t xml:space="preserve"> </w:t>
      </w:r>
      <w:r w:rsidRPr="006612D1">
        <w:rPr>
          <w:color w:val="000000"/>
        </w:rPr>
        <w:t>одет</w:t>
      </w:r>
      <w:r>
        <w:rPr>
          <w:color w:val="000000"/>
        </w:rPr>
        <w:t xml:space="preserve">ый </w:t>
      </w:r>
      <w:r w:rsidRPr="006612D1">
        <w:rPr>
          <w:color w:val="000000"/>
        </w:rPr>
        <w:t>в</w:t>
      </w:r>
      <w:r>
        <w:rPr>
          <w:color w:val="000000"/>
        </w:rPr>
        <w:t xml:space="preserve"> </w:t>
      </w:r>
      <w:r w:rsidRPr="006612D1">
        <w:rPr>
          <w:color w:val="000000"/>
        </w:rPr>
        <w:t>мягк</w:t>
      </w:r>
      <w:r>
        <w:rPr>
          <w:color w:val="000000"/>
        </w:rPr>
        <w:t xml:space="preserve">ую </w:t>
      </w:r>
      <w:r w:rsidRPr="006612D1">
        <w:rPr>
          <w:color w:val="000000"/>
        </w:rPr>
        <w:t>бел</w:t>
      </w:r>
      <w:r>
        <w:rPr>
          <w:color w:val="000000"/>
        </w:rPr>
        <w:t xml:space="preserve">ую футболку </w:t>
      </w:r>
      <w:r w:rsidRPr="006612D1">
        <w:rPr>
          <w:color w:val="000000"/>
        </w:rPr>
        <w:t>и</w:t>
      </w:r>
      <w:r>
        <w:rPr>
          <w:color w:val="000000"/>
        </w:rPr>
        <w:t xml:space="preserve"> </w:t>
      </w:r>
      <w:r w:rsidRPr="006612D1">
        <w:rPr>
          <w:color w:val="000000"/>
        </w:rPr>
        <w:t>джинсов</w:t>
      </w:r>
      <w:r>
        <w:rPr>
          <w:color w:val="000000"/>
        </w:rPr>
        <w:t xml:space="preserve">ую </w:t>
      </w:r>
      <w:r w:rsidRPr="006612D1">
        <w:rPr>
          <w:color w:val="000000"/>
        </w:rPr>
        <w:t>куртк</w:t>
      </w:r>
      <w:r>
        <w:rPr>
          <w:color w:val="000000"/>
        </w:rPr>
        <w:t>у</w:t>
      </w:r>
      <w:r w:rsidRPr="006612D1">
        <w:rPr>
          <w:color w:val="000000"/>
        </w:rPr>
        <w:t>,</w:t>
      </w:r>
      <w:r>
        <w:rPr>
          <w:color w:val="000000"/>
        </w:rPr>
        <w:t xml:space="preserve"> которую, чувствуется, </w:t>
      </w:r>
      <w:r w:rsidRPr="006612D1">
        <w:rPr>
          <w:color w:val="000000"/>
        </w:rPr>
        <w:t>никогда</w:t>
      </w:r>
      <w:r>
        <w:rPr>
          <w:color w:val="000000"/>
        </w:rPr>
        <w:t xml:space="preserve"> ещё не одевали</w:t>
      </w:r>
      <w:r w:rsidRPr="006612D1">
        <w:rPr>
          <w:color w:val="000000"/>
        </w:rPr>
        <w:t>.</w:t>
      </w:r>
      <w:r w:rsidRPr="00B9139A">
        <w:rPr>
          <w:rStyle w:val="apple-converted-space"/>
          <w:color w:val="000000"/>
        </w:rPr>
        <w:t xml:space="preserve"> </w:t>
      </w:r>
      <w:r>
        <w:rPr>
          <w:rStyle w:val="apple-converted-space"/>
          <w:color w:val="000000"/>
        </w:rPr>
        <w:t>И</w:t>
      </w:r>
      <w:r w:rsidRPr="006612D1">
        <w:rPr>
          <w:color w:val="000000"/>
        </w:rPr>
        <w:t>тан</w:t>
      </w:r>
      <w:r>
        <w:rPr>
          <w:color w:val="000000"/>
        </w:rPr>
        <w:t xml:space="preserve"> </w:t>
      </w:r>
      <w:r w:rsidRPr="006612D1">
        <w:rPr>
          <w:color w:val="000000"/>
        </w:rPr>
        <w:t>держал</w:t>
      </w:r>
      <w:r>
        <w:rPr>
          <w:color w:val="000000"/>
        </w:rPr>
        <w:t xml:space="preserve"> её </w:t>
      </w:r>
      <w:r w:rsidRPr="006612D1">
        <w:rPr>
          <w:color w:val="000000"/>
        </w:rPr>
        <w:t>в</w:t>
      </w:r>
      <w:r>
        <w:rPr>
          <w:color w:val="000000"/>
        </w:rPr>
        <w:t xml:space="preserve"> </w:t>
      </w:r>
      <w:r w:rsidRPr="006612D1">
        <w:rPr>
          <w:color w:val="000000"/>
        </w:rPr>
        <w:t>самом</w:t>
      </w:r>
      <w:r>
        <w:rPr>
          <w:color w:val="000000"/>
        </w:rPr>
        <w:t xml:space="preserve"> </w:t>
      </w:r>
      <w:r w:rsidRPr="006612D1">
        <w:rPr>
          <w:color w:val="000000"/>
        </w:rPr>
        <w:t>конце</w:t>
      </w:r>
      <w:r>
        <w:rPr>
          <w:color w:val="000000"/>
        </w:rPr>
        <w:t xml:space="preserve"> шкафа</w:t>
      </w:r>
      <w:r w:rsidRPr="006612D1">
        <w:rPr>
          <w:color w:val="000000"/>
        </w:rPr>
        <w:t>,</w:t>
      </w:r>
      <w:r>
        <w:rPr>
          <w:color w:val="000000"/>
        </w:rPr>
        <w:t xml:space="preserve"> словно это </w:t>
      </w:r>
      <w:r w:rsidRPr="006612D1">
        <w:rPr>
          <w:color w:val="000000"/>
        </w:rPr>
        <w:t>неприкасаем</w:t>
      </w:r>
      <w:r>
        <w:rPr>
          <w:color w:val="000000"/>
        </w:rPr>
        <w:t xml:space="preserve">ое </w:t>
      </w:r>
      <w:r w:rsidRPr="006612D1">
        <w:rPr>
          <w:color w:val="000000"/>
        </w:rPr>
        <w:t>сокровище.</w:t>
      </w:r>
      <w:r w:rsidRPr="00B9139A">
        <w:rPr>
          <w:rStyle w:val="apple-converted-space"/>
          <w:color w:val="000000"/>
        </w:rPr>
        <w:t xml:space="preserve"> </w:t>
      </w:r>
      <w:r>
        <w:rPr>
          <w:rStyle w:val="apple-converted-space"/>
          <w:color w:val="000000"/>
        </w:rPr>
        <w:t>Возможно, он её пару раз и надевал, потому что она смотрелась хорошо</w:t>
      </w:r>
      <w:r w:rsidRPr="006612D1">
        <w:rPr>
          <w:color w:val="000000"/>
        </w:rPr>
        <w:t>.</w:t>
      </w:r>
      <w:r w:rsidRPr="00B9139A">
        <w:rPr>
          <w:rStyle w:val="apple-converted-space"/>
          <w:color w:val="000000"/>
        </w:rPr>
        <w:t xml:space="preserve"> </w:t>
      </w:r>
      <w:r>
        <w:rPr>
          <w:rStyle w:val="apple-converted-space"/>
          <w:color w:val="000000"/>
        </w:rPr>
        <w:t>И</w:t>
      </w:r>
      <w:r>
        <w:rPr>
          <w:color w:val="000000"/>
        </w:rPr>
        <w:t xml:space="preserve"> </w:t>
      </w:r>
      <w:r w:rsidRPr="006612D1">
        <w:rPr>
          <w:color w:val="000000"/>
        </w:rPr>
        <w:t>я</w:t>
      </w:r>
      <w:r>
        <w:rPr>
          <w:color w:val="000000"/>
        </w:rPr>
        <w:t xml:space="preserve"> </w:t>
      </w:r>
      <w:r w:rsidRPr="006612D1">
        <w:rPr>
          <w:color w:val="000000"/>
        </w:rPr>
        <w:t>был</w:t>
      </w:r>
      <w:r>
        <w:rPr>
          <w:color w:val="000000"/>
        </w:rPr>
        <w:t xml:space="preserve"> </w:t>
      </w:r>
      <w:r w:rsidRPr="006612D1">
        <w:rPr>
          <w:color w:val="000000"/>
        </w:rPr>
        <w:t>рад,</w:t>
      </w:r>
      <w:r>
        <w:rPr>
          <w:color w:val="000000"/>
        </w:rPr>
        <w:t xml:space="preserve"> </w:t>
      </w:r>
      <w:r w:rsidRPr="006612D1">
        <w:rPr>
          <w:color w:val="000000"/>
        </w:rPr>
        <w:t>что</w:t>
      </w:r>
      <w:r>
        <w:rPr>
          <w:color w:val="000000"/>
        </w:rPr>
        <w:t xml:space="preserve"> она практически новая</w:t>
      </w:r>
      <w:r w:rsidRPr="006612D1">
        <w:rPr>
          <w:color w:val="000000"/>
        </w:rPr>
        <w:t>,</w:t>
      </w:r>
      <w:r>
        <w:rPr>
          <w:color w:val="000000"/>
        </w:rPr>
        <w:t xml:space="preserve"> </w:t>
      </w:r>
      <w:r w:rsidRPr="006612D1">
        <w:rPr>
          <w:color w:val="000000"/>
        </w:rPr>
        <w:t>потому</w:t>
      </w:r>
      <w:r>
        <w:rPr>
          <w:color w:val="000000"/>
        </w:rPr>
        <w:t xml:space="preserve"> </w:t>
      </w:r>
      <w:r w:rsidRPr="006612D1">
        <w:rPr>
          <w:color w:val="000000"/>
        </w:rPr>
        <w:t>что</w:t>
      </w:r>
      <w:r>
        <w:rPr>
          <w:color w:val="000000"/>
        </w:rPr>
        <w:t xml:space="preserve"> она мне понравилась</w:t>
      </w:r>
      <w:r w:rsidRPr="006612D1">
        <w:rPr>
          <w:color w:val="000000"/>
        </w:rPr>
        <w:t>.</w:t>
      </w:r>
    </w:p>
    <w:p w:rsidR="00612074" w:rsidRDefault="00612074" w:rsidP="00612074">
      <w:pPr>
        <w:pStyle w:val="western"/>
        <w:shd w:val="clear" w:color="auto" w:fill="FFFFFF"/>
        <w:spacing w:before="0" w:after="0"/>
        <w:ind w:firstLine="461"/>
        <w:jc w:val="both"/>
        <w:rPr>
          <w:color w:val="000000"/>
        </w:rPr>
      </w:pPr>
      <w:r>
        <w:rPr>
          <w:color w:val="000000"/>
        </w:rPr>
        <w:t>Что касается брюк, Сью не заметит, буду ли я одет в его брюки или свои. Но вот как быть с обувью?</w:t>
      </w:r>
    </w:p>
    <w:p w:rsidR="00612074" w:rsidRDefault="00612074" w:rsidP="00612074">
      <w:pPr>
        <w:pStyle w:val="western"/>
        <w:shd w:val="clear" w:color="auto" w:fill="FFFFFF"/>
        <w:spacing w:before="0" w:after="0"/>
        <w:ind w:firstLine="461"/>
        <w:jc w:val="both"/>
        <w:rPr>
          <w:color w:val="000000"/>
        </w:rPr>
      </w:pPr>
      <w:r>
        <w:rPr>
          <w:color w:val="000000"/>
        </w:rPr>
        <w:t>Поношенные кроссовки Итана стояли в коридоре у двери.</w:t>
      </w:r>
      <w:r>
        <w:rPr>
          <w:rStyle w:val="apple-converted-space"/>
          <w:color w:val="000000"/>
        </w:rPr>
        <w:t xml:space="preserve"> </w:t>
      </w:r>
      <w:r>
        <w:rPr>
          <w:color w:val="000000"/>
        </w:rPr>
        <w:t>Я обул их и завязал шнурки.</w:t>
      </w:r>
    </w:p>
    <w:p w:rsidR="00612074" w:rsidRDefault="00612074" w:rsidP="00612074">
      <w:pPr>
        <w:pStyle w:val="western"/>
        <w:shd w:val="clear" w:color="auto" w:fill="FFFFFF"/>
        <w:spacing w:before="0" w:after="0"/>
        <w:ind w:firstLine="461"/>
        <w:jc w:val="both"/>
        <w:rPr>
          <w:color w:val="000000"/>
        </w:rPr>
      </w:pPr>
      <w:r w:rsidRPr="002E39F0">
        <w:t>–</w:t>
      </w:r>
      <w:r>
        <w:t xml:space="preserve"> Ты собираешься одеть ещё и мои кроссовки</w:t>
      </w:r>
      <w:r>
        <w:rPr>
          <w:color w:val="000000"/>
        </w:rPr>
        <w:t>?</w:t>
      </w:r>
      <w:r w:rsidRPr="00343C23">
        <w:t xml:space="preserve"> </w:t>
      </w:r>
      <w:r w:rsidRPr="002E39F0">
        <w:t>–</w:t>
      </w:r>
      <w:r>
        <w:t xml:space="preserve"> </w:t>
      </w:r>
      <w:r>
        <w:rPr>
          <w:color w:val="000000"/>
        </w:rPr>
        <w:t>выпалил позади меня брат.</w:t>
      </w:r>
      <w:r>
        <w:rPr>
          <w:rStyle w:val="apple-converted-space"/>
          <w:color w:val="000000"/>
        </w:rPr>
        <w:t xml:space="preserve"> </w:t>
      </w:r>
      <w:r w:rsidRPr="002E39F0">
        <w:t>–</w:t>
      </w:r>
      <w:r>
        <w:t xml:space="preserve"> </w:t>
      </w:r>
      <w:r>
        <w:rPr>
          <w:color w:val="000000"/>
        </w:rPr>
        <w:t>Тьфу, вот дерьмо.</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Pr>
          <w:color w:val="000000"/>
        </w:rPr>
        <w:t>Отрасти яйца</w:t>
      </w:r>
      <w:r w:rsidRPr="007846F4">
        <w:rPr>
          <w:color w:val="000000"/>
        </w:rPr>
        <w:t>,</w:t>
      </w:r>
      <w:r>
        <w:rPr>
          <w:color w:val="000000"/>
        </w:rPr>
        <w:t xml:space="preserve"> </w:t>
      </w:r>
      <w:r w:rsidRPr="002E39F0">
        <w:t>–</w:t>
      </w:r>
      <w:r w:rsidRPr="007846F4">
        <w:rPr>
          <w:color w:val="000000"/>
        </w:rPr>
        <w:t xml:space="preserve"> прорычал я, раздраженно вздохнув, </w:t>
      </w:r>
      <w:r>
        <w:rPr>
          <w:color w:val="000000"/>
        </w:rPr>
        <w:t>а затем</w:t>
      </w:r>
      <w:r w:rsidRPr="007846F4">
        <w:rPr>
          <w:color w:val="000000"/>
        </w:rPr>
        <w:t xml:space="preserve"> выпрямился и </w:t>
      </w:r>
      <w:r>
        <w:rPr>
          <w:color w:val="000000"/>
        </w:rPr>
        <w:t>прошел</w:t>
      </w:r>
      <w:r w:rsidRPr="007846F4">
        <w:rPr>
          <w:color w:val="000000"/>
        </w:rPr>
        <w:t xml:space="preserve"> несколько шагов </w:t>
      </w:r>
      <w:r>
        <w:rPr>
          <w:color w:val="000000"/>
        </w:rPr>
        <w:t>вперед-назад</w:t>
      </w:r>
      <w:r w:rsidRPr="007846F4">
        <w:rPr>
          <w:color w:val="000000"/>
        </w:rPr>
        <w:t xml:space="preserve"> по коридору в его обуви, </w:t>
      </w:r>
      <w:r>
        <w:rPr>
          <w:color w:val="000000"/>
        </w:rPr>
        <w:t>проверяя</w:t>
      </w:r>
      <w:r w:rsidRPr="007846F4">
        <w:rPr>
          <w:color w:val="000000"/>
        </w:rPr>
        <w:t xml:space="preserve"> е</w:t>
      </w:r>
      <w:r>
        <w:rPr>
          <w:color w:val="000000"/>
        </w:rPr>
        <w:t>ё на комфортность</w:t>
      </w:r>
      <w:r w:rsidRPr="007846F4">
        <w:rPr>
          <w:color w:val="000000"/>
        </w:rPr>
        <w:t>.</w:t>
      </w:r>
      <w:r w:rsidRPr="007846F4">
        <w:rPr>
          <w:rStyle w:val="apple-converted-space"/>
          <w:color w:val="000000"/>
        </w:rPr>
        <w:t xml:space="preserve"> </w:t>
      </w:r>
      <w:r w:rsidRPr="006612D1">
        <w:rPr>
          <w:color w:val="000000"/>
        </w:rPr>
        <w:t>Ч</w:t>
      </w:r>
      <w:r>
        <w:rPr>
          <w:color w:val="000000"/>
        </w:rPr>
        <w:t>ё</w:t>
      </w:r>
      <w:r w:rsidRPr="006612D1">
        <w:rPr>
          <w:color w:val="000000"/>
        </w:rPr>
        <w:t>рт,</w:t>
      </w:r>
      <w:r>
        <w:rPr>
          <w:color w:val="000000"/>
        </w:rPr>
        <w:t xml:space="preserve"> если бы не тот факт, что мы </w:t>
      </w:r>
      <w:r w:rsidRPr="006612D1">
        <w:rPr>
          <w:color w:val="000000"/>
        </w:rPr>
        <w:t>идентичны</w:t>
      </w:r>
      <w:r>
        <w:rPr>
          <w:color w:val="000000"/>
        </w:rPr>
        <w:t xml:space="preserve">е </w:t>
      </w:r>
      <w:r w:rsidRPr="006612D1">
        <w:rPr>
          <w:color w:val="000000"/>
        </w:rPr>
        <w:t>близнец</w:t>
      </w:r>
      <w:r>
        <w:rPr>
          <w:color w:val="000000"/>
        </w:rPr>
        <w:t>ы</w:t>
      </w:r>
      <w:r w:rsidRPr="006612D1">
        <w:rPr>
          <w:color w:val="000000"/>
        </w:rPr>
        <w:t>,</w:t>
      </w:r>
      <w:r>
        <w:rPr>
          <w:color w:val="000000"/>
        </w:rPr>
        <w:t xml:space="preserve"> </w:t>
      </w:r>
      <w:r w:rsidRPr="006612D1">
        <w:rPr>
          <w:color w:val="000000"/>
        </w:rPr>
        <w:t>я</w:t>
      </w:r>
      <w:r>
        <w:rPr>
          <w:color w:val="000000"/>
        </w:rPr>
        <w:t xml:space="preserve"> </w:t>
      </w:r>
      <w:r w:rsidRPr="006612D1">
        <w:rPr>
          <w:color w:val="000000"/>
        </w:rPr>
        <w:t>бы</w:t>
      </w:r>
      <w:r>
        <w:rPr>
          <w:color w:val="000000"/>
        </w:rPr>
        <w:t xml:space="preserve"> </w:t>
      </w:r>
      <w:r w:rsidRPr="006612D1">
        <w:rPr>
          <w:color w:val="000000"/>
        </w:rPr>
        <w:t>сказал,</w:t>
      </w:r>
      <w:r>
        <w:rPr>
          <w:color w:val="000000"/>
        </w:rPr>
        <w:t xml:space="preserve"> что его ноги </w:t>
      </w:r>
      <w:r w:rsidRPr="006612D1">
        <w:rPr>
          <w:color w:val="000000"/>
        </w:rPr>
        <w:t>на</w:t>
      </w:r>
      <w:r>
        <w:rPr>
          <w:color w:val="000000"/>
        </w:rPr>
        <w:t xml:space="preserve"> </w:t>
      </w:r>
      <w:r w:rsidRPr="006612D1">
        <w:rPr>
          <w:color w:val="000000"/>
        </w:rPr>
        <w:t>два</w:t>
      </w:r>
      <w:r>
        <w:rPr>
          <w:color w:val="000000"/>
        </w:rPr>
        <w:t xml:space="preserve"> </w:t>
      </w:r>
      <w:r w:rsidRPr="006612D1">
        <w:rPr>
          <w:color w:val="000000"/>
        </w:rPr>
        <w:t>размера</w:t>
      </w:r>
      <w:r>
        <w:rPr>
          <w:color w:val="000000"/>
        </w:rPr>
        <w:t xml:space="preserve"> </w:t>
      </w:r>
      <w:r w:rsidRPr="006612D1">
        <w:rPr>
          <w:color w:val="000000"/>
        </w:rPr>
        <w:t>больше</w:t>
      </w:r>
      <w:r>
        <w:rPr>
          <w:color w:val="000000"/>
        </w:rPr>
        <w:t xml:space="preserve"> моих</w:t>
      </w:r>
      <w:r w:rsidRPr="006612D1">
        <w:rPr>
          <w:color w:val="000000"/>
        </w:rPr>
        <w:t>.</w:t>
      </w:r>
      <w:r w:rsidRPr="00B9139A">
        <w:rPr>
          <w:rStyle w:val="apple-converted-space"/>
          <w:color w:val="000000"/>
        </w:rPr>
        <w:t xml:space="preserve"> </w:t>
      </w:r>
      <w:r>
        <w:rPr>
          <w:color w:val="000000"/>
        </w:rPr>
        <w:t xml:space="preserve">Его кроссовки были </w:t>
      </w:r>
      <w:r w:rsidRPr="006612D1">
        <w:rPr>
          <w:color w:val="000000"/>
        </w:rPr>
        <w:t>настолько</w:t>
      </w:r>
      <w:r>
        <w:rPr>
          <w:color w:val="000000"/>
        </w:rPr>
        <w:t xml:space="preserve"> </w:t>
      </w:r>
      <w:r w:rsidRPr="006612D1">
        <w:rPr>
          <w:color w:val="000000"/>
        </w:rPr>
        <w:t>свободн</w:t>
      </w:r>
      <w:r>
        <w:rPr>
          <w:color w:val="000000"/>
        </w:rPr>
        <w:t>ы из-за их векового ношения</w:t>
      </w:r>
      <w:r w:rsidRPr="006612D1">
        <w:rPr>
          <w:color w:val="000000"/>
        </w:rPr>
        <w:t>,</w:t>
      </w:r>
      <w:r>
        <w:rPr>
          <w:color w:val="000000"/>
        </w:rPr>
        <w:t xml:space="preserve"> что </w:t>
      </w:r>
      <w:r w:rsidRPr="006612D1">
        <w:rPr>
          <w:color w:val="000000"/>
        </w:rPr>
        <w:t>мои</w:t>
      </w:r>
      <w:r>
        <w:rPr>
          <w:color w:val="000000"/>
        </w:rPr>
        <w:t xml:space="preserve"> </w:t>
      </w:r>
      <w:r w:rsidRPr="006612D1">
        <w:rPr>
          <w:color w:val="000000"/>
        </w:rPr>
        <w:t>ноги</w:t>
      </w:r>
      <w:r>
        <w:rPr>
          <w:color w:val="000000"/>
        </w:rPr>
        <w:t xml:space="preserve"> </w:t>
      </w:r>
      <w:r w:rsidRPr="006612D1">
        <w:rPr>
          <w:color w:val="000000"/>
        </w:rPr>
        <w:t>практически</w:t>
      </w:r>
      <w:r>
        <w:rPr>
          <w:color w:val="000000"/>
        </w:rPr>
        <w:t xml:space="preserve"> болтались в них</w:t>
      </w:r>
      <w:r w:rsidRPr="006612D1">
        <w:rPr>
          <w:color w:val="000000"/>
        </w:rPr>
        <w:t>.</w:t>
      </w:r>
      <w:r w:rsidRPr="00B9139A">
        <w:rPr>
          <w:rStyle w:val="apple-converted-space"/>
          <w:color w:val="000000"/>
        </w:rPr>
        <w:t xml:space="preserve"> </w:t>
      </w:r>
      <w:r w:rsidRPr="006612D1">
        <w:rPr>
          <w:color w:val="000000"/>
        </w:rPr>
        <w:t>Я</w:t>
      </w:r>
      <w:r>
        <w:rPr>
          <w:color w:val="000000"/>
        </w:rPr>
        <w:t xml:space="preserve"> притопнул, решив</w:t>
      </w:r>
      <w:r w:rsidRPr="006612D1">
        <w:rPr>
          <w:color w:val="000000"/>
        </w:rPr>
        <w:t>,</w:t>
      </w:r>
      <w:r>
        <w:rPr>
          <w:color w:val="000000"/>
        </w:rPr>
        <w:t xml:space="preserve"> </w:t>
      </w:r>
      <w:r w:rsidRPr="006612D1">
        <w:rPr>
          <w:color w:val="000000"/>
        </w:rPr>
        <w:t>что</w:t>
      </w:r>
      <w:r>
        <w:rPr>
          <w:color w:val="000000"/>
        </w:rPr>
        <w:t xml:space="preserve"> не стоит их обувать на свидание</w:t>
      </w:r>
      <w:r w:rsidRPr="006612D1">
        <w:rPr>
          <w:color w:val="000000"/>
        </w:rPr>
        <w:t>.</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6612D1">
        <w:rPr>
          <w:color w:val="000000"/>
        </w:rPr>
        <w:t>Что?</w:t>
      </w:r>
      <w:r w:rsidRPr="00B9139A">
        <w:rPr>
          <w:rStyle w:val="apple-converted-space"/>
          <w:color w:val="000000"/>
        </w:rPr>
        <w:t xml:space="preserve"> </w:t>
      </w:r>
      <w:r w:rsidRPr="006612D1">
        <w:rPr>
          <w:color w:val="000000"/>
        </w:rPr>
        <w:t>Разве</w:t>
      </w:r>
      <w:r>
        <w:rPr>
          <w:color w:val="000000"/>
        </w:rPr>
        <w:t xml:space="preserve"> Ваше Величество </w:t>
      </w:r>
      <w:r w:rsidRPr="006612D1">
        <w:rPr>
          <w:color w:val="000000"/>
        </w:rPr>
        <w:t>не</w:t>
      </w:r>
      <w:r>
        <w:rPr>
          <w:color w:val="000000"/>
        </w:rPr>
        <w:t xml:space="preserve"> </w:t>
      </w:r>
      <w:r w:rsidRPr="006612D1">
        <w:rPr>
          <w:color w:val="000000"/>
        </w:rPr>
        <w:t>счастлив</w:t>
      </w:r>
      <w:r w:rsidR="009138DD">
        <w:rPr>
          <w:color w:val="000000"/>
        </w:rPr>
        <w:t>о</w:t>
      </w:r>
      <w:r>
        <w:rPr>
          <w:color w:val="000000"/>
        </w:rPr>
        <w:t xml:space="preserve"> в обуви своего подданного</w:t>
      </w:r>
      <w:r w:rsidRPr="006612D1">
        <w:rPr>
          <w:color w:val="000000"/>
        </w:rPr>
        <w:t>?</w:t>
      </w:r>
      <w:r>
        <w:rPr>
          <w:color w:val="000000"/>
        </w:rPr>
        <w:t xml:space="preserve"> </w:t>
      </w:r>
      <w:r w:rsidRPr="002E39F0">
        <w:t>–</w:t>
      </w:r>
      <w:r>
        <w:t xml:space="preserve"> и</w:t>
      </w:r>
      <w:r w:rsidRPr="006612D1">
        <w:rPr>
          <w:color w:val="000000"/>
        </w:rPr>
        <w:t>здевалс</w:t>
      </w:r>
      <w:r>
        <w:rPr>
          <w:color w:val="000000"/>
        </w:rPr>
        <w:t xml:space="preserve">я Итан </w:t>
      </w:r>
      <w:r w:rsidRPr="006612D1">
        <w:rPr>
          <w:color w:val="000000"/>
        </w:rPr>
        <w:t>высоким</w:t>
      </w:r>
      <w:r>
        <w:rPr>
          <w:color w:val="000000"/>
        </w:rPr>
        <w:t xml:space="preserve"> </w:t>
      </w:r>
      <w:r w:rsidRPr="006612D1">
        <w:rPr>
          <w:color w:val="000000"/>
        </w:rPr>
        <w:t>голосом.</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Ч</w:t>
      </w:r>
      <w:r w:rsidRPr="006612D1">
        <w:rPr>
          <w:color w:val="000000"/>
        </w:rPr>
        <w:t>ерез</w:t>
      </w:r>
      <w:r>
        <w:rPr>
          <w:color w:val="000000"/>
        </w:rPr>
        <w:t xml:space="preserve"> </w:t>
      </w:r>
      <w:r w:rsidRPr="006612D1">
        <w:rPr>
          <w:color w:val="000000"/>
        </w:rPr>
        <w:t>плечо</w:t>
      </w:r>
      <w:r>
        <w:rPr>
          <w:color w:val="000000"/>
        </w:rPr>
        <w:t xml:space="preserve"> я </w:t>
      </w:r>
      <w:r w:rsidRPr="006612D1">
        <w:rPr>
          <w:color w:val="000000"/>
        </w:rPr>
        <w:t>усме</w:t>
      </w:r>
      <w:r>
        <w:rPr>
          <w:color w:val="000000"/>
        </w:rPr>
        <w:t>хнулся ему</w:t>
      </w:r>
      <w:r w:rsidRPr="006612D1">
        <w:rPr>
          <w:color w:val="000000"/>
        </w:rPr>
        <w:t>.</w:t>
      </w:r>
      <w:r w:rsidRPr="00B9139A">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2E39F0">
        <w:t>–</w:t>
      </w:r>
      <w:r>
        <w:t xml:space="preserve"> </w:t>
      </w:r>
      <w:r w:rsidRPr="006612D1">
        <w:rPr>
          <w:color w:val="000000"/>
        </w:rPr>
        <w:t>Я</w:t>
      </w:r>
      <w:r>
        <w:rPr>
          <w:color w:val="000000"/>
        </w:rPr>
        <w:t xml:space="preserve"> </w:t>
      </w:r>
      <w:r w:rsidRPr="006612D1">
        <w:rPr>
          <w:color w:val="000000"/>
        </w:rPr>
        <w:t>собираюсь</w:t>
      </w:r>
      <w:r>
        <w:rPr>
          <w:color w:val="000000"/>
        </w:rPr>
        <w:t xml:space="preserve"> </w:t>
      </w:r>
      <w:r w:rsidRPr="006612D1">
        <w:rPr>
          <w:color w:val="000000"/>
        </w:rPr>
        <w:t>сказать</w:t>
      </w:r>
      <w:r>
        <w:rPr>
          <w:color w:val="000000"/>
        </w:rPr>
        <w:t xml:space="preserve"> </w:t>
      </w:r>
      <w:r w:rsidRPr="006612D1">
        <w:rPr>
          <w:color w:val="000000"/>
        </w:rPr>
        <w:t>маме,</w:t>
      </w:r>
      <w:r>
        <w:rPr>
          <w:color w:val="000000"/>
        </w:rPr>
        <w:t xml:space="preserve"> </w:t>
      </w:r>
      <w:r w:rsidRPr="006612D1">
        <w:rPr>
          <w:color w:val="000000"/>
        </w:rPr>
        <w:t>чтобы</w:t>
      </w:r>
      <w:r>
        <w:rPr>
          <w:color w:val="000000"/>
        </w:rPr>
        <w:t xml:space="preserve"> она </w:t>
      </w:r>
      <w:r w:rsidRPr="006612D1">
        <w:rPr>
          <w:color w:val="000000"/>
        </w:rPr>
        <w:t>взя</w:t>
      </w:r>
      <w:r>
        <w:rPr>
          <w:color w:val="000000"/>
        </w:rPr>
        <w:t xml:space="preserve">ла </w:t>
      </w:r>
      <w:r w:rsidRPr="006612D1">
        <w:rPr>
          <w:color w:val="000000"/>
        </w:rPr>
        <w:t>тебя</w:t>
      </w:r>
      <w:r>
        <w:rPr>
          <w:color w:val="000000"/>
        </w:rPr>
        <w:t xml:space="preserve"> с собою </w:t>
      </w:r>
      <w:r w:rsidRPr="006612D1">
        <w:rPr>
          <w:color w:val="000000"/>
        </w:rPr>
        <w:t>по</w:t>
      </w:r>
      <w:r>
        <w:rPr>
          <w:color w:val="000000"/>
        </w:rPr>
        <w:t xml:space="preserve"> </w:t>
      </w:r>
      <w:r w:rsidRPr="006612D1">
        <w:rPr>
          <w:color w:val="000000"/>
        </w:rPr>
        <w:t>магазинам</w:t>
      </w:r>
      <w:r>
        <w:rPr>
          <w:color w:val="000000"/>
        </w:rPr>
        <w:t xml:space="preserve"> </w:t>
      </w:r>
      <w:r w:rsidRPr="006612D1">
        <w:rPr>
          <w:color w:val="000000"/>
        </w:rPr>
        <w:t>в</w:t>
      </w:r>
      <w:r>
        <w:rPr>
          <w:color w:val="000000"/>
        </w:rPr>
        <w:t xml:space="preserve"> </w:t>
      </w:r>
      <w:r w:rsidRPr="006612D1">
        <w:rPr>
          <w:color w:val="000000"/>
        </w:rPr>
        <w:t>эти</w:t>
      </w:r>
      <w:r>
        <w:rPr>
          <w:color w:val="000000"/>
        </w:rPr>
        <w:t xml:space="preserve"> </w:t>
      </w:r>
      <w:r w:rsidRPr="006612D1">
        <w:rPr>
          <w:color w:val="000000"/>
        </w:rPr>
        <w:t>выходные.</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Всё веселье слетело с его лица.</w:t>
      </w:r>
      <w:r>
        <w:rPr>
          <w:rStyle w:val="apple-converted-space"/>
          <w:color w:val="000000"/>
        </w:rPr>
        <w:t xml:space="preserve"> </w:t>
      </w:r>
    </w:p>
    <w:p w:rsidR="00612074" w:rsidRDefault="00612074" w:rsidP="00612074">
      <w:pPr>
        <w:pStyle w:val="western"/>
        <w:shd w:val="clear" w:color="auto" w:fill="FFFFFF"/>
        <w:spacing w:before="0" w:after="0"/>
        <w:ind w:firstLine="461"/>
        <w:jc w:val="both"/>
        <w:rPr>
          <w:color w:val="000000"/>
        </w:rPr>
      </w:pPr>
      <w:r w:rsidRPr="002E39F0">
        <w:t>–</w:t>
      </w:r>
      <w:r>
        <w:t xml:space="preserve"> </w:t>
      </w:r>
      <w:r>
        <w:rPr>
          <w:color w:val="000000"/>
        </w:rPr>
        <w:t>Нет!</w:t>
      </w:r>
    </w:p>
    <w:p w:rsidR="00612074" w:rsidRPr="007846F4" w:rsidRDefault="00612074" w:rsidP="00612074">
      <w:pPr>
        <w:pStyle w:val="western"/>
        <w:shd w:val="clear" w:color="auto" w:fill="FFFFFF"/>
        <w:spacing w:before="0" w:after="0"/>
        <w:ind w:firstLine="461"/>
        <w:jc w:val="both"/>
        <w:rPr>
          <w:color w:val="000000"/>
        </w:rPr>
      </w:pPr>
      <w:r w:rsidRPr="006612D1">
        <w:rPr>
          <w:color w:val="000000"/>
        </w:rPr>
        <w:lastRenderedPageBreak/>
        <w:t>Да,</w:t>
      </w:r>
      <w:r>
        <w:rPr>
          <w:color w:val="000000"/>
        </w:rPr>
        <w:t xml:space="preserve"> И</w:t>
      </w:r>
      <w:r w:rsidRPr="006612D1">
        <w:rPr>
          <w:color w:val="000000"/>
        </w:rPr>
        <w:t>тан</w:t>
      </w:r>
      <w:r>
        <w:rPr>
          <w:color w:val="000000"/>
        </w:rPr>
        <w:t xml:space="preserve"> </w:t>
      </w:r>
      <w:r w:rsidRPr="006612D1">
        <w:rPr>
          <w:color w:val="000000"/>
        </w:rPr>
        <w:t>любил</w:t>
      </w:r>
      <w:r>
        <w:rPr>
          <w:color w:val="000000"/>
        </w:rPr>
        <w:t xml:space="preserve"> </w:t>
      </w:r>
      <w:r w:rsidRPr="006612D1">
        <w:rPr>
          <w:color w:val="000000"/>
        </w:rPr>
        <w:t>сво</w:t>
      </w:r>
      <w:r>
        <w:rPr>
          <w:color w:val="000000"/>
        </w:rPr>
        <w:t xml:space="preserve">ю заношенную </w:t>
      </w:r>
      <w:r w:rsidRPr="006612D1">
        <w:rPr>
          <w:color w:val="000000"/>
        </w:rPr>
        <w:t>одежд</w:t>
      </w:r>
      <w:r>
        <w:rPr>
          <w:color w:val="000000"/>
        </w:rPr>
        <w:t>у</w:t>
      </w:r>
      <w:r w:rsidRPr="006612D1">
        <w:rPr>
          <w:color w:val="000000"/>
        </w:rPr>
        <w:t>.</w:t>
      </w:r>
      <w:r w:rsidRPr="00B9139A">
        <w:rPr>
          <w:rStyle w:val="apple-converted-space"/>
          <w:color w:val="000000"/>
        </w:rPr>
        <w:t xml:space="preserve"> </w:t>
      </w:r>
      <w:r>
        <w:rPr>
          <w:rStyle w:val="apple-converted-space"/>
          <w:color w:val="000000"/>
        </w:rPr>
        <w:t>Шо</w:t>
      </w:r>
      <w:r w:rsidR="00983A09">
        <w:rPr>
          <w:rStyle w:val="apple-converted-space"/>
          <w:color w:val="000000"/>
        </w:rPr>
        <w:t>п</w:t>
      </w:r>
      <w:r>
        <w:rPr>
          <w:rStyle w:val="apple-converted-space"/>
          <w:color w:val="000000"/>
        </w:rPr>
        <w:t>пинг</w:t>
      </w:r>
      <w:r>
        <w:rPr>
          <w:color w:val="000000"/>
        </w:rPr>
        <w:t xml:space="preserve"> </w:t>
      </w:r>
      <w:r w:rsidRPr="006612D1">
        <w:rPr>
          <w:color w:val="000000"/>
        </w:rPr>
        <w:t>с</w:t>
      </w:r>
      <w:r>
        <w:rPr>
          <w:color w:val="000000"/>
        </w:rPr>
        <w:t xml:space="preserve"> </w:t>
      </w:r>
      <w:r w:rsidRPr="006612D1">
        <w:rPr>
          <w:color w:val="000000"/>
        </w:rPr>
        <w:t>мамой</w:t>
      </w:r>
      <w:r>
        <w:rPr>
          <w:color w:val="000000"/>
        </w:rPr>
        <w:t xml:space="preserve"> </w:t>
      </w:r>
      <w:r w:rsidRPr="006612D1">
        <w:rPr>
          <w:color w:val="000000"/>
        </w:rPr>
        <w:t>и</w:t>
      </w:r>
      <w:r>
        <w:rPr>
          <w:color w:val="000000"/>
        </w:rPr>
        <w:t xml:space="preserve"> рас</w:t>
      </w:r>
      <w:r w:rsidRPr="006612D1">
        <w:rPr>
          <w:color w:val="000000"/>
        </w:rPr>
        <w:t>чистка</w:t>
      </w:r>
      <w:r>
        <w:rPr>
          <w:color w:val="000000"/>
        </w:rPr>
        <w:t xml:space="preserve"> </w:t>
      </w:r>
      <w:r w:rsidRPr="006612D1">
        <w:rPr>
          <w:color w:val="000000"/>
        </w:rPr>
        <w:t>его</w:t>
      </w:r>
      <w:r>
        <w:rPr>
          <w:color w:val="000000"/>
        </w:rPr>
        <w:t xml:space="preserve"> </w:t>
      </w:r>
      <w:r w:rsidRPr="006612D1">
        <w:rPr>
          <w:color w:val="000000"/>
        </w:rPr>
        <w:t>гардероб</w:t>
      </w:r>
      <w:r>
        <w:rPr>
          <w:color w:val="000000"/>
        </w:rPr>
        <w:t xml:space="preserve">а </w:t>
      </w:r>
      <w:r w:rsidRPr="006612D1">
        <w:rPr>
          <w:color w:val="000000"/>
        </w:rPr>
        <w:t>был</w:t>
      </w:r>
      <w:r>
        <w:rPr>
          <w:color w:val="000000"/>
        </w:rPr>
        <w:t xml:space="preserve">о </w:t>
      </w:r>
      <w:r w:rsidRPr="006612D1">
        <w:rPr>
          <w:color w:val="000000"/>
        </w:rPr>
        <w:t>страшны</w:t>
      </w:r>
      <w:r>
        <w:rPr>
          <w:color w:val="000000"/>
        </w:rPr>
        <w:t>м зрелищем, происходившим раз в год</w:t>
      </w:r>
      <w:r w:rsidRPr="006612D1">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sidRPr="006612D1">
        <w:rPr>
          <w:color w:val="000000"/>
        </w:rPr>
        <w:t>Предупреждение</w:t>
      </w:r>
      <w:r>
        <w:rPr>
          <w:color w:val="000000"/>
        </w:rPr>
        <w:t xml:space="preserve"> на него подействовало</w:t>
      </w:r>
      <w:r w:rsidRPr="006612D1">
        <w:rPr>
          <w:color w:val="000000"/>
        </w:rPr>
        <w:t>,</w:t>
      </w:r>
      <w:r>
        <w:rPr>
          <w:color w:val="000000"/>
        </w:rPr>
        <w:t xml:space="preserve"> </w:t>
      </w:r>
      <w:r w:rsidRPr="006612D1">
        <w:rPr>
          <w:color w:val="000000"/>
        </w:rPr>
        <w:t>и</w:t>
      </w:r>
      <w:r>
        <w:rPr>
          <w:color w:val="000000"/>
        </w:rPr>
        <w:t xml:space="preserve"> </w:t>
      </w:r>
      <w:r w:rsidRPr="006612D1">
        <w:rPr>
          <w:color w:val="000000"/>
        </w:rPr>
        <w:t>он</w:t>
      </w:r>
      <w:r>
        <w:rPr>
          <w:color w:val="000000"/>
        </w:rPr>
        <w:t xml:space="preserve"> заткнулся</w:t>
      </w:r>
      <w:r w:rsidRPr="00FE007F">
        <w:rPr>
          <w:color w:val="000000"/>
        </w:rPr>
        <w:t xml:space="preserve"> </w:t>
      </w:r>
      <w:r>
        <w:rPr>
          <w:color w:val="000000"/>
        </w:rPr>
        <w:t>на время</w:t>
      </w:r>
      <w:r w:rsidRPr="006612D1">
        <w:rPr>
          <w:color w:val="000000"/>
        </w:rPr>
        <w:t>,</w:t>
      </w:r>
      <w:r>
        <w:rPr>
          <w:color w:val="000000"/>
        </w:rPr>
        <w:t xml:space="preserve"> пока я укладывал </w:t>
      </w:r>
      <w:r w:rsidRPr="006612D1">
        <w:rPr>
          <w:color w:val="000000"/>
        </w:rPr>
        <w:t>волосы</w:t>
      </w:r>
      <w:r>
        <w:rPr>
          <w:color w:val="000000"/>
        </w:rPr>
        <w:t xml:space="preserve"> в своём </w:t>
      </w:r>
      <w:r w:rsidRPr="006612D1">
        <w:rPr>
          <w:color w:val="000000"/>
        </w:rPr>
        <w:t>стил</w:t>
      </w:r>
      <w:r>
        <w:rPr>
          <w:color w:val="000000"/>
        </w:rPr>
        <w:t xml:space="preserve">е </w:t>
      </w:r>
      <w:r w:rsidRPr="006612D1">
        <w:rPr>
          <w:color w:val="000000"/>
        </w:rPr>
        <w:t>и</w:t>
      </w:r>
      <w:r>
        <w:rPr>
          <w:color w:val="000000"/>
        </w:rPr>
        <w:t xml:space="preserve"> брызгался дезодорантом Акс</w:t>
      </w:r>
      <w:r w:rsidRPr="006612D1">
        <w:rPr>
          <w:color w:val="000000"/>
        </w:rPr>
        <w:t>.</w:t>
      </w:r>
      <w:r>
        <w:rPr>
          <w:color w:val="000000"/>
        </w:rPr>
        <w:t xml:space="preserve"> Когда я </w:t>
      </w:r>
      <w:r w:rsidRPr="006612D1">
        <w:rPr>
          <w:color w:val="000000"/>
        </w:rPr>
        <w:t>вышел</w:t>
      </w:r>
      <w:r>
        <w:rPr>
          <w:color w:val="000000"/>
        </w:rPr>
        <w:t xml:space="preserve"> </w:t>
      </w:r>
      <w:r w:rsidRPr="006612D1">
        <w:rPr>
          <w:color w:val="000000"/>
        </w:rPr>
        <w:t>из</w:t>
      </w:r>
      <w:r>
        <w:rPr>
          <w:color w:val="000000"/>
        </w:rPr>
        <w:t xml:space="preserve"> </w:t>
      </w:r>
      <w:r w:rsidRPr="006612D1">
        <w:rPr>
          <w:color w:val="000000"/>
        </w:rPr>
        <w:t>ванной</w:t>
      </w:r>
      <w:r>
        <w:rPr>
          <w:color w:val="000000"/>
        </w:rPr>
        <w:t>, И</w:t>
      </w:r>
      <w:r w:rsidRPr="006612D1">
        <w:rPr>
          <w:color w:val="000000"/>
        </w:rPr>
        <w:t>тан</w:t>
      </w:r>
      <w:r>
        <w:rPr>
          <w:color w:val="000000"/>
        </w:rPr>
        <w:t xml:space="preserve"> </w:t>
      </w:r>
      <w:r w:rsidRPr="006612D1">
        <w:rPr>
          <w:color w:val="000000"/>
        </w:rPr>
        <w:t>вс</w:t>
      </w:r>
      <w:r>
        <w:rPr>
          <w:color w:val="000000"/>
        </w:rPr>
        <w:t xml:space="preserve">ё </w:t>
      </w:r>
      <w:r w:rsidRPr="006612D1">
        <w:rPr>
          <w:color w:val="000000"/>
        </w:rPr>
        <w:t>ещ</w:t>
      </w:r>
      <w:r>
        <w:rPr>
          <w:color w:val="000000"/>
        </w:rPr>
        <w:t xml:space="preserve">ё </w:t>
      </w:r>
      <w:r w:rsidRPr="006612D1">
        <w:rPr>
          <w:color w:val="000000"/>
        </w:rPr>
        <w:t>сто</w:t>
      </w:r>
      <w:r>
        <w:rPr>
          <w:color w:val="000000"/>
        </w:rPr>
        <w:t xml:space="preserve">ял </w:t>
      </w:r>
      <w:r w:rsidRPr="006612D1">
        <w:rPr>
          <w:color w:val="000000"/>
        </w:rPr>
        <w:t>в</w:t>
      </w:r>
      <w:r>
        <w:rPr>
          <w:color w:val="000000"/>
        </w:rPr>
        <w:t xml:space="preserve"> </w:t>
      </w:r>
      <w:r w:rsidRPr="006612D1">
        <w:rPr>
          <w:color w:val="000000"/>
        </w:rPr>
        <w:t>коридоре,</w:t>
      </w:r>
      <w:r>
        <w:rPr>
          <w:color w:val="000000"/>
        </w:rPr>
        <w:t xml:space="preserve"> и </w:t>
      </w:r>
      <w:r w:rsidRPr="006612D1">
        <w:rPr>
          <w:color w:val="000000"/>
        </w:rPr>
        <w:t>я</w:t>
      </w:r>
      <w:r>
        <w:rPr>
          <w:color w:val="000000"/>
        </w:rPr>
        <w:t xml:space="preserve"> </w:t>
      </w:r>
      <w:r w:rsidRPr="006612D1">
        <w:rPr>
          <w:color w:val="000000"/>
        </w:rPr>
        <w:t>протянул</w:t>
      </w:r>
      <w:r>
        <w:rPr>
          <w:color w:val="000000"/>
        </w:rPr>
        <w:t xml:space="preserve"> </w:t>
      </w:r>
      <w:r w:rsidRPr="006612D1">
        <w:rPr>
          <w:color w:val="000000"/>
        </w:rPr>
        <w:t>руку.</w:t>
      </w:r>
      <w:r w:rsidRPr="00B9139A">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7A7569">
        <w:t xml:space="preserve">– </w:t>
      </w:r>
      <w:r w:rsidRPr="007A7569">
        <w:rPr>
          <w:color w:val="000000"/>
        </w:rPr>
        <w:t>Ключи.</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Его</w:t>
      </w:r>
      <w:r w:rsidRPr="00336D6F">
        <w:rPr>
          <w:color w:val="000000"/>
        </w:rPr>
        <w:t xml:space="preserve"> </w:t>
      </w:r>
      <w:r>
        <w:rPr>
          <w:color w:val="000000"/>
        </w:rPr>
        <w:t>глаза</w:t>
      </w:r>
      <w:r w:rsidRPr="00336D6F">
        <w:rPr>
          <w:color w:val="000000"/>
        </w:rPr>
        <w:t xml:space="preserve"> </w:t>
      </w:r>
      <w:r>
        <w:rPr>
          <w:color w:val="000000"/>
        </w:rPr>
        <w:t>расширились</w:t>
      </w:r>
      <w:r w:rsidRPr="00336D6F">
        <w:rPr>
          <w:color w:val="000000"/>
        </w:rPr>
        <w:t>.</w:t>
      </w:r>
      <w:r w:rsidRPr="00336D6F">
        <w:rPr>
          <w:rStyle w:val="apple-converted-space"/>
          <w:color w:val="000000"/>
        </w:rPr>
        <w:t xml:space="preserve"> </w:t>
      </w:r>
    </w:p>
    <w:p w:rsidR="00612074" w:rsidRPr="00336D6F" w:rsidRDefault="00612074" w:rsidP="00612074">
      <w:pPr>
        <w:pStyle w:val="western"/>
        <w:shd w:val="clear" w:color="auto" w:fill="FFFFFF"/>
        <w:spacing w:before="0" w:after="0"/>
        <w:ind w:firstLine="461"/>
        <w:jc w:val="both"/>
        <w:rPr>
          <w:color w:val="000000"/>
        </w:rPr>
      </w:pPr>
      <w:r w:rsidRPr="00336D6F">
        <w:t>–</w:t>
      </w:r>
      <w:r>
        <w:t xml:space="preserve"> </w:t>
      </w:r>
      <w:r>
        <w:rPr>
          <w:color w:val="000000"/>
        </w:rPr>
        <w:t>Какие</w:t>
      </w:r>
      <w:r w:rsidRPr="00336D6F">
        <w:rPr>
          <w:color w:val="000000"/>
        </w:rPr>
        <w:t>?</w:t>
      </w:r>
    </w:p>
    <w:p w:rsidR="00612074" w:rsidRDefault="00612074" w:rsidP="00612074">
      <w:pPr>
        <w:pStyle w:val="western"/>
        <w:shd w:val="clear" w:color="auto" w:fill="FFFFFF"/>
        <w:spacing w:before="0" w:after="0"/>
        <w:ind w:firstLine="461"/>
        <w:jc w:val="both"/>
        <w:rPr>
          <w:color w:val="000000"/>
        </w:rPr>
      </w:pPr>
      <w:r>
        <w:rPr>
          <w:color w:val="000000"/>
        </w:rPr>
        <w:t>Я постучал ногой в ожидании.</w:t>
      </w:r>
    </w:p>
    <w:p w:rsidR="00612074" w:rsidRDefault="00612074" w:rsidP="00612074">
      <w:pPr>
        <w:pStyle w:val="western"/>
        <w:shd w:val="clear" w:color="auto" w:fill="FFFFFF"/>
        <w:spacing w:before="0" w:after="0"/>
        <w:ind w:firstLine="461"/>
        <w:jc w:val="both"/>
        <w:rPr>
          <w:color w:val="000000"/>
        </w:rPr>
      </w:pPr>
      <w:r w:rsidRPr="00336D6F">
        <w:t>–</w:t>
      </w:r>
      <w:r>
        <w:t xml:space="preserve"> </w:t>
      </w:r>
      <w:r>
        <w:rPr>
          <w:color w:val="000000"/>
        </w:rPr>
        <w:t>Возьми мамину машину.</w:t>
      </w:r>
      <w:r>
        <w:rPr>
          <w:rStyle w:val="apple-converted-space"/>
          <w:color w:val="000000"/>
        </w:rPr>
        <w:t xml:space="preserve"> </w:t>
      </w:r>
      <w:r>
        <w:rPr>
          <w:color w:val="000000"/>
        </w:rPr>
        <w:t xml:space="preserve">Я не дам тебе </w:t>
      </w:r>
      <w:proofErr w:type="gramStart"/>
      <w:r>
        <w:rPr>
          <w:color w:val="000000"/>
        </w:rPr>
        <w:t>мою</w:t>
      </w:r>
      <w:proofErr w:type="gramEnd"/>
      <w:r>
        <w:rPr>
          <w:color w:val="000000"/>
        </w:rPr>
        <w:t>.</w:t>
      </w:r>
      <w:r>
        <w:rPr>
          <w:rStyle w:val="apple-converted-space"/>
          <w:color w:val="000000"/>
        </w:rPr>
        <w:t xml:space="preserve"> </w:t>
      </w:r>
      <w:r>
        <w:rPr>
          <w:color w:val="000000"/>
        </w:rPr>
        <w:t>В прошлом году ты её разбил.</w:t>
      </w:r>
    </w:p>
    <w:p w:rsidR="00612074" w:rsidRPr="007846F4" w:rsidRDefault="00612074" w:rsidP="00612074">
      <w:pPr>
        <w:pStyle w:val="western"/>
        <w:shd w:val="clear" w:color="auto" w:fill="FFFFFF"/>
        <w:spacing w:before="0" w:after="0"/>
        <w:ind w:firstLine="461"/>
        <w:jc w:val="both"/>
        <w:rPr>
          <w:color w:val="000000"/>
        </w:rPr>
      </w:pPr>
      <w:r w:rsidRPr="00336D6F">
        <w:t>–</w:t>
      </w:r>
      <w:r>
        <w:t xml:space="preserve"> В</w:t>
      </w:r>
      <w:r w:rsidRPr="007846F4">
        <w:rPr>
          <w:color w:val="000000"/>
        </w:rPr>
        <w:t>сего лишь боковое зеркало, умн</w:t>
      </w:r>
      <w:r>
        <w:rPr>
          <w:color w:val="000000"/>
        </w:rPr>
        <w:t>ик</w:t>
      </w:r>
      <w:r w:rsidRPr="007846F4">
        <w:rPr>
          <w:color w:val="000000"/>
        </w:rPr>
        <w:t>, и мне нуж</w:t>
      </w:r>
      <w:r>
        <w:rPr>
          <w:color w:val="000000"/>
        </w:rPr>
        <w:t>е</w:t>
      </w:r>
      <w:r w:rsidRPr="007846F4">
        <w:rPr>
          <w:color w:val="000000"/>
        </w:rPr>
        <w:t xml:space="preserve">н </w:t>
      </w:r>
      <w:r>
        <w:rPr>
          <w:color w:val="000000"/>
        </w:rPr>
        <w:t>Мустанг</w:t>
      </w:r>
      <w:r w:rsidRPr="007846F4">
        <w:rPr>
          <w:color w:val="000000"/>
        </w:rPr>
        <w:t>.</w:t>
      </w:r>
      <w:r>
        <w:rPr>
          <w:color w:val="000000"/>
        </w:rPr>
        <w:t xml:space="preserve"> </w:t>
      </w:r>
      <w:r w:rsidRPr="006612D1">
        <w:rPr>
          <w:color w:val="000000"/>
        </w:rPr>
        <w:t>Сью</w:t>
      </w:r>
      <w:r>
        <w:rPr>
          <w:color w:val="000000"/>
        </w:rPr>
        <w:t xml:space="preserve"> может что-то заподозрить, </w:t>
      </w:r>
      <w:r w:rsidRPr="006612D1">
        <w:rPr>
          <w:color w:val="000000"/>
        </w:rPr>
        <w:t>если</w:t>
      </w:r>
      <w:r w:rsidRPr="00B9139A">
        <w:rPr>
          <w:rStyle w:val="apple-converted-space"/>
          <w:color w:val="000000"/>
        </w:rPr>
        <w:t xml:space="preserve"> </w:t>
      </w:r>
      <w:r>
        <w:rPr>
          <w:i/>
          <w:iCs/>
          <w:color w:val="000000"/>
        </w:rPr>
        <w:t>т</w:t>
      </w:r>
      <w:r w:rsidRPr="006612D1">
        <w:rPr>
          <w:i/>
          <w:iCs/>
          <w:color w:val="000000"/>
        </w:rPr>
        <w:t>ы</w:t>
      </w:r>
      <w:r w:rsidRPr="00B9139A">
        <w:rPr>
          <w:rStyle w:val="apple-converted-space"/>
          <w:color w:val="000000"/>
        </w:rPr>
        <w:t xml:space="preserve"> </w:t>
      </w:r>
      <w:r>
        <w:rPr>
          <w:color w:val="000000"/>
        </w:rPr>
        <w:t xml:space="preserve">появишься на </w:t>
      </w:r>
      <w:r w:rsidRPr="006612D1">
        <w:rPr>
          <w:color w:val="000000"/>
        </w:rPr>
        <w:t>чужой</w:t>
      </w:r>
      <w:r>
        <w:rPr>
          <w:color w:val="000000"/>
        </w:rPr>
        <w:t xml:space="preserve"> </w:t>
      </w:r>
      <w:r w:rsidRPr="006612D1">
        <w:rPr>
          <w:color w:val="000000"/>
        </w:rPr>
        <w:t>машине.</w:t>
      </w:r>
      <w:r>
        <w:rPr>
          <w:color w:val="000000"/>
        </w:rPr>
        <w:t xml:space="preserve"> </w:t>
      </w:r>
      <w:r w:rsidRPr="00336D6F">
        <w:t>–</w:t>
      </w:r>
      <w:r>
        <w:t xml:space="preserve"> </w:t>
      </w:r>
      <w:r w:rsidRPr="006612D1">
        <w:rPr>
          <w:color w:val="000000"/>
        </w:rPr>
        <w:t>Я</w:t>
      </w:r>
      <w:r>
        <w:rPr>
          <w:color w:val="000000"/>
        </w:rPr>
        <w:t xml:space="preserve"> </w:t>
      </w:r>
      <w:r w:rsidRPr="006612D1">
        <w:rPr>
          <w:color w:val="000000"/>
        </w:rPr>
        <w:t>наклонил</w:t>
      </w:r>
      <w:r>
        <w:rPr>
          <w:color w:val="000000"/>
        </w:rPr>
        <w:t xml:space="preserve"> </w:t>
      </w:r>
      <w:r w:rsidRPr="006612D1">
        <w:rPr>
          <w:color w:val="000000"/>
        </w:rPr>
        <w:t>голову.</w:t>
      </w:r>
      <w:r w:rsidRPr="00B9139A">
        <w:rPr>
          <w:rStyle w:val="apple-converted-space"/>
          <w:color w:val="000000"/>
        </w:rPr>
        <w:t xml:space="preserve"> </w:t>
      </w:r>
      <w:r w:rsidRPr="00336D6F">
        <w:t>–</w:t>
      </w:r>
      <w:r>
        <w:t xml:space="preserve"> </w:t>
      </w:r>
      <w:r>
        <w:rPr>
          <w:color w:val="000000"/>
        </w:rPr>
        <w:t xml:space="preserve">Ну, </w:t>
      </w:r>
      <w:r w:rsidRPr="006612D1">
        <w:rPr>
          <w:color w:val="000000"/>
        </w:rPr>
        <w:t>или</w:t>
      </w:r>
      <w:r>
        <w:rPr>
          <w:color w:val="000000"/>
        </w:rPr>
        <w:t xml:space="preserve"> </w:t>
      </w:r>
      <w:r w:rsidRPr="006612D1">
        <w:rPr>
          <w:color w:val="000000"/>
        </w:rPr>
        <w:t>Мустанг</w:t>
      </w:r>
      <w:r>
        <w:rPr>
          <w:color w:val="000000"/>
        </w:rPr>
        <w:t xml:space="preserve">, </w:t>
      </w:r>
      <w:r w:rsidRPr="006612D1">
        <w:rPr>
          <w:color w:val="000000"/>
        </w:rPr>
        <w:t>или</w:t>
      </w:r>
      <w:r>
        <w:rPr>
          <w:color w:val="000000"/>
        </w:rPr>
        <w:t xml:space="preserve"> </w:t>
      </w:r>
      <w:r w:rsidRPr="006612D1">
        <w:rPr>
          <w:color w:val="000000"/>
        </w:rPr>
        <w:t>мой</w:t>
      </w:r>
      <w:r>
        <w:rPr>
          <w:color w:val="000000"/>
        </w:rPr>
        <w:t xml:space="preserve"> мяч с автографом </w:t>
      </w:r>
      <w:r w:rsidRPr="006612D1">
        <w:rPr>
          <w:color w:val="000000"/>
        </w:rPr>
        <w:t>Коби</w:t>
      </w:r>
      <w:r>
        <w:rPr>
          <w:color w:val="000000"/>
        </w:rPr>
        <w:t xml:space="preserve"> </w:t>
      </w:r>
      <w:r w:rsidRPr="006612D1">
        <w:rPr>
          <w:color w:val="000000"/>
        </w:rPr>
        <w:t>Брайант</w:t>
      </w:r>
      <w:r>
        <w:rPr>
          <w:color w:val="000000"/>
        </w:rPr>
        <w:t>а</w:t>
      </w:r>
      <w:r w:rsidRPr="006612D1">
        <w:rPr>
          <w:color w:val="000000"/>
        </w:rPr>
        <w:t>.</w:t>
      </w:r>
      <w:r w:rsidRPr="00B9139A">
        <w:rPr>
          <w:rStyle w:val="apple-converted-space"/>
          <w:color w:val="000000"/>
        </w:rPr>
        <w:t xml:space="preserve"> </w:t>
      </w:r>
      <w:r>
        <w:rPr>
          <w:rStyle w:val="apple-converted-space"/>
          <w:color w:val="000000"/>
        </w:rPr>
        <w:t>Тебе выбирать</w:t>
      </w:r>
      <w:r>
        <w:rPr>
          <w:color w:val="000000"/>
        </w:rPr>
        <w:t>.</w:t>
      </w:r>
    </w:p>
    <w:p w:rsidR="00612074" w:rsidRPr="007846F4" w:rsidRDefault="00612074" w:rsidP="00612074">
      <w:pPr>
        <w:pStyle w:val="western"/>
        <w:shd w:val="clear" w:color="auto" w:fill="FFFFFF"/>
        <w:spacing w:before="0" w:after="0"/>
        <w:ind w:firstLine="461"/>
        <w:jc w:val="both"/>
        <w:rPr>
          <w:color w:val="000000"/>
        </w:rPr>
      </w:pPr>
      <w:r>
        <w:rPr>
          <w:color w:val="000000"/>
        </w:rPr>
        <w:t xml:space="preserve">Пробормотав </w:t>
      </w:r>
      <w:r w:rsidRPr="006612D1">
        <w:rPr>
          <w:color w:val="000000"/>
        </w:rPr>
        <w:t>непонятн</w:t>
      </w:r>
      <w:r>
        <w:rPr>
          <w:color w:val="000000"/>
        </w:rPr>
        <w:t xml:space="preserve">ое </w:t>
      </w:r>
      <w:r w:rsidRPr="006612D1">
        <w:rPr>
          <w:color w:val="000000"/>
        </w:rPr>
        <w:t>проклятие,</w:t>
      </w:r>
      <w:r>
        <w:rPr>
          <w:color w:val="000000"/>
        </w:rPr>
        <w:t xml:space="preserve"> И</w:t>
      </w:r>
      <w:r w:rsidRPr="006612D1">
        <w:rPr>
          <w:color w:val="000000"/>
        </w:rPr>
        <w:t>тан</w:t>
      </w:r>
      <w:r>
        <w:rPr>
          <w:color w:val="000000"/>
        </w:rPr>
        <w:t xml:space="preserve"> </w:t>
      </w:r>
      <w:r w:rsidRPr="006612D1">
        <w:rPr>
          <w:color w:val="000000"/>
        </w:rPr>
        <w:t>пошел</w:t>
      </w:r>
      <w:r>
        <w:rPr>
          <w:color w:val="000000"/>
        </w:rPr>
        <w:t xml:space="preserve"> к себе в </w:t>
      </w:r>
      <w:r w:rsidRPr="006612D1">
        <w:rPr>
          <w:color w:val="000000"/>
        </w:rPr>
        <w:t>комнату,</w:t>
      </w:r>
      <w:r>
        <w:rPr>
          <w:color w:val="000000"/>
        </w:rPr>
        <w:t xml:space="preserve"> потом вернулся </w:t>
      </w:r>
      <w:r w:rsidRPr="006612D1">
        <w:rPr>
          <w:color w:val="000000"/>
        </w:rPr>
        <w:t>и</w:t>
      </w:r>
      <w:r>
        <w:rPr>
          <w:color w:val="000000"/>
        </w:rPr>
        <w:t xml:space="preserve"> </w:t>
      </w:r>
      <w:r w:rsidRPr="006612D1">
        <w:rPr>
          <w:color w:val="000000"/>
        </w:rPr>
        <w:t>неохотно</w:t>
      </w:r>
      <w:r>
        <w:rPr>
          <w:color w:val="000000"/>
        </w:rPr>
        <w:t xml:space="preserve"> </w:t>
      </w:r>
      <w:r w:rsidRPr="006612D1">
        <w:rPr>
          <w:color w:val="000000"/>
        </w:rPr>
        <w:t>вручил</w:t>
      </w:r>
      <w:r>
        <w:rPr>
          <w:color w:val="000000"/>
        </w:rPr>
        <w:t xml:space="preserve"> </w:t>
      </w:r>
      <w:r w:rsidRPr="006612D1">
        <w:rPr>
          <w:color w:val="000000"/>
        </w:rPr>
        <w:t>мне</w:t>
      </w:r>
      <w:r>
        <w:rPr>
          <w:color w:val="000000"/>
        </w:rPr>
        <w:t xml:space="preserve"> </w:t>
      </w:r>
      <w:r w:rsidRPr="006612D1">
        <w:rPr>
          <w:color w:val="000000"/>
        </w:rPr>
        <w:t>ключи.</w:t>
      </w:r>
    </w:p>
    <w:p w:rsidR="00612074" w:rsidRPr="007846F4" w:rsidRDefault="00612074" w:rsidP="00612074">
      <w:pPr>
        <w:pStyle w:val="western"/>
        <w:shd w:val="clear" w:color="auto" w:fill="FFFFFF"/>
        <w:spacing w:before="0" w:after="0"/>
        <w:ind w:firstLine="461"/>
        <w:jc w:val="both"/>
        <w:rPr>
          <w:color w:val="000000"/>
        </w:rPr>
      </w:pPr>
      <w:r w:rsidRPr="00336D6F">
        <w:t>–</w:t>
      </w:r>
      <w:r>
        <w:t xml:space="preserve"> </w:t>
      </w:r>
      <w:r w:rsidRPr="007846F4">
        <w:rPr>
          <w:color w:val="000000"/>
        </w:rPr>
        <w:t>Спасибо,</w:t>
      </w:r>
      <w:r w:rsidRPr="00336D6F">
        <w:t xml:space="preserve"> –</w:t>
      </w:r>
      <w:r w:rsidRPr="007846F4">
        <w:rPr>
          <w:color w:val="000000"/>
        </w:rPr>
        <w:t xml:space="preserve"> сказал я слишком вежлив</w:t>
      </w:r>
      <w:r>
        <w:rPr>
          <w:color w:val="000000"/>
        </w:rPr>
        <w:t>о</w:t>
      </w:r>
      <w:r w:rsidRPr="007846F4">
        <w:rPr>
          <w:color w:val="000000"/>
        </w:rPr>
        <w:t xml:space="preserve"> и направился к двери.</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 xml:space="preserve">По дороге к Сьюзан </w:t>
      </w:r>
      <w:r w:rsidRPr="006612D1">
        <w:rPr>
          <w:color w:val="000000"/>
        </w:rPr>
        <w:t>компанию</w:t>
      </w:r>
      <w:r>
        <w:rPr>
          <w:color w:val="000000"/>
        </w:rPr>
        <w:t xml:space="preserve"> мне составила песня Уиз Халифа</w:t>
      </w:r>
      <w:r w:rsidRPr="006612D1">
        <w:rPr>
          <w:color w:val="000000"/>
        </w:rPr>
        <w:t>.</w:t>
      </w:r>
      <w:r w:rsidRPr="00B9139A">
        <w:rPr>
          <w:rStyle w:val="apple-converted-space"/>
          <w:color w:val="000000"/>
        </w:rPr>
        <w:t xml:space="preserve"> </w:t>
      </w:r>
      <w:r w:rsidRPr="006612D1">
        <w:rPr>
          <w:color w:val="000000"/>
        </w:rPr>
        <w:t>Я</w:t>
      </w:r>
      <w:r>
        <w:rPr>
          <w:color w:val="000000"/>
        </w:rPr>
        <w:t xml:space="preserve"> подпевал ему и после того, как выключил радио вместе с двигателем, когда остановился перед её домом. В </w:t>
      </w:r>
      <w:r w:rsidRPr="006612D1">
        <w:rPr>
          <w:color w:val="000000"/>
        </w:rPr>
        <w:t>палисаднике</w:t>
      </w:r>
      <w:r>
        <w:rPr>
          <w:color w:val="000000"/>
        </w:rPr>
        <w:t xml:space="preserve"> рядом с клумбой петуний копалась </w:t>
      </w:r>
      <w:r w:rsidRPr="006612D1">
        <w:rPr>
          <w:color w:val="000000"/>
        </w:rPr>
        <w:t>женщина.</w:t>
      </w:r>
      <w:r w:rsidRPr="00B9139A">
        <w:rPr>
          <w:rStyle w:val="apple-converted-space"/>
          <w:color w:val="000000"/>
        </w:rPr>
        <w:t xml:space="preserve"> </w:t>
      </w:r>
      <w:r>
        <w:rPr>
          <w:color w:val="000000"/>
        </w:rPr>
        <w:t xml:space="preserve">Когда </w:t>
      </w:r>
      <w:r w:rsidRPr="006612D1">
        <w:rPr>
          <w:color w:val="000000"/>
        </w:rPr>
        <w:t>я</w:t>
      </w:r>
      <w:r>
        <w:rPr>
          <w:color w:val="000000"/>
        </w:rPr>
        <w:t xml:space="preserve"> вышел </w:t>
      </w:r>
      <w:r w:rsidRPr="006612D1">
        <w:rPr>
          <w:color w:val="000000"/>
        </w:rPr>
        <w:t>из</w:t>
      </w:r>
      <w:r>
        <w:rPr>
          <w:color w:val="000000"/>
        </w:rPr>
        <w:t xml:space="preserve"> </w:t>
      </w:r>
      <w:r w:rsidRPr="006612D1">
        <w:rPr>
          <w:color w:val="000000"/>
        </w:rPr>
        <w:t>машины,</w:t>
      </w:r>
      <w:r>
        <w:rPr>
          <w:color w:val="000000"/>
        </w:rPr>
        <w:t xml:space="preserve"> о</w:t>
      </w:r>
      <w:r w:rsidRPr="006612D1">
        <w:rPr>
          <w:color w:val="000000"/>
        </w:rPr>
        <w:t>на</w:t>
      </w:r>
      <w:r>
        <w:rPr>
          <w:color w:val="000000"/>
        </w:rPr>
        <w:t xml:space="preserve"> </w:t>
      </w:r>
      <w:r w:rsidRPr="006612D1">
        <w:rPr>
          <w:color w:val="000000"/>
        </w:rPr>
        <w:t>выпрямилась</w:t>
      </w:r>
      <w:r>
        <w:rPr>
          <w:color w:val="000000"/>
        </w:rPr>
        <w:t xml:space="preserve"> </w:t>
      </w:r>
      <w:r w:rsidRPr="006612D1">
        <w:rPr>
          <w:color w:val="000000"/>
        </w:rPr>
        <w:t>и</w:t>
      </w:r>
      <w:r>
        <w:rPr>
          <w:color w:val="000000"/>
        </w:rPr>
        <w:t xml:space="preserve"> </w:t>
      </w:r>
      <w:r w:rsidRPr="006612D1">
        <w:rPr>
          <w:color w:val="000000"/>
        </w:rPr>
        <w:t>с</w:t>
      </w:r>
      <w:r>
        <w:rPr>
          <w:color w:val="000000"/>
        </w:rPr>
        <w:t xml:space="preserve">няла </w:t>
      </w:r>
      <w:r w:rsidRPr="006612D1">
        <w:rPr>
          <w:color w:val="000000"/>
        </w:rPr>
        <w:t>грязные</w:t>
      </w:r>
      <w:r>
        <w:rPr>
          <w:color w:val="000000"/>
        </w:rPr>
        <w:t xml:space="preserve"> </w:t>
      </w:r>
      <w:r w:rsidRPr="006612D1">
        <w:rPr>
          <w:color w:val="000000"/>
        </w:rPr>
        <w:t>перчатки.</w:t>
      </w:r>
      <w:r w:rsidRPr="00B9139A">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336D6F">
        <w:t>–</w:t>
      </w:r>
      <w:r>
        <w:t xml:space="preserve"> </w:t>
      </w:r>
      <w:r w:rsidRPr="00B9139A">
        <w:rPr>
          <w:color w:val="000000"/>
        </w:rPr>
        <w:t>Привет, Итан.</w:t>
      </w:r>
      <w:r w:rsidRPr="00B9139A">
        <w:rPr>
          <w:rStyle w:val="apple-converted-space"/>
          <w:color w:val="000000"/>
        </w:rPr>
        <w:t xml:space="preserve"> </w:t>
      </w:r>
      <w:r>
        <w:rPr>
          <w:rStyle w:val="apple-converted-space"/>
          <w:color w:val="000000"/>
        </w:rPr>
        <w:t>Очень приятно снова тебя видеть</w:t>
      </w:r>
      <w:r w:rsidRPr="00B9139A">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sidRPr="006612D1">
        <w:rPr>
          <w:color w:val="000000"/>
        </w:rPr>
        <w:t>Мы</w:t>
      </w:r>
      <w:r>
        <w:rPr>
          <w:color w:val="000000"/>
        </w:rPr>
        <w:t xml:space="preserve"> </w:t>
      </w:r>
      <w:r w:rsidRPr="006612D1">
        <w:rPr>
          <w:color w:val="000000"/>
        </w:rPr>
        <w:t>пожали</w:t>
      </w:r>
      <w:r>
        <w:rPr>
          <w:color w:val="000000"/>
        </w:rPr>
        <w:t xml:space="preserve"> </w:t>
      </w:r>
      <w:r w:rsidRPr="006612D1">
        <w:rPr>
          <w:color w:val="000000"/>
        </w:rPr>
        <w:t>друг</w:t>
      </w:r>
      <w:r>
        <w:rPr>
          <w:color w:val="000000"/>
        </w:rPr>
        <w:t xml:space="preserve"> </w:t>
      </w:r>
      <w:r w:rsidRPr="006612D1">
        <w:rPr>
          <w:color w:val="000000"/>
        </w:rPr>
        <w:t>другу</w:t>
      </w:r>
      <w:r>
        <w:rPr>
          <w:color w:val="000000"/>
        </w:rPr>
        <w:t xml:space="preserve"> </w:t>
      </w:r>
      <w:r w:rsidRPr="006612D1">
        <w:rPr>
          <w:color w:val="000000"/>
        </w:rPr>
        <w:t>руки.</w:t>
      </w:r>
      <w:r w:rsidRPr="00B9139A">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336D6F">
        <w:t>–</w:t>
      </w:r>
      <w:r>
        <w:t xml:space="preserve"> </w:t>
      </w:r>
      <w:r w:rsidRPr="006612D1">
        <w:rPr>
          <w:color w:val="000000"/>
        </w:rPr>
        <w:t>Э-э...</w:t>
      </w:r>
      <w:r>
        <w:rPr>
          <w:color w:val="000000"/>
        </w:rPr>
        <w:t xml:space="preserve"> </w:t>
      </w:r>
      <w:r w:rsidRPr="006612D1">
        <w:rPr>
          <w:color w:val="000000"/>
        </w:rPr>
        <w:t>да.</w:t>
      </w:r>
      <w:r w:rsidRPr="00B9139A">
        <w:rPr>
          <w:rStyle w:val="apple-converted-space"/>
          <w:color w:val="000000"/>
        </w:rPr>
        <w:t xml:space="preserve"> </w:t>
      </w:r>
      <w:r w:rsidRPr="006612D1">
        <w:rPr>
          <w:color w:val="000000"/>
        </w:rPr>
        <w:t>Привет.</w:t>
      </w:r>
      <w:r>
        <w:rPr>
          <w:color w:val="000000"/>
        </w:rPr>
        <w:t xml:space="preserve"> </w:t>
      </w:r>
      <w:r w:rsidRPr="00336D6F">
        <w:t>–</w:t>
      </w:r>
      <w:r>
        <w:t xml:space="preserve"> </w:t>
      </w:r>
      <w:r w:rsidRPr="006612D1">
        <w:rPr>
          <w:color w:val="000000"/>
        </w:rPr>
        <w:t>Ч</w:t>
      </w:r>
      <w:r>
        <w:rPr>
          <w:color w:val="000000"/>
        </w:rPr>
        <w:t>ё</w:t>
      </w:r>
      <w:r w:rsidRPr="006612D1">
        <w:rPr>
          <w:color w:val="000000"/>
        </w:rPr>
        <w:t>рт</w:t>
      </w:r>
      <w:r>
        <w:rPr>
          <w:color w:val="000000"/>
        </w:rPr>
        <w:t xml:space="preserve"> </w:t>
      </w:r>
      <w:r w:rsidRPr="006612D1">
        <w:rPr>
          <w:color w:val="000000"/>
        </w:rPr>
        <w:t>возьми,</w:t>
      </w:r>
      <w:r>
        <w:rPr>
          <w:color w:val="000000"/>
        </w:rPr>
        <w:t xml:space="preserve"> называл ли её И</w:t>
      </w:r>
      <w:r w:rsidRPr="006612D1">
        <w:rPr>
          <w:color w:val="000000"/>
        </w:rPr>
        <w:t>тан</w:t>
      </w:r>
      <w:r>
        <w:rPr>
          <w:color w:val="000000"/>
        </w:rPr>
        <w:t xml:space="preserve"> по имени </w:t>
      </w:r>
      <w:r w:rsidRPr="006612D1">
        <w:rPr>
          <w:color w:val="000000"/>
        </w:rPr>
        <w:t>или</w:t>
      </w:r>
      <w:r>
        <w:rPr>
          <w:color w:val="000000"/>
        </w:rPr>
        <w:t xml:space="preserve"> </w:t>
      </w:r>
      <w:r w:rsidRPr="006612D1">
        <w:rPr>
          <w:color w:val="000000"/>
        </w:rPr>
        <w:t>миссис</w:t>
      </w:r>
      <w:r>
        <w:rPr>
          <w:color w:val="000000"/>
        </w:rPr>
        <w:t xml:space="preserve"> </w:t>
      </w:r>
      <w:r w:rsidRPr="006612D1">
        <w:rPr>
          <w:color w:val="000000"/>
        </w:rPr>
        <w:t>Миллер?</w:t>
      </w:r>
      <w:r w:rsidRPr="00B9139A">
        <w:rPr>
          <w:rStyle w:val="apple-converted-space"/>
          <w:color w:val="000000"/>
        </w:rPr>
        <w:t xml:space="preserve"> </w:t>
      </w:r>
      <w:r w:rsidRPr="006612D1">
        <w:rPr>
          <w:color w:val="000000"/>
        </w:rPr>
        <w:t>Лучше</w:t>
      </w:r>
      <w:r>
        <w:rPr>
          <w:color w:val="000000"/>
        </w:rPr>
        <w:t xml:space="preserve"> </w:t>
      </w:r>
      <w:proofErr w:type="gramStart"/>
      <w:r>
        <w:rPr>
          <w:color w:val="000000"/>
        </w:rPr>
        <w:t>избегать</w:t>
      </w:r>
      <w:proofErr w:type="gramEnd"/>
      <w:r>
        <w:rPr>
          <w:color w:val="000000"/>
        </w:rPr>
        <w:t xml:space="preserve"> любые имена</w:t>
      </w:r>
      <w:r w:rsidRPr="006612D1">
        <w:rPr>
          <w:color w:val="000000"/>
        </w:rPr>
        <w:t>.</w:t>
      </w:r>
      <w:r w:rsidRPr="00B9139A">
        <w:rPr>
          <w:rStyle w:val="apple-converted-space"/>
          <w:color w:val="000000"/>
        </w:rPr>
        <w:t xml:space="preserve"> </w:t>
      </w:r>
      <w:r w:rsidRPr="00336D6F">
        <w:t>–</w:t>
      </w:r>
      <w:r>
        <w:t xml:space="preserve"> </w:t>
      </w:r>
      <w:r w:rsidRPr="006612D1">
        <w:rPr>
          <w:color w:val="000000"/>
        </w:rPr>
        <w:t>Сьюз</w:t>
      </w:r>
      <w:r>
        <w:rPr>
          <w:color w:val="000000"/>
        </w:rPr>
        <w:t>а</w:t>
      </w:r>
      <w:r w:rsidRPr="006612D1">
        <w:rPr>
          <w:color w:val="000000"/>
        </w:rPr>
        <w:t>н</w:t>
      </w:r>
      <w:r>
        <w:rPr>
          <w:color w:val="000000"/>
        </w:rPr>
        <w:t xml:space="preserve"> </w:t>
      </w:r>
      <w:r w:rsidRPr="006612D1">
        <w:rPr>
          <w:color w:val="000000"/>
        </w:rPr>
        <w:t>готов</w:t>
      </w:r>
      <w:r>
        <w:rPr>
          <w:color w:val="000000"/>
        </w:rPr>
        <w:t>а</w:t>
      </w:r>
      <w:r w:rsidRPr="006612D1">
        <w:rPr>
          <w:color w:val="000000"/>
        </w:rPr>
        <w:t>?</w:t>
      </w:r>
      <w:r w:rsidRPr="00B9139A">
        <w:rPr>
          <w:rStyle w:val="apple-converted-space"/>
          <w:color w:val="000000"/>
        </w:rPr>
        <w:t xml:space="preserve"> </w:t>
      </w:r>
      <w:r w:rsidRPr="006612D1">
        <w:rPr>
          <w:color w:val="000000"/>
        </w:rPr>
        <w:t>У</w:t>
      </w:r>
      <w:r>
        <w:rPr>
          <w:color w:val="000000"/>
        </w:rPr>
        <w:t xml:space="preserve"> </w:t>
      </w:r>
      <w:r w:rsidRPr="006612D1">
        <w:rPr>
          <w:color w:val="000000"/>
        </w:rPr>
        <w:t>нас</w:t>
      </w:r>
      <w:r>
        <w:rPr>
          <w:color w:val="000000"/>
        </w:rPr>
        <w:t xml:space="preserve"> свидание</w:t>
      </w:r>
      <w:r w:rsidRPr="006612D1">
        <w:rPr>
          <w:color w:val="000000"/>
        </w:rPr>
        <w:t>.</w:t>
      </w:r>
    </w:p>
    <w:p w:rsidR="00612074" w:rsidRDefault="00612074" w:rsidP="00612074">
      <w:pPr>
        <w:pStyle w:val="western"/>
        <w:shd w:val="clear" w:color="auto" w:fill="FFFFFF"/>
        <w:spacing w:before="0" w:after="0"/>
        <w:ind w:firstLine="461"/>
        <w:jc w:val="both"/>
        <w:rPr>
          <w:color w:val="000000"/>
        </w:rPr>
      </w:pPr>
      <w:r w:rsidRPr="00336D6F">
        <w:t>–</w:t>
      </w:r>
      <w:r>
        <w:t xml:space="preserve"> </w:t>
      </w:r>
      <w:r>
        <w:rPr>
          <w:color w:val="000000"/>
        </w:rPr>
        <w:t>Подожди секунду.</w:t>
      </w:r>
      <w:r>
        <w:rPr>
          <w:rStyle w:val="apple-converted-space"/>
          <w:color w:val="000000"/>
        </w:rPr>
        <w:t xml:space="preserve"> </w:t>
      </w:r>
      <w:r>
        <w:rPr>
          <w:color w:val="000000"/>
        </w:rPr>
        <w:t xml:space="preserve">Я позову её. </w:t>
      </w:r>
      <w:r w:rsidRPr="00336D6F">
        <w:t>–</w:t>
      </w:r>
      <w:r>
        <w:t xml:space="preserve"> </w:t>
      </w:r>
      <w:r>
        <w:rPr>
          <w:color w:val="000000"/>
        </w:rPr>
        <w:t>Она улыбнулась мне, из-за чего вокруг её зелённых глаз появились морщинки.</w:t>
      </w:r>
      <w:r>
        <w:rPr>
          <w:rStyle w:val="apple-converted-space"/>
          <w:color w:val="000000"/>
        </w:rPr>
        <w:t xml:space="preserve"> К</w:t>
      </w:r>
      <w:r>
        <w:rPr>
          <w:color w:val="000000"/>
        </w:rPr>
        <w:t>расивая женщина.</w:t>
      </w:r>
      <w:r>
        <w:rPr>
          <w:rStyle w:val="apple-converted-space"/>
          <w:color w:val="000000"/>
        </w:rPr>
        <w:t xml:space="preserve"> Я н</w:t>
      </w:r>
      <w:r>
        <w:rPr>
          <w:color w:val="000000"/>
        </w:rPr>
        <w:t>е мог не заметить, что Сью похожа на маму.</w:t>
      </w:r>
    </w:p>
    <w:p w:rsidR="00612074" w:rsidRPr="00F77F4E" w:rsidRDefault="00612074" w:rsidP="00612074">
      <w:pPr>
        <w:pStyle w:val="western"/>
        <w:shd w:val="clear" w:color="auto" w:fill="FFFFFF"/>
        <w:spacing w:before="0" w:after="0"/>
        <w:ind w:firstLine="461"/>
        <w:jc w:val="both"/>
        <w:rPr>
          <w:rStyle w:val="apple-converted-space"/>
          <w:color w:val="000000"/>
        </w:rPr>
      </w:pPr>
      <w:r>
        <w:rPr>
          <w:color w:val="000000"/>
        </w:rPr>
        <w:t>Она бросила перчатки на землю и пошла в дом.</w:t>
      </w:r>
      <w:r>
        <w:rPr>
          <w:rStyle w:val="apple-converted-space"/>
          <w:color w:val="000000"/>
        </w:rPr>
        <w:t xml:space="preserve"> </w:t>
      </w:r>
    </w:p>
    <w:p w:rsidR="00612074" w:rsidRDefault="00612074" w:rsidP="00612074">
      <w:pPr>
        <w:pStyle w:val="western"/>
        <w:shd w:val="clear" w:color="auto" w:fill="FFFFFF"/>
        <w:spacing w:before="0" w:after="0"/>
        <w:ind w:firstLine="461"/>
        <w:jc w:val="both"/>
        <w:rPr>
          <w:color w:val="000000"/>
        </w:rPr>
      </w:pPr>
      <w:r w:rsidRPr="00336D6F">
        <w:t>–</w:t>
      </w:r>
      <w:r>
        <w:t xml:space="preserve"> </w:t>
      </w:r>
      <w:r>
        <w:rPr>
          <w:color w:val="000000"/>
        </w:rPr>
        <w:t>Сьюзан!</w:t>
      </w:r>
      <w:r w:rsidRPr="0025367C">
        <w:t xml:space="preserve"> </w:t>
      </w:r>
      <w:r w:rsidRPr="00336D6F">
        <w:t>–</w:t>
      </w:r>
      <w:r>
        <w:rPr>
          <w:color w:val="000000"/>
        </w:rPr>
        <w:t xml:space="preserve"> Долетел до меня её голос.</w:t>
      </w:r>
      <w:r>
        <w:rPr>
          <w:rStyle w:val="apple-converted-space"/>
          <w:color w:val="000000"/>
        </w:rPr>
        <w:t xml:space="preserve"> </w:t>
      </w:r>
      <w:r w:rsidRPr="00336D6F">
        <w:t>–</w:t>
      </w:r>
      <w:r>
        <w:t xml:space="preserve"> </w:t>
      </w:r>
      <w:r w:rsidRPr="009278CF">
        <w:t>Дорогая, тебя ждут на улице</w:t>
      </w:r>
      <w:r>
        <w:rPr>
          <w:color w:val="000000"/>
        </w:rPr>
        <w:t>!</w:t>
      </w:r>
    </w:p>
    <w:p w:rsidR="00612074" w:rsidRDefault="00612074" w:rsidP="00612074">
      <w:pPr>
        <w:pStyle w:val="western"/>
        <w:shd w:val="clear" w:color="auto" w:fill="FFFFFF"/>
        <w:spacing w:before="0" w:after="0"/>
        <w:ind w:firstLine="461"/>
        <w:jc w:val="both"/>
        <w:rPr>
          <w:color w:val="000000"/>
        </w:rPr>
      </w:pPr>
      <w:r w:rsidRPr="00336D6F">
        <w:t>–</w:t>
      </w:r>
      <w:r>
        <w:t xml:space="preserve"> </w:t>
      </w:r>
      <w:r>
        <w:rPr>
          <w:color w:val="000000"/>
        </w:rPr>
        <w:t>Иду!</w:t>
      </w:r>
      <w:r w:rsidRPr="0025367C">
        <w:t xml:space="preserve"> </w:t>
      </w:r>
      <w:r w:rsidRPr="00336D6F">
        <w:t>–</w:t>
      </w:r>
      <w:r>
        <w:t xml:space="preserve"> </w:t>
      </w:r>
      <w:r>
        <w:rPr>
          <w:color w:val="000000"/>
        </w:rPr>
        <w:t>Сьюзан отозвалась откуда-то с верхнего этажа, и моё сердце начало биться в усиленном ритме.</w:t>
      </w:r>
      <w:r>
        <w:rPr>
          <w:rStyle w:val="apple-converted-space"/>
          <w:color w:val="000000"/>
        </w:rPr>
        <w:t xml:space="preserve"> </w:t>
      </w:r>
      <w:r>
        <w:rPr>
          <w:color w:val="000000"/>
        </w:rPr>
        <w:t>Пытаясь обуздать его, я прислонился к боку мустанга Итана и сложил руки.</w:t>
      </w:r>
    </w:p>
    <w:p w:rsidR="00612074" w:rsidRPr="00546503" w:rsidRDefault="00612074" w:rsidP="00612074">
      <w:pPr>
        <w:pStyle w:val="western"/>
        <w:shd w:val="clear" w:color="auto" w:fill="FFFFFF"/>
        <w:spacing w:before="0" w:after="0"/>
        <w:ind w:firstLine="461"/>
        <w:jc w:val="both"/>
        <w:rPr>
          <w:color w:val="000000"/>
        </w:rPr>
      </w:pPr>
      <w:r>
        <w:rPr>
          <w:color w:val="000000"/>
        </w:rPr>
        <w:t>Время</w:t>
      </w:r>
      <w:r w:rsidRPr="00546503">
        <w:rPr>
          <w:color w:val="000000"/>
        </w:rPr>
        <w:t xml:space="preserve"> </w:t>
      </w:r>
      <w:r>
        <w:rPr>
          <w:color w:val="000000"/>
        </w:rPr>
        <w:t>для</w:t>
      </w:r>
      <w:r w:rsidRPr="00546503">
        <w:rPr>
          <w:color w:val="000000"/>
        </w:rPr>
        <w:t xml:space="preserve"> </w:t>
      </w:r>
      <w:r>
        <w:rPr>
          <w:color w:val="000000"/>
        </w:rPr>
        <w:t>представления</w:t>
      </w:r>
      <w:r w:rsidRPr="00546503">
        <w:rPr>
          <w:color w:val="000000"/>
        </w:rPr>
        <w:t>.</w:t>
      </w:r>
    </w:p>
    <w:p w:rsidR="00612074" w:rsidRPr="007846F4" w:rsidRDefault="00612074" w:rsidP="00612074">
      <w:pPr>
        <w:pStyle w:val="western"/>
        <w:shd w:val="clear" w:color="auto" w:fill="FFFFFF"/>
        <w:spacing w:before="0" w:after="0"/>
        <w:ind w:firstLine="461"/>
        <w:jc w:val="both"/>
        <w:rPr>
          <w:color w:val="000000"/>
        </w:rPr>
      </w:pPr>
      <w:r>
        <w:rPr>
          <w:color w:val="000000"/>
        </w:rPr>
        <w:t>Всего через несколько секунд Сью переступила порог</w:t>
      </w:r>
      <w:r w:rsidRPr="006612D1">
        <w:rPr>
          <w:color w:val="000000"/>
        </w:rPr>
        <w:t>.</w:t>
      </w:r>
      <w:r w:rsidRPr="00B9139A">
        <w:rPr>
          <w:rStyle w:val="apple-converted-space"/>
          <w:color w:val="000000"/>
        </w:rPr>
        <w:t xml:space="preserve"> </w:t>
      </w:r>
      <w:r w:rsidRPr="006612D1">
        <w:rPr>
          <w:color w:val="000000"/>
        </w:rPr>
        <w:t>Е</w:t>
      </w:r>
      <w:r>
        <w:rPr>
          <w:color w:val="000000"/>
        </w:rPr>
        <w:t xml:space="preserve">ё </w:t>
      </w:r>
      <w:r w:rsidRPr="006612D1">
        <w:rPr>
          <w:color w:val="000000"/>
        </w:rPr>
        <w:t>голубое</w:t>
      </w:r>
      <w:r>
        <w:rPr>
          <w:color w:val="000000"/>
        </w:rPr>
        <w:t xml:space="preserve"> </w:t>
      </w:r>
      <w:r w:rsidRPr="006612D1">
        <w:rPr>
          <w:color w:val="000000"/>
        </w:rPr>
        <w:t>платье</w:t>
      </w:r>
      <w:r>
        <w:rPr>
          <w:color w:val="000000"/>
        </w:rPr>
        <w:t xml:space="preserve"> колыхалось </w:t>
      </w:r>
      <w:r w:rsidRPr="006612D1">
        <w:rPr>
          <w:color w:val="000000"/>
        </w:rPr>
        <w:t>вокруг</w:t>
      </w:r>
      <w:r>
        <w:rPr>
          <w:color w:val="000000"/>
        </w:rPr>
        <w:t xml:space="preserve"> </w:t>
      </w:r>
      <w:r w:rsidRPr="006612D1">
        <w:rPr>
          <w:color w:val="000000"/>
        </w:rPr>
        <w:t>колен,</w:t>
      </w:r>
      <w:r>
        <w:rPr>
          <w:color w:val="000000"/>
        </w:rPr>
        <w:t xml:space="preserve"> </w:t>
      </w:r>
      <w:r w:rsidRPr="006612D1">
        <w:rPr>
          <w:color w:val="000000"/>
        </w:rPr>
        <w:t>черный</w:t>
      </w:r>
      <w:r>
        <w:rPr>
          <w:color w:val="000000"/>
        </w:rPr>
        <w:t xml:space="preserve"> </w:t>
      </w:r>
      <w:r w:rsidRPr="006612D1">
        <w:rPr>
          <w:color w:val="000000"/>
        </w:rPr>
        <w:t>пояс</w:t>
      </w:r>
      <w:r>
        <w:rPr>
          <w:color w:val="000000"/>
        </w:rPr>
        <w:t xml:space="preserve"> подчёркивал </w:t>
      </w:r>
      <w:r w:rsidRPr="006612D1">
        <w:rPr>
          <w:color w:val="000000"/>
        </w:rPr>
        <w:t>стройную</w:t>
      </w:r>
      <w:r>
        <w:rPr>
          <w:color w:val="000000"/>
        </w:rPr>
        <w:t xml:space="preserve"> </w:t>
      </w:r>
      <w:r w:rsidRPr="006612D1">
        <w:rPr>
          <w:color w:val="000000"/>
        </w:rPr>
        <w:t>фигуру.</w:t>
      </w:r>
      <w:r w:rsidRPr="00B9139A">
        <w:rPr>
          <w:rStyle w:val="apple-converted-space"/>
          <w:color w:val="000000"/>
        </w:rPr>
        <w:t xml:space="preserve"> </w:t>
      </w:r>
      <w:r w:rsidRPr="006612D1">
        <w:rPr>
          <w:color w:val="000000"/>
        </w:rPr>
        <w:t>Она</w:t>
      </w:r>
      <w:r>
        <w:rPr>
          <w:color w:val="000000"/>
        </w:rPr>
        <w:t xml:space="preserve"> была одета в </w:t>
      </w:r>
      <w:r w:rsidRPr="006612D1">
        <w:rPr>
          <w:color w:val="000000"/>
        </w:rPr>
        <w:t>очень</w:t>
      </w:r>
      <w:r>
        <w:rPr>
          <w:color w:val="000000"/>
        </w:rPr>
        <w:t xml:space="preserve"> </w:t>
      </w:r>
      <w:r w:rsidRPr="006612D1">
        <w:rPr>
          <w:color w:val="000000"/>
        </w:rPr>
        <w:t>коротк</w:t>
      </w:r>
      <w:r>
        <w:rPr>
          <w:color w:val="000000"/>
        </w:rPr>
        <w:t>о</w:t>
      </w:r>
      <w:r w:rsidRPr="006612D1">
        <w:rPr>
          <w:color w:val="000000"/>
        </w:rPr>
        <w:t>е</w:t>
      </w:r>
      <w:r>
        <w:rPr>
          <w:color w:val="000000"/>
        </w:rPr>
        <w:t xml:space="preserve"> </w:t>
      </w:r>
      <w:r w:rsidRPr="006612D1">
        <w:rPr>
          <w:color w:val="000000"/>
        </w:rPr>
        <w:t>бел</w:t>
      </w:r>
      <w:r>
        <w:rPr>
          <w:color w:val="000000"/>
        </w:rPr>
        <w:t xml:space="preserve">ое болеро, доходившее до линии </w:t>
      </w:r>
      <w:r w:rsidRPr="006612D1">
        <w:rPr>
          <w:color w:val="000000"/>
        </w:rPr>
        <w:t>чуть</w:t>
      </w:r>
      <w:r>
        <w:rPr>
          <w:color w:val="000000"/>
        </w:rPr>
        <w:t xml:space="preserve"> </w:t>
      </w:r>
      <w:r w:rsidRPr="006612D1">
        <w:rPr>
          <w:color w:val="000000"/>
        </w:rPr>
        <w:t>ниже</w:t>
      </w:r>
      <w:r>
        <w:rPr>
          <w:color w:val="000000"/>
        </w:rPr>
        <w:t xml:space="preserve"> </w:t>
      </w:r>
      <w:r w:rsidRPr="006612D1">
        <w:rPr>
          <w:color w:val="000000"/>
        </w:rPr>
        <w:t>груди.</w:t>
      </w:r>
      <w:r w:rsidRPr="00B9139A">
        <w:rPr>
          <w:rStyle w:val="apple-converted-space"/>
          <w:color w:val="000000"/>
        </w:rPr>
        <w:t xml:space="preserve"> </w:t>
      </w:r>
      <w:r>
        <w:rPr>
          <w:color w:val="000000"/>
        </w:rPr>
        <w:t xml:space="preserve">В </w:t>
      </w:r>
      <w:r w:rsidRPr="006612D1">
        <w:rPr>
          <w:color w:val="000000"/>
        </w:rPr>
        <w:t>этом</w:t>
      </w:r>
      <w:r>
        <w:rPr>
          <w:color w:val="000000"/>
        </w:rPr>
        <w:t xml:space="preserve"> </w:t>
      </w:r>
      <w:r w:rsidRPr="006612D1">
        <w:rPr>
          <w:color w:val="000000"/>
        </w:rPr>
        <w:t>наряде</w:t>
      </w:r>
      <w:r>
        <w:rPr>
          <w:color w:val="000000"/>
        </w:rPr>
        <w:t xml:space="preserve"> она смотрелась потрясающе</w:t>
      </w:r>
      <w:r w:rsidRPr="006612D1">
        <w:rPr>
          <w:color w:val="000000"/>
        </w:rPr>
        <w:t>.</w:t>
      </w:r>
    </w:p>
    <w:p w:rsidR="00612074" w:rsidRPr="0060412B" w:rsidRDefault="00612074" w:rsidP="00612074">
      <w:pPr>
        <w:pStyle w:val="western"/>
        <w:shd w:val="clear" w:color="auto" w:fill="FFFFFF"/>
        <w:spacing w:before="0" w:after="0"/>
        <w:ind w:firstLine="461"/>
        <w:jc w:val="both"/>
        <w:rPr>
          <w:color w:val="000000"/>
        </w:rPr>
      </w:pPr>
      <w:r>
        <w:rPr>
          <w:color w:val="000000"/>
        </w:rPr>
        <w:t>Она подошла ко мне по дорожке и замедлилась</w:t>
      </w:r>
      <w:r w:rsidRPr="006612D1">
        <w:rPr>
          <w:color w:val="000000"/>
        </w:rPr>
        <w:t>,</w:t>
      </w:r>
      <w:r>
        <w:rPr>
          <w:color w:val="000000"/>
        </w:rPr>
        <w:t xml:space="preserve"> выглядя застенчиво</w:t>
      </w:r>
      <w:r w:rsidRPr="006612D1">
        <w:rPr>
          <w:color w:val="000000"/>
        </w:rPr>
        <w:t>,</w:t>
      </w:r>
      <w:r>
        <w:rPr>
          <w:color w:val="000000"/>
        </w:rPr>
        <w:t xml:space="preserve"> </w:t>
      </w:r>
      <w:r w:rsidRPr="006612D1">
        <w:rPr>
          <w:color w:val="000000"/>
        </w:rPr>
        <w:t>вероятно,</w:t>
      </w:r>
      <w:r>
        <w:rPr>
          <w:color w:val="000000"/>
        </w:rPr>
        <w:t xml:space="preserve"> </w:t>
      </w:r>
      <w:r w:rsidRPr="006612D1">
        <w:rPr>
          <w:color w:val="000000"/>
        </w:rPr>
        <w:t>потому</w:t>
      </w:r>
      <w:r>
        <w:rPr>
          <w:color w:val="000000"/>
        </w:rPr>
        <w:t xml:space="preserve"> </w:t>
      </w:r>
      <w:r w:rsidRPr="006612D1">
        <w:rPr>
          <w:color w:val="000000"/>
        </w:rPr>
        <w:t>что</w:t>
      </w:r>
      <w:r>
        <w:rPr>
          <w:color w:val="000000"/>
        </w:rPr>
        <w:t xml:space="preserve"> </w:t>
      </w:r>
      <w:r w:rsidRPr="006612D1">
        <w:rPr>
          <w:color w:val="000000"/>
        </w:rPr>
        <w:t>заметила,</w:t>
      </w:r>
      <w:r>
        <w:rPr>
          <w:color w:val="000000"/>
        </w:rPr>
        <w:t xml:space="preserve"> </w:t>
      </w:r>
      <w:r w:rsidRPr="006612D1">
        <w:rPr>
          <w:color w:val="000000"/>
        </w:rPr>
        <w:t>как</w:t>
      </w:r>
      <w:r>
        <w:rPr>
          <w:color w:val="000000"/>
        </w:rPr>
        <w:t xml:space="preserve"> </w:t>
      </w:r>
      <w:r w:rsidRPr="006612D1">
        <w:rPr>
          <w:color w:val="000000"/>
        </w:rPr>
        <w:t>я</w:t>
      </w:r>
      <w:r>
        <w:rPr>
          <w:color w:val="000000"/>
        </w:rPr>
        <w:t xml:space="preserve"> любовался </w:t>
      </w:r>
      <w:r w:rsidRPr="006612D1">
        <w:rPr>
          <w:color w:val="000000"/>
        </w:rPr>
        <w:t>е</w:t>
      </w:r>
      <w:r>
        <w:rPr>
          <w:color w:val="000000"/>
        </w:rPr>
        <w:t xml:space="preserve">ё </w:t>
      </w:r>
      <w:r w:rsidRPr="006612D1">
        <w:rPr>
          <w:color w:val="000000"/>
        </w:rPr>
        <w:t>красот</w:t>
      </w:r>
      <w:r>
        <w:rPr>
          <w:color w:val="000000"/>
        </w:rPr>
        <w:t>ой</w:t>
      </w:r>
      <w:r w:rsidRPr="006612D1">
        <w:rPr>
          <w:color w:val="000000"/>
        </w:rPr>
        <w:t>.</w:t>
      </w:r>
      <w:r>
        <w:rPr>
          <w:color w:val="000000"/>
        </w:rPr>
        <w:t xml:space="preserve"> </w:t>
      </w:r>
      <w:r w:rsidRPr="006612D1">
        <w:rPr>
          <w:color w:val="000000"/>
        </w:rPr>
        <w:t>Затем</w:t>
      </w:r>
      <w:r>
        <w:rPr>
          <w:color w:val="000000"/>
        </w:rPr>
        <w:t xml:space="preserve"> она осмотрела меня</w:t>
      </w:r>
      <w:r w:rsidRPr="006612D1">
        <w:rPr>
          <w:color w:val="000000"/>
        </w:rPr>
        <w:t>,</w:t>
      </w:r>
      <w:r>
        <w:rPr>
          <w:color w:val="000000"/>
        </w:rPr>
        <w:t xml:space="preserve"> </w:t>
      </w:r>
      <w:r w:rsidRPr="006612D1">
        <w:rPr>
          <w:color w:val="000000"/>
        </w:rPr>
        <w:t>и</w:t>
      </w:r>
      <w:r>
        <w:rPr>
          <w:color w:val="000000"/>
        </w:rPr>
        <w:t xml:space="preserve"> ей, вроде,  по</w:t>
      </w:r>
      <w:r w:rsidRPr="006612D1">
        <w:rPr>
          <w:color w:val="000000"/>
        </w:rPr>
        <w:t>нрави</w:t>
      </w:r>
      <w:r>
        <w:rPr>
          <w:color w:val="000000"/>
        </w:rPr>
        <w:t xml:space="preserve">лось </w:t>
      </w:r>
      <w:proofErr w:type="gramStart"/>
      <w:r>
        <w:rPr>
          <w:color w:val="000000"/>
        </w:rPr>
        <w:t>увиденное</w:t>
      </w:r>
      <w:proofErr w:type="gramEnd"/>
      <w:r w:rsidRPr="006612D1">
        <w:rPr>
          <w:color w:val="000000"/>
        </w:rPr>
        <w:t>.</w:t>
      </w:r>
    </w:p>
    <w:p w:rsidR="00612074" w:rsidRPr="007846F4" w:rsidRDefault="00612074" w:rsidP="00612074">
      <w:pPr>
        <w:pStyle w:val="western"/>
        <w:shd w:val="clear" w:color="auto" w:fill="FFFFFF"/>
        <w:spacing w:before="0" w:after="0"/>
        <w:ind w:firstLine="461"/>
        <w:jc w:val="both"/>
        <w:rPr>
          <w:color w:val="000000"/>
        </w:rPr>
      </w:pPr>
      <w:r w:rsidRPr="00336D6F">
        <w:t>–</w:t>
      </w:r>
      <w:r w:rsidRPr="00F77F4E">
        <w:t xml:space="preserve"> </w:t>
      </w:r>
      <w:r w:rsidRPr="009278CF">
        <w:t>Собираешься кое на кого произвести впечатление</w:t>
      </w:r>
      <w:r w:rsidRPr="006612D1">
        <w:rPr>
          <w:color w:val="000000"/>
        </w:rPr>
        <w:t>?</w:t>
      </w:r>
      <w:r w:rsidRPr="00F77F4E">
        <w:t xml:space="preserve"> </w:t>
      </w:r>
      <w:r w:rsidRPr="00336D6F">
        <w:t>–</w:t>
      </w:r>
      <w:r>
        <w:rPr>
          <w:color w:val="000000"/>
        </w:rPr>
        <w:t xml:space="preserve"> п</w:t>
      </w:r>
      <w:r w:rsidRPr="006612D1">
        <w:rPr>
          <w:color w:val="000000"/>
        </w:rPr>
        <w:t>оддразнила</w:t>
      </w:r>
      <w:r>
        <w:rPr>
          <w:color w:val="000000"/>
        </w:rPr>
        <w:t xml:space="preserve"> </w:t>
      </w:r>
      <w:r w:rsidRPr="006612D1">
        <w:rPr>
          <w:color w:val="000000"/>
        </w:rPr>
        <w:t>она.</w:t>
      </w:r>
    </w:p>
    <w:p w:rsidR="00612074" w:rsidRPr="00B96F6F" w:rsidRDefault="00612074" w:rsidP="00612074">
      <w:pPr>
        <w:pStyle w:val="western"/>
        <w:shd w:val="clear" w:color="auto" w:fill="FFFFFF"/>
        <w:spacing w:before="0" w:after="0"/>
        <w:ind w:firstLine="461"/>
        <w:jc w:val="both"/>
        <w:rPr>
          <w:color w:val="000000"/>
        </w:rPr>
      </w:pPr>
      <w:r w:rsidRPr="006612D1">
        <w:rPr>
          <w:color w:val="000000"/>
        </w:rPr>
        <w:t>Она,</w:t>
      </w:r>
      <w:r>
        <w:rPr>
          <w:color w:val="000000"/>
        </w:rPr>
        <w:t xml:space="preserve"> </w:t>
      </w:r>
      <w:r w:rsidRPr="006612D1">
        <w:rPr>
          <w:color w:val="000000"/>
        </w:rPr>
        <w:t>безусловно,</w:t>
      </w:r>
      <w:r>
        <w:rPr>
          <w:color w:val="000000"/>
        </w:rPr>
        <w:t xml:space="preserve"> </w:t>
      </w:r>
      <w:r w:rsidRPr="006612D1">
        <w:rPr>
          <w:color w:val="000000"/>
        </w:rPr>
        <w:t>выглядел</w:t>
      </w:r>
      <w:r>
        <w:rPr>
          <w:color w:val="000000"/>
        </w:rPr>
        <w:t xml:space="preserve">а </w:t>
      </w:r>
      <w:r w:rsidRPr="006612D1">
        <w:rPr>
          <w:color w:val="000000"/>
        </w:rPr>
        <w:t>лучше,</w:t>
      </w:r>
      <w:r>
        <w:rPr>
          <w:color w:val="000000"/>
        </w:rPr>
        <w:t xml:space="preserve"> </w:t>
      </w:r>
      <w:r w:rsidRPr="006612D1">
        <w:rPr>
          <w:color w:val="000000"/>
        </w:rPr>
        <w:t>чем</w:t>
      </w:r>
      <w:r>
        <w:rPr>
          <w:color w:val="000000"/>
        </w:rPr>
        <w:t xml:space="preserve"> я</w:t>
      </w:r>
      <w:r w:rsidRPr="006612D1">
        <w:rPr>
          <w:color w:val="000000"/>
        </w:rPr>
        <w:t>,</w:t>
      </w:r>
      <w:r>
        <w:rPr>
          <w:color w:val="000000"/>
        </w:rPr>
        <w:t xml:space="preserve"> поэтому ей полагался </w:t>
      </w:r>
      <w:r w:rsidRPr="006612D1">
        <w:rPr>
          <w:color w:val="000000"/>
        </w:rPr>
        <w:t>комплимент.</w:t>
      </w:r>
      <w:r w:rsidRPr="00B9139A">
        <w:rPr>
          <w:rStyle w:val="apple-converted-space"/>
          <w:color w:val="000000"/>
        </w:rPr>
        <w:t xml:space="preserve"> </w:t>
      </w:r>
      <w:r>
        <w:rPr>
          <w:color w:val="000000"/>
        </w:rPr>
        <w:t xml:space="preserve">Я </w:t>
      </w:r>
      <w:r w:rsidRPr="006612D1">
        <w:rPr>
          <w:color w:val="000000"/>
        </w:rPr>
        <w:t>вытащил</w:t>
      </w:r>
      <w:r>
        <w:rPr>
          <w:color w:val="000000"/>
        </w:rPr>
        <w:t xml:space="preserve"> очки</w:t>
      </w:r>
      <w:r w:rsidRPr="004933FF">
        <w:rPr>
          <w:color w:val="000000"/>
        </w:rPr>
        <w:t xml:space="preserve"> </w:t>
      </w:r>
      <w:r>
        <w:rPr>
          <w:color w:val="000000"/>
        </w:rPr>
        <w:t>и</w:t>
      </w:r>
      <w:r w:rsidRPr="006612D1">
        <w:rPr>
          <w:color w:val="000000"/>
        </w:rPr>
        <w:t>з</w:t>
      </w:r>
      <w:r>
        <w:rPr>
          <w:color w:val="000000"/>
        </w:rPr>
        <w:t xml:space="preserve"> </w:t>
      </w:r>
      <w:r w:rsidRPr="006612D1">
        <w:rPr>
          <w:color w:val="000000"/>
        </w:rPr>
        <w:t>нагрудного</w:t>
      </w:r>
      <w:r>
        <w:rPr>
          <w:color w:val="000000"/>
        </w:rPr>
        <w:t xml:space="preserve"> </w:t>
      </w:r>
      <w:r w:rsidRPr="006612D1">
        <w:rPr>
          <w:color w:val="000000"/>
        </w:rPr>
        <w:t>кармана</w:t>
      </w:r>
      <w:r>
        <w:rPr>
          <w:color w:val="000000"/>
        </w:rPr>
        <w:t xml:space="preserve"> джинсового </w:t>
      </w:r>
      <w:r w:rsidRPr="006612D1">
        <w:rPr>
          <w:color w:val="000000"/>
        </w:rPr>
        <w:t>пиджака</w:t>
      </w:r>
      <w:r>
        <w:rPr>
          <w:color w:val="000000"/>
        </w:rPr>
        <w:t xml:space="preserve"> </w:t>
      </w:r>
      <w:r w:rsidRPr="006612D1">
        <w:rPr>
          <w:color w:val="000000"/>
        </w:rPr>
        <w:t>и</w:t>
      </w:r>
      <w:r>
        <w:rPr>
          <w:color w:val="000000"/>
        </w:rPr>
        <w:t xml:space="preserve"> </w:t>
      </w:r>
      <w:r w:rsidRPr="006612D1">
        <w:rPr>
          <w:color w:val="000000"/>
        </w:rPr>
        <w:t>с</w:t>
      </w:r>
      <w:r>
        <w:rPr>
          <w:color w:val="000000"/>
        </w:rPr>
        <w:t xml:space="preserve"> </w:t>
      </w:r>
      <w:r w:rsidRPr="006612D1">
        <w:rPr>
          <w:color w:val="000000"/>
        </w:rPr>
        <w:t>ухмылкой</w:t>
      </w:r>
      <w:r>
        <w:rPr>
          <w:color w:val="000000"/>
        </w:rPr>
        <w:t xml:space="preserve"> </w:t>
      </w:r>
      <w:r w:rsidRPr="006612D1">
        <w:rPr>
          <w:color w:val="000000"/>
        </w:rPr>
        <w:t>надел</w:t>
      </w:r>
      <w:r>
        <w:rPr>
          <w:color w:val="000000"/>
        </w:rPr>
        <w:t xml:space="preserve"> </w:t>
      </w:r>
      <w:r w:rsidRPr="006612D1">
        <w:rPr>
          <w:color w:val="000000"/>
        </w:rPr>
        <w:t>их.</w:t>
      </w:r>
    </w:p>
    <w:p w:rsidR="00612074" w:rsidRPr="00F77F4E" w:rsidRDefault="00612074" w:rsidP="00612074">
      <w:pPr>
        <w:pStyle w:val="western"/>
        <w:shd w:val="clear" w:color="auto" w:fill="FFFFFF"/>
        <w:spacing w:before="0" w:after="0"/>
        <w:ind w:firstLine="461"/>
        <w:jc w:val="both"/>
        <w:rPr>
          <w:color w:val="000000"/>
        </w:rPr>
      </w:pPr>
      <w:r w:rsidRPr="00336D6F">
        <w:t>–</w:t>
      </w:r>
      <w:r w:rsidRPr="00F77F4E">
        <w:t xml:space="preserve"> </w:t>
      </w:r>
      <w:r w:rsidRPr="009278CF">
        <w:t>А ты не собираешься</w:t>
      </w:r>
      <w:r>
        <w:rPr>
          <w:color w:val="000000"/>
        </w:rPr>
        <w:t>?</w:t>
      </w:r>
    </w:p>
    <w:p w:rsidR="00612074" w:rsidRPr="00F77F4E" w:rsidRDefault="00612074" w:rsidP="00612074">
      <w:pPr>
        <w:pStyle w:val="western"/>
        <w:shd w:val="clear" w:color="auto" w:fill="FFFFFF"/>
        <w:spacing w:before="0" w:after="0"/>
        <w:ind w:firstLine="461"/>
        <w:jc w:val="both"/>
        <w:rPr>
          <w:color w:val="000000"/>
        </w:rPr>
      </w:pPr>
      <w:r w:rsidRPr="00336D6F">
        <w:t>–</w:t>
      </w:r>
      <w:r w:rsidRPr="00F77F4E">
        <w:t xml:space="preserve"> </w:t>
      </w:r>
      <w:r w:rsidRPr="009278CF">
        <w:t>На всех парней в городе</w:t>
      </w:r>
      <w:r w:rsidRPr="007846F4">
        <w:rPr>
          <w:color w:val="000000"/>
        </w:rPr>
        <w:t>,</w:t>
      </w:r>
      <w:r w:rsidRPr="00F77F4E">
        <w:t xml:space="preserve"> </w:t>
      </w:r>
      <w:r w:rsidRPr="00336D6F">
        <w:t>–</w:t>
      </w:r>
      <w:r w:rsidRPr="007846F4">
        <w:rPr>
          <w:color w:val="000000"/>
        </w:rPr>
        <w:t xml:space="preserve"> </w:t>
      </w:r>
      <w:r>
        <w:rPr>
          <w:color w:val="000000"/>
        </w:rPr>
        <w:t xml:space="preserve">дерзко </w:t>
      </w:r>
      <w:r w:rsidRPr="007846F4">
        <w:rPr>
          <w:color w:val="000000"/>
        </w:rPr>
        <w:t>ответила она, к</w:t>
      </w:r>
      <w:r>
        <w:rPr>
          <w:color w:val="000000"/>
        </w:rPr>
        <w:t xml:space="preserve">огда </w:t>
      </w:r>
      <w:r w:rsidRPr="007846F4">
        <w:rPr>
          <w:color w:val="000000"/>
        </w:rPr>
        <w:t xml:space="preserve">я открыл </w:t>
      </w:r>
      <w:r>
        <w:rPr>
          <w:color w:val="000000"/>
        </w:rPr>
        <w:t xml:space="preserve">для неё </w:t>
      </w:r>
      <w:r w:rsidRPr="007846F4">
        <w:rPr>
          <w:color w:val="000000"/>
        </w:rPr>
        <w:t>дверцу.</w:t>
      </w:r>
      <w:r w:rsidRPr="007846F4">
        <w:rPr>
          <w:rStyle w:val="apple-converted-space"/>
          <w:color w:val="000000"/>
        </w:rPr>
        <w:t xml:space="preserve"> </w:t>
      </w:r>
      <w:r w:rsidRPr="00336D6F">
        <w:t>–</w:t>
      </w:r>
      <w:r w:rsidRPr="00F77F4E">
        <w:t xml:space="preserve"> </w:t>
      </w:r>
      <w:r>
        <w:t>К</w:t>
      </w:r>
      <w:r w:rsidRPr="009278CF">
        <w:t>роме тебя</w:t>
      </w:r>
      <w:r>
        <w:t xml:space="preserve">: </w:t>
      </w:r>
      <w:r w:rsidRPr="009278CF">
        <w:t>с тобой этот номер не пройдет</w:t>
      </w:r>
      <w:r>
        <w:rPr>
          <w:color w:val="000000"/>
        </w:rPr>
        <w:t>.</w:t>
      </w:r>
    </w:p>
    <w:p w:rsidR="00612074" w:rsidRDefault="00612074" w:rsidP="00612074">
      <w:pPr>
        <w:pStyle w:val="western"/>
        <w:shd w:val="clear" w:color="auto" w:fill="FFFFFF"/>
        <w:spacing w:before="0" w:after="0"/>
        <w:ind w:firstLine="461"/>
        <w:jc w:val="both"/>
        <w:rPr>
          <w:color w:val="000000"/>
        </w:rPr>
      </w:pPr>
      <w:r>
        <w:rPr>
          <w:color w:val="000000"/>
        </w:rPr>
        <w:t>О, мой обман работает, всё в порядке.</w:t>
      </w:r>
      <w:r>
        <w:rPr>
          <w:rStyle w:val="apple-converted-space"/>
          <w:color w:val="000000"/>
        </w:rPr>
        <w:t xml:space="preserve"> </w:t>
      </w:r>
      <w:r>
        <w:rPr>
          <w:color w:val="000000"/>
        </w:rPr>
        <w:t>Она совсем не понимает... пока.</w:t>
      </w:r>
    </w:p>
    <w:p w:rsidR="00612074" w:rsidRPr="0060412B" w:rsidRDefault="00612074" w:rsidP="00612074">
      <w:pPr>
        <w:pStyle w:val="western"/>
        <w:shd w:val="clear" w:color="auto" w:fill="FFFFFF"/>
        <w:spacing w:before="0" w:after="0"/>
        <w:ind w:firstLine="461"/>
        <w:jc w:val="both"/>
        <w:rPr>
          <w:rStyle w:val="apple-converted-space"/>
          <w:color w:val="000000"/>
        </w:rPr>
      </w:pPr>
      <w:r w:rsidRPr="006612D1">
        <w:rPr>
          <w:color w:val="000000"/>
        </w:rPr>
        <w:t>Я</w:t>
      </w:r>
      <w:r>
        <w:rPr>
          <w:color w:val="000000"/>
        </w:rPr>
        <w:t xml:space="preserve"> сел с </w:t>
      </w:r>
      <w:r w:rsidRPr="006612D1">
        <w:rPr>
          <w:color w:val="000000"/>
        </w:rPr>
        <w:t>другой</w:t>
      </w:r>
      <w:r>
        <w:rPr>
          <w:color w:val="000000"/>
        </w:rPr>
        <w:t xml:space="preserve"> </w:t>
      </w:r>
      <w:r w:rsidRPr="006612D1">
        <w:rPr>
          <w:color w:val="000000"/>
        </w:rPr>
        <w:t>сторон</w:t>
      </w:r>
      <w:r>
        <w:rPr>
          <w:color w:val="000000"/>
        </w:rPr>
        <w:t>ы</w:t>
      </w:r>
      <w:r w:rsidRPr="006612D1">
        <w:rPr>
          <w:color w:val="000000"/>
        </w:rPr>
        <w:t>,</w:t>
      </w:r>
      <w:r>
        <w:rPr>
          <w:color w:val="000000"/>
        </w:rPr>
        <w:t xml:space="preserve"> выводя </w:t>
      </w:r>
      <w:r w:rsidRPr="006612D1">
        <w:rPr>
          <w:color w:val="000000"/>
        </w:rPr>
        <w:t>машину</w:t>
      </w:r>
      <w:r>
        <w:rPr>
          <w:color w:val="000000"/>
        </w:rPr>
        <w:t xml:space="preserve"> </w:t>
      </w:r>
      <w:r w:rsidRPr="006612D1">
        <w:rPr>
          <w:color w:val="000000"/>
        </w:rPr>
        <w:t>на</w:t>
      </w:r>
      <w:r>
        <w:rPr>
          <w:color w:val="000000"/>
        </w:rPr>
        <w:t xml:space="preserve"> </w:t>
      </w:r>
      <w:r w:rsidRPr="006612D1">
        <w:rPr>
          <w:color w:val="000000"/>
        </w:rPr>
        <w:t>улицу.</w:t>
      </w:r>
      <w:r w:rsidRPr="00B9139A">
        <w:rPr>
          <w:rStyle w:val="apple-converted-space"/>
          <w:color w:val="000000"/>
        </w:rPr>
        <w:t xml:space="preserve"> </w:t>
      </w:r>
      <w:r>
        <w:rPr>
          <w:rStyle w:val="apple-converted-space"/>
          <w:color w:val="000000"/>
        </w:rPr>
        <w:t>Мустанг быстро наполнился её фруктовым запахом</w:t>
      </w:r>
      <w:r w:rsidRPr="006612D1">
        <w:rPr>
          <w:color w:val="000000"/>
        </w:rPr>
        <w:t>.</w:t>
      </w:r>
      <w:r w:rsidRPr="00B9139A">
        <w:rPr>
          <w:rStyle w:val="apple-converted-space"/>
          <w:color w:val="000000"/>
        </w:rPr>
        <w:t xml:space="preserve"> </w:t>
      </w:r>
      <w:r>
        <w:rPr>
          <w:rStyle w:val="apple-converted-space"/>
          <w:color w:val="000000"/>
        </w:rPr>
        <w:t>До Чарли ехать недалеко,</w:t>
      </w:r>
      <w:r>
        <w:rPr>
          <w:color w:val="000000"/>
        </w:rPr>
        <w:t xml:space="preserve"> </w:t>
      </w:r>
      <w:r w:rsidRPr="006612D1">
        <w:rPr>
          <w:color w:val="000000"/>
        </w:rPr>
        <w:t>но</w:t>
      </w:r>
      <w:r>
        <w:rPr>
          <w:color w:val="000000"/>
        </w:rPr>
        <w:t xml:space="preserve"> </w:t>
      </w:r>
      <w:r w:rsidRPr="006612D1">
        <w:rPr>
          <w:color w:val="000000"/>
        </w:rPr>
        <w:t>мне</w:t>
      </w:r>
      <w:r>
        <w:rPr>
          <w:color w:val="000000"/>
        </w:rPr>
        <w:t xml:space="preserve"> </w:t>
      </w:r>
      <w:r w:rsidRPr="006612D1">
        <w:rPr>
          <w:color w:val="000000"/>
        </w:rPr>
        <w:t>нравилось,</w:t>
      </w:r>
      <w:r>
        <w:rPr>
          <w:color w:val="000000"/>
        </w:rPr>
        <w:t xml:space="preserve"> когда она </w:t>
      </w:r>
      <w:r w:rsidRPr="006612D1">
        <w:rPr>
          <w:color w:val="000000"/>
        </w:rPr>
        <w:t>рядом</w:t>
      </w:r>
      <w:r>
        <w:rPr>
          <w:color w:val="000000"/>
        </w:rPr>
        <w:t xml:space="preserve"> </w:t>
      </w:r>
      <w:r w:rsidRPr="006612D1">
        <w:rPr>
          <w:color w:val="000000"/>
        </w:rPr>
        <w:t>со</w:t>
      </w:r>
      <w:r>
        <w:rPr>
          <w:color w:val="000000"/>
        </w:rPr>
        <w:t xml:space="preserve"> </w:t>
      </w:r>
      <w:r w:rsidRPr="006612D1">
        <w:rPr>
          <w:color w:val="000000"/>
        </w:rPr>
        <w:t>мной,</w:t>
      </w:r>
      <w:r>
        <w:rPr>
          <w:color w:val="000000"/>
        </w:rPr>
        <w:t xml:space="preserve"> </w:t>
      </w:r>
      <w:r w:rsidRPr="006612D1">
        <w:rPr>
          <w:color w:val="000000"/>
        </w:rPr>
        <w:t>поэтому</w:t>
      </w:r>
      <w:r>
        <w:rPr>
          <w:color w:val="000000"/>
        </w:rPr>
        <w:t xml:space="preserve"> </w:t>
      </w:r>
      <w:r w:rsidRPr="006612D1">
        <w:rPr>
          <w:color w:val="000000"/>
        </w:rPr>
        <w:t>я</w:t>
      </w:r>
      <w:r>
        <w:rPr>
          <w:color w:val="000000"/>
        </w:rPr>
        <w:t xml:space="preserve"> </w:t>
      </w:r>
      <w:r w:rsidRPr="006612D1">
        <w:rPr>
          <w:color w:val="000000"/>
        </w:rPr>
        <w:t>поехал</w:t>
      </w:r>
      <w:r>
        <w:rPr>
          <w:color w:val="000000"/>
        </w:rPr>
        <w:t xml:space="preserve"> совсем </w:t>
      </w:r>
      <w:r w:rsidRPr="006612D1">
        <w:rPr>
          <w:color w:val="000000"/>
        </w:rPr>
        <w:t>медленно.</w:t>
      </w:r>
      <w:r w:rsidRPr="00B9139A">
        <w:rPr>
          <w:rStyle w:val="apple-converted-space"/>
          <w:color w:val="000000"/>
        </w:rPr>
        <w:t xml:space="preserve"> </w:t>
      </w:r>
    </w:p>
    <w:p w:rsidR="00612074" w:rsidRPr="007A7569" w:rsidRDefault="00612074" w:rsidP="00612074">
      <w:pPr>
        <w:pStyle w:val="western"/>
        <w:shd w:val="clear" w:color="auto" w:fill="FFFFFF"/>
        <w:spacing w:before="0" w:after="0"/>
        <w:ind w:firstLine="461"/>
        <w:jc w:val="both"/>
        <w:rPr>
          <w:color w:val="000000"/>
        </w:rPr>
      </w:pPr>
      <w:r w:rsidRPr="00336D6F">
        <w:t>–</w:t>
      </w:r>
      <w:r w:rsidRPr="007A7569">
        <w:t xml:space="preserve"> </w:t>
      </w:r>
      <w:r w:rsidRPr="009278CF">
        <w:t xml:space="preserve">Ты вчера </w:t>
      </w:r>
      <w:r>
        <w:t>виделась</w:t>
      </w:r>
      <w:r w:rsidRPr="009278CF">
        <w:t xml:space="preserve"> с отцом? </w:t>
      </w:r>
      <w:r>
        <w:t>К</w:t>
      </w:r>
      <w:r w:rsidRPr="009278CF">
        <w:t>ак вс</w:t>
      </w:r>
      <w:r>
        <w:t>ё</w:t>
      </w:r>
      <w:r w:rsidRPr="009278CF">
        <w:t xml:space="preserve"> прошло</w:t>
      </w:r>
      <w:r>
        <w:rPr>
          <w:color w:val="000000"/>
        </w:rPr>
        <w:t>?</w:t>
      </w:r>
    </w:p>
    <w:p w:rsidR="00612074" w:rsidRPr="007846F4" w:rsidRDefault="00612074" w:rsidP="00612074">
      <w:pPr>
        <w:pStyle w:val="western"/>
        <w:shd w:val="clear" w:color="auto" w:fill="FFFFFF"/>
        <w:spacing w:before="0" w:after="0"/>
        <w:ind w:firstLine="461"/>
        <w:jc w:val="both"/>
        <w:rPr>
          <w:color w:val="000000"/>
        </w:rPr>
      </w:pPr>
      <w:r w:rsidRPr="00336D6F">
        <w:lastRenderedPageBreak/>
        <w:t>–</w:t>
      </w:r>
      <w:r>
        <w:t xml:space="preserve"> П</w:t>
      </w:r>
      <w:r w:rsidRPr="009278CF">
        <w:t>отрясающе</w:t>
      </w:r>
      <w:r w:rsidRPr="007846F4">
        <w:rPr>
          <w:color w:val="000000"/>
        </w:rPr>
        <w:t>!</w:t>
      </w:r>
      <w:r w:rsidRPr="007A7569">
        <w:t xml:space="preserve"> </w:t>
      </w:r>
      <w:r w:rsidRPr="00336D6F">
        <w:t>–</w:t>
      </w:r>
      <w:r w:rsidRPr="007846F4">
        <w:rPr>
          <w:color w:val="000000"/>
        </w:rPr>
        <w:t xml:space="preserve"> </w:t>
      </w:r>
      <w:r>
        <w:rPr>
          <w:color w:val="000000"/>
        </w:rPr>
        <w:t>призналась Сью</w:t>
      </w:r>
      <w:r w:rsidRPr="007846F4">
        <w:rPr>
          <w:color w:val="000000"/>
        </w:rPr>
        <w:t>, сложив руки на коленях.</w:t>
      </w:r>
      <w:r w:rsidRPr="007846F4">
        <w:rPr>
          <w:rStyle w:val="apple-converted-space"/>
          <w:color w:val="000000"/>
        </w:rPr>
        <w:t xml:space="preserve"> </w:t>
      </w:r>
      <w:r w:rsidRPr="00336D6F">
        <w:t>–</w:t>
      </w:r>
      <w:r w:rsidRPr="007A7569">
        <w:t xml:space="preserve"> </w:t>
      </w:r>
      <w:r w:rsidRPr="009278CF">
        <w:t>Мы вс</w:t>
      </w:r>
      <w:r>
        <w:t>ё</w:t>
      </w:r>
      <w:r w:rsidRPr="009278CF">
        <w:t xml:space="preserve"> время были вместе. </w:t>
      </w:r>
      <w:r>
        <w:t>П</w:t>
      </w:r>
      <w:r w:rsidRPr="009278CF">
        <w:t>риготовили и съели курицу</w:t>
      </w:r>
      <w:r>
        <w:t>-</w:t>
      </w:r>
      <w:r w:rsidRPr="009278CF">
        <w:t xml:space="preserve">гриль, и он даже </w:t>
      </w:r>
      <w:r>
        <w:t>сделал гоголь-моголь</w:t>
      </w:r>
      <w:r w:rsidRPr="006612D1">
        <w:rPr>
          <w:color w:val="000000"/>
        </w:rPr>
        <w:t>.</w:t>
      </w:r>
      <w:r>
        <w:rPr>
          <w:color w:val="000000"/>
        </w:rPr>
        <w:t xml:space="preserve"> </w:t>
      </w:r>
      <w:r w:rsidRPr="00336D6F">
        <w:t>–</w:t>
      </w:r>
      <w:r w:rsidRPr="007A7569">
        <w:t xml:space="preserve"> </w:t>
      </w:r>
      <w:proofErr w:type="gramStart"/>
      <w:r w:rsidRPr="006612D1">
        <w:rPr>
          <w:color w:val="000000"/>
        </w:rPr>
        <w:t>Е</w:t>
      </w:r>
      <w:r>
        <w:rPr>
          <w:color w:val="000000"/>
        </w:rPr>
        <w:t xml:space="preserve">ё </w:t>
      </w:r>
      <w:r w:rsidRPr="006612D1">
        <w:rPr>
          <w:color w:val="000000"/>
        </w:rPr>
        <w:t>улыбка</w:t>
      </w:r>
      <w:r>
        <w:rPr>
          <w:color w:val="000000"/>
        </w:rPr>
        <w:t xml:space="preserve"> говорила о том, </w:t>
      </w:r>
      <w:r w:rsidRPr="006612D1">
        <w:rPr>
          <w:color w:val="000000"/>
        </w:rPr>
        <w:t>насколько</w:t>
      </w:r>
      <w:r>
        <w:rPr>
          <w:color w:val="000000"/>
        </w:rPr>
        <w:t xml:space="preserve"> </w:t>
      </w:r>
      <w:r w:rsidRPr="006612D1">
        <w:rPr>
          <w:color w:val="000000"/>
        </w:rPr>
        <w:t>лучше</w:t>
      </w:r>
      <w:r>
        <w:rPr>
          <w:color w:val="000000"/>
        </w:rPr>
        <w:t xml:space="preserve"> стали её взаимоотношения с семьёй за последние пару дней.</w:t>
      </w:r>
      <w:proofErr w:type="gramEnd"/>
    </w:p>
    <w:p w:rsidR="00612074" w:rsidRPr="0060412B" w:rsidRDefault="00612074" w:rsidP="00612074">
      <w:pPr>
        <w:pStyle w:val="western"/>
        <w:shd w:val="clear" w:color="auto" w:fill="FFFFFF"/>
        <w:spacing w:before="0" w:after="0"/>
        <w:ind w:firstLine="461"/>
        <w:jc w:val="both"/>
        <w:rPr>
          <w:rStyle w:val="apple-converted-space"/>
          <w:color w:val="000000"/>
        </w:rPr>
      </w:pPr>
      <w:r>
        <w:rPr>
          <w:color w:val="000000"/>
        </w:rPr>
        <w:t>Искренне за неё радуясь, я кивнул.</w:t>
      </w:r>
      <w:r>
        <w:rPr>
          <w:rStyle w:val="apple-converted-space"/>
          <w:color w:val="000000"/>
        </w:rPr>
        <w:t xml:space="preserve"> </w:t>
      </w:r>
    </w:p>
    <w:p w:rsidR="00612074" w:rsidRPr="007A7569" w:rsidRDefault="00612074" w:rsidP="00612074">
      <w:pPr>
        <w:pStyle w:val="western"/>
        <w:shd w:val="clear" w:color="auto" w:fill="FFFFFF"/>
        <w:spacing w:before="0" w:after="0"/>
        <w:ind w:firstLine="461"/>
        <w:jc w:val="both"/>
        <w:rPr>
          <w:color w:val="000000"/>
        </w:rPr>
      </w:pPr>
      <w:r w:rsidRPr="00336D6F">
        <w:t>–</w:t>
      </w:r>
      <w:r w:rsidRPr="007A7569">
        <w:t xml:space="preserve"> </w:t>
      </w:r>
      <w:r w:rsidRPr="009278CF">
        <w:t>Рад, что у тебя все наладилось</w:t>
      </w:r>
      <w:r>
        <w:rPr>
          <w:color w:val="000000"/>
        </w:rPr>
        <w:t>.</w:t>
      </w:r>
    </w:p>
    <w:p w:rsidR="00612074" w:rsidRPr="007846F4" w:rsidRDefault="00612074" w:rsidP="00612074">
      <w:pPr>
        <w:pStyle w:val="western"/>
        <w:shd w:val="clear" w:color="auto" w:fill="FFFFFF"/>
        <w:spacing w:before="0" w:after="0"/>
        <w:ind w:firstLine="461"/>
        <w:jc w:val="both"/>
        <w:rPr>
          <w:color w:val="000000"/>
        </w:rPr>
      </w:pPr>
      <w:r>
        <w:rPr>
          <w:color w:val="000000"/>
        </w:rPr>
        <w:t xml:space="preserve">В этот момент мы приехали к </w:t>
      </w:r>
      <w:proofErr w:type="gramStart"/>
      <w:r>
        <w:rPr>
          <w:color w:val="000000"/>
        </w:rPr>
        <w:t>Чарли</w:t>
      </w:r>
      <w:proofErr w:type="gramEnd"/>
      <w:r>
        <w:rPr>
          <w:color w:val="000000"/>
        </w:rPr>
        <w:t xml:space="preserve"> </w:t>
      </w:r>
      <w:r w:rsidRPr="006612D1">
        <w:rPr>
          <w:color w:val="000000"/>
        </w:rPr>
        <w:t>и</w:t>
      </w:r>
      <w:r>
        <w:rPr>
          <w:color w:val="000000"/>
        </w:rPr>
        <w:t xml:space="preserve"> зашли </w:t>
      </w:r>
      <w:r w:rsidRPr="006612D1">
        <w:rPr>
          <w:color w:val="000000"/>
        </w:rPr>
        <w:t>внутр</w:t>
      </w:r>
      <w:r>
        <w:rPr>
          <w:color w:val="000000"/>
        </w:rPr>
        <w:t>ь</w:t>
      </w:r>
      <w:r w:rsidRPr="006612D1">
        <w:rPr>
          <w:color w:val="000000"/>
        </w:rPr>
        <w:t>.</w:t>
      </w:r>
      <w:r w:rsidRPr="00B9139A">
        <w:rPr>
          <w:rStyle w:val="apple-converted-space"/>
          <w:color w:val="000000"/>
        </w:rPr>
        <w:t xml:space="preserve"> </w:t>
      </w:r>
      <w:r w:rsidRPr="006612D1">
        <w:rPr>
          <w:color w:val="000000"/>
        </w:rPr>
        <w:t>Сью</w:t>
      </w:r>
      <w:r>
        <w:rPr>
          <w:color w:val="000000"/>
        </w:rPr>
        <w:t xml:space="preserve"> выбрала столик где-то по центру</w:t>
      </w:r>
      <w:r w:rsidRPr="006612D1">
        <w:rPr>
          <w:color w:val="000000"/>
        </w:rPr>
        <w:t>.</w:t>
      </w:r>
      <w:r w:rsidRPr="00B9139A">
        <w:rPr>
          <w:rStyle w:val="apple-converted-space"/>
          <w:color w:val="000000"/>
        </w:rPr>
        <w:t xml:space="preserve"> </w:t>
      </w:r>
      <w:r>
        <w:rPr>
          <w:rStyle w:val="apple-converted-space"/>
          <w:color w:val="000000"/>
        </w:rPr>
        <w:t>Он был на двоих</w:t>
      </w:r>
      <w:r w:rsidRPr="006612D1">
        <w:rPr>
          <w:color w:val="000000"/>
        </w:rPr>
        <w:t>,</w:t>
      </w:r>
      <w:r>
        <w:rPr>
          <w:color w:val="000000"/>
        </w:rPr>
        <w:t xml:space="preserve"> </w:t>
      </w:r>
      <w:r w:rsidRPr="006612D1">
        <w:rPr>
          <w:color w:val="000000"/>
        </w:rPr>
        <w:t>и</w:t>
      </w:r>
      <w:r>
        <w:rPr>
          <w:color w:val="000000"/>
        </w:rPr>
        <w:t xml:space="preserve"> на середине стояла </w:t>
      </w:r>
      <w:r w:rsidRPr="006612D1">
        <w:rPr>
          <w:color w:val="000000"/>
        </w:rPr>
        <w:t>тонк</w:t>
      </w:r>
      <w:r>
        <w:rPr>
          <w:color w:val="000000"/>
        </w:rPr>
        <w:t xml:space="preserve">ая </w:t>
      </w:r>
      <w:r w:rsidRPr="006612D1">
        <w:rPr>
          <w:color w:val="000000"/>
        </w:rPr>
        <w:t>ваз</w:t>
      </w:r>
      <w:r>
        <w:rPr>
          <w:color w:val="000000"/>
        </w:rPr>
        <w:t xml:space="preserve">очка </w:t>
      </w:r>
      <w:r w:rsidRPr="006612D1">
        <w:rPr>
          <w:color w:val="000000"/>
        </w:rPr>
        <w:t>с</w:t>
      </w:r>
      <w:r>
        <w:rPr>
          <w:color w:val="000000"/>
        </w:rPr>
        <w:t xml:space="preserve"> </w:t>
      </w:r>
      <w:r w:rsidRPr="006612D1">
        <w:rPr>
          <w:color w:val="000000"/>
        </w:rPr>
        <w:t>желты</w:t>
      </w:r>
      <w:r>
        <w:rPr>
          <w:color w:val="000000"/>
        </w:rPr>
        <w:t xml:space="preserve">м </w:t>
      </w:r>
      <w:r w:rsidRPr="006612D1">
        <w:rPr>
          <w:color w:val="000000"/>
        </w:rPr>
        <w:t>тюльпан</w:t>
      </w:r>
      <w:r>
        <w:rPr>
          <w:color w:val="000000"/>
        </w:rPr>
        <w:t>ом</w:t>
      </w:r>
      <w:r w:rsidRPr="006612D1">
        <w:rPr>
          <w:color w:val="000000"/>
        </w:rPr>
        <w:t>.</w:t>
      </w:r>
      <w:r w:rsidRPr="00B9139A">
        <w:rPr>
          <w:rStyle w:val="apple-converted-space"/>
          <w:color w:val="000000"/>
        </w:rPr>
        <w:t xml:space="preserve"> </w:t>
      </w:r>
      <w:r w:rsidRPr="006612D1">
        <w:rPr>
          <w:color w:val="000000"/>
        </w:rPr>
        <w:t>Я</w:t>
      </w:r>
      <w:r>
        <w:rPr>
          <w:color w:val="000000"/>
        </w:rPr>
        <w:t xml:space="preserve"> хотел придержать стул для </w:t>
      </w:r>
      <w:r w:rsidRPr="006612D1">
        <w:rPr>
          <w:color w:val="000000"/>
        </w:rPr>
        <w:t>Сьюз</w:t>
      </w:r>
      <w:r>
        <w:rPr>
          <w:color w:val="000000"/>
        </w:rPr>
        <w:t>а</w:t>
      </w:r>
      <w:r w:rsidRPr="006612D1">
        <w:rPr>
          <w:color w:val="000000"/>
        </w:rPr>
        <w:t>н,</w:t>
      </w:r>
      <w:r>
        <w:rPr>
          <w:color w:val="000000"/>
        </w:rPr>
        <w:t xml:space="preserve"> </w:t>
      </w:r>
      <w:r w:rsidRPr="006612D1">
        <w:rPr>
          <w:color w:val="000000"/>
        </w:rPr>
        <w:t>но</w:t>
      </w:r>
      <w:r>
        <w:rPr>
          <w:color w:val="000000"/>
        </w:rPr>
        <w:t xml:space="preserve">, похоже, её не впечатлила </w:t>
      </w:r>
      <w:r w:rsidRPr="006612D1">
        <w:rPr>
          <w:color w:val="000000"/>
        </w:rPr>
        <w:t>м</w:t>
      </w:r>
      <w:r>
        <w:rPr>
          <w:color w:val="000000"/>
        </w:rPr>
        <w:t xml:space="preserve">оя </w:t>
      </w:r>
      <w:r w:rsidRPr="006612D1">
        <w:rPr>
          <w:color w:val="000000"/>
        </w:rPr>
        <w:t>игр</w:t>
      </w:r>
      <w:r>
        <w:rPr>
          <w:color w:val="000000"/>
        </w:rPr>
        <w:t xml:space="preserve">а в  </w:t>
      </w:r>
      <w:r w:rsidRPr="006612D1">
        <w:rPr>
          <w:color w:val="000000"/>
        </w:rPr>
        <w:t>джентльмена,</w:t>
      </w:r>
      <w:r>
        <w:rPr>
          <w:color w:val="000000"/>
        </w:rPr>
        <w:t xml:space="preserve"> она </w:t>
      </w:r>
      <w:r w:rsidRPr="006612D1">
        <w:rPr>
          <w:color w:val="000000"/>
        </w:rPr>
        <w:t>просто</w:t>
      </w:r>
      <w:r>
        <w:rPr>
          <w:color w:val="000000"/>
        </w:rPr>
        <w:t xml:space="preserve"> </w:t>
      </w:r>
      <w:r w:rsidRPr="006612D1">
        <w:rPr>
          <w:color w:val="000000"/>
        </w:rPr>
        <w:t>села.</w:t>
      </w:r>
    </w:p>
    <w:p w:rsidR="00612074" w:rsidRPr="0060412B" w:rsidRDefault="00612074" w:rsidP="00612074">
      <w:pPr>
        <w:pStyle w:val="western"/>
        <w:shd w:val="clear" w:color="auto" w:fill="FFFFFF"/>
        <w:spacing w:before="0" w:after="0"/>
        <w:ind w:firstLine="461"/>
        <w:jc w:val="both"/>
      </w:pPr>
      <w:r w:rsidRPr="006612D1">
        <w:rPr>
          <w:color w:val="000000"/>
        </w:rPr>
        <w:t>Я</w:t>
      </w:r>
      <w:r>
        <w:rPr>
          <w:color w:val="000000"/>
        </w:rPr>
        <w:t xml:space="preserve"> </w:t>
      </w:r>
      <w:r w:rsidRPr="006612D1">
        <w:rPr>
          <w:color w:val="000000"/>
        </w:rPr>
        <w:t>не</w:t>
      </w:r>
      <w:r>
        <w:rPr>
          <w:color w:val="000000"/>
        </w:rPr>
        <w:t xml:space="preserve"> </w:t>
      </w:r>
      <w:r w:rsidRPr="006612D1">
        <w:rPr>
          <w:color w:val="000000"/>
        </w:rPr>
        <w:t>был</w:t>
      </w:r>
      <w:r>
        <w:rPr>
          <w:color w:val="000000"/>
        </w:rPr>
        <w:t xml:space="preserve"> </w:t>
      </w:r>
      <w:r w:rsidRPr="006612D1">
        <w:rPr>
          <w:color w:val="000000"/>
        </w:rPr>
        <w:t>в</w:t>
      </w:r>
      <w:r>
        <w:rPr>
          <w:color w:val="000000"/>
        </w:rPr>
        <w:t xml:space="preserve"> </w:t>
      </w:r>
      <w:r w:rsidRPr="006612D1">
        <w:rPr>
          <w:color w:val="000000"/>
        </w:rPr>
        <w:t>Чарли</w:t>
      </w:r>
      <w:r>
        <w:rPr>
          <w:color w:val="000000"/>
        </w:rPr>
        <w:t xml:space="preserve"> довольно давно</w:t>
      </w:r>
      <w:r w:rsidRPr="006612D1">
        <w:rPr>
          <w:color w:val="000000"/>
        </w:rPr>
        <w:t>,</w:t>
      </w:r>
      <w:r>
        <w:rPr>
          <w:color w:val="000000"/>
        </w:rPr>
        <w:t xml:space="preserve"> поэтому лицо официанта было для меня новым</w:t>
      </w:r>
      <w:r w:rsidRPr="006612D1">
        <w:rPr>
          <w:color w:val="000000"/>
        </w:rPr>
        <w:t>.</w:t>
      </w:r>
      <w:r w:rsidRPr="00B9139A">
        <w:rPr>
          <w:rStyle w:val="apple-converted-space"/>
          <w:color w:val="000000"/>
        </w:rPr>
        <w:t xml:space="preserve"> </w:t>
      </w:r>
      <w:r w:rsidRPr="006612D1">
        <w:rPr>
          <w:color w:val="000000"/>
        </w:rPr>
        <w:t>Парень</w:t>
      </w:r>
      <w:r>
        <w:rPr>
          <w:color w:val="000000"/>
        </w:rPr>
        <w:t xml:space="preserve"> примерно </w:t>
      </w:r>
      <w:r w:rsidRPr="006612D1">
        <w:rPr>
          <w:color w:val="000000"/>
        </w:rPr>
        <w:t>мо</w:t>
      </w:r>
      <w:r>
        <w:rPr>
          <w:color w:val="000000"/>
        </w:rPr>
        <w:t xml:space="preserve">его </w:t>
      </w:r>
      <w:r w:rsidRPr="006612D1">
        <w:rPr>
          <w:color w:val="000000"/>
        </w:rPr>
        <w:t>возраст</w:t>
      </w:r>
      <w:r>
        <w:rPr>
          <w:color w:val="000000"/>
        </w:rPr>
        <w:t xml:space="preserve">а </w:t>
      </w:r>
      <w:r w:rsidRPr="006612D1">
        <w:rPr>
          <w:color w:val="000000"/>
        </w:rPr>
        <w:t>или</w:t>
      </w:r>
      <w:r>
        <w:rPr>
          <w:color w:val="000000"/>
        </w:rPr>
        <w:t xml:space="preserve"> </w:t>
      </w:r>
      <w:r w:rsidRPr="006612D1">
        <w:rPr>
          <w:color w:val="000000"/>
        </w:rPr>
        <w:t>чуть</w:t>
      </w:r>
      <w:r>
        <w:rPr>
          <w:color w:val="000000"/>
        </w:rPr>
        <w:t xml:space="preserve"> </w:t>
      </w:r>
      <w:r w:rsidRPr="006612D1">
        <w:rPr>
          <w:color w:val="000000"/>
        </w:rPr>
        <w:t>моложе,</w:t>
      </w:r>
      <w:r>
        <w:rPr>
          <w:color w:val="000000"/>
        </w:rPr>
        <w:t xml:space="preserve"> </w:t>
      </w:r>
      <w:r w:rsidRPr="006612D1">
        <w:rPr>
          <w:color w:val="000000"/>
        </w:rPr>
        <w:t>с</w:t>
      </w:r>
      <w:r>
        <w:rPr>
          <w:color w:val="000000"/>
        </w:rPr>
        <w:t xml:space="preserve"> </w:t>
      </w:r>
      <w:r w:rsidRPr="006612D1">
        <w:rPr>
          <w:color w:val="000000"/>
        </w:rPr>
        <w:t>темными</w:t>
      </w:r>
      <w:r>
        <w:rPr>
          <w:color w:val="000000"/>
        </w:rPr>
        <w:t xml:space="preserve"> </w:t>
      </w:r>
      <w:r w:rsidRPr="006612D1">
        <w:rPr>
          <w:color w:val="000000"/>
        </w:rPr>
        <w:t>волосами</w:t>
      </w:r>
      <w:r>
        <w:rPr>
          <w:color w:val="000000"/>
        </w:rPr>
        <w:t xml:space="preserve">. Он, протирая барную стойку, </w:t>
      </w:r>
      <w:r w:rsidRPr="006612D1">
        <w:rPr>
          <w:color w:val="000000"/>
        </w:rPr>
        <w:t>поднял</w:t>
      </w:r>
      <w:r>
        <w:rPr>
          <w:color w:val="000000"/>
        </w:rPr>
        <w:t xml:space="preserve"> </w:t>
      </w:r>
      <w:r w:rsidRPr="006612D1">
        <w:rPr>
          <w:color w:val="000000"/>
        </w:rPr>
        <w:t>голову</w:t>
      </w:r>
      <w:r>
        <w:rPr>
          <w:color w:val="000000"/>
        </w:rPr>
        <w:t xml:space="preserve"> </w:t>
      </w:r>
      <w:r w:rsidRPr="006612D1">
        <w:rPr>
          <w:color w:val="000000"/>
        </w:rPr>
        <w:t>и</w:t>
      </w:r>
      <w:r>
        <w:rPr>
          <w:color w:val="000000"/>
        </w:rPr>
        <w:t xml:space="preserve"> </w:t>
      </w:r>
      <w:r w:rsidRPr="006612D1">
        <w:rPr>
          <w:color w:val="000000"/>
        </w:rPr>
        <w:t>кивнул</w:t>
      </w:r>
      <w:r>
        <w:rPr>
          <w:color w:val="000000"/>
        </w:rPr>
        <w:t xml:space="preserve"> </w:t>
      </w:r>
      <w:r w:rsidRPr="006612D1">
        <w:rPr>
          <w:color w:val="000000"/>
        </w:rPr>
        <w:t>в</w:t>
      </w:r>
      <w:r>
        <w:rPr>
          <w:color w:val="000000"/>
        </w:rPr>
        <w:t xml:space="preserve"> </w:t>
      </w:r>
      <w:r w:rsidRPr="006612D1">
        <w:rPr>
          <w:color w:val="000000"/>
        </w:rPr>
        <w:t>знак</w:t>
      </w:r>
      <w:r>
        <w:rPr>
          <w:color w:val="000000"/>
        </w:rPr>
        <w:t xml:space="preserve"> </w:t>
      </w:r>
      <w:r w:rsidRPr="006612D1">
        <w:rPr>
          <w:color w:val="000000"/>
        </w:rPr>
        <w:t>приветствия.</w:t>
      </w:r>
      <w:r w:rsidRPr="00B9139A">
        <w:rPr>
          <w:rStyle w:val="apple-converted-space"/>
          <w:color w:val="000000"/>
        </w:rPr>
        <w:t xml:space="preserve"> </w:t>
      </w:r>
      <w:r>
        <w:rPr>
          <w:color w:val="000000"/>
        </w:rPr>
        <w:t xml:space="preserve">Официант </w:t>
      </w:r>
      <w:r w:rsidRPr="006612D1">
        <w:rPr>
          <w:color w:val="000000"/>
        </w:rPr>
        <w:t>бросил</w:t>
      </w:r>
      <w:r>
        <w:rPr>
          <w:color w:val="000000"/>
        </w:rPr>
        <w:t xml:space="preserve"> </w:t>
      </w:r>
      <w:r w:rsidRPr="006612D1">
        <w:rPr>
          <w:color w:val="000000"/>
        </w:rPr>
        <w:t>тряпку</w:t>
      </w:r>
      <w:r>
        <w:rPr>
          <w:color w:val="000000"/>
        </w:rPr>
        <w:t xml:space="preserve"> </w:t>
      </w:r>
      <w:r w:rsidRPr="006612D1">
        <w:rPr>
          <w:color w:val="000000"/>
        </w:rPr>
        <w:t>в</w:t>
      </w:r>
      <w:r>
        <w:rPr>
          <w:color w:val="000000"/>
        </w:rPr>
        <w:t xml:space="preserve"> </w:t>
      </w:r>
      <w:r w:rsidRPr="006612D1">
        <w:rPr>
          <w:color w:val="000000"/>
        </w:rPr>
        <w:t>сторону</w:t>
      </w:r>
      <w:r>
        <w:rPr>
          <w:color w:val="000000"/>
        </w:rPr>
        <w:t xml:space="preserve"> </w:t>
      </w:r>
      <w:r w:rsidRPr="006612D1">
        <w:rPr>
          <w:color w:val="000000"/>
        </w:rPr>
        <w:t>и</w:t>
      </w:r>
      <w:r>
        <w:rPr>
          <w:color w:val="000000"/>
        </w:rPr>
        <w:t xml:space="preserve"> </w:t>
      </w:r>
      <w:r w:rsidRPr="006612D1">
        <w:rPr>
          <w:color w:val="000000"/>
        </w:rPr>
        <w:t>направился</w:t>
      </w:r>
      <w:r>
        <w:rPr>
          <w:color w:val="000000"/>
        </w:rPr>
        <w:t xml:space="preserve"> </w:t>
      </w:r>
      <w:r w:rsidRPr="006612D1">
        <w:rPr>
          <w:color w:val="000000"/>
        </w:rPr>
        <w:t>прямиком</w:t>
      </w:r>
      <w:r>
        <w:rPr>
          <w:color w:val="000000"/>
        </w:rPr>
        <w:t xml:space="preserve"> </w:t>
      </w:r>
      <w:r w:rsidRPr="006612D1">
        <w:rPr>
          <w:color w:val="000000"/>
        </w:rPr>
        <w:t>к</w:t>
      </w:r>
      <w:r>
        <w:rPr>
          <w:color w:val="000000"/>
        </w:rPr>
        <w:t xml:space="preserve"> </w:t>
      </w:r>
      <w:r w:rsidRPr="006612D1">
        <w:rPr>
          <w:color w:val="000000"/>
        </w:rPr>
        <w:t>нашему</w:t>
      </w:r>
      <w:r>
        <w:rPr>
          <w:color w:val="000000"/>
        </w:rPr>
        <w:t xml:space="preserve"> </w:t>
      </w:r>
      <w:r w:rsidRPr="006612D1">
        <w:rPr>
          <w:color w:val="000000"/>
        </w:rPr>
        <w:t>столу,</w:t>
      </w:r>
      <w:r>
        <w:rPr>
          <w:color w:val="000000"/>
        </w:rPr>
        <w:t xml:space="preserve"> </w:t>
      </w:r>
      <w:r w:rsidRPr="006612D1">
        <w:rPr>
          <w:color w:val="000000"/>
        </w:rPr>
        <w:t>улыбаясь</w:t>
      </w:r>
      <w:r>
        <w:rPr>
          <w:color w:val="000000"/>
        </w:rPr>
        <w:t xml:space="preserve"> </w:t>
      </w:r>
      <w:r w:rsidRPr="006612D1">
        <w:rPr>
          <w:color w:val="000000"/>
        </w:rPr>
        <w:t>Сью.</w:t>
      </w:r>
      <w:r w:rsidRPr="007A7569">
        <w:t xml:space="preserve"> </w:t>
      </w:r>
    </w:p>
    <w:p w:rsidR="00612074" w:rsidRPr="007A7569" w:rsidRDefault="00612074" w:rsidP="00612074">
      <w:pPr>
        <w:pStyle w:val="western"/>
        <w:shd w:val="clear" w:color="auto" w:fill="FFFFFF"/>
        <w:spacing w:before="0" w:after="0"/>
        <w:ind w:firstLine="461"/>
        <w:jc w:val="both"/>
        <w:rPr>
          <w:color w:val="000000"/>
        </w:rPr>
      </w:pPr>
      <w:r w:rsidRPr="00336D6F">
        <w:t>–</w:t>
      </w:r>
      <w:r w:rsidRPr="007A7569">
        <w:t xml:space="preserve"> </w:t>
      </w:r>
      <w:r>
        <w:t>Тебе о</w:t>
      </w:r>
      <w:r w:rsidRPr="009278CF">
        <w:t>реховый латте люкс</w:t>
      </w:r>
      <w:r>
        <w:rPr>
          <w:color w:val="000000"/>
        </w:rPr>
        <w:t>?</w:t>
      </w:r>
    </w:p>
    <w:p w:rsidR="00612074" w:rsidRPr="007846F4" w:rsidRDefault="00612074" w:rsidP="00612074">
      <w:pPr>
        <w:pStyle w:val="western"/>
        <w:shd w:val="clear" w:color="auto" w:fill="FFFFFF"/>
        <w:spacing w:before="0" w:after="0"/>
        <w:ind w:firstLine="461"/>
        <w:jc w:val="both"/>
        <w:rPr>
          <w:color w:val="000000"/>
        </w:rPr>
      </w:pPr>
      <w:r w:rsidRPr="00336D6F">
        <w:t>–</w:t>
      </w:r>
      <w:r w:rsidRPr="007A7569">
        <w:t xml:space="preserve"> </w:t>
      </w:r>
      <w:r w:rsidRPr="009278CF">
        <w:t>Сам как думаешь</w:t>
      </w:r>
      <w:r w:rsidRPr="007846F4">
        <w:rPr>
          <w:color w:val="000000"/>
        </w:rPr>
        <w:t>?</w:t>
      </w:r>
      <w:r w:rsidRPr="007A7569">
        <w:t xml:space="preserve"> </w:t>
      </w:r>
      <w:r w:rsidRPr="00336D6F">
        <w:t>–</w:t>
      </w:r>
      <w:r w:rsidRPr="007846F4">
        <w:rPr>
          <w:color w:val="000000"/>
        </w:rPr>
        <w:t xml:space="preserve"> </w:t>
      </w:r>
      <w:r>
        <w:rPr>
          <w:color w:val="000000"/>
        </w:rPr>
        <w:t xml:space="preserve">жизнерадостно ответила </w:t>
      </w:r>
      <w:r w:rsidRPr="007846F4">
        <w:rPr>
          <w:color w:val="000000"/>
        </w:rPr>
        <w:t>Сьюз</w:t>
      </w:r>
      <w:r>
        <w:rPr>
          <w:color w:val="000000"/>
        </w:rPr>
        <w:t>а</w:t>
      </w:r>
      <w:r w:rsidRPr="007846F4">
        <w:rPr>
          <w:color w:val="000000"/>
        </w:rPr>
        <w:t xml:space="preserve">н, </w:t>
      </w:r>
      <w:r>
        <w:rPr>
          <w:color w:val="000000"/>
        </w:rPr>
        <w:t>насмешливо</w:t>
      </w:r>
      <w:r w:rsidRPr="007846F4">
        <w:rPr>
          <w:color w:val="000000"/>
        </w:rPr>
        <w:t xml:space="preserve"> </w:t>
      </w:r>
      <w:r>
        <w:rPr>
          <w:color w:val="000000"/>
        </w:rPr>
        <w:t xml:space="preserve">закатывая </w:t>
      </w:r>
      <w:r w:rsidRPr="007846F4">
        <w:rPr>
          <w:color w:val="000000"/>
        </w:rPr>
        <w:t>глаза.</w:t>
      </w:r>
      <w:r w:rsidRPr="007846F4">
        <w:rPr>
          <w:rStyle w:val="apple-converted-space"/>
          <w:color w:val="000000"/>
        </w:rPr>
        <w:t xml:space="preserve"> </w:t>
      </w:r>
      <w:r>
        <w:rPr>
          <w:rStyle w:val="apple-converted-space"/>
          <w:color w:val="000000"/>
        </w:rPr>
        <w:t>О</w:t>
      </w:r>
      <w:r w:rsidRPr="009278CF">
        <w:t>реховый латте люкс</w:t>
      </w:r>
      <w:r w:rsidRPr="006612D1">
        <w:rPr>
          <w:color w:val="000000"/>
        </w:rPr>
        <w:t>.</w:t>
      </w:r>
      <w:r w:rsidRPr="00B9139A">
        <w:rPr>
          <w:rStyle w:val="apple-converted-space"/>
          <w:color w:val="000000"/>
        </w:rPr>
        <w:t xml:space="preserve"> </w:t>
      </w:r>
      <w:r>
        <w:rPr>
          <w:rStyle w:val="apple-converted-space"/>
          <w:color w:val="000000"/>
        </w:rPr>
        <w:t xml:space="preserve">Её </w:t>
      </w:r>
      <w:r w:rsidRPr="006612D1">
        <w:rPr>
          <w:color w:val="000000"/>
        </w:rPr>
        <w:t>любимы</w:t>
      </w:r>
      <w:r>
        <w:rPr>
          <w:color w:val="000000"/>
        </w:rPr>
        <w:t>й</w:t>
      </w:r>
      <w:r w:rsidRPr="006612D1">
        <w:rPr>
          <w:color w:val="000000"/>
        </w:rPr>
        <w:t>?</w:t>
      </w:r>
      <w:r w:rsidRPr="00B9139A">
        <w:rPr>
          <w:rStyle w:val="apple-converted-space"/>
          <w:color w:val="000000"/>
        </w:rPr>
        <w:t xml:space="preserve"> </w:t>
      </w:r>
      <w:r w:rsidRPr="006612D1">
        <w:rPr>
          <w:color w:val="000000"/>
        </w:rPr>
        <w:t>И</w:t>
      </w:r>
      <w:r>
        <w:rPr>
          <w:color w:val="000000"/>
        </w:rPr>
        <w:t xml:space="preserve"> откуда </w:t>
      </w:r>
      <w:r w:rsidRPr="006612D1">
        <w:rPr>
          <w:color w:val="000000"/>
        </w:rPr>
        <w:t>этот</w:t>
      </w:r>
      <w:r>
        <w:rPr>
          <w:color w:val="000000"/>
        </w:rPr>
        <w:t xml:space="preserve"> </w:t>
      </w:r>
      <w:r w:rsidRPr="006612D1">
        <w:rPr>
          <w:color w:val="000000"/>
        </w:rPr>
        <w:t>парень</w:t>
      </w:r>
      <w:r>
        <w:rPr>
          <w:color w:val="000000"/>
        </w:rPr>
        <w:t xml:space="preserve"> это </w:t>
      </w:r>
      <w:r w:rsidRPr="006612D1">
        <w:rPr>
          <w:color w:val="000000"/>
        </w:rPr>
        <w:t>знает?</w:t>
      </w:r>
      <w:r w:rsidRPr="00B9139A">
        <w:rPr>
          <w:rStyle w:val="apple-converted-space"/>
          <w:color w:val="000000"/>
        </w:rPr>
        <w:t xml:space="preserve"> </w:t>
      </w:r>
      <w:r>
        <w:rPr>
          <w:rStyle w:val="apple-converted-space"/>
          <w:color w:val="000000"/>
        </w:rPr>
        <w:t>О</w:t>
      </w:r>
      <w:r w:rsidRPr="006612D1">
        <w:rPr>
          <w:color w:val="000000"/>
        </w:rPr>
        <w:t>ни</w:t>
      </w:r>
      <w:r>
        <w:rPr>
          <w:color w:val="000000"/>
        </w:rPr>
        <w:t xml:space="preserve"> </w:t>
      </w:r>
      <w:r w:rsidRPr="006612D1">
        <w:rPr>
          <w:color w:val="000000"/>
        </w:rPr>
        <w:t>друзья?</w:t>
      </w:r>
      <w:r w:rsidRPr="00B9139A">
        <w:rPr>
          <w:rStyle w:val="apple-converted-space"/>
          <w:color w:val="000000"/>
        </w:rPr>
        <w:t xml:space="preserve"> </w:t>
      </w:r>
      <w:r>
        <w:rPr>
          <w:rStyle w:val="apple-converted-space"/>
          <w:color w:val="000000"/>
        </w:rPr>
        <w:t>Наблюдая за улыбкой</w:t>
      </w:r>
      <w:r>
        <w:rPr>
          <w:color w:val="000000"/>
        </w:rPr>
        <w:t xml:space="preserve"> </w:t>
      </w:r>
      <w:r w:rsidRPr="006612D1">
        <w:rPr>
          <w:color w:val="000000"/>
        </w:rPr>
        <w:t>Сьюз</w:t>
      </w:r>
      <w:r>
        <w:rPr>
          <w:color w:val="000000"/>
        </w:rPr>
        <w:t>а</w:t>
      </w:r>
      <w:r w:rsidRPr="006612D1">
        <w:rPr>
          <w:color w:val="000000"/>
        </w:rPr>
        <w:t>н,</w:t>
      </w:r>
      <w:r>
        <w:rPr>
          <w:color w:val="000000"/>
        </w:rPr>
        <w:t xml:space="preserve"> </w:t>
      </w:r>
      <w:r w:rsidRPr="006612D1">
        <w:rPr>
          <w:color w:val="000000"/>
        </w:rPr>
        <w:t>я</w:t>
      </w:r>
      <w:r>
        <w:rPr>
          <w:color w:val="000000"/>
        </w:rPr>
        <w:t xml:space="preserve"> </w:t>
      </w:r>
      <w:r w:rsidRPr="006612D1">
        <w:rPr>
          <w:color w:val="000000"/>
        </w:rPr>
        <w:t>попытался</w:t>
      </w:r>
      <w:r>
        <w:rPr>
          <w:color w:val="000000"/>
        </w:rPr>
        <w:t xml:space="preserve"> понять</w:t>
      </w:r>
      <w:r w:rsidRPr="006612D1">
        <w:rPr>
          <w:color w:val="000000"/>
        </w:rPr>
        <w:t>,</w:t>
      </w:r>
      <w:r>
        <w:rPr>
          <w:color w:val="000000"/>
        </w:rPr>
        <w:t xml:space="preserve"> </w:t>
      </w:r>
      <w:r w:rsidRPr="006612D1">
        <w:rPr>
          <w:color w:val="000000"/>
        </w:rPr>
        <w:t>насколько</w:t>
      </w:r>
      <w:r>
        <w:rPr>
          <w:color w:val="000000"/>
        </w:rPr>
        <w:t xml:space="preserve"> они </w:t>
      </w:r>
      <w:r w:rsidRPr="006612D1">
        <w:rPr>
          <w:color w:val="000000"/>
        </w:rPr>
        <w:t>близк</w:t>
      </w:r>
      <w:r>
        <w:rPr>
          <w:color w:val="000000"/>
        </w:rPr>
        <w:t>и</w:t>
      </w:r>
      <w:r w:rsidRPr="006612D1">
        <w:rPr>
          <w:color w:val="000000"/>
        </w:rPr>
        <w:t>.</w:t>
      </w:r>
      <w:r w:rsidRPr="00B9139A">
        <w:rPr>
          <w:rStyle w:val="apple-converted-space"/>
          <w:color w:val="000000"/>
        </w:rPr>
        <w:t xml:space="preserve"> </w:t>
      </w:r>
      <w:r w:rsidRPr="006612D1">
        <w:rPr>
          <w:color w:val="000000"/>
        </w:rPr>
        <w:t>В</w:t>
      </w:r>
      <w:r>
        <w:rPr>
          <w:color w:val="000000"/>
        </w:rPr>
        <w:t xml:space="preserve"> итоге </w:t>
      </w:r>
      <w:r w:rsidRPr="006612D1">
        <w:rPr>
          <w:color w:val="000000"/>
        </w:rPr>
        <w:t>я</w:t>
      </w:r>
      <w:r>
        <w:rPr>
          <w:color w:val="000000"/>
        </w:rPr>
        <w:t xml:space="preserve"> </w:t>
      </w:r>
      <w:r w:rsidRPr="006612D1">
        <w:rPr>
          <w:color w:val="000000"/>
        </w:rPr>
        <w:t>отвле</w:t>
      </w:r>
      <w:r>
        <w:rPr>
          <w:color w:val="000000"/>
        </w:rPr>
        <w:t xml:space="preserve">кся от мыслей и обо всём </w:t>
      </w:r>
      <w:r w:rsidRPr="006612D1">
        <w:rPr>
          <w:color w:val="000000"/>
        </w:rPr>
        <w:t>забы</w:t>
      </w:r>
      <w:r>
        <w:rPr>
          <w:color w:val="000000"/>
        </w:rPr>
        <w:t>л</w:t>
      </w:r>
      <w:r w:rsidRPr="006612D1">
        <w:rPr>
          <w:color w:val="000000"/>
        </w:rPr>
        <w:t>,</w:t>
      </w:r>
      <w:r>
        <w:rPr>
          <w:color w:val="000000"/>
        </w:rPr>
        <w:t xml:space="preserve"> </w:t>
      </w:r>
      <w:r w:rsidRPr="006612D1">
        <w:rPr>
          <w:color w:val="000000"/>
        </w:rPr>
        <w:t>потому</w:t>
      </w:r>
      <w:r>
        <w:rPr>
          <w:color w:val="000000"/>
        </w:rPr>
        <w:t xml:space="preserve"> </w:t>
      </w:r>
      <w:r w:rsidRPr="006612D1">
        <w:rPr>
          <w:color w:val="000000"/>
        </w:rPr>
        <w:t>что</w:t>
      </w:r>
      <w:r>
        <w:rPr>
          <w:color w:val="000000"/>
        </w:rPr>
        <w:t xml:space="preserve"> ничто другое в этот день не могло сравниться по красоте с её улыбкой.</w:t>
      </w:r>
    </w:p>
    <w:p w:rsidR="00612074" w:rsidRPr="007A7569" w:rsidRDefault="00612074" w:rsidP="00612074">
      <w:pPr>
        <w:pStyle w:val="western"/>
        <w:shd w:val="clear" w:color="auto" w:fill="FFFFFF"/>
        <w:spacing w:before="0" w:after="0"/>
        <w:ind w:firstLine="461"/>
        <w:jc w:val="both"/>
        <w:rPr>
          <w:color w:val="000000"/>
        </w:rPr>
      </w:pPr>
      <w:r w:rsidRPr="00336D6F">
        <w:t>–</w:t>
      </w:r>
      <w:r w:rsidRPr="007A7569">
        <w:t xml:space="preserve"> </w:t>
      </w:r>
      <w:r>
        <w:rPr>
          <w:color w:val="000000"/>
        </w:rPr>
        <w:t>Итан?</w:t>
      </w:r>
    </w:p>
    <w:p w:rsidR="00612074" w:rsidRPr="007846F4" w:rsidRDefault="00612074" w:rsidP="00612074">
      <w:pPr>
        <w:pStyle w:val="western"/>
        <w:shd w:val="clear" w:color="auto" w:fill="FFFFFF"/>
        <w:spacing w:before="0" w:after="0"/>
        <w:ind w:firstLine="461"/>
        <w:jc w:val="both"/>
        <w:rPr>
          <w:color w:val="000000"/>
        </w:rPr>
      </w:pPr>
      <w:r w:rsidRPr="00336D6F">
        <w:t>–</w:t>
      </w:r>
      <w:r w:rsidRPr="007A7569">
        <w:t xml:space="preserve"> </w:t>
      </w:r>
      <w:r>
        <w:t>Хммм</w:t>
      </w:r>
      <w:r w:rsidRPr="007846F4">
        <w:rPr>
          <w:color w:val="000000"/>
        </w:rPr>
        <w:t>, что?</w:t>
      </w:r>
      <w:r w:rsidRPr="007A7569">
        <w:t xml:space="preserve"> </w:t>
      </w:r>
      <w:r w:rsidRPr="00336D6F">
        <w:t>–</w:t>
      </w:r>
      <w:r w:rsidRPr="007846F4">
        <w:rPr>
          <w:color w:val="000000"/>
        </w:rPr>
        <w:t xml:space="preserve"> </w:t>
      </w:r>
      <w:r>
        <w:rPr>
          <w:color w:val="000000"/>
        </w:rPr>
        <w:t>п</w:t>
      </w:r>
      <w:r w:rsidRPr="007846F4">
        <w:rPr>
          <w:color w:val="000000"/>
        </w:rPr>
        <w:t>робормотал я, услышав имя брата.</w:t>
      </w:r>
      <w:r w:rsidRPr="007846F4">
        <w:rPr>
          <w:rStyle w:val="apple-converted-space"/>
          <w:color w:val="000000"/>
        </w:rPr>
        <w:t xml:space="preserve"> </w:t>
      </w:r>
      <w:r w:rsidRPr="006612D1">
        <w:rPr>
          <w:color w:val="000000"/>
        </w:rPr>
        <w:t>Быстро</w:t>
      </w:r>
      <w:r>
        <w:rPr>
          <w:color w:val="000000"/>
        </w:rPr>
        <w:t xml:space="preserve"> посмотрев </w:t>
      </w:r>
      <w:r w:rsidRPr="006612D1">
        <w:rPr>
          <w:color w:val="000000"/>
        </w:rPr>
        <w:t>на</w:t>
      </w:r>
      <w:r>
        <w:rPr>
          <w:color w:val="000000"/>
        </w:rPr>
        <w:t xml:space="preserve"> </w:t>
      </w:r>
      <w:r w:rsidRPr="006612D1">
        <w:rPr>
          <w:color w:val="000000"/>
        </w:rPr>
        <w:t>парня</w:t>
      </w:r>
      <w:r>
        <w:rPr>
          <w:color w:val="000000"/>
        </w:rPr>
        <w:t xml:space="preserve"> </w:t>
      </w:r>
      <w:r w:rsidRPr="006612D1">
        <w:rPr>
          <w:color w:val="000000"/>
        </w:rPr>
        <w:t>с</w:t>
      </w:r>
      <w:r>
        <w:rPr>
          <w:color w:val="000000"/>
        </w:rPr>
        <w:t xml:space="preserve"> </w:t>
      </w:r>
      <w:r w:rsidRPr="006612D1">
        <w:rPr>
          <w:color w:val="000000"/>
        </w:rPr>
        <w:t>блокнотом</w:t>
      </w:r>
      <w:r>
        <w:rPr>
          <w:color w:val="000000"/>
        </w:rPr>
        <w:t xml:space="preserve"> </w:t>
      </w:r>
      <w:r w:rsidRPr="006612D1">
        <w:rPr>
          <w:color w:val="000000"/>
        </w:rPr>
        <w:t>в</w:t>
      </w:r>
      <w:r>
        <w:rPr>
          <w:color w:val="000000"/>
        </w:rPr>
        <w:t xml:space="preserve"> </w:t>
      </w:r>
      <w:r w:rsidRPr="006612D1">
        <w:rPr>
          <w:color w:val="000000"/>
        </w:rPr>
        <w:t>руке,</w:t>
      </w:r>
      <w:r>
        <w:rPr>
          <w:color w:val="000000"/>
        </w:rPr>
        <w:t xml:space="preserve"> </w:t>
      </w:r>
      <w:r w:rsidRPr="006612D1">
        <w:rPr>
          <w:color w:val="000000"/>
        </w:rPr>
        <w:t>возвышающ</w:t>
      </w:r>
      <w:r>
        <w:rPr>
          <w:color w:val="000000"/>
        </w:rPr>
        <w:t xml:space="preserve">егося </w:t>
      </w:r>
      <w:r w:rsidRPr="006612D1">
        <w:rPr>
          <w:color w:val="000000"/>
        </w:rPr>
        <w:t>на</w:t>
      </w:r>
      <w:r>
        <w:rPr>
          <w:color w:val="000000"/>
        </w:rPr>
        <w:t>до мной</w:t>
      </w:r>
      <w:r w:rsidRPr="006612D1">
        <w:rPr>
          <w:color w:val="000000"/>
        </w:rPr>
        <w:t>,</w:t>
      </w:r>
      <w:r>
        <w:rPr>
          <w:color w:val="000000"/>
        </w:rPr>
        <w:t xml:space="preserve"> </w:t>
      </w:r>
      <w:r w:rsidRPr="006612D1">
        <w:rPr>
          <w:color w:val="000000"/>
        </w:rPr>
        <w:t>я</w:t>
      </w:r>
      <w:r>
        <w:rPr>
          <w:color w:val="000000"/>
        </w:rPr>
        <w:t xml:space="preserve"> </w:t>
      </w:r>
      <w:r w:rsidRPr="006612D1">
        <w:rPr>
          <w:color w:val="000000"/>
        </w:rPr>
        <w:t>понял,</w:t>
      </w:r>
      <w:r>
        <w:rPr>
          <w:color w:val="000000"/>
        </w:rPr>
        <w:t xml:space="preserve"> </w:t>
      </w:r>
      <w:r w:rsidRPr="006612D1">
        <w:rPr>
          <w:color w:val="000000"/>
        </w:rPr>
        <w:t>что</w:t>
      </w:r>
      <w:r>
        <w:rPr>
          <w:color w:val="000000"/>
        </w:rPr>
        <w:t xml:space="preserve"> </w:t>
      </w:r>
      <w:r w:rsidRPr="006612D1">
        <w:rPr>
          <w:color w:val="000000"/>
        </w:rPr>
        <w:t>он,</w:t>
      </w:r>
      <w:r>
        <w:rPr>
          <w:color w:val="000000"/>
        </w:rPr>
        <w:t xml:space="preserve"> естественно</w:t>
      </w:r>
      <w:r w:rsidRPr="006612D1">
        <w:rPr>
          <w:color w:val="000000"/>
        </w:rPr>
        <w:t>,</w:t>
      </w:r>
      <w:r>
        <w:rPr>
          <w:color w:val="000000"/>
        </w:rPr>
        <w:t xml:space="preserve"> </w:t>
      </w:r>
      <w:r w:rsidRPr="006612D1">
        <w:rPr>
          <w:color w:val="000000"/>
        </w:rPr>
        <w:t>жд</w:t>
      </w:r>
      <w:r>
        <w:rPr>
          <w:color w:val="000000"/>
        </w:rPr>
        <w:t>ё</w:t>
      </w:r>
      <w:r w:rsidRPr="006612D1">
        <w:rPr>
          <w:color w:val="000000"/>
        </w:rPr>
        <w:t>т</w:t>
      </w:r>
      <w:r>
        <w:rPr>
          <w:color w:val="000000"/>
        </w:rPr>
        <w:t xml:space="preserve"> </w:t>
      </w:r>
      <w:r w:rsidRPr="006612D1">
        <w:rPr>
          <w:color w:val="000000"/>
        </w:rPr>
        <w:t>моего</w:t>
      </w:r>
      <w:r>
        <w:rPr>
          <w:color w:val="000000"/>
        </w:rPr>
        <w:t xml:space="preserve"> </w:t>
      </w:r>
      <w:r w:rsidRPr="006612D1">
        <w:rPr>
          <w:color w:val="000000"/>
        </w:rPr>
        <w:t>заказа.</w:t>
      </w:r>
    </w:p>
    <w:p w:rsidR="00612074" w:rsidRPr="007846F4" w:rsidRDefault="00612074" w:rsidP="00612074">
      <w:pPr>
        <w:pStyle w:val="western"/>
        <w:shd w:val="clear" w:color="auto" w:fill="FFFFFF"/>
        <w:spacing w:before="0" w:after="0"/>
        <w:ind w:firstLine="461"/>
        <w:jc w:val="both"/>
        <w:rPr>
          <w:color w:val="000000"/>
        </w:rPr>
      </w:pPr>
      <w:r w:rsidRPr="00336D6F">
        <w:t>–</w:t>
      </w:r>
      <w:r w:rsidRPr="007A7569">
        <w:t xml:space="preserve"> </w:t>
      </w:r>
      <w:r w:rsidRPr="009278CF">
        <w:t xml:space="preserve">Что </w:t>
      </w:r>
      <w:r>
        <w:t>будешь заказывать</w:t>
      </w:r>
      <w:r w:rsidRPr="007846F4">
        <w:rPr>
          <w:color w:val="000000"/>
        </w:rPr>
        <w:t>?</w:t>
      </w:r>
      <w:r w:rsidRPr="007A7569">
        <w:t xml:space="preserve"> </w:t>
      </w:r>
      <w:r w:rsidRPr="00336D6F">
        <w:t>–</w:t>
      </w:r>
      <w:r w:rsidRPr="007846F4">
        <w:rPr>
          <w:color w:val="000000"/>
        </w:rPr>
        <w:t xml:space="preserve"> </w:t>
      </w:r>
      <w:r>
        <w:rPr>
          <w:color w:val="000000"/>
        </w:rPr>
        <w:t>с</w:t>
      </w:r>
      <w:r w:rsidRPr="007846F4">
        <w:rPr>
          <w:color w:val="000000"/>
        </w:rPr>
        <w:t>просил он, слишком сладко улыбаясь.</w:t>
      </w:r>
      <w:r w:rsidRPr="007846F4">
        <w:rPr>
          <w:rStyle w:val="apple-converted-space"/>
          <w:color w:val="000000"/>
        </w:rPr>
        <w:t xml:space="preserve"> </w:t>
      </w:r>
      <w:r w:rsidRPr="006612D1">
        <w:rPr>
          <w:color w:val="000000"/>
        </w:rPr>
        <w:t>Я</w:t>
      </w:r>
      <w:r>
        <w:rPr>
          <w:color w:val="000000"/>
        </w:rPr>
        <w:t xml:space="preserve"> по</w:t>
      </w:r>
      <w:r w:rsidRPr="006612D1">
        <w:rPr>
          <w:color w:val="000000"/>
        </w:rPr>
        <w:t>думал,</w:t>
      </w:r>
      <w:r>
        <w:rPr>
          <w:color w:val="000000"/>
        </w:rPr>
        <w:t xml:space="preserve"> </w:t>
      </w:r>
      <w:r w:rsidRPr="006612D1">
        <w:rPr>
          <w:color w:val="000000"/>
        </w:rPr>
        <w:t>что</w:t>
      </w:r>
      <w:r>
        <w:rPr>
          <w:color w:val="000000"/>
        </w:rPr>
        <w:t xml:space="preserve"> такая улыбка предназначалась только его подругам</w:t>
      </w:r>
      <w:r w:rsidRPr="006612D1">
        <w:rPr>
          <w:color w:val="000000"/>
        </w:rPr>
        <w:t>,</w:t>
      </w:r>
      <w:r>
        <w:rPr>
          <w:color w:val="000000"/>
        </w:rPr>
        <w:t xml:space="preserve"> </w:t>
      </w:r>
      <w:r w:rsidRPr="006612D1">
        <w:rPr>
          <w:color w:val="000000"/>
        </w:rPr>
        <w:t>как</w:t>
      </w:r>
      <w:r>
        <w:rPr>
          <w:color w:val="000000"/>
        </w:rPr>
        <w:t xml:space="preserve"> </w:t>
      </w:r>
      <w:r w:rsidRPr="006612D1">
        <w:rPr>
          <w:color w:val="000000"/>
        </w:rPr>
        <w:t>Сьюз</w:t>
      </w:r>
      <w:r>
        <w:rPr>
          <w:color w:val="000000"/>
        </w:rPr>
        <w:t>а</w:t>
      </w:r>
      <w:r w:rsidRPr="006612D1">
        <w:rPr>
          <w:color w:val="000000"/>
        </w:rPr>
        <w:t>н,</w:t>
      </w:r>
      <w:r>
        <w:rPr>
          <w:color w:val="000000"/>
        </w:rPr>
        <w:t xml:space="preserve"> </w:t>
      </w:r>
      <w:r w:rsidRPr="006612D1">
        <w:rPr>
          <w:color w:val="000000"/>
        </w:rPr>
        <w:t>но,</w:t>
      </w:r>
      <w:r>
        <w:rPr>
          <w:color w:val="000000"/>
        </w:rPr>
        <w:t xml:space="preserve"> </w:t>
      </w:r>
      <w:r w:rsidRPr="006612D1">
        <w:rPr>
          <w:color w:val="000000"/>
        </w:rPr>
        <w:t>очевидно,</w:t>
      </w:r>
      <w:r>
        <w:rPr>
          <w:color w:val="000000"/>
        </w:rPr>
        <w:t xml:space="preserve"> </w:t>
      </w:r>
      <w:r w:rsidRPr="006612D1">
        <w:rPr>
          <w:color w:val="000000"/>
        </w:rPr>
        <w:t>это</w:t>
      </w:r>
      <w:r>
        <w:rPr>
          <w:color w:val="000000"/>
        </w:rPr>
        <w:t xml:space="preserve"> рабочая </w:t>
      </w:r>
      <w:r w:rsidRPr="006612D1">
        <w:rPr>
          <w:color w:val="000000"/>
        </w:rPr>
        <w:t>улыбка</w:t>
      </w:r>
      <w:r>
        <w:rPr>
          <w:color w:val="000000"/>
        </w:rPr>
        <w:t xml:space="preserve"> для всех </w:t>
      </w:r>
      <w:r w:rsidRPr="006612D1">
        <w:rPr>
          <w:color w:val="000000"/>
        </w:rPr>
        <w:t>клиент</w:t>
      </w:r>
      <w:r>
        <w:rPr>
          <w:color w:val="000000"/>
        </w:rPr>
        <w:t>ов</w:t>
      </w:r>
      <w:r w:rsidRPr="006612D1">
        <w:rPr>
          <w:color w:val="000000"/>
        </w:rPr>
        <w:t>.</w:t>
      </w:r>
    </w:p>
    <w:p w:rsidR="00612074" w:rsidRPr="007846F4" w:rsidRDefault="00612074" w:rsidP="00612074">
      <w:pPr>
        <w:pStyle w:val="western"/>
        <w:shd w:val="clear" w:color="auto" w:fill="FFFFFF"/>
        <w:spacing w:before="0" w:after="0"/>
        <w:ind w:firstLine="461"/>
        <w:jc w:val="both"/>
        <w:rPr>
          <w:color w:val="000000"/>
        </w:rPr>
      </w:pPr>
      <w:r w:rsidRPr="00336D6F">
        <w:t>–</w:t>
      </w:r>
      <w:r w:rsidRPr="007A7569">
        <w:t xml:space="preserve"> </w:t>
      </w:r>
      <w:r w:rsidRPr="007846F4">
        <w:rPr>
          <w:color w:val="000000"/>
        </w:rPr>
        <w:t>Гм... капучино.</w:t>
      </w:r>
      <w:r w:rsidRPr="007846F4">
        <w:rPr>
          <w:rStyle w:val="apple-converted-space"/>
          <w:color w:val="000000"/>
        </w:rPr>
        <w:t xml:space="preserve"> </w:t>
      </w:r>
      <w:r w:rsidRPr="006612D1">
        <w:rPr>
          <w:color w:val="000000"/>
        </w:rPr>
        <w:t>Спасибо.</w:t>
      </w:r>
      <w:r>
        <w:rPr>
          <w:color w:val="000000"/>
        </w:rPr>
        <w:t xml:space="preserve"> </w:t>
      </w:r>
      <w:r w:rsidRPr="00336D6F">
        <w:t>–</w:t>
      </w:r>
      <w:r w:rsidRPr="007A7569">
        <w:t xml:space="preserve"> </w:t>
      </w:r>
      <w:r>
        <w:t>Оставив</w:t>
      </w:r>
      <w:r>
        <w:rPr>
          <w:color w:val="000000"/>
        </w:rPr>
        <w:t xml:space="preserve"> </w:t>
      </w:r>
      <w:r w:rsidRPr="006612D1">
        <w:rPr>
          <w:color w:val="000000"/>
        </w:rPr>
        <w:t>в</w:t>
      </w:r>
      <w:r>
        <w:rPr>
          <w:color w:val="000000"/>
        </w:rPr>
        <w:t xml:space="preserve"> </w:t>
      </w:r>
      <w:r w:rsidRPr="006612D1">
        <w:rPr>
          <w:color w:val="000000"/>
        </w:rPr>
        <w:t>покое</w:t>
      </w:r>
      <w:r>
        <w:rPr>
          <w:color w:val="000000"/>
        </w:rPr>
        <w:t xml:space="preserve"> </w:t>
      </w:r>
      <w:r w:rsidRPr="006612D1">
        <w:rPr>
          <w:color w:val="000000"/>
        </w:rPr>
        <w:t>официант</w:t>
      </w:r>
      <w:r>
        <w:rPr>
          <w:color w:val="000000"/>
        </w:rPr>
        <w:t>а</w:t>
      </w:r>
      <w:r w:rsidRPr="006612D1">
        <w:rPr>
          <w:color w:val="000000"/>
        </w:rPr>
        <w:t>,</w:t>
      </w:r>
      <w:r>
        <w:rPr>
          <w:color w:val="000000"/>
        </w:rPr>
        <w:t xml:space="preserve"> </w:t>
      </w:r>
      <w:r w:rsidRPr="006612D1">
        <w:rPr>
          <w:color w:val="000000"/>
        </w:rPr>
        <w:t>я</w:t>
      </w:r>
      <w:r>
        <w:rPr>
          <w:color w:val="000000"/>
        </w:rPr>
        <w:t xml:space="preserve"> переключил </w:t>
      </w:r>
      <w:r w:rsidRPr="006612D1">
        <w:rPr>
          <w:color w:val="000000"/>
        </w:rPr>
        <w:t>внимание</w:t>
      </w:r>
      <w:r>
        <w:rPr>
          <w:color w:val="000000"/>
        </w:rPr>
        <w:t xml:space="preserve"> </w:t>
      </w:r>
      <w:r w:rsidRPr="006612D1">
        <w:rPr>
          <w:color w:val="000000"/>
        </w:rPr>
        <w:t>обратно</w:t>
      </w:r>
      <w:r>
        <w:rPr>
          <w:color w:val="000000"/>
        </w:rPr>
        <w:t xml:space="preserve"> на </w:t>
      </w:r>
      <w:r w:rsidRPr="006612D1">
        <w:rPr>
          <w:color w:val="000000"/>
        </w:rPr>
        <w:t>Сью,</w:t>
      </w:r>
      <w:r>
        <w:rPr>
          <w:color w:val="000000"/>
        </w:rPr>
        <w:t xml:space="preserve"> </w:t>
      </w:r>
      <w:r w:rsidRPr="006612D1">
        <w:rPr>
          <w:color w:val="000000"/>
        </w:rPr>
        <w:t>котор</w:t>
      </w:r>
      <w:r>
        <w:rPr>
          <w:color w:val="000000"/>
        </w:rPr>
        <w:t xml:space="preserve">ая </w:t>
      </w:r>
      <w:r w:rsidRPr="006612D1">
        <w:rPr>
          <w:color w:val="000000"/>
        </w:rPr>
        <w:t>наблюдал</w:t>
      </w:r>
      <w:r>
        <w:rPr>
          <w:color w:val="000000"/>
        </w:rPr>
        <w:t xml:space="preserve">а за мной </w:t>
      </w:r>
      <w:r w:rsidRPr="006612D1">
        <w:rPr>
          <w:color w:val="000000"/>
        </w:rPr>
        <w:t>с</w:t>
      </w:r>
      <w:r>
        <w:rPr>
          <w:color w:val="000000"/>
        </w:rPr>
        <w:t xml:space="preserve">о </w:t>
      </w:r>
      <w:r w:rsidRPr="006612D1">
        <w:rPr>
          <w:color w:val="000000"/>
        </w:rPr>
        <w:t>странным</w:t>
      </w:r>
      <w:r>
        <w:rPr>
          <w:color w:val="000000"/>
        </w:rPr>
        <w:t xml:space="preserve"> </w:t>
      </w:r>
      <w:r w:rsidRPr="006612D1">
        <w:rPr>
          <w:color w:val="000000"/>
        </w:rPr>
        <w:t>выражением</w:t>
      </w:r>
      <w:r>
        <w:rPr>
          <w:color w:val="000000"/>
        </w:rPr>
        <w:t xml:space="preserve"> на лице</w:t>
      </w:r>
      <w:r w:rsidRPr="006612D1">
        <w:rPr>
          <w:color w:val="000000"/>
        </w:rPr>
        <w:t>.</w:t>
      </w:r>
    </w:p>
    <w:p w:rsidR="00612074" w:rsidRPr="007A7569" w:rsidRDefault="00612074" w:rsidP="00612074">
      <w:pPr>
        <w:pStyle w:val="western"/>
        <w:shd w:val="clear" w:color="auto" w:fill="FFFFFF"/>
        <w:spacing w:before="0" w:after="0"/>
        <w:ind w:firstLine="461"/>
        <w:jc w:val="both"/>
        <w:rPr>
          <w:color w:val="000000"/>
        </w:rPr>
      </w:pPr>
      <w:r w:rsidRPr="00336D6F">
        <w:t>–</w:t>
      </w:r>
      <w:r w:rsidRPr="007A7569">
        <w:t xml:space="preserve"> </w:t>
      </w:r>
      <w:proofErr w:type="gramStart"/>
      <w:r w:rsidRPr="009278CF">
        <w:t>С</w:t>
      </w:r>
      <w:r>
        <w:t>о</w:t>
      </w:r>
      <w:proofErr w:type="gramEnd"/>
      <w:r w:rsidRPr="009278CF">
        <w:t xml:space="preserve"> взбитыми сливками, без пены, верно</w:t>
      </w:r>
      <w:r>
        <w:rPr>
          <w:color w:val="000000"/>
        </w:rPr>
        <w:t>?</w:t>
      </w:r>
    </w:p>
    <w:p w:rsidR="00612074" w:rsidRPr="00B96F6F" w:rsidRDefault="00612074" w:rsidP="00612074">
      <w:pPr>
        <w:pStyle w:val="western"/>
        <w:shd w:val="clear" w:color="auto" w:fill="FFFFFF"/>
        <w:spacing w:before="0" w:after="0"/>
        <w:ind w:firstLine="461"/>
        <w:jc w:val="both"/>
        <w:rPr>
          <w:rStyle w:val="apple-converted-space"/>
          <w:color w:val="000000"/>
        </w:rPr>
      </w:pPr>
      <w:r>
        <w:rPr>
          <w:color w:val="000000"/>
        </w:rPr>
        <w:t>Он начал меня пугать</w:t>
      </w:r>
      <w:r w:rsidRPr="006612D1">
        <w:rPr>
          <w:color w:val="000000"/>
        </w:rPr>
        <w:t>.</w:t>
      </w:r>
      <w:r w:rsidRPr="008F0F7E">
        <w:rPr>
          <w:rStyle w:val="apple-converted-space"/>
          <w:color w:val="000000"/>
        </w:rPr>
        <w:t xml:space="preserve"> </w:t>
      </w:r>
      <w:r w:rsidRPr="006612D1">
        <w:rPr>
          <w:color w:val="000000"/>
        </w:rPr>
        <w:t>Официант</w:t>
      </w:r>
      <w:r>
        <w:rPr>
          <w:color w:val="000000"/>
        </w:rPr>
        <w:t xml:space="preserve"> </w:t>
      </w:r>
      <w:r w:rsidRPr="006612D1">
        <w:rPr>
          <w:color w:val="000000"/>
        </w:rPr>
        <w:t>вс</w:t>
      </w:r>
      <w:r>
        <w:rPr>
          <w:color w:val="000000"/>
        </w:rPr>
        <w:t xml:space="preserve">ё </w:t>
      </w:r>
      <w:r w:rsidRPr="006612D1">
        <w:rPr>
          <w:color w:val="000000"/>
        </w:rPr>
        <w:t>ещ</w:t>
      </w:r>
      <w:r>
        <w:rPr>
          <w:color w:val="000000"/>
        </w:rPr>
        <w:t xml:space="preserve">ё был </w:t>
      </w:r>
      <w:r w:rsidRPr="006612D1">
        <w:rPr>
          <w:color w:val="000000"/>
        </w:rPr>
        <w:t>здесь,</w:t>
      </w:r>
      <w:r>
        <w:rPr>
          <w:color w:val="000000"/>
        </w:rPr>
        <w:t xml:space="preserve"> </w:t>
      </w:r>
      <w:r w:rsidRPr="006612D1">
        <w:rPr>
          <w:color w:val="000000"/>
        </w:rPr>
        <w:t>и</w:t>
      </w:r>
      <w:r>
        <w:rPr>
          <w:color w:val="000000"/>
        </w:rPr>
        <w:t xml:space="preserve"> </w:t>
      </w:r>
      <w:r w:rsidRPr="006612D1">
        <w:rPr>
          <w:color w:val="000000"/>
        </w:rPr>
        <w:t>он</w:t>
      </w:r>
      <w:r>
        <w:rPr>
          <w:color w:val="000000"/>
        </w:rPr>
        <w:t xml:space="preserve"> </w:t>
      </w:r>
      <w:r w:rsidRPr="006612D1">
        <w:rPr>
          <w:color w:val="000000"/>
        </w:rPr>
        <w:t>знал,</w:t>
      </w:r>
      <w:r>
        <w:rPr>
          <w:color w:val="000000"/>
        </w:rPr>
        <w:t xml:space="preserve"> </w:t>
      </w:r>
      <w:r w:rsidRPr="006612D1">
        <w:rPr>
          <w:color w:val="000000"/>
        </w:rPr>
        <w:t>как</w:t>
      </w:r>
      <w:r>
        <w:rPr>
          <w:color w:val="000000"/>
        </w:rPr>
        <w:t xml:space="preserve">ое капучино </w:t>
      </w:r>
      <w:r w:rsidRPr="006612D1">
        <w:rPr>
          <w:color w:val="000000"/>
        </w:rPr>
        <w:t>я</w:t>
      </w:r>
      <w:r>
        <w:rPr>
          <w:color w:val="000000"/>
        </w:rPr>
        <w:t xml:space="preserve"> </w:t>
      </w:r>
      <w:r w:rsidRPr="006612D1">
        <w:rPr>
          <w:color w:val="000000"/>
        </w:rPr>
        <w:t>люб</w:t>
      </w:r>
      <w:r>
        <w:rPr>
          <w:color w:val="000000"/>
        </w:rPr>
        <w:t>лю</w:t>
      </w:r>
      <w:r w:rsidRPr="006612D1">
        <w:rPr>
          <w:color w:val="000000"/>
        </w:rPr>
        <w:t>.</w:t>
      </w:r>
      <w:r w:rsidRPr="008F0F7E">
        <w:rPr>
          <w:rStyle w:val="apple-converted-space"/>
          <w:color w:val="000000"/>
        </w:rPr>
        <w:t xml:space="preserve"> </w:t>
      </w:r>
      <w:r w:rsidRPr="006612D1">
        <w:rPr>
          <w:color w:val="000000"/>
        </w:rPr>
        <w:t>Я</w:t>
      </w:r>
      <w:r>
        <w:rPr>
          <w:color w:val="000000"/>
        </w:rPr>
        <w:t xml:space="preserve"> </w:t>
      </w:r>
      <w:r w:rsidRPr="006612D1">
        <w:rPr>
          <w:color w:val="000000"/>
        </w:rPr>
        <w:t>наклонил</w:t>
      </w:r>
      <w:r>
        <w:rPr>
          <w:color w:val="000000"/>
        </w:rPr>
        <w:t xml:space="preserve"> </w:t>
      </w:r>
      <w:r w:rsidRPr="006612D1">
        <w:rPr>
          <w:color w:val="000000"/>
        </w:rPr>
        <w:t>голову,</w:t>
      </w:r>
      <w:r>
        <w:rPr>
          <w:color w:val="000000"/>
        </w:rPr>
        <w:t xml:space="preserve"> </w:t>
      </w:r>
      <w:r w:rsidRPr="006612D1">
        <w:rPr>
          <w:color w:val="000000"/>
        </w:rPr>
        <w:t>изучая</w:t>
      </w:r>
      <w:r>
        <w:rPr>
          <w:color w:val="000000"/>
        </w:rPr>
        <w:t xml:space="preserve"> </w:t>
      </w:r>
      <w:r w:rsidRPr="006612D1">
        <w:rPr>
          <w:color w:val="000000"/>
        </w:rPr>
        <w:t>его.</w:t>
      </w:r>
      <w:r w:rsidRPr="007A7569">
        <w:rPr>
          <w:color w:val="000000"/>
        </w:rPr>
        <w:t xml:space="preserve"> </w:t>
      </w:r>
      <w:r w:rsidRPr="006612D1">
        <w:rPr>
          <w:color w:val="000000"/>
        </w:rPr>
        <w:t>Его</w:t>
      </w:r>
      <w:r>
        <w:rPr>
          <w:color w:val="000000"/>
        </w:rPr>
        <w:t xml:space="preserve"> </w:t>
      </w:r>
      <w:r w:rsidRPr="006612D1">
        <w:rPr>
          <w:color w:val="000000"/>
        </w:rPr>
        <w:t>т</w:t>
      </w:r>
      <w:r>
        <w:rPr>
          <w:color w:val="000000"/>
        </w:rPr>
        <w:t>ё</w:t>
      </w:r>
      <w:r w:rsidRPr="006612D1">
        <w:rPr>
          <w:color w:val="000000"/>
        </w:rPr>
        <w:t>мные</w:t>
      </w:r>
      <w:r>
        <w:rPr>
          <w:color w:val="000000"/>
        </w:rPr>
        <w:t xml:space="preserve"> </w:t>
      </w:r>
      <w:r w:rsidRPr="006612D1">
        <w:rPr>
          <w:color w:val="000000"/>
        </w:rPr>
        <w:t>глаза</w:t>
      </w:r>
      <w:r>
        <w:rPr>
          <w:color w:val="000000"/>
        </w:rPr>
        <w:t xml:space="preserve"> излучали странное тепло, когда он встретил мой взгляд</w:t>
      </w:r>
      <w:r w:rsidRPr="006612D1">
        <w:rPr>
          <w:color w:val="000000"/>
        </w:rPr>
        <w:t>.</w:t>
      </w:r>
      <w:r w:rsidRPr="008F0F7E">
        <w:rPr>
          <w:rStyle w:val="apple-converted-space"/>
          <w:color w:val="000000"/>
        </w:rPr>
        <w:t xml:space="preserve"> </w:t>
      </w:r>
      <w:r w:rsidRPr="006612D1">
        <w:rPr>
          <w:color w:val="000000"/>
        </w:rPr>
        <w:t>Вдруг</w:t>
      </w:r>
      <w:r>
        <w:rPr>
          <w:color w:val="000000"/>
        </w:rPr>
        <w:t xml:space="preserve"> я нашёл ответ на эту </w:t>
      </w:r>
      <w:r w:rsidRPr="006612D1">
        <w:rPr>
          <w:color w:val="000000"/>
        </w:rPr>
        <w:t>шарад</w:t>
      </w:r>
      <w:r>
        <w:rPr>
          <w:color w:val="000000"/>
        </w:rPr>
        <w:t>у</w:t>
      </w:r>
      <w:r w:rsidRPr="006612D1">
        <w:rPr>
          <w:color w:val="000000"/>
        </w:rPr>
        <w:t>.</w:t>
      </w:r>
      <w:r w:rsidRPr="008F0F7E">
        <w:rPr>
          <w:rStyle w:val="apple-converted-space"/>
          <w:color w:val="000000"/>
        </w:rPr>
        <w:t xml:space="preserve"> </w:t>
      </w:r>
      <w:r w:rsidRPr="006612D1">
        <w:rPr>
          <w:color w:val="000000"/>
        </w:rPr>
        <w:t>Он</w:t>
      </w:r>
      <w:r>
        <w:rPr>
          <w:color w:val="000000"/>
        </w:rPr>
        <w:t xml:space="preserve"> </w:t>
      </w:r>
      <w:r w:rsidRPr="006612D1">
        <w:rPr>
          <w:color w:val="000000"/>
        </w:rPr>
        <w:t>назвал</w:t>
      </w:r>
      <w:r>
        <w:rPr>
          <w:color w:val="000000"/>
        </w:rPr>
        <w:t xml:space="preserve"> </w:t>
      </w:r>
      <w:r w:rsidRPr="006612D1">
        <w:rPr>
          <w:color w:val="000000"/>
        </w:rPr>
        <w:t>меня</w:t>
      </w:r>
      <w:r>
        <w:rPr>
          <w:color w:val="000000"/>
        </w:rPr>
        <w:t xml:space="preserve"> И</w:t>
      </w:r>
      <w:r w:rsidRPr="006612D1">
        <w:rPr>
          <w:color w:val="000000"/>
        </w:rPr>
        <w:t>тан.</w:t>
      </w:r>
      <w:r w:rsidRPr="008F0F7E">
        <w:rPr>
          <w:rStyle w:val="apple-converted-space"/>
          <w:color w:val="000000"/>
        </w:rPr>
        <w:t xml:space="preserve"> </w:t>
      </w:r>
      <w:r w:rsidRPr="006612D1">
        <w:rPr>
          <w:color w:val="000000"/>
        </w:rPr>
        <w:t>Они</w:t>
      </w:r>
      <w:r>
        <w:rPr>
          <w:color w:val="000000"/>
        </w:rPr>
        <w:t xml:space="preserve">, </w:t>
      </w:r>
      <w:r w:rsidRPr="006612D1">
        <w:rPr>
          <w:color w:val="000000"/>
        </w:rPr>
        <w:t>должн</w:t>
      </w:r>
      <w:r>
        <w:rPr>
          <w:color w:val="000000"/>
        </w:rPr>
        <w:t>о быть, знакомы</w:t>
      </w:r>
      <w:r w:rsidRPr="006612D1">
        <w:rPr>
          <w:color w:val="000000"/>
        </w:rPr>
        <w:t>.</w:t>
      </w:r>
      <w:r>
        <w:rPr>
          <w:color w:val="000000"/>
        </w:rPr>
        <w:t xml:space="preserve"> Ну</w:t>
      </w:r>
      <w:r w:rsidRPr="00B96F6F">
        <w:rPr>
          <w:color w:val="000000"/>
        </w:rPr>
        <w:t xml:space="preserve"> </w:t>
      </w:r>
      <w:r>
        <w:rPr>
          <w:color w:val="000000"/>
        </w:rPr>
        <w:t>к</w:t>
      </w:r>
      <w:r w:rsidRPr="006612D1">
        <w:rPr>
          <w:color w:val="000000"/>
        </w:rPr>
        <w:t>онечно.</w:t>
      </w:r>
      <w:r w:rsidRPr="008F0F7E">
        <w:rPr>
          <w:rStyle w:val="apple-converted-space"/>
          <w:color w:val="000000"/>
        </w:rPr>
        <w:t xml:space="preserve"> </w:t>
      </w:r>
      <w:r w:rsidRPr="006612D1">
        <w:rPr>
          <w:color w:val="000000"/>
        </w:rPr>
        <w:t>И</w:t>
      </w:r>
      <w:r>
        <w:rPr>
          <w:color w:val="000000"/>
        </w:rPr>
        <w:t xml:space="preserve"> </w:t>
      </w:r>
      <w:r w:rsidRPr="006612D1">
        <w:rPr>
          <w:color w:val="000000"/>
        </w:rPr>
        <w:t>любимый</w:t>
      </w:r>
      <w:r>
        <w:rPr>
          <w:color w:val="000000"/>
        </w:rPr>
        <w:t xml:space="preserve"> кофе Итана, так же как и мой, </w:t>
      </w:r>
      <w:r w:rsidRPr="00BB476D">
        <w:rPr>
          <w:color w:val="000000"/>
        </w:rPr>
        <w:t>–</w:t>
      </w:r>
      <w:r>
        <w:rPr>
          <w:color w:val="000000"/>
        </w:rPr>
        <w:t xml:space="preserve"> капучино </w:t>
      </w:r>
      <w:proofErr w:type="gramStart"/>
      <w:r w:rsidRPr="006612D1">
        <w:rPr>
          <w:color w:val="000000"/>
        </w:rPr>
        <w:t>со</w:t>
      </w:r>
      <w:proofErr w:type="gramEnd"/>
      <w:r>
        <w:rPr>
          <w:color w:val="000000"/>
        </w:rPr>
        <w:t xml:space="preserve"> </w:t>
      </w:r>
      <w:r w:rsidRPr="006612D1">
        <w:rPr>
          <w:color w:val="000000"/>
        </w:rPr>
        <w:t>взбитыми</w:t>
      </w:r>
      <w:r>
        <w:rPr>
          <w:color w:val="000000"/>
        </w:rPr>
        <w:t xml:space="preserve"> сливками</w:t>
      </w:r>
      <w:r w:rsidRPr="006612D1">
        <w:rPr>
          <w:color w:val="000000"/>
        </w:rPr>
        <w:t>.</w:t>
      </w:r>
      <w:r w:rsidRPr="008F0F7E">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7172D9">
        <w:t xml:space="preserve">– </w:t>
      </w:r>
      <w:r w:rsidRPr="007172D9">
        <w:rPr>
          <w:color w:val="000000"/>
        </w:rPr>
        <w:t>Да,</w:t>
      </w:r>
      <w:r w:rsidRPr="007172D9">
        <w:t xml:space="preserve"> –</w:t>
      </w:r>
      <w:r w:rsidRPr="007172D9">
        <w:rPr>
          <w:color w:val="000000"/>
        </w:rPr>
        <w:t xml:space="preserve"> подтвердил я.</w:t>
      </w:r>
    </w:p>
    <w:p w:rsidR="00612074" w:rsidRPr="00B96F6F" w:rsidRDefault="00612074" w:rsidP="00612074">
      <w:pPr>
        <w:pStyle w:val="western"/>
        <w:shd w:val="clear" w:color="auto" w:fill="FFFFFF"/>
        <w:spacing w:before="0" w:after="0"/>
        <w:ind w:firstLine="461"/>
        <w:jc w:val="both"/>
        <w:rPr>
          <w:rStyle w:val="apple-converted-space"/>
          <w:color w:val="000000"/>
        </w:rPr>
      </w:pPr>
      <w:r>
        <w:rPr>
          <w:color w:val="000000"/>
        </w:rPr>
        <w:t>Наконец, он исчез.</w:t>
      </w:r>
      <w:r>
        <w:rPr>
          <w:rStyle w:val="apple-converted-space"/>
          <w:color w:val="000000"/>
        </w:rPr>
        <w:t xml:space="preserve"> </w:t>
      </w:r>
      <w:r>
        <w:rPr>
          <w:color w:val="000000"/>
        </w:rPr>
        <w:t xml:space="preserve">Как только мы остались одни, Сьюзан наклонилась и </w:t>
      </w:r>
      <w:proofErr w:type="gramStart"/>
      <w:r>
        <w:rPr>
          <w:color w:val="000000"/>
        </w:rPr>
        <w:t>положила руку поверх моей, немного поморщившись</w:t>
      </w:r>
      <w:proofErr w:type="gramEnd"/>
      <w:r>
        <w:rPr>
          <w:color w:val="000000"/>
        </w:rPr>
        <w:t>.</w:t>
      </w:r>
      <w:r>
        <w:rPr>
          <w:rStyle w:val="apple-converted-space"/>
          <w:color w:val="000000"/>
        </w:rPr>
        <w:t xml:space="preserve"> </w:t>
      </w:r>
    </w:p>
    <w:p w:rsidR="00612074" w:rsidRDefault="00612074" w:rsidP="00612074">
      <w:pPr>
        <w:pStyle w:val="western"/>
        <w:shd w:val="clear" w:color="auto" w:fill="FFFFFF"/>
        <w:spacing w:before="0" w:after="0"/>
        <w:ind w:firstLine="461"/>
        <w:jc w:val="both"/>
        <w:rPr>
          <w:color w:val="000000"/>
        </w:rPr>
      </w:pPr>
      <w:r w:rsidRPr="00336D6F">
        <w:t>–</w:t>
      </w:r>
      <w:r w:rsidRPr="007A7569">
        <w:t xml:space="preserve"> </w:t>
      </w:r>
      <w:r w:rsidRPr="009278CF">
        <w:t>Так не флиртуют. Ты должен улыбаться, а не пугать его взглядом</w:t>
      </w:r>
      <w:r>
        <w:rPr>
          <w:color w:val="000000"/>
        </w:rPr>
        <w:t>.</w:t>
      </w:r>
    </w:p>
    <w:p w:rsidR="00612074" w:rsidRPr="007846F4" w:rsidRDefault="00612074" w:rsidP="00612074">
      <w:pPr>
        <w:pStyle w:val="western"/>
        <w:shd w:val="clear" w:color="auto" w:fill="FFFFFF"/>
        <w:spacing w:before="0" w:after="0"/>
        <w:ind w:firstLine="461"/>
        <w:jc w:val="both"/>
        <w:rPr>
          <w:color w:val="000000"/>
        </w:rPr>
      </w:pPr>
      <w:r w:rsidRPr="006612D1">
        <w:rPr>
          <w:color w:val="000000"/>
        </w:rPr>
        <w:t>Что</w:t>
      </w:r>
      <w:r>
        <w:rPr>
          <w:color w:val="000000"/>
        </w:rPr>
        <w:t xml:space="preserve"> за хрень</w:t>
      </w:r>
      <w:r w:rsidRPr="006612D1">
        <w:rPr>
          <w:color w:val="000000"/>
        </w:rPr>
        <w:t>?</w:t>
      </w:r>
      <w:r w:rsidRPr="008F0F7E">
        <w:rPr>
          <w:rStyle w:val="apple-converted-space"/>
          <w:color w:val="000000"/>
        </w:rPr>
        <w:t xml:space="preserve"> </w:t>
      </w:r>
      <w:r w:rsidRPr="006612D1">
        <w:rPr>
          <w:i/>
          <w:iCs/>
          <w:color w:val="000000"/>
        </w:rPr>
        <w:t>Флирт?</w:t>
      </w:r>
      <w:r w:rsidRPr="008F0F7E">
        <w:rPr>
          <w:rStyle w:val="apple-converted-space"/>
          <w:color w:val="000000"/>
        </w:rPr>
        <w:t xml:space="preserve"> </w:t>
      </w:r>
      <w:r w:rsidRPr="006612D1">
        <w:rPr>
          <w:color w:val="000000"/>
        </w:rPr>
        <w:t>С</w:t>
      </w:r>
      <w:r>
        <w:rPr>
          <w:color w:val="000000"/>
        </w:rPr>
        <w:t xml:space="preserve"> </w:t>
      </w:r>
      <w:r w:rsidRPr="006612D1">
        <w:rPr>
          <w:color w:val="000000"/>
        </w:rPr>
        <w:t>мальчиком</w:t>
      </w:r>
      <w:r>
        <w:rPr>
          <w:color w:val="000000"/>
        </w:rPr>
        <w:t xml:space="preserve"> </w:t>
      </w:r>
      <w:r w:rsidRPr="006612D1">
        <w:rPr>
          <w:color w:val="000000"/>
        </w:rPr>
        <w:t>за</w:t>
      </w:r>
      <w:r>
        <w:rPr>
          <w:color w:val="000000"/>
        </w:rPr>
        <w:t xml:space="preserve"> барной </w:t>
      </w:r>
      <w:r w:rsidRPr="006612D1">
        <w:rPr>
          <w:color w:val="000000"/>
        </w:rPr>
        <w:t>стойкой?</w:t>
      </w:r>
      <w:r w:rsidRPr="008F0F7E">
        <w:rPr>
          <w:rStyle w:val="apple-converted-space"/>
          <w:color w:val="000000"/>
        </w:rPr>
        <w:t xml:space="preserve"> </w:t>
      </w:r>
      <w:r>
        <w:rPr>
          <w:rStyle w:val="apple-converted-space"/>
          <w:color w:val="000000"/>
        </w:rPr>
        <w:t xml:space="preserve">Она под </w:t>
      </w:r>
      <w:r w:rsidRPr="00FF5E4A">
        <w:rPr>
          <w:rStyle w:val="apple-converted-space"/>
          <w:color w:val="000000"/>
        </w:rPr>
        <w:t>наркотой</w:t>
      </w:r>
      <w:r w:rsidRPr="006612D1">
        <w:rPr>
          <w:color w:val="000000"/>
        </w:rPr>
        <w:t>?</w:t>
      </w:r>
    </w:p>
    <w:p w:rsidR="00612074" w:rsidRPr="0060412B" w:rsidRDefault="00612074" w:rsidP="00612074">
      <w:pPr>
        <w:pStyle w:val="western"/>
        <w:shd w:val="clear" w:color="auto" w:fill="FFFFFF"/>
        <w:spacing w:before="0" w:after="0"/>
        <w:ind w:firstLine="461"/>
        <w:jc w:val="both"/>
        <w:rPr>
          <w:rStyle w:val="apple-converted-space"/>
          <w:color w:val="000000"/>
        </w:rPr>
      </w:pPr>
      <w:r w:rsidRPr="006612D1">
        <w:rPr>
          <w:color w:val="000000"/>
        </w:rPr>
        <w:t>Я</w:t>
      </w:r>
      <w:r>
        <w:rPr>
          <w:color w:val="000000"/>
        </w:rPr>
        <w:t xml:space="preserve"> </w:t>
      </w:r>
      <w:r w:rsidRPr="006612D1">
        <w:rPr>
          <w:color w:val="000000"/>
        </w:rPr>
        <w:t>открыл</w:t>
      </w:r>
      <w:r>
        <w:rPr>
          <w:color w:val="000000"/>
        </w:rPr>
        <w:t xml:space="preserve"> </w:t>
      </w:r>
      <w:r w:rsidRPr="006612D1">
        <w:rPr>
          <w:color w:val="000000"/>
        </w:rPr>
        <w:t>рот,</w:t>
      </w:r>
      <w:r>
        <w:rPr>
          <w:color w:val="000000"/>
        </w:rPr>
        <w:t xml:space="preserve"> </w:t>
      </w:r>
      <w:r w:rsidRPr="006612D1">
        <w:rPr>
          <w:color w:val="000000"/>
        </w:rPr>
        <w:t>но</w:t>
      </w:r>
      <w:r>
        <w:rPr>
          <w:color w:val="000000"/>
        </w:rPr>
        <w:t xml:space="preserve"> </w:t>
      </w:r>
      <w:r w:rsidRPr="006612D1">
        <w:rPr>
          <w:color w:val="000000"/>
        </w:rPr>
        <w:t>так</w:t>
      </w:r>
      <w:r>
        <w:rPr>
          <w:color w:val="000000"/>
        </w:rPr>
        <w:t xml:space="preserve"> </w:t>
      </w:r>
      <w:r w:rsidRPr="006612D1">
        <w:rPr>
          <w:color w:val="000000"/>
        </w:rPr>
        <w:t>же</w:t>
      </w:r>
      <w:r>
        <w:rPr>
          <w:color w:val="000000"/>
        </w:rPr>
        <w:t xml:space="preserve"> </w:t>
      </w:r>
      <w:r w:rsidRPr="006612D1">
        <w:rPr>
          <w:color w:val="000000"/>
        </w:rPr>
        <w:t>быстро</w:t>
      </w:r>
      <w:r w:rsidRPr="003A28C0">
        <w:rPr>
          <w:color w:val="000000"/>
        </w:rPr>
        <w:t xml:space="preserve"> </w:t>
      </w:r>
      <w:r>
        <w:rPr>
          <w:color w:val="000000"/>
        </w:rPr>
        <w:t xml:space="preserve">его </w:t>
      </w:r>
      <w:r w:rsidRPr="006612D1">
        <w:rPr>
          <w:color w:val="000000"/>
        </w:rPr>
        <w:t>закрыл.</w:t>
      </w:r>
      <w:r w:rsidRPr="008F0F7E">
        <w:rPr>
          <w:rStyle w:val="apple-converted-space"/>
          <w:color w:val="000000"/>
        </w:rPr>
        <w:t xml:space="preserve"> </w:t>
      </w:r>
      <w:r>
        <w:rPr>
          <w:rStyle w:val="apple-converted-space"/>
          <w:color w:val="000000"/>
        </w:rPr>
        <w:t>Точно</w:t>
      </w:r>
      <w:r w:rsidRPr="006612D1">
        <w:rPr>
          <w:color w:val="000000"/>
        </w:rPr>
        <w:t>.</w:t>
      </w:r>
      <w:r w:rsidRPr="008F0F7E">
        <w:rPr>
          <w:rStyle w:val="apple-converted-space"/>
          <w:color w:val="000000"/>
        </w:rPr>
        <w:t xml:space="preserve"> </w:t>
      </w:r>
      <w:r w:rsidRPr="006612D1">
        <w:rPr>
          <w:color w:val="000000"/>
        </w:rPr>
        <w:t>Гей</w:t>
      </w:r>
      <w:r>
        <w:rPr>
          <w:color w:val="000000"/>
        </w:rPr>
        <w:t>-штучки</w:t>
      </w:r>
      <w:r w:rsidRPr="006612D1">
        <w:rPr>
          <w:color w:val="000000"/>
        </w:rPr>
        <w:t>.</w:t>
      </w:r>
      <w:r w:rsidRPr="008F0F7E">
        <w:rPr>
          <w:rStyle w:val="apple-converted-space"/>
          <w:color w:val="000000"/>
        </w:rPr>
        <w:t xml:space="preserve"> </w:t>
      </w:r>
      <w:r w:rsidRPr="006612D1">
        <w:rPr>
          <w:color w:val="000000"/>
        </w:rPr>
        <w:t>Итан.</w:t>
      </w:r>
      <w:r w:rsidRPr="008F0F7E">
        <w:rPr>
          <w:rStyle w:val="apple-converted-space"/>
          <w:color w:val="000000"/>
        </w:rPr>
        <w:t xml:space="preserve"> </w:t>
      </w:r>
      <w:r w:rsidRPr="006612D1">
        <w:rPr>
          <w:color w:val="000000"/>
        </w:rPr>
        <w:t>Я</w:t>
      </w:r>
      <w:r>
        <w:rPr>
          <w:color w:val="000000"/>
        </w:rPr>
        <w:t xml:space="preserve"> </w:t>
      </w:r>
      <w:r w:rsidRPr="006612D1">
        <w:rPr>
          <w:color w:val="000000"/>
        </w:rPr>
        <w:t>должен</w:t>
      </w:r>
      <w:r>
        <w:rPr>
          <w:color w:val="000000"/>
        </w:rPr>
        <w:t xml:space="preserve"> </w:t>
      </w:r>
      <w:r w:rsidRPr="006612D1">
        <w:rPr>
          <w:color w:val="000000"/>
        </w:rPr>
        <w:t>был</w:t>
      </w:r>
      <w:r>
        <w:rPr>
          <w:color w:val="000000"/>
        </w:rPr>
        <w:t xml:space="preserve"> догадаться</w:t>
      </w:r>
      <w:r w:rsidRPr="006612D1">
        <w:rPr>
          <w:color w:val="000000"/>
        </w:rPr>
        <w:t>.</w:t>
      </w:r>
      <w:r w:rsidRPr="008F0F7E">
        <w:rPr>
          <w:rStyle w:val="apple-converted-space"/>
          <w:color w:val="000000"/>
        </w:rPr>
        <w:t xml:space="preserve"> </w:t>
      </w:r>
      <w:r>
        <w:rPr>
          <w:rStyle w:val="apple-converted-space"/>
          <w:color w:val="000000"/>
        </w:rPr>
        <w:t xml:space="preserve">Похоже, </w:t>
      </w:r>
      <w:r w:rsidRPr="006612D1">
        <w:rPr>
          <w:color w:val="000000"/>
        </w:rPr>
        <w:t>Сьюз</w:t>
      </w:r>
      <w:r>
        <w:rPr>
          <w:color w:val="000000"/>
        </w:rPr>
        <w:t>а</w:t>
      </w:r>
      <w:r w:rsidRPr="006612D1">
        <w:rPr>
          <w:color w:val="000000"/>
        </w:rPr>
        <w:t>н</w:t>
      </w:r>
      <w:r>
        <w:rPr>
          <w:color w:val="000000"/>
        </w:rPr>
        <w:t xml:space="preserve"> хотела свести Итана с кем-то</w:t>
      </w:r>
      <w:r w:rsidRPr="006612D1">
        <w:rPr>
          <w:color w:val="000000"/>
        </w:rPr>
        <w:t>.</w:t>
      </w:r>
      <w:r w:rsidRPr="008F0F7E">
        <w:rPr>
          <w:rStyle w:val="apple-converted-space"/>
          <w:color w:val="000000"/>
        </w:rPr>
        <w:t xml:space="preserve"> </w:t>
      </w:r>
      <w:r w:rsidRPr="006612D1">
        <w:rPr>
          <w:color w:val="000000"/>
        </w:rPr>
        <w:t>Очевидно,</w:t>
      </w:r>
      <w:r>
        <w:rPr>
          <w:color w:val="000000"/>
        </w:rPr>
        <w:t xml:space="preserve"> </w:t>
      </w:r>
      <w:r w:rsidRPr="006612D1">
        <w:rPr>
          <w:color w:val="000000"/>
        </w:rPr>
        <w:t>она</w:t>
      </w:r>
      <w:r>
        <w:rPr>
          <w:color w:val="000000"/>
        </w:rPr>
        <w:t xml:space="preserve"> </w:t>
      </w:r>
      <w:r w:rsidRPr="006612D1">
        <w:rPr>
          <w:color w:val="000000"/>
        </w:rPr>
        <w:t>считала</w:t>
      </w:r>
      <w:r>
        <w:rPr>
          <w:color w:val="000000"/>
        </w:rPr>
        <w:t xml:space="preserve"> </w:t>
      </w:r>
      <w:r w:rsidRPr="006612D1">
        <w:rPr>
          <w:color w:val="000000"/>
        </w:rPr>
        <w:t>это</w:t>
      </w:r>
      <w:r>
        <w:rPr>
          <w:color w:val="000000"/>
        </w:rPr>
        <w:t xml:space="preserve">го </w:t>
      </w:r>
      <w:r w:rsidRPr="006612D1">
        <w:rPr>
          <w:color w:val="000000"/>
        </w:rPr>
        <w:t>черноволос</w:t>
      </w:r>
      <w:r>
        <w:rPr>
          <w:color w:val="000000"/>
        </w:rPr>
        <w:t xml:space="preserve">ого </w:t>
      </w:r>
      <w:r w:rsidRPr="006612D1">
        <w:rPr>
          <w:color w:val="000000"/>
        </w:rPr>
        <w:t>парн</w:t>
      </w:r>
      <w:r>
        <w:rPr>
          <w:color w:val="000000"/>
        </w:rPr>
        <w:t xml:space="preserve">я </w:t>
      </w:r>
      <w:r w:rsidRPr="006612D1">
        <w:rPr>
          <w:color w:val="000000"/>
        </w:rPr>
        <w:t>подходяще</w:t>
      </w:r>
      <w:r>
        <w:rPr>
          <w:color w:val="000000"/>
        </w:rPr>
        <w:t>й кандидатурой</w:t>
      </w:r>
      <w:r w:rsidRPr="006612D1">
        <w:rPr>
          <w:color w:val="000000"/>
        </w:rPr>
        <w:t>.</w:t>
      </w:r>
      <w:r w:rsidRPr="008F0F7E">
        <w:rPr>
          <w:rStyle w:val="apple-converted-space"/>
          <w:color w:val="000000"/>
        </w:rPr>
        <w:t xml:space="preserve"> </w:t>
      </w:r>
      <w:r w:rsidRPr="006612D1">
        <w:rPr>
          <w:color w:val="000000"/>
        </w:rPr>
        <w:t>Я</w:t>
      </w:r>
      <w:r>
        <w:rPr>
          <w:color w:val="000000"/>
        </w:rPr>
        <w:t xml:space="preserve"> </w:t>
      </w:r>
      <w:r w:rsidRPr="006612D1">
        <w:rPr>
          <w:color w:val="000000"/>
        </w:rPr>
        <w:t>прикусил</w:t>
      </w:r>
      <w:r>
        <w:rPr>
          <w:color w:val="000000"/>
        </w:rPr>
        <w:t xml:space="preserve"> </w:t>
      </w:r>
      <w:r w:rsidRPr="006612D1">
        <w:rPr>
          <w:color w:val="000000"/>
        </w:rPr>
        <w:t>язык</w:t>
      </w:r>
      <w:r>
        <w:rPr>
          <w:color w:val="000000"/>
        </w:rPr>
        <w:t xml:space="preserve"> </w:t>
      </w:r>
      <w:r w:rsidRPr="006612D1">
        <w:rPr>
          <w:color w:val="000000"/>
        </w:rPr>
        <w:t>и</w:t>
      </w:r>
      <w:r>
        <w:rPr>
          <w:color w:val="000000"/>
        </w:rPr>
        <w:t xml:space="preserve"> кивнул</w:t>
      </w:r>
      <w:r w:rsidRPr="006612D1">
        <w:rPr>
          <w:color w:val="000000"/>
        </w:rPr>
        <w:t>.</w:t>
      </w:r>
      <w:r w:rsidRPr="008F0F7E">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336D6F">
        <w:t>–</w:t>
      </w:r>
      <w:r w:rsidRPr="007A7569">
        <w:t xml:space="preserve"> </w:t>
      </w:r>
      <w:r w:rsidRPr="009278CF">
        <w:t>Да, ты права</w:t>
      </w:r>
      <w:r w:rsidRPr="006612D1">
        <w:rPr>
          <w:color w:val="000000"/>
        </w:rPr>
        <w:t>.</w:t>
      </w:r>
    </w:p>
    <w:p w:rsidR="00612074" w:rsidRPr="0060412B" w:rsidRDefault="00612074" w:rsidP="00612074">
      <w:pPr>
        <w:pStyle w:val="western"/>
        <w:shd w:val="clear" w:color="auto" w:fill="FFFFFF"/>
        <w:spacing w:before="0" w:after="0"/>
        <w:ind w:firstLine="461"/>
        <w:jc w:val="both"/>
        <w:rPr>
          <w:rStyle w:val="apple-converted-space"/>
          <w:color w:val="000000"/>
        </w:rPr>
      </w:pPr>
      <w:r w:rsidRPr="006612D1">
        <w:rPr>
          <w:color w:val="000000"/>
        </w:rPr>
        <w:t>Она</w:t>
      </w:r>
      <w:r>
        <w:rPr>
          <w:color w:val="000000"/>
        </w:rPr>
        <w:t xml:space="preserve"> </w:t>
      </w:r>
      <w:r w:rsidRPr="006612D1">
        <w:rPr>
          <w:color w:val="000000"/>
        </w:rPr>
        <w:t>наклонилась</w:t>
      </w:r>
      <w:r>
        <w:rPr>
          <w:color w:val="000000"/>
        </w:rPr>
        <w:t xml:space="preserve"> </w:t>
      </w:r>
      <w:r w:rsidRPr="006612D1">
        <w:rPr>
          <w:color w:val="000000"/>
        </w:rPr>
        <w:t>ближе</w:t>
      </w:r>
      <w:r>
        <w:rPr>
          <w:color w:val="000000"/>
        </w:rPr>
        <w:t xml:space="preserve"> </w:t>
      </w:r>
      <w:r w:rsidRPr="006612D1">
        <w:rPr>
          <w:color w:val="000000"/>
        </w:rPr>
        <w:t>и</w:t>
      </w:r>
      <w:r>
        <w:rPr>
          <w:color w:val="000000"/>
        </w:rPr>
        <w:t xml:space="preserve"> практически схватила меня за руку</w:t>
      </w:r>
      <w:r w:rsidRPr="006612D1">
        <w:rPr>
          <w:color w:val="000000"/>
        </w:rPr>
        <w:t>.</w:t>
      </w:r>
      <w:r w:rsidRPr="008F0F7E">
        <w:rPr>
          <w:rStyle w:val="apple-converted-space"/>
          <w:color w:val="000000"/>
        </w:rPr>
        <w:t xml:space="preserve"> </w:t>
      </w:r>
      <w:r w:rsidRPr="006612D1">
        <w:rPr>
          <w:color w:val="000000"/>
        </w:rPr>
        <w:t>Е</w:t>
      </w:r>
      <w:r>
        <w:rPr>
          <w:color w:val="000000"/>
        </w:rPr>
        <w:t xml:space="preserve">ё </w:t>
      </w:r>
      <w:r w:rsidRPr="006612D1">
        <w:rPr>
          <w:color w:val="000000"/>
        </w:rPr>
        <w:t>прикосновение</w:t>
      </w:r>
      <w:r>
        <w:rPr>
          <w:color w:val="000000"/>
        </w:rPr>
        <w:t xml:space="preserve"> </w:t>
      </w:r>
      <w:r w:rsidRPr="006612D1">
        <w:rPr>
          <w:color w:val="000000"/>
        </w:rPr>
        <w:t>было</w:t>
      </w:r>
      <w:r>
        <w:rPr>
          <w:color w:val="000000"/>
        </w:rPr>
        <w:t xml:space="preserve"> </w:t>
      </w:r>
      <w:r w:rsidRPr="006612D1">
        <w:rPr>
          <w:color w:val="000000"/>
        </w:rPr>
        <w:t>нежным</w:t>
      </w:r>
      <w:r>
        <w:rPr>
          <w:color w:val="000000"/>
        </w:rPr>
        <w:t xml:space="preserve"> </w:t>
      </w:r>
      <w:r w:rsidRPr="006612D1">
        <w:rPr>
          <w:color w:val="000000"/>
        </w:rPr>
        <w:t>и</w:t>
      </w:r>
      <w:r>
        <w:rPr>
          <w:color w:val="000000"/>
        </w:rPr>
        <w:t xml:space="preserve"> </w:t>
      </w:r>
      <w:r w:rsidRPr="006612D1">
        <w:rPr>
          <w:color w:val="000000"/>
        </w:rPr>
        <w:t>очень</w:t>
      </w:r>
      <w:r>
        <w:rPr>
          <w:color w:val="000000"/>
        </w:rPr>
        <w:t xml:space="preserve"> радушным</w:t>
      </w:r>
      <w:r w:rsidRPr="006612D1">
        <w:rPr>
          <w:color w:val="000000"/>
        </w:rPr>
        <w:t>,</w:t>
      </w:r>
      <w:r>
        <w:rPr>
          <w:color w:val="000000"/>
        </w:rPr>
        <w:t xml:space="preserve"> </w:t>
      </w:r>
      <w:r w:rsidRPr="006612D1">
        <w:rPr>
          <w:color w:val="000000"/>
        </w:rPr>
        <w:t>хотя</w:t>
      </w:r>
      <w:r>
        <w:rPr>
          <w:color w:val="000000"/>
        </w:rPr>
        <w:t xml:space="preserve"> от </w:t>
      </w:r>
      <w:r w:rsidRPr="006612D1">
        <w:rPr>
          <w:color w:val="000000"/>
        </w:rPr>
        <w:t>е</w:t>
      </w:r>
      <w:r>
        <w:rPr>
          <w:color w:val="000000"/>
        </w:rPr>
        <w:t xml:space="preserve">ё </w:t>
      </w:r>
      <w:r w:rsidRPr="006612D1">
        <w:rPr>
          <w:color w:val="000000"/>
        </w:rPr>
        <w:t>холодны</w:t>
      </w:r>
      <w:r>
        <w:rPr>
          <w:color w:val="000000"/>
        </w:rPr>
        <w:t xml:space="preserve">х </w:t>
      </w:r>
      <w:r w:rsidRPr="006612D1">
        <w:rPr>
          <w:color w:val="000000"/>
        </w:rPr>
        <w:t>пальц</w:t>
      </w:r>
      <w:r>
        <w:rPr>
          <w:color w:val="000000"/>
        </w:rPr>
        <w:t xml:space="preserve">ев по мне пробежали </w:t>
      </w:r>
      <w:proofErr w:type="gramStart"/>
      <w:r>
        <w:rPr>
          <w:color w:val="000000"/>
        </w:rPr>
        <w:t>мурашки</w:t>
      </w:r>
      <w:proofErr w:type="gramEnd"/>
      <w:r>
        <w:rPr>
          <w:color w:val="000000"/>
        </w:rPr>
        <w:t xml:space="preserve"> и покалывало кожу в месте, где она прикоснулась ко мне</w:t>
      </w:r>
      <w:r w:rsidRPr="006612D1">
        <w:rPr>
          <w:color w:val="000000"/>
        </w:rPr>
        <w:t>.</w:t>
      </w:r>
      <w:r w:rsidRPr="008F0F7E">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336D6F">
        <w:t>–</w:t>
      </w:r>
      <w:r w:rsidRPr="007A7569">
        <w:t xml:space="preserve"> </w:t>
      </w:r>
      <w:r w:rsidRPr="006612D1">
        <w:rPr>
          <w:color w:val="000000"/>
        </w:rPr>
        <w:t>Эй,</w:t>
      </w:r>
      <w:r>
        <w:rPr>
          <w:color w:val="000000"/>
        </w:rPr>
        <w:t xml:space="preserve"> </w:t>
      </w:r>
      <w:r w:rsidRPr="006612D1">
        <w:rPr>
          <w:color w:val="000000"/>
        </w:rPr>
        <w:t>это</w:t>
      </w:r>
      <w:r>
        <w:rPr>
          <w:color w:val="000000"/>
        </w:rPr>
        <w:t xml:space="preserve"> </w:t>
      </w:r>
      <w:r w:rsidRPr="006612D1">
        <w:rPr>
          <w:color w:val="000000"/>
        </w:rPr>
        <w:t>круто.</w:t>
      </w:r>
      <w:r w:rsidRPr="008F0F7E">
        <w:rPr>
          <w:rStyle w:val="apple-converted-space"/>
          <w:color w:val="000000"/>
        </w:rPr>
        <w:t xml:space="preserve"> </w:t>
      </w:r>
      <w:r w:rsidRPr="009278CF">
        <w:t>Я не возражаю, что меня используют в качестве прикрытия</w:t>
      </w:r>
      <w:r w:rsidRPr="006612D1">
        <w:rPr>
          <w:color w:val="000000"/>
        </w:rPr>
        <w:t>.</w:t>
      </w:r>
    </w:p>
    <w:p w:rsidR="00612074" w:rsidRPr="00B96F6F" w:rsidRDefault="00612074" w:rsidP="00612074">
      <w:pPr>
        <w:pStyle w:val="western"/>
        <w:shd w:val="clear" w:color="auto" w:fill="FFFFFF"/>
        <w:spacing w:before="0" w:after="0"/>
        <w:ind w:firstLine="461"/>
        <w:jc w:val="both"/>
        <w:rPr>
          <w:rStyle w:val="apple-converted-space"/>
          <w:color w:val="000000"/>
        </w:rPr>
      </w:pPr>
      <w:r>
        <w:rPr>
          <w:color w:val="000000"/>
        </w:rPr>
        <w:t xml:space="preserve">Я, </w:t>
      </w:r>
      <w:r w:rsidRPr="006612D1">
        <w:rPr>
          <w:color w:val="000000"/>
        </w:rPr>
        <w:t>нахмурившись</w:t>
      </w:r>
      <w:r>
        <w:rPr>
          <w:color w:val="000000"/>
        </w:rPr>
        <w:t>, свел брови</w:t>
      </w:r>
      <w:r w:rsidRPr="006612D1">
        <w:rPr>
          <w:color w:val="000000"/>
        </w:rPr>
        <w:t>.</w:t>
      </w:r>
      <w:r w:rsidRPr="008F0F7E">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E41CA8">
        <w:t xml:space="preserve">– </w:t>
      </w:r>
      <w:r>
        <w:rPr>
          <w:color w:val="000000"/>
        </w:rPr>
        <w:t>Что</w:t>
      </w:r>
      <w:r w:rsidRPr="00E41CA8">
        <w:rPr>
          <w:color w:val="000000"/>
        </w:rPr>
        <w:t>?</w:t>
      </w:r>
    </w:p>
    <w:p w:rsidR="00612074" w:rsidRDefault="00612074" w:rsidP="00612074">
      <w:pPr>
        <w:pStyle w:val="western"/>
        <w:shd w:val="clear" w:color="auto" w:fill="FFFFFF"/>
        <w:spacing w:before="0" w:after="0"/>
        <w:ind w:firstLine="461"/>
        <w:jc w:val="both"/>
        <w:rPr>
          <w:color w:val="000000"/>
        </w:rPr>
      </w:pPr>
      <w:r w:rsidRPr="00336D6F">
        <w:t>–</w:t>
      </w:r>
      <w:r w:rsidRPr="00C90785">
        <w:t xml:space="preserve"> </w:t>
      </w:r>
      <w:r w:rsidRPr="009278CF">
        <w:t>Посмотри на себя. Ты великолепен, одет замечательно</w:t>
      </w:r>
      <w:r>
        <w:rPr>
          <w:color w:val="000000"/>
        </w:rPr>
        <w:t xml:space="preserve">. </w:t>
      </w:r>
      <w:r w:rsidRPr="00336D6F">
        <w:t>–</w:t>
      </w:r>
      <w:r w:rsidRPr="00C90785">
        <w:t xml:space="preserve"> </w:t>
      </w:r>
      <w:r>
        <w:rPr>
          <w:color w:val="000000"/>
        </w:rPr>
        <w:t>Сью подавила возбужденный смешок и провела рукой сверху вниз по моей груди.</w:t>
      </w:r>
      <w:r>
        <w:rPr>
          <w:rStyle w:val="apple-converted-space"/>
          <w:color w:val="000000"/>
        </w:rPr>
        <w:t xml:space="preserve"> </w:t>
      </w:r>
      <w:r w:rsidRPr="00336D6F">
        <w:t>–</w:t>
      </w:r>
      <w:r w:rsidRPr="00C90785">
        <w:t xml:space="preserve"> </w:t>
      </w:r>
      <w:r w:rsidRPr="009278CF">
        <w:t>Ты серь</w:t>
      </w:r>
      <w:r>
        <w:t>ё</w:t>
      </w:r>
      <w:r w:rsidRPr="009278CF">
        <w:t xml:space="preserve">зно думал, </w:t>
      </w:r>
      <w:r w:rsidRPr="009278CF">
        <w:lastRenderedPageBreak/>
        <w:t>что я не пойму, на кого ты на самом деле хочешь произвести впечатление? Я поняла это сразу, как только ты по телефону упомянул «у Чарли»</w:t>
      </w:r>
      <w:r>
        <w:rPr>
          <w:color w:val="000000"/>
        </w:rPr>
        <w:t>.</w:t>
      </w:r>
    </w:p>
    <w:p w:rsidR="00612074" w:rsidRPr="007846F4" w:rsidRDefault="00612074" w:rsidP="00612074">
      <w:pPr>
        <w:pStyle w:val="western"/>
        <w:shd w:val="clear" w:color="auto" w:fill="FFFFFF"/>
        <w:spacing w:before="0" w:after="0"/>
        <w:ind w:firstLine="461"/>
        <w:jc w:val="both"/>
        <w:rPr>
          <w:color w:val="000000"/>
        </w:rPr>
      </w:pPr>
      <w:r w:rsidRPr="00336D6F">
        <w:t>–</w:t>
      </w:r>
      <w:r w:rsidRPr="00C90785">
        <w:t xml:space="preserve"> </w:t>
      </w:r>
      <w:r>
        <w:rPr>
          <w:color w:val="000000"/>
        </w:rPr>
        <w:t>Поняла</w:t>
      </w:r>
      <w:r w:rsidRPr="007846F4">
        <w:rPr>
          <w:color w:val="000000"/>
        </w:rPr>
        <w:t>?</w:t>
      </w:r>
      <w:r w:rsidRPr="00C90785">
        <w:t xml:space="preserve"> </w:t>
      </w:r>
      <w:r w:rsidRPr="00336D6F">
        <w:t>–</w:t>
      </w:r>
      <w:r w:rsidRPr="007846F4">
        <w:rPr>
          <w:color w:val="000000"/>
        </w:rPr>
        <w:t xml:space="preserve"> </w:t>
      </w:r>
      <w:r>
        <w:rPr>
          <w:color w:val="000000"/>
        </w:rPr>
        <w:t>Она раскусила меня</w:t>
      </w:r>
      <w:r w:rsidRPr="007846F4">
        <w:rPr>
          <w:color w:val="000000"/>
        </w:rPr>
        <w:t>?</w:t>
      </w:r>
      <w:r w:rsidRPr="007846F4">
        <w:rPr>
          <w:rStyle w:val="apple-converted-space"/>
          <w:color w:val="000000"/>
        </w:rPr>
        <w:t xml:space="preserve"> </w:t>
      </w:r>
      <w:r w:rsidRPr="006612D1">
        <w:rPr>
          <w:color w:val="000000"/>
        </w:rPr>
        <w:t>Но</w:t>
      </w:r>
      <w:r>
        <w:rPr>
          <w:color w:val="000000"/>
        </w:rPr>
        <w:t xml:space="preserve"> </w:t>
      </w:r>
      <w:r w:rsidRPr="006612D1">
        <w:rPr>
          <w:color w:val="000000"/>
        </w:rPr>
        <w:t>как?</w:t>
      </w:r>
      <w:r w:rsidRPr="008F0F7E">
        <w:rPr>
          <w:rStyle w:val="apple-converted-space"/>
          <w:color w:val="000000"/>
        </w:rPr>
        <w:t xml:space="preserve"> </w:t>
      </w:r>
      <w:r>
        <w:rPr>
          <w:color w:val="000000"/>
        </w:rPr>
        <w:t>И тут я всё понял</w:t>
      </w:r>
      <w:r w:rsidRPr="006612D1">
        <w:rPr>
          <w:color w:val="000000"/>
        </w:rPr>
        <w:t>.</w:t>
      </w:r>
      <w:r w:rsidRPr="008F0F7E">
        <w:rPr>
          <w:rStyle w:val="apple-converted-space"/>
          <w:color w:val="000000"/>
        </w:rPr>
        <w:t xml:space="preserve"> </w:t>
      </w:r>
      <w:proofErr w:type="gramStart"/>
      <w:r>
        <w:rPr>
          <w:color w:val="000000"/>
        </w:rPr>
        <w:t>Офигеть</w:t>
      </w:r>
      <w:proofErr w:type="gramEnd"/>
      <w:r w:rsidRPr="006612D1">
        <w:rPr>
          <w:color w:val="000000"/>
        </w:rPr>
        <w:t>.</w:t>
      </w:r>
      <w:r w:rsidRPr="008F0F7E">
        <w:rPr>
          <w:rStyle w:val="apple-converted-space"/>
          <w:color w:val="000000"/>
        </w:rPr>
        <w:t xml:space="preserve"> </w:t>
      </w:r>
      <w:r>
        <w:rPr>
          <w:color w:val="000000"/>
        </w:rPr>
        <w:t>Это насмешка надо мной</w:t>
      </w:r>
      <w:r w:rsidRPr="006612D1">
        <w:rPr>
          <w:color w:val="000000"/>
        </w:rPr>
        <w:t>.</w:t>
      </w:r>
      <w:r w:rsidRPr="008F0F7E">
        <w:rPr>
          <w:rStyle w:val="apple-converted-space"/>
          <w:color w:val="000000"/>
        </w:rPr>
        <w:t xml:space="preserve"> </w:t>
      </w:r>
      <w:r w:rsidRPr="006612D1">
        <w:rPr>
          <w:color w:val="000000"/>
        </w:rPr>
        <w:t>Сьюзан</w:t>
      </w:r>
      <w:r>
        <w:rPr>
          <w:color w:val="000000"/>
        </w:rPr>
        <w:t xml:space="preserve"> </w:t>
      </w:r>
      <w:r w:rsidRPr="006612D1">
        <w:rPr>
          <w:color w:val="000000"/>
        </w:rPr>
        <w:t>не</w:t>
      </w:r>
      <w:r>
        <w:rPr>
          <w:color w:val="000000"/>
        </w:rPr>
        <w:t xml:space="preserve"> </w:t>
      </w:r>
      <w:r w:rsidRPr="006612D1">
        <w:rPr>
          <w:color w:val="000000"/>
        </w:rPr>
        <w:t>имел</w:t>
      </w:r>
      <w:r>
        <w:rPr>
          <w:color w:val="000000"/>
        </w:rPr>
        <w:t>а никакого</w:t>
      </w:r>
      <w:r w:rsidRPr="00886205">
        <w:rPr>
          <w:color w:val="000000"/>
        </w:rPr>
        <w:t xml:space="preserve"> </w:t>
      </w:r>
      <w:r w:rsidRPr="006612D1">
        <w:rPr>
          <w:color w:val="000000"/>
        </w:rPr>
        <w:t>понятия,</w:t>
      </w:r>
      <w:r>
        <w:rPr>
          <w:color w:val="000000"/>
        </w:rPr>
        <w:t xml:space="preserve"> </w:t>
      </w:r>
      <w:r w:rsidRPr="006612D1">
        <w:rPr>
          <w:color w:val="000000"/>
        </w:rPr>
        <w:t>что</w:t>
      </w:r>
      <w:r>
        <w:rPr>
          <w:color w:val="000000"/>
        </w:rPr>
        <w:t xml:space="preserve"> она снова с </w:t>
      </w:r>
      <w:r w:rsidRPr="006612D1">
        <w:rPr>
          <w:color w:val="000000"/>
        </w:rPr>
        <w:t>неправильн</w:t>
      </w:r>
      <w:r>
        <w:rPr>
          <w:color w:val="000000"/>
        </w:rPr>
        <w:t xml:space="preserve">ым </w:t>
      </w:r>
      <w:r w:rsidRPr="006612D1">
        <w:rPr>
          <w:color w:val="000000"/>
        </w:rPr>
        <w:t>близнец</w:t>
      </w:r>
      <w:r>
        <w:rPr>
          <w:color w:val="000000"/>
        </w:rPr>
        <w:t>ом</w:t>
      </w:r>
      <w:r w:rsidRPr="006612D1">
        <w:rPr>
          <w:color w:val="000000"/>
        </w:rPr>
        <w:t>.</w:t>
      </w:r>
      <w:r w:rsidRPr="008F0F7E">
        <w:rPr>
          <w:rStyle w:val="apple-converted-space"/>
          <w:color w:val="000000"/>
        </w:rPr>
        <w:t xml:space="preserve"> </w:t>
      </w:r>
      <w:r w:rsidRPr="006612D1">
        <w:rPr>
          <w:color w:val="000000"/>
        </w:rPr>
        <w:t>Черт</w:t>
      </w:r>
      <w:r>
        <w:rPr>
          <w:color w:val="000000"/>
        </w:rPr>
        <w:t xml:space="preserve"> </w:t>
      </w:r>
      <w:r w:rsidRPr="006612D1">
        <w:rPr>
          <w:color w:val="000000"/>
        </w:rPr>
        <w:t>возьми,</w:t>
      </w:r>
      <w:r>
        <w:rPr>
          <w:color w:val="000000"/>
        </w:rPr>
        <w:t xml:space="preserve"> И</w:t>
      </w:r>
      <w:r w:rsidRPr="006612D1">
        <w:rPr>
          <w:color w:val="000000"/>
        </w:rPr>
        <w:t>тан</w:t>
      </w:r>
      <w:r>
        <w:rPr>
          <w:color w:val="000000"/>
        </w:rPr>
        <w:t>у нравился этот парень</w:t>
      </w:r>
      <w:r w:rsidRPr="006612D1">
        <w:rPr>
          <w:color w:val="000000"/>
        </w:rPr>
        <w:t>,</w:t>
      </w:r>
      <w:r>
        <w:rPr>
          <w:color w:val="000000"/>
        </w:rPr>
        <w:t xml:space="preserve"> </w:t>
      </w:r>
      <w:r w:rsidRPr="006612D1">
        <w:rPr>
          <w:color w:val="000000"/>
        </w:rPr>
        <w:t>и</w:t>
      </w:r>
      <w:r>
        <w:rPr>
          <w:color w:val="000000"/>
        </w:rPr>
        <w:t xml:space="preserve"> </w:t>
      </w:r>
      <w:r w:rsidRPr="006612D1">
        <w:rPr>
          <w:color w:val="000000"/>
        </w:rPr>
        <w:t>она</w:t>
      </w:r>
      <w:r>
        <w:rPr>
          <w:color w:val="000000"/>
        </w:rPr>
        <w:t xml:space="preserve"> </w:t>
      </w:r>
      <w:r w:rsidRPr="006612D1">
        <w:rPr>
          <w:color w:val="000000"/>
        </w:rPr>
        <w:t>хотела</w:t>
      </w:r>
      <w:r>
        <w:rPr>
          <w:color w:val="000000"/>
        </w:rPr>
        <w:t xml:space="preserve"> сыграть роль свахи</w:t>
      </w:r>
      <w:r w:rsidRPr="006612D1">
        <w:rPr>
          <w:color w:val="000000"/>
        </w:rPr>
        <w:t>.</w:t>
      </w:r>
      <w:r w:rsidRPr="008F0F7E">
        <w:rPr>
          <w:rStyle w:val="apple-converted-space"/>
          <w:color w:val="000000"/>
        </w:rPr>
        <w:t xml:space="preserve"> </w:t>
      </w:r>
      <w:r>
        <w:rPr>
          <w:color w:val="000000"/>
        </w:rPr>
        <w:t>Именно поэтому она сейчас взволнованна</w:t>
      </w:r>
      <w:r w:rsidRPr="006612D1">
        <w:rPr>
          <w:color w:val="000000"/>
        </w:rPr>
        <w:t>,</w:t>
      </w:r>
      <w:r>
        <w:rPr>
          <w:color w:val="000000"/>
        </w:rPr>
        <w:t xml:space="preserve"> а </w:t>
      </w:r>
      <w:proofErr w:type="gramStart"/>
      <w:r w:rsidRPr="006612D1">
        <w:rPr>
          <w:color w:val="000000"/>
        </w:rPr>
        <w:t>не</w:t>
      </w:r>
      <w:proofErr w:type="gramEnd"/>
      <w:r>
        <w:rPr>
          <w:color w:val="000000"/>
        </w:rPr>
        <w:t xml:space="preserve"> </w:t>
      </w:r>
      <w:r w:rsidRPr="006612D1">
        <w:rPr>
          <w:color w:val="000000"/>
        </w:rPr>
        <w:t>потому</w:t>
      </w:r>
      <w:r>
        <w:rPr>
          <w:color w:val="000000"/>
        </w:rPr>
        <w:t xml:space="preserve"> </w:t>
      </w:r>
      <w:r w:rsidRPr="006612D1">
        <w:rPr>
          <w:color w:val="000000"/>
        </w:rPr>
        <w:t>что</w:t>
      </w:r>
      <w:r>
        <w:rPr>
          <w:color w:val="000000"/>
        </w:rPr>
        <w:t xml:space="preserve"> </w:t>
      </w:r>
      <w:r w:rsidRPr="006612D1">
        <w:rPr>
          <w:color w:val="000000"/>
        </w:rPr>
        <w:t>счастлива</w:t>
      </w:r>
      <w:r>
        <w:rPr>
          <w:color w:val="000000"/>
        </w:rPr>
        <w:t xml:space="preserve"> находиться </w:t>
      </w:r>
      <w:r w:rsidRPr="006612D1">
        <w:rPr>
          <w:color w:val="000000"/>
        </w:rPr>
        <w:t>здесь</w:t>
      </w:r>
      <w:r>
        <w:rPr>
          <w:color w:val="000000"/>
        </w:rPr>
        <w:t xml:space="preserve"> </w:t>
      </w:r>
      <w:r w:rsidRPr="006612D1">
        <w:rPr>
          <w:color w:val="000000"/>
        </w:rPr>
        <w:t>с</w:t>
      </w:r>
      <w:r>
        <w:rPr>
          <w:color w:val="000000"/>
        </w:rPr>
        <w:t xml:space="preserve">о </w:t>
      </w:r>
      <w:r w:rsidRPr="00EC05C5">
        <w:rPr>
          <w:i/>
          <w:color w:val="000000"/>
        </w:rPr>
        <w:t>мной</w:t>
      </w:r>
      <w:r w:rsidRPr="006612D1">
        <w:rPr>
          <w:color w:val="000000"/>
        </w:rPr>
        <w:t>.</w:t>
      </w:r>
    </w:p>
    <w:p w:rsidR="00612074" w:rsidRDefault="00612074" w:rsidP="00612074">
      <w:pPr>
        <w:pStyle w:val="western"/>
        <w:shd w:val="clear" w:color="auto" w:fill="FFFFFF"/>
        <w:spacing w:before="0" w:after="0"/>
        <w:ind w:firstLine="461"/>
        <w:jc w:val="both"/>
        <w:rPr>
          <w:color w:val="000000"/>
        </w:rPr>
      </w:pPr>
      <w:r w:rsidRPr="00336D6F">
        <w:t>–</w:t>
      </w:r>
      <w:r w:rsidRPr="00C90785">
        <w:t xml:space="preserve"> </w:t>
      </w:r>
      <w:r>
        <w:rPr>
          <w:color w:val="000000"/>
        </w:rPr>
        <w:t>Да,</w:t>
      </w:r>
      <w:r w:rsidRPr="00C90785">
        <w:t xml:space="preserve"> </w:t>
      </w:r>
      <w:r w:rsidRPr="00336D6F">
        <w:t>–</w:t>
      </w:r>
      <w:r>
        <w:rPr>
          <w:color w:val="000000"/>
        </w:rPr>
        <w:t xml:space="preserve"> ответила она, произнеся это </w:t>
      </w:r>
      <w:proofErr w:type="gramStart"/>
      <w:r>
        <w:rPr>
          <w:color w:val="000000"/>
        </w:rPr>
        <w:t>слишком радостно</w:t>
      </w:r>
      <w:proofErr w:type="gramEnd"/>
      <w:r>
        <w:rPr>
          <w:color w:val="000000"/>
        </w:rPr>
        <w:t>.</w:t>
      </w:r>
      <w:r>
        <w:rPr>
          <w:rStyle w:val="apple-converted-space"/>
          <w:color w:val="000000"/>
        </w:rPr>
        <w:t xml:space="preserve"> </w:t>
      </w:r>
      <w:r w:rsidRPr="00336D6F">
        <w:t>–</w:t>
      </w:r>
      <w:r w:rsidRPr="00C90785">
        <w:t xml:space="preserve"> </w:t>
      </w:r>
      <w:r w:rsidRPr="009278CF">
        <w:t xml:space="preserve">И не имею ничего </w:t>
      </w:r>
      <w:proofErr w:type="gramStart"/>
      <w:r w:rsidRPr="009278CF">
        <w:t>против</w:t>
      </w:r>
      <w:proofErr w:type="gramEnd"/>
      <w:r>
        <w:rPr>
          <w:color w:val="000000"/>
        </w:rPr>
        <w:t>.</w:t>
      </w:r>
      <w:r w:rsidRPr="00C90785">
        <w:rPr>
          <w:color w:val="000000"/>
        </w:rPr>
        <w:t xml:space="preserve"> </w:t>
      </w:r>
      <w:r w:rsidRPr="009278CF">
        <w:t>А сейчас расслабься и покажи ему, какой ты видный парень</w:t>
      </w:r>
      <w:r>
        <w:rPr>
          <w:color w:val="000000"/>
        </w:rPr>
        <w:t>.</w:t>
      </w:r>
    </w:p>
    <w:p w:rsidR="00612074" w:rsidRPr="0060412B" w:rsidRDefault="00612074" w:rsidP="00612074">
      <w:pPr>
        <w:pStyle w:val="western"/>
        <w:shd w:val="clear" w:color="auto" w:fill="FFFFFF"/>
        <w:spacing w:before="0" w:after="0"/>
        <w:ind w:firstLine="461"/>
        <w:jc w:val="both"/>
        <w:rPr>
          <w:rStyle w:val="apple-converted-space"/>
          <w:color w:val="000000"/>
        </w:rPr>
      </w:pPr>
      <w:r>
        <w:rPr>
          <w:color w:val="000000"/>
        </w:rPr>
        <w:t>Я воспринял этот комплимент с радостью, потому что он касался нас обоих с братом.</w:t>
      </w:r>
      <w:r>
        <w:rPr>
          <w:rStyle w:val="apple-converted-space"/>
          <w:color w:val="000000"/>
        </w:rPr>
        <w:t xml:space="preserve"> </w:t>
      </w:r>
      <w:r>
        <w:rPr>
          <w:color w:val="000000"/>
        </w:rPr>
        <w:t>Уголок моего рта пополз вверх в ухмылке.</w:t>
      </w:r>
      <w:r>
        <w:rPr>
          <w:rStyle w:val="apple-converted-space"/>
          <w:color w:val="000000"/>
        </w:rPr>
        <w:t xml:space="preserve"> </w:t>
      </w:r>
    </w:p>
    <w:p w:rsidR="00612074" w:rsidRPr="00C90785" w:rsidRDefault="00612074" w:rsidP="00612074">
      <w:pPr>
        <w:pStyle w:val="western"/>
        <w:shd w:val="clear" w:color="auto" w:fill="FFFFFF"/>
        <w:spacing w:before="0" w:after="0"/>
        <w:ind w:firstLine="461"/>
        <w:jc w:val="both"/>
        <w:rPr>
          <w:color w:val="000000"/>
        </w:rPr>
      </w:pPr>
      <w:r w:rsidRPr="00336D6F">
        <w:t>–</w:t>
      </w:r>
      <w:r w:rsidRPr="00C90785">
        <w:t xml:space="preserve"> </w:t>
      </w:r>
      <w:r w:rsidRPr="009278CF">
        <w:t>Так я видный парень</w:t>
      </w:r>
      <w:r>
        <w:rPr>
          <w:color w:val="000000"/>
        </w:rPr>
        <w:t>?</w:t>
      </w:r>
    </w:p>
    <w:p w:rsidR="00612074" w:rsidRPr="00546503" w:rsidRDefault="00612074" w:rsidP="00612074">
      <w:pPr>
        <w:pStyle w:val="western"/>
        <w:shd w:val="clear" w:color="auto" w:fill="FFFFFF"/>
        <w:spacing w:before="0" w:after="0"/>
        <w:ind w:firstLine="461"/>
        <w:jc w:val="both"/>
        <w:rPr>
          <w:color w:val="000000"/>
        </w:rPr>
      </w:pPr>
      <w:r w:rsidRPr="00546503">
        <w:t xml:space="preserve">– </w:t>
      </w:r>
      <w:r w:rsidRPr="009278CF">
        <w:t>Несомненно</w:t>
      </w:r>
      <w:r w:rsidRPr="00546503">
        <w:rPr>
          <w:color w:val="000000"/>
        </w:rPr>
        <w:t>.</w:t>
      </w:r>
    </w:p>
    <w:p w:rsidR="00612074" w:rsidRPr="007846F4" w:rsidRDefault="00612074" w:rsidP="00612074">
      <w:pPr>
        <w:pStyle w:val="western"/>
        <w:shd w:val="clear" w:color="auto" w:fill="FFFFFF"/>
        <w:spacing w:before="0" w:after="0"/>
        <w:ind w:firstLine="461"/>
        <w:jc w:val="both"/>
        <w:rPr>
          <w:color w:val="000000"/>
        </w:rPr>
      </w:pPr>
      <w:r w:rsidRPr="006612D1">
        <w:rPr>
          <w:color w:val="000000"/>
        </w:rPr>
        <w:t>Мо</w:t>
      </w:r>
      <w:r>
        <w:rPr>
          <w:color w:val="000000"/>
        </w:rPr>
        <w:t xml:space="preserve">я </w:t>
      </w:r>
      <w:r w:rsidRPr="006612D1">
        <w:rPr>
          <w:color w:val="000000"/>
        </w:rPr>
        <w:t>улыбка</w:t>
      </w:r>
      <w:r>
        <w:rPr>
          <w:color w:val="000000"/>
        </w:rPr>
        <w:t xml:space="preserve"> </w:t>
      </w:r>
      <w:r w:rsidRPr="006612D1">
        <w:rPr>
          <w:color w:val="000000"/>
        </w:rPr>
        <w:t>осталась</w:t>
      </w:r>
      <w:r>
        <w:rPr>
          <w:color w:val="000000"/>
        </w:rPr>
        <w:t xml:space="preserve"> на месте, </w:t>
      </w:r>
      <w:r w:rsidRPr="006612D1">
        <w:rPr>
          <w:color w:val="000000"/>
        </w:rPr>
        <w:t>даже</w:t>
      </w:r>
      <w:r>
        <w:rPr>
          <w:color w:val="000000"/>
        </w:rPr>
        <w:t xml:space="preserve"> </w:t>
      </w:r>
      <w:r w:rsidRPr="006612D1">
        <w:rPr>
          <w:color w:val="000000"/>
        </w:rPr>
        <w:t>когда</w:t>
      </w:r>
      <w:r>
        <w:rPr>
          <w:color w:val="000000"/>
        </w:rPr>
        <w:t xml:space="preserve"> </w:t>
      </w:r>
      <w:r w:rsidRPr="006612D1">
        <w:rPr>
          <w:color w:val="000000"/>
        </w:rPr>
        <w:t>с</w:t>
      </w:r>
      <w:r>
        <w:rPr>
          <w:color w:val="000000"/>
        </w:rPr>
        <w:t xml:space="preserve"> </w:t>
      </w:r>
      <w:r w:rsidRPr="006612D1">
        <w:rPr>
          <w:color w:val="000000"/>
        </w:rPr>
        <w:t>нашим</w:t>
      </w:r>
      <w:r>
        <w:rPr>
          <w:color w:val="000000"/>
        </w:rPr>
        <w:t xml:space="preserve"> </w:t>
      </w:r>
      <w:r w:rsidRPr="006612D1">
        <w:rPr>
          <w:color w:val="000000"/>
        </w:rPr>
        <w:t>кофе вернулся</w:t>
      </w:r>
      <w:r>
        <w:rPr>
          <w:color w:val="000000"/>
        </w:rPr>
        <w:t xml:space="preserve"> </w:t>
      </w:r>
      <w:r w:rsidRPr="006612D1">
        <w:rPr>
          <w:color w:val="000000"/>
        </w:rPr>
        <w:t>официант,</w:t>
      </w:r>
      <w:r>
        <w:rPr>
          <w:color w:val="000000"/>
        </w:rPr>
        <w:t xml:space="preserve"> </w:t>
      </w:r>
      <w:r w:rsidRPr="006612D1">
        <w:rPr>
          <w:color w:val="000000"/>
        </w:rPr>
        <w:t>хотя</w:t>
      </w:r>
      <w:r>
        <w:rPr>
          <w:color w:val="000000"/>
        </w:rPr>
        <w:t xml:space="preserve"> в этот момент это чувствовалось, словно мои губы свело, и они застыли в этом положении</w:t>
      </w:r>
      <w:r w:rsidRPr="006612D1">
        <w:rPr>
          <w:color w:val="000000"/>
        </w:rPr>
        <w:t>.</w:t>
      </w:r>
      <w:r w:rsidRPr="008F0F7E">
        <w:rPr>
          <w:rStyle w:val="apple-converted-space"/>
          <w:color w:val="000000"/>
        </w:rPr>
        <w:t xml:space="preserve"> </w:t>
      </w:r>
      <w:r>
        <w:rPr>
          <w:rStyle w:val="apple-converted-space"/>
          <w:color w:val="000000"/>
        </w:rPr>
        <w:t>И</w:t>
      </w:r>
      <w:r>
        <w:rPr>
          <w:color w:val="000000"/>
        </w:rPr>
        <w:t xml:space="preserve"> </w:t>
      </w:r>
      <w:r w:rsidRPr="006612D1">
        <w:rPr>
          <w:color w:val="000000"/>
        </w:rPr>
        <w:t>если</w:t>
      </w:r>
      <w:r>
        <w:rPr>
          <w:color w:val="000000"/>
        </w:rPr>
        <w:t xml:space="preserve"> </w:t>
      </w:r>
      <w:r w:rsidRPr="006612D1">
        <w:rPr>
          <w:color w:val="000000"/>
        </w:rPr>
        <w:t>Итан</w:t>
      </w:r>
      <w:r>
        <w:rPr>
          <w:color w:val="000000"/>
        </w:rPr>
        <w:t xml:space="preserve">у </w:t>
      </w:r>
      <w:r w:rsidRPr="006612D1">
        <w:rPr>
          <w:color w:val="000000"/>
        </w:rPr>
        <w:t>действительно</w:t>
      </w:r>
      <w:r>
        <w:rPr>
          <w:color w:val="000000"/>
        </w:rPr>
        <w:t xml:space="preserve"> нравился этот парень</w:t>
      </w:r>
      <w:r w:rsidRPr="006612D1">
        <w:rPr>
          <w:color w:val="000000"/>
        </w:rPr>
        <w:t>,</w:t>
      </w:r>
      <w:r>
        <w:rPr>
          <w:color w:val="000000"/>
        </w:rPr>
        <w:t xml:space="preserve"> с моей стороны было бы очень </w:t>
      </w:r>
      <w:proofErr w:type="gramStart"/>
      <w:r>
        <w:rPr>
          <w:color w:val="000000"/>
        </w:rPr>
        <w:t>хреново</w:t>
      </w:r>
      <w:proofErr w:type="gramEnd"/>
      <w:r>
        <w:rPr>
          <w:color w:val="000000"/>
        </w:rPr>
        <w:t xml:space="preserve"> всё </w:t>
      </w:r>
      <w:r w:rsidRPr="006612D1">
        <w:rPr>
          <w:color w:val="000000"/>
        </w:rPr>
        <w:t>разрушить.</w:t>
      </w:r>
      <w:r w:rsidRPr="008F0F7E">
        <w:rPr>
          <w:rStyle w:val="apple-converted-space"/>
          <w:color w:val="000000"/>
        </w:rPr>
        <w:t xml:space="preserve"> </w:t>
      </w:r>
      <w:r w:rsidR="00DD1B70">
        <w:rPr>
          <w:color w:val="000000"/>
        </w:rPr>
        <w:t>О</w:t>
      </w:r>
      <w:r w:rsidRPr="006612D1">
        <w:rPr>
          <w:color w:val="000000"/>
        </w:rPr>
        <w:t>н</w:t>
      </w:r>
      <w:r>
        <w:rPr>
          <w:color w:val="000000"/>
        </w:rPr>
        <w:t xml:space="preserve"> ведь </w:t>
      </w:r>
      <w:r w:rsidRPr="006612D1">
        <w:rPr>
          <w:color w:val="000000"/>
        </w:rPr>
        <w:t>помог</w:t>
      </w:r>
      <w:r>
        <w:rPr>
          <w:color w:val="000000"/>
        </w:rPr>
        <w:t xml:space="preserve"> </w:t>
      </w:r>
      <w:r w:rsidRPr="006612D1">
        <w:rPr>
          <w:color w:val="000000"/>
        </w:rPr>
        <w:t>мне</w:t>
      </w:r>
      <w:r>
        <w:rPr>
          <w:color w:val="000000"/>
        </w:rPr>
        <w:t xml:space="preserve"> </w:t>
      </w:r>
      <w:r w:rsidRPr="006612D1">
        <w:rPr>
          <w:color w:val="000000"/>
        </w:rPr>
        <w:t>с</w:t>
      </w:r>
      <w:r>
        <w:rPr>
          <w:color w:val="000000"/>
        </w:rPr>
        <w:t xml:space="preserve"> </w:t>
      </w:r>
      <w:r w:rsidRPr="006612D1">
        <w:rPr>
          <w:color w:val="000000"/>
        </w:rPr>
        <w:t>Сью.</w:t>
      </w:r>
      <w:r w:rsidRPr="00961BEE">
        <w:rPr>
          <w:color w:val="000000"/>
        </w:rPr>
        <w:t xml:space="preserve"> </w:t>
      </w:r>
      <w:r w:rsidRPr="006612D1">
        <w:rPr>
          <w:color w:val="000000"/>
        </w:rPr>
        <w:t>Но</w:t>
      </w:r>
      <w:r>
        <w:rPr>
          <w:color w:val="000000"/>
        </w:rPr>
        <w:t xml:space="preserve"> мне требовались </w:t>
      </w:r>
      <w:r w:rsidRPr="006612D1">
        <w:rPr>
          <w:color w:val="000000"/>
        </w:rPr>
        <w:t>усили</w:t>
      </w:r>
      <w:r>
        <w:rPr>
          <w:color w:val="000000"/>
        </w:rPr>
        <w:t>я</w:t>
      </w:r>
      <w:r w:rsidRPr="006612D1">
        <w:rPr>
          <w:color w:val="000000"/>
        </w:rPr>
        <w:t>,</w:t>
      </w:r>
      <w:r>
        <w:rPr>
          <w:color w:val="000000"/>
        </w:rPr>
        <w:t xml:space="preserve"> </w:t>
      </w:r>
      <w:r w:rsidRPr="006612D1">
        <w:rPr>
          <w:color w:val="000000"/>
        </w:rPr>
        <w:t>чтобы</w:t>
      </w:r>
      <w:r>
        <w:rPr>
          <w:color w:val="000000"/>
        </w:rPr>
        <w:t xml:space="preserve"> хоть немного улыбаться </w:t>
      </w:r>
      <w:r w:rsidRPr="006612D1">
        <w:rPr>
          <w:color w:val="000000"/>
        </w:rPr>
        <w:t>официант</w:t>
      </w:r>
      <w:r>
        <w:rPr>
          <w:color w:val="000000"/>
        </w:rPr>
        <w:t>у</w:t>
      </w:r>
      <w:r w:rsidRPr="006612D1">
        <w:rPr>
          <w:color w:val="000000"/>
        </w:rPr>
        <w:t>.</w:t>
      </w:r>
      <w:r w:rsidRPr="008F0F7E">
        <w:rPr>
          <w:rStyle w:val="apple-converted-space"/>
          <w:color w:val="000000"/>
        </w:rPr>
        <w:t xml:space="preserve"> </w:t>
      </w:r>
      <w:r w:rsidRPr="006612D1">
        <w:rPr>
          <w:color w:val="000000"/>
        </w:rPr>
        <w:t>Флирт</w:t>
      </w:r>
      <w:r>
        <w:rPr>
          <w:color w:val="000000"/>
        </w:rPr>
        <w:t xml:space="preserve"> </w:t>
      </w:r>
      <w:r w:rsidRPr="006612D1">
        <w:rPr>
          <w:color w:val="000000"/>
        </w:rPr>
        <w:t>с</w:t>
      </w:r>
      <w:r>
        <w:rPr>
          <w:color w:val="000000"/>
        </w:rPr>
        <w:t xml:space="preserve"> </w:t>
      </w:r>
      <w:r w:rsidRPr="006612D1">
        <w:rPr>
          <w:color w:val="000000"/>
        </w:rPr>
        <w:t>мальчиками</w:t>
      </w:r>
      <w:r>
        <w:rPr>
          <w:color w:val="000000"/>
        </w:rPr>
        <w:t xml:space="preserve"> </w:t>
      </w:r>
      <w:r w:rsidRPr="006612D1">
        <w:rPr>
          <w:color w:val="000000"/>
        </w:rPr>
        <w:t>для</w:t>
      </w:r>
      <w:r>
        <w:rPr>
          <w:color w:val="000000"/>
        </w:rPr>
        <w:t xml:space="preserve"> </w:t>
      </w:r>
      <w:r w:rsidRPr="006612D1">
        <w:rPr>
          <w:color w:val="000000"/>
        </w:rPr>
        <w:t>меня</w:t>
      </w:r>
      <w:r>
        <w:rPr>
          <w:color w:val="000000"/>
        </w:rPr>
        <w:t xml:space="preserve"> является неестественным</w:t>
      </w:r>
      <w:r w:rsidRPr="006612D1">
        <w:rPr>
          <w:color w:val="000000"/>
        </w:rPr>
        <w:t>.</w:t>
      </w:r>
      <w:r w:rsidRPr="008F0F7E">
        <w:rPr>
          <w:rStyle w:val="apple-converted-space"/>
          <w:color w:val="000000"/>
        </w:rPr>
        <w:t xml:space="preserve"> </w:t>
      </w:r>
      <w:r w:rsidRPr="006612D1">
        <w:rPr>
          <w:color w:val="000000"/>
        </w:rPr>
        <w:t>И</w:t>
      </w:r>
      <w:r>
        <w:rPr>
          <w:color w:val="000000"/>
        </w:rPr>
        <w:t xml:space="preserve">, </w:t>
      </w:r>
      <w:r w:rsidRPr="006612D1">
        <w:rPr>
          <w:color w:val="000000"/>
        </w:rPr>
        <w:t>безусловно,</w:t>
      </w:r>
      <w:r>
        <w:rPr>
          <w:color w:val="000000"/>
        </w:rPr>
        <w:t xml:space="preserve"> мне это не </w:t>
      </w:r>
      <w:r w:rsidRPr="006612D1">
        <w:rPr>
          <w:color w:val="000000"/>
        </w:rPr>
        <w:t>нрави</w:t>
      </w:r>
      <w:r>
        <w:rPr>
          <w:color w:val="000000"/>
        </w:rPr>
        <w:t>тся</w:t>
      </w:r>
      <w:r w:rsidRPr="006612D1">
        <w:rPr>
          <w:color w:val="000000"/>
        </w:rPr>
        <w:t>.</w:t>
      </w:r>
    </w:p>
    <w:p w:rsidR="00612074" w:rsidRPr="00961BEE" w:rsidRDefault="00612074" w:rsidP="00612074">
      <w:pPr>
        <w:pStyle w:val="western"/>
        <w:shd w:val="clear" w:color="auto" w:fill="FFFFFF"/>
        <w:spacing w:before="0" w:after="0"/>
        <w:ind w:firstLine="461"/>
        <w:jc w:val="both"/>
        <w:rPr>
          <w:color w:val="000000"/>
        </w:rPr>
      </w:pPr>
      <w:r w:rsidRPr="006612D1">
        <w:rPr>
          <w:color w:val="000000"/>
        </w:rPr>
        <w:t>После</w:t>
      </w:r>
      <w:r>
        <w:rPr>
          <w:color w:val="000000"/>
        </w:rPr>
        <w:t xml:space="preserve"> того, как </w:t>
      </w:r>
      <w:r w:rsidRPr="006612D1">
        <w:rPr>
          <w:color w:val="000000"/>
        </w:rPr>
        <w:t>официант</w:t>
      </w:r>
      <w:r>
        <w:rPr>
          <w:color w:val="000000"/>
        </w:rPr>
        <w:t xml:space="preserve"> </w:t>
      </w:r>
      <w:r w:rsidRPr="006612D1">
        <w:rPr>
          <w:color w:val="000000"/>
        </w:rPr>
        <w:t>снова</w:t>
      </w:r>
      <w:r>
        <w:rPr>
          <w:color w:val="000000"/>
        </w:rPr>
        <w:t xml:space="preserve"> ушёл</w:t>
      </w:r>
      <w:r w:rsidRPr="006612D1">
        <w:rPr>
          <w:color w:val="000000"/>
        </w:rPr>
        <w:t>,</w:t>
      </w:r>
      <w:r>
        <w:rPr>
          <w:color w:val="000000"/>
        </w:rPr>
        <w:t xml:space="preserve"> </w:t>
      </w:r>
      <w:r w:rsidRPr="006612D1">
        <w:rPr>
          <w:color w:val="000000"/>
        </w:rPr>
        <w:t>Сьюзан</w:t>
      </w:r>
      <w:r>
        <w:rPr>
          <w:color w:val="000000"/>
        </w:rPr>
        <w:t xml:space="preserve"> зашептала</w:t>
      </w:r>
      <w:r w:rsidRPr="006612D1">
        <w:rPr>
          <w:color w:val="000000"/>
        </w:rPr>
        <w:t>,</w:t>
      </w:r>
      <w:r>
        <w:rPr>
          <w:color w:val="000000"/>
        </w:rPr>
        <w:t xml:space="preserve"> </w:t>
      </w:r>
      <w:proofErr w:type="gramStart"/>
      <w:r w:rsidRPr="006612D1">
        <w:rPr>
          <w:color w:val="000000"/>
        </w:rPr>
        <w:t>полная</w:t>
      </w:r>
      <w:proofErr w:type="gramEnd"/>
      <w:r>
        <w:rPr>
          <w:color w:val="000000"/>
        </w:rPr>
        <w:t xml:space="preserve"> энтузиазма: </w:t>
      </w:r>
    </w:p>
    <w:p w:rsidR="00612074" w:rsidRPr="007846F4" w:rsidRDefault="00612074" w:rsidP="00612074">
      <w:pPr>
        <w:pStyle w:val="western"/>
        <w:shd w:val="clear" w:color="auto" w:fill="FFFFFF"/>
        <w:spacing w:before="0" w:after="0"/>
        <w:ind w:firstLine="461"/>
        <w:jc w:val="both"/>
        <w:rPr>
          <w:color w:val="000000"/>
        </w:rPr>
      </w:pPr>
      <w:r w:rsidRPr="00336D6F">
        <w:t>–</w:t>
      </w:r>
      <w:r w:rsidRPr="00961BEE">
        <w:t xml:space="preserve"> </w:t>
      </w:r>
      <w:r w:rsidRPr="009278CF">
        <w:t>Видишь? Не так уж плохо</w:t>
      </w:r>
      <w:r w:rsidRPr="006612D1">
        <w:rPr>
          <w:color w:val="000000"/>
        </w:rPr>
        <w:t>.</w:t>
      </w:r>
    </w:p>
    <w:p w:rsidR="00612074" w:rsidRPr="00B96F6F" w:rsidRDefault="00612074" w:rsidP="00612074">
      <w:pPr>
        <w:pStyle w:val="western"/>
        <w:shd w:val="clear" w:color="auto" w:fill="FFFFFF"/>
        <w:spacing w:before="0" w:after="0"/>
        <w:ind w:firstLine="461"/>
        <w:jc w:val="both"/>
        <w:rPr>
          <w:rStyle w:val="apple-converted-space"/>
          <w:color w:val="000000"/>
        </w:rPr>
      </w:pPr>
      <w:r>
        <w:rPr>
          <w:color w:val="000000"/>
        </w:rPr>
        <w:t>У меня вырвался долгий страдальческий вздох.</w:t>
      </w:r>
      <w:r>
        <w:rPr>
          <w:rStyle w:val="apple-converted-space"/>
          <w:color w:val="000000"/>
        </w:rPr>
        <w:t xml:space="preserve"> </w:t>
      </w:r>
    </w:p>
    <w:p w:rsidR="00612074" w:rsidRPr="00961BEE" w:rsidRDefault="00612074" w:rsidP="00612074">
      <w:pPr>
        <w:pStyle w:val="western"/>
        <w:shd w:val="clear" w:color="auto" w:fill="FFFFFF"/>
        <w:spacing w:before="0" w:after="0"/>
        <w:ind w:firstLine="461"/>
        <w:jc w:val="both"/>
        <w:rPr>
          <w:color w:val="000000"/>
        </w:rPr>
      </w:pPr>
      <w:r w:rsidRPr="00336D6F">
        <w:t>–</w:t>
      </w:r>
      <w:r w:rsidRPr="00961BEE">
        <w:t xml:space="preserve"> </w:t>
      </w:r>
      <w:r w:rsidRPr="009278CF">
        <w:t xml:space="preserve">Ты на самом деле не </w:t>
      </w:r>
      <w:r>
        <w:t>понимаешь</w:t>
      </w:r>
      <w:r>
        <w:rPr>
          <w:color w:val="000000"/>
        </w:rPr>
        <w:t>.</w:t>
      </w:r>
    </w:p>
    <w:p w:rsidR="00612074" w:rsidRPr="00961BEE" w:rsidRDefault="00612074" w:rsidP="00612074">
      <w:pPr>
        <w:pStyle w:val="western"/>
        <w:shd w:val="clear" w:color="auto" w:fill="FFFFFF"/>
        <w:spacing w:before="0" w:after="0"/>
        <w:ind w:firstLine="461"/>
        <w:jc w:val="both"/>
        <w:rPr>
          <w:color w:val="000000"/>
        </w:rPr>
      </w:pPr>
      <w:r w:rsidRPr="00336D6F">
        <w:t>–</w:t>
      </w:r>
      <w:r w:rsidRPr="00961BEE">
        <w:t xml:space="preserve"> </w:t>
      </w:r>
      <w:r w:rsidRPr="009278CF">
        <w:t>Не волнуйся. Это нормально нервничать. Ты привыкнешь к бабочкам</w:t>
      </w:r>
      <w:r>
        <w:rPr>
          <w:color w:val="000000"/>
        </w:rPr>
        <w:t xml:space="preserve">, </w:t>
      </w:r>
      <w:r w:rsidRPr="00336D6F">
        <w:t>–</w:t>
      </w:r>
      <w:r w:rsidRPr="00961BEE">
        <w:t xml:space="preserve"> </w:t>
      </w:r>
      <w:r>
        <w:t>у</w:t>
      </w:r>
      <w:r>
        <w:rPr>
          <w:color w:val="000000"/>
        </w:rPr>
        <w:t>смехнулась она.</w:t>
      </w:r>
      <w:r>
        <w:rPr>
          <w:rStyle w:val="apple-converted-space"/>
          <w:color w:val="000000"/>
        </w:rPr>
        <w:t xml:space="preserve"> </w:t>
      </w:r>
      <w:r w:rsidRPr="00336D6F">
        <w:t>–</w:t>
      </w:r>
      <w:r w:rsidRPr="00961BEE">
        <w:t xml:space="preserve"> </w:t>
      </w:r>
      <w:r w:rsidRPr="009278CF">
        <w:t>И в какой</w:t>
      </w:r>
      <w:r>
        <w:t>-то момент</w:t>
      </w:r>
      <w:r w:rsidRPr="009278CF">
        <w:t xml:space="preserve"> полюбишь их</w:t>
      </w:r>
      <w:r>
        <w:rPr>
          <w:color w:val="000000"/>
        </w:rPr>
        <w:t>.</w:t>
      </w:r>
    </w:p>
    <w:p w:rsidR="00612074" w:rsidRPr="007846F4" w:rsidRDefault="00612074" w:rsidP="00612074">
      <w:pPr>
        <w:pStyle w:val="western"/>
        <w:shd w:val="clear" w:color="auto" w:fill="FFFFFF"/>
        <w:spacing w:before="0" w:after="0"/>
        <w:ind w:firstLine="461"/>
        <w:jc w:val="both"/>
        <w:rPr>
          <w:color w:val="000000"/>
        </w:rPr>
      </w:pPr>
      <w:r>
        <w:rPr>
          <w:i/>
          <w:iCs/>
          <w:color w:val="000000"/>
        </w:rPr>
        <w:t>Полюблю</w:t>
      </w:r>
      <w:r w:rsidRPr="006612D1">
        <w:rPr>
          <w:i/>
          <w:iCs/>
          <w:color w:val="000000"/>
        </w:rPr>
        <w:t>?</w:t>
      </w:r>
      <w:r w:rsidRPr="008F0F7E">
        <w:rPr>
          <w:rStyle w:val="apple-converted-space"/>
          <w:color w:val="000000"/>
        </w:rPr>
        <w:t xml:space="preserve"> </w:t>
      </w:r>
      <w:r w:rsidRPr="006612D1">
        <w:rPr>
          <w:color w:val="000000"/>
        </w:rPr>
        <w:t>Мо</w:t>
      </w:r>
      <w:r>
        <w:rPr>
          <w:color w:val="000000"/>
        </w:rPr>
        <w:t>гло ли быть так, что она полюбила бабочек, когда была со мной</w:t>
      </w:r>
      <w:r w:rsidRPr="006612D1">
        <w:rPr>
          <w:color w:val="000000"/>
        </w:rPr>
        <w:t>?</w:t>
      </w:r>
      <w:r w:rsidRPr="008F0F7E">
        <w:rPr>
          <w:rStyle w:val="apple-converted-space"/>
          <w:color w:val="000000"/>
        </w:rPr>
        <w:t xml:space="preserve"> </w:t>
      </w:r>
      <w:r>
        <w:rPr>
          <w:color w:val="000000"/>
        </w:rPr>
        <w:t xml:space="preserve">А вдруг </w:t>
      </w:r>
      <w:r w:rsidRPr="006612D1">
        <w:rPr>
          <w:color w:val="000000"/>
        </w:rPr>
        <w:t>она</w:t>
      </w:r>
      <w:r>
        <w:rPr>
          <w:color w:val="000000"/>
        </w:rPr>
        <w:t xml:space="preserve"> больше </w:t>
      </w:r>
      <w:r w:rsidRPr="006612D1">
        <w:rPr>
          <w:color w:val="000000"/>
        </w:rPr>
        <w:t>не</w:t>
      </w:r>
      <w:r>
        <w:rPr>
          <w:color w:val="000000"/>
        </w:rPr>
        <w:t xml:space="preserve"> </w:t>
      </w:r>
      <w:r w:rsidRPr="006612D1">
        <w:rPr>
          <w:color w:val="000000"/>
        </w:rPr>
        <w:t>чувству</w:t>
      </w:r>
      <w:r>
        <w:rPr>
          <w:color w:val="000000"/>
        </w:rPr>
        <w:t xml:space="preserve">ет </w:t>
      </w:r>
      <w:r w:rsidRPr="006612D1">
        <w:rPr>
          <w:color w:val="000000"/>
        </w:rPr>
        <w:t>себя</w:t>
      </w:r>
      <w:r>
        <w:rPr>
          <w:color w:val="000000"/>
        </w:rPr>
        <w:t xml:space="preserve"> взволнованной рядом со мной</w:t>
      </w:r>
      <w:r w:rsidRPr="006612D1">
        <w:rPr>
          <w:color w:val="000000"/>
        </w:rPr>
        <w:t>?</w:t>
      </w:r>
      <w:r w:rsidRPr="008F0F7E">
        <w:rPr>
          <w:rStyle w:val="apple-converted-space"/>
          <w:color w:val="000000"/>
        </w:rPr>
        <w:t xml:space="preserve"> </w:t>
      </w:r>
      <w:r>
        <w:rPr>
          <w:rStyle w:val="apple-converted-space"/>
          <w:color w:val="000000"/>
        </w:rPr>
        <w:t>Она казалась совершенно расслабленной сразу, как вышла из дома</w:t>
      </w:r>
      <w:r w:rsidRPr="006612D1">
        <w:rPr>
          <w:color w:val="000000"/>
        </w:rPr>
        <w:t>.</w:t>
      </w:r>
    </w:p>
    <w:p w:rsidR="00612074" w:rsidRPr="007846F4" w:rsidRDefault="00612074" w:rsidP="00612074">
      <w:pPr>
        <w:pStyle w:val="western"/>
        <w:shd w:val="clear" w:color="auto" w:fill="FFFFFF"/>
        <w:spacing w:before="0" w:after="0"/>
        <w:ind w:firstLine="461"/>
        <w:jc w:val="both"/>
        <w:rPr>
          <w:color w:val="000000"/>
        </w:rPr>
      </w:pPr>
      <w:r>
        <w:rPr>
          <w:color w:val="000000"/>
        </w:rPr>
        <w:t>Конечно</w:t>
      </w:r>
      <w:r w:rsidRPr="006612D1">
        <w:rPr>
          <w:color w:val="000000"/>
        </w:rPr>
        <w:t>,</w:t>
      </w:r>
      <w:r>
        <w:rPr>
          <w:color w:val="000000"/>
        </w:rPr>
        <w:t xml:space="preserve"> </w:t>
      </w:r>
      <w:r w:rsidRPr="006612D1">
        <w:rPr>
          <w:color w:val="000000"/>
        </w:rPr>
        <w:t>она</w:t>
      </w:r>
      <w:r>
        <w:rPr>
          <w:color w:val="000000"/>
        </w:rPr>
        <w:t xml:space="preserve"> </w:t>
      </w:r>
      <w:r w:rsidRPr="006612D1">
        <w:rPr>
          <w:color w:val="000000"/>
        </w:rPr>
        <w:t>не</w:t>
      </w:r>
      <w:r>
        <w:rPr>
          <w:color w:val="000000"/>
        </w:rPr>
        <w:t xml:space="preserve"> </w:t>
      </w:r>
      <w:r w:rsidRPr="006612D1">
        <w:rPr>
          <w:color w:val="000000"/>
        </w:rPr>
        <w:t>имела</w:t>
      </w:r>
      <w:r>
        <w:rPr>
          <w:color w:val="000000"/>
        </w:rPr>
        <w:t xml:space="preserve"> </w:t>
      </w:r>
      <w:r w:rsidRPr="006612D1">
        <w:rPr>
          <w:color w:val="000000"/>
        </w:rPr>
        <w:t>ни</w:t>
      </w:r>
      <w:r>
        <w:rPr>
          <w:color w:val="000000"/>
        </w:rPr>
        <w:t xml:space="preserve"> </w:t>
      </w:r>
      <w:r w:rsidRPr="006612D1">
        <w:rPr>
          <w:color w:val="000000"/>
        </w:rPr>
        <w:t>малейшего</w:t>
      </w:r>
      <w:r>
        <w:rPr>
          <w:color w:val="000000"/>
        </w:rPr>
        <w:t xml:space="preserve"> </w:t>
      </w:r>
      <w:r w:rsidRPr="006612D1">
        <w:rPr>
          <w:color w:val="000000"/>
        </w:rPr>
        <w:t>понятия,</w:t>
      </w:r>
      <w:r>
        <w:rPr>
          <w:color w:val="000000"/>
        </w:rPr>
        <w:t xml:space="preserve"> </w:t>
      </w:r>
      <w:r w:rsidRPr="006612D1">
        <w:rPr>
          <w:color w:val="000000"/>
        </w:rPr>
        <w:t>кто</w:t>
      </w:r>
      <w:r>
        <w:rPr>
          <w:color w:val="000000"/>
        </w:rPr>
        <w:t xml:space="preserve"> сегодня скрывался под </w:t>
      </w:r>
      <w:r w:rsidRPr="006612D1">
        <w:rPr>
          <w:color w:val="000000"/>
        </w:rPr>
        <w:t>маск</w:t>
      </w:r>
      <w:r>
        <w:rPr>
          <w:color w:val="000000"/>
        </w:rPr>
        <w:t xml:space="preserve">ой </w:t>
      </w:r>
      <w:r w:rsidRPr="006612D1">
        <w:rPr>
          <w:color w:val="000000"/>
        </w:rPr>
        <w:t>Итана.</w:t>
      </w:r>
    </w:p>
    <w:p w:rsidR="00612074" w:rsidRDefault="00612074" w:rsidP="00612074">
      <w:pPr>
        <w:pStyle w:val="western"/>
        <w:shd w:val="clear" w:color="auto" w:fill="FFFFFF"/>
        <w:spacing w:before="0" w:after="0"/>
        <w:ind w:firstLine="461"/>
        <w:jc w:val="both"/>
        <w:rPr>
          <w:color w:val="000000"/>
        </w:rPr>
      </w:pPr>
      <w:r>
        <w:rPr>
          <w:color w:val="000000"/>
        </w:rPr>
        <w:t>Хм, чуть-чуть удачи, и я мог бы сподвигнуть её заговорить про меня...</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Поставив один локоть на стол</w:t>
      </w:r>
      <w:r w:rsidRPr="006612D1">
        <w:rPr>
          <w:color w:val="000000"/>
        </w:rPr>
        <w:t>,</w:t>
      </w:r>
      <w:r>
        <w:rPr>
          <w:color w:val="000000"/>
        </w:rPr>
        <w:t xml:space="preserve"> </w:t>
      </w:r>
      <w:r w:rsidRPr="006612D1">
        <w:rPr>
          <w:color w:val="000000"/>
        </w:rPr>
        <w:t>я</w:t>
      </w:r>
      <w:r>
        <w:rPr>
          <w:color w:val="000000"/>
        </w:rPr>
        <w:t xml:space="preserve"> </w:t>
      </w:r>
      <w:r w:rsidRPr="006612D1">
        <w:rPr>
          <w:color w:val="000000"/>
        </w:rPr>
        <w:t>наклонился</w:t>
      </w:r>
      <w:r>
        <w:rPr>
          <w:color w:val="000000"/>
        </w:rPr>
        <w:t xml:space="preserve"> </w:t>
      </w:r>
      <w:r w:rsidRPr="006612D1">
        <w:rPr>
          <w:color w:val="000000"/>
        </w:rPr>
        <w:t>и</w:t>
      </w:r>
      <w:r>
        <w:rPr>
          <w:color w:val="000000"/>
        </w:rPr>
        <w:t xml:space="preserve"> </w:t>
      </w:r>
      <w:r w:rsidRPr="006612D1">
        <w:rPr>
          <w:color w:val="000000"/>
        </w:rPr>
        <w:t>положил</w:t>
      </w:r>
      <w:r>
        <w:rPr>
          <w:color w:val="000000"/>
        </w:rPr>
        <w:t xml:space="preserve"> </w:t>
      </w:r>
      <w:r w:rsidRPr="006612D1">
        <w:rPr>
          <w:color w:val="000000"/>
        </w:rPr>
        <w:t>подбородок</w:t>
      </w:r>
      <w:r>
        <w:rPr>
          <w:color w:val="000000"/>
        </w:rPr>
        <w:t xml:space="preserve"> </w:t>
      </w:r>
      <w:r w:rsidRPr="006612D1">
        <w:rPr>
          <w:color w:val="000000"/>
        </w:rPr>
        <w:t>на</w:t>
      </w:r>
      <w:r>
        <w:rPr>
          <w:color w:val="000000"/>
        </w:rPr>
        <w:t xml:space="preserve"> </w:t>
      </w:r>
      <w:r w:rsidRPr="006612D1">
        <w:rPr>
          <w:color w:val="000000"/>
        </w:rPr>
        <w:t>ладони,</w:t>
      </w:r>
      <w:r>
        <w:rPr>
          <w:color w:val="000000"/>
        </w:rPr>
        <w:t xml:space="preserve"> </w:t>
      </w:r>
      <w:r w:rsidRPr="006612D1">
        <w:rPr>
          <w:color w:val="000000"/>
        </w:rPr>
        <w:t>пристальн</w:t>
      </w:r>
      <w:r>
        <w:rPr>
          <w:color w:val="000000"/>
        </w:rPr>
        <w:t>о рассматривая её</w:t>
      </w:r>
      <w:r w:rsidRPr="006612D1">
        <w:rPr>
          <w:color w:val="000000"/>
        </w:rPr>
        <w:t>.</w:t>
      </w:r>
      <w:r w:rsidRPr="008F0F7E">
        <w:rPr>
          <w:rStyle w:val="apple-converted-space"/>
          <w:color w:val="000000"/>
        </w:rPr>
        <w:t xml:space="preserve"> </w:t>
      </w:r>
      <w:r>
        <w:rPr>
          <w:rStyle w:val="apple-converted-space"/>
          <w:color w:val="000000"/>
        </w:rPr>
        <w:t xml:space="preserve">Указательным пальцем я стал тихонько выстукивать </w:t>
      </w:r>
      <w:r w:rsidRPr="006612D1">
        <w:rPr>
          <w:color w:val="000000"/>
        </w:rPr>
        <w:t>ритм</w:t>
      </w:r>
      <w:r>
        <w:rPr>
          <w:color w:val="000000"/>
        </w:rPr>
        <w:t xml:space="preserve"> </w:t>
      </w:r>
      <w:r w:rsidRPr="006612D1">
        <w:rPr>
          <w:color w:val="000000"/>
        </w:rPr>
        <w:t>на</w:t>
      </w:r>
      <w:r>
        <w:rPr>
          <w:color w:val="000000"/>
        </w:rPr>
        <w:t xml:space="preserve"> своей </w:t>
      </w:r>
      <w:r w:rsidRPr="006612D1">
        <w:rPr>
          <w:color w:val="000000"/>
        </w:rPr>
        <w:t>нижней</w:t>
      </w:r>
      <w:r>
        <w:rPr>
          <w:color w:val="000000"/>
        </w:rPr>
        <w:t xml:space="preserve"> </w:t>
      </w:r>
      <w:r w:rsidRPr="006612D1">
        <w:rPr>
          <w:color w:val="000000"/>
        </w:rPr>
        <w:t>губе.</w:t>
      </w:r>
      <w:r w:rsidRPr="008F0F7E">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336D6F">
        <w:t>–</w:t>
      </w:r>
      <w:r>
        <w:t xml:space="preserve"> А я</w:t>
      </w:r>
      <w:r w:rsidRPr="009278CF">
        <w:t xml:space="preserve"> больше не заставляю тебя нервничать</w:t>
      </w:r>
      <w:r>
        <w:rPr>
          <w:color w:val="000000"/>
        </w:rPr>
        <w:t>?</w:t>
      </w:r>
    </w:p>
    <w:p w:rsidR="00612074" w:rsidRPr="007846F4" w:rsidRDefault="00612074" w:rsidP="00612074">
      <w:pPr>
        <w:pStyle w:val="western"/>
        <w:shd w:val="clear" w:color="auto" w:fill="FFFFFF"/>
        <w:spacing w:before="0" w:after="0"/>
        <w:ind w:firstLine="461"/>
        <w:jc w:val="both"/>
        <w:rPr>
          <w:color w:val="000000"/>
        </w:rPr>
      </w:pPr>
      <w:r w:rsidRPr="00336D6F">
        <w:t>–</w:t>
      </w:r>
      <w:r>
        <w:t xml:space="preserve"> </w:t>
      </w:r>
      <w:r w:rsidRPr="007846F4">
        <w:rPr>
          <w:color w:val="000000"/>
        </w:rPr>
        <w:t xml:space="preserve">Нет, </w:t>
      </w:r>
      <w:r>
        <w:rPr>
          <w:color w:val="000000"/>
        </w:rPr>
        <w:t>т</w:t>
      </w:r>
      <w:r w:rsidRPr="007846F4">
        <w:rPr>
          <w:color w:val="000000"/>
        </w:rPr>
        <w:t>ы не</w:t>
      </w:r>
      <w:r>
        <w:rPr>
          <w:color w:val="000000"/>
        </w:rPr>
        <w:t>т</w:t>
      </w:r>
      <w:r w:rsidRPr="007846F4">
        <w:rPr>
          <w:color w:val="000000"/>
        </w:rPr>
        <w:t>,</w:t>
      </w:r>
      <w:r>
        <w:rPr>
          <w:color w:val="000000"/>
        </w:rPr>
        <w:t xml:space="preserve"> </w:t>
      </w:r>
      <w:r w:rsidRPr="00336D6F">
        <w:t>–</w:t>
      </w:r>
      <w:r w:rsidRPr="007846F4">
        <w:rPr>
          <w:color w:val="000000"/>
        </w:rPr>
        <w:t xml:space="preserve"> сказала она</w:t>
      </w:r>
      <w:r w:rsidRPr="007846F4">
        <w:rPr>
          <w:rStyle w:val="apple-converted-space"/>
          <w:color w:val="000000"/>
        </w:rPr>
        <w:t xml:space="preserve"> </w:t>
      </w:r>
      <w:r w:rsidRPr="006612D1">
        <w:rPr>
          <w:i/>
          <w:iCs/>
          <w:color w:val="000000"/>
        </w:rPr>
        <w:t>Итан</w:t>
      </w:r>
      <w:r>
        <w:rPr>
          <w:i/>
          <w:iCs/>
          <w:color w:val="000000"/>
        </w:rPr>
        <w:t>у</w:t>
      </w:r>
      <w:r w:rsidRPr="008F0F7E">
        <w:rPr>
          <w:rStyle w:val="apple-converted-space"/>
          <w:color w:val="000000"/>
        </w:rPr>
        <w:t xml:space="preserve"> </w:t>
      </w:r>
      <w:r w:rsidRPr="006612D1">
        <w:rPr>
          <w:color w:val="000000"/>
        </w:rPr>
        <w:t>с</w:t>
      </w:r>
      <w:r>
        <w:rPr>
          <w:color w:val="000000"/>
        </w:rPr>
        <w:t xml:space="preserve"> </w:t>
      </w:r>
      <w:r w:rsidRPr="006612D1">
        <w:rPr>
          <w:color w:val="000000"/>
        </w:rPr>
        <w:t>мягкой</w:t>
      </w:r>
      <w:r>
        <w:rPr>
          <w:color w:val="000000"/>
        </w:rPr>
        <w:t xml:space="preserve"> </w:t>
      </w:r>
      <w:r w:rsidRPr="006612D1">
        <w:rPr>
          <w:color w:val="000000"/>
        </w:rPr>
        <w:t>усмешкой.</w:t>
      </w:r>
    </w:p>
    <w:p w:rsidR="00612074" w:rsidRPr="002954F5" w:rsidRDefault="00612074" w:rsidP="00612074">
      <w:pPr>
        <w:pStyle w:val="western"/>
        <w:shd w:val="clear" w:color="auto" w:fill="FFFFFF"/>
        <w:spacing w:before="0" w:after="0"/>
        <w:ind w:firstLine="461"/>
        <w:jc w:val="both"/>
        <w:rPr>
          <w:color w:val="000000"/>
        </w:rPr>
      </w:pPr>
      <w:r w:rsidRPr="002954F5">
        <w:t xml:space="preserve">– </w:t>
      </w:r>
      <w:r w:rsidRPr="009278CF">
        <w:t>А кто же заставляет</w:t>
      </w:r>
      <w:r w:rsidRPr="002954F5">
        <w:rPr>
          <w:color w:val="000000"/>
        </w:rPr>
        <w:t>?</w:t>
      </w:r>
      <w:r w:rsidRPr="002954F5">
        <w:t xml:space="preserve"> </w:t>
      </w:r>
      <w:r w:rsidRPr="00336D6F">
        <w:t>–</w:t>
      </w:r>
      <w:r w:rsidRPr="002954F5">
        <w:rPr>
          <w:color w:val="000000"/>
        </w:rPr>
        <w:t xml:space="preserve"> </w:t>
      </w:r>
      <w:r>
        <w:rPr>
          <w:color w:val="000000"/>
        </w:rPr>
        <w:t>Когда</w:t>
      </w:r>
      <w:r w:rsidRPr="002954F5">
        <w:rPr>
          <w:color w:val="000000"/>
        </w:rPr>
        <w:t xml:space="preserve"> </w:t>
      </w:r>
      <w:r>
        <w:rPr>
          <w:color w:val="000000"/>
        </w:rPr>
        <w:t>она</w:t>
      </w:r>
      <w:r w:rsidRPr="002954F5">
        <w:rPr>
          <w:color w:val="000000"/>
        </w:rPr>
        <w:t xml:space="preserve"> </w:t>
      </w:r>
      <w:r>
        <w:rPr>
          <w:color w:val="000000"/>
        </w:rPr>
        <w:t>не захотела</w:t>
      </w:r>
      <w:r w:rsidRPr="002954F5">
        <w:rPr>
          <w:color w:val="000000"/>
        </w:rPr>
        <w:t xml:space="preserve"> </w:t>
      </w:r>
      <w:r>
        <w:rPr>
          <w:color w:val="000000"/>
        </w:rPr>
        <w:t>отвечать</w:t>
      </w:r>
      <w:r w:rsidRPr="002954F5">
        <w:rPr>
          <w:color w:val="000000"/>
        </w:rPr>
        <w:t xml:space="preserve">, </w:t>
      </w:r>
      <w:r>
        <w:rPr>
          <w:color w:val="000000"/>
        </w:rPr>
        <w:t>я</w:t>
      </w:r>
      <w:r w:rsidRPr="002954F5">
        <w:rPr>
          <w:color w:val="000000"/>
        </w:rPr>
        <w:t xml:space="preserve"> </w:t>
      </w:r>
      <w:r>
        <w:rPr>
          <w:color w:val="000000"/>
        </w:rPr>
        <w:t>невинно</w:t>
      </w:r>
      <w:r w:rsidRPr="00852795">
        <w:rPr>
          <w:color w:val="000000"/>
        </w:rPr>
        <w:t xml:space="preserve"> </w:t>
      </w:r>
      <w:r>
        <w:rPr>
          <w:color w:val="000000"/>
        </w:rPr>
        <w:t>предположил:</w:t>
      </w:r>
      <w:r w:rsidRPr="002954F5">
        <w:rPr>
          <w:color w:val="000000"/>
        </w:rPr>
        <w:t xml:space="preserve"> </w:t>
      </w:r>
      <w:r w:rsidRPr="00336D6F">
        <w:t>–</w:t>
      </w:r>
      <w:r>
        <w:t xml:space="preserve"> </w:t>
      </w:r>
      <w:r>
        <w:rPr>
          <w:color w:val="000000"/>
        </w:rPr>
        <w:t>Крис</w:t>
      </w:r>
      <w:r w:rsidRPr="002954F5">
        <w:rPr>
          <w:color w:val="000000"/>
        </w:rPr>
        <w:t>?</w:t>
      </w:r>
    </w:p>
    <w:p w:rsidR="00612074" w:rsidRDefault="00612074" w:rsidP="00612074">
      <w:pPr>
        <w:pStyle w:val="western"/>
        <w:shd w:val="clear" w:color="auto" w:fill="FFFFFF"/>
        <w:spacing w:before="0" w:after="0"/>
        <w:ind w:firstLine="461"/>
        <w:jc w:val="both"/>
        <w:rPr>
          <w:color w:val="000000"/>
        </w:rPr>
      </w:pPr>
      <w:r w:rsidRPr="00336D6F">
        <w:t>–</w:t>
      </w:r>
      <w:r>
        <w:t xml:space="preserve"> </w:t>
      </w:r>
      <w:r>
        <w:rPr>
          <w:color w:val="000000"/>
        </w:rPr>
        <w:t>Ну, он... иногда.</w:t>
      </w:r>
      <w:r w:rsidRPr="002954F5">
        <w:t xml:space="preserve"> </w:t>
      </w:r>
      <w:r w:rsidRPr="00336D6F">
        <w:t>–</w:t>
      </w:r>
      <w:r>
        <w:rPr>
          <w:color w:val="000000"/>
        </w:rPr>
        <w:t xml:space="preserve"> Она вдруг застеснялась и опустила глаза на латте, </w:t>
      </w:r>
      <w:proofErr w:type="gramStart"/>
      <w:r>
        <w:rPr>
          <w:color w:val="000000"/>
        </w:rPr>
        <w:t>которое</w:t>
      </w:r>
      <w:proofErr w:type="gramEnd"/>
      <w:r>
        <w:rPr>
          <w:color w:val="000000"/>
        </w:rPr>
        <w:t xml:space="preserve"> она помешивала ложкой с длинной ручкой.</w:t>
      </w:r>
      <w:r>
        <w:rPr>
          <w:rStyle w:val="apple-converted-space"/>
          <w:color w:val="000000"/>
        </w:rPr>
        <w:t xml:space="preserve"> </w:t>
      </w:r>
      <w:r w:rsidRPr="00336D6F">
        <w:t>–</w:t>
      </w:r>
      <w:r>
        <w:t xml:space="preserve"> </w:t>
      </w:r>
      <w:r w:rsidRPr="009278CF">
        <w:t>Я работаю над тем, чтобы держать это под контролем</w:t>
      </w:r>
      <w:r>
        <w:rPr>
          <w:color w:val="000000"/>
        </w:rPr>
        <w:t>.</w:t>
      </w:r>
    </w:p>
    <w:p w:rsidR="00612074" w:rsidRDefault="00612074" w:rsidP="00612074">
      <w:pPr>
        <w:pStyle w:val="western"/>
        <w:shd w:val="clear" w:color="auto" w:fill="FFFFFF"/>
        <w:spacing w:before="0" w:after="0"/>
        <w:ind w:firstLine="461"/>
        <w:jc w:val="both"/>
        <w:rPr>
          <w:color w:val="000000"/>
        </w:rPr>
      </w:pPr>
      <w:r w:rsidRPr="006612D1">
        <w:rPr>
          <w:color w:val="000000"/>
        </w:rPr>
        <w:t>Зачем?</w:t>
      </w:r>
      <w:r w:rsidRPr="008F0F7E">
        <w:rPr>
          <w:rStyle w:val="apple-converted-space"/>
          <w:color w:val="000000"/>
        </w:rPr>
        <w:t xml:space="preserve"> </w:t>
      </w:r>
      <w:r w:rsidRPr="006612D1">
        <w:rPr>
          <w:color w:val="000000"/>
        </w:rPr>
        <w:t>Мне</w:t>
      </w:r>
      <w:r>
        <w:rPr>
          <w:color w:val="000000"/>
        </w:rPr>
        <w:t xml:space="preserve"> </w:t>
      </w:r>
      <w:r w:rsidRPr="006612D1">
        <w:rPr>
          <w:color w:val="000000"/>
        </w:rPr>
        <w:t>нравилось,</w:t>
      </w:r>
      <w:r>
        <w:rPr>
          <w:color w:val="000000"/>
        </w:rPr>
        <w:t xml:space="preserve"> </w:t>
      </w:r>
      <w:r w:rsidRPr="006612D1">
        <w:rPr>
          <w:color w:val="000000"/>
        </w:rPr>
        <w:t>что</w:t>
      </w:r>
      <w:r>
        <w:rPr>
          <w:color w:val="000000"/>
        </w:rPr>
        <w:t xml:space="preserve"> </w:t>
      </w:r>
      <w:r w:rsidRPr="006612D1">
        <w:rPr>
          <w:color w:val="000000"/>
        </w:rPr>
        <w:t>я</w:t>
      </w:r>
      <w:r>
        <w:rPr>
          <w:color w:val="000000"/>
        </w:rPr>
        <w:t xml:space="preserve"> заставлял </w:t>
      </w:r>
      <w:r w:rsidRPr="006612D1">
        <w:rPr>
          <w:color w:val="000000"/>
        </w:rPr>
        <w:t>е</w:t>
      </w:r>
      <w:r>
        <w:rPr>
          <w:color w:val="000000"/>
        </w:rPr>
        <w:t xml:space="preserve">ё </w:t>
      </w:r>
      <w:r w:rsidRPr="006612D1">
        <w:rPr>
          <w:color w:val="000000"/>
        </w:rPr>
        <w:t>нервничать,</w:t>
      </w:r>
      <w:r>
        <w:rPr>
          <w:color w:val="000000"/>
        </w:rPr>
        <w:t xml:space="preserve"> а ещё </w:t>
      </w:r>
      <w:r w:rsidRPr="006612D1">
        <w:rPr>
          <w:color w:val="000000"/>
        </w:rPr>
        <w:t>больше</w:t>
      </w:r>
      <w:r>
        <w:rPr>
          <w:color w:val="000000"/>
        </w:rPr>
        <w:t xml:space="preserve"> то</w:t>
      </w:r>
      <w:r w:rsidRPr="006612D1">
        <w:rPr>
          <w:color w:val="000000"/>
        </w:rPr>
        <w:t>,</w:t>
      </w:r>
      <w:r>
        <w:rPr>
          <w:color w:val="000000"/>
        </w:rPr>
        <w:t xml:space="preserve"> </w:t>
      </w:r>
      <w:r w:rsidRPr="006612D1">
        <w:rPr>
          <w:color w:val="000000"/>
        </w:rPr>
        <w:t>что</w:t>
      </w:r>
      <w:r>
        <w:rPr>
          <w:color w:val="000000"/>
        </w:rPr>
        <w:t xml:space="preserve"> </w:t>
      </w:r>
      <w:r w:rsidRPr="006612D1">
        <w:rPr>
          <w:color w:val="000000"/>
        </w:rPr>
        <w:t>она</w:t>
      </w:r>
      <w:r>
        <w:rPr>
          <w:color w:val="000000"/>
        </w:rPr>
        <w:t xml:space="preserve"> </w:t>
      </w:r>
      <w:r w:rsidRPr="006612D1">
        <w:rPr>
          <w:color w:val="000000"/>
        </w:rPr>
        <w:t>призналась</w:t>
      </w:r>
      <w:r>
        <w:rPr>
          <w:color w:val="000000"/>
        </w:rPr>
        <w:t xml:space="preserve"> </w:t>
      </w:r>
      <w:r w:rsidRPr="006612D1">
        <w:rPr>
          <w:color w:val="000000"/>
        </w:rPr>
        <w:t>мне</w:t>
      </w:r>
      <w:r>
        <w:rPr>
          <w:color w:val="000000"/>
        </w:rPr>
        <w:t xml:space="preserve"> в этом</w:t>
      </w:r>
      <w:r w:rsidRPr="006612D1">
        <w:rPr>
          <w:color w:val="000000"/>
        </w:rPr>
        <w:t>.</w:t>
      </w:r>
      <w:r w:rsidRPr="008F0F7E">
        <w:rPr>
          <w:rStyle w:val="apple-converted-space"/>
          <w:color w:val="000000"/>
        </w:rPr>
        <w:t xml:space="preserve"> </w:t>
      </w:r>
      <w:r w:rsidRPr="006612D1">
        <w:rPr>
          <w:color w:val="000000"/>
        </w:rPr>
        <w:t>Она</w:t>
      </w:r>
      <w:r>
        <w:rPr>
          <w:color w:val="000000"/>
        </w:rPr>
        <w:t xml:space="preserve"> </w:t>
      </w:r>
      <w:r w:rsidRPr="006612D1">
        <w:rPr>
          <w:color w:val="000000"/>
        </w:rPr>
        <w:t>не</w:t>
      </w:r>
      <w:r>
        <w:rPr>
          <w:color w:val="000000"/>
        </w:rPr>
        <w:t xml:space="preserve"> </w:t>
      </w:r>
      <w:r w:rsidRPr="006612D1">
        <w:rPr>
          <w:color w:val="000000"/>
        </w:rPr>
        <w:t>отрицает</w:t>
      </w:r>
      <w:r>
        <w:rPr>
          <w:color w:val="000000"/>
        </w:rPr>
        <w:t xml:space="preserve"> возникшую </w:t>
      </w:r>
      <w:r w:rsidRPr="006612D1">
        <w:rPr>
          <w:color w:val="000000"/>
        </w:rPr>
        <w:t>химию</w:t>
      </w:r>
      <w:r>
        <w:rPr>
          <w:color w:val="000000"/>
        </w:rPr>
        <w:t xml:space="preserve"> </w:t>
      </w:r>
      <w:r w:rsidRPr="006612D1">
        <w:rPr>
          <w:color w:val="000000"/>
        </w:rPr>
        <w:t>между</w:t>
      </w:r>
      <w:r>
        <w:rPr>
          <w:color w:val="000000"/>
        </w:rPr>
        <w:t xml:space="preserve"> </w:t>
      </w:r>
      <w:r w:rsidRPr="006612D1">
        <w:rPr>
          <w:color w:val="000000"/>
        </w:rPr>
        <w:t>нами,</w:t>
      </w:r>
      <w:r>
        <w:rPr>
          <w:color w:val="000000"/>
        </w:rPr>
        <w:t xml:space="preserve"> </w:t>
      </w:r>
      <w:r w:rsidRPr="006612D1">
        <w:rPr>
          <w:color w:val="000000"/>
        </w:rPr>
        <w:t>так</w:t>
      </w:r>
      <w:r>
        <w:rPr>
          <w:color w:val="000000"/>
        </w:rPr>
        <w:t xml:space="preserve"> </w:t>
      </w:r>
      <w:r w:rsidRPr="006612D1">
        <w:rPr>
          <w:color w:val="000000"/>
        </w:rPr>
        <w:t>что</w:t>
      </w:r>
      <w:r>
        <w:rPr>
          <w:color w:val="000000"/>
        </w:rPr>
        <w:t xml:space="preserve"> </w:t>
      </w:r>
      <w:r w:rsidRPr="006612D1">
        <w:rPr>
          <w:color w:val="000000"/>
        </w:rPr>
        <w:t>ещ</w:t>
      </w:r>
      <w:r>
        <w:rPr>
          <w:color w:val="000000"/>
        </w:rPr>
        <w:t xml:space="preserve">ё </w:t>
      </w:r>
      <w:r w:rsidRPr="006612D1">
        <w:rPr>
          <w:color w:val="000000"/>
        </w:rPr>
        <w:t>не</w:t>
      </w:r>
      <w:r>
        <w:rPr>
          <w:color w:val="000000"/>
        </w:rPr>
        <w:t xml:space="preserve"> </w:t>
      </w:r>
      <w:r w:rsidRPr="006612D1">
        <w:rPr>
          <w:color w:val="000000"/>
        </w:rPr>
        <w:t>вс</w:t>
      </w:r>
      <w:r>
        <w:rPr>
          <w:color w:val="000000"/>
        </w:rPr>
        <w:t xml:space="preserve">ё </w:t>
      </w:r>
      <w:r w:rsidRPr="006612D1">
        <w:rPr>
          <w:color w:val="000000"/>
        </w:rPr>
        <w:t>потеряно.</w:t>
      </w:r>
      <w:r w:rsidRPr="008F0F7E">
        <w:rPr>
          <w:rStyle w:val="apple-converted-space"/>
          <w:color w:val="000000"/>
        </w:rPr>
        <w:t xml:space="preserve"> </w:t>
      </w:r>
      <w:r>
        <w:rPr>
          <w:rStyle w:val="apple-converted-space"/>
          <w:color w:val="000000"/>
        </w:rPr>
        <w:t xml:space="preserve">Из-за </w:t>
      </w:r>
      <w:r>
        <w:rPr>
          <w:color w:val="000000"/>
        </w:rPr>
        <w:t xml:space="preserve">ярко вспыхнувших </w:t>
      </w:r>
      <w:r w:rsidRPr="006612D1">
        <w:rPr>
          <w:color w:val="000000"/>
        </w:rPr>
        <w:t>надежд</w:t>
      </w:r>
      <w:r>
        <w:rPr>
          <w:color w:val="000000"/>
        </w:rPr>
        <w:t xml:space="preserve"> я </w:t>
      </w:r>
      <w:proofErr w:type="gramStart"/>
      <w:r>
        <w:rPr>
          <w:color w:val="000000"/>
        </w:rPr>
        <w:t>ляпнул</w:t>
      </w:r>
      <w:proofErr w:type="gramEnd"/>
      <w:r>
        <w:rPr>
          <w:color w:val="000000"/>
        </w:rPr>
        <w:t xml:space="preserve"> первое, </w:t>
      </w:r>
      <w:r w:rsidRPr="006612D1">
        <w:rPr>
          <w:color w:val="000000"/>
        </w:rPr>
        <w:t>что</w:t>
      </w:r>
      <w:r>
        <w:rPr>
          <w:color w:val="000000"/>
        </w:rPr>
        <w:t xml:space="preserve"> </w:t>
      </w:r>
      <w:r w:rsidRPr="006612D1">
        <w:rPr>
          <w:color w:val="000000"/>
        </w:rPr>
        <w:t>пришло</w:t>
      </w:r>
      <w:r>
        <w:rPr>
          <w:color w:val="000000"/>
        </w:rPr>
        <w:t xml:space="preserve"> </w:t>
      </w:r>
      <w:r w:rsidRPr="006612D1">
        <w:rPr>
          <w:color w:val="000000"/>
        </w:rPr>
        <w:t>на</w:t>
      </w:r>
      <w:r>
        <w:rPr>
          <w:color w:val="000000"/>
        </w:rPr>
        <w:t xml:space="preserve"> </w:t>
      </w:r>
      <w:r w:rsidRPr="006612D1">
        <w:rPr>
          <w:color w:val="000000"/>
        </w:rPr>
        <w:t>ум.</w:t>
      </w:r>
    </w:p>
    <w:p w:rsidR="00612074" w:rsidRPr="007846F4" w:rsidRDefault="00612074" w:rsidP="00612074">
      <w:pPr>
        <w:pStyle w:val="western"/>
        <w:shd w:val="clear" w:color="auto" w:fill="FFFFFF"/>
        <w:spacing w:before="0" w:after="0"/>
        <w:ind w:firstLine="461"/>
        <w:jc w:val="both"/>
        <w:rPr>
          <w:color w:val="000000"/>
        </w:rPr>
      </w:pPr>
      <w:r w:rsidRPr="00336D6F">
        <w:t>–</w:t>
      </w:r>
      <w:r>
        <w:t xml:space="preserve"> </w:t>
      </w:r>
      <w:r w:rsidRPr="009278CF">
        <w:t>Если ты до сих пор нервничаешь, когда видишь его, значит</w:t>
      </w:r>
      <w:r>
        <w:t>,</w:t>
      </w:r>
      <w:r w:rsidRPr="009278CF">
        <w:t xml:space="preserve"> не списала его окончательно со счетов</w:t>
      </w:r>
      <w:r>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sidRPr="006612D1">
        <w:rPr>
          <w:color w:val="000000"/>
        </w:rPr>
        <w:t>Тяжело</w:t>
      </w:r>
      <w:r>
        <w:rPr>
          <w:color w:val="000000"/>
        </w:rPr>
        <w:t xml:space="preserve"> </w:t>
      </w:r>
      <w:r w:rsidRPr="006612D1">
        <w:rPr>
          <w:color w:val="000000"/>
        </w:rPr>
        <w:t>вздохнув,</w:t>
      </w:r>
      <w:r>
        <w:rPr>
          <w:color w:val="000000"/>
        </w:rPr>
        <w:t xml:space="preserve"> </w:t>
      </w:r>
      <w:r w:rsidRPr="006612D1">
        <w:rPr>
          <w:color w:val="000000"/>
        </w:rPr>
        <w:t>Сью</w:t>
      </w:r>
      <w:r>
        <w:rPr>
          <w:color w:val="000000"/>
        </w:rPr>
        <w:t xml:space="preserve"> надорвала </w:t>
      </w:r>
      <w:r w:rsidRPr="006612D1">
        <w:rPr>
          <w:color w:val="000000"/>
        </w:rPr>
        <w:t>пакет</w:t>
      </w:r>
      <w:r>
        <w:rPr>
          <w:color w:val="000000"/>
        </w:rPr>
        <w:t xml:space="preserve">ик с </w:t>
      </w:r>
      <w:r w:rsidRPr="006612D1">
        <w:rPr>
          <w:color w:val="000000"/>
        </w:rPr>
        <w:t>сахар</w:t>
      </w:r>
      <w:r>
        <w:rPr>
          <w:color w:val="000000"/>
        </w:rPr>
        <w:t xml:space="preserve">ом </w:t>
      </w:r>
      <w:r w:rsidRPr="006612D1">
        <w:rPr>
          <w:color w:val="000000"/>
        </w:rPr>
        <w:t>и</w:t>
      </w:r>
      <w:r>
        <w:rPr>
          <w:color w:val="000000"/>
        </w:rPr>
        <w:t xml:space="preserve"> </w:t>
      </w:r>
      <w:r w:rsidRPr="006612D1">
        <w:rPr>
          <w:color w:val="000000"/>
        </w:rPr>
        <w:t>вы</w:t>
      </w:r>
      <w:r>
        <w:rPr>
          <w:color w:val="000000"/>
        </w:rPr>
        <w:t xml:space="preserve">сыпала его </w:t>
      </w:r>
      <w:r w:rsidRPr="006612D1">
        <w:rPr>
          <w:color w:val="000000"/>
        </w:rPr>
        <w:t>содержимое</w:t>
      </w:r>
      <w:r>
        <w:rPr>
          <w:color w:val="000000"/>
        </w:rPr>
        <w:t xml:space="preserve"> </w:t>
      </w:r>
      <w:r w:rsidRPr="006612D1">
        <w:rPr>
          <w:color w:val="000000"/>
        </w:rPr>
        <w:t>в</w:t>
      </w:r>
      <w:r>
        <w:rPr>
          <w:color w:val="000000"/>
        </w:rPr>
        <w:t xml:space="preserve"> чашку</w:t>
      </w:r>
      <w:r w:rsidRPr="006612D1">
        <w:rPr>
          <w:color w:val="000000"/>
        </w:rPr>
        <w:t>.</w:t>
      </w:r>
      <w:r w:rsidRPr="008F0F7E">
        <w:rPr>
          <w:rStyle w:val="apple-converted-space"/>
          <w:color w:val="000000"/>
        </w:rPr>
        <w:t xml:space="preserve"> </w:t>
      </w:r>
      <w:r>
        <w:rPr>
          <w:rStyle w:val="apple-converted-space"/>
          <w:color w:val="000000"/>
        </w:rPr>
        <w:t>Затем</w:t>
      </w:r>
      <w:r>
        <w:rPr>
          <w:color w:val="000000"/>
        </w:rPr>
        <w:t xml:space="preserve"> </w:t>
      </w:r>
      <w:r w:rsidRPr="006612D1">
        <w:rPr>
          <w:color w:val="000000"/>
        </w:rPr>
        <w:t>она</w:t>
      </w:r>
      <w:r>
        <w:rPr>
          <w:color w:val="000000"/>
        </w:rPr>
        <w:t xml:space="preserve"> </w:t>
      </w:r>
      <w:r w:rsidRPr="006612D1">
        <w:rPr>
          <w:color w:val="000000"/>
        </w:rPr>
        <w:t>прочистила</w:t>
      </w:r>
      <w:r>
        <w:rPr>
          <w:color w:val="000000"/>
        </w:rPr>
        <w:t xml:space="preserve"> </w:t>
      </w:r>
      <w:r w:rsidRPr="006612D1">
        <w:rPr>
          <w:color w:val="000000"/>
        </w:rPr>
        <w:t>горло</w:t>
      </w:r>
      <w:r>
        <w:rPr>
          <w:color w:val="000000"/>
        </w:rPr>
        <w:t xml:space="preserve"> </w:t>
      </w:r>
      <w:r w:rsidRPr="006612D1">
        <w:rPr>
          <w:color w:val="000000"/>
        </w:rPr>
        <w:t>и</w:t>
      </w:r>
      <w:r>
        <w:rPr>
          <w:color w:val="000000"/>
        </w:rPr>
        <w:t xml:space="preserve"> </w:t>
      </w:r>
      <w:r w:rsidRPr="006612D1">
        <w:rPr>
          <w:color w:val="000000"/>
        </w:rPr>
        <w:t>из-под</w:t>
      </w:r>
      <w:r>
        <w:rPr>
          <w:color w:val="000000"/>
        </w:rPr>
        <w:t xml:space="preserve"> </w:t>
      </w:r>
      <w:r w:rsidRPr="006612D1">
        <w:rPr>
          <w:color w:val="000000"/>
        </w:rPr>
        <w:t>челк</w:t>
      </w:r>
      <w:r>
        <w:rPr>
          <w:color w:val="000000"/>
        </w:rPr>
        <w:t>и мельком взглянула на меня</w:t>
      </w:r>
      <w:r w:rsidRPr="006612D1">
        <w:rPr>
          <w:color w:val="000000"/>
        </w:rPr>
        <w:t>.</w:t>
      </w:r>
      <w:r w:rsidRPr="008F0F7E">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336D6F">
        <w:t>–</w:t>
      </w:r>
      <w:r>
        <w:t xml:space="preserve"> </w:t>
      </w:r>
      <w:r w:rsidRPr="009278CF">
        <w:t>Крис просил расспросить меня о н</w:t>
      </w:r>
      <w:r>
        <w:t>ё</w:t>
      </w:r>
      <w:r w:rsidRPr="009278CF">
        <w:t>м</w:t>
      </w:r>
      <w:r>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Я сглотнул.</w:t>
      </w:r>
      <w:r>
        <w:rPr>
          <w:rStyle w:val="apple-converted-space"/>
          <w:color w:val="000000"/>
        </w:rPr>
        <w:t xml:space="preserve"> </w:t>
      </w:r>
    </w:p>
    <w:p w:rsidR="00612074" w:rsidRDefault="00612074" w:rsidP="00612074">
      <w:pPr>
        <w:pStyle w:val="western"/>
        <w:shd w:val="clear" w:color="auto" w:fill="FFFFFF"/>
        <w:spacing w:before="0" w:after="0"/>
        <w:ind w:firstLine="461"/>
        <w:jc w:val="both"/>
        <w:rPr>
          <w:color w:val="000000"/>
        </w:rPr>
      </w:pPr>
      <w:r w:rsidRPr="00336D6F">
        <w:t>–</w:t>
      </w:r>
      <w:r>
        <w:t xml:space="preserve"> </w:t>
      </w:r>
      <w:r w:rsidRPr="009278CF">
        <w:t>А ты рассердишься, если это так</w:t>
      </w:r>
      <w:r>
        <w:rPr>
          <w:color w:val="000000"/>
        </w:rPr>
        <w:t>?</w:t>
      </w:r>
    </w:p>
    <w:p w:rsidR="00612074" w:rsidRPr="007846F4" w:rsidRDefault="00612074" w:rsidP="00612074">
      <w:pPr>
        <w:pStyle w:val="western"/>
        <w:shd w:val="clear" w:color="auto" w:fill="FFFFFF"/>
        <w:spacing w:before="0" w:after="0"/>
        <w:ind w:firstLine="461"/>
        <w:jc w:val="both"/>
        <w:rPr>
          <w:color w:val="000000"/>
        </w:rPr>
      </w:pPr>
      <w:r w:rsidRPr="00336D6F">
        <w:t>–</w:t>
      </w:r>
      <w:r>
        <w:t xml:space="preserve"> </w:t>
      </w:r>
      <w:r w:rsidRPr="009278CF">
        <w:t>Вовсе нет</w:t>
      </w:r>
      <w:r w:rsidRPr="007846F4">
        <w:rPr>
          <w:color w:val="000000"/>
        </w:rPr>
        <w:t>.</w:t>
      </w:r>
      <w:r w:rsidRPr="002954F5">
        <w:t xml:space="preserve"> </w:t>
      </w:r>
      <w:r w:rsidRPr="00336D6F">
        <w:t>–</w:t>
      </w:r>
      <w:r w:rsidRPr="007846F4">
        <w:rPr>
          <w:color w:val="000000"/>
        </w:rPr>
        <w:t xml:space="preserve"> Она подняла голову и серь</w:t>
      </w:r>
      <w:r>
        <w:rPr>
          <w:color w:val="000000"/>
        </w:rPr>
        <w:t>ё</w:t>
      </w:r>
      <w:r w:rsidRPr="007846F4">
        <w:rPr>
          <w:color w:val="000000"/>
        </w:rPr>
        <w:t>зн</w:t>
      </w:r>
      <w:r>
        <w:rPr>
          <w:color w:val="000000"/>
        </w:rPr>
        <w:t>о посмотрела на меня</w:t>
      </w:r>
      <w:r w:rsidRPr="007846F4">
        <w:rPr>
          <w:color w:val="000000"/>
        </w:rPr>
        <w:t>.</w:t>
      </w:r>
      <w:r w:rsidRPr="007846F4">
        <w:rPr>
          <w:rStyle w:val="apple-converted-space"/>
          <w:color w:val="000000"/>
        </w:rPr>
        <w:t xml:space="preserve"> </w:t>
      </w:r>
      <w:r w:rsidRPr="00336D6F">
        <w:t>–</w:t>
      </w:r>
      <w:r>
        <w:t xml:space="preserve"> </w:t>
      </w:r>
      <w:r w:rsidRPr="009278CF">
        <w:t>Ты в этом не виноват</w:t>
      </w:r>
      <w:r>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sidRPr="006612D1">
        <w:rPr>
          <w:color w:val="000000"/>
        </w:rPr>
        <w:lastRenderedPageBreak/>
        <w:t>Ах,</w:t>
      </w:r>
      <w:r>
        <w:rPr>
          <w:color w:val="000000"/>
        </w:rPr>
        <w:t xml:space="preserve"> </w:t>
      </w:r>
      <w:r w:rsidRPr="006612D1">
        <w:rPr>
          <w:color w:val="000000"/>
        </w:rPr>
        <w:t>но</w:t>
      </w:r>
      <w:r>
        <w:rPr>
          <w:color w:val="000000"/>
        </w:rPr>
        <w:t xml:space="preserve"> </w:t>
      </w:r>
      <w:r w:rsidRPr="006612D1">
        <w:rPr>
          <w:color w:val="000000"/>
        </w:rPr>
        <w:t>это</w:t>
      </w:r>
      <w:r w:rsidRPr="008F0F7E">
        <w:rPr>
          <w:rStyle w:val="apple-converted-space"/>
          <w:color w:val="000000"/>
        </w:rPr>
        <w:t xml:space="preserve"> </w:t>
      </w:r>
      <w:r w:rsidRPr="006612D1">
        <w:rPr>
          <w:i/>
          <w:iCs/>
          <w:color w:val="000000"/>
        </w:rPr>
        <w:t>был</w:t>
      </w:r>
      <w:r w:rsidRPr="008F0F7E">
        <w:rPr>
          <w:rStyle w:val="apple-converted-space"/>
          <w:color w:val="000000"/>
        </w:rPr>
        <w:t xml:space="preserve"> </w:t>
      </w:r>
      <w:r>
        <w:rPr>
          <w:rStyle w:val="apple-converted-space"/>
          <w:color w:val="000000"/>
        </w:rPr>
        <w:t>я,</w:t>
      </w:r>
      <w:r>
        <w:rPr>
          <w:color w:val="000000"/>
        </w:rPr>
        <w:t xml:space="preserve"> </w:t>
      </w:r>
      <w:r w:rsidRPr="006612D1">
        <w:rPr>
          <w:color w:val="000000"/>
        </w:rPr>
        <w:t>только</w:t>
      </w:r>
      <w:r>
        <w:rPr>
          <w:color w:val="000000"/>
        </w:rPr>
        <w:t xml:space="preserve"> </w:t>
      </w:r>
      <w:r w:rsidRPr="006612D1">
        <w:rPr>
          <w:color w:val="000000"/>
        </w:rPr>
        <w:t>она</w:t>
      </w:r>
      <w:r>
        <w:rPr>
          <w:color w:val="000000"/>
        </w:rPr>
        <w:t xml:space="preserve"> этого </w:t>
      </w:r>
      <w:r w:rsidRPr="006612D1">
        <w:rPr>
          <w:color w:val="000000"/>
        </w:rPr>
        <w:t>не</w:t>
      </w:r>
      <w:r>
        <w:rPr>
          <w:color w:val="000000"/>
        </w:rPr>
        <w:t xml:space="preserve"> </w:t>
      </w:r>
      <w:r w:rsidRPr="006612D1">
        <w:rPr>
          <w:color w:val="000000"/>
        </w:rPr>
        <w:t>знает.</w:t>
      </w:r>
      <w:r w:rsidRPr="008F0F7E">
        <w:rPr>
          <w:rStyle w:val="apple-converted-space"/>
          <w:color w:val="000000"/>
        </w:rPr>
        <w:t xml:space="preserve"> </w:t>
      </w:r>
      <w:r w:rsidRPr="006612D1">
        <w:rPr>
          <w:color w:val="000000"/>
        </w:rPr>
        <w:t>Я</w:t>
      </w:r>
      <w:r>
        <w:rPr>
          <w:color w:val="000000"/>
        </w:rPr>
        <w:t xml:space="preserve"> </w:t>
      </w:r>
      <w:r w:rsidRPr="006612D1">
        <w:rPr>
          <w:color w:val="000000"/>
        </w:rPr>
        <w:t>поморщился.</w:t>
      </w:r>
      <w:r w:rsidRPr="008F0F7E">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336D6F">
        <w:t>–</w:t>
      </w:r>
      <w:r>
        <w:t xml:space="preserve"> </w:t>
      </w:r>
      <w:r w:rsidRPr="006612D1">
        <w:rPr>
          <w:color w:val="000000"/>
        </w:rPr>
        <w:t>Так</w:t>
      </w:r>
      <w:r>
        <w:rPr>
          <w:color w:val="000000"/>
        </w:rPr>
        <w:t xml:space="preserve"> </w:t>
      </w:r>
      <w:r w:rsidRPr="006612D1">
        <w:rPr>
          <w:color w:val="000000"/>
        </w:rPr>
        <w:t>ты</w:t>
      </w:r>
      <w:r>
        <w:rPr>
          <w:color w:val="000000"/>
        </w:rPr>
        <w:t xml:space="preserve"> </w:t>
      </w:r>
      <w:r w:rsidRPr="006612D1">
        <w:rPr>
          <w:color w:val="000000"/>
        </w:rPr>
        <w:t>злишься</w:t>
      </w:r>
      <w:r>
        <w:rPr>
          <w:color w:val="000000"/>
        </w:rPr>
        <w:t xml:space="preserve"> </w:t>
      </w:r>
      <w:r w:rsidRPr="006612D1">
        <w:rPr>
          <w:color w:val="000000"/>
        </w:rPr>
        <w:t>на</w:t>
      </w:r>
      <w:r>
        <w:rPr>
          <w:color w:val="000000"/>
        </w:rPr>
        <w:t xml:space="preserve"> </w:t>
      </w:r>
      <w:r w:rsidRPr="006612D1">
        <w:rPr>
          <w:i/>
          <w:iCs/>
          <w:color w:val="000000"/>
        </w:rPr>
        <w:t>него</w:t>
      </w:r>
      <w:r w:rsidRPr="008F0F7E">
        <w:rPr>
          <w:rStyle w:val="apple-converted-space"/>
          <w:color w:val="000000"/>
        </w:rPr>
        <w:t xml:space="preserve"> </w:t>
      </w:r>
      <w:r w:rsidRPr="006612D1">
        <w:rPr>
          <w:color w:val="000000"/>
        </w:rPr>
        <w:t>из-за</w:t>
      </w:r>
      <w:r>
        <w:rPr>
          <w:color w:val="000000"/>
        </w:rPr>
        <w:t xml:space="preserve"> этого?</w:t>
      </w:r>
    </w:p>
    <w:p w:rsidR="00612074" w:rsidRDefault="00612074" w:rsidP="00612074">
      <w:pPr>
        <w:pStyle w:val="western"/>
        <w:shd w:val="clear" w:color="auto" w:fill="FFFFFF"/>
        <w:spacing w:before="0" w:after="0"/>
        <w:ind w:firstLine="461"/>
        <w:jc w:val="both"/>
        <w:rPr>
          <w:rStyle w:val="apple-converted-space"/>
          <w:color w:val="000000"/>
        </w:rPr>
      </w:pPr>
      <w:r w:rsidRPr="006612D1">
        <w:rPr>
          <w:color w:val="000000"/>
        </w:rPr>
        <w:t>Откинувшись,</w:t>
      </w:r>
      <w:r>
        <w:rPr>
          <w:color w:val="000000"/>
        </w:rPr>
        <w:t xml:space="preserve"> </w:t>
      </w:r>
      <w:r w:rsidRPr="006612D1">
        <w:rPr>
          <w:color w:val="000000"/>
        </w:rPr>
        <w:t>Сьюз</w:t>
      </w:r>
      <w:r>
        <w:rPr>
          <w:color w:val="000000"/>
        </w:rPr>
        <w:t>а</w:t>
      </w:r>
      <w:r w:rsidRPr="006612D1">
        <w:rPr>
          <w:color w:val="000000"/>
        </w:rPr>
        <w:t>н</w:t>
      </w:r>
      <w:r>
        <w:rPr>
          <w:color w:val="000000"/>
        </w:rPr>
        <w:t xml:space="preserve"> </w:t>
      </w:r>
      <w:r w:rsidRPr="003F5622">
        <w:rPr>
          <w:color w:val="000000"/>
        </w:rPr>
        <w:t xml:space="preserve">вызывающе </w:t>
      </w:r>
      <w:r w:rsidRPr="006612D1">
        <w:rPr>
          <w:color w:val="000000"/>
        </w:rPr>
        <w:t>скрестила</w:t>
      </w:r>
      <w:r>
        <w:rPr>
          <w:color w:val="000000"/>
        </w:rPr>
        <w:t xml:space="preserve"> </w:t>
      </w:r>
      <w:r w:rsidRPr="006612D1">
        <w:rPr>
          <w:color w:val="000000"/>
        </w:rPr>
        <w:t>руки,</w:t>
      </w:r>
      <w:r>
        <w:rPr>
          <w:color w:val="000000"/>
        </w:rPr>
        <w:t xml:space="preserve"> </w:t>
      </w:r>
      <w:r w:rsidRPr="006612D1">
        <w:rPr>
          <w:color w:val="000000"/>
        </w:rPr>
        <w:t>но</w:t>
      </w:r>
      <w:r>
        <w:rPr>
          <w:color w:val="000000"/>
        </w:rPr>
        <w:t xml:space="preserve"> на её губах по-прежнему играла </w:t>
      </w:r>
      <w:r w:rsidRPr="006612D1">
        <w:rPr>
          <w:color w:val="000000"/>
        </w:rPr>
        <w:t>улыбка.</w:t>
      </w:r>
      <w:r w:rsidRPr="008F0F7E">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336D6F">
        <w:t>–</w:t>
      </w:r>
      <w:r>
        <w:t xml:space="preserve"> </w:t>
      </w:r>
      <w:r w:rsidRPr="009278CF">
        <w:t xml:space="preserve">Я не скажу ни слова, если ты побежишь рассказывать ему при первой же возможности, как </w:t>
      </w:r>
      <w:r>
        <w:t xml:space="preserve">ты поступил </w:t>
      </w:r>
      <w:r w:rsidRPr="009278CF">
        <w:t>в понедельник</w:t>
      </w:r>
      <w:r>
        <w:rPr>
          <w:color w:val="000000"/>
        </w:rPr>
        <w:t>.</w:t>
      </w:r>
    </w:p>
    <w:p w:rsidR="00612074" w:rsidRPr="007846F4" w:rsidRDefault="00612074" w:rsidP="00612074">
      <w:pPr>
        <w:pStyle w:val="western"/>
        <w:shd w:val="clear" w:color="auto" w:fill="FFFFFF"/>
        <w:spacing w:before="0" w:after="0"/>
        <w:ind w:firstLine="461"/>
        <w:jc w:val="both"/>
        <w:rPr>
          <w:color w:val="000000"/>
        </w:rPr>
      </w:pPr>
      <w:r w:rsidRPr="00336D6F">
        <w:t>–</w:t>
      </w:r>
      <w:r>
        <w:t xml:space="preserve"> </w:t>
      </w:r>
      <w:r w:rsidRPr="009278CF">
        <w:t xml:space="preserve">Ладно, не </w:t>
      </w:r>
      <w:r>
        <w:t>рас</w:t>
      </w:r>
      <w:r w:rsidRPr="009278CF">
        <w:t>скажу</w:t>
      </w:r>
      <w:r w:rsidRPr="007846F4">
        <w:rPr>
          <w:color w:val="000000"/>
        </w:rPr>
        <w:t>.</w:t>
      </w:r>
      <w:r w:rsidRPr="002954F5">
        <w:t xml:space="preserve"> </w:t>
      </w:r>
      <w:r w:rsidRPr="00336D6F">
        <w:t>–</w:t>
      </w:r>
      <w:r w:rsidRPr="007846F4">
        <w:rPr>
          <w:color w:val="000000"/>
        </w:rPr>
        <w:t xml:space="preserve"> Технически, это </w:t>
      </w:r>
      <w:r>
        <w:rPr>
          <w:color w:val="000000"/>
        </w:rPr>
        <w:t xml:space="preserve">не </w:t>
      </w:r>
      <w:r w:rsidRPr="007846F4">
        <w:rPr>
          <w:color w:val="000000"/>
        </w:rPr>
        <w:t>было даже ложь</w:t>
      </w:r>
      <w:r>
        <w:rPr>
          <w:color w:val="000000"/>
        </w:rPr>
        <w:t>ю</w:t>
      </w:r>
      <w:r w:rsidRPr="007846F4">
        <w:rPr>
          <w:color w:val="000000"/>
        </w:rPr>
        <w:t>.</w:t>
      </w:r>
      <w:r w:rsidRPr="007846F4">
        <w:rPr>
          <w:rStyle w:val="apple-converted-space"/>
          <w:color w:val="000000"/>
        </w:rPr>
        <w:t xml:space="preserve"> </w:t>
      </w:r>
      <w:r w:rsidRPr="006612D1">
        <w:rPr>
          <w:i/>
          <w:iCs/>
          <w:color w:val="000000"/>
        </w:rPr>
        <w:t>Я</w:t>
      </w:r>
      <w:r w:rsidRPr="008F0F7E">
        <w:rPr>
          <w:rStyle w:val="apple-converted-space"/>
          <w:color w:val="000000"/>
        </w:rPr>
        <w:t xml:space="preserve"> </w:t>
      </w:r>
      <w:r w:rsidRPr="006612D1">
        <w:rPr>
          <w:color w:val="000000"/>
        </w:rPr>
        <w:t>не</w:t>
      </w:r>
      <w:r>
        <w:rPr>
          <w:color w:val="000000"/>
        </w:rPr>
        <w:t xml:space="preserve"> могу рассказать самому себе</w:t>
      </w:r>
      <w:r w:rsidRPr="006612D1">
        <w:rPr>
          <w:color w:val="000000"/>
        </w:rPr>
        <w:t>.</w:t>
      </w:r>
      <w:r w:rsidRPr="008F0F7E">
        <w:rPr>
          <w:rStyle w:val="apple-converted-space"/>
          <w:color w:val="000000"/>
        </w:rPr>
        <w:t xml:space="preserve"> </w:t>
      </w:r>
      <w:r w:rsidRPr="006612D1">
        <w:rPr>
          <w:color w:val="000000"/>
        </w:rPr>
        <w:t>Тем</w:t>
      </w:r>
      <w:r>
        <w:rPr>
          <w:color w:val="000000"/>
        </w:rPr>
        <w:t xml:space="preserve"> </w:t>
      </w:r>
      <w:r w:rsidRPr="006612D1">
        <w:rPr>
          <w:color w:val="000000"/>
        </w:rPr>
        <w:t>не</w:t>
      </w:r>
      <w:r>
        <w:rPr>
          <w:color w:val="000000"/>
        </w:rPr>
        <w:t xml:space="preserve"> </w:t>
      </w:r>
      <w:proofErr w:type="gramStart"/>
      <w:r w:rsidRPr="006612D1">
        <w:rPr>
          <w:color w:val="000000"/>
        </w:rPr>
        <w:t>менее</w:t>
      </w:r>
      <w:proofErr w:type="gramEnd"/>
      <w:r>
        <w:rPr>
          <w:color w:val="000000"/>
        </w:rPr>
        <w:t xml:space="preserve"> укол </w:t>
      </w:r>
      <w:r w:rsidRPr="006612D1">
        <w:rPr>
          <w:color w:val="000000"/>
        </w:rPr>
        <w:t>совести</w:t>
      </w:r>
      <w:r>
        <w:rPr>
          <w:color w:val="000000"/>
        </w:rPr>
        <w:t xml:space="preserve"> заставил </w:t>
      </w:r>
      <w:r w:rsidRPr="006612D1">
        <w:rPr>
          <w:color w:val="000000"/>
        </w:rPr>
        <w:t>меня</w:t>
      </w:r>
      <w:r>
        <w:rPr>
          <w:color w:val="000000"/>
        </w:rPr>
        <w:t xml:space="preserve"> </w:t>
      </w:r>
      <w:r w:rsidRPr="006612D1">
        <w:rPr>
          <w:color w:val="000000"/>
        </w:rPr>
        <w:t>опустить</w:t>
      </w:r>
      <w:r>
        <w:rPr>
          <w:color w:val="000000"/>
        </w:rPr>
        <w:t xml:space="preserve"> </w:t>
      </w:r>
      <w:r w:rsidRPr="006612D1">
        <w:rPr>
          <w:color w:val="000000"/>
        </w:rPr>
        <w:t>подбородок.</w:t>
      </w:r>
      <w:r>
        <w:rPr>
          <w:color w:val="000000"/>
        </w:rPr>
        <w:t xml:space="preserve"> Из-за н</w:t>
      </w:r>
      <w:r w:rsidRPr="006612D1">
        <w:rPr>
          <w:color w:val="000000"/>
        </w:rPr>
        <w:t>еловко</w:t>
      </w:r>
      <w:r>
        <w:rPr>
          <w:color w:val="000000"/>
        </w:rPr>
        <w:t xml:space="preserve">сти </w:t>
      </w:r>
      <w:r w:rsidRPr="006612D1">
        <w:rPr>
          <w:color w:val="000000"/>
        </w:rPr>
        <w:t>я</w:t>
      </w:r>
      <w:r>
        <w:rPr>
          <w:color w:val="000000"/>
        </w:rPr>
        <w:t xml:space="preserve"> хлебнул </w:t>
      </w:r>
      <w:r w:rsidRPr="006612D1">
        <w:rPr>
          <w:color w:val="000000"/>
        </w:rPr>
        <w:t>пен</w:t>
      </w:r>
      <w:r>
        <w:rPr>
          <w:color w:val="000000"/>
        </w:rPr>
        <w:t xml:space="preserve">у от своего </w:t>
      </w:r>
      <w:r w:rsidRPr="006612D1">
        <w:rPr>
          <w:color w:val="000000"/>
        </w:rPr>
        <w:t>капучино</w:t>
      </w:r>
      <w:r>
        <w:rPr>
          <w:color w:val="000000"/>
        </w:rPr>
        <w:t xml:space="preserve"> </w:t>
      </w:r>
      <w:r w:rsidRPr="006612D1">
        <w:rPr>
          <w:color w:val="000000"/>
        </w:rPr>
        <w:t>и</w:t>
      </w:r>
      <w:r>
        <w:rPr>
          <w:color w:val="000000"/>
        </w:rPr>
        <w:t xml:space="preserve"> </w:t>
      </w:r>
      <w:r w:rsidRPr="006612D1">
        <w:rPr>
          <w:color w:val="000000"/>
        </w:rPr>
        <w:t>спросил</w:t>
      </w:r>
      <w:r>
        <w:rPr>
          <w:color w:val="000000"/>
        </w:rPr>
        <w:t xml:space="preserve"> </w:t>
      </w:r>
      <w:r w:rsidRPr="006612D1">
        <w:rPr>
          <w:color w:val="000000"/>
        </w:rPr>
        <w:t>спокойным</w:t>
      </w:r>
      <w:r>
        <w:rPr>
          <w:color w:val="000000"/>
        </w:rPr>
        <w:t xml:space="preserve"> </w:t>
      </w:r>
      <w:r w:rsidRPr="006612D1">
        <w:rPr>
          <w:color w:val="000000"/>
        </w:rPr>
        <w:t>тоном</w:t>
      </w:r>
      <w:r>
        <w:rPr>
          <w:color w:val="000000"/>
        </w:rPr>
        <w:t xml:space="preserve">: </w:t>
      </w:r>
      <w:r w:rsidRPr="00336D6F">
        <w:t>–</w:t>
      </w:r>
      <w:r>
        <w:t xml:space="preserve"> </w:t>
      </w:r>
      <w:r w:rsidRPr="009278CF">
        <w:t>Но скажи, почему ты не хочешь дать ему ещ</w:t>
      </w:r>
      <w:r>
        <w:t>ё</w:t>
      </w:r>
      <w:r w:rsidRPr="009278CF">
        <w:t xml:space="preserve"> один шанс</w:t>
      </w:r>
      <w:r w:rsidRPr="006612D1">
        <w:rPr>
          <w:color w:val="000000"/>
        </w:rPr>
        <w:t>.</w:t>
      </w:r>
      <w:r w:rsidRPr="002954F5">
        <w:t xml:space="preserve"> </w:t>
      </w:r>
      <w:r w:rsidRPr="00336D6F">
        <w:t>–</w:t>
      </w:r>
      <w:r>
        <w:rPr>
          <w:color w:val="000000"/>
        </w:rPr>
        <w:t xml:space="preserve"> </w:t>
      </w:r>
      <w:r w:rsidRPr="006612D1">
        <w:rPr>
          <w:color w:val="000000"/>
        </w:rPr>
        <w:t>Если</w:t>
      </w:r>
      <w:r>
        <w:rPr>
          <w:color w:val="000000"/>
        </w:rPr>
        <w:t xml:space="preserve"> </w:t>
      </w:r>
      <w:r w:rsidRPr="006612D1">
        <w:rPr>
          <w:color w:val="000000"/>
        </w:rPr>
        <w:t>я</w:t>
      </w:r>
      <w:r>
        <w:rPr>
          <w:color w:val="000000"/>
        </w:rPr>
        <w:t xml:space="preserve"> у</w:t>
      </w:r>
      <w:r w:rsidRPr="006612D1">
        <w:rPr>
          <w:color w:val="000000"/>
        </w:rPr>
        <w:t>зна</w:t>
      </w:r>
      <w:r>
        <w:rPr>
          <w:color w:val="000000"/>
        </w:rPr>
        <w:t>ю</w:t>
      </w:r>
      <w:r w:rsidRPr="006612D1">
        <w:rPr>
          <w:color w:val="000000"/>
        </w:rPr>
        <w:t>,</w:t>
      </w:r>
      <w:r>
        <w:rPr>
          <w:color w:val="000000"/>
        </w:rPr>
        <w:t xml:space="preserve"> </w:t>
      </w:r>
      <w:r w:rsidRPr="006612D1">
        <w:rPr>
          <w:color w:val="000000"/>
        </w:rPr>
        <w:t>может</w:t>
      </w:r>
      <w:r>
        <w:rPr>
          <w:color w:val="000000"/>
        </w:rPr>
        <w:t xml:space="preserve"> </w:t>
      </w:r>
      <w:r w:rsidRPr="006612D1">
        <w:rPr>
          <w:color w:val="000000"/>
        </w:rPr>
        <w:t>быть,</w:t>
      </w:r>
      <w:r>
        <w:rPr>
          <w:color w:val="000000"/>
        </w:rPr>
        <w:t xml:space="preserve"> </w:t>
      </w:r>
      <w:r w:rsidRPr="006612D1">
        <w:rPr>
          <w:color w:val="000000"/>
        </w:rPr>
        <w:t>я</w:t>
      </w:r>
      <w:r>
        <w:rPr>
          <w:color w:val="000000"/>
        </w:rPr>
        <w:t xml:space="preserve"> смогу как-то</w:t>
      </w:r>
      <w:r w:rsidR="00762066">
        <w:rPr>
          <w:color w:val="000000"/>
        </w:rPr>
        <w:t xml:space="preserve"> с</w:t>
      </w:r>
      <w:r w:rsidR="009138DD">
        <w:rPr>
          <w:color w:val="000000"/>
        </w:rPr>
        <w:t>ебе</w:t>
      </w:r>
      <w:r>
        <w:rPr>
          <w:color w:val="000000"/>
        </w:rPr>
        <w:t xml:space="preserve"> помочь</w:t>
      </w:r>
      <w:r w:rsidRPr="006612D1">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sidRPr="006612D1">
        <w:rPr>
          <w:color w:val="000000"/>
        </w:rPr>
        <w:t>Сью</w:t>
      </w:r>
      <w:r>
        <w:rPr>
          <w:color w:val="000000"/>
        </w:rPr>
        <w:t xml:space="preserve"> также немного отхлебнула латте</w:t>
      </w:r>
      <w:r w:rsidRPr="006612D1">
        <w:rPr>
          <w:color w:val="000000"/>
        </w:rPr>
        <w:t>.</w:t>
      </w:r>
      <w:r w:rsidRPr="008F0F7E">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336D6F">
        <w:t>–</w:t>
      </w:r>
      <w:r>
        <w:t xml:space="preserve"> </w:t>
      </w:r>
      <w:r w:rsidRPr="009278CF">
        <w:t>Трудно объяснить</w:t>
      </w:r>
      <w:r>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Я что ли выглядел как дурак?</w:t>
      </w:r>
      <w:r>
        <w:rPr>
          <w:rStyle w:val="apple-converted-space"/>
          <w:color w:val="000000"/>
        </w:rPr>
        <w:t xml:space="preserve"> </w:t>
      </w:r>
    </w:p>
    <w:p w:rsidR="00612074" w:rsidRDefault="00612074" w:rsidP="00612074">
      <w:pPr>
        <w:pStyle w:val="western"/>
        <w:shd w:val="clear" w:color="auto" w:fill="FFFFFF"/>
        <w:spacing w:before="0" w:after="0"/>
        <w:ind w:firstLine="461"/>
        <w:jc w:val="both"/>
        <w:rPr>
          <w:color w:val="000000"/>
        </w:rPr>
      </w:pPr>
      <w:r w:rsidRPr="00336D6F">
        <w:t>–</w:t>
      </w:r>
      <w:r>
        <w:t xml:space="preserve"> </w:t>
      </w:r>
      <w:r w:rsidRPr="009278CF">
        <w:t>Когда начинается твой комендантский час</w:t>
      </w:r>
      <w:r>
        <w:rPr>
          <w:color w:val="000000"/>
        </w:rPr>
        <w:t>?</w:t>
      </w:r>
    </w:p>
    <w:p w:rsidR="00612074" w:rsidRDefault="00612074" w:rsidP="00612074">
      <w:pPr>
        <w:pStyle w:val="western"/>
        <w:shd w:val="clear" w:color="auto" w:fill="FFFFFF"/>
        <w:spacing w:before="0" w:after="0"/>
        <w:ind w:firstLine="461"/>
        <w:jc w:val="both"/>
        <w:rPr>
          <w:color w:val="000000"/>
        </w:rPr>
      </w:pPr>
      <w:r w:rsidRPr="00336D6F">
        <w:t>–</w:t>
      </w:r>
      <w:r>
        <w:t xml:space="preserve"> Что</w:t>
      </w:r>
      <w:r>
        <w:rPr>
          <w:color w:val="000000"/>
        </w:rPr>
        <w:t>?</w:t>
      </w:r>
    </w:p>
    <w:p w:rsidR="00612074" w:rsidRDefault="00612074" w:rsidP="00612074">
      <w:pPr>
        <w:pStyle w:val="western"/>
        <w:shd w:val="clear" w:color="auto" w:fill="FFFFFF"/>
        <w:spacing w:before="0" w:after="0"/>
        <w:ind w:firstLine="461"/>
        <w:jc w:val="both"/>
        <w:rPr>
          <w:color w:val="000000"/>
        </w:rPr>
      </w:pPr>
      <w:r w:rsidRPr="00336D6F">
        <w:t>–</w:t>
      </w:r>
      <w:r>
        <w:t xml:space="preserve"> </w:t>
      </w:r>
      <w:r>
        <w:rPr>
          <w:color w:val="000000"/>
        </w:rPr>
        <w:t>Дома?</w:t>
      </w:r>
      <w:r>
        <w:rPr>
          <w:rStyle w:val="apple-converted-space"/>
          <w:color w:val="000000"/>
        </w:rPr>
        <w:t xml:space="preserve"> </w:t>
      </w:r>
      <w:r w:rsidRPr="009278CF">
        <w:t>Во сколько тебе нужно быть дома</w:t>
      </w:r>
      <w:r>
        <w:rPr>
          <w:color w:val="000000"/>
        </w:rPr>
        <w:t>?</w:t>
      </w:r>
    </w:p>
    <w:p w:rsidR="00612074" w:rsidRDefault="00612074" w:rsidP="00612074">
      <w:pPr>
        <w:pStyle w:val="western"/>
        <w:shd w:val="clear" w:color="auto" w:fill="FFFFFF"/>
        <w:spacing w:before="0" w:after="0"/>
        <w:ind w:firstLine="461"/>
        <w:jc w:val="both"/>
        <w:rPr>
          <w:color w:val="000000"/>
        </w:rPr>
      </w:pPr>
      <w:r w:rsidRPr="00336D6F">
        <w:t>–</w:t>
      </w:r>
      <w:r>
        <w:t xml:space="preserve"> </w:t>
      </w:r>
      <w:proofErr w:type="gramStart"/>
      <w:r>
        <w:t>Мм</w:t>
      </w:r>
      <w:proofErr w:type="gramEnd"/>
      <w:r>
        <w:rPr>
          <w:color w:val="000000"/>
        </w:rPr>
        <w:t xml:space="preserve">… </w:t>
      </w:r>
      <w:r w:rsidRPr="00336D6F">
        <w:t>–</w:t>
      </w:r>
      <w:r>
        <w:rPr>
          <w:color w:val="000000"/>
        </w:rPr>
        <w:t xml:space="preserve"> Она почесала голову.</w:t>
      </w:r>
      <w:r>
        <w:rPr>
          <w:rStyle w:val="apple-converted-space"/>
          <w:color w:val="000000"/>
        </w:rPr>
        <w:t xml:space="preserve"> </w:t>
      </w:r>
      <w:r w:rsidRPr="00336D6F">
        <w:t>–</w:t>
      </w:r>
      <w:r>
        <w:t xml:space="preserve"> </w:t>
      </w:r>
      <w:r w:rsidRPr="009278CF">
        <w:t xml:space="preserve">В девять. </w:t>
      </w:r>
      <w:r>
        <w:t>К чему вопрос</w:t>
      </w:r>
      <w:r>
        <w:rPr>
          <w:color w:val="000000"/>
        </w:rPr>
        <w:t>?</w:t>
      </w:r>
    </w:p>
    <w:p w:rsidR="00612074" w:rsidRDefault="00612074" w:rsidP="00612074">
      <w:pPr>
        <w:pStyle w:val="western"/>
        <w:shd w:val="clear" w:color="auto" w:fill="FFFFFF"/>
        <w:spacing w:before="0" w:after="0"/>
        <w:ind w:firstLine="461"/>
        <w:jc w:val="both"/>
        <w:rPr>
          <w:color w:val="000000"/>
        </w:rPr>
      </w:pPr>
      <w:r w:rsidRPr="00336D6F">
        <w:t>–</w:t>
      </w:r>
      <w:r>
        <w:t xml:space="preserve"> </w:t>
      </w:r>
      <w:r w:rsidRPr="009278CF">
        <w:t>У меня в запасе около трех часов чтобы понять твои объяснения</w:t>
      </w:r>
      <w:r>
        <w:rPr>
          <w:color w:val="000000"/>
        </w:rPr>
        <w:t>.</w:t>
      </w:r>
      <w:r w:rsidRPr="002954F5">
        <w:t xml:space="preserve"> </w:t>
      </w:r>
      <w:r w:rsidRPr="00336D6F">
        <w:t>–</w:t>
      </w:r>
      <w:r>
        <w:rPr>
          <w:color w:val="000000"/>
        </w:rPr>
        <w:t xml:space="preserve"> Склонив голову и изогнув брови, подтрунивал я над ней.</w:t>
      </w:r>
      <w:r>
        <w:rPr>
          <w:rStyle w:val="apple-converted-space"/>
          <w:color w:val="000000"/>
        </w:rPr>
        <w:t xml:space="preserve"> </w:t>
      </w:r>
      <w:r w:rsidRPr="00336D6F">
        <w:t>–</w:t>
      </w:r>
      <w:r>
        <w:t xml:space="preserve"> </w:t>
      </w:r>
      <w:r w:rsidRPr="009278CF">
        <w:t>Думаю, я справлюсь</w:t>
      </w:r>
      <w:r>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Она рассмеялась.</w:t>
      </w:r>
      <w:r>
        <w:rPr>
          <w:rStyle w:val="apple-converted-space"/>
          <w:color w:val="000000"/>
        </w:rPr>
        <w:t xml:space="preserve"> </w:t>
      </w:r>
    </w:p>
    <w:p w:rsidR="00612074" w:rsidRDefault="00612074" w:rsidP="00612074">
      <w:pPr>
        <w:pStyle w:val="western"/>
        <w:shd w:val="clear" w:color="auto" w:fill="FFFFFF"/>
        <w:spacing w:before="0" w:after="0"/>
        <w:ind w:firstLine="461"/>
        <w:jc w:val="both"/>
        <w:rPr>
          <w:color w:val="000000"/>
        </w:rPr>
      </w:pPr>
      <w:r w:rsidRPr="00336D6F">
        <w:t>–</w:t>
      </w:r>
      <w:r>
        <w:t xml:space="preserve"> </w:t>
      </w:r>
      <w:r>
        <w:rPr>
          <w:color w:val="000000"/>
        </w:rPr>
        <w:t>Хорошо.</w:t>
      </w:r>
      <w:r>
        <w:rPr>
          <w:rStyle w:val="apple-converted-space"/>
          <w:color w:val="000000"/>
        </w:rPr>
        <w:t xml:space="preserve"> </w:t>
      </w:r>
      <w:r w:rsidRPr="009278CF">
        <w:t xml:space="preserve">Но ты должен пообещать, что </w:t>
      </w:r>
      <w:r>
        <w:t xml:space="preserve">никогда </w:t>
      </w:r>
      <w:r w:rsidRPr="009278CF">
        <w:t>никому не расскажешь</w:t>
      </w:r>
      <w:r>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sidRPr="006612D1">
        <w:rPr>
          <w:color w:val="000000"/>
        </w:rPr>
        <w:t>Это</w:t>
      </w:r>
      <w:r>
        <w:rPr>
          <w:color w:val="000000"/>
        </w:rPr>
        <w:t xml:space="preserve"> </w:t>
      </w:r>
      <w:r w:rsidRPr="006612D1">
        <w:rPr>
          <w:color w:val="000000"/>
        </w:rPr>
        <w:t>я</w:t>
      </w:r>
      <w:r>
        <w:rPr>
          <w:color w:val="000000"/>
        </w:rPr>
        <w:t xml:space="preserve"> </w:t>
      </w:r>
      <w:r w:rsidRPr="006612D1">
        <w:rPr>
          <w:color w:val="000000"/>
        </w:rPr>
        <w:t>мог</w:t>
      </w:r>
      <w:r>
        <w:rPr>
          <w:color w:val="000000"/>
        </w:rPr>
        <w:t xml:space="preserve"> </w:t>
      </w:r>
      <w:r w:rsidRPr="006612D1">
        <w:rPr>
          <w:color w:val="000000"/>
        </w:rPr>
        <w:t>обещать</w:t>
      </w:r>
      <w:r>
        <w:rPr>
          <w:color w:val="000000"/>
        </w:rPr>
        <w:t xml:space="preserve"> </w:t>
      </w:r>
      <w:r w:rsidRPr="006612D1">
        <w:rPr>
          <w:color w:val="000000"/>
        </w:rPr>
        <w:t>без</w:t>
      </w:r>
      <w:r>
        <w:rPr>
          <w:color w:val="000000"/>
        </w:rPr>
        <w:t xml:space="preserve"> зазрения совести</w:t>
      </w:r>
      <w:r w:rsidRPr="006612D1">
        <w:rPr>
          <w:color w:val="000000"/>
        </w:rPr>
        <w:t>.</w:t>
      </w:r>
      <w:r w:rsidRPr="008F0F7E">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336D6F">
        <w:t>–</w:t>
      </w:r>
      <w:r>
        <w:t xml:space="preserve"> </w:t>
      </w:r>
      <w:r w:rsidRPr="009278CF">
        <w:t xml:space="preserve">Все хорошее я </w:t>
      </w:r>
      <w:r>
        <w:t>сохраню при себе</w:t>
      </w:r>
      <w:r w:rsidRPr="009278CF">
        <w:t>, клянусь</w:t>
      </w:r>
      <w:r>
        <w:rPr>
          <w:color w:val="000000"/>
        </w:rPr>
        <w:t>!</w:t>
      </w:r>
    </w:p>
    <w:p w:rsidR="00612074" w:rsidRDefault="00612074" w:rsidP="00612074">
      <w:pPr>
        <w:pStyle w:val="western"/>
        <w:shd w:val="clear" w:color="auto" w:fill="FFFFFF"/>
        <w:spacing w:before="0" w:after="0"/>
        <w:ind w:firstLine="461"/>
        <w:jc w:val="both"/>
        <w:rPr>
          <w:color w:val="000000"/>
        </w:rPr>
      </w:pPr>
      <w:r w:rsidRPr="006612D1">
        <w:rPr>
          <w:color w:val="000000"/>
        </w:rPr>
        <w:t>Она</w:t>
      </w:r>
      <w:r>
        <w:rPr>
          <w:color w:val="000000"/>
        </w:rPr>
        <w:t xml:space="preserve"> </w:t>
      </w:r>
      <w:r w:rsidRPr="006612D1">
        <w:rPr>
          <w:color w:val="000000"/>
        </w:rPr>
        <w:t>сделала</w:t>
      </w:r>
      <w:r>
        <w:rPr>
          <w:color w:val="000000"/>
        </w:rPr>
        <w:t xml:space="preserve"> </w:t>
      </w:r>
      <w:r w:rsidRPr="006612D1">
        <w:rPr>
          <w:color w:val="000000"/>
        </w:rPr>
        <w:t>глоток,</w:t>
      </w:r>
      <w:r>
        <w:rPr>
          <w:color w:val="000000"/>
        </w:rPr>
        <w:t xml:space="preserve"> заставляя </w:t>
      </w:r>
      <w:r w:rsidRPr="006612D1">
        <w:rPr>
          <w:color w:val="000000"/>
        </w:rPr>
        <w:t>меня</w:t>
      </w:r>
      <w:r>
        <w:rPr>
          <w:color w:val="000000"/>
        </w:rPr>
        <w:t xml:space="preserve"> ждать своим раздражающим излишним вниманием к напитку</w:t>
      </w:r>
      <w:r w:rsidRPr="006612D1">
        <w:rPr>
          <w:color w:val="000000"/>
        </w:rPr>
        <w:t>.</w:t>
      </w:r>
      <w:r w:rsidRPr="008F0F7E">
        <w:rPr>
          <w:rStyle w:val="apple-converted-space"/>
          <w:color w:val="000000"/>
        </w:rPr>
        <w:t xml:space="preserve"> </w:t>
      </w:r>
      <w:r w:rsidRPr="006612D1">
        <w:rPr>
          <w:color w:val="000000"/>
        </w:rPr>
        <w:t>После</w:t>
      </w:r>
      <w:r>
        <w:rPr>
          <w:color w:val="000000"/>
        </w:rPr>
        <w:t xml:space="preserve"> </w:t>
      </w:r>
      <w:r w:rsidRPr="006612D1">
        <w:rPr>
          <w:color w:val="000000"/>
        </w:rPr>
        <w:t>того</w:t>
      </w:r>
      <w:r>
        <w:rPr>
          <w:color w:val="000000"/>
        </w:rPr>
        <w:t xml:space="preserve">, </w:t>
      </w:r>
      <w:r w:rsidRPr="006612D1">
        <w:rPr>
          <w:color w:val="000000"/>
        </w:rPr>
        <w:t>как</w:t>
      </w:r>
      <w:r>
        <w:rPr>
          <w:color w:val="000000"/>
        </w:rPr>
        <w:t xml:space="preserve"> </w:t>
      </w:r>
      <w:r w:rsidRPr="006612D1">
        <w:rPr>
          <w:color w:val="000000"/>
        </w:rPr>
        <w:t>она</w:t>
      </w:r>
      <w:r>
        <w:rPr>
          <w:color w:val="000000"/>
        </w:rPr>
        <w:t xml:space="preserve"> слизала </w:t>
      </w:r>
      <w:r w:rsidRPr="006612D1">
        <w:rPr>
          <w:color w:val="000000"/>
        </w:rPr>
        <w:t>пену</w:t>
      </w:r>
      <w:r>
        <w:rPr>
          <w:color w:val="000000"/>
        </w:rPr>
        <w:t xml:space="preserve"> </w:t>
      </w:r>
      <w:r w:rsidRPr="006612D1">
        <w:rPr>
          <w:color w:val="000000"/>
        </w:rPr>
        <w:t>с</w:t>
      </w:r>
      <w:r>
        <w:rPr>
          <w:color w:val="000000"/>
        </w:rPr>
        <w:t xml:space="preserve"> </w:t>
      </w:r>
      <w:r w:rsidRPr="006612D1">
        <w:rPr>
          <w:color w:val="000000"/>
        </w:rPr>
        <w:t>губ,</w:t>
      </w:r>
      <w:r>
        <w:rPr>
          <w:color w:val="000000"/>
        </w:rPr>
        <w:t xml:space="preserve"> из-за чего </w:t>
      </w:r>
      <w:r w:rsidRPr="006612D1">
        <w:rPr>
          <w:color w:val="000000"/>
        </w:rPr>
        <w:t>я</w:t>
      </w:r>
      <w:r>
        <w:rPr>
          <w:color w:val="000000"/>
        </w:rPr>
        <w:t xml:space="preserve"> </w:t>
      </w:r>
      <w:r w:rsidRPr="006612D1">
        <w:rPr>
          <w:color w:val="000000"/>
        </w:rPr>
        <w:t>чуть</w:t>
      </w:r>
      <w:r>
        <w:rPr>
          <w:color w:val="000000"/>
        </w:rPr>
        <w:t xml:space="preserve"> </w:t>
      </w:r>
      <w:r w:rsidRPr="006612D1">
        <w:rPr>
          <w:color w:val="000000"/>
        </w:rPr>
        <w:t>не</w:t>
      </w:r>
      <w:r>
        <w:rPr>
          <w:color w:val="000000"/>
        </w:rPr>
        <w:t xml:space="preserve"> попытался помочь ей в этом</w:t>
      </w:r>
      <w:r w:rsidRPr="006612D1">
        <w:rPr>
          <w:color w:val="000000"/>
        </w:rPr>
        <w:t>,</w:t>
      </w:r>
      <w:r>
        <w:rPr>
          <w:color w:val="000000"/>
        </w:rPr>
        <w:t xml:space="preserve"> </w:t>
      </w:r>
      <w:r w:rsidRPr="006612D1">
        <w:rPr>
          <w:color w:val="000000"/>
        </w:rPr>
        <w:t>она</w:t>
      </w:r>
      <w:r>
        <w:rPr>
          <w:color w:val="000000"/>
        </w:rPr>
        <w:t xml:space="preserve"> поставила </w:t>
      </w:r>
      <w:r w:rsidRPr="006612D1">
        <w:rPr>
          <w:color w:val="000000"/>
        </w:rPr>
        <w:t>чашку</w:t>
      </w:r>
      <w:r>
        <w:rPr>
          <w:color w:val="000000"/>
        </w:rPr>
        <w:t xml:space="preserve"> </w:t>
      </w:r>
      <w:r w:rsidRPr="006612D1">
        <w:rPr>
          <w:color w:val="000000"/>
        </w:rPr>
        <w:t>и</w:t>
      </w:r>
      <w:r>
        <w:rPr>
          <w:color w:val="000000"/>
        </w:rPr>
        <w:t xml:space="preserve"> начала:</w:t>
      </w:r>
    </w:p>
    <w:p w:rsidR="00612074" w:rsidRPr="007846F4" w:rsidRDefault="00612074" w:rsidP="00612074">
      <w:pPr>
        <w:pStyle w:val="western"/>
        <w:shd w:val="clear" w:color="auto" w:fill="FFFFFF"/>
        <w:spacing w:before="0" w:after="0"/>
        <w:ind w:firstLine="461"/>
        <w:jc w:val="both"/>
        <w:rPr>
          <w:color w:val="000000"/>
        </w:rPr>
      </w:pPr>
      <w:r w:rsidRPr="00336D6F">
        <w:t>–</w:t>
      </w:r>
      <w:r>
        <w:t xml:space="preserve"> </w:t>
      </w:r>
      <w:r w:rsidRPr="009278CF">
        <w:t>Проблема в том, что... Крис пугает меня</w:t>
      </w:r>
      <w:r>
        <w:rPr>
          <w:color w:val="000000"/>
        </w:rPr>
        <w:t>.</w:t>
      </w:r>
    </w:p>
    <w:p w:rsidR="00612074" w:rsidRPr="007846F4" w:rsidRDefault="00612074" w:rsidP="00612074">
      <w:pPr>
        <w:pStyle w:val="western"/>
        <w:shd w:val="clear" w:color="auto" w:fill="FFFFFF"/>
        <w:spacing w:before="0" w:after="0"/>
        <w:ind w:firstLine="461"/>
        <w:jc w:val="both"/>
        <w:rPr>
          <w:color w:val="000000"/>
        </w:rPr>
      </w:pPr>
      <w:r w:rsidRPr="00336D6F">
        <w:t>–</w:t>
      </w:r>
      <w:r>
        <w:t xml:space="preserve"> </w:t>
      </w:r>
      <w:r w:rsidRPr="002E4C3F">
        <w:rPr>
          <w:i/>
        </w:rPr>
        <w:t>Что</w:t>
      </w:r>
      <w:r>
        <w:t xml:space="preserve"> делает</w:t>
      </w:r>
      <w:r w:rsidRPr="009278CF">
        <w:t>?</w:t>
      </w:r>
      <w:r w:rsidRPr="001D1E5D">
        <w:t xml:space="preserve"> </w:t>
      </w:r>
      <w:r w:rsidRPr="00336D6F">
        <w:t>–</w:t>
      </w:r>
      <w:r w:rsidRPr="008F0F7E">
        <w:rPr>
          <w:rStyle w:val="apple-converted-space"/>
          <w:color w:val="000000"/>
        </w:rPr>
        <w:t xml:space="preserve"> </w:t>
      </w:r>
      <w:r>
        <w:rPr>
          <w:rStyle w:val="apple-converted-space"/>
          <w:color w:val="000000"/>
        </w:rPr>
        <w:t>в</w:t>
      </w:r>
      <w:r w:rsidRPr="006612D1">
        <w:rPr>
          <w:color w:val="000000"/>
        </w:rPr>
        <w:t>ыпалил</w:t>
      </w:r>
      <w:r>
        <w:rPr>
          <w:color w:val="000000"/>
        </w:rPr>
        <w:t xml:space="preserve"> я </w:t>
      </w:r>
      <w:r w:rsidRPr="006612D1">
        <w:rPr>
          <w:color w:val="000000"/>
        </w:rPr>
        <w:t>в</w:t>
      </w:r>
      <w:r>
        <w:rPr>
          <w:color w:val="000000"/>
        </w:rPr>
        <w:t xml:space="preserve"> </w:t>
      </w:r>
      <w:r w:rsidRPr="006612D1">
        <w:rPr>
          <w:color w:val="000000"/>
        </w:rPr>
        <w:t>шоке.</w:t>
      </w:r>
      <w:r w:rsidRPr="008F0F7E">
        <w:rPr>
          <w:rStyle w:val="apple-converted-space"/>
          <w:color w:val="000000"/>
        </w:rPr>
        <w:t xml:space="preserve"> </w:t>
      </w:r>
      <w:r w:rsidRPr="00336D6F">
        <w:t>–</w:t>
      </w:r>
      <w:r>
        <w:t xml:space="preserve"> </w:t>
      </w:r>
      <w:r w:rsidRPr="009278CF">
        <w:t>Почему</w:t>
      </w:r>
      <w:r>
        <w:rPr>
          <w:color w:val="000000"/>
        </w:rPr>
        <w:t>?</w:t>
      </w:r>
    </w:p>
    <w:p w:rsidR="00612074" w:rsidRDefault="00612074" w:rsidP="00612074">
      <w:pPr>
        <w:pStyle w:val="western"/>
        <w:shd w:val="clear" w:color="auto" w:fill="FFFFFF"/>
        <w:spacing w:before="0" w:after="0"/>
        <w:ind w:firstLine="461"/>
        <w:jc w:val="both"/>
        <w:rPr>
          <w:color w:val="000000"/>
        </w:rPr>
      </w:pPr>
      <w:r w:rsidRPr="00336D6F">
        <w:t>–</w:t>
      </w:r>
      <w:r>
        <w:t xml:space="preserve"> </w:t>
      </w:r>
      <w:r w:rsidRPr="009278CF">
        <w:t>Понимаешь</w:t>
      </w:r>
      <w:r>
        <w:rPr>
          <w:color w:val="000000"/>
        </w:rPr>
        <w:t xml:space="preserve">, </w:t>
      </w:r>
      <w:r w:rsidRPr="00336D6F">
        <w:t>–</w:t>
      </w:r>
      <w:r>
        <w:t xml:space="preserve"> </w:t>
      </w:r>
      <w:r>
        <w:rPr>
          <w:color w:val="000000"/>
        </w:rPr>
        <w:t xml:space="preserve">Она нервно дернула мочку своего левого уха, </w:t>
      </w:r>
      <w:r w:rsidRPr="00336D6F">
        <w:t>–</w:t>
      </w:r>
      <w:r>
        <w:rPr>
          <w:color w:val="000000"/>
        </w:rPr>
        <w:t xml:space="preserve"> </w:t>
      </w:r>
      <w:r w:rsidRPr="009278CF">
        <w:t>когда я познакомилась с ним, он был заносчивым… популярным... парнем, которым все восторгаются</w:t>
      </w:r>
      <w:r>
        <w:rPr>
          <w:color w:val="000000"/>
        </w:rPr>
        <w:t>.</w:t>
      </w:r>
    </w:p>
    <w:p w:rsidR="00612074" w:rsidRDefault="00612074" w:rsidP="00612074">
      <w:pPr>
        <w:pStyle w:val="western"/>
        <w:shd w:val="clear" w:color="auto" w:fill="FFFFFF"/>
        <w:spacing w:before="0" w:after="0"/>
        <w:ind w:firstLine="461"/>
        <w:jc w:val="both"/>
        <w:rPr>
          <w:color w:val="000000"/>
        </w:rPr>
      </w:pPr>
      <w:r w:rsidRPr="00336D6F">
        <w:t>–</w:t>
      </w:r>
      <w:r>
        <w:t xml:space="preserve"> </w:t>
      </w:r>
      <w:r w:rsidRPr="009278CF">
        <w:t>Восторгаются</w:t>
      </w:r>
      <w:r>
        <w:rPr>
          <w:color w:val="000000"/>
        </w:rPr>
        <w:t>?</w:t>
      </w:r>
      <w:r w:rsidRPr="001D1E5D">
        <w:t xml:space="preserve"> </w:t>
      </w:r>
      <w:r w:rsidRPr="00336D6F">
        <w:t>–</w:t>
      </w:r>
      <w:r>
        <w:t xml:space="preserve"> М</w:t>
      </w:r>
      <w:r>
        <w:rPr>
          <w:color w:val="000000"/>
        </w:rPr>
        <w:t>илое слово.</w:t>
      </w:r>
      <w:r>
        <w:rPr>
          <w:rStyle w:val="apple-converted-space"/>
          <w:color w:val="000000"/>
        </w:rPr>
        <w:t xml:space="preserve"> </w:t>
      </w:r>
      <w:r>
        <w:rPr>
          <w:color w:val="000000"/>
        </w:rPr>
        <w:t>Я усмехнулся.</w:t>
      </w:r>
    </w:p>
    <w:p w:rsidR="00612074" w:rsidRPr="007846F4" w:rsidRDefault="00612074" w:rsidP="00612074">
      <w:pPr>
        <w:pStyle w:val="western"/>
        <w:shd w:val="clear" w:color="auto" w:fill="FFFFFF"/>
        <w:spacing w:before="0" w:after="0"/>
        <w:ind w:firstLine="461"/>
        <w:jc w:val="both"/>
        <w:rPr>
          <w:color w:val="000000"/>
        </w:rPr>
      </w:pPr>
      <w:r w:rsidRPr="00336D6F">
        <w:t>–</w:t>
      </w:r>
      <w:r>
        <w:t xml:space="preserve"> </w:t>
      </w:r>
      <w:r w:rsidRPr="007846F4">
        <w:rPr>
          <w:color w:val="000000"/>
        </w:rPr>
        <w:t>Да.</w:t>
      </w:r>
      <w:r w:rsidRPr="001D1E5D">
        <w:t xml:space="preserve"> </w:t>
      </w:r>
      <w:r w:rsidRPr="00336D6F">
        <w:t>–</w:t>
      </w:r>
      <w:r w:rsidRPr="007846F4">
        <w:rPr>
          <w:color w:val="000000"/>
        </w:rPr>
        <w:t xml:space="preserve"> Она суровым взглядом</w:t>
      </w:r>
      <w:r w:rsidRPr="00C42FFB">
        <w:rPr>
          <w:color w:val="000000"/>
        </w:rPr>
        <w:t xml:space="preserve"> </w:t>
      </w:r>
      <w:r>
        <w:rPr>
          <w:color w:val="000000"/>
        </w:rPr>
        <w:t>заставила меня замолчать</w:t>
      </w:r>
      <w:r w:rsidRPr="007846F4">
        <w:rPr>
          <w:color w:val="000000"/>
        </w:rPr>
        <w:t>.</w:t>
      </w:r>
      <w:r w:rsidRPr="007846F4">
        <w:rPr>
          <w:rStyle w:val="apple-converted-space"/>
          <w:color w:val="000000"/>
        </w:rPr>
        <w:t xml:space="preserve"> </w:t>
      </w:r>
      <w:r w:rsidRPr="00336D6F">
        <w:t>–</w:t>
      </w:r>
      <w:r>
        <w:t xml:space="preserve"> </w:t>
      </w:r>
      <w:r w:rsidRPr="009278CF">
        <w:t>Ну, я просто игнорировала его, потому что – да! – я сходила с ума по тебе</w:t>
      </w:r>
      <w:r w:rsidRPr="006612D1">
        <w:rPr>
          <w:color w:val="000000"/>
        </w:rPr>
        <w:t>.</w:t>
      </w:r>
      <w:r w:rsidRPr="001D1E5D">
        <w:t xml:space="preserve"> </w:t>
      </w:r>
      <w:r w:rsidRPr="00336D6F">
        <w:t>–</w:t>
      </w:r>
      <w:r>
        <w:rPr>
          <w:color w:val="000000"/>
        </w:rPr>
        <w:t xml:space="preserve"> </w:t>
      </w:r>
      <w:r w:rsidRPr="006612D1">
        <w:rPr>
          <w:color w:val="000000"/>
        </w:rPr>
        <w:t>Она</w:t>
      </w:r>
      <w:r>
        <w:rPr>
          <w:color w:val="000000"/>
        </w:rPr>
        <w:t xml:space="preserve"> </w:t>
      </w:r>
      <w:r w:rsidRPr="006612D1">
        <w:rPr>
          <w:color w:val="000000"/>
        </w:rPr>
        <w:t>закатила</w:t>
      </w:r>
      <w:r>
        <w:rPr>
          <w:color w:val="000000"/>
        </w:rPr>
        <w:t xml:space="preserve"> </w:t>
      </w:r>
      <w:r w:rsidRPr="006612D1">
        <w:rPr>
          <w:color w:val="000000"/>
        </w:rPr>
        <w:t>глаза.</w:t>
      </w:r>
      <w:r w:rsidRPr="008F0F7E">
        <w:rPr>
          <w:rStyle w:val="apple-converted-space"/>
          <w:color w:val="000000"/>
        </w:rPr>
        <w:t xml:space="preserve"> </w:t>
      </w:r>
      <w:r w:rsidRPr="00336D6F">
        <w:t>–</w:t>
      </w:r>
      <w:r>
        <w:t xml:space="preserve"> </w:t>
      </w:r>
      <w:r w:rsidRPr="009278CF">
        <w:t>В какой</w:t>
      </w:r>
      <w:r>
        <w:t>-</w:t>
      </w:r>
      <w:r w:rsidRPr="009278CF">
        <w:t xml:space="preserve">то момент он решил, что не позволит мне больше себя игнорировать. Я ненавидела себя, потому что </w:t>
      </w:r>
      <w:r>
        <w:t>из-за него появились</w:t>
      </w:r>
      <w:r w:rsidRPr="009278CF">
        <w:t xml:space="preserve"> бабо</w:t>
      </w:r>
      <w:r>
        <w:t>чки</w:t>
      </w:r>
      <w:r w:rsidRPr="009278CF">
        <w:t xml:space="preserve"> в животе</w:t>
      </w:r>
      <w:r>
        <w:t>,</w:t>
      </w:r>
      <w:r w:rsidRPr="009278CF">
        <w:t xml:space="preserve"> и </w:t>
      </w:r>
      <w:r>
        <w:t xml:space="preserve">он </w:t>
      </w:r>
      <w:r w:rsidRPr="009278CF">
        <w:t>сумел пробить мою защиту всякими глупыми мелочами</w:t>
      </w:r>
      <w:r w:rsidRPr="006612D1">
        <w:rPr>
          <w:color w:val="000000"/>
        </w:rPr>
        <w:t>.</w:t>
      </w:r>
    </w:p>
    <w:p w:rsidR="00612074" w:rsidRPr="007846F4" w:rsidRDefault="00612074" w:rsidP="00612074">
      <w:pPr>
        <w:pStyle w:val="western"/>
        <w:shd w:val="clear" w:color="auto" w:fill="FFFFFF"/>
        <w:spacing w:before="0" w:after="0"/>
        <w:ind w:firstLine="461"/>
        <w:jc w:val="both"/>
        <w:rPr>
          <w:color w:val="000000"/>
        </w:rPr>
      </w:pPr>
      <w:r w:rsidRPr="00336D6F">
        <w:t>–</w:t>
      </w:r>
      <w:r>
        <w:t xml:space="preserve"> </w:t>
      </w:r>
      <w:r w:rsidRPr="006612D1">
        <w:rPr>
          <w:color w:val="000000"/>
        </w:rPr>
        <w:t>Бабоч</w:t>
      </w:r>
      <w:r>
        <w:rPr>
          <w:color w:val="000000"/>
        </w:rPr>
        <w:t>ки</w:t>
      </w:r>
      <w:r w:rsidRPr="006612D1">
        <w:rPr>
          <w:color w:val="000000"/>
        </w:rPr>
        <w:t>?</w:t>
      </w:r>
      <w:r w:rsidRPr="008F0F7E">
        <w:rPr>
          <w:rStyle w:val="apple-converted-space"/>
          <w:color w:val="000000"/>
        </w:rPr>
        <w:t xml:space="preserve"> </w:t>
      </w:r>
      <w:r>
        <w:rPr>
          <w:rStyle w:val="apple-converted-space"/>
          <w:color w:val="000000"/>
        </w:rPr>
        <w:t>Как</w:t>
      </w:r>
      <w:r>
        <w:rPr>
          <w:color w:val="000000"/>
        </w:rPr>
        <w:t xml:space="preserve"> </w:t>
      </w:r>
      <w:r w:rsidRPr="006612D1">
        <w:rPr>
          <w:color w:val="000000"/>
        </w:rPr>
        <w:t>мило.</w:t>
      </w:r>
      <w:r>
        <w:rPr>
          <w:color w:val="000000"/>
        </w:rPr>
        <w:t xml:space="preserve"> </w:t>
      </w:r>
      <w:r w:rsidRPr="00336D6F">
        <w:t>–</w:t>
      </w:r>
      <w:r>
        <w:t xml:space="preserve"> </w:t>
      </w:r>
      <w:r w:rsidRPr="006612D1">
        <w:rPr>
          <w:color w:val="000000"/>
        </w:rPr>
        <w:t>Ч</w:t>
      </w:r>
      <w:r>
        <w:rPr>
          <w:color w:val="000000"/>
        </w:rPr>
        <w:t>ё</w:t>
      </w:r>
      <w:r w:rsidRPr="006612D1">
        <w:rPr>
          <w:color w:val="000000"/>
        </w:rPr>
        <w:t>рт</w:t>
      </w:r>
      <w:r>
        <w:rPr>
          <w:color w:val="000000"/>
        </w:rPr>
        <w:t xml:space="preserve"> </w:t>
      </w:r>
      <w:r w:rsidRPr="006612D1">
        <w:rPr>
          <w:color w:val="000000"/>
        </w:rPr>
        <w:t>возьми,</w:t>
      </w:r>
      <w:r>
        <w:rPr>
          <w:color w:val="000000"/>
        </w:rPr>
        <w:t xml:space="preserve"> </w:t>
      </w:r>
      <w:r w:rsidRPr="006612D1">
        <w:rPr>
          <w:color w:val="000000"/>
        </w:rPr>
        <w:t>я</w:t>
      </w:r>
      <w:r>
        <w:rPr>
          <w:color w:val="000000"/>
        </w:rPr>
        <w:t xml:space="preserve"> </w:t>
      </w:r>
      <w:r w:rsidRPr="006612D1">
        <w:rPr>
          <w:color w:val="000000"/>
        </w:rPr>
        <w:t>знал,</w:t>
      </w:r>
      <w:r>
        <w:rPr>
          <w:color w:val="000000"/>
        </w:rPr>
        <w:t xml:space="preserve"> </w:t>
      </w:r>
      <w:r w:rsidRPr="006612D1">
        <w:rPr>
          <w:color w:val="000000"/>
        </w:rPr>
        <w:t>что</w:t>
      </w:r>
      <w:r>
        <w:rPr>
          <w:color w:val="000000"/>
        </w:rPr>
        <w:t xml:space="preserve"> ей нравятся </w:t>
      </w:r>
      <w:r w:rsidRPr="006612D1">
        <w:rPr>
          <w:color w:val="000000"/>
        </w:rPr>
        <w:t>эти</w:t>
      </w:r>
      <w:r>
        <w:rPr>
          <w:color w:val="000000"/>
        </w:rPr>
        <w:t xml:space="preserve"> </w:t>
      </w:r>
      <w:r w:rsidRPr="006612D1">
        <w:rPr>
          <w:color w:val="000000"/>
        </w:rPr>
        <w:t>покалывани</w:t>
      </w:r>
      <w:r>
        <w:rPr>
          <w:color w:val="000000"/>
        </w:rPr>
        <w:t xml:space="preserve">я </w:t>
      </w:r>
      <w:r w:rsidRPr="006612D1">
        <w:rPr>
          <w:color w:val="000000"/>
        </w:rPr>
        <w:t>в</w:t>
      </w:r>
      <w:r>
        <w:rPr>
          <w:color w:val="000000"/>
        </w:rPr>
        <w:t xml:space="preserve"> животе</w:t>
      </w:r>
      <w:r w:rsidRPr="006612D1">
        <w:rPr>
          <w:color w:val="000000"/>
        </w:rPr>
        <w:t>!</w:t>
      </w:r>
      <w:r w:rsidRPr="008F0F7E">
        <w:rPr>
          <w:rStyle w:val="apple-converted-space"/>
          <w:color w:val="000000"/>
        </w:rPr>
        <w:t xml:space="preserve"> </w:t>
      </w:r>
      <w:r>
        <w:rPr>
          <w:rStyle w:val="apple-converted-space"/>
          <w:color w:val="000000"/>
        </w:rPr>
        <w:t xml:space="preserve">Каждый </w:t>
      </w:r>
      <w:r w:rsidRPr="006612D1">
        <w:rPr>
          <w:color w:val="000000"/>
        </w:rPr>
        <w:t>их</w:t>
      </w:r>
      <w:r>
        <w:rPr>
          <w:color w:val="000000"/>
        </w:rPr>
        <w:t xml:space="preserve"> любит</w:t>
      </w:r>
      <w:r w:rsidRPr="006612D1">
        <w:rPr>
          <w:color w:val="000000"/>
        </w:rPr>
        <w:t>.</w:t>
      </w:r>
      <w:r w:rsidRPr="008F0F7E">
        <w:rPr>
          <w:rStyle w:val="apple-converted-space"/>
          <w:color w:val="000000"/>
        </w:rPr>
        <w:t xml:space="preserve"> </w:t>
      </w:r>
      <w:r w:rsidRPr="00336D6F">
        <w:t>–</w:t>
      </w:r>
      <w:r>
        <w:t xml:space="preserve"> </w:t>
      </w:r>
      <w:r w:rsidRPr="009278CF">
        <w:t>Так что за мелочи, которые переубедили тебя</w:t>
      </w:r>
      <w:r w:rsidRPr="006612D1">
        <w:rPr>
          <w:color w:val="000000"/>
        </w:rPr>
        <w:t>?</w:t>
      </w:r>
      <w:r w:rsidRPr="001D1E5D">
        <w:t xml:space="preserve"> </w:t>
      </w:r>
      <w:r w:rsidRPr="00336D6F">
        <w:t>–</w:t>
      </w:r>
      <w:r>
        <w:rPr>
          <w:color w:val="000000"/>
        </w:rPr>
        <w:t xml:space="preserve"> Меня мучило л</w:t>
      </w:r>
      <w:r w:rsidRPr="006612D1">
        <w:rPr>
          <w:color w:val="000000"/>
        </w:rPr>
        <w:t>юбопытство.</w:t>
      </w:r>
    </w:p>
    <w:p w:rsidR="00612074" w:rsidRPr="007846F4" w:rsidRDefault="00612074" w:rsidP="00612074">
      <w:pPr>
        <w:pStyle w:val="western"/>
        <w:shd w:val="clear" w:color="auto" w:fill="FFFFFF"/>
        <w:spacing w:before="0" w:after="0"/>
        <w:ind w:firstLine="461"/>
        <w:jc w:val="both"/>
        <w:rPr>
          <w:color w:val="000000"/>
        </w:rPr>
      </w:pPr>
      <w:r w:rsidRPr="00336D6F">
        <w:t>–</w:t>
      </w:r>
      <w:r>
        <w:t xml:space="preserve"> </w:t>
      </w:r>
      <w:r w:rsidRPr="009278CF">
        <w:t>В основном, сообщения</w:t>
      </w:r>
      <w:r>
        <w:rPr>
          <w:color w:val="000000"/>
        </w:rPr>
        <w:t>,</w:t>
      </w:r>
      <w:r w:rsidRPr="001D1E5D">
        <w:t xml:space="preserve"> </w:t>
      </w:r>
      <w:r w:rsidRPr="00336D6F">
        <w:t>–</w:t>
      </w:r>
      <w:r w:rsidRPr="007846F4">
        <w:rPr>
          <w:color w:val="000000"/>
        </w:rPr>
        <w:t xml:space="preserve"> </w:t>
      </w:r>
      <w:r>
        <w:rPr>
          <w:color w:val="000000"/>
        </w:rPr>
        <w:t>сказала она с м</w:t>
      </w:r>
      <w:r w:rsidRPr="007846F4">
        <w:rPr>
          <w:color w:val="000000"/>
        </w:rPr>
        <w:t>ечтательн</w:t>
      </w:r>
      <w:r>
        <w:rPr>
          <w:color w:val="000000"/>
        </w:rPr>
        <w:t>ым</w:t>
      </w:r>
      <w:r w:rsidRPr="007846F4">
        <w:rPr>
          <w:color w:val="000000"/>
        </w:rPr>
        <w:t xml:space="preserve"> выражением на лице.</w:t>
      </w:r>
      <w:r w:rsidRPr="007846F4">
        <w:rPr>
          <w:rStyle w:val="apple-converted-space"/>
          <w:color w:val="000000"/>
        </w:rPr>
        <w:t xml:space="preserve"> </w:t>
      </w:r>
      <w:r w:rsidRPr="006612D1">
        <w:rPr>
          <w:color w:val="000000"/>
        </w:rPr>
        <w:t>Это</w:t>
      </w:r>
      <w:r>
        <w:rPr>
          <w:color w:val="000000"/>
        </w:rPr>
        <w:t xml:space="preserve"> </w:t>
      </w:r>
      <w:r w:rsidRPr="006612D1">
        <w:rPr>
          <w:color w:val="000000"/>
        </w:rPr>
        <w:t>было</w:t>
      </w:r>
      <w:r>
        <w:rPr>
          <w:color w:val="000000"/>
        </w:rPr>
        <w:t xml:space="preserve"> </w:t>
      </w:r>
      <w:r w:rsidRPr="006612D1">
        <w:rPr>
          <w:color w:val="000000"/>
        </w:rPr>
        <w:t>так</w:t>
      </w:r>
      <w:r>
        <w:rPr>
          <w:color w:val="000000"/>
        </w:rPr>
        <w:t xml:space="preserve"> </w:t>
      </w:r>
      <w:r w:rsidRPr="006612D1">
        <w:rPr>
          <w:color w:val="000000"/>
        </w:rPr>
        <w:t>очаровательн</w:t>
      </w:r>
      <w:r>
        <w:rPr>
          <w:color w:val="000000"/>
        </w:rPr>
        <w:t>о</w:t>
      </w:r>
      <w:r w:rsidRPr="006612D1">
        <w:rPr>
          <w:color w:val="000000"/>
        </w:rPr>
        <w:t>,</w:t>
      </w:r>
      <w:r>
        <w:rPr>
          <w:color w:val="000000"/>
        </w:rPr>
        <w:t xml:space="preserve"> что мне захотелось прямо сейчас </w:t>
      </w:r>
      <w:r w:rsidRPr="006612D1">
        <w:rPr>
          <w:color w:val="000000"/>
        </w:rPr>
        <w:t>под</w:t>
      </w:r>
      <w:r>
        <w:rPr>
          <w:color w:val="000000"/>
        </w:rPr>
        <w:t xml:space="preserve"> </w:t>
      </w:r>
      <w:r w:rsidRPr="006612D1">
        <w:rPr>
          <w:color w:val="000000"/>
        </w:rPr>
        <w:t>столом</w:t>
      </w:r>
      <w:r>
        <w:rPr>
          <w:color w:val="000000"/>
        </w:rPr>
        <w:t xml:space="preserve"> игриво прикоснуться своей ступней </w:t>
      </w:r>
      <w:proofErr w:type="gramStart"/>
      <w:r>
        <w:rPr>
          <w:color w:val="000000"/>
        </w:rPr>
        <w:t>к</w:t>
      </w:r>
      <w:proofErr w:type="gramEnd"/>
      <w:r>
        <w:rPr>
          <w:color w:val="000000"/>
        </w:rPr>
        <w:t xml:space="preserve"> её</w:t>
      </w:r>
      <w:r w:rsidRPr="006612D1">
        <w:rPr>
          <w:color w:val="000000"/>
        </w:rPr>
        <w:t>.</w:t>
      </w:r>
      <w:r>
        <w:rPr>
          <w:color w:val="000000"/>
        </w:rPr>
        <w:t xml:space="preserve"> Но </w:t>
      </w:r>
      <w:r w:rsidRPr="006612D1">
        <w:rPr>
          <w:color w:val="000000"/>
        </w:rPr>
        <w:t>я</w:t>
      </w:r>
      <w:r>
        <w:rPr>
          <w:color w:val="000000"/>
        </w:rPr>
        <w:t xml:space="preserve"> </w:t>
      </w:r>
      <w:r w:rsidRPr="006612D1">
        <w:rPr>
          <w:color w:val="000000"/>
        </w:rPr>
        <w:t>был</w:t>
      </w:r>
      <w:r>
        <w:rPr>
          <w:color w:val="000000"/>
        </w:rPr>
        <w:t xml:space="preserve"> И</w:t>
      </w:r>
      <w:r w:rsidRPr="006612D1">
        <w:rPr>
          <w:color w:val="000000"/>
        </w:rPr>
        <w:t>тан</w:t>
      </w:r>
      <w:r>
        <w:rPr>
          <w:color w:val="000000"/>
        </w:rPr>
        <w:t>ом</w:t>
      </w:r>
      <w:r w:rsidRPr="006612D1">
        <w:rPr>
          <w:color w:val="000000"/>
        </w:rPr>
        <w:t>,</w:t>
      </w:r>
      <w:r>
        <w:rPr>
          <w:color w:val="000000"/>
        </w:rPr>
        <w:t xml:space="preserve"> а Итан так </w:t>
      </w:r>
      <w:r w:rsidRPr="006612D1">
        <w:rPr>
          <w:color w:val="000000"/>
        </w:rPr>
        <w:t>не</w:t>
      </w:r>
      <w:r>
        <w:rPr>
          <w:color w:val="000000"/>
        </w:rPr>
        <w:t xml:space="preserve"> </w:t>
      </w:r>
      <w:r w:rsidRPr="006612D1">
        <w:rPr>
          <w:color w:val="000000"/>
        </w:rPr>
        <w:t>дела</w:t>
      </w:r>
      <w:r>
        <w:rPr>
          <w:color w:val="000000"/>
        </w:rPr>
        <w:t>ет</w:t>
      </w:r>
      <w:r w:rsidRPr="006612D1">
        <w:rPr>
          <w:color w:val="000000"/>
        </w:rPr>
        <w:t>.</w:t>
      </w:r>
      <w:r w:rsidRPr="008F0F7E">
        <w:rPr>
          <w:rStyle w:val="apple-converted-space"/>
          <w:color w:val="000000"/>
        </w:rPr>
        <w:t xml:space="preserve"> </w:t>
      </w:r>
      <w:r>
        <w:rPr>
          <w:i/>
          <w:iCs/>
          <w:color w:val="000000"/>
        </w:rPr>
        <w:t>Возьми себя в руки</w:t>
      </w:r>
      <w:r w:rsidRPr="006612D1">
        <w:rPr>
          <w:i/>
          <w:iCs/>
          <w:color w:val="000000"/>
        </w:rPr>
        <w:t>,</w:t>
      </w:r>
      <w:r w:rsidRPr="008F0F7E">
        <w:rPr>
          <w:rStyle w:val="apple-converted-space"/>
          <w:i/>
          <w:iCs/>
          <w:color w:val="000000"/>
        </w:rPr>
        <w:t xml:space="preserve"> </w:t>
      </w:r>
      <w:r w:rsidRPr="00A75378">
        <w:rPr>
          <w:i/>
          <w:color w:val="000000"/>
        </w:rPr>
        <w:t>Донован</w:t>
      </w:r>
      <w:r w:rsidRPr="006612D1">
        <w:rPr>
          <w:color w:val="000000"/>
        </w:rPr>
        <w:t>.</w:t>
      </w:r>
      <w:r w:rsidRPr="008F0F7E">
        <w:rPr>
          <w:rStyle w:val="apple-converted-space"/>
          <w:color w:val="000000"/>
        </w:rPr>
        <w:t xml:space="preserve"> </w:t>
      </w:r>
      <w:proofErr w:type="gramStart"/>
      <w:r>
        <w:rPr>
          <w:rStyle w:val="apple-converted-space"/>
          <w:color w:val="000000"/>
        </w:rPr>
        <w:t>И</w:t>
      </w:r>
      <w:proofErr w:type="gramEnd"/>
      <w:r>
        <w:rPr>
          <w:rStyle w:val="apple-converted-space"/>
          <w:color w:val="000000"/>
        </w:rPr>
        <w:t xml:space="preserve"> т</w:t>
      </w:r>
      <w:r w:rsidRPr="006612D1">
        <w:rPr>
          <w:color w:val="000000"/>
        </w:rPr>
        <w:t>ем</w:t>
      </w:r>
      <w:r>
        <w:rPr>
          <w:color w:val="000000"/>
        </w:rPr>
        <w:t xml:space="preserve"> </w:t>
      </w:r>
      <w:r w:rsidRPr="006612D1">
        <w:rPr>
          <w:color w:val="000000"/>
        </w:rPr>
        <w:t>не</w:t>
      </w:r>
      <w:r>
        <w:rPr>
          <w:color w:val="000000"/>
        </w:rPr>
        <w:t xml:space="preserve"> </w:t>
      </w:r>
      <w:r w:rsidRPr="006612D1">
        <w:rPr>
          <w:color w:val="000000"/>
        </w:rPr>
        <w:t>менее</w:t>
      </w:r>
      <w:r>
        <w:rPr>
          <w:color w:val="000000"/>
        </w:rPr>
        <w:t xml:space="preserve"> </w:t>
      </w:r>
      <w:r w:rsidRPr="006612D1">
        <w:rPr>
          <w:color w:val="000000"/>
        </w:rPr>
        <w:t>н</w:t>
      </w:r>
      <w:r>
        <w:rPr>
          <w:color w:val="000000"/>
        </w:rPr>
        <w:t xml:space="preserve">ичто мне не помогло сдержать </w:t>
      </w:r>
      <w:r w:rsidRPr="006612D1">
        <w:rPr>
          <w:color w:val="000000"/>
        </w:rPr>
        <w:t>мо</w:t>
      </w:r>
      <w:r>
        <w:rPr>
          <w:color w:val="000000"/>
        </w:rPr>
        <w:t>й довольный смешок</w:t>
      </w:r>
      <w:r w:rsidRPr="006612D1">
        <w:rPr>
          <w:color w:val="000000"/>
        </w:rPr>
        <w:t>.</w:t>
      </w:r>
    </w:p>
    <w:p w:rsidR="00612074" w:rsidRPr="00100329" w:rsidRDefault="00612074" w:rsidP="00612074">
      <w:pPr>
        <w:pStyle w:val="western"/>
        <w:shd w:val="clear" w:color="auto" w:fill="FFFFFF"/>
        <w:spacing w:before="0" w:after="0"/>
        <w:ind w:firstLine="461"/>
        <w:jc w:val="both"/>
        <w:rPr>
          <w:color w:val="000000"/>
        </w:rPr>
      </w:pPr>
      <w:r w:rsidRPr="00336D6F">
        <w:t>–</w:t>
      </w:r>
      <w:r>
        <w:t xml:space="preserve"> </w:t>
      </w:r>
      <w:r>
        <w:rPr>
          <w:color w:val="000000"/>
        </w:rPr>
        <w:t xml:space="preserve">Это не смешно, </w:t>
      </w:r>
      <w:r w:rsidRPr="00336D6F">
        <w:t>–</w:t>
      </w:r>
      <w:r>
        <w:rPr>
          <w:color w:val="000000"/>
        </w:rPr>
        <w:t xml:space="preserve"> отругала она меня.</w:t>
      </w:r>
      <w:r>
        <w:rPr>
          <w:rStyle w:val="apple-converted-space"/>
          <w:color w:val="000000"/>
        </w:rPr>
        <w:t xml:space="preserve"> </w:t>
      </w:r>
      <w:r w:rsidRPr="00336D6F">
        <w:t>–</w:t>
      </w:r>
      <w:r>
        <w:t xml:space="preserve"> </w:t>
      </w:r>
      <w:r w:rsidRPr="009278CF">
        <w:t>То есть, я и плейбой? Это же просто неправильно</w:t>
      </w:r>
      <w:r w:rsidRPr="00100329">
        <w:rPr>
          <w:color w:val="000000"/>
        </w:rPr>
        <w:t>.</w:t>
      </w:r>
    </w:p>
    <w:p w:rsidR="00612074" w:rsidRPr="007846F4" w:rsidRDefault="00612074" w:rsidP="00612074">
      <w:pPr>
        <w:pStyle w:val="western"/>
        <w:shd w:val="clear" w:color="auto" w:fill="FFFFFF"/>
        <w:spacing w:before="0" w:after="0"/>
        <w:ind w:firstLine="461"/>
        <w:jc w:val="both"/>
        <w:rPr>
          <w:color w:val="000000"/>
        </w:rPr>
      </w:pPr>
      <w:r w:rsidRPr="00336D6F">
        <w:t>–</w:t>
      </w:r>
      <w:r>
        <w:t xml:space="preserve"> </w:t>
      </w:r>
      <w:r w:rsidRPr="009278CF">
        <w:t>Но ты влюбилась в него</w:t>
      </w:r>
      <w:r w:rsidRPr="007846F4">
        <w:rPr>
          <w:color w:val="000000"/>
        </w:rPr>
        <w:t>.</w:t>
      </w:r>
      <w:r w:rsidRPr="00F04B88">
        <w:t xml:space="preserve"> </w:t>
      </w:r>
      <w:r w:rsidRPr="00336D6F">
        <w:t>–</w:t>
      </w:r>
      <w:r w:rsidRPr="007846F4">
        <w:rPr>
          <w:color w:val="000000"/>
        </w:rPr>
        <w:t xml:space="preserve"> Я пожал плечами</w:t>
      </w:r>
      <w:r>
        <w:rPr>
          <w:color w:val="000000"/>
        </w:rPr>
        <w:t xml:space="preserve">, чтобы </w:t>
      </w:r>
      <w:r w:rsidRPr="007846F4">
        <w:rPr>
          <w:color w:val="000000"/>
        </w:rPr>
        <w:t>уменьшить волнение.</w:t>
      </w:r>
      <w:r w:rsidRPr="00F04B88">
        <w:t xml:space="preserve"> </w:t>
      </w:r>
      <w:r w:rsidRPr="00336D6F">
        <w:t>–</w:t>
      </w:r>
      <w:r>
        <w:t xml:space="preserve"> </w:t>
      </w:r>
      <w:r w:rsidRPr="009278CF">
        <w:t>Классно</w:t>
      </w:r>
      <w:r>
        <w:rPr>
          <w:color w:val="000000"/>
        </w:rPr>
        <w:t>.</w:t>
      </w:r>
    </w:p>
    <w:p w:rsidR="00612074" w:rsidRPr="007846F4" w:rsidRDefault="00612074" w:rsidP="00612074">
      <w:pPr>
        <w:pStyle w:val="western"/>
        <w:shd w:val="clear" w:color="auto" w:fill="FFFFFF"/>
        <w:spacing w:before="0" w:after="0"/>
        <w:ind w:firstLine="461"/>
        <w:jc w:val="both"/>
        <w:rPr>
          <w:color w:val="000000"/>
        </w:rPr>
      </w:pPr>
      <w:r w:rsidRPr="00336D6F">
        <w:t>–</w:t>
      </w:r>
      <w:r>
        <w:t xml:space="preserve"> </w:t>
      </w:r>
      <w:r w:rsidRPr="009278CF">
        <w:t>Нет, не классно</w:t>
      </w:r>
      <w:r w:rsidRPr="007846F4">
        <w:rPr>
          <w:color w:val="000000"/>
        </w:rPr>
        <w:t>.</w:t>
      </w:r>
      <w:r w:rsidRPr="007846F4">
        <w:rPr>
          <w:rStyle w:val="apple-converted-space"/>
          <w:color w:val="000000"/>
        </w:rPr>
        <w:t xml:space="preserve"> </w:t>
      </w:r>
      <w:r w:rsidRPr="009278CF">
        <w:t xml:space="preserve">Потому что я, вроде, </w:t>
      </w:r>
      <w:r w:rsidRPr="00D211AA">
        <w:rPr>
          <w:i/>
        </w:rPr>
        <w:t>действительно</w:t>
      </w:r>
      <w:r w:rsidRPr="009278CF">
        <w:t xml:space="preserve"> влюбилась</w:t>
      </w:r>
      <w:r w:rsidRPr="006612D1">
        <w:rPr>
          <w:color w:val="000000"/>
        </w:rPr>
        <w:t>,</w:t>
      </w:r>
      <w:r>
        <w:rPr>
          <w:color w:val="000000"/>
        </w:rPr>
        <w:t xml:space="preserve"> </w:t>
      </w:r>
      <w:r w:rsidRPr="00336D6F">
        <w:t>–</w:t>
      </w:r>
      <w:r>
        <w:rPr>
          <w:color w:val="000000"/>
        </w:rPr>
        <w:t xml:space="preserve"> про</w:t>
      </w:r>
      <w:r w:rsidRPr="006612D1">
        <w:rPr>
          <w:color w:val="000000"/>
        </w:rPr>
        <w:t>скулила</w:t>
      </w:r>
      <w:r>
        <w:rPr>
          <w:color w:val="000000"/>
        </w:rPr>
        <w:t xml:space="preserve"> </w:t>
      </w:r>
      <w:r w:rsidRPr="006612D1">
        <w:rPr>
          <w:color w:val="000000"/>
        </w:rPr>
        <w:t>она.</w:t>
      </w:r>
      <w:r w:rsidRPr="00F04B88">
        <w:t xml:space="preserve"> </w:t>
      </w:r>
      <w:r w:rsidRPr="00336D6F">
        <w:t>–</w:t>
      </w:r>
      <w:r>
        <w:t xml:space="preserve"> </w:t>
      </w:r>
      <w:r w:rsidRPr="009278CF">
        <w:t xml:space="preserve">А Крис не тот парень, </w:t>
      </w:r>
      <w:r>
        <w:t>который</w:t>
      </w:r>
      <w:r w:rsidRPr="009278CF">
        <w:t xml:space="preserve"> серь</w:t>
      </w:r>
      <w:r>
        <w:t>ё</w:t>
      </w:r>
      <w:r w:rsidRPr="009278CF">
        <w:t>зно воспринима</w:t>
      </w:r>
      <w:r>
        <w:t>ет</w:t>
      </w:r>
      <w:r w:rsidRPr="009278CF">
        <w:t xml:space="preserve"> чувства</w:t>
      </w:r>
      <w:r>
        <w:rPr>
          <w:color w:val="000000"/>
        </w:rPr>
        <w:t>.</w:t>
      </w:r>
    </w:p>
    <w:p w:rsidR="00612074" w:rsidRPr="007846F4" w:rsidRDefault="00612074" w:rsidP="00612074">
      <w:pPr>
        <w:pStyle w:val="western"/>
        <w:shd w:val="clear" w:color="auto" w:fill="FFFFFF"/>
        <w:spacing w:before="0" w:after="0"/>
        <w:ind w:firstLine="461"/>
        <w:jc w:val="both"/>
        <w:rPr>
          <w:color w:val="000000"/>
        </w:rPr>
      </w:pPr>
      <w:r w:rsidRPr="006612D1">
        <w:rPr>
          <w:i/>
          <w:iCs/>
          <w:color w:val="000000"/>
        </w:rPr>
        <w:lastRenderedPageBreak/>
        <w:t>Подождите!</w:t>
      </w:r>
      <w:r w:rsidRPr="008F0F7E">
        <w:rPr>
          <w:rStyle w:val="apple-converted-space"/>
          <w:color w:val="000000"/>
        </w:rPr>
        <w:t xml:space="preserve"> </w:t>
      </w:r>
      <w:r>
        <w:rPr>
          <w:rStyle w:val="apple-converted-space"/>
          <w:color w:val="000000"/>
        </w:rPr>
        <w:t>Откуда</w:t>
      </w:r>
      <w:r w:rsidRPr="006612D1">
        <w:rPr>
          <w:color w:val="000000"/>
        </w:rPr>
        <w:t>,</w:t>
      </w:r>
      <w:r>
        <w:rPr>
          <w:color w:val="000000"/>
        </w:rPr>
        <w:t xml:space="preserve"> </w:t>
      </w:r>
      <w:r w:rsidRPr="006612D1">
        <w:rPr>
          <w:color w:val="000000"/>
        </w:rPr>
        <w:t>черт</w:t>
      </w:r>
      <w:r>
        <w:rPr>
          <w:color w:val="000000"/>
        </w:rPr>
        <w:t xml:space="preserve"> </w:t>
      </w:r>
      <w:r w:rsidRPr="006612D1">
        <w:rPr>
          <w:color w:val="000000"/>
        </w:rPr>
        <w:t>возьми,</w:t>
      </w:r>
      <w:r>
        <w:rPr>
          <w:color w:val="000000"/>
        </w:rPr>
        <w:t xml:space="preserve"> </w:t>
      </w:r>
      <w:r w:rsidRPr="006612D1">
        <w:rPr>
          <w:color w:val="000000"/>
        </w:rPr>
        <w:t>она</w:t>
      </w:r>
      <w:r>
        <w:rPr>
          <w:color w:val="000000"/>
        </w:rPr>
        <w:t xml:space="preserve"> взяла эту чушь</w:t>
      </w:r>
      <w:r w:rsidRPr="006612D1">
        <w:rPr>
          <w:color w:val="000000"/>
        </w:rPr>
        <w:t>?</w:t>
      </w:r>
      <w:r w:rsidRPr="008F0F7E">
        <w:rPr>
          <w:rStyle w:val="apple-converted-space"/>
          <w:color w:val="000000"/>
        </w:rPr>
        <w:t xml:space="preserve"> </w:t>
      </w:r>
      <w:r>
        <w:rPr>
          <w:rStyle w:val="apple-converted-space"/>
          <w:color w:val="000000"/>
        </w:rPr>
        <w:t>В т</w:t>
      </w:r>
      <w:r w:rsidRPr="006612D1">
        <w:rPr>
          <w:color w:val="000000"/>
        </w:rPr>
        <w:t>о</w:t>
      </w:r>
      <w:r>
        <w:rPr>
          <w:color w:val="000000"/>
        </w:rPr>
        <w:t>м</w:t>
      </w:r>
      <w:r w:rsidRPr="006612D1">
        <w:rPr>
          <w:color w:val="000000"/>
        </w:rPr>
        <w:t>,</w:t>
      </w:r>
      <w:r>
        <w:rPr>
          <w:color w:val="000000"/>
        </w:rPr>
        <w:t xml:space="preserve"> </w:t>
      </w:r>
      <w:r w:rsidRPr="006612D1">
        <w:rPr>
          <w:color w:val="000000"/>
        </w:rPr>
        <w:t>что</w:t>
      </w:r>
      <w:r>
        <w:rPr>
          <w:color w:val="000000"/>
        </w:rPr>
        <w:t xml:space="preserve"> </w:t>
      </w:r>
      <w:r w:rsidRPr="006612D1">
        <w:rPr>
          <w:color w:val="000000"/>
        </w:rPr>
        <w:t>прои</w:t>
      </w:r>
      <w:r>
        <w:rPr>
          <w:color w:val="000000"/>
        </w:rPr>
        <w:t xml:space="preserve">сходило между нами за </w:t>
      </w:r>
      <w:r w:rsidRPr="006612D1">
        <w:rPr>
          <w:color w:val="000000"/>
        </w:rPr>
        <w:t>последние</w:t>
      </w:r>
      <w:r>
        <w:rPr>
          <w:color w:val="000000"/>
        </w:rPr>
        <w:t xml:space="preserve"> </w:t>
      </w:r>
      <w:r w:rsidRPr="006612D1">
        <w:rPr>
          <w:color w:val="000000"/>
        </w:rPr>
        <w:t>несколько</w:t>
      </w:r>
      <w:r>
        <w:rPr>
          <w:color w:val="000000"/>
        </w:rPr>
        <w:t xml:space="preserve"> </w:t>
      </w:r>
      <w:r w:rsidRPr="006612D1">
        <w:rPr>
          <w:color w:val="000000"/>
        </w:rPr>
        <w:t>недель,</w:t>
      </w:r>
      <w:r>
        <w:rPr>
          <w:color w:val="000000"/>
        </w:rPr>
        <w:t xml:space="preserve"> </w:t>
      </w:r>
      <w:r w:rsidRPr="006612D1">
        <w:rPr>
          <w:color w:val="000000"/>
        </w:rPr>
        <w:t>я</w:t>
      </w:r>
      <w:r>
        <w:rPr>
          <w:color w:val="000000"/>
        </w:rPr>
        <w:t xml:space="preserve"> был </w:t>
      </w:r>
      <w:r w:rsidRPr="006612D1">
        <w:rPr>
          <w:color w:val="000000"/>
        </w:rPr>
        <w:t>очень</w:t>
      </w:r>
      <w:r>
        <w:rPr>
          <w:color w:val="000000"/>
        </w:rPr>
        <w:t xml:space="preserve"> </w:t>
      </w:r>
      <w:r w:rsidRPr="006612D1">
        <w:rPr>
          <w:color w:val="000000"/>
        </w:rPr>
        <w:t>серьез</w:t>
      </w:r>
      <w:r>
        <w:rPr>
          <w:color w:val="000000"/>
        </w:rPr>
        <w:t>е</w:t>
      </w:r>
      <w:r w:rsidRPr="006612D1">
        <w:rPr>
          <w:color w:val="000000"/>
        </w:rPr>
        <w:t>н.</w:t>
      </w:r>
      <w:r w:rsidRPr="008F0F7E">
        <w:rPr>
          <w:rStyle w:val="apple-converted-space"/>
          <w:color w:val="000000"/>
        </w:rPr>
        <w:t xml:space="preserve"> </w:t>
      </w:r>
      <w:r>
        <w:rPr>
          <w:rStyle w:val="apple-converted-space"/>
          <w:color w:val="000000"/>
        </w:rPr>
        <w:t>Мне пришлось призвать всё своё самообладание</w:t>
      </w:r>
      <w:r w:rsidRPr="006612D1">
        <w:rPr>
          <w:color w:val="000000"/>
        </w:rPr>
        <w:t>,</w:t>
      </w:r>
      <w:r>
        <w:rPr>
          <w:color w:val="000000"/>
        </w:rPr>
        <w:t xml:space="preserve"> </w:t>
      </w:r>
      <w:r w:rsidRPr="006612D1">
        <w:rPr>
          <w:color w:val="000000"/>
        </w:rPr>
        <w:t>чтобы</w:t>
      </w:r>
      <w:r>
        <w:rPr>
          <w:color w:val="000000"/>
        </w:rPr>
        <w:t xml:space="preserve"> в эту минуту </w:t>
      </w:r>
      <w:r w:rsidRPr="006612D1">
        <w:rPr>
          <w:color w:val="000000"/>
        </w:rPr>
        <w:t>не</w:t>
      </w:r>
      <w:r>
        <w:rPr>
          <w:color w:val="000000"/>
        </w:rPr>
        <w:t xml:space="preserve"> рас</w:t>
      </w:r>
      <w:r w:rsidRPr="006612D1">
        <w:rPr>
          <w:color w:val="000000"/>
        </w:rPr>
        <w:t>сказать</w:t>
      </w:r>
      <w:r>
        <w:rPr>
          <w:color w:val="000000"/>
        </w:rPr>
        <w:t xml:space="preserve"> </w:t>
      </w:r>
      <w:r w:rsidRPr="006612D1">
        <w:rPr>
          <w:color w:val="000000"/>
        </w:rPr>
        <w:t>ей</w:t>
      </w:r>
      <w:r>
        <w:rPr>
          <w:color w:val="000000"/>
        </w:rPr>
        <w:t xml:space="preserve"> об этом</w:t>
      </w:r>
      <w:r w:rsidRPr="006612D1">
        <w:rPr>
          <w:color w:val="000000"/>
        </w:rPr>
        <w:t>.</w:t>
      </w:r>
    </w:p>
    <w:p w:rsidR="00612074" w:rsidRDefault="00612074" w:rsidP="00612074">
      <w:pPr>
        <w:pStyle w:val="western"/>
        <w:shd w:val="clear" w:color="auto" w:fill="FFFFFF"/>
        <w:spacing w:before="0" w:after="0"/>
        <w:ind w:firstLine="461"/>
        <w:jc w:val="both"/>
        <w:rPr>
          <w:color w:val="000000"/>
        </w:rPr>
      </w:pPr>
      <w:r w:rsidRPr="00336D6F">
        <w:t>–</w:t>
      </w:r>
      <w:r>
        <w:t xml:space="preserve"> Я</w:t>
      </w:r>
      <w:r w:rsidRPr="009278CF">
        <w:t xml:space="preserve"> дала уговорить себя на это дурацкое свидание у вас дома</w:t>
      </w:r>
      <w:r>
        <w:t>,</w:t>
      </w:r>
      <w:r w:rsidRPr="009278CF">
        <w:t xml:space="preserve"> и это было…</w:t>
      </w:r>
      <w:r>
        <w:t xml:space="preserve"> </w:t>
      </w:r>
      <w:r w:rsidRPr="009278CF">
        <w:t>весело</w:t>
      </w:r>
      <w:r>
        <w:rPr>
          <w:color w:val="000000"/>
        </w:rPr>
        <w:t>,</w:t>
      </w:r>
      <w:r w:rsidRPr="00F04B88">
        <w:t xml:space="preserve"> </w:t>
      </w:r>
      <w:r w:rsidRPr="00336D6F">
        <w:t>–</w:t>
      </w:r>
      <w:r>
        <w:rPr>
          <w:color w:val="000000"/>
        </w:rPr>
        <w:t xml:space="preserve"> призналась она, на </w:t>
      </w:r>
      <w:proofErr w:type="gramStart"/>
      <w:r>
        <w:rPr>
          <w:color w:val="000000"/>
        </w:rPr>
        <w:t>мгновение</w:t>
      </w:r>
      <w:proofErr w:type="gramEnd"/>
      <w:r>
        <w:rPr>
          <w:color w:val="000000"/>
        </w:rPr>
        <w:t xml:space="preserve"> закрыв глаза.</w:t>
      </w:r>
      <w:r>
        <w:rPr>
          <w:rStyle w:val="apple-converted-space"/>
          <w:color w:val="000000"/>
        </w:rPr>
        <w:t xml:space="preserve"> </w:t>
      </w:r>
      <w:r>
        <w:rPr>
          <w:color w:val="000000"/>
        </w:rPr>
        <w:t xml:space="preserve">Когда она снова посмотрела на меня, она тихо сказала: </w:t>
      </w:r>
      <w:r w:rsidRPr="00336D6F">
        <w:t>–</w:t>
      </w:r>
      <w:r>
        <w:t xml:space="preserve"> </w:t>
      </w:r>
      <w:r w:rsidRPr="009278CF">
        <w:t>А потом он украл мой первый поцелуй</w:t>
      </w:r>
      <w:r>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sidRPr="006612D1">
        <w:rPr>
          <w:color w:val="000000"/>
        </w:rPr>
        <w:t>Я</w:t>
      </w:r>
      <w:r>
        <w:rPr>
          <w:color w:val="000000"/>
        </w:rPr>
        <w:t xml:space="preserve"> подавился </w:t>
      </w:r>
      <w:r w:rsidRPr="006612D1">
        <w:rPr>
          <w:color w:val="000000"/>
        </w:rPr>
        <w:t>взбиты</w:t>
      </w:r>
      <w:r>
        <w:rPr>
          <w:color w:val="000000"/>
        </w:rPr>
        <w:t xml:space="preserve">ми </w:t>
      </w:r>
      <w:r w:rsidRPr="006612D1">
        <w:rPr>
          <w:color w:val="000000"/>
        </w:rPr>
        <w:t>сливк</w:t>
      </w:r>
      <w:r>
        <w:rPr>
          <w:color w:val="000000"/>
        </w:rPr>
        <w:t xml:space="preserve">ами </w:t>
      </w:r>
      <w:r w:rsidRPr="006612D1">
        <w:rPr>
          <w:color w:val="000000"/>
        </w:rPr>
        <w:t>и</w:t>
      </w:r>
      <w:r>
        <w:rPr>
          <w:color w:val="000000"/>
        </w:rPr>
        <w:t xml:space="preserve"> откашлялся под нос</w:t>
      </w:r>
      <w:r w:rsidRPr="006612D1">
        <w:rPr>
          <w:color w:val="000000"/>
        </w:rPr>
        <w:t>.</w:t>
      </w:r>
      <w:r w:rsidRPr="008F0F7E">
        <w:rPr>
          <w:rStyle w:val="apple-converted-space"/>
          <w:color w:val="000000"/>
        </w:rPr>
        <w:t xml:space="preserve"> </w:t>
      </w:r>
      <w:r w:rsidRPr="004233C3">
        <w:rPr>
          <w:rStyle w:val="apple-converted-space"/>
          <w:i/>
          <w:color w:val="000000"/>
        </w:rPr>
        <w:t>Ч</w:t>
      </w:r>
      <w:r w:rsidRPr="00E62DF6">
        <w:rPr>
          <w:rStyle w:val="apple-converted-space"/>
          <w:i/>
          <w:color w:val="000000"/>
        </w:rPr>
        <w:t>то</w:t>
      </w:r>
      <w:r>
        <w:rPr>
          <w:rStyle w:val="apple-converted-space"/>
          <w:i/>
          <w:color w:val="000000"/>
        </w:rPr>
        <w:t>, простите</w:t>
      </w:r>
      <w:r w:rsidRPr="006612D1">
        <w:rPr>
          <w:i/>
          <w:iCs/>
          <w:color w:val="000000"/>
        </w:rPr>
        <w:t>?</w:t>
      </w:r>
      <w:r w:rsidRPr="008F0F7E">
        <w:rPr>
          <w:rStyle w:val="apple-converted-space"/>
          <w:color w:val="000000"/>
        </w:rPr>
        <w:t xml:space="preserve"> </w:t>
      </w:r>
      <w:r>
        <w:rPr>
          <w:color w:val="000000"/>
        </w:rPr>
        <w:t xml:space="preserve">Я положил </w:t>
      </w:r>
      <w:r w:rsidRPr="006612D1">
        <w:rPr>
          <w:color w:val="000000"/>
        </w:rPr>
        <w:t>ложку</w:t>
      </w:r>
      <w:r>
        <w:rPr>
          <w:color w:val="000000"/>
        </w:rPr>
        <w:t xml:space="preserve"> </w:t>
      </w:r>
      <w:r w:rsidRPr="006612D1">
        <w:rPr>
          <w:color w:val="000000"/>
        </w:rPr>
        <w:t>на</w:t>
      </w:r>
      <w:r>
        <w:rPr>
          <w:color w:val="000000"/>
        </w:rPr>
        <w:t xml:space="preserve"> стол и м</w:t>
      </w:r>
      <w:r w:rsidRPr="006612D1">
        <w:rPr>
          <w:color w:val="000000"/>
        </w:rPr>
        <w:t>едленно</w:t>
      </w:r>
      <w:r>
        <w:rPr>
          <w:color w:val="000000"/>
        </w:rPr>
        <w:t xml:space="preserve"> </w:t>
      </w:r>
      <w:proofErr w:type="gramStart"/>
      <w:r>
        <w:rPr>
          <w:color w:val="000000"/>
        </w:rPr>
        <w:t xml:space="preserve">откинулся на </w:t>
      </w:r>
      <w:r w:rsidRPr="006612D1">
        <w:rPr>
          <w:color w:val="000000"/>
        </w:rPr>
        <w:t>спинк</w:t>
      </w:r>
      <w:r>
        <w:rPr>
          <w:color w:val="000000"/>
        </w:rPr>
        <w:t>у стула</w:t>
      </w:r>
      <w:r w:rsidRPr="006612D1">
        <w:rPr>
          <w:color w:val="000000"/>
        </w:rPr>
        <w:t>,</w:t>
      </w:r>
      <w:r>
        <w:rPr>
          <w:color w:val="000000"/>
        </w:rPr>
        <w:t xml:space="preserve"> </w:t>
      </w:r>
      <w:r w:rsidRPr="006612D1">
        <w:rPr>
          <w:color w:val="000000"/>
        </w:rPr>
        <w:t>ошеломленн</w:t>
      </w:r>
      <w:r>
        <w:rPr>
          <w:color w:val="000000"/>
        </w:rPr>
        <w:t>о выдохнув</w:t>
      </w:r>
      <w:proofErr w:type="gramEnd"/>
      <w:r w:rsidRPr="006612D1">
        <w:rPr>
          <w:color w:val="000000"/>
        </w:rPr>
        <w:t>.</w:t>
      </w:r>
      <w:r w:rsidRPr="008F0F7E">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336D6F">
        <w:t>–</w:t>
      </w:r>
      <w:r>
        <w:t xml:space="preserve"> </w:t>
      </w:r>
      <w:r w:rsidRPr="009278CF">
        <w:t xml:space="preserve">Это был твой </w:t>
      </w:r>
      <w:r w:rsidRPr="0068518E">
        <w:rPr>
          <w:i/>
        </w:rPr>
        <w:t>первый</w:t>
      </w:r>
      <w:r w:rsidRPr="009278CF">
        <w:t xml:space="preserve"> поцелуй</w:t>
      </w:r>
      <w:r>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Сжав губы, она кивнула.</w:t>
      </w:r>
      <w:r>
        <w:rPr>
          <w:rStyle w:val="apple-converted-space"/>
          <w:color w:val="000000"/>
        </w:rPr>
        <w:t xml:space="preserve"> </w:t>
      </w:r>
    </w:p>
    <w:p w:rsidR="00612074" w:rsidRDefault="00612074" w:rsidP="00612074">
      <w:pPr>
        <w:pStyle w:val="western"/>
        <w:shd w:val="clear" w:color="auto" w:fill="FFFFFF"/>
        <w:spacing w:before="0" w:after="0"/>
        <w:ind w:firstLine="461"/>
        <w:jc w:val="both"/>
        <w:rPr>
          <w:color w:val="000000"/>
        </w:rPr>
      </w:pPr>
      <w:r w:rsidRPr="00336D6F">
        <w:t>–</w:t>
      </w:r>
      <w:r>
        <w:t xml:space="preserve"> </w:t>
      </w:r>
      <w:r>
        <w:rPr>
          <w:color w:val="000000"/>
        </w:rPr>
        <w:t>Угу.</w:t>
      </w:r>
      <w:r w:rsidRPr="00B53085">
        <w:t xml:space="preserve"> </w:t>
      </w:r>
      <w:r w:rsidRPr="00336D6F">
        <w:t>–</w:t>
      </w:r>
      <w:r>
        <w:rPr>
          <w:color w:val="000000"/>
        </w:rPr>
        <w:t xml:space="preserve"> Она покраснела, став красивого розового цвета.</w:t>
      </w:r>
      <w:r>
        <w:rPr>
          <w:rStyle w:val="apple-converted-space"/>
          <w:color w:val="000000"/>
        </w:rPr>
        <w:t xml:space="preserve"> </w:t>
      </w:r>
      <w:r w:rsidRPr="00336D6F">
        <w:t>–</w:t>
      </w:r>
      <w:r>
        <w:t xml:space="preserve"> </w:t>
      </w:r>
      <w:r w:rsidRPr="009278CF">
        <w:t>Я не знаю, целовался ли ты когда</w:t>
      </w:r>
      <w:r>
        <w:t>-</w:t>
      </w:r>
      <w:r w:rsidRPr="009278CF">
        <w:t>нибудь. Если да, тогда ты понимаешь, что значит для меня этот первый поцелуй</w:t>
      </w:r>
      <w:r>
        <w:rPr>
          <w:color w:val="000000"/>
        </w:rPr>
        <w:t>.</w:t>
      </w:r>
    </w:p>
    <w:p w:rsidR="00612074" w:rsidRPr="007846F4" w:rsidRDefault="00612074" w:rsidP="00612074">
      <w:pPr>
        <w:pStyle w:val="western"/>
        <w:shd w:val="clear" w:color="auto" w:fill="FFFFFF"/>
        <w:spacing w:before="0" w:after="0"/>
        <w:ind w:firstLine="461"/>
        <w:jc w:val="both"/>
        <w:rPr>
          <w:color w:val="000000"/>
        </w:rPr>
      </w:pPr>
      <w:r w:rsidRPr="00336D6F">
        <w:t>–</w:t>
      </w:r>
      <w:r>
        <w:t xml:space="preserve"> </w:t>
      </w:r>
      <w:r w:rsidRPr="009278CF">
        <w:t>Думаю, что да</w:t>
      </w:r>
      <w:r w:rsidRPr="007846F4">
        <w:rPr>
          <w:color w:val="000000"/>
        </w:rPr>
        <w:t>.</w:t>
      </w:r>
      <w:r w:rsidRPr="00B53085">
        <w:t xml:space="preserve"> </w:t>
      </w:r>
      <w:r w:rsidRPr="00336D6F">
        <w:t>–</w:t>
      </w:r>
      <w:r w:rsidRPr="007846F4">
        <w:rPr>
          <w:color w:val="000000"/>
        </w:rPr>
        <w:t xml:space="preserve"> Я </w:t>
      </w:r>
      <w:r>
        <w:rPr>
          <w:color w:val="000000"/>
        </w:rPr>
        <w:t xml:space="preserve">перецеловал большое двухзначное число девочек </w:t>
      </w:r>
      <w:r w:rsidRPr="007846F4">
        <w:rPr>
          <w:color w:val="000000"/>
        </w:rPr>
        <w:t>младш</w:t>
      </w:r>
      <w:r>
        <w:rPr>
          <w:color w:val="000000"/>
        </w:rPr>
        <w:t>е</w:t>
      </w:r>
      <w:r w:rsidRPr="007846F4">
        <w:rPr>
          <w:color w:val="000000"/>
        </w:rPr>
        <w:t xml:space="preserve"> и старш</w:t>
      </w:r>
      <w:r>
        <w:rPr>
          <w:color w:val="000000"/>
        </w:rPr>
        <w:t>е себя</w:t>
      </w:r>
      <w:r w:rsidRPr="007846F4">
        <w:rPr>
          <w:color w:val="000000"/>
        </w:rPr>
        <w:t>, но до сих пор помн</w:t>
      </w:r>
      <w:r>
        <w:rPr>
          <w:color w:val="000000"/>
        </w:rPr>
        <w:t>ил свой первый поцелуй</w:t>
      </w:r>
      <w:r w:rsidRPr="007846F4">
        <w:rPr>
          <w:color w:val="000000"/>
        </w:rPr>
        <w:t>.</w:t>
      </w:r>
    </w:p>
    <w:p w:rsidR="00612074" w:rsidRPr="007846F4" w:rsidRDefault="00612074" w:rsidP="00612074">
      <w:pPr>
        <w:pStyle w:val="western"/>
        <w:shd w:val="clear" w:color="auto" w:fill="FFFFFF"/>
        <w:spacing w:before="0" w:after="0"/>
        <w:ind w:firstLine="461"/>
        <w:jc w:val="both"/>
        <w:rPr>
          <w:color w:val="000000"/>
        </w:rPr>
      </w:pPr>
      <w:r w:rsidRPr="00336D6F">
        <w:t>–</w:t>
      </w:r>
      <w:r>
        <w:t xml:space="preserve"> </w:t>
      </w:r>
      <w:r w:rsidRPr="009278CF">
        <w:t>Но, пожалуйста, Итан</w:t>
      </w:r>
      <w:r w:rsidRPr="007846F4">
        <w:rPr>
          <w:color w:val="000000"/>
        </w:rPr>
        <w:t>,</w:t>
      </w:r>
      <w:r w:rsidRPr="00B53085">
        <w:t xml:space="preserve"> </w:t>
      </w:r>
      <w:r w:rsidRPr="00336D6F">
        <w:t>–</w:t>
      </w:r>
      <w:r>
        <w:t xml:space="preserve"> </w:t>
      </w:r>
      <w:r w:rsidRPr="007846F4">
        <w:rPr>
          <w:color w:val="000000"/>
        </w:rPr>
        <w:t>вдруг попросил</w:t>
      </w:r>
      <w:r>
        <w:rPr>
          <w:color w:val="000000"/>
        </w:rPr>
        <w:t>а</w:t>
      </w:r>
      <w:r w:rsidRPr="007846F4">
        <w:rPr>
          <w:color w:val="000000"/>
        </w:rPr>
        <w:t xml:space="preserve"> она, схватив меня за руку холодными пальцами.</w:t>
      </w:r>
      <w:r w:rsidRPr="007846F4">
        <w:rPr>
          <w:rStyle w:val="apple-converted-space"/>
          <w:color w:val="000000"/>
        </w:rPr>
        <w:t xml:space="preserve"> </w:t>
      </w:r>
      <w:r w:rsidRPr="00336D6F">
        <w:t>–</w:t>
      </w:r>
      <w:r>
        <w:t xml:space="preserve"> </w:t>
      </w:r>
      <w:r w:rsidRPr="009278CF">
        <w:t>Не говори ему. Для Криса это, наверное, был ужаснейший поцелуй, особенно, по сравнению с теми, к которым он привык, с более опытными девушками</w:t>
      </w:r>
      <w:r w:rsidRPr="006612D1">
        <w:rPr>
          <w:color w:val="000000"/>
        </w:rPr>
        <w:t>.</w:t>
      </w:r>
    </w:p>
    <w:p w:rsidR="00612074" w:rsidRDefault="00612074" w:rsidP="00612074">
      <w:pPr>
        <w:pStyle w:val="western"/>
        <w:shd w:val="clear" w:color="auto" w:fill="FFFFFF"/>
        <w:spacing w:before="0" w:after="0"/>
        <w:ind w:firstLine="461"/>
        <w:jc w:val="both"/>
        <w:rPr>
          <w:color w:val="000000"/>
        </w:rPr>
      </w:pPr>
      <w:r>
        <w:rPr>
          <w:color w:val="000000"/>
        </w:rPr>
        <w:t>Она шутит?</w:t>
      </w:r>
      <w:r>
        <w:rPr>
          <w:rStyle w:val="apple-converted-space"/>
          <w:color w:val="000000"/>
        </w:rPr>
        <w:t xml:space="preserve"> </w:t>
      </w:r>
      <w:r>
        <w:rPr>
          <w:color w:val="000000"/>
        </w:rPr>
        <w:t xml:space="preserve">Она была </w:t>
      </w:r>
      <w:proofErr w:type="gramStart"/>
      <w:r>
        <w:rPr>
          <w:color w:val="000000"/>
        </w:rPr>
        <w:t>чертовски</w:t>
      </w:r>
      <w:proofErr w:type="gramEnd"/>
      <w:r>
        <w:rPr>
          <w:color w:val="000000"/>
        </w:rPr>
        <w:t xml:space="preserve"> поразительной.</w:t>
      </w:r>
      <w:r>
        <w:rPr>
          <w:rStyle w:val="apple-converted-space"/>
          <w:color w:val="000000"/>
        </w:rPr>
        <w:t xml:space="preserve"> </w:t>
      </w:r>
      <w:r>
        <w:rPr>
          <w:color w:val="000000"/>
        </w:rPr>
        <w:t>Я поморщился.</w:t>
      </w:r>
    </w:p>
    <w:p w:rsidR="00612074" w:rsidRDefault="00612074" w:rsidP="00612074">
      <w:pPr>
        <w:pStyle w:val="western"/>
        <w:shd w:val="clear" w:color="auto" w:fill="FFFFFF"/>
        <w:spacing w:before="0" w:after="0"/>
        <w:ind w:firstLine="461"/>
        <w:jc w:val="both"/>
        <w:rPr>
          <w:color w:val="000000"/>
        </w:rPr>
      </w:pPr>
      <w:r w:rsidRPr="00336D6F">
        <w:t>–</w:t>
      </w:r>
      <w:r>
        <w:t xml:space="preserve"> </w:t>
      </w:r>
      <w:r w:rsidRPr="009278CF">
        <w:t xml:space="preserve">О, ты </w:t>
      </w:r>
      <w:r>
        <w:t>сильно</w:t>
      </w:r>
      <w:r w:rsidRPr="009278CF">
        <w:t xml:space="preserve"> ошибаешься</w:t>
      </w:r>
      <w:r>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 xml:space="preserve">Она убрала руки с </w:t>
      </w:r>
      <w:proofErr w:type="gramStart"/>
      <w:r>
        <w:rPr>
          <w:color w:val="000000"/>
        </w:rPr>
        <w:t>моих</w:t>
      </w:r>
      <w:proofErr w:type="gramEnd"/>
      <w:r>
        <w:rPr>
          <w:color w:val="000000"/>
        </w:rPr>
        <w:t>.</w:t>
      </w:r>
      <w:r>
        <w:rPr>
          <w:rStyle w:val="apple-converted-space"/>
          <w:color w:val="000000"/>
        </w:rPr>
        <w:t xml:space="preserve"> </w:t>
      </w:r>
    </w:p>
    <w:p w:rsidR="00612074" w:rsidRDefault="00612074" w:rsidP="00612074">
      <w:pPr>
        <w:pStyle w:val="western"/>
        <w:shd w:val="clear" w:color="auto" w:fill="FFFFFF"/>
        <w:spacing w:before="0" w:after="0"/>
        <w:ind w:firstLine="461"/>
        <w:jc w:val="both"/>
        <w:rPr>
          <w:color w:val="000000"/>
        </w:rPr>
      </w:pPr>
      <w:r w:rsidRPr="00336D6F">
        <w:t>–</w:t>
      </w:r>
      <w:r>
        <w:t xml:space="preserve"> </w:t>
      </w:r>
      <w:r>
        <w:rPr>
          <w:color w:val="000000"/>
        </w:rPr>
        <w:t>Что?</w:t>
      </w:r>
    </w:p>
    <w:p w:rsidR="00612074" w:rsidRDefault="00612074" w:rsidP="00612074">
      <w:pPr>
        <w:pStyle w:val="western"/>
        <w:shd w:val="clear" w:color="auto" w:fill="FFFFFF"/>
        <w:spacing w:before="0" w:after="0"/>
        <w:ind w:firstLine="461"/>
        <w:jc w:val="both"/>
        <w:rPr>
          <w:rStyle w:val="apple-converted-space"/>
          <w:color w:val="000000"/>
        </w:rPr>
      </w:pPr>
      <w:r w:rsidRPr="006612D1">
        <w:rPr>
          <w:color w:val="000000"/>
        </w:rPr>
        <w:t>Дерьмо.</w:t>
      </w:r>
      <w:r w:rsidRPr="008F0F7E">
        <w:rPr>
          <w:rStyle w:val="apple-converted-space"/>
          <w:color w:val="000000"/>
        </w:rPr>
        <w:t xml:space="preserve"> </w:t>
      </w:r>
      <w:r w:rsidRPr="006612D1">
        <w:rPr>
          <w:color w:val="000000"/>
        </w:rPr>
        <w:t>Мне</w:t>
      </w:r>
      <w:r>
        <w:rPr>
          <w:color w:val="000000"/>
        </w:rPr>
        <w:t xml:space="preserve"> </w:t>
      </w:r>
      <w:r w:rsidRPr="006612D1">
        <w:rPr>
          <w:color w:val="000000"/>
        </w:rPr>
        <w:t>нужно</w:t>
      </w:r>
      <w:r>
        <w:rPr>
          <w:color w:val="000000"/>
        </w:rPr>
        <w:t xml:space="preserve"> </w:t>
      </w:r>
      <w:r w:rsidRPr="006612D1">
        <w:rPr>
          <w:color w:val="000000"/>
        </w:rPr>
        <w:t>найти</w:t>
      </w:r>
      <w:r>
        <w:rPr>
          <w:color w:val="000000"/>
        </w:rPr>
        <w:t xml:space="preserve"> </w:t>
      </w:r>
      <w:r w:rsidRPr="006612D1">
        <w:rPr>
          <w:color w:val="000000"/>
        </w:rPr>
        <w:t>способ</w:t>
      </w:r>
      <w:r>
        <w:rPr>
          <w:color w:val="000000"/>
        </w:rPr>
        <w:t xml:space="preserve"> </w:t>
      </w:r>
      <w:r w:rsidRPr="006612D1">
        <w:rPr>
          <w:color w:val="000000"/>
        </w:rPr>
        <w:t>сказать</w:t>
      </w:r>
      <w:r>
        <w:rPr>
          <w:color w:val="000000"/>
        </w:rPr>
        <w:t xml:space="preserve"> </w:t>
      </w:r>
      <w:r w:rsidRPr="006612D1">
        <w:rPr>
          <w:color w:val="000000"/>
        </w:rPr>
        <w:t>ей</w:t>
      </w:r>
      <w:r>
        <w:rPr>
          <w:color w:val="000000"/>
        </w:rPr>
        <w:t xml:space="preserve"> об этом</w:t>
      </w:r>
      <w:r w:rsidRPr="006612D1">
        <w:rPr>
          <w:color w:val="000000"/>
        </w:rPr>
        <w:t>,</w:t>
      </w:r>
      <w:r>
        <w:rPr>
          <w:color w:val="000000"/>
        </w:rPr>
        <w:t xml:space="preserve"> </w:t>
      </w:r>
      <w:r w:rsidRPr="006612D1">
        <w:rPr>
          <w:color w:val="000000"/>
        </w:rPr>
        <w:t>не</w:t>
      </w:r>
      <w:r>
        <w:rPr>
          <w:color w:val="000000"/>
        </w:rPr>
        <w:t xml:space="preserve"> открывая свою личность</w:t>
      </w:r>
      <w:r w:rsidRPr="006612D1">
        <w:rPr>
          <w:color w:val="000000"/>
        </w:rPr>
        <w:t>.</w:t>
      </w:r>
      <w:r w:rsidRPr="008F0F7E">
        <w:rPr>
          <w:rStyle w:val="apple-converted-space"/>
          <w:color w:val="000000"/>
        </w:rPr>
        <w:t xml:space="preserve"> </w:t>
      </w:r>
      <w:r w:rsidRPr="006612D1">
        <w:rPr>
          <w:color w:val="000000"/>
        </w:rPr>
        <w:t>Я</w:t>
      </w:r>
      <w:r>
        <w:rPr>
          <w:color w:val="000000"/>
        </w:rPr>
        <w:t xml:space="preserve"> за</w:t>
      </w:r>
      <w:r w:rsidRPr="006612D1">
        <w:rPr>
          <w:color w:val="000000"/>
        </w:rPr>
        <w:t>кусил</w:t>
      </w:r>
      <w:r>
        <w:rPr>
          <w:color w:val="000000"/>
        </w:rPr>
        <w:t xml:space="preserve"> </w:t>
      </w:r>
      <w:r w:rsidRPr="006612D1">
        <w:rPr>
          <w:color w:val="000000"/>
        </w:rPr>
        <w:t>нижнюю</w:t>
      </w:r>
      <w:r>
        <w:rPr>
          <w:color w:val="000000"/>
        </w:rPr>
        <w:t xml:space="preserve"> </w:t>
      </w:r>
      <w:r w:rsidRPr="006612D1">
        <w:rPr>
          <w:color w:val="000000"/>
        </w:rPr>
        <w:t>губу,</w:t>
      </w:r>
      <w:r>
        <w:rPr>
          <w:color w:val="000000"/>
        </w:rPr>
        <w:t xml:space="preserve"> </w:t>
      </w:r>
      <w:r w:rsidRPr="006612D1">
        <w:rPr>
          <w:color w:val="000000"/>
        </w:rPr>
        <w:t>задумавшись,</w:t>
      </w:r>
      <w:r>
        <w:rPr>
          <w:color w:val="000000"/>
        </w:rPr>
        <w:t xml:space="preserve"> </w:t>
      </w:r>
      <w:r w:rsidRPr="006612D1">
        <w:rPr>
          <w:color w:val="000000"/>
        </w:rPr>
        <w:t>и</w:t>
      </w:r>
      <w:r>
        <w:rPr>
          <w:color w:val="000000"/>
        </w:rPr>
        <w:t xml:space="preserve"> </w:t>
      </w:r>
      <w:r w:rsidRPr="006612D1">
        <w:rPr>
          <w:color w:val="000000"/>
        </w:rPr>
        <w:t>решил</w:t>
      </w:r>
      <w:r>
        <w:rPr>
          <w:color w:val="000000"/>
        </w:rPr>
        <w:t xml:space="preserve"> </w:t>
      </w:r>
      <w:r w:rsidRPr="006612D1">
        <w:rPr>
          <w:color w:val="000000"/>
        </w:rPr>
        <w:t>просто</w:t>
      </w:r>
      <w:r>
        <w:rPr>
          <w:color w:val="000000"/>
        </w:rPr>
        <w:t xml:space="preserve"> действовать исходя из того, что я был Итаном</w:t>
      </w:r>
      <w:r w:rsidRPr="006612D1">
        <w:rPr>
          <w:color w:val="000000"/>
        </w:rPr>
        <w:t>.</w:t>
      </w:r>
      <w:r w:rsidRPr="008F0F7E">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336D6F">
        <w:t>–</w:t>
      </w:r>
      <w:r>
        <w:t xml:space="preserve"> Когда </w:t>
      </w:r>
      <w:r w:rsidRPr="009278CF">
        <w:t>Крис рассказал мне об этом поцелуе</w:t>
      </w:r>
      <w:r>
        <w:t>, он</w:t>
      </w:r>
      <w:r w:rsidRPr="009278CF">
        <w:t xml:space="preserve"> сказал, что он был удивительным. Думаю, тебе стоит поверить ему на этот раз</w:t>
      </w:r>
      <w:r w:rsidRPr="006612D1">
        <w:rPr>
          <w:color w:val="000000"/>
        </w:rPr>
        <w:t>.</w:t>
      </w:r>
      <w:r>
        <w:rPr>
          <w:color w:val="000000"/>
        </w:rPr>
        <w:t xml:space="preserve"> </w:t>
      </w:r>
      <w:r w:rsidRPr="00336D6F">
        <w:t>–</w:t>
      </w:r>
      <w:r>
        <w:t xml:space="preserve"> Я действительно хотел, </w:t>
      </w:r>
      <w:r w:rsidRPr="006612D1">
        <w:rPr>
          <w:color w:val="000000"/>
        </w:rPr>
        <w:t>чтобы</w:t>
      </w:r>
      <w:r>
        <w:rPr>
          <w:color w:val="000000"/>
        </w:rPr>
        <w:t xml:space="preserve"> </w:t>
      </w:r>
      <w:r w:rsidRPr="006612D1">
        <w:rPr>
          <w:color w:val="000000"/>
        </w:rPr>
        <w:t>она</w:t>
      </w:r>
      <w:r>
        <w:rPr>
          <w:color w:val="000000"/>
        </w:rPr>
        <w:t xml:space="preserve"> </w:t>
      </w:r>
      <w:r w:rsidRPr="006612D1">
        <w:rPr>
          <w:color w:val="000000"/>
        </w:rPr>
        <w:t>повер</w:t>
      </w:r>
      <w:r>
        <w:rPr>
          <w:color w:val="000000"/>
        </w:rPr>
        <w:t xml:space="preserve">ила </w:t>
      </w:r>
      <w:r w:rsidRPr="006612D1">
        <w:rPr>
          <w:color w:val="000000"/>
        </w:rPr>
        <w:t>мне.</w:t>
      </w:r>
    </w:p>
    <w:p w:rsidR="00612074" w:rsidRPr="007846F4" w:rsidRDefault="00612074" w:rsidP="00612074">
      <w:pPr>
        <w:pStyle w:val="western"/>
        <w:shd w:val="clear" w:color="auto" w:fill="FFFFFF"/>
        <w:spacing w:before="0" w:after="0"/>
        <w:ind w:firstLine="461"/>
        <w:jc w:val="both"/>
        <w:rPr>
          <w:color w:val="000000"/>
        </w:rPr>
      </w:pPr>
      <w:r w:rsidRPr="006612D1">
        <w:rPr>
          <w:color w:val="000000"/>
        </w:rPr>
        <w:t>Сью</w:t>
      </w:r>
      <w:r>
        <w:rPr>
          <w:color w:val="000000"/>
        </w:rPr>
        <w:t xml:space="preserve"> задумалась над моими словами</w:t>
      </w:r>
      <w:r w:rsidRPr="006612D1">
        <w:rPr>
          <w:color w:val="000000"/>
        </w:rPr>
        <w:t>,</w:t>
      </w:r>
      <w:r>
        <w:rPr>
          <w:color w:val="000000"/>
        </w:rPr>
        <w:t xml:space="preserve"> и затем </w:t>
      </w:r>
      <w:r w:rsidRPr="006612D1">
        <w:rPr>
          <w:color w:val="000000"/>
        </w:rPr>
        <w:t>наградил</w:t>
      </w:r>
      <w:r>
        <w:rPr>
          <w:color w:val="000000"/>
        </w:rPr>
        <w:t xml:space="preserve">а </w:t>
      </w:r>
      <w:r w:rsidRPr="006612D1">
        <w:rPr>
          <w:color w:val="000000"/>
        </w:rPr>
        <w:t>меня</w:t>
      </w:r>
      <w:r>
        <w:rPr>
          <w:color w:val="000000"/>
        </w:rPr>
        <w:t xml:space="preserve"> </w:t>
      </w:r>
      <w:r w:rsidRPr="006612D1">
        <w:rPr>
          <w:color w:val="000000"/>
        </w:rPr>
        <w:t>улыбкой</w:t>
      </w:r>
      <w:r>
        <w:rPr>
          <w:color w:val="000000"/>
        </w:rPr>
        <w:t xml:space="preserve"> </w:t>
      </w:r>
      <w:r w:rsidRPr="006612D1">
        <w:rPr>
          <w:color w:val="000000"/>
        </w:rPr>
        <w:t>и</w:t>
      </w:r>
      <w:r>
        <w:rPr>
          <w:color w:val="000000"/>
        </w:rPr>
        <w:t xml:space="preserve"> </w:t>
      </w:r>
      <w:r w:rsidRPr="006612D1">
        <w:rPr>
          <w:color w:val="000000"/>
        </w:rPr>
        <w:t>румяными</w:t>
      </w:r>
      <w:r>
        <w:rPr>
          <w:color w:val="000000"/>
        </w:rPr>
        <w:t xml:space="preserve"> </w:t>
      </w:r>
      <w:r w:rsidRPr="006612D1">
        <w:rPr>
          <w:color w:val="000000"/>
        </w:rPr>
        <w:t>ще</w:t>
      </w:r>
      <w:r>
        <w:rPr>
          <w:color w:val="000000"/>
        </w:rPr>
        <w:t>ч</w:t>
      </w:r>
      <w:r w:rsidRPr="006612D1">
        <w:rPr>
          <w:color w:val="000000"/>
        </w:rPr>
        <w:t>ками.</w:t>
      </w:r>
      <w:r w:rsidRPr="008F0F7E">
        <w:rPr>
          <w:rStyle w:val="apple-converted-space"/>
          <w:color w:val="000000"/>
        </w:rPr>
        <w:t xml:space="preserve"> </w:t>
      </w:r>
      <w:r>
        <w:rPr>
          <w:rStyle w:val="apple-converted-space"/>
          <w:color w:val="000000"/>
        </w:rPr>
        <w:t>О</w:t>
      </w:r>
      <w:r w:rsidRPr="006612D1">
        <w:rPr>
          <w:color w:val="000000"/>
        </w:rPr>
        <w:t>,</w:t>
      </w:r>
      <w:r>
        <w:rPr>
          <w:color w:val="000000"/>
        </w:rPr>
        <w:t xml:space="preserve"> </w:t>
      </w:r>
      <w:r w:rsidRPr="006612D1">
        <w:rPr>
          <w:color w:val="000000"/>
        </w:rPr>
        <w:t>да,</w:t>
      </w:r>
      <w:r>
        <w:rPr>
          <w:color w:val="000000"/>
        </w:rPr>
        <w:t xml:space="preserve"> </w:t>
      </w:r>
      <w:r w:rsidRPr="006612D1">
        <w:rPr>
          <w:color w:val="000000"/>
        </w:rPr>
        <w:t>она</w:t>
      </w:r>
      <w:r>
        <w:rPr>
          <w:color w:val="000000"/>
        </w:rPr>
        <w:t xml:space="preserve"> поверила сказанному</w:t>
      </w:r>
      <w:r w:rsidRPr="006612D1">
        <w:rPr>
          <w:color w:val="000000"/>
        </w:rPr>
        <w:t>.</w:t>
      </w:r>
    </w:p>
    <w:p w:rsidR="00612074" w:rsidRPr="009E358E" w:rsidRDefault="00612074" w:rsidP="00612074">
      <w:pPr>
        <w:pStyle w:val="western"/>
        <w:shd w:val="clear" w:color="auto" w:fill="FFFFFF"/>
        <w:spacing w:before="0" w:after="0"/>
        <w:ind w:firstLine="461"/>
        <w:jc w:val="both"/>
        <w:rPr>
          <w:color w:val="000000"/>
        </w:rPr>
      </w:pPr>
      <w:r w:rsidRPr="00336D6F">
        <w:t>–</w:t>
      </w:r>
      <w:r>
        <w:t xml:space="preserve"> </w:t>
      </w:r>
      <w:r w:rsidRPr="009278CF">
        <w:t>Хорошо, подведем итог</w:t>
      </w:r>
      <w:r w:rsidRPr="007846F4">
        <w:rPr>
          <w:color w:val="000000"/>
        </w:rPr>
        <w:t>,</w:t>
      </w:r>
      <w:r w:rsidRPr="009E358E">
        <w:t xml:space="preserve"> </w:t>
      </w:r>
      <w:r w:rsidRPr="00336D6F">
        <w:t>–</w:t>
      </w:r>
      <w:r w:rsidRPr="007846F4">
        <w:rPr>
          <w:color w:val="000000"/>
        </w:rPr>
        <w:t xml:space="preserve"> сказал я, </w:t>
      </w:r>
      <w:r>
        <w:rPr>
          <w:color w:val="000000"/>
        </w:rPr>
        <w:t>выпрямившись на</w:t>
      </w:r>
      <w:r w:rsidRPr="007846F4">
        <w:rPr>
          <w:color w:val="000000"/>
        </w:rPr>
        <w:t xml:space="preserve"> стуле.</w:t>
      </w:r>
      <w:r w:rsidRPr="007846F4">
        <w:rPr>
          <w:rStyle w:val="apple-converted-space"/>
          <w:color w:val="000000"/>
        </w:rPr>
        <w:t xml:space="preserve"> </w:t>
      </w:r>
      <w:r w:rsidRPr="00336D6F">
        <w:t>–</w:t>
      </w:r>
      <w:r>
        <w:t xml:space="preserve"> </w:t>
      </w:r>
      <w:r w:rsidRPr="009278CF">
        <w:t>Ты запала на него. Он первый, кто поцеловал тебя. Тебе понравилось. У тебя от него в животе бабочки…</w:t>
      </w:r>
      <w:r>
        <w:rPr>
          <w:color w:val="000000"/>
        </w:rPr>
        <w:t xml:space="preserve"> </w:t>
      </w:r>
      <w:r w:rsidRPr="00336D6F">
        <w:t>–</w:t>
      </w:r>
      <w:r>
        <w:t xml:space="preserve"> Говоря, я загибал по очереди пальцы. </w:t>
      </w:r>
      <w:r>
        <w:rPr>
          <w:color w:val="000000"/>
        </w:rPr>
        <w:t>Н</w:t>
      </w:r>
      <w:r w:rsidRPr="006612D1">
        <w:rPr>
          <w:color w:val="000000"/>
        </w:rPr>
        <w:t>а</w:t>
      </w:r>
      <w:r>
        <w:rPr>
          <w:color w:val="000000"/>
        </w:rPr>
        <w:t xml:space="preserve"> </w:t>
      </w:r>
      <w:r w:rsidRPr="006612D1">
        <w:rPr>
          <w:color w:val="000000"/>
        </w:rPr>
        <w:t>мой</w:t>
      </w:r>
      <w:r>
        <w:rPr>
          <w:color w:val="000000"/>
        </w:rPr>
        <w:t xml:space="preserve"> </w:t>
      </w:r>
      <w:r w:rsidRPr="006612D1">
        <w:rPr>
          <w:color w:val="000000"/>
        </w:rPr>
        <w:t>взгляд,</w:t>
      </w:r>
      <w:r>
        <w:rPr>
          <w:color w:val="000000"/>
        </w:rPr>
        <w:t xml:space="preserve"> этого уже достаточно, </w:t>
      </w:r>
      <w:r w:rsidRPr="006612D1">
        <w:rPr>
          <w:color w:val="000000"/>
        </w:rPr>
        <w:t>и</w:t>
      </w:r>
      <w:r>
        <w:rPr>
          <w:color w:val="000000"/>
        </w:rPr>
        <w:t xml:space="preserve"> если бы кто-то мог услышать нас со стороны, это прозвучало бы так, словно </w:t>
      </w:r>
      <w:r w:rsidRPr="006612D1">
        <w:rPr>
          <w:color w:val="000000"/>
        </w:rPr>
        <w:t>она</w:t>
      </w:r>
      <w:r>
        <w:rPr>
          <w:color w:val="000000"/>
        </w:rPr>
        <w:t xml:space="preserve"> </w:t>
      </w:r>
      <w:r w:rsidRPr="006612D1">
        <w:rPr>
          <w:color w:val="000000"/>
        </w:rPr>
        <w:t>полностью</w:t>
      </w:r>
      <w:r>
        <w:rPr>
          <w:color w:val="000000"/>
        </w:rPr>
        <w:t xml:space="preserve"> влюблена</w:t>
      </w:r>
      <w:r w:rsidRPr="006612D1">
        <w:rPr>
          <w:color w:val="000000"/>
        </w:rPr>
        <w:t>.</w:t>
      </w:r>
      <w:r w:rsidRPr="008F0F7E">
        <w:rPr>
          <w:rStyle w:val="apple-converted-space"/>
          <w:color w:val="000000"/>
        </w:rPr>
        <w:t xml:space="preserve"> </w:t>
      </w:r>
      <w:r>
        <w:rPr>
          <w:rStyle w:val="apple-converted-space"/>
          <w:color w:val="000000"/>
        </w:rPr>
        <w:t>Напрашивался о</w:t>
      </w:r>
      <w:r w:rsidRPr="006612D1">
        <w:rPr>
          <w:color w:val="000000"/>
        </w:rPr>
        <w:t>чень</w:t>
      </w:r>
      <w:r>
        <w:rPr>
          <w:color w:val="000000"/>
        </w:rPr>
        <w:t xml:space="preserve"> </w:t>
      </w:r>
      <w:r w:rsidRPr="006612D1">
        <w:rPr>
          <w:color w:val="000000"/>
        </w:rPr>
        <w:t>простой</w:t>
      </w:r>
      <w:r>
        <w:rPr>
          <w:color w:val="000000"/>
        </w:rPr>
        <w:t xml:space="preserve"> </w:t>
      </w:r>
      <w:r w:rsidRPr="006612D1">
        <w:rPr>
          <w:color w:val="000000"/>
        </w:rPr>
        <w:t>вывод.</w:t>
      </w:r>
      <w:r w:rsidRPr="008F0F7E">
        <w:rPr>
          <w:rStyle w:val="apple-converted-space"/>
          <w:color w:val="000000"/>
        </w:rPr>
        <w:t xml:space="preserve"> </w:t>
      </w:r>
      <w:r>
        <w:rPr>
          <w:rStyle w:val="apple-converted-space"/>
          <w:color w:val="000000"/>
        </w:rPr>
        <w:t>Но</w:t>
      </w:r>
      <w:r>
        <w:rPr>
          <w:color w:val="000000"/>
        </w:rPr>
        <w:t xml:space="preserve"> Сьюза</w:t>
      </w:r>
      <w:r w:rsidRPr="006612D1">
        <w:rPr>
          <w:color w:val="000000"/>
        </w:rPr>
        <w:t>н</w:t>
      </w:r>
      <w:r>
        <w:rPr>
          <w:color w:val="000000"/>
        </w:rPr>
        <w:t xml:space="preserve"> так не думала</w:t>
      </w:r>
      <w:r w:rsidRPr="006612D1">
        <w:rPr>
          <w:color w:val="000000"/>
        </w:rPr>
        <w:t>.</w:t>
      </w:r>
      <w:r>
        <w:rPr>
          <w:color w:val="000000"/>
        </w:rPr>
        <w:t xml:space="preserve"> </w:t>
      </w:r>
      <w:r w:rsidRPr="006612D1">
        <w:rPr>
          <w:color w:val="000000"/>
        </w:rPr>
        <w:t>Она</w:t>
      </w:r>
      <w:r>
        <w:rPr>
          <w:color w:val="000000"/>
        </w:rPr>
        <w:t xml:space="preserve"> </w:t>
      </w:r>
      <w:r w:rsidRPr="006612D1">
        <w:rPr>
          <w:color w:val="000000"/>
        </w:rPr>
        <w:t>хотела</w:t>
      </w:r>
      <w:r w:rsidRPr="008F0F7E">
        <w:rPr>
          <w:rStyle w:val="apple-converted-space"/>
          <w:color w:val="000000"/>
        </w:rPr>
        <w:t xml:space="preserve"> </w:t>
      </w:r>
      <w:r>
        <w:rPr>
          <w:rStyle w:val="apple-converted-space"/>
          <w:color w:val="000000"/>
        </w:rPr>
        <w:t xml:space="preserve">получить </w:t>
      </w:r>
      <w:r w:rsidRPr="007B590F">
        <w:rPr>
          <w:i/>
          <w:color w:val="000000"/>
        </w:rPr>
        <w:t>расстояние</w:t>
      </w:r>
      <w:r w:rsidRPr="006612D1">
        <w:rPr>
          <w:color w:val="000000"/>
        </w:rPr>
        <w:t>.</w:t>
      </w:r>
      <w:r w:rsidRPr="008F0F7E">
        <w:rPr>
          <w:rStyle w:val="apple-converted-space"/>
          <w:color w:val="000000"/>
        </w:rPr>
        <w:t xml:space="preserve"> </w:t>
      </w:r>
      <w:r w:rsidRPr="006612D1">
        <w:rPr>
          <w:color w:val="000000"/>
        </w:rPr>
        <w:t>Я</w:t>
      </w:r>
      <w:r>
        <w:rPr>
          <w:color w:val="000000"/>
        </w:rPr>
        <w:t xml:space="preserve"> </w:t>
      </w:r>
      <w:r w:rsidRPr="006612D1">
        <w:rPr>
          <w:color w:val="000000"/>
        </w:rPr>
        <w:t>наклонился</w:t>
      </w:r>
      <w:r>
        <w:rPr>
          <w:color w:val="000000"/>
        </w:rPr>
        <w:t xml:space="preserve"> над столом</w:t>
      </w:r>
      <w:r w:rsidRPr="006612D1">
        <w:rPr>
          <w:color w:val="000000"/>
        </w:rPr>
        <w:t>,</w:t>
      </w:r>
      <w:r>
        <w:rPr>
          <w:color w:val="000000"/>
        </w:rPr>
        <w:t xml:space="preserve"> </w:t>
      </w:r>
      <w:r w:rsidRPr="006612D1">
        <w:rPr>
          <w:color w:val="000000"/>
        </w:rPr>
        <w:t>глядя</w:t>
      </w:r>
      <w:r>
        <w:rPr>
          <w:color w:val="000000"/>
        </w:rPr>
        <w:t xml:space="preserve"> в её красивые глаза</w:t>
      </w:r>
      <w:r w:rsidRPr="006612D1">
        <w:rPr>
          <w:color w:val="000000"/>
        </w:rPr>
        <w:t>,</w:t>
      </w:r>
      <w:r>
        <w:rPr>
          <w:color w:val="000000"/>
        </w:rPr>
        <w:t xml:space="preserve"> </w:t>
      </w:r>
      <w:r w:rsidRPr="006612D1">
        <w:rPr>
          <w:color w:val="000000"/>
        </w:rPr>
        <w:t>и</w:t>
      </w:r>
      <w:r>
        <w:rPr>
          <w:color w:val="000000"/>
        </w:rPr>
        <w:t xml:space="preserve"> </w:t>
      </w:r>
      <w:r w:rsidRPr="006612D1">
        <w:rPr>
          <w:color w:val="000000"/>
        </w:rPr>
        <w:t>попытал</w:t>
      </w:r>
      <w:r>
        <w:rPr>
          <w:color w:val="000000"/>
        </w:rPr>
        <w:t xml:space="preserve">ся всё у неё </w:t>
      </w:r>
      <w:r w:rsidRPr="006612D1">
        <w:rPr>
          <w:color w:val="000000"/>
        </w:rPr>
        <w:t>выяснить.</w:t>
      </w:r>
      <w:r w:rsidRPr="008F0F7E">
        <w:rPr>
          <w:rStyle w:val="apple-converted-space"/>
          <w:color w:val="000000"/>
        </w:rPr>
        <w:t xml:space="preserve"> </w:t>
      </w:r>
      <w:r w:rsidRPr="00336D6F">
        <w:t>–</w:t>
      </w:r>
      <w:r>
        <w:t xml:space="preserve"> </w:t>
      </w:r>
      <w:r w:rsidRPr="009E358E">
        <w:rPr>
          <w:color w:val="000000"/>
        </w:rPr>
        <w:t>В ч</w:t>
      </w:r>
      <w:r>
        <w:rPr>
          <w:color w:val="000000"/>
        </w:rPr>
        <w:t>ё</w:t>
      </w:r>
      <w:r w:rsidRPr="009E358E">
        <w:rPr>
          <w:color w:val="000000"/>
        </w:rPr>
        <w:t xml:space="preserve">м </w:t>
      </w:r>
      <w:r>
        <w:rPr>
          <w:color w:val="000000"/>
        </w:rPr>
        <w:t>проблема?</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Она неохотно ответила тихим голосом:</w:t>
      </w:r>
      <w:r>
        <w:rPr>
          <w:rStyle w:val="apple-converted-space"/>
          <w:color w:val="000000"/>
        </w:rPr>
        <w:t xml:space="preserve"> </w:t>
      </w:r>
    </w:p>
    <w:p w:rsidR="00612074" w:rsidRDefault="00612074" w:rsidP="00612074">
      <w:pPr>
        <w:pStyle w:val="western"/>
        <w:shd w:val="clear" w:color="auto" w:fill="FFFFFF"/>
        <w:spacing w:before="0" w:after="0"/>
        <w:ind w:firstLine="461"/>
        <w:jc w:val="both"/>
        <w:rPr>
          <w:color w:val="000000"/>
        </w:rPr>
      </w:pPr>
      <w:r w:rsidRPr="00336D6F">
        <w:t>–</w:t>
      </w:r>
      <w:r>
        <w:t xml:space="preserve"> </w:t>
      </w:r>
      <w:r w:rsidRPr="009278CF">
        <w:t>Проблема в том, что я из тех, кто воспринимает роман достаточно серь</w:t>
      </w:r>
      <w:r>
        <w:t>ё</w:t>
      </w:r>
      <w:r w:rsidRPr="009278CF">
        <w:t>зно. Возможно, я увлеклась им больше, чем он мной. Я не хочу оказаться его очередной девицей</w:t>
      </w:r>
      <w:r>
        <w:rPr>
          <w:color w:val="000000"/>
        </w:rPr>
        <w:t>.</w:t>
      </w:r>
    </w:p>
    <w:p w:rsidR="00612074" w:rsidRDefault="00612074" w:rsidP="00612074">
      <w:pPr>
        <w:pStyle w:val="western"/>
        <w:shd w:val="clear" w:color="auto" w:fill="FFFFFF"/>
        <w:spacing w:before="0" w:after="0"/>
        <w:ind w:firstLine="461"/>
        <w:jc w:val="both"/>
        <w:rPr>
          <w:color w:val="000000"/>
        </w:rPr>
      </w:pPr>
      <w:r w:rsidRPr="006612D1">
        <w:rPr>
          <w:i/>
          <w:iCs/>
          <w:color w:val="000000"/>
        </w:rPr>
        <w:t>Во-первых,</w:t>
      </w:r>
      <w:r>
        <w:rPr>
          <w:i/>
          <w:iCs/>
          <w:color w:val="000000"/>
        </w:rPr>
        <w:t xml:space="preserve"> </w:t>
      </w:r>
      <w:r w:rsidRPr="006612D1">
        <w:rPr>
          <w:i/>
          <w:iCs/>
          <w:color w:val="000000"/>
        </w:rPr>
        <w:t>слад</w:t>
      </w:r>
      <w:r>
        <w:rPr>
          <w:i/>
          <w:iCs/>
          <w:color w:val="000000"/>
        </w:rPr>
        <w:t>кая</w:t>
      </w:r>
      <w:r w:rsidRPr="006612D1">
        <w:rPr>
          <w:i/>
          <w:iCs/>
          <w:color w:val="000000"/>
        </w:rPr>
        <w:t>,</w:t>
      </w:r>
      <w:r>
        <w:rPr>
          <w:i/>
          <w:iCs/>
          <w:color w:val="000000"/>
        </w:rPr>
        <w:t xml:space="preserve"> т</w:t>
      </w:r>
      <w:r w:rsidRPr="006612D1">
        <w:rPr>
          <w:i/>
          <w:iCs/>
          <w:color w:val="000000"/>
        </w:rPr>
        <w:t>ы</w:t>
      </w:r>
      <w:r>
        <w:rPr>
          <w:i/>
          <w:iCs/>
          <w:color w:val="000000"/>
        </w:rPr>
        <w:t xml:space="preserve"> </w:t>
      </w:r>
      <w:r w:rsidRPr="006612D1">
        <w:rPr>
          <w:i/>
          <w:iCs/>
          <w:color w:val="000000"/>
        </w:rPr>
        <w:t>не</w:t>
      </w:r>
      <w:r>
        <w:rPr>
          <w:i/>
          <w:iCs/>
          <w:color w:val="000000"/>
        </w:rPr>
        <w:t xml:space="preserve"> </w:t>
      </w:r>
      <w:r w:rsidRPr="006612D1">
        <w:rPr>
          <w:i/>
          <w:iCs/>
          <w:color w:val="000000"/>
        </w:rPr>
        <w:t>може</w:t>
      </w:r>
      <w:r>
        <w:rPr>
          <w:i/>
          <w:iCs/>
          <w:color w:val="000000"/>
        </w:rPr>
        <w:t xml:space="preserve">шь </w:t>
      </w:r>
      <w:r w:rsidRPr="006612D1">
        <w:rPr>
          <w:i/>
          <w:iCs/>
          <w:color w:val="000000"/>
        </w:rPr>
        <w:t>любить</w:t>
      </w:r>
      <w:r>
        <w:rPr>
          <w:i/>
          <w:iCs/>
          <w:color w:val="000000"/>
        </w:rPr>
        <w:t xml:space="preserve"> </w:t>
      </w:r>
      <w:r w:rsidRPr="006612D1">
        <w:rPr>
          <w:i/>
          <w:iCs/>
          <w:color w:val="000000"/>
        </w:rPr>
        <w:t>меня</w:t>
      </w:r>
      <w:r>
        <w:rPr>
          <w:i/>
          <w:iCs/>
          <w:color w:val="000000"/>
        </w:rPr>
        <w:t xml:space="preserve"> </w:t>
      </w:r>
      <w:r w:rsidRPr="006612D1">
        <w:rPr>
          <w:i/>
          <w:iCs/>
          <w:color w:val="000000"/>
        </w:rPr>
        <w:t>больше,</w:t>
      </w:r>
      <w:r>
        <w:rPr>
          <w:i/>
          <w:iCs/>
          <w:color w:val="000000"/>
        </w:rPr>
        <w:t xml:space="preserve"> </w:t>
      </w:r>
      <w:r w:rsidRPr="006612D1">
        <w:rPr>
          <w:i/>
          <w:iCs/>
          <w:color w:val="000000"/>
        </w:rPr>
        <w:t>чем</w:t>
      </w:r>
      <w:r>
        <w:rPr>
          <w:i/>
          <w:iCs/>
          <w:color w:val="000000"/>
        </w:rPr>
        <w:t xml:space="preserve"> </w:t>
      </w:r>
      <w:r w:rsidRPr="006612D1">
        <w:rPr>
          <w:i/>
          <w:iCs/>
          <w:color w:val="000000"/>
        </w:rPr>
        <w:t>я</w:t>
      </w:r>
      <w:r>
        <w:rPr>
          <w:i/>
          <w:iCs/>
          <w:color w:val="000000"/>
        </w:rPr>
        <w:t xml:space="preserve"> </w:t>
      </w:r>
      <w:r w:rsidRPr="006612D1">
        <w:rPr>
          <w:i/>
          <w:iCs/>
          <w:color w:val="000000"/>
        </w:rPr>
        <w:t>люблю</w:t>
      </w:r>
      <w:r>
        <w:rPr>
          <w:i/>
          <w:iCs/>
          <w:color w:val="000000"/>
        </w:rPr>
        <w:t xml:space="preserve"> </w:t>
      </w:r>
      <w:r w:rsidRPr="006612D1">
        <w:rPr>
          <w:i/>
          <w:iCs/>
          <w:color w:val="000000"/>
        </w:rPr>
        <w:t>тебя.</w:t>
      </w:r>
      <w:r w:rsidRPr="008F0F7E">
        <w:rPr>
          <w:rStyle w:val="apple-converted-space"/>
          <w:color w:val="000000"/>
        </w:rPr>
        <w:t xml:space="preserve"> </w:t>
      </w:r>
      <w:r>
        <w:rPr>
          <w:color w:val="000000"/>
        </w:rPr>
        <w:t xml:space="preserve">В </w:t>
      </w:r>
      <w:r w:rsidRPr="006612D1">
        <w:rPr>
          <w:color w:val="000000"/>
        </w:rPr>
        <w:t>настоящее</w:t>
      </w:r>
      <w:r>
        <w:rPr>
          <w:color w:val="000000"/>
        </w:rPr>
        <w:t xml:space="preserve"> </w:t>
      </w:r>
      <w:r w:rsidRPr="006612D1">
        <w:rPr>
          <w:color w:val="000000"/>
        </w:rPr>
        <w:t>время</w:t>
      </w:r>
      <w:r w:rsidRPr="006D696C">
        <w:rPr>
          <w:color w:val="000000"/>
        </w:rPr>
        <w:t xml:space="preserve"> </w:t>
      </w:r>
      <w:r>
        <w:rPr>
          <w:color w:val="000000"/>
        </w:rPr>
        <w:t>э</w:t>
      </w:r>
      <w:r w:rsidRPr="006612D1">
        <w:rPr>
          <w:color w:val="000000"/>
        </w:rPr>
        <w:t>то</w:t>
      </w:r>
      <w:r>
        <w:rPr>
          <w:color w:val="000000"/>
        </w:rPr>
        <w:t xml:space="preserve"> </w:t>
      </w:r>
      <w:r w:rsidRPr="006612D1">
        <w:rPr>
          <w:color w:val="000000"/>
        </w:rPr>
        <w:t>технически</w:t>
      </w:r>
      <w:r>
        <w:rPr>
          <w:color w:val="000000"/>
        </w:rPr>
        <w:t xml:space="preserve"> не</w:t>
      </w:r>
      <w:r w:rsidRPr="006612D1">
        <w:rPr>
          <w:color w:val="000000"/>
        </w:rPr>
        <w:t>возможно.</w:t>
      </w:r>
      <w:r w:rsidRPr="008F0F7E">
        <w:rPr>
          <w:rStyle w:val="apple-converted-space"/>
          <w:color w:val="000000"/>
        </w:rPr>
        <w:t xml:space="preserve"> </w:t>
      </w:r>
      <w:r>
        <w:rPr>
          <w:rStyle w:val="apple-converted-space"/>
          <w:color w:val="000000"/>
        </w:rPr>
        <w:t>Я</w:t>
      </w:r>
      <w:r>
        <w:rPr>
          <w:color w:val="000000"/>
        </w:rPr>
        <w:t xml:space="preserve"> </w:t>
      </w:r>
      <w:r w:rsidRPr="006612D1">
        <w:rPr>
          <w:color w:val="000000"/>
        </w:rPr>
        <w:t>сказал:</w:t>
      </w:r>
      <w:r>
        <w:rPr>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336D6F">
        <w:t>–</w:t>
      </w:r>
      <w:r>
        <w:t xml:space="preserve"> </w:t>
      </w:r>
      <w:r w:rsidRPr="009278CF">
        <w:t>Очередной девицей</w:t>
      </w:r>
      <w:r w:rsidRPr="006612D1">
        <w:rPr>
          <w:color w:val="000000"/>
        </w:rPr>
        <w:t>...?</w:t>
      </w:r>
      <w:r w:rsidRPr="009E358E">
        <w:t xml:space="preserve"> </w:t>
      </w:r>
      <w:r w:rsidRPr="00336D6F">
        <w:t>–</w:t>
      </w:r>
      <w:r>
        <w:rPr>
          <w:color w:val="000000"/>
        </w:rPr>
        <w:t xml:space="preserve"> </w:t>
      </w:r>
      <w:r w:rsidRPr="006612D1">
        <w:rPr>
          <w:color w:val="000000"/>
        </w:rPr>
        <w:t>Мои</w:t>
      </w:r>
      <w:r>
        <w:rPr>
          <w:color w:val="000000"/>
        </w:rPr>
        <w:t xml:space="preserve"> </w:t>
      </w:r>
      <w:r w:rsidRPr="006612D1">
        <w:rPr>
          <w:color w:val="000000"/>
        </w:rPr>
        <w:t>брови</w:t>
      </w:r>
      <w:r>
        <w:rPr>
          <w:color w:val="000000"/>
        </w:rPr>
        <w:t xml:space="preserve"> сошлись в </w:t>
      </w:r>
      <w:r w:rsidRPr="006612D1">
        <w:rPr>
          <w:color w:val="000000"/>
        </w:rPr>
        <w:t>замешательств</w:t>
      </w:r>
      <w:r>
        <w:rPr>
          <w:color w:val="000000"/>
        </w:rPr>
        <w:t>е</w:t>
      </w:r>
      <w:r w:rsidRPr="006612D1">
        <w:rPr>
          <w:color w:val="000000"/>
        </w:rPr>
        <w:t>.</w:t>
      </w:r>
    </w:p>
    <w:p w:rsidR="00612074" w:rsidRPr="009E358E" w:rsidRDefault="00612074" w:rsidP="00612074">
      <w:pPr>
        <w:pStyle w:val="western"/>
        <w:shd w:val="clear" w:color="auto" w:fill="FFFFFF"/>
        <w:spacing w:before="0" w:after="0"/>
        <w:ind w:firstLine="461"/>
        <w:jc w:val="both"/>
        <w:rPr>
          <w:color w:val="000000"/>
        </w:rPr>
      </w:pPr>
      <w:r w:rsidRPr="00336D6F">
        <w:t>–</w:t>
      </w:r>
      <w:r>
        <w:t xml:space="preserve"> </w:t>
      </w:r>
      <w:r w:rsidRPr="009278CF">
        <w:t>Да, ты же помнишь, что ты сказал о н</w:t>
      </w:r>
      <w:r>
        <w:t>ё</w:t>
      </w:r>
      <w:r w:rsidRPr="009278CF">
        <w:t xml:space="preserve">м и Лорен на днях. Даже если я не </w:t>
      </w:r>
      <w:r>
        <w:t>собираюсь</w:t>
      </w:r>
      <w:r w:rsidRPr="009278CF">
        <w:t xml:space="preserve"> ждать до свадьбы, чтобы… ээ… переспать с парнем</w:t>
      </w:r>
      <w:r>
        <w:rPr>
          <w:color w:val="000000"/>
        </w:rPr>
        <w:t xml:space="preserve">, </w:t>
      </w:r>
      <w:r w:rsidRPr="009278CF">
        <w:t>это не значит, что проговорюсь об этом какому</w:t>
      </w:r>
      <w:r>
        <w:t>-</w:t>
      </w:r>
      <w:r w:rsidRPr="009278CF">
        <w:t>то наглому бабнику</w:t>
      </w:r>
      <w:r>
        <w:rPr>
          <w:color w:val="000000"/>
        </w:rPr>
        <w:t xml:space="preserve">. </w:t>
      </w:r>
      <w:r w:rsidRPr="00336D6F">
        <w:t>–</w:t>
      </w:r>
      <w:r>
        <w:t xml:space="preserve"> </w:t>
      </w:r>
      <w:r>
        <w:rPr>
          <w:color w:val="000000"/>
        </w:rPr>
        <w:t>Она закусила губу.</w:t>
      </w:r>
      <w:r>
        <w:rPr>
          <w:rStyle w:val="apple-converted-space"/>
          <w:color w:val="000000"/>
        </w:rPr>
        <w:t xml:space="preserve"> </w:t>
      </w:r>
      <w:r w:rsidRPr="00336D6F">
        <w:t>–</w:t>
      </w:r>
      <w:r>
        <w:t xml:space="preserve"> </w:t>
      </w:r>
      <w:r w:rsidRPr="009278CF">
        <w:t>Думаю, что мой первый раз должен быть чем</w:t>
      </w:r>
      <w:r>
        <w:t>-</w:t>
      </w:r>
      <w:r w:rsidRPr="009278CF">
        <w:t>то особенным с парнем, которого я люблю…</w:t>
      </w:r>
      <w:r>
        <w:t>,</w:t>
      </w:r>
      <w:r w:rsidRPr="009278CF">
        <w:t xml:space="preserve"> а не потому, что это какой</w:t>
      </w:r>
      <w:r>
        <w:t>-</w:t>
      </w:r>
      <w:r w:rsidRPr="009278CF">
        <w:t>то глупый вызов</w:t>
      </w:r>
      <w:r>
        <w:rPr>
          <w:color w:val="000000"/>
        </w:rPr>
        <w:t>.</w:t>
      </w:r>
      <w:r w:rsidRPr="009E358E">
        <w:t xml:space="preserve"> </w:t>
      </w:r>
      <w:r w:rsidRPr="00336D6F">
        <w:t>–</w:t>
      </w:r>
      <w:r>
        <w:rPr>
          <w:color w:val="000000"/>
        </w:rPr>
        <w:t xml:space="preserve"> Избегая моего взгляда, она стала помешивать латте.</w:t>
      </w:r>
      <w:r>
        <w:rPr>
          <w:rStyle w:val="apple-converted-space"/>
          <w:color w:val="000000"/>
        </w:rPr>
        <w:t xml:space="preserve"> </w:t>
      </w:r>
      <w:r w:rsidRPr="00336D6F">
        <w:t>–</w:t>
      </w:r>
      <w:r>
        <w:t xml:space="preserve"> </w:t>
      </w:r>
      <w:r w:rsidRPr="009278CF">
        <w:t>Но я не жду, что ты пойм</w:t>
      </w:r>
      <w:r>
        <w:t>ё</w:t>
      </w:r>
      <w:r w:rsidRPr="009278CF">
        <w:t>шь</w:t>
      </w:r>
      <w:r>
        <w:rPr>
          <w:color w:val="000000"/>
        </w:rPr>
        <w:t>.</w:t>
      </w:r>
    </w:p>
    <w:p w:rsidR="00612074" w:rsidRPr="007846F4" w:rsidRDefault="00612074" w:rsidP="00612074">
      <w:pPr>
        <w:pStyle w:val="western"/>
        <w:shd w:val="clear" w:color="auto" w:fill="FFFFFF"/>
        <w:spacing w:before="0" w:after="0"/>
        <w:ind w:firstLine="461"/>
        <w:jc w:val="both"/>
        <w:rPr>
          <w:color w:val="000000"/>
        </w:rPr>
      </w:pPr>
      <w:r w:rsidRPr="006612D1">
        <w:rPr>
          <w:i/>
          <w:iCs/>
          <w:color w:val="000000"/>
        </w:rPr>
        <w:t>Вау.</w:t>
      </w:r>
      <w:r w:rsidRPr="008F0F7E">
        <w:rPr>
          <w:rStyle w:val="apple-converted-space"/>
          <w:color w:val="000000"/>
        </w:rPr>
        <w:t xml:space="preserve"> </w:t>
      </w:r>
      <w:r>
        <w:rPr>
          <w:rStyle w:val="apple-converted-space"/>
          <w:color w:val="000000"/>
        </w:rPr>
        <w:t>Д</w:t>
      </w:r>
      <w:r w:rsidRPr="006612D1">
        <w:rPr>
          <w:color w:val="000000"/>
        </w:rPr>
        <w:t>овольно</w:t>
      </w:r>
      <w:r>
        <w:rPr>
          <w:color w:val="000000"/>
        </w:rPr>
        <w:t xml:space="preserve"> важная </w:t>
      </w:r>
      <w:r w:rsidRPr="006612D1">
        <w:rPr>
          <w:color w:val="000000"/>
        </w:rPr>
        <w:t>информаци</w:t>
      </w:r>
      <w:r>
        <w:rPr>
          <w:color w:val="000000"/>
        </w:rPr>
        <w:t>я</w:t>
      </w:r>
      <w:r w:rsidRPr="006612D1">
        <w:rPr>
          <w:color w:val="000000"/>
        </w:rPr>
        <w:t>.</w:t>
      </w:r>
      <w:r w:rsidRPr="008F0F7E">
        <w:rPr>
          <w:rStyle w:val="apple-converted-space"/>
          <w:color w:val="000000"/>
        </w:rPr>
        <w:t xml:space="preserve"> </w:t>
      </w:r>
      <w:r w:rsidRPr="006612D1">
        <w:rPr>
          <w:color w:val="000000"/>
        </w:rPr>
        <w:t>Если</w:t>
      </w:r>
      <w:r>
        <w:rPr>
          <w:color w:val="000000"/>
        </w:rPr>
        <w:t xml:space="preserve"> </w:t>
      </w:r>
      <w:r w:rsidRPr="006612D1">
        <w:rPr>
          <w:color w:val="000000"/>
        </w:rPr>
        <w:t>бы</w:t>
      </w:r>
      <w:r>
        <w:rPr>
          <w:color w:val="000000"/>
        </w:rPr>
        <w:t xml:space="preserve"> </w:t>
      </w:r>
      <w:r w:rsidRPr="006612D1">
        <w:rPr>
          <w:color w:val="000000"/>
        </w:rPr>
        <w:t>она</w:t>
      </w:r>
      <w:r>
        <w:rPr>
          <w:color w:val="000000"/>
        </w:rPr>
        <w:t xml:space="preserve"> знала, что её слушает не Итан, а я, </w:t>
      </w:r>
      <w:r w:rsidRPr="006612D1">
        <w:rPr>
          <w:color w:val="000000"/>
        </w:rPr>
        <w:t>она,</w:t>
      </w:r>
      <w:r>
        <w:rPr>
          <w:color w:val="000000"/>
        </w:rPr>
        <w:t xml:space="preserve"> естественно</w:t>
      </w:r>
      <w:r w:rsidRPr="006612D1">
        <w:rPr>
          <w:color w:val="000000"/>
        </w:rPr>
        <w:t>,</w:t>
      </w:r>
      <w:r>
        <w:rPr>
          <w:color w:val="000000"/>
        </w:rPr>
        <w:t xml:space="preserve"> ничего бы этого не открыла</w:t>
      </w:r>
      <w:r w:rsidRPr="006612D1">
        <w:rPr>
          <w:color w:val="000000"/>
        </w:rPr>
        <w:t>.</w:t>
      </w:r>
      <w:r w:rsidRPr="008F0F7E">
        <w:rPr>
          <w:rStyle w:val="apple-converted-space"/>
          <w:color w:val="000000"/>
        </w:rPr>
        <w:t xml:space="preserve"> </w:t>
      </w:r>
      <w:r>
        <w:rPr>
          <w:color w:val="000000"/>
        </w:rPr>
        <w:t>Т</w:t>
      </w:r>
      <w:r w:rsidRPr="006612D1">
        <w:rPr>
          <w:color w:val="000000"/>
        </w:rPr>
        <w:t>рудно</w:t>
      </w:r>
      <w:r>
        <w:rPr>
          <w:color w:val="000000"/>
        </w:rPr>
        <w:t xml:space="preserve"> </w:t>
      </w:r>
      <w:r w:rsidRPr="006612D1">
        <w:rPr>
          <w:color w:val="000000"/>
        </w:rPr>
        <w:t>поверить,</w:t>
      </w:r>
      <w:r>
        <w:rPr>
          <w:color w:val="000000"/>
        </w:rPr>
        <w:t xml:space="preserve"> </w:t>
      </w:r>
      <w:r w:rsidRPr="006612D1">
        <w:rPr>
          <w:color w:val="000000"/>
        </w:rPr>
        <w:t>что</w:t>
      </w:r>
      <w:r>
        <w:rPr>
          <w:color w:val="000000"/>
        </w:rPr>
        <w:t xml:space="preserve"> </w:t>
      </w:r>
      <w:r w:rsidRPr="006612D1">
        <w:rPr>
          <w:color w:val="000000"/>
        </w:rPr>
        <w:t>она</w:t>
      </w:r>
      <w:r>
        <w:rPr>
          <w:color w:val="000000"/>
        </w:rPr>
        <w:t xml:space="preserve"> </w:t>
      </w:r>
      <w:r w:rsidRPr="006612D1">
        <w:rPr>
          <w:color w:val="000000"/>
        </w:rPr>
        <w:t>действительно</w:t>
      </w:r>
      <w:r>
        <w:rPr>
          <w:color w:val="000000"/>
        </w:rPr>
        <w:t xml:space="preserve"> </w:t>
      </w:r>
      <w:r>
        <w:rPr>
          <w:color w:val="000000"/>
        </w:rPr>
        <w:lastRenderedPageBreak/>
        <w:t>рассказала обо всём этом парню</w:t>
      </w:r>
      <w:r w:rsidRPr="006612D1">
        <w:rPr>
          <w:color w:val="000000"/>
        </w:rPr>
        <w:t>.</w:t>
      </w:r>
      <w:r w:rsidRPr="008F0F7E">
        <w:rPr>
          <w:rStyle w:val="apple-converted-space"/>
          <w:color w:val="000000"/>
        </w:rPr>
        <w:t xml:space="preserve"> </w:t>
      </w:r>
      <w:r>
        <w:rPr>
          <w:rStyle w:val="apple-converted-space"/>
          <w:color w:val="000000"/>
        </w:rPr>
        <w:t>Мне повезло, что я узнал все её мысли</w:t>
      </w:r>
      <w:r w:rsidRPr="006612D1">
        <w:rPr>
          <w:color w:val="000000"/>
        </w:rPr>
        <w:t>.</w:t>
      </w:r>
      <w:r>
        <w:rPr>
          <w:color w:val="000000"/>
        </w:rPr>
        <w:t xml:space="preserve"> Меня только беспокоило, </w:t>
      </w:r>
      <w:r w:rsidRPr="006612D1">
        <w:rPr>
          <w:color w:val="000000"/>
        </w:rPr>
        <w:t>что</w:t>
      </w:r>
      <w:r>
        <w:rPr>
          <w:color w:val="000000"/>
        </w:rPr>
        <w:t xml:space="preserve"> </w:t>
      </w:r>
      <w:r w:rsidRPr="006612D1">
        <w:rPr>
          <w:color w:val="000000"/>
        </w:rPr>
        <w:t>она</w:t>
      </w:r>
      <w:r>
        <w:rPr>
          <w:color w:val="000000"/>
        </w:rPr>
        <w:t xml:space="preserve"> </w:t>
      </w:r>
      <w:r w:rsidRPr="006612D1">
        <w:rPr>
          <w:color w:val="000000"/>
        </w:rPr>
        <w:t>на</w:t>
      </w:r>
      <w:r>
        <w:rPr>
          <w:color w:val="000000"/>
        </w:rPr>
        <w:t xml:space="preserve"> </w:t>
      </w:r>
      <w:r w:rsidRPr="006612D1">
        <w:rPr>
          <w:color w:val="000000"/>
        </w:rPr>
        <w:t>самом</w:t>
      </w:r>
      <w:r>
        <w:rPr>
          <w:color w:val="000000"/>
        </w:rPr>
        <w:t xml:space="preserve"> </w:t>
      </w:r>
      <w:r w:rsidRPr="006612D1">
        <w:rPr>
          <w:color w:val="000000"/>
        </w:rPr>
        <w:t>деле</w:t>
      </w:r>
      <w:r>
        <w:rPr>
          <w:color w:val="000000"/>
        </w:rPr>
        <w:t xml:space="preserve"> </w:t>
      </w:r>
      <w:r w:rsidRPr="006612D1">
        <w:rPr>
          <w:color w:val="000000"/>
        </w:rPr>
        <w:t>думал</w:t>
      </w:r>
      <w:r>
        <w:rPr>
          <w:color w:val="000000"/>
        </w:rPr>
        <w:t>а</w:t>
      </w:r>
      <w:r w:rsidRPr="006612D1">
        <w:rPr>
          <w:color w:val="000000"/>
        </w:rPr>
        <w:t>,</w:t>
      </w:r>
      <w:r>
        <w:rPr>
          <w:color w:val="000000"/>
        </w:rPr>
        <w:t xml:space="preserve"> будто я </w:t>
      </w:r>
      <w:r w:rsidRPr="006612D1">
        <w:rPr>
          <w:color w:val="000000"/>
        </w:rPr>
        <w:t>не</w:t>
      </w:r>
      <w:r>
        <w:rPr>
          <w:color w:val="000000"/>
        </w:rPr>
        <w:t xml:space="preserve"> смогу это понять</w:t>
      </w:r>
      <w:r w:rsidRPr="006612D1">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С мягкой улыбкой я протянул руку и поднял пальцем её подбородок.</w:t>
      </w:r>
      <w:r>
        <w:rPr>
          <w:rStyle w:val="apple-converted-space"/>
          <w:color w:val="000000"/>
        </w:rPr>
        <w:t xml:space="preserve"> </w:t>
      </w:r>
    </w:p>
    <w:p w:rsidR="00612074" w:rsidRDefault="00612074" w:rsidP="00612074">
      <w:pPr>
        <w:pStyle w:val="western"/>
        <w:shd w:val="clear" w:color="auto" w:fill="FFFFFF"/>
        <w:spacing w:before="0" w:after="0"/>
        <w:ind w:firstLine="461"/>
        <w:jc w:val="both"/>
        <w:rPr>
          <w:color w:val="000000"/>
        </w:rPr>
      </w:pPr>
      <w:r w:rsidRPr="00336D6F">
        <w:t>–</w:t>
      </w:r>
      <w:r>
        <w:t xml:space="preserve"> </w:t>
      </w:r>
      <w:r w:rsidRPr="009278CF">
        <w:t xml:space="preserve">Ты </w:t>
      </w:r>
      <w:r>
        <w:t>так</w:t>
      </w:r>
      <w:r w:rsidRPr="009278CF">
        <w:t xml:space="preserve"> сказала, потому что я парень</w:t>
      </w:r>
      <w:r>
        <w:rPr>
          <w:color w:val="000000"/>
        </w:rPr>
        <w:t>?</w:t>
      </w:r>
    </w:p>
    <w:p w:rsidR="00612074" w:rsidRDefault="00612074" w:rsidP="00612074">
      <w:pPr>
        <w:pStyle w:val="western"/>
        <w:shd w:val="clear" w:color="auto" w:fill="FFFFFF"/>
        <w:spacing w:before="0" w:after="0"/>
        <w:ind w:firstLine="461"/>
        <w:jc w:val="both"/>
        <w:rPr>
          <w:color w:val="000000"/>
        </w:rPr>
      </w:pPr>
      <w:r w:rsidRPr="00336D6F">
        <w:t>–</w:t>
      </w:r>
      <w:r>
        <w:t xml:space="preserve"> </w:t>
      </w:r>
      <w:r w:rsidRPr="009278CF">
        <w:t>Кто знает, что у тебя в голове</w:t>
      </w:r>
      <w:r>
        <w:rPr>
          <w:color w:val="000000"/>
        </w:rPr>
        <w:t>?</w:t>
      </w:r>
      <w:r w:rsidRPr="009E358E">
        <w:t xml:space="preserve"> </w:t>
      </w:r>
      <w:r w:rsidRPr="00336D6F">
        <w:t>–</w:t>
      </w:r>
      <w:r>
        <w:rPr>
          <w:color w:val="000000"/>
        </w:rPr>
        <w:t xml:space="preserve"> Она нахмурилась, наверное, интересуясь этим впервые за сегодня.</w:t>
      </w:r>
      <w:r>
        <w:rPr>
          <w:rStyle w:val="apple-converted-space"/>
          <w:color w:val="000000"/>
        </w:rPr>
        <w:t xml:space="preserve"> </w:t>
      </w:r>
      <w:r>
        <w:rPr>
          <w:color w:val="000000"/>
        </w:rPr>
        <w:t>Затем она выудила прядь волос из своего аккуратного хвоста и накрутила её на палец.</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Э-э</w:t>
      </w:r>
      <w:r w:rsidRPr="006612D1">
        <w:rPr>
          <w:color w:val="000000"/>
        </w:rPr>
        <w:t>,</w:t>
      </w:r>
      <w:r>
        <w:rPr>
          <w:color w:val="000000"/>
        </w:rPr>
        <w:t xml:space="preserve"> прояви </w:t>
      </w:r>
      <w:r w:rsidRPr="006612D1">
        <w:rPr>
          <w:color w:val="000000"/>
        </w:rPr>
        <w:t>немного</w:t>
      </w:r>
      <w:r>
        <w:rPr>
          <w:color w:val="000000"/>
        </w:rPr>
        <w:t xml:space="preserve"> </w:t>
      </w:r>
      <w:r w:rsidRPr="006612D1">
        <w:rPr>
          <w:color w:val="000000"/>
        </w:rPr>
        <w:t>больше</w:t>
      </w:r>
      <w:r>
        <w:rPr>
          <w:color w:val="000000"/>
        </w:rPr>
        <w:t xml:space="preserve"> доверия</w:t>
      </w:r>
      <w:r w:rsidRPr="006612D1">
        <w:rPr>
          <w:color w:val="000000"/>
        </w:rPr>
        <w:t>,</w:t>
      </w:r>
      <w:r>
        <w:rPr>
          <w:color w:val="000000"/>
        </w:rPr>
        <w:t xml:space="preserve"> </w:t>
      </w:r>
      <w:r w:rsidRPr="006612D1">
        <w:rPr>
          <w:color w:val="000000"/>
        </w:rPr>
        <w:t>пожалуйста.</w:t>
      </w:r>
      <w:r w:rsidRPr="008F0F7E">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336D6F">
        <w:t>–</w:t>
      </w:r>
      <w:r>
        <w:t xml:space="preserve"> </w:t>
      </w:r>
      <w:r w:rsidRPr="009278CF">
        <w:t>Похоже, у тебя совершенно превратное представление о нас, парнях</w:t>
      </w:r>
      <w:r w:rsidRPr="006612D1">
        <w:rPr>
          <w:color w:val="000000"/>
        </w:rPr>
        <w:t>,</w:t>
      </w:r>
      <w:r w:rsidRPr="00EE4B69">
        <w:t xml:space="preserve"> </w:t>
      </w:r>
      <w:r w:rsidRPr="00336D6F">
        <w:t>–</w:t>
      </w:r>
      <w:r>
        <w:rPr>
          <w:color w:val="000000"/>
        </w:rPr>
        <w:t xml:space="preserve"> промолвил я</w:t>
      </w:r>
      <w:r w:rsidRPr="006612D1">
        <w:rPr>
          <w:color w:val="000000"/>
        </w:rPr>
        <w:t>.</w:t>
      </w:r>
      <w:r w:rsidRPr="008F0F7E">
        <w:rPr>
          <w:rStyle w:val="apple-converted-space"/>
          <w:color w:val="000000"/>
        </w:rPr>
        <w:t xml:space="preserve"> </w:t>
      </w:r>
      <w:r>
        <w:rPr>
          <w:rStyle w:val="apple-converted-space"/>
          <w:color w:val="000000"/>
        </w:rPr>
        <w:t xml:space="preserve">Первый раз значит для нас так же много, как и для любой девушки, особенно если это </w:t>
      </w:r>
      <w:r w:rsidRPr="00D12F35">
        <w:rPr>
          <w:rStyle w:val="apple-converted-space"/>
          <w:i/>
          <w:color w:val="000000"/>
        </w:rPr>
        <w:t>её</w:t>
      </w:r>
      <w:r>
        <w:rPr>
          <w:rStyle w:val="apple-converted-space"/>
          <w:color w:val="000000"/>
        </w:rPr>
        <w:t xml:space="preserve"> первый раз</w:t>
      </w:r>
      <w:r w:rsidRPr="006612D1">
        <w:rPr>
          <w:color w:val="000000"/>
        </w:rPr>
        <w:t>.</w:t>
      </w:r>
      <w:r w:rsidRPr="008F0F7E">
        <w:rPr>
          <w:rStyle w:val="apple-converted-space"/>
          <w:color w:val="000000"/>
        </w:rPr>
        <w:t xml:space="preserve"> </w:t>
      </w:r>
      <w:r w:rsidRPr="00336D6F">
        <w:t>–</w:t>
      </w:r>
      <w:r>
        <w:t xml:space="preserve"> </w:t>
      </w:r>
      <w:r w:rsidRPr="009278CF">
        <w:t>Кто</w:t>
      </w:r>
      <w:r>
        <w:t>-</w:t>
      </w:r>
      <w:r w:rsidRPr="009278CF">
        <w:t>то должен однажды доказать это тебе. И я уверен, что если это будет Крис, он не облажается</w:t>
      </w:r>
      <w:r w:rsidRPr="006612D1">
        <w:rPr>
          <w:color w:val="000000"/>
        </w:rPr>
        <w:t>.</w:t>
      </w:r>
      <w:r>
        <w:rPr>
          <w:color w:val="000000"/>
        </w:rPr>
        <w:t xml:space="preserve"> </w:t>
      </w:r>
      <w:r w:rsidRPr="00336D6F">
        <w:t>–</w:t>
      </w:r>
      <w:r>
        <w:t xml:space="preserve"> </w:t>
      </w:r>
      <w:r w:rsidRPr="006612D1">
        <w:rPr>
          <w:color w:val="000000"/>
        </w:rPr>
        <w:t>Подумав,</w:t>
      </w:r>
      <w:r>
        <w:rPr>
          <w:color w:val="000000"/>
        </w:rPr>
        <w:t xml:space="preserve"> я </w:t>
      </w:r>
      <w:r w:rsidRPr="006612D1">
        <w:rPr>
          <w:color w:val="000000"/>
        </w:rPr>
        <w:t>добавил</w:t>
      </w:r>
      <w:r>
        <w:rPr>
          <w:color w:val="000000"/>
        </w:rPr>
        <w:t>:</w:t>
      </w:r>
      <w:r w:rsidRPr="00EE4B69">
        <w:t xml:space="preserve"> </w:t>
      </w:r>
      <w:r w:rsidRPr="00336D6F">
        <w:t>–</w:t>
      </w:r>
      <w:r>
        <w:rPr>
          <w:color w:val="000000"/>
        </w:rPr>
        <w:t xml:space="preserve"> </w:t>
      </w:r>
      <w:r w:rsidRPr="009278CF">
        <w:t>Веришь или нет, я знаю, он много думал об этом последние пару недель</w:t>
      </w:r>
      <w:r w:rsidRPr="006612D1">
        <w:rPr>
          <w:color w:val="000000"/>
        </w:rPr>
        <w:t>.</w:t>
      </w:r>
    </w:p>
    <w:p w:rsidR="00612074" w:rsidRDefault="00612074" w:rsidP="00612074">
      <w:pPr>
        <w:pStyle w:val="western"/>
        <w:shd w:val="clear" w:color="auto" w:fill="FFFFFF"/>
        <w:spacing w:before="0" w:after="0"/>
        <w:ind w:firstLine="461"/>
        <w:jc w:val="both"/>
        <w:rPr>
          <w:color w:val="000000"/>
        </w:rPr>
      </w:pPr>
      <w:r w:rsidRPr="00336D6F">
        <w:t>–</w:t>
      </w:r>
      <w:r>
        <w:t xml:space="preserve"> </w:t>
      </w:r>
      <w:r w:rsidRPr="009278CF">
        <w:t>Крис думает о том, как залезть мне под юбку</w:t>
      </w:r>
      <w:r>
        <w:rPr>
          <w:color w:val="000000"/>
        </w:rPr>
        <w:t>?</w:t>
      </w:r>
      <w:r w:rsidRPr="00EE4B69">
        <w:t xml:space="preserve"> </w:t>
      </w:r>
      <w:r w:rsidRPr="00336D6F">
        <w:t>–</w:t>
      </w:r>
      <w:r>
        <w:rPr>
          <w:color w:val="000000"/>
        </w:rPr>
        <w:t xml:space="preserve"> Она сухо засмеялась.</w:t>
      </w:r>
      <w:r w:rsidRPr="00EE4B69">
        <w:t xml:space="preserve"> </w:t>
      </w:r>
      <w:r w:rsidRPr="00336D6F">
        <w:t>–</w:t>
      </w:r>
      <w:r>
        <w:t xml:space="preserve"> </w:t>
      </w:r>
      <w:r w:rsidRPr="009278CF">
        <w:t>Почему это меня не удивляет</w:t>
      </w:r>
      <w:r>
        <w:rPr>
          <w:color w:val="000000"/>
        </w:rPr>
        <w:t>?</w:t>
      </w:r>
    </w:p>
    <w:p w:rsidR="00612074" w:rsidRPr="007846F4" w:rsidRDefault="00612074" w:rsidP="00612074">
      <w:pPr>
        <w:pStyle w:val="western"/>
        <w:shd w:val="clear" w:color="auto" w:fill="FFFFFF"/>
        <w:spacing w:before="0" w:after="0"/>
        <w:ind w:firstLine="461"/>
        <w:jc w:val="both"/>
        <w:rPr>
          <w:color w:val="000000"/>
        </w:rPr>
      </w:pPr>
      <w:r w:rsidRPr="00336D6F">
        <w:t>–</w:t>
      </w:r>
      <w:r>
        <w:t xml:space="preserve"> </w:t>
      </w:r>
      <w:r w:rsidRPr="009278CF">
        <w:t>Ну же</w:t>
      </w:r>
      <w:r>
        <w:t>.</w:t>
      </w:r>
      <w:r w:rsidRPr="009278CF">
        <w:t xml:space="preserve"> </w:t>
      </w:r>
      <w:r>
        <w:t>Д</w:t>
      </w:r>
      <w:r w:rsidRPr="009278CF">
        <w:t xml:space="preserve">ай парню </w:t>
      </w:r>
      <w:r>
        <w:t>шанс</w:t>
      </w:r>
      <w:r w:rsidRPr="006612D1">
        <w:rPr>
          <w:color w:val="000000"/>
        </w:rPr>
        <w:t>,</w:t>
      </w:r>
      <w:r>
        <w:rPr>
          <w:color w:val="000000"/>
        </w:rPr>
        <w:t xml:space="preserve"> </w:t>
      </w:r>
      <w:r w:rsidRPr="00336D6F">
        <w:t>–</w:t>
      </w:r>
      <w:r>
        <w:t xml:space="preserve"> умолял я её для самого себя,</w:t>
      </w:r>
      <w:r>
        <w:rPr>
          <w:color w:val="000000"/>
        </w:rPr>
        <w:t xml:space="preserve"> </w:t>
      </w:r>
      <w:r w:rsidRPr="006612D1">
        <w:rPr>
          <w:color w:val="000000"/>
        </w:rPr>
        <w:t>но</w:t>
      </w:r>
      <w:r>
        <w:rPr>
          <w:color w:val="000000"/>
        </w:rPr>
        <w:t xml:space="preserve"> отлично </w:t>
      </w:r>
      <w:r w:rsidRPr="006612D1">
        <w:rPr>
          <w:color w:val="000000"/>
        </w:rPr>
        <w:t>продолжа</w:t>
      </w:r>
      <w:r>
        <w:rPr>
          <w:color w:val="000000"/>
        </w:rPr>
        <w:t xml:space="preserve">я изображать </w:t>
      </w:r>
      <w:r w:rsidRPr="006612D1">
        <w:rPr>
          <w:color w:val="000000"/>
        </w:rPr>
        <w:t>Итана.</w:t>
      </w:r>
      <w:r w:rsidRPr="008F0F7E">
        <w:rPr>
          <w:rStyle w:val="apple-converted-space"/>
          <w:color w:val="000000"/>
        </w:rPr>
        <w:t xml:space="preserve"> </w:t>
      </w:r>
      <w:r w:rsidRPr="00336D6F">
        <w:t>–</w:t>
      </w:r>
      <w:r>
        <w:t xml:space="preserve"> </w:t>
      </w:r>
      <w:r w:rsidRPr="009278CF">
        <w:t>Ты знаешь, я не это имел в виду. Он на самом деле не такой плохой</w:t>
      </w:r>
      <w:r w:rsidRPr="006612D1">
        <w:rPr>
          <w:color w:val="000000"/>
        </w:rPr>
        <w:t>.</w:t>
      </w:r>
    </w:p>
    <w:p w:rsidR="00612074" w:rsidRPr="007846F4" w:rsidRDefault="00612074" w:rsidP="00612074">
      <w:pPr>
        <w:pStyle w:val="western"/>
        <w:shd w:val="clear" w:color="auto" w:fill="FFFFFF"/>
        <w:spacing w:before="0" w:after="0"/>
        <w:ind w:firstLine="461"/>
        <w:jc w:val="both"/>
        <w:rPr>
          <w:color w:val="000000"/>
        </w:rPr>
      </w:pPr>
      <w:r w:rsidRPr="00336D6F">
        <w:t>–</w:t>
      </w:r>
      <w:r w:rsidR="009138DD">
        <w:t xml:space="preserve"> </w:t>
      </w:r>
      <w:r w:rsidRPr="009278CF">
        <w:t>Что</w:t>
      </w:r>
      <w:r>
        <w:t>,</w:t>
      </w:r>
      <w:r w:rsidRPr="009278CF">
        <w:t xml:space="preserve"> пытаешься сейчас играть роль свахи</w:t>
      </w:r>
      <w:r w:rsidRPr="007846F4">
        <w:rPr>
          <w:color w:val="000000"/>
        </w:rPr>
        <w:t>?</w:t>
      </w:r>
      <w:r w:rsidRPr="00EE4B69">
        <w:t xml:space="preserve"> </w:t>
      </w:r>
      <w:r w:rsidRPr="00336D6F">
        <w:t>–</w:t>
      </w:r>
      <w:r w:rsidRPr="007846F4">
        <w:rPr>
          <w:color w:val="000000"/>
        </w:rPr>
        <w:t xml:space="preserve"> Она подняла брови, </w:t>
      </w:r>
      <w:r>
        <w:rPr>
          <w:color w:val="000000"/>
        </w:rPr>
        <w:t xml:space="preserve">а </w:t>
      </w:r>
      <w:r w:rsidRPr="007846F4">
        <w:rPr>
          <w:color w:val="000000"/>
        </w:rPr>
        <w:t>затем поморщил</w:t>
      </w:r>
      <w:r>
        <w:rPr>
          <w:color w:val="000000"/>
        </w:rPr>
        <w:t>ась</w:t>
      </w:r>
      <w:r w:rsidRPr="007846F4">
        <w:rPr>
          <w:color w:val="000000"/>
        </w:rPr>
        <w:t>.</w:t>
      </w:r>
      <w:r w:rsidRPr="007846F4">
        <w:rPr>
          <w:rStyle w:val="apple-converted-space"/>
          <w:color w:val="000000"/>
        </w:rPr>
        <w:t xml:space="preserve"> </w:t>
      </w:r>
      <w:r w:rsidRPr="00336D6F">
        <w:t>–</w:t>
      </w:r>
      <w:r>
        <w:t xml:space="preserve"> </w:t>
      </w:r>
      <w:r w:rsidRPr="006612D1">
        <w:rPr>
          <w:color w:val="000000"/>
        </w:rPr>
        <w:t>Пожалуйста,</w:t>
      </w:r>
      <w:r>
        <w:rPr>
          <w:color w:val="000000"/>
        </w:rPr>
        <w:t xml:space="preserve"> </w:t>
      </w:r>
      <w:r w:rsidRPr="006612D1">
        <w:rPr>
          <w:color w:val="000000"/>
        </w:rPr>
        <w:t>не</w:t>
      </w:r>
      <w:r>
        <w:rPr>
          <w:color w:val="000000"/>
        </w:rPr>
        <w:t xml:space="preserve"> </w:t>
      </w:r>
      <w:r w:rsidRPr="006612D1">
        <w:rPr>
          <w:color w:val="000000"/>
        </w:rPr>
        <w:t>надо.</w:t>
      </w:r>
      <w:r w:rsidRPr="00EE4B69">
        <w:t xml:space="preserve"> </w:t>
      </w:r>
      <w:r w:rsidRPr="00336D6F">
        <w:t>–</w:t>
      </w:r>
      <w:r>
        <w:rPr>
          <w:color w:val="000000"/>
        </w:rPr>
        <w:t xml:space="preserve"> </w:t>
      </w:r>
      <w:r w:rsidRPr="006612D1">
        <w:rPr>
          <w:color w:val="000000"/>
        </w:rPr>
        <w:t>И</w:t>
      </w:r>
      <w:r>
        <w:rPr>
          <w:color w:val="000000"/>
        </w:rPr>
        <w:t xml:space="preserve"> снова </w:t>
      </w:r>
      <w:r w:rsidRPr="006612D1">
        <w:rPr>
          <w:color w:val="000000"/>
        </w:rPr>
        <w:t>быстро</w:t>
      </w:r>
      <w:r>
        <w:rPr>
          <w:color w:val="000000"/>
        </w:rPr>
        <w:t xml:space="preserve"> </w:t>
      </w:r>
      <w:r w:rsidRPr="006612D1">
        <w:rPr>
          <w:color w:val="000000"/>
        </w:rPr>
        <w:t>повеселела.</w:t>
      </w:r>
      <w:r w:rsidRPr="008F0F7E">
        <w:rPr>
          <w:rStyle w:val="apple-converted-space"/>
          <w:color w:val="000000"/>
        </w:rPr>
        <w:t xml:space="preserve"> </w:t>
      </w:r>
      <w:r w:rsidRPr="00336D6F">
        <w:t>–</w:t>
      </w:r>
      <w:r>
        <w:t xml:space="preserve"> </w:t>
      </w:r>
      <w:r w:rsidRPr="009278CF">
        <w:t>Это моя работа</w:t>
      </w:r>
      <w:r>
        <w:rPr>
          <w:color w:val="000000"/>
        </w:rPr>
        <w:t>.</w:t>
      </w:r>
    </w:p>
    <w:p w:rsidR="00612074" w:rsidRPr="0009295C" w:rsidRDefault="00612074" w:rsidP="00612074">
      <w:pPr>
        <w:pStyle w:val="western"/>
        <w:shd w:val="clear" w:color="auto" w:fill="FFFFFF"/>
        <w:spacing w:before="0" w:after="0"/>
        <w:ind w:firstLine="461"/>
        <w:jc w:val="both"/>
        <w:rPr>
          <w:color w:val="000000"/>
        </w:rPr>
      </w:pPr>
      <w:r w:rsidRPr="0009295C">
        <w:t xml:space="preserve">– </w:t>
      </w:r>
      <w:r>
        <w:rPr>
          <w:color w:val="000000"/>
        </w:rPr>
        <w:t>Твоя</w:t>
      </w:r>
      <w:r w:rsidRPr="0009295C">
        <w:rPr>
          <w:color w:val="000000"/>
        </w:rPr>
        <w:t xml:space="preserve"> </w:t>
      </w:r>
      <w:r>
        <w:rPr>
          <w:color w:val="000000"/>
        </w:rPr>
        <w:t>работа</w:t>
      </w:r>
      <w:r w:rsidRPr="0009295C">
        <w:rPr>
          <w:color w:val="000000"/>
        </w:rPr>
        <w:t>?</w:t>
      </w:r>
    </w:p>
    <w:p w:rsidR="00612074" w:rsidRDefault="00612074" w:rsidP="00612074">
      <w:pPr>
        <w:pStyle w:val="western"/>
        <w:shd w:val="clear" w:color="auto" w:fill="FFFFFF"/>
        <w:spacing w:before="0" w:after="0"/>
        <w:ind w:firstLine="461"/>
        <w:jc w:val="both"/>
        <w:rPr>
          <w:color w:val="000000"/>
        </w:rPr>
      </w:pPr>
      <w:r w:rsidRPr="00336D6F">
        <w:t>–</w:t>
      </w:r>
      <w:r>
        <w:t xml:space="preserve"> </w:t>
      </w:r>
      <w:r w:rsidRPr="009278CF">
        <w:t>Да. Думаю, ты привел меня сюда не без причины</w:t>
      </w:r>
      <w:r>
        <w:rPr>
          <w:color w:val="000000"/>
        </w:rPr>
        <w:t>.</w:t>
      </w:r>
    </w:p>
    <w:p w:rsidR="00612074" w:rsidRDefault="00612074" w:rsidP="00612074">
      <w:pPr>
        <w:pStyle w:val="western"/>
        <w:shd w:val="clear" w:color="auto" w:fill="FFFFFF"/>
        <w:spacing w:before="0" w:after="0"/>
        <w:ind w:firstLine="461"/>
        <w:jc w:val="both"/>
        <w:rPr>
          <w:color w:val="000000"/>
        </w:rPr>
      </w:pPr>
      <w:r>
        <w:rPr>
          <w:color w:val="000000"/>
        </w:rPr>
        <w:t xml:space="preserve">Определенно, хотя и не для того, о чём она думала, поэтому я спросил её: </w:t>
      </w:r>
    </w:p>
    <w:p w:rsidR="00612074" w:rsidRDefault="00612074" w:rsidP="00612074">
      <w:pPr>
        <w:pStyle w:val="western"/>
        <w:shd w:val="clear" w:color="auto" w:fill="FFFFFF"/>
        <w:spacing w:before="0" w:after="0"/>
        <w:ind w:firstLine="461"/>
        <w:jc w:val="both"/>
        <w:rPr>
          <w:color w:val="000000"/>
        </w:rPr>
      </w:pPr>
      <w:r w:rsidRPr="00336D6F">
        <w:t>–</w:t>
      </w:r>
      <w:r>
        <w:t xml:space="preserve"> </w:t>
      </w:r>
      <w:r w:rsidRPr="009278CF">
        <w:t>И в чем же причина</w:t>
      </w:r>
      <w:r>
        <w:rPr>
          <w:color w:val="000000"/>
        </w:rPr>
        <w:t>?</w:t>
      </w:r>
    </w:p>
    <w:p w:rsidR="00612074" w:rsidRDefault="00612074" w:rsidP="00612074">
      <w:pPr>
        <w:pStyle w:val="western"/>
        <w:shd w:val="clear" w:color="auto" w:fill="FFFFFF"/>
        <w:spacing w:before="0" w:after="0"/>
        <w:ind w:firstLine="461"/>
        <w:jc w:val="both"/>
        <w:rPr>
          <w:color w:val="000000"/>
        </w:rPr>
      </w:pPr>
      <w:r w:rsidRPr="00336D6F">
        <w:t>–</w:t>
      </w:r>
      <w:r>
        <w:t xml:space="preserve"> </w:t>
      </w:r>
      <w:r w:rsidRPr="009278CF">
        <w:t>Помочь тебе закрутить роман</w:t>
      </w:r>
      <w:r>
        <w:rPr>
          <w:color w:val="000000"/>
        </w:rPr>
        <w:t>.</w:t>
      </w:r>
    </w:p>
    <w:p w:rsidR="00612074" w:rsidRDefault="00612074" w:rsidP="00612074">
      <w:pPr>
        <w:pStyle w:val="western"/>
        <w:shd w:val="clear" w:color="auto" w:fill="FFFFFF"/>
        <w:spacing w:before="0" w:after="0"/>
        <w:ind w:firstLine="461"/>
        <w:jc w:val="both"/>
      </w:pPr>
      <w:r>
        <w:rPr>
          <w:color w:val="000000"/>
        </w:rPr>
        <w:t>Ну конечно.</w:t>
      </w:r>
      <w:r>
        <w:rPr>
          <w:rStyle w:val="apple-converted-space"/>
          <w:color w:val="000000"/>
        </w:rPr>
        <w:t xml:space="preserve"> </w:t>
      </w:r>
      <w:r>
        <w:rPr>
          <w:color w:val="000000"/>
        </w:rPr>
        <w:t>Я и официант?</w:t>
      </w:r>
      <w:r>
        <w:rPr>
          <w:rStyle w:val="apple-converted-space"/>
          <w:color w:val="000000"/>
        </w:rPr>
        <w:t xml:space="preserve"> </w:t>
      </w:r>
      <w:r>
        <w:rPr>
          <w:color w:val="000000"/>
        </w:rPr>
        <w:t>Усмехнувшись, я откинулся на спинку стула.</w:t>
      </w:r>
      <w:r w:rsidRPr="00075974">
        <w:t xml:space="preserve"> </w:t>
      </w:r>
    </w:p>
    <w:p w:rsidR="00612074" w:rsidRDefault="00612074" w:rsidP="00612074">
      <w:pPr>
        <w:pStyle w:val="western"/>
        <w:shd w:val="clear" w:color="auto" w:fill="FFFFFF"/>
        <w:spacing w:before="0" w:after="0"/>
        <w:ind w:firstLine="461"/>
        <w:jc w:val="both"/>
        <w:rPr>
          <w:color w:val="000000"/>
        </w:rPr>
      </w:pPr>
      <w:r w:rsidRPr="00336D6F">
        <w:t>–</w:t>
      </w:r>
      <w:r>
        <w:t xml:space="preserve"> </w:t>
      </w:r>
      <w:r w:rsidRPr="009278CF">
        <w:t>Не думаю, что у меня начнется роман</w:t>
      </w:r>
      <w:r>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Подняв подбородок, Сьюзан дерзко мне улыбнулась.</w:t>
      </w:r>
      <w:r>
        <w:rPr>
          <w:rStyle w:val="apple-converted-space"/>
          <w:color w:val="000000"/>
        </w:rPr>
        <w:t xml:space="preserve"> </w:t>
      </w:r>
    </w:p>
    <w:p w:rsidR="00612074" w:rsidRDefault="00612074" w:rsidP="00612074">
      <w:pPr>
        <w:pStyle w:val="western"/>
        <w:shd w:val="clear" w:color="auto" w:fill="FFFFFF"/>
        <w:spacing w:before="0" w:after="0"/>
        <w:ind w:firstLine="461"/>
        <w:jc w:val="both"/>
        <w:rPr>
          <w:color w:val="000000"/>
        </w:rPr>
      </w:pPr>
      <w:r w:rsidRPr="00336D6F">
        <w:t>–</w:t>
      </w:r>
      <w:r>
        <w:t xml:space="preserve"> </w:t>
      </w:r>
      <w:r w:rsidRPr="009278CF">
        <w:t>Ну, пока ещ</w:t>
      </w:r>
      <w:r>
        <w:t>ё</w:t>
      </w:r>
      <w:r w:rsidRPr="009278CF">
        <w:t xml:space="preserve"> нет. Но приложив немного усилия, он может начаться</w:t>
      </w:r>
      <w:r>
        <w:rPr>
          <w:color w:val="000000"/>
        </w:rPr>
        <w:t xml:space="preserve">. </w:t>
      </w:r>
      <w:r w:rsidRPr="00336D6F">
        <w:t>–</w:t>
      </w:r>
      <w:r>
        <w:t xml:space="preserve"> Кивнув головой в сторону бара</w:t>
      </w:r>
      <w:r>
        <w:rPr>
          <w:color w:val="000000"/>
        </w:rPr>
        <w:t>, она подтвердила мои подозрения на счёт официанта.</w:t>
      </w:r>
    </w:p>
    <w:p w:rsidR="00612074" w:rsidRDefault="00612074" w:rsidP="00612074">
      <w:pPr>
        <w:pStyle w:val="western"/>
        <w:shd w:val="clear" w:color="auto" w:fill="FFFFFF"/>
        <w:spacing w:before="0" w:after="0"/>
        <w:ind w:firstLine="461"/>
        <w:jc w:val="both"/>
        <w:rPr>
          <w:color w:val="000000"/>
        </w:rPr>
      </w:pPr>
      <w:r>
        <w:rPr>
          <w:color w:val="000000"/>
        </w:rPr>
        <w:t xml:space="preserve">Больше из любопытства, чем рефлекторно, </w:t>
      </w:r>
      <w:r w:rsidRPr="006612D1">
        <w:rPr>
          <w:color w:val="000000"/>
        </w:rPr>
        <w:t>я</w:t>
      </w:r>
      <w:r>
        <w:rPr>
          <w:color w:val="000000"/>
        </w:rPr>
        <w:t xml:space="preserve"> проследил за её взглядом до бара</w:t>
      </w:r>
      <w:r w:rsidRPr="006612D1">
        <w:rPr>
          <w:color w:val="000000"/>
        </w:rPr>
        <w:t>.</w:t>
      </w:r>
      <w:r>
        <w:rPr>
          <w:color w:val="000000"/>
        </w:rPr>
        <w:t xml:space="preserve"> </w:t>
      </w:r>
      <w:r w:rsidRPr="006612D1">
        <w:rPr>
          <w:color w:val="000000"/>
        </w:rPr>
        <w:t>Черн</w:t>
      </w:r>
      <w:r>
        <w:rPr>
          <w:color w:val="000000"/>
        </w:rPr>
        <w:t xml:space="preserve">оволосый </w:t>
      </w:r>
      <w:r w:rsidRPr="006612D1">
        <w:rPr>
          <w:color w:val="000000"/>
        </w:rPr>
        <w:t>парень</w:t>
      </w:r>
      <w:r>
        <w:rPr>
          <w:color w:val="000000"/>
        </w:rPr>
        <w:t xml:space="preserve"> следил за нашим </w:t>
      </w:r>
      <w:r w:rsidRPr="006612D1">
        <w:rPr>
          <w:color w:val="000000"/>
        </w:rPr>
        <w:t>стол</w:t>
      </w:r>
      <w:r>
        <w:rPr>
          <w:color w:val="000000"/>
        </w:rPr>
        <w:t>иком</w:t>
      </w:r>
      <w:r w:rsidRPr="006612D1">
        <w:rPr>
          <w:color w:val="000000"/>
        </w:rPr>
        <w:t>,</w:t>
      </w:r>
      <w:r>
        <w:rPr>
          <w:color w:val="000000"/>
        </w:rPr>
        <w:t xml:space="preserve"> и особенно за мной</w:t>
      </w:r>
      <w:r w:rsidRPr="006612D1">
        <w:rPr>
          <w:color w:val="000000"/>
        </w:rPr>
        <w:t>.</w:t>
      </w:r>
      <w:r w:rsidRPr="008F0F7E">
        <w:rPr>
          <w:rStyle w:val="apple-converted-space"/>
          <w:color w:val="000000"/>
        </w:rPr>
        <w:t xml:space="preserve"> </w:t>
      </w:r>
      <w:r>
        <w:rPr>
          <w:rStyle w:val="apple-converted-space"/>
          <w:color w:val="000000"/>
        </w:rPr>
        <w:t xml:space="preserve">Должно быть, он наблюдал за нами некоторое время, </w:t>
      </w:r>
      <w:r w:rsidRPr="006612D1">
        <w:rPr>
          <w:color w:val="000000"/>
        </w:rPr>
        <w:t>но</w:t>
      </w:r>
      <w:r>
        <w:rPr>
          <w:color w:val="000000"/>
        </w:rPr>
        <w:t xml:space="preserve"> </w:t>
      </w:r>
      <w:r w:rsidRPr="006612D1">
        <w:rPr>
          <w:color w:val="000000"/>
        </w:rPr>
        <w:t>когда</w:t>
      </w:r>
      <w:r>
        <w:rPr>
          <w:color w:val="000000"/>
        </w:rPr>
        <w:t xml:space="preserve"> </w:t>
      </w:r>
      <w:r w:rsidRPr="006612D1">
        <w:rPr>
          <w:color w:val="000000"/>
        </w:rPr>
        <w:t>наши</w:t>
      </w:r>
      <w:r>
        <w:rPr>
          <w:color w:val="000000"/>
        </w:rPr>
        <w:t xml:space="preserve"> </w:t>
      </w:r>
      <w:r w:rsidRPr="006612D1">
        <w:rPr>
          <w:color w:val="000000"/>
        </w:rPr>
        <w:t>взгляды</w:t>
      </w:r>
      <w:r>
        <w:rPr>
          <w:color w:val="000000"/>
        </w:rPr>
        <w:t xml:space="preserve"> </w:t>
      </w:r>
      <w:r w:rsidRPr="006612D1">
        <w:rPr>
          <w:color w:val="000000"/>
        </w:rPr>
        <w:t>встретились,</w:t>
      </w:r>
      <w:r>
        <w:rPr>
          <w:color w:val="000000"/>
        </w:rPr>
        <w:t xml:space="preserve"> </w:t>
      </w:r>
      <w:r w:rsidRPr="006612D1">
        <w:rPr>
          <w:color w:val="000000"/>
        </w:rPr>
        <w:t>он</w:t>
      </w:r>
      <w:r>
        <w:rPr>
          <w:color w:val="000000"/>
        </w:rPr>
        <w:t xml:space="preserve"> </w:t>
      </w:r>
      <w:r w:rsidRPr="006612D1">
        <w:rPr>
          <w:color w:val="000000"/>
        </w:rPr>
        <w:t>быстро</w:t>
      </w:r>
      <w:r>
        <w:rPr>
          <w:color w:val="000000"/>
        </w:rPr>
        <w:t xml:space="preserve"> </w:t>
      </w:r>
      <w:r w:rsidRPr="006612D1">
        <w:rPr>
          <w:color w:val="000000"/>
        </w:rPr>
        <w:t>отвернулся.</w:t>
      </w:r>
      <w:r w:rsidRPr="008F0F7E">
        <w:rPr>
          <w:rStyle w:val="apple-converted-space"/>
          <w:color w:val="000000"/>
        </w:rPr>
        <w:t xml:space="preserve"> </w:t>
      </w:r>
      <w:r w:rsidRPr="006612D1">
        <w:rPr>
          <w:color w:val="000000"/>
        </w:rPr>
        <w:t>И</w:t>
      </w:r>
      <w:r>
        <w:rPr>
          <w:color w:val="000000"/>
        </w:rPr>
        <w:t xml:space="preserve"> </w:t>
      </w:r>
      <w:r w:rsidRPr="006612D1">
        <w:rPr>
          <w:color w:val="000000"/>
        </w:rPr>
        <w:t>я</w:t>
      </w:r>
      <w:r>
        <w:rPr>
          <w:color w:val="000000"/>
        </w:rPr>
        <w:t xml:space="preserve"> </w:t>
      </w:r>
      <w:r w:rsidRPr="006612D1">
        <w:rPr>
          <w:color w:val="000000"/>
        </w:rPr>
        <w:t>тоже</w:t>
      </w:r>
      <w:r>
        <w:rPr>
          <w:color w:val="000000"/>
        </w:rPr>
        <w:t xml:space="preserve">. </w:t>
      </w:r>
      <w:r w:rsidRPr="006612D1">
        <w:rPr>
          <w:color w:val="000000"/>
        </w:rPr>
        <w:t>Черт,</w:t>
      </w:r>
      <w:r>
        <w:rPr>
          <w:color w:val="000000"/>
        </w:rPr>
        <w:t xml:space="preserve"> </w:t>
      </w:r>
      <w:r w:rsidRPr="006612D1">
        <w:rPr>
          <w:color w:val="000000"/>
        </w:rPr>
        <w:t>это</w:t>
      </w:r>
      <w:r>
        <w:rPr>
          <w:color w:val="000000"/>
        </w:rPr>
        <w:t xml:space="preserve"> </w:t>
      </w:r>
      <w:r w:rsidRPr="006612D1">
        <w:rPr>
          <w:color w:val="000000"/>
        </w:rPr>
        <w:t>было</w:t>
      </w:r>
      <w:r>
        <w:rPr>
          <w:color w:val="000000"/>
        </w:rPr>
        <w:t xml:space="preserve"> </w:t>
      </w:r>
      <w:r w:rsidRPr="006612D1">
        <w:rPr>
          <w:color w:val="000000"/>
        </w:rPr>
        <w:t>странно.</w:t>
      </w:r>
      <w:r w:rsidRPr="008F0F7E">
        <w:rPr>
          <w:rStyle w:val="apple-converted-space"/>
          <w:color w:val="000000"/>
        </w:rPr>
        <w:t xml:space="preserve"> </w:t>
      </w:r>
      <w:r w:rsidRPr="006612D1">
        <w:rPr>
          <w:color w:val="000000"/>
        </w:rPr>
        <w:t>Я</w:t>
      </w:r>
      <w:r>
        <w:rPr>
          <w:color w:val="000000"/>
        </w:rPr>
        <w:t xml:space="preserve"> </w:t>
      </w:r>
      <w:r w:rsidRPr="006612D1">
        <w:rPr>
          <w:color w:val="000000"/>
        </w:rPr>
        <w:t>потер</w:t>
      </w:r>
      <w:r>
        <w:rPr>
          <w:color w:val="000000"/>
        </w:rPr>
        <w:t xml:space="preserve"> </w:t>
      </w:r>
      <w:r w:rsidRPr="006612D1">
        <w:rPr>
          <w:color w:val="000000"/>
        </w:rPr>
        <w:t>шею,</w:t>
      </w:r>
      <w:r>
        <w:rPr>
          <w:color w:val="000000"/>
        </w:rPr>
        <w:t xml:space="preserve"> по</w:t>
      </w:r>
      <w:r w:rsidRPr="006612D1">
        <w:rPr>
          <w:color w:val="000000"/>
        </w:rPr>
        <w:t>чувств</w:t>
      </w:r>
      <w:r>
        <w:rPr>
          <w:color w:val="000000"/>
        </w:rPr>
        <w:t xml:space="preserve">овав </w:t>
      </w:r>
      <w:r w:rsidRPr="006612D1">
        <w:rPr>
          <w:color w:val="000000"/>
        </w:rPr>
        <w:t>дискомфорт,</w:t>
      </w:r>
      <w:r>
        <w:rPr>
          <w:color w:val="000000"/>
        </w:rPr>
        <w:t xml:space="preserve"> </w:t>
      </w:r>
      <w:r w:rsidRPr="006612D1">
        <w:rPr>
          <w:color w:val="000000"/>
        </w:rPr>
        <w:t>и</w:t>
      </w:r>
      <w:r>
        <w:rPr>
          <w:color w:val="000000"/>
        </w:rPr>
        <w:t xml:space="preserve"> </w:t>
      </w:r>
      <w:r w:rsidRPr="006612D1">
        <w:rPr>
          <w:color w:val="000000"/>
        </w:rPr>
        <w:t>прошептал</w:t>
      </w:r>
      <w:r>
        <w:rPr>
          <w:color w:val="000000"/>
        </w:rPr>
        <w:t xml:space="preserve"> </w:t>
      </w:r>
      <w:r w:rsidRPr="006612D1">
        <w:rPr>
          <w:color w:val="000000"/>
        </w:rPr>
        <w:t>Сьюз</w:t>
      </w:r>
      <w:r>
        <w:rPr>
          <w:color w:val="000000"/>
        </w:rPr>
        <w:t>а</w:t>
      </w:r>
      <w:r w:rsidRPr="006612D1">
        <w:rPr>
          <w:color w:val="000000"/>
        </w:rPr>
        <w:t>н</w:t>
      </w:r>
      <w:r>
        <w:rPr>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336D6F">
        <w:t>–</w:t>
      </w:r>
      <w:r>
        <w:t xml:space="preserve"> </w:t>
      </w:r>
      <w:r w:rsidRPr="009278CF">
        <w:t>Он смотрит на меня</w:t>
      </w:r>
      <w:r>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sidRPr="006612D1">
        <w:rPr>
          <w:color w:val="000000"/>
        </w:rPr>
        <w:t>Она</w:t>
      </w:r>
      <w:r>
        <w:rPr>
          <w:color w:val="000000"/>
        </w:rPr>
        <w:t xml:space="preserve"> бросила беглый взгляд в сторону барной стойки </w:t>
      </w:r>
      <w:r w:rsidRPr="006612D1">
        <w:rPr>
          <w:color w:val="000000"/>
        </w:rPr>
        <w:t>и</w:t>
      </w:r>
      <w:r>
        <w:rPr>
          <w:color w:val="000000"/>
        </w:rPr>
        <w:t xml:space="preserve"> </w:t>
      </w:r>
      <w:r w:rsidRPr="006612D1">
        <w:rPr>
          <w:color w:val="000000"/>
        </w:rPr>
        <w:t>усмехнул</w:t>
      </w:r>
      <w:r>
        <w:rPr>
          <w:color w:val="000000"/>
        </w:rPr>
        <w:t>ась</w:t>
      </w:r>
      <w:r w:rsidRPr="006612D1">
        <w:rPr>
          <w:color w:val="000000"/>
        </w:rPr>
        <w:t>.</w:t>
      </w:r>
      <w:r w:rsidRPr="008F0F7E">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336D6F">
        <w:t>–</w:t>
      </w:r>
      <w:r>
        <w:t xml:space="preserve"> </w:t>
      </w:r>
      <w:r w:rsidRPr="009278CF">
        <w:t xml:space="preserve">Ну, думаю, что он смотрит на </w:t>
      </w:r>
      <w:r w:rsidRPr="0009295C">
        <w:rPr>
          <w:i/>
        </w:rPr>
        <w:t>меня</w:t>
      </w:r>
      <w:r>
        <w:rPr>
          <w:color w:val="000000"/>
        </w:rPr>
        <w:t>.</w:t>
      </w:r>
    </w:p>
    <w:p w:rsidR="00612074" w:rsidRPr="007846F4" w:rsidRDefault="00612074" w:rsidP="00612074">
      <w:pPr>
        <w:pStyle w:val="western"/>
        <w:shd w:val="clear" w:color="auto" w:fill="FFFFFF"/>
        <w:spacing w:before="0" w:after="0"/>
        <w:ind w:firstLine="461"/>
        <w:jc w:val="both"/>
        <w:rPr>
          <w:color w:val="000000"/>
        </w:rPr>
      </w:pPr>
      <w:r w:rsidRPr="006612D1">
        <w:rPr>
          <w:color w:val="000000"/>
        </w:rPr>
        <w:t>Бо</w:t>
      </w:r>
      <w:r>
        <w:rPr>
          <w:color w:val="000000"/>
        </w:rPr>
        <w:t>же</w:t>
      </w:r>
      <w:r w:rsidRPr="006612D1">
        <w:rPr>
          <w:color w:val="000000"/>
        </w:rPr>
        <w:t>,</w:t>
      </w:r>
      <w:r>
        <w:rPr>
          <w:color w:val="000000"/>
        </w:rPr>
        <w:t xml:space="preserve"> </w:t>
      </w:r>
      <w:r w:rsidRPr="006612D1">
        <w:rPr>
          <w:color w:val="000000"/>
        </w:rPr>
        <w:t>в</w:t>
      </w:r>
      <w:r>
        <w:rPr>
          <w:color w:val="000000"/>
        </w:rPr>
        <w:t xml:space="preserve"> </w:t>
      </w:r>
      <w:r w:rsidRPr="006612D1">
        <w:rPr>
          <w:color w:val="000000"/>
        </w:rPr>
        <w:t>следующий</w:t>
      </w:r>
      <w:r>
        <w:rPr>
          <w:color w:val="000000"/>
        </w:rPr>
        <w:t xml:space="preserve"> </w:t>
      </w:r>
      <w:r w:rsidRPr="006612D1">
        <w:rPr>
          <w:color w:val="000000"/>
        </w:rPr>
        <w:t>раз</w:t>
      </w:r>
      <w:r w:rsidRPr="008F0F7E">
        <w:rPr>
          <w:rStyle w:val="apple-converted-space"/>
          <w:color w:val="000000"/>
        </w:rPr>
        <w:t xml:space="preserve"> </w:t>
      </w:r>
      <w:r w:rsidRPr="006612D1">
        <w:rPr>
          <w:i/>
          <w:iCs/>
          <w:color w:val="000000"/>
        </w:rPr>
        <w:t>я</w:t>
      </w:r>
      <w:r w:rsidRPr="008F0F7E">
        <w:rPr>
          <w:rStyle w:val="apple-converted-space"/>
          <w:color w:val="000000"/>
        </w:rPr>
        <w:t xml:space="preserve"> </w:t>
      </w:r>
      <w:r>
        <w:rPr>
          <w:rStyle w:val="apple-converted-space"/>
          <w:color w:val="000000"/>
        </w:rPr>
        <w:t>буду выбирать место для нашего свидания</w:t>
      </w:r>
      <w:r w:rsidRPr="006612D1">
        <w:rPr>
          <w:color w:val="000000"/>
        </w:rPr>
        <w:t>.</w:t>
      </w:r>
    </w:p>
    <w:p w:rsidR="00612074" w:rsidRDefault="00612074" w:rsidP="00612074">
      <w:pPr>
        <w:pStyle w:val="western"/>
        <w:shd w:val="clear" w:color="auto" w:fill="FFFFFF"/>
        <w:spacing w:before="0" w:after="0"/>
        <w:ind w:firstLine="461"/>
        <w:jc w:val="both"/>
        <w:rPr>
          <w:color w:val="000000"/>
        </w:rPr>
      </w:pPr>
      <w:r w:rsidRPr="00336D6F">
        <w:t>–</w:t>
      </w:r>
      <w:r>
        <w:t xml:space="preserve"> </w:t>
      </w:r>
      <w:r w:rsidRPr="009278CF">
        <w:t>Знаешь что</w:t>
      </w:r>
      <w:r>
        <w:rPr>
          <w:color w:val="000000"/>
        </w:rPr>
        <w:t xml:space="preserve">? </w:t>
      </w:r>
      <w:r w:rsidRPr="00336D6F">
        <w:t>–</w:t>
      </w:r>
      <w:r>
        <w:rPr>
          <w:color w:val="000000"/>
        </w:rPr>
        <w:t xml:space="preserve"> беззаботно сказала</w:t>
      </w:r>
      <w:r w:rsidRPr="00BB43E8">
        <w:rPr>
          <w:color w:val="000000"/>
        </w:rPr>
        <w:t xml:space="preserve"> </w:t>
      </w:r>
      <w:r>
        <w:rPr>
          <w:color w:val="000000"/>
        </w:rPr>
        <w:t>Сьюзан.</w:t>
      </w:r>
      <w:r>
        <w:rPr>
          <w:rStyle w:val="apple-converted-space"/>
          <w:color w:val="000000"/>
        </w:rPr>
        <w:t xml:space="preserve"> </w:t>
      </w:r>
      <w:r w:rsidRPr="00336D6F">
        <w:t>–</w:t>
      </w:r>
      <w:r>
        <w:t xml:space="preserve"> </w:t>
      </w:r>
      <w:r w:rsidRPr="009278CF">
        <w:t>Я отлучусь в туалет, а ты тем временем мило поболтаешь с Т</w:t>
      </w:r>
      <w:r>
        <w:t>е</w:t>
      </w:r>
      <w:r w:rsidRPr="009278CF">
        <w:t>дом. Если вс</w:t>
      </w:r>
      <w:r>
        <w:t>ё</w:t>
      </w:r>
      <w:r w:rsidRPr="009278CF">
        <w:t xml:space="preserve"> получится, я позвоню Сэм, чтобы она </w:t>
      </w:r>
      <w:r>
        <w:t>пришла потусоваться сюда со мной</w:t>
      </w:r>
      <w:r>
        <w:rPr>
          <w:color w:val="000000"/>
        </w:rPr>
        <w:t>.</w:t>
      </w:r>
    </w:p>
    <w:p w:rsidR="00612074" w:rsidRPr="007846F4" w:rsidRDefault="00612074" w:rsidP="00612074">
      <w:pPr>
        <w:pStyle w:val="western"/>
        <w:shd w:val="clear" w:color="auto" w:fill="FFFFFF"/>
        <w:spacing w:before="0" w:after="0"/>
        <w:ind w:firstLine="461"/>
        <w:jc w:val="both"/>
        <w:rPr>
          <w:color w:val="000000"/>
        </w:rPr>
      </w:pPr>
      <w:r w:rsidRPr="006612D1">
        <w:rPr>
          <w:color w:val="000000"/>
        </w:rPr>
        <w:t>Тед,</w:t>
      </w:r>
      <w:r>
        <w:rPr>
          <w:color w:val="000000"/>
        </w:rPr>
        <w:t xml:space="preserve"> </w:t>
      </w:r>
      <w:r w:rsidRPr="006612D1">
        <w:rPr>
          <w:color w:val="000000"/>
        </w:rPr>
        <w:t>ага.</w:t>
      </w:r>
    </w:p>
    <w:p w:rsidR="00612074" w:rsidRPr="007846F4" w:rsidRDefault="00612074" w:rsidP="00612074">
      <w:pPr>
        <w:pStyle w:val="western"/>
        <w:shd w:val="clear" w:color="auto" w:fill="FFFFFF"/>
        <w:spacing w:before="0" w:after="0"/>
        <w:ind w:firstLine="461"/>
        <w:jc w:val="both"/>
        <w:rPr>
          <w:color w:val="000000"/>
        </w:rPr>
      </w:pPr>
      <w:r w:rsidRPr="006612D1">
        <w:rPr>
          <w:color w:val="000000"/>
        </w:rPr>
        <w:t>Подождите,</w:t>
      </w:r>
      <w:r w:rsidRPr="008F0F7E">
        <w:rPr>
          <w:rStyle w:val="apple-converted-space"/>
          <w:color w:val="000000"/>
        </w:rPr>
        <w:t xml:space="preserve"> </w:t>
      </w:r>
      <w:r w:rsidRPr="00A72CF2">
        <w:rPr>
          <w:i/>
          <w:color w:val="000000"/>
        </w:rPr>
        <w:t>что</w:t>
      </w:r>
      <w:r w:rsidRPr="006612D1">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sidRPr="006612D1">
        <w:rPr>
          <w:color w:val="000000"/>
        </w:rPr>
        <w:t>Когда</w:t>
      </w:r>
      <w:r>
        <w:rPr>
          <w:color w:val="000000"/>
        </w:rPr>
        <w:t xml:space="preserve"> вдруг </w:t>
      </w:r>
      <w:r w:rsidRPr="006612D1">
        <w:rPr>
          <w:color w:val="000000"/>
        </w:rPr>
        <w:t>Сью</w:t>
      </w:r>
      <w:r>
        <w:rPr>
          <w:color w:val="000000"/>
        </w:rPr>
        <w:t xml:space="preserve"> </w:t>
      </w:r>
      <w:r w:rsidRPr="006612D1">
        <w:rPr>
          <w:color w:val="000000"/>
        </w:rPr>
        <w:t>встала</w:t>
      </w:r>
      <w:r>
        <w:rPr>
          <w:color w:val="000000"/>
        </w:rPr>
        <w:t>, моё горло свела паника</w:t>
      </w:r>
      <w:r w:rsidRPr="006612D1">
        <w:rPr>
          <w:color w:val="000000"/>
        </w:rPr>
        <w:t>.</w:t>
      </w:r>
      <w:r w:rsidRPr="008F0F7E">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336D6F">
        <w:t>–</w:t>
      </w:r>
      <w:r>
        <w:t xml:space="preserve"> </w:t>
      </w:r>
      <w:r w:rsidRPr="006612D1">
        <w:rPr>
          <w:color w:val="000000"/>
        </w:rPr>
        <w:t>Нет!</w:t>
      </w:r>
      <w:r w:rsidRPr="00075974">
        <w:t xml:space="preserve"> </w:t>
      </w:r>
      <w:r w:rsidRPr="00336D6F">
        <w:t>–</w:t>
      </w:r>
      <w:r>
        <w:rPr>
          <w:color w:val="000000"/>
        </w:rPr>
        <w:t xml:space="preserve"> п</w:t>
      </w:r>
      <w:r w:rsidRPr="006612D1">
        <w:rPr>
          <w:color w:val="000000"/>
        </w:rPr>
        <w:t>рошипел</w:t>
      </w:r>
      <w:r>
        <w:rPr>
          <w:color w:val="000000"/>
        </w:rPr>
        <w:t xml:space="preserve"> </w:t>
      </w:r>
      <w:r w:rsidRPr="006612D1">
        <w:rPr>
          <w:color w:val="000000"/>
        </w:rPr>
        <w:t>я</w:t>
      </w:r>
      <w:r>
        <w:rPr>
          <w:color w:val="000000"/>
        </w:rPr>
        <w:t xml:space="preserve">, выпустив оставшийся воздух из легких, </w:t>
      </w:r>
      <w:r w:rsidRPr="006612D1">
        <w:rPr>
          <w:color w:val="000000"/>
        </w:rPr>
        <w:t>и</w:t>
      </w:r>
      <w:r>
        <w:rPr>
          <w:color w:val="000000"/>
        </w:rPr>
        <w:t xml:space="preserve"> схватил её за руку</w:t>
      </w:r>
      <w:r w:rsidRPr="006612D1">
        <w:rPr>
          <w:color w:val="000000"/>
        </w:rPr>
        <w:t>.</w:t>
      </w:r>
      <w:r w:rsidRPr="008F0F7E">
        <w:rPr>
          <w:rStyle w:val="apple-converted-space"/>
          <w:color w:val="000000"/>
        </w:rPr>
        <w:t xml:space="preserve"> </w:t>
      </w:r>
      <w:r w:rsidRPr="00336D6F">
        <w:t>–</w:t>
      </w:r>
      <w:r>
        <w:t xml:space="preserve"> </w:t>
      </w:r>
      <w:r w:rsidRPr="009278CF">
        <w:t>Не оставляй меня с ним</w:t>
      </w:r>
      <w:r w:rsidRPr="00C37859">
        <w:t xml:space="preserve"> </w:t>
      </w:r>
      <w:r w:rsidRPr="009278CF">
        <w:t>наедине</w:t>
      </w:r>
      <w:r>
        <w:rPr>
          <w:color w:val="000000"/>
        </w:rPr>
        <w:t>.</w:t>
      </w:r>
    </w:p>
    <w:p w:rsidR="00612074" w:rsidRPr="007846F4" w:rsidRDefault="00612074" w:rsidP="00612074">
      <w:pPr>
        <w:pStyle w:val="western"/>
        <w:shd w:val="clear" w:color="auto" w:fill="FFFFFF"/>
        <w:spacing w:before="0" w:after="0"/>
        <w:ind w:firstLine="461"/>
        <w:jc w:val="both"/>
        <w:rPr>
          <w:color w:val="000000"/>
        </w:rPr>
      </w:pPr>
      <w:r w:rsidRPr="00336D6F">
        <w:t>–</w:t>
      </w:r>
      <w:r>
        <w:t xml:space="preserve"> </w:t>
      </w:r>
      <w:r w:rsidRPr="009278CF">
        <w:t>Дорогой, все хорошо</w:t>
      </w:r>
      <w:r w:rsidRPr="007846F4">
        <w:rPr>
          <w:color w:val="000000"/>
        </w:rPr>
        <w:t>,</w:t>
      </w:r>
      <w:r>
        <w:rPr>
          <w:color w:val="000000"/>
        </w:rPr>
        <w:t xml:space="preserve"> </w:t>
      </w:r>
      <w:r w:rsidRPr="00336D6F">
        <w:t>–</w:t>
      </w:r>
      <w:r w:rsidRPr="007846F4">
        <w:rPr>
          <w:color w:val="000000"/>
        </w:rPr>
        <w:t xml:space="preserve"> успокоила она меня.</w:t>
      </w:r>
      <w:r w:rsidRPr="007846F4">
        <w:rPr>
          <w:rStyle w:val="apple-converted-space"/>
          <w:color w:val="000000"/>
        </w:rPr>
        <w:t xml:space="preserve"> </w:t>
      </w:r>
      <w:r w:rsidRPr="00336D6F">
        <w:t>–</w:t>
      </w:r>
      <w:r>
        <w:t xml:space="preserve"> </w:t>
      </w:r>
      <w:r w:rsidRPr="009278CF">
        <w:t>Пару недель назад ты разговаривал с ним целый час</w:t>
      </w:r>
      <w:r w:rsidRPr="006612D1">
        <w:rPr>
          <w:color w:val="000000"/>
        </w:rPr>
        <w:t>.</w:t>
      </w:r>
      <w:r w:rsidRPr="00075974">
        <w:t xml:space="preserve"> </w:t>
      </w:r>
      <w:r w:rsidRPr="00336D6F">
        <w:t>–</w:t>
      </w:r>
      <w:r>
        <w:rPr>
          <w:color w:val="000000"/>
        </w:rPr>
        <w:t xml:space="preserve"> Забавляясь</w:t>
      </w:r>
      <w:r w:rsidRPr="006612D1">
        <w:rPr>
          <w:color w:val="000000"/>
        </w:rPr>
        <w:t>,</w:t>
      </w:r>
      <w:r>
        <w:rPr>
          <w:color w:val="000000"/>
        </w:rPr>
        <w:t xml:space="preserve"> </w:t>
      </w:r>
      <w:r w:rsidRPr="006612D1">
        <w:rPr>
          <w:color w:val="000000"/>
        </w:rPr>
        <w:t>она</w:t>
      </w:r>
      <w:r>
        <w:rPr>
          <w:color w:val="000000"/>
        </w:rPr>
        <w:t xml:space="preserve"> </w:t>
      </w:r>
      <w:r w:rsidRPr="006612D1">
        <w:rPr>
          <w:color w:val="000000"/>
        </w:rPr>
        <w:t>разжал</w:t>
      </w:r>
      <w:r>
        <w:rPr>
          <w:color w:val="000000"/>
        </w:rPr>
        <w:t xml:space="preserve">а мои </w:t>
      </w:r>
      <w:r w:rsidRPr="006612D1">
        <w:rPr>
          <w:color w:val="000000"/>
        </w:rPr>
        <w:t>пальцы</w:t>
      </w:r>
      <w:r>
        <w:rPr>
          <w:color w:val="000000"/>
        </w:rPr>
        <w:t xml:space="preserve">, освободив </w:t>
      </w:r>
      <w:r w:rsidRPr="006612D1">
        <w:rPr>
          <w:color w:val="000000"/>
        </w:rPr>
        <w:t>рукав</w:t>
      </w:r>
      <w:r>
        <w:rPr>
          <w:color w:val="000000"/>
        </w:rPr>
        <w:t xml:space="preserve"> </w:t>
      </w:r>
      <w:r w:rsidRPr="006612D1">
        <w:rPr>
          <w:color w:val="000000"/>
        </w:rPr>
        <w:t>свое</w:t>
      </w:r>
      <w:r>
        <w:rPr>
          <w:color w:val="000000"/>
        </w:rPr>
        <w:t xml:space="preserve">го </w:t>
      </w:r>
      <w:r w:rsidRPr="006612D1">
        <w:rPr>
          <w:color w:val="000000"/>
        </w:rPr>
        <w:t>бело</w:t>
      </w:r>
      <w:r>
        <w:rPr>
          <w:color w:val="000000"/>
        </w:rPr>
        <w:t>го болеро.</w:t>
      </w:r>
      <w:r w:rsidRPr="008F0F7E">
        <w:rPr>
          <w:rStyle w:val="apple-converted-space"/>
          <w:color w:val="000000"/>
        </w:rPr>
        <w:t xml:space="preserve"> </w:t>
      </w:r>
      <w:r w:rsidRPr="00336D6F">
        <w:t>–</w:t>
      </w:r>
      <w:r>
        <w:t xml:space="preserve"> </w:t>
      </w:r>
      <w:r w:rsidRPr="009278CF">
        <w:t>Он тебя не съест</w:t>
      </w:r>
      <w:r w:rsidRPr="006612D1">
        <w:rPr>
          <w:color w:val="000000"/>
        </w:rPr>
        <w:t>.</w:t>
      </w:r>
    </w:p>
    <w:p w:rsidR="00612074" w:rsidRDefault="00612074" w:rsidP="00612074">
      <w:pPr>
        <w:pStyle w:val="western"/>
        <w:shd w:val="clear" w:color="auto" w:fill="FFFFFF"/>
        <w:spacing w:before="0" w:after="0"/>
        <w:ind w:firstLine="461"/>
        <w:jc w:val="both"/>
        <w:rPr>
          <w:color w:val="000000"/>
        </w:rPr>
      </w:pPr>
      <w:r w:rsidRPr="00336D6F">
        <w:t>–</w:t>
      </w:r>
      <w:r>
        <w:t xml:space="preserve"> Т</w:t>
      </w:r>
      <w:r>
        <w:rPr>
          <w:color w:val="000000"/>
        </w:rPr>
        <w:t>ы не можешь этого знать.</w:t>
      </w:r>
      <w:r w:rsidRPr="00075974">
        <w:t xml:space="preserve"> </w:t>
      </w:r>
      <w:r w:rsidRPr="00336D6F">
        <w:t>–</w:t>
      </w:r>
      <w:r>
        <w:rPr>
          <w:color w:val="000000"/>
        </w:rPr>
        <w:t xml:space="preserve"> Мой голос превратился в плаксивый шепот.</w:t>
      </w:r>
    </w:p>
    <w:p w:rsidR="00612074" w:rsidRDefault="00612074" w:rsidP="00612074">
      <w:pPr>
        <w:pStyle w:val="western"/>
        <w:shd w:val="clear" w:color="auto" w:fill="FFFFFF"/>
        <w:spacing w:before="0" w:after="0"/>
        <w:ind w:firstLine="461"/>
        <w:jc w:val="both"/>
        <w:rPr>
          <w:color w:val="000000"/>
        </w:rPr>
      </w:pPr>
      <w:r w:rsidRPr="00336D6F">
        <w:t>–</w:t>
      </w:r>
      <w:r>
        <w:t xml:space="preserve"> </w:t>
      </w:r>
      <w:r w:rsidRPr="009278CF">
        <w:t>Расслабься. Я вернусь через несколько минут</w:t>
      </w:r>
      <w:r>
        <w:rPr>
          <w:color w:val="000000"/>
        </w:rPr>
        <w:t>.</w:t>
      </w:r>
    </w:p>
    <w:p w:rsidR="00612074" w:rsidRPr="007846F4" w:rsidRDefault="00612074" w:rsidP="00612074">
      <w:pPr>
        <w:pStyle w:val="western"/>
        <w:shd w:val="clear" w:color="auto" w:fill="FFFFFF"/>
        <w:spacing w:before="0" w:after="0"/>
        <w:ind w:firstLine="461"/>
        <w:jc w:val="both"/>
        <w:rPr>
          <w:color w:val="000000"/>
        </w:rPr>
      </w:pPr>
      <w:r w:rsidRPr="006612D1">
        <w:rPr>
          <w:color w:val="000000"/>
        </w:rPr>
        <w:lastRenderedPageBreak/>
        <w:t>Помните</w:t>
      </w:r>
      <w:r>
        <w:rPr>
          <w:color w:val="000000"/>
        </w:rPr>
        <w:t xml:space="preserve"> </w:t>
      </w:r>
      <w:r w:rsidRPr="006612D1">
        <w:rPr>
          <w:color w:val="000000"/>
        </w:rPr>
        <w:t>игр</w:t>
      </w:r>
      <w:r>
        <w:rPr>
          <w:color w:val="000000"/>
        </w:rPr>
        <w:t xml:space="preserve">у в </w:t>
      </w:r>
      <w:r w:rsidRPr="006612D1">
        <w:rPr>
          <w:color w:val="000000"/>
        </w:rPr>
        <w:t>средней</w:t>
      </w:r>
      <w:r>
        <w:rPr>
          <w:color w:val="000000"/>
        </w:rPr>
        <w:t xml:space="preserve"> </w:t>
      </w:r>
      <w:r w:rsidRPr="006612D1">
        <w:rPr>
          <w:color w:val="000000"/>
        </w:rPr>
        <w:t>школ</w:t>
      </w:r>
      <w:r>
        <w:rPr>
          <w:color w:val="000000"/>
        </w:rPr>
        <w:t xml:space="preserve">е </w:t>
      </w:r>
      <w:r w:rsidRPr="00B07A7E">
        <w:rPr>
          <w:color w:val="000000"/>
        </w:rPr>
        <w:t>“</w:t>
      </w:r>
      <w:r w:rsidRPr="006612D1">
        <w:rPr>
          <w:color w:val="000000"/>
        </w:rPr>
        <w:t>сем</w:t>
      </w:r>
      <w:r>
        <w:rPr>
          <w:color w:val="000000"/>
        </w:rPr>
        <w:t xml:space="preserve">ь </w:t>
      </w:r>
      <w:r w:rsidRPr="006612D1">
        <w:rPr>
          <w:color w:val="000000"/>
        </w:rPr>
        <w:t>минут</w:t>
      </w:r>
      <w:r>
        <w:rPr>
          <w:color w:val="000000"/>
        </w:rPr>
        <w:t xml:space="preserve"> </w:t>
      </w:r>
      <w:r w:rsidRPr="006612D1">
        <w:rPr>
          <w:color w:val="000000"/>
        </w:rPr>
        <w:t>на</w:t>
      </w:r>
      <w:r>
        <w:rPr>
          <w:color w:val="000000"/>
        </w:rPr>
        <w:t xml:space="preserve"> </w:t>
      </w:r>
      <w:r w:rsidRPr="006612D1">
        <w:rPr>
          <w:color w:val="000000"/>
        </w:rPr>
        <w:t>небесах</w:t>
      </w:r>
      <w:r w:rsidRPr="00B07A7E">
        <w:rPr>
          <w:color w:val="000000"/>
        </w:rPr>
        <w:t>”</w:t>
      </w:r>
      <w:r w:rsidRPr="006612D1">
        <w:rPr>
          <w:color w:val="000000"/>
        </w:rPr>
        <w:t>?</w:t>
      </w:r>
      <w:r w:rsidRPr="008F0F7E">
        <w:rPr>
          <w:rStyle w:val="apple-converted-space"/>
          <w:color w:val="000000"/>
        </w:rPr>
        <w:t xml:space="preserve"> </w:t>
      </w:r>
      <w:r w:rsidRPr="006612D1">
        <w:rPr>
          <w:color w:val="000000"/>
        </w:rPr>
        <w:t>Ну,</w:t>
      </w:r>
      <w:r>
        <w:rPr>
          <w:color w:val="000000"/>
        </w:rPr>
        <w:t xml:space="preserve"> </w:t>
      </w:r>
      <w:r w:rsidRPr="006612D1">
        <w:rPr>
          <w:color w:val="000000"/>
        </w:rPr>
        <w:t>это</w:t>
      </w:r>
      <w:r>
        <w:rPr>
          <w:color w:val="000000"/>
        </w:rPr>
        <w:t xml:space="preserve"> будет </w:t>
      </w:r>
      <w:r w:rsidRPr="006612D1">
        <w:rPr>
          <w:color w:val="000000"/>
        </w:rPr>
        <w:t>мои</w:t>
      </w:r>
      <w:r>
        <w:rPr>
          <w:color w:val="000000"/>
        </w:rPr>
        <w:t xml:space="preserve">ми </w:t>
      </w:r>
      <w:r w:rsidRPr="006612D1">
        <w:rPr>
          <w:color w:val="000000"/>
        </w:rPr>
        <w:t>семь</w:t>
      </w:r>
      <w:r>
        <w:rPr>
          <w:color w:val="000000"/>
        </w:rPr>
        <w:t xml:space="preserve">ю </w:t>
      </w:r>
      <w:r w:rsidRPr="006612D1">
        <w:rPr>
          <w:color w:val="000000"/>
        </w:rPr>
        <w:t>минут</w:t>
      </w:r>
      <w:r>
        <w:rPr>
          <w:color w:val="000000"/>
        </w:rPr>
        <w:t xml:space="preserve">ами </w:t>
      </w:r>
      <w:r w:rsidRPr="006612D1">
        <w:rPr>
          <w:color w:val="000000"/>
        </w:rPr>
        <w:t>в</w:t>
      </w:r>
      <w:r w:rsidRPr="008F0F7E">
        <w:rPr>
          <w:rStyle w:val="apple-converted-space"/>
          <w:color w:val="000000"/>
        </w:rPr>
        <w:t xml:space="preserve"> </w:t>
      </w:r>
      <w:r w:rsidRPr="000D4CB3">
        <w:rPr>
          <w:i/>
          <w:color w:val="000000"/>
        </w:rPr>
        <w:t>аду</w:t>
      </w:r>
      <w:r w:rsidRPr="006612D1">
        <w:rPr>
          <w:color w:val="000000"/>
        </w:rPr>
        <w:t>.</w:t>
      </w:r>
    </w:p>
    <w:p w:rsidR="00612074" w:rsidRDefault="00612074" w:rsidP="00612074">
      <w:pPr>
        <w:pStyle w:val="western"/>
        <w:shd w:val="clear" w:color="auto" w:fill="FFFFFF"/>
        <w:spacing w:before="0" w:after="0"/>
        <w:ind w:firstLine="461"/>
        <w:jc w:val="both"/>
        <w:rPr>
          <w:color w:val="000000"/>
        </w:rPr>
      </w:pPr>
      <w:r>
        <w:rPr>
          <w:color w:val="000000"/>
        </w:rPr>
        <w:t xml:space="preserve">Сьюзан похлопала меня по плечу, </w:t>
      </w:r>
      <w:proofErr w:type="gramStart"/>
      <w:r>
        <w:rPr>
          <w:color w:val="000000"/>
        </w:rPr>
        <w:t>полная</w:t>
      </w:r>
      <w:proofErr w:type="gramEnd"/>
      <w:r>
        <w:rPr>
          <w:color w:val="000000"/>
        </w:rPr>
        <w:t xml:space="preserve"> воодушевления.</w:t>
      </w:r>
    </w:p>
    <w:p w:rsidR="00612074" w:rsidRDefault="00612074" w:rsidP="00612074">
      <w:pPr>
        <w:pStyle w:val="western"/>
        <w:shd w:val="clear" w:color="auto" w:fill="FFFFFF"/>
        <w:spacing w:before="0" w:after="0"/>
        <w:ind w:firstLine="461"/>
        <w:jc w:val="both"/>
        <w:rPr>
          <w:color w:val="000000"/>
        </w:rPr>
      </w:pPr>
      <w:r w:rsidRPr="00336D6F">
        <w:t>–</w:t>
      </w:r>
      <w:r>
        <w:t xml:space="preserve"> </w:t>
      </w:r>
      <w:r w:rsidRPr="009278CF">
        <w:t xml:space="preserve">Просто будь самим собой, и никто </w:t>
      </w:r>
      <w:r>
        <w:t xml:space="preserve">никогда </w:t>
      </w:r>
      <w:r w:rsidRPr="009278CF">
        <w:t>не устоит</w:t>
      </w:r>
      <w:r>
        <w:t xml:space="preserve"> перед тобой</w:t>
      </w:r>
      <w:r>
        <w:rPr>
          <w:color w:val="000000"/>
        </w:rPr>
        <w:t>.</w:t>
      </w:r>
    </w:p>
    <w:p w:rsidR="00612074" w:rsidRPr="007846F4" w:rsidRDefault="00612074" w:rsidP="00612074">
      <w:pPr>
        <w:pStyle w:val="western"/>
        <w:shd w:val="clear" w:color="auto" w:fill="FFFFFF"/>
        <w:spacing w:before="0" w:after="0"/>
        <w:ind w:firstLine="461"/>
        <w:jc w:val="both"/>
        <w:rPr>
          <w:color w:val="000000"/>
        </w:rPr>
      </w:pPr>
      <w:r w:rsidRPr="006612D1">
        <w:rPr>
          <w:color w:val="000000"/>
        </w:rPr>
        <w:t>Когда</w:t>
      </w:r>
      <w:r>
        <w:rPr>
          <w:color w:val="000000"/>
        </w:rPr>
        <w:t xml:space="preserve"> </w:t>
      </w:r>
      <w:r w:rsidRPr="006612D1">
        <w:rPr>
          <w:color w:val="000000"/>
        </w:rPr>
        <w:t>она</w:t>
      </w:r>
      <w:r>
        <w:rPr>
          <w:color w:val="000000"/>
        </w:rPr>
        <w:t xml:space="preserve"> упорхнула в </w:t>
      </w:r>
      <w:r w:rsidRPr="006612D1">
        <w:rPr>
          <w:color w:val="000000"/>
        </w:rPr>
        <w:t>уборн</w:t>
      </w:r>
      <w:r>
        <w:rPr>
          <w:color w:val="000000"/>
        </w:rPr>
        <w:t>ую</w:t>
      </w:r>
      <w:r w:rsidRPr="006612D1">
        <w:rPr>
          <w:color w:val="000000"/>
        </w:rPr>
        <w:t>,</w:t>
      </w:r>
      <w:r>
        <w:rPr>
          <w:color w:val="000000"/>
        </w:rPr>
        <w:t xml:space="preserve"> </w:t>
      </w:r>
      <w:r w:rsidRPr="006612D1">
        <w:rPr>
          <w:color w:val="000000"/>
        </w:rPr>
        <w:t>мои</w:t>
      </w:r>
      <w:r>
        <w:rPr>
          <w:color w:val="000000"/>
        </w:rPr>
        <w:t xml:space="preserve"> </w:t>
      </w:r>
      <w:r w:rsidRPr="006612D1">
        <w:rPr>
          <w:color w:val="000000"/>
        </w:rPr>
        <w:t>ноги</w:t>
      </w:r>
      <w:r>
        <w:rPr>
          <w:color w:val="000000"/>
        </w:rPr>
        <w:t xml:space="preserve"> </w:t>
      </w:r>
      <w:r w:rsidRPr="006612D1">
        <w:rPr>
          <w:color w:val="000000"/>
        </w:rPr>
        <w:t>начали</w:t>
      </w:r>
      <w:r>
        <w:rPr>
          <w:color w:val="000000"/>
        </w:rPr>
        <w:t xml:space="preserve"> </w:t>
      </w:r>
      <w:r w:rsidRPr="006612D1">
        <w:rPr>
          <w:color w:val="000000"/>
        </w:rPr>
        <w:t>дрожать,</w:t>
      </w:r>
      <w:r>
        <w:rPr>
          <w:color w:val="000000"/>
        </w:rPr>
        <w:t xml:space="preserve"> а </w:t>
      </w:r>
      <w:r w:rsidRPr="006612D1">
        <w:rPr>
          <w:color w:val="000000"/>
        </w:rPr>
        <w:t>мо</w:t>
      </w:r>
      <w:r>
        <w:rPr>
          <w:color w:val="000000"/>
        </w:rPr>
        <w:t xml:space="preserve">ю </w:t>
      </w:r>
      <w:r w:rsidRPr="006612D1">
        <w:rPr>
          <w:color w:val="000000"/>
        </w:rPr>
        <w:t>ше</w:t>
      </w:r>
      <w:r>
        <w:rPr>
          <w:color w:val="000000"/>
        </w:rPr>
        <w:t>ю свела судорога из-за того</w:t>
      </w:r>
      <w:r w:rsidRPr="006612D1">
        <w:rPr>
          <w:color w:val="000000"/>
        </w:rPr>
        <w:t>,</w:t>
      </w:r>
      <w:r>
        <w:rPr>
          <w:color w:val="000000"/>
        </w:rPr>
        <w:t xml:space="preserve"> что </w:t>
      </w:r>
      <w:r w:rsidRPr="006612D1">
        <w:rPr>
          <w:color w:val="000000"/>
        </w:rPr>
        <w:t>я</w:t>
      </w:r>
      <w:r>
        <w:rPr>
          <w:color w:val="000000"/>
        </w:rPr>
        <w:t xml:space="preserve"> </w:t>
      </w:r>
      <w:proofErr w:type="gramStart"/>
      <w:r w:rsidRPr="006612D1">
        <w:rPr>
          <w:color w:val="000000"/>
        </w:rPr>
        <w:t>продолжал</w:t>
      </w:r>
      <w:proofErr w:type="gramEnd"/>
      <w:r>
        <w:rPr>
          <w:color w:val="000000"/>
        </w:rPr>
        <w:t xml:space="preserve"> </w:t>
      </w:r>
      <w:r w:rsidRPr="006612D1">
        <w:rPr>
          <w:color w:val="000000"/>
        </w:rPr>
        <w:t>сосредоточен</w:t>
      </w:r>
      <w:r>
        <w:rPr>
          <w:color w:val="000000"/>
        </w:rPr>
        <w:t>о смотреть и</w:t>
      </w:r>
      <w:r w:rsidRPr="006612D1">
        <w:rPr>
          <w:color w:val="000000"/>
        </w:rPr>
        <w:t>сключительно</w:t>
      </w:r>
      <w:r>
        <w:rPr>
          <w:color w:val="000000"/>
        </w:rPr>
        <w:t xml:space="preserve"> </w:t>
      </w:r>
      <w:r w:rsidRPr="006612D1">
        <w:rPr>
          <w:color w:val="000000"/>
        </w:rPr>
        <w:t>на</w:t>
      </w:r>
      <w:r>
        <w:rPr>
          <w:color w:val="000000"/>
        </w:rPr>
        <w:t xml:space="preserve"> </w:t>
      </w:r>
      <w:r w:rsidRPr="006612D1">
        <w:rPr>
          <w:color w:val="000000"/>
        </w:rPr>
        <w:t>чашку</w:t>
      </w:r>
      <w:r>
        <w:rPr>
          <w:color w:val="000000"/>
        </w:rPr>
        <w:t xml:space="preserve"> </w:t>
      </w:r>
      <w:r w:rsidRPr="006612D1">
        <w:rPr>
          <w:color w:val="000000"/>
        </w:rPr>
        <w:t>капучино</w:t>
      </w:r>
      <w:r>
        <w:rPr>
          <w:color w:val="000000"/>
        </w:rPr>
        <w:t xml:space="preserve"> </w:t>
      </w:r>
      <w:r w:rsidRPr="006612D1">
        <w:rPr>
          <w:color w:val="000000"/>
        </w:rPr>
        <w:t>передо</w:t>
      </w:r>
      <w:r>
        <w:rPr>
          <w:color w:val="000000"/>
        </w:rPr>
        <w:t xml:space="preserve"> </w:t>
      </w:r>
      <w:r w:rsidRPr="006612D1">
        <w:rPr>
          <w:color w:val="000000"/>
        </w:rPr>
        <w:t>мной.</w:t>
      </w:r>
    </w:p>
    <w:p w:rsidR="00612074" w:rsidRPr="007846F4" w:rsidRDefault="00612074" w:rsidP="00612074">
      <w:pPr>
        <w:pStyle w:val="western"/>
        <w:shd w:val="clear" w:color="auto" w:fill="FFFFFF"/>
        <w:spacing w:before="0" w:after="0"/>
        <w:ind w:firstLine="461"/>
        <w:jc w:val="both"/>
        <w:rPr>
          <w:color w:val="000000"/>
        </w:rPr>
      </w:pPr>
      <w:r w:rsidRPr="006612D1">
        <w:rPr>
          <w:color w:val="000000"/>
        </w:rPr>
        <w:t>Боже,</w:t>
      </w:r>
      <w:r>
        <w:rPr>
          <w:color w:val="000000"/>
        </w:rPr>
        <w:t xml:space="preserve"> </w:t>
      </w:r>
      <w:r w:rsidRPr="006612D1">
        <w:rPr>
          <w:color w:val="000000"/>
        </w:rPr>
        <w:t>он</w:t>
      </w:r>
      <w:r>
        <w:rPr>
          <w:color w:val="000000"/>
        </w:rPr>
        <w:t xml:space="preserve"> </w:t>
      </w:r>
      <w:r w:rsidRPr="006612D1">
        <w:rPr>
          <w:color w:val="000000"/>
        </w:rPr>
        <w:t>снова</w:t>
      </w:r>
      <w:r>
        <w:rPr>
          <w:color w:val="000000"/>
        </w:rPr>
        <w:t xml:space="preserve"> смотрит </w:t>
      </w:r>
      <w:r w:rsidRPr="006612D1">
        <w:rPr>
          <w:color w:val="000000"/>
        </w:rPr>
        <w:t>на</w:t>
      </w:r>
      <w:r>
        <w:rPr>
          <w:color w:val="000000"/>
        </w:rPr>
        <w:t xml:space="preserve"> </w:t>
      </w:r>
      <w:r w:rsidRPr="006612D1">
        <w:rPr>
          <w:color w:val="000000"/>
        </w:rPr>
        <w:t>меня?</w:t>
      </w:r>
      <w:r w:rsidRPr="008F0F7E">
        <w:rPr>
          <w:rStyle w:val="apple-converted-space"/>
          <w:color w:val="000000"/>
        </w:rPr>
        <w:t xml:space="preserve"> </w:t>
      </w:r>
      <w:r>
        <w:rPr>
          <w:rStyle w:val="apple-converted-space"/>
          <w:color w:val="000000"/>
        </w:rPr>
        <w:t>И ч</w:t>
      </w:r>
      <w:r w:rsidRPr="006612D1">
        <w:rPr>
          <w:color w:val="000000"/>
        </w:rPr>
        <w:t>то</w:t>
      </w:r>
      <w:r>
        <w:rPr>
          <w:color w:val="000000"/>
        </w:rPr>
        <w:t xml:space="preserve"> мне </w:t>
      </w:r>
      <w:r w:rsidRPr="006612D1">
        <w:rPr>
          <w:color w:val="000000"/>
        </w:rPr>
        <w:t>делать,</w:t>
      </w:r>
      <w:r>
        <w:rPr>
          <w:color w:val="000000"/>
        </w:rPr>
        <w:t xml:space="preserve"> </w:t>
      </w:r>
      <w:r w:rsidRPr="006612D1">
        <w:rPr>
          <w:color w:val="000000"/>
        </w:rPr>
        <w:t>если</w:t>
      </w:r>
      <w:r>
        <w:rPr>
          <w:color w:val="000000"/>
        </w:rPr>
        <w:t xml:space="preserve"> </w:t>
      </w:r>
      <w:r w:rsidRPr="006612D1">
        <w:rPr>
          <w:color w:val="000000"/>
        </w:rPr>
        <w:t>он</w:t>
      </w:r>
      <w:r>
        <w:rPr>
          <w:color w:val="000000"/>
        </w:rPr>
        <w:t xml:space="preserve"> </w:t>
      </w:r>
      <w:r w:rsidRPr="006612D1">
        <w:rPr>
          <w:color w:val="000000"/>
        </w:rPr>
        <w:t>реши</w:t>
      </w:r>
      <w:r>
        <w:rPr>
          <w:color w:val="000000"/>
        </w:rPr>
        <w:t xml:space="preserve">т подойти и </w:t>
      </w:r>
      <w:r w:rsidRPr="006612D1">
        <w:rPr>
          <w:color w:val="000000"/>
        </w:rPr>
        <w:t>вовлечь</w:t>
      </w:r>
      <w:r>
        <w:rPr>
          <w:color w:val="000000"/>
        </w:rPr>
        <w:t xml:space="preserve"> </w:t>
      </w:r>
      <w:r w:rsidRPr="006612D1">
        <w:rPr>
          <w:color w:val="000000"/>
        </w:rPr>
        <w:t>меня</w:t>
      </w:r>
      <w:r>
        <w:rPr>
          <w:color w:val="000000"/>
        </w:rPr>
        <w:t xml:space="preserve"> </w:t>
      </w:r>
      <w:r w:rsidRPr="006612D1">
        <w:rPr>
          <w:color w:val="000000"/>
        </w:rPr>
        <w:t>в</w:t>
      </w:r>
      <w:r>
        <w:rPr>
          <w:color w:val="000000"/>
        </w:rPr>
        <w:t xml:space="preserve"> </w:t>
      </w:r>
      <w:r w:rsidRPr="006612D1">
        <w:rPr>
          <w:color w:val="000000"/>
        </w:rPr>
        <w:t>разговор?</w:t>
      </w:r>
      <w:r>
        <w:rPr>
          <w:color w:val="000000"/>
        </w:rPr>
        <w:t xml:space="preserve"> Наверное,</w:t>
      </w:r>
      <w:r w:rsidRPr="001D02FF">
        <w:rPr>
          <w:color w:val="000000"/>
        </w:rPr>
        <w:t xml:space="preserve"> </w:t>
      </w:r>
      <w:r>
        <w:rPr>
          <w:color w:val="000000"/>
        </w:rPr>
        <w:t>его</w:t>
      </w:r>
      <w:r w:rsidRPr="001D02FF">
        <w:rPr>
          <w:color w:val="000000"/>
        </w:rPr>
        <w:t xml:space="preserve"> </w:t>
      </w:r>
      <w:r>
        <w:rPr>
          <w:color w:val="000000"/>
        </w:rPr>
        <w:t>подкатом</w:t>
      </w:r>
      <w:r w:rsidRPr="001D02FF">
        <w:rPr>
          <w:color w:val="000000"/>
        </w:rPr>
        <w:t xml:space="preserve"> </w:t>
      </w:r>
      <w:r>
        <w:rPr>
          <w:color w:val="000000"/>
        </w:rPr>
        <w:t>будет</w:t>
      </w:r>
      <w:r w:rsidRPr="001D02FF">
        <w:rPr>
          <w:color w:val="000000"/>
        </w:rPr>
        <w:t xml:space="preserve"> </w:t>
      </w:r>
      <w:r>
        <w:rPr>
          <w:color w:val="000000"/>
        </w:rPr>
        <w:t>что</w:t>
      </w:r>
      <w:r w:rsidRPr="001D02FF">
        <w:rPr>
          <w:color w:val="000000"/>
        </w:rPr>
        <w:t>-</w:t>
      </w:r>
      <w:r>
        <w:rPr>
          <w:color w:val="000000"/>
        </w:rPr>
        <w:t>то</w:t>
      </w:r>
      <w:r w:rsidRPr="001D02FF">
        <w:rPr>
          <w:color w:val="000000"/>
        </w:rPr>
        <w:t xml:space="preserve"> </w:t>
      </w:r>
      <w:r>
        <w:rPr>
          <w:color w:val="000000"/>
        </w:rPr>
        <w:t xml:space="preserve">вроде: «Не хочешь мою </w:t>
      </w:r>
      <w:r w:rsidRPr="001D02FF">
        <w:rPr>
          <w:color w:val="000000"/>
        </w:rPr>
        <w:t>«</w:t>
      </w:r>
      <w:r>
        <w:rPr>
          <w:color w:val="000000"/>
        </w:rPr>
        <w:t>сосиску</w:t>
      </w:r>
      <w:r w:rsidRPr="001D02FF">
        <w:rPr>
          <w:color w:val="000000"/>
        </w:rPr>
        <w:t xml:space="preserve">» </w:t>
      </w:r>
      <w:r>
        <w:rPr>
          <w:color w:val="000000"/>
        </w:rPr>
        <w:t>к</w:t>
      </w:r>
      <w:r w:rsidRPr="001D02FF">
        <w:rPr>
          <w:color w:val="000000"/>
        </w:rPr>
        <w:t xml:space="preserve"> </w:t>
      </w:r>
      <w:r>
        <w:rPr>
          <w:color w:val="000000"/>
        </w:rPr>
        <w:t>твоему</w:t>
      </w:r>
      <w:r w:rsidRPr="001D02FF">
        <w:rPr>
          <w:color w:val="000000"/>
        </w:rPr>
        <w:t xml:space="preserve"> </w:t>
      </w:r>
      <w:r>
        <w:rPr>
          <w:color w:val="000000"/>
        </w:rPr>
        <w:t>кофе</w:t>
      </w:r>
      <w:r w:rsidRPr="001D02FF">
        <w:rPr>
          <w:color w:val="000000"/>
        </w:rPr>
        <w:t>?</w:t>
      </w:r>
      <w:r>
        <w:rPr>
          <w:color w:val="000000"/>
        </w:rPr>
        <w:t>»</w:t>
      </w:r>
      <w:r w:rsidRPr="001D02FF">
        <w:rPr>
          <w:color w:val="000000"/>
        </w:rPr>
        <w:t xml:space="preserve">  </w:t>
      </w:r>
      <w:r w:rsidRPr="006612D1">
        <w:rPr>
          <w:color w:val="000000"/>
        </w:rPr>
        <w:t>О</w:t>
      </w:r>
      <w:r w:rsidRPr="001D02FF">
        <w:rPr>
          <w:color w:val="000000"/>
        </w:rPr>
        <w:t xml:space="preserve">, </w:t>
      </w:r>
      <w:r w:rsidRPr="006612D1">
        <w:rPr>
          <w:color w:val="000000"/>
        </w:rPr>
        <w:t>Боже</w:t>
      </w:r>
      <w:r w:rsidRPr="001D02FF">
        <w:rPr>
          <w:color w:val="000000"/>
        </w:rPr>
        <w:t>.</w:t>
      </w:r>
      <w:r w:rsidRPr="001D02FF">
        <w:rPr>
          <w:rStyle w:val="apple-converted-space"/>
          <w:color w:val="000000"/>
        </w:rPr>
        <w:t xml:space="preserve"> </w:t>
      </w:r>
      <w:r w:rsidRPr="006612D1">
        <w:rPr>
          <w:color w:val="000000"/>
        </w:rPr>
        <w:t>Я</w:t>
      </w:r>
      <w:r w:rsidRPr="001D02FF">
        <w:rPr>
          <w:color w:val="000000"/>
        </w:rPr>
        <w:t xml:space="preserve"> </w:t>
      </w:r>
      <w:r w:rsidRPr="006612D1">
        <w:rPr>
          <w:color w:val="000000"/>
        </w:rPr>
        <w:t>вздрогнул</w:t>
      </w:r>
      <w:r w:rsidRPr="001D02FF">
        <w:rPr>
          <w:color w:val="000000"/>
        </w:rPr>
        <w:t>.</w:t>
      </w:r>
    </w:p>
    <w:p w:rsidR="00612074" w:rsidRPr="007846F4" w:rsidRDefault="00612074" w:rsidP="00612074">
      <w:pPr>
        <w:pStyle w:val="western"/>
        <w:shd w:val="clear" w:color="auto" w:fill="FFFFFF"/>
        <w:spacing w:before="0" w:after="0"/>
        <w:ind w:firstLine="461"/>
        <w:jc w:val="both"/>
        <w:rPr>
          <w:color w:val="000000"/>
        </w:rPr>
      </w:pPr>
      <w:r>
        <w:rPr>
          <w:color w:val="000000"/>
        </w:rPr>
        <w:t xml:space="preserve">В горле </w:t>
      </w:r>
      <w:r w:rsidRPr="006612D1">
        <w:rPr>
          <w:color w:val="000000"/>
        </w:rPr>
        <w:t>пересохло,</w:t>
      </w:r>
      <w:r>
        <w:rPr>
          <w:color w:val="000000"/>
        </w:rPr>
        <w:t xml:space="preserve"> </w:t>
      </w:r>
      <w:r w:rsidRPr="006612D1">
        <w:rPr>
          <w:color w:val="000000"/>
        </w:rPr>
        <w:t>а</w:t>
      </w:r>
      <w:r>
        <w:rPr>
          <w:color w:val="000000"/>
        </w:rPr>
        <w:t xml:space="preserve"> </w:t>
      </w:r>
      <w:r w:rsidRPr="006612D1">
        <w:rPr>
          <w:color w:val="000000"/>
        </w:rPr>
        <w:t>руки</w:t>
      </w:r>
      <w:r>
        <w:rPr>
          <w:color w:val="000000"/>
        </w:rPr>
        <w:t xml:space="preserve"> </w:t>
      </w:r>
      <w:r w:rsidRPr="006612D1">
        <w:rPr>
          <w:color w:val="000000"/>
        </w:rPr>
        <w:t>раздражающе</w:t>
      </w:r>
      <w:r>
        <w:rPr>
          <w:color w:val="000000"/>
        </w:rPr>
        <w:t xml:space="preserve"> дрожали</w:t>
      </w:r>
      <w:r w:rsidRPr="006612D1">
        <w:rPr>
          <w:color w:val="000000"/>
        </w:rPr>
        <w:t>,</w:t>
      </w:r>
      <w:r>
        <w:rPr>
          <w:color w:val="000000"/>
        </w:rPr>
        <w:t xml:space="preserve"> и </w:t>
      </w:r>
      <w:r w:rsidRPr="006612D1">
        <w:rPr>
          <w:color w:val="000000"/>
        </w:rPr>
        <w:t>я</w:t>
      </w:r>
      <w:r>
        <w:rPr>
          <w:color w:val="000000"/>
        </w:rPr>
        <w:t xml:space="preserve"> достал </w:t>
      </w:r>
      <w:r w:rsidRPr="006612D1">
        <w:rPr>
          <w:color w:val="000000"/>
        </w:rPr>
        <w:t>телефон</w:t>
      </w:r>
      <w:r>
        <w:rPr>
          <w:color w:val="000000"/>
        </w:rPr>
        <w:t xml:space="preserve"> в качестве самозащиты</w:t>
      </w:r>
      <w:r w:rsidRPr="006612D1">
        <w:rPr>
          <w:color w:val="000000"/>
        </w:rPr>
        <w:t>.</w:t>
      </w:r>
      <w:r w:rsidRPr="008F0F7E">
        <w:rPr>
          <w:rStyle w:val="apple-converted-space"/>
          <w:color w:val="000000"/>
        </w:rPr>
        <w:t xml:space="preserve"> </w:t>
      </w:r>
      <w:r w:rsidRPr="006612D1">
        <w:rPr>
          <w:color w:val="000000"/>
        </w:rPr>
        <w:t>Конечно,</w:t>
      </w:r>
      <w:r>
        <w:rPr>
          <w:color w:val="000000"/>
        </w:rPr>
        <w:t xml:space="preserve"> </w:t>
      </w:r>
      <w:r w:rsidRPr="006612D1">
        <w:rPr>
          <w:color w:val="000000"/>
        </w:rPr>
        <w:t>это</w:t>
      </w:r>
      <w:r>
        <w:rPr>
          <w:color w:val="000000"/>
        </w:rPr>
        <w:t xml:space="preserve"> </w:t>
      </w:r>
      <w:r w:rsidRPr="006612D1">
        <w:rPr>
          <w:color w:val="000000"/>
        </w:rPr>
        <w:t>не</w:t>
      </w:r>
      <w:r>
        <w:rPr>
          <w:color w:val="000000"/>
        </w:rPr>
        <w:t xml:space="preserve"> </w:t>
      </w:r>
      <w:r w:rsidRPr="006612D1">
        <w:rPr>
          <w:color w:val="000000"/>
        </w:rPr>
        <w:t>поможет</w:t>
      </w:r>
      <w:r>
        <w:rPr>
          <w:color w:val="000000"/>
        </w:rPr>
        <w:t xml:space="preserve"> </w:t>
      </w:r>
      <w:r w:rsidRPr="006612D1">
        <w:rPr>
          <w:color w:val="000000"/>
        </w:rPr>
        <w:t>мне</w:t>
      </w:r>
      <w:r>
        <w:rPr>
          <w:color w:val="000000"/>
        </w:rPr>
        <w:t xml:space="preserve"> </w:t>
      </w:r>
      <w:proofErr w:type="gramStart"/>
      <w:r w:rsidRPr="006612D1">
        <w:rPr>
          <w:color w:val="000000"/>
        </w:rPr>
        <w:t>отв</w:t>
      </w:r>
      <w:r>
        <w:rPr>
          <w:color w:val="000000"/>
        </w:rPr>
        <w:t>адить</w:t>
      </w:r>
      <w:proofErr w:type="gramEnd"/>
      <w:r>
        <w:rPr>
          <w:color w:val="000000"/>
        </w:rPr>
        <w:t xml:space="preserve"> влюблённого подростка</w:t>
      </w:r>
      <w:r w:rsidRPr="006612D1">
        <w:rPr>
          <w:color w:val="000000"/>
        </w:rPr>
        <w:t>,</w:t>
      </w:r>
      <w:r>
        <w:rPr>
          <w:color w:val="000000"/>
        </w:rPr>
        <w:t xml:space="preserve"> </w:t>
      </w:r>
      <w:r w:rsidRPr="006612D1">
        <w:rPr>
          <w:color w:val="000000"/>
        </w:rPr>
        <w:t>но</w:t>
      </w:r>
      <w:r>
        <w:rPr>
          <w:color w:val="000000"/>
        </w:rPr>
        <w:t xml:space="preserve"> </w:t>
      </w:r>
      <w:r w:rsidRPr="006612D1">
        <w:rPr>
          <w:color w:val="000000"/>
        </w:rPr>
        <w:t>если</w:t>
      </w:r>
      <w:r>
        <w:rPr>
          <w:color w:val="000000"/>
        </w:rPr>
        <w:t xml:space="preserve"> со стороны будет выглядеть, что я занят телефоном, то навряд ли </w:t>
      </w:r>
      <w:r w:rsidRPr="006612D1">
        <w:rPr>
          <w:color w:val="000000"/>
        </w:rPr>
        <w:t>Тед</w:t>
      </w:r>
      <w:r>
        <w:rPr>
          <w:color w:val="000000"/>
        </w:rPr>
        <w:t xml:space="preserve">у </w:t>
      </w:r>
      <w:r w:rsidRPr="006612D1">
        <w:rPr>
          <w:color w:val="000000"/>
        </w:rPr>
        <w:t>пр</w:t>
      </w:r>
      <w:r>
        <w:rPr>
          <w:color w:val="000000"/>
        </w:rPr>
        <w:t xml:space="preserve">идет </w:t>
      </w:r>
      <w:r w:rsidRPr="006612D1">
        <w:rPr>
          <w:color w:val="000000"/>
        </w:rPr>
        <w:t>в</w:t>
      </w:r>
      <w:r>
        <w:rPr>
          <w:color w:val="000000"/>
        </w:rPr>
        <w:t xml:space="preserve"> </w:t>
      </w:r>
      <w:r w:rsidRPr="006612D1">
        <w:rPr>
          <w:color w:val="000000"/>
        </w:rPr>
        <w:t>голову</w:t>
      </w:r>
      <w:r>
        <w:rPr>
          <w:color w:val="000000"/>
        </w:rPr>
        <w:t xml:space="preserve"> заговорить </w:t>
      </w:r>
      <w:r w:rsidRPr="006612D1">
        <w:rPr>
          <w:color w:val="000000"/>
        </w:rPr>
        <w:t>с</w:t>
      </w:r>
      <w:r>
        <w:rPr>
          <w:color w:val="000000"/>
        </w:rPr>
        <w:t xml:space="preserve">о </w:t>
      </w:r>
      <w:r w:rsidRPr="006612D1">
        <w:rPr>
          <w:color w:val="000000"/>
        </w:rPr>
        <w:t>мной.</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 xml:space="preserve">В почте было сообщение </w:t>
      </w:r>
      <w:r w:rsidRPr="006612D1">
        <w:rPr>
          <w:color w:val="000000"/>
        </w:rPr>
        <w:t>от</w:t>
      </w:r>
      <w:r>
        <w:rPr>
          <w:color w:val="000000"/>
        </w:rPr>
        <w:t xml:space="preserve"> И</w:t>
      </w:r>
      <w:r w:rsidRPr="006612D1">
        <w:rPr>
          <w:color w:val="000000"/>
        </w:rPr>
        <w:t>тана.</w:t>
      </w:r>
      <w:r w:rsidRPr="008F0F7E">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Pr>
          <w:i/>
          <w:iCs/>
          <w:color w:val="000000"/>
        </w:rPr>
        <w:t>«</w:t>
      </w:r>
      <w:r w:rsidRPr="006612D1">
        <w:rPr>
          <w:i/>
          <w:iCs/>
          <w:color w:val="000000"/>
        </w:rPr>
        <w:t>Как</w:t>
      </w:r>
      <w:r>
        <w:rPr>
          <w:i/>
          <w:iCs/>
          <w:color w:val="000000"/>
        </w:rPr>
        <w:t xml:space="preserve"> проходит свидание</w:t>
      </w:r>
      <w:r w:rsidRPr="006612D1">
        <w:rPr>
          <w:i/>
          <w:iCs/>
          <w:color w:val="000000"/>
        </w:rPr>
        <w:t>?</w:t>
      </w:r>
      <w:r>
        <w:rPr>
          <w:i/>
          <w:iCs/>
          <w:color w:val="000000"/>
        </w:rPr>
        <w:t xml:space="preserve"> </w:t>
      </w:r>
      <w:r w:rsidRPr="006612D1">
        <w:rPr>
          <w:i/>
          <w:iCs/>
          <w:color w:val="000000"/>
        </w:rPr>
        <w:t>Сью</w:t>
      </w:r>
      <w:r>
        <w:rPr>
          <w:i/>
          <w:iCs/>
          <w:color w:val="000000"/>
        </w:rPr>
        <w:t xml:space="preserve"> </w:t>
      </w:r>
      <w:r w:rsidRPr="006612D1">
        <w:rPr>
          <w:i/>
          <w:iCs/>
          <w:color w:val="000000"/>
        </w:rPr>
        <w:t>купи</w:t>
      </w:r>
      <w:r>
        <w:rPr>
          <w:i/>
          <w:iCs/>
          <w:color w:val="000000"/>
        </w:rPr>
        <w:t>лась на подмену</w:t>
      </w:r>
      <w:r w:rsidRPr="006612D1">
        <w:rPr>
          <w:i/>
          <w:iCs/>
          <w:color w:val="000000"/>
        </w:rPr>
        <w:t>?</w:t>
      </w:r>
      <w:r w:rsidRPr="008F0F7E">
        <w:rPr>
          <w:rStyle w:val="apple-converted-space"/>
          <w:i/>
          <w:iCs/>
          <w:color w:val="000000"/>
        </w:rPr>
        <w:t xml:space="preserve"> </w:t>
      </w:r>
      <w:r w:rsidRPr="006612D1">
        <w:rPr>
          <w:i/>
          <w:iCs/>
          <w:color w:val="000000"/>
        </w:rPr>
        <w:t>Как</w:t>
      </w:r>
      <w:r>
        <w:rPr>
          <w:i/>
          <w:iCs/>
          <w:color w:val="000000"/>
        </w:rPr>
        <w:t xml:space="preserve"> </w:t>
      </w:r>
      <w:r w:rsidRPr="006612D1">
        <w:rPr>
          <w:i/>
          <w:iCs/>
          <w:color w:val="000000"/>
        </w:rPr>
        <w:t>она</w:t>
      </w:r>
      <w:r>
        <w:rPr>
          <w:i/>
          <w:iCs/>
          <w:color w:val="000000"/>
        </w:rPr>
        <w:t xml:space="preserve"> </w:t>
      </w:r>
      <w:r w:rsidRPr="006612D1">
        <w:rPr>
          <w:i/>
          <w:iCs/>
          <w:color w:val="000000"/>
        </w:rPr>
        <w:t>отреагировала</w:t>
      </w:r>
      <w:r>
        <w:rPr>
          <w:i/>
          <w:iCs/>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 xml:space="preserve">От раздражения я вдохнул сквозь передние зубы </w:t>
      </w:r>
      <w:r w:rsidRPr="006612D1">
        <w:rPr>
          <w:color w:val="000000"/>
        </w:rPr>
        <w:t>и</w:t>
      </w:r>
      <w:r>
        <w:rPr>
          <w:color w:val="000000"/>
        </w:rPr>
        <w:t xml:space="preserve"> </w:t>
      </w:r>
      <w:r w:rsidRPr="006612D1">
        <w:rPr>
          <w:color w:val="000000"/>
        </w:rPr>
        <w:t>набрал</w:t>
      </w:r>
      <w:r>
        <w:rPr>
          <w:color w:val="000000"/>
        </w:rPr>
        <w:t xml:space="preserve"> ответ</w:t>
      </w:r>
      <w:r w:rsidRPr="006612D1">
        <w:rPr>
          <w:color w:val="000000"/>
        </w:rPr>
        <w:t>:</w:t>
      </w:r>
      <w:r w:rsidRPr="008F0F7E">
        <w:rPr>
          <w:rStyle w:val="apple-converted-space"/>
          <w:color w:val="000000"/>
        </w:rPr>
        <w:t xml:space="preserve"> </w:t>
      </w:r>
    </w:p>
    <w:p w:rsidR="00612074" w:rsidRPr="007846F4" w:rsidRDefault="00612074" w:rsidP="00612074">
      <w:pPr>
        <w:pStyle w:val="western"/>
        <w:shd w:val="clear" w:color="auto" w:fill="FFFFFF"/>
        <w:spacing w:before="0" w:after="0" w:line="276" w:lineRule="auto"/>
        <w:ind w:firstLine="459"/>
        <w:jc w:val="both"/>
        <w:rPr>
          <w:color w:val="000000"/>
        </w:rPr>
      </w:pPr>
      <w:r>
        <w:rPr>
          <w:rStyle w:val="apple-converted-space"/>
          <w:color w:val="000000"/>
        </w:rPr>
        <w:t>«</w:t>
      </w:r>
      <w:r w:rsidRPr="006612D1">
        <w:rPr>
          <w:i/>
          <w:iCs/>
          <w:color w:val="000000"/>
        </w:rPr>
        <w:t>Она</w:t>
      </w:r>
      <w:r>
        <w:rPr>
          <w:i/>
          <w:iCs/>
          <w:color w:val="000000"/>
        </w:rPr>
        <w:t xml:space="preserve"> </w:t>
      </w:r>
      <w:r w:rsidRPr="006612D1">
        <w:rPr>
          <w:i/>
          <w:iCs/>
          <w:color w:val="000000"/>
        </w:rPr>
        <w:t>пытается</w:t>
      </w:r>
      <w:r>
        <w:rPr>
          <w:i/>
          <w:iCs/>
          <w:color w:val="000000"/>
        </w:rPr>
        <w:t xml:space="preserve"> свести </w:t>
      </w:r>
      <w:r w:rsidRPr="006612D1">
        <w:rPr>
          <w:i/>
          <w:iCs/>
          <w:color w:val="000000"/>
        </w:rPr>
        <w:t>меня</w:t>
      </w:r>
      <w:r>
        <w:rPr>
          <w:i/>
          <w:iCs/>
          <w:color w:val="000000"/>
        </w:rPr>
        <w:t xml:space="preserve"> </w:t>
      </w:r>
      <w:r w:rsidRPr="006612D1">
        <w:rPr>
          <w:i/>
          <w:iCs/>
          <w:color w:val="000000"/>
        </w:rPr>
        <w:t>с</w:t>
      </w:r>
      <w:r>
        <w:rPr>
          <w:i/>
          <w:iCs/>
          <w:color w:val="000000"/>
        </w:rPr>
        <w:t xml:space="preserve"> </w:t>
      </w:r>
      <w:r w:rsidRPr="006612D1">
        <w:rPr>
          <w:i/>
          <w:iCs/>
          <w:color w:val="000000"/>
        </w:rPr>
        <w:t>официантом</w:t>
      </w:r>
      <w:r>
        <w:rPr>
          <w:i/>
          <w:iCs/>
          <w:color w:val="000000"/>
        </w:rPr>
        <w:t>»</w:t>
      </w:r>
      <w:r w:rsidRPr="006612D1">
        <w:rPr>
          <w:i/>
          <w:iCs/>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Едва сообщение успело уйти, как лёгкое дуновение от шепота коснулось моего лица.</w:t>
      </w:r>
      <w:r>
        <w:rPr>
          <w:rStyle w:val="apple-converted-space"/>
          <w:color w:val="000000"/>
        </w:rPr>
        <w:t xml:space="preserve"> </w:t>
      </w:r>
    </w:p>
    <w:p w:rsidR="00612074" w:rsidRDefault="00612074" w:rsidP="00612074">
      <w:pPr>
        <w:pStyle w:val="western"/>
        <w:shd w:val="clear" w:color="auto" w:fill="FFFFFF"/>
        <w:spacing w:before="0" w:after="0"/>
        <w:ind w:firstLine="461"/>
        <w:jc w:val="both"/>
        <w:rPr>
          <w:color w:val="000000"/>
        </w:rPr>
      </w:pPr>
      <w:r w:rsidRPr="00336D6F">
        <w:t>–</w:t>
      </w:r>
      <w:r>
        <w:t xml:space="preserve"> </w:t>
      </w:r>
      <w:r w:rsidRPr="009278CF">
        <w:t>Кому строчишь</w:t>
      </w:r>
      <w:r>
        <w:rPr>
          <w:color w:val="000000"/>
        </w:rPr>
        <w:t>?</w:t>
      </w:r>
    </w:p>
    <w:p w:rsidR="00612074" w:rsidRDefault="00612074" w:rsidP="00612074">
      <w:pPr>
        <w:pStyle w:val="western"/>
        <w:shd w:val="clear" w:color="auto" w:fill="FFFFFF"/>
        <w:spacing w:before="0" w:after="0"/>
        <w:ind w:firstLine="461"/>
        <w:jc w:val="both"/>
        <w:rPr>
          <w:color w:val="000000"/>
        </w:rPr>
      </w:pPr>
      <w:r w:rsidRPr="00336D6F">
        <w:t>–</w:t>
      </w:r>
      <w:r>
        <w:t xml:space="preserve"> </w:t>
      </w:r>
      <w:proofErr w:type="gramStart"/>
      <w:r>
        <w:rPr>
          <w:color w:val="000000"/>
        </w:rPr>
        <w:t>Ух</w:t>
      </w:r>
      <w:proofErr w:type="gramEnd"/>
      <w:r>
        <w:rPr>
          <w:color w:val="000000"/>
        </w:rPr>
        <w:t xml:space="preserve"> ты!</w:t>
      </w:r>
      <w:r w:rsidRPr="00075974">
        <w:t xml:space="preserve"> </w:t>
      </w:r>
      <w:r w:rsidRPr="00336D6F">
        <w:t>–</w:t>
      </w:r>
      <w:r>
        <w:rPr>
          <w:color w:val="000000"/>
        </w:rPr>
        <w:t xml:space="preserve"> Мое сердце едва не выскочило от шока.</w:t>
      </w:r>
      <w:r>
        <w:rPr>
          <w:rStyle w:val="apple-converted-space"/>
          <w:color w:val="000000"/>
        </w:rPr>
        <w:t xml:space="preserve"> </w:t>
      </w:r>
      <w:r>
        <w:rPr>
          <w:color w:val="000000"/>
        </w:rPr>
        <w:t xml:space="preserve">Я подпрыгнул на стуле, дернувшись </w:t>
      </w:r>
      <w:proofErr w:type="gramStart"/>
      <w:r>
        <w:rPr>
          <w:color w:val="000000"/>
        </w:rPr>
        <w:t>от</w:t>
      </w:r>
      <w:proofErr w:type="gramEnd"/>
      <w:r>
        <w:rPr>
          <w:color w:val="000000"/>
        </w:rPr>
        <w:t xml:space="preserve"> склонившейся ко мне Сью.</w:t>
      </w:r>
      <w:r>
        <w:rPr>
          <w:rStyle w:val="apple-converted-space"/>
          <w:color w:val="000000"/>
        </w:rPr>
        <w:t xml:space="preserve"> </w:t>
      </w:r>
      <w:r w:rsidRPr="00336D6F">
        <w:t>–</w:t>
      </w:r>
      <w:r>
        <w:t xml:space="preserve"> </w:t>
      </w:r>
      <w:r w:rsidRPr="009278CF">
        <w:t xml:space="preserve">Не подкрадывайся ко мне </w:t>
      </w:r>
      <w:r>
        <w:t xml:space="preserve">так </w:t>
      </w:r>
      <w:r w:rsidRPr="009278CF">
        <w:t>больше, женщина</w:t>
      </w:r>
      <w:r>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Она засмеялась.</w:t>
      </w:r>
      <w:r>
        <w:rPr>
          <w:rStyle w:val="apple-converted-space"/>
          <w:color w:val="000000"/>
        </w:rPr>
        <w:t xml:space="preserve"> </w:t>
      </w:r>
    </w:p>
    <w:p w:rsidR="00612074" w:rsidRDefault="00612074" w:rsidP="00612074">
      <w:pPr>
        <w:pStyle w:val="western"/>
        <w:shd w:val="clear" w:color="auto" w:fill="FFFFFF"/>
        <w:spacing w:before="0" w:after="0"/>
        <w:ind w:firstLine="461"/>
        <w:jc w:val="both"/>
        <w:rPr>
          <w:color w:val="000000"/>
        </w:rPr>
      </w:pPr>
      <w:r w:rsidRPr="00336D6F">
        <w:t>–</w:t>
      </w:r>
      <w:r>
        <w:t xml:space="preserve"> </w:t>
      </w:r>
      <w:r w:rsidRPr="009278CF">
        <w:t>Почему? Ты думал, что это Тед</w:t>
      </w:r>
      <w:r>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Pr>
          <w:i/>
          <w:iCs/>
          <w:color w:val="000000"/>
        </w:rPr>
        <w:t>Ясное дело</w:t>
      </w:r>
      <w:r w:rsidRPr="006612D1">
        <w:rPr>
          <w:i/>
          <w:iCs/>
          <w:color w:val="000000"/>
        </w:rPr>
        <w:t>!</w:t>
      </w:r>
      <w:r w:rsidRPr="008F0F7E">
        <w:rPr>
          <w:rStyle w:val="apple-converted-space"/>
          <w:color w:val="000000"/>
        </w:rPr>
        <w:t xml:space="preserve"> </w:t>
      </w:r>
      <w:r w:rsidRPr="006612D1">
        <w:rPr>
          <w:color w:val="000000"/>
        </w:rPr>
        <w:t>Я</w:t>
      </w:r>
      <w:r>
        <w:rPr>
          <w:color w:val="000000"/>
        </w:rPr>
        <w:t xml:space="preserve"> состроил сердитую гримасу</w:t>
      </w:r>
      <w:r w:rsidRPr="006612D1">
        <w:rPr>
          <w:color w:val="000000"/>
        </w:rPr>
        <w:t>.</w:t>
      </w:r>
      <w:r w:rsidRPr="008F0F7E">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336D6F">
        <w:t>–</w:t>
      </w:r>
      <w:r>
        <w:t xml:space="preserve"> </w:t>
      </w:r>
      <w:r w:rsidRPr="006612D1">
        <w:rPr>
          <w:color w:val="000000"/>
        </w:rPr>
        <w:t>Не</w:t>
      </w:r>
      <w:r>
        <w:rPr>
          <w:color w:val="000000"/>
        </w:rPr>
        <w:t xml:space="preserve"> смешно.</w:t>
      </w:r>
    </w:p>
    <w:p w:rsidR="00612074" w:rsidRDefault="00612074" w:rsidP="00612074">
      <w:pPr>
        <w:pStyle w:val="western"/>
        <w:shd w:val="clear" w:color="auto" w:fill="FFFFFF"/>
        <w:spacing w:before="0" w:after="0"/>
        <w:ind w:firstLine="461"/>
        <w:jc w:val="both"/>
        <w:rPr>
          <w:color w:val="000000"/>
        </w:rPr>
      </w:pPr>
      <w:r w:rsidRPr="00336D6F">
        <w:t>–</w:t>
      </w:r>
      <w:r>
        <w:t xml:space="preserve"> </w:t>
      </w:r>
      <w:r w:rsidRPr="009278CF">
        <w:t>Хорошо, извини. Так кому ты пишешь</w:t>
      </w:r>
      <w:r>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Я сжал губы и подумал, что бы ответить, чтобы это не было ложью.</w:t>
      </w:r>
      <w:r>
        <w:rPr>
          <w:rStyle w:val="apple-converted-space"/>
          <w:color w:val="000000"/>
        </w:rPr>
        <w:t xml:space="preserve"> </w:t>
      </w:r>
    </w:p>
    <w:p w:rsidR="00612074" w:rsidRDefault="00612074" w:rsidP="00612074">
      <w:pPr>
        <w:pStyle w:val="western"/>
        <w:shd w:val="clear" w:color="auto" w:fill="FFFFFF"/>
        <w:spacing w:before="0" w:after="0"/>
        <w:ind w:firstLine="461"/>
        <w:jc w:val="both"/>
        <w:rPr>
          <w:color w:val="000000"/>
        </w:rPr>
      </w:pPr>
      <w:r w:rsidRPr="00336D6F">
        <w:t>–</w:t>
      </w:r>
      <w:r>
        <w:t xml:space="preserve"> Брату</w:t>
      </w:r>
      <w:r>
        <w:rPr>
          <w:color w:val="000000"/>
        </w:rPr>
        <w:t>.</w:t>
      </w:r>
    </w:p>
    <w:p w:rsidR="00612074" w:rsidRDefault="00612074" w:rsidP="00612074">
      <w:pPr>
        <w:pStyle w:val="western"/>
        <w:shd w:val="clear" w:color="auto" w:fill="FFFFFF"/>
        <w:spacing w:before="0" w:after="0"/>
        <w:ind w:firstLine="461"/>
        <w:jc w:val="both"/>
        <w:rPr>
          <w:color w:val="000000"/>
        </w:rPr>
      </w:pPr>
      <w:r w:rsidRPr="00336D6F">
        <w:t>–</w:t>
      </w:r>
      <w:r>
        <w:t xml:space="preserve"> </w:t>
      </w:r>
      <w:r>
        <w:rPr>
          <w:color w:val="000000"/>
        </w:rPr>
        <w:t>Зачем?</w:t>
      </w:r>
    </w:p>
    <w:p w:rsidR="00612074" w:rsidRDefault="00612074" w:rsidP="00612074">
      <w:pPr>
        <w:pStyle w:val="western"/>
        <w:shd w:val="clear" w:color="auto" w:fill="FFFFFF"/>
        <w:spacing w:before="0" w:after="0"/>
        <w:ind w:firstLine="461"/>
        <w:jc w:val="both"/>
        <w:rPr>
          <w:color w:val="000000"/>
        </w:rPr>
      </w:pPr>
      <w:r w:rsidRPr="00336D6F">
        <w:t>–</w:t>
      </w:r>
      <w:r>
        <w:t xml:space="preserve"> </w:t>
      </w:r>
      <w:r w:rsidRPr="009278CF">
        <w:t>Он поинтересовался, как идут дела</w:t>
      </w:r>
      <w:r>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Сьюзан посмотрела на меня немного в ужасе.</w:t>
      </w:r>
      <w:r>
        <w:rPr>
          <w:rStyle w:val="apple-converted-space"/>
          <w:color w:val="000000"/>
        </w:rPr>
        <w:t xml:space="preserve"> </w:t>
      </w:r>
    </w:p>
    <w:p w:rsidR="00612074" w:rsidRDefault="00612074" w:rsidP="00612074">
      <w:pPr>
        <w:pStyle w:val="western"/>
        <w:shd w:val="clear" w:color="auto" w:fill="FFFFFF"/>
        <w:spacing w:before="0" w:after="0"/>
        <w:ind w:firstLine="461"/>
        <w:jc w:val="both"/>
        <w:rPr>
          <w:color w:val="000000"/>
        </w:rPr>
      </w:pPr>
      <w:r w:rsidRPr="00336D6F">
        <w:t>–</w:t>
      </w:r>
      <w:r>
        <w:t xml:space="preserve"> </w:t>
      </w:r>
      <w:r w:rsidRPr="009278CF">
        <w:t>Ты же не передал ему наш разговор</w:t>
      </w:r>
      <w:r>
        <w:rPr>
          <w:color w:val="000000"/>
        </w:rPr>
        <w:t>!</w:t>
      </w:r>
    </w:p>
    <w:p w:rsidR="00612074" w:rsidRPr="007846F4" w:rsidRDefault="00612074" w:rsidP="00612074">
      <w:pPr>
        <w:pStyle w:val="western"/>
        <w:shd w:val="clear" w:color="auto" w:fill="FFFFFF"/>
        <w:spacing w:before="0" w:after="0"/>
        <w:ind w:firstLine="461"/>
        <w:jc w:val="both"/>
        <w:rPr>
          <w:color w:val="000000"/>
        </w:rPr>
      </w:pPr>
      <w:r w:rsidRPr="00C534D5">
        <w:rPr>
          <w:i/>
          <w:iCs/>
          <w:color w:val="000000"/>
        </w:rPr>
        <w:t>Слишком</w:t>
      </w:r>
      <w:r>
        <w:rPr>
          <w:i/>
          <w:iCs/>
          <w:color w:val="000000"/>
        </w:rPr>
        <w:t xml:space="preserve"> </w:t>
      </w:r>
      <w:r w:rsidRPr="00C534D5">
        <w:rPr>
          <w:i/>
          <w:iCs/>
          <w:color w:val="000000"/>
        </w:rPr>
        <w:t>поздно.</w:t>
      </w:r>
      <w:r w:rsidRPr="008F0F7E">
        <w:rPr>
          <w:rStyle w:val="apple-converted-space"/>
          <w:color w:val="000000"/>
        </w:rPr>
        <w:t xml:space="preserve"> </w:t>
      </w:r>
      <w:r w:rsidRPr="00C534D5">
        <w:rPr>
          <w:color w:val="000000"/>
        </w:rPr>
        <w:t>Я</w:t>
      </w:r>
      <w:r>
        <w:rPr>
          <w:color w:val="000000"/>
        </w:rPr>
        <w:t xml:space="preserve"> </w:t>
      </w:r>
      <w:r w:rsidRPr="00C534D5">
        <w:rPr>
          <w:color w:val="000000"/>
        </w:rPr>
        <w:t>уже</w:t>
      </w:r>
      <w:r>
        <w:rPr>
          <w:color w:val="000000"/>
        </w:rPr>
        <w:t xml:space="preserve"> у</w:t>
      </w:r>
      <w:r w:rsidRPr="00C534D5">
        <w:rPr>
          <w:color w:val="000000"/>
        </w:rPr>
        <w:t>слышал</w:t>
      </w:r>
      <w:r>
        <w:rPr>
          <w:color w:val="000000"/>
        </w:rPr>
        <w:t xml:space="preserve"> всё </w:t>
      </w:r>
      <w:r w:rsidRPr="00C534D5">
        <w:rPr>
          <w:color w:val="000000"/>
        </w:rPr>
        <w:t>из</w:t>
      </w:r>
      <w:r>
        <w:rPr>
          <w:color w:val="000000"/>
        </w:rPr>
        <w:t xml:space="preserve"> </w:t>
      </w:r>
      <w:r w:rsidRPr="00C534D5">
        <w:rPr>
          <w:color w:val="000000"/>
        </w:rPr>
        <w:t>первых</w:t>
      </w:r>
      <w:r>
        <w:rPr>
          <w:color w:val="000000"/>
        </w:rPr>
        <w:t xml:space="preserve"> уст</w:t>
      </w:r>
      <w:r w:rsidRPr="00C534D5">
        <w:rPr>
          <w:color w:val="000000"/>
        </w:rPr>
        <w:t>.</w:t>
      </w:r>
    </w:p>
    <w:p w:rsidR="00612074" w:rsidRPr="007846F4" w:rsidRDefault="00612074" w:rsidP="00612074">
      <w:pPr>
        <w:pStyle w:val="western"/>
        <w:shd w:val="clear" w:color="auto" w:fill="FFFFFF"/>
        <w:spacing w:before="0" w:after="0"/>
        <w:ind w:firstLine="461"/>
        <w:jc w:val="both"/>
        <w:rPr>
          <w:color w:val="000000"/>
        </w:rPr>
      </w:pPr>
      <w:r w:rsidRPr="00C534D5">
        <w:rPr>
          <w:color w:val="000000"/>
        </w:rPr>
        <w:t>Е</w:t>
      </w:r>
      <w:r>
        <w:rPr>
          <w:color w:val="000000"/>
        </w:rPr>
        <w:t xml:space="preserve">ё </w:t>
      </w:r>
      <w:r w:rsidRPr="00C534D5">
        <w:rPr>
          <w:color w:val="000000"/>
        </w:rPr>
        <w:t>пораженный</w:t>
      </w:r>
      <w:r>
        <w:rPr>
          <w:color w:val="000000"/>
        </w:rPr>
        <w:t xml:space="preserve"> взгляд </w:t>
      </w:r>
      <w:r w:rsidRPr="00C534D5">
        <w:rPr>
          <w:color w:val="000000"/>
        </w:rPr>
        <w:t>заставил</w:t>
      </w:r>
      <w:r>
        <w:rPr>
          <w:color w:val="000000"/>
        </w:rPr>
        <w:t xml:space="preserve"> </w:t>
      </w:r>
      <w:r w:rsidRPr="00C534D5">
        <w:rPr>
          <w:color w:val="000000"/>
        </w:rPr>
        <w:t>меня</w:t>
      </w:r>
      <w:r>
        <w:rPr>
          <w:color w:val="000000"/>
        </w:rPr>
        <w:t xml:space="preserve"> </w:t>
      </w:r>
      <w:r w:rsidRPr="00C534D5">
        <w:rPr>
          <w:color w:val="000000"/>
        </w:rPr>
        <w:t>улыбнуться,</w:t>
      </w:r>
      <w:r>
        <w:rPr>
          <w:color w:val="000000"/>
        </w:rPr>
        <w:t xml:space="preserve"> </w:t>
      </w:r>
      <w:r w:rsidRPr="00C534D5">
        <w:rPr>
          <w:color w:val="000000"/>
        </w:rPr>
        <w:t>потому</w:t>
      </w:r>
      <w:r>
        <w:rPr>
          <w:color w:val="000000"/>
        </w:rPr>
        <w:t xml:space="preserve"> </w:t>
      </w:r>
      <w:r w:rsidRPr="00C534D5">
        <w:rPr>
          <w:color w:val="000000"/>
        </w:rPr>
        <w:t>что</w:t>
      </w:r>
      <w:r>
        <w:rPr>
          <w:color w:val="000000"/>
        </w:rPr>
        <w:t xml:space="preserve"> её желание скрыть от меня свои истинные чувства </w:t>
      </w:r>
      <w:r w:rsidRPr="00C534D5">
        <w:rPr>
          <w:color w:val="000000"/>
        </w:rPr>
        <w:t>могло</w:t>
      </w:r>
      <w:r>
        <w:rPr>
          <w:color w:val="000000"/>
        </w:rPr>
        <w:t xml:space="preserve"> </w:t>
      </w:r>
      <w:r w:rsidRPr="00C534D5">
        <w:rPr>
          <w:color w:val="000000"/>
        </w:rPr>
        <w:t>означать</w:t>
      </w:r>
      <w:r>
        <w:rPr>
          <w:color w:val="000000"/>
        </w:rPr>
        <w:t xml:space="preserve"> </w:t>
      </w:r>
      <w:r w:rsidRPr="00C534D5">
        <w:rPr>
          <w:color w:val="000000"/>
        </w:rPr>
        <w:t>только</w:t>
      </w:r>
      <w:r>
        <w:rPr>
          <w:color w:val="000000"/>
        </w:rPr>
        <w:t xml:space="preserve"> </w:t>
      </w:r>
      <w:r w:rsidRPr="00C534D5">
        <w:rPr>
          <w:color w:val="000000"/>
        </w:rPr>
        <w:t>одно:</w:t>
      </w:r>
      <w:r>
        <w:rPr>
          <w:color w:val="000000"/>
        </w:rPr>
        <w:t xml:space="preserve"> </w:t>
      </w:r>
      <w:r w:rsidRPr="00C534D5">
        <w:rPr>
          <w:color w:val="000000"/>
        </w:rPr>
        <w:t>она</w:t>
      </w:r>
      <w:r>
        <w:rPr>
          <w:color w:val="000000"/>
        </w:rPr>
        <w:t xml:space="preserve"> </w:t>
      </w:r>
      <w:r w:rsidRPr="00C534D5">
        <w:rPr>
          <w:color w:val="000000"/>
        </w:rPr>
        <w:t>была</w:t>
      </w:r>
      <w:r>
        <w:rPr>
          <w:color w:val="000000"/>
        </w:rPr>
        <w:t xml:space="preserve"> </w:t>
      </w:r>
      <w:r w:rsidRPr="00C534D5">
        <w:rPr>
          <w:color w:val="000000"/>
        </w:rPr>
        <w:t>далек</w:t>
      </w:r>
      <w:r>
        <w:rPr>
          <w:color w:val="000000"/>
        </w:rPr>
        <w:t xml:space="preserve">о не против </w:t>
      </w:r>
      <w:r w:rsidRPr="00C534D5">
        <w:rPr>
          <w:color w:val="000000"/>
        </w:rPr>
        <w:t>на</w:t>
      </w:r>
      <w:r>
        <w:rPr>
          <w:color w:val="000000"/>
        </w:rPr>
        <w:t>с</w:t>
      </w:r>
      <w:r w:rsidRPr="00C534D5">
        <w:rPr>
          <w:color w:val="000000"/>
        </w:rPr>
        <w:t>.</w:t>
      </w:r>
    </w:p>
    <w:p w:rsidR="00612074" w:rsidRDefault="00612074" w:rsidP="00612074">
      <w:pPr>
        <w:pStyle w:val="western"/>
        <w:shd w:val="clear" w:color="auto" w:fill="FFFFFF"/>
        <w:spacing w:before="0" w:after="0"/>
        <w:ind w:firstLine="461"/>
        <w:jc w:val="both"/>
        <w:rPr>
          <w:color w:val="000000"/>
        </w:rPr>
      </w:pPr>
      <w:r>
        <w:rPr>
          <w:color w:val="000000"/>
        </w:rPr>
        <w:t xml:space="preserve">Паникуя, она попыталась дотянуться до моего телефона и заявила: </w:t>
      </w:r>
    </w:p>
    <w:p w:rsidR="00612074" w:rsidRDefault="00612074" w:rsidP="00612074">
      <w:pPr>
        <w:pStyle w:val="western"/>
        <w:shd w:val="clear" w:color="auto" w:fill="FFFFFF"/>
        <w:spacing w:before="0" w:after="0"/>
        <w:ind w:firstLine="461"/>
        <w:jc w:val="both"/>
        <w:rPr>
          <w:color w:val="000000"/>
        </w:rPr>
      </w:pPr>
      <w:r w:rsidRPr="00336D6F">
        <w:t>–</w:t>
      </w:r>
      <w:r>
        <w:t xml:space="preserve"> </w:t>
      </w:r>
      <w:r w:rsidRPr="009278CF">
        <w:t>Дай мне телефон, я посмотрю</w:t>
      </w:r>
      <w:r>
        <w:rPr>
          <w:color w:val="000000"/>
        </w:rPr>
        <w:t>!</w:t>
      </w:r>
    </w:p>
    <w:p w:rsidR="00612074" w:rsidRPr="007846F4" w:rsidRDefault="00612074" w:rsidP="00612074">
      <w:pPr>
        <w:pStyle w:val="western"/>
        <w:shd w:val="clear" w:color="auto" w:fill="FFFFFF"/>
        <w:spacing w:before="0" w:after="0"/>
        <w:ind w:firstLine="461"/>
        <w:jc w:val="both"/>
        <w:rPr>
          <w:color w:val="000000"/>
        </w:rPr>
      </w:pPr>
      <w:r w:rsidRPr="00336D6F">
        <w:t>–</w:t>
      </w:r>
      <w:r>
        <w:t xml:space="preserve"> </w:t>
      </w:r>
      <w:r w:rsidRPr="009278CF">
        <w:t>Тебе о чем</w:t>
      </w:r>
      <w:r>
        <w:t>-</w:t>
      </w:r>
      <w:r w:rsidRPr="009278CF">
        <w:t xml:space="preserve">нибудь говорит такое понятие, как </w:t>
      </w:r>
      <w:r w:rsidRPr="0055092C">
        <w:rPr>
          <w:i/>
        </w:rPr>
        <w:t>конфиденциальность переписки</w:t>
      </w:r>
      <w:r w:rsidRPr="00C534D5">
        <w:rPr>
          <w:color w:val="000000"/>
        </w:rPr>
        <w:t>?</w:t>
      </w:r>
      <w:r w:rsidRPr="00E04F9F">
        <w:t xml:space="preserve"> </w:t>
      </w:r>
      <w:r w:rsidRPr="00336D6F">
        <w:t>–</w:t>
      </w:r>
      <w:r>
        <w:rPr>
          <w:color w:val="000000"/>
        </w:rPr>
        <w:t xml:space="preserve"> </w:t>
      </w:r>
      <w:r w:rsidRPr="00C534D5">
        <w:rPr>
          <w:color w:val="000000"/>
        </w:rPr>
        <w:t>Смеясь,</w:t>
      </w:r>
      <w:r>
        <w:rPr>
          <w:color w:val="000000"/>
        </w:rPr>
        <w:t xml:space="preserve"> </w:t>
      </w:r>
      <w:r w:rsidRPr="00C534D5">
        <w:rPr>
          <w:color w:val="000000"/>
        </w:rPr>
        <w:t>я</w:t>
      </w:r>
      <w:r>
        <w:rPr>
          <w:color w:val="000000"/>
        </w:rPr>
        <w:t xml:space="preserve"> быстро отвёл руку в сторону </w:t>
      </w:r>
      <w:r w:rsidRPr="00C534D5">
        <w:rPr>
          <w:color w:val="000000"/>
        </w:rPr>
        <w:t>и</w:t>
      </w:r>
      <w:r>
        <w:rPr>
          <w:color w:val="000000"/>
        </w:rPr>
        <w:t xml:space="preserve"> </w:t>
      </w:r>
      <w:r w:rsidRPr="00C534D5">
        <w:rPr>
          <w:color w:val="000000"/>
        </w:rPr>
        <w:t>засунул</w:t>
      </w:r>
      <w:r>
        <w:rPr>
          <w:color w:val="000000"/>
        </w:rPr>
        <w:t xml:space="preserve"> телефон </w:t>
      </w:r>
      <w:r w:rsidRPr="00C534D5">
        <w:rPr>
          <w:color w:val="000000"/>
        </w:rPr>
        <w:t>обратно</w:t>
      </w:r>
      <w:r>
        <w:rPr>
          <w:color w:val="000000"/>
        </w:rPr>
        <w:t xml:space="preserve"> </w:t>
      </w:r>
      <w:r w:rsidRPr="00C534D5">
        <w:rPr>
          <w:color w:val="000000"/>
        </w:rPr>
        <w:t>в</w:t>
      </w:r>
      <w:r>
        <w:rPr>
          <w:color w:val="000000"/>
        </w:rPr>
        <w:t xml:space="preserve"> </w:t>
      </w:r>
      <w:r w:rsidRPr="00C534D5">
        <w:rPr>
          <w:color w:val="000000"/>
        </w:rPr>
        <w:t>карман.</w:t>
      </w:r>
      <w:r w:rsidRPr="008F0F7E">
        <w:rPr>
          <w:rStyle w:val="apple-converted-space"/>
          <w:color w:val="000000"/>
        </w:rPr>
        <w:t xml:space="preserve"> </w:t>
      </w:r>
      <w:r>
        <w:rPr>
          <w:rStyle w:val="apple-converted-space"/>
          <w:color w:val="000000"/>
        </w:rPr>
        <w:t>Затем</w:t>
      </w:r>
      <w:r>
        <w:rPr>
          <w:color w:val="000000"/>
        </w:rPr>
        <w:t xml:space="preserve"> </w:t>
      </w:r>
      <w:r w:rsidRPr="00C534D5">
        <w:rPr>
          <w:color w:val="000000"/>
        </w:rPr>
        <w:t>я</w:t>
      </w:r>
      <w:r>
        <w:rPr>
          <w:color w:val="000000"/>
        </w:rPr>
        <w:t xml:space="preserve"> </w:t>
      </w:r>
      <w:r w:rsidRPr="00C534D5">
        <w:rPr>
          <w:color w:val="000000"/>
        </w:rPr>
        <w:t>принял</w:t>
      </w:r>
      <w:r>
        <w:rPr>
          <w:color w:val="000000"/>
        </w:rPr>
        <w:t xml:space="preserve"> </w:t>
      </w:r>
      <w:r w:rsidRPr="00C534D5">
        <w:rPr>
          <w:color w:val="000000"/>
        </w:rPr>
        <w:t>решение.</w:t>
      </w:r>
      <w:r w:rsidRPr="008F0F7E">
        <w:rPr>
          <w:rStyle w:val="apple-converted-space"/>
          <w:color w:val="000000"/>
        </w:rPr>
        <w:t xml:space="preserve"> </w:t>
      </w:r>
      <w:r w:rsidRPr="00336D6F">
        <w:t>–</w:t>
      </w:r>
      <w:r>
        <w:t xml:space="preserve"> </w:t>
      </w:r>
      <w:r w:rsidRPr="009278CF">
        <w:t>Допивай, мы уходим</w:t>
      </w:r>
      <w:r>
        <w:rPr>
          <w:color w:val="000000"/>
        </w:rPr>
        <w:t>.</w:t>
      </w:r>
    </w:p>
    <w:p w:rsidR="00612074" w:rsidRDefault="00612074" w:rsidP="00612074">
      <w:pPr>
        <w:pStyle w:val="western"/>
        <w:shd w:val="clear" w:color="auto" w:fill="FFFFFF"/>
        <w:spacing w:before="0" w:after="0"/>
        <w:ind w:firstLine="461"/>
        <w:jc w:val="both"/>
        <w:rPr>
          <w:color w:val="000000"/>
        </w:rPr>
      </w:pPr>
      <w:r w:rsidRPr="00336D6F">
        <w:t>–</w:t>
      </w:r>
      <w:r>
        <w:t xml:space="preserve"> </w:t>
      </w:r>
      <w:r w:rsidRPr="009278CF">
        <w:t>Уходим</w:t>
      </w:r>
      <w:r>
        <w:rPr>
          <w:color w:val="000000"/>
        </w:rPr>
        <w:t>?</w:t>
      </w:r>
      <w:r w:rsidRPr="00E04F9F">
        <w:t xml:space="preserve"> </w:t>
      </w:r>
      <w:r w:rsidRPr="00336D6F">
        <w:t>–</w:t>
      </w:r>
      <w:r>
        <w:rPr>
          <w:color w:val="000000"/>
        </w:rPr>
        <w:t xml:space="preserve"> Сбитая с толку, она оглядела кружку своего наполовину полного орехового латте.</w:t>
      </w:r>
      <w:r w:rsidRPr="00E04F9F">
        <w:t xml:space="preserve"> </w:t>
      </w:r>
      <w:r w:rsidRPr="00336D6F">
        <w:t>–</w:t>
      </w:r>
      <w:r w:rsidRPr="0055092C">
        <w:t xml:space="preserve"> </w:t>
      </w:r>
      <w:r w:rsidRPr="009278CF">
        <w:t>К чему такая спешка</w:t>
      </w:r>
      <w:r>
        <w:rPr>
          <w:color w:val="000000"/>
        </w:rPr>
        <w:t>?</w:t>
      </w:r>
    </w:p>
    <w:p w:rsidR="00612074" w:rsidRPr="007846F4" w:rsidRDefault="00612074" w:rsidP="00612074">
      <w:pPr>
        <w:pStyle w:val="western"/>
        <w:shd w:val="clear" w:color="auto" w:fill="FFFFFF"/>
        <w:spacing w:before="0" w:after="0"/>
        <w:ind w:firstLine="461"/>
        <w:jc w:val="both"/>
        <w:rPr>
          <w:color w:val="000000"/>
        </w:rPr>
      </w:pPr>
      <w:r w:rsidRPr="00336D6F">
        <w:t>–</w:t>
      </w:r>
      <w:r>
        <w:t xml:space="preserve"> </w:t>
      </w:r>
      <w:r w:rsidRPr="009278CF">
        <w:t>Вс</w:t>
      </w:r>
      <w:r>
        <w:t>ё</w:t>
      </w:r>
      <w:r w:rsidRPr="009278CF">
        <w:t xml:space="preserve"> идет не так, как я рассчитывал</w:t>
      </w:r>
      <w:r w:rsidRPr="007846F4">
        <w:rPr>
          <w:color w:val="000000"/>
        </w:rPr>
        <w:t>.</w:t>
      </w:r>
      <w:r w:rsidRPr="00214AFF">
        <w:t xml:space="preserve"> </w:t>
      </w:r>
      <w:r w:rsidRPr="00336D6F">
        <w:t>–</w:t>
      </w:r>
      <w:r w:rsidRPr="007846F4">
        <w:rPr>
          <w:color w:val="000000"/>
        </w:rPr>
        <w:t xml:space="preserve"> Она была слишком </w:t>
      </w:r>
      <w:r>
        <w:rPr>
          <w:color w:val="000000"/>
        </w:rPr>
        <w:t>зациклена на сводничестве</w:t>
      </w:r>
      <w:r w:rsidRPr="007846F4">
        <w:rPr>
          <w:color w:val="000000"/>
        </w:rPr>
        <w:t xml:space="preserve">, </w:t>
      </w:r>
      <w:r>
        <w:rPr>
          <w:color w:val="000000"/>
        </w:rPr>
        <w:t>а</w:t>
      </w:r>
      <w:r w:rsidRPr="007846F4">
        <w:rPr>
          <w:color w:val="000000"/>
        </w:rPr>
        <w:t xml:space="preserve"> я хотел</w:t>
      </w:r>
      <w:r>
        <w:rPr>
          <w:color w:val="000000"/>
        </w:rPr>
        <w:t xml:space="preserve"> только её</w:t>
      </w:r>
      <w:r w:rsidRPr="007846F4">
        <w:rPr>
          <w:color w:val="000000"/>
        </w:rPr>
        <w:t>.</w:t>
      </w:r>
      <w:r w:rsidRPr="007846F4">
        <w:rPr>
          <w:rStyle w:val="apple-converted-space"/>
          <w:color w:val="000000"/>
        </w:rPr>
        <w:t xml:space="preserve"> </w:t>
      </w:r>
      <w:r w:rsidRPr="00C534D5">
        <w:rPr>
          <w:color w:val="000000"/>
        </w:rPr>
        <w:t>Нам</w:t>
      </w:r>
      <w:r>
        <w:rPr>
          <w:color w:val="000000"/>
        </w:rPr>
        <w:t xml:space="preserve"> </w:t>
      </w:r>
      <w:r w:rsidRPr="00C534D5">
        <w:rPr>
          <w:color w:val="000000"/>
        </w:rPr>
        <w:t>нужно</w:t>
      </w:r>
      <w:r>
        <w:rPr>
          <w:color w:val="000000"/>
        </w:rPr>
        <w:t xml:space="preserve"> </w:t>
      </w:r>
      <w:r w:rsidRPr="00C534D5">
        <w:rPr>
          <w:color w:val="000000"/>
        </w:rPr>
        <w:t>больше</w:t>
      </w:r>
      <w:r>
        <w:rPr>
          <w:color w:val="000000"/>
        </w:rPr>
        <w:t xml:space="preserve"> уединения</w:t>
      </w:r>
      <w:r w:rsidRPr="00C534D5">
        <w:rPr>
          <w:color w:val="000000"/>
        </w:rPr>
        <w:t>.</w:t>
      </w:r>
      <w:r w:rsidRPr="008F0F7E">
        <w:rPr>
          <w:rStyle w:val="apple-converted-space"/>
          <w:color w:val="000000"/>
        </w:rPr>
        <w:t xml:space="preserve"> </w:t>
      </w:r>
      <w:r w:rsidRPr="00C534D5">
        <w:rPr>
          <w:color w:val="000000"/>
        </w:rPr>
        <w:t>Место,</w:t>
      </w:r>
      <w:r>
        <w:rPr>
          <w:color w:val="000000"/>
        </w:rPr>
        <w:t xml:space="preserve"> </w:t>
      </w:r>
      <w:r w:rsidRPr="00C534D5">
        <w:rPr>
          <w:color w:val="000000"/>
        </w:rPr>
        <w:t>где</w:t>
      </w:r>
      <w:r>
        <w:rPr>
          <w:color w:val="000000"/>
        </w:rPr>
        <w:t xml:space="preserve"> не будет </w:t>
      </w:r>
      <w:r w:rsidRPr="00C534D5">
        <w:rPr>
          <w:color w:val="000000"/>
        </w:rPr>
        <w:t>потенциальн</w:t>
      </w:r>
      <w:r>
        <w:rPr>
          <w:color w:val="000000"/>
        </w:rPr>
        <w:t xml:space="preserve">ого партнёра для Итана, который может </w:t>
      </w:r>
      <w:r w:rsidRPr="00C534D5">
        <w:rPr>
          <w:color w:val="000000"/>
        </w:rPr>
        <w:t>вста</w:t>
      </w:r>
      <w:r>
        <w:rPr>
          <w:color w:val="000000"/>
        </w:rPr>
        <w:t xml:space="preserve">ть </w:t>
      </w:r>
      <w:r w:rsidRPr="00C534D5">
        <w:rPr>
          <w:color w:val="000000"/>
        </w:rPr>
        <w:t>между</w:t>
      </w:r>
      <w:r>
        <w:rPr>
          <w:color w:val="000000"/>
        </w:rPr>
        <w:t xml:space="preserve"> </w:t>
      </w:r>
      <w:r w:rsidRPr="00C534D5">
        <w:rPr>
          <w:color w:val="000000"/>
        </w:rPr>
        <w:t>мной</w:t>
      </w:r>
      <w:r>
        <w:rPr>
          <w:color w:val="000000"/>
        </w:rPr>
        <w:t xml:space="preserve"> </w:t>
      </w:r>
      <w:r w:rsidRPr="00C534D5">
        <w:rPr>
          <w:color w:val="000000"/>
        </w:rPr>
        <w:t>и</w:t>
      </w:r>
      <w:r>
        <w:rPr>
          <w:color w:val="000000"/>
        </w:rPr>
        <w:t xml:space="preserve"> </w:t>
      </w:r>
      <w:r w:rsidRPr="00C534D5">
        <w:rPr>
          <w:color w:val="000000"/>
        </w:rPr>
        <w:t>Сью.</w:t>
      </w:r>
      <w:r w:rsidRPr="008F0F7E">
        <w:rPr>
          <w:rStyle w:val="apple-converted-space"/>
          <w:color w:val="000000"/>
        </w:rPr>
        <w:t xml:space="preserve"> </w:t>
      </w:r>
      <w:r w:rsidRPr="00C534D5">
        <w:rPr>
          <w:color w:val="000000"/>
        </w:rPr>
        <w:t>Конечно,</w:t>
      </w:r>
      <w:r>
        <w:rPr>
          <w:color w:val="000000"/>
        </w:rPr>
        <w:t xml:space="preserve"> </w:t>
      </w:r>
      <w:r w:rsidRPr="00C534D5">
        <w:rPr>
          <w:color w:val="000000"/>
        </w:rPr>
        <w:t>я</w:t>
      </w:r>
      <w:r>
        <w:rPr>
          <w:color w:val="000000"/>
        </w:rPr>
        <w:t xml:space="preserve"> </w:t>
      </w:r>
      <w:r w:rsidRPr="00C534D5">
        <w:rPr>
          <w:color w:val="000000"/>
        </w:rPr>
        <w:t>не</w:t>
      </w:r>
      <w:r>
        <w:rPr>
          <w:color w:val="000000"/>
        </w:rPr>
        <w:t xml:space="preserve"> </w:t>
      </w:r>
      <w:r w:rsidRPr="00C534D5">
        <w:rPr>
          <w:color w:val="000000"/>
        </w:rPr>
        <w:t>мог</w:t>
      </w:r>
      <w:r>
        <w:rPr>
          <w:color w:val="000000"/>
        </w:rPr>
        <w:t xml:space="preserve"> ей этого </w:t>
      </w:r>
      <w:r w:rsidRPr="00C534D5">
        <w:rPr>
          <w:color w:val="000000"/>
        </w:rPr>
        <w:t>сказать</w:t>
      </w:r>
      <w:r>
        <w:rPr>
          <w:color w:val="000000"/>
        </w:rPr>
        <w:t xml:space="preserve">, а только бегло </w:t>
      </w:r>
      <w:r w:rsidRPr="00C534D5">
        <w:rPr>
          <w:color w:val="000000"/>
        </w:rPr>
        <w:t>взгля</w:t>
      </w:r>
      <w:r>
        <w:rPr>
          <w:color w:val="000000"/>
        </w:rPr>
        <w:t xml:space="preserve">нул </w:t>
      </w:r>
      <w:r w:rsidRPr="00C534D5">
        <w:rPr>
          <w:color w:val="000000"/>
        </w:rPr>
        <w:t>на</w:t>
      </w:r>
      <w:r>
        <w:rPr>
          <w:color w:val="000000"/>
        </w:rPr>
        <w:t xml:space="preserve"> </w:t>
      </w:r>
      <w:r w:rsidRPr="00C534D5">
        <w:rPr>
          <w:color w:val="000000"/>
        </w:rPr>
        <w:t>Теда</w:t>
      </w:r>
      <w:r>
        <w:rPr>
          <w:color w:val="000000"/>
        </w:rPr>
        <w:t xml:space="preserve"> </w:t>
      </w:r>
      <w:r w:rsidRPr="00C534D5">
        <w:rPr>
          <w:color w:val="000000"/>
        </w:rPr>
        <w:t>и</w:t>
      </w:r>
      <w:r>
        <w:rPr>
          <w:color w:val="000000"/>
        </w:rPr>
        <w:t xml:space="preserve"> </w:t>
      </w:r>
      <w:r w:rsidRPr="00C534D5">
        <w:rPr>
          <w:color w:val="000000"/>
        </w:rPr>
        <w:t>сказал</w:t>
      </w:r>
      <w:r>
        <w:rPr>
          <w:color w:val="000000"/>
        </w:rPr>
        <w:t xml:space="preserve"> </w:t>
      </w:r>
      <w:r w:rsidRPr="00C534D5">
        <w:rPr>
          <w:color w:val="000000"/>
        </w:rPr>
        <w:t>ей:</w:t>
      </w:r>
      <w:r>
        <w:rPr>
          <w:color w:val="000000"/>
        </w:rPr>
        <w:t xml:space="preserve"> </w:t>
      </w:r>
      <w:r w:rsidRPr="00336D6F">
        <w:t>–</w:t>
      </w:r>
      <w:r>
        <w:t xml:space="preserve"> Это была не очень удачная идея</w:t>
      </w:r>
      <w:r w:rsidRPr="009278CF">
        <w:t xml:space="preserve"> привести тебя в качестве прикрытия</w:t>
      </w:r>
      <w:r w:rsidRPr="00C534D5">
        <w:rPr>
          <w:color w:val="000000"/>
        </w:rPr>
        <w:t>.</w:t>
      </w:r>
      <w:r w:rsidRPr="00214AFF">
        <w:t xml:space="preserve"> </w:t>
      </w:r>
      <w:r w:rsidRPr="00336D6F">
        <w:t>–</w:t>
      </w:r>
      <w:r>
        <w:t xml:space="preserve"> </w:t>
      </w:r>
      <w:r>
        <w:rPr>
          <w:color w:val="000000"/>
        </w:rPr>
        <w:t xml:space="preserve"> </w:t>
      </w:r>
      <w:r w:rsidRPr="00C534D5">
        <w:rPr>
          <w:color w:val="000000"/>
        </w:rPr>
        <w:t>Может</w:t>
      </w:r>
      <w:r>
        <w:rPr>
          <w:color w:val="000000"/>
        </w:rPr>
        <w:t xml:space="preserve"> </w:t>
      </w:r>
      <w:r w:rsidRPr="00C534D5">
        <w:rPr>
          <w:color w:val="000000"/>
        </w:rPr>
        <w:t>быть,</w:t>
      </w:r>
      <w:r>
        <w:rPr>
          <w:color w:val="000000"/>
        </w:rPr>
        <w:t xml:space="preserve"> она поверит, что я, то есть Итан, предпочел бы поговорить с Тедом наедине</w:t>
      </w:r>
      <w:r w:rsidRPr="00C534D5">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 xml:space="preserve">У </w:t>
      </w:r>
      <w:r w:rsidRPr="00C534D5">
        <w:rPr>
          <w:color w:val="000000"/>
        </w:rPr>
        <w:t>Сью</w:t>
      </w:r>
      <w:r>
        <w:rPr>
          <w:color w:val="000000"/>
        </w:rPr>
        <w:t xml:space="preserve"> появилось разочарование на лице, но она </w:t>
      </w:r>
      <w:r w:rsidRPr="00C534D5">
        <w:rPr>
          <w:color w:val="000000"/>
        </w:rPr>
        <w:t>уступил</w:t>
      </w:r>
      <w:r>
        <w:rPr>
          <w:color w:val="000000"/>
        </w:rPr>
        <w:t>а</w:t>
      </w:r>
      <w:r w:rsidRPr="00C534D5">
        <w:rPr>
          <w:color w:val="000000"/>
        </w:rPr>
        <w:t>.</w:t>
      </w:r>
      <w:r w:rsidRPr="008F0F7E">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336D6F">
        <w:lastRenderedPageBreak/>
        <w:t>–</w:t>
      </w:r>
      <w:r>
        <w:t xml:space="preserve"> </w:t>
      </w:r>
      <w:r w:rsidRPr="009278CF">
        <w:t xml:space="preserve">Ладно. И чем думаешь заняться? И не предлагай </w:t>
      </w:r>
      <w:r>
        <w:rPr>
          <w:i/>
        </w:rPr>
        <w:t>МариоКарт</w:t>
      </w:r>
      <w:r w:rsidRPr="009278CF">
        <w:t>. Ты же знаешь, я даже близко не подойду к твоему дому</w:t>
      </w:r>
      <w:r w:rsidRPr="00C534D5">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 xml:space="preserve">Она подразумевала, чтобы </w:t>
      </w:r>
      <w:proofErr w:type="gramStart"/>
      <w:r>
        <w:rPr>
          <w:color w:val="000000"/>
        </w:rPr>
        <w:t>никакого</w:t>
      </w:r>
      <w:proofErr w:type="gramEnd"/>
      <w:r>
        <w:rPr>
          <w:color w:val="000000"/>
        </w:rPr>
        <w:t xml:space="preserve"> </w:t>
      </w:r>
      <w:r w:rsidRPr="00EA45F8">
        <w:rPr>
          <w:i/>
          <w:color w:val="000000"/>
        </w:rPr>
        <w:t>Криса</w:t>
      </w:r>
      <w:r w:rsidRPr="007263CE">
        <w:rPr>
          <w:color w:val="000000"/>
        </w:rPr>
        <w:t xml:space="preserve"> </w:t>
      </w:r>
      <w:r>
        <w:rPr>
          <w:color w:val="000000"/>
        </w:rPr>
        <w:t xml:space="preserve">даже рядом не было. </w:t>
      </w:r>
      <w:r w:rsidRPr="00C534D5">
        <w:rPr>
          <w:color w:val="000000"/>
        </w:rPr>
        <w:t>Я</w:t>
      </w:r>
      <w:r>
        <w:rPr>
          <w:color w:val="000000"/>
        </w:rPr>
        <w:t xml:space="preserve"> </w:t>
      </w:r>
      <w:r w:rsidRPr="00C534D5">
        <w:rPr>
          <w:color w:val="000000"/>
        </w:rPr>
        <w:t>закатил</w:t>
      </w:r>
      <w:r>
        <w:rPr>
          <w:color w:val="000000"/>
        </w:rPr>
        <w:t xml:space="preserve"> </w:t>
      </w:r>
      <w:r w:rsidRPr="00C534D5">
        <w:rPr>
          <w:color w:val="000000"/>
        </w:rPr>
        <w:t>глаза.</w:t>
      </w:r>
      <w:r w:rsidRPr="008F0F7E">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336D6F">
        <w:t>–</w:t>
      </w:r>
      <w:r>
        <w:t xml:space="preserve"> </w:t>
      </w:r>
      <w:r w:rsidRPr="009278CF">
        <w:t>Даже не собирался предлагать. Давай подыщем другое местечко. Есть хороший бар в Писмо Бич</w:t>
      </w:r>
      <w:r w:rsidRPr="00C534D5">
        <w:rPr>
          <w:color w:val="000000"/>
        </w:rPr>
        <w:t>.</w:t>
      </w:r>
      <w:r>
        <w:rPr>
          <w:color w:val="000000"/>
        </w:rPr>
        <w:t xml:space="preserve"> </w:t>
      </w:r>
      <w:r w:rsidRPr="00336D6F">
        <w:t>–</w:t>
      </w:r>
      <w:r>
        <w:t xml:space="preserve"> </w:t>
      </w:r>
      <w:r>
        <w:rPr>
          <w:color w:val="000000"/>
        </w:rPr>
        <w:t xml:space="preserve">В </w:t>
      </w:r>
      <w:proofErr w:type="gramStart"/>
      <w:r>
        <w:rPr>
          <w:color w:val="000000"/>
        </w:rPr>
        <w:t>котором</w:t>
      </w:r>
      <w:proofErr w:type="gramEnd"/>
      <w:r>
        <w:rPr>
          <w:color w:val="000000"/>
        </w:rPr>
        <w:t xml:space="preserve"> собираются старики</w:t>
      </w:r>
      <w:r w:rsidRPr="00C534D5">
        <w:rPr>
          <w:color w:val="000000"/>
        </w:rPr>
        <w:t>.</w:t>
      </w:r>
      <w:r w:rsidRPr="008F0F7E">
        <w:rPr>
          <w:rStyle w:val="apple-converted-space"/>
          <w:color w:val="000000"/>
        </w:rPr>
        <w:t xml:space="preserve"> </w:t>
      </w:r>
      <w:r w:rsidRPr="00C534D5">
        <w:rPr>
          <w:color w:val="000000"/>
        </w:rPr>
        <w:t>Она</w:t>
      </w:r>
      <w:r>
        <w:rPr>
          <w:color w:val="000000"/>
        </w:rPr>
        <w:t xml:space="preserve"> </w:t>
      </w:r>
      <w:r w:rsidRPr="00C534D5">
        <w:rPr>
          <w:color w:val="000000"/>
        </w:rPr>
        <w:t>не</w:t>
      </w:r>
      <w:r>
        <w:rPr>
          <w:color w:val="000000"/>
        </w:rPr>
        <w:t xml:space="preserve"> захочет, чтобы Итан стал </w:t>
      </w:r>
      <w:proofErr w:type="gramStart"/>
      <w:r w:rsidRPr="00C534D5">
        <w:rPr>
          <w:color w:val="000000"/>
        </w:rPr>
        <w:t>тусоваться</w:t>
      </w:r>
      <w:proofErr w:type="gramEnd"/>
      <w:r>
        <w:rPr>
          <w:color w:val="000000"/>
        </w:rPr>
        <w:t xml:space="preserve"> </w:t>
      </w:r>
      <w:r w:rsidRPr="00C534D5">
        <w:rPr>
          <w:color w:val="000000"/>
        </w:rPr>
        <w:t>с</w:t>
      </w:r>
      <w:r>
        <w:rPr>
          <w:color w:val="000000"/>
        </w:rPr>
        <w:t xml:space="preserve"> кем-нибудь </w:t>
      </w:r>
      <w:r w:rsidRPr="00C534D5">
        <w:rPr>
          <w:color w:val="000000"/>
        </w:rPr>
        <w:t>из</w:t>
      </w:r>
      <w:r>
        <w:rPr>
          <w:color w:val="000000"/>
        </w:rPr>
        <w:t xml:space="preserve"> них</w:t>
      </w:r>
      <w:r w:rsidRPr="00C534D5">
        <w:rPr>
          <w:color w:val="000000"/>
        </w:rPr>
        <w:t>.</w:t>
      </w:r>
      <w:r w:rsidRPr="008F0F7E">
        <w:rPr>
          <w:rStyle w:val="apple-converted-space"/>
          <w:color w:val="000000"/>
        </w:rPr>
        <w:t xml:space="preserve"> </w:t>
      </w:r>
      <w:r w:rsidRPr="00336D6F">
        <w:t>–</w:t>
      </w:r>
      <w:r>
        <w:t xml:space="preserve"> </w:t>
      </w:r>
      <w:r w:rsidRPr="009278CF">
        <w:t>Можно перекусить там, к тому же у них отличная музыка</w:t>
      </w:r>
      <w:r w:rsidRPr="00C534D5">
        <w:rPr>
          <w:color w:val="000000"/>
        </w:rPr>
        <w:t>.</w:t>
      </w:r>
      <w:r w:rsidRPr="00214AFF">
        <w:t xml:space="preserve"> </w:t>
      </w:r>
      <w:r w:rsidRPr="00336D6F">
        <w:t>–</w:t>
      </w:r>
      <w:r>
        <w:rPr>
          <w:color w:val="000000"/>
        </w:rPr>
        <w:t xml:space="preserve"> Он был открыт в ответ на Хард Рок кафе</w:t>
      </w:r>
      <w:r w:rsidRPr="00C534D5">
        <w:rPr>
          <w:color w:val="000000"/>
        </w:rPr>
        <w:t>,</w:t>
      </w:r>
      <w:r>
        <w:rPr>
          <w:color w:val="000000"/>
        </w:rPr>
        <w:t xml:space="preserve"> и оказался </w:t>
      </w:r>
      <w:r w:rsidRPr="00C534D5">
        <w:rPr>
          <w:color w:val="000000"/>
        </w:rPr>
        <w:t>довольно</w:t>
      </w:r>
      <w:r>
        <w:rPr>
          <w:color w:val="000000"/>
        </w:rPr>
        <w:t xml:space="preserve"> </w:t>
      </w:r>
      <w:r w:rsidRPr="00C534D5">
        <w:rPr>
          <w:color w:val="000000"/>
        </w:rPr>
        <w:t>уютн</w:t>
      </w:r>
      <w:r>
        <w:rPr>
          <w:color w:val="000000"/>
        </w:rPr>
        <w:t xml:space="preserve">ым и </w:t>
      </w:r>
      <w:r w:rsidRPr="00C534D5">
        <w:rPr>
          <w:color w:val="000000"/>
        </w:rPr>
        <w:t>в</w:t>
      </w:r>
      <w:r>
        <w:rPr>
          <w:color w:val="000000"/>
        </w:rPr>
        <w:t>сё ещё модным местом</w:t>
      </w:r>
      <w:r w:rsidRPr="00C534D5">
        <w:rPr>
          <w:color w:val="000000"/>
        </w:rPr>
        <w:t>.</w:t>
      </w:r>
    </w:p>
    <w:p w:rsidR="00612074" w:rsidRDefault="00612074" w:rsidP="00612074">
      <w:pPr>
        <w:pStyle w:val="western"/>
        <w:shd w:val="clear" w:color="auto" w:fill="FFFFFF"/>
        <w:spacing w:before="0" w:after="0"/>
        <w:ind w:firstLine="461"/>
        <w:jc w:val="both"/>
        <w:rPr>
          <w:color w:val="000000"/>
        </w:rPr>
      </w:pPr>
      <w:r>
        <w:rPr>
          <w:color w:val="000000"/>
        </w:rPr>
        <w:t>Когда я поднялся на ноги, Сьюзан поняла моё желание уйти отсюда.</w:t>
      </w:r>
      <w:r>
        <w:rPr>
          <w:rStyle w:val="apple-converted-space"/>
          <w:color w:val="000000"/>
        </w:rPr>
        <w:t xml:space="preserve"> Пока</w:t>
      </w:r>
      <w:r>
        <w:rPr>
          <w:color w:val="000000"/>
        </w:rPr>
        <w:t xml:space="preserve"> она практически залпом допивала кофе, я бросил несколько долларов на стол, чтобы заплатить за оба наших напитка, и даже добавил дополнительный доллар для Теда.</w:t>
      </w:r>
    </w:p>
    <w:p w:rsidR="00612074" w:rsidRPr="007846F4" w:rsidRDefault="00612074" w:rsidP="00612074">
      <w:pPr>
        <w:pStyle w:val="western"/>
        <w:shd w:val="clear" w:color="auto" w:fill="FFFFFF"/>
        <w:spacing w:before="0" w:after="0"/>
        <w:ind w:firstLine="461"/>
        <w:jc w:val="both"/>
        <w:rPr>
          <w:color w:val="000000"/>
        </w:rPr>
      </w:pPr>
      <w:r w:rsidRPr="00C534D5">
        <w:rPr>
          <w:color w:val="000000"/>
        </w:rPr>
        <w:t>Краем</w:t>
      </w:r>
      <w:r>
        <w:rPr>
          <w:color w:val="000000"/>
        </w:rPr>
        <w:t xml:space="preserve"> </w:t>
      </w:r>
      <w:r w:rsidRPr="00C534D5">
        <w:rPr>
          <w:color w:val="000000"/>
        </w:rPr>
        <w:t>глаза</w:t>
      </w:r>
      <w:r>
        <w:rPr>
          <w:color w:val="000000"/>
        </w:rPr>
        <w:t xml:space="preserve"> </w:t>
      </w:r>
      <w:r w:rsidRPr="00C534D5">
        <w:rPr>
          <w:color w:val="000000"/>
        </w:rPr>
        <w:t>я</w:t>
      </w:r>
      <w:r>
        <w:rPr>
          <w:color w:val="000000"/>
        </w:rPr>
        <w:t xml:space="preserve"> у</w:t>
      </w:r>
      <w:r w:rsidRPr="00C534D5">
        <w:rPr>
          <w:color w:val="000000"/>
        </w:rPr>
        <w:t>видел,</w:t>
      </w:r>
      <w:r>
        <w:rPr>
          <w:color w:val="000000"/>
        </w:rPr>
        <w:t xml:space="preserve"> </w:t>
      </w:r>
      <w:r w:rsidRPr="00C534D5">
        <w:rPr>
          <w:color w:val="000000"/>
        </w:rPr>
        <w:t>как</w:t>
      </w:r>
      <w:r>
        <w:rPr>
          <w:color w:val="000000"/>
        </w:rPr>
        <w:t xml:space="preserve"> </w:t>
      </w:r>
      <w:r w:rsidRPr="00C534D5">
        <w:rPr>
          <w:color w:val="000000"/>
        </w:rPr>
        <w:t>он</w:t>
      </w:r>
      <w:r>
        <w:rPr>
          <w:color w:val="000000"/>
        </w:rPr>
        <w:t xml:space="preserve"> от</w:t>
      </w:r>
      <w:r w:rsidRPr="00C534D5">
        <w:rPr>
          <w:color w:val="000000"/>
        </w:rPr>
        <w:t>ходит</w:t>
      </w:r>
      <w:r>
        <w:rPr>
          <w:color w:val="000000"/>
        </w:rPr>
        <w:t xml:space="preserve"> от барной стойки</w:t>
      </w:r>
      <w:r w:rsidRPr="00C534D5">
        <w:rPr>
          <w:color w:val="000000"/>
        </w:rPr>
        <w:t>,</w:t>
      </w:r>
      <w:r>
        <w:rPr>
          <w:color w:val="000000"/>
        </w:rPr>
        <w:t xml:space="preserve"> </w:t>
      </w:r>
      <w:r w:rsidRPr="00C534D5">
        <w:rPr>
          <w:color w:val="000000"/>
        </w:rPr>
        <w:t>вероятно,</w:t>
      </w:r>
      <w:r>
        <w:rPr>
          <w:color w:val="000000"/>
        </w:rPr>
        <w:t xml:space="preserve"> в надежде обменяться парой слов </w:t>
      </w:r>
      <w:r w:rsidRPr="00C534D5">
        <w:rPr>
          <w:color w:val="000000"/>
        </w:rPr>
        <w:t>под</w:t>
      </w:r>
      <w:r>
        <w:rPr>
          <w:color w:val="000000"/>
        </w:rPr>
        <w:t xml:space="preserve"> </w:t>
      </w:r>
      <w:r w:rsidRPr="00C534D5">
        <w:rPr>
          <w:color w:val="000000"/>
        </w:rPr>
        <w:t>прикрытием</w:t>
      </w:r>
      <w:r>
        <w:rPr>
          <w:color w:val="000000"/>
        </w:rPr>
        <w:t xml:space="preserve"> уборки нашего стола</w:t>
      </w:r>
      <w:r w:rsidRPr="00C534D5">
        <w:rPr>
          <w:color w:val="000000"/>
        </w:rPr>
        <w:t>.</w:t>
      </w:r>
      <w:r w:rsidRPr="008F0F7E">
        <w:rPr>
          <w:rStyle w:val="apple-converted-space"/>
          <w:color w:val="000000"/>
        </w:rPr>
        <w:t xml:space="preserve"> </w:t>
      </w:r>
      <w:r w:rsidRPr="00C534D5">
        <w:rPr>
          <w:color w:val="000000"/>
        </w:rPr>
        <w:t>Я</w:t>
      </w:r>
      <w:r>
        <w:rPr>
          <w:color w:val="000000"/>
        </w:rPr>
        <w:t xml:space="preserve"> </w:t>
      </w:r>
      <w:r w:rsidRPr="00C534D5">
        <w:rPr>
          <w:color w:val="000000"/>
        </w:rPr>
        <w:t>был</w:t>
      </w:r>
      <w:r>
        <w:rPr>
          <w:color w:val="000000"/>
        </w:rPr>
        <w:t xml:space="preserve"> к этому </w:t>
      </w:r>
      <w:r w:rsidRPr="00C534D5">
        <w:rPr>
          <w:color w:val="000000"/>
        </w:rPr>
        <w:t>не</w:t>
      </w:r>
      <w:r>
        <w:rPr>
          <w:color w:val="000000"/>
        </w:rPr>
        <w:t xml:space="preserve"> </w:t>
      </w:r>
      <w:r w:rsidRPr="00C534D5">
        <w:rPr>
          <w:color w:val="000000"/>
        </w:rPr>
        <w:t>готов,</w:t>
      </w:r>
      <w:r>
        <w:rPr>
          <w:color w:val="000000"/>
        </w:rPr>
        <w:t xml:space="preserve"> </w:t>
      </w:r>
      <w:r w:rsidRPr="00C534D5">
        <w:rPr>
          <w:color w:val="000000"/>
        </w:rPr>
        <w:t>поэтому</w:t>
      </w:r>
      <w:r>
        <w:rPr>
          <w:color w:val="000000"/>
        </w:rPr>
        <w:t xml:space="preserve"> </w:t>
      </w:r>
      <w:r w:rsidRPr="00C534D5">
        <w:rPr>
          <w:color w:val="000000"/>
        </w:rPr>
        <w:t>схватил</w:t>
      </w:r>
      <w:r>
        <w:rPr>
          <w:color w:val="000000"/>
        </w:rPr>
        <w:t xml:space="preserve"> за </w:t>
      </w:r>
      <w:r w:rsidRPr="00C534D5">
        <w:rPr>
          <w:color w:val="000000"/>
        </w:rPr>
        <w:t>руку</w:t>
      </w:r>
      <w:r>
        <w:rPr>
          <w:color w:val="000000"/>
        </w:rPr>
        <w:t xml:space="preserve"> </w:t>
      </w:r>
      <w:r w:rsidRPr="00C534D5">
        <w:rPr>
          <w:color w:val="000000"/>
        </w:rPr>
        <w:t>Сьюз</w:t>
      </w:r>
      <w:r>
        <w:rPr>
          <w:color w:val="000000"/>
        </w:rPr>
        <w:t>а</w:t>
      </w:r>
      <w:r w:rsidRPr="00C534D5">
        <w:rPr>
          <w:color w:val="000000"/>
        </w:rPr>
        <w:t>н</w:t>
      </w:r>
      <w:r>
        <w:rPr>
          <w:color w:val="000000"/>
        </w:rPr>
        <w:t xml:space="preserve"> и быстро потянул </w:t>
      </w:r>
      <w:r w:rsidRPr="00C534D5">
        <w:rPr>
          <w:color w:val="000000"/>
        </w:rPr>
        <w:t>е</w:t>
      </w:r>
      <w:r>
        <w:rPr>
          <w:color w:val="000000"/>
        </w:rPr>
        <w:t>ё за собой на выход</w:t>
      </w:r>
      <w:r w:rsidRPr="00C534D5">
        <w:rPr>
          <w:color w:val="000000"/>
        </w:rPr>
        <w:t>.</w:t>
      </w:r>
    </w:p>
    <w:p w:rsidR="00612074" w:rsidRDefault="00612074" w:rsidP="00612074">
      <w:pPr>
        <w:pStyle w:val="western"/>
        <w:shd w:val="clear" w:color="auto" w:fill="FFFFFF"/>
        <w:spacing w:before="0" w:after="0"/>
        <w:ind w:firstLine="461"/>
        <w:jc w:val="both"/>
        <w:rPr>
          <w:color w:val="000000"/>
        </w:rPr>
      </w:pPr>
      <w:r>
        <w:rPr>
          <w:color w:val="000000"/>
        </w:rPr>
        <w:t xml:space="preserve">Извиняющимся тоном </w:t>
      </w:r>
      <w:r w:rsidRPr="00C534D5">
        <w:rPr>
          <w:color w:val="000000"/>
        </w:rPr>
        <w:t>она</w:t>
      </w:r>
      <w:r>
        <w:rPr>
          <w:color w:val="000000"/>
        </w:rPr>
        <w:t xml:space="preserve"> </w:t>
      </w:r>
      <w:r w:rsidRPr="00C534D5">
        <w:rPr>
          <w:color w:val="000000"/>
        </w:rPr>
        <w:t>кри</w:t>
      </w:r>
      <w:r>
        <w:rPr>
          <w:color w:val="000000"/>
        </w:rPr>
        <w:t xml:space="preserve">кнула: </w:t>
      </w:r>
    </w:p>
    <w:p w:rsidR="00612074" w:rsidRPr="007846F4" w:rsidRDefault="00612074" w:rsidP="00612074">
      <w:pPr>
        <w:pStyle w:val="western"/>
        <w:shd w:val="clear" w:color="auto" w:fill="FFFFFF"/>
        <w:spacing w:before="0" w:after="0"/>
        <w:ind w:firstLine="461"/>
        <w:jc w:val="both"/>
        <w:rPr>
          <w:color w:val="000000"/>
        </w:rPr>
      </w:pPr>
      <w:r w:rsidRPr="00336D6F">
        <w:t>–</w:t>
      </w:r>
      <w:r>
        <w:t xml:space="preserve"> </w:t>
      </w:r>
      <w:r w:rsidRPr="009278CF">
        <w:t>Пока, Тед</w:t>
      </w:r>
      <w:r>
        <w:rPr>
          <w:color w:val="000000"/>
        </w:rPr>
        <w:t>!</w:t>
      </w:r>
    </w:p>
    <w:p w:rsidR="00612074" w:rsidRDefault="00612074" w:rsidP="00612074">
      <w:pPr>
        <w:pStyle w:val="western"/>
        <w:shd w:val="clear" w:color="auto" w:fill="FFFFFF"/>
        <w:spacing w:before="0" w:after="0"/>
        <w:ind w:firstLine="461"/>
        <w:jc w:val="both"/>
        <w:rPr>
          <w:color w:val="000000"/>
        </w:rPr>
      </w:pPr>
      <w:r w:rsidRPr="00336D6F">
        <w:t>–</w:t>
      </w:r>
      <w:r>
        <w:t xml:space="preserve"> </w:t>
      </w:r>
      <w:r>
        <w:rPr>
          <w:color w:val="000000"/>
        </w:rPr>
        <w:t>Увидимся!</w:t>
      </w:r>
      <w:r w:rsidRPr="00214AFF">
        <w:t xml:space="preserve"> </w:t>
      </w:r>
      <w:r w:rsidRPr="00336D6F">
        <w:t>–</w:t>
      </w:r>
      <w:r>
        <w:rPr>
          <w:color w:val="000000"/>
        </w:rPr>
        <w:t xml:space="preserve"> долетел его ответ нам вослед.</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Как только мы вышли из дверей, Сьюзан уперлась каблуками в асфальт и заставила меня довольно резко</w:t>
      </w:r>
      <w:r w:rsidRPr="002077E8">
        <w:rPr>
          <w:color w:val="000000"/>
        </w:rPr>
        <w:t xml:space="preserve"> </w:t>
      </w:r>
      <w:r>
        <w:rPr>
          <w:color w:val="000000"/>
        </w:rPr>
        <w:t>остановиться.</w:t>
      </w:r>
      <w:r>
        <w:rPr>
          <w:rStyle w:val="apple-converted-space"/>
          <w:color w:val="000000"/>
        </w:rPr>
        <w:t xml:space="preserve"> </w:t>
      </w:r>
    </w:p>
    <w:p w:rsidR="00612074" w:rsidRPr="00E91A5C" w:rsidRDefault="00612074" w:rsidP="00612074">
      <w:pPr>
        <w:pStyle w:val="western"/>
        <w:shd w:val="clear" w:color="auto" w:fill="FFFFFF"/>
        <w:spacing w:before="0" w:after="0"/>
        <w:ind w:firstLine="461"/>
        <w:jc w:val="both"/>
        <w:rPr>
          <w:color w:val="000000"/>
        </w:rPr>
      </w:pPr>
      <w:r w:rsidRPr="00E91A5C">
        <w:t xml:space="preserve">– </w:t>
      </w:r>
      <w:r w:rsidRPr="009278CF">
        <w:t>Какого черта, Итан</w:t>
      </w:r>
      <w:r w:rsidRPr="00E91A5C">
        <w:rPr>
          <w:color w:val="000000"/>
        </w:rPr>
        <w:t>!</w:t>
      </w:r>
    </w:p>
    <w:p w:rsidR="00612074" w:rsidRDefault="00612074" w:rsidP="00612074">
      <w:pPr>
        <w:pStyle w:val="western"/>
        <w:shd w:val="clear" w:color="auto" w:fill="FFFFFF"/>
        <w:spacing w:before="0" w:after="0"/>
        <w:ind w:firstLine="461"/>
        <w:jc w:val="both"/>
        <w:rPr>
          <w:color w:val="000000"/>
        </w:rPr>
      </w:pPr>
      <w:r>
        <w:rPr>
          <w:color w:val="000000"/>
        </w:rPr>
        <w:t>Что у неё за проблема?</w:t>
      </w:r>
      <w:r>
        <w:rPr>
          <w:rStyle w:val="apple-converted-space"/>
          <w:color w:val="000000"/>
        </w:rPr>
        <w:t xml:space="preserve"> Выгнув бровь, я развернулся</w:t>
      </w:r>
      <w:r>
        <w:rPr>
          <w:color w:val="000000"/>
        </w:rPr>
        <w:t xml:space="preserve"> к ней.</w:t>
      </w:r>
    </w:p>
    <w:p w:rsidR="00612074" w:rsidRPr="007846F4" w:rsidRDefault="00612074" w:rsidP="00612074">
      <w:pPr>
        <w:pStyle w:val="western"/>
        <w:shd w:val="clear" w:color="auto" w:fill="FFFFFF"/>
        <w:spacing w:before="0" w:after="0"/>
        <w:ind w:firstLine="461"/>
        <w:jc w:val="both"/>
        <w:rPr>
          <w:color w:val="000000"/>
        </w:rPr>
      </w:pPr>
      <w:r w:rsidRPr="00336D6F">
        <w:t>–</w:t>
      </w:r>
      <w:r>
        <w:t xml:space="preserve"> </w:t>
      </w:r>
      <w:r w:rsidRPr="009278CF">
        <w:t>Ничего страшного, если ты не хочешь сидеть там со мной</w:t>
      </w:r>
      <w:r w:rsidRPr="007846F4">
        <w:rPr>
          <w:color w:val="000000"/>
        </w:rPr>
        <w:t>,</w:t>
      </w:r>
      <w:r w:rsidRPr="00214AFF">
        <w:t xml:space="preserve"> </w:t>
      </w:r>
      <w:r w:rsidRPr="00336D6F">
        <w:t>–</w:t>
      </w:r>
      <w:r w:rsidRPr="007846F4">
        <w:rPr>
          <w:color w:val="000000"/>
        </w:rPr>
        <w:t xml:space="preserve"> </w:t>
      </w:r>
      <w:proofErr w:type="gramStart"/>
      <w:r w:rsidRPr="007846F4">
        <w:rPr>
          <w:color w:val="000000"/>
        </w:rPr>
        <w:t>разглагольствовал</w:t>
      </w:r>
      <w:r>
        <w:rPr>
          <w:color w:val="000000"/>
        </w:rPr>
        <w:t>а</w:t>
      </w:r>
      <w:proofErr w:type="gramEnd"/>
      <w:r w:rsidRPr="007846F4">
        <w:rPr>
          <w:color w:val="000000"/>
        </w:rPr>
        <w:t xml:space="preserve"> она, указывая пальцем </w:t>
      </w:r>
      <w:r>
        <w:rPr>
          <w:color w:val="000000"/>
        </w:rPr>
        <w:t>на двери</w:t>
      </w:r>
      <w:r w:rsidRPr="007846F4">
        <w:rPr>
          <w:color w:val="000000"/>
        </w:rPr>
        <w:t>.</w:t>
      </w:r>
      <w:r w:rsidRPr="007846F4">
        <w:rPr>
          <w:rStyle w:val="apple-converted-space"/>
          <w:color w:val="000000"/>
        </w:rPr>
        <w:t xml:space="preserve"> </w:t>
      </w:r>
      <w:r w:rsidRPr="00C534D5">
        <w:rPr>
          <w:color w:val="000000"/>
        </w:rPr>
        <w:t>Е</w:t>
      </w:r>
      <w:r>
        <w:rPr>
          <w:color w:val="000000"/>
        </w:rPr>
        <w:t xml:space="preserve">ё </w:t>
      </w:r>
      <w:r w:rsidRPr="00C534D5">
        <w:rPr>
          <w:color w:val="000000"/>
        </w:rPr>
        <w:t>челюст</w:t>
      </w:r>
      <w:r>
        <w:rPr>
          <w:color w:val="000000"/>
        </w:rPr>
        <w:t>ь свело</w:t>
      </w:r>
      <w:r w:rsidRPr="00C534D5">
        <w:rPr>
          <w:color w:val="000000"/>
        </w:rPr>
        <w:t>,</w:t>
      </w:r>
      <w:r>
        <w:rPr>
          <w:color w:val="000000"/>
        </w:rPr>
        <w:t xml:space="preserve"> а </w:t>
      </w:r>
      <w:r w:rsidRPr="00C534D5">
        <w:rPr>
          <w:color w:val="000000"/>
        </w:rPr>
        <w:t>глаза</w:t>
      </w:r>
      <w:r>
        <w:rPr>
          <w:color w:val="000000"/>
        </w:rPr>
        <w:t xml:space="preserve"> реально сверкали от злости</w:t>
      </w:r>
      <w:r w:rsidRPr="00C534D5">
        <w:rPr>
          <w:color w:val="000000"/>
        </w:rPr>
        <w:t>.</w:t>
      </w:r>
      <w:r w:rsidRPr="008F0F7E">
        <w:rPr>
          <w:rStyle w:val="apple-converted-space"/>
          <w:color w:val="000000"/>
        </w:rPr>
        <w:t xml:space="preserve"> </w:t>
      </w:r>
      <w:r w:rsidRPr="00336D6F">
        <w:t>–</w:t>
      </w:r>
      <w:r>
        <w:t xml:space="preserve"> Н</w:t>
      </w:r>
      <w:r w:rsidRPr="009278CF">
        <w:t xml:space="preserve">о ты мог </w:t>
      </w:r>
      <w:r>
        <w:t xml:space="preserve">бы </w:t>
      </w:r>
      <w:r w:rsidRPr="009278CF">
        <w:t>попрощаться с Тедом. Кажется, он неровно к тебе дышит. Почему ты хочешь вс</w:t>
      </w:r>
      <w:r>
        <w:t>ё</w:t>
      </w:r>
      <w:r w:rsidRPr="009278CF">
        <w:t xml:space="preserve"> испортить</w:t>
      </w:r>
      <w:r w:rsidRPr="00C534D5">
        <w:rPr>
          <w:color w:val="000000"/>
        </w:rPr>
        <w:t>?</w:t>
      </w:r>
    </w:p>
    <w:p w:rsidR="00612074" w:rsidRPr="007846F4" w:rsidRDefault="00612074" w:rsidP="00612074">
      <w:pPr>
        <w:pStyle w:val="western"/>
        <w:shd w:val="clear" w:color="auto" w:fill="FFFFFF"/>
        <w:spacing w:before="0" w:after="0"/>
        <w:ind w:firstLine="461"/>
        <w:jc w:val="both"/>
        <w:rPr>
          <w:color w:val="000000"/>
        </w:rPr>
      </w:pPr>
      <w:r w:rsidRPr="00C534D5">
        <w:rPr>
          <w:color w:val="000000"/>
        </w:rPr>
        <w:t>Да</w:t>
      </w:r>
      <w:r>
        <w:rPr>
          <w:color w:val="000000"/>
        </w:rPr>
        <w:t xml:space="preserve">… </w:t>
      </w:r>
      <w:r w:rsidRPr="00C534D5">
        <w:rPr>
          <w:color w:val="000000"/>
        </w:rPr>
        <w:t>почему?</w:t>
      </w:r>
      <w:r w:rsidRPr="008F0F7E">
        <w:rPr>
          <w:rStyle w:val="apple-converted-space"/>
          <w:color w:val="000000"/>
        </w:rPr>
        <w:t xml:space="preserve"> </w:t>
      </w:r>
      <w:r w:rsidRPr="00C534D5">
        <w:rPr>
          <w:color w:val="000000"/>
        </w:rPr>
        <w:t>Я</w:t>
      </w:r>
      <w:r>
        <w:rPr>
          <w:color w:val="000000"/>
        </w:rPr>
        <w:t xml:space="preserve"> </w:t>
      </w:r>
      <w:r w:rsidRPr="00C534D5">
        <w:rPr>
          <w:color w:val="000000"/>
        </w:rPr>
        <w:t>сделал</w:t>
      </w:r>
      <w:r>
        <w:rPr>
          <w:color w:val="000000"/>
        </w:rPr>
        <w:t xml:space="preserve"> </w:t>
      </w:r>
      <w:r w:rsidRPr="00C534D5">
        <w:rPr>
          <w:color w:val="000000"/>
        </w:rPr>
        <w:t>глубокий</w:t>
      </w:r>
      <w:r>
        <w:rPr>
          <w:color w:val="000000"/>
        </w:rPr>
        <w:t xml:space="preserve"> </w:t>
      </w:r>
      <w:r w:rsidRPr="00C534D5">
        <w:rPr>
          <w:color w:val="000000"/>
        </w:rPr>
        <w:t>вдох.</w:t>
      </w:r>
      <w:r w:rsidRPr="008F0F7E">
        <w:rPr>
          <w:rStyle w:val="apple-converted-space"/>
          <w:color w:val="000000"/>
        </w:rPr>
        <w:t xml:space="preserve"> </w:t>
      </w:r>
      <w:r>
        <w:rPr>
          <w:rStyle w:val="apple-converted-space"/>
          <w:color w:val="000000"/>
        </w:rPr>
        <w:t>И</w:t>
      </w:r>
      <w:r w:rsidRPr="00C534D5">
        <w:rPr>
          <w:color w:val="000000"/>
        </w:rPr>
        <w:t>тан</w:t>
      </w:r>
      <w:r>
        <w:rPr>
          <w:color w:val="000000"/>
        </w:rPr>
        <w:t xml:space="preserve"> </w:t>
      </w:r>
      <w:r w:rsidRPr="00C534D5">
        <w:rPr>
          <w:color w:val="000000"/>
        </w:rPr>
        <w:t>отличны</w:t>
      </w:r>
      <w:r>
        <w:rPr>
          <w:color w:val="000000"/>
        </w:rPr>
        <w:t xml:space="preserve">й </w:t>
      </w:r>
      <w:r w:rsidRPr="00C534D5">
        <w:rPr>
          <w:color w:val="000000"/>
        </w:rPr>
        <w:t>пар</w:t>
      </w:r>
      <w:r>
        <w:rPr>
          <w:color w:val="000000"/>
        </w:rPr>
        <w:t>ень</w:t>
      </w:r>
      <w:r w:rsidRPr="00C534D5">
        <w:rPr>
          <w:color w:val="000000"/>
        </w:rPr>
        <w:t>,</w:t>
      </w:r>
      <w:r>
        <w:rPr>
          <w:color w:val="000000"/>
        </w:rPr>
        <w:t xml:space="preserve"> </w:t>
      </w:r>
      <w:r w:rsidRPr="00C534D5">
        <w:rPr>
          <w:color w:val="000000"/>
        </w:rPr>
        <w:t>если</w:t>
      </w:r>
      <w:r>
        <w:rPr>
          <w:color w:val="000000"/>
        </w:rPr>
        <w:t xml:space="preserve"> не брать в расчёт его небольшую замкнутость в </w:t>
      </w:r>
      <w:r w:rsidRPr="00C534D5">
        <w:rPr>
          <w:color w:val="000000"/>
        </w:rPr>
        <w:t>последнее</w:t>
      </w:r>
      <w:r>
        <w:rPr>
          <w:color w:val="000000"/>
        </w:rPr>
        <w:t xml:space="preserve"> </w:t>
      </w:r>
      <w:r w:rsidRPr="00C534D5">
        <w:rPr>
          <w:color w:val="000000"/>
        </w:rPr>
        <w:t>время.</w:t>
      </w:r>
      <w:r w:rsidRPr="008F0F7E">
        <w:rPr>
          <w:rStyle w:val="apple-converted-space"/>
          <w:color w:val="000000"/>
        </w:rPr>
        <w:t xml:space="preserve"> </w:t>
      </w:r>
      <w:r>
        <w:rPr>
          <w:rStyle w:val="apple-converted-space"/>
          <w:color w:val="000000"/>
        </w:rPr>
        <w:t xml:space="preserve">То, что он гей, только всё усложняет </w:t>
      </w:r>
      <w:r>
        <w:rPr>
          <w:color w:val="000000"/>
        </w:rPr>
        <w:t>для него</w:t>
      </w:r>
      <w:r w:rsidRPr="00C534D5">
        <w:rPr>
          <w:color w:val="000000"/>
        </w:rPr>
        <w:t>.</w:t>
      </w:r>
      <w:r w:rsidRPr="008F0F7E">
        <w:rPr>
          <w:rStyle w:val="apple-converted-space"/>
          <w:color w:val="000000"/>
        </w:rPr>
        <w:t xml:space="preserve"> </w:t>
      </w:r>
      <w:r>
        <w:rPr>
          <w:rStyle w:val="apple-converted-space"/>
          <w:color w:val="000000"/>
        </w:rPr>
        <w:t xml:space="preserve">И </w:t>
      </w:r>
      <w:r w:rsidRPr="00C534D5">
        <w:rPr>
          <w:color w:val="000000"/>
        </w:rPr>
        <w:t>Тед</w:t>
      </w:r>
      <w:r>
        <w:rPr>
          <w:color w:val="000000"/>
        </w:rPr>
        <w:t xml:space="preserve"> </w:t>
      </w:r>
      <w:r w:rsidRPr="00C534D5">
        <w:rPr>
          <w:color w:val="000000"/>
        </w:rPr>
        <w:t>может</w:t>
      </w:r>
      <w:r>
        <w:rPr>
          <w:color w:val="000000"/>
        </w:rPr>
        <w:t xml:space="preserve"> стать его собственной </w:t>
      </w:r>
      <w:r w:rsidRPr="00C534D5">
        <w:rPr>
          <w:color w:val="000000"/>
        </w:rPr>
        <w:t>истори</w:t>
      </w:r>
      <w:r>
        <w:rPr>
          <w:color w:val="000000"/>
        </w:rPr>
        <w:t xml:space="preserve">ей </w:t>
      </w:r>
      <w:r w:rsidRPr="00C534D5">
        <w:rPr>
          <w:color w:val="000000"/>
        </w:rPr>
        <w:t>любви.</w:t>
      </w:r>
      <w:r>
        <w:rPr>
          <w:color w:val="000000"/>
        </w:rPr>
        <w:t xml:space="preserve"> </w:t>
      </w:r>
      <w:r w:rsidRPr="00C534D5">
        <w:rPr>
          <w:color w:val="000000"/>
        </w:rPr>
        <w:t>Я</w:t>
      </w:r>
      <w:r>
        <w:rPr>
          <w:color w:val="000000"/>
        </w:rPr>
        <w:t xml:space="preserve"> вдохнул полной грудью через нос</w:t>
      </w:r>
      <w:r w:rsidRPr="00C534D5">
        <w:rPr>
          <w:color w:val="000000"/>
        </w:rPr>
        <w:t>.</w:t>
      </w:r>
      <w:r w:rsidRPr="008F0F7E">
        <w:rPr>
          <w:rStyle w:val="apple-converted-space"/>
          <w:color w:val="000000"/>
        </w:rPr>
        <w:t xml:space="preserve"> </w:t>
      </w:r>
      <w:r>
        <w:rPr>
          <w:rStyle w:val="apple-converted-space"/>
          <w:color w:val="000000"/>
        </w:rPr>
        <w:t>И</w:t>
      </w:r>
      <w:r w:rsidRPr="00C534D5">
        <w:rPr>
          <w:color w:val="000000"/>
        </w:rPr>
        <w:t>тан</w:t>
      </w:r>
      <w:r>
        <w:rPr>
          <w:color w:val="000000"/>
        </w:rPr>
        <w:t xml:space="preserve"> договорился об этом свидании </w:t>
      </w:r>
      <w:r w:rsidRPr="00C534D5">
        <w:rPr>
          <w:color w:val="000000"/>
        </w:rPr>
        <w:t>с</w:t>
      </w:r>
      <w:r>
        <w:rPr>
          <w:color w:val="000000"/>
        </w:rPr>
        <w:t xml:space="preserve"> </w:t>
      </w:r>
      <w:r w:rsidRPr="00C534D5">
        <w:rPr>
          <w:color w:val="000000"/>
        </w:rPr>
        <w:t>Сью</w:t>
      </w:r>
      <w:r>
        <w:rPr>
          <w:color w:val="000000"/>
        </w:rPr>
        <w:t xml:space="preserve"> </w:t>
      </w:r>
      <w:r w:rsidRPr="00C534D5">
        <w:rPr>
          <w:color w:val="000000"/>
        </w:rPr>
        <w:t>для</w:t>
      </w:r>
      <w:r>
        <w:rPr>
          <w:color w:val="000000"/>
        </w:rPr>
        <w:t xml:space="preserve"> </w:t>
      </w:r>
      <w:r w:rsidRPr="00C534D5">
        <w:rPr>
          <w:color w:val="000000"/>
        </w:rPr>
        <w:t>меня.</w:t>
      </w:r>
      <w:r w:rsidRPr="008F0F7E">
        <w:rPr>
          <w:rStyle w:val="apple-converted-space"/>
          <w:color w:val="000000"/>
        </w:rPr>
        <w:t xml:space="preserve"> </w:t>
      </w:r>
      <w:r w:rsidRPr="00C534D5">
        <w:rPr>
          <w:color w:val="000000"/>
        </w:rPr>
        <w:t>Он</w:t>
      </w:r>
      <w:r>
        <w:rPr>
          <w:color w:val="000000"/>
        </w:rPr>
        <w:t xml:space="preserve"> </w:t>
      </w:r>
      <w:r w:rsidRPr="00C534D5">
        <w:rPr>
          <w:color w:val="000000"/>
        </w:rPr>
        <w:t>помог</w:t>
      </w:r>
      <w:r>
        <w:rPr>
          <w:color w:val="000000"/>
        </w:rPr>
        <w:t xml:space="preserve"> </w:t>
      </w:r>
      <w:r w:rsidRPr="00C534D5">
        <w:rPr>
          <w:color w:val="000000"/>
        </w:rPr>
        <w:t>мне,</w:t>
      </w:r>
      <w:r>
        <w:rPr>
          <w:color w:val="000000"/>
        </w:rPr>
        <w:t xml:space="preserve"> </w:t>
      </w:r>
      <w:r w:rsidRPr="00C534D5">
        <w:rPr>
          <w:color w:val="000000"/>
        </w:rPr>
        <w:t>когда</w:t>
      </w:r>
      <w:r>
        <w:rPr>
          <w:color w:val="000000"/>
        </w:rPr>
        <w:t xml:space="preserve"> </w:t>
      </w:r>
      <w:r w:rsidRPr="00C534D5">
        <w:rPr>
          <w:color w:val="000000"/>
        </w:rPr>
        <w:t>я</w:t>
      </w:r>
      <w:r>
        <w:rPr>
          <w:color w:val="000000"/>
        </w:rPr>
        <w:t xml:space="preserve"> </w:t>
      </w:r>
      <w:r w:rsidRPr="00C534D5">
        <w:rPr>
          <w:color w:val="000000"/>
        </w:rPr>
        <w:t>был</w:t>
      </w:r>
      <w:r>
        <w:rPr>
          <w:color w:val="000000"/>
        </w:rPr>
        <w:t xml:space="preserve"> </w:t>
      </w:r>
      <w:r w:rsidRPr="00C534D5">
        <w:rPr>
          <w:color w:val="000000"/>
        </w:rPr>
        <w:t>полностью</w:t>
      </w:r>
      <w:r>
        <w:rPr>
          <w:color w:val="000000"/>
        </w:rPr>
        <w:t xml:space="preserve"> подавлен </w:t>
      </w:r>
      <w:r w:rsidRPr="00C534D5">
        <w:rPr>
          <w:color w:val="000000"/>
        </w:rPr>
        <w:t>и</w:t>
      </w:r>
      <w:r>
        <w:rPr>
          <w:color w:val="000000"/>
        </w:rPr>
        <w:t xml:space="preserve"> всё упустил</w:t>
      </w:r>
      <w:r w:rsidRPr="00C534D5">
        <w:rPr>
          <w:color w:val="000000"/>
        </w:rPr>
        <w:t>.</w:t>
      </w:r>
      <w:r>
        <w:rPr>
          <w:color w:val="000000"/>
        </w:rPr>
        <w:t xml:space="preserve"> </w:t>
      </w:r>
      <w:r w:rsidRPr="00C534D5">
        <w:rPr>
          <w:color w:val="000000"/>
        </w:rPr>
        <w:t>Может</w:t>
      </w:r>
      <w:r>
        <w:rPr>
          <w:color w:val="000000"/>
        </w:rPr>
        <w:t xml:space="preserve"> </w:t>
      </w:r>
      <w:r w:rsidRPr="00C534D5">
        <w:rPr>
          <w:color w:val="000000"/>
        </w:rPr>
        <w:t>быть,</w:t>
      </w:r>
      <w:r>
        <w:rPr>
          <w:color w:val="000000"/>
        </w:rPr>
        <w:t xml:space="preserve"> так я смогу </w:t>
      </w:r>
      <w:r w:rsidRPr="00C534D5">
        <w:rPr>
          <w:color w:val="000000"/>
        </w:rPr>
        <w:t>вернуть</w:t>
      </w:r>
      <w:r>
        <w:rPr>
          <w:color w:val="000000"/>
        </w:rPr>
        <w:t xml:space="preserve"> </w:t>
      </w:r>
      <w:r w:rsidRPr="00C534D5">
        <w:rPr>
          <w:color w:val="000000"/>
        </w:rPr>
        <w:t>должок.</w:t>
      </w:r>
      <w:r w:rsidRPr="008F0F7E">
        <w:rPr>
          <w:rStyle w:val="apple-converted-space"/>
          <w:color w:val="000000"/>
        </w:rPr>
        <w:t xml:space="preserve"> </w:t>
      </w:r>
      <w:proofErr w:type="gramStart"/>
      <w:r>
        <w:rPr>
          <w:color w:val="000000"/>
          <w:lang w:val="en-US"/>
        </w:rPr>
        <w:t>C</w:t>
      </w:r>
      <w:r w:rsidRPr="00C534D5">
        <w:rPr>
          <w:color w:val="000000"/>
        </w:rPr>
        <w:t>егодня.</w:t>
      </w:r>
      <w:r w:rsidRPr="008F0F7E">
        <w:rPr>
          <w:rStyle w:val="apple-converted-space"/>
          <w:color w:val="000000"/>
        </w:rPr>
        <w:t xml:space="preserve"> </w:t>
      </w:r>
      <w:r w:rsidRPr="00C534D5">
        <w:rPr>
          <w:color w:val="000000"/>
        </w:rPr>
        <w:t>Прямо</w:t>
      </w:r>
      <w:r>
        <w:rPr>
          <w:color w:val="000000"/>
        </w:rPr>
        <w:t xml:space="preserve"> </w:t>
      </w:r>
      <w:r w:rsidRPr="00C534D5">
        <w:rPr>
          <w:color w:val="000000"/>
        </w:rPr>
        <w:t>сейчас.</w:t>
      </w:r>
      <w:proofErr w:type="gramEnd"/>
      <w:r w:rsidRPr="008F0F7E">
        <w:rPr>
          <w:rStyle w:val="apple-converted-space"/>
          <w:color w:val="000000"/>
        </w:rPr>
        <w:t xml:space="preserve"> </w:t>
      </w:r>
      <w:r>
        <w:rPr>
          <w:rStyle w:val="apple-converted-space"/>
          <w:color w:val="000000"/>
        </w:rPr>
        <w:t xml:space="preserve">Что мне мешало </w:t>
      </w:r>
      <w:r w:rsidRPr="00C534D5">
        <w:rPr>
          <w:color w:val="000000"/>
        </w:rPr>
        <w:t>вернуться</w:t>
      </w:r>
      <w:r>
        <w:rPr>
          <w:color w:val="000000"/>
        </w:rPr>
        <w:t xml:space="preserve"> </w:t>
      </w:r>
      <w:r w:rsidRPr="00C534D5">
        <w:rPr>
          <w:color w:val="000000"/>
        </w:rPr>
        <w:t>и</w:t>
      </w:r>
      <w:r>
        <w:rPr>
          <w:color w:val="000000"/>
        </w:rPr>
        <w:t xml:space="preserve"> </w:t>
      </w:r>
      <w:r w:rsidRPr="00C534D5">
        <w:rPr>
          <w:color w:val="000000"/>
        </w:rPr>
        <w:t>поговорить</w:t>
      </w:r>
      <w:r>
        <w:rPr>
          <w:color w:val="000000"/>
        </w:rPr>
        <w:t xml:space="preserve"> </w:t>
      </w:r>
      <w:r w:rsidRPr="00C534D5">
        <w:rPr>
          <w:color w:val="000000"/>
        </w:rPr>
        <w:t>с</w:t>
      </w:r>
      <w:r>
        <w:rPr>
          <w:color w:val="000000"/>
        </w:rPr>
        <w:t xml:space="preserve"> </w:t>
      </w:r>
      <w:r w:rsidRPr="00C534D5">
        <w:rPr>
          <w:color w:val="000000"/>
        </w:rPr>
        <w:t>Тедом?</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Сделав три глубоких вдоха, я закусил губу и поднял глаза к небу.</w:t>
      </w:r>
      <w:r>
        <w:rPr>
          <w:rStyle w:val="apple-converted-space"/>
          <w:color w:val="000000"/>
        </w:rPr>
        <w:t xml:space="preserve"> </w:t>
      </w:r>
    </w:p>
    <w:p w:rsidR="00612074" w:rsidRDefault="00612074" w:rsidP="00612074">
      <w:pPr>
        <w:pStyle w:val="western"/>
        <w:shd w:val="clear" w:color="auto" w:fill="FFFFFF"/>
        <w:spacing w:before="0" w:after="0"/>
        <w:ind w:firstLine="461"/>
        <w:jc w:val="both"/>
        <w:rPr>
          <w:color w:val="000000"/>
        </w:rPr>
      </w:pPr>
      <w:r w:rsidRPr="00336D6F">
        <w:t>–</w:t>
      </w:r>
      <w:r>
        <w:t xml:space="preserve"> </w:t>
      </w:r>
      <w:r>
        <w:rPr>
          <w:color w:val="000000"/>
        </w:rPr>
        <w:t>Ты права.</w:t>
      </w:r>
      <w:r>
        <w:rPr>
          <w:rStyle w:val="apple-converted-space"/>
          <w:color w:val="000000"/>
        </w:rPr>
        <w:t xml:space="preserve"> </w:t>
      </w:r>
      <w:r>
        <w:rPr>
          <w:color w:val="000000"/>
        </w:rPr>
        <w:t xml:space="preserve">Я идиот. </w:t>
      </w:r>
      <w:r w:rsidRPr="00336D6F">
        <w:t>–</w:t>
      </w:r>
      <w:r>
        <w:t xml:space="preserve"> Полный решимости</w:t>
      </w:r>
      <w:r>
        <w:rPr>
          <w:color w:val="000000"/>
        </w:rPr>
        <w:t>, я отпустил её руку и пошел обратно в кафе.</w:t>
      </w:r>
    </w:p>
    <w:p w:rsidR="00612074" w:rsidRPr="007846F4" w:rsidRDefault="00612074" w:rsidP="00612074">
      <w:pPr>
        <w:pStyle w:val="western"/>
        <w:shd w:val="clear" w:color="auto" w:fill="FFFFFF"/>
        <w:spacing w:before="0" w:after="0"/>
        <w:ind w:firstLine="461"/>
        <w:jc w:val="both"/>
        <w:rPr>
          <w:color w:val="000000"/>
        </w:rPr>
      </w:pPr>
      <w:r w:rsidRPr="00336D6F">
        <w:t>–</w:t>
      </w:r>
      <w:r>
        <w:t xml:space="preserve"> </w:t>
      </w:r>
      <w:r w:rsidRPr="009278CF">
        <w:t>Что ты делаешь</w:t>
      </w:r>
      <w:r w:rsidRPr="007846F4">
        <w:rPr>
          <w:color w:val="000000"/>
        </w:rPr>
        <w:t>?</w:t>
      </w:r>
      <w:r w:rsidRPr="00214AFF">
        <w:t xml:space="preserve"> </w:t>
      </w:r>
      <w:r w:rsidRPr="00336D6F">
        <w:t>–</w:t>
      </w:r>
      <w:r w:rsidRPr="007846F4">
        <w:rPr>
          <w:color w:val="000000"/>
        </w:rPr>
        <w:t xml:space="preserve"> </w:t>
      </w:r>
      <w:r>
        <w:rPr>
          <w:color w:val="000000"/>
        </w:rPr>
        <w:t>п</w:t>
      </w:r>
      <w:r w:rsidRPr="007846F4">
        <w:rPr>
          <w:color w:val="000000"/>
        </w:rPr>
        <w:t>рош</w:t>
      </w:r>
      <w:r>
        <w:rPr>
          <w:color w:val="000000"/>
        </w:rPr>
        <w:t>ипела</w:t>
      </w:r>
      <w:r w:rsidRPr="007846F4">
        <w:rPr>
          <w:color w:val="000000"/>
        </w:rPr>
        <w:t xml:space="preserve"> она.</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t>Уже в дверях я оглянулся и пожал плечами.</w:t>
      </w:r>
      <w:r>
        <w:rPr>
          <w:rStyle w:val="apple-converted-space"/>
          <w:color w:val="000000"/>
        </w:rPr>
        <w:t xml:space="preserve"> </w:t>
      </w:r>
    </w:p>
    <w:p w:rsidR="00612074" w:rsidRDefault="00612074" w:rsidP="00612074">
      <w:pPr>
        <w:pStyle w:val="western"/>
        <w:shd w:val="clear" w:color="auto" w:fill="FFFFFF"/>
        <w:spacing w:before="0" w:after="0"/>
        <w:ind w:firstLine="461"/>
        <w:jc w:val="both"/>
        <w:rPr>
          <w:color w:val="000000"/>
        </w:rPr>
      </w:pPr>
      <w:r w:rsidRPr="00336D6F">
        <w:t>–</w:t>
      </w:r>
      <w:r>
        <w:t xml:space="preserve"> </w:t>
      </w:r>
      <w:r w:rsidRPr="009278CF">
        <w:t>Даю ему свой номер... наверное</w:t>
      </w:r>
      <w:r>
        <w:rPr>
          <w:color w:val="000000"/>
        </w:rPr>
        <w:t>.</w:t>
      </w:r>
      <w:r w:rsidRPr="00214AFF">
        <w:t xml:space="preserve"> </w:t>
      </w:r>
      <w:r w:rsidRPr="00336D6F">
        <w:t>–</w:t>
      </w:r>
      <w:r>
        <w:rPr>
          <w:color w:val="000000"/>
        </w:rPr>
        <w:t xml:space="preserve"> Ну, конечно, не мой, а Итана.</w:t>
      </w:r>
    </w:p>
    <w:p w:rsidR="00612074" w:rsidRPr="007846F4" w:rsidRDefault="00612074" w:rsidP="00612074">
      <w:pPr>
        <w:pStyle w:val="western"/>
        <w:shd w:val="clear" w:color="auto" w:fill="FFFFFF"/>
        <w:spacing w:before="0" w:after="0"/>
        <w:ind w:firstLine="461"/>
        <w:jc w:val="both"/>
        <w:rPr>
          <w:color w:val="000000"/>
        </w:rPr>
      </w:pPr>
      <w:r>
        <w:rPr>
          <w:color w:val="000000"/>
        </w:rPr>
        <w:t xml:space="preserve">Когда я завернул за угол, мои нервы напряглись, и </w:t>
      </w:r>
      <w:r w:rsidRPr="00C534D5">
        <w:rPr>
          <w:color w:val="000000"/>
        </w:rPr>
        <w:t>я</w:t>
      </w:r>
      <w:r>
        <w:rPr>
          <w:color w:val="000000"/>
        </w:rPr>
        <w:t xml:space="preserve"> остановился</w:t>
      </w:r>
      <w:r w:rsidRPr="00C534D5">
        <w:rPr>
          <w:color w:val="000000"/>
        </w:rPr>
        <w:t>.</w:t>
      </w:r>
      <w:r w:rsidRPr="008F0F7E">
        <w:rPr>
          <w:rStyle w:val="apple-converted-space"/>
          <w:color w:val="000000"/>
        </w:rPr>
        <w:t xml:space="preserve"> </w:t>
      </w:r>
      <w:r w:rsidRPr="00C534D5">
        <w:rPr>
          <w:color w:val="000000"/>
        </w:rPr>
        <w:t>Тед</w:t>
      </w:r>
      <w:r>
        <w:rPr>
          <w:color w:val="000000"/>
        </w:rPr>
        <w:t xml:space="preserve"> </w:t>
      </w:r>
      <w:r w:rsidR="00762066">
        <w:rPr>
          <w:color w:val="000000"/>
        </w:rPr>
        <w:t>от</w:t>
      </w:r>
      <w:r>
        <w:rPr>
          <w:color w:val="000000"/>
        </w:rPr>
        <w:t xml:space="preserve">нёс </w:t>
      </w:r>
      <w:r w:rsidRPr="00C534D5">
        <w:rPr>
          <w:color w:val="000000"/>
        </w:rPr>
        <w:t>наши</w:t>
      </w:r>
      <w:r>
        <w:rPr>
          <w:color w:val="000000"/>
        </w:rPr>
        <w:t xml:space="preserve"> </w:t>
      </w:r>
      <w:r w:rsidRPr="00C534D5">
        <w:rPr>
          <w:color w:val="000000"/>
        </w:rPr>
        <w:t>пустые</w:t>
      </w:r>
      <w:r>
        <w:rPr>
          <w:color w:val="000000"/>
        </w:rPr>
        <w:t xml:space="preserve"> </w:t>
      </w:r>
      <w:r w:rsidRPr="00C534D5">
        <w:rPr>
          <w:color w:val="000000"/>
        </w:rPr>
        <w:t>чашки</w:t>
      </w:r>
      <w:r>
        <w:rPr>
          <w:color w:val="000000"/>
        </w:rPr>
        <w:t xml:space="preserve"> </w:t>
      </w:r>
      <w:r w:rsidRPr="00C534D5">
        <w:rPr>
          <w:color w:val="000000"/>
        </w:rPr>
        <w:t>и</w:t>
      </w:r>
      <w:r>
        <w:rPr>
          <w:color w:val="000000"/>
        </w:rPr>
        <w:t xml:space="preserve"> убирал </w:t>
      </w:r>
      <w:r w:rsidRPr="00C534D5">
        <w:rPr>
          <w:color w:val="000000"/>
        </w:rPr>
        <w:t>деньги</w:t>
      </w:r>
      <w:r>
        <w:rPr>
          <w:color w:val="000000"/>
        </w:rPr>
        <w:t xml:space="preserve"> </w:t>
      </w:r>
      <w:r w:rsidRPr="00C534D5">
        <w:rPr>
          <w:color w:val="000000"/>
        </w:rPr>
        <w:t>в</w:t>
      </w:r>
      <w:r>
        <w:rPr>
          <w:color w:val="000000"/>
        </w:rPr>
        <w:t xml:space="preserve"> </w:t>
      </w:r>
      <w:r w:rsidRPr="00C534D5">
        <w:rPr>
          <w:color w:val="000000"/>
        </w:rPr>
        <w:t>старомодн</w:t>
      </w:r>
      <w:r>
        <w:rPr>
          <w:color w:val="000000"/>
        </w:rPr>
        <w:t xml:space="preserve">ую </w:t>
      </w:r>
      <w:r w:rsidRPr="00C534D5">
        <w:rPr>
          <w:color w:val="000000"/>
        </w:rPr>
        <w:t>касс</w:t>
      </w:r>
      <w:r>
        <w:rPr>
          <w:color w:val="000000"/>
        </w:rPr>
        <w:t>у</w:t>
      </w:r>
      <w:r w:rsidRPr="00C534D5">
        <w:rPr>
          <w:color w:val="000000"/>
        </w:rPr>
        <w:t>.</w:t>
      </w:r>
      <w:r w:rsidRPr="008F0F7E">
        <w:rPr>
          <w:rStyle w:val="apple-converted-space"/>
          <w:color w:val="000000"/>
        </w:rPr>
        <w:t xml:space="preserve"> </w:t>
      </w:r>
      <w:r w:rsidRPr="00C534D5">
        <w:rPr>
          <w:color w:val="000000"/>
        </w:rPr>
        <w:t>Он</w:t>
      </w:r>
      <w:r>
        <w:rPr>
          <w:color w:val="000000"/>
        </w:rPr>
        <w:t xml:space="preserve"> </w:t>
      </w:r>
      <w:r w:rsidRPr="00C534D5">
        <w:rPr>
          <w:color w:val="000000"/>
        </w:rPr>
        <w:t>либо</w:t>
      </w:r>
      <w:r>
        <w:rPr>
          <w:color w:val="000000"/>
        </w:rPr>
        <w:t xml:space="preserve"> </w:t>
      </w:r>
      <w:r w:rsidRPr="00C534D5">
        <w:rPr>
          <w:color w:val="000000"/>
        </w:rPr>
        <w:t>услышал,</w:t>
      </w:r>
      <w:r>
        <w:rPr>
          <w:color w:val="000000"/>
        </w:rPr>
        <w:t xml:space="preserve"> как хлопнула дверь, либо </w:t>
      </w:r>
      <w:r w:rsidRPr="00C534D5">
        <w:rPr>
          <w:color w:val="000000"/>
        </w:rPr>
        <w:t>почувствовал</w:t>
      </w:r>
      <w:r>
        <w:rPr>
          <w:color w:val="000000"/>
        </w:rPr>
        <w:t xml:space="preserve"> </w:t>
      </w:r>
      <w:r w:rsidRPr="00C534D5">
        <w:rPr>
          <w:color w:val="000000"/>
        </w:rPr>
        <w:t>мо</w:t>
      </w:r>
      <w:r>
        <w:rPr>
          <w:color w:val="000000"/>
        </w:rPr>
        <w:t xml:space="preserve">й </w:t>
      </w:r>
      <w:r w:rsidRPr="00C534D5">
        <w:rPr>
          <w:color w:val="000000"/>
        </w:rPr>
        <w:t>взгляд</w:t>
      </w:r>
      <w:r>
        <w:rPr>
          <w:color w:val="000000"/>
        </w:rPr>
        <w:t xml:space="preserve"> </w:t>
      </w:r>
      <w:r w:rsidRPr="00C534D5">
        <w:rPr>
          <w:color w:val="000000"/>
        </w:rPr>
        <w:t>на</w:t>
      </w:r>
      <w:r>
        <w:rPr>
          <w:color w:val="000000"/>
        </w:rPr>
        <w:t xml:space="preserve"> себе</w:t>
      </w:r>
      <w:r w:rsidRPr="00C534D5">
        <w:rPr>
          <w:color w:val="000000"/>
        </w:rPr>
        <w:t>,</w:t>
      </w:r>
      <w:r>
        <w:rPr>
          <w:color w:val="000000"/>
        </w:rPr>
        <w:t xml:space="preserve"> </w:t>
      </w:r>
      <w:r w:rsidRPr="00C534D5">
        <w:rPr>
          <w:color w:val="000000"/>
        </w:rPr>
        <w:t>потому</w:t>
      </w:r>
      <w:r>
        <w:rPr>
          <w:color w:val="000000"/>
        </w:rPr>
        <w:t xml:space="preserve"> </w:t>
      </w:r>
      <w:r w:rsidRPr="00C534D5">
        <w:rPr>
          <w:color w:val="000000"/>
        </w:rPr>
        <w:t>что</w:t>
      </w:r>
      <w:r>
        <w:rPr>
          <w:color w:val="000000"/>
        </w:rPr>
        <w:t xml:space="preserve"> </w:t>
      </w:r>
      <w:r w:rsidRPr="00C534D5">
        <w:rPr>
          <w:color w:val="000000"/>
        </w:rPr>
        <w:t>он</w:t>
      </w:r>
      <w:r>
        <w:rPr>
          <w:color w:val="000000"/>
        </w:rPr>
        <w:t xml:space="preserve"> </w:t>
      </w:r>
      <w:r w:rsidRPr="00C534D5">
        <w:rPr>
          <w:color w:val="000000"/>
        </w:rPr>
        <w:t>поднял</w:t>
      </w:r>
      <w:r>
        <w:rPr>
          <w:color w:val="000000"/>
        </w:rPr>
        <w:t xml:space="preserve"> </w:t>
      </w:r>
      <w:r w:rsidRPr="00C534D5">
        <w:rPr>
          <w:color w:val="000000"/>
        </w:rPr>
        <w:t>голову</w:t>
      </w:r>
      <w:r>
        <w:rPr>
          <w:color w:val="000000"/>
        </w:rPr>
        <w:t xml:space="preserve"> </w:t>
      </w:r>
      <w:r w:rsidRPr="00C534D5">
        <w:rPr>
          <w:color w:val="000000"/>
        </w:rPr>
        <w:t>и</w:t>
      </w:r>
      <w:r>
        <w:rPr>
          <w:color w:val="000000"/>
        </w:rPr>
        <w:t xml:space="preserve"> </w:t>
      </w:r>
      <w:r w:rsidRPr="00C534D5">
        <w:rPr>
          <w:color w:val="000000"/>
        </w:rPr>
        <w:t>скользнул</w:t>
      </w:r>
      <w:r>
        <w:rPr>
          <w:color w:val="000000"/>
        </w:rPr>
        <w:t xml:space="preserve"> </w:t>
      </w:r>
      <w:r w:rsidRPr="00C534D5">
        <w:rPr>
          <w:color w:val="000000"/>
        </w:rPr>
        <w:t>по</w:t>
      </w:r>
      <w:r>
        <w:rPr>
          <w:color w:val="000000"/>
        </w:rPr>
        <w:t xml:space="preserve"> </w:t>
      </w:r>
      <w:r w:rsidRPr="00C534D5">
        <w:rPr>
          <w:color w:val="000000"/>
        </w:rPr>
        <w:t>мне</w:t>
      </w:r>
      <w:r w:rsidRPr="002B2AE9">
        <w:rPr>
          <w:color w:val="000000"/>
        </w:rPr>
        <w:t xml:space="preserve"> </w:t>
      </w:r>
      <w:r w:rsidRPr="00C534D5">
        <w:rPr>
          <w:color w:val="000000"/>
        </w:rPr>
        <w:t>взглядом.</w:t>
      </w:r>
    </w:p>
    <w:p w:rsidR="00612074" w:rsidRPr="007846F4" w:rsidRDefault="00612074" w:rsidP="00612074">
      <w:pPr>
        <w:pStyle w:val="western"/>
        <w:shd w:val="clear" w:color="auto" w:fill="FFFFFF"/>
        <w:spacing w:before="0" w:after="0"/>
        <w:ind w:firstLine="461"/>
        <w:jc w:val="both"/>
        <w:rPr>
          <w:color w:val="000000"/>
        </w:rPr>
      </w:pPr>
      <w:r>
        <w:rPr>
          <w:color w:val="000000"/>
        </w:rPr>
        <w:t>В его г</w:t>
      </w:r>
      <w:r w:rsidRPr="00C534D5">
        <w:rPr>
          <w:color w:val="000000"/>
        </w:rPr>
        <w:t>лаза</w:t>
      </w:r>
      <w:r>
        <w:rPr>
          <w:color w:val="000000"/>
        </w:rPr>
        <w:t xml:space="preserve">х читалась </w:t>
      </w:r>
      <w:r w:rsidRPr="00C534D5">
        <w:rPr>
          <w:color w:val="000000"/>
        </w:rPr>
        <w:t>озадачен</w:t>
      </w:r>
      <w:r>
        <w:rPr>
          <w:color w:val="000000"/>
        </w:rPr>
        <w:t>ность и ожидание</w:t>
      </w:r>
      <w:r w:rsidRPr="00C534D5">
        <w:rPr>
          <w:color w:val="000000"/>
        </w:rPr>
        <w:t>.</w:t>
      </w:r>
      <w:r w:rsidRPr="008F0F7E">
        <w:rPr>
          <w:rStyle w:val="apple-converted-space"/>
          <w:color w:val="000000"/>
        </w:rPr>
        <w:t xml:space="preserve"> </w:t>
      </w:r>
      <w:r>
        <w:rPr>
          <w:rStyle w:val="apple-converted-space"/>
          <w:color w:val="000000"/>
        </w:rPr>
        <w:t xml:space="preserve">Мне было </w:t>
      </w:r>
      <w:proofErr w:type="gramStart"/>
      <w:r>
        <w:rPr>
          <w:rStyle w:val="apple-converted-space"/>
          <w:color w:val="000000"/>
        </w:rPr>
        <w:t>чертовски</w:t>
      </w:r>
      <w:proofErr w:type="gramEnd"/>
      <w:r>
        <w:rPr>
          <w:rStyle w:val="apple-converted-space"/>
          <w:color w:val="000000"/>
        </w:rPr>
        <w:t xml:space="preserve"> неудобно стоять здесь, заставляя его гадать</w:t>
      </w:r>
      <w:r w:rsidRPr="00C534D5">
        <w:rPr>
          <w:color w:val="000000"/>
        </w:rPr>
        <w:t>.</w:t>
      </w:r>
      <w:r w:rsidRPr="008F0F7E">
        <w:rPr>
          <w:rStyle w:val="apple-converted-space"/>
          <w:color w:val="000000"/>
        </w:rPr>
        <w:t xml:space="preserve"> </w:t>
      </w:r>
      <w:r>
        <w:rPr>
          <w:color w:val="000000"/>
        </w:rPr>
        <w:t>Чёрт</w:t>
      </w:r>
      <w:r w:rsidRPr="00C534D5">
        <w:rPr>
          <w:color w:val="000000"/>
        </w:rPr>
        <w:t>,</w:t>
      </w:r>
      <w:r>
        <w:rPr>
          <w:color w:val="000000"/>
        </w:rPr>
        <w:t xml:space="preserve"> </w:t>
      </w:r>
      <w:r w:rsidRPr="00C534D5">
        <w:rPr>
          <w:color w:val="000000"/>
        </w:rPr>
        <w:t>я</w:t>
      </w:r>
      <w:r>
        <w:rPr>
          <w:color w:val="000000"/>
        </w:rPr>
        <w:t xml:space="preserve"> </w:t>
      </w:r>
      <w:r w:rsidRPr="00C534D5">
        <w:rPr>
          <w:color w:val="000000"/>
        </w:rPr>
        <w:t>должен</w:t>
      </w:r>
      <w:r>
        <w:rPr>
          <w:color w:val="000000"/>
        </w:rPr>
        <w:t xml:space="preserve"> </w:t>
      </w:r>
      <w:r w:rsidRPr="00C534D5">
        <w:rPr>
          <w:color w:val="000000"/>
        </w:rPr>
        <w:t>сделать</w:t>
      </w:r>
      <w:r>
        <w:rPr>
          <w:color w:val="000000"/>
        </w:rPr>
        <w:t xml:space="preserve"> </w:t>
      </w:r>
      <w:r w:rsidRPr="00C534D5">
        <w:rPr>
          <w:color w:val="000000"/>
        </w:rPr>
        <w:t>что-</w:t>
      </w:r>
      <w:r>
        <w:rPr>
          <w:color w:val="000000"/>
        </w:rPr>
        <w:t>нибудь</w:t>
      </w:r>
      <w:r w:rsidRPr="00C534D5">
        <w:rPr>
          <w:color w:val="000000"/>
        </w:rPr>
        <w:t>.</w:t>
      </w:r>
      <w:r w:rsidRPr="008F0F7E">
        <w:rPr>
          <w:rStyle w:val="apple-converted-space"/>
          <w:color w:val="000000"/>
        </w:rPr>
        <w:t xml:space="preserve"> </w:t>
      </w:r>
      <w:r w:rsidRPr="00C534D5">
        <w:rPr>
          <w:color w:val="000000"/>
        </w:rPr>
        <w:t>Но</w:t>
      </w:r>
      <w:r>
        <w:rPr>
          <w:color w:val="000000"/>
        </w:rPr>
        <w:t xml:space="preserve"> </w:t>
      </w:r>
      <w:r w:rsidRPr="00C534D5">
        <w:rPr>
          <w:color w:val="000000"/>
        </w:rPr>
        <w:t>что?</w:t>
      </w:r>
    </w:p>
    <w:p w:rsidR="00612074" w:rsidRPr="007846F4" w:rsidRDefault="00612074" w:rsidP="00612074">
      <w:pPr>
        <w:pStyle w:val="western"/>
        <w:shd w:val="clear" w:color="auto" w:fill="FFFFFF"/>
        <w:spacing w:before="0" w:after="0"/>
        <w:ind w:firstLine="461"/>
        <w:jc w:val="both"/>
        <w:rPr>
          <w:color w:val="000000"/>
        </w:rPr>
      </w:pPr>
      <w:r w:rsidRPr="00C534D5">
        <w:rPr>
          <w:color w:val="000000"/>
        </w:rPr>
        <w:t>Боже,</w:t>
      </w:r>
      <w:r>
        <w:rPr>
          <w:color w:val="000000"/>
        </w:rPr>
        <w:t xml:space="preserve"> </w:t>
      </w:r>
      <w:r w:rsidRPr="00C534D5">
        <w:rPr>
          <w:color w:val="000000"/>
        </w:rPr>
        <w:t>это</w:t>
      </w:r>
      <w:r>
        <w:rPr>
          <w:color w:val="000000"/>
        </w:rPr>
        <w:t xml:space="preserve"> </w:t>
      </w:r>
      <w:r w:rsidRPr="00C534D5">
        <w:rPr>
          <w:color w:val="000000"/>
        </w:rPr>
        <w:t>странно.</w:t>
      </w:r>
      <w:r w:rsidRPr="008F0F7E">
        <w:rPr>
          <w:rStyle w:val="apple-converted-space"/>
          <w:color w:val="000000"/>
        </w:rPr>
        <w:t xml:space="preserve"> </w:t>
      </w:r>
      <w:r w:rsidRPr="00C534D5">
        <w:rPr>
          <w:color w:val="000000"/>
        </w:rPr>
        <w:t>Я</w:t>
      </w:r>
      <w:r>
        <w:rPr>
          <w:color w:val="000000"/>
        </w:rPr>
        <w:t xml:space="preserve"> </w:t>
      </w:r>
      <w:r w:rsidRPr="00C534D5">
        <w:rPr>
          <w:color w:val="000000"/>
        </w:rPr>
        <w:t>понятия</w:t>
      </w:r>
      <w:r>
        <w:rPr>
          <w:color w:val="000000"/>
        </w:rPr>
        <w:t xml:space="preserve"> </w:t>
      </w:r>
      <w:r w:rsidRPr="00C534D5">
        <w:rPr>
          <w:color w:val="000000"/>
        </w:rPr>
        <w:t>не</w:t>
      </w:r>
      <w:r>
        <w:rPr>
          <w:color w:val="000000"/>
        </w:rPr>
        <w:t xml:space="preserve"> </w:t>
      </w:r>
      <w:r w:rsidRPr="00C534D5">
        <w:rPr>
          <w:color w:val="000000"/>
        </w:rPr>
        <w:t>имел,</w:t>
      </w:r>
      <w:r>
        <w:rPr>
          <w:color w:val="000000"/>
        </w:rPr>
        <w:t xml:space="preserve"> </w:t>
      </w:r>
      <w:r w:rsidRPr="00C534D5">
        <w:rPr>
          <w:color w:val="000000"/>
        </w:rPr>
        <w:t>как</w:t>
      </w:r>
      <w:r>
        <w:rPr>
          <w:color w:val="000000"/>
        </w:rPr>
        <w:t xml:space="preserve"> </w:t>
      </w:r>
      <w:r w:rsidRPr="00C534D5">
        <w:rPr>
          <w:color w:val="000000"/>
        </w:rPr>
        <w:t>подойти</w:t>
      </w:r>
      <w:r>
        <w:rPr>
          <w:color w:val="000000"/>
        </w:rPr>
        <w:t xml:space="preserve"> </w:t>
      </w:r>
      <w:r w:rsidRPr="00C534D5">
        <w:rPr>
          <w:color w:val="000000"/>
        </w:rPr>
        <w:t>к</w:t>
      </w:r>
      <w:r>
        <w:rPr>
          <w:color w:val="000000"/>
        </w:rPr>
        <w:t xml:space="preserve"> </w:t>
      </w:r>
      <w:r w:rsidRPr="00C534D5">
        <w:rPr>
          <w:color w:val="000000"/>
        </w:rPr>
        <w:t>парню,</w:t>
      </w:r>
      <w:r>
        <w:rPr>
          <w:color w:val="000000"/>
        </w:rPr>
        <w:t xml:space="preserve"> даже если я только изображал брата</w:t>
      </w:r>
      <w:r w:rsidRPr="00C534D5">
        <w:rPr>
          <w:color w:val="000000"/>
        </w:rPr>
        <w:t>.</w:t>
      </w:r>
      <w:r w:rsidRPr="008F0F7E">
        <w:rPr>
          <w:rStyle w:val="apple-converted-space"/>
          <w:color w:val="000000"/>
        </w:rPr>
        <w:t xml:space="preserve"> </w:t>
      </w:r>
      <w:r w:rsidRPr="00C534D5">
        <w:rPr>
          <w:color w:val="000000"/>
        </w:rPr>
        <w:t>С</w:t>
      </w:r>
      <w:r>
        <w:rPr>
          <w:color w:val="000000"/>
        </w:rPr>
        <w:t xml:space="preserve"> </w:t>
      </w:r>
      <w:r w:rsidRPr="00C534D5">
        <w:rPr>
          <w:color w:val="000000"/>
        </w:rPr>
        <w:t>другой</w:t>
      </w:r>
      <w:r>
        <w:rPr>
          <w:color w:val="000000"/>
        </w:rPr>
        <w:t xml:space="preserve"> </w:t>
      </w:r>
      <w:r w:rsidRPr="00C534D5">
        <w:rPr>
          <w:color w:val="000000"/>
        </w:rPr>
        <w:t>стороны...</w:t>
      </w:r>
      <w:r>
        <w:rPr>
          <w:color w:val="000000"/>
        </w:rPr>
        <w:t xml:space="preserve"> </w:t>
      </w:r>
      <w:r w:rsidRPr="00C534D5">
        <w:rPr>
          <w:color w:val="000000"/>
        </w:rPr>
        <w:t>почему</w:t>
      </w:r>
      <w:r>
        <w:rPr>
          <w:color w:val="000000"/>
        </w:rPr>
        <w:t xml:space="preserve"> изображал</w:t>
      </w:r>
      <w:r w:rsidRPr="00C534D5">
        <w:rPr>
          <w:color w:val="000000"/>
        </w:rPr>
        <w:t>?</w:t>
      </w:r>
      <w:r w:rsidRPr="008F0F7E">
        <w:rPr>
          <w:rStyle w:val="apple-converted-space"/>
          <w:color w:val="000000"/>
        </w:rPr>
        <w:t xml:space="preserve"> </w:t>
      </w:r>
      <w:r w:rsidRPr="00C534D5">
        <w:rPr>
          <w:color w:val="000000"/>
        </w:rPr>
        <w:t>Сьюз</w:t>
      </w:r>
      <w:r>
        <w:rPr>
          <w:color w:val="000000"/>
        </w:rPr>
        <w:t>а</w:t>
      </w:r>
      <w:r w:rsidRPr="00C534D5">
        <w:rPr>
          <w:color w:val="000000"/>
        </w:rPr>
        <w:t>н</w:t>
      </w:r>
      <w:r>
        <w:rPr>
          <w:color w:val="000000"/>
        </w:rPr>
        <w:t xml:space="preserve"> </w:t>
      </w:r>
      <w:r w:rsidRPr="00C534D5">
        <w:rPr>
          <w:color w:val="000000"/>
        </w:rPr>
        <w:t>ждала</w:t>
      </w:r>
      <w:r>
        <w:rPr>
          <w:color w:val="000000"/>
        </w:rPr>
        <w:t xml:space="preserve"> </w:t>
      </w:r>
      <w:r w:rsidRPr="00C534D5">
        <w:rPr>
          <w:color w:val="000000"/>
        </w:rPr>
        <w:t>снаружи.</w:t>
      </w:r>
      <w:r w:rsidRPr="008F0F7E">
        <w:rPr>
          <w:rStyle w:val="apple-converted-space"/>
          <w:color w:val="000000"/>
        </w:rPr>
        <w:t xml:space="preserve"> </w:t>
      </w:r>
      <w:r w:rsidRPr="00C534D5">
        <w:rPr>
          <w:color w:val="000000"/>
        </w:rPr>
        <w:t>Она</w:t>
      </w:r>
      <w:r>
        <w:rPr>
          <w:color w:val="000000"/>
        </w:rPr>
        <w:t xml:space="preserve"> </w:t>
      </w:r>
      <w:r w:rsidRPr="00C534D5">
        <w:rPr>
          <w:color w:val="000000"/>
        </w:rPr>
        <w:t>не</w:t>
      </w:r>
      <w:r>
        <w:rPr>
          <w:color w:val="000000"/>
        </w:rPr>
        <w:t xml:space="preserve"> услышит нашего разговора</w:t>
      </w:r>
      <w:r w:rsidRPr="00C534D5">
        <w:rPr>
          <w:color w:val="000000"/>
        </w:rPr>
        <w:t>,</w:t>
      </w:r>
      <w:r>
        <w:rPr>
          <w:color w:val="000000"/>
        </w:rPr>
        <w:t xml:space="preserve"> поэтому я мог быть самим собой </w:t>
      </w:r>
      <w:r w:rsidRPr="00C534D5">
        <w:rPr>
          <w:color w:val="000000"/>
        </w:rPr>
        <w:t>и</w:t>
      </w:r>
      <w:r>
        <w:rPr>
          <w:color w:val="000000"/>
        </w:rPr>
        <w:t xml:space="preserve"> </w:t>
      </w:r>
      <w:r w:rsidRPr="00C534D5">
        <w:rPr>
          <w:color w:val="000000"/>
        </w:rPr>
        <w:t>просто</w:t>
      </w:r>
      <w:r>
        <w:rPr>
          <w:color w:val="000000"/>
        </w:rPr>
        <w:t xml:space="preserve"> подойти к официанту</w:t>
      </w:r>
      <w:r w:rsidRPr="00C534D5">
        <w:rPr>
          <w:color w:val="000000"/>
        </w:rPr>
        <w:t>,</w:t>
      </w:r>
      <w:r>
        <w:rPr>
          <w:color w:val="000000"/>
        </w:rPr>
        <w:t xml:space="preserve"> </w:t>
      </w:r>
      <w:r w:rsidRPr="00C534D5">
        <w:rPr>
          <w:color w:val="000000"/>
        </w:rPr>
        <w:t>верно?</w:t>
      </w:r>
    </w:p>
    <w:p w:rsidR="00612074" w:rsidRPr="006A343A" w:rsidRDefault="00612074" w:rsidP="00612074">
      <w:pPr>
        <w:pStyle w:val="western"/>
        <w:shd w:val="clear" w:color="auto" w:fill="FFFFFF"/>
        <w:spacing w:before="0" w:after="0"/>
        <w:ind w:firstLine="461"/>
        <w:jc w:val="both"/>
        <w:rPr>
          <w:color w:val="000000"/>
        </w:rPr>
      </w:pPr>
      <w:r>
        <w:rPr>
          <w:color w:val="000000"/>
        </w:rPr>
        <w:t>Да</w:t>
      </w:r>
      <w:r w:rsidRPr="006A343A">
        <w:rPr>
          <w:color w:val="000000"/>
        </w:rPr>
        <w:t>.</w:t>
      </w:r>
      <w:r w:rsidRPr="006A343A">
        <w:rPr>
          <w:rStyle w:val="apple-converted-space"/>
          <w:color w:val="000000"/>
        </w:rPr>
        <w:t xml:space="preserve"> </w:t>
      </w:r>
      <w:r>
        <w:rPr>
          <w:color w:val="000000"/>
        </w:rPr>
        <w:t>Это</w:t>
      </w:r>
      <w:r w:rsidRPr="006A343A">
        <w:rPr>
          <w:color w:val="000000"/>
        </w:rPr>
        <w:t xml:space="preserve"> </w:t>
      </w:r>
      <w:r>
        <w:rPr>
          <w:color w:val="000000"/>
        </w:rPr>
        <w:t>звучит</w:t>
      </w:r>
      <w:r w:rsidRPr="006A343A">
        <w:rPr>
          <w:color w:val="000000"/>
        </w:rPr>
        <w:t xml:space="preserve"> </w:t>
      </w:r>
      <w:r>
        <w:rPr>
          <w:color w:val="000000"/>
        </w:rPr>
        <w:t>намного</w:t>
      </w:r>
      <w:r w:rsidRPr="006A343A">
        <w:rPr>
          <w:color w:val="000000"/>
        </w:rPr>
        <w:t xml:space="preserve"> </w:t>
      </w:r>
      <w:r>
        <w:rPr>
          <w:color w:val="000000"/>
        </w:rPr>
        <w:t>лучше</w:t>
      </w:r>
      <w:r w:rsidRPr="006A343A">
        <w:rPr>
          <w:color w:val="000000"/>
        </w:rPr>
        <w:t>.</w:t>
      </w:r>
    </w:p>
    <w:p w:rsidR="00612074" w:rsidRPr="007846F4" w:rsidRDefault="00612074" w:rsidP="00612074">
      <w:pPr>
        <w:pStyle w:val="western"/>
        <w:shd w:val="clear" w:color="auto" w:fill="FFFFFF"/>
        <w:spacing w:before="0" w:after="0"/>
        <w:ind w:firstLine="461"/>
        <w:jc w:val="both"/>
        <w:rPr>
          <w:color w:val="000000"/>
        </w:rPr>
      </w:pPr>
      <w:r>
        <w:rPr>
          <w:color w:val="000000"/>
        </w:rPr>
        <w:t>Успокоившись</w:t>
      </w:r>
      <w:r w:rsidRPr="00C534D5">
        <w:rPr>
          <w:color w:val="000000"/>
        </w:rPr>
        <w:t>,</w:t>
      </w:r>
      <w:r>
        <w:rPr>
          <w:color w:val="000000"/>
        </w:rPr>
        <w:t xml:space="preserve"> </w:t>
      </w:r>
      <w:r w:rsidRPr="00C534D5">
        <w:rPr>
          <w:color w:val="000000"/>
        </w:rPr>
        <w:t>я</w:t>
      </w:r>
      <w:r>
        <w:rPr>
          <w:color w:val="000000"/>
        </w:rPr>
        <w:t xml:space="preserve"> </w:t>
      </w:r>
      <w:r w:rsidRPr="00C534D5">
        <w:rPr>
          <w:color w:val="000000"/>
        </w:rPr>
        <w:t>прочистил</w:t>
      </w:r>
      <w:r>
        <w:rPr>
          <w:color w:val="000000"/>
        </w:rPr>
        <w:t xml:space="preserve"> </w:t>
      </w:r>
      <w:r w:rsidRPr="00C534D5">
        <w:rPr>
          <w:color w:val="000000"/>
        </w:rPr>
        <w:t>горло,</w:t>
      </w:r>
      <w:r>
        <w:rPr>
          <w:color w:val="000000"/>
        </w:rPr>
        <w:t xml:space="preserve"> </w:t>
      </w:r>
      <w:r w:rsidRPr="00C534D5">
        <w:rPr>
          <w:color w:val="000000"/>
        </w:rPr>
        <w:t>и</w:t>
      </w:r>
      <w:r>
        <w:rPr>
          <w:color w:val="000000"/>
        </w:rPr>
        <w:t xml:space="preserve"> </w:t>
      </w:r>
      <w:r w:rsidRPr="00C534D5">
        <w:rPr>
          <w:color w:val="000000"/>
        </w:rPr>
        <w:t>с</w:t>
      </w:r>
      <w:r>
        <w:rPr>
          <w:color w:val="000000"/>
        </w:rPr>
        <w:t xml:space="preserve"> </w:t>
      </w:r>
      <w:r w:rsidRPr="00C534D5">
        <w:rPr>
          <w:color w:val="000000"/>
        </w:rPr>
        <w:t>друже</w:t>
      </w:r>
      <w:r>
        <w:rPr>
          <w:color w:val="000000"/>
        </w:rPr>
        <w:t>любным выражением на лице</w:t>
      </w:r>
      <w:r w:rsidRPr="00C534D5">
        <w:rPr>
          <w:color w:val="000000"/>
        </w:rPr>
        <w:t>,</w:t>
      </w:r>
      <w:r>
        <w:rPr>
          <w:color w:val="000000"/>
        </w:rPr>
        <w:t xml:space="preserve"> а не с остолбеневшим как при входе</w:t>
      </w:r>
      <w:r w:rsidRPr="00C534D5">
        <w:rPr>
          <w:color w:val="000000"/>
        </w:rPr>
        <w:t>,</w:t>
      </w:r>
      <w:r>
        <w:rPr>
          <w:color w:val="000000"/>
        </w:rPr>
        <w:t xml:space="preserve"> </w:t>
      </w:r>
      <w:r w:rsidRPr="00C534D5">
        <w:rPr>
          <w:color w:val="000000"/>
        </w:rPr>
        <w:t>подошел</w:t>
      </w:r>
      <w:r>
        <w:rPr>
          <w:color w:val="000000"/>
        </w:rPr>
        <w:t xml:space="preserve"> </w:t>
      </w:r>
      <w:r w:rsidRPr="00C534D5">
        <w:rPr>
          <w:color w:val="000000"/>
        </w:rPr>
        <w:t>к</w:t>
      </w:r>
      <w:r>
        <w:rPr>
          <w:color w:val="000000"/>
        </w:rPr>
        <w:t xml:space="preserve"> стойке</w:t>
      </w:r>
      <w:r w:rsidRPr="00C534D5">
        <w:rPr>
          <w:color w:val="000000"/>
        </w:rPr>
        <w:t>.</w:t>
      </w:r>
      <w:r w:rsidRPr="008F0F7E">
        <w:rPr>
          <w:rStyle w:val="apple-converted-space"/>
          <w:color w:val="000000"/>
        </w:rPr>
        <w:t xml:space="preserve"> </w:t>
      </w:r>
      <w:r w:rsidRPr="00C534D5">
        <w:rPr>
          <w:color w:val="000000"/>
        </w:rPr>
        <w:t>Тед</w:t>
      </w:r>
      <w:r>
        <w:rPr>
          <w:color w:val="000000"/>
        </w:rPr>
        <w:t xml:space="preserve"> </w:t>
      </w:r>
      <w:r w:rsidRPr="00C534D5">
        <w:rPr>
          <w:color w:val="000000"/>
        </w:rPr>
        <w:t>медленно</w:t>
      </w:r>
      <w:r>
        <w:rPr>
          <w:color w:val="000000"/>
        </w:rPr>
        <w:t xml:space="preserve"> </w:t>
      </w:r>
      <w:r w:rsidRPr="00C534D5">
        <w:rPr>
          <w:color w:val="000000"/>
        </w:rPr>
        <w:t>закрыл</w:t>
      </w:r>
      <w:r>
        <w:rPr>
          <w:color w:val="000000"/>
        </w:rPr>
        <w:t xml:space="preserve"> </w:t>
      </w:r>
      <w:r w:rsidRPr="00C534D5">
        <w:rPr>
          <w:color w:val="000000"/>
        </w:rPr>
        <w:t>кассу</w:t>
      </w:r>
      <w:r>
        <w:rPr>
          <w:color w:val="000000"/>
        </w:rPr>
        <w:t xml:space="preserve"> и </w:t>
      </w:r>
      <w:r w:rsidRPr="00C534D5">
        <w:rPr>
          <w:color w:val="000000"/>
        </w:rPr>
        <w:t>настороженно</w:t>
      </w:r>
      <w:r>
        <w:rPr>
          <w:color w:val="000000"/>
        </w:rPr>
        <w:t xml:space="preserve"> </w:t>
      </w:r>
      <w:r w:rsidRPr="00C534D5">
        <w:rPr>
          <w:color w:val="000000"/>
        </w:rPr>
        <w:t>повернул</w:t>
      </w:r>
      <w:r>
        <w:rPr>
          <w:color w:val="000000"/>
        </w:rPr>
        <w:t xml:space="preserve">ся </w:t>
      </w:r>
      <w:r w:rsidRPr="00C534D5">
        <w:rPr>
          <w:color w:val="000000"/>
        </w:rPr>
        <w:t>ко</w:t>
      </w:r>
      <w:r>
        <w:rPr>
          <w:color w:val="000000"/>
        </w:rPr>
        <w:t xml:space="preserve"> </w:t>
      </w:r>
      <w:r w:rsidRPr="00C534D5">
        <w:rPr>
          <w:color w:val="000000"/>
        </w:rPr>
        <w:t>мне.</w:t>
      </w:r>
    </w:p>
    <w:p w:rsidR="00612074" w:rsidRDefault="00612074" w:rsidP="00612074">
      <w:pPr>
        <w:pStyle w:val="western"/>
        <w:shd w:val="clear" w:color="auto" w:fill="FFFFFF"/>
        <w:spacing w:before="0" w:after="0"/>
        <w:ind w:firstLine="461"/>
        <w:jc w:val="both"/>
        <w:rPr>
          <w:rStyle w:val="apple-converted-space"/>
          <w:color w:val="000000"/>
        </w:rPr>
      </w:pPr>
      <w:r>
        <w:rPr>
          <w:color w:val="000000"/>
        </w:rPr>
        <w:lastRenderedPageBreak/>
        <w:t>Кроме нас с Сьюзан, здесь сегодня не было посетителей</w:t>
      </w:r>
      <w:r w:rsidRPr="00C534D5">
        <w:rPr>
          <w:color w:val="000000"/>
        </w:rPr>
        <w:t>,</w:t>
      </w:r>
      <w:r>
        <w:rPr>
          <w:color w:val="000000"/>
        </w:rPr>
        <w:t xml:space="preserve"> </w:t>
      </w:r>
      <w:r w:rsidRPr="00C534D5">
        <w:rPr>
          <w:color w:val="000000"/>
        </w:rPr>
        <w:t>что</w:t>
      </w:r>
      <w:r>
        <w:rPr>
          <w:color w:val="000000"/>
        </w:rPr>
        <w:t xml:space="preserve"> хорошо</w:t>
      </w:r>
      <w:r w:rsidRPr="00C534D5">
        <w:rPr>
          <w:color w:val="000000"/>
        </w:rPr>
        <w:t>,</w:t>
      </w:r>
      <w:r>
        <w:rPr>
          <w:color w:val="000000"/>
        </w:rPr>
        <w:t xml:space="preserve"> так как можно было </w:t>
      </w:r>
      <w:r w:rsidRPr="00C534D5">
        <w:rPr>
          <w:color w:val="000000"/>
        </w:rPr>
        <w:t>говорить</w:t>
      </w:r>
      <w:r>
        <w:rPr>
          <w:color w:val="000000"/>
        </w:rPr>
        <w:t xml:space="preserve"> </w:t>
      </w:r>
      <w:r w:rsidRPr="00C534D5">
        <w:rPr>
          <w:color w:val="000000"/>
        </w:rPr>
        <w:t>нормальн</w:t>
      </w:r>
      <w:r>
        <w:rPr>
          <w:color w:val="000000"/>
        </w:rPr>
        <w:t xml:space="preserve">ым голосом, а </w:t>
      </w:r>
      <w:r w:rsidRPr="00C534D5">
        <w:rPr>
          <w:color w:val="000000"/>
        </w:rPr>
        <w:t>не</w:t>
      </w:r>
      <w:r>
        <w:rPr>
          <w:color w:val="000000"/>
        </w:rPr>
        <w:t xml:space="preserve"> </w:t>
      </w:r>
      <w:r w:rsidRPr="00C534D5">
        <w:rPr>
          <w:color w:val="000000"/>
        </w:rPr>
        <w:t>шептать.</w:t>
      </w:r>
      <w:r w:rsidRPr="008F0F7E">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336D6F">
        <w:t>–</w:t>
      </w:r>
      <w:r>
        <w:t xml:space="preserve"> </w:t>
      </w:r>
      <w:r w:rsidRPr="00C534D5">
        <w:rPr>
          <w:color w:val="000000"/>
        </w:rPr>
        <w:t>Привет,</w:t>
      </w:r>
      <w:r>
        <w:rPr>
          <w:color w:val="000000"/>
        </w:rPr>
        <w:t xml:space="preserve"> </w:t>
      </w:r>
      <w:r w:rsidRPr="00336D6F">
        <w:t>–</w:t>
      </w:r>
      <w:r>
        <w:rPr>
          <w:color w:val="000000"/>
        </w:rPr>
        <w:t xml:space="preserve"> </w:t>
      </w:r>
      <w:r w:rsidRPr="00C534D5">
        <w:rPr>
          <w:color w:val="000000"/>
        </w:rPr>
        <w:t>сказал</w:t>
      </w:r>
      <w:r>
        <w:rPr>
          <w:color w:val="000000"/>
        </w:rPr>
        <w:t xml:space="preserve"> </w:t>
      </w:r>
      <w:r w:rsidRPr="00C534D5">
        <w:rPr>
          <w:color w:val="000000"/>
        </w:rPr>
        <w:t>я</w:t>
      </w:r>
      <w:r>
        <w:rPr>
          <w:color w:val="000000"/>
        </w:rPr>
        <w:t xml:space="preserve"> приветливо и протянул руку над барной стойкой</w:t>
      </w:r>
      <w:r w:rsidRPr="00C534D5">
        <w:rPr>
          <w:color w:val="000000"/>
        </w:rPr>
        <w:t>.</w:t>
      </w:r>
      <w:r w:rsidRPr="008F0F7E">
        <w:rPr>
          <w:rStyle w:val="apple-converted-space"/>
          <w:color w:val="000000"/>
        </w:rPr>
        <w:t xml:space="preserve"> </w:t>
      </w:r>
      <w:r w:rsidRPr="00336D6F">
        <w:t>–</w:t>
      </w:r>
      <w:r>
        <w:t xml:space="preserve"> </w:t>
      </w:r>
      <w:r w:rsidRPr="00C534D5">
        <w:rPr>
          <w:color w:val="000000"/>
        </w:rPr>
        <w:t>Я</w:t>
      </w:r>
      <w:r>
        <w:rPr>
          <w:color w:val="000000"/>
        </w:rPr>
        <w:t xml:space="preserve"> </w:t>
      </w:r>
      <w:r w:rsidRPr="00C534D5">
        <w:rPr>
          <w:color w:val="000000"/>
        </w:rPr>
        <w:t>Крис</w:t>
      </w:r>
      <w:r>
        <w:rPr>
          <w:color w:val="000000"/>
        </w:rPr>
        <w:t xml:space="preserve"> </w:t>
      </w:r>
      <w:r w:rsidRPr="00C534D5">
        <w:rPr>
          <w:color w:val="000000"/>
        </w:rPr>
        <w:t>Донован.</w:t>
      </w:r>
      <w:r>
        <w:rPr>
          <w:color w:val="000000"/>
        </w:rPr>
        <w:t xml:space="preserve"> </w:t>
      </w:r>
      <w:r w:rsidRPr="00C534D5">
        <w:rPr>
          <w:color w:val="000000"/>
        </w:rPr>
        <w:t>Брат-близнец</w:t>
      </w:r>
      <w:r>
        <w:rPr>
          <w:color w:val="000000"/>
        </w:rPr>
        <w:t xml:space="preserve"> И</w:t>
      </w:r>
      <w:r w:rsidRPr="00C534D5">
        <w:rPr>
          <w:color w:val="000000"/>
        </w:rPr>
        <w:t>тана</w:t>
      </w:r>
      <w:r>
        <w:rPr>
          <w:color w:val="000000"/>
        </w:rPr>
        <w:t xml:space="preserve"> </w:t>
      </w:r>
      <w:r w:rsidRPr="00C534D5">
        <w:rPr>
          <w:color w:val="000000"/>
        </w:rPr>
        <w:t>Донована.</w:t>
      </w:r>
    </w:p>
    <w:p w:rsidR="00612074" w:rsidRDefault="00612074" w:rsidP="00612074">
      <w:pPr>
        <w:pStyle w:val="western"/>
        <w:shd w:val="clear" w:color="auto" w:fill="FFFFFF"/>
        <w:spacing w:before="0" w:after="0"/>
        <w:ind w:firstLine="461"/>
        <w:jc w:val="both"/>
        <w:rPr>
          <w:rStyle w:val="apple-converted-space"/>
          <w:color w:val="000000"/>
        </w:rPr>
      </w:pPr>
      <w:r w:rsidRPr="00C534D5">
        <w:rPr>
          <w:color w:val="000000"/>
        </w:rPr>
        <w:t>С</w:t>
      </w:r>
      <w:r>
        <w:rPr>
          <w:color w:val="000000"/>
        </w:rPr>
        <w:t xml:space="preserve"> </w:t>
      </w:r>
      <w:r w:rsidRPr="00C534D5">
        <w:rPr>
          <w:color w:val="000000"/>
        </w:rPr>
        <w:t>удивлением</w:t>
      </w:r>
      <w:r>
        <w:rPr>
          <w:color w:val="000000"/>
        </w:rPr>
        <w:t xml:space="preserve"> </w:t>
      </w:r>
      <w:r w:rsidRPr="00C534D5">
        <w:rPr>
          <w:color w:val="000000"/>
        </w:rPr>
        <w:t>в</w:t>
      </w:r>
      <w:r>
        <w:rPr>
          <w:color w:val="000000"/>
        </w:rPr>
        <w:t xml:space="preserve"> </w:t>
      </w:r>
      <w:r w:rsidRPr="00C534D5">
        <w:rPr>
          <w:color w:val="000000"/>
        </w:rPr>
        <w:t>глазах</w:t>
      </w:r>
      <w:r>
        <w:rPr>
          <w:color w:val="000000"/>
        </w:rPr>
        <w:t xml:space="preserve"> </w:t>
      </w:r>
      <w:r w:rsidRPr="00C534D5">
        <w:rPr>
          <w:color w:val="000000"/>
        </w:rPr>
        <w:t>и</w:t>
      </w:r>
      <w:r>
        <w:rPr>
          <w:color w:val="000000"/>
        </w:rPr>
        <w:t xml:space="preserve"> немного с замешательством</w:t>
      </w:r>
      <w:r w:rsidRPr="00C534D5">
        <w:rPr>
          <w:color w:val="000000"/>
        </w:rPr>
        <w:t>,</w:t>
      </w:r>
      <w:r>
        <w:rPr>
          <w:color w:val="000000"/>
        </w:rPr>
        <w:t xml:space="preserve"> </w:t>
      </w:r>
      <w:r w:rsidRPr="00C534D5">
        <w:rPr>
          <w:color w:val="000000"/>
        </w:rPr>
        <w:t>Тед</w:t>
      </w:r>
      <w:r>
        <w:rPr>
          <w:color w:val="000000"/>
        </w:rPr>
        <w:t xml:space="preserve"> </w:t>
      </w:r>
      <w:r w:rsidRPr="00C534D5">
        <w:rPr>
          <w:color w:val="000000"/>
        </w:rPr>
        <w:t>п</w:t>
      </w:r>
      <w:r w:rsidR="00762066">
        <w:rPr>
          <w:color w:val="000000"/>
        </w:rPr>
        <w:t>р</w:t>
      </w:r>
      <w:r w:rsidRPr="00C534D5">
        <w:rPr>
          <w:color w:val="000000"/>
        </w:rPr>
        <w:t>отянул</w:t>
      </w:r>
      <w:r>
        <w:rPr>
          <w:color w:val="000000"/>
        </w:rPr>
        <w:t xml:space="preserve"> </w:t>
      </w:r>
      <w:r w:rsidRPr="00C534D5">
        <w:rPr>
          <w:color w:val="000000"/>
        </w:rPr>
        <w:t>руку,</w:t>
      </w:r>
      <w:r>
        <w:rPr>
          <w:color w:val="000000"/>
        </w:rPr>
        <w:t xml:space="preserve"> но </w:t>
      </w:r>
      <w:r w:rsidRPr="00C534D5">
        <w:rPr>
          <w:color w:val="000000"/>
        </w:rPr>
        <w:t>казалось</w:t>
      </w:r>
      <w:r>
        <w:rPr>
          <w:color w:val="000000"/>
        </w:rPr>
        <w:t>, что скорее рефлекторно</w:t>
      </w:r>
      <w:r w:rsidRPr="00C534D5">
        <w:rPr>
          <w:color w:val="000000"/>
        </w:rPr>
        <w:t>,</w:t>
      </w:r>
      <w:r>
        <w:rPr>
          <w:color w:val="000000"/>
        </w:rPr>
        <w:t xml:space="preserve"> </w:t>
      </w:r>
      <w:r w:rsidRPr="00C534D5">
        <w:rPr>
          <w:color w:val="000000"/>
        </w:rPr>
        <w:t>а</w:t>
      </w:r>
      <w:r>
        <w:rPr>
          <w:color w:val="000000"/>
        </w:rPr>
        <w:t xml:space="preserve"> </w:t>
      </w:r>
      <w:r w:rsidRPr="00C534D5">
        <w:rPr>
          <w:color w:val="000000"/>
        </w:rPr>
        <w:t>не</w:t>
      </w:r>
      <w:r>
        <w:rPr>
          <w:color w:val="000000"/>
        </w:rPr>
        <w:t xml:space="preserve"> уверенно</w:t>
      </w:r>
      <w:r w:rsidRPr="00C534D5">
        <w:rPr>
          <w:color w:val="000000"/>
        </w:rPr>
        <w:t>.</w:t>
      </w:r>
      <w:r w:rsidRPr="008F0F7E">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336D6F">
        <w:t>–</w:t>
      </w:r>
      <w:r>
        <w:t xml:space="preserve"> </w:t>
      </w:r>
      <w:r w:rsidRPr="00214AFF">
        <w:rPr>
          <w:color w:val="000000"/>
        </w:rPr>
        <w:t xml:space="preserve">Э-э... </w:t>
      </w:r>
      <w:r>
        <w:rPr>
          <w:color w:val="000000"/>
        </w:rPr>
        <w:t>привет</w:t>
      </w:r>
      <w:r w:rsidRPr="00214AFF">
        <w:rPr>
          <w:color w:val="000000"/>
        </w:rPr>
        <w:t>.</w:t>
      </w:r>
      <w:r w:rsidRPr="00214AFF">
        <w:t xml:space="preserve"> </w:t>
      </w:r>
      <w:r w:rsidRPr="00336D6F">
        <w:t>–</w:t>
      </w:r>
      <w:r w:rsidRPr="00214AFF">
        <w:rPr>
          <w:color w:val="000000"/>
        </w:rPr>
        <w:t xml:space="preserve"> Его </w:t>
      </w:r>
      <w:r>
        <w:rPr>
          <w:color w:val="000000"/>
        </w:rPr>
        <w:t>пожатие</w:t>
      </w:r>
      <w:r w:rsidRPr="00214AFF">
        <w:rPr>
          <w:color w:val="000000"/>
        </w:rPr>
        <w:t xml:space="preserve"> был</w:t>
      </w:r>
      <w:r>
        <w:rPr>
          <w:color w:val="000000"/>
        </w:rPr>
        <w:t>о</w:t>
      </w:r>
      <w:r w:rsidRPr="00214AFF">
        <w:rPr>
          <w:color w:val="000000"/>
        </w:rPr>
        <w:t xml:space="preserve"> </w:t>
      </w:r>
      <w:r>
        <w:rPr>
          <w:color w:val="000000"/>
        </w:rPr>
        <w:t>робким</w:t>
      </w:r>
      <w:r w:rsidRPr="00214AFF">
        <w:rPr>
          <w:color w:val="000000"/>
        </w:rPr>
        <w:t xml:space="preserve"> и </w:t>
      </w:r>
      <w:r>
        <w:rPr>
          <w:color w:val="000000"/>
        </w:rPr>
        <w:t>легким</w:t>
      </w:r>
      <w:r w:rsidRPr="00214AFF">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sidRPr="00C534D5">
        <w:rPr>
          <w:color w:val="000000"/>
        </w:rPr>
        <w:t>У</w:t>
      </w:r>
      <w:r>
        <w:rPr>
          <w:color w:val="000000"/>
        </w:rPr>
        <w:t xml:space="preserve">лыбнувшись от воспоминания, как </w:t>
      </w:r>
      <w:r w:rsidRPr="00C534D5">
        <w:rPr>
          <w:color w:val="000000"/>
        </w:rPr>
        <w:t>Сьюз</w:t>
      </w:r>
      <w:r>
        <w:rPr>
          <w:color w:val="000000"/>
        </w:rPr>
        <w:t>а</w:t>
      </w:r>
      <w:r w:rsidRPr="00C534D5">
        <w:rPr>
          <w:color w:val="000000"/>
        </w:rPr>
        <w:t>н</w:t>
      </w:r>
      <w:r>
        <w:rPr>
          <w:color w:val="000000"/>
        </w:rPr>
        <w:t xml:space="preserve"> </w:t>
      </w:r>
      <w:r w:rsidRPr="00C534D5">
        <w:rPr>
          <w:color w:val="000000"/>
        </w:rPr>
        <w:t>дал</w:t>
      </w:r>
      <w:r>
        <w:rPr>
          <w:color w:val="000000"/>
        </w:rPr>
        <w:t xml:space="preserve">а </w:t>
      </w:r>
      <w:r w:rsidRPr="00C534D5">
        <w:rPr>
          <w:color w:val="000000"/>
        </w:rPr>
        <w:t>мне</w:t>
      </w:r>
      <w:r>
        <w:rPr>
          <w:color w:val="000000"/>
        </w:rPr>
        <w:t xml:space="preserve"> свой телефонный номер</w:t>
      </w:r>
      <w:r w:rsidRPr="00C534D5">
        <w:rPr>
          <w:color w:val="000000"/>
        </w:rPr>
        <w:t>,</w:t>
      </w:r>
      <w:r>
        <w:rPr>
          <w:color w:val="000000"/>
        </w:rPr>
        <w:t xml:space="preserve"> </w:t>
      </w:r>
      <w:r w:rsidRPr="00C534D5">
        <w:rPr>
          <w:color w:val="000000"/>
        </w:rPr>
        <w:t>я</w:t>
      </w:r>
      <w:r>
        <w:rPr>
          <w:color w:val="000000"/>
        </w:rPr>
        <w:t xml:space="preserve"> обхватил руку Теда </w:t>
      </w:r>
      <w:r w:rsidRPr="00C534D5">
        <w:rPr>
          <w:color w:val="000000"/>
        </w:rPr>
        <w:t>и</w:t>
      </w:r>
      <w:r>
        <w:rPr>
          <w:color w:val="000000"/>
        </w:rPr>
        <w:t xml:space="preserve"> потянул её к себе через барную стойку</w:t>
      </w:r>
      <w:r w:rsidRPr="00C534D5">
        <w:rPr>
          <w:color w:val="000000"/>
        </w:rPr>
        <w:t>.</w:t>
      </w:r>
      <w:r w:rsidRPr="008F0F7E">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336D6F">
        <w:t>–</w:t>
      </w:r>
      <w:r>
        <w:t xml:space="preserve"> </w:t>
      </w:r>
      <w:r w:rsidRPr="00C534D5">
        <w:rPr>
          <w:color w:val="000000"/>
        </w:rPr>
        <w:t>Я</w:t>
      </w:r>
      <w:r>
        <w:rPr>
          <w:color w:val="000000"/>
        </w:rPr>
        <w:t xml:space="preserve"> </w:t>
      </w:r>
      <w:r w:rsidRPr="00C534D5">
        <w:rPr>
          <w:color w:val="000000"/>
        </w:rPr>
        <w:t>заметил,</w:t>
      </w:r>
      <w:r>
        <w:rPr>
          <w:color w:val="000000"/>
        </w:rPr>
        <w:t xml:space="preserve"> </w:t>
      </w:r>
      <w:r w:rsidRPr="00C534D5">
        <w:rPr>
          <w:color w:val="000000"/>
        </w:rPr>
        <w:t>как</w:t>
      </w:r>
      <w:r>
        <w:rPr>
          <w:color w:val="000000"/>
        </w:rPr>
        <w:t xml:space="preserve"> т</w:t>
      </w:r>
      <w:r w:rsidRPr="00C534D5">
        <w:rPr>
          <w:color w:val="000000"/>
        </w:rPr>
        <w:t>ы</w:t>
      </w:r>
      <w:r>
        <w:rPr>
          <w:color w:val="000000"/>
        </w:rPr>
        <w:t xml:space="preserve"> </w:t>
      </w:r>
      <w:r w:rsidRPr="00C534D5">
        <w:rPr>
          <w:color w:val="000000"/>
        </w:rPr>
        <w:t>смотрел</w:t>
      </w:r>
      <w:r>
        <w:rPr>
          <w:color w:val="000000"/>
        </w:rPr>
        <w:t xml:space="preserve"> </w:t>
      </w:r>
      <w:r w:rsidRPr="00C534D5">
        <w:rPr>
          <w:color w:val="000000"/>
        </w:rPr>
        <w:t>на</w:t>
      </w:r>
      <w:r>
        <w:rPr>
          <w:color w:val="000000"/>
        </w:rPr>
        <w:t xml:space="preserve"> </w:t>
      </w:r>
      <w:r w:rsidRPr="00C534D5">
        <w:rPr>
          <w:color w:val="000000"/>
        </w:rPr>
        <w:t>меня,</w:t>
      </w:r>
      <w:r w:rsidRPr="00214AFF">
        <w:t xml:space="preserve"> </w:t>
      </w:r>
      <w:r w:rsidRPr="00336D6F">
        <w:t>–</w:t>
      </w:r>
      <w:r>
        <w:rPr>
          <w:color w:val="000000"/>
        </w:rPr>
        <w:t xml:space="preserve"> </w:t>
      </w:r>
      <w:r w:rsidRPr="00C534D5">
        <w:rPr>
          <w:color w:val="000000"/>
        </w:rPr>
        <w:t>сказал</w:t>
      </w:r>
      <w:r>
        <w:rPr>
          <w:color w:val="000000"/>
        </w:rPr>
        <w:t xml:space="preserve"> я </w:t>
      </w:r>
      <w:r w:rsidRPr="00C534D5">
        <w:rPr>
          <w:color w:val="000000"/>
        </w:rPr>
        <w:t>ему,</w:t>
      </w:r>
      <w:r>
        <w:rPr>
          <w:color w:val="000000"/>
        </w:rPr>
        <w:t xml:space="preserve"> словно </w:t>
      </w:r>
      <w:r w:rsidRPr="00C534D5">
        <w:rPr>
          <w:color w:val="000000"/>
        </w:rPr>
        <w:t>это</w:t>
      </w:r>
      <w:r>
        <w:rPr>
          <w:color w:val="000000"/>
        </w:rPr>
        <w:t xml:space="preserve"> </w:t>
      </w:r>
      <w:r w:rsidRPr="00C534D5">
        <w:rPr>
          <w:color w:val="000000"/>
        </w:rPr>
        <w:t>было</w:t>
      </w:r>
      <w:r>
        <w:rPr>
          <w:color w:val="000000"/>
        </w:rPr>
        <w:t xml:space="preserve"> </w:t>
      </w:r>
      <w:r w:rsidRPr="00C534D5">
        <w:rPr>
          <w:color w:val="000000"/>
        </w:rPr>
        <w:t>самой</w:t>
      </w:r>
      <w:r>
        <w:rPr>
          <w:color w:val="000000"/>
        </w:rPr>
        <w:t xml:space="preserve"> </w:t>
      </w:r>
      <w:r w:rsidRPr="00C534D5">
        <w:rPr>
          <w:color w:val="000000"/>
        </w:rPr>
        <w:t>естественной</w:t>
      </w:r>
      <w:r>
        <w:rPr>
          <w:color w:val="000000"/>
        </w:rPr>
        <w:t xml:space="preserve"> </w:t>
      </w:r>
      <w:r w:rsidRPr="00C534D5">
        <w:rPr>
          <w:color w:val="000000"/>
        </w:rPr>
        <w:t>вещью</w:t>
      </w:r>
      <w:r>
        <w:rPr>
          <w:color w:val="000000"/>
        </w:rPr>
        <w:t xml:space="preserve"> </w:t>
      </w:r>
      <w:r w:rsidRPr="00C534D5">
        <w:rPr>
          <w:color w:val="000000"/>
        </w:rPr>
        <w:t>в</w:t>
      </w:r>
      <w:r>
        <w:rPr>
          <w:color w:val="000000"/>
        </w:rPr>
        <w:t xml:space="preserve"> </w:t>
      </w:r>
      <w:r w:rsidRPr="00C534D5">
        <w:rPr>
          <w:color w:val="000000"/>
        </w:rPr>
        <w:t>мире,</w:t>
      </w:r>
      <w:r>
        <w:rPr>
          <w:color w:val="000000"/>
        </w:rPr>
        <w:t xml:space="preserve"> </w:t>
      </w:r>
      <w:r w:rsidRPr="00C534D5">
        <w:rPr>
          <w:color w:val="000000"/>
        </w:rPr>
        <w:t>и</w:t>
      </w:r>
      <w:r>
        <w:rPr>
          <w:color w:val="000000"/>
        </w:rPr>
        <w:t xml:space="preserve"> достал ручку из его </w:t>
      </w:r>
      <w:r w:rsidRPr="00C534D5">
        <w:rPr>
          <w:color w:val="000000"/>
        </w:rPr>
        <w:t>нагрудного</w:t>
      </w:r>
      <w:r>
        <w:rPr>
          <w:color w:val="000000"/>
        </w:rPr>
        <w:t xml:space="preserve"> </w:t>
      </w:r>
      <w:r w:rsidRPr="00C534D5">
        <w:rPr>
          <w:color w:val="000000"/>
        </w:rPr>
        <w:t>кармана.</w:t>
      </w:r>
      <w:r w:rsidRPr="008F0F7E">
        <w:rPr>
          <w:rStyle w:val="apple-converted-space"/>
          <w:color w:val="000000"/>
        </w:rPr>
        <w:t xml:space="preserve"> </w:t>
      </w:r>
      <w:r>
        <w:rPr>
          <w:rStyle w:val="apple-converted-space"/>
          <w:color w:val="000000"/>
        </w:rPr>
        <w:t>Ей</w:t>
      </w:r>
      <w:r>
        <w:rPr>
          <w:color w:val="000000"/>
        </w:rPr>
        <w:t xml:space="preserve"> </w:t>
      </w:r>
      <w:r w:rsidRPr="00C534D5">
        <w:rPr>
          <w:color w:val="000000"/>
        </w:rPr>
        <w:t>я</w:t>
      </w:r>
      <w:r>
        <w:rPr>
          <w:color w:val="000000"/>
        </w:rPr>
        <w:t xml:space="preserve"> </w:t>
      </w:r>
      <w:r w:rsidRPr="00C534D5">
        <w:rPr>
          <w:color w:val="000000"/>
        </w:rPr>
        <w:t>указал</w:t>
      </w:r>
      <w:r>
        <w:rPr>
          <w:color w:val="000000"/>
        </w:rPr>
        <w:t xml:space="preserve"> </w:t>
      </w:r>
      <w:r w:rsidRPr="00C534D5">
        <w:rPr>
          <w:color w:val="000000"/>
        </w:rPr>
        <w:t>на</w:t>
      </w:r>
      <w:r>
        <w:rPr>
          <w:color w:val="000000"/>
        </w:rPr>
        <w:t xml:space="preserve"> </w:t>
      </w:r>
      <w:r w:rsidRPr="00C534D5">
        <w:rPr>
          <w:color w:val="000000"/>
        </w:rPr>
        <w:t>дверь.</w:t>
      </w:r>
      <w:r w:rsidRPr="008F0F7E">
        <w:rPr>
          <w:rStyle w:val="apple-converted-space"/>
          <w:color w:val="000000"/>
        </w:rPr>
        <w:t xml:space="preserve"> </w:t>
      </w:r>
      <w:r w:rsidRPr="00336D6F">
        <w:t>–</w:t>
      </w:r>
      <w:r>
        <w:t xml:space="preserve"> Т</w:t>
      </w:r>
      <w:r w:rsidRPr="00C534D5">
        <w:rPr>
          <w:color w:val="000000"/>
        </w:rPr>
        <w:t>ы</w:t>
      </w:r>
      <w:r>
        <w:rPr>
          <w:color w:val="000000"/>
        </w:rPr>
        <w:t xml:space="preserve"> </w:t>
      </w:r>
      <w:r w:rsidRPr="00C534D5">
        <w:rPr>
          <w:color w:val="000000"/>
        </w:rPr>
        <w:t>видел</w:t>
      </w:r>
      <w:r>
        <w:rPr>
          <w:color w:val="000000"/>
        </w:rPr>
        <w:t xml:space="preserve"> </w:t>
      </w:r>
      <w:r w:rsidRPr="00C534D5">
        <w:rPr>
          <w:color w:val="000000"/>
        </w:rPr>
        <w:t>девушк</w:t>
      </w:r>
      <w:r>
        <w:rPr>
          <w:color w:val="000000"/>
        </w:rPr>
        <w:t>у</w:t>
      </w:r>
      <w:r w:rsidRPr="00C534D5">
        <w:rPr>
          <w:color w:val="000000"/>
        </w:rPr>
        <w:t>,</w:t>
      </w:r>
      <w:r>
        <w:rPr>
          <w:color w:val="000000"/>
        </w:rPr>
        <w:t xml:space="preserve"> с </w:t>
      </w:r>
      <w:r w:rsidRPr="00C534D5">
        <w:rPr>
          <w:color w:val="000000"/>
        </w:rPr>
        <w:t>котор</w:t>
      </w:r>
      <w:r>
        <w:rPr>
          <w:color w:val="000000"/>
        </w:rPr>
        <w:t xml:space="preserve">ой </w:t>
      </w:r>
      <w:r w:rsidRPr="00C534D5">
        <w:rPr>
          <w:color w:val="000000"/>
        </w:rPr>
        <w:t>я</w:t>
      </w:r>
      <w:r>
        <w:rPr>
          <w:color w:val="000000"/>
        </w:rPr>
        <w:t xml:space="preserve"> </w:t>
      </w:r>
      <w:r w:rsidRPr="00C534D5">
        <w:rPr>
          <w:color w:val="000000"/>
        </w:rPr>
        <w:t>только</w:t>
      </w:r>
      <w:r>
        <w:rPr>
          <w:color w:val="000000"/>
        </w:rPr>
        <w:t xml:space="preserve"> </w:t>
      </w:r>
      <w:r w:rsidRPr="00C534D5">
        <w:rPr>
          <w:color w:val="000000"/>
        </w:rPr>
        <w:t>что</w:t>
      </w:r>
      <w:r>
        <w:rPr>
          <w:color w:val="000000"/>
        </w:rPr>
        <w:t xml:space="preserve"> </w:t>
      </w:r>
      <w:r w:rsidRPr="00C534D5">
        <w:rPr>
          <w:color w:val="000000"/>
        </w:rPr>
        <w:t>вышел?</w:t>
      </w:r>
      <w:r w:rsidRPr="008F0F7E">
        <w:rPr>
          <w:rStyle w:val="apple-converted-space"/>
          <w:color w:val="000000"/>
        </w:rPr>
        <w:t xml:space="preserve"> </w:t>
      </w:r>
      <w:r>
        <w:rPr>
          <w:rStyle w:val="apple-converted-space"/>
          <w:color w:val="000000"/>
        </w:rPr>
        <w:t>Извини</w:t>
      </w:r>
      <w:r w:rsidRPr="00C534D5">
        <w:rPr>
          <w:color w:val="000000"/>
        </w:rPr>
        <w:t>,</w:t>
      </w:r>
      <w:r>
        <w:rPr>
          <w:color w:val="000000"/>
        </w:rPr>
        <w:t xml:space="preserve"> </w:t>
      </w:r>
      <w:r w:rsidRPr="00C534D5">
        <w:rPr>
          <w:color w:val="000000"/>
        </w:rPr>
        <w:t>чувак,</w:t>
      </w:r>
      <w:r>
        <w:rPr>
          <w:color w:val="000000"/>
        </w:rPr>
        <w:t xml:space="preserve"> </w:t>
      </w:r>
      <w:r w:rsidRPr="00C534D5">
        <w:rPr>
          <w:color w:val="000000"/>
        </w:rPr>
        <w:t>но</w:t>
      </w:r>
      <w:r>
        <w:rPr>
          <w:color w:val="000000"/>
        </w:rPr>
        <w:t xml:space="preserve"> </w:t>
      </w:r>
      <w:r w:rsidRPr="00C534D5">
        <w:rPr>
          <w:color w:val="000000"/>
        </w:rPr>
        <w:t>я</w:t>
      </w:r>
      <w:r>
        <w:rPr>
          <w:color w:val="000000"/>
        </w:rPr>
        <w:t xml:space="preserve"> </w:t>
      </w:r>
      <w:r w:rsidRPr="00C534D5">
        <w:rPr>
          <w:color w:val="000000"/>
        </w:rPr>
        <w:t>полностью</w:t>
      </w:r>
      <w:r>
        <w:rPr>
          <w:color w:val="000000"/>
        </w:rPr>
        <w:t xml:space="preserve"> поглощен</w:t>
      </w:r>
      <w:r w:rsidRPr="008F0F7E">
        <w:rPr>
          <w:rStyle w:val="apple-converted-space"/>
          <w:color w:val="000000"/>
        </w:rPr>
        <w:t xml:space="preserve"> </w:t>
      </w:r>
      <w:r w:rsidRPr="00C534D5">
        <w:rPr>
          <w:i/>
          <w:iCs/>
          <w:color w:val="000000"/>
        </w:rPr>
        <w:t>ей.</w:t>
      </w:r>
      <w:r>
        <w:rPr>
          <w:i/>
          <w:iCs/>
          <w:color w:val="000000"/>
        </w:rPr>
        <w:t xml:space="preserve"> </w:t>
      </w:r>
      <w:r w:rsidRPr="00336D6F">
        <w:t>–</w:t>
      </w:r>
      <w:r>
        <w:t xml:space="preserve"> </w:t>
      </w:r>
      <w:r w:rsidRPr="009B39B5">
        <w:rPr>
          <w:iCs/>
          <w:color w:val="000000"/>
        </w:rPr>
        <w:t xml:space="preserve">Я </w:t>
      </w:r>
      <w:r>
        <w:rPr>
          <w:iCs/>
          <w:color w:val="000000"/>
        </w:rPr>
        <w:t>посмотрел на него извиняющимся взглядом</w:t>
      </w:r>
      <w:r w:rsidRPr="00C534D5">
        <w:rPr>
          <w:i/>
          <w:iCs/>
          <w:color w:val="000000"/>
        </w:rPr>
        <w:t>.</w:t>
      </w:r>
      <w:r w:rsidRPr="008F0F7E">
        <w:rPr>
          <w:rStyle w:val="apple-converted-space"/>
          <w:i/>
          <w:iCs/>
          <w:color w:val="000000"/>
        </w:rPr>
        <w:t xml:space="preserve"> </w:t>
      </w:r>
      <w:r w:rsidRPr="00336D6F">
        <w:t>–</w:t>
      </w:r>
      <w:r>
        <w:t xml:space="preserve"> </w:t>
      </w:r>
      <w:r>
        <w:rPr>
          <w:color w:val="000000"/>
        </w:rPr>
        <w:t xml:space="preserve">Но </w:t>
      </w:r>
      <w:r w:rsidRPr="00C534D5">
        <w:rPr>
          <w:color w:val="000000"/>
        </w:rPr>
        <w:t>я</w:t>
      </w:r>
      <w:r>
        <w:rPr>
          <w:color w:val="000000"/>
        </w:rPr>
        <w:t xml:space="preserve"> </w:t>
      </w:r>
      <w:r w:rsidRPr="00C534D5">
        <w:rPr>
          <w:color w:val="000000"/>
        </w:rPr>
        <w:t>знаю,</w:t>
      </w:r>
      <w:r>
        <w:rPr>
          <w:color w:val="000000"/>
        </w:rPr>
        <w:t xml:space="preserve"> </w:t>
      </w:r>
      <w:r w:rsidRPr="00C534D5">
        <w:rPr>
          <w:color w:val="000000"/>
        </w:rPr>
        <w:t>что</w:t>
      </w:r>
      <w:r>
        <w:rPr>
          <w:color w:val="000000"/>
        </w:rPr>
        <w:t xml:space="preserve"> </w:t>
      </w:r>
      <w:r w:rsidRPr="00C534D5">
        <w:rPr>
          <w:color w:val="000000"/>
        </w:rPr>
        <w:t>мой</w:t>
      </w:r>
      <w:r>
        <w:rPr>
          <w:color w:val="000000"/>
        </w:rPr>
        <w:t xml:space="preserve"> </w:t>
      </w:r>
      <w:r w:rsidRPr="00C534D5">
        <w:rPr>
          <w:color w:val="000000"/>
        </w:rPr>
        <w:t>брат</w:t>
      </w:r>
      <w:r>
        <w:rPr>
          <w:color w:val="000000"/>
        </w:rPr>
        <w:t xml:space="preserve"> </w:t>
      </w:r>
      <w:r w:rsidRPr="00C534D5">
        <w:rPr>
          <w:color w:val="000000"/>
        </w:rPr>
        <w:t>вроде</w:t>
      </w:r>
      <w:r>
        <w:rPr>
          <w:color w:val="000000"/>
        </w:rPr>
        <w:t xml:space="preserve"> </w:t>
      </w:r>
      <w:r w:rsidRPr="00C534D5">
        <w:rPr>
          <w:color w:val="000000"/>
        </w:rPr>
        <w:t>как</w:t>
      </w:r>
      <w:r>
        <w:rPr>
          <w:color w:val="000000"/>
        </w:rPr>
        <w:t xml:space="preserve"> будет не </w:t>
      </w:r>
      <w:proofErr w:type="gramStart"/>
      <w:r>
        <w:rPr>
          <w:color w:val="000000"/>
        </w:rPr>
        <w:t>против</w:t>
      </w:r>
      <w:proofErr w:type="gramEnd"/>
      <w:r w:rsidRPr="00C534D5">
        <w:rPr>
          <w:color w:val="000000"/>
        </w:rPr>
        <w:t>...</w:t>
      </w:r>
      <w:r>
        <w:rPr>
          <w:color w:val="000000"/>
        </w:rPr>
        <w:t xml:space="preserve"> </w:t>
      </w:r>
      <w:r w:rsidRPr="00C534D5">
        <w:rPr>
          <w:color w:val="000000"/>
        </w:rPr>
        <w:t>гм...</w:t>
      </w:r>
      <w:r w:rsidRPr="00214AFF">
        <w:t xml:space="preserve"> </w:t>
      </w:r>
      <w:r w:rsidRPr="00336D6F">
        <w:t>–</w:t>
      </w:r>
      <w:r>
        <w:rPr>
          <w:color w:val="000000"/>
        </w:rPr>
        <w:t xml:space="preserve"> </w:t>
      </w:r>
      <w:r w:rsidRPr="00C534D5">
        <w:rPr>
          <w:color w:val="000000"/>
        </w:rPr>
        <w:t>Ч</w:t>
      </w:r>
      <w:r>
        <w:rPr>
          <w:color w:val="000000"/>
        </w:rPr>
        <w:t>ё</w:t>
      </w:r>
      <w:r w:rsidRPr="00C534D5">
        <w:rPr>
          <w:color w:val="000000"/>
        </w:rPr>
        <w:t>рт</w:t>
      </w:r>
      <w:r>
        <w:rPr>
          <w:color w:val="000000"/>
        </w:rPr>
        <w:t xml:space="preserve"> </w:t>
      </w:r>
      <w:r w:rsidRPr="00C534D5">
        <w:rPr>
          <w:color w:val="000000"/>
        </w:rPr>
        <w:t>возьми,</w:t>
      </w:r>
      <w:r>
        <w:rPr>
          <w:color w:val="000000"/>
        </w:rPr>
        <w:t xml:space="preserve"> какое слово лучше </w:t>
      </w:r>
      <w:r w:rsidRPr="00C534D5">
        <w:rPr>
          <w:color w:val="000000"/>
        </w:rPr>
        <w:t>использовать?</w:t>
      </w:r>
      <w:r w:rsidRPr="008F0F7E">
        <w:rPr>
          <w:rStyle w:val="apple-converted-space"/>
          <w:color w:val="000000"/>
        </w:rPr>
        <w:t xml:space="preserve"> </w:t>
      </w:r>
      <w:r w:rsidRPr="00336D6F">
        <w:t>–</w:t>
      </w:r>
      <w:r>
        <w:t xml:space="preserve"> </w:t>
      </w:r>
      <w:r>
        <w:rPr>
          <w:color w:val="000000"/>
        </w:rPr>
        <w:t xml:space="preserve">Потусоваться </w:t>
      </w:r>
      <w:r w:rsidRPr="00C534D5">
        <w:rPr>
          <w:color w:val="000000"/>
        </w:rPr>
        <w:t>с</w:t>
      </w:r>
      <w:r>
        <w:rPr>
          <w:color w:val="000000"/>
        </w:rPr>
        <w:t xml:space="preserve"> тобой</w:t>
      </w:r>
      <w:r w:rsidRPr="00C534D5">
        <w:rPr>
          <w:color w:val="000000"/>
        </w:rPr>
        <w:t>.</w:t>
      </w:r>
      <w:r w:rsidRPr="00214AFF">
        <w:t xml:space="preserve"> </w:t>
      </w:r>
      <w:r w:rsidRPr="00336D6F">
        <w:t>–</w:t>
      </w:r>
      <w:r>
        <w:rPr>
          <w:color w:val="000000"/>
        </w:rPr>
        <w:t xml:space="preserve"> </w:t>
      </w:r>
      <w:r w:rsidRPr="00C534D5">
        <w:rPr>
          <w:color w:val="000000"/>
        </w:rPr>
        <w:t>Да,</w:t>
      </w:r>
      <w:r>
        <w:rPr>
          <w:color w:val="000000"/>
        </w:rPr>
        <w:t xml:space="preserve"> </w:t>
      </w:r>
      <w:r w:rsidRPr="00C534D5">
        <w:rPr>
          <w:color w:val="000000"/>
        </w:rPr>
        <w:t>это</w:t>
      </w:r>
      <w:r>
        <w:rPr>
          <w:color w:val="000000"/>
        </w:rPr>
        <w:t xml:space="preserve"> подойдёт</w:t>
      </w:r>
      <w:r w:rsidRPr="00C534D5">
        <w:rPr>
          <w:color w:val="000000"/>
        </w:rPr>
        <w:t>.</w:t>
      </w:r>
      <w:r w:rsidRPr="008F0F7E">
        <w:rPr>
          <w:rStyle w:val="apple-converted-space"/>
          <w:color w:val="000000"/>
        </w:rPr>
        <w:t xml:space="preserve"> </w:t>
      </w:r>
      <w:r w:rsidRPr="00C534D5">
        <w:rPr>
          <w:color w:val="000000"/>
        </w:rPr>
        <w:t>Откры</w:t>
      </w:r>
      <w:r>
        <w:rPr>
          <w:color w:val="000000"/>
        </w:rPr>
        <w:t xml:space="preserve">в колпачок зубами, </w:t>
      </w:r>
      <w:r w:rsidRPr="00C534D5">
        <w:rPr>
          <w:color w:val="000000"/>
        </w:rPr>
        <w:t>я</w:t>
      </w:r>
      <w:r>
        <w:rPr>
          <w:color w:val="000000"/>
        </w:rPr>
        <w:t xml:space="preserve"> </w:t>
      </w:r>
      <w:r w:rsidRPr="00C534D5">
        <w:rPr>
          <w:color w:val="000000"/>
        </w:rPr>
        <w:t>написал</w:t>
      </w:r>
      <w:r>
        <w:rPr>
          <w:color w:val="000000"/>
        </w:rPr>
        <w:t xml:space="preserve"> номер </w:t>
      </w:r>
      <w:r w:rsidRPr="00C534D5">
        <w:rPr>
          <w:color w:val="000000"/>
        </w:rPr>
        <w:t>Итана</w:t>
      </w:r>
      <w:r>
        <w:rPr>
          <w:color w:val="000000"/>
        </w:rPr>
        <w:t xml:space="preserve"> </w:t>
      </w:r>
      <w:r w:rsidRPr="00C534D5">
        <w:rPr>
          <w:color w:val="000000"/>
        </w:rPr>
        <w:t>на</w:t>
      </w:r>
      <w:r>
        <w:rPr>
          <w:color w:val="000000"/>
        </w:rPr>
        <w:t xml:space="preserve"> его руке</w:t>
      </w:r>
      <w:r w:rsidRPr="00C534D5">
        <w:rPr>
          <w:color w:val="000000"/>
        </w:rPr>
        <w:t>.</w:t>
      </w:r>
      <w:r w:rsidRPr="008F0F7E">
        <w:rPr>
          <w:rStyle w:val="apple-converted-space"/>
          <w:color w:val="000000"/>
        </w:rPr>
        <w:t xml:space="preserve"> </w:t>
      </w:r>
      <w:r>
        <w:rPr>
          <w:rStyle w:val="apple-converted-space"/>
          <w:color w:val="000000"/>
        </w:rPr>
        <w:t>Затем</w:t>
      </w:r>
      <w:r>
        <w:rPr>
          <w:color w:val="000000"/>
        </w:rPr>
        <w:t xml:space="preserve"> </w:t>
      </w:r>
      <w:r w:rsidRPr="00C534D5">
        <w:rPr>
          <w:color w:val="000000"/>
        </w:rPr>
        <w:t>отпустил</w:t>
      </w:r>
      <w:r>
        <w:rPr>
          <w:color w:val="000000"/>
        </w:rPr>
        <w:t xml:space="preserve"> </w:t>
      </w:r>
      <w:r w:rsidRPr="00C534D5">
        <w:rPr>
          <w:color w:val="000000"/>
        </w:rPr>
        <w:t>руку,</w:t>
      </w:r>
      <w:r>
        <w:rPr>
          <w:color w:val="000000"/>
        </w:rPr>
        <w:t xml:space="preserve"> закрыл ручку </w:t>
      </w:r>
      <w:r w:rsidRPr="00C534D5">
        <w:rPr>
          <w:color w:val="000000"/>
        </w:rPr>
        <w:t>и</w:t>
      </w:r>
      <w:r>
        <w:rPr>
          <w:color w:val="000000"/>
        </w:rPr>
        <w:t xml:space="preserve"> </w:t>
      </w:r>
      <w:r w:rsidRPr="00C534D5">
        <w:rPr>
          <w:color w:val="000000"/>
        </w:rPr>
        <w:t>протянул</w:t>
      </w:r>
      <w:r>
        <w:rPr>
          <w:color w:val="000000"/>
        </w:rPr>
        <w:t xml:space="preserve"> её </w:t>
      </w:r>
      <w:r w:rsidRPr="00C534D5">
        <w:rPr>
          <w:color w:val="000000"/>
        </w:rPr>
        <w:t>е</w:t>
      </w:r>
      <w:r>
        <w:rPr>
          <w:color w:val="000000"/>
        </w:rPr>
        <w:t>му</w:t>
      </w:r>
      <w:r w:rsidRPr="00C534D5">
        <w:rPr>
          <w:color w:val="000000"/>
        </w:rPr>
        <w:t>.</w:t>
      </w:r>
      <w:r w:rsidRPr="008F0F7E">
        <w:rPr>
          <w:rStyle w:val="apple-converted-space"/>
          <w:color w:val="000000"/>
        </w:rPr>
        <w:t xml:space="preserve"> </w:t>
      </w:r>
      <w:r w:rsidRPr="00336D6F">
        <w:t>–</w:t>
      </w:r>
      <w:r>
        <w:t xml:space="preserve"> Поэтому </w:t>
      </w:r>
      <w:r>
        <w:rPr>
          <w:color w:val="000000"/>
        </w:rPr>
        <w:t>т</w:t>
      </w:r>
      <w:r w:rsidRPr="00C534D5">
        <w:rPr>
          <w:color w:val="000000"/>
        </w:rPr>
        <w:t>ы</w:t>
      </w:r>
      <w:r>
        <w:rPr>
          <w:color w:val="000000"/>
        </w:rPr>
        <w:t xml:space="preserve"> можешь ему позвонить</w:t>
      </w:r>
      <w:r w:rsidRPr="00C534D5">
        <w:rPr>
          <w:color w:val="000000"/>
        </w:rPr>
        <w:t>.</w:t>
      </w:r>
    </w:p>
    <w:p w:rsidR="00612074" w:rsidRDefault="00612074" w:rsidP="00612074">
      <w:pPr>
        <w:pStyle w:val="western"/>
        <w:shd w:val="clear" w:color="auto" w:fill="FFFFFF"/>
        <w:spacing w:before="0" w:after="0"/>
        <w:ind w:firstLine="461"/>
        <w:jc w:val="both"/>
        <w:rPr>
          <w:rStyle w:val="apple-converted-space"/>
          <w:color w:val="000000"/>
        </w:rPr>
      </w:pPr>
      <w:r w:rsidRPr="00C534D5">
        <w:rPr>
          <w:color w:val="000000"/>
        </w:rPr>
        <w:t>Неохотно</w:t>
      </w:r>
      <w:r>
        <w:rPr>
          <w:color w:val="000000"/>
        </w:rPr>
        <w:t xml:space="preserve"> </w:t>
      </w:r>
      <w:r w:rsidRPr="00C534D5">
        <w:rPr>
          <w:color w:val="000000"/>
        </w:rPr>
        <w:t>Тед</w:t>
      </w:r>
      <w:r>
        <w:rPr>
          <w:color w:val="000000"/>
        </w:rPr>
        <w:t xml:space="preserve"> сомкнул </w:t>
      </w:r>
      <w:r w:rsidRPr="00C534D5">
        <w:rPr>
          <w:color w:val="000000"/>
        </w:rPr>
        <w:t>пальцы</w:t>
      </w:r>
      <w:r>
        <w:rPr>
          <w:color w:val="000000"/>
        </w:rPr>
        <w:t xml:space="preserve"> </w:t>
      </w:r>
      <w:r w:rsidRPr="00C534D5">
        <w:rPr>
          <w:color w:val="000000"/>
        </w:rPr>
        <w:t>вокруг</w:t>
      </w:r>
      <w:r>
        <w:rPr>
          <w:color w:val="000000"/>
        </w:rPr>
        <w:t xml:space="preserve"> </w:t>
      </w:r>
      <w:r w:rsidRPr="00C534D5">
        <w:rPr>
          <w:color w:val="000000"/>
        </w:rPr>
        <w:t>ручки.</w:t>
      </w:r>
      <w:r w:rsidRPr="008F0F7E">
        <w:rPr>
          <w:rStyle w:val="apple-converted-space"/>
          <w:color w:val="000000"/>
        </w:rPr>
        <w:t xml:space="preserve"> </w:t>
      </w:r>
      <w:r w:rsidRPr="00C534D5">
        <w:rPr>
          <w:color w:val="000000"/>
        </w:rPr>
        <w:t>Вс</w:t>
      </w:r>
      <w:r>
        <w:rPr>
          <w:color w:val="000000"/>
        </w:rPr>
        <w:t xml:space="preserve">ё </w:t>
      </w:r>
      <w:r w:rsidRPr="00C534D5">
        <w:rPr>
          <w:color w:val="000000"/>
        </w:rPr>
        <w:t>это</w:t>
      </w:r>
      <w:r>
        <w:rPr>
          <w:color w:val="000000"/>
        </w:rPr>
        <w:t xml:space="preserve"> </w:t>
      </w:r>
      <w:r w:rsidRPr="00C534D5">
        <w:rPr>
          <w:color w:val="000000"/>
        </w:rPr>
        <w:t>время</w:t>
      </w:r>
      <w:r>
        <w:rPr>
          <w:color w:val="000000"/>
        </w:rPr>
        <w:t xml:space="preserve"> </w:t>
      </w:r>
      <w:r w:rsidRPr="00C534D5">
        <w:rPr>
          <w:color w:val="000000"/>
        </w:rPr>
        <w:t>его</w:t>
      </w:r>
      <w:r>
        <w:rPr>
          <w:color w:val="000000"/>
        </w:rPr>
        <w:t xml:space="preserve"> широко открытые </w:t>
      </w:r>
      <w:r w:rsidRPr="00C534D5">
        <w:rPr>
          <w:color w:val="000000"/>
        </w:rPr>
        <w:t>глаза</w:t>
      </w:r>
      <w:r>
        <w:rPr>
          <w:color w:val="000000"/>
        </w:rPr>
        <w:t xml:space="preserve"> </w:t>
      </w:r>
      <w:r w:rsidRPr="00C534D5">
        <w:rPr>
          <w:color w:val="000000"/>
        </w:rPr>
        <w:t>были</w:t>
      </w:r>
      <w:r>
        <w:rPr>
          <w:color w:val="000000"/>
        </w:rPr>
        <w:t xml:space="preserve"> </w:t>
      </w:r>
      <w:r w:rsidRPr="00C534D5">
        <w:rPr>
          <w:color w:val="000000"/>
        </w:rPr>
        <w:t>устремлены</w:t>
      </w:r>
      <w:r>
        <w:rPr>
          <w:color w:val="000000"/>
        </w:rPr>
        <w:t xml:space="preserve"> </w:t>
      </w:r>
      <w:r w:rsidRPr="00C534D5">
        <w:rPr>
          <w:color w:val="000000"/>
        </w:rPr>
        <w:t>на</w:t>
      </w:r>
      <w:r>
        <w:rPr>
          <w:color w:val="000000"/>
        </w:rPr>
        <w:t xml:space="preserve"> меня </w:t>
      </w:r>
      <w:r w:rsidRPr="00C534D5">
        <w:rPr>
          <w:color w:val="000000"/>
        </w:rPr>
        <w:t>с</w:t>
      </w:r>
      <w:r>
        <w:rPr>
          <w:color w:val="000000"/>
        </w:rPr>
        <w:t xml:space="preserve"> </w:t>
      </w:r>
      <w:r w:rsidRPr="00C534D5">
        <w:rPr>
          <w:color w:val="000000"/>
        </w:rPr>
        <w:t>удивлением.</w:t>
      </w:r>
      <w:r w:rsidRPr="008F0F7E">
        <w:rPr>
          <w:rStyle w:val="apple-converted-space"/>
          <w:color w:val="000000"/>
        </w:rPr>
        <w:t xml:space="preserve"> </w:t>
      </w:r>
    </w:p>
    <w:p w:rsidR="00612074" w:rsidRPr="007846F4" w:rsidRDefault="00612074" w:rsidP="00612074">
      <w:pPr>
        <w:pStyle w:val="western"/>
        <w:shd w:val="clear" w:color="auto" w:fill="FFFFFF"/>
        <w:spacing w:before="0" w:after="0"/>
        <w:ind w:firstLine="461"/>
        <w:jc w:val="both"/>
        <w:rPr>
          <w:color w:val="000000"/>
        </w:rPr>
      </w:pPr>
      <w:r w:rsidRPr="00336D6F">
        <w:t>–</w:t>
      </w:r>
      <w:r>
        <w:t xml:space="preserve"> </w:t>
      </w:r>
      <w:r w:rsidRPr="00C534D5">
        <w:rPr>
          <w:color w:val="000000"/>
        </w:rPr>
        <w:t>Ох...</w:t>
      </w:r>
      <w:r>
        <w:rPr>
          <w:color w:val="000000"/>
        </w:rPr>
        <w:t xml:space="preserve"> хорошо</w:t>
      </w:r>
      <w:r w:rsidRPr="00C534D5">
        <w:rPr>
          <w:color w:val="000000"/>
        </w:rPr>
        <w:t>,</w:t>
      </w:r>
      <w:r w:rsidRPr="00214AFF">
        <w:t xml:space="preserve"> </w:t>
      </w:r>
      <w:r w:rsidRPr="00336D6F">
        <w:t>–</w:t>
      </w:r>
      <w:r>
        <w:rPr>
          <w:color w:val="000000"/>
        </w:rPr>
        <w:t xml:space="preserve"> </w:t>
      </w:r>
      <w:r w:rsidRPr="00C534D5">
        <w:rPr>
          <w:color w:val="000000"/>
        </w:rPr>
        <w:t>пробормотал</w:t>
      </w:r>
      <w:r>
        <w:rPr>
          <w:color w:val="000000"/>
        </w:rPr>
        <w:t xml:space="preserve"> </w:t>
      </w:r>
      <w:r w:rsidRPr="00C534D5">
        <w:rPr>
          <w:color w:val="000000"/>
        </w:rPr>
        <w:t>он,</w:t>
      </w:r>
      <w:r>
        <w:rPr>
          <w:color w:val="000000"/>
        </w:rPr>
        <w:t xml:space="preserve"> </w:t>
      </w:r>
      <w:r w:rsidRPr="00C534D5">
        <w:rPr>
          <w:color w:val="000000"/>
        </w:rPr>
        <w:t>краснея,</w:t>
      </w:r>
      <w:r>
        <w:rPr>
          <w:color w:val="000000"/>
        </w:rPr>
        <w:t xml:space="preserve"> </w:t>
      </w:r>
      <w:r w:rsidRPr="00C534D5">
        <w:rPr>
          <w:color w:val="000000"/>
        </w:rPr>
        <w:t>что</w:t>
      </w:r>
      <w:r>
        <w:rPr>
          <w:color w:val="000000"/>
        </w:rPr>
        <w:t xml:space="preserve"> мило смотрелось бы на </w:t>
      </w:r>
      <w:r w:rsidRPr="00C534D5">
        <w:rPr>
          <w:color w:val="000000"/>
        </w:rPr>
        <w:t>Сьюз</w:t>
      </w:r>
      <w:r>
        <w:rPr>
          <w:color w:val="000000"/>
        </w:rPr>
        <w:t>а</w:t>
      </w:r>
      <w:r w:rsidRPr="00C534D5">
        <w:rPr>
          <w:color w:val="000000"/>
        </w:rPr>
        <w:t>н,</w:t>
      </w:r>
      <w:r>
        <w:rPr>
          <w:color w:val="000000"/>
        </w:rPr>
        <w:t xml:space="preserve"> а </w:t>
      </w:r>
      <w:r w:rsidRPr="00C534D5">
        <w:rPr>
          <w:color w:val="000000"/>
        </w:rPr>
        <w:t>не</w:t>
      </w:r>
      <w:r>
        <w:rPr>
          <w:color w:val="000000"/>
        </w:rPr>
        <w:t xml:space="preserve"> </w:t>
      </w:r>
      <w:r w:rsidRPr="00C534D5">
        <w:rPr>
          <w:color w:val="000000"/>
        </w:rPr>
        <w:t>на</w:t>
      </w:r>
      <w:r>
        <w:rPr>
          <w:color w:val="000000"/>
        </w:rPr>
        <w:t xml:space="preserve"> </w:t>
      </w:r>
      <w:r w:rsidRPr="00C534D5">
        <w:rPr>
          <w:color w:val="000000"/>
        </w:rPr>
        <w:t>мальчик</w:t>
      </w:r>
      <w:r>
        <w:rPr>
          <w:color w:val="000000"/>
        </w:rPr>
        <w:t>е</w:t>
      </w:r>
      <w:r w:rsidRPr="00C534D5">
        <w:rPr>
          <w:color w:val="000000"/>
        </w:rPr>
        <w:t>.</w:t>
      </w:r>
    </w:p>
    <w:p w:rsidR="00612074" w:rsidRDefault="00612074" w:rsidP="00612074">
      <w:pPr>
        <w:pStyle w:val="western"/>
        <w:shd w:val="clear" w:color="auto" w:fill="FFFFFF"/>
        <w:spacing w:before="0" w:after="0"/>
        <w:ind w:firstLine="461"/>
        <w:jc w:val="both"/>
        <w:rPr>
          <w:color w:val="000000"/>
        </w:rPr>
      </w:pPr>
      <w:r>
        <w:rPr>
          <w:color w:val="000000"/>
        </w:rPr>
        <w:t>Я улыбнулся ему и кивнул.</w:t>
      </w:r>
    </w:p>
    <w:p w:rsidR="00612074" w:rsidRDefault="00612074" w:rsidP="00612074">
      <w:pPr>
        <w:pStyle w:val="western"/>
        <w:shd w:val="clear" w:color="auto" w:fill="FFFFFF"/>
        <w:spacing w:before="0" w:after="0"/>
        <w:ind w:firstLine="461"/>
        <w:jc w:val="both"/>
        <w:rPr>
          <w:color w:val="000000"/>
        </w:rPr>
      </w:pPr>
      <w:r w:rsidRPr="00336D6F">
        <w:t>–</w:t>
      </w:r>
      <w:r>
        <w:t xml:space="preserve"> </w:t>
      </w:r>
      <w:r>
        <w:rPr>
          <w:color w:val="000000"/>
        </w:rPr>
        <w:t>Счастливо!</w:t>
      </w:r>
    </w:p>
    <w:p w:rsidR="00612074" w:rsidRPr="007846F4" w:rsidRDefault="00612074" w:rsidP="00612074">
      <w:pPr>
        <w:pStyle w:val="western"/>
        <w:shd w:val="clear" w:color="auto" w:fill="FFFFFF"/>
        <w:spacing w:before="0" w:after="0"/>
        <w:ind w:firstLine="461"/>
        <w:jc w:val="both"/>
        <w:rPr>
          <w:color w:val="000000"/>
        </w:rPr>
      </w:pPr>
      <w:r w:rsidRPr="00C534D5">
        <w:rPr>
          <w:color w:val="000000"/>
        </w:rPr>
        <w:t>Черт</w:t>
      </w:r>
      <w:r>
        <w:rPr>
          <w:color w:val="000000"/>
        </w:rPr>
        <w:t xml:space="preserve"> </w:t>
      </w:r>
      <w:r w:rsidRPr="00C534D5">
        <w:rPr>
          <w:color w:val="000000"/>
        </w:rPr>
        <w:t>возьми,</w:t>
      </w:r>
      <w:r>
        <w:rPr>
          <w:color w:val="000000"/>
        </w:rPr>
        <w:t xml:space="preserve"> всё прошло </w:t>
      </w:r>
      <w:r w:rsidRPr="00C534D5">
        <w:rPr>
          <w:color w:val="000000"/>
        </w:rPr>
        <w:t>лучше,</w:t>
      </w:r>
      <w:r>
        <w:rPr>
          <w:color w:val="000000"/>
        </w:rPr>
        <w:t xml:space="preserve"> </w:t>
      </w:r>
      <w:r w:rsidRPr="00C534D5">
        <w:rPr>
          <w:color w:val="000000"/>
        </w:rPr>
        <w:t>чем</w:t>
      </w:r>
      <w:r>
        <w:rPr>
          <w:color w:val="000000"/>
        </w:rPr>
        <w:t xml:space="preserve"> я </w:t>
      </w:r>
      <w:r w:rsidRPr="00C534D5">
        <w:rPr>
          <w:color w:val="000000"/>
        </w:rPr>
        <w:t>ожидал.</w:t>
      </w:r>
      <w:r w:rsidRPr="008F0F7E">
        <w:rPr>
          <w:rStyle w:val="apple-converted-space"/>
          <w:color w:val="000000"/>
        </w:rPr>
        <w:t xml:space="preserve"> </w:t>
      </w:r>
      <w:r w:rsidRPr="00802563">
        <w:rPr>
          <w:i/>
          <w:color w:val="000000"/>
        </w:rPr>
        <w:t>Великолепно</w:t>
      </w:r>
      <w:r w:rsidRPr="00C534D5">
        <w:rPr>
          <w:color w:val="000000"/>
        </w:rPr>
        <w:t>.</w:t>
      </w:r>
    </w:p>
    <w:p w:rsidR="00612074" w:rsidRDefault="00612074" w:rsidP="00612074">
      <w:pPr>
        <w:pStyle w:val="western"/>
        <w:shd w:val="clear" w:color="auto" w:fill="FFFFFF"/>
        <w:spacing w:before="0" w:after="0"/>
        <w:ind w:firstLine="461"/>
        <w:jc w:val="both"/>
        <w:rPr>
          <w:color w:val="000000"/>
        </w:rPr>
      </w:pPr>
      <w:r>
        <w:rPr>
          <w:color w:val="000000"/>
        </w:rPr>
        <w:t>А теперь обратно к Сью.</w:t>
      </w:r>
    </w:p>
    <w:p w:rsidR="00612074" w:rsidRPr="00612074" w:rsidRDefault="00612074" w:rsidP="00612074">
      <w:pPr>
        <w:pStyle w:val="a0"/>
      </w:pPr>
    </w:p>
    <w:p w:rsidR="00745700" w:rsidRDefault="00745700">
      <w:pPr>
        <w:pStyle w:val="western"/>
        <w:pageBreakBefore/>
        <w:shd w:val="clear" w:color="auto" w:fill="FFFFFF"/>
        <w:spacing w:before="0" w:after="0"/>
        <w:jc w:val="center"/>
        <w:rPr>
          <w:b/>
          <w:color w:val="000000"/>
          <w:sz w:val="28"/>
          <w:szCs w:val="28"/>
        </w:rPr>
      </w:pPr>
    </w:p>
    <w:p w:rsidR="00745700" w:rsidRPr="004F7C41" w:rsidRDefault="001D46E0" w:rsidP="00286F9F">
      <w:pPr>
        <w:pStyle w:val="1"/>
        <w:jc w:val="center"/>
        <w:rPr>
          <w:sz w:val="28"/>
          <w:szCs w:val="28"/>
        </w:rPr>
      </w:pPr>
      <w:bookmarkStart w:id="21" w:name="_Toc445394519"/>
      <w:r>
        <w:rPr>
          <w:sz w:val="28"/>
          <w:szCs w:val="28"/>
        </w:rPr>
        <w:t>Глава 22</w:t>
      </w:r>
      <w:bookmarkEnd w:id="21"/>
    </w:p>
    <w:p w:rsidR="001F71E6" w:rsidRDefault="001F71E6" w:rsidP="001F71E6">
      <w:pPr>
        <w:pStyle w:val="western"/>
        <w:shd w:val="clear" w:color="auto" w:fill="FFFFFF"/>
        <w:spacing w:before="0" w:after="0"/>
        <w:ind w:firstLine="426"/>
        <w:jc w:val="both"/>
        <w:rPr>
          <w:rStyle w:val="apple-converted-space"/>
          <w:color w:val="000000"/>
        </w:rPr>
      </w:pPr>
      <w:r>
        <w:rPr>
          <w:color w:val="000000"/>
        </w:rPr>
        <w:t>Н</w:t>
      </w:r>
      <w:r w:rsidR="00452DCC">
        <w:rPr>
          <w:color w:val="000000"/>
        </w:rPr>
        <w:t xml:space="preserve">а улице около </w:t>
      </w:r>
      <w:r>
        <w:rPr>
          <w:color w:val="000000"/>
        </w:rPr>
        <w:t xml:space="preserve">Чарли меня ждала </w:t>
      </w:r>
      <w:r w:rsidRPr="008A00D7">
        <w:rPr>
          <w:color w:val="000000"/>
        </w:rPr>
        <w:t>Сьюз</w:t>
      </w:r>
      <w:r>
        <w:rPr>
          <w:color w:val="000000"/>
        </w:rPr>
        <w:t xml:space="preserve">ан с отвисшей челюстью </w:t>
      </w:r>
      <w:r w:rsidRPr="008A00D7">
        <w:rPr>
          <w:color w:val="000000"/>
        </w:rPr>
        <w:t>и</w:t>
      </w:r>
      <w:r>
        <w:rPr>
          <w:color w:val="000000"/>
        </w:rPr>
        <w:t xml:space="preserve"> с </w:t>
      </w:r>
      <w:r w:rsidRPr="008A00D7">
        <w:rPr>
          <w:color w:val="000000"/>
        </w:rPr>
        <w:t>выжида</w:t>
      </w:r>
      <w:r>
        <w:rPr>
          <w:color w:val="000000"/>
        </w:rPr>
        <w:t xml:space="preserve">ющим </w:t>
      </w:r>
      <w:r w:rsidRPr="008A00D7">
        <w:rPr>
          <w:color w:val="000000"/>
        </w:rPr>
        <w:t>взглядом.</w:t>
      </w:r>
      <w:r w:rsidRPr="006925AA">
        <w:rPr>
          <w:rStyle w:val="apple-converted-space"/>
          <w:color w:val="000000"/>
        </w:rPr>
        <w:t xml:space="preserve"> </w:t>
      </w:r>
    </w:p>
    <w:p w:rsidR="001F71E6" w:rsidRPr="007846F4" w:rsidRDefault="001F71E6" w:rsidP="001F71E6">
      <w:pPr>
        <w:pStyle w:val="western"/>
        <w:shd w:val="clear" w:color="auto" w:fill="FFFFFF"/>
        <w:spacing w:before="0" w:after="0"/>
        <w:ind w:firstLine="426"/>
        <w:jc w:val="both"/>
        <w:rPr>
          <w:color w:val="000000"/>
        </w:rPr>
      </w:pPr>
      <w:r w:rsidRPr="00336D6F">
        <w:t>–</w:t>
      </w:r>
      <w:r>
        <w:t xml:space="preserve"> </w:t>
      </w:r>
      <w:r w:rsidRPr="009278CF">
        <w:t>Ты действительно дал ему свой номер</w:t>
      </w:r>
      <w:r w:rsidRPr="008A00D7">
        <w:rPr>
          <w:color w:val="000000"/>
        </w:rPr>
        <w:t>?</w:t>
      </w:r>
      <w:r w:rsidRPr="00AE74ED">
        <w:t xml:space="preserve"> </w:t>
      </w:r>
      <w:r w:rsidRPr="00336D6F">
        <w:t>–</w:t>
      </w:r>
      <w:r>
        <w:rPr>
          <w:color w:val="000000"/>
        </w:rPr>
        <w:t xml:space="preserve"> в</w:t>
      </w:r>
      <w:r w:rsidRPr="008A00D7">
        <w:rPr>
          <w:color w:val="000000"/>
        </w:rPr>
        <w:t>оскликнула</w:t>
      </w:r>
      <w:r>
        <w:rPr>
          <w:color w:val="000000"/>
        </w:rPr>
        <w:t xml:space="preserve"> </w:t>
      </w:r>
      <w:r w:rsidRPr="008A00D7">
        <w:rPr>
          <w:color w:val="000000"/>
        </w:rPr>
        <w:t>она</w:t>
      </w:r>
      <w:r>
        <w:rPr>
          <w:color w:val="000000"/>
        </w:rPr>
        <w:t xml:space="preserve"> с благоговеньем</w:t>
      </w:r>
      <w:r w:rsidRPr="008A00D7">
        <w:rPr>
          <w:color w:val="000000"/>
        </w:rPr>
        <w:t>.</w:t>
      </w:r>
    </w:p>
    <w:p w:rsidR="001F71E6" w:rsidRPr="007846F4" w:rsidRDefault="001F71E6" w:rsidP="001F71E6">
      <w:pPr>
        <w:pStyle w:val="western"/>
        <w:shd w:val="clear" w:color="auto" w:fill="FFFFFF"/>
        <w:spacing w:before="0" w:after="0"/>
        <w:ind w:firstLine="461"/>
        <w:jc w:val="both"/>
        <w:rPr>
          <w:color w:val="000000"/>
        </w:rPr>
      </w:pPr>
      <w:r w:rsidRPr="00336D6F">
        <w:t>–</w:t>
      </w:r>
      <w:r>
        <w:t xml:space="preserve"> </w:t>
      </w:r>
      <w:proofErr w:type="gramStart"/>
      <w:r w:rsidRPr="008A00D7">
        <w:rPr>
          <w:color w:val="000000"/>
        </w:rPr>
        <w:t>Мм</w:t>
      </w:r>
      <w:r>
        <w:rPr>
          <w:color w:val="000000"/>
        </w:rPr>
        <w:t>-хм</w:t>
      </w:r>
      <w:proofErr w:type="gramEnd"/>
      <w:r w:rsidRPr="008A00D7">
        <w:rPr>
          <w:color w:val="000000"/>
        </w:rPr>
        <w:t>.</w:t>
      </w:r>
    </w:p>
    <w:p w:rsidR="001F71E6" w:rsidRDefault="001F71E6" w:rsidP="001F71E6">
      <w:pPr>
        <w:pStyle w:val="western"/>
        <w:shd w:val="clear" w:color="auto" w:fill="FFFFFF"/>
        <w:spacing w:before="0" w:after="0"/>
        <w:ind w:firstLine="461"/>
        <w:jc w:val="both"/>
        <w:rPr>
          <w:rStyle w:val="apple-converted-space"/>
          <w:color w:val="000000"/>
        </w:rPr>
      </w:pPr>
      <w:r>
        <w:rPr>
          <w:color w:val="000000"/>
        </w:rPr>
        <w:t>Она улыбнулась.</w:t>
      </w:r>
      <w:r>
        <w:rPr>
          <w:rStyle w:val="apple-converted-space"/>
          <w:color w:val="000000"/>
        </w:rPr>
        <w:t xml:space="preserve"> </w:t>
      </w:r>
    </w:p>
    <w:p w:rsidR="001F71E6" w:rsidRDefault="001F71E6" w:rsidP="001F71E6">
      <w:pPr>
        <w:pStyle w:val="western"/>
        <w:shd w:val="clear" w:color="auto" w:fill="FFFFFF"/>
        <w:spacing w:before="0" w:after="0"/>
        <w:ind w:firstLine="461"/>
        <w:jc w:val="both"/>
        <w:rPr>
          <w:color w:val="000000"/>
        </w:rPr>
      </w:pPr>
      <w:r w:rsidRPr="00336D6F">
        <w:t>–</w:t>
      </w:r>
      <w:r>
        <w:t xml:space="preserve"> </w:t>
      </w:r>
      <w:r w:rsidRPr="009278CF">
        <w:t>Здорово! Что он сказал</w:t>
      </w:r>
      <w:r>
        <w:rPr>
          <w:color w:val="000000"/>
        </w:rPr>
        <w:t>?</w:t>
      </w:r>
    </w:p>
    <w:p w:rsidR="001F71E6" w:rsidRDefault="001F71E6" w:rsidP="001F71E6">
      <w:pPr>
        <w:pStyle w:val="western"/>
        <w:shd w:val="clear" w:color="auto" w:fill="FFFFFF"/>
        <w:spacing w:before="0" w:after="0"/>
        <w:ind w:firstLine="461"/>
        <w:jc w:val="both"/>
        <w:rPr>
          <w:rStyle w:val="apple-converted-space"/>
          <w:color w:val="000000"/>
        </w:rPr>
      </w:pPr>
      <w:r w:rsidRPr="008A00D7">
        <w:rPr>
          <w:color w:val="000000"/>
        </w:rPr>
        <w:t>Я</w:t>
      </w:r>
      <w:r>
        <w:rPr>
          <w:color w:val="000000"/>
        </w:rPr>
        <w:t xml:space="preserve"> </w:t>
      </w:r>
      <w:r w:rsidRPr="008A00D7">
        <w:rPr>
          <w:color w:val="000000"/>
        </w:rPr>
        <w:t>усмехнулся.</w:t>
      </w:r>
      <w:r w:rsidRPr="006925AA">
        <w:rPr>
          <w:rStyle w:val="apple-converted-space"/>
          <w:color w:val="000000"/>
        </w:rPr>
        <w:t xml:space="preserve"> </w:t>
      </w:r>
    </w:p>
    <w:p w:rsidR="001F71E6" w:rsidRPr="007846F4" w:rsidRDefault="001F71E6" w:rsidP="001F71E6">
      <w:pPr>
        <w:pStyle w:val="western"/>
        <w:shd w:val="clear" w:color="auto" w:fill="FFFFFF"/>
        <w:spacing w:before="0" w:after="0"/>
        <w:ind w:firstLine="461"/>
        <w:jc w:val="both"/>
        <w:rPr>
          <w:color w:val="000000"/>
        </w:rPr>
      </w:pPr>
      <w:r w:rsidRPr="00336D6F">
        <w:t>–</w:t>
      </w:r>
      <w:r>
        <w:t xml:space="preserve"> </w:t>
      </w:r>
      <w:r w:rsidRPr="009278CF">
        <w:t xml:space="preserve">Нет уж. Я не </w:t>
      </w:r>
      <w:r>
        <w:t xml:space="preserve">буду </w:t>
      </w:r>
      <w:r w:rsidRPr="009278CF">
        <w:t>обсужда</w:t>
      </w:r>
      <w:r>
        <w:t xml:space="preserve">ть </w:t>
      </w:r>
      <w:r w:rsidRPr="009278CF">
        <w:t>это с тобой</w:t>
      </w:r>
      <w:r w:rsidRPr="008A00D7">
        <w:rPr>
          <w:color w:val="000000"/>
        </w:rPr>
        <w:t>.</w:t>
      </w:r>
      <w:r>
        <w:rPr>
          <w:color w:val="000000"/>
        </w:rPr>
        <w:t xml:space="preserve"> </w:t>
      </w:r>
      <w:r w:rsidRPr="00336D6F">
        <w:t>–</w:t>
      </w:r>
      <w:r>
        <w:t xml:space="preserve"> На самом деле б</w:t>
      </w:r>
      <w:r w:rsidRPr="008A00D7">
        <w:rPr>
          <w:color w:val="000000"/>
        </w:rPr>
        <w:t>ыло</w:t>
      </w:r>
      <w:r>
        <w:rPr>
          <w:color w:val="000000"/>
        </w:rPr>
        <w:t xml:space="preserve"> бы </w:t>
      </w:r>
      <w:r w:rsidRPr="008A00D7">
        <w:rPr>
          <w:color w:val="000000"/>
        </w:rPr>
        <w:t>до</w:t>
      </w:r>
      <w:r>
        <w:rPr>
          <w:color w:val="000000"/>
        </w:rPr>
        <w:t xml:space="preserve">вольно трудно  объяснить, да и к чему посвящать в </w:t>
      </w:r>
      <w:r w:rsidRPr="008A00D7">
        <w:rPr>
          <w:color w:val="000000"/>
        </w:rPr>
        <w:t>каждую</w:t>
      </w:r>
      <w:r>
        <w:rPr>
          <w:color w:val="000000"/>
        </w:rPr>
        <w:t xml:space="preserve"> деталь</w:t>
      </w:r>
      <w:r w:rsidRPr="008A00D7">
        <w:rPr>
          <w:color w:val="000000"/>
        </w:rPr>
        <w:t>.</w:t>
      </w:r>
      <w:r w:rsidRPr="006925AA">
        <w:rPr>
          <w:rStyle w:val="apple-converted-space"/>
          <w:color w:val="000000"/>
        </w:rPr>
        <w:t xml:space="preserve"> </w:t>
      </w:r>
      <w:r w:rsidRPr="008A00D7">
        <w:rPr>
          <w:color w:val="000000"/>
        </w:rPr>
        <w:t>Тем</w:t>
      </w:r>
      <w:r>
        <w:rPr>
          <w:color w:val="000000"/>
        </w:rPr>
        <w:t xml:space="preserve"> </w:t>
      </w:r>
      <w:r w:rsidRPr="008A00D7">
        <w:rPr>
          <w:color w:val="000000"/>
        </w:rPr>
        <w:t>более</w:t>
      </w:r>
      <w:r>
        <w:rPr>
          <w:color w:val="000000"/>
        </w:rPr>
        <w:t xml:space="preserve"> </w:t>
      </w:r>
      <w:r w:rsidRPr="008A00D7">
        <w:rPr>
          <w:color w:val="000000"/>
        </w:rPr>
        <w:t>это</w:t>
      </w:r>
      <w:r>
        <w:rPr>
          <w:color w:val="000000"/>
        </w:rPr>
        <w:t xml:space="preserve"> могло бы испортить наше свидание, которое пока проходило </w:t>
      </w:r>
      <w:r w:rsidRPr="008A00D7">
        <w:rPr>
          <w:color w:val="000000"/>
        </w:rPr>
        <w:t>довольно</w:t>
      </w:r>
      <w:r>
        <w:rPr>
          <w:color w:val="000000"/>
        </w:rPr>
        <w:t xml:space="preserve"> </w:t>
      </w:r>
      <w:r w:rsidRPr="008A00D7">
        <w:rPr>
          <w:color w:val="000000"/>
        </w:rPr>
        <w:t>хорошо.</w:t>
      </w:r>
      <w:r w:rsidRPr="006925AA">
        <w:rPr>
          <w:rStyle w:val="apple-converted-space"/>
          <w:color w:val="000000"/>
        </w:rPr>
        <w:t xml:space="preserve"> </w:t>
      </w:r>
      <w:r w:rsidRPr="008A00D7">
        <w:rPr>
          <w:color w:val="000000"/>
        </w:rPr>
        <w:t>Сью</w:t>
      </w:r>
      <w:r>
        <w:rPr>
          <w:color w:val="000000"/>
        </w:rPr>
        <w:t xml:space="preserve"> </w:t>
      </w:r>
      <w:r w:rsidRPr="008A00D7">
        <w:rPr>
          <w:color w:val="000000"/>
        </w:rPr>
        <w:t>казал</w:t>
      </w:r>
      <w:r>
        <w:rPr>
          <w:color w:val="000000"/>
        </w:rPr>
        <w:t>а</w:t>
      </w:r>
      <w:r w:rsidRPr="008A00D7">
        <w:rPr>
          <w:color w:val="000000"/>
        </w:rPr>
        <w:t>сь</w:t>
      </w:r>
      <w:r>
        <w:rPr>
          <w:color w:val="000000"/>
        </w:rPr>
        <w:t xml:space="preserve"> </w:t>
      </w:r>
      <w:r w:rsidRPr="008A00D7">
        <w:rPr>
          <w:color w:val="000000"/>
        </w:rPr>
        <w:t>вполне</w:t>
      </w:r>
      <w:r>
        <w:rPr>
          <w:color w:val="000000"/>
        </w:rPr>
        <w:t xml:space="preserve"> расслабленной, </w:t>
      </w:r>
      <w:r w:rsidRPr="008A00D7">
        <w:rPr>
          <w:color w:val="000000"/>
        </w:rPr>
        <w:t>и</w:t>
      </w:r>
      <w:r>
        <w:rPr>
          <w:color w:val="000000"/>
        </w:rPr>
        <w:t xml:space="preserve"> ей нравилось находиться рядом со мной</w:t>
      </w:r>
      <w:r w:rsidRPr="008A00D7">
        <w:rPr>
          <w:color w:val="000000"/>
        </w:rPr>
        <w:t>.</w:t>
      </w:r>
      <w:r w:rsidRPr="006925AA">
        <w:rPr>
          <w:rStyle w:val="apple-converted-space"/>
          <w:color w:val="000000"/>
        </w:rPr>
        <w:t xml:space="preserve"> </w:t>
      </w:r>
      <w:r w:rsidRPr="008A00D7">
        <w:rPr>
          <w:color w:val="000000"/>
        </w:rPr>
        <w:t>Я</w:t>
      </w:r>
      <w:r>
        <w:rPr>
          <w:color w:val="000000"/>
        </w:rPr>
        <w:t xml:space="preserve"> </w:t>
      </w:r>
      <w:r w:rsidRPr="008A00D7">
        <w:rPr>
          <w:color w:val="000000"/>
        </w:rPr>
        <w:t>мог</w:t>
      </w:r>
      <w:r>
        <w:rPr>
          <w:color w:val="000000"/>
        </w:rPr>
        <w:t xml:space="preserve">у </w:t>
      </w:r>
      <w:r w:rsidRPr="008A00D7">
        <w:rPr>
          <w:color w:val="000000"/>
        </w:rPr>
        <w:t>снять</w:t>
      </w:r>
      <w:r>
        <w:rPr>
          <w:color w:val="000000"/>
        </w:rPr>
        <w:t xml:space="preserve"> маску Итана</w:t>
      </w:r>
      <w:r w:rsidRPr="008A00D7">
        <w:rPr>
          <w:color w:val="000000"/>
        </w:rPr>
        <w:t>,</w:t>
      </w:r>
      <w:r>
        <w:rPr>
          <w:color w:val="000000"/>
        </w:rPr>
        <w:t xml:space="preserve"> </w:t>
      </w:r>
      <w:r w:rsidRPr="008A00D7">
        <w:rPr>
          <w:color w:val="000000"/>
        </w:rPr>
        <w:t>это</w:t>
      </w:r>
      <w:r>
        <w:rPr>
          <w:color w:val="000000"/>
        </w:rPr>
        <w:t xml:space="preserve"> </w:t>
      </w:r>
      <w:r w:rsidRPr="008A00D7">
        <w:rPr>
          <w:color w:val="000000"/>
        </w:rPr>
        <w:t>не</w:t>
      </w:r>
      <w:r>
        <w:rPr>
          <w:color w:val="000000"/>
        </w:rPr>
        <w:t xml:space="preserve"> </w:t>
      </w:r>
      <w:r w:rsidRPr="008A00D7">
        <w:rPr>
          <w:color w:val="000000"/>
        </w:rPr>
        <w:t>б</w:t>
      </w:r>
      <w:r>
        <w:rPr>
          <w:color w:val="000000"/>
        </w:rPr>
        <w:t>удет сложно</w:t>
      </w:r>
      <w:r w:rsidRPr="008A00D7">
        <w:rPr>
          <w:color w:val="000000"/>
        </w:rPr>
        <w:t>.</w:t>
      </w:r>
      <w:r w:rsidRPr="006925AA">
        <w:rPr>
          <w:rStyle w:val="apple-converted-space"/>
          <w:color w:val="000000"/>
        </w:rPr>
        <w:t xml:space="preserve"> </w:t>
      </w:r>
      <w:proofErr w:type="gramStart"/>
      <w:r>
        <w:rPr>
          <w:rStyle w:val="apple-converted-space"/>
          <w:color w:val="000000"/>
        </w:rPr>
        <w:t>И</w:t>
      </w:r>
      <w:proofErr w:type="gramEnd"/>
      <w:r>
        <w:rPr>
          <w:rStyle w:val="apple-converted-space"/>
          <w:color w:val="000000"/>
        </w:rPr>
        <w:t xml:space="preserve"> в конце концов это долж</w:t>
      </w:r>
      <w:r w:rsidRPr="008A00D7">
        <w:rPr>
          <w:color w:val="000000"/>
        </w:rPr>
        <w:t>но</w:t>
      </w:r>
      <w:r>
        <w:rPr>
          <w:color w:val="000000"/>
        </w:rPr>
        <w:t xml:space="preserve"> </w:t>
      </w:r>
      <w:r w:rsidRPr="008A00D7">
        <w:rPr>
          <w:color w:val="000000"/>
        </w:rPr>
        <w:t>убедить</w:t>
      </w:r>
      <w:r>
        <w:rPr>
          <w:color w:val="000000"/>
        </w:rPr>
        <w:t xml:space="preserve"> </w:t>
      </w:r>
      <w:r w:rsidRPr="008A00D7">
        <w:rPr>
          <w:color w:val="000000"/>
        </w:rPr>
        <w:t>е</w:t>
      </w:r>
      <w:r>
        <w:rPr>
          <w:color w:val="000000"/>
        </w:rPr>
        <w:t xml:space="preserve">ё </w:t>
      </w:r>
      <w:r w:rsidRPr="008A00D7">
        <w:rPr>
          <w:color w:val="000000"/>
        </w:rPr>
        <w:t>в</w:t>
      </w:r>
      <w:r>
        <w:rPr>
          <w:color w:val="000000"/>
        </w:rPr>
        <w:t xml:space="preserve"> том</w:t>
      </w:r>
      <w:r w:rsidRPr="008A00D7">
        <w:rPr>
          <w:color w:val="000000"/>
        </w:rPr>
        <w:t>,</w:t>
      </w:r>
      <w:r>
        <w:rPr>
          <w:color w:val="000000"/>
        </w:rPr>
        <w:t xml:space="preserve"> </w:t>
      </w:r>
      <w:r w:rsidRPr="008A00D7">
        <w:rPr>
          <w:color w:val="000000"/>
        </w:rPr>
        <w:t>что</w:t>
      </w:r>
      <w:r>
        <w:rPr>
          <w:color w:val="000000"/>
        </w:rPr>
        <w:t xml:space="preserve"> </w:t>
      </w:r>
      <w:r w:rsidRPr="008A00D7">
        <w:rPr>
          <w:color w:val="000000"/>
        </w:rPr>
        <w:t>мы</w:t>
      </w:r>
      <w:r>
        <w:rPr>
          <w:color w:val="000000"/>
        </w:rPr>
        <w:t xml:space="preserve"> составляем </w:t>
      </w:r>
      <w:r w:rsidRPr="008A00D7">
        <w:rPr>
          <w:color w:val="000000"/>
        </w:rPr>
        <w:t>идеальн</w:t>
      </w:r>
      <w:r>
        <w:rPr>
          <w:color w:val="000000"/>
        </w:rPr>
        <w:t xml:space="preserve">ую </w:t>
      </w:r>
      <w:r w:rsidRPr="008A00D7">
        <w:rPr>
          <w:color w:val="000000"/>
        </w:rPr>
        <w:t>пар</w:t>
      </w:r>
      <w:r>
        <w:rPr>
          <w:color w:val="000000"/>
        </w:rPr>
        <w:t>у</w:t>
      </w:r>
      <w:r w:rsidRPr="008A00D7">
        <w:rPr>
          <w:color w:val="000000"/>
        </w:rPr>
        <w:t>.</w:t>
      </w:r>
    </w:p>
    <w:p w:rsidR="001F71E6" w:rsidRPr="007846F4" w:rsidRDefault="001F71E6" w:rsidP="00553B5C">
      <w:pPr>
        <w:pStyle w:val="western"/>
        <w:shd w:val="clear" w:color="auto" w:fill="FFFFFF"/>
        <w:spacing w:before="0" w:after="0"/>
        <w:ind w:firstLine="461"/>
        <w:jc w:val="both"/>
        <w:rPr>
          <w:color w:val="000000"/>
        </w:rPr>
      </w:pPr>
      <w:r w:rsidRPr="008A00D7">
        <w:rPr>
          <w:color w:val="000000"/>
        </w:rPr>
        <w:t>Мы</w:t>
      </w:r>
      <w:r>
        <w:rPr>
          <w:color w:val="000000"/>
        </w:rPr>
        <w:t xml:space="preserve"> перешли </w:t>
      </w:r>
      <w:r w:rsidRPr="008A00D7">
        <w:rPr>
          <w:color w:val="000000"/>
        </w:rPr>
        <w:t>через</w:t>
      </w:r>
      <w:r>
        <w:rPr>
          <w:color w:val="000000"/>
        </w:rPr>
        <w:t xml:space="preserve"> </w:t>
      </w:r>
      <w:r w:rsidRPr="008A00D7">
        <w:rPr>
          <w:color w:val="000000"/>
        </w:rPr>
        <w:t>улицу</w:t>
      </w:r>
      <w:r>
        <w:rPr>
          <w:color w:val="000000"/>
        </w:rPr>
        <w:t xml:space="preserve"> </w:t>
      </w:r>
      <w:r w:rsidRPr="008A00D7">
        <w:rPr>
          <w:color w:val="000000"/>
        </w:rPr>
        <w:t>к</w:t>
      </w:r>
      <w:r>
        <w:rPr>
          <w:color w:val="000000"/>
        </w:rPr>
        <w:t xml:space="preserve"> мустангу </w:t>
      </w:r>
      <w:r w:rsidRPr="008A00D7">
        <w:rPr>
          <w:color w:val="000000"/>
        </w:rPr>
        <w:t>и</w:t>
      </w:r>
      <w:r>
        <w:rPr>
          <w:color w:val="000000"/>
        </w:rPr>
        <w:t xml:space="preserve"> сели в него</w:t>
      </w:r>
      <w:r w:rsidRPr="008A00D7">
        <w:rPr>
          <w:color w:val="000000"/>
        </w:rPr>
        <w:t>.</w:t>
      </w:r>
      <w:r>
        <w:rPr>
          <w:color w:val="000000"/>
        </w:rPr>
        <w:t xml:space="preserve"> </w:t>
      </w:r>
      <w:r w:rsidRPr="008A00D7">
        <w:rPr>
          <w:color w:val="000000"/>
        </w:rPr>
        <w:t>Я</w:t>
      </w:r>
      <w:r>
        <w:rPr>
          <w:color w:val="000000"/>
        </w:rPr>
        <w:t xml:space="preserve"> </w:t>
      </w:r>
      <w:r w:rsidRPr="008A00D7">
        <w:rPr>
          <w:color w:val="000000"/>
        </w:rPr>
        <w:t>не</w:t>
      </w:r>
      <w:r>
        <w:rPr>
          <w:color w:val="000000"/>
        </w:rPr>
        <w:t xml:space="preserve"> стал рисковать и оглядываться </w:t>
      </w:r>
      <w:r w:rsidRPr="008A00D7">
        <w:rPr>
          <w:color w:val="000000"/>
        </w:rPr>
        <w:t>на</w:t>
      </w:r>
      <w:r>
        <w:rPr>
          <w:color w:val="000000"/>
        </w:rPr>
        <w:t xml:space="preserve"> </w:t>
      </w:r>
      <w:r w:rsidRPr="008A00D7">
        <w:rPr>
          <w:color w:val="000000"/>
        </w:rPr>
        <w:t>кафе</w:t>
      </w:r>
      <w:r>
        <w:rPr>
          <w:color w:val="000000"/>
        </w:rPr>
        <w:t xml:space="preserve"> </w:t>
      </w:r>
      <w:r w:rsidR="00553B5C">
        <w:rPr>
          <w:color w:val="000000"/>
        </w:rPr>
        <w:t>–</w:t>
      </w:r>
      <w:r>
        <w:rPr>
          <w:color w:val="000000"/>
        </w:rPr>
        <w:t xml:space="preserve"> вдруг </w:t>
      </w:r>
      <w:r w:rsidRPr="008A00D7">
        <w:rPr>
          <w:color w:val="000000"/>
        </w:rPr>
        <w:t>Тед</w:t>
      </w:r>
      <w:r>
        <w:rPr>
          <w:color w:val="000000"/>
        </w:rPr>
        <w:t xml:space="preserve"> смотрит на нас </w:t>
      </w:r>
      <w:r w:rsidRPr="008A00D7">
        <w:rPr>
          <w:color w:val="000000"/>
        </w:rPr>
        <w:t>через</w:t>
      </w:r>
      <w:r>
        <w:rPr>
          <w:color w:val="000000"/>
        </w:rPr>
        <w:t xml:space="preserve"> </w:t>
      </w:r>
      <w:r w:rsidRPr="008A00D7">
        <w:rPr>
          <w:color w:val="000000"/>
        </w:rPr>
        <w:t>огромны</w:t>
      </w:r>
      <w:r>
        <w:rPr>
          <w:color w:val="000000"/>
        </w:rPr>
        <w:t xml:space="preserve">е </w:t>
      </w:r>
      <w:r w:rsidRPr="008A00D7">
        <w:rPr>
          <w:color w:val="000000"/>
        </w:rPr>
        <w:t>ок</w:t>
      </w:r>
      <w:r>
        <w:rPr>
          <w:color w:val="000000"/>
        </w:rPr>
        <w:t>на</w:t>
      </w:r>
      <w:r w:rsidRPr="008A00D7">
        <w:rPr>
          <w:color w:val="000000"/>
        </w:rPr>
        <w:t>.</w:t>
      </w:r>
      <w:r w:rsidRPr="006925AA">
        <w:rPr>
          <w:rStyle w:val="apple-converted-space"/>
          <w:color w:val="000000"/>
        </w:rPr>
        <w:t xml:space="preserve"> </w:t>
      </w:r>
      <w:r w:rsidRPr="008A00D7">
        <w:rPr>
          <w:color w:val="000000"/>
        </w:rPr>
        <w:t>На</w:t>
      </w:r>
      <w:r>
        <w:rPr>
          <w:color w:val="000000"/>
        </w:rPr>
        <w:t xml:space="preserve"> </w:t>
      </w:r>
      <w:r w:rsidRPr="008A00D7">
        <w:rPr>
          <w:color w:val="000000"/>
        </w:rPr>
        <w:t>самом</w:t>
      </w:r>
      <w:r>
        <w:rPr>
          <w:color w:val="000000"/>
        </w:rPr>
        <w:t xml:space="preserve"> деле я почувствовал огромное </w:t>
      </w:r>
      <w:r w:rsidRPr="008A00D7">
        <w:rPr>
          <w:color w:val="000000"/>
        </w:rPr>
        <w:t>облегчение,</w:t>
      </w:r>
      <w:r>
        <w:rPr>
          <w:color w:val="000000"/>
        </w:rPr>
        <w:t xml:space="preserve"> </w:t>
      </w:r>
      <w:r w:rsidRPr="008A00D7">
        <w:rPr>
          <w:color w:val="000000"/>
        </w:rPr>
        <w:t>покину</w:t>
      </w:r>
      <w:r>
        <w:rPr>
          <w:color w:val="000000"/>
        </w:rPr>
        <w:t xml:space="preserve">в </w:t>
      </w:r>
      <w:r w:rsidRPr="008A00D7">
        <w:rPr>
          <w:color w:val="000000"/>
        </w:rPr>
        <w:t>это</w:t>
      </w:r>
      <w:r>
        <w:rPr>
          <w:color w:val="000000"/>
        </w:rPr>
        <w:t xml:space="preserve"> </w:t>
      </w:r>
      <w:r w:rsidRPr="008A00D7">
        <w:rPr>
          <w:color w:val="000000"/>
        </w:rPr>
        <w:t>место</w:t>
      </w:r>
      <w:r>
        <w:rPr>
          <w:color w:val="000000"/>
        </w:rPr>
        <w:t>, ведь теперь внимание Сью оказалось сфокусировано на мне, а не на том</w:t>
      </w:r>
      <w:r w:rsidRPr="008A00D7">
        <w:rPr>
          <w:color w:val="000000"/>
        </w:rPr>
        <w:t>,</w:t>
      </w:r>
      <w:r>
        <w:rPr>
          <w:color w:val="000000"/>
        </w:rPr>
        <w:t xml:space="preserve"> </w:t>
      </w:r>
      <w:r w:rsidRPr="008A00D7">
        <w:rPr>
          <w:color w:val="000000"/>
        </w:rPr>
        <w:t>чтобы</w:t>
      </w:r>
      <w:r>
        <w:rPr>
          <w:color w:val="000000"/>
        </w:rPr>
        <w:t xml:space="preserve"> свести меня с </w:t>
      </w:r>
      <w:r w:rsidRPr="008A00D7">
        <w:rPr>
          <w:color w:val="000000"/>
        </w:rPr>
        <w:t>другим</w:t>
      </w:r>
      <w:r>
        <w:rPr>
          <w:color w:val="000000"/>
        </w:rPr>
        <w:t xml:space="preserve"> </w:t>
      </w:r>
      <w:r w:rsidRPr="008A00D7">
        <w:rPr>
          <w:color w:val="000000"/>
        </w:rPr>
        <w:t>парнем.</w:t>
      </w:r>
    </w:p>
    <w:p w:rsidR="001F71E6" w:rsidRDefault="001F71E6" w:rsidP="001F71E6">
      <w:pPr>
        <w:pStyle w:val="western"/>
        <w:shd w:val="clear" w:color="auto" w:fill="FFFFFF"/>
        <w:spacing w:before="0" w:after="0"/>
        <w:ind w:firstLine="461"/>
        <w:jc w:val="both"/>
        <w:rPr>
          <w:rStyle w:val="apple-converted-space"/>
          <w:color w:val="000000"/>
        </w:rPr>
      </w:pPr>
      <w:r>
        <w:rPr>
          <w:color w:val="000000"/>
        </w:rPr>
        <w:t>Когда мы выехали из города, она повернула ко мне</w:t>
      </w:r>
      <w:r w:rsidRPr="002E1497">
        <w:rPr>
          <w:color w:val="000000"/>
        </w:rPr>
        <w:t xml:space="preserve"> </w:t>
      </w:r>
      <w:r>
        <w:rPr>
          <w:color w:val="000000"/>
        </w:rPr>
        <w:t>голову.</w:t>
      </w:r>
      <w:r>
        <w:rPr>
          <w:rStyle w:val="apple-converted-space"/>
          <w:color w:val="000000"/>
        </w:rPr>
        <w:t xml:space="preserve"> </w:t>
      </w:r>
    </w:p>
    <w:p w:rsidR="001F71E6" w:rsidRDefault="001F71E6" w:rsidP="001F71E6">
      <w:pPr>
        <w:pStyle w:val="western"/>
        <w:shd w:val="clear" w:color="auto" w:fill="FFFFFF"/>
        <w:spacing w:before="0" w:after="0"/>
        <w:ind w:firstLine="461"/>
        <w:jc w:val="both"/>
        <w:rPr>
          <w:color w:val="000000"/>
        </w:rPr>
      </w:pPr>
      <w:r w:rsidRPr="00336D6F">
        <w:t>–</w:t>
      </w:r>
      <w:r>
        <w:t xml:space="preserve"> </w:t>
      </w:r>
      <w:r w:rsidRPr="009278CF">
        <w:t xml:space="preserve">Ты </w:t>
      </w:r>
      <w:proofErr w:type="gramStart"/>
      <w:r w:rsidRPr="009278CF">
        <w:t>одолжил одеколон у брата</w:t>
      </w:r>
      <w:proofErr w:type="gramEnd"/>
      <w:r>
        <w:rPr>
          <w:color w:val="000000"/>
        </w:rPr>
        <w:t>?</w:t>
      </w:r>
      <w:r w:rsidRPr="007D3304">
        <w:t xml:space="preserve"> </w:t>
      </w:r>
      <w:r w:rsidRPr="00336D6F">
        <w:t>–</w:t>
      </w:r>
      <w:r>
        <w:rPr>
          <w:color w:val="000000"/>
        </w:rPr>
        <w:t xml:space="preserve"> Краем глаза я заметил улыбку на её лице.</w:t>
      </w:r>
      <w:r>
        <w:rPr>
          <w:rStyle w:val="apple-converted-space"/>
          <w:color w:val="000000"/>
        </w:rPr>
        <w:t xml:space="preserve"> </w:t>
      </w:r>
      <w:r w:rsidRPr="00336D6F">
        <w:t>–</w:t>
      </w:r>
      <w:r>
        <w:t xml:space="preserve"> </w:t>
      </w:r>
      <w:r w:rsidRPr="009278CF">
        <w:t>Ты пахнешь как Крис</w:t>
      </w:r>
      <w:r>
        <w:t>.</w:t>
      </w:r>
    </w:p>
    <w:p w:rsidR="001F71E6" w:rsidRDefault="001F71E6" w:rsidP="001F71E6">
      <w:pPr>
        <w:pStyle w:val="western"/>
        <w:shd w:val="clear" w:color="auto" w:fill="FFFFFF"/>
        <w:spacing w:before="0" w:after="0"/>
        <w:ind w:firstLine="461"/>
        <w:jc w:val="both"/>
        <w:rPr>
          <w:color w:val="000000"/>
        </w:rPr>
      </w:pPr>
      <w:r>
        <w:rPr>
          <w:color w:val="000000"/>
        </w:rPr>
        <w:t>Я закусил губу от довольных ноток в её голосе и мельком посмотрел на неё.</w:t>
      </w:r>
    </w:p>
    <w:p w:rsidR="001F71E6" w:rsidRPr="00380BD9" w:rsidRDefault="001F71E6" w:rsidP="001F71E6">
      <w:pPr>
        <w:pStyle w:val="western"/>
        <w:shd w:val="clear" w:color="auto" w:fill="FFFFFF"/>
        <w:spacing w:before="0" w:after="0"/>
        <w:ind w:firstLine="461"/>
        <w:jc w:val="both"/>
        <w:rPr>
          <w:color w:val="000000"/>
        </w:rPr>
      </w:pPr>
      <w:r w:rsidRPr="00380BD9">
        <w:t xml:space="preserve">– </w:t>
      </w:r>
      <w:r w:rsidRPr="009278CF">
        <w:t>Нравится</w:t>
      </w:r>
      <w:r w:rsidRPr="00380BD9">
        <w:rPr>
          <w:color w:val="000000"/>
        </w:rPr>
        <w:t>?</w:t>
      </w:r>
    </w:p>
    <w:p w:rsidR="001F71E6" w:rsidRDefault="001F71E6" w:rsidP="001F71E6">
      <w:pPr>
        <w:pStyle w:val="western"/>
        <w:shd w:val="clear" w:color="auto" w:fill="FFFFFF"/>
        <w:spacing w:before="0" w:after="0"/>
        <w:ind w:firstLine="461"/>
        <w:jc w:val="both"/>
        <w:rPr>
          <w:color w:val="000000"/>
        </w:rPr>
      </w:pPr>
      <w:r>
        <w:rPr>
          <w:color w:val="000000"/>
        </w:rPr>
        <w:t>Она кивнула.</w:t>
      </w:r>
    </w:p>
    <w:p w:rsidR="001F71E6" w:rsidRDefault="001F71E6" w:rsidP="001F71E6">
      <w:pPr>
        <w:pStyle w:val="western"/>
        <w:shd w:val="clear" w:color="auto" w:fill="FFFFFF"/>
        <w:spacing w:before="0" w:after="0"/>
        <w:ind w:firstLine="461"/>
        <w:jc w:val="both"/>
        <w:rPr>
          <w:rStyle w:val="apple-converted-space"/>
          <w:color w:val="000000"/>
        </w:rPr>
      </w:pPr>
      <w:r>
        <w:rPr>
          <w:color w:val="000000"/>
        </w:rPr>
        <w:t>Моя улыбка сильнее растянула губы</w:t>
      </w:r>
      <w:r w:rsidRPr="008A00D7">
        <w:rPr>
          <w:color w:val="000000"/>
        </w:rPr>
        <w:t>.</w:t>
      </w:r>
      <w:r w:rsidRPr="006925AA">
        <w:rPr>
          <w:rStyle w:val="apple-converted-space"/>
          <w:color w:val="000000"/>
        </w:rPr>
        <w:t xml:space="preserve"> </w:t>
      </w:r>
    </w:p>
    <w:p w:rsidR="001F71E6" w:rsidRPr="007846F4" w:rsidRDefault="001F71E6" w:rsidP="001F71E6">
      <w:pPr>
        <w:pStyle w:val="western"/>
        <w:shd w:val="clear" w:color="auto" w:fill="FFFFFF"/>
        <w:spacing w:before="0" w:after="0"/>
        <w:ind w:firstLine="461"/>
        <w:jc w:val="both"/>
        <w:rPr>
          <w:color w:val="000000"/>
        </w:rPr>
      </w:pPr>
      <w:r w:rsidRPr="00336D6F">
        <w:t>–</w:t>
      </w:r>
      <w:r>
        <w:t xml:space="preserve"> </w:t>
      </w:r>
      <w:r w:rsidRPr="009278CF">
        <w:t>Недавно ты говорила, что тебе нравится, как пахнет Крис</w:t>
      </w:r>
      <w:r w:rsidRPr="008A00D7">
        <w:rPr>
          <w:color w:val="000000"/>
        </w:rPr>
        <w:t>.</w:t>
      </w:r>
      <w:r w:rsidRPr="006925AA">
        <w:rPr>
          <w:rStyle w:val="apple-converted-space"/>
          <w:color w:val="000000"/>
        </w:rPr>
        <w:t xml:space="preserve"> </w:t>
      </w:r>
      <w:r w:rsidRPr="009278CF">
        <w:t>Я подумал, что хуже не будет, если я воспользуюсь им</w:t>
      </w:r>
      <w:r w:rsidRPr="008A00D7">
        <w:rPr>
          <w:color w:val="000000"/>
        </w:rPr>
        <w:t>.</w:t>
      </w:r>
      <w:r>
        <w:rPr>
          <w:color w:val="000000"/>
        </w:rPr>
        <w:t xml:space="preserve"> </w:t>
      </w:r>
      <w:r w:rsidRPr="00336D6F">
        <w:t>–</w:t>
      </w:r>
      <w:r>
        <w:t xml:space="preserve"> </w:t>
      </w:r>
      <w:r w:rsidRPr="008A00D7">
        <w:rPr>
          <w:color w:val="000000"/>
        </w:rPr>
        <w:t>И</w:t>
      </w:r>
      <w:r>
        <w:rPr>
          <w:color w:val="000000"/>
        </w:rPr>
        <w:t xml:space="preserve"> ради её похвалы </w:t>
      </w:r>
      <w:r w:rsidRPr="008A00D7">
        <w:rPr>
          <w:color w:val="000000"/>
        </w:rPr>
        <w:t>я</w:t>
      </w:r>
      <w:r>
        <w:rPr>
          <w:color w:val="000000"/>
        </w:rPr>
        <w:t xml:space="preserve"> </w:t>
      </w:r>
      <w:r w:rsidRPr="008A00D7">
        <w:rPr>
          <w:color w:val="000000"/>
        </w:rPr>
        <w:t>добавил:</w:t>
      </w:r>
      <w:r w:rsidRPr="00336C80">
        <w:t xml:space="preserve"> </w:t>
      </w:r>
      <w:r w:rsidRPr="00336D6F">
        <w:t>–</w:t>
      </w:r>
      <w:r>
        <w:rPr>
          <w:color w:val="000000"/>
        </w:rPr>
        <w:t xml:space="preserve"> </w:t>
      </w:r>
      <w:r w:rsidRPr="009278CF">
        <w:t>Ты понимаешь... для Теда</w:t>
      </w:r>
      <w:r w:rsidRPr="008A00D7">
        <w:rPr>
          <w:color w:val="000000"/>
        </w:rPr>
        <w:t>.</w:t>
      </w:r>
    </w:p>
    <w:p w:rsidR="001F71E6" w:rsidRDefault="001F71E6" w:rsidP="001F71E6">
      <w:pPr>
        <w:pStyle w:val="western"/>
        <w:shd w:val="clear" w:color="auto" w:fill="FFFFFF"/>
        <w:spacing w:before="0" w:after="0"/>
        <w:ind w:firstLine="461"/>
        <w:jc w:val="both"/>
        <w:rPr>
          <w:color w:val="000000"/>
        </w:rPr>
      </w:pPr>
      <w:r w:rsidRPr="00336D6F">
        <w:t>–</w:t>
      </w:r>
      <w:r>
        <w:t xml:space="preserve"> </w:t>
      </w:r>
      <w:r w:rsidRPr="009278CF">
        <w:t>Как ты думаешь, он позвонит</w:t>
      </w:r>
      <w:r>
        <w:rPr>
          <w:color w:val="000000"/>
        </w:rPr>
        <w:t>?</w:t>
      </w:r>
    </w:p>
    <w:p w:rsidR="001F71E6" w:rsidRDefault="001F71E6" w:rsidP="001F71E6">
      <w:pPr>
        <w:pStyle w:val="western"/>
        <w:shd w:val="clear" w:color="auto" w:fill="FFFFFF"/>
        <w:spacing w:before="0" w:after="0"/>
        <w:ind w:firstLine="461"/>
        <w:jc w:val="both"/>
        <w:rPr>
          <w:rStyle w:val="apple-converted-space"/>
          <w:color w:val="000000"/>
        </w:rPr>
      </w:pPr>
      <w:r>
        <w:rPr>
          <w:color w:val="000000"/>
        </w:rPr>
        <w:t>Я слегка пожал плечом</w:t>
      </w:r>
      <w:r w:rsidRPr="008A00D7">
        <w:rPr>
          <w:color w:val="000000"/>
        </w:rPr>
        <w:t>.</w:t>
      </w:r>
      <w:r w:rsidRPr="006925AA">
        <w:rPr>
          <w:rStyle w:val="apple-converted-space"/>
          <w:color w:val="000000"/>
        </w:rPr>
        <w:t xml:space="preserve"> </w:t>
      </w:r>
    </w:p>
    <w:p w:rsidR="001F71E6" w:rsidRPr="007846F4" w:rsidRDefault="001F71E6" w:rsidP="001F71E6">
      <w:pPr>
        <w:pStyle w:val="western"/>
        <w:shd w:val="clear" w:color="auto" w:fill="FFFFFF"/>
        <w:spacing w:before="0" w:after="0"/>
        <w:ind w:firstLine="461"/>
        <w:jc w:val="both"/>
        <w:rPr>
          <w:color w:val="000000"/>
        </w:rPr>
      </w:pPr>
      <w:r w:rsidRPr="00336D6F">
        <w:t>–</w:t>
      </w:r>
      <w:r>
        <w:t xml:space="preserve"> Н</w:t>
      </w:r>
      <w:r w:rsidRPr="008A00D7">
        <w:rPr>
          <w:color w:val="000000"/>
        </w:rPr>
        <w:t>е</w:t>
      </w:r>
      <w:r>
        <w:rPr>
          <w:color w:val="000000"/>
        </w:rPr>
        <w:t xml:space="preserve"> знаю</w:t>
      </w:r>
      <w:r w:rsidRPr="008A00D7">
        <w:rPr>
          <w:color w:val="000000"/>
        </w:rPr>
        <w:t>.</w:t>
      </w:r>
      <w:r>
        <w:rPr>
          <w:color w:val="000000"/>
        </w:rPr>
        <w:t xml:space="preserve"> </w:t>
      </w:r>
      <w:r w:rsidRPr="00336D6F">
        <w:t>–</w:t>
      </w:r>
      <w:r>
        <w:rPr>
          <w:color w:val="000000"/>
        </w:rPr>
        <w:t xml:space="preserve"> </w:t>
      </w:r>
      <w:r w:rsidRPr="008A00D7">
        <w:rPr>
          <w:color w:val="000000"/>
        </w:rPr>
        <w:t>Тед</w:t>
      </w:r>
      <w:r>
        <w:rPr>
          <w:color w:val="000000"/>
        </w:rPr>
        <w:t xml:space="preserve"> </w:t>
      </w:r>
      <w:r w:rsidRPr="008A00D7">
        <w:rPr>
          <w:color w:val="000000"/>
        </w:rPr>
        <w:t>не</w:t>
      </w:r>
      <w:r>
        <w:rPr>
          <w:color w:val="000000"/>
        </w:rPr>
        <w:t xml:space="preserve"> произвёл на меня впечатления плэйбоя</w:t>
      </w:r>
      <w:r w:rsidRPr="008A00D7">
        <w:rPr>
          <w:color w:val="000000"/>
        </w:rPr>
        <w:t>.</w:t>
      </w:r>
      <w:r w:rsidRPr="006925AA">
        <w:rPr>
          <w:rStyle w:val="apple-converted-space"/>
          <w:color w:val="000000"/>
        </w:rPr>
        <w:t xml:space="preserve"> </w:t>
      </w:r>
      <w:r>
        <w:rPr>
          <w:rStyle w:val="apple-converted-space"/>
          <w:color w:val="000000"/>
        </w:rPr>
        <w:t>Он был таким же</w:t>
      </w:r>
      <w:r>
        <w:rPr>
          <w:color w:val="000000"/>
        </w:rPr>
        <w:t xml:space="preserve"> </w:t>
      </w:r>
      <w:r w:rsidRPr="008A00D7">
        <w:rPr>
          <w:color w:val="000000"/>
        </w:rPr>
        <w:t>застенчивы</w:t>
      </w:r>
      <w:r>
        <w:rPr>
          <w:color w:val="000000"/>
        </w:rPr>
        <w:t>м</w:t>
      </w:r>
      <w:r w:rsidRPr="008A00D7">
        <w:rPr>
          <w:color w:val="000000"/>
        </w:rPr>
        <w:t>,</w:t>
      </w:r>
      <w:r>
        <w:rPr>
          <w:color w:val="000000"/>
        </w:rPr>
        <w:t xml:space="preserve"> </w:t>
      </w:r>
      <w:r w:rsidRPr="008A00D7">
        <w:rPr>
          <w:color w:val="000000"/>
        </w:rPr>
        <w:t>как</w:t>
      </w:r>
      <w:r>
        <w:rPr>
          <w:color w:val="000000"/>
        </w:rPr>
        <w:t xml:space="preserve"> и Ит</w:t>
      </w:r>
      <w:r w:rsidRPr="008A00D7">
        <w:rPr>
          <w:color w:val="000000"/>
        </w:rPr>
        <w:t>ан,</w:t>
      </w:r>
      <w:r>
        <w:rPr>
          <w:color w:val="000000"/>
        </w:rPr>
        <w:t xml:space="preserve"> а </w:t>
      </w:r>
      <w:r w:rsidRPr="008A00D7">
        <w:rPr>
          <w:color w:val="000000"/>
        </w:rPr>
        <w:t>может</w:t>
      </w:r>
      <w:r>
        <w:rPr>
          <w:color w:val="000000"/>
        </w:rPr>
        <w:t xml:space="preserve"> </w:t>
      </w:r>
      <w:r w:rsidRPr="008A00D7">
        <w:rPr>
          <w:color w:val="000000"/>
        </w:rPr>
        <w:t>быть</w:t>
      </w:r>
      <w:r w:rsidR="00244CD4">
        <w:rPr>
          <w:color w:val="000000"/>
        </w:rPr>
        <w:t>,</w:t>
      </w:r>
      <w:r>
        <w:rPr>
          <w:color w:val="000000"/>
        </w:rPr>
        <w:t xml:space="preserve"> </w:t>
      </w:r>
      <w:r w:rsidRPr="008A00D7">
        <w:rPr>
          <w:color w:val="000000"/>
        </w:rPr>
        <w:t>даже</w:t>
      </w:r>
      <w:r>
        <w:rPr>
          <w:color w:val="000000"/>
        </w:rPr>
        <w:t xml:space="preserve"> и </w:t>
      </w:r>
      <w:r w:rsidRPr="008A00D7">
        <w:rPr>
          <w:color w:val="000000"/>
        </w:rPr>
        <w:t>больше,</w:t>
      </w:r>
      <w:r>
        <w:rPr>
          <w:color w:val="000000"/>
        </w:rPr>
        <w:t xml:space="preserve"> и ему</w:t>
      </w:r>
      <w:r w:rsidRPr="008A00D7">
        <w:rPr>
          <w:color w:val="000000"/>
        </w:rPr>
        <w:t>,</w:t>
      </w:r>
      <w:r>
        <w:rPr>
          <w:color w:val="000000"/>
        </w:rPr>
        <w:t xml:space="preserve"> </w:t>
      </w:r>
      <w:r w:rsidRPr="008A00D7">
        <w:rPr>
          <w:color w:val="000000"/>
        </w:rPr>
        <w:t>вероятно,</w:t>
      </w:r>
      <w:r>
        <w:rPr>
          <w:color w:val="000000"/>
        </w:rPr>
        <w:t xml:space="preserve"> понадобится </w:t>
      </w:r>
      <w:r w:rsidRPr="008A00D7">
        <w:rPr>
          <w:color w:val="000000"/>
        </w:rPr>
        <w:t>несколько</w:t>
      </w:r>
      <w:r>
        <w:rPr>
          <w:color w:val="000000"/>
        </w:rPr>
        <w:t xml:space="preserve"> </w:t>
      </w:r>
      <w:r w:rsidRPr="008A00D7">
        <w:rPr>
          <w:color w:val="000000"/>
        </w:rPr>
        <w:t>дней,</w:t>
      </w:r>
      <w:r>
        <w:rPr>
          <w:color w:val="000000"/>
        </w:rPr>
        <w:t xml:space="preserve"> </w:t>
      </w:r>
      <w:r w:rsidRPr="008A00D7">
        <w:rPr>
          <w:color w:val="000000"/>
        </w:rPr>
        <w:t>чтобы</w:t>
      </w:r>
      <w:r>
        <w:rPr>
          <w:color w:val="000000"/>
        </w:rPr>
        <w:t xml:space="preserve"> набраться </w:t>
      </w:r>
      <w:r w:rsidRPr="008A00D7">
        <w:rPr>
          <w:color w:val="000000"/>
        </w:rPr>
        <w:t>мужества.</w:t>
      </w:r>
      <w:r w:rsidRPr="006925AA">
        <w:rPr>
          <w:rStyle w:val="apple-converted-space"/>
          <w:color w:val="000000"/>
        </w:rPr>
        <w:t xml:space="preserve"> </w:t>
      </w:r>
      <w:r>
        <w:rPr>
          <w:color w:val="000000"/>
        </w:rPr>
        <w:t xml:space="preserve">Да и потом </w:t>
      </w:r>
      <w:r w:rsidRPr="008A00D7">
        <w:rPr>
          <w:color w:val="000000"/>
        </w:rPr>
        <w:t>я</w:t>
      </w:r>
      <w:r>
        <w:rPr>
          <w:color w:val="000000"/>
        </w:rPr>
        <w:t xml:space="preserve"> описал бы его </w:t>
      </w:r>
      <w:r w:rsidRPr="008A00D7">
        <w:rPr>
          <w:color w:val="000000"/>
        </w:rPr>
        <w:t>как</w:t>
      </w:r>
      <w:r>
        <w:rPr>
          <w:color w:val="000000"/>
        </w:rPr>
        <w:t xml:space="preserve"> осторожного человека</w:t>
      </w:r>
      <w:r w:rsidRPr="008A00D7">
        <w:rPr>
          <w:color w:val="000000"/>
        </w:rPr>
        <w:t>.</w:t>
      </w:r>
      <w:r w:rsidRPr="006925AA">
        <w:rPr>
          <w:rStyle w:val="apple-converted-space"/>
          <w:color w:val="000000"/>
        </w:rPr>
        <w:t xml:space="preserve"> </w:t>
      </w:r>
      <w:r w:rsidRPr="008A00D7">
        <w:rPr>
          <w:color w:val="000000"/>
        </w:rPr>
        <w:t>Он</w:t>
      </w:r>
      <w:r>
        <w:rPr>
          <w:color w:val="000000"/>
        </w:rPr>
        <w:t xml:space="preserve"> </w:t>
      </w:r>
      <w:r w:rsidRPr="008A00D7">
        <w:rPr>
          <w:color w:val="000000"/>
        </w:rPr>
        <w:t>не</w:t>
      </w:r>
      <w:r>
        <w:rPr>
          <w:color w:val="000000"/>
        </w:rPr>
        <w:t xml:space="preserve"> </w:t>
      </w:r>
      <w:r w:rsidRPr="008A00D7">
        <w:rPr>
          <w:color w:val="000000"/>
        </w:rPr>
        <w:t>ста</w:t>
      </w:r>
      <w:r>
        <w:rPr>
          <w:color w:val="000000"/>
        </w:rPr>
        <w:t xml:space="preserve">нет звонить </w:t>
      </w:r>
      <w:r w:rsidRPr="008A00D7">
        <w:rPr>
          <w:color w:val="000000"/>
        </w:rPr>
        <w:t>Итан</w:t>
      </w:r>
      <w:r>
        <w:rPr>
          <w:color w:val="000000"/>
        </w:rPr>
        <w:t>у</w:t>
      </w:r>
      <w:r w:rsidRPr="008A00D7">
        <w:rPr>
          <w:color w:val="000000"/>
        </w:rPr>
        <w:t>.</w:t>
      </w:r>
    </w:p>
    <w:p w:rsidR="001F71E6" w:rsidRDefault="001F71E6" w:rsidP="001F71E6">
      <w:pPr>
        <w:pStyle w:val="western"/>
        <w:shd w:val="clear" w:color="auto" w:fill="FFFFFF"/>
        <w:spacing w:before="0" w:after="0"/>
        <w:ind w:firstLine="461"/>
        <w:jc w:val="both"/>
        <w:rPr>
          <w:color w:val="000000"/>
        </w:rPr>
      </w:pPr>
      <w:r w:rsidRPr="008A00D7">
        <w:rPr>
          <w:color w:val="000000"/>
        </w:rPr>
        <w:t>Пока</w:t>
      </w:r>
      <w:r>
        <w:rPr>
          <w:color w:val="000000"/>
        </w:rPr>
        <w:t xml:space="preserve"> </w:t>
      </w:r>
      <w:r w:rsidRPr="008A00D7">
        <w:rPr>
          <w:color w:val="000000"/>
        </w:rPr>
        <w:t>мы</w:t>
      </w:r>
      <w:r>
        <w:rPr>
          <w:color w:val="000000"/>
        </w:rPr>
        <w:t xml:space="preserve"> </w:t>
      </w:r>
      <w:r w:rsidRPr="008A00D7">
        <w:rPr>
          <w:color w:val="000000"/>
        </w:rPr>
        <w:t>ехали</w:t>
      </w:r>
      <w:r>
        <w:rPr>
          <w:color w:val="000000"/>
        </w:rPr>
        <w:t xml:space="preserve"> </w:t>
      </w:r>
      <w:r w:rsidRPr="008A00D7">
        <w:rPr>
          <w:color w:val="000000"/>
        </w:rPr>
        <w:t>по</w:t>
      </w:r>
      <w:r>
        <w:rPr>
          <w:color w:val="000000"/>
        </w:rPr>
        <w:t xml:space="preserve"> </w:t>
      </w:r>
      <w:r w:rsidRPr="008A00D7">
        <w:rPr>
          <w:color w:val="000000"/>
        </w:rPr>
        <w:t>шоссе</w:t>
      </w:r>
      <w:r w:rsidRPr="006925AA">
        <w:rPr>
          <w:rStyle w:val="apple-converted-space"/>
          <w:color w:val="000000"/>
        </w:rPr>
        <w:t xml:space="preserve"> </w:t>
      </w:r>
      <w:r w:rsidRPr="008A00D7">
        <w:rPr>
          <w:color w:val="000000"/>
        </w:rPr>
        <w:t>вдоль</w:t>
      </w:r>
      <w:r>
        <w:rPr>
          <w:color w:val="000000"/>
        </w:rPr>
        <w:t xml:space="preserve"> </w:t>
      </w:r>
      <w:r w:rsidRPr="008A00D7">
        <w:rPr>
          <w:color w:val="000000"/>
        </w:rPr>
        <w:t>океана</w:t>
      </w:r>
      <w:r>
        <w:rPr>
          <w:color w:val="000000"/>
        </w:rPr>
        <w:t xml:space="preserve">, </w:t>
      </w:r>
      <w:r w:rsidRPr="008A00D7">
        <w:rPr>
          <w:color w:val="000000"/>
        </w:rPr>
        <w:t>впереди</w:t>
      </w:r>
      <w:r>
        <w:rPr>
          <w:color w:val="000000"/>
        </w:rPr>
        <w:t xml:space="preserve"> </w:t>
      </w:r>
      <w:r w:rsidRPr="008A00D7">
        <w:rPr>
          <w:color w:val="000000"/>
        </w:rPr>
        <w:t>нас</w:t>
      </w:r>
      <w:r>
        <w:rPr>
          <w:color w:val="000000"/>
        </w:rPr>
        <w:t xml:space="preserve"> солнце </w:t>
      </w:r>
      <w:r w:rsidRPr="008A00D7">
        <w:rPr>
          <w:color w:val="000000"/>
        </w:rPr>
        <w:t>медленно погру</w:t>
      </w:r>
      <w:r>
        <w:rPr>
          <w:color w:val="000000"/>
        </w:rPr>
        <w:t xml:space="preserve">жалось </w:t>
      </w:r>
      <w:r w:rsidRPr="008A00D7">
        <w:rPr>
          <w:color w:val="000000"/>
        </w:rPr>
        <w:t>в</w:t>
      </w:r>
      <w:r>
        <w:rPr>
          <w:color w:val="000000"/>
        </w:rPr>
        <w:t xml:space="preserve"> воду</w:t>
      </w:r>
      <w:r w:rsidRPr="008A00D7">
        <w:rPr>
          <w:color w:val="000000"/>
        </w:rPr>
        <w:t>,</w:t>
      </w:r>
      <w:r>
        <w:rPr>
          <w:color w:val="000000"/>
        </w:rPr>
        <w:t xml:space="preserve"> и я щурился от прямых солнечных лучей, </w:t>
      </w:r>
      <w:r w:rsidRPr="008A00D7">
        <w:rPr>
          <w:color w:val="000000"/>
        </w:rPr>
        <w:t>падающих</w:t>
      </w:r>
      <w:r>
        <w:rPr>
          <w:color w:val="000000"/>
        </w:rPr>
        <w:t xml:space="preserve"> </w:t>
      </w:r>
      <w:r w:rsidRPr="008A00D7">
        <w:rPr>
          <w:color w:val="000000"/>
        </w:rPr>
        <w:t>на</w:t>
      </w:r>
      <w:r>
        <w:rPr>
          <w:color w:val="000000"/>
        </w:rPr>
        <w:t xml:space="preserve"> </w:t>
      </w:r>
      <w:r w:rsidRPr="008A00D7">
        <w:rPr>
          <w:color w:val="000000"/>
        </w:rPr>
        <w:t>лобовое</w:t>
      </w:r>
      <w:r>
        <w:rPr>
          <w:color w:val="000000"/>
        </w:rPr>
        <w:t xml:space="preserve"> </w:t>
      </w:r>
      <w:r w:rsidRPr="008A00D7">
        <w:rPr>
          <w:color w:val="000000"/>
        </w:rPr>
        <w:t>стекло.</w:t>
      </w:r>
      <w:r w:rsidRPr="006925AA">
        <w:rPr>
          <w:rStyle w:val="apple-converted-space"/>
          <w:color w:val="000000"/>
        </w:rPr>
        <w:t xml:space="preserve"> </w:t>
      </w:r>
      <w:r>
        <w:rPr>
          <w:rStyle w:val="apple-converted-space"/>
          <w:color w:val="000000"/>
        </w:rPr>
        <w:t>Из нагрудного кармана я достал солнечные очки</w:t>
      </w:r>
      <w:r>
        <w:rPr>
          <w:color w:val="000000"/>
        </w:rPr>
        <w:t>, надел их одной рукой и произнес</w:t>
      </w:r>
      <w:r w:rsidRPr="008A00D7">
        <w:rPr>
          <w:color w:val="000000"/>
        </w:rPr>
        <w:t>:</w:t>
      </w:r>
      <w:r>
        <w:rPr>
          <w:color w:val="000000"/>
        </w:rPr>
        <w:t xml:space="preserve"> </w:t>
      </w:r>
    </w:p>
    <w:p w:rsidR="001F71E6" w:rsidRPr="007846F4" w:rsidRDefault="001F71E6" w:rsidP="001F71E6">
      <w:pPr>
        <w:pStyle w:val="western"/>
        <w:shd w:val="clear" w:color="auto" w:fill="FFFFFF"/>
        <w:spacing w:before="0" w:after="0"/>
        <w:ind w:firstLine="461"/>
        <w:jc w:val="both"/>
        <w:rPr>
          <w:color w:val="000000"/>
        </w:rPr>
      </w:pPr>
      <w:r w:rsidRPr="00336D6F">
        <w:t>–</w:t>
      </w:r>
      <w:r>
        <w:t xml:space="preserve"> </w:t>
      </w:r>
      <w:r w:rsidRPr="009278CF">
        <w:t>Было бы здорово получить сообщение</w:t>
      </w:r>
      <w:r>
        <w:rPr>
          <w:color w:val="000000"/>
        </w:rPr>
        <w:t>.</w:t>
      </w:r>
    </w:p>
    <w:p w:rsidR="001F71E6" w:rsidRPr="007846F4" w:rsidRDefault="001F71E6" w:rsidP="001F71E6">
      <w:pPr>
        <w:pStyle w:val="western"/>
        <w:shd w:val="clear" w:color="auto" w:fill="FFFFFF"/>
        <w:spacing w:before="0" w:after="0"/>
        <w:ind w:firstLine="461"/>
        <w:jc w:val="both"/>
        <w:rPr>
          <w:color w:val="000000"/>
        </w:rPr>
      </w:pPr>
      <w:r w:rsidRPr="008A00D7">
        <w:rPr>
          <w:color w:val="000000"/>
        </w:rPr>
        <w:t>Сьюзан</w:t>
      </w:r>
      <w:r w:rsidRPr="0016680B">
        <w:rPr>
          <w:color w:val="000000"/>
        </w:rPr>
        <w:t xml:space="preserve"> </w:t>
      </w:r>
      <w:r w:rsidRPr="008A00D7">
        <w:rPr>
          <w:color w:val="000000"/>
        </w:rPr>
        <w:t>опустила</w:t>
      </w:r>
      <w:r w:rsidRPr="0016680B">
        <w:rPr>
          <w:color w:val="000000"/>
        </w:rPr>
        <w:t xml:space="preserve"> </w:t>
      </w:r>
      <w:r w:rsidRPr="008A00D7">
        <w:rPr>
          <w:color w:val="000000"/>
        </w:rPr>
        <w:t>голову</w:t>
      </w:r>
      <w:r w:rsidRPr="0016680B">
        <w:rPr>
          <w:color w:val="000000"/>
        </w:rPr>
        <w:t>.</w:t>
      </w:r>
      <w:r w:rsidRPr="0016680B">
        <w:rPr>
          <w:rStyle w:val="apple-converted-space"/>
          <w:color w:val="000000"/>
        </w:rPr>
        <w:t xml:space="preserve"> </w:t>
      </w:r>
      <w:r w:rsidRPr="008A00D7">
        <w:rPr>
          <w:color w:val="000000"/>
        </w:rPr>
        <w:t>Когда</w:t>
      </w:r>
      <w:r>
        <w:rPr>
          <w:color w:val="000000"/>
        </w:rPr>
        <w:t xml:space="preserve"> </w:t>
      </w:r>
      <w:r w:rsidRPr="008A00D7">
        <w:rPr>
          <w:color w:val="000000"/>
        </w:rPr>
        <w:t>я</w:t>
      </w:r>
      <w:r>
        <w:rPr>
          <w:color w:val="000000"/>
        </w:rPr>
        <w:t xml:space="preserve"> бросил </w:t>
      </w:r>
      <w:r w:rsidRPr="008A00D7">
        <w:rPr>
          <w:color w:val="000000"/>
        </w:rPr>
        <w:t>ещ</w:t>
      </w:r>
      <w:r>
        <w:rPr>
          <w:color w:val="000000"/>
        </w:rPr>
        <w:t xml:space="preserve">ё </w:t>
      </w:r>
      <w:r w:rsidRPr="008A00D7">
        <w:rPr>
          <w:color w:val="000000"/>
        </w:rPr>
        <w:t>один</w:t>
      </w:r>
      <w:r>
        <w:rPr>
          <w:color w:val="000000"/>
        </w:rPr>
        <w:t xml:space="preserve"> </w:t>
      </w:r>
      <w:r w:rsidRPr="008A00D7">
        <w:rPr>
          <w:color w:val="000000"/>
        </w:rPr>
        <w:t>взгляд</w:t>
      </w:r>
      <w:r>
        <w:rPr>
          <w:color w:val="000000"/>
        </w:rPr>
        <w:t xml:space="preserve"> </w:t>
      </w:r>
      <w:r w:rsidRPr="008A00D7">
        <w:rPr>
          <w:color w:val="000000"/>
        </w:rPr>
        <w:t>на</w:t>
      </w:r>
      <w:r>
        <w:rPr>
          <w:color w:val="000000"/>
        </w:rPr>
        <w:t xml:space="preserve"> </w:t>
      </w:r>
      <w:r w:rsidRPr="008A00D7">
        <w:rPr>
          <w:color w:val="000000"/>
        </w:rPr>
        <w:t>не</w:t>
      </w:r>
      <w:r>
        <w:rPr>
          <w:color w:val="000000"/>
        </w:rPr>
        <w:t>ё</w:t>
      </w:r>
      <w:r w:rsidRPr="008A00D7">
        <w:rPr>
          <w:color w:val="000000"/>
        </w:rPr>
        <w:t>,</w:t>
      </w:r>
      <w:r>
        <w:rPr>
          <w:color w:val="000000"/>
        </w:rPr>
        <w:t xml:space="preserve"> то у</w:t>
      </w:r>
      <w:r w:rsidRPr="008A00D7">
        <w:rPr>
          <w:color w:val="000000"/>
        </w:rPr>
        <w:t>видел,</w:t>
      </w:r>
      <w:r>
        <w:rPr>
          <w:color w:val="000000"/>
        </w:rPr>
        <w:t xml:space="preserve"> </w:t>
      </w:r>
      <w:r w:rsidRPr="008A00D7">
        <w:rPr>
          <w:color w:val="000000"/>
        </w:rPr>
        <w:t>как</w:t>
      </w:r>
      <w:r>
        <w:rPr>
          <w:color w:val="000000"/>
        </w:rPr>
        <w:t xml:space="preserve"> </w:t>
      </w:r>
      <w:r w:rsidRPr="008A00D7">
        <w:rPr>
          <w:color w:val="000000"/>
        </w:rPr>
        <w:t>она</w:t>
      </w:r>
      <w:r>
        <w:rPr>
          <w:color w:val="000000"/>
        </w:rPr>
        <w:t xml:space="preserve"> </w:t>
      </w:r>
      <w:r w:rsidRPr="008A00D7">
        <w:rPr>
          <w:color w:val="000000"/>
        </w:rPr>
        <w:t>улыбнулась</w:t>
      </w:r>
      <w:r>
        <w:rPr>
          <w:color w:val="000000"/>
        </w:rPr>
        <w:t xml:space="preserve"> с нежным </w:t>
      </w:r>
      <w:r w:rsidRPr="008A00D7">
        <w:rPr>
          <w:color w:val="000000"/>
        </w:rPr>
        <w:t>выражение</w:t>
      </w:r>
      <w:r>
        <w:rPr>
          <w:color w:val="000000"/>
        </w:rPr>
        <w:t xml:space="preserve">м на лице, уткнув взгляд в свои </w:t>
      </w:r>
      <w:r w:rsidRPr="008A00D7">
        <w:rPr>
          <w:color w:val="000000"/>
        </w:rPr>
        <w:t>колени.</w:t>
      </w:r>
      <w:r w:rsidRPr="006925AA">
        <w:rPr>
          <w:rStyle w:val="apple-converted-space"/>
          <w:color w:val="000000"/>
        </w:rPr>
        <w:t xml:space="preserve"> </w:t>
      </w:r>
      <w:r>
        <w:rPr>
          <w:rStyle w:val="apple-converted-space"/>
          <w:color w:val="000000"/>
        </w:rPr>
        <w:t>Д</w:t>
      </w:r>
      <w:r w:rsidRPr="008A00D7">
        <w:rPr>
          <w:color w:val="000000"/>
        </w:rPr>
        <w:t>олжно</w:t>
      </w:r>
      <w:r>
        <w:rPr>
          <w:color w:val="000000"/>
        </w:rPr>
        <w:t xml:space="preserve"> </w:t>
      </w:r>
      <w:r w:rsidRPr="008A00D7">
        <w:rPr>
          <w:color w:val="000000"/>
        </w:rPr>
        <w:t>быть,</w:t>
      </w:r>
      <w:r>
        <w:rPr>
          <w:color w:val="000000"/>
        </w:rPr>
        <w:t xml:space="preserve"> она вспомнила что-то приятное</w:t>
      </w:r>
      <w:r w:rsidRPr="008A00D7">
        <w:rPr>
          <w:color w:val="000000"/>
        </w:rPr>
        <w:t>,</w:t>
      </w:r>
      <w:r>
        <w:rPr>
          <w:color w:val="000000"/>
        </w:rPr>
        <w:t xml:space="preserve"> что вызвало такую </w:t>
      </w:r>
      <w:r w:rsidRPr="008A00D7">
        <w:rPr>
          <w:color w:val="000000"/>
        </w:rPr>
        <w:t>реакцию.</w:t>
      </w:r>
      <w:r w:rsidRPr="006925AA">
        <w:rPr>
          <w:rStyle w:val="apple-converted-space"/>
          <w:color w:val="000000"/>
        </w:rPr>
        <w:t xml:space="preserve"> </w:t>
      </w:r>
      <w:r w:rsidRPr="008A00D7">
        <w:rPr>
          <w:color w:val="000000"/>
        </w:rPr>
        <w:t>Надеюсь,</w:t>
      </w:r>
      <w:r>
        <w:rPr>
          <w:color w:val="000000"/>
        </w:rPr>
        <w:t xml:space="preserve"> это было связано со мной</w:t>
      </w:r>
      <w:r w:rsidRPr="008A00D7">
        <w:rPr>
          <w:color w:val="000000"/>
        </w:rPr>
        <w:t>.</w:t>
      </w:r>
    </w:p>
    <w:p w:rsidR="001F71E6" w:rsidRDefault="001F71E6" w:rsidP="001F71E6">
      <w:pPr>
        <w:pStyle w:val="western"/>
        <w:shd w:val="clear" w:color="auto" w:fill="FFFFFF"/>
        <w:spacing w:before="0" w:after="0"/>
        <w:ind w:firstLine="461"/>
        <w:jc w:val="both"/>
        <w:rPr>
          <w:rStyle w:val="apple-converted-space"/>
          <w:color w:val="000000"/>
        </w:rPr>
      </w:pPr>
      <w:r>
        <w:rPr>
          <w:color w:val="000000"/>
        </w:rPr>
        <w:t>Я был в кафе «</w:t>
      </w:r>
      <w:r w:rsidRPr="008A00D7">
        <w:rPr>
          <w:color w:val="000000"/>
        </w:rPr>
        <w:t>Веселая</w:t>
      </w:r>
      <w:r>
        <w:rPr>
          <w:color w:val="000000"/>
        </w:rPr>
        <w:t xml:space="preserve"> </w:t>
      </w:r>
      <w:r w:rsidRPr="008A00D7">
        <w:rPr>
          <w:color w:val="000000"/>
        </w:rPr>
        <w:t>мелодия</w:t>
      </w:r>
      <w:r>
        <w:rPr>
          <w:color w:val="000000"/>
        </w:rPr>
        <w:t>» в Писмо Бич</w:t>
      </w:r>
      <w:r w:rsidRPr="006925AA">
        <w:rPr>
          <w:rStyle w:val="apple-converted-space"/>
          <w:color w:val="000000"/>
        </w:rPr>
        <w:t xml:space="preserve"> </w:t>
      </w:r>
      <w:r w:rsidRPr="008A00D7">
        <w:rPr>
          <w:color w:val="000000"/>
        </w:rPr>
        <w:t>несколько</w:t>
      </w:r>
      <w:r>
        <w:rPr>
          <w:color w:val="000000"/>
        </w:rPr>
        <w:t xml:space="preserve"> </w:t>
      </w:r>
      <w:r w:rsidRPr="008A00D7">
        <w:rPr>
          <w:color w:val="000000"/>
        </w:rPr>
        <w:t>раз</w:t>
      </w:r>
      <w:r>
        <w:rPr>
          <w:color w:val="000000"/>
        </w:rPr>
        <w:t xml:space="preserve"> </w:t>
      </w:r>
      <w:r w:rsidRPr="008A00D7">
        <w:rPr>
          <w:color w:val="000000"/>
        </w:rPr>
        <w:t>прошлым</w:t>
      </w:r>
      <w:r>
        <w:rPr>
          <w:color w:val="000000"/>
        </w:rPr>
        <w:t xml:space="preserve"> </w:t>
      </w:r>
      <w:r w:rsidRPr="008A00D7">
        <w:rPr>
          <w:color w:val="000000"/>
        </w:rPr>
        <w:t>летом.</w:t>
      </w:r>
      <w:r>
        <w:rPr>
          <w:color w:val="000000"/>
        </w:rPr>
        <w:t xml:space="preserve"> </w:t>
      </w:r>
      <w:r w:rsidRPr="008A00D7">
        <w:rPr>
          <w:color w:val="000000"/>
        </w:rPr>
        <w:t>Тайлер</w:t>
      </w:r>
      <w:r>
        <w:rPr>
          <w:color w:val="000000"/>
        </w:rPr>
        <w:t xml:space="preserve"> </w:t>
      </w:r>
      <w:r w:rsidRPr="008A00D7">
        <w:rPr>
          <w:color w:val="000000"/>
        </w:rPr>
        <w:t>любил</w:t>
      </w:r>
      <w:r>
        <w:rPr>
          <w:color w:val="000000"/>
        </w:rPr>
        <w:t xml:space="preserve"> привозить сюда </w:t>
      </w:r>
      <w:r w:rsidRPr="008A00D7">
        <w:rPr>
          <w:color w:val="000000"/>
        </w:rPr>
        <w:t>Ребекку</w:t>
      </w:r>
      <w:r>
        <w:rPr>
          <w:color w:val="000000"/>
        </w:rPr>
        <w:t xml:space="preserve">, </w:t>
      </w:r>
      <w:r w:rsidRPr="008A00D7">
        <w:rPr>
          <w:color w:val="000000"/>
        </w:rPr>
        <w:t>потому</w:t>
      </w:r>
      <w:r>
        <w:rPr>
          <w:color w:val="000000"/>
        </w:rPr>
        <w:t xml:space="preserve"> </w:t>
      </w:r>
      <w:r w:rsidRPr="008A00D7">
        <w:rPr>
          <w:color w:val="000000"/>
        </w:rPr>
        <w:t>что</w:t>
      </w:r>
      <w:r>
        <w:rPr>
          <w:color w:val="000000"/>
        </w:rPr>
        <w:t xml:space="preserve"> </w:t>
      </w:r>
      <w:r w:rsidRPr="008A00D7">
        <w:rPr>
          <w:color w:val="000000"/>
        </w:rPr>
        <w:t>кроме</w:t>
      </w:r>
      <w:r>
        <w:rPr>
          <w:color w:val="000000"/>
        </w:rPr>
        <w:t xml:space="preserve"> </w:t>
      </w:r>
      <w:r w:rsidRPr="008A00D7">
        <w:rPr>
          <w:color w:val="000000"/>
        </w:rPr>
        <w:t>удивительной</w:t>
      </w:r>
      <w:r>
        <w:rPr>
          <w:color w:val="000000"/>
        </w:rPr>
        <w:t xml:space="preserve"> </w:t>
      </w:r>
      <w:r w:rsidRPr="008A00D7">
        <w:rPr>
          <w:color w:val="000000"/>
        </w:rPr>
        <w:t>кухни,</w:t>
      </w:r>
      <w:r>
        <w:rPr>
          <w:color w:val="000000"/>
        </w:rPr>
        <w:t xml:space="preserve"> здесь </w:t>
      </w:r>
      <w:r w:rsidRPr="008A00D7">
        <w:rPr>
          <w:color w:val="000000"/>
        </w:rPr>
        <w:t>имел</w:t>
      </w:r>
      <w:r>
        <w:rPr>
          <w:color w:val="000000"/>
        </w:rPr>
        <w:t xml:space="preserve">ся </w:t>
      </w:r>
      <w:r w:rsidRPr="008A00D7">
        <w:rPr>
          <w:color w:val="000000"/>
        </w:rPr>
        <w:t>танцпол,</w:t>
      </w:r>
      <w:r>
        <w:rPr>
          <w:color w:val="000000"/>
        </w:rPr>
        <w:t xml:space="preserve"> а </w:t>
      </w:r>
      <w:r w:rsidRPr="008A00D7">
        <w:rPr>
          <w:color w:val="000000"/>
        </w:rPr>
        <w:t>Бекс</w:t>
      </w:r>
      <w:r>
        <w:rPr>
          <w:color w:val="000000"/>
        </w:rPr>
        <w:t xml:space="preserve"> </w:t>
      </w:r>
      <w:r w:rsidRPr="008A00D7">
        <w:rPr>
          <w:color w:val="000000"/>
        </w:rPr>
        <w:t>любит</w:t>
      </w:r>
      <w:r>
        <w:rPr>
          <w:color w:val="000000"/>
        </w:rPr>
        <w:t xml:space="preserve"> двигаться на нём под музыку.</w:t>
      </w:r>
      <w:r w:rsidRPr="006925AA">
        <w:rPr>
          <w:rStyle w:val="apple-converted-space"/>
          <w:color w:val="000000"/>
        </w:rPr>
        <w:t xml:space="preserve"> </w:t>
      </w:r>
      <w:r>
        <w:rPr>
          <w:rStyle w:val="apple-converted-space"/>
          <w:color w:val="000000"/>
        </w:rPr>
        <w:t>Ди-джей</w:t>
      </w:r>
      <w:r>
        <w:rPr>
          <w:color w:val="000000"/>
        </w:rPr>
        <w:t xml:space="preserve"> </w:t>
      </w:r>
      <w:r w:rsidRPr="008A00D7">
        <w:rPr>
          <w:color w:val="000000"/>
        </w:rPr>
        <w:t>обычно</w:t>
      </w:r>
      <w:r>
        <w:rPr>
          <w:color w:val="000000"/>
        </w:rPr>
        <w:t xml:space="preserve"> ставит неплохую </w:t>
      </w:r>
      <w:r w:rsidRPr="008A00D7">
        <w:rPr>
          <w:color w:val="000000"/>
        </w:rPr>
        <w:t>рок</w:t>
      </w:r>
      <w:r>
        <w:rPr>
          <w:color w:val="000000"/>
        </w:rPr>
        <w:t xml:space="preserve"> </w:t>
      </w:r>
      <w:r w:rsidRPr="008A00D7">
        <w:rPr>
          <w:color w:val="000000"/>
        </w:rPr>
        <w:t>и</w:t>
      </w:r>
      <w:r>
        <w:rPr>
          <w:color w:val="000000"/>
        </w:rPr>
        <w:t xml:space="preserve"> </w:t>
      </w:r>
      <w:r w:rsidRPr="008A00D7">
        <w:rPr>
          <w:color w:val="000000"/>
        </w:rPr>
        <w:t>поп</w:t>
      </w:r>
      <w:r>
        <w:rPr>
          <w:color w:val="000000"/>
        </w:rPr>
        <w:t>-</w:t>
      </w:r>
      <w:r w:rsidRPr="008A00D7">
        <w:rPr>
          <w:color w:val="000000"/>
        </w:rPr>
        <w:t>музык</w:t>
      </w:r>
      <w:r>
        <w:rPr>
          <w:color w:val="000000"/>
        </w:rPr>
        <w:t>у</w:t>
      </w:r>
      <w:r w:rsidRPr="008A00D7">
        <w:rPr>
          <w:color w:val="000000"/>
        </w:rPr>
        <w:t>.</w:t>
      </w:r>
      <w:r w:rsidRPr="006925AA">
        <w:rPr>
          <w:rStyle w:val="apple-converted-space"/>
          <w:color w:val="000000"/>
        </w:rPr>
        <w:t xml:space="preserve"> </w:t>
      </w:r>
      <w:r w:rsidRPr="008A00D7">
        <w:rPr>
          <w:color w:val="000000"/>
        </w:rPr>
        <w:t>Только</w:t>
      </w:r>
      <w:r>
        <w:rPr>
          <w:color w:val="000000"/>
        </w:rPr>
        <w:t xml:space="preserve"> </w:t>
      </w:r>
      <w:r w:rsidRPr="008A00D7">
        <w:rPr>
          <w:color w:val="000000"/>
        </w:rPr>
        <w:t>сегодня,</w:t>
      </w:r>
      <w:r>
        <w:rPr>
          <w:color w:val="000000"/>
        </w:rPr>
        <w:t xml:space="preserve"> </w:t>
      </w:r>
      <w:r w:rsidRPr="008A00D7">
        <w:rPr>
          <w:color w:val="000000"/>
        </w:rPr>
        <w:t>ка</w:t>
      </w:r>
      <w:r>
        <w:rPr>
          <w:color w:val="000000"/>
        </w:rPr>
        <w:t xml:space="preserve">жется, </w:t>
      </w:r>
      <w:proofErr w:type="gramStart"/>
      <w:r>
        <w:rPr>
          <w:color w:val="000000"/>
        </w:rPr>
        <w:t>неудачный</w:t>
      </w:r>
      <w:proofErr w:type="gramEnd"/>
      <w:r>
        <w:rPr>
          <w:color w:val="000000"/>
        </w:rPr>
        <w:t xml:space="preserve"> плейлист</w:t>
      </w:r>
      <w:r w:rsidRPr="008A00D7">
        <w:rPr>
          <w:color w:val="000000"/>
        </w:rPr>
        <w:t>.</w:t>
      </w:r>
      <w:r w:rsidRPr="006925AA">
        <w:rPr>
          <w:rStyle w:val="apple-converted-space"/>
          <w:color w:val="000000"/>
        </w:rPr>
        <w:t xml:space="preserve"> </w:t>
      </w:r>
    </w:p>
    <w:p w:rsidR="001F71E6" w:rsidRPr="007846F4" w:rsidRDefault="001F71E6" w:rsidP="001F71E6">
      <w:pPr>
        <w:pStyle w:val="western"/>
        <w:shd w:val="clear" w:color="auto" w:fill="FFFFFF"/>
        <w:spacing w:before="0" w:after="0"/>
        <w:ind w:firstLine="461"/>
        <w:jc w:val="both"/>
        <w:rPr>
          <w:color w:val="000000"/>
        </w:rPr>
      </w:pPr>
      <w:r w:rsidRPr="00336D6F">
        <w:t>–</w:t>
      </w:r>
      <w:r>
        <w:t xml:space="preserve"> </w:t>
      </w:r>
      <w:r w:rsidRPr="009278CF">
        <w:t>Ретро</w:t>
      </w:r>
      <w:r>
        <w:t>-вечер</w:t>
      </w:r>
      <w:r w:rsidRPr="008A00D7">
        <w:rPr>
          <w:color w:val="000000"/>
        </w:rPr>
        <w:t>,</w:t>
      </w:r>
      <w:r>
        <w:rPr>
          <w:color w:val="000000"/>
        </w:rPr>
        <w:t xml:space="preserve"> </w:t>
      </w:r>
      <w:r w:rsidRPr="00336D6F">
        <w:t>–</w:t>
      </w:r>
      <w:r>
        <w:rPr>
          <w:color w:val="000000"/>
        </w:rPr>
        <w:t xml:space="preserve"> за</w:t>
      </w:r>
      <w:r w:rsidRPr="008A00D7">
        <w:rPr>
          <w:color w:val="000000"/>
        </w:rPr>
        <w:t>стонал</w:t>
      </w:r>
      <w:r>
        <w:rPr>
          <w:color w:val="000000"/>
        </w:rPr>
        <w:t xml:space="preserve"> я</w:t>
      </w:r>
      <w:r w:rsidRPr="008A00D7">
        <w:rPr>
          <w:color w:val="000000"/>
        </w:rPr>
        <w:t>,</w:t>
      </w:r>
      <w:r>
        <w:rPr>
          <w:color w:val="000000"/>
        </w:rPr>
        <w:t xml:space="preserve"> </w:t>
      </w:r>
      <w:r w:rsidRPr="008A00D7">
        <w:rPr>
          <w:color w:val="000000"/>
        </w:rPr>
        <w:t>к</w:t>
      </w:r>
      <w:r>
        <w:rPr>
          <w:color w:val="000000"/>
        </w:rPr>
        <w:t xml:space="preserve">огда потянул за собой </w:t>
      </w:r>
      <w:r w:rsidRPr="008A00D7">
        <w:rPr>
          <w:color w:val="000000"/>
        </w:rPr>
        <w:t>Сью</w:t>
      </w:r>
      <w:r>
        <w:rPr>
          <w:color w:val="000000"/>
        </w:rPr>
        <w:t xml:space="preserve"> мимо крутящихся </w:t>
      </w:r>
      <w:r w:rsidRPr="008A00D7">
        <w:rPr>
          <w:color w:val="000000"/>
        </w:rPr>
        <w:t>пар</w:t>
      </w:r>
      <w:r>
        <w:rPr>
          <w:color w:val="000000"/>
        </w:rPr>
        <w:t xml:space="preserve"> </w:t>
      </w:r>
      <w:r w:rsidRPr="008A00D7">
        <w:rPr>
          <w:color w:val="000000"/>
        </w:rPr>
        <w:t>в</w:t>
      </w:r>
      <w:r>
        <w:rPr>
          <w:color w:val="000000"/>
        </w:rPr>
        <w:t xml:space="preserve"> </w:t>
      </w:r>
      <w:r w:rsidRPr="008A00D7">
        <w:rPr>
          <w:color w:val="000000"/>
        </w:rPr>
        <w:t>кабинку</w:t>
      </w:r>
      <w:r>
        <w:rPr>
          <w:color w:val="000000"/>
        </w:rPr>
        <w:t xml:space="preserve"> </w:t>
      </w:r>
      <w:r w:rsidRPr="008A00D7">
        <w:rPr>
          <w:color w:val="000000"/>
        </w:rPr>
        <w:t>в</w:t>
      </w:r>
      <w:r>
        <w:rPr>
          <w:color w:val="000000"/>
        </w:rPr>
        <w:t xml:space="preserve"> глубине кафе</w:t>
      </w:r>
      <w:r w:rsidRPr="008A00D7">
        <w:rPr>
          <w:color w:val="000000"/>
        </w:rPr>
        <w:t>.</w:t>
      </w:r>
    </w:p>
    <w:p w:rsidR="001F71E6" w:rsidRPr="007846F4" w:rsidRDefault="001F71E6" w:rsidP="001F71E6">
      <w:pPr>
        <w:pStyle w:val="western"/>
        <w:shd w:val="clear" w:color="auto" w:fill="FFFFFF"/>
        <w:spacing w:before="0" w:after="0"/>
        <w:ind w:firstLine="461"/>
        <w:jc w:val="both"/>
        <w:rPr>
          <w:color w:val="000000"/>
        </w:rPr>
      </w:pPr>
      <w:r w:rsidRPr="00336D6F">
        <w:lastRenderedPageBreak/>
        <w:t>–</w:t>
      </w:r>
      <w:r>
        <w:t xml:space="preserve"> </w:t>
      </w:r>
      <w:r w:rsidRPr="009278CF">
        <w:t>Что? А мне нравится</w:t>
      </w:r>
      <w:r w:rsidRPr="008A00D7">
        <w:rPr>
          <w:color w:val="000000"/>
        </w:rPr>
        <w:t>,</w:t>
      </w:r>
      <w:r>
        <w:rPr>
          <w:color w:val="000000"/>
        </w:rPr>
        <w:t xml:space="preserve"> </w:t>
      </w:r>
      <w:r w:rsidRPr="00336D6F">
        <w:t>–</w:t>
      </w:r>
      <w:r>
        <w:rPr>
          <w:color w:val="000000"/>
        </w:rPr>
        <w:t xml:space="preserve"> </w:t>
      </w:r>
      <w:r w:rsidRPr="008A00D7">
        <w:rPr>
          <w:color w:val="000000"/>
        </w:rPr>
        <w:t>сказала</w:t>
      </w:r>
      <w:r>
        <w:rPr>
          <w:color w:val="000000"/>
        </w:rPr>
        <w:t xml:space="preserve"> </w:t>
      </w:r>
      <w:r w:rsidRPr="008A00D7">
        <w:rPr>
          <w:color w:val="000000"/>
        </w:rPr>
        <w:t>она</w:t>
      </w:r>
      <w:r>
        <w:rPr>
          <w:color w:val="000000"/>
        </w:rPr>
        <w:t xml:space="preserve"> </w:t>
      </w:r>
      <w:r w:rsidRPr="008A00D7">
        <w:rPr>
          <w:color w:val="000000"/>
        </w:rPr>
        <w:t>мне</w:t>
      </w:r>
      <w:r>
        <w:rPr>
          <w:color w:val="000000"/>
        </w:rPr>
        <w:t xml:space="preserve"> </w:t>
      </w:r>
      <w:r w:rsidRPr="008A00D7">
        <w:rPr>
          <w:color w:val="000000"/>
        </w:rPr>
        <w:t>на</w:t>
      </w:r>
      <w:r>
        <w:rPr>
          <w:color w:val="000000"/>
        </w:rPr>
        <w:t xml:space="preserve"> </w:t>
      </w:r>
      <w:r w:rsidRPr="008A00D7">
        <w:rPr>
          <w:color w:val="000000"/>
        </w:rPr>
        <w:t>ухо,</w:t>
      </w:r>
      <w:r>
        <w:rPr>
          <w:color w:val="000000"/>
        </w:rPr>
        <w:t xml:space="preserve"> плавно двигаясь </w:t>
      </w:r>
      <w:r w:rsidRPr="008A00D7">
        <w:rPr>
          <w:color w:val="000000"/>
        </w:rPr>
        <w:t>передо</w:t>
      </w:r>
      <w:r>
        <w:rPr>
          <w:color w:val="000000"/>
        </w:rPr>
        <w:t xml:space="preserve"> </w:t>
      </w:r>
      <w:r w:rsidRPr="008A00D7">
        <w:rPr>
          <w:color w:val="000000"/>
        </w:rPr>
        <w:t>мной</w:t>
      </w:r>
      <w:r>
        <w:rPr>
          <w:color w:val="000000"/>
        </w:rPr>
        <w:t xml:space="preserve"> с </w:t>
      </w:r>
      <w:r w:rsidRPr="008A00D7">
        <w:rPr>
          <w:color w:val="000000"/>
        </w:rPr>
        <w:t>широко</w:t>
      </w:r>
      <w:r>
        <w:rPr>
          <w:color w:val="000000"/>
        </w:rPr>
        <w:t xml:space="preserve">й </w:t>
      </w:r>
      <w:r w:rsidRPr="008A00D7">
        <w:rPr>
          <w:color w:val="000000"/>
        </w:rPr>
        <w:t>улыб</w:t>
      </w:r>
      <w:r>
        <w:rPr>
          <w:color w:val="000000"/>
        </w:rPr>
        <w:t>кой</w:t>
      </w:r>
      <w:r w:rsidRPr="008A00D7">
        <w:rPr>
          <w:color w:val="000000"/>
        </w:rPr>
        <w:t>.</w:t>
      </w:r>
      <w:r w:rsidRPr="006925AA">
        <w:rPr>
          <w:rStyle w:val="apple-converted-space"/>
          <w:color w:val="000000"/>
        </w:rPr>
        <w:t xml:space="preserve"> </w:t>
      </w:r>
      <w:r w:rsidRPr="00336D6F">
        <w:t>–</w:t>
      </w:r>
      <w:r>
        <w:t xml:space="preserve"> </w:t>
      </w:r>
      <w:r w:rsidRPr="009278CF">
        <w:t>Взгляни на нас</w:t>
      </w:r>
      <w:r>
        <w:t>,</w:t>
      </w:r>
      <w:r w:rsidRPr="00336D6F">
        <w:t xml:space="preserve"> –</w:t>
      </w:r>
      <w:r>
        <w:rPr>
          <w:color w:val="000000"/>
        </w:rPr>
        <w:t xml:space="preserve"> захватив свою </w:t>
      </w:r>
      <w:r w:rsidRPr="008A00D7">
        <w:rPr>
          <w:color w:val="000000"/>
        </w:rPr>
        <w:t>юбку,</w:t>
      </w:r>
      <w:r>
        <w:rPr>
          <w:color w:val="000000"/>
        </w:rPr>
        <w:t xml:space="preserve"> </w:t>
      </w:r>
      <w:r w:rsidRPr="008A00D7">
        <w:rPr>
          <w:color w:val="000000"/>
        </w:rPr>
        <w:t>она</w:t>
      </w:r>
      <w:r>
        <w:rPr>
          <w:color w:val="000000"/>
        </w:rPr>
        <w:t xml:space="preserve"> стала </w:t>
      </w:r>
      <w:r w:rsidRPr="008A00D7">
        <w:rPr>
          <w:color w:val="000000"/>
        </w:rPr>
        <w:t>слегка</w:t>
      </w:r>
      <w:r>
        <w:rPr>
          <w:color w:val="000000"/>
        </w:rPr>
        <w:t xml:space="preserve"> </w:t>
      </w:r>
      <w:r w:rsidRPr="008A00D7">
        <w:rPr>
          <w:color w:val="000000"/>
        </w:rPr>
        <w:t>раскачиваться</w:t>
      </w:r>
      <w:r>
        <w:rPr>
          <w:color w:val="000000"/>
        </w:rPr>
        <w:t xml:space="preserve"> под музыку. </w:t>
      </w:r>
      <w:r w:rsidRPr="00336D6F">
        <w:t>–</w:t>
      </w:r>
      <w:r>
        <w:t xml:space="preserve"> </w:t>
      </w:r>
      <w:r w:rsidRPr="009278CF">
        <w:t>У нас, кажется, подходящая одежда</w:t>
      </w:r>
      <w:r w:rsidRPr="008A00D7">
        <w:rPr>
          <w:color w:val="000000"/>
        </w:rPr>
        <w:t>.</w:t>
      </w:r>
      <w:r w:rsidRPr="00336C80">
        <w:t xml:space="preserve"> </w:t>
      </w:r>
      <w:r w:rsidRPr="00336D6F">
        <w:t>–</w:t>
      </w:r>
      <w:r>
        <w:rPr>
          <w:color w:val="000000"/>
        </w:rPr>
        <w:t xml:space="preserve"> </w:t>
      </w:r>
      <w:r w:rsidRPr="00336C80">
        <w:rPr>
          <w:color w:val="000000"/>
        </w:rPr>
        <w:t>Е</w:t>
      </w:r>
      <w:r>
        <w:rPr>
          <w:color w:val="000000"/>
        </w:rPr>
        <w:t>ё</w:t>
      </w:r>
      <w:r w:rsidRPr="00336C80">
        <w:rPr>
          <w:color w:val="000000"/>
        </w:rPr>
        <w:t xml:space="preserve"> </w:t>
      </w:r>
      <w:r>
        <w:rPr>
          <w:color w:val="000000"/>
        </w:rPr>
        <w:t>восхищенные глаза заблестели под</w:t>
      </w:r>
      <w:r w:rsidRPr="00336C80">
        <w:rPr>
          <w:color w:val="000000"/>
        </w:rPr>
        <w:t xml:space="preserve"> </w:t>
      </w:r>
      <w:r>
        <w:rPr>
          <w:color w:val="000000"/>
        </w:rPr>
        <w:t>разноцветными</w:t>
      </w:r>
      <w:r w:rsidRPr="00336C80">
        <w:rPr>
          <w:color w:val="000000"/>
        </w:rPr>
        <w:t xml:space="preserve"> прожекторами.</w:t>
      </w:r>
    </w:p>
    <w:p w:rsidR="001F71E6" w:rsidRDefault="001F71E6" w:rsidP="001F71E6">
      <w:pPr>
        <w:pStyle w:val="western"/>
        <w:shd w:val="clear" w:color="auto" w:fill="FFFFFF"/>
        <w:spacing w:before="0" w:after="0"/>
        <w:ind w:firstLine="461"/>
        <w:jc w:val="both"/>
        <w:rPr>
          <w:color w:val="000000"/>
        </w:rPr>
      </w:pPr>
      <w:r>
        <w:rPr>
          <w:color w:val="000000"/>
        </w:rPr>
        <w:t xml:space="preserve">Мы сели в небольшую кабинку с зеленой обивкой, Сьюзан напротив меня. Изучая меню, я сказал: </w:t>
      </w:r>
    </w:p>
    <w:p w:rsidR="001F71E6" w:rsidRDefault="001F71E6" w:rsidP="001F71E6">
      <w:pPr>
        <w:pStyle w:val="western"/>
        <w:shd w:val="clear" w:color="auto" w:fill="FFFFFF"/>
        <w:spacing w:before="0" w:after="0"/>
        <w:ind w:firstLine="461"/>
        <w:jc w:val="both"/>
        <w:rPr>
          <w:color w:val="000000"/>
        </w:rPr>
      </w:pPr>
      <w:r w:rsidRPr="00336D6F">
        <w:t>–</w:t>
      </w:r>
      <w:r>
        <w:t xml:space="preserve"> </w:t>
      </w:r>
      <w:r w:rsidRPr="009278CF">
        <w:t>Я хочу есть. А ты</w:t>
      </w:r>
      <w:r>
        <w:rPr>
          <w:color w:val="000000"/>
        </w:rPr>
        <w:t>?</w:t>
      </w:r>
    </w:p>
    <w:p w:rsidR="001F71E6" w:rsidRDefault="001F71E6" w:rsidP="001F71E6">
      <w:pPr>
        <w:pStyle w:val="western"/>
        <w:shd w:val="clear" w:color="auto" w:fill="FFFFFF"/>
        <w:spacing w:before="0" w:after="0"/>
        <w:ind w:firstLine="461"/>
        <w:jc w:val="both"/>
        <w:rPr>
          <w:color w:val="000000"/>
        </w:rPr>
      </w:pPr>
      <w:r w:rsidRPr="00336D6F">
        <w:t>–</w:t>
      </w:r>
      <w:r>
        <w:t xml:space="preserve"> </w:t>
      </w:r>
      <w:r w:rsidRPr="009278CF">
        <w:t>Ты всегда хочешь</w:t>
      </w:r>
      <w:r>
        <w:rPr>
          <w:color w:val="000000"/>
        </w:rPr>
        <w:t xml:space="preserve"> есть. </w:t>
      </w:r>
      <w:r w:rsidRPr="00336D6F">
        <w:t>–</w:t>
      </w:r>
      <w:r>
        <w:rPr>
          <w:color w:val="000000"/>
        </w:rPr>
        <w:t xml:space="preserve"> Засмеявшись, она стащила у меня из рук ламинированное меню. После быстрого ознакомления с предложенными блюдами на её лице отразилось недовольство.</w:t>
      </w:r>
      <w:r>
        <w:rPr>
          <w:rStyle w:val="apple-converted-space"/>
          <w:color w:val="000000"/>
        </w:rPr>
        <w:t xml:space="preserve"> </w:t>
      </w:r>
      <w:r>
        <w:rPr>
          <w:color w:val="000000"/>
        </w:rPr>
        <w:t>Очевидно, её любимых киви с кремом не было в меню.</w:t>
      </w:r>
      <w:r>
        <w:rPr>
          <w:rStyle w:val="apple-converted-space"/>
          <w:color w:val="000000"/>
        </w:rPr>
        <w:t xml:space="preserve"> </w:t>
      </w:r>
      <w:r w:rsidRPr="00336D6F">
        <w:t>–</w:t>
      </w:r>
      <w:r>
        <w:t xml:space="preserve"> </w:t>
      </w:r>
      <w:r w:rsidRPr="009278CF">
        <w:t>Наверное, закажу картофель фри</w:t>
      </w:r>
      <w:r>
        <w:rPr>
          <w:color w:val="000000"/>
        </w:rPr>
        <w:t>.</w:t>
      </w:r>
    </w:p>
    <w:p w:rsidR="001F71E6" w:rsidRDefault="001F71E6" w:rsidP="001F71E6">
      <w:pPr>
        <w:pStyle w:val="western"/>
        <w:shd w:val="clear" w:color="auto" w:fill="FFFFFF"/>
        <w:spacing w:before="0" w:after="0"/>
        <w:ind w:firstLine="461"/>
        <w:jc w:val="both"/>
        <w:rPr>
          <w:rStyle w:val="apple-converted-space"/>
          <w:color w:val="000000"/>
        </w:rPr>
      </w:pPr>
      <w:r w:rsidRPr="002415E0">
        <w:rPr>
          <w:color w:val="000000"/>
        </w:rPr>
        <w:t>Так</w:t>
      </w:r>
      <w:r>
        <w:rPr>
          <w:color w:val="000000"/>
        </w:rPr>
        <w:t xml:space="preserve"> </w:t>
      </w:r>
      <w:r w:rsidRPr="002415E0">
        <w:rPr>
          <w:color w:val="000000"/>
        </w:rPr>
        <w:t>как</w:t>
      </w:r>
      <w:r>
        <w:rPr>
          <w:color w:val="000000"/>
        </w:rPr>
        <w:t xml:space="preserve"> </w:t>
      </w:r>
      <w:r w:rsidRPr="002415E0">
        <w:rPr>
          <w:color w:val="000000"/>
        </w:rPr>
        <w:t>это</w:t>
      </w:r>
      <w:r>
        <w:rPr>
          <w:color w:val="000000"/>
        </w:rPr>
        <w:t xml:space="preserve"> </w:t>
      </w:r>
      <w:r w:rsidRPr="002415E0">
        <w:rPr>
          <w:color w:val="000000"/>
        </w:rPr>
        <w:t>было</w:t>
      </w:r>
      <w:r>
        <w:rPr>
          <w:color w:val="000000"/>
        </w:rPr>
        <w:t xml:space="preserve"> </w:t>
      </w:r>
      <w:r w:rsidRPr="002415E0">
        <w:rPr>
          <w:color w:val="000000"/>
        </w:rPr>
        <w:t>место</w:t>
      </w:r>
      <w:r>
        <w:rPr>
          <w:color w:val="000000"/>
        </w:rPr>
        <w:t xml:space="preserve"> с </w:t>
      </w:r>
      <w:r w:rsidRPr="002415E0">
        <w:rPr>
          <w:color w:val="000000"/>
        </w:rPr>
        <w:t>самообслуживани</w:t>
      </w:r>
      <w:r>
        <w:rPr>
          <w:color w:val="000000"/>
        </w:rPr>
        <w:t>ем</w:t>
      </w:r>
      <w:r w:rsidRPr="002415E0">
        <w:rPr>
          <w:color w:val="000000"/>
        </w:rPr>
        <w:t>,</w:t>
      </w:r>
      <w:r>
        <w:rPr>
          <w:color w:val="000000"/>
        </w:rPr>
        <w:t xml:space="preserve"> </w:t>
      </w:r>
      <w:r w:rsidRPr="002415E0">
        <w:rPr>
          <w:color w:val="000000"/>
        </w:rPr>
        <w:t>я</w:t>
      </w:r>
      <w:r>
        <w:rPr>
          <w:color w:val="000000"/>
        </w:rPr>
        <w:t xml:space="preserve"> попросил </w:t>
      </w:r>
      <w:r w:rsidRPr="002415E0">
        <w:rPr>
          <w:color w:val="000000"/>
        </w:rPr>
        <w:t>Сьюз</w:t>
      </w:r>
      <w:r>
        <w:rPr>
          <w:color w:val="000000"/>
        </w:rPr>
        <w:t>а</w:t>
      </w:r>
      <w:r w:rsidRPr="002415E0">
        <w:rPr>
          <w:color w:val="000000"/>
        </w:rPr>
        <w:t>н</w:t>
      </w:r>
      <w:r>
        <w:rPr>
          <w:color w:val="000000"/>
        </w:rPr>
        <w:t xml:space="preserve"> подо</w:t>
      </w:r>
      <w:r w:rsidRPr="002415E0">
        <w:rPr>
          <w:color w:val="000000"/>
        </w:rPr>
        <w:t>ждать,</w:t>
      </w:r>
      <w:r>
        <w:rPr>
          <w:color w:val="000000"/>
        </w:rPr>
        <w:t xml:space="preserve"> </w:t>
      </w:r>
      <w:r w:rsidRPr="002415E0">
        <w:rPr>
          <w:color w:val="000000"/>
        </w:rPr>
        <w:t>пока</w:t>
      </w:r>
      <w:r>
        <w:rPr>
          <w:color w:val="000000"/>
        </w:rPr>
        <w:t xml:space="preserve"> схожу к барной стойке и сделаю заказ</w:t>
      </w:r>
      <w:r w:rsidRPr="002415E0">
        <w:rPr>
          <w:color w:val="000000"/>
        </w:rPr>
        <w:t>.</w:t>
      </w:r>
      <w:r w:rsidRPr="006925AA">
        <w:rPr>
          <w:rStyle w:val="apple-converted-space"/>
          <w:color w:val="000000"/>
        </w:rPr>
        <w:t xml:space="preserve"> </w:t>
      </w:r>
      <w:r w:rsidRPr="002415E0">
        <w:rPr>
          <w:color w:val="000000"/>
        </w:rPr>
        <w:t>Чизбургер</w:t>
      </w:r>
      <w:r>
        <w:rPr>
          <w:color w:val="000000"/>
        </w:rPr>
        <w:t xml:space="preserve"> </w:t>
      </w:r>
      <w:r w:rsidRPr="002415E0">
        <w:rPr>
          <w:color w:val="000000"/>
        </w:rPr>
        <w:t>с</w:t>
      </w:r>
      <w:r>
        <w:rPr>
          <w:color w:val="000000"/>
        </w:rPr>
        <w:t xml:space="preserve"> дополнительным картофелем </w:t>
      </w:r>
      <w:r w:rsidRPr="002415E0">
        <w:rPr>
          <w:color w:val="000000"/>
        </w:rPr>
        <w:t>фри</w:t>
      </w:r>
      <w:r>
        <w:rPr>
          <w:color w:val="000000"/>
        </w:rPr>
        <w:t xml:space="preserve"> </w:t>
      </w:r>
      <w:r w:rsidRPr="002415E0">
        <w:rPr>
          <w:color w:val="000000"/>
        </w:rPr>
        <w:t>и</w:t>
      </w:r>
      <w:r>
        <w:rPr>
          <w:color w:val="000000"/>
        </w:rPr>
        <w:t xml:space="preserve"> ещё одной </w:t>
      </w:r>
      <w:r w:rsidRPr="002415E0">
        <w:rPr>
          <w:color w:val="000000"/>
        </w:rPr>
        <w:t>кол</w:t>
      </w:r>
      <w:r>
        <w:rPr>
          <w:color w:val="000000"/>
        </w:rPr>
        <w:t xml:space="preserve">ой </w:t>
      </w:r>
      <w:r w:rsidRPr="002415E0">
        <w:rPr>
          <w:color w:val="000000"/>
        </w:rPr>
        <w:t>для</w:t>
      </w:r>
      <w:r>
        <w:rPr>
          <w:color w:val="000000"/>
        </w:rPr>
        <w:t xml:space="preserve"> </w:t>
      </w:r>
      <w:r w:rsidRPr="002415E0">
        <w:rPr>
          <w:color w:val="000000"/>
        </w:rPr>
        <w:t>Сью.</w:t>
      </w:r>
      <w:r w:rsidRPr="006925AA">
        <w:rPr>
          <w:rStyle w:val="apple-converted-space"/>
          <w:color w:val="000000"/>
        </w:rPr>
        <w:t xml:space="preserve"> </w:t>
      </w:r>
      <w:r w:rsidRPr="002415E0">
        <w:rPr>
          <w:color w:val="000000"/>
        </w:rPr>
        <w:t>Вернувшись</w:t>
      </w:r>
      <w:r>
        <w:rPr>
          <w:color w:val="000000"/>
        </w:rPr>
        <w:t xml:space="preserve"> за наш столик</w:t>
      </w:r>
      <w:r w:rsidRPr="002415E0">
        <w:rPr>
          <w:color w:val="000000"/>
        </w:rPr>
        <w:t>,</w:t>
      </w:r>
      <w:r>
        <w:rPr>
          <w:color w:val="000000"/>
        </w:rPr>
        <w:t xml:space="preserve"> </w:t>
      </w:r>
      <w:r w:rsidRPr="002415E0">
        <w:rPr>
          <w:color w:val="000000"/>
        </w:rPr>
        <w:t>я</w:t>
      </w:r>
      <w:r>
        <w:rPr>
          <w:color w:val="000000"/>
        </w:rPr>
        <w:t xml:space="preserve"> приступил к еде</w:t>
      </w:r>
      <w:r w:rsidRPr="002415E0">
        <w:rPr>
          <w:color w:val="000000"/>
        </w:rPr>
        <w:t>,</w:t>
      </w:r>
      <w:r>
        <w:rPr>
          <w:color w:val="000000"/>
        </w:rPr>
        <w:t xml:space="preserve"> </w:t>
      </w:r>
      <w:r w:rsidRPr="002415E0">
        <w:rPr>
          <w:color w:val="000000"/>
        </w:rPr>
        <w:t>а</w:t>
      </w:r>
      <w:r>
        <w:rPr>
          <w:color w:val="000000"/>
        </w:rPr>
        <w:t xml:space="preserve"> </w:t>
      </w:r>
      <w:r w:rsidRPr="002415E0">
        <w:rPr>
          <w:color w:val="000000"/>
        </w:rPr>
        <w:t>Сьюзан</w:t>
      </w:r>
      <w:r>
        <w:rPr>
          <w:color w:val="000000"/>
        </w:rPr>
        <w:t xml:space="preserve"> стала лениво таскать фри </w:t>
      </w:r>
      <w:r w:rsidRPr="002415E0">
        <w:rPr>
          <w:color w:val="000000"/>
        </w:rPr>
        <w:t>одн</w:t>
      </w:r>
      <w:r>
        <w:rPr>
          <w:color w:val="000000"/>
        </w:rPr>
        <w:t>у за другой</w:t>
      </w:r>
      <w:r w:rsidRPr="002415E0">
        <w:rPr>
          <w:color w:val="000000"/>
        </w:rPr>
        <w:t>.</w:t>
      </w:r>
      <w:r w:rsidRPr="006925AA">
        <w:rPr>
          <w:rStyle w:val="apple-converted-space"/>
          <w:color w:val="000000"/>
        </w:rPr>
        <w:t xml:space="preserve"> </w:t>
      </w:r>
      <w:r>
        <w:rPr>
          <w:rStyle w:val="apple-converted-space"/>
          <w:color w:val="000000"/>
        </w:rPr>
        <w:t>О</w:t>
      </w:r>
      <w:r w:rsidRPr="002415E0">
        <w:rPr>
          <w:color w:val="000000"/>
        </w:rPr>
        <w:t>на</w:t>
      </w:r>
      <w:r>
        <w:rPr>
          <w:color w:val="000000"/>
        </w:rPr>
        <w:t xml:space="preserve"> </w:t>
      </w:r>
      <w:r w:rsidRPr="002415E0">
        <w:rPr>
          <w:color w:val="000000"/>
        </w:rPr>
        <w:t>не</w:t>
      </w:r>
      <w:r>
        <w:rPr>
          <w:color w:val="000000"/>
        </w:rPr>
        <w:t xml:space="preserve"> </w:t>
      </w:r>
      <w:r w:rsidRPr="002415E0">
        <w:rPr>
          <w:color w:val="000000"/>
        </w:rPr>
        <w:t>голодн</w:t>
      </w:r>
      <w:r>
        <w:rPr>
          <w:color w:val="000000"/>
        </w:rPr>
        <w:t>а</w:t>
      </w:r>
      <w:r w:rsidRPr="002415E0">
        <w:rPr>
          <w:color w:val="000000"/>
        </w:rPr>
        <w:t>?</w:t>
      </w:r>
      <w:r w:rsidRPr="006925AA">
        <w:rPr>
          <w:rStyle w:val="apple-converted-space"/>
          <w:color w:val="000000"/>
        </w:rPr>
        <w:t xml:space="preserve"> </w:t>
      </w:r>
      <w:r w:rsidRPr="002415E0">
        <w:rPr>
          <w:color w:val="000000"/>
        </w:rPr>
        <w:t>Я</w:t>
      </w:r>
      <w:r>
        <w:rPr>
          <w:color w:val="000000"/>
        </w:rPr>
        <w:t xml:space="preserve"> слизнул </w:t>
      </w:r>
      <w:r w:rsidRPr="002415E0">
        <w:rPr>
          <w:color w:val="000000"/>
        </w:rPr>
        <w:t>кетчуп</w:t>
      </w:r>
      <w:r>
        <w:rPr>
          <w:color w:val="000000"/>
        </w:rPr>
        <w:t xml:space="preserve"> </w:t>
      </w:r>
      <w:r w:rsidRPr="002415E0">
        <w:rPr>
          <w:color w:val="000000"/>
        </w:rPr>
        <w:t>с</w:t>
      </w:r>
      <w:r>
        <w:rPr>
          <w:color w:val="000000"/>
        </w:rPr>
        <w:t xml:space="preserve"> </w:t>
      </w:r>
      <w:r w:rsidRPr="002415E0">
        <w:rPr>
          <w:color w:val="000000"/>
        </w:rPr>
        <w:t>пальцев</w:t>
      </w:r>
      <w:r>
        <w:rPr>
          <w:color w:val="000000"/>
        </w:rPr>
        <w:t xml:space="preserve"> </w:t>
      </w:r>
      <w:r w:rsidRPr="002415E0">
        <w:rPr>
          <w:color w:val="000000"/>
        </w:rPr>
        <w:t>и</w:t>
      </w:r>
      <w:r>
        <w:rPr>
          <w:color w:val="000000"/>
        </w:rPr>
        <w:t xml:space="preserve"> </w:t>
      </w:r>
      <w:r w:rsidRPr="002415E0">
        <w:rPr>
          <w:color w:val="000000"/>
        </w:rPr>
        <w:t>вытер</w:t>
      </w:r>
      <w:r>
        <w:rPr>
          <w:color w:val="000000"/>
        </w:rPr>
        <w:t xml:space="preserve"> </w:t>
      </w:r>
      <w:r w:rsidRPr="002415E0">
        <w:rPr>
          <w:color w:val="000000"/>
        </w:rPr>
        <w:t>руки</w:t>
      </w:r>
      <w:r>
        <w:rPr>
          <w:color w:val="000000"/>
        </w:rPr>
        <w:t xml:space="preserve"> </w:t>
      </w:r>
      <w:r w:rsidRPr="002415E0">
        <w:rPr>
          <w:color w:val="000000"/>
        </w:rPr>
        <w:t>о</w:t>
      </w:r>
      <w:r>
        <w:rPr>
          <w:color w:val="000000"/>
        </w:rPr>
        <w:t xml:space="preserve"> </w:t>
      </w:r>
      <w:r w:rsidRPr="002415E0">
        <w:rPr>
          <w:color w:val="000000"/>
        </w:rPr>
        <w:t>салфетку.</w:t>
      </w:r>
      <w:r w:rsidRPr="006925AA">
        <w:rPr>
          <w:rStyle w:val="apple-converted-space"/>
          <w:color w:val="000000"/>
        </w:rPr>
        <w:t xml:space="preserve"> </w:t>
      </w:r>
    </w:p>
    <w:p w:rsidR="001F71E6" w:rsidRPr="007846F4" w:rsidRDefault="001F71E6" w:rsidP="001F71E6">
      <w:pPr>
        <w:pStyle w:val="western"/>
        <w:shd w:val="clear" w:color="auto" w:fill="FFFFFF"/>
        <w:spacing w:before="0" w:after="0"/>
        <w:ind w:firstLine="461"/>
        <w:jc w:val="both"/>
        <w:rPr>
          <w:color w:val="000000"/>
        </w:rPr>
      </w:pPr>
      <w:r w:rsidRPr="00336D6F">
        <w:t>–</w:t>
      </w:r>
      <w:r>
        <w:t xml:space="preserve"> </w:t>
      </w:r>
      <w:r w:rsidRPr="009278CF">
        <w:t>Ты совсем мало</w:t>
      </w:r>
      <w:r>
        <w:t xml:space="preserve"> ешь</w:t>
      </w:r>
      <w:r w:rsidRPr="009278CF">
        <w:t>? Я заметил это ещ</w:t>
      </w:r>
      <w:r>
        <w:t>ё</w:t>
      </w:r>
      <w:r w:rsidRPr="009278CF">
        <w:t xml:space="preserve"> у нас на ужине</w:t>
      </w:r>
      <w:r w:rsidRPr="002415E0">
        <w:rPr>
          <w:color w:val="000000"/>
        </w:rPr>
        <w:t>.</w:t>
      </w:r>
    </w:p>
    <w:p w:rsidR="001F71E6" w:rsidRDefault="001F71E6" w:rsidP="001F71E6">
      <w:pPr>
        <w:pStyle w:val="western"/>
        <w:shd w:val="clear" w:color="auto" w:fill="FFFFFF"/>
        <w:spacing w:before="0" w:after="0"/>
        <w:ind w:firstLine="461"/>
        <w:jc w:val="both"/>
        <w:rPr>
          <w:rStyle w:val="apple-converted-space"/>
          <w:color w:val="000000"/>
        </w:rPr>
      </w:pPr>
      <w:r>
        <w:rPr>
          <w:color w:val="000000"/>
        </w:rPr>
        <w:t>Она отпила колу через соломинку и ухмыльнулась.</w:t>
      </w:r>
      <w:r>
        <w:rPr>
          <w:rStyle w:val="apple-converted-space"/>
          <w:color w:val="000000"/>
        </w:rPr>
        <w:t xml:space="preserve"> </w:t>
      </w:r>
    </w:p>
    <w:p w:rsidR="001F71E6" w:rsidRPr="00E51D08" w:rsidRDefault="001F71E6" w:rsidP="001F71E6">
      <w:pPr>
        <w:pStyle w:val="western"/>
        <w:shd w:val="clear" w:color="auto" w:fill="FFFFFF"/>
        <w:spacing w:before="0" w:after="0"/>
        <w:ind w:firstLine="461"/>
        <w:jc w:val="both"/>
        <w:rPr>
          <w:color w:val="000000"/>
        </w:rPr>
      </w:pPr>
      <w:r w:rsidRPr="00336D6F">
        <w:t>–</w:t>
      </w:r>
      <w:r>
        <w:t xml:space="preserve"> </w:t>
      </w:r>
      <w:r w:rsidRPr="009278CF">
        <w:t>Мне бы хотелось оставить место для конфет с ликером. Это моя слабость</w:t>
      </w:r>
      <w:r w:rsidRPr="00E51D08">
        <w:rPr>
          <w:color w:val="000000"/>
        </w:rPr>
        <w:t>.</w:t>
      </w:r>
    </w:p>
    <w:p w:rsidR="001F71E6" w:rsidRPr="007846F4" w:rsidRDefault="001F71E6" w:rsidP="001F71E6">
      <w:pPr>
        <w:pStyle w:val="western"/>
        <w:shd w:val="clear" w:color="auto" w:fill="FFFFFF"/>
        <w:spacing w:before="0" w:after="0"/>
        <w:ind w:firstLine="461"/>
        <w:jc w:val="both"/>
        <w:rPr>
          <w:color w:val="000000"/>
        </w:rPr>
      </w:pPr>
      <w:r>
        <w:rPr>
          <w:color w:val="000000"/>
        </w:rPr>
        <w:t>Конфеты</w:t>
      </w:r>
      <w:r w:rsidRPr="002415E0">
        <w:rPr>
          <w:color w:val="000000"/>
        </w:rPr>
        <w:t>,</w:t>
      </w:r>
      <w:r>
        <w:rPr>
          <w:color w:val="000000"/>
        </w:rPr>
        <w:t xml:space="preserve"> </w:t>
      </w:r>
      <w:r w:rsidRPr="002415E0">
        <w:rPr>
          <w:color w:val="000000"/>
        </w:rPr>
        <w:t>ага.</w:t>
      </w:r>
      <w:r w:rsidRPr="006925AA">
        <w:rPr>
          <w:rStyle w:val="apple-converted-space"/>
          <w:color w:val="000000"/>
        </w:rPr>
        <w:t xml:space="preserve"> </w:t>
      </w:r>
      <w:r w:rsidRPr="008942D9">
        <w:rPr>
          <w:rStyle w:val="apple-converted-space"/>
          <w:i/>
          <w:color w:val="000000"/>
        </w:rPr>
        <w:t>А я</w:t>
      </w:r>
      <w:r w:rsidRPr="008942D9">
        <w:rPr>
          <w:i/>
        </w:rPr>
        <w:t xml:space="preserve"> думал, что я твоя слабость</w:t>
      </w:r>
      <w:r>
        <w:rPr>
          <w:i/>
          <w:iCs/>
          <w:color w:val="000000"/>
        </w:rPr>
        <w:t>.</w:t>
      </w:r>
      <w:r>
        <w:rPr>
          <w:color w:val="000000"/>
        </w:rPr>
        <w:t xml:space="preserve"> Я посмотрел на её опустевшую упаковку из-под фри, а когда поднял глаза</w:t>
      </w:r>
      <w:r w:rsidRPr="002415E0">
        <w:rPr>
          <w:color w:val="000000"/>
        </w:rPr>
        <w:t>,</w:t>
      </w:r>
      <w:r>
        <w:rPr>
          <w:color w:val="000000"/>
        </w:rPr>
        <w:t xml:space="preserve"> </w:t>
      </w:r>
      <w:r w:rsidRPr="002415E0">
        <w:rPr>
          <w:color w:val="000000"/>
        </w:rPr>
        <w:t>е</w:t>
      </w:r>
      <w:r>
        <w:rPr>
          <w:color w:val="000000"/>
        </w:rPr>
        <w:t>ё пристальный в</w:t>
      </w:r>
      <w:r w:rsidRPr="002415E0">
        <w:rPr>
          <w:color w:val="000000"/>
        </w:rPr>
        <w:t>згляд</w:t>
      </w:r>
      <w:r>
        <w:rPr>
          <w:color w:val="000000"/>
        </w:rPr>
        <w:t xml:space="preserve"> </w:t>
      </w:r>
      <w:r w:rsidRPr="002415E0">
        <w:rPr>
          <w:color w:val="000000"/>
        </w:rPr>
        <w:t>был</w:t>
      </w:r>
      <w:r>
        <w:rPr>
          <w:color w:val="000000"/>
        </w:rPr>
        <w:t xml:space="preserve"> </w:t>
      </w:r>
      <w:r w:rsidRPr="002415E0">
        <w:rPr>
          <w:color w:val="000000"/>
        </w:rPr>
        <w:t>на</w:t>
      </w:r>
      <w:r>
        <w:rPr>
          <w:color w:val="000000"/>
        </w:rPr>
        <w:t xml:space="preserve"> </w:t>
      </w:r>
      <w:r w:rsidRPr="002415E0">
        <w:rPr>
          <w:color w:val="000000"/>
        </w:rPr>
        <w:t>м</w:t>
      </w:r>
      <w:r>
        <w:rPr>
          <w:color w:val="000000"/>
        </w:rPr>
        <w:t>не</w:t>
      </w:r>
      <w:r w:rsidRPr="002415E0">
        <w:rPr>
          <w:color w:val="000000"/>
        </w:rPr>
        <w:t>.</w:t>
      </w:r>
      <w:r w:rsidRPr="006925AA">
        <w:rPr>
          <w:rStyle w:val="apple-converted-space"/>
          <w:color w:val="000000"/>
        </w:rPr>
        <w:t xml:space="preserve"> </w:t>
      </w:r>
      <w:r w:rsidRPr="002415E0">
        <w:rPr>
          <w:i/>
          <w:iCs/>
          <w:color w:val="000000"/>
        </w:rPr>
        <w:t>Дерьмо.</w:t>
      </w:r>
      <w:r w:rsidRPr="006925AA">
        <w:rPr>
          <w:rStyle w:val="apple-converted-space"/>
          <w:color w:val="000000"/>
        </w:rPr>
        <w:t xml:space="preserve"> </w:t>
      </w:r>
      <w:r>
        <w:rPr>
          <w:rStyle w:val="apple-converted-space"/>
          <w:color w:val="000000"/>
        </w:rPr>
        <w:t xml:space="preserve">Неужели </w:t>
      </w:r>
      <w:r w:rsidRPr="002415E0">
        <w:rPr>
          <w:color w:val="000000"/>
        </w:rPr>
        <w:t>я</w:t>
      </w:r>
      <w:r>
        <w:rPr>
          <w:color w:val="000000"/>
        </w:rPr>
        <w:t xml:space="preserve"> </w:t>
      </w:r>
      <w:r w:rsidRPr="002415E0">
        <w:rPr>
          <w:color w:val="000000"/>
        </w:rPr>
        <w:t>только</w:t>
      </w:r>
      <w:r>
        <w:rPr>
          <w:color w:val="000000"/>
        </w:rPr>
        <w:t xml:space="preserve"> </w:t>
      </w:r>
      <w:r w:rsidRPr="002415E0">
        <w:rPr>
          <w:color w:val="000000"/>
        </w:rPr>
        <w:t>что</w:t>
      </w:r>
      <w:r>
        <w:rPr>
          <w:color w:val="000000"/>
        </w:rPr>
        <w:t xml:space="preserve"> </w:t>
      </w:r>
      <w:r w:rsidRPr="002415E0">
        <w:rPr>
          <w:color w:val="000000"/>
        </w:rPr>
        <w:t>сказал</w:t>
      </w:r>
      <w:r>
        <w:rPr>
          <w:color w:val="000000"/>
        </w:rPr>
        <w:t xml:space="preserve"> </w:t>
      </w:r>
      <w:r w:rsidRPr="002415E0">
        <w:rPr>
          <w:color w:val="000000"/>
        </w:rPr>
        <w:t>это</w:t>
      </w:r>
      <w:r>
        <w:rPr>
          <w:color w:val="000000"/>
        </w:rPr>
        <w:t xml:space="preserve"> </w:t>
      </w:r>
      <w:r w:rsidRPr="002415E0">
        <w:rPr>
          <w:color w:val="000000"/>
        </w:rPr>
        <w:t>вслух?</w:t>
      </w:r>
      <w:r w:rsidRPr="006925AA">
        <w:rPr>
          <w:rStyle w:val="apple-converted-space"/>
          <w:color w:val="000000"/>
        </w:rPr>
        <w:t xml:space="preserve"> </w:t>
      </w:r>
      <w:r w:rsidRPr="002415E0">
        <w:rPr>
          <w:color w:val="000000"/>
        </w:rPr>
        <w:t>Я</w:t>
      </w:r>
      <w:r>
        <w:rPr>
          <w:color w:val="000000"/>
        </w:rPr>
        <w:t xml:space="preserve"> небрежно </w:t>
      </w:r>
      <w:r w:rsidRPr="002415E0">
        <w:rPr>
          <w:color w:val="000000"/>
        </w:rPr>
        <w:t>пожал</w:t>
      </w:r>
      <w:r>
        <w:rPr>
          <w:color w:val="000000"/>
        </w:rPr>
        <w:t xml:space="preserve"> </w:t>
      </w:r>
      <w:r w:rsidRPr="002415E0">
        <w:rPr>
          <w:color w:val="000000"/>
        </w:rPr>
        <w:t>плечами</w:t>
      </w:r>
      <w:r>
        <w:rPr>
          <w:color w:val="000000"/>
        </w:rPr>
        <w:t xml:space="preserve"> </w:t>
      </w:r>
      <w:r w:rsidRPr="002415E0">
        <w:rPr>
          <w:color w:val="000000"/>
        </w:rPr>
        <w:t>и</w:t>
      </w:r>
      <w:r>
        <w:rPr>
          <w:color w:val="000000"/>
        </w:rPr>
        <w:t xml:space="preserve"> сразу подёргал </w:t>
      </w:r>
      <w:r w:rsidRPr="002415E0">
        <w:rPr>
          <w:color w:val="000000"/>
        </w:rPr>
        <w:t>бров</w:t>
      </w:r>
      <w:r>
        <w:rPr>
          <w:color w:val="000000"/>
        </w:rPr>
        <w:t xml:space="preserve">ями </w:t>
      </w:r>
      <w:r w:rsidRPr="002415E0">
        <w:rPr>
          <w:color w:val="000000"/>
        </w:rPr>
        <w:t>в</w:t>
      </w:r>
      <w:r>
        <w:rPr>
          <w:color w:val="000000"/>
        </w:rPr>
        <w:t xml:space="preserve"> </w:t>
      </w:r>
      <w:r w:rsidRPr="002415E0">
        <w:rPr>
          <w:color w:val="000000"/>
        </w:rPr>
        <w:t>надежде</w:t>
      </w:r>
      <w:r>
        <w:rPr>
          <w:color w:val="000000"/>
        </w:rPr>
        <w:t xml:space="preserve"> загладить эту большую </w:t>
      </w:r>
      <w:r w:rsidRPr="002415E0">
        <w:rPr>
          <w:color w:val="000000"/>
        </w:rPr>
        <w:t>ошибку.</w:t>
      </w:r>
    </w:p>
    <w:p w:rsidR="001F71E6" w:rsidRPr="007846F4" w:rsidRDefault="001F71E6" w:rsidP="001F71E6">
      <w:pPr>
        <w:pStyle w:val="western"/>
        <w:shd w:val="clear" w:color="auto" w:fill="FFFFFF"/>
        <w:spacing w:before="0" w:after="0"/>
        <w:ind w:firstLine="461"/>
        <w:jc w:val="both"/>
        <w:rPr>
          <w:color w:val="000000"/>
        </w:rPr>
      </w:pPr>
      <w:r>
        <w:rPr>
          <w:color w:val="000000"/>
        </w:rPr>
        <w:t>Она с любопытством сощурила глаза</w:t>
      </w:r>
      <w:r w:rsidRPr="002415E0">
        <w:rPr>
          <w:color w:val="000000"/>
        </w:rPr>
        <w:t>.</w:t>
      </w:r>
      <w:r w:rsidRPr="006925AA">
        <w:rPr>
          <w:rStyle w:val="apple-converted-space"/>
          <w:color w:val="000000"/>
        </w:rPr>
        <w:t xml:space="preserve"> </w:t>
      </w:r>
      <w:r>
        <w:rPr>
          <w:rStyle w:val="apple-converted-space"/>
          <w:color w:val="000000"/>
        </w:rPr>
        <w:t>Неужели начинает</w:t>
      </w:r>
      <w:r>
        <w:rPr>
          <w:color w:val="000000"/>
        </w:rPr>
        <w:t xml:space="preserve"> </w:t>
      </w:r>
      <w:r w:rsidRPr="002415E0">
        <w:rPr>
          <w:color w:val="000000"/>
        </w:rPr>
        <w:t>вычислять</w:t>
      </w:r>
      <w:r>
        <w:rPr>
          <w:color w:val="000000"/>
        </w:rPr>
        <w:t xml:space="preserve"> </w:t>
      </w:r>
      <w:r w:rsidRPr="002415E0">
        <w:rPr>
          <w:color w:val="000000"/>
        </w:rPr>
        <w:t>меня?</w:t>
      </w:r>
      <w:r w:rsidRPr="006925AA">
        <w:rPr>
          <w:rStyle w:val="apple-converted-space"/>
          <w:color w:val="000000"/>
        </w:rPr>
        <w:t xml:space="preserve"> </w:t>
      </w:r>
      <w:r>
        <w:rPr>
          <w:color w:val="000000"/>
        </w:rPr>
        <w:t>Блин</w:t>
      </w:r>
      <w:r w:rsidRPr="002415E0">
        <w:rPr>
          <w:color w:val="000000"/>
        </w:rPr>
        <w:t>,</w:t>
      </w:r>
      <w:r>
        <w:rPr>
          <w:color w:val="000000"/>
        </w:rPr>
        <w:t xml:space="preserve"> </w:t>
      </w:r>
      <w:r w:rsidRPr="002415E0">
        <w:rPr>
          <w:color w:val="000000"/>
        </w:rPr>
        <w:t>я</w:t>
      </w:r>
      <w:r>
        <w:rPr>
          <w:color w:val="000000"/>
        </w:rPr>
        <w:t xml:space="preserve"> </w:t>
      </w:r>
      <w:r w:rsidRPr="002415E0">
        <w:rPr>
          <w:color w:val="000000"/>
        </w:rPr>
        <w:t>идиот,</w:t>
      </w:r>
      <w:r>
        <w:rPr>
          <w:color w:val="000000"/>
        </w:rPr>
        <w:t xml:space="preserve"> </w:t>
      </w:r>
      <w:r w:rsidRPr="002415E0">
        <w:rPr>
          <w:color w:val="000000"/>
        </w:rPr>
        <w:t>неспособны</w:t>
      </w:r>
      <w:r>
        <w:rPr>
          <w:color w:val="000000"/>
        </w:rPr>
        <w:t xml:space="preserve">й сдержать свой </w:t>
      </w:r>
      <w:r w:rsidRPr="002415E0">
        <w:rPr>
          <w:color w:val="000000"/>
        </w:rPr>
        <w:t>проклят</w:t>
      </w:r>
      <w:r>
        <w:rPr>
          <w:color w:val="000000"/>
        </w:rPr>
        <w:t xml:space="preserve">ый </w:t>
      </w:r>
      <w:r w:rsidRPr="002415E0">
        <w:rPr>
          <w:color w:val="000000"/>
        </w:rPr>
        <w:t>язык.</w:t>
      </w:r>
      <w:r w:rsidRPr="006925AA">
        <w:rPr>
          <w:rStyle w:val="apple-converted-space"/>
          <w:color w:val="000000"/>
        </w:rPr>
        <w:t xml:space="preserve"> </w:t>
      </w:r>
      <w:r w:rsidRPr="002415E0">
        <w:rPr>
          <w:color w:val="000000"/>
        </w:rPr>
        <w:t>Так</w:t>
      </w:r>
      <w:r>
        <w:rPr>
          <w:color w:val="000000"/>
        </w:rPr>
        <w:t xml:space="preserve"> </w:t>
      </w:r>
      <w:r w:rsidRPr="002415E0">
        <w:rPr>
          <w:color w:val="000000"/>
        </w:rPr>
        <w:t>как</w:t>
      </w:r>
      <w:r>
        <w:rPr>
          <w:color w:val="000000"/>
        </w:rPr>
        <w:t xml:space="preserve"> по плану ещё слишком рано открывать </w:t>
      </w:r>
      <w:r w:rsidRPr="002415E0">
        <w:rPr>
          <w:color w:val="000000"/>
        </w:rPr>
        <w:t>Сью</w:t>
      </w:r>
      <w:r>
        <w:rPr>
          <w:color w:val="000000"/>
        </w:rPr>
        <w:t>за</w:t>
      </w:r>
      <w:r w:rsidRPr="002415E0">
        <w:rPr>
          <w:color w:val="000000"/>
        </w:rPr>
        <w:t>н</w:t>
      </w:r>
      <w:r>
        <w:rPr>
          <w:color w:val="000000"/>
        </w:rPr>
        <w:t xml:space="preserve"> правду</w:t>
      </w:r>
      <w:r w:rsidRPr="002415E0">
        <w:rPr>
          <w:color w:val="000000"/>
        </w:rPr>
        <w:t>,</w:t>
      </w:r>
      <w:r>
        <w:rPr>
          <w:color w:val="000000"/>
        </w:rPr>
        <w:t xml:space="preserve"> </w:t>
      </w:r>
      <w:r w:rsidRPr="002415E0">
        <w:rPr>
          <w:color w:val="000000"/>
        </w:rPr>
        <w:t>я</w:t>
      </w:r>
      <w:r>
        <w:rPr>
          <w:color w:val="000000"/>
        </w:rPr>
        <w:t xml:space="preserve"> решил её отвлечь</w:t>
      </w:r>
      <w:r w:rsidRPr="002415E0">
        <w:rPr>
          <w:color w:val="000000"/>
        </w:rPr>
        <w:t>.</w:t>
      </w:r>
      <w:r w:rsidRPr="006925AA">
        <w:rPr>
          <w:rStyle w:val="apple-converted-space"/>
          <w:color w:val="000000"/>
        </w:rPr>
        <w:t xml:space="preserve"> </w:t>
      </w:r>
      <w:r>
        <w:rPr>
          <w:rStyle w:val="apple-converted-space"/>
          <w:color w:val="000000"/>
        </w:rPr>
        <w:t>Начала играть б</w:t>
      </w:r>
      <w:r w:rsidRPr="002415E0">
        <w:rPr>
          <w:color w:val="000000"/>
        </w:rPr>
        <w:t>ойк</w:t>
      </w:r>
      <w:r>
        <w:rPr>
          <w:color w:val="000000"/>
        </w:rPr>
        <w:t xml:space="preserve">ая </w:t>
      </w:r>
      <w:r w:rsidRPr="002415E0">
        <w:rPr>
          <w:color w:val="000000"/>
        </w:rPr>
        <w:t>песня,</w:t>
      </w:r>
      <w:r>
        <w:rPr>
          <w:color w:val="000000"/>
        </w:rPr>
        <w:t xml:space="preserve"> </w:t>
      </w:r>
      <w:r w:rsidRPr="002415E0">
        <w:rPr>
          <w:color w:val="000000"/>
        </w:rPr>
        <w:t>и</w:t>
      </w:r>
      <w:r>
        <w:rPr>
          <w:color w:val="000000"/>
        </w:rPr>
        <w:t xml:space="preserve"> она подсказала </w:t>
      </w:r>
      <w:r w:rsidRPr="002415E0">
        <w:rPr>
          <w:color w:val="000000"/>
        </w:rPr>
        <w:t>мне</w:t>
      </w:r>
      <w:r>
        <w:rPr>
          <w:color w:val="000000"/>
        </w:rPr>
        <w:t xml:space="preserve"> </w:t>
      </w:r>
      <w:r w:rsidRPr="002415E0">
        <w:rPr>
          <w:color w:val="000000"/>
        </w:rPr>
        <w:t>идею.</w:t>
      </w:r>
    </w:p>
    <w:p w:rsidR="001F71E6" w:rsidRDefault="001F71E6" w:rsidP="001F71E6">
      <w:pPr>
        <w:pStyle w:val="western"/>
        <w:shd w:val="clear" w:color="auto" w:fill="FFFFFF"/>
        <w:spacing w:before="0" w:after="0"/>
        <w:ind w:firstLine="461"/>
        <w:jc w:val="both"/>
        <w:rPr>
          <w:rStyle w:val="apple-converted-space"/>
          <w:color w:val="000000"/>
        </w:rPr>
      </w:pPr>
      <w:r>
        <w:rPr>
          <w:color w:val="000000"/>
        </w:rPr>
        <w:t>Я протянул руку под столом и осторожно потянул за юбку голубого платья Сьюзан.</w:t>
      </w:r>
      <w:r>
        <w:rPr>
          <w:rStyle w:val="apple-converted-space"/>
          <w:color w:val="000000"/>
        </w:rPr>
        <w:t xml:space="preserve"> </w:t>
      </w:r>
    </w:p>
    <w:p w:rsidR="001F71E6" w:rsidRDefault="001F71E6" w:rsidP="001F71E6">
      <w:pPr>
        <w:pStyle w:val="western"/>
        <w:shd w:val="clear" w:color="auto" w:fill="FFFFFF"/>
        <w:spacing w:before="0" w:after="0"/>
        <w:ind w:firstLine="461"/>
        <w:jc w:val="both"/>
        <w:rPr>
          <w:color w:val="000000"/>
        </w:rPr>
      </w:pPr>
      <w:r w:rsidRPr="00336D6F">
        <w:t>–</w:t>
      </w:r>
      <w:r>
        <w:t xml:space="preserve"> </w:t>
      </w:r>
      <w:r w:rsidRPr="009278CF">
        <w:t>Она кружится</w:t>
      </w:r>
      <w:r>
        <w:rPr>
          <w:color w:val="000000"/>
        </w:rPr>
        <w:t>?</w:t>
      </w:r>
    </w:p>
    <w:p w:rsidR="001F71E6" w:rsidRDefault="001F71E6" w:rsidP="001F71E6">
      <w:pPr>
        <w:pStyle w:val="western"/>
        <w:shd w:val="clear" w:color="auto" w:fill="FFFFFF"/>
        <w:spacing w:before="0" w:after="0"/>
        <w:ind w:firstLine="461"/>
        <w:jc w:val="both"/>
        <w:rPr>
          <w:rStyle w:val="apple-converted-space"/>
          <w:color w:val="000000"/>
        </w:rPr>
      </w:pPr>
      <w:r>
        <w:rPr>
          <w:color w:val="000000"/>
        </w:rPr>
        <w:t>Она засмеялась.</w:t>
      </w:r>
      <w:r>
        <w:rPr>
          <w:rStyle w:val="apple-converted-space"/>
          <w:color w:val="000000"/>
        </w:rPr>
        <w:t xml:space="preserve"> </w:t>
      </w:r>
    </w:p>
    <w:p w:rsidR="001F71E6" w:rsidRDefault="001F71E6" w:rsidP="001F71E6">
      <w:pPr>
        <w:pStyle w:val="western"/>
        <w:shd w:val="clear" w:color="auto" w:fill="FFFFFF"/>
        <w:spacing w:before="0" w:after="0"/>
        <w:ind w:firstLine="461"/>
        <w:jc w:val="both"/>
        <w:rPr>
          <w:color w:val="000000"/>
        </w:rPr>
      </w:pPr>
      <w:r w:rsidRPr="00336D6F">
        <w:t>–</w:t>
      </w:r>
      <w:r>
        <w:t xml:space="preserve"> Что</w:t>
      </w:r>
      <w:r>
        <w:rPr>
          <w:color w:val="000000"/>
        </w:rPr>
        <w:t>?</w:t>
      </w:r>
    </w:p>
    <w:p w:rsidR="001F71E6" w:rsidRDefault="001F71E6" w:rsidP="001F71E6">
      <w:pPr>
        <w:pStyle w:val="western"/>
        <w:shd w:val="clear" w:color="auto" w:fill="FFFFFF"/>
        <w:spacing w:before="0" w:after="0"/>
        <w:ind w:firstLine="461"/>
        <w:jc w:val="both"/>
        <w:rPr>
          <w:rStyle w:val="apple-converted-space"/>
          <w:color w:val="000000"/>
        </w:rPr>
      </w:pPr>
      <w:r w:rsidRPr="002415E0">
        <w:rPr>
          <w:color w:val="000000"/>
        </w:rPr>
        <w:t>К</w:t>
      </w:r>
      <w:r>
        <w:rPr>
          <w:color w:val="000000"/>
        </w:rPr>
        <w:t xml:space="preserve">огда </w:t>
      </w:r>
      <w:r w:rsidRPr="002415E0">
        <w:rPr>
          <w:color w:val="000000"/>
        </w:rPr>
        <w:t>мы</w:t>
      </w:r>
      <w:r>
        <w:rPr>
          <w:color w:val="000000"/>
        </w:rPr>
        <w:t xml:space="preserve"> только </w:t>
      </w:r>
      <w:r w:rsidRPr="002415E0">
        <w:rPr>
          <w:color w:val="000000"/>
        </w:rPr>
        <w:t>приехали</w:t>
      </w:r>
      <w:r>
        <w:rPr>
          <w:color w:val="000000"/>
        </w:rPr>
        <w:t xml:space="preserve"> сюда</w:t>
      </w:r>
      <w:r w:rsidRPr="002415E0">
        <w:rPr>
          <w:color w:val="000000"/>
        </w:rPr>
        <w:t>,</w:t>
      </w:r>
      <w:r>
        <w:rPr>
          <w:color w:val="000000"/>
        </w:rPr>
        <w:t xml:space="preserve"> </w:t>
      </w:r>
      <w:r w:rsidRPr="002415E0">
        <w:rPr>
          <w:color w:val="000000"/>
        </w:rPr>
        <w:t>она</w:t>
      </w:r>
      <w:r>
        <w:rPr>
          <w:color w:val="000000"/>
        </w:rPr>
        <w:t xml:space="preserve"> призналась</w:t>
      </w:r>
      <w:r w:rsidRPr="002415E0">
        <w:rPr>
          <w:color w:val="000000"/>
        </w:rPr>
        <w:t>,</w:t>
      </w:r>
      <w:r>
        <w:rPr>
          <w:color w:val="000000"/>
        </w:rPr>
        <w:t xml:space="preserve"> </w:t>
      </w:r>
      <w:r w:rsidRPr="002415E0">
        <w:rPr>
          <w:color w:val="000000"/>
        </w:rPr>
        <w:t>что</w:t>
      </w:r>
      <w:r>
        <w:rPr>
          <w:color w:val="000000"/>
        </w:rPr>
        <w:t xml:space="preserve"> ей </w:t>
      </w:r>
      <w:r w:rsidRPr="002415E0">
        <w:rPr>
          <w:color w:val="000000"/>
        </w:rPr>
        <w:t>нрави</w:t>
      </w:r>
      <w:r>
        <w:rPr>
          <w:color w:val="000000"/>
        </w:rPr>
        <w:t xml:space="preserve">тся звучащая музыка из старых фильмов, </w:t>
      </w:r>
      <w:r w:rsidRPr="002415E0">
        <w:rPr>
          <w:color w:val="000000"/>
        </w:rPr>
        <w:t>и</w:t>
      </w:r>
      <w:r>
        <w:rPr>
          <w:color w:val="000000"/>
        </w:rPr>
        <w:t xml:space="preserve"> </w:t>
      </w:r>
      <w:r w:rsidRPr="002415E0">
        <w:rPr>
          <w:color w:val="000000"/>
        </w:rPr>
        <w:t>даже</w:t>
      </w:r>
      <w:r>
        <w:rPr>
          <w:color w:val="000000"/>
        </w:rPr>
        <w:t xml:space="preserve"> </w:t>
      </w:r>
      <w:r w:rsidRPr="002415E0">
        <w:rPr>
          <w:color w:val="000000"/>
        </w:rPr>
        <w:t>указ</w:t>
      </w:r>
      <w:r>
        <w:rPr>
          <w:color w:val="000000"/>
        </w:rPr>
        <w:t xml:space="preserve">ала на </w:t>
      </w:r>
      <w:r w:rsidRPr="002415E0">
        <w:rPr>
          <w:color w:val="000000"/>
        </w:rPr>
        <w:t>наш</w:t>
      </w:r>
      <w:r>
        <w:rPr>
          <w:color w:val="000000"/>
        </w:rPr>
        <w:t xml:space="preserve">у </w:t>
      </w:r>
      <w:r w:rsidRPr="002415E0">
        <w:rPr>
          <w:color w:val="000000"/>
        </w:rPr>
        <w:t>идеальн</w:t>
      </w:r>
      <w:r>
        <w:rPr>
          <w:color w:val="000000"/>
        </w:rPr>
        <w:t xml:space="preserve">о подходящую для этого вечера </w:t>
      </w:r>
      <w:r w:rsidRPr="002415E0">
        <w:rPr>
          <w:color w:val="000000"/>
        </w:rPr>
        <w:t>одежду.</w:t>
      </w:r>
      <w:r w:rsidRPr="006925AA">
        <w:rPr>
          <w:rStyle w:val="apple-converted-space"/>
          <w:color w:val="000000"/>
        </w:rPr>
        <w:t xml:space="preserve"> </w:t>
      </w:r>
      <w:r w:rsidRPr="002415E0">
        <w:rPr>
          <w:color w:val="000000"/>
        </w:rPr>
        <w:t>Мы</w:t>
      </w:r>
      <w:r>
        <w:rPr>
          <w:color w:val="000000"/>
        </w:rPr>
        <w:t xml:space="preserve"> </w:t>
      </w:r>
      <w:r w:rsidRPr="002415E0">
        <w:rPr>
          <w:color w:val="000000"/>
        </w:rPr>
        <w:t>могли</w:t>
      </w:r>
      <w:r>
        <w:rPr>
          <w:color w:val="000000"/>
        </w:rPr>
        <w:t xml:space="preserve"> </w:t>
      </w:r>
      <w:r w:rsidRPr="002415E0">
        <w:rPr>
          <w:color w:val="000000"/>
        </w:rPr>
        <w:t>бы</w:t>
      </w:r>
      <w:r>
        <w:rPr>
          <w:color w:val="000000"/>
        </w:rPr>
        <w:t xml:space="preserve"> это проверить</w:t>
      </w:r>
      <w:r w:rsidRPr="002415E0">
        <w:rPr>
          <w:color w:val="000000"/>
        </w:rPr>
        <w:t>.</w:t>
      </w:r>
      <w:r w:rsidRPr="006925AA">
        <w:rPr>
          <w:rStyle w:val="apple-converted-space"/>
          <w:color w:val="000000"/>
        </w:rPr>
        <w:t xml:space="preserve"> </w:t>
      </w:r>
      <w:r w:rsidRPr="002415E0">
        <w:rPr>
          <w:color w:val="000000"/>
        </w:rPr>
        <w:t>Я</w:t>
      </w:r>
      <w:r>
        <w:rPr>
          <w:color w:val="000000"/>
        </w:rPr>
        <w:t xml:space="preserve"> </w:t>
      </w:r>
      <w:r w:rsidRPr="002415E0">
        <w:rPr>
          <w:color w:val="000000"/>
        </w:rPr>
        <w:t>встал,</w:t>
      </w:r>
      <w:r>
        <w:rPr>
          <w:color w:val="000000"/>
        </w:rPr>
        <w:t xml:space="preserve"> снял </w:t>
      </w:r>
      <w:r w:rsidRPr="002415E0">
        <w:rPr>
          <w:color w:val="000000"/>
        </w:rPr>
        <w:t>пиджак,</w:t>
      </w:r>
      <w:r>
        <w:rPr>
          <w:color w:val="000000"/>
        </w:rPr>
        <w:t xml:space="preserve"> бросил его на диванчик </w:t>
      </w:r>
      <w:r w:rsidRPr="002415E0">
        <w:rPr>
          <w:color w:val="000000"/>
        </w:rPr>
        <w:t>и</w:t>
      </w:r>
      <w:r>
        <w:rPr>
          <w:color w:val="000000"/>
        </w:rPr>
        <w:t xml:space="preserve"> </w:t>
      </w:r>
      <w:r w:rsidRPr="002415E0">
        <w:rPr>
          <w:color w:val="000000"/>
        </w:rPr>
        <w:t>потянул</w:t>
      </w:r>
      <w:r>
        <w:rPr>
          <w:color w:val="000000"/>
        </w:rPr>
        <w:t xml:space="preserve"> </w:t>
      </w:r>
      <w:r w:rsidRPr="002415E0">
        <w:rPr>
          <w:color w:val="000000"/>
        </w:rPr>
        <w:t>Сью</w:t>
      </w:r>
      <w:r>
        <w:rPr>
          <w:color w:val="000000"/>
        </w:rPr>
        <w:t xml:space="preserve"> за собой </w:t>
      </w:r>
      <w:r w:rsidRPr="002415E0">
        <w:rPr>
          <w:color w:val="000000"/>
        </w:rPr>
        <w:t>туда,</w:t>
      </w:r>
      <w:r>
        <w:rPr>
          <w:color w:val="000000"/>
        </w:rPr>
        <w:t xml:space="preserve"> </w:t>
      </w:r>
      <w:r w:rsidRPr="002415E0">
        <w:rPr>
          <w:color w:val="000000"/>
        </w:rPr>
        <w:t>где</w:t>
      </w:r>
      <w:r>
        <w:rPr>
          <w:color w:val="000000"/>
        </w:rPr>
        <w:t xml:space="preserve"> несколько пожилых </w:t>
      </w:r>
      <w:r w:rsidRPr="002415E0">
        <w:rPr>
          <w:color w:val="000000"/>
        </w:rPr>
        <w:t>пар</w:t>
      </w:r>
      <w:r>
        <w:rPr>
          <w:color w:val="000000"/>
        </w:rPr>
        <w:t xml:space="preserve"> крутились на паркете</w:t>
      </w:r>
      <w:r w:rsidRPr="002415E0">
        <w:rPr>
          <w:color w:val="000000"/>
        </w:rPr>
        <w:t>.</w:t>
      </w:r>
      <w:r w:rsidRPr="006925AA">
        <w:rPr>
          <w:rStyle w:val="apple-converted-space"/>
          <w:color w:val="000000"/>
        </w:rPr>
        <w:t xml:space="preserve"> </w:t>
      </w:r>
    </w:p>
    <w:p w:rsidR="001F71E6" w:rsidRPr="00ED69A3" w:rsidRDefault="001F71E6" w:rsidP="001F71E6">
      <w:pPr>
        <w:pStyle w:val="western"/>
        <w:shd w:val="clear" w:color="auto" w:fill="FFFFFF"/>
        <w:spacing w:before="0" w:after="0"/>
        <w:ind w:firstLine="461"/>
        <w:jc w:val="both"/>
        <w:rPr>
          <w:color w:val="000000"/>
        </w:rPr>
      </w:pPr>
      <w:r w:rsidRPr="00336D6F">
        <w:t>–</w:t>
      </w:r>
      <w:r>
        <w:t xml:space="preserve"> </w:t>
      </w:r>
      <w:r w:rsidRPr="009278CF">
        <w:t>Играет твоя песня. Давай потанцуем</w:t>
      </w:r>
      <w:r w:rsidRPr="00ED69A3">
        <w:rPr>
          <w:color w:val="000000"/>
        </w:rPr>
        <w:t>.</w:t>
      </w:r>
    </w:p>
    <w:p w:rsidR="001F71E6" w:rsidRPr="002435EC" w:rsidRDefault="001F71E6" w:rsidP="001F71E6">
      <w:pPr>
        <w:pStyle w:val="western"/>
        <w:shd w:val="clear" w:color="auto" w:fill="FFFFFF"/>
        <w:spacing w:before="0" w:after="0"/>
        <w:ind w:firstLine="461"/>
        <w:jc w:val="both"/>
        <w:rPr>
          <w:color w:val="000000"/>
        </w:rPr>
      </w:pPr>
      <w:r w:rsidRPr="002435EC">
        <w:t xml:space="preserve">– </w:t>
      </w:r>
      <w:r>
        <w:rPr>
          <w:color w:val="000000"/>
        </w:rPr>
        <w:t>Я, аа</w:t>
      </w:r>
      <w:r w:rsidRPr="002435EC">
        <w:rPr>
          <w:color w:val="000000"/>
        </w:rPr>
        <w:t>...</w:t>
      </w:r>
      <w:r w:rsidRPr="002435EC">
        <w:t xml:space="preserve"> –</w:t>
      </w:r>
      <w:r w:rsidRPr="002435EC">
        <w:rPr>
          <w:color w:val="000000"/>
        </w:rPr>
        <w:t xml:space="preserve"> </w:t>
      </w:r>
      <w:r>
        <w:rPr>
          <w:color w:val="000000"/>
        </w:rPr>
        <w:t>Она</w:t>
      </w:r>
      <w:r w:rsidRPr="002435EC">
        <w:rPr>
          <w:color w:val="000000"/>
        </w:rPr>
        <w:t xml:space="preserve"> </w:t>
      </w:r>
      <w:r>
        <w:rPr>
          <w:color w:val="000000"/>
        </w:rPr>
        <w:t>пыталась</w:t>
      </w:r>
      <w:r w:rsidRPr="002435EC">
        <w:rPr>
          <w:color w:val="000000"/>
        </w:rPr>
        <w:t xml:space="preserve"> </w:t>
      </w:r>
      <w:r>
        <w:rPr>
          <w:color w:val="000000"/>
        </w:rPr>
        <w:t>удержать</w:t>
      </w:r>
      <w:r w:rsidRPr="002435EC">
        <w:rPr>
          <w:color w:val="000000"/>
        </w:rPr>
        <w:t xml:space="preserve"> </w:t>
      </w:r>
      <w:r>
        <w:rPr>
          <w:color w:val="000000"/>
        </w:rPr>
        <w:t>меня</w:t>
      </w:r>
      <w:r w:rsidRPr="002435EC">
        <w:rPr>
          <w:color w:val="000000"/>
        </w:rPr>
        <w:t>.</w:t>
      </w:r>
      <w:r w:rsidRPr="002435EC">
        <w:rPr>
          <w:rStyle w:val="apple-converted-space"/>
          <w:color w:val="000000"/>
        </w:rPr>
        <w:t xml:space="preserve"> </w:t>
      </w:r>
      <w:r w:rsidRPr="002435EC">
        <w:t xml:space="preserve">– </w:t>
      </w:r>
      <w:r>
        <w:rPr>
          <w:color w:val="000000"/>
        </w:rPr>
        <w:t>Подожди</w:t>
      </w:r>
      <w:r w:rsidRPr="002435EC">
        <w:rPr>
          <w:color w:val="000000"/>
        </w:rPr>
        <w:t>!</w:t>
      </w:r>
    </w:p>
    <w:p w:rsidR="001F71E6" w:rsidRPr="007846F4" w:rsidRDefault="001F71E6" w:rsidP="001F71E6">
      <w:pPr>
        <w:pStyle w:val="western"/>
        <w:shd w:val="clear" w:color="auto" w:fill="FFFFFF"/>
        <w:spacing w:before="0" w:after="0"/>
        <w:ind w:firstLine="461"/>
        <w:jc w:val="both"/>
        <w:rPr>
          <w:color w:val="000000"/>
        </w:rPr>
      </w:pPr>
      <w:r>
        <w:rPr>
          <w:i/>
          <w:iCs/>
          <w:color w:val="000000"/>
        </w:rPr>
        <w:t>Без шансов</w:t>
      </w:r>
      <w:r w:rsidRPr="002415E0">
        <w:rPr>
          <w:i/>
          <w:iCs/>
          <w:color w:val="000000"/>
        </w:rPr>
        <w:t>,</w:t>
      </w:r>
      <w:r>
        <w:rPr>
          <w:i/>
          <w:iCs/>
          <w:color w:val="000000"/>
        </w:rPr>
        <w:t xml:space="preserve"> </w:t>
      </w:r>
      <w:proofErr w:type="gramStart"/>
      <w:r w:rsidRPr="002415E0">
        <w:rPr>
          <w:i/>
          <w:iCs/>
          <w:color w:val="000000"/>
        </w:rPr>
        <w:t>слад</w:t>
      </w:r>
      <w:r>
        <w:rPr>
          <w:i/>
          <w:iCs/>
          <w:color w:val="000000"/>
        </w:rPr>
        <w:t>кая</w:t>
      </w:r>
      <w:proofErr w:type="gramEnd"/>
      <w:r w:rsidRPr="002415E0">
        <w:rPr>
          <w:i/>
          <w:iCs/>
          <w:color w:val="000000"/>
        </w:rPr>
        <w:t>.</w:t>
      </w:r>
      <w:r w:rsidRPr="006925AA">
        <w:rPr>
          <w:rStyle w:val="apple-converted-space"/>
          <w:color w:val="000000"/>
        </w:rPr>
        <w:t xml:space="preserve"> </w:t>
      </w:r>
      <w:r w:rsidRPr="002415E0">
        <w:rPr>
          <w:color w:val="000000"/>
        </w:rPr>
        <w:t>Е</w:t>
      </w:r>
      <w:r>
        <w:rPr>
          <w:color w:val="000000"/>
        </w:rPr>
        <w:t xml:space="preserve">ё </w:t>
      </w:r>
      <w:r w:rsidRPr="002415E0">
        <w:rPr>
          <w:color w:val="000000"/>
        </w:rPr>
        <w:t>рука</w:t>
      </w:r>
      <w:r>
        <w:rPr>
          <w:color w:val="000000"/>
        </w:rPr>
        <w:t xml:space="preserve"> была </w:t>
      </w:r>
      <w:proofErr w:type="gramStart"/>
      <w:r w:rsidRPr="002415E0">
        <w:rPr>
          <w:color w:val="000000"/>
        </w:rPr>
        <w:t>в</w:t>
      </w:r>
      <w:proofErr w:type="gramEnd"/>
      <w:r>
        <w:rPr>
          <w:color w:val="000000"/>
        </w:rPr>
        <w:t xml:space="preserve"> </w:t>
      </w:r>
      <w:proofErr w:type="gramStart"/>
      <w:r w:rsidRPr="002415E0">
        <w:rPr>
          <w:color w:val="000000"/>
        </w:rPr>
        <w:t>моей</w:t>
      </w:r>
      <w:proofErr w:type="gramEnd"/>
      <w:r w:rsidRPr="002415E0">
        <w:rPr>
          <w:color w:val="000000"/>
        </w:rPr>
        <w:t>,</w:t>
      </w:r>
      <w:r>
        <w:rPr>
          <w:color w:val="000000"/>
        </w:rPr>
        <w:t xml:space="preserve"> и ей </w:t>
      </w:r>
      <w:r w:rsidRPr="002415E0">
        <w:rPr>
          <w:color w:val="000000"/>
        </w:rPr>
        <w:t>ничего</w:t>
      </w:r>
      <w:r>
        <w:rPr>
          <w:color w:val="000000"/>
        </w:rPr>
        <w:t xml:space="preserve"> </w:t>
      </w:r>
      <w:r w:rsidRPr="002415E0">
        <w:rPr>
          <w:color w:val="000000"/>
        </w:rPr>
        <w:t>не</w:t>
      </w:r>
      <w:r>
        <w:rPr>
          <w:color w:val="000000"/>
        </w:rPr>
        <w:t xml:space="preserve"> </w:t>
      </w:r>
      <w:r w:rsidRPr="002415E0">
        <w:rPr>
          <w:color w:val="000000"/>
        </w:rPr>
        <w:t>оставалось,</w:t>
      </w:r>
      <w:r>
        <w:rPr>
          <w:color w:val="000000"/>
        </w:rPr>
        <w:t xml:space="preserve"> </w:t>
      </w:r>
      <w:r w:rsidRPr="002415E0">
        <w:rPr>
          <w:color w:val="000000"/>
        </w:rPr>
        <w:t>кроме</w:t>
      </w:r>
      <w:r>
        <w:rPr>
          <w:color w:val="000000"/>
        </w:rPr>
        <w:t xml:space="preserve"> </w:t>
      </w:r>
      <w:r w:rsidRPr="002415E0">
        <w:rPr>
          <w:color w:val="000000"/>
        </w:rPr>
        <w:t>как</w:t>
      </w:r>
      <w:r>
        <w:rPr>
          <w:color w:val="000000"/>
        </w:rPr>
        <w:t xml:space="preserve"> </w:t>
      </w:r>
      <w:r w:rsidRPr="002415E0">
        <w:rPr>
          <w:color w:val="000000"/>
        </w:rPr>
        <w:t>пойти</w:t>
      </w:r>
      <w:r>
        <w:rPr>
          <w:color w:val="000000"/>
        </w:rPr>
        <w:t xml:space="preserve"> </w:t>
      </w:r>
      <w:r w:rsidRPr="002415E0">
        <w:rPr>
          <w:color w:val="000000"/>
        </w:rPr>
        <w:t>со</w:t>
      </w:r>
      <w:r>
        <w:rPr>
          <w:color w:val="000000"/>
        </w:rPr>
        <w:t xml:space="preserve"> </w:t>
      </w:r>
      <w:r w:rsidRPr="002415E0">
        <w:rPr>
          <w:color w:val="000000"/>
        </w:rPr>
        <w:t>мной.</w:t>
      </w:r>
      <w:r w:rsidRPr="006925AA">
        <w:rPr>
          <w:rStyle w:val="apple-converted-space"/>
          <w:color w:val="000000"/>
        </w:rPr>
        <w:t xml:space="preserve"> </w:t>
      </w:r>
      <w:r w:rsidRPr="002415E0">
        <w:rPr>
          <w:color w:val="000000"/>
        </w:rPr>
        <w:t>На</w:t>
      </w:r>
      <w:r>
        <w:rPr>
          <w:color w:val="000000"/>
        </w:rPr>
        <w:t xml:space="preserve"> танцполе </w:t>
      </w:r>
      <w:r w:rsidRPr="002415E0">
        <w:rPr>
          <w:color w:val="000000"/>
        </w:rPr>
        <w:t>я</w:t>
      </w:r>
      <w:r>
        <w:rPr>
          <w:color w:val="000000"/>
        </w:rPr>
        <w:t xml:space="preserve"> </w:t>
      </w:r>
      <w:r w:rsidRPr="002415E0">
        <w:rPr>
          <w:color w:val="000000"/>
        </w:rPr>
        <w:t>закру</w:t>
      </w:r>
      <w:r>
        <w:rPr>
          <w:color w:val="000000"/>
        </w:rPr>
        <w:t xml:space="preserve">жил её вокруг себя, держа за руку над её головой, </w:t>
      </w:r>
      <w:r w:rsidRPr="002415E0">
        <w:rPr>
          <w:color w:val="000000"/>
        </w:rPr>
        <w:t>и</w:t>
      </w:r>
      <w:r>
        <w:rPr>
          <w:color w:val="000000"/>
        </w:rPr>
        <w:t xml:space="preserve"> </w:t>
      </w:r>
      <w:r w:rsidRPr="002415E0">
        <w:rPr>
          <w:color w:val="000000"/>
        </w:rPr>
        <w:t>притянул</w:t>
      </w:r>
      <w:r>
        <w:rPr>
          <w:color w:val="000000"/>
        </w:rPr>
        <w:t xml:space="preserve"> </w:t>
      </w:r>
      <w:r w:rsidRPr="002415E0">
        <w:rPr>
          <w:color w:val="000000"/>
        </w:rPr>
        <w:t>к</w:t>
      </w:r>
      <w:r>
        <w:rPr>
          <w:color w:val="000000"/>
        </w:rPr>
        <w:t xml:space="preserve"> своей </w:t>
      </w:r>
      <w:r w:rsidRPr="002415E0">
        <w:rPr>
          <w:color w:val="000000"/>
        </w:rPr>
        <w:t>груди.</w:t>
      </w:r>
    </w:p>
    <w:p w:rsidR="001F71E6" w:rsidRDefault="001F71E6" w:rsidP="001F71E6">
      <w:pPr>
        <w:pStyle w:val="western"/>
        <w:shd w:val="clear" w:color="auto" w:fill="FFFFFF"/>
        <w:spacing w:before="0" w:after="0"/>
        <w:ind w:firstLine="461"/>
        <w:jc w:val="both"/>
        <w:rPr>
          <w:color w:val="000000"/>
        </w:rPr>
      </w:pPr>
      <w:r w:rsidRPr="00336D6F">
        <w:t>–</w:t>
      </w:r>
      <w:r>
        <w:t xml:space="preserve"> Я не могу танцевать. Моё</w:t>
      </w:r>
      <w:r w:rsidRPr="009278CF">
        <w:t xml:space="preserve"> колено. Ты же знаешь</w:t>
      </w:r>
      <w:r>
        <w:rPr>
          <w:color w:val="000000"/>
        </w:rPr>
        <w:t xml:space="preserve">, </w:t>
      </w:r>
      <w:r w:rsidRPr="00336D6F">
        <w:t>–</w:t>
      </w:r>
      <w:r>
        <w:t xml:space="preserve"> </w:t>
      </w:r>
      <w:r>
        <w:rPr>
          <w:color w:val="000000"/>
        </w:rPr>
        <w:t>запротестовала она, глядя на меня в недоумении.</w:t>
      </w:r>
      <w:r>
        <w:rPr>
          <w:rStyle w:val="apple-converted-space"/>
          <w:color w:val="000000"/>
        </w:rPr>
        <w:t xml:space="preserve"> </w:t>
      </w:r>
      <w:r w:rsidRPr="00336D6F">
        <w:t>–</w:t>
      </w:r>
      <w:r>
        <w:t xml:space="preserve"> </w:t>
      </w:r>
      <w:r w:rsidRPr="009278CF">
        <w:t>И почему это моя песня</w:t>
      </w:r>
      <w:r>
        <w:rPr>
          <w:color w:val="000000"/>
        </w:rPr>
        <w:t>?</w:t>
      </w:r>
    </w:p>
    <w:p w:rsidR="001F71E6" w:rsidRDefault="001F71E6" w:rsidP="001F71E6">
      <w:pPr>
        <w:pStyle w:val="western"/>
        <w:shd w:val="clear" w:color="auto" w:fill="FFFFFF"/>
        <w:spacing w:before="0" w:after="0"/>
        <w:ind w:firstLine="461"/>
        <w:jc w:val="both"/>
        <w:rPr>
          <w:color w:val="000000"/>
        </w:rPr>
      </w:pPr>
      <w:r w:rsidRPr="00336D6F">
        <w:t>–</w:t>
      </w:r>
      <w:r>
        <w:t xml:space="preserve"> </w:t>
      </w:r>
      <w:r w:rsidRPr="009278CF">
        <w:t xml:space="preserve">Не </w:t>
      </w:r>
      <w:r>
        <w:t>потеряй свои штанишки во время твиста</w:t>
      </w:r>
      <w:r w:rsidRPr="009278CF">
        <w:t>. Просто покачивай бедрами</w:t>
      </w:r>
      <w:r>
        <w:rPr>
          <w:color w:val="000000"/>
        </w:rPr>
        <w:t xml:space="preserve">, </w:t>
      </w:r>
      <w:r w:rsidRPr="00336D6F">
        <w:t>–</w:t>
      </w:r>
      <w:r>
        <w:rPr>
          <w:color w:val="000000"/>
        </w:rPr>
        <w:t xml:space="preserve"> подразнил её я с ухмылкой.</w:t>
      </w:r>
      <w:r>
        <w:rPr>
          <w:rStyle w:val="apple-converted-space"/>
          <w:color w:val="000000"/>
        </w:rPr>
        <w:t xml:space="preserve"> </w:t>
      </w:r>
      <w:r>
        <w:rPr>
          <w:color w:val="000000"/>
        </w:rPr>
        <w:t>Воспользовавшись моментом, прижал её крепче и начал раскачиваться с ней.</w:t>
      </w:r>
      <w:r>
        <w:rPr>
          <w:rStyle w:val="apple-converted-space"/>
          <w:color w:val="000000"/>
        </w:rPr>
        <w:t xml:space="preserve"> </w:t>
      </w:r>
      <w:r w:rsidRPr="00336D6F">
        <w:t>–</w:t>
      </w:r>
      <w:r>
        <w:t xml:space="preserve"> П</w:t>
      </w:r>
      <w:r w:rsidRPr="009278CF">
        <w:t>отому что она называется «Вертихвостка Сью»</w:t>
      </w:r>
      <w:r>
        <w:rPr>
          <w:color w:val="000000"/>
        </w:rPr>
        <w:t>.</w:t>
      </w:r>
    </w:p>
    <w:p w:rsidR="001F71E6" w:rsidRPr="007846F4" w:rsidRDefault="001F71E6" w:rsidP="001F71E6">
      <w:pPr>
        <w:pStyle w:val="western"/>
        <w:shd w:val="clear" w:color="auto" w:fill="FFFFFF"/>
        <w:spacing w:before="0" w:after="0"/>
        <w:ind w:firstLine="461"/>
        <w:jc w:val="both"/>
        <w:rPr>
          <w:color w:val="000000"/>
        </w:rPr>
      </w:pPr>
      <w:r>
        <w:rPr>
          <w:color w:val="000000"/>
        </w:rPr>
        <w:t>Наконец Сьюза</w:t>
      </w:r>
      <w:r w:rsidRPr="002415E0">
        <w:rPr>
          <w:color w:val="000000"/>
        </w:rPr>
        <w:t>н</w:t>
      </w:r>
      <w:r>
        <w:rPr>
          <w:color w:val="000000"/>
        </w:rPr>
        <w:t xml:space="preserve"> </w:t>
      </w:r>
      <w:r w:rsidRPr="002415E0">
        <w:rPr>
          <w:color w:val="000000"/>
        </w:rPr>
        <w:t>расслаби</w:t>
      </w:r>
      <w:r>
        <w:rPr>
          <w:color w:val="000000"/>
        </w:rPr>
        <w:t xml:space="preserve">лась </w:t>
      </w:r>
      <w:r w:rsidRPr="002415E0">
        <w:rPr>
          <w:color w:val="000000"/>
        </w:rPr>
        <w:t>и</w:t>
      </w:r>
      <w:r>
        <w:rPr>
          <w:color w:val="000000"/>
        </w:rPr>
        <w:t xml:space="preserve"> стала </w:t>
      </w:r>
      <w:r w:rsidRPr="002415E0">
        <w:rPr>
          <w:color w:val="000000"/>
        </w:rPr>
        <w:t>попа</w:t>
      </w:r>
      <w:r>
        <w:rPr>
          <w:color w:val="000000"/>
        </w:rPr>
        <w:t xml:space="preserve">дать вместе со мной в </w:t>
      </w:r>
      <w:r w:rsidRPr="002415E0">
        <w:rPr>
          <w:color w:val="000000"/>
        </w:rPr>
        <w:t>быстр</w:t>
      </w:r>
      <w:r>
        <w:rPr>
          <w:color w:val="000000"/>
        </w:rPr>
        <w:t xml:space="preserve">ый </w:t>
      </w:r>
      <w:r w:rsidRPr="002415E0">
        <w:rPr>
          <w:color w:val="000000"/>
        </w:rPr>
        <w:t>ритм.</w:t>
      </w:r>
      <w:r w:rsidRPr="006925AA">
        <w:rPr>
          <w:rStyle w:val="apple-converted-space"/>
          <w:color w:val="000000"/>
        </w:rPr>
        <w:t xml:space="preserve"> </w:t>
      </w:r>
      <w:r>
        <w:rPr>
          <w:color w:val="000000"/>
        </w:rPr>
        <w:t xml:space="preserve">Когда </w:t>
      </w:r>
      <w:r w:rsidRPr="002415E0">
        <w:rPr>
          <w:color w:val="000000"/>
        </w:rPr>
        <w:t>мы</w:t>
      </w:r>
      <w:r>
        <w:rPr>
          <w:color w:val="000000"/>
        </w:rPr>
        <w:t xml:space="preserve"> закружились по танцполу, о</w:t>
      </w:r>
      <w:r w:rsidRPr="002415E0">
        <w:rPr>
          <w:color w:val="000000"/>
        </w:rPr>
        <w:t>на</w:t>
      </w:r>
      <w:r>
        <w:rPr>
          <w:color w:val="000000"/>
        </w:rPr>
        <w:t xml:space="preserve"> </w:t>
      </w:r>
      <w:r w:rsidRPr="002415E0">
        <w:rPr>
          <w:color w:val="000000"/>
        </w:rPr>
        <w:t>засмеялась</w:t>
      </w:r>
      <w:r>
        <w:rPr>
          <w:color w:val="000000"/>
        </w:rPr>
        <w:t xml:space="preserve"> </w:t>
      </w:r>
      <w:r w:rsidRPr="002415E0">
        <w:rPr>
          <w:color w:val="000000"/>
        </w:rPr>
        <w:t>мне</w:t>
      </w:r>
      <w:r>
        <w:rPr>
          <w:color w:val="000000"/>
        </w:rPr>
        <w:t xml:space="preserve"> </w:t>
      </w:r>
      <w:r w:rsidRPr="002415E0">
        <w:rPr>
          <w:color w:val="000000"/>
        </w:rPr>
        <w:t>в</w:t>
      </w:r>
      <w:r>
        <w:rPr>
          <w:color w:val="000000"/>
        </w:rPr>
        <w:t xml:space="preserve"> </w:t>
      </w:r>
      <w:r w:rsidRPr="002415E0">
        <w:rPr>
          <w:color w:val="000000"/>
        </w:rPr>
        <w:t>лицо.</w:t>
      </w:r>
      <w:r w:rsidRPr="006925AA">
        <w:rPr>
          <w:rStyle w:val="apple-converted-space"/>
          <w:color w:val="000000"/>
        </w:rPr>
        <w:t xml:space="preserve"> </w:t>
      </w:r>
      <w:r w:rsidRPr="002415E0">
        <w:rPr>
          <w:color w:val="000000"/>
        </w:rPr>
        <w:t>С</w:t>
      </w:r>
      <w:r>
        <w:rPr>
          <w:color w:val="000000"/>
        </w:rPr>
        <w:t>легка оттолкнув</w:t>
      </w:r>
      <w:r w:rsidRPr="002415E0">
        <w:rPr>
          <w:color w:val="000000"/>
        </w:rPr>
        <w:t>,</w:t>
      </w:r>
      <w:r>
        <w:rPr>
          <w:color w:val="000000"/>
        </w:rPr>
        <w:t xml:space="preserve"> </w:t>
      </w:r>
      <w:r w:rsidRPr="002415E0">
        <w:rPr>
          <w:color w:val="000000"/>
        </w:rPr>
        <w:t>я</w:t>
      </w:r>
      <w:r>
        <w:rPr>
          <w:color w:val="000000"/>
        </w:rPr>
        <w:t xml:space="preserve"> закружил её в нескольких шагах от себя</w:t>
      </w:r>
      <w:r w:rsidRPr="002415E0">
        <w:rPr>
          <w:color w:val="000000"/>
        </w:rPr>
        <w:t>,</w:t>
      </w:r>
      <w:r>
        <w:rPr>
          <w:color w:val="000000"/>
        </w:rPr>
        <w:t xml:space="preserve"> приближаясь к ней в ритме твиста в стиле шестидесятых</w:t>
      </w:r>
      <w:r w:rsidRPr="002415E0">
        <w:rPr>
          <w:color w:val="000000"/>
        </w:rPr>
        <w:t>.</w:t>
      </w:r>
      <w:r w:rsidRPr="006925AA">
        <w:rPr>
          <w:rStyle w:val="apple-converted-space"/>
          <w:color w:val="000000"/>
        </w:rPr>
        <w:t xml:space="preserve"> </w:t>
      </w:r>
      <w:r w:rsidRPr="002415E0">
        <w:rPr>
          <w:color w:val="000000"/>
        </w:rPr>
        <w:t>Несмотря</w:t>
      </w:r>
      <w:r>
        <w:rPr>
          <w:color w:val="000000"/>
        </w:rPr>
        <w:t xml:space="preserve"> </w:t>
      </w:r>
      <w:r w:rsidRPr="002415E0">
        <w:rPr>
          <w:color w:val="000000"/>
        </w:rPr>
        <w:t>на</w:t>
      </w:r>
      <w:r>
        <w:rPr>
          <w:color w:val="000000"/>
        </w:rPr>
        <w:t xml:space="preserve"> всё </w:t>
      </w:r>
      <w:r w:rsidRPr="002415E0">
        <w:rPr>
          <w:color w:val="000000"/>
        </w:rPr>
        <w:t>ещ</w:t>
      </w:r>
      <w:r>
        <w:rPr>
          <w:color w:val="000000"/>
        </w:rPr>
        <w:t xml:space="preserve">ё </w:t>
      </w:r>
      <w:r w:rsidRPr="002415E0">
        <w:rPr>
          <w:color w:val="000000"/>
        </w:rPr>
        <w:t>не</w:t>
      </w:r>
      <w:r>
        <w:rPr>
          <w:color w:val="000000"/>
        </w:rPr>
        <w:t xml:space="preserve"> </w:t>
      </w:r>
      <w:r w:rsidRPr="002415E0">
        <w:rPr>
          <w:color w:val="000000"/>
        </w:rPr>
        <w:t>зажив</w:t>
      </w:r>
      <w:r>
        <w:rPr>
          <w:color w:val="000000"/>
        </w:rPr>
        <w:t xml:space="preserve">шее </w:t>
      </w:r>
      <w:r w:rsidRPr="002415E0">
        <w:rPr>
          <w:color w:val="000000"/>
        </w:rPr>
        <w:t>колено,</w:t>
      </w:r>
      <w:r>
        <w:rPr>
          <w:color w:val="000000"/>
        </w:rPr>
        <w:t xml:space="preserve"> </w:t>
      </w:r>
      <w:r w:rsidRPr="002415E0">
        <w:rPr>
          <w:color w:val="000000"/>
        </w:rPr>
        <w:t>она</w:t>
      </w:r>
      <w:r>
        <w:rPr>
          <w:color w:val="000000"/>
        </w:rPr>
        <w:t xml:space="preserve"> </w:t>
      </w:r>
      <w:r w:rsidRPr="002415E0">
        <w:rPr>
          <w:color w:val="000000"/>
        </w:rPr>
        <w:t>сделал</w:t>
      </w:r>
      <w:r>
        <w:rPr>
          <w:color w:val="000000"/>
        </w:rPr>
        <w:t xml:space="preserve">а даже </w:t>
      </w:r>
      <w:r w:rsidRPr="002415E0">
        <w:rPr>
          <w:color w:val="000000"/>
        </w:rPr>
        <w:t>несколько</w:t>
      </w:r>
      <w:r>
        <w:rPr>
          <w:color w:val="000000"/>
        </w:rPr>
        <w:t xml:space="preserve"> легких и плавных поворотов вокруг себя</w:t>
      </w:r>
      <w:r w:rsidRPr="002415E0">
        <w:rPr>
          <w:color w:val="000000"/>
        </w:rPr>
        <w:t>,</w:t>
      </w:r>
      <w:r>
        <w:rPr>
          <w:color w:val="000000"/>
        </w:rPr>
        <w:t xml:space="preserve"> </w:t>
      </w:r>
      <w:r w:rsidRPr="002415E0">
        <w:rPr>
          <w:color w:val="000000"/>
        </w:rPr>
        <w:t>и</w:t>
      </w:r>
      <w:r>
        <w:rPr>
          <w:color w:val="000000"/>
        </w:rPr>
        <w:t xml:space="preserve"> </w:t>
      </w:r>
      <w:r w:rsidRPr="002415E0">
        <w:rPr>
          <w:color w:val="000000"/>
        </w:rPr>
        <w:t>было</w:t>
      </w:r>
      <w:r>
        <w:rPr>
          <w:color w:val="000000"/>
        </w:rPr>
        <w:t xml:space="preserve"> </w:t>
      </w:r>
      <w:r w:rsidRPr="002415E0">
        <w:rPr>
          <w:color w:val="000000"/>
        </w:rPr>
        <w:t>очень</w:t>
      </w:r>
      <w:r>
        <w:rPr>
          <w:color w:val="000000"/>
        </w:rPr>
        <w:t xml:space="preserve"> </w:t>
      </w:r>
      <w:r w:rsidRPr="002415E0">
        <w:rPr>
          <w:color w:val="000000"/>
        </w:rPr>
        <w:t>приятно</w:t>
      </w:r>
      <w:r>
        <w:rPr>
          <w:color w:val="000000"/>
        </w:rPr>
        <w:t xml:space="preserve"> </w:t>
      </w:r>
      <w:r w:rsidRPr="002415E0">
        <w:rPr>
          <w:color w:val="000000"/>
        </w:rPr>
        <w:t>наблюдать</w:t>
      </w:r>
      <w:r>
        <w:rPr>
          <w:color w:val="000000"/>
        </w:rPr>
        <w:t xml:space="preserve"> </w:t>
      </w:r>
      <w:r w:rsidRPr="002415E0">
        <w:rPr>
          <w:color w:val="000000"/>
        </w:rPr>
        <w:t>за</w:t>
      </w:r>
      <w:r>
        <w:rPr>
          <w:color w:val="000000"/>
        </w:rPr>
        <w:t xml:space="preserve"> </w:t>
      </w:r>
      <w:r w:rsidRPr="002415E0">
        <w:rPr>
          <w:color w:val="000000"/>
        </w:rPr>
        <w:t>ней.</w:t>
      </w:r>
      <w:r w:rsidRPr="006925AA">
        <w:rPr>
          <w:rStyle w:val="apple-converted-space"/>
          <w:color w:val="000000"/>
        </w:rPr>
        <w:t xml:space="preserve"> </w:t>
      </w:r>
      <w:r>
        <w:rPr>
          <w:rStyle w:val="apple-converted-space"/>
          <w:color w:val="000000"/>
        </w:rPr>
        <w:t>Она сегодня была безрассудно смелая</w:t>
      </w:r>
      <w:r w:rsidRPr="002415E0">
        <w:rPr>
          <w:color w:val="000000"/>
        </w:rPr>
        <w:t>.</w:t>
      </w:r>
      <w:r w:rsidRPr="006925AA">
        <w:rPr>
          <w:rStyle w:val="apple-converted-space"/>
          <w:color w:val="000000"/>
        </w:rPr>
        <w:t xml:space="preserve"> </w:t>
      </w:r>
      <w:r w:rsidRPr="002415E0">
        <w:rPr>
          <w:color w:val="000000"/>
        </w:rPr>
        <w:t>И</w:t>
      </w:r>
      <w:r>
        <w:rPr>
          <w:color w:val="000000"/>
        </w:rPr>
        <w:t xml:space="preserve"> </w:t>
      </w:r>
      <w:r w:rsidRPr="002415E0">
        <w:rPr>
          <w:color w:val="000000"/>
        </w:rPr>
        <w:t>она</w:t>
      </w:r>
      <w:r>
        <w:rPr>
          <w:color w:val="000000"/>
        </w:rPr>
        <w:t xml:space="preserve"> </w:t>
      </w:r>
      <w:r w:rsidRPr="002415E0">
        <w:rPr>
          <w:color w:val="000000"/>
        </w:rPr>
        <w:t>была</w:t>
      </w:r>
      <w:r>
        <w:rPr>
          <w:color w:val="000000"/>
        </w:rPr>
        <w:t xml:space="preserve"> </w:t>
      </w:r>
      <w:r w:rsidRPr="002415E0">
        <w:rPr>
          <w:color w:val="000000"/>
        </w:rPr>
        <w:t>абсолютно</w:t>
      </w:r>
      <w:r>
        <w:rPr>
          <w:color w:val="000000"/>
        </w:rPr>
        <w:t xml:space="preserve"> </w:t>
      </w:r>
      <w:r w:rsidRPr="002415E0">
        <w:rPr>
          <w:color w:val="000000"/>
        </w:rPr>
        <w:t>права.</w:t>
      </w:r>
      <w:r w:rsidRPr="006925AA">
        <w:rPr>
          <w:rStyle w:val="apple-converted-space"/>
          <w:color w:val="000000"/>
        </w:rPr>
        <w:t xml:space="preserve"> </w:t>
      </w:r>
      <w:r w:rsidRPr="006925AA">
        <w:rPr>
          <w:color w:val="000000"/>
        </w:rPr>
        <w:t>Е</w:t>
      </w:r>
      <w:r>
        <w:rPr>
          <w:color w:val="000000"/>
        </w:rPr>
        <w:t>ё</w:t>
      </w:r>
      <w:r w:rsidRPr="006925AA">
        <w:rPr>
          <w:color w:val="000000"/>
        </w:rPr>
        <w:t xml:space="preserve"> платье идеально подходи</w:t>
      </w:r>
      <w:r>
        <w:rPr>
          <w:color w:val="000000"/>
        </w:rPr>
        <w:t>ло</w:t>
      </w:r>
      <w:r w:rsidRPr="006925AA">
        <w:rPr>
          <w:color w:val="000000"/>
        </w:rPr>
        <w:t xml:space="preserve"> для </w:t>
      </w:r>
      <w:r>
        <w:rPr>
          <w:color w:val="000000"/>
        </w:rPr>
        <w:t>таких</w:t>
      </w:r>
      <w:r w:rsidRPr="006925AA">
        <w:rPr>
          <w:color w:val="000000"/>
        </w:rPr>
        <w:t xml:space="preserve"> танцев.</w:t>
      </w:r>
    </w:p>
    <w:p w:rsidR="001F71E6" w:rsidRPr="007846F4" w:rsidRDefault="001F71E6" w:rsidP="001F71E6">
      <w:pPr>
        <w:pStyle w:val="western"/>
        <w:shd w:val="clear" w:color="auto" w:fill="FFFFFF"/>
        <w:spacing w:before="0" w:after="0"/>
        <w:ind w:firstLine="461"/>
        <w:jc w:val="both"/>
        <w:rPr>
          <w:color w:val="000000"/>
        </w:rPr>
      </w:pPr>
      <w:r w:rsidRPr="002415E0">
        <w:rPr>
          <w:color w:val="000000"/>
        </w:rPr>
        <w:lastRenderedPageBreak/>
        <w:t>Я</w:t>
      </w:r>
      <w:r>
        <w:rPr>
          <w:color w:val="000000"/>
        </w:rPr>
        <w:t xml:space="preserve"> </w:t>
      </w:r>
      <w:r w:rsidRPr="002415E0">
        <w:rPr>
          <w:color w:val="000000"/>
        </w:rPr>
        <w:t>щелкнул</w:t>
      </w:r>
      <w:r>
        <w:rPr>
          <w:color w:val="000000"/>
        </w:rPr>
        <w:t xml:space="preserve"> </w:t>
      </w:r>
      <w:r w:rsidRPr="002415E0">
        <w:rPr>
          <w:color w:val="000000"/>
        </w:rPr>
        <w:t>пальцами</w:t>
      </w:r>
      <w:r>
        <w:rPr>
          <w:color w:val="000000"/>
        </w:rPr>
        <w:t xml:space="preserve"> </w:t>
      </w:r>
      <w:r w:rsidRPr="002415E0">
        <w:rPr>
          <w:color w:val="000000"/>
        </w:rPr>
        <w:t>под</w:t>
      </w:r>
      <w:r>
        <w:rPr>
          <w:color w:val="000000"/>
        </w:rPr>
        <w:t xml:space="preserve"> </w:t>
      </w:r>
      <w:r w:rsidRPr="002415E0">
        <w:rPr>
          <w:color w:val="000000"/>
        </w:rPr>
        <w:t>музык</w:t>
      </w:r>
      <w:r>
        <w:rPr>
          <w:color w:val="000000"/>
        </w:rPr>
        <w:t>у</w:t>
      </w:r>
      <w:r w:rsidRPr="002415E0">
        <w:rPr>
          <w:color w:val="000000"/>
        </w:rPr>
        <w:t>.</w:t>
      </w:r>
      <w:r w:rsidRPr="006925AA">
        <w:rPr>
          <w:rStyle w:val="apple-converted-space"/>
          <w:color w:val="000000"/>
        </w:rPr>
        <w:t xml:space="preserve"> </w:t>
      </w:r>
      <w:r w:rsidRPr="002415E0">
        <w:rPr>
          <w:color w:val="000000"/>
        </w:rPr>
        <w:t>Когда</w:t>
      </w:r>
      <w:r>
        <w:rPr>
          <w:color w:val="000000"/>
        </w:rPr>
        <w:t xml:space="preserve"> </w:t>
      </w:r>
      <w:r w:rsidRPr="002415E0">
        <w:rPr>
          <w:color w:val="000000"/>
        </w:rPr>
        <w:t>жарк</w:t>
      </w:r>
      <w:r>
        <w:rPr>
          <w:color w:val="000000"/>
        </w:rPr>
        <w:t xml:space="preserve">ий </w:t>
      </w:r>
      <w:r w:rsidRPr="002415E0">
        <w:rPr>
          <w:color w:val="000000"/>
        </w:rPr>
        <w:t>и</w:t>
      </w:r>
      <w:r>
        <w:rPr>
          <w:color w:val="000000"/>
        </w:rPr>
        <w:t xml:space="preserve"> горящий </w:t>
      </w:r>
      <w:r w:rsidRPr="002415E0">
        <w:rPr>
          <w:color w:val="000000"/>
        </w:rPr>
        <w:t>взгляд</w:t>
      </w:r>
      <w:r>
        <w:rPr>
          <w:color w:val="000000"/>
        </w:rPr>
        <w:t xml:space="preserve"> </w:t>
      </w:r>
      <w:r w:rsidRPr="002415E0">
        <w:rPr>
          <w:color w:val="000000"/>
        </w:rPr>
        <w:t>Сью</w:t>
      </w:r>
      <w:r>
        <w:rPr>
          <w:color w:val="000000"/>
        </w:rPr>
        <w:t xml:space="preserve"> </w:t>
      </w:r>
      <w:r w:rsidRPr="002415E0">
        <w:rPr>
          <w:color w:val="000000"/>
        </w:rPr>
        <w:t>встретился</w:t>
      </w:r>
      <w:r>
        <w:rPr>
          <w:color w:val="000000"/>
        </w:rPr>
        <w:t xml:space="preserve"> </w:t>
      </w:r>
      <w:r w:rsidRPr="002415E0">
        <w:rPr>
          <w:color w:val="000000"/>
        </w:rPr>
        <w:t>с</w:t>
      </w:r>
      <w:r>
        <w:rPr>
          <w:color w:val="000000"/>
        </w:rPr>
        <w:t xml:space="preserve"> </w:t>
      </w:r>
      <w:r w:rsidRPr="002415E0">
        <w:rPr>
          <w:color w:val="000000"/>
        </w:rPr>
        <w:t>моим,</w:t>
      </w:r>
      <w:r>
        <w:rPr>
          <w:color w:val="000000"/>
        </w:rPr>
        <w:t xml:space="preserve"> </w:t>
      </w:r>
      <w:r w:rsidRPr="002415E0">
        <w:rPr>
          <w:color w:val="000000"/>
        </w:rPr>
        <w:t>я</w:t>
      </w:r>
      <w:r>
        <w:rPr>
          <w:color w:val="000000"/>
        </w:rPr>
        <w:t xml:space="preserve"> поманил её </w:t>
      </w:r>
      <w:r w:rsidRPr="002415E0">
        <w:rPr>
          <w:color w:val="000000"/>
        </w:rPr>
        <w:t>пал</w:t>
      </w:r>
      <w:r>
        <w:rPr>
          <w:color w:val="000000"/>
        </w:rPr>
        <w:t xml:space="preserve">ьцем, </w:t>
      </w:r>
      <w:r w:rsidRPr="002415E0">
        <w:rPr>
          <w:color w:val="000000"/>
        </w:rPr>
        <w:t>подзывая</w:t>
      </w:r>
      <w:r>
        <w:rPr>
          <w:color w:val="000000"/>
        </w:rPr>
        <w:t xml:space="preserve"> </w:t>
      </w:r>
      <w:r w:rsidRPr="002415E0">
        <w:rPr>
          <w:color w:val="000000"/>
        </w:rPr>
        <w:t>к</w:t>
      </w:r>
      <w:r>
        <w:rPr>
          <w:color w:val="000000"/>
        </w:rPr>
        <w:t xml:space="preserve"> </w:t>
      </w:r>
      <w:r w:rsidRPr="002415E0">
        <w:rPr>
          <w:color w:val="000000"/>
        </w:rPr>
        <w:t>себе.</w:t>
      </w:r>
      <w:r w:rsidRPr="006925AA">
        <w:rPr>
          <w:rStyle w:val="apple-converted-space"/>
          <w:color w:val="000000"/>
        </w:rPr>
        <w:t xml:space="preserve"> </w:t>
      </w:r>
      <w:r>
        <w:rPr>
          <w:rStyle w:val="apple-converted-space"/>
          <w:color w:val="000000"/>
        </w:rPr>
        <w:t>Она б</w:t>
      </w:r>
      <w:r w:rsidRPr="002415E0">
        <w:rPr>
          <w:color w:val="000000"/>
        </w:rPr>
        <w:t>ез</w:t>
      </w:r>
      <w:r>
        <w:rPr>
          <w:color w:val="000000"/>
        </w:rPr>
        <w:t xml:space="preserve"> </w:t>
      </w:r>
      <w:r w:rsidRPr="002415E0">
        <w:rPr>
          <w:color w:val="000000"/>
        </w:rPr>
        <w:t>колебаний</w:t>
      </w:r>
      <w:r>
        <w:rPr>
          <w:color w:val="000000"/>
        </w:rPr>
        <w:t xml:space="preserve"> </w:t>
      </w:r>
      <w:r w:rsidRPr="002415E0">
        <w:rPr>
          <w:color w:val="000000"/>
        </w:rPr>
        <w:t>протянула</w:t>
      </w:r>
      <w:r>
        <w:rPr>
          <w:color w:val="000000"/>
        </w:rPr>
        <w:t xml:space="preserve"> </w:t>
      </w:r>
      <w:r w:rsidRPr="002415E0">
        <w:rPr>
          <w:color w:val="000000"/>
        </w:rPr>
        <w:t>руку.</w:t>
      </w:r>
      <w:r w:rsidRPr="006925AA">
        <w:rPr>
          <w:rStyle w:val="apple-converted-space"/>
          <w:color w:val="000000"/>
        </w:rPr>
        <w:t xml:space="preserve"> </w:t>
      </w:r>
      <w:r w:rsidRPr="002415E0">
        <w:rPr>
          <w:color w:val="000000"/>
        </w:rPr>
        <w:t>Я</w:t>
      </w:r>
      <w:r>
        <w:rPr>
          <w:color w:val="000000"/>
        </w:rPr>
        <w:t xml:space="preserve"> </w:t>
      </w:r>
      <w:proofErr w:type="gramStart"/>
      <w:r w:rsidRPr="002415E0">
        <w:rPr>
          <w:color w:val="000000"/>
        </w:rPr>
        <w:t>потяну</w:t>
      </w:r>
      <w:r>
        <w:rPr>
          <w:color w:val="000000"/>
        </w:rPr>
        <w:t xml:space="preserve">л её </w:t>
      </w:r>
      <w:r w:rsidRPr="002415E0">
        <w:rPr>
          <w:color w:val="000000"/>
        </w:rPr>
        <w:t>ещ</w:t>
      </w:r>
      <w:r>
        <w:rPr>
          <w:color w:val="000000"/>
        </w:rPr>
        <w:t xml:space="preserve">ё </w:t>
      </w:r>
      <w:r w:rsidRPr="002415E0">
        <w:rPr>
          <w:color w:val="000000"/>
        </w:rPr>
        <w:t>раз</w:t>
      </w:r>
      <w:r w:rsidRPr="00F00063">
        <w:rPr>
          <w:color w:val="000000"/>
        </w:rPr>
        <w:t xml:space="preserve"> </w:t>
      </w:r>
      <w:r>
        <w:rPr>
          <w:color w:val="000000"/>
        </w:rPr>
        <w:t xml:space="preserve">к себе, </w:t>
      </w:r>
      <w:r w:rsidRPr="002415E0">
        <w:rPr>
          <w:color w:val="000000"/>
        </w:rPr>
        <w:t>крепко</w:t>
      </w:r>
      <w:r w:rsidRPr="00F00063">
        <w:rPr>
          <w:color w:val="000000"/>
        </w:rPr>
        <w:t xml:space="preserve"> </w:t>
      </w:r>
      <w:r>
        <w:rPr>
          <w:color w:val="000000"/>
        </w:rPr>
        <w:t>обняв</w:t>
      </w:r>
      <w:proofErr w:type="gramEnd"/>
      <w:r w:rsidRPr="002415E0">
        <w:rPr>
          <w:color w:val="000000"/>
        </w:rPr>
        <w:t>.</w:t>
      </w:r>
      <w:r w:rsidRPr="006925AA">
        <w:rPr>
          <w:rStyle w:val="apple-converted-space"/>
          <w:color w:val="000000"/>
        </w:rPr>
        <w:t xml:space="preserve"> </w:t>
      </w:r>
      <w:r w:rsidRPr="002415E0">
        <w:rPr>
          <w:color w:val="000000"/>
        </w:rPr>
        <w:t>О</w:t>
      </w:r>
      <w:r>
        <w:rPr>
          <w:color w:val="000000"/>
        </w:rPr>
        <w:t xml:space="preserve">, </w:t>
      </w:r>
      <w:proofErr w:type="gramStart"/>
      <w:r>
        <w:rPr>
          <w:color w:val="000000"/>
        </w:rPr>
        <w:t>кайф</w:t>
      </w:r>
      <w:proofErr w:type="gramEnd"/>
      <w:r w:rsidRPr="002415E0">
        <w:rPr>
          <w:color w:val="000000"/>
        </w:rPr>
        <w:t>,</w:t>
      </w:r>
      <w:r>
        <w:rPr>
          <w:color w:val="000000"/>
        </w:rPr>
        <w:t xml:space="preserve"> снова почувствовать её в объятьях</w:t>
      </w:r>
      <w:r w:rsidRPr="002415E0">
        <w:rPr>
          <w:color w:val="000000"/>
        </w:rPr>
        <w:t>!</w:t>
      </w:r>
      <w:r w:rsidRPr="006925AA">
        <w:rPr>
          <w:rStyle w:val="apple-converted-space"/>
          <w:color w:val="000000"/>
        </w:rPr>
        <w:t xml:space="preserve"> </w:t>
      </w:r>
      <w:r w:rsidRPr="002415E0">
        <w:rPr>
          <w:color w:val="000000"/>
        </w:rPr>
        <w:t>Это</w:t>
      </w:r>
      <w:r>
        <w:rPr>
          <w:color w:val="000000"/>
        </w:rPr>
        <w:t xml:space="preserve"> </w:t>
      </w:r>
      <w:r w:rsidRPr="002415E0">
        <w:rPr>
          <w:color w:val="000000"/>
        </w:rPr>
        <w:t>стоило</w:t>
      </w:r>
      <w:r>
        <w:rPr>
          <w:color w:val="000000"/>
        </w:rPr>
        <w:t xml:space="preserve"> </w:t>
      </w:r>
      <w:r w:rsidRPr="002415E0">
        <w:rPr>
          <w:color w:val="000000"/>
        </w:rPr>
        <w:t>кажд</w:t>
      </w:r>
      <w:r>
        <w:rPr>
          <w:color w:val="000000"/>
        </w:rPr>
        <w:t xml:space="preserve">ой сегодняшней </w:t>
      </w:r>
      <w:r w:rsidRPr="002415E0">
        <w:rPr>
          <w:color w:val="000000"/>
        </w:rPr>
        <w:t>проклят</w:t>
      </w:r>
      <w:r>
        <w:rPr>
          <w:color w:val="000000"/>
        </w:rPr>
        <w:t>ой лжи</w:t>
      </w:r>
      <w:r w:rsidRPr="002415E0">
        <w:rPr>
          <w:color w:val="000000"/>
        </w:rPr>
        <w:t>.</w:t>
      </w:r>
    </w:p>
    <w:p w:rsidR="001F71E6" w:rsidRPr="007846F4" w:rsidRDefault="001F71E6" w:rsidP="001F71E6">
      <w:pPr>
        <w:pStyle w:val="western"/>
        <w:shd w:val="clear" w:color="auto" w:fill="FFFFFF"/>
        <w:spacing w:before="0" w:after="0"/>
        <w:ind w:firstLine="461"/>
        <w:jc w:val="both"/>
        <w:rPr>
          <w:color w:val="000000"/>
        </w:rPr>
      </w:pPr>
      <w:r w:rsidRPr="002415E0">
        <w:rPr>
          <w:color w:val="000000"/>
        </w:rPr>
        <w:t>Сьюзан</w:t>
      </w:r>
      <w:r>
        <w:rPr>
          <w:color w:val="000000"/>
        </w:rPr>
        <w:t xml:space="preserve"> изучала </w:t>
      </w:r>
      <w:r w:rsidRPr="002415E0">
        <w:rPr>
          <w:color w:val="000000"/>
        </w:rPr>
        <w:t>мо</w:t>
      </w:r>
      <w:r>
        <w:rPr>
          <w:color w:val="000000"/>
        </w:rPr>
        <w:t xml:space="preserve">ё </w:t>
      </w:r>
      <w:r w:rsidRPr="002415E0">
        <w:rPr>
          <w:color w:val="000000"/>
        </w:rPr>
        <w:t>лицо</w:t>
      </w:r>
      <w:r>
        <w:rPr>
          <w:color w:val="000000"/>
        </w:rPr>
        <w:t xml:space="preserve"> под светом </w:t>
      </w:r>
      <w:r w:rsidRPr="002415E0">
        <w:rPr>
          <w:color w:val="000000"/>
        </w:rPr>
        <w:t>тускл</w:t>
      </w:r>
      <w:r>
        <w:rPr>
          <w:color w:val="000000"/>
        </w:rPr>
        <w:t xml:space="preserve">ых </w:t>
      </w:r>
      <w:r w:rsidRPr="002415E0">
        <w:rPr>
          <w:color w:val="000000"/>
        </w:rPr>
        <w:t>прожекторов,</w:t>
      </w:r>
      <w:r>
        <w:rPr>
          <w:color w:val="000000"/>
        </w:rPr>
        <w:t xml:space="preserve"> словно </w:t>
      </w:r>
      <w:r w:rsidRPr="002415E0">
        <w:rPr>
          <w:color w:val="000000"/>
        </w:rPr>
        <w:t>она</w:t>
      </w:r>
      <w:r>
        <w:rPr>
          <w:color w:val="000000"/>
        </w:rPr>
        <w:t xml:space="preserve"> </w:t>
      </w:r>
      <w:r w:rsidRPr="002415E0">
        <w:rPr>
          <w:color w:val="000000"/>
        </w:rPr>
        <w:t>ч</w:t>
      </w:r>
      <w:r>
        <w:rPr>
          <w:color w:val="000000"/>
        </w:rPr>
        <w:t>то</w:t>
      </w:r>
      <w:r w:rsidRPr="002415E0">
        <w:rPr>
          <w:color w:val="000000"/>
        </w:rPr>
        <w:t>-то</w:t>
      </w:r>
      <w:r w:rsidRPr="00BF0071">
        <w:rPr>
          <w:color w:val="000000"/>
        </w:rPr>
        <w:t xml:space="preserve"> </w:t>
      </w:r>
      <w:r w:rsidRPr="002415E0">
        <w:rPr>
          <w:color w:val="000000"/>
        </w:rPr>
        <w:t>искала.</w:t>
      </w:r>
      <w:r w:rsidRPr="006925AA">
        <w:rPr>
          <w:rStyle w:val="apple-converted-space"/>
          <w:color w:val="000000"/>
        </w:rPr>
        <w:t xml:space="preserve"> </w:t>
      </w:r>
      <w:r>
        <w:rPr>
          <w:rStyle w:val="apple-converted-space"/>
          <w:color w:val="000000"/>
        </w:rPr>
        <w:t>М</w:t>
      </w:r>
      <w:r w:rsidRPr="002415E0">
        <w:rPr>
          <w:color w:val="000000"/>
        </w:rPr>
        <w:t>ожет</w:t>
      </w:r>
      <w:r w:rsidR="00244CD4">
        <w:rPr>
          <w:color w:val="000000"/>
        </w:rPr>
        <w:t>,</w:t>
      </w:r>
      <w:r>
        <w:rPr>
          <w:color w:val="000000"/>
        </w:rPr>
        <w:t xml:space="preserve"> </w:t>
      </w:r>
      <w:r w:rsidRPr="002415E0">
        <w:rPr>
          <w:color w:val="000000"/>
        </w:rPr>
        <w:t>ответ</w:t>
      </w:r>
      <w:r>
        <w:rPr>
          <w:color w:val="000000"/>
        </w:rPr>
        <w:t xml:space="preserve"> </w:t>
      </w:r>
      <w:r w:rsidRPr="002415E0">
        <w:rPr>
          <w:color w:val="000000"/>
        </w:rPr>
        <w:t>на</w:t>
      </w:r>
      <w:r>
        <w:rPr>
          <w:color w:val="000000"/>
        </w:rPr>
        <w:t xml:space="preserve"> </w:t>
      </w:r>
      <w:r w:rsidRPr="002415E0">
        <w:rPr>
          <w:color w:val="000000"/>
        </w:rPr>
        <w:t>вопрос,</w:t>
      </w:r>
      <w:r>
        <w:rPr>
          <w:color w:val="000000"/>
        </w:rPr>
        <w:t xml:space="preserve"> </w:t>
      </w:r>
      <w:r w:rsidRPr="002415E0">
        <w:rPr>
          <w:color w:val="000000"/>
        </w:rPr>
        <w:t>почему</w:t>
      </w:r>
      <w:r>
        <w:rPr>
          <w:color w:val="000000"/>
        </w:rPr>
        <w:t xml:space="preserve"> И</w:t>
      </w:r>
      <w:r w:rsidRPr="002415E0">
        <w:rPr>
          <w:color w:val="000000"/>
        </w:rPr>
        <w:t>тан</w:t>
      </w:r>
      <w:r>
        <w:rPr>
          <w:color w:val="000000"/>
        </w:rPr>
        <w:t xml:space="preserve"> </w:t>
      </w:r>
      <w:r w:rsidRPr="002415E0">
        <w:rPr>
          <w:color w:val="000000"/>
        </w:rPr>
        <w:t>вдруг</w:t>
      </w:r>
      <w:r>
        <w:rPr>
          <w:color w:val="000000"/>
        </w:rPr>
        <w:t xml:space="preserve"> захотел </w:t>
      </w:r>
      <w:r w:rsidRPr="002415E0">
        <w:rPr>
          <w:color w:val="000000"/>
        </w:rPr>
        <w:t>быть</w:t>
      </w:r>
      <w:r>
        <w:rPr>
          <w:color w:val="000000"/>
        </w:rPr>
        <w:t xml:space="preserve"> </w:t>
      </w:r>
      <w:r w:rsidRPr="002415E0">
        <w:rPr>
          <w:color w:val="000000"/>
        </w:rPr>
        <w:t>так</w:t>
      </w:r>
      <w:r>
        <w:rPr>
          <w:color w:val="000000"/>
        </w:rPr>
        <w:t xml:space="preserve"> </w:t>
      </w:r>
      <w:r w:rsidRPr="002415E0">
        <w:rPr>
          <w:color w:val="000000"/>
        </w:rPr>
        <w:t>близко</w:t>
      </w:r>
      <w:r>
        <w:rPr>
          <w:color w:val="000000"/>
        </w:rPr>
        <w:t xml:space="preserve"> </w:t>
      </w:r>
      <w:r w:rsidRPr="002415E0">
        <w:rPr>
          <w:color w:val="000000"/>
        </w:rPr>
        <w:t>к</w:t>
      </w:r>
      <w:r>
        <w:rPr>
          <w:color w:val="000000"/>
        </w:rPr>
        <w:t xml:space="preserve"> </w:t>
      </w:r>
      <w:r w:rsidRPr="002415E0">
        <w:rPr>
          <w:color w:val="000000"/>
        </w:rPr>
        <w:t>ней.</w:t>
      </w:r>
      <w:r w:rsidRPr="006925AA">
        <w:rPr>
          <w:rStyle w:val="apple-converted-space"/>
          <w:color w:val="000000"/>
        </w:rPr>
        <w:t xml:space="preserve"> </w:t>
      </w:r>
      <w:r>
        <w:rPr>
          <w:rStyle w:val="apple-converted-space"/>
          <w:color w:val="000000"/>
        </w:rPr>
        <w:t>О</w:t>
      </w:r>
      <w:r w:rsidRPr="002415E0">
        <w:rPr>
          <w:color w:val="000000"/>
        </w:rPr>
        <w:t>на</w:t>
      </w:r>
      <w:r>
        <w:rPr>
          <w:color w:val="000000"/>
        </w:rPr>
        <w:t xml:space="preserve"> считала</w:t>
      </w:r>
      <w:r w:rsidRPr="002415E0">
        <w:rPr>
          <w:color w:val="000000"/>
        </w:rPr>
        <w:t>,</w:t>
      </w:r>
      <w:r>
        <w:rPr>
          <w:color w:val="000000"/>
        </w:rPr>
        <w:t xml:space="preserve"> </w:t>
      </w:r>
      <w:r w:rsidRPr="002415E0">
        <w:rPr>
          <w:color w:val="000000"/>
        </w:rPr>
        <w:t>что</w:t>
      </w:r>
      <w:r>
        <w:rPr>
          <w:color w:val="000000"/>
        </w:rPr>
        <w:t xml:space="preserve"> </w:t>
      </w:r>
      <w:r w:rsidRPr="002415E0">
        <w:rPr>
          <w:color w:val="000000"/>
        </w:rPr>
        <w:t>парень</w:t>
      </w:r>
      <w:r>
        <w:rPr>
          <w:color w:val="000000"/>
        </w:rPr>
        <w:t xml:space="preserve"> </w:t>
      </w:r>
      <w:r w:rsidRPr="002415E0">
        <w:rPr>
          <w:color w:val="000000"/>
        </w:rPr>
        <w:t>перед</w:t>
      </w:r>
      <w:r>
        <w:rPr>
          <w:color w:val="000000"/>
        </w:rPr>
        <w:t xml:space="preserve"> </w:t>
      </w:r>
      <w:r w:rsidRPr="002415E0">
        <w:rPr>
          <w:color w:val="000000"/>
        </w:rPr>
        <w:t>ней</w:t>
      </w:r>
      <w:r>
        <w:rPr>
          <w:color w:val="000000"/>
        </w:rPr>
        <w:t xml:space="preserve"> </w:t>
      </w:r>
      <w:r w:rsidRPr="00DD2399">
        <w:rPr>
          <w:color w:val="000000"/>
        </w:rPr>
        <w:t>–</w:t>
      </w:r>
      <w:r>
        <w:rPr>
          <w:color w:val="000000"/>
        </w:rPr>
        <w:t xml:space="preserve"> </w:t>
      </w:r>
      <w:r w:rsidRPr="002415E0">
        <w:rPr>
          <w:color w:val="000000"/>
        </w:rPr>
        <w:t>ге</w:t>
      </w:r>
      <w:r>
        <w:rPr>
          <w:color w:val="000000"/>
        </w:rPr>
        <w:t>й</w:t>
      </w:r>
      <w:r w:rsidRPr="002415E0">
        <w:rPr>
          <w:color w:val="000000"/>
        </w:rPr>
        <w:t>.</w:t>
      </w:r>
    </w:p>
    <w:p w:rsidR="001F71E6" w:rsidRPr="007846F4" w:rsidRDefault="001F71E6" w:rsidP="001F71E6">
      <w:pPr>
        <w:pStyle w:val="western"/>
        <w:shd w:val="clear" w:color="auto" w:fill="FFFFFF"/>
        <w:spacing w:before="0" w:after="0"/>
        <w:ind w:firstLine="461"/>
        <w:jc w:val="both"/>
        <w:rPr>
          <w:color w:val="000000"/>
        </w:rPr>
      </w:pPr>
      <w:r w:rsidRPr="002415E0">
        <w:rPr>
          <w:color w:val="000000"/>
        </w:rPr>
        <w:t>Легкий</w:t>
      </w:r>
      <w:r>
        <w:rPr>
          <w:color w:val="000000"/>
        </w:rPr>
        <w:t xml:space="preserve"> </w:t>
      </w:r>
      <w:r w:rsidRPr="002415E0">
        <w:rPr>
          <w:color w:val="000000"/>
        </w:rPr>
        <w:t>румянец</w:t>
      </w:r>
      <w:r>
        <w:rPr>
          <w:color w:val="000000"/>
        </w:rPr>
        <w:t xml:space="preserve"> </w:t>
      </w:r>
      <w:r w:rsidRPr="002415E0">
        <w:rPr>
          <w:color w:val="000000"/>
        </w:rPr>
        <w:t>на</w:t>
      </w:r>
      <w:r>
        <w:rPr>
          <w:color w:val="000000"/>
        </w:rPr>
        <w:t xml:space="preserve"> её </w:t>
      </w:r>
      <w:r w:rsidRPr="002415E0">
        <w:rPr>
          <w:color w:val="000000"/>
        </w:rPr>
        <w:t>щеках</w:t>
      </w:r>
      <w:r>
        <w:rPr>
          <w:color w:val="000000"/>
        </w:rPr>
        <w:t xml:space="preserve"> появился явно </w:t>
      </w:r>
      <w:r w:rsidRPr="002415E0">
        <w:rPr>
          <w:color w:val="000000"/>
        </w:rPr>
        <w:t>не</w:t>
      </w:r>
      <w:r>
        <w:rPr>
          <w:color w:val="000000"/>
        </w:rPr>
        <w:t xml:space="preserve"> </w:t>
      </w:r>
      <w:r w:rsidRPr="002415E0">
        <w:rPr>
          <w:color w:val="000000"/>
        </w:rPr>
        <w:t>от</w:t>
      </w:r>
      <w:r>
        <w:rPr>
          <w:color w:val="000000"/>
        </w:rPr>
        <w:t xml:space="preserve"> </w:t>
      </w:r>
      <w:r w:rsidRPr="002415E0">
        <w:rPr>
          <w:color w:val="000000"/>
        </w:rPr>
        <w:t>танцев.</w:t>
      </w:r>
      <w:r w:rsidRPr="006925AA">
        <w:rPr>
          <w:rStyle w:val="apple-converted-space"/>
          <w:color w:val="000000"/>
        </w:rPr>
        <w:t xml:space="preserve"> </w:t>
      </w:r>
      <w:r w:rsidRPr="002415E0">
        <w:rPr>
          <w:color w:val="000000"/>
        </w:rPr>
        <w:t>Если</w:t>
      </w:r>
      <w:r>
        <w:rPr>
          <w:color w:val="000000"/>
        </w:rPr>
        <w:t xml:space="preserve"> </w:t>
      </w:r>
      <w:r w:rsidRPr="002415E0">
        <w:rPr>
          <w:color w:val="000000"/>
        </w:rPr>
        <w:t>я</w:t>
      </w:r>
      <w:r>
        <w:rPr>
          <w:color w:val="000000"/>
        </w:rPr>
        <w:t xml:space="preserve"> </w:t>
      </w:r>
      <w:r w:rsidRPr="002415E0">
        <w:rPr>
          <w:color w:val="000000"/>
        </w:rPr>
        <w:t>не</w:t>
      </w:r>
      <w:r>
        <w:rPr>
          <w:color w:val="000000"/>
        </w:rPr>
        <w:t xml:space="preserve"> </w:t>
      </w:r>
      <w:r w:rsidRPr="002415E0">
        <w:rPr>
          <w:color w:val="000000"/>
        </w:rPr>
        <w:t>б</w:t>
      </w:r>
      <w:r>
        <w:rPr>
          <w:color w:val="000000"/>
        </w:rPr>
        <w:t xml:space="preserve">уду сейчас </w:t>
      </w:r>
      <w:r w:rsidRPr="002415E0">
        <w:rPr>
          <w:color w:val="000000"/>
        </w:rPr>
        <w:t>осторожен,</w:t>
      </w:r>
      <w:r>
        <w:rPr>
          <w:color w:val="000000"/>
        </w:rPr>
        <w:t xml:space="preserve"> </w:t>
      </w:r>
      <w:r w:rsidRPr="002415E0">
        <w:rPr>
          <w:color w:val="000000"/>
        </w:rPr>
        <w:t>она</w:t>
      </w:r>
      <w:r>
        <w:rPr>
          <w:color w:val="000000"/>
        </w:rPr>
        <w:t xml:space="preserve"> может снова </w:t>
      </w:r>
      <w:r w:rsidRPr="002415E0">
        <w:rPr>
          <w:color w:val="000000"/>
        </w:rPr>
        <w:t>влюбиться</w:t>
      </w:r>
      <w:r>
        <w:rPr>
          <w:color w:val="000000"/>
        </w:rPr>
        <w:t xml:space="preserve"> </w:t>
      </w:r>
      <w:r w:rsidRPr="002415E0">
        <w:rPr>
          <w:color w:val="000000"/>
        </w:rPr>
        <w:t>в</w:t>
      </w:r>
      <w:r>
        <w:rPr>
          <w:color w:val="000000"/>
        </w:rPr>
        <w:t xml:space="preserve"> И</w:t>
      </w:r>
      <w:r w:rsidRPr="002415E0">
        <w:rPr>
          <w:color w:val="000000"/>
        </w:rPr>
        <w:t>тан</w:t>
      </w:r>
      <w:r>
        <w:rPr>
          <w:color w:val="000000"/>
        </w:rPr>
        <w:t>а</w:t>
      </w:r>
      <w:r w:rsidRPr="002415E0">
        <w:rPr>
          <w:color w:val="000000"/>
        </w:rPr>
        <w:t>.</w:t>
      </w:r>
      <w:r>
        <w:rPr>
          <w:color w:val="000000"/>
        </w:rPr>
        <w:t xml:space="preserve"> </w:t>
      </w:r>
      <w:r w:rsidRPr="002415E0">
        <w:rPr>
          <w:color w:val="000000"/>
        </w:rPr>
        <w:t>Это</w:t>
      </w:r>
      <w:r>
        <w:rPr>
          <w:color w:val="000000"/>
        </w:rPr>
        <w:t xml:space="preserve"> </w:t>
      </w:r>
      <w:r w:rsidRPr="002415E0">
        <w:rPr>
          <w:color w:val="000000"/>
        </w:rPr>
        <w:t>не</w:t>
      </w:r>
      <w:r>
        <w:rPr>
          <w:color w:val="000000"/>
        </w:rPr>
        <w:t xml:space="preserve"> должно </w:t>
      </w:r>
      <w:r w:rsidRPr="002415E0">
        <w:rPr>
          <w:color w:val="000000"/>
        </w:rPr>
        <w:t>случиться.</w:t>
      </w:r>
      <w:r w:rsidRPr="006925AA">
        <w:rPr>
          <w:rStyle w:val="apple-converted-space"/>
          <w:color w:val="000000"/>
        </w:rPr>
        <w:t xml:space="preserve"> </w:t>
      </w:r>
      <w:r w:rsidRPr="002415E0">
        <w:rPr>
          <w:color w:val="000000"/>
        </w:rPr>
        <w:t>С</w:t>
      </w:r>
      <w:r>
        <w:rPr>
          <w:color w:val="000000"/>
        </w:rPr>
        <w:t xml:space="preserve"> </w:t>
      </w:r>
      <w:r w:rsidRPr="002415E0">
        <w:rPr>
          <w:color w:val="000000"/>
        </w:rPr>
        <w:t>другой</w:t>
      </w:r>
      <w:r>
        <w:rPr>
          <w:color w:val="000000"/>
        </w:rPr>
        <w:t xml:space="preserve"> </w:t>
      </w:r>
      <w:r w:rsidRPr="002415E0">
        <w:rPr>
          <w:color w:val="000000"/>
        </w:rPr>
        <w:t>стороны,</w:t>
      </w:r>
      <w:r>
        <w:rPr>
          <w:color w:val="000000"/>
        </w:rPr>
        <w:t xml:space="preserve"> </w:t>
      </w:r>
      <w:r w:rsidRPr="002415E0">
        <w:rPr>
          <w:color w:val="000000"/>
        </w:rPr>
        <w:t>судя</w:t>
      </w:r>
      <w:r>
        <w:rPr>
          <w:color w:val="000000"/>
        </w:rPr>
        <w:t xml:space="preserve"> </w:t>
      </w:r>
      <w:r w:rsidRPr="002415E0">
        <w:rPr>
          <w:color w:val="000000"/>
        </w:rPr>
        <w:t>по</w:t>
      </w:r>
      <w:r>
        <w:rPr>
          <w:color w:val="000000"/>
        </w:rPr>
        <w:t xml:space="preserve"> </w:t>
      </w:r>
      <w:r w:rsidRPr="002415E0">
        <w:rPr>
          <w:color w:val="000000"/>
        </w:rPr>
        <w:t>е</w:t>
      </w:r>
      <w:r>
        <w:rPr>
          <w:color w:val="000000"/>
        </w:rPr>
        <w:t xml:space="preserve">ё </w:t>
      </w:r>
      <w:r w:rsidRPr="002415E0">
        <w:rPr>
          <w:color w:val="000000"/>
        </w:rPr>
        <w:t>взгляд</w:t>
      </w:r>
      <w:r>
        <w:rPr>
          <w:color w:val="000000"/>
        </w:rPr>
        <w:t>у</w:t>
      </w:r>
      <w:r w:rsidRPr="002415E0">
        <w:rPr>
          <w:color w:val="000000"/>
        </w:rPr>
        <w:t>,</w:t>
      </w:r>
      <w:r>
        <w:rPr>
          <w:color w:val="000000"/>
        </w:rPr>
        <w:t xml:space="preserve"> </w:t>
      </w:r>
      <w:r w:rsidRPr="002415E0">
        <w:rPr>
          <w:color w:val="000000"/>
        </w:rPr>
        <w:t>она</w:t>
      </w:r>
      <w:r>
        <w:rPr>
          <w:color w:val="000000"/>
        </w:rPr>
        <w:t xml:space="preserve"> питала чувства к </w:t>
      </w:r>
      <w:r w:rsidRPr="002415E0">
        <w:rPr>
          <w:color w:val="000000"/>
        </w:rPr>
        <w:t>парн</w:t>
      </w:r>
      <w:r>
        <w:rPr>
          <w:color w:val="000000"/>
        </w:rPr>
        <w:t xml:space="preserve">ю, перед которым </w:t>
      </w:r>
      <w:r w:rsidRPr="002415E0">
        <w:rPr>
          <w:color w:val="000000"/>
        </w:rPr>
        <w:t>сейчас</w:t>
      </w:r>
      <w:r>
        <w:rPr>
          <w:color w:val="000000"/>
        </w:rPr>
        <w:t xml:space="preserve"> стояла</w:t>
      </w:r>
      <w:r w:rsidRPr="002415E0">
        <w:rPr>
          <w:color w:val="000000"/>
        </w:rPr>
        <w:t>.</w:t>
      </w:r>
      <w:r w:rsidRPr="006925AA">
        <w:rPr>
          <w:rStyle w:val="apple-converted-space"/>
          <w:color w:val="000000"/>
        </w:rPr>
        <w:t xml:space="preserve"> </w:t>
      </w:r>
      <w:r w:rsidRPr="002415E0">
        <w:rPr>
          <w:color w:val="000000"/>
        </w:rPr>
        <w:t>И</w:t>
      </w:r>
      <w:r>
        <w:rPr>
          <w:color w:val="000000"/>
        </w:rPr>
        <w:t xml:space="preserve"> </w:t>
      </w:r>
      <w:r w:rsidRPr="002415E0">
        <w:rPr>
          <w:color w:val="000000"/>
        </w:rPr>
        <w:t>знает</w:t>
      </w:r>
      <w:r>
        <w:rPr>
          <w:color w:val="000000"/>
        </w:rPr>
        <w:t xml:space="preserve"> </w:t>
      </w:r>
      <w:r w:rsidRPr="002415E0">
        <w:rPr>
          <w:color w:val="000000"/>
        </w:rPr>
        <w:t>ли</w:t>
      </w:r>
      <w:r>
        <w:rPr>
          <w:color w:val="000000"/>
        </w:rPr>
        <w:t xml:space="preserve"> </w:t>
      </w:r>
      <w:r w:rsidRPr="002415E0">
        <w:rPr>
          <w:color w:val="000000"/>
        </w:rPr>
        <w:t>она</w:t>
      </w:r>
      <w:r>
        <w:rPr>
          <w:color w:val="000000"/>
        </w:rPr>
        <w:t xml:space="preserve"> это или нет, но этот </w:t>
      </w:r>
      <w:r w:rsidRPr="002415E0">
        <w:rPr>
          <w:color w:val="000000"/>
        </w:rPr>
        <w:t>парень</w:t>
      </w:r>
      <w:r>
        <w:rPr>
          <w:color w:val="000000"/>
        </w:rPr>
        <w:t xml:space="preserve"> </w:t>
      </w:r>
      <w:r w:rsidRPr="002415E0">
        <w:rPr>
          <w:color w:val="000000"/>
        </w:rPr>
        <w:t>я.</w:t>
      </w:r>
    </w:p>
    <w:p w:rsidR="001F71E6" w:rsidRPr="007846F4" w:rsidRDefault="001F71E6" w:rsidP="001F71E6">
      <w:pPr>
        <w:pStyle w:val="western"/>
        <w:shd w:val="clear" w:color="auto" w:fill="FFFFFF"/>
        <w:spacing w:before="0" w:after="0"/>
        <w:ind w:firstLine="461"/>
        <w:jc w:val="both"/>
        <w:rPr>
          <w:color w:val="000000"/>
        </w:rPr>
      </w:pPr>
      <w:r w:rsidRPr="002415E0">
        <w:rPr>
          <w:color w:val="000000"/>
        </w:rPr>
        <w:t>Песня</w:t>
      </w:r>
      <w:r>
        <w:rPr>
          <w:color w:val="000000"/>
        </w:rPr>
        <w:t xml:space="preserve"> </w:t>
      </w:r>
      <w:r w:rsidRPr="002415E0">
        <w:rPr>
          <w:color w:val="000000"/>
        </w:rPr>
        <w:t>закончилась,</w:t>
      </w:r>
      <w:r>
        <w:rPr>
          <w:color w:val="000000"/>
        </w:rPr>
        <w:t xml:space="preserve"> </w:t>
      </w:r>
      <w:r w:rsidRPr="002415E0">
        <w:rPr>
          <w:color w:val="000000"/>
        </w:rPr>
        <w:t>но</w:t>
      </w:r>
      <w:r>
        <w:rPr>
          <w:color w:val="000000"/>
        </w:rPr>
        <w:t xml:space="preserve"> </w:t>
      </w:r>
      <w:r w:rsidRPr="002415E0">
        <w:rPr>
          <w:color w:val="000000"/>
        </w:rPr>
        <w:t>я</w:t>
      </w:r>
      <w:r>
        <w:rPr>
          <w:color w:val="000000"/>
        </w:rPr>
        <w:t xml:space="preserve"> об этом не переживал</w:t>
      </w:r>
      <w:r w:rsidRPr="002415E0">
        <w:rPr>
          <w:color w:val="000000"/>
        </w:rPr>
        <w:t>.</w:t>
      </w:r>
      <w:r w:rsidRPr="006925AA">
        <w:rPr>
          <w:rStyle w:val="apple-converted-space"/>
          <w:color w:val="000000"/>
        </w:rPr>
        <w:t xml:space="preserve"> </w:t>
      </w:r>
      <w:r w:rsidRPr="002415E0">
        <w:rPr>
          <w:color w:val="000000"/>
        </w:rPr>
        <w:t>Мы</w:t>
      </w:r>
      <w:r>
        <w:rPr>
          <w:color w:val="000000"/>
        </w:rPr>
        <w:t xml:space="preserve"> практически перестали танцевать </w:t>
      </w:r>
      <w:r w:rsidRPr="002415E0">
        <w:rPr>
          <w:color w:val="000000"/>
        </w:rPr>
        <w:t>задолго</w:t>
      </w:r>
      <w:r>
        <w:rPr>
          <w:color w:val="000000"/>
        </w:rPr>
        <w:t xml:space="preserve"> </w:t>
      </w:r>
      <w:r w:rsidRPr="002415E0">
        <w:rPr>
          <w:color w:val="000000"/>
        </w:rPr>
        <w:t>до</w:t>
      </w:r>
      <w:r>
        <w:rPr>
          <w:color w:val="000000"/>
        </w:rPr>
        <w:t xml:space="preserve"> э</w:t>
      </w:r>
      <w:r w:rsidRPr="002415E0">
        <w:rPr>
          <w:color w:val="000000"/>
        </w:rPr>
        <w:t>того.</w:t>
      </w:r>
      <w:r w:rsidRPr="006925AA">
        <w:rPr>
          <w:rStyle w:val="apple-converted-space"/>
          <w:color w:val="000000"/>
        </w:rPr>
        <w:t xml:space="preserve"> </w:t>
      </w:r>
      <w:r>
        <w:rPr>
          <w:rStyle w:val="apple-converted-space"/>
          <w:color w:val="000000"/>
        </w:rPr>
        <w:t>Началась другая старая песня, на этот раз</w:t>
      </w:r>
      <w:r>
        <w:rPr>
          <w:color w:val="000000"/>
        </w:rPr>
        <w:t xml:space="preserve"> </w:t>
      </w:r>
      <w:r w:rsidRPr="002415E0">
        <w:rPr>
          <w:color w:val="000000"/>
        </w:rPr>
        <w:t>о</w:t>
      </w:r>
      <w:r>
        <w:rPr>
          <w:color w:val="000000"/>
        </w:rPr>
        <w:t xml:space="preserve"> </w:t>
      </w:r>
      <w:r w:rsidRPr="002415E0">
        <w:rPr>
          <w:color w:val="000000"/>
        </w:rPr>
        <w:t>любви.</w:t>
      </w:r>
      <w:r>
        <w:rPr>
          <w:color w:val="000000"/>
        </w:rPr>
        <w:t xml:space="preserve"> Сейчас в </w:t>
      </w:r>
      <w:r w:rsidRPr="002415E0">
        <w:rPr>
          <w:color w:val="000000"/>
        </w:rPr>
        <w:t>каждом</w:t>
      </w:r>
      <w:r>
        <w:rPr>
          <w:color w:val="000000"/>
        </w:rPr>
        <w:t xml:space="preserve"> </w:t>
      </w:r>
      <w:r w:rsidRPr="002415E0">
        <w:rPr>
          <w:color w:val="000000"/>
        </w:rPr>
        <w:t>движени</w:t>
      </w:r>
      <w:r>
        <w:rPr>
          <w:color w:val="000000"/>
        </w:rPr>
        <w:t xml:space="preserve">и </w:t>
      </w:r>
      <w:r w:rsidRPr="002415E0">
        <w:rPr>
          <w:color w:val="000000"/>
        </w:rPr>
        <w:t>Сьюз</w:t>
      </w:r>
      <w:r>
        <w:rPr>
          <w:color w:val="000000"/>
        </w:rPr>
        <w:t>а</w:t>
      </w:r>
      <w:r w:rsidRPr="002415E0">
        <w:rPr>
          <w:color w:val="000000"/>
        </w:rPr>
        <w:t>н</w:t>
      </w:r>
      <w:r>
        <w:rPr>
          <w:color w:val="000000"/>
        </w:rPr>
        <w:t xml:space="preserve"> чувствовалась застенчивость, и она по</w:t>
      </w:r>
      <w:r w:rsidRPr="002415E0">
        <w:rPr>
          <w:color w:val="000000"/>
        </w:rPr>
        <w:t>пыталась</w:t>
      </w:r>
      <w:r>
        <w:rPr>
          <w:color w:val="000000"/>
        </w:rPr>
        <w:t xml:space="preserve"> </w:t>
      </w:r>
      <w:r w:rsidRPr="002415E0">
        <w:rPr>
          <w:color w:val="000000"/>
        </w:rPr>
        <w:t>ускользнуть</w:t>
      </w:r>
      <w:r>
        <w:rPr>
          <w:color w:val="000000"/>
        </w:rPr>
        <w:t xml:space="preserve"> </w:t>
      </w:r>
      <w:r w:rsidRPr="002415E0">
        <w:rPr>
          <w:color w:val="000000"/>
        </w:rPr>
        <w:t>от</w:t>
      </w:r>
      <w:r>
        <w:rPr>
          <w:color w:val="000000"/>
        </w:rPr>
        <w:t xml:space="preserve"> </w:t>
      </w:r>
      <w:r w:rsidRPr="002415E0">
        <w:rPr>
          <w:color w:val="000000"/>
        </w:rPr>
        <w:t>меня.</w:t>
      </w:r>
      <w:r w:rsidRPr="006925AA">
        <w:rPr>
          <w:rStyle w:val="apple-converted-space"/>
          <w:color w:val="000000"/>
        </w:rPr>
        <w:t xml:space="preserve"> </w:t>
      </w:r>
      <w:r w:rsidRPr="002415E0">
        <w:rPr>
          <w:color w:val="000000"/>
        </w:rPr>
        <w:t>Я</w:t>
      </w:r>
      <w:r>
        <w:rPr>
          <w:color w:val="000000"/>
        </w:rPr>
        <w:t xml:space="preserve"> </w:t>
      </w:r>
      <w:r w:rsidRPr="002415E0">
        <w:rPr>
          <w:color w:val="000000"/>
        </w:rPr>
        <w:t>не</w:t>
      </w:r>
      <w:r>
        <w:rPr>
          <w:color w:val="000000"/>
        </w:rPr>
        <w:t xml:space="preserve"> </w:t>
      </w:r>
      <w:r w:rsidRPr="002415E0">
        <w:rPr>
          <w:color w:val="000000"/>
        </w:rPr>
        <w:t>позволил.</w:t>
      </w:r>
      <w:r w:rsidRPr="006925AA">
        <w:rPr>
          <w:rStyle w:val="apple-converted-space"/>
          <w:color w:val="000000"/>
        </w:rPr>
        <w:t xml:space="preserve"> </w:t>
      </w:r>
      <w:r>
        <w:rPr>
          <w:rStyle w:val="apple-converted-space"/>
          <w:color w:val="000000"/>
        </w:rPr>
        <w:t>Нежно обернув руки</w:t>
      </w:r>
      <w:r>
        <w:rPr>
          <w:color w:val="000000"/>
        </w:rPr>
        <w:t xml:space="preserve"> </w:t>
      </w:r>
      <w:r w:rsidRPr="002415E0">
        <w:rPr>
          <w:color w:val="000000"/>
        </w:rPr>
        <w:t>вокруг</w:t>
      </w:r>
      <w:r>
        <w:rPr>
          <w:color w:val="000000"/>
        </w:rPr>
        <w:t xml:space="preserve"> её </w:t>
      </w:r>
      <w:r w:rsidRPr="002415E0">
        <w:rPr>
          <w:color w:val="000000"/>
        </w:rPr>
        <w:t>тела,</w:t>
      </w:r>
      <w:r>
        <w:rPr>
          <w:color w:val="000000"/>
        </w:rPr>
        <w:t xml:space="preserve"> </w:t>
      </w:r>
      <w:r w:rsidRPr="002415E0">
        <w:rPr>
          <w:color w:val="000000"/>
        </w:rPr>
        <w:t>я</w:t>
      </w:r>
      <w:r>
        <w:rPr>
          <w:color w:val="000000"/>
        </w:rPr>
        <w:t xml:space="preserve"> подстроил </w:t>
      </w:r>
      <w:r w:rsidRPr="002415E0">
        <w:rPr>
          <w:color w:val="000000"/>
        </w:rPr>
        <w:t>наш</w:t>
      </w:r>
      <w:r>
        <w:rPr>
          <w:color w:val="000000"/>
        </w:rPr>
        <w:t xml:space="preserve">е </w:t>
      </w:r>
      <w:r w:rsidRPr="002415E0">
        <w:rPr>
          <w:color w:val="000000"/>
        </w:rPr>
        <w:t>раскачивание</w:t>
      </w:r>
      <w:r>
        <w:rPr>
          <w:color w:val="000000"/>
        </w:rPr>
        <w:t xml:space="preserve"> под ритм новой песни </w:t>
      </w:r>
      <w:r w:rsidRPr="009278CF">
        <w:t>«Останься со мной»</w:t>
      </w:r>
      <w:r w:rsidRPr="002415E0">
        <w:rPr>
          <w:color w:val="000000"/>
        </w:rPr>
        <w:t>.</w:t>
      </w:r>
    </w:p>
    <w:p w:rsidR="001F71E6" w:rsidRPr="007846F4" w:rsidRDefault="001F71E6" w:rsidP="001F71E6">
      <w:pPr>
        <w:pStyle w:val="western"/>
        <w:shd w:val="clear" w:color="auto" w:fill="FFFFFF"/>
        <w:spacing w:before="0" w:after="0"/>
        <w:ind w:firstLine="461"/>
        <w:jc w:val="both"/>
        <w:rPr>
          <w:color w:val="000000"/>
        </w:rPr>
      </w:pPr>
      <w:r w:rsidRPr="002415E0">
        <w:rPr>
          <w:color w:val="000000"/>
        </w:rPr>
        <w:t>Е</w:t>
      </w:r>
      <w:r>
        <w:rPr>
          <w:color w:val="000000"/>
        </w:rPr>
        <w:t xml:space="preserve">ё манящий </w:t>
      </w:r>
      <w:r w:rsidRPr="002415E0">
        <w:rPr>
          <w:color w:val="000000"/>
        </w:rPr>
        <w:t>аромат</w:t>
      </w:r>
      <w:r>
        <w:rPr>
          <w:color w:val="000000"/>
        </w:rPr>
        <w:t xml:space="preserve"> за</w:t>
      </w:r>
      <w:r w:rsidRPr="002415E0">
        <w:rPr>
          <w:color w:val="000000"/>
        </w:rPr>
        <w:t>полн</w:t>
      </w:r>
      <w:r>
        <w:rPr>
          <w:color w:val="000000"/>
        </w:rPr>
        <w:t>ил мой разум</w:t>
      </w:r>
      <w:r w:rsidRPr="002415E0">
        <w:rPr>
          <w:color w:val="000000"/>
        </w:rPr>
        <w:t>.</w:t>
      </w:r>
      <w:r w:rsidRPr="006925AA">
        <w:rPr>
          <w:rStyle w:val="apple-converted-space"/>
          <w:color w:val="000000"/>
        </w:rPr>
        <w:t xml:space="preserve"> </w:t>
      </w:r>
      <w:r w:rsidRPr="002415E0">
        <w:rPr>
          <w:color w:val="000000"/>
        </w:rPr>
        <w:t>Наши</w:t>
      </w:r>
      <w:r>
        <w:rPr>
          <w:color w:val="000000"/>
        </w:rPr>
        <w:t xml:space="preserve"> горящие </w:t>
      </w:r>
      <w:r w:rsidRPr="002415E0">
        <w:rPr>
          <w:color w:val="000000"/>
        </w:rPr>
        <w:t>взгляды</w:t>
      </w:r>
      <w:r>
        <w:rPr>
          <w:color w:val="000000"/>
        </w:rPr>
        <w:t xml:space="preserve"> </w:t>
      </w:r>
      <w:r w:rsidRPr="002415E0">
        <w:rPr>
          <w:color w:val="000000"/>
        </w:rPr>
        <w:t>встретились,</w:t>
      </w:r>
      <w:r>
        <w:rPr>
          <w:color w:val="000000"/>
        </w:rPr>
        <w:t xml:space="preserve"> и </w:t>
      </w:r>
      <w:r w:rsidRPr="002415E0">
        <w:rPr>
          <w:color w:val="000000"/>
        </w:rPr>
        <w:t>я</w:t>
      </w:r>
      <w:r>
        <w:rPr>
          <w:color w:val="000000"/>
        </w:rPr>
        <w:t xml:space="preserve"> </w:t>
      </w:r>
      <w:r w:rsidRPr="002415E0">
        <w:rPr>
          <w:color w:val="000000"/>
        </w:rPr>
        <w:t>знал,</w:t>
      </w:r>
      <w:r>
        <w:rPr>
          <w:color w:val="000000"/>
        </w:rPr>
        <w:t xml:space="preserve"> </w:t>
      </w:r>
      <w:r w:rsidRPr="002415E0">
        <w:rPr>
          <w:color w:val="000000"/>
        </w:rPr>
        <w:t>что</w:t>
      </w:r>
      <w:r>
        <w:rPr>
          <w:color w:val="000000"/>
        </w:rPr>
        <w:t xml:space="preserve"> </w:t>
      </w:r>
      <w:r w:rsidRPr="002415E0">
        <w:rPr>
          <w:color w:val="000000"/>
        </w:rPr>
        <w:t>она</w:t>
      </w:r>
      <w:r>
        <w:rPr>
          <w:color w:val="000000"/>
        </w:rPr>
        <w:t xml:space="preserve"> чётко видит страстное желание </w:t>
      </w:r>
      <w:r w:rsidRPr="002415E0">
        <w:rPr>
          <w:color w:val="000000"/>
        </w:rPr>
        <w:t>в</w:t>
      </w:r>
      <w:r>
        <w:rPr>
          <w:color w:val="000000"/>
        </w:rPr>
        <w:t xml:space="preserve"> </w:t>
      </w:r>
      <w:r w:rsidRPr="002415E0">
        <w:rPr>
          <w:color w:val="000000"/>
        </w:rPr>
        <w:t>моих</w:t>
      </w:r>
      <w:r>
        <w:rPr>
          <w:color w:val="000000"/>
        </w:rPr>
        <w:t xml:space="preserve"> </w:t>
      </w:r>
      <w:r w:rsidRPr="002415E0">
        <w:rPr>
          <w:color w:val="000000"/>
        </w:rPr>
        <w:t>глазах,</w:t>
      </w:r>
      <w:r>
        <w:rPr>
          <w:color w:val="000000"/>
        </w:rPr>
        <w:t xml:space="preserve"> </w:t>
      </w:r>
      <w:r w:rsidRPr="002415E0">
        <w:rPr>
          <w:color w:val="000000"/>
        </w:rPr>
        <w:t>но</w:t>
      </w:r>
      <w:r>
        <w:rPr>
          <w:color w:val="000000"/>
        </w:rPr>
        <w:t xml:space="preserve"> </w:t>
      </w:r>
      <w:r w:rsidRPr="002415E0">
        <w:rPr>
          <w:color w:val="000000"/>
        </w:rPr>
        <w:t>я</w:t>
      </w:r>
      <w:r>
        <w:rPr>
          <w:color w:val="000000"/>
        </w:rPr>
        <w:t xml:space="preserve"> </w:t>
      </w:r>
      <w:r w:rsidRPr="002415E0">
        <w:rPr>
          <w:color w:val="000000"/>
        </w:rPr>
        <w:t>ничего</w:t>
      </w:r>
      <w:r>
        <w:rPr>
          <w:color w:val="000000"/>
        </w:rPr>
        <w:t xml:space="preserve"> </w:t>
      </w:r>
      <w:r w:rsidRPr="002415E0">
        <w:rPr>
          <w:color w:val="000000"/>
        </w:rPr>
        <w:t>не</w:t>
      </w:r>
      <w:r>
        <w:rPr>
          <w:color w:val="000000"/>
        </w:rPr>
        <w:t xml:space="preserve"> </w:t>
      </w:r>
      <w:r w:rsidRPr="002415E0">
        <w:rPr>
          <w:color w:val="000000"/>
        </w:rPr>
        <w:t>мог</w:t>
      </w:r>
      <w:r>
        <w:rPr>
          <w:color w:val="000000"/>
        </w:rPr>
        <w:t xml:space="preserve"> с этим </w:t>
      </w:r>
      <w:r w:rsidRPr="002415E0">
        <w:rPr>
          <w:color w:val="000000"/>
        </w:rPr>
        <w:t>поделать.</w:t>
      </w:r>
      <w:r w:rsidRPr="006925AA">
        <w:rPr>
          <w:rStyle w:val="apple-converted-space"/>
          <w:color w:val="000000"/>
        </w:rPr>
        <w:t xml:space="preserve"> </w:t>
      </w:r>
      <w:r>
        <w:rPr>
          <w:rStyle w:val="apple-converted-space"/>
          <w:color w:val="000000"/>
        </w:rPr>
        <w:t>В</w:t>
      </w:r>
      <w:r w:rsidRPr="002415E0">
        <w:rPr>
          <w:color w:val="000000"/>
        </w:rPr>
        <w:t>озможно,</w:t>
      </w:r>
      <w:r>
        <w:rPr>
          <w:color w:val="000000"/>
        </w:rPr>
        <w:t xml:space="preserve"> это смущало </w:t>
      </w:r>
      <w:r w:rsidRPr="002415E0">
        <w:rPr>
          <w:color w:val="000000"/>
        </w:rPr>
        <w:t>е</w:t>
      </w:r>
      <w:r>
        <w:rPr>
          <w:color w:val="000000"/>
        </w:rPr>
        <w:t>ё</w:t>
      </w:r>
      <w:r w:rsidRPr="002415E0">
        <w:rPr>
          <w:color w:val="000000"/>
        </w:rPr>
        <w:t>,</w:t>
      </w:r>
      <w:r>
        <w:rPr>
          <w:color w:val="000000"/>
        </w:rPr>
        <w:t xml:space="preserve"> </w:t>
      </w:r>
      <w:r w:rsidRPr="002415E0">
        <w:rPr>
          <w:color w:val="000000"/>
        </w:rPr>
        <w:t>но</w:t>
      </w:r>
      <w:r>
        <w:rPr>
          <w:color w:val="000000"/>
        </w:rPr>
        <w:t xml:space="preserve"> </w:t>
      </w:r>
      <w:r w:rsidRPr="002415E0">
        <w:rPr>
          <w:color w:val="000000"/>
        </w:rPr>
        <w:t>она</w:t>
      </w:r>
      <w:r>
        <w:rPr>
          <w:color w:val="000000"/>
        </w:rPr>
        <w:t xml:space="preserve"> </w:t>
      </w:r>
      <w:r w:rsidRPr="002415E0">
        <w:rPr>
          <w:color w:val="000000"/>
        </w:rPr>
        <w:t>не</w:t>
      </w:r>
      <w:r>
        <w:rPr>
          <w:color w:val="000000"/>
        </w:rPr>
        <w:t xml:space="preserve"> вырывалась</w:t>
      </w:r>
      <w:r w:rsidRPr="002415E0">
        <w:rPr>
          <w:color w:val="000000"/>
        </w:rPr>
        <w:t>.</w:t>
      </w:r>
    </w:p>
    <w:p w:rsidR="001F71E6" w:rsidRDefault="001F71E6" w:rsidP="001F71E6">
      <w:pPr>
        <w:pStyle w:val="western"/>
        <w:shd w:val="clear" w:color="auto" w:fill="FFFFFF"/>
        <w:spacing w:before="0" w:after="0"/>
        <w:ind w:firstLine="461"/>
        <w:jc w:val="both"/>
        <w:rPr>
          <w:color w:val="000000"/>
        </w:rPr>
      </w:pPr>
      <w:r>
        <w:rPr>
          <w:color w:val="000000"/>
        </w:rPr>
        <w:t>Вскоре её нежная рука переместилась с моего плеча на шею, создавая более тесные объятия.</w:t>
      </w:r>
      <w:r>
        <w:rPr>
          <w:rStyle w:val="apple-converted-space"/>
          <w:color w:val="000000"/>
        </w:rPr>
        <w:t xml:space="preserve"> От</w:t>
      </w:r>
      <w:r>
        <w:rPr>
          <w:color w:val="000000"/>
        </w:rPr>
        <w:t xml:space="preserve"> знакомого прикосновения её холодных пальцев к теплой коже</w:t>
      </w:r>
      <w:r w:rsidRPr="00CF6116">
        <w:rPr>
          <w:color w:val="000000"/>
        </w:rPr>
        <w:t xml:space="preserve"> </w:t>
      </w:r>
      <w:r>
        <w:rPr>
          <w:color w:val="000000"/>
        </w:rPr>
        <w:t>по мне пробежал холодок, и мои глаза на мгновение закрылись.</w:t>
      </w:r>
      <w:r>
        <w:rPr>
          <w:rStyle w:val="apple-converted-space"/>
          <w:color w:val="000000"/>
        </w:rPr>
        <w:t xml:space="preserve"> </w:t>
      </w:r>
      <w:r>
        <w:rPr>
          <w:color w:val="000000"/>
        </w:rPr>
        <w:t>Я не смог сдержать довольную улыбку, и, когда снова посмотрел на Сью, у меня была только одна единственная мысль на уме.</w:t>
      </w:r>
      <w:r>
        <w:rPr>
          <w:rStyle w:val="apple-converted-space"/>
          <w:color w:val="000000"/>
        </w:rPr>
        <w:t xml:space="preserve"> </w:t>
      </w:r>
      <w:r>
        <w:rPr>
          <w:color w:val="000000"/>
        </w:rPr>
        <w:t>Поцеловать её.</w:t>
      </w:r>
      <w:r>
        <w:rPr>
          <w:rStyle w:val="apple-converted-space"/>
          <w:color w:val="000000"/>
        </w:rPr>
        <w:t xml:space="preserve"> </w:t>
      </w:r>
      <w:r>
        <w:rPr>
          <w:color w:val="000000"/>
        </w:rPr>
        <w:t xml:space="preserve">И ничего в этом мире не могло </w:t>
      </w:r>
      <w:proofErr w:type="gramStart"/>
      <w:r>
        <w:rPr>
          <w:color w:val="000000"/>
        </w:rPr>
        <w:t>помешать мне это сделать</w:t>
      </w:r>
      <w:proofErr w:type="gramEnd"/>
      <w:r>
        <w:rPr>
          <w:color w:val="000000"/>
        </w:rPr>
        <w:t>.</w:t>
      </w:r>
    </w:p>
    <w:p w:rsidR="001F71E6" w:rsidRPr="007846F4" w:rsidRDefault="001F71E6" w:rsidP="001F71E6">
      <w:pPr>
        <w:pStyle w:val="western"/>
        <w:shd w:val="clear" w:color="auto" w:fill="FFFFFF"/>
        <w:spacing w:before="0" w:after="0"/>
        <w:ind w:firstLine="461"/>
        <w:jc w:val="both"/>
        <w:rPr>
          <w:color w:val="000000"/>
        </w:rPr>
      </w:pPr>
      <w:r w:rsidRPr="002415E0">
        <w:rPr>
          <w:color w:val="000000"/>
        </w:rPr>
        <w:t>Я</w:t>
      </w:r>
      <w:r>
        <w:rPr>
          <w:color w:val="000000"/>
        </w:rPr>
        <w:t xml:space="preserve"> </w:t>
      </w:r>
      <w:r w:rsidRPr="002415E0">
        <w:rPr>
          <w:color w:val="000000"/>
        </w:rPr>
        <w:t>бездумно</w:t>
      </w:r>
      <w:r>
        <w:rPr>
          <w:color w:val="000000"/>
        </w:rPr>
        <w:t xml:space="preserve"> </w:t>
      </w:r>
      <w:r w:rsidRPr="002415E0">
        <w:rPr>
          <w:color w:val="000000"/>
        </w:rPr>
        <w:t>начал</w:t>
      </w:r>
      <w:r>
        <w:rPr>
          <w:color w:val="000000"/>
        </w:rPr>
        <w:t xml:space="preserve"> </w:t>
      </w:r>
      <w:r w:rsidRPr="002415E0">
        <w:rPr>
          <w:color w:val="000000"/>
        </w:rPr>
        <w:t>поглажива</w:t>
      </w:r>
      <w:r>
        <w:rPr>
          <w:color w:val="000000"/>
        </w:rPr>
        <w:t xml:space="preserve">ть </w:t>
      </w:r>
      <w:r w:rsidRPr="002415E0">
        <w:rPr>
          <w:color w:val="000000"/>
        </w:rPr>
        <w:t>е</w:t>
      </w:r>
      <w:r>
        <w:rPr>
          <w:color w:val="000000"/>
        </w:rPr>
        <w:t>ё спину в области талии</w:t>
      </w:r>
      <w:r w:rsidRPr="002415E0">
        <w:rPr>
          <w:color w:val="000000"/>
        </w:rPr>
        <w:t>,</w:t>
      </w:r>
      <w:r>
        <w:rPr>
          <w:color w:val="000000"/>
        </w:rPr>
        <w:t xml:space="preserve"> </w:t>
      </w:r>
      <w:r w:rsidRPr="002415E0">
        <w:rPr>
          <w:color w:val="000000"/>
        </w:rPr>
        <w:t>ощущ</w:t>
      </w:r>
      <w:r>
        <w:rPr>
          <w:color w:val="000000"/>
        </w:rPr>
        <w:t>ая</w:t>
      </w:r>
      <w:r w:rsidRPr="002415E0">
        <w:rPr>
          <w:color w:val="000000"/>
        </w:rPr>
        <w:t>,</w:t>
      </w:r>
      <w:r>
        <w:rPr>
          <w:color w:val="000000"/>
        </w:rPr>
        <w:t xml:space="preserve"> </w:t>
      </w:r>
      <w:r w:rsidRPr="002415E0">
        <w:rPr>
          <w:color w:val="000000"/>
        </w:rPr>
        <w:t>что</w:t>
      </w:r>
      <w:r>
        <w:rPr>
          <w:color w:val="000000"/>
        </w:rPr>
        <w:t xml:space="preserve"> </w:t>
      </w:r>
      <w:r w:rsidRPr="002415E0">
        <w:rPr>
          <w:color w:val="000000"/>
        </w:rPr>
        <w:t>кожа</w:t>
      </w:r>
      <w:r>
        <w:rPr>
          <w:color w:val="000000"/>
        </w:rPr>
        <w:t xml:space="preserve"> </w:t>
      </w:r>
      <w:r w:rsidRPr="002415E0">
        <w:rPr>
          <w:color w:val="000000"/>
        </w:rPr>
        <w:t>под</w:t>
      </w:r>
      <w:r>
        <w:rPr>
          <w:color w:val="000000"/>
        </w:rPr>
        <w:t xml:space="preserve"> </w:t>
      </w:r>
      <w:r w:rsidRPr="002415E0">
        <w:rPr>
          <w:color w:val="000000"/>
        </w:rPr>
        <w:t>платьем</w:t>
      </w:r>
      <w:r>
        <w:rPr>
          <w:color w:val="000000"/>
        </w:rPr>
        <w:t xml:space="preserve"> совсем не холодная, как руки</w:t>
      </w:r>
      <w:r w:rsidRPr="002415E0">
        <w:rPr>
          <w:color w:val="000000"/>
        </w:rPr>
        <w:t>.</w:t>
      </w:r>
      <w:r w:rsidRPr="006925AA">
        <w:rPr>
          <w:rStyle w:val="apple-converted-space"/>
          <w:color w:val="000000"/>
        </w:rPr>
        <w:t xml:space="preserve"> </w:t>
      </w:r>
      <w:r w:rsidRPr="002415E0">
        <w:rPr>
          <w:color w:val="000000"/>
        </w:rPr>
        <w:t>Е</w:t>
      </w:r>
      <w:r>
        <w:rPr>
          <w:color w:val="000000"/>
        </w:rPr>
        <w:t xml:space="preserve">ё </w:t>
      </w:r>
      <w:r w:rsidRPr="002415E0">
        <w:rPr>
          <w:color w:val="000000"/>
        </w:rPr>
        <w:t>дыхание</w:t>
      </w:r>
      <w:r>
        <w:rPr>
          <w:color w:val="000000"/>
        </w:rPr>
        <w:t xml:space="preserve"> </w:t>
      </w:r>
      <w:r w:rsidRPr="002415E0">
        <w:rPr>
          <w:color w:val="000000"/>
        </w:rPr>
        <w:t>чуть-чуть</w:t>
      </w:r>
      <w:r w:rsidRPr="0098756B">
        <w:rPr>
          <w:color w:val="000000"/>
        </w:rPr>
        <w:t xml:space="preserve"> </w:t>
      </w:r>
      <w:r w:rsidRPr="002415E0">
        <w:rPr>
          <w:color w:val="000000"/>
        </w:rPr>
        <w:t>ускорилось,</w:t>
      </w:r>
      <w:r>
        <w:rPr>
          <w:color w:val="000000"/>
        </w:rPr>
        <w:t xml:space="preserve"> давая понять, что она </w:t>
      </w:r>
      <w:r w:rsidRPr="002415E0">
        <w:rPr>
          <w:color w:val="000000"/>
        </w:rPr>
        <w:t>удивлен</w:t>
      </w:r>
      <w:r>
        <w:rPr>
          <w:color w:val="000000"/>
        </w:rPr>
        <w:t xml:space="preserve">а </w:t>
      </w:r>
      <w:r w:rsidRPr="002415E0">
        <w:rPr>
          <w:color w:val="000000"/>
        </w:rPr>
        <w:t>и</w:t>
      </w:r>
      <w:r>
        <w:rPr>
          <w:color w:val="000000"/>
        </w:rPr>
        <w:t xml:space="preserve"> получает </w:t>
      </w:r>
      <w:r w:rsidRPr="002415E0">
        <w:rPr>
          <w:color w:val="000000"/>
        </w:rPr>
        <w:t>удовольствие</w:t>
      </w:r>
      <w:r>
        <w:rPr>
          <w:color w:val="000000"/>
        </w:rPr>
        <w:t xml:space="preserve"> </w:t>
      </w:r>
      <w:r w:rsidRPr="002415E0">
        <w:rPr>
          <w:color w:val="000000"/>
        </w:rPr>
        <w:t>от</w:t>
      </w:r>
      <w:r>
        <w:rPr>
          <w:color w:val="000000"/>
        </w:rPr>
        <w:t xml:space="preserve"> </w:t>
      </w:r>
      <w:r w:rsidRPr="002415E0">
        <w:rPr>
          <w:color w:val="000000"/>
        </w:rPr>
        <w:t>нов</w:t>
      </w:r>
      <w:r>
        <w:rPr>
          <w:color w:val="000000"/>
        </w:rPr>
        <w:t xml:space="preserve">ого </w:t>
      </w:r>
      <w:r w:rsidRPr="002415E0">
        <w:rPr>
          <w:color w:val="000000"/>
        </w:rPr>
        <w:t>поворот</w:t>
      </w:r>
      <w:r>
        <w:rPr>
          <w:color w:val="000000"/>
        </w:rPr>
        <w:t xml:space="preserve">а этого </w:t>
      </w:r>
      <w:r w:rsidRPr="002415E0">
        <w:rPr>
          <w:color w:val="000000"/>
        </w:rPr>
        <w:t>вечера.</w:t>
      </w:r>
    </w:p>
    <w:p w:rsidR="001F71E6" w:rsidRDefault="001F71E6" w:rsidP="001F71E6">
      <w:pPr>
        <w:pStyle w:val="western"/>
        <w:shd w:val="clear" w:color="auto" w:fill="FFFFFF"/>
        <w:spacing w:before="0" w:after="0"/>
        <w:ind w:firstLine="461"/>
        <w:jc w:val="both"/>
        <w:rPr>
          <w:color w:val="000000"/>
        </w:rPr>
      </w:pPr>
      <w:r>
        <w:rPr>
          <w:color w:val="000000"/>
        </w:rPr>
        <w:t>Одушевлённый её податливостью, я переместил её вторую руку себе на шею и провел пальцами вдоль её руки сверху вниз, отчего Сью задрожала.</w:t>
      </w:r>
      <w:r>
        <w:rPr>
          <w:rStyle w:val="apple-converted-space"/>
          <w:color w:val="000000"/>
        </w:rPr>
        <w:t xml:space="preserve"> </w:t>
      </w:r>
      <w:r>
        <w:rPr>
          <w:color w:val="000000"/>
        </w:rPr>
        <w:t>Пары вокруг нас ещё танцевали, но мы со Сьюзан остановились в середине танцпола.</w:t>
      </w:r>
      <w:r>
        <w:rPr>
          <w:rStyle w:val="apple-converted-space"/>
          <w:color w:val="000000"/>
        </w:rPr>
        <w:t xml:space="preserve"> Я</w:t>
      </w:r>
      <w:r>
        <w:rPr>
          <w:color w:val="000000"/>
        </w:rPr>
        <w:t xml:space="preserve"> осторожно обхватил её талию двумя руками, притягивая к себе, и склонил голову, пока наши брови не соприкоснулись, и всё это время мы не сводили друг с друга глаз.</w:t>
      </w:r>
    </w:p>
    <w:p w:rsidR="001F71E6" w:rsidRDefault="001F71E6" w:rsidP="001F71E6">
      <w:pPr>
        <w:pStyle w:val="western"/>
        <w:shd w:val="clear" w:color="auto" w:fill="FFFFFF"/>
        <w:spacing w:before="0" w:after="0"/>
        <w:ind w:firstLine="461"/>
        <w:jc w:val="both"/>
        <w:rPr>
          <w:color w:val="000000"/>
        </w:rPr>
      </w:pPr>
      <w:r>
        <w:rPr>
          <w:color w:val="000000"/>
        </w:rPr>
        <w:t xml:space="preserve">Когда я стал совершенно уверен, что она также хочет, чтобы я поцеловал её, </w:t>
      </w:r>
      <w:r w:rsidRPr="002415E0">
        <w:rPr>
          <w:color w:val="000000"/>
        </w:rPr>
        <w:t>она</w:t>
      </w:r>
      <w:r>
        <w:rPr>
          <w:color w:val="000000"/>
        </w:rPr>
        <w:t xml:space="preserve"> </w:t>
      </w:r>
      <w:r w:rsidRPr="002415E0">
        <w:rPr>
          <w:color w:val="000000"/>
        </w:rPr>
        <w:t>сказала</w:t>
      </w:r>
      <w:r>
        <w:rPr>
          <w:color w:val="000000"/>
        </w:rPr>
        <w:t xml:space="preserve"> </w:t>
      </w:r>
      <w:r w:rsidRPr="002415E0">
        <w:rPr>
          <w:color w:val="000000"/>
        </w:rPr>
        <w:t>хриплым</w:t>
      </w:r>
      <w:r>
        <w:rPr>
          <w:color w:val="000000"/>
        </w:rPr>
        <w:t xml:space="preserve"> </w:t>
      </w:r>
      <w:r w:rsidRPr="002415E0">
        <w:rPr>
          <w:color w:val="000000"/>
        </w:rPr>
        <w:t>шепотом</w:t>
      </w:r>
      <w:r>
        <w:rPr>
          <w:color w:val="000000"/>
        </w:rPr>
        <w:t xml:space="preserve">: </w:t>
      </w:r>
    </w:p>
    <w:p w:rsidR="001F71E6" w:rsidRPr="007846F4" w:rsidRDefault="001F71E6" w:rsidP="001F71E6">
      <w:pPr>
        <w:pStyle w:val="western"/>
        <w:shd w:val="clear" w:color="auto" w:fill="FFFFFF"/>
        <w:spacing w:before="0" w:after="0"/>
        <w:ind w:firstLine="461"/>
        <w:jc w:val="both"/>
        <w:rPr>
          <w:color w:val="000000"/>
        </w:rPr>
      </w:pPr>
      <w:r w:rsidRPr="00336D6F">
        <w:t>–</w:t>
      </w:r>
      <w:r>
        <w:t xml:space="preserve"> </w:t>
      </w:r>
      <w:r>
        <w:rPr>
          <w:color w:val="000000"/>
        </w:rPr>
        <w:t>И</w:t>
      </w:r>
      <w:r w:rsidRPr="002415E0">
        <w:rPr>
          <w:color w:val="000000"/>
        </w:rPr>
        <w:t>тан</w:t>
      </w:r>
      <w:r>
        <w:rPr>
          <w:color w:val="000000"/>
        </w:rPr>
        <w:t>...</w:t>
      </w:r>
    </w:p>
    <w:p w:rsidR="001F71E6" w:rsidRDefault="001F71E6" w:rsidP="001F71E6">
      <w:pPr>
        <w:pStyle w:val="western"/>
        <w:shd w:val="clear" w:color="auto" w:fill="FFFFFF"/>
        <w:spacing w:before="0" w:after="0"/>
        <w:ind w:firstLine="461"/>
        <w:jc w:val="both"/>
        <w:rPr>
          <w:rStyle w:val="apple-converted-space"/>
          <w:color w:val="000000"/>
        </w:rPr>
      </w:pPr>
      <w:r w:rsidRPr="002415E0">
        <w:rPr>
          <w:i/>
          <w:iCs/>
          <w:color w:val="000000"/>
        </w:rPr>
        <w:t>Дерьмо!</w:t>
      </w:r>
      <w:r w:rsidRPr="006925AA">
        <w:rPr>
          <w:rStyle w:val="apple-converted-space"/>
          <w:color w:val="000000"/>
        </w:rPr>
        <w:t xml:space="preserve"> </w:t>
      </w:r>
      <w:r w:rsidRPr="002415E0">
        <w:rPr>
          <w:color w:val="000000"/>
        </w:rPr>
        <w:t>Мой</w:t>
      </w:r>
      <w:r>
        <w:rPr>
          <w:color w:val="000000"/>
        </w:rPr>
        <w:t xml:space="preserve"> </w:t>
      </w:r>
      <w:r w:rsidRPr="002415E0">
        <w:rPr>
          <w:color w:val="000000"/>
        </w:rPr>
        <w:t>брат?</w:t>
      </w:r>
      <w:r w:rsidRPr="006925AA">
        <w:rPr>
          <w:rStyle w:val="apple-converted-space"/>
          <w:color w:val="000000"/>
        </w:rPr>
        <w:t xml:space="preserve"> </w:t>
      </w:r>
      <w:r w:rsidRPr="002415E0">
        <w:rPr>
          <w:color w:val="000000"/>
        </w:rPr>
        <w:t>Он</w:t>
      </w:r>
      <w:r>
        <w:rPr>
          <w:color w:val="000000"/>
        </w:rPr>
        <w:t xml:space="preserve"> </w:t>
      </w:r>
      <w:r w:rsidRPr="002415E0">
        <w:rPr>
          <w:color w:val="000000"/>
        </w:rPr>
        <w:t>здесь?</w:t>
      </w:r>
      <w:r w:rsidRPr="006925AA">
        <w:rPr>
          <w:rStyle w:val="apple-converted-space"/>
          <w:color w:val="000000"/>
        </w:rPr>
        <w:t xml:space="preserve"> </w:t>
      </w:r>
    </w:p>
    <w:p w:rsidR="001F71E6" w:rsidRPr="007846F4" w:rsidRDefault="001F71E6" w:rsidP="001F71E6">
      <w:pPr>
        <w:pStyle w:val="western"/>
        <w:shd w:val="clear" w:color="auto" w:fill="FFFFFF"/>
        <w:spacing w:before="0" w:after="0"/>
        <w:ind w:firstLine="461"/>
        <w:jc w:val="both"/>
        <w:rPr>
          <w:color w:val="000000"/>
        </w:rPr>
      </w:pPr>
      <w:r w:rsidRPr="00336D6F">
        <w:t>–</w:t>
      </w:r>
      <w:r>
        <w:t xml:space="preserve"> </w:t>
      </w:r>
      <w:r w:rsidRPr="002415E0">
        <w:rPr>
          <w:color w:val="000000"/>
        </w:rPr>
        <w:t>Где?</w:t>
      </w:r>
      <w:r w:rsidRPr="00ED69A3">
        <w:t xml:space="preserve"> </w:t>
      </w:r>
      <w:r w:rsidRPr="00336D6F">
        <w:t>–</w:t>
      </w:r>
      <w:r>
        <w:rPr>
          <w:color w:val="000000"/>
        </w:rPr>
        <w:t xml:space="preserve"> выдохнул </w:t>
      </w:r>
      <w:r w:rsidRPr="002415E0">
        <w:rPr>
          <w:color w:val="000000"/>
        </w:rPr>
        <w:t>я,</w:t>
      </w:r>
      <w:r>
        <w:rPr>
          <w:color w:val="000000"/>
        </w:rPr>
        <w:t xml:space="preserve"> возвращаясь в реальность</w:t>
      </w:r>
      <w:r w:rsidRPr="002415E0">
        <w:rPr>
          <w:color w:val="000000"/>
        </w:rPr>
        <w:t>,</w:t>
      </w:r>
      <w:r>
        <w:rPr>
          <w:color w:val="000000"/>
        </w:rPr>
        <w:t xml:space="preserve"> но не смог заставить себя разорвать наши объятия и оглянуться вокруг</w:t>
      </w:r>
      <w:r w:rsidRPr="002415E0">
        <w:rPr>
          <w:color w:val="000000"/>
        </w:rPr>
        <w:t>.</w:t>
      </w:r>
    </w:p>
    <w:p w:rsidR="001F71E6" w:rsidRDefault="001F71E6" w:rsidP="001F71E6">
      <w:pPr>
        <w:pStyle w:val="western"/>
        <w:shd w:val="clear" w:color="auto" w:fill="FFFFFF"/>
        <w:spacing w:before="0" w:after="0"/>
        <w:ind w:firstLine="461"/>
        <w:jc w:val="both"/>
        <w:rPr>
          <w:rStyle w:val="apple-converted-space"/>
          <w:color w:val="000000"/>
        </w:rPr>
      </w:pPr>
      <w:r>
        <w:rPr>
          <w:color w:val="000000"/>
        </w:rPr>
        <w:t>Сьюзан слегка прищурилась.</w:t>
      </w:r>
      <w:r>
        <w:rPr>
          <w:rStyle w:val="apple-converted-space"/>
          <w:color w:val="000000"/>
        </w:rPr>
        <w:t xml:space="preserve"> </w:t>
      </w:r>
    </w:p>
    <w:p w:rsidR="001F71E6" w:rsidRDefault="001F71E6" w:rsidP="001F71E6">
      <w:pPr>
        <w:pStyle w:val="western"/>
        <w:shd w:val="clear" w:color="auto" w:fill="FFFFFF"/>
        <w:spacing w:before="0" w:after="0"/>
        <w:ind w:firstLine="461"/>
        <w:jc w:val="both"/>
        <w:rPr>
          <w:color w:val="000000"/>
        </w:rPr>
      </w:pPr>
      <w:r w:rsidRPr="00336D6F">
        <w:t>–</w:t>
      </w:r>
      <w:r>
        <w:t xml:space="preserve"> </w:t>
      </w:r>
      <w:r>
        <w:rPr>
          <w:color w:val="000000"/>
        </w:rPr>
        <w:t>Что?</w:t>
      </w:r>
      <w:r w:rsidRPr="00ED69A3">
        <w:t xml:space="preserve"> </w:t>
      </w:r>
      <w:r w:rsidRPr="00336D6F">
        <w:t>–</w:t>
      </w:r>
      <w:r>
        <w:rPr>
          <w:color w:val="000000"/>
        </w:rPr>
        <w:t xml:space="preserve"> прохрипела она.</w:t>
      </w:r>
    </w:p>
    <w:p w:rsidR="001F71E6" w:rsidRPr="007846F4" w:rsidRDefault="001F71E6" w:rsidP="001F71E6">
      <w:pPr>
        <w:pStyle w:val="western"/>
        <w:shd w:val="clear" w:color="auto" w:fill="FFFFFF"/>
        <w:spacing w:before="0" w:after="0"/>
        <w:ind w:firstLine="461"/>
        <w:jc w:val="both"/>
        <w:rPr>
          <w:color w:val="000000"/>
        </w:rPr>
      </w:pPr>
      <w:r w:rsidRPr="005A0544">
        <w:rPr>
          <w:iCs/>
          <w:color w:val="000000"/>
        </w:rPr>
        <w:t>Как</w:t>
      </w:r>
      <w:r w:rsidRPr="005A0544">
        <w:rPr>
          <w:color w:val="000000"/>
        </w:rPr>
        <w:t xml:space="preserve"> </w:t>
      </w:r>
      <w:r w:rsidRPr="005A0544">
        <w:rPr>
          <w:i/>
          <w:color w:val="000000"/>
        </w:rPr>
        <w:t>что</w:t>
      </w:r>
      <w:r w:rsidRPr="002415E0">
        <w:rPr>
          <w:color w:val="000000"/>
        </w:rPr>
        <w:t>?</w:t>
      </w:r>
      <w:r w:rsidRPr="006925AA">
        <w:rPr>
          <w:rStyle w:val="apple-converted-space"/>
          <w:color w:val="000000"/>
        </w:rPr>
        <w:t xml:space="preserve"> </w:t>
      </w:r>
      <w:r w:rsidRPr="002415E0">
        <w:rPr>
          <w:color w:val="000000"/>
        </w:rPr>
        <w:t>Я</w:t>
      </w:r>
      <w:r>
        <w:rPr>
          <w:color w:val="000000"/>
        </w:rPr>
        <w:t xml:space="preserve"> </w:t>
      </w:r>
      <w:r w:rsidRPr="002415E0">
        <w:rPr>
          <w:color w:val="000000"/>
        </w:rPr>
        <w:t>нахмурил</w:t>
      </w:r>
      <w:r>
        <w:rPr>
          <w:color w:val="000000"/>
        </w:rPr>
        <w:t>ся в ответ</w:t>
      </w:r>
      <w:r w:rsidRPr="002415E0">
        <w:rPr>
          <w:color w:val="000000"/>
        </w:rPr>
        <w:t>.</w:t>
      </w:r>
      <w:r w:rsidRPr="006925AA">
        <w:rPr>
          <w:rStyle w:val="apple-converted-space"/>
          <w:color w:val="000000"/>
        </w:rPr>
        <w:t xml:space="preserve"> </w:t>
      </w:r>
      <w:r>
        <w:rPr>
          <w:rStyle w:val="apple-converted-space"/>
          <w:color w:val="000000"/>
        </w:rPr>
        <w:t>И затем до меня дошло</w:t>
      </w:r>
      <w:r w:rsidRPr="002415E0">
        <w:rPr>
          <w:color w:val="000000"/>
        </w:rPr>
        <w:t>.</w:t>
      </w:r>
      <w:r>
        <w:rPr>
          <w:color w:val="000000"/>
        </w:rPr>
        <w:t xml:space="preserve"> </w:t>
      </w:r>
      <w:r w:rsidRPr="002415E0">
        <w:rPr>
          <w:i/>
          <w:iCs/>
          <w:color w:val="000000"/>
        </w:rPr>
        <w:t>О</w:t>
      </w:r>
      <w:r>
        <w:rPr>
          <w:i/>
          <w:iCs/>
          <w:color w:val="000000"/>
        </w:rPr>
        <w:t xml:space="preserve">х, </w:t>
      </w:r>
      <w:r w:rsidRPr="002415E0">
        <w:rPr>
          <w:i/>
          <w:iCs/>
          <w:color w:val="000000"/>
        </w:rPr>
        <w:t>блин!</w:t>
      </w:r>
      <w:r w:rsidRPr="006925AA">
        <w:rPr>
          <w:rStyle w:val="apple-converted-space"/>
          <w:color w:val="000000"/>
        </w:rPr>
        <w:t xml:space="preserve"> </w:t>
      </w:r>
      <w:r w:rsidRPr="002415E0">
        <w:rPr>
          <w:color w:val="000000"/>
        </w:rPr>
        <w:t>Она</w:t>
      </w:r>
      <w:r>
        <w:rPr>
          <w:color w:val="000000"/>
        </w:rPr>
        <w:t xml:space="preserve"> же </w:t>
      </w:r>
      <w:r w:rsidRPr="002415E0">
        <w:rPr>
          <w:color w:val="000000"/>
        </w:rPr>
        <w:t>думала,</w:t>
      </w:r>
      <w:r>
        <w:rPr>
          <w:color w:val="000000"/>
        </w:rPr>
        <w:t xml:space="preserve"> </w:t>
      </w:r>
      <w:r w:rsidRPr="002415E0">
        <w:rPr>
          <w:color w:val="000000"/>
        </w:rPr>
        <w:t>что</w:t>
      </w:r>
      <w:r>
        <w:rPr>
          <w:color w:val="000000"/>
        </w:rPr>
        <w:t xml:space="preserve"> я …</w:t>
      </w:r>
    </w:p>
    <w:p w:rsidR="001F71E6" w:rsidRPr="007846F4" w:rsidRDefault="001F71E6" w:rsidP="001F71E6">
      <w:pPr>
        <w:pStyle w:val="western"/>
        <w:shd w:val="clear" w:color="auto" w:fill="FFFFFF"/>
        <w:spacing w:before="0" w:after="0"/>
        <w:ind w:firstLine="461"/>
        <w:jc w:val="both"/>
        <w:rPr>
          <w:color w:val="000000"/>
        </w:rPr>
      </w:pPr>
      <w:r w:rsidRPr="002415E0">
        <w:rPr>
          <w:color w:val="000000"/>
        </w:rPr>
        <w:t>Мо</w:t>
      </w:r>
      <w:r>
        <w:rPr>
          <w:color w:val="000000"/>
        </w:rPr>
        <w:t xml:space="preserve">ё </w:t>
      </w:r>
      <w:r w:rsidRPr="002415E0">
        <w:rPr>
          <w:color w:val="000000"/>
        </w:rPr>
        <w:t>сердце</w:t>
      </w:r>
      <w:r>
        <w:rPr>
          <w:color w:val="000000"/>
        </w:rPr>
        <w:t xml:space="preserve"> забилось от волнения</w:t>
      </w:r>
      <w:r w:rsidRPr="002415E0">
        <w:rPr>
          <w:color w:val="000000"/>
        </w:rPr>
        <w:t>.</w:t>
      </w:r>
      <w:r w:rsidRPr="006925AA">
        <w:rPr>
          <w:rStyle w:val="apple-converted-space"/>
          <w:color w:val="000000"/>
        </w:rPr>
        <w:t xml:space="preserve"> </w:t>
      </w:r>
      <w:r w:rsidRPr="002415E0">
        <w:rPr>
          <w:color w:val="000000"/>
        </w:rPr>
        <w:t>Я</w:t>
      </w:r>
      <w:r>
        <w:rPr>
          <w:color w:val="000000"/>
        </w:rPr>
        <w:t xml:space="preserve"> уже </w:t>
      </w:r>
      <w:r w:rsidRPr="002415E0">
        <w:rPr>
          <w:color w:val="000000"/>
        </w:rPr>
        <w:t>должен</w:t>
      </w:r>
      <w:r>
        <w:rPr>
          <w:color w:val="000000"/>
        </w:rPr>
        <w:t xml:space="preserve"> </w:t>
      </w:r>
      <w:r w:rsidRPr="002415E0">
        <w:rPr>
          <w:color w:val="000000"/>
        </w:rPr>
        <w:t>был</w:t>
      </w:r>
      <w:r>
        <w:rPr>
          <w:color w:val="000000"/>
        </w:rPr>
        <w:t xml:space="preserve"> </w:t>
      </w:r>
      <w:r w:rsidRPr="002415E0">
        <w:rPr>
          <w:color w:val="000000"/>
        </w:rPr>
        <w:t>сказать</w:t>
      </w:r>
      <w:r>
        <w:rPr>
          <w:color w:val="000000"/>
        </w:rPr>
        <w:t xml:space="preserve"> </w:t>
      </w:r>
      <w:r w:rsidRPr="002415E0">
        <w:rPr>
          <w:color w:val="000000"/>
        </w:rPr>
        <w:t>ей</w:t>
      </w:r>
      <w:r>
        <w:rPr>
          <w:color w:val="000000"/>
        </w:rPr>
        <w:t xml:space="preserve"> </w:t>
      </w:r>
      <w:r w:rsidRPr="002415E0">
        <w:rPr>
          <w:color w:val="000000"/>
        </w:rPr>
        <w:t>правду.</w:t>
      </w:r>
      <w:r w:rsidRPr="006925AA">
        <w:rPr>
          <w:rStyle w:val="apple-converted-space"/>
          <w:color w:val="000000"/>
        </w:rPr>
        <w:t xml:space="preserve"> </w:t>
      </w:r>
      <w:r w:rsidRPr="002415E0">
        <w:rPr>
          <w:color w:val="000000"/>
        </w:rPr>
        <w:t>Она</w:t>
      </w:r>
      <w:r>
        <w:rPr>
          <w:color w:val="000000"/>
        </w:rPr>
        <w:t xml:space="preserve"> </w:t>
      </w:r>
      <w:r w:rsidRPr="002415E0">
        <w:rPr>
          <w:color w:val="000000"/>
        </w:rPr>
        <w:t>должна</w:t>
      </w:r>
      <w:r>
        <w:rPr>
          <w:color w:val="000000"/>
        </w:rPr>
        <w:t xml:space="preserve"> </w:t>
      </w:r>
      <w:r w:rsidRPr="002415E0">
        <w:rPr>
          <w:color w:val="000000"/>
        </w:rPr>
        <w:t>была</w:t>
      </w:r>
      <w:r>
        <w:rPr>
          <w:color w:val="000000"/>
        </w:rPr>
        <w:t xml:space="preserve"> </w:t>
      </w:r>
      <w:r w:rsidRPr="002415E0">
        <w:rPr>
          <w:color w:val="000000"/>
        </w:rPr>
        <w:t>знать,</w:t>
      </w:r>
      <w:r>
        <w:rPr>
          <w:color w:val="000000"/>
        </w:rPr>
        <w:t xml:space="preserve"> кого </w:t>
      </w:r>
      <w:r w:rsidRPr="002415E0">
        <w:rPr>
          <w:color w:val="000000"/>
        </w:rPr>
        <w:t>собиралась</w:t>
      </w:r>
      <w:r>
        <w:rPr>
          <w:color w:val="000000"/>
        </w:rPr>
        <w:t xml:space="preserve"> </w:t>
      </w:r>
      <w:r w:rsidRPr="002415E0">
        <w:rPr>
          <w:color w:val="000000"/>
        </w:rPr>
        <w:t>поцеловать,</w:t>
      </w:r>
      <w:r>
        <w:rPr>
          <w:color w:val="000000"/>
        </w:rPr>
        <w:t xml:space="preserve"> </w:t>
      </w:r>
      <w:r w:rsidRPr="002415E0">
        <w:rPr>
          <w:color w:val="000000"/>
        </w:rPr>
        <w:t>но</w:t>
      </w:r>
      <w:r>
        <w:rPr>
          <w:color w:val="000000"/>
        </w:rPr>
        <w:t xml:space="preserve"> </w:t>
      </w:r>
      <w:r w:rsidRPr="002415E0">
        <w:rPr>
          <w:color w:val="000000"/>
        </w:rPr>
        <w:t>уже</w:t>
      </w:r>
      <w:r>
        <w:rPr>
          <w:color w:val="000000"/>
        </w:rPr>
        <w:t xml:space="preserve"> </w:t>
      </w:r>
      <w:r w:rsidRPr="002415E0">
        <w:rPr>
          <w:color w:val="000000"/>
        </w:rPr>
        <w:t>слишком</w:t>
      </w:r>
      <w:r>
        <w:rPr>
          <w:color w:val="000000"/>
        </w:rPr>
        <w:t xml:space="preserve"> </w:t>
      </w:r>
      <w:r w:rsidRPr="002415E0">
        <w:rPr>
          <w:color w:val="000000"/>
        </w:rPr>
        <w:t>поздно.</w:t>
      </w:r>
      <w:r w:rsidRPr="006925AA">
        <w:rPr>
          <w:rStyle w:val="apple-converted-space"/>
          <w:color w:val="000000"/>
        </w:rPr>
        <w:t xml:space="preserve"> </w:t>
      </w:r>
      <w:r>
        <w:rPr>
          <w:rStyle w:val="apple-converted-space"/>
          <w:color w:val="000000"/>
        </w:rPr>
        <w:t xml:space="preserve">Сейчас </w:t>
      </w:r>
      <w:r w:rsidRPr="005A0544">
        <w:rPr>
          <w:rStyle w:val="apple-converted-space"/>
          <w:i/>
          <w:color w:val="000000"/>
        </w:rPr>
        <w:t>не</w:t>
      </w:r>
      <w:r>
        <w:rPr>
          <w:rStyle w:val="apple-converted-space"/>
          <w:color w:val="000000"/>
        </w:rPr>
        <w:t xml:space="preserve"> тот момент</w:t>
      </w:r>
      <w:r w:rsidRPr="002415E0">
        <w:rPr>
          <w:color w:val="000000"/>
        </w:rPr>
        <w:t>.</w:t>
      </w:r>
    </w:p>
    <w:p w:rsidR="001F71E6" w:rsidRPr="007846F4" w:rsidRDefault="001F71E6" w:rsidP="001F71E6">
      <w:pPr>
        <w:pStyle w:val="western"/>
        <w:shd w:val="clear" w:color="auto" w:fill="FFFFFF"/>
        <w:spacing w:before="0" w:after="0"/>
        <w:ind w:firstLine="461"/>
        <w:jc w:val="both"/>
        <w:rPr>
          <w:color w:val="000000"/>
        </w:rPr>
      </w:pPr>
      <w:r w:rsidRPr="00336D6F">
        <w:t>–</w:t>
      </w:r>
      <w:r>
        <w:t xml:space="preserve"> </w:t>
      </w:r>
      <w:r w:rsidRPr="009278CF">
        <w:t>Неважно</w:t>
      </w:r>
      <w:r w:rsidRPr="002415E0">
        <w:rPr>
          <w:color w:val="000000"/>
        </w:rPr>
        <w:t>,</w:t>
      </w:r>
      <w:r>
        <w:rPr>
          <w:color w:val="000000"/>
        </w:rPr>
        <w:t xml:space="preserve"> </w:t>
      </w:r>
      <w:r w:rsidRPr="00336D6F">
        <w:t>–</w:t>
      </w:r>
      <w:r>
        <w:rPr>
          <w:color w:val="000000"/>
        </w:rPr>
        <w:t xml:space="preserve"> </w:t>
      </w:r>
      <w:r w:rsidRPr="002415E0">
        <w:rPr>
          <w:color w:val="000000"/>
        </w:rPr>
        <w:t>прошептал</w:t>
      </w:r>
      <w:r>
        <w:rPr>
          <w:color w:val="000000"/>
        </w:rPr>
        <w:t xml:space="preserve"> я </w:t>
      </w:r>
      <w:r w:rsidRPr="002415E0">
        <w:rPr>
          <w:color w:val="000000"/>
        </w:rPr>
        <w:t>и</w:t>
      </w:r>
      <w:r>
        <w:rPr>
          <w:color w:val="000000"/>
        </w:rPr>
        <w:t xml:space="preserve"> преодолел </w:t>
      </w:r>
      <w:proofErr w:type="gramStart"/>
      <w:r w:rsidRPr="002415E0">
        <w:rPr>
          <w:color w:val="000000"/>
        </w:rPr>
        <w:t>последни</w:t>
      </w:r>
      <w:r>
        <w:rPr>
          <w:color w:val="000000"/>
        </w:rPr>
        <w:t>е</w:t>
      </w:r>
      <w:proofErr w:type="gramEnd"/>
      <w:r>
        <w:rPr>
          <w:color w:val="000000"/>
        </w:rPr>
        <w:t xml:space="preserve"> </w:t>
      </w:r>
      <w:r w:rsidRPr="002415E0">
        <w:rPr>
          <w:color w:val="000000"/>
        </w:rPr>
        <w:t>пару</w:t>
      </w:r>
      <w:r>
        <w:rPr>
          <w:color w:val="000000"/>
        </w:rPr>
        <w:t xml:space="preserve"> </w:t>
      </w:r>
      <w:r w:rsidRPr="002415E0">
        <w:rPr>
          <w:color w:val="000000"/>
        </w:rPr>
        <w:t>дюймов</w:t>
      </w:r>
      <w:r>
        <w:rPr>
          <w:color w:val="000000"/>
        </w:rPr>
        <w:t xml:space="preserve"> между нами</w:t>
      </w:r>
      <w:r w:rsidRPr="002415E0">
        <w:rPr>
          <w:color w:val="000000"/>
        </w:rPr>
        <w:t>,</w:t>
      </w:r>
      <w:r>
        <w:rPr>
          <w:color w:val="000000"/>
        </w:rPr>
        <w:t xml:space="preserve"> касаясь её губ</w:t>
      </w:r>
      <w:r w:rsidRPr="002415E0">
        <w:rPr>
          <w:color w:val="000000"/>
        </w:rPr>
        <w:t>.</w:t>
      </w:r>
      <w:r w:rsidRPr="006925AA">
        <w:rPr>
          <w:rStyle w:val="apple-converted-space"/>
          <w:color w:val="000000"/>
        </w:rPr>
        <w:t xml:space="preserve"> </w:t>
      </w:r>
      <w:r w:rsidRPr="002415E0">
        <w:rPr>
          <w:color w:val="000000"/>
        </w:rPr>
        <w:t>Они</w:t>
      </w:r>
      <w:r>
        <w:rPr>
          <w:color w:val="000000"/>
        </w:rPr>
        <w:t xml:space="preserve"> были немного солёнными от фри </w:t>
      </w:r>
      <w:r w:rsidRPr="002415E0">
        <w:rPr>
          <w:color w:val="000000"/>
        </w:rPr>
        <w:t>и</w:t>
      </w:r>
      <w:r>
        <w:rPr>
          <w:color w:val="000000"/>
        </w:rPr>
        <w:t xml:space="preserve"> </w:t>
      </w:r>
      <w:r w:rsidRPr="002415E0">
        <w:rPr>
          <w:color w:val="000000"/>
        </w:rPr>
        <w:t>немного</w:t>
      </w:r>
      <w:r>
        <w:rPr>
          <w:color w:val="000000"/>
        </w:rPr>
        <w:t xml:space="preserve"> со вкусом колы</w:t>
      </w:r>
      <w:r w:rsidRPr="002415E0">
        <w:rPr>
          <w:color w:val="000000"/>
        </w:rPr>
        <w:t>,</w:t>
      </w:r>
      <w:r>
        <w:rPr>
          <w:color w:val="000000"/>
        </w:rPr>
        <w:t xml:space="preserve"> </w:t>
      </w:r>
      <w:r w:rsidRPr="002415E0">
        <w:rPr>
          <w:color w:val="000000"/>
        </w:rPr>
        <w:t>но</w:t>
      </w:r>
      <w:r>
        <w:rPr>
          <w:color w:val="000000"/>
        </w:rPr>
        <w:t xml:space="preserve"> это были губы Сью, как и при нашем первом поцелуе</w:t>
      </w:r>
      <w:r w:rsidRPr="002415E0">
        <w:rPr>
          <w:color w:val="000000"/>
        </w:rPr>
        <w:t>.</w:t>
      </w:r>
      <w:r w:rsidRPr="006925AA">
        <w:rPr>
          <w:rStyle w:val="apple-converted-space"/>
          <w:color w:val="000000"/>
        </w:rPr>
        <w:t xml:space="preserve"> </w:t>
      </w:r>
      <w:r>
        <w:rPr>
          <w:rStyle w:val="apple-converted-space"/>
          <w:color w:val="000000"/>
        </w:rPr>
        <w:t>О</w:t>
      </w:r>
      <w:r w:rsidRPr="002415E0">
        <w:rPr>
          <w:color w:val="000000"/>
        </w:rPr>
        <w:t>ни</w:t>
      </w:r>
      <w:r>
        <w:rPr>
          <w:color w:val="000000"/>
        </w:rPr>
        <w:t xml:space="preserve"> были такими вкусными</w:t>
      </w:r>
      <w:r w:rsidRPr="002415E0">
        <w:rPr>
          <w:color w:val="000000"/>
        </w:rPr>
        <w:t>,</w:t>
      </w:r>
      <w:r>
        <w:rPr>
          <w:color w:val="000000"/>
        </w:rPr>
        <w:t xml:space="preserve"> что </w:t>
      </w:r>
      <w:r w:rsidRPr="002415E0">
        <w:rPr>
          <w:color w:val="000000"/>
        </w:rPr>
        <w:t>я</w:t>
      </w:r>
      <w:r>
        <w:rPr>
          <w:color w:val="000000"/>
        </w:rPr>
        <w:t xml:space="preserve"> </w:t>
      </w:r>
      <w:r w:rsidRPr="002415E0">
        <w:rPr>
          <w:color w:val="000000"/>
        </w:rPr>
        <w:t>никогда</w:t>
      </w:r>
      <w:r>
        <w:rPr>
          <w:color w:val="000000"/>
        </w:rPr>
        <w:t xml:space="preserve"> больше </w:t>
      </w:r>
      <w:r w:rsidRPr="002415E0">
        <w:rPr>
          <w:color w:val="000000"/>
        </w:rPr>
        <w:t>не</w:t>
      </w:r>
      <w:r>
        <w:rPr>
          <w:color w:val="000000"/>
        </w:rPr>
        <w:t xml:space="preserve"> </w:t>
      </w:r>
      <w:r w:rsidRPr="002415E0">
        <w:rPr>
          <w:color w:val="000000"/>
        </w:rPr>
        <w:t>хотел</w:t>
      </w:r>
      <w:r>
        <w:rPr>
          <w:color w:val="000000"/>
        </w:rPr>
        <w:t xml:space="preserve"> отрываться от её губ</w:t>
      </w:r>
      <w:r w:rsidRPr="002415E0">
        <w:rPr>
          <w:color w:val="000000"/>
        </w:rPr>
        <w:t>.</w:t>
      </w:r>
    </w:p>
    <w:p w:rsidR="001F71E6" w:rsidRPr="007846F4" w:rsidRDefault="001F71E6" w:rsidP="001F71E6">
      <w:pPr>
        <w:pStyle w:val="western"/>
        <w:shd w:val="clear" w:color="auto" w:fill="FFFFFF"/>
        <w:spacing w:before="0" w:after="0"/>
        <w:ind w:firstLine="461"/>
        <w:jc w:val="both"/>
        <w:rPr>
          <w:color w:val="000000"/>
        </w:rPr>
      </w:pPr>
      <w:r w:rsidRPr="002415E0">
        <w:rPr>
          <w:color w:val="000000"/>
        </w:rPr>
        <w:t>Е</w:t>
      </w:r>
      <w:r>
        <w:rPr>
          <w:color w:val="000000"/>
        </w:rPr>
        <w:t xml:space="preserve">ё холодные </w:t>
      </w:r>
      <w:r w:rsidRPr="002415E0">
        <w:rPr>
          <w:color w:val="000000"/>
        </w:rPr>
        <w:t>пальцы</w:t>
      </w:r>
      <w:r>
        <w:rPr>
          <w:color w:val="000000"/>
        </w:rPr>
        <w:t xml:space="preserve"> спустились </w:t>
      </w:r>
      <w:r w:rsidRPr="002415E0">
        <w:rPr>
          <w:color w:val="000000"/>
        </w:rPr>
        <w:t>по</w:t>
      </w:r>
      <w:r>
        <w:rPr>
          <w:color w:val="000000"/>
        </w:rPr>
        <w:t xml:space="preserve"> моей шее</w:t>
      </w:r>
      <w:r w:rsidRPr="002415E0">
        <w:rPr>
          <w:color w:val="000000"/>
        </w:rPr>
        <w:t>,</w:t>
      </w:r>
      <w:r>
        <w:rPr>
          <w:color w:val="000000"/>
        </w:rPr>
        <w:t xml:space="preserve"> </w:t>
      </w:r>
      <w:r w:rsidRPr="002415E0">
        <w:rPr>
          <w:color w:val="000000"/>
        </w:rPr>
        <w:t>оставляя</w:t>
      </w:r>
      <w:r>
        <w:rPr>
          <w:color w:val="000000"/>
        </w:rPr>
        <w:t xml:space="preserve"> </w:t>
      </w:r>
      <w:r w:rsidRPr="002415E0">
        <w:rPr>
          <w:color w:val="000000"/>
        </w:rPr>
        <w:t>за</w:t>
      </w:r>
      <w:r>
        <w:rPr>
          <w:color w:val="000000"/>
        </w:rPr>
        <w:t xml:space="preserve"> </w:t>
      </w:r>
      <w:r w:rsidRPr="002415E0">
        <w:rPr>
          <w:color w:val="000000"/>
        </w:rPr>
        <w:t>собой</w:t>
      </w:r>
      <w:r>
        <w:rPr>
          <w:color w:val="000000"/>
        </w:rPr>
        <w:t xml:space="preserve"> </w:t>
      </w:r>
      <w:r w:rsidRPr="002415E0">
        <w:rPr>
          <w:color w:val="000000"/>
        </w:rPr>
        <w:t>след</w:t>
      </w:r>
      <w:r>
        <w:rPr>
          <w:color w:val="000000"/>
        </w:rPr>
        <w:t xml:space="preserve"> из </w:t>
      </w:r>
      <w:r w:rsidRPr="002415E0">
        <w:rPr>
          <w:color w:val="000000"/>
        </w:rPr>
        <w:t>мураш</w:t>
      </w:r>
      <w:r>
        <w:rPr>
          <w:color w:val="000000"/>
        </w:rPr>
        <w:t>е</w:t>
      </w:r>
      <w:r w:rsidRPr="002415E0">
        <w:rPr>
          <w:color w:val="000000"/>
        </w:rPr>
        <w:t>к.</w:t>
      </w:r>
      <w:r w:rsidRPr="006925AA">
        <w:rPr>
          <w:rStyle w:val="apple-converted-space"/>
          <w:color w:val="000000"/>
        </w:rPr>
        <w:t xml:space="preserve"> </w:t>
      </w:r>
      <w:r w:rsidRPr="002415E0">
        <w:rPr>
          <w:color w:val="000000"/>
        </w:rPr>
        <w:t>Это</w:t>
      </w:r>
      <w:r>
        <w:rPr>
          <w:color w:val="000000"/>
        </w:rPr>
        <w:t xml:space="preserve"> </w:t>
      </w:r>
      <w:r w:rsidRPr="002415E0">
        <w:rPr>
          <w:color w:val="000000"/>
        </w:rPr>
        <w:t>был</w:t>
      </w:r>
      <w:r>
        <w:rPr>
          <w:color w:val="000000"/>
        </w:rPr>
        <w:t xml:space="preserve">а </w:t>
      </w:r>
      <w:r w:rsidRPr="002415E0">
        <w:rPr>
          <w:color w:val="000000"/>
        </w:rPr>
        <w:t>божественн</w:t>
      </w:r>
      <w:r>
        <w:rPr>
          <w:color w:val="000000"/>
        </w:rPr>
        <w:t xml:space="preserve">ая </w:t>
      </w:r>
      <w:r w:rsidRPr="002415E0">
        <w:rPr>
          <w:color w:val="000000"/>
        </w:rPr>
        <w:t>пытк</w:t>
      </w:r>
      <w:r>
        <w:rPr>
          <w:color w:val="000000"/>
        </w:rPr>
        <w:t>а</w:t>
      </w:r>
      <w:r w:rsidRPr="002415E0">
        <w:rPr>
          <w:color w:val="000000"/>
        </w:rPr>
        <w:t>,</w:t>
      </w:r>
      <w:r>
        <w:rPr>
          <w:color w:val="000000"/>
        </w:rPr>
        <w:t xml:space="preserve"> </w:t>
      </w:r>
      <w:r w:rsidRPr="002415E0">
        <w:rPr>
          <w:color w:val="000000"/>
        </w:rPr>
        <w:t>заставля</w:t>
      </w:r>
      <w:r>
        <w:rPr>
          <w:color w:val="000000"/>
        </w:rPr>
        <w:t xml:space="preserve">ющая </w:t>
      </w:r>
      <w:r w:rsidRPr="002415E0">
        <w:rPr>
          <w:color w:val="000000"/>
        </w:rPr>
        <w:t>меня</w:t>
      </w:r>
      <w:r>
        <w:rPr>
          <w:color w:val="000000"/>
        </w:rPr>
        <w:t xml:space="preserve"> за</w:t>
      </w:r>
      <w:r w:rsidRPr="002415E0">
        <w:rPr>
          <w:color w:val="000000"/>
        </w:rPr>
        <w:t>стонать.</w:t>
      </w:r>
      <w:r>
        <w:rPr>
          <w:color w:val="000000"/>
        </w:rPr>
        <w:t xml:space="preserve"> </w:t>
      </w:r>
      <w:r w:rsidRPr="002415E0">
        <w:rPr>
          <w:color w:val="000000"/>
        </w:rPr>
        <w:t>Внезапно</w:t>
      </w:r>
      <w:r>
        <w:rPr>
          <w:color w:val="000000"/>
        </w:rPr>
        <w:t xml:space="preserve"> </w:t>
      </w:r>
      <w:r w:rsidRPr="002415E0">
        <w:rPr>
          <w:color w:val="000000"/>
        </w:rPr>
        <w:t>она</w:t>
      </w:r>
      <w:r>
        <w:rPr>
          <w:color w:val="000000"/>
        </w:rPr>
        <w:t xml:space="preserve"> замерла, и её руки превратились в камень</w:t>
      </w:r>
      <w:r w:rsidRPr="002415E0">
        <w:rPr>
          <w:color w:val="000000"/>
        </w:rPr>
        <w:t>.</w:t>
      </w:r>
      <w:r w:rsidRPr="006925AA">
        <w:rPr>
          <w:rStyle w:val="apple-converted-space"/>
          <w:color w:val="000000"/>
        </w:rPr>
        <w:t xml:space="preserve"> </w:t>
      </w:r>
      <w:r w:rsidRPr="002415E0">
        <w:rPr>
          <w:color w:val="000000"/>
        </w:rPr>
        <w:t>И</w:t>
      </w:r>
      <w:r>
        <w:rPr>
          <w:color w:val="000000"/>
        </w:rPr>
        <w:t xml:space="preserve"> </w:t>
      </w:r>
      <w:r w:rsidRPr="002415E0">
        <w:rPr>
          <w:color w:val="000000"/>
        </w:rPr>
        <w:t>я</w:t>
      </w:r>
      <w:r>
        <w:rPr>
          <w:color w:val="000000"/>
        </w:rPr>
        <w:t xml:space="preserve"> </w:t>
      </w:r>
      <w:r w:rsidRPr="002415E0">
        <w:rPr>
          <w:color w:val="000000"/>
        </w:rPr>
        <w:t>знал,</w:t>
      </w:r>
      <w:r>
        <w:rPr>
          <w:color w:val="000000"/>
        </w:rPr>
        <w:t xml:space="preserve"> </w:t>
      </w:r>
      <w:r w:rsidRPr="002415E0">
        <w:rPr>
          <w:color w:val="000000"/>
        </w:rPr>
        <w:t>почему.</w:t>
      </w:r>
      <w:r w:rsidRPr="006925AA">
        <w:rPr>
          <w:rStyle w:val="apple-converted-space"/>
          <w:color w:val="000000"/>
        </w:rPr>
        <w:t xml:space="preserve"> </w:t>
      </w:r>
      <w:r w:rsidRPr="002415E0">
        <w:rPr>
          <w:color w:val="000000"/>
        </w:rPr>
        <w:t>Она</w:t>
      </w:r>
      <w:r w:rsidRPr="00A7687A">
        <w:rPr>
          <w:color w:val="000000"/>
        </w:rPr>
        <w:t xml:space="preserve"> </w:t>
      </w:r>
      <w:r>
        <w:rPr>
          <w:color w:val="000000"/>
        </w:rPr>
        <w:t>нащупала</w:t>
      </w:r>
      <w:r w:rsidRPr="00A7687A">
        <w:rPr>
          <w:color w:val="000000"/>
        </w:rPr>
        <w:t xml:space="preserve"> </w:t>
      </w:r>
      <w:r w:rsidRPr="002415E0">
        <w:rPr>
          <w:color w:val="000000"/>
        </w:rPr>
        <w:t>серебряные</w:t>
      </w:r>
      <w:r w:rsidRPr="00A7687A">
        <w:rPr>
          <w:color w:val="000000"/>
        </w:rPr>
        <w:t xml:space="preserve"> </w:t>
      </w:r>
      <w:r w:rsidRPr="002415E0">
        <w:rPr>
          <w:color w:val="000000"/>
        </w:rPr>
        <w:t>цепочки</w:t>
      </w:r>
      <w:r w:rsidRPr="00A7687A">
        <w:rPr>
          <w:color w:val="000000"/>
        </w:rPr>
        <w:t xml:space="preserve"> </w:t>
      </w:r>
      <w:r w:rsidRPr="002415E0">
        <w:rPr>
          <w:color w:val="000000"/>
        </w:rPr>
        <w:t>под</w:t>
      </w:r>
      <w:r w:rsidRPr="00A7687A">
        <w:rPr>
          <w:color w:val="000000"/>
        </w:rPr>
        <w:t xml:space="preserve"> </w:t>
      </w:r>
      <w:r w:rsidRPr="002415E0">
        <w:rPr>
          <w:color w:val="000000"/>
        </w:rPr>
        <w:t>мо</w:t>
      </w:r>
      <w:r>
        <w:rPr>
          <w:color w:val="000000"/>
        </w:rPr>
        <w:t>ей</w:t>
      </w:r>
      <w:r w:rsidRPr="00A7687A">
        <w:rPr>
          <w:color w:val="000000"/>
        </w:rPr>
        <w:t xml:space="preserve"> </w:t>
      </w:r>
      <w:r>
        <w:rPr>
          <w:color w:val="000000"/>
        </w:rPr>
        <w:t>футболкой</w:t>
      </w:r>
      <w:r w:rsidRPr="00A7687A">
        <w:rPr>
          <w:color w:val="000000"/>
        </w:rPr>
        <w:t>.</w:t>
      </w:r>
    </w:p>
    <w:p w:rsidR="001F71E6" w:rsidRDefault="001F71E6" w:rsidP="001F71E6">
      <w:pPr>
        <w:pStyle w:val="western"/>
        <w:shd w:val="clear" w:color="auto" w:fill="FFFFFF"/>
        <w:spacing w:before="0" w:after="0"/>
        <w:ind w:firstLine="461"/>
        <w:jc w:val="both"/>
        <w:rPr>
          <w:color w:val="000000"/>
        </w:rPr>
      </w:pPr>
      <w:r w:rsidRPr="00336D6F">
        <w:lastRenderedPageBreak/>
        <w:t>–</w:t>
      </w:r>
      <w:r>
        <w:t xml:space="preserve"> </w:t>
      </w:r>
      <w:r>
        <w:rPr>
          <w:color w:val="000000"/>
        </w:rPr>
        <w:t>Крис…</w:t>
      </w:r>
    </w:p>
    <w:p w:rsidR="001F71E6" w:rsidRDefault="001F71E6" w:rsidP="001F71E6">
      <w:pPr>
        <w:pStyle w:val="western"/>
        <w:shd w:val="clear" w:color="auto" w:fill="FFFFFF"/>
        <w:spacing w:before="0" w:after="0"/>
        <w:ind w:firstLine="461"/>
        <w:jc w:val="both"/>
        <w:rPr>
          <w:rStyle w:val="apple-converted-space"/>
          <w:color w:val="000000"/>
        </w:rPr>
      </w:pPr>
      <w:r w:rsidRPr="002415E0">
        <w:rPr>
          <w:i/>
          <w:iCs/>
          <w:color w:val="000000"/>
        </w:rPr>
        <w:t>Нет,</w:t>
      </w:r>
      <w:r>
        <w:rPr>
          <w:i/>
          <w:iCs/>
          <w:color w:val="000000"/>
        </w:rPr>
        <w:t xml:space="preserve"> </w:t>
      </w:r>
      <w:r w:rsidRPr="002415E0">
        <w:rPr>
          <w:i/>
          <w:iCs/>
          <w:color w:val="000000"/>
        </w:rPr>
        <w:t>нет,</w:t>
      </w:r>
      <w:r>
        <w:rPr>
          <w:i/>
          <w:iCs/>
          <w:color w:val="000000"/>
        </w:rPr>
        <w:t xml:space="preserve"> </w:t>
      </w:r>
      <w:r w:rsidRPr="002415E0">
        <w:rPr>
          <w:i/>
          <w:iCs/>
          <w:color w:val="000000"/>
        </w:rPr>
        <w:t>не</w:t>
      </w:r>
      <w:r>
        <w:rPr>
          <w:i/>
          <w:iCs/>
          <w:color w:val="000000"/>
        </w:rPr>
        <w:t xml:space="preserve"> останавливайся</w:t>
      </w:r>
      <w:r w:rsidRPr="002415E0">
        <w:rPr>
          <w:i/>
          <w:iCs/>
          <w:color w:val="000000"/>
        </w:rPr>
        <w:t>,</w:t>
      </w:r>
      <w:r>
        <w:rPr>
          <w:i/>
          <w:iCs/>
          <w:color w:val="000000"/>
        </w:rPr>
        <w:t xml:space="preserve"> </w:t>
      </w:r>
      <w:r w:rsidRPr="002415E0">
        <w:rPr>
          <w:i/>
          <w:iCs/>
          <w:color w:val="000000"/>
        </w:rPr>
        <w:t>слад</w:t>
      </w:r>
      <w:r>
        <w:rPr>
          <w:i/>
          <w:iCs/>
          <w:color w:val="000000"/>
        </w:rPr>
        <w:t>кая</w:t>
      </w:r>
      <w:r w:rsidRPr="002415E0">
        <w:rPr>
          <w:i/>
          <w:iCs/>
          <w:color w:val="000000"/>
        </w:rPr>
        <w:t>!</w:t>
      </w:r>
      <w:r w:rsidRPr="006925AA">
        <w:rPr>
          <w:rStyle w:val="apple-converted-space"/>
          <w:color w:val="000000"/>
        </w:rPr>
        <w:t xml:space="preserve"> </w:t>
      </w:r>
      <w:r>
        <w:rPr>
          <w:rStyle w:val="apple-converted-space"/>
          <w:color w:val="000000"/>
        </w:rPr>
        <w:t>Не смотря ей в глаза</w:t>
      </w:r>
      <w:r w:rsidRPr="002415E0">
        <w:rPr>
          <w:color w:val="000000"/>
        </w:rPr>
        <w:t>,</w:t>
      </w:r>
      <w:r>
        <w:rPr>
          <w:color w:val="000000"/>
        </w:rPr>
        <w:t xml:space="preserve"> в </w:t>
      </w:r>
      <w:r w:rsidRPr="002415E0">
        <w:rPr>
          <w:color w:val="000000"/>
        </w:rPr>
        <w:t>котор</w:t>
      </w:r>
      <w:r>
        <w:rPr>
          <w:color w:val="000000"/>
        </w:rPr>
        <w:t xml:space="preserve">ых, </w:t>
      </w:r>
      <w:r w:rsidRPr="002415E0">
        <w:rPr>
          <w:color w:val="000000"/>
        </w:rPr>
        <w:t>несомненно</w:t>
      </w:r>
      <w:r>
        <w:rPr>
          <w:color w:val="000000"/>
        </w:rPr>
        <w:t>, отразилось потрясение</w:t>
      </w:r>
      <w:r w:rsidRPr="002415E0">
        <w:rPr>
          <w:color w:val="000000"/>
        </w:rPr>
        <w:t>,</w:t>
      </w:r>
      <w:r>
        <w:rPr>
          <w:color w:val="000000"/>
        </w:rPr>
        <w:t xml:space="preserve"> </w:t>
      </w:r>
      <w:r w:rsidRPr="002415E0">
        <w:rPr>
          <w:color w:val="000000"/>
        </w:rPr>
        <w:t>я</w:t>
      </w:r>
      <w:r>
        <w:rPr>
          <w:color w:val="000000"/>
        </w:rPr>
        <w:t xml:space="preserve"> </w:t>
      </w:r>
      <w:r w:rsidRPr="002415E0">
        <w:rPr>
          <w:color w:val="000000"/>
        </w:rPr>
        <w:t>потянулся</w:t>
      </w:r>
      <w:r>
        <w:rPr>
          <w:color w:val="000000"/>
        </w:rPr>
        <w:t xml:space="preserve"> </w:t>
      </w:r>
      <w:r w:rsidRPr="002415E0">
        <w:rPr>
          <w:color w:val="000000"/>
        </w:rPr>
        <w:t>за</w:t>
      </w:r>
      <w:r>
        <w:rPr>
          <w:color w:val="000000"/>
        </w:rPr>
        <w:t xml:space="preserve"> её </w:t>
      </w:r>
      <w:r w:rsidRPr="002415E0">
        <w:rPr>
          <w:color w:val="000000"/>
        </w:rPr>
        <w:t>руками</w:t>
      </w:r>
      <w:r>
        <w:rPr>
          <w:color w:val="000000"/>
        </w:rPr>
        <w:t xml:space="preserve"> </w:t>
      </w:r>
      <w:r w:rsidRPr="002415E0">
        <w:rPr>
          <w:color w:val="000000"/>
        </w:rPr>
        <w:t>и</w:t>
      </w:r>
      <w:r>
        <w:rPr>
          <w:color w:val="000000"/>
        </w:rPr>
        <w:t xml:space="preserve"> убрал их со своей шеи</w:t>
      </w:r>
      <w:r w:rsidRPr="002415E0">
        <w:rPr>
          <w:color w:val="000000"/>
        </w:rPr>
        <w:t>.</w:t>
      </w:r>
      <w:r w:rsidRPr="006925AA">
        <w:rPr>
          <w:rStyle w:val="apple-converted-space"/>
          <w:color w:val="000000"/>
        </w:rPr>
        <w:t xml:space="preserve"> </w:t>
      </w:r>
      <w:r>
        <w:rPr>
          <w:rStyle w:val="apple-converted-space"/>
          <w:color w:val="000000"/>
        </w:rPr>
        <w:t xml:space="preserve">Этот момент </w:t>
      </w:r>
      <w:r>
        <w:rPr>
          <w:color w:val="000000"/>
        </w:rPr>
        <w:t>бесконечно прекрасен</w:t>
      </w:r>
      <w:r w:rsidRPr="002415E0">
        <w:rPr>
          <w:color w:val="000000"/>
        </w:rPr>
        <w:t>,</w:t>
      </w:r>
      <w:r>
        <w:rPr>
          <w:color w:val="000000"/>
        </w:rPr>
        <w:t xml:space="preserve"> </w:t>
      </w:r>
      <w:r w:rsidRPr="002415E0">
        <w:rPr>
          <w:color w:val="000000"/>
        </w:rPr>
        <w:t>чтобы</w:t>
      </w:r>
      <w:r>
        <w:rPr>
          <w:color w:val="000000"/>
        </w:rPr>
        <w:t xml:space="preserve"> </w:t>
      </w:r>
      <w:r w:rsidRPr="002415E0">
        <w:rPr>
          <w:color w:val="000000"/>
        </w:rPr>
        <w:t>разрушить</w:t>
      </w:r>
      <w:r>
        <w:rPr>
          <w:color w:val="000000"/>
        </w:rPr>
        <w:t xml:space="preserve"> его </w:t>
      </w:r>
      <w:r w:rsidRPr="002415E0">
        <w:rPr>
          <w:color w:val="000000"/>
        </w:rPr>
        <w:t>оправданиями</w:t>
      </w:r>
      <w:r>
        <w:rPr>
          <w:color w:val="000000"/>
        </w:rPr>
        <w:t xml:space="preserve"> </w:t>
      </w:r>
      <w:r w:rsidRPr="002415E0">
        <w:rPr>
          <w:color w:val="000000"/>
        </w:rPr>
        <w:t>и</w:t>
      </w:r>
      <w:r>
        <w:rPr>
          <w:color w:val="000000"/>
        </w:rPr>
        <w:t xml:space="preserve"> </w:t>
      </w:r>
      <w:r w:rsidRPr="002415E0">
        <w:rPr>
          <w:color w:val="000000"/>
        </w:rPr>
        <w:t>объяснениями.</w:t>
      </w:r>
      <w:r w:rsidRPr="006925AA">
        <w:rPr>
          <w:rStyle w:val="apple-converted-space"/>
          <w:color w:val="000000"/>
        </w:rPr>
        <w:t xml:space="preserve"> </w:t>
      </w:r>
      <w:r>
        <w:rPr>
          <w:rStyle w:val="apple-converted-space"/>
          <w:color w:val="000000"/>
        </w:rPr>
        <w:t>Она позволила переплести наши пальцы</w:t>
      </w:r>
      <w:r w:rsidRPr="002415E0">
        <w:rPr>
          <w:color w:val="000000"/>
        </w:rPr>
        <w:t>,</w:t>
      </w:r>
      <w:r>
        <w:rPr>
          <w:color w:val="000000"/>
        </w:rPr>
        <w:t xml:space="preserve"> </w:t>
      </w:r>
      <w:r w:rsidRPr="002415E0">
        <w:rPr>
          <w:color w:val="000000"/>
        </w:rPr>
        <w:t>и</w:t>
      </w:r>
      <w:r>
        <w:rPr>
          <w:color w:val="000000"/>
        </w:rPr>
        <w:t xml:space="preserve"> </w:t>
      </w:r>
      <w:r w:rsidRPr="002415E0">
        <w:rPr>
          <w:color w:val="000000"/>
        </w:rPr>
        <w:t>я</w:t>
      </w:r>
      <w:r>
        <w:rPr>
          <w:color w:val="000000"/>
        </w:rPr>
        <w:t xml:space="preserve"> переместил наши руки за её талию</w:t>
      </w:r>
      <w:r w:rsidRPr="002415E0">
        <w:rPr>
          <w:color w:val="000000"/>
        </w:rPr>
        <w:t>.</w:t>
      </w:r>
      <w:r w:rsidRPr="006925AA">
        <w:rPr>
          <w:rStyle w:val="apple-converted-space"/>
          <w:color w:val="000000"/>
        </w:rPr>
        <w:t xml:space="preserve"> </w:t>
      </w:r>
    </w:p>
    <w:p w:rsidR="001F71E6" w:rsidRPr="007846F4" w:rsidRDefault="001F71E6" w:rsidP="001F71E6">
      <w:pPr>
        <w:pStyle w:val="western"/>
        <w:shd w:val="clear" w:color="auto" w:fill="FFFFFF"/>
        <w:spacing w:before="0" w:after="0"/>
        <w:ind w:firstLine="461"/>
        <w:jc w:val="both"/>
        <w:rPr>
          <w:color w:val="000000"/>
        </w:rPr>
      </w:pPr>
      <w:r w:rsidRPr="00336D6F">
        <w:t>–</w:t>
      </w:r>
      <w:r>
        <w:t xml:space="preserve"> </w:t>
      </w:r>
      <w:r w:rsidRPr="009278CF">
        <w:t>Не думай об этом, Сью, просто не думай</w:t>
      </w:r>
      <w:r w:rsidRPr="002415E0">
        <w:rPr>
          <w:color w:val="000000"/>
        </w:rPr>
        <w:t>,</w:t>
      </w:r>
      <w:r>
        <w:rPr>
          <w:color w:val="000000"/>
        </w:rPr>
        <w:t xml:space="preserve"> </w:t>
      </w:r>
      <w:r w:rsidRPr="00336D6F">
        <w:t>–</w:t>
      </w:r>
      <w:r>
        <w:rPr>
          <w:color w:val="000000"/>
        </w:rPr>
        <w:t xml:space="preserve"> попросил я тихо</w:t>
      </w:r>
      <w:r w:rsidRPr="002415E0">
        <w:rPr>
          <w:color w:val="000000"/>
        </w:rPr>
        <w:t>,</w:t>
      </w:r>
      <w:r>
        <w:rPr>
          <w:color w:val="000000"/>
        </w:rPr>
        <w:t xml:space="preserve"> затем припал к её губам ещё в одном нежном поцелуе</w:t>
      </w:r>
      <w:r w:rsidRPr="002415E0">
        <w:rPr>
          <w:color w:val="000000"/>
        </w:rPr>
        <w:t>.</w:t>
      </w:r>
    </w:p>
    <w:p w:rsidR="001F71E6" w:rsidRPr="007846F4" w:rsidRDefault="001F71E6" w:rsidP="001F71E6">
      <w:pPr>
        <w:pStyle w:val="western"/>
        <w:shd w:val="clear" w:color="auto" w:fill="FFFFFF"/>
        <w:spacing w:before="0" w:after="0"/>
        <w:ind w:firstLine="461"/>
        <w:jc w:val="both"/>
        <w:rPr>
          <w:color w:val="000000"/>
        </w:rPr>
      </w:pPr>
      <w:r>
        <w:rPr>
          <w:color w:val="000000"/>
        </w:rPr>
        <w:t xml:space="preserve">Наконец </w:t>
      </w:r>
      <w:r w:rsidRPr="002415E0">
        <w:rPr>
          <w:color w:val="000000"/>
        </w:rPr>
        <w:t>Сьюзан</w:t>
      </w:r>
      <w:r>
        <w:rPr>
          <w:color w:val="000000"/>
        </w:rPr>
        <w:t xml:space="preserve"> </w:t>
      </w:r>
      <w:r w:rsidRPr="002415E0">
        <w:rPr>
          <w:color w:val="000000"/>
        </w:rPr>
        <w:t>поцеловал</w:t>
      </w:r>
      <w:r>
        <w:rPr>
          <w:color w:val="000000"/>
        </w:rPr>
        <w:t xml:space="preserve">а </w:t>
      </w:r>
      <w:r w:rsidRPr="002415E0">
        <w:rPr>
          <w:color w:val="000000"/>
        </w:rPr>
        <w:t>меня</w:t>
      </w:r>
      <w:r>
        <w:rPr>
          <w:color w:val="000000"/>
        </w:rPr>
        <w:t xml:space="preserve"> в ответ</w:t>
      </w:r>
      <w:r w:rsidRPr="002415E0">
        <w:rPr>
          <w:color w:val="000000"/>
        </w:rPr>
        <w:t>,</w:t>
      </w:r>
      <w:r>
        <w:rPr>
          <w:color w:val="000000"/>
        </w:rPr>
        <w:t xml:space="preserve"> и я захотел обнять каждую бабочку в её животе, о </w:t>
      </w:r>
      <w:proofErr w:type="gramStart"/>
      <w:r>
        <w:rPr>
          <w:color w:val="000000"/>
        </w:rPr>
        <w:t>которых</w:t>
      </w:r>
      <w:proofErr w:type="gramEnd"/>
      <w:r>
        <w:rPr>
          <w:color w:val="000000"/>
        </w:rPr>
        <w:t xml:space="preserve"> она мне рассказывала раньше</w:t>
      </w:r>
      <w:r w:rsidRPr="002415E0">
        <w:rPr>
          <w:color w:val="000000"/>
        </w:rPr>
        <w:t>.</w:t>
      </w:r>
      <w:r w:rsidRPr="006925AA">
        <w:rPr>
          <w:rStyle w:val="apple-converted-space"/>
          <w:color w:val="000000"/>
        </w:rPr>
        <w:t xml:space="preserve"> </w:t>
      </w:r>
      <w:r w:rsidRPr="002415E0">
        <w:rPr>
          <w:color w:val="000000"/>
        </w:rPr>
        <w:t>Маленькие,</w:t>
      </w:r>
      <w:r>
        <w:rPr>
          <w:color w:val="000000"/>
        </w:rPr>
        <w:t xml:space="preserve"> </w:t>
      </w:r>
      <w:r w:rsidRPr="002415E0">
        <w:rPr>
          <w:color w:val="000000"/>
        </w:rPr>
        <w:t>трепещущие</w:t>
      </w:r>
      <w:r>
        <w:rPr>
          <w:color w:val="000000"/>
        </w:rPr>
        <w:t xml:space="preserve"> друзья, наполняющие её </w:t>
      </w:r>
      <w:r w:rsidRPr="002415E0">
        <w:rPr>
          <w:color w:val="000000"/>
        </w:rPr>
        <w:t>из-за</w:t>
      </w:r>
      <w:r>
        <w:rPr>
          <w:color w:val="000000"/>
        </w:rPr>
        <w:t xml:space="preserve"> </w:t>
      </w:r>
      <w:r w:rsidRPr="002415E0">
        <w:rPr>
          <w:color w:val="000000"/>
        </w:rPr>
        <w:t>меня.</w:t>
      </w:r>
      <w:r w:rsidRPr="006925AA">
        <w:rPr>
          <w:rStyle w:val="apple-converted-space"/>
          <w:color w:val="000000"/>
        </w:rPr>
        <w:t xml:space="preserve"> </w:t>
      </w:r>
      <w:r>
        <w:rPr>
          <w:color w:val="000000"/>
        </w:rPr>
        <w:t>Не убирая руки из-за спины</w:t>
      </w:r>
      <w:r w:rsidRPr="002415E0">
        <w:rPr>
          <w:color w:val="000000"/>
        </w:rPr>
        <w:t>,</w:t>
      </w:r>
      <w:r>
        <w:rPr>
          <w:color w:val="000000"/>
        </w:rPr>
        <w:t xml:space="preserve"> она сомкнула </w:t>
      </w:r>
      <w:r w:rsidRPr="002415E0">
        <w:rPr>
          <w:color w:val="000000"/>
        </w:rPr>
        <w:t>пальцы</w:t>
      </w:r>
      <w:r>
        <w:rPr>
          <w:color w:val="000000"/>
        </w:rPr>
        <w:t xml:space="preserve"> </w:t>
      </w:r>
      <w:r w:rsidRPr="002415E0">
        <w:rPr>
          <w:color w:val="000000"/>
        </w:rPr>
        <w:t>вокруг</w:t>
      </w:r>
      <w:r>
        <w:rPr>
          <w:color w:val="000000"/>
        </w:rPr>
        <w:t xml:space="preserve"> </w:t>
      </w:r>
      <w:proofErr w:type="gramStart"/>
      <w:r>
        <w:rPr>
          <w:color w:val="000000"/>
        </w:rPr>
        <w:t>моих</w:t>
      </w:r>
      <w:proofErr w:type="gramEnd"/>
      <w:r>
        <w:rPr>
          <w:color w:val="000000"/>
        </w:rPr>
        <w:t xml:space="preserve"> и </w:t>
      </w:r>
      <w:r w:rsidRPr="002415E0">
        <w:rPr>
          <w:color w:val="000000"/>
        </w:rPr>
        <w:t>приподнялась</w:t>
      </w:r>
      <w:r>
        <w:rPr>
          <w:color w:val="000000"/>
        </w:rPr>
        <w:t xml:space="preserve"> </w:t>
      </w:r>
      <w:r w:rsidRPr="002415E0">
        <w:rPr>
          <w:color w:val="000000"/>
        </w:rPr>
        <w:t>на</w:t>
      </w:r>
      <w:r>
        <w:rPr>
          <w:color w:val="000000"/>
        </w:rPr>
        <w:t xml:space="preserve"> </w:t>
      </w:r>
      <w:r w:rsidRPr="002415E0">
        <w:rPr>
          <w:color w:val="000000"/>
        </w:rPr>
        <w:t>цыпочки,</w:t>
      </w:r>
      <w:r>
        <w:rPr>
          <w:color w:val="000000"/>
        </w:rPr>
        <w:t xml:space="preserve"> прижимаясь своим телом к моему</w:t>
      </w:r>
      <w:r w:rsidRPr="002415E0">
        <w:rPr>
          <w:color w:val="000000"/>
        </w:rPr>
        <w:t>.</w:t>
      </w:r>
      <w:r w:rsidRPr="006925AA">
        <w:rPr>
          <w:rStyle w:val="apple-converted-space"/>
          <w:color w:val="000000"/>
        </w:rPr>
        <w:t xml:space="preserve"> </w:t>
      </w:r>
      <w:r w:rsidRPr="002415E0">
        <w:rPr>
          <w:color w:val="000000"/>
        </w:rPr>
        <w:t>Я</w:t>
      </w:r>
      <w:r>
        <w:rPr>
          <w:color w:val="000000"/>
        </w:rPr>
        <w:t xml:space="preserve"> </w:t>
      </w:r>
      <w:r w:rsidRPr="002415E0">
        <w:rPr>
          <w:color w:val="000000"/>
        </w:rPr>
        <w:t>поцеловал</w:t>
      </w:r>
      <w:r>
        <w:rPr>
          <w:color w:val="000000"/>
        </w:rPr>
        <w:t xml:space="preserve"> </w:t>
      </w:r>
      <w:r w:rsidRPr="002415E0">
        <w:rPr>
          <w:color w:val="000000"/>
        </w:rPr>
        <w:t>е</w:t>
      </w:r>
      <w:r>
        <w:rPr>
          <w:color w:val="000000"/>
        </w:rPr>
        <w:t>ё более настойчиво</w:t>
      </w:r>
      <w:r w:rsidRPr="002415E0">
        <w:rPr>
          <w:color w:val="000000"/>
        </w:rPr>
        <w:t>,</w:t>
      </w:r>
      <w:r>
        <w:rPr>
          <w:color w:val="000000"/>
        </w:rPr>
        <w:t xml:space="preserve"> найдя </w:t>
      </w:r>
      <w:r w:rsidRPr="002415E0">
        <w:rPr>
          <w:color w:val="000000"/>
        </w:rPr>
        <w:t>и</w:t>
      </w:r>
      <w:r>
        <w:rPr>
          <w:color w:val="000000"/>
        </w:rPr>
        <w:t xml:space="preserve"> лаская её язык своим.</w:t>
      </w:r>
      <w:r w:rsidRPr="006925AA">
        <w:rPr>
          <w:rStyle w:val="apple-converted-space"/>
          <w:color w:val="000000"/>
        </w:rPr>
        <w:t xml:space="preserve"> </w:t>
      </w:r>
      <w:r w:rsidRPr="00B1148D">
        <w:rPr>
          <w:color w:val="000000"/>
        </w:rPr>
        <w:t xml:space="preserve">Она не </w:t>
      </w:r>
      <w:r>
        <w:rPr>
          <w:color w:val="000000"/>
        </w:rPr>
        <w:t>отстранилась</w:t>
      </w:r>
      <w:r w:rsidRPr="00B1148D">
        <w:rPr>
          <w:color w:val="000000"/>
        </w:rPr>
        <w:t>.</w:t>
      </w:r>
      <w:r w:rsidRPr="00B1148D">
        <w:rPr>
          <w:rStyle w:val="apple-converted-space"/>
          <w:color w:val="000000"/>
        </w:rPr>
        <w:t xml:space="preserve"> </w:t>
      </w:r>
      <w:r w:rsidRPr="00B1148D">
        <w:rPr>
          <w:color w:val="000000"/>
        </w:rPr>
        <w:t>Н</w:t>
      </w:r>
      <w:r>
        <w:rPr>
          <w:color w:val="000000"/>
        </w:rPr>
        <w:t>и разу</w:t>
      </w:r>
      <w:r w:rsidRPr="00B1148D">
        <w:rPr>
          <w:color w:val="000000"/>
        </w:rPr>
        <w:t xml:space="preserve">, пока </w:t>
      </w:r>
      <w:r>
        <w:rPr>
          <w:color w:val="000000"/>
        </w:rPr>
        <w:t xml:space="preserve">не закончилась </w:t>
      </w:r>
      <w:r w:rsidRPr="00B1148D">
        <w:rPr>
          <w:color w:val="000000"/>
        </w:rPr>
        <w:t>песня.</w:t>
      </w:r>
    </w:p>
    <w:p w:rsidR="001F71E6" w:rsidRPr="007846F4" w:rsidRDefault="001F71E6" w:rsidP="001F71E6">
      <w:pPr>
        <w:pStyle w:val="western"/>
        <w:shd w:val="clear" w:color="auto" w:fill="FFFFFF"/>
        <w:spacing w:before="0" w:after="0"/>
        <w:ind w:firstLine="461"/>
        <w:jc w:val="both"/>
        <w:rPr>
          <w:color w:val="000000"/>
        </w:rPr>
      </w:pPr>
      <w:r w:rsidRPr="002415E0">
        <w:rPr>
          <w:color w:val="000000"/>
        </w:rPr>
        <w:t>Неохотно</w:t>
      </w:r>
      <w:r>
        <w:rPr>
          <w:color w:val="000000"/>
        </w:rPr>
        <w:t xml:space="preserve"> оторвав </w:t>
      </w:r>
      <w:r w:rsidRPr="002415E0">
        <w:rPr>
          <w:color w:val="000000"/>
        </w:rPr>
        <w:t>губы,</w:t>
      </w:r>
      <w:r>
        <w:rPr>
          <w:color w:val="000000"/>
        </w:rPr>
        <w:t xml:space="preserve"> </w:t>
      </w:r>
      <w:r w:rsidRPr="002415E0">
        <w:rPr>
          <w:color w:val="000000"/>
        </w:rPr>
        <w:t>она</w:t>
      </w:r>
      <w:r>
        <w:rPr>
          <w:color w:val="000000"/>
        </w:rPr>
        <w:t xml:space="preserve"> медленно отступила </w:t>
      </w:r>
      <w:r w:rsidRPr="002415E0">
        <w:rPr>
          <w:color w:val="000000"/>
        </w:rPr>
        <w:t>и</w:t>
      </w:r>
      <w:r>
        <w:rPr>
          <w:color w:val="000000"/>
        </w:rPr>
        <w:t xml:space="preserve"> по</w:t>
      </w:r>
      <w:r w:rsidRPr="002415E0">
        <w:rPr>
          <w:color w:val="000000"/>
        </w:rPr>
        <w:t>смотрел</w:t>
      </w:r>
      <w:r>
        <w:rPr>
          <w:color w:val="000000"/>
        </w:rPr>
        <w:t xml:space="preserve">а </w:t>
      </w:r>
      <w:r w:rsidRPr="002415E0">
        <w:rPr>
          <w:color w:val="000000"/>
        </w:rPr>
        <w:t>на</w:t>
      </w:r>
      <w:r>
        <w:rPr>
          <w:color w:val="000000"/>
        </w:rPr>
        <w:t xml:space="preserve"> </w:t>
      </w:r>
      <w:r w:rsidRPr="002415E0">
        <w:rPr>
          <w:color w:val="000000"/>
        </w:rPr>
        <w:t>меня</w:t>
      </w:r>
      <w:r>
        <w:rPr>
          <w:color w:val="000000"/>
        </w:rPr>
        <w:t xml:space="preserve"> </w:t>
      </w:r>
      <w:r w:rsidRPr="002415E0">
        <w:rPr>
          <w:color w:val="000000"/>
        </w:rPr>
        <w:t>огромными</w:t>
      </w:r>
      <w:r>
        <w:rPr>
          <w:color w:val="000000"/>
        </w:rPr>
        <w:t xml:space="preserve"> вопро</w:t>
      </w:r>
      <w:r w:rsidR="009138DD">
        <w:rPr>
          <w:color w:val="000000"/>
        </w:rPr>
        <w:t>ш</w:t>
      </w:r>
      <w:r>
        <w:rPr>
          <w:color w:val="000000"/>
        </w:rPr>
        <w:t xml:space="preserve">ающими </w:t>
      </w:r>
      <w:r w:rsidRPr="002415E0">
        <w:rPr>
          <w:color w:val="000000"/>
        </w:rPr>
        <w:t>глазами.</w:t>
      </w:r>
      <w:r w:rsidRPr="006925AA">
        <w:rPr>
          <w:rStyle w:val="apple-converted-space"/>
          <w:color w:val="000000"/>
        </w:rPr>
        <w:t xml:space="preserve"> </w:t>
      </w:r>
      <w:r>
        <w:rPr>
          <w:rStyle w:val="apple-converted-space"/>
          <w:color w:val="000000"/>
        </w:rPr>
        <w:t>А</w:t>
      </w:r>
      <w:r>
        <w:rPr>
          <w:color w:val="000000"/>
        </w:rPr>
        <w:t xml:space="preserve"> </w:t>
      </w:r>
      <w:r w:rsidRPr="002415E0">
        <w:rPr>
          <w:color w:val="000000"/>
        </w:rPr>
        <w:t>через</w:t>
      </w:r>
      <w:r>
        <w:rPr>
          <w:color w:val="000000"/>
        </w:rPr>
        <w:t xml:space="preserve"> </w:t>
      </w:r>
      <w:r w:rsidRPr="002415E0">
        <w:rPr>
          <w:color w:val="000000"/>
        </w:rPr>
        <w:t>несколько</w:t>
      </w:r>
      <w:r>
        <w:rPr>
          <w:color w:val="000000"/>
        </w:rPr>
        <w:t xml:space="preserve"> </w:t>
      </w:r>
      <w:r w:rsidRPr="002415E0">
        <w:rPr>
          <w:color w:val="000000"/>
        </w:rPr>
        <w:t>секунд</w:t>
      </w:r>
      <w:r>
        <w:rPr>
          <w:color w:val="000000"/>
        </w:rPr>
        <w:t xml:space="preserve"> на её лице появился </w:t>
      </w:r>
      <w:r w:rsidRPr="002415E0">
        <w:rPr>
          <w:color w:val="000000"/>
        </w:rPr>
        <w:t>гнев,</w:t>
      </w:r>
      <w:r>
        <w:rPr>
          <w:color w:val="000000"/>
        </w:rPr>
        <w:t xml:space="preserve"> </w:t>
      </w:r>
      <w:r w:rsidRPr="002415E0">
        <w:rPr>
          <w:color w:val="000000"/>
        </w:rPr>
        <w:t>искажая</w:t>
      </w:r>
      <w:r>
        <w:rPr>
          <w:color w:val="000000"/>
        </w:rPr>
        <w:t xml:space="preserve"> черты</w:t>
      </w:r>
      <w:r w:rsidRPr="002415E0">
        <w:rPr>
          <w:color w:val="000000"/>
        </w:rPr>
        <w:t>.</w:t>
      </w:r>
      <w:r w:rsidRPr="006925AA">
        <w:rPr>
          <w:rStyle w:val="apple-converted-space"/>
          <w:color w:val="000000"/>
        </w:rPr>
        <w:t xml:space="preserve"> </w:t>
      </w:r>
      <w:r w:rsidRPr="002415E0">
        <w:rPr>
          <w:color w:val="000000"/>
        </w:rPr>
        <w:t>Она</w:t>
      </w:r>
      <w:r>
        <w:rPr>
          <w:color w:val="000000"/>
        </w:rPr>
        <w:t xml:space="preserve"> с отвращением сдернула мои руки со своей талии </w:t>
      </w:r>
      <w:r w:rsidRPr="002415E0">
        <w:rPr>
          <w:color w:val="000000"/>
        </w:rPr>
        <w:t>и</w:t>
      </w:r>
      <w:r>
        <w:rPr>
          <w:color w:val="000000"/>
        </w:rPr>
        <w:t xml:space="preserve"> сделала </w:t>
      </w:r>
      <w:r w:rsidRPr="002415E0">
        <w:rPr>
          <w:color w:val="000000"/>
        </w:rPr>
        <w:t>шаг</w:t>
      </w:r>
      <w:r>
        <w:rPr>
          <w:color w:val="000000"/>
        </w:rPr>
        <w:t xml:space="preserve"> </w:t>
      </w:r>
      <w:r w:rsidRPr="002415E0">
        <w:rPr>
          <w:color w:val="000000"/>
        </w:rPr>
        <w:t>назад.</w:t>
      </w:r>
      <w:r w:rsidRPr="006925AA">
        <w:rPr>
          <w:rStyle w:val="apple-converted-space"/>
          <w:color w:val="000000"/>
        </w:rPr>
        <w:t xml:space="preserve"> </w:t>
      </w:r>
      <w:r w:rsidRPr="002415E0">
        <w:rPr>
          <w:color w:val="000000"/>
        </w:rPr>
        <w:t>Этот</w:t>
      </w:r>
      <w:r>
        <w:rPr>
          <w:color w:val="000000"/>
        </w:rPr>
        <w:t xml:space="preserve"> </w:t>
      </w:r>
      <w:r w:rsidRPr="002415E0">
        <w:rPr>
          <w:color w:val="000000"/>
        </w:rPr>
        <w:t>шаг</w:t>
      </w:r>
      <w:r>
        <w:rPr>
          <w:color w:val="000000"/>
        </w:rPr>
        <w:t xml:space="preserve"> пронзил моё сердце, как острый меч</w:t>
      </w:r>
      <w:r w:rsidRPr="002415E0">
        <w:rPr>
          <w:color w:val="000000"/>
        </w:rPr>
        <w:t>.</w:t>
      </w:r>
      <w:r w:rsidRPr="006925AA">
        <w:rPr>
          <w:rStyle w:val="apple-converted-space"/>
          <w:color w:val="000000"/>
        </w:rPr>
        <w:t xml:space="preserve"> </w:t>
      </w:r>
      <w:r>
        <w:rPr>
          <w:rStyle w:val="apple-converted-space"/>
          <w:color w:val="000000"/>
        </w:rPr>
        <w:t>Я</w:t>
      </w:r>
      <w:r>
        <w:rPr>
          <w:color w:val="000000"/>
        </w:rPr>
        <w:t xml:space="preserve"> беспомощно уставился ей в глаза и, умоляя взглядом, сделал </w:t>
      </w:r>
      <w:r w:rsidRPr="002415E0">
        <w:rPr>
          <w:color w:val="000000"/>
        </w:rPr>
        <w:t>небольшой</w:t>
      </w:r>
      <w:r>
        <w:rPr>
          <w:color w:val="000000"/>
        </w:rPr>
        <w:t xml:space="preserve"> </w:t>
      </w:r>
      <w:r w:rsidRPr="002415E0">
        <w:rPr>
          <w:color w:val="000000"/>
        </w:rPr>
        <w:t>шаг</w:t>
      </w:r>
      <w:r>
        <w:rPr>
          <w:color w:val="000000"/>
        </w:rPr>
        <w:t xml:space="preserve"> </w:t>
      </w:r>
      <w:r w:rsidRPr="002415E0">
        <w:rPr>
          <w:color w:val="000000"/>
        </w:rPr>
        <w:t>к</w:t>
      </w:r>
      <w:r>
        <w:rPr>
          <w:color w:val="000000"/>
        </w:rPr>
        <w:t xml:space="preserve"> </w:t>
      </w:r>
      <w:r w:rsidRPr="002415E0">
        <w:rPr>
          <w:color w:val="000000"/>
        </w:rPr>
        <w:t>ней.</w:t>
      </w:r>
      <w:r w:rsidRPr="006925AA">
        <w:rPr>
          <w:rStyle w:val="apple-converted-space"/>
          <w:color w:val="000000"/>
        </w:rPr>
        <w:t xml:space="preserve"> </w:t>
      </w:r>
      <w:r>
        <w:rPr>
          <w:rStyle w:val="apple-converted-space"/>
          <w:color w:val="000000"/>
        </w:rPr>
        <w:t>И</w:t>
      </w:r>
      <w:r>
        <w:rPr>
          <w:color w:val="000000"/>
        </w:rPr>
        <w:t xml:space="preserve"> </w:t>
      </w:r>
      <w:r w:rsidRPr="002415E0">
        <w:rPr>
          <w:color w:val="000000"/>
        </w:rPr>
        <w:t>протянул</w:t>
      </w:r>
      <w:r>
        <w:rPr>
          <w:color w:val="000000"/>
        </w:rPr>
        <w:t xml:space="preserve"> </w:t>
      </w:r>
      <w:r w:rsidRPr="002415E0">
        <w:rPr>
          <w:color w:val="000000"/>
        </w:rPr>
        <w:t>руки</w:t>
      </w:r>
      <w:r>
        <w:rPr>
          <w:color w:val="000000"/>
        </w:rPr>
        <w:t xml:space="preserve"> </w:t>
      </w:r>
      <w:r w:rsidRPr="002415E0">
        <w:rPr>
          <w:color w:val="000000"/>
        </w:rPr>
        <w:t>в</w:t>
      </w:r>
      <w:r>
        <w:rPr>
          <w:color w:val="000000"/>
        </w:rPr>
        <w:t xml:space="preserve"> </w:t>
      </w:r>
      <w:r w:rsidRPr="002415E0">
        <w:rPr>
          <w:color w:val="000000"/>
        </w:rPr>
        <w:t>надежде</w:t>
      </w:r>
      <w:r>
        <w:rPr>
          <w:color w:val="000000"/>
        </w:rPr>
        <w:t xml:space="preserve"> всё </w:t>
      </w:r>
      <w:r w:rsidRPr="002415E0">
        <w:rPr>
          <w:color w:val="000000"/>
        </w:rPr>
        <w:t>объяснить.</w:t>
      </w:r>
    </w:p>
    <w:p w:rsidR="001F71E6" w:rsidRDefault="001F71E6" w:rsidP="001F71E6">
      <w:pPr>
        <w:pStyle w:val="western"/>
        <w:shd w:val="clear" w:color="auto" w:fill="FFFFFF"/>
        <w:spacing w:before="0" w:after="0"/>
        <w:ind w:firstLine="461"/>
        <w:jc w:val="both"/>
        <w:rPr>
          <w:rStyle w:val="apple-converted-space"/>
          <w:color w:val="000000"/>
        </w:rPr>
      </w:pPr>
      <w:r>
        <w:rPr>
          <w:color w:val="000000"/>
        </w:rPr>
        <w:t xml:space="preserve">Но </w:t>
      </w:r>
      <w:r w:rsidR="004F7C41">
        <w:rPr>
          <w:color w:val="000000"/>
        </w:rPr>
        <w:t>Сьюзан</w:t>
      </w:r>
      <w:r>
        <w:rPr>
          <w:color w:val="000000"/>
        </w:rPr>
        <w:t xml:space="preserve"> не дала мне шанса.</w:t>
      </w:r>
      <w:r>
        <w:rPr>
          <w:rStyle w:val="apple-converted-space"/>
          <w:color w:val="000000"/>
        </w:rPr>
        <w:t xml:space="preserve"> </w:t>
      </w:r>
    </w:p>
    <w:p w:rsidR="001F71E6" w:rsidRDefault="001F71E6" w:rsidP="001F71E6">
      <w:pPr>
        <w:pStyle w:val="western"/>
        <w:shd w:val="clear" w:color="auto" w:fill="FFFFFF"/>
        <w:spacing w:before="0" w:after="0"/>
        <w:ind w:firstLine="461"/>
        <w:jc w:val="both"/>
        <w:rPr>
          <w:color w:val="000000"/>
        </w:rPr>
      </w:pPr>
      <w:r w:rsidRPr="00336D6F">
        <w:t>–</w:t>
      </w:r>
      <w:r>
        <w:t xml:space="preserve"> </w:t>
      </w:r>
      <w:r w:rsidRPr="009278CF">
        <w:t>Не прикасайся ко мне</w:t>
      </w:r>
      <w:r>
        <w:rPr>
          <w:color w:val="000000"/>
        </w:rPr>
        <w:t>!</w:t>
      </w:r>
    </w:p>
    <w:p w:rsidR="001F71E6" w:rsidRDefault="001F71E6" w:rsidP="001F71E6">
      <w:pPr>
        <w:pStyle w:val="western"/>
        <w:shd w:val="clear" w:color="auto" w:fill="FFFFFF"/>
        <w:spacing w:before="0" w:after="0"/>
        <w:ind w:firstLine="461"/>
        <w:jc w:val="both"/>
        <w:rPr>
          <w:rStyle w:val="apple-converted-space"/>
          <w:color w:val="000000"/>
        </w:rPr>
      </w:pPr>
      <w:r>
        <w:rPr>
          <w:color w:val="000000"/>
        </w:rPr>
        <w:t>Я застыл на месте.</w:t>
      </w:r>
      <w:r>
        <w:rPr>
          <w:rStyle w:val="apple-converted-space"/>
          <w:color w:val="000000"/>
        </w:rPr>
        <w:t xml:space="preserve"> </w:t>
      </w:r>
    </w:p>
    <w:p w:rsidR="001F71E6" w:rsidRDefault="001F71E6" w:rsidP="001F71E6">
      <w:pPr>
        <w:pStyle w:val="western"/>
        <w:shd w:val="clear" w:color="auto" w:fill="FFFFFF"/>
        <w:spacing w:before="0" w:after="0"/>
        <w:ind w:firstLine="461"/>
        <w:jc w:val="both"/>
        <w:rPr>
          <w:color w:val="000000"/>
        </w:rPr>
      </w:pPr>
      <w:r w:rsidRPr="00336D6F">
        <w:t>–</w:t>
      </w:r>
      <w:r>
        <w:t xml:space="preserve"> </w:t>
      </w:r>
      <w:r>
        <w:rPr>
          <w:color w:val="000000"/>
        </w:rPr>
        <w:t>Сью…</w:t>
      </w:r>
    </w:p>
    <w:p w:rsidR="001F71E6" w:rsidRPr="007846F4" w:rsidRDefault="001F71E6" w:rsidP="001F71E6">
      <w:pPr>
        <w:pStyle w:val="western"/>
        <w:shd w:val="clear" w:color="auto" w:fill="FFFFFF"/>
        <w:spacing w:before="0" w:after="0"/>
        <w:ind w:firstLine="461"/>
        <w:jc w:val="both"/>
        <w:rPr>
          <w:color w:val="000000"/>
        </w:rPr>
      </w:pPr>
      <w:r w:rsidRPr="002415E0">
        <w:rPr>
          <w:color w:val="000000"/>
        </w:rPr>
        <w:t>Она</w:t>
      </w:r>
      <w:r>
        <w:rPr>
          <w:color w:val="000000"/>
        </w:rPr>
        <w:t xml:space="preserve"> </w:t>
      </w:r>
      <w:r w:rsidRPr="002415E0">
        <w:rPr>
          <w:color w:val="000000"/>
        </w:rPr>
        <w:t>не</w:t>
      </w:r>
      <w:r>
        <w:rPr>
          <w:color w:val="000000"/>
        </w:rPr>
        <w:t xml:space="preserve"> стала </w:t>
      </w:r>
      <w:r w:rsidRPr="002415E0">
        <w:rPr>
          <w:color w:val="000000"/>
        </w:rPr>
        <w:t>слушать.</w:t>
      </w:r>
      <w:r w:rsidRPr="006925AA">
        <w:rPr>
          <w:rStyle w:val="apple-converted-space"/>
          <w:color w:val="000000"/>
        </w:rPr>
        <w:t xml:space="preserve"> </w:t>
      </w:r>
      <w:r>
        <w:rPr>
          <w:rStyle w:val="apple-converted-space"/>
          <w:color w:val="000000"/>
        </w:rPr>
        <w:t>Её г</w:t>
      </w:r>
      <w:r w:rsidRPr="002415E0">
        <w:rPr>
          <w:color w:val="000000"/>
        </w:rPr>
        <w:t>лаза</w:t>
      </w:r>
      <w:r>
        <w:rPr>
          <w:color w:val="000000"/>
        </w:rPr>
        <w:t xml:space="preserve"> </w:t>
      </w:r>
      <w:r w:rsidRPr="002415E0">
        <w:rPr>
          <w:color w:val="000000"/>
        </w:rPr>
        <w:t>нач</w:t>
      </w:r>
      <w:r>
        <w:rPr>
          <w:color w:val="000000"/>
        </w:rPr>
        <w:t xml:space="preserve">али </w:t>
      </w:r>
      <w:r w:rsidRPr="002415E0">
        <w:rPr>
          <w:color w:val="000000"/>
        </w:rPr>
        <w:t>блестеть,</w:t>
      </w:r>
      <w:r>
        <w:rPr>
          <w:color w:val="000000"/>
        </w:rPr>
        <w:t xml:space="preserve"> </w:t>
      </w:r>
      <w:r w:rsidRPr="002415E0">
        <w:rPr>
          <w:color w:val="000000"/>
        </w:rPr>
        <w:t>она</w:t>
      </w:r>
      <w:r>
        <w:rPr>
          <w:color w:val="000000"/>
        </w:rPr>
        <w:t xml:space="preserve"> повернулась </w:t>
      </w:r>
      <w:r w:rsidRPr="002415E0">
        <w:rPr>
          <w:color w:val="000000"/>
        </w:rPr>
        <w:t>и</w:t>
      </w:r>
      <w:r>
        <w:rPr>
          <w:color w:val="000000"/>
        </w:rPr>
        <w:t xml:space="preserve"> бросилась к выходу, устремляясь на улицу</w:t>
      </w:r>
      <w:r w:rsidRPr="002415E0">
        <w:rPr>
          <w:color w:val="000000"/>
        </w:rPr>
        <w:t>.</w:t>
      </w:r>
      <w:r w:rsidRPr="006925AA">
        <w:rPr>
          <w:rStyle w:val="apple-converted-space"/>
          <w:color w:val="000000"/>
        </w:rPr>
        <w:t xml:space="preserve"> </w:t>
      </w:r>
      <w:r w:rsidRPr="002415E0">
        <w:rPr>
          <w:color w:val="000000"/>
        </w:rPr>
        <w:t>Я</w:t>
      </w:r>
      <w:r>
        <w:rPr>
          <w:color w:val="000000"/>
        </w:rPr>
        <w:t xml:space="preserve"> </w:t>
      </w:r>
      <w:proofErr w:type="gramStart"/>
      <w:r>
        <w:rPr>
          <w:color w:val="000000"/>
        </w:rPr>
        <w:t>сперва</w:t>
      </w:r>
      <w:proofErr w:type="gramEnd"/>
      <w:r>
        <w:rPr>
          <w:color w:val="000000"/>
        </w:rPr>
        <w:t xml:space="preserve"> </w:t>
      </w:r>
      <w:r w:rsidRPr="002415E0">
        <w:rPr>
          <w:color w:val="000000"/>
        </w:rPr>
        <w:t>по</w:t>
      </w:r>
      <w:r>
        <w:rPr>
          <w:color w:val="000000"/>
        </w:rPr>
        <w:t>мчался за ней</w:t>
      </w:r>
      <w:r w:rsidRPr="002415E0">
        <w:rPr>
          <w:color w:val="000000"/>
        </w:rPr>
        <w:t>,</w:t>
      </w:r>
      <w:r>
        <w:rPr>
          <w:color w:val="000000"/>
        </w:rPr>
        <w:t xml:space="preserve"> но затем вернулся </w:t>
      </w:r>
      <w:r w:rsidRPr="002415E0">
        <w:rPr>
          <w:color w:val="000000"/>
        </w:rPr>
        <w:t>к</w:t>
      </w:r>
      <w:r>
        <w:rPr>
          <w:color w:val="000000"/>
        </w:rPr>
        <w:t xml:space="preserve"> </w:t>
      </w:r>
      <w:r w:rsidRPr="002415E0">
        <w:rPr>
          <w:color w:val="000000"/>
        </w:rPr>
        <w:t>нашему</w:t>
      </w:r>
      <w:r>
        <w:rPr>
          <w:color w:val="000000"/>
        </w:rPr>
        <w:t xml:space="preserve"> </w:t>
      </w:r>
      <w:r w:rsidRPr="002415E0">
        <w:rPr>
          <w:color w:val="000000"/>
        </w:rPr>
        <w:t>стол</w:t>
      </w:r>
      <w:r>
        <w:rPr>
          <w:color w:val="000000"/>
        </w:rPr>
        <w:t>ику</w:t>
      </w:r>
      <w:r w:rsidRPr="002415E0">
        <w:rPr>
          <w:color w:val="000000"/>
        </w:rPr>
        <w:t>,</w:t>
      </w:r>
      <w:r>
        <w:rPr>
          <w:color w:val="000000"/>
        </w:rPr>
        <w:t xml:space="preserve"> </w:t>
      </w:r>
      <w:r w:rsidRPr="002415E0">
        <w:rPr>
          <w:color w:val="000000"/>
        </w:rPr>
        <w:t>где</w:t>
      </w:r>
      <w:r>
        <w:rPr>
          <w:color w:val="000000"/>
        </w:rPr>
        <w:t xml:space="preserve"> </w:t>
      </w:r>
      <w:r w:rsidRPr="002415E0">
        <w:rPr>
          <w:color w:val="000000"/>
        </w:rPr>
        <w:t>оставил</w:t>
      </w:r>
      <w:r>
        <w:rPr>
          <w:color w:val="000000"/>
        </w:rPr>
        <w:t xml:space="preserve"> джинсовый пиджак </w:t>
      </w:r>
      <w:r w:rsidRPr="002415E0">
        <w:rPr>
          <w:color w:val="000000"/>
        </w:rPr>
        <w:t>Итана.</w:t>
      </w:r>
      <w:r w:rsidRPr="006925AA">
        <w:rPr>
          <w:rStyle w:val="apple-converted-space"/>
          <w:color w:val="000000"/>
        </w:rPr>
        <w:t xml:space="preserve"> </w:t>
      </w:r>
      <w:r w:rsidRPr="002415E0">
        <w:rPr>
          <w:color w:val="000000"/>
        </w:rPr>
        <w:t>Когда</w:t>
      </w:r>
      <w:r>
        <w:rPr>
          <w:color w:val="000000"/>
        </w:rPr>
        <w:t xml:space="preserve"> </w:t>
      </w:r>
      <w:r w:rsidRPr="002415E0">
        <w:rPr>
          <w:color w:val="000000"/>
        </w:rPr>
        <w:t>я</w:t>
      </w:r>
      <w:r>
        <w:rPr>
          <w:color w:val="000000"/>
        </w:rPr>
        <w:t xml:space="preserve"> </w:t>
      </w:r>
      <w:r w:rsidRPr="002415E0">
        <w:rPr>
          <w:color w:val="000000"/>
        </w:rPr>
        <w:t>нашел</w:t>
      </w:r>
      <w:r>
        <w:rPr>
          <w:color w:val="000000"/>
        </w:rPr>
        <w:t xml:space="preserve"> Сью</w:t>
      </w:r>
      <w:r w:rsidRPr="002415E0">
        <w:rPr>
          <w:color w:val="000000"/>
        </w:rPr>
        <w:t>,</w:t>
      </w:r>
      <w:r>
        <w:rPr>
          <w:color w:val="000000"/>
        </w:rPr>
        <w:t xml:space="preserve"> </w:t>
      </w:r>
      <w:r w:rsidRPr="002415E0">
        <w:rPr>
          <w:color w:val="000000"/>
        </w:rPr>
        <w:t>она</w:t>
      </w:r>
      <w:r>
        <w:rPr>
          <w:color w:val="000000"/>
        </w:rPr>
        <w:t xml:space="preserve"> шла </w:t>
      </w:r>
      <w:r w:rsidRPr="002415E0">
        <w:rPr>
          <w:color w:val="000000"/>
        </w:rPr>
        <w:t>по</w:t>
      </w:r>
      <w:r>
        <w:rPr>
          <w:color w:val="000000"/>
        </w:rPr>
        <w:t xml:space="preserve"> </w:t>
      </w:r>
      <w:r w:rsidRPr="002415E0">
        <w:rPr>
          <w:color w:val="000000"/>
        </w:rPr>
        <w:t>тротуару,</w:t>
      </w:r>
      <w:r>
        <w:rPr>
          <w:color w:val="000000"/>
        </w:rPr>
        <w:t xml:space="preserve"> прижимая телефон к уху</w:t>
      </w:r>
      <w:r w:rsidRPr="002415E0">
        <w:rPr>
          <w:color w:val="000000"/>
        </w:rPr>
        <w:t>.</w:t>
      </w:r>
    </w:p>
    <w:p w:rsidR="001F71E6" w:rsidRDefault="001F71E6" w:rsidP="001F71E6">
      <w:pPr>
        <w:pStyle w:val="western"/>
        <w:shd w:val="clear" w:color="auto" w:fill="FFFFFF"/>
        <w:spacing w:before="0" w:after="0"/>
        <w:ind w:firstLine="461"/>
        <w:jc w:val="both"/>
        <w:rPr>
          <w:color w:val="000000"/>
        </w:rPr>
      </w:pPr>
      <w:r>
        <w:rPr>
          <w:color w:val="000000"/>
        </w:rPr>
        <w:t>Схватив за запястье, я попытался остановить её и заставить посмотреть на меня.</w:t>
      </w:r>
    </w:p>
    <w:p w:rsidR="001F71E6" w:rsidRDefault="001F71E6" w:rsidP="001F71E6">
      <w:pPr>
        <w:pStyle w:val="western"/>
        <w:shd w:val="clear" w:color="auto" w:fill="FFFFFF"/>
        <w:spacing w:before="0" w:after="0"/>
        <w:ind w:firstLine="461"/>
        <w:jc w:val="both"/>
        <w:rPr>
          <w:color w:val="000000"/>
        </w:rPr>
      </w:pPr>
      <w:r w:rsidRPr="00336D6F">
        <w:t>–</w:t>
      </w:r>
      <w:r>
        <w:t xml:space="preserve"> </w:t>
      </w:r>
      <w:r w:rsidR="004F7C41">
        <w:t>Сьюзан</w:t>
      </w:r>
      <w:r w:rsidRPr="009278CF">
        <w:t>, пожалуйста, дай мне объяснить</w:t>
      </w:r>
      <w:r>
        <w:rPr>
          <w:color w:val="000000"/>
        </w:rPr>
        <w:t>!</w:t>
      </w:r>
    </w:p>
    <w:p w:rsidR="001F71E6" w:rsidRDefault="001F71E6" w:rsidP="001F71E6">
      <w:pPr>
        <w:pStyle w:val="western"/>
        <w:shd w:val="clear" w:color="auto" w:fill="FFFFFF"/>
        <w:spacing w:before="0" w:after="0"/>
        <w:ind w:firstLine="461"/>
        <w:jc w:val="both"/>
        <w:rPr>
          <w:color w:val="000000"/>
        </w:rPr>
      </w:pPr>
      <w:r>
        <w:rPr>
          <w:color w:val="000000"/>
        </w:rPr>
        <w:t>О</w:t>
      </w:r>
      <w:r w:rsidRPr="002415E0">
        <w:rPr>
          <w:color w:val="000000"/>
        </w:rPr>
        <w:t>на</w:t>
      </w:r>
      <w:r>
        <w:rPr>
          <w:color w:val="000000"/>
        </w:rPr>
        <w:t xml:space="preserve"> </w:t>
      </w:r>
      <w:r w:rsidRPr="002415E0">
        <w:rPr>
          <w:color w:val="000000"/>
        </w:rPr>
        <w:t>отдернула</w:t>
      </w:r>
      <w:r w:rsidRPr="00164C3D">
        <w:rPr>
          <w:color w:val="000000"/>
        </w:rPr>
        <w:t xml:space="preserve"> </w:t>
      </w:r>
      <w:r w:rsidRPr="002415E0">
        <w:rPr>
          <w:color w:val="000000"/>
        </w:rPr>
        <w:t>руку</w:t>
      </w:r>
      <w:r>
        <w:rPr>
          <w:color w:val="000000"/>
        </w:rPr>
        <w:t>, словно на неё попала кислота</w:t>
      </w:r>
      <w:r w:rsidRPr="002415E0">
        <w:rPr>
          <w:color w:val="000000"/>
        </w:rPr>
        <w:t>,</w:t>
      </w:r>
      <w:r>
        <w:rPr>
          <w:color w:val="000000"/>
        </w:rPr>
        <w:t xml:space="preserve"> </w:t>
      </w:r>
      <w:r w:rsidRPr="002415E0">
        <w:rPr>
          <w:color w:val="000000"/>
        </w:rPr>
        <w:t>и</w:t>
      </w:r>
      <w:r>
        <w:rPr>
          <w:color w:val="000000"/>
        </w:rPr>
        <w:t xml:space="preserve"> </w:t>
      </w:r>
      <w:r w:rsidRPr="002415E0">
        <w:rPr>
          <w:color w:val="000000"/>
        </w:rPr>
        <w:t>прорычал</w:t>
      </w:r>
      <w:r>
        <w:rPr>
          <w:color w:val="000000"/>
        </w:rPr>
        <w:t>а</w:t>
      </w:r>
      <w:r w:rsidRPr="002415E0">
        <w:rPr>
          <w:color w:val="000000"/>
        </w:rPr>
        <w:t>:</w:t>
      </w:r>
      <w:r>
        <w:rPr>
          <w:color w:val="000000"/>
        </w:rPr>
        <w:t xml:space="preserve"> </w:t>
      </w:r>
    </w:p>
    <w:p w:rsidR="001F71E6" w:rsidRPr="007846F4" w:rsidRDefault="001F71E6" w:rsidP="001F71E6">
      <w:pPr>
        <w:pStyle w:val="western"/>
        <w:shd w:val="clear" w:color="auto" w:fill="FFFFFF"/>
        <w:spacing w:before="0" w:after="0"/>
        <w:ind w:firstLine="461"/>
        <w:jc w:val="both"/>
        <w:rPr>
          <w:color w:val="000000"/>
        </w:rPr>
      </w:pPr>
      <w:r w:rsidRPr="00336D6F">
        <w:t>–</w:t>
      </w:r>
      <w:r>
        <w:t xml:space="preserve"> </w:t>
      </w:r>
      <w:r w:rsidRPr="009278CF">
        <w:t>Мне не нужны твои объяснения. Ты проклятый</w:t>
      </w:r>
      <w:r>
        <w:t>…</w:t>
      </w:r>
      <w:r w:rsidRPr="00336D6F">
        <w:t xml:space="preserve"> –</w:t>
      </w:r>
      <w:r>
        <w:t xml:space="preserve"> </w:t>
      </w:r>
      <w:r w:rsidRPr="002415E0">
        <w:rPr>
          <w:color w:val="000000"/>
        </w:rPr>
        <w:t>Е</w:t>
      </w:r>
      <w:r>
        <w:rPr>
          <w:color w:val="000000"/>
        </w:rPr>
        <w:t xml:space="preserve">ё </w:t>
      </w:r>
      <w:r w:rsidRPr="002415E0">
        <w:rPr>
          <w:color w:val="000000"/>
        </w:rPr>
        <w:t>глаза</w:t>
      </w:r>
      <w:r>
        <w:rPr>
          <w:color w:val="000000"/>
        </w:rPr>
        <w:t xml:space="preserve"> оторвались </w:t>
      </w:r>
      <w:r w:rsidRPr="002415E0">
        <w:rPr>
          <w:color w:val="000000"/>
        </w:rPr>
        <w:t>от</w:t>
      </w:r>
      <w:r>
        <w:rPr>
          <w:color w:val="000000"/>
        </w:rPr>
        <w:t xml:space="preserve"> </w:t>
      </w:r>
      <w:proofErr w:type="gramStart"/>
      <w:r w:rsidRPr="002415E0">
        <w:rPr>
          <w:color w:val="000000"/>
        </w:rPr>
        <w:t>мо</w:t>
      </w:r>
      <w:r>
        <w:rPr>
          <w:color w:val="000000"/>
        </w:rPr>
        <w:t>их</w:t>
      </w:r>
      <w:proofErr w:type="gramEnd"/>
      <w:r w:rsidRPr="002415E0">
        <w:rPr>
          <w:color w:val="000000"/>
        </w:rPr>
        <w:t>,</w:t>
      </w:r>
      <w:r>
        <w:rPr>
          <w:color w:val="000000"/>
        </w:rPr>
        <w:t xml:space="preserve"> и </w:t>
      </w:r>
      <w:r w:rsidRPr="002415E0">
        <w:rPr>
          <w:color w:val="000000"/>
        </w:rPr>
        <w:t>она</w:t>
      </w:r>
      <w:r>
        <w:rPr>
          <w:color w:val="000000"/>
        </w:rPr>
        <w:t xml:space="preserve"> быстро за</w:t>
      </w:r>
      <w:r w:rsidRPr="002415E0">
        <w:rPr>
          <w:color w:val="000000"/>
        </w:rPr>
        <w:t>говорила</w:t>
      </w:r>
      <w:r>
        <w:rPr>
          <w:color w:val="000000"/>
        </w:rPr>
        <w:t xml:space="preserve"> по </w:t>
      </w:r>
      <w:r w:rsidRPr="002415E0">
        <w:rPr>
          <w:color w:val="000000"/>
        </w:rPr>
        <w:t>телефон</w:t>
      </w:r>
      <w:r>
        <w:rPr>
          <w:color w:val="000000"/>
        </w:rPr>
        <w:t>у</w:t>
      </w:r>
      <w:r w:rsidRPr="002415E0">
        <w:rPr>
          <w:color w:val="000000"/>
        </w:rPr>
        <w:t>.</w:t>
      </w:r>
      <w:r w:rsidRPr="006925AA">
        <w:rPr>
          <w:rStyle w:val="apple-converted-space"/>
          <w:color w:val="000000"/>
        </w:rPr>
        <w:t xml:space="preserve"> </w:t>
      </w:r>
      <w:r w:rsidRPr="00336D6F">
        <w:t>–</w:t>
      </w:r>
      <w:r>
        <w:t xml:space="preserve"> </w:t>
      </w:r>
      <w:r w:rsidRPr="009278CF">
        <w:t xml:space="preserve">Папа? Привет. Извини за беспокойство, но не мог бы ты забрать меня </w:t>
      </w:r>
      <w:proofErr w:type="gramStart"/>
      <w:r>
        <w:t>из</w:t>
      </w:r>
      <w:proofErr w:type="gramEnd"/>
      <w:r>
        <w:t>…</w:t>
      </w:r>
      <w:r>
        <w:rPr>
          <w:color w:val="000000"/>
        </w:rPr>
        <w:t xml:space="preserve"> </w:t>
      </w:r>
      <w:r w:rsidRPr="00336D6F">
        <w:t>–</w:t>
      </w:r>
      <w:r>
        <w:t xml:space="preserve"> </w:t>
      </w:r>
      <w:r w:rsidRPr="002415E0">
        <w:rPr>
          <w:color w:val="000000"/>
        </w:rPr>
        <w:t>Она</w:t>
      </w:r>
      <w:r>
        <w:rPr>
          <w:color w:val="000000"/>
        </w:rPr>
        <w:t xml:space="preserve"> </w:t>
      </w:r>
      <w:r w:rsidRPr="002415E0">
        <w:rPr>
          <w:color w:val="000000"/>
        </w:rPr>
        <w:t>повернулась</w:t>
      </w:r>
      <w:r>
        <w:rPr>
          <w:color w:val="000000"/>
        </w:rPr>
        <w:t xml:space="preserve"> </w:t>
      </w:r>
      <w:r w:rsidRPr="002415E0">
        <w:rPr>
          <w:color w:val="000000"/>
        </w:rPr>
        <w:t>и</w:t>
      </w:r>
      <w:r>
        <w:rPr>
          <w:color w:val="000000"/>
        </w:rPr>
        <w:t xml:space="preserve"> </w:t>
      </w:r>
      <w:r w:rsidRPr="002415E0">
        <w:rPr>
          <w:color w:val="000000"/>
        </w:rPr>
        <w:t>подняла</w:t>
      </w:r>
      <w:r>
        <w:rPr>
          <w:color w:val="000000"/>
        </w:rPr>
        <w:t xml:space="preserve"> </w:t>
      </w:r>
      <w:r w:rsidRPr="002415E0">
        <w:rPr>
          <w:color w:val="000000"/>
        </w:rPr>
        <w:t>голову,</w:t>
      </w:r>
      <w:r>
        <w:rPr>
          <w:color w:val="000000"/>
        </w:rPr>
        <w:t xml:space="preserve"> </w:t>
      </w:r>
      <w:r w:rsidRPr="002415E0">
        <w:rPr>
          <w:color w:val="000000"/>
        </w:rPr>
        <w:t>чтобы</w:t>
      </w:r>
      <w:r>
        <w:rPr>
          <w:color w:val="000000"/>
        </w:rPr>
        <w:t xml:space="preserve"> </w:t>
      </w:r>
      <w:r w:rsidRPr="002415E0">
        <w:rPr>
          <w:color w:val="000000"/>
        </w:rPr>
        <w:t>прочитать</w:t>
      </w:r>
      <w:r>
        <w:rPr>
          <w:color w:val="000000"/>
        </w:rPr>
        <w:t xml:space="preserve"> </w:t>
      </w:r>
      <w:r w:rsidRPr="002415E0">
        <w:rPr>
          <w:color w:val="000000"/>
        </w:rPr>
        <w:t>огромн</w:t>
      </w:r>
      <w:r>
        <w:rPr>
          <w:color w:val="000000"/>
        </w:rPr>
        <w:t xml:space="preserve">ую вывеску над дверьми. </w:t>
      </w:r>
      <w:r w:rsidRPr="00336D6F">
        <w:t>–</w:t>
      </w:r>
      <w:r w:rsidRPr="009278CF">
        <w:t xml:space="preserve"> «Веселой мелодии»? Это </w:t>
      </w:r>
      <w:r>
        <w:t>кафе</w:t>
      </w:r>
      <w:r w:rsidRPr="009278CF">
        <w:t xml:space="preserve"> в городе </w:t>
      </w:r>
      <w:proofErr w:type="gramStart"/>
      <w:r w:rsidRPr="009278CF">
        <w:t>на</w:t>
      </w:r>
      <w:proofErr w:type="gramEnd"/>
      <w:r w:rsidRPr="009278CF">
        <w:t>...</w:t>
      </w:r>
      <w:r>
        <w:rPr>
          <w:color w:val="000000"/>
        </w:rPr>
        <w:t xml:space="preserve"> </w:t>
      </w:r>
      <w:r w:rsidRPr="00336D6F">
        <w:t>–</w:t>
      </w:r>
      <w:r>
        <w:t xml:space="preserve"> Она л</w:t>
      </w:r>
      <w:r w:rsidRPr="002415E0">
        <w:rPr>
          <w:color w:val="000000"/>
        </w:rPr>
        <w:t>ихорадочно</w:t>
      </w:r>
      <w:r>
        <w:rPr>
          <w:color w:val="000000"/>
        </w:rPr>
        <w:t xml:space="preserve"> стала вертеть головой, ища название улицы, где мы находились</w:t>
      </w:r>
      <w:r w:rsidRPr="002415E0">
        <w:rPr>
          <w:color w:val="000000"/>
        </w:rPr>
        <w:t>.</w:t>
      </w:r>
      <w:r w:rsidRPr="006925AA">
        <w:rPr>
          <w:rStyle w:val="apple-converted-space"/>
          <w:color w:val="000000"/>
        </w:rPr>
        <w:t xml:space="preserve"> </w:t>
      </w:r>
      <w:r>
        <w:rPr>
          <w:rStyle w:val="apple-converted-space"/>
          <w:color w:val="000000"/>
        </w:rPr>
        <w:t>Пока я наблюдал за ней, внутри меня рос ужас</w:t>
      </w:r>
      <w:r w:rsidRPr="002415E0">
        <w:rPr>
          <w:color w:val="000000"/>
        </w:rPr>
        <w:t>.</w:t>
      </w:r>
      <w:r w:rsidRPr="006925AA">
        <w:rPr>
          <w:rStyle w:val="apple-converted-space"/>
          <w:color w:val="000000"/>
        </w:rPr>
        <w:t xml:space="preserve"> </w:t>
      </w:r>
      <w:r w:rsidRPr="002415E0">
        <w:rPr>
          <w:color w:val="000000"/>
        </w:rPr>
        <w:t>Я</w:t>
      </w:r>
      <w:r>
        <w:rPr>
          <w:color w:val="000000"/>
        </w:rPr>
        <w:t xml:space="preserve"> </w:t>
      </w:r>
      <w:r w:rsidRPr="002415E0">
        <w:rPr>
          <w:color w:val="000000"/>
        </w:rPr>
        <w:t>не</w:t>
      </w:r>
      <w:r>
        <w:rPr>
          <w:color w:val="000000"/>
        </w:rPr>
        <w:t xml:space="preserve"> </w:t>
      </w:r>
      <w:r w:rsidRPr="002415E0">
        <w:rPr>
          <w:color w:val="000000"/>
        </w:rPr>
        <w:t>хотел</w:t>
      </w:r>
      <w:r>
        <w:rPr>
          <w:color w:val="000000"/>
        </w:rPr>
        <w:t>, чтобы её забрал кто-нибудь другой</w:t>
      </w:r>
      <w:r w:rsidRPr="002415E0">
        <w:rPr>
          <w:color w:val="000000"/>
        </w:rPr>
        <w:t>.</w:t>
      </w:r>
      <w:r w:rsidRPr="006925AA">
        <w:rPr>
          <w:rStyle w:val="apple-converted-space"/>
          <w:color w:val="000000"/>
        </w:rPr>
        <w:t xml:space="preserve"> </w:t>
      </w:r>
      <w:r w:rsidRPr="002415E0">
        <w:rPr>
          <w:color w:val="000000"/>
        </w:rPr>
        <w:t>Нам</w:t>
      </w:r>
      <w:r>
        <w:rPr>
          <w:color w:val="000000"/>
        </w:rPr>
        <w:t xml:space="preserve"> необходимо сейчас же </w:t>
      </w:r>
      <w:r w:rsidRPr="002415E0">
        <w:rPr>
          <w:color w:val="000000"/>
        </w:rPr>
        <w:t>поговорить.</w:t>
      </w:r>
    </w:p>
    <w:p w:rsidR="001F71E6" w:rsidRDefault="001F71E6" w:rsidP="001F71E6">
      <w:pPr>
        <w:pStyle w:val="western"/>
        <w:shd w:val="clear" w:color="auto" w:fill="FFFFFF"/>
        <w:spacing w:before="0" w:after="0"/>
        <w:ind w:firstLine="461"/>
        <w:jc w:val="both"/>
        <w:rPr>
          <w:color w:val="000000"/>
        </w:rPr>
      </w:pPr>
      <w:r>
        <w:rPr>
          <w:color w:val="000000"/>
        </w:rPr>
        <w:t xml:space="preserve">Через некоторое время она ответила отцу: </w:t>
      </w:r>
    </w:p>
    <w:p w:rsidR="001F71E6" w:rsidRDefault="001F71E6" w:rsidP="001F71E6">
      <w:pPr>
        <w:pStyle w:val="western"/>
        <w:shd w:val="clear" w:color="auto" w:fill="FFFFFF"/>
        <w:spacing w:before="0" w:after="0"/>
        <w:ind w:firstLine="461"/>
        <w:jc w:val="both"/>
        <w:rPr>
          <w:color w:val="000000"/>
        </w:rPr>
      </w:pPr>
      <w:r w:rsidRPr="00336D6F">
        <w:t>–</w:t>
      </w:r>
      <w:r>
        <w:t xml:space="preserve"> </w:t>
      </w:r>
      <w:r w:rsidRPr="009278CF">
        <w:t>Я в порядке</w:t>
      </w:r>
      <w:r>
        <w:rPr>
          <w:color w:val="000000"/>
        </w:rPr>
        <w:t>.</w:t>
      </w:r>
      <w:r>
        <w:rPr>
          <w:rStyle w:val="apple-converted-space"/>
          <w:color w:val="000000"/>
        </w:rPr>
        <w:t xml:space="preserve"> </w:t>
      </w:r>
      <w:r>
        <w:rPr>
          <w:color w:val="000000"/>
        </w:rPr>
        <w:t>Просто недоразумение.</w:t>
      </w:r>
      <w:r>
        <w:rPr>
          <w:rStyle w:val="apple-converted-space"/>
          <w:color w:val="000000"/>
        </w:rPr>
        <w:t xml:space="preserve"> </w:t>
      </w:r>
      <w:r>
        <w:rPr>
          <w:color w:val="000000"/>
        </w:rPr>
        <w:t xml:space="preserve">Мне нужно уехать домой. </w:t>
      </w:r>
      <w:r w:rsidRPr="00336D6F">
        <w:t>–</w:t>
      </w:r>
      <w:r>
        <w:t xml:space="preserve"> Затем</w:t>
      </w:r>
      <w:r>
        <w:rPr>
          <w:color w:val="000000"/>
        </w:rPr>
        <w:t xml:space="preserve"> она повесила трубку и повернулась ко мне.</w:t>
      </w:r>
    </w:p>
    <w:p w:rsidR="001F71E6" w:rsidRDefault="001F71E6" w:rsidP="001F71E6">
      <w:pPr>
        <w:pStyle w:val="western"/>
        <w:shd w:val="clear" w:color="auto" w:fill="FFFFFF"/>
        <w:spacing w:before="0" w:after="0"/>
        <w:ind w:firstLine="461"/>
        <w:jc w:val="both"/>
        <w:rPr>
          <w:color w:val="000000"/>
        </w:rPr>
      </w:pPr>
      <w:r w:rsidRPr="00336D6F">
        <w:t>–</w:t>
      </w:r>
      <w:r>
        <w:t xml:space="preserve"> </w:t>
      </w:r>
      <w:r w:rsidRPr="009278CF">
        <w:t>Не стоило звонить отцу. Я могу довезти тебя до дома</w:t>
      </w:r>
      <w:r>
        <w:rPr>
          <w:color w:val="000000"/>
        </w:rPr>
        <w:t xml:space="preserve">. </w:t>
      </w:r>
      <w:r w:rsidRPr="00336D6F">
        <w:t>–</w:t>
      </w:r>
      <w:r>
        <w:t xml:space="preserve"> </w:t>
      </w:r>
      <w:r>
        <w:rPr>
          <w:color w:val="000000"/>
        </w:rPr>
        <w:t>В моем голосе</w:t>
      </w:r>
      <w:r w:rsidRPr="00AB77E7">
        <w:rPr>
          <w:color w:val="000000"/>
        </w:rPr>
        <w:t xml:space="preserve"> </w:t>
      </w:r>
      <w:r>
        <w:rPr>
          <w:color w:val="000000"/>
        </w:rPr>
        <w:t>звучало отчаяние.</w:t>
      </w:r>
    </w:p>
    <w:p w:rsidR="001F71E6" w:rsidRDefault="001F71E6" w:rsidP="001F71E6">
      <w:pPr>
        <w:pStyle w:val="western"/>
        <w:shd w:val="clear" w:color="auto" w:fill="FFFFFF"/>
        <w:spacing w:before="0" w:after="0"/>
        <w:ind w:firstLine="461"/>
        <w:jc w:val="both"/>
        <w:rPr>
          <w:color w:val="000000"/>
        </w:rPr>
      </w:pPr>
      <w:r w:rsidRPr="002415E0">
        <w:rPr>
          <w:color w:val="000000"/>
        </w:rPr>
        <w:t>Е</w:t>
      </w:r>
      <w:r>
        <w:rPr>
          <w:color w:val="000000"/>
        </w:rPr>
        <w:t>ё взгляд был острым</w:t>
      </w:r>
      <w:r w:rsidRPr="002415E0">
        <w:rPr>
          <w:color w:val="000000"/>
        </w:rPr>
        <w:t>,</w:t>
      </w:r>
      <w:r>
        <w:rPr>
          <w:color w:val="000000"/>
        </w:rPr>
        <w:t xml:space="preserve"> </w:t>
      </w:r>
      <w:r w:rsidRPr="002415E0">
        <w:rPr>
          <w:color w:val="000000"/>
        </w:rPr>
        <w:t>как</w:t>
      </w:r>
      <w:r>
        <w:rPr>
          <w:color w:val="000000"/>
        </w:rPr>
        <w:t xml:space="preserve"> </w:t>
      </w:r>
      <w:r w:rsidRPr="002415E0">
        <w:rPr>
          <w:color w:val="000000"/>
        </w:rPr>
        <w:t>осколки</w:t>
      </w:r>
      <w:r>
        <w:rPr>
          <w:color w:val="000000"/>
        </w:rPr>
        <w:t xml:space="preserve"> </w:t>
      </w:r>
      <w:r w:rsidRPr="002415E0">
        <w:rPr>
          <w:color w:val="000000"/>
        </w:rPr>
        <w:t>стекла,</w:t>
      </w:r>
      <w:r>
        <w:rPr>
          <w:color w:val="000000"/>
        </w:rPr>
        <w:t xml:space="preserve"> она легко могла </w:t>
      </w:r>
      <w:r w:rsidRPr="002415E0">
        <w:rPr>
          <w:color w:val="000000"/>
        </w:rPr>
        <w:t>бы</w:t>
      </w:r>
      <w:r>
        <w:rPr>
          <w:color w:val="000000"/>
        </w:rPr>
        <w:t xml:space="preserve"> им раскрошить </w:t>
      </w:r>
      <w:r w:rsidRPr="002415E0">
        <w:rPr>
          <w:color w:val="000000"/>
        </w:rPr>
        <w:t>цемент</w:t>
      </w:r>
      <w:r>
        <w:rPr>
          <w:color w:val="000000"/>
        </w:rPr>
        <w:t>.  Сью резко ответила</w:t>
      </w:r>
      <w:r w:rsidRPr="002415E0">
        <w:rPr>
          <w:color w:val="000000"/>
        </w:rPr>
        <w:t>:</w:t>
      </w:r>
      <w:r>
        <w:rPr>
          <w:color w:val="000000"/>
        </w:rPr>
        <w:t xml:space="preserve"> </w:t>
      </w:r>
    </w:p>
    <w:p w:rsidR="001F71E6" w:rsidRPr="007846F4" w:rsidRDefault="001F71E6" w:rsidP="001F71E6">
      <w:pPr>
        <w:pStyle w:val="western"/>
        <w:shd w:val="clear" w:color="auto" w:fill="FFFFFF"/>
        <w:spacing w:before="0" w:after="0"/>
        <w:ind w:firstLine="461"/>
        <w:jc w:val="both"/>
        <w:rPr>
          <w:color w:val="000000"/>
        </w:rPr>
      </w:pPr>
      <w:r w:rsidRPr="00336D6F">
        <w:t>–</w:t>
      </w:r>
      <w:r>
        <w:t xml:space="preserve"> </w:t>
      </w:r>
      <w:r w:rsidRPr="009278CF">
        <w:t>Ты серьезно думаешь, что я ещ</w:t>
      </w:r>
      <w:r>
        <w:t>ё</w:t>
      </w:r>
      <w:r w:rsidRPr="009278CF">
        <w:t xml:space="preserve"> хоть раз сяду в один автомобиль с тобой</w:t>
      </w:r>
      <w:r w:rsidRPr="002415E0">
        <w:rPr>
          <w:color w:val="000000"/>
        </w:rPr>
        <w:t>?</w:t>
      </w:r>
      <w:r w:rsidRPr="00ED69A3">
        <w:t xml:space="preserve"> </w:t>
      </w:r>
      <w:r w:rsidRPr="00336D6F">
        <w:t>–</w:t>
      </w:r>
      <w:r>
        <w:rPr>
          <w:color w:val="000000"/>
        </w:rPr>
        <w:t xml:space="preserve"> </w:t>
      </w:r>
      <w:r w:rsidRPr="002415E0">
        <w:rPr>
          <w:color w:val="000000"/>
        </w:rPr>
        <w:t>Она</w:t>
      </w:r>
      <w:r>
        <w:rPr>
          <w:color w:val="000000"/>
        </w:rPr>
        <w:t xml:space="preserve"> </w:t>
      </w:r>
      <w:r w:rsidRPr="002415E0">
        <w:rPr>
          <w:color w:val="000000"/>
        </w:rPr>
        <w:t>указала</w:t>
      </w:r>
      <w:r>
        <w:rPr>
          <w:color w:val="000000"/>
        </w:rPr>
        <w:t xml:space="preserve"> </w:t>
      </w:r>
      <w:r w:rsidRPr="002415E0">
        <w:rPr>
          <w:color w:val="000000"/>
        </w:rPr>
        <w:t>на</w:t>
      </w:r>
      <w:r>
        <w:rPr>
          <w:color w:val="000000"/>
        </w:rPr>
        <w:t xml:space="preserve"> </w:t>
      </w:r>
      <w:r w:rsidRPr="002415E0">
        <w:rPr>
          <w:color w:val="000000"/>
        </w:rPr>
        <w:t>меня</w:t>
      </w:r>
      <w:r>
        <w:rPr>
          <w:color w:val="000000"/>
        </w:rPr>
        <w:t xml:space="preserve"> своим </w:t>
      </w:r>
      <w:r w:rsidRPr="002415E0">
        <w:rPr>
          <w:color w:val="000000"/>
        </w:rPr>
        <w:t>телефон</w:t>
      </w:r>
      <w:r>
        <w:rPr>
          <w:color w:val="000000"/>
        </w:rPr>
        <w:t>ом, который до сих пор держала побелевшими пальцами</w:t>
      </w:r>
      <w:r w:rsidRPr="002415E0">
        <w:rPr>
          <w:color w:val="000000"/>
        </w:rPr>
        <w:t>.</w:t>
      </w:r>
      <w:r w:rsidRPr="00ED69A3">
        <w:t xml:space="preserve"> </w:t>
      </w:r>
      <w:r w:rsidRPr="00336D6F">
        <w:t>–</w:t>
      </w:r>
      <w:r>
        <w:t xml:space="preserve"> </w:t>
      </w:r>
      <w:r w:rsidRPr="009278CF">
        <w:t xml:space="preserve">Ты проклятый </w:t>
      </w:r>
      <w:r>
        <w:t>лжец</w:t>
      </w:r>
      <w:r>
        <w:rPr>
          <w:color w:val="000000"/>
        </w:rPr>
        <w:t>!</w:t>
      </w:r>
    </w:p>
    <w:p w:rsidR="001F71E6" w:rsidRPr="00B03E33" w:rsidRDefault="001F71E6" w:rsidP="001F71E6">
      <w:pPr>
        <w:pStyle w:val="western"/>
        <w:shd w:val="clear" w:color="auto" w:fill="FFFFFF"/>
        <w:spacing w:before="0" w:after="0"/>
        <w:ind w:firstLine="461"/>
        <w:jc w:val="both"/>
        <w:rPr>
          <w:color w:val="000000"/>
        </w:rPr>
      </w:pPr>
      <w:r w:rsidRPr="00B03E33">
        <w:t xml:space="preserve">– </w:t>
      </w:r>
      <w:r w:rsidRPr="009278CF">
        <w:t>Пожалуйста</w:t>
      </w:r>
      <w:r w:rsidRPr="00B03E33">
        <w:t xml:space="preserve">. </w:t>
      </w:r>
      <w:r w:rsidRPr="009278CF">
        <w:t>Это</w:t>
      </w:r>
      <w:r w:rsidRPr="00B03E33">
        <w:t xml:space="preserve"> </w:t>
      </w:r>
      <w:r w:rsidRPr="009278CF">
        <w:t>не</w:t>
      </w:r>
      <w:r w:rsidRPr="00B03E33">
        <w:t xml:space="preserve"> </w:t>
      </w:r>
      <w:r w:rsidRPr="009278CF">
        <w:t>то</w:t>
      </w:r>
      <w:r w:rsidRPr="00B03E33">
        <w:t xml:space="preserve">, </w:t>
      </w:r>
      <w:r w:rsidRPr="009278CF">
        <w:t>что</w:t>
      </w:r>
      <w:r w:rsidRPr="00B03E33">
        <w:t>…</w:t>
      </w:r>
    </w:p>
    <w:p w:rsidR="001F71E6" w:rsidRDefault="001F71E6" w:rsidP="001F71E6">
      <w:pPr>
        <w:pStyle w:val="western"/>
        <w:shd w:val="clear" w:color="auto" w:fill="FFFFFF"/>
        <w:spacing w:before="0" w:after="0"/>
        <w:ind w:firstLine="461"/>
        <w:jc w:val="both"/>
        <w:rPr>
          <w:color w:val="000000"/>
        </w:rPr>
      </w:pPr>
      <w:r w:rsidRPr="00336D6F">
        <w:t>–</w:t>
      </w:r>
      <w:r>
        <w:t xml:space="preserve"> </w:t>
      </w:r>
      <w:r w:rsidRPr="009278CF">
        <w:t>Я думаю</w:t>
      </w:r>
      <w:r>
        <w:rPr>
          <w:color w:val="000000"/>
        </w:rPr>
        <w:t>?</w:t>
      </w:r>
      <w:r>
        <w:rPr>
          <w:rStyle w:val="apple-converted-space"/>
          <w:color w:val="000000"/>
        </w:rPr>
        <w:t xml:space="preserve"> </w:t>
      </w:r>
      <w:r w:rsidRPr="009278CF">
        <w:t>С меня хватит! С тобой вс</w:t>
      </w:r>
      <w:r>
        <w:t>ё</w:t>
      </w:r>
      <w:r w:rsidRPr="009278CF">
        <w:t xml:space="preserve"> кончено</w:t>
      </w:r>
      <w:r>
        <w:rPr>
          <w:color w:val="000000"/>
        </w:rPr>
        <w:t>.</w:t>
      </w:r>
    </w:p>
    <w:p w:rsidR="001F71E6" w:rsidRDefault="001F71E6" w:rsidP="001F71E6">
      <w:pPr>
        <w:pStyle w:val="western"/>
        <w:shd w:val="clear" w:color="auto" w:fill="FFFFFF"/>
        <w:spacing w:before="0" w:after="0"/>
        <w:ind w:firstLine="461"/>
        <w:jc w:val="both"/>
        <w:rPr>
          <w:rStyle w:val="apple-converted-space"/>
          <w:color w:val="000000"/>
        </w:rPr>
      </w:pPr>
      <w:r w:rsidRPr="002415E0">
        <w:rPr>
          <w:color w:val="000000"/>
        </w:rPr>
        <w:t>Отлично.</w:t>
      </w:r>
      <w:r w:rsidRPr="006925AA">
        <w:rPr>
          <w:rStyle w:val="apple-converted-space"/>
          <w:color w:val="000000"/>
        </w:rPr>
        <w:t xml:space="preserve"> </w:t>
      </w:r>
      <w:r w:rsidRPr="002415E0">
        <w:rPr>
          <w:color w:val="000000"/>
        </w:rPr>
        <w:t>Она</w:t>
      </w:r>
      <w:r>
        <w:rPr>
          <w:color w:val="000000"/>
        </w:rPr>
        <w:t xml:space="preserve"> не </w:t>
      </w:r>
      <w:r w:rsidRPr="002415E0">
        <w:rPr>
          <w:color w:val="000000"/>
        </w:rPr>
        <w:t>собиралась</w:t>
      </w:r>
      <w:r>
        <w:rPr>
          <w:color w:val="000000"/>
        </w:rPr>
        <w:t xml:space="preserve"> успокаиваться</w:t>
      </w:r>
      <w:r w:rsidRPr="002415E0">
        <w:rPr>
          <w:color w:val="000000"/>
        </w:rPr>
        <w:t>,</w:t>
      </w:r>
      <w:r>
        <w:rPr>
          <w:color w:val="000000"/>
        </w:rPr>
        <w:t xml:space="preserve"> </w:t>
      </w:r>
      <w:r w:rsidRPr="002415E0">
        <w:rPr>
          <w:color w:val="000000"/>
        </w:rPr>
        <w:t>пока</w:t>
      </w:r>
      <w:r>
        <w:rPr>
          <w:color w:val="000000"/>
        </w:rPr>
        <w:t xml:space="preserve"> </w:t>
      </w:r>
      <w:r w:rsidRPr="002415E0">
        <w:rPr>
          <w:color w:val="000000"/>
        </w:rPr>
        <w:t>не</w:t>
      </w:r>
      <w:r>
        <w:rPr>
          <w:color w:val="000000"/>
        </w:rPr>
        <w:t xml:space="preserve"> </w:t>
      </w:r>
      <w:r w:rsidRPr="002415E0">
        <w:rPr>
          <w:color w:val="000000"/>
        </w:rPr>
        <w:t>появи</w:t>
      </w:r>
      <w:r>
        <w:rPr>
          <w:color w:val="000000"/>
        </w:rPr>
        <w:t>тся</w:t>
      </w:r>
      <w:r w:rsidRPr="00793F51">
        <w:rPr>
          <w:color w:val="000000"/>
        </w:rPr>
        <w:t xml:space="preserve"> </w:t>
      </w:r>
      <w:r w:rsidRPr="002415E0">
        <w:rPr>
          <w:color w:val="000000"/>
        </w:rPr>
        <w:t>е</w:t>
      </w:r>
      <w:r>
        <w:rPr>
          <w:color w:val="000000"/>
        </w:rPr>
        <w:t xml:space="preserve">ё </w:t>
      </w:r>
      <w:r w:rsidRPr="002415E0">
        <w:rPr>
          <w:color w:val="000000"/>
        </w:rPr>
        <w:t>отец.</w:t>
      </w:r>
      <w:r>
        <w:rPr>
          <w:color w:val="000000"/>
        </w:rPr>
        <w:t xml:space="preserve"> В</w:t>
      </w:r>
      <w:r w:rsidRPr="002415E0">
        <w:rPr>
          <w:color w:val="000000"/>
        </w:rPr>
        <w:t>нутри</w:t>
      </w:r>
      <w:r>
        <w:rPr>
          <w:color w:val="000000"/>
        </w:rPr>
        <w:t xml:space="preserve"> </w:t>
      </w:r>
      <w:r w:rsidRPr="002415E0">
        <w:rPr>
          <w:color w:val="000000"/>
        </w:rPr>
        <w:t>меня</w:t>
      </w:r>
      <w:r>
        <w:rPr>
          <w:color w:val="000000"/>
        </w:rPr>
        <w:t xml:space="preserve"> стал нарастать гнев</w:t>
      </w:r>
      <w:r w:rsidRPr="002415E0">
        <w:rPr>
          <w:color w:val="000000"/>
        </w:rPr>
        <w:t>,</w:t>
      </w:r>
      <w:r>
        <w:rPr>
          <w:color w:val="000000"/>
        </w:rPr>
        <w:t xml:space="preserve"> и </w:t>
      </w:r>
      <w:r w:rsidRPr="002415E0">
        <w:rPr>
          <w:color w:val="000000"/>
        </w:rPr>
        <w:t>я</w:t>
      </w:r>
      <w:r>
        <w:rPr>
          <w:color w:val="000000"/>
        </w:rPr>
        <w:t xml:space="preserve"> </w:t>
      </w:r>
      <w:r w:rsidRPr="002415E0">
        <w:rPr>
          <w:color w:val="000000"/>
        </w:rPr>
        <w:t>стиснул</w:t>
      </w:r>
      <w:r>
        <w:rPr>
          <w:color w:val="000000"/>
        </w:rPr>
        <w:t xml:space="preserve"> </w:t>
      </w:r>
      <w:r w:rsidRPr="002415E0">
        <w:rPr>
          <w:color w:val="000000"/>
        </w:rPr>
        <w:t>зубы.</w:t>
      </w:r>
      <w:r w:rsidRPr="006925AA">
        <w:rPr>
          <w:rStyle w:val="apple-converted-space"/>
          <w:color w:val="000000"/>
        </w:rPr>
        <w:t xml:space="preserve"> </w:t>
      </w:r>
    </w:p>
    <w:p w:rsidR="001F71E6" w:rsidRPr="007846F4" w:rsidRDefault="001F71E6" w:rsidP="001F71E6">
      <w:pPr>
        <w:pStyle w:val="western"/>
        <w:shd w:val="clear" w:color="auto" w:fill="FFFFFF"/>
        <w:spacing w:before="0" w:after="0"/>
        <w:ind w:firstLine="461"/>
        <w:jc w:val="both"/>
        <w:rPr>
          <w:color w:val="000000"/>
        </w:rPr>
      </w:pPr>
      <w:r w:rsidRPr="00336D6F">
        <w:t>–</w:t>
      </w:r>
      <w:r>
        <w:t xml:space="preserve"> </w:t>
      </w:r>
      <w:r>
        <w:rPr>
          <w:color w:val="000000"/>
        </w:rPr>
        <w:t>Господи</w:t>
      </w:r>
      <w:r w:rsidRPr="002415E0">
        <w:rPr>
          <w:color w:val="000000"/>
        </w:rPr>
        <w:t>,</w:t>
      </w:r>
      <w:r>
        <w:rPr>
          <w:color w:val="000000"/>
        </w:rPr>
        <w:t xml:space="preserve"> </w:t>
      </w:r>
      <w:r w:rsidRPr="009278CF">
        <w:t>почему ты не дашь мне объяснить</w:t>
      </w:r>
      <w:r w:rsidRPr="002415E0">
        <w:rPr>
          <w:color w:val="000000"/>
        </w:rPr>
        <w:t>?</w:t>
      </w:r>
      <w:r w:rsidRPr="006925AA">
        <w:rPr>
          <w:rStyle w:val="apple-converted-space"/>
          <w:color w:val="000000"/>
        </w:rPr>
        <w:t xml:space="preserve"> </w:t>
      </w:r>
      <w:r w:rsidRPr="009278CF">
        <w:t xml:space="preserve">Ты не оставила мне </w:t>
      </w:r>
      <w:r>
        <w:t xml:space="preserve">другого </w:t>
      </w:r>
      <w:r w:rsidRPr="009278CF">
        <w:t>выбора</w:t>
      </w:r>
      <w:r w:rsidRPr="002415E0">
        <w:rPr>
          <w:color w:val="000000"/>
        </w:rPr>
        <w:t>!</w:t>
      </w:r>
      <w:r w:rsidRPr="006925AA">
        <w:rPr>
          <w:rStyle w:val="apple-converted-space"/>
          <w:color w:val="000000"/>
        </w:rPr>
        <w:t xml:space="preserve"> </w:t>
      </w:r>
      <w:r w:rsidRPr="009278CF">
        <w:t>Вс</w:t>
      </w:r>
      <w:r>
        <w:t>ё</w:t>
      </w:r>
      <w:r w:rsidRPr="009278CF">
        <w:t>, что тебе так нравилось в Итане</w:t>
      </w:r>
      <w:r>
        <w:t>…</w:t>
      </w:r>
      <w:r>
        <w:rPr>
          <w:color w:val="000000"/>
        </w:rPr>
        <w:t xml:space="preserve"> </w:t>
      </w:r>
      <w:r w:rsidRPr="00336D6F">
        <w:t>–</w:t>
      </w:r>
      <w:r>
        <w:t xml:space="preserve"> </w:t>
      </w:r>
      <w:r>
        <w:rPr>
          <w:color w:val="000000"/>
        </w:rPr>
        <w:t>Ох</w:t>
      </w:r>
      <w:r w:rsidRPr="002415E0">
        <w:rPr>
          <w:color w:val="000000"/>
        </w:rPr>
        <w:t>,</w:t>
      </w:r>
      <w:r>
        <w:rPr>
          <w:color w:val="000000"/>
        </w:rPr>
        <w:t xml:space="preserve"> </w:t>
      </w:r>
      <w:r w:rsidRPr="002415E0">
        <w:rPr>
          <w:color w:val="000000"/>
        </w:rPr>
        <w:t>как</w:t>
      </w:r>
      <w:r>
        <w:rPr>
          <w:color w:val="000000"/>
        </w:rPr>
        <w:t xml:space="preserve"> </w:t>
      </w:r>
      <w:r w:rsidRPr="002415E0">
        <w:rPr>
          <w:color w:val="000000"/>
        </w:rPr>
        <w:t>я</w:t>
      </w:r>
      <w:r>
        <w:rPr>
          <w:color w:val="000000"/>
        </w:rPr>
        <w:t xml:space="preserve"> </w:t>
      </w:r>
      <w:r w:rsidRPr="002415E0">
        <w:rPr>
          <w:color w:val="000000"/>
        </w:rPr>
        <w:t>мог</w:t>
      </w:r>
      <w:r>
        <w:rPr>
          <w:color w:val="000000"/>
        </w:rPr>
        <w:t xml:space="preserve">у </w:t>
      </w:r>
      <w:r w:rsidRPr="002415E0">
        <w:rPr>
          <w:color w:val="000000"/>
        </w:rPr>
        <w:t>заставить</w:t>
      </w:r>
      <w:r>
        <w:rPr>
          <w:color w:val="000000"/>
        </w:rPr>
        <w:t xml:space="preserve"> </w:t>
      </w:r>
      <w:r w:rsidRPr="002415E0">
        <w:rPr>
          <w:color w:val="000000"/>
        </w:rPr>
        <w:t>е</w:t>
      </w:r>
      <w:r>
        <w:rPr>
          <w:color w:val="000000"/>
        </w:rPr>
        <w:t xml:space="preserve">ё </w:t>
      </w:r>
      <w:r w:rsidRPr="002415E0">
        <w:rPr>
          <w:color w:val="000000"/>
        </w:rPr>
        <w:t>понять?</w:t>
      </w:r>
      <w:r w:rsidRPr="006925AA">
        <w:rPr>
          <w:rStyle w:val="apple-converted-space"/>
          <w:color w:val="000000"/>
        </w:rPr>
        <w:t xml:space="preserve"> </w:t>
      </w:r>
      <w:r>
        <w:rPr>
          <w:rStyle w:val="apple-converted-space"/>
          <w:color w:val="000000"/>
        </w:rPr>
        <w:t xml:space="preserve">Я </w:t>
      </w:r>
      <w:r>
        <w:rPr>
          <w:rStyle w:val="apple-converted-space"/>
          <w:color w:val="000000"/>
        </w:rPr>
        <w:lastRenderedPageBreak/>
        <w:t>беспомощно вздернул вверх руки</w:t>
      </w:r>
      <w:r w:rsidRPr="002415E0">
        <w:rPr>
          <w:color w:val="000000"/>
        </w:rPr>
        <w:t>,</w:t>
      </w:r>
      <w:r>
        <w:rPr>
          <w:color w:val="000000"/>
        </w:rPr>
        <w:t xml:space="preserve"> и </w:t>
      </w:r>
      <w:r w:rsidRPr="002415E0">
        <w:rPr>
          <w:color w:val="000000"/>
        </w:rPr>
        <w:t>куртк</w:t>
      </w:r>
      <w:r>
        <w:rPr>
          <w:color w:val="000000"/>
        </w:rPr>
        <w:t xml:space="preserve">а </w:t>
      </w:r>
      <w:r w:rsidRPr="002415E0">
        <w:rPr>
          <w:color w:val="000000"/>
        </w:rPr>
        <w:t>Итана</w:t>
      </w:r>
      <w:r>
        <w:rPr>
          <w:color w:val="000000"/>
        </w:rPr>
        <w:t xml:space="preserve"> отлетела в сторону</w:t>
      </w:r>
      <w:r w:rsidRPr="002415E0">
        <w:rPr>
          <w:color w:val="000000"/>
        </w:rPr>
        <w:t>.</w:t>
      </w:r>
      <w:r w:rsidRPr="006925AA">
        <w:rPr>
          <w:rStyle w:val="apple-converted-space"/>
          <w:color w:val="000000"/>
        </w:rPr>
        <w:t xml:space="preserve"> </w:t>
      </w:r>
      <w:r w:rsidRPr="00336D6F">
        <w:t>–</w:t>
      </w:r>
      <w:r>
        <w:t xml:space="preserve"> </w:t>
      </w:r>
      <w:r w:rsidRPr="009278CF">
        <w:t>Я должен был тебе как-то показать, что я тоже могу быть таким</w:t>
      </w:r>
      <w:r>
        <w:rPr>
          <w:color w:val="000000"/>
        </w:rPr>
        <w:t>.</w:t>
      </w:r>
    </w:p>
    <w:p w:rsidR="001F71E6" w:rsidRDefault="001F71E6" w:rsidP="001F71E6">
      <w:pPr>
        <w:pStyle w:val="western"/>
        <w:shd w:val="clear" w:color="auto" w:fill="FFFFFF"/>
        <w:spacing w:before="0" w:after="0"/>
        <w:ind w:firstLine="461"/>
        <w:jc w:val="both"/>
        <w:rPr>
          <w:color w:val="000000"/>
        </w:rPr>
      </w:pPr>
      <w:r w:rsidRPr="002415E0">
        <w:rPr>
          <w:color w:val="000000"/>
        </w:rPr>
        <w:t>Сьюзан</w:t>
      </w:r>
      <w:r>
        <w:rPr>
          <w:color w:val="000000"/>
        </w:rPr>
        <w:t xml:space="preserve"> была непроницаема</w:t>
      </w:r>
      <w:r w:rsidRPr="002415E0">
        <w:rPr>
          <w:color w:val="000000"/>
        </w:rPr>
        <w:t>.</w:t>
      </w:r>
      <w:r w:rsidRPr="006925AA">
        <w:rPr>
          <w:rStyle w:val="apple-converted-space"/>
          <w:color w:val="000000"/>
        </w:rPr>
        <w:t xml:space="preserve"> </w:t>
      </w:r>
      <w:r w:rsidRPr="002415E0">
        <w:rPr>
          <w:color w:val="000000"/>
        </w:rPr>
        <w:t>Казалось</w:t>
      </w:r>
      <w:r>
        <w:rPr>
          <w:color w:val="000000"/>
        </w:rPr>
        <w:t xml:space="preserve">, что её гнев нарастал и </w:t>
      </w:r>
      <w:r w:rsidRPr="002415E0">
        <w:rPr>
          <w:color w:val="000000"/>
        </w:rPr>
        <w:t>только</w:t>
      </w:r>
      <w:r>
        <w:rPr>
          <w:color w:val="000000"/>
        </w:rPr>
        <w:t xml:space="preserve"> что </w:t>
      </w:r>
      <w:r w:rsidRPr="002415E0">
        <w:rPr>
          <w:color w:val="000000"/>
        </w:rPr>
        <w:t>достиг</w:t>
      </w:r>
      <w:r>
        <w:rPr>
          <w:color w:val="000000"/>
        </w:rPr>
        <w:t xml:space="preserve"> </w:t>
      </w:r>
      <w:r w:rsidRPr="002415E0">
        <w:rPr>
          <w:color w:val="000000"/>
        </w:rPr>
        <w:t>следующего</w:t>
      </w:r>
      <w:r>
        <w:rPr>
          <w:color w:val="000000"/>
        </w:rPr>
        <w:t xml:space="preserve"> </w:t>
      </w:r>
      <w:r w:rsidRPr="002415E0">
        <w:rPr>
          <w:color w:val="000000"/>
        </w:rPr>
        <w:t>уровня,</w:t>
      </w:r>
      <w:r>
        <w:rPr>
          <w:color w:val="000000"/>
        </w:rPr>
        <w:t xml:space="preserve"> и </w:t>
      </w:r>
      <w:r w:rsidRPr="002415E0">
        <w:rPr>
          <w:color w:val="000000"/>
        </w:rPr>
        <w:t>она</w:t>
      </w:r>
      <w:r>
        <w:rPr>
          <w:color w:val="000000"/>
        </w:rPr>
        <w:t xml:space="preserve"> тихо и убийственно с</w:t>
      </w:r>
      <w:r w:rsidRPr="002415E0">
        <w:rPr>
          <w:color w:val="000000"/>
        </w:rPr>
        <w:t>просила</w:t>
      </w:r>
      <w:r>
        <w:rPr>
          <w:color w:val="000000"/>
        </w:rPr>
        <w:t>:</w:t>
      </w:r>
    </w:p>
    <w:p w:rsidR="001F71E6" w:rsidRPr="007846F4" w:rsidRDefault="001F71E6" w:rsidP="001F71E6">
      <w:pPr>
        <w:pStyle w:val="western"/>
        <w:shd w:val="clear" w:color="auto" w:fill="FFFFFF"/>
        <w:spacing w:before="0" w:after="0"/>
        <w:ind w:firstLine="461"/>
        <w:jc w:val="both"/>
        <w:rPr>
          <w:color w:val="000000"/>
        </w:rPr>
      </w:pPr>
      <w:r w:rsidRPr="00336D6F">
        <w:t>–</w:t>
      </w:r>
      <w:r>
        <w:t xml:space="preserve"> </w:t>
      </w:r>
      <w:r w:rsidRPr="009278CF">
        <w:t>Итан знает, что ты сделал сегодня</w:t>
      </w:r>
      <w:r>
        <w:rPr>
          <w:color w:val="000000"/>
        </w:rPr>
        <w:t>?</w:t>
      </w:r>
    </w:p>
    <w:p w:rsidR="001F71E6" w:rsidRPr="007846F4" w:rsidRDefault="001F71E6" w:rsidP="001F71E6">
      <w:pPr>
        <w:pStyle w:val="western"/>
        <w:shd w:val="clear" w:color="auto" w:fill="FFFFFF"/>
        <w:spacing w:before="0" w:after="0"/>
        <w:ind w:firstLine="461"/>
        <w:jc w:val="both"/>
        <w:rPr>
          <w:color w:val="000000"/>
        </w:rPr>
      </w:pPr>
      <w:r w:rsidRPr="002415E0">
        <w:rPr>
          <w:color w:val="000000"/>
        </w:rPr>
        <w:t>О</w:t>
      </w:r>
      <w:r>
        <w:rPr>
          <w:color w:val="000000"/>
        </w:rPr>
        <w:t xml:space="preserve">, </w:t>
      </w:r>
      <w:r w:rsidRPr="002415E0">
        <w:rPr>
          <w:color w:val="000000"/>
        </w:rPr>
        <w:t>мой</w:t>
      </w:r>
      <w:r>
        <w:rPr>
          <w:color w:val="000000"/>
        </w:rPr>
        <w:t xml:space="preserve"> </w:t>
      </w:r>
      <w:r w:rsidRPr="002415E0">
        <w:rPr>
          <w:color w:val="000000"/>
        </w:rPr>
        <w:t>Бог.</w:t>
      </w:r>
      <w:r w:rsidRPr="006925AA">
        <w:rPr>
          <w:rStyle w:val="apple-converted-space"/>
          <w:color w:val="000000"/>
        </w:rPr>
        <w:t xml:space="preserve"> </w:t>
      </w:r>
      <w:r w:rsidRPr="002415E0">
        <w:rPr>
          <w:color w:val="000000"/>
        </w:rPr>
        <w:t>Я</w:t>
      </w:r>
      <w:r>
        <w:rPr>
          <w:color w:val="000000"/>
        </w:rPr>
        <w:t xml:space="preserve"> </w:t>
      </w:r>
      <w:r w:rsidRPr="002415E0">
        <w:rPr>
          <w:color w:val="000000"/>
        </w:rPr>
        <w:t>обещал</w:t>
      </w:r>
      <w:r>
        <w:rPr>
          <w:color w:val="000000"/>
        </w:rPr>
        <w:t xml:space="preserve"> </w:t>
      </w:r>
      <w:r w:rsidRPr="002415E0">
        <w:rPr>
          <w:color w:val="000000"/>
        </w:rPr>
        <w:t>держать</w:t>
      </w:r>
      <w:r>
        <w:rPr>
          <w:color w:val="000000"/>
        </w:rPr>
        <w:t xml:space="preserve"> </w:t>
      </w:r>
      <w:r w:rsidRPr="002415E0">
        <w:rPr>
          <w:color w:val="000000"/>
        </w:rPr>
        <w:t>его</w:t>
      </w:r>
      <w:r>
        <w:rPr>
          <w:color w:val="000000"/>
        </w:rPr>
        <w:t xml:space="preserve"> </w:t>
      </w:r>
      <w:r w:rsidRPr="002415E0">
        <w:rPr>
          <w:color w:val="000000"/>
        </w:rPr>
        <w:t>подальше</w:t>
      </w:r>
      <w:r>
        <w:rPr>
          <w:color w:val="000000"/>
        </w:rPr>
        <w:t xml:space="preserve"> </w:t>
      </w:r>
      <w:r w:rsidRPr="002415E0">
        <w:rPr>
          <w:color w:val="000000"/>
        </w:rPr>
        <w:t>от</w:t>
      </w:r>
      <w:r>
        <w:rPr>
          <w:color w:val="000000"/>
        </w:rPr>
        <w:t xml:space="preserve"> </w:t>
      </w:r>
      <w:r w:rsidRPr="002415E0">
        <w:rPr>
          <w:color w:val="000000"/>
        </w:rPr>
        <w:t>этого.</w:t>
      </w:r>
      <w:r w:rsidRPr="006925AA">
        <w:rPr>
          <w:rStyle w:val="apple-converted-space"/>
          <w:color w:val="000000"/>
        </w:rPr>
        <w:t xml:space="preserve"> </w:t>
      </w:r>
      <w:r w:rsidRPr="002415E0">
        <w:rPr>
          <w:color w:val="000000"/>
        </w:rPr>
        <w:t>Но</w:t>
      </w:r>
      <w:r>
        <w:rPr>
          <w:color w:val="000000"/>
        </w:rPr>
        <w:t xml:space="preserve"> сказать ей, что я подсыпал брату наркотики, чтобы завладеть его телефоном, было бы ещё хуже</w:t>
      </w:r>
      <w:r w:rsidRPr="002415E0">
        <w:rPr>
          <w:color w:val="000000"/>
        </w:rPr>
        <w:t>.</w:t>
      </w:r>
      <w:r w:rsidRPr="006925AA">
        <w:rPr>
          <w:rStyle w:val="apple-converted-space"/>
          <w:color w:val="000000"/>
        </w:rPr>
        <w:t xml:space="preserve"> </w:t>
      </w:r>
      <w:r w:rsidRPr="00920ED8">
        <w:rPr>
          <w:color w:val="000000"/>
        </w:rPr>
        <w:t>Я действительно не зна</w:t>
      </w:r>
      <w:r>
        <w:rPr>
          <w:color w:val="000000"/>
        </w:rPr>
        <w:t>л</w:t>
      </w:r>
      <w:r w:rsidRPr="00920ED8">
        <w:rPr>
          <w:color w:val="000000"/>
        </w:rPr>
        <w:t>, что сказать.</w:t>
      </w:r>
    </w:p>
    <w:p w:rsidR="001F71E6" w:rsidRPr="007846F4" w:rsidRDefault="001F71E6" w:rsidP="001F71E6">
      <w:pPr>
        <w:pStyle w:val="western"/>
        <w:shd w:val="clear" w:color="auto" w:fill="FFFFFF"/>
        <w:spacing w:before="0" w:after="0"/>
        <w:ind w:firstLine="461"/>
        <w:jc w:val="both"/>
        <w:rPr>
          <w:color w:val="000000"/>
        </w:rPr>
      </w:pPr>
      <w:r>
        <w:rPr>
          <w:color w:val="000000"/>
        </w:rPr>
        <w:t>Обидевшись из-за моего молчания и того, что я не сказал правды</w:t>
      </w:r>
      <w:r w:rsidRPr="002415E0">
        <w:rPr>
          <w:color w:val="000000"/>
        </w:rPr>
        <w:t>,</w:t>
      </w:r>
      <w:r>
        <w:rPr>
          <w:color w:val="000000"/>
        </w:rPr>
        <w:t xml:space="preserve"> </w:t>
      </w:r>
      <w:r w:rsidRPr="002415E0">
        <w:rPr>
          <w:color w:val="000000"/>
        </w:rPr>
        <w:t>Сью</w:t>
      </w:r>
      <w:r>
        <w:rPr>
          <w:color w:val="000000"/>
        </w:rPr>
        <w:t xml:space="preserve"> </w:t>
      </w:r>
      <w:r w:rsidRPr="002415E0">
        <w:rPr>
          <w:color w:val="000000"/>
        </w:rPr>
        <w:t>закрыла</w:t>
      </w:r>
      <w:r>
        <w:rPr>
          <w:color w:val="000000"/>
        </w:rPr>
        <w:t xml:space="preserve"> </w:t>
      </w:r>
      <w:r w:rsidRPr="002415E0">
        <w:rPr>
          <w:color w:val="000000"/>
        </w:rPr>
        <w:t>глаза,</w:t>
      </w:r>
      <w:r>
        <w:rPr>
          <w:color w:val="000000"/>
        </w:rPr>
        <w:t xml:space="preserve"> словно </w:t>
      </w:r>
      <w:r w:rsidRPr="002415E0">
        <w:rPr>
          <w:color w:val="000000"/>
        </w:rPr>
        <w:t>желая</w:t>
      </w:r>
      <w:r>
        <w:rPr>
          <w:color w:val="000000"/>
        </w:rPr>
        <w:t xml:space="preserve"> забыть </w:t>
      </w:r>
      <w:r w:rsidRPr="002415E0">
        <w:rPr>
          <w:color w:val="000000"/>
        </w:rPr>
        <w:t>меня</w:t>
      </w:r>
      <w:r>
        <w:rPr>
          <w:color w:val="000000"/>
        </w:rPr>
        <w:t xml:space="preserve"> </w:t>
      </w:r>
      <w:r w:rsidRPr="002415E0">
        <w:rPr>
          <w:color w:val="000000"/>
        </w:rPr>
        <w:t>и</w:t>
      </w:r>
      <w:r>
        <w:rPr>
          <w:color w:val="000000"/>
        </w:rPr>
        <w:t xml:space="preserve"> </w:t>
      </w:r>
      <w:r w:rsidRPr="002415E0">
        <w:rPr>
          <w:color w:val="000000"/>
        </w:rPr>
        <w:t>вс</w:t>
      </w:r>
      <w:r>
        <w:rPr>
          <w:color w:val="000000"/>
        </w:rPr>
        <w:t xml:space="preserve">ё </w:t>
      </w:r>
      <w:r w:rsidRPr="002415E0">
        <w:rPr>
          <w:color w:val="000000"/>
        </w:rPr>
        <w:t>остальное</w:t>
      </w:r>
      <w:r>
        <w:rPr>
          <w:color w:val="000000"/>
        </w:rPr>
        <w:t>, сегодня произошедшее, тоже</w:t>
      </w:r>
      <w:r w:rsidRPr="002415E0">
        <w:rPr>
          <w:color w:val="000000"/>
        </w:rPr>
        <w:t>.</w:t>
      </w:r>
    </w:p>
    <w:p w:rsidR="001F71E6" w:rsidRPr="007846F4" w:rsidRDefault="001F71E6" w:rsidP="001F71E6">
      <w:pPr>
        <w:pStyle w:val="western"/>
        <w:shd w:val="clear" w:color="auto" w:fill="FFFFFF"/>
        <w:spacing w:before="0" w:after="0"/>
        <w:ind w:firstLine="461"/>
        <w:jc w:val="both"/>
        <w:rPr>
          <w:color w:val="000000"/>
        </w:rPr>
      </w:pPr>
      <w:r>
        <w:rPr>
          <w:color w:val="000000"/>
        </w:rPr>
        <w:t>Раздавшийся позади с</w:t>
      </w:r>
      <w:r w:rsidRPr="002415E0">
        <w:rPr>
          <w:color w:val="000000"/>
        </w:rPr>
        <w:t>мех</w:t>
      </w:r>
      <w:r>
        <w:rPr>
          <w:color w:val="000000"/>
        </w:rPr>
        <w:t xml:space="preserve"> известил</w:t>
      </w:r>
      <w:r w:rsidRPr="002415E0">
        <w:rPr>
          <w:color w:val="000000"/>
        </w:rPr>
        <w:t>,</w:t>
      </w:r>
      <w:r>
        <w:rPr>
          <w:color w:val="000000"/>
        </w:rPr>
        <w:t xml:space="preserve"> </w:t>
      </w:r>
      <w:r w:rsidRPr="002415E0">
        <w:rPr>
          <w:color w:val="000000"/>
        </w:rPr>
        <w:t>что</w:t>
      </w:r>
      <w:r>
        <w:rPr>
          <w:color w:val="000000"/>
        </w:rPr>
        <w:t xml:space="preserve"> </w:t>
      </w:r>
      <w:r w:rsidRPr="002415E0">
        <w:rPr>
          <w:color w:val="000000"/>
        </w:rPr>
        <w:t>кто-то</w:t>
      </w:r>
      <w:r>
        <w:rPr>
          <w:color w:val="000000"/>
        </w:rPr>
        <w:t xml:space="preserve"> </w:t>
      </w:r>
      <w:r w:rsidRPr="002415E0">
        <w:rPr>
          <w:color w:val="000000"/>
        </w:rPr>
        <w:t>вы</w:t>
      </w:r>
      <w:r>
        <w:rPr>
          <w:color w:val="000000"/>
        </w:rPr>
        <w:t xml:space="preserve">шел </w:t>
      </w:r>
      <w:r w:rsidRPr="002415E0">
        <w:rPr>
          <w:color w:val="000000"/>
        </w:rPr>
        <w:t>из</w:t>
      </w:r>
      <w:r>
        <w:rPr>
          <w:color w:val="000000"/>
        </w:rPr>
        <w:t xml:space="preserve"> кафе</w:t>
      </w:r>
      <w:r w:rsidRPr="002415E0">
        <w:rPr>
          <w:color w:val="000000"/>
        </w:rPr>
        <w:t>.</w:t>
      </w:r>
      <w:r w:rsidRPr="006925AA">
        <w:rPr>
          <w:rStyle w:val="apple-converted-space"/>
          <w:color w:val="000000"/>
        </w:rPr>
        <w:t xml:space="preserve"> </w:t>
      </w:r>
      <w:r>
        <w:rPr>
          <w:rStyle w:val="apple-converted-space"/>
          <w:color w:val="000000"/>
        </w:rPr>
        <w:t>Женский смех прекратился</w:t>
      </w:r>
      <w:r w:rsidRPr="002415E0">
        <w:rPr>
          <w:color w:val="000000"/>
        </w:rPr>
        <w:t>,</w:t>
      </w:r>
      <w:r>
        <w:rPr>
          <w:color w:val="000000"/>
        </w:rPr>
        <w:t xml:space="preserve"> как только девушка со своим спутником прош</w:t>
      </w:r>
      <w:r w:rsidRPr="002415E0">
        <w:rPr>
          <w:color w:val="000000"/>
        </w:rPr>
        <w:t>л</w:t>
      </w:r>
      <w:r>
        <w:rPr>
          <w:color w:val="000000"/>
        </w:rPr>
        <w:t xml:space="preserve">а </w:t>
      </w:r>
      <w:r w:rsidRPr="002415E0">
        <w:rPr>
          <w:color w:val="000000"/>
        </w:rPr>
        <w:t>мимо</w:t>
      </w:r>
      <w:r>
        <w:rPr>
          <w:color w:val="000000"/>
        </w:rPr>
        <w:t xml:space="preserve"> </w:t>
      </w:r>
      <w:r w:rsidRPr="002415E0">
        <w:rPr>
          <w:color w:val="000000"/>
        </w:rPr>
        <w:t>нас</w:t>
      </w:r>
      <w:r>
        <w:rPr>
          <w:color w:val="000000"/>
        </w:rPr>
        <w:t xml:space="preserve"> и бросила понимающий взгляд на </w:t>
      </w:r>
      <w:r w:rsidRPr="002415E0">
        <w:rPr>
          <w:color w:val="000000"/>
        </w:rPr>
        <w:t>Сью.</w:t>
      </w:r>
      <w:r w:rsidRPr="006925AA">
        <w:rPr>
          <w:rStyle w:val="apple-converted-space"/>
          <w:color w:val="000000"/>
        </w:rPr>
        <w:t xml:space="preserve"> </w:t>
      </w:r>
      <w:r>
        <w:rPr>
          <w:color w:val="000000"/>
        </w:rPr>
        <w:t>В</w:t>
      </w:r>
      <w:r w:rsidRPr="002415E0">
        <w:rPr>
          <w:color w:val="000000"/>
        </w:rPr>
        <w:t>ероятно,</w:t>
      </w:r>
      <w:r>
        <w:rPr>
          <w:color w:val="000000"/>
        </w:rPr>
        <w:t xml:space="preserve"> они по</w:t>
      </w:r>
      <w:r w:rsidRPr="002415E0">
        <w:rPr>
          <w:color w:val="000000"/>
        </w:rPr>
        <w:t>думали,</w:t>
      </w:r>
      <w:r>
        <w:rPr>
          <w:color w:val="000000"/>
        </w:rPr>
        <w:t xml:space="preserve"> </w:t>
      </w:r>
      <w:r w:rsidRPr="002415E0">
        <w:rPr>
          <w:color w:val="000000"/>
        </w:rPr>
        <w:t>что</w:t>
      </w:r>
      <w:r>
        <w:rPr>
          <w:color w:val="000000"/>
        </w:rPr>
        <w:t xml:space="preserve"> </w:t>
      </w:r>
      <w:r w:rsidRPr="002415E0">
        <w:rPr>
          <w:color w:val="000000"/>
        </w:rPr>
        <w:t>я</w:t>
      </w:r>
      <w:r>
        <w:rPr>
          <w:color w:val="000000"/>
        </w:rPr>
        <w:t xml:space="preserve"> </w:t>
      </w:r>
      <w:r w:rsidRPr="002415E0">
        <w:rPr>
          <w:color w:val="000000"/>
        </w:rPr>
        <w:t>облажался</w:t>
      </w:r>
      <w:r>
        <w:rPr>
          <w:color w:val="000000"/>
        </w:rPr>
        <w:t xml:space="preserve"> перед своей девушкой</w:t>
      </w:r>
      <w:r w:rsidRPr="002415E0">
        <w:rPr>
          <w:color w:val="000000"/>
        </w:rPr>
        <w:t>.</w:t>
      </w:r>
      <w:r w:rsidRPr="006925AA">
        <w:rPr>
          <w:rStyle w:val="apple-converted-space"/>
          <w:color w:val="000000"/>
        </w:rPr>
        <w:t xml:space="preserve"> </w:t>
      </w:r>
      <w:r w:rsidRPr="002415E0">
        <w:rPr>
          <w:color w:val="000000"/>
        </w:rPr>
        <w:t>И</w:t>
      </w:r>
      <w:r>
        <w:rPr>
          <w:color w:val="000000"/>
        </w:rPr>
        <w:t xml:space="preserve"> </w:t>
      </w:r>
      <w:r w:rsidRPr="002415E0">
        <w:rPr>
          <w:color w:val="000000"/>
        </w:rPr>
        <w:t>они</w:t>
      </w:r>
      <w:r>
        <w:rPr>
          <w:color w:val="000000"/>
        </w:rPr>
        <w:t xml:space="preserve"> </w:t>
      </w:r>
      <w:r w:rsidRPr="002415E0">
        <w:rPr>
          <w:color w:val="000000"/>
        </w:rPr>
        <w:t>были</w:t>
      </w:r>
      <w:r>
        <w:rPr>
          <w:color w:val="000000"/>
        </w:rPr>
        <w:t xml:space="preserve"> </w:t>
      </w:r>
      <w:r w:rsidRPr="002415E0">
        <w:rPr>
          <w:color w:val="000000"/>
        </w:rPr>
        <w:t>абсолютно</w:t>
      </w:r>
      <w:r>
        <w:rPr>
          <w:color w:val="000000"/>
        </w:rPr>
        <w:t xml:space="preserve"> </w:t>
      </w:r>
      <w:r w:rsidRPr="002415E0">
        <w:rPr>
          <w:color w:val="000000"/>
        </w:rPr>
        <w:t>правы</w:t>
      </w:r>
      <w:r>
        <w:rPr>
          <w:color w:val="000000"/>
        </w:rPr>
        <w:t xml:space="preserve"> по части недовольства моей подруги</w:t>
      </w:r>
      <w:r w:rsidRPr="002415E0">
        <w:rPr>
          <w:color w:val="000000"/>
        </w:rPr>
        <w:t>.</w:t>
      </w:r>
    </w:p>
    <w:p w:rsidR="001F71E6" w:rsidRDefault="001F71E6" w:rsidP="001F71E6">
      <w:pPr>
        <w:pStyle w:val="western"/>
        <w:shd w:val="clear" w:color="auto" w:fill="FFFFFF"/>
        <w:spacing w:before="0" w:after="0"/>
        <w:ind w:firstLine="461"/>
        <w:jc w:val="both"/>
        <w:rPr>
          <w:color w:val="000000"/>
        </w:rPr>
      </w:pPr>
      <w:r w:rsidRPr="002415E0">
        <w:rPr>
          <w:color w:val="000000"/>
        </w:rPr>
        <w:t>Через</w:t>
      </w:r>
      <w:r>
        <w:rPr>
          <w:color w:val="000000"/>
        </w:rPr>
        <w:t xml:space="preserve"> </w:t>
      </w:r>
      <w:r w:rsidRPr="002415E0">
        <w:rPr>
          <w:color w:val="000000"/>
        </w:rPr>
        <w:t>несколько</w:t>
      </w:r>
      <w:r>
        <w:rPr>
          <w:color w:val="000000"/>
        </w:rPr>
        <w:t xml:space="preserve"> </w:t>
      </w:r>
      <w:r w:rsidRPr="002415E0">
        <w:rPr>
          <w:color w:val="000000"/>
        </w:rPr>
        <w:t>секунд</w:t>
      </w:r>
      <w:r>
        <w:rPr>
          <w:color w:val="000000"/>
        </w:rPr>
        <w:t xml:space="preserve"> </w:t>
      </w:r>
      <w:r w:rsidRPr="002415E0">
        <w:rPr>
          <w:color w:val="000000"/>
        </w:rPr>
        <w:t>после</w:t>
      </w:r>
      <w:r>
        <w:rPr>
          <w:color w:val="000000"/>
        </w:rPr>
        <w:t xml:space="preserve"> </w:t>
      </w:r>
      <w:r w:rsidRPr="002415E0">
        <w:rPr>
          <w:color w:val="000000"/>
        </w:rPr>
        <w:t>того,</w:t>
      </w:r>
      <w:r>
        <w:rPr>
          <w:color w:val="000000"/>
        </w:rPr>
        <w:t xml:space="preserve"> </w:t>
      </w:r>
      <w:r w:rsidRPr="002415E0">
        <w:rPr>
          <w:color w:val="000000"/>
        </w:rPr>
        <w:t>как</w:t>
      </w:r>
      <w:r>
        <w:rPr>
          <w:color w:val="000000"/>
        </w:rPr>
        <w:t xml:space="preserve"> </w:t>
      </w:r>
      <w:r w:rsidRPr="002415E0">
        <w:rPr>
          <w:color w:val="000000"/>
        </w:rPr>
        <w:t>пара</w:t>
      </w:r>
      <w:r>
        <w:rPr>
          <w:color w:val="000000"/>
        </w:rPr>
        <w:t xml:space="preserve"> </w:t>
      </w:r>
      <w:r w:rsidRPr="002415E0">
        <w:rPr>
          <w:color w:val="000000"/>
        </w:rPr>
        <w:t>исчезла,</w:t>
      </w:r>
      <w:r>
        <w:rPr>
          <w:color w:val="000000"/>
        </w:rPr>
        <w:t xml:space="preserve"> </w:t>
      </w:r>
      <w:r w:rsidRPr="002415E0">
        <w:rPr>
          <w:color w:val="000000"/>
        </w:rPr>
        <w:t>Сьюз</w:t>
      </w:r>
      <w:r>
        <w:rPr>
          <w:color w:val="000000"/>
        </w:rPr>
        <w:t>а</w:t>
      </w:r>
      <w:r w:rsidRPr="002415E0">
        <w:rPr>
          <w:color w:val="000000"/>
        </w:rPr>
        <w:t>н</w:t>
      </w:r>
      <w:r>
        <w:rPr>
          <w:color w:val="000000"/>
        </w:rPr>
        <w:t xml:space="preserve"> </w:t>
      </w:r>
      <w:r w:rsidRPr="002415E0">
        <w:rPr>
          <w:color w:val="000000"/>
        </w:rPr>
        <w:t>снова</w:t>
      </w:r>
      <w:r>
        <w:rPr>
          <w:color w:val="000000"/>
        </w:rPr>
        <w:t xml:space="preserve"> </w:t>
      </w:r>
      <w:r w:rsidRPr="002415E0">
        <w:rPr>
          <w:color w:val="000000"/>
        </w:rPr>
        <w:t>посмотрел</w:t>
      </w:r>
      <w:r>
        <w:rPr>
          <w:color w:val="000000"/>
        </w:rPr>
        <w:t xml:space="preserve">а </w:t>
      </w:r>
      <w:r w:rsidRPr="002415E0">
        <w:rPr>
          <w:color w:val="000000"/>
        </w:rPr>
        <w:t>на</w:t>
      </w:r>
      <w:r>
        <w:rPr>
          <w:color w:val="000000"/>
        </w:rPr>
        <w:t xml:space="preserve"> </w:t>
      </w:r>
      <w:r w:rsidRPr="002415E0">
        <w:rPr>
          <w:color w:val="000000"/>
        </w:rPr>
        <w:t>меня.</w:t>
      </w:r>
      <w:r w:rsidRPr="006925AA">
        <w:rPr>
          <w:rStyle w:val="apple-converted-space"/>
          <w:color w:val="000000"/>
        </w:rPr>
        <w:t xml:space="preserve"> </w:t>
      </w:r>
      <w:r w:rsidRPr="002415E0">
        <w:rPr>
          <w:color w:val="000000"/>
        </w:rPr>
        <w:t>Наши</w:t>
      </w:r>
      <w:r>
        <w:rPr>
          <w:color w:val="000000"/>
        </w:rPr>
        <w:t xml:space="preserve"> </w:t>
      </w:r>
      <w:r w:rsidRPr="002415E0">
        <w:rPr>
          <w:color w:val="000000"/>
        </w:rPr>
        <w:t>взгляды</w:t>
      </w:r>
      <w:r>
        <w:rPr>
          <w:color w:val="000000"/>
        </w:rPr>
        <w:t xml:space="preserve"> </w:t>
      </w:r>
      <w:r w:rsidRPr="002415E0">
        <w:rPr>
          <w:color w:val="000000"/>
        </w:rPr>
        <w:t>встретились,</w:t>
      </w:r>
      <w:r>
        <w:rPr>
          <w:color w:val="000000"/>
        </w:rPr>
        <w:t xml:space="preserve"> и я </w:t>
      </w:r>
      <w:r w:rsidRPr="002415E0">
        <w:rPr>
          <w:color w:val="000000"/>
        </w:rPr>
        <w:t>прошептал</w:t>
      </w:r>
      <w:r>
        <w:rPr>
          <w:color w:val="000000"/>
        </w:rPr>
        <w:t xml:space="preserve">: </w:t>
      </w:r>
    </w:p>
    <w:p w:rsidR="001F71E6" w:rsidRPr="007846F4" w:rsidRDefault="001F71E6" w:rsidP="001F71E6">
      <w:pPr>
        <w:pStyle w:val="western"/>
        <w:shd w:val="clear" w:color="auto" w:fill="FFFFFF"/>
        <w:spacing w:before="0" w:after="0"/>
        <w:ind w:firstLine="461"/>
        <w:jc w:val="both"/>
        <w:rPr>
          <w:color w:val="000000"/>
        </w:rPr>
      </w:pPr>
      <w:r w:rsidRPr="00336D6F">
        <w:t>–</w:t>
      </w:r>
      <w:r>
        <w:t xml:space="preserve"> </w:t>
      </w:r>
      <w:r w:rsidRPr="009278CF">
        <w:t>Прости</w:t>
      </w:r>
      <w:r w:rsidRPr="002415E0">
        <w:rPr>
          <w:color w:val="000000"/>
        </w:rPr>
        <w:t>.</w:t>
      </w:r>
    </w:p>
    <w:p w:rsidR="001F71E6" w:rsidRDefault="001F71E6" w:rsidP="001F71E6">
      <w:pPr>
        <w:pStyle w:val="western"/>
        <w:shd w:val="clear" w:color="auto" w:fill="FFFFFF"/>
        <w:spacing w:before="0" w:after="0"/>
        <w:ind w:firstLine="461"/>
        <w:jc w:val="both"/>
        <w:rPr>
          <w:rStyle w:val="apple-converted-space"/>
          <w:color w:val="000000"/>
        </w:rPr>
      </w:pPr>
      <w:r w:rsidRPr="002415E0">
        <w:rPr>
          <w:color w:val="000000"/>
        </w:rPr>
        <w:t>Е</w:t>
      </w:r>
      <w:r>
        <w:rPr>
          <w:color w:val="000000"/>
        </w:rPr>
        <w:t xml:space="preserve">ё </w:t>
      </w:r>
      <w:r w:rsidRPr="002415E0">
        <w:rPr>
          <w:color w:val="000000"/>
        </w:rPr>
        <w:t>глаза</w:t>
      </w:r>
      <w:r>
        <w:rPr>
          <w:color w:val="000000"/>
        </w:rPr>
        <w:t xml:space="preserve"> </w:t>
      </w:r>
      <w:r w:rsidRPr="002415E0">
        <w:rPr>
          <w:color w:val="000000"/>
        </w:rPr>
        <w:t>затуманились,</w:t>
      </w:r>
      <w:r>
        <w:rPr>
          <w:color w:val="000000"/>
        </w:rPr>
        <w:t xml:space="preserve"> </w:t>
      </w:r>
      <w:r w:rsidRPr="002415E0">
        <w:rPr>
          <w:color w:val="000000"/>
        </w:rPr>
        <w:t>и</w:t>
      </w:r>
      <w:r>
        <w:rPr>
          <w:color w:val="000000"/>
        </w:rPr>
        <w:t xml:space="preserve"> </w:t>
      </w:r>
      <w:r w:rsidRPr="002415E0">
        <w:rPr>
          <w:color w:val="000000"/>
        </w:rPr>
        <w:t>она</w:t>
      </w:r>
      <w:r>
        <w:rPr>
          <w:color w:val="000000"/>
        </w:rPr>
        <w:t xml:space="preserve"> </w:t>
      </w:r>
      <w:r w:rsidRPr="002415E0">
        <w:rPr>
          <w:color w:val="000000"/>
        </w:rPr>
        <w:t>отчаянно</w:t>
      </w:r>
      <w:r w:rsidRPr="005C6D23">
        <w:rPr>
          <w:color w:val="000000"/>
        </w:rPr>
        <w:t xml:space="preserve"> </w:t>
      </w:r>
      <w:r>
        <w:rPr>
          <w:color w:val="000000"/>
        </w:rPr>
        <w:t>заморгала</w:t>
      </w:r>
      <w:r w:rsidRPr="002415E0">
        <w:rPr>
          <w:color w:val="000000"/>
        </w:rPr>
        <w:t>.</w:t>
      </w:r>
      <w:r w:rsidRPr="006925AA">
        <w:rPr>
          <w:rStyle w:val="apple-converted-space"/>
          <w:color w:val="000000"/>
        </w:rPr>
        <w:t xml:space="preserve"> </w:t>
      </w:r>
      <w:r w:rsidRPr="002415E0">
        <w:rPr>
          <w:color w:val="000000"/>
        </w:rPr>
        <w:t>Она</w:t>
      </w:r>
      <w:r>
        <w:rPr>
          <w:color w:val="000000"/>
        </w:rPr>
        <w:t xml:space="preserve"> </w:t>
      </w:r>
      <w:r w:rsidRPr="002415E0">
        <w:rPr>
          <w:color w:val="000000"/>
        </w:rPr>
        <w:t>собиралась</w:t>
      </w:r>
      <w:r>
        <w:rPr>
          <w:color w:val="000000"/>
        </w:rPr>
        <w:t xml:space="preserve"> </w:t>
      </w:r>
      <w:r w:rsidRPr="002415E0">
        <w:rPr>
          <w:color w:val="000000"/>
        </w:rPr>
        <w:t>плакать.</w:t>
      </w:r>
      <w:r>
        <w:rPr>
          <w:color w:val="000000"/>
        </w:rPr>
        <w:t xml:space="preserve"> </w:t>
      </w:r>
      <w:r w:rsidRPr="002415E0">
        <w:rPr>
          <w:color w:val="000000"/>
        </w:rPr>
        <w:t>Из-за</w:t>
      </w:r>
      <w:r>
        <w:rPr>
          <w:color w:val="000000"/>
        </w:rPr>
        <w:t xml:space="preserve"> </w:t>
      </w:r>
      <w:r w:rsidRPr="002415E0">
        <w:rPr>
          <w:color w:val="000000"/>
        </w:rPr>
        <w:t>меня.</w:t>
      </w:r>
      <w:r w:rsidRPr="006925AA">
        <w:rPr>
          <w:rStyle w:val="apple-converted-space"/>
          <w:color w:val="000000"/>
        </w:rPr>
        <w:t xml:space="preserve"> </w:t>
      </w:r>
    </w:p>
    <w:p w:rsidR="001F71E6" w:rsidRPr="007846F4" w:rsidRDefault="001F71E6" w:rsidP="001F71E6">
      <w:pPr>
        <w:pStyle w:val="western"/>
        <w:shd w:val="clear" w:color="auto" w:fill="FFFFFF"/>
        <w:spacing w:before="0" w:after="0"/>
        <w:ind w:firstLine="461"/>
        <w:jc w:val="both"/>
        <w:rPr>
          <w:color w:val="000000"/>
        </w:rPr>
      </w:pPr>
      <w:r w:rsidRPr="00336D6F">
        <w:t>–</w:t>
      </w:r>
      <w:r>
        <w:t xml:space="preserve"> </w:t>
      </w:r>
      <w:r w:rsidRPr="009278CF">
        <w:t>Я тебе не верю</w:t>
      </w:r>
      <w:r w:rsidRPr="002415E0">
        <w:rPr>
          <w:color w:val="000000"/>
        </w:rPr>
        <w:t>.</w:t>
      </w:r>
      <w:r>
        <w:rPr>
          <w:color w:val="000000"/>
        </w:rPr>
        <w:t xml:space="preserve"> </w:t>
      </w:r>
      <w:r w:rsidRPr="00336D6F">
        <w:t>–</w:t>
      </w:r>
      <w:r>
        <w:t xml:space="preserve"> Её</w:t>
      </w:r>
      <w:r>
        <w:rPr>
          <w:color w:val="000000"/>
        </w:rPr>
        <w:t xml:space="preserve"> </w:t>
      </w:r>
      <w:r w:rsidRPr="002415E0">
        <w:rPr>
          <w:color w:val="000000"/>
        </w:rPr>
        <w:t>руки</w:t>
      </w:r>
      <w:r>
        <w:rPr>
          <w:color w:val="000000"/>
        </w:rPr>
        <w:t xml:space="preserve">, вытянутые по бокам, сжались </w:t>
      </w:r>
      <w:r w:rsidRPr="002415E0">
        <w:rPr>
          <w:color w:val="000000"/>
        </w:rPr>
        <w:t>в</w:t>
      </w:r>
      <w:r>
        <w:rPr>
          <w:color w:val="000000"/>
        </w:rPr>
        <w:t xml:space="preserve"> </w:t>
      </w:r>
      <w:r w:rsidRPr="002415E0">
        <w:rPr>
          <w:color w:val="000000"/>
        </w:rPr>
        <w:t>кулак</w:t>
      </w:r>
      <w:r>
        <w:rPr>
          <w:color w:val="000000"/>
        </w:rPr>
        <w:t>и</w:t>
      </w:r>
      <w:r w:rsidRPr="002415E0">
        <w:rPr>
          <w:color w:val="000000"/>
        </w:rPr>
        <w:t>,</w:t>
      </w:r>
      <w:r>
        <w:rPr>
          <w:color w:val="000000"/>
        </w:rPr>
        <w:t xml:space="preserve"> и </w:t>
      </w:r>
      <w:r w:rsidRPr="002415E0">
        <w:rPr>
          <w:color w:val="000000"/>
        </w:rPr>
        <w:t>е</w:t>
      </w:r>
      <w:r>
        <w:rPr>
          <w:color w:val="000000"/>
        </w:rPr>
        <w:t xml:space="preserve">ё </w:t>
      </w:r>
      <w:r w:rsidRPr="002415E0">
        <w:rPr>
          <w:color w:val="000000"/>
        </w:rPr>
        <w:t>сотовый</w:t>
      </w:r>
      <w:r>
        <w:rPr>
          <w:color w:val="000000"/>
        </w:rPr>
        <w:t xml:space="preserve"> </w:t>
      </w:r>
      <w:r w:rsidRPr="002415E0">
        <w:rPr>
          <w:color w:val="000000"/>
        </w:rPr>
        <w:t>телефон</w:t>
      </w:r>
      <w:r>
        <w:rPr>
          <w:color w:val="000000"/>
        </w:rPr>
        <w:t xml:space="preserve"> </w:t>
      </w:r>
      <w:r w:rsidRPr="002415E0">
        <w:rPr>
          <w:color w:val="000000"/>
        </w:rPr>
        <w:t>по-прежнему</w:t>
      </w:r>
      <w:r>
        <w:rPr>
          <w:color w:val="000000"/>
        </w:rPr>
        <w:t xml:space="preserve"> был крепко зажат </w:t>
      </w:r>
      <w:r w:rsidRPr="002415E0">
        <w:rPr>
          <w:color w:val="000000"/>
        </w:rPr>
        <w:t>в</w:t>
      </w:r>
      <w:r>
        <w:rPr>
          <w:color w:val="000000"/>
        </w:rPr>
        <w:t xml:space="preserve"> </w:t>
      </w:r>
      <w:r w:rsidRPr="002415E0">
        <w:rPr>
          <w:color w:val="000000"/>
        </w:rPr>
        <w:t>одном</w:t>
      </w:r>
      <w:r>
        <w:rPr>
          <w:color w:val="000000"/>
        </w:rPr>
        <w:t xml:space="preserve"> </w:t>
      </w:r>
      <w:r w:rsidRPr="002415E0">
        <w:rPr>
          <w:color w:val="000000"/>
        </w:rPr>
        <w:t>из</w:t>
      </w:r>
      <w:r>
        <w:rPr>
          <w:color w:val="000000"/>
        </w:rPr>
        <w:t xml:space="preserve"> </w:t>
      </w:r>
      <w:r w:rsidRPr="002415E0">
        <w:rPr>
          <w:color w:val="000000"/>
        </w:rPr>
        <w:t>них,</w:t>
      </w:r>
      <w:r>
        <w:rPr>
          <w:color w:val="000000"/>
        </w:rPr>
        <w:t xml:space="preserve"> на её челюсти дернулась </w:t>
      </w:r>
      <w:r w:rsidRPr="002415E0">
        <w:rPr>
          <w:color w:val="000000"/>
        </w:rPr>
        <w:t>мышца.</w:t>
      </w:r>
      <w:r>
        <w:rPr>
          <w:color w:val="000000"/>
        </w:rPr>
        <w:t xml:space="preserve"> Её снова обуяло чувство гнева</w:t>
      </w:r>
      <w:r w:rsidRPr="002415E0">
        <w:rPr>
          <w:color w:val="000000"/>
        </w:rPr>
        <w:t>.</w:t>
      </w:r>
      <w:r w:rsidRPr="006925AA">
        <w:rPr>
          <w:rStyle w:val="apple-converted-space"/>
          <w:color w:val="000000"/>
        </w:rPr>
        <w:t xml:space="preserve"> </w:t>
      </w:r>
      <w:r>
        <w:rPr>
          <w:rStyle w:val="apple-converted-space"/>
          <w:color w:val="000000"/>
        </w:rPr>
        <w:t>Было понятно, что сейчас меня ожидает пощечина</w:t>
      </w:r>
      <w:r w:rsidRPr="002415E0">
        <w:rPr>
          <w:color w:val="000000"/>
        </w:rPr>
        <w:t>.</w:t>
      </w:r>
      <w:r w:rsidRPr="006925AA">
        <w:rPr>
          <w:rStyle w:val="apple-converted-space"/>
          <w:color w:val="000000"/>
        </w:rPr>
        <w:t xml:space="preserve"> </w:t>
      </w:r>
      <w:r w:rsidRPr="002415E0">
        <w:rPr>
          <w:color w:val="000000"/>
        </w:rPr>
        <w:t>Хотя</w:t>
      </w:r>
      <w:r>
        <w:rPr>
          <w:color w:val="000000"/>
        </w:rPr>
        <w:t xml:space="preserve"> </w:t>
      </w:r>
      <w:r w:rsidRPr="002415E0">
        <w:rPr>
          <w:color w:val="000000"/>
        </w:rPr>
        <w:t>я</w:t>
      </w:r>
      <w:r>
        <w:rPr>
          <w:color w:val="000000"/>
        </w:rPr>
        <w:t xml:space="preserve"> полностью заслужил её</w:t>
      </w:r>
      <w:r w:rsidRPr="002415E0">
        <w:rPr>
          <w:color w:val="000000"/>
        </w:rPr>
        <w:t>,</w:t>
      </w:r>
      <w:r>
        <w:rPr>
          <w:color w:val="000000"/>
        </w:rPr>
        <w:t xml:space="preserve"> </w:t>
      </w:r>
      <w:r w:rsidRPr="002415E0">
        <w:rPr>
          <w:color w:val="000000"/>
        </w:rPr>
        <w:t>я</w:t>
      </w:r>
      <w:r>
        <w:rPr>
          <w:color w:val="000000"/>
        </w:rPr>
        <w:t xml:space="preserve"> отступил на шаг </w:t>
      </w:r>
      <w:r w:rsidRPr="002415E0">
        <w:rPr>
          <w:color w:val="000000"/>
        </w:rPr>
        <w:t>в</w:t>
      </w:r>
      <w:r>
        <w:rPr>
          <w:color w:val="000000"/>
        </w:rPr>
        <w:t xml:space="preserve"> </w:t>
      </w:r>
      <w:r w:rsidRPr="002415E0">
        <w:rPr>
          <w:color w:val="000000"/>
        </w:rPr>
        <w:t>сторону.</w:t>
      </w:r>
    </w:p>
    <w:p w:rsidR="001F71E6" w:rsidRDefault="001F71E6" w:rsidP="001F71E6">
      <w:pPr>
        <w:pStyle w:val="western"/>
        <w:shd w:val="clear" w:color="auto" w:fill="FFFFFF"/>
        <w:spacing w:before="0" w:after="0"/>
        <w:ind w:firstLine="461"/>
        <w:jc w:val="both"/>
        <w:rPr>
          <w:color w:val="000000"/>
        </w:rPr>
      </w:pPr>
      <w:r>
        <w:rPr>
          <w:color w:val="000000"/>
        </w:rPr>
        <w:t xml:space="preserve">Мои руки беспомощно поднялись, и я взмолился: </w:t>
      </w:r>
    </w:p>
    <w:p w:rsidR="001F71E6" w:rsidRDefault="001F71E6" w:rsidP="001F71E6">
      <w:pPr>
        <w:pStyle w:val="western"/>
        <w:shd w:val="clear" w:color="auto" w:fill="FFFFFF"/>
        <w:spacing w:before="0" w:after="0"/>
        <w:ind w:firstLine="461"/>
        <w:jc w:val="both"/>
        <w:rPr>
          <w:color w:val="000000"/>
        </w:rPr>
      </w:pPr>
      <w:r w:rsidRPr="00336D6F">
        <w:t>–</w:t>
      </w:r>
      <w:r>
        <w:rPr>
          <w:color w:val="000000"/>
        </w:rPr>
        <w:t xml:space="preserve">  </w:t>
      </w:r>
      <w:r w:rsidRPr="009278CF">
        <w:t>Что мне сказать, чтобы загладить свою вину</w:t>
      </w:r>
      <w:r>
        <w:rPr>
          <w:color w:val="000000"/>
        </w:rPr>
        <w:t>?</w:t>
      </w:r>
    </w:p>
    <w:p w:rsidR="001F71E6" w:rsidRDefault="001F71E6" w:rsidP="001F71E6">
      <w:pPr>
        <w:pStyle w:val="western"/>
        <w:shd w:val="clear" w:color="auto" w:fill="FFFFFF"/>
        <w:spacing w:before="0" w:after="0"/>
        <w:ind w:firstLine="461"/>
        <w:jc w:val="both"/>
        <w:rPr>
          <w:color w:val="000000"/>
        </w:rPr>
      </w:pPr>
      <w:r w:rsidRPr="00336D6F">
        <w:t>–</w:t>
      </w:r>
      <w:r>
        <w:t xml:space="preserve"> </w:t>
      </w:r>
      <w:r w:rsidR="00762066">
        <w:t>Ты уже достаточно сказал. Мне</w:t>
      </w:r>
      <w:r w:rsidRPr="009278CF">
        <w:t xml:space="preserve"> плевать на твои лживые слова и поступки</w:t>
      </w:r>
      <w:r>
        <w:rPr>
          <w:color w:val="000000"/>
        </w:rPr>
        <w:t xml:space="preserve">. </w:t>
      </w:r>
      <w:r w:rsidRPr="00336D6F">
        <w:t>–</w:t>
      </w:r>
      <w:r>
        <w:t xml:space="preserve"> </w:t>
      </w:r>
      <w:r>
        <w:rPr>
          <w:color w:val="000000"/>
        </w:rPr>
        <w:t>Не только её щеки, но и всё её лицо стало красным от гнева.</w:t>
      </w:r>
      <w:r>
        <w:rPr>
          <w:rStyle w:val="apple-converted-space"/>
          <w:color w:val="000000"/>
        </w:rPr>
        <w:t xml:space="preserve"> </w:t>
      </w:r>
      <w:r w:rsidRPr="00336D6F">
        <w:t>–</w:t>
      </w:r>
      <w:r>
        <w:t xml:space="preserve"> </w:t>
      </w:r>
      <w:r w:rsidRPr="009278CF">
        <w:t>Уйди и оставь меня в покое</w:t>
      </w:r>
      <w:r>
        <w:rPr>
          <w:color w:val="000000"/>
        </w:rPr>
        <w:t>.</w:t>
      </w:r>
    </w:p>
    <w:p w:rsidR="001F71E6" w:rsidRPr="007846F4" w:rsidRDefault="001F71E6" w:rsidP="001F71E6">
      <w:pPr>
        <w:pStyle w:val="western"/>
        <w:shd w:val="clear" w:color="auto" w:fill="FFFFFF"/>
        <w:spacing w:before="0" w:after="0"/>
        <w:ind w:firstLine="461"/>
        <w:jc w:val="both"/>
        <w:rPr>
          <w:color w:val="000000"/>
        </w:rPr>
      </w:pPr>
      <w:r w:rsidRPr="00336D6F">
        <w:t>–</w:t>
      </w:r>
      <w:r>
        <w:t xml:space="preserve"> </w:t>
      </w:r>
      <w:r w:rsidRPr="009278CF">
        <w:t>Сью</w:t>
      </w:r>
      <w:r>
        <w:t>…</w:t>
      </w:r>
      <w:r>
        <w:rPr>
          <w:color w:val="000000"/>
        </w:rPr>
        <w:t xml:space="preserve"> </w:t>
      </w:r>
      <w:r w:rsidRPr="00336D6F">
        <w:t>–</w:t>
      </w:r>
      <w:r>
        <w:rPr>
          <w:color w:val="000000"/>
        </w:rPr>
        <w:t xml:space="preserve"> Выдохнул я</w:t>
      </w:r>
      <w:r w:rsidRPr="002415E0">
        <w:rPr>
          <w:color w:val="000000"/>
        </w:rPr>
        <w:t>.</w:t>
      </w:r>
      <w:r w:rsidRPr="006925AA">
        <w:rPr>
          <w:rStyle w:val="apple-converted-space"/>
          <w:color w:val="000000"/>
        </w:rPr>
        <w:t xml:space="preserve"> </w:t>
      </w:r>
      <w:r w:rsidRPr="00336D6F">
        <w:t>–</w:t>
      </w:r>
      <w:r>
        <w:t xml:space="preserve"> </w:t>
      </w:r>
      <w:r w:rsidRPr="009278CF">
        <w:t xml:space="preserve">Было ошибкой, что я не сказал тебе правду с самого начала, я понимаю. Я собирался сказать тебе до конца вечера, клянусь, но сначала ты должна была </w:t>
      </w:r>
      <w:r w:rsidRPr="004D2BF2">
        <w:rPr>
          <w:i/>
        </w:rPr>
        <w:t>по-настоящему</w:t>
      </w:r>
      <w:r w:rsidRPr="009278CF">
        <w:t xml:space="preserve"> увидеть меня. Ничего в этом свидании не было лживым</w:t>
      </w:r>
      <w:r w:rsidRPr="002415E0">
        <w:rPr>
          <w:color w:val="000000"/>
        </w:rPr>
        <w:t>.</w:t>
      </w:r>
    </w:p>
    <w:p w:rsidR="001F71E6" w:rsidRPr="007846F4" w:rsidRDefault="001F71E6" w:rsidP="001F71E6">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sidRPr="009278CF">
        <w:t>Кроме тебя</w:t>
      </w:r>
      <w:r w:rsidRPr="002415E0">
        <w:rPr>
          <w:color w:val="000000"/>
        </w:rPr>
        <w:t>!</w:t>
      </w:r>
      <w:r w:rsidRPr="00ED69A3">
        <w:t xml:space="preserve"> </w:t>
      </w:r>
      <w:r w:rsidRPr="00336D6F">
        <w:t>–</w:t>
      </w:r>
      <w:r>
        <w:rPr>
          <w:color w:val="000000"/>
        </w:rPr>
        <w:t xml:space="preserve"> в</w:t>
      </w:r>
      <w:r w:rsidRPr="002415E0">
        <w:rPr>
          <w:color w:val="000000"/>
        </w:rPr>
        <w:t>зорвалась</w:t>
      </w:r>
      <w:r>
        <w:rPr>
          <w:color w:val="000000"/>
        </w:rPr>
        <w:t xml:space="preserve"> </w:t>
      </w:r>
      <w:r w:rsidRPr="002415E0">
        <w:rPr>
          <w:color w:val="000000"/>
        </w:rPr>
        <w:t>она.</w:t>
      </w:r>
      <w:r w:rsidRPr="006925AA">
        <w:rPr>
          <w:rStyle w:val="apple-converted-space"/>
          <w:color w:val="000000"/>
        </w:rPr>
        <w:t xml:space="preserve"> </w:t>
      </w:r>
      <w:r>
        <w:rPr>
          <w:rStyle w:val="apple-converted-space"/>
          <w:color w:val="000000"/>
        </w:rPr>
        <w:t>От потрясения по мне прокатилась д</w:t>
      </w:r>
      <w:r w:rsidRPr="002415E0">
        <w:rPr>
          <w:color w:val="000000"/>
        </w:rPr>
        <w:t>рожь.</w:t>
      </w:r>
      <w:r w:rsidRPr="006925AA">
        <w:rPr>
          <w:rStyle w:val="apple-converted-space"/>
          <w:color w:val="000000"/>
        </w:rPr>
        <w:t xml:space="preserve"> </w:t>
      </w:r>
      <w:r w:rsidRPr="002415E0">
        <w:rPr>
          <w:color w:val="000000"/>
        </w:rPr>
        <w:t>Она</w:t>
      </w:r>
      <w:r>
        <w:rPr>
          <w:color w:val="000000"/>
        </w:rPr>
        <w:t xml:space="preserve"> выглядела </w:t>
      </w:r>
      <w:r w:rsidRPr="002415E0">
        <w:rPr>
          <w:color w:val="000000"/>
        </w:rPr>
        <w:t>как</w:t>
      </w:r>
      <w:r>
        <w:rPr>
          <w:color w:val="000000"/>
        </w:rPr>
        <w:t xml:space="preserve"> </w:t>
      </w:r>
      <w:r w:rsidRPr="002415E0">
        <w:rPr>
          <w:color w:val="000000"/>
        </w:rPr>
        <w:t>дикая</w:t>
      </w:r>
      <w:r>
        <w:rPr>
          <w:color w:val="000000"/>
        </w:rPr>
        <w:t xml:space="preserve"> </w:t>
      </w:r>
      <w:r w:rsidRPr="002415E0">
        <w:rPr>
          <w:color w:val="000000"/>
        </w:rPr>
        <w:t>кошка</w:t>
      </w:r>
      <w:r>
        <w:rPr>
          <w:color w:val="000000"/>
        </w:rPr>
        <w:t xml:space="preserve">, </w:t>
      </w:r>
      <w:r w:rsidRPr="002415E0">
        <w:rPr>
          <w:color w:val="000000"/>
        </w:rPr>
        <w:t>готова</w:t>
      </w:r>
      <w:r>
        <w:rPr>
          <w:color w:val="000000"/>
        </w:rPr>
        <w:t xml:space="preserve">я </w:t>
      </w:r>
      <w:r w:rsidRPr="002415E0">
        <w:rPr>
          <w:color w:val="000000"/>
        </w:rPr>
        <w:t>к</w:t>
      </w:r>
      <w:r>
        <w:rPr>
          <w:color w:val="000000"/>
        </w:rPr>
        <w:t xml:space="preserve"> </w:t>
      </w:r>
      <w:r w:rsidRPr="002415E0">
        <w:rPr>
          <w:color w:val="000000"/>
        </w:rPr>
        <w:t>прыжку.</w:t>
      </w:r>
      <w:r w:rsidRPr="006925AA">
        <w:rPr>
          <w:rStyle w:val="apple-converted-space"/>
          <w:color w:val="000000"/>
        </w:rPr>
        <w:t xml:space="preserve"> </w:t>
      </w:r>
      <w:r>
        <w:rPr>
          <w:rStyle w:val="apple-converted-space"/>
          <w:color w:val="000000"/>
        </w:rPr>
        <w:t>И</w:t>
      </w:r>
      <w:r>
        <w:rPr>
          <w:color w:val="000000"/>
        </w:rPr>
        <w:t xml:space="preserve"> </w:t>
      </w:r>
      <w:r w:rsidRPr="002415E0">
        <w:rPr>
          <w:color w:val="000000"/>
        </w:rPr>
        <w:t>не</w:t>
      </w:r>
      <w:r>
        <w:rPr>
          <w:color w:val="000000"/>
        </w:rPr>
        <w:t xml:space="preserve"> </w:t>
      </w:r>
      <w:r w:rsidRPr="002415E0">
        <w:rPr>
          <w:color w:val="000000"/>
        </w:rPr>
        <w:t>было</w:t>
      </w:r>
      <w:r>
        <w:rPr>
          <w:color w:val="000000"/>
        </w:rPr>
        <w:t xml:space="preserve"> </w:t>
      </w:r>
      <w:r w:rsidRPr="002415E0">
        <w:rPr>
          <w:color w:val="000000"/>
        </w:rPr>
        <w:t>никакого</w:t>
      </w:r>
      <w:r>
        <w:rPr>
          <w:color w:val="000000"/>
        </w:rPr>
        <w:t xml:space="preserve"> спасения </w:t>
      </w:r>
      <w:r w:rsidRPr="002415E0">
        <w:rPr>
          <w:color w:val="000000"/>
        </w:rPr>
        <w:t>для</w:t>
      </w:r>
      <w:r>
        <w:rPr>
          <w:color w:val="000000"/>
        </w:rPr>
        <w:t xml:space="preserve"> меня, как для её добычи</w:t>
      </w:r>
      <w:r w:rsidRPr="002415E0">
        <w:rPr>
          <w:color w:val="000000"/>
        </w:rPr>
        <w:t>.</w:t>
      </w:r>
    </w:p>
    <w:p w:rsidR="001F71E6" w:rsidRDefault="001F71E6" w:rsidP="001F71E6">
      <w:pPr>
        <w:pStyle w:val="western"/>
        <w:shd w:val="clear" w:color="auto" w:fill="FFFFFF"/>
        <w:spacing w:before="0" w:after="0"/>
        <w:ind w:firstLine="461"/>
        <w:jc w:val="both"/>
        <w:rPr>
          <w:rStyle w:val="apple-converted-space"/>
          <w:color w:val="000000"/>
        </w:rPr>
      </w:pPr>
      <w:r w:rsidRPr="002415E0">
        <w:rPr>
          <w:color w:val="000000"/>
        </w:rPr>
        <w:t>Слава</w:t>
      </w:r>
      <w:r>
        <w:rPr>
          <w:color w:val="000000"/>
        </w:rPr>
        <w:t xml:space="preserve"> </w:t>
      </w:r>
      <w:r w:rsidRPr="002415E0">
        <w:rPr>
          <w:color w:val="000000"/>
        </w:rPr>
        <w:t>богу,</w:t>
      </w:r>
      <w:r>
        <w:rPr>
          <w:color w:val="000000"/>
        </w:rPr>
        <w:t xml:space="preserve"> в этот момент </w:t>
      </w:r>
      <w:r w:rsidRPr="002415E0">
        <w:rPr>
          <w:color w:val="000000"/>
        </w:rPr>
        <w:t>у</w:t>
      </w:r>
      <w:r>
        <w:rPr>
          <w:color w:val="000000"/>
        </w:rPr>
        <w:t xml:space="preserve"> </w:t>
      </w:r>
      <w:r w:rsidRPr="002415E0">
        <w:rPr>
          <w:color w:val="000000"/>
        </w:rPr>
        <w:t>обочины</w:t>
      </w:r>
      <w:r>
        <w:rPr>
          <w:color w:val="000000"/>
        </w:rPr>
        <w:t xml:space="preserve"> </w:t>
      </w:r>
      <w:r w:rsidRPr="002415E0">
        <w:rPr>
          <w:color w:val="000000"/>
        </w:rPr>
        <w:t>остановилась</w:t>
      </w:r>
      <w:r w:rsidRPr="007B6F00">
        <w:rPr>
          <w:color w:val="000000"/>
        </w:rPr>
        <w:t xml:space="preserve"> </w:t>
      </w:r>
      <w:r w:rsidRPr="002415E0">
        <w:rPr>
          <w:color w:val="000000"/>
        </w:rPr>
        <w:t>машина.</w:t>
      </w:r>
      <w:r w:rsidRPr="006925AA">
        <w:rPr>
          <w:rStyle w:val="apple-converted-space"/>
          <w:color w:val="000000"/>
        </w:rPr>
        <w:t xml:space="preserve"> </w:t>
      </w:r>
      <w:r w:rsidRPr="002415E0">
        <w:rPr>
          <w:color w:val="000000"/>
        </w:rPr>
        <w:t>Она</w:t>
      </w:r>
      <w:r>
        <w:rPr>
          <w:color w:val="000000"/>
        </w:rPr>
        <w:t xml:space="preserve"> же </w:t>
      </w:r>
      <w:r w:rsidRPr="002415E0">
        <w:rPr>
          <w:color w:val="000000"/>
        </w:rPr>
        <w:t>не</w:t>
      </w:r>
      <w:r>
        <w:rPr>
          <w:color w:val="000000"/>
        </w:rPr>
        <w:t xml:space="preserve"> </w:t>
      </w:r>
      <w:r w:rsidRPr="002415E0">
        <w:rPr>
          <w:color w:val="000000"/>
        </w:rPr>
        <w:t>убь</w:t>
      </w:r>
      <w:r>
        <w:rPr>
          <w:color w:val="000000"/>
        </w:rPr>
        <w:t>ё</w:t>
      </w:r>
      <w:r w:rsidRPr="002415E0">
        <w:rPr>
          <w:color w:val="000000"/>
        </w:rPr>
        <w:t>т</w:t>
      </w:r>
      <w:r>
        <w:rPr>
          <w:color w:val="000000"/>
        </w:rPr>
        <w:t xml:space="preserve"> </w:t>
      </w:r>
      <w:r w:rsidRPr="002415E0">
        <w:rPr>
          <w:color w:val="000000"/>
        </w:rPr>
        <w:t>меня</w:t>
      </w:r>
      <w:r>
        <w:rPr>
          <w:color w:val="000000"/>
        </w:rPr>
        <w:t xml:space="preserve"> при </w:t>
      </w:r>
      <w:r w:rsidRPr="002415E0">
        <w:rPr>
          <w:color w:val="000000"/>
        </w:rPr>
        <w:t>свидетел</w:t>
      </w:r>
      <w:r>
        <w:rPr>
          <w:color w:val="000000"/>
        </w:rPr>
        <w:t>ях</w:t>
      </w:r>
      <w:r w:rsidRPr="002415E0">
        <w:rPr>
          <w:color w:val="000000"/>
        </w:rPr>
        <w:t>?</w:t>
      </w:r>
      <w:r w:rsidRPr="006925AA">
        <w:rPr>
          <w:rStyle w:val="apple-converted-space"/>
          <w:color w:val="000000"/>
        </w:rPr>
        <w:t xml:space="preserve"> </w:t>
      </w:r>
      <w:r>
        <w:rPr>
          <w:color w:val="000000"/>
        </w:rPr>
        <w:t xml:space="preserve">И тут </w:t>
      </w:r>
      <w:r w:rsidRPr="002415E0">
        <w:rPr>
          <w:color w:val="000000"/>
        </w:rPr>
        <w:t>стало</w:t>
      </w:r>
      <w:r>
        <w:rPr>
          <w:color w:val="000000"/>
        </w:rPr>
        <w:t xml:space="preserve"> понятно</w:t>
      </w:r>
      <w:r w:rsidRPr="002415E0">
        <w:rPr>
          <w:color w:val="000000"/>
        </w:rPr>
        <w:t>,</w:t>
      </w:r>
      <w:r>
        <w:rPr>
          <w:color w:val="000000"/>
        </w:rPr>
        <w:t xml:space="preserve"> </w:t>
      </w:r>
      <w:r w:rsidRPr="002415E0">
        <w:rPr>
          <w:color w:val="000000"/>
        </w:rPr>
        <w:t>что</w:t>
      </w:r>
      <w:r>
        <w:rPr>
          <w:color w:val="000000"/>
        </w:rPr>
        <w:t xml:space="preserve"> я достиг дна </w:t>
      </w:r>
      <w:r w:rsidRPr="002415E0">
        <w:rPr>
          <w:color w:val="000000"/>
        </w:rPr>
        <w:t>пустой</w:t>
      </w:r>
      <w:r>
        <w:rPr>
          <w:color w:val="000000"/>
        </w:rPr>
        <w:t xml:space="preserve"> </w:t>
      </w:r>
      <w:r w:rsidRPr="002415E0">
        <w:rPr>
          <w:color w:val="000000"/>
        </w:rPr>
        <w:t>бутылк</w:t>
      </w:r>
      <w:r>
        <w:rPr>
          <w:color w:val="000000"/>
        </w:rPr>
        <w:t xml:space="preserve">и с сегодняшней </w:t>
      </w:r>
      <w:r w:rsidRPr="002415E0">
        <w:rPr>
          <w:color w:val="000000"/>
        </w:rPr>
        <w:t>удач</w:t>
      </w:r>
      <w:r>
        <w:rPr>
          <w:color w:val="000000"/>
        </w:rPr>
        <w:t>ей</w:t>
      </w:r>
      <w:r w:rsidRPr="002415E0">
        <w:rPr>
          <w:color w:val="000000"/>
        </w:rPr>
        <w:t>,</w:t>
      </w:r>
      <w:r>
        <w:rPr>
          <w:color w:val="000000"/>
        </w:rPr>
        <w:t xml:space="preserve"> </w:t>
      </w:r>
      <w:r w:rsidRPr="002415E0">
        <w:rPr>
          <w:color w:val="000000"/>
        </w:rPr>
        <w:t>потому</w:t>
      </w:r>
      <w:r>
        <w:rPr>
          <w:color w:val="000000"/>
        </w:rPr>
        <w:t xml:space="preserve"> </w:t>
      </w:r>
      <w:r w:rsidRPr="002415E0">
        <w:rPr>
          <w:color w:val="000000"/>
        </w:rPr>
        <w:t>что</w:t>
      </w:r>
      <w:r>
        <w:rPr>
          <w:color w:val="000000"/>
        </w:rPr>
        <w:t xml:space="preserve"> </w:t>
      </w:r>
      <w:r w:rsidRPr="002415E0">
        <w:rPr>
          <w:color w:val="000000"/>
        </w:rPr>
        <w:t>человек</w:t>
      </w:r>
      <w:r>
        <w:rPr>
          <w:color w:val="000000"/>
        </w:rPr>
        <w:t xml:space="preserve"> вышел из машины, остав</w:t>
      </w:r>
      <w:r w:rsidR="009138DD">
        <w:rPr>
          <w:color w:val="000000"/>
        </w:rPr>
        <w:t>ив</w:t>
      </w:r>
      <w:r>
        <w:rPr>
          <w:color w:val="000000"/>
        </w:rPr>
        <w:t xml:space="preserve"> </w:t>
      </w:r>
      <w:r w:rsidRPr="002415E0">
        <w:rPr>
          <w:color w:val="000000"/>
        </w:rPr>
        <w:t>двигатель</w:t>
      </w:r>
      <w:r>
        <w:rPr>
          <w:color w:val="000000"/>
        </w:rPr>
        <w:t xml:space="preserve"> </w:t>
      </w:r>
      <w:r w:rsidRPr="002415E0">
        <w:rPr>
          <w:color w:val="000000"/>
        </w:rPr>
        <w:t>работа</w:t>
      </w:r>
      <w:r>
        <w:rPr>
          <w:color w:val="000000"/>
        </w:rPr>
        <w:t>ть</w:t>
      </w:r>
      <w:r w:rsidRPr="002415E0">
        <w:rPr>
          <w:color w:val="000000"/>
        </w:rPr>
        <w:t>,</w:t>
      </w:r>
      <w:r>
        <w:rPr>
          <w:color w:val="000000"/>
        </w:rPr>
        <w:t xml:space="preserve"> и </w:t>
      </w:r>
      <w:r w:rsidRPr="002415E0">
        <w:rPr>
          <w:color w:val="000000"/>
        </w:rPr>
        <w:t>подош</w:t>
      </w:r>
      <w:r>
        <w:rPr>
          <w:color w:val="000000"/>
        </w:rPr>
        <w:t>ё</w:t>
      </w:r>
      <w:r w:rsidRPr="002415E0">
        <w:rPr>
          <w:color w:val="000000"/>
        </w:rPr>
        <w:t>л</w:t>
      </w:r>
      <w:r>
        <w:rPr>
          <w:color w:val="000000"/>
        </w:rPr>
        <w:t xml:space="preserve"> </w:t>
      </w:r>
      <w:r w:rsidRPr="002415E0">
        <w:rPr>
          <w:color w:val="000000"/>
        </w:rPr>
        <w:t>к</w:t>
      </w:r>
      <w:r>
        <w:rPr>
          <w:color w:val="000000"/>
        </w:rPr>
        <w:t xml:space="preserve"> </w:t>
      </w:r>
      <w:r w:rsidRPr="002415E0">
        <w:rPr>
          <w:color w:val="000000"/>
        </w:rPr>
        <w:t>Сьюз</w:t>
      </w:r>
      <w:r>
        <w:rPr>
          <w:color w:val="000000"/>
        </w:rPr>
        <w:t>а</w:t>
      </w:r>
      <w:r w:rsidRPr="002415E0">
        <w:rPr>
          <w:color w:val="000000"/>
        </w:rPr>
        <w:t>н.</w:t>
      </w:r>
      <w:r w:rsidRPr="006925AA">
        <w:rPr>
          <w:rStyle w:val="apple-converted-space"/>
          <w:color w:val="000000"/>
        </w:rPr>
        <w:t xml:space="preserve"> </w:t>
      </w:r>
    </w:p>
    <w:p w:rsidR="001F71E6" w:rsidRPr="007846F4" w:rsidRDefault="001F71E6" w:rsidP="001F71E6">
      <w:pPr>
        <w:pStyle w:val="western"/>
        <w:shd w:val="clear" w:color="auto" w:fill="FFFFFF"/>
        <w:spacing w:before="0" w:after="0"/>
        <w:ind w:firstLine="461"/>
        <w:jc w:val="both"/>
        <w:rPr>
          <w:color w:val="000000"/>
        </w:rPr>
      </w:pPr>
      <w:r w:rsidRPr="00336D6F">
        <w:t>–</w:t>
      </w:r>
      <w:r>
        <w:t xml:space="preserve"> </w:t>
      </w:r>
      <w:r w:rsidRPr="002415E0">
        <w:rPr>
          <w:color w:val="000000"/>
        </w:rPr>
        <w:t>Эй,</w:t>
      </w:r>
      <w:r>
        <w:rPr>
          <w:color w:val="000000"/>
        </w:rPr>
        <w:t xml:space="preserve"> </w:t>
      </w:r>
      <w:r w:rsidRPr="002415E0">
        <w:rPr>
          <w:color w:val="000000"/>
        </w:rPr>
        <w:t>дорогая,</w:t>
      </w:r>
      <w:r w:rsidRPr="00ED69A3">
        <w:t xml:space="preserve"> </w:t>
      </w:r>
      <w:r w:rsidRPr="00336D6F">
        <w:t>–</w:t>
      </w:r>
      <w:r>
        <w:rPr>
          <w:color w:val="000000"/>
        </w:rPr>
        <w:t xml:space="preserve"> </w:t>
      </w:r>
      <w:r w:rsidRPr="002415E0">
        <w:rPr>
          <w:color w:val="000000"/>
        </w:rPr>
        <w:t>сказал</w:t>
      </w:r>
      <w:r>
        <w:rPr>
          <w:color w:val="000000"/>
        </w:rPr>
        <w:t xml:space="preserve"> </w:t>
      </w:r>
      <w:r w:rsidRPr="002415E0">
        <w:rPr>
          <w:color w:val="000000"/>
        </w:rPr>
        <w:t>он,</w:t>
      </w:r>
      <w:r>
        <w:rPr>
          <w:color w:val="000000"/>
        </w:rPr>
        <w:t xml:space="preserve"> </w:t>
      </w:r>
      <w:r w:rsidRPr="002415E0">
        <w:rPr>
          <w:color w:val="000000"/>
        </w:rPr>
        <w:t>обнял</w:t>
      </w:r>
      <w:r>
        <w:rPr>
          <w:color w:val="000000"/>
        </w:rPr>
        <w:t xml:space="preserve"> </w:t>
      </w:r>
      <w:r w:rsidRPr="002415E0">
        <w:rPr>
          <w:color w:val="000000"/>
        </w:rPr>
        <w:t>е</w:t>
      </w:r>
      <w:r>
        <w:rPr>
          <w:color w:val="000000"/>
        </w:rPr>
        <w:t xml:space="preserve">ё </w:t>
      </w:r>
      <w:r w:rsidRPr="002415E0">
        <w:rPr>
          <w:color w:val="000000"/>
        </w:rPr>
        <w:t>и</w:t>
      </w:r>
      <w:r>
        <w:rPr>
          <w:color w:val="000000"/>
        </w:rPr>
        <w:t xml:space="preserve"> </w:t>
      </w:r>
      <w:r w:rsidRPr="002415E0">
        <w:rPr>
          <w:color w:val="000000"/>
        </w:rPr>
        <w:t>поцеловал</w:t>
      </w:r>
      <w:r>
        <w:rPr>
          <w:color w:val="000000"/>
        </w:rPr>
        <w:t xml:space="preserve"> </w:t>
      </w:r>
      <w:r w:rsidRPr="002415E0">
        <w:rPr>
          <w:color w:val="000000"/>
        </w:rPr>
        <w:t>в</w:t>
      </w:r>
      <w:r>
        <w:rPr>
          <w:color w:val="000000"/>
        </w:rPr>
        <w:t xml:space="preserve"> </w:t>
      </w:r>
      <w:r w:rsidRPr="002415E0">
        <w:rPr>
          <w:color w:val="000000"/>
        </w:rPr>
        <w:t>лоб.</w:t>
      </w:r>
      <w:r w:rsidRPr="006925AA">
        <w:rPr>
          <w:rStyle w:val="apple-converted-space"/>
          <w:color w:val="000000"/>
        </w:rPr>
        <w:t xml:space="preserve"> </w:t>
      </w:r>
      <w:r>
        <w:rPr>
          <w:color w:val="000000"/>
        </w:rPr>
        <w:t>О</w:t>
      </w:r>
      <w:r w:rsidRPr="002415E0">
        <w:rPr>
          <w:color w:val="000000"/>
        </w:rPr>
        <w:t>т</w:t>
      </w:r>
      <w:r>
        <w:rPr>
          <w:color w:val="000000"/>
        </w:rPr>
        <w:t>е</w:t>
      </w:r>
      <w:r w:rsidRPr="002415E0">
        <w:rPr>
          <w:color w:val="000000"/>
        </w:rPr>
        <w:t>ц</w:t>
      </w:r>
      <w:r>
        <w:rPr>
          <w:color w:val="000000"/>
        </w:rPr>
        <w:t xml:space="preserve"> </w:t>
      </w:r>
      <w:r w:rsidRPr="002415E0">
        <w:rPr>
          <w:color w:val="000000"/>
        </w:rPr>
        <w:t>Сьюзан</w:t>
      </w:r>
      <w:r>
        <w:rPr>
          <w:color w:val="000000"/>
        </w:rPr>
        <w:t xml:space="preserve"> попытался осторожно вникнуть в сложившуюся </w:t>
      </w:r>
      <w:r w:rsidRPr="002415E0">
        <w:rPr>
          <w:color w:val="000000"/>
        </w:rPr>
        <w:t>ситуацию,</w:t>
      </w:r>
      <w:r>
        <w:rPr>
          <w:color w:val="000000"/>
        </w:rPr>
        <w:t xml:space="preserve"> </w:t>
      </w:r>
      <w:r w:rsidRPr="002415E0">
        <w:rPr>
          <w:color w:val="000000"/>
        </w:rPr>
        <w:t>а</w:t>
      </w:r>
      <w:r>
        <w:rPr>
          <w:color w:val="000000"/>
        </w:rPr>
        <w:t xml:space="preserve"> </w:t>
      </w:r>
      <w:r w:rsidRPr="002415E0">
        <w:rPr>
          <w:color w:val="000000"/>
        </w:rPr>
        <w:t>затем</w:t>
      </w:r>
      <w:r>
        <w:rPr>
          <w:color w:val="000000"/>
        </w:rPr>
        <w:t xml:space="preserve"> протянул мне руку</w:t>
      </w:r>
      <w:r w:rsidRPr="002415E0">
        <w:rPr>
          <w:color w:val="000000"/>
        </w:rPr>
        <w:t>.</w:t>
      </w:r>
      <w:r w:rsidRPr="006925AA">
        <w:rPr>
          <w:rStyle w:val="apple-converted-space"/>
          <w:color w:val="000000"/>
        </w:rPr>
        <w:t xml:space="preserve"> </w:t>
      </w:r>
      <w:r w:rsidRPr="00336D6F">
        <w:t>–</w:t>
      </w:r>
      <w:r>
        <w:t xml:space="preserve"> </w:t>
      </w:r>
      <w:r w:rsidRPr="002415E0">
        <w:rPr>
          <w:color w:val="000000"/>
        </w:rPr>
        <w:t>Итан.</w:t>
      </w:r>
    </w:p>
    <w:p w:rsidR="001F71E6" w:rsidRDefault="001F71E6" w:rsidP="001F71E6">
      <w:pPr>
        <w:pStyle w:val="western"/>
        <w:shd w:val="clear" w:color="auto" w:fill="FFFFFF"/>
        <w:spacing w:before="0" w:after="0"/>
        <w:ind w:firstLine="461"/>
        <w:jc w:val="both"/>
        <w:rPr>
          <w:color w:val="000000"/>
        </w:rPr>
      </w:pPr>
      <w:r>
        <w:rPr>
          <w:color w:val="000000"/>
        </w:rPr>
        <w:t>Дерьмо</w:t>
      </w:r>
      <w:r w:rsidRPr="002415E0">
        <w:rPr>
          <w:color w:val="000000"/>
        </w:rPr>
        <w:t>.</w:t>
      </w:r>
      <w:r w:rsidRPr="006925AA">
        <w:rPr>
          <w:rStyle w:val="apple-converted-space"/>
          <w:color w:val="000000"/>
        </w:rPr>
        <w:t xml:space="preserve"> </w:t>
      </w:r>
      <w:r>
        <w:rPr>
          <w:color w:val="000000"/>
        </w:rPr>
        <w:t>С моим братом</w:t>
      </w:r>
      <w:r w:rsidRPr="00B40164">
        <w:rPr>
          <w:color w:val="000000"/>
        </w:rPr>
        <w:t xml:space="preserve"> </w:t>
      </w:r>
      <w:r>
        <w:rPr>
          <w:color w:val="000000"/>
        </w:rPr>
        <w:t>о</w:t>
      </w:r>
      <w:r w:rsidRPr="002415E0">
        <w:rPr>
          <w:color w:val="000000"/>
        </w:rPr>
        <w:t>н</w:t>
      </w:r>
      <w:r>
        <w:rPr>
          <w:color w:val="000000"/>
        </w:rPr>
        <w:t xml:space="preserve"> познакомился</w:t>
      </w:r>
      <w:r w:rsidRPr="00B40164">
        <w:rPr>
          <w:color w:val="000000"/>
        </w:rPr>
        <w:t xml:space="preserve"> </w:t>
      </w:r>
      <w:r>
        <w:rPr>
          <w:color w:val="000000"/>
        </w:rPr>
        <w:t>раньше</w:t>
      </w:r>
      <w:r w:rsidRPr="002415E0">
        <w:rPr>
          <w:color w:val="000000"/>
        </w:rPr>
        <w:t>,</w:t>
      </w:r>
      <w:r>
        <w:rPr>
          <w:color w:val="000000"/>
        </w:rPr>
        <w:t xml:space="preserve"> поэтому </w:t>
      </w:r>
      <w:r w:rsidRPr="002415E0">
        <w:rPr>
          <w:color w:val="000000"/>
        </w:rPr>
        <w:t>было</w:t>
      </w:r>
      <w:r>
        <w:rPr>
          <w:color w:val="000000"/>
        </w:rPr>
        <w:t xml:space="preserve"> </w:t>
      </w:r>
      <w:r w:rsidRPr="002415E0">
        <w:rPr>
          <w:color w:val="000000"/>
        </w:rPr>
        <w:t>логично,</w:t>
      </w:r>
      <w:r>
        <w:rPr>
          <w:color w:val="000000"/>
        </w:rPr>
        <w:t xml:space="preserve"> </w:t>
      </w:r>
      <w:r w:rsidRPr="002415E0">
        <w:rPr>
          <w:color w:val="000000"/>
        </w:rPr>
        <w:t>что</w:t>
      </w:r>
      <w:r>
        <w:rPr>
          <w:color w:val="000000"/>
        </w:rPr>
        <w:t xml:space="preserve"> он </w:t>
      </w:r>
      <w:r w:rsidRPr="002415E0">
        <w:rPr>
          <w:color w:val="000000"/>
        </w:rPr>
        <w:t>предположи</w:t>
      </w:r>
      <w:r>
        <w:rPr>
          <w:color w:val="000000"/>
        </w:rPr>
        <w:t>л, что рядом с его дочерью находится И</w:t>
      </w:r>
      <w:r w:rsidRPr="002415E0">
        <w:rPr>
          <w:color w:val="000000"/>
        </w:rPr>
        <w:t>тан.</w:t>
      </w:r>
      <w:r w:rsidRPr="006925AA">
        <w:rPr>
          <w:rStyle w:val="apple-converted-space"/>
          <w:color w:val="000000"/>
        </w:rPr>
        <w:t xml:space="preserve"> </w:t>
      </w:r>
      <w:r w:rsidRPr="002415E0">
        <w:rPr>
          <w:color w:val="000000"/>
        </w:rPr>
        <w:t>Я</w:t>
      </w:r>
      <w:r>
        <w:rPr>
          <w:color w:val="000000"/>
        </w:rPr>
        <w:t xml:space="preserve"> </w:t>
      </w:r>
      <w:r w:rsidRPr="002415E0">
        <w:rPr>
          <w:color w:val="000000"/>
        </w:rPr>
        <w:t>крепко</w:t>
      </w:r>
      <w:r>
        <w:rPr>
          <w:color w:val="000000"/>
        </w:rPr>
        <w:t xml:space="preserve"> </w:t>
      </w:r>
      <w:r w:rsidRPr="002415E0">
        <w:rPr>
          <w:color w:val="000000"/>
        </w:rPr>
        <w:t>пожал</w:t>
      </w:r>
      <w:r>
        <w:rPr>
          <w:color w:val="000000"/>
        </w:rPr>
        <w:t xml:space="preserve"> </w:t>
      </w:r>
      <w:r w:rsidRPr="002415E0">
        <w:rPr>
          <w:color w:val="000000"/>
        </w:rPr>
        <w:t>руку,</w:t>
      </w:r>
      <w:r>
        <w:rPr>
          <w:color w:val="000000"/>
        </w:rPr>
        <w:t xml:space="preserve"> </w:t>
      </w:r>
      <w:r w:rsidRPr="002415E0">
        <w:rPr>
          <w:color w:val="000000"/>
        </w:rPr>
        <w:t>но</w:t>
      </w:r>
      <w:r>
        <w:rPr>
          <w:color w:val="000000"/>
        </w:rPr>
        <w:t xml:space="preserve"> </w:t>
      </w:r>
      <w:r w:rsidRPr="002415E0">
        <w:rPr>
          <w:color w:val="000000"/>
        </w:rPr>
        <w:t>сказал</w:t>
      </w:r>
      <w:r>
        <w:rPr>
          <w:color w:val="000000"/>
        </w:rPr>
        <w:t xml:space="preserve"> </w:t>
      </w:r>
      <w:r w:rsidRPr="002415E0">
        <w:rPr>
          <w:color w:val="000000"/>
        </w:rPr>
        <w:t>ему:</w:t>
      </w:r>
      <w:r>
        <w:rPr>
          <w:color w:val="000000"/>
        </w:rPr>
        <w:t xml:space="preserve"> </w:t>
      </w:r>
    </w:p>
    <w:p w:rsidR="001F71E6" w:rsidRPr="007846F4" w:rsidRDefault="001F71E6" w:rsidP="001F71E6">
      <w:pPr>
        <w:pStyle w:val="western"/>
        <w:shd w:val="clear" w:color="auto" w:fill="FFFFFF"/>
        <w:spacing w:before="0" w:after="0"/>
        <w:ind w:firstLine="461"/>
        <w:jc w:val="both"/>
        <w:rPr>
          <w:color w:val="000000"/>
        </w:rPr>
      </w:pPr>
      <w:r w:rsidRPr="00336D6F">
        <w:t>–</w:t>
      </w:r>
      <w:r>
        <w:t xml:space="preserve"> </w:t>
      </w:r>
      <w:r w:rsidRPr="009278CF">
        <w:t>Нет. Я Крис. Здравствуйте, сэр</w:t>
      </w:r>
      <w:r>
        <w:rPr>
          <w:color w:val="000000"/>
        </w:rPr>
        <w:t>.</w:t>
      </w:r>
    </w:p>
    <w:p w:rsidR="001F71E6" w:rsidRDefault="001F71E6" w:rsidP="001F71E6">
      <w:pPr>
        <w:pStyle w:val="western"/>
        <w:shd w:val="clear" w:color="auto" w:fill="FFFFFF"/>
        <w:spacing w:before="0" w:after="0"/>
        <w:ind w:firstLine="461"/>
        <w:jc w:val="both"/>
        <w:rPr>
          <w:rStyle w:val="apple-converted-space"/>
          <w:color w:val="000000"/>
        </w:rPr>
      </w:pPr>
      <w:r>
        <w:rPr>
          <w:color w:val="000000"/>
        </w:rPr>
        <w:t>Он, прищурившись, изучал меня.</w:t>
      </w:r>
      <w:r>
        <w:rPr>
          <w:rStyle w:val="apple-converted-space"/>
          <w:color w:val="000000"/>
        </w:rPr>
        <w:t xml:space="preserve"> </w:t>
      </w:r>
    </w:p>
    <w:p w:rsidR="001F71E6" w:rsidRDefault="001F71E6" w:rsidP="001F71E6">
      <w:pPr>
        <w:pStyle w:val="western"/>
        <w:shd w:val="clear" w:color="auto" w:fill="FFFFFF"/>
        <w:spacing w:before="0" w:after="0"/>
        <w:ind w:firstLine="461"/>
        <w:jc w:val="both"/>
        <w:rPr>
          <w:color w:val="000000"/>
        </w:rPr>
      </w:pPr>
      <w:r w:rsidRPr="00336D6F">
        <w:t>–</w:t>
      </w:r>
      <w:r>
        <w:t xml:space="preserve"> </w:t>
      </w:r>
      <w:r>
        <w:rPr>
          <w:color w:val="000000"/>
        </w:rPr>
        <w:t>Понятно.</w:t>
      </w:r>
      <w:r w:rsidRPr="00ED69A3">
        <w:t xml:space="preserve"> </w:t>
      </w:r>
      <w:r w:rsidRPr="00336D6F">
        <w:t>–</w:t>
      </w:r>
      <w:r>
        <w:rPr>
          <w:color w:val="000000"/>
        </w:rPr>
        <w:t xml:space="preserve"> Затем он повернулся к Сьюзан за объяснениями.</w:t>
      </w:r>
      <w:r>
        <w:rPr>
          <w:rStyle w:val="apple-converted-space"/>
          <w:color w:val="000000"/>
        </w:rPr>
        <w:t xml:space="preserve"> </w:t>
      </w:r>
      <w:r w:rsidRPr="00336D6F">
        <w:t>–</w:t>
      </w:r>
      <w:r>
        <w:t xml:space="preserve"> </w:t>
      </w:r>
      <w:r>
        <w:rPr>
          <w:color w:val="000000"/>
        </w:rPr>
        <w:t>П</w:t>
      </w:r>
      <w:r w:rsidRPr="009278CF">
        <w:t>олагаю, по пути ты вс</w:t>
      </w:r>
      <w:r>
        <w:t>ё</w:t>
      </w:r>
      <w:r w:rsidRPr="009278CF">
        <w:t xml:space="preserve"> мне объяснишь</w:t>
      </w:r>
      <w:r>
        <w:rPr>
          <w:color w:val="000000"/>
        </w:rPr>
        <w:t>?</w:t>
      </w:r>
    </w:p>
    <w:p w:rsidR="001F71E6" w:rsidRPr="007846F4" w:rsidRDefault="001F71E6" w:rsidP="001F71E6">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sidRPr="009278CF">
        <w:t>Да. Давай просто уедем</w:t>
      </w:r>
      <w:r w:rsidRPr="002415E0">
        <w:rPr>
          <w:color w:val="000000"/>
        </w:rPr>
        <w:t>,</w:t>
      </w:r>
      <w:r>
        <w:rPr>
          <w:color w:val="000000"/>
        </w:rPr>
        <w:t xml:space="preserve"> </w:t>
      </w:r>
      <w:r w:rsidRPr="00336D6F">
        <w:t>–</w:t>
      </w:r>
      <w:r>
        <w:rPr>
          <w:color w:val="000000"/>
        </w:rPr>
        <w:t xml:space="preserve"> </w:t>
      </w:r>
      <w:r w:rsidRPr="002415E0">
        <w:rPr>
          <w:color w:val="000000"/>
        </w:rPr>
        <w:t>пробормотала</w:t>
      </w:r>
      <w:r>
        <w:rPr>
          <w:color w:val="000000"/>
        </w:rPr>
        <w:t xml:space="preserve"> </w:t>
      </w:r>
      <w:r w:rsidRPr="002415E0">
        <w:rPr>
          <w:color w:val="000000"/>
        </w:rPr>
        <w:t>она.</w:t>
      </w:r>
      <w:r w:rsidRPr="006925AA">
        <w:rPr>
          <w:rStyle w:val="apple-converted-space"/>
          <w:color w:val="000000"/>
        </w:rPr>
        <w:t xml:space="preserve"> </w:t>
      </w:r>
      <w:r w:rsidRPr="002415E0">
        <w:rPr>
          <w:color w:val="000000"/>
        </w:rPr>
        <w:t>Оставив</w:t>
      </w:r>
      <w:r>
        <w:rPr>
          <w:color w:val="000000"/>
        </w:rPr>
        <w:t xml:space="preserve"> </w:t>
      </w:r>
      <w:r w:rsidRPr="002415E0">
        <w:rPr>
          <w:color w:val="000000"/>
        </w:rPr>
        <w:t>меня,</w:t>
      </w:r>
      <w:r>
        <w:rPr>
          <w:color w:val="000000"/>
        </w:rPr>
        <w:t xml:space="preserve"> </w:t>
      </w:r>
      <w:r w:rsidRPr="002415E0">
        <w:rPr>
          <w:color w:val="000000"/>
        </w:rPr>
        <w:t>как</w:t>
      </w:r>
      <w:r>
        <w:rPr>
          <w:color w:val="000000"/>
        </w:rPr>
        <w:t xml:space="preserve"> </w:t>
      </w:r>
      <w:r w:rsidRPr="002415E0">
        <w:rPr>
          <w:color w:val="000000"/>
        </w:rPr>
        <w:t>брошенн</w:t>
      </w:r>
      <w:r>
        <w:rPr>
          <w:color w:val="000000"/>
        </w:rPr>
        <w:t xml:space="preserve">ую </w:t>
      </w:r>
      <w:r w:rsidRPr="002415E0">
        <w:rPr>
          <w:color w:val="000000"/>
        </w:rPr>
        <w:t>бродяч</w:t>
      </w:r>
      <w:r>
        <w:rPr>
          <w:color w:val="000000"/>
        </w:rPr>
        <w:t xml:space="preserve">ую </w:t>
      </w:r>
      <w:r w:rsidRPr="002415E0">
        <w:rPr>
          <w:color w:val="000000"/>
        </w:rPr>
        <w:t>собак</w:t>
      </w:r>
      <w:r>
        <w:rPr>
          <w:color w:val="000000"/>
        </w:rPr>
        <w:t>у</w:t>
      </w:r>
      <w:r w:rsidRPr="002415E0">
        <w:rPr>
          <w:color w:val="000000"/>
        </w:rPr>
        <w:t>,</w:t>
      </w:r>
      <w:r>
        <w:rPr>
          <w:color w:val="000000"/>
        </w:rPr>
        <w:t xml:space="preserve"> </w:t>
      </w:r>
      <w:r w:rsidRPr="002415E0">
        <w:rPr>
          <w:color w:val="000000"/>
        </w:rPr>
        <w:t>она</w:t>
      </w:r>
      <w:r>
        <w:rPr>
          <w:color w:val="000000"/>
        </w:rPr>
        <w:t xml:space="preserve"> взяла под руку отца и </w:t>
      </w:r>
      <w:r w:rsidRPr="002415E0">
        <w:rPr>
          <w:color w:val="000000"/>
        </w:rPr>
        <w:t>потащил</w:t>
      </w:r>
      <w:r>
        <w:rPr>
          <w:color w:val="000000"/>
        </w:rPr>
        <w:t xml:space="preserve">а его </w:t>
      </w:r>
      <w:r w:rsidRPr="002415E0">
        <w:rPr>
          <w:color w:val="000000"/>
        </w:rPr>
        <w:t>к</w:t>
      </w:r>
      <w:r>
        <w:rPr>
          <w:color w:val="000000"/>
        </w:rPr>
        <w:t xml:space="preserve"> </w:t>
      </w:r>
      <w:r w:rsidRPr="002415E0">
        <w:rPr>
          <w:color w:val="000000"/>
        </w:rPr>
        <w:t>машине.</w:t>
      </w:r>
    </w:p>
    <w:p w:rsidR="001F71E6" w:rsidRPr="007846F4" w:rsidRDefault="001F71E6" w:rsidP="001F71E6">
      <w:pPr>
        <w:pStyle w:val="western"/>
        <w:shd w:val="clear" w:color="auto" w:fill="FFFFFF"/>
        <w:spacing w:before="0" w:after="0"/>
        <w:ind w:firstLine="461"/>
        <w:jc w:val="both"/>
        <w:rPr>
          <w:color w:val="000000"/>
        </w:rPr>
      </w:pPr>
      <w:r w:rsidRPr="00336D6F">
        <w:t>–</w:t>
      </w:r>
      <w:r>
        <w:t xml:space="preserve"> </w:t>
      </w:r>
      <w:r w:rsidRPr="002415E0">
        <w:rPr>
          <w:color w:val="000000"/>
        </w:rPr>
        <w:t>Спокойной</w:t>
      </w:r>
      <w:r>
        <w:rPr>
          <w:color w:val="000000"/>
        </w:rPr>
        <w:t xml:space="preserve"> </w:t>
      </w:r>
      <w:r w:rsidRPr="002415E0">
        <w:rPr>
          <w:color w:val="000000"/>
        </w:rPr>
        <w:t>ночи,</w:t>
      </w:r>
      <w:r>
        <w:rPr>
          <w:color w:val="000000"/>
        </w:rPr>
        <w:t xml:space="preserve"> </w:t>
      </w:r>
      <w:r w:rsidRPr="002415E0">
        <w:rPr>
          <w:color w:val="000000"/>
        </w:rPr>
        <w:t>Крис,</w:t>
      </w:r>
      <w:r w:rsidRPr="00ED69A3">
        <w:t xml:space="preserve"> </w:t>
      </w:r>
      <w:r w:rsidRPr="00336D6F">
        <w:t>–</w:t>
      </w:r>
      <w:r>
        <w:rPr>
          <w:color w:val="000000"/>
        </w:rPr>
        <w:t xml:space="preserve"> </w:t>
      </w:r>
      <w:r w:rsidRPr="002415E0">
        <w:rPr>
          <w:color w:val="000000"/>
        </w:rPr>
        <w:t>сказал</w:t>
      </w:r>
      <w:r>
        <w:rPr>
          <w:color w:val="000000"/>
        </w:rPr>
        <w:t xml:space="preserve"> мне вежливо, но сдержанно, </w:t>
      </w:r>
      <w:r w:rsidRPr="002415E0">
        <w:rPr>
          <w:color w:val="000000"/>
        </w:rPr>
        <w:t>г</w:t>
      </w:r>
      <w:r>
        <w:rPr>
          <w:color w:val="000000"/>
        </w:rPr>
        <w:t xml:space="preserve">осподин </w:t>
      </w:r>
      <w:r w:rsidRPr="002415E0">
        <w:rPr>
          <w:color w:val="000000"/>
        </w:rPr>
        <w:t>Миллер,</w:t>
      </w:r>
      <w:r>
        <w:rPr>
          <w:color w:val="000000"/>
        </w:rPr>
        <w:t xml:space="preserve"> </w:t>
      </w:r>
      <w:r w:rsidRPr="002415E0">
        <w:rPr>
          <w:color w:val="000000"/>
        </w:rPr>
        <w:t>прежде</w:t>
      </w:r>
      <w:r>
        <w:rPr>
          <w:color w:val="000000"/>
        </w:rPr>
        <w:t xml:space="preserve"> </w:t>
      </w:r>
      <w:r w:rsidRPr="002415E0">
        <w:rPr>
          <w:color w:val="000000"/>
        </w:rPr>
        <w:t>чем</w:t>
      </w:r>
      <w:r>
        <w:rPr>
          <w:color w:val="000000"/>
        </w:rPr>
        <w:t xml:space="preserve"> сесть на водительское место</w:t>
      </w:r>
      <w:r w:rsidRPr="002415E0">
        <w:rPr>
          <w:color w:val="000000"/>
        </w:rPr>
        <w:t>.</w:t>
      </w:r>
      <w:r w:rsidRPr="006925AA">
        <w:rPr>
          <w:rStyle w:val="apple-converted-space"/>
          <w:color w:val="000000"/>
        </w:rPr>
        <w:t xml:space="preserve"> </w:t>
      </w:r>
      <w:r w:rsidRPr="002415E0">
        <w:rPr>
          <w:color w:val="000000"/>
        </w:rPr>
        <w:t>Сьюз</w:t>
      </w:r>
      <w:r>
        <w:rPr>
          <w:color w:val="000000"/>
        </w:rPr>
        <w:t>а</w:t>
      </w:r>
      <w:r w:rsidRPr="002415E0">
        <w:rPr>
          <w:color w:val="000000"/>
        </w:rPr>
        <w:t>н</w:t>
      </w:r>
      <w:r>
        <w:rPr>
          <w:color w:val="000000"/>
        </w:rPr>
        <w:t xml:space="preserve"> </w:t>
      </w:r>
      <w:r w:rsidRPr="002415E0">
        <w:rPr>
          <w:color w:val="000000"/>
        </w:rPr>
        <w:t>была</w:t>
      </w:r>
      <w:r>
        <w:rPr>
          <w:color w:val="000000"/>
        </w:rPr>
        <w:t xml:space="preserve"> </w:t>
      </w:r>
      <w:r w:rsidRPr="002415E0">
        <w:rPr>
          <w:color w:val="000000"/>
        </w:rPr>
        <w:t>уже</w:t>
      </w:r>
      <w:r>
        <w:rPr>
          <w:color w:val="000000"/>
        </w:rPr>
        <w:t xml:space="preserve"> </w:t>
      </w:r>
      <w:r w:rsidRPr="002415E0">
        <w:rPr>
          <w:color w:val="000000"/>
        </w:rPr>
        <w:t>внутри</w:t>
      </w:r>
      <w:r>
        <w:rPr>
          <w:color w:val="000000"/>
        </w:rPr>
        <w:t xml:space="preserve"> и </w:t>
      </w:r>
      <w:r w:rsidRPr="002415E0">
        <w:rPr>
          <w:color w:val="000000"/>
        </w:rPr>
        <w:t>вози</w:t>
      </w:r>
      <w:r>
        <w:rPr>
          <w:color w:val="000000"/>
        </w:rPr>
        <w:t xml:space="preserve">лась </w:t>
      </w:r>
      <w:r w:rsidRPr="002415E0">
        <w:rPr>
          <w:color w:val="000000"/>
        </w:rPr>
        <w:t>с</w:t>
      </w:r>
      <w:r>
        <w:rPr>
          <w:color w:val="000000"/>
        </w:rPr>
        <w:t xml:space="preserve"> ремнем </w:t>
      </w:r>
      <w:r w:rsidRPr="002415E0">
        <w:rPr>
          <w:color w:val="000000"/>
        </w:rPr>
        <w:t>безопасности.</w:t>
      </w:r>
      <w:r w:rsidRPr="006925AA">
        <w:rPr>
          <w:rStyle w:val="apple-converted-space"/>
          <w:color w:val="000000"/>
        </w:rPr>
        <w:t xml:space="preserve"> </w:t>
      </w:r>
      <w:r>
        <w:rPr>
          <w:color w:val="000000"/>
        </w:rPr>
        <w:t xml:space="preserve">Когда </w:t>
      </w:r>
      <w:r w:rsidRPr="002415E0">
        <w:rPr>
          <w:color w:val="000000"/>
        </w:rPr>
        <w:t>они</w:t>
      </w:r>
      <w:r>
        <w:rPr>
          <w:color w:val="000000"/>
        </w:rPr>
        <w:t xml:space="preserve"> отъе</w:t>
      </w:r>
      <w:r w:rsidRPr="002415E0">
        <w:rPr>
          <w:color w:val="000000"/>
        </w:rPr>
        <w:t>хали</w:t>
      </w:r>
      <w:r>
        <w:rPr>
          <w:color w:val="000000"/>
        </w:rPr>
        <w:t>, она даже не посмотрела на меня</w:t>
      </w:r>
      <w:r w:rsidRPr="002415E0">
        <w:rPr>
          <w:color w:val="000000"/>
        </w:rPr>
        <w:t>.</w:t>
      </w:r>
    </w:p>
    <w:p w:rsidR="001F71E6" w:rsidRDefault="001F71E6" w:rsidP="001F71E6">
      <w:pPr>
        <w:pStyle w:val="western"/>
        <w:shd w:val="clear" w:color="auto" w:fill="FFFFFF"/>
        <w:spacing w:before="0" w:after="0"/>
        <w:ind w:firstLine="461"/>
        <w:jc w:val="both"/>
        <w:rPr>
          <w:color w:val="000000"/>
        </w:rPr>
      </w:pPr>
      <w:r>
        <w:rPr>
          <w:color w:val="000000"/>
        </w:rPr>
        <w:lastRenderedPageBreak/>
        <w:t>Задние фары их машины исчезли на дороге. У меня свело горло, я провел рукой по волосам и посмотрел в ночное небо.</w:t>
      </w:r>
      <w:r>
        <w:rPr>
          <w:rStyle w:val="apple-converted-space"/>
          <w:color w:val="000000"/>
        </w:rPr>
        <w:t xml:space="preserve"> Там было так</w:t>
      </w:r>
      <w:r>
        <w:rPr>
          <w:color w:val="000000"/>
        </w:rPr>
        <w:t xml:space="preserve"> много звезд.</w:t>
      </w:r>
      <w:r>
        <w:rPr>
          <w:rStyle w:val="apple-converted-space"/>
          <w:color w:val="000000"/>
        </w:rPr>
        <w:t xml:space="preserve"> </w:t>
      </w:r>
      <w:r>
        <w:rPr>
          <w:color w:val="000000"/>
        </w:rPr>
        <w:t>И ни одна из них не принесла мне удачи.</w:t>
      </w:r>
    </w:p>
    <w:p w:rsidR="001F71E6" w:rsidRPr="007846F4" w:rsidRDefault="001F71E6" w:rsidP="001F71E6">
      <w:pPr>
        <w:pStyle w:val="western"/>
        <w:shd w:val="clear" w:color="auto" w:fill="FFFFFF"/>
        <w:spacing w:before="0" w:after="0"/>
        <w:ind w:firstLine="461"/>
        <w:jc w:val="both"/>
        <w:rPr>
          <w:color w:val="000000"/>
        </w:rPr>
      </w:pPr>
      <w:r>
        <w:rPr>
          <w:color w:val="000000"/>
        </w:rPr>
        <w:t xml:space="preserve">Возможно, несколько секунд или минут я вот так стоял и смотрел </w:t>
      </w:r>
      <w:proofErr w:type="gramStart"/>
      <w:r w:rsidRPr="002415E0">
        <w:rPr>
          <w:color w:val="000000"/>
        </w:rPr>
        <w:t>в</w:t>
      </w:r>
      <w:proofErr w:type="gramEnd"/>
      <w:r>
        <w:rPr>
          <w:color w:val="000000"/>
        </w:rPr>
        <w:t xml:space="preserve"> </w:t>
      </w:r>
      <w:r w:rsidRPr="002415E0">
        <w:rPr>
          <w:color w:val="000000"/>
        </w:rPr>
        <w:t>ни</w:t>
      </w:r>
      <w:r>
        <w:rPr>
          <w:color w:val="000000"/>
        </w:rPr>
        <w:t>куда</w:t>
      </w:r>
      <w:r w:rsidRPr="002415E0">
        <w:rPr>
          <w:color w:val="000000"/>
        </w:rPr>
        <w:t>.</w:t>
      </w:r>
      <w:r>
        <w:rPr>
          <w:color w:val="000000"/>
        </w:rPr>
        <w:t xml:space="preserve"> Несколько человек прошли мимо, посмотрев на меня</w:t>
      </w:r>
      <w:r w:rsidRPr="002415E0">
        <w:rPr>
          <w:color w:val="000000"/>
        </w:rPr>
        <w:t>.</w:t>
      </w:r>
      <w:r w:rsidRPr="006925AA">
        <w:rPr>
          <w:rStyle w:val="apple-converted-space"/>
          <w:color w:val="000000"/>
        </w:rPr>
        <w:t xml:space="preserve"> </w:t>
      </w:r>
      <w:r>
        <w:rPr>
          <w:rStyle w:val="apple-converted-space"/>
          <w:color w:val="000000"/>
        </w:rPr>
        <w:t>Но меня это не волновало</w:t>
      </w:r>
      <w:r w:rsidRPr="002415E0">
        <w:rPr>
          <w:color w:val="000000"/>
        </w:rPr>
        <w:t>.</w:t>
      </w:r>
      <w:r>
        <w:rPr>
          <w:color w:val="000000"/>
        </w:rPr>
        <w:t xml:space="preserve"> </w:t>
      </w:r>
      <w:r w:rsidRPr="002415E0">
        <w:rPr>
          <w:color w:val="000000"/>
        </w:rPr>
        <w:t>Мо</w:t>
      </w:r>
      <w:r>
        <w:rPr>
          <w:color w:val="000000"/>
        </w:rPr>
        <w:t xml:space="preserve">ё </w:t>
      </w:r>
      <w:proofErr w:type="gramStart"/>
      <w:r w:rsidRPr="002415E0">
        <w:rPr>
          <w:color w:val="000000"/>
        </w:rPr>
        <w:t>сердце</w:t>
      </w:r>
      <w:proofErr w:type="gramEnd"/>
      <w:r>
        <w:rPr>
          <w:color w:val="000000"/>
        </w:rPr>
        <w:t xml:space="preserve"> словно кто-то сдавил, крепко и больно</w:t>
      </w:r>
      <w:r w:rsidRPr="002415E0">
        <w:rPr>
          <w:color w:val="000000"/>
        </w:rPr>
        <w:t>.</w:t>
      </w:r>
      <w:r>
        <w:rPr>
          <w:color w:val="000000"/>
        </w:rPr>
        <w:t xml:space="preserve"> Ещё немного давления</w:t>
      </w:r>
      <w:r w:rsidRPr="002415E0">
        <w:rPr>
          <w:color w:val="000000"/>
        </w:rPr>
        <w:t>,</w:t>
      </w:r>
      <w:r>
        <w:rPr>
          <w:color w:val="000000"/>
        </w:rPr>
        <w:t xml:space="preserve"> </w:t>
      </w:r>
      <w:r w:rsidRPr="002415E0">
        <w:rPr>
          <w:color w:val="000000"/>
        </w:rPr>
        <w:t>и</w:t>
      </w:r>
      <w:r>
        <w:rPr>
          <w:color w:val="000000"/>
        </w:rPr>
        <w:t xml:space="preserve"> оно может рассыпаться</w:t>
      </w:r>
      <w:r w:rsidRPr="002415E0">
        <w:rPr>
          <w:color w:val="000000"/>
        </w:rPr>
        <w:t>.</w:t>
      </w:r>
    </w:p>
    <w:p w:rsidR="001F71E6" w:rsidRPr="007846F4" w:rsidRDefault="001F71E6" w:rsidP="001F71E6">
      <w:pPr>
        <w:pStyle w:val="western"/>
        <w:shd w:val="clear" w:color="auto" w:fill="FFFFFF"/>
        <w:spacing w:before="0" w:after="0"/>
        <w:ind w:firstLine="461"/>
        <w:jc w:val="both"/>
        <w:rPr>
          <w:color w:val="000000"/>
        </w:rPr>
      </w:pPr>
      <w:r w:rsidRPr="002415E0">
        <w:rPr>
          <w:color w:val="000000"/>
        </w:rPr>
        <w:t>Я</w:t>
      </w:r>
      <w:r>
        <w:rPr>
          <w:color w:val="000000"/>
        </w:rPr>
        <w:t xml:space="preserve"> всё испортил для</w:t>
      </w:r>
      <w:r>
        <w:rPr>
          <w:i/>
          <w:iCs/>
          <w:color w:val="000000"/>
        </w:rPr>
        <w:t xml:space="preserve"> </w:t>
      </w:r>
      <w:r w:rsidRPr="002415E0">
        <w:rPr>
          <w:i/>
          <w:iCs/>
          <w:color w:val="000000"/>
        </w:rPr>
        <w:t>на</w:t>
      </w:r>
      <w:r>
        <w:rPr>
          <w:i/>
          <w:iCs/>
          <w:color w:val="000000"/>
        </w:rPr>
        <w:t>с</w:t>
      </w:r>
      <w:r w:rsidRPr="002415E0">
        <w:rPr>
          <w:color w:val="000000"/>
        </w:rPr>
        <w:t>.</w:t>
      </w:r>
      <w:r w:rsidRPr="006925AA">
        <w:rPr>
          <w:rStyle w:val="apple-converted-space"/>
          <w:color w:val="000000"/>
        </w:rPr>
        <w:t xml:space="preserve"> </w:t>
      </w:r>
      <w:r w:rsidRPr="002415E0">
        <w:rPr>
          <w:color w:val="000000"/>
        </w:rPr>
        <w:t>Целиком</w:t>
      </w:r>
      <w:r>
        <w:rPr>
          <w:color w:val="000000"/>
        </w:rPr>
        <w:t xml:space="preserve"> </w:t>
      </w:r>
      <w:r w:rsidRPr="002415E0">
        <w:rPr>
          <w:color w:val="000000"/>
        </w:rPr>
        <w:t>и</w:t>
      </w:r>
      <w:r>
        <w:rPr>
          <w:color w:val="000000"/>
        </w:rPr>
        <w:t xml:space="preserve"> </w:t>
      </w:r>
      <w:r w:rsidRPr="002415E0">
        <w:rPr>
          <w:color w:val="000000"/>
        </w:rPr>
        <w:t>полностью.</w:t>
      </w:r>
      <w:r w:rsidRPr="006925AA">
        <w:rPr>
          <w:rStyle w:val="apple-converted-space"/>
          <w:color w:val="000000"/>
        </w:rPr>
        <w:t xml:space="preserve"> </w:t>
      </w:r>
      <w:r w:rsidRPr="002415E0">
        <w:rPr>
          <w:color w:val="000000"/>
        </w:rPr>
        <w:t>Сьюзан</w:t>
      </w:r>
      <w:r>
        <w:rPr>
          <w:color w:val="000000"/>
        </w:rPr>
        <w:t xml:space="preserve"> </w:t>
      </w:r>
      <w:r w:rsidRPr="002415E0">
        <w:rPr>
          <w:color w:val="000000"/>
        </w:rPr>
        <w:t>никогда</w:t>
      </w:r>
      <w:r>
        <w:rPr>
          <w:color w:val="000000"/>
        </w:rPr>
        <w:t xml:space="preserve"> </w:t>
      </w:r>
      <w:r w:rsidRPr="002415E0">
        <w:rPr>
          <w:color w:val="000000"/>
        </w:rPr>
        <w:t>не</w:t>
      </w:r>
      <w:r>
        <w:rPr>
          <w:color w:val="000000"/>
        </w:rPr>
        <w:t xml:space="preserve"> </w:t>
      </w:r>
      <w:r w:rsidRPr="002415E0">
        <w:rPr>
          <w:color w:val="000000"/>
        </w:rPr>
        <w:t>простит</w:t>
      </w:r>
      <w:r>
        <w:rPr>
          <w:color w:val="000000"/>
        </w:rPr>
        <w:t xml:space="preserve"> </w:t>
      </w:r>
      <w:r w:rsidRPr="002415E0">
        <w:rPr>
          <w:color w:val="000000"/>
        </w:rPr>
        <w:t>меня.</w:t>
      </w:r>
    </w:p>
    <w:p w:rsidR="001F71E6" w:rsidRDefault="001F71E6" w:rsidP="001F71E6">
      <w:pPr>
        <w:pStyle w:val="western"/>
        <w:shd w:val="clear" w:color="auto" w:fill="FFFFFF"/>
        <w:spacing w:before="0" w:after="0"/>
        <w:ind w:firstLine="461"/>
        <w:jc w:val="both"/>
        <w:rPr>
          <w:color w:val="000000"/>
        </w:rPr>
      </w:pPr>
      <w:r>
        <w:rPr>
          <w:color w:val="000000"/>
        </w:rPr>
        <w:t>Так как я сегодня отключил звук телефона на время свидания, потребовалось несколько секунд, чтобы я понял по вибрации, что в кармане звонит телефон. Затаив дыхание, я</w:t>
      </w:r>
      <w:r w:rsidRPr="00893FF9">
        <w:rPr>
          <w:color w:val="000000"/>
        </w:rPr>
        <w:t xml:space="preserve"> </w:t>
      </w:r>
      <w:r>
        <w:rPr>
          <w:color w:val="000000"/>
        </w:rPr>
        <w:t>поспешно его вытащил,  надеясь, что это отошла от шока Сьюзан и хочет со мной объясниться.</w:t>
      </w:r>
    </w:p>
    <w:p w:rsidR="001F71E6" w:rsidRPr="007846F4" w:rsidRDefault="001F71E6" w:rsidP="001F71E6">
      <w:pPr>
        <w:pStyle w:val="western"/>
        <w:shd w:val="clear" w:color="auto" w:fill="FFFFFF"/>
        <w:spacing w:before="0" w:after="0"/>
        <w:ind w:firstLine="461"/>
        <w:jc w:val="both"/>
        <w:rPr>
          <w:color w:val="000000"/>
        </w:rPr>
      </w:pPr>
      <w:r>
        <w:rPr>
          <w:color w:val="000000"/>
        </w:rPr>
        <w:t>На дисплее высветилось имя моего брата</w:t>
      </w:r>
      <w:r w:rsidRPr="002415E0">
        <w:rPr>
          <w:color w:val="000000"/>
        </w:rPr>
        <w:t>.</w:t>
      </w:r>
      <w:r w:rsidRPr="006925AA">
        <w:rPr>
          <w:rStyle w:val="apple-converted-space"/>
          <w:color w:val="000000"/>
        </w:rPr>
        <w:t xml:space="preserve"> </w:t>
      </w:r>
      <w:r>
        <w:rPr>
          <w:rStyle w:val="apple-converted-space"/>
          <w:color w:val="000000"/>
        </w:rPr>
        <w:t>Он выбрал неудачное время</w:t>
      </w:r>
      <w:r w:rsidRPr="002415E0">
        <w:rPr>
          <w:color w:val="000000"/>
        </w:rPr>
        <w:t>.</w:t>
      </w:r>
      <w:r w:rsidRPr="006925AA">
        <w:rPr>
          <w:rStyle w:val="apple-converted-space"/>
          <w:color w:val="000000"/>
        </w:rPr>
        <w:t xml:space="preserve"> </w:t>
      </w:r>
      <w:r>
        <w:rPr>
          <w:rStyle w:val="apple-converted-space"/>
          <w:color w:val="000000"/>
        </w:rPr>
        <w:t>Мою грудь наполнило горькое разочарование</w:t>
      </w:r>
      <w:r w:rsidRPr="002415E0">
        <w:rPr>
          <w:color w:val="000000"/>
        </w:rPr>
        <w:t>.</w:t>
      </w:r>
    </w:p>
    <w:p w:rsidR="001F71E6" w:rsidRDefault="001F71E6" w:rsidP="001F71E6">
      <w:pPr>
        <w:pStyle w:val="western"/>
        <w:shd w:val="clear" w:color="auto" w:fill="FFFFFF"/>
        <w:spacing w:before="0" w:after="0"/>
        <w:ind w:firstLine="461"/>
        <w:jc w:val="both"/>
        <w:rPr>
          <w:color w:val="000000"/>
        </w:rPr>
      </w:pPr>
      <w:r w:rsidRPr="002415E0">
        <w:rPr>
          <w:color w:val="000000"/>
        </w:rPr>
        <w:t>Я</w:t>
      </w:r>
      <w:r>
        <w:rPr>
          <w:color w:val="000000"/>
        </w:rPr>
        <w:t xml:space="preserve"> тихо ответил на звонок. </w:t>
      </w:r>
    </w:p>
    <w:p w:rsidR="001F71E6" w:rsidRPr="007846F4" w:rsidRDefault="001F71E6" w:rsidP="001F71E6">
      <w:pPr>
        <w:pStyle w:val="western"/>
        <w:shd w:val="clear" w:color="auto" w:fill="FFFFFF"/>
        <w:spacing w:before="0" w:after="0"/>
        <w:ind w:firstLine="461"/>
        <w:jc w:val="both"/>
        <w:rPr>
          <w:color w:val="000000"/>
        </w:rPr>
      </w:pPr>
      <w:r w:rsidRPr="00336D6F">
        <w:t>–</w:t>
      </w:r>
      <w:r>
        <w:t xml:space="preserve"> Привет</w:t>
      </w:r>
      <w:r w:rsidRPr="002415E0">
        <w:rPr>
          <w:color w:val="000000"/>
        </w:rPr>
        <w:t>.</w:t>
      </w:r>
    </w:p>
    <w:p w:rsidR="001F71E6" w:rsidRPr="007846F4" w:rsidRDefault="001F71E6" w:rsidP="001F71E6">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Pr>
          <w:rStyle w:val="apple-converted-space"/>
          <w:color w:val="000000"/>
        </w:rPr>
        <w:t>Что произошло</w:t>
      </w:r>
      <w:r w:rsidRPr="002415E0">
        <w:rPr>
          <w:color w:val="000000"/>
        </w:rPr>
        <w:t>,</w:t>
      </w:r>
      <w:r>
        <w:rPr>
          <w:color w:val="000000"/>
        </w:rPr>
        <w:t xml:space="preserve"> </w:t>
      </w:r>
      <w:r w:rsidRPr="002415E0">
        <w:rPr>
          <w:color w:val="000000"/>
        </w:rPr>
        <w:t>ч</w:t>
      </w:r>
      <w:r>
        <w:rPr>
          <w:color w:val="000000"/>
        </w:rPr>
        <w:t>ё</w:t>
      </w:r>
      <w:r w:rsidRPr="002415E0">
        <w:rPr>
          <w:color w:val="000000"/>
        </w:rPr>
        <w:t>рт</w:t>
      </w:r>
      <w:r>
        <w:rPr>
          <w:color w:val="000000"/>
        </w:rPr>
        <w:t xml:space="preserve"> </w:t>
      </w:r>
      <w:proofErr w:type="gramStart"/>
      <w:r>
        <w:rPr>
          <w:color w:val="000000"/>
        </w:rPr>
        <w:t>побери</w:t>
      </w:r>
      <w:proofErr w:type="gramEnd"/>
      <w:r w:rsidRPr="002415E0">
        <w:rPr>
          <w:color w:val="000000"/>
        </w:rPr>
        <w:t>?</w:t>
      </w:r>
      <w:r w:rsidRPr="00ED69A3">
        <w:t xml:space="preserve"> </w:t>
      </w:r>
      <w:r w:rsidRPr="00336D6F">
        <w:t>–</w:t>
      </w:r>
      <w:r>
        <w:rPr>
          <w:color w:val="000000"/>
        </w:rPr>
        <w:t xml:space="preserve"> в</w:t>
      </w:r>
      <w:r w:rsidRPr="002415E0">
        <w:rPr>
          <w:color w:val="000000"/>
        </w:rPr>
        <w:t>ыпалил</w:t>
      </w:r>
      <w:r>
        <w:rPr>
          <w:color w:val="000000"/>
        </w:rPr>
        <w:t xml:space="preserve"> Итан </w:t>
      </w:r>
      <w:r w:rsidRPr="002415E0">
        <w:rPr>
          <w:color w:val="000000"/>
        </w:rPr>
        <w:t>в</w:t>
      </w:r>
      <w:r>
        <w:rPr>
          <w:color w:val="000000"/>
        </w:rPr>
        <w:t xml:space="preserve"> </w:t>
      </w:r>
      <w:r w:rsidRPr="002415E0">
        <w:rPr>
          <w:color w:val="000000"/>
        </w:rPr>
        <w:t>трубку,</w:t>
      </w:r>
      <w:r>
        <w:rPr>
          <w:color w:val="000000"/>
        </w:rPr>
        <w:t xml:space="preserve"> </w:t>
      </w:r>
      <w:r w:rsidRPr="002415E0">
        <w:rPr>
          <w:color w:val="000000"/>
        </w:rPr>
        <w:t>и</w:t>
      </w:r>
      <w:r>
        <w:rPr>
          <w:color w:val="000000"/>
        </w:rPr>
        <w:t xml:space="preserve"> </w:t>
      </w:r>
      <w:r w:rsidRPr="002415E0">
        <w:rPr>
          <w:color w:val="000000"/>
        </w:rPr>
        <w:t>я</w:t>
      </w:r>
      <w:r>
        <w:rPr>
          <w:color w:val="000000"/>
        </w:rPr>
        <w:t xml:space="preserve"> сглотнул</w:t>
      </w:r>
      <w:r w:rsidRPr="002415E0">
        <w:rPr>
          <w:color w:val="000000"/>
        </w:rPr>
        <w:t>.</w:t>
      </w:r>
      <w:r w:rsidRPr="006925AA">
        <w:rPr>
          <w:rStyle w:val="apple-converted-space"/>
          <w:color w:val="000000"/>
        </w:rPr>
        <w:t xml:space="preserve"> </w:t>
      </w:r>
      <w:r w:rsidRPr="00336D6F">
        <w:t>–</w:t>
      </w:r>
      <w:r>
        <w:t xml:space="preserve"> </w:t>
      </w:r>
      <w:r w:rsidRPr="002415E0">
        <w:rPr>
          <w:color w:val="000000"/>
        </w:rPr>
        <w:t>Сьюзан</w:t>
      </w:r>
      <w:r>
        <w:rPr>
          <w:color w:val="000000"/>
        </w:rPr>
        <w:t xml:space="preserve"> </w:t>
      </w:r>
      <w:r w:rsidRPr="002415E0">
        <w:rPr>
          <w:color w:val="000000"/>
        </w:rPr>
        <w:t>прислал</w:t>
      </w:r>
      <w:r>
        <w:rPr>
          <w:color w:val="000000"/>
        </w:rPr>
        <w:t xml:space="preserve">а </w:t>
      </w:r>
      <w:r w:rsidRPr="002415E0">
        <w:rPr>
          <w:color w:val="000000"/>
        </w:rPr>
        <w:t>мне</w:t>
      </w:r>
      <w:r>
        <w:rPr>
          <w:color w:val="000000"/>
        </w:rPr>
        <w:t xml:space="preserve"> сообщение</w:t>
      </w:r>
      <w:r w:rsidRPr="002415E0">
        <w:rPr>
          <w:color w:val="000000"/>
        </w:rPr>
        <w:t>.</w:t>
      </w:r>
      <w:r w:rsidRPr="006925AA">
        <w:rPr>
          <w:rStyle w:val="apple-converted-space"/>
          <w:color w:val="000000"/>
        </w:rPr>
        <w:t xml:space="preserve"> </w:t>
      </w:r>
      <w:r>
        <w:rPr>
          <w:rStyle w:val="apple-converted-space"/>
          <w:color w:val="000000"/>
        </w:rPr>
        <w:t>У меня неприятности</w:t>
      </w:r>
      <w:r w:rsidRPr="002415E0">
        <w:rPr>
          <w:color w:val="000000"/>
        </w:rPr>
        <w:t>?</w:t>
      </w:r>
      <w:r w:rsidRPr="006925AA">
        <w:rPr>
          <w:rStyle w:val="apple-converted-space"/>
          <w:color w:val="000000"/>
        </w:rPr>
        <w:t xml:space="preserve"> </w:t>
      </w:r>
      <w:r w:rsidRPr="002415E0">
        <w:rPr>
          <w:color w:val="000000"/>
        </w:rPr>
        <w:t>Крис,</w:t>
      </w:r>
      <w:r>
        <w:rPr>
          <w:color w:val="000000"/>
        </w:rPr>
        <w:t xml:space="preserve"> блин</w:t>
      </w:r>
      <w:r w:rsidRPr="002415E0">
        <w:rPr>
          <w:color w:val="000000"/>
        </w:rPr>
        <w:t>,</w:t>
      </w:r>
      <w:r>
        <w:rPr>
          <w:color w:val="000000"/>
        </w:rPr>
        <w:t xml:space="preserve"> </w:t>
      </w:r>
      <w:r w:rsidRPr="002415E0">
        <w:rPr>
          <w:color w:val="000000"/>
        </w:rPr>
        <w:t>почему</w:t>
      </w:r>
      <w:r>
        <w:rPr>
          <w:color w:val="000000"/>
        </w:rPr>
        <w:t xml:space="preserve"> у </w:t>
      </w:r>
      <w:r w:rsidRPr="00E5177E">
        <w:rPr>
          <w:i/>
          <w:color w:val="000000"/>
        </w:rPr>
        <w:t>меня</w:t>
      </w:r>
      <w:r>
        <w:rPr>
          <w:color w:val="000000"/>
        </w:rPr>
        <w:t xml:space="preserve"> теперь неприятности</w:t>
      </w:r>
      <w:r w:rsidRPr="002415E0">
        <w:rPr>
          <w:color w:val="000000"/>
        </w:rPr>
        <w:t>?</w:t>
      </w:r>
    </w:p>
    <w:p w:rsidR="001F71E6" w:rsidRPr="007846F4" w:rsidRDefault="001F71E6" w:rsidP="001F71E6">
      <w:pPr>
        <w:pStyle w:val="western"/>
        <w:shd w:val="clear" w:color="auto" w:fill="FFFFFF"/>
        <w:spacing w:before="0" w:after="0"/>
        <w:ind w:firstLine="461"/>
        <w:jc w:val="both"/>
        <w:rPr>
          <w:color w:val="000000"/>
        </w:rPr>
      </w:pPr>
      <w:r w:rsidRPr="00336D6F">
        <w:t>–</w:t>
      </w:r>
      <w:r>
        <w:t xml:space="preserve"> Я… </w:t>
      </w:r>
      <w:proofErr w:type="gramStart"/>
      <w:r>
        <w:t>Я</w:t>
      </w:r>
      <w:proofErr w:type="gramEnd"/>
      <w:r>
        <w:t xml:space="preserve"> не…</w:t>
      </w:r>
      <w:r>
        <w:rPr>
          <w:color w:val="000000"/>
        </w:rPr>
        <w:t xml:space="preserve"> </w:t>
      </w:r>
      <w:r w:rsidRPr="00336D6F">
        <w:t>–</w:t>
      </w:r>
      <w:r>
        <w:rPr>
          <w:color w:val="000000"/>
        </w:rPr>
        <w:t xml:space="preserve"> </w:t>
      </w:r>
      <w:r w:rsidRPr="002415E0">
        <w:rPr>
          <w:color w:val="000000"/>
        </w:rPr>
        <w:t>Чтобы</w:t>
      </w:r>
      <w:r>
        <w:rPr>
          <w:color w:val="000000"/>
        </w:rPr>
        <w:t xml:space="preserve"> перестать заикаться </w:t>
      </w:r>
      <w:r w:rsidRPr="002415E0">
        <w:rPr>
          <w:color w:val="000000"/>
        </w:rPr>
        <w:t>я</w:t>
      </w:r>
      <w:r>
        <w:rPr>
          <w:color w:val="000000"/>
        </w:rPr>
        <w:t xml:space="preserve"> глубоко вдохнул через рот</w:t>
      </w:r>
      <w:r w:rsidRPr="002415E0">
        <w:rPr>
          <w:color w:val="000000"/>
        </w:rPr>
        <w:t>.</w:t>
      </w:r>
      <w:r w:rsidRPr="006925AA">
        <w:rPr>
          <w:rStyle w:val="apple-converted-space"/>
          <w:color w:val="000000"/>
        </w:rPr>
        <w:t xml:space="preserve"> </w:t>
      </w:r>
      <w:r w:rsidRPr="00336D6F">
        <w:t>–</w:t>
      </w:r>
      <w:r>
        <w:t xml:space="preserve"> </w:t>
      </w:r>
      <w:r w:rsidRPr="002415E0">
        <w:rPr>
          <w:color w:val="000000"/>
        </w:rPr>
        <w:t>Она</w:t>
      </w:r>
      <w:r>
        <w:rPr>
          <w:color w:val="000000"/>
        </w:rPr>
        <w:t xml:space="preserve"> обнаружила обман.</w:t>
      </w:r>
    </w:p>
    <w:p w:rsidR="001F71E6" w:rsidRPr="007846F4" w:rsidRDefault="001F71E6" w:rsidP="001F71E6">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sidRPr="002415E0">
        <w:rPr>
          <w:color w:val="000000"/>
        </w:rPr>
        <w:t>Она</w:t>
      </w:r>
      <w:r>
        <w:rPr>
          <w:color w:val="000000"/>
        </w:rPr>
        <w:t xml:space="preserve"> обнаружила обман</w:t>
      </w:r>
      <w:r w:rsidRPr="002415E0">
        <w:rPr>
          <w:color w:val="000000"/>
        </w:rPr>
        <w:t>?</w:t>
      </w:r>
      <w:r w:rsidRPr="006925AA">
        <w:rPr>
          <w:rStyle w:val="apple-converted-space"/>
          <w:color w:val="000000"/>
        </w:rPr>
        <w:t xml:space="preserve"> </w:t>
      </w:r>
      <w:r w:rsidRPr="002415E0">
        <w:rPr>
          <w:color w:val="000000"/>
        </w:rPr>
        <w:t>Знач</w:t>
      </w:r>
      <w:r>
        <w:rPr>
          <w:color w:val="000000"/>
        </w:rPr>
        <w:t>ит</w:t>
      </w:r>
      <w:r w:rsidRPr="002415E0">
        <w:rPr>
          <w:color w:val="000000"/>
        </w:rPr>
        <w:t>,</w:t>
      </w:r>
      <w:r>
        <w:rPr>
          <w:color w:val="000000"/>
        </w:rPr>
        <w:t xml:space="preserve"> т</w:t>
      </w:r>
      <w:r w:rsidRPr="002415E0">
        <w:rPr>
          <w:color w:val="000000"/>
        </w:rPr>
        <w:t>ы</w:t>
      </w:r>
      <w:r>
        <w:rPr>
          <w:color w:val="000000"/>
        </w:rPr>
        <w:t xml:space="preserve"> </w:t>
      </w:r>
      <w:r w:rsidRPr="002415E0">
        <w:rPr>
          <w:color w:val="000000"/>
        </w:rPr>
        <w:t>не</w:t>
      </w:r>
      <w:r w:rsidRPr="006925AA">
        <w:rPr>
          <w:rStyle w:val="apple-converted-space"/>
          <w:color w:val="000000"/>
        </w:rPr>
        <w:t xml:space="preserve"> </w:t>
      </w:r>
      <w:r>
        <w:rPr>
          <w:i/>
          <w:iCs/>
          <w:color w:val="000000"/>
        </w:rPr>
        <w:t>расс</w:t>
      </w:r>
      <w:r w:rsidRPr="002415E0">
        <w:rPr>
          <w:i/>
          <w:iCs/>
          <w:color w:val="000000"/>
        </w:rPr>
        <w:t>каза</w:t>
      </w:r>
      <w:r>
        <w:rPr>
          <w:i/>
          <w:iCs/>
          <w:color w:val="000000"/>
        </w:rPr>
        <w:t>л</w:t>
      </w:r>
      <w:r w:rsidRPr="006925AA">
        <w:rPr>
          <w:rStyle w:val="apple-converted-space"/>
          <w:color w:val="000000"/>
        </w:rPr>
        <w:t xml:space="preserve"> </w:t>
      </w:r>
      <w:r w:rsidRPr="002415E0">
        <w:rPr>
          <w:color w:val="000000"/>
        </w:rPr>
        <w:t>ей,</w:t>
      </w:r>
      <w:r>
        <w:rPr>
          <w:color w:val="000000"/>
        </w:rPr>
        <w:t xml:space="preserve"> </w:t>
      </w:r>
      <w:r w:rsidRPr="002415E0">
        <w:rPr>
          <w:color w:val="000000"/>
        </w:rPr>
        <w:t>к</w:t>
      </w:r>
      <w:r>
        <w:rPr>
          <w:color w:val="000000"/>
        </w:rPr>
        <w:t xml:space="preserve">то </w:t>
      </w:r>
      <w:r w:rsidRPr="002415E0">
        <w:rPr>
          <w:color w:val="000000"/>
        </w:rPr>
        <w:t>ты.</w:t>
      </w:r>
      <w:r w:rsidRPr="006925AA">
        <w:rPr>
          <w:rStyle w:val="apple-converted-space"/>
          <w:color w:val="000000"/>
        </w:rPr>
        <w:t xml:space="preserve"> </w:t>
      </w:r>
      <w:r>
        <w:rPr>
          <w:rStyle w:val="apple-converted-space"/>
          <w:color w:val="000000"/>
        </w:rPr>
        <w:t>Т</w:t>
      </w:r>
      <w:r w:rsidRPr="006925AA">
        <w:rPr>
          <w:color w:val="000000"/>
        </w:rPr>
        <w:t>ы позвол</w:t>
      </w:r>
      <w:r>
        <w:rPr>
          <w:color w:val="000000"/>
        </w:rPr>
        <w:t>ил</w:t>
      </w:r>
      <w:r w:rsidRPr="006925AA">
        <w:rPr>
          <w:color w:val="000000"/>
        </w:rPr>
        <w:t xml:space="preserve"> </w:t>
      </w:r>
      <w:r>
        <w:rPr>
          <w:color w:val="000000"/>
        </w:rPr>
        <w:t xml:space="preserve">вычислить ей это </w:t>
      </w:r>
      <w:r w:rsidRPr="00DF18B8">
        <w:rPr>
          <w:i/>
          <w:color w:val="000000"/>
        </w:rPr>
        <w:t>самой</w:t>
      </w:r>
      <w:r w:rsidRPr="006925AA">
        <w:rPr>
          <w:color w:val="000000"/>
        </w:rPr>
        <w:t>?</w:t>
      </w:r>
    </w:p>
    <w:p w:rsidR="001F71E6" w:rsidRDefault="001F71E6" w:rsidP="001F71E6">
      <w:pPr>
        <w:pStyle w:val="western"/>
        <w:shd w:val="clear" w:color="auto" w:fill="FFFFFF"/>
        <w:spacing w:before="0" w:after="0"/>
        <w:ind w:firstLine="461"/>
        <w:jc w:val="both"/>
        <w:rPr>
          <w:rStyle w:val="apple-converted-space"/>
          <w:color w:val="000000"/>
        </w:rPr>
      </w:pPr>
      <w:r>
        <w:rPr>
          <w:color w:val="000000"/>
        </w:rPr>
        <w:t>Ох, блин.</w:t>
      </w:r>
      <w:r>
        <w:rPr>
          <w:rStyle w:val="apple-converted-space"/>
          <w:color w:val="000000"/>
        </w:rPr>
        <w:t xml:space="preserve"> </w:t>
      </w:r>
      <w:r>
        <w:rPr>
          <w:color w:val="000000"/>
        </w:rPr>
        <w:t>Я по уши в дерьме.</w:t>
      </w:r>
      <w:r>
        <w:rPr>
          <w:rStyle w:val="apple-converted-space"/>
          <w:color w:val="000000"/>
        </w:rPr>
        <w:t xml:space="preserve"> </w:t>
      </w:r>
    </w:p>
    <w:p w:rsidR="001F71E6" w:rsidRDefault="001F71E6" w:rsidP="001F71E6">
      <w:pPr>
        <w:pStyle w:val="western"/>
        <w:shd w:val="clear" w:color="auto" w:fill="FFFFFF"/>
        <w:spacing w:before="0" w:after="0"/>
        <w:ind w:firstLine="461"/>
        <w:jc w:val="both"/>
        <w:rPr>
          <w:color w:val="000000"/>
        </w:rPr>
      </w:pPr>
      <w:r w:rsidRPr="00336D6F">
        <w:t>–</w:t>
      </w:r>
      <w:r>
        <w:t xml:space="preserve"> Пос</w:t>
      </w:r>
      <w:r>
        <w:rPr>
          <w:color w:val="000000"/>
        </w:rPr>
        <w:t>лушай, мне очень жаль.</w:t>
      </w:r>
      <w:r>
        <w:rPr>
          <w:rStyle w:val="apple-converted-space"/>
          <w:color w:val="000000"/>
        </w:rPr>
        <w:t xml:space="preserve"> Я не так всё планировал</w:t>
      </w:r>
      <w:r>
        <w:rPr>
          <w:color w:val="000000"/>
        </w:rPr>
        <w:t>.</w:t>
      </w:r>
      <w:r>
        <w:rPr>
          <w:rStyle w:val="apple-converted-space"/>
          <w:color w:val="000000"/>
        </w:rPr>
        <w:t xml:space="preserve"> </w:t>
      </w:r>
      <w:r>
        <w:rPr>
          <w:color w:val="000000"/>
        </w:rPr>
        <w:t>Я действительно хотел рассказать ей, но...</w:t>
      </w:r>
    </w:p>
    <w:p w:rsidR="001F71E6" w:rsidRPr="007846F4" w:rsidRDefault="001F71E6" w:rsidP="001F71E6">
      <w:pPr>
        <w:pStyle w:val="western"/>
        <w:shd w:val="clear" w:color="auto" w:fill="FFFFFF"/>
        <w:spacing w:before="0" w:after="0"/>
        <w:ind w:firstLine="461"/>
        <w:jc w:val="both"/>
        <w:rPr>
          <w:color w:val="000000"/>
        </w:rPr>
      </w:pPr>
      <w:r w:rsidRPr="006A5D3B">
        <w:t>–</w:t>
      </w:r>
      <w:r w:rsidRPr="007846F4">
        <w:rPr>
          <w:rStyle w:val="apple-converted-space"/>
        </w:rPr>
        <w:t xml:space="preserve"> </w:t>
      </w:r>
      <w:r w:rsidRPr="006A5D3B">
        <w:t>Но</w:t>
      </w:r>
      <w:r w:rsidRPr="006A5D3B">
        <w:rPr>
          <w:rStyle w:val="apple-converted-space"/>
        </w:rPr>
        <w:t xml:space="preserve"> </w:t>
      </w:r>
      <w:r w:rsidRPr="006A5D3B">
        <w:rPr>
          <w:rStyle w:val="apple-converted-space"/>
          <w:i/>
        </w:rPr>
        <w:t>ч</w:t>
      </w:r>
      <w:r w:rsidRPr="006A5D3B">
        <w:rPr>
          <w:i/>
          <w:iCs/>
        </w:rPr>
        <w:t xml:space="preserve">то, </w:t>
      </w:r>
      <w:r w:rsidRPr="006A5D3B">
        <w:t>Крис?</w:t>
      </w:r>
      <w:r w:rsidRPr="006A5D3B">
        <w:rPr>
          <w:rStyle w:val="apple-converted-space"/>
        </w:rPr>
        <w:t xml:space="preserve"> Было так трудно сказать</w:t>
      </w:r>
      <w:r w:rsidRPr="006A5D3B">
        <w:t xml:space="preserve"> </w:t>
      </w:r>
      <w:r w:rsidRPr="007846F4">
        <w:t>“</w:t>
      </w:r>
      <w:r w:rsidRPr="006A5D3B">
        <w:t>Я не Итан”?</w:t>
      </w:r>
      <w:r w:rsidRPr="006A5D3B">
        <w:rPr>
          <w:rStyle w:val="apple-converted-space"/>
        </w:rPr>
        <w:t xml:space="preserve"> </w:t>
      </w:r>
      <w:r>
        <w:rPr>
          <w:rStyle w:val="apple-converted-space"/>
        </w:rPr>
        <w:t>Объясни мне сейчас же</w:t>
      </w:r>
      <w:r w:rsidRPr="006A5D3B">
        <w:t xml:space="preserve">, </w:t>
      </w:r>
      <w:r>
        <w:t>или</w:t>
      </w:r>
      <w:r>
        <w:rPr>
          <w:color w:val="000000"/>
        </w:rPr>
        <w:t xml:space="preserve"> я, </w:t>
      </w:r>
      <w:r w:rsidRPr="002415E0">
        <w:rPr>
          <w:color w:val="000000"/>
        </w:rPr>
        <w:t>клянусь,</w:t>
      </w:r>
      <w:r>
        <w:rPr>
          <w:color w:val="000000"/>
        </w:rPr>
        <w:t xml:space="preserve"> </w:t>
      </w:r>
      <w:r w:rsidRPr="002415E0">
        <w:rPr>
          <w:color w:val="000000"/>
        </w:rPr>
        <w:t>приду</w:t>
      </w:r>
      <w:r>
        <w:rPr>
          <w:color w:val="000000"/>
        </w:rPr>
        <w:t xml:space="preserve"> </w:t>
      </w:r>
      <w:r w:rsidRPr="002415E0">
        <w:rPr>
          <w:color w:val="000000"/>
        </w:rPr>
        <w:t>за</w:t>
      </w:r>
      <w:r>
        <w:rPr>
          <w:color w:val="000000"/>
        </w:rPr>
        <w:t xml:space="preserve"> </w:t>
      </w:r>
      <w:r w:rsidRPr="002415E0">
        <w:rPr>
          <w:color w:val="000000"/>
        </w:rPr>
        <w:t>тобой</w:t>
      </w:r>
      <w:r>
        <w:rPr>
          <w:color w:val="000000"/>
        </w:rPr>
        <w:t xml:space="preserve"> </w:t>
      </w:r>
      <w:r w:rsidRPr="002415E0">
        <w:rPr>
          <w:color w:val="000000"/>
        </w:rPr>
        <w:t>с</w:t>
      </w:r>
      <w:r>
        <w:rPr>
          <w:color w:val="000000"/>
        </w:rPr>
        <w:t xml:space="preserve"> маминой газонокосилкой.</w:t>
      </w:r>
    </w:p>
    <w:p w:rsidR="001F71E6" w:rsidRDefault="001F71E6" w:rsidP="001F71E6">
      <w:pPr>
        <w:pStyle w:val="western"/>
        <w:shd w:val="clear" w:color="auto" w:fill="FFFFFF"/>
        <w:spacing w:before="0" w:after="0"/>
        <w:ind w:firstLine="461"/>
        <w:jc w:val="both"/>
        <w:rPr>
          <w:rStyle w:val="apple-converted-space"/>
          <w:color w:val="000000"/>
        </w:rPr>
      </w:pPr>
      <w:r>
        <w:rPr>
          <w:color w:val="000000"/>
        </w:rPr>
        <w:t xml:space="preserve">Потерев глаза </w:t>
      </w:r>
      <w:r w:rsidRPr="002415E0">
        <w:rPr>
          <w:color w:val="000000"/>
        </w:rPr>
        <w:t>большим</w:t>
      </w:r>
      <w:r>
        <w:rPr>
          <w:color w:val="000000"/>
        </w:rPr>
        <w:t xml:space="preserve"> </w:t>
      </w:r>
      <w:r w:rsidRPr="002415E0">
        <w:rPr>
          <w:color w:val="000000"/>
        </w:rPr>
        <w:t>и</w:t>
      </w:r>
      <w:r>
        <w:rPr>
          <w:color w:val="000000"/>
        </w:rPr>
        <w:t xml:space="preserve"> </w:t>
      </w:r>
      <w:r w:rsidRPr="002415E0">
        <w:rPr>
          <w:color w:val="000000"/>
        </w:rPr>
        <w:t>указательным</w:t>
      </w:r>
      <w:r>
        <w:rPr>
          <w:color w:val="000000"/>
        </w:rPr>
        <w:t xml:space="preserve"> </w:t>
      </w:r>
      <w:r w:rsidRPr="002415E0">
        <w:rPr>
          <w:color w:val="000000"/>
        </w:rPr>
        <w:t>пальцами,</w:t>
      </w:r>
      <w:r>
        <w:rPr>
          <w:color w:val="000000"/>
        </w:rPr>
        <w:t xml:space="preserve"> </w:t>
      </w:r>
      <w:r w:rsidRPr="002415E0">
        <w:rPr>
          <w:color w:val="000000"/>
        </w:rPr>
        <w:t>я</w:t>
      </w:r>
      <w:r>
        <w:rPr>
          <w:color w:val="000000"/>
        </w:rPr>
        <w:t xml:space="preserve"> </w:t>
      </w:r>
      <w:r w:rsidRPr="002415E0">
        <w:rPr>
          <w:color w:val="000000"/>
        </w:rPr>
        <w:t>ущипнул</w:t>
      </w:r>
      <w:r>
        <w:rPr>
          <w:color w:val="000000"/>
        </w:rPr>
        <w:t xml:space="preserve"> себя за нос</w:t>
      </w:r>
      <w:r w:rsidRPr="002415E0">
        <w:rPr>
          <w:color w:val="000000"/>
        </w:rPr>
        <w:t>.</w:t>
      </w:r>
      <w:r w:rsidRPr="00AE74ED">
        <w:rPr>
          <w:rStyle w:val="apple-converted-space"/>
          <w:color w:val="000000"/>
        </w:rPr>
        <w:t xml:space="preserve"> </w:t>
      </w:r>
    </w:p>
    <w:p w:rsidR="001F71E6" w:rsidRPr="007846F4" w:rsidRDefault="001F71E6" w:rsidP="001F71E6">
      <w:pPr>
        <w:pStyle w:val="western"/>
        <w:shd w:val="clear" w:color="auto" w:fill="FFFFFF"/>
        <w:spacing w:before="0" w:after="0"/>
        <w:ind w:firstLine="461"/>
        <w:jc w:val="both"/>
        <w:rPr>
          <w:color w:val="000000"/>
        </w:rPr>
      </w:pPr>
      <w:r w:rsidRPr="00336D6F">
        <w:t>–</w:t>
      </w:r>
      <w:r>
        <w:t xml:space="preserve"> </w:t>
      </w:r>
      <w:r w:rsidRPr="002415E0">
        <w:rPr>
          <w:color w:val="000000"/>
        </w:rPr>
        <w:t>Это</w:t>
      </w:r>
      <w:r>
        <w:rPr>
          <w:color w:val="000000"/>
        </w:rPr>
        <w:t xml:space="preserve"> </w:t>
      </w:r>
      <w:r w:rsidRPr="002415E0">
        <w:rPr>
          <w:color w:val="000000"/>
        </w:rPr>
        <w:t>не</w:t>
      </w:r>
      <w:r>
        <w:rPr>
          <w:color w:val="000000"/>
        </w:rPr>
        <w:t xml:space="preserve"> </w:t>
      </w:r>
      <w:r w:rsidRPr="002415E0">
        <w:rPr>
          <w:color w:val="000000"/>
        </w:rPr>
        <w:t>так</w:t>
      </w:r>
      <w:r>
        <w:rPr>
          <w:color w:val="000000"/>
        </w:rPr>
        <w:t xml:space="preserve">-то </w:t>
      </w:r>
      <w:r w:rsidRPr="002415E0">
        <w:rPr>
          <w:color w:val="000000"/>
        </w:rPr>
        <w:t>просто</w:t>
      </w:r>
      <w:r>
        <w:rPr>
          <w:color w:val="000000"/>
        </w:rPr>
        <w:t xml:space="preserve"> </w:t>
      </w:r>
      <w:r w:rsidRPr="002415E0">
        <w:rPr>
          <w:color w:val="000000"/>
        </w:rPr>
        <w:t>объяснить.</w:t>
      </w:r>
      <w:r w:rsidRPr="00AE74ED">
        <w:rPr>
          <w:rStyle w:val="apple-converted-space"/>
          <w:color w:val="000000"/>
        </w:rPr>
        <w:t xml:space="preserve"> </w:t>
      </w:r>
      <w:r>
        <w:rPr>
          <w:rStyle w:val="apple-converted-space"/>
          <w:color w:val="000000"/>
        </w:rPr>
        <w:t>Всё шло как надо</w:t>
      </w:r>
      <w:r w:rsidRPr="002415E0">
        <w:rPr>
          <w:color w:val="000000"/>
        </w:rPr>
        <w:t>,</w:t>
      </w:r>
      <w:r>
        <w:rPr>
          <w:color w:val="000000"/>
        </w:rPr>
        <w:t xml:space="preserve"> </w:t>
      </w:r>
      <w:r w:rsidRPr="002415E0">
        <w:rPr>
          <w:color w:val="000000"/>
        </w:rPr>
        <w:t>и</w:t>
      </w:r>
      <w:r>
        <w:rPr>
          <w:color w:val="000000"/>
        </w:rPr>
        <w:t xml:space="preserve"> </w:t>
      </w:r>
      <w:r w:rsidRPr="002415E0">
        <w:rPr>
          <w:color w:val="000000"/>
        </w:rPr>
        <w:t>вдруг</w:t>
      </w:r>
      <w:r>
        <w:rPr>
          <w:color w:val="000000"/>
        </w:rPr>
        <w:t xml:space="preserve"> </w:t>
      </w:r>
      <w:r w:rsidRPr="002415E0">
        <w:rPr>
          <w:color w:val="000000"/>
        </w:rPr>
        <w:t>мы</w:t>
      </w:r>
      <w:r>
        <w:rPr>
          <w:color w:val="000000"/>
        </w:rPr>
        <w:t xml:space="preserve"> </w:t>
      </w:r>
      <w:r w:rsidRPr="002415E0">
        <w:rPr>
          <w:color w:val="000000"/>
        </w:rPr>
        <w:t>цел</w:t>
      </w:r>
      <w:r>
        <w:rPr>
          <w:color w:val="000000"/>
        </w:rPr>
        <w:t>уемся</w:t>
      </w:r>
      <w:r w:rsidRPr="002415E0">
        <w:rPr>
          <w:color w:val="000000"/>
        </w:rPr>
        <w:t>.</w:t>
      </w:r>
      <w:r w:rsidRPr="00AE74ED">
        <w:rPr>
          <w:rStyle w:val="apple-converted-space"/>
          <w:color w:val="000000"/>
        </w:rPr>
        <w:t xml:space="preserve"> </w:t>
      </w:r>
      <w:r w:rsidRPr="002415E0">
        <w:rPr>
          <w:color w:val="000000"/>
        </w:rPr>
        <w:t>Я</w:t>
      </w:r>
      <w:r>
        <w:rPr>
          <w:color w:val="000000"/>
        </w:rPr>
        <w:t xml:space="preserve"> </w:t>
      </w:r>
      <w:r w:rsidRPr="002415E0">
        <w:rPr>
          <w:color w:val="000000"/>
        </w:rPr>
        <w:t>бы</w:t>
      </w:r>
      <w:r>
        <w:rPr>
          <w:color w:val="000000"/>
        </w:rPr>
        <w:t xml:space="preserve"> потом</w:t>
      </w:r>
      <w:r w:rsidRPr="002415E0">
        <w:rPr>
          <w:color w:val="000000"/>
        </w:rPr>
        <w:t>,</w:t>
      </w:r>
      <w:r>
        <w:rPr>
          <w:color w:val="000000"/>
        </w:rPr>
        <w:t xml:space="preserve"> </w:t>
      </w:r>
      <w:r w:rsidRPr="002415E0">
        <w:rPr>
          <w:color w:val="000000"/>
        </w:rPr>
        <w:t>на</w:t>
      </w:r>
      <w:r>
        <w:rPr>
          <w:color w:val="000000"/>
        </w:rPr>
        <w:t xml:space="preserve"> </w:t>
      </w:r>
      <w:r w:rsidRPr="002415E0">
        <w:rPr>
          <w:color w:val="000000"/>
        </w:rPr>
        <w:t>самом</w:t>
      </w:r>
      <w:r>
        <w:rPr>
          <w:color w:val="000000"/>
        </w:rPr>
        <w:t xml:space="preserve"> </w:t>
      </w:r>
      <w:r w:rsidRPr="002415E0">
        <w:rPr>
          <w:color w:val="000000"/>
        </w:rPr>
        <w:t>деле</w:t>
      </w:r>
      <w:r>
        <w:rPr>
          <w:color w:val="000000"/>
        </w:rPr>
        <w:t>, всё рассказал ей</w:t>
      </w:r>
      <w:r w:rsidRPr="002415E0">
        <w:rPr>
          <w:color w:val="000000"/>
        </w:rPr>
        <w:t>.</w:t>
      </w:r>
      <w:r w:rsidRPr="00AE74ED">
        <w:rPr>
          <w:rStyle w:val="apple-converted-space"/>
          <w:color w:val="000000"/>
        </w:rPr>
        <w:t xml:space="preserve"> </w:t>
      </w:r>
      <w:r w:rsidRPr="002415E0">
        <w:rPr>
          <w:color w:val="000000"/>
        </w:rPr>
        <w:t>Но</w:t>
      </w:r>
      <w:r>
        <w:rPr>
          <w:color w:val="000000"/>
        </w:rPr>
        <w:t xml:space="preserve"> </w:t>
      </w:r>
      <w:r w:rsidRPr="002415E0">
        <w:rPr>
          <w:color w:val="000000"/>
        </w:rPr>
        <w:t>она</w:t>
      </w:r>
      <w:r>
        <w:rPr>
          <w:color w:val="000000"/>
        </w:rPr>
        <w:t xml:space="preserve"> догадалась </w:t>
      </w:r>
      <w:r w:rsidRPr="002415E0">
        <w:rPr>
          <w:color w:val="000000"/>
        </w:rPr>
        <w:t>раньше.</w:t>
      </w:r>
      <w:r>
        <w:rPr>
          <w:color w:val="000000"/>
        </w:rPr>
        <w:t xml:space="preserve"> </w:t>
      </w:r>
      <w:r w:rsidRPr="00336D6F">
        <w:t>–</w:t>
      </w:r>
      <w:r>
        <w:t xml:space="preserve"> </w:t>
      </w:r>
      <w:r w:rsidRPr="002415E0">
        <w:rPr>
          <w:color w:val="000000"/>
        </w:rPr>
        <w:t>Я</w:t>
      </w:r>
      <w:r>
        <w:rPr>
          <w:color w:val="000000"/>
        </w:rPr>
        <w:t xml:space="preserve"> </w:t>
      </w:r>
      <w:r w:rsidRPr="002415E0">
        <w:rPr>
          <w:color w:val="000000"/>
        </w:rPr>
        <w:t>попл</w:t>
      </w:r>
      <w:r>
        <w:rPr>
          <w:color w:val="000000"/>
        </w:rPr>
        <w:t>ё</w:t>
      </w:r>
      <w:r w:rsidRPr="002415E0">
        <w:rPr>
          <w:color w:val="000000"/>
        </w:rPr>
        <w:t>л</w:t>
      </w:r>
      <w:r>
        <w:rPr>
          <w:color w:val="000000"/>
        </w:rPr>
        <w:t xml:space="preserve">ся </w:t>
      </w:r>
      <w:r w:rsidRPr="002415E0">
        <w:rPr>
          <w:color w:val="000000"/>
        </w:rPr>
        <w:t>к</w:t>
      </w:r>
      <w:r>
        <w:rPr>
          <w:color w:val="000000"/>
        </w:rPr>
        <w:t xml:space="preserve"> мустангу </w:t>
      </w:r>
      <w:r w:rsidRPr="002415E0">
        <w:rPr>
          <w:color w:val="000000"/>
        </w:rPr>
        <w:t>и</w:t>
      </w:r>
      <w:r>
        <w:rPr>
          <w:color w:val="000000"/>
        </w:rPr>
        <w:t xml:space="preserve"> брелком разблокировал дверь</w:t>
      </w:r>
      <w:r w:rsidRPr="002415E0">
        <w:rPr>
          <w:color w:val="000000"/>
        </w:rPr>
        <w:t>.</w:t>
      </w:r>
      <w:r w:rsidRPr="00AE74ED">
        <w:rPr>
          <w:rStyle w:val="apple-converted-space"/>
          <w:color w:val="000000"/>
        </w:rPr>
        <w:t xml:space="preserve"> </w:t>
      </w:r>
      <w:r>
        <w:rPr>
          <w:color w:val="000000"/>
        </w:rPr>
        <w:t>О</w:t>
      </w:r>
      <w:r w:rsidRPr="002415E0">
        <w:rPr>
          <w:color w:val="000000"/>
        </w:rPr>
        <w:t>пустился</w:t>
      </w:r>
      <w:r>
        <w:rPr>
          <w:color w:val="000000"/>
        </w:rPr>
        <w:t xml:space="preserve"> </w:t>
      </w:r>
      <w:r w:rsidRPr="002415E0">
        <w:rPr>
          <w:color w:val="000000"/>
        </w:rPr>
        <w:t>на</w:t>
      </w:r>
      <w:r>
        <w:rPr>
          <w:color w:val="000000"/>
        </w:rPr>
        <w:t xml:space="preserve"> водительское сидение</w:t>
      </w:r>
      <w:r w:rsidRPr="002415E0">
        <w:rPr>
          <w:color w:val="000000"/>
        </w:rPr>
        <w:t>,</w:t>
      </w:r>
      <w:r>
        <w:rPr>
          <w:color w:val="000000"/>
        </w:rPr>
        <w:t xml:space="preserve"> откинул голову назад </w:t>
      </w:r>
      <w:r w:rsidRPr="002415E0">
        <w:rPr>
          <w:color w:val="000000"/>
        </w:rPr>
        <w:t>и</w:t>
      </w:r>
      <w:r>
        <w:rPr>
          <w:color w:val="000000"/>
        </w:rPr>
        <w:t xml:space="preserve"> </w:t>
      </w:r>
      <w:r w:rsidRPr="002415E0">
        <w:rPr>
          <w:color w:val="000000"/>
        </w:rPr>
        <w:t>закрыл</w:t>
      </w:r>
      <w:r>
        <w:rPr>
          <w:color w:val="000000"/>
        </w:rPr>
        <w:t xml:space="preserve"> </w:t>
      </w:r>
      <w:r w:rsidRPr="002415E0">
        <w:rPr>
          <w:color w:val="000000"/>
        </w:rPr>
        <w:t>глаза.</w:t>
      </w:r>
      <w:r w:rsidRPr="00AE74ED">
        <w:rPr>
          <w:rStyle w:val="apple-converted-space"/>
          <w:color w:val="000000"/>
        </w:rPr>
        <w:t xml:space="preserve"> </w:t>
      </w:r>
      <w:r w:rsidRPr="00336D6F">
        <w:t>–</w:t>
      </w:r>
      <w:r>
        <w:t xml:space="preserve"> </w:t>
      </w:r>
      <w:r>
        <w:rPr>
          <w:color w:val="000000"/>
        </w:rPr>
        <w:t>Т</w:t>
      </w:r>
      <w:r w:rsidRPr="002415E0">
        <w:rPr>
          <w:color w:val="000000"/>
        </w:rPr>
        <w:t>ы</w:t>
      </w:r>
      <w:r>
        <w:rPr>
          <w:color w:val="000000"/>
        </w:rPr>
        <w:t xml:space="preserve"> звонил ей?</w:t>
      </w:r>
    </w:p>
    <w:p w:rsidR="001F71E6" w:rsidRDefault="001F71E6" w:rsidP="001F71E6">
      <w:pPr>
        <w:pStyle w:val="western"/>
        <w:shd w:val="clear" w:color="auto" w:fill="FFFFFF"/>
        <w:spacing w:before="0" w:after="0"/>
        <w:ind w:firstLine="461"/>
        <w:jc w:val="both"/>
        <w:rPr>
          <w:rStyle w:val="apple-converted-space"/>
          <w:color w:val="000000"/>
        </w:rPr>
      </w:pPr>
      <w:r>
        <w:rPr>
          <w:color w:val="000000"/>
        </w:rPr>
        <w:t xml:space="preserve">Возникла небольшая пауза, пока Итан не вздохнул, успокаиваясь, </w:t>
      </w:r>
      <w:r w:rsidRPr="002415E0">
        <w:rPr>
          <w:color w:val="000000"/>
        </w:rPr>
        <w:t>но</w:t>
      </w:r>
      <w:r>
        <w:rPr>
          <w:color w:val="000000"/>
        </w:rPr>
        <w:t xml:space="preserve"> мне она показалась бесконечной</w:t>
      </w:r>
      <w:r w:rsidRPr="002415E0">
        <w:rPr>
          <w:color w:val="000000"/>
        </w:rPr>
        <w:t>.</w:t>
      </w:r>
      <w:r w:rsidRPr="00AE74ED">
        <w:rPr>
          <w:rStyle w:val="apple-converted-space"/>
          <w:color w:val="000000"/>
        </w:rPr>
        <w:t xml:space="preserve"> </w:t>
      </w:r>
    </w:p>
    <w:p w:rsidR="001F71E6" w:rsidRPr="007846F4" w:rsidRDefault="001F71E6" w:rsidP="001F71E6">
      <w:pPr>
        <w:pStyle w:val="western"/>
        <w:shd w:val="clear" w:color="auto" w:fill="FFFFFF"/>
        <w:spacing w:before="0" w:after="0"/>
        <w:ind w:firstLine="461"/>
        <w:jc w:val="both"/>
        <w:rPr>
          <w:color w:val="000000"/>
        </w:rPr>
      </w:pPr>
      <w:r w:rsidRPr="00336D6F">
        <w:t>–</w:t>
      </w:r>
      <w:r>
        <w:t xml:space="preserve"> </w:t>
      </w:r>
      <w:r w:rsidRPr="002415E0">
        <w:rPr>
          <w:color w:val="000000"/>
        </w:rPr>
        <w:t>Я</w:t>
      </w:r>
      <w:r>
        <w:rPr>
          <w:color w:val="000000"/>
        </w:rPr>
        <w:t xml:space="preserve"> </w:t>
      </w:r>
      <w:r w:rsidRPr="002415E0">
        <w:rPr>
          <w:color w:val="000000"/>
        </w:rPr>
        <w:t>пытался.</w:t>
      </w:r>
      <w:r w:rsidRPr="00AE74ED">
        <w:rPr>
          <w:rStyle w:val="apple-converted-space"/>
          <w:color w:val="000000"/>
        </w:rPr>
        <w:t xml:space="preserve"> </w:t>
      </w:r>
      <w:r w:rsidRPr="002415E0">
        <w:rPr>
          <w:color w:val="000000"/>
        </w:rPr>
        <w:t>Она</w:t>
      </w:r>
      <w:r>
        <w:rPr>
          <w:color w:val="000000"/>
        </w:rPr>
        <w:t xml:space="preserve"> </w:t>
      </w:r>
      <w:r w:rsidRPr="002415E0">
        <w:rPr>
          <w:color w:val="000000"/>
        </w:rPr>
        <w:t>выключила</w:t>
      </w:r>
      <w:r>
        <w:rPr>
          <w:color w:val="000000"/>
        </w:rPr>
        <w:t xml:space="preserve"> </w:t>
      </w:r>
      <w:r w:rsidRPr="002415E0">
        <w:rPr>
          <w:color w:val="000000"/>
        </w:rPr>
        <w:t>телефон.</w:t>
      </w:r>
      <w:r>
        <w:rPr>
          <w:color w:val="000000"/>
        </w:rPr>
        <w:t xml:space="preserve"> Постоянно срабатывает г</w:t>
      </w:r>
      <w:r w:rsidRPr="002415E0">
        <w:rPr>
          <w:color w:val="000000"/>
        </w:rPr>
        <w:t>олосовая</w:t>
      </w:r>
      <w:r>
        <w:rPr>
          <w:color w:val="000000"/>
        </w:rPr>
        <w:t xml:space="preserve"> </w:t>
      </w:r>
      <w:r w:rsidRPr="002415E0">
        <w:rPr>
          <w:color w:val="000000"/>
        </w:rPr>
        <w:t>почта.</w:t>
      </w:r>
    </w:p>
    <w:p w:rsidR="001F71E6" w:rsidRDefault="001F71E6" w:rsidP="001F71E6">
      <w:pPr>
        <w:pStyle w:val="western"/>
        <w:shd w:val="clear" w:color="auto" w:fill="FFFFFF"/>
        <w:spacing w:before="0" w:after="0"/>
        <w:ind w:firstLine="461"/>
        <w:jc w:val="both"/>
        <w:rPr>
          <w:rStyle w:val="apple-converted-space"/>
          <w:color w:val="000000"/>
        </w:rPr>
      </w:pPr>
      <w:r>
        <w:rPr>
          <w:color w:val="000000"/>
        </w:rPr>
        <w:t xml:space="preserve">Негнущимися пальцами </w:t>
      </w:r>
      <w:r w:rsidRPr="002415E0">
        <w:rPr>
          <w:color w:val="000000"/>
        </w:rPr>
        <w:t>я</w:t>
      </w:r>
      <w:r>
        <w:rPr>
          <w:color w:val="000000"/>
        </w:rPr>
        <w:t xml:space="preserve"> вставил </w:t>
      </w:r>
      <w:r w:rsidRPr="002415E0">
        <w:rPr>
          <w:color w:val="000000"/>
        </w:rPr>
        <w:t>ключ</w:t>
      </w:r>
      <w:r>
        <w:rPr>
          <w:color w:val="000000"/>
        </w:rPr>
        <w:t xml:space="preserve"> </w:t>
      </w:r>
      <w:r w:rsidRPr="002415E0">
        <w:rPr>
          <w:color w:val="000000"/>
        </w:rPr>
        <w:t>в</w:t>
      </w:r>
      <w:r>
        <w:rPr>
          <w:color w:val="000000"/>
        </w:rPr>
        <w:t xml:space="preserve"> </w:t>
      </w:r>
      <w:r w:rsidRPr="002415E0">
        <w:rPr>
          <w:color w:val="000000"/>
        </w:rPr>
        <w:t>замок</w:t>
      </w:r>
      <w:r>
        <w:rPr>
          <w:color w:val="000000"/>
        </w:rPr>
        <w:t xml:space="preserve"> </w:t>
      </w:r>
      <w:r w:rsidRPr="002415E0">
        <w:rPr>
          <w:color w:val="000000"/>
        </w:rPr>
        <w:t>зажигания</w:t>
      </w:r>
      <w:r>
        <w:rPr>
          <w:color w:val="000000"/>
        </w:rPr>
        <w:t xml:space="preserve">, </w:t>
      </w:r>
      <w:r w:rsidRPr="002415E0">
        <w:rPr>
          <w:color w:val="000000"/>
        </w:rPr>
        <w:t>и</w:t>
      </w:r>
      <w:r>
        <w:rPr>
          <w:color w:val="000000"/>
        </w:rPr>
        <w:t xml:space="preserve"> </w:t>
      </w:r>
      <w:r w:rsidRPr="002415E0">
        <w:rPr>
          <w:color w:val="000000"/>
        </w:rPr>
        <w:t>наконец</w:t>
      </w:r>
      <w:r>
        <w:rPr>
          <w:color w:val="000000"/>
        </w:rPr>
        <w:t xml:space="preserve">, после нескольких проклятий, </w:t>
      </w:r>
      <w:r w:rsidRPr="002415E0">
        <w:rPr>
          <w:color w:val="000000"/>
        </w:rPr>
        <w:t>автомобиль</w:t>
      </w:r>
      <w:r>
        <w:rPr>
          <w:color w:val="000000"/>
        </w:rPr>
        <w:t xml:space="preserve"> завёлся</w:t>
      </w:r>
      <w:r w:rsidRPr="002415E0">
        <w:rPr>
          <w:color w:val="000000"/>
        </w:rPr>
        <w:t>.</w:t>
      </w:r>
      <w:r w:rsidRPr="00AE74ED">
        <w:rPr>
          <w:rStyle w:val="apple-converted-space"/>
          <w:color w:val="000000"/>
        </w:rPr>
        <w:t xml:space="preserve"> </w:t>
      </w:r>
    </w:p>
    <w:p w:rsidR="001F71E6" w:rsidRPr="007846F4" w:rsidRDefault="001F71E6" w:rsidP="001F71E6">
      <w:pPr>
        <w:pStyle w:val="western"/>
        <w:shd w:val="clear" w:color="auto" w:fill="FFFFFF"/>
        <w:spacing w:before="0" w:after="0"/>
        <w:ind w:firstLine="461"/>
        <w:jc w:val="both"/>
        <w:rPr>
          <w:color w:val="000000"/>
        </w:rPr>
      </w:pPr>
      <w:r w:rsidRPr="00336D6F">
        <w:t>–</w:t>
      </w:r>
      <w:r>
        <w:t xml:space="preserve"> Сейчас я еду</w:t>
      </w:r>
      <w:r>
        <w:rPr>
          <w:color w:val="000000"/>
        </w:rPr>
        <w:t xml:space="preserve"> </w:t>
      </w:r>
      <w:r w:rsidRPr="002415E0">
        <w:rPr>
          <w:color w:val="000000"/>
        </w:rPr>
        <w:t>домой.</w:t>
      </w:r>
      <w:r w:rsidRPr="00AE74ED">
        <w:rPr>
          <w:rStyle w:val="apple-converted-space"/>
          <w:color w:val="000000"/>
        </w:rPr>
        <w:t xml:space="preserve"> </w:t>
      </w:r>
      <w:r>
        <w:rPr>
          <w:rStyle w:val="apple-converted-space"/>
          <w:color w:val="000000"/>
        </w:rPr>
        <w:t xml:space="preserve">Ты же </w:t>
      </w:r>
      <w:r w:rsidRPr="002415E0">
        <w:rPr>
          <w:color w:val="000000"/>
        </w:rPr>
        <w:t>попроб</w:t>
      </w:r>
      <w:r>
        <w:rPr>
          <w:color w:val="000000"/>
        </w:rPr>
        <w:t>уешь дозвониться до неё снова</w:t>
      </w:r>
      <w:r w:rsidRPr="002415E0">
        <w:rPr>
          <w:color w:val="000000"/>
        </w:rPr>
        <w:t>?</w:t>
      </w:r>
    </w:p>
    <w:p w:rsidR="001F71E6" w:rsidRPr="007846F4" w:rsidRDefault="001F71E6" w:rsidP="001F71E6">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sidRPr="002415E0">
        <w:rPr>
          <w:color w:val="000000"/>
        </w:rPr>
        <w:t>Конечно,</w:t>
      </w:r>
      <w:r>
        <w:rPr>
          <w:color w:val="000000"/>
        </w:rPr>
        <w:t xml:space="preserve"> попробую</w:t>
      </w:r>
      <w:r w:rsidRPr="002415E0">
        <w:rPr>
          <w:color w:val="000000"/>
        </w:rPr>
        <w:t>,</w:t>
      </w:r>
      <w:r w:rsidRPr="00ED69A3">
        <w:t xml:space="preserve"> </w:t>
      </w:r>
      <w:r w:rsidRPr="00336D6F">
        <w:t>–</w:t>
      </w:r>
      <w:r>
        <w:rPr>
          <w:color w:val="000000"/>
        </w:rPr>
        <w:t xml:space="preserve"> </w:t>
      </w:r>
      <w:r w:rsidRPr="002415E0">
        <w:rPr>
          <w:color w:val="000000"/>
        </w:rPr>
        <w:t>прорычал</w:t>
      </w:r>
      <w:r>
        <w:rPr>
          <w:color w:val="000000"/>
        </w:rPr>
        <w:t xml:space="preserve"> И</w:t>
      </w:r>
      <w:r w:rsidRPr="002415E0">
        <w:rPr>
          <w:color w:val="000000"/>
        </w:rPr>
        <w:t>тан.</w:t>
      </w:r>
      <w:r w:rsidRPr="00380BD9">
        <w:rPr>
          <w:rStyle w:val="apple-converted-space"/>
          <w:color w:val="000000"/>
        </w:rPr>
        <w:t xml:space="preserve"> </w:t>
      </w:r>
      <w:r w:rsidRPr="00336D6F">
        <w:t>–</w:t>
      </w:r>
      <w:r>
        <w:t xml:space="preserve"> </w:t>
      </w:r>
      <w:r w:rsidRPr="002415E0">
        <w:rPr>
          <w:color w:val="000000"/>
        </w:rPr>
        <w:t>Но</w:t>
      </w:r>
      <w:r>
        <w:rPr>
          <w:color w:val="000000"/>
        </w:rPr>
        <w:t xml:space="preserve"> </w:t>
      </w:r>
      <w:r w:rsidRPr="002415E0">
        <w:rPr>
          <w:color w:val="000000"/>
        </w:rPr>
        <w:t>не</w:t>
      </w:r>
      <w:r>
        <w:rPr>
          <w:color w:val="000000"/>
        </w:rPr>
        <w:t xml:space="preserve"> ради тебя</w:t>
      </w:r>
      <w:r w:rsidRPr="002415E0">
        <w:rPr>
          <w:color w:val="000000"/>
        </w:rPr>
        <w:t>,</w:t>
      </w:r>
      <w:r>
        <w:rPr>
          <w:color w:val="000000"/>
        </w:rPr>
        <w:t xml:space="preserve"> </w:t>
      </w:r>
      <w:proofErr w:type="gramStart"/>
      <w:r w:rsidRPr="002415E0">
        <w:rPr>
          <w:color w:val="000000"/>
        </w:rPr>
        <w:t>придурок</w:t>
      </w:r>
      <w:proofErr w:type="gramEnd"/>
      <w:r w:rsidRPr="002415E0">
        <w:rPr>
          <w:color w:val="000000"/>
        </w:rPr>
        <w:t>.</w:t>
      </w:r>
      <w:r w:rsidRPr="00380BD9">
        <w:rPr>
          <w:rStyle w:val="apple-converted-space"/>
          <w:color w:val="000000"/>
        </w:rPr>
        <w:t xml:space="preserve"> </w:t>
      </w:r>
      <w:r w:rsidRPr="002415E0">
        <w:rPr>
          <w:color w:val="000000"/>
        </w:rPr>
        <w:t>Она</w:t>
      </w:r>
      <w:r>
        <w:rPr>
          <w:color w:val="000000"/>
        </w:rPr>
        <w:t xml:space="preserve"> </w:t>
      </w:r>
      <w:r w:rsidRPr="002415E0">
        <w:rPr>
          <w:color w:val="000000"/>
        </w:rPr>
        <w:t>злится</w:t>
      </w:r>
      <w:r>
        <w:rPr>
          <w:color w:val="000000"/>
        </w:rPr>
        <w:t xml:space="preserve"> </w:t>
      </w:r>
      <w:r w:rsidRPr="002415E0">
        <w:rPr>
          <w:color w:val="000000"/>
        </w:rPr>
        <w:t>на</w:t>
      </w:r>
      <w:r>
        <w:rPr>
          <w:color w:val="000000"/>
        </w:rPr>
        <w:t xml:space="preserve"> </w:t>
      </w:r>
      <w:r w:rsidRPr="002415E0">
        <w:rPr>
          <w:color w:val="000000"/>
        </w:rPr>
        <w:t>меня,</w:t>
      </w:r>
      <w:r>
        <w:rPr>
          <w:color w:val="000000"/>
        </w:rPr>
        <w:t xml:space="preserve"> </w:t>
      </w:r>
      <w:r w:rsidRPr="002415E0">
        <w:rPr>
          <w:color w:val="000000"/>
        </w:rPr>
        <w:t>и</w:t>
      </w:r>
      <w:r>
        <w:rPr>
          <w:color w:val="000000"/>
        </w:rPr>
        <w:t xml:space="preserve"> </w:t>
      </w:r>
      <w:r w:rsidRPr="002415E0">
        <w:rPr>
          <w:color w:val="000000"/>
        </w:rPr>
        <w:t>я</w:t>
      </w:r>
      <w:r>
        <w:rPr>
          <w:color w:val="000000"/>
        </w:rPr>
        <w:t xml:space="preserve"> </w:t>
      </w:r>
      <w:r w:rsidRPr="002415E0">
        <w:rPr>
          <w:color w:val="000000"/>
        </w:rPr>
        <w:t>собираюсь</w:t>
      </w:r>
      <w:r>
        <w:rPr>
          <w:color w:val="000000"/>
        </w:rPr>
        <w:t xml:space="preserve"> это исправить</w:t>
      </w:r>
      <w:r w:rsidRPr="002415E0">
        <w:rPr>
          <w:color w:val="000000"/>
        </w:rPr>
        <w:t>.</w:t>
      </w:r>
      <w:r w:rsidRPr="00AE74ED">
        <w:rPr>
          <w:rStyle w:val="apple-converted-space"/>
          <w:color w:val="000000"/>
        </w:rPr>
        <w:t xml:space="preserve"> </w:t>
      </w:r>
      <w:r>
        <w:rPr>
          <w:rStyle w:val="apple-converted-space"/>
          <w:color w:val="000000"/>
        </w:rPr>
        <w:t xml:space="preserve">Но как она поступит с </w:t>
      </w:r>
      <w:r w:rsidRPr="0061431A">
        <w:rPr>
          <w:rStyle w:val="apple-converted-space"/>
          <w:i/>
          <w:color w:val="000000"/>
        </w:rPr>
        <w:t>тобой</w:t>
      </w:r>
      <w:r w:rsidRPr="002415E0">
        <w:rPr>
          <w:color w:val="000000"/>
        </w:rPr>
        <w:t>?</w:t>
      </w:r>
      <w:r w:rsidRPr="00AE74ED">
        <w:rPr>
          <w:rStyle w:val="apple-converted-space"/>
          <w:color w:val="000000"/>
        </w:rPr>
        <w:t xml:space="preserve"> </w:t>
      </w:r>
      <w:r w:rsidRPr="002415E0">
        <w:rPr>
          <w:color w:val="000000"/>
        </w:rPr>
        <w:t>Ну,</w:t>
      </w:r>
      <w:r>
        <w:rPr>
          <w:color w:val="000000"/>
        </w:rPr>
        <w:t xml:space="preserve"> мне пофиг</w:t>
      </w:r>
      <w:r w:rsidRPr="002415E0">
        <w:rPr>
          <w:color w:val="000000"/>
        </w:rPr>
        <w:t>.</w:t>
      </w:r>
      <w:r>
        <w:rPr>
          <w:color w:val="000000"/>
        </w:rPr>
        <w:t xml:space="preserve"> </w:t>
      </w:r>
      <w:r w:rsidRPr="00336D6F">
        <w:t>–</w:t>
      </w:r>
      <w:r>
        <w:t xml:space="preserve"> И о</w:t>
      </w:r>
      <w:r w:rsidRPr="00380BD9">
        <w:rPr>
          <w:color w:val="000000"/>
        </w:rPr>
        <w:t>н повесил трубку.</w:t>
      </w:r>
    </w:p>
    <w:p w:rsidR="00B46B6F" w:rsidRPr="004F7C41" w:rsidRDefault="00B46B6F" w:rsidP="00B46B6F">
      <w:pPr>
        <w:pStyle w:val="a0"/>
      </w:pPr>
    </w:p>
    <w:p w:rsidR="00745700" w:rsidRDefault="00745700">
      <w:pPr>
        <w:pStyle w:val="western"/>
        <w:pageBreakBefore/>
        <w:shd w:val="clear" w:color="auto" w:fill="FFFFFF"/>
        <w:spacing w:before="0" w:after="0"/>
        <w:jc w:val="center"/>
        <w:rPr>
          <w:b/>
          <w:color w:val="000000"/>
          <w:sz w:val="28"/>
          <w:szCs w:val="28"/>
        </w:rPr>
      </w:pPr>
    </w:p>
    <w:p w:rsidR="00745700" w:rsidRPr="00612074" w:rsidRDefault="001D46E0" w:rsidP="00286F9F">
      <w:pPr>
        <w:pStyle w:val="1"/>
        <w:jc w:val="center"/>
        <w:rPr>
          <w:sz w:val="28"/>
          <w:szCs w:val="28"/>
        </w:rPr>
      </w:pPr>
      <w:bookmarkStart w:id="22" w:name="_Toc445394520"/>
      <w:r>
        <w:rPr>
          <w:sz w:val="28"/>
          <w:szCs w:val="28"/>
        </w:rPr>
        <w:t>Глава 23</w:t>
      </w:r>
      <w:bookmarkEnd w:id="22"/>
    </w:p>
    <w:p w:rsidR="00C571F9" w:rsidRPr="00612074" w:rsidRDefault="00C571F9" w:rsidP="00C571F9">
      <w:pPr>
        <w:pStyle w:val="a0"/>
      </w:pPr>
    </w:p>
    <w:p w:rsidR="00C571F9" w:rsidRDefault="00C571F9" w:rsidP="00C571F9">
      <w:pPr>
        <w:shd w:val="clear" w:color="auto" w:fill="FFFFFF"/>
        <w:spacing w:after="0" w:line="240" w:lineRule="auto"/>
        <w:ind w:firstLine="426"/>
        <w:jc w:val="both"/>
        <w:rPr>
          <w:rFonts w:ascii="Times New Roman" w:hAnsi="Times New Roman"/>
          <w:i/>
          <w:iCs/>
          <w:color w:val="000000"/>
          <w:sz w:val="24"/>
          <w:szCs w:val="24"/>
          <w:shd w:val="clear" w:color="auto" w:fill="FFFFFF"/>
        </w:rPr>
      </w:pPr>
      <w:r>
        <w:rPr>
          <w:rFonts w:ascii="Times New Roman" w:hAnsi="Times New Roman"/>
          <w:i/>
          <w:iCs/>
          <w:color w:val="000000"/>
          <w:sz w:val="24"/>
          <w:szCs w:val="24"/>
          <w:shd w:val="clear" w:color="auto" w:fill="FFFFFF"/>
        </w:rPr>
        <w:t>«</w:t>
      </w:r>
      <w:r w:rsidRPr="004A0063">
        <w:rPr>
          <w:rFonts w:ascii="Times New Roman" w:hAnsi="Times New Roman"/>
          <w:i/>
          <w:iCs/>
          <w:color w:val="000000"/>
          <w:sz w:val="24"/>
          <w:szCs w:val="24"/>
          <w:shd w:val="clear" w:color="auto" w:fill="FFFFFF"/>
        </w:rPr>
        <w:t>П</w:t>
      </w:r>
      <w:r w:rsidR="00452DCC">
        <w:rPr>
          <w:rFonts w:ascii="Times New Roman" w:hAnsi="Times New Roman"/>
          <w:i/>
          <w:iCs/>
          <w:color w:val="000000"/>
          <w:sz w:val="24"/>
          <w:szCs w:val="24"/>
          <w:shd w:val="clear" w:color="auto" w:fill="FFFFFF"/>
        </w:rPr>
        <w:t>рости</w:t>
      </w:r>
      <w:r>
        <w:rPr>
          <w:rFonts w:ascii="Times New Roman" w:hAnsi="Times New Roman"/>
          <w:i/>
          <w:iCs/>
          <w:color w:val="000000"/>
          <w:sz w:val="24"/>
          <w:szCs w:val="24"/>
          <w:shd w:val="clear" w:color="auto" w:fill="FFFFFF"/>
        </w:rPr>
        <w:t>, С</w:t>
      </w:r>
      <w:r w:rsidR="00452DCC">
        <w:rPr>
          <w:rFonts w:ascii="Times New Roman" w:hAnsi="Times New Roman"/>
          <w:i/>
          <w:iCs/>
          <w:color w:val="000000"/>
          <w:sz w:val="24"/>
          <w:szCs w:val="24"/>
          <w:shd w:val="clear" w:color="auto" w:fill="FFFFFF"/>
        </w:rPr>
        <w:t>ью</w:t>
      </w:r>
      <w:r w:rsidRPr="004A0063">
        <w:rPr>
          <w:rFonts w:ascii="Times New Roman" w:hAnsi="Times New Roman"/>
          <w:i/>
          <w:iCs/>
          <w:color w:val="000000"/>
          <w:sz w:val="24"/>
          <w:szCs w:val="24"/>
          <w:shd w:val="clear" w:color="auto" w:fill="FFFFFF"/>
        </w:rPr>
        <w:t>!</w:t>
      </w:r>
      <w:r w:rsidRPr="00D94123">
        <w:rPr>
          <w:rStyle w:val="apple-converted-space"/>
          <w:i/>
          <w:iCs/>
          <w:color w:val="000000"/>
          <w:sz w:val="24"/>
          <w:szCs w:val="24"/>
          <w:shd w:val="clear" w:color="auto" w:fill="FFFFFF"/>
        </w:rPr>
        <w:t xml:space="preserve"> </w:t>
      </w:r>
      <w:r w:rsidRPr="004A0063">
        <w:rPr>
          <w:rFonts w:ascii="Times New Roman" w:hAnsi="Times New Roman"/>
          <w:i/>
          <w:iCs/>
          <w:color w:val="000000"/>
          <w:sz w:val="24"/>
          <w:szCs w:val="24"/>
          <w:shd w:val="clear" w:color="auto" w:fill="FFFFFF"/>
        </w:rPr>
        <w:t>Пожалуйста,</w:t>
      </w:r>
      <w:r>
        <w:rPr>
          <w:rFonts w:ascii="Times New Roman" w:hAnsi="Times New Roman"/>
          <w:i/>
          <w:iCs/>
          <w:color w:val="000000"/>
          <w:sz w:val="24"/>
          <w:szCs w:val="24"/>
          <w:shd w:val="clear" w:color="auto" w:fill="FFFFFF"/>
        </w:rPr>
        <w:t xml:space="preserve"> поговори со мной</w:t>
      </w:r>
      <w:r w:rsidRPr="004A0063">
        <w:rPr>
          <w:rFonts w:ascii="Times New Roman" w:hAnsi="Times New Roman"/>
          <w:i/>
          <w:iCs/>
          <w:color w:val="000000"/>
          <w:sz w:val="24"/>
          <w:szCs w:val="24"/>
          <w:shd w:val="clear" w:color="auto" w:fill="FFFFFF"/>
        </w:rPr>
        <w:t>!</w:t>
      </w:r>
      <w:r>
        <w:rPr>
          <w:rFonts w:ascii="Times New Roman" w:hAnsi="Times New Roman"/>
          <w:i/>
          <w:iCs/>
          <w:color w:val="000000"/>
          <w:sz w:val="24"/>
          <w:szCs w:val="24"/>
          <w:shd w:val="clear" w:color="auto" w:fill="FFFFFF"/>
        </w:rPr>
        <w:t>»</w:t>
      </w:r>
    </w:p>
    <w:p w:rsidR="00C571F9" w:rsidRPr="004A0063" w:rsidRDefault="00C571F9" w:rsidP="00C571F9">
      <w:pPr>
        <w:shd w:val="clear" w:color="auto" w:fill="FFFFFF"/>
        <w:spacing w:after="0" w:line="240" w:lineRule="auto"/>
        <w:ind w:firstLine="426"/>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Вечером мои звонки дважды переключались на голосовую почту, так что я решил отправить сообщение. </w:t>
      </w:r>
      <w:r w:rsidRPr="004A0063">
        <w:rPr>
          <w:rFonts w:ascii="Times New Roman" w:hAnsi="Times New Roman"/>
          <w:color w:val="000000"/>
          <w:sz w:val="24"/>
          <w:szCs w:val="24"/>
          <w:shd w:val="clear" w:color="auto" w:fill="FFFFFF"/>
        </w:rPr>
        <w:t>Затем,</w:t>
      </w:r>
      <w:r>
        <w:rPr>
          <w:rFonts w:ascii="Times New Roman" w:hAnsi="Times New Roman"/>
          <w:color w:val="000000"/>
          <w:sz w:val="24"/>
          <w:szCs w:val="24"/>
          <w:shd w:val="clear" w:color="auto" w:fill="FFFFFF"/>
        </w:rPr>
        <w:t xml:space="preserve"> </w:t>
      </w:r>
      <w:r w:rsidRPr="004A0063">
        <w:rPr>
          <w:rFonts w:ascii="Times New Roman" w:hAnsi="Times New Roman"/>
          <w:color w:val="000000"/>
          <w:sz w:val="24"/>
          <w:szCs w:val="24"/>
          <w:shd w:val="clear" w:color="auto" w:fill="FFFFFF"/>
        </w:rPr>
        <w:t>глядя</w:t>
      </w:r>
      <w:r>
        <w:rPr>
          <w:rFonts w:ascii="Times New Roman" w:hAnsi="Times New Roman"/>
          <w:color w:val="000000"/>
          <w:sz w:val="24"/>
          <w:szCs w:val="24"/>
          <w:shd w:val="clear" w:color="auto" w:fill="FFFFFF"/>
        </w:rPr>
        <w:t xml:space="preserve"> в </w:t>
      </w:r>
      <w:r w:rsidRPr="004A0063">
        <w:rPr>
          <w:rFonts w:ascii="Times New Roman" w:hAnsi="Times New Roman"/>
          <w:color w:val="000000"/>
          <w:sz w:val="24"/>
          <w:szCs w:val="24"/>
          <w:shd w:val="clear" w:color="auto" w:fill="FFFFFF"/>
        </w:rPr>
        <w:t>потолок</w:t>
      </w:r>
      <w:r>
        <w:rPr>
          <w:rFonts w:ascii="Times New Roman" w:hAnsi="Times New Roman"/>
          <w:color w:val="000000"/>
          <w:sz w:val="24"/>
          <w:szCs w:val="24"/>
          <w:shd w:val="clear" w:color="auto" w:fill="FFFFFF"/>
        </w:rPr>
        <w:t xml:space="preserve"> </w:t>
      </w:r>
      <w:r w:rsidRPr="004A0063">
        <w:rPr>
          <w:rFonts w:ascii="Times New Roman" w:hAnsi="Times New Roman"/>
          <w:color w:val="000000"/>
          <w:sz w:val="24"/>
          <w:szCs w:val="24"/>
          <w:shd w:val="clear" w:color="auto" w:fill="FFFFFF"/>
        </w:rPr>
        <w:t>над</w:t>
      </w:r>
      <w:r>
        <w:rPr>
          <w:rFonts w:ascii="Times New Roman" w:hAnsi="Times New Roman"/>
          <w:color w:val="000000"/>
          <w:sz w:val="24"/>
          <w:szCs w:val="24"/>
          <w:shd w:val="clear" w:color="auto" w:fill="FFFFFF"/>
        </w:rPr>
        <w:t xml:space="preserve"> </w:t>
      </w:r>
      <w:r w:rsidRPr="004A0063">
        <w:rPr>
          <w:rFonts w:ascii="Times New Roman" w:hAnsi="Times New Roman"/>
          <w:color w:val="000000"/>
          <w:sz w:val="24"/>
          <w:szCs w:val="24"/>
          <w:shd w:val="clear" w:color="auto" w:fill="FFFFFF"/>
        </w:rPr>
        <w:t>кроватью,</w:t>
      </w:r>
      <w:r>
        <w:rPr>
          <w:rFonts w:ascii="Times New Roman" w:hAnsi="Times New Roman"/>
          <w:color w:val="000000"/>
          <w:sz w:val="24"/>
          <w:szCs w:val="24"/>
          <w:shd w:val="clear" w:color="auto" w:fill="FFFFFF"/>
        </w:rPr>
        <w:t xml:space="preserve"> </w:t>
      </w:r>
      <w:r w:rsidRPr="004A0063">
        <w:rPr>
          <w:rFonts w:ascii="Times New Roman" w:hAnsi="Times New Roman"/>
          <w:color w:val="000000"/>
          <w:sz w:val="24"/>
          <w:szCs w:val="24"/>
          <w:shd w:val="clear" w:color="auto" w:fill="FFFFFF"/>
        </w:rPr>
        <w:t>я</w:t>
      </w:r>
      <w:r>
        <w:rPr>
          <w:rFonts w:ascii="Times New Roman" w:hAnsi="Times New Roman"/>
          <w:color w:val="000000"/>
          <w:sz w:val="24"/>
          <w:szCs w:val="24"/>
          <w:shd w:val="clear" w:color="auto" w:fill="FFFFFF"/>
        </w:rPr>
        <w:t xml:space="preserve"> </w:t>
      </w:r>
      <w:r w:rsidRPr="004A0063">
        <w:rPr>
          <w:rFonts w:ascii="Times New Roman" w:hAnsi="Times New Roman"/>
          <w:color w:val="000000"/>
          <w:sz w:val="24"/>
          <w:szCs w:val="24"/>
          <w:shd w:val="clear" w:color="auto" w:fill="FFFFFF"/>
        </w:rPr>
        <w:t>ждал,</w:t>
      </w:r>
      <w:r>
        <w:rPr>
          <w:rFonts w:ascii="Times New Roman" w:hAnsi="Times New Roman"/>
          <w:color w:val="000000"/>
          <w:sz w:val="24"/>
          <w:szCs w:val="24"/>
          <w:shd w:val="clear" w:color="auto" w:fill="FFFFFF"/>
        </w:rPr>
        <w:t xml:space="preserve"> пролетали минуты</w:t>
      </w:r>
      <w:r w:rsidRPr="004A0063">
        <w:rPr>
          <w:rFonts w:ascii="Times New Roman" w:hAnsi="Times New Roman"/>
          <w:color w:val="000000"/>
          <w:sz w:val="24"/>
          <w:szCs w:val="24"/>
          <w:shd w:val="clear" w:color="auto" w:fill="FFFFFF"/>
        </w:rPr>
        <w:t>,</w:t>
      </w:r>
      <w:r>
        <w:rPr>
          <w:rFonts w:ascii="Times New Roman" w:hAnsi="Times New Roman"/>
          <w:color w:val="000000"/>
          <w:sz w:val="24"/>
          <w:szCs w:val="24"/>
          <w:shd w:val="clear" w:color="auto" w:fill="FFFFFF"/>
        </w:rPr>
        <w:t xml:space="preserve"> а </w:t>
      </w:r>
      <w:r w:rsidRPr="004A0063">
        <w:rPr>
          <w:rFonts w:ascii="Times New Roman" w:hAnsi="Times New Roman"/>
          <w:color w:val="000000"/>
          <w:sz w:val="24"/>
          <w:szCs w:val="24"/>
          <w:shd w:val="clear" w:color="auto" w:fill="FFFFFF"/>
        </w:rPr>
        <w:t>мо</w:t>
      </w:r>
      <w:r>
        <w:rPr>
          <w:rFonts w:ascii="Times New Roman" w:hAnsi="Times New Roman"/>
          <w:color w:val="000000"/>
          <w:sz w:val="24"/>
          <w:szCs w:val="24"/>
          <w:shd w:val="clear" w:color="auto" w:fill="FFFFFF"/>
        </w:rPr>
        <w:t xml:space="preserve">ё </w:t>
      </w:r>
      <w:r w:rsidRPr="004A0063">
        <w:rPr>
          <w:rFonts w:ascii="Times New Roman" w:hAnsi="Times New Roman"/>
          <w:color w:val="000000"/>
          <w:sz w:val="24"/>
          <w:szCs w:val="24"/>
          <w:shd w:val="clear" w:color="auto" w:fill="FFFFFF"/>
        </w:rPr>
        <w:t>сердце</w:t>
      </w:r>
      <w:r>
        <w:rPr>
          <w:rFonts w:ascii="Times New Roman" w:hAnsi="Times New Roman"/>
          <w:color w:val="000000"/>
          <w:sz w:val="24"/>
          <w:szCs w:val="24"/>
          <w:shd w:val="clear" w:color="auto" w:fill="FFFFFF"/>
        </w:rPr>
        <w:t xml:space="preserve"> </w:t>
      </w:r>
      <w:r w:rsidRPr="004A0063">
        <w:rPr>
          <w:rFonts w:ascii="Times New Roman" w:hAnsi="Times New Roman"/>
          <w:color w:val="000000"/>
          <w:sz w:val="24"/>
          <w:szCs w:val="24"/>
          <w:shd w:val="clear" w:color="auto" w:fill="FFFFFF"/>
        </w:rPr>
        <w:t>колотилось</w:t>
      </w:r>
      <w:r>
        <w:rPr>
          <w:rFonts w:ascii="Times New Roman" w:hAnsi="Times New Roman"/>
          <w:color w:val="000000"/>
          <w:sz w:val="24"/>
          <w:szCs w:val="24"/>
          <w:shd w:val="clear" w:color="auto" w:fill="FFFFFF"/>
        </w:rPr>
        <w:t xml:space="preserve">, отдаваясь </w:t>
      </w:r>
      <w:r w:rsidRPr="004A0063">
        <w:rPr>
          <w:rFonts w:ascii="Times New Roman" w:hAnsi="Times New Roman"/>
          <w:color w:val="000000"/>
          <w:sz w:val="24"/>
          <w:szCs w:val="24"/>
          <w:shd w:val="clear" w:color="auto" w:fill="FFFFFF"/>
        </w:rPr>
        <w:t>в</w:t>
      </w:r>
      <w:r>
        <w:rPr>
          <w:rFonts w:ascii="Times New Roman" w:hAnsi="Times New Roman"/>
          <w:color w:val="000000"/>
          <w:sz w:val="24"/>
          <w:szCs w:val="24"/>
          <w:shd w:val="clear" w:color="auto" w:fill="FFFFFF"/>
        </w:rPr>
        <w:t xml:space="preserve"> </w:t>
      </w:r>
      <w:r w:rsidRPr="004A0063">
        <w:rPr>
          <w:rFonts w:ascii="Times New Roman" w:hAnsi="Times New Roman"/>
          <w:color w:val="000000"/>
          <w:sz w:val="24"/>
          <w:szCs w:val="24"/>
          <w:shd w:val="clear" w:color="auto" w:fill="FFFFFF"/>
        </w:rPr>
        <w:t>горле.</w:t>
      </w:r>
    </w:p>
    <w:p w:rsidR="00C571F9" w:rsidRDefault="00C571F9" w:rsidP="00C571F9">
      <w:pPr>
        <w:pStyle w:val="western"/>
        <w:shd w:val="clear" w:color="auto" w:fill="FFFFFF"/>
        <w:spacing w:before="0" w:after="0"/>
        <w:ind w:firstLine="461"/>
        <w:jc w:val="both"/>
        <w:rPr>
          <w:color w:val="000000"/>
        </w:rPr>
      </w:pPr>
      <w:r>
        <w:rPr>
          <w:color w:val="000000"/>
        </w:rPr>
        <w:t>Почему она не ответила?</w:t>
      </w:r>
    </w:p>
    <w:p w:rsidR="00C571F9" w:rsidRPr="007846F4" w:rsidRDefault="00C571F9" w:rsidP="00C571F9">
      <w:pPr>
        <w:pStyle w:val="western"/>
        <w:shd w:val="clear" w:color="auto" w:fill="FFFFFF"/>
        <w:spacing w:before="0" w:after="0"/>
        <w:ind w:firstLine="461"/>
        <w:jc w:val="both"/>
        <w:rPr>
          <w:color w:val="000000"/>
        </w:rPr>
      </w:pPr>
      <w:r w:rsidRPr="004A0063">
        <w:rPr>
          <w:i/>
          <w:iCs/>
          <w:color w:val="000000"/>
        </w:rPr>
        <w:t>Бо</w:t>
      </w:r>
      <w:r>
        <w:rPr>
          <w:i/>
          <w:iCs/>
          <w:color w:val="000000"/>
        </w:rPr>
        <w:t>же</w:t>
      </w:r>
      <w:r w:rsidRPr="004A0063">
        <w:rPr>
          <w:i/>
          <w:iCs/>
          <w:color w:val="000000"/>
        </w:rPr>
        <w:t>.</w:t>
      </w:r>
      <w:r w:rsidRPr="00D94123">
        <w:rPr>
          <w:rStyle w:val="apple-converted-space"/>
          <w:color w:val="000000"/>
        </w:rPr>
        <w:t xml:space="preserve"> </w:t>
      </w:r>
      <w:r w:rsidRPr="004A0063">
        <w:rPr>
          <w:color w:val="000000"/>
        </w:rPr>
        <w:t>Я</w:t>
      </w:r>
      <w:r>
        <w:rPr>
          <w:color w:val="000000"/>
        </w:rPr>
        <w:t xml:space="preserve"> сильно зажмурился</w:t>
      </w:r>
      <w:r w:rsidRPr="004A0063">
        <w:rPr>
          <w:color w:val="000000"/>
        </w:rPr>
        <w:t>.</w:t>
      </w:r>
      <w:r w:rsidRPr="00D94123">
        <w:rPr>
          <w:rStyle w:val="apple-converted-space"/>
          <w:color w:val="000000"/>
        </w:rPr>
        <w:t xml:space="preserve"> </w:t>
      </w:r>
      <w:r w:rsidRPr="004A0063">
        <w:rPr>
          <w:color w:val="000000"/>
        </w:rPr>
        <w:t>Я</w:t>
      </w:r>
      <w:r>
        <w:rPr>
          <w:color w:val="000000"/>
        </w:rPr>
        <w:t xml:space="preserve"> </w:t>
      </w:r>
      <w:r w:rsidRPr="004A0063">
        <w:rPr>
          <w:color w:val="000000"/>
        </w:rPr>
        <w:t>знал</w:t>
      </w:r>
      <w:r>
        <w:rPr>
          <w:color w:val="000000"/>
        </w:rPr>
        <w:t xml:space="preserve"> </w:t>
      </w:r>
      <w:r w:rsidRPr="004A0063">
        <w:rPr>
          <w:color w:val="000000"/>
        </w:rPr>
        <w:t>почему.</w:t>
      </w:r>
      <w:r w:rsidRPr="00D94123">
        <w:rPr>
          <w:rStyle w:val="apple-converted-space"/>
          <w:color w:val="000000"/>
        </w:rPr>
        <w:t xml:space="preserve"> </w:t>
      </w:r>
      <w:r w:rsidRPr="004A0063">
        <w:rPr>
          <w:color w:val="000000"/>
        </w:rPr>
        <w:t>Потому</w:t>
      </w:r>
      <w:r>
        <w:rPr>
          <w:color w:val="000000"/>
        </w:rPr>
        <w:t xml:space="preserve"> </w:t>
      </w:r>
      <w:r w:rsidRPr="004A0063">
        <w:rPr>
          <w:color w:val="000000"/>
        </w:rPr>
        <w:t>что</w:t>
      </w:r>
      <w:r>
        <w:rPr>
          <w:color w:val="000000"/>
        </w:rPr>
        <w:t xml:space="preserve"> </w:t>
      </w:r>
      <w:r w:rsidRPr="004A0063">
        <w:rPr>
          <w:color w:val="000000"/>
        </w:rPr>
        <w:t>я</w:t>
      </w:r>
      <w:r>
        <w:rPr>
          <w:color w:val="000000"/>
        </w:rPr>
        <w:t xml:space="preserve"> </w:t>
      </w:r>
      <w:r w:rsidRPr="004A0063">
        <w:rPr>
          <w:color w:val="000000"/>
        </w:rPr>
        <w:t>облажался.</w:t>
      </w:r>
      <w:r w:rsidRPr="00D94123">
        <w:rPr>
          <w:rStyle w:val="apple-converted-space"/>
          <w:color w:val="000000"/>
        </w:rPr>
        <w:t xml:space="preserve"> </w:t>
      </w:r>
      <w:r w:rsidRPr="004A0063">
        <w:rPr>
          <w:color w:val="000000"/>
        </w:rPr>
        <w:t>И</w:t>
      </w:r>
      <w:r>
        <w:rPr>
          <w:color w:val="000000"/>
        </w:rPr>
        <w:t xml:space="preserve"> </w:t>
      </w:r>
      <w:r w:rsidRPr="004A0063">
        <w:rPr>
          <w:color w:val="000000"/>
        </w:rPr>
        <w:t>не</w:t>
      </w:r>
      <w:r>
        <w:rPr>
          <w:color w:val="000000"/>
        </w:rPr>
        <w:t xml:space="preserve"> просто </w:t>
      </w:r>
      <w:r w:rsidRPr="004A0063">
        <w:rPr>
          <w:color w:val="000000"/>
        </w:rPr>
        <w:t>чуть-чуть,</w:t>
      </w:r>
      <w:r>
        <w:rPr>
          <w:color w:val="000000"/>
        </w:rPr>
        <w:t xml:space="preserve"> а </w:t>
      </w:r>
      <w:r w:rsidRPr="004A0063">
        <w:rPr>
          <w:color w:val="000000"/>
        </w:rPr>
        <w:t>на</w:t>
      </w:r>
      <w:r>
        <w:rPr>
          <w:color w:val="000000"/>
        </w:rPr>
        <w:t xml:space="preserve"> </w:t>
      </w:r>
      <w:r w:rsidRPr="004A0063">
        <w:rPr>
          <w:color w:val="000000"/>
        </w:rPr>
        <w:t>этот</w:t>
      </w:r>
      <w:r>
        <w:rPr>
          <w:color w:val="000000"/>
        </w:rPr>
        <w:t xml:space="preserve"> </w:t>
      </w:r>
      <w:r w:rsidRPr="004A0063">
        <w:rPr>
          <w:color w:val="000000"/>
        </w:rPr>
        <w:t>раз</w:t>
      </w:r>
      <w:r>
        <w:rPr>
          <w:color w:val="000000"/>
        </w:rPr>
        <w:t xml:space="preserve"> </w:t>
      </w:r>
      <w:r w:rsidRPr="004A0063">
        <w:rPr>
          <w:color w:val="000000"/>
        </w:rPr>
        <w:t>по-</w:t>
      </w:r>
      <w:r>
        <w:rPr>
          <w:color w:val="000000"/>
        </w:rPr>
        <w:t>крупному</w:t>
      </w:r>
      <w:r w:rsidRPr="004A0063">
        <w:rPr>
          <w:color w:val="000000"/>
        </w:rPr>
        <w:t>.</w:t>
      </w:r>
    </w:p>
    <w:p w:rsidR="00C571F9" w:rsidRDefault="00C571F9" w:rsidP="00C571F9">
      <w:pPr>
        <w:pStyle w:val="western"/>
        <w:shd w:val="clear" w:color="auto" w:fill="FFFFFF"/>
        <w:spacing w:before="0" w:after="0"/>
        <w:ind w:firstLine="461"/>
        <w:jc w:val="both"/>
        <w:rPr>
          <w:rStyle w:val="apple-converted-space"/>
          <w:color w:val="000000"/>
        </w:rPr>
      </w:pPr>
      <w:r w:rsidRPr="004A0063">
        <w:rPr>
          <w:color w:val="000000"/>
        </w:rPr>
        <w:t>Ещ</w:t>
      </w:r>
      <w:r>
        <w:rPr>
          <w:color w:val="000000"/>
        </w:rPr>
        <w:t xml:space="preserve">ё </w:t>
      </w:r>
      <w:r w:rsidRPr="004A0063">
        <w:rPr>
          <w:color w:val="000000"/>
        </w:rPr>
        <w:t>од</w:t>
      </w:r>
      <w:r>
        <w:rPr>
          <w:color w:val="000000"/>
        </w:rPr>
        <w:t>и</w:t>
      </w:r>
      <w:r w:rsidRPr="004A0063">
        <w:rPr>
          <w:color w:val="000000"/>
        </w:rPr>
        <w:t>н</w:t>
      </w:r>
      <w:r>
        <w:rPr>
          <w:color w:val="000000"/>
        </w:rPr>
        <w:t xml:space="preserve"> звонок остался без </w:t>
      </w:r>
      <w:r w:rsidRPr="004A0063">
        <w:rPr>
          <w:color w:val="000000"/>
        </w:rPr>
        <w:t>ответа</w:t>
      </w:r>
      <w:r>
        <w:rPr>
          <w:color w:val="000000"/>
        </w:rPr>
        <w:t xml:space="preserve">, </w:t>
      </w:r>
      <w:r w:rsidRPr="004A0063">
        <w:rPr>
          <w:color w:val="000000"/>
        </w:rPr>
        <w:t>и</w:t>
      </w:r>
      <w:r>
        <w:rPr>
          <w:color w:val="000000"/>
        </w:rPr>
        <w:t xml:space="preserve"> </w:t>
      </w:r>
      <w:r w:rsidRPr="004A0063">
        <w:rPr>
          <w:color w:val="000000"/>
        </w:rPr>
        <w:t>три</w:t>
      </w:r>
      <w:r>
        <w:rPr>
          <w:color w:val="000000"/>
        </w:rPr>
        <w:t xml:space="preserve"> </w:t>
      </w:r>
      <w:r w:rsidRPr="004A0063">
        <w:rPr>
          <w:color w:val="000000"/>
        </w:rPr>
        <w:t>умоляющ</w:t>
      </w:r>
      <w:r>
        <w:rPr>
          <w:color w:val="000000"/>
        </w:rPr>
        <w:t xml:space="preserve">их </w:t>
      </w:r>
      <w:r w:rsidRPr="004A0063">
        <w:rPr>
          <w:color w:val="000000"/>
        </w:rPr>
        <w:t>сообщения</w:t>
      </w:r>
      <w:r>
        <w:rPr>
          <w:color w:val="000000"/>
        </w:rPr>
        <w:t xml:space="preserve"> тоже. Я поднял своё усталое тело </w:t>
      </w:r>
      <w:r w:rsidRPr="004A0063">
        <w:rPr>
          <w:color w:val="000000"/>
        </w:rPr>
        <w:t>с</w:t>
      </w:r>
      <w:r>
        <w:rPr>
          <w:color w:val="000000"/>
        </w:rPr>
        <w:t xml:space="preserve"> </w:t>
      </w:r>
      <w:r w:rsidRPr="004A0063">
        <w:rPr>
          <w:color w:val="000000"/>
        </w:rPr>
        <w:t>кровати</w:t>
      </w:r>
      <w:r>
        <w:rPr>
          <w:color w:val="000000"/>
        </w:rPr>
        <w:t xml:space="preserve"> </w:t>
      </w:r>
      <w:r w:rsidRPr="004A0063">
        <w:rPr>
          <w:color w:val="000000"/>
        </w:rPr>
        <w:t>и</w:t>
      </w:r>
      <w:r>
        <w:rPr>
          <w:color w:val="000000"/>
        </w:rPr>
        <w:t xml:space="preserve"> поволочил ноги </w:t>
      </w:r>
      <w:r w:rsidRPr="004A0063">
        <w:rPr>
          <w:color w:val="000000"/>
        </w:rPr>
        <w:t>в</w:t>
      </w:r>
      <w:r>
        <w:rPr>
          <w:color w:val="000000"/>
        </w:rPr>
        <w:t xml:space="preserve"> </w:t>
      </w:r>
      <w:r w:rsidRPr="004A0063">
        <w:rPr>
          <w:color w:val="000000"/>
        </w:rPr>
        <w:t>комнату</w:t>
      </w:r>
      <w:r>
        <w:rPr>
          <w:color w:val="000000"/>
        </w:rPr>
        <w:t xml:space="preserve"> </w:t>
      </w:r>
      <w:r w:rsidRPr="004A0063">
        <w:rPr>
          <w:color w:val="000000"/>
        </w:rPr>
        <w:t>Итана.</w:t>
      </w:r>
      <w:r w:rsidRPr="00D94123">
        <w:rPr>
          <w:rStyle w:val="apple-converted-space"/>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w:t>
      </w:r>
      <w:proofErr w:type="gramStart"/>
      <w:r>
        <w:t>Ит</w:t>
      </w:r>
      <w:proofErr w:type="gramEnd"/>
      <w:r w:rsidRPr="004A0063">
        <w:rPr>
          <w:color w:val="000000"/>
        </w:rPr>
        <w:t>?</w:t>
      </w:r>
    </w:p>
    <w:p w:rsidR="00C571F9" w:rsidRDefault="00C571F9" w:rsidP="00C571F9">
      <w:pPr>
        <w:pStyle w:val="western"/>
        <w:shd w:val="clear" w:color="auto" w:fill="FFFFFF"/>
        <w:spacing w:before="0" w:after="0"/>
        <w:ind w:firstLine="461"/>
        <w:jc w:val="both"/>
        <w:rPr>
          <w:color w:val="000000"/>
        </w:rPr>
      </w:pPr>
      <w:r>
        <w:rPr>
          <w:color w:val="000000"/>
        </w:rPr>
        <w:t>Он не ответил на стук.</w:t>
      </w:r>
    </w:p>
    <w:p w:rsidR="00C571F9" w:rsidRPr="007846F4" w:rsidRDefault="00C571F9" w:rsidP="00C571F9">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sidRPr="004A0063">
        <w:rPr>
          <w:color w:val="000000"/>
        </w:rPr>
        <w:t>Пожалуйста,</w:t>
      </w:r>
      <w:r>
        <w:rPr>
          <w:color w:val="000000"/>
        </w:rPr>
        <w:t xml:space="preserve"> </w:t>
      </w:r>
      <w:r w:rsidRPr="004A0063">
        <w:rPr>
          <w:color w:val="000000"/>
        </w:rPr>
        <w:t>скажи</w:t>
      </w:r>
      <w:r>
        <w:rPr>
          <w:color w:val="000000"/>
        </w:rPr>
        <w:t xml:space="preserve"> </w:t>
      </w:r>
      <w:r w:rsidRPr="004A0063">
        <w:rPr>
          <w:color w:val="000000"/>
        </w:rPr>
        <w:t>мне,</w:t>
      </w:r>
      <w:r>
        <w:rPr>
          <w:color w:val="000000"/>
        </w:rPr>
        <w:t xml:space="preserve"> поговорил ли ты с ней.</w:t>
      </w:r>
    </w:p>
    <w:p w:rsidR="00C571F9" w:rsidRDefault="00C571F9" w:rsidP="00C571F9">
      <w:pPr>
        <w:pStyle w:val="western"/>
        <w:shd w:val="clear" w:color="auto" w:fill="FFFFFF"/>
        <w:spacing w:before="0" w:after="0"/>
        <w:ind w:firstLine="461"/>
        <w:jc w:val="both"/>
        <w:rPr>
          <w:color w:val="000000"/>
        </w:rPr>
      </w:pPr>
      <w:r>
        <w:rPr>
          <w:color w:val="000000"/>
        </w:rPr>
        <w:t xml:space="preserve">Секунды тикали, </w:t>
      </w:r>
      <w:proofErr w:type="gramStart"/>
      <w:r>
        <w:rPr>
          <w:color w:val="000000"/>
        </w:rPr>
        <w:t>наконец</w:t>
      </w:r>
      <w:proofErr w:type="gramEnd"/>
      <w:r>
        <w:rPr>
          <w:color w:val="000000"/>
        </w:rPr>
        <w:t xml:space="preserve"> через дверь послышалось сердитое рычание.</w:t>
      </w:r>
    </w:p>
    <w:p w:rsidR="00C571F9" w:rsidRDefault="00C571F9" w:rsidP="00C571F9">
      <w:pPr>
        <w:pStyle w:val="western"/>
        <w:shd w:val="clear" w:color="auto" w:fill="FFFFFF"/>
        <w:spacing w:before="0" w:after="0"/>
        <w:ind w:firstLine="461"/>
        <w:jc w:val="both"/>
        <w:rPr>
          <w:color w:val="000000"/>
        </w:rPr>
      </w:pPr>
      <w:r w:rsidRPr="00336D6F">
        <w:t>–</w:t>
      </w:r>
      <w:r>
        <w:t xml:space="preserve"> </w:t>
      </w:r>
      <w:r>
        <w:rPr>
          <w:color w:val="000000"/>
        </w:rPr>
        <w:t>Нет.</w:t>
      </w:r>
    </w:p>
    <w:p w:rsidR="00C571F9" w:rsidRDefault="00C571F9" w:rsidP="00C571F9">
      <w:pPr>
        <w:pStyle w:val="western"/>
        <w:shd w:val="clear" w:color="auto" w:fill="FFFFFF"/>
        <w:spacing w:before="0" w:after="0"/>
        <w:ind w:firstLine="461"/>
        <w:jc w:val="both"/>
        <w:rPr>
          <w:rStyle w:val="apple-converted-space"/>
          <w:color w:val="000000"/>
        </w:rPr>
      </w:pPr>
      <w:r w:rsidRPr="004A0063">
        <w:rPr>
          <w:color w:val="000000"/>
        </w:rPr>
        <w:t>Я</w:t>
      </w:r>
      <w:r>
        <w:rPr>
          <w:color w:val="000000"/>
        </w:rPr>
        <w:t xml:space="preserve"> </w:t>
      </w:r>
      <w:r w:rsidRPr="004A0063">
        <w:rPr>
          <w:color w:val="000000"/>
        </w:rPr>
        <w:t>почесал</w:t>
      </w:r>
      <w:r>
        <w:rPr>
          <w:color w:val="000000"/>
        </w:rPr>
        <w:t xml:space="preserve"> </w:t>
      </w:r>
      <w:r w:rsidRPr="004A0063">
        <w:rPr>
          <w:color w:val="000000"/>
        </w:rPr>
        <w:t>голову.</w:t>
      </w:r>
      <w:r w:rsidRPr="00D94123">
        <w:rPr>
          <w:rStyle w:val="apple-converted-space"/>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w:t>
      </w:r>
      <w:r w:rsidRPr="004A0063">
        <w:rPr>
          <w:color w:val="000000"/>
        </w:rPr>
        <w:t>Нет,</w:t>
      </w:r>
      <w:r>
        <w:rPr>
          <w:color w:val="000000"/>
        </w:rPr>
        <w:t xml:space="preserve"> т</w:t>
      </w:r>
      <w:r w:rsidRPr="004A0063">
        <w:rPr>
          <w:color w:val="000000"/>
        </w:rPr>
        <w:t>ы</w:t>
      </w:r>
      <w:r>
        <w:rPr>
          <w:color w:val="000000"/>
        </w:rPr>
        <w:t xml:space="preserve"> </w:t>
      </w:r>
      <w:r w:rsidRPr="004A0063">
        <w:rPr>
          <w:color w:val="000000"/>
        </w:rPr>
        <w:t>не</w:t>
      </w:r>
      <w:r>
        <w:rPr>
          <w:color w:val="000000"/>
        </w:rPr>
        <w:t xml:space="preserve"> разговаривал </w:t>
      </w:r>
      <w:r w:rsidRPr="004A0063">
        <w:rPr>
          <w:color w:val="000000"/>
        </w:rPr>
        <w:t>с</w:t>
      </w:r>
      <w:r>
        <w:rPr>
          <w:color w:val="000000"/>
        </w:rPr>
        <w:t xml:space="preserve"> </w:t>
      </w:r>
      <w:r w:rsidRPr="004A0063">
        <w:rPr>
          <w:color w:val="000000"/>
        </w:rPr>
        <w:t>н</w:t>
      </w:r>
      <w:r>
        <w:rPr>
          <w:color w:val="000000"/>
        </w:rPr>
        <w:t>ей, или нет, ты не расскажешь мне?</w:t>
      </w:r>
    </w:p>
    <w:p w:rsidR="00C571F9" w:rsidRDefault="00C571F9" w:rsidP="00C571F9">
      <w:pPr>
        <w:pStyle w:val="western"/>
        <w:shd w:val="clear" w:color="auto" w:fill="FFFFFF"/>
        <w:spacing w:before="0" w:after="0"/>
        <w:ind w:firstLine="461"/>
        <w:jc w:val="both"/>
        <w:rPr>
          <w:color w:val="000000"/>
        </w:rPr>
      </w:pPr>
      <w:r w:rsidRPr="00336D6F">
        <w:t>–</w:t>
      </w:r>
      <w:r>
        <w:t xml:space="preserve"> </w:t>
      </w:r>
      <w:r>
        <w:rPr>
          <w:color w:val="000000"/>
        </w:rPr>
        <w:t>Нет, она не отвечает на звонки.</w:t>
      </w:r>
      <w:r>
        <w:rPr>
          <w:rStyle w:val="apple-converted-space"/>
          <w:color w:val="000000"/>
        </w:rPr>
        <w:t xml:space="preserve"> </w:t>
      </w:r>
      <w:r>
        <w:rPr>
          <w:color w:val="000000"/>
        </w:rPr>
        <w:t>Теперь отвали!</w:t>
      </w:r>
    </w:p>
    <w:p w:rsidR="00C571F9" w:rsidRPr="007846F4" w:rsidRDefault="00C571F9" w:rsidP="00C571F9">
      <w:pPr>
        <w:pStyle w:val="western"/>
        <w:shd w:val="clear" w:color="auto" w:fill="FFFFFF"/>
        <w:spacing w:before="0" w:after="0"/>
        <w:ind w:firstLine="461"/>
        <w:jc w:val="both"/>
        <w:rPr>
          <w:color w:val="000000"/>
        </w:rPr>
      </w:pPr>
      <w:r>
        <w:rPr>
          <w:color w:val="000000"/>
        </w:rPr>
        <w:t>Теперь всё вполне</w:t>
      </w:r>
      <w:r w:rsidRPr="00D94123">
        <w:rPr>
          <w:color w:val="000000"/>
        </w:rPr>
        <w:t xml:space="preserve"> </w:t>
      </w:r>
      <w:r>
        <w:rPr>
          <w:color w:val="000000"/>
        </w:rPr>
        <w:t>понятно</w:t>
      </w:r>
      <w:r w:rsidRPr="00D94123">
        <w:rPr>
          <w:color w:val="000000"/>
        </w:rPr>
        <w:t>.</w:t>
      </w:r>
    </w:p>
    <w:p w:rsidR="00C571F9" w:rsidRPr="007846F4" w:rsidRDefault="00C571F9" w:rsidP="00C571F9">
      <w:pPr>
        <w:pStyle w:val="western"/>
        <w:shd w:val="clear" w:color="auto" w:fill="FFFFFF"/>
        <w:spacing w:before="0" w:after="0"/>
        <w:ind w:firstLine="461"/>
        <w:jc w:val="both"/>
        <w:rPr>
          <w:color w:val="000000"/>
        </w:rPr>
      </w:pPr>
      <w:r>
        <w:rPr>
          <w:color w:val="000000"/>
        </w:rPr>
        <w:t>Повесив голову</w:t>
      </w:r>
      <w:r w:rsidRPr="00527C4E">
        <w:rPr>
          <w:color w:val="000000"/>
        </w:rPr>
        <w:t>,</w:t>
      </w:r>
      <w:r>
        <w:rPr>
          <w:color w:val="000000"/>
        </w:rPr>
        <w:t xml:space="preserve"> </w:t>
      </w:r>
      <w:r w:rsidRPr="00527C4E">
        <w:rPr>
          <w:color w:val="000000"/>
        </w:rPr>
        <w:t>я</w:t>
      </w:r>
      <w:r>
        <w:rPr>
          <w:color w:val="000000"/>
        </w:rPr>
        <w:t xml:space="preserve"> </w:t>
      </w:r>
      <w:r w:rsidRPr="00527C4E">
        <w:rPr>
          <w:color w:val="000000"/>
        </w:rPr>
        <w:t>вернулся</w:t>
      </w:r>
      <w:r>
        <w:rPr>
          <w:color w:val="000000"/>
        </w:rPr>
        <w:t xml:space="preserve"> </w:t>
      </w:r>
      <w:r w:rsidRPr="00527C4E">
        <w:rPr>
          <w:color w:val="000000"/>
        </w:rPr>
        <w:t>к</w:t>
      </w:r>
      <w:r>
        <w:rPr>
          <w:color w:val="000000"/>
        </w:rPr>
        <w:t xml:space="preserve"> </w:t>
      </w:r>
      <w:r w:rsidRPr="00527C4E">
        <w:rPr>
          <w:color w:val="000000"/>
        </w:rPr>
        <w:t>себе.</w:t>
      </w:r>
      <w:r w:rsidRPr="00D94123">
        <w:rPr>
          <w:rStyle w:val="apple-converted-space"/>
          <w:color w:val="000000"/>
        </w:rPr>
        <w:t xml:space="preserve"> </w:t>
      </w:r>
      <w:r w:rsidRPr="00527C4E">
        <w:rPr>
          <w:color w:val="000000"/>
        </w:rPr>
        <w:t>Сьюзан</w:t>
      </w:r>
      <w:r>
        <w:rPr>
          <w:color w:val="000000"/>
        </w:rPr>
        <w:t xml:space="preserve"> </w:t>
      </w:r>
      <w:r w:rsidRPr="00527C4E">
        <w:rPr>
          <w:color w:val="000000"/>
        </w:rPr>
        <w:t>должно</w:t>
      </w:r>
      <w:r>
        <w:rPr>
          <w:color w:val="000000"/>
        </w:rPr>
        <w:t xml:space="preserve"> </w:t>
      </w:r>
      <w:r w:rsidRPr="00527C4E">
        <w:rPr>
          <w:color w:val="000000"/>
        </w:rPr>
        <w:t>быть</w:t>
      </w:r>
      <w:r>
        <w:rPr>
          <w:color w:val="000000"/>
        </w:rPr>
        <w:t xml:space="preserve"> </w:t>
      </w:r>
      <w:r w:rsidRPr="00527C4E">
        <w:rPr>
          <w:color w:val="000000"/>
        </w:rPr>
        <w:t>думал</w:t>
      </w:r>
      <w:r>
        <w:rPr>
          <w:color w:val="000000"/>
        </w:rPr>
        <w:t xml:space="preserve">а, что со мной в сговоре был и </w:t>
      </w:r>
      <w:r w:rsidRPr="00527C4E">
        <w:rPr>
          <w:color w:val="000000"/>
        </w:rPr>
        <w:t>мой</w:t>
      </w:r>
      <w:r>
        <w:rPr>
          <w:color w:val="000000"/>
        </w:rPr>
        <w:t xml:space="preserve"> </w:t>
      </w:r>
      <w:r w:rsidRPr="00527C4E">
        <w:rPr>
          <w:color w:val="000000"/>
        </w:rPr>
        <w:t>брат...</w:t>
      </w:r>
      <w:r>
        <w:rPr>
          <w:color w:val="000000"/>
        </w:rPr>
        <w:t xml:space="preserve"> что, в общем-то, правда</w:t>
      </w:r>
      <w:r w:rsidRPr="00527C4E">
        <w:rPr>
          <w:color w:val="000000"/>
        </w:rPr>
        <w:t>.</w:t>
      </w:r>
      <w:r w:rsidRPr="00D94123">
        <w:rPr>
          <w:rStyle w:val="apple-converted-space"/>
          <w:color w:val="000000"/>
        </w:rPr>
        <w:t xml:space="preserve"> </w:t>
      </w:r>
      <w:r>
        <w:rPr>
          <w:rStyle w:val="apple-converted-space"/>
          <w:color w:val="000000"/>
        </w:rPr>
        <w:t>Она явно собирается ненавидеть меня долгое время, её право</w:t>
      </w:r>
      <w:r w:rsidRPr="00527C4E">
        <w:rPr>
          <w:color w:val="000000"/>
        </w:rPr>
        <w:t>.</w:t>
      </w:r>
      <w:r w:rsidRPr="00D94123">
        <w:rPr>
          <w:rStyle w:val="apple-converted-space"/>
          <w:color w:val="000000"/>
        </w:rPr>
        <w:t xml:space="preserve"> </w:t>
      </w:r>
      <w:r w:rsidRPr="00527C4E">
        <w:rPr>
          <w:color w:val="000000"/>
        </w:rPr>
        <w:t>Но</w:t>
      </w:r>
      <w:r>
        <w:rPr>
          <w:color w:val="000000"/>
        </w:rPr>
        <w:t xml:space="preserve"> </w:t>
      </w:r>
      <w:r w:rsidRPr="00527C4E">
        <w:rPr>
          <w:color w:val="000000"/>
        </w:rPr>
        <w:t>вин</w:t>
      </w:r>
      <w:r>
        <w:rPr>
          <w:color w:val="000000"/>
        </w:rPr>
        <w:t xml:space="preserve">ы </w:t>
      </w:r>
      <w:r w:rsidRPr="00527C4E">
        <w:rPr>
          <w:color w:val="000000"/>
        </w:rPr>
        <w:t>Итана</w:t>
      </w:r>
      <w:r>
        <w:rPr>
          <w:color w:val="000000"/>
        </w:rPr>
        <w:t xml:space="preserve"> в </w:t>
      </w:r>
      <w:proofErr w:type="gramStart"/>
      <w:r>
        <w:rPr>
          <w:color w:val="000000"/>
        </w:rPr>
        <w:t>произошедшем</w:t>
      </w:r>
      <w:proofErr w:type="gramEnd"/>
      <w:r>
        <w:rPr>
          <w:color w:val="000000"/>
        </w:rPr>
        <w:t xml:space="preserve"> нет</w:t>
      </w:r>
      <w:r w:rsidRPr="00527C4E">
        <w:rPr>
          <w:color w:val="000000"/>
        </w:rPr>
        <w:t>,</w:t>
      </w:r>
      <w:r>
        <w:rPr>
          <w:color w:val="000000"/>
        </w:rPr>
        <w:t xml:space="preserve"> поэтому </w:t>
      </w:r>
      <w:r w:rsidRPr="00F00C4B">
        <w:rPr>
          <w:i/>
          <w:color w:val="000000"/>
        </w:rPr>
        <w:t>его</w:t>
      </w:r>
      <w:r w:rsidRPr="00527C4E">
        <w:rPr>
          <w:color w:val="000000"/>
        </w:rPr>
        <w:t>,</w:t>
      </w:r>
      <w:r>
        <w:rPr>
          <w:color w:val="000000"/>
        </w:rPr>
        <w:t xml:space="preserve"> </w:t>
      </w:r>
      <w:r w:rsidRPr="00527C4E">
        <w:rPr>
          <w:color w:val="000000"/>
        </w:rPr>
        <w:t>по</w:t>
      </w:r>
      <w:r>
        <w:rPr>
          <w:color w:val="000000"/>
        </w:rPr>
        <w:t xml:space="preserve"> </w:t>
      </w:r>
      <w:r w:rsidRPr="00527C4E">
        <w:rPr>
          <w:color w:val="000000"/>
        </w:rPr>
        <w:t>крайней</w:t>
      </w:r>
      <w:r>
        <w:rPr>
          <w:color w:val="000000"/>
        </w:rPr>
        <w:t xml:space="preserve"> </w:t>
      </w:r>
      <w:r w:rsidRPr="00527C4E">
        <w:rPr>
          <w:color w:val="000000"/>
        </w:rPr>
        <w:t>мере,</w:t>
      </w:r>
      <w:r>
        <w:rPr>
          <w:color w:val="000000"/>
        </w:rPr>
        <w:t xml:space="preserve"> она должна </w:t>
      </w:r>
      <w:r w:rsidRPr="00527C4E">
        <w:rPr>
          <w:color w:val="000000"/>
        </w:rPr>
        <w:t>прости</w:t>
      </w:r>
      <w:r>
        <w:rPr>
          <w:color w:val="000000"/>
        </w:rPr>
        <w:t>ть</w:t>
      </w:r>
      <w:r w:rsidRPr="00527C4E">
        <w:rPr>
          <w:color w:val="000000"/>
        </w:rPr>
        <w:t>.</w:t>
      </w:r>
    </w:p>
    <w:p w:rsidR="00C571F9" w:rsidRDefault="00C571F9" w:rsidP="00C571F9">
      <w:pPr>
        <w:pStyle w:val="western"/>
        <w:shd w:val="clear" w:color="auto" w:fill="FFFFFF"/>
        <w:spacing w:before="0" w:after="0"/>
        <w:ind w:firstLine="461"/>
        <w:jc w:val="both"/>
        <w:rPr>
          <w:rStyle w:val="apple-converted-space"/>
          <w:color w:val="000000"/>
        </w:rPr>
      </w:pPr>
      <w:r>
        <w:rPr>
          <w:color w:val="000000"/>
        </w:rPr>
        <w:t>Тяжело плюхнувшись на кровать</w:t>
      </w:r>
      <w:r w:rsidRPr="00527C4E">
        <w:rPr>
          <w:color w:val="000000"/>
        </w:rPr>
        <w:t>,</w:t>
      </w:r>
      <w:r>
        <w:rPr>
          <w:color w:val="000000"/>
        </w:rPr>
        <w:t xml:space="preserve"> </w:t>
      </w:r>
      <w:r w:rsidRPr="00527C4E">
        <w:rPr>
          <w:color w:val="000000"/>
        </w:rPr>
        <w:t>я</w:t>
      </w:r>
      <w:r>
        <w:rPr>
          <w:color w:val="000000"/>
        </w:rPr>
        <w:t xml:space="preserve"> проверил телефон в шестисотый раз</w:t>
      </w:r>
      <w:r w:rsidRPr="00527C4E">
        <w:rPr>
          <w:color w:val="000000"/>
        </w:rPr>
        <w:t>.</w:t>
      </w:r>
      <w:r>
        <w:rPr>
          <w:color w:val="000000"/>
        </w:rPr>
        <w:t xml:space="preserve"> </w:t>
      </w:r>
      <w:r w:rsidRPr="00527C4E">
        <w:rPr>
          <w:color w:val="000000"/>
        </w:rPr>
        <w:t>Какой</w:t>
      </w:r>
      <w:r>
        <w:rPr>
          <w:color w:val="000000"/>
        </w:rPr>
        <w:t xml:space="preserve"> </w:t>
      </w:r>
      <w:r w:rsidRPr="00527C4E">
        <w:rPr>
          <w:color w:val="000000"/>
        </w:rPr>
        <w:t>сюрприз,</w:t>
      </w:r>
      <w:r>
        <w:rPr>
          <w:color w:val="000000"/>
        </w:rPr>
        <w:t xml:space="preserve"> </w:t>
      </w:r>
      <w:r w:rsidRPr="00527C4E">
        <w:rPr>
          <w:color w:val="000000"/>
        </w:rPr>
        <w:t>никаких</w:t>
      </w:r>
      <w:r>
        <w:rPr>
          <w:color w:val="000000"/>
        </w:rPr>
        <w:t xml:space="preserve"> </w:t>
      </w:r>
      <w:r w:rsidRPr="00527C4E">
        <w:rPr>
          <w:color w:val="000000"/>
        </w:rPr>
        <w:t>новых</w:t>
      </w:r>
      <w:r>
        <w:rPr>
          <w:color w:val="000000"/>
        </w:rPr>
        <w:t xml:space="preserve"> </w:t>
      </w:r>
      <w:r w:rsidRPr="00527C4E">
        <w:rPr>
          <w:color w:val="000000"/>
        </w:rPr>
        <w:t>сообщений.</w:t>
      </w:r>
      <w:r w:rsidRPr="00D94123">
        <w:rPr>
          <w:rStyle w:val="apple-converted-space"/>
          <w:color w:val="000000"/>
        </w:rPr>
        <w:t xml:space="preserve"> </w:t>
      </w:r>
      <w:r>
        <w:rPr>
          <w:color w:val="000000"/>
        </w:rPr>
        <w:t xml:space="preserve">Я едва подавил </w:t>
      </w:r>
      <w:r w:rsidRPr="00527C4E">
        <w:rPr>
          <w:color w:val="000000"/>
        </w:rPr>
        <w:t>отчаяние</w:t>
      </w:r>
      <w:r>
        <w:rPr>
          <w:color w:val="000000"/>
        </w:rPr>
        <w:t xml:space="preserve"> и написал ей ещё одно сообщение</w:t>
      </w:r>
      <w:r w:rsidRPr="00527C4E">
        <w:rPr>
          <w:color w:val="000000"/>
        </w:rPr>
        <w:t>.</w:t>
      </w:r>
      <w:r w:rsidRPr="00D94123">
        <w:rPr>
          <w:rStyle w:val="apple-converted-space"/>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r>
        <w:rPr>
          <w:i/>
          <w:iCs/>
          <w:color w:val="000000"/>
        </w:rPr>
        <w:t>«И</w:t>
      </w:r>
      <w:r w:rsidRPr="00527C4E">
        <w:rPr>
          <w:i/>
          <w:iCs/>
          <w:color w:val="000000"/>
        </w:rPr>
        <w:t>тан</w:t>
      </w:r>
      <w:r>
        <w:rPr>
          <w:i/>
          <w:iCs/>
          <w:color w:val="000000"/>
        </w:rPr>
        <w:t xml:space="preserve"> </w:t>
      </w:r>
      <w:r w:rsidRPr="00527C4E">
        <w:rPr>
          <w:i/>
          <w:iCs/>
          <w:color w:val="000000"/>
        </w:rPr>
        <w:t>невиновен.</w:t>
      </w:r>
      <w:r w:rsidRPr="00D94123">
        <w:rPr>
          <w:rStyle w:val="apple-converted-space"/>
          <w:i/>
          <w:iCs/>
          <w:color w:val="000000"/>
        </w:rPr>
        <w:t xml:space="preserve"> </w:t>
      </w:r>
      <w:r w:rsidRPr="00527C4E">
        <w:rPr>
          <w:i/>
          <w:iCs/>
          <w:color w:val="000000"/>
        </w:rPr>
        <w:t>Я</w:t>
      </w:r>
      <w:r>
        <w:rPr>
          <w:i/>
          <w:iCs/>
          <w:color w:val="000000"/>
        </w:rPr>
        <w:t xml:space="preserve"> подсыпал ему на днях наркотики </w:t>
      </w:r>
      <w:r w:rsidRPr="00527C4E">
        <w:rPr>
          <w:i/>
          <w:iCs/>
          <w:color w:val="000000"/>
        </w:rPr>
        <w:t>и</w:t>
      </w:r>
      <w:r>
        <w:rPr>
          <w:i/>
          <w:iCs/>
          <w:color w:val="000000"/>
        </w:rPr>
        <w:t xml:space="preserve"> с пистолетом у виска </w:t>
      </w:r>
      <w:r w:rsidRPr="00527C4E">
        <w:rPr>
          <w:i/>
          <w:iCs/>
          <w:color w:val="000000"/>
        </w:rPr>
        <w:t>заставил</w:t>
      </w:r>
      <w:r>
        <w:rPr>
          <w:i/>
          <w:iCs/>
          <w:color w:val="000000"/>
        </w:rPr>
        <w:t xml:space="preserve"> </w:t>
      </w:r>
      <w:r w:rsidRPr="00527C4E">
        <w:rPr>
          <w:i/>
          <w:iCs/>
          <w:color w:val="000000"/>
        </w:rPr>
        <w:t>его</w:t>
      </w:r>
      <w:r>
        <w:rPr>
          <w:i/>
          <w:iCs/>
          <w:color w:val="000000"/>
        </w:rPr>
        <w:t xml:space="preserve"> назначить свидание для нас с тобой</w:t>
      </w:r>
      <w:r w:rsidRPr="00527C4E">
        <w:rPr>
          <w:i/>
          <w:iCs/>
          <w:color w:val="000000"/>
        </w:rPr>
        <w:t>.</w:t>
      </w:r>
      <w:r>
        <w:rPr>
          <w:i/>
          <w:iCs/>
          <w:color w:val="000000"/>
        </w:rPr>
        <w:t xml:space="preserve"> </w:t>
      </w:r>
      <w:r w:rsidRPr="00527C4E">
        <w:rPr>
          <w:i/>
          <w:iCs/>
          <w:color w:val="000000"/>
        </w:rPr>
        <w:t>Пожалуйста,</w:t>
      </w:r>
      <w:r>
        <w:rPr>
          <w:i/>
          <w:iCs/>
          <w:color w:val="000000"/>
        </w:rPr>
        <w:t xml:space="preserve"> </w:t>
      </w:r>
      <w:r w:rsidRPr="00527C4E">
        <w:rPr>
          <w:i/>
          <w:iCs/>
          <w:color w:val="000000"/>
        </w:rPr>
        <w:t>не</w:t>
      </w:r>
      <w:r>
        <w:rPr>
          <w:i/>
          <w:iCs/>
          <w:color w:val="000000"/>
        </w:rPr>
        <w:t xml:space="preserve"> </w:t>
      </w:r>
      <w:r w:rsidRPr="00527C4E">
        <w:rPr>
          <w:i/>
          <w:iCs/>
          <w:color w:val="000000"/>
        </w:rPr>
        <w:t>сердись</w:t>
      </w:r>
      <w:r>
        <w:rPr>
          <w:i/>
          <w:iCs/>
          <w:color w:val="000000"/>
        </w:rPr>
        <w:t xml:space="preserve"> </w:t>
      </w:r>
      <w:r w:rsidRPr="00527C4E">
        <w:rPr>
          <w:i/>
          <w:iCs/>
          <w:color w:val="000000"/>
        </w:rPr>
        <w:t>на</w:t>
      </w:r>
      <w:r>
        <w:rPr>
          <w:i/>
          <w:iCs/>
          <w:color w:val="000000"/>
        </w:rPr>
        <w:t xml:space="preserve"> </w:t>
      </w:r>
      <w:r w:rsidRPr="00527C4E">
        <w:rPr>
          <w:i/>
          <w:iCs/>
          <w:color w:val="000000"/>
        </w:rPr>
        <w:t>него</w:t>
      </w:r>
      <w:r>
        <w:rPr>
          <w:i/>
          <w:iCs/>
          <w:color w:val="000000"/>
        </w:rPr>
        <w:t>».</w:t>
      </w:r>
    </w:p>
    <w:p w:rsidR="00C571F9" w:rsidRDefault="00C571F9" w:rsidP="00C571F9">
      <w:pPr>
        <w:pStyle w:val="western"/>
        <w:shd w:val="clear" w:color="auto" w:fill="FFFFFF"/>
        <w:spacing w:before="0" w:after="0"/>
        <w:ind w:firstLine="461"/>
        <w:jc w:val="both"/>
        <w:rPr>
          <w:color w:val="000000"/>
        </w:rPr>
      </w:pPr>
      <w:r>
        <w:rPr>
          <w:color w:val="000000"/>
        </w:rPr>
        <w:t>Никакого. Чертового. Ответа.</w:t>
      </w:r>
    </w:p>
    <w:p w:rsidR="00C571F9" w:rsidRPr="007846F4" w:rsidRDefault="00C571F9" w:rsidP="00C571F9">
      <w:pPr>
        <w:pStyle w:val="western"/>
        <w:shd w:val="clear" w:color="auto" w:fill="FFFFFF"/>
        <w:spacing w:before="0" w:after="0"/>
        <w:ind w:firstLine="461"/>
        <w:jc w:val="both"/>
        <w:rPr>
          <w:color w:val="000000"/>
        </w:rPr>
      </w:pPr>
      <w:r>
        <w:rPr>
          <w:color w:val="000000"/>
        </w:rPr>
        <w:t>П</w:t>
      </w:r>
      <w:r w:rsidRPr="00527C4E">
        <w:rPr>
          <w:color w:val="000000"/>
        </w:rPr>
        <w:t>риближа</w:t>
      </w:r>
      <w:r>
        <w:rPr>
          <w:color w:val="000000"/>
        </w:rPr>
        <w:t xml:space="preserve">лось </w:t>
      </w:r>
      <w:r w:rsidRPr="00527C4E">
        <w:rPr>
          <w:color w:val="000000"/>
        </w:rPr>
        <w:t>десять</w:t>
      </w:r>
      <w:r>
        <w:rPr>
          <w:color w:val="000000"/>
        </w:rPr>
        <w:t xml:space="preserve"> </w:t>
      </w:r>
      <w:r w:rsidRPr="00527C4E">
        <w:rPr>
          <w:color w:val="000000"/>
        </w:rPr>
        <w:t>часов</w:t>
      </w:r>
      <w:r>
        <w:rPr>
          <w:color w:val="000000"/>
        </w:rPr>
        <w:t xml:space="preserve"> вечера</w:t>
      </w:r>
      <w:r w:rsidRPr="00527C4E">
        <w:rPr>
          <w:color w:val="000000"/>
        </w:rPr>
        <w:t>,</w:t>
      </w:r>
      <w:r>
        <w:rPr>
          <w:color w:val="000000"/>
        </w:rPr>
        <w:t xml:space="preserve"> </w:t>
      </w:r>
      <w:r w:rsidRPr="00527C4E">
        <w:rPr>
          <w:color w:val="000000"/>
        </w:rPr>
        <w:t>и</w:t>
      </w:r>
      <w:r>
        <w:rPr>
          <w:color w:val="000000"/>
        </w:rPr>
        <w:t xml:space="preserve"> </w:t>
      </w:r>
      <w:r w:rsidRPr="00527C4E">
        <w:rPr>
          <w:color w:val="000000"/>
        </w:rPr>
        <w:t>я</w:t>
      </w:r>
      <w:r>
        <w:rPr>
          <w:color w:val="000000"/>
        </w:rPr>
        <w:t xml:space="preserve"> </w:t>
      </w:r>
      <w:r w:rsidRPr="00527C4E">
        <w:rPr>
          <w:color w:val="000000"/>
        </w:rPr>
        <w:t>нач</w:t>
      </w:r>
      <w:r>
        <w:rPr>
          <w:color w:val="000000"/>
        </w:rPr>
        <w:t xml:space="preserve">инал </w:t>
      </w:r>
      <w:r w:rsidRPr="00527C4E">
        <w:rPr>
          <w:color w:val="000000"/>
        </w:rPr>
        <w:t>сходить</w:t>
      </w:r>
      <w:r>
        <w:rPr>
          <w:color w:val="000000"/>
        </w:rPr>
        <w:t xml:space="preserve"> </w:t>
      </w:r>
      <w:r w:rsidRPr="00527C4E">
        <w:rPr>
          <w:color w:val="000000"/>
        </w:rPr>
        <w:t>с</w:t>
      </w:r>
      <w:r>
        <w:rPr>
          <w:color w:val="000000"/>
        </w:rPr>
        <w:t xml:space="preserve"> </w:t>
      </w:r>
      <w:r w:rsidRPr="00527C4E">
        <w:rPr>
          <w:color w:val="000000"/>
        </w:rPr>
        <w:t>ума.</w:t>
      </w:r>
      <w:r w:rsidRPr="00D94123">
        <w:rPr>
          <w:rStyle w:val="apple-converted-space"/>
          <w:color w:val="000000"/>
        </w:rPr>
        <w:t xml:space="preserve"> </w:t>
      </w:r>
      <w:r w:rsidRPr="00527C4E">
        <w:rPr>
          <w:color w:val="000000"/>
        </w:rPr>
        <w:t>Если</w:t>
      </w:r>
      <w:r>
        <w:rPr>
          <w:color w:val="000000"/>
        </w:rPr>
        <w:t xml:space="preserve"> </w:t>
      </w:r>
      <w:r w:rsidRPr="00527C4E">
        <w:rPr>
          <w:color w:val="000000"/>
        </w:rPr>
        <w:t>бы</w:t>
      </w:r>
      <w:r>
        <w:rPr>
          <w:color w:val="000000"/>
        </w:rPr>
        <w:t xml:space="preserve"> </w:t>
      </w:r>
      <w:r w:rsidRPr="00527C4E">
        <w:rPr>
          <w:color w:val="000000"/>
        </w:rPr>
        <w:t>я</w:t>
      </w:r>
      <w:r>
        <w:rPr>
          <w:color w:val="000000"/>
        </w:rPr>
        <w:t xml:space="preserve"> был знаком с кем-нибудь из её близких друзей</w:t>
      </w:r>
      <w:r w:rsidRPr="00527C4E">
        <w:rPr>
          <w:color w:val="000000"/>
        </w:rPr>
        <w:t>,</w:t>
      </w:r>
      <w:r>
        <w:rPr>
          <w:color w:val="000000"/>
        </w:rPr>
        <w:t xml:space="preserve"> </w:t>
      </w:r>
      <w:r w:rsidRPr="00527C4E">
        <w:rPr>
          <w:color w:val="000000"/>
        </w:rPr>
        <w:t>я</w:t>
      </w:r>
      <w:r>
        <w:rPr>
          <w:color w:val="000000"/>
        </w:rPr>
        <w:t xml:space="preserve"> </w:t>
      </w:r>
      <w:r w:rsidRPr="00527C4E">
        <w:rPr>
          <w:color w:val="000000"/>
        </w:rPr>
        <w:t>бы</w:t>
      </w:r>
      <w:r>
        <w:rPr>
          <w:color w:val="000000"/>
        </w:rPr>
        <w:t xml:space="preserve"> позвонил им </w:t>
      </w:r>
      <w:r w:rsidRPr="00527C4E">
        <w:rPr>
          <w:color w:val="000000"/>
        </w:rPr>
        <w:t>и</w:t>
      </w:r>
      <w:r>
        <w:rPr>
          <w:color w:val="000000"/>
        </w:rPr>
        <w:t xml:space="preserve"> </w:t>
      </w:r>
      <w:r w:rsidRPr="00527C4E">
        <w:rPr>
          <w:color w:val="000000"/>
        </w:rPr>
        <w:t>попросил</w:t>
      </w:r>
      <w:r>
        <w:rPr>
          <w:color w:val="000000"/>
        </w:rPr>
        <w:t xml:space="preserve"> </w:t>
      </w:r>
      <w:r w:rsidRPr="00527C4E">
        <w:rPr>
          <w:color w:val="000000"/>
        </w:rPr>
        <w:t>о</w:t>
      </w:r>
      <w:r>
        <w:rPr>
          <w:color w:val="000000"/>
        </w:rPr>
        <w:t xml:space="preserve"> </w:t>
      </w:r>
      <w:r w:rsidRPr="00527C4E">
        <w:rPr>
          <w:color w:val="000000"/>
        </w:rPr>
        <w:t>помощи.</w:t>
      </w:r>
      <w:r>
        <w:rPr>
          <w:color w:val="000000"/>
        </w:rPr>
        <w:t xml:space="preserve"> </w:t>
      </w:r>
      <w:r w:rsidRPr="00527C4E">
        <w:rPr>
          <w:color w:val="000000"/>
        </w:rPr>
        <w:t>Единственный</w:t>
      </w:r>
      <w:r>
        <w:rPr>
          <w:color w:val="000000"/>
        </w:rPr>
        <w:t xml:space="preserve"> </w:t>
      </w:r>
      <w:r w:rsidRPr="00527C4E">
        <w:rPr>
          <w:color w:val="000000"/>
        </w:rPr>
        <w:t>человек,</w:t>
      </w:r>
      <w:r>
        <w:rPr>
          <w:color w:val="000000"/>
        </w:rPr>
        <w:t xml:space="preserve"> имя </w:t>
      </w:r>
      <w:r w:rsidRPr="00527C4E">
        <w:rPr>
          <w:color w:val="000000"/>
        </w:rPr>
        <w:t>котор</w:t>
      </w:r>
      <w:r>
        <w:rPr>
          <w:color w:val="000000"/>
        </w:rPr>
        <w:t xml:space="preserve">ого </w:t>
      </w:r>
      <w:r w:rsidRPr="00527C4E">
        <w:rPr>
          <w:color w:val="000000"/>
        </w:rPr>
        <w:t>пришл</w:t>
      </w:r>
      <w:r>
        <w:rPr>
          <w:color w:val="000000"/>
        </w:rPr>
        <w:t xml:space="preserve">о </w:t>
      </w:r>
      <w:r w:rsidRPr="00527C4E">
        <w:rPr>
          <w:color w:val="000000"/>
        </w:rPr>
        <w:t>на</w:t>
      </w:r>
      <w:r>
        <w:rPr>
          <w:color w:val="000000"/>
        </w:rPr>
        <w:t xml:space="preserve"> </w:t>
      </w:r>
      <w:r w:rsidRPr="00527C4E">
        <w:rPr>
          <w:color w:val="000000"/>
        </w:rPr>
        <w:t>ум</w:t>
      </w:r>
      <w:r>
        <w:rPr>
          <w:color w:val="000000"/>
        </w:rPr>
        <w:t xml:space="preserve">, </w:t>
      </w:r>
      <w:r w:rsidRPr="00F00C4B">
        <w:rPr>
          <w:color w:val="000000"/>
        </w:rPr>
        <w:t xml:space="preserve">– </w:t>
      </w:r>
      <w:r>
        <w:rPr>
          <w:color w:val="000000"/>
        </w:rPr>
        <w:t xml:space="preserve">это </w:t>
      </w:r>
      <w:r w:rsidRPr="00527C4E">
        <w:rPr>
          <w:color w:val="000000"/>
        </w:rPr>
        <w:t>Хантер.</w:t>
      </w:r>
      <w:r w:rsidRPr="00D94123">
        <w:rPr>
          <w:rStyle w:val="apple-converted-space"/>
          <w:color w:val="000000"/>
        </w:rPr>
        <w:t xml:space="preserve"> </w:t>
      </w:r>
      <w:r>
        <w:rPr>
          <w:rStyle w:val="apple-converted-space"/>
          <w:color w:val="000000"/>
        </w:rPr>
        <w:t xml:space="preserve">В очень общих чертах я описал ему </w:t>
      </w:r>
      <w:proofErr w:type="gramStart"/>
      <w:r>
        <w:rPr>
          <w:rStyle w:val="apple-converted-space"/>
          <w:color w:val="000000"/>
        </w:rPr>
        <w:t>произошедшее</w:t>
      </w:r>
      <w:proofErr w:type="gramEnd"/>
      <w:r>
        <w:rPr>
          <w:color w:val="000000"/>
        </w:rPr>
        <w:t xml:space="preserve"> </w:t>
      </w:r>
      <w:r w:rsidRPr="00527C4E">
        <w:rPr>
          <w:color w:val="000000"/>
        </w:rPr>
        <w:t>и</w:t>
      </w:r>
      <w:r>
        <w:rPr>
          <w:color w:val="000000"/>
        </w:rPr>
        <w:t xml:space="preserve"> </w:t>
      </w:r>
      <w:r w:rsidRPr="00527C4E">
        <w:rPr>
          <w:color w:val="000000"/>
        </w:rPr>
        <w:t>попросил</w:t>
      </w:r>
      <w:r>
        <w:rPr>
          <w:color w:val="000000"/>
        </w:rPr>
        <w:t xml:space="preserve"> </w:t>
      </w:r>
      <w:r w:rsidRPr="00527C4E">
        <w:rPr>
          <w:color w:val="000000"/>
        </w:rPr>
        <w:t>поговорить</w:t>
      </w:r>
      <w:r>
        <w:rPr>
          <w:color w:val="000000"/>
        </w:rPr>
        <w:t xml:space="preserve"> </w:t>
      </w:r>
      <w:r w:rsidRPr="00527C4E">
        <w:rPr>
          <w:color w:val="000000"/>
        </w:rPr>
        <w:t>с</w:t>
      </w:r>
      <w:r>
        <w:rPr>
          <w:color w:val="000000"/>
        </w:rPr>
        <w:t xml:space="preserve"> </w:t>
      </w:r>
      <w:r w:rsidRPr="00527C4E">
        <w:rPr>
          <w:color w:val="000000"/>
        </w:rPr>
        <w:t>Сьюзан.</w:t>
      </w:r>
      <w:r w:rsidRPr="00D94123">
        <w:rPr>
          <w:rStyle w:val="apple-converted-space"/>
          <w:color w:val="000000"/>
        </w:rPr>
        <w:t xml:space="preserve"> </w:t>
      </w:r>
      <w:r w:rsidRPr="00527C4E">
        <w:rPr>
          <w:color w:val="000000"/>
        </w:rPr>
        <w:t>Может</w:t>
      </w:r>
      <w:r>
        <w:rPr>
          <w:color w:val="000000"/>
        </w:rPr>
        <w:t xml:space="preserve"> </w:t>
      </w:r>
      <w:r w:rsidRPr="00527C4E">
        <w:rPr>
          <w:color w:val="000000"/>
        </w:rPr>
        <w:t>быть,</w:t>
      </w:r>
      <w:r>
        <w:rPr>
          <w:color w:val="000000"/>
        </w:rPr>
        <w:t xml:space="preserve"> </w:t>
      </w:r>
      <w:r w:rsidRPr="00527C4E">
        <w:rPr>
          <w:color w:val="000000"/>
        </w:rPr>
        <w:t>он</w:t>
      </w:r>
      <w:r>
        <w:rPr>
          <w:color w:val="000000"/>
        </w:rPr>
        <w:t xml:space="preserve"> с</w:t>
      </w:r>
      <w:r w:rsidRPr="00527C4E">
        <w:rPr>
          <w:color w:val="000000"/>
        </w:rPr>
        <w:t>мо</w:t>
      </w:r>
      <w:r>
        <w:rPr>
          <w:color w:val="000000"/>
        </w:rPr>
        <w:t xml:space="preserve">жет пробиться через стену её гнева </w:t>
      </w:r>
      <w:r w:rsidRPr="00527C4E">
        <w:rPr>
          <w:color w:val="000000"/>
        </w:rPr>
        <w:t>и</w:t>
      </w:r>
      <w:r>
        <w:rPr>
          <w:color w:val="000000"/>
        </w:rPr>
        <w:t xml:space="preserve"> замолвить за меня словечко</w:t>
      </w:r>
      <w:r w:rsidRPr="00527C4E">
        <w:rPr>
          <w:color w:val="000000"/>
        </w:rPr>
        <w:t>.</w:t>
      </w:r>
    </w:p>
    <w:p w:rsidR="00C571F9" w:rsidRPr="007846F4" w:rsidRDefault="00C571F9" w:rsidP="00C571F9">
      <w:pPr>
        <w:pStyle w:val="western"/>
        <w:shd w:val="clear" w:color="auto" w:fill="FFFFFF"/>
        <w:spacing w:before="0" w:after="0"/>
        <w:ind w:firstLine="461"/>
        <w:jc w:val="both"/>
        <w:rPr>
          <w:color w:val="000000"/>
        </w:rPr>
      </w:pPr>
      <w:r w:rsidRPr="00527C4E">
        <w:rPr>
          <w:color w:val="000000"/>
        </w:rPr>
        <w:t>Райан</w:t>
      </w:r>
      <w:r>
        <w:rPr>
          <w:color w:val="000000"/>
        </w:rPr>
        <w:t xml:space="preserve"> </w:t>
      </w:r>
      <w:r w:rsidRPr="00527C4E">
        <w:rPr>
          <w:color w:val="000000"/>
        </w:rPr>
        <w:t>сказал,</w:t>
      </w:r>
      <w:r>
        <w:rPr>
          <w:color w:val="000000"/>
        </w:rPr>
        <w:t xml:space="preserve"> </w:t>
      </w:r>
      <w:r w:rsidRPr="00527C4E">
        <w:rPr>
          <w:color w:val="000000"/>
        </w:rPr>
        <w:t>что</w:t>
      </w:r>
      <w:r>
        <w:rPr>
          <w:color w:val="000000"/>
        </w:rPr>
        <w:t xml:space="preserve"> попытается </w:t>
      </w:r>
      <w:r w:rsidRPr="00527C4E">
        <w:rPr>
          <w:color w:val="000000"/>
        </w:rPr>
        <w:t>и</w:t>
      </w:r>
      <w:r>
        <w:rPr>
          <w:color w:val="000000"/>
        </w:rPr>
        <w:t xml:space="preserve"> перезвонит </w:t>
      </w:r>
      <w:r w:rsidRPr="00527C4E">
        <w:rPr>
          <w:color w:val="000000"/>
        </w:rPr>
        <w:t>мне,</w:t>
      </w:r>
      <w:r>
        <w:rPr>
          <w:color w:val="000000"/>
        </w:rPr>
        <w:t xml:space="preserve"> </w:t>
      </w:r>
      <w:r w:rsidRPr="00527C4E">
        <w:rPr>
          <w:color w:val="000000"/>
        </w:rPr>
        <w:t>как</w:t>
      </w:r>
      <w:r>
        <w:rPr>
          <w:color w:val="000000"/>
        </w:rPr>
        <w:t xml:space="preserve"> </w:t>
      </w:r>
      <w:r w:rsidRPr="00527C4E">
        <w:rPr>
          <w:color w:val="000000"/>
        </w:rPr>
        <w:t>только</w:t>
      </w:r>
      <w:r>
        <w:rPr>
          <w:color w:val="000000"/>
        </w:rPr>
        <w:t xml:space="preserve"> пообщается с ней по телефону</w:t>
      </w:r>
      <w:r w:rsidRPr="00527C4E">
        <w:rPr>
          <w:color w:val="000000"/>
        </w:rPr>
        <w:t>.</w:t>
      </w:r>
      <w:r w:rsidRPr="00D94123">
        <w:rPr>
          <w:rStyle w:val="apple-converted-space"/>
          <w:color w:val="000000"/>
        </w:rPr>
        <w:t xml:space="preserve"> </w:t>
      </w:r>
      <w:r>
        <w:rPr>
          <w:color w:val="000000"/>
        </w:rPr>
        <w:t>О</w:t>
      </w:r>
      <w:r w:rsidRPr="00527C4E">
        <w:rPr>
          <w:color w:val="000000"/>
        </w:rPr>
        <w:t>н</w:t>
      </w:r>
      <w:r>
        <w:rPr>
          <w:color w:val="000000"/>
        </w:rPr>
        <w:t xml:space="preserve"> так и </w:t>
      </w:r>
      <w:r w:rsidRPr="00527C4E">
        <w:rPr>
          <w:color w:val="000000"/>
        </w:rPr>
        <w:t>не</w:t>
      </w:r>
      <w:r>
        <w:rPr>
          <w:color w:val="000000"/>
        </w:rPr>
        <w:t xml:space="preserve"> </w:t>
      </w:r>
      <w:r w:rsidRPr="00527C4E">
        <w:rPr>
          <w:color w:val="000000"/>
        </w:rPr>
        <w:t>перезвони</w:t>
      </w:r>
      <w:r>
        <w:rPr>
          <w:color w:val="000000"/>
        </w:rPr>
        <w:t>л вечером</w:t>
      </w:r>
      <w:r w:rsidRPr="00527C4E">
        <w:rPr>
          <w:color w:val="000000"/>
        </w:rPr>
        <w:t>,</w:t>
      </w:r>
      <w:r>
        <w:rPr>
          <w:color w:val="000000"/>
        </w:rPr>
        <w:t xml:space="preserve"> и </w:t>
      </w:r>
      <w:r w:rsidRPr="00527C4E">
        <w:rPr>
          <w:color w:val="000000"/>
        </w:rPr>
        <w:t>я</w:t>
      </w:r>
      <w:r>
        <w:rPr>
          <w:color w:val="000000"/>
        </w:rPr>
        <w:t xml:space="preserve"> понял, что ему не удалось дозвониться</w:t>
      </w:r>
      <w:r w:rsidRPr="00527C4E">
        <w:rPr>
          <w:color w:val="000000"/>
        </w:rPr>
        <w:t>.</w:t>
      </w:r>
      <w:r w:rsidRPr="00D94123">
        <w:rPr>
          <w:rStyle w:val="apple-converted-space"/>
          <w:color w:val="000000"/>
        </w:rPr>
        <w:t xml:space="preserve"> </w:t>
      </w:r>
      <w:r w:rsidRPr="00527C4E">
        <w:rPr>
          <w:color w:val="000000"/>
        </w:rPr>
        <w:t>У</w:t>
      </w:r>
      <w:r>
        <w:rPr>
          <w:color w:val="000000"/>
        </w:rPr>
        <w:t>став смотреть в тёмный потолок</w:t>
      </w:r>
      <w:r w:rsidRPr="00527C4E">
        <w:rPr>
          <w:color w:val="000000"/>
        </w:rPr>
        <w:t>,</w:t>
      </w:r>
      <w:r>
        <w:rPr>
          <w:color w:val="000000"/>
        </w:rPr>
        <w:t xml:space="preserve"> я заснул, выбитый из колеи и исчерпавший себя</w:t>
      </w:r>
      <w:r w:rsidRPr="00527C4E">
        <w:rPr>
          <w:color w:val="000000"/>
        </w:rPr>
        <w:t>.</w:t>
      </w:r>
    </w:p>
    <w:p w:rsidR="00C571F9" w:rsidRDefault="00C571F9" w:rsidP="00C571F9">
      <w:pPr>
        <w:pStyle w:val="western"/>
        <w:shd w:val="clear" w:color="auto" w:fill="FFFFFF"/>
        <w:spacing w:before="0" w:after="0"/>
        <w:ind w:firstLine="461"/>
        <w:jc w:val="both"/>
        <w:rPr>
          <w:color w:val="000000"/>
        </w:rPr>
      </w:pPr>
      <w:r w:rsidRPr="00527C4E">
        <w:rPr>
          <w:color w:val="000000"/>
        </w:rPr>
        <w:t>В</w:t>
      </w:r>
      <w:r>
        <w:rPr>
          <w:color w:val="000000"/>
        </w:rPr>
        <w:t xml:space="preserve"> </w:t>
      </w:r>
      <w:r w:rsidRPr="00527C4E">
        <w:rPr>
          <w:color w:val="000000"/>
        </w:rPr>
        <w:t>пятницу</w:t>
      </w:r>
      <w:r>
        <w:rPr>
          <w:color w:val="000000"/>
        </w:rPr>
        <w:t xml:space="preserve"> </w:t>
      </w:r>
      <w:r w:rsidRPr="00527C4E">
        <w:rPr>
          <w:color w:val="000000"/>
        </w:rPr>
        <w:t>утром</w:t>
      </w:r>
      <w:r>
        <w:rPr>
          <w:color w:val="000000"/>
        </w:rPr>
        <w:t xml:space="preserve"> </w:t>
      </w:r>
      <w:r w:rsidRPr="00527C4E">
        <w:rPr>
          <w:color w:val="000000"/>
        </w:rPr>
        <w:t>я</w:t>
      </w:r>
      <w:r>
        <w:rPr>
          <w:color w:val="000000"/>
        </w:rPr>
        <w:t xml:space="preserve"> </w:t>
      </w:r>
      <w:r w:rsidRPr="00527C4E">
        <w:rPr>
          <w:color w:val="000000"/>
        </w:rPr>
        <w:t>столкнулся</w:t>
      </w:r>
      <w:r>
        <w:rPr>
          <w:color w:val="000000"/>
        </w:rPr>
        <w:t xml:space="preserve"> </w:t>
      </w:r>
      <w:r w:rsidRPr="00527C4E">
        <w:rPr>
          <w:color w:val="000000"/>
        </w:rPr>
        <w:t>с</w:t>
      </w:r>
      <w:r>
        <w:rPr>
          <w:color w:val="000000"/>
        </w:rPr>
        <w:t xml:space="preserve"> </w:t>
      </w:r>
      <w:r w:rsidRPr="00527C4E">
        <w:rPr>
          <w:color w:val="000000"/>
        </w:rPr>
        <w:t>Итаном</w:t>
      </w:r>
      <w:r>
        <w:rPr>
          <w:color w:val="000000"/>
        </w:rPr>
        <w:t xml:space="preserve"> </w:t>
      </w:r>
      <w:r w:rsidRPr="00527C4E">
        <w:rPr>
          <w:color w:val="000000"/>
        </w:rPr>
        <w:t>на</w:t>
      </w:r>
      <w:r>
        <w:rPr>
          <w:color w:val="000000"/>
        </w:rPr>
        <w:t xml:space="preserve"> </w:t>
      </w:r>
      <w:r w:rsidRPr="00527C4E">
        <w:rPr>
          <w:color w:val="000000"/>
        </w:rPr>
        <w:t>кухне.</w:t>
      </w:r>
      <w:r w:rsidRPr="00D94123">
        <w:rPr>
          <w:rStyle w:val="apple-converted-space"/>
          <w:color w:val="000000"/>
        </w:rPr>
        <w:t xml:space="preserve"> </w:t>
      </w:r>
      <w:r>
        <w:rPr>
          <w:rStyle w:val="apple-converted-space"/>
          <w:color w:val="000000"/>
        </w:rPr>
        <w:t>Наливая в чашку кофе</w:t>
      </w:r>
      <w:r w:rsidRPr="00527C4E">
        <w:rPr>
          <w:color w:val="000000"/>
        </w:rPr>
        <w:t>,</w:t>
      </w:r>
      <w:r>
        <w:rPr>
          <w:color w:val="000000"/>
        </w:rPr>
        <w:t xml:space="preserve"> </w:t>
      </w:r>
      <w:r w:rsidRPr="00527C4E">
        <w:rPr>
          <w:color w:val="000000"/>
        </w:rPr>
        <w:t>я</w:t>
      </w:r>
      <w:r>
        <w:rPr>
          <w:color w:val="000000"/>
        </w:rPr>
        <w:t xml:space="preserve"> посмотрел на него</w:t>
      </w:r>
      <w:r w:rsidRPr="00527C4E">
        <w:rPr>
          <w:color w:val="000000"/>
        </w:rPr>
        <w:t>,</w:t>
      </w:r>
      <w:r>
        <w:rPr>
          <w:color w:val="000000"/>
        </w:rPr>
        <w:t xml:space="preserve"> </w:t>
      </w:r>
      <w:r w:rsidRPr="00527C4E">
        <w:rPr>
          <w:color w:val="000000"/>
        </w:rPr>
        <w:t>но</w:t>
      </w:r>
      <w:r>
        <w:rPr>
          <w:color w:val="000000"/>
        </w:rPr>
        <w:t xml:space="preserve"> </w:t>
      </w:r>
      <w:r w:rsidRPr="00527C4E">
        <w:rPr>
          <w:color w:val="000000"/>
        </w:rPr>
        <w:t>прежде,</w:t>
      </w:r>
      <w:r>
        <w:rPr>
          <w:color w:val="000000"/>
        </w:rPr>
        <w:t xml:space="preserve"> </w:t>
      </w:r>
      <w:r w:rsidRPr="00527C4E">
        <w:rPr>
          <w:color w:val="000000"/>
        </w:rPr>
        <w:t>чем</w:t>
      </w:r>
      <w:r>
        <w:rPr>
          <w:color w:val="000000"/>
        </w:rPr>
        <w:t xml:space="preserve"> с</w:t>
      </w:r>
      <w:r w:rsidRPr="00527C4E">
        <w:rPr>
          <w:color w:val="000000"/>
        </w:rPr>
        <w:t>мог</w:t>
      </w:r>
      <w:r>
        <w:rPr>
          <w:color w:val="000000"/>
        </w:rPr>
        <w:t xml:space="preserve"> что-то сказать</w:t>
      </w:r>
      <w:r w:rsidRPr="00527C4E">
        <w:rPr>
          <w:color w:val="000000"/>
        </w:rPr>
        <w:t>,</w:t>
      </w:r>
      <w:r>
        <w:rPr>
          <w:color w:val="000000"/>
        </w:rPr>
        <w:t xml:space="preserve"> </w:t>
      </w:r>
      <w:r w:rsidRPr="00527C4E">
        <w:rPr>
          <w:color w:val="000000"/>
        </w:rPr>
        <w:t>он</w:t>
      </w:r>
      <w:r>
        <w:rPr>
          <w:color w:val="000000"/>
        </w:rPr>
        <w:t xml:space="preserve"> резко произнес</w:t>
      </w:r>
      <w:r w:rsidRPr="00527C4E">
        <w:rPr>
          <w:color w:val="000000"/>
        </w:rPr>
        <w:t>:</w:t>
      </w:r>
      <w:r>
        <w:rPr>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Даже не разговаривай со мной, пока не уладишь всё с Сьюзан</w:t>
      </w:r>
      <w:r w:rsidRPr="00527C4E">
        <w:rPr>
          <w:color w:val="000000"/>
        </w:rPr>
        <w:t>.</w:t>
      </w:r>
      <w:r w:rsidRPr="004D4888">
        <w:t xml:space="preserve"> </w:t>
      </w:r>
      <w:r w:rsidRPr="00336D6F">
        <w:t>–</w:t>
      </w:r>
      <w:r>
        <w:rPr>
          <w:color w:val="000000"/>
        </w:rPr>
        <w:t xml:space="preserve"> </w:t>
      </w:r>
      <w:r w:rsidRPr="00527C4E">
        <w:rPr>
          <w:color w:val="000000"/>
        </w:rPr>
        <w:t>Его</w:t>
      </w:r>
      <w:r>
        <w:rPr>
          <w:color w:val="000000"/>
        </w:rPr>
        <w:t xml:space="preserve"> </w:t>
      </w:r>
      <w:r w:rsidRPr="00527C4E">
        <w:rPr>
          <w:color w:val="000000"/>
        </w:rPr>
        <w:t>тяжелый</w:t>
      </w:r>
      <w:r>
        <w:rPr>
          <w:color w:val="000000"/>
        </w:rPr>
        <w:t xml:space="preserve"> </w:t>
      </w:r>
      <w:r w:rsidRPr="00527C4E">
        <w:rPr>
          <w:color w:val="000000"/>
        </w:rPr>
        <w:t>взгляд</w:t>
      </w:r>
      <w:r>
        <w:rPr>
          <w:color w:val="000000"/>
        </w:rPr>
        <w:t xml:space="preserve"> остановился </w:t>
      </w:r>
      <w:r w:rsidRPr="00527C4E">
        <w:rPr>
          <w:color w:val="000000"/>
        </w:rPr>
        <w:t>на</w:t>
      </w:r>
      <w:r>
        <w:rPr>
          <w:color w:val="000000"/>
        </w:rPr>
        <w:t xml:space="preserve"> </w:t>
      </w:r>
      <w:r w:rsidRPr="00527C4E">
        <w:rPr>
          <w:color w:val="000000"/>
        </w:rPr>
        <w:t>моем</w:t>
      </w:r>
      <w:r>
        <w:rPr>
          <w:color w:val="000000"/>
        </w:rPr>
        <w:t xml:space="preserve"> </w:t>
      </w:r>
      <w:r w:rsidRPr="00527C4E">
        <w:rPr>
          <w:color w:val="000000"/>
        </w:rPr>
        <w:t>лице,</w:t>
      </w:r>
      <w:r>
        <w:rPr>
          <w:color w:val="000000"/>
        </w:rPr>
        <w:t xml:space="preserve"> и </w:t>
      </w:r>
      <w:r w:rsidRPr="00527C4E">
        <w:rPr>
          <w:color w:val="000000"/>
        </w:rPr>
        <w:t>он</w:t>
      </w:r>
      <w:r>
        <w:rPr>
          <w:color w:val="000000"/>
        </w:rPr>
        <w:t xml:space="preserve"> </w:t>
      </w:r>
      <w:r w:rsidRPr="00527C4E">
        <w:rPr>
          <w:color w:val="000000"/>
        </w:rPr>
        <w:t>отхлебнул</w:t>
      </w:r>
      <w:r>
        <w:rPr>
          <w:color w:val="000000"/>
        </w:rPr>
        <w:t xml:space="preserve"> </w:t>
      </w:r>
      <w:r w:rsidRPr="00527C4E">
        <w:rPr>
          <w:color w:val="000000"/>
        </w:rPr>
        <w:t>апельсиновый</w:t>
      </w:r>
      <w:r>
        <w:rPr>
          <w:color w:val="000000"/>
        </w:rPr>
        <w:t xml:space="preserve"> </w:t>
      </w:r>
      <w:r w:rsidRPr="00527C4E">
        <w:rPr>
          <w:color w:val="000000"/>
        </w:rPr>
        <w:t>сок.</w:t>
      </w:r>
      <w:r w:rsidRPr="00D94123">
        <w:rPr>
          <w:rStyle w:val="apple-converted-space"/>
          <w:color w:val="000000"/>
        </w:rPr>
        <w:t xml:space="preserve"> </w:t>
      </w:r>
      <w:r w:rsidRPr="00336D6F">
        <w:t>–</w:t>
      </w:r>
      <w:r>
        <w:t xml:space="preserve"> </w:t>
      </w:r>
      <w:r w:rsidRPr="00527C4E">
        <w:rPr>
          <w:color w:val="000000"/>
        </w:rPr>
        <w:t>Мне</w:t>
      </w:r>
      <w:r>
        <w:rPr>
          <w:color w:val="000000"/>
        </w:rPr>
        <w:t xml:space="preserve"> </w:t>
      </w:r>
      <w:r w:rsidRPr="00527C4E">
        <w:rPr>
          <w:color w:val="000000"/>
        </w:rPr>
        <w:t>вс</w:t>
      </w:r>
      <w:r>
        <w:rPr>
          <w:color w:val="000000"/>
        </w:rPr>
        <w:t xml:space="preserve">ё </w:t>
      </w:r>
      <w:r w:rsidRPr="00527C4E">
        <w:rPr>
          <w:color w:val="000000"/>
        </w:rPr>
        <w:t>равно,</w:t>
      </w:r>
      <w:r>
        <w:rPr>
          <w:color w:val="000000"/>
        </w:rPr>
        <w:t xml:space="preserve"> </w:t>
      </w:r>
      <w:r w:rsidRPr="00527C4E">
        <w:rPr>
          <w:color w:val="000000"/>
        </w:rPr>
        <w:t>как</w:t>
      </w:r>
      <w:r>
        <w:rPr>
          <w:color w:val="000000"/>
        </w:rPr>
        <w:t xml:space="preserve"> т</w:t>
      </w:r>
      <w:r w:rsidRPr="00527C4E">
        <w:rPr>
          <w:color w:val="000000"/>
        </w:rPr>
        <w:t>ы</w:t>
      </w:r>
      <w:r>
        <w:rPr>
          <w:color w:val="000000"/>
        </w:rPr>
        <w:t xml:space="preserve"> </w:t>
      </w:r>
      <w:r w:rsidRPr="00527C4E">
        <w:rPr>
          <w:color w:val="000000"/>
        </w:rPr>
        <w:t>это</w:t>
      </w:r>
      <w:r>
        <w:rPr>
          <w:color w:val="000000"/>
        </w:rPr>
        <w:t xml:space="preserve"> с</w:t>
      </w:r>
      <w:r w:rsidRPr="00527C4E">
        <w:rPr>
          <w:color w:val="000000"/>
        </w:rPr>
        <w:t>делае</w:t>
      </w:r>
      <w:r>
        <w:rPr>
          <w:color w:val="000000"/>
        </w:rPr>
        <w:t>шь</w:t>
      </w:r>
      <w:r w:rsidRPr="00527C4E">
        <w:rPr>
          <w:color w:val="000000"/>
        </w:rPr>
        <w:t>,</w:t>
      </w:r>
      <w:r>
        <w:rPr>
          <w:color w:val="000000"/>
        </w:rPr>
        <w:t xml:space="preserve"> </w:t>
      </w:r>
      <w:r w:rsidRPr="00527C4E">
        <w:rPr>
          <w:color w:val="000000"/>
        </w:rPr>
        <w:t>но</w:t>
      </w:r>
      <w:r>
        <w:rPr>
          <w:color w:val="000000"/>
        </w:rPr>
        <w:t xml:space="preserve"> </w:t>
      </w:r>
      <w:r w:rsidRPr="00527C4E">
        <w:rPr>
          <w:color w:val="000000"/>
        </w:rPr>
        <w:t>лучше</w:t>
      </w:r>
      <w:r>
        <w:rPr>
          <w:color w:val="000000"/>
        </w:rPr>
        <w:t xml:space="preserve"> тебе </w:t>
      </w:r>
      <w:r w:rsidRPr="00527C4E">
        <w:rPr>
          <w:color w:val="000000"/>
        </w:rPr>
        <w:t>поторопить</w:t>
      </w:r>
      <w:r>
        <w:rPr>
          <w:color w:val="000000"/>
        </w:rPr>
        <w:t>ся.</w:t>
      </w:r>
    </w:p>
    <w:p w:rsidR="00C571F9" w:rsidRDefault="00C571F9" w:rsidP="00C571F9">
      <w:pPr>
        <w:pStyle w:val="western"/>
        <w:shd w:val="clear" w:color="auto" w:fill="FFFFFF"/>
        <w:spacing w:before="0" w:after="0"/>
        <w:ind w:firstLine="461"/>
        <w:jc w:val="both"/>
        <w:rPr>
          <w:color w:val="000000"/>
        </w:rPr>
      </w:pPr>
      <w:r>
        <w:rPr>
          <w:color w:val="000000"/>
        </w:rPr>
        <w:t>Я сглотнул.</w:t>
      </w:r>
      <w:r>
        <w:rPr>
          <w:rStyle w:val="apple-converted-space"/>
          <w:color w:val="000000"/>
        </w:rPr>
        <w:t xml:space="preserve"> И неуверенно кивнул ему.</w:t>
      </w:r>
    </w:p>
    <w:p w:rsidR="00C571F9" w:rsidRPr="007846F4" w:rsidRDefault="00C571F9" w:rsidP="00C571F9">
      <w:pPr>
        <w:pStyle w:val="western"/>
        <w:shd w:val="clear" w:color="auto" w:fill="FFFFFF"/>
        <w:spacing w:before="0" w:after="0"/>
        <w:ind w:firstLine="461"/>
        <w:jc w:val="both"/>
        <w:rPr>
          <w:color w:val="000000"/>
        </w:rPr>
      </w:pPr>
      <w:r>
        <w:rPr>
          <w:i/>
          <w:iCs/>
          <w:color w:val="000000"/>
        </w:rPr>
        <w:t xml:space="preserve">Привести в порядок свои отношения с </w:t>
      </w:r>
      <w:r w:rsidRPr="00527C4E">
        <w:rPr>
          <w:i/>
          <w:iCs/>
          <w:color w:val="000000"/>
        </w:rPr>
        <w:t>Сью.</w:t>
      </w:r>
      <w:r w:rsidRPr="00D94123">
        <w:rPr>
          <w:rStyle w:val="apple-converted-space"/>
          <w:color w:val="000000"/>
        </w:rPr>
        <w:t xml:space="preserve"> </w:t>
      </w:r>
      <w:r>
        <w:rPr>
          <w:rStyle w:val="apple-converted-space"/>
          <w:color w:val="000000"/>
        </w:rPr>
        <w:t>Чёрт</w:t>
      </w:r>
      <w:r w:rsidRPr="00527C4E">
        <w:rPr>
          <w:color w:val="000000"/>
        </w:rPr>
        <w:t>,</w:t>
      </w:r>
      <w:r>
        <w:rPr>
          <w:color w:val="000000"/>
        </w:rPr>
        <w:t xml:space="preserve"> неужели </w:t>
      </w:r>
      <w:r w:rsidRPr="00527C4E">
        <w:rPr>
          <w:color w:val="000000"/>
        </w:rPr>
        <w:t>создава</w:t>
      </w:r>
      <w:r>
        <w:rPr>
          <w:color w:val="000000"/>
        </w:rPr>
        <w:t xml:space="preserve">лось </w:t>
      </w:r>
      <w:r w:rsidRPr="00527C4E">
        <w:rPr>
          <w:color w:val="000000"/>
        </w:rPr>
        <w:t>впечатление</w:t>
      </w:r>
      <w:r>
        <w:rPr>
          <w:color w:val="000000"/>
        </w:rPr>
        <w:t xml:space="preserve">, что я </w:t>
      </w:r>
      <w:r w:rsidRPr="00527C4E">
        <w:rPr>
          <w:color w:val="000000"/>
        </w:rPr>
        <w:t>не</w:t>
      </w:r>
      <w:r>
        <w:rPr>
          <w:color w:val="000000"/>
        </w:rPr>
        <w:t xml:space="preserve"> </w:t>
      </w:r>
      <w:r w:rsidRPr="00527C4E">
        <w:rPr>
          <w:color w:val="000000"/>
        </w:rPr>
        <w:t>пытался</w:t>
      </w:r>
      <w:r>
        <w:rPr>
          <w:color w:val="000000"/>
        </w:rPr>
        <w:t xml:space="preserve"> сделать всё </w:t>
      </w:r>
      <w:r w:rsidRPr="00527C4E">
        <w:rPr>
          <w:color w:val="000000"/>
        </w:rPr>
        <w:t>от</w:t>
      </w:r>
      <w:r>
        <w:rPr>
          <w:color w:val="000000"/>
        </w:rPr>
        <w:t xml:space="preserve"> </w:t>
      </w:r>
      <w:r w:rsidRPr="00527C4E">
        <w:rPr>
          <w:color w:val="000000"/>
        </w:rPr>
        <w:t>меня</w:t>
      </w:r>
      <w:r>
        <w:rPr>
          <w:color w:val="000000"/>
        </w:rPr>
        <w:t xml:space="preserve"> </w:t>
      </w:r>
      <w:r w:rsidRPr="00527C4E">
        <w:rPr>
          <w:color w:val="000000"/>
        </w:rPr>
        <w:t>зависящее?</w:t>
      </w:r>
      <w:r w:rsidRPr="00D94123">
        <w:rPr>
          <w:rStyle w:val="apple-converted-space"/>
          <w:color w:val="000000"/>
        </w:rPr>
        <w:t xml:space="preserve"> </w:t>
      </w:r>
      <w:r w:rsidRPr="00527C4E">
        <w:rPr>
          <w:color w:val="000000"/>
        </w:rPr>
        <w:t>Это</w:t>
      </w:r>
      <w:r>
        <w:rPr>
          <w:color w:val="000000"/>
        </w:rPr>
        <w:t xml:space="preserve"> </w:t>
      </w:r>
      <w:r w:rsidRPr="00527C4E">
        <w:rPr>
          <w:color w:val="000000"/>
        </w:rPr>
        <w:t>не</w:t>
      </w:r>
      <w:r>
        <w:rPr>
          <w:color w:val="000000"/>
        </w:rPr>
        <w:t xml:space="preserve"> </w:t>
      </w:r>
      <w:r w:rsidRPr="00527C4E">
        <w:rPr>
          <w:color w:val="000000"/>
        </w:rPr>
        <w:t>так</w:t>
      </w:r>
      <w:r>
        <w:rPr>
          <w:color w:val="000000"/>
        </w:rPr>
        <w:t xml:space="preserve">-то </w:t>
      </w:r>
      <w:r w:rsidRPr="00527C4E">
        <w:rPr>
          <w:color w:val="000000"/>
        </w:rPr>
        <w:t>легко,</w:t>
      </w:r>
      <w:r>
        <w:rPr>
          <w:color w:val="000000"/>
        </w:rPr>
        <w:t xml:space="preserve"> учитывая, что </w:t>
      </w:r>
      <w:r w:rsidRPr="00527C4E">
        <w:rPr>
          <w:color w:val="000000"/>
        </w:rPr>
        <w:t>она</w:t>
      </w:r>
      <w:r>
        <w:rPr>
          <w:color w:val="000000"/>
        </w:rPr>
        <w:t xml:space="preserve"> </w:t>
      </w:r>
      <w:r w:rsidRPr="00527C4E">
        <w:rPr>
          <w:color w:val="000000"/>
        </w:rPr>
        <w:t>не</w:t>
      </w:r>
      <w:r>
        <w:rPr>
          <w:color w:val="000000"/>
        </w:rPr>
        <w:t xml:space="preserve"> </w:t>
      </w:r>
      <w:r w:rsidRPr="00527C4E">
        <w:rPr>
          <w:color w:val="000000"/>
        </w:rPr>
        <w:t>отвеча</w:t>
      </w:r>
      <w:r>
        <w:rPr>
          <w:color w:val="000000"/>
        </w:rPr>
        <w:t xml:space="preserve">ет </w:t>
      </w:r>
      <w:r w:rsidRPr="00527C4E">
        <w:rPr>
          <w:color w:val="000000"/>
        </w:rPr>
        <w:t>на</w:t>
      </w:r>
      <w:r>
        <w:rPr>
          <w:color w:val="000000"/>
        </w:rPr>
        <w:t xml:space="preserve"> звонки</w:t>
      </w:r>
      <w:r w:rsidRPr="00527C4E">
        <w:rPr>
          <w:color w:val="000000"/>
        </w:rPr>
        <w:t>.</w:t>
      </w:r>
    </w:p>
    <w:p w:rsidR="00C571F9" w:rsidRPr="007846F4" w:rsidRDefault="00C571F9" w:rsidP="00C571F9">
      <w:pPr>
        <w:pStyle w:val="western"/>
        <w:shd w:val="clear" w:color="auto" w:fill="FFFFFF"/>
        <w:spacing w:before="0" w:after="0"/>
        <w:ind w:firstLine="461"/>
        <w:jc w:val="both"/>
        <w:rPr>
          <w:color w:val="000000"/>
        </w:rPr>
      </w:pPr>
      <w:r>
        <w:rPr>
          <w:color w:val="000000"/>
        </w:rPr>
        <w:t>Перед первым уроком</w:t>
      </w:r>
      <w:r>
        <w:rPr>
          <w:rStyle w:val="apple-converted-space"/>
          <w:color w:val="000000"/>
        </w:rPr>
        <w:t xml:space="preserve"> я</w:t>
      </w:r>
      <w:r>
        <w:rPr>
          <w:color w:val="000000"/>
        </w:rPr>
        <w:t xml:space="preserve"> три раза обошел школьные коридоры</w:t>
      </w:r>
      <w:r w:rsidRPr="00527C4E">
        <w:rPr>
          <w:color w:val="000000"/>
        </w:rPr>
        <w:t>,</w:t>
      </w:r>
      <w:r>
        <w:rPr>
          <w:color w:val="000000"/>
        </w:rPr>
        <w:t xml:space="preserve"> </w:t>
      </w:r>
      <w:r w:rsidRPr="00527C4E">
        <w:rPr>
          <w:color w:val="000000"/>
        </w:rPr>
        <w:t>но</w:t>
      </w:r>
      <w:r>
        <w:rPr>
          <w:color w:val="000000"/>
        </w:rPr>
        <w:t xml:space="preserve"> так нигде её и не нашёл</w:t>
      </w:r>
      <w:r w:rsidRPr="00527C4E">
        <w:rPr>
          <w:color w:val="000000"/>
        </w:rPr>
        <w:t>.</w:t>
      </w:r>
      <w:r w:rsidRPr="00D94123">
        <w:rPr>
          <w:rStyle w:val="apple-converted-space"/>
          <w:color w:val="000000"/>
        </w:rPr>
        <w:t xml:space="preserve"> </w:t>
      </w:r>
      <w:r w:rsidRPr="00527C4E">
        <w:rPr>
          <w:color w:val="000000"/>
        </w:rPr>
        <w:t>После</w:t>
      </w:r>
      <w:r>
        <w:rPr>
          <w:color w:val="000000"/>
        </w:rPr>
        <w:t xml:space="preserve"> </w:t>
      </w:r>
      <w:r w:rsidRPr="00527C4E">
        <w:rPr>
          <w:color w:val="000000"/>
        </w:rPr>
        <w:t>истории</w:t>
      </w:r>
      <w:r>
        <w:rPr>
          <w:color w:val="000000"/>
        </w:rPr>
        <w:t xml:space="preserve"> </w:t>
      </w:r>
      <w:r w:rsidRPr="00527C4E">
        <w:rPr>
          <w:color w:val="000000"/>
        </w:rPr>
        <w:t>я</w:t>
      </w:r>
      <w:r>
        <w:rPr>
          <w:color w:val="000000"/>
        </w:rPr>
        <w:t xml:space="preserve"> плёлся на тригонометрию</w:t>
      </w:r>
      <w:r w:rsidRPr="00527C4E">
        <w:rPr>
          <w:color w:val="000000"/>
        </w:rPr>
        <w:t>.</w:t>
      </w:r>
      <w:r>
        <w:rPr>
          <w:color w:val="000000"/>
        </w:rPr>
        <w:t xml:space="preserve"> В меня врезался </w:t>
      </w:r>
      <w:r w:rsidR="00DD1B70">
        <w:rPr>
          <w:color w:val="000000"/>
        </w:rPr>
        <w:t>Брэди</w:t>
      </w:r>
      <w:r w:rsidRPr="00527C4E">
        <w:rPr>
          <w:color w:val="000000"/>
        </w:rPr>
        <w:t>.</w:t>
      </w:r>
      <w:r w:rsidRPr="00D94123">
        <w:rPr>
          <w:rStyle w:val="apple-converted-space"/>
          <w:color w:val="000000"/>
        </w:rPr>
        <w:t xml:space="preserve"> </w:t>
      </w:r>
      <w:r w:rsidRPr="00527C4E">
        <w:rPr>
          <w:color w:val="000000"/>
        </w:rPr>
        <w:t>Но</w:t>
      </w:r>
      <w:r>
        <w:rPr>
          <w:color w:val="000000"/>
        </w:rPr>
        <w:t xml:space="preserve"> не в нём </w:t>
      </w:r>
      <w:r>
        <w:rPr>
          <w:color w:val="000000"/>
        </w:rPr>
        <w:lastRenderedPageBreak/>
        <w:t xml:space="preserve">причина небольшого прилива надежды у меня в груди. </w:t>
      </w:r>
      <w:r w:rsidRPr="00527C4E">
        <w:rPr>
          <w:color w:val="000000"/>
        </w:rPr>
        <w:t>За</w:t>
      </w:r>
      <w:r>
        <w:rPr>
          <w:color w:val="000000"/>
        </w:rPr>
        <w:t xml:space="preserve"> его </w:t>
      </w:r>
      <w:r w:rsidRPr="00527C4E">
        <w:rPr>
          <w:color w:val="000000"/>
        </w:rPr>
        <w:t>плечо</w:t>
      </w:r>
      <w:r>
        <w:rPr>
          <w:color w:val="000000"/>
        </w:rPr>
        <w:t xml:space="preserve">м я заметил маленькую </w:t>
      </w:r>
      <w:r w:rsidRPr="00527C4E">
        <w:rPr>
          <w:color w:val="000000"/>
        </w:rPr>
        <w:t>девушк</w:t>
      </w:r>
      <w:r>
        <w:rPr>
          <w:color w:val="000000"/>
        </w:rPr>
        <w:t xml:space="preserve">у </w:t>
      </w:r>
      <w:r w:rsidRPr="00527C4E">
        <w:rPr>
          <w:color w:val="000000"/>
        </w:rPr>
        <w:t>с</w:t>
      </w:r>
      <w:r>
        <w:rPr>
          <w:color w:val="000000"/>
        </w:rPr>
        <w:t xml:space="preserve"> </w:t>
      </w:r>
      <w:r w:rsidRPr="00527C4E">
        <w:rPr>
          <w:color w:val="000000"/>
        </w:rPr>
        <w:t>ч</w:t>
      </w:r>
      <w:r>
        <w:rPr>
          <w:color w:val="000000"/>
        </w:rPr>
        <w:t>ё</w:t>
      </w:r>
      <w:r w:rsidRPr="00527C4E">
        <w:rPr>
          <w:color w:val="000000"/>
        </w:rPr>
        <w:t>рными</w:t>
      </w:r>
      <w:r>
        <w:rPr>
          <w:color w:val="000000"/>
        </w:rPr>
        <w:t xml:space="preserve"> всклоченными </w:t>
      </w:r>
      <w:r w:rsidRPr="00527C4E">
        <w:rPr>
          <w:color w:val="000000"/>
        </w:rPr>
        <w:t>волосами</w:t>
      </w:r>
      <w:r>
        <w:rPr>
          <w:color w:val="000000"/>
        </w:rPr>
        <w:t xml:space="preserve"> в каких-то армейских брюках и чёрных ботинках Док Мартенс</w:t>
      </w:r>
      <w:r w:rsidRPr="00527C4E">
        <w:rPr>
          <w:color w:val="000000"/>
        </w:rPr>
        <w:t>.</w:t>
      </w:r>
      <w:r w:rsidRPr="00D94123">
        <w:rPr>
          <w:rStyle w:val="apple-converted-space"/>
          <w:color w:val="000000"/>
        </w:rPr>
        <w:t xml:space="preserve"> </w:t>
      </w:r>
      <w:r w:rsidRPr="00527C4E">
        <w:rPr>
          <w:color w:val="000000"/>
        </w:rPr>
        <w:t>Если</w:t>
      </w:r>
      <w:r>
        <w:rPr>
          <w:color w:val="000000"/>
        </w:rPr>
        <w:t xml:space="preserve"> </w:t>
      </w:r>
      <w:r w:rsidRPr="00527C4E">
        <w:rPr>
          <w:color w:val="000000"/>
        </w:rPr>
        <w:t>я</w:t>
      </w:r>
      <w:r>
        <w:rPr>
          <w:color w:val="000000"/>
        </w:rPr>
        <w:t xml:space="preserve"> </w:t>
      </w:r>
      <w:r w:rsidRPr="00527C4E">
        <w:rPr>
          <w:color w:val="000000"/>
        </w:rPr>
        <w:t>не</w:t>
      </w:r>
      <w:r>
        <w:rPr>
          <w:color w:val="000000"/>
        </w:rPr>
        <w:t xml:space="preserve"> </w:t>
      </w:r>
      <w:r w:rsidRPr="00527C4E">
        <w:rPr>
          <w:color w:val="000000"/>
        </w:rPr>
        <w:t>ошиб</w:t>
      </w:r>
      <w:r>
        <w:rPr>
          <w:color w:val="000000"/>
        </w:rPr>
        <w:t>аюсь</w:t>
      </w:r>
      <w:r w:rsidRPr="00527C4E">
        <w:rPr>
          <w:color w:val="000000"/>
        </w:rPr>
        <w:t>,</w:t>
      </w:r>
      <w:r>
        <w:rPr>
          <w:color w:val="000000"/>
        </w:rPr>
        <w:t xml:space="preserve"> это </w:t>
      </w:r>
      <w:r w:rsidRPr="00527C4E">
        <w:rPr>
          <w:color w:val="000000"/>
        </w:rPr>
        <w:t>одн</w:t>
      </w:r>
      <w:r>
        <w:rPr>
          <w:color w:val="000000"/>
        </w:rPr>
        <w:t xml:space="preserve">а </w:t>
      </w:r>
      <w:r w:rsidRPr="00527C4E">
        <w:rPr>
          <w:color w:val="000000"/>
        </w:rPr>
        <w:t>из</w:t>
      </w:r>
      <w:r>
        <w:rPr>
          <w:color w:val="000000"/>
        </w:rPr>
        <w:t xml:space="preserve"> близких подруг </w:t>
      </w:r>
      <w:r w:rsidRPr="00527C4E">
        <w:rPr>
          <w:color w:val="000000"/>
        </w:rPr>
        <w:t>Сью.</w:t>
      </w:r>
      <w:r w:rsidRPr="00D94123">
        <w:rPr>
          <w:rStyle w:val="apple-converted-space"/>
          <w:color w:val="000000"/>
        </w:rPr>
        <w:t xml:space="preserve"> </w:t>
      </w:r>
      <w:r>
        <w:rPr>
          <w:rStyle w:val="apple-converted-space"/>
          <w:color w:val="000000"/>
        </w:rPr>
        <w:t>Она шла по коридору, держа пару книг под мышкой</w:t>
      </w:r>
      <w:r w:rsidRPr="00527C4E">
        <w:rPr>
          <w:color w:val="000000"/>
        </w:rPr>
        <w:t>.</w:t>
      </w:r>
      <w:r w:rsidRPr="00D94123">
        <w:rPr>
          <w:rStyle w:val="apple-converted-space"/>
          <w:color w:val="000000"/>
        </w:rPr>
        <w:t xml:space="preserve"> </w:t>
      </w:r>
      <w:r w:rsidRPr="00527C4E">
        <w:rPr>
          <w:color w:val="000000"/>
        </w:rPr>
        <w:t>Ч</w:t>
      </w:r>
      <w:r>
        <w:rPr>
          <w:color w:val="000000"/>
        </w:rPr>
        <w:t>ё</w:t>
      </w:r>
      <w:r w:rsidRPr="00527C4E">
        <w:rPr>
          <w:color w:val="000000"/>
        </w:rPr>
        <w:t>рт,</w:t>
      </w:r>
      <w:r>
        <w:rPr>
          <w:color w:val="000000"/>
        </w:rPr>
        <w:t xml:space="preserve"> </w:t>
      </w:r>
      <w:r w:rsidRPr="00527C4E">
        <w:rPr>
          <w:color w:val="000000"/>
        </w:rPr>
        <w:t>как</w:t>
      </w:r>
      <w:r>
        <w:rPr>
          <w:color w:val="000000"/>
        </w:rPr>
        <w:t xml:space="preserve"> </w:t>
      </w:r>
      <w:r w:rsidRPr="00527C4E">
        <w:rPr>
          <w:color w:val="000000"/>
        </w:rPr>
        <w:t>е</w:t>
      </w:r>
      <w:r>
        <w:rPr>
          <w:color w:val="000000"/>
        </w:rPr>
        <w:t xml:space="preserve">ё </w:t>
      </w:r>
      <w:r w:rsidRPr="00527C4E">
        <w:rPr>
          <w:color w:val="000000"/>
        </w:rPr>
        <w:t>з</w:t>
      </w:r>
      <w:r>
        <w:rPr>
          <w:color w:val="000000"/>
        </w:rPr>
        <w:t>овут</w:t>
      </w:r>
      <w:r w:rsidRPr="00527C4E">
        <w:rPr>
          <w:color w:val="000000"/>
        </w:rPr>
        <w:t>?</w:t>
      </w:r>
      <w:r w:rsidRPr="00D94123">
        <w:rPr>
          <w:rStyle w:val="apple-converted-space"/>
          <w:color w:val="000000"/>
        </w:rPr>
        <w:t xml:space="preserve"> </w:t>
      </w:r>
      <w:r>
        <w:rPr>
          <w:rStyle w:val="apple-converted-space"/>
          <w:color w:val="000000"/>
        </w:rPr>
        <w:t>Как-то на С</w:t>
      </w:r>
      <w:r w:rsidRPr="00527C4E">
        <w:rPr>
          <w:color w:val="000000"/>
        </w:rPr>
        <w:t>.</w:t>
      </w:r>
    </w:p>
    <w:p w:rsidR="00C571F9" w:rsidRPr="007846F4" w:rsidRDefault="00C571F9" w:rsidP="00C571F9">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sidRPr="00527C4E">
        <w:rPr>
          <w:color w:val="000000"/>
        </w:rPr>
        <w:t>Сабрина?</w:t>
      </w:r>
      <w:r w:rsidRPr="006F35D0">
        <w:t xml:space="preserve"> </w:t>
      </w:r>
      <w:r w:rsidRPr="00336D6F">
        <w:t>–</w:t>
      </w:r>
      <w:r>
        <w:rPr>
          <w:color w:val="000000"/>
        </w:rPr>
        <w:t xml:space="preserve"> позвал я её вслед, но о</w:t>
      </w:r>
      <w:r w:rsidRPr="00527C4E">
        <w:rPr>
          <w:color w:val="000000"/>
        </w:rPr>
        <w:t>на</w:t>
      </w:r>
      <w:r>
        <w:rPr>
          <w:color w:val="000000"/>
        </w:rPr>
        <w:t xml:space="preserve"> </w:t>
      </w:r>
      <w:r w:rsidRPr="00527C4E">
        <w:rPr>
          <w:color w:val="000000"/>
        </w:rPr>
        <w:t>не</w:t>
      </w:r>
      <w:r>
        <w:rPr>
          <w:color w:val="000000"/>
        </w:rPr>
        <w:t xml:space="preserve"> </w:t>
      </w:r>
      <w:r w:rsidRPr="00527C4E">
        <w:rPr>
          <w:color w:val="000000"/>
        </w:rPr>
        <w:t>обернулась.</w:t>
      </w:r>
      <w:r w:rsidRPr="00D94123">
        <w:rPr>
          <w:rStyle w:val="apple-converted-space"/>
          <w:color w:val="000000"/>
        </w:rPr>
        <w:t xml:space="preserve"> </w:t>
      </w:r>
      <w:r w:rsidRPr="00527C4E">
        <w:rPr>
          <w:i/>
          <w:iCs/>
          <w:color w:val="000000"/>
        </w:rPr>
        <w:t>Дерьмо.</w:t>
      </w:r>
      <w:r w:rsidRPr="00D94123">
        <w:rPr>
          <w:rStyle w:val="apple-converted-space"/>
          <w:color w:val="000000"/>
        </w:rPr>
        <w:t xml:space="preserve"> </w:t>
      </w:r>
      <w:r>
        <w:rPr>
          <w:color w:val="000000"/>
        </w:rPr>
        <w:t xml:space="preserve">Или её имя </w:t>
      </w:r>
      <w:r w:rsidRPr="00527C4E">
        <w:rPr>
          <w:color w:val="000000"/>
        </w:rPr>
        <w:t>Софи?</w:t>
      </w:r>
      <w:r w:rsidRPr="00D94123">
        <w:rPr>
          <w:rStyle w:val="apple-converted-space"/>
          <w:color w:val="000000"/>
        </w:rPr>
        <w:t xml:space="preserve"> </w:t>
      </w:r>
      <w:r>
        <w:rPr>
          <w:color w:val="000000"/>
        </w:rPr>
        <w:t xml:space="preserve">На это имя она тоже </w:t>
      </w:r>
      <w:r w:rsidRPr="00527C4E">
        <w:rPr>
          <w:color w:val="000000"/>
        </w:rPr>
        <w:t>не</w:t>
      </w:r>
      <w:r>
        <w:rPr>
          <w:color w:val="000000"/>
        </w:rPr>
        <w:t xml:space="preserve"> отреагировала</w:t>
      </w:r>
      <w:r w:rsidRPr="00527C4E">
        <w:rPr>
          <w:color w:val="000000"/>
        </w:rPr>
        <w:t>.</w:t>
      </w:r>
    </w:p>
    <w:p w:rsidR="00C571F9" w:rsidRPr="007846F4" w:rsidRDefault="00C571F9" w:rsidP="00C571F9">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sidRPr="00527C4E">
        <w:rPr>
          <w:color w:val="000000"/>
        </w:rPr>
        <w:t>К</w:t>
      </w:r>
      <w:r>
        <w:rPr>
          <w:color w:val="000000"/>
        </w:rPr>
        <w:t>ого ты зовёшь</w:t>
      </w:r>
      <w:r w:rsidRPr="00527C4E">
        <w:rPr>
          <w:color w:val="000000"/>
        </w:rPr>
        <w:t>?</w:t>
      </w:r>
      <w:r w:rsidRPr="006F35D0">
        <w:t xml:space="preserve"> </w:t>
      </w:r>
      <w:r w:rsidRPr="00336D6F">
        <w:t>–</w:t>
      </w:r>
      <w:r>
        <w:rPr>
          <w:color w:val="000000"/>
        </w:rPr>
        <w:t xml:space="preserve"> спросил </w:t>
      </w:r>
      <w:r w:rsidR="00DD1B70">
        <w:rPr>
          <w:color w:val="000000"/>
        </w:rPr>
        <w:t>Брэди</w:t>
      </w:r>
      <w:r w:rsidRPr="00527C4E">
        <w:rPr>
          <w:color w:val="000000"/>
        </w:rPr>
        <w:t>,</w:t>
      </w:r>
      <w:r>
        <w:rPr>
          <w:color w:val="000000"/>
        </w:rPr>
        <w:t xml:space="preserve"> сильно нахмурив </w:t>
      </w:r>
      <w:r w:rsidRPr="00527C4E">
        <w:rPr>
          <w:color w:val="000000"/>
        </w:rPr>
        <w:t>брови.</w:t>
      </w:r>
    </w:p>
    <w:p w:rsidR="00C571F9" w:rsidRDefault="00C571F9" w:rsidP="00C571F9">
      <w:pPr>
        <w:pStyle w:val="western"/>
        <w:shd w:val="clear" w:color="auto" w:fill="FFFFFF"/>
        <w:spacing w:before="0" w:after="0"/>
        <w:ind w:firstLine="461"/>
        <w:jc w:val="both"/>
        <w:rPr>
          <w:rStyle w:val="apple-converted-space"/>
          <w:color w:val="000000"/>
        </w:rPr>
      </w:pPr>
      <w:r>
        <w:rPr>
          <w:color w:val="000000"/>
        </w:rPr>
        <w:t>Я схватил его за плечи.</w:t>
      </w:r>
      <w:r>
        <w:rPr>
          <w:rStyle w:val="apple-converted-space"/>
          <w:color w:val="000000"/>
        </w:rPr>
        <w:t xml:space="preserve"> </w:t>
      </w:r>
    </w:p>
    <w:p w:rsidR="00C571F9" w:rsidRDefault="00C571F9" w:rsidP="00C571F9">
      <w:pPr>
        <w:pStyle w:val="western"/>
        <w:shd w:val="clear" w:color="auto" w:fill="FFFFFF"/>
        <w:spacing w:before="0" w:after="0"/>
        <w:ind w:firstLine="461"/>
        <w:jc w:val="both"/>
        <w:rPr>
          <w:color w:val="000000"/>
        </w:rPr>
      </w:pPr>
      <w:r w:rsidRPr="00336D6F">
        <w:t>–</w:t>
      </w:r>
      <w:r>
        <w:t xml:space="preserve"> </w:t>
      </w:r>
      <w:r>
        <w:rPr>
          <w:color w:val="000000"/>
        </w:rPr>
        <w:t>Подругу Тони Митчелла.</w:t>
      </w:r>
      <w:r>
        <w:rPr>
          <w:rStyle w:val="apple-converted-space"/>
          <w:color w:val="000000"/>
        </w:rPr>
        <w:t xml:space="preserve"> </w:t>
      </w:r>
      <w:r>
        <w:rPr>
          <w:color w:val="000000"/>
        </w:rPr>
        <w:t>Как её зовут?</w:t>
      </w:r>
    </w:p>
    <w:p w:rsidR="00C571F9" w:rsidRDefault="00C571F9" w:rsidP="00C571F9">
      <w:pPr>
        <w:pStyle w:val="western"/>
        <w:shd w:val="clear" w:color="auto" w:fill="FFFFFF"/>
        <w:spacing w:before="0" w:after="0"/>
        <w:ind w:firstLine="461"/>
        <w:jc w:val="both"/>
        <w:rPr>
          <w:color w:val="000000"/>
        </w:rPr>
      </w:pPr>
      <w:r>
        <w:rPr>
          <w:color w:val="000000"/>
        </w:rPr>
        <w:t>Смутившись, он пожал плечами и покачал головой.</w:t>
      </w:r>
    </w:p>
    <w:p w:rsidR="00C571F9" w:rsidRDefault="00C571F9" w:rsidP="00C571F9">
      <w:pPr>
        <w:pStyle w:val="western"/>
        <w:shd w:val="clear" w:color="auto" w:fill="FFFFFF"/>
        <w:spacing w:before="0" w:after="0"/>
        <w:ind w:firstLine="461"/>
        <w:jc w:val="both"/>
        <w:rPr>
          <w:rStyle w:val="apple-converted-space"/>
          <w:color w:val="000000"/>
        </w:rPr>
      </w:pPr>
      <w:r w:rsidRPr="00527C4E">
        <w:rPr>
          <w:i/>
          <w:iCs/>
          <w:color w:val="000000"/>
        </w:rPr>
        <w:t>Потрясающе.</w:t>
      </w:r>
      <w:r w:rsidRPr="00D94123">
        <w:rPr>
          <w:rStyle w:val="apple-converted-space"/>
          <w:color w:val="000000"/>
        </w:rPr>
        <w:t xml:space="preserve"> </w:t>
      </w:r>
      <w:r w:rsidRPr="00527C4E">
        <w:rPr>
          <w:color w:val="000000"/>
        </w:rPr>
        <w:t>Я</w:t>
      </w:r>
      <w:r>
        <w:rPr>
          <w:color w:val="000000"/>
        </w:rPr>
        <w:t xml:space="preserve"> </w:t>
      </w:r>
      <w:r w:rsidRPr="00527C4E">
        <w:rPr>
          <w:color w:val="000000"/>
        </w:rPr>
        <w:t>отпустил</w:t>
      </w:r>
      <w:r>
        <w:rPr>
          <w:color w:val="000000"/>
        </w:rPr>
        <w:t xml:space="preserve"> </w:t>
      </w:r>
      <w:r w:rsidRPr="00527C4E">
        <w:rPr>
          <w:color w:val="000000"/>
        </w:rPr>
        <w:t>друга</w:t>
      </w:r>
      <w:r>
        <w:rPr>
          <w:color w:val="000000"/>
        </w:rPr>
        <w:t xml:space="preserve"> </w:t>
      </w:r>
      <w:r w:rsidRPr="00527C4E">
        <w:rPr>
          <w:color w:val="000000"/>
        </w:rPr>
        <w:t>и</w:t>
      </w:r>
      <w:r>
        <w:rPr>
          <w:color w:val="000000"/>
        </w:rPr>
        <w:t xml:space="preserve">, приложив пальцы ко рту, </w:t>
      </w:r>
      <w:r w:rsidRPr="00527C4E">
        <w:rPr>
          <w:color w:val="000000"/>
        </w:rPr>
        <w:t>свистнул.</w:t>
      </w:r>
      <w:r w:rsidRPr="00D94123">
        <w:rPr>
          <w:rStyle w:val="apple-converted-space"/>
          <w:color w:val="000000"/>
        </w:rPr>
        <w:t xml:space="preserve"> </w:t>
      </w:r>
      <w:r>
        <w:rPr>
          <w:rStyle w:val="apple-converted-space"/>
          <w:color w:val="000000"/>
        </w:rPr>
        <w:t xml:space="preserve">Половина учеников вокруг обернулась на громкий свист. </w:t>
      </w:r>
      <w:r w:rsidRPr="00527C4E">
        <w:rPr>
          <w:color w:val="000000"/>
        </w:rPr>
        <w:t>Все</w:t>
      </w:r>
      <w:r>
        <w:rPr>
          <w:color w:val="000000"/>
        </w:rPr>
        <w:t xml:space="preserve"> удивлённо </w:t>
      </w:r>
      <w:r w:rsidRPr="00527C4E">
        <w:rPr>
          <w:color w:val="000000"/>
        </w:rPr>
        <w:t>уставились</w:t>
      </w:r>
      <w:r w:rsidRPr="00CA0604">
        <w:rPr>
          <w:color w:val="000000"/>
        </w:rPr>
        <w:t xml:space="preserve"> </w:t>
      </w:r>
      <w:r w:rsidRPr="00527C4E">
        <w:rPr>
          <w:color w:val="000000"/>
        </w:rPr>
        <w:t>на</w:t>
      </w:r>
      <w:r>
        <w:rPr>
          <w:color w:val="000000"/>
        </w:rPr>
        <w:t xml:space="preserve"> </w:t>
      </w:r>
      <w:r w:rsidRPr="00527C4E">
        <w:rPr>
          <w:color w:val="000000"/>
        </w:rPr>
        <w:t>меня</w:t>
      </w:r>
      <w:r>
        <w:rPr>
          <w:color w:val="000000"/>
        </w:rPr>
        <w:t xml:space="preserve">, и </w:t>
      </w:r>
      <w:r w:rsidRPr="00527C4E">
        <w:rPr>
          <w:color w:val="000000"/>
        </w:rPr>
        <w:t xml:space="preserve"> крошечн</w:t>
      </w:r>
      <w:r>
        <w:rPr>
          <w:color w:val="000000"/>
        </w:rPr>
        <w:t xml:space="preserve">ая </w:t>
      </w:r>
      <w:r w:rsidRPr="00527C4E">
        <w:rPr>
          <w:color w:val="000000"/>
        </w:rPr>
        <w:t>черноволос</w:t>
      </w:r>
      <w:r>
        <w:rPr>
          <w:color w:val="000000"/>
        </w:rPr>
        <w:t xml:space="preserve">ая </w:t>
      </w:r>
      <w:r w:rsidRPr="00527C4E">
        <w:rPr>
          <w:color w:val="000000"/>
        </w:rPr>
        <w:t>девушк</w:t>
      </w:r>
      <w:r>
        <w:rPr>
          <w:color w:val="000000"/>
        </w:rPr>
        <w:t xml:space="preserve">а </w:t>
      </w:r>
      <w:r w:rsidRPr="00527C4E">
        <w:rPr>
          <w:color w:val="000000"/>
        </w:rPr>
        <w:t>тоже.</w:t>
      </w:r>
      <w:r w:rsidRPr="00D94123">
        <w:rPr>
          <w:rStyle w:val="apple-converted-space"/>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Т</w:t>
      </w:r>
      <w:r w:rsidRPr="00527C4E">
        <w:rPr>
          <w:color w:val="000000"/>
        </w:rPr>
        <w:t>ы,</w:t>
      </w:r>
      <w:r>
        <w:rPr>
          <w:color w:val="000000"/>
        </w:rPr>
        <w:t xml:space="preserve"> </w:t>
      </w:r>
      <w:r w:rsidRPr="00336D6F">
        <w:t>–</w:t>
      </w:r>
      <w:r>
        <w:rPr>
          <w:color w:val="000000"/>
        </w:rPr>
        <w:t xml:space="preserve"> </w:t>
      </w:r>
      <w:r w:rsidRPr="00527C4E">
        <w:rPr>
          <w:color w:val="000000"/>
        </w:rPr>
        <w:t>сказал</w:t>
      </w:r>
      <w:r>
        <w:rPr>
          <w:color w:val="000000"/>
        </w:rPr>
        <w:t xml:space="preserve"> я </w:t>
      </w:r>
      <w:r w:rsidRPr="00527C4E">
        <w:rPr>
          <w:color w:val="000000"/>
        </w:rPr>
        <w:t>достаточно</w:t>
      </w:r>
      <w:r>
        <w:rPr>
          <w:color w:val="000000"/>
        </w:rPr>
        <w:t xml:space="preserve"> </w:t>
      </w:r>
      <w:r w:rsidRPr="00527C4E">
        <w:rPr>
          <w:color w:val="000000"/>
        </w:rPr>
        <w:t>громко,</w:t>
      </w:r>
      <w:r>
        <w:rPr>
          <w:color w:val="000000"/>
        </w:rPr>
        <w:t xml:space="preserve"> чтобы все услышали, и </w:t>
      </w:r>
      <w:r w:rsidRPr="00527C4E">
        <w:rPr>
          <w:color w:val="000000"/>
        </w:rPr>
        <w:t>указал</w:t>
      </w:r>
      <w:r>
        <w:rPr>
          <w:color w:val="000000"/>
        </w:rPr>
        <w:t xml:space="preserve"> на неё </w:t>
      </w:r>
      <w:r w:rsidRPr="00527C4E">
        <w:rPr>
          <w:color w:val="000000"/>
        </w:rPr>
        <w:t>пальцем.</w:t>
      </w:r>
      <w:r w:rsidRPr="00D94123">
        <w:rPr>
          <w:rStyle w:val="apple-converted-space"/>
          <w:color w:val="000000"/>
        </w:rPr>
        <w:t xml:space="preserve"> </w:t>
      </w:r>
      <w:r w:rsidRPr="00336D6F">
        <w:t>–</w:t>
      </w:r>
      <w:r>
        <w:t xml:space="preserve"> </w:t>
      </w:r>
      <w:r w:rsidRPr="00527C4E">
        <w:rPr>
          <w:color w:val="000000"/>
        </w:rPr>
        <w:t>Подожди,</w:t>
      </w:r>
      <w:r>
        <w:rPr>
          <w:color w:val="000000"/>
        </w:rPr>
        <w:t xml:space="preserve"> </w:t>
      </w:r>
      <w:r w:rsidRPr="00527C4E">
        <w:rPr>
          <w:color w:val="000000"/>
        </w:rPr>
        <w:t>пожалуйста.</w:t>
      </w:r>
      <w:r w:rsidRPr="00F409C1">
        <w:t xml:space="preserve"> </w:t>
      </w:r>
      <w:r w:rsidRPr="00336D6F">
        <w:t>–</w:t>
      </w:r>
      <w:r>
        <w:rPr>
          <w:color w:val="000000"/>
        </w:rPr>
        <w:t xml:space="preserve"> Все остальные снова возобновили движение в коридоре </w:t>
      </w:r>
      <w:r w:rsidRPr="00527C4E">
        <w:rPr>
          <w:color w:val="000000"/>
        </w:rPr>
        <w:t>или</w:t>
      </w:r>
      <w:r>
        <w:rPr>
          <w:color w:val="000000"/>
        </w:rPr>
        <w:t xml:space="preserve"> то, чем занимались до того, как я свистнул и прервал их, а </w:t>
      </w:r>
      <w:r w:rsidRPr="00527C4E">
        <w:rPr>
          <w:color w:val="000000"/>
        </w:rPr>
        <w:t>она</w:t>
      </w:r>
      <w:r>
        <w:rPr>
          <w:color w:val="000000"/>
        </w:rPr>
        <w:t xml:space="preserve"> остановилась, ожидая меня</w:t>
      </w:r>
      <w:r w:rsidRPr="00527C4E">
        <w:rPr>
          <w:color w:val="000000"/>
        </w:rPr>
        <w:t>.</w:t>
      </w:r>
      <w:r w:rsidRPr="00D94123">
        <w:rPr>
          <w:rStyle w:val="apple-converted-space"/>
          <w:color w:val="000000"/>
        </w:rPr>
        <w:t xml:space="preserve"> </w:t>
      </w:r>
      <w:r w:rsidRPr="00527C4E">
        <w:rPr>
          <w:color w:val="000000"/>
        </w:rPr>
        <w:t>Я</w:t>
      </w:r>
      <w:r>
        <w:rPr>
          <w:color w:val="000000"/>
        </w:rPr>
        <w:t xml:space="preserve"> </w:t>
      </w:r>
      <w:r w:rsidRPr="00527C4E">
        <w:rPr>
          <w:color w:val="000000"/>
        </w:rPr>
        <w:t>сказал</w:t>
      </w:r>
      <w:r>
        <w:rPr>
          <w:color w:val="000000"/>
        </w:rPr>
        <w:t xml:space="preserve"> </w:t>
      </w:r>
      <w:r w:rsidR="00DD1B70">
        <w:rPr>
          <w:color w:val="000000"/>
        </w:rPr>
        <w:t>Брэди</w:t>
      </w:r>
      <w:r>
        <w:rPr>
          <w:color w:val="000000"/>
        </w:rPr>
        <w:t>, что увижусь с ним позже</w:t>
      </w:r>
      <w:r w:rsidRPr="00527C4E">
        <w:rPr>
          <w:color w:val="000000"/>
        </w:rPr>
        <w:t>,</w:t>
      </w:r>
      <w:r>
        <w:rPr>
          <w:color w:val="000000"/>
        </w:rPr>
        <w:t xml:space="preserve"> и </w:t>
      </w:r>
      <w:r w:rsidRPr="00527C4E">
        <w:rPr>
          <w:color w:val="000000"/>
        </w:rPr>
        <w:t>подошел</w:t>
      </w:r>
      <w:r>
        <w:rPr>
          <w:color w:val="000000"/>
        </w:rPr>
        <w:t xml:space="preserve"> </w:t>
      </w:r>
      <w:r w:rsidRPr="00527C4E">
        <w:rPr>
          <w:color w:val="000000"/>
        </w:rPr>
        <w:t>к</w:t>
      </w:r>
      <w:r>
        <w:rPr>
          <w:color w:val="000000"/>
        </w:rPr>
        <w:t xml:space="preserve"> </w:t>
      </w:r>
      <w:r w:rsidRPr="00527C4E">
        <w:rPr>
          <w:color w:val="000000"/>
        </w:rPr>
        <w:t>ней.</w:t>
      </w:r>
      <w:r w:rsidRPr="00D94123">
        <w:rPr>
          <w:rStyle w:val="apple-converted-space"/>
          <w:color w:val="000000"/>
        </w:rPr>
        <w:t xml:space="preserve"> </w:t>
      </w:r>
      <w:r w:rsidRPr="00527C4E">
        <w:rPr>
          <w:i/>
          <w:iCs/>
          <w:color w:val="000000"/>
        </w:rPr>
        <w:t>Стоп.</w:t>
      </w:r>
      <w:r w:rsidRPr="00D94123">
        <w:rPr>
          <w:rStyle w:val="apple-converted-space"/>
          <w:color w:val="000000"/>
        </w:rPr>
        <w:t xml:space="preserve"> </w:t>
      </w:r>
      <w:r w:rsidRPr="00527C4E">
        <w:rPr>
          <w:color w:val="000000"/>
        </w:rPr>
        <w:t>Вблизи</w:t>
      </w:r>
      <w:r>
        <w:rPr>
          <w:color w:val="000000"/>
        </w:rPr>
        <w:t xml:space="preserve"> </w:t>
      </w:r>
      <w:r w:rsidRPr="00527C4E">
        <w:rPr>
          <w:color w:val="000000"/>
        </w:rPr>
        <w:t>она</w:t>
      </w:r>
      <w:r>
        <w:rPr>
          <w:color w:val="000000"/>
        </w:rPr>
        <w:t xml:space="preserve"> была </w:t>
      </w:r>
      <w:r w:rsidRPr="00527C4E">
        <w:rPr>
          <w:color w:val="000000"/>
        </w:rPr>
        <w:t>ещ</w:t>
      </w:r>
      <w:r>
        <w:rPr>
          <w:color w:val="000000"/>
        </w:rPr>
        <w:t xml:space="preserve">ё </w:t>
      </w:r>
      <w:r w:rsidRPr="00527C4E">
        <w:rPr>
          <w:color w:val="000000"/>
        </w:rPr>
        <w:t>меньше,</w:t>
      </w:r>
      <w:r>
        <w:rPr>
          <w:color w:val="000000"/>
        </w:rPr>
        <w:t xml:space="preserve"> </w:t>
      </w:r>
      <w:r w:rsidRPr="00527C4E">
        <w:rPr>
          <w:color w:val="000000"/>
        </w:rPr>
        <w:t>чем</w:t>
      </w:r>
      <w:r>
        <w:rPr>
          <w:color w:val="000000"/>
        </w:rPr>
        <w:t xml:space="preserve"> казалась </w:t>
      </w:r>
      <w:r w:rsidRPr="00527C4E">
        <w:rPr>
          <w:color w:val="000000"/>
        </w:rPr>
        <w:t>на</w:t>
      </w:r>
      <w:r>
        <w:rPr>
          <w:color w:val="000000"/>
        </w:rPr>
        <w:t xml:space="preserve"> </w:t>
      </w:r>
      <w:r w:rsidRPr="00527C4E">
        <w:rPr>
          <w:color w:val="000000"/>
        </w:rPr>
        <w:t>расстоянии.</w:t>
      </w:r>
      <w:r w:rsidRPr="00D94123">
        <w:rPr>
          <w:rStyle w:val="apple-converted-space"/>
          <w:color w:val="000000"/>
        </w:rPr>
        <w:t xml:space="preserve"> </w:t>
      </w:r>
      <w:r w:rsidRPr="00527C4E">
        <w:rPr>
          <w:color w:val="000000"/>
        </w:rPr>
        <w:t>Е</w:t>
      </w:r>
      <w:r>
        <w:rPr>
          <w:color w:val="000000"/>
        </w:rPr>
        <w:t xml:space="preserve">ё </w:t>
      </w:r>
      <w:r w:rsidRPr="00527C4E">
        <w:rPr>
          <w:color w:val="000000"/>
        </w:rPr>
        <w:t>карие</w:t>
      </w:r>
      <w:r>
        <w:rPr>
          <w:color w:val="000000"/>
        </w:rPr>
        <w:t xml:space="preserve"> </w:t>
      </w:r>
      <w:r w:rsidRPr="00527C4E">
        <w:rPr>
          <w:color w:val="000000"/>
        </w:rPr>
        <w:t>глаза</w:t>
      </w:r>
      <w:r>
        <w:rPr>
          <w:color w:val="000000"/>
        </w:rPr>
        <w:t xml:space="preserve"> глядели </w:t>
      </w:r>
      <w:r w:rsidRPr="00527C4E">
        <w:rPr>
          <w:color w:val="000000"/>
        </w:rPr>
        <w:t>на</w:t>
      </w:r>
      <w:r>
        <w:rPr>
          <w:color w:val="000000"/>
        </w:rPr>
        <w:t xml:space="preserve"> </w:t>
      </w:r>
      <w:r w:rsidRPr="00527C4E">
        <w:rPr>
          <w:color w:val="000000"/>
        </w:rPr>
        <w:t>меня,</w:t>
      </w:r>
      <w:r>
        <w:rPr>
          <w:color w:val="000000"/>
        </w:rPr>
        <w:t xml:space="preserve"> </w:t>
      </w:r>
      <w:r w:rsidRPr="00527C4E">
        <w:rPr>
          <w:color w:val="000000"/>
        </w:rPr>
        <w:t>и</w:t>
      </w:r>
      <w:r>
        <w:rPr>
          <w:color w:val="000000"/>
        </w:rPr>
        <w:t xml:space="preserve"> </w:t>
      </w:r>
      <w:r w:rsidRPr="00527C4E">
        <w:rPr>
          <w:color w:val="000000"/>
        </w:rPr>
        <w:t>он</w:t>
      </w:r>
      <w:r>
        <w:rPr>
          <w:color w:val="000000"/>
        </w:rPr>
        <w:t xml:space="preserve">а была </w:t>
      </w:r>
      <w:r w:rsidRPr="00527C4E">
        <w:rPr>
          <w:color w:val="000000"/>
        </w:rPr>
        <w:t>вынужден</w:t>
      </w:r>
      <w:r>
        <w:rPr>
          <w:color w:val="000000"/>
        </w:rPr>
        <w:t>а задрать голову</w:t>
      </w:r>
      <w:r w:rsidRPr="00527C4E">
        <w:rPr>
          <w:color w:val="000000"/>
        </w:rPr>
        <w:t>.</w:t>
      </w:r>
    </w:p>
    <w:p w:rsidR="00C571F9" w:rsidRDefault="00C571F9" w:rsidP="00C571F9">
      <w:pPr>
        <w:pStyle w:val="western"/>
        <w:shd w:val="clear" w:color="auto" w:fill="FFFFFF"/>
        <w:spacing w:before="0" w:after="0"/>
        <w:ind w:firstLine="461"/>
        <w:jc w:val="both"/>
        <w:rPr>
          <w:rStyle w:val="apple-converted-space"/>
          <w:color w:val="000000"/>
        </w:rPr>
      </w:pPr>
      <w:r>
        <w:rPr>
          <w:color w:val="000000"/>
        </w:rPr>
        <w:t>Облизав губы</w:t>
      </w:r>
      <w:r w:rsidRPr="00527C4E">
        <w:rPr>
          <w:color w:val="000000"/>
        </w:rPr>
        <w:t>,</w:t>
      </w:r>
      <w:r>
        <w:rPr>
          <w:color w:val="000000"/>
        </w:rPr>
        <w:t xml:space="preserve"> </w:t>
      </w:r>
      <w:r w:rsidRPr="00527C4E">
        <w:rPr>
          <w:color w:val="000000"/>
        </w:rPr>
        <w:t>я</w:t>
      </w:r>
      <w:r>
        <w:rPr>
          <w:color w:val="000000"/>
        </w:rPr>
        <w:t xml:space="preserve"> </w:t>
      </w:r>
      <w:r w:rsidRPr="00527C4E">
        <w:rPr>
          <w:color w:val="000000"/>
        </w:rPr>
        <w:t>провел</w:t>
      </w:r>
      <w:r>
        <w:rPr>
          <w:color w:val="000000"/>
        </w:rPr>
        <w:t xml:space="preserve"> </w:t>
      </w:r>
      <w:r w:rsidRPr="00527C4E">
        <w:rPr>
          <w:color w:val="000000"/>
        </w:rPr>
        <w:t>рукой</w:t>
      </w:r>
      <w:r>
        <w:rPr>
          <w:color w:val="000000"/>
        </w:rPr>
        <w:t xml:space="preserve"> </w:t>
      </w:r>
      <w:r w:rsidRPr="00527C4E">
        <w:rPr>
          <w:color w:val="000000"/>
        </w:rPr>
        <w:t>по</w:t>
      </w:r>
      <w:r>
        <w:rPr>
          <w:color w:val="000000"/>
        </w:rPr>
        <w:t xml:space="preserve"> </w:t>
      </w:r>
      <w:r w:rsidRPr="00527C4E">
        <w:rPr>
          <w:color w:val="000000"/>
        </w:rPr>
        <w:t>волосам.</w:t>
      </w:r>
      <w:r w:rsidRPr="00D94123">
        <w:rPr>
          <w:rStyle w:val="apple-converted-space"/>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w:t>
      </w:r>
      <w:r w:rsidRPr="00527C4E">
        <w:rPr>
          <w:color w:val="000000"/>
        </w:rPr>
        <w:t>Здравствуй.</w:t>
      </w:r>
      <w:r w:rsidRPr="00D94123">
        <w:rPr>
          <w:rStyle w:val="apple-converted-space"/>
          <w:color w:val="000000"/>
        </w:rPr>
        <w:t xml:space="preserve"> </w:t>
      </w:r>
      <w:r w:rsidRPr="00527C4E">
        <w:rPr>
          <w:color w:val="000000"/>
        </w:rPr>
        <w:t>Я</w:t>
      </w:r>
      <w:r>
        <w:rPr>
          <w:color w:val="000000"/>
        </w:rPr>
        <w:t xml:space="preserve"> </w:t>
      </w:r>
      <w:r w:rsidRPr="00527C4E">
        <w:rPr>
          <w:color w:val="000000"/>
        </w:rPr>
        <w:t>Крис.</w:t>
      </w:r>
      <w:r w:rsidRPr="00D94123">
        <w:rPr>
          <w:rStyle w:val="apple-converted-space"/>
          <w:color w:val="000000"/>
        </w:rPr>
        <w:t xml:space="preserve"> </w:t>
      </w:r>
      <w:r w:rsidRPr="00527C4E">
        <w:rPr>
          <w:color w:val="000000"/>
        </w:rPr>
        <w:t>Я...</w:t>
      </w:r>
      <w:r>
        <w:rPr>
          <w:color w:val="000000"/>
        </w:rPr>
        <w:t xml:space="preserve"> </w:t>
      </w:r>
      <w:r w:rsidRPr="00527C4E">
        <w:rPr>
          <w:color w:val="000000"/>
        </w:rPr>
        <w:t>э-э...</w:t>
      </w:r>
      <w:r>
        <w:rPr>
          <w:color w:val="000000"/>
        </w:rPr>
        <w:t xml:space="preserve"> </w:t>
      </w:r>
      <w:r w:rsidRPr="00527C4E">
        <w:rPr>
          <w:color w:val="000000"/>
        </w:rPr>
        <w:t>друг</w:t>
      </w:r>
      <w:r>
        <w:rPr>
          <w:color w:val="000000"/>
        </w:rPr>
        <w:t xml:space="preserve"> </w:t>
      </w:r>
      <w:r w:rsidRPr="00527C4E">
        <w:rPr>
          <w:color w:val="000000"/>
        </w:rPr>
        <w:t>Сьюзан.</w:t>
      </w:r>
    </w:p>
    <w:p w:rsidR="00C571F9" w:rsidRDefault="00C571F9" w:rsidP="00C571F9">
      <w:pPr>
        <w:pStyle w:val="western"/>
        <w:shd w:val="clear" w:color="auto" w:fill="FFFFFF"/>
        <w:spacing w:before="0" w:after="0"/>
        <w:ind w:firstLine="461"/>
        <w:jc w:val="both"/>
        <w:rPr>
          <w:rStyle w:val="apple-converted-space"/>
          <w:color w:val="000000"/>
        </w:rPr>
      </w:pPr>
      <w:r>
        <w:rPr>
          <w:color w:val="000000"/>
        </w:rPr>
        <w:t>Её озадаченное выражение лица сменилось недоумением.</w:t>
      </w:r>
      <w:r>
        <w:rPr>
          <w:rStyle w:val="apple-converted-space"/>
          <w:color w:val="000000"/>
        </w:rPr>
        <w:t xml:space="preserve"> </w:t>
      </w:r>
    </w:p>
    <w:p w:rsidR="00C571F9" w:rsidRDefault="00C571F9" w:rsidP="00C571F9">
      <w:pPr>
        <w:pStyle w:val="western"/>
        <w:shd w:val="clear" w:color="auto" w:fill="FFFFFF"/>
        <w:spacing w:before="0" w:after="0"/>
        <w:ind w:firstLine="461"/>
        <w:jc w:val="both"/>
        <w:rPr>
          <w:color w:val="000000"/>
        </w:rPr>
      </w:pPr>
      <w:r w:rsidRPr="00336D6F">
        <w:t>–</w:t>
      </w:r>
      <w:r>
        <w:t xml:space="preserve"> </w:t>
      </w:r>
      <w:r>
        <w:rPr>
          <w:color w:val="000000"/>
        </w:rPr>
        <w:t>Я знаю, кто ты.</w:t>
      </w:r>
    </w:p>
    <w:p w:rsidR="00C571F9" w:rsidRDefault="00C571F9" w:rsidP="00C571F9">
      <w:pPr>
        <w:pStyle w:val="western"/>
        <w:shd w:val="clear" w:color="auto" w:fill="FFFFFF"/>
        <w:spacing w:before="0" w:after="0"/>
        <w:ind w:firstLine="461"/>
        <w:jc w:val="both"/>
        <w:rPr>
          <w:rStyle w:val="apple-converted-space"/>
          <w:color w:val="000000"/>
        </w:rPr>
      </w:pPr>
      <w:r w:rsidRPr="00527C4E">
        <w:rPr>
          <w:color w:val="000000"/>
        </w:rPr>
        <w:t>Конечно,</w:t>
      </w:r>
      <w:r>
        <w:rPr>
          <w:color w:val="000000"/>
        </w:rPr>
        <w:t xml:space="preserve"> </w:t>
      </w:r>
      <w:r w:rsidRPr="00527C4E">
        <w:rPr>
          <w:color w:val="000000"/>
        </w:rPr>
        <w:t>она</w:t>
      </w:r>
      <w:r>
        <w:rPr>
          <w:color w:val="000000"/>
        </w:rPr>
        <w:t xml:space="preserve"> знала</w:t>
      </w:r>
      <w:r w:rsidRPr="00527C4E">
        <w:rPr>
          <w:color w:val="000000"/>
        </w:rPr>
        <w:t>.</w:t>
      </w:r>
      <w:r w:rsidRPr="00D94123">
        <w:rPr>
          <w:rStyle w:val="apple-converted-space"/>
          <w:color w:val="000000"/>
        </w:rPr>
        <w:t xml:space="preserve"> </w:t>
      </w:r>
      <w:r w:rsidRPr="00527C4E">
        <w:rPr>
          <w:color w:val="000000"/>
        </w:rPr>
        <w:t>Она</w:t>
      </w:r>
      <w:r>
        <w:rPr>
          <w:color w:val="000000"/>
        </w:rPr>
        <w:t xml:space="preserve"> же </w:t>
      </w:r>
      <w:r w:rsidRPr="00527C4E">
        <w:rPr>
          <w:color w:val="000000"/>
        </w:rPr>
        <w:t>была</w:t>
      </w:r>
      <w:r w:rsidRPr="00D94123">
        <w:rPr>
          <w:rStyle w:val="apple-converted-space"/>
          <w:color w:val="000000"/>
        </w:rPr>
        <w:t xml:space="preserve"> </w:t>
      </w:r>
      <w:r w:rsidRPr="00527C4E">
        <w:rPr>
          <w:color w:val="000000"/>
        </w:rPr>
        <w:t>одн</w:t>
      </w:r>
      <w:r>
        <w:rPr>
          <w:color w:val="000000"/>
        </w:rPr>
        <w:t xml:space="preserve">ой </w:t>
      </w:r>
      <w:r w:rsidRPr="00527C4E">
        <w:rPr>
          <w:color w:val="000000"/>
        </w:rPr>
        <w:t>из</w:t>
      </w:r>
      <w:r>
        <w:rPr>
          <w:color w:val="000000"/>
        </w:rPr>
        <w:t xml:space="preserve"> </w:t>
      </w:r>
      <w:r w:rsidRPr="00527C4E">
        <w:rPr>
          <w:color w:val="000000"/>
        </w:rPr>
        <w:t>лучших</w:t>
      </w:r>
      <w:r>
        <w:rPr>
          <w:color w:val="000000"/>
        </w:rPr>
        <w:t xml:space="preserve"> подруг </w:t>
      </w:r>
      <w:r w:rsidRPr="00527C4E">
        <w:rPr>
          <w:color w:val="000000"/>
        </w:rPr>
        <w:t>Сью.</w:t>
      </w:r>
      <w:r w:rsidRPr="00D94123">
        <w:rPr>
          <w:rStyle w:val="apple-converted-space"/>
          <w:color w:val="000000"/>
        </w:rPr>
        <w:t xml:space="preserve"> </w:t>
      </w:r>
      <w:r w:rsidRPr="00527C4E">
        <w:rPr>
          <w:color w:val="000000"/>
        </w:rPr>
        <w:t>Чувств</w:t>
      </w:r>
      <w:r>
        <w:rPr>
          <w:color w:val="000000"/>
        </w:rPr>
        <w:t xml:space="preserve">уя себя </w:t>
      </w:r>
      <w:r w:rsidRPr="00527C4E">
        <w:rPr>
          <w:color w:val="000000"/>
        </w:rPr>
        <w:t>немного</w:t>
      </w:r>
      <w:r>
        <w:rPr>
          <w:color w:val="000000"/>
        </w:rPr>
        <w:t xml:space="preserve"> </w:t>
      </w:r>
      <w:r w:rsidRPr="00527C4E">
        <w:rPr>
          <w:color w:val="000000"/>
        </w:rPr>
        <w:t>неловко</w:t>
      </w:r>
      <w:r>
        <w:rPr>
          <w:color w:val="000000"/>
        </w:rPr>
        <w:t xml:space="preserve"> от того</w:t>
      </w:r>
      <w:r w:rsidRPr="00527C4E">
        <w:rPr>
          <w:color w:val="000000"/>
        </w:rPr>
        <w:t>,</w:t>
      </w:r>
      <w:r>
        <w:rPr>
          <w:color w:val="000000"/>
        </w:rPr>
        <w:t xml:space="preserve"> </w:t>
      </w:r>
      <w:r w:rsidRPr="00527C4E">
        <w:rPr>
          <w:color w:val="000000"/>
        </w:rPr>
        <w:t>что</w:t>
      </w:r>
      <w:r>
        <w:rPr>
          <w:color w:val="000000"/>
        </w:rPr>
        <w:t xml:space="preserve"> </w:t>
      </w:r>
      <w:r w:rsidRPr="00527C4E">
        <w:rPr>
          <w:color w:val="000000"/>
        </w:rPr>
        <w:t>я</w:t>
      </w:r>
      <w:r>
        <w:rPr>
          <w:color w:val="000000"/>
        </w:rPr>
        <w:t xml:space="preserve"> </w:t>
      </w:r>
      <w:r w:rsidRPr="00527C4E">
        <w:rPr>
          <w:color w:val="000000"/>
        </w:rPr>
        <w:t>до</w:t>
      </w:r>
      <w:r>
        <w:rPr>
          <w:color w:val="000000"/>
        </w:rPr>
        <w:t xml:space="preserve"> </w:t>
      </w:r>
      <w:r w:rsidRPr="00527C4E">
        <w:rPr>
          <w:color w:val="000000"/>
        </w:rPr>
        <w:t>сих</w:t>
      </w:r>
      <w:r>
        <w:rPr>
          <w:color w:val="000000"/>
        </w:rPr>
        <w:t xml:space="preserve"> </w:t>
      </w:r>
      <w:r w:rsidRPr="00527C4E">
        <w:rPr>
          <w:color w:val="000000"/>
        </w:rPr>
        <w:t>пор</w:t>
      </w:r>
      <w:r>
        <w:rPr>
          <w:color w:val="000000"/>
        </w:rPr>
        <w:t xml:space="preserve"> </w:t>
      </w:r>
      <w:r w:rsidRPr="00527C4E">
        <w:rPr>
          <w:color w:val="000000"/>
        </w:rPr>
        <w:t>не</w:t>
      </w:r>
      <w:r>
        <w:rPr>
          <w:color w:val="000000"/>
        </w:rPr>
        <w:t xml:space="preserve"> </w:t>
      </w:r>
      <w:r w:rsidRPr="00527C4E">
        <w:rPr>
          <w:color w:val="000000"/>
        </w:rPr>
        <w:t>зна</w:t>
      </w:r>
      <w:r>
        <w:rPr>
          <w:color w:val="000000"/>
        </w:rPr>
        <w:t xml:space="preserve">л её </w:t>
      </w:r>
      <w:r w:rsidRPr="00527C4E">
        <w:rPr>
          <w:color w:val="000000"/>
        </w:rPr>
        <w:t>имени,</w:t>
      </w:r>
      <w:r>
        <w:rPr>
          <w:color w:val="000000"/>
        </w:rPr>
        <w:t xml:space="preserve"> я </w:t>
      </w:r>
      <w:r w:rsidRPr="00527C4E">
        <w:rPr>
          <w:color w:val="000000"/>
        </w:rPr>
        <w:t>откашлялся.</w:t>
      </w:r>
      <w:r w:rsidRPr="00D94123">
        <w:rPr>
          <w:rStyle w:val="apple-converted-space"/>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Т</w:t>
      </w:r>
      <w:r w:rsidRPr="00527C4E">
        <w:rPr>
          <w:color w:val="000000"/>
        </w:rPr>
        <w:t>ы</w:t>
      </w:r>
      <w:r>
        <w:rPr>
          <w:color w:val="000000"/>
        </w:rPr>
        <w:t xml:space="preserve"> не </w:t>
      </w:r>
      <w:r w:rsidRPr="00527C4E">
        <w:rPr>
          <w:color w:val="000000"/>
        </w:rPr>
        <w:t>знае</w:t>
      </w:r>
      <w:r>
        <w:rPr>
          <w:color w:val="000000"/>
        </w:rPr>
        <w:t>шь</w:t>
      </w:r>
      <w:r w:rsidRPr="00527C4E">
        <w:rPr>
          <w:color w:val="000000"/>
        </w:rPr>
        <w:t>,</w:t>
      </w:r>
      <w:r>
        <w:rPr>
          <w:color w:val="000000"/>
        </w:rPr>
        <w:t xml:space="preserve"> </w:t>
      </w:r>
      <w:r w:rsidRPr="00527C4E">
        <w:rPr>
          <w:color w:val="000000"/>
        </w:rPr>
        <w:t>где</w:t>
      </w:r>
      <w:r>
        <w:rPr>
          <w:color w:val="000000"/>
        </w:rPr>
        <w:t xml:space="preserve"> </w:t>
      </w:r>
      <w:r w:rsidRPr="00527C4E">
        <w:rPr>
          <w:color w:val="000000"/>
        </w:rPr>
        <w:t>я</w:t>
      </w:r>
      <w:r>
        <w:rPr>
          <w:color w:val="000000"/>
        </w:rPr>
        <w:t xml:space="preserve"> </w:t>
      </w:r>
      <w:r w:rsidRPr="00527C4E">
        <w:rPr>
          <w:color w:val="000000"/>
        </w:rPr>
        <w:t>могу</w:t>
      </w:r>
      <w:r>
        <w:rPr>
          <w:color w:val="000000"/>
        </w:rPr>
        <w:t xml:space="preserve"> её </w:t>
      </w:r>
      <w:r w:rsidRPr="00527C4E">
        <w:rPr>
          <w:color w:val="000000"/>
        </w:rPr>
        <w:t>найти</w:t>
      </w:r>
      <w:r>
        <w:rPr>
          <w:color w:val="000000"/>
        </w:rPr>
        <w:t>?</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w:t>
      </w:r>
      <w:r w:rsidRPr="00527C4E">
        <w:rPr>
          <w:color w:val="000000"/>
        </w:rPr>
        <w:t>Мне</w:t>
      </w:r>
      <w:r>
        <w:rPr>
          <w:color w:val="000000"/>
        </w:rPr>
        <w:t xml:space="preserve"> самой это </w:t>
      </w:r>
      <w:r w:rsidRPr="00527C4E">
        <w:rPr>
          <w:color w:val="000000"/>
        </w:rPr>
        <w:t>интересно.</w:t>
      </w:r>
      <w:r>
        <w:rPr>
          <w:color w:val="000000"/>
        </w:rPr>
        <w:t xml:space="preserve"> </w:t>
      </w:r>
      <w:r w:rsidRPr="00336D6F">
        <w:t>–</w:t>
      </w:r>
      <w:r>
        <w:rPr>
          <w:color w:val="000000"/>
        </w:rPr>
        <w:t xml:space="preserve"> </w:t>
      </w:r>
      <w:r w:rsidRPr="00527C4E">
        <w:rPr>
          <w:color w:val="000000"/>
        </w:rPr>
        <w:t>Обхватив</w:t>
      </w:r>
      <w:r>
        <w:rPr>
          <w:color w:val="000000"/>
        </w:rPr>
        <w:t xml:space="preserve"> свои книги</w:t>
      </w:r>
      <w:r w:rsidRPr="00527C4E">
        <w:rPr>
          <w:color w:val="000000"/>
        </w:rPr>
        <w:t>,</w:t>
      </w:r>
      <w:r>
        <w:rPr>
          <w:color w:val="000000"/>
        </w:rPr>
        <w:t xml:space="preserve"> </w:t>
      </w:r>
      <w:r w:rsidRPr="00527C4E">
        <w:rPr>
          <w:color w:val="000000"/>
        </w:rPr>
        <w:t>она</w:t>
      </w:r>
      <w:r>
        <w:rPr>
          <w:color w:val="000000"/>
        </w:rPr>
        <w:t xml:space="preserve"> </w:t>
      </w:r>
      <w:r w:rsidRPr="00527C4E">
        <w:rPr>
          <w:color w:val="000000"/>
        </w:rPr>
        <w:t>прижала</w:t>
      </w:r>
      <w:r>
        <w:rPr>
          <w:color w:val="000000"/>
        </w:rPr>
        <w:t xml:space="preserve"> </w:t>
      </w:r>
      <w:r w:rsidRPr="00527C4E">
        <w:rPr>
          <w:color w:val="000000"/>
        </w:rPr>
        <w:t>их</w:t>
      </w:r>
      <w:r>
        <w:rPr>
          <w:color w:val="000000"/>
        </w:rPr>
        <w:t xml:space="preserve"> </w:t>
      </w:r>
      <w:r w:rsidRPr="00527C4E">
        <w:rPr>
          <w:color w:val="000000"/>
        </w:rPr>
        <w:t>к</w:t>
      </w:r>
      <w:r>
        <w:rPr>
          <w:color w:val="000000"/>
        </w:rPr>
        <w:t xml:space="preserve"> </w:t>
      </w:r>
      <w:r w:rsidRPr="00527C4E">
        <w:rPr>
          <w:color w:val="000000"/>
        </w:rPr>
        <w:t>груди.</w:t>
      </w:r>
      <w:r w:rsidRPr="00D94123">
        <w:rPr>
          <w:rStyle w:val="apple-converted-space"/>
          <w:color w:val="000000"/>
        </w:rPr>
        <w:t xml:space="preserve"> </w:t>
      </w:r>
      <w:r w:rsidRPr="00336D6F">
        <w:t>–</w:t>
      </w:r>
      <w:r>
        <w:t xml:space="preserve"> </w:t>
      </w:r>
      <w:r w:rsidRPr="00527C4E">
        <w:rPr>
          <w:color w:val="000000"/>
        </w:rPr>
        <w:t>Она</w:t>
      </w:r>
      <w:r>
        <w:rPr>
          <w:color w:val="000000"/>
        </w:rPr>
        <w:t xml:space="preserve"> </w:t>
      </w:r>
      <w:r w:rsidRPr="00527C4E">
        <w:rPr>
          <w:color w:val="000000"/>
        </w:rPr>
        <w:t>не</w:t>
      </w:r>
      <w:r>
        <w:rPr>
          <w:color w:val="000000"/>
        </w:rPr>
        <w:t xml:space="preserve"> </w:t>
      </w:r>
      <w:r w:rsidRPr="00527C4E">
        <w:rPr>
          <w:color w:val="000000"/>
        </w:rPr>
        <w:t>пришла</w:t>
      </w:r>
      <w:r>
        <w:rPr>
          <w:color w:val="000000"/>
        </w:rPr>
        <w:t xml:space="preserve"> сегодня </w:t>
      </w:r>
      <w:r w:rsidRPr="00527C4E">
        <w:rPr>
          <w:color w:val="000000"/>
        </w:rPr>
        <w:t>в</w:t>
      </w:r>
      <w:r>
        <w:rPr>
          <w:color w:val="000000"/>
        </w:rPr>
        <w:t xml:space="preserve"> </w:t>
      </w:r>
      <w:r w:rsidRPr="00527C4E">
        <w:rPr>
          <w:color w:val="000000"/>
        </w:rPr>
        <w:t>школу,</w:t>
      </w:r>
      <w:r>
        <w:rPr>
          <w:color w:val="000000"/>
        </w:rPr>
        <w:t xml:space="preserve"> </w:t>
      </w:r>
      <w:r w:rsidRPr="00527C4E">
        <w:rPr>
          <w:color w:val="000000"/>
        </w:rPr>
        <w:t>и</w:t>
      </w:r>
      <w:r>
        <w:rPr>
          <w:color w:val="000000"/>
        </w:rPr>
        <w:t xml:space="preserve"> </w:t>
      </w:r>
      <w:r w:rsidRPr="00527C4E">
        <w:rPr>
          <w:color w:val="000000"/>
        </w:rPr>
        <w:t>е</w:t>
      </w:r>
      <w:r>
        <w:rPr>
          <w:color w:val="000000"/>
        </w:rPr>
        <w:t xml:space="preserve">ё </w:t>
      </w:r>
      <w:r w:rsidRPr="00527C4E">
        <w:rPr>
          <w:color w:val="000000"/>
        </w:rPr>
        <w:t>телефон</w:t>
      </w:r>
      <w:r>
        <w:rPr>
          <w:color w:val="000000"/>
        </w:rPr>
        <w:t xml:space="preserve"> </w:t>
      </w:r>
      <w:r w:rsidRPr="00527C4E">
        <w:rPr>
          <w:color w:val="000000"/>
        </w:rPr>
        <w:t>выключен.</w:t>
      </w:r>
      <w:r w:rsidRPr="00D94123">
        <w:rPr>
          <w:rStyle w:val="apple-converted-space"/>
          <w:color w:val="000000"/>
        </w:rPr>
        <w:t xml:space="preserve"> </w:t>
      </w:r>
      <w:r w:rsidRPr="00527C4E">
        <w:rPr>
          <w:color w:val="000000"/>
        </w:rPr>
        <w:t>Это</w:t>
      </w:r>
      <w:r>
        <w:rPr>
          <w:color w:val="000000"/>
        </w:rPr>
        <w:t xml:space="preserve"> </w:t>
      </w:r>
      <w:r w:rsidRPr="00527C4E">
        <w:rPr>
          <w:color w:val="000000"/>
        </w:rPr>
        <w:t>немного</w:t>
      </w:r>
      <w:r>
        <w:rPr>
          <w:color w:val="000000"/>
        </w:rPr>
        <w:t xml:space="preserve"> </w:t>
      </w:r>
      <w:r w:rsidRPr="00527C4E">
        <w:rPr>
          <w:color w:val="000000"/>
        </w:rPr>
        <w:t>странно.</w:t>
      </w:r>
    </w:p>
    <w:p w:rsidR="00C571F9" w:rsidRPr="007846F4" w:rsidRDefault="00C571F9" w:rsidP="00C571F9">
      <w:pPr>
        <w:pStyle w:val="western"/>
        <w:shd w:val="clear" w:color="auto" w:fill="FFFFFF"/>
        <w:spacing w:before="0" w:after="0"/>
        <w:ind w:firstLine="461"/>
        <w:jc w:val="both"/>
        <w:rPr>
          <w:color w:val="000000"/>
        </w:rPr>
      </w:pPr>
      <w:r w:rsidRPr="00527C4E">
        <w:rPr>
          <w:color w:val="000000"/>
        </w:rPr>
        <w:t>Может</w:t>
      </w:r>
      <w:r>
        <w:rPr>
          <w:color w:val="000000"/>
        </w:rPr>
        <w:t xml:space="preserve"> </w:t>
      </w:r>
      <w:r w:rsidRPr="00527C4E">
        <w:rPr>
          <w:color w:val="000000"/>
        </w:rPr>
        <w:t>быть,</w:t>
      </w:r>
      <w:r>
        <w:rPr>
          <w:color w:val="000000"/>
        </w:rPr>
        <w:t xml:space="preserve"> </w:t>
      </w:r>
      <w:r w:rsidRPr="00527C4E">
        <w:rPr>
          <w:color w:val="000000"/>
        </w:rPr>
        <w:t>она</w:t>
      </w:r>
      <w:r>
        <w:rPr>
          <w:color w:val="000000"/>
        </w:rPr>
        <w:t xml:space="preserve"> </w:t>
      </w:r>
      <w:r w:rsidRPr="00527C4E">
        <w:rPr>
          <w:color w:val="000000"/>
        </w:rPr>
        <w:t>не</w:t>
      </w:r>
      <w:r>
        <w:rPr>
          <w:color w:val="000000"/>
        </w:rPr>
        <w:t xml:space="preserve"> станет считать это странным, если узнает всё про вчерашний инцидент</w:t>
      </w:r>
      <w:r w:rsidRPr="00527C4E">
        <w:rPr>
          <w:color w:val="000000"/>
        </w:rPr>
        <w:t>.</w:t>
      </w:r>
      <w:r w:rsidRPr="00D94123">
        <w:rPr>
          <w:rStyle w:val="apple-converted-space"/>
          <w:color w:val="000000"/>
        </w:rPr>
        <w:t xml:space="preserve"> </w:t>
      </w:r>
      <w:r w:rsidRPr="00527C4E">
        <w:rPr>
          <w:color w:val="000000"/>
        </w:rPr>
        <w:t>Опять</w:t>
      </w:r>
      <w:r>
        <w:rPr>
          <w:color w:val="000000"/>
        </w:rPr>
        <w:t xml:space="preserve"> </w:t>
      </w:r>
      <w:r w:rsidRPr="00527C4E">
        <w:rPr>
          <w:color w:val="000000"/>
        </w:rPr>
        <w:t>же,</w:t>
      </w:r>
      <w:r>
        <w:rPr>
          <w:color w:val="000000"/>
        </w:rPr>
        <w:t xml:space="preserve"> очень </w:t>
      </w:r>
      <w:r w:rsidRPr="00527C4E">
        <w:rPr>
          <w:color w:val="000000"/>
        </w:rPr>
        <w:t>странно,</w:t>
      </w:r>
      <w:r>
        <w:rPr>
          <w:color w:val="000000"/>
        </w:rPr>
        <w:t xml:space="preserve"> </w:t>
      </w:r>
      <w:r w:rsidRPr="00527C4E">
        <w:rPr>
          <w:color w:val="000000"/>
        </w:rPr>
        <w:t>что</w:t>
      </w:r>
      <w:r>
        <w:rPr>
          <w:color w:val="000000"/>
        </w:rPr>
        <w:t xml:space="preserve"> </w:t>
      </w:r>
      <w:r w:rsidRPr="00527C4E">
        <w:rPr>
          <w:color w:val="000000"/>
        </w:rPr>
        <w:t>Сьюзан</w:t>
      </w:r>
      <w:r>
        <w:rPr>
          <w:color w:val="000000"/>
        </w:rPr>
        <w:t xml:space="preserve"> </w:t>
      </w:r>
      <w:r w:rsidRPr="00527C4E">
        <w:rPr>
          <w:color w:val="000000"/>
        </w:rPr>
        <w:t>не</w:t>
      </w:r>
      <w:r>
        <w:rPr>
          <w:color w:val="000000"/>
        </w:rPr>
        <w:t xml:space="preserve"> пришла в </w:t>
      </w:r>
      <w:r w:rsidRPr="00527C4E">
        <w:rPr>
          <w:color w:val="000000"/>
        </w:rPr>
        <w:t>школ</w:t>
      </w:r>
      <w:r>
        <w:rPr>
          <w:color w:val="000000"/>
        </w:rPr>
        <w:t>у</w:t>
      </w:r>
      <w:r w:rsidRPr="00527C4E">
        <w:rPr>
          <w:color w:val="000000"/>
        </w:rPr>
        <w:t>.</w:t>
      </w:r>
      <w:r w:rsidRPr="00D94123">
        <w:rPr>
          <w:rStyle w:val="apple-converted-space"/>
          <w:color w:val="000000"/>
        </w:rPr>
        <w:t xml:space="preserve"> </w:t>
      </w:r>
      <w:r>
        <w:rPr>
          <w:rStyle w:val="apple-converted-space"/>
          <w:color w:val="000000"/>
        </w:rPr>
        <w:t>Вдруг она</w:t>
      </w:r>
      <w:r>
        <w:rPr>
          <w:color w:val="000000"/>
        </w:rPr>
        <w:t xml:space="preserve"> </w:t>
      </w:r>
      <w:r w:rsidRPr="00527C4E">
        <w:rPr>
          <w:color w:val="000000"/>
        </w:rPr>
        <w:t>простудилась</w:t>
      </w:r>
      <w:r>
        <w:rPr>
          <w:color w:val="000000"/>
        </w:rPr>
        <w:t>, пока ждала отца на улице около кафе вчера вечером</w:t>
      </w:r>
      <w:r w:rsidRPr="00527C4E">
        <w:rPr>
          <w:color w:val="000000"/>
        </w:rPr>
        <w:t>,</w:t>
      </w:r>
      <w:r>
        <w:rPr>
          <w:color w:val="000000"/>
        </w:rPr>
        <w:t xml:space="preserve"> </w:t>
      </w:r>
      <w:r w:rsidRPr="00527C4E">
        <w:rPr>
          <w:color w:val="000000"/>
        </w:rPr>
        <w:t>или</w:t>
      </w:r>
      <w:r>
        <w:rPr>
          <w:color w:val="000000"/>
        </w:rPr>
        <w:t xml:space="preserve"> </w:t>
      </w:r>
      <w:r w:rsidRPr="00527C4E">
        <w:rPr>
          <w:color w:val="000000"/>
        </w:rPr>
        <w:t>же</w:t>
      </w:r>
      <w:r>
        <w:rPr>
          <w:color w:val="000000"/>
        </w:rPr>
        <w:t xml:space="preserve"> ей </w:t>
      </w:r>
      <w:r w:rsidRPr="00527C4E">
        <w:rPr>
          <w:color w:val="000000"/>
        </w:rPr>
        <w:t>действительно</w:t>
      </w:r>
      <w:r>
        <w:rPr>
          <w:color w:val="000000"/>
        </w:rPr>
        <w:t xml:space="preserve"> настолько неприятна </w:t>
      </w:r>
      <w:r w:rsidRPr="006D66FF">
        <w:rPr>
          <w:i/>
          <w:color w:val="000000"/>
        </w:rPr>
        <w:t>эта</w:t>
      </w:r>
      <w:r>
        <w:rPr>
          <w:color w:val="000000"/>
        </w:rPr>
        <w:t xml:space="preserve"> ситуация, что она пытается избегать меня</w:t>
      </w:r>
      <w:r w:rsidRPr="00527C4E">
        <w:rPr>
          <w:color w:val="000000"/>
        </w:rPr>
        <w:t>?</w:t>
      </w:r>
    </w:p>
    <w:p w:rsidR="00C571F9" w:rsidRDefault="00C571F9" w:rsidP="00C571F9">
      <w:pPr>
        <w:pStyle w:val="western"/>
        <w:shd w:val="clear" w:color="auto" w:fill="FFFFFF"/>
        <w:spacing w:before="0" w:after="0"/>
        <w:ind w:firstLine="461"/>
        <w:jc w:val="both"/>
        <w:rPr>
          <w:rStyle w:val="apple-converted-space"/>
          <w:color w:val="000000"/>
        </w:rPr>
      </w:pPr>
      <w:r>
        <w:rPr>
          <w:color w:val="000000"/>
        </w:rPr>
        <w:t xml:space="preserve">Я расстроился, так как растаял мой </w:t>
      </w:r>
      <w:r w:rsidRPr="00527C4E">
        <w:rPr>
          <w:color w:val="000000"/>
        </w:rPr>
        <w:t>шанс</w:t>
      </w:r>
      <w:r>
        <w:rPr>
          <w:color w:val="000000"/>
        </w:rPr>
        <w:t xml:space="preserve"> </w:t>
      </w:r>
      <w:r w:rsidRPr="00527C4E">
        <w:rPr>
          <w:color w:val="000000"/>
        </w:rPr>
        <w:t>встретиться</w:t>
      </w:r>
      <w:r>
        <w:rPr>
          <w:color w:val="000000"/>
        </w:rPr>
        <w:t xml:space="preserve"> с </w:t>
      </w:r>
      <w:r w:rsidRPr="00527C4E">
        <w:rPr>
          <w:color w:val="000000"/>
        </w:rPr>
        <w:t>Сьюз</w:t>
      </w:r>
      <w:r>
        <w:rPr>
          <w:color w:val="000000"/>
        </w:rPr>
        <w:t>а</w:t>
      </w:r>
      <w:r w:rsidRPr="00527C4E">
        <w:rPr>
          <w:color w:val="000000"/>
        </w:rPr>
        <w:t>н</w:t>
      </w:r>
      <w:r>
        <w:rPr>
          <w:color w:val="000000"/>
        </w:rPr>
        <w:t xml:space="preserve"> на перемене или на обеде </w:t>
      </w:r>
      <w:r w:rsidRPr="00527C4E">
        <w:rPr>
          <w:color w:val="000000"/>
        </w:rPr>
        <w:t>и</w:t>
      </w:r>
      <w:r>
        <w:rPr>
          <w:color w:val="000000"/>
        </w:rPr>
        <w:t xml:space="preserve"> </w:t>
      </w:r>
      <w:r w:rsidRPr="00527C4E">
        <w:rPr>
          <w:color w:val="000000"/>
        </w:rPr>
        <w:t>поговорить</w:t>
      </w:r>
      <w:r>
        <w:rPr>
          <w:color w:val="000000"/>
        </w:rPr>
        <w:t xml:space="preserve"> </w:t>
      </w:r>
      <w:r w:rsidRPr="00527C4E">
        <w:rPr>
          <w:color w:val="000000"/>
        </w:rPr>
        <w:t>с</w:t>
      </w:r>
      <w:r>
        <w:rPr>
          <w:color w:val="000000"/>
        </w:rPr>
        <w:t xml:space="preserve"> </w:t>
      </w:r>
      <w:r w:rsidRPr="00527C4E">
        <w:rPr>
          <w:color w:val="000000"/>
        </w:rPr>
        <w:t>ней.</w:t>
      </w:r>
      <w:r w:rsidRPr="00D94123">
        <w:rPr>
          <w:rStyle w:val="apple-converted-space"/>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w:t>
      </w:r>
      <w:r w:rsidRPr="00527C4E">
        <w:rPr>
          <w:color w:val="000000"/>
        </w:rPr>
        <w:t>Э-э,</w:t>
      </w:r>
      <w:r>
        <w:rPr>
          <w:color w:val="000000"/>
        </w:rPr>
        <w:t xml:space="preserve"> </w:t>
      </w:r>
      <w:r w:rsidRPr="00527C4E">
        <w:rPr>
          <w:color w:val="000000"/>
        </w:rPr>
        <w:t>ладно.</w:t>
      </w:r>
      <w:r w:rsidRPr="008A6011">
        <w:t xml:space="preserve"> </w:t>
      </w:r>
      <w:r w:rsidRPr="00336D6F">
        <w:t>–</w:t>
      </w:r>
      <w:r>
        <w:rPr>
          <w:color w:val="000000"/>
        </w:rPr>
        <w:t xml:space="preserve"> На моём лице отразилось, что произошел крах всех моих надежд</w:t>
      </w:r>
      <w:r w:rsidRPr="00527C4E">
        <w:rPr>
          <w:color w:val="000000"/>
        </w:rPr>
        <w:t>.</w:t>
      </w:r>
      <w:r w:rsidRPr="00D94123">
        <w:rPr>
          <w:rStyle w:val="apple-converted-space"/>
          <w:color w:val="000000"/>
        </w:rPr>
        <w:t xml:space="preserve"> </w:t>
      </w:r>
      <w:r w:rsidRPr="00336D6F">
        <w:t>–</w:t>
      </w:r>
      <w:r>
        <w:t xml:space="preserve"> </w:t>
      </w:r>
      <w:r w:rsidRPr="00527C4E">
        <w:rPr>
          <w:color w:val="000000"/>
        </w:rPr>
        <w:t>Если</w:t>
      </w:r>
      <w:r>
        <w:rPr>
          <w:color w:val="000000"/>
        </w:rPr>
        <w:t xml:space="preserve"> т</w:t>
      </w:r>
      <w:r w:rsidRPr="00527C4E">
        <w:rPr>
          <w:color w:val="000000"/>
        </w:rPr>
        <w:t>ы</w:t>
      </w:r>
      <w:r>
        <w:rPr>
          <w:color w:val="000000"/>
        </w:rPr>
        <w:t xml:space="preserve"> будешь разговаривать с ней</w:t>
      </w:r>
      <w:r w:rsidRPr="00527C4E">
        <w:rPr>
          <w:color w:val="000000"/>
        </w:rPr>
        <w:t>,</w:t>
      </w:r>
      <w:r>
        <w:rPr>
          <w:color w:val="000000"/>
        </w:rPr>
        <w:t xml:space="preserve"> </w:t>
      </w:r>
      <w:r w:rsidRPr="00527C4E">
        <w:rPr>
          <w:color w:val="000000"/>
        </w:rPr>
        <w:t>не</w:t>
      </w:r>
      <w:r>
        <w:rPr>
          <w:color w:val="000000"/>
        </w:rPr>
        <w:t xml:space="preserve"> </w:t>
      </w:r>
      <w:r w:rsidRPr="00527C4E">
        <w:rPr>
          <w:color w:val="000000"/>
        </w:rPr>
        <w:t>могл</w:t>
      </w:r>
      <w:r>
        <w:rPr>
          <w:color w:val="000000"/>
        </w:rPr>
        <w:t xml:space="preserve">а </w:t>
      </w:r>
      <w:r w:rsidRPr="00527C4E">
        <w:rPr>
          <w:color w:val="000000"/>
        </w:rPr>
        <w:t>бы</w:t>
      </w:r>
      <w:r>
        <w:rPr>
          <w:color w:val="000000"/>
        </w:rPr>
        <w:t xml:space="preserve"> т</w:t>
      </w:r>
      <w:r w:rsidRPr="00527C4E">
        <w:rPr>
          <w:color w:val="000000"/>
        </w:rPr>
        <w:t>ы</w:t>
      </w:r>
      <w:r>
        <w:rPr>
          <w:color w:val="000000"/>
        </w:rPr>
        <w:t xml:space="preserve"> сказать ей</w:t>
      </w:r>
      <w:r w:rsidRPr="00527C4E">
        <w:rPr>
          <w:color w:val="000000"/>
        </w:rPr>
        <w:t>,</w:t>
      </w:r>
      <w:r>
        <w:rPr>
          <w:color w:val="000000"/>
        </w:rPr>
        <w:t xml:space="preserve"> </w:t>
      </w:r>
      <w:r w:rsidRPr="00527C4E">
        <w:rPr>
          <w:color w:val="000000"/>
        </w:rPr>
        <w:t>что...</w:t>
      </w:r>
      <w:r w:rsidRPr="008A6011">
        <w:t xml:space="preserve"> </w:t>
      </w:r>
      <w:r w:rsidRPr="00336D6F">
        <w:t>–</w:t>
      </w:r>
      <w:r>
        <w:rPr>
          <w:color w:val="000000"/>
        </w:rPr>
        <w:t xml:space="preserve"> Так и</w:t>
      </w:r>
      <w:r w:rsidRPr="008A6011">
        <w:rPr>
          <w:color w:val="000000"/>
        </w:rPr>
        <w:t xml:space="preserve"> что </w:t>
      </w:r>
      <w:r>
        <w:rPr>
          <w:color w:val="000000"/>
        </w:rPr>
        <w:t>же стоит передать</w:t>
      </w:r>
      <w:r w:rsidRPr="008A6011">
        <w:rPr>
          <w:color w:val="000000"/>
        </w:rPr>
        <w:t xml:space="preserve"> </w:t>
      </w:r>
      <w:r>
        <w:rPr>
          <w:color w:val="000000"/>
        </w:rPr>
        <w:t xml:space="preserve">Сью через </w:t>
      </w:r>
      <w:r w:rsidRPr="008A6011">
        <w:rPr>
          <w:color w:val="000000"/>
        </w:rPr>
        <w:t>эт</w:t>
      </w:r>
      <w:r>
        <w:rPr>
          <w:color w:val="000000"/>
        </w:rPr>
        <w:t>у</w:t>
      </w:r>
      <w:r w:rsidRPr="008A6011">
        <w:rPr>
          <w:color w:val="000000"/>
        </w:rPr>
        <w:t xml:space="preserve"> девушк</w:t>
      </w:r>
      <w:r>
        <w:rPr>
          <w:color w:val="000000"/>
        </w:rPr>
        <w:t>у</w:t>
      </w:r>
      <w:r w:rsidRPr="008A6011">
        <w:rPr>
          <w:color w:val="000000"/>
        </w:rPr>
        <w:t>?</w:t>
      </w:r>
    </w:p>
    <w:p w:rsidR="00C571F9" w:rsidRDefault="00C571F9" w:rsidP="00C571F9">
      <w:pPr>
        <w:pStyle w:val="western"/>
        <w:shd w:val="clear" w:color="auto" w:fill="FFFFFF"/>
        <w:spacing w:before="0" w:after="0"/>
        <w:ind w:firstLine="461"/>
        <w:jc w:val="both"/>
        <w:rPr>
          <w:rStyle w:val="apple-converted-space"/>
          <w:color w:val="000000"/>
        </w:rPr>
      </w:pPr>
      <w:r>
        <w:rPr>
          <w:color w:val="000000"/>
        </w:rPr>
        <w:t>Она подняла подбородок и с любопытством наклонила голову.</w:t>
      </w:r>
      <w:r>
        <w:rPr>
          <w:rStyle w:val="apple-converted-space"/>
          <w:color w:val="000000"/>
        </w:rPr>
        <w:t xml:space="preserve"> </w:t>
      </w:r>
    </w:p>
    <w:p w:rsidR="00C571F9" w:rsidRDefault="00C571F9" w:rsidP="00C571F9">
      <w:pPr>
        <w:pStyle w:val="western"/>
        <w:shd w:val="clear" w:color="auto" w:fill="FFFFFF"/>
        <w:spacing w:before="0" w:after="0"/>
        <w:ind w:firstLine="461"/>
        <w:jc w:val="both"/>
        <w:rPr>
          <w:color w:val="000000"/>
        </w:rPr>
      </w:pPr>
      <w:r w:rsidRPr="00336D6F">
        <w:t>–</w:t>
      </w:r>
      <w:r>
        <w:t xml:space="preserve"> Что</w:t>
      </w:r>
      <w:r>
        <w:rPr>
          <w:color w:val="000000"/>
        </w:rPr>
        <w:t>?</w:t>
      </w:r>
    </w:p>
    <w:p w:rsidR="00C571F9" w:rsidRPr="007846F4" w:rsidRDefault="00C571F9" w:rsidP="00C571F9">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Pr>
          <w:rStyle w:val="apple-converted-space"/>
          <w:color w:val="000000"/>
        </w:rPr>
        <w:t>Ч</w:t>
      </w:r>
      <w:r w:rsidRPr="00527C4E">
        <w:rPr>
          <w:color w:val="000000"/>
        </w:rPr>
        <w:t>то</w:t>
      </w:r>
      <w:r>
        <w:rPr>
          <w:color w:val="000000"/>
        </w:rPr>
        <w:t xml:space="preserve"> </w:t>
      </w:r>
      <w:r w:rsidRPr="00527C4E">
        <w:rPr>
          <w:color w:val="000000"/>
        </w:rPr>
        <w:t>я</w:t>
      </w:r>
      <w:r>
        <w:rPr>
          <w:color w:val="000000"/>
        </w:rPr>
        <w:t xml:space="preserve"> </w:t>
      </w:r>
      <w:r w:rsidRPr="00527C4E">
        <w:rPr>
          <w:color w:val="000000"/>
        </w:rPr>
        <w:t>сожалею,</w:t>
      </w:r>
      <w:r>
        <w:rPr>
          <w:color w:val="000000"/>
        </w:rPr>
        <w:t xml:space="preserve"> </w:t>
      </w:r>
      <w:r w:rsidRPr="00527C4E">
        <w:rPr>
          <w:color w:val="000000"/>
        </w:rPr>
        <w:t>и</w:t>
      </w:r>
      <w:r>
        <w:rPr>
          <w:color w:val="000000"/>
        </w:rPr>
        <w:t xml:space="preserve"> мне </w:t>
      </w:r>
      <w:r w:rsidRPr="00527C4E">
        <w:rPr>
          <w:color w:val="000000"/>
        </w:rPr>
        <w:t>действительно,</w:t>
      </w:r>
      <w:r w:rsidRPr="00D94123">
        <w:rPr>
          <w:rStyle w:val="apple-converted-space"/>
          <w:color w:val="000000"/>
        </w:rPr>
        <w:t xml:space="preserve"> </w:t>
      </w:r>
      <w:r w:rsidRPr="00527C4E">
        <w:rPr>
          <w:i/>
          <w:iCs/>
          <w:color w:val="000000"/>
        </w:rPr>
        <w:t>действительно</w:t>
      </w:r>
      <w:r w:rsidRPr="00D94123">
        <w:rPr>
          <w:rStyle w:val="apple-converted-space"/>
          <w:color w:val="000000"/>
        </w:rPr>
        <w:t xml:space="preserve"> </w:t>
      </w:r>
      <w:r w:rsidRPr="00527C4E">
        <w:rPr>
          <w:color w:val="000000"/>
        </w:rPr>
        <w:t>нужно</w:t>
      </w:r>
      <w:r>
        <w:rPr>
          <w:color w:val="000000"/>
        </w:rPr>
        <w:t xml:space="preserve"> </w:t>
      </w:r>
      <w:r w:rsidRPr="00527C4E">
        <w:rPr>
          <w:color w:val="000000"/>
        </w:rPr>
        <w:t>поговорить</w:t>
      </w:r>
      <w:r>
        <w:rPr>
          <w:color w:val="000000"/>
        </w:rPr>
        <w:t xml:space="preserve"> </w:t>
      </w:r>
      <w:r w:rsidRPr="00527C4E">
        <w:rPr>
          <w:color w:val="000000"/>
        </w:rPr>
        <w:t>с</w:t>
      </w:r>
      <w:r>
        <w:rPr>
          <w:color w:val="000000"/>
        </w:rPr>
        <w:t xml:space="preserve"> ней.</w:t>
      </w:r>
    </w:p>
    <w:p w:rsidR="00C571F9" w:rsidRPr="007846F4" w:rsidRDefault="00C571F9" w:rsidP="00C571F9">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sidRPr="00527C4E">
        <w:rPr>
          <w:color w:val="000000"/>
        </w:rPr>
        <w:t>Ты</w:t>
      </w:r>
      <w:r>
        <w:rPr>
          <w:color w:val="000000"/>
        </w:rPr>
        <w:t xml:space="preserve"> </w:t>
      </w:r>
      <w:r w:rsidRPr="00527C4E">
        <w:rPr>
          <w:color w:val="000000"/>
        </w:rPr>
        <w:t>сожалеешь?</w:t>
      </w:r>
      <w:r w:rsidRPr="008063E8">
        <w:t xml:space="preserve"> </w:t>
      </w:r>
      <w:r w:rsidRPr="00336D6F">
        <w:t>–</w:t>
      </w:r>
      <w:r>
        <w:rPr>
          <w:color w:val="000000"/>
        </w:rPr>
        <w:t xml:space="preserve"> У неё отвисла ч</w:t>
      </w:r>
      <w:r w:rsidRPr="00527C4E">
        <w:rPr>
          <w:color w:val="000000"/>
        </w:rPr>
        <w:t>елюсть</w:t>
      </w:r>
      <w:r>
        <w:rPr>
          <w:color w:val="000000"/>
        </w:rPr>
        <w:t xml:space="preserve">, и </w:t>
      </w:r>
      <w:r w:rsidRPr="00527C4E">
        <w:rPr>
          <w:color w:val="000000"/>
        </w:rPr>
        <w:t>расширились</w:t>
      </w:r>
      <w:r w:rsidRPr="00105CF6">
        <w:rPr>
          <w:color w:val="000000"/>
        </w:rPr>
        <w:t xml:space="preserve"> </w:t>
      </w:r>
      <w:r w:rsidRPr="00527C4E">
        <w:rPr>
          <w:color w:val="000000"/>
        </w:rPr>
        <w:t>глаза.</w:t>
      </w:r>
      <w:r w:rsidRPr="008063E8">
        <w:t xml:space="preserve"> </w:t>
      </w:r>
      <w:r w:rsidRPr="00336D6F">
        <w:t>–</w:t>
      </w:r>
      <w:r>
        <w:t xml:space="preserve"> </w:t>
      </w:r>
      <w:r w:rsidRPr="00527C4E">
        <w:rPr>
          <w:color w:val="000000"/>
        </w:rPr>
        <w:t>Боже</w:t>
      </w:r>
      <w:r>
        <w:rPr>
          <w:color w:val="000000"/>
        </w:rPr>
        <w:t xml:space="preserve"> </w:t>
      </w:r>
      <w:r w:rsidRPr="00527C4E">
        <w:rPr>
          <w:color w:val="000000"/>
        </w:rPr>
        <w:t>мой,</w:t>
      </w:r>
      <w:r>
        <w:rPr>
          <w:color w:val="000000"/>
        </w:rPr>
        <w:t xml:space="preserve"> </w:t>
      </w:r>
      <w:r w:rsidRPr="00527C4E">
        <w:rPr>
          <w:color w:val="000000"/>
        </w:rPr>
        <w:t>что</w:t>
      </w:r>
      <w:r>
        <w:rPr>
          <w:color w:val="000000"/>
        </w:rPr>
        <w:t xml:space="preserve"> </w:t>
      </w:r>
      <w:r w:rsidRPr="00527C4E">
        <w:rPr>
          <w:color w:val="000000"/>
        </w:rPr>
        <w:t>ты</w:t>
      </w:r>
      <w:r>
        <w:rPr>
          <w:color w:val="000000"/>
        </w:rPr>
        <w:t xml:space="preserve"> с</w:t>
      </w:r>
      <w:r w:rsidRPr="00527C4E">
        <w:rPr>
          <w:color w:val="000000"/>
        </w:rPr>
        <w:t>делал,</w:t>
      </w:r>
      <w:r>
        <w:rPr>
          <w:color w:val="000000"/>
        </w:rPr>
        <w:t xml:space="preserve"> </w:t>
      </w:r>
      <w:r w:rsidRPr="00527C4E">
        <w:rPr>
          <w:color w:val="000000"/>
        </w:rPr>
        <w:t>Крис</w:t>
      </w:r>
      <w:r>
        <w:rPr>
          <w:color w:val="000000"/>
        </w:rPr>
        <w:t xml:space="preserve"> Донован?</w:t>
      </w:r>
    </w:p>
    <w:p w:rsidR="00C571F9" w:rsidRDefault="00C571F9" w:rsidP="00C571F9">
      <w:pPr>
        <w:pStyle w:val="western"/>
        <w:shd w:val="clear" w:color="auto" w:fill="FFFFFF"/>
        <w:spacing w:before="0" w:after="0"/>
        <w:ind w:firstLine="461"/>
        <w:jc w:val="both"/>
        <w:rPr>
          <w:color w:val="000000"/>
        </w:rPr>
      </w:pPr>
      <w:proofErr w:type="gramStart"/>
      <w:r>
        <w:rPr>
          <w:color w:val="000000"/>
        </w:rPr>
        <w:t>Я</w:t>
      </w:r>
      <w:proofErr w:type="gramEnd"/>
      <w:r>
        <w:rPr>
          <w:color w:val="000000"/>
        </w:rPr>
        <w:t xml:space="preserve"> молча закусил нижнюю губу, выдерживая её пытливый взгляд.</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Что-то</w:t>
      </w:r>
      <w:r>
        <w:rPr>
          <w:color w:val="000000"/>
        </w:rPr>
        <w:t xml:space="preserve"> </w:t>
      </w:r>
      <w:r w:rsidRPr="00527C4E">
        <w:rPr>
          <w:color w:val="000000"/>
        </w:rPr>
        <w:t>плохо</w:t>
      </w:r>
      <w:r>
        <w:rPr>
          <w:color w:val="000000"/>
        </w:rPr>
        <w:t>е</w:t>
      </w:r>
      <w:r w:rsidRPr="00527C4E">
        <w:rPr>
          <w:color w:val="000000"/>
        </w:rPr>
        <w:t>?</w:t>
      </w:r>
      <w:r w:rsidRPr="008063E8">
        <w:t xml:space="preserve"> </w:t>
      </w:r>
      <w:r w:rsidRPr="00336D6F">
        <w:t>–</w:t>
      </w:r>
      <w:r>
        <w:rPr>
          <w:color w:val="000000"/>
        </w:rPr>
        <w:t xml:space="preserve"> </w:t>
      </w:r>
      <w:r w:rsidRPr="00527C4E">
        <w:rPr>
          <w:color w:val="000000"/>
        </w:rPr>
        <w:t>Е</w:t>
      </w:r>
      <w:r>
        <w:rPr>
          <w:color w:val="000000"/>
        </w:rPr>
        <w:t xml:space="preserve">ё </w:t>
      </w:r>
      <w:r w:rsidRPr="00527C4E">
        <w:rPr>
          <w:color w:val="000000"/>
        </w:rPr>
        <w:t>лицо</w:t>
      </w:r>
      <w:r>
        <w:rPr>
          <w:color w:val="000000"/>
        </w:rPr>
        <w:t xml:space="preserve"> </w:t>
      </w:r>
      <w:r w:rsidRPr="00527C4E">
        <w:rPr>
          <w:color w:val="000000"/>
        </w:rPr>
        <w:t>побледнело,</w:t>
      </w:r>
      <w:r>
        <w:rPr>
          <w:color w:val="000000"/>
        </w:rPr>
        <w:t xml:space="preserve"> словно я ей сказал, что сегодня утром ехал в школу верхом на пасхальном кролике</w:t>
      </w:r>
      <w:r w:rsidRPr="00527C4E">
        <w:rPr>
          <w:color w:val="000000"/>
        </w:rPr>
        <w:t>...</w:t>
      </w:r>
      <w:r>
        <w:rPr>
          <w:color w:val="000000"/>
        </w:rPr>
        <w:t xml:space="preserve"> хотя это</w:t>
      </w:r>
      <w:r w:rsidRPr="00527C4E">
        <w:rPr>
          <w:color w:val="000000"/>
        </w:rPr>
        <w:t>,</w:t>
      </w:r>
      <w:r>
        <w:rPr>
          <w:color w:val="000000"/>
        </w:rPr>
        <w:t xml:space="preserve"> пожалуй</w:t>
      </w:r>
      <w:r w:rsidRPr="00527C4E">
        <w:rPr>
          <w:color w:val="000000"/>
        </w:rPr>
        <w:t>,</w:t>
      </w:r>
      <w:r>
        <w:rPr>
          <w:color w:val="000000"/>
        </w:rPr>
        <w:t xml:space="preserve"> </w:t>
      </w:r>
      <w:r w:rsidRPr="00527C4E">
        <w:rPr>
          <w:color w:val="000000"/>
        </w:rPr>
        <w:t>было</w:t>
      </w:r>
      <w:r>
        <w:rPr>
          <w:color w:val="000000"/>
        </w:rPr>
        <w:t xml:space="preserve"> бы гораздо лучше того</w:t>
      </w:r>
      <w:r w:rsidRPr="00527C4E">
        <w:rPr>
          <w:color w:val="000000"/>
        </w:rPr>
        <w:t>,</w:t>
      </w:r>
      <w:r>
        <w:rPr>
          <w:color w:val="000000"/>
        </w:rPr>
        <w:t xml:space="preserve"> </w:t>
      </w:r>
      <w:r w:rsidRPr="00527C4E">
        <w:rPr>
          <w:color w:val="000000"/>
        </w:rPr>
        <w:t>что</w:t>
      </w:r>
      <w:r>
        <w:rPr>
          <w:color w:val="000000"/>
        </w:rPr>
        <w:t xml:space="preserve"> </w:t>
      </w:r>
      <w:r w:rsidRPr="00527C4E">
        <w:rPr>
          <w:color w:val="000000"/>
        </w:rPr>
        <w:t>я</w:t>
      </w:r>
      <w:r w:rsidRPr="001C646A">
        <w:rPr>
          <w:rStyle w:val="apple-converted-space"/>
          <w:color w:val="000000"/>
        </w:rPr>
        <w:t xml:space="preserve"> </w:t>
      </w:r>
      <w:r w:rsidRPr="0029798D">
        <w:rPr>
          <w:i/>
          <w:color w:val="000000"/>
        </w:rPr>
        <w:t>сделал</w:t>
      </w:r>
      <w:r w:rsidRPr="00527C4E">
        <w:rPr>
          <w:color w:val="000000"/>
        </w:rPr>
        <w:t>.</w:t>
      </w:r>
    </w:p>
    <w:p w:rsidR="00C571F9" w:rsidRDefault="00C571F9" w:rsidP="00C571F9">
      <w:pPr>
        <w:pStyle w:val="western"/>
        <w:shd w:val="clear" w:color="auto" w:fill="FFFFFF"/>
        <w:spacing w:before="0" w:after="0"/>
        <w:ind w:firstLine="461"/>
        <w:jc w:val="both"/>
        <w:rPr>
          <w:color w:val="000000"/>
        </w:rPr>
      </w:pPr>
      <w:r>
        <w:rPr>
          <w:color w:val="000000"/>
        </w:rPr>
        <w:t>Глубоко вдохнув через нос, я кивнул.</w:t>
      </w:r>
    </w:p>
    <w:p w:rsidR="00C571F9" w:rsidRDefault="00C571F9" w:rsidP="00C571F9">
      <w:pPr>
        <w:pStyle w:val="western"/>
        <w:shd w:val="clear" w:color="auto" w:fill="FFFFFF"/>
        <w:spacing w:before="0" w:after="0"/>
        <w:ind w:firstLine="461"/>
        <w:jc w:val="both"/>
        <w:rPr>
          <w:color w:val="000000"/>
        </w:rPr>
      </w:pPr>
      <w:r>
        <w:rPr>
          <w:color w:val="000000"/>
        </w:rPr>
        <w:t xml:space="preserve">Она пару раз моргнула своими карими глазами, при </w:t>
      </w:r>
      <w:proofErr w:type="gramStart"/>
      <w:r>
        <w:rPr>
          <w:color w:val="000000"/>
        </w:rPr>
        <w:t>этом</w:t>
      </w:r>
      <w:proofErr w:type="gramEnd"/>
      <w:r>
        <w:rPr>
          <w:color w:val="000000"/>
        </w:rPr>
        <w:t xml:space="preserve"> не нарушая нашего зрительного контакта.</w:t>
      </w:r>
      <w:r>
        <w:rPr>
          <w:rStyle w:val="apple-converted-space"/>
          <w:color w:val="000000"/>
        </w:rPr>
        <w:t xml:space="preserve"> </w:t>
      </w:r>
      <w:r>
        <w:rPr>
          <w:color w:val="000000"/>
        </w:rPr>
        <w:t>Осознав серьезность ситуации, она строго посмотрела и приказала:</w:t>
      </w:r>
    </w:p>
    <w:p w:rsidR="00C571F9" w:rsidRDefault="00C571F9" w:rsidP="00C571F9">
      <w:pPr>
        <w:pStyle w:val="western"/>
        <w:shd w:val="clear" w:color="auto" w:fill="FFFFFF"/>
        <w:spacing w:before="0" w:after="0"/>
        <w:ind w:firstLine="461"/>
        <w:jc w:val="both"/>
        <w:rPr>
          <w:color w:val="000000"/>
        </w:rPr>
      </w:pPr>
      <w:r w:rsidRPr="00336D6F">
        <w:t>–</w:t>
      </w:r>
      <w:r>
        <w:t xml:space="preserve"> Выкладывай</w:t>
      </w:r>
      <w:r>
        <w:rPr>
          <w:color w:val="000000"/>
        </w:rPr>
        <w:t>.</w:t>
      </w:r>
    </w:p>
    <w:p w:rsidR="00C571F9" w:rsidRDefault="00C571F9" w:rsidP="00C571F9">
      <w:pPr>
        <w:pStyle w:val="western"/>
        <w:shd w:val="clear" w:color="auto" w:fill="FFFFFF"/>
        <w:spacing w:before="0" w:after="0"/>
        <w:ind w:firstLine="461"/>
        <w:jc w:val="both"/>
        <w:rPr>
          <w:color w:val="000000"/>
        </w:rPr>
      </w:pPr>
      <w:r w:rsidRPr="00336D6F">
        <w:t>–</w:t>
      </w:r>
      <w:r>
        <w:t xml:space="preserve"> </w:t>
      </w:r>
      <w:r>
        <w:rPr>
          <w:color w:val="000000"/>
        </w:rPr>
        <w:t>Э-э, ты можешь всё узнать у самой Сьюзан.</w:t>
      </w:r>
      <w:r>
        <w:rPr>
          <w:rStyle w:val="apple-converted-space"/>
          <w:color w:val="000000"/>
        </w:rPr>
        <w:t xml:space="preserve"> П</w:t>
      </w:r>
      <w:r>
        <w:rPr>
          <w:color w:val="000000"/>
        </w:rPr>
        <w:t>редполагаю, что она тебе всё расскажет, как только…</w:t>
      </w:r>
    </w:p>
    <w:p w:rsidR="00C571F9" w:rsidRPr="007846F4" w:rsidRDefault="00C571F9" w:rsidP="00C571F9">
      <w:pPr>
        <w:pStyle w:val="western"/>
        <w:shd w:val="clear" w:color="auto" w:fill="FFFFFF"/>
        <w:spacing w:before="0" w:after="0"/>
        <w:ind w:firstLine="461"/>
        <w:jc w:val="both"/>
        <w:rPr>
          <w:color w:val="000000"/>
        </w:rPr>
      </w:pPr>
      <w:r w:rsidRPr="00336D6F">
        <w:lastRenderedPageBreak/>
        <w:t>–</w:t>
      </w:r>
      <w:r>
        <w:t xml:space="preserve"> </w:t>
      </w:r>
      <w:r w:rsidRPr="007846F4">
        <w:rPr>
          <w:rStyle w:val="apple-converted-space"/>
          <w:color w:val="000000"/>
        </w:rPr>
        <w:t xml:space="preserve"> </w:t>
      </w:r>
      <w:r w:rsidRPr="001A5F18">
        <w:rPr>
          <w:i/>
        </w:rPr>
        <w:t>Выкладывай</w:t>
      </w:r>
      <w:r w:rsidRPr="00527C4E">
        <w:rPr>
          <w:i/>
          <w:iCs/>
          <w:color w:val="000000"/>
        </w:rPr>
        <w:t>!</w:t>
      </w:r>
      <w:r>
        <w:rPr>
          <w:i/>
          <w:iCs/>
          <w:color w:val="000000"/>
        </w:rPr>
        <w:t xml:space="preserve"> </w:t>
      </w:r>
      <w:r w:rsidRPr="00336D6F">
        <w:t>–</w:t>
      </w:r>
      <w:r>
        <w:rPr>
          <w:i/>
          <w:iCs/>
          <w:color w:val="000000"/>
        </w:rPr>
        <w:t xml:space="preserve"> </w:t>
      </w:r>
      <w:r>
        <w:rPr>
          <w:iCs/>
          <w:color w:val="000000"/>
        </w:rPr>
        <w:t>п</w:t>
      </w:r>
      <w:r w:rsidRPr="00711543">
        <w:rPr>
          <w:iCs/>
          <w:color w:val="000000"/>
        </w:rPr>
        <w:t xml:space="preserve">овторила она, </w:t>
      </w:r>
      <w:r>
        <w:rPr>
          <w:iCs/>
          <w:color w:val="000000"/>
        </w:rPr>
        <w:t>делая</w:t>
      </w:r>
      <w:r w:rsidRPr="00711543">
        <w:rPr>
          <w:iCs/>
          <w:color w:val="000000"/>
        </w:rPr>
        <w:t xml:space="preserve"> небольш</w:t>
      </w:r>
      <w:r>
        <w:rPr>
          <w:iCs/>
          <w:color w:val="000000"/>
        </w:rPr>
        <w:t>ой</w:t>
      </w:r>
      <w:r w:rsidRPr="00711543">
        <w:rPr>
          <w:iCs/>
          <w:color w:val="000000"/>
        </w:rPr>
        <w:t xml:space="preserve">, но очень </w:t>
      </w:r>
      <w:r>
        <w:rPr>
          <w:iCs/>
          <w:color w:val="000000"/>
        </w:rPr>
        <w:t>устрашающий</w:t>
      </w:r>
      <w:r w:rsidRPr="00711543">
        <w:rPr>
          <w:iCs/>
          <w:color w:val="000000"/>
        </w:rPr>
        <w:t xml:space="preserve"> шаг ко мне.</w:t>
      </w:r>
    </w:p>
    <w:p w:rsidR="00C571F9" w:rsidRDefault="00C571F9" w:rsidP="00C571F9">
      <w:pPr>
        <w:pStyle w:val="western"/>
        <w:shd w:val="clear" w:color="auto" w:fill="FFFFFF"/>
        <w:spacing w:before="0" w:after="0"/>
        <w:ind w:firstLine="461"/>
        <w:jc w:val="both"/>
        <w:rPr>
          <w:color w:val="000000"/>
        </w:rPr>
      </w:pPr>
      <w:r w:rsidRPr="00527C4E">
        <w:rPr>
          <w:i/>
          <w:iCs/>
          <w:color w:val="000000"/>
        </w:rPr>
        <w:t>Стоп.</w:t>
      </w:r>
      <w:r w:rsidRPr="001C646A">
        <w:rPr>
          <w:rStyle w:val="apple-converted-space"/>
          <w:color w:val="000000"/>
        </w:rPr>
        <w:t xml:space="preserve"> </w:t>
      </w:r>
      <w:r>
        <w:rPr>
          <w:rStyle w:val="apple-converted-space"/>
          <w:color w:val="000000"/>
        </w:rPr>
        <w:t>Я з</w:t>
      </w:r>
      <w:r w:rsidRPr="00527C4E">
        <w:rPr>
          <w:color w:val="000000"/>
        </w:rPr>
        <w:t>агнан</w:t>
      </w:r>
      <w:r>
        <w:rPr>
          <w:color w:val="000000"/>
        </w:rPr>
        <w:t xml:space="preserve"> </w:t>
      </w:r>
      <w:r w:rsidRPr="00527C4E">
        <w:rPr>
          <w:color w:val="000000"/>
        </w:rPr>
        <w:t>в</w:t>
      </w:r>
      <w:r>
        <w:rPr>
          <w:color w:val="000000"/>
        </w:rPr>
        <w:t xml:space="preserve"> </w:t>
      </w:r>
      <w:r w:rsidRPr="00527C4E">
        <w:rPr>
          <w:color w:val="000000"/>
        </w:rPr>
        <w:t>угол</w:t>
      </w:r>
      <w:r>
        <w:rPr>
          <w:color w:val="000000"/>
        </w:rPr>
        <w:t xml:space="preserve"> </w:t>
      </w:r>
      <w:r w:rsidRPr="00527C4E">
        <w:rPr>
          <w:color w:val="000000"/>
        </w:rPr>
        <w:t>черноволос</w:t>
      </w:r>
      <w:r>
        <w:rPr>
          <w:color w:val="000000"/>
        </w:rPr>
        <w:t xml:space="preserve">ым </w:t>
      </w:r>
      <w:r w:rsidRPr="00527C4E">
        <w:rPr>
          <w:color w:val="000000"/>
        </w:rPr>
        <w:t>кот</w:t>
      </w:r>
      <w:r>
        <w:rPr>
          <w:color w:val="000000"/>
        </w:rPr>
        <w:t>ё</w:t>
      </w:r>
      <w:r w:rsidRPr="00527C4E">
        <w:rPr>
          <w:color w:val="000000"/>
        </w:rPr>
        <w:t>нк</w:t>
      </w:r>
      <w:r>
        <w:rPr>
          <w:color w:val="000000"/>
        </w:rPr>
        <w:t>ом</w:t>
      </w:r>
      <w:r w:rsidRPr="00527C4E">
        <w:rPr>
          <w:color w:val="000000"/>
        </w:rPr>
        <w:t>.</w:t>
      </w:r>
      <w:r w:rsidRPr="001C646A">
        <w:rPr>
          <w:rStyle w:val="apple-converted-space"/>
          <w:color w:val="000000"/>
        </w:rPr>
        <w:t xml:space="preserve"> </w:t>
      </w:r>
      <w:r w:rsidRPr="00527C4E">
        <w:rPr>
          <w:color w:val="000000"/>
        </w:rPr>
        <w:t>Я</w:t>
      </w:r>
      <w:r>
        <w:rPr>
          <w:color w:val="000000"/>
        </w:rPr>
        <w:t xml:space="preserve"> </w:t>
      </w:r>
      <w:r w:rsidRPr="00527C4E">
        <w:rPr>
          <w:color w:val="000000"/>
        </w:rPr>
        <w:t>попятился</w:t>
      </w:r>
      <w:r>
        <w:rPr>
          <w:color w:val="000000"/>
        </w:rPr>
        <w:t xml:space="preserve"> </w:t>
      </w:r>
      <w:r w:rsidRPr="00527C4E">
        <w:rPr>
          <w:color w:val="000000"/>
        </w:rPr>
        <w:t>и</w:t>
      </w:r>
      <w:r>
        <w:rPr>
          <w:color w:val="000000"/>
        </w:rPr>
        <w:t xml:space="preserve"> </w:t>
      </w:r>
      <w:r w:rsidRPr="00527C4E">
        <w:rPr>
          <w:color w:val="000000"/>
        </w:rPr>
        <w:t>врезался</w:t>
      </w:r>
      <w:r>
        <w:rPr>
          <w:color w:val="000000"/>
        </w:rPr>
        <w:t xml:space="preserve"> </w:t>
      </w:r>
      <w:r w:rsidRPr="00527C4E">
        <w:rPr>
          <w:color w:val="000000"/>
        </w:rPr>
        <w:t>в</w:t>
      </w:r>
      <w:r>
        <w:rPr>
          <w:color w:val="000000"/>
        </w:rPr>
        <w:t xml:space="preserve"> </w:t>
      </w:r>
      <w:r w:rsidRPr="00527C4E">
        <w:rPr>
          <w:color w:val="000000"/>
        </w:rPr>
        <w:t>шкафчик</w:t>
      </w:r>
      <w:r>
        <w:rPr>
          <w:color w:val="000000"/>
        </w:rPr>
        <w:t xml:space="preserve">и </w:t>
      </w:r>
      <w:r w:rsidRPr="00527C4E">
        <w:rPr>
          <w:color w:val="000000"/>
        </w:rPr>
        <w:t>позади</w:t>
      </w:r>
      <w:r>
        <w:rPr>
          <w:color w:val="000000"/>
        </w:rPr>
        <w:t xml:space="preserve"> себя</w:t>
      </w:r>
      <w:r w:rsidRPr="00527C4E">
        <w:rPr>
          <w:color w:val="000000"/>
        </w:rPr>
        <w:t>.</w:t>
      </w:r>
      <w:r w:rsidRPr="001C646A">
        <w:rPr>
          <w:rStyle w:val="apple-converted-space"/>
          <w:color w:val="000000"/>
        </w:rPr>
        <w:t xml:space="preserve"> </w:t>
      </w:r>
      <w:r>
        <w:rPr>
          <w:rStyle w:val="apple-converted-space"/>
          <w:color w:val="000000"/>
        </w:rPr>
        <w:t>Держа крепко свои</w:t>
      </w:r>
      <w:r>
        <w:rPr>
          <w:color w:val="000000"/>
        </w:rPr>
        <w:t xml:space="preserve"> </w:t>
      </w:r>
      <w:r w:rsidRPr="00527C4E">
        <w:rPr>
          <w:color w:val="000000"/>
        </w:rPr>
        <w:t>книги,</w:t>
      </w:r>
      <w:r>
        <w:rPr>
          <w:color w:val="000000"/>
        </w:rPr>
        <w:t xml:space="preserve"> </w:t>
      </w:r>
      <w:r w:rsidRPr="00527C4E">
        <w:rPr>
          <w:color w:val="000000"/>
        </w:rPr>
        <w:t>она</w:t>
      </w:r>
      <w:r>
        <w:rPr>
          <w:color w:val="000000"/>
        </w:rPr>
        <w:t xml:space="preserve"> </w:t>
      </w:r>
      <w:r w:rsidRPr="00527C4E">
        <w:rPr>
          <w:color w:val="000000"/>
        </w:rPr>
        <w:t>ждала.</w:t>
      </w:r>
      <w:r w:rsidRPr="001C646A">
        <w:rPr>
          <w:rStyle w:val="apple-converted-space"/>
          <w:color w:val="000000"/>
        </w:rPr>
        <w:t xml:space="preserve"> </w:t>
      </w:r>
      <w:r w:rsidRPr="00527C4E">
        <w:rPr>
          <w:color w:val="000000"/>
        </w:rPr>
        <w:t>Мы</w:t>
      </w:r>
      <w:r>
        <w:rPr>
          <w:color w:val="000000"/>
        </w:rPr>
        <w:t xml:space="preserve"> </w:t>
      </w:r>
      <w:r w:rsidRPr="00527C4E">
        <w:rPr>
          <w:color w:val="000000"/>
        </w:rPr>
        <w:t>оба</w:t>
      </w:r>
      <w:r>
        <w:rPr>
          <w:color w:val="000000"/>
        </w:rPr>
        <w:t xml:space="preserve"> </w:t>
      </w:r>
      <w:r w:rsidRPr="00527C4E">
        <w:rPr>
          <w:color w:val="000000"/>
        </w:rPr>
        <w:t>одновременно взглянул</w:t>
      </w:r>
      <w:r>
        <w:rPr>
          <w:color w:val="000000"/>
        </w:rPr>
        <w:t xml:space="preserve">и </w:t>
      </w:r>
      <w:r w:rsidRPr="00527C4E">
        <w:rPr>
          <w:color w:val="000000"/>
        </w:rPr>
        <w:t>на</w:t>
      </w:r>
      <w:r>
        <w:rPr>
          <w:color w:val="000000"/>
        </w:rPr>
        <w:t xml:space="preserve"> </w:t>
      </w:r>
      <w:r w:rsidRPr="00527C4E">
        <w:rPr>
          <w:color w:val="000000"/>
        </w:rPr>
        <w:t>часы</w:t>
      </w:r>
      <w:r>
        <w:rPr>
          <w:color w:val="000000"/>
        </w:rPr>
        <w:t xml:space="preserve"> </w:t>
      </w:r>
      <w:r w:rsidRPr="00527C4E">
        <w:rPr>
          <w:color w:val="000000"/>
        </w:rPr>
        <w:t>в</w:t>
      </w:r>
      <w:r>
        <w:rPr>
          <w:color w:val="000000"/>
        </w:rPr>
        <w:t xml:space="preserve"> </w:t>
      </w:r>
      <w:r w:rsidRPr="00527C4E">
        <w:rPr>
          <w:color w:val="000000"/>
        </w:rPr>
        <w:t>коридоре.</w:t>
      </w:r>
      <w:r w:rsidRPr="001C646A">
        <w:rPr>
          <w:rStyle w:val="apple-converted-space"/>
          <w:color w:val="000000"/>
        </w:rPr>
        <w:t xml:space="preserve"> </w:t>
      </w:r>
      <w:r>
        <w:rPr>
          <w:rStyle w:val="apple-converted-space"/>
          <w:color w:val="000000"/>
        </w:rPr>
        <w:t>До следующего урока оставалось в</w:t>
      </w:r>
      <w:r w:rsidRPr="00527C4E">
        <w:rPr>
          <w:color w:val="000000"/>
        </w:rPr>
        <w:t>осемь</w:t>
      </w:r>
      <w:r>
        <w:rPr>
          <w:color w:val="000000"/>
        </w:rPr>
        <w:t xml:space="preserve"> </w:t>
      </w:r>
      <w:r w:rsidRPr="00527C4E">
        <w:rPr>
          <w:color w:val="000000"/>
        </w:rPr>
        <w:t>минут</w:t>
      </w:r>
      <w:r>
        <w:rPr>
          <w:color w:val="000000"/>
        </w:rPr>
        <w:t xml:space="preserve">, которых явно </w:t>
      </w:r>
      <w:r w:rsidRPr="00527C4E">
        <w:rPr>
          <w:color w:val="000000"/>
        </w:rPr>
        <w:t>достаточно</w:t>
      </w:r>
      <w:r>
        <w:rPr>
          <w:color w:val="000000"/>
        </w:rPr>
        <w:t xml:space="preserve">, чтобы она </w:t>
      </w:r>
      <w:r w:rsidRPr="00527C4E">
        <w:rPr>
          <w:color w:val="000000"/>
        </w:rPr>
        <w:t>услыша</w:t>
      </w:r>
      <w:r>
        <w:rPr>
          <w:color w:val="000000"/>
        </w:rPr>
        <w:t xml:space="preserve">ла </w:t>
      </w:r>
      <w:r w:rsidRPr="00527C4E">
        <w:rPr>
          <w:color w:val="000000"/>
        </w:rPr>
        <w:t>всю</w:t>
      </w:r>
      <w:r>
        <w:rPr>
          <w:color w:val="000000"/>
        </w:rPr>
        <w:t xml:space="preserve"> </w:t>
      </w:r>
      <w:r w:rsidRPr="00527C4E">
        <w:rPr>
          <w:color w:val="000000"/>
        </w:rPr>
        <w:t>историю.</w:t>
      </w:r>
      <w:r w:rsidRPr="001C646A">
        <w:rPr>
          <w:rStyle w:val="apple-converted-space"/>
          <w:color w:val="000000"/>
        </w:rPr>
        <w:t xml:space="preserve"> </w:t>
      </w:r>
      <w:r w:rsidRPr="00527C4E">
        <w:rPr>
          <w:color w:val="000000"/>
        </w:rPr>
        <w:t>В</w:t>
      </w:r>
      <w:r>
        <w:rPr>
          <w:color w:val="000000"/>
        </w:rPr>
        <w:t xml:space="preserve"> </w:t>
      </w:r>
      <w:r w:rsidRPr="00527C4E">
        <w:rPr>
          <w:color w:val="000000"/>
        </w:rPr>
        <w:t>конце</w:t>
      </w:r>
      <w:r>
        <w:rPr>
          <w:color w:val="000000"/>
        </w:rPr>
        <w:t xml:space="preserve"> </w:t>
      </w:r>
      <w:r w:rsidRPr="00527C4E">
        <w:rPr>
          <w:color w:val="000000"/>
        </w:rPr>
        <w:t>концов</w:t>
      </w:r>
      <w:r w:rsidR="009138DD">
        <w:rPr>
          <w:color w:val="000000"/>
        </w:rPr>
        <w:t>,</w:t>
      </w:r>
      <w:r>
        <w:rPr>
          <w:color w:val="000000"/>
        </w:rPr>
        <w:t xml:space="preserve"> </w:t>
      </w:r>
      <w:r w:rsidRPr="00527C4E">
        <w:rPr>
          <w:color w:val="000000"/>
        </w:rPr>
        <w:t>не</w:t>
      </w:r>
      <w:r>
        <w:rPr>
          <w:color w:val="000000"/>
        </w:rPr>
        <w:t xml:space="preserve"> </w:t>
      </w:r>
      <w:r w:rsidRPr="00527C4E">
        <w:rPr>
          <w:color w:val="000000"/>
        </w:rPr>
        <w:t>было</w:t>
      </w:r>
      <w:r>
        <w:rPr>
          <w:color w:val="000000"/>
        </w:rPr>
        <w:t xml:space="preserve"> </w:t>
      </w:r>
      <w:r w:rsidRPr="00527C4E">
        <w:rPr>
          <w:color w:val="000000"/>
        </w:rPr>
        <w:t>никак</w:t>
      </w:r>
      <w:r>
        <w:rPr>
          <w:color w:val="000000"/>
        </w:rPr>
        <w:t>их причин не дать ей у</w:t>
      </w:r>
      <w:r w:rsidRPr="00527C4E">
        <w:rPr>
          <w:color w:val="000000"/>
        </w:rPr>
        <w:t>слышать</w:t>
      </w:r>
      <w:r>
        <w:rPr>
          <w:color w:val="000000"/>
        </w:rPr>
        <w:t xml:space="preserve"> сначала мою </w:t>
      </w:r>
      <w:r w:rsidRPr="00527C4E">
        <w:rPr>
          <w:color w:val="000000"/>
        </w:rPr>
        <w:t>версию</w:t>
      </w:r>
      <w:r>
        <w:rPr>
          <w:color w:val="000000"/>
        </w:rPr>
        <w:t xml:space="preserve"> случившегося</w:t>
      </w:r>
      <w:r w:rsidRPr="00527C4E">
        <w:rPr>
          <w:color w:val="000000"/>
        </w:rPr>
        <w:t>,</w:t>
      </w:r>
      <w:r>
        <w:rPr>
          <w:color w:val="000000"/>
        </w:rPr>
        <w:t xml:space="preserve"> </w:t>
      </w:r>
      <w:r w:rsidRPr="00527C4E">
        <w:rPr>
          <w:color w:val="000000"/>
        </w:rPr>
        <w:t>поэтому</w:t>
      </w:r>
      <w:r>
        <w:rPr>
          <w:color w:val="000000"/>
        </w:rPr>
        <w:t xml:space="preserve"> </w:t>
      </w:r>
      <w:r w:rsidRPr="00527C4E">
        <w:rPr>
          <w:color w:val="000000"/>
        </w:rPr>
        <w:t>я</w:t>
      </w:r>
      <w:r>
        <w:rPr>
          <w:color w:val="000000"/>
        </w:rPr>
        <w:t xml:space="preserve"> сделал </w:t>
      </w:r>
      <w:r w:rsidRPr="00527C4E">
        <w:rPr>
          <w:color w:val="000000"/>
        </w:rPr>
        <w:t>крошечный</w:t>
      </w:r>
      <w:r>
        <w:rPr>
          <w:color w:val="000000"/>
        </w:rPr>
        <w:t xml:space="preserve"> </w:t>
      </w:r>
      <w:r w:rsidRPr="00527C4E">
        <w:rPr>
          <w:color w:val="000000"/>
        </w:rPr>
        <w:t>вздох</w:t>
      </w:r>
      <w:r>
        <w:rPr>
          <w:color w:val="000000"/>
        </w:rPr>
        <w:t xml:space="preserve"> </w:t>
      </w:r>
      <w:r w:rsidRPr="00527C4E">
        <w:rPr>
          <w:color w:val="000000"/>
        </w:rPr>
        <w:t>и</w:t>
      </w:r>
      <w:r>
        <w:rPr>
          <w:color w:val="000000"/>
        </w:rPr>
        <w:t xml:space="preserve"> </w:t>
      </w:r>
      <w:r w:rsidRPr="00527C4E">
        <w:rPr>
          <w:color w:val="000000"/>
        </w:rPr>
        <w:t>начал:</w:t>
      </w:r>
      <w:r>
        <w:rPr>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Д</w:t>
      </w:r>
      <w:r w:rsidRPr="00527C4E">
        <w:rPr>
          <w:color w:val="000000"/>
        </w:rPr>
        <w:t>умаю,</w:t>
      </w:r>
      <w:r>
        <w:rPr>
          <w:color w:val="000000"/>
        </w:rPr>
        <w:t xml:space="preserve"> </w:t>
      </w:r>
      <w:r w:rsidRPr="00527C4E">
        <w:rPr>
          <w:color w:val="000000"/>
        </w:rPr>
        <w:t>Сью</w:t>
      </w:r>
      <w:r>
        <w:rPr>
          <w:color w:val="000000"/>
        </w:rPr>
        <w:t xml:space="preserve"> рассказывала тебе всё</w:t>
      </w:r>
      <w:r w:rsidRPr="00527C4E">
        <w:rPr>
          <w:color w:val="000000"/>
        </w:rPr>
        <w:t>,</w:t>
      </w:r>
      <w:r>
        <w:rPr>
          <w:color w:val="000000"/>
        </w:rPr>
        <w:t xml:space="preserve"> </w:t>
      </w:r>
      <w:r w:rsidRPr="00527C4E">
        <w:rPr>
          <w:color w:val="000000"/>
        </w:rPr>
        <w:t>что</w:t>
      </w:r>
      <w:r>
        <w:rPr>
          <w:color w:val="000000"/>
        </w:rPr>
        <w:t xml:space="preserve"> </w:t>
      </w:r>
      <w:r w:rsidRPr="00527C4E">
        <w:rPr>
          <w:color w:val="000000"/>
        </w:rPr>
        <w:t>происходило</w:t>
      </w:r>
      <w:r>
        <w:rPr>
          <w:color w:val="000000"/>
        </w:rPr>
        <w:t xml:space="preserve"> </w:t>
      </w:r>
      <w:r w:rsidRPr="00527C4E">
        <w:rPr>
          <w:color w:val="000000"/>
        </w:rPr>
        <w:t>между</w:t>
      </w:r>
      <w:r>
        <w:rPr>
          <w:color w:val="000000"/>
        </w:rPr>
        <w:t xml:space="preserve"> нами?</w:t>
      </w:r>
    </w:p>
    <w:p w:rsidR="00C571F9" w:rsidRDefault="00C571F9" w:rsidP="00C571F9">
      <w:pPr>
        <w:pStyle w:val="western"/>
        <w:shd w:val="clear" w:color="auto" w:fill="FFFFFF"/>
        <w:spacing w:before="0" w:after="0"/>
        <w:ind w:firstLine="461"/>
        <w:jc w:val="both"/>
        <w:rPr>
          <w:color w:val="000000"/>
        </w:rPr>
      </w:pPr>
      <w:r w:rsidRPr="00336D6F">
        <w:t>–</w:t>
      </w:r>
      <w:r>
        <w:t xml:space="preserve"> Т</w:t>
      </w:r>
      <w:r>
        <w:rPr>
          <w:color w:val="000000"/>
        </w:rPr>
        <w:t>ы прав.</w:t>
      </w:r>
    </w:p>
    <w:p w:rsidR="00C571F9" w:rsidRDefault="00C571F9" w:rsidP="00C571F9">
      <w:pPr>
        <w:pStyle w:val="western"/>
        <w:shd w:val="clear" w:color="auto" w:fill="FFFFFF"/>
        <w:spacing w:before="0" w:after="0"/>
        <w:ind w:firstLine="461"/>
        <w:jc w:val="both"/>
        <w:rPr>
          <w:color w:val="000000"/>
        </w:rPr>
      </w:pPr>
      <w:r w:rsidRPr="00336D6F">
        <w:t>–</w:t>
      </w:r>
      <w:r>
        <w:t xml:space="preserve"> </w:t>
      </w:r>
      <w:r>
        <w:rPr>
          <w:color w:val="000000"/>
        </w:rPr>
        <w:t>Хорошо.</w:t>
      </w:r>
      <w:r>
        <w:rPr>
          <w:rStyle w:val="apple-converted-space"/>
          <w:color w:val="000000"/>
        </w:rPr>
        <w:t xml:space="preserve"> </w:t>
      </w:r>
      <w:r>
        <w:rPr>
          <w:color w:val="000000"/>
        </w:rPr>
        <w:t>Так вот, в прошлые выходные</w:t>
      </w:r>
      <w:r w:rsidRPr="004C7E1F">
        <w:rPr>
          <w:color w:val="000000"/>
        </w:rPr>
        <w:t xml:space="preserve"> </w:t>
      </w:r>
      <w:r>
        <w:rPr>
          <w:color w:val="000000"/>
        </w:rPr>
        <w:t>произошло… гм… действительно глупое недоразумение...</w:t>
      </w:r>
    </w:p>
    <w:p w:rsidR="00C571F9" w:rsidRPr="007846F4" w:rsidRDefault="00C571F9" w:rsidP="00C571F9">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sidRPr="00527C4E">
        <w:rPr>
          <w:color w:val="000000"/>
        </w:rPr>
        <w:t>Когда</w:t>
      </w:r>
      <w:r>
        <w:rPr>
          <w:color w:val="000000"/>
        </w:rPr>
        <w:t xml:space="preserve"> т</w:t>
      </w:r>
      <w:r w:rsidRPr="00527C4E">
        <w:rPr>
          <w:color w:val="000000"/>
        </w:rPr>
        <w:t>ы</w:t>
      </w:r>
      <w:r>
        <w:rPr>
          <w:color w:val="000000"/>
        </w:rPr>
        <w:t xml:space="preserve"> </w:t>
      </w:r>
      <w:r w:rsidRPr="00527C4E">
        <w:rPr>
          <w:color w:val="000000"/>
        </w:rPr>
        <w:t>перестал</w:t>
      </w:r>
      <w:r>
        <w:rPr>
          <w:color w:val="000000"/>
        </w:rPr>
        <w:t xml:space="preserve"> </w:t>
      </w:r>
      <w:r w:rsidRPr="00527C4E">
        <w:rPr>
          <w:color w:val="000000"/>
        </w:rPr>
        <w:t>разговаривать</w:t>
      </w:r>
      <w:r>
        <w:rPr>
          <w:color w:val="000000"/>
        </w:rPr>
        <w:t xml:space="preserve"> </w:t>
      </w:r>
      <w:r w:rsidRPr="00527C4E">
        <w:rPr>
          <w:color w:val="000000"/>
        </w:rPr>
        <w:t>с</w:t>
      </w:r>
      <w:r>
        <w:rPr>
          <w:color w:val="000000"/>
        </w:rPr>
        <w:t xml:space="preserve"> </w:t>
      </w:r>
      <w:r w:rsidRPr="00527C4E">
        <w:rPr>
          <w:color w:val="000000"/>
        </w:rPr>
        <w:t>ней</w:t>
      </w:r>
      <w:r>
        <w:rPr>
          <w:color w:val="000000"/>
        </w:rPr>
        <w:t xml:space="preserve"> </w:t>
      </w:r>
      <w:r w:rsidRPr="00527C4E">
        <w:rPr>
          <w:color w:val="000000"/>
        </w:rPr>
        <w:t>после</w:t>
      </w:r>
      <w:r>
        <w:rPr>
          <w:color w:val="000000"/>
        </w:rPr>
        <w:t xml:space="preserve"> </w:t>
      </w:r>
      <w:r w:rsidRPr="00527C4E">
        <w:rPr>
          <w:color w:val="000000"/>
        </w:rPr>
        <w:t>того</w:t>
      </w:r>
      <w:r>
        <w:rPr>
          <w:color w:val="000000"/>
        </w:rPr>
        <w:t xml:space="preserve">, </w:t>
      </w:r>
      <w:r w:rsidRPr="00527C4E">
        <w:rPr>
          <w:color w:val="000000"/>
        </w:rPr>
        <w:t>как</w:t>
      </w:r>
      <w:r>
        <w:rPr>
          <w:color w:val="000000"/>
        </w:rPr>
        <w:t xml:space="preserve"> </w:t>
      </w:r>
      <w:r w:rsidRPr="00527C4E">
        <w:rPr>
          <w:color w:val="000000"/>
        </w:rPr>
        <w:t>е</w:t>
      </w:r>
      <w:r>
        <w:rPr>
          <w:color w:val="000000"/>
        </w:rPr>
        <w:t xml:space="preserve">ё </w:t>
      </w:r>
      <w:r w:rsidRPr="00527C4E">
        <w:rPr>
          <w:color w:val="000000"/>
        </w:rPr>
        <w:t>поцеловал,</w:t>
      </w:r>
      <w:r w:rsidRPr="00561D8C">
        <w:t xml:space="preserve"> </w:t>
      </w:r>
      <w:r w:rsidRPr="00336D6F">
        <w:t>–</w:t>
      </w:r>
      <w:r>
        <w:rPr>
          <w:color w:val="000000"/>
        </w:rPr>
        <w:t xml:space="preserve"> коротко прервала она мои запинающиеся объяснения</w:t>
      </w:r>
      <w:r w:rsidRPr="00527C4E">
        <w:rPr>
          <w:color w:val="000000"/>
        </w:rPr>
        <w:t>.</w:t>
      </w:r>
      <w:r w:rsidRPr="001C646A">
        <w:rPr>
          <w:rStyle w:val="apple-converted-space"/>
          <w:color w:val="000000"/>
        </w:rPr>
        <w:t xml:space="preserve"> </w:t>
      </w:r>
      <w:r w:rsidRPr="00336D6F">
        <w:t>–</w:t>
      </w:r>
      <w:r>
        <w:t xml:space="preserve"> А</w:t>
      </w:r>
      <w:r>
        <w:rPr>
          <w:color w:val="000000"/>
        </w:rPr>
        <w:t xml:space="preserve"> затем т</w:t>
      </w:r>
      <w:r w:rsidRPr="00527C4E">
        <w:rPr>
          <w:color w:val="000000"/>
        </w:rPr>
        <w:t>ы</w:t>
      </w:r>
      <w:r>
        <w:rPr>
          <w:color w:val="000000"/>
        </w:rPr>
        <w:t xml:space="preserve"> ещё по</w:t>
      </w:r>
      <w:r w:rsidRPr="00527C4E">
        <w:rPr>
          <w:color w:val="000000"/>
        </w:rPr>
        <w:t>издевалс</w:t>
      </w:r>
      <w:r>
        <w:rPr>
          <w:color w:val="000000"/>
        </w:rPr>
        <w:t xml:space="preserve">я </w:t>
      </w:r>
      <w:r w:rsidRPr="00527C4E">
        <w:rPr>
          <w:color w:val="000000"/>
        </w:rPr>
        <w:t>над</w:t>
      </w:r>
      <w:r>
        <w:rPr>
          <w:color w:val="000000"/>
        </w:rPr>
        <w:t xml:space="preserve"> </w:t>
      </w:r>
      <w:r w:rsidRPr="00527C4E">
        <w:rPr>
          <w:color w:val="000000"/>
        </w:rPr>
        <w:t>ней</w:t>
      </w:r>
      <w:r>
        <w:rPr>
          <w:color w:val="000000"/>
        </w:rPr>
        <w:t xml:space="preserve">, </w:t>
      </w:r>
      <w:proofErr w:type="gramStart"/>
      <w:r>
        <w:rPr>
          <w:color w:val="000000"/>
        </w:rPr>
        <w:t>шастая</w:t>
      </w:r>
      <w:proofErr w:type="gramEnd"/>
      <w:r>
        <w:rPr>
          <w:color w:val="000000"/>
        </w:rPr>
        <w:t xml:space="preserve"> </w:t>
      </w:r>
      <w:r w:rsidRPr="00527C4E">
        <w:rPr>
          <w:color w:val="000000"/>
        </w:rPr>
        <w:t>с</w:t>
      </w:r>
      <w:r>
        <w:rPr>
          <w:color w:val="000000"/>
        </w:rPr>
        <w:t xml:space="preserve"> </w:t>
      </w:r>
      <w:r w:rsidRPr="00527C4E">
        <w:rPr>
          <w:color w:val="000000"/>
        </w:rPr>
        <w:t>другой</w:t>
      </w:r>
      <w:r>
        <w:rPr>
          <w:color w:val="000000"/>
        </w:rPr>
        <w:t xml:space="preserve"> девушкой.</w:t>
      </w:r>
    </w:p>
    <w:p w:rsidR="00C571F9" w:rsidRDefault="00C571F9" w:rsidP="00C571F9">
      <w:pPr>
        <w:pStyle w:val="western"/>
        <w:shd w:val="clear" w:color="auto" w:fill="FFFFFF"/>
        <w:spacing w:before="0" w:after="0"/>
        <w:ind w:firstLine="461"/>
        <w:jc w:val="both"/>
        <w:rPr>
          <w:rStyle w:val="apple-converted-space"/>
          <w:color w:val="000000"/>
        </w:rPr>
      </w:pPr>
      <w:r>
        <w:rPr>
          <w:color w:val="000000"/>
        </w:rPr>
        <w:t>Я стиснул зубы.</w:t>
      </w:r>
      <w:r>
        <w:rPr>
          <w:rStyle w:val="apple-converted-space"/>
          <w:color w:val="000000"/>
        </w:rPr>
        <w:t xml:space="preserve"> </w:t>
      </w:r>
    </w:p>
    <w:p w:rsidR="00C571F9" w:rsidRDefault="00C571F9" w:rsidP="00C571F9">
      <w:pPr>
        <w:pStyle w:val="western"/>
        <w:shd w:val="clear" w:color="auto" w:fill="FFFFFF"/>
        <w:spacing w:before="0" w:after="0"/>
        <w:ind w:firstLine="461"/>
        <w:jc w:val="both"/>
        <w:rPr>
          <w:color w:val="000000"/>
        </w:rPr>
      </w:pPr>
      <w:r w:rsidRPr="00336D6F">
        <w:t>–</w:t>
      </w:r>
      <w:r>
        <w:t xml:space="preserve"> </w:t>
      </w:r>
      <w:r>
        <w:rPr>
          <w:color w:val="000000"/>
        </w:rPr>
        <w:t>Да, всё верно.</w:t>
      </w:r>
      <w:r w:rsidRPr="00561D8C">
        <w:t xml:space="preserve"> </w:t>
      </w:r>
      <w:r w:rsidRPr="00336D6F">
        <w:t>–</w:t>
      </w:r>
      <w:r>
        <w:rPr>
          <w:color w:val="000000"/>
        </w:rPr>
        <w:t xml:space="preserve"> Проклятье, Сьюзан, похоже, подробно ей всё рассказала.</w:t>
      </w:r>
      <w:r>
        <w:rPr>
          <w:rStyle w:val="apple-converted-space"/>
          <w:color w:val="000000"/>
        </w:rPr>
        <w:t xml:space="preserve"> </w:t>
      </w:r>
      <w:r w:rsidRPr="00336D6F">
        <w:t>–</w:t>
      </w:r>
      <w:r>
        <w:t xml:space="preserve"> Так или иначе, когда мы смогли между собой всё уладить</w:t>
      </w:r>
      <w:r>
        <w:rPr>
          <w:color w:val="000000"/>
        </w:rPr>
        <w:t xml:space="preserve">, она сказала, что не хочет в роли своего бойфренда </w:t>
      </w:r>
      <w:r w:rsidRPr="00ED318F">
        <w:rPr>
          <w:color w:val="000000"/>
        </w:rPr>
        <w:t xml:space="preserve">видеть </w:t>
      </w:r>
      <w:r>
        <w:rPr>
          <w:color w:val="000000"/>
        </w:rPr>
        <w:t>кого-то вроде меня.</w:t>
      </w:r>
      <w:r>
        <w:rPr>
          <w:rStyle w:val="apple-converted-space"/>
          <w:color w:val="000000"/>
        </w:rPr>
        <w:t xml:space="preserve"> Что ей нужен кто-то, похожий на моего брата</w:t>
      </w:r>
      <w:r>
        <w:rPr>
          <w:color w:val="000000"/>
        </w:rPr>
        <w:t>.</w:t>
      </w:r>
    </w:p>
    <w:p w:rsidR="00C571F9" w:rsidRDefault="00C571F9" w:rsidP="00C571F9">
      <w:pPr>
        <w:pStyle w:val="western"/>
        <w:shd w:val="clear" w:color="auto" w:fill="FFFFFF"/>
        <w:spacing w:before="0" w:after="0"/>
        <w:ind w:firstLine="461"/>
        <w:jc w:val="both"/>
      </w:pPr>
      <w:r>
        <w:rPr>
          <w:color w:val="000000"/>
        </w:rPr>
        <w:t>Словно уже догадываясь о части моего глупого плана, она поджала губы.</w:t>
      </w:r>
      <w:r w:rsidRPr="00561D8C">
        <w:t xml:space="preserve"> </w:t>
      </w:r>
    </w:p>
    <w:p w:rsidR="00C571F9" w:rsidRDefault="00C571F9" w:rsidP="00C571F9">
      <w:pPr>
        <w:pStyle w:val="western"/>
        <w:shd w:val="clear" w:color="auto" w:fill="FFFFFF"/>
        <w:spacing w:before="0" w:after="0"/>
        <w:ind w:firstLine="461"/>
        <w:jc w:val="both"/>
        <w:rPr>
          <w:color w:val="000000"/>
        </w:rPr>
      </w:pPr>
      <w:r w:rsidRPr="00336D6F">
        <w:t>–</w:t>
      </w:r>
      <w:r>
        <w:t xml:space="preserve"> Ну… и</w:t>
      </w:r>
      <w:r>
        <w:rPr>
          <w:color w:val="000000"/>
        </w:rPr>
        <w:t>?</w:t>
      </w:r>
    </w:p>
    <w:p w:rsidR="00C571F9" w:rsidRDefault="00C571F9" w:rsidP="00C571F9">
      <w:pPr>
        <w:pStyle w:val="western"/>
        <w:shd w:val="clear" w:color="auto" w:fill="FFFFFF"/>
        <w:spacing w:before="0" w:after="0"/>
        <w:ind w:firstLine="461"/>
        <w:jc w:val="both"/>
        <w:rPr>
          <w:color w:val="000000"/>
        </w:rPr>
      </w:pPr>
      <w:r w:rsidRPr="00336D6F">
        <w:t>–</w:t>
      </w:r>
      <w:r>
        <w:t xml:space="preserve"> </w:t>
      </w:r>
      <w:r>
        <w:rPr>
          <w:rStyle w:val="apple-converted-space"/>
          <w:color w:val="000000"/>
        </w:rPr>
        <w:t xml:space="preserve">Ну и как понимаешь, </w:t>
      </w:r>
      <w:r>
        <w:rPr>
          <w:color w:val="000000"/>
        </w:rPr>
        <w:t>у меня возникла идея пригласить её на свидание, заставляя её….</w:t>
      </w:r>
    </w:p>
    <w:p w:rsidR="00C571F9" w:rsidRPr="007846F4" w:rsidRDefault="00C571F9" w:rsidP="00C571F9">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sidRPr="00527C4E">
        <w:rPr>
          <w:color w:val="000000"/>
        </w:rPr>
        <w:t>Боже</w:t>
      </w:r>
      <w:r>
        <w:rPr>
          <w:color w:val="000000"/>
        </w:rPr>
        <w:t xml:space="preserve"> </w:t>
      </w:r>
      <w:r w:rsidRPr="00527C4E">
        <w:rPr>
          <w:color w:val="000000"/>
        </w:rPr>
        <w:t>мой!</w:t>
      </w:r>
      <w:r w:rsidRPr="00561D8C">
        <w:t xml:space="preserve"> </w:t>
      </w:r>
      <w:r w:rsidRPr="00336D6F">
        <w:t>–</w:t>
      </w:r>
      <w:r>
        <w:rPr>
          <w:color w:val="000000"/>
        </w:rPr>
        <w:t xml:space="preserve"> </w:t>
      </w:r>
      <w:r w:rsidRPr="00527C4E">
        <w:rPr>
          <w:color w:val="000000"/>
        </w:rPr>
        <w:t>Она</w:t>
      </w:r>
      <w:r>
        <w:rPr>
          <w:color w:val="000000"/>
        </w:rPr>
        <w:t xml:space="preserve"> </w:t>
      </w:r>
      <w:r w:rsidRPr="00527C4E">
        <w:rPr>
          <w:color w:val="000000"/>
        </w:rPr>
        <w:t>сделала</w:t>
      </w:r>
      <w:r>
        <w:rPr>
          <w:color w:val="000000"/>
        </w:rPr>
        <w:t xml:space="preserve"> </w:t>
      </w:r>
      <w:r w:rsidRPr="00527C4E">
        <w:rPr>
          <w:color w:val="000000"/>
        </w:rPr>
        <w:t>лицо</w:t>
      </w:r>
      <w:r>
        <w:rPr>
          <w:color w:val="000000"/>
        </w:rPr>
        <w:t xml:space="preserve">, как у </w:t>
      </w:r>
      <w:r w:rsidRPr="00527C4E">
        <w:rPr>
          <w:color w:val="000000"/>
        </w:rPr>
        <w:t>ребенка</w:t>
      </w:r>
      <w:r>
        <w:rPr>
          <w:color w:val="000000"/>
        </w:rPr>
        <w:t xml:space="preserve"> из фильма</w:t>
      </w:r>
      <w:r w:rsidRPr="001C646A">
        <w:rPr>
          <w:rStyle w:val="apple-converted-space"/>
          <w:color w:val="000000"/>
        </w:rPr>
        <w:t xml:space="preserve"> </w:t>
      </w:r>
      <w:r>
        <w:rPr>
          <w:rStyle w:val="apple-converted-space"/>
          <w:color w:val="000000"/>
        </w:rPr>
        <w:t>«</w:t>
      </w:r>
      <w:r w:rsidRPr="00527C4E">
        <w:rPr>
          <w:i/>
          <w:iCs/>
          <w:color w:val="000000"/>
        </w:rPr>
        <w:t>Один</w:t>
      </w:r>
      <w:r>
        <w:rPr>
          <w:i/>
          <w:iCs/>
          <w:color w:val="000000"/>
        </w:rPr>
        <w:t xml:space="preserve"> </w:t>
      </w:r>
      <w:r w:rsidRPr="00527C4E">
        <w:rPr>
          <w:i/>
          <w:iCs/>
          <w:color w:val="000000"/>
        </w:rPr>
        <w:t>дома</w:t>
      </w:r>
      <w:r>
        <w:rPr>
          <w:i/>
          <w:iCs/>
          <w:color w:val="000000"/>
        </w:rPr>
        <w:t>»</w:t>
      </w:r>
      <w:r w:rsidRPr="00527C4E">
        <w:rPr>
          <w:color w:val="000000"/>
        </w:rPr>
        <w:t>,</w:t>
      </w:r>
      <w:r>
        <w:rPr>
          <w:color w:val="000000"/>
        </w:rPr>
        <w:t xml:space="preserve"> </w:t>
      </w:r>
      <w:r w:rsidRPr="00527C4E">
        <w:rPr>
          <w:color w:val="000000"/>
        </w:rPr>
        <w:t>когда</w:t>
      </w:r>
      <w:r>
        <w:rPr>
          <w:color w:val="000000"/>
        </w:rPr>
        <w:t xml:space="preserve"> </w:t>
      </w:r>
      <w:r w:rsidRPr="00527C4E">
        <w:rPr>
          <w:color w:val="000000"/>
        </w:rPr>
        <w:t>он</w:t>
      </w:r>
      <w:r>
        <w:rPr>
          <w:color w:val="000000"/>
        </w:rPr>
        <w:t xml:space="preserve"> брызнул одеколон отца на свою чувствительную кожу и </w:t>
      </w:r>
      <w:r w:rsidRPr="00527C4E">
        <w:rPr>
          <w:color w:val="000000"/>
        </w:rPr>
        <w:t>закричал.</w:t>
      </w:r>
      <w:r w:rsidRPr="001C646A">
        <w:rPr>
          <w:rStyle w:val="apple-converted-space"/>
          <w:color w:val="000000"/>
        </w:rPr>
        <w:t xml:space="preserve"> </w:t>
      </w:r>
      <w:r w:rsidRPr="00527C4E">
        <w:rPr>
          <w:color w:val="000000"/>
        </w:rPr>
        <w:t>Только</w:t>
      </w:r>
      <w:r>
        <w:rPr>
          <w:color w:val="000000"/>
        </w:rPr>
        <w:t xml:space="preserve"> </w:t>
      </w:r>
      <w:r w:rsidRPr="00527C4E">
        <w:rPr>
          <w:color w:val="000000"/>
        </w:rPr>
        <w:t>е</w:t>
      </w:r>
      <w:r>
        <w:rPr>
          <w:color w:val="000000"/>
        </w:rPr>
        <w:t xml:space="preserve">ё </w:t>
      </w:r>
      <w:r w:rsidRPr="00527C4E">
        <w:rPr>
          <w:color w:val="000000"/>
        </w:rPr>
        <w:t>крик</w:t>
      </w:r>
      <w:r>
        <w:rPr>
          <w:color w:val="000000"/>
        </w:rPr>
        <w:t xml:space="preserve"> </w:t>
      </w:r>
      <w:r w:rsidRPr="00527C4E">
        <w:rPr>
          <w:color w:val="000000"/>
        </w:rPr>
        <w:t>не</w:t>
      </w:r>
      <w:r>
        <w:rPr>
          <w:color w:val="000000"/>
        </w:rPr>
        <w:t xml:space="preserve"> </w:t>
      </w:r>
      <w:r w:rsidRPr="00527C4E">
        <w:rPr>
          <w:color w:val="000000"/>
        </w:rPr>
        <w:t>был</w:t>
      </w:r>
      <w:r>
        <w:rPr>
          <w:color w:val="000000"/>
        </w:rPr>
        <w:t xml:space="preserve"> криком боли или шока, это был восторг</w:t>
      </w:r>
      <w:r w:rsidRPr="00527C4E">
        <w:rPr>
          <w:color w:val="000000"/>
        </w:rPr>
        <w:t>.</w:t>
      </w:r>
      <w:r w:rsidRPr="001C646A">
        <w:rPr>
          <w:rStyle w:val="apple-converted-space"/>
          <w:color w:val="000000"/>
        </w:rPr>
        <w:t xml:space="preserve"> </w:t>
      </w:r>
      <w:r w:rsidRPr="00336D6F">
        <w:t>–</w:t>
      </w:r>
      <w:r>
        <w:t xml:space="preserve"> Вчера на свидание с ней пошёл ты</w:t>
      </w:r>
      <w:r w:rsidRPr="00527C4E">
        <w:rPr>
          <w:color w:val="000000"/>
        </w:rPr>
        <w:t>?</w:t>
      </w:r>
      <w:r w:rsidRPr="001C646A">
        <w:rPr>
          <w:rStyle w:val="apple-converted-space"/>
          <w:color w:val="000000"/>
        </w:rPr>
        <w:t xml:space="preserve"> </w:t>
      </w:r>
      <w:r w:rsidRPr="00527C4E">
        <w:rPr>
          <w:color w:val="000000"/>
        </w:rPr>
        <w:t>Не</w:t>
      </w:r>
      <w:r>
        <w:rPr>
          <w:color w:val="000000"/>
        </w:rPr>
        <w:t xml:space="preserve"> И</w:t>
      </w:r>
      <w:r w:rsidRPr="00527C4E">
        <w:rPr>
          <w:color w:val="000000"/>
        </w:rPr>
        <w:t>тан.</w:t>
      </w:r>
      <w:r w:rsidRPr="001C646A">
        <w:rPr>
          <w:rStyle w:val="apple-converted-space"/>
          <w:color w:val="000000"/>
        </w:rPr>
        <w:t xml:space="preserve"> </w:t>
      </w:r>
      <w:r w:rsidRPr="00527C4E">
        <w:rPr>
          <w:color w:val="000000"/>
        </w:rPr>
        <w:t>Это</w:t>
      </w:r>
      <w:r>
        <w:rPr>
          <w:color w:val="000000"/>
        </w:rPr>
        <w:t xml:space="preserve"> </w:t>
      </w:r>
      <w:r w:rsidRPr="00527C4E">
        <w:rPr>
          <w:color w:val="000000"/>
        </w:rPr>
        <w:t>был</w:t>
      </w:r>
      <w:r>
        <w:rPr>
          <w:color w:val="000000"/>
        </w:rPr>
        <w:t xml:space="preserve"> ты!</w:t>
      </w:r>
    </w:p>
    <w:p w:rsidR="00C571F9" w:rsidRDefault="00C571F9" w:rsidP="00C571F9">
      <w:pPr>
        <w:pStyle w:val="western"/>
        <w:shd w:val="clear" w:color="auto" w:fill="FFFFFF"/>
        <w:spacing w:before="0" w:after="0"/>
        <w:ind w:firstLine="461"/>
        <w:jc w:val="both"/>
        <w:rPr>
          <w:rStyle w:val="apple-converted-space"/>
          <w:color w:val="000000"/>
        </w:rPr>
      </w:pPr>
      <w:r w:rsidRPr="00527C4E">
        <w:rPr>
          <w:color w:val="000000"/>
        </w:rPr>
        <w:t>Совершенно</w:t>
      </w:r>
      <w:r>
        <w:rPr>
          <w:color w:val="000000"/>
        </w:rPr>
        <w:t xml:space="preserve"> запутавшись</w:t>
      </w:r>
      <w:r w:rsidRPr="00527C4E">
        <w:rPr>
          <w:color w:val="000000"/>
        </w:rPr>
        <w:t>,</w:t>
      </w:r>
      <w:r>
        <w:rPr>
          <w:color w:val="000000"/>
        </w:rPr>
        <w:t xml:space="preserve"> </w:t>
      </w:r>
      <w:r w:rsidRPr="00527C4E">
        <w:rPr>
          <w:color w:val="000000"/>
        </w:rPr>
        <w:t>почему</w:t>
      </w:r>
      <w:r>
        <w:rPr>
          <w:color w:val="000000"/>
        </w:rPr>
        <w:t xml:space="preserve"> ей показалось </w:t>
      </w:r>
      <w:r w:rsidRPr="00527C4E">
        <w:rPr>
          <w:color w:val="000000"/>
        </w:rPr>
        <w:t>это</w:t>
      </w:r>
      <w:r>
        <w:rPr>
          <w:color w:val="000000"/>
        </w:rPr>
        <w:t xml:space="preserve"> таким </w:t>
      </w:r>
      <w:r w:rsidRPr="00527C4E">
        <w:rPr>
          <w:color w:val="000000"/>
        </w:rPr>
        <w:t>удивительным,</w:t>
      </w:r>
      <w:r>
        <w:rPr>
          <w:color w:val="000000"/>
        </w:rPr>
        <w:t xml:space="preserve"> </w:t>
      </w:r>
      <w:r w:rsidRPr="00527C4E">
        <w:rPr>
          <w:color w:val="000000"/>
        </w:rPr>
        <w:t>я</w:t>
      </w:r>
      <w:r>
        <w:rPr>
          <w:color w:val="000000"/>
        </w:rPr>
        <w:t xml:space="preserve"> </w:t>
      </w:r>
      <w:r w:rsidRPr="00527C4E">
        <w:rPr>
          <w:color w:val="000000"/>
        </w:rPr>
        <w:t>кивнул.</w:t>
      </w:r>
      <w:r w:rsidRPr="001C646A">
        <w:rPr>
          <w:rStyle w:val="apple-converted-space"/>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Клянусь, я так поступил не для того чтобы обмануть её или посмеяться над ней</w:t>
      </w:r>
      <w:r w:rsidRPr="00527C4E">
        <w:rPr>
          <w:color w:val="000000"/>
        </w:rPr>
        <w:t>.</w:t>
      </w:r>
      <w:r w:rsidRPr="001C646A">
        <w:rPr>
          <w:rStyle w:val="apple-converted-space"/>
          <w:color w:val="000000"/>
        </w:rPr>
        <w:t xml:space="preserve"> </w:t>
      </w:r>
      <w:r w:rsidRPr="00527C4E">
        <w:rPr>
          <w:color w:val="000000"/>
        </w:rPr>
        <w:t>Я</w:t>
      </w:r>
      <w:r>
        <w:rPr>
          <w:color w:val="000000"/>
        </w:rPr>
        <w:t xml:space="preserve"> лишь </w:t>
      </w:r>
      <w:r w:rsidRPr="00527C4E">
        <w:rPr>
          <w:color w:val="000000"/>
        </w:rPr>
        <w:t>только</w:t>
      </w:r>
      <w:r>
        <w:rPr>
          <w:color w:val="000000"/>
        </w:rPr>
        <w:t xml:space="preserve"> </w:t>
      </w:r>
      <w:r w:rsidRPr="00527C4E">
        <w:rPr>
          <w:color w:val="000000"/>
        </w:rPr>
        <w:t>хотел</w:t>
      </w:r>
      <w:r>
        <w:rPr>
          <w:color w:val="000000"/>
        </w:rPr>
        <w:t>…</w:t>
      </w:r>
    </w:p>
    <w:p w:rsidR="00C571F9" w:rsidRDefault="00C571F9" w:rsidP="00C571F9">
      <w:pPr>
        <w:pStyle w:val="western"/>
        <w:shd w:val="clear" w:color="auto" w:fill="FFFFFF"/>
        <w:spacing w:before="0" w:after="0"/>
        <w:ind w:firstLine="461"/>
        <w:jc w:val="both"/>
        <w:rPr>
          <w:color w:val="000000"/>
        </w:rPr>
      </w:pPr>
      <w:r w:rsidRPr="00336D6F">
        <w:t>–</w:t>
      </w:r>
      <w:r>
        <w:t xml:space="preserve"> </w:t>
      </w:r>
      <w:r>
        <w:rPr>
          <w:color w:val="000000"/>
        </w:rPr>
        <w:t>Получить второй шанс и заставить её понять, что именно ты и есть тот человек, которого она действительно хочет.</w:t>
      </w:r>
      <w:r w:rsidRPr="00561D8C">
        <w:t xml:space="preserve"> </w:t>
      </w:r>
      <w:r w:rsidRPr="00336D6F">
        <w:t>–</w:t>
      </w:r>
      <w:r>
        <w:rPr>
          <w:color w:val="000000"/>
        </w:rPr>
        <w:t xml:space="preserve"> На её губах появилась улыбка в виде сердечка, и она мечтательно вдохнула.</w:t>
      </w:r>
      <w:r>
        <w:rPr>
          <w:rStyle w:val="apple-converted-space"/>
          <w:color w:val="000000"/>
        </w:rPr>
        <w:t xml:space="preserve"> </w:t>
      </w:r>
      <w:r w:rsidRPr="00336D6F">
        <w:t>–</w:t>
      </w:r>
      <w:r>
        <w:t xml:space="preserve"> </w:t>
      </w:r>
      <w:r>
        <w:rPr>
          <w:color w:val="000000"/>
        </w:rPr>
        <w:t>Это так романтично.</w:t>
      </w:r>
    </w:p>
    <w:p w:rsidR="00C571F9" w:rsidRDefault="00C571F9" w:rsidP="00C571F9">
      <w:pPr>
        <w:pStyle w:val="western"/>
        <w:shd w:val="clear" w:color="auto" w:fill="FFFFFF"/>
        <w:spacing w:before="0" w:after="0"/>
        <w:ind w:firstLine="461"/>
        <w:jc w:val="both"/>
        <w:rPr>
          <w:color w:val="000000"/>
        </w:rPr>
      </w:pPr>
      <w:r w:rsidRPr="00336D6F">
        <w:t>–</w:t>
      </w:r>
      <w:r>
        <w:t xml:space="preserve"> </w:t>
      </w:r>
      <w:r>
        <w:rPr>
          <w:color w:val="000000"/>
        </w:rPr>
        <w:t>Романтично?</w:t>
      </w:r>
      <w:r w:rsidRPr="00561D8C">
        <w:t xml:space="preserve"> </w:t>
      </w:r>
      <w:r w:rsidRPr="00336D6F">
        <w:t>–</w:t>
      </w:r>
      <w:r>
        <w:rPr>
          <w:color w:val="000000"/>
        </w:rPr>
        <w:t xml:space="preserve"> Я рассмеялся.</w:t>
      </w:r>
      <w:r>
        <w:rPr>
          <w:rStyle w:val="apple-converted-space"/>
          <w:color w:val="000000"/>
        </w:rPr>
        <w:t xml:space="preserve"> </w:t>
      </w:r>
      <w:r w:rsidRPr="00336D6F">
        <w:t>–</w:t>
      </w:r>
      <w:r>
        <w:t xml:space="preserve"> </w:t>
      </w:r>
      <w:r>
        <w:rPr>
          <w:color w:val="000000"/>
        </w:rPr>
        <w:t xml:space="preserve">Сью с тобой не </w:t>
      </w:r>
      <w:proofErr w:type="gramStart"/>
      <w:r>
        <w:rPr>
          <w:color w:val="000000"/>
        </w:rPr>
        <w:t>согласна</w:t>
      </w:r>
      <w:proofErr w:type="gramEnd"/>
      <w:r>
        <w:rPr>
          <w:color w:val="000000"/>
        </w:rPr>
        <w:t>.</w:t>
      </w:r>
    </w:p>
    <w:p w:rsidR="00C571F9" w:rsidRDefault="00C571F9" w:rsidP="00C571F9">
      <w:pPr>
        <w:pStyle w:val="western"/>
        <w:shd w:val="clear" w:color="auto" w:fill="FFFFFF"/>
        <w:spacing w:before="0" w:after="0"/>
        <w:ind w:firstLine="461"/>
        <w:jc w:val="both"/>
        <w:rPr>
          <w:rStyle w:val="apple-converted-space"/>
          <w:color w:val="000000"/>
        </w:rPr>
      </w:pPr>
      <w:r w:rsidRPr="00527C4E">
        <w:rPr>
          <w:color w:val="000000"/>
        </w:rPr>
        <w:t>Е</w:t>
      </w:r>
      <w:r>
        <w:rPr>
          <w:color w:val="000000"/>
        </w:rPr>
        <w:t xml:space="preserve">ё </w:t>
      </w:r>
      <w:r w:rsidRPr="00527C4E">
        <w:rPr>
          <w:color w:val="000000"/>
        </w:rPr>
        <w:t>улыбка</w:t>
      </w:r>
      <w:r>
        <w:rPr>
          <w:color w:val="000000"/>
        </w:rPr>
        <w:t xml:space="preserve"> </w:t>
      </w:r>
      <w:r w:rsidRPr="00527C4E">
        <w:rPr>
          <w:color w:val="000000"/>
        </w:rPr>
        <w:t>исчезла.</w:t>
      </w:r>
      <w:r w:rsidRPr="001C646A">
        <w:rPr>
          <w:rStyle w:val="apple-converted-space"/>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w:t>
      </w:r>
      <w:r w:rsidRPr="00527C4E">
        <w:rPr>
          <w:color w:val="000000"/>
        </w:rPr>
        <w:t>Когда</w:t>
      </w:r>
      <w:r>
        <w:rPr>
          <w:color w:val="000000"/>
        </w:rPr>
        <w:t xml:space="preserve"> </w:t>
      </w:r>
      <w:r w:rsidRPr="00527C4E">
        <w:rPr>
          <w:color w:val="000000"/>
        </w:rPr>
        <w:t>ты</w:t>
      </w:r>
      <w:r>
        <w:rPr>
          <w:color w:val="000000"/>
        </w:rPr>
        <w:t xml:space="preserve"> сказал </w:t>
      </w:r>
      <w:r w:rsidRPr="00527C4E">
        <w:rPr>
          <w:color w:val="000000"/>
        </w:rPr>
        <w:t>ей,</w:t>
      </w:r>
      <w:r>
        <w:rPr>
          <w:color w:val="000000"/>
        </w:rPr>
        <w:t xml:space="preserve"> </w:t>
      </w:r>
      <w:r w:rsidRPr="00527C4E">
        <w:rPr>
          <w:color w:val="000000"/>
        </w:rPr>
        <w:t>что</w:t>
      </w:r>
      <w:r>
        <w:rPr>
          <w:color w:val="000000"/>
        </w:rPr>
        <w:t xml:space="preserve"> </w:t>
      </w:r>
      <w:r w:rsidRPr="00527C4E">
        <w:rPr>
          <w:color w:val="000000"/>
        </w:rPr>
        <w:t>это</w:t>
      </w:r>
      <w:r>
        <w:rPr>
          <w:color w:val="000000"/>
        </w:rPr>
        <w:t xml:space="preserve"> ты?</w:t>
      </w:r>
    </w:p>
    <w:p w:rsidR="00C571F9" w:rsidRPr="00273708" w:rsidRDefault="00C571F9" w:rsidP="00C571F9">
      <w:pPr>
        <w:pStyle w:val="western"/>
        <w:shd w:val="clear" w:color="auto" w:fill="FFFFFF"/>
        <w:spacing w:before="0" w:after="0"/>
        <w:ind w:firstLine="461"/>
        <w:jc w:val="both"/>
        <w:rPr>
          <w:color w:val="000000"/>
        </w:rPr>
      </w:pPr>
      <w:r w:rsidRPr="00273708">
        <w:t xml:space="preserve">– </w:t>
      </w:r>
      <w:r>
        <w:rPr>
          <w:color w:val="000000"/>
        </w:rPr>
        <w:t>Я</w:t>
      </w:r>
      <w:r w:rsidRPr="00273708">
        <w:rPr>
          <w:color w:val="000000"/>
        </w:rPr>
        <w:t xml:space="preserve"> </w:t>
      </w:r>
      <w:r>
        <w:rPr>
          <w:color w:val="000000"/>
        </w:rPr>
        <w:t>не</w:t>
      </w:r>
      <w:r w:rsidRPr="00273708">
        <w:rPr>
          <w:color w:val="000000"/>
        </w:rPr>
        <w:t xml:space="preserve"> </w:t>
      </w:r>
      <w:r>
        <w:rPr>
          <w:color w:val="000000"/>
        </w:rPr>
        <w:t>сказал</w:t>
      </w:r>
      <w:r w:rsidRPr="00273708">
        <w:rPr>
          <w:color w:val="000000"/>
        </w:rPr>
        <w:t xml:space="preserve"> </w:t>
      </w:r>
      <w:r>
        <w:rPr>
          <w:color w:val="000000"/>
        </w:rPr>
        <w:t>ей</w:t>
      </w:r>
      <w:r w:rsidRPr="00273708">
        <w:rPr>
          <w:color w:val="000000"/>
        </w:rPr>
        <w:t>.</w:t>
      </w:r>
    </w:p>
    <w:p w:rsidR="00C571F9" w:rsidRPr="007846F4" w:rsidRDefault="00C571F9" w:rsidP="00C571F9">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sidRPr="00527C4E">
        <w:rPr>
          <w:color w:val="000000"/>
        </w:rPr>
        <w:t>Но</w:t>
      </w:r>
      <w:r>
        <w:rPr>
          <w:color w:val="000000"/>
        </w:rPr>
        <w:t xml:space="preserve"> почему</w:t>
      </w:r>
      <w:r w:rsidRPr="00527C4E">
        <w:rPr>
          <w:color w:val="000000"/>
        </w:rPr>
        <w:t>...?</w:t>
      </w:r>
      <w:r w:rsidRPr="00561D8C">
        <w:t xml:space="preserve"> </w:t>
      </w:r>
      <w:r w:rsidRPr="00336D6F">
        <w:t>–</w:t>
      </w:r>
      <w:r>
        <w:rPr>
          <w:color w:val="000000"/>
        </w:rPr>
        <w:t xml:space="preserve"> </w:t>
      </w:r>
      <w:r w:rsidRPr="00527C4E">
        <w:rPr>
          <w:color w:val="000000"/>
        </w:rPr>
        <w:t>Е</w:t>
      </w:r>
      <w:r>
        <w:rPr>
          <w:color w:val="000000"/>
        </w:rPr>
        <w:t xml:space="preserve">ё </w:t>
      </w:r>
      <w:r w:rsidRPr="00527C4E">
        <w:rPr>
          <w:color w:val="000000"/>
        </w:rPr>
        <w:t>темные</w:t>
      </w:r>
      <w:r>
        <w:rPr>
          <w:color w:val="000000"/>
        </w:rPr>
        <w:t xml:space="preserve"> </w:t>
      </w:r>
      <w:r w:rsidRPr="00527C4E">
        <w:rPr>
          <w:color w:val="000000"/>
        </w:rPr>
        <w:t>брови</w:t>
      </w:r>
      <w:r>
        <w:rPr>
          <w:color w:val="000000"/>
        </w:rPr>
        <w:t xml:space="preserve"> </w:t>
      </w:r>
      <w:r w:rsidRPr="00527C4E">
        <w:rPr>
          <w:color w:val="000000"/>
        </w:rPr>
        <w:t>образовал</w:t>
      </w:r>
      <w:r>
        <w:rPr>
          <w:color w:val="000000"/>
        </w:rPr>
        <w:t xml:space="preserve">и </w:t>
      </w:r>
      <w:r w:rsidRPr="00527C4E">
        <w:rPr>
          <w:color w:val="000000"/>
        </w:rPr>
        <w:t>небольш</w:t>
      </w:r>
      <w:r>
        <w:rPr>
          <w:color w:val="000000"/>
        </w:rPr>
        <w:t xml:space="preserve">ую букву </w:t>
      </w:r>
      <w:r>
        <w:rPr>
          <w:color w:val="000000"/>
          <w:lang w:val="en-US"/>
        </w:rPr>
        <w:t>V</w:t>
      </w:r>
      <w:r w:rsidRPr="00527C4E">
        <w:rPr>
          <w:color w:val="000000"/>
        </w:rPr>
        <w:t>.</w:t>
      </w:r>
    </w:p>
    <w:p w:rsidR="00C571F9" w:rsidRDefault="00C571F9" w:rsidP="00C571F9">
      <w:pPr>
        <w:pStyle w:val="western"/>
        <w:shd w:val="clear" w:color="auto" w:fill="FFFFFF"/>
        <w:spacing w:before="0" w:after="0"/>
        <w:ind w:firstLine="461"/>
        <w:jc w:val="both"/>
        <w:rPr>
          <w:rStyle w:val="apple-converted-space"/>
          <w:color w:val="000000"/>
        </w:rPr>
      </w:pPr>
      <w:r>
        <w:rPr>
          <w:color w:val="000000"/>
        </w:rPr>
        <w:t>Набрав полные легкие воздуха</w:t>
      </w:r>
      <w:r w:rsidRPr="00527C4E">
        <w:rPr>
          <w:color w:val="000000"/>
        </w:rPr>
        <w:t>,</w:t>
      </w:r>
      <w:r>
        <w:rPr>
          <w:color w:val="000000"/>
        </w:rPr>
        <w:t xml:space="preserve"> </w:t>
      </w:r>
      <w:r w:rsidRPr="00527C4E">
        <w:rPr>
          <w:color w:val="000000"/>
        </w:rPr>
        <w:t>я</w:t>
      </w:r>
      <w:r>
        <w:rPr>
          <w:color w:val="000000"/>
        </w:rPr>
        <w:t xml:space="preserve"> поведал ей </w:t>
      </w:r>
      <w:r w:rsidRPr="00527C4E">
        <w:rPr>
          <w:color w:val="000000"/>
        </w:rPr>
        <w:t>остальную</w:t>
      </w:r>
      <w:r>
        <w:rPr>
          <w:color w:val="000000"/>
        </w:rPr>
        <w:t xml:space="preserve"> </w:t>
      </w:r>
      <w:r w:rsidRPr="00527C4E">
        <w:rPr>
          <w:color w:val="000000"/>
        </w:rPr>
        <w:t>часть</w:t>
      </w:r>
      <w:r>
        <w:rPr>
          <w:color w:val="000000"/>
        </w:rPr>
        <w:t xml:space="preserve"> </w:t>
      </w:r>
      <w:r w:rsidRPr="00527C4E">
        <w:rPr>
          <w:color w:val="000000"/>
        </w:rPr>
        <w:t>истории.</w:t>
      </w:r>
      <w:r>
        <w:rPr>
          <w:color w:val="000000"/>
        </w:rPr>
        <w:t xml:space="preserve"> Н</w:t>
      </w:r>
      <w:r w:rsidRPr="00527C4E">
        <w:rPr>
          <w:color w:val="000000"/>
        </w:rPr>
        <w:t>а</w:t>
      </w:r>
      <w:r>
        <w:rPr>
          <w:color w:val="000000"/>
        </w:rPr>
        <w:t xml:space="preserve"> </w:t>
      </w:r>
      <w:r w:rsidRPr="00527C4E">
        <w:rPr>
          <w:color w:val="000000"/>
        </w:rPr>
        <w:t>е</w:t>
      </w:r>
      <w:r>
        <w:rPr>
          <w:color w:val="000000"/>
        </w:rPr>
        <w:t xml:space="preserve">ё </w:t>
      </w:r>
      <w:r w:rsidRPr="00527C4E">
        <w:rPr>
          <w:color w:val="000000"/>
        </w:rPr>
        <w:t>лице</w:t>
      </w:r>
      <w:r>
        <w:rPr>
          <w:color w:val="000000"/>
        </w:rPr>
        <w:t xml:space="preserve"> больше </w:t>
      </w:r>
      <w:r w:rsidRPr="00527C4E">
        <w:rPr>
          <w:color w:val="000000"/>
        </w:rPr>
        <w:t>не</w:t>
      </w:r>
      <w:r>
        <w:rPr>
          <w:color w:val="000000"/>
        </w:rPr>
        <w:t xml:space="preserve"> отражалось </w:t>
      </w:r>
      <w:r w:rsidRPr="00527C4E">
        <w:rPr>
          <w:color w:val="000000"/>
        </w:rPr>
        <w:t>восторг</w:t>
      </w:r>
      <w:r>
        <w:rPr>
          <w:color w:val="000000"/>
        </w:rPr>
        <w:t>ов</w:t>
      </w:r>
      <w:r w:rsidRPr="00527C4E">
        <w:rPr>
          <w:color w:val="000000"/>
        </w:rPr>
        <w:t>.</w:t>
      </w:r>
      <w:r w:rsidRPr="001C646A">
        <w:rPr>
          <w:rStyle w:val="apple-converted-space"/>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w:t>
      </w:r>
      <w:r w:rsidRPr="00527C4E">
        <w:rPr>
          <w:color w:val="000000"/>
        </w:rPr>
        <w:t>О,</w:t>
      </w:r>
      <w:r>
        <w:rPr>
          <w:color w:val="000000"/>
        </w:rPr>
        <w:t xml:space="preserve"> </w:t>
      </w:r>
      <w:r w:rsidRPr="00527C4E">
        <w:rPr>
          <w:color w:val="000000"/>
        </w:rPr>
        <w:t>это</w:t>
      </w:r>
      <w:r>
        <w:rPr>
          <w:color w:val="000000"/>
        </w:rPr>
        <w:t xml:space="preserve"> </w:t>
      </w:r>
      <w:r w:rsidRPr="00527C4E">
        <w:rPr>
          <w:color w:val="000000"/>
        </w:rPr>
        <w:t>плохо,</w:t>
      </w:r>
      <w:r>
        <w:rPr>
          <w:color w:val="000000"/>
        </w:rPr>
        <w:t xml:space="preserve"> </w:t>
      </w:r>
      <w:r w:rsidRPr="00336D6F">
        <w:t>–</w:t>
      </w:r>
      <w:r>
        <w:rPr>
          <w:color w:val="000000"/>
        </w:rPr>
        <w:t xml:space="preserve"> </w:t>
      </w:r>
      <w:r w:rsidRPr="00527C4E">
        <w:rPr>
          <w:color w:val="000000"/>
        </w:rPr>
        <w:t>сказала</w:t>
      </w:r>
      <w:r>
        <w:rPr>
          <w:color w:val="000000"/>
        </w:rPr>
        <w:t xml:space="preserve"> </w:t>
      </w:r>
      <w:r w:rsidRPr="00527C4E">
        <w:rPr>
          <w:color w:val="000000"/>
        </w:rPr>
        <w:t>она.</w:t>
      </w:r>
      <w:r w:rsidRPr="001C646A">
        <w:rPr>
          <w:rStyle w:val="apple-converted-space"/>
          <w:color w:val="000000"/>
        </w:rPr>
        <w:t xml:space="preserve"> </w:t>
      </w:r>
      <w:r w:rsidRPr="00336D6F">
        <w:t>–</w:t>
      </w:r>
      <w:r w:rsidRPr="001C646A">
        <w:rPr>
          <w:rStyle w:val="apple-converted-space"/>
          <w:color w:val="000000"/>
        </w:rPr>
        <w:t xml:space="preserve"> </w:t>
      </w:r>
      <w:r w:rsidRPr="00527C4E">
        <w:rPr>
          <w:i/>
          <w:iCs/>
          <w:color w:val="000000"/>
        </w:rPr>
        <w:t>Действительно</w:t>
      </w:r>
      <w:r w:rsidRPr="001C646A">
        <w:rPr>
          <w:rStyle w:val="apple-converted-space"/>
          <w:color w:val="000000"/>
        </w:rPr>
        <w:t xml:space="preserve"> </w:t>
      </w:r>
      <w:r w:rsidRPr="00527C4E">
        <w:rPr>
          <w:color w:val="000000"/>
        </w:rPr>
        <w:t>плохо.</w:t>
      </w:r>
      <w:r w:rsidRPr="001C646A">
        <w:rPr>
          <w:rStyle w:val="apple-converted-space"/>
          <w:color w:val="000000"/>
        </w:rPr>
        <w:t xml:space="preserve"> </w:t>
      </w:r>
      <w:r>
        <w:rPr>
          <w:rStyle w:val="apple-converted-space"/>
          <w:color w:val="000000"/>
        </w:rPr>
        <w:t>Т</w:t>
      </w:r>
      <w:r w:rsidRPr="00527C4E">
        <w:rPr>
          <w:color w:val="000000"/>
        </w:rPr>
        <w:t>ы</w:t>
      </w:r>
      <w:r>
        <w:rPr>
          <w:color w:val="000000"/>
        </w:rPr>
        <w:t xml:space="preserve"> не должен был целовать её, пока не откроешься</w:t>
      </w:r>
      <w:r w:rsidRPr="00527C4E">
        <w:rPr>
          <w:color w:val="000000"/>
        </w:rPr>
        <w:t>.</w:t>
      </w:r>
      <w:r w:rsidRPr="001C646A">
        <w:rPr>
          <w:rStyle w:val="apple-converted-space"/>
          <w:color w:val="000000"/>
        </w:rPr>
        <w:t xml:space="preserve"> </w:t>
      </w:r>
      <w:r w:rsidRPr="00527C4E">
        <w:rPr>
          <w:color w:val="000000"/>
        </w:rPr>
        <w:t>Я</w:t>
      </w:r>
      <w:r>
        <w:rPr>
          <w:color w:val="000000"/>
        </w:rPr>
        <w:t xml:space="preserve"> </w:t>
      </w:r>
      <w:r w:rsidRPr="00527C4E">
        <w:rPr>
          <w:color w:val="000000"/>
        </w:rPr>
        <w:t>серь</w:t>
      </w:r>
      <w:r>
        <w:rPr>
          <w:color w:val="000000"/>
        </w:rPr>
        <w:t>ё</w:t>
      </w:r>
      <w:r w:rsidRPr="00527C4E">
        <w:rPr>
          <w:color w:val="000000"/>
        </w:rPr>
        <w:t>зно,</w:t>
      </w:r>
      <w:r>
        <w:rPr>
          <w:color w:val="000000"/>
        </w:rPr>
        <w:t xml:space="preserve"> </w:t>
      </w:r>
      <w:r w:rsidRPr="00527C4E">
        <w:rPr>
          <w:color w:val="000000"/>
        </w:rPr>
        <w:t>Крис,</w:t>
      </w:r>
      <w:r>
        <w:rPr>
          <w:color w:val="000000"/>
        </w:rPr>
        <w:t xml:space="preserve"> </w:t>
      </w:r>
      <w:r w:rsidRPr="00527C4E">
        <w:rPr>
          <w:color w:val="000000"/>
        </w:rPr>
        <w:t>ты</w:t>
      </w:r>
      <w:r>
        <w:rPr>
          <w:color w:val="000000"/>
        </w:rPr>
        <w:t xml:space="preserve"> что, маленький</w:t>
      </w:r>
      <w:r w:rsidRPr="00527C4E">
        <w:rPr>
          <w:color w:val="000000"/>
        </w:rPr>
        <w:t>?</w:t>
      </w:r>
    </w:p>
    <w:p w:rsidR="00C571F9" w:rsidRDefault="00C571F9" w:rsidP="00C571F9">
      <w:pPr>
        <w:pStyle w:val="western"/>
        <w:shd w:val="clear" w:color="auto" w:fill="FFFFFF"/>
        <w:spacing w:before="0" w:after="0"/>
        <w:ind w:firstLine="461"/>
        <w:jc w:val="both"/>
        <w:rPr>
          <w:color w:val="000000"/>
        </w:rPr>
      </w:pPr>
      <w:r w:rsidRPr="00336D6F">
        <w:t>–</w:t>
      </w:r>
      <w:r>
        <w:t xml:space="preserve"> Поясни.</w:t>
      </w:r>
    </w:p>
    <w:p w:rsidR="00C571F9" w:rsidRPr="007846F4" w:rsidRDefault="00C571F9" w:rsidP="00C571F9">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Pr>
          <w:rStyle w:val="apple-converted-space"/>
          <w:color w:val="000000"/>
        </w:rPr>
        <w:t xml:space="preserve">У тебя был такой замечательный план, </w:t>
      </w:r>
      <w:r w:rsidRPr="00527C4E">
        <w:rPr>
          <w:color w:val="000000"/>
        </w:rPr>
        <w:t>а</w:t>
      </w:r>
      <w:r>
        <w:rPr>
          <w:color w:val="000000"/>
        </w:rPr>
        <w:t xml:space="preserve"> </w:t>
      </w:r>
      <w:r w:rsidRPr="00527C4E">
        <w:rPr>
          <w:color w:val="000000"/>
        </w:rPr>
        <w:t>затем</w:t>
      </w:r>
      <w:r>
        <w:rPr>
          <w:color w:val="000000"/>
        </w:rPr>
        <w:t xml:space="preserve"> т</w:t>
      </w:r>
      <w:r w:rsidRPr="00527C4E">
        <w:rPr>
          <w:color w:val="000000"/>
        </w:rPr>
        <w:t>ы</w:t>
      </w:r>
      <w:r>
        <w:rPr>
          <w:color w:val="000000"/>
        </w:rPr>
        <w:t xml:space="preserve"> всё </w:t>
      </w:r>
      <w:r w:rsidRPr="00527C4E">
        <w:rPr>
          <w:color w:val="000000"/>
        </w:rPr>
        <w:t>испортил</w:t>
      </w:r>
      <w:r>
        <w:rPr>
          <w:color w:val="000000"/>
        </w:rPr>
        <w:t xml:space="preserve"> только потому, что </w:t>
      </w:r>
      <w:r w:rsidRPr="00527C4E">
        <w:rPr>
          <w:color w:val="000000"/>
        </w:rPr>
        <w:t>не</w:t>
      </w:r>
      <w:r>
        <w:rPr>
          <w:color w:val="000000"/>
        </w:rPr>
        <w:t xml:space="preserve"> </w:t>
      </w:r>
      <w:r w:rsidRPr="00527C4E">
        <w:rPr>
          <w:color w:val="000000"/>
        </w:rPr>
        <w:t>мог</w:t>
      </w:r>
      <w:r>
        <w:rPr>
          <w:color w:val="000000"/>
        </w:rPr>
        <w:t xml:space="preserve"> подождать всего </w:t>
      </w:r>
      <w:r w:rsidRPr="00527C4E">
        <w:rPr>
          <w:color w:val="000000"/>
        </w:rPr>
        <w:t>пару</w:t>
      </w:r>
      <w:r>
        <w:rPr>
          <w:color w:val="000000"/>
        </w:rPr>
        <w:t xml:space="preserve"> </w:t>
      </w:r>
      <w:r w:rsidRPr="00527C4E">
        <w:rPr>
          <w:color w:val="000000"/>
        </w:rPr>
        <w:t>минут,</w:t>
      </w:r>
      <w:r>
        <w:rPr>
          <w:color w:val="000000"/>
        </w:rPr>
        <w:t xml:space="preserve"> </w:t>
      </w:r>
      <w:r w:rsidRPr="00527C4E">
        <w:rPr>
          <w:color w:val="000000"/>
        </w:rPr>
        <w:t>чтобы</w:t>
      </w:r>
      <w:r>
        <w:rPr>
          <w:color w:val="000000"/>
        </w:rPr>
        <w:t xml:space="preserve"> </w:t>
      </w:r>
      <w:r w:rsidRPr="00527C4E">
        <w:rPr>
          <w:color w:val="000000"/>
        </w:rPr>
        <w:t>поцеловать</w:t>
      </w:r>
      <w:r>
        <w:rPr>
          <w:color w:val="000000"/>
        </w:rPr>
        <w:t xml:space="preserve"> её</w:t>
      </w:r>
      <w:r w:rsidRPr="00527C4E">
        <w:rPr>
          <w:color w:val="000000"/>
        </w:rPr>
        <w:t>.</w:t>
      </w:r>
      <w:r w:rsidRPr="001C646A">
        <w:rPr>
          <w:rStyle w:val="apple-converted-space"/>
          <w:color w:val="000000"/>
        </w:rPr>
        <w:t xml:space="preserve"> </w:t>
      </w:r>
      <w:r w:rsidRPr="00527C4E">
        <w:rPr>
          <w:color w:val="000000"/>
        </w:rPr>
        <w:t>Это</w:t>
      </w:r>
      <w:r>
        <w:rPr>
          <w:color w:val="000000"/>
        </w:rPr>
        <w:t xml:space="preserve"> нелепо</w:t>
      </w:r>
      <w:r w:rsidRPr="00527C4E">
        <w:rPr>
          <w:color w:val="000000"/>
        </w:rPr>
        <w:t>!</w:t>
      </w:r>
      <w:r>
        <w:rPr>
          <w:color w:val="000000"/>
        </w:rPr>
        <w:t xml:space="preserve"> </w:t>
      </w:r>
      <w:r w:rsidRPr="00527C4E">
        <w:rPr>
          <w:color w:val="000000"/>
        </w:rPr>
        <w:t>Ни</w:t>
      </w:r>
      <w:r>
        <w:rPr>
          <w:color w:val="000000"/>
        </w:rPr>
        <w:t xml:space="preserve"> </w:t>
      </w:r>
      <w:r w:rsidRPr="00527C4E">
        <w:rPr>
          <w:color w:val="000000"/>
        </w:rPr>
        <w:t>одна</w:t>
      </w:r>
      <w:r>
        <w:rPr>
          <w:color w:val="000000"/>
        </w:rPr>
        <w:t xml:space="preserve"> </w:t>
      </w:r>
      <w:r w:rsidRPr="00527C4E">
        <w:rPr>
          <w:color w:val="000000"/>
        </w:rPr>
        <w:t>девушка</w:t>
      </w:r>
      <w:r>
        <w:rPr>
          <w:color w:val="000000"/>
        </w:rPr>
        <w:t xml:space="preserve"> </w:t>
      </w:r>
      <w:r w:rsidRPr="00527C4E">
        <w:rPr>
          <w:color w:val="000000"/>
        </w:rPr>
        <w:t>не</w:t>
      </w:r>
      <w:r>
        <w:rPr>
          <w:color w:val="000000"/>
        </w:rPr>
        <w:t xml:space="preserve"> за</w:t>
      </w:r>
      <w:r w:rsidRPr="00527C4E">
        <w:rPr>
          <w:color w:val="000000"/>
        </w:rPr>
        <w:t>хочет</w:t>
      </w:r>
      <w:r>
        <w:rPr>
          <w:color w:val="000000"/>
        </w:rPr>
        <w:t xml:space="preserve"> поцелуя</w:t>
      </w:r>
      <w:r w:rsidRPr="00527C4E">
        <w:rPr>
          <w:color w:val="000000"/>
        </w:rPr>
        <w:t>,</w:t>
      </w:r>
      <w:r>
        <w:rPr>
          <w:color w:val="000000"/>
        </w:rPr>
        <w:t xml:space="preserve"> </w:t>
      </w:r>
      <w:r w:rsidRPr="00527C4E">
        <w:rPr>
          <w:color w:val="000000"/>
        </w:rPr>
        <w:t>если</w:t>
      </w:r>
      <w:r>
        <w:rPr>
          <w:color w:val="000000"/>
        </w:rPr>
        <w:t xml:space="preserve"> </w:t>
      </w:r>
      <w:r w:rsidRPr="00527C4E">
        <w:rPr>
          <w:color w:val="000000"/>
        </w:rPr>
        <w:t>она</w:t>
      </w:r>
      <w:r>
        <w:rPr>
          <w:color w:val="000000"/>
        </w:rPr>
        <w:t xml:space="preserve"> </w:t>
      </w:r>
      <w:r w:rsidRPr="00527C4E">
        <w:rPr>
          <w:color w:val="000000"/>
        </w:rPr>
        <w:t>не</w:t>
      </w:r>
      <w:r>
        <w:rPr>
          <w:color w:val="000000"/>
        </w:rPr>
        <w:t xml:space="preserve"> </w:t>
      </w:r>
      <w:r w:rsidRPr="00527C4E">
        <w:rPr>
          <w:color w:val="000000"/>
        </w:rPr>
        <w:t>знает,</w:t>
      </w:r>
      <w:r>
        <w:rPr>
          <w:color w:val="000000"/>
        </w:rPr>
        <w:t xml:space="preserve"> </w:t>
      </w:r>
      <w:r w:rsidRPr="00527C4E">
        <w:rPr>
          <w:color w:val="000000"/>
        </w:rPr>
        <w:t>кто</w:t>
      </w:r>
      <w:r>
        <w:rPr>
          <w:color w:val="000000"/>
        </w:rPr>
        <w:t xml:space="preserve"> </w:t>
      </w:r>
      <w:r w:rsidRPr="00527C4E">
        <w:rPr>
          <w:color w:val="000000"/>
        </w:rPr>
        <w:t>е</w:t>
      </w:r>
      <w:r>
        <w:rPr>
          <w:color w:val="000000"/>
        </w:rPr>
        <w:t>ё целует</w:t>
      </w:r>
      <w:r w:rsidRPr="00527C4E">
        <w:rPr>
          <w:color w:val="000000"/>
        </w:rPr>
        <w:t>!</w:t>
      </w:r>
      <w:r w:rsidRPr="001C646A">
        <w:rPr>
          <w:rStyle w:val="apple-converted-space"/>
          <w:color w:val="000000"/>
        </w:rPr>
        <w:t xml:space="preserve"> </w:t>
      </w:r>
      <w:r>
        <w:rPr>
          <w:rStyle w:val="apple-converted-space"/>
          <w:color w:val="000000"/>
        </w:rPr>
        <w:t xml:space="preserve">И </w:t>
      </w:r>
      <w:r>
        <w:rPr>
          <w:color w:val="000000"/>
        </w:rPr>
        <w:t xml:space="preserve">сейчас я </w:t>
      </w:r>
      <w:r w:rsidRPr="00527C4E">
        <w:rPr>
          <w:color w:val="000000"/>
        </w:rPr>
        <w:t>пон</w:t>
      </w:r>
      <w:r>
        <w:rPr>
          <w:color w:val="000000"/>
        </w:rPr>
        <w:t>имаю</w:t>
      </w:r>
      <w:r w:rsidRPr="00527C4E">
        <w:rPr>
          <w:color w:val="000000"/>
        </w:rPr>
        <w:t>,</w:t>
      </w:r>
      <w:r>
        <w:rPr>
          <w:color w:val="000000"/>
        </w:rPr>
        <w:t xml:space="preserve"> </w:t>
      </w:r>
      <w:r w:rsidRPr="00527C4E">
        <w:rPr>
          <w:color w:val="000000"/>
        </w:rPr>
        <w:t>почему</w:t>
      </w:r>
      <w:r>
        <w:rPr>
          <w:color w:val="000000"/>
        </w:rPr>
        <w:t xml:space="preserve"> </w:t>
      </w:r>
      <w:r w:rsidRPr="00527C4E">
        <w:rPr>
          <w:color w:val="000000"/>
        </w:rPr>
        <w:t>Сьюз</w:t>
      </w:r>
      <w:r>
        <w:rPr>
          <w:color w:val="000000"/>
        </w:rPr>
        <w:t>а</w:t>
      </w:r>
      <w:r w:rsidRPr="00527C4E">
        <w:rPr>
          <w:color w:val="000000"/>
        </w:rPr>
        <w:t>н</w:t>
      </w:r>
      <w:r>
        <w:rPr>
          <w:color w:val="000000"/>
        </w:rPr>
        <w:t xml:space="preserve"> сердится на тебя</w:t>
      </w:r>
      <w:r w:rsidRPr="00527C4E">
        <w:rPr>
          <w:color w:val="000000"/>
        </w:rPr>
        <w:t>.</w:t>
      </w:r>
    </w:p>
    <w:p w:rsidR="00C571F9" w:rsidRDefault="00C571F9" w:rsidP="00C571F9">
      <w:pPr>
        <w:pStyle w:val="western"/>
        <w:shd w:val="clear" w:color="auto" w:fill="FFFFFF"/>
        <w:spacing w:before="0" w:after="0"/>
        <w:ind w:firstLine="461"/>
        <w:jc w:val="both"/>
        <w:rPr>
          <w:rStyle w:val="apple-converted-space"/>
          <w:color w:val="000000"/>
        </w:rPr>
      </w:pPr>
      <w:r>
        <w:rPr>
          <w:color w:val="000000"/>
        </w:rPr>
        <w:t>О</w:t>
      </w:r>
      <w:r w:rsidRPr="00527C4E">
        <w:rPr>
          <w:color w:val="000000"/>
        </w:rPr>
        <w:t>х,</w:t>
      </w:r>
      <w:r>
        <w:rPr>
          <w:color w:val="000000"/>
        </w:rPr>
        <w:t xml:space="preserve"> </w:t>
      </w:r>
      <w:r w:rsidRPr="00527C4E">
        <w:rPr>
          <w:color w:val="000000"/>
        </w:rPr>
        <w:t>она</w:t>
      </w:r>
      <w:r>
        <w:rPr>
          <w:color w:val="000000"/>
        </w:rPr>
        <w:t xml:space="preserve"> </w:t>
      </w:r>
      <w:r w:rsidRPr="00527C4E">
        <w:rPr>
          <w:color w:val="000000"/>
        </w:rPr>
        <w:t>не</w:t>
      </w:r>
      <w:r>
        <w:rPr>
          <w:color w:val="000000"/>
        </w:rPr>
        <w:t xml:space="preserve"> </w:t>
      </w:r>
      <w:r w:rsidRPr="00527C4E">
        <w:rPr>
          <w:color w:val="000000"/>
        </w:rPr>
        <w:t>осудила</w:t>
      </w:r>
      <w:r>
        <w:rPr>
          <w:color w:val="000000"/>
        </w:rPr>
        <w:t xml:space="preserve"> </w:t>
      </w:r>
      <w:r w:rsidRPr="00527C4E">
        <w:rPr>
          <w:color w:val="000000"/>
        </w:rPr>
        <w:t>саму</w:t>
      </w:r>
      <w:r>
        <w:rPr>
          <w:color w:val="000000"/>
        </w:rPr>
        <w:t xml:space="preserve"> </w:t>
      </w:r>
      <w:r w:rsidRPr="00527C4E">
        <w:rPr>
          <w:color w:val="000000"/>
        </w:rPr>
        <w:t>идею</w:t>
      </w:r>
      <w:r>
        <w:rPr>
          <w:color w:val="000000"/>
        </w:rPr>
        <w:t xml:space="preserve">, </w:t>
      </w:r>
      <w:r w:rsidRPr="00527C4E">
        <w:rPr>
          <w:color w:val="000000"/>
        </w:rPr>
        <w:t>только</w:t>
      </w:r>
      <w:r>
        <w:rPr>
          <w:color w:val="000000"/>
        </w:rPr>
        <w:t xml:space="preserve"> неверный момент</w:t>
      </w:r>
      <w:r w:rsidRPr="00527C4E">
        <w:rPr>
          <w:color w:val="000000"/>
        </w:rPr>
        <w:t>.</w:t>
      </w:r>
      <w:r w:rsidRPr="001C646A">
        <w:rPr>
          <w:rStyle w:val="apple-converted-space"/>
          <w:color w:val="000000"/>
        </w:rPr>
        <w:t xml:space="preserve"> </w:t>
      </w:r>
      <w:r w:rsidRPr="00527C4E">
        <w:rPr>
          <w:color w:val="000000"/>
        </w:rPr>
        <w:t>Может</w:t>
      </w:r>
      <w:r>
        <w:rPr>
          <w:color w:val="000000"/>
        </w:rPr>
        <w:t xml:space="preserve"> </w:t>
      </w:r>
      <w:r w:rsidRPr="00527C4E">
        <w:rPr>
          <w:color w:val="000000"/>
        </w:rPr>
        <w:t>быть,</w:t>
      </w:r>
      <w:r>
        <w:rPr>
          <w:color w:val="000000"/>
        </w:rPr>
        <w:t xml:space="preserve"> </w:t>
      </w:r>
      <w:r w:rsidRPr="00527C4E">
        <w:rPr>
          <w:color w:val="000000"/>
        </w:rPr>
        <w:t>я</w:t>
      </w:r>
      <w:r>
        <w:rPr>
          <w:color w:val="000000"/>
        </w:rPr>
        <w:t xml:space="preserve"> </w:t>
      </w:r>
      <w:r w:rsidRPr="00527C4E">
        <w:rPr>
          <w:color w:val="000000"/>
        </w:rPr>
        <w:t>нашел</w:t>
      </w:r>
      <w:r>
        <w:rPr>
          <w:color w:val="000000"/>
        </w:rPr>
        <w:t xml:space="preserve"> </w:t>
      </w:r>
      <w:r w:rsidRPr="00527C4E">
        <w:rPr>
          <w:color w:val="000000"/>
        </w:rPr>
        <w:t>союзника</w:t>
      </w:r>
      <w:r>
        <w:rPr>
          <w:color w:val="000000"/>
        </w:rPr>
        <w:t xml:space="preserve"> в её лице</w:t>
      </w:r>
      <w:r w:rsidRPr="00527C4E">
        <w:rPr>
          <w:color w:val="000000"/>
        </w:rPr>
        <w:t>.</w:t>
      </w:r>
      <w:r w:rsidRPr="001C646A">
        <w:rPr>
          <w:rStyle w:val="apple-converted-space"/>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w:t>
      </w:r>
      <w:r w:rsidRPr="00527C4E">
        <w:rPr>
          <w:color w:val="000000"/>
        </w:rPr>
        <w:t>Как</w:t>
      </w:r>
      <w:r>
        <w:rPr>
          <w:color w:val="000000"/>
        </w:rPr>
        <w:t xml:space="preserve"> т</w:t>
      </w:r>
      <w:r w:rsidRPr="00527C4E">
        <w:rPr>
          <w:color w:val="000000"/>
        </w:rPr>
        <w:t>ы</w:t>
      </w:r>
      <w:r>
        <w:rPr>
          <w:color w:val="000000"/>
        </w:rPr>
        <w:t xml:space="preserve"> </w:t>
      </w:r>
      <w:r w:rsidRPr="00527C4E">
        <w:rPr>
          <w:color w:val="000000"/>
        </w:rPr>
        <w:t>думае</w:t>
      </w:r>
      <w:r>
        <w:rPr>
          <w:color w:val="000000"/>
        </w:rPr>
        <w:t>шь</w:t>
      </w:r>
      <w:r w:rsidRPr="00527C4E">
        <w:rPr>
          <w:color w:val="000000"/>
        </w:rPr>
        <w:t>,</w:t>
      </w:r>
      <w:r>
        <w:rPr>
          <w:color w:val="000000"/>
        </w:rPr>
        <w:t xml:space="preserve"> у меня </w:t>
      </w:r>
      <w:r w:rsidRPr="00527C4E">
        <w:rPr>
          <w:color w:val="000000"/>
        </w:rPr>
        <w:t>есть</w:t>
      </w:r>
      <w:r>
        <w:rPr>
          <w:color w:val="000000"/>
        </w:rPr>
        <w:t xml:space="preserve"> </w:t>
      </w:r>
      <w:r w:rsidRPr="00527C4E">
        <w:rPr>
          <w:color w:val="000000"/>
        </w:rPr>
        <w:t>шанс</w:t>
      </w:r>
      <w:r>
        <w:rPr>
          <w:color w:val="000000"/>
        </w:rPr>
        <w:t xml:space="preserve"> всё исправить </w:t>
      </w:r>
      <w:r w:rsidRPr="00527C4E">
        <w:rPr>
          <w:color w:val="000000"/>
        </w:rPr>
        <w:t>с</w:t>
      </w:r>
      <w:r>
        <w:rPr>
          <w:color w:val="000000"/>
        </w:rPr>
        <w:t xml:space="preserve"> Сью?</w:t>
      </w:r>
    </w:p>
    <w:p w:rsidR="00C571F9" w:rsidRPr="007846F4" w:rsidRDefault="00C571F9" w:rsidP="00C571F9">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sidRPr="00527C4E">
        <w:rPr>
          <w:color w:val="000000"/>
        </w:rPr>
        <w:t>Ну,</w:t>
      </w:r>
      <w:r>
        <w:rPr>
          <w:color w:val="000000"/>
        </w:rPr>
        <w:t xml:space="preserve"> </w:t>
      </w:r>
      <w:r w:rsidRPr="00527C4E">
        <w:rPr>
          <w:color w:val="000000"/>
        </w:rPr>
        <w:t>я</w:t>
      </w:r>
      <w:r>
        <w:rPr>
          <w:color w:val="000000"/>
        </w:rPr>
        <w:t xml:space="preserve"> </w:t>
      </w:r>
      <w:r w:rsidRPr="00527C4E">
        <w:rPr>
          <w:color w:val="000000"/>
        </w:rPr>
        <w:t>могу</w:t>
      </w:r>
      <w:r>
        <w:rPr>
          <w:color w:val="000000"/>
        </w:rPr>
        <w:t xml:space="preserve"> </w:t>
      </w:r>
      <w:r w:rsidRPr="00527C4E">
        <w:rPr>
          <w:color w:val="000000"/>
        </w:rPr>
        <w:t>попытаться</w:t>
      </w:r>
      <w:r>
        <w:rPr>
          <w:color w:val="000000"/>
        </w:rPr>
        <w:t xml:space="preserve"> </w:t>
      </w:r>
      <w:r w:rsidRPr="00527C4E">
        <w:rPr>
          <w:color w:val="000000"/>
        </w:rPr>
        <w:t>поговорить</w:t>
      </w:r>
      <w:r>
        <w:rPr>
          <w:color w:val="000000"/>
        </w:rPr>
        <w:t xml:space="preserve"> </w:t>
      </w:r>
      <w:r w:rsidRPr="00527C4E">
        <w:rPr>
          <w:color w:val="000000"/>
        </w:rPr>
        <w:t>с</w:t>
      </w:r>
      <w:r>
        <w:rPr>
          <w:color w:val="000000"/>
        </w:rPr>
        <w:t xml:space="preserve"> </w:t>
      </w:r>
      <w:r w:rsidRPr="00527C4E">
        <w:rPr>
          <w:color w:val="000000"/>
        </w:rPr>
        <w:t>ней,</w:t>
      </w:r>
      <w:r>
        <w:rPr>
          <w:color w:val="000000"/>
        </w:rPr>
        <w:t xml:space="preserve"> </w:t>
      </w:r>
      <w:r w:rsidRPr="00527C4E">
        <w:rPr>
          <w:color w:val="000000"/>
        </w:rPr>
        <w:t>если</w:t>
      </w:r>
      <w:r>
        <w:rPr>
          <w:color w:val="000000"/>
        </w:rPr>
        <w:t xml:space="preserve"> </w:t>
      </w:r>
      <w:r w:rsidRPr="00527C4E">
        <w:rPr>
          <w:color w:val="000000"/>
        </w:rPr>
        <w:t>хо</w:t>
      </w:r>
      <w:r>
        <w:rPr>
          <w:color w:val="000000"/>
        </w:rPr>
        <w:t>чешь</w:t>
      </w:r>
      <w:r w:rsidRPr="00527C4E">
        <w:rPr>
          <w:color w:val="000000"/>
        </w:rPr>
        <w:t>.</w:t>
      </w:r>
      <w:r w:rsidRPr="001C646A">
        <w:rPr>
          <w:rStyle w:val="apple-converted-space"/>
          <w:color w:val="000000"/>
        </w:rPr>
        <w:t xml:space="preserve"> </w:t>
      </w:r>
      <w:r>
        <w:rPr>
          <w:rStyle w:val="apple-converted-space"/>
          <w:color w:val="000000"/>
        </w:rPr>
        <w:t xml:space="preserve">Хотя думаю, что поговорю с ней в любом случае, </w:t>
      </w:r>
      <w:r w:rsidRPr="00527C4E">
        <w:rPr>
          <w:color w:val="000000"/>
        </w:rPr>
        <w:t>даже</w:t>
      </w:r>
      <w:r>
        <w:rPr>
          <w:color w:val="000000"/>
        </w:rPr>
        <w:t xml:space="preserve"> </w:t>
      </w:r>
      <w:r w:rsidRPr="00527C4E">
        <w:rPr>
          <w:color w:val="000000"/>
        </w:rPr>
        <w:t>если</w:t>
      </w:r>
      <w:r>
        <w:rPr>
          <w:color w:val="000000"/>
        </w:rPr>
        <w:t xml:space="preserve"> т</w:t>
      </w:r>
      <w:r w:rsidRPr="00527C4E">
        <w:rPr>
          <w:color w:val="000000"/>
        </w:rPr>
        <w:t>ы</w:t>
      </w:r>
      <w:r>
        <w:rPr>
          <w:color w:val="000000"/>
        </w:rPr>
        <w:t xml:space="preserve"> </w:t>
      </w:r>
      <w:proofErr w:type="gramStart"/>
      <w:r>
        <w:rPr>
          <w:color w:val="000000"/>
        </w:rPr>
        <w:t>против</w:t>
      </w:r>
      <w:proofErr w:type="gramEnd"/>
      <w:r w:rsidRPr="00527C4E">
        <w:rPr>
          <w:color w:val="000000"/>
        </w:rPr>
        <w:t>.</w:t>
      </w:r>
      <w:r w:rsidRPr="001C646A">
        <w:rPr>
          <w:rStyle w:val="apple-converted-space"/>
          <w:color w:val="000000"/>
        </w:rPr>
        <w:t xml:space="preserve"> </w:t>
      </w:r>
      <w:r w:rsidRPr="00527C4E">
        <w:rPr>
          <w:color w:val="000000"/>
        </w:rPr>
        <w:t>Это,</w:t>
      </w:r>
      <w:r>
        <w:rPr>
          <w:color w:val="000000"/>
        </w:rPr>
        <w:t xml:space="preserve"> </w:t>
      </w:r>
      <w:r w:rsidRPr="00527C4E">
        <w:rPr>
          <w:color w:val="000000"/>
        </w:rPr>
        <w:t>в</w:t>
      </w:r>
      <w:r>
        <w:rPr>
          <w:color w:val="000000"/>
        </w:rPr>
        <w:t xml:space="preserve"> </w:t>
      </w:r>
      <w:r w:rsidRPr="00527C4E">
        <w:rPr>
          <w:color w:val="000000"/>
        </w:rPr>
        <w:t>конце</w:t>
      </w:r>
      <w:r>
        <w:rPr>
          <w:color w:val="000000"/>
        </w:rPr>
        <w:t xml:space="preserve"> </w:t>
      </w:r>
      <w:r w:rsidRPr="00527C4E">
        <w:rPr>
          <w:color w:val="000000"/>
        </w:rPr>
        <w:t>концов</w:t>
      </w:r>
      <w:r>
        <w:rPr>
          <w:color w:val="000000"/>
        </w:rPr>
        <w:t xml:space="preserve">... </w:t>
      </w:r>
      <w:r w:rsidRPr="00336D6F">
        <w:t>–</w:t>
      </w:r>
      <w:r>
        <w:t xml:space="preserve"> </w:t>
      </w:r>
      <w:r w:rsidRPr="00527C4E">
        <w:rPr>
          <w:color w:val="000000"/>
        </w:rPr>
        <w:t>Она</w:t>
      </w:r>
      <w:r>
        <w:rPr>
          <w:color w:val="000000"/>
        </w:rPr>
        <w:t xml:space="preserve"> глубоко </w:t>
      </w:r>
      <w:r>
        <w:rPr>
          <w:color w:val="000000"/>
        </w:rPr>
        <w:lastRenderedPageBreak/>
        <w:t>мечтательно вздохнула</w:t>
      </w:r>
      <w:r w:rsidRPr="00527C4E">
        <w:rPr>
          <w:color w:val="000000"/>
        </w:rPr>
        <w:t>,</w:t>
      </w:r>
      <w:r>
        <w:rPr>
          <w:color w:val="000000"/>
        </w:rPr>
        <w:t xml:space="preserve"> сильнее при</w:t>
      </w:r>
      <w:r w:rsidRPr="00527C4E">
        <w:rPr>
          <w:color w:val="000000"/>
        </w:rPr>
        <w:t>жимая</w:t>
      </w:r>
      <w:r>
        <w:rPr>
          <w:color w:val="000000"/>
        </w:rPr>
        <w:t xml:space="preserve"> </w:t>
      </w:r>
      <w:r w:rsidRPr="00527C4E">
        <w:rPr>
          <w:color w:val="000000"/>
        </w:rPr>
        <w:t>книг</w:t>
      </w:r>
      <w:r>
        <w:rPr>
          <w:color w:val="000000"/>
        </w:rPr>
        <w:t xml:space="preserve">и </w:t>
      </w:r>
      <w:r w:rsidRPr="00527C4E">
        <w:rPr>
          <w:color w:val="000000"/>
        </w:rPr>
        <w:t>к</w:t>
      </w:r>
      <w:r>
        <w:rPr>
          <w:color w:val="000000"/>
        </w:rPr>
        <w:t xml:space="preserve"> </w:t>
      </w:r>
      <w:r w:rsidRPr="00527C4E">
        <w:rPr>
          <w:color w:val="000000"/>
        </w:rPr>
        <w:t>груди</w:t>
      </w:r>
      <w:r>
        <w:rPr>
          <w:color w:val="000000"/>
        </w:rPr>
        <w:t xml:space="preserve">, </w:t>
      </w:r>
      <w:r w:rsidRPr="00527C4E">
        <w:rPr>
          <w:color w:val="000000"/>
        </w:rPr>
        <w:t>и</w:t>
      </w:r>
      <w:r>
        <w:rPr>
          <w:color w:val="000000"/>
        </w:rPr>
        <w:t xml:space="preserve"> широко улыбнулась, </w:t>
      </w:r>
      <w:r w:rsidRPr="00336D6F">
        <w:t>–</w:t>
      </w:r>
      <w:r>
        <w:rPr>
          <w:color w:val="000000"/>
        </w:rPr>
        <w:t xml:space="preserve"> </w:t>
      </w:r>
      <w:r w:rsidRPr="00527C4E">
        <w:rPr>
          <w:color w:val="000000"/>
        </w:rPr>
        <w:t>сам</w:t>
      </w:r>
      <w:r>
        <w:rPr>
          <w:color w:val="000000"/>
        </w:rPr>
        <w:t xml:space="preserve">ая </w:t>
      </w:r>
      <w:r w:rsidRPr="00527C4E">
        <w:rPr>
          <w:color w:val="000000"/>
        </w:rPr>
        <w:t>романтическ</w:t>
      </w:r>
      <w:r>
        <w:rPr>
          <w:color w:val="000000"/>
        </w:rPr>
        <w:t xml:space="preserve">ая история, которую </w:t>
      </w:r>
      <w:r w:rsidRPr="00527C4E">
        <w:rPr>
          <w:color w:val="000000"/>
        </w:rPr>
        <w:t>я</w:t>
      </w:r>
      <w:r>
        <w:rPr>
          <w:color w:val="000000"/>
        </w:rPr>
        <w:t xml:space="preserve"> </w:t>
      </w:r>
      <w:r w:rsidRPr="00527C4E">
        <w:rPr>
          <w:color w:val="000000"/>
        </w:rPr>
        <w:t>когда-либо</w:t>
      </w:r>
      <w:r>
        <w:rPr>
          <w:color w:val="000000"/>
        </w:rPr>
        <w:t xml:space="preserve"> </w:t>
      </w:r>
      <w:r w:rsidRPr="00527C4E">
        <w:rPr>
          <w:color w:val="000000"/>
        </w:rPr>
        <w:t>слышал</w:t>
      </w:r>
      <w:r>
        <w:rPr>
          <w:color w:val="000000"/>
        </w:rPr>
        <w:t>а</w:t>
      </w:r>
      <w:r w:rsidRPr="00527C4E">
        <w:rPr>
          <w:color w:val="000000"/>
        </w:rPr>
        <w:t>.</w:t>
      </w:r>
    </w:p>
    <w:p w:rsidR="00C571F9" w:rsidRDefault="00C571F9" w:rsidP="00C571F9">
      <w:pPr>
        <w:pStyle w:val="western"/>
        <w:shd w:val="clear" w:color="auto" w:fill="FFFFFF"/>
        <w:spacing w:before="0" w:after="0"/>
        <w:ind w:firstLine="461"/>
        <w:jc w:val="both"/>
        <w:rPr>
          <w:rStyle w:val="apple-converted-space"/>
          <w:color w:val="000000"/>
        </w:rPr>
      </w:pPr>
      <w:r>
        <w:rPr>
          <w:color w:val="000000"/>
        </w:rPr>
        <w:t>Звонок прекратил нашу болтовню, стирая мечтательное выражение с её лица.</w:t>
      </w:r>
      <w:r>
        <w:rPr>
          <w:rStyle w:val="apple-converted-space"/>
          <w:color w:val="000000"/>
        </w:rPr>
        <w:t xml:space="preserve"> </w:t>
      </w:r>
    </w:p>
    <w:p w:rsidR="00C571F9" w:rsidRDefault="00C571F9" w:rsidP="00C571F9">
      <w:pPr>
        <w:pStyle w:val="western"/>
        <w:shd w:val="clear" w:color="auto" w:fill="FFFFFF"/>
        <w:spacing w:before="0" w:after="0"/>
        <w:ind w:firstLine="461"/>
        <w:jc w:val="both"/>
        <w:rPr>
          <w:color w:val="000000"/>
        </w:rPr>
      </w:pPr>
      <w:r w:rsidRPr="00336D6F">
        <w:t>–</w:t>
      </w:r>
      <w:r>
        <w:t xml:space="preserve"> Звонок</w:t>
      </w:r>
      <w:r>
        <w:rPr>
          <w:color w:val="000000"/>
        </w:rPr>
        <w:t>, я должна идти.</w:t>
      </w:r>
      <w:r>
        <w:rPr>
          <w:rStyle w:val="apple-converted-space"/>
          <w:color w:val="000000"/>
        </w:rPr>
        <w:t xml:space="preserve"> </w:t>
      </w:r>
      <w:r>
        <w:rPr>
          <w:color w:val="000000"/>
        </w:rPr>
        <w:t xml:space="preserve">Увидимся! </w:t>
      </w:r>
      <w:r w:rsidRPr="00336D6F">
        <w:t>–</w:t>
      </w:r>
      <w:r>
        <w:t xml:space="preserve"> </w:t>
      </w:r>
      <w:r>
        <w:rPr>
          <w:color w:val="000000"/>
        </w:rPr>
        <w:t>Она упорхнула прочь, прежде чем я успел попросить её держать меня в курсе или даже узнать её имя.</w:t>
      </w:r>
    </w:p>
    <w:p w:rsidR="00C571F9" w:rsidRDefault="00C571F9" w:rsidP="00C571F9">
      <w:pPr>
        <w:pStyle w:val="western"/>
        <w:shd w:val="clear" w:color="auto" w:fill="FFFFFF"/>
        <w:spacing w:before="0" w:after="0"/>
        <w:ind w:firstLine="461"/>
        <w:jc w:val="both"/>
        <w:rPr>
          <w:rStyle w:val="apple-converted-space"/>
          <w:color w:val="000000"/>
        </w:rPr>
      </w:pPr>
      <w:r w:rsidRPr="00527C4E">
        <w:rPr>
          <w:color w:val="000000"/>
        </w:rPr>
        <w:t>Когда</w:t>
      </w:r>
      <w:r>
        <w:rPr>
          <w:color w:val="000000"/>
        </w:rPr>
        <w:t xml:space="preserve"> </w:t>
      </w:r>
      <w:r w:rsidRPr="00527C4E">
        <w:rPr>
          <w:color w:val="000000"/>
        </w:rPr>
        <w:t>Хантер</w:t>
      </w:r>
      <w:r>
        <w:rPr>
          <w:color w:val="000000"/>
        </w:rPr>
        <w:t xml:space="preserve"> на тригонометрии </w:t>
      </w:r>
      <w:r w:rsidRPr="00527C4E">
        <w:rPr>
          <w:color w:val="000000"/>
        </w:rPr>
        <w:t>сказал</w:t>
      </w:r>
      <w:r>
        <w:rPr>
          <w:color w:val="000000"/>
        </w:rPr>
        <w:t xml:space="preserve"> </w:t>
      </w:r>
      <w:r w:rsidRPr="00527C4E">
        <w:rPr>
          <w:color w:val="000000"/>
        </w:rPr>
        <w:t>мне,</w:t>
      </w:r>
      <w:r>
        <w:rPr>
          <w:color w:val="000000"/>
        </w:rPr>
        <w:t xml:space="preserve"> </w:t>
      </w:r>
      <w:r w:rsidRPr="00527C4E">
        <w:rPr>
          <w:color w:val="000000"/>
        </w:rPr>
        <w:t>что</w:t>
      </w:r>
      <w:r>
        <w:rPr>
          <w:color w:val="000000"/>
        </w:rPr>
        <w:t xml:space="preserve"> её зовут</w:t>
      </w:r>
      <w:r w:rsidRPr="001C646A">
        <w:rPr>
          <w:rStyle w:val="apple-converted-space"/>
          <w:color w:val="000000"/>
        </w:rPr>
        <w:t xml:space="preserve"> </w:t>
      </w:r>
      <w:r w:rsidRPr="00527C4E">
        <w:rPr>
          <w:i/>
          <w:iCs/>
          <w:color w:val="000000"/>
        </w:rPr>
        <w:t>Сэм</w:t>
      </w:r>
      <w:r w:rsidRPr="00527C4E">
        <w:rPr>
          <w:color w:val="000000"/>
        </w:rPr>
        <w:t>,</w:t>
      </w:r>
      <w:r>
        <w:rPr>
          <w:color w:val="000000"/>
        </w:rPr>
        <w:t xml:space="preserve"> </w:t>
      </w:r>
      <w:r w:rsidRPr="00527C4E">
        <w:rPr>
          <w:color w:val="000000"/>
        </w:rPr>
        <w:t>я</w:t>
      </w:r>
      <w:r>
        <w:rPr>
          <w:color w:val="000000"/>
        </w:rPr>
        <w:t xml:space="preserve"> стукнул </w:t>
      </w:r>
      <w:r w:rsidRPr="00527C4E">
        <w:rPr>
          <w:color w:val="000000"/>
        </w:rPr>
        <w:t>себя</w:t>
      </w:r>
      <w:r>
        <w:rPr>
          <w:color w:val="000000"/>
        </w:rPr>
        <w:t xml:space="preserve"> </w:t>
      </w:r>
      <w:r w:rsidRPr="00527C4E">
        <w:rPr>
          <w:color w:val="000000"/>
        </w:rPr>
        <w:t>по</w:t>
      </w:r>
      <w:r>
        <w:rPr>
          <w:color w:val="000000"/>
        </w:rPr>
        <w:t xml:space="preserve"> </w:t>
      </w:r>
      <w:r w:rsidRPr="00527C4E">
        <w:rPr>
          <w:color w:val="000000"/>
        </w:rPr>
        <w:t>лбу.</w:t>
      </w:r>
      <w:r w:rsidRPr="001C646A">
        <w:rPr>
          <w:rStyle w:val="apple-converted-space"/>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w:t>
      </w:r>
      <w:r w:rsidRPr="00527C4E">
        <w:rPr>
          <w:color w:val="000000"/>
        </w:rPr>
        <w:t>Я</w:t>
      </w:r>
      <w:r>
        <w:rPr>
          <w:color w:val="000000"/>
        </w:rPr>
        <w:t xml:space="preserve"> помнил</w:t>
      </w:r>
      <w:r w:rsidRPr="00527C4E">
        <w:rPr>
          <w:color w:val="000000"/>
        </w:rPr>
        <w:t>,</w:t>
      </w:r>
      <w:r>
        <w:rPr>
          <w:color w:val="000000"/>
        </w:rPr>
        <w:t xml:space="preserve"> </w:t>
      </w:r>
      <w:r w:rsidRPr="00527C4E">
        <w:rPr>
          <w:color w:val="000000"/>
        </w:rPr>
        <w:t>что</w:t>
      </w:r>
      <w:r>
        <w:rPr>
          <w:color w:val="000000"/>
        </w:rPr>
        <w:t xml:space="preserve"> оно начинается как-то на С</w:t>
      </w:r>
      <w:r w:rsidRPr="00527C4E">
        <w:rPr>
          <w:color w:val="000000"/>
        </w:rPr>
        <w:t>.</w:t>
      </w:r>
      <w:r w:rsidRPr="004136C1">
        <w:t xml:space="preserve"> </w:t>
      </w:r>
      <w:r w:rsidRPr="00336D6F">
        <w:t>–</w:t>
      </w:r>
      <w:r>
        <w:rPr>
          <w:color w:val="000000"/>
        </w:rPr>
        <w:t xml:space="preserve"> </w:t>
      </w:r>
      <w:r w:rsidRPr="00527C4E">
        <w:rPr>
          <w:color w:val="000000"/>
        </w:rPr>
        <w:t>К</w:t>
      </w:r>
      <w:r>
        <w:rPr>
          <w:color w:val="000000"/>
        </w:rPr>
        <w:t xml:space="preserve"> </w:t>
      </w:r>
      <w:r w:rsidRPr="00527C4E">
        <w:rPr>
          <w:color w:val="000000"/>
        </w:rPr>
        <w:t>сожалению,</w:t>
      </w:r>
      <w:r>
        <w:rPr>
          <w:color w:val="000000"/>
        </w:rPr>
        <w:t xml:space="preserve"> </w:t>
      </w:r>
      <w:r w:rsidRPr="00527C4E">
        <w:rPr>
          <w:color w:val="000000"/>
        </w:rPr>
        <w:t>у</w:t>
      </w:r>
      <w:r>
        <w:rPr>
          <w:color w:val="000000"/>
        </w:rPr>
        <w:t xml:space="preserve"> </w:t>
      </w:r>
      <w:r w:rsidRPr="00527C4E">
        <w:rPr>
          <w:color w:val="000000"/>
        </w:rPr>
        <w:t>него</w:t>
      </w:r>
      <w:r>
        <w:rPr>
          <w:color w:val="000000"/>
        </w:rPr>
        <w:t xml:space="preserve"> для меня </w:t>
      </w:r>
      <w:r w:rsidRPr="00527C4E">
        <w:rPr>
          <w:color w:val="000000"/>
        </w:rPr>
        <w:t>не</w:t>
      </w:r>
      <w:r>
        <w:rPr>
          <w:color w:val="000000"/>
        </w:rPr>
        <w:t xml:space="preserve"> </w:t>
      </w:r>
      <w:r w:rsidRPr="00527C4E">
        <w:rPr>
          <w:color w:val="000000"/>
        </w:rPr>
        <w:t>было</w:t>
      </w:r>
      <w:r>
        <w:rPr>
          <w:color w:val="000000"/>
        </w:rPr>
        <w:t xml:space="preserve"> </w:t>
      </w:r>
      <w:r w:rsidRPr="00527C4E">
        <w:rPr>
          <w:color w:val="000000"/>
        </w:rPr>
        <w:t>никаких</w:t>
      </w:r>
      <w:r>
        <w:rPr>
          <w:color w:val="000000"/>
        </w:rPr>
        <w:t xml:space="preserve"> </w:t>
      </w:r>
      <w:r w:rsidRPr="00527C4E">
        <w:rPr>
          <w:color w:val="000000"/>
        </w:rPr>
        <w:t>других</w:t>
      </w:r>
      <w:r>
        <w:rPr>
          <w:color w:val="000000"/>
        </w:rPr>
        <w:t xml:space="preserve"> </w:t>
      </w:r>
      <w:r w:rsidRPr="00527C4E">
        <w:rPr>
          <w:color w:val="000000"/>
        </w:rPr>
        <w:t>новостей.</w:t>
      </w:r>
      <w:r w:rsidRPr="001C646A">
        <w:rPr>
          <w:rStyle w:val="apple-converted-space"/>
          <w:color w:val="000000"/>
        </w:rPr>
        <w:t xml:space="preserve"> </w:t>
      </w:r>
      <w:r w:rsidRPr="00527C4E">
        <w:rPr>
          <w:color w:val="000000"/>
        </w:rPr>
        <w:t>Сьюзан</w:t>
      </w:r>
      <w:r>
        <w:rPr>
          <w:color w:val="000000"/>
        </w:rPr>
        <w:t xml:space="preserve"> </w:t>
      </w:r>
      <w:r w:rsidRPr="00527C4E">
        <w:rPr>
          <w:color w:val="000000"/>
        </w:rPr>
        <w:t>не</w:t>
      </w:r>
      <w:r>
        <w:rPr>
          <w:color w:val="000000"/>
        </w:rPr>
        <w:t xml:space="preserve"> </w:t>
      </w:r>
      <w:r w:rsidRPr="00527C4E">
        <w:rPr>
          <w:color w:val="000000"/>
        </w:rPr>
        <w:t>ответил</w:t>
      </w:r>
      <w:r>
        <w:rPr>
          <w:color w:val="000000"/>
        </w:rPr>
        <w:t xml:space="preserve">а на его </w:t>
      </w:r>
      <w:r w:rsidRPr="00527C4E">
        <w:rPr>
          <w:color w:val="000000"/>
        </w:rPr>
        <w:t>звон</w:t>
      </w:r>
      <w:r>
        <w:rPr>
          <w:color w:val="000000"/>
        </w:rPr>
        <w:t>о</w:t>
      </w:r>
      <w:r w:rsidRPr="00527C4E">
        <w:rPr>
          <w:color w:val="000000"/>
        </w:rPr>
        <w:t>к</w:t>
      </w:r>
      <w:r>
        <w:rPr>
          <w:color w:val="000000"/>
        </w:rPr>
        <w:t xml:space="preserve"> </w:t>
      </w:r>
      <w:r w:rsidRPr="00527C4E">
        <w:rPr>
          <w:color w:val="000000"/>
        </w:rPr>
        <w:t>и</w:t>
      </w:r>
      <w:r>
        <w:rPr>
          <w:color w:val="000000"/>
        </w:rPr>
        <w:t xml:space="preserve"> на звонок его подруги</w:t>
      </w:r>
      <w:r w:rsidRPr="00527C4E">
        <w:rPr>
          <w:color w:val="000000"/>
        </w:rPr>
        <w:t>.</w:t>
      </w:r>
      <w:r w:rsidRPr="004136C1">
        <w:t xml:space="preserve"> </w:t>
      </w:r>
      <w:r w:rsidRPr="00336D6F">
        <w:t>–</w:t>
      </w:r>
      <w:r>
        <w:t xml:space="preserve"> </w:t>
      </w:r>
      <w:r w:rsidRPr="00527C4E">
        <w:rPr>
          <w:color w:val="000000"/>
        </w:rPr>
        <w:t>Спасибо</w:t>
      </w:r>
      <w:r>
        <w:rPr>
          <w:color w:val="000000"/>
        </w:rPr>
        <w:t>, что попытался</w:t>
      </w:r>
      <w:r w:rsidRPr="00527C4E">
        <w:rPr>
          <w:color w:val="000000"/>
        </w:rPr>
        <w:t>,</w:t>
      </w:r>
      <w:r w:rsidRPr="004136C1">
        <w:t xml:space="preserve"> </w:t>
      </w:r>
      <w:r w:rsidRPr="00336D6F">
        <w:t>–</w:t>
      </w:r>
      <w:r>
        <w:rPr>
          <w:color w:val="000000"/>
        </w:rPr>
        <w:t xml:space="preserve"> поблагодарил я </w:t>
      </w:r>
      <w:r w:rsidRPr="00527C4E">
        <w:rPr>
          <w:color w:val="000000"/>
        </w:rPr>
        <w:t>е</w:t>
      </w:r>
      <w:r>
        <w:rPr>
          <w:color w:val="000000"/>
        </w:rPr>
        <w:t>го</w:t>
      </w:r>
      <w:r w:rsidRPr="00527C4E">
        <w:rPr>
          <w:color w:val="000000"/>
        </w:rPr>
        <w:t>,</w:t>
      </w:r>
      <w:r>
        <w:rPr>
          <w:color w:val="000000"/>
        </w:rPr>
        <w:t xml:space="preserve"> когда он опустился на стул, а учитель </w:t>
      </w:r>
      <w:r w:rsidRPr="00527C4E">
        <w:rPr>
          <w:color w:val="000000"/>
        </w:rPr>
        <w:t>Свенсон</w:t>
      </w:r>
      <w:r>
        <w:rPr>
          <w:color w:val="000000"/>
        </w:rPr>
        <w:t xml:space="preserve"> </w:t>
      </w:r>
      <w:r w:rsidRPr="00527C4E">
        <w:rPr>
          <w:color w:val="000000"/>
        </w:rPr>
        <w:t>вошел</w:t>
      </w:r>
      <w:r>
        <w:rPr>
          <w:color w:val="000000"/>
        </w:rPr>
        <w:t xml:space="preserve"> </w:t>
      </w:r>
      <w:r w:rsidRPr="00527C4E">
        <w:rPr>
          <w:color w:val="000000"/>
        </w:rPr>
        <w:t>в</w:t>
      </w:r>
      <w:r>
        <w:rPr>
          <w:color w:val="000000"/>
        </w:rPr>
        <w:t xml:space="preserve"> </w:t>
      </w:r>
      <w:r w:rsidRPr="00527C4E">
        <w:rPr>
          <w:color w:val="000000"/>
        </w:rPr>
        <w:t>класс.</w:t>
      </w:r>
    </w:p>
    <w:p w:rsidR="00C571F9" w:rsidRPr="00BA1CD7" w:rsidRDefault="00C571F9" w:rsidP="00C571F9">
      <w:pPr>
        <w:pStyle w:val="western"/>
        <w:shd w:val="clear" w:color="auto" w:fill="FFFFFF"/>
        <w:spacing w:before="0" w:after="0"/>
        <w:ind w:firstLine="461"/>
        <w:jc w:val="both"/>
        <w:rPr>
          <w:color w:val="000000"/>
        </w:rPr>
      </w:pPr>
      <w:r w:rsidRPr="00BA1CD7">
        <w:rPr>
          <w:color w:val="000000"/>
        </w:rPr>
        <w:t>Может быть, полагаться на других в этой ситуации было неправильно.</w:t>
      </w:r>
      <w:r w:rsidRPr="00BA1CD7">
        <w:rPr>
          <w:rStyle w:val="apple-converted-space"/>
          <w:color w:val="000000"/>
        </w:rPr>
        <w:t xml:space="preserve"> </w:t>
      </w:r>
      <w:r w:rsidRPr="00BA1CD7">
        <w:rPr>
          <w:color w:val="000000"/>
        </w:rPr>
        <w:t>Я облажался, поэтому должен сам со всем разобраться.</w:t>
      </w:r>
      <w:r w:rsidRPr="00BA1CD7">
        <w:rPr>
          <w:rStyle w:val="apple-converted-space"/>
          <w:color w:val="000000"/>
        </w:rPr>
        <w:t xml:space="preserve"> Просидев оставшиеся уроки, я стал зол, как чёрт</w:t>
      </w:r>
      <w:r w:rsidRPr="00BA1CD7">
        <w:rPr>
          <w:color w:val="000000"/>
        </w:rPr>
        <w:t>.</w:t>
      </w:r>
      <w:r w:rsidRPr="00BA1CD7">
        <w:rPr>
          <w:rStyle w:val="apple-converted-space"/>
          <w:color w:val="000000"/>
        </w:rPr>
        <w:t xml:space="preserve"> </w:t>
      </w:r>
      <w:r w:rsidRPr="00BA1CD7">
        <w:rPr>
          <w:color w:val="000000"/>
        </w:rPr>
        <w:t>Во время обеденного перерыва у меня появилась одна мысль, и я стал дожидаться звонка с последнего урока.</w:t>
      </w:r>
      <w:r w:rsidRPr="00BA1CD7">
        <w:rPr>
          <w:rStyle w:val="apple-converted-space"/>
          <w:color w:val="000000"/>
        </w:rPr>
        <w:t xml:space="preserve"> </w:t>
      </w:r>
      <w:r w:rsidRPr="00BA1CD7">
        <w:rPr>
          <w:color w:val="000000"/>
        </w:rPr>
        <w:t>Вместо того чтобы поехать к себе, я поеду к ней домой.</w:t>
      </w:r>
      <w:r w:rsidRPr="00BA1CD7">
        <w:rPr>
          <w:rStyle w:val="apple-converted-space"/>
          <w:color w:val="000000"/>
        </w:rPr>
        <w:t xml:space="preserve"> </w:t>
      </w:r>
      <w:r w:rsidRPr="00BA1CD7">
        <w:rPr>
          <w:color w:val="000000"/>
        </w:rPr>
        <w:t>Она не сможет прогнать меня, если я окажусь у неё на пороге.</w:t>
      </w:r>
    </w:p>
    <w:p w:rsidR="00C571F9" w:rsidRPr="00BA1CD7" w:rsidRDefault="00C571F9" w:rsidP="00C571F9">
      <w:pPr>
        <w:pStyle w:val="western"/>
        <w:shd w:val="clear" w:color="auto" w:fill="FFFFFF"/>
        <w:spacing w:before="0" w:after="0"/>
        <w:ind w:firstLine="461"/>
        <w:jc w:val="both"/>
        <w:rPr>
          <w:color w:val="000000"/>
        </w:rPr>
      </w:pPr>
      <w:r w:rsidRPr="00BA1CD7">
        <w:rPr>
          <w:color w:val="000000"/>
        </w:rPr>
        <w:t>Когда я припарковался напротив её дома и посмотрел на дверь, тихий голос в моей голове сказал мне, что она вполне может так поступить.</w:t>
      </w:r>
      <w:r w:rsidRPr="00BA1CD7">
        <w:rPr>
          <w:rStyle w:val="apple-converted-space"/>
          <w:color w:val="000000"/>
        </w:rPr>
        <w:t xml:space="preserve"> </w:t>
      </w:r>
      <w:r w:rsidRPr="00BA1CD7">
        <w:rPr>
          <w:color w:val="000000"/>
        </w:rPr>
        <w:t>Шансы, что она захлопнет дверь прямо перед моим лицом, велики.</w:t>
      </w:r>
      <w:r w:rsidRPr="00BA1CD7">
        <w:rPr>
          <w:rStyle w:val="apple-converted-space"/>
          <w:color w:val="000000"/>
        </w:rPr>
        <w:t xml:space="preserve"> </w:t>
      </w:r>
      <w:r w:rsidRPr="00BA1CD7">
        <w:rPr>
          <w:color w:val="000000"/>
        </w:rPr>
        <w:t>Или накричит на меня.</w:t>
      </w:r>
      <w:r w:rsidRPr="00BA1CD7">
        <w:rPr>
          <w:rStyle w:val="apple-converted-space"/>
          <w:color w:val="000000"/>
        </w:rPr>
        <w:t xml:space="preserve"> </w:t>
      </w:r>
      <w:r w:rsidRPr="00BA1CD7">
        <w:rPr>
          <w:color w:val="000000"/>
        </w:rPr>
        <w:t>Или просто не откроет, как только увидит, что это я.</w:t>
      </w:r>
    </w:p>
    <w:p w:rsidR="00C571F9" w:rsidRPr="00C92100" w:rsidRDefault="00C571F9" w:rsidP="00C571F9">
      <w:pPr>
        <w:pStyle w:val="western"/>
        <w:shd w:val="clear" w:color="auto" w:fill="FFFFFF"/>
        <w:spacing w:before="0" w:after="0"/>
        <w:ind w:firstLine="461"/>
        <w:jc w:val="both"/>
        <w:rPr>
          <w:color w:val="000000"/>
        </w:rPr>
      </w:pPr>
      <w:r w:rsidRPr="00C92100">
        <w:rPr>
          <w:color w:val="000000"/>
        </w:rPr>
        <w:t>У меня вырвался глубокий вздох.</w:t>
      </w:r>
      <w:r w:rsidRPr="00C92100">
        <w:rPr>
          <w:rStyle w:val="apple-converted-space"/>
          <w:color w:val="000000"/>
        </w:rPr>
        <w:t xml:space="preserve"> </w:t>
      </w:r>
      <w:r w:rsidRPr="00C92100">
        <w:rPr>
          <w:color w:val="000000"/>
        </w:rPr>
        <w:t>Может быть, пока ещё слишком рано видеться с ней.</w:t>
      </w:r>
      <w:r w:rsidRPr="00C92100">
        <w:rPr>
          <w:rStyle w:val="apple-converted-space"/>
          <w:color w:val="000000"/>
        </w:rPr>
        <w:t xml:space="preserve"> </w:t>
      </w:r>
      <w:r w:rsidRPr="00C92100">
        <w:rPr>
          <w:color w:val="000000"/>
        </w:rPr>
        <w:t>Вся эта хрень случилась только вчера.</w:t>
      </w:r>
      <w:r w:rsidRPr="00C92100">
        <w:rPr>
          <w:rStyle w:val="apple-converted-space"/>
          <w:color w:val="000000"/>
        </w:rPr>
        <w:t xml:space="preserve"> Поскольку она не пришла в школу, </w:t>
      </w:r>
      <w:r w:rsidRPr="00C92100">
        <w:rPr>
          <w:color w:val="000000"/>
        </w:rPr>
        <w:t>может быть ей нужно немного больше времени.</w:t>
      </w:r>
      <w:r w:rsidRPr="00C92100">
        <w:rPr>
          <w:rStyle w:val="apple-converted-space"/>
          <w:color w:val="000000"/>
        </w:rPr>
        <w:t xml:space="preserve"> </w:t>
      </w:r>
      <w:r w:rsidRPr="00C92100">
        <w:rPr>
          <w:color w:val="000000"/>
        </w:rPr>
        <w:t>Может</w:t>
      </w:r>
      <w:r w:rsidR="00244CD4" w:rsidRPr="00C92100">
        <w:rPr>
          <w:color w:val="000000"/>
        </w:rPr>
        <w:t>,</w:t>
      </w:r>
      <w:r w:rsidRPr="00C92100">
        <w:rPr>
          <w:color w:val="000000"/>
        </w:rPr>
        <w:t xml:space="preserve"> после выходных.</w:t>
      </w:r>
      <w:r w:rsidRPr="00C92100">
        <w:rPr>
          <w:rStyle w:val="apple-converted-space"/>
          <w:color w:val="000000"/>
        </w:rPr>
        <w:t xml:space="preserve"> В понедельник, </w:t>
      </w:r>
      <w:r w:rsidRPr="00C92100">
        <w:rPr>
          <w:color w:val="000000"/>
        </w:rPr>
        <w:t>вероятнее всего, она появится в школе, и мы сможем поговорить на нейтральной территории.</w:t>
      </w:r>
      <w:r w:rsidRPr="00C92100">
        <w:rPr>
          <w:rStyle w:val="apple-converted-space"/>
          <w:color w:val="000000"/>
        </w:rPr>
        <w:t xml:space="preserve"> Если бы не возможность захлопнуть дверь у меня перед носом, </w:t>
      </w:r>
      <w:r w:rsidRPr="00C92100">
        <w:rPr>
          <w:color w:val="000000"/>
        </w:rPr>
        <w:t>я бы смог найти способ заставить её остаться и выслушать.</w:t>
      </w:r>
    </w:p>
    <w:p w:rsidR="00C571F9" w:rsidRPr="00FA39F6" w:rsidRDefault="00C571F9" w:rsidP="00C571F9">
      <w:pPr>
        <w:pStyle w:val="western"/>
        <w:shd w:val="clear" w:color="auto" w:fill="FFFFFF"/>
        <w:spacing w:before="0" w:after="0"/>
        <w:ind w:firstLine="461"/>
        <w:jc w:val="both"/>
        <w:rPr>
          <w:color w:val="000000"/>
        </w:rPr>
      </w:pPr>
      <w:r w:rsidRPr="00FA39F6">
        <w:rPr>
          <w:color w:val="000000"/>
        </w:rPr>
        <w:t>Немного воодушевившись, я завел двигатель, свернул на светофоре и поехал домой.</w:t>
      </w:r>
    </w:p>
    <w:p w:rsidR="00C571F9" w:rsidRPr="00FA39F6" w:rsidRDefault="00C571F9" w:rsidP="00C571F9">
      <w:pPr>
        <w:pStyle w:val="western"/>
        <w:shd w:val="clear" w:color="auto" w:fill="FFFFFF"/>
        <w:spacing w:before="0" w:after="0"/>
        <w:ind w:firstLine="461"/>
        <w:jc w:val="both"/>
        <w:rPr>
          <w:color w:val="000000"/>
        </w:rPr>
      </w:pPr>
      <w:r w:rsidRPr="00FA39F6">
        <w:rPr>
          <w:color w:val="000000"/>
        </w:rPr>
        <w:t>Домашнего задания было задано немного, а мой жизненный тонус был ниже нуля, так что выходные прошли тихо.</w:t>
      </w:r>
      <w:r w:rsidRPr="00FA39F6">
        <w:rPr>
          <w:rStyle w:val="apple-converted-space"/>
          <w:color w:val="000000"/>
        </w:rPr>
        <w:t xml:space="preserve"> И</w:t>
      </w:r>
      <w:r w:rsidRPr="00FA39F6">
        <w:rPr>
          <w:color w:val="000000"/>
        </w:rPr>
        <w:t>тан</w:t>
      </w:r>
      <w:r w:rsidRPr="00FA39F6">
        <w:rPr>
          <w:rStyle w:val="apple-converted-space"/>
          <w:color w:val="000000"/>
        </w:rPr>
        <w:t xml:space="preserve"> избегал любого </w:t>
      </w:r>
      <w:r w:rsidRPr="00FA39F6">
        <w:rPr>
          <w:color w:val="000000"/>
        </w:rPr>
        <w:t>контакта со мной, и Сьюзан молчала.</w:t>
      </w:r>
      <w:r w:rsidRPr="00FA39F6">
        <w:rPr>
          <w:rStyle w:val="apple-converted-space"/>
          <w:color w:val="000000"/>
        </w:rPr>
        <w:t xml:space="preserve"> </w:t>
      </w:r>
      <w:r w:rsidRPr="00FA39F6">
        <w:rPr>
          <w:color w:val="000000"/>
        </w:rPr>
        <w:t>Если я и дальше продолжу слоняться по дому, словно покинутый призрак, мама заставит меня проглотить несколько пилюль для счастья.</w:t>
      </w:r>
      <w:r w:rsidRPr="00FA39F6">
        <w:rPr>
          <w:rStyle w:val="apple-converted-space"/>
          <w:color w:val="000000"/>
        </w:rPr>
        <w:t xml:space="preserve"> </w:t>
      </w:r>
      <w:r w:rsidRPr="00FA39F6">
        <w:rPr>
          <w:color w:val="000000"/>
        </w:rPr>
        <w:t>Учитывая все обстоятельства, я был рад вернуться в понедельник в школу.</w:t>
      </w:r>
    </w:p>
    <w:p w:rsidR="00C571F9" w:rsidRPr="007846F4" w:rsidRDefault="00C571F9" w:rsidP="00C571F9">
      <w:pPr>
        <w:pStyle w:val="western"/>
        <w:shd w:val="clear" w:color="auto" w:fill="FFFFFF"/>
        <w:spacing w:before="0" w:after="0"/>
        <w:ind w:firstLine="461"/>
        <w:jc w:val="both"/>
        <w:rPr>
          <w:color w:val="000000"/>
        </w:rPr>
      </w:pPr>
      <w:r w:rsidRPr="00FA39F6">
        <w:rPr>
          <w:color w:val="000000"/>
        </w:rPr>
        <w:t>За</w:t>
      </w:r>
      <w:r w:rsidRPr="00FA39F6">
        <w:rPr>
          <w:rStyle w:val="apple-converted-space"/>
          <w:color w:val="000000"/>
        </w:rPr>
        <w:t xml:space="preserve"> </w:t>
      </w:r>
      <w:r w:rsidRPr="00FA39F6">
        <w:rPr>
          <w:color w:val="000000"/>
        </w:rPr>
        <w:t>выходные дни я сто раз прокручивал момент, как бы я хотел, чтобы произошла наша с Сью встреча сегодня.</w:t>
      </w:r>
      <w:r w:rsidRPr="00FA39F6">
        <w:rPr>
          <w:rStyle w:val="apple-converted-space"/>
          <w:color w:val="000000"/>
        </w:rPr>
        <w:t xml:space="preserve"> </w:t>
      </w:r>
      <w:r w:rsidRPr="00FA39F6">
        <w:rPr>
          <w:color w:val="000000"/>
        </w:rPr>
        <w:t>Я точно знал, что собирался ей сказать.</w:t>
      </w:r>
      <w:r w:rsidRPr="00FA39F6">
        <w:rPr>
          <w:rStyle w:val="apple-converted-space"/>
          <w:color w:val="000000"/>
        </w:rPr>
        <w:t xml:space="preserve"> </w:t>
      </w:r>
      <w:r w:rsidRPr="00FA39F6">
        <w:rPr>
          <w:color w:val="000000"/>
        </w:rPr>
        <w:t>Каждое слово моей речи было тщательно обдумано и ожидало своего часа.</w:t>
      </w:r>
      <w:r w:rsidRPr="00FA39F6">
        <w:rPr>
          <w:rStyle w:val="apple-converted-space"/>
          <w:color w:val="000000"/>
        </w:rPr>
        <w:t xml:space="preserve"> </w:t>
      </w:r>
      <w:r w:rsidRPr="00FA39F6">
        <w:rPr>
          <w:color w:val="000000"/>
        </w:rPr>
        <w:t>У неё не будет выбора, кроме как выслушать меня, и тогда она поймёт мои причины.</w:t>
      </w:r>
    </w:p>
    <w:p w:rsidR="00C571F9" w:rsidRPr="007846F4" w:rsidRDefault="00C571F9" w:rsidP="00C571F9">
      <w:pPr>
        <w:pStyle w:val="western"/>
        <w:shd w:val="clear" w:color="auto" w:fill="FFFFFF"/>
        <w:spacing w:before="0" w:after="0"/>
        <w:ind w:firstLine="461"/>
        <w:jc w:val="both"/>
        <w:rPr>
          <w:color w:val="000000"/>
        </w:rPr>
      </w:pPr>
      <w:r>
        <w:rPr>
          <w:color w:val="000000"/>
        </w:rPr>
        <w:t xml:space="preserve">В это утро в коридоре толпа учеников была больше, чем когда-либо. </w:t>
      </w:r>
      <w:r w:rsidRPr="00527C4E">
        <w:rPr>
          <w:color w:val="000000"/>
        </w:rPr>
        <w:t>Или</w:t>
      </w:r>
      <w:r>
        <w:rPr>
          <w:color w:val="000000"/>
        </w:rPr>
        <w:t xml:space="preserve"> мне </w:t>
      </w:r>
      <w:r w:rsidRPr="00527C4E">
        <w:rPr>
          <w:color w:val="000000"/>
        </w:rPr>
        <w:t>только</w:t>
      </w:r>
      <w:r>
        <w:rPr>
          <w:color w:val="000000"/>
        </w:rPr>
        <w:t xml:space="preserve"> так </w:t>
      </w:r>
      <w:r w:rsidRPr="00527C4E">
        <w:rPr>
          <w:color w:val="000000"/>
        </w:rPr>
        <w:t>ка</w:t>
      </w:r>
      <w:r>
        <w:rPr>
          <w:color w:val="000000"/>
        </w:rPr>
        <w:t>залось</w:t>
      </w:r>
      <w:r w:rsidRPr="00527C4E">
        <w:rPr>
          <w:color w:val="000000"/>
        </w:rPr>
        <w:t>,</w:t>
      </w:r>
      <w:r>
        <w:rPr>
          <w:color w:val="000000"/>
        </w:rPr>
        <w:t xml:space="preserve"> </w:t>
      </w:r>
      <w:r w:rsidRPr="00527C4E">
        <w:rPr>
          <w:color w:val="000000"/>
        </w:rPr>
        <w:t>потому</w:t>
      </w:r>
      <w:r>
        <w:rPr>
          <w:color w:val="000000"/>
        </w:rPr>
        <w:t xml:space="preserve"> </w:t>
      </w:r>
      <w:r w:rsidRPr="00527C4E">
        <w:rPr>
          <w:color w:val="000000"/>
        </w:rPr>
        <w:t>что</w:t>
      </w:r>
      <w:r>
        <w:rPr>
          <w:color w:val="000000"/>
        </w:rPr>
        <w:t xml:space="preserve"> </w:t>
      </w:r>
      <w:r w:rsidRPr="00527C4E">
        <w:rPr>
          <w:color w:val="000000"/>
        </w:rPr>
        <w:t>я</w:t>
      </w:r>
      <w:r>
        <w:rPr>
          <w:color w:val="000000"/>
        </w:rPr>
        <w:t xml:space="preserve"> </w:t>
      </w:r>
      <w:r w:rsidRPr="00527C4E">
        <w:rPr>
          <w:color w:val="000000"/>
        </w:rPr>
        <w:t>пытался</w:t>
      </w:r>
      <w:r>
        <w:rPr>
          <w:color w:val="000000"/>
        </w:rPr>
        <w:t xml:space="preserve"> отыскать </w:t>
      </w:r>
      <w:r w:rsidRPr="00527C4E">
        <w:rPr>
          <w:color w:val="000000"/>
        </w:rPr>
        <w:t>Сьюз</w:t>
      </w:r>
      <w:r>
        <w:rPr>
          <w:color w:val="000000"/>
        </w:rPr>
        <w:t>а</w:t>
      </w:r>
      <w:r w:rsidRPr="00527C4E">
        <w:rPr>
          <w:color w:val="000000"/>
        </w:rPr>
        <w:t>н</w:t>
      </w:r>
      <w:r>
        <w:rPr>
          <w:color w:val="000000"/>
        </w:rPr>
        <w:t xml:space="preserve"> </w:t>
      </w:r>
      <w:r w:rsidRPr="00527C4E">
        <w:rPr>
          <w:color w:val="000000"/>
        </w:rPr>
        <w:t>где-то</w:t>
      </w:r>
      <w:r>
        <w:rPr>
          <w:color w:val="000000"/>
        </w:rPr>
        <w:t xml:space="preserve"> </w:t>
      </w:r>
      <w:r w:rsidRPr="00527C4E">
        <w:rPr>
          <w:color w:val="000000"/>
        </w:rPr>
        <w:t>в</w:t>
      </w:r>
      <w:r>
        <w:rPr>
          <w:color w:val="000000"/>
        </w:rPr>
        <w:t xml:space="preserve"> этой толпе</w:t>
      </w:r>
      <w:r w:rsidRPr="00527C4E">
        <w:rPr>
          <w:color w:val="000000"/>
        </w:rPr>
        <w:t>?</w:t>
      </w:r>
      <w:r w:rsidRPr="001C646A">
        <w:rPr>
          <w:rStyle w:val="apple-converted-space"/>
          <w:color w:val="000000"/>
        </w:rPr>
        <w:t xml:space="preserve"> </w:t>
      </w:r>
      <w:r>
        <w:rPr>
          <w:color w:val="000000"/>
        </w:rPr>
        <w:t>П</w:t>
      </w:r>
      <w:r w:rsidRPr="00527C4E">
        <w:rPr>
          <w:color w:val="000000"/>
        </w:rPr>
        <w:t>ервый</w:t>
      </w:r>
      <w:r>
        <w:rPr>
          <w:color w:val="000000"/>
        </w:rPr>
        <w:t xml:space="preserve"> </w:t>
      </w:r>
      <w:r w:rsidRPr="00527C4E">
        <w:rPr>
          <w:color w:val="000000"/>
        </w:rPr>
        <w:t>урок</w:t>
      </w:r>
      <w:r>
        <w:rPr>
          <w:color w:val="000000"/>
        </w:rPr>
        <w:t xml:space="preserve">  у неё был </w:t>
      </w:r>
      <w:r w:rsidRPr="00527C4E">
        <w:rPr>
          <w:color w:val="000000"/>
        </w:rPr>
        <w:t>где-то</w:t>
      </w:r>
      <w:r>
        <w:rPr>
          <w:color w:val="000000"/>
        </w:rPr>
        <w:t xml:space="preserve"> </w:t>
      </w:r>
      <w:r w:rsidRPr="00527C4E">
        <w:rPr>
          <w:color w:val="000000"/>
        </w:rPr>
        <w:t>в</w:t>
      </w:r>
      <w:r>
        <w:rPr>
          <w:color w:val="000000"/>
        </w:rPr>
        <w:t xml:space="preserve"> </w:t>
      </w:r>
      <w:r w:rsidRPr="00527C4E">
        <w:rPr>
          <w:color w:val="000000"/>
        </w:rPr>
        <w:t>этой</w:t>
      </w:r>
      <w:r>
        <w:rPr>
          <w:color w:val="000000"/>
        </w:rPr>
        <w:t xml:space="preserve"> </w:t>
      </w:r>
      <w:r w:rsidRPr="00527C4E">
        <w:rPr>
          <w:color w:val="000000"/>
        </w:rPr>
        <w:t>части</w:t>
      </w:r>
      <w:r>
        <w:rPr>
          <w:color w:val="000000"/>
        </w:rPr>
        <w:t xml:space="preserve"> </w:t>
      </w:r>
      <w:r w:rsidRPr="00527C4E">
        <w:rPr>
          <w:color w:val="000000"/>
        </w:rPr>
        <w:t>здания,</w:t>
      </w:r>
      <w:r>
        <w:rPr>
          <w:color w:val="000000"/>
        </w:rPr>
        <w:t xml:space="preserve"> </w:t>
      </w:r>
      <w:r w:rsidRPr="00527C4E">
        <w:rPr>
          <w:color w:val="000000"/>
        </w:rPr>
        <w:t>но</w:t>
      </w:r>
      <w:r>
        <w:rPr>
          <w:color w:val="000000"/>
        </w:rPr>
        <w:t xml:space="preserve"> </w:t>
      </w:r>
      <w:r w:rsidRPr="00527C4E">
        <w:rPr>
          <w:color w:val="000000"/>
        </w:rPr>
        <w:t>е</w:t>
      </w:r>
      <w:r>
        <w:rPr>
          <w:color w:val="000000"/>
        </w:rPr>
        <w:t xml:space="preserve">ё </w:t>
      </w:r>
      <w:r w:rsidRPr="00527C4E">
        <w:rPr>
          <w:color w:val="000000"/>
        </w:rPr>
        <w:t>мед</w:t>
      </w:r>
      <w:r>
        <w:rPr>
          <w:color w:val="000000"/>
        </w:rPr>
        <w:t xml:space="preserve">ового цвета </w:t>
      </w:r>
      <w:r w:rsidRPr="00527C4E">
        <w:rPr>
          <w:color w:val="000000"/>
        </w:rPr>
        <w:t>хвост</w:t>
      </w:r>
      <w:r>
        <w:rPr>
          <w:color w:val="000000"/>
        </w:rPr>
        <w:t xml:space="preserve">а </w:t>
      </w:r>
      <w:r w:rsidRPr="00527C4E">
        <w:rPr>
          <w:color w:val="000000"/>
        </w:rPr>
        <w:t>нигде</w:t>
      </w:r>
      <w:r>
        <w:rPr>
          <w:color w:val="000000"/>
        </w:rPr>
        <w:t xml:space="preserve"> </w:t>
      </w:r>
      <w:r w:rsidRPr="00527C4E">
        <w:rPr>
          <w:color w:val="000000"/>
        </w:rPr>
        <w:t>не</w:t>
      </w:r>
      <w:r>
        <w:rPr>
          <w:color w:val="000000"/>
        </w:rPr>
        <w:t xml:space="preserve"> </w:t>
      </w:r>
      <w:r w:rsidRPr="00527C4E">
        <w:rPr>
          <w:color w:val="000000"/>
        </w:rPr>
        <w:t>было</w:t>
      </w:r>
      <w:r>
        <w:rPr>
          <w:color w:val="000000"/>
        </w:rPr>
        <w:t xml:space="preserve"> </w:t>
      </w:r>
      <w:r w:rsidRPr="00527C4E">
        <w:rPr>
          <w:color w:val="000000"/>
        </w:rPr>
        <w:t>видно.</w:t>
      </w:r>
    </w:p>
    <w:p w:rsidR="00C571F9" w:rsidRPr="007846F4" w:rsidRDefault="00C571F9" w:rsidP="00C571F9">
      <w:pPr>
        <w:pStyle w:val="western"/>
        <w:shd w:val="clear" w:color="auto" w:fill="FFFFFF"/>
        <w:spacing w:before="0" w:after="0"/>
        <w:ind w:firstLine="461"/>
        <w:jc w:val="both"/>
        <w:rPr>
          <w:color w:val="000000"/>
        </w:rPr>
      </w:pPr>
      <w:r>
        <w:rPr>
          <w:color w:val="000000"/>
        </w:rPr>
        <w:t xml:space="preserve">За углом я остановился, увидев </w:t>
      </w:r>
      <w:r w:rsidRPr="00527C4E">
        <w:rPr>
          <w:color w:val="000000"/>
        </w:rPr>
        <w:t>групп</w:t>
      </w:r>
      <w:r>
        <w:rPr>
          <w:color w:val="000000"/>
        </w:rPr>
        <w:t>у учеников</w:t>
      </w:r>
      <w:r w:rsidRPr="00527C4E">
        <w:rPr>
          <w:color w:val="000000"/>
        </w:rPr>
        <w:t>.</w:t>
      </w:r>
      <w:r w:rsidRPr="001C646A">
        <w:rPr>
          <w:rStyle w:val="apple-converted-space"/>
          <w:color w:val="000000"/>
        </w:rPr>
        <w:t xml:space="preserve"> </w:t>
      </w:r>
      <w:r>
        <w:rPr>
          <w:rStyle w:val="apple-converted-space"/>
          <w:color w:val="000000"/>
        </w:rPr>
        <w:t>У меня перехватило дыхание</w:t>
      </w:r>
      <w:r w:rsidRPr="00527C4E">
        <w:rPr>
          <w:color w:val="000000"/>
        </w:rPr>
        <w:t>,</w:t>
      </w:r>
      <w:r>
        <w:rPr>
          <w:color w:val="000000"/>
        </w:rPr>
        <w:t xml:space="preserve"> </w:t>
      </w:r>
      <w:r w:rsidRPr="00527C4E">
        <w:rPr>
          <w:color w:val="000000"/>
        </w:rPr>
        <w:t>к</w:t>
      </w:r>
      <w:r>
        <w:rPr>
          <w:color w:val="000000"/>
        </w:rPr>
        <w:t>огда я понял</w:t>
      </w:r>
      <w:r w:rsidRPr="00527C4E">
        <w:rPr>
          <w:color w:val="000000"/>
        </w:rPr>
        <w:t>,</w:t>
      </w:r>
      <w:r>
        <w:rPr>
          <w:color w:val="000000"/>
        </w:rPr>
        <w:t xml:space="preserve"> </w:t>
      </w:r>
      <w:r w:rsidRPr="00527C4E">
        <w:rPr>
          <w:color w:val="000000"/>
        </w:rPr>
        <w:t>что</w:t>
      </w:r>
      <w:r>
        <w:rPr>
          <w:color w:val="000000"/>
        </w:rPr>
        <w:t xml:space="preserve"> </w:t>
      </w:r>
      <w:r w:rsidRPr="00527C4E">
        <w:rPr>
          <w:color w:val="000000"/>
        </w:rPr>
        <w:t>это</w:t>
      </w:r>
      <w:r>
        <w:rPr>
          <w:color w:val="000000"/>
        </w:rPr>
        <w:t xml:space="preserve"> </w:t>
      </w:r>
      <w:r w:rsidRPr="00527C4E">
        <w:rPr>
          <w:color w:val="000000"/>
        </w:rPr>
        <w:t>не</w:t>
      </w:r>
      <w:r>
        <w:rPr>
          <w:color w:val="000000"/>
        </w:rPr>
        <w:t xml:space="preserve"> </w:t>
      </w:r>
      <w:r w:rsidRPr="00527C4E">
        <w:rPr>
          <w:color w:val="000000"/>
        </w:rPr>
        <w:t>просто</w:t>
      </w:r>
      <w:r>
        <w:rPr>
          <w:color w:val="000000"/>
        </w:rPr>
        <w:t xml:space="preserve"> </w:t>
      </w:r>
      <w:r w:rsidRPr="00527C4E">
        <w:rPr>
          <w:color w:val="000000"/>
        </w:rPr>
        <w:t>как</w:t>
      </w:r>
      <w:r>
        <w:rPr>
          <w:color w:val="000000"/>
        </w:rPr>
        <w:t>ие-то ребята</w:t>
      </w:r>
      <w:r w:rsidRPr="00527C4E">
        <w:rPr>
          <w:color w:val="000000"/>
        </w:rPr>
        <w:t>,</w:t>
      </w:r>
      <w:r>
        <w:rPr>
          <w:color w:val="000000"/>
        </w:rPr>
        <w:t xml:space="preserve"> а </w:t>
      </w:r>
      <w:r w:rsidRPr="00527C4E">
        <w:rPr>
          <w:color w:val="000000"/>
        </w:rPr>
        <w:t>те,</w:t>
      </w:r>
      <w:r>
        <w:rPr>
          <w:color w:val="000000"/>
        </w:rPr>
        <w:t xml:space="preserve"> </w:t>
      </w:r>
      <w:r w:rsidRPr="00527C4E">
        <w:rPr>
          <w:color w:val="000000"/>
        </w:rPr>
        <w:t>ко</w:t>
      </w:r>
      <w:r>
        <w:rPr>
          <w:color w:val="000000"/>
        </w:rPr>
        <w:t xml:space="preserve">го </w:t>
      </w:r>
      <w:r w:rsidRPr="00527C4E">
        <w:rPr>
          <w:color w:val="000000"/>
        </w:rPr>
        <w:t>я</w:t>
      </w:r>
      <w:r>
        <w:rPr>
          <w:color w:val="000000"/>
        </w:rPr>
        <w:t xml:space="preserve"> </w:t>
      </w:r>
      <w:r w:rsidRPr="00527C4E">
        <w:rPr>
          <w:color w:val="000000"/>
        </w:rPr>
        <w:t>знал.</w:t>
      </w:r>
      <w:r w:rsidRPr="001C646A">
        <w:rPr>
          <w:rStyle w:val="apple-converted-space"/>
          <w:color w:val="000000"/>
        </w:rPr>
        <w:t xml:space="preserve"> </w:t>
      </w:r>
      <w:r>
        <w:rPr>
          <w:rStyle w:val="apple-converted-space"/>
          <w:color w:val="000000"/>
        </w:rPr>
        <w:t xml:space="preserve">Там были </w:t>
      </w:r>
      <w:r w:rsidRPr="00527C4E">
        <w:rPr>
          <w:color w:val="000000"/>
        </w:rPr>
        <w:t>девушк</w:t>
      </w:r>
      <w:r>
        <w:rPr>
          <w:color w:val="000000"/>
        </w:rPr>
        <w:t xml:space="preserve">а-блондинка </w:t>
      </w:r>
      <w:r w:rsidRPr="00527C4E">
        <w:rPr>
          <w:color w:val="000000"/>
        </w:rPr>
        <w:t>Алекс</w:t>
      </w:r>
      <w:r>
        <w:rPr>
          <w:color w:val="000000"/>
        </w:rPr>
        <w:t>а В</w:t>
      </w:r>
      <w:r w:rsidRPr="00527C4E">
        <w:rPr>
          <w:color w:val="000000"/>
        </w:rPr>
        <w:t>интер</w:t>
      </w:r>
      <w:r>
        <w:rPr>
          <w:color w:val="000000"/>
        </w:rPr>
        <w:t>а</w:t>
      </w:r>
      <w:r w:rsidRPr="00527C4E">
        <w:rPr>
          <w:color w:val="000000"/>
        </w:rPr>
        <w:t>,</w:t>
      </w:r>
      <w:r>
        <w:rPr>
          <w:color w:val="000000"/>
        </w:rPr>
        <w:t xml:space="preserve"> </w:t>
      </w:r>
      <w:r w:rsidRPr="00527C4E">
        <w:rPr>
          <w:color w:val="000000"/>
        </w:rPr>
        <w:t>Ник</w:t>
      </w:r>
      <w:r>
        <w:rPr>
          <w:color w:val="000000"/>
        </w:rPr>
        <w:t xml:space="preserve"> </w:t>
      </w:r>
      <w:r w:rsidRPr="00527C4E">
        <w:rPr>
          <w:color w:val="000000"/>
        </w:rPr>
        <w:t>Фредриксон,</w:t>
      </w:r>
      <w:r>
        <w:rPr>
          <w:color w:val="000000"/>
        </w:rPr>
        <w:t xml:space="preserve"> </w:t>
      </w:r>
      <w:r w:rsidRPr="00527C4E">
        <w:rPr>
          <w:color w:val="000000"/>
        </w:rPr>
        <w:t>девушк</w:t>
      </w:r>
      <w:r>
        <w:rPr>
          <w:color w:val="000000"/>
        </w:rPr>
        <w:t xml:space="preserve">а </w:t>
      </w:r>
      <w:r w:rsidRPr="00527C4E">
        <w:rPr>
          <w:color w:val="000000"/>
        </w:rPr>
        <w:t>с</w:t>
      </w:r>
      <w:r>
        <w:rPr>
          <w:color w:val="000000"/>
        </w:rPr>
        <w:t xml:space="preserve"> </w:t>
      </w:r>
      <w:r w:rsidRPr="00527C4E">
        <w:rPr>
          <w:color w:val="000000"/>
        </w:rPr>
        <w:t>длинными</w:t>
      </w:r>
      <w:r>
        <w:rPr>
          <w:color w:val="000000"/>
        </w:rPr>
        <w:t xml:space="preserve"> </w:t>
      </w:r>
      <w:r w:rsidRPr="00527C4E">
        <w:rPr>
          <w:color w:val="000000"/>
        </w:rPr>
        <w:t>темными</w:t>
      </w:r>
      <w:r>
        <w:rPr>
          <w:color w:val="000000"/>
        </w:rPr>
        <w:t xml:space="preserve"> </w:t>
      </w:r>
      <w:r w:rsidRPr="00527C4E">
        <w:rPr>
          <w:color w:val="000000"/>
        </w:rPr>
        <w:t>волосами</w:t>
      </w:r>
      <w:r>
        <w:rPr>
          <w:color w:val="000000"/>
        </w:rPr>
        <w:t xml:space="preserve"> </w:t>
      </w:r>
      <w:r w:rsidRPr="00527C4E">
        <w:rPr>
          <w:color w:val="000000"/>
        </w:rPr>
        <w:t>и</w:t>
      </w:r>
      <w:r>
        <w:rPr>
          <w:color w:val="000000"/>
        </w:rPr>
        <w:t xml:space="preserve"> </w:t>
      </w:r>
      <w:r w:rsidRPr="00527C4E">
        <w:rPr>
          <w:color w:val="000000"/>
        </w:rPr>
        <w:t>глаза</w:t>
      </w:r>
      <w:r>
        <w:rPr>
          <w:color w:val="000000"/>
        </w:rPr>
        <w:t>ми лани</w:t>
      </w:r>
      <w:r w:rsidRPr="00527C4E">
        <w:rPr>
          <w:color w:val="000000"/>
        </w:rPr>
        <w:t>,</w:t>
      </w:r>
      <w:r>
        <w:rPr>
          <w:color w:val="000000"/>
        </w:rPr>
        <w:t xml:space="preserve"> </w:t>
      </w:r>
      <w:r w:rsidRPr="00527C4E">
        <w:rPr>
          <w:color w:val="000000"/>
        </w:rPr>
        <w:t>а</w:t>
      </w:r>
      <w:r>
        <w:rPr>
          <w:color w:val="000000"/>
        </w:rPr>
        <w:t xml:space="preserve"> в центре группы стояла </w:t>
      </w:r>
      <w:r w:rsidRPr="00527C4E">
        <w:rPr>
          <w:color w:val="000000"/>
        </w:rPr>
        <w:t>Сьюз</w:t>
      </w:r>
      <w:r>
        <w:rPr>
          <w:color w:val="000000"/>
        </w:rPr>
        <w:t>а</w:t>
      </w:r>
      <w:r w:rsidRPr="00527C4E">
        <w:rPr>
          <w:color w:val="000000"/>
        </w:rPr>
        <w:t>н</w:t>
      </w:r>
      <w:r>
        <w:rPr>
          <w:color w:val="000000"/>
        </w:rPr>
        <w:t xml:space="preserve"> </w:t>
      </w:r>
      <w:r w:rsidRPr="00527C4E">
        <w:rPr>
          <w:color w:val="000000"/>
        </w:rPr>
        <w:t>Миллер.</w:t>
      </w:r>
    </w:p>
    <w:p w:rsidR="00C571F9" w:rsidRDefault="00C571F9" w:rsidP="00C571F9">
      <w:pPr>
        <w:pStyle w:val="western"/>
        <w:shd w:val="clear" w:color="auto" w:fill="FFFFFF"/>
        <w:spacing w:before="0" w:after="0"/>
        <w:ind w:firstLine="461"/>
        <w:jc w:val="both"/>
        <w:rPr>
          <w:rStyle w:val="apple-converted-space"/>
          <w:color w:val="000000"/>
        </w:rPr>
      </w:pPr>
      <w:r>
        <w:rPr>
          <w:color w:val="000000"/>
        </w:rPr>
        <w:t>Меня охватило волнение</w:t>
      </w:r>
      <w:r w:rsidRPr="00527C4E">
        <w:rPr>
          <w:color w:val="000000"/>
        </w:rPr>
        <w:t>,</w:t>
      </w:r>
      <w:r>
        <w:rPr>
          <w:color w:val="000000"/>
        </w:rPr>
        <w:t xml:space="preserve"> </w:t>
      </w:r>
      <w:r w:rsidRPr="00527C4E">
        <w:rPr>
          <w:color w:val="000000"/>
        </w:rPr>
        <w:t>к</w:t>
      </w:r>
      <w:r>
        <w:rPr>
          <w:color w:val="000000"/>
        </w:rPr>
        <w:t xml:space="preserve">огда она </w:t>
      </w:r>
      <w:r w:rsidRPr="00527C4E">
        <w:rPr>
          <w:color w:val="000000"/>
        </w:rPr>
        <w:t>тоже</w:t>
      </w:r>
      <w:r>
        <w:rPr>
          <w:color w:val="000000"/>
        </w:rPr>
        <w:t xml:space="preserve"> </w:t>
      </w:r>
      <w:r w:rsidRPr="00527C4E">
        <w:rPr>
          <w:color w:val="000000"/>
        </w:rPr>
        <w:t>остановилась</w:t>
      </w:r>
      <w:r>
        <w:rPr>
          <w:color w:val="000000"/>
        </w:rPr>
        <w:t xml:space="preserve"> </w:t>
      </w:r>
      <w:r w:rsidRPr="00527C4E">
        <w:rPr>
          <w:color w:val="000000"/>
        </w:rPr>
        <w:t>как</w:t>
      </w:r>
      <w:r>
        <w:rPr>
          <w:color w:val="000000"/>
        </w:rPr>
        <w:t xml:space="preserve"> </w:t>
      </w:r>
      <w:r w:rsidRPr="00527C4E">
        <w:rPr>
          <w:color w:val="000000"/>
        </w:rPr>
        <w:t>вкопанная</w:t>
      </w:r>
      <w:r>
        <w:rPr>
          <w:color w:val="000000"/>
        </w:rPr>
        <w:t xml:space="preserve"> </w:t>
      </w:r>
      <w:r w:rsidRPr="00527C4E">
        <w:rPr>
          <w:color w:val="000000"/>
        </w:rPr>
        <w:t>и</w:t>
      </w:r>
      <w:r>
        <w:rPr>
          <w:color w:val="000000"/>
        </w:rPr>
        <w:t xml:space="preserve"> по</w:t>
      </w:r>
      <w:r w:rsidRPr="00527C4E">
        <w:rPr>
          <w:color w:val="000000"/>
        </w:rPr>
        <w:t>смотрела</w:t>
      </w:r>
      <w:r>
        <w:rPr>
          <w:color w:val="000000"/>
        </w:rPr>
        <w:t xml:space="preserve"> </w:t>
      </w:r>
      <w:r w:rsidRPr="00527C4E">
        <w:rPr>
          <w:color w:val="000000"/>
        </w:rPr>
        <w:t>на</w:t>
      </w:r>
      <w:r>
        <w:rPr>
          <w:color w:val="000000"/>
        </w:rPr>
        <w:t xml:space="preserve"> </w:t>
      </w:r>
      <w:r w:rsidRPr="00527C4E">
        <w:rPr>
          <w:color w:val="000000"/>
        </w:rPr>
        <w:t>меня.</w:t>
      </w:r>
      <w:r w:rsidRPr="001C646A">
        <w:rPr>
          <w:rStyle w:val="apple-converted-space"/>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Привет</w:t>
      </w:r>
      <w:r w:rsidRPr="00527C4E">
        <w:rPr>
          <w:color w:val="000000"/>
        </w:rPr>
        <w:t>,</w:t>
      </w:r>
      <w:r>
        <w:rPr>
          <w:color w:val="000000"/>
        </w:rPr>
        <w:t xml:space="preserve"> </w:t>
      </w:r>
      <w:r w:rsidRPr="00527C4E">
        <w:rPr>
          <w:color w:val="000000"/>
        </w:rPr>
        <w:t>Сью,</w:t>
      </w:r>
      <w:r w:rsidRPr="004136C1">
        <w:t xml:space="preserve"> </w:t>
      </w:r>
      <w:r w:rsidRPr="00336D6F">
        <w:t>–</w:t>
      </w:r>
      <w:r>
        <w:rPr>
          <w:color w:val="000000"/>
        </w:rPr>
        <w:t xml:space="preserve"> </w:t>
      </w:r>
      <w:r w:rsidRPr="00527C4E">
        <w:rPr>
          <w:color w:val="000000"/>
        </w:rPr>
        <w:t>сказал</w:t>
      </w:r>
      <w:r>
        <w:rPr>
          <w:color w:val="000000"/>
        </w:rPr>
        <w:t xml:space="preserve"> </w:t>
      </w:r>
      <w:r w:rsidRPr="00527C4E">
        <w:rPr>
          <w:color w:val="000000"/>
        </w:rPr>
        <w:t>я</w:t>
      </w:r>
      <w:r w:rsidRPr="001C646A">
        <w:rPr>
          <w:rStyle w:val="apple-converted-space"/>
          <w:color w:val="000000"/>
        </w:rPr>
        <w:t xml:space="preserve"> </w:t>
      </w:r>
      <w:r w:rsidRPr="00527C4E">
        <w:rPr>
          <w:color w:val="000000"/>
        </w:rPr>
        <w:t>низким,</w:t>
      </w:r>
      <w:r>
        <w:rPr>
          <w:color w:val="000000"/>
        </w:rPr>
        <w:t xml:space="preserve"> </w:t>
      </w:r>
      <w:r w:rsidRPr="00527C4E">
        <w:rPr>
          <w:color w:val="000000"/>
        </w:rPr>
        <w:t>хриплы</w:t>
      </w:r>
      <w:r>
        <w:rPr>
          <w:color w:val="000000"/>
        </w:rPr>
        <w:t xml:space="preserve">м </w:t>
      </w:r>
      <w:r w:rsidRPr="00527C4E">
        <w:rPr>
          <w:color w:val="000000"/>
        </w:rPr>
        <w:t>голос</w:t>
      </w:r>
      <w:r>
        <w:rPr>
          <w:color w:val="000000"/>
        </w:rPr>
        <w:t>ом</w:t>
      </w:r>
      <w:r w:rsidRPr="00527C4E">
        <w:rPr>
          <w:color w:val="000000"/>
        </w:rPr>
        <w:t>,</w:t>
      </w:r>
      <w:r>
        <w:rPr>
          <w:color w:val="000000"/>
        </w:rPr>
        <w:t xml:space="preserve"> </w:t>
      </w:r>
      <w:r w:rsidRPr="00527C4E">
        <w:rPr>
          <w:color w:val="000000"/>
        </w:rPr>
        <w:t>понимая</w:t>
      </w:r>
      <w:r>
        <w:rPr>
          <w:color w:val="000000"/>
        </w:rPr>
        <w:t xml:space="preserve">, что </w:t>
      </w:r>
      <w:r w:rsidRPr="00527C4E">
        <w:rPr>
          <w:color w:val="000000"/>
        </w:rPr>
        <w:t>это</w:t>
      </w:r>
      <w:r>
        <w:rPr>
          <w:color w:val="000000"/>
        </w:rPr>
        <w:t xml:space="preserve"> </w:t>
      </w:r>
      <w:r w:rsidRPr="00527C4E">
        <w:rPr>
          <w:color w:val="000000"/>
        </w:rPr>
        <w:t>мой</w:t>
      </w:r>
      <w:r>
        <w:rPr>
          <w:color w:val="000000"/>
        </w:rPr>
        <w:t xml:space="preserve"> </w:t>
      </w:r>
      <w:r w:rsidRPr="00527C4E">
        <w:rPr>
          <w:color w:val="000000"/>
        </w:rPr>
        <w:t>шанс.</w:t>
      </w:r>
      <w:r w:rsidRPr="001C646A">
        <w:rPr>
          <w:rStyle w:val="apple-converted-space"/>
          <w:color w:val="000000"/>
        </w:rPr>
        <w:t xml:space="preserve"> </w:t>
      </w:r>
      <w:r w:rsidRPr="00527C4E">
        <w:rPr>
          <w:color w:val="000000"/>
        </w:rPr>
        <w:t>Но</w:t>
      </w:r>
      <w:r>
        <w:rPr>
          <w:color w:val="000000"/>
        </w:rPr>
        <w:t xml:space="preserve"> я смог сказать только эти </w:t>
      </w:r>
      <w:r w:rsidRPr="00527C4E">
        <w:rPr>
          <w:color w:val="000000"/>
        </w:rPr>
        <w:t>два</w:t>
      </w:r>
      <w:r>
        <w:rPr>
          <w:color w:val="000000"/>
        </w:rPr>
        <w:t xml:space="preserve"> </w:t>
      </w:r>
      <w:r w:rsidRPr="00527C4E">
        <w:rPr>
          <w:color w:val="000000"/>
        </w:rPr>
        <w:t>слова.</w:t>
      </w:r>
      <w:r w:rsidRPr="001C646A">
        <w:rPr>
          <w:rStyle w:val="apple-converted-space"/>
          <w:color w:val="000000"/>
        </w:rPr>
        <w:t xml:space="preserve"> </w:t>
      </w:r>
      <w:r w:rsidRPr="00527C4E">
        <w:rPr>
          <w:color w:val="000000"/>
        </w:rPr>
        <w:t>В</w:t>
      </w:r>
      <w:r>
        <w:rPr>
          <w:color w:val="000000"/>
        </w:rPr>
        <w:t xml:space="preserve"> </w:t>
      </w:r>
      <w:r w:rsidRPr="00527C4E">
        <w:rPr>
          <w:color w:val="000000"/>
        </w:rPr>
        <w:t>мгновение</w:t>
      </w:r>
      <w:r>
        <w:rPr>
          <w:color w:val="000000"/>
        </w:rPr>
        <w:t xml:space="preserve"> </w:t>
      </w:r>
      <w:r w:rsidRPr="00527C4E">
        <w:rPr>
          <w:color w:val="000000"/>
        </w:rPr>
        <w:t>ока</w:t>
      </w:r>
      <w:r>
        <w:rPr>
          <w:color w:val="000000"/>
        </w:rPr>
        <w:t xml:space="preserve"> </w:t>
      </w:r>
      <w:r w:rsidRPr="00527C4E">
        <w:rPr>
          <w:color w:val="000000"/>
        </w:rPr>
        <w:t>мой</w:t>
      </w:r>
      <w:r>
        <w:rPr>
          <w:color w:val="000000"/>
        </w:rPr>
        <w:t xml:space="preserve"> раз</w:t>
      </w:r>
      <w:r w:rsidRPr="00527C4E">
        <w:rPr>
          <w:color w:val="000000"/>
        </w:rPr>
        <w:t>ум</w:t>
      </w:r>
      <w:r>
        <w:rPr>
          <w:color w:val="000000"/>
        </w:rPr>
        <w:t xml:space="preserve"> опустел</w:t>
      </w:r>
      <w:r w:rsidRPr="00527C4E">
        <w:rPr>
          <w:color w:val="000000"/>
        </w:rPr>
        <w:t>,</w:t>
      </w:r>
      <w:r>
        <w:rPr>
          <w:color w:val="000000"/>
        </w:rPr>
        <w:t xml:space="preserve"> став похожим на чистый </w:t>
      </w:r>
      <w:r w:rsidRPr="00527C4E">
        <w:rPr>
          <w:color w:val="000000"/>
        </w:rPr>
        <w:t>лист</w:t>
      </w:r>
      <w:r>
        <w:rPr>
          <w:color w:val="000000"/>
        </w:rPr>
        <w:t xml:space="preserve"> </w:t>
      </w:r>
      <w:r w:rsidRPr="00527C4E">
        <w:rPr>
          <w:color w:val="000000"/>
        </w:rPr>
        <w:t>бумаги</w:t>
      </w:r>
      <w:r>
        <w:rPr>
          <w:color w:val="000000"/>
        </w:rPr>
        <w:t xml:space="preserve"> </w:t>
      </w:r>
      <w:r w:rsidRPr="00527C4E">
        <w:rPr>
          <w:color w:val="000000"/>
        </w:rPr>
        <w:t>для</w:t>
      </w:r>
      <w:r>
        <w:rPr>
          <w:color w:val="000000"/>
        </w:rPr>
        <w:t xml:space="preserve"> </w:t>
      </w:r>
      <w:r w:rsidRPr="00527C4E">
        <w:rPr>
          <w:color w:val="000000"/>
        </w:rPr>
        <w:t>принтера,</w:t>
      </w:r>
      <w:r>
        <w:rPr>
          <w:color w:val="000000"/>
        </w:rPr>
        <w:t xml:space="preserve"> и я упустил момент</w:t>
      </w:r>
      <w:r w:rsidRPr="00527C4E">
        <w:rPr>
          <w:color w:val="000000"/>
        </w:rPr>
        <w:t>.</w:t>
      </w:r>
      <w:r w:rsidRPr="001C646A">
        <w:rPr>
          <w:rStyle w:val="apple-converted-space"/>
          <w:color w:val="000000"/>
        </w:rPr>
        <w:t xml:space="preserve"> </w:t>
      </w:r>
      <w:r w:rsidRPr="003D52A1">
        <w:rPr>
          <w:color w:val="000000"/>
        </w:rPr>
        <w:t xml:space="preserve">Дерьмо, </w:t>
      </w:r>
      <w:r>
        <w:rPr>
          <w:color w:val="000000"/>
        </w:rPr>
        <w:t>куда пропала моя подготовленная речь</w:t>
      </w:r>
      <w:r w:rsidRPr="003D52A1">
        <w:rPr>
          <w:color w:val="000000"/>
        </w:rPr>
        <w:t>?</w:t>
      </w:r>
      <w:r w:rsidRPr="003D52A1">
        <w:rPr>
          <w:rStyle w:val="apple-converted-space"/>
          <w:color w:val="000000"/>
        </w:rPr>
        <w:t xml:space="preserve"> </w:t>
      </w:r>
      <w:r>
        <w:rPr>
          <w:i/>
          <w:iCs/>
          <w:color w:val="000000"/>
        </w:rPr>
        <w:t>КУДА ПРОПАЛА МОЯ ПОДГОТОВЛЕННАЯ РЕЧЬ</w:t>
      </w:r>
      <w:r w:rsidRPr="003D52A1">
        <w:rPr>
          <w:i/>
          <w:iCs/>
          <w:color w:val="000000"/>
        </w:rPr>
        <w:t>?</w:t>
      </w:r>
    </w:p>
    <w:p w:rsidR="00C571F9" w:rsidRDefault="00C571F9" w:rsidP="00C571F9">
      <w:pPr>
        <w:pStyle w:val="western"/>
        <w:shd w:val="clear" w:color="auto" w:fill="FFFFFF"/>
        <w:spacing w:before="0" w:after="0"/>
        <w:ind w:firstLine="461"/>
        <w:jc w:val="both"/>
        <w:rPr>
          <w:rStyle w:val="apple-converted-space"/>
          <w:color w:val="000000"/>
        </w:rPr>
      </w:pPr>
      <w:r w:rsidRPr="00527C4E">
        <w:rPr>
          <w:color w:val="000000"/>
        </w:rPr>
        <w:t>Е</w:t>
      </w:r>
      <w:r>
        <w:rPr>
          <w:color w:val="000000"/>
        </w:rPr>
        <w:t xml:space="preserve">ё </w:t>
      </w:r>
      <w:r w:rsidRPr="00527C4E">
        <w:rPr>
          <w:color w:val="000000"/>
        </w:rPr>
        <w:t>зеленые</w:t>
      </w:r>
      <w:r>
        <w:rPr>
          <w:color w:val="000000"/>
        </w:rPr>
        <w:t xml:space="preserve"> </w:t>
      </w:r>
      <w:r w:rsidRPr="00527C4E">
        <w:rPr>
          <w:color w:val="000000"/>
        </w:rPr>
        <w:t>глаза</w:t>
      </w:r>
      <w:r>
        <w:rPr>
          <w:color w:val="000000"/>
        </w:rPr>
        <w:t xml:space="preserve"> </w:t>
      </w:r>
      <w:r w:rsidRPr="00527C4E">
        <w:rPr>
          <w:color w:val="000000"/>
        </w:rPr>
        <w:t>сверкали</w:t>
      </w:r>
      <w:r>
        <w:rPr>
          <w:color w:val="000000"/>
        </w:rPr>
        <w:t xml:space="preserve"> от еле </w:t>
      </w:r>
      <w:r w:rsidRPr="00527C4E">
        <w:rPr>
          <w:color w:val="000000"/>
        </w:rPr>
        <w:t>сдержи</w:t>
      </w:r>
      <w:r>
        <w:rPr>
          <w:color w:val="000000"/>
        </w:rPr>
        <w:t>ваемого гнева</w:t>
      </w:r>
      <w:r w:rsidRPr="00527C4E">
        <w:rPr>
          <w:color w:val="000000"/>
        </w:rPr>
        <w:t>.</w:t>
      </w:r>
      <w:r w:rsidRPr="001C646A">
        <w:rPr>
          <w:rStyle w:val="apple-converted-space"/>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w:t>
      </w:r>
      <w:r w:rsidRPr="009278CF">
        <w:rPr>
          <w:rFonts w:eastAsia="Calibri"/>
        </w:rPr>
        <w:t>Извини. Мне нужно на урок</w:t>
      </w:r>
      <w:r w:rsidRPr="00527C4E">
        <w:rPr>
          <w:color w:val="000000"/>
        </w:rPr>
        <w:t>.</w:t>
      </w:r>
      <w:r>
        <w:rPr>
          <w:color w:val="000000"/>
        </w:rPr>
        <w:t xml:space="preserve"> </w:t>
      </w:r>
      <w:r w:rsidRPr="00336D6F">
        <w:t>–</w:t>
      </w:r>
      <w:r>
        <w:rPr>
          <w:color w:val="000000"/>
        </w:rPr>
        <w:t xml:space="preserve"> </w:t>
      </w:r>
      <w:r w:rsidRPr="00527C4E">
        <w:rPr>
          <w:color w:val="000000"/>
        </w:rPr>
        <w:t>Е</w:t>
      </w:r>
      <w:r>
        <w:rPr>
          <w:color w:val="000000"/>
        </w:rPr>
        <w:t xml:space="preserve">ё </w:t>
      </w:r>
      <w:r w:rsidRPr="00527C4E">
        <w:rPr>
          <w:color w:val="000000"/>
        </w:rPr>
        <w:t>голос</w:t>
      </w:r>
      <w:r>
        <w:rPr>
          <w:color w:val="000000"/>
        </w:rPr>
        <w:t xml:space="preserve"> </w:t>
      </w:r>
      <w:r w:rsidRPr="00527C4E">
        <w:rPr>
          <w:color w:val="000000"/>
        </w:rPr>
        <w:t>был</w:t>
      </w:r>
      <w:r>
        <w:rPr>
          <w:color w:val="000000"/>
        </w:rPr>
        <w:t xml:space="preserve"> </w:t>
      </w:r>
      <w:r w:rsidRPr="00527C4E">
        <w:rPr>
          <w:color w:val="000000"/>
        </w:rPr>
        <w:t>настолько</w:t>
      </w:r>
      <w:r>
        <w:rPr>
          <w:color w:val="000000"/>
        </w:rPr>
        <w:t xml:space="preserve"> холодным, что </w:t>
      </w:r>
      <w:r w:rsidRPr="00527C4E">
        <w:rPr>
          <w:color w:val="000000"/>
        </w:rPr>
        <w:t>мог</w:t>
      </w:r>
      <w:r>
        <w:rPr>
          <w:color w:val="000000"/>
        </w:rPr>
        <w:t xml:space="preserve"> </w:t>
      </w:r>
      <w:r w:rsidRPr="00527C4E">
        <w:rPr>
          <w:color w:val="000000"/>
        </w:rPr>
        <w:t>бы</w:t>
      </w:r>
      <w:r>
        <w:rPr>
          <w:color w:val="000000"/>
        </w:rPr>
        <w:t xml:space="preserve"> вызвать </w:t>
      </w:r>
      <w:r w:rsidRPr="00527C4E">
        <w:rPr>
          <w:color w:val="000000"/>
        </w:rPr>
        <w:t>снег</w:t>
      </w:r>
      <w:r>
        <w:rPr>
          <w:color w:val="000000"/>
        </w:rPr>
        <w:t xml:space="preserve"> </w:t>
      </w:r>
      <w:r w:rsidRPr="00527C4E">
        <w:rPr>
          <w:color w:val="000000"/>
        </w:rPr>
        <w:t>прямо</w:t>
      </w:r>
      <w:r>
        <w:rPr>
          <w:color w:val="000000"/>
        </w:rPr>
        <w:t xml:space="preserve"> </w:t>
      </w:r>
      <w:r w:rsidRPr="00527C4E">
        <w:rPr>
          <w:color w:val="000000"/>
        </w:rPr>
        <w:t>здесь</w:t>
      </w:r>
      <w:r>
        <w:rPr>
          <w:color w:val="000000"/>
        </w:rPr>
        <w:t xml:space="preserve"> </w:t>
      </w:r>
      <w:r w:rsidRPr="00527C4E">
        <w:rPr>
          <w:color w:val="000000"/>
        </w:rPr>
        <w:t>в</w:t>
      </w:r>
      <w:r>
        <w:rPr>
          <w:color w:val="000000"/>
        </w:rPr>
        <w:t xml:space="preserve"> коридоре</w:t>
      </w:r>
      <w:r w:rsidRPr="00527C4E">
        <w:rPr>
          <w:color w:val="000000"/>
        </w:rPr>
        <w:t>.</w:t>
      </w:r>
      <w:r w:rsidRPr="001C646A">
        <w:rPr>
          <w:rStyle w:val="apple-converted-space"/>
          <w:color w:val="000000"/>
        </w:rPr>
        <w:t xml:space="preserve"> </w:t>
      </w:r>
      <w:r w:rsidRPr="00527C4E">
        <w:rPr>
          <w:color w:val="000000"/>
        </w:rPr>
        <w:t>Об</w:t>
      </w:r>
      <w:r>
        <w:rPr>
          <w:color w:val="000000"/>
        </w:rPr>
        <w:t xml:space="preserve">ойдя </w:t>
      </w:r>
      <w:r w:rsidRPr="00527C4E">
        <w:rPr>
          <w:color w:val="000000"/>
        </w:rPr>
        <w:t>меня,</w:t>
      </w:r>
      <w:r>
        <w:rPr>
          <w:color w:val="000000"/>
        </w:rPr>
        <w:t xml:space="preserve"> </w:t>
      </w:r>
      <w:r w:rsidRPr="00527C4E">
        <w:rPr>
          <w:color w:val="000000"/>
        </w:rPr>
        <w:t>она</w:t>
      </w:r>
      <w:r>
        <w:rPr>
          <w:color w:val="000000"/>
        </w:rPr>
        <w:t xml:space="preserve"> </w:t>
      </w:r>
      <w:r w:rsidRPr="00527C4E">
        <w:rPr>
          <w:color w:val="000000"/>
        </w:rPr>
        <w:t>поспешила</w:t>
      </w:r>
      <w:r>
        <w:rPr>
          <w:color w:val="000000"/>
        </w:rPr>
        <w:t xml:space="preserve"> дальше, даже не взглянув на меня</w:t>
      </w:r>
      <w:r w:rsidRPr="00527C4E">
        <w:rPr>
          <w:color w:val="000000"/>
        </w:rPr>
        <w:t>.</w:t>
      </w:r>
    </w:p>
    <w:p w:rsidR="00C571F9" w:rsidRDefault="00C571F9" w:rsidP="00C571F9">
      <w:pPr>
        <w:pStyle w:val="western"/>
        <w:shd w:val="clear" w:color="auto" w:fill="FFFFFF"/>
        <w:spacing w:before="0" w:after="0"/>
        <w:ind w:firstLine="461"/>
        <w:jc w:val="both"/>
        <w:rPr>
          <w:rStyle w:val="apple-converted-space"/>
          <w:color w:val="000000"/>
        </w:rPr>
      </w:pPr>
      <w:r w:rsidRPr="00527C4E">
        <w:rPr>
          <w:color w:val="000000"/>
        </w:rPr>
        <w:lastRenderedPageBreak/>
        <w:t>Блондинка</w:t>
      </w:r>
      <w:r>
        <w:rPr>
          <w:color w:val="000000"/>
        </w:rPr>
        <w:t xml:space="preserve"> </w:t>
      </w:r>
      <w:r w:rsidRPr="00527C4E">
        <w:rPr>
          <w:color w:val="000000"/>
        </w:rPr>
        <w:t>и</w:t>
      </w:r>
      <w:r w:rsidRPr="001C646A">
        <w:rPr>
          <w:rStyle w:val="apple-converted-space"/>
          <w:color w:val="000000"/>
        </w:rPr>
        <w:t xml:space="preserve"> </w:t>
      </w:r>
      <w:r w:rsidRPr="00527C4E">
        <w:rPr>
          <w:color w:val="000000"/>
        </w:rPr>
        <w:t>темноволос</w:t>
      </w:r>
      <w:r>
        <w:rPr>
          <w:color w:val="000000"/>
        </w:rPr>
        <w:t xml:space="preserve">ая </w:t>
      </w:r>
      <w:r w:rsidRPr="00527C4E">
        <w:rPr>
          <w:color w:val="000000"/>
        </w:rPr>
        <w:t>девушк</w:t>
      </w:r>
      <w:r>
        <w:rPr>
          <w:color w:val="000000"/>
        </w:rPr>
        <w:t xml:space="preserve">а быстро направились </w:t>
      </w:r>
      <w:r w:rsidRPr="00527C4E">
        <w:rPr>
          <w:color w:val="000000"/>
        </w:rPr>
        <w:t>за</w:t>
      </w:r>
      <w:r>
        <w:rPr>
          <w:color w:val="000000"/>
        </w:rPr>
        <w:t xml:space="preserve"> </w:t>
      </w:r>
      <w:r w:rsidRPr="00527C4E">
        <w:rPr>
          <w:color w:val="000000"/>
        </w:rPr>
        <w:t>ней.</w:t>
      </w:r>
      <w:r w:rsidRPr="001C646A">
        <w:rPr>
          <w:rStyle w:val="apple-converted-space"/>
          <w:color w:val="000000"/>
        </w:rPr>
        <w:t xml:space="preserve"> </w:t>
      </w:r>
      <w:r w:rsidRPr="00527C4E">
        <w:rPr>
          <w:color w:val="000000"/>
        </w:rPr>
        <w:t>Только</w:t>
      </w:r>
      <w:r>
        <w:rPr>
          <w:color w:val="000000"/>
        </w:rPr>
        <w:t xml:space="preserve"> </w:t>
      </w:r>
      <w:r w:rsidRPr="00527C4E">
        <w:rPr>
          <w:color w:val="000000"/>
        </w:rPr>
        <w:t>Ник</w:t>
      </w:r>
      <w:r>
        <w:rPr>
          <w:color w:val="000000"/>
        </w:rPr>
        <w:t xml:space="preserve"> </w:t>
      </w:r>
      <w:r w:rsidRPr="00527C4E">
        <w:rPr>
          <w:color w:val="000000"/>
        </w:rPr>
        <w:t>подошел</w:t>
      </w:r>
      <w:r>
        <w:rPr>
          <w:color w:val="000000"/>
        </w:rPr>
        <w:t xml:space="preserve"> </w:t>
      </w:r>
      <w:r w:rsidRPr="00527C4E">
        <w:rPr>
          <w:color w:val="000000"/>
        </w:rPr>
        <w:t>ко</w:t>
      </w:r>
      <w:r>
        <w:rPr>
          <w:color w:val="000000"/>
        </w:rPr>
        <w:t xml:space="preserve"> </w:t>
      </w:r>
      <w:r w:rsidRPr="00527C4E">
        <w:rPr>
          <w:color w:val="000000"/>
        </w:rPr>
        <w:t>мне</w:t>
      </w:r>
      <w:r>
        <w:rPr>
          <w:color w:val="000000"/>
        </w:rPr>
        <w:t xml:space="preserve"> </w:t>
      </w:r>
      <w:r w:rsidRPr="00527C4E">
        <w:rPr>
          <w:color w:val="000000"/>
        </w:rPr>
        <w:t>и</w:t>
      </w:r>
      <w:r>
        <w:rPr>
          <w:color w:val="000000"/>
        </w:rPr>
        <w:t xml:space="preserve"> хлопнул рукой по плечу</w:t>
      </w:r>
      <w:r w:rsidRPr="00527C4E">
        <w:rPr>
          <w:color w:val="000000"/>
        </w:rPr>
        <w:t>.</w:t>
      </w:r>
      <w:r w:rsidRPr="001C646A">
        <w:rPr>
          <w:rStyle w:val="apple-converted-space"/>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Ха, д</w:t>
      </w:r>
      <w:r w:rsidRPr="00527C4E">
        <w:rPr>
          <w:color w:val="000000"/>
        </w:rPr>
        <w:t>евушки?</w:t>
      </w:r>
      <w:r w:rsidRPr="004136C1">
        <w:t xml:space="preserve"> </w:t>
      </w:r>
      <w:r w:rsidRPr="00336D6F">
        <w:t>–</w:t>
      </w:r>
      <w:r>
        <w:rPr>
          <w:color w:val="000000"/>
        </w:rPr>
        <w:t xml:space="preserve"> с</w:t>
      </w:r>
      <w:r w:rsidRPr="00527C4E">
        <w:rPr>
          <w:color w:val="000000"/>
        </w:rPr>
        <w:t>казал</w:t>
      </w:r>
      <w:r>
        <w:rPr>
          <w:color w:val="000000"/>
        </w:rPr>
        <w:t xml:space="preserve"> </w:t>
      </w:r>
      <w:r w:rsidRPr="00527C4E">
        <w:rPr>
          <w:color w:val="000000"/>
        </w:rPr>
        <w:t>он,</w:t>
      </w:r>
      <w:r>
        <w:rPr>
          <w:color w:val="000000"/>
        </w:rPr>
        <w:t xml:space="preserve"> </w:t>
      </w:r>
      <w:r w:rsidRPr="00527C4E">
        <w:rPr>
          <w:color w:val="000000"/>
        </w:rPr>
        <w:t>закатывая</w:t>
      </w:r>
      <w:r>
        <w:rPr>
          <w:color w:val="000000"/>
        </w:rPr>
        <w:t xml:space="preserve"> </w:t>
      </w:r>
      <w:r w:rsidRPr="00527C4E">
        <w:rPr>
          <w:color w:val="000000"/>
        </w:rPr>
        <w:t>в</w:t>
      </w:r>
      <w:r>
        <w:rPr>
          <w:color w:val="000000"/>
        </w:rPr>
        <w:t xml:space="preserve"> </w:t>
      </w:r>
      <w:r w:rsidRPr="00527C4E">
        <w:rPr>
          <w:color w:val="000000"/>
        </w:rPr>
        <w:t>сочувствии</w:t>
      </w:r>
      <w:r w:rsidRPr="00FD452F">
        <w:rPr>
          <w:color w:val="000000"/>
        </w:rPr>
        <w:t xml:space="preserve"> </w:t>
      </w:r>
      <w:r w:rsidRPr="00527C4E">
        <w:rPr>
          <w:color w:val="000000"/>
        </w:rPr>
        <w:t>глаза.</w:t>
      </w:r>
      <w:r w:rsidRPr="001C646A">
        <w:rPr>
          <w:rStyle w:val="apple-converted-space"/>
          <w:color w:val="000000"/>
        </w:rPr>
        <w:t xml:space="preserve"> </w:t>
      </w:r>
      <w:r w:rsidRPr="00336D6F">
        <w:t>–</w:t>
      </w:r>
      <w:r>
        <w:t xml:space="preserve"> </w:t>
      </w:r>
      <w:r w:rsidRPr="00527C4E">
        <w:rPr>
          <w:color w:val="000000"/>
        </w:rPr>
        <w:t>Кто</w:t>
      </w:r>
      <w:r>
        <w:rPr>
          <w:color w:val="000000"/>
        </w:rPr>
        <w:t xml:space="preserve"> в состоянии </w:t>
      </w:r>
      <w:r w:rsidRPr="00527C4E">
        <w:rPr>
          <w:color w:val="000000"/>
        </w:rPr>
        <w:t>понять</w:t>
      </w:r>
      <w:r>
        <w:rPr>
          <w:color w:val="000000"/>
        </w:rPr>
        <w:t xml:space="preserve"> их?</w:t>
      </w:r>
    </w:p>
    <w:p w:rsidR="00C571F9" w:rsidRPr="007846F4" w:rsidRDefault="00C571F9" w:rsidP="00C571F9">
      <w:pPr>
        <w:pStyle w:val="western"/>
        <w:shd w:val="clear" w:color="auto" w:fill="FFFFFF"/>
        <w:spacing w:before="0" w:after="0"/>
        <w:ind w:firstLine="461"/>
        <w:jc w:val="both"/>
        <w:rPr>
          <w:color w:val="000000"/>
        </w:rPr>
      </w:pPr>
      <w:r>
        <w:rPr>
          <w:color w:val="000000"/>
        </w:rPr>
        <w:t>Грустно г</w:t>
      </w:r>
      <w:r w:rsidRPr="00527C4E">
        <w:rPr>
          <w:color w:val="000000"/>
        </w:rPr>
        <w:t>лядя</w:t>
      </w:r>
      <w:r>
        <w:rPr>
          <w:color w:val="000000"/>
        </w:rPr>
        <w:t xml:space="preserve"> вслед </w:t>
      </w:r>
      <w:r w:rsidRPr="00527C4E">
        <w:rPr>
          <w:color w:val="000000"/>
        </w:rPr>
        <w:t>Сью,</w:t>
      </w:r>
      <w:r>
        <w:rPr>
          <w:color w:val="000000"/>
        </w:rPr>
        <w:t xml:space="preserve"> </w:t>
      </w:r>
      <w:r w:rsidRPr="00527C4E">
        <w:rPr>
          <w:color w:val="000000"/>
        </w:rPr>
        <w:t>я</w:t>
      </w:r>
      <w:r>
        <w:rPr>
          <w:color w:val="000000"/>
        </w:rPr>
        <w:t xml:space="preserve"> </w:t>
      </w:r>
      <w:r w:rsidRPr="00527C4E">
        <w:rPr>
          <w:color w:val="000000"/>
        </w:rPr>
        <w:t>не</w:t>
      </w:r>
      <w:r>
        <w:rPr>
          <w:color w:val="000000"/>
        </w:rPr>
        <w:t xml:space="preserve"> </w:t>
      </w:r>
      <w:r w:rsidRPr="00527C4E">
        <w:rPr>
          <w:color w:val="000000"/>
        </w:rPr>
        <w:t>мог</w:t>
      </w:r>
      <w:r>
        <w:rPr>
          <w:color w:val="000000"/>
        </w:rPr>
        <w:t xml:space="preserve"> с ним </w:t>
      </w:r>
      <w:r w:rsidRPr="00527C4E">
        <w:rPr>
          <w:color w:val="000000"/>
        </w:rPr>
        <w:t>не</w:t>
      </w:r>
      <w:r>
        <w:rPr>
          <w:color w:val="000000"/>
        </w:rPr>
        <w:t xml:space="preserve"> </w:t>
      </w:r>
      <w:r w:rsidRPr="00527C4E">
        <w:rPr>
          <w:color w:val="000000"/>
        </w:rPr>
        <w:t>согласиться.</w:t>
      </w:r>
      <w:r w:rsidRPr="001C646A">
        <w:rPr>
          <w:rStyle w:val="apple-converted-space"/>
          <w:color w:val="000000"/>
        </w:rPr>
        <w:t xml:space="preserve"> </w:t>
      </w:r>
      <w:r w:rsidRPr="00527C4E">
        <w:rPr>
          <w:color w:val="000000"/>
        </w:rPr>
        <w:t>И</w:t>
      </w:r>
      <w:r>
        <w:rPr>
          <w:color w:val="000000"/>
        </w:rPr>
        <w:t xml:space="preserve"> </w:t>
      </w:r>
      <w:r w:rsidRPr="00527C4E">
        <w:rPr>
          <w:color w:val="000000"/>
        </w:rPr>
        <w:t>теперь,</w:t>
      </w:r>
      <w:r>
        <w:rPr>
          <w:color w:val="000000"/>
        </w:rPr>
        <w:t xml:space="preserve"> </w:t>
      </w:r>
      <w:r w:rsidRPr="00527C4E">
        <w:rPr>
          <w:color w:val="000000"/>
        </w:rPr>
        <w:t>когда</w:t>
      </w:r>
      <w:r>
        <w:rPr>
          <w:color w:val="000000"/>
        </w:rPr>
        <w:t xml:space="preserve"> </w:t>
      </w:r>
      <w:r w:rsidRPr="00527C4E">
        <w:rPr>
          <w:color w:val="000000"/>
        </w:rPr>
        <w:t>она</w:t>
      </w:r>
      <w:r>
        <w:rPr>
          <w:color w:val="000000"/>
        </w:rPr>
        <w:t xml:space="preserve"> </w:t>
      </w:r>
      <w:r w:rsidRPr="00527C4E">
        <w:rPr>
          <w:color w:val="000000"/>
        </w:rPr>
        <w:t>ушла,</w:t>
      </w:r>
      <w:r>
        <w:rPr>
          <w:color w:val="000000"/>
        </w:rPr>
        <w:t xml:space="preserve"> </w:t>
      </w:r>
      <w:r w:rsidRPr="00527C4E">
        <w:rPr>
          <w:color w:val="000000"/>
        </w:rPr>
        <w:t>в</w:t>
      </w:r>
      <w:r>
        <w:rPr>
          <w:color w:val="000000"/>
        </w:rPr>
        <w:t xml:space="preserve"> </w:t>
      </w:r>
      <w:r w:rsidRPr="00527C4E">
        <w:rPr>
          <w:color w:val="000000"/>
        </w:rPr>
        <w:t>голове</w:t>
      </w:r>
      <w:r>
        <w:rPr>
          <w:color w:val="000000"/>
        </w:rPr>
        <w:t xml:space="preserve"> всплыла подготовленная речь, словно </w:t>
      </w:r>
      <w:r w:rsidRPr="00527C4E">
        <w:rPr>
          <w:color w:val="000000"/>
        </w:rPr>
        <w:t>дразн</w:t>
      </w:r>
      <w:r>
        <w:rPr>
          <w:color w:val="000000"/>
        </w:rPr>
        <w:t xml:space="preserve">я </w:t>
      </w:r>
      <w:r w:rsidRPr="00527C4E">
        <w:rPr>
          <w:color w:val="000000"/>
        </w:rPr>
        <w:t>меня.</w:t>
      </w:r>
    </w:p>
    <w:p w:rsidR="00C571F9" w:rsidRPr="007846F4" w:rsidRDefault="00C571F9" w:rsidP="00C571F9">
      <w:pPr>
        <w:pStyle w:val="western"/>
        <w:shd w:val="clear" w:color="auto" w:fill="FFFFFF"/>
        <w:spacing w:before="0" w:after="0"/>
        <w:ind w:firstLine="461"/>
        <w:jc w:val="both"/>
        <w:rPr>
          <w:color w:val="000000"/>
        </w:rPr>
      </w:pPr>
      <w:r w:rsidRPr="00527C4E">
        <w:rPr>
          <w:color w:val="000000"/>
        </w:rPr>
        <w:t>Проблема</w:t>
      </w:r>
      <w:r>
        <w:rPr>
          <w:color w:val="000000"/>
        </w:rPr>
        <w:t xml:space="preserve"> в том, чтобы снова столкнуться вот так</w:t>
      </w:r>
      <w:r w:rsidRPr="0092640A">
        <w:rPr>
          <w:color w:val="000000"/>
        </w:rPr>
        <w:t xml:space="preserve"> </w:t>
      </w:r>
      <w:r>
        <w:rPr>
          <w:color w:val="000000"/>
        </w:rPr>
        <w:t>вот с ней</w:t>
      </w:r>
      <w:r w:rsidRPr="00527C4E">
        <w:rPr>
          <w:color w:val="000000"/>
        </w:rPr>
        <w:t>.</w:t>
      </w:r>
      <w:r w:rsidRPr="001C646A">
        <w:rPr>
          <w:rStyle w:val="apple-converted-space"/>
          <w:color w:val="000000"/>
        </w:rPr>
        <w:t xml:space="preserve"> </w:t>
      </w:r>
      <w:r w:rsidRPr="00527C4E">
        <w:rPr>
          <w:color w:val="000000"/>
        </w:rPr>
        <w:t>Мо</w:t>
      </w:r>
      <w:r>
        <w:rPr>
          <w:color w:val="000000"/>
        </w:rPr>
        <w:t xml:space="preserve">им </w:t>
      </w:r>
      <w:r w:rsidRPr="00527C4E">
        <w:rPr>
          <w:color w:val="000000"/>
        </w:rPr>
        <w:t>план</w:t>
      </w:r>
      <w:r>
        <w:rPr>
          <w:color w:val="000000"/>
        </w:rPr>
        <w:t xml:space="preserve">ом </w:t>
      </w:r>
      <w:r w:rsidRPr="00527C4E">
        <w:rPr>
          <w:color w:val="000000"/>
        </w:rPr>
        <w:t>был</w:t>
      </w:r>
      <w:r>
        <w:rPr>
          <w:color w:val="000000"/>
        </w:rPr>
        <w:t xml:space="preserve">о </w:t>
      </w:r>
      <w:r w:rsidRPr="00527C4E">
        <w:rPr>
          <w:color w:val="000000"/>
        </w:rPr>
        <w:t>сначала</w:t>
      </w:r>
      <w:r>
        <w:rPr>
          <w:color w:val="000000"/>
        </w:rPr>
        <w:t xml:space="preserve"> </w:t>
      </w:r>
      <w:r w:rsidRPr="00527C4E">
        <w:rPr>
          <w:color w:val="000000"/>
        </w:rPr>
        <w:t>на</w:t>
      </w:r>
      <w:r>
        <w:rPr>
          <w:color w:val="000000"/>
        </w:rPr>
        <w:t>ткнуться на н</w:t>
      </w:r>
      <w:r w:rsidRPr="00527C4E">
        <w:rPr>
          <w:color w:val="000000"/>
        </w:rPr>
        <w:t>е</w:t>
      </w:r>
      <w:r>
        <w:rPr>
          <w:color w:val="000000"/>
        </w:rPr>
        <w:t>ё</w:t>
      </w:r>
      <w:r w:rsidRPr="00527C4E">
        <w:rPr>
          <w:color w:val="000000"/>
        </w:rPr>
        <w:t>,</w:t>
      </w:r>
      <w:r>
        <w:rPr>
          <w:color w:val="000000"/>
        </w:rPr>
        <w:t xml:space="preserve"> и </w:t>
      </w:r>
      <w:r w:rsidRPr="00527C4E">
        <w:rPr>
          <w:color w:val="000000"/>
        </w:rPr>
        <w:t>затем</w:t>
      </w:r>
      <w:r>
        <w:rPr>
          <w:color w:val="000000"/>
        </w:rPr>
        <w:t xml:space="preserve"> подойти</w:t>
      </w:r>
      <w:r w:rsidRPr="00527C4E">
        <w:rPr>
          <w:color w:val="000000"/>
        </w:rPr>
        <w:t>.</w:t>
      </w:r>
      <w:r w:rsidRPr="001C646A">
        <w:rPr>
          <w:rStyle w:val="apple-converted-space"/>
          <w:color w:val="000000"/>
        </w:rPr>
        <w:t xml:space="preserve"> </w:t>
      </w:r>
      <w:r w:rsidRPr="00527C4E">
        <w:rPr>
          <w:color w:val="000000"/>
        </w:rPr>
        <w:t>Не</w:t>
      </w:r>
      <w:r>
        <w:rPr>
          <w:color w:val="000000"/>
        </w:rPr>
        <w:t xml:space="preserve"> </w:t>
      </w:r>
      <w:r w:rsidRPr="00527C4E">
        <w:rPr>
          <w:color w:val="000000"/>
        </w:rPr>
        <w:t>наоборот.</w:t>
      </w:r>
      <w:r w:rsidRPr="001C646A">
        <w:rPr>
          <w:rStyle w:val="apple-converted-space"/>
          <w:color w:val="000000"/>
        </w:rPr>
        <w:t xml:space="preserve"> </w:t>
      </w:r>
      <w:r>
        <w:rPr>
          <w:color w:val="000000"/>
        </w:rPr>
        <w:t>Л</w:t>
      </w:r>
      <w:r w:rsidRPr="00527C4E">
        <w:rPr>
          <w:color w:val="000000"/>
        </w:rPr>
        <w:t>учшей</w:t>
      </w:r>
      <w:r>
        <w:rPr>
          <w:color w:val="000000"/>
        </w:rPr>
        <w:t xml:space="preserve"> </w:t>
      </w:r>
      <w:r w:rsidRPr="00527C4E">
        <w:rPr>
          <w:color w:val="000000"/>
        </w:rPr>
        <w:t>возможност</w:t>
      </w:r>
      <w:r>
        <w:rPr>
          <w:color w:val="000000"/>
        </w:rPr>
        <w:t>ью будет обеденный перерыв</w:t>
      </w:r>
      <w:r w:rsidRPr="00527C4E">
        <w:rPr>
          <w:color w:val="000000"/>
        </w:rPr>
        <w:t>.</w:t>
      </w:r>
      <w:r w:rsidRPr="001C646A">
        <w:rPr>
          <w:rStyle w:val="apple-converted-space"/>
          <w:color w:val="000000"/>
        </w:rPr>
        <w:t xml:space="preserve"> </w:t>
      </w:r>
      <w:r w:rsidRPr="00527C4E">
        <w:rPr>
          <w:color w:val="000000"/>
        </w:rPr>
        <w:t>Я</w:t>
      </w:r>
      <w:r>
        <w:rPr>
          <w:color w:val="000000"/>
        </w:rPr>
        <w:t xml:space="preserve"> </w:t>
      </w:r>
      <w:r w:rsidRPr="00527C4E">
        <w:rPr>
          <w:color w:val="000000"/>
        </w:rPr>
        <w:t>точно</w:t>
      </w:r>
      <w:r>
        <w:rPr>
          <w:color w:val="000000"/>
        </w:rPr>
        <w:t xml:space="preserve"> </w:t>
      </w:r>
      <w:r w:rsidRPr="00527C4E">
        <w:rPr>
          <w:color w:val="000000"/>
        </w:rPr>
        <w:t>знал,</w:t>
      </w:r>
      <w:r>
        <w:rPr>
          <w:color w:val="000000"/>
        </w:rPr>
        <w:t xml:space="preserve"> </w:t>
      </w:r>
      <w:r w:rsidRPr="00527C4E">
        <w:rPr>
          <w:color w:val="000000"/>
        </w:rPr>
        <w:t>где</w:t>
      </w:r>
      <w:r>
        <w:rPr>
          <w:color w:val="000000"/>
        </w:rPr>
        <w:t xml:space="preserve"> </w:t>
      </w:r>
      <w:r w:rsidRPr="00527C4E">
        <w:rPr>
          <w:color w:val="000000"/>
        </w:rPr>
        <w:t>и</w:t>
      </w:r>
      <w:r>
        <w:rPr>
          <w:color w:val="000000"/>
        </w:rPr>
        <w:t xml:space="preserve"> </w:t>
      </w:r>
      <w:r w:rsidRPr="00527C4E">
        <w:rPr>
          <w:color w:val="000000"/>
        </w:rPr>
        <w:t>когда</w:t>
      </w:r>
      <w:r>
        <w:rPr>
          <w:color w:val="000000"/>
        </w:rPr>
        <w:t xml:space="preserve"> </w:t>
      </w:r>
      <w:r w:rsidRPr="00527C4E">
        <w:rPr>
          <w:color w:val="000000"/>
        </w:rPr>
        <w:t>мы</w:t>
      </w:r>
      <w:r>
        <w:rPr>
          <w:color w:val="000000"/>
        </w:rPr>
        <w:t xml:space="preserve"> снова </w:t>
      </w:r>
      <w:proofErr w:type="gramStart"/>
      <w:r w:rsidRPr="00527C4E">
        <w:rPr>
          <w:color w:val="000000"/>
        </w:rPr>
        <w:t>увид</w:t>
      </w:r>
      <w:r>
        <w:rPr>
          <w:color w:val="000000"/>
        </w:rPr>
        <w:t>им</w:t>
      </w:r>
      <w:proofErr w:type="gramEnd"/>
      <w:r>
        <w:rPr>
          <w:color w:val="000000"/>
        </w:rPr>
        <w:t xml:space="preserve"> </w:t>
      </w:r>
      <w:r w:rsidRPr="00527C4E">
        <w:rPr>
          <w:color w:val="000000"/>
        </w:rPr>
        <w:t>друг</w:t>
      </w:r>
      <w:r>
        <w:rPr>
          <w:color w:val="000000"/>
        </w:rPr>
        <w:t xml:space="preserve"> </w:t>
      </w:r>
      <w:r w:rsidRPr="00527C4E">
        <w:rPr>
          <w:color w:val="000000"/>
        </w:rPr>
        <w:t>друга,</w:t>
      </w:r>
      <w:r>
        <w:rPr>
          <w:color w:val="000000"/>
        </w:rPr>
        <w:t xml:space="preserve"> </w:t>
      </w:r>
      <w:r w:rsidRPr="00527C4E">
        <w:rPr>
          <w:color w:val="000000"/>
        </w:rPr>
        <w:t>и</w:t>
      </w:r>
      <w:r>
        <w:rPr>
          <w:color w:val="000000"/>
        </w:rPr>
        <w:t xml:space="preserve"> </w:t>
      </w:r>
      <w:r w:rsidRPr="00527C4E">
        <w:rPr>
          <w:color w:val="000000"/>
        </w:rPr>
        <w:t>на</w:t>
      </w:r>
      <w:r>
        <w:rPr>
          <w:color w:val="000000"/>
        </w:rPr>
        <w:t xml:space="preserve"> </w:t>
      </w:r>
      <w:r w:rsidRPr="00527C4E">
        <w:rPr>
          <w:color w:val="000000"/>
        </w:rPr>
        <w:t>этот</w:t>
      </w:r>
      <w:r>
        <w:rPr>
          <w:color w:val="000000"/>
        </w:rPr>
        <w:t xml:space="preserve"> </w:t>
      </w:r>
      <w:r w:rsidRPr="00527C4E">
        <w:rPr>
          <w:color w:val="000000"/>
        </w:rPr>
        <w:t>раз</w:t>
      </w:r>
      <w:r>
        <w:rPr>
          <w:color w:val="000000"/>
        </w:rPr>
        <w:t xml:space="preserve"> </w:t>
      </w:r>
      <w:r w:rsidRPr="00527C4E">
        <w:rPr>
          <w:color w:val="000000"/>
        </w:rPr>
        <w:t>я</w:t>
      </w:r>
      <w:r>
        <w:rPr>
          <w:color w:val="000000"/>
        </w:rPr>
        <w:t xml:space="preserve"> </w:t>
      </w:r>
      <w:r w:rsidRPr="00527C4E">
        <w:rPr>
          <w:color w:val="000000"/>
        </w:rPr>
        <w:t>б</w:t>
      </w:r>
      <w:r>
        <w:rPr>
          <w:color w:val="000000"/>
        </w:rPr>
        <w:t xml:space="preserve">уду </w:t>
      </w:r>
      <w:r w:rsidRPr="00527C4E">
        <w:rPr>
          <w:color w:val="000000"/>
        </w:rPr>
        <w:t>готов.</w:t>
      </w:r>
    </w:p>
    <w:p w:rsidR="00C571F9" w:rsidRPr="007846F4" w:rsidRDefault="00C571F9" w:rsidP="00C571F9">
      <w:pPr>
        <w:pStyle w:val="western"/>
        <w:shd w:val="clear" w:color="auto" w:fill="FFFFFF"/>
        <w:spacing w:before="0" w:after="0"/>
        <w:ind w:firstLine="461"/>
        <w:jc w:val="both"/>
        <w:rPr>
          <w:color w:val="000000"/>
        </w:rPr>
      </w:pPr>
      <w:r w:rsidRPr="00527C4E">
        <w:rPr>
          <w:color w:val="000000"/>
        </w:rPr>
        <w:t>Чтобы</w:t>
      </w:r>
      <w:r>
        <w:rPr>
          <w:color w:val="000000"/>
        </w:rPr>
        <w:t xml:space="preserve"> точно появиться там раньше её, </w:t>
      </w:r>
      <w:r w:rsidRPr="00527C4E">
        <w:rPr>
          <w:color w:val="000000"/>
        </w:rPr>
        <w:t>я</w:t>
      </w:r>
      <w:r>
        <w:rPr>
          <w:color w:val="000000"/>
        </w:rPr>
        <w:t xml:space="preserve"> </w:t>
      </w:r>
      <w:r w:rsidRPr="00527C4E">
        <w:rPr>
          <w:color w:val="000000"/>
        </w:rPr>
        <w:t>практически</w:t>
      </w:r>
      <w:r>
        <w:rPr>
          <w:color w:val="000000"/>
        </w:rPr>
        <w:t xml:space="preserve"> </w:t>
      </w:r>
      <w:r w:rsidRPr="00527C4E">
        <w:rPr>
          <w:color w:val="000000"/>
        </w:rPr>
        <w:t>бежал</w:t>
      </w:r>
      <w:r>
        <w:rPr>
          <w:color w:val="000000"/>
        </w:rPr>
        <w:t xml:space="preserve"> </w:t>
      </w:r>
      <w:r w:rsidRPr="00527C4E">
        <w:rPr>
          <w:color w:val="000000"/>
        </w:rPr>
        <w:t>в</w:t>
      </w:r>
      <w:r>
        <w:rPr>
          <w:color w:val="000000"/>
        </w:rPr>
        <w:t xml:space="preserve"> </w:t>
      </w:r>
      <w:r w:rsidRPr="00527C4E">
        <w:rPr>
          <w:color w:val="000000"/>
        </w:rPr>
        <w:t>столовую</w:t>
      </w:r>
      <w:r>
        <w:rPr>
          <w:color w:val="000000"/>
        </w:rPr>
        <w:t xml:space="preserve"> после </w:t>
      </w:r>
      <w:proofErr w:type="gramStart"/>
      <w:r w:rsidRPr="00527C4E">
        <w:rPr>
          <w:color w:val="000000"/>
        </w:rPr>
        <w:t>испанского</w:t>
      </w:r>
      <w:proofErr w:type="gramEnd"/>
      <w:r w:rsidRPr="00527C4E">
        <w:rPr>
          <w:color w:val="000000"/>
        </w:rPr>
        <w:t>.</w:t>
      </w:r>
      <w:r w:rsidRPr="001C646A">
        <w:rPr>
          <w:rStyle w:val="apple-converted-space"/>
          <w:color w:val="000000"/>
        </w:rPr>
        <w:t xml:space="preserve"> </w:t>
      </w:r>
      <w:r>
        <w:rPr>
          <w:rStyle w:val="apple-converted-space"/>
          <w:color w:val="000000"/>
        </w:rPr>
        <w:t>Когда я</w:t>
      </w:r>
      <w:r>
        <w:rPr>
          <w:color w:val="000000"/>
        </w:rPr>
        <w:t xml:space="preserve"> </w:t>
      </w:r>
      <w:r w:rsidRPr="00527C4E">
        <w:rPr>
          <w:color w:val="000000"/>
        </w:rPr>
        <w:t>толкнул</w:t>
      </w:r>
      <w:r>
        <w:rPr>
          <w:color w:val="000000"/>
        </w:rPr>
        <w:t xml:space="preserve"> </w:t>
      </w:r>
      <w:r w:rsidRPr="00527C4E">
        <w:rPr>
          <w:color w:val="000000"/>
        </w:rPr>
        <w:t>дверь</w:t>
      </w:r>
      <w:r>
        <w:rPr>
          <w:color w:val="000000"/>
        </w:rPr>
        <w:t xml:space="preserve"> </w:t>
      </w:r>
      <w:r w:rsidRPr="00527C4E">
        <w:rPr>
          <w:color w:val="000000"/>
        </w:rPr>
        <w:t>и</w:t>
      </w:r>
      <w:r>
        <w:rPr>
          <w:color w:val="000000"/>
        </w:rPr>
        <w:t xml:space="preserve"> зашел </w:t>
      </w:r>
      <w:r w:rsidRPr="00527C4E">
        <w:rPr>
          <w:color w:val="000000"/>
        </w:rPr>
        <w:t>внутр</w:t>
      </w:r>
      <w:r>
        <w:rPr>
          <w:color w:val="000000"/>
        </w:rPr>
        <w:t>ь</w:t>
      </w:r>
      <w:r w:rsidRPr="00527C4E">
        <w:rPr>
          <w:color w:val="000000"/>
        </w:rPr>
        <w:t>,</w:t>
      </w:r>
      <w:r>
        <w:rPr>
          <w:color w:val="000000"/>
        </w:rPr>
        <w:t xml:space="preserve"> в очереди около раздачи</w:t>
      </w:r>
      <w:r w:rsidRPr="00286685">
        <w:rPr>
          <w:color w:val="000000"/>
        </w:rPr>
        <w:t xml:space="preserve"> </w:t>
      </w:r>
      <w:r>
        <w:rPr>
          <w:color w:val="000000"/>
        </w:rPr>
        <w:t xml:space="preserve">стояло совсем </w:t>
      </w:r>
      <w:r w:rsidRPr="00527C4E">
        <w:rPr>
          <w:color w:val="000000"/>
        </w:rPr>
        <w:t>немног</w:t>
      </w:r>
      <w:r>
        <w:rPr>
          <w:color w:val="000000"/>
        </w:rPr>
        <w:t xml:space="preserve">о учеников, </w:t>
      </w:r>
      <w:r w:rsidRPr="00527C4E">
        <w:rPr>
          <w:color w:val="000000"/>
        </w:rPr>
        <w:t>и</w:t>
      </w:r>
      <w:r>
        <w:rPr>
          <w:color w:val="000000"/>
        </w:rPr>
        <w:t xml:space="preserve"> ещё </w:t>
      </w:r>
      <w:r w:rsidRPr="00527C4E">
        <w:rPr>
          <w:color w:val="000000"/>
        </w:rPr>
        <w:t>меньше</w:t>
      </w:r>
      <w:r>
        <w:rPr>
          <w:color w:val="000000"/>
        </w:rPr>
        <w:t xml:space="preserve"> сидело </w:t>
      </w:r>
      <w:r w:rsidRPr="00527C4E">
        <w:rPr>
          <w:color w:val="000000"/>
        </w:rPr>
        <w:t>за</w:t>
      </w:r>
      <w:r>
        <w:rPr>
          <w:color w:val="000000"/>
        </w:rPr>
        <w:t xml:space="preserve"> </w:t>
      </w:r>
      <w:r w:rsidRPr="00527C4E">
        <w:rPr>
          <w:color w:val="000000"/>
        </w:rPr>
        <w:t>столами.</w:t>
      </w:r>
      <w:r w:rsidRPr="001C646A">
        <w:rPr>
          <w:rStyle w:val="apple-converted-space"/>
          <w:color w:val="000000"/>
        </w:rPr>
        <w:t xml:space="preserve"> </w:t>
      </w:r>
      <w:r>
        <w:rPr>
          <w:rStyle w:val="apple-converted-space"/>
          <w:color w:val="000000"/>
        </w:rPr>
        <w:t>Не думая о том, чтобы взять еду</w:t>
      </w:r>
      <w:r w:rsidRPr="00527C4E">
        <w:rPr>
          <w:color w:val="000000"/>
        </w:rPr>
        <w:t>,</w:t>
      </w:r>
      <w:r>
        <w:rPr>
          <w:color w:val="000000"/>
        </w:rPr>
        <w:t xml:space="preserve"> </w:t>
      </w:r>
      <w:r w:rsidRPr="00527C4E">
        <w:rPr>
          <w:color w:val="000000"/>
        </w:rPr>
        <w:t>я</w:t>
      </w:r>
      <w:r>
        <w:rPr>
          <w:color w:val="000000"/>
        </w:rPr>
        <w:t xml:space="preserve"> сразу </w:t>
      </w:r>
      <w:r w:rsidRPr="00527C4E">
        <w:rPr>
          <w:color w:val="000000"/>
        </w:rPr>
        <w:t>направился</w:t>
      </w:r>
      <w:r>
        <w:rPr>
          <w:color w:val="000000"/>
        </w:rPr>
        <w:t xml:space="preserve"> </w:t>
      </w:r>
      <w:r w:rsidRPr="00527C4E">
        <w:rPr>
          <w:color w:val="000000"/>
        </w:rPr>
        <w:t>к</w:t>
      </w:r>
      <w:r>
        <w:rPr>
          <w:color w:val="000000"/>
        </w:rPr>
        <w:t xml:space="preserve"> своему </w:t>
      </w:r>
      <w:r w:rsidRPr="00527C4E">
        <w:rPr>
          <w:color w:val="000000"/>
        </w:rPr>
        <w:t>обычном</w:t>
      </w:r>
      <w:r>
        <w:rPr>
          <w:color w:val="000000"/>
        </w:rPr>
        <w:t xml:space="preserve">у </w:t>
      </w:r>
      <w:r w:rsidRPr="00527C4E">
        <w:rPr>
          <w:color w:val="000000"/>
        </w:rPr>
        <w:t>мест</w:t>
      </w:r>
      <w:r>
        <w:rPr>
          <w:color w:val="000000"/>
        </w:rPr>
        <w:t>у</w:t>
      </w:r>
      <w:r w:rsidRPr="00527C4E">
        <w:rPr>
          <w:color w:val="000000"/>
        </w:rPr>
        <w:t>.</w:t>
      </w:r>
      <w:r w:rsidRPr="001C646A">
        <w:rPr>
          <w:rStyle w:val="apple-converted-space"/>
          <w:color w:val="000000"/>
        </w:rPr>
        <w:t xml:space="preserve"> </w:t>
      </w:r>
      <w:r>
        <w:rPr>
          <w:color w:val="000000"/>
        </w:rPr>
        <w:t>Мне хорошо была видна дверь</w:t>
      </w:r>
      <w:r w:rsidRPr="00527C4E">
        <w:rPr>
          <w:color w:val="000000"/>
        </w:rPr>
        <w:t>.</w:t>
      </w:r>
      <w:r w:rsidRPr="001C646A">
        <w:rPr>
          <w:rStyle w:val="apple-converted-space"/>
          <w:color w:val="000000"/>
        </w:rPr>
        <w:t xml:space="preserve"> </w:t>
      </w:r>
      <w:r>
        <w:rPr>
          <w:rStyle w:val="apple-converted-space"/>
          <w:color w:val="000000"/>
        </w:rPr>
        <w:t xml:space="preserve">Она несколько раз распахнулась и закрылась, запуская всё больше учеников. </w:t>
      </w:r>
      <w:r w:rsidRPr="00527C4E">
        <w:rPr>
          <w:color w:val="000000"/>
        </w:rPr>
        <w:t>И</w:t>
      </w:r>
      <w:r>
        <w:rPr>
          <w:color w:val="000000"/>
        </w:rPr>
        <w:t xml:space="preserve"> </w:t>
      </w:r>
      <w:r w:rsidRPr="00527C4E">
        <w:rPr>
          <w:color w:val="000000"/>
        </w:rPr>
        <w:t>каждый</w:t>
      </w:r>
      <w:r>
        <w:rPr>
          <w:color w:val="000000"/>
        </w:rPr>
        <w:t xml:space="preserve"> </w:t>
      </w:r>
      <w:r w:rsidRPr="00527C4E">
        <w:rPr>
          <w:color w:val="000000"/>
        </w:rPr>
        <w:t>раз</w:t>
      </w:r>
      <w:r>
        <w:rPr>
          <w:color w:val="000000"/>
        </w:rPr>
        <w:t xml:space="preserve"> моё сердце подскакивало</w:t>
      </w:r>
      <w:r w:rsidRPr="00527C4E">
        <w:rPr>
          <w:color w:val="000000"/>
        </w:rPr>
        <w:t>.</w:t>
      </w:r>
    </w:p>
    <w:p w:rsidR="00C571F9" w:rsidRPr="007846F4" w:rsidRDefault="00C571F9" w:rsidP="00C571F9">
      <w:pPr>
        <w:pStyle w:val="western"/>
        <w:shd w:val="clear" w:color="auto" w:fill="FFFFFF"/>
        <w:spacing w:before="0" w:after="0"/>
        <w:ind w:firstLine="461"/>
        <w:jc w:val="both"/>
        <w:rPr>
          <w:color w:val="000000"/>
        </w:rPr>
      </w:pPr>
      <w:r>
        <w:rPr>
          <w:color w:val="000000"/>
        </w:rPr>
        <w:t xml:space="preserve">Пришли </w:t>
      </w:r>
      <w:r w:rsidRPr="00527C4E">
        <w:rPr>
          <w:color w:val="000000"/>
        </w:rPr>
        <w:t>Алекс</w:t>
      </w:r>
      <w:r>
        <w:rPr>
          <w:color w:val="000000"/>
        </w:rPr>
        <w:t xml:space="preserve"> В</w:t>
      </w:r>
      <w:r w:rsidRPr="00527C4E">
        <w:rPr>
          <w:color w:val="000000"/>
        </w:rPr>
        <w:t>интер</w:t>
      </w:r>
      <w:r>
        <w:rPr>
          <w:color w:val="000000"/>
        </w:rPr>
        <w:t xml:space="preserve"> и </w:t>
      </w:r>
      <w:r w:rsidRPr="00527C4E">
        <w:rPr>
          <w:color w:val="000000"/>
        </w:rPr>
        <w:t>Саш</w:t>
      </w:r>
      <w:r>
        <w:rPr>
          <w:color w:val="000000"/>
        </w:rPr>
        <w:t xml:space="preserve">а </w:t>
      </w:r>
      <w:r w:rsidRPr="00527C4E">
        <w:rPr>
          <w:color w:val="000000"/>
        </w:rPr>
        <w:t>Торрес.</w:t>
      </w:r>
      <w:r w:rsidRPr="001C646A">
        <w:rPr>
          <w:rStyle w:val="apple-converted-space"/>
          <w:color w:val="000000"/>
        </w:rPr>
        <w:t xml:space="preserve"> </w:t>
      </w:r>
      <w:r w:rsidRPr="00527C4E">
        <w:rPr>
          <w:color w:val="000000"/>
        </w:rPr>
        <w:t>Они</w:t>
      </w:r>
      <w:r>
        <w:rPr>
          <w:color w:val="000000"/>
        </w:rPr>
        <w:t xml:space="preserve"> сразу же направились к секции с фруктами</w:t>
      </w:r>
      <w:r w:rsidRPr="00527C4E">
        <w:rPr>
          <w:color w:val="000000"/>
        </w:rPr>
        <w:t>,</w:t>
      </w:r>
      <w:r>
        <w:rPr>
          <w:color w:val="000000"/>
        </w:rPr>
        <w:t xml:space="preserve"> взяли там ветку </w:t>
      </w:r>
      <w:r w:rsidRPr="00527C4E">
        <w:rPr>
          <w:color w:val="000000"/>
        </w:rPr>
        <w:t>винограда</w:t>
      </w:r>
      <w:r>
        <w:rPr>
          <w:color w:val="000000"/>
        </w:rPr>
        <w:t xml:space="preserve"> </w:t>
      </w:r>
      <w:r w:rsidRPr="00527C4E">
        <w:rPr>
          <w:color w:val="000000"/>
        </w:rPr>
        <w:t>и</w:t>
      </w:r>
      <w:r>
        <w:rPr>
          <w:color w:val="000000"/>
        </w:rPr>
        <w:t xml:space="preserve"> </w:t>
      </w:r>
      <w:r w:rsidRPr="00527C4E">
        <w:rPr>
          <w:color w:val="000000"/>
        </w:rPr>
        <w:t>яблок</w:t>
      </w:r>
      <w:r>
        <w:rPr>
          <w:color w:val="000000"/>
        </w:rPr>
        <w:t xml:space="preserve">о и, обойдя столы </w:t>
      </w:r>
      <w:r w:rsidRPr="00527C4E">
        <w:rPr>
          <w:color w:val="000000"/>
        </w:rPr>
        <w:t>в</w:t>
      </w:r>
      <w:r>
        <w:rPr>
          <w:color w:val="000000"/>
        </w:rPr>
        <w:t xml:space="preserve"> зале</w:t>
      </w:r>
      <w:r w:rsidRPr="00527C4E">
        <w:rPr>
          <w:color w:val="000000"/>
        </w:rPr>
        <w:t>,</w:t>
      </w:r>
      <w:r>
        <w:rPr>
          <w:color w:val="000000"/>
        </w:rPr>
        <w:t xml:space="preserve"> направились на </w:t>
      </w:r>
      <w:r w:rsidRPr="00527C4E">
        <w:rPr>
          <w:color w:val="000000"/>
        </w:rPr>
        <w:t>свои</w:t>
      </w:r>
      <w:r>
        <w:rPr>
          <w:color w:val="000000"/>
        </w:rPr>
        <w:t xml:space="preserve"> </w:t>
      </w:r>
      <w:r w:rsidRPr="00527C4E">
        <w:rPr>
          <w:color w:val="000000"/>
        </w:rPr>
        <w:t>обычны</w:t>
      </w:r>
      <w:r>
        <w:rPr>
          <w:color w:val="000000"/>
        </w:rPr>
        <w:t xml:space="preserve">е </w:t>
      </w:r>
      <w:r w:rsidRPr="00527C4E">
        <w:rPr>
          <w:color w:val="000000"/>
        </w:rPr>
        <w:t>места.</w:t>
      </w:r>
      <w:r w:rsidRPr="001C646A">
        <w:rPr>
          <w:rStyle w:val="apple-converted-space"/>
          <w:color w:val="000000"/>
        </w:rPr>
        <w:t xml:space="preserve"> </w:t>
      </w:r>
      <w:r w:rsidRPr="00527C4E">
        <w:rPr>
          <w:color w:val="000000"/>
        </w:rPr>
        <w:t>Они</w:t>
      </w:r>
      <w:r>
        <w:rPr>
          <w:color w:val="000000"/>
        </w:rPr>
        <w:t xml:space="preserve"> стали первыми за столом футболистов</w:t>
      </w:r>
      <w:r w:rsidRPr="00527C4E">
        <w:rPr>
          <w:color w:val="000000"/>
        </w:rPr>
        <w:t>.</w:t>
      </w:r>
      <w:r w:rsidRPr="001C646A">
        <w:rPr>
          <w:rStyle w:val="apple-converted-space"/>
          <w:color w:val="000000"/>
        </w:rPr>
        <w:t xml:space="preserve"> </w:t>
      </w:r>
      <w:r>
        <w:rPr>
          <w:rStyle w:val="apple-converted-space"/>
          <w:color w:val="000000"/>
        </w:rPr>
        <w:t>Сейчас был бы подходящий момент</w:t>
      </w:r>
      <w:r w:rsidRPr="00527C4E">
        <w:rPr>
          <w:color w:val="000000"/>
        </w:rPr>
        <w:t>...</w:t>
      </w:r>
    </w:p>
    <w:p w:rsidR="00C571F9" w:rsidRPr="007846F4" w:rsidRDefault="00C571F9" w:rsidP="00C571F9">
      <w:pPr>
        <w:pStyle w:val="western"/>
        <w:shd w:val="clear" w:color="auto" w:fill="FFFFFF"/>
        <w:spacing w:before="0" w:after="0"/>
        <w:ind w:firstLine="461"/>
        <w:jc w:val="both"/>
        <w:rPr>
          <w:color w:val="000000"/>
        </w:rPr>
      </w:pPr>
      <w:r w:rsidRPr="00527C4E">
        <w:rPr>
          <w:color w:val="000000"/>
        </w:rPr>
        <w:t>Когда</w:t>
      </w:r>
      <w:r>
        <w:rPr>
          <w:color w:val="000000"/>
        </w:rPr>
        <w:t xml:space="preserve"> </w:t>
      </w:r>
      <w:r w:rsidRPr="00527C4E">
        <w:rPr>
          <w:color w:val="000000"/>
        </w:rPr>
        <w:t>дверь</w:t>
      </w:r>
      <w:r>
        <w:rPr>
          <w:color w:val="000000"/>
        </w:rPr>
        <w:t xml:space="preserve"> снова </w:t>
      </w:r>
      <w:r w:rsidRPr="00527C4E">
        <w:rPr>
          <w:color w:val="000000"/>
        </w:rPr>
        <w:t>распахнулась,</w:t>
      </w:r>
      <w:r>
        <w:rPr>
          <w:color w:val="000000"/>
        </w:rPr>
        <w:t xml:space="preserve"> в моей крови подскочил </w:t>
      </w:r>
      <w:r w:rsidRPr="00527C4E">
        <w:rPr>
          <w:color w:val="000000"/>
        </w:rPr>
        <w:t>адреналин.</w:t>
      </w:r>
      <w:r>
        <w:rPr>
          <w:color w:val="000000"/>
        </w:rPr>
        <w:t xml:space="preserve"> Вошла Сьюзан в </w:t>
      </w:r>
      <w:r w:rsidRPr="00527C4E">
        <w:rPr>
          <w:color w:val="000000"/>
        </w:rPr>
        <w:t>сопровождении</w:t>
      </w:r>
      <w:r>
        <w:rPr>
          <w:color w:val="000000"/>
        </w:rPr>
        <w:t xml:space="preserve"> девушки </w:t>
      </w:r>
      <w:r w:rsidRPr="00527C4E">
        <w:rPr>
          <w:color w:val="000000"/>
        </w:rPr>
        <w:t>Хантера</w:t>
      </w:r>
      <w:r>
        <w:rPr>
          <w:color w:val="000000"/>
        </w:rPr>
        <w:t xml:space="preserve"> </w:t>
      </w:r>
      <w:r w:rsidRPr="00527C4E">
        <w:rPr>
          <w:color w:val="000000"/>
        </w:rPr>
        <w:t>и</w:t>
      </w:r>
      <w:r>
        <w:rPr>
          <w:color w:val="000000"/>
        </w:rPr>
        <w:t xml:space="preserve"> </w:t>
      </w:r>
      <w:r w:rsidRPr="00527C4E">
        <w:rPr>
          <w:color w:val="000000"/>
        </w:rPr>
        <w:t>Сэм</w:t>
      </w:r>
      <w:r w:rsidRPr="00F52198">
        <w:rPr>
          <w:color w:val="000000"/>
        </w:rPr>
        <w:t xml:space="preserve"> </w:t>
      </w:r>
      <w:r w:rsidRPr="00527C4E">
        <w:rPr>
          <w:color w:val="000000"/>
        </w:rPr>
        <w:t>с</w:t>
      </w:r>
      <w:r>
        <w:rPr>
          <w:color w:val="000000"/>
        </w:rPr>
        <w:t xml:space="preserve">о всклоченными </w:t>
      </w:r>
      <w:r w:rsidRPr="00527C4E">
        <w:rPr>
          <w:color w:val="000000"/>
        </w:rPr>
        <w:t>ч</w:t>
      </w:r>
      <w:r>
        <w:rPr>
          <w:color w:val="000000"/>
        </w:rPr>
        <w:t>ё</w:t>
      </w:r>
      <w:r w:rsidRPr="00527C4E">
        <w:rPr>
          <w:color w:val="000000"/>
        </w:rPr>
        <w:t>рными</w:t>
      </w:r>
      <w:r>
        <w:rPr>
          <w:color w:val="000000"/>
        </w:rPr>
        <w:t xml:space="preserve"> </w:t>
      </w:r>
      <w:r w:rsidRPr="00527C4E">
        <w:rPr>
          <w:color w:val="000000"/>
        </w:rPr>
        <w:t>волосами.</w:t>
      </w:r>
      <w:r>
        <w:rPr>
          <w:color w:val="000000"/>
        </w:rPr>
        <w:t xml:space="preserve"> </w:t>
      </w:r>
      <w:r w:rsidRPr="00527C4E">
        <w:rPr>
          <w:color w:val="000000"/>
        </w:rPr>
        <w:t>Ни</w:t>
      </w:r>
      <w:r>
        <w:rPr>
          <w:color w:val="000000"/>
        </w:rPr>
        <w:t>кто из этой тро</w:t>
      </w:r>
      <w:r w:rsidR="00295A3A">
        <w:rPr>
          <w:color w:val="000000"/>
        </w:rPr>
        <w:t>и</w:t>
      </w:r>
      <w:r>
        <w:rPr>
          <w:color w:val="000000"/>
        </w:rPr>
        <w:t xml:space="preserve">цы даже не взглянул на ту часть столовой, где сидел я. Пока её подруги направились прямиком к раздаче, </w:t>
      </w:r>
      <w:r w:rsidRPr="00527C4E">
        <w:rPr>
          <w:color w:val="000000"/>
        </w:rPr>
        <w:t>Сьюзан</w:t>
      </w:r>
      <w:r>
        <w:rPr>
          <w:color w:val="000000"/>
        </w:rPr>
        <w:t xml:space="preserve"> пошла к столу</w:t>
      </w:r>
      <w:r w:rsidRPr="00527C4E">
        <w:rPr>
          <w:color w:val="000000"/>
        </w:rPr>
        <w:t>,</w:t>
      </w:r>
      <w:r>
        <w:rPr>
          <w:color w:val="000000"/>
        </w:rPr>
        <w:t xml:space="preserve"> </w:t>
      </w:r>
      <w:r w:rsidRPr="00527C4E">
        <w:rPr>
          <w:color w:val="000000"/>
        </w:rPr>
        <w:t>где</w:t>
      </w:r>
      <w:r>
        <w:rPr>
          <w:color w:val="000000"/>
        </w:rPr>
        <w:t xml:space="preserve"> около окна, развалившись, сидели </w:t>
      </w:r>
      <w:r w:rsidRPr="00527C4E">
        <w:rPr>
          <w:color w:val="000000"/>
        </w:rPr>
        <w:t>Алекс</w:t>
      </w:r>
      <w:r>
        <w:rPr>
          <w:color w:val="000000"/>
        </w:rPr>
        <w:t xml:space="preserve"> </w:t>
      </w:r>
      <w:r w:rsidRPr="00527C4E">
        <w:rPr>
          <w:color w:val="000000"/>
        </w:rPr>
        <w:t>и</w:t>
      </w:r>
      <w:r>
        <w:rPr>
          <w:color w:val="000000"/>
        </w:rPr>
        <w:t xml:space="preserve"> </w:t>
      </w:r>
      <w:r w:rsidRPr="00527C4E">
        <w:rPr>
          <w:color w:val="000000"/>
        </w:rPr>
        <w:t>Саша.</w:t>
      </w:r>
      <w:r w:rsidRPr="001C646A">
        <w:rPr>
          <w:rStyle w:val="apple-converted-space"/>
          <w:color w:val="000000"/>
        </w:rPr>
        <w:t xml:space="preserve"> </w:t>
      </w:r>
      <w:r w:rsidRPr="00527C4E">
        <w:rPr>
          <w:color w:val="000000"/>
        </w:rPr>
        <w:t>Когда</w:t>
      </w:r>
      <w:r>
        <w:rPr>
          <w:color w:val="000000"/>
        </w:rPr>
        <w:t xml:space="preserve"> </w:t>
      </w:r>
      <w:r w:rsidRPr="00527C4E">
        <w:rPr>
          <w:color w:val="000000"/>
        </w:rPr>
        <w:t>она</w:t>
      </w:r>
      <w:r>
        <w:rPr>
          <w:color w:val="000000"/>
        </w:rPr>
        <w:t xml:space="preserve"> </w:t>
      </w:r>
      <w:r w:rsidRPr="00527C4E">
        <w:rPr>
          <w:color w:val="000000"/>
        </w:rPr>
        <w:t>опус</w:t>
      </w:r>
      <w:r>
        <w:rPr>
          <w:color w:val="000000"/>
        </w:rPr>
        <w:t xml:space="preserve">тилась </w:t>
      </w:r>
      <w:r w:rsidRPr="00527C4E">
        <w:rPr>
          <w:color w:val="000000"/>
        </w:rPr>
        <w:t>на</w:t>
      </w:r>
      <w:r>
        <w:rPr>
          <w:color w:val="000000"/>
        </w:rPr>
        <w:t xml:space="preserve"> </w:t>
      </w:r>
      <w:r w:rsidRPr="00527C4E">
        <w:rPr>
          <w:color w:val="000000"/>
        </w:rPr>
        <w:t>стул,</w:t>
      </w:r>
      <w:r>
        <w:rPr>
          <w:color w:val="000000"/>
        </w:rPr>
        <w:t xml:space="preserve"> </w:t>
      </w:r>
      <w:r w:rsidRPr="00527C4E">
        <w:rPr>
          <w:color w:val="000000"/>
        </w:rPr>
        <w:t>я</w:t>
      </w:r>
      <w:r>
        <w:rPr>
          <w:color w:val="000000"/>
        </w:rPr>
        <w:t xml:space="preserve"> </w:t>
      </w:r>
      <w:r w:rsidRPr="00527C4E">
        <w:rPr>
          <w:color w:val="000000"/>
        </w:rPr>
        <w:t>встал</w:t>
      </w:r>
      <w:r>
        <w:rPr>
          <w:color w:val="000000"/>
        </w:rPr>
        <w:t xml:space="preserve"> </w:t>
      </w:r>
      <w:r w:rsidRPr="00527C4E">
        <w:rPr>
          <w:color w:val="000000"/>
        </w:rPr>
        <w:t>и</w:t>
      </w:r>
      <w:r>
        <w:rPr>
          <w:color w:val="000000"/>
        </w:rPr>
        <w:t xml:space="preserve"> </w:t>
      </w:r>
      <w:r w:rsidRPr="00527C4E">
        <w:rPr>
          <w:color w:val="000000"/>
        </w:rPr>
        <w:t>пересек</w:t>
      </w:r>
      <w:r>
        <w:rPr>
          <w:color w:val="000000"/>
        </w:rPr>
        <w:t xml:space="preserve"> зал, идя </w:t>
      </w:r>
      <w:r w:rsidRPr="00527C4E">
        <w:rPr>
          <w:color w:val="000000"/>
        </w:rPr>
        <w:t>к</w:t>
      </w:r>
      <w:r>
        <w:rPr>
          <w:color w:val="000000"/>
        </w:rPr>
        <w:t xml:space="preserve"> </w:t>
      </w:r>
      <w:r w:rsidRPr="00527C4E">
        <w:rPr>
          <w:color w:val="000000"/>
        </w:rPr>
        <w:t>ней.</w:t>
      </w:r>
      <w:r w:rsidRPr="001C646A">
        <w:rPr>
          <w:rStyle w:val="apple-converted-space"/>
          <w:color w:val="000000"/>
        </w:rPr>
        <w:t xml:space="preserve"> </w:t>
      </w:r>
      <w:r w:rsidRPr="00527C4E">
        <w:rPr>
          <w:color w:val="000000"/>
        </w:rPr>
        <w:t>Я</w:t>
      </w:r>
      <w:r>
        <w:rPr>
          <w:color w:val="000000"/>
        </w:rPr>
        <w:t xml:space="preserve"> </w:t>
      </w:r>
      <w:r w:rsidRPr="00527C4E">
        <w:rPr>
          <w:color w:val="000000"/>
        </w:rPr>
        <w:t>не</w:t>
      </w:r>
      <w:r>
        <w:rPr>
          <w:color w:val="000000"/>
        </w:rPr>
        <w:t xml:space="preserve"> </w:t>
      </w:r>
      <w:r w:rsidRPr="00527C4E">
        <w:rPr>
          <w:color w:val="000000"/>
        </w:rPr>
        <w:t>намерен</w:t>
      </w:r>
      <w:r>
        <w:rPr>
          <w:color w:val="000000"/>
        </w:rPr>
        <w:t xml:space="preserve"> </w:t>
      </w:r>
      <w:r w:rsidRPr="00527C4E">
        <w:rPr>
          <w:color w:val="000000"/>
        </w:rPr>
        <w:t>тратить</w:t>
      </w:r>
      <w:r>
        <w:rPr>
          <w:color w:val="000000"/>
        </w:rPr>
        <w:t xml:space="preserve"> больше ни </w:t>
      </w:r>
      <w:r w:rsidRPr="00527C4E">
        <w:rPr>
          <w:color w:val="000000"/>
        </w:rPr>
        <w:t>минут</w:t>
      </w:r>
      <w:r>
        <w:rPr>
          <w:color w:val="000000"/>
        </w:rPr>
        <w:t>ы</w:t>
      </w:r>
      <w:r w:rsidRPr="00527C4E">
        <w:rPr>
          <w:color w:val="000000"/>
        </w:rPr>
        <w:t>.</w:t>
      </w:r>
      <w:r w:rsidRPr="001C646A">
        <w:rPr>
          <w:rStyle w:val="apple-converted-space"/>
          <w:color w:val="000000"/>
        </w:rPr>
        <w:t xml:space="preserve"> </w:t>
      </w:r>
      <w:r w:rsidRPr="00527C4E">
        <w:rPr>
          <w:color w:val="000000"/>
        </w:rPr>
        <w:t>Чем</w:t>
      </w:r>
      <w:r>
        <w:rPr>
          <w:color w:val="000000"/>
        </w:rPr>
        <w:t xml:space="preserve"> </w:t>
      </w:r>
      <w:r w:rsidRPr="00527C4E">
        <w:rPr>
          <w:color w:val="000000"/>
        </w:rPr>
        <w:t>меньше</w:t>
      </w:r>
      <w:r>
        <w:rPr>
          <w:color w:val="000000"/>
        </w:rPr>
        <w:t xml:space="preserve"> её </w:t>
      </w:r>
      <w:r w:rsidRPr="00527C4E">
        <w:rPr>
          <w:color w:val="000000"/>
        </w:rPr>
        <w:t>друзей</w:t>
      </w:r>
      <w:r>
        <w:rPr>
          <w:color w:val="000000"/>
        </w:rPr>
        <w:t xml:space="preserve"> </w:t>
      </w:r>
      <w:r w:rsidRPr="00527C4E">
        <w:rPr>
          <w:color w:val="000000"/>
        </w:rPr>
        <w:t>присутству</w:t>
      </w:r>
      <w:r>
        <w:rPr>
          <w:color w:val="000000"/>
        </w:rPr>
        <w:t>ет</w:t>
      </w:r>
      <w:r w:rsidRPr="00527C4E">
        <w:rPr>
          <w:color w:val="000000"/>
        </w:rPr>
        <w:t>,</w:t>
      </w:r>
      <w:r>
        <w:rPr>
          <w:color w:val="000000"/>
        </w:rPr>
        <w:t xml:space="preserve"> </w:t>
      </w:r>
      <w:r w:rsidRPr="00527C4E">
        <w:rPr>
          <w:color w:val="000000"/>
        </w:rPr>
        <w:t>тем</w:t>
      </w:r>
      <w:r>
        <w:rPr>
          <w:color w:val="000000"/>
        </w:rPr>
        <w:t xml:space="preserve"> </w:t>
      </w:r>
      <w:r w:rsidRPr="00527C4E">
        <w:rPr>
          <w:color w:val="000000"/>
        </w:rPr>
        <w:t>лучше.</w:t>
      </w:r>
      <w:r w:rsidRPr="001C646A">
        <w:rPr>
          <w:rStyle w:val="apple-converted-space"/>
          <w:color w:val="000000"/>
        </w:rPr>
        <w:t xml:space="preserve"> </w:t>
      </w:r>
      <w:r w:rsidRPr="00527C4E">
        <w:rPr>
          <w:color w:val="000000"/>
        </w:rPr>
        <w:t>Кроме</w:t>
      </w:r>
      <w:r>
        <w:rPr>
          <w:color w:val="000000"/>
        </w:rPr>
        <w:t xml:space="preserve"> </w:t>
      </w:r>
      <w:r w:rsidRPr="00527C4E">
        <w:rPr>
          <w:color w:val="000000"/>
        </w:rPr>
        <w:t>того,</w:t>
      </w:r>
      <w:r>
        <w:rPr>
          <w:color w:val="000000"/>
        </w:rPr>
        <w:t xml:space="preserve"> в дверях появились </w:t>
      </w:r>
      <w:r w:rsidRPr="00527C4E">
        <w:rPr>
          <w:color w:val="000000"/>
        </w:rPr>
        <w:t>мои</w:t>
      </w:r>
      <w:r>
        <w:rPr>
          <w:color w:val="000000"/>
        </w:rPr>
        <w:t xml:space="preserve"> </w:t>
      </w:r>
      <w:r w:rsidRPr="00527C4E">
        <w:rPr>
          <w:color w:val="000000"/>
        </w:rPr>
        <w:t>приятели,</w:t>
      </w:r>
      <w:r>
        <w:rPr>
          <w:color w:val="000000"/>
        </w:rPr>
        <w:t xml:space="preserve"> </w:t>
      </w:r>
      <w:r w:rsidRPr="00527C4E">
        <w:rPr>
          <w:color w:val="000000"/>
        </w:rPr>
        <w:t>и</w:t>
      </w:r>
      <w:r>
        <w:rPr>
          <w:color w:val="000000"/>
        </w:rPr>
        <w:t xml:space="preserve"> </w:t>
      </w:r>
      <w:r w:rsidRPr="00527C4E">
        <w:rPr>
          <w:color w:val="000000"/>
        </w:rPr>
        <w:t>они</w:t>
      </w:r>
      <w:r>
        <w:rPr>
          <w:color w:val="000000"/>
        </w:rPr>
        <w:t xml:space="preserve"> могли задержать меня</w:t>
      </w:r>
      <w:r w:rsidRPr="00527C4E">
        <w:rPr>
          <w:color w:val="000000"/>
        </w:rPr>
        <w:t>,</w:t>
      </w:r>
      <w:r>
        <w:rPr>
          <w:color w:val="000000"/>
        </w:rPr>
        <w:t xml:space="preserve"> </w:t>
      </w:r>
      <w:r w:rsidRPr="00527C4E">
        <w:rPr>
          <w:color w:val="000000"/>
        </w:rPr>
        <w:t>если</w:t>
      </w:r>
      <w:r>
        <w:rPr>
          <w:color w:val="000000"/>
        </w:rPr>
        <w:t xml:space="preserve"> </w:t>
      </w:r>
      <w:r w:rsidRPr="00527C4E">
        <w:rPr>
          <w:color w:val="000000"/>
        </w:rPr>
        <w:t>я</w:t>
      </w:r>
      <w:r>
        <w:rPr>
          <w:color w:val="000000"/>
        </w:rPr>
        <w:t xml:space="preserve"> </w:t>
      </w:r>
      <w:r w:rsidRPr="00527C4E">
        <w:rPr>
          <w:color w:val="000000"/>
        </w:rPr>
        <w:t>не</w:t>
      </w:r>
      <w:r>
        <w:rPr>
          <w:color w:val="000000"/>
        </w:rPr>
        <w:t xml:space="preserve"> </w:t>
      </w:r>
      <w:r w:rsidRPr="00527C4E">
        <w:rPr>
          <w:color w:val="000000"/>
        </w:rPr>
        <w:t>у</w:t>
      </w:r>
      <w:r>
        <w:rPr>
          <w:color w:val="000000"/>
        </w:rPr>
        <w:t>йду раньше</w:t>
      </w:r>
      <w:r w:rsidRPr="00527C4E">
        <w:rPr>
          <w:color w:val="000000"/>
        </w:rPr>
        <w:t>,</w:t>
      </w:r>
      <w:r>
        <w:rPr>
          <w:color w:val="000000"/>
        </w:rPr>
        <w:t xml:space="preserve"> </w:t>
      </w:r>
      <w:r w:rsidRPr="00527C4E">
        <w:rPr>
          <w:color w:val="000000"/>
        </w:rPr>
        <w:t>чем</w:t>
      </w:r>
      <w:r>
        <w:rPr>
          <w:color w:val="000000"/>
        </w:rPr>
        <w:t xml:space="preserve"> </w:t>
      </w:r>
      <w:r w:rsidRPr="00527C4E">
        <w:rPr>
          <w:color w:val="000000"/>
        </w:rPr>
        <w:t>они</w:t>
      </w:r>
      <w:r>
        <w:rPr>
          <w:color w:val="000000"/>
        </w:rPr>
        <w:t xml:space="preserve"> </w:t>
      </w:r>
      <w:r w:rsidRPr="00527C4E">
        <w:rPr>
          <w:color w:val="000000"/>
        </w:rPr>
        <w:t>с</w:t>
      </w:r>
      <w:r>
        <w:rPr>
          <w:color w:val="000000"/>
        </w:rPr>
        <w:t>ядут за стол</w:t>
      </w:r>
      <w:r w:rsidRPr="00527C4E">
        <w:rPr>
          <w:color w:val="000000"/>
        </w:rPr>
        <w:t>.</w:t>
      </w:r>
    </w:p>
    <w:p w:rsidR="00C571F9" w:rsidRDefault="00C571F9" w:rsidP="00C571F9">
      <w:pPr>
        <w:pStyle w:val="western"/>
        <w:shd w:val="clear" w:color="auto" w:fill="FFFFFF"/>
        <w:spacing w:before="0" w:after="0"/>
        <w:ind w:firstLine="461"/>
        <w:jc w:val="both"/>
        <w:rPr>
          <w:color w:val="000000"/>
        </w:rPr>
      </w:pPr>
      <w:r w:rsidRPr="00527C4E">
        <w:rPr>
          <w:color w:val="000000"/>
        </w:rPr>
        <w:t>Сью</w:t>
      </w:r>
      <w:r>
        <w:rPr>
          <w:color w:val="000000"/>
        </w:rPr>
        <w:t xml:space="preserve"> </w:t>
      </w:r>
      <w:r w:rsidRPr="00527C4E">
        <w:rPr>
          <w:color w:val="000000"/>
        </w:rPr>
        <w:t>взял</w:t>
      </w:r>
      <w:r>
        <w:rPr>
          <w:color w:val="000000"/>
        </w:rPr>
        <w:t xml:space="preserve">а </w:t>
      </w:r>
      <w:r w:rsidRPr="00527C4E">
        <w:rPr>
          <w:color w:val="000000"/>
        </w:rPr>
        <w:t>бутылку</w:t>
      </w:r>
      <w:r>
        <w:rPr>
          <w:color w:val="000000"/>
        </w:rPr>
        <w:t xml:space="preserve"> </w:t>
      </w:r>
      <w:r w:rsidRPr="00527C4E">
        <w:rPr>
          <w:color w:val="000000"/>
        </w:rPr>
        <w:t>воды</w:t>
      </w:r>
      <w:r>
        <w:rPr>
          <w:color w:val="000000"/>
        </w:rPr>
        <w:t xml:space="preserve">, стоявшую по центру стола, и открутила крышку. </w:t>
      </w:r>
      <w:r w:rsidRPr="00527C4E">
        <w:rPr>
          <w:color w:val="000000"/>
        </w:rPr>
        <w:t>Она</w:t>
      </w:r>
      <w:r>
        <w:rPr>
          <w:color w:val="000000"/>
        </w:rPr>
        <w:t xml:space="preserve"> </w:t>
      </w:r>
      <w:r w:rsidRPr="00527C4E">
        <w:rPr>
          <w:color w:val="000000"/>
        </w:rPr>
        <w:t>не</w:t>
      </w:r>
      <w:r>
        <w:rPr>
          <w:color w:val="000000"/>
        </w:rPr>
        <w:t xml:space="preserve"> </w:t>
      </w:r>
      <w:r w:rsidRPr="00527C4E">
        <w:rPr>
          <w:color w:val="000000"/>
        </w:rPr>
        <w:t>заметила,</w:t>
      </w:r>
      <w:r>
        <w:rPr>
          <w:color w:val="000000"/>
        </w:rPr>
        <w:t xml:space="preserve"> </w:t>
      </w:r>
      <w:r w:rsidRPr="00527C4E">
        <w:rPr>
          <w:color w:val="000000"/>
        </w:rPr>
        <w:t>что</w:t>
      </w:r>
      <w:r>
        <w:rPr>
          <w:color w:val="000000"/>
        </w:rPr>
        <w:t xml:space="preserve"> </w:t>
      </w:r>
      <w:r w:rsidRPr="00527C4E">
        <w:rPr>
          <w:color w:val="000000"/>
        </w:rPr>
        <w:t>я</w:t>
      </w:r>
      <w:r>
        <w:rPr>
          <w:color w:val="000000"/>
        </w:rPr>
        <w:t xml:space="preserve"> </w:t>
      </w:r>
      <w:r w:rsidRPr="00527C4E">
        <w:rPr>
          <w:color w:val="000000"/>
        </w:rPr>
        <w:t>иду.</w:t>
      </w:r>
      <w:r w:rsidRPr="001C646A">
        <w:rPr>
          <w:rStyle w:val="apple-converted-space"/>
          <w:color w:val="000000"/>
        </w:rPr>
        <w:t xml:space="preserve"> </w:t>
      </w:r>
      <w:r w:rsidRPr="00527C4E">
        <w:rPr>
          <w:color w:val="000000"/>
        </w:rPr>
        <w:t>Когда</w:t>
      </w:r>
      <w:r>
        <w:rPr>
          <w:color w:val="000000"/>
        </w:rPr>
        <w:t xml:space="preserve"> </w:t>
      </w:r>
      <w:r w:rsidRPr="00527C4E">
        <w:rPr>
          <w:color w:val="000000"/>
        </w:rPr>
        <w:t>она</w:t>
      </w:r>
      <w:r>
        <w:rPr>
          <w:color w:val="000000"/>
        </w:rPr>
        <w:t xml:space="preserve"> поднесла </w:t>
      </w:r>
      <w:r w:rsidRPr="00527C4E">
        <w:rPr>
          <w:color w:val="000000"/>
        </w:rPr>
        <w:t>бутылку</w:t>
      </w:r>
      <w:r>
        <w:rPr>
          <w:color w:val="000000"/>
        </w:rPr>
        <w:t xml:space="preserve"> </w:t>
      </w:r>
      <w:r w:rsidRPr="00527C4E">
        <w:rPr>
          <w:color w:val="000000"/>
        </w:rPr>
        <w:t>к</w:t>
      </w:r>
      <w:r>
        <w:rPr>
          <w:color w:val="000000"/>
        </w:rPr>
        <w:t xml:space="preserve"> </w:t>
      </w:r>
      <w:r w:rsidRPr="00527C4E">
        <w:rPr>
          <w:color w:val="000000"/>
        </w:rPr>
        <w:t>губам,</w:t>
      </w:r>
      <w:r>
        <w:rPr>
          <w:color w:val="000000"/>
        </w:rPr>
        <w:t xml:space="preserve"> сделав </w:t>
      </w:r>
      <w:r w:rsidRPr="00527C4E">
        <w:rPr>
          <w:color w:val="000000"/>
        </w:rPr>
        <w:t>маленький</w:t>
      </w:r>
      <w:r>
        <w:rPr>
          <w:color w:val="000000"/>
        </w:rPr>
        <w:t xml:space="preserve"> </w:t>
      </w:r>
      <w:r w:rsidRPr="00527C4E">
        <w:rPr>
          <w:color w:val="000000"/>
        </w:rPr>
        <w:t>глоток,</w:t>
      </w:r>
      <w:r>
        <w:rPr>
          <w:color w:val="000000"/>
        </w:rPr>
        <w:t xml:space="preserve"> </w:t>
      </w:r>
      <w:r w:rsidRPr="00527C4E">
        <w:rPr>
          <w:color w:val="000000"/>
        </w:rPr>
        <w:t>я</w:t>
      </w:r>
      <w:r>
        <w:rPr>
          <w:color w:val="000000"/>
        </w:rPr>
        <w:t xml:space="preserve"> уселся на стул </w:t>
      </w:r>
      <w:r w:rsidRPr="00527C4E">
        <w:rPr>
          <w:color w:val="000000"/>
        </w:rPr>
        <w:t>рядом</w:t>
      </w:r>
      <w:r>
        <w:rPr>
          <w:color w:val="000000"/>
        </w:rPr>
        <w:t xml:space="preserve"> </w:t>
      </w:r>
      <w:r w:rsidRPr="00527C4E">
        <w:rPr>
          <w:color w:val="000000"/>
        </w:rPr>
        <w:t>с</w:t>
      </w:r>
      <w:r>
        <w:rPr>
          <w:color w:val="000000"/>
        </w:rPr>
        <w:t xml:space="preserve"> </w:t>
      </w:r>
      <w:r w:rsidRPr="00527C4E">
        <w:rPr>
          <w:color w:val="000000"/>
        </w:rPr>
        <w:t>ней.</w:t>
      </w:r>
      <w:r w:rsidRPr="001C646A">
        <w:rPr>
          <w:rStyle w:val="apple-converted-space"/>
          <w:color w:val="000000"/>
        </w:rPr>
        <w:t xml:space="preserve"> </w:t>
      </w:r>
      <w:r w:rsidRPr="00527C4E">
        <w:rPr>
          <w:color w:val="000000"/>
        </w:rPr>
        <w:t>Схватив</w:t>
      </w:r>
      <w:r>
        <w:rPr>
          <w:color w:val="000000"/>
        </w:rPr>
        <w:t xml:space="preserve"> за </w:t>
      </w:r>
      <w:r w:rsidRPr="00527C4E">
        <w:rPr>
          <w:color w:val="000000"/>
        </w:rPr>
        <w:t>металлическ</w:t>
      </w:r>
      <w:r>
        <w:rPr>
          <w:color w:val="000000"/>
        </w:rPr>
        <w:t xml:space="preserve">ую </w:t>
      </w:r>
      <w:r w:rsidRPr="00527C4E">
        <w:rPr>
          <w:color w:val="000000"/>
        </w:rPr>
        <w:t>но</w:t>
      </w:r>
      <w:r>
        <w:rPr>
          <w:color w:val="000000"/>
        </w:rPr>
        <w:t>жку</w:t>
      </w:r>
      <w:r w:rsidRPr="00527C4E">
        <w:rPr>
          <w:color w:val="000000"/>
        </w:rPr>
        <w:t>,</w:t>
      </w:r>
      <w:r>
        <w:rPr>
          <w:color w:val="000000"/>
        </w:rPr>
        <w:t xml:space="preserve"> я развернул стул вместе с Сьюзан</w:t>
      </w:r>
      <w:r w:rsidRPr="00527C4E">
        <w:rPr>
          <w:color w:val="000000"/>
        </w:rPr>
        <w:t>,</w:t>
      </w:r>
      <w:r>
        <w:rPr>
          <w:color w:val="000000"/>
        </w:rPr>
        <w:t xml:space="preserve"> </w:t>
      </w:r>
      <w:r w:rsidRPr="00527C4E">
        <w:rPr>
          <w:color w:val="000000"/>
        </w:rPr>
        <w:t>чтобы</w:t>
      </w:r>
      <w:r>
        <w:rPr>
          <w:color w:val="000000"/>
        </w:rPr>
        <w:t xml:space="preserve"> </w:t>
      </w:r>
      <w:r w:rsidRPr="00527C4E">
        <w:rPr>
          <w:color w:val="000000"/>
        </w:rPr>
        <w:t>она</w:t>
      </w:r>
      <w:r>
        <w:rPr>
          <w:color w:val="000000"/>
        </w:rPr>
        <w:t xml:space="preserve"> смотрела на меня</w:t>
      </w:r>
      <w:r w:rsidRPr="00527C4E">
        <w:rPr>
          <w:color w:val="000000"/>
        </w:rPr>
        <w:t>.</w:t>
      </w:r>
      <w:r w:rsidRPr="001C646A">
        <w:rPr>
          <w:rStyle w:val="apple-converted-space"/>
          <w:color w:val="000000"/>
        </w:rPr>
        <w:t xml:space="preserve"> </w:t>
      </w:r>
      <w:r>
        <w:rPr>
          <w:rStyle w:val="apple-converted-space"/>
          <w:color w:val="000000"/>
        </w:rPr>
        <w:t>Её г</w:t>
      </w:r>
      <w:r w:rsidRPr="00527C4E">
        <w:rPr>
          <w:color w:val="000000"/>
        </w:rPr>
        <w:t>лаза</w:t>
      </w:r>
      <w:r>
        <w:rPr>
          <w:color w:val="000000"/>
        </w:rPr>
        <w:t xml:space="preserve"> </w:t>
      </w:r>
      <w:r w:rsidRPr="00527C4E">
        <w:rPr>
          <w:color w:val="000000"/>
        </w:rPr>
        <w:t>расширились</w:t>
      </w:r>
      <w:r>
        <w:rPr>
          <w:color w:val="000000"/>
        </w:rPr>
        <w:t xml:space="preserve"> от </w:t>
      </w:r>
      <w:r w:rsidRPr="00527C4E">
        <w:rPr>
          <w:color w:val="000000"/>
        </w:rPr>
        <w:t>шок</w:t>
      </w:r>
      <w:r>
        <w:rPr>
          <w:color w:val="000000"/>
        </w:rPr>
        <w:t>а</w:t>
      </w:r>
      <w:r w:rsidRPr="00527C4E">
        <w:rPr>
          <w:color w:val="000000"/>
        </w:rPr>
        <w:t>,</w:t>
      </w:r>
      <w:r>
        <w:rPr>
          <w:color w:val="000000"/>
        </w:rPr>
        <w:t xml:space="preserve"> </w:t>
      </w:r>
      <w:r w:rsidRPr="00527C4E">
        <w:rPr>
          <w:color w:val="000000"/>
        </w:rPr>
        <w:t>она</w:t>
      </w:r>
      <w:r>
        <w:rPr>
          <w:color w:val="000000"/>
        </w:rPr>
        <w:t xml:space="preserve"> за</w:t>
      </w:r>
      <w:r w:rsidRPr="00527C4E">
        <w:rPr>
          <w:color w:val="000000"/>
        </w:rPr>
        <w:t>кашляла</w:t>
      </w:r>
      <w:r>
        <w:rPr>
          <w:color w:val="000000"/>
        </w:rPr>
        <w:t xml:space="preserve">сь </w:t>
      </w:r>
      <w:r w:rsidRPr="00527C4E">
        <w:rPr>
          <w:color w:val="000000"/>
        </w:rPr>
        <w:t>и</w:t>
      </w:r>
      <w:r>
        <w:rPr>
          <w:color w:val="000000"/>
        </w:rPr>
        <w:t xml:space="preserve"> почти выплюнула воду </w:t>
      </w:r>
      <w:r w:rsidRPr="00527C4E">
        <w:rPr>
          <w:color w:val="000000"/>
        </w:rPr>
        <w:t>на</w:t>
      </w:r>
      <w:r>
        <w:rPr>
          <w:color w:val="000000"/>
        </w:rPr>
        <w:t xml:space="preserve"> </w:t>
      </w:r>
      <w:r w:rsidRPr="00527C4E">
        <w:rPr>
          <w:color w:val="000000"/>
        </w:rPr>
        <w:t>меня.</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w:t>
      </w:r>
      <w:r w:rsidRPr="009278CF">
        <w:rPr>
          <w:rFonts w:eastAsia="Calibri"/>
        </w:rPr>
        <w:t>Какого черта, Крис! Ты с ума сошел</w:t>
      </w:r>
      <w:r>
        <w:rPr>
          <w:color w:val="000000"/>
        </w:rPr>
        <w:t>?</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w:t>
      </w:r>
      <w:r w:rsidRPr="00527C4E">
        <w:rPr>
          <w:color w:val="000000"/>
        </w:rPr>
        <w:t>Мы</w:t>
      </w:r>
      <w:r>
        <w:rPr>
          <w:color w:val="000000"/>
        </w:rPr>
        <w:t xml:space="preserve"> по</w:t>
      </w:r>
      <w:r w:rsidRPr="00527C4E">
        <w:rPr>
          <w:color w:val="000000"/>
        </w:rPr>
        <w:t>говорим</w:t>
      </w:r>
      <w:r>
        <w:rPr>
          <w:color w:val="000000"/>
        </w:rPr>
        <w:t>,</w:t>
      </w:r>
      <w:r w:rsidRPr="004136C1">
        <w:t xml:space="preserve"> </w:t>
      </w:r>
      <w:r w:rsidRPr="00336D6F">
        <w:t>–</w:t>
      </w:r>
      <w:r>
        <w:rPr>
          <w:color w:val="000000"/>
        </w:rPr>
        <w:t xml:space="preserve"> холодно с</w:t>
      </w:r>
      <w:r w:rsidRPr="00527C4E">
        <w:rPr>
          <w:color w:val="000000"/>
        </w:rPr>
        <w:t>ообщил</w:t>
      </w:r>
      <w:r>
        <w:rPr>
          <w:color w:val="000000"/>
        </w:rPr>
        <w:t xml:space="preserve"> я </w:t>
      </w:r>
      <w:r w:rsidRPr="00527C4E">
        <w:rPr>
          <w:color w:val="000000"/>
        </w:rPr>
        <w:t>ей.</w:t>
      </w:r>
      <w:r w:rsidRPr="001C646A">
        <w:rPr>
          <w:rStyle w:val="apple-converted-space"/>
          <w:color w:val="000000"/>
        </w:rPr>
        <w:t xml:space="preserve"> </w:t>
      </w:r>
      <w:r w:rsidRPr="00336D6F">
        <w:t>–</w:t>
      </w:r>
      <w:r>
        <w:t xml:space="preserve"> </w:t>
      </w:r>
      <w:r>
        <w:rPr>
          <w:color w:val="000000"/>
        </w:rPr>
        <w:t>Сейчас.</w:t>
      </w:r>
    </w:p>
    <w:p w:rsidR="00C571F9" w:rsidRDefault="00C571F9" w:rsidP="00C571F9">
      <w:pPr>
        <w:pStyle w:val="western"/>
        <w:shd w:val="clear" w:color="auto" w:fill="FFFFFF"/>
        <w:spacing w:before="0" w:after="0"/>
        <w:ind w:firstLine="461"/>
        <w:jc w:val="both"/>
        <w:rPr>
          <w:color w:val="000000"/>
        </w:rPr>
      </w:pPr>
      <w:r w:rsidRPr="00336D6F">
        <w:t>–</w:t>
      </w:r>
      <w:r>
        <w:t xml:space="preserve"> </w:t>
      </w:r>
      <w:r>
        <w:rPr>
          <w:color w:val="000000"/>
        </w:rPr>
        <w:t>Нет.</w:t>
      </w:r>
    </w:p>
    <w:p w:rsidR="00C571F9" w:rsidRPr="007846F4" w:rsidRDefault="00C571F9" w:rsidP="00C571F9">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Pr>
          <w:color w:val="000000"/>
        </w:rPr>
        <w:t>Да</w:t>
      </w:r>
      <w:r w:rsidRPr="00527C4E">
        <w:rPr>
          <w:color w:val="000000"/>
        </w:rPr>
        <w:t>.</w:t>
      </w:r>
      <w:r>
        <w:rPr>
          <w:color w:val="000000"/>
        </w:rPr>
        <w:t xml:space="preserve"> </w:t>
      </w:r>
      <w:r w:rsidRPr="00336D6F">
        <w:t>–</w:t>
      </w:r>
      <w:r>
        <w:rPr>
          <w:color w:val="000000"/>
        </w:rPr>
        <w:t xml:space="preserve"> </w:t>
      </w:r>
      <w:r w:rsidRPr="00527C4E">
        <w:rPr>
          <w:color w:val="000000"/>
        </w:rPr>
        <w:t>Мои</w:t>
      </w:r>
      <w:r>
        <w:rPr>
          <w:color w:val="000000"/>
        </w:rPr>
        <w:t xml:space="preserve"> </w:t>
      </w:r>
      <w:r w:rsidRPr="00527C4E">
        <w:rPr>
          <w:color w:val="000000"/>
        </w:rPr>
        <w:t>колени</w:t>
      </w:r>
      <w:r>
        <w:rPr>
          <w:color w:val="000000"/>
        </w:rPr>
        <w:t xml:space="preserve"> были расположены </w:t>
      </w:r>
      <w:r w:rsidRPr="00527C4E">
        <w:rPr>
          <w:color w:val="000000"/>
        </w:rPr>
        <w:t>по</w:t>
      </w:r>
      <w:r>
        <w:rPr>
          <w:color w:val="000000"/>
        </w:rPr>
        <w:t xml:space="preserve"> бокам от её ног</w:t>
      </w:r>
      <w:r w:rsidRPr="00527C4E">
        <w:rPr>
          <w:color w:val="000000"/>
        </w:rPr>
        <w:t>,</w:t>
      </w:r>
      <w:r>
        <w:rPr>
          <w:color w:val="000000"/>
        </w:rPr>
        <w:t xml:space="preserve"> из-за чего у неё не было никаких шансов сбежать</w:t>
      </w:r>
      <w:r w:rsidRPr="00527C4E">
        <w:rPr>
          <w:color w:val="000000"/>
        </w:rPr>
        <w:t>.</w:t>
      </w:r>
      <w:r w:rsidRPr="001C646A">
        <w:rPr>
          <w:rStyle w:val="apple-converted-space"/>
          <w:color w:val="000000"/>
        </w:rPr>
        <w:t xml:space="preserve"> </w:t>
      </w:r>
      <w:r w:rsidRPr="00527C4E">
        <w:rPr>
          <w:color w:val="000000"/>
        </w:rPr>
        <w:t>Я</w:t>
      </w:r>
      <w:r>
        <w:rPr>
          <w:color w:val="000000"/>
        </w:rPr>
        <w:t xml:space="preserve"> </w:t>
      </w:r>
      <w:r w:rsidRPr="00527C4E">
        <w:rPr>
          <w:color w:val="000000"/>
        </w:rPr>
        <w:t>наклонился</w:t>
      </w:r>
      <w:r>
        <w:rPr>
          <w:color w:val="000000"/>
        </w:rPr>
        <w:t xml:space="preserve"> </w:t>
      </w:r>
      <w:r w:rsidRPr="00527C4E">
        <w:rPr>
          <w:color w:val="000000"/>
        </w:rPr>
        <w:t>и</w:t>
      </w:r>
      <w:r>
        <w:rPr>
          <w:color w:val="000000"/>
        </w:rPr>
        <w:t xml:space="preserve"> </w:t>
      </w:r>
      <w:r w:rsidRPr="00527C4E">
        <w:rPr>
          <w:color w:val="000000"/>
        </w:rPr>
        <w:t>уперся</w:t>
      </w:r>
      <w:r>
        <w:rPr>
          <w:color w:val="000000"/>
        </w:rPr>
        <w:t xml:space="preserve"> </w:t>
      </w:r>
      <w:r w:rsidRPr="00527C4E">
        <w:rPr>
          <w:color w:val="000000"/>
        </w:rPr>
        <w:t>локтями</w:t>
      </w:r>
      <w:r>
        <w:rPr>
          <w:color w:val="000000"/>
        </w:rPr>
        <w:t xml:space="preserve"> в свои ноги</w:t>
      </w:r>
      <w:r w:rsidRPr="00527C4E">
        <w:rPr>
          <w:color w:val="000000"/>
        </w:rPr>
        <w:t>.</w:t>
      </w:r>
      <w:r>
        <w:rPr>
          <w:color w:val="000000"/>
        </w:rPr>
        <w:t xml:space="preserve"> </w:t>
      </w:r>
      <w:r w:rsidRPr="00527C4E">
        <w:rPr>
          <w:color w:val="000000"/>
        </w:rPr>
        <w:t>Тр</w:t>
      </w:r>
      <w:r>
        <w:rPr>
          <w:color w:val="000000"/>
        </w:rPr>
        <w:t xml:space="preserve">ёх </w:t>
      </w:r>
      <w:r w:rsidRPr="00527C4E">
        <w:rPr>
          <w:color w:val="000000"/>
        </w:rPr>
        <w:t>с</w:t>
      </w:r>
      <w:r>
        <w:rPr>
          <w:color w:val="000000"/>
        </w:rPr>
        <w:t xml:space="preserve"> </w:t>
      </w:r>
      <w:r w:rsidRPr="00527C4E">
        <w:rPr>
          <w:color w:val="000000"/>
        </w:rPr>
        <w:t>половиной</w:t>
      </w:r>
      <w:r>
        <w:rPr>
          <w:color w:val="000000"/>
        </w:rPr>
        <w:t xml:space="preserve"> </w:t>
      </w:r>
      <w:r w:rsidRPr="00527C4E">
        <w:rPr>
          <w:color w:val="000000"/>
        </w:rPr>
        <w:t>дн</w:t>
      </w:r>
      <w:r>
        <w:rPr>
          <w:color w:val="000000"/>
        </w:rPr>
        <w:t xml:space="preserve">ей достаточно, чтобы </w:t>
      </w:r>
      <w:r w:rsidRPr="00527C4E">
        <w:rPr>
          <w:color w:val="000000"/>
        </w:rPr>
        <w:t>прийти</w:t>
      </w:r>
      <w:r>
        <w:rPr>
          <w:color w:val="000000"/>
        </w:rPr>
        <w:t xml:space="preserve"> </w:t>
      </w:r>
      <w:r w:rsidRPr="00527C4E">
        <w:rPr>
          <w:color w:val="000000"/>
        </w:rPr>
        <w:t>в</w:t>
      </w:r>
      <w:r>
        <w:rPr>
          <w:color w:val="000000"/>
        </w:rPr>
        <w:t xml:space="preserve"> </w:t>
      </w:r>
      <w:r w:rsidRPr="00527C4E">
        <w:rPr>
          <w:color w:val="000000"/>
        </w:rPr>
        <w:t>себя.</w:t>
      </w:r>
      <w:r w:rsidRPr="001C646A">
        <w:rPr>
          <w:rStyle w:val="apple-converted-space"/>
          <w:color w:val="000000"/>
        </w:rPr>
        <w:t xml:space="preserve"> </w:t>
      </w:r>
      <w:r w:rsidRPr="00527C4E">
        <w:rPr>
          <w:color w:val="000000"/>
        </w:rPr>
        <w:t>Теперь</w:t>
      </w:r>
      <w:r>
        <w:rPr>
          <w:color w:val="000000"/>
        </w:rPr>
        <w:t xml:space="preserve"> </w:t>
      </w:r>
      <w:r w:rsidRPr="00527C4E">
        <w:rPr>
          <w:color w:val="000000"/>
        </w:rPr>
        <w:t>она</w:t>
      </w:r>
      <w:r>
        <w:rPr>
          <w:color w:val="000000"/>
        </w:rPr>
        <w:t xml:space="preserve"> меня выслушает</w:t>
      </w:r>
      <w:r w:rsidRPr="00527C4E">
        <w:rPr>
          <w:color w:val="000000"/>
        </w:rPr>
        <w:t>,</w:t>
      </w:r>
      <w:r>
        <w:rPr>
          <w:color w:val="000000"/>
        </w:rPr>
        <w:t xml:space="preserve"> </w:t>
      </w:r>
      <w:r w:rsidRPr="00527C4E">
        <w:rPr>
          <w:color w:val="000000"/>
        </w:rPr>
        <w:t>потому</w:t>
      </w:r>
      <w:r>
        <w:rPr>
          <w:color w:val="000000"/>
        </w:rPr>
        <w:t xml:space="preserve"> </w:t>
      </w:r>
      <w:r w:rsidRPr="00527C4E">
        <w:rPr>
          <w:color w:val="000000"/>
        </w:rPr>
        <w:t>что</w:t>
      </w:r>
      <w:r>
        <w:rPr>
          <w:color w:val="000000"/>
        </w:rPr>
        <w:t xml:space="preserve"> </w:t>
      </w:r>
      <w:r w:rsidRPr="00527C4E">
        <w:rPr>
          <w:color w:val="000000"/>
        </w:rPr>
        <w:t>я</w:t>
      </w:r>
      <w:r>
        <w:rPr>
          <w:color w:val="000000"/>
        </w:rPr>
        <w:t xml:space="preserve"> </w:t>
      </w:r>
      <w:r w:rsidRPr="00527C4E">
        <w:rPr>
          <w:color w:val="000000"/>
        </w:rPr>
        <w:t>много</w:t>
      </w:r>
      <w:r>
        <w:rPr>
          <w:color w:val="000000"/>
        </w:rPr>
        <w:t xml:space="preserve"> чего хотел сказать</w:t>
      </w:r>
      <w:r w:rsidRPr="00527C4E">
        <w:rPr>
          <w:color w:val="000000"/>
        </w:rPr>
        <w:t>.</w:t>
      </w:r>
      <w:r w:rsidRPr="001C646A">
        <w:rPr>
          <w:rStyle w:val="apple-converted-space"/>
          <w:color w:val="000000"/>
        </w:rPr>
        <w:t xml:space="preserve"> </w:t>
      </w:r>
      <w:r w:rsidRPr="00336D6F">
        <w:t>–</w:t>
      </w:r>
      <w:r>
        <w:t xml:space="preserve"> </w:t>
      </w:r>
      <w:r w:rsidRPr="009278CF">
        <w:rPr>
          <w:rFonts w:eastAsia="Calibri"/>
        </w:rPr>
        <w:t>Ты злишься на меня</w:t>
      </w:r>
      <w:r>
        <w:rPr>
          <w:rFonts w:eastAsia="Calibri"/>
        </w:rPr>
        <w:t>?</w:t>
      </w:r>
      <w:r w:rsidRPr="009278CF">
        <w:rPr>
          <w:rFonts w:eastAsia="Calibri"/>
        </w:rPr>
        <w:t xml:space="preserve"> </w:t>
      </w:r>
      <w:r>
        <w:rPr>
          <w:rFonts w:eastAsia="Calibri"/>
        </w:rPr>
        <w:t>Х</w:t>
      </w:r>
      <w:r w:rsidRPr="009278CF">
        <w:rPr>
          <w:rFonts w:eastAsia="Calibri"/>
        </w:rPr>
        <w:t>орошо. Не отвечаешь на телефон? Прекрасно. Но я не уйду, пока ты не выслушаешь меня</w:t>
      </w:r>
      <w:r w:rsidRPr="00527C4E">
        <w:rPr>
          <w:color w:val="000000"/>
        </w:rPr>
        <w:t>.</w:t>
      </w:r>
    </w:p>
    <w:p w:rsidR="00C571F9" w:rsidRDefault="00C571F9" w:rsidP="00C571F9">
      <w:pPr>
        <w:pStyle w:val="western"/>
        <w:shd w:val="clear" w:color="auto" w:fill="FFFFFF"/>
        <w:spacing w:before="0" w:after="0"/>
        <w:ind w:firstLine="461"/>
        <w:jc w:val="both"/>
        <w:rPr>
          <w:color w:val="000000"/>
        </w:rPr>
      </w:pPr>
      <w:r w:rsidRPr="00527C4E">
        <w:rPr>
          <w:color w:val="000000"/>
        </w:rPr>
        <w:t>Приж</w:t>
      </w:r>
      <w:r>
        <w:rPr>
          <w:color w:val="000000"/>
        </w:rPr>
        <w:t xml:space="preserve">имаясь </w:t>
      </w:r>
      <w:r w:rsidRPr="00527C4E">
        <w:rPr>
          <w:color w:val="000000"/>
        </w:rPr>
        <w:t>к</w:t>
      </w:r>
      <w:r>
        <w:rPr>
          <w:color w:val="000000"/>
        </w:rPr>
        <w:t xml:space="preserve"> </w:t>
      </w:r>
      <w:r w:rsidRPr="00527C4E">
        <w:rPr>
          <w:color w:val="000000"/>
        </w:rPr>
        <w:t>спинке</w:t>
      </w:r>
      <w:r>
        <w:rPr>
          <w:color w:val="000000"/>
        </w:rPr>
        <w:t xml:space="preserve"> стула</w:t>
      </w:r>
      <w:r w:rsidRPr="00527C4E">
        <w:rPr>
          <w:color w:val="000000"/>
        </w:rPr>
        <w:t>,</w:t>
      </w:r>
      <w:r>
        <w:rPr>
          <w:color w:val="000000"/>
        </w:rPr>
        <w:t xml:space="preserve"> </w:t>
      </w:r>
      <w:r w:rsidRPr="00527C4E">
        <w:rPr>
          <w:color w:val="000000"/>
        </w:rPr>
        <w:t>она</w:t>
      </w:r>
      <w:r>
        <w:rPr>
          <w:color w:val="000000"/>
        </w:rPr>
        <w:t xml:space="preserve"> по</w:t>
      </w:r>
      <w:r w:rsidRPr="00527C4E">
        <w:rPr>
          <w:color w:val="000000"/>
        </w:rPr>
        <w:t>пыталась</w:t>
      </w:r>
      <w:r>
        <w:rPr>
          <w:color w:val="000000"/>
        </w:rPr>
        <w:t xml:space="preserve"> увеличить </w:t>
      </w:r>
      <w:r w:rsidRPr="00527C4E">
        <w:rPr>
          <w:color w:val="000000"/>
        </w:rPr>
        <w:t>расстояни</w:t>
      </w:r>
      <w:r>
        <w:rPr>
          <w:color w:val="000000"/>
        </w:rPr>
        <w:t xml:space="preserve">е </w:t>
      </w:r>
      <w:r w:rsidRPr="00527C4E">
        <w:rPr>
          <w:color w:val="000000"/>
        </w:rPr>
        <w:t>между</w:t>
      </w:r>
      <w:r>
        <w:rPr>
          <w:color w:val="000000"/>
        </w:rPr>
        <w:t xml:space="preserve"> нашими лицами, насколько позволяло её положение</w:t>
      </w:r>
      <w:r w:rsidRPr="00527C4E">
        <w:rPr>
          <w:color w:val="000000"/>
        </w:rPr>
        <w:t>.</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w:t>
      </w:r>
      <w:r w:rsidRPr="009278CF">
        <w:rPr>
          <w:rFonts w:eastAsia="Calibri"/>
        </w:rPr>
        <w:t>Разве до тебя не дошло в прошлый раз? Мне неинтересно</w:t>
      </w:r>
      <w:r w:rsidRPr="00527C4E">
        <w:rPr>
          <w:color w:val="000000"/>
        </w:rPr>
        <w:t>.</w:t>
      </w:r>
      <w:r>
        <w:rPr>
          <w:color w:val="000000"/>
        </w:rPr>
        <w:t xml:space="preserve"> </w:t>
      </w:r>
      <w:r w:rsidRPr="00336D6F">
        <w:t>–</w:t>
      </w:r>
      <w:r>
        <w:t xml:space="preserve"> Она с</w:t>
      </w:r>
      <w:r w:rsidRPr="00527C4E">
        <w:rPr>
          <w:color w:val="000000"/>
        </w:rPr>
        <w:t>ознательно</w:t>
      </w:r>
      <w:r>
        <w:rPr>
          <w:color w:val="000000"/>
        </w:rPr>
        <w:t xml:space="preserve"> стала заниматься чем-нибудь другим</w:t>
      </w:r>
      <w:r w:rsidRPr="00527C4E">
        <w:rPr>
          <w:color w:val="000000"/>
        </w:rPr>
        <w:t>,</w:t>
      </w:r>
      <w:r>
        <w:rPr>
          <w:color w:val="000000"/>
        </w:rPr>
        <w:t xml:space="preserve"> лишь бы не смотреть на меня</w:t>
      </w:r>
      <w:r w:rsidRPr="00527C4E">
        <w:rPr>
          <w:color w:val="000000"/>
        </w:rPr>
        <w:t>,</w:t>
      </w:r>
      <w:r>
        <w:rPr>
          <w:color w:val="000000"/>
        </w:rPr>
        <w:t xml:space="preserve"> а именно закрутила крышку на бутылке с водой и поставила её обратно на стол.</w:t>
      </w:r>
    </w:p>
    <w:p w:rsidR="00C571F9" w:rsidRDefault="00C571F9" w:rsidP="00C571F9">
      <w:pPr>
        <w:pStyle w:val="western"/>
        <w:shd w:val="clear" w:color="auto" w:fill="FFFFFF"/>
        <w:spacing w:before="0" w:after="0"/>
        <w:ind w:firstLine="461"/>
        <w:jc w:val="both"/>
        <w:rPr>
          <w:rStyle w:val="apple-converted-space"/>
          <w:color w:val="000000"/>
        </w:rPr>
      </w:pPr>
      <w:r>
        <w:rPr>
          <w:color w:val="000000"/>
        </w:rPr>
        <w:t>Один за другим за стол стали подтягиваться ребята из футбольной команды и их подруги. Напротив Сью на своё место опустился Райан.</w:t>
      </w:r>
      <w:r>
        <w:rPr>
          <w:rStyle w:val="apple-converted-space"/>
          <w:color w:val="000000"/>
        </w:rPr>
        <w:t xml:space="preserve"> </w:t>
      </w:r>
    </w:p>
    <w:p w:rsidR="00C571F9" w:rsidRDefault="00C571F9" w:rsidP="00C571F9">
      <w:pPr>
        <w:pStyle w:val="western"/>
        <w:shd w:val="clear" w:color="auto" w:fill="FFFFFF"/>
        <w:spacing w:before="0" w:after="0"/>
        <w:ind w:firstLine="461"/>
        <w:jc w:val="both"/>
        <w:rPr>
          <w:color w:val="000000"/>
        </w:rPr>
      </w:pPr>
      <w:r w:rsidRPr="00336D6F">
        <w:t>–</w:t>
      </w:r>
      <w:r>
        <w:t xml:space="preserve"> </w:t>
      </w:r>
      <w:r w:rsidRPr="009278CF">
        <w:rPr>
          <w:rFonts w:eastAsia="Calibri"/>
        </w:rPr>
        <w:t>Привет, Крис</w:t>
      </w:r>
      <w:r>
        <w:rPr>
          <w:color w:val="000000"/>
        </w:rPr>
        <w:t>,</w:t>
      </w:r>
      <w:r w:rsidRPr="004136C1">
        <w:t xml:space="preserve"> </w:t>
      </w:r>
      <w:r w:rsidRPr="00336D6F">
        <w:t>–</w:t>
      </w:r>
      <w:r>
        <w:rPr>
          <w:color w:val="000000"/>
        </w:rPr>
        <w:t xml:space="preserve"> сказал он весёлым тоном.</w:t>
      </w:r>
      <w:r>
        <w:rPr>
          <w:rStyle w:val="apple-converted-space"/>
          <w:color w:val="000000"/>
        </w:rPr>
        <w:t xml:space="preserve"> </w:t>
      </w:r>
      <w:r w:rsidRPr="00336D6F">
        <w:t>–</w:t>
      </w:r>
      <w:r>
        <w:t xml:space="preserve"> </w:t>
      </w:r>
      <w:r w:rsidRPr="009278CF">
        <w:rPr>
          <w:rFonts w:eastAsia="Calibri"/>
        </w:rPr>
        <w:t>Решил навестить нас? Уважаю, чувак</w:t>
      </w:r>
      <w:r>
        <w:rPr>
          <w:color w:val="000000"/>
        </w:rPr>
        <w:t>.</w:t>
      </w:r>
    </w:p>
    <w:p w:rsidR="00C571F9" w:rsidRDefault="00C571F9" w:rsidP="00C571F9">
      <w:pPr>
        <w:pStyle w:val="western"/>
        <w:shd w:val="clear" w:color="auto" w:fill="FFFFFF"/>
        <w:spacing w:before="0" w:after="0"/>
        <w:ind w:firstLine="461"/>
        <w:jc w:val="both"/>
        <w:rPr>
          <w:rStyle w:val="apple-converted-space"/>
          <w:color w:val="000000"/>
        </w:rPr>
      </w:pPr>
      <w:r w:rsidRPr="00527C4E">
        <w:rPr>
          <w:color w:val="000000"/>
        </w:rPr>
        <w:t>Я</w:t>
      </w:r>
      <w:r>
        <w:rPr>
          <w:color w:val="000000"/>
        </w:rPr>
        <w:t xml:space="preserve"> </w:t>
      </w:r>
      <w:r w:rsidRPr="00527C4E">
        <w:rPr>
          <w:color w:val="000000"/>
        </w:rPr>
        <w:t>не</w:t>
      </w:r>
      <w:r>
        <w:rPr>
          <w:color w:val="000000"/>
        </w:rPr>
        <w:t xml:space="preserve"> </w:t>
      </w:r>
      <w:r w:rsidRPr="00527C4E">
        <w:rPr>
          <w:color w:val="000000"/>
        </w:rPr>
        <w:t>обратил</w:t>
      </w:r>
      <w:r>
        <w:rPr>
          <w:color w:val="000000"/>
        </w:rPr>
        <w:t xml:space="preserve"> </w:t>
      </w:r>
      <w:r w:rsidRPr="00527C4E">
        <w:rPr>
          <w:color w:val="000000"/>
        </w:rPr>
        <w:t>на</w:t>
      </w:r>
      <w:r>
        <w:rPr>
          <w:color w:val="000000"/>
        </w:rPr>
        <w:t xml:space="preserve"> </w:t>
      </w:r>
      <w:r w:rsidRPr="00527C4E">
        <w:rPr>
          <w:color w:val="000000"/>
        </w:rPr>
        <w:t>него</w:t>
      </w:r>
      <w:r>
        <w:rPr>
          <w:color w:val="000000"/>
        </w:rPr>
        <w:t xml:space="preserve"> </w:t>
      </w:r>
      <w:r w:rsidRPr="00527C4E">
        <w:rPr>
          <w:color w:val="000000"/>
        </w:rPr>
        <w:t>никакого</w:t>
      </w:r>
      <w:r>
        <w:rPr>
          <w:color w:val="000000"/>
        </w:rPr>
        <w:t xml:space="preserve"> </w:t>
      </w:r>
      <w:r w:rsidRPr="00527C4E">
        <w:rPr>
          <w:color w:val="000000"/>
        </w:rPr>
        <w:t>внимания.</w:t>
      </w:r>
      <w:r w:rsidRPr="001C646A">
        <w:rPr>
          <w:rStyle w:val="apple-converted-space"/>
          <w:color w:val="000000"/>
        </w:rPr>
        <w:t xml:space="preserve"> </w:t>
      </w:r>
      <w:r>
        <w:rPr>
          <w:rStyle w:val="apple-converted-space"/>
          <w:color w:val="000000"/>
        </w:rPr>
        <w:t>Как н</w:t>
      </w:r>
      <w:r w:rsidRPr="00527C4E">
        <w:rPr>
          <w:color w:val="000000"/>
        </w:rPr>
        <w:t>и</w:t>
      </w:r>
      <w:r>
        <w:rPr>
          <w:color w:val="000000"/>
        </w:rPr>
        <w:t xml:space="preserve"> на кого </w:t>
      </w:r>
      <w:r w:rsidRPr="00527C4E">
        <w:rPr>
          <w:color w:val="000000"/>
        </w:rPr>
        <w:t>из</w:t>
      </w:r>
      <w:r>
        <w:rPr>
          <w:color w:val="000000"/>
        </w:rPr>
        <w:t xml:space="preserve"> </w:t>
      </w:r>
      <w:r w:rsidRPr="00527C4E">
        <w:rPr>
          <w:color w:val="000000"/>
        </w:rPr>
        <w:t>них.</w:t>
      </w:r>
      <w:r w:rsidRPr="001C646A">
        <w:rPr>
          <w:rStyle w:val="apple-converted-space"/>
          <w:color w:val="000000"/>
        </w:rPr>
        <w:t xml:space="preserve"> </w:t>
      </w:r>
      <w:r w:rsidRPr="00527C4E">
        <w:rPr>
          <w:color w:val="000000"/>
        </w:rPr>
        <w:t>Это</w:t>
      </w:r>
      <w:r>
        <w:rPr>
          <w:color w:val="000000"/>
        </w:rPr>
        <w:t xml:space="preserve"> касалось только </w:t>
      </w:r>
      <w:r w:rsidRPr="00527C4E">
        <w:rPr>
          <w:color w:val="000000"/>
        </w:rPr>
        <w:t>Сьюз</w:t>
      </w:r>
      <w:r>
        <w:rPr>
          <w:color w:val="000000"/>
        </w:rPr>
        <w:t>а</w:t>
      </w:r>
      <w:r w:rsidRPr="00527C4E">
        <w:rPr>
          <w:color w:val="000000"/>
        </w:rPr>
        <w:t>н</w:t>
      </w:r>
      <w:r>
        <w:rPr>
          <w:color w:val="000000"/>
        </w:rPr>
        <w:t xml:space="preserve"> </w:t>
      </w:r>
      <w:r w:rsidRPr="00527C4E">
        <w:rPr>
          <w:color w:val="000000"/>
        </w:rPr>
        <w:t>и</w:t>
      </w:r>
      <w:r>
        <w:rPr>
          <w:color w:val="000000"/>
        </w:rPr>
        <w:t xml:space="preserve"> </w:t>
      </w:r>
      <w:r w:rsidRPr="00527C4E">
        <w:rPr>
          <w:color w:val="000000"/>
        </w:rPr>
        <w:t>меня.</w:t>
      </w:r>
      <w:r w:rsidRPr="001C646A">
        <w:rPr>
          <w:rStyle w:val="apple-converted-space"/>
          <w:color w:val="000000"/>
        </w:rPr>
        <w:t xml:space="preserve"> </w:t>
      </w:r>
      <w:r>
        <w:rPr>
          <w:rStyle w:val="apple-converted-space"/>
          <w:color w:val="000000"/>
        </w:rPr>
        <w:t>Сосредоточив свой взгляд на ней</w:t>
      </w:r>
      <w:r w:rsidRPr="00527C4E">
        <w:rPr>
          <w:color w:val="000000"/>
        </w:rPr>
        <w:t>,</w:t>
      </w:r>
      <w:r>
        <w:rPr>
          <w:color w:val="000000"/>
        </w:rPr>
        <w:t xml:space="preserve"> </w:t>
      </w:r>
      <w:r w:rsidRPr="00527C4E">
        <w:rPr>
          <w:color w:val="000000"/>
        </w:rPr>
        <w:t>я</w:t>
      </w:r>
      <w:r>
        <w:rPr>
          <w:color w:val="000000"/>
        </w:rPr>
        <w:t xml:space="preserve"> переплёл свои пальцы</w:t>
      </w:r>
      <w:r w:rsidRPr="00527C4E">
        <w:rPr>
          <w:color w:val="000000"/>
        </w:rPr>
        <w:t>,</w:t>
      </w:r>
      <w:r>
        <w:rPr>
          <w:color w:val="000000"/>
        </w:rPr>
        <w:t xml:space="preserve"> пытаясь как-то сдержаться и не протянуть руку, чтобы просто прикоснуться к ней ещё раз. </w:t>
      </w:r>
    </w:p>
    <w:p w:rsidR="00C571F9" w:rsidRPr="007846F4" w:rsidRDefault="00C571F9" w:rsidP="00C571F9">
      <w:pPr>
        <w:pStyle w:val="western"/>
        <w:shd w:val="clear" w:color="auto" w:fill="FFFFFF"/>
        <w:spacing w:before="0" w:after="0"/>
        <w:ind w:firstLine="461"/>
        <w:jc w:val="both"/>
        <w:rPr>
          <w:color w:val="000000"/>
        </w:rPr>
      </w:pPr>
      <w:r w:rsidRPr="00336D6F">
        <w:lastRenderedPageBreak/>
        <w:t>–</w:t>
      </w:r>
      <w:r>
        <w:t xml:space="preserve"> </w:t>
      </w:r>
      <w:r w:rsidRPr="009278CF">
        <w:rPr>
          <w:rFonts w:eastAsia="Calibri"/>
        </w:rPr>
        <w:t>Не верится. Тебе было интересно с самой первой минуты, к</w:t>
      </w:r>
      <w:r>
        <w:rPr>
          <w:rFonts w:eastAsia="Calibri"/>
        </w:rPr>
        <w:t>огда</w:t>
      </w:r>
      <w:r w:rsidRPr="009278CF">
        <w:rPr>
          <w:rFonts w:eastAsia="Calibri"/>
        </w:rPr>
        <w:t xml:space="preserve"> ты бросила мне вызов</w:t>
      </w:r>
      <w:r w:rsidRPr="00527C4E">
        <w:rPr>
          <w:color w:val="000000"/>
        </w:rPr>
        <w:t>,</w:t>
      </w:r>
      <w:r>
        <w:rPr>
          <w:color w:val="000000"/>
        </w:rPr>
        <w:t xml:space="preserve"> </w:t>
      </w:r>
      <w:r w:rsidRPr="00336D6F">
        <w:t>–</w:t>
      </w:r>
      <w:r>
        <w:t xml:space="preserve"> </w:t>
      </w:r>
      <w:r w:rsidRPr="00527C4E">
        <w:rPr>
          <w:color w:val="000000"/>
        </w:rPr>
        <w:t>торжественно</w:t>
      </w:r>
      <w:r>
        <w:rPr>
          <w:color w:val="000000"/>
        </w:rPr>
        <w:t xml:space="preserve"> </w:t>
      </w:r>
      <w:r w:rsidRPr="00527C4E">
        <w:rPr>
          <w:color w:val="000000"/>
        </w:rPr>
        <w:t>заявил</w:t>
      </w:r>
      <w:r>
        <w:rPr>
          <w:color w:val="000000"/>
        </w:rPr>
        <w:t xml:space="preserve"> я</w:t>
      </w:r>
      <w:r w:rsidRPr="00527C4E">
        <w:rPr>
          <w:color w:val="000000"/>
        </w:rPr>
        <w:t>.</w:t>
      </w:r>
      <w:r w:rsidRPr="001C646A">
        <w:rPr>
          <w:rStyle w:val="apple-converted-space"/>
          <w:color w:val="000000"/>
        </w:rPr>
        <w:t xml:space="preserve"> </w:t>
      </w:r>
      <w:r w:rsidRPr="00336D6F">
        <w:t>–</w:t>
      </w:r>
      <w:r w:rsidRPr="001C646A">
        <w:rPr>
          <w:rStyle w:val="apple-converted-space"/>
          <w:color w:val="000000"/>
        </w:rPr>
        <w:t xml:space="preserve"> </w:t>
      </w:r>
      <w:r w:rsidRPr="009278CF">
        <w:rPr>
          <w:rFonts w:eastAsia="Calibri"/>
        </w:rPr>
        <w:t>Тебе было интересно, когда мы вместе играли в футбол. Тебе было интересно, когда я поцеловал тебя. И тебе было интересно, когда я, ч</w:t>
      </w:r>
      <w:r>
        <w:rPr>
          <w:rFonts w:eastAsia="Calibri"/>
        </w:rPr>
        <w:t>ё</w:t>
      </w:r>
      <w:r w:rsidRPr="009278CF">
        <w:rPr>
          <w:rFonts w:eastAsia="Calibri"/>
        </w:rPr>
        <w:t xml:space="preserve">рт подери, </w:t>
      </w:r>
      <w:r>
        <w:rPr>
          <w:rFonts w:eastAsia="Calibri"/>
        </w:rPr>
        <w:t xml:space="preserve">снова </w:t>
      </w:r>
      <w:r w:rsidRPr="009278CF">
        <w:rPr>
          <w:rFonts w:eastAsia="Calibri"/>
        </w:rPr>
        <w:t>поцеловал тебя. Не говори чуш</w:t>
      </w:r>
      <w:r>
        <w:rPr>
          <w:rFonts w:eastAsia="Calibri"/>
        </w:rPr>
        <w:t>ь</w:t>
      </w:r>
      <w:r w:rsidRPr="009278CF">
        <w:rPr>
          <w:rFonts w:eastAsia="Calibri"/>
        </w:rPr>
        <w:t xml:space="preserve"> и не отмахивайся</w:t>
      </w:r>
      <w:r>
        <w:rPr>
          <w:rFonts w:eastAsia="Calibri"/>
        </w:rPr>
        <w:t xml:space="preserve"> от меня</w:t>
      </w:r>
      <w:r w:rsidRPr="009278CF">
        <w:rPr>
          <w:rFonts w:eastAsia="Calibri"/>
        </w:rPr>
        <w:t>. Это слишком</w:t>
      </w:r>
      <w:r>
        <w:rPr>
          <w:color w:val="000000"/>
        </w:rPr>
        <w:t>…</w:t>
      </w:r>
    </w:p>
    <w:p w:rsidR="00C571F9" w:rsidRPr="007846F4" w:rsidRDefault="00C571F9" w:rsidP="00C571F9">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sidRPr="00527C4E">
        <w:rPr>
          <w:color w:val="000000"/>
        </w:rPr>
        <w:t>Заткнись,</w:t>
      </w:r>
      <w:r>
        <w:rPr>
          <w:color w:val="000000"/>
        </w:rPr>
        <w:t xml:space="preserve"> </w:t>
      </w:r>
      <w:r w:rsidRPr="00336D6F">
        <w:t>–</w:t>
      </w:r>
      <w:r>
        <w:rPr>
          <w:color w:val="000000"/>
        </w:rPr>
        <w:t xml:space="preserve"> вы</w:t>
      </w:r>
      <w:r w:rsidRPr="00527C4E">
        <w:rPr>
          <w:color w:val="000000"/>
        </w:rPr>
        <w:t>крикнула</w:t>
      </w:r>
      <w:r>
        <w:rPr>
          <w:color w:val="000000"/>
        </w:rPr>
        <w:t xml:space="preserve"> Сью</w:t>
      </w:r>
      <w:r w:rsidRPr="00527C4E">
        <w:rPr>
          <w:color w:val="000000"/>
        </w:rPr>
        <w:t>,</w:t>
      </w:r>
      <w:r>
        <w:rPr>
          <w:color w:val="000000"/>
        </w:rPr>
        <w:t xml:space="preserve"> её </w:t>
      </w:r>
      <w:r w:rsidRPr="00527C4E">
        <w:rPr>
          <w:color w:val="000000"/>
        </w:rPr>
        <w:t>щеки</w:t>
      </w:r>
      <w:r>
        <w:rPr>
          <w:color w:val="000000"/>
        </w:rPr>
        <w:t xml:space="preserve"> </w:t>
      </w:r>
      <w:r w:rsidRPr="00527C4E">
        <w:rPr>
          <w:color w:val="000000"/>
        </w:rPr>
        <w:t>внезапно</w:t>
      </w:r>
      <w:r>
        <w:rPr>
          <w:color w:val="000000"/>
        </w:rPr>
        <w:t xml:space="preserve"> по</w:t>
      </w:r>
      <w:r w:rsidRPr="00527C4E">
        <w:rPr>
          <w:color w:val="000000"/>
        </w:rPr>
        <w:t>красн</w:t>
      </w:r>
      <w:r>
        <w:rPr>
          <w:color w:val="000000"/>
        </w:rPr>
        <w:t>ели сильнее</w:t>
      </w:r>
      <w:r w:rsidRPr="00527C4E">
        <w:rPr>
          <w:color w:val="000000"/>
        </w:rPr>
        <w:t>,</w:t>
      </w:r>
      <w:r>
        <w:rPr>
          <w:color w:val="000000"/>
        </w:rPr>
        <w:t xml:space="preserve"> </w:t>
      </w:r>
      <w:r w:rsidRPr="00527C4E">
        <w:rPr>
          <w:color w:val="000000"/>
        </w:rPr>
        <w:t>чем</w:t>
      </w:r>
      <w:r>
        <w:rPr>
          <w:color w:val="000000"/>
        </w:rPr>
        <w:t xml:space="preserve"> </w:t>
      </w:r>
      <w:r w:rsidRPr="00527C4E">
        <w:rPr>
          <w:color w:val="000000"/>
        </w:rPr>
        <w:t>я</w:t>
      </w:r>
      <w:r>
        <w:rPr>
          <w:color w:val="000000"/>
        </w:rPr>
        <w:t xml:space="preserve"> </w:t>
      </w:r>
      <w:r w:rsidRPr="00527C4E">
        <w:rPr>
          <w:color w:val="000000"/>
        </w:rPr>
        <w:t>когда-либо</w:t>
      </w:r>
      <w:r>
        <w:rPr>
          <w:color w:val="000000"/>
        </w:rPr>
        <w:t xml:space="preserve"> </w:t>
      </w:r>
      <w:r w:rsidRPr="00527C4E">
        <w:rPr>
          <w:color w:val="000000"/>
        </w:rPr>
        <w:t>видел.</w:t>
      </w:r>
      <w:r>
        <w:rPr>
          <w:color w:val="000000"/>
        </w:rPr>
        <w:t xml:space="preserve"> Оттолкнув </w:t>
      </w:r>
      <w:r w:rsidRPr="001C646A">
        <w:rPr>
          <w:color w:val="000000"/>
        </w:rPr>
        <w:t xml:space="preserve">свой стул, она </w:t>
      </w:r>
      <w:r>
        <w:rPr>
          <w:color w:val="000000"/>
        </w:rPr>
        <w:t>вскочила</w:t>
      </w:r>
      <w:r w:rsidRPr="001C646A">
        <w:rPr>
          <w:color w:val="000000"/>
        </w:rPr>
        <w:t xml:space="preserve"> на ноги.</w:t>
      </w:r>
      <w:r w:rsidRPr="001C646A">
        <w:rPr>
          <w:rStyle w:val="apple-converted-space"/>
          <w:color w:val="000000"/>
        </w:rPr>
        <w:t xml:space="preserve"> </w:t>
      </w:r>
      <w:r w:rsidRPr="00336D6F">
        <w:t>–</w:t>
      </w:r>
      <w:r>
        <w:t xml:space="preserve"> </w:t>
      </w:r>
      <w:r w:rsidRPr="009278CF">
        <w:rPr>
          <w:rFonts w:eastAsia="Calibri"/>
        </w:rPr>
        <w:t xml:space="preserve">Я сказала тебе, почему у нас ничего не получится. И то, что ты обманул меня на прошлой неделе, только доказывает </w:t>
      </w:r>
      <w:r>
        <w:rPr>
          <w:rFonts w:eastAsia="Calibri"/>
        </w:rPr>
        <w:t>мою точку зрения</w:t>
      </w:r>
      <w:r w:rsidRPr="00527C4E">
        <w:rPr>
          <w:color w:val="000000"/>
        </w:rPr>
        <w:t>.</w:t>
      </w:r>
      <w:r>
        <w:rPr>
          <w:color w:val="000000"/>
        </w:rPr>
        <w:t xml:space="preserve"> </w:t>
      </w:r>
      <w:r w:rsidRPr="00336D6F">
        <w:t>–</w:t>
      </w:r>
      <w:r>
        <w:t xml:space="preserve"> </w:t>
      </w:r>
      <w:r w:rsidRPr="00527C4E">
        <w:rPr>
          <w:color w:val="000000"/>
        </w:rPr>
        <w:t>Я</w:t>
      </w:r>
      <w:r>
        <w:rPr>
          <w:color w:val="000000"/>
        </w:rPr>
        <w:t xml:space="preserve"> </w:t>
      </w:r>
      <w:r w:rsidRPr="00527C4E">
        <w:rPr>
          <w:color w:val="000000"/>
        </w:rPr>
        <w:t>тоже</w:t>
      </w:r>
      <w:r>
        <w:rPr>
          <w:color w:val="000000"/>
        </w:rPr>
        <w:t xml:space="preserve"> поднялся</w:t>
      </w:r>
      <w:r w:rsidRPr="00527C4E">
        <w:rPr>
          <w:color w:val="000000"/>
        </w:rPr>
        <w:t>.</w:t>
      </w:r>
      <w:r w:rsidRPr="001C646A">
        <w:rPr>
          <w:rStyle w:val="apple-converted-space"/>
          <w:color w:val="000000"/>
        </w:rPr>
        <w:t xml:space="preserve"> </w:t>
      </w:r>
      <w:r>
        <w:rPr>
          <w:rStyle w:val="apple-converted-space"/>
          <w:color w:val="000000"/>
        </w:rPr>
        <w:t>Она следила за моими движениями пристальным взглядом</w:t>
      </w:r>
      <w:r w:rsidRPr="00527C4E">
        <w:rPr>
          <w:color w:val="000000"/>
        </w:rPr>
        <w:t>.</w:t>
      </w:r>
      <w:r w:rsidRPr="001C646A">
        <w:rPr>
          <w:rStyle w:val="apple-converted-space"/>
          <w:color w:val="000000"/>
        </w:rPr>
        <w:t xml:space="preserve"> </w:t>
      </w:r>
      <w:r w:rsidRPr="00527C4E">
        <w:rPr>
          <w:color w:val="000000"/>
        </w:rPr>
        <w:t>Да,</w:t>
      </w:r>
      <w:r>
        <w:rPr>
          <w:color w:val="000000"/>
        </w:rPr>
        <w:t xml:space="preserve"> лучше продолжить этот разговор </w:t>
      </w:r>
      <w:r w:rsidRPr="00527C4E">
        <w:rPr>
          <w:color w:val="000000"/>
        </w:rPr>
        <w:t>с</w:t>
      </w:r>
      <w:r>
        <w:rPr>
          <w:color w:val="000000"/>
        </w:rPr>
        <w:t xml:space="preserve"> </w:t>
      </w:r>
      <w:r w:rsidRPr="00527C4E">
        <w:rPr>
          <w:color w:val="000000"/>
        </w:rPr>
        <w:t>глазу</w:t>
      </w:r>
      <w:r>
        <w:rPr>
          <w:color w:val="000000"/>
        </w:rPr>
        <w:t xml:space="preserve"> </w:t>
      </w:r>
      <w:r w:rsidRPr="00527C4E">
        <w:rPr>
          <w:color w:val="000000"/>
        </w:rPr>
        <w:t>на</w:t>
      </w:r>
      <w:r>
        <w:rPr>
          <w:color w:val="000000"/>
        </w:rPr>
        <w:t xml:space="preserve"> </w:t>
      </w:r>
      <w:r w:rsidRPr="00527C4E">
        <w:rPr>
          <w:color w:val="000000"/>
        </w:rPr>
        <w:t>глаз,</w:t>
      </w:r>
      <w:r>
        <w:rPr>
          <w:color w:val="000000"/>
        </w:rPr>
        <w:t xml:space="preserve"> </w:t>
      </w:r>
      <w:r w:rsidRPr="00527C4E">
        <w:rPr>
          <w:color w:val="000000"/>
        </w:rPr>
        <w:t>хотя</w:t>
      </w:r>
      <w:r>
        <w:rPr>
          <w:color w:val="000000"/>
        </w:rPr>
        <w:t xml:space="preserve"> </w:t>
      </w:r>
      <w:r w:rsidRPr="00527C4E">
        <w:rPr>
          <w:color w:val="000000"/>
        </w:rPr>
        <w:t>большинство</w:t>
      </w:r>
      <w:r>
        <w:rPr>
          <w:color w:val="000000"/>
        </w:rPr>
        <w:t xml:space="preserve"> </w:t>
      </w:r>
      <w:r w:rsidRPr="00527C4E">
        <w:rPr>
          <w:color w:val="000000"/>
        </w:rPr>
        <w:t>моей</w:t>
      </w:r>
      <w:r>
        <w:rPr>
          <w:color w:val="000000"/>
        </w:rPr>
        <w:t xml:space="preserve"> заготовленной </w:t>
      </w:r>
      <w:r w:rsidRPr="00527C4E">
        <w:rPr>
          <w:color w:val="000000"/>
        </w:rPr>
        <w:t>речи</w:t>
      </w:r>
      <w:r>
        <w:rPr>
          <w:color w:val="000000"/>
        </w:rPr>
        <w:t xml:space="preserve"> </w:t>
      </w:r>
      <w:r w:rsidRPr="00527C4E">
        <w:rPr>
          <w:color w:val="000000"/>
        </w:rPr>
        <w:t>уже</w:t>
      </w:r>
      <w:r>
        <w:rPr>
          <w:color w:val="000000"/>
        </w:rPr>
        <w:t xml:space="preserve"> </w:t>
      </w:r>
      <w:r w:rsidRPr="00527C4E">
        <w:rPr>
          <w:color w:val="000000"/>
        </w:rPr>
        <w:t>было</w:t>
      </w:r>
      <w:r>
        <w:rPr>
          <w:color w:val="000000"/>
        </w:rPr>
        <w:t xml:space="preserve"> сказано</w:t>
      </w:r>
      <w:r w:rsidRPr="00527C4E">
        <w:rPr>
          <w:color w:val="000000"/>
        </w:rPr>
        <w:t>.</w:t>
      </w:r>
      <w:r w:rsidRPr="001C646A">
        <w:rPr>
          <w:rStyle w:val="apple-converted-space"/>
          <w:color w:val="000000"/>
        </w:rPr>
        <w:t xml:space="preserve"> </w:t>
      </w:r>
      <w:r w:rsidRPr="00527C4E">
        <w:rPr>
          <w:color w:val="000000"/>
        </w:rPr>
        <w:t>Она</w:t>
      </w:r>
      <w:r>
        <w:rPr>
          <w:color w:val="000000"/>
        </w:rPr>
        <w:t xml:space="preserve"> </w:t>
      </w:r>
      <w:r w:rsidRPr="00527C4E">
        <w:rPr>
          <w:color w:val="000000"/>
        </w:rPr>
        <w:t>сделала</w:t>
      </w:r>
      <w:r>
        <w:rPr>
          <w:color w:val="000000"/>
        </w:rPr>
        <w:t xml:space="preserve"> </w:t>
      </w:r>
      <w:r w:rsidRPr="00527C4E">
        <w:rPr>
          <w:color w:val="000000"/>
        </w:rPr>
        <w:t>неглубокий</w:t>
      </w:r>
      <w:r>
        <w:rPr>
          <w:color w:val="000000"/>
        </w:rPr>
        <w:t xml:space="preserve"> </w:t>
      </w:r>
      <w:r w:rsidRPr="00527C4E">
        <w:rPr>
          <w:color w:val="000000"/>
        </w:rPr>
        <w:t>вдох,</w:t>
      </w:r>
      <w:r>
        <w:rPr>
          <w:color w:val="000000"/>
        </w:rPr>
        <w:t xml:space="preserve"> и </w:t>
      </w:r>
      <w:r w:rsidRPr="00527C4E">
        <w:rPr>
          <w:color w:val="000000"/>
        </w:rPr>
        <w:t>е</w:t>
      </w:r>
      <w:r>
        <w:rPr>
          <w:color w:val="000000"/>
        </w:rPr>
        <w:t xml:space="preserve">ё </w:t>
      </w:r>
      <w:r w:rsidRPr="00527C4E">
        <w:rPr>
          <w:color w:val="000000"/>
        </w:rPr>
        <w:t>голос</w:t>
      </w:r>
      <w:r>
        <w:rPr>
          <w:color w:val="000000"/>
        </w:rPr>
        <w:t xml:space="preserve"> стал смертоносным</w:t>
      </w:r>
      <w:r w:rsidRPr="00527C4E">
        <w:rPr>
          <w:color w:val="000000"/>
        </w:rPr>
        <w:t>.</w:t>
      </w:r>
      <w:r w:rsidRPr="001C646A">
        <w:rPr>
          <w:rStyle w:val="apple-converted-space"/>
          <w:color w:val="000000"/>
        </w:rPr>
        <w:t xml:space="preserve"> </w:t>
      </w:r>
      <w:r w:rsidRPr="00336D6F">
        <w:t>–</w:t>
      </w:r>
      <w:r>
        <w:t xml:space="preserve"> </w:t>
      </w:r>
      <w:r w:rsidRPr="009278CF">
        <w:rPr>
          <w:rFonts w:eastAsia="Calibri"/>
        </w:rPr>
        <w:t xml:space="preserve">Ты слишком высокого мнения о себе, это отвратительно! Теперь </w:t>
      </w:r>
      <w:r>
        <w:rPr>
          <w:rFonts w:eastAsia="Calibri"/>
        </w:rPr>
        <w:t>позволь</w:t>
      </w:r>
      <w:r w:rsidRPr="009278CF">
        <w:rPr>
          <w:rFonts w:eastAsia="Calibri"/>
        </w:rPr>
        <w:t xml:space="preserve"> мне уйти</w:t>
      </w:r>
      <w:r w:rsidRPr="00527C4E">
        <w:rPr>
          <w:color w:val="000000"/>
        </w:rPr>
        <w:t>.</w:t>
      </w:r>
    </w:p>
    <w:p w:rsidR="00C571F9" w:rsidRDefault="00C571F9" w:rsidP="00C571F9">
      <w:pPr>
        <w:pStyle w:val="western"/>
        <w:shd w:val="clear" w:color="auto" w:fill="FFFFFF"/>
        <w:spacing w:before="0" w:after="0"/>
        <w:ind w:firstLine="461"/>
        <w:jc w:val="both"/>
        <w:rPr>
          <w:color w:val="000000"/>
        </w:rPr>
      </w:pPr>
      <w:r w:rsidRPr="00336D6F">
        <w:t>–</w:t>
      </w:r>
      <w:r>
        <w:t xml:space="preserve"> </w:t>
      </w:r>
      <w:r>
        <w:rPr>
          <w:color w:val="000000"/>
        </w:rPr>
        <w:t xml:space="preserve">Нет. </w:t>
      </w:r>
      <w:r w:rsidRPr="00336D6F">
        <w:t>–</w:t>
      </w:r>
      <w:r>
        <w:rPr>
          <w:color w:val="000000"/>
        </w:rPr>
        <w:t xml:space="preserve"> Ни за что!</w:t>
      </w:r>
      <w:r>
        <w:rPr>
          <w:rStyle w:val="apple-converted-space"/>
          <w:color w:val="000000"/>
        </w:rPr>
        <w:t xml:space="preserve"> </w:t>
      </w:r>
      <w:r>
        <w:rPr>
          <w:color w:val="000000"/>
        </w:rPr>
        <w:t>Полный решимости удержать её рядом, пока мы не разберёмся со всем, я положил руки ей на бедра.</w:t>
      </w:r>
      <w:r>
        <w:rPr>
          <w:rStyle w:val="apple-converted-space"/>
          <w:color w:val="000000"/>
        </w:rPr>
        <w:t xml:space="preserve"> </w:t>
      </w:r>
      <w:r>
        <w:rPr>
          <w:color w:val="000000"/>
        </w:rPr>
        <w:t>И, возможно, это было ошибкой.</w:t>
      </w:r>
      <w:r>
        <w:rPr>
          <w:rStyle w:val="apple-converted-space"/>
          <w:color w:val="000000"/>
        </w:rPr>
        <w:t xml:space="preserve"> </w:t>
      </w:r>
      <w:r>
        <w:rPr>
          <w:color w:val="000000"/>
        </w:rPr>
        <w:t>Одной из многих.</w:t>
      </w:r>
    </w:p>
    <w:p w:rsidR="00C571F9" w:rsidRPr="007846F4" w:rsidRDefault="00C571F9" w:rsidP="00C571F9">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sidRPr="00527C4E">
        <w:rPr>
          <w:color w:val="000000"/>
        </w:rPr>
        <w:t>Не</w:t>
      </w:r>
      <w:r>
        <w:rPr>
          <w:color w:val="000000"/>
        </w:rPr>
        <w:t xml:space="preserve"> </w:t>
      </w:r>
      <w:r w:rsidRPr="00527C4E">
        <w:rPr>
          <w:color w:val="000000"/>
        </w:rPr>
        <w:t>трогай</w:t>
      </w:r>
      <w:r>
        <w:rPr>
          <w:color w:val="000000"/>
        </w:rPr>
        <w:t xml:space="preserve"> </w:t>
      </w:r>
      <w:r w:rsidRPr="00527C4E">
        <w:rPr>
          <w:color w:val="000000"/>
        </w:rPr>
        <w:t>меня!</w:t>
      </w:r>
      <w:r w:rsidRPr="004136C1">
        <w:t xml:space="preserve"> </w:t>
      </w:r>
      <w:r w:rsidRPr="00336D6F">
        <w:t>–</w:t>
      </w:r>
      <w:r>
        <w:rPr>
          <w:color w:val="000000"/>
        </w:rPr>
        <w:t xml:space="preserve"> выплюнула она</w:t>
      </w:r>
      <w:r w:rsidRPr="00527C4E">
        <w:rPr>
          <w:color w:val="000000"/>
        </w:rPr>
        <w:t>.</w:t>
      </w:r>
      <w:r w:rsidRPr="001C646A">
        <w:rPr>
          <w:rStyle w:val="apple-converted-space"/>
          <w:color w:val="000000"/>
        </w:rPr>
        <w:t xml:space="preserve"> </w:t>
      </w:r>
      <w:r>
        <w:rPr>
          <w:color w:val="000000"/>
        </w:rPr>
        <w:t>Именно эти слова о</w:t>
      </w:r>
      <w:r w:rsidRPr="00527C4E">
        <w:rPr>
          <w:color w:val="000000"/>
        </w:rPr>
        <w:t>на</w:t>
      </w:r>
      <w:r>
        <w:rPr>
          <w:color w:val="000000"/>
        </w:rPr>
        <w:t xml:space="preserve"> последними </w:t>
      </w:r>
      <w:r w:rsidRPr="00527C4E">
        <w:rPr>
          <w:color w:val="000000"/>
        </w:rPr>
        <w:t>сказала</w:t>
      </w:r>
      <w:r>
        <w:rPr>
          <w:color w:val="000000"/>
        </w:rPr>
        <w:t xml:space="preserve"> </w:t>
      </w:r>
      <w:r w:rsidRPr="00527C4E">
        <w:rPr>
          <w:color w:val="000000"/>
        </w:rPr>
        <w:t>мне</w:t>
      </w:r>
      <w:r>
        <w:rPr>
          <w:color w:val="000000"/>
        </w:rPr>
        <w:t xml:space="preserve"> около кафе в </w:t>
      </w:r>
      <w:r w:rsidRPr="00527C4E">
        <w:rPr>
          <w:color w:val="000000"/>
        </w:rPr>
        <w:t>четверг</w:t>
      </w:r>
      <w:r w:rsidRPr="00650C0C">
        <w:rPr>
          <w:color w:val="000000"/>
        </w:rPr>
        <w:t xml:space="preserve"> </w:t>
      </w:r>
      <w:r>
        <w:rPr>
          <w:color w:val="000000"/>
        </w:rPr>
        <w:t>вечером</w:t>
      </w:r>
      <w:r w:rsidRPr="00527C4E">
        <w:rPr>
          <w:color w:val="000000"/>
        </w:rPr>
        <w:t>,</w:t>
      </w:r>
      <w:r>
        <w:rPr>
          <w:color w:val="000000"/>
        </w:rPr>
        <w:t xml:space="preserve"> </w:t>
      </w:r>
      <w:r w:rsidRPr="00527C4E">
        <w:rPr>
          <w:color w:val="000000"/>
        </w:rPr>
        <w:t>и</w:t>
      </w:r>
      <w:r>
        <w:rPr>
          <w:color w:val="000000"/>
        </w:rPr>
        <w:t xml:space="preserve"> </w:t>
      </w:r>
      <w:r w:rsidRPr="00527C4E">
        <w:rPr>
          <w:color w:val="000000"/>
        </w:rPr>
        <w:t>так</w:t>
      </w:r>
      <w:r>
        <w:rPr>
          <w:color w:val="000000"/>
        </w:rPr>
        <w:t xml:space="preserve"> </w:t>
      </w:r>
      <w:r w:rsidRPr="00527C4E">
        <w:rPr>
          <w:color w:val="000000"/>
        </w:rPr>
        <w:t>же,</w:t>
      </w:r>
      <w:r>
        <w:rPr>
          <w:color w:val="000000"/>
        </w:rPr>
        <w:t xml:space="preserve"> </w:t>
      </w:r>
      <w:r w:rsidRPr="00527C4E">
        <w:rPr>
          <w:color w:val="000000"/>
        </w:rPr>
        <w:t>как</w:t>
      </w:r>
      <w:r>
        <w:rPr>
          <w:color w:val="000000"/>
        </w:rPr>
        <w:t xml:space="preserve"> и </w:t>
      </w:r>
      <w:r w:rsidRPr="00527C4E">
        <w:rPr>
          <w:color w:val="000000"/>
        </w:rPr>
        <w:t>тогда,</w:t>
      </w:r>
      <w:r>
        <w:rPr>
          <w:color w:val="000000"/>
        </w:rPr>
        <w:t xml:space="preserve"> </w:t>
      </w:r>
      <w:r w:rsidRPr="00527C4E">
        <w:rPr>
          <w:color w:val="000000"/>
        </w:rPr>
        <w:t>е</w:t>
      </w:r>
      <w:r>
        <w:rPr>
          <w:color w:val="000000"/>
        </w:rPr>
        <w:t xml:space="preserve">ё </w:t>
      </w:r>
      <w:r w:rsidRPr="00527C4E">
        <w:rPr>
          <w:color w:val="000000"/>
        </w:rPr>
        <w:t>ядовиты</w:t>
      </w:r>
      <w:r>
        <w:rPr>
          <w:color w:val="000000"/>
        </w:rPr>
        <w:t xml:space="preserve">й </w:t>
      </w:r>
      <w:r w:rsidRPr="00527C4E">
        <w:rPr>
          <w:color w:val="000000"/>
        </w:rPr>
        <w:t>тон</w:t>
      </w:r>
      <w:r>
        <w:rPr>
          <w:color w:val="000000"/>
        </w:rPr>
        <w:t xml:space="preserve"> глубоко меня ранил</w:t>
      </w:r>
      <w:r w:rsidRPr="00527C4E">
        <w:rPr>
          <w:color w:val="000000"/>
        </w:rPr>
        <w:t>.</w:t>
      </w:r>
    </w:p>
    <w:p w:rsidR="00C571F9" w:rsidRDefault="00C571F9" w:rsidP="00C571F9">
      <w:pPr>
        <w:pStyle w:val="western"/>
        <w:shd w:val="clear" w:color="auto" w:fill="FFFFFF"/>
        <w:spacing w:before="0" w:after="0"/>
        <w:ind w:firstLine="461"/>
        <w:jc w:val="both"/>
        <w:rPr>
          <w:color w:val="000000"/>
        </w:rPr>
      </w:pPr>
      <w:r>
        <w:rPr>
          <w:color w:val="000000"/>
        </w:rPr>
        <w:t xml:space="preserve">Тем не </w:t>
      </w:r>
      <w:proofErr w:type="gramStart"/>
      <w:r>
        <w:rPr>
          <w:color w:val="000000"/>
        </w:rPr>
        <w:t>менее</w:t>
      </w:r>
      <w:proofErr w:type="gramEnd"/>
      <w:r>
        <w:rPr>
          <w:color w:val="000000"/>
        </w:rPr>
        <w:t xml:space="preserve"> я просто не мог отпустить её.</w:t>
      </w:r>
    </w:p>
    <w:p w:rsidR="00C571F9" w:rsidRDefault="00C571F9" w:rsidP="00C571F9">
      <w:pPr>
        <w:pStyle w:val="western"/>
        <w:shd w:val="clear" w:color="auto" w:fill="FFFFFF"/>
        <w:spacing w:before="0" w:after="0"/>
        <w:ind w:firstLine="461"/>
        <w:jc w:val="both"/>
        <w:rPr>
          <w:color w:val="000000"/>
        </w:rPr>
      </w:pPr>
      <w:r w:rsidRPr="00527C4E">
        <w:rPr>
          <w:color w:val="000000"/>
        </w:rPr>
        <w:t>Вместо</w:t>
      </w:r>
      <w:r>
        <w:rPr>
          <w:color w:val="000000"/>
        </w:rPr>
        <w:t xml:space="preserve"> </w:t>
      </w:r>
      <w:r w:rsidRPr="00527C4E">
        <w:rPr>
          <w:color w:val="000000"/>
        </w:rPr>
        <w:t>этого</w:t>
      </w:r>
      <w:r>
        <w:rPr>
          <w:color w:val="000000"/>
        </w:rPr>
        <w:t xml:space="preserve"> </w:t>
      </w:r>
      <w:r w:rsidRPr="00527C4E">
        <w:rPr>
          <w:color w:val="000000"/>
        </w:rPr>
        <w:t>я</w:t>
      </w:r>
      <w:r>
        <w:rPr>
          <w:color w:val="000000"/>
        </w:rPr>
        <w:t xml:space="preserve"> </w:t>
      </w:r>
      <w:r w:rsidRPr="00527C4E">
        <w:rPr>
          <w:color w:val="000000"/>
        </w:rPr>
        <w:t>позвол</w:t>
      </w:r>
      <w:r>
        <w:rPr>
          <w:color w:val="000000"/>
        </w:rPr>
        <w:t xml:space="preserve">ил </w:t>
      </w:r>
      <w:r w:rsidRPr="00527C4E">
        <w:rPr>
          <w:color w:val="000000"/>
        </w:rPr>
        <w:t>бол</w:t>
      </w:r>
      <w:r>
        <w:rPr>
          <w:color w:val="000000"/>
        </w:rPr>
        <w:t xml:space="preserve">и </w:t>
      </w:r>
      <w:r w:rsidRPr="00527C4E">
        <w:rPr>
          <w:color w:val="000000"/>
        </w:rPr>
        <w:t>и</w:t>
      </w:r>
      <w:r>
        <w:rPr>
          <w:color w:val="000000"/>
        </w:rPr>
        <w:t xml:space="preserve"> </w:t>
      </w:r>
      <w:r w:rsidRPr="00527C4E">
        <w:rPr>
          <w:color w:val="000000"/>
        </w:rPr>
        <w:t>разочаровани</w:t>
      </w:r>
      <w:r>
        <w:rPr>
          <w:color w:val="000000"/>
        </w:rPr>
        <w:t xml:space="preserve">ю превратиться </w:t>
      </w:r>
      <w:r w:rsidRPr="00527C4E">
        <w:rPr>
          <w:color w:val="000000"/>
        </w:rPr>
        <w:t>в</w:t>
      </w:r>
      <w:r>
        <w:rPr>
          <w:color w:val="000000"/>
        </w:rPr>
        <w:t xml:space="preserve"> </w:t>
      </w:r>
      <w:r w:rsidRPr="00527C4E">
        <w:rPr>
          <w:color w:val="000000"/>
        </w:rPr>
        <w:t>гнев</w:t>
      </w:r>
      <w:r>
        <w:rPr>
          <w:color w:val="000000"/>
        </w:rPr>
        <w:t xml:space="preserve"> </w:t>
      </w:r>
      <w:r w:rsidRPr="00527C4E">
        <w:rPr>
          <w:color w:val="000000"/>
        </w:rPr>
        <w:t>и</w:t>
      </w:r>
      <w:r>
        <w:rPr>
          <w:color w:val="000000"/>
        </w:rPr>
        <w:t xml:space="preserve"> </w:t>
      </w:r>
      <w:r w:rsidRPr="00527C4E">
        <w:rPr>
          <w:color w:val="000000"/>
        </w:rPr>
        <w:t>огрызнулся:</w:t>
      </w:r>
      <w:r>
        <w:rPr>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w:t>
      </w:r>
      <w:r w:rsidRPr="009278CF">
        <w:rPr>
          <w:rFonts w:eastAsia="Calibri"/>
        </w:rPr>
        <w:t>Ты говоришь, я слишком высокого о себе мнения</w:t>
      </w:r>
      <w:r w:rsidRPr="00527C4E">
        <w:rPr>
          <w:color w:val="000000"/>
        </w:rPr>
        <w:t>?</w:t>
      </w:r>
      <w:r w:rsidRPr="001C646A">
        <w:rPr>
          <w:rStyle w:val="apple-converted-space"/>
          <w:color w:val="000000"/>
        </w:rPr>
        <w:t xml:space="preserve"> </w:t>
      </w:r>
      <w:r>
        <w:rPr>
          <w:color w:val="000000"/>
        </w:rPr>
        <w:t xml:space="preserve">Чья бы корова мычала, </w:t>
      </w:r>
      <w:r w:rsidRPr="00527C4E">
        <w:rPr>
          <w:color w:val="000000"/>
        </w:rPr>
        <w:t>Сью.</w:t>
      </w:r>
      <w:r>
        <w:rPr>
          <w:color w:val="000000"/>
        </w:rPr>
        <w:t xml:space="preserve"> </w:t>
      </w:r>
      <w:r w:rsidRPr="00336D6F">
        <w:t>–</w:t>
      </w:r>
      <w:r>
        <w:t xml:space="preserve"> С меня достаточно её хмурого настроения</w:t>
      </w:r>
      <w:r w:rsidRPr="00527C4E">
        <w:rPr>
          <w:color w:val="000000"/>
        </w:rPr>
        <w:t>.</w:t>
      </w:r>
      <w:r w:rsidRPr="001C646A">
        <w:rPr>
          <w:rStyle w:val="apple-converted-space"/>
          <w:color w:val="000000"/>
        </w:rPr>
        <w:t xml:space="preserve"> </w:t>
      </w:r>
      <w:r>
        <w:rPr>
          <w:rStyle w:val="apple-converted-space"/>
          <w:color w:val="000000"/>
        </w:rPr>
        <w:t xml:space="preserve">Отрицание </w:t>
      </w:r>
      <w:proofErr w:type="gramStart"/>
      <w:r>
        <w:rPr>
          <w:rStyle w:val="apple-converted-space"/>
          <w:color w:val="000000"/>
        </w:rPr>
        <w:t>очевидного</w:t>
      </w:r>
      <w:proofErr w:type="gramEnd"/>
      <w:r>
        <w:rPr>
          <w:rStyle w:val="apple-converted-space"/>
          <w:color w:val="000000"/>
        </w:rPr>
        <w:t xml:space="preserve"> никуда нас не приведёт</w:t>
      </w:r>
      <w:r w:rsidRPr="00527C4E">
        <w:rPr>
          <w:color w:val="000000"/>
        </w:rPr>
        <w:t>.</w:t>
      </w:r>
      <w:r w:rsidRPr="001C646A">
        <w:rPr>
          <w:rStyle w:val="apple-converted-space"/>
          <w:color w:val="000000"/>
        </w:rPr>
        <w:t xml:space="preserve"> </w:t>
      </w:r>
      <w:r w:rsidRPr="00336D6F">
        <w:t>–</w:t>
      </w:r>
      <w:r>
        <w:t xml:space="preserve"> </w:t>
      </w:r>
      <w:r w:rsidRPr="009278CF">
        <w:rPr>
          <w:rFonts w:eastAsia="Calibri"/>
        </w:rPr>
        <w:t>С самого начала ты пытал</w:t>
      </w:r>
      <w:r>
        <w:rPr>
          <w:rFonts w:eastAsia="Calibri"/>
        </w:rPr>
        <w:t>а</w:t>
      </w:r>
      <w:r w:rsidRPr="009278CF">
        <w:rPr>
          <w:rFonts w:eastAsia="Calibri"/>
        </w:rPr>
        <w:t>сь держаться от меня подальше, просто из принципа. Потому что я был не тем, в кого ты ожидала влюбиться. Ты продолжала отрицать свои чувства</w:t>
      </w:r>
      <w:r>
        <w:rPr>
          <w:rFonts w:eastAsia="Calibri"/>
        </w:rPr>
        <w:t xml:space="preserve"> </w:t>
      </w:r>
      <w:r w:rsidRPr="009278CF">
        <w:rPr>
          <w:rFonts w:eastAsia="Calibri"/>
        </w:rPr>
        <w:t xml:space="preserve">ко мне, но у меня есть доказательства на телефоне. </w:t>
      </w:r>
      <w:r>
        <w:rPr>
          <w:rFonts w:eastAsia="Calibri"/>
        </w:rPr>
        <w:t>Оно в</w:t>
      </w:r>
      <w:r w:rsidRPr="009278CF">
        <w:rPr>
          <w:rFonts w:eastAsia="Calibri"/>
        </w:rPr>
        <w:t xml:space="preserve"> каждом </w:t>
      </w:r>
      <w:r>
        <w:rPr>
          <w:rFonts w:eastAsia="Calibri"/>
        </w:rPr>
        <w:t>чертовом</w:t>
      </w:r>
      <w:r w:rsidRPr="009278CF">
        <w:rPr>
          <w:rFonts w:eastAsia="Calibri"/>
        </w:rPr>
        <w:t xml:space="preserve"> сообщении, что ты присылала мне</w:t>
      </w:r>
      <w:r w:rsidRPr="00527C4E">
        <w:rPr>
          <w:color w:val="000000"/>
        </w:rPr>
        <w:t>!</w:t>
      </w:r>
    </w:p>
    <w:p w:rsidR="00C571F9" w:rsidRPr="007846F4" w:rsidRDefault="00C571F9" w:rsidP="00C571F9">
      <w:pPr>
        <w:pStyle w:val="western"/>
        <w:shd w:val="clear" w:color="auto" w:fill="FFFFFF"/>
        <w:spacing w:before="0" w:after="0"/>
        <w:ind w:firstLine="461"/>
        <w:jc w:val="both"/>
        <w:rPr>
          <w:color w:val="000000"/>
        </w:rPr>
      </w:pPr>
      <w:r>
        <w:rPr>
          <w:color w:val="000000"/>
        </w:rPr>
        <w:t xml:space="preserve">В этот бесконечный момент </w:t>
      </w:r>
      <w:r w:rsidRPr="00527C4E">
        <w:rPr>
          <w:color w:val="000000"/>
        </w:rPr>
        <w:t>были</w:t>
      </w:r>
      <w:r>
        <w:rPr>
          <w:color w:val="000000"/>
        </w:rPr>
        <w:t xml:space="preserve"> </w:t>
      </w:r>
      <w:r w:rsidRPr="00527C4E">
        <w:rPr>
          <w:color w:val="000000"/>
        </w:rPr>
        <w:t>только</w:t>
      </w:r>
      <w:r>
        <w:rPr>
          <w:color w:val="000000"/>
        </w:rPr>
        <w:t xml:space="preserve"> мы, </w:t>
      </w:r>
      <w:r w:rsidRPr="00527C4E">
        <w:rPr>
          <w:color w:val="000000"/>
        </w:rPr>
        <w:t>Сью</w:t>
      </w:r>
      <w:r>
        <w:rPr>
          <w:color w:val="000000"/>
        </w:rPr>
        <w:t xml:space="preserve"> </w:t>
      </w:r>
      <w:r w:rsidRPr="00527C4E">
        <w:rPr>
          <w:color w:val="000000"/>
        </w:rPr>
        <w:t>и</w:t>
      </w:r>
      <w:r>
        <w:rPr>
          <w:color w:val="000000"/>
        </w:rPr>
        <w:t xml:space="preserve"> </w:t>
      </w:r>
      <w:r w:rsidRPr="00527C4E">
        <w:rPr>
          <w:color w:val="000000"/>
        </w:rPr>
        <w:t>Крис,</w:t>
      </w:r>
      <w:r>
        <w:rPr>
          <w:color w:val="000000"/>
        </w:rPr>
        <w:t xml:space="preserve"> </w:t>
      </w:r>
      <w:r w:rsidRPr="00527C4E">
        <w:rPr>
          <w:color w:val="000000"/>
        </w:rPr>
        <w:t>двое</w:t>
      </w:r>
      <w:r>
        <w:rPr>
          <w:color w:val="000000"/>
        </w:rPr>
        <w:t xml:space="preserve"> </w:t>
      </w:r>
      <w:r w:rsidRPr="00527C4E">
        <w:rPr>
          <w:color w:val="000000"/>
        </w:rPr>
        <w:t>детей,</w:t>
      </w:r>
      <w:r>
        <w:rPr>
          <w:color w:val="000000"/>
        </w:rPr>
        <w:t xml:space="preserve"> </w:t>
      </w:r>
      <w:r w:rsidRPr="00527C4E">
        <w:rPr>
          <w:color w:val="000000"/>
        </w:rPr>
        <w:t>которые</w:t>
      </w:r>
      <w:r>
        <w:rPr>
          <w:color w:val="000000"/>
        </w:rPr>
        <w:t xml:space="preserve"> </w:t>
      </w:r>
      <w:r w:rsidRPr="00527C4E">
        <w:rPr>
          <w:color w:val="000000"/>
        </w:rPr>
        <w:t>знали,</w:t>
      </w:r>
      <w:r>
        <w:rPr>
          <w:color w:val="000000"/>
        </w:rPr>
        <w:t xml:space="preserve"> </w:t>
      </w:r>
      <w:r w:rsidRPr="00527C4E">
        <w:rPr>
          <w:color w:val="000000"/>
        </w:rPr>
        <w:t>что</w:t>
      </w:r>
      <w:r>
        <w:rPr>
          <w:color w:val="000000"/>
        </w:rPr>
        <w:t xml:space="preserve"> </w:t>
      </w:r>
      <w:r w:rsidRPr="00527C4E">
        <w:rPr>
          <w:color w:val="000000"/>
        </w:rPr>
        <w:t>каждое</w:t>
      </w:r>
      <w:r>
        <w:rPr>
          <w:color w:val="000000"/>
        </w:rPr>
        <w:t xml:space="preserve"> </w:t>
      </w:r>
      <w:r w:rsidRPr="00527C4E">
        <w:rPr>
          <w:color w:val="000000"/>
        </w:rPr>
        <w:t>слово,</w:t>
      </w:r>
      <w:r>
        <w:rPr>
          <w:color w:val="000000"/>
        </w:rPr>
        <w:t xml:space="preserve"> сказанное </w:t>
      </w:r>
      <w:r w:rsidRPr="00527C4E">
        <w:rPr>
          <w:color w:val="000000"/>
        </w:rPr>
        <w:t>за</w:t>
      </w:r>
      <w:r>
        <w:rPr>
          <w:color w:val="000000"/>
        </w:rPr>
        <w:t xml:space="preserve"> </w:t>
      </w:r>
      <w:r w:rsidRPr="00527C4E">
        <w:rPr>
          <w:color w:val="000000"/>
        </w:rPr>
        <w:t>последние</w:t>
      </w:r>
      <w:r>
        <w:rPr>
          <w:color w:val="000000"/>
        </w:rPr>
        <w:t xml:space="preserve"> </w:t>
      </w:r>
      <w:r w:rsidRPr="00527C4E">
        <w:rPr>
          <w:color w:val="000000"/>
        </w:rPr>
        <w:t>десять</w:t>
      </w:r>
      <w:r>
        <w:rPr>
          <w:color w:val="000000"/>
        </w:rPr>
        <w:t xml:space="preserve"> </w:t>
      </w:r>
      <w:r w:rsidRPr="00527C4E">
        <w:rPr>
          <w:color w:val="000000"/>
        </w:rPr>
        <w:t>секунд</w:t>
      </w:r>
      <w:r>
        <w:rPr>
          <w:color w:val="000000"/>
        </w:rPr>
        <w:t xml:space="preserve">, </w:t>
      </w:r>
      <w:r w:rsidRPr="00527C4E">
        <w:rPr>
          <w:color w:val="000000"/>
        </w:rPr>
        <w:t>был</w:t>
      </w:r>
      <w:r>
        <w:rPr>
          <w:color w:val="000000"/>
        </w:rPr>
        <w:t xml:space="preserve">о </w:t>
      </w:r>
      <w:r w:rsidRPr="00527C4E">
        <w:rPr>
          <w:color w:val="000000"/>
        </w:rPr>
        <w:t>правд</w:t>
      </w:r>
      <w:r>
        <w:rPr>
          <w:color w:val="000000"/>
        </w:rPr>
        <w:t>ой</w:t>
      </w:r>
      <w:r w:rsidRPr="00527C4E">
        <w:rPr>
          <w:color w:val="000000"/>
        </w:rPr>
        <w:t>.</w:t>
      </w:r>
      <w:r w:rsidRPr="001C646A">
        <w:rPr>
          <w:rStyle w:val="apple-converted-space"/>
          <w:color w:val="000000"/>
        </w:rPr>
        <w:t xml:space="preserve"> </w:t>
      </w:r>
      <w:r w:rsidRPr="00527C4E">
        <w:rPr>
          <w:color w:val="000000"/>
        </w:rPr>
        <w:t>А</w:t>
      </w:r>
      <w:r>
        <w:rPr>
          <w:color w:val="000000"/>
        </w:rPr>
        <w:t xml:space="preserve"> </w:t>
      </w:r>
      <w:r w:rsidRPr="00527C4E">
        <w:rPr>
          <w:color w:val="000000"/>
        </w:rPr>
        <w:t>потом</w:t>
      </w:r>
      <w:r>
        <w:rPr>
          <w:color w:val="000000"/>
        </w:rPr>
        <w:t xml:space="preserve"> в правой половине моего лица возникла </w:t>
      </w:r>
      <w:r w:rsidRPr="00527C4E">
        <w:rPr>
          <w:color w:val="000000"/>
        </w:rPr>
        <w:t>резкая</w:t>
      </w:r>
      <w:r>
        <w:rPr>
          <w:color w:val="000000"/>
        </w:rPr>
        <w:t xml:space="preserve"> </w:t>
      </w:r>
      <w:r w:rsidRPr="00527C4E">
        <w:rPr>
          <w:color w:val="000000"/>
        </w:rPr>
        <w:t>боль,</w:t>
      </w:r>
      <w:r>
        <w:rPr>
          <w:color w:val="000000"/>
        </w:rPr>
        <w:t xml:space="preserve"> из-за чего моя голова дернулась в </w:t>
      </w:r>
      <w:r w:rsidRPr="00527C4E">
        <w:rPr>
          <w:color w:val="000000"/>
        </w:rPr>
        <w:t>сторону.</w:t>
      </w:r>
      <w:r w:rsidRPr="001C646A">
        <w:rPr>
          <w:rStyle w:val="apple-converted-space"/>
          <w:color w:val="000000"/>
        </w:rPr>
        <w:t xml:space="preserve"> </w:t>
      </w:r>
      <w:r w:rsidRPr="00527C4E">
        <w:rPr>
          <w:i/>
          <w:iCs/>
          <w:color w:val="000000"/>
        </w:rPr>
        <w:t>Что</w:t>
      </w:r>
      <w:r>
        <w:rPr>
          <w:i/>
          <w:iCs/>
          <w:color w:val="000000"/>
        </w:rPr>
        <w:t xml:space="preserve"> </w:t>
      </w:r>
      <w:r w:rsidRPr="00527C4E">
        <w:rPr>
          <w:i/>
          <w:iCs/>
          <w:color w:val="000000"/>
        </w:rPr>
        <w:t>за</w:t>
      </w:r>
      <w:r>
        <w:rPr>
          <w:i/>
          <w:iCs/>
          <w:color w:val="000000"/>
        </w:rPr>
        <w:t xml:space="preserve"> </w:t>
      </w:r>
      <w:r w:rsidRPr="00527C4E">
        <w:rPr>
          <w:i/>
          <w:iCs/>
          <w:color w:val="000000"/>
        </w:rPr>
        <w:t>черт?</w:t>
      </w:r>
      <w:r w:rsidRPr="001C646A">
        <w:rPr>
          <w:rStyle w:val="apple-converted-space"/>
          <w:color w:val="000000"/>
        </w:rPr>
        <w:t xml:space="preserve"> </w:t>
      </w:r>
      <w:r w:rsidRPr="00527C4E">
        <w:rPr>
          <w:color w:val="000000"/>
        </w:rPr>
        <w:t>Я</w:t>
      </w:r>
      <w:r>
        <w:rPr>
          <w:color w:val="000000"/>
        </w:rPr>
        <w:t xml:space="preserve"> замер</w:t>
      </w:r>
      <w:r w:rsidRPr="00527C4E">
        <w:rPr>
          <w:color w:val="000000"/>
        </w:rPr>
        <w:t>,</w:t>
      </w:r>
      <w:r>
        <w:rPr>
          <w:color w:val="000000"/>
        </w:rPr>
        <w:t xml:space="preserve"> </w:t>
      </w:r>
      <w:r w:rsidRPr="00527C4E">
        <w:rPr>
          <w:color w:val="000000"/>
        </w:rPr>
        <w:t>как</w:t>
      </w:r>
      <w:r>
        <w:rPr>
          <w:color w:val="000000"/>
        </w:rPr>
        <w:t xml:space="preserve"> </w:t>
      </w:r>
      <w:r w:rsidRPr="00527C4E">
        <w:rPr>
          <w:color w:val="000000"/>
        </w:rPr>
        <w:t>и</w:t>
      </w:r>
      <w:r>
        <w:rPr>
          <w:color w:val="000000"/>
        </w:rPr>
        <w:t xml:space="preserve"> </w:t>
      </w:r>
      <w:r w:rsidRPr="00527C4E">
        <w:rPr>
          <w:color w:val="000000"/>
        </w:rPr>
        <w:t>все</w:t>
      </w:r>
      <w:r>
        <w:rPr>
          <w:color w:val="000000"/>
        </w:rPr>
        <w:t xml:space="preserve"> </w:t>
      </w:r>
      <w:r w:rsidRPr="00527C4E">
        <w:rPr>
          <w:color w:val="000000"/>
        </w:rPr>
        <w:t>остальные</w:t>
      </w:r>
      <w:r>
        <w:rPr>
          <w:color w:val="000000"/>
        </w:rPr>
        <w:t xml:space="preserve"> </w:t>
      </w:r>
      <w:r w:rsidRPr="00527C4E">
        <w:rPr>
          <w:color w:val="000000"/>
        </w:rPr>
        <w:t>за</w:t>
      </w:r>
      <w:r>
        <w:rPr>
          <w:color w:val="000000"/>
        </w:rPr>
        <w:t xml:space="preserve"> </w:t>
      </w:r>
      <w:r w:rsidRPr="00527C4E">
        <w:rPr>
          <w:color w:val="000000"/>
        </w:rPr>
        <w:t>столом</w:t>
      </w:r>
      <w:r>
        <w:rPr>
          <w:color w:val="000000"/>
        </w:rPr>
        <w:t>, перестав дышать от шока</w:t>
      </w:r>
      <w:r w:rsidRPr="00527C4E">
        <w:rPr>
          <w:color w:val="000000"/>
        </w:rPr>
        <w:t>.</w:t>
      </w:r>
    </w:p>
    <w:p w:rsidR="00C571F9" w:rsidRPr="00CA33CD" w:rsidRDefault="00C571F9" w:rsidP="00C571F9">
      <w:pPr>
        <w:pStyle w:val="western"/>
        <w:shd w:val="clear" w:color="auto" w:fill="FFFFFF"/>
        <w:spacing w:before="0" w:after="0"/>
        <w:ind w:firstLine="461"/>
        <w:jc w:val="both"/>
        <w:rPr>
          <w:color w:val="000000"/>
        </w:rPr>
      </w:pPr>
      <w:r>
        <w:rPr>
          <w:color w:val="000000"/>
        </w:rPr>
        <w:t>Сью</w:t>
      </w:r>
      <w:r w:rsidRPr="00CA33CD">
        <w:rPr>
          <w:color w:val="000000"/>
        </w:rPr>
        <w:t xml:space="preserve"> </w:t>
      </w:r>
      <w:r>
        <w:rPr>
          <w:color w:val="000000"/>
        </w:rPr>
        <w:t>дала</w:t>
      </w:r>
      <w:r w:rsidRPr="00CA33CD">
        <w:rPr>
          <w:color w:val="000000"/>
        </w:rPr>
        <w:t xml:space="preserve"> </w:t>
      </w:r>
      <w:r>
        <w:rPr>
          <w:color w:val="000000"/>
        </w:rPr>
        <w:t>мне</w:t>
      </w:r>
      <w:r w:rsidRPr="00CA33CD">
        <w:rPr>
          <w:color w:val="000000"/>
        </w:rPr>
        <w:t xml:space="preserve"> </w:t>
      </w:r>
      <w:r>
        <w:rPr>
          <w:color w:val="000000"/>
        </w:rPr>
        <w:t>пощечину</w:t>
      </w:r>
      <w:r w:rsidRPr="00CA33CD">
        <w:rPr>
          <w:color w:val="000000"/>
        </w:rPr>
        <w:t>.</w:t>
      </w:r>
    </w:p>
    <w:p w:rsidR="00C571F9" w:rsidRPr="007846F4" w:rsidRDefault="00C571F9" w:rsidP="00C571F9">
      <w:pPr>
        <w:pStyle w:val="western"/>
        <w:shd w:val="clear" w:color="auto" w:fill="FFFFFF"/>
        <w:spacing w:before="0" w:after="0"/>
        <w:ind w:firstLine="461"/>
        <w:jc w:val="both"/>
        <w:rPr>
          <w:color w:val="000000"/>
        </w:rPr>
      </w:pPr>
      <w:r w:rsidRPr="00527C4E">
        <w:rPr>
          <w:color w:val="000000"/>
        </w:rPr>
        <w:t>Кто-то</w:t>
      </w:r>
      <w:r>
        <w:rPr>
          <w:color w:val="000000"/>
        </w:rPr>
        <w:t xml:space="preserve"> </w:t>
      </w:r>
      <w:r w:rsidRPr="00527C4E">
        <w:rPr>
          <w:color w:val="000000"/>
        </w:rPr>
        <w:t>сострадательно</w:t>
      </w:r>
      <w:r>
        <w:rPr>
          <w:color w:val="000000"/>
        </w:rPr>
        <w:t xml:space="preserve"> выдохнул </w:t>
      </w:r>
      <w:r w:rsidRPr="00527C4E">
        <w:rPr>
          <w:color w:val="000000"/>
        </w:rPr>
        <w:t>"Ой",</w:t>
      </w:r>
      <w:r>
        <w:rPr>
          <w:color w:val="000000"/>
        </w:rPr>
        <w:t xml:space="preserve"> </w:t>
      </w:r>
      <w:r w:rsidRPr="00527C4E">
        <w:rPr>
          <w:color w:val="000000"/>
        </w:rPr>
        <w:t>но</w:t>
      </w:r>
      <w:r>
        <w:rPr>
          <w:color w:val="000000"/>
        </w:rPr>
        <w:t xml:space="preserve"> из-за </w:t>
      </w:r>
      <w:r w:rsidRPr="00527C4E">
        <w:rPr>
          <w:color w:val="000000"/>
        </w:rPr>
        <w:t>звон</w:t>
      </w:r>
      <w:r>
        <w:rPr>
          <w:color w:val="000000"/>
        </w:rPr>
        <w:t xml:space="preserve">а </w:t>
      </w:r>
      <w:r w:rsidRPr="00527C4E">
        <w:rPr>
          <w:color w:val="000000"/>
        </w:rPr>
        <w:t>в</w:t>
      </w:r>
      <w:r>
        <w:rPr>
          <w:color w:val="000000"/>
        </w:rPr>
        <w:t xml:space="preserve"> </w:t>
      </w:r>
      <w:r w:rsidRPr="00527C4E">
        <w:rPr>
          <w:color w:val="000000"/>
        </w:rPr>
        <w:t>у</w:t>
      </w:r>
      <w:r>
        <w:rPr>
          <w:color w:val="000000"/>
        </w:rPr>
        <w:t>шах я не понял, кто из ребят это был.</w:t>
      </w:r>
      <w:r w:rsidRPr="001C646A">
        <w:rPr>
          <w:rStyle w:val="apple-converted-space"/>
          <w:color w:val="000000"/>
        </w:rPr>
        <w:t xml:space="preserve"> </w:t>
      </w:r>
      <w:r w:rsidRPr="00527C4E">
        <w:rPr>
          <w:color w:val="000000"/>
        </w:rPr>
        <w:t>Сэм</w:t>
      </w:r>
      <w:r>
        <w:rPr>
          <w:color w:val="000000"/>
        </w:rPr>
        <w:t xml:space="preserve"> </w:t>
      </w:r>
      <w:r w:rsidRPr="00527C4E">
        <w:rPr>
          <w:color w:val="000000"/>
        </w:rPr>
        <w:t>в</w:t>
      </w:r>
      <w:r>
        <w:rPr>
          <w:color w:val="000000"/>
        </w:rPr>
        <w:t xml:space="preserve"> испуге хлопнула по своему рту рукой</w:t>
      </w:r>
      <w:r w:rsidRPr="00527C4E">
        <w:rPr>
          <w:color w:val="000000"/>
        </w:rPr>
        <w:t>.</w:t>
      </w:r>
    </w:p>
    <w:p w:rsidR="00C571F9" w:rsidRPr="007846F4" w:rsidRDefault="00C571F9" w:rsidP="00C571F9">
      <w:pPr>
        <w:pStyle w:val="western"/>
        <w:shd w:val="clear" w:color="auto" w:fill="FFFFFF"/>
        <w:spacing w:before="0" w:after="0"/>
        <w:ind w:firstLine="461"/>
        <w:jc w:val="both"/>
        <w:rPr>
          <w:color w:val="000000"/>
        </w:rPr>
      </w:pPr>
      <w:r>
        <w:rPr>
          <w:color w:val="000000"/>
        </w:rPr>
        <w:t xml:space="preserve">Впервые </w:t>
      </w:r>
      <w:r w:rsidRPr="00527C4E">
        <w:rPr>
          <w:color w:val="000000"/>
        </w:rPr>
        <w:t>в</w:t>
      </w:r>
      <w:r>
        <w:rPr>
          <w:color w:val="000000"/>
        </w:rPr>
        <w:t xml:space="preserve"> </w:t>
      </w:r>
      <w:r w:rsidRPr="00527C4E">
        <w:rPr>
          <w:color w:val="000000"/>
        </w:rPr>
        <w:t>моей</w:t>
      </w:r>
      <w:r>
        <w:rPr>
          <w:color w:val="000000"/>
        </w:rPr>
        <w:t xml:space="preserve"> </w:t>
      </w:r>
      <w:r w:rsidRPr="00527C4E">
        <w:rPr>
          <w:color w:val="000000"/>
        </w:rPr>
        <w:t>жизни</w:t>
      </w:r>
      <w:r>
        <w:rPr>
          <w:color w:val="000000"/>
        </w:rPr>
        <w:t xml:space="preserve"> </w:t>
      </w:r>
      <w:r w:rsidRPr="00527C4E">
        <w:rPr>
          <w:color w:val="000000"/>
        </w:rPr>
        <w:t>девушка</w:t>
      </w:r>
      <w:r>
        <w:rPr>
          <w:color w:val="000000"/>
        </w:rPr>
        <w:t xml:space="preserve"> </w:t>
      </w:r>
      <w:r w:rsidRPr="00527C4E">
        <w:rPr>
          <w:color w:val="000000"/>
        </w:rPr>
        <w:t>ударила</w:t>
      </w:r>
      <w:r>
        <w:rPr>
          <w:color w:val="000000"/>
        </w:rPr>
        <w:t xml:space="preserve"> меня </w:t>
      </w:r>
      <w:r w:rsidRPr="00527C4E">
        <w:rPr>
          <w:color w:val="000000"/>
        </w:rPr>
        <w:t>по</w:t>
      </w:r>
      <w:r>
        <w:rPr>
          <w:color w:val="000000"/>
        </w:rPr>
        <w:t xml:space="preserve"> </w:t>
      </w:r>
      <w:r w:rsidRPr="00527C4E">
        <w:rPr>
          <w:color w:val="000000"/>
        </w:rPr>
        <w:t>лицу.</w:t>
      </w:r>
      <w:r w:rsidRPr="001C646A">
        <w:rPr>
          <w:rStyle w:val="apple-converted-space"/>
          <w:color w:val="000000"/>
        </w:rPr>
        <w:t xml:space="preserve"> </w:t>
      </w:r>
      <w:r>
        <w:rPr>
          <w:rStyle w:val="apple-converted-space"/>
          <w:color w:val="000000"/>
        </w:rPr>
        <w:t>Е</w:t>
      </w:r>
      <w:r>
        <w:rPr>
          <w:color w:val="000000"/>
        </w:rPr>
        <w:t>ё пощечина принесла в два раза меньше физической боли</w:t>
      </w:r>
      <w:r w:rsidRPr="00527C4E">
        <w:rPr>
          <w:color w:val="000000"/>
        </w:rPr>
        <w:t>,</w:t>
      </w:r>
      <w:r>
        <w:rPr>
          <w:color w:val="000000"/>
        </w:rPr>
        <w:t xml:space="preserve"> </w:t>
      </w:r>
      <w:r w:rsidRPr="00527C4E">
        <w:rPr>
          <w:color w:val="000000"/>
        </w:rPr>
        <w:t>чем</w:t>
      </w:r>
      <w:r>
        <w:rPr>
          <w:color w:val="000000"/>
        </w:rPr>
        <w:t xml:space="preserve"> удара по </w:t>
      </w:r>
      <w:r w:rsidRPr="00527C4E">
        <w:rPr>
          <w:color w:val="000000"/>
        </w:rPr>
        <w:t>сердцу</w:t>
      </w:r>
      <w:r>
        <w:rPr>
          <w:color w:val="000000"/>
        </w:rPr>
        <w:t xml:space="preserve"> </w:t>
      </w:r>
      <w:r w:rsidRPr="00527C4E">
        <w:rPr>
          <w:color w:val="000000"/>
        </w:rPr>
        <w:t>и</w:t>
      </w:r>
      <w:r>
        <w:rPr>
          <w:color w:val="000000"/>
        </w:rPr>
        <w:t xml:space="preserve"> </w:t>
      </w:r>
      <w:r w:rsidRPr="00527C4E">
        <w:rPr>
          <w:color w:val="000000"/>
        </w:rPr>
        <w:t>гордости.</w:t>
      </w:r>
      <w:r w:rsidRPr="001C646A">
        <w:rPr>
          <w:rStyle w:val="apple-converted-space"/>
          <w:color w:val="000000"/>
        </w:rPr>
        <w:t xml:space="preserve"> </w:t>
      </w:r>
      <w:r w:rsidRPr="00527C4E">
        <w:rPr>
          <w:color w:val="000000"/>
        </w:rPr>
        <w:t>Я</w:t>
      </w:r>
      <w:r>
        <w:rPr>
          <w:color w:val="000000"/>
        </w:rPr>
        <w:t xml:space="preserve"> </w:t>
      </w:r>
      <w:r w:rsidRPr="00527C4E">
        <w:rPr>
          <w:color w:val="000000"/>
        </w:rPr>
        <w:t>стиснул</w:t>
      </w:r>
      <w:r>
        <w:rPr>
          <w:color w:val="000000"/>
        </w:rPr>
        <w:t xml:space="preserve"> </w:t>
      </w:r>
      <w:r w:rsidRPr="00527C4E">
        <w:rPr>
          <w:color w:val="000000"/>
        </w:rPr>
        <w:t>зубы,</w:t>
      </w:r>
      <w:r>
        <w:rPr>
          <w:color w:val="000000"/>
        </w:rPr>
        <w:t xml:space="preserve"> посмотрев на неё шокированными глазами</w:t>
      </w:r>
      <w:r w:rsidRPr="00527C4E">
        <w:rPr>
          <w:color w:val="000000"/>
        </w:rPr>
        <w:t>.</w:t>
      </w:r>
      <w:r w:rsidRPr="001C646A">
        <w:rPr>
          <w:rStyle w:val="apple-converted-space"/>
          <w:color w:val="000000"/>
        </w:rPr>
        <w:t xml:space="preserve"> </w:t>
      </w:r>
      <w:r>
        <w:rPr>
          <w:rStyle w:val="apple-converted-space"/>
          <w:color w:val="000000"/>
        </w:rPr>
        <w:t>Это случайность</w:t>
      </w:r>
      <w:r w:rsidRPr="00527C4E">
        <w:rPr>
          <w:color w:val="000000"/>
        </w:rPr>
        <w:t>?</w:t>
      </w:r>
      <w:r w:rsidRPr="001C646A">
        <w:rPr>
          <w:rStyle w:val="apple-converted-space"/>
          <w:color w:val="000000"/>
        </w:rPr>
        <w:t xml:space="preserve"> </w:t>
      </w:r>
      <w:r w:rsidRPr="00527C4E">
        <w:rPr>
          <w:color w:val="000000"/>
        </w:rPr>
        <w:t>Судя</w:t>
      </w:r>
      <w:r>
        <w:rPr>
          <w:color w:val="000000"/>
        </w:rPr>
        <w:t xml:space="preserve"> </w:t>
      </w:r>
      <w:r w:rsidRPr="00527C4E">
        <w:rPr>
          <w:color w:val="000000"/>
        </w:rPr>
        <w:t>по</w:t>
      </w:r>
      <w:r>
        <w:rPr>
          <w:color w:val="000000"/>
        </w:rPr>
        <w:t xml:space="preserve"> </w:t>
      </w:r>
      <w:r w:rsidRPr="00527C4E">
        <w:rPr>
          <w:color w:val="000000"/>
        </w:rPr>
        <w:t>е</w:t>
      </w:r>
      <w:r>
        <w:rPr>
          <w:color w:val="000000"/>
        </w:rPr>
        <w:t xml:space="preserve">ё </w:t>
      </w:r>
      <w:r w:rsidRPr="00527C4E">
        <w:rPr>
          <w:color w:val="000000"/>
        </w:rPr>
        <w:t>взгляд</w:t>
      </w:r>
      <w:r>
        <w:rPr>
          <w:color w:val="000000"/>
        </w:rPr>
        <w:t>у</w:t>
      </w:r>
      <w:r w:rsidRPr="00527C4E">
        <w:rPr>
          <w:color w:val="000000"/>
        </w:rPr>
        <w:t>,</w:t>
      </w:r>
      <w:r>
        <w:rPr>
          <w:color w:val="000000"/>
        </w:rPr>
        <w:t xml:space="preserve"> </w:t>
      </w:r>
      <w:r w:rsidRPr="00527C4E">
        <w:rPr>
          <w:color w:val="000000"/>
        </w:rPr>
        <w:t>она</w:t>
      </w:r>
      <w:r>
        <w:rPr>
          <w:color w:val="000000"/>
        </w:rPr>
        <w:t xml:space="preserve"> хотела вернуть всё обратно</w:t>
      </w:r>
      <w:r w:rsidRPr="00527C4E">
        <w:rPr>
          <w:color w:val="000000"/>
        </w:rPr>
        <w:t>.</w:t>
      </w:r>
    </w:p>
    <w:p w:rsidR="00C571F9" w:rsidRDefault="00C571F9" w:rsidP="00C571F9">
      <w:pPr>
        <w:pStyle w:val="western"/>
        <w:shd w:val="clear" w:color="auto" w:fill="FFFFFF"/>
        <w:spacing w:before="0" w:after="0"/>
        <w:ind w:firstLine="461"/>
        <w:jc w:val="both"/>
        <w:rPr>
          <w:color w:val="000000"/>
        </w:rPr>
      </w:pPr>
      <w:r>
        <w:rPr>
          <w:color w:val="000000"/>
        </w:rPr>
        <w:t xml:space="preserve">Быстро придя в себя, я взял себя в руки и сказал гораздо тише: </w:t>
      </w:r>
    </w:p>
    <w:p w:rsidR="00C571F9" w:rsidRDefault="00C571F9" w:rsidP="00C571F9">
      <w:pPr>
        <w:pStyle w:val="western"/>
        <w:shd w:val="clear" w:color="auto" w:fill="FFFFFF"/>
        <w:spacing w:before="0" w:after="0"/>
        <w:ind w:firstLine="461"/>
        <w:jc w:val="both"/>
        <w:rPr>
          <w:color w:val="000000"/>
        </w:rPr>
      </w:pPr>
      <w:r w:rsidRPr="00336D6F">
        <w:t>–</w:t>
      </w:r>
      <w:r>
        <w:t xml:space="preserve"> </w:t>
      </w:r>
      <w:r>
        <w:rPr>
          <w:color w:val="000000"/>
        </w:rPr>
        <w:t>Я, конечно, заслужил это.</w:t>
      </w:r>
      <w:r>
        <w:rPr>
          <w:rStyle w:val="apple-converted-space"/>
          <w:color w:val="000000"/>
        </w:rPr>
        <w:t xml:space="preserve"> Н</w:t>
      </w:r>
      <w:r w:rsidRPr="009278CF">
        <w:rPr>
          <w:rFonts w:eastAsia="Calibri"/>
        </w:rPr>
        <w:t>о я также заслуживаю второго шанса, ты так не считаешь</w:t>
      </w:r>
      <w:r>
        <w:rPr>
          <w:color w:val="000000"/>
        </w:rPr>
        <w:t>?</w:t>
      </w:r>
    </w:p>
    <w:p w:rsidR="00C571F9" w:rsidRDefault="00C571F9" w:rsidP="00C571F9">
      <w:pPr>
        <w:pStyle w:val="western"/>
        <w:shd w:val="clear" w:color="auto" w:fill="FFFFFF"/>
        <w:spacing w:before="0" w:after="0"/>
        <w:ind w:firstLine="461"/>
        <w:jc w:val="both"/>
        <w:rPr>
          <w:rStyle w:val="apple-converted-space"/>
          <w:color w:val="000000"/>
        </w:rPr>
      </w:pPr>
      <w:r>
        <w:rPr>
          <w:color w:val="000000"/>
        </w:rPr>
        <w:t>Глаза Сью затуманились.</w:t>
      </w:r>
      <w:r>
        <w:rPr>
          <w:rStyle w:val="apple-converted-space"/>
          <w:color w:val="000000"/>
        </w:rPr>
        <w:t xml:space="preserve"> </w:t>
      </w:r>
    </w:p>
    <w:p w:rsidR="00C571F9" w:rsidRDefault="00C571F9" w:rsidP="00C571F9">
      <w:pPr>
        <w:pStyle w:val="western"/>
        <w:shd w:val="clear" w:color="auto" w:fill="FFFFFF"/>
        <w:spacing w:before="0" w:after="0"/>
        <w:ind w:firstLine="461"/>
        <w:jc w:val="both"/>
        <w:rPr>
          <w:color w:val="000000"/>
        </w:rPr>
      </w:pPr>
      <w:r w:rsidRPr="00336D6F">
        <w:t>–</w:t>
      </w:r>
      <w:r>
        <w:t xml:space="preserve"> </w:t>
      </w:r>
      <w:r w:rsidRPr="009278CF">
        <w:rPr>
          <w:rFonts w:eastAsia="Calibri"/>
        </w:rPr>
        <w:t>Думаю, с тобой вс</w:t>
      </w:r>
      <w:r>
        <w:rPr>
          <w:rFonts w:eastAsia="Calibri"/>
        </w:rPr>
        <w:t>ё</w:t>
      </w:r>
      <w:r w:rsidRPr="009278CF">
        <w:rPr>
          <w:rFonts w:eastAsia="Calibri"/>
        </w:rPr>
        <w:t xml:space="preserve"> кончено. Я уже говорила тебе. Теперь убирайся  с </w:t>
      </w:r>
      <w:r>
        <w:rPr>
          <w:rFonts w:eastAsia="Calibri"/>
        </w:rPr>
        <w:t xml:space="preserve">моей </w:t>
      </w:r>
      <w:r w:rsidRPr="009278CF">
        <w:rPr>
          <w:rFonts w:eastAsia="Calibri"/>
        </w:rPr>
        <w:t>дороги</w:t>
      </w:r>
      <w:r>
        <w:rPr>
          <w:color w:val="000000"/>
        </w:rPr>
        <w:t>.</w:t>
      </w:r>
    </w:p>
    <w:p w:rsidR="00C571F9" w:rsidRPr="007846F4" w:rsidRDefault="00C571F9" w:rsidP="00C571F9">
      <w:pPr>
        <w:pStyle w:val="western"/>
        <w:shd w:val="clear" w:color="auto" w:fill="FFFFFF"/>
        <w:spacing w:before="0" w:after="0"/>
        <w:ind w:firstLine="461"/>
        <w:jc w:val="both"/>
        <w:rPr>
          <w:color w:val="000000"/>
        </w:rPr>
      </w:pPr>
      <w:r w:rsidRPr="00527C4E">
        <w:rPr>
          <w:color w:val="000000"/>
        </w:rPr>
        <w:t>Она</w:t>
      </w:r>
      <w:r>
        <w:rPr>
          <w:color w:val="000000"/>
        </w:rPr>
        <w:t xml:space="preserve"> </w:t>
      </w:r>
      <w:r w:rsidRPr="00527C4E">
        <w:rPr>
          <w:color w:val="000000"/>
        </w:rPr>
        <w:t>потянулась</w:t>
      </w:r>
      <w:r>
        <w:rPr>
          <w:color w:val="000000"/>
        </w:rPr>
        <w:t xml:space="preserve"> </w:t>
      </w:r>
      <w:r w:rsidRPr="00527C4E">
        <w:rPr>
          <w:color w:val="000000"/>
        </w:rPr>
        <w:t>за</w:t>
      </w:r>
      <w:r w:rsidRPr="001C646A">
        <w:rPr>
          <w:rStyle w:val="apple-converted-space"/>
          <w:color w:val="000000"/>
        </w:rPr>
        <w:t xml:space="preserve"> </w:t>
      </w:r>
      <w:r w:rsidRPr="00527C4E">
        <w:rPr>
          <w:color w:val="000000"/>
        </w:rPr>
        <w:t>рюкзаком</w:t>
      </w:r>
      <w:r>
        <w:rPr>
          <w:color w:val="000000"/>
        </w:rPr>
        <w:t xml:space="preserve"> </w:t>
      </w:r>
      <w:r w:rsidRPr="00527C4E">
        <w:rPr>
          <w:color w:val="000000"/>
        </w:rPr>
        <w:t>и</w:t>
      </w:r>
      <w:r>
        <w:rPr>
          <w:color w:val="000000"/>
        </w:rPr>
        <w:t xml:space="preserve"> закинула </w:t>
      </w:r>
      <w:r w:rsidRPr="00527C4E">
        <w:rPr>
          <w:color w:val="000000"/>
        </w:rPr>
        <w:t>его</w:t>
      </w:r>
      <w:r>
        <w:rPr>
          <w:color w:val="000000"/>
        </w:rPr>
        <w:t xml:space="preserve"> на </w:t>
      </w:r>
      <w:r w:rsidRPr="00527C4E">
        <w:rPr>
          <w:color w:val="000000"/>
        </w:rPr>
        <w:t>плечо.</w:t>
      </w:r>
      <w:r w:rsidRPr="001C646A">
        <w:rPr>
          <w:rStyle w:val="apple-converted-space"/>
          <w:color w:val="000000"/>
        </w:rPr>
        <w:t xml:space="preserve"> </w:t>
      </w:r>
      <w:r w:rsidRPr="00527C4E">
        <w:rPr>
          <w:color w:val="000000"/>
        </w:rPr>
        <w:t>Этот</w:t>
      </w:r>
      <w:r>
        <w:rPr>
          <w:color w:val="000000"/>
        </w:rPr>
        <w:t xml:space="preserve"> </w:t>
      </w:r>
      <w:r w:rsidRPr="00527C4E">
        <w:rPr>
          <w:color w:val="000000"/>
        </w:rPr>
        <w:t>разговор</w:t>
      </w:r>
      <w:r>
        <w:rPr>
          <w:color w:val="000000"/>
        </w:rPr>
        <w:t>, может быть, был окончен для неё</w:t>
      </w:r>
      <w:r w:rsidRPr="00527C4E">
        <w:rPr>
          <w:color w:val="000000"/>
        </w:rPr>
        <w:t>.</w:t>
      </w:r>
      <w:r w:rsidRPr="001C646A">
        <w:rPr>
          <w:rStyle w:val="apple-converted-space"/>
          <w:color w:val="000000"/>
        </w:rPr>
        <w:t xml:space="preserve"> </w:t>
      </w:r>
      <w:r w:rsidRPr="00527C4E">
        <w:rPr>
          <w:color w:val="000000"/>
        </w:rPr>
        <w:t>Но</w:t>
      </w:r>
      <w:r>
        <w:rPr>
          <w:color w:val="000000"/>
        </w:rPr>
        <w:t xml:space="preserve"> </w:t>
      </w:r>
      <w:r w:rsidRPr="00527C4E">
        <w:rPr>
          <w:color w:val="000000"/>
        </w:rPr>
        <w:t>не</w:t>
      </w:r>
      <w:r>
        <w:rPr>
          <w:color w:val="000000"/>
        </w:rPr>
        <w:t xml:space="preserve"> </w:t>
      </w:r>
      <w:r w:rsidRPr="00527C4E">
        <w:rPr>
          <w:color w:val="000000"/>
        </w:rPr>
        <w:t>для</w:t>
      </w:r>
      <w:r>
        <w:rPr>
          <w:color w:val="000000"/>
        </w:rPr>
        <w:t xml:space="preserve"> </w:t>
      </w:r>
      <w:r w:rsidRPr="00527C4E">
        <w:rPr>
          <w:color w:val="000000"/>
        </w:rPr>
        <w:t>меня.</w:t>
      </w:r>
      <w:r w:rsidRPr="001C646A">
        <w:rPr>
          <w:rStyle w:val="apple-converted-space"/>
          <w:color w:val="000000"/>
        </w:rPr>
        <w:t xml:space="preserve"> </w:t>
      </w:r>
      <w:r w:rsidRPr="00527C4E">
        <w:rPr>
          <w:color w:val="000000"/>
        </w:rPr>
        <w:t>Я</w:t>
      </w:r>
      <w:r>
        <w:rPr>
          <w:color w:val="000000"/>
        </w:rPr>
        <w:t xml:space="preserve"> </w:t>
      </w:r>
      <w:r w:rsidRPr="00527C4E">
        <w:rPr>
          <w:color w:val="000000"/>
        </w:rPr>
        <w:t>не</w:t>
      </w:r>
      <w:r>
        <w:rPr>
          <w:color w:val="000000"/>
        </w:rPr>
        <w:t xml:space="preserve"> </w:t>
      </w:r>
      <w:r w:rsidRPr="00527C4E">
        <w:rPr>
          <w:color w:val="000000"/>
        </w:rPr>
        <w:t>мог</w:t>
      </w:r>
      <w:r>
        <w:rPr>
          <w:color w:val="000000"/>
        </w:rPr>
        <w:t xml:space="preserve"> согласиться с таким </w:t>
      </w:r>
      <w:r w:rsidRPr="00527C4E">
        <w:rPr>
          <w:color w:val="000000"/>
        </w:rPr>
        <w:t>результат</w:t>
      </w:r>
      <w:r>
        <w:rPr>
          <w:color w:val="000000"/>
        </w:rPr>
        <w:t>ом</w:t>
      </w:r>
      <w:r w:rsidRPr="00527C4E">
        <w:rPr>
          <w:color w:val="000000"/>
        </w:rPr>
        <w:t>.</w:t>
      </w:r>
      <w:r>
        <w:rPr>
          <w:color w:val="000000"/>
        </w:rPr>
        <w:t xml:space="preserve"> </w:t>
      </w:r>
      <w:r w:rsidRPr="00527C4E">
        <w:rPr>
          <w:color w:val="000000"/>
        </w:rPr>
        <w:t>Когда</w:t>
      </w:r>
      <w:r>
        <w:rPr>
          <w:color w:val="000000"/>
        </w:rPr>
        <w:t xml:space="preserve"> у неё окончательно пропал</w:t>
      </w:r>
      <w:r w:rsidRPr="006C0FB6">
        <w:rPr>
          <w:color w:val="000000"/>
        </w:rPr>
        <w:t xml:space="preserve"> </w:t>
      </w:r>
      <w:r>
        <w:rPr>
          <w:color w:val="000000"/>
        </w:rPr>
        <w:t>здравый смысл?</w:t>
      </w:r>
      <w:r w:rsidRPr="001C646A">
        <w:rPr>
          <w:rStyle w:val="apple-converted-space"/>
          <w:color w:val="000000"/>
        </w:rPr>
        <w:t xml:space="preserve"> </w:t>
      </w:r>
      <w:r w:rsidRPr="00527C4E">
        <w:rPr>
          <w:color w:val="000000"/>
        </w:rPr>
        <w:t>Я</w:t>
      </w:r>
      <w:r>
        <w:rPr>
          <w:color w:val="000000"/>
        </w:rPr>
        <w:t xml:space="preserve"> совершил </w:t>
      </w:r>
      <w:r w:rsidRPr="00527C4E">
        <w:rPr>
          <w:color w:val="000000"/>
        </w:rPr>
        <w:t>ошибку,</w:t>
      </w:r>
      <w:r>
        <w:rPr>
          <w:color w:val="000000"/>
        </w:rPr>
        <w:t xml:space="preserve"> это так</w:t>
      </w:r>
      <w:r w:rsidRPr="00527C4E">
        <w:rPr>
          <w:color w:val="000000"/>
        </w:rPr>
        <w:t>.</w:t>
      </w:r>
      <w:r w:rsidRPr="001C646A">
        <w:rPr>
          <w:rStyle w:val="apple-converted-space"/>
          <w:color w:val="000000"/>
        </w:rPr>
        <w:t xml:space="preserve"> </w:t>
      </w:r>
      <w:r>
        <w:rPr>
          <w:rStyle w:val="apple-converted-space"/>
          <w:color w:val="000000"/>
        </w:rPr>
        <w:t>Но неужели о</w:t>
      </w:r>
      <w:r w:rsidRPr="00527C4E">
        <w:rPr>
          <w:color w:val="000000"/>
        </w:rPr>
        <w:t>на</w:t>
      </w:r>
      <w:r>
        <w:rPr>
          <w:color w:val="000000"/>
        </w:rPr>
        <w:t xml:space="preserve"> собирается </w:t>
      </w:r>
      <w:r w:rsidRPr="00527C4E">
        <w:rPr>
          <w:color w:val="000000"/>
        </w:rPr>
        <w:t>заставить</w:t>
      </w:r>
      <w:r>
        <w:rPr>
          <w:color w:val="000000"/>
        </w:rPr>
        <w:t xml:space="preserve"> меня </w:t>
      </w:r>
      <w:r w:rsidRPr="00527C4E">
        <w:rPr>
          <w:color w:val="000000"/>
        </w:rPr>
        <w:t>страдать</w:t>
      </w:r>
      <w:r w:rsidRPr="00EC5A2A">
        <w:rPr>
          <w:color w:val="000000"/>
        </w:rPr>
        <w:t xml:space="preserve"> </w:t>
      </w:r>
      <w:r w:rsidRPr="00527C4E">
        <w:rPr>
          <w:color w:val="000000"/>
        </w:rPr>
        <w:t>всю</w:t>
      </w:r>
      <w:r>
        <w:rPr>
          <w:color w:val="000000"/>
        </w:rPr>
        <w:t xml:space="preserve"> </w:t>
      </w:r>
      <w:r w:rsidRPr="00527C4E">
        <w:rPr>
          <w:color w:val="000000"/>
        </w:rPr>
        <w:t>оставшуюся</w:t>
      </w:r>
      <w:r>
        <w:rPr>
          <w:color w:val="000000"/>
        </w:rPr>
        <w:t xml:space="preserve"> </w:t>
      </w:r>
      <w:r w:rsidRPr="00527C4E">
        <w:rPr>
          <w:color w:val="000000"/>
        </w:rPr>
        <w:t>жизнь?</w:t>
      </w:r>
    </w:p>
    <w:p w:rsidR="00C571F9" w:rsidRDefault="00C571F9" w:rsidP="00C571F9">
      <w:pPr>
        <w:pStyle w:val="western"/>
        <w:shd w:val="clear" w:color="auto" w:fill="FFFFFF"/>
        <w:spacing w:before="0" w:after="0"/>
        <w:ind w:firstLine="461"/>
        <w:jc w:val="both"/>
        <w:rPr>
          <w:color w:val="000000"/>
        </w:rPr>
      </w:pPr>
      <w:r>
        <w:rPr>
          <w:color w:val="000000"/>
        </w:rPr>
        <w:t>Прежде чем она смогла убежать, я схватил её за запястье, притянув ближе к себе.</w:t>
      </w:r>
      <w:r>
        <w:rPr>
          <w:rStyle w:val="apple-converted-space"/>
          <w:color w:val="000000"/>
        </w:rPr>
        <w:t xml:space="preserve"> </w:t>
      </w:r>
      <w:r>
        <w:rPr>
          <w:color w:val="000000"/>
        </w:rPr>
        <w:t xml:space="preserve">Её тело, очень хрупкое, затрепетало рядом со мной. Полный решимости, я посмотрел ей в глаза и попросил шепотом: </w:t>
      </w:r>
    </w:p>
    <w:p w:rsidR="00C571F9" w:rsidRDefault="00C571F9" w:rsidP="00C571F9">
      <w:pPr>
        <w:pStyle w:val="western"/>
        <w:shd w:val="clear" w:color="auto" w:fill="FFFFFF"/>
        <w:spacing w:before="0" w:after="0"/>
        <w:ind w:firstLine="461"/>
        <w:jc w:val="both"/>
        <w:rPr>
          <w:color w:val="000000"/>
        </w:rPr>
      </w:pPr>
      <w:r w:rsidRPr="00336D6F">
        <w:t>–</w:t>
      </w:r>
      <w:r>
        <w:rPr>
          <w:color w:val="000000"/>
        </w:rPr>
        <w:t xml:space="preserve">  </w:t>
      </w:r>
      <w:r w:rsidRPr="009278CF">
        <w:rPr>
          <w:rFonts w:eastAsia="Calibri"/>
        </w:rPr>
        <w:t>Не убегай от меня</w:t>
      </w:r>
      <w:r>
        <w:rPr>
          <w:color w:val="000000"/>
        </w:rPr>
        <w:t>.</w:t>
      </w:r>
    </w:p>
    <w:p w:rsidR="00C571F9" w:rsidRDefault="00C571F9" w:rsidP="00C571F9">
      <w:pPr>
        <w:pStyle w:val="western"/>
        <w:shd w:val="clear" w:color="auto" w:fill="FFFFFF"/>
        <w:spacing w:before="0" w:after="0"/>
        <w:ind w:firstLine="461"/>
        <w:jc w:val="both"/>
        <w:rPr>
          <w:color w:val="000000"/>
        </w:rPr>
      </w:pPr>
      <w:r>
        <w:rPr>
          <w:color w:val="000000"/>
        </w:rPr>
        <w:t xml:space="preserve">Очень тихо, но совершенно твёрдо она </w:t>
      </w:r>
      <w:r w:rsidRPr="00527C4E">
        <w:rPr>
          <w:color w:val="000000"/>
        </w:rPr>
        <w:t>потребовала</w:t>
      </w:r>
      <w:r>
        <w:rPr>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w:t>
      </w:r>
      <w:r w:rsidRPr="009278CF">
        <w:rPr>
          <w:rFonts w:eastAsia="Calibri"/>
        </w:rPr>
        <w:t>Дай. Пройти</w:t>
      </w:r>
      <w:r w:rsidRPr="00527C4E">
        <w:rPr>
          <w:color w:val="000000"/>
        </w:rPr>
        <w:t>.</w:t>
      </w:r>
      <w:r>
        <w:rPr>
          <w:color w:val="000000"/>
        </w:rPr>
        <w:t xml:space="preserve"> </w:t>
      </w:r>
      <w:r w:rsidRPr="00336D6F">
        <w:t>–</w:t>
      </w:r>
      <w:r>
        <w:rPr>
          <w:color w:val="000000"/>
        </w:rPr>
        <w:t xml:space="preserve"> Затем </w:t>
      </w:r>
      <w:r w:rsidRPr="00527C4E">
        <w:rPr>
          <w:color w:val="000000"/>
        </w:rPr>
        <w:t>отдернула</w:t>
      </w:r>
      <w:r>
        <w:rPr>
          <w:color w:val="000000"/>
        </w:rPr>
        <w:t xml:space="preserve"> </w:t>
      </w:r>
      <w:r w:rsidRPr="00527C4E">
        <w:rPr>
          <w:color w:val="000000"/>
        </w:rPr>
        <w:t>руку,</w:t>
      </w:r>
      <w:r>
        <w:rPr>
          <w:color w:val="000000"/>
        </w:rPr>
        <w:t xml:space="preserve"> освободившись от меня, </w:t>
      </w:r>
      <w:r w:rsidRPr="00527C4E">
        <w:rPr>
          <w:color w:val="000000"/>
        </w:rPr>
        <w:t>и</w:t>
      </w:r>
      <w:r>
        <w:rPr>
          <w:color w:val="000000"/>
        </w:rPr>
        <w:t xml:space="preserve"> </w:t>
      </w:r>
      <w:r w:rsidRPr="00527C4E">
        <w:rPr>
          <w:color w:val="000000"/>
        </w:rPr>
        <w:t>выбежал</w:t>
      </w:r>
      <w:r>
        <w:rPr>
          <w:color w:val="000000"/>
        </w:rPr>
        <w:t xml:space="preserve">а </w:t>
      </w:r>
      <w:r w:rsidRPr="00527C4E">
        <w:rPr>
          <w:color w:val="000000"/>
        </w:rPr>
        <w:t>из</w:t>
      </w:r>
      <w:r>
        <w:rPr>
          <w:color w:val="000000"/>
        </w:rPr>
        <w:t xml:space="preserve"> </w:t>
      </w:r>
      <w:r w:rsidRPr="00527C4E">
        <w:rPr>
          <w:color w:val="000000"/>
        </w:rPr>
        <w:t>столовой.</w:t>
      </w:r>
    </w:p>
    <w:p w:rsidR="00C571F9" w:rsidRDefault="00C571F9" w:rsidP="00C571F9">
      <w:pPr>
        <w:pStyle w:val="western"/>
        <w:shd w:val="clear" w:color="auto" w:fill="FFFFFF"/>
        <w:spacing w:before="0" w:after="0"/>
        <w:ind w:firstLine="461"/>
        <w:jc w:val="both"/>
        <w:rPr>
          <w:color w:val="000000"/>
        </w:rPr>
      </w:pPr>
      <w:r>
        <w:rPr>
          <w:color w:val="000000"/>
        </w:rPr>
        <w:t>Моё сердце в груди билось слишком быстро.</w:t>
      </w:r>
      <w:r>
        <w:rPr>
          <w:rStyle w:val="apple-converted-space"/>
          <w:color w:val="000000"/>
        </w:rPr>
        <w:t xml:space="preserve"> </w:t>
      </w:r>
      <w:r>
        <w:rPr>
          <w:color w:val="000000"/>
        </w:rPr>
        <w:t>Быстро и тяжело.</w:t>
      </w:r>
      <w:r>
        <w:rPr>
          <w:rStyle w:val="apple-converted-space"/>
          <w:color w:val="000000"/>
        </w:rPr>
        <w:t xml:space="preserve"> </w:t>
      </w:r>
      <w:r>
        <w:rPr>
          <w:color w:val="000000"/>
        </w:rPr>
        <w:t>И ему было больно.</w:t>
      </w:r>
    </w:p>
    <w:p w:rsidR="00C571F9" w:rsidRPr="007846F4" w:rsidRDefault="00C571F9" w:rsidP="00C571F9">
      <w:pPr>
        <w:pStyle w:val="western"/>
        <w:shd w:val="clear" w:color="auto" w:fill="FFFFFF"/>
        <w:spacing w:before="0" w:after="0"/>
        <w:ind w:firstLine="461"/>
        <w:jc w:val="both"/>
        <w:rPr>
          <w:color w:val="000000"/>
        </w:rPr>
      </w:pPr>
      <w:r>
        <w:rPr>
          <w:color w:val="000000"/>
        </w:rPr>
        <w:lastRenderedPageBreak/>
        <w:t xml:space="preserve">Стоит </w:t>
      </w:r>
      <w:r w:rsidRPr="00527C4E">
        <w:rPr>
          <w:color w:val="000000"/>
        </w:rPr>
        <w:t>ли</w:t>
      </w:r>
      <w:r>
        <w:rPr>
          <w:color w:val="000000"/>
        </w:rPr>
        <w:t xml:space="preserve"> идти </w:t>
      </w:r>
      <w:r w:rsidRPr="00527C4E">
        <w:rPr>
          <w:color w:val="000000"/>
        </w:rPr>
        <w:t>за</w:t>
      </w:r>
      <w:r>
        <w:rPr>
          <w:color w:val="000000"/>
        </w:rPr>
        <w:t xml:space="preserve"> </w:t>
      </w:r>
      <w:r w:rsidRPr="00527C4E">
        <w:rPr>
          <w:color w:val="000000"/>
        </w:rPr>
        <w:t>ней?</w:t>
      </w:r>
      <w:r w:rsidRPr="001C646A">
        <w:rPr>
          <w:rStyle w:val="apple-converted-space"/>
          <w:color w:val="000000"/>
        </w:rPr>
        <w:t xml:space="preserve"> </w:t>
      </w:r>
      <w:r w:rsidRPr="00527C4E">
        <w:rPr>
          <w:color w:val="000000"/>
        </w:rPr>
        <w:t>Поймать</w:t>
      </w:r>
      <w:r>
        <w:rPr>
          <w:color w:val="000000"/>
        </w:rPr>
        <w:t xml:space="preserve"> </w:t>
      </w:r>
      <w:r w:rsidRPr="00527C4E">
        <w:rPr>
          <w:color w:val="000000"/>
        </w:rPr>
        <w:t>е</w:t>
      </w:r>
      <w:r>
        <w:rPr>
          <w:color w:val="000000"/>
        </w:rPr>
        <w:t xml:space="preserve">ё </w:t>
      </w:r>
      <w:r w:rsidRPr="00527C4E">
        <w:rPr>
          <w:color w:val="000000"/>
        </w:rPr>
        <w:t>и</w:t>
      </w:r>
      <w:r>
        <w:rPr>
          <w:color w:val="000000"/>
        </w:rPr>
        <w:t xml:space="preserve"> </w:t>
      </w:r>
      <w:r w:rsidRPr="00527C4E">
        <w:rPr>
          <w:color w:val="000000"/>
        </w:rPr>
        <w:t>начать</w:t>
      </w:r>
      <w:r>
        <w:rPr>
          <w:color w:val="000000"/>
        </w:rPr>
        <w:t xml:space="preserve"> </w:t>
      </w:r>
      <w:r w:rsidRPr="00527C4E">
        <w:rPr>
          <w:color w:val="000000"/>
        </w:rPr>
        <w:t>разговор</w:t>
      </w:r>
      <w:r>
        <w:rPr>
          <w:color w:val="000000"/>
        </w:rPr>
        <w:t xml:space="preserve"> заново</w:t>
      </w:r>
      <w:r w:rsidRPr="00527C4E">
        <w:rPr>
          <w:color w:val="000000"/>
        </w:rPr>
        <w:t>?</w:t>
      </w:r>
      <w:r>
        <w:rPr>
          <w:color w:val="000000"/>
        </w:rPr>
        <w:t xml:space="preserve"> Я неуверенно оторвал </w:t>
      </w:r>
      <w:r w:rsidRPr="00527C4E">
        <w:rPr>
          <w:color w:val="000000"/>
        </w:rPr>
        <w:t>взгляд</w:t>
      </w:r>
      <w:r>
        <w:rPr>
          <w:color w:val="000000"/>
        </w:rPr>
        <w:t xml:space="preserve"> </w:t>
      </w:r>
      <w:r w:rsidRPr="00527C4E">
        <w:rPr>
          <w:color w:val="000000"/>
        </w:rPr>
        <w:t>от</w:t>
      </w:r>
      <w:r>
        <w:rPr>
          <w:color w:val="000000"/>
        </w:rPr>
        <w:t xml:space="preserve"> </w:t>
      </w:r>
      <w:r w:rsidRPr="00527C4E">
        <w:rPr>
          <w:color w:val="000000"/>
        </w:rPr>
        <w:t>двери,</w:t>
      </w:r>
      <w:r>
        <w:rPr>
          <w:color w:val="000000"/>
        </w:rPr>
        <w:t xml:space="preserve"> </w:t>
      </w:r>
      <w:r w:rsidRPr="00527C4E">
        <w:rPr>
          <w:color w:val="000000"/>
        </w:rPr>
        <w:t>которая</w:t>
      </w:r>
      <w:r>
        <w:rPr>
          <w:color w:val="000000"/>
        </w:rPr>
        <w:t xml:space="preserve"> после её ухода </w:t>
      </w:r>
      <w:r w:rsidRPr="00527C4E">
        <w:rPr>
          <w:color w:val="000000"/>
        </w:rPr>
        <w:t>до</w:t>
      </w:r>
      <w:r>
        <w:rPr>
          <w:color w:val="000000"/>
        </w:rPr>
        <w:t xml:space="preserve"> </w:t>
      </w:r>
      <w:r w:rsidRPr="00527C4E">
        <w:rPr>
          <w:color w:val="000000"/>
        </w:rPr>
        <w:t>сих</w:t>
      </w:r>
      <w:r>
        <w:rPr>
          <w:color w:val="000000"/>
        </w:rPr>
        <w:t xml:space="preserve"> </w:t>
      </w:r>
      <w:r w:rsidRPr="00527C4E">
        <w:rPr>
          <w:color w:val="000000"/>
        </w:rPr>
        <w:t>пор</w:t>
      </w:r>
      <w:r>
        <w:rPr>
          <w:color w:val="000000"/>
        </w:rPr>
        <w:t xml:space="preserve"> </w:t>
      </w:r>
      <w:r w:rsidRPr="00527C4E">
        <w:rPr>
          <w:color w:val="000000"/>
        </w:rPr>
        <w:t>кач</w:t>
      </w:r>
      <w:r>
        <w:rPr>
          <w:color w:val="000000"/>
        </w:rPr>
        <w:t xml:space="preserve">алась взад и </w:t>
      </w:r>
      <w:r w:rsidRPr="00527C4E">
        <w:rPr>
          <w:color w:val="000000"/>
        </w:rPr>
        <w:t>вперед,</w:t>
      </w:r>
      <w:r>
        <w:rPr>
          <w:color w:val="000000"/>
        </w:rPr>
        <w:t xml:space="preserve"> </w:t>
      </w:r>
      <w:r w:rsidRPr="00527C4E">
        <w:rPr>
          <w:color w:val="000000"/>
        </w:rPr>
        <w:t>и</w:t>
      </w:r>
      <w:r>
        <w:rPr>
          <w:color w:val="000000"/>
        </w:rPr>
        <w:t xml:space="preserve"> посмотрел на команду футболистов</w:t>
      </w:r>
      <w:r w:rsidRPr="00527C4E">
        <w:rPr>
          <w:color w:val="000000"/>
        </w:rPr>
        <w:t>,</w:t>
      </w:r>
      <w:r>
        <w:rPr>
          <w:color w:val="000000"/>
        </w:rPr>
        <w:t xml:space="preserve"> </w:t>
      </w:r>
      <w:r w:rsidRPr="00527C4E">
        <w:rPr>
          <w:color w:val="000000"/>
        </w:rPr>
        <w:t>только</w:t>
      </w:r>
      <w:r>
        <w:rPr>
          <w:color w:val="000000"/>
        </w:rPr>
        <w:t xml:space="preserve"> </w:t>
      </w:r>
      <w:r w:rsidRPr="00527C4E">
        <w:rPr>
          <w:color w:val="000000"/>
        </w:rPr>
        <w:t>что</w:t>
      </w:r>
      <w:r>
        <w:rPr>
          <w:color w:val="000000"/>
        </w:rPr>
        <w:t xml:space="preserve"> лицезревших </w:t>
      </w:r>
      <w:r w:rsidRPr="00527C4E">
        <w:rPr>
          <w:color w:val="000000"/>
        </w:rPr>
        <w:t>бесплатное</w:t>
      </w:r>
      <w:r>
        <w:rPr>
          <w:color w:val="000000"/>
        </w:rPr>
        <w:t xml:space="preserve"> </w:t>
      </w:r>
      <w:r w:rsidRPr="00527C4E">
        <w:rPr>
          <w:color w:val="000000"/>
        </w:rPr>
        <w:t>шоу.</w:t>
      </w:r>
      <w:r w:rsidRPr="001C646A">
        <w:rPr>
          <w:rStyle w:val="apple-converted-space"/>
          <w:color w:val="000000"/>
        </w:rPr>
        <w:t xml:space="preserve"> </w:t>
      </w:r>
      <w:r>
        <w:rPr>
          <w:color w:val="000000"/>
        </w:rPr>
        <w:t xml:space="preserve">На мой </w:t>
      </w:r>
      <w:r w:rsidRPr="00527C4E">
        <w:rPr>
          <w:color w:val="000000"/>
        </w:rPr>
        <w:t>невысказанный</w:t>
      </w:r>
      <w:r>
        <w:rPr>
          <w:color w:val="000000"/>
        </w:rPr>
        <w:t xml:space="preserve"> </w:t>
      </w:r>
      <w:r w:rsidRPr="00527C4E">
        <w:rPr>
          <w:color w:val="000000"/>
        </w:rPr>
        <w:t>вопрос ответил</w:t>
      </w:r>
      <w:r>
        <w:rPr>
          <w:color w:val="000000"/>
        </w:rPr>
        <w:t xml:space="preserve">а </w:t>
      </w:r>
      <w:r w:rsidRPr="00527C4E">
        <w:rPr>
          <w:color w:val="000000"/>
        </w:rPr>
        <w:t>подруга</w:t>
      </w:r>
      <w:r>
        <w:rPr>
          <w:color w:val="000000"/>
        </w:rPr>
        <w:t xml:space="preserve"> </w:t>
      </w:r>
      <w:r w:rsidRPr="00527C4E">
        <w:rPr>
          <w:color w:val="000000"/>
        </w:rPr>
        <w:t>Алекс</w:t>
      </w:r>
      <w:r>
        <w:rPr>
          <w:color w:val="000000"/>
        </w:rPr>
        <w:t>а В</w:t>
      </w:r>
      <w:r w:rsidRPr="00527C4E">
        <w:rPr>
          <w:color w:val="000000"/>
        </w:rPr>
        <w:t>интер</w:t>
      </w:r>
      <w:r>
        <w:rPr>
          <w:color w:val="000000"/>
        </w:rPr>
        <w:t>а</w:t>
      </w:r>
      <w:r w:rsidRPr="00527C4E">
        <w:rPr>
          <w:color w:val="000000"/>
        </w:rPr>
        <w:t>.</w:t>
      </w:r>
      <w:r w:rsidRPr="001C646A">
        <w:rPr>
          <w:rStyle w:val="apple-converted-space"/>
          <w:color w:val="000000"/>
        </w:rPr>
        <w:t xml:space="preserve"> </w:t>
      </w:r>
      <w:r w:rsidRPr="00527C4E">
        <w:rPr>
          <w:color w:val="000000"/>
        </w:rPr>
        <w:t>Е</w:t>
      </w:r>
      <w:r>
        <w:rPr>
          <w:color w:val="000000"/>
        </w:rPr>
        <w:t xml:space="preserve">ё </w:t>
      </w:r>
      <w:r w:rsidRPr="00527C4E">
        <w:rPr>
          <w:color w:val="000000"/>
        </w:rPr>
        <w:t>небесно-голубые</w:t>
      </w:r>
      <w:r>
        <w:rPr>
          <w:color w:val="000000"/>
        </w:rPr>
        <w:t xml:space="preserve"> </w:t>
      </w:r>
      <w:r w:rsidRPr="00527C4E">
        <w:rPr>
          <w:color w:val="000000"/>
        </w:rPr>
        <w:t>глаза</w:t>
      </w:r>
      <w:r>
        <w:rPr>
          <w:color w:val="000000"/>
        </w:rPr>
        <w:t xml:space="preserve"> нашли мои</w:t>
      </w:r>
      <w:r w:rsidRPr="00527C4E">
        <w:rPr>
          <w:color w:val="000000"/>
        </w:rPr>
        <w:t>,</w:t>
      </w:r>
      <w:r>
        <w:rPr>
          <w:color w:val="000000"/>
        </w:rPr>
        <w:t xml:space="preserve"> и </w:t>
      </w:r>
      <w:proofErr w:type="gramStart"/>
      <w:r w:rsidRPr="00527C4E">
        <w:rPr>
          <w:color w:val="000000"/>
        </w:rPr>
        <w:t>она</w:t>
      </w:r>
      <w:proofErr w:type="gramEnd"/>
      <w:r>
        <w:rPr>
          <w:color w:val="000000"/>
        </w:rPr>
        <w:t xml:space="preserve"> </w:t>
      </w:r>
      <w:r w:rsidRPr="00527C4E">
        <w:rPr>
          <w:color w:val="000000"/>
        </w:rPr>
        <w:t>молча</w:t>
      </w:r>
      <w:r>
        <w:rPr>
          <w:color w:val="000000"/>
        </w:rPr>
        <w:t xml:space="preserve"> </w:t>
      </w:r>
      <w:r w:rsidRPr="00527C4E">
        <w:rPr>
          <w:color w:val="000000"/>
        </w:rPr>
        <w:t>покачала</w:t>
      </w:r>
      <w:r>
        <w:rPr>
          <w:color w:val="000000"/>
        </w:rPr>
        <w:t xml:space="preserve"> </w:t>
      </w:r>
      <w:r w:rsidRPr="00527C4E">
        <w:rPr>
          <w:color w:val="000000"/>
        </w:rPr>
        <w:t>головой.</w:t>
      </w:r>
    </w:p>
    <w:p w:rsidR="00C571F9" w:rsidRPr="007846F4" w:rsidRDefault="00C571F9" w:rsidP="00C571F9">
      <w:pPr>
        <w:pStyle w:val="western"/>
        <w:shd w:val="clear" w:color="auto" w:fill="FFFFFF"/>
        <w:spacing w:before="0" w:after="0"/>
        <w:ind w:firstLine="461"/>
        <w:jc w:val="both"/>
        <w:rPr>
          <w:color w:val="000000"/>
        </w:rPr>
      </w:pPr>
      <w:r w:rsidRPr="00527C4E">
        <w:rPr>
          <w:color w:val="000000"/>
        </w:rPr>
        <w:t>Я</w:t>
      </w:r>
      <w:r>
        <w:rPr>
          <w:color w:val="000000"/>
        </w:rPr>
        <w:t xml:space="preserve"> тяжело вздохнул </w:t>
      </w:r>
      <w:r w:rsidRPr="00527C4E">
        <w:rPr>
          <w:color w:val="000000"/>
        </w:rPr>
        <w:t>через</w:t>
      </w:r>
      <w:r>
        <w:rPr>
          <w:color w:val="000000"/>
        </w:rPr>
        <w:t xml:space="preserve"> </w:t>
      </w:r>
      <w:r w:rsidRPr="00527C4E">
        <w:rPr>
          <w:color w:val="000000"/>
        </w:rPr>
        <w:t>нос</w:t>
      </w:r>
      <w:r>
        <w:rPr>
          <w:color w:val="000000"/>
        </w:rPr>
        <w:t xml:space="preserve"> </w:t>
      </w:r>
      <w:r w:rsidRPr="00527C4E">
        <w:rPr>
          <w:color w:val="000000"/>
        </w:rPr>
        <w:t>и</w:t>
      </w:r>
      <w:r>
        <w:rPr>
          <w:color w:val="000000"/>
        </w:rPr>
        <w:t xml:space="preserve"> </w:t>
      </w:r>
      <w:r w:rsidRPr="00527C4E">
        <w:rPr>
          <w:color w:val="000000"/>
        </w:rPr>
        <w:t>пошел</w:t>
      </w:r>
      <w:r>
        <w:rPr>
          <w:color w:val="000000"/>
        </w:rPr>
        <w:t xml:space="preserve"> </w:t>
      </w:r>
      <w:r w:rsidRPr="00527C4E">
        <w:rPr>
          <w:color w:val="000000"/>
        </w:rPr>
        <w:t>на</w:t>
      </w:r>
      <w:r>
        <w:rPr>
          <w:color w:val="000000"/>
        </w:rPr>
        <w:t xml:space="preserve"> </w:t>
      </w:r>
      <w:r w:rsidRPr="00527C4E">
        <w:rPr>
          <w:color w:val="000000"/>
        </w:rPr>
        <w:t>сво</w:t>
      </w:r>
      <w:r>
        <w:rPr>
          <w:color w:val="000000"/>
        </w:rPr>
        <w:t xml:space="preserve">ё </w:t>
      </w:r>
      <w:r w:rsidRPr="00527C4E">
        <w:rPr>
          <w:color w:val="000000"/>
        </w:rPr>
        <w:t>место</w:t>
      </w:r>
      <w:r>
        <w:rPr>
          <w:color w:val="000000"/>
        </w:rPr>
        <w:t xml:space="preserve"> в </w:t>
      </w:r>
      <w:r w:rsidRPr="00527C4E">
        <w:rPr>
          <w:color w:val="000000"/>
        </w:rPr>
        <w:t>друг</w:t>
      </w:r>
      <w:r>
        <w:rPr>
          <w:color w:val="000000"/>
        </w:rPr>
        <w:t xml:space="preserve">ую часть </w:t>
      </w:r>
      <w:r w:rsidRPr="00527C4E">
        <w:rPr>
          <w:color w:val="000000"/>
        </w:rPr>
        <w:t>столовой.</w:t>
      </w:r>
      <w:r w:rsidRPr="001C646A">
        <w:rPr>
          <w:rStyle w:val="apple-converted-space"/>
          <w:color w:val="000000"/>
        </w:rPr>
        <w:t xml:space="preserve"> </w:t>
      </w:r>
      <w:r>
        <w:rPr>
          <w:rStyle w:val="apple-converted-space"/>
          <w:color w:val="000000"/>
        </w:rPr>
        <w:t xml:space="preserve">После нашего очень громкого разговора с </w:t>
      </w:r>
      <w:r w:rsidRPr="00527C4E">
        <w:rPr>
          <w:color w:val="000000"/>
        </w:rPr>
        <w:t>Сьюз</w:t>
      </w:r>
      <w:r>
        <w:rPr>
          <w:color w:val="000000"/>
        </w:rPr>
        <w:t xml:space="preserve">ан несколько любопытных </w:t>
      </w:r>
      <w:r w:rsidRPr="00527C4E">
        <w:rPr>
          <w:color w:val="000000"/>
        </w:rPr>
        <w:t>пар</w:t>
      </w:r>
      <w:r>
        <w:rPr>
          <w:color w:val="000000"/>
        </w:rPr>
        <w:t xml:space="preserve"> </w:t>
      </w:r>
      <w:r w:rsidRPr="00527C4E">
        <w:rPr>
          <w:color w:val="000000"/>
        </w:rPr>
        <w:t>глаз</w:t>
      </w:r>
      <w:r>
        <w:rPr>
          <w:color w:val="000000"/>
        </w:rPr>
        <w:t xml:space="preserve"> следили за мной всю дорогу</w:t>
      </w:r>
      <w:r w:rsidRPr="00527C4E">
        <w:rPr>
          <w:color w:val="000000"/>
        </w:rPr>
        <w:t>.</w:t>
      </w:r>
    </w:p>
    <w:p w:rsidR="00C571F9" w:rsidRDefault="00C571F9" w:rsidP="00C571F9">
      <w:pPr>
        <w:pStyle w:val="western"/>
        <w:shd w:val="clear" w:color="auto" w:fill="FFFFFF"/>
        <w:spacing w:before="0" w:after="0"/>
        <w:ind w:firstLine="461"/>
        <w:jc w:val="both"/>
        <w:rPr>
          <w:color w:val="000000"/>
        </w:rPr>
      </w:pPr>
      <w:r>
        <w:rPr>
          <w:color w:val="000000"/>
        </w:rPr>
        <w:t xml:space="preserve">Вернувшись обратно к </w:t>
      </w:r>
      <w:r w:rsidRPr="00527C4E">
        <w:rPr>
          <w:color w:val="000000"/>
        </w:rPr>
        <w:t>друзьям,</w:t>
      </w:r>
      <w:r>
        <w:rPr>
          <w:color w:val="000000"/>
        </w:rPr>
        <w:t xml:space="preserve"> я заметил, что побледневшая </w:t>
      </w:r>
      <w:r w:rsidRPr="00527C4E">
        <w:rPr>
          <w:color w:val="000000"/>
        </w:rPr>
        <w:t>Ребекка</w:t>
      </w:r>
      <w:r>
        <w:rPr>
          <w:color w:val="000000"/>
        </w:rPr>
        <w:t xml:space="preserve"> </w:t>
      </w:r>
      <w:r w:rsidRPr="00527C4E">
        <w:rPr>
          <w:color w:val="000000"/>
        </w:rPr>
        <w:t>наблюдала</w:t>
      </w:r>
      <w:r>
        <w:rPr>
          <w:color w:val="000000"/>
        </w:rPr>
        <w:t xml:space="preserve"> за мной</w:t>
      </w:r>
      <w:r w:rsidRPr="00527C4E">
        <w:rPr>
          <w:color w:val="000000"/>
        </w:rPr>
        <w:t>.</w:t>
      </w:r>
      <w:r w:rsidRPr="001C646A">
        <w:rPr>
          <w:rStyle w:val="apple-converted-space"/>
          <w:color w:val="000000"/>
        </w:rPr>
        <w:t xml:space="preserve"> </w:t>
      </w:r>
      <w:r>
        <w:rPr>
          <w:rStyle w:val="apple-converted-space"/>
          <w:color w:val="000000"/>
        </w:rPr>
        <w:t>Наши взгляды встретились, и</w:t>
      </w:r>
      <w:r>
        <w:rPr>
          <w:color w:val="000000"/>
        </w:rPr>
        <w:t xml:space="preserve"> </w:t>
      </w:r>
      <w:r w:rsidRPr="00527C4E">
        <w:rPr>
          <w:color w:val="000000"/>
        </w:rPr>
        <w:t>я</w:t>
      </w:r>
      <w:r>
        <w:rPr>
          <w:color w:val="000000"/>
        </w:rPr>
        <w:t xml:space="preserve"> </w:t>
      </w:r>
      <w:r w:rsidRPr="00527C4E">
        <w:rPr>
          <w:color w:val="000000"/>
        </w:rPr>
        <w:t>оценил,</w:t>
      </w:r>
      <w:r>
        <w:rPr>
          <w:color w:val="000000"/>
        </w:rPr>
        <w:t xml:space="preserve"> </w:t>
      </w:r>
      <w:r w:rsidRPr="00527C4E">
        <w:rPr>
          <w:color w:val="000000"/>
        </w:rPr>
        <w:t>что</w:t>
      </w:r>
      <w:r>
        <w:rPr>
          <w:color w:val="000000"/>
        </w:rPr>
        <w:t xml:space="preserve"> </w:t>
      </w:r>
      <w:r w:rsidRPr="00527C4E">
        <w:rPr>
          <w:color w:val="000000"/>
        </w:rPr>
        <w:t>она</w:t>
      </w:r>
      <w:r>
        <w:rPr>
          <w:color w:val="000000"/>
        </w:rPr>
        <w:t xml:space="preserve"> </w:t>
      </w:r>
      <w:r w:rsidRPr="00527C4E">
        <w:rPr>
          <w:color w:val="000000"/>
        </w:rPr>
        <w:t>не</w:t>
      </w:r>
      <w:r w:rsidRPr="001C646A">
        <w:rPr>
          <w:rStyle w:val="apple-converted-space"/>
          <w:color w:val="000000"/>
        </w:rPr>
        <w:t xml:space="preserve"> </w:t>
      </w:r>
      <w:r>
        <w:rPr>
          <w:rStyle w:val="apple-converted-space"/>
          <w:color w:val="000000"/>
        </w:rPr>
        <w:t xml:space="preserve">стала говорить мне </w:t>
      </w:r>
      <w:proofErr w:type="gramStart"/>
      <w:r>
        <w:rPr>
          <w:rStyle w:val="apple-converted-space"/>
          <w:color w:val="000000"/>
        </w:rPr>
        <w:t>какую-нибудь</w:t>
      </w:r>
      <w:proofErr w:type="gramEnd"/>
      <w:r>
        <w:rPr>
          <w:rStyle w:val="apple-converted-space"/>
          <w:color w:val="000000"/>
        </w:rPr>
        <w:t xml:space="preserve"> м</w:t>
      </w:r>
      <w:r w:rsidRPr="00527C4E">
        <w:rPr>
          <w:color w:val="000000"/>
        </w:rPr>
        <w:t>удр</w:t>
      </w:r>
      <w:r>
        <w:rPr>
          <w:color w:val="000000"/>
        </w:rPr>
        <w:t>ую девчачью хрень</w:t>
      </w:r>
      <w:r w:rsidRPr="00527C4E">
        <w:rPr>
          <w:color w:val="000000"/>
        </w:rPr>
        <w:t>.</w:t>
      </w:r>
      <w:r w:rsidRPr="001C646A">
        <w:rPr>
          <w:rStyle w:val="apple-converted-space"/>
          <w:color w:val="000000"/>
        </w:rPr>
        <w:t xml:space="preserve"> </w:t>
      </w:r>
      <w:r w:rsidR="00DD1B70">
        <w:rPr>
          <w:color w:val="000000"/>
        </w:rPr>
        <w:t>Брэди</w:t>
      </w:r>
      <w:r>
        <w:rPr>
          <w:color w:val="000000"/>
        </w:rPr>
        <w:t xml:space="preserve"> был н</w:t>
      </w:r>
      <w:r w:rsidRPr="00527C4E">
        <w:rPr>
          <w:color w:val="000000"/>
        </w:rPr>
        <w:t>е</w:t>
      </w:r>
      <w:r>
        <w:rPr>
          <w:color w:val="000000"/>
        </w:rPr>
        <w:t xml:space="preserve"> </w:t>
      </w:r>
      <w:r w:rsidRPr="00527C4E">
        <w:rPr>
          <w:color w:val="000000"/>
        </w:rPr>
        <w:t>так</w:t>
      </w:r>
      <w:r>
        <w:rPr>
          <w:color w:val="000000"/>
        </w:rPr>
        <w:t xml:space="preserve"> деликатен</w:t>
      </w:r>
      <w:r w:rsidRPr="00527C4E">
        <w:rPr>
          <w:color w:val="000000"/>
        </w:rPr>
        <w:t>.</w:t>
      </w:r>
      <w:r w:rsidRPr="001C646A">
        <w:rPr>
          <w:rStyle w:val="apple-converted-space"/>
          <w:color w:val="000000"/>
        </w:rPr>
        <w:t xml:space="preserve"> </w:t>
      </w:r>
      <w:r w:rsidRPr="00527C4E">
        <w:rPr>
          <w:color w:val="000000"/>
        </w:rPr>
        <w:t>Он</w:t>
      </w:r>
      <w:r>
        <w:rPr>
          <w:color w:val="000000"/>
        </w:rPr>
        <w:t xml:space="preserve"> </w:t>
      </w:r>
      <w:r w:rsidRPr="00527C4E">
        <w:rPr>
          <w:color w:val="000000"/>
        </w:rPr>
        <w:t>облокотился</w:t>
      </w:r>
      <w:r>
        <w:rPr>
          <w:color w:val="000000"/>
        </w:rPr>
        <w:t xml:space="preserve"> </w:t>
      </w:r>
      <w:r w:rsidRPr="00527C4E">
        <w:rPr>
          <w:color w:val="000000"/>
        </w:rPr>
        <w:t>на</w:t>
      </w:r>
      <w:r>
        <w:rPr>
          <w:color w:val="000000"/>
        </w:rPr>
        <w:t xml:space="preserve"> </w:t>
      </w:r>
      <w:r w:rsidRPr="00527C4E">
        <w:rPr>
          <w:color w:val="000000"/>
        </w:rPr>
        <w:t>стол,</w:t>
      </w:r>
      <w:r>
        <w:rPr>
          <w:color w:val="000000"/>
        </w:rPr>
        <w:t xml:space="preserve"> </w:t>
      </w:r>
      <w:r w:rsidRPr="00527C4E">
        <w:rPr>
          <w:color w:val="000000"/>
        </w:rPr>
        <w:t>скрести</w:t>
      </w:r>
      <w:r>
        <w:rPr>
          <w:color w:val="000000"/>
        </w:rPr>
        <w:t xml:space="preserve">л </w:t>
      </w:r>
      <w:r w:rsidRPr="00527C4E">
        <w:rPr>
          <w:color w:val="000000"/>
        </w:rPr>
        <w:t>руки</w:t>
      </w:r>
      <w:r>
        <w:rPr>
          <w:color w:val="000000"/>
        </w:rPr>
        <w:t xml:space="preserve"> </w:t>
      </w:r>
      <w:r w:rsidRPr="00527C4E">
        <w:rPr>
          <w:color w:val="000000"/>
        </w:rPr>
        <w:t>и</w:t>
      </w:r>
      <w:r>
        <w:rPr>
          <w:color w:val="000000"/>
        </w:rPr>
        <w:t xml:space="preserve"> </w:t>
      </w:r>
      <w:r w:rsidRPr="00527C4E">
        <w:rPr>
          <w:color w:val="000000"/>
        </w:rPr>
        <w:t>вытянул</w:t>
      </w:r>
      <w:r>
        <w:rPr>
          <w:color w:val="000000"/>
        </w:rPr>
        <w:t xml:space="preserve"> </w:t>
      </w:r>
      <w:r w:rsidRPr="00527C4E">
        <w:rPr>
          <w:color w:val="000000"/>
        </w:rPr>
        <w:t>шею</w:t>
      </w:r>
      <w:r>
        <w:rPr>
          <w:color w:val="000000"/>
        </w:rPr>
        <w:t xml:space="preserve"> в мою сторону</w:t>
      </w:r>
      <w:r w:rsidRPr="00527C4E">
        <w:rPr>
          <w:color w:val="000000"/>
        </w:rPr>
        <w:t>,</w:t>
      </w:r>
      <w:r>
        <w:rPr>
          <w:color w:val="000000"/>
        </w:rPr>
        <w:t xml:space="preserve"> </w:t>
      </w:r>
      <w:r w:rsidRPr="00527C4E">
        <w:rPr>
          <w:color w:val="000000"/>
        </w:rPr>
        <w:t>безусловно,</w:t>
      </w:r>
      <w:r>
        <w:rPr>
          <w:color w:val="000000"/>
        </w:rPr>
        <w:t xml:space="preserve"> </w:t>
      </w:r>
      <w:r w:rsidRPr="00527C4E">
        <w:rPr>
          <w:color w:val="000000"/>
        </w:rPr>
        <w:t>придумывая</w:t>
      </w:r>
      <w:r>
        <w:rPr>
          <w:color w:val="000000"/>
        </w:rPr>
        <w:t xml:space="preserve"> </w:t>
      </w:r>
      <w:r w:rsidRPr="00527C4E">
        <w:rPr>
          <w:color w:val="000000"/>
        </w:rPr>
        <w:t>как</w:t>
      </w:r>
      <w:r>
        <w:rPr>
          <w:color w:val="000000"/>
        </w:rPr>
        <w:t>ую</w:t>
      </w:r>
      <w:r w:rsidRPr="00527C4E">
        <w:rPr>
          <w:color w:val="000000"/>
        </w:rPr>
        <w:t>-</w:t>
      </w:r>
      <w:r>
        <w:rPr>
          <w:color w:val="000000"/>
        </w:rPr>
        <w:t xml:space="preserve">нибудь </w:t>
      </w:r>
      <w:proofErr w:type="gramStart"/>
      <w:r w:rsidRPr="00527C4E">
        <w:rPr>
          <w:color w:val="000000"/>
        </w:rPr>
        <w:t>сран</w:t>
      </w:r>
      <w:r>
        <w:rPr>
          <w:color w:val="000000"/>
        </w:rPr>
        <w:t>ую</w:t>
      </w:r>
      <w:proofErr w:type="gramEnd"/>
      <w:r>
        <w:rPr>
          <w:color w:val="000000"/>
        </w:rPr>
        <w:t xml:space="preserve"> </w:t>
      </w:r>
      <w:r w:rsidRPr="00527C4E">
        <w:rPr>
          <w:color w:val="000000"/>
        </w:rPr>
        <w:t>шутк</w:t>
      </w:r>
      <w:r>
        <w:rPr>
          <w:color w:val="000000"/>
        </w:rPr>
        <w:t>у</w:t>
      </w:r>
      <w:r w:rsidRPr="00527C4E">
        <w:rPr>
          <w:color w:val="000000"/>
        </w:rPr>
        <w:t>.</w:t>
      </w:r>
      <w:r w:rsidRPr="001C646A">
        <w:rPr>
          <w:rStyle w:val="apple-converted-space"/>
          <w:color w:val="000000"/>
        </w:rPr>
        <w:t xml:space="preserve"> </w:t>
      </w:r>
      <w:r>
        <w:rPr>
          <w:rStyle w:val="apple-converted-space"/>
          <w:color w:val="000000"/>
        </w:rPr>
        <w:t>О</w:t>
      </w:r>
      <w:r w:rsidRPr="00527C4E">
        <w:rPr>
          <w:color w:val="000000"/>
        </w:rPr>
        <w:t>н</w:t>
      </w:r>
      <w:r>
        <w:rPr>
          <w:color w:val="000000"/>
        </w:rPr>
        <w:t xml:space="preserve"> </w:t>
      </w:r>
      <w:r w:rsidRPr="00527C4E">
        <w:rPr>
          <w:color w:val="000000"/>
        </w:rPr>
        <w:t>открыл</w:t>
      </w:r>
      <w:r>
        <w:rPr>
          <w:color w:val="000000"/>
        </w:rPr>
        <w:t xml:space="preserve"> </w:t>
      </w:r>
      <w:r w:rsidRPr="00527C4E">
        <w:rPr>
          <w:color w:val="000000"/>
        </w:rPr>
        <w:t>рот,</w:t>
      </w:r>
      <w:r>
        <w:rPr>
          <w:color w:val="000000"/>
        </w:rPr>
        <w:t xml:space="preserve"> но </w:t>
      </w:r>
      <w:r w:rsidRPr="00527C4E">
        <w:rPr>
          <w:color w:val="000000"/>
        </w:rPr>
        <w:t>Бекс</w:t>
      </w:r>
      <w:r>
        <w:rPr>
          <w:color w:val="000000"/>
        </w:rPr>
        <w:t xml:space="preserve"> </w:t>
      </w:r>
      <w:r w:rsidRPr="00527C4E">
        <w:rPr>
          <w:color w:val="000000"/>
        </w:rPr>
        <w:t>ударил</w:t>
      </w:r>
      <w:r>
        <w:rPr>
          <w:color w:val="000000"/>
        </w:rPr>
        <w:t xml:space="preserve">а </w:t>
      </w:r>
      <w:r w:rsidRPr="00527C4E">
        <w:rPr>
          <w:color w:val="000000"/>
        </w:rPr>
        <w:t>его</w:t>
      </w:r>
      <w:r>
        <w:rPr>
          <w:color w:val="000000"/>
        </w:rPr>
        <w:t xml:space="preserve"> </w:t>
      </w:r>
      <w:r w:rsidRPr="00527C4E">
        <w:rPr>
          <w:color w:val="000000"/>
        </w:rPr>
        <w:t>по</w:t>
      </w:r>
      <w:r>
        <w:rPr>
          <w:color w:val="000000"/>
        </w:rPr>
        <w:t xml:space="preserve"> руке</w:t>
      </w:r>
      <w:r w:rsidRPr="00527C4E">
        <w:rPr>
          <w:color w:val="000000"/>
        </w:rPr>
        <w:t>.</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w:t>
      </w:r>
      <w:r w:rsidRPr="00527C4E">
        <w:rPr>
          <w:color w:val="000000"/>
        </w:rPr>
        <w:t>Заткнись,</w:t>
      </w:r>
      <w:r>
        <w:rPr>
          <w:color w:val="000000"/>
        </w:rPr>
        <w:t xml:space="preserve"> </w:t>
      </w:r>
      <w:r w:rsidRPr="00527C4E">
        <w:rPr>
          <w:color w:val="000000"/>
        </w:rPr>
        <w:t>Бейкер,</w:t>
      </w:r>
      <w:r w:rsidRPr="004136C1">
        <w:t xml:space="preserve"> </w:t>
      </w:r>
      <w:r w:rsidRPr="00336D6F">
        <w:t>–</w:t>
      </w:r>
      <w:r>
        <w:rPr>
          <w:color w:val="000000"/>
        </w:rPr>
        <w:t xml:space="preserve"> </w:t>
      </w:r>
      <w:r w:rsidRPr="00527C4E">
        <w:rPr>
          <w:color w:val="000000"/>
        </w:rPr>
        <w:t>прорычала</w:t>
      </w:r>
      <w:r>
        <w:rPr>
          <w:color w:val="000000"/>
        </w:rPr>
        <w:t xml:space="preserve"> </w:t>
      </w:r>
      <w:r w:rsidRPr="00527C4E">
        <w:rPr>
          <w:color w:val="000000"/>
        </w:rPr>
        <w:t>она,</w:t>
      </w:r>
      <w:r>
        <w:rPr>
          <w:color w:val="000000"/>
        </w:rPr>
        <w:t xml:space="preserve"> </w:t>
      </w:r>
      <w:r w:rsidRPr="00527C4E">
        <w:rPr>
          <w:color w:val="000000"/>
        </w:rPr>
        <w:t>нахмурившись.</w:t>
      </w:r>
      <w:r w:rsidRPr="001C646A">
        <w:rPr>
          <w:rStyle w:val="apple-converted-space"/>
          <w:color w:val="000000"/>
        </w:rPr>
        <w:t xml:space="preserve"> </w:t>
      </w:r>
      <w:r w:rsidRPr="00527C4E">
        <w:rPr>
          <w:color w:val="000000"/>
        </w:rPr>
        <w:t>Затем</w:t>
      </w:r>
      <w:r>
        <w:rPr>
          <w:color w:val="000000"/>
        </w:rPr>
        <w:t xml:space="preserve"> </w:t>
      </w:r>
      <w:r w:rsidRPr="00527C4E">
        <w:rPr>
          <w:color w:val="000000"/>
        </w:rPr>
        <w:t>поднялась</w:t>
      </w:r>
      <w:r>
        <w:rPr>
          <w:color w:val="000000"/>
        </w:rPr>
        <w:t xml:space="preserve"> </w:t>
      </w:r>
      <w:r w:rsidRPr="00527C4E">
        <w:rPr>
          <w:color w:val="000000"/>
        </w:rPr>
        <w:t>со</w:t>
      </w:r>
      <w:r>
        <w:rPr>
          <w:color w:val="000000"/>
        </w:rPr>
        <w:t xml:space="preserve"> </w:t>
      </w:r>
      <w:r w:rsidRPr="00527C4E">
        <w:rPr>
          <w:color w:val="000000"/>
        </w:rPr>
        <w:t>стула</w:t>
      </w:r>
      <w:r>
        <w:rPr>
          <w:color w:val="000000"/>
        </w:rPr>
        <w:t xml:space="preserve"> </w:t>
      </w:r>
      <w:r w:rsidRPr="00527C4E">
        <w:rPr>
          <w:color w:val="000000"/>
        </w:rPr>
        <w:t>и</w:t>
      </w:r>
      <w:r>
        <w:rPr>
          <w:color w:val="000000"/>
        </w:rPr>
        <w:t xml:space="preserve"> </w:t>
      </w:r>
      <w:r w:rsidRPr="00527C4E">
        <w:rPr>
          <w:color w:val="000000"/>
        </w:rPr>
        <w:t>потянул</w:t>
      </w:r>
      <w:r>
        <w:rPr>
          <w:color w:val="000000"/>
        </w:rPr>
        <w:t>а за собой ТиРекса</w:t>
      </w:r>
      <w:r w:rsidRPr="00527C4E">
        <w:rPr>
          <w:color w:val="000000"/>
        </w:rPr>
        <w:t>.</w:t>
      </w:r>
      <w:r w:rsidRPr="001C646A">
        <w:rPr>
          <w:rStyle w:val="apple-converted-space"/>
          <w:color w:val="000000"/>
        </w:rPr>
        <w:t xml:space="preserve"> </w:t>
      </w:r>
      <w:r w:rsidRPr="00336D6F">
        <w:t>–</w:t>
      </w:r>
      <w:r>
        <w:t xml:space="preserve"> Идём, возьмём какой-нибудь еды</w:t>
      </w:r>
      <w:r w:rsidRPr="00527C4E">
        <w:rPr>
          <w:color w:val="000000"/>
        </w:rPr>
        <w:t>.</w:t>
      </w:r>
      <w:r w:rsidRPr="004136C1">
        <w:t xml:space="preserve"> </w:t>
      </w:r>
      <w:r w:rsidRPr="00336D6F">
        <w:t>–</w:t>
      </w:r>
      <w:r>
        <w:rPr>
          <w:color w:val="000000"/>
        </w:rPr>
        <w:t xml:space="preserve"> </w:t>
      </w:r>
      <w:r w:rsidRPr="00527C4E">
        <w:rPr>
          <w:color w:val="000000"/>
        </w:rPr>
        <w:t>Когда</w:t>
      </w:r>
      <w:r>
        <w:rPr>
          <w:color w:val="000000"/>
        </w:rPr>
        <w:t xml:space="preserve"> больше </w:t>
      </w:r>
      <w:r w:rsidRPr="00527C4E">
        <w:rPr>
          <w:color w:val="000000"/>
        </w:rPr>
        <w:t>ни</w:t>
      </w:r>
      <w:r>
        <w:rPr>
          <w:color w:val="000000"/>
        </w:rPr>
        <w:t xml:space="preserve">кто </w:t>
      </w:r>
      <w:r w:rsidRPr="00527C4E">
        <w:rPr>
          <w:color w:val="000000"/>
        </w:rPr>
        <w:t>не</w:t>
      </w:r>
      <w:r>
        <w:rPr>
          <w:color w:val="000000"/>
        </w:rPr>
        <w:t xml:space="preserve"> </w:t>
      </w:r>
      <w:r w:rsidRPr="00527C4E">
        <w:rPr>
          <w:color w:val="000000"/>
        </w:rPr>
        <w:t>по</w:t>
      </w:r>
      <w:r>
        <w:rPr>
          <w:color w:val="000000"/>
        </w:rPr>
        <w:t xml:space="preserve">шел вместе </w:t>
      </w:r>
      <w:r w:rsidRPr="00527C4E">
        <w:rPr>
          <w:color w:val="000000"/>
        </w:rPr>
        <w:t>с</w:t>
      </w:r>
      <w:r>
        <w:rPr>
          <w:color w:val="000000"/>
        </w:rPr>
        <w:t xml:space="preserve"> </w:t>
      </w:r>
      <w:r w:rsidRPr="00527C4E">
        <w:rPr>
          <w:color w:val="000000"/>
        </w:rPr>
        <w:t>ней,</w:t>
      </w:r>
      <w:r>
        <w:rPr>
          <w:color w:val="000000"/>
        </w:rPr>
        <w:t xml:space="preserve"> </w:t>
      </w:r>
      <w:r w:rsidRPr="00527C4E">
        <w:rPr>
          <w:color w:val="000000"/>
        </w:rPr>
        <w:t>она</w:t>
      </w:r>
      <w:r>
        <w:rPr>
          <w:color w:val="000000"/>
        </w:rPr>
        <w:t xml:space="preserve"> </w:t>
      </w:r>
      <w:r w:rsidRPr="00527C4E">
        <w:rPr>
          <w:color w:val="000000"/>
        </w:rPr>
        <w:t>добавила</w:t>
      </w:r>
      <w:r>
        <w:rPr>
          <w:color w:val="000000"/>
        </w:rPr>
        <w:t xml:space="preserve"> </w:t>
      </w:r>
      <w:r w:rsidRPr="00527C4E">
        <w:rPr>
          <w:color w:val="000000"/>
        </w:rPr>
        <w:t>раздраженным</w:t>
      </w:r>
      <w:r>
        <w:rPr>
          <w:color w:val="000000"/>
        </w:rPr>
        <w:t xml:space="preserve"> </w:t>
      </w:r>
      <w:r w:rsidRPr="00527C4E">
        <w:rPr>
          <w:color w:val="000000"/>
        </w:rPr>
        <w:t>голосом:</w:t>
      </w:r>
      <w:r>
        <w:rPr>
          <w:color w:val="000000"/>
        </w:rPr>
        <w:t xml:space="preserve"> </w:t>
      </w:r>
      <w:r w:rsidRPr="00336D6F">
        <w:t>–</w:t>
      </w:r>
      <w:r>
        <w:t xml:space="preserve"> </w:t>
      </w:r>
      <w:r w:rsidRPr="00527C4E">
        <w:rPr>
          <w:color w:val="000000"/>
        </w:rPr>
        <w:t>Все!</w:t>
      </w:r>
    </w:p>
    <w:p w:rsidR="00C571F9" w:rsidRDefault="00DD1B70" w:rsidP="00C571F9">
      <w:pPr>
        <w:pStyle w:val="western"/>
        <w:shd w:val="clear" w:color="auto" w:fill="FFFFFF"/>
        <w:spacing w:before="0" w:after="0"/>
        <w:ind w:firstLine="461"/>
        <w:jc w:val="both"/>
        <w:rPr>
          <w:color w:val="000000"/>
        </w:rPr>
      </w:pPr>
      <w:r>
        <w:rPr>
          <w:color w:val="000000"/>
        </w:rPr>
        <w:t>Брэди</w:t>
      </w:r>
      <w:r w:rsidR="00C571F9" w:rsidRPr="00527C4E">
        <w:rPr>
          <w:color w:val="000000"/>
        </w:rPr>
        <w:t>,</w:t>
      </w:r>
      <w:r w:rsidR="00C571F9">
        <w:rPr>
          <w:color w:val="000000"/>
        </w:rPr>
        <w:t xml:space="preserve"> </w:t>
      </w:r>
      <w:r w:rsidR="00C571F9" w:rsidRPr="00527C4E">
        <w:rPr>
          <w:color w:val="000000"/>
        </w:rPr>
        <w:t>Тревор</w:t>
      </w:r>
      <w:r w:rsidR="00C571F9">
        <w:rPr>
          <w:color w:val="000000"/>
        </w:rPr>
        <w:t xml:space="preserve"> и </w:t>
      </w:r>
      <w:r w:rsidR="00C571F9" w:rsidRPr="00527C4E">
        <w:rPr>
          <w:color w:val="000000"/>
        </w:rPr>
        <w:t>остальные</w:t>
      </w:r>
      <w:r w:rsidR="00C571F9">
        <w:rPr>
          <w:color w:val="000000"/>
        </w:rPr>
        <w:t xml:space="preserve"> </w:t>
      </w:r>
      <w:r w:rsidR="00C571F9" w:rsidRPr="00527C4E">
        <w:rPr>
          <w:color w:val="000000"/>
        </w:rPr>
        <w:t>тоже</w:t>
      </w:r>
      <w:r w:rsidR="00C571F9">
        <w:rPr>
          <w:color w:val="000000"/>
        </w:rPr>
        <w:t xml:space="preserve"> встали</w:t>
      </w:r>
      <w:r w:rsidR="00C571F9" w:rsidRPr="00527C4E">
        <w:rPr>
          <w:color w:val="000000"/>
        </w:rPr>
        <w:t>.</w:t>
      </w:r>
      <w:r w:rsidR="00C571F9" w:rsidRPr="001C646A">
        <w:rPr>
          <w:rStyle w:val="apple-converted-space"/>
          <w:color w:val="000000"/>
        </w:rPr>
        <w:t xml:space="preserve"> </w:t>
      </w:r>
      <w:r w:rsidR="00C571F9" w:rsidRPr="00527C4E">
        <w:rPr>
          <w:color w:val="000000"/>
        </w:rPr>
        <w:t>Когда</w:t>
      </w:r>
      <w:r w:rsidR="00C571F9">
        <w:rPr>
          <w:color w:val="000000"/>
        </w:rPr>
        <w:t xml:space="preserve"> </w:t>
      </w:r>
      <w:r w:rsidR="00C571F9" w:rsidRPr="00527C4E">
        <w:rPr>
          <w:color w:val="000000"/>
        </w:rPr>
        <w:t>они</w:t>
      </w:r>
      <w:r w:rsidR="00C571F9">
        <w:rPr>
          <w:color w:val="000000"/>
        </w:rPr>
        <w:t xml:space="preserve"> отошли</w:t>
      </w:r>
      <w:r w:rsidR="00C571F9" w:rsidRPr="00527C4E">
        <w:rPr>
          <w:color w:val="000000"/>
        </w:rPr>
        <w:t>,</w:t>
      </w:r>
      <w:r w:rsidR="00C571F9">
        <w:rPr>
          <w:color w:val="000000"/>
        </w:rPr>
        <w:t xml:space="preserve"> </w:t>
      </w:r>
      <w:r w:rsidR="00C571F9" w:rsidRPr="00527C4E">
        <w:rPr>
          <w:color w:val="000000"/>
        </w:rPr>
        <w:t>Бекс</w:t>
      </w:r>
      <w:r w:rsidR="00C571F9">
        <w:rPr>
          <w:color w:val="000000"/>
        </w:rPr>
        <w:t xml:space="preserve"> подождала секунду </w:t>
      </w:r>
      <w:r w:rsidR="00C571F9" w:rsidRPr="00527C4E">
        <w:rPr>
          <w:color w:val="000000"/>
        </w:rPr>
        <w:t>и</w:t>
      </w:r>
      <w:r w:rsidR="00C571F9">
        <w:rPr>
          <w:color w:val="000000"/>
        </w:rPr>
        <w:t xml:space="preserve"> </w:t>
      </w:r>
      <w:r w:rsidR="00C571F9" w:rsidRPr="00527C4E">
        <w:rPr>
          <w:color w:val="000000"/>
        </w:rPr>
        <w:t>повернул</w:t>
      </w:r>
      <w:r w:rsidR="00C571F9">
        <w:rPr>
          <w:color w:val="000000"/>
        </w:rPr>
        <w:t>а</w:t>
      </w:r>
      <w:r w:rsidR="00C571F9" w:rsidRPr="00527C4E">
        <w:rPr>
          <w:color w:val="000000"/>
        </w:rPr>
        <w:t>с</w:t>
      </w:r>
      <w:r w:rsidR="00C571F9">
        <w:rPr>
          <w:color w:val="000000"/>
        </w:rPr>
        <w:t xml:space="preserve">ь </w:t>
      </w:r>
      <w:r w:rsidR="00C571F9" w:rsidRPr="00527C4E">
        <w:rPr>
          <w:color w:val="000000"/>
        </w:rPr>
        <w:t>ко</w:t>
      </w:r>
      <w:r w:rsidR="00C571F9">
        <w:rPr>
          <w:color w:val="000000"/>
        </w:rPr>
        <w:t xml:space="preserve"> </w:t>
      </w:r>
      <w:r w:rsidR="00C571F9" w:rsidRPr="00527C4E">
        <w:rPr>
          <w:color w:val="000000"/>
        </w:rPr>
        <w:t>мне.</w:t>
      </w:r>
      <w:r w:rsidR="00C571F9" w:rsidRPr="001C646A">
        <w:rPr>
          <w:rStyle w:val="apple-converted-space"/>
          <w:color w:val="000000"/>
        </w:rPr>
        <w:t xml:space="preserve"> </w:t>
      </w:r>
    </w:p>
    <w:p w:rsidR="00C571F9" w:rsidRPr="004136C1" w:rsidRDefault="00C571F9" w:rsidP="00C571F9">
      <w:pPr>
        <w:pStyle w:val="western"/>
        <w:shd w:val="clear" w:color="auto" w:fill="FFFFFF"/>
        <w:spacing w:before="0" w:after="0"/>
        <w:ind w:firstLine="461"/>
        <w:jc w:val="both"/>
        <w:rPr>
          <w:color w:val="000000"/>
        </w:rPr>
      </w:pPr>
      <w:r w:rsidRPr="00336D6F">
        <w:t>–</w:t>
      </w:r>
      <w:r>
        <w:t xml:space="preserve"> Хочешь, я возьму тебе</w:t>
      </w:r>
      <w:r w:rsidRPr="004136C1">
        <w:rPr>
          <w:color w:val="000000"/>
        </w:rPr>
        <w:t xml:space="preserve"> </w:t>
      </w:r>
      <w:r>
        <w:rPr>
          <w:color w:val="000000"/>
        </w:rPr>
        <w:t>что-нибудь?</w:t>
      </w:r>
    </w:p>
    <w:p w:rsidR="00C571F9" w:rsidRDefault="00C571F9" w:rsidP="00C571F9">
      <w:pPr>
        <w:pStyle w:val="western"/>
        <w:shd w:val="clear" w:color="auto" w:fill="FFFFFF"/>
        <w:spacing w:before="0" w:after="0"/>
        <w:ind w:firstLine="461"/>
        <w:jc w:val="both"/>
        <w:rPr>
          <w:color w:val="000000"/>
        </w:rPr>
      </w:pPr>
      <w:r w:rsidRPr="00336D6F">
        <w:t>–</w:t>
      </w:r>
      <w:r>
        <w:t xml:space="preserve"> </w:t>
      </w:r>
      <w:r>
        <w:rPr>
          <w:color w:val="000000"/>
        </w:rPr>
        <w:t>Нет, спасибо.</w:t>
      </w:r>
      <w:r w:rsidRPr="004136C1">
        <w:t xml:space="preserve"> </w:t>
      </w:r>
      <w:r w:rsidRPr="00336D6F">
        <w:t>–</w:t>
      </w:r>
      <w:r>
        <w:rPr>
          <w:color w:val="000000"/>
        </w:rPr>
        <w:t xml:space="preserve"> Голод сейчас был самой последней из моих проблем.</w:t>
      </w:r>
    </w:p>
    <w:p w:rsidR="00C571F9" w:rsidRDefault="00C571F9" w:rsidP="00C571F9">
      <w:pPr>
        <w:pStyle w:val="western"/>
        <w:shd w:val="clear" w:color="auto" w:fill="FFFFFF"/>
        <w:spacing w:before="0" w:after="0"/>
        <w:ind w:firstLine="461"/>
        <w:jc w:val="both"/>
        <w:rPr>
          <w:color w:val="000000"/>
        </w:rPr>
      </w:pPr>
      <w:r>
        <w:rPr>
          <w:color w:val="000000"/>
        </w:rPr>
        <w:t>Подавленный, я блуждал взглядом по столовой. Люди вернулись к еде и непринуждённой беседе в течение часа, который у нас был отведён на обед. Хотя один человек не обедал.</w:t>
      </w:r>
      <w:r>
        <w:rPr>
          <w:rStyle w:val="apple-converted-space"/>
          <w:color w:val="000000"/>
        </w:rPr>
        <w:t xml:space="preserve"> З</w:t>
      </w:r>
      <w:r>
        <w:rPr>
          <w:color w:val="000000"/>
        </w:rPr>
        <w:t>аинтересованные глаза Итана были устремлены на меня.</w:t>
      </w:r>
    </w:p>
    <w:p w:rsidR="00C571F9" w:rsidRPr="007846F4" w:rsidRDefault="00C571F9" w:rsidP="00C571F9">
      <w:pPr>
        <w:pStyle w:val="western"/>
        <w:shd w:val="clear" w:color="auto" w:fill="FFFFFF"/>
        <w:spacing w:before="0" w:after="0"/>
        <w:ind w:firstLine="461"/>
        <w:jc w:val="both"/>
        <w:rPr>
          <w:color w:val="000000"/>
        </w:rPr>
      </w:pPr>
      <w:r>
        <w:rPr>
          <w:color w:val="000000"/>
        </w:rPr>
        <w:t xml:space="preserve">В </w:t>
      </w:r>
      <w:r w:rsidRPr="00527C4E">
        <w:rPr>
          <w:color w:val="000000"/>
        </w:rPr>
        <w:t>горле</w:t>
      </w:r>
      <w:r>
        <w:rPr>
          <w:color w:val="000000"/>
        </w:rPr>
        <w:t xml:space="preserve"> встал комок, </w:t>
      </w:r>
      <w:r w:rsidRPr="00527C4E">
        <w:rPr>
          <w:color w:val="000000"/>
        </w:rPr>
        <w:t>дела</w:t>
      </w:r>
      <w:r>
        <w:rPr>
          <w:color w:val="000000"/>
        </w:rPr>
        <w:t xml:space="preserve">я </w:t>
      </w:r>
      <w:r w:rsidRPr="00527C4E">
        <w:rPr>
          <w:color w:val="000000"/>
        </w:rPr>
        <w:t>дыхание</w:t>
      </w:r>
      <w:r>
        <w:rPr>
          <w:color w:val="000000"/>
        </w:rPr>
        <w:t xml:space="preserve"> болезненным</w:t>
      </w:r>
      <w:r w:rsidRPr="00527C4E">
        <w:rPr>
          <w:color w:val="000000"/>
        </w:rPr>
        <w:t>.</w:t>
      </w:r>
      <w:r w:rsidRPr="001C646A">
        <w:rPr>
          <w:rStyle w:val="apple-converted-space"/>
          <w:color w:val="000000"/>
        </w:rPr>
        <w:t xml:space="preserve"> </w:t>
      </w:r>
      <w:r w:rsidRPr="00527C4E">
        <w:rPr>
          <w:color w:val="000000"/>
        </w:rPr>
        <w:t>Я</w:t>
      </w:r>
      <w:r>
        <w:rPr>
          <w:color w:val="000000"/>
        </w:rPr>
        <w:t xml:space="preserve"> сглотнул</w:t>
      </w:r>
      <w:r w:rsidRPr="00527C4E">
        <w:rPr>
          <w:color w:val="000000"/>
        </w:rPr>
        <w:t>,</w:t>
      </w:r>
      <w:r>
        <w:rPr>
          <w:color w:val="000000"/>
        </w:rPr>
        <w:t xml:space="preserve"> поймав на мгновение его взгляд</w:t>
      </w:r>
      <w:r w:rsidRPr="00527C4E">
        <w:rPr>
          <w:color w:val="000000"/>
        </w:rPr>
        <w:t>.</w:t>
      </w:r>
      <w:r w:rsidRPr="001C646A">
        <w:rPr>
          <w:rStyle w:val="apple-converted-space"/>
          <w:color w:val="000000"/>
        </w:rPr>
        <w:t xml:space="preserve"> </w:t>
      </w:r>
      <w:r>
        <w:rPr>
          <w:rStyle w:val="apple-converted-space"/>
          <w:color w:val="000000"/>
        </w:rPr>
        <w:t>Затем</w:t>
      </w:r>
      <w:r>
        <w:rPr>
          <w:color w:val="000000"/>
        </w:rPr>
        <w:t xml:space="preserve"> поджал </w:t>
      </w:r>
      <w:r w:rsidRPr="00527C4E">
        <w:rPr>
          <w:color w:val="000000"/>
        </w:rPr>
        <w:t>губы</w:t>
      </w:r>
      <w:r>
        <w:rPr>
          <w:color w:val="000000"/>
        </w:rPr>
        <w:t xml:space="preserve"> </w:t>
      </w:r>
      <w:r w:rsidRPr="00527C4E">
        <w:rPr>
          <w:color w:val="000000"/>
        </w:rPr>
        <w:t>и</w:t>
      </w:r>
      <w:r>
        <w:rPr>
          <w:color w:val="000000"/>
        </w:rPr>
        <w:t xml:space="preserve"> </w:t>
      </w:r>
      <w:r w:rsidRPr="00527C4E">
        <w:rPr>
          <w:color w:val="000000"/>
        </w:rPr>
        <w:t>опустил</w:t>
      </w:r>
      <w:r>
        <w:rPr>
          <w:color w:val="000000"/>
        </w:rPr>
        <w:t xml:space="preserve"> </w:t>
      </w:r>
      <w:r w:rsidRPr="00527C4E">
        <w:rPr>
          <w:color w:val="000000"/>
        </w:rPr>
        <w:t>голову.</w:t>
      </w:r>
    </w:p>
    <w:p w:rsidR="00C571F9" w:rsidRPr="007846F4" w:rsidRDefault="00C571F9" w:rsidP="00C571F9">
      <w:pPr>
        <w:pStyle w:val="western"/>
        <w:shd w:val="clear" w:color="auto" w:fill="FFFFFF"/>
        <w:spacing w:before="0" w:after="0"/>
        <w:ind w:firstLine="461"/>
        <w:jc w:val="both"/>
        <w:rPr>
          <w:color w:val="000000"/>
        </w:rPr>
      </w:pPr>
      <w:r w:rsidRPr="00527C4E">
        <w:rPr>
          <w:color w:val="000000"/>
        </w:rPr>
        <w:t>Когда</w:t>
      </w:r>
      <w:r>
        <w:rPr>
          <w:color w:val="000000"/>
        </w:rPr>
        <w:t xml:space="preserve"> через минуту все </w:t>
      </w:r>
      <w:r w:rsidRPr="00527C4E">
        <w:rPr>
          <w:color w:val="000000"/>
        </w:rPr>
        <w:t>вернулись</w:t>
      </w:r>
      <w:r>
        <w:rPr>
          <w:color w:val="000000"/>
        </w:rPr>
        <w:t xml:space="preserve"> за наш стол с ароматными бургерами и </w:t>
      </w:r>
      <w:r w:rsidRPr="00527C4E">
        <w:rPr>
          <w:color w:val="000000"/>
        </w:rPr>
        <w:t>фрукт</w:t>
      </w:r>
      <w:r>
        <w:rPr>
          <w:color w:val="000000"/>
        </w:rPr>
        <w:t>ами на подносах</w:t>
      </w:r>
      <w:r w:rsidRPr="00527C4E">
        <w:rPr>
          <w:color w:val="000000"/>
        </w:rPr>
        <w:t>,</w:t>
      </w:r>
      <w:r>
        <w:rPr>
          <w:color w:val="000000"/>
        </w:rPr>
        <w:t xml:space="preserve"> </w:t>
      </w:r>
      <w:r w:rsidRPr="00527C4E">
        <w:rPr>
          <w:color w:val="000000"/>
        </w:rPr>
        <w:t>я</w:t>
      </w:r>
      <w:r>
        <w:rPr>
          <w:color w:val="000000"/>
        </w:rPr>
        <w:t xml:space="preserve"> </w:t>
      </w:r>
      <w:r w:rsidRPr="00527C4E">
        <w:rPr>
          <w:color w:val="000000"/>
        </w:rPr>
        <w:t>схватил</w:t>
      </w:r>
      <w:r>
        <w:rPr>
          <w:color w:val="000000"/>
        </w:rPr>
        <w:t xml:space="preserve"> </w:t>
      </w:r>
      <w:r w:rsidRPr="00527C4E">
        <w:rPr>
          <w:color w:val="000000"/>
        </w:rPr>
        <w:t>рюкзак</w:t>
      </w:r>
      <w:r>
        <w:rPr>
          <w:color w:val="000000"/>
        </w:rPr>
        <w:t xml:space="preserve"> </w:t>
      </w:r>
      <w:r w:rsidRPr="00527C4E">
        <w:rPr>
          <w:color w:val="000000"/>
        </w:rPr>
        <w:t>и</w:t>
      </w:r>
      <w:r>
        <w:rPr>
          <w:color w:val="000000"/>
        </w:rPr>
        <w:t xml:space="preserve"> </w:t>
      </w:r>
      <w:r w:rsidRPr="00527C4E">
        <w:rPr>
          <w:color w:val="000000"/>
        </w:rPr>
        <w:t>направился</w:t>
      </w:r>
      <w:r>
        <w:rPr>
          <w:color w:val="000000"/>
        </w:rPr>
        <w:t xml:space="preserve"> на выход</w:t>
      </w:r>
      <w:r w:rsidRPr="00527C4E">
        <w:rPr>
          <w:color w:val="000000"/>
        </w:rPr>
        <w:t>.</w:t>
      </w:r>
      <w:r w:rsidRPr="001C646A">
        <w:rPr>
          <w:rStyle w:val="apple-converted-space"/>
          <w:color w:val="000000"/>
        </w:rPr>
        <w:t xml:space="preserve"> </w:t>
      </w:r>
      <w:r w:rsidRPr="00786D45">
        <w:rPr>
          <w:color w:val="000000"/>
        </w:rPr>
        <w:t xml:space="preserve">Мне нужно </w:t>
      </w:r>
      <w:r>
        <w:rPr>
          <w:color w:val="000000"/>
        </w:rPr>
        <w:t>побыть наедине с самим собой</w:t>
      </w:r>
      <w:r w:rsidRPr="00786D45">
        <w:rPr>
          <w:color w:val="000000"/>
        </w:rPr>
        <w:t>.</w:t>
      </w:r>
    </w:p>
    <w:p w:rsidR="00C571F9" w:rsidRPr="00612074" w:rsidRDefault="00C571F9" w:rsidP="00C571F9">
      <w:pPr>
        <w:pStyle w:val="a0"/>
      </w:pPr>
    </w:p>
    <w:p w:rsidR="00745700" w:rsidRDefault="00745700">
      <w:pPr>
        <w:pStyle w:val="western"/>
        <w:pageBreakBefore/>
        <w:shd w:val="clear" w:color="auto" w:fill="FFFFFF"/>
        <w:spacing w:before="0" w:after="0"/>
        <w:jc w:val="center"/>
        <w:rPr>
          <w:b/>
          <w:color w:val="000000"/>
          <w:sz w:val="28"/>
          <w:szCs w:val="28"/>
        </w:rPr>
      </w:pPr>
    </w:p>
    <w:p w:rsidR="00745700" w:rsidRPr="00612074" w:rsidRDefault="001D46E0" w:rsidP="00286F9F">
      <w:pPr>
        <w:pStyle w:val="1"/>
        <w:jc w:val="center"/>
        <w:rPr>
          <w:sz w:val="28"/>
          <w:szCs w:val="28"/>
        </w:rPr>
      </w:pPr>
      <w:bookmarkStart w:id="23" w:name="_Toc445394521"/>
      <w:r>
        <w:rPr>
          <w:sz w:val="28"/>
          <w:szCs w:val="28"/>
        </w:rPr>
        <w:t>Глава 24</w:t>
      </w:r>
      <w:bookmarkEnd w:id="23"/>
    </w:p>
    <w:p w:rsidR="00C571F9" w:rsidRPr="007846F4" w:rsidRDefault="00C571F9" w:rsidP="00C571F9">
      <w:pPr>
        <w:pStyle w:val="western"/>
        <w:shd w:val="clear" w:color="auto" w:fill="FFFFFF"/>
        <w:spacing w:before="0" w:after="0"/>
        <w:ind w:firstLine="426"/>
        <w:jc w:val="both"/>
        <w:rPr>
          <w:color w:val="000000"/>
        </w:rPr>
      </w:pPr>
      <w:r w:rsidRPr="00336D6F">
        <w:t>–</w:t>
      </w:r>
      <w:r w:rsidRPr="007846F4">
        <w:rPr>
          <w:rStyle w:val="apple-converted-space"/>
          <w:color w:val="000000"/>
        </w:rPr>
        <w:t xml:space="preserve"> </w:t>
      </w:r>
      <w:r w:rsidRPr="00DC4D1C">
        <w:rPr>
          <w:color w:val="000000"/>
        </w:rPr>
        <w:t>О</w:t>
      </w:r>
      <w:r w:rsidR="00452DCC">
        <w:rPr>
          <w:color w:val="000000"/>
        </w:rPr>
        <w:t>на</w:t>
      </w:r>
      <w:r>
        <w:rPr>
          <w:color w:val="000000"/>
        </w:rPr>
        <w:t xml:space="preserve"> </w:t>
      </w:r>
      <w:r w:rsidR="00452DCC">
        <w:rPr>
          <w:color w:val="000000"/>
        </w:rPr>
        <w:t>просила</w:t>
      </w:r>
      <w:r>
        <w:rPr>
          <w:color w:val="000000"/>
        </w:rPr>
        <w:t xml:space="preserve"> передать</w:t>
      </w:r>
      <w:r w:rsidRPr="002E28BB">
        <w:rPr>
          <w:color w:val="000000"/>
        </w:rPr>
        <w:t xml:space="preserve"> </w:t>
      </w:r>
      <w:r>
        <w:rPr>
          <w:color w:val="000000"/>
        </w:rPr>
        <w:t>тебе, чтобы ты перестал ей названивать и слать сообщения</w:t>
      </w:r>
      <w:r w:rsidRPr="00DC4D1C">
        <w:rPr>
          <w:color w:val="000000"/>
        </w:rPr>
        <w:t>.</w:t>
      </w:r>
    </w:p>
    <w:p w:rsidR="00C571F9" w:rsidRPr="007846F4" w:rsidRDefault="00C571F9" w:rsidP="00C571F9">
      <w:pPr>
        <w:pStyle w:val="western"/>
        <w:shd w:val="clear" w:color="auto" w:fill="FFFFFF"/>
        <w:spacing w:before="0" w:after="0"/>
        <w:ind w:firstLine="461"/>
        <w:jc w:val="both"/>
        <w:rPr>
          <w:color w:val="000000"/>
        </w:rPr>
      </w:pPr>
      <w:r>
        <w:rPr>
          <w:color w:val="000000"/>
        </w:rPr>
        <w:t>Я по</w:t>
      </w:r>
      <w:r w:rsidRPr="00DC4D1C">
        <w:rPr>
          <w:color w:val="000000"/>
        </w:rPr>
        <w:t>смотрел</w:t>
      </w:r>
      <w:r>
        <w:rPr>
          <w:color w:val="000000"/>
        </w:rPr>
        <w:t xml:space="preserve"> </w:t>
      </w:r>
      <w:r w:rsidRPr="00DC4D1C">
        <w:rPr>
          <w:color w:val="000000"/>
        </w:rPr>
        <w:t>на</w:t>
      </w:r>
      <w:r>
        <w:rPr>
          <w:color w:val="000000"/>
        </w:rPr>
        <w:t xml:space="preserve"> И</w:t>
      </w:r>
      <w:r w:rsidRPr="00DC4D1C">
        <w:rPr>
          <w:color w:val="000000"/>
        </w:rPr>
        <w:t>тана</w:t>
      </w:r>
      <w:r>
        <w:rPr>
          <w:color w:val="000000"/>
        </w:rPr>
        <w:t>, и м</w:t>
      </w:r>
      <w:r w:rsidRPr="00DC4D1C">
        <w:rPr>
          <w:color w:val="000000"/>
        </w:rPr>
        <w:t>ой</w:t>
      </w:r>
      <w:r>
        <w:rPr>
          <w:color w:val="000000"/>
        </w:rPr>
        <w:t xml:space="preserve"> </w:t>
      </w:r>
      <w:r w:rsidRPr="00DC4D1C">
        <w:rPr>
          <w:color w:val="000000"/>
        </w:rPr>
        <w:t>рот</w:t>
      </w:r>
      <w:r>
        <w:rPr>
          <w:color w:val="000000"/>
        </w:rPr>
        <w:t xml:space="preserve"> раскрылся, словно я собирался ловить мух</w:t>
      </w:r>
      <w:r w:rsidRPr="00DC4D1C">
        <w:rPr>
          <w:color w:val="000000"/>
        </w:rPr>
        <w:t>.</w:t>
      </w:r>
      <w:r w:rsidRPr="00B7621C">
        <w:rPr>
          <w:rStyle w:val="apple-converted-space"/>
          <w:color w:val="000000"/>
        </w:rPr>
        <w:t xml:space="preserve"> </w:t>
      </w:r>
      <w:r w:rsidRPr="00DC4D1C">
        <w:rPr>
          <w:color w:val="000000"/>
        </w:rPr>
        <w:t>Его</w:t>
      </w:r>
      <w:r>
        <w:rPr>
          <w:color w:val="000000"/>
        </w:rPr>
        <w:t xml:space="preserve"> </w:t>
      </w:r>
      <w:r w:rsidRPr="00DC4D1C">
        <w:rPr>
          <w:color w:val="000000"/>
        </w:rPr>
        <w:t>лицо</w:t>
      </w:r>
      <w:r>
        <w:rPr>
          <w:color w:val="000000"/>
        </w:rPr>
        <w:t xml:space="preserve"> </w:t>
      </w:r>
      <w:r w:rsidRPr="00DC4D1C">
        <w:rPr>
          <w:color w:val="000000"/>
        </w:rPr>
        <w:t>было</w:t>
      </w:r>
      <w:r>
        <w:rPr>
          <w:color w:val="000000"/>
        </w:rPr>
        <w:t xml:space="preserve"> </w:t>
      </w:r>
      <w:r w:rsidRPr="00DC4D1C">
        <w:rPr>
          <w:color w:val="000000"/>
        </w:rPr>
        <w:t>бледным,</w:t>
      </w:r>
      <w:r>
        <w:rPr>
          <w:color w:val="000000"/>
        </w:rPr>
        <w:t xml:space="preserve"> </w:t>
      </w:r>
      <w:r w:rsidRPr="00DC4D1C">
        <w:rPr>
          <w:color w:val="000000"/>
        </w:rPr>
        <w:t>как</w:t>
      </w:r>
      <w:r>
        <w:rPr>
          <w:color w:val="000000"/>
        </w:rPr>
        <w:t xml:space="preserve"> и моё</w:t>
      </w:r>
      <w:r w:rsidRPr="00DC4D1C">
        <w:rPr>
          <w:color w:val="000000"/>
        </w:rPr>
        <w:t>.</w:t>
      </w:r>
      <w:r w:rsidRPr="00B7621C">
        <w:rPr>
          <w:rStyle w:val="apple-converted-space"/>
          <w:color w:val="000000"/>
        </w:rPr>
        <w:t xml:space="preserve"> </w:t>
      </w:r>
      <w:r>
        <w:rPr>
          <w:rStyle w:val="apple-converted-space"/>
          <w:color w:val="000000"/>
        </w:rPr>
        <w:t>Минуту назад о</w:t>
      </w:r>
      <w:r w:rsidRPr="00DC4D1C">
        <w:rPr>
          <w:color w:val="000000"/>
        </w:rPr>
        <w:t>н</w:t>
      </w:r>
      <w:r>
        <w:rPr>
          <w:color w:val="000000"/>
        </w:rPr>
        <w:t xml:space="preserve"> </w:t>
      </w:r>
      <w:r w:rsidRPr="00DC4D1C">
        <w:rPr>
          <w:color w:val="000000"/>
        </w:rPr>
        <w:t>опустился</w:t>
      </w:r>
      <w:r>
        <w:rPr>
          <w:color w:val="000000"/>
        </w:rPr>
        <w:t xml:space="preserve"> </w:t>
      </w:r>
      <w:r w:rsidRPr="00DC4D1C">
        <w:rPr>
          <w:color w:val="000000"/>
        </w:rPr>
        <w:t>на</w:t>
      </w:r>
      <w:r>
        <w:rPr>
          <w:color w:val="000000"/>
        </w:rPr>
        <w:t xml:space="preserve"> </w:t>
      </w:r>
      <w:r w:rsidRPr="00DC4D1C">
        <w:rPr>
          <w:color w:val="000000"/>
        </w:rPr>
        <w:t>другой</w:t>
      </w:r>
      <w:r>
        <w:rPr>
          <w:color w:val="000000"/>
        </w:rPr>
        <w:t xml:space="preserve"> край дивана </w:t>
      </w:r>
      <w:r w:rsidRPr="00DC4D1C">
        <w:rPr>
          <w:color w:val="000000"/>
        </w:rPr>
        <w:t>и</w:t>
      </w:r>
      <w:r>
        <w:rPr>
          <w:color w:val="000000"/>
        </w:rPr>
        <w:t xml:space="preserve"> </w:t>
      </w:r>
      <w:r w:rsidRPr="00DC4D1C">
        <w:rPr>
          <w:color w:val="000000"/>
        </w:rPr>
        <w:t>сказал</w:t>
      </w:r>
      <w:r>
        <w:rPr>
          <w:color w:val="000000"/>
        </w:rPr>
        <w:t xml:space="preserve"> </w:t>
      </w:r>
      <w:r w:rsidRPr="00DC4D1C">
        <w:rPr>
          <w:color w:val="000000"/>
        </w:rPr>
        <w:t>мне,</w:t>
      </w:r>
      <w:r>
        <w:rPr>
          <w:color w:val="000000"/>
        </w:rPr>
        <w:t xml:space="preserve"> </w:t>
      </w:r>
      <w:r w:rsidRPr="00DC4D1C">
        <w:rPr>
          <w:color w:val="000000"/>
        </w:rPr>
        <w:t>что</w:t>
      </w:r>
      <w:r>
        <w:rPr>
          <w:color w:val="000000"/>
        </w:rPr>
        <w:t xml:space="preserve"> </w:t>
      </w:r>
      <w:r w:rsidRPr="00DC4D1C">
        <w:rPr>
          <w:color w:val="000000"/>
        </w:rPr>
        <w:t xml:space="preserve">сегодня </w:t>
      </w:r>
      <w:r>
        <w:rPr>
          <w:color w:val="000000"/>
        </w:rPr>
        <w:t xml:space="preserve">после футбольной тренировки он ездил домой к </w:t>
      </w:r>
      <w:r w:rsidRPr="00DC4D1C">
        <w:rPr>
          <w:color w:val="000000"/>
        </w:rPr>
        <w:t>Сьюз</w:t>
      </w:r>
      <w:r>
        <w:rPr>
          <w:color w:val="000000"/>
        </w:rPr>
        <w:t>а</w:t>
      </w:r>
      <w:r w:rsidRPr="00DC4D1C">
        <w:rPr>
          <w:color w:val="000000"/>
        </w:rPr>
        <w:t>н.</w:t>
      </w:r>
      <w:r>
        <w:rPr>
          <w:color w:val="000000"/>
        </w:rPr>
        <w:t xml:space="preserve"> </w:t>
      </w:r>
      <w:r w:rsidRPr="00DC4D1C">
        <w:rPr>
          <w:color w:val="000000"/>
        </w:rPr>
        <w:t>Встреча</w:t>
      </w:r>
      <w:r>
        <w:rPr>
          <w:color w:val="000000"/>
        </w:rPr>
        <w:t xml:space="preserve"> прошла не так </w:t>
      </w:r>
      <w:r w:rsidRPr="00DC4D1C">
        <w:rPr>
          <w:color w:val="000000"/>
        </w:rPr>
        <w:t>хорошо.</w:t>
      </w:r>
      <w:r w:rsidRPr="00B7621C">
        <w:rPr>
          <w:rStyle w:val="apple-converted-space"/>
          <w:color w:val="000000"/>
        </w:rPr>
        <w:t xml:space="preserve"> </w:t>
      </w:r>
      <w:r w:rsidRPr="00DC4D1C">
        <w:rPr>
          <w:color w:val="000000"/>
        </w:rPr>
        <w:t>Сью</w:t>
      </w:r>
      <w:r>
        <w:rPr>
          <w:color w:val="000000"/>
        </w:rPr>
        <w:t xml:space="preserve"> </w:t>
      </w:r>
      <w:r w:rsidRPr="00DC4D1C">
        <w:rPr>
          <w:color w:val="000000"/>
        </w:rPr>
        <w:t>понял</w:t>
      </w:r>
      <w:r>
        <w:rPr>
          <w:color w:val="000000"/>
        </w:rPr>
        <w:t>а</w:t>
      </w:r>
      <w:r w:rsidRPr="00DC4D1C">
        <w:rPr>
          <w:color w:val="000000"/>
        </w:rPr>
        <w:t>,</w:t>
      </w:r>
      <w:r>
        <w:rPr>
          <w:color w:val="000000"/>
        </w:rPr>
        <w:t xml:space="preserve"> </w:t>
      </w:r>
      <w:r w:rsidRPr="00DC4D1C">
        <w:rPr>
          <w:color w:val="000000"/>
        </w:rPr>
        <w:t>почему</w:t>
      </w:r>
      <w:r>
        <w:rPr>
          <w:color w:val="000000"/>
        </w:rPr>
        <w:t xml:space="preserve"> </w:t>
      </w:r>
      <w:r w:rsidRPr="00DC4D1C">
        <w:rPr>
          <w:color w:val="000000"/>
        </w:rPr>
        <w:t>он</w:t>
      </w:r>
      <w:r>
        <w:rPr>
          <w:color w:val="000000"/>
        </w:rPr>
        <w:t xml:space="preserve"> </w:t>
      </w:r>
      <w:r w:rsidRPr="00DC4D1C">
        <w:rPr>
          <w:color w:val="000000"/>
        </w:rPr>
        <w:t>помог</w:t>
      </w:r>
      <w:r>
        <w:rPr>
          <w:color w:val="000000"/>
        </w:rPr>
        <w:t xml:space="preserve"> </w:t>
      </w:r>
      <w:r w:rsidRPr="00DC4D1C">
        <w:rPr>
          <w:color w:val="000000"/>
        </w:rPr>
        <w:t>мне</w:t>
      </w:r>
      <w:r>
        <w:rPr>
          <w:color w:val="000000"/>
        </w:rPr>
        <w:t xml:space="preserve"> со свиданием</w:t>
      </w:r>
      <w:r w:rsidRPr="00DC4D1C">
        <w:rPr>
          <w:color w:val="000000"/>
        </w:rPr>
        <w:t>,</w:t>
      </w:r>
      <w:r>
        <w:rPr>
          <w:color w:val="000000"/>
        </w:rPr>
        <w:t xml:space="preserve"> </w:t>
      </w:r>
      <w:r w:rsidRPr="00DC4D1C">
        <w:rPr>
          <w:color w:val="000000"/>
        </w:rPr>
        <w:t>но</w:t>
      </w:r>
      <w:r>
        <w:rPr>
          <w:color w:val="000000"/>
        </w:rPr>
        <w:t xml:space="preserve"> </w:t>
      </w:r>
      <w:r w:rsidRPr="00DC4D1C">
        <w:rPr>
          <w:color w:val="000000"/>
        </w:rPr>
        <w:t>это</w:t>
      </w:r>
      <w:r>
        <w:rPr>
          <w:color w:val="000000"/>
        </w:rPr>
        <w:t xml:space="preserve"> </w:t>
      </w:r>
      <w:r w:rsidRPr="00DC4D1C">
        <w:rPr>
          <w:color w:val="000000"/>
        </w:rPr>
        <w:t>не</w:t>
      </w:r>
      <w:r>
        <w:rPr>
          <w:color w:val="000000"/>
        </w:rPr>
        <w:t xml:space="preserve"> </w:t>
      </w:r>
      <w:r w:rsidRPr="00DC4D1C">
        <w:rPr>
          <w:color w:val="000000"/>
        </w:rPr>
        <w:t>значит,</w:t>
      </w:r>
      <w:r>
        <w:rPr>
          <w:color w:val="000000"/>
        </w:rPr>
        <w:t xml:space="preserve"> </w:t>
      </w:r>
      <w:r w:rsidRPr="00DC4D1C">
        <w:rPr>
          <w:color w:val="000000"/>
        </w:rPr>
        <w:t>что</w:t>
      </w:r>
      <w:r>
        <w:rPr>
          <w:color w:val="000000"/>
        </w:rPr>
        <w:t xml:space="preserve"> </w:t>
      </w:r>
      <w:r w:rsidRPr="00DC4D1C">
        <w:rPr>
          <w:color w:val="000000"/>
        </w:rPr>
        <w:t>она</w:t>
      </w:r>
      <w:r>
        <w:rPr>
          <w:color w:val="000000"/>
        </w:rPr>
        <w:t xml:space="preserve"> была готова снова пустить его в свою жизнь</w:t>
      </w:r>
      <w:r w:rsidRPr="00DC4D1C">
        <w:rPr>
          <w:color w:val="000000"/>
        </w:rPr>
        <w:t>.</w:t>
      </w:r>
      <w:r w:rsidRPr="00B7621C">
        <w:rPr>
          <w:rStyle w:val="apple-converted-space"/>
          <w:color w:val="000000"/>
        </w:rPr>
        <w:t xml:space="preserve"> </w:t>
      </w:r>
      <w:r>
        <w:rPr>
          <w:rStyle w:val="apple-converted-space"/>
          <w:color w:val="000000"/>
        </w:rPr>
        <w:t>Как и меня</w:t>
      </w:r>
      <w:r w:rsidRPr="00DC4D1C">
        <w:rPr>
          <w:color w:val="000000"/>
        </w:rPr>
        <w:t>.</w:t>
      </w:r>
    </w:p>
    <w:p w:rsidR="00C571F9" w:rsidRPr="007846F4" w:rsidRDefault="00C571F9" w:rsidP="00C571F9">
      <w:pPr>
        <w:pStyle w:val="western"/>
        <w:shd w:val="clear" w:color="auto" w:fill="FFFFFF"/>
        <w:spacing w:before="0" w:after="0"/>
        <w:ind w:firstLine="461"/>
        <w:jc w:val="both"/>
        <w:rPr>
          <w:color w:val="000000"/>
        </w:rPr>
      </w:pPr>
      <w:r w:rsidRPr="00DC4D1C">
        <w:rPr>
          <w:color w:val="000000"/>
        </w:rPr>
        <w:t>Ч</w:t>
      </w:r>
      <w:r>
        <w:rPr>
          <w:color w:val="000000"/>
        </w:rPr>
        <w:t>ё</w:t>
      </w:r>
      <w:r w:rsidRPr="00DC4D1C">
        <w:rPr>
          <w:color w:val="000000"/>
        </w:rPr>
        <w:t>рт,</w:t>
      </w:r>
      <w:r>
        <w:rPr>
          <w:color w:val="000000"/>
        </w:rPr>
        <w:t xml:space="preserve"> </w:t>
      </w:r>
      <w:r w:rsidRPr="00DC4D1C">
        <w:rPr>
          <w:color w:val="000000"/>
        </w:rPr>
        <w:t>если</w:t>
      </w:r>
      <w:r>
        <w:rPr>
          <w:color w:val="000000"/>
        </w:rPr>
        <w:t xml:space="preserve"> он выслушал от неё всю эту хрень </w:t>
      </w:r>
      <w:r w:rsidRPr="00DC4D1C">
        <w:rPr>
          <w:color w:val="000000"/>
        </w:rPr>
        <w:t>и</w:t>
      </w:r>
      <w:r>
        <w:rPr>
          <w:color w:val="000000"/>
        </w:rPr>
        <w:t xml:space="preserve"> снова </w:t>
      </w:r>
      <w:r w:rsidRPr="00DC4D1C">
        <w:rPr>
          <w:color w:val="000000"/>
        </w:rPr>
        <w:t>начал</w:t>
      </w:r>
      <w:r>
        <w:rPr>
          <w:color w:val="000000"/>
        </w:rPr>
        <w:t xml:space="preserve"> разговаривать </w:t>
      </w:r>
      <w:r w:rsidRPr="00DC4D1C">
        <w:rPr>
          <w:color w:val="000000"/>
        </w:rPr>
        <w:t>со</w:t>
      </w:r>
      <w:r>
        <w:rPr>
          <w:color w:val="000000"/>
        </w:rPr>
        <w:t xml:space="preserve"> </w:t>
      </w:r>
      <w:r w:rsidRPr="00DC4D1C">
        <w:rPr>
          <w:color w:val="000000"/>
        </w:rPr>
        <w:t>мной</w:t>
      </w:r>
      <w:r>
        <w:rPr>
          <w:color w:val="000000"/>
        </w:rPr>
        <w:t xml:space="preserve"> в один день</w:t>
      </w:r>
      <w:r w:rsidRPr="00DC4D1C">
        <w:rPr>
          <w:color w:val="000000"/>
        </w:rPr>
        <w:t>,</w:t>
      </w:r>
      <w:r>
        <w:rPr>
          <w:color w:val="000000"/>
        </w:rPr>
        <w:t xml:space="preserve"> похоже, </w:t>
      </w:r>
      <w:r w:rsidRPr="00DC4D1C">
        <w:rPr>
          <w:color w:val="000000"/>
        </w:rPr>
        <w:t>я</w:t>
      </w:r>
      <w:r>
        <w:rPr>
          <w:color w:val="000000"/>
        </w:rPr>
        <w:t xml:space="preserve"> </w:t>
      </w:r>
      <w:r w:rsidRPr="00DC4D1C">
        <w:rPr>
          <w:i/>
          <w:iCs/>
          <w:color w:val="000000"/>
        </w:rPr>
        <w:t>действительно</w:t>
      </w:r>
      <w:r w:rsidRPr="00B7621C">
        <w:rPr>
          <w:rStyle w:val="apple-converted-space"/>
          <w:color w:val="000000"/>
        </w:rPr>
        <w:t xml:space="preserve"> </w:t>
      </w:r>
      <w:r>
        <w:rPr>
          <w:rStyle w:val="apple-converted-space"/>
          <w:color w:val="000000"/>
        </w:rPr>
        <w:t>во время обеда выглядел жалко</w:t>
      </w:r>
      <w:r w:rsidRPr="00DC4D1C">
        <w:rPr>
          <w:color w:val="000000"/>
        </w:rPr>
        <w:t>.</w:t>
      </w:r>
    </w:p>
    <w:p w:rsidR="00C571F9" w:rsidRDefault="00C571F9" w:rsidP="00C571F9">
      <w:pPr>
        <w:pStyle w:val="western"/>
        <w:shd w:val="clear" w:color="auto" w:fill="FFFFFF"/>
        <w:spacing w:before="0" w:after="0"/>
        <w:ind w:firstLine="461"/>
        <w:jc w:val="both"/>
        <w:rPr>
          <w:rStyle w:val="apple-converted-space"/>
          <w:color w:val="000000"/>
        </w:rPr>
      </w:pPr>
      <w:r>
        <w:rPr>
          <w:color w:val="000000"/>
        </w:rPr>
        <w:t>В ответ на мое немое молчание И</w:t>
      </w:r>
      <w:r w:rsidRPr="00DC4D1C">
        <w:rPr>
          <w:color w:val="000000"/>
        </w:rPr>
        <w:t>тан</w:t>
      </w:r>
      <w:r>
        <w:rPr>
          <w:color w:val="000000"/>
        </w:rPr>
        <w:t xml:space="preserve"> </w:t>
      </w:r>
      <w:r w:rsidRPr="00DC4D1C">
        <w:rPr>
          <w:color w:val="000000"/>
        </w:rPr>
        <w:t>почесал</w:t>
      </w:r>
      <w:r>
        <w:rPr>
          <w:color w:val="000000"/>
        </w:rPr>
        <w:t xml:space="preserve"> </w:t>
      </w:r>
      <w:r w:rsidRPr="00DC4D1C">
        <w:rPr>
          <w:color w:val="000000"/>
        </w:rPr>
        <w:t>шею,</w:t>
      </w:r>
      <w:r>
        <w:rPr>
          <w:color w:val="000000"/>
        </w:rPr>
        <w:t xml:space="preserve"> </w:t>
      </w:r>
      <w:r w:rsidRPr="00DC4D1C">
        <w:rPr>
          <w:color w:val="000000"/>
        </w:rPr>
        <w:t>затем</w:t>
      </w:r>
      <w:r>
        <w:rPr>
          <w:color w:val="000000"/>
        </w:rPr>
        <w:t xml:space="preserve"> </w:t>
      </w:r>
      <w:r w:rsidRPr="00DC4D1C">
        <w:rPr>
          <w:color w:val="000000"/>
        </w:rPr>
        <w:t>наклонился</w:t>
      </w:r>
      <w:r>
        <w:rPr>
          <w:color w:val="000000"/>
        </w:rPr>
        <w:t xml:space="preserve"> </w:t>
      </w:r>
      <w:r w:rsidRPr="00DC4D1C">
        <w:rPr>
          <w:color w:val="000000"/>
        </w:rPr>
        <w:t>и</w:t>
      </w:r>
      <w:r>
        <w:rPr>
          <w:color w:val="000000"/>
        </w:rPr>
        <w:t xml:space="preserve"> </w:t>
      </w:r>
      <w:r w:rsidRPr="00DC4D1C">
        <w:rPr>
          <w:color w:val="000000"/>
        </w:rPr>
        <w:t>оперся</w:t>
      </w:r>
      <w:r>
        <w:rPr>
          <w:color w:val="000000"/>
        </w:rPr>
        <w:t xml:space="preserve"> </w:t>
      </w:r>
      <w:r w:rsidRPr="00DC4D1C">
        <w:rPr>
          <w:color w:val="000000"/>
        </w:rPr>
        <w:t>локтями</w:t>
      </w:r>
      <w:r>
        <w:rPr>
          <w:color w:val="000000"/>
        </w:rPr>
        <w:t xml:space="preserve"> </w:t>
      </w:r>
      <w:r w:rsidRPr="00DC4D1C">
        <w:rPr>
          <w:color w:val="000000"/>
        </w:rPr>
        <w:t>на</w:t>
      </w:r>
      <w:r>
        <w:rPr>
          <w:color w:val="000000"/>
        </w:rPr>
        <w:t xml:space="preserve"> </w:t>
      </w:r>
      <w:r w:rsidRPr="00DC4D1C">
        <w:rPr>
          <w:color w:val="000000"/>
        </w:rPr>
        <w:t>колени,</w:t>
      </w:r>
      <w:r>
        <w:rPr>
          <w:color w:val="000000"/>
        </w:rPr>
        <w:t xml:space="preserve"> сцепив </w:t>
      </w:r>
      <w:r w:rsidRPr="00DC4D1C">
        <w:rPr>
          <w:color w:val="000000"/>
        </w:rPr>
        <w:t>пальц</w:t>
      </w:r>
      <w:r>
        <w:rPr>
          <w:color w:val="000000"/>
        </w:rPr>
        <w:t>ы</w:t>
      </w:r>
      <w:r w:rsidRPr="00DC4D1C">
        <w:rPr>
          <w:color w:val="000000"/>
        </w:rPr>
        <w:t>.</w:t>
      </w:r>
      <w:r w:rsidRPr="00B7621C">
        <w:rPr>
          <w:rStyle w:val="apple-converted-space"/>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В её жизни сейчас слишком много драм</w:t>
      </w:r>
      <w:r w:rsidRPr="00DC4D1C">
        <w:rPr>
          <w:color w:val="000000"/>
        </w:rPr>
        <w:t>.</w:t>
      </w:r>
      <w:r w:rsidRPr="00B7621C">
        <w:rPr>
          <w:rStyle w:val="apple-converted-space"/>
          <w:color w:val="000000"/>
        </w:rPr>
        <w:t xml:space="preserve"> </w:t>
      </w:r>
      <w:r>
        <w:rPr>
          <w:rStyle w:val="apple-converted-space"/>
          <w:color w:val="000000"/>
        </w:rPr>
        <w:t>У неё и так много проблем из-за развода родителей</w:t>
      </w:r>
      <w:r w:rsidRPr="00DC4D1C">
        <w:rPr>
          <w:color w:val="000000"/>
        </w:rPr>
        <w:t>.</w:t>
      </w:r>
      <w:r w:rsidRPr="00B7621C">
        <w:rPr>
          <w:rStyle w:val="apple-converted-space"/>
          <w:color w:val="000000"/>
        </w:rPr>
        <w:t xml:space="preserve"> </w:t>
      </w:r>
      <w:r w:rsidRPr="00DC4D1C">
        <w:rPr>
          <w:color w:val="000000"/>
        </w:rPr>
        <w:t>Е</w:t>
      </w:r>
      <w:r>
        <w:rPr>
          <w:color w:val="000000"/>
        </w:rPr>
        <w:t xml:space="preserve">ё </w:t>
      </w:r>
      <w:r w:rsidRPr="00DC4D1C">
        <w:rPr>
          <w:color w:val="000000"/>
        </w:rPr>
        <w:t>семья</w:t>
      </w:r>
      <w:r>
        <w:rPr>
          <w:color w:val="000000"/>
        </w:rPr>
        <w:t xml:space="preserve"> </w:t>
      </w:r>
      <w:r w:rsidRPr="00DC4D1C">
        <w:rPr>
          <w:color w:val="000000"/>
        </w:rPr>
        <w:t>разваливается,</w:t>
      </w:r>
      <w:r>
        <w:rPr>
          <w:color w:val="000000"/>
        </w:rPr>
        <w:t xml:space="preserve"> а тут ещё мы с тобой</w:t>
      </w:r>
      <w:r w:rsidRPr="00DC4D1C">
        <w:rPr>
          <w:color w:val="000000"/>
        </w:rPr>
        <w:t>,</w:t>
      </w:r>
      <w:r>
        <w:rPr>
          <w:color w:val="000000"/>
        </w:rPr>
        <w:t xml:space="preserve"> те, на кого, она думала, может рассчитывать, обманывают её</w:t>
      </w:r>
      <w:r w:rsidRPr="00DC4D1C">
        <w:rPr>
          <w:color w:val="000000"/>
        </w:rPr>
        <w:t>.</w:t>
      </w:r>
    </w:p>
    <w:p w:rsidR="00C571F9" w:rsidRDefault="00C571F9" w:rsidP="00C571F9">
      <w:pPr>
        <w:pStyle w:val="western"/>
        <w:shd w:val="clear" w:color="auto" w:fill="FFFFFF"/>
        <w:spacing w:before="0" w:after="0"/>
        <w:ind w:firstLine="461"/>
        <w:jc w:val="both"/>
        <w:rPr>
          <w:rStyle w:val="apple-converted-space"/>
          <w:color w:val="000000"/>
        </w:rPr>
      </w:pPr>
      <w:r w:rsidRPr="00DC4D1C">
        <w:rPr>
          <w:color w:val="000000"/>
        </w:rPr>
        <w:t>Если</w:t>
      </w:r>
      <w:r>
        <w:rPr>
          <w:color w:val="000000"/>
        </w:rPr>
        <w:t xml:space="preserve"> посмотреть с её точки зрения</w:t>
      </w:r>
      <w:r w:rsidRPr="00DC4D1C">
        <w:rPr>
          <w:color w:val="000000"/>
        </w:rPr>
        <w:t>,</w:t>
      </w:r>
      <w:r>
        <w:rPr>
          <w:color w:val="000000"/>
        </w:rPr>
        <w:t xml:space="preserve"> то</w:t>
      </w:r>
      <w:r w:rsidRPr="00DC4D1C">
        <w:rPr>
          <w:color w:val="000000"/>
        </w:rPr>
        <w:t>,</w:t>
      </w:r>
      <w:r>
        <w:rPr>
          <w:color w:val="000000"/>
        </w:rPr>
        <w:t xml:space="preserve"> </w:t>
      </w:r>
      <w:r w:rsidRPr="00DC4D1C">
        <w:rPr>
          <w:color w:val="000000"/>
        </w:rPr>
        <w:t>вероятно,</w:t>
      </w:r>
      <w:r>
        <w:rPr>
          <w:color w:val="000000"/>
        </w:rPr>
        <w:t xml:space="preserve"> это </w:t>
      </w:r>
      <w:r w:rsidRPr="00DC4D1C">
        <w:rPr>
          <w:color w:val="000000"/>
        </w:rPr>
        <w:t>естественно,</w:t>
      </w:r>
      <w:r>
        <w:rPr>
          <w:color w:val="000000"/>
        </w:rPr>
        <w:t xml:space="preserve"> </w:t>
      </w:r>
      <w:r w:rsidRPr="00DC4D1C">
        <w:rPr>
          <w:color w:val="000000"/>
        </w:rPr>
        <w:t>что</w:t>
      </w:r>
      <w:r>
        <w:rPr>
          <w:color w:val="000000"/>
        </w:rPr>
        <w:t xml:space="preserve"> </w:t>
      </w:r>
      <w:r w:rsidRPr="00DC4D1C">
        <w:rPr>
          <w:color w:val="000000"/>
        </w:rPr>
        <w:t>она</w:t>
      </w:r>
      <w:r>
        <w:rPr>
          <w:color w:val="000000"/>
        </w:rPr>
        <w:t xml:space="preserve"> </w:t>
      </w:r>
      <w:r w:rsidRPr="00DC4D1C">
        <w:rPr>
          <w:color w:val="000000"/>
        </w:rPr>
        <w:t>хо</w:t>
      </w:r>
      <w:r>
        <w:rPr>
          <w:color w:val="000000"/>
        </w:rPr>
        <w:t>чет соблюсти дистанцию между нами, да и выиграть время</w:t>
      </w:r>
      <w:r w:rsidRPr="00DC4D1C">
        <w:rPr>
          <w:color w:val="000000"/>
        </w:rPr>
        <w:t>,</w:t>
      </w:r>
      <w:r>
        <w:rPr>
          <w:color w:val="000000"/>
        </w:rPr>
        <w:t xml:space="preserve"> </w:t>
      </w:r>
      <w:r w:rsidRPr="00DC4D1C">
        <w:rPr>
          <w:color w:val="000000"/>
        </w:rPr>
        <w:t>чтобы</w:t>
      </w:r>
      <w:r>
        <w:rPr>
          <w:color w:val="000000"/>
        </w:rPr>
        <w:t xml:space="preserve"> </w:t>
      </w:r>
      <w:r w:rsidRPr="00DC4D1C">
        <w:rPr>
          <w:color w:val="000000"/>
        </w:rPr>
        <w:t>справиться</w:t>
      </w:r>
      <w:r>
        <w:rPr>
          <w:color w:val="000000"/>
        </w:rPr>
        <w:t xml:space="preserve"> </w:t>
      </w:r>
      <w:r w:rsidRPr="00DC4D1C">
        <w:rPr>
          <w:color w:val="000000"/>
        </w:rPr>
        <w:t>с</w:t>
      </w:r>
      <w:r>
        <w:rPr>
          <w:color w:val="000000"/>
        </w:rPr>
        <w:t xml:space="preserve"> </w:t>
      </w:r>
      <w:r w:rsidRPr="00DC4D1C">
        <w:rPr>
          <w:color w:val="000000"/>
        </w:rPr>
        <w:t>новой</w:t>
      </w:r>
      <w:r>
        <w:rPr>
          <w:color w:val="000000"/>
        </w:rPr>
        <w:t xml:space="preserve"> для неё </w:t>
      </w:r>
      <w:r w:rsidRPr="00DC4D1C">
        <w:rPr>
          <w:color w:val="000000"/>
        </w:rPr>
        <w:t>ситуаци</w:t>
      </w:r>
      <w:r>
        <w:rPr>
          <w:color w:val="000000"/>
        </w:rPr>
        <w:t>ей в семье</w:t>
      </w:r>
      <w:r w:rsidRPr="00DC4D1C">
        <w:rPr>
          <w:color w:val="000000"/>
        </w:rPr>
        <w:t>.</w:t>
      </w:r>
      <w:r w:rsidRPr="00B7621C">
        <w:rPr>
          <w:rStyle w:val="apple-converted-space"/>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w:t>
      </w:r>
      <w:r w:rsidRPr="00DC4D1C">
        <w:rPr>
          <w:color w:val="000000"/>
        </w:rPr>
        <w:t>Как</w:t>
      </w:r>
      <w:r>
        <w:rPr>
          <w:color w:val="000000"/>
        </w:rPr>
        <w:t xml:space="preserve"> думаешь, сколько ей потребуется времени, чтобы прийти в себя</w:t>
      </w:r>
      <w:r w:rsidRPr="00DC4D1C">
        <w:rPr>
          <w:color w:val="000000"/>
        </w:rPr>
        <w:t>?</w:t>
      </w:r>
    </w:p>
    <w:p w:rsidR="00C571F9" w:rsidRPr="007846F4" w:rsidRDefault="00C571F9" w:rsidP="00C571F9">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sidRPr="00DC4D1C">
        <w:rPr>
          <w:color w:val="000000"/>
        </w:rPr>
        <w:t>Я</w:t>
      </w:r>
      <w:r>
        <w:rPr>
          <w:color w:val="000000"/>
        </w:rPr>
        <w:t xml:space="preserve"> </w:t>
      </w:r>
      <w:r w:rsidRPr="00DC4D1C">
        <w:rPr>
          <w:color w:val="000000"/>
        </w:rPr>
        <w:t>не</w:t>
      </w:r>
      <w:r>
        <w:rPr>
          <w:color w:val="000000"/>
        </w:rPr>
        <w:t xml:space="preserve"> </w:t>
      </w:r>
      <w:r w:rsidRPr="00DC4D1C">
        <w:rPr>
          <w:color w:val="000000"/>
        </w:rPr>
        <w:t>знаю.</w:t>
      </w:r>
      <w:r w:rsidRPr="005C31E3">
        <w:t xml:space="preserve"> </w:t>
      </w:r>
      <w:r w:rsidRPr="00336D6F">
        <w:t>–</w:t>
      </w:r>
      <w:r>
        <w:t xml:space="preserve"> Б</w:t>
      </w:r>
      <w:r w:rsidRPr="00DC4D1C">
        <w:rPr>
          <w:color w:val="000000"/>
        </w:rPr>
        <w:t>рат</w:t>
      </w:r>
      <w:r>
        <w:rPr>
          <w:color w:val="000000"/>
        </w:rPr>
        <w:t xml:space="preserve"> замолчал</w:t>
      </w:r>
      <w:r w:rsidRPr="00DC4D1C">
        <w:rPr>
          <w:color w:val="000000"/>
        </w:rPr>
        <w:t>,</w:t>
      </w:r>
      <w:r>
        <w:rPr>
          <w:color w:val="000000"/>
        </w:rPr>
        <w:t xml:space="preserve"> </w:t>
      </w:r>
      <w:r w:rsidRPr="00DC4D1C">
        <w:rPr>
          <w:color w:val="000000"/>
        </w:rPr>
        <w:t>глядя</w:t>
      </w:r>
      <w:r>
        <w:rPr>
          <w:color w:val="000000"/>
        </w:rPr>
        <w:t xml:space="preserve"> </w:t>
      </w:r>
      <w:r w:rsidRPr="00DC4D1C">
        <w:rPr>
          <w:color w:val="000000"/>
        </w:rPr>
        <w:t>в</w:t>
      </w:r>
      <w:r>
        <w:rPr>
          <w:color w:val="000000"/>
        </w:rPr>
        <w:t xml:space="preserve"> </w:t>
      </w:r>
      <w:r w:rsidRPr="00DC4D1C">
        <w:rPr>
          <w:color w:val="000000"/>
        </w:rPr>
        <w:t>окно.</w:t>
      </w:r>
      <w:r w:rsidRPr="00B7621C">
        <w:rPr>
          <w:rStyle w:val="apple-converted-space"/>
          <w:color w:val="000000"/>
        </w:rPr>
        <w:t xml:space="preserve"> </w:t>
      </w:r>
      <w:r w:rsidRPr="00336D6F">
        <w:t>–</w:t>
      </w:r>
      <w:r>
        <w:t xml:space="preserve"> </w:t>
      </w:r>
      <w:r w:rsidRPr="00DC4D1C">
        <w:rPr>
          <w:color w:val="000000"/>
        </w:rPr>
        <w:t>Помни</w:t>
      </w:r>
      <w:r>
        <w:rPr>
          <w:color w:val="000000"/>
        </w:rPr>
        <w:t>шь</w:t>
      </w:r>
      <w:r w:rsidRPr="00DC4D1C">
        <w:rPr>
          <w:color w:val="000000"/>
        </w:rPr>
        <w:t>,</w:t>
      </w:r>
      <w:r>
        <w:rPr>
          <w:color w:val="000000"/>
        </w:rPr>
        <w:t xml:space="preserve"> </w:t>
      </w:r>
      <w:r w:rsidRPr="00DC4D1C">
        <w:rPr>
          <w:color w:val="000000"/>
        </w:rPr>
        <w:t>как</w:t>
      </w:r>
      <w:r>
        <w:rPr>
          <w:color w:val="000000"/>
        </w:rPr>
        <w:t xml:space="preserve"> </w:t>
      </w:r>
      <w:r w:rsidRPr="00DC4D1C">
        <w:rPr>
          <w:color w:val="000000"/>
        </w:rPr>
        <w:t>мы</w:t>
      </w:r>
      <w:r>
        <w:rPr>
          <w:color w:val="000000"/>
        </w:rPr>
        <w:t xml:space="preserve"> себя </w:t>
      </w:r>
      <w:r w:rsidRPr="00DC4D1C">
        <w:rPr>
          <w:color w:val="000000"/>
        </w:rPr>
        <w:t>чувствовали,</w:t>
      </w:r>
      <w:r>
        <w:rPr>
          <w:color w:val="000000"/>
        </w:rPr>
        <w:t xml:space="preserve"> </w:t>
      </w:r>
      <w:r w:rsidRPr="00DC4D1C">
        <w:rPr>
          <w:color w:val="000000"/>
        </w:rPr>
        <w:t>когда</w:t>
      </w:r>
      <w:r>
        <w:rPr>
          <w:color w:val="000000"/>
        </w:rPr>
        <w:t xml:space="preserve"> ушёл </w:t>
      </w:r>
      <w:r w:rsidRPr="00DC4D1C">
        <w:rPr>
          <w:color w:val="000000"/>
        </w:rPr>
        <w:t>папа?</w:t>
      </w:r>
      <w:r w:rsidRPr="00B7621C">
        <w:rPr>
          <w:rStyle w:val="apple-converted-space"/>
          <w:color w:val="000000"/>
        </w:rPr>
        <w:t xml:space="preserve"> </w:t>
      </w:r>
      <w:r w:rsidRPr="00DC4D1C">
        <w:rPr>
          <w:color w:val="000000"/>
        </w:rPr>
        <w:t>Мы</w:t>
      </w:r>
      <w:r>
        <w:rPr>
          <w:color w:val="000000"/>
        </w:rPr>
        <w:t xml:space="preserve"> </w:t>
      </w:r>
      <w:r w:rsidRPr="00DC4D1C">
        <w:rPr>
          <w:color w:val="000000"/>
        </w:rPr>
        <w:t>не</w:t>
      </w:r>
      <w:r>
        <w:rPr>
          <w:color w:val="000000"/>
        </w:rPr>
        <w:t xml:space="preserve"> </w:t>
      </w:r>
      <w:r w:rsidRPr="00DC4D1C">
        <w:rPr>
          <w:color w:val="000000"/>
        </w:rPr>
        <w:t>хотели</w:t>
      </w:r>
      <w:r>
        <w:rPr>
          <w:color w:val="000000"/>
        </w:rPr>
        <w:t xml:space="preserve"> никого видеть рядом с ним, кроме мамы, </w:t>
      </w:r>
      <w:r w:rsidRPr="00DC4D1C">
        <w:rPr>
          <w:color w:val="000000"/>
        </w:rPr>
        <w:t>и</w:t>
      </w:r>
      <w:r>
        <w:rPr>
          <w:color w:val="000000"/>
        </w:rPr>
        <w:t xml:space="preserve"> </w:t>
      </w:r>
      <w:r w:rsidRPr="00DC4D1C">
        <w:rPr>
          <w:color w:val="000000"/>
        </w:rPr>
        <w:t>пыта</w:t>
      </w:r>
      <w:r>
        <w:rPr>
          <w:color w:val="000000"/>
        </w:rPr>
        <w:t xml:space="preserve">лись </w:t>
      </w:r>
      <w:r w:rsidRPr="00DC4D1C">
        <w:rPr>
          <w:color w:val="000000"/>
        </w:rPr>
        <w:t>понять,</w:t>
      </w:r>
      <w:r>
        <w:rPr>
          <w:color w:val="000000"/>
        </w:rPr>
        <w:t xml:space="preserve"> </w:t>
      </w:r>
      <w:r w:rsidRPr="00DC4D1C">
        <w:rPr>
          <w:color w:val="000000"/>
        </w:rPr>
        <w:t>почему</w:t>
      </w:r>
      <w:r>
        <w:rPr>
          <w:color w:val="000000"/>
        </w:rPr>
        <w:t xml:space="preserve"> он исчез</w:t>
      </w:r>
      <w:r w:rsidRPr="00DC4D1C">
        <w:rPr>
          <w:color w:val="000000"/>
        </w:rPr>
        <w:t>.</w:t>
      </w:r>
      <w:r w:rsidRPr="00B7621C">
        <w:rPr>
          <w:rStyle w:val="apple-converted-space"/>
          <w:color w:val="000000"/>
        </w:rPr>
        <w:t xml:space="preserve"> </w:t>
      </w:r>
      <w:r>
        <w:rPr>
          <w:rStyle w:val="apple-converted-space"/>
          <w:color w:val="000000"/>
        </w:rPr>
        <w:t xml:space="preserve">Может быть, </w:t>
      </w:r>
      <w:r w:rsidRPr="00DC4D1C">
        <w:rPr>
          <w:color w:val="000000"/>
        </w:rPr>
        <w:t>Сьюзан</w:t>
      </w:r>
      <w:r>
        <w:rPr>
          <w:color w:val="000000"/>
        </w:rPr>
        <w:t xml:space="preserve"> сейчас пытается осознать то же самое</w:t>
      </w:r>
      <w:r w:rsidRPr="00DC4D1C">
        <w:rPr>
          <w:color w:val="000000"/>
        </w:rPr>
        <w:t>.</w:t>
      </w:r>
      <w:r w:rsidRPr="00B7621C">
        <w:rPr>
          <w:rStyle w:val="apple-converted-space"/>
          <w:color w:val="000000"/>
        </w:rPr>
        <w:t xml:space="preserve"> </w:t>
      </w:r>
      <w:r>
        <w:rPr>
          <w:rStyle w:val="apple-converted-space"/>
          <w:color w:val="000000"/>
        </w:rPr>
        <w:t>Возможно</w:t>
      </w:r>
      <w:r w:rsidRPr="00DC4D1C">
        <w:rPr>
          <w:color w:val="000000"/>
        </w:rPr>
        <w:t>,</w:t>
      </w:r>
      <w:r>
        <w:rPr>
          <w:color w:val="000000"/>
        </w:rPr>
        <w:t xml:space="preserve"> т</w:t>
      </w:r>
      <w:r w:rsidRPr="00DC4D1C">
        <w:rPr>
          <w:color w:val="000000"/>
        </w:rPr>
        <w:t>ы</w:t>
      </w:r>
      <w:r>
        <w:rPr>
          <w:color w:val="000000"/>
        </w:rPr>
        <w:t xml:space="preserve"> </w:t>
      </w:r>
      <w:r w:rsidRPr="00DC4D1C">
        <w:rPr>
          <w:color w:val="000000"/>
        </w:rPr>
        <w:t>долж</w:t>
      </w:r>
      <w:r>
        <w:rPr>
          <w:color w:val="000000"/>
        </w:rPr>
        <w:t>е</w:t>
      </w:r>
      <w:r w:rsidRPr="00DC4D1C">
        <w:rPr>
          <w:color w:val="000000"/>
        </w:rPr>
        <w:t>н</w:t>
      </w:r>
      <w:r>
        <w:rPr>
          <w:color w:val="000000"/>
        </w:rPr>
        <w:t xml:space="preserve"> </w:t>
      </w:r>
      <w:r w:rsidRPr="00DC4D1C">
        <w:rPr>
          <w:color w:val="000000"/>
        </w:rPr>
        <w:t>оставить</w:t>
      </w:r>
      <w:r>
        <w:rPr>
          <w:color w:val="000000"/>
        </w:rPr>
        <w:t xml:space="preserve"> </w:t>
      </w:r>
      <w:r w:rsidRPr="00DC4D1C">
        <w:rPr>
          <w:color w:val="000000"/>
        </w:rPr>
        <w:t>е</w:t>
      </w:r>
      <w:r>
        <w:rPr>
          <w:color w:val="000000"/>
        </w:rPr>
        <w:t xml:space="preserve">ё </w:t>
      </w:r>
      <w:r w:rsidRPr="00DC4D1C">
        <w:rPr>
          <w:color w:val="000000"/>
        </w:rPr>
        <w:t>в</w:t>
      </w:r>
      <w:r>
        <w:rPr>
          <w:color w:val="000000"/>
        </w:rPr>
        <w:t xml:space="preserve"> </w:t>
      </w:r>
      <w:r w:rsidRPr="00DC4D1C">
        <w:rPr>
          <w:color w:val="000000"/>
        </w:rPr>
        <w:t>покое,</w:t>
      </w:r>
      <w:r>
        <w:rPr>
          <w:color w:val="000000"/>
        </w:rPr>
        <w:t xml:space="preserve"> </w:t>
      </w:r>
      <w:r w:rsidRPr="00DC4D1C">
        <w:rPr>
          <w:color w:val="000000"/>
        </w:rPr>
        <w:t>пока</w:t>
      </w:r>
      <w:r>
        <w:rPr>
          <w:color w:val="000000"/>
        </w:rPr>
        <w:t xml:space="preserve"> </w:t>
      </w:r>
      <w:r w:rsidRPr="00DC4D1C">
        <w:rPr>
          <w:color w:val="000000"/>
        </w:rPr>
        <w:t>она</w:t>
      </w:r>
      <w:r>
        <w:rPr>
          <w:color w:val="000000"/>
        </w:rPr>
        <w:t xml:space="preserve"> </w:t>
      </w:r>
      <w:r w:rsidRPr="00DC4D1C">
        <w:rPr>
          <w:color w:val="000000"/>
        </w:rPr>
        <w:t>не</w:t>
      </w:r>
      <w:r>
        <w:rPr>
          <w:color w:val="000000"/>
        </w:rPr>
        <w:t xml:space="preserve"> смирится с изменениями в семье</w:t>
      </w:r>
      <w:r w:rsidRPr="00DC4D1C">
        <w:rPr>
          <w:color w:val="000000"/>
        </w:rPr>
        <w:t>.</w:t>
      </w:r>
    </w:p>
    <w:p w:rsidR="00C571F9" w:rsidRPr="007846F4" w:rsidRDefault="00C571F9" w:rsidP="00C571F9">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sidRPr="00DC4D1C">
        <w:rPr>
          <w:color w:val="000000"/>
        </w:rPr>
        <w:t>Но</w:t>
      </w:r>
      <w:r>
        <w:rPr>
          <w:color w:val="000000"/>
        </w:rPr>
        <w:t xml:space="preserve"> </w:t>
      </w:r>
      <w:r w:rsidRPr="00DC4D1C">
        <w:rPr>
          <w:color w:val="000000"/>
        </w:rPr>
        <w:t>мы</w:t>
      </w:r>
      <w:r>
        <w:rPr>
          <w:color w:val="000000"/>
        </w:rPr>
        <w:t xml:space="preserve"> осознавали это несколько</w:t>
      </w:r>
      <w:r w:rsidRPr="00B7621C">
        <w:rPr>
          <w:rStyle w:val="apple-converted-space"/>
          <w:color w:val="000000"/>
        </w:rPr>
        <w:t xml:space="preserve"> </w:t>
      </w:r>
      <w:r w:rsidRPr="00DC4D1C">
        <w:rPr>
          <w:i/>
          <w:iCs/>
          <w:color w:val="000000"/>
        </w:rPr>
        <w:t>месяцев</w:t>
      </w:r>
      <w:r w:rsidRPr="00DC4D1C">
        <w:rPr>
          <w:color w:val="000000"/>
        </w:rPr>
        <w:t>!</w:t>
      </w:r>
      <w:r w:rsidRPr="00B34910">
        <w:t xml:space="preserve"> </w:t>
      </w:r>
      <w:r w:rsidRPr="00336D6F">
        <w:t>–</w:t>
      </w:r>
      <w:r>
        <w:rPr>
          <w:color w:val="000000"/>
        </w:rPr>
        <w:t xml:space="preserve"> </w:t>
      </w:r>
      <w:r w:rsidRPr="00DC4D1C">
        <w:rPr>
          <w:color w:val="000000"/>
        </w:rPr>
        <w:t>Он</w:t>
      </w:r>
      <w:r>
        <w:rPr>
          <w:color w:val="000000"/>
        </w:rPr>
        <w:t xml:space="preserve"> </w:t>
      </w:r>
      <w:r w:rsidRPr="00DC4D1C">
        <w:rPr>
          <w:color w:val="000000"/>
        </w:rPr>
        <w:t>не</w:t>
      </w:r>
      <w:r>
        <w:rPr>
          <w:color w:val="000000"/>
        </w:rPr>
        <w:t xml:space="preserve"> </w:t>
      </w:r>
      <w:r w:rsidRPr="00DC4D1C">
        <w:rPr>
          <w:color w:val="000000"/>
        </w:rPr>
        <w:t>мо</w:t>
      </w:r>
      <w:r>
        <w:rPr>
          <w:color w:val="000000"/>
        </w:rPr>
        <w:t>жет требовать от меня столь долгого ожидания</w:t>
      </w:r>
      <w:r w:rsidRPr="00DC4D1C">
        <w:rPr>
          <w:color w:val="000000"/>
        </w:rPr>
        <w:t>.</w:t>
      </w:r>
    </w:p>
    <w:p w:rsidR="00C571F9" w:rsidRPr="007846F4" w:rsidRDefault="00C571F9" w:rsidP="00C571F9">
      <w:pPr>
        <w:pStyle w:val="western"/>
        <w:shd w:val="clear" w:color="auto" w:fill="FFFFFF"/>
        <w:spacing w:before="0" w:after="0"/>
        <w:ind w:firstLine="461"/>
        <w:jc w:val="both"/>
        <w:rPr>
          <w:color w:val="000000"/>
        </w:rPr>
      </w:pPr>
      <w:r>
        <w:rPr>
          <w:color w:val="000000"/>
        </w:rPr>
        <w:t>Посмотрев на меня с состраданием</w:t>
      </w:r>
      <w:r w:rsidRPr="00DC4D1C">
        <w:rPr>
          <w:color w:val="000000"/>
        </w:rPr>
        <w:t>,</w:t>
      </w:r>
      <w:r>
        <w:rPr>
          <w:color w:val="000000"/>
        </w:rPr>
        <w:t xml:space="preserve"> И</w:t>
      </w:r>
      <w:r w:rsidRPr="00DC4D1C">
        <w:rPr>
          <w:color w:val="000000"/>
        </w:rPr>
        <w:t>тан</w:t>
      </w:r>
      <w:r>
        <w:rPr>
          <w:color w:val="000000"/>
        </w:rPr>
        <w:t xml:space="preserve"> </w:t>
      </w:r>
      <w:r w:rsidRPr="00DC4D1C">
        <w:rPr>
          <w:color w:val="000000"/>
        </w:rPr>
        <w:t>пожал</w:t>
      </w:r>
      <w:r>
        <w:rPr>
          <w:color w:val="000000"/>
        </w:rPr>
        <w:t xml:space="preserve"> </w:t>
      </w:r>
      <w:r w:rsidRPr="00DC4D1C">
        <w:rPr>
          <w:color w:val="000000"/>
        </w:rPr>
        <w:t>плечами.</w:t>
      </w:r>
      <w:r w:rsidRPr="00B7621C">
        <w:rPr>
          <w:rStyle w:val="apple-converted-space"/>
          <w:color w:val="000000"/>
        </w:rPr>
        <w:t xml:space="preserve"> </w:t>
      </w:r>
      <w:r>
        <w:rPr>
          <w:color w:val="000000"/>
        </w:rPr>
        <w:t>Э</w:t>
      </w:r>
      <w:r w:rsidRPr="00DC4D1C">
        <w:rPr>
          <w:color w:val="000000"/>
        </w:rPr>
        <w:t>х,</w:t>
      </w:r>
      <w:r>
        <w:rPr>
          <w:color w:val="000000"/>
        </w:rPr>
        <w:t xml:space="preserve"> по ходу</w:t>
      </w:r>
      <w:r w:rsidRPr="00DC4D1C">
        <w:rPr>
          <w:color w:val="000000"/>
        </w:rPr>
        <w:t>,</w:t>
      </w:r>
      <w:r>
        <w:rPr>
          <w:color w:val="000000"/>
        </w:rPr>
        <w:t xml:space="preserve"> </w:t>
      </w:r>
      <w:r w:rsidRPr="00DC4D1C">
        <w:rPr>
          <w:color w:val="000000"/>
        </w:rPr>
        <w:t>он</w:t>
      </w:r>
      <w:r>
        <w:rPr>
          <w:color w:val="000000"/>
        </w:rPr>
        <w:t xml:space="preserve"> </w:t>
      </w:r>
      <w:r w:rsidRPr="00DC4D1C">
        <w:rPr>
          <w:color w:val="000000"/>
        </w:rPr>
        <w:t>действительно</w:t>
      </w:r>
      <w:r>
        <w:rPr>
          <w:color w:val="000000"/>
        </w:rPr>
        <w:t xml:space="preserve"> так считает</w:t>
      </w:r>
      <w:r w:rsidRPr="00DC4D1C">
        <w:rPr>
          <w:color w:val="000000"/>
        </w:rPr>
        <w:t>.</w:t>
      </w:r>
    </w:p>
    <w:p w:rsidR="00C571F9" w:rsidRPr="007846F4" w:rsidRDefault="00C571F9" w:rsidP="00C571F9">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sidRPr="00DC4D1C">
        <w:rPr>
          <w:color w:val="000000"/>
        </w:rPr>
        <w:t>Ни</w:t>
      </w:r>
      <w:r>
        <w:rPr>
          <w:color w:val="000000"/>
        </w:rPr>
        <w:t xml:space="preserve"> за что</w:t>
      </w:r>
      <w:r w:rsidRPr="00DC4D1C">
        <w:rPr>
          <w:color w:val="000000"/>
        </w:rPr>
        <w:t>!</w:t>
      </w:r>
      <w:r w:rsidRPr="00B34910">
        <w:t xml:space="preserve"> </w:t>
      </w:r>
      <w:r w:rsidRPr="00336D6F">
        <w:t>–</w:t>
      </w:r>
      <w:r>
        <w:rPr>
          <w:color w:val="000000"/>
        </w:rPr>
        <w:t xml:space="preserve"> </w:t>
      </w:r>
      <w:r w:rsidRPr="00DC4D1C">
        <w:rPr>
          <w:color w:val="000000"/>
        </w:rPr>
        <w:t>Я</w:t>
      </w:r>
      <w:r>
        <w:rPr>
          <w:color w:val="000000"/>
        </w:rPr>
        <w:t xml:space="preserve"> </w:t>
      </w:r>
      <w:r w:rsidRPr="00DC4D1C">
        <w:rPr>
          <w:color w:val="000000"/>
        </w:rPr>
        <w:t>вскочил</w:t>
      </w:r>
      <w:r>
        <w:rPr>
          <w:color w:val="000000"/>
        </w:rPr>
        <w:t xml:space="preserve"> </w:t>
      </w:r>
      <w:r w:rsidRPr="00DC4D1C">
        <w:rPr>
          <w:color w:val="000000"/>
        </w:rPr>
        <w:t>на</w:t>
      </w:r>
      <w:r>
        <w:rPr>
          <w:color w:val="000000"/>
        </w:rPr>
        <w:t xml:space="preserve"> </w:t>
      </w:r>
      <w:r w:rsidRPr="00DC4D1C">
        <w:rPr>
          <w:color w:val="000000"/>
        </w:rPr>
        <w:t>ноги,</w:t>
      </w:r>
      <w:r>
        <w:rPr>
          <w:color w:val="000000"/>
        </w:rPr>
        <w:t xml:space="preserve"> </w:t>
      </w:r>
      <w:r w:rsidRPr="00DC4D1C">
        <w:rPr>
          <w:color w:val="000000"/>
        </w:rPr>
        <w:t>обогнул</w:t>
      </w:r>
      <w:r>
        <w:rPr>
          <w:color w:val="000000"/>
        </w:rPr>
        <w:t xml:space="preserve"> кофейный </w:t>
      </w:r>
      <w:r w:rsidRPr="00DC4D1C">
        <w:rPr>
          <w:color w:val="000000"/>
        </w:rPr>
        <w:t>столик</w:t>
      </w:r>
      <w:r>
        <w:rPr>
          <w:color w:val="000000"/>
        </w:rPr>
        <w:t xml:space="preserve"> </w:t>
      </w:r>
      <w:r w:rsidRPr="00DC4D1C">
        <w:rPr>
          <w:color w:val="000000"/>
        </w:rPr>
        <w:t>и</w:t>
      </w:r>
      <w:r>
        <w:rPr>
          <w:color w:val="000000"/>
        </w:rPr>
        <w:t xml:space="preserve"> бросился на </w:t>
      </w:r>
      <w:r w:rsidRPr="00B019F4">
        <w:t xml:space="preserve">улицу. </w:t>
      </w:r>
      <w:r>
        <w:t xml:space="preserve">Ссора не может стать нашим последним с Сьюзан разговором на </w:t>
      </w:r>
      <w:r w:rsidRPr="00B019F4">
        <w:t>несколько месяцев.</w:t>
      </w:r>
      <w:r w:rsidRPr="00B019F4">
        <w:rPr>
          <w:rStyle w:val="apple-converted-space"/>
        </w:rPr>
        <w:t xml:space="preserve"> </w:t>
      </w:r>
      <w:r w:rsidRPr="00B019F4">
        <w:t>Я</w:t>
      </w:r>
      <w:r>
        <w:rPr>
          <w:color w:val="000000"/>
        </w:rPr>
        <w:t xml:space="preserve"> </w:t>
      </w:r>
      <w:r w:rsidRPr="00DC4D1C">
        <w:rPr>
          <w:color w:val="000000"/>
        </w:rPr>
        <w:t>пой</w:t>
      </w:r>
      <w:r>
        <w:rPr>
          <w:color w:val="000000"/>
        </w:rPr>
        <w:t xml:space="preserve">ду </w:t>
      </w:r>
      <w:r w:rsidRPr="00DC4D1C">
        <w:rPr>
          <w:color w:val="000000"/>
        </w:rPr>
        <w:t>к</w:t>
      </w:r>
      <w:r>
        <w:rPr>
          <w:color w:val="000000"/>
        </w:rPr>
        <w:t xml:space="preserve"> </w:t>
      </w:r>
      <w:r w:rsidRPr="00DC4D1C">
        <w:rPr>
          <w:color w:val="000000"/>
        </w:rPr>
        <w:t>ней</w:t>
      </w:r>
      <w:r>
        <w:rPr>
          <w:color w:val="000000"/>
        </w:rPr>
        <w:t xml:space="preserve"> </w:t>
      </w:r>
      <w:r w:rsidRPr="00DC4D1C">
        <w:rPr>
          <w:color w:val="000000"/>
        </w:rPr>
        <w:t>домой</w:t>
      </w:r>
      <w:r>
        <w:rPr>
          <w:color w:val="000000"/>
        </w:rPr>
        <w:t xml:space="preserve"> </w:t>
      </w:r>
      <w:r w:rsidRPr="00DC4D1C">
        <w:rPr>
          <w:color w:val="000000"/>
        </w:rPr>
        <w:t>и</w:t>
      </w:r>
      <w:r>
        <w:rPr>
          <w:color w:val="000000"/>
        </w:rPr>
        <w:t xml:space="preserve"> </w:t>
      </w:r>
      <w:r w:rsidRPr="00DC4D1C">
        <w:rPr>
          <w:color w:val="000000"/>
        </w:rPr>
        <w:t>застав</w:t>
      </w:r>
      <w:r>
        <w:rPr>
          <w:color w:val="000000"/>
        </w:rPr>
        <w:t xml:space="preserve">лю </w:t>
      </w:r>
      <w:r w:rsidRPr="00DC4D1C">
        <w:rPr>
          <w:color w:val="000000"/>
        </w:rPr>
        <w:t>е</w:t>
      </w:r>
      <w:r>
        <w:rPr>
          <w:color w:val="000000"/>
        </w:rPr>
        <w:t xml:space="preserve">ё </w:t>
      </w:r>
      <w:r w:rsidRPr="00DC4D1C">
        <w:rPr>
          <w:color w:val="000000"/>
        </w:rPr>
        <w:t>дать</w:t>
      </w:r>
      <w:r>
        <w:rPr>
          <w:color w:val="000000"/>
        </w:rPr>
        <w:t xml:space="preserve"> </w:t>
      </w:r>
      <w:r w:rsidRPr="00DC4D1C">
        <w:rPr>
          <w:color w:val="000000"/>
        </w:rPr>
        <w:t>мне</w:t>
      </w:r>
      <w:r>
        <w:rPr>
          <w:color w:val="000000"/>
        </w:rPr>
        <w:t xml:space="preserve"> </w:t>
      </w:r>
      <w:r w:rsidRPr="00DC4D1C">
        <w:rPr>
          <w:color w:val="000000"/>
        </w:rPr>
        <w:t>второй</w:t>
      </w:r>
      <w:r>
        <w:rPr>
          <w:color w:val="000000"/>
        </w:rPr>
        <w:t xml:space="preserve"> </w:t>
      </w:r>
      <w:r w:rsidRPr="00DC4D1C">
        <w:rPr>
          <w:color w:val="000000"/>
        </w:rPr>
        <w:t>шанс.</w:t>
      </w:r>
      <w:r w:rsidRPr="00B7621C">
        <w:rPr>
          <w:rStyle w:val="apple-converted-space"/>
          <w:color w:val="000000"/>
        </w:rPr>
        <w:t xml:space="preserve"> </w:t>
      </w:r>
      <w:r w:rsidRPr="00FB7B66">
        <w:rPr>
          <w:color w:val="000000"/>
        </w:rPr>
        <w:t xml:space="preserve">Ну, </w:t>
      </w:r>
      <w:r>
        <w:rPr>
          <w:color w:val="000000"/>
        </w:rPr>
        <w:t>попрошу</w:t>
      </w:r>
      <w:r w:rsidRPr="00FB7B66">
        <w:rPr>
          <w:color w:val="000000"/>
        </w:rPr>
        <w:t xml:space="preserve"> е</w:t>
      </w:r>
      <w:r>
        <w:rPr>
          <w:color w:val="000000"/>
        </w:rPr>
        <w:t>ё</w:t>
      </w:r>
      <w:r w:rsidRPr="00FB7B66">
        <w:rPr>
          <w:color w:val="000000"/>
        </w:rPr>
        <w:t>.</w:t>
      </w:r>
      <w:r w:rsidRPr="00FB7B66">
        <w:rPr>
          <w:rStyle w:val="apple-converted-space"/>
          <w:color w:val="000000"/>
        </w:rPr>
        <w:t xml:space="preserve"> </w:t>
      </w:r>
      <w:r>
        <w:rPr>
          <w:rStyle w:val="apple-converted-space"/>
          <w:color w:val="000000"/>
        </w:rPr>
        <w:t>Буду умолять</w:t>
      </w:r>
      <w:r w:rsidRPr="00FB7B66">
        <w:rPr>
          <w:color w:val="000000"/>
        </w:rPr>
        <w:t>.</w:t>
      </w:r>
      <w:r w:rsidRPr="00FB7B66">
        <w:rPr>
          <w:rStyle w:val="apple-converted-space"/>
          <w:color w:val="000000"/>
        </w:rPr>
        <w:t xml:space="preserve"> </w:t>
      </w:r>
      <w:r w:rsidRPr="00FB7B66">
        <w:rPr>
          <w:color w:val="000000"/>
        </w:rPr>
        <w:t xml:space="preserve">Боже, я </w:t>
      </w:r>
      <w:r>
        <w:rPr>
          <w:color w:val="000000"/>
        </w:rPr>
        <w:t xml:space="preserve">так </w:t>
      </w:r>
      <w:r w:rsidRPr="00FB7B66">
        <w:rPr>
          <w:color w:val="000000"/>
        </w:rPr>
        <w:t>жал</w:t>
      </w:r>
      <w:r>
        <w:rPr>
          <w:color w:val="000000"/>
        </w:rPr>
        <w:t>ок</w:t>
      </w:r>
      <w:r w:rsidRPr="00FB7B66">
        <w:rPr>
          <w:color w:val="000000"/>
        </w:rPr>
        <w:t>.</w:t>
      </w:r>
    </w:p>
    <w:p w:rsidR="00C571F9" w:rsidRDefault="00C571F9" w:rsidP="00C571F9">
      <w:pPr>
        <w:pStyle w:val="western"/>
        <w:shd w:val="clear" w:color="auto" w:fill="FFFFFF"/>
        <w:spacing w:before="0" w:after="0"/>
        <w:ind w:firstLine="461"/>
        <w:jc w:val="both"/>
        <w:rPr>
          <w:color w:val="000000"/>
        </w:rPr>
      </w:pPr>
      <w:r>
        <w:rPr>
          <w:color w:val="000000"/>
        </w:rPr>
        <w:t>Когда я опустился на верхнюю ступеньку крыльца, у меня вырвался болезненный вздох, и я прикрыл лицо ладонями.</w:t>
      </w:r>
      <w:r>
        <w:rPr>
          <w:rStyle w:val="apple-converted-space"/>
          <w:color w:val="000000"/>
        </w:rPr>
        <w:t xml:space="preserve"> </w:t>
      </w:r>
      <w:r>
        <w:rPr>
          <w:color w:val="000000"/>
        </w:rPr>
        <w:t>Я не мог пойти и увидеть её.</w:t>
      </w:r>
      <w:r>
        <w:rPr>
          <w:rStyle w:val="apple-converted-space"/>
          <w:color w:val="000000"/>
        </w:rPr>
        <w:t xml:space="preserve"> </w:t>
      </w:r>
      <w:r>
        <w:rPr>
          <w:color w:val="000000"/>
        </w:rPr>
        <w:t>Она этого не хочет.</w:t>
      </w:r>
      <w:r>
        <w:rPr>
          <w:rStyle w:val="apple-converted-space"/>
          <w:color w:val="000000"/>
        </w:rPr>
        <w:t xml:space="preserve"> </w:t>
      </w:r>
      <w:r>
        <w:rPr>
          <w:color w:val="000000"/>
        </w:rPr>
        <w:t>И я должен уважать её желание.</w:t>
      </w:r>
    </w:p>
    <w:p w:rsidR="00C571F9" w:rsidRDefault="00C571F9" w:rsidP="00C571F9">
      <w:pPr>
        <w:pStyle w:val="western"/>
        <w:shd w:val="clear" w:color="auto" w:fill="FFFFFF"/>
        <w:spacing w:before="0" w:after="0"/>
        <w:ind w:firstLine="461"/>
        <w:jc w:val="both"/>
        <w:rPr>
          <w:color w:val="000000"/>
        </w:rPr>
      </w:pPr>
      <w:r>
        <w:rPr>
          <w:color w:val="000000"/>
        </w:rPr>
        <w:t>Уперев локти в колени, я смотрел на улицу и наблюдал, как миссис Гилберт, наша соседка, учит свою четырёхлетнюю дочь ездить на велосипеде без учебных колес.</w:t>
      </w:r>
      <w:r>
        <w:rPr>
          <w:rStyle w:val="apple-converted-space"/>
          <w:color w:val="000000"/>
        </w:rPr>
        <w:t xml:space="preserve"> В четыре года жизнь такая простая</w:t>
      </w:r>
      <w:r>
        <w:rPr>
          <w:color w:val="000000"/>
        </w:rPr>
        <w:t>.</w:t>
      </w:r>
      <w:r>
        <w:rPr>
          <w:rStyle w:val="apple-converted-space"/>
          <w:color w:val="000000"/>
        </w:rPr>
        <w:t xml:space="preserve"> </w:t>
      </w:r>
      <w:r>
        <w:rPr>
          <w:color w:val="000000"/>
        </w:rPr>
        <w:t>Если ты упал и ушибся, мама наклеит на рану пластырь, и ты снова готов играть.</w:t>
      </w:r>
    </w:p>
    <w:p w:rsidR="00C571F9" w:rsidRDefault="00C571F9" w:rsidP="00C571F9">
      <w:pPr>
        <w:pStyle w:val="western"/>
        <w:shd w:val="clear" w:color="auto" w:fill="FFFFFF"/>
        <w:spacing w:before="0" w:after="0"/>
        <w:ind w:firstLine="461"/>
        <w:jc w:val="both"/>
        <w:rPr>
          <w:color w:val="000000"/>
        </w:rPr>
      </w:pPr>
      <w:r>
        <w:rPr>
          <w:color w:val="000000"/>
        </w:rPr>
        <w:t>В восемнадцать пластырь уже не способен излечить каждую рану.</w:t>
      </w:r>
      <w:r>
        <w:rPr>
          <w:rStyle w:val="apple-converted-space"/>
          <w:color w:val="000000"/>
        </w:rPr>
        <w:t xml:space="preserve"> </w:t>
      </w:r>
      <w:r>
        <w:rPr>
          <w:color w:val="000000"/>
        </w:rPr>
        <w:t>Жизнь становится немного сложнее, и ссадины болят дольше трёх минут.</w:t>
      </w:r>
    </w:p>
    <w:p w:rsidR="00C571F9" w:rsidRPr="007846F4" w:rsidRDefault="00C571F9" w:rsidP="00C571F9">
      <w:pPr>
        <w:pStyle w:val="western"/>
        <w:shd w:val="clear" w:color="auto" w:fill="FFFFFF"/>
        <w:spacing w:before="0" w:after="0"/>
        <w:ind w:firstLine="461"/>
        <w:jc w:val="both"/>
        <w:rPr>
          <w:color w:val="000000"/>
        </w:rPr>
      </w:pPr>
      <w:r>
        <w:rPr>
          <w:color w:val="000000"/>
        </w:rPr>
        <w:t>За моей спиной тихо открылась и закрылась дверь</w:t>
      </w:r>
      <w:r w:rsidRPr="00E5433B">
        <w:rPr>
          <w:color w:val="000000"/>
        </w:rPr>
        <w:t>.</w:t>
      </w:r>
      <w:r w:rsidRPr="00B7621C">
        <w:rPr>
          <w:rStyle w:val="apple-converted-space"/>
          <w:color w:val="000000"/>
        </w:rPr>
        <w:t xml:space="preserve"> </w:t>
      </w:r>
      <w:r>
        <w:rPr>
          <w:rStyle w:val="apple-converted-space"/>
          <w:color w:val="000000"/>
        </w:rPr>
        <w:t xml:space="preserve">Итан вышел, загораживая </w:t>
      </w:r>
      <w:r w:rsidRPr="00C123E2">
        <w:rPr>
          <w:color w:val="000000"/>
        </w:rPr>
        <w:t xml:space="preserve">вечернее </w:t>
      </w:r>
      <w:r>
        <w:rPr>
          <w:rStyle w:val="apple-converted-space"/>
          <w:color w:val="000000"/>
        </w:rPr>
        <w:t>оранжевое солнце, и на моё лицо упала тень</w:t>
      </w:r>
      <w:r w:rsidRPr="00E5433B">
        <w:rPr>
          <w:color w:val="000000"/>
        </w:rPr>
        <w:t>.</w:t>
      </w:r>
      <w:r w:rsidRPr="00B7621C">
        <w:rPr>
          <w:rStyle w:val="apple-converted-space"/>
          <w:color w:val="000000"/>
        </w:rPr>
        <w:t xml:space="preserve"> </w:t>
      </w:r>
      <w:r w:rsidRPr="00E5433B">
        <w:rPr>
          <w:color w:val="000000"/>
        </w:rPr>
        <w:t>Он</w:t>
      </w:r>
      <w:r>
        <w:rPr>
          <w:color w:val="000000"/>
        </w:rPr>
        <w:t xml:space="preserve"> </w:t>
      </w:r>
      <w:r w:rsidRPr="00E5433B">
        <w:rPr>
          <w:color w:val="000000"/>
        </w:rPr>
        <w:t>сел</w:t>
      </w:r>
      <w:r>
        <w:rPr>
          <w:color w:val="000000"/>
        </w:rPr>
        <w:t xml:space="preserve"> </w:t>
      </w:r>
      <w:r w:rsidRPr="00E5433B">
        <w:rPr>
          <w:color w:val="000000"/>
        </w:rPr>
        <w:t>рядом</w:t>
      </w:r>
      <w:r>
        <w:rPr>
          <w:color w:val="000000"/>
        </w:rPr>
        <w:t xml:space="preserve"> </w:t>
      </w:r>
      <w:r w:rsidRPr="00E5433B">
        <w:rPr>
          <w:color w:val="000000"/>
        </w:rPr>
        <w:t>со</w:t>
      </w:r>
      <w:r>
        <w:rPr>
          <w:color w:val="000000"/>
        </w:rPr>
        <w:t xml:space="preserve"> </w:t>
      </w:r>
      <w:r w:rsidRPr="00E5433B">
        <w:rPr>
          <w:color w:val="000000"/>
        </w:rPr>
        <w:t>мной,</w:t>
      </w:r>
      <w:r>
        <w:rPr>
          <w:color w:val="000000"/>
        </w:rPr>
        <w:t xml:space="preserve"> </w:t>
      </w:r>
      <w:r w:rsidRPr="00E5433B">
        <w:rPr>
          <w:color w:val="000000"/>
        </w:rPr>
        <w:t>медленно</w:t>
      </w:r>
      <w:r>
        <w:rPr>
          <w:color w:val="000000"/>
        </w:rPr>
        <w:t xml:space="preserve"> </w:t>
      </w:r>
      <w:r w:rsidRPr="00E5433B">
        <w:rPr>
          <w:color w:val="000000"/>
        </w:rPr>
        <w:t>крутя</w:t>
      </w:r>
      <w:r>
        <w:rPr>
          <w:color w:val="000000"/>
        </w:rPr>
        <w:t xml:space="preserve"> в руках свой </w:t>
      </w:r>
      <w:r w:rsidRPr="00E5433B">
        <w:rPr>
          <w:color w:val="000000"/>
        </w:rPr>
        <w:t>новый</w:t>
      </w:r>
      <w:r>
        <w:rPr>
          <w:color w:val="000000"/>
        </w:rPr>
        <w:t xml:space="preserve"> </w:t>
      </w:r>
      <w:r w:rsidRPr="00E5433B">
        <w:rPr>
          <w:color w:val="000000"/>
        </w:rPr>
        <w:t>мяч</w:t>
      </w:r>
      <w:r>
        <w:rPr>
          <w:color w:val="000000"/>
        </w:rPr>
        <w:t xml:space="preserve"> с автографом Коби Брайанта</w:t>
      </w:r>
      <w:r w:rsidRPr="00E5433B">
        <w:rPr>
          <w:color w:val="000000"/>
        </w:rPr>
        <w:t>.</w:t>
      </w:r>
      <w:r w:rsidRPr="00B7621C">
        <w:rPr>
          <w:rStyle w:val="apple-converted-space"/>
          <w:color w:val="000000"/>
        </w:rPr>
        <w:t xml:space="preserve"> </w:t>
      </w:r>
      <w:r>
        <w:rPr>
          <w:color w:val="000000"/>
        </w:rPr>
        <w:t>Спустя</w:t>
      </w:r>
      <w:r w:rsidRPr="00F64B60">
        <w:rPr>
          <w:color w:val="000000"/>
        </w:rPr>
        <w:t xml:space="preserve"> </w:t>
      </w:r>
      <w:r>
        <w:rPr>
          <w:color w:val="000000"/>
        </w:rPr>
        <w:t>несколько минут</w:t>
      </w:r>
      <w:r w:rsidRPr="00F64B60">
        <w:rPr>
          <w:color w:val="000000"/>
        </w:rPr>
        <w:t xml:space="preserve"> он протянул </w:t>
      </w:r>
      <w:r>
        <w:rPr>
          <w:color w:val="000000"/>
        </w:rPr>
        <w:t xml:space="preserve">мне </w:t>
      </w:r>
      <w:r w:rsidRPr="00F64B60">
        <w:rPr>
          <w:color w:val="000000"/>
        </w:rPr>
        <w:t>е</w:t>
      </w:r>
      <w:r>
        <w:rPr>
          <w:color w:val="000000"/>
        </w:rPr>
        <w:t>го</w:t>
      </w:r>
      <w:r w:rsidRPr="00F64B60">
        <w:rPr>
          <w:color w:val="000000"/>
        </w:rPr>
        <w:t>.</w:t>
      </w:r>
    </w:p>
    <w:p w:rsidR="00C571F9" w:rsidRDefault="00C571F9" w:rsidP="00C571F9">
      <w:pPr>
        <w:pStyle w:val="western"/>
        <w:shd w:val="clear" w:color="auto" w:fill="FFFFFF"/>
        <w:spacing w:before="0" w:after="0"/>
        <w:ind w:firstLine="461"/>
        <w:jc w:val="both"/>
        <w:rPr>
          <w:color w:val="000000"/>
        </w:rPr>
      </w:pPr>
      <w:r>
        <w:rPr>
          <w:color w:val="000000"/>
        </w:rPr>
        <w:t>Я слегка склонил к нему голову и вопросительно посмотрел. И</w:t>
      </w:r>
      <w:r w:rsidRPr="00E5433B">
        <w:rPr>
          <w:color w:val="000000"/>
        </w:rPr>
        <w:t>тан</w:t>
      </w:r>
      <w:r>
        <w:rPr>
          <w:color w:val="000000"/>
        </w:rPr>
        <w:t xml:space="preserve"> </w:t>
      </w:r>
      <w:r w:rsidRPr="00E5433B">
        <w:rPr>
          <w:color w:val="000000"/>
        </w:rPr>
        <w:t>на</w:t>
      </w:r>
      <w:r>
        <w:rPr>
          <w:color w:val="000000"/>
        </w:rPr>
        <w:t xml:space="preserve"> </w:t>
      </w:r>
      <w:r w:rsidRPr="00E5433B">
        <w:rPr>
          <w:color w:val="000000"/>
        </w:rPr>
        <w:t>мгновение</w:t>
      </w:r>
      <w:r w:rsidRPr="0046024A">
        <w:rPr>
          <w:color w:val="000000"/>
        </w:rPr>
        <w:t xml:space="preserve"> </w:t>
      </w:r>
      <w:r>
        <w:rPr>
          <w:color w:val="000000"/>
        </w:rPr>
        <w:t>под</w:t>
      </w:r>
      <w:r w:rsidRPr="00E5433B">
        <w:rPr>
          <w:color w:val="000000"/>
        </w:rPr>
        <w:t>жал</w:t>
      </w:r>
      <w:r>
        <w:rPr>
          <w:color w:val="000000"/>
        </w:rPr>
        <w:t xml:space="preserve"> </w:t>
      </w:r>
      <w:r w:rsidRPr="00E5433B">
        <w:rPr>
          <w:color w:val="000000"/>
        </w:rPr>
        <w:t>губы,</w:t>
      </w:r>
      <w:r>
        <w:rPr>
          <w:color w:val="000000"/>
        </w:rPr>
        <w:t xml:space="preserve"> </w:t>
      </w:r>
      <w:r w:rsidRPr="00E5433B">
        <w:rPr>
          <w:color w:val="000000"/>
        </w:rPr>
        <w:t>а</w:t>
      </w:r>
      <w:r>
        <w:rPr>
          <w:color w:val="000000"/>
        </w:rPr>
        <w:t xml:space="preserve"> </w:t>
      </w:r>
      <w:r w:rsidRPr="00E5433B">
        <w:rPr>
          <w:color w:val="000000"/>
        </w:rPr>
        <w:t>затем</w:t>
      </w:r>
      <w:r>
        <w:rPr>
          <w:color w:val="000000"/>
        </w:rPr>
        <w:t xml:space="preserve"> </w:t>
      </w:r>
      <w:r w:rsidRPr="00E5433B">
        <w:rPr>
          <w:color w:val="000000"/>
        </w:rPr>
        <w:t>сказал:</w:t>
      </w:r>
      <w:r>
        <w:rPr>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М</w:t>
      </w:r>
      <w:r w:rsidRPr="00E5433B">
        <w:rPr>
          <w:color w:val="000000"/>
        </w:rPr>
        <w:t>оже</w:t>
      </w:r>
      <w:r>
        <w:rPr>
          <w:color w:val="000000"/>
        </w:rPr>
        <w:t>шь забрать его обратно.</w:t>
      </w:r>
    </w:p>
    <w:p w:rsidR="00C571F9" w:rsidRDefault="00C571F9" w:rsidP="00C571F9">
      <w:pPr>
        <w:pStyle w:val="western"/>
        <w:shd w:val="clear" w:color="auto" w:fill="FFFFFF"/>
        <w:spacing w:before="0" w:after="0"/>
        <w:ind w:firstLine="461"/>
        <w:jc w:val="both"/>
        <w:rPr>
          <w:color w:val="000000"/>
        </w:rPr>
      </w:pPr>
      <w:r w:rsidRPr="00336D6F">
        <w:t>–</w:t>
      </w:r>
      <w:r>
        <w:t xml:space="preserve"> </w:t>
      </w:r>
      <w:r>
        <w:rPr>
          <w:color w:val="000000"/>
        </w:rPr>
        <w:t>Почему?</w:t>
      </w:r>
    </w:p>
    <w:p w:rsidR="00C571F9" w:rsidRDefault="00C571F9" w:rsidP="00C571F9">
      <w:pPr>
        <w:pStyle w:val="western"/>
        <w:shd w:val="clear" w:color="auto" w:fill="FFFFFF"/>
        <w:spacing w:before="0" w:after="0"/>
        <w:ind w:firstLine="461"/>
        <w:jc w:val="both"/>
        <w:rPr>
          <w:color w:val="000000"/>
        </w:rPr>
      </w:pPr>
      <w:r w:rsidRPr="00336D6F">
        <w:t>–</w:t>
      </w:r>
      <w:r>
        <w:t xml:space="preserve"> Он мне не нужен</w:t>
      </w:r>
      <w:r>
        <w:rPr>
          <w:color w:val="000000"/>
        </w:rPr>
        <w:t>.</w:t>
      </w:r>
    </w:p>
    <w:p w:rsidR="00C571F9" w:rsidRDefault="00C571F9" w:rsidP="00C571F9">
      <w:pPr>
        <w:pStyle w:val="western"/>
        <w:shd w:val="clear" w:color="auto" w:fill="FFFFFF"/>
        <w:spacing w:before="0" w:after="0"/>
        <w:ind w:firstLine="461"/>
        <w:jc w:val="both"/>
        <w:rPr>
          <w:rStyle w:val="apple-converted-space"/>
          <w:color w:val="000000"/>
        </w:rPr>
      </w:pPr>
      <w:r>
        <w:rPr>
          <w:color w:val="000000"/>
        </w:rPr>
        <w:t xml:space="preserve">Я </w:t>
      </w:r>
      <w:r w:rsidRPr="00E5433B">
        <w:rPr>
          <w:color w:val="000000"/>
        </w:rPr>
        <w:t>нахмурился.</w:t>
      </w:r>
      <w:r w:rsidRPr="00B7621C">
        <w:rPr>
          <w:rStyle w:val="apple-converted-space"/>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r w:rsidRPr="00336D6F">
        <w:lastRenderedPageBreak/>
        <w:t>–</w:t>
      </w:r>
      <w:r w:rsidRPr="00B7621C">
        <w:rPr>
          <w:rStyle w:val="apple-converted-space"/>
          <w:color w:val="000000"/>
        </w:rPr>
        <w:t xml:space="preserve"> </w:t>
      </w:r>
      <w:r w:rsidRPr="00E5433B">
        <w:rPr>
          <w:i/>
          <w:iCs/>
          <w:color w:val="000000"/>
        </w:rPr>
        <w:t>Почему?</w:t>
      </w:r>
      <w:r>
        <w:rPr>
          <w:i/>
          <w:iCs/>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w:t>
      </w:r>
      <w:r w:rsidRPr="00E5433B">
        <w:rPr>
          <w:color w:val="000000"/>
        </w:rPr>
        <w:t>Потому</w:t>
      </w:r>
      <w:r>
        <w:rPr>
          <w:color w:val="000000"/>
        </w:rPr>
        <w:t xml:space="preserve"> </w:t>
      </w:r>
      <w:r w:rsidRPr="00E5433B">
        <w:rPr>
          <w:color w:val="000000"/>
        </w:rPr>
        <w:t>что...</w:t>
      </w:r>
      <w:r w:rsidRPr="00217417">
        <w:t xml:space="preserve"> </w:t>
      </w:r>
      <w:r w:rsidRPr="00336D6F">
        <w:t>–</w:t>
      </w:r>
      <w:r>
        <w:rPr>
          <w:color w:val="000000"/>
        </w:rPr>
        <w:t xml:space="preserve"> </w:t>
      </w:r>
      <w:r w:rsidRPr="00E5433B">
        <w:rPr>
          <w:color w:val="000000"/>
        </w:rPr>
        <w:t>Он</w:t>
      </w:r>
      <w:r>
        <w:rPr>
          <w:color w:val="000000"/>
        </w:rPr>
        <w:t xml:space="preserve"> поднял глаза </w:t>
      </w:r>
      <w:r w:rsidRPr="00E5433B">
        <w:rPr>
          <w:color w:val="000000"/>
        </w:rPr>
        <w:t>к</w:t>
      </w:r>
      <w:r>
        <w:rPr>
          <w:color w:val="000000"/>
        </w:rPr>
        <w:t xml:space="preserve"> </w:t>
      </w:r>
      <w:r w:rsidRPr="00E5433B">
        <w:rPr>
          <w:color w:val="000000"/>
        </w:rPr>
        <w:t>небу</w:t>
      </w:r>
      <w:r>
        <w:rPr>
          <w:color w:val="000000"/>
        </w:rPr>
        <w:t xml:space="preserve"> </w:t>
      </w:r>
      <w:r w:rsidRPr="00E5433B">
        <w:rPr>
          <w:color w:val="000000"/>
        </w:rPr>
        <w:t>и</w:t>
      </w:r>
      <w:r>
        <w:rPr>
          <w:color w:val="000000"/>
        </w:rPr>
        <w:t xml:space="preserve"> </w:t>
      </w:r>
      <w:r w:rsidRPr="00E5433B">
        <w:rPr>
          <w:color w:val="000000"/>
        </w:rPr>
        <w:t>пожал</w:t>
      </w:r>
      <w:r>
        <w:rPr>
          <w:color w:val="000000"/>
        </w:rPr>
        <w:t xml:space="preserve"> </w:t>
      </w:r>
      <w:r w:rsidRPr="00E5433B">
        <w:rPr>
          <w:color w:val="000000"/>
        </w:rPr>
        <w:t>плечами.</w:t>
      </w:r>
      <w:r w:rsidRPr="00B7621C">
        <w:rPr>
          <w:rStyle w:val="apple-converted-space"/>
          <w:color w:val="000000"/>
        </w:rPr>
        <w:t xml:space="preserve"> </w:t>
      </w:r>
      <w:r w:rsidRPr="00336D6F">
        <w:t>–</w:t>
      </w:r>
      <w:r>
        <w:t xml:space="preserve"> </w:t>
      </w:r>
      <w:r w:rsidRPr="00E5433B">
        <w:rPr>
          <w:color w:val="000000"/>
        </w:rPr>
        <w:t>Без</w:t>
      </w:r>
      <w:r>
        <w:rPr>
          <w:color w:val="000000"/>
        </w:rPr>
        <w:t xml:space="preserve"> </w:t>
      </w:r>
      <w:r w:rsidRPr="00E5433B">
        <w:rPr>
          <w:color w:val="000000"/>
        </w:rPr>
        <w:t>понятия.</w:t>
      </w:r>
      <w:r w:rsidRPr="00B7621C">
        <w:rPr>
          <w:rStyle w:val="apple-converted-space"/>
          <w:color w:val="000000"/>
        </w:rPr>
        <w:t xml:space="preserve"> </w:t>
      </w:r>
      <w:r>
        <w:rPr>
          <w:rStyle w:val="apple-converted-space"/>
          <w:color w:val="000000"/>
        </w:rPr>
        <w:t>П</w:t>
      </w:r>
      <w:r w:rsidRPr="00E5433B">
        <w:rPr>
          <w:color w:val="000000"/>
        </w:rPr>
        <w:t>росто</w:t>
      </w:r>
      <w:r>
        <w:rPr>
          <w:color w:val="000000"/>
        </w:rPr>
        <w:t xml:space="preserve"> мне кажется неправильным забрать его</w:t>
      </w:r>
      <w:r w:rsidRPr="00E5433B">
        <w:rPr>
          <w:color w:val="000000"/>
        </w:rPr>
        <w:t>,</w:t>
      </w:r>
      <w:r>
        <w:rPr>
          <w:color w:val="000000"/>
        </w:rPr>
        <w:t xml:space="preserve"> когда твой план в итоге </w:t>
      </w:r>
      <w:r w:rsidRPr="00E5433B">
        <w:rPr>
          <w:color w:val="000000"/>
        </w:rPr>
        <w:t>не</w:t>
      </w:r>
      <w:r>
        <w:rPr>
          <w:color w:val="000000"/>
        </w:rPr>
        <w:t xml:space="preserve"> сработал</w:t>
      </w:r>
      <w:r w:rsidRPr="00E5433B">
        <w:rPr>
          <w:color w:val="000000"/>
        </w:rPr>
        <w:t>.</w:t>
      </w:r>
    </w:p>
    <w:p w:rsidR="00C571F9" w:rsidRDefault="00C571F9" w:rsidP="00C571F9">
      <w:pPr>
        <w:pStyle w:val="western"/>
        <w:shd w:val="clear" w:color="auto" w:fill="FFFFFF"/>
        <w:spacing w:before="0" w:after="0"/>
        <w:ind w:firstLine="461"/>
        <w:jc w:val="both"/>
        <w:rPr>
          <w:rStyle w:val="apple-converted-space"/>
          <w:color w:val="000000"/>
        </w:rPr>
      </w:pPr>
      <w:r>
        <w:rPr>
          <w:color w:val="000000"/>
        </w:rPr>
        <w:t>Оторвав от него взгляд, я опять опустил голову.</w:t>
      </w:r>
      <w:r>
        <w:rPr>
          <w:rStyle w:val="apple-converted-space"/>
          <w:color w:val="000000"/>
        </w:rPr>
        <w:t xml:space="preserve"> </w:t>
      </w:r>
    </w:p>
    <w:p w:rsidR="00C571F9" w:rsidRDefault="00C571F9" w:rsidP="00C571F9">
      <w:pPr>
        <w:pStyle w:val="western"/>
        <w:shd w:val="clear" w:color="auto" w:fill="FFFFFF"/>
        <w:spacing w:before="0" w:after="0"/>
        <w:ind w:firstLine="461"/>
        <w:jc w:val="both"/>
        <w:rPr>
          <w:color w:val="000000"/>
        </w:rPr>
      </w:pPr>
      <w:r w:rsidRPr="00336D6F">
        <w:t>–</w:t>
      </w:r>
      <w:r>
        <w:t xml:space="preserve"> </w:t>
      </w:r>
      <w:r>
        <w:rPr>
          <w:color w:val="000000"/>
        </w:rPr>
        <w:t>Но это моя проблема, а не твоя.</w:t>
      </w:r>
    </w:p>
    <w:p w:rsidR="00C571F9" w:rsidRDefault="00C571F9" w:rsidP="00C571F9">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sidRPr="00E5433B">
        <w:rPr>
          <w:color w:val="000000"/>
        </w:rPr>
        <w:t>Нет,</w:t>
      </w:r>
      <w:r>
        <w:rPr>
          <w:color w:val="000000"/>
        </w:rPr>
        <w:t xml:space="preserve"> </w:t>
      </w:r>
      <w:r w:rsidRPr="00E5433B">
        <w:rPr>
          <w:color w:val="000000"/>
        </w:rPr>
        <w:t>это</w:t>
      </w:r>
      <w:r>
        <w:rPr>
          <w:color w:val="000000"/>
        </w:rPr>
        <w:t xml:space="preserve"> </w:t>
      </w:r>
      <w:r w:rsidRPr="00E5433B">
        <w:rPr>
          <w:color w:val="000000"/>
        </w:rPr>
        <w:t>не</w:t>
      </w:r>
      <w:r>
        <w:rPr>
          <w:color w:val="000000"/>
        </w:rPr>
        <w:t xml:space="preserve"> </w:t>
      </w:r>
      <w:r w:rsidRPr="00E5433B">
        <w:rPr>
          <w:color w:val="000000"/>
        </w:rPr>
        <w:t>так.</w:t>
      </w:r>
      <w:r w:rsidRPr="00217417">
        <w:t xml:space="preserve"> </w:t>
      </w:r>
      <w:r w:rsidRPr="00336D6F">
        <w:t>–</w:t>
      </w:r>
      <w:r>
        <w:t xml:space="preserve"> Пока Итан набирал полные легкие воздуха, в</w:t>
      </w:r>
      <w:r>
        <w:rPr>
          <w:color w:val="000000"/>
        </w:rPr>
        <w:t xml:space="preserve"> </w:t>
      </w:r>
      <w:r w:rsidRPr="00E5433B">
        <w:rPr>
          <w:color w:val="000000"/>
        </w:rPr>
        <w:t>молчании</w:t>
      </w:r>
      <w:r w:rsidRPr="00D67022">
        <w:rPr>
          <w:color w:val="000000"/>
        </w:rPr>
        <w:t xml:space="preserve"> </w:t>
      </w:r>
      <w:r w:rsidRPr="00E5433B">
        <w:rPr>
          <w:color w:val="000000"/>
        </w:rPr>
        <w:t>прошло</w:t>
      </w:r>
      <w:r w:rsidRPr="00D67022">
        <w:rPr>
          <w:color w:val="000000"/>
        </w:rPr>
        <w:t xml:space="preserve"> </w:t>
      </w:r>
      <w:r>
        <w:rPr>
          <w:color w:val="000000"/>
        </w:rPr>
        <w:t>п</w:t>
      </w:r>
      <w:r w:rsidRPr="00E5433B">
        <w:rPr>
          <w:color w:val="000000"/>
        </w:rPr>
        <w:t>олминуты.</w:t>
      </w:r>
      <w:r w:rsidRPr="00B7621C">
        <w:rPr>
          <w:rStyle w:val="apple-converted-space"/>
          <w:color w:val="000000"/>
        </w:rPr>
        <w:t xml:space="preserve"> </w:t>
      </w:r>
      <w:r w:rsidRPr="00336D6F">
        <w:t>–</w:t>
      </w:r>
      <w:r>
        <w:t xml:space="preserve"> </w:t>
      </w:r>
      <w:r w:rsidRPr="00E5433B">
        <w:rPr>
          <w:color w:val="000000"/>
        </w:rPr>
        <w:t>Ты</w:t>
      </w:r>
      <w:r>
        <w:rPr>
          <w:color w:val="000000"/>
        </w:rPr>
        <w:t xml:space="preserve"> </w:t>
      </w:r>
      <w:r w:rsidRPr="00E5433B">
        <w:rPr>
          <w:color w:val="000000"/>
        </w:rPr>
        <w:t>мой</w:t>
      </w:r>
      <w:r>
        <w:rPr>
          <w:color w:val="000000"/>
        </w:rPr>
        <w:t xml:space="preserve"> </w:t>
      </w:r>
      <w:r w:rsidRPr="00E5433B">
        <w:rPr>
          <w:color w:val="000000"/>
        </w:rPr>
        <w:t>брат,</w:t>
      </w:r>
      <w:r>
        <w:rPr>
          <w:color w:val="000000"/>
        </w:rPr>
        <w:t xml:space="preserve"> </w:t>
      </w:r>
      <w:r w:rsidRPr="00E5433B">
        <w:rPr>
          <w:color w:val="000000"/>
        </w:rPr>
        <w:t>и</w:t>
      </w:r>
      <w:r>
        <w:rPr>
          <w:color w:val="000000"/>
        </w:rPr>
        <w:t xml:space="preserve"> ты </w:t>
      </w:r>
      <w:r w:rsidRPr="00E5433B">
        <w:rPr>
          <w:color w:val="000000"/>
        </w:rPr>
        <w:t>всегда</w:t>
      </w:r>
      <w:r>
        <w:rPr>
          <w:color w:val="000000"/>
        </w:rPr>
        <w:t xml:space="preserve"> прикрывал мою спину. Если сейчас я не буду на твоей стороне, то буду чувствовать себя предателем</w:t>
      </w:r>
      <w:r w:rsidRPr="00E5433B">
        <w:rPr>
          <w:color w:val="000000"/>
        </w:rPr>
        <w:t>.</w:t>
      </w:r>
      <w:r>
        <w:rPr>
          <w:color w:val="000000"/>
        </w:rPr>
        <w:t xml:space="preserve"> </w:t>
      </w:r>
    </w:p>
    <w:p w:rsidR="00C571F9" w:rsidRDefault="00C571F9" w:rsidP="00C571F9">
      <w:pPr>
        <w:pStyle w:val="western"/>
        <w:shd w:val="clear" w:color="auto" w:fill="FFFFFF"/>
        <w:spacing w:before="0" w:after="0"/>
        <w:ind w:firstLine="461"/>
        <w:jc w:val="both"/>
        <w:rPr>
          <w:color w:val="000000"/>
        </w:rPr>
      </w:pPr>
      <w:r w:rsidRPr="00B7621C">
        <w:rPr>
          <w:color w:val="000000"/>
        </w:rPr>
        <w:t xml:space="preserve">Он </w:t>
      </w:r>
      <w:r>
        <w:rPr>
          <w:color w:val="000000"/>
        </w:rPr>
        <w:t>опять протянул мне</w:t>
      </w:r>
      <w:r w:rsidRPr="00B7621C">
        <w:rPr>
          <w:color w:val="000000"/>
        </w:rPr>
        <w:t xml:space="preserve"> баскетбол</w:t>
      </w:r>
      <w:r>
        <w:rPr>
          <w:color w:val="000000"/>
        </w:rPr>
        <w:t>ьный мяч</w:t>
      </w:r>
      <w:r w:rsidRPr="00B7621C">
        <w:rPr>
          <w:color w:val="000000"/>
        </w:rPr>
        <w:t>.</w:t>
      </w:r>
      <w:r>
        <w:rPr>
          <w:color w:val="000000"/>
        </w:rPr>
        <w:t xml:space="preserve"> На этот раз я взял его.</w:t>
      </w:r>
      <w:r>
        <w:rPr>
          <w:rStyle w:val="apple-converted-space"/>
          <w:color w:val="000000"/>
        </w:rPr>
        <w:t xml:space="preserve"> Вытянув ноги</w:t>
      </w:r>
      <w:r>
        <w:rPr>
          <w:color w:val="000000"/>
        </w:rPr>
        <w:t>, я положил мяч на колени, обхватил его и прижался к нему подбородком.</w:t>
      </w:r>
      <w:r>
        <w:rPr>
          <w:rStyle w:val="apple-converted-space"/>
          <w:color w:val="000000"/>
        </w:rPr>
        <w:t xml:space="preserve"> Поэтому мои слова прозвучали невнятно, когда я</w:t>
      </w:r>
      <w:r w:rsidRPr="00954E3E">
        <w:rPr>
          <w:color w:val="000000"/>
        </w:rPr>
        <w:t xml:space="preserve"> </w:t>
      </w:r>
      <w:r>
        <w:rPr>
          <w:color w:val="000000"/>
        </w:rPr>
        <w:t>пробормотал:</w:t>
      </w:r>
      <w:r w:rsidRPr="00954E3E">
        <w:rPr>
          <w:color w:val="000000"/>
        </w:rPr>
        <w:t xml:space="preserve"> </w:t>
      </w:r>
    </w:p>
    <w:p w:rsidR="00C571F9" w:rsidRDefault="00C571F9" w:rsidP="00C571F9">
      <w:pPr>
        <w:pStyle w:val="western"/>
        <w:shd w:val="clear" w:color="auto" w:fill="FFFFFF"/>
        <w:spacing w:before="0" w:after="0"/>
        <w:ind w:firstLine="461"/>
        <w:jc w:val="both"/>
      </w:pPr>
      <w:r w:rsidRPr="00336D6F">
        <w:t>–</w:t>
      </w:r>
      <w:r>
        <w:t xml:space="preserve"> </w:t>
      </w:r>
      <w:r>
        <w:rPr>
          <w:color w:val="000000"/>
        </w:rPr>
        <w:t>Спасибо</w:t>
      </w:r>
      <w:r w:rsidRPr="00954E3E">
        <w:rPr>
          <w:color w:val="000000"/>
        </w:rPr>
        <w:t>.</w:t>
      </w:r>
      <w:r>
        <w:rPr>
          <w:color w:val="000000"/>
        </w:rPr>
        <w:t xml:space="preserve"> </w:t>
      </w:r>
    </w:p>
    <w:p w:rsidR="00C571F9" w:rsidRDefault="00C571F9" w:rsidP="00C571F9">
      <w:pPr>
        <w:pStyle w:val="western"/>
        <w:shd w:val="clear" w:color="auto" w:fill="FFFFFF"/>
        <w:spacing w:before="0" w:after="0"/>
        <w:ind w:firstLine="461"/>
        <w:jc w:val="both"/>
        <w:rPr>
          <w:color w:val="000000"/>
        </w:rPr>
      </w:pPr>
      <w:r>
        <w:rPr>
          <w:color w:val="000000"/>
        </w:rPr>
        <w:t xml:space="preserve">За то, что он такой замечательный брат, не за мяч. Хорошо, и за мяч тоже, но всё-таки больше за </w:t>
      </w:r>
      <w:proofErr w:type="gramStart"/>
      <w:r>
        <w:rPr>
          <w:color w:val="000000"/>
        </w:rPr>
        <w:t>другое</w:t>
      </w:r>
      <w:proofErr w:type="gramEnd"/>
      <w:r>
        <w:rPr>
          <w:color w:val="000000"/>
        </w:rPr>
        <w:t>.</w:t>
      </w:r>
    </w:p>
    <w:p w:rsidR="00C571F9" w:rsidRDefault="00C571F9" w:rsidP="00C571F9">
      <w:pPr>
        <w:pStyle w:val="western"/>
        <w:shd w:val="clear" w:color="auto" w:fill="FFFFFF"/>
        <w:spacing w:before="0" w:after="0"/>
        <w:ind w:firstLine="461"/>
        <w:jc w:val="both"/>
        <w:rPr>
          <w:rStyle w:val="apple-converted-space"/>
          <w:color w:val="000000"/>
        </w:rPr>
      </w:pPr>
      <w:r w:rsidRPr="00E5433B">
        <w:rPr>
          <w:color w:val="000000"/>
        </w:rPr>
        <w:t>Маленьк</w:t>
      </w:r>
      <w:r>
        <w:rPr>
          <w:color w:val="000000"/>
        </w:rPr>
        <w:t xml:space="preserve">ая </w:t>
      </w:r>
      <w:r w:rsidRPr="00E5433B">
        <w:rPr>
          <w:color w:val="000000"/>
        </w:rPr>
        <w:t>Мэд</w:t>
      </w:r>
      <w:r>
        <w:rPr>
          <w:color w:val="000000"/>
        </w:rPr>
        <w:t xml:space="preserve">елин </w:t>
      </w:r>
      <w:r w:rsidRPr="00E5433B">
        <w:rPr>
          <w:color w:val="000000"/>
        </w:rPr>
        <w:t>Гилберт</w:t>
      </w:r>
      <w:r>
        <w:rPr>
          <w:color w:val="000000"/>
        </w:rPr>
        <w:t xml:space="preserve"> крутила педали своего синего велосипеда, проезжая мимо нашего дома </w:t>
      </w:r>
      <w:r w:rsidRPr="00E5433B">
        <w:rPr>
          <w:color w:val="000000"/>
        </w:rPr>
        <w:t>уже</w:t>
      </w:r>
      <w:r>
        <w:rPr>
          <w:color w:val="000000"/>
        </w:rPr>
        <w:t xml:space="preserve"> </w:t>
      </w:r>
      <w:r w:rsidRPr="00E5433B">
        <w:rPr>
          <w:color w:val="000000"/>
        </w:rPr>
        <w:t>в</w:t>
      </w:r>
      <w:r>
        <w:rPr>
          <w:color w:val="000000"/>
        </w:rPr>
        <w:t xml:space="preserve"> </w:t>
      </w:r>
      <w:r w:rsidRPr="00E5433B">
        <w:rPr>
          <w:color w:val="000000"/>
        </w:rPr>
        <w:t>четвертый</w:t>
      </w:r>
      <w:r>
        <w:rPr>
          <w:color w:val="000000"/>
        </w:rPr>
        <w:t xml:space="preserve"> </w:t>
      </w:r>
      <w:r w:rsidRPr="00E5433B">
        <w:rPr>
          <w:color w:val="000000"/>
        </w:rPr>
        <w:t>раз</w:t>
      </w:r>
      <w:r>
        <w:rPr>
          <w:color w:val="000000"/>
        </w:rPr>
        <w:t xml:space="preserve"> с тех пор, как я вышел </w:t>
      </w:r>
      <w:r w:rsidRPr="00E5433B">
        <w:rPr>
          <w:color w:val="000000"/>
        </w:rPr>
        <w:t>сюда.</w:t>
      </w:r>
      <w:r w:rsidRPr="00B7621C">
        <w:rPr>
          <w:rStyle w:val="apple-converted-space"/>
          <w:color w:val="000000"/>
        </w:rPr>
        <w:t xml:space="preserve"> </w:t>
      </w:r>
      <w:r>
        <w:rPr>
          <w:rStyle w:val="apple-converted-space"/>
          <w:color w:val="000000"/>
        </w:rPr>
        <w:t>Сейчас она уже ездила самостоятельно,</w:t>
      </w:r>
      <w:r>
        <w:rPr>
          <w:color w:val="000000"/>
        </w:rPr>
        <w:t xml:space="preserve"> </w:t>
      </w:r>
      <w:r w:rsidRPr="00E5433B">
        <w:rPr>
          <w:color w:val="000000"/>
        </w:rPr>
        <w:t>без</w:t>
      </w:r>
      <w:r>
        <w:rPr>
          <w:color w:val="000000"/>
        </w:rPr>
        <w:t xml:space="preserve"> поддержки </w:t>
      </w:r>
      <w:r w:rsidRPr="00E5433B">
        <w:rPr>
          <w:color w:val="000000"/>
        </w:rPr>
        <w:t>матери,</w:t>
      </w:r>
      <w:r>
        <w:rPr>
          <w:color w:val="000000"/>
        </w:rPr>
        <w:t xml:space="preserve"> </w:t>
      </w:r>
      <w:r w:rsidRPr="00E5433B">
        <w:rPr>
          <w:color w:val="000000"/>
        </w:rPr>
        <w:t>но</w:t>
      </w:r>
      <w:r>
        <w:rPr>
          <w:color w:val="000000"/>
        </w:rPr>
        <w:t xml:space="preserve"> </w:t>
      </w:r>
      <w:r w:rsidRPr="00E5433B">
        <w:rPr>
          <w:color w:val="000000"/>
        </w:rPr>
        <w:t>миссис</w:t>
      </w:r>
      <w:r>
        <w:rPr>
          <w:color w:val="000000"/>
        </w:rPr>
        <w:t xml:space="preserve"> </w:t>
      </w:r>
      <w:r w:rsidRPr="00E5433B">
        <w:rPr>
          <w:color w:val="000000"/>
        </w:rPr>
        <w:t>Гилберт</w:t>
      </w:r>
      <w:r>
        <w:rPr>
          <w:color w:val="000000"/>
        </w:rPr>
        <w:t xml:space="preserve"> </w:t>
      </w:r>
      <w:r w:rsidRPr="00E5433B">
        <w:rPr>
          <w:color w:val="000000"/>
        </w:rPr>
        <w:t>ещ</w:t>
      </w:r>
      <w:r>
        <w:rPr>
          <w:color w:val="000000"/>
        </w:rPr>
        <w:t xml:space="preserve">ё </w:t>
      </w:r>
      <w:r w:rsidRPr="00E5433B">
        <w:rPr>
          <w:color w:val="000000"/>
        </w:rPr>
        <w:t>бе</w:t>
      </w:r>
      <w:r>
        <w:rPr>
          <w:color w:val="000000"/>
        </w:rPr>
        <w:t>г</w:t>
      </w:r>
      <w:r w:rsidRPr="00E5433B">
        <w:rPr>
          <w:color w:val="000000"/>
        </w:rPr>
        <w:t>ал</w:t>
      </w:r>
      <w:r>
        <w:rPr>
          <w:color w:val="000000"/>
        </w:rPr>
        <w:t xml:space="preserve">а с ней </w:t>
      </w:r>
      <w:r w:rsidRPr="00E5433B">
        <w:rPr>
          <w:color w:val="000000"/>
        </w:rPr>
        <w:t>рядом.</w:t>
      </w:r>
      <w:r>
        <w:rPr>
          <w:color w:val="000000"/>
        </w:rPr>
        <w:t xml:space="preserve"> Тело </w:t>
      </w:r>
      <w:r w:rsidRPr="00E5433B">
        <w:rPr>
          <w:color w:val="000000"/>
        </w:rPr>
        <w:t>Мэдди</w:t>
      </w:r>
      <w:r>
        <w:rPr>
          <w:color w:val="000000"/>
        </w:rPr>
        <w:t xml:space="preserve"> двигалось синхронно с </w:t>
      </w:r>
      <w:r w:rsidRPr="00E5433B">
        <w:rPr>
          <w:color w:val="000000"/>
        </w:rPr>
        <w:t>каждым</w:t>
      </w:r>
      <w:r>
        <w:rPr>
          <w:color w:val="000000"/>
        </w:rPr>
        <w:t xml:space="preserve"> </w:t>
      </w:r>
      <w:r w:rsidRPr="00E5433B">
        <w:rPr>
          <w:color w:val="000000"/>
        </w:rPr>
        <w:t>нажатием</w:t>
      </w:r>
      <w:r>
        <w:rPr>
          <w:color w:val="000000"/>
        </w:rPr>
        <w:t xml:space="preserve"> </w:t>
      </w:r>
      <w:r w:rsidRPr="00E5433B">
        <w:rPr>
          <w:color w:val="000000"/>
        </w:rPr>
        <w:t>ноги</w:t>
      </w:r>
      <w:r>
        <w:rPr>
          <w:color w:val="000000"/>
        </w:rPr>
        <w:t xml:space="preserve"> на педаль</w:t>
      </w:r>
      <w:r w:rsidRPr="00E5433B">
        <w:rPr>
          <w:color w:val="000000"/>
        </w:rPr>
        <w:t>,</w:t>
      </w:r>
      <w:r>
        <w:rPr>
          <w:color w:val="000000"/>
        </w:rPr>
        <w:t xml:space="preserve"> </w:t>
      </w:r>
      <w:r w:rsidRPr="00E5433B">
        <w:rPr>
          <w:color w:val="000000"/>
        </w:rPr>
        <w:t>и</w:t>
      </w:r>
      <w:r>
        <w:rPr>
          <w:color w:val="000000"/>
        </w:rPr>
        <w:t xml:space="preserve"> </w:t>
      </w:r>
      <w:r w:rsidRPr="00E5433B">
        <w:rPr>
          <w:color w:val="000000"/>
        </w:rPr>
        <w:t>она</w:t>
      </w:r>
      <w:r>
        <w:rPr>
          <w:color w:val="000000"/>
        </w:rPr>
        <w:t xml:space="preserve"> </w:t>
      </w:r>
      <w:r w:rsidRPr="00E5433B">
        <w:rPr>
          <w:color w:val="000000"/>
        </w:rPr>
        <w:t>визжала</w:t>
      </w:r>
      <w:r>
        <w:rPr>
          <w:color w:val="000000"/>
        </w:rPr>
        <w:t xml:space="preserve"> </w:t>
      </w:r>
      <w:r w:rsidRPr="00E5433B">
        <w:rPr>
          <w:color w:val="000000"/>
        </w:rPr>
        <w:t>от</w:t>
      </w:r>
      <w:r>
        <w:rPr>
          <w:color w:val="000000"/>
        </w:rPr>
        <w:t xml:space="preserve"> </w:t>
      </w:r>
      <w:r w:rsidRPr="00E5433B">
        <w:rPr>
          <w:color w:val="000000"/>
        </w:rPr>
        <w:t>радости,</w:t>
      </w:r>
      <w:r>
        <w:rPr>
          <w:color w:val="000000"/>
        </w:rPr>
        <w:t xml:space="preserve"> смотря перед собой</w:t>
      </w:r>
      <w:r w:rsidRPr="00E5433B">
        <w:rPr>
          <w:color w:val="000000"/>
        </w:rPr>
        <w:t>.</w:t>
      </w:r>
      <w:r w:rsidRPr="00B7621C">
        <w:rPr>
          <w:rStyle w:val="apple-converted-space"/>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Пос</w:t>
      </w:r>
      <w:r w:rsidRPr="00E5433B">
        <w:rPr>
          <w:color w:val="000000"/>
        </w:rPr>
        <w:t>мотри</w:t>
      </w:r>
      <w:r>
        <w:rPr>
          <w:color w:val="000000"/>
        </w:rPr>
        <w:t xml:space="preserve"> </w:t>
      </w:r>
      <w:r w:rsidRPr="00E5433B">
        <w:rPr>
          <w:color w:val="000000"/>
        </w:rPr>
        <w:t>на</w:t>
      </w:r>
      <w:r>
        <w:rPr>
          <w:color w:val="000000"/>
        </w:rPr>
        <w:t xml:space="preserve"> </w:t>
      </w:r>
      <w:r w:rsidRPr="00E5433B">
        <w:rPr>
          <w:color w:val="000000"/>
        </w:rPr>
        <w:t>меня,</w:t>
      </w:r>
      <w:r>
        <w:rPr>
          <w:color w:val="000000"/>
        </w:rPr>
        <w:t xml:space="preserve"> </w:t>
      </w:r>
      <w:r w:rsidRPr="00E5433B">
        <w:rPr>
          <w:color w:val="000000"/>
        </w:rPr>
        <w:t>мама!</w:t>
      </w:r>
      <w:r w:rsidRPr="00B7621C">
        <w:rPr>
          <w:rStyle w:val="apple-converted-space"/>
          <w:color w:val="000000"/>
        </w:rPr>
        <w:t xml:space="preserve"> </w:t>
      </w:r>
      <w:r w:rsidRPr="00E5433B">
        <w:rPr>
          <w:color w:val="000000"/>
        </w:rPr>
        <w:t>Я</w:t>
      </w:r>
      <w:r>
        <w:rPr>
          <w:color w:val="000000"/>
        </w:rPr>
        <w:t xml:space="preserve"> сама теперь</w:t>
      </w:r>
      <w:r w:rsidRPr="002E22D8">
        <w:rPr>
          <w:color w:val="000000"/>
        </w:rPr>
        <w:t xml:space="preserve"> </w:t>
      </w:r>
      <w:r>
        <w:rPr>
          <w:color w:val="000000"/>
        </w:rPr>
        <w:t>умею</w:t>
      </w:r>
      <w:r w:rsidRPr="00E5433B">
        <w:rPr>
          <w:color w:val="000000"/>
        </w:rPr>
        <w:t>!</w:t>
      </w:r>
    </w:p>
    <w:p w:rsidR="00C571F9" w:rsidRPr="007846F4" w:rsidRDefault="00C571F9" w:rsidP="00C571F9">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sidRPr="00E5433B">
        <w:rPr>
          <w:color w:val="000000"/>
        </w:rPr>
        <w:t>Да,</w:t>
      </w:r>
      <w:r>
        <w:rPr>
          <w:color w:val="000000"/>
        </w:rPr>
        <w:t xml:space="preserve"> </w:t>
      </w:r>
      <w:r w:rsidRPr="00E5433B">
        <w:rPr>
          <w:color w:val="000000"/>
        </w:rPr>
        <w:t>дорогая.</w:t>
      </w:r>
      <w:r w:rsidRPr="00B7621C">
        <w:rPr>
          <w:rStyle w:val="apple-converted-space"/>
          <w:color w:val="000000"/>
        </w:rPr>
        <w:t xml:space="preserve"> </w:t>
      </w:r>
      <w:r>
        <w:rPr>
          <w:rStyle w:val="apple-converted-space"/>
          <w:color w:val="000000"/>
        </w:rPr>
        <w:t>Посмотри</w:t>
      </w:r>
      <w:r w:rsidRPr="00E5433B">
        <w:rPr>
          <w:color w:val="000000"/>
        </w:rPr>
        <w:t>,</w:t>
      </w:r>
      <w:r>
        <w:rPr>
          <w:color w:val="000000"/>
        </w:rPr>
        <w:t xml:space="preserve"> </w:t>
      </w:r>
      <w:r w:rsidRPr="00E5433B">
        <w:rPr>
          <w:color w:val="000000"/>
        </w:rPr>
        <w:t>как</w:t>
      </w:r>
      <w:r>
        <w:rPr>
          <w:color w:val="000000"/>
        </w:rPr>
        <w:t xml:space="preserve"> ты </w:t>
      </w:r>
      <w:r w:rsidRPr="00E5433B">
        <w:rPr>
          <w:color w:val="000000"/>
        </w:rPr>
        <w:t>быстро</w:t>
      </w:r>
      <w:r>
        <w:rPr>
          <w:color w:val="000000"/>
        </w:rPr>
        <w:t xml:space="preserve"> едешь</w:t>
      </w:r>
      <w:r w:rsidRPr="00E5433B">
        <w:rPr>
          <w:color w:val="000000"/>
        </w:rPr>
        <w:t>,</w:t>
      </w:r>
      <w:r>
        <w:rPr>
          <w:color w:val="000000"/>
        </w:rPr>
        <w:t xml:space="preserve"> </w:t>
      </w:r>
      <w:r w:rsidRPr="00336D6F">
        <w:t>–</w:t>
      </w:r>
      <w:r>
        <w:t xml:space="preserve"> </w:t>
      </w:r>
      <w:r w:rsidRPr="00E5433B">
        <w:rPr>
          <w:color w:val="000000"/>
        </w:rPr>
        <w:t>задыхаясь</w:t>
      </w:r>
      <w:r>
        <w:rPr>
          <w:color w:val="000000"/>
        </w:rPr>
        <w:t xml:space="preserve">, воскликнула </w:t>
      </w:r>
      <w:r w:rsidRPr="00E5433B">
        <w:rPr>
          <w:color w:val="000000"/>
        </w:rPr>
        <w:t>миссис</w:t>
      </w:r>
      <w:r>
        <w:rPr>
          <w:color w:val="000000"/>
        </w:rPr>
        <w:t xml:space="preserve"> </w:t>
      </w:r>
      <w:r w:rsidRPr="00E5433B">
        <w:rPr>
          <w:color w:val="000000"/>
        </w:rPr>
        <w:t>Гилберт.</w:t>
      </w:r>
    </w:p>
    <w:p w:rsidR="00C571F9" w:rsidRDefault="00C571F9" w:rsidP="00C571F9">
      <w:pPr>
        <w:pStyle w:val="western"/>
        <w:shd w:val="clear" w:color="auto" w:fill="FFFFFF"/>
        <w:spacing w:before="0" w:after="0"/>
        <w:ind w:firstLine="461"/>
        <w:jc w:val="both"/>
        <w:rPr>
          <w:color w:val="000000"/>
        </w:rPr>
      </w:pPr>
      <w:r>
        <w:rPr>
          <w:color w:val="000000"/>
        </w:rPr>
        <w:t xml:space="preserve">Когда они перед очередным поворотом добрались до конца улицы, я спокойно спросил Итана: </w:t>
      </w:r>
    </w:p>
    <w:p w:rsidR="00C571F9" w:rsidRDefault="00C571F9" w:rsidP="00C571F9">
      <w:pPr>
        <w:pStyle w:val="western"/>
        <w:shd w:val="clear" w:color="auto" w:fill="FFFFFF"/>
        <w:spacing w:before="0" w:after="0"/>
        <w:ind w:firstLine="461"/>
        <w:jc w:val="both"/>
        <w:rPr>
          <w:color w:val="000000"/>
        </w:rPr>
      </w:pPr>
      <w:r w:rsidRPr="00336D6F">
        <w:t>–</w:t>
      </w:r>
      <w:r>
        <w:t xml:space="preserve"> </w:t>
      </w:r>
      <w:r>
        <w:rPr>
          <w:color w:val="000000"/>
        </w:rPr>
        <w:t>Так ты считаешь, я должен держаться на расстоянии, как она хочет?</w:t>
      </w:r>
    </w:p>
    <w:p w:rsidR="00C571F9" w:rsidRDefault="00C571F9" w:rsidP="00C571F9">
      <w:pPr>
        <w:pStyle w:val="western"/>
        <w:shd w:val="clear" w:color="auto" w:fill="FFFFFF"/>
        <w:spacing w:before="0" w:after="0"/>
        <w:ind w:firstLine="461"/>
        <w:jc w:val="both"/>
        <w:rPr>
          <w:color w:val="000000"/>
        </w:rPr>
      </w:pPr>
      <w:r w:rsidRPr="00336D6F">
        <w:t>–</w:t>
      </w:r>
      <w:r>
        <w:t xml:space="preserve"> </w:t>
      </w:r>
      <w:r>
        <w:rPr>
          <w:color w:val="000000"/>
        </w:rPr>
        <w:t>Наверное, так будет лучше.</w:t>
      </w:r>
      <w:r>
        <w:rPr>
          <w:rStyle w:val="apple-converted-space"/>
          <w:color w:val="000000"/>
        </w:rPr>
        <w:t xml:space="preserve"> </w:t>
      </w:r>
      <w:r>
        <w:rPr>
          <w:color w:val="000000"/>
        </w:rPr>
        <w:t>По крайней мере</w:t>
      </w:r>
      <w:r w:rsidR="0060713A">
        <w:rPr>
          <w:color w:val="000000"/>
        </w:rPr>
        <w:t>,</w:t>
      </w:r>
      <w:r>
        <w:rPr>
          <w:color w:val="000000"/>
        </w:rPr>
        <w:t xml:space="preserve"> нескольк</w:t>
      </w:r>
      <w:r w:rsidR="0060713A">
        <w:rPr>
          <w:color w:val="000000"/>
        </w:rPr>
        <w:t>о</w:t>
      </w:r>
      <w:r>
        <w:rPr>
          <w:color w:val="000000"/>
        </w:rPr>
        <w:t xml:space="preserve"> дней.</w:t>
      </w:r>
      <w:r>
        <w:rPr>
          <w:rStyle w:val="apple-converted-space"/>
          <w:color w:val="000000"/>
        </w:rPr>
        <w:t xml:space="preserve"> Н</w:t>
      </w:r>
      <w:r>
        <w:rPr>
          <w:color w:val="000000"/>
        </w:rPr>
        <w:t>еделю или две.</w:t>
      </w:r>
    </w:p>
    <w:p w:rsidR="00C571F9" w:rsidRDefault="00C571F9" w:rsidP="00C571F9">
      <w:pPr>
        <w:pStyle w:val="western"/>
        <w:shd w:val="clear" w:color="auto" w:fill="FFFFFF"/>
        <w:spacing w:before="0" w:after="0"/>
        <w:ind w:firstLine="461"/>
        <w:jc w:val="both"/>
        <w:rPr>
          <w:rStyle w:val="apple-converted-space"/>
          <w:color w:val="000000"/>
        </w:rPr>
      </w:pPr>
      <w:r>
        <w:rPr>
          <w:color w:val="000000"/>
        </w:rPr>
        <w:t>Я надулся.</w:t>
      </w:r>
      <w:r>
        <w:rPr>
          <w:rStyle w:val="apple-converted-space"/>
          <w:color w:val="000000"/>
        </w:rPr>
        <w:t xml:space="preserve"> </w:t>
      </w:r>
    </w:p>
    <w:p w:rsidR="00C571F9" w:rsidRDefault="00C571F9" w:rsidP="00C571F9">
      <w:pPr>
        <w:pStyle w:val="western"/>
        <w:shd w:val="clear" w:color="auto" w:fill="FFFFFF"/>
        <w:spacing w:before="0" w:after="0"/>
        <w:ind w:firstLine="461"/>
        <w:jc w:val="both"/>
        <w:rPr>
          <w:color w:val="000000"/>
        </w:rPr>
      </w:pPr>
      <w:r w:rsidRPr="00336D6F">
        <w:t>–</w:t>
      </w:r>
      <w:r>
        <w:t xml:space="preserve"> </w:t>
      </w:r>
      <w:r>
        <w:rPr>
          <w:color w:val="000000"/>
        </w:rPr>
        <w:t>И чем я должен заниматься всё это время?</w:t>
      </w:r>
    </w:p>
    <w:p w:rsidR="00C571F9" w:rsidRDefault="00C571F9" w:rsidP="00C571F9">
      <w:pPr>
        <w:pStyle w:val="western"/>
        <w:shd w:val="clear" w:color="auto" w:fill="FFFFFF"/>
        <w:spacing w:before="0" w:after="0"/>
        <w:ind w:firstLine="461"/>
        <w:jc w:val="both"/>
        <w:rPr>
          <w:rStyle w:val="apple-converted-space"/>
          <w:color w:val="000000"/>
        </w:rPr>
      </w:pPr>
      <w:r>
        <w:rPr>
          <w:color w:val="000000"/>
        </w:rPr>
        <w:t>Итан засмеялся, ткнув меня плечом в плечо.</w:t>
      </w:r>
      <w:r>
        <w:rPr>
          <w:rStyle w:val="apple-converted-space"/>
          <w:color w:val="000000"/>
        </w:rPr>
        <w:t xml:space="preserve"> </w:t>
      </w:r>
    </w:p>
    <w:p w:rsidR="00C571F9" w:rsidRDefault="00C571F9" w:rsidP="00C571F9">
      <w:pPr>
        <w:pStyle w:val="western"/>
        <w:shd w:val="clear" w:color="auto" w:fill="FFFFFF"/>
        <w:spacing w:before="0" w:after="0"/>
        <w:ind w:firstLine="461"/>
        <w:jc w:val="both"/>
        <w:rPr>
          <w:color w:val="000000"/>
        </w:rPr>
      </w:pPr>
      <w:r w:rsidRPr="00336D6F">
        <w:t>–</w:t>
      </w:r>
      <w:r>
        <w:t xml:space="preserve"> </w:t>
      </w:r>
      <w:r>
        <w:rPr>
          <w:color w:val="000000"/>
        </w:rPr>
        <w:t>Не знаю.</w:t>
      </w:r>
      <w:r>
        <w:rPr>
          <w:rStyle w:val="apple-converted-space"/>
          <w:color w:val="000000"/>
        </w:rPr>
        <w:t xml:space="preserve"> </w:t>
      </w:r>
      <w:r>
        <w:rPr>
          <w:color w:val="000000"/>
        </w:rPr>
        <w:t xml:space="preserve">Но явно не сидеть здесь вечно. </w:t>
      </w:r>
    </w:p>
    <w:p w:rsidR="00C571F9" w:rsidRPr="007846F4" w:rsidRDefault="00C571F9" w:rsidP="00C571F9">
      <w:pPr>
        <w:pStyle w:val="western"/>
        <w:shd w:val="clear" w:color="auto" w:fill="FFFFFF"/>
        <w:spacing w:before="0" w:after="0"/>
        <w:ind w:firstLine="461"/>
        <w:jc w:val="both"/>
        <w:rPr>
          <w:color w:val="000000"/>
        </w:rPr>
      </w:pPr>
      <w:r>
        <w:rPr>
          <w:color w:val="000000"/>
        </w:rPr>
        <w:t xml:space="preserve">Он встал и протянул мне руку. </w:t>
      </w:r>
      <w:r w:rsidRPr="00E5433B">
        <w:rPr>
          <w:color w:val="000000"/>
        </w:rPr>
        <w:t>Я</w:t>
      </w:r>
      <w:r>
        <w:rPr>
          <w:color w:val="000000"/>
        </w:rPr>
        <w:t xml:space="preserve"> </w:t>
      </w:r>
      <w:r w:rsidRPr="00E5433B">
        <w:rPr>
          <w:color w:val="000000"/>
        </w:rPr>
        <w:t>не</w:t>
      </w:r>
      <w:r>
        <w:rPr>
          <w:color w:val="000000"/>
        </w:rPr>
        <w:t xml:space="preserve"> </w:t>
      </w:r>
      <w:r w:rsidRPr="00E5433B">
        <w:rPr>
          <w:color w:val="000000"/>
        </w:rPr>
        <w:t>хотел</w:t>
      </w:r>
      <w:r>
        <w:rPr>
          <w:color w:val="000000"/>
        </w:rPr>
        <w:t xml:space="preserve"> подниматься </w:t>
      </w:r>
      <w:r w:rsidRPr="00E5433B">
        <w:rPr>
          <w:color w:val="000000"/>
        </w:rPr>
        <w:t>и</w:t>
      </w:r>
      <w:r>
        <w:rPr>
          <w:color w:val="000000"/>
        </w:rPr>
        <w:t xml:space="preserve"> продолжать жить, как ни в чём не бывало</w:t>
      </w:r>
      <w:r w:rsidRPr="00E5433B">
        <w:rPr>
          <w:color w:val="000000"/>
        </w:rPr>
        <w:t>.</w:t>
      </w:r>
      <w:r w:rsidRPr="00B7621C">
        <w:rPr>
          <w:rStyle w:val="apple-converted-space"/>
          <w:color w:val="000000"/>
        </w:rPr>
        <w:t xml:space="preserve"> </w:t>
      </w:r>
      <w:r w:rsidRPr="00E5433B">
        <w:rPr>
          <w:color w:val="000000"/>
        </w:rPr>
        <w:t>Но</w:t>
      </w:r>
      <w:r>
        <w:rPr>
          <w:color w:val="000000"/>
        </w:rPr>
        <w:t xml:space="preserve"> И</w:t>
      </w:r>
      <w:r w:rsidRPr="00E5433B">
        <w:rPr>
          <w:color w:val="000000"/>
        </w:rPr>
        <w:t>тан</w:t>
      </w:r>
      <w:r>
        <w:rPr>
          <w:color w:val="000000"/>
        </w:rPr>
        <w:t xml:space="preserve"> </w:t>
      </w:r>
      <w:r w:rsidRPr="00E5433B">
        <w:rPr>
          <w:color w:val="000000"/>
        </w:rPr>
        <w:t>прав.</w:t>
      </w:r>
      <w:r w:rsidRPr="00B7621C">
        <w:rPr>
          <w:rStyle w:val="apple-converted-space"/>
          <w:color w:val="000000"/>
        </w:rPr>
        <w:t xml:space="preserve"> </w:t>
      </w:r>
      <w:r w:rsidRPr="00E5433B">
        <w:rPr>
          <w:color w:val="000000"/>
        </w:rPr>
        <w:t>В</w:t>
      </w:r>
      <w:r>
        <w:rPr>
          <w:color w:val="000000"/>
        </w:rPr>
        <w:t xml:space="preserve"> </w:t>
      </w:r>
      <w:r w:rsidRPr="00E5433B">
        <w:rPr>
          <w:color w:val="000000"/>
        </w:rPr>
        <w:t>конце</w:t>
      </w:r>
      <w:r>
        <w:rPr>
          <w:color w:val="000000"/>
        </w:rPr>
        <w:t xml:space="preserve"> </w:t>
      </w:r>
      <w:proofErr w:type="gramStart"/>
      <w:r w:rsidRPr="00E5433B">
        <w:rPr>
          <w:color w:val="000000"/>
        </w:rPr>
        <w:t>концов</w:t>
      </w:r>
      <w:proofErr w:type="gramEnd"/>
      <w:r>
        <w:rPr>
          <w:color w:val="000000"/>
        </w:rPr>
        <w:t xml:space="preserve"> </w:t>
      </w:r>
      <w:r w:rsidRPr="00E5433B">
        <w:rPr>
          <w:color w:val="000000"/>
        </w:rPr>
        <w:t>я</w:t>
      </w:r>
      <w:r>
        <w:rPr>
          <w:color w:val="000000"/>
        </w:rPr>
        <w:t xml:space="preserve"> </w:t>
      </w:r>
      <w:r w:rsidRPr="00E5433B">
        <w:rPr>
          <w:color w:val="000000"/>
        </w:rPr>
        <w:t>выпрямился</w:t>
      </w:r>
      <w:r>
        <w:rPr>
          <w:color w:val="000000"/>
        </w:rPr>
        <w:t xml:space="preserve"> </w:t>
      </w:r>
      <w:r w:rsidRPr="00E5433B">
        <w:rPr>
          <w:color w:val="000000"/>
        </w:rPr>
        <w:t>и</w:t>
      </w:r>
      <w:r>
        <w:rPr>
          <w:color w:val="000000"/>
        </w:rPr>
        <w:t xml:space="preserve"> </w:t>
      </w:r>
      <w:r w:rsidRPr="00E5433B">
        <w:rPr>
          <w:color w:val="000000"/>
        </w:rPr>
        <w:t>схватил</w:t>
      </w:r>
      <w:r>
        <w:rPr>
          <w:color w:val="000000"/>
        </w:rPr>
        <w:t xml:space="preserve"> </w:t>
      </w:r>
      <w:r w:rsidRPr="00E5433B">
        <w:rPr>
          <w:color w:val="000000"/>
        </w:rPr>
        <w:t>его</w:t>
      </w:r>
      <w:r>
        <w:rPr>
          <w:color w:val="000000"/>
        </w:rPr>
        <w:t xml:space="preserve"> </w:t>
      </w:r>
      <w:r w:rsidRPr="00E5433B">
        <w:rPr>
          <w:color w:val="000000"/>
        </w:rPr>
        <w:t>за</w:t>
      </w:r>
      <w:r>
        <w:rPr>
          <w:color w:val="000000"/>
        </w:rPr>
        <w:t xml:space="preserve"> </w:t>
      </w:r>
      <w:r w:rsidRPr="00E5433B">
        <w:rPr>
          <w:color w:val="000000"/>
        </w:rPr>
        <w:t>руку.</w:t>
      </w:r>
      <w:r w:rsidRPr="00B7621C">
        <w:rPr>
          <w:rStyle w:val="apple-converted-space"/>
          <w:color w:val="000000"/>
        </w:rPr>
        <w:t xml:space="preserve"> </w:t>
      </w:r>
      <w:r w:rsidRPr="00E5433B">
        <w:rPr>
          <w:color w:val="000000"/>
        </w:rPr>
        <w:t>Мой</w:t>
      </w:r>
      <w:r>
        <w:rPr>
          <w:color w:val="000000"/>
        </w:rPr>
        <w:t xml:space="preserve"> </w:t>
      </w:r>
      <w:r w:rsidRPr="00E5433B">
        <w:rPr>
          <w:color w:val="000000"/>
        </w:rPr>
        <w:t>брат</w:t>
      </w:r>
      <w:r>
        <w:rPr>
          <w:color w:val="000000"/>
        </w:rPr>
        <w:t xml:space="preserve"> поставил </w:t>
      </w:r>
      <w:r w:rsidRPr="00E5433B">
        <w:rPr>
          <w:color w:val="000000"/>
        </w:rPr>
        <w:t>меня</w:t>
      </w:r>
      <w:r>
        <w:rPr>
          <w:color w:val="000000"/>
        </w:rPr>
        <w:t xml:space="preserve"> </w:t>
      </w:r>
      <w:r w:rsidRPr="00E5433B">
        <w:rPr>
          <w:color w:val="000000"/>
        </w:rPr>
        <w:t>на</w:t>
      </w:r>
      <w:r>
        <w:rPr>
          <w:color w:val="000000"/>
        </w:rPr>
        <w:t xml:space="preserve"> </w:t>
      </w:r>
      <w:r w:rsidRPr="00E5433B">
        <w:rPr>
          <w:color w:val="000000"/>
        </w:rPr>
        <w:t>ноги,</w:t>
      </w:r>
      <w:r>
        <w:rPr>
          <w:color w:val="000000"/>
        </w:rPr>
        <w:t xml:space="preserve"> </w:t>
      </w:r>
      <w:r w:rsidRPr="00E5433B">
        <w:rPr>
          <w:color w:val="000000"/>
        </w:rPr>
        <w:t>и</w:t>
      </w:r>
      <w:r>
        <w:rPr>
          <w:color w:val="000000"/>
        </w:rPr>
        <w:t xml:space="preserve"> </w:t>
      </w:r>
      <w:r w:rsidRPr="00E5433B">
        <w:rPr>
          <w:color w:val="000000"/>
        </w:rPr>
        <w:t>мы</w:t>
      </w:r>
      <w:r>
        <w:rPr>
          <w:color w:val="000000"/>
        </w:rPr>
        <w:t xml:space="preserve"> вместе </w:t>
      </w:r>
      <w:r w:rsidRPr="00E5433B">
        <w:rPr>
          <w:color w:val="000000"/>
        </w:rPr>
        <w:t>вошли</w:t>
      </w:r>
      <w:r>
        <w:rPr>
          <w:color w:val="000000"/>
        </w:rPr>
        <w:t xml:space="preserve"> в дом</w:t>
      </w:r>
      <w:r w:rsidRPr="00E5433B">
        <w:rPr>
          <w:color w:val="000000"/>
        </w:rPr>
        <w:t>.</w:t>
      </w:r>
    </w:p>
    <w:p w:rsidR="00C571F9" w:rsidRPr="007846F4" w:rsidRDefault="00C571F9" w:rsidP="00C571F9">
      <w:pPr>
        <w:pStyle w:val="western"/>
        <w:shd w:val="clear" w:color="auto" w:fill="FFFFFF"/>
        <w:spacing w:before="0" w:after="0"/>
        <w:ind w:firstLine="461"/>
        <w:jc w:val="both"/>
        <w:rPr>
          <w:color w:val="FF0000"/>
        </w:rPr>
      </w:pPr>
    </w:p>
    <w:p w:rsidR="00C571F9" w:rsidRPr="00762066" w:rsidRDefault="00C571F9" w:rsidP="00C571F9">
      <w:pPr>
        <w:pStyle w:val="western"/>
        <w:shd w:val="clear" w:color="auto" w:fill="FFFFFF"/>
        <w:spacing w:before="0" w:after="0"/>
        <w:jc w:val="center"/>
        <w:rPr>
          <w:b/>
        </w:rPr>
      </w:pPr>
      <w:r w:rsidRPr="00762066">
        <w:rPr>
          <w:b/>
          <w:sz w:val="32"/>
        </w:rPr>
        <w:t>***</w:t>
      </w:r>
    </w:p>
    <w:p w:rsidR="00C571F9" w:rsidRPr="00DA28D3" w:rsidRDefault="00C571F9" w:rsidP="00C571F9">
      <w:pPr>
        <w:pStyle w:val="western"/>
        <w:shd w:val="clear" w:color="auto" w:fill="FFFFFF"/>
        <w:spacing w:before="0" w:after="0"/>
        <w:ind w:firstLine="461"/>
        <w:jc w:val="both"/>
        <w:rPr>
          <w:color w:val="FF0000"/>
        </w:rPr>
      </w:pPr>
    </w:p>
    <w:p w:rsidR="00C571F9" w:rsidRPr="007846F4" w:rsidRDefault="00C571F9" w:rsidP="00C571F9">
      <w:pPr>
        <w:pStyle w:val="western"/>
        <w:shd w:val="clear" w:color="auto" w:fill="FFFFFF"/>
        <w:spacing w:before="0" w:after="0"/>
        <w:ind w:firstLine="426"/>
        <w:jc w:val="both"/>
        <w:rPr>
          <w:color w:val="000000"/>
        </w:rPr>
      </w:pPr>
      <w:r w:rsidRPr="00E5433B">
        <w:rPr>
          <w:color w:val="000000"/>
        </w:rPr>
        <w:t>Следуя</w:t>
      </w:r>
      <w:r>
        <w:rPr>
          <w:color w:val="000000"/>
        </w:rPr>
        <w:t xml:space="preserve"> </w:t>
      </w:r>
      <w:r w:rsidRPr="00E5433B">
        <w:rPr>
          <w:color w:val="000000"/>
        </w:rPr>
        <w:t>совету</w:t>
      </w:r>
      <w:r>
        <w:rPr>
          <w:color w:val="000000"/>
        </w:rPr>
        <w:t xml:space="preserve"> </w:t>
      </w:r>
      <w:r w:rsidRPr="00E5433B">
        <w:rPr>
          <w:color w:val="000000"/>
        </w:rPr>
        <w:t>Итана,</w:t>
      </w:r>
      <w:r>
        <w:rPr>
          <w:color w:val="000000"/>
        </w:rPr>
        <w:t xml:space="preserve"> </w:t>
      </w:r>
      <w:r w:rsidRPr="00E5433B">
        <w:rPr>
          <w:color w:val="000000"/>
        </w:rPr>
        <w:t>я</w:t>
      </w:r>
      <w:r>
        <w:rPr>
          <w:color w:val="000000"/>
        </w:rPr>
        <w:t xml:space="preserve"> больше </w:t>
      </w:r>
      <w:r w:rsidRPr="00E5433B">
        <w:rPr>
          <w:color w:val="000000"/>
        </w:rPr>
        <w:t>не</w:t>
      </w:r>
      <w:r>
        <w:rPr>
          <w:color w:val="000000"/>
        </w:rPr>
        <w:t xml:space="preserve"> </w:t>
      </w:r>
      <w:r w:rsidRPr="00E5433B">
        <w:rPr>
          <w:color w:val="000000"/>
        </w:rPr>
        <w:t>звони</w:t>
      </w:r>
      <w:r>
        <w:rPr>
          <w:color w:val="000000"/>
        </w:rPr>
        <w:t xml:space="preserve">л </w:t>
      </w:r>
      <w:r w:rsidRPr="00E5433B">
        <w:rPr>
          <w:color w:val="000000"/>
        </w:rPr>
        <w:t>и</w:t>
      </w:r>
      <w:r>
        <w:rPr>
          <w:color w:val="000000"/>
        </w:rPr>
        <w:t xml:space="preserve"> не отправлял сообщения </w:t>
      </w:r>
      <w:r w:rsidRPr="00E5433B">
        <w:rPr>
          <w:color w:val="000000"/>
        </w:rPr>
        <w:t>Сьюз</w:t>
      </w:r>
      <w:r>
        <w:rPr>
          <w:color w:val="000000"/>
        </w:rPr>
        <w:t>ан</w:t>
      </w:r>
      <w:r w:rsidRPr="00E5433B">
        <w:rPr>
          <w:color w:val="000000"/>
        </w:rPr>
        <w:t>.</w:t>
      </w:r>
      <w:r w:rsidRPr="00B7621C">
        <w:rPr>
          <w:rStyle w:val="apple-converted-space"/>
          <w:color w:val="000000"/>
        </w:rPr>
        <w:t xml:space="preserve"> </w:t>
      </w:r>
      <w:r>
        <w:rPr>
          <w:rStyle w:val="apple-converted-space"/>
          <w:color w:val="000000"/>
        </w:rPr>
        <w:t>Но э</w:t>
      </w:r>
      <w:r w:rsidRPr="00E5433B">
        <w:rPr>
          <w:color w:val="000000"/>
        </w:rPr>
        <w:t>то</w:t>
      </w:r>
      <w:r>
        <w:rPr>
          <w:color w:val="000000"/>
        </w:rPr>
        <w:t xml:space="preserve"> </w:t>
      </w:r>
      <w:r w:rsidRPr="00E5433B">
        <w:rPr>
          <w:color w:val="000000"/>
        </w:rPr>
        <w:t>не</w:t>
      </w:r>
      <w:r>
        <w:rPr>
          <w:color w:val="000000"/>
        </w:rPr>
        <w:t xml:space="preserve"> </w:t>
      </w:r>
      <w:r w:rsidRPr="00E5433B">
        <w:rPr>
          <w:color w:val="000000"/>
        </w:rPr>
        <w:t>означает,</w:t>
      </w:r>
      <w:r>
        <w:rPr>
          <w:color w:val="000000"/>
        </w:rPr>
        <w:t xml:space="preserve"> что я не хотел этого сделать</w:t>
      </w:r>
      <w:r w:rsidRPr="00E5433B">
        <w:rPr>
          <w:color w:val="000000"/>
        </w:rPr>
        <w:t>.</w:t>
      </w:r>
      <w:r w:rsidRPr="00B7621C">
        <w:rPr>
          <w:rStyle w:val="apple-converted-space"/>
          <w:color w:val="000000"/>
        </w:rPr>
        <w:t xml:space="preserve"> </w:t>
      </w:r>
      <w:r w:rsidRPr="00E5433B">
        <w:rPr>
          <w:color w:val="000000"/>
        </w:rPr>
        <w:t>Напротив,</w:t>
      </w:r>
      <w:r>
        <w:rPr>
          <w:color w:val="000000"/>
        </w:rPr>
        <w:t xml:space="preserve"> в голове у меня </w:t>
      </w:r>
      <w:proofErr w:type="gramStart"/>
      <w:r>
        <w:rPr>
          <w:color w:val="000000"/>
        </w:rPr>
        <w:t>зудело</w:t>
      </w:r>
      <w:proofErr w:type="gramEnd"/>
      <w:r>
        <w:rPr>
          <w:color w:val="000000"/>
        </w:rPr>
        <w:t xml:space="preserve"> желание позвонить ей.</w:t>
      </w:r>
      <w:r w:rsidRPr="00B7621C">
        <w:rPr>
          <w:rStyle w:val="apple-converted-space"/>
          <w:color w:val="000000"/>
        </w:rPr>
        <w:t xml:space="preserve"> </w:t>
      </w:r>
      <w:r>
        <w:rPr>
          <w:rStyle w:val="apple-converted-space"/>
          <w:color w:val="000000"/>
        </w:rPr>
        <w:t>Неприятно</w:t>
      </w:r>
      <w:r>
        <w:rPr>
          <w:color w:val="000000"/>
        </w:rPr>
        <w:t xml:space="preserve"> </w:t>
      </w:r>
      <w:r w:rsidRPr="00E5433B">
        <w:rPr>
          <w:color w:val="000000"/>
        </w:rPr>
        <w:t>и</w:t>
      </w:r>
      <w:r>
        <w:rPr>
          <w:color w:val="000000"/>
        </w:rPr>
        <w:t xml:space="preserve"> мучительно</w:t>
      </w:r>
      <w:r w:rsidRPr="00E5433B">
        <w:rPr>
          <w:color w:val="000000"/>
        </w:rPr>
        <w:t>.</w:t>
      </w:r>
      <w:r w:rsidRPr="00B7621C">
        <w:rPr>
          <w:rStyle w:val="apple-converted-space"/>
          <w:color w:val="000000"/>
        </w:rPr>
        <w:t xml:space="preserve"> </w:t>
      </w:r>
      <w:r w:rsidRPr="00E5433B">
        <w:rPr>
          <w:color w:val="000000"/>
        </w:rPr>
        <w:t>Я</w:t>
      </w:r>
      <w:r>
        <w:rPr>
          <w:color w:val="000000"/>
        </w:rPr>
        <w:t xml:space="preserve"> никак </w:t>
      </w:r>
      <w:r w:rsidRPr="00E5433B">
        <w:rPr>
          <w:color w:val="000000"/>
        </w:rPr>
        <w:t>не</w:t>
      </w:r>
      <w:r>
        <w:rPr>
          <w:color w:val="000000"/>
        </w:rPr>
        <w:t xml:space="preserve"> </w:t>
      </w:r>
      <w:r w:rsidRPr="00E5433B">
        <w:rPr>
          <w:color w:val="000000"/>
        </w:rPr>
        <w:t>мог</w:t>
      </w:r>
      <w:r>
        <w:rPr>
          <w:color w:val="000000"/>
        </w:rPr>
        <w:t xml:space="preserve"> </w:t>
      </w:r>
      <w:r w:rsidRPr="00E5433B">
        <w:rPr>
          <w:color w:val="000000"/>
        </w:rPr>
        <w:t>избавиться</w:t>
      </w:r>
      <w:r>
        <w:rPr>
          <w:color w:val="000000"/>
        </w:rPr>
        <w:t xml:space="preserve"> </w:t>
      </w:r>
      <w:r w:rsidRPr="00E5433B">
        <w:rPr>
          <w:color w:val="000000"/>
        </w:rPr>
        <w:t>от</w:t>
      </w:r>
      <w:r>
        <w:rPr>
          <w:color w:val="000000"/>
        </w:rPr>
        <w:t xml:space="preserve"> </w:t>
      </w:r>
      <w:r w:rsidRPr="00E5433B">
        <w:rPr>
          <w:color w:val="000000"/>
        </w:rPr>
        <w:t>него.</w:t>
      </w:r>
      <w:r w:rsidRPr="00B7621C">
        <w:rPr>
          <w:rStyle w:val="apple-converted-space"/>
          <w:color w:val="000000"/>
        </w:rPr>
        <w:t xml:space="preserve"> </w:t>
      </w:r>
      <w:r w:rsidRPr="00E5433B">
        <w:rPr>
          <w:color w:val="000000"/>
        </w:rPr>
        <w:t>Но</w:t>
      </w:r>
      <w:r>
        <w:rPr>
          <w:color w:val="000000"/>
        </w:rPr>
        <w:t xml:space="preserve"> </w:t>
      </w:r>
      <w:r w:rsidRPr="00E5433B">
        <w:rPr>
          <w:color w:val="000000"/>
        </w:rPr>
        <w:t>я</w:t>
      </w:r>
      <w:r>
        <w:rPr>
          <w:color w:val="000000"/>
        </w:rPr>
        <w:t xml:space="preserve"> и </w:t>
      </w:r>
      <w:r w:rsidRPr="00E5433B">
        <w:rPr>
          <w:color w:val="000000"/>
        </w:rPr>
        <w:t>не</w:t>
      </w:r>
      <w:r>
        <w:rPr>
          <w:color w:val="000000"/>
        </w:rPr>
        <w:t xml:space="preserve"> </w:t>
      </w:r>
      <w:r w:rsidRPr="00E5433B">
        <w:rPr>
          <w:color w:val="000000"/>
        </w:rPr>
        <w:t>мог</w:t>
      </w:r>
      <w:r>
        <w:rPr>
          <w:color w:val="000000"/>
        </w:rPr>
        <w:t xml:space="preserve"> пойти у этого зуда на поводу</w:t>
      </w:r>
      <w:r w:rsidRPr="00E5433B">
        <w:rPr>
          <w:color w:val="000000"/>
        </w:rPr>
        <w:t>,</w:t>
      </w:r>
      <w:r>
        <w:rPr>
          <w:color w:val="000000"/>
        </w:rPr>
        <w:t xml:space="preserve"> </w:t>
      </w:r>
      <w:r w:rsidRPr="00E5433B">
        <w:rPr>
          <w:color w:val="000000"/>
        </w:rPr>
        <w:t>потому</w:t>
      </w:r>
      <w:r>
        <w:rPr>
          <w:color w:val="000000"/>
        </w:rPr>
        <w:t xml:space="preserve"> </w:t>
      </w:r>
      <w:r w:rsidRPr="00E5433B">
        <w:rPr>
          <w:color w:val="000000"/>
        </w:rPr>
        <w:t>что</w:t>
      </w:r>
      <w:r>
        <w:rPr>
          <w:color w:val="000000"/>
        </w:rPr>
        <w:t xml:space="preserve"> тогда она может ещё сильнее отдалиться от меня.</w:t>
      </w:r>
    </w:p>
    <w:p w:rsidR="00C571F9" w:rsidRDefault="00C571F9" w:rsidP="00C571F9">
      <w:pPr>
        <w:pStyle w:val="western"/>
        <w:shd w:val="clear" w:color="auto" w:fill="FFFFFF"/>
        <w:spacing w:before="0" w:after="0"/>
        <w:ind w:firstLine="461"/>
        <w:jc w:val="both"/>
        <w:rPr>
          <w:color w:val="000000"/>
        </w:rPr>
      </w:pPr>
      <w:r>
        <w:rPr>
          <w:color w:val="000000"/>
        </w:rPr>
        <w:t>Через несколько дней стало легче.</w:t>
      </w:r>
    </w:p>
    <w:p w:rsidR="00C571F9" w:rsidRPr="007846F4" w:rsidRDefault="00C571F9" w:rsidP="00C571F9">
      <w:pPr>
        <w:pStyle w:val="western"/>
        <w:shd w:val="clear" w:color="auto" w:fill="FFFFFF"/>
        <w:spacing w:before="0" w:after="0"/>
        <w:ind w:firstLine="461"/>
        <w:jc w:val="both"/>
        <w:rPr>
          <w:color w:val="000000"/>
        </w:rPr>
      </w:pPr>
      <w:r>
        <w:rPr>
          <w:color w:val="000000"/>
        </w:rPr>
        <w:t xml:space="preserve">Но сложно было </w:t>
      </w:r>
      <w:r w:rsidRPr="00E5433B">
        <w:rPr>
          <w:color w:val="000000"/>
        </w:rPr>
        <w:t>сопротивляться</w:t>
      </w:r>
      <w:r>
        <w:rPr>
          <w:color w:val="000000"/>
        </w:rPr>
        <w:t xml:space="preserve"> </w:t>
      </w:r>
      <w:r w:rsidRPr="00E5433B">
        <w:rPr>
          <w:color w:val="000000"/>
        </w:rPr>
        <w:t>желани</w:t>
      </w:r>
      <w:r>
        <w:rPr>
          <w:color w:val="000000"/>
        </w:rPr>
        <w:t xml:space="preserve">ю </w:t>
      </w:r>
      <w:r w:rsidRPr="00E5433B">
        <w:rPr>
          <w:color w:val="000000"/>
        </w:rPr>
        <w:t>остановить</w:t>
      </w:r>
      <w:r>
        <w:rPr>
          <w:color w:val="000000"/>
        </w:rPr>
        <w:t xml:space="preserve">ся </w:t>
      </w:r>
      <w:r w:rsidRPr="00E5433B">
        <w:rPr>
          <w:color w:val="000000"/>
        </w:rPr>
        <w:t>в</w:t>
      </w:r>
      <w:r>
        <w:rPr>
          <w:color w:val="000000"/>
        </w:rPr>
        <w:t xml:space="preserve"> </w:t>
      </w:r>
      <w:r w:rsidRPr="00E5433B">
        <w:rPr>
          <w:color w:val="000000"/>
        </w:rPr>
        <w:t>коридоре</w:t>
      </w:r>
      <w:r>
        <w:rPr>
          <w:color w:val="000000"/>
        </w:rPr>
        <w:t xml:space="preserve"> </w:t>
      </w:r>
      <w:r w:rsidRPr="00E5433B">
        <w:rPr>
          <w:color w:val="000000"/>
        </w:rPr>
        <w:t>и</w:t>
      </w:r>
      <w:r>
        <w:rPr>
          <w:color w:val="000000"/>
        </w:rPr>
        <w:t xml:space="preserve"> за</w:t>
      </w:r>
      <w:r w:rsidRPr="00E5433B">
        <w:rPr>
          <w:color w:val="000000"/>
        </w:rPr>
        <w:t>говорить</w:t>
      </w:r>
      <w:r>
        <w:rPr>
          <w:color w:val="000000"/>
        </w:rPr>
        <w:t xml:space="preserve"> </w:t>
      </w:r>
      <w:r w:rsidRPr="00E5433B">
        <w:rPr>
          <w:color w:val="000000"/>
        </w:rPr>
        <w:t>с</w:t>
      </w:r>
      <w:r>
        <w:rPr>
          <w:color w:val="000000"/>
        </w:rPr>
        <w:t xml:space="preserve"> </w:t>
      </w:r>
      <w:r w:rsidRPr="00E5433B">
        <w:rPr>
          <w:color w:val="000000"/>
        </w:rPr>
        <w:t>ней,</w:t>
      </w:r>
      <w:r>
        <w:rPr>
          <w:color w:val="000000"/>
        </w:rPr>
        <w:t xml:space="preserve"> </w:t>
      </w:r>
      <w:r w:rsidRPr="00E5433B">
        <w:rPr>
          <w:color w:val="000000"/>
        </w:rPr>
        <w:t>когда</w:t>
      </w:r>
      <w:r>
        <w:rPr>
          <w:color w:val="000000"/>
        </w:rPr>
        <w:t xml:space="preserve"> </w:t>
      </w:r>
      <w:r w:rsidRPr="00E5433B">
        <w:rPr>
          <w:color w:val="000000"/>
        </w:rPr>
        <w:t>мы</w:t>
      </w:r>
      <w:r>
        <w:rPr>
          <w:color w:val="000000"/>
        </w:rPr>
        <w:t xml:space="preserve"> </w:t>
      </w:r>
      <w:r w:rsidRPr="00E5433B">
        <w:rPr>
          <w:color w:val="000000"/>
        </w:rPr>
        <w:t>случайно</w:t>
      </w:r>
      <w:r>
        <w:rPr>
          <w:color w:val="000000"/>
        </w:rPr>
        <w:t xml:space="preserve"> </w:t>
      </w:r>
      <w:r w:rsidRPr="00E5433B">
        <w:rPr>
          <w:color w:val="000000"/>
        </w:rPr>
        <w:t>пересекались</w:t>
      </w:r>
      <w:r>
        <w:rPr>
          <w:color w:val="000000"/>
        </w:rPr>
        <w:t xml:space="preserve"> </w:t>
      </w:r>
      <w:r w:rsidRPr="00E5433B">
        <w:rPr>
          <w:color w:val="000000"/>
        </w:rPr>
        <w:t>в</w:t>
      </w:r>
      <w:r>
        <w:rPr>
          <w:color w:val="000000"/>
        </w:rPr>
        <w:t xml:space="preserve"> </w:t>
      </w:r>
      <w:r w:rsidRPr="00E5433B">
        <w:rPr>
          <w:color w:val="000000"/>
        </w:rPr>
        <w:t>школе.</w:t>
      </w:r>
      <w:r w:rsidRPr="00B7621C">
        <w:rPr>
          <w:rStyle w:val="apple-converted-space"/>
          <w:color w:val="000000"/>
        </w:rPr>
        <w:t xml:space="preserve"> </w:t>
      </w:r>
      <w:r w:rsidRPr="00E5433B">
        <w:rPr>
          <w:color w:val="000000"/>
        </w:rPr>
        <w:t>В</w:t>
      </w:r>
      <w:r>
        <w:rPr>
          <w:color w:val="000000"/>
        </w:rPr>
        <w:t xml:space="preserve"> эти моменты мне требовалась вся моя выдержка и сила воли</w:t>
      </w:r>
      <w:r w:rsidRPr="00E5433B">
        <w:rPr>
          <w:color w:val="000000"/>
        </w:rPr>
        <w:t>,</w:t>
      </w:r>
      <w:r>
        <w:rPr>
          <w:color w:val="000000"/>
        </w:rPr>
        <w:t xml:space="preserve"> </w:t>
      </w:r>
      <w:r w:rsidRPr="00E5433B">
        <w:rPr>
          <w:color w:val="000000"/>
        </w:rPr>
        <w:t>чтобы</w:t>
      </w:r>
      <w:r>
        <w:rPr>
          <w:color w:val="000000"/>
        </w:rPr>
        <w:t xml:space="preserve"> </w:t>
      </w:r>
      <w:r w:rsidRPr="00E5433B">
        <w:rPr>
          <w:color w:val="000000"/>
        </w:rPr>
        <w:t>продолжать</w:t>
      </w:r>
      <w:r>
        <w:rPr>
          <w:color w:val="000000"/>
        </w:rPr>
        <w:t xml:space="preserve"> </w:t>
      </w:r>
      <w:r w:rsidRPr="00E5433B">
        <w:rPr>
          <w:color w:val="000000"/>
        </w:rPr>
        <w:t>идти</w:t>
      </w:r>
      <w:r>
        <w:rPr>
          <w:color w:val="000000"/>
        </w:rPr>
        <w:t xml:space="preserve">, а </w:t>
      </w:r>
      <w:r w:rsidRPr="00E5433B">
        <w:rPr>
          <w:color w:val="000000"/>
        </w:rPr>
        <w:t>не</w:t>
      </w:r>
      <w:r>
        <w:rPr>
          <w:color w:val="000000"/>
        </w:rPr>
        <w:t xml:space="preserve"> пленять её </w:t>
      </w:r>
      <w:r w:rsidRPr="00E5433B">
        <w:rPr>
          <w:color w:val="000000"/>
        </w:rPr>
        <w:t>умоляющим</w:t>
      </w:r>
      <w:r>
        <w:rPr>
          <w:color w:val="000000"/>
        </w:rPr>
        <w:t xml:space="preserve"> </w:t>
      </w:r>
      <w:r w:rsidRPr="00E5433B">
        <w:rPr>
          <w:color w:val="000000"/>
        </w:rPr>
        <w:t>взглядом.</w:t>
      </w:r>
      <w:r w:rsidRPr="00B7621C">
        <w:rPr>
          <w:rStyle w:val="apple-converted-space"/>
          <w:color w:val="000000"/>
        </w:rPr>
        <w:t xml:space="preserve"> </w:t>
      </w:r>
      <w:r>
        <w:rPr>
          <w:color w:val="000000"/>
        </w:rPr>
        <w:t>К</w:t>
      </w:r>
      <w:r w:rsidRPr="00E5433B">
        <w:rPr>
          <w:color w:val="000000"/>
        </w:rPr>
        <w:t>аждый</w:t>
      </w:r>
      <w:r>
        <w:rPr>
          <w:color w:val="000000"/>
        </w:rPr>
        <w:t xml:space="preserve"> </w:t>
      </w:r>
      <w:r w:rsidRPr="00E5433B">
        <w:rPr>
          <w:color w:val="000000"/>
        </w:rPr>
        <w:t>раз</w:t>
      </w:r>
      <w:r>
        <w:rPr>
          <w:color w:val="000000"/>
        </w:rPr>
        <w:t xml:space="preserve"> мою грудь пронзала мучительная боль от тоски</w:t>
      </w:r>
      <w:r w:rsidRPr="00E5433B">
        <w:rPr>
          <w:color w:val="000000"/>
        </w:rPr>
        <w:t>.</w:t>
      </w:r>
      <w:r>
        <w:rPr>
          <w:color w:val="000000"/>
        </w:rPr>
        <w:t xml:space="preserve"> </w:t>
      </w:r>
      <w:r w:rsidRPr="00E5433B">
        <w:rPr>
          <w:color w:val="000000"/>
        </w:rPr>
        <w:t>Это</w:t>
      </w:r>
      <w:r>
        <w:rPr>
          <w:color w:val="000000"/>
        </w:rPr>
        <w:t xml:space="preserve"> </w:t>
      </w:r>
      <w:r w:rsidRPr="00E5433B">
        <w:rPr>
          <w:color w:val="000000"/>
        </w:rPr>
        <w:t>напомнило</w:t>
      </w:r>
      <w:r>
        <w:rPr>
          <w:color w:val="000000"/>
        </w:rPr>
        <w:t xml:space="preserve"> </w:t>
      </w:r>
      <w:r w:rsidRPr="00E5433B">
        <w:rPr>
          <w:color w:val="000000"/>
        </w:rPr>
        <w:t>мне</w:t>
      </w:r>
      <w:r>
        <w:rPr>
          <w:color w:val="000000"/>
        </w:rPr>
        <w:t xml:space="preserve"> первые несколько </w:t>
      </w:r>
      <w:r w:rsidRPr="00E5433B">
        <w:rPr>
          <w:color w:val="000000"/>
        </w:rPr>
        <w:t>недель</w:t>
      </w:r>
      <w:r>
        <w:rPr>
          <w:color w:val="000000"/>
        </w:rPr>
        <w:t xml:space="preserve"> </w:t>
      </w:r>
      <w:r w:rsidRPr="00E5433B">
        <w:rPr>
          <w:color w:val="000000"/>
        </w:rPr>
        <w:t>после</w:t>
      </w:r>
      <w:r>
        <w:rPr>
          <w:color w:val="000000"/>
        </w:rPr>
        <w:t xml:space="preserve"> того, как </w:t>
      </w:r>
      <w:r w:rsidRPr="00E5433B">
        <w:rPr>
          <w:color w:val="000000"/>
        </w:rPr>
        <w:t>Аманда</w:t>
      </w:r>
      <w:r>
        <w:rPr>
          <w:color w:val="000000"/>
        </w:rPr>
        <w:t xml:space="preserve"> </w:t>
      </w:r>
      <w:r w:rsidRPr="00E5433B">
        <w:rPr>
          <w:color w:val="000000"/>
        </w:rPr>
        <w:t>Розман</w:t>
      </w:r>
      <w:r>
        <w:rPr>
          <w:color w:val="000000"/>
        </w:rPr>
        <w:t xml:space="preserve"> бросила </w:t>
      </w:r>
      <w:r w:rsidRPr="00E5433B">
        <w:rPr>
          <w:color w:val="000000"/>
        </w:rPr>
        <w:t>меня.</w:t>
      </w:r>
      <w:r w:rsidRPr="00B7621C">
        <w:rPr>
          <w:rStyle w:val="apple-converted-space"/>
          <w:color w:val="000000"/>
        </w:rPr>
        <w:t xml:space="preserve"> </w:t>
      </w:r>
      <w:r w:rsidRPr="00E5433B">
        <w:rPr>
          <w:color w:val="000000"/>
        </w:rPr>
        <w:t>Потеря</w:t>
      </w:r>
      <w:r>
        <w:rPr>
          <w:color w:val="000000"/>
        </w:rPr>
        <w:t xml:space="preserve">в </w:t>
      </w:r>
      <w:r w:rsidRPr="00E5433B">
        <w:rPr>
          <w:color w:val="000000"/>
        </w:rPr>
        <w:t>Сью</w:t>
      </w:r>
      <w:r>
        <w:rPr>
          <w:color w:val="000000"/>
        </w:rPr>
        <w:t xml:space="preserve">, я почувствовал, словно снова потерял свою девушку. </w:t>
      </w:r>
    </w:p>
    <w:p w:rsidR="00C571F9" w:rsidRDefault="00C571F9" w:rsidP="00C571F9">
      <w:pPr>
        <w:pStyle w:val="western"/>
        <w:shd w:val="clear" w:color="auto" w:fill="FFFFFF"/>
        <w:spacing w:before="0" w:after="0"/>
        <w:ind w:firstLine="461"/>
        <w:jc w:val="both"/>
        <w:rPr>
          <w:rStyle w:val="apple-converted-space"/>
          <w:color w:val="000000"/>
        </w:rPr>
      </w:pPr>
      <w:r>
        <w:rPr>
          <w:color w:val="000000"/>
        </w:rPr>
        <w:t xml:space="preserve">Я шатался по дому </w:t>
      </w:r>
      <w:r w:rsidRPr="008C7E75">
        <w:rPr>
          <w:color w:val="000000"/>
        </w:rPr>
        <w:t>с опушенными плечами и грустной ухмылкой</w:t>
      </w:r>
      <w:r>
        <w:rPr>
          <w:color w:val="000000"/>
        </w:rPr>
        <w:t xml:space="preserve">, периодически </w:t>
      </w:r>
      <w:r w:rsidRPr="008C7E75">
        <w:rPr>
          <w:color w:val="000000"/>
        </w:rPr>
        <w:t xml:space="preserve"> </w:t>
      </w:r>
      <w:r w:rsidRPr="00E5433B">
        <w:rPr>
          <w:color w:val="000000"/>
        </w:rPr>
        <w:t>глубок</w:t>
      </w:r>
      <w:r>
        <w:rPr>
          <w:color w:val="000000"/>
        </w:rPr>
        <w:t xml:space="preserve">о </w:t>
      </w:r>
      <w:r w:rsidRPr="00E5433B">
        <w:rPr>
          <w:color w:val="000000"/>
        </w:rPr>
        <w:t>взд</w:t>
      </w:r>
      <w:r>
        <w:rPr>
          <w:color w:val="000000"/>
        </w:rPr>
        <w:t>ыхая</w:t>
      </w:r>
      <w:r w:rsidRPr="00E5433B">
        <w:rPr>
          <w:color w:val="000000"/>
        </w:rPr>
        <w:t>,</w:t>
      </w:r>
      <w:r>
        <w:rPr>
          <w:color w:val="000000"/>
        </w:rPr>
        <w:t xml:space="preserve"> и мама </w:t>
      </w:r>
      <w:r w:rsidRPr="00E5433B">
        <w:rPr>
          <w:color w:val="000000"/>
        </w:rPr>
        <w:t>поняла</w:t>
      </w:r>
      <w:r>
        <w:rPr>
          <w:color w:val="000000"/>
        </w:rPr>
        <w:t>, что я не в порядке</w:t>
      </w:r>
      <w:r w:rsidRPr="00E5433B">
        <w:rPr>
          <w:color w:val="000000"/>
        </w:rPr>
        <w:t>.</w:t>
      </w:r>
      <w:r w:rsidRPr="00B7621C">
        <w:rPr>
          <w:rStyle w:val="apple-converted-space"/>
          <w:color w:val="000000"/>
        </w:rPr>
        <w:t xml:space="preserve"> </w:t>
      </w:r>
      <w:r>
        <w:rPr>
          <w:color w:val="000000"/>
        </w:rPr>
        <w:t xml:space="preserve">Как-то вечером </w:t>
      </w:r>
      <w:r w:rsidRPr="00E5433B">
        <w:rPr>
          <w:color w:val="000000"/>
        </w:rPr>
        <w:t>она</w:t>
      </w:r>
      <w:r>
        <w:rPr>
          <w:color w:val="000000"/>
        </w:rPr>
        <w:t xml:space="preserve"> пришла </w:t>
      </w:r>
      <w:r w:rsidRPr="00E5433B">
        <w:rPr>
          <w:color w:val="000000"/>
        </w:rPr>
        <w:t>ко</w:t>
      </w:r>
      <w:r>
        <w:rPr>
          <w:color w:val="000000"/>
        </w:rPr>
        <w:t xml:space="preserve"> </w:t>
      </w:r>
      <w:r w:rsidRPr="00E5433B">
        <w:rPr>
          <w:color w:val="000000"/>
        </w:rPr>
        <w:t>мне</w:t>
      </w:r>
      <w:r>
        <w:rPr>
          <w:color w:val="000000"/>
        </w:rPr>
        <w:t xml:space="preserve"> </w:t>
      </w:r>
      <w:r w:rsidRPr="00E5433B">
        <w:rPr>
          <w:color w:val="000000"/>
        </w:rPr>
        <w:t>в</w:t>
      </w:r>
      <w:r>
        <w:rPr>
          <w:color w:val="000000"/>
        </w:rPr>
        <w:t xml:space="preserve"> </w:t>
      </w:r>
      <w:r w:rsidRPr="00E5433B">
        <w:rPr>
          <w:color w:val="000000"/>
        </w:rPr>
        <w:t>комнату,</w:t>
      </w:r>
      <w:r>
        <w:rPr>
          <w:color w:val="000000"/>
        </w:rPr>
        <w:t xml:space="preserve"> просунув одну голову </w:t>
      </w:r>
      <w:r w:rsidRPr="00E5433B">
        <w:rPr>
          <w:color w:val="000000"/>
        </w:rPr>
        <w:t>в</w:t>
      </w:r>
      <w:r>
        <w:rPr>
          <w:color w:val="000000"/>
        </w:rPr>
        <w:t xml:space="preserve"> дверь </w:t>
      </w:r>
      <w:r w:rsidRPr="00E5433B">
        <w:rPr>
          <w:color w:val="000000"/>
        </w:rPr>
        <w:t>после</w:t>
      </w:r>
      <w:r>
        <w:rPr>
          <w:color w:val="000000"/>
        </w:rPr>
        <w:t xml:space="preserve"> тихого </w:t>
      </w:r>
      <w:r w:rsidRPr="00E5433B">
        <w:rPr>
          <w:color w:val="000000"/>
        </w:rPr>
        <w:t>стук</w:t>
      </w:r>
      <w:r>
        <w:rPr>
          <w:color w:val="000000"/>
        </w:rPr>
        <w:t>а</w:t>
      </w:r>
      <w:r w:rsidRPr="00E5433B">
        <w:rPr>
          <w:color w:val="000000"/>
        </w:rPr>
        <w:t>.</w:t>
      </w:r>
    </w:p>
    <w:p w:rsidR="00C571F9" w:rsidRPr="00927466" w:rsidRDefault="00C571F9" w:rsidP="00C571F9">
      <w:pPr>
        <w:pStyle w:val="western"/>
        <w:shd w:val="clear" w:color="auto" w:fill="FFFFFF"/>
        <w:spacing w:before="0" w:after="0"/>
        <w:ind w:firstLine="461"/>
        <w:jc w:val="both"/>
        <w:rPr>
          <w:color w:val="000000"/>
        </w:rPr>
      </w:pPr>
      <w:r w:rsidRPr="00336D6F">
        <w:t>–</w:t>
      </w:r>
      <w:r>
        <w:t xml:space="preserve"> </w:t>
      </w:r>
      <w:r>
        <w:rPr>
          <w:color w:val="000000"/>
        </w:rPr>
        <w:t>Можно?</w:t>
      </w:r>
    </w:p>
    <w:p w:rsidR="00C571F9" w:rsidRDefault="00C571F9" w:rsidP="00C571F9">
      <w:pPr>
        <w:pStyle w:val="western"/>
        <w:shd w:val="clear" w:color="auto" w:fill="FFFFFF"/>
        <w:spacing w:before="0" w:after="0"/>
        <w:ind w:firstLine="461"/>
        <w:jc w:val="both"/>
        <w:rPr>
          <w:color w:val="000000"/>
        </w:rPr>
      </w:pPr>
      <w:r w:rsidRPr="00336D6F">
        <w:lastRenderedPageBreak/>
        <w:t>–</w:t>
      </w:r>
      <w:r>
        <w:t xml:space="preserve"> </w:t>
      </w:r>
      <w:r>
        <w:rPr>
          <w:color w:val="000000"/>
        </w:rPr>
        <w:t xml:space="preserve">Конечно. </w:t>
      </w:r>
      <w:r w:rsidRPr="00336D6F">
        <w:t>–</w:t>
      </w:r>
      <w:r>
        <w:rPr>
          <w:color w:val="000000"/>
        </w:rPr>
        <w:t xml:space="preserve"> Удивившись, я выключил </w:t>
      </w:r>
      <w:proofErr w:type="gramStart"/>
      <w:r>
        <w:rPr>
          <w:color w:val="000000"/>
        </w:rPr>
        <w:t>занудное</w:t>
      </w:r>
      <w:proofErr w:type="gramEnd"/>
      <w:r>
        <w:rPr>
          <w:color w:val="000000"/>
        </w:rPr>
        <w:t xml:space="preserve"> телевизионное шоу и сел на кровати.</w:t>
      </w:r>
    </w:p>
    <w:p w:rsidR="00C571F9" w:rsidRPr="007846F4" w:rsidRDefault="00C571F9" w:rsidP="00C571F9">
      <w:pPr>
        <w:pStyle w:val="western"/>
        <w:shd w:val="clear" w:color="auto" w:fill="FFFFFF"/>
        <w:spacing w:before="0" w:after="0"/>
        <w:ind w:firstLine="461"/>
        <w:jc w:val="both"/>
        <w:rPr>
          <w:color w:val="000000"/>
        </w:rPr>
      </w:pPr>
      <w:r w:rsidRPr="00E5433B">
        <w:rPr>
          <w:color w:val="000000"/>
        </w:rPr>
        <w:t>Она</w:t>
      </w:r>
      <w:r>
        <w:rPr>
          <w:color w:val="000000"/>
        </w:rPr>
        <w:t xml:space="preserve"> </w:t>
      </w:r>
      <w:r w:rsidRPr="00E5433B">
        <w:rPr>
          <w:color w:val="000000"/>
        </w:rPr>
        <w:t>пересекла</w:t>
      </w:r>
      <w:r>
        <w:rPr>
          <w:color w:val="000000"/>
        </w:rPr>
        <w:t xml:space="preserve"> </w:t>
      </w:r>
      <w:r w:rsidRPr="00E5433B">
        <w:rPr>
          <w:color w:val="000000"/>
        </w:rPr>
        <w:t>комнату</w:t>
      </w:r>
      <w:r>
        <w:rPr>
          <w:color w:val="000000"/>
        </w:rPr>
        <w:t xml:space="preserve"> и села на краешек </w:t>
      </w:r>
      <w:r w:rsidRPr="00E5433B">
        <w:rPr>
          <w:color w:val="000000"/>
        </w:rPr>
        <w:t>кровати,</w:t>
      </w:r>
      <w:r>
        <w:rPr>
          <w:color w:val="000000"/>
        </w:rPr>
        <w:t xml:space="preserve"> </w:t>
      </w:r>
      <w:r w:rsidRPr="00E5433B">
        <w:rPr>
          <w:color w:val="000000"/>
        </w:rPr>
        <w:t>лицом</w:t>
      </w:r>
      <w:r>
        <w:rPr>
          <w:color w:val="000000"/>
        </w:rPr>
        <w:t xml:space="preserve"> </w:t>
      </w:r>
      <w:r w:rsidRPr="00E5433B">
        <w:rPr>
          <w:color w:val="000000"/>
        </w:rPr>
        <w:t>ко</w:t>
      </w:r>
      <w:r>
        <w:rPr>
          <w:color w:val="000000"/>
        </w:rPr>
        <w:t xml:space="preserve"> </w:t>
      </w:r>
      <w:r w:rsidRPr="00E5433B">
        <w:rPr>
          <w:color w:val="000000"/>
        </w:rPr>
        <w:t>мне.</w:t>
      </w:r>
      <w:r w:rsidRPr="00B7621C">
        <w:rPr>
          <w:rStyle w:val="apple-converted-space"/>
          <w:color w:val="000000"/>
        </w:rPr>
        <w:t xml:space="preserve"> </w:t>
      </w:r>
      <w:r w:rsidRPr="00E5433B">
        <w:rPr>
          <w:color w:val="000000"/>
        </w:rPr>
        <w:t>В</w:t>
      </w:r>
      <w:r>
        <w:rPr>
          <w:color w:val="000000"/>
        </w:rPr>
        <w:t xml:space="preserve"> </w:t>
      </w:r>
      <w:r w:rsidRPr="00E5433B">
        <w:rPr>
          <w:color w:val="000000"/>
        </w:rPr>
        <w:t>руках</w:t>
      </w:r>
      <w:r>
        <w:rPr>
          <w:color w:val="000000"/>
        </w:rPr>
        <w:t xml:space="preserve"> мама держала чашку</w:t>
      </w:r>
      <w:r w:rsidRPr="00E5433B">
        <w:rPr>
          <w:color w:val="000000"/>
        </w:rPr>
        <w:t>.</w:t>
      </w:r>
      <w:r w:rsidRPr="00B7621C">
        <w:rPr>
          <w:rStyle w:val="apple-converted-space"/>
          <w:color w:val="000000"/>
        </w:rPr>
        <w:t xml:space="preserve"> </w:t>
      </w:r>
      <w:r w:rsidRPr="00E5433B">
        <w:rPr>
          <w:color w:val="000000"/>
        </w:rPr>
        <w:t>Когда</w:t>
      </w:r>
      <w:r>
        <w:rPr>
          <w:color w:val="000000"/>
        </w:rPr>
        <w:t xml:space="preserve"> </w:t>
      </w:r>
      <w:r w:rsidRPr="00E5433B">
        <w:rPr>
          <w:color w:val="000000"/>
        </w:rPr>
        <w:t>она</w:t>
      </w:r>
      <w:r>
        <w:rPr>
          <w:color w:val="000000"/>
        </w:rPr>
        <w:t xml:space="preserve"> </w:t>
      </w:r>
      <w:r w:rsidRPr="00E5433B">
        <w:rPr>
          <w:color w:val="000000"/>
        </w:rPr>
        <w:t>протянула</w:t>
      </w:r>
      <w:r>
        <w:rPr>
          <w:color w:val="000000"/>
        </w:rPr>
        <w:t xml:space="preserve"> её </w:t>
      </w:r>
      <w:r w:rsidRPr="00E5433B">
        <w:rPr>
          <w:color w:val="000000"/>
        </w:rPr>
        <w:t>мне</w:t>
      </w:r>
      <w:r>
        <w:rPr>
          <w:color w:val="000000"/>
        </w:rPr>
        <w:t xml:space="preserve">, до моего носа долетел </w:t>
      </w:r>
      <w:r w:rsidRPr="00E5433B">
        <w:rPr>
          <w:color w:val="000000"/>
        </w:rPr>
        <w:t>знакомый</w:t>
      </w:r>
      <w:r>
        <w:rPr>
          <w:color w:val="000000"/>
        </w:rPr>
        <w:t xml:space="preserve"> </w:t>
      </w:r>
      <w:r w:rsidRPr="00E5433B">
        <w:rPr>
          <w:color w:val="000000"/>
        </w:rPr>
        <w:t>запах</w:t>
      </w:r>
      <w:r>
        <w:rPr>
          <w:color w:val="000000"/>
        </w:rPr>
        <w:t xml:space="preserve"> </w:t>
      </w:r>
      <w:r w:rsidRPr="00E5433B">
        <w:rPr>
          <w:color w:val="000000"/>
        </w:rPr>
        <w:t>чая,</w:t>
      </w:r>
      <w:r>
        <w:rPr>
          <w:color w:val="000000"/>
        </w:rPr>
        <w:t xml:space="preserve"> и я </w:t>
      </w:r>
      <w:r w:rsidRPr="00E5433B">
        <w:rPr>
          <w:color w:val="000000"/>
        </w:rPr>
        <w:t>иронич</w:t>
      </w:r>
      <w:r>
        <w:rPr>
          <w:color w:val="000000"/>
        </w:rPr>
        <w:t>но рассмеялся</w:t>
      </w:r>
      <w:r w:rsidRPr="00E5433B">
        <w:rPr>
          <w:color w:val="000000"/>
        </w:rPr>
        <w:t>.</w:t>
      </w:r>
      <w:r w:rsidRPr="00B7621C">
        <w:rPr>
          <w:rStyle w:val="apple-converted-space"/>
          <w:color w:val="000000"/>
        </w:rPr>
        <w:t xml:space="preserve"> </w:t>
      </w:r>
      <w:r w:rsidRPr="00E5433B">
        <w:rPr>
          <w:color w:val="000000"/>
        </w:rPr>
        <w:t>Это</w:t>
      </w:r>
      <w:r>
        <w:rPr>
          <w:color w:val="000000"/>
        </w:rPr>
        <w:t xml:space="preserve"> </w:t>
      </w:r>
      <w:r w:rsidRPr="00E5433B">
        <w:rPr>
          <w:color w:val="000000"/>
        </w:rPr>
        <w:t>был</w:t>
      </w:r>
      <w:r>
        <w:rPr>
          <w:color w:val="000000"/>
        </w:rPr>
        <w:t xml:space="preserve"> </w:t>
      </w:r>
      <w:r w:rsidRPr="00E5433B">
        <w:rPr>
          <w:color w:val="000000"/>
        </w:rPr>
        <w:t>не</w:t>
      </w:r>
      <w:r>
        <w:rPr>
          <w:color w:val="000000"/>
        </w:rPr>
        <w:t xml:space="preserve"> </w:t>
      </w:r>
      <w:r w:rsidRPr="00E5433B">
        <w:rPr>
          <w:color w:val="000000"/>
        </w:rPr>
        <w:t>просто</w:t>
      </w:r>
      <w:r>
        <w:rPr>
          <w:color w:val="000000"/>
        </w:rPr>
        <w:t xml:space="preserve"> какой-то там </w:t>
      </w:r>
      <w:r w:rsidRPr="00E5433B">
        <w:rPr>
          <w:color w:val="000000"/>
        </w:rPr>
        <w:t>чай,</w:t>
      </w:r>
      <w:r>
        <w:rPr>
          <w:color w:val="000000"/>
        </w:rPr>
        <w:t xml:space="preserve"> а, блин, </w:t>
      </w:r>
      <w:r w:rsidRPr="00E5433B">
        <w:rPr>
          <w:color w:val="000000"/>
        </w:rPr>
        <w:t>клубнично-ванильный</w:t>
      </w:r>
      <w:r>
        <w:rPr>
          <w:color w:val="000000"/>
        </w:rPr>
        <w:t xml:space="preserve"> чай</w:t>
      </w:r>
      <w:r w:rsidRPr="00E5433B">
        <w:rPr>
          <w:color w:val="000000"/>
        </w:rPr>
        <w:t>.</w:t>
      </w:r>
    </w:p>
    <w:p w:rsidR="00C571F9" w:rsidRPr="007846F4" w:rsidRDefault="00C571F9" w:rsidP="00C571F9">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sidRPr="00E5433B">
        <w:rPr>
          <w:color w:val="000000"/>
        </w:rPr>
        <w:t>И</w:t>
      </w:r>
      <w:r>
        <w:rPr>
          <w:color w:val="000000"/>
        </w:rPr>
        <w:t xml:space="preserve"> как это понимать</w:t>
      </w:r>
      <w:r w:rsidRPr="00E5433B">
        <w:rPr>
          <w:color w:val="000000"/>
        </w:rPr>
        <w:t>?</w:t>
      </w:r>
      <w:r w:rsidRPr="00927466">
        <w:t xml:space="preserve"> </w:t>
      </w:r>
      <w:r w:rsidRPr="00336D6F">
        <w:t>–</w:t>
      </w:r>
      <w:r>
        <w:rPr>
          <w:color w:val="000000"/>
        </w:rPr>
        <w:t xml:space="preserve"> с</w:t>
      </w:r>
      <w:r w:rsidRPr="00E5433B">
        <w:rPr>
          <w:color w:val="000000"/>
        </w:rPr>
        <w:t>просил</w:t>
      </w:r>
      <w:r>
        <w:rPr>
          <w:color w:val="000000"/>
        </w:rPr>
        <w:t xml:space="preserve"> я </w:t>
      </w:r>
      <w:r w:rsidRPr="00E5433B">
        <w:rPr>
          <w:color w:val="000000"/>
        </w:rPr>
        <w:t>и</w:t>
      </w:r>
      <w:r>
        <w:rPr>
          <w:color w:val="000000"/>
        </w:rPr>
        <w:t xml:space="preserve"> </w:t>
      </w:r>
      <w:r w:rsidRPr="00E5433B">
        <w:rPr>
          <w:color w:val="000000"/>
        </w:rPr>
        <w:t>сделал</w:t>
      </w:r>
      <w:r>
        <w:rPr>
          <w:color w:val="000000"/>
        </w:rPr>
        <w:t xml:space="preserve"> </w:t>
      </w:r>
      <w:r w:rsidRPr="00E5433B">
        <w:rPr>
          <w:color w:val="000000"/>
        </w:rPr>
        <w:t>маленький</w:t>
      </w:r>
      <w:r>
        <w:rPr>
          <w:color w:val="000000"/>
        </w:rPr>
        <w:t xml:space="preserve"> </w:t>
      </w:r>
      <w:r w:rsidRPr="00E5433B">
        <w:rPr>
          <w:color w:val="000000"/>
        </w:rPr>
        <w:t>глоток,</w:t>
      </w:r>
      <w:r>
        <w:rPr>
          <w:color w:val="000000"/>
        </w:rPr>
        <w:t xml:space="preserve"> смотря </w:t>
      </w:r>
      <w:r w:rsidRPr="00E5433B">
        <w:rPr>
          <w:color w:val="000000"/>
        </w:rPr>
        <w:t>в</w:t>
      </w:r>
      <w:r>
        <w:rPr>
          <w:color w:val="000000"/>
        </w:rPr>
        <w:t xml:space="preserve"> чашку</w:t>
      </w:r>
      <w:r w:rsidRPr="00E5433B">
        <w:rPr>
          <w:color w:val="000000"/>
        </w:rPr>
        <w:t>.</w:t>
      </w:r>
    </w:p>
    <w:p w:rsidR="00C571F9" w:rsidRDefault="00C571F9" w:rsidP="00C571F9">
      <w:pPr>
        <w:pStyle w:val="western"/>
        <w:shd w:val="clear" w:color="auto" w:fill="FFFFFF"/>
        <w:spacing w:before="0" w:after="0"/>
        <w:ind w:firstLine="461"/>
        <w:jc w:val="both"/>
        <w:rPr>
          <w:color w:val="000000"/>
        </w:rPr>
      </w:pPr>
      <w:r>
        <w:rPr>
          <w:color w:val="000000"/>
        </w:rPr>
        <w:t xml:space="preserve">Она мягко сказала: </w:t>
      </w:r>
    </w:p>
    <w:p w:rsidR="00C571F9" w:rsidRDefault="00C571F9" w:rsidP="00C571F9">
      <w:pPr>
        <w:pStyle w:val="western"/>
        <w:shd w:val="clear" w:color="auto" w:fill="FFFFFF"/>
        <w:spacing w:before="0" w:after="0"/>
        <w:ind w:firstLine="461"/>
        <w:jc w:val="both"/>
        <w:rPr>
          <w:color w:val="000000"/>
        </w:rPr>
      </w:pPr>
      <w:r w:rsidRPr="00336D6F">
        <w:t>–</w:t>
      </w:r>
      <w:r>
        <w:t xml:space="preserve"> И</w:t>
      </w:r>
      <w:r>
        <w:rPr>
          <w:color w:val="000000"/>
        </w:rPr>
        <w:t>тан рассказал мне всё.</w:t>
      </w:r>
    </w:p>
    <w:p w:rsidR="00C571F9" w:rsidRDefault="00C571F9" w:rsidP="00C571F9">
      <w:pPr>
        <w:pStyle w:val="western"/>
        <w:shd w:val="clear" w:color="auto" w:fill="FFFFFF"/>
        <w:spacing w:before="0" w:after="0"/>
        <w:ind w:firstLine="461"/>
        <w:jc w:val="both"/>
        <w:rPr>
          <w:rStyle w:val="apple-converted-space"/>
          <w:color w:val="000000"/>
        </w:rPr>
      </w:pPr>
      <w:r>
        <w:rPr>
          <w:color w:val="000000"/>
        </w:rPr>
        <w:t>Я посмотрел на неё.</w:t>
      </w:r>
      <w:r>
        <w:rPr>
          <w:rStyle w:val="apple-converted-space"/>
          <w:color w:val="000000"/>
        </w:rPr>
        <w:t xml:space="preserve"> И о</w:t>
      </w:r>
      <w:r>
        <w:rPr>
          <w:color w:val="000000"/>
        </w:rPr>
        <w:t>пустил чашку, облизав губы.</w:t>
      </w:r>
      <w:r>
        <w:rPr>
          <w:rStyle w:val="apple-converted-space"/>
          <w:color w:val="000000"/>
        </w:rPr>
        <w:t xml:space="preserve"> </w:t>
      </w:r>
    </w:p>
    <w:p w:rsidR="00C571F9" w:rsidRDefault="00C571F9" w:rsidP="00C571F9">
      <w:pPr>
        <w:pStyle w:val="western"/>
        <w:shd w:val="clear" w:color="auto" w:fill="FFFFFF"/>
        <w:spacing w:before="0" w:after="0"/>
        <w:ind w:firstLine="461"/>
        <w:jc w:val="both"/>
        <w:rPr>
          <w:color w:val="000000"/>
        </w:rPr>
      </w:pPr>
      <w:r w:rsidRPr="00336D6F">
        <w:t>–</w:t>
      </w:r>
      <w:r>
        <w:t xml:space="preserve"> </w:t>
      </w:r>
      <w:r>
        <w:rPr>
          <w:color w:val="000000"/>
        </w:rPr>
        <w:t>Всё о…</w:t>
      </w:r>
    </w:p>
    <w:p w:rsidR="00C571F9" w:rsidRPr="00852288" w:rsidRDefault="00C571F9" w:rsidP="00C571F9">
      <w:pPr>
        <w:pStyle w:val="western"/>
        <w:shd w:val="clear" w:color="auto" w:fill="FFFFFF"/>
        <w:spacing w:before="0" w:after="0"/>
        <w:ind w:firstLine="461"/>
        <w:jc w:val="both"/>
        <w:rPr>
          <w:color w:val="000000"/>
        </w:rPr>
      </w:pPr>
      <w:r w:rsidRPr="00336D6F">
        <w:t>–</w:t>
      </w:r>
      <w:r>
        <w:t xml:space="preserve"> Тебе</w:t>
      </w:r>
      <w:r>
        <w:rPr>
          <w:color w:val="000000"/>
        </w:rPr>
        <w:t xml:space="preserve"> и Сьюзан.</w:t>
      </w:r>
      <w:r w:rsidRPr="00927466">
        <w:t xml:space="preserve"> </w:t>
      </w:r>
      <w:r w:rsidRPr="00336D6F">
        <w:t>–</w:t>
      </w:r>
      <w:r>
        <w:rPr>
          <w:color w:val="000000"/>
        </w:rPr>
        <w:t xml:space="preserve"> Она протянула руку и погладила меня по голени.</w:t>
      </w:r>
      <w:r>
        <w:rPr>
          <w:rStyle w:val="apple-converted-space"/>
          <w:color w:val="000000"/>
        </w:rPr>
        <w:t xml:space="preserve"> </w:t>
      </w:r>
      <w:r w:rsidRPr="00336D6F">
        <w:t>–</w:t>
      </w:r>
      <w:r>
        <w:t xml:space="preserve"> </w:t>
      </w:r>
      <w:r>
        <w:rPr>
          <w:color w:val="000000"/>
        </w:rPr>
        <w:t>Дорогой, я сожалею.</w:t>
      </w:r>
      <w:r>
        <w:rPr>
          <w:rStyle w:val="apple-converted-space"/>
          <w:color w:val="000000"/>
        </w:rPr>
        <w:t xml:space="preserve"> И</w:t>
      </w:r>
      <w:r w:rsidRPr="00852288">
        <w:rPr>
          <w:color w:val="000000"/>
        </w:rPr>
        <w:t xml:space="preserve"> </w:t>
      </w:r>
      <w:r>
        <w:rPr>
          <w:color w:val="000000"/>
        </w:rPr>
        <w:t>если</w:t>
      </w:r>
      <w:r w:rsidRPr="00852288">
        <w:rPr>
          <w:color w:val="000000"/>
        </w:rPr>
        <w:t xml:space="preserve"> </w:t>
      </w:r>
      <w:r>
        <w:rPr>
          <w:color w:val="000000"/>
        </w:rPr>
        <w:t>ты</w:t>
      </w:r>
      <w:r w:rsidRPr="00852288">
        <w:rPr>
          <w:color w:val="000000"/>
        </w:rPr>
        <w:t xml:space="preserve"> </w:t>
      </w:r>
      <w:r>
        <w:rPr>
          <w:color w:val="000000"/>
        </w:rPr>
        <w:t>хочешь</w:t>
      </w:r>
      <w:r w:rsidRPr="00852288">
        <w:rPr>
          <w:color w:val="000000"/>
        </w:rPr>
        <w:t xml:space="preserve"> </w:t>
      </w:r>
      <w:r>
        <w:rPr>
          <w:color w:val="000000"/>
        </w:rPr>
        <w:t>поговорить</w:t>
      </w:r>
      <w:r w:rsidRPr="00852288">
        <w:rPr>
          <w:color w:val="000000"/>
        </w:rPr>
        <w:t xml:space="preserve"> </w:t>
      </w:r>
      <w:r>
        <w:rPr>
          <w:color w:val="000000"/>
        </w:rPr>
        <w:t>об</w:t>
      </w:r>
      <w:r w:rsidRPr="00852288">
        <w:rPr>
          <w:color w:val="000000"/>
        </w:rPr>
        <w:t xml:space="preserve"> </w:t>
      </w:r>
      <w:r>
        <w:rPr>
          <w:color w:val="000000"/>
        </w:rPr>
        <w:t>этом</w:t>
      </w:r>
      <w:r w:rsidRPr="00852288">
        <w:rPr>
          <w:color w:val="000000"/>
        </w:rPr>
        <w:t>…</w:t>
      </w:r>
    </w:p>
    <w:p w:rsidR="00C571F9" w:rsidRPr="00852288" w:rsidRDefault="00C571F9" w:rsidP="00C571F9">
      <w:pPr>
        <w:pStyle w:val="western"/>
        <w:shd w:val="clear" w:color="auto" w:fill="FFFFFF"/>
        <w:spacing w:before="0" w:after="0"/>
        <w:ind w:firstLine="461"/>
        <w:jc w:val="both"/>
        <w:rPr>
          <w:color w:val="000000"/>
        </w:rPr>
      </w:pPr>
      <w:r w:rsidRPr="00852288">
        <w:t xml:space="preserve">– </w:t>
      </w:r>
      <w:r>
        <w:rPr>
          <w:color w:val="000000"/>
        </w:rPr>
        <w:t>Нет</w:t>
      </w:r>
      <w:r w:rsidRPr="00852288">
        <w:rPr>
          <w:color w:val="000000"/>
        </w:rPr>
        <w:t xml:space="preserve">, </w:t>
      </w:r>
      <w:r>
        <w:rPr>
          <w:color w:val="000000"/>
        </w:rPr>
        <w:t>не</w:t>
      </w:r>
      <w:r w:rsidRPr="00852288">
        <w:rPr>
          <w:color w:val="000000"/>
        </w:rPr>
        <w:t xml:space="preserve"> </w:t>
      </w:r>
      <w:r>
        <w:rPr>
          <w:color w:val="000000"/>
        </w:rPr>
        <w:t>хочу</w:t>
      </w:r>
      <w:r w:rsidRPr="00852288">
        <w:rPr>
          <w:color w:val="000000"/>
        </w:rPr>
        <w:t>.</w:t>
      </w:r>
    </w:p>
    <w:p w:rsidR="00C571F9" w:rsidRPr="007846F4" w:rsidRDefault="00C571F9" w:rsidP="00C571F9">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sidRPr="00247055">
        <w:rPr>
          <w:color w:val="000000"/>
        </w:rPr>
        <w:t>Да,</w:t>
      </w:r>
      <w:r>
        <w:rPr>
          <w:color w:val="000000"/>
        </w:rPr>
        <w:t xml:space="preserve"> понимаю</w:t>
      </w:r>
      <w:r w:rsidRPr="00247055">
        <w:rPr>
          <w:color w:val="000000"/>
        </w:rPr>
        <w:t>.</w:t>
      </w:r>
      <w:r w:rsidRPr="00B7621C">
        <w:rPr>
          <w:rStyle w:val="apple-converted-space"/>
          <w:color w:val="000000"/>
        </w:rPr>
        <w:t xml:space="preserve"> </w:t>
      </w:r>
      <w:r w:rsidRPr="00247055">
        <w:rPr>
          <w:color w:val="000000"/>
        </w:rPr>
        <w:t>Я</w:t>
      </w:r>
      <w:r>
        <w:rPr>
          <w:color w:val="000000"/>
        </w:rPr>
        <w:t xml:space="preserve"> </w:t>
      </w:r>
      <w:r w:rsidRPr="00247055">
        <w:rPr>
          <w:color w:val="000000"/>
        </w:rPr>
        <w:t>сказал</w:t>
      </w:r>
      <w:r>
        <w:rPr>
          <w:color w:val="000000"/>
        </w:rPr>
        <w:t>а</w:t>
      </w:r>
      <w:r w:rsidRPr="00247055">
        <w:rPr>
          <w:i/>
          <w:iCs/>
          <w:color w:val="000000"/>
        </w:rPr>
        <w:t>,</w:t>
      </w:r>
      <w:r>
        <w:rPr>
          <w:i/>
          <w:iCs/>
          <w:color w:val="000000"/>
        </w:rPr>
        <w:t xml:space="preserve"> </w:t>
      </w:r>
      <w:r w:rsidRPr="00247055">
        <w:rPr>
          <w:i/>
          <w:iCs/>
          <w:color w:val="000000"/>
        </w:rPr>
        <w:t>если</w:t>
      </w:r>
      <w:r>
        <w:rPr>
          <w:i/>
          <w:iCs/>
          <w:color w:val="000000"/>
        </w:rPr>
        <w:t>…</w:t>
      </w:r>
      <w:r w:rsidRPr="00B7621C">
        <w:rPr>
          <w:rStyle w:val="apple-converted-space"/>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Pr>
          <w:rStyle w:val="apple-converted-space"/>
          <w:color w:val="000000"/>
        </w:rPr>
        <w:t>А</w:t>
      </w:r>
      <w:r>
        <w:rPr>
          <w:color w:val="000000"/>
        </w:rPr>
        <w:t xml:space="preserve"> </w:t>
      </w:r>
      <w:r w:rsidRPr="00247055">
        <w:rPr>
          <w:color w:val="000000"/>
        </w:rPr>
        <w:t>я</w:t>
      </w:r>
      <w:r>
        <w:rPr>
          <w:color w:val="000000"/>
        </w:rPr>
        <w:t xml:space="preserve"> </w:t>
      </w:r>
      <w:r w:rsidRPr="00247055">
        <w:rPr>
          <w:color w:val="000000"/>
        </w:rPr>
        <w:t>сказал</w:t>
      </w:r>
      <w:r w:rsidRPr="00B7621C">
        <w:rPr>
          <w:rStyle w:val="apple-converted-space"/>
          <w:color w:val="000000"/>
        </w:rPr>
        <w:t xml:space="preserve"> </w:t>
      </w:r>
      <w:r w:rsidRPr="00247055">
        <w:rPr>
          <w:i/>
          <w:iCs/>
          <w:color w:val="000000"/>
        </w:rPr>
        <w:t>нет</w:t>
      </w:r>
      <w:r w:rsidRPr="00247055">
        <w:rPr>
          <w:color w:val="000000"/>
        </w:rPr>
        <w:t>.</w:t>
      </w:r>
      <w:r w:rsidRPr="00A03199">
        <w:t xml:space="preserve"> </w:t>
      </w:r>
      <w:r w:rsidRPr="00336D6F">
        <w:t>–</w:t>
      </w:r>
      <w:r>
        <w:rPr>
          <w:color w:val="000000"/>
        </w:rPr>
        <w:t xml:space="preserve"> </w:t>
      </w:r>
      <w:r w:rsidRPr="00247055">
        <w:rPr>
          <w:color w:val="000000"/>
        </w:rPr>
        <w:t>Итан</w:t>
      </w:r>
      <w:r>
        <w:rPr>
          <w:color w:val="000000"/>
        </w:rPr>
        <w:t xml:space="preserve"> не должен был </w:t>
      </w:r>
      <w:r w:rsidRPr="00247055">
        <w:rPr>
          <w:color w:val="000000"/>
        </w:rPr>
        <w:t>рассказ</w:t>
      </w:r>
      <w:r>
        <w:rPr>
          <w:color w:val="000000"/>
        </w:rPr>
        <w:t xml:space="preserve">ывать </w:t>
      </w:r>
      <w:r w:rsidRPr="00247055">
        <w:rPr>
          <w:color w:val="000000"/>
        </w:rPr>
        <w:t>ей</w:t>
      </w:r>
      <w:r>
        <w:rPr>
          <w:color w:val="000000"/>
        </w:rPr>
        <w:t xml:space="preserve"> </w:t>
      </w:r>
      <w:r w:rsidRPr="00247055">
        <w:rPr>
          <w:color w:val="000000"/>
        </w:rPr>
        <w:t>о</w:t>
      </w:r>
      <w:r>
        <w:rPr>
          <w:color w:val="000000"/>
        </w:rPr>
        <w:t xml:space="preserve"> </w:t>
      </w:r>
      <w:r w:rsidRPr="00247055">
        <w:rPr>
          <w:color w:val="000000"/>
        </w:rPr>
        <w:t>моем</w:t>
      </w:r>
      <w:r>
        <w:rPr>
          <w:color w:val="000000"/>
        </w:rPr>
        <w:t xml:space="preserve"> </w:t>
      </w:r>
      <w:r w:rsidRPr="00247055">
        <w:rPr>
          <w:color w:val="000000"/>
        </w:rPr>
        <w:t>горе.</w:t>
      </w:r>
      <w:r w:rsidRPr="00B7621C">
        <w:rPr>
          <w:rStyle w:val="apple-converted-space"/>
          <w:color w:val="000000"/>
        </w:rPr>
        <w:t xml:space="preserve"> </w:t>
      </w:r>
      <w:r w:rsidRPr="00247055">
        <w:rPr>
          <w:color w:val="000000"/>
        </w:rPr>
        <w:t>Если</w:t>
      </w:r>
      <w:r>
        <w:rPr>
          <w:color w:val="000000"/>
        </w:rPr>
        <w:t xml:space="preserve"> </w:t>
      </w:r>
      <w:r w:rsidRPr="00247055">
        <w:rPr>
          <w:color w:val="000000"/>
        </w:rPr>
        <w:t>бы</w:t>
      </w:r>
      <w:r>
        <w:rPr>
          <w:color w:val="000000"/>
        </w:rPr>
        <w:t xml:space="preserve"> </w:t>
      </w:r>
      <w:r w:rsidRPr="00247055">
        <w:rPr>
          <w:color w:val="000000"/>
        </w:rPr>
        <w:t>я</w:t>
      </w:r>
      <w:r>
        <w:rPr>
          <w:color w:val="000000"/>
        </w:rPr>
        <w:t xml:space="preserve"> за</w:t>
      </w:r>
      <w:r w:rsidRPr="00247055">
        <w:rPr>
          <w:color w:val="000000"/>
        </w:rPr>
        <w:t>хотел,</w:t>
      </w:r>
      <w:r>
        <w:rPr>
          <w:color w:val="000000"/>
        </w:rPr>
        <w:t xml:space="preserve"> то сам </w:t>
      </w:r>
      <w:r w:rsidRPr="00247055">
        <w:rPr>
          <w:color w:val="000000"/>
        </w:rPr>
        <w:t>бы</w:t>
      </w:r>
      <w:r>
        <w:rPr>
          <w:color w:val="000000"/>
        </w:rPr>
        <w:t xml:space="preserve"> ей рас</w:t>
      </w:r>
      <w:r w:rsidRPr="00247055">
        <w:rPr>
          <w:color w:val="000000"/>
        </w:rPr>
        <w:t>сказал.</w:t>
      </w:r>
      <w:r w:rsidRPr="00B7621C">
        <w:rPr>
          <w:rStyle w:val="apple-converted-space"/>
          <w:color w:val="000000"/>
        </w:rPr>
        <w:t xml:space="preserve"> </w:t>
      </w:r>
      <w:r w:rsidRPr="00247055">
        <w:rPr>
          <w:color w:val="000000"/>
        </w:rPr>
        <w:t>Когда</w:t>
      </w:r>
      <w:r>
        <w:rPr>
          <w:color w:val="000000"/>
        </w:rPr>
        <w:t xml:space="preserve"> </w:t>
      </w:r>
      <w:r w:rsidRPr="00247055">
        <w:rPr>
          <w:color w:val="000000"/>
        </w:rPr>
        <w:t>она</w:t>
      </w:r>
      <w:r>
        <w:rPr>
          <w:color w:val="000000"/>
        </w:rPr>
        <w:t xml:space="preserve"> </w:t>
      </w:r>
      <w:r w:rsidRPr="00247055">
        <w:rPr>
          <w:color w:val="000000"/>
        </w:rPr>
        <w:t>поднялась</w:t>
      </w:r>
      <w:r>
        <w:rPr>
          <w:color w:val="000000"/>
        </w:rPr>
        <w:t xml:space="preserve"> </w:t>
      </w:r>
      <w:r w:rsidRPr="00247055">
        <w:rPr>
          <w:color w:val="000000"/>
        </w:rPr>
        <w:t>на</w:t>
      </w:r>
      <w:r>
        <w:rPr>
          <w:color w:val="000000"/>
        </w:rPr>
        <w:t xml:space="preserve"> </w:t>
      </w:r>
      <w:r w:rsidRPr="00247055">
        <w:rPr>
          <w:color w:val="000000"/>
        </w:rPr>
        <w:t>ноги</w:t>
      </w:r>
      <w:r>
        <w:rPr>
          <w:color w:val="000000"/>
        </w:rPr>
        <w:t xml:space="preserve"> </w:t>
      </w:r>
      <w:r w:rsidRPr="00247055">
        <w:rPr>
          <w:color w:val="000000"/>
        </w:rPr>
        <w:t>и</w:t>
      </w:r>
      <w:r>
        <w:rPr>
          <w:color w:val="000000"/>
        </w:rPr>
        <w:t xml:space="preserve"> грустная пошла </w:t>
      </w:r>
      <w:r w:rsidRPr="00247055">
        <w:rPr>
          <w:color w:val="000000"/>
        </w:rPr>
        <w:t>к</w:t>
      </w:r>
      <w:r>
        <w:rPr>
          <w:color w:val="000000"/>
        </w:rPr>
        <w:t xml:space="preserve"> </w:t>
      </w:r>
      <w:r w:rsidRPr="00247055">
        <w:rPr>
          <w:color w:val="000000"/>
        </w:rPr>
        <w:t>двери</w:t>
      </w:r>
      <w:r>
        <w:rPr>
          <w:color w:val="000000"/>
        </w:rPr>
        <w:t xml:space="preserve"> широкими </w:t>
      </w:r>
      <w:r w:rsidRPr="00247055">
        <w:rPr>
          <w:color w:val="000000"/>
        </w:rPr>
        <w:t>шагами,</w:t>
      </w:r>
      <w:r>
        <w:rPr>
          <w:color w:val="000000"/>
        </w:rPr>
        <w:t xml:space="preserve"> я стал </w:t>
      </w:r>
      <w:r w:rsidRPr="00247055">
        <w:rPr>
          <w:color w:val="000000"/>
        </w:rPr>
        <w:t>сожалеть</w:t>
      </w:r>
      <w:r>
        <w:rPr>
          <w:color w:val="000000"/>
        </w:rPr>
        <w:t xml:space="preserve"> о моей </w:t>
      </w:r>
      <w:r w:rsidRPr="00247055">
        <w:rPr>
          <w:color w:val="000000"/>
        </w:rPr>
        <w:t>резкост</w:t>
      </w:r>
      <w:r>
        <w:rPr>
          <w:color w:val="000000"/>
        </w:rPr>
        <w:t>и</w:t>
      </w:r>
      <w:r w:rsidRPr="00247055">
        <w:rPr>
          <w:color w:val="000000"/>
        </w:rPr>
        <w:t>.</w:t>
      </w:r>
      <w:r w:rsidRPr="00B7621C">
        <w:rPr>
          <w:rStyle w:val="apple-converted-space"/>
          <w:color w:val="000000"/>
        </w:rPr>
        <w:t xml:space="preserve"> </w:t>
      </w:r>
      <w:r w:rsidRPr="00336D6F">
        <w:t>–</w:t>
      </w:r>
      <w:r>
        <w:t xml:space="preserve"> </w:t>
      </w:r>
      <w:r w:rsidRPr="00247055">
        <w:rPr>
          <w:color w:val="000000"/>
        </w:rPr>
        <w:t>Мама?</w:t>
      </w:r>
      <w:r w:rsidRPr="00A03199">
        <w:t xml:space="preserve"> </w:t>
      </w:r>
      <w:r w:rsidRPr="00336D6F">
        <w:t>–</w:t>
      </w:r>
      <w:r>
        <w:rPr>
          <w:color w:val="000000"/>
        </w:rPr>
        <w:t xml:space="preserve"> позвал я, пока </w:t>
      </w:r>
      <w:r w:rsidRPr="00247055">
        <w:rPr>
          <w:color w:val="000000"/>
        </w:rPr>
        <w:t>она</w:t>
      </w:r>
      <w:r>
        <w:rPr>
          <w:color w:val="000000"/>
        </w:rPr>
        <w:t xml:space="preserve"> не успела </w:t>
      </w:r>
      <w:r w:rsidRPr="00247055">
        <w:rPr>
          <w:color w:val="000000"/>
        </w:rPr>
        <w:t>вы</w:t>
      </w:r>
      <w:r>
        <w:rPr>
          <w:color w:val="000000"/>
        </w:rPr>
        <w:t>йти и закрыть дверь</w:t>
      </w:r>
      <w:r w:rsidRPr="00247055">
        <w:rPr>
          <w:color w:val="000000"/>
        </w:rPr>
        <w:t>.</w:t>
      </w:r>
    </w:p>
    <w:p w:rsidR="00C571F9" w:rsidRDefault="00C571F9" w:rsidP="00C571F9">
      <w:pPr>
        <w:pStyle w:val="western"/>
        <w:shd w:val="clear" w:color="auto" w:fill="FFFFFF"/>
        <w:spacing w:before="0" w:after="0"/>
        <w:ind w:firstLine="461"/>
        <w:jc w:val="both"/>
        <w:rPr>
          <w:color w:val="000000"/>
        </w:rPr>
      </w:pPr>
      <w:r>
        <w:rPr>
          <w:color w:val="000000"/>
        </w:rPr>
        <w:t>Она повернулась и посмотрела на меня беспомощными материнскими глазами.</w:t>
      </w:r>
    </w:p>
    <w:p w:rsidR="00C571F9" w:rsidRDefault="00C571F9" w:rsidP="00C571F9">
      <w:pPr>
        <w:pStyle w:val="western"/>
        <w:shd w:val="clear" w:color="auto" w:fill="FFFFFF"/>
        <w:spacing w:before="0" w:after="0"/>
        <w:ind w:firstLine="461"/>
        <w:jc w:val="both"/>
        <w:rPr>
          <w:color w:val="000000"/>
        </w:rPr>
      </w:pPr>
      <w:r w:rsidRPr="00336D6F">
        <w:t>–</w:t>
      </w:r>
      <w:r>
        <w:t xml:space="preserve"> </w:t>
      </w:r>
      <w:r>
        <w:rPr>
          <w:color w:val="000000"/>
        </w:rPr>
        <w:t>Спасибо за чай.</w:t>
      </w:r>
    </w:p>
    <w:p w:rsidR="00C571F9" w:rsidRPr="007846F4" w:rsidRDefault="00C571F9" w:rsidP="00C571F9">
      <w:pPr>
        <w:pStyle w:val="western"/>
        <w:shd w:val="clear" w:color="auto" w:fill="FFFFFF"/>
        <w:spacing w:before="0" w:after="0"/>
        <w:ind w:firstLine="461"/>
        <w:jc w:val="both"/>
        <w:rPr>
          <w:color w:val="000000"/>
        </w:rPr>
      </w:pPr>
      <w:r>
        <w:rPr>
          <w:color w:val="000000"/>
        </w:rPr>
        <w:t>У неё на губах появилась слабая улыбка</w:t>
      </w:r>
      <w:r w:rsidRPr="00247055">
        <w:rPr>
          <w:color w:val="000000"/>
        </w:rPr>
        <w:t>.</w:t>
      </w:r>
      <w:r w:rsidRPr="00B7621C">
        <w:rPr>
          <w:rStyle w:val="apple-converted-space"/>
          <w:color w:val="000000"/>
        </w:rPr>
        <w:t xml:space="preserve"> </w:t>
      </w:r>
      <w:r w:rsidRPr="00247055">
        <w:rPr>
          <w:color w:val="000000"/>
        </w:rPr>
        <w:t>Она</w:t>
      </w:r>
      <w:r>
        <w:rPr>
          <w:color w:val="000000"/>
        </w:rPr>
        <w:t xml:space="preserve"> </w:t>
      </w:r>
      <w:r w:rsidRPr="00247055">
        <w:rPr>
          <w:color w:val="000000"/>
        </w:rPr>
        <w:t>кивнула</w:t>
      </w:r>
      <w:r>
        <w:rPr>
          <w:color w:val="000000"/>
        </w:rPr>
        <w:t xml:space="preserve"> </w:t>
      </w:r>
      <w:r w:rsidRPr="00247055">
        <w:rPr>
          <w:color w:val="000000"/>
        </w:rPr>
        <w:t>и</w:t>
      </w:r>
      <w:r>
        <w:rPr>
          <w:color w:val="000000"/>
        </w:rPr>
        <w:t xml:space="preserve"> </w:t>
      </w:r>
      <w:r w:rsidRPr="00247055">
        <w:rPr>
          <w:color w:val="000000"/>
        </w:rPr>
        <w:t>оставила</w:t>
      </w:r>
      <w:r>
        <w:rPr>
          <w:color w:val="000000"/>
        </w:rPr>
        <w:t xml:space="preserve"> </w:t>
      </w:r>
      <w:r w:rsidRPr="00247055">
        <w:rPr>
          <w:color w:val="000000"/>
        </w:rPr>
        <w:t>меня</w:t>
      </w:r>
      <w:r>
        <w:rPr>
          <w:color w:val="000000"/>
        </w:rPr>
        <w:t xml:space="preserve"> </w:t>
      </w:r>
      <w:r w:rsidRPr="00247055">
        <w:rPr>
          <w:color w:val="000000"/>
        </w:rPr>
        <w:t>хандрить</w:t>
      </w:r>
      <w:r w:rsidRPr="00D500EE">
        <w:rPr>
          <w:color w:val="000000"/>
        </w:rPr>
        <w:t xml:space="preserve"> </w:t>
      </w:r>
      <w:r>
        <w:rPr>
          <w:color w:val="000000"/>
        </w:rPr>
        <w:t>в одиночестве</w:t>
      </w:r>
      <w:r w:rsidRPr="00247055">
        <w:rPr>
          <w:color w:val="000000"/>
        </w:rPr>
        <w:t>.</w:t>
      </w:r>
    </w:p>
    <w:p w:rsidR="00C571F9" w:rsidRPr="007846F4" w:rsidRDefault="00C571F9" w:rsidP="00C571F9">
      <w:pPr>
        <w:pStyle w:val="western"/>
        <w:shd w:val="clear" w:color="auto" w:fill="FFFFFF"/>
        <w:spacing w:before="0" w:after="0"/>
        <w:ind w:firstLine="461"/>
        <w:jc w:val="both"/>
        <w:rPr>
          <w:color w:val="000000"/>
        </w:rPr>
      </w:pPr>
      <w:r w:rsidRPr="00247055">
        <w:rPr>
          <w:color w:val="000000"/>
        </w:rPr>
        <w:t>Возможно,</w:t>
      </w:r>
      <w:r>
        <w:rPr>
          <w:color w:val="000000"/>
        </w:rPr>
        <w:t xml:space="preserve"> </w:t>
      </w:r>
      <w:r w:rsidRPr="00247055">
        <w:rPr>
          <w:color w:val="000000"/>
        </w:rPr>
        <w:t>не</w:t>
      </w:r>
      <w:r>
        <w:rPr>
          <w:color w:val="000000"/>
        </w:rPr>
        <w:t xml:space="preserve"> </w:t>
      </w:r>
      <w:r w:rsidRPr="00247055">
        <w:rPr>
          <w:color w:val="000000"/>
        </w:rPr>
        <w:t>так</w:t>
      </w:r>
      <w:r>
        <w:rPr>
          <w:color w:val="000000"/>
        </w:rPr>
        <w:t xml:space="preserve"> </w:t>
      </w:r>
      <w:r w:rsidRPr="00247055">
        <w:rPr>
          <w:color w:val="000000"/>
        </w:rPr>
        <w:t>уж</w:t>
      </w:r>
      <w:r>
        <w:rPr>
          <w:color w:val="000000"/>
        </w:rPr>
        <w:t xml:space="preserve"> </w:t>
      </w:r>
      <w:r w:rsidRPr="00247055">
        <w:rPr>
          <w:color w:val="000000"/>
        </w:rPr>
        <w:t>и</w:t>
      </w:r>
      <w:r>
        <w:rPr>
          <w:color w:val="000000"/>
        </w:rPr>
        <w:t xml:space="preserve"> </w:t>
      </w:r>
      <w:r w:rsidRPr="00247055">
        <w:rPr>
          <w:color w:val="000000"/>
        </w:rPr>
        <w:t>плохо,</w:t>
      </w:r>
      <w:r>
        <w:rPr>
          <w:color w:val="000000"/>
        </w:rPr>
        <w:t xml:space="preserve"> </w:t>
      </w:r>
      <w:r w:rsidRPr="00247055">
        <w:rPr>
          <w:color w:val="000000"/>
        </w:rPr>
        <w:t>что</w:t>
      </w:r>
      <w:r>
        <w:rPr>
          <w:color w:val="000000"/>
        </w:rPr>
        <w:t xml:space="preserve"> И</w:t>
      </w:r>
      <w:r w:rsidRPr="00247055">
        <w:rPr>
          <w:color w:val="000000"/>
        </w:rPr>
        <w:t>тан</w:t>
      </w:r>
      <w:r>
        <w:rPr>
          <w:color w:val="000000"/>
        </w:rPr>
        <w:t xml:space="preserve"> рас</w:t>
      </w:r>
      <w:r w:rsidRPr="00247055">
        <w:rPr>
          <w:color w:val="000000"/>
        </w:rPr>
        <w:t>сказал</w:t>
      </w:r>
      <w:r>
        <w:rPr>
          <w:color w:val="000000"/>
        </w:rPr>
        <w:t xml:space="preserve"> </w:t>
      </w:r>
      <w:r w:rsidRPr="00247055">
        <w:rPr>
          <w:color w:val="000000"/>
        </w:rPr>
        <w:t>ей</w:t>
      </w:r>
      <w:r>
        <w:rPr>
          <w:color w:val="000000"/>
        </w:rPr>
        <w:t xml:space="preserve"> всё</w:t>
      </w:r>
      <w:r w:rsidRPr="00247055">
        <w:rPr>
          <w:color w:val="000000"/>
        </w:rPr>
        <w:t>.</w:t>
      </w:r>
      <w:r>
        <w:rPr>
          <w:color w:val="000000"/>
        </w:rPr>
        <w:t xml:space="preserve"> Так она не будет гадать о причине, почему я такой грустный, </w:t>
      </w:r>
      <w:r w:rsidRPr="00247055">
        <w:rPr>
          <w:color w:val="000000"/>
        </w:rPr>
        <w:t>и</w:t>
      </w:r>
      <w:r>
        <w:rPr>
          <w:color w:val="000000"/>
        </w:rPr>
        <w:t xml:space="preserve"> </w:t>
      </w:r>
      <w:r w:rsidRPr="00247055">
        <w:rPr>
          <w:color w:val="000000"/>
        </w:rPr>
        <w:t>не</w:t>
      </w:r>
      <w:r w:rsidRPr="00B7621C">
        <w:rPr>
          <w:rStyle w:val="apple-converted-space"/>
          <w:color w:val="000000"/>
        </w:rPr>
        <w:t xml:space="preserve"> </w:t>
      </w:r>
      <w:r>
        <w:rPr>
          <w:rStyle w:val="apple-converted-space"/>
          <w:color w:val="000000"/>
        </w:rPr>
        <w:t xml:space="preserve">будет </w:t>
      </w:r>
      <w:r w:rsidRPr="00247055">
        <w:rPr>
          <w:color w:val="000000"/>
        </w:rPr>
        <w:t>дыш</w:t>
      </w:r>
      <w:r>
        <w:rPr>
          <w:color w:val="000000"/>
        </w:rPr>
        <w:t xml:space="preserve">ать </w:t>
      </w:r>
      <w:r w:rsidRPr="00247055">
        <w:rPr>
          <w:color w:val="000000"/>
        </w:rPr>
        <w:t>мне</w:t>
      </w:r>
      <w:r>
        <w:rPr>
          <w:color w:val="000000"/>
        </w:rPr>
        <w:t xml:space="preserve"> </w:t>
      </w:r>
      <w:r w:rsidRPr="00247055">
        <w:rPr>
          <w:color w:val="000000"/>
        </w:rPr>
        <w:t>в</w:t>
      </w:r>
      <w:r>
        <w:rPr>
          <w:color w:val="000000"/>
        </w:rPr>
        <w:t xml:space="preserve"> </w:t>
      </w:r>
      <w:r w:rsidRPr="00247055">
        <w:rPr>
          <w:color w:val="000000"/>
        </w:rPr>
        <w:t>затылок</w:t>
      </w:r>
      <w:r>
        <w:rPr>
          <w:color w:val="000000"/>
        </w:rPr>
        <w:t xml:space="preserve"> </w:t>
      </w:r>
      <w:r w:rsidRPr="00247055">
        <w:rPr>
          <w:color w:val="000000"/>
        </w:rPr>
        <w:t>при</w:t>
      </w:r>
      <w:r>
        <w:rPr>
          <w:color w:val="000000"/>
        </w:rPr>
        <w:t xml:space="preserve"> </w:t>
      </w:r>
      <w:r w:rsidRPr="00247055">
        <w:rPr>
          <w:color w:val="000000"/>
        </w:rPr>
        <w:t>каждом</w:t>
      </w:r>
      <w:r>
        <w:rPr>
          <w:color w:val="000000"/>
        </w:rPr>
        <w:t xml:space="preserve"> </w:t>
      </w:r>
      <w:r w:rsidRPr="00247055">
        <w:rPr>
          <w:color w:val="000000"/>
        </w:rPr>
        <w:t>удобном</w:t>
      </w:r>
      <w:r>
        <w:rPr>
          <w:color w:val="000000"/>
        </w:rPr>
        <w:t xml:space="preserve"> </w:t>
      </w:r>
      <w:r w:rsidRPr="00247055">
        <w:rPr>
          <w:color w:val="000000"/>
        </w:rPr>
        <w:t>случае.</w:t>
      </w:r>
    </w:p>
    <w:p w:rsidR="00C571F9" w:rsidRPr="00B7621C" w:rsidRDefault="00C571F9" w:rsidP="00C571F9">
      <w:pPr>
        <w:pStyle w:val="western"/>
        <w:shd w:val="clear" w:color="auto" w:fill="FFFFFF"/>
        <w:spacing w:before="0" w:after="0"/>
        <w:ind w:firstLine="461"/>
        <w:jc w:val="both"/>
        <w:rPr>
          <w:color w:val="000000"/>
          <w:shd w:val="clear" w:color="auto" w:fill="FFFFFF"/>
        </w:rPr>
      </w:pPr>
      <w:r>
        <w:rPr>
          <w:color w:val="000000"/>
          <w:shd w:val="clear" w:color="auto" w:fill="FFFFFF"/>
        </w:rPr>
        <w:t>Да, на самом деле хорошо иметь близнеца-болтуна.</w:t>
      </w:r>
    </w:p>
    <w:p w:rsidR="00C571F9" w:rsidRPr="00B7621C" w:rsidRDefault="00C571F9" w:rsidP="00C571F9">
      <w:pPr>
        <w:pStyle w:val="western"/>
        <w:shd w:val="clear" w:color="auto" w:fill="FFFFFF"/>
        <w:spacing w:before="0" w:after="0"/>
        <w:ind w:firstLine="461"/>
        <w:jc w:val="both"/>
        <w:rPr>
          <w:color w:val="FF0000"/>
        </w:rPr>
      </w:pPr>
    </w:p>
    <w:p w:rsidR="00C571F9" w:rsidRPr="00762066" w:rsidRDefault="00C571F9" w:rsidP="00C571F9">
      <w:pPr>
        <w:pStyle w:val="western"/>
        <w:shd w:val="clear" w:color="auto" w:fill="FFFFFF"/>
        <w:spacing w:before="0" w:after="0"/>
        <w:jc w:val="center"/>
        <w:rPr>
          <w:b/>
        </w:rPr>
      </w:pPr>
      <w:r w:rsidRPr="00762066">
        <w:rPr>
          <w:b/>
          <w:sz w:val="32"/>
        </w:rPr>
        <w:t>***</w:t>
      </w:r>
    </w:p>
    <w:p w:rsidR="00C571F9" w:rsidRPr="00AD22E4" w:rsidRDefault="00C571F9" w:rsidP="00C571F9">
      <w:pPr>
        <w:pStyle w:val="western"/>
        <w:shd w:val="clear" w:color="auto" w:fill="FFFFFF"/>
        <w:spacing w:before="0" w:after="0"/>
        <w:ind w:firstLine="461"/>
        <w:jc w:val="both"/>
        <w:rPr>
          <w:color w:val="FF0000"/>
        </w:rPr>
      </w:pPr>
    </w:p>
    <w:p w:rsidR="00C571F9" w:rsidRPr="007846F4" w:rsidRDefault="00C571F9" w:rsidP="00C571F9">
      <w:pPr>
        <w:pStyle w:val="western"/>
        <w:shd w:val="clear" w:color="auto" w:fill="FFFFFF"/>
        <w:spacing w:before="0" w:after="0"/>
        <w:ind w:firstLine="426"/>
        <w:jc w:val="both"/>
        <w:rPr>
          <w:color w:val="000000"/>
        </w:rPr>
      </w:pPr>
      <w:r w:rsidRPr="00E02A9F">
        <w:rPr>
          <w:color w:val="000000"/>
        </w:rPr>
        <w:t>Рад</w:t>
      </w:r>
      <w:r>
        <w:rPr>
          <w:color w:val="000000"/>
        </w:rPr>
        <w:t xml:space="preserve">уясь малейшему отвлечению </w:t>
      </w:r>
      <w:r w:rsidRPr="00E02A9F">
        <w:rPr>
          <w:color w:val="000000"/>
        </w:rPr>
        <w:t>в</w:t>
      </w:r>
      <w:r>
        <w:rPr>
          <w:color w:val="000000"/>
        </w:rPr>
        <w:t xml:space="preserve"> </w:t>
      </w:r>
      <w:r w:rsidRPr="00E02A9F">
        <w:rPr>
          <w:color w:val="000000"/>
        </w:rPr>
        <w:t>эти</w:t>
      </w:r>
      <w:r>
        <w:rPr>
          <w:color w:val="000000"/>
        </w:rPr>
        <w:t xml:space="preserve"> </w:t>
      </w:r>
      <w:r w:rsidRPr="00E02A9F">
        <w:rPr>
          <w:color w:val="000000"/>
        </w:rPr>
        <w:t>последние</w:t>
      </w:r>
      <w:r>
        <w:rPr>
          <w:color w:val="000000"/>
        </w:rPr>
        <w:t xml:space="preserve"> </w:t>
      </w:r>
      <w:r w:rsidRPr="00E02A9F">
        <w:rPr>
          <w:color w:val="000000"/>
        </w:rPr>
        <w:t>недели</w:t>
      </w:r>
      <w:r>
        <w:rPr>
          <w:color w:val="000000"/>
        </w:rPr>
        <w:t xml:space="preserve"> </w:t>
      </w:r>
      <w:r w:rsidRPr="00E02A9F">
        <w:rPr>
          <w:color w:val="000000"/>
        </w:rPr>
        <w:t>перед</w:t>
      </w:r>
      <w:r>
        <w:rPr>
          <w:color w:val="000000"/>
        </w:rPr>
        <w:t xml:space="preserve"> </w:t>
      </w:r>
      <w:r w:rsidRPr="00E02A9F">
        <w:rPr>
          <w:color w:val="000000"/>
        </w:rPr>
        <w:t>зимним</w:t>
      </w:r>
      <w:r>
        <w:rPr>
          <w:color w:val="000000"/>
        </w:rPr>
        <w:t>и каникулами</w:t>
      </w:r>
      <w:r w:rsidRPr="00E02A9F">
        <w:rPr>
          <w:color w:val="000000"/>
        </w:rPr>
        <w:t>,</w:t>
      </w:r>
      <w:r>
        <w:rPr>
          <w:color w:val="000000"/>
        </w:rPr>
        <w:t xml:space="preserve"> </w:t>
      </w:r>
      <w:r w:rsidRPr="00E02A9F">
        <w:rPr>
          <w:color w:val="000000"/>
        </w:rPr>
        <w:t>я</w:t>
      </w:r>
      <w:r>
        <w:rPr>
          <w:color w:val="000000"/>
        </w:rPr>
        <w:t xml:space="preserve"> </w:t>
      </w:r>
      <w:r w:rsidRPr="00E02A9F">
        <w:rPr>
          <w:color w:val="000000"/>
        </w:rPr>
        <w:t>выбежал</w:t>
      </w:r>
      <w:r>
        <w:rPr>
          <w:color w:val="000000"/>
        </w:rPr>
        <w:t xml:space="preserve"> </w:t>
      </w:r>
      <w:r w:rsidRPr="00E02A9F">
        <w:rPr>
          <w:color w:val="000000"/>
        </w:rPr>
        <w:t>из</w:t>
      </w:r>
      <w:r>
        <w:rPr>
          <w:color w:val="000000"/>
        </w:rPr>
        <w:t xml:space="preserve"> </w:t>
      </w:r>
      <w:r w:rsidRPr="00E02A9F">
        <w:rPr>
          <w:color w:val="000000"/>
        </w:rPr>
        <w:t>дома</w:t>
      </w:r>
      <w:r>
        <w:rPr>
          <w:color w:val="000000"/>
        </w:rPr>
        <w:t xml:space="preserve"> следом за И</w:t>
      </w:r>
      <w:r w:rsidRPr="00E02A9F">
        <w:rPr>
          <w:color w:val="000000"/>
        </w:rPr>
        <w:t>тан</w:t>
      </w:r>
      <w:r>
        <w:rPr>
          <w:color w:val="000000"/>
        </w:rPr>
        <w:t>ом</w:t>
      </w:r>
      <w:r w:rsidRPr="00E02A9F">
        <w:rPr>
          <w:color w:val="000000"/>
        </w:rPr>
        <w:t>,</w:t>
      </w:r>
      <w:r>
        <w:rPr>
          <w:color w:val="000000"/>
        </w:rPr>
        <w:t xml:space="preserve"> </w:t>
      </w:r>
      <w:r w:rsidRPr="00E02A9F">
        <w:rPr>
          <w:color w:val="000000"/>
        </w:rPr>
        <w:t>когда</w:t>
      </w:r>
      <w:r>
        <w:rPr>
          <w:color w:val="000000"/>
        </w:rPr>
        <w:t xml:space="preserve"> </w:t>
      </w:r>
      <w:r w:rsidRPr="00E02A9F">
        <w:rPr>
          <w:color w:val="000000"/>
        </w:rPr>
        <w:t>он</w:t>
      </w:r>
      <w:r>
        <w:rPr>
          <w:color w:val="000000"/>
        </w:rPr>
        <w:t xml:space="preserve"> позвал меня за </w:t>
      </w:r>
      <w:r w:rsidRPr="00E02A9F">
        <w:rPr>
          <w:color w:val="000000"/>
        </w:rPr>
        <w:t>рождественски</w:t>
      </w:r>
      <w:r>
        <w:rPr>
          <w:color w:val="000000"/>
        </w:rPr>
        <w:t xml:space="preserve">м подарком </w:t>
      </w:r>
      <w:r w:rsidRPr="00E02A9F">
        <w:rPr>
          <w:color w:val="000000"/>
        </w:rPr>
        <w:t>для</w:t>
      </w:r>
      <w:r>
        <w:rPr>
          <w:color w:val="000000"/>
        </w:rPr>
        <w:t xml:space="preserve"> </w:t>
      </w:r>
      <w:r w:rsidRPr="00E02A9F">
        <w:rPr>
          <w:color w:val="000000"/>
        </w:rPr>
        <w:t>мамы.</w:t>
      </w:r>
      <w:r w:rsidRPr="00B7621C">
        <w:rPr>
          <w:rStyle w:val="apple-converted-space"/>
          <w:color w:val="000000"/>
        </w:rPr>
        <w:t xml:space="preserve"> </w:t>
      </w:r>
      <w:r>
        <w:rPr>
          <w:rStyle w:val="apple-converted-space"/>
          <w:color w:val="000000"/>
        </w:rPr>
        <w:t xml:space="preserve">Обычно </w:t>
      </w:r>
      <w:r w:rsidRPr="00E02A9F">
        <w:rPr>
          <w:color w:val="000000"/>
        </w:rPr>
        <w:t>мы</w:t>
      </w:r>
      <w:r>
        <w:rPr>
          <w:color w:val="000000"/>
        </w:rPr>
        <w:t xml:space="preserve"> </w:t>
      </w:r>
      <w:r w:rsidRPr="00E02A9F">
        <w:rPr>
          <w:color w:val="000000"/>
        </w:rPr>
        <w:t>всегда</w:t>
      </w:r>
      <w:r>
        <w:rPr>
          <w:color w:val="000000"/>
        </w:rPr>
        <w:t xml:space="preserve"> дарили </w:t>
      </w:r>
      <w:r w:rsidRPr="00E02A9F">
        <w:rPr>
          <w:color w:val="000000"/>
        </w:rPr>
        <w:t>е</w:t>
      </w:r>
      <w:r>
        <w:rPr>
          <w:color w:val="000000"/>
        </w:rPr>
        <w:t xml:space="preserve">й </w:t>
      </w:r>
      <w:r w:rsidRPr="00E02A9F">
        <w:rPr>
          <w:color w:val="000000"/>
        </w:rPr>
        <w:t>один</w:t>
      </w:r>
      <w:r>
        <w:rPr>
          <w:color w:val="000000"/>
        </w:rPr>
        <w:t xml:space="preserve"> общий </w:t>
      </w:r>
      <w:r w:rsidRPr="00E02A9F">
        <w:rPr>
          <w:color w:val="000000"/>
        </w:rPr>
        <w:t>подарок</w:t>
      </w:r>
      <w:r>
        <w:rPr>
          <w:color w:val="000000"/>
        </w:rPr>
        <w:t xml:space="preserve"> </w:t>
      </w:r>
      <w:r w:rsidRPr="00E02A9F">
        <w:rPr>
          <w:color w:val="000000"/>
        </w:rPr>
        <w:t>от</w:t>
      </w:r>
      <w:r>
        <w:rPr>
          <w:color w:val="000000"/>
        </w:rPr>
        <w:t xml:space="preserve"> </w:t>
      </w:r>
      <w:r w:rsidRPr="00E02A9F">
        <w:rPr>
          <w:color w:val="000000"/>
        </w:rPr>
        <w:t>нас</w:t>
      </w:r>
      <w:r>
        <w:rPr>
          <w:color w:val="000000"/>
        </w:rPr>
        <w:t xml:space="preserve"> </w:t>
      </w:r>
      <w:r w:rsidRPr="00E02A9F">
        <w:rPr>
          <w:color w:val="000000"/>
        </w:rPr>
        <w:t>обоих</w:t>
      </w:r>
      <w:r>
        <w:rPr>
          <w:color w:val="000000"/>
        </w:rPr>
        <w:t xml:space="preserve">, кроме рождества </w:t>
      </w:r>
      <w:r w:rsidRPr="00E02A9F">
        <w:rPr>
          <w:color w:val="000000"/>
        </w:rPr>
        <w:t>в</w:t>
      </w:r>
      <w:r>
        <w:rPr>
          <w:color w:val="000000"/>
        </w:rPr>
        <w:t xml:space="preserve"> </w:t>
      </w:r>
      <w:r w:rsidRPr="00E02A9F">
        <w:rPr>
          <w:color w:val="000000"/>
        </w:rPr>
        <w:t>пятом</w:t>
      </w:r>
      <w:r>
        <w:rPr>
          <w:color w:val="000000"/>
        </w:rPr>
        <w:t xml:space="preserve"> </w:t>
      </w:r>
      <w:r w:rsidRPr="00E02A9F">
        <w:rPr>
          <w:color w:val="000000"/>
        </w:rPr>
        <w:t>классе,</w:t>
      </w:r>
      <w:r>
        <w:rPr>
          <w:color w:val="000000"/>
        </w:rPr>
        <w:t xml:space="preserve"> когда </w:t>
      </w:r>
      <w:r w:rsidRPr="00E02A9F">
        <w:rPr>
          <w:color w:val="000000"/>
        </w:rPr>
        <w:t>я</w:t>
      </w:r>
      <w:r>
        <w:rPr>
          <w:color w:val="000000"/>
        </w:rPr>
        <w:t xml:space="preserve"> подарил ей </w:t>
      </w:r>
      <w:r w:rsidRPr="00E02A9F">
        <w:rPr>
          <w:color w:val="000000"/>
        </w:rPr>
        <w:t>пару</w:t>
      </w:r>
      <w:r>
        <w:rPr>
          <w:color w:val="000000"/>
        </w:rPr>
        <w:t xml:space="preserve"> </w:t>
      </w:r>
      <w:r w:rsidRPr="00E02A9F">
        <w:rPr>
          <w:color w:val="000000"/>
        </w:rPr>
        <w:t>пушистых</w:t>
      </w:r>
      <w:r>
        <w:rPr>
          <w:color w:val="000000"/>
        </w:rPr>
        <w:t xml:space="preserve"> </w:t>
      </w:r>
      <w:r w:rsidRPr="00E02A9F">
        <w:rPr>
          <w:color w:val="000000"/>
        </w:rPr>
        <w:t>тапоч</w:t>
      </w:r>
      <w:r>
        <w:rPr>
          <w:color w:val="000000"/>
        </w:rPr>
        <w:t>ек в виде монстров, а И</w:t>
      </w:r>
      <w:r w:rsidRPr="00E02A9F">
        <w:rPr>
          <w:color w:val="000000"/>
        </w:rPr>
        <w:t>тан</w:t>
      </w:r>
      <w:r>
        <w:rPr>
          <w:color w:val="000000"/>
        </w:rPr>
        <w:t xml:space="preserve"> </w:t>
      </w:r>
      <w:r w:rsidRPr="00E02A9F">
        <w:rPr>
          <w:color w:val="000000"/>
        </w:rPr>
        <w:t>купил</w:t>
      </w:r>
      <w:r>
        <w:rPr>
          <w:color w:val="000000"/>
        </w:rPr>
        <w:t xml:space="preserve"> </w:t>
      </w:r>
      <w:r w:rsidRPr="00E02A9F">
        <w:rPr>
          <w:color w:val="000000"/>
        </w:rPr>
        <w:t>ей</w:t>
      </w:r>
      <w:r>
        <w:rPr>
          <w:color w:val="000000"/>
        </w:rPr>
        <w:t xml:space="preserve"> </w:t>
      </w:r>
      <w:r w:rsidRPr="00E02A9F">
        <w:rPr>
          <w:color w:val="000000"/>
        </w:rPr>
        <w:t>жир</w:t>
      </w:r>
      <w:r>
        <w:rPr>
          <w:color w:val="000000"/>
        </w:rPr>
        <w:t xml:space="preserve">ного </w:t>
      </w:r>
      <w:r w:rsidRPr="00E02A9F">
        <w:rPr>
          <w:color w:val="000000"/>
        </w:rPr>
        <w:t>ухмыля</w:t>
      </w:r>
      <w:r>
        <w:rPr>
          <w:color w:val="000000"/>
        </w:rPr>
        <w:t xml:space="preserve">ющегося </w:t>
      </w:r>
      <w:r w:rsidRPr="00E02A9F">
        <w:rPr>
          <w:color w:val="000000"/>
        </w:rPr>
        <w:t>садового</w:t>
      </w:r>
      <w:r>
        <w:rPr>
          <w:color w:val="000000"/>
        </w:rPr>
        <w:t xml:space="preserve"> </w:t>
      </w:r>
      <w:r w:rsidRPr="00E02A9F">
        <w:rPr>
          <w:color w:val="000000"/>
        </w:rPr>
        <w:t>гнома.</w:t>
      </w:r>
    </w:p>
    <w:p w:rsidR="00C571F9" w:rsidRDefault="00C571F9" w:rsidP="00C571F9">
      <w:pPr>
        <w:pStyle w:val="western"/>
        <w:shd w:val="clear" w:color="auto" w:fill="FFFFFF"/>
        <w:spacing w:before="0" w:after="0"/>
        <w:ind w:firstLine="461"/>
        <w:jc w:val="both"/>
        <w:rPr>
          <w:color w:val="000000"/>
        </w:rPr>
      </w:pPr>
      <w:r w:rsidRPr="00336D6F">
        <w:t>–</w:t>
      </w:r>
      <w:r>
        <w:t xml:space="preserve"> </w:t>
      </w:r>
      <w:r>
        <w:rPr>
          <w:color w:val="000000"/>
        </w:rPr>
        <w:t>Есть какие-нибудь идеи?</w:t>
      </w:r>
      <w:r w:rsidRPr="00A03199">
        <w:t xml:space="preserve"> </w:t>
      </w:r>
      <w:r w:rsidRPr="00336D6F">
        <w:t>–</w:t>
      </w:r>
      <w:r>
        <w:rPr>
          <w:color w:val="000000"/>
        </w:rPr>
        <w:t xml:space="preserve"> спросил Итан, выезжая в город.</w:t>
      </w:r>
    </w:p>
    <w:p w:rsidR="00C571F9" w:rsidRDefault="00C571F9" w:rsidP="00C571F9">
      <w:pPr>
        <w:pStyle w:val="western"/>
        <w:shd w:val="clear" w:color="auto" w:fill="FFFFFF"/>
        <w:spacing w:before="0" w:after="0"/>
        <w:ind w:firstLine="461"/>
        <w:jc w:val="both"/>
        <w:rPr>
          <w:rStyle w:val="apple-converted-space"/>
          <w:color w:val="000000"/>
        </w:rPr>
      </w:pPr>
      <w:r w:rsidRPr="00E02A9F">
        <w:rPr>
          <w:color w:val="000000"/>
        </w:rPr>
        <w:t>Я</w:t>
      </w:r>
      <w:r>
        <w:rPr>
          <w:color w:val="000000"/>
        </w:rPr>
        <w:t xml:space="preserve"> </w:t>
      </w:r>
      <w:r w:rsidRPr="00E02A9F">
        <w:rPr>
          <w:color w:val="000000"/>
        </w:rPr>
        <w:t>пожал</w:t>
      </w:r>
      <w:r>
        <w:rPr>
          <w:color w:val="000000"/>
        </w:rPr>
        <w:t xml:space="preserve"> </w:t>
      </w:r>
      <w:r w:rsidRPr="00E02A9F">
        <w:rPr>
          <w:color w:val="000000"/>
        </w:rPr>
        <w:t>плечами.</w:t>
      </w:r>
      <w:r w:rsidRPr="003E605F">
        <w:rPr>
          <w:rStyle w:val="apple-converted-space"/>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w:t>
      </w:r>
      <w:r w:rsidRPr="00E02A9F">
        <w:rPr>
          <w:color w:val="000000"/>
        </w:rPr>
        <w:t>Подарочная</w:t>
      </w:r>
      <w:r>
        <w:rPr>
          <w:color w:val="000000"/>
        </w:rPr>
        <w:t xml:space="preserve"> карта?</w:t>
      </w:r>
    </w:p>
    <w:p w:rsidR="00C571F9" w:rsidRDefault="00C571F9" w:rsidP="00C571F9">
      <w:pPr>
        <w:pStyle w:val="western"/>
        <w:shd w:val="clear" w:color="auto" w:fill="FFFFFF"/>
        <w:spacing w:before="0" w:after="0"/>
        <w:ind w:firstLine="461"/>
        <w:jc w:val="both"/>
        <w:rPr>
          <w:color w:val="000000"/>
        </w:rPr>
      </w:pPr>
      <w:r w:rsidRPr="00336D6F">
        <w:t>–</w:t>
      </w:r>
      <w:r>
        <w:t xml:space="preserve"> </w:t>
      </w:r>
      <w:r>
        <w:rPr>
          <w:color w:val="000000"/>
        </w:rPr>
        <w:t>Салона красоты?</w:t>
      </w:r>
      <w:r>
        <w:rPr>
          <w:rStyle w:val="apple-converted-space"/>
          <w:color w:val="000000"/>
        </w:rPr>
        <w:t xml:space="preserve"> </w:t>
      </w:r>
      <w:r>
        <w:rPr>
          <w:color w:val="000000"/>
        </w:rPr>
        <w:t>Заправочной станции?</w:t>
      </w:r>
      <w:r>
        <w:rPr>
          <w:rStyle w:val="apple-converted-space"/>
          <w:color w:val="000000"/>
        </w:rPr>
        <w:t xml:space="preserve"> </w:t>
      </w:r>
      <w:r>
        <w:rPr>
          <w:color w:val="000000"/>
        </w:rPr>
        <w:t>Ресторана?</w:t>
      </w:r>
    </w:p>
    <w:p w:rsidR="00C571F9" w:rsidRDefault="00C571F9" w:rsidP="00C571F9">
      <w:pPr>
        <w:pStyle w:val="western"/>
        <w:shd w:val="clear" w:color="auto" w:fill="FFFFFF"/>
        <w:spacing w:before="0" w:after="0"/>
        <w:ind w:firstLine="461"/>
        <w:jc w:val="both"/>
        <w:rPr>
          <w:rStyle w:val="apple-converted-space"/>
          <w:color w:val="000000"/>
        </w:rPr>
      </w:pPr>
      <w:r>
        <w:rPr>
          <w:color w:val="000000"/>
        </w:rPr>
        <w:t>Сложный выбор.</w:t>
      </w:r>
      <w:r>
        <w:rPr>
          <w:rStyle w:val="apple-converted-space"/>
          <w:color w:val="000000"/>
        </w:rPr>
        <w:t xml:space="preserve"> </w:t>
      </w:r>
    </w:p>
    <w:p w:rsidR="00C571F9" w:rsidRDefault="00C571F9" w:rsidP="00C571F9">
      <w:pPr>
        <w:pStyle w:val="western"/>
        <w:shd w:val="clear" w:color="auto" w:fill="FFFFFF"/>
        <w:spacing w:before="0" w:after="0"/>
        <w:ind w:firstLine="461"/>
        <w:jc w:val="both"/>
        <w:rPr>
          <w:color w:val="000000"/>
        </w:rPr>
      </w:pPr>
      <w:r w:rsidRPr="00336D6F">
        <w:t>–</w:t>
      </w:r>
      <w:r>
        <w:t xml:space="preserve"> </w:t>
      </w:r>
      <w:r>
        <w:rPr>
          <w:color w:val="000000"/>
        </w:rPr>
        <w:t xml:space="preserve">Садового центра? </w:t>
      </w:r>
      <w:r w:rsidRPr="00336D6F">
        <w:t>–</w:t>
      </w:r>
      <w:r>
        <w:rPr>
          <w:color w:val="000000"/>
        </w:rPr>
        <w:t xml:space="preserve"> предложил я, сморщив лицо.</w:t>
      </w:r>
      <w:r>
        <w:rPr>
          <w:rStyle w:val="apple-converted-space"/>
          <w:color w:val="000000"/>
        </w:rPr>
        <w:t xml:space="preserve"> </w:t>
      </w:r>
      <w:r>
        <w:rPr>
          <w:color w:val="000000"/>
        </w:rPr>
        <w:t>На данный момент она проводила больше времени с розовыми кустами, чем где-то ещё, так что это точно неплохой вариант.</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w:t>
      </w:r>
      <w:r w:rsidRPr="00E02A9F">
        <w:rPr>
          <w:color w:val="000000"/>
        </w:rPr>
        <w:t>Хорошо.</w:t>
      </w:r>
      <w:r w:rsidRPr="00A03199">
        <w:t xml:space="preserve"> </w:t>
      </w:r>
      <w:r w:rsidRPr="00336D6F">
        <w:t>–</w:t>
      </w:r>
      <w:r>
        <w:rPr>
          <w:color w:val="000000"/>
        </w:rPr>
        <w:t xml:space="preserve"> И</w:t>
      </w:r>
      <w:r w:rsidRPr="00E02A9F">
        <w:rPr>
          <w:color w:val="000000"/>
        </w:rPr>
        <w:t>тан</w:t>
      </w:r>
      <w:r>
        <w:rPr>
          <w:color w:val="000000"/>
        </w:rPr>
        <w:t xml:space="preserve"> выехал на Вест Гранд Авеню</w:t>
      </w:r>
      <w:r w:rsidRPr="00E02A9F">
        <w:rPr>
          <w:color w:val="000000"/>
        </w:rPr>
        <w:t>,</w:t>
      </w:r>
      <w:r>
        <w:rPr>
          <w:color w:val="000000"/>
        </w:rPr>
        <w:t xml:space="preserve"> </w:t>
      </w:r>
      <w:r w:rsidRPr="00E02A9F">
        <w:rPr>
          <w:color w:val="000000"/>
        </w:rPr>
        <w:t>где</w:t>
      </w:r>
      <w:r>
        <w:rPr>
          <w:color w:val="000000"/>
        </w:rPr>
        <w:t xml:space="preserve"> находилось </w:t>
      </w:r>
      <w:r w:rsidRPr="00E02A9F">
        <w:rPr>
          <w:color w:val="000000"/>
        </w:rPr>
        <w:t>большинство</w:t>
      </w:r>
      <w:r>
        <w:rPr>
          <w:color w:val="000000"/>
        </w:rPr>
        <w:t xml:space="preserve"> </w:t>
      </w:r>
      <w:r w:rsidRPr="00E02A9F">
        <w:rPr>
          <w:color w:val="000000"/>
        </w:rPr>
        <w:t>магазинов</w:t>
      </w:r>
      <w:r>
        <w:rPr>
          <w:color w:val="000000"/>
        </w:rPr>
        <w:t xml:space="preserve"> Гровер Бич</w:t>
      </w:r>
      <w:r w:rsidRPr="00E02A9F">
        <w:rPr>
          <w:color w:val="000000"/>
        </w:rPr>
        <w:t>.</w:t>
      </w:r>
    </w:p>
    <w:p w:rsidR="00C571F9" w:rsidRDefault="00C571F9" w:rsidP="00C571F9">
      <w:pPr>
        <w:pStyle w:val="western"/>
        <w:shd w:val="clear" w:color="auto" w:fill="FFFFFF"/>
        <w:spacing w:before="0" w:after="0"/>
        <w:ind w:firstLine="461"/>
        <w:jc w:val="both"/>
        <w:rPr>
          <w:rStyle w:val="apple-converted-space"/>
          <w:color w:val="000000"/>
        </w:rPr>
      </w:pPr>
      <w:r w:rsidRPr="00E02A9F">
        <w:rPr>
          <w:color w:val="000000"/>
        </w:rPr>
        <w:t>Мой</w:t>
      </w:r>
      <w:r>
        <w:rPr>
          <w:color w:val="000000"/>
        </w:rPr>
        <w:t xml:space="preserve"> </w:t>
      </w:r>
      <w:r w:rsidRPr="00E02A9F">
        <w:rPr>
          <w:color w:val="000000"/>
        </w:rPr>
        <w:t>взгляд</w:t>
      </w:r>
      <w:r>
        <w:rPr>
          <w:color w:val="000000"/>
        </w:rPr>
        <w:t xml:space="preserve"> остановился на огромной стеклянной витрине магазина «Золушка: Драгоценности и Мечты»</w:t>
      </w:r>
      <w:r w:rsidRPr="00A86C0B">
        <w:rPr>
          <w:color w:val="000000"/>
        </w:rPr>
        <w:t>.</w:t>
      </w:r>
      <w:r w:rsidRPr="003E605F">
        <w:rPr>
          <w:rStyle w:val="apple-converted-space"/>
          <w:color w:val="000000"/>
        </w:rPr>
        <w:t xml:space="preserve"> </w:t>
      </w:r>
      <w:r>
        <w:rPr>
          <w:rStyle w:val="apple-converted-space"/>
          <w:color w:val="000000"/>
        </w:rPr>
        <w:t>В этом небольшом</w:t>
      </w:r>
      <w:r>
        <w:rPr>
          <w:color w:val="000000"/>
        </w:rPr>
        <w:t xml:space="preserve"> </w:t>
      </w:r>
      <w:r w:rsidRPr="00E02A9F">
        <w:rPr>
          <w:color w:val="000000"/>
        </w:rPr>
        <w:t>магазин</w:t>
      </w:r>
      <w:r>
        <w:rPr>
          <w:color w:val="000000"/>
        </w:rPr>
        <w:t xml:space="preserve">е </w:t>
      </w:r>
      <w:r w:rsidRPr="00E02A9F">
        <w:rPr>
          <w:color w:val="000000"/>
        </w:rPr>
        <w:t>мама</w:t>
      </w:r>
      <w:r>
        <w:rPr>
          <w:color w:val="000000"/>
        </w:rPr>
        <w:t xml:space="preserve"> зависала </w:t>
      </w:r>
      <w:r w:rsidRPr="00E02A9F">
        <w:rPr>
          <w:color w:val="000000"/>
        </w:rPr>
        <w:t>час</w:t>
      </w:r>
      <w:r>
        <w:rPr>
          <w:color w:val="000000"/>
        </w:rPr>
        <w:t>ами</w:t>
      </w:r>
      <w:r w:rsidRPr="00E02A9F">
        <w:rPr>
          <w:color w:val="000000"/>
        </w:rPr>
        <w:t>,</w:t>
      </w:r>
      <w:r>
        <w:rPr>
          <w:color w:val="000000"/>
        </w:rPr>
        <w:t xml:space="preserve"> </w:t>
      </w:r>
      <w:r w:rsidRPr="00E02A9F">
        <w:rPr>
          <w:color w:val="000000"/>
        </w:rPr>
        <w:t>просто</w:t>
      </w:r>
      <w:r>
        <w:rPr>
          <w:color w:val="000000"/>
        </w:rPr>
        <w:t xml:space="preserve"> любуясь кольцами </w:t>
      </w:r>
      <w:r w:rsidRPr="00E02A9F">
        <w:rPr>
          <w:color w:val="000000"/>
        </w:rPr>
        <w:t>и</w:t>
      </w:r>
      <w:r>
        <w:rPr>
          <w:color w:val="000000"/>
        </w:rPr>
        <w:t xml:space="preserve"> </w:t>
      </w:r>
      <w:r w:rsidRPr="00E02A9F">
        <w:rPr>
          <w:color w:val="000000"/>
        </w:rPr>
        <w:t>ожерел</w:t>
      </w:r>
      <w:r w:rsidR="0060713A">
        <w:rPr>
          <w:color w:val="000000"/>
        </w:rPr>
        <w:t>ь</w:t>
      </w:r>
      <w:r>
        <w:rPr>
          <w:color w:val="000000"/>
        </w:rPr>
        <w:t xml:space="preserve">ями со сверкающими </w:t>
      </w:r>
      <w:r w:rsidRPr="00E02A9F">
        <w:rPr>
          <w:color w:val="000000"/>
        </w:rPr>
        <w:t>камн</w:t>
      </w:r>
      <w:r>
        <w:rPr>
          <w:color w:val="000000"/>
        </w:rPr>
        <w:t>ями</w:t>
      </w:r>
      <w:r w:rsidRPr="00E02A9F">
        <w:rPr>
          <w:color w:val="000000"/>
        </w:rPr>
        <w:t>.</w:t>
      </w:r>
      <w:r w:rsidRPr="003E605F">
        <w:rPr>
          <w:rStyle w:val="apple-converted-space"/>
          <w:color w:val="000000"/>
        </w:rPr>
        <w:t xml:space="preserve"> </w:t>
      </w:r>
    </w:p>
    <w:p w:rsidR="00C571F9" w:rsidRDefault="00C571F9" w:rsidP="00C571F9">
      <w:pPr>
        <w:pStyle w:val="western"/>
        <w:shd w:val="clear" w:color="auto" w:fill="FFFFFF"/>
        <w:spacing w:before="0" w:after="0"/>
        <w:ind w:firstLine="461"/>
        <w:jc w:val="both"/>
      </w:pPr>
      <w:r w:rsidRPr="00336D6F">
        <w:t>–</w:t>
      </w:r>
      <w:r>
        <w:t xml:space="preserve"> </w:t>
      </w:r>
      <w:r w:rsidRPr="00E02A9F">
        <w:rPr>
          <w:color w:val="000000"/>
        </w:rPr>
        <w:t>Или</w:t>
      </w:r>
      <w:r>
        <w:rPr>
          <w:color w:val="000000"/>
        </w:rPr>
        <w:t>…</w:t>
      </w:r>
      <w:r w:rsidRPr="00A03199">
        <w:t xml:space="preserve"> </w:t>
      </w:r>
      <w:r w:rsidRPr="00336D6F">
        <w:t>–</w:t>
      </w:r>
      <w:r>
        <w:rPr>
          <w:color w:val="000000"/>
        </w:rPr>
        <w:t xml:space="preserve"> с</w:t>
      </w:r>
      <w:r w:rsidRPr="00E02A9F">
        <w:rPr>
          <w:color w:val="000000"/>
        </w:rPr>
        <w:t>казал</w:t>
      </w:r>
      <w:r>
        <w:rPr>
          <w:color w:val="000000"/>
        </w:rPr>
        <w:t xml:space="preserve"> я</w:t>
      </w:r>
      <w:r w:rsidRPr="00E02A9F">
        <w:rPr>
          <w:color w:val="000000"/>
        </w:rPr>
        <w:t>,</w:t>
      </w:r>
      <w:r>
        <w:rPr>
          <w:color w:val="000000"/>
        </w:rPr>
        <w:t xml:space="preserve"> </w:t>
      </w:r>
      <w:r w:rsidRPr="00336D6F">
        <w:t>–</w:t>
      </w:r>
      <w:r>
        <w:t xml:space="preserve"> </w:t>
      </w:r>
      <w:r w:rsidRPr="00E02A9F">
        <w:rPr>
          <w:color w:val="000000"/>
        </w:rPr>
        <w:t>мы</w:t>
      </w:r>
      <w:r>
        <w:rPr>
          <w:color w:val="000000"/>
        </w:rPr>
        <w:t xml:space="preserve"> </w:t>
      </w:r>
      <w:r w:rsidRPr="00E02A9F">
        <w:rPr>
          <w:color w:val="000000"/>
        </w:rPr>
        <w:t>могли</w:t>
      </w:r>
      <w:r>
        <w:rPr>
          <w:color w:val="000000"/>
        </w:rPr>
        <w:t xml:space="preserve"> </w:t>
      </w:r>
      <w:r w:rsidRPr="00E02A9F">
        <w:rPr>
          <w:color w:val="000000"/>
        </w:rPr>
        <w:t>бы</w:t>
      </w:r>
      <w:r>
        <w:rPr>
          <w:color w:val="000000"/>
        </w:rPr>
        <w:t xml:space="preserve"> подарить ей </w:t>
      </w:r>
      <w:r w:rsidRPr="00E02A9F">
        <w:rPr>
          <w:color w:val="000000"/>
        </w:rPr>
        <w:t>пару</w:t>
      </w:r>
      <w:r>
        <w:rPr>
          <w:color w:val="000000"/>
        </w:rPr>
        <w:t xml:space="preserve"> </w:t>
      </w:r>
      <w:r w:rsidRPr="00E02A9F">
        <w:rPr>
          <w:color w:val="000000"/>
        </w:rPr>
        <w:t>сере</w:t>
      </w:r>
      <w:r>
        <w:rPr>
          <w:color w:val="000000"/>
        </w:rPr>
        <w:t>жек</w:t>
      </w:r>
      <w:r w:rsidRPr="00E02A9F">
        <w:rPr>
          <w:color w:val="000000"/>
        </w:rPr>
        <w:t>.</w:t>
      </w:r>
      <w:r w:rsidRPr="00A03199">
        <w:t xml:space="preserve"> </w:t>
      </w:r>
    </w:p>
    <w:p w:rsidR="00C571F9" w:rsidRPr="007846F4" w:rsidRDefault="00C571F9" w:rsidP="00C571F9">
      <w:pPr>
        <w:pStyle w:val="western"/>
        <w:shd w:val="clear" w:color="auto" w:fill="FFFFFF"/>
        <w:spacing w:before="0" w:after="0"/>
        <w:ind w:firstLine="461"/>
        <w:jc w:val="both"/>
        <w:rPr>
          <w:color w:val="000000"/>
        </w:rPr>
      </w:pPr>
      <w:r>
        <w:rPr>
          <w:rStyle w:val="apple-converted-space"/>
          <w:color w:val="000000"/>
        </w:rPr>
        <w:t>С тех пор, как ушёл отец</w:t>
      </w:r>
      <w:r w:rsidRPr="00E02A9F">
        <w:rPr>
          <w:color w:val="000000"/>
        </w:rPr>
        <w:t>,</w:t>
      </w:r>
      <w:r>
        <w:rPr>
          <w:color w:val="000000"/>
        </w:rPr>
        <w:t xml:space="preserve"> ей больше </w:t>
      </w:r>
      <w:r w:rsidRPr="00E02A9F">
        <w:rPr>
          <w:color w:val="000000"/>
        </w:rPr>
        <w:t>ник</w:t>
      </w:r>
      <w:r>
        <w:rPr>
          <w:color w:val="000000"/>
        </w:rPr>
        <w:t>т</w:t>
      </w:r>
      <w:r w:rsidRPr="00E02A9F">
        <w:rPr>
          <w:color w:val="000000"/>
        </w:rPr>
        <w:t>о</w:t>
      </w:r>
      <w:r>
        <w:rPr>
          <w:color w:val="000000"/>
        </w:rPr>
        <w:t xml:space="preserve"> никогда не дарил </w:t>
      </w:r>
      <w:r w:rsidRPr="00E02A9F">
        <w:rPr>
          <w:color w:val="000000"/>
        </w:rPr>
        <w:t>драгоценност</w:t>
      </w:r>
      <w:r>
        <w:rPr>
          <w:color w:val="000000"/>
        </w:rPr>
        <w:t xml:space="preserve">и по </w:t>
      </w:r>
      <w:r w:rsidRPr="00E02A9F">
        <w:rPr>
          <w:color w:val="000000"/>
        </w:rPr>
        <w:t>особ</w:t>
      </w:r>
      <w:r>
        <w:rPr>
          <w:color w:val="000000"/>
        </w:rPr>
        <w:t xml:space="preserve">ым </w:t>
      </w:r>
      <w:r w:rsidRPr="00E02A9F">
        <w:rPr>
          <w:color w:val="000000"/>
        </w:rPr>
        <w:t>случа</w:t>
      </w:r>
      <w:r>
        <w:rPr>
          <w:color w:val="000000"/>
        </w:rPr>
        <w:t>ям</w:t>
      </w:r>
      <w:r w:rsidRPr="00E02A9F">
        <w:rPr>
          <w:color w:val="000000"/>
        </w:rPr>
        <w:t>.</w:t>
      </w:r>
      <w:r>
        <w:rPr>
          <w:color w:val="000000"/>
        </w:rPr>
        <w:t xml:space="preserve"> А такие </w:t>
      </w:r>
      <w:r w:rsidRPr="00E02A9F">
        <w:rPr>
          <w:color w:val="000000"/>
        </w:rPr>
        <w:t>женщин</w:t>
      </w:r>
      <w:r>
        <w:rPr>
          <w:color w:val="000000"/>
        </w:rPr>
        <w:t xml:space="preserve">ы, как мама, </w:t>
      </w:r>
      <w:r w:rsidRPr="00E02A9F">
        <w:rPr>
          <w:color w:val="000000"/>
        </w:rPr>
        <w:t>никогда</w:t>
      </w:r>
      <w:r>
        <w:rPr>
          <w:color w:val="000000"/>
        </w:rPr>
        <w:t xml:space="preserve"> не покупают их себе сами</w:t>
      </w:r>
      <w:r w:rsidRPr="00E02A9F">
        <w:rPr>
          <w:color w:val="000000"/>
        </w:rPr>
        <w:t>.</w:t>
      </w:r>
    </w:p>
    <w:p w:rsidR="00C571F9" w:rsidRPr="007846F4" w:rsidRDefault="00C571F9" w:rsidP="00C571F9">
      <w:pPr>
        <w:pStyle w:val="western"/>
        <w:shd w:val="clear" w:color="auto" w:fill="FFFFFF"/>
        <w:spacing w:before="0" w:after="0"/>
        <w:ind w:firstLine="461"/>
        <w:jc w:val="both"/>
        <w:rPr>
          <w:color w:val="000000"/>
        </w:rPr>
      </w:pPr>
      <w:r>
        <w:rPr>
          <w:color w:val="000000"/>
        </w:rPr>
        <w:t>И</w:t>
      </w:r>
      <w:r w:rsidRPr="00E02A9F">
        <w:rPr>
          <w:color w:val="000000"/>
        </w:rPr>
        <w:t>тан</w:t>
      </w:r>
      <w:r>
        <w:rPr>
          <w:color w:val="000000"/>
        </w:rPr>
        <w:t xml:space="preserve"> ударил по тормозам</w:t>
      </w:r>
      <w:r w:rsidRPr="00E02A9F">
        <w:rPr>
          <w:color w:val="000000"/>
        </w:rPr>
        <w:t>,</w:t>
      </w:r>
      <w:r>
        <w:rPr>
          <w:color w:val="000000"/>
        </w:rPr>
        <w:t xml:space="preserve"> и в моё тело врезался ремень </w:t>
      </w:r>
      <w:r w:rsidRPr="00E02A9F">
        <w:rPr>
          <w:color w:val="000000"/>
        </w:rPr>
        <w:t>безопасности.</w:t>
      </w:r>
      <w:r w:rsidRPr="003E605F">
        <w:rPr>
          <w:rStyle w:val="apple-converted-space"/>
          <w:color w:val="000000"/>
        </w:rPr>
        <w:t xml:space="preserve"> </w:t>
      </w:r>
      <w:r>
        <w:rPr>
          <w:color w:val="000000"/>
        </w:rPr>
        <w:t>И</w:t>
      </w:r>
      <w:r w:rsidRPr="00E02A9F">
        <w:rPr>
          <w:color w:val="000000"/>
        </w:rPr>
        <w:t>з</w:t>
      </w:r>
      <w:r>
        <w:rPr>
          <w:color w:val="000000"/>
        </w:rPr>
        <w:t xml:space="preserve"> </w:t>
      </w:r>
      <w:r w:rsidRPr="00E02A9F">
        <w:rPr>
          <w:color w:val="000000"/>
        </w:rPr>
        <w:t>моих</w:t>
      </w:r>
      <w:r>
        <w:rPr>
          <w:color w:val="000000"/>
        </w:rPr>
        <w:t xml:space="preserve"> </w:t>
      </w:r>
      <w:r w:rsidRPr="00E02A9F">
        <w:rPr>
          <w:color w:val="000000"/>
        </w:rPr>
        <w:t>легких</w:t>
      </w:r>
      <w:r>
        <w:rPr>
          <w:color w:val="000000"/>
        </w:rPr>
        <w:t xml:space="preserve"> </w:t>
      </w:r>
      <w:r w:rsidRPr="004D0650">
        <w:rPr>
          <w:color w:val="000000"/>
        </w:rPr>
        <w:t xml:space="preserve">со свистом </w:t>
      </w:r>
      <w:r>
        <w:rPr>
          <w:color w:val="000000"/>
        </w:rPr>
        <w:t>вышел воздух</w:t>
      </w:r>
      <w:r w:rsidRPr="00E02A9F">
        <w:rPr>
          <w:color w:val="000000"/>
        </w:rPr>
        <w:t>.</w:t>
      </w:r>
      <w:r w:rsidRPr="003E605F">
        <w:rPr>
          <w:rStyle w:val="apple-converted-space"/>
          <w:color w:val="000000"/>
        </w:rPr>
        <w:t xml:space="preserve"> </w:t>
      </w:r>
      <w:r>
        <w:rPr>
          <w:rStyle w:val="apple-converted-space"/>
          <w:color w:val="000000"/>
        </w:rPr>
        <w:t>Он резко развернулся, к счастью, на свободной дороге</w:t>
      </w:r>
      <w:r w:rsidRPr="00E02A9F">
        <w:rPr>
          <w:color w:val="000000"/>
        </w:rPr>
        <w:t>,</w:t>
      </w:r>
      <w:r>
        <w:rPr>
          <w:color w:val="000000"/>
        </w:rPr>
        <w:t xml:space="preserve"> и стало </w:t>
      </w:r>
      <w:r w:rsidRPr="00E02A9F">
        <w:rPr>
          <w:color w:val="000000"/>
        </w:rPr>
        <w:t>ясно,</w:t>
      </w:r>
      <w:r>
        <w:rPr>
          <w:color w:val="000000"/>
        </w:rPr>
        <w:t xml:space="preserve"> </w:t>
      </w:r>
      <w:r w:rsidRPr="00E02A9F">
        <w:rPr>
          <w:color w:val="000000"/>
        </w:rPr>
        <w:t>что</w:t>
      </w:r>
      <w:r>
        <w:rPr>
          <w:color w:val="000000"/>
        </w:rPr>
        <w:t xml:space="preserve"> ему понравилось </w:t>
      </w:r>
      <w:r w:rsidRPr="00E02A9F">
        <w:rPr>
          <w:color w:val="000000"/>
        </w:rPr>
        <w:t>мо</w:t>
      </w:r>
      <w:r>
        <w:rPr>
          <w:color w:val="000000"/>
        </w:rPr>
        <w:t xml:space="preserve">ё </w:t>
      </w:r>
      <w:r w:rsidRPr="00E02A9F">
        <w:rPr>
          <w:color w:val="000000"/>
        </w:rPr>
        <w:t>предложение.</w:t>
      </w:r>
      <w:r>
        <w:rPr>
          <w:color w:val="000000"/>
        </w:rPr>
        <w:t xml:space="preserve"> Когда брат возобновил движение, направляя </w:t>
      </w:r>
      <w:r>
        <w:rPr>
          <w:color w:val="000000"/>
        </w:rPr>
        <w:lastRenderedPageBreak/>
        <w:t>мустанг на узкую стоянку рядом с магазином, я п</w:t>
      </w:r>
      <w:r>
        <w:rPr>
          <w:rStyle w:val="apple-converted-space"/>
          <w:color w:val="000000"/>
        </w:rPr>
        <w:t>оложил р</w:t>
      </w:r>
      <w:r w:rsidRPr="00E02A9F">
        <w:rPr>
          <w:color w:val="000000"/>
        </w:rPr>
        <w:t>уки</w:t>
      </w:r>
      <w:r>
        <w:rPr>
          <w:color w:val="000000"/>
        </w:rPr>
        <w:t xml:space="preserve"> </w:t>
      </w:r>
      <w:r w:rsidRPr="00E02A9F">
        <w:rPr>
          <w:color w:val="000000"/>
        </w:rPr>
        <w:t>на</w:t>
      </w:r>
      <w:r>
        <w:rPr>
          <w:color w:val="000000"/>
        </w:rPr>
        <w:t xml:space="preserve"> </w:t>
      </w:r>
      <w:r w:rsidRPr="00E02A9F">
        <w:rPr>
          <w:color w:val="000000"/>
        </w:rPr>
        <w:t>приборн</w:t>
      </w:r>
      <w:r>
        <w:rPr>
          <w:color w:val="000000"/>
        </w:rPr>
        <w:t xml:space="preserve">ую </w:t>
      </w:r>
      <w:r w:rsidRPr="00E02A9F">
        <w:rPr>
          <w:color w:val="000000"/>
        </w:rPr>
        <w:t>панел</w:t>
      </w:r>
      <w:r>
        <w:rPr>
          <w:color w:val="000000"/>
        </w:rPr>
        <w:t xml:space="preserve">ь и </w:t>
      </w:r>
      <w:r w:rsidRPr="00E02A9F">
        <w:rPr>
          <w:color w:val="000000"/>
        </w:rPr>
        <w:t>застонал.</w:t>
      </w:r>
    </w:p>
    <w:p w:rsidR="00C571F9" w:rsidRPr="007846F4" w:rsidRDefault="00C571F9" w:rsidP="00C571F9">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Pr>
          <w:rStyle w:val="apple-converted-space"/>
          <w:color w:val="000000"/>
        </w:rPr>
        <w:t>Господи</w:t>
      </w:r>
      <w:r w:rsidRPr="00E02A9F">
        <w:rPr>
          <w:color w:val="000000"/>
        </w:rPr>
        <w:t>,</w:t>
      </w:r>
      <w:r>
        <w:rPr>
          <w:color w:val="000000"/>
        </w:rPr>
        <w:t xml:space="preserve"> </w:t>
      </w:r>
      <w:r w:rsidRPr="00E02A9F">
        <w:rPr>
          <w:color w:val="000000"/>
        </w:rPr>
        <w:t>Итан!</w:t>
      </w:r>
      <w:r w:rsidRPr="003E605F">
        <w:rPr>
          <w:rStyle w:val="apple-converted-space"/>
          <w:color w:val="000000"/>
        </w:rPr>
        <w:t xml:space="preserve"> </w:t>
      </w:r>
      <w:r w:rsidRPr="00E02A9F">
        <w:rPr>
          <w:color w:val="000000"/>
        </w:rPr>
        <w:t>Где</w:t>
      </w:r>
      <w:r>
        <w:rPr>
          <w:color w:val="000000"/>
        </w:rPr>
        <w:t xml:space="preserve"> ты</w:t>
      </w:r>
      <w:r w:rsidRPr="00E02A9F">
        <w:rPr>
          <w:color w:val="000000"/>
        </w:rPr>
        <w:t>,</w:t>
      </w:r>
      <w:r>
        <w:rPr>
          <w:color w:val="000000"/>
        </w:rPr>
        <w:t xml:space="preserve"> </w:t>
      </w:r>
      <w:r w:rsidRPr="00E02A9F">
        <w:rPr>
          <w:color w:val="000000"/>
        </w:rPr>
        <w:t>черт</w:t>
      </w:r>
      <w:r>
        <w:rPr>
          <w:color w:val="000000"/>
        </w:rPr>
        <w:t xml:space="preserve"> </w:t>
      </w:r>
      <w:r w:rsidRPr="00E02A9F">
        <w:rPr>
          <w:color w:val="000000"/>
        </w:rPr>
        <w:t>возьми,</w:t>
      </w:r>
      <w:r>
        <w:rPr>
          <w:color w:val="000000"/>
        </w:rPr>
        <w:t xml:space="preserve"> </w:t>
      </w:r>
      <w:r w:rsidRPr="00E02A9F">
        <w:rPr>
          <w:color w:val="000000"/>
        </w:rPr>
        <w:t>получ</w:t>
      </w:r>
      <w:r>
        <w:rPr>
          <w:color w:val="000000"/>
        </w:rPr>
        <w:t>ил права</w:t>
      </w:r>
      <w:r w:rsidRPr="00E02A9F">
        <w:rPr>
          <w:color w:val="000000"/>
        </w:rPr>
        <w:t>?</w:t>
      </w:r>
      <w:r w:rsidRPr="003E605F">
        <w:rPr>
          <w:rStyle w:val="apple-converted-space"/>
          <w:color w:val="000000"/>
        </w:rPr>
        <w:t xml:space="preserve"> </w:t>
      </w:r>
      <w:r>
        <w:rPr>
          <w:rStyle w:val="apple-converted-space"/>
          <w:color w:val="000000"/>
        </w:rPr>
        <w:t>В п</w:t>
      </w:r>
      <w:r w:rsidRPr="00E02A9F">
        <w:rPr>
          <w:color w:val="000000"/>
        </w:rPr>
        <w:t>родуктовом</w:t>
      </w:r>
      <w:r>
        <w:rPr>
          <w:color w:val="000000"/>
        </w:rPr>
        <w:t xml:space="preserve"> </w:t>
      </w:r>
      <w:r w:rsidRPr="00E02A9F">
        <w:rPr>
          <w:color w:val="000000"/>
        </w:rPr>
        <w:t>магазине?</w:t>
      </w:r>
    </w:p>
    <w:p w:rsidR="00C571F9" w:rsidRDefault="00C571F9" w:rsidP="00C571F9">
      <w:pPr>
        <w:pStyle w:val="western"/>
        <w:shd w:val="clear" w:color="auto" w:fill="FFFFFF"/>
        <w:spacing w:before="0" w:after="0"/>
        <w:ind w:firstLine="461"/>
        <w:jc w:val="both"/>
        <w:rPr>
          <w:rStyle w:val="apple-converted-space"/>
          <w:color w:val="000000"/>
        </w:rPr>
      </w:pPr>
      <w:r w:rsidRPr="00E02A9F">
        <w:rPr>
          <w:color w:val="000000"/>
        </w:rPr>
        <w:t>О</w:t>
      </w:r>
      <w:r>
        <w:rPr>
          <w:color w:val="000000"/>
        </w:rPr>
        <w:t>ткрывая дверцу, он ухмыльнулся</w:t>
      </w:r>
      <w:r w:rsidRPr="00E02A9F">
        <w:rPr>
          <w:color w:val="000000"/>
        </w:rPr>
        <w:t>.</w:t>
      </w:r>
      <w:r w:rsidRPr="003E605F">
        <w:rPr>
          <w:rStyle w:val="apple-converted-space"/>
          <w:color w:val="000000"/>
        </w:rPr>
        <w:t xml:space="preserve"> </w:t>
      </w:r>
    </w:p>
    <w:p w:rsidR="00C571F9" w:rsidRDefault="00C571F9" w:rsidP="00C571F9">
      <w:pPr>
        <w:pStyle w:val="western"/>
        <w:shd w:val="clear" w:color="auto" w:fill="FFFFFF"/>
        <w:spacing w:before="0" w:after="0"/>
        <w:ind w:firstLine="461"/>
        <w:jc w:val="both"/>
        <w:rPr>
          <w:color w:val="000000"/>
        </w:rPr>
      </w:pPr>
      <w:r w:rsidRPr="00336D6F">
        <w:t>–</w:t>
      </w:r>
      <w:r>
        <w:t xml:space="preserve"> Царапин нет</w:t>
      </w:r>
      <w:r w:rsidRPr="00E02A9F">
        <w:rPr>
          <w:color w:val="000000"/>
        </w:rPr>
        <w:t>,</w:t>
      </w:r>
      <w:r>
        <w:rPr>
          <w:color w:val="000000"/>
        </w:rPr>
        <w:t xml:space="preserve"> </w:t>
      </w:r>
      <w:r w:rsidRPr="00E02A9F">
        <w:rPr>
          <w:color w:val="000000"/>
        </w:rPr>
        <w:t>шиш</w:t>
      </w:r>
      <w:r>
        <w:rPr>
          <w:color w:val="000000"/>
        </w:rPr>
        <w:t>е</w:t>
      </w:r>
      <w:r w:rsidRPr="00E02A9F">
        <w:rPr>
          <w:color w:val="000000"/>
        </w:rPr>
        <w:t>к</w:t>
      </w:r>
      <w:r>
        <w:rPr>
          <w:color w:val="000000"/>
        </w:rPr>
        <w:t xml:space="preserve"> нет</w:t>
      </w:r>
      <w:r w:rsidRPr="00E02A9F">
        <w:rPr>
          <w:color w:val="000000"/>
        </w:rPr>
        <w:t>.</w:t>
      </w:r>
      <w:r w:rsidRPr="003E605F">
        <w:rPr>
          <w:rStyle w:val="apple-converted-space"/>
          <w:color w:val="000000"/>
        </w:rPr>
        <w:t xml:space="preserve"> </w:t>
      </w:r>
      <w:r w:rsidRPr="00E02A9F">
        <w:rPr>
          <w:color w:val="000000"/>
        </w:rPr>
        <w:t>Вс</w:t>
      </w:r>
      <w:r>
        <w:rPr>
          <w:color w:val="000000"/>
        </w:rPr>
        <w:t>ё в порядке</w:t>
      </w:r>
      <w:r w:rsidRPr="00E02A9F">
        <w:rPr>
          <w:color w:val="000000"/>
        </w:rPr>
        <w:t>.</w:t>
      </w:r>
      <w:r>
        <w:rPr>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r>
        <w:rPr>
          <w:color w:val="000000"/>
        </w:rPr>
        <w:t xml:space="preserve">Если с его стороны </w:t>
      </w:r>
      <w:r w:rsidRPr="00E02A9F">
        <w:rPr>
          <w:color w:val="000000"/>
        </w:rPr>
        <w:t>было</w:t>
      </w:r>
      <w:r>
        <w:rPr>
          <w:color w:val="000000"/>
        </w:rPr>
        <w:t xml:space="preserve"> </w:t>
      </w:r>
      <w:r w:rsidRPr="00E02A9F">
        <w:rPr>
          <w:color w:val="000000"/>
        </w:rPr>
        <w:t>достаточно</w:t>
      </w:r>
      <w:r>
        <w:rPr>
          <w:color w:val="000000"/>
        </w:rPr>
        <w:t xml:space="preserve"> просторно, </w:t>
      </w:r>
      <w:r w:rsidRPr="00E02A9F">
        <w:rPr>
          <w:color w:val="000000"/>
        </w:rPr>
        <w:t>чтобы</w:t>
      </w:r>
      <w:r>
        <w:rPr>
          <w:color w:val="000000"/>
        </w:rPr>
        <w:t xml:space="preserve"> легко </w:t>
      </w:r>
      <w:r w:rsidRPr="00E02A9F">
        <w:rPr>
          <w:color w:val="000000"/>
        </w:rPr>
        <w:t>выйти</w:t>
      </w:r>
      <w:r>
        <w:rPr>
          <w:color w:val="000000"/>
        </w:rPr>
        <w:t xml:space="preserve"> из автомобиля</w:t>
      </w:r>
      <w:r w:rsidRPr="00E02A9F">
        <w:rPr>
          <w:color w:val="000000"/>
        </w:rPr>
        <w:t>,</w:t>
      </w:r>
      <w:r>
        <w:rPr>
          <w:color w:val="000000"/>
        </w:rPr>
        <w:t xml:space="preserve"> </w:t>
      </w:r>
      <w:r w:rsidRPr="00E02A9F">
        <w:rPr>
          <w:color w:val="000000"/>
        </w:rPr>
        <w:t>моя</w:t>
      </w:r>
      <w:r>
        <w:rPr>
          <w:color w:val="000000"/>
        </w:rPr>
        <w:t xml:space="preserve"> </w:t>
      </w:r>
      <w:r w:rsidRPr="00E02A9F">
        <w:rPr>
          <w:color w:val="000000"/>
        </w:rPr>
        <w:t>дверь</w:t>
      </w:r>
      <w:r>
        <w:rPr>
          <w:color w:val="000000"/>
        </w:rPr>
        <w:t xml:space="preserve"> оказалась заблокирована </w:t>
      </w:r>
      <w:r w:rsidRPr="00E02A9F">
        <w:rPr>
          <w:color w:val="000000"/>
        </w:rPr>
        <w:t>красн</w:t>
      </w:r>
      <w:r>
        <w:rPr>
          <w:color w:val="000000"/>
        </w:rPr>
        <w:t xml:space="preserve">ым </w:t>
      </w:r>
      <w:r w:rsidRPr="00E02A9F">
        <w:rPr>
          <w:color w:val="000000"/>
        </w:rPr>
        <w:t>пикап</w:t>
      </w:r>
      <w:r>
        <w:rPr>
          <w:color w:val="000000"/>
        </w:rPr>
        <w:t xml:space="preserve">ом, и </w:t>
      </w:r>
      <w:r w:rsidRPr="00E02A9F">
        <w:rPr>
          <w:color w:val="000000"/>
        </w:rPr>
        <w:t>я</w:t>
      </w:r>
      <w:r>
        <w:rPr>
          <w:color w:val="000000"/>
        </w:rPr>
        <w:t xml:space="preserve"> не мог её открыть достаточно широко</w:t>
      </w:r>
      <w:r w:rsidRPr="00E02A9F">
        <w:rPr>
          <w:color w:val="000000"/>
        </w:rPr>
        <w:t>.</w:t>
      </w:r>
      <w:r w:rsidRPr="003E605F">
        <w:rPr>
          <w:rStyle w:val="apple-converted-space"/>
          <w:color w:val="000000"/>
        </w:rPr>
        <w:t xml:space="preserve"> </w:t>
      </w:r>
      <w:r>
        <w:rPr>
          <w:rStyle w:val="apple-converted-space"/>
          <w:color w:val="000000"/>
        </w:rPr>
        <w:t xml:space="preserve">Протискиваясь через узкую щель, </w:t>
      </w:r>
      <w:r w:rsidRPr="00E02A9F">
        <w:rPr>
          <w:color w:val="000000"/>
        </w:rPr>
        <w:t>я</w:t>
      </w:r>
      <w:r>
        <w:rPr>
          <w:color w:val="000000"/>
        </w:rPr>
        <w:t xml:space="preserve"> </w:t>
      </w:r>
      <w:r w:rsidRPr="00E02A9F">
        <w:rPr>
          <w:color w:val="000000"/>
        </w:rPr>
        <w:t>покачал</w:t>
      </w:r>
      <w:r>
        <w:rPr>
          <w:color w:val="000000"/>
        </w:rPr>
        <w:t xml:space="preserve"> </w:t>
      </w:r>
      <w:r w:rsidRPr="00E02A9F">
        <w:rPr>
          <w:color w:val="000000"/>
        </w:rPr>
        <w:t>головой</w:t>
      </w:r>
      <w:r>
        <w:rPr>
          <w:color w:val="000000"/>
        </w:rPr>
        <w:t xml:space="preserve"> </w:t>
      </w:r>
      <w:r w:rsidRPr="00E02A9F">
        <w:rPr>
          <w:color w:val="000000"/>
        </w:rPr>
        <w:t>и</w:t>
      </w:r>
      <w:r>
        <w:rPr>
          <w:color w:val="000000"/>
        </w:rPr>
        <w:t xml:space="preserve"> </w:t>
      </w:r>
      <w:r w:rsidRPr="00E02A9F">
        <w:rPr>
          <w:color w:val="000000"/>
        </w:rPr>
        <w:t>стиснул</w:t>
      </w:r>
      <w:r>
        <w:rPr>
          <w:color w:val="000000"/>
        </w:rPr>
        <w:t xml:space="preserve"> </w:t>
      </w:r>
      <w:r w:rsidRPr="00E02A9F">
        <w:rPr>
          <w:color w:val="000000"/>
        </w:rPr>
        <w:t>зубы.</w:t>
      </w:r>
    </w:p>
    <w:p w:rsidR="00C571F9" w:rsidRDefault="00C571F9" w:rsidP="00C571F9">
      <w:pPr>
        <w:pStyle w:val="western"/>
        <w:shd w:val="clear" w:color="auto" w:fill="FFFFFF"/>
        <w:spacing w:before="0" w:after="0"/>
        <w:ind w:firstLine="461"/>
        <w:jc w:val="both"/>
        <w:rPr>
          <w:rStyle w:val="apple-converted-space"/>
          <w:color w:val="000000"/>
        </w:rPr>
      </w:pPr>
      <w:r>
        <w:rPr>
          <w:color w:val="000000"/>
        </w:rPr>
        <w:t>И</w:t>
      </w:r>
      <w:r w:rsidRPr="00E02A9F">
        <w:rPr>
          <w:color w:val="000000"/>
        </w:rPr>
        <w:t>тан</w:t>
      </w:r>
      <w:r>
        <w:rPr>
          <w:color w:val="000000"/>
        </w:rPr>
        <w:t xml:space="preserve">, </w:t>
      </w:r>
      <w:r w:rsidRPr="00E02A9F">
        <w:rPr>
          <w:color w:val="000000"/>
        </w:rPr>
        <w:t>воспользова</w:t>
      </w:r>
      <w:r>
        <w:rPr>
          <w:color w:val="000000"/>
        </w:rPr>
        <w:t xml:space="preserve">вшись </w:t>
      </w:r>
      <w:r w:rsidRPr="00E02A9F">
        <w:rPr>
          <w:color w:val="000000"/>
        </w:rPr>
        <w:t>моментом,</w:t>
      </w:r>
      <w:r>
        <w:rPr>
          <w:color w:val="000000"/>
        </w:rPr>
        <w:t xml:space="preserve"> разглядывал </w:t>
      </w:r>
      <w:r w:rsidRPr="00E02A9F">
        <w:rPr>
          <w:color w:val="000000"/>
        </w:rPr>
        <w:t>драгоценности</w:t>
      </w:r>
      <w:r>
        <w:rPr>
          <w:color w:val="000000"/>
        </w:rPr>
        <w:t xml:space="preserve"> </w:t>
      </w:r>
      <w:r w:rsidRPr="00E02A9F">
        <w:rPr>
          <w:color w:val="000000"/>
        </w:rPr>
        <w:t>в</w:t>
      </w:r>
      <w:r>
        <w:rPr>
          <w:color w:val="000000"/>
        </w:rPr>
        <w:t xml:space="preserve"> </w:t>
      </w:r>
      <w:r w:rsidRPr="00E02A9F">
        <w:rPr>
          <w:color w:val="000000"/>
        </w:rPr>
        <w:t>витрине,</w:t>
      </w:r>
      <w:r>
        <w:rPr>
          <w:color w:val="000000"/>
        </w:rPr>
        <w:t xml:space="preserve"> </w:t>
      </w:r>
      <w:r w:rsidRPr="00E02A9F">
        <w:rPr>
          <w:color w:val="000000"/>
        </w:rPr>
        <w:t>а</w:t>
      </w:r>
      <w:r>
        <w:rPr>
          <w:color w:val="000000"/>
        </w:rPr>
        <w:t xml:space="preserve"> </w:t>
      </w:r>
      <w:r w:rsidRPr="00E02A9F">
        <w:rPr>
          <w:color w:val="000000"/>
        </w:rPr>
        <w:t>затем</w:t>
      </w:r>
      <w:r>
        <w:rPr>
          <w:color w:val="000000"/>
        </w:rPr>
        <w:t xml:space="preserve"> прошел </w:t>
      </w:r>
      <w:r w:rsidRPr="00E02A9F">
        <w:rPr>
          <w:color w:val="000000"/>
        </w:rPr>
        <w:t>за</w:t>
      </w:r>
      <w:r>
        <w:rPr>
          <w:color w:val="000000"/>
        </w:rPr>
        <w:t xml:space="preserve"> </w:t>
      </w:r>
      <w:r w:rsidRPr="00E02A9F">
        <w:rPr>
          <w:color w:val="000000"/>
        </w:rPr>
        <w:t>мной</w:t>
      </w:r>
      <w:r>
        <w:rPr>
          <w:color w:val="000000"/>
        </w:rPr>
        <w:t xml:space="preserve"> </w:t>
      </w:r>
      <w:r w:rsidRPr="00E02A9F">
        <w:rPr>
          <w:color w:val="000000"/>
        </w:rPr>
        <w:t>внутрь.</w:t>
      </w:r>
      <w:r w:rsidRPr="003E605F">
        <w:rPr>
          <w:rStyle w:val="apple-converted-space"/>
          <w:color w:val="000000"/>
        </w:rPr>
        <w:t xml:space="preserve"> </w:t>
      </w:r>
      <w:r w:rsidRPr="00E02A9F">
        <w:rPr>
          <w:color w:val="000000"/>
        </w:rPr>
        <w:t>Крошечный</w:t>
      </w:r>
      <w:r>
        <w:rPr>
          <w:color w:val="000000"/>
        </w:rPr>
        <w:t xml:space="preserve"> </w:t>
      </w:r>
      <w:r w:rsidRPr="00E02A9F">
        <w:rPr>
          <w:color w:val="000000"/>
        </w:rPr>
        <w:t>колокол</w:t>
      </w:r>
      <w:r>
        <w:rPr>
          <w:color w:val="000000"/>
        </w:rPr>
        <w:t xml:space="preserve">ьчик </w:t>
      </w:r>
      <w:r w:rsidRPr="00E02A9F">
        <w:rPr>
          <w:color w:val="000000"/>
        </w:rPr>
        <w:t>над</w:t>
      </w:r>
      <w:r>
        <w:rPr>
          <w:color w:val="000000"/>
        </w:rPr>
        <w:t xml:space="preserve"> </w:t>
      </w:r>
      <w:r w:rsidRPr="00E02A9F">
        <w:rPr>
          <w:color w:val="000000"/>
        </w:rPr>
        <w:t>дверью</w:t>
      </w:r>
      <w:r>
        <w:rPr>
          <w:color w:val="000000"/>
        </w:rPr>
        <w:t xml:space="preserve"> привлёк к нам внимание стоявшего за прилавком </w:t>
      </w:r>
      <w:r w:rsidRPr="00E02A9F">
        <w:rPr>
          <w:color w:val="000000"/>
        </w:rPr>
        <w:t>высокого</w:t>
      </w:r>
      <w:r>
        <w:rPr>
          <w:color w:val="000000"/>
        </w:rPr>
        <w:t xml:space="preserve"> мужчины </w:t>
      </w:r>
      <w:r w:rsidRPr="00E02A9F">
        <w:rPr>
          <w:color w:val="000000"/>
        </w:rPr>
        <w:t>в</w:t>
      </w:r>
      <w:r>
        <w:rPr>
          <w:color w:val="000000"/>
        </w:rPr>
        <w:t xml:space="preserve"> </w:t>
      </w:r>
      <w:r w:rsidRPr="00E02A9F">
        <w:rPr>
          <w:color w:val="000000"/>
        </w:rPr>
        <w:t>сер</w:t>
      </w:r>
      <w:r>
        <w:rPr>
          <w:color w:val="000000"/>
        </w:rPr>
        <w:t xml:space="preserve">ом </w:t>
      </w:r>
      <w:r w:rsidRPr="00E02A9F">
        <w:rPr>
          <w:color w:val="000000"/>
        </w:rPr>
        <w:t>костюм</w:t>
      </w:r>
      <w:r>
        <w:rPr>
          <w:color w:val="000000"/>
        </w:rPr>
        <w:t>е</w:t>
      </w:r>
      <w:r w:rsidRPr="00E02A9F">
        <w:rPr>
          <w:color w:val="000000"/>
        </w:rPr>
        <w:t>.</w:t>
      </w:r>
      <w:r w:rsidRPr="003E605F">
        <w:rPr>
          <w:rStyle w:val="apple-converted-space"/>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w:t>
      </w:r>
      <w:r w:rsidRPr="00E02A9F">
        <w:rPr>
          <w:color w:val="000000"/>
        </w:rPr>
        <w:t>Добрый</w:t>
      </w:r>
      <w:r>
        <w:rPr>
          <w:color w:val="000000"/>
        </w:rPr>
        <w:t xml:space="preserve"> </w:t>
      </w:r>
      <w:r w:rsidRPr="00E02A9F">
        <w:rPr>
          <w:color w:val="000000"/>
        </w:rPr>
        <w:t>день,</w:t>
      </w:r>
      <w:r>
        <w:rPr>
          <w:color w:val="000000"/>
        </w:rPr>
        <w:t xml:space="preserve"> </w:t>
      </w:r>
      <w:r w:rsidRPr="00E02A9F">
        <w:rPr>
          <w:color w:val="000000"/>
        </w:rPr>
        <w:t>господа,</w:t>
      </w:r>
      <w:r w:rsidRPr="00A03199">
        <w:t xml:space="preserve"> </w:t>
      </w:r>
      <w:r w:rsidRPr="00336D6F">
        <w:t>–</w:t>
      </w:r>
      <w:r>
        <w:rPr>
          <w:color w:val="000000"/>
        </w:rPr>
        <w:t xml:space="preserve"> </w:t>
      </w:r>
      <w:r w:rsidRPr="00E02A9F">
        <w:rPr>
          <w:color w:val="000000"/>
        </w:rPr>
        <w:t>сказал</w:t>
      </w:r>
      <w:r>
        <w:rPr>
          <w:color w:val="000000"/>
        </w:rPr>
        <w:t xml:space="preserve"> </w:t>
      </w:r>
      <w:r w:rsidRPr="00E02A9F">
        <w:rPr>
          <w:color w:val="000000"/>
        </w:rPr>
        <w:t>он,</w:t>
      </w:r>
      <w:r>
        <w:rPr>
          <w:color w:val="000000"/>
        </w:rPr>
        <w:t xml:space="preserve"> </w:t>
      </w:r>
      <w:r w:rsidRPr="00E02A9F">
        <w:rPr>
          <w:color w:val="000000"/>
        </w:rPr>
        <w:t>отр</w:t>
      </w:r>
      <w:r>
        <w:rPr>
          <w:color w:val="000000"/>
        </w:rPr>
        <w:t>ываясь от полировки часов бархатной тряпочкой</w:t>
      </w:r>
      <w:r w:rsidRPr="00E02A9F">
        <w:rPr>
          <w:color w:val="000000"/>
        </w:rPr>
        <w:t>.</w:t>
      </w:r>
      <w:r w:rsidRPr="003E605F">
        <w:rPr>
          <w:rStyle w:val="apple-converted-space"/>
          <w:color w:val="000000"/>
        </w:rPr>
        <w:t xml:space="preserve"> </w:t>
      </w:r>
      <w:r w:rsidRPr="00E02A9F">
        <w:rPr>
          <w:color w:val="000000"/>
        </w:rPr>
        <w:t>Так</w:t>
      </w:r>
      <w:r>
        <w:rPr>
          <w:color w:val="000000"/>
        </w:rPr>
        <w:t xml:space="preserve"> </w:t>
      </w:r>
      <w:r w:rsidRPr="00E02A9F">
        <w:rPr>
          <w:color w:val="000000"/>
        </w:rPr>
        <w:t>или</w:t>
      </w:r>
      <w:r>
        <w:rPr>
          <w:color w:val="000000"/>
        </w:rPr>
        <w:t xml:space="preserve"> </w:t>
      </w:r>
      <w:r w:rsidRPr="00E02A9F">
        <w:rPr>
          <w:color w:val="000000"/>
        </w:rPr>
        <w:t>иначе,</w:t>
      </w:r>
      <w:r>
        <w:rPr>
          <w:color w:val="000000"/>
        </w:rPr>
        <w:t xml:space="preserve"> его лицо </w:t>
      </w:r>
      <w:r w:rsidRPr="00E02A9F">
        <w:rPr>
          <w:color w:val="000000"/>
        </w:rPr>
        <w:t>не</w:t>
      </w:r>
      <w:r>
        <w:rPr>
          <w:color w:val="000000"/>
        </w:rPr>
        <w:t xml:space="preserve"> </w:t>
      </w:r>
      <w:r w:rsidRPr="00E02A9F">
        <w:rPr>
          <w:color w:val="000000"/>
        </w:rPr>
        <w:t>в</w:t>
      </w:r>
      <w:r>
        <w:rPr>
          <w:color w:val="000000"/>
        </w:rPr>
        <w:t>сплыло в моей памяти, связанной с этим местом</w:t>
      </w:r>
      <w:r w:rsidRPr="00E02A9F">
        <w:rPr>
          <w:color w:val="000000"/>
        </w:rPr>
        <w:t>.</w:t>
      </w:r>
      <w:r w:rsidRPr="003E605F">
        <w:rPr>
          <w:rStyle w:val="apple-converted-space"/>
          <w:color w:val="000000"/>
        </w:rPr>
        <w:t xml:space="preserve"> </w:t>
      </w:r>
      <w:r>
        <w:rPr>
          <w:rStyle w:val="apple-converted-space"/>
          <w:color w:val="000000"/>
        </w:rPr>
        <w:t>Здесь</w:t>
      </w:r>
      <w:r>
        <w:rPr>
          <w:color w:val="000000"/>
        </w:rPr>
        <w:t xml:space="preserve"> </w:t>
      </w:r>
      <w:r w:rsidRPr="00E02A9F">
        <w:rPr>
          <w:color w:val="000000"/>
        </w:rPr>
        <w:t>всегда</w:t>
      </w:r>
      <w:r>
        <w:rPr>
          <w:color w:val="000000"/>
        </w:rPr>
        <w:t xml:space="preserve"> находилась весёлая </w:t>
      </w:r>
      <w:r w:rsidRPr="00E02A9F">
        <w:rPr>
          <w:color w:val="000000"/>
        </w:rPr>
        <w:t>полная</w:t>
      </w:r>
      <w:r>
        <w:rPr>
          <w:color w:val="000000"/>
        </w:rPr>
        <w:t xml:space="preserve"> </w:t>
      </w:r>
      <w:r w:rsidRPr="00E02A9F">
        <w:rPr>
          <w:color w:val="000000"/>
        </w:rPr>
        <w:t>женщина,</w:t>
      </w:r>
      <w:r>
        <w:rPr>
          <w:color w:val="000000"/>
        </w:rPr>
        <w:t xml:space="preserve"> </w:t>
      </w:r>
      <w:r w:rsidRPr="00E02A9F">
        <w:rPr>
          <w:color w:val="000000"/>
        </w:rPr>
        <w:t>которая</w:t>
      </w:r>
      <w:r>
        <w:rPr>
          <w:color w:val="000000"/>
        </w:rPr>
        <w:t xml:space="preserve"> </w:t>
      </w:r>
      <w:r w:rsidRPr="00E02A9F">
        <w:rPr>
          <w:color w:val="000000"/>
        </w:rPr>
        <w:t>крутилась</w:t>
      </w:r>
      <w:r>
        <w:rPr>
          <w:color w:val="000000"/>
        </w:rPr>
        <w:t xml:space="preserve"> по магазину</w:t>
      </w:r>
      <w:r w:rsidRPr="00E02A9F">
        <w:rPr>
          <w:color w:val="000000"/>
        </w:rPr>
        <w:t>,</w:t>
      </w:r>
      <w:r>
        <w:rPr>
          <w:color w:val="000000"/>
        </w:rPr>
        <w:t xml:space="preserve"> </w:t>
      </w:r>
      <w:r w:rsidRPr="00E02A9F">
        <w:rPr>
          <w:color w:val="000000"/>
        </w:rPr>
        <w:t>когда</w:t>
      </w:r>
      <w:r>
        <w:rPr>
          <w:color w:val="000000"/>
        </w:rPr>
        <w:t xml:space="preserve"> бы мама с нами сюда не заходила</w:t>
      </w:r>
      <w:r w:rsidRPr="00E02A9F">
        <w:rPr>
          <w:color w:val="000000"/>
        </w:rPr>
        <w:t>.</w:t>
      </w:r>
    </w:p>
    <w:p w:rsidR="00C571F9" w:rsidRDefault="00C571F9" w:rsidP="00C571F9">
      <w:pPr>
        <w:pStyle w:val="western"/>
        <w:shd w:val="clear" w:color="auto" w:fill="FFFFFF"/>
        <w:spacing w:before="0" w:after="0"/>
        <w:ind w:firstLine="461"/>
        <w:jc w:val="both"/>
        <w:rPr>
          <w:rStyle w:val="apple-converted-space"/>
          <w:color w:val="000000"/>
        </w:rPr>
      </w:pPr>
      <w:r>
        <w:rPr>
          <w:color w:val="000000"/>
        </w:rPr>
        <w:t>Остановившись по центру зала</w:t>
      </w:r>
      <w:r w:rsidRPr="00E02A9F">
        <w:rPr>
          <w:color w:val="000000"/>
        </w:rPr>
        <w:t>,</w:t>
      </w:r>
      <w:r>
        <w:rPr>
          <w:color w:val="000000"/>
        </w:rPr>
        <w:t xml:space="preserve"> </w:t>
      </w:r>
      <w:r w:rsidRPr="00E02A9F">
        <w:rPr>
          <w:color w:val="000000"/>
        </w:rPr>
        <w:t>я</w:t>
      </w:r>
      <w:r>
        <w:rPr>
          <w:color w:val="000000"/>
        </w:rPr>
        <w:t xml:space="preserve"> </w:t>
      </w:r>
      <w:r w:rsidRPr="00E02A9F">
        <w:rPr>
          <w:color w:val="000000"/>
        </w:rPr>
        <w:t>уставил</w:t>
      </w:r>
      <w:r>
        <w:rPr>
          <w:color w:val="000000"/>
        </w:rPr>
        <w:t xml:space="preserve">ся на мужчину </w:t>
      </w:r>
      <w:r w:rsidRPr="00E02A9F">
        <w:rPr>
          <w:color w:val="000000"/>
        </w:rPr>
        <w:t>прищуренными</w:t>
      </w:r>
      <w:r>
        <w:rPr>
          <w:color w:val="000000"/>
        </w:rPr>
        <w:t xml:space="preserve"> </w:t>
      </w:r>
      <w:r w:rsidRPr="00E02A9F">
        <w:rPr>
          <w:color w:val="000000"/>
        </w:rPr>
        <w:t>глазами.</w:t>
      </w:r>
      <w:r w:rsidRPr="003E605F">
        <w:rPr>
          <w:rStyle w:val="apple-converted-space"/>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А г</w:t>
      </w:r>
      <w:r w:rsidRPr="00E02A9F">
        <w:rPr>
          <w:color w:val="000000"/>
        </w:rPr>
        <w:t>де</w:t>
      </w:r>
      <w:r>
        <w:rPr>
          <w:color w:val="000000"/>
        </w:rPr>
        <w:t xml:space="preserve"> Золушка?</w:t>
      </w:r>
    </w:p>
    <w:p w:rsidR="00C571F9" w:rsidRDefault="00C571F9" w:rsidP="00C571F9">
      <w:pPr>
        <w:pStyle w:val="western"/>
        <w:shd w:val="clear" w:color="auto" w:fill="FFFFFF"/>
        <w:spacing w:before="0" w:after="0"/>
        <w:ind w:firstLine="461"/>
        <w:jc w:val="both"/>
        <w:rPr>
          <w:rStyle w:val="apple-converted-space"/>
          <w:color w:val="000000"/>
        </w:rPr>
      </w:pPr>
      <w:r w:rsidRPr="00E02A9F">
        <w:rPr>
          <w:color w:val="000000"/>
        </w:rPr>
        <w:t>Человек</w:t>
      </w:r>
      <w:r>
        <w:rPr>
          <w:color w:val="000000"/>
        </w:rPr>
        <w:t xml:space="preserve"> посмотрел на меня </w:t>
      </w:r>
      <w:r w:rsidRPr="00E02A9F">
        <w:rPr>
          <w:color w:val="000000"/>
        </w:rPr>
        <w:t>с</w:t>
      </w:r>
      <w:r>
        <w:rPr>
          <w:color w:val="000000"/>
        </w:rPr>
        <w:t xml:space="preserve"> </w:t>
      </w:r>
      <w:r w:rsidRPr="00E02A9F">
        <w:rPr>
          <w:color w:val="000000"/>
        </w:rPr>
        <w:t>неодобрением,</w:t>
      </w:r>
      <w:r>
        <w:rPr>
          <w:color w:val="000000"/>
        </w:rPr>
        <w:t xml:space="preserve"> </w:t>
      </w:r>
      <w:r w:rsidRPr="00E02A9F">
        <w:rPr>
          <w:color w:val="000000"/>
        </w:rPr>
        <w:t>положил</w:t>
      </w:r>
      <w:r>
        <w:rPr>
          <w:color w:val="000000"/>
        </w:rPr>
        <w:t xml:space="preserve"> </w:t>
      </w:r>
      <w:r w:rsidRPr="00E02A9F">
        <w:rPr>
          <w:color w:val="000000"/>
        </w:rPr>
        <w:t>часы</w:t>
      </w:r>
      <w:r>
        <w:rPr>
          <w:color w:val="000000"/>
        </w:rPr>
        <w:t xml:space="preserve"> </w:t>
      </w:r>
      <w:r w:rsidRPr="00E02A9F">
        <w:rPr>
          <w:color w:val="000000"/>
        </w:rPr>
        <w:t>обратно</w:t>
      </w:r>
      <w:r>
        <w:rPr>
          <w:color w:val="000000"/>
        </w:rPr>
        <w:t xml:space="preserve"> на </w:t>
      </w:r>
      <w:r w:rsidRPr="00E02A9F">
        <w:rPr>
          <w:color w:val="000000"/>
        </w:rPr>
        <w:t>витрин</w:t>
      </w:r>
      <w:r>
        <w:rPr>
          <w:color w:val="000000"/>
        </w:rPr>
        <w:t xml:space="preserve">у </w:t>
      </w:r>
      <w:r w:rsidRPr="00E02A9F">
        <w:rPr>
          <w:color w:val="000000"/>
        </w:rPr>
        <w:t>и</w:t>
      </w:r>
      <w:r>
        <w:rPr>
          <w:color w:val="000000"/>
        </w:rPr>
        <w:t xml:space="preserve"> поправил свой </w:t>
      </w:r>
      <w:r w:rsidRPr="00E02A9F">
        <w:rPr>
          <w:color w:val="000000"/>
        </w:rPr>
        <w:t>темный</w:t>
      </w:r>
      <w:r>
        <w:rPr>
          <w:color w:val="000000"/>
        </w:rPr>
        <w:t xml:space="preserve"> </w:t>
      </w:r>
      <w:r w:rsidRPr="00E02A9F">
        <w:rPr>
          <w:color w:val="000000"/>
        </w:rPr>
        <w:t>галстук.</w:t>
      </w:r>
      <w:r w:rsidRPr="003E605F">
        <w:rPr>
          <w:rStyle w:val="apple-converted-space"/>
          <w:color w:val="000000"/>
        </w:rPr>
        <w:t xml:space="preserve"> </w:t>
      </w:r>
    </w:p>
    <w:p w:rsidR="00C571F9" w:rsidRDefault="00C571F9" w:rsidP="00C571F9">
      <w:pPr>
        <w:pStyle w:val="western"/>
        <w:shd w:val="clear" w:color="auto" w:fill="FFFFFF"/>
        <w:spacing w:before="0" w:after="0"/>
        <w:ind w:firstLine="461"/>
        <w:jc w:val="both"/>
        <w:rPr>
          <w:color w:val="000000"/>
        </w:rPr>
      </w:pPr>
      <w:r w:rsidRPr="00336D6F">
        <w:t>–</w:t>
      </w:r>
      <w:r>
        <w:t xml:space="preserve"> </w:t>
      </w:r>
      <w:r w:rsidRPr="00E02A9F">
        <w:rPr>
          <w:color w:val="000000"/>
        </w:rPr>
        <w:t>Г</w:t>
      </w:r>
      <w:r>
        <w:rPr>
          <w:color w:val="000000"/>
        </w:rPr>
        <w:t>оспо</w:t>
      </w:r>
      <w:r w:rsidRPr="00E02A9F">
        <w:rPr>
          <w:color w:val="000000"/>
        </w:rPr>
        <w:t>жа</w:t>
      </w:r>
      <w:r w:rsidRPr="003E605F">
        <w:rPr>
          <w:rStyle w:val="apple-converted-space"/>
          <w:color w:val="000000"/>
        </w:rPr>
        <w:t xml:space="preserve"> </w:t>
      </w:r>
      <w:r>
        <w:rPr>
          <w:rStyle w:val="apple-converted-space"/>
          <w:color w:val="000000"/>
        </w:rPr>
        <w:t>Эвербекли</w:t>
      </w:r>
      <w:r>
        <w:rPr>
          <w:rStyle w:val="aa"/>
          <w:color w:val="000000"/>
        </w:rPr>
        <w:footnoteReference w:id="11"/>
      </w:r>
      <w:r>
        <w:rPr>
          <w:color w:val="000000"/>
        </w:rPr>
        <w:t xml:space="preserve"> сейчас </w:t>
      </w:r>
      <w:r w:rsidRPr="00E02A9F">
        <w:rPr>
          <w:color w:val="000000"/>
        </w:rPr>
        <w:t>в</w:t>
      </w:r>
      <w:r>
        <w:rPr>
          <w:color w:val="000000"/>
        </w:rPr>
        <w:t xml:space="preserve"> </w:t>
      </w:r>
      <w:r w:rsidRPr="00E02A9F">
        <w:rPr>
          <w:color w:val="000000"/>
        </w:rPr>
        <w:t>отпуске,</w:t>
      </w:r>
      <w:r>
        <w:rPr>
          <w:color w:val="000000"/>
        </w:rPr>
        <w:t xml:space="preserve"> навещает свою </w:t>
      </w:r>
      <w:r w:rsidRPr="00E02A9F">
        <w:rPr>
          <w:color w:val="000000"/>
        </w:rPr>
        <w:t>новорожденн</w:t>
      </w:r>
      <w:r>
        <w:rPr>
          <w:color w:val="000000"/>
        </w:rPr>
        <w:t xml:space="preserve">ую </w:t>
      </w:r>
      <w:r w:rsidRPr="00E02A9F">
        <w:rPr>
          <w:color w:val="000000"/>
        </w:rPr>
        <w:t>внучк</w:t>
      </w:r>
      <w:r>
        <w:rPr>
          <w:color w:val="000000"/>
        </w:rPr>
        <w:t>у</w:t>
      </w:r>
      <w:r w:rsidRPr="00E02A9F">
        <w:rPr>
          <w:color w:val="000000"/>
        </w:rPr>
        <w:t>.</w:t>
      </w:r>
      <w:r>
        <w:rPr>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r>
        <w:t>Итан, стоящий за мной,</w:t>
      </w:r>
      <w:r>
        <w:rPr>
          <w:color w:val="000000"/>
        </w:rPr>
        <w:t xml:space="preserve"> </w:t>
      </w:r>
      <w:r w:rsidRPr="00E02A9F">
        <w:rPr>
          <w:color w:val="000000"/>
        </w:rPr>
        <w:t>фыркнул,</w:t>
      </w:r>
      <w:r>
        <w:rPr>
          <w:color w:val="000000"/>
        </w:rPr>
        <w:t xml:space="preserve"> его </w:t>
      </w:r>
      <w:r w:rsidRPr="00E02A9F">
        <w:rPr>
          <w:color w:val="000000"/>
        </w:rPr>
        <w:t>явно</w:t>
      </w:r>
      <w:r>
        <w:rPr>
          <w:color w:val="000000"/>
        </w:rPr>
        <w:t xml:space="preserve"> </w:t>
      </w:r>
      <w:r w:rsidRPr="00E02A9F">
        <w:rPr>
          <w:color w:val="000000"/>
        </w:rPr>
        <w:t>позабавило</w:t>
      </w:r>
      <w:r>
        <w:rPr>
          <w:color w:val="000000"/>
        </w:rPr>
        <w:t xml:space="preserve"> имя</w:t>
      </w:r>
      <w:r w:rsidRPr="00E02A9F">
        <w:rPr>
          <w:color w:val="000000"/>
        </w:rPr>
        <w:t>.</w:t>
      </w:r>
      <w:r w:rsidRPr="003E605F">
        <w:rPr>
          <w:rStyle w:val="apple-converted-space"/>
          <w:color w:val="000000"/>
        </w:rPr>
        <w:t xml:space="preserve"> </w:t>
      </w:r>
      <w:r w:rsidRPr="00E02A9F">
        <w:rPr>
          <w:color w:val="000000"/>
        </w:rPr>
        <w:t>Я</w:t>
      </w:r>
      <w:r>
        <w:rPr>
          <w:color w:val="000000"/>
        </w:rPr>
        <w:t xml:space="preserve"> втянул щёки </w:t>
      </w:r>
      <w:r w:rsidRPr="00E02A9F">
        <w:rPr>
          <w:color w:val="000000"/>
        </w:rPr>
        <w:t>и</w:t>
      </w:r>
      <w:r>
        <w:rPr>
          <w:color w:val="000000"/>
        </w:rPr>
        <w:t xml:space="preserve"> слегка прикусил их, чтобы тоже сдержаться от смеха</w:t>
      </w:r>
      <w:r w:rsidRPr="00E02A9F">
        <w:rPr>
          <w:color w:val="000000"/>
        </w:rPr>
        <w:t>.</w:t>
      </w:r>
    </w:p>
    <w:p w:rsidR="00C571F9" w:rsidRDefault="00C571F9" w:rsidP="00C571F9">
      <w:pPr>
        <w:pStyle w:val="western"/>
        <w:shd w:val="clear" w:color="auto" w:fill="FFFFFF"/>
        <w:spacing w:before="0" w:after="0"/>
        <w:ind w:firstLine="461"/>
        <w:jc w:val="both"/>
        <w:rPr>
          <w:rStyle w:val="apple-converted-space"/>
          <w:color w:val="000000"/>
        </w:rPr>
      </w:pPr>
      <w:r w:rsidRPr="00E02A9F">
        <w:rPr>
          <w:color w:val="000000"/>
        </w:rPr>
        <w:t>Г</w:t>
      </w:r>
      <w:r>
        <w:rPr>
          <w:color w:val="000000"/>
        </w:rPr>
        <w:t xml:space="preserve">осподин </w:t>
      </w:r>
      <w:r w:rsidR="0060713A">
        <w:rPr>
          <w:color w:val="000000"/>
        </w:rPr>
        <w:t>В</w:t>
      </w:r>
      <w:r>
        <w:rPr>
          <w:color w:val="000000"/>
        </w:rPr>
        <w:t xml:space="preserve">о-всём-сером </w:t>
      </w:r>
      <w:r w:rsidRPr="00E02A9F">
        <w:rPr>
          <w:color w:val="000000"/>
        </w:rPr>
        <w:t>на</w:t>
      </w:r>
      <w:r>
        <w:rPr>
          <w:color w:val="000000"/>
        </w:rPr>
        <w:t xml:space="preserve">цепил </w:t>
      </w:r>
      <w:r w:rsidRPr="00E02A9F">
        <w:rPr>
          <w:color w:val="000000"/>
        </w:rPr>
        <w:t>приветлив</w:t>
      </w:r>
      <w:r>
        <w:rPr>
          <w:color w:val="000000"/>
        </w:rPr>
        <w:t xml:space="preserve">ую </w:t>
      </w:r>
      <w:r w:rsidRPr="00E02A9F">
        <w:rPr>
          <w:color w:val="000000"/>
        </w:rPr>
        <w:t>улыбк</w:t>
      </w:r>
      <w:r>
        <w:rPr>
          <w:color w:val="000000"/>
        </w:rPr>
        <w:t>у</w:t>
      </w:r>
      <w:r w:rsidRPr="00E02A9F">
        <w:rPr>
          <w:color w:val="000000"/>
        </w:rPr>
        <w:t>,</w:t>
      </w:r>
      <w:r>
        <w:rPr>
          <w:color w:val="000000"/>
        </w:rPr>
        <w:t xml:space="preserve"> </w:t>
      </w:r>
      <w:r w:rsidRPr="00E02A9F">
        <w:rPr>
          <w:color w:val="000000"/>
        </w:rPr>
        <w:t>которая,</w:t>
      </w:r>
      <w:r>
        <w:rPr>
          <w:color w:val="000000"/>
        </w:rPr>
        <w:t xml:space="preserve"> </w:t>
      </w:r>
      <w:r w:rsidRPr="00E02A9F">
        <w:rPr>
          <w:color w:val="000000"/>
        </w:rPr>
        <w:t>конечно,</w:t>
      </w:r>
      <w:r>
        <w:rPr>
          <w:color w:val="000000"/>
        </w:rPr>
        <w:t xml:space="preserve"> была предназначена для непростых </w:t>
      </w:r>
      <w:r w:rsidRPr="00E02A9F">
        <w:rPr>
          <w:color w:val="000000"/>
        </w:rPr>
        <w:t>клиент</w:t>
      </w:r>
      <w:r>
        <w:rPr>
          <w:color w:val="000000"/>
        </w:rPr>
        <w:t>ов</w:t>
      </w:r>
      <w:r w:rsidRPr="00E02A9F">
        <w:rPr>
          <w:color w:val="000000"/>
        </w:rPr>
        <w:t>.</w:t>
      </w:r>
      <w:r w:rsidRPr="003E605F">
        <w:rPr>
          <w:rStyle w:val="apple-converted-space"/>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w:t>
      </w:r>
      <w:r w:rsidRPr="00E02A9F">
        <w:rPr>
          <w:color w:val="000000"/>
        </w:rPr>
        <w:t>Мо</w:t>
      </w:r>
      <w:r>
        <w:rPr>
          <w:color w:val="000000"/>
        </w:rPr>
        <w:t>гу</w:t>
      </w:r>
      <w:r w:rsidRPr="003E605F">
        <w:rPr>
          <w:rStyle w:val="apple-converted-space"/>
          <w:color w:val="000000"/>
        </w:rPr>
        <w:t xml:space="preserve"> </w:t>
      </w:r>
      <w:r w:rsidRPr="00E02A9F">
        <w:rPr>
          <w:i/>
          <w:iCs/>
          <w:color w:val="000000"/>
        </w:rPr>
        <w:t>я</w:t>
      </w:r>
      <w:r w:rsidRPr="003E605F">
        <w:rPr>
          <w:rStyle w:val="apple-converted-space"/>
          <w:color w:val="000000"/>
        </w:rPr>
        <w:t xml:space="preserve"> </w:t>
      </w:r>
      <w:r w:rsidRPr="00E02A9F">
        <w:rPr>
          <w:color w:val="000000"/>
        </w:rPr>
        <w:t>помочь</w:t>
      </w:r>
      <w:r>
        <w:rPr>
          <w:color w:val="000000"/>
        </w:rPr>
        <w:t xml:space="preserve"> </w:t>
      </w:r>
      <w:r w:rsidRPr="00E02A9F">
        <w:rPr>
          <w:color w:val="000000"/>
        </w:rPr>
        <w:t>вам</w:t>
      </w:r>
      <w:r>
        <w:rPr>
          <w:color w:val="000000"/>
        </w:rPr>
        <w:t>?</w:t>
      </w:r>
    </w:p>
    <w:p w:rsidR="00C571F9" w:rsidRDefault="00C571F9" w:rsidP="00C571F9">
      <w:pPr>
        <w:pStyle w:val="western"/>
        <w:shd w:val="clear" w:color="auto" w:fill="FFFFFF"/>
        <w:spacing w:before="0" w:after="0"/>
        <w:ind w:firstLine="461"/>
        <w:jc w:val="both"/>
        <w:rPr>
          <w:rStyle w:val="apple-converted-space"/>
          <w:color w:val="000000"/>
        </w:rPr>
      </w:pPr>
      <w:r w:rsidRPr="00E02A9F">
        <w:rPr>
          <w:color w:val="000000"/>
        </w:rPr>
        <w:t>Так</w:t>
      </w:r>
      <w:r>
        <w:rPr>
          <w:color w:val="000000"/>
        </w:rPr>
        <w:t xml:space="preserve"> </w:t>
      </w:r>
      <w:r w:rsidRPr="00E02A9F">
        <w:rPr>
          <w:color w:val="000000"/>
        </w:rPr>
        <w:t>же,</w:t>
      </w:r>
      <w:r>
        <w:rPr>
          <w:color w:val="000000"/>
        </w:rPr>
        <w:t xml:space="preserve"> </w:t>
      </w:r>
      <w:r w:rsidRPr="00E02A9F">
        <w:rPr>
          <w:color w:val="000000"/>
        </w:rPr>
        <w:t>как</w:t>
      </w:r>
      <w:r w:rsidRPr="003E605F">
        <w:rPr>
          <w:rStyle w:val="apple-converted-space"/>
          <w:color w:val="000000"/>
        </w:rPr>
        <w:t xml:space="preserve"> </w:t>
      </w:r>
      <w:r>
        <w:rPr>
          <w:rStyle w:val="apple-converted-space"/>
          <w:color w:val="000000"/>
        </w:rPr>
        <w:t xml:space="preserve">перед этим </w:t>
      </w:r>
      <w:r w:rsidRPr="00E02A9F">
        <w:rPr>
          <w:color w:val="000000"/>
        </w:rPr>
        <w:t>он</w:t>
      </w:r>
      <w:r>
        <w:rPr>
          <w:color w:val="000000"/>
        </w:rPr>
        <w:t xml:space="preserve"> скопировал мой взгляд</w:t>
      </w:r>
      <w:r w:rsidRPr="00E02A9F">
        <w:rPr>
          <w:color w:val="000000"/>
        </w:rPr>
        <w:t>,</w:t>
      </w:r>
      <w:r>
        <w:rPr>
          <w:color w:val="000000"/>
        </w:rPr>
        <w:t xml:space="preserve"> сейчас </w:t>
      </w:r>
      <w:r w:rsidRPr="00E02A9F">
        <w:rPr>
          <w:color w:val="000000"/>
        </w:rPr>
        <w:t>я</w:t>
      </w:r>
      <w:r>
        <w:rPr>
          <w:color w:val="000000"/>
        </w:rPr>
        <w:t xml:space="preserve"> скопировал его </w:t>
      </w:r>
      <w:r w:rsidRPr="00E02A9F">
        <w:rPr>
          <w:color w:val="000000"/>
        </w:rPr>
        <w:t>у</w:t>
      </w:r>
      <w:r>
        <w:rPr>
          <w:color w:val="000000"/>
        </w:rPr>
        <w:t>лыбку</w:t>
      </w:r>
      <w:r w:rsidRPr="00E02A9F">
        <w:rPr>
          <w:color w:val="000000"/>
        </w:rPr>
        <w:t>.</w:t>
      </w:r>
      <w:r w:rsidRPr="003E605F">
        <w:rPr>
          <w:rStyle w:val="apple-converted-space"/>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Да, </w:t>
      </w:r>
      <w:r>
        <w:rPr>
          <w:color w:val="000000"/>
        </w:rPr>
        <w:t>можете.</w:t>
      </w:r>
    </w:p>
    <w:p w:rsidR="00C571F9" w:rsidRDefault="00C571F9" w:rsidP="00C571F9">
      <w:pPr>
        <w:pStyle w:val="western"/>
        <w:shd w:val="clear" w:color="auto" w:fill="FFFFFF"/>
        <w:spacing w:before="0" w:after="0"/>
        <w:ind w:firstLine="461"/>
        <w:jc w:val="both"/>
        <w:rPr>
          <w:color w:val="000000"/>
        </w:rPr>
      </w:pPr>
      <w:r>
        <w:rPr>
          <w:color w:val="000000"/>
        </w:rPr>
        <w:t>Итан вышел вперёд и объяснил, что мы ищем пару сережек для нашей мамы.</w:t>
      </w:r>
      <w:r>
        <w:rPr>
          <w:rStyle w:val="apple-converted-space"/>
          <w:color w:val="000000"/>
        </w:rPr>
        <w:t xml:space="preserve"> </w:t>
      </w:r>
      <w:r>
        <w:rPr>
          <w:color w:val="000000"/>
        </w:rPr>
        <w:t>Не дороже  шестидесяти долларов.</w:t>
      </w:r>
      <w:r>
        <w:rPr>
          <w:rStyle w:val="apple-converted-space"/>
          <w:color w:val="000000"/>
        </w:rPr>
        <w:t xml:space="preserve"> </w:t>
      </w:r>
      <w:r>
        <w:rPr>
          <w:color w:val="000000"/>
        </w:rPr>
        <w:t>И что она ненавидит оранжевый цвет.</w:t>
      </w:r>
    </w:p>
    <w:p w:rsidR="00C571F9" w:rsidRDefault="00C571F9" w:rsidP="00C571F9">
      <w:pPr>
        <w:pStyle w:val="western"/>
        <w:shd w:val="clear" w:color="auto" w:fill="FFFFFF"/>
        <w:spacing w:before="0" w:after="0"/>
        <w:ind w:firstLine="461"/>
        <w:jc w:val="both"/>
        <w:rPr>
          <w:rStyle w:val="apple-converted-space"/>
          <w:color w:val="000000"/>
        </w:rPr>
      </w:pPr>
      <w:r w:rsidRPr="00336D6F">
        <w:t>–</w:t>
      </w:r>
      <w:r w:rsidRPr="007846F4">
        <w:rPr>
          <w:rStyle w:val="apple-converted-space"/>
          <w:color w:val="000000"/>
        </w:rPr>
        <w:t xml:space="preserve"> </w:t>
      </w:r>
      <w:r w:rsidRPr="00E14F25">
        <w:rPr>
          <w:color w:val="000000"/>
        </w:rPr>
        <w:t>Очень</w:t>
      </w:r>
      <w:r>
        <w:rPr>
          <w:color w:val="000000"/>
        </w:rPr>
        <w:t xml:space="preserve"> </w:t>
      </w:r>
      <w:r w:rsidRPr="00E14F25">
        <w:rPr>
          <w:color w:val="000000"/>
        </w:rPr>
        <w:t>хорошо,</w:t>
      </w:r>
      <w:r>
        <w:rPr>
          <w:color w:val="000000"/>
        </w:rPr>
        <w:t xml:space="preserve"> </w:t>
      </w:r>
      <w:r w:rsidRPr="00336D6F">
        <w:t>–</w:t>
      </w:r>
      <w:r w:rsidRPr="003E605F">
        <w:rPr>
          <w:rStyle w:val="apple-converted-space"/>
          <w:color w:val="000000"/>
        </w:rPr>
        <w:t xml:space="preserve"> </w:t>
      </w:r>
      <w:r w:rsidRPr="00E14F25">
        <w:rPr>
          <w:color w:val="000000"/>
        </w:rPr>
        <w:t>ответил</w:t>
      </w:r>
      <w:r>
        <w:rPr>
          <w:color w:val="000000"/>
        </w:rPr>
        <w:t xml:space="preserve"> этот чопорный заменитель всеми любимой феи-крёстной Гровер Бич</w:t>
      </w:r>
      <w:r w:rsidRPr="00E14F25">
        <w:rPr>
          <w:color w:val="000000"/>
        </w:rPr>
        <w:t>.</w:t>
      </w:r>
      <w:r w:rsidRPr="003E605F">
        <w:rPr>
          <w:rStyle w:val="apple-converted-space"/>
          <w:color w:val="000000"/>
        </w:rPr>
        <w:t xml:space="preserve"> </w:t>
      </w:r>
      <w:r>
        <w:rPr>
          <w:rStyle w:val="apple-converted-space"/>
          <w:color w:val="000000"/>
        </w:rPr>
        <w:t>О</w:t>
      </w:r>
      <w:r w:rsidRPr="00E14F25">
        <w:rPr>
          <w:color w:val="000000"/>
        </w:rPr>
        <w:t>н</w:t>
      </w:r>
      <w:r>
        <w:rPr>
          <w:color w:val="000000"/>
        </w:rPr>
        <w:t xml:space="preserve"> тут же выложил </w:t>
      </w:r>
      <w:r w:rsidRPr="00125E4F">
        <w:rPr>
          <w:color w:val="000000"/>
        </w:rPr>
        <w:t xml:space="preserve">перед нами </w:t>
      </w:r>
      <w:r>
        <w:rPr>
          <w:color w:val="000000"/>
        </w:rPr>
        <w:t>на прилавок серьги всевозможных видов, с камнями и без</w:t>
      </w:r>
      <w:r w:rsidRPr="00E14F25">
        <w:rPr>
          <w:color w:val="000000"/>
        </w:rPr>
        <w:t>.</w:t>
      </w:r>
      <w:r w:rsidRPr="003E605F">
        <w:rPr>
          <w:rStyle w:val="apple-converted-space"/>
          <w:color w:val="000000"/>
        </w:rPr>
        <w:t xml:space="preserve"> </w:t>
      </w:r>
      <w:r>
        <w:rPr>
          <w:rStyle w:val="apple-converted-space"/>
          <w:color w:val="000000"/>
        </w:rPr>
        <w:t>Мы с Итаном</w:t>
      </w:r>
      <w:r>
        <w:rPr>
          <w:color w:val="000000"/>
        </w:rPr>
        <w:t xml:space="preserve"> стали их рассматривать</w:t>
      </w:r>
      <w:r w:rsidRPr="00E14F25">
        <w:rPr>
          <w:color w:val="000000"/>
        </w:rPr>
        <w:t>.</w:t>
      </w:r>
      <w:r w:rsidRPr="003E605F">
        <w:rPr>
          <w:rStyle w:val="apple-converted-space"/>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w:t>
      </w:r>
      <w:r w:rsidRPr="00E14F25">
        <w:rPr>
          <w:color w:val="000000"/>
        </w:rPr>
        <w:t>Если</w:t>
      </w:r>
      <w:r>
        <w:rPr>
          <w:color w:val="000000"/>
        </w:rPr>
        <w:t xml:space="preserve"> </w:t>
      </w:r>
      <w:r w:rsidRPr="00E14F25">
        <w:rPr>
          <w:color w:val="000000"/>
        </w:rPr>
        <w:t>среди</w:t>
      </w:r>
      <w:r>
        <w:rPr>
          <w:color w:val="000000"/>
        </w:rPr>
        <w:t xml:space="preserve"> этих сережек вам </w:t>
      </w:r>
      <w:r w:rsidRPr="007C3FDD">
        <w:rPr>
          <w:color w:val="000000"/>
        </w:rPr>
        <w:t xml:space="preserve">ничего </w:t>
      </w:r>
      <w:r>
        <w:rPr>
          <w:color w:val="000000"/>
        </w:rPr>
        <w:t xml:space="preserve">не понравилось, могу </w:t>
      </w:r>
      <w:r w:rsidRPr="00E14F25">
        <w:rPr>
          <w:color w:val="000000"/>
        </w:rPr>
        <w:t>показать</w:t>
      </w:r>
      <w:r>
        <w:rPr>
          <w:color w:val="000000"/>
        </w:rPr>
        <w:t xml:space="preserve"> </w:t>
      </w:r>
      <w:r w:rsidRPr="00E14F25">
        <w:rPr>
          <w:color w:val="000000"/>
        </w:rPr>
        <w:t>вам</w:t>
      </w:r>
      <w:r>
        <w:rPr>
          <w:color w:val="000000"/>
        </w:rPr>
        <w:t xml:space="preserve"> </w:t>
      </w:r>
      <w:r w:rsidRPr="00E14F25">
        <w:rPr>
          <w:color w:val="000000"/>
        </w:rPr>
        <w:t>не</w:t>
      </w:r>
      <w:r>
        <w:rPr>
          <w:color w:val="000000"/>
        </w:rPr>
        <w:t xml:space="preserve">сколько </w:t>
      </w:r>
      <w:r w:rsidRPr="00E14F25">
        <w:rPr>
          <w:color w:val="000000"/>
        </w:rPr>
        <w:t>интересны</w:t>
      </w:r>
      <w:r>
        <w:rPr>
          <w:color w:val="000000"/>
        </w:rPr>
        <w:t>х вариантов креолов</w:t>
      </w:r>
      <w:r>
        <w:rPr>
          <w:rStyle w:val="aa"/>
          <w:color w:val="000000"/>
        </w:rPr>
        <w:footnoteReference w:id="12"/>
      </w:r>
      <w:r>
        <w:rPr>
          <w:color w:val="000000"/>
        </w:rPr>
        <w:t xml:space="preserve">, </w:t>
      </w:r>
      <w:r w:rsidRPr="00336D6F">
        <w:t>–</w:t>
      </w:r>
      <w:r>
        <w:rPr>
          <w:color w:val="000000"/>
        </w:rPr>
        <w:t xml:space="preserve"> предложил заменитель феи</w:t>
      </w:r>
      <w:r w:rsidRPr="00E14F25">
        <w:rPr>
          <w:color w:val="000000"/>
        </w:rPr>
        <w:t>.</w:t>
      </w:r>
    </w:p>
    <w:p w:rsidR="00C571F9" w:rsidRDefault="00C571F9" w:rsidP="00C571F9">
      <w:pPr>
        <w:pStyle w:val="western"/>
        <w:shd w:val="clear" w:color="auto" w:fill="FFFFFF"/>
        <w:spacing w:before="0" w:after="0"/>
        <w:ind w:firstLine="461"/>
        <w:jc w:val="both"/>
        <w:rPr>
          <w:color w:val="000000"/>
        </w:rPr>
      </w:pPr>
      <w:r w:rsidRPr="00336D6F">
        <w:t>–</w:t>
      </w:r>
      <w:r>
        <w:t xml:space="preserve"> </w:t>
      </w:r>
      <w:r>
        <w:rPr>
          <w:color w:val="000000"/>
        </w:rPr>
        <w:t>О, будете так любезны, пожалуйста,</w:t>
      </w:r>
      <w:r w:rsidRPr="00A03199">
        <w:t xml:space="preserve"> </w:t>
      </w:r>
      <w:r w:rsidRPr="00336D6F">
        <w:t>–</w:t>
      </w:r>
      <w:r>
        <w:rPr>
          <w:color w:val="000000"/>
        </w:rPr>
        <w:t xml:space="preserve"> попросил Итан.</w:t>
      </w:r>
    </w:p>
    <w:p w:rsidR="00C571F9" w:rsidRDefault="00C571F9" w:rsidP="00C571F9">
      <w:pPr>
        <w:pStyle w:val="western"/>
        <w:shd w:val="clear" w:color="auto" w:fill="FFFFFF"/>
        <w:spacing w:before="0" w:after="0"/>
        <w:ind w:firstLine="461"/>
        <w:jc w:val="both"/>
        <w:rPr>
          <w:color w:val="000000"/>
        </w:rPr>
      </w:pPr>
      <w:r w:rsidRPr="00E14F25">
        <w:rPr>
          <w:color w:val="000000"/>
        </w:rPr>
        <w:t>К</w:t>
      </w:r>
      <w:r>
        <w:rPr>
          <w:color w:val="000000"/>
        </w:rPr>
        <w:t xml:space="preserve">огда мужчина наклонился к одному из прилавков, </w:t>
      </w:r>
      <w:r w:rsidRPr="00E14F25">
        <w:rPr>
          <w:color w:val="000000"/>
        </w:rPr>
        <w:t>я</w:t>
      </w:r>
      <w:r>
        <w:rPr>
          <w:color w:val="000000"/>
        </w:rPr>
        <w:t xml:space="preserve"> </w:t>
      </w:r>
      <w:r w:rsidRPr="00E14F25">
        <w:rPr>
          <w:color w:val="000000"/>
        </w:rPr>
        <w:t>наклонился</w:t>
      </w:r>
      <w:r>
        <w:rPr>
          <w:color w:val="000000"/>
        </w:rPr>
        <w:t xml:space="preserve"> </w:t>
      </w:r>
      <w:r w:rsidRPr="00E14F25">
        <w:rPr>
          <w:color w:val="000000"/>
        </w:rPr>
        <w:t>к</w:t>
      </w:r>
      <w:r>
        <w:rPr>
          <w:color w:val="000000"/>
        </w:rPr>
        <w:t xml:space="preserve"> </w:t>
      </w:r>
      <w:r w:rsidRPr="00E14F25">
        <w:rPr>
          <w:color w:val="000000"/>
        </w:rPr>
        <w:t>брату</w:t>
      </w:r>
      <w:r>
        <w:rPr>
          <w:color w:val="000000"/>
        </w:rPr>
        <w:t xml:space="preserve"> </w:t>
      </w:r>
      <w:r w:rsidRPr="00E14F25">
        <w:rPr>
          <w:color w:val="000000"/>
        </w:rPr>
        <w:t>и</w:t>
      </w:r>
      <w:r>
        <w:rPr>
          <w:color w:val="000000"/>
        </w:rPr>
        <w:t xml:space="preserve"> </w:t>
      </w:r>
      <w:r w:rsidRPr="00E14F25">
        <w:rPr>
          <w:color w:val="000000"/>
        </w:rPr>
        <w:t>прош</w:t>
      </w:r>
      <w:r>
        <w:rPr>
          <w:color w:val="000000"/>
        </w:rPr>
        <w:t xml:space="preserve">ептал </w:t>
      </w:r>
      <w:r w:rsidRPr="00E14F25">
        <w:rPr>
          <w:color w:val="000000"/>
        </w:rPr>
        <w:t>ему</w:t>
      </w:r>
      <w:r>
        <w:rPr>
          <w:color w:val="000000"/>
        </w:rPr>
        <w:t xml:space="preserve"> на </w:t>
      </w:r>
      <w:r w:rsidRPr="00E14F25">
        <w:rPr>
          <w:color w:val="000000"/>
        </w:rPr>
        <w:t>ухо:</w:t>
      </w:r>
      <w:r>
        <w:rPr>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w:t>
      </w:r>
      <w:r w:rsidRPr="00E14F25">
        <w:rPr>
          <w:color w:val="000000"/>
        </w:rPr>
        <w:t>Что,</w:t>
      </w:r>
      <w:r>
        <w:rPr>
          <w:color w:val="000000"/>
        </w:rPr>
        <w:t xml:space="preserve"> </w:t>
      </w:r>
      <w:r w:rsidRPr="00E14F25">
        <w:rPr>
          <w:color w:val="000000"/>
        </w:rPr>
        <w:t>ч</w:t>
      </w:r>
      <w:r>
        <w:rPr>
          <w:color w:val="000000"/>
        </w:rPr>
        <w:t>ё</w:t>
      </w:r>
      <w:r w:rsidRPr="00E14F25">
        <w:rPr>
          <w:color w:val="000000"/>
        </w:rPr>
        <w:t>рт</w:t>
      </w:r>
      <w:r>
        <w:rPr>
          <w:color w:val="000000"/>
        </w:rPr>
        <w:t xml:space="preserve"> возьми, такое креолы?</w:t>
      </w:r>
    </w:p>
    <w:p w:rsidR="00C571F9" w:rsidRDefault="00C571F9" w:rsidP="00C571F9">
      <w:pPr>
        <w:pStyle w:val="western"/>
        <w:shd w:val="clear" w:color="auto" w:fill="FFFFFF"/>
        <w:spacing w:before="0" w:after="0"/>
        <w:ind w:firstLine="461"/>
        <w:jc w:val="both"/>
        <w:rPr>
          <w:color w:val="000000"/>
        </w:rPr>
      </w:pPr>
      <w:r w:rsidRPr="00336D6F">
        <w:t>–</w:t>
      </w:r>
      <w:r>
        <w:t xml:space="preserve"> П</w:t>
      </w:r>
      <w:r>
        <w:rPr>
          <w:color w:val="000000"/>
        </w:rPr>
        <w:t>онятия не имею,</w:t>
      </w:r>
      <w:r w:rsidRPr="00A03199">
        <w:t xml:space="preserve"> </w:t>
      </w:r>
      <w:r w:rsidRPr="00336D6F">
        <w:t>–</w:t>
      </w:r>
      <w:r>
        <w:rPr>
          <w:color w:val="000000"/>
        </w:rPr>
        <w:t xml:space="preserve"> прошептал он в ответ.</w:t>
      </w:r>
    </w:p>
    <w:p w:rsidR="00C571F9" w:rsidRDefault="00C571F9" w:rsidP="00C571F9">
      <w:pPr>
        <w:pStyle w:val="western"/>
        <w:shd w:val="clear" w:color="auto" w:fill="FFFFFF"/>
        <w:spacing w:before="0" w:after="0"/>
        <w:ind w:firstLine="461"/>
        <w:jc w:val="both"/>
        <w:rPr>
          <w:rStyle w:val="apple-converted-space"/>
          <w:color w:val="000000"/>
        </w:rPr>
      </w:pPr>
      <w:r>
        <w:rPr>
          <w:color w:val="000000"/>
        </w:rPr>
        <w:t>М</w:t>
      </w:r>
      <w:r w:rsidRPr="00E14F25">
        <w:rPr>
          <w:color w:val="000000"/>
        </w:rPr>
        <w:t>ы</w:t>
      </w:r>
      <w:r>
        <w:rPr>
          <w:color w:val="000000"/>
        </w:rPr>
        <w:t xml:space="preserve"> быстро это </w:t>
      </w:r>
      <w:r w:rsidRPr="00E14F25">
        <w:rPr>
          <w:color w:val="000000"/>
        </w:rPr>
        <w:t>выяснили.</w:t>
      </w:r>
      <w:r w:rsidRPr="003E605F">
        <w:rPr>
          <w:rStyle w:val="apple-converted-space"/>
          <w:color w:val="000000"/>
        </w:rPr>
        <w:t xml:space="preserve"> </w:t>
      </w:r>
      <w:r>
        <w:rPr>
          <w:rStyle w:val="apple-converted-space"/>
          <w:color w:val="000000"/>
        </w:rPr>
        <w:t>С</w:t>
      </w:r>
      <w:r w:rsidRPr="00E14F25">
        <w:rPr>
          <w:color w:val="000000"/>
        </w:rPr>
        <w:t>амые</w:t>
      </w:r>
      <w:r>
        <w:rPr>
          <w:color w:val="000000"/>
        </w:rPr>
        <w:t xml:space="preserve"> </w:t>
      </w:r>
      <w:r w:rsidRPr="00E14F25">
        <w:rPr>
          <w:color w:val="000000"/>
        </w:rPr>
        <w:t>скучные,</w:t>
      </w:r>
      <w:r>
        <w:rPr>
          <w:color w:val="000000"/>
        </w:rPr>
        <w:t xml:space="preserve"> </w:t>
      </w:r>
      <w:r w:rsidRPr="00E14F25">
        <w:rPr>
          <w:color w:val="000000"/>
        </w:rPr>
        <w:t>простые</w:t>
      </w:r>
      <w:r>
        <w:rPr>
          <w:color w:val="000000"/>
        </w:rPr>
        <w:t xml:space="preserve"> </w:t>
      </w:r>
      <w:r w:rsidRPr="00E14F25">
        <w:rPr>
          <w:color w:val="000000"/>
        </w:rPr>
        <w:t>золотые</w:t>
      </w:r>
      <w:r>
        <w:rPr>
          <w:color w:val="000000"/>
        </w:rPr>
        <w:t xml:space="preserve"> </w:t>
      </w:r>
      <w:r w:rsidRPr="00E14F25">
        <w:rPr>
          <w:color w:val="000000"/>
        </w:rPr>
        <w:t>или</w:t>
      </w:r>
      <w:r>
        <w:rPr>
          <w:color w:val="000000"/>
        </w:rPr>
        <w:t xml:space="preserve"> </w:t>
      </w:r>
      <w:r w:rsidRPr="00E14F25">
        <w:rPr>
          <w:color w:val="000000"/>
        </w:rPr>
        <w:t>серебряные</w:t>
      </w:r>
      <w:r>
        <w:rPr>
          <w:color w:val="000000"/>
        </w:rPr>
        <w:t xml:space="preserve"> колечки</w:t>
      </w:r>
      <w:r w:rsidRPr="00E14F25">
        <w:rPr>
          <w:color w:val="000000"/>
        </w:rPr>
        <w:t>.</w:t>
      </w:r>
      <w:r w:rsidRPr="003E605F">
        <w:rPr>
          <w:rStyle w:val="apple-converted-space"/>
          <w:color w:val="000000"/>
        </w:rPr>
        <w:t xml:space="preserve"> </w:t>
      </w:r>
      <w:r>
        <w:rPr>
          <w:rStyle w:val="apple-converted-space"/>
          <w:color w:val="000000"/>
        </w:rPr>
        <w:t>И г</w:t>
      </w:r>
      <w:r w:rsidRPr="00E14F25">
        <w:rPr>
          <w:color w:val="000000"/>
        </w:rPr>
        <w:t>де</w:t>
      </w:r>
      <w:r>
        <w:rPr>
          <w:color w:val="000000"/>
        </w:rPr>
        <w:t xml:space="preserve"> </w:t>
      </w:r>
      <w:r w:rsidRPr="00E14F25">
        <w:rPr>
          <w:color w:val="000000"/>
        </w:rPr>
        <w:t>драгоценные</w:t>
      </w:r>
      <w:r>
        <w:rPr>
          <w:color w:val="000000"/>
        </w:rPr>
        <w:t xml:space="preserve"> </w:t>
      </w:r>
      <w:r w:rsidRPr="00E14F25">
        <w:rPr>
          <w:color w:val="000000"/>
        </w:rPr>
        <w:t>камни?</w:t>
      </w:r>
      <w:r w:rsidRPr="003E605F">
        <w:rPr>
          <w:rStyle w:val="apple-converted-space"/>
          <w:color w:val="000000"/>
        </w:rPr>
        <w:t xml:space="preserve"> </w:t>
      </w:r>
      <w:r w:rsidRPr="00E14F25">
        <w:rPr>
          <w:color w:val="000000"/>
        </w:rPr>
        <w:t>Мне</w:t>
      </w:r>
      <w:r>
        <w:rPr>
          <w:color w:val="000000"/>
        </w:rPr>
        <w:t xml:space="preserve"> </w:t>
      </w:r>
      <w:r w:rsidRPr="00E14F25">
        <w:rPr>
          <w:color w:val="000000"/>
        </w:rPr>
        <w:t>понравил</w:t>
      </w:r>
      <w:r>
        <w:rPr>
          <w:color w:val="000000"/>
        </w:rPr>
        <w:t>и</w:t>
      </w:r>
      <w:r w:rsidRPr="00E14F25">
        <w:rPr>
          <w:color w:val="000000"/>
        </w:rPr>
        <w:t>сь</w:t>
      </w:r>
      <w:r>
        <w:rPr>
          <w:color w:val="000000"/>
        </w:rPr>
        <w:t xml:space="preserve"> серьги с </w:t>
      </w:r>
      <w:r w:rsidRPr="00E14F25">
        <w:rPr>
          <w:color w:val="000000"/>
        </w:rPr>
        <w:t>драгоценны</w:t>
      </w:r>
      <w:r>
        <w:rPr>
          <w:color w:val="000000"/>
        </w:rPr>
        <w:t xml:space="preserve">ми </w:t>
      </w:r>
      <w:r w:rsidRPr="00E14F25">
        <w:rPr>
          <w:color w:val="000000"/>
        </w:rPr>
        <w:t>камн</w:t>
      </w:r>
      <w:r>
        <w:rPr>
          <w:color w:val="000000"/>
        </w:rPr>
        <w:t>ями</w:t>
      </w:r>
      <w:r w:rsidRPr="00E14F25">
        <w:rPr>
          <w:color w:val="000000"/>
        </w:rPr>
        <w:t>.</w:t>
      </w:r>
      <w:r w:rsidRPr="003E605F">
        <w:rPr>
          <w:rStyle w:val="apple-converted-space"/>
          <w:color w:val="000000"/>
        </w:rPr>
        <w:t xml:space="preserve"> </w:t>
      </w:r>
      <w:r w:rsidRPr="00E14F25">
        <w:rPr>
          <w:color w:val="000000"/>
        </w:rPr>
        <w:t>Мама</w:t>
      </w:r>
      <w:r>
        <w:rPr>
          <w:color w:val="000000"/>
        </w:rPr>
        <w:t xml:space="preserve"> </w:t>
      </w:r>
      <w:r w:rsidRPr="00E14F25">
        <w:rPr>
          <w:color w:val="000000"/>
        </w:rPr>
        <w:t>должна</w:t>
      </w:r>
      <w:r>
        <w:rPr>
          <w:color w:val="000000"/>
        </w:rPr>
        <w:t xml:space="preserve"> </w:t>
      </w:r>
      <w:r w:rsidRPr="00E14F25">
        <w:rPr>
          <w:color w:val="000000"/>
        </w:rPr>
        <w:t>получить</w:t>
      </w:r>
      <w:r>
        <w:rPr>
          <w:color w:val="000000"/>
        </w:rPr>
        <w:t xml:space="preserve"> украшения </w:t>
      </w:r>
      <w:r w:rsidRPr="00E14F25">
        <w:rPr>
          <w:color w:val="000000"/>
        </w:rPr>
        <w:t>с</w:t>
      </w:r>
      <w:r>
        <w:rPr>
          <w:color w:val="000000"/>
        </w:rPr>
        <w:t xml:space="preserve"> настоящими </w:t>
      </w:r>
      <w:r w:rsidRPr="00E14F25">
        <w:rPr>
          <w:color w:val="000000"/>
        </w:rPr>
        <w:t>камн</w:t>
      </w:r>
      <w:r>
        <w:rPr>
          <w:color w:val="000000"/>
        </w:rPr>
        <w:t>ями</w:t>
      </w:r>
      <w:r w:rsidRPr="00E14F25">
        <w:rPr>
          <w:color w:val="000000"/>
        </w:rPr>
        <w:t>.</w:t>
      </w:r>
      <w:r w:rsidRPr="003E605F">
        <w:rPr>
          <w:rStyle w:val="apple-converted-space"/>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Они без</w:t>
      </w:r>
      <w:r>
        <w:rPr>
          <w:color w:val="000000"/>
        </w:rPr>
        <w:t xml:space="preserve"> </w:t>
      </w:r>
      <w:r w:rsidRPr="00E14F25">
        <w:rPr>
          <w:color w:val="000000"/>
        </w:rPr>
        <w:t>драгоценных</w:t>
      </w:r>
      <w:r>
        <w:rPr>
          <w:color w:val="000000"/>
        </w:rPr>
        <w:t xml:space="preserve"> </w:t>
      </w:r>
      <w:r w:rsidRPr="00E14F25">
        <w:rPr>
          <w:color w:val="000000"/>
        </w:rPr>
        <w:t>камней,</w:t>
      </w:r>
      <w:r>
        <w:rPr>
          <w:color w:val="000000"/>
        </w:rPr>
        <w:t xml:space="preserve"> </w:t>
      </w:r>
      <w:r w:rsidRPr="00336D6F">
        <w:t>–</w:t>
      </w:r>
      <w:r>
        <w:rPr>
          <w:color w:val="000000"/>
        </w:rPr>
        <w:t xml:space="preserve"> </w:t>
      </w:r>
      <w:r w:rsidRPr="00E14F25">
        <w:rPr>
          <w:color w:val="000000"/>
        </w:rPr>
        <w:t>указал</w:t>
      </w:r>
      <w:r>
        <w:rPr>
          <w:color w:val="000000"/>
        </w:rPr>
        <w:t xml:space="preserve"> я</w:t>
      </w:r>
      <w:r w:rsidRPr="00E14F25">
        <w:rPr>
          <w:color w:val="000000"/>
        </w:rPr>
        <w:t>,</w:t>
      </w:r>
      <w:r>
        <w:rPr>
          <w:color w:val="000000"/>
        </w:rPr>
        <w:t xml:space="preserve"> </w:t>
      </w:r>
      <w:r w:rsidRPr="00E14F25">
        <w:rPr>
          <w:color w:val="000000"/>
        </w:rPr>
        <w:t>поднимая</w:t>
      </w:r>
      <w:r>
        <w:rPr>
          <w:color w:val="000000"/>
        </w:rPr>
        <w:t xml:space="preserve"> </w:t>
      </w:r>
      <w:r w:rsidRPr="00E14F25">
        <w:rPr>
          <w:color w:val="000000"/>
        </w:rPr>
        <w:t>брови.</w:t>
      </w:r>
    </w:p>
    <w:p w:rsidR="00C571F9" w:rsidRDefault="00C571F9" w:rsidP="00C571F9">
      <w:pPr>
        <w:pStyle w:val="western"/>
        <w:shd w:val="clear" w:color="auto" w:fill="FFFFFF"/>
        <w:spacing w:before="0" w:after="0"/>
        <w:ind w:firstLine="461"/>
        <w:jc w:val="both"/>
        <w:rPr>
          <w:color w:val="000000"/>
        </w:rPr>
      </w:pPr>
      <w:r w:rsidRPr="00336D6F">
        <w:t>–</w:t>
      </w:r>
      <w:r>
        <w:t xml:space="preserve"> </w:t>
      </w:r>
      <w:r>
        <w:rPr>
          <w:color w:val="000000"/>
        </w:rPr>
        <w:t>Да сэр.</w:t>
      </w:r>
      <w:r>
        <w:rPr>
          <w:rStyle w:val="apple-converted-space"/>
          <w:color w:val="000000"/>
        </w:rPr>
        <w:t xml:space="preserve"> </w:t>
      </w:r>
      <w:r>
        <w:rPr>
          <w:color w:val="000000"/>
        </w:rPr>
        <w:t>Вот почему мы и называем их креолы.</w:t>
      </w:r>
    </w:p>
    <w:p w:rsidR="00C571F9" w:rsidRPr="007846F4" w:rsidRDefault="00C571F9" w:rsidP="00C571F9">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sidRPr="00E14F25">
        <w:rPr>
          <w:color w:val="000000"/>
        </w:rPr>
        <w:t>Тогда</w:t>
      </w:r>
      <w:r>
        <w:rPr>
          <w:color w:val="000000"/>
        </w:rPr>
        <w:t xml:space="preserve"> нам не подходят </w:t>
      </w:r>
      <w:r w:rsidRPr="00E14F25">
        <w:rPr>
          <w:color w:val="000000"/>
        </w:rPr>
        <w:t>креолы,</w:t>
      </w:r>
      <w:r>
        <w:rPr>
          <w:color w:val="000000"/>
        </w:rPr>
        <w:t xml:space="preserve"> </w:t>
      </w:r>
      <w:r w:rsidRPr="00336D6F">
        <w:t>–</w:t>
      </w:r>
      <w:r>
        <w:rPr>
          <w:color w:val="000000"/>
        </w:rPr>
        <w:t xml:space="preserve"> </w:t>
      </w:r>
      <w:r w:rsidRPr="00E14F25">
        <w:rPr>
          <w:color w:val="000000"/>
        </w:rPr>
        <w:t>пробормотал</w:t>
      </w:r>
      <w:r>
        <w:rPr>
          <w:color w:val="000000"/>
        </w:rPr>
        <w:t xml:space="preserve"> </w:t>
      </w:r>
      <w:r w:rsidRPr="00E14F25">
        <w:rPr>
          <w:color w:val="000000"/>
        </w:rPr>
        <w:t>я,</w:t>
      </w:r>
      <w:r>
        <w:rPr>
          <w:color w:val="000000"/>
        </w:rPr>
        <w:t xml:space="preserve"> </w:t>
      </w:r>
      <w:r w:rsidRPr="00E14F25">
        <w:rPr>
          <w:color w:val="000000"/>
        </w:rPr>
        <w:t>и</w:t>
      </w:r>
      <w:r>
        <w:rPr>
          <w:color w:val="000000"/>
        </w:rPr>
        <w:t xml:space="preserve"> опять опустил </w:t>
      </w:r>
      <w:r w:rsidRPr="00E14F25">
        <w:rPr>
          <w:color w:val="000000"/>
        </w:rPr>
        <w:t>взгляд</w:t>
      </w:r>
      <w:r>
        <w:rPr>
          <w:color w:val="000000"/>
        </w:rPr>
        <w:t xml:space="preserve"> на красивые серьги</w:t>
      </w:r>
      <w:r w:rsidRPr="00E14F25">
        <w:rPr>
          <w:color w:val="000000"/>
        </w:rPr>
        <w:t>.</w:t>
      </w:r>
    </w:p>
    <w:p w:rsidR="00C571F9" w:rsidRPr="007846F4" w:rsidRDefault="00C571F9" w:rsidP="00C571F9">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sidRPr="00E14F25">
        <w:rPr>
          <w:color w:val="000000"/>
        </w:rPr>
        <w:t>Как</w:t>
      </w:r>
      <w:r>
        <w:rPr>
          <w:color w:val="000000"/>
        </w:rPr>
        <w:t xml:space="preserve"> </w:t>
      </w:r>
      <w:r w:rsidRPr="00E14F25">
        <w:rPr>
          <w:color w:val="000000"/>
        </w:rPr>
        <w:t>насчет</w:t>
      </w:r>
      <w:r>
        <w:rPr>
          <w:color w:val="000000"/>
        </w:rPr>
        <w:t xml:space="preserve"> </w:t>
      </w:r>
      <w:r w:rsidRPr="00E14F25">
        <w:rPr>
          <w:color w:val="000000"/>
        </w:rPr>
        <w:t>эт</w:t>
      </w:r>
      <w:r>
        <w:rPr>
          <w:color w:val="000000"/>
        </w:rPr>
        <w:t>их</w:t>
      </w:r>
      <w:r w:rsidRPr="00E14F25">
        <w:rPr>
          <w:color w:val="000000"/>
        </w:rPr>
        <w:t>?</w:t>
      </w:r>
      <w:r w:rsidRPr="00A03199">
        <w:t xml:space="preserve"> </w:t>
      </w:r>
      <w:r w:rsidRPr="00336D6F">
        <w:t>–</w:t>
      </w:r>
      <w:r>
        <w:rPr>
          <w:color w:val="000000"/>
        </w:rPr>
        <w:t xml:space="preserve"> И</w:t>
      </w:r>
      <w:r w:rsidRPr="00E14F25">
        <w:rPr>
          <w:color w:val="000000"/>
        </w:rPr>
        <w:t>тан</w:t>
      </w:r>
      <w:r>
        <w:rPr>
          <w:color w:val="000000"/>
        </w:rPr>
        <w:t xml:space="preserve"> </w:t>
      </w:r>
      <w:r w:rsidRPr="00E14F25">
        <w:rPr>
          <w:color w:val="000000"/>
        </w:rPr>
        <w:t>поднял</w:t>
      </w:r>
      <w:r>
        <w:rPr>
          <w:color w:val="000000"/>
        </w:rPr>
        <w:t xml:space="preserve"> </w:t>
      </w:r>
      <w:r w:rsidRPr="00E14F25">
        <w:rPr>
          <w:color w:val="000000"/>
        </w:rPr>
        <w:t>маленькую</w:t>
      </w:r>
      <w:r>
        <w:rPr>
          <w:color w:val="000000"/>
        </w:rPr>
        <w:t xml:space="preserve"> </w:t>
      </w:r>
      <w:r w:rsidRPr="00E14F25">
        <w:rPr>
          <w:color w:val="000000"/>
        </w:rPr>
        <w:t>коробочку</w:t>
      </w:r>
      <w:r>
        <w:rPr>
          <w:color w:val="000000"/>
        </w:rPr>
        <w:t>, в которой леж</w:t>
      </w:r>
      <w:r w:rsidR="0060713A">
        <w:rPr>
          <w:color w:val="000000"/>
        </w:rPr>
        <w:t>а</w:t>
      </w:r>
      <w:r>
        <w:rPr>
          <w:color w:val="000000"/>
        </w:rPr>
        <w:t xml:space="preserve">ли серьги </w:t>
      </w:r>
      <w:r w:rsidRPr="00E14F25">
        <w:rPr>
          <w:color w:val="000000"/>
        </w:rPr>
        <w:t>с</w:t>
      </w:r>
      <w:r>
        <w:rPr>
          <w:color w:val="000000"/>
        </w:rPr>
        <w:t xml:space="preserve">о </w:t>
      </w:r>
      <w:r w:rsidRPr="00E14F25">
        <w:rPr>
          <w:color w:val="000000"/>
        </w:rPr>
        <w:t>свисающими</w:t>
      </w:r>
      <w:r>
        <w:rPr>
          <w:color w:val="000000"/>
        </w:rPr>
        <w:t xml:space="preserve"> </w:t>
      </w:r>
      <w:r w:rsidRPr="00E14F25">
        <w:rPr>
          <w:color w:val="000000"/>
        </w:rPr>
        <w:t>серебряными</w:t>
      </w:r>
      <w:r>
        <w:rPr>
          <w:color w:val="000000"/>
        </w:rPr>
        <w:t xml:space="preserve"> </w:t>
      </w:r>
      <w:r w:rsidRPr="00E14F25">
        <w:rPr>
          <w:color w:val="000000"/>
        </w:rPr>
        <w:t>пер</w:t>
      </w:r>
      <w:r>
        <w:rPr>
          <w:color w:val="000000"/>
        </w:rPr>
        <w:t>ышками</w:t>
      </w:r>
      <w:r w:rsidRPr="00E14F25">
        <w:rPr>
          <w:color w:val="000000"/>
        </w:rPr>
        <w:t>,</w:t>
      </w:r>
      <w:r>
        <w:rPr>
          <w:color w:val="000000"/>
        </w:rPr>
        <w:t xml:space="preserve"> </w:t>
      </w:r>
      <w:r w:rsidRPr="00E14F25">
        <w:rPr>
          <w:color w:val="000000"/>
        </w:rPr>
        <w:t>крошечны</w:t>
      </w:r>
      <w:r>
        <w:rPr>
          <w:color w:val="000000"/>
        </w:rPr>
        <w:t>ми и с синим отблеском</w:t>
      </w:r>
      <w:r w:rsidRPr="00E14F25">
        <w:rPr>
          <w:color w:val="000000"/>
        </w:rPr>
        <w:t>.</w:t>
      </w:r>
    </w:p>
    <w:p w:rsidR="00C571F9" w:rsidRDefault="00C571F9" w:rsidP="00C571F9">
      <w:pPr>
        <w:pStyle w:val="western"/>
        <w:shd w:val="clear" w:color="auto" w:fill="FFFFFF"/>
        <w:spacing w:before="0" w:after="0"/>
        <w:ind w:firstLine="461"/>
        <w:jc w:val="both"/>
        <w:rPr>
          <w:color w:val="000000"/>
        </w:rPr>
      </w:pPr>
      <w:r w:rsidRPr="00336D6F">
        <w:t>–</w:t>
      </w:r>
      <w:r>
        <w:t xml:space="preserve"> </w:t>
      </w:r>
      <w:r>
        <w:rPr>
          <w:color w:val="000000"/>
        </w:rPr>
        <w:t xml:space="preserve">Отличный выбор, </w:t>
      </w:r>
      <w:r w:rsidRPr="00336D6F">
        <w:t>–</w:t>
      </w:r>
      <w:r>
        <w:rPr>
          <w:color w:val="000000"/>
        </w:rPr>
        <w:t xml:space="preserve"> похвалил продавец. </w:t>
      </w:r>
    </w:p>
    <w:p w:rsidR="00C571F9" w:rsidRDefault="00C571F9" w:rsidP="00C571F9">
      <w:pPr>
        <w:pStyle w:val="western"/>
        <w:shd w:val="clear" w:color="auto" w:fill="FFFFFF"/>
        <w:spacing w:before="0" w:after="0"/>
        <w:ind w:firstLine="461"/>
        <w:jc w:val="both"/>
        <w:rPr>
          <w:rStyle w:val="apple-converted-space"/>
          <w:color w:val="000000"/>
        </w:rPr>
      </w:pPr>
      <w:r>
        <w:rPr>
          <w:color w:val="000000"/>
        </w:rPr>
        <w:t>Пятьдесят девять девяносто девять.</w:t>
      </w:r>
      <w:r>
        <w:rPr>
          <w:rStyle w:val="apple-converted-space"/>
          <w:color w:val="000000"/>
        </w:rPr>
        <w:t xml:space="preserve"> </w:t>
      </w:r>
    </w:p>
    <w:p w:rsidR="00C571F9" w:rsidRDefault="00C571F9" w:rsidP="00C571F9">
      <w:pPr>
        <w:pStyle w:val="western"/>
        <w:shd w:val="clear" w:color="auto" w:fill="FFFFFF"/>
        <w:spacing w:before="0" w:after="0"/>
        <w:ind w:firstLine="461"/>
        <w:jc w:val="both"/>
        <w:rPr>
          <w:color w:val="000000"/>
        </w:rPr>
      </w:pPr>
      <w:r w:rsidRPr="00336D6F">
        <w:lastRenderedPageBreak/>
        <w:t>–</w:t>
      </w:r>
      <w:r>
        <w:t xml:space="preserve"> </w:t>
      </w:r>
      <w:r>
        <w:rPr>
          <w:color w:val="000000"/>
        </w:rPr>
        <w:t xml:space="preserve">Да, отличный выбор, </w:t>
      </w:r>
      <w:r w:rsidRPr="00336D6F">
        <w:t>–</w:t>
      </w:r>
      <w:r>
        <w:rPr>
          <w:color w:val="000000"/>
        </w:rPr>
        <w:t xml:space="preserve"> согласился я с широкой улыбкой.</w:t>
      </w:r>
      <w:r>
        <w:rPr>
          <w:rStyle w:val="apple-converted-space"/>
          <w:color w:val="000000"/>
        </w:rPr>
        <w:t xml:space="preserve"> </w:t>
      </w:r>
      <w:r w:rsidRPr="00336D6F">
        <w:t>–</w:t>
      </w:r>
      <w:r>
        <w:t xml:space="preserve"> </w:t>
      </w:r>
      <w:r>
        <w:rPr>
          <w:color w:val="000000"/>
        </w:rPr>
        <w:t>Мы их берем.</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w:t>
      </w:r>
      <w:r w:rsidRPr="00E14F25">
        <w:rPr>
          <w:color w:val="000000"/>
        </w:rPr>
        <w:t>Очень</w:t>
      </w:r>
      <w:r>
        <w:rPr>
          <w:color w:val="000000"/>
        </w:rPr>
        <w:t xml:space="preserve"> </w:t>
      </w:r>
      <w:r w:rsidRPr="00E14F25">
        <w:rPr>
          <w:color w:val="000000"/>
        </w:rPr>
        <w:t>хорошо.</w:t>
      </w:r>
      <w:r w:rsidRPr="00A03199">
        <w:t xml:space="preserve"> </w:t>
      </w:r>
      <w:r w:rsidRPr="00336D6F">
        <w:t>–</w:t>
      </w:r>
      <w:r>
        <w:rPr>
          <w:color w:val="000000"/>
        </w:rPr>
        <w:t xml:space="preserve"> </w:t>
      </w:r>
      <w:r w:rsidRPr="00E14F25">
        <w:rPr>
          <w:color w:val="000000"/>
        </w:rPr>
        <w:t>Он</w:t>
      </w:r>
      <w:r>
        <w:rPr>
          <w:color w:val="000000"/>
        </w:rPr>
        <w:t xml:space="preserve"> закрыл крышку на коробочке </w:t>
      </w:r>
      <w:r w:rsidRPr="00E14F25">
        <w:rPr>
          <w:color w:val="000000"/>
        </w:rPr>
        <w:t>и</w:t>
      </w:r>
      <w:r>
        <w:rPr>
          <w:color w:val="000000"/>
        </w:rPr>
        <w:t xml:space="preserve"> </w:t>
      </w:r>
      <w:r w:rsidRPr="00E14F25">
        <w:rPr>
          <w:color w:val="000000"/>
        </w:rPr>
        <w:t>удалил</w:t>
      </w:r>
      <w:r>
        <w:rPr>
          <w:color w:val="000000"/>
        </w:rPr>
        <w:t xml:space="preserve"> наклеенный ценник</w:t>
      </w:r>
      <w:r w:rsidRPr="00E14F25">
        <w:rPr>
          <w:color w:val="000000"/>
        </w:rPr>
        <w:t>.</w:t>
      </w:r>
      <w:r w:rsidRPr="00A03199">
        <w:t xml:space="preserve"> </w:t>
      </w:r>
      <w:r w:rsidRPr="00336D6F">
        <w:t>–</w:t>
      </w:r>
      <w:r>
        <w:t xml:space="preserve"> </w:t>
      </w:r>
      <w:r w:rsidRPr="00E14F25">
        <w:rPr>
          <w:color w:val="000000"/>
        </w:rPr>
        <w:t>Вы</w:t>
      </w:r>
      <w:r>
        <w:rPr>
          <w:color w:val="000000"/>
        </w:rPr>
        <w:t xml:space="preserve"> </w:t>
      </w:r>
      <w:r w:rsidRPr="00E14F25">
        <w:rPr>
          <w:color w:val="000000"/>
        </w:rPr>
        <w:t>хотите</w:t>
      </w:r>
      <w:r>
        <w:rPr>
          <w:color w:val="000000"/>
        </w:rPr>
        <w:t xml:space="preserve"> подарочную упаковку?</w:t>
      </w:r>
    </w:p>
    <w:p w:rsidR="00C571F9" w:rsidRDefault="00C571F9" w:rsidP="00C571F9">
      <w:pPr>
        <w:pStyle w:val="western"/>
        <w:shd w:val="clear" w:color="auto" w:fill="FFFFFF"/>
        <w:spacing w:before="0" w:after="0"/>
        <w:ind w:firstLine="461"/>
        <w:jc w:val="both"/>
        <w:rPr>
          <w:color w:val="000000"/>
        </w:rPr>
      </w:pPr>
      <w:r w:rsidRPr="004F4364">
        <w:t xml:space="preserve">– </w:t>
      </w:r>
      <w:r>
        <w:rPr>
          <w:color w:val="000000"/>
        </w:rPr>
        <w:t>Да</w:t>
      </w:r>
      <w:r w:rsidRPr="004F4364">
        <w:rPr>
          <w:color w:val="000000"/>
        </w:rPr>
        <w:t xml:space="preserve">, </w:t>
      </w:r>
      <w:r w:rsidRPr="004F4364">
        <w:t>–</w:t>
      </w:r>
      <w:r w:rsidRPr="004F4364">
        <w:rPr>
          <w:color w:val="000000"/>
        </w:rPr>
        <w:t xml:space="preserve"> </w:t>
      </w:r>
      <w:r>
        <w:rPr>
          <w:color w:val="000000"/>
        </w:rPr>
        <w:t>выпалили</w:t>
      </w:r>
      <w:r w:rsidRPr="004F4364">
        <w:rPr>
          <w:color w:val="000000"/>
        </w:rPr>
        <w:t xml:space="preserve"> </w:t>
      </w:r>
      <w:r>
        <w:rPr>
          <w:color w:val="000000"/>
        </w:rPr>
        <w:t>мы</w:t>
      </w:r>
      <w:r w:rsidRPr="004F4364">
        <w:rPr>
          <w:color w:val="000000"/>
        </w:rPr>
        <w:t xml:space="preserve"> </w:t>
      </w:r>
      <w:r>
        <w:rPr>
          <w:color w:val="000000"/>
        </w:rPr>
        <w:t>с</w:t>
      </w:r>
      <w:r w:rsidRPr="004F4364">
        <w:rPr>
          <w:color w:val="000000"/>
        </w:rPr>
        <w:t xml:space="preserve"> </w:t>
      </w:r>
      <w:r>
        <w:rPr>
          <w:color w:val="000000"/>
        </w:rPr>
        <w:t>Итаном</w:t>
      </w:r>
      <w:r w:rsidRPr="004F4364">
        <w:rPr>
          <w:color w:val="000000"/>
        </w:rPr>
        <w:t xml:space="preserve"> </w:t>
      </w:r>
      <w:r>
        <w:rPr>
          <w:color w:val="000000"/>
        </w:rPr>
        <w:t>сразу</w:t>
      </w:r>
      <w:r w:rsidRPr="004F4364">
        <w:rPr>
          <w:color w:val="000000"/>
        </w:rPr>
        <w:t>.</w:t>
      </w:r>
      <w:r w:rsidRPr="004F4364">
        <w:rPr>
          <w:rStyle w:val="apple-converted-space"/>
          <w:color w:val="000000"/>
        </w:rPr>
        <w:t xml:space="preserve"> </w:t>
      </w:r>
      <w:r>
        <w:rPr>
          <w:color w:val="000000"/>
        </w:rPr>
        <w:t>Мужчина усмехнулся и положил на прилавок небольшой кусок оберточной бумаги с рождественской темой.</w:t>
      </w:r>
    </w:p>
    <w:p w:rsidR="00C571F9" w:rsidRPr="007846F4" w:rsidRDefault="00C571F9" w:rsidP="00C571F9">
      <w:pPr>
        <w:pStyle w:val="western"/>
        <w:shd w:val="clear" w:color="auto" w:fill="FFFFFF"/>
        <w:spacing w:before="0" w:after="0"/>
        <w:ind w:firstLine="461"/>
        <w:jc w:val="both"/>
        <w:rPr>
          <w:color w:val="000000"/>
        </w:rPr>
      </w:pPr>
      <w:r>
        <w:rPr>
          <w:color w:val="000000"/>
        </w:rPr>
        <w:t>Пока он заворачивал подарок для мамы, а И</w:t>
      </w:r>
      <w:r w:rsidRPr="00E14F25">
        <w:rPr>
          <w:color w:val="000000"/>
        </w:rPr>
        <w:t>тан</w:t>
      </w:r>
      <w:r w:rsidRPr="003E605F">
        <w:rPr>
          <w:rStyle w:val="apple-converted-space"/>
          <w:color w:val="000000"/>
        </w:rPr>
        <w:t xml:space="preserve"> </w:t>
      </w:r>
      <w:r>
        <w:rPr>
          <w:rStyle w:val="apple-converted-space"/>
          <w:color w:val="000000"/>
        </w:rPr>
        <w:t xml:space="preserve">стоял, держа в руках деньги, которые мы копили вместе с ним, </w:t>
      </w:r>
      <w:r w:rsidRPr="00E14F25">
        <w:rPr>
          <w:color w:val="000000"/>
        </w:rPr>
        <w:t>я</w:t>
      </w:r>
      <w:r>
        <w:rPr>
          <w:color w:val="000000"/>
        </w:rPr>
        <w:t xml:space="preserve"> </w:t>
      </w:r>
      <w:r w:rsidRPr="00E14F25">
        <w:rPr>
          <w:color w:val="000000"/>
        </w:rPr>
        <w:t>бродил</w:t>
      </w:r>
      <w:r>
        <w:rPr>
          <w:color w:val="000000"/>
        </w:rPr>
        <w:t xml:space="preserve"> по </w:t>
      </w:r>
      <w:r w:rsidRPr="00E14F25">
        <w:rPr>
          <w:color w:val="000000"/>
        </w:rPr>
        <w:t>магазин</w:t>
      </w:r>
      <w:r>
        <w:rPr>
          <w:color w:val="000000"/>
        </w:rPr>
        <w:t>у</w:t>
      </w:r>
      <w:r w:rsidRPr="00E14F25">
        <w:rPr>
          <w:color w:val="000000"/>
        </w:rPr>
        <w:t>,</w:t>
      </w:r>
      <w:r>
        <w:rPr>
          <w:color w:val="000000"/>
        </w:rPr>
        <w:t xml:space="preserve"> смотря по сторонам</w:t>
      </w:r>
      <w:r w:rsidRPr="00E14F25">
        <w:rPr>
          <w:color w:val="000000"/>
        </w:rPr>
        <w:t>.</w:t>
      </w:r>
      <w:r w:rsidRPr="003E605F">
        <w:rPr>
          <w:rStyle w:val="apple-converted-space"/>
          <w:color w:val="000000"/>
        </w:rPr>
        <w:t xml:space="preserve"> </w:t>
      </w:r>
      <w:r w:rsidRPr="00E14F25">
        <w:rPr>
          <w:color w:val="000000"/>
        </w:rPr>
        <w:t>В</w:t>
      </w:r>
      <w:r>
        <w:rPr>
          <w:color w:val="000000"/>
        </w:rPr>
        <w:t xml:space="preserve"> </w:t>
      </w:r>
      <w:r w:rsidRPr="00E14F25">
        <w:rPr>
          <w:color w:val="000000"/>
        </w:rPr>
        <w:t>углу</w:t>
      </w:r>
      <w:r>
        <w:rPr>
          <w:color w:val="000000"/>
        </w:rPr>
        <w:t xml:space="preserve"> у </w:t>
      </w:r>
      <w:r w:rsidRPr="00E14F25">
        <w:rPr>
          <w:color w:val="000000"/>
        </w:rPr>
        <w:t>Золушк</w:t>
      </w:r>
      <w:r>
        <w:rPr>
          <w:color w:val="000000"/>
        </w:rPr>
        <w:t>и</w:t>
      </w:r>
      <w:r w:rsidRPr="00E14F25">
        <w:rPr>
          <w:color w:val="000000"/>
        </w:rPr>
        <w:t>,</w:t>
      </w:r>
      <w:r>
        <w:rPr>
          <w:color w:val="000000"/>
        </w:rPr>
        <w:t xml:space="preserve"> </w:t>
      </w:r>
      <w:r w:rsidRPr="00E14F25">
        <w:rPr>
          <w:color w:val="000000"/>
        </w:rPr>
        <w:t>теперь</w:t>
      </w:r>
      <w:r>
        <w:rPr>
          <w:color w:val="000000"/>
        </w:rPr>
        <w:t xml:space="preserve"> </w:t>
      </w:r>
      <w:r w:rsidRPr="00E14F25">
        <w:rPr>
          <w:color w:val="000000"/>
        </w:rPr>
        <w:t>также</w:t>
      </w:r>
      <w:r>
        <w:rPr>
          <w:color w:val="000000"/>
        </w:rPr>
        <w:t xml:space="preserve"> </w:t>
      </w:r>
      <w:r w:rsidRPr="00E14F25">
        <w:rPr>
          <w:color w:val="000000"/>
        </w:rPr>
        <w:t>известн</w:t>
      </w:r>
      <w:r>
        <w:rPr>
          <w:color w:val="000000"/>
        </w:rPr>
        <w:t xml:space="preserve">ой </w:t>
      </w:r>
      <w:r w:rsidRPr="00E14F25">
        <w:rPr>
          <w:color w:val="000000"/>
        </w:rPr>
        <w:t>как</w:t>
      </w:r>
      <w:r>
        <w:rPr>
          <w:color w:val="000000"/>
        </w:rPr>
        <w:t xml:space="preserve"> </w:t>
      </w:r>
      <w:r w:rsidRPr="00E14F25">
        <w:rPr>
          <w:color w:val="000000"/>
        </w:rPr>
        <w:t>миссис</w:t>
      </w:r>
      <w:r>
        <w:rPr>
          <w:color w:val="000000"/>
        </w:rPr>
        <w:t xml:space="preserve"> </w:t>
      </w:r>
      <w:r>
        <w:rPr>
          <w:rStyle w:val="apple-converted-space"/>
          <w:color w:val="000000"/>
        </w:rPr>
        <w:t>Эвербекли,</w:t>
      </w:r>
      <w:r w:rsidRPr="00E14F25">
        <w:rPr>
          <w:color w:val="000000"/>
        </w:rPr>
        <w:t xml:space="preserve"> </w:t>
      </w:r>
      <w:r>
        <w:rPr>
          <w:color w:val="000000"/>
        </w:rPr>
        <w:t xml:space="preserve">в запертом стеклянном шкафчике красовался целый набор </w:t>
      </w:r>
      <w:r w:rsidRPr="00E14F25">
        <w:rPr>
          <w:color w:val="000000"/>
        </w:rPr>
        <w:t>фигурок</w:t>
      </w:r>
      <w:r>
        <w:rPr>
          <w:color w:val="000000"/>
        </w:rPr>
        <w:t xml:space="preserve"> </w:t>
      </w:r>
      <w:r w:rsidRPr="00E14F25">
        <w:rPr>
          <w:color w:val="000000"/>
        </w:rPr>
        <w:t>из</w:t>
      </w:r>
      <w:r>
        <w:rPr>
          <w:color w:val="000000"/>
        </w:rPr>
        <w:t xml:space="preserve"> </w:t>
      </w:r>
      <w:r w:rsidRPr="00E14F25">
        <w:rPr>
          <w:color w:val="000000"/>
        </w:rPr>
        <w:t>кристаллов.</w:t>
      </w:r>
      <w:r w:rsidRPr="003E605F">
        <w:rPr>
          <w:rStyle w:val="apple-converted-space"/>
          <w:color w:val="000000"/>
        </w:rPr>
        <w:t xml:space="preserve"> </w:t>
      </w:r>
      <w:r>
        <w:rPr>
          <w:rStyle w:val="apple-converted-space"/>
          <w:color w:val="000000"/>
        </w:rPr>
        <w:t xml:space="preserve">Исходя из названия магазина, </w:t>
      </w:r>
      <w:r w:rsidRPr="00E14F25">
        <w:rPr>
          <w:color w:val="000000"/>
        </w:rPr>
        <w:t>там</w:t>
      </w:r>
      <w:r>
        <w:rPr>
          <w:color w:val="000000"/>
        </w:rPr>
        <w:t xml:space="preserve"> </w:t>
      </w:r>
      <w:r w:rsidRPr="00E14F25">
        <w:rPr>
          <w:color w:val="000000"/>
        </w:rPr>
        <w:t>были</w:t>
      </w:r>
      <w:r>
        <w:rPr>
          <w:color w:val="000000"/>
        </w:rPr>
        <w:t xml:space="preserve"> </w:t>
      </w:r>
      <w:r w:rsidRPr="00E14F25">
        <w:rPr>
          <w:color w:val="000000"/>
        </w:rPr>
        <w:t>все</w:t>
      </w:r>
      <w:r>
        <w:rPr>
          <w:color w:val="000000"/>
        </w:rPr>
        <w:t xml:space="preserve"> герои </w:t>
      </w:r>
      <w:r w:rsidRPr="00E14F25">
        <w:rPr>
          <w:color w:val="000000"/>
        </w:rPr>
        <w:t>Диснея.</w:t>
      </w:r>
      <w:r w:rsidRPr="003E605F">
        <w:rPr>
          <w:rStyle w:val="apple-converted-space"/>
          <w:color w:val="000000"/>
        </w:rPr>
        <w:t xml:space="preserve"> </w:t>
      </w:r>
      <w:r w:rsidRPr="00E14F25">
        <w:rPr>
          <w:color w:val="000000"/>
        </w:rPr>
        <w:t>Бэмби,</w:t>
      </w:r>
      <w:r>
        <w:rPr>
          <w:color w:val="000000"/>
        </w:rPr>
        <w:t xml:space="preserve"> </w:t>
      </w:r>
      <w:r w:rsidRPr="00E14F25">
        <w:rPr>
          <w:color w:val="000000"/>
        </w:rPr>
        <w:t>Винни-Пух,</w:t>
      </w:r>
      <w:r>
        <w:rPr>
          <w:color w:val="000000"/>
        </w:rPr>
        <w:t xml:space="preserve"> </w:t>
      </w:r>
      <w:r w:rsidRPr="00E14F25">
        <w:rPr>
          <w:color w:val="000000"/>
        </w:rPr>
        <w:t>Немо,</w:t>
      </w:r>
      <w:r>
        <w:rPr>
          <w:color w:val="000000"/>
        </w:rPr>
        <w:t xml:space="preserve"> </w:t>
      </w:r>
      <w:r w:rsidRPr="00E14F25">
        <w:rPr>
          <w:color w:val="000000"/>
        </w:rPr>
        <w:t>все</w:t>
      </w:r>
      <w:r>
        <w:rPr>
          <w:color w:val="000000"/>
        </w:rPr>
        <w:t xml:space="preserve"> </w:t>
      </w:r>
      <w:r w:rsidRPr="00E14F25">
        <w:rPr>
          <w:color w:val="000000"/>
        </w:rPr>
        <w:t>семь</w:t>
      </w:r>
      <w:r>
        <w:rPr>
          <w:color w:val="000000"/>
        </w:rPr>
        <w:t xml:space="preserve"> гномов </w:t>
      </w:r>
      <w:r w:rsidRPr="00E14F25">
        <w:rPr>
          <w:color w:val="000000"/>
        </w:rPr>
        <w:t>и</w:t>
      </w:r>
      <w:r>
        <w:rPr>
          <w:color w:val="000000"/>
        </w:rPr>
        <w:t xml:space="preserve"> маленькая фея </w:t>
      </w:r>
      <w:r w:rsidRPr="008907C3">
        <w:rPr>
          <w:color w:val="000000"/>
        </w:rPr>
        <w:t>–</w:t>
      </w:r>
      <w:r>
        <w:rPr>
          <w:color w:val="000000"/>
        </w:rPr>
        <w:t xml:space="preserve"> подруга </w:t>
      </w:r>
      <w:r w:rsidRPr="00E14F25">
        <w:rPr>
          <w:color w:val="000000"/>
        </w:rPr>
        <w:t>Питера</w:t>
      </w:r>
      <w:r>
        <w:rPr>
          <w:color w:val="000000"/>
        </w:rPr>
        <w:t xml:space="preserve"> </w:t>
      </w:r>
      <w:r w:rsidRPr="00E14F25">
        <w:rPr>
          <w:color w:val="000000"/>
        </w:rPr>
        <w:t>Пэна,</w:t>
      </w:r>
      <w:r>
        <w:rPr>
          <w:color w:val="000000"/>
        </w:rPr>
        <w:t xml:space="preserve"> </w:t>
      </w:r>
      <w:r w:rsidRPr="00E14F25">
        <w:rPr>
          <w:color w:val="000000"/>
        </w:rPr>
        <w:t>ч</w:t>
      </w:r>
      <w:r>
        <w:rPr>
          <w:color w:val="000000"/>
        </w:rPr>
        <w:t>ё</w:t>
      </w:r>
      <w:r w:rsidRPr="00E14F25">
        <w:rPr>
          <w:color w:val="000000"/>
        </w:rPr>
        <w:t>рт</w:t>
      </w:r>
      <w:r>
        <w:rPr>
          <w:color w:val="000000"/>
        </w:rPr>
        <w:t xml:space="preserve">, как </w:t>
      </w:r>
      <w:r w:rsidRPr="00E14F25">
        <w:rPr>
          <w:color w:val="000000"/>
        </w:rPr>
        <w:t>е</w:t>
      </w:r>
      <w:r>
        <w:rPr>
          <w:color w:val="000000"/>
        </w:rPr>
        <w:t xml:space="preserve">ё </w:t>
      </w:r>
      <w:r w:rsidRPr="00E14F25">
        <w:rPr>
          <w:color w:val="000000"/>
        </w:rPr>
        <w:t>звали.</w:t>
      </w:r>
    </w:p>
    <w:p w:rsidR="00C571F9" w:rsidRPr="007846F4" w:rsidRDefault="00C571F9" w:rsidP="00C571F9">
      <w:pPr>
        <w:pStyle w:val="western"/>
        <w:shd w:val="clear" w:color="auto" w:fill="FFFFFF"/>
        <w:spacing w:before="0" w:after="0"/>
        <w:ind w:firstLine="461"/>
        <w:jc w:val="both"/>
        <w:rPr>
          <w:color w:val="000000"/>
        </w:rPr>
      </w:pPr>
      <w:r w:rsidRPr="00E14F25">
        <w:rPr>
          <w:color w:val="000000"/>
        </w:rPr>
        <w:t>Сьюз</w:t>
      </w:r>
      <w:r>
        <w:rPr>
          <w:color w:val="000000"/>
        </w:rPr>
        <w:t xml:space="preserve">ан </w:t>
      </w:r>
      <w:r w:rsidRPr="00E14F25">
        <w:rPr>
          <w:color w:val="000000"/>
        </w:rPr>
        <w:t>наверн</w:t>
      </w:r>
      <w:r>
        <w:rPr>
          <w:color w:val="000000"/>
        </w:rPr>
        <w:t>яка знает её имя</w:t>
      </w:r>
      <w:r w:rsidRPr="00E14F25">
        <w:rPr>
          <w:color w:val="000000"/>
        </w:rPr>
        <w:t>.</w:t>
      </w:r>
      <w:r w:rsidRPr="003E605F">
        <w:rPr>
          <w:rStyle w:val="apple-converted-space"/>
          <w:color w:val="000000"/>
        </w:rPr>
        <w:t xml:space="preserve"> </w:t>
      </w:r>
      <w:r>
        <w:rPr>
          <w:rStyle w:val="apple-converted-space"/>
          <w:color w:val="000000"/>
        </w:rPr>
        <w:t>Хорошо было бы</w:t>
      </w:r>
      <w:r>
        <w:rPr>
          <w:color w:val="000000"/>
        </w:rPr>
        <w:t xml:space="preserve"> сделать ей такой подарок </w:t>
      </w:r>
      <w:r w:rsidRPr="00E14F25">
        <w:rPr>
          <w:color w:val="000000"/>
        </w:rPr>
        <w:t>на</w:t>
      </w:r>
      <w:r>
        <w:rPr>
          <w:color w:val="000000"/>
        </w:rPr>
        <w:t xml:space="preserve"> </w:t>
      </w:r>
      <w:r w:rsidRPr="00E14F25">
        <w:rPr>
          <w:color w:val="000000"/>
        </w:rPr>
        <w:t>Рождество.</w:t>
      </w:r>
      <w:r w:rsidRPr="003E605F">
        <w:rPr>
          <w:rStyle w:val="apple-converted-space"/>
          <w:color w:val="000000"/>
        </w:rPr>
        <w:t xml:space="preserve"> </w:t>
      </w:r>
      <w:r w:rsidRPr="00E14F25">
        <w:rPr>
          <w:color w:val="000000"/>
        </w:rPr>
        <w:t>Но</w:t>
      </w:r>
      <w:r>
        <w:rPr>
          <w:color w:val="000000"/>
        </w:rPr>
        <w:t xml:space="preserve"> каждая </w:t>
      </w:r>
      <w:r w:rsidRPr="00E14F25">
        <w:rPr>
          <w:color w:val="000000"/>
        </w:rPr>
        <w:t>из</w:t>
      </w:r>
      <w:r>
        <w:rPr>
          <w:color w:val="000000"/>
        </w:rPr>
        <w:t xml:space="preserve"> </w:t>
      </w:r>
      <w:r w:rsidRPr="00E14F25">
        <w:rPr>
          <w:color w:val="000000"/>
        </w:rPr>
        <w:t>этих</w:t>
      </w:r>
      <w:r>
        <w:rPr>
          <w:color w:val="000000"/>
        </w:rPr>
        <w:t xml:space="preserve"> маленьких </w:t>
      </w:r>
      <w:r w:rsidRPr="00E14F25">
        <w:rPr>
          <w:color w:val="000000"/>
        </w:rPr>
        <w:t>фигурок</w:t>
      </w:r>
      <w:r>
        <w:rPr>
          <w:color w:val="000000"/>
        </w:rPr>
        <w:t xml:space="preserve"> </w:t>
      </w:r>
      <w:r w:rsidRPr="00E14F25">
        <w:rPr>
          <w:color w:val="000000"/>
        </w:rPr>
        <w:t>стоит</w:t>
      </w:r>
      <w:r>
        <w:rPr>
          <w:color w:val="000000"/>
        </w:rPr>
        <w:t xml:space="preserve"> </w:t>
      </w:r>
      <w:r w:rsidRPr="00E14F25">
        <w:rPr>
          <w:color w:val="000000"/>
        </w:rPr>
        <w:t>около</w:t>
      </w:r>
      <w:r>
        <w:rPr>
          <w:color w:val="000000"/>
        </w:rPr>
        <w:t xml:space="preserve"> </w:t>
      </w:r>
      <w:r w:rsidRPr="00E14F25">
        <w:rPr>
          <w:color w:val="000000"/>
        </w:rPr>
        <w:t>двухсот</w:t>
      </w:r>
      <w:r>
        <w:rPr>
          <w:color w:val="000000"/>
        </w:rPr>
        <w:t xml:space="preserve"> </w:t>
      </w:r>
      <w:r w:rsidRPr="00E14F25">
        <w:rPr>
          <w:color w:val="000000"/>
        </w:rPr>
        <w:t>долларов,</w:t>
      </w:r>
      <w:r>
        <w:rPr>
          <w:color w:val="000000"/>
        </w:rPr>
        <w:t xml:space="preserve"> </w:t>
      </w:r>
      <w:r w:rsidRPr="00E14F25">
        <w:rPr>
          <w:color w:val="000000"/>
        </w:rPr>
        <w:t>а</w:t>
      </w:r>
      <w:r>
        <w:rPr>
          <w:color w:val="000000"/>
        </w:rPr>
        <w:t xml:space="preserve"> </w:t>
      </w:r>
      <w:r w:rsidRPr="00E14F25">
        <w:rPr>
          <w:color w:val="000000"/>
        </w:rPr>
        <w:t>некоторые</w:t>
      </w:r>
      <w:r>
        <w:rPr>
          <w:color w:val="000000"/>
        </w:rPr>
        <w:t xml:space="preserve"> </w:t>
      </w:r>
      <w:r w:rsidRPr="00E14F25">
        <w:rPr>
          <w:color w:val="000000"/>
        </w:rPr>
        <w:t>даже</w:t>
      </w:r>
      <w:r>
        <w:rPr>
          <w:color w:val="000000"/>
        </w:rPr>
        <w:t xml:space="preserve"> </w:t>
      </w:r>
      <w:r w:rsidRPr="00E14F25">
        <w:rPr>
          <w:color w:val="000000"/>
        </w:rPr>
        <w:t>в</w:t>
      </w:r>
      <w:r>
        <w:rPr>
          <w:color w:val="000000"/>
        </w:rPr>
        <w:t xml:space="preserve"> </w:t>
      </w:r>
      <w:r w:rsidRPr="00E14F25">
        <w:rPr>
          <w:color w:val="000000"/>
        </w:rPr>
        <w:t>два</w:t>
      </w:r>
      <w:r>
        <w:rPr>
          <w:color w:val="000000"/>
        </w:rPr>
        <w:t xml:space="preserve"> </w:t>
      </w:r>
      <w:r w:rsidRPr="00E14F25">
        <w:rPr>
          <w:color w:val="000000"/>
        </w:rPr>
        <w:t>раза</w:t>
      </w:r>
      <w:r>
        <w:rPr>
          <w:color w:val="000000"/>
        </w:rPr>
        <w:t xml:space="preserve"> </w:t>
      </w:r>
      <w:r w:rsidRPr="00E14F25">
        <w:rPr>
          <w:color w:val="000000"/>
        </w:rPr>
        <w:t>больше.</w:t>
      </w:r>
      <w:r w:rsidRPr="003E605F">
        <w:rPr>
          <w:rStyle w:val="apple-converted-space"/>
          <w:color w:val="000000"/>
        </w:rPr>
        <w:t xml:space="preserve"> </w:t>
      </w:r>
      <w:r w:rsidRPr="003770A9">
        <w:rPr>
          <w:color w:val="000000"/>
        </w:rPr>
        <w:t xml:space="preserve">Это </w:t>
      </w:r>
      <w:r>
        <w:rPr>
          <w:color w:val="000000"/>
        </w:rPr>
        <w:t>съест</w:t>
      </w:r>
      <w:r w:rsidRPr="003770A9">
        <w:rPr>
          <w:color w:val="000000"/>
        </w:rPr>
        <w:t xml:space="preserve"> весь </w:t>
      </w:r>
      <w:r>
        <w:rPr>
          <w:color w:val="000000"/>
        </w:rPr>
        <w:t>мой</w:t>
      </w:r>
      <w:r w:rsidRPr="003770A9">
        <w:rPr>
          <w:color w:val="000000"/>
        </w:rPr>
        <w:t xml:space="preserve"> бюджет</w:t>
      </w:r>
      <w:r>
        <w:rPr>
          <w:color w:val="000000"/>
        </w:rPr>
        <w:t xml:space="preserve"> для </w:t>
      </w:r>
      <w:r w:rsidRPr="003770A9">
        <w:rPr>
          <w:color w:val="000000"/>
        </w:rPr>
        <w:t>рождественских подарков.</w:t>
      </w:r>
    </w:p>
    <w:p w:rsidR="00C571F9" w:rsidRPr="004F4364" w:rsidRDefault="00C571F9" w:rsidP="00C571F9">
      <w:pPr>
        <w:pStyle w:val="western"/>
        <w:shd w:val="clear" w:color="auto" w:fill="FFFFFF"/>
        <w:spacing w:before="0" w:after="0"/>
        <w:ind w:firstLine="461"/>
        <w:jc w:val="both"/>
        <w:rPr>
          <w:rStyle w:val="apple-converted-space"/>
          <w:color w:val="000000"/>
        </w:rPr>
      </w:pPr>
      <w:r>
        <w:rPr>
          <w:color w:val="000000"/>
        </w:rPr>
        <w:t>Прижав нос к стеклу</w:t>
      </w:r>
      <w:r w:rsidRPr="004F4364">
        <w:rPr>
          <w:color w:val="000000"/>
        </w:rPr>
        <w:t xml:space="preserve">, </w:t>
      </w:r>
      <w:r w:rsidRPr="00E14F25">
        <w:rPr>
          <w:color w:val="000000"/>
        </w:rPr>
        <w:t>я</w:t>
      </w:r>
      <w:r w:rsidRPr="004F4364">
        <w:rPr>
          <w:color w:val="000000"/>
        </w:rPr>
        <w:t xml:space="preserve"> </w:t>
      </w:r>
      <w:r w:rsidRPr="00E14F25">
        <w:rPr>
          <w:color w:val="000000"/>
        </w:rPr>
        <w:t>п</w:t>
      </w:r>
      <w:r>
        <w:rPr>
          <w:color w:val="000000"/>
        </w:rPr>
        <w:t>одп</w:t>
      </w:r>
      <w:r w:rsidRPr="00E14F25">
        <w:rPr>
          <w:color w:val="000000"/>
        </w:rPr>
        <w:t>рыгнул</w:t>
      </w:r>
      <w:r w:rsidRPr="004F4364">
        <w:rPr>
          <w:color w:val="000000"/>
        </w:rPr>
        <w:t xml:space="preserve">, </w:t>
      </w:r>
      <w:r w:rsidRPr="00E14F25">
        <w:rPr>
          <w:color w:val="000000"/>
        </w:rPr>
        <w:t>когда</w:t>
      </w:r>
      <w:r w:rsidRPr="004F4364">
        <w:rPr>
          <w:color w:val="000000"/>
        </w:rPr>
        <w:t xml:space="preserve"> </w:t>
      </w:r>
      <w:r w:rsidRPr="00E14F25">
        <w:rPr>
          <w:color w:val="000000"/>
        </w:rPr>
        <w:t>продавец</w:t>
      </w:r>
      <w:r w:rsidRPr="004F4364">
        <w:rPr>
          <w:color w:val="000000"/>
        </w:rPr>
        <w:t xml:space="preserve"> </w:t>
      </w:r>
      <w:r w:rsidRPr="00E14F25">
        <w:rPr>
          <w:color w:val="000000"/>
        </w:rPr>
        <w:t>появил</w:t>
      </w:r>
      <w:r>
        <w:rPr>
          <w:color w:val="000000"/>
        </w:rPr>
        <w:t>ся с другой стороны</w:t>
      </w:r>
      <w:r w:rsidRPr="004F4364">
        <w:rPr>
          <w:color w:val="000000"/>
        </w:rPr>
        <w:t>.</w:t>
      </w:r>
      <w:r w:rsidRPr="004F4364">
        <w:rPr>
          <w:rStyle w:val="apple-converted-space"/>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w:t>
      </w:r>
      <w:r w:rsidRPr="00E14F25">
        <w:rPr>
          <w:color w:val="000000"/>
        </w:rPr>
        <w:t>Могу</w:t>
      </w:r>
      <w:r>
        <w:rPr>
          <w:color w:val="000000"/>
        </w:rPr>
        <w:t xml:space="preserve"> </w:t>
      </w:r>
      <w:r w:rsidRPr="00E14F25">
        <w:rPr>
          <w:color w:val="000000"/>
        </w:rPr>
        <w:t>ли</w:t>
      </w:r>
      <w:r>
        <w:rPr>
          <w:color w:val="000000"/>
        </w:rPr>
        <w:t xml:space="preserve"> </w:t>
      </w:r>
      <w:r w:rsidRPr="00E14F25">
        <w:rPr>
          <w:color w:val="000000"/>
        </w:rPr>
        <w:t>я</w:t>
      </w:r>
      <w:r>
        <w:rPr>
          <w:color w:val="000000"/>
        </w:rPr>
        <w:t xml:space="preserve"> </w:t>
      </w:r>
      <w:r w:rsidRPr="00E14F25">
        <w:rPr>
          <w:color w:val="000000"/>
        </w:rPr>
        <w:t>помочь</w:t>
      </w:r>
      <w:r>
        <w:rPr>
          <w:color w:val="000000"/>
        </w:rPr>
        <w:t xml:space="preserve"> </w:t>
      </w:r>
      <w:r w:rsidRPr="00E14F25">
        <w:rPr>
          <w:color w:val="000000"/>
        </w:rPr>
        <w:t>вам</w:t>
      </w:r>
      <w:r>
        <w:rPr>
          <w:color w:val="000000"/>
        </w:rPr>
        <w:t xml:space="preserve"> с </w:t>
      </w:r>
      <w:r w:rsidRPr="00E14F25">
        <w:rPr>
          <w:color w:val="000000"/>
        </w:rPr>
        <w:t>чем-нибудь</w:t>
      </w:r>
      <w:r>
        <w:rPr>
          <w:color w:val="000000"/>
        </w:rPr>
        <w:t xml:space="preserve"> </w:t>
      </w:r>
      <w:r w:rsidRPr="00E14F25">
        <w:rPr>
          <w:color w:val="000000"/>
        </w:rPr>
        <w:t>ещ</w:t>
      </w:r>
      <w:r>
        <w:rPr>
          <w:color w:val="000000"/>
        </w:rPr>
        <w:t>ё</w:t>
      </w:r>
      <w:r w:rsidRPr="00E14F25">
        <w:rPr>
          <w:color w:val="000000"/>
        </w:rPr>
        <w:t>,</w:t>
      </w:r>
      <w:r>
        <w:rPr>
          <w:color w:val="000000"/>
        </w:rPr>
        <w:t xml:space="preserve"> </w:t>
      </w:r>
      <w:r w:rsidRPr="00E14F25">
        <w:rPr>
          <w:color w:val="000000"/>
        </w:rPr>
        <w:t>сэр?</w:t>
      </w:r>
      <w:r w:rsidRPr="005650EC">
        <w:t xml:space="preserve"> </w:t>
      </w:r>
      <w:r w:rsidRPr="00336D6F">
        <w:t>–</w:t>
      </w:r>
      <w:r>
        <w:rPr>
          <w:color w:val="000000"/>
        </w:rPr>
        <w:t xml:space="preserve"> поинтересовался </w:t>
      </w:r>
      <w:r w:rsidRPr="00E14F25">
        <w:rPr>
          <w:color w:val="000000"/>
        </w:rPr>
        <w:t>он</w:t>
      </w:r>
      <w:r>
        <w:rPr>
          <w:color w:val="000000"/>
        </w:rPr>
        <w:t xml:space="preserve"> своим очень </w:t>
      </w:r>
      <w:r w:rsidRPr="00E14F25">
        <w:rPr>
          <w:color w:val="000000"/>
        </w:rPr>
        <w:t>вежливым</w:t>
      </w:r>
      <w:r>
        <w:rPr>
          <w:color w:val="000000"/>
        </w:rPr>
        <w:t xml:space="preserve"> </w:t>
      </w:r>
      <w:r w:rsidRPr="00E14F25">
        <w:rPr>
          <w:color w:val="000000"/>
        </w:rPr>
        <w:t>тоном.</w:t>
      </w:r>
    </w:p>
    <w:p w:rsidR="00C571F9" w:rsidRDefault="00C571F9" w:rsidP="00C571F9">
      <w:pPr>
        <w:pStyle w:val="western"/>
        <w:shd w:val="clear" w:color="auto" w:fill="FFFFFF"/>
        <w:spacing w:before="0" w:after="0"/>
        <w:ind w:firstLine="461"/>
        <w:jc w:val="both"/>
        <w:rPr>
          <w:color w:val="000000"/>
        </w:rPr>
      </w:pPr>
      <w:r w:rsidRPr="00336D6F">
        <w:t>–</w:t>
      </w:r>
      <w:r>
        <w:t xml:space="preserve"> </w:t>
      </w:r>
      <w:r>
        <w:rPr>
          <w:color w:val="000000"/>
        </w:rPr>
        <w:t>Нет.</w:t>
      </w:r>
      <w:r>
        <w:rPr>
          <w:rStyle w:val="apple-converted-space"/>
          <w:color w:val="000000"/>
        </w:rPr>
        <w:t xml:space="preserve"> </w:t>
      </w:r>
      <w:r>
        <w:rPr>
          <w:color w:val="000000"/>
        </w:rPr>
        <w:t>Ну, то есть да.</w:t>
      </w:r>
      <w:r>
        <w:rPr>
          <w:rStyle w:val="apple-converted-space"/>
          <w:color w:val="000000"/>
        </w:rPr>
        <w:t xml:space="preserve"> </w:t>
      </w:r>
      <w:r>
        <w:rPr>
          <w:color w:val="000000"/>
        </w:rPr>
        <w:t>Может быть.</w:t>
      </w:r>
    </w:p>
    <w:p w:rsidR="00C571F9" w:rsidRDefault="00C571F9" w:rsidP="00C571F9">
      <w:pPr>
        <w:pStyle w:val="western"/>
        <w:shd w:val="clear" w:color="auto" w:fill="FFFFFF"/>
        <w:spacing w:before="0" w:after="0"/>
        <w:ind w:firstLine="461"/>
        <w:jc w:val="both"/>
        <w:rPr>
          <w:color w:val="000000"/>
        </w:rPr>
      </w:pPr>
      <w:r>
        <w:rPr>
          <w:color w:val="000000"/>
        </w:rPr>
        <w:t>Он приподнял седеющую бровь.</w:t>
      </w:r>
    </w:p>
    <w:p w:rsidR="00C571F9" w:rsidRDefault="00C571F9" w:rsidP="00C571F9">
      <w:pPr>
        <w:pStyle w:val="western"/>
        <w:shd w:val="clear" w:color="auto" w:fill="FFFFFF"/>
        <w:spacing w:before="0" w:after="0"/>
        <w:ind w:firstLine="461"/>
        <w:jc w:val="both"/>
        <w:rPr>
          <w:color w:val="000000"/>
        </w:rPr>
      </w:pPr>
      <w:r w:rsidRPr="00336D6F">
        <w:t>–</w:t>
      </w:r>
      <w:r>
        <w:t xml:space="preserve"> </w:t>
      </w:r>
      <w:r>
        <w:rPr>
          <w:color w:val="000000"/>
        </w:rPr>
        <w:t>Мне нужен подарок для друга.</w:t>
      </w:r>
    </w:p>
    <w:p w:rsidR="00C571F9" w:rsidRDefault="00C571F9" w:rsidP="00C571F9">
      <w:pPr>
        <w:pStyle w:val="western"/>
        <w:shd w:val="clear" w:color="auto" w:fill="FFFFFF"/>
        <w:spacing w:before="0" w:after="0"/>
        <w:ind w:firstLine="461"/>
        <w:jc w:val="both"/>
        <w:rPr>
          <w:color w:val="000000"/>
        </w:rPr>
      </w:pPr>
      <w:r w:rsidRPr="00336D6F">
        <w:t>–</w:t>
      </w:r>
      <w:r>
        <w:t xml:space="preserve"> </w:t>
      </w:r>
      <w:r>
        <w:rPr>
          <w:color w:val="000000"/>
        </w:rPr>
        <w:t>Девушки?</w:t>
      </w:r>
    </w:p>
    <w:p w:rsidR="00C571F9" w:rsidRDefault="00C571F9" w:rsidP="00C571F9">
      <w:pPr>
        <w:pStyle w:val="western"/>
        <w:shd w:val="clear" w:color="auto" w:fill="FFFFFF"/>
        <w:spacing w:before="0" w:after="0"/>
        <w:ind w:firstLine="461"/>
        <w:jc w:val="both"/>
        <w:rPr>
          <w:color w:val="000000"/>
        </w:rPr>
      </w:pPr>
      <w:r w:rsidRPr="00336D6F">
        <w:t>–</w:t>
      </w:r>
      <w:r>
        <w:t xml:space="preserve"> </w:t>
      </w:r>
      <w:r>
        <w:rPr>
          <w:color w:val="000000"/>
        </w:rPr>
        <w:t>Да.</w:t>
      </w:r>
    </w:p>
    <w:p w:rsidR="00C571F9" w:rsidRDefault="00C571F9" w:rsidP="00C571F9">
      <w:pPr>
        <w:pStyle w:val="western"/>
        <w:shd w:val="clear" w:color="auto" w:fill="FFFFFF"/>
        <w:spacing w:before="0" w:after="0"/>
        <w:ind w:firstLine="461"/>
        <w:jc w:val="both"/>
        <w:rPr>
          <w:color w:val="000000"/>
        </w:rPr>
      </w:pPr>
      <w:r w:rsidRPr="00336D6F">
        <w:t>–</w:t>
      </w:r>
      <w:r>
        <w:t xml:space="preserve"> Не возражаете, если я спрошу, насколько она для вас близкий друг</w:t>
      </w:r>
      <w:r>
        <w:rPr>
          <w:color w:val="000000"/>
        </w:rPr>
        <w:t>?</w:t>
      </w:r>
    </w:p>
    <w:p w:rsidR="00C571F9" w:rsidRPr="007846F4" w:rsidRDefault="00C571F9" w:rsidP="00C571F9">
      <w:pPr>
        <w:pStyle w:val="western"/>
        <w:shd w:val="clear" w:color="auto" w:fill="FFFFFF"/>
        <w:spacing w:before="0" w:after="0"/>
        <w:ind w:firstLine="461"/>
        <w:jc w:val="both"/>
        <w:rPr>
          <w:color w:val="000000"/>
        </w:rPr>
      </w:pPr>
      <w:r w:rsidRPr="00E14F25">
        <w:rPr>
          <w:color w:val="000000"/>
        </w:rPr>
        <w:t>Я</w:t>
      </w:r>
      <w:r>
        <w:rPr>
          <w:color w:val="000000"/>
        </w:rPr>
        <w:t xml:space="preserve"> </w:t>
      </w:r>
      <w:r w:rsidRPr="00E14F25">
        <w:rPr>
          <w:color w:val="000000"/>
        </w:rPr>
        <w:t>не</w:t>
      </w:r>
      <w:r>
        <w:rPr>
          <w:color w:val="000000"/>
        </w:rPr>
        <w:t xml:space="preserve"> </w:t>
      </w:r>
      <w:r w:rsidRPr="00E14F25">
        <w:rPr>
          <w:color w:val="000000"/>
        </w:rPr>
        <w:t>возражал,</w:t>
      </w:r>
      <w:r>
        <w:rPr>
          <w:color w:val="000000"/>
        </w:rPr>
        <w:t xml:space="preserve"> </w:t>
      </w:r>
      <w:r w:rsidRPr="00E14F25">
        <w:rPr>
          <w:color w:val="000000"/>
        </w:rPr>
        <w:t>он</w:t>
      </w:r>
      <w:r>
        <w:rPr>
          <w:color w:val="000000"/>
        </w:rPr>
        <w:t xml:space="preserve"> просто </w:t>
      </w:r>
      <w:r w:rsidRPr="00E14F25">
        <w:rPr>
          <w:color w:val="000000"/>
        </w:rPr>
        <w:t>тщательн</w:t>
      </w:r>
      <w:r>
        <w:rPr>
          <w:color w:val="000000"/>
        </w:rPr>
        <w:t xml:space="preserve">о </w:t>
      </w:r>
      <w:r w:rsidRPr="00E14F25">
        <w:rPr>
          <w:color w:val="000000"/>
        </w:rPr>
        <w:t>и</w:t>
      </w:r>
      <w:r>
        <w:rPr>
          <w:color w:val="000000"/>
        </w:rPr>
        <w:t xml:space="preserve"> досконально выполнял свою работу</w:t>
      </w:r>
      <w:r w:rsidRPr="00E14F25">
        <w:rPr>
          <w:color w:val="000000"/>
        </w:rPr>
        <w:t>.</w:t>
      </w:r>
      <w:r w:rsidRPr="003E605F">
        <w:rPr>
          <w:rStyle w:val="apple-converted-space"/>
          <w:color w:val="000000"/>
        </w:rPr>
        <w:t xml:space="preserve"> </w:t>
      </w:r>
      <w:r w:rsidRPr="00E14F25">
        <w:rPr>
          <w:color w:val="000000"/>
        </w:rPr>
        <w:t>Только</w:t>
      </w:r>
      <w:r>
        <w:rPr>
          <w:color w:val="000000"/>
        </w:rPr>
        <w:t xml:space="preserve"> вот </w:t>
      </w:r>
      <w:r w:rsidRPr="00E14F25">
        <w:rPr>
          <w:color w:val="000000"/>
        </w:rPr>
        <w:t>у</w:t>
      </w:r>
      <w:r>
        <w:rPr>
          <w:color w:val="000000"/>
        </w:rPr>
        <w:t xml:space="preserve"> </w:t>
      </w:r>
      <w:r w:rsidRPr="00E14F25">
        <w:rPr>
          <w:color w:val="000000"/>
        </w:rPr>
        <w:t>меня</w:t>
      </w:r>
      <w:r>
        <w:rPr>
          <w:color w:val="000000"/>
        </w:rPr>
        <w:t xml:space="preserve"> </w:t>
      </w:r>
      <w:r w:rsidRPr="00E14F25">
        <w:rPr>
          <w:color w:val="000000"/>
        </w:rPr>
        <w:t>не</w:t>
      </w:r>
      <w:r>
        <w:rPr>
          <w:color w:val="000000"/>
        </w:rPr>
        <w:t xml:space="preserve"> </w:t>
      </w:r>
      <w:r w:rsidRPr="00E14F25">
        <w:rPr>
          <w:color w:val="000000"/>
        </w:rPr>
        <w:t>было</w:t>
      </w:r>
      <w:r>
        <w:rPr>
          <w:color w:val="000000"/>
        </w:rPr>
        <w:t xml:space="preserve"> </w:t>
      </w:r>
      <w:r w:rsidRPr="00E14F25">
        <w:rPr>
          <w:color w:val="000000"/>
        </w:rPr>
        <w:t>ответа</w:t>
      </w:r>
      <w:r>
        <w:rPr>
          <w:color w:val="000000"/>
        </w:rPr>
        <w:t xml:space="preserve"> </w:t>
      </w:r>
      <w:r w:rsidRPr="00E14F25">
        <w:rPr>
          <w:color w:val="000000"/>
        </w:rPr>
        <w:t>на</w:t>
      </w:r>
      <w:r>
        <w:rPr>
          <w:color w:val="000000"/>
        </w:rPr>
        <w:t xml:space="preserve"> его </w:t>
      </w:r>
      <w:r w:rsidRPr="00E14F25">
        <w:rPr>
          <w:color w:val="000000"/>
        </w:rPr>
        <w:t>вопрос.</w:t>
      </w:r>
      <w:r w:rsidRPr="003E605F">
        <w:rPr>
          <w:rStyle w:val="apple-converted-space"/>
          <w:color w:val="000000"/>
        </w:rPr>
        <w:t xml:space="preserve"> </w:t>
      </w:r>
      <w:r w:rsidRPr="00E14F25">
        <w:rPr>
          <w:color w:val="000000"/>
        </w:rPr>
        <w:t>Сказать,</w:t>
      </w:r>
      <w:r>
        <w:rPr>
          <w:color w:val="000000"/>
        </w:rPr>
        <w:t xml:space="preserve"> </w:t>
      </w:r>
      <w:r w:rsidRPr="00E14F25">
        <w:rPr>
          <w:color w:val="000000"/>
        </w:rPr>
        <w:t>что</w:t>
      </w:r>
      <w:r>
        <w:rPr>
          <w:color w:val="000000"/>
        </w:rPr>
        <w:t xml:space="preserve"> </w:t>
      </w:r>
      <w:r w:rsidRPr="00E14F25">
        <w:rPr>
          <w:color w:val="000000"/>
        </w:rPr>
        <w:t>я</w:t>
      </w:r>
      <w:r>
        <w:rPr>
          <w:color w:val="000000"/>
        </w:rPr>
        <w:t xml:space="preserve"> </w:t>
      </w:r>
      <w:r w:rsidRPr="00E14F25">
        <w:rPr>
          <w:color w:val="000000"/>
        </w:rPr>
        <w:t>не</w:t>
      </w:r>
      <w:r>
        <w:rPr>
          <w:color w:val="000000"/>
        </w:rPr>
        <w:t xml:space="preserve"> </w:t>
      </w:r>
      <w:r w:rsidRPr="00E14F25">
        <w:rPr>
          <w:color w:val="000000"/>
        </w:rPr>
        <w:t>надеялся</w:t>
      </w:r>
      <w:r>
        <w:rPr>
          <w:color w:val="000000"/>
        </w:rPr>
        <w:t xml:space="preserve">, что </w:t>
      </w:r>
      <w:r w:rsidRPr="00E14F25">
        <w:rPr>
          <w:color w:val="000000"/>
        </w:rPr>
        <w:t>Сью</w:t>
      </w:r>
      <w:r>
        <w:rPr>
          <w:color w:val="000000"/>
        </w:rPr>
        <w:t xml:space="preserve"> </w:t>
      </w:r>
      <w:r w:rsidRPr="00E14F25">
        <w:rPr>
          <w:color w:val="000000"/>
        </w:rPr>
        <w:t>прости</w:t>
      </w:r>
      <w:r>
        <w:rPr>
          <w:color w:val="000000"/>
        </w:rPr>
        <w:t xml:space="preserve">т </w:t>
      </w:r>
      <w:r w:rsidRPr="00E14F25">
        <w:rPr>
          <w:color w:val="000000"/>
        </w:rPr>
        <w:t>меня</w:t>
      </w:r>
      <w:r>
        <w:rPr>
          <w:color w:val="000000"/>
        </w:rPr>
        <w:t xml:space="preserve">, </w:t>
      </w:r>
      <w:r w:rsidRPr="00E14F25">
        <w:rPr>
          <w:color w:val="000000"/>
        </w:rPr>
        <w:t>был</w:t>
      </w:r>
      <w:r>
        <w:rPr>
          <w:color w:val="000000"/>
        </w:rPr>
        <w:t>о</w:t>
      </w:r>
      <w:r w:rsidRPr="008A3729">
        <w:rPr>
          <w:color w:val="000000"/>
        </w:rPr>
        <w:t xml:space="preserve"> </w:t>
      </w:r>
      <w:r>
        <w:rPr>
          <w:color w:val="000000"/>
        </w:rPr>
        <w:t xml:space="preserve">бы </w:t>
      </w:r>
      <w:r w:rsidRPr="00E14F25">
        <w:rPr>
          <w:color w:val="000000"/>
        </w:rPr>
        <w:t>ложь</w:t>
      </w:r>
      <w:r>
        <w:rPr>
          <w:color w:val="000000"/>
        </w:rPr>
        <w:t>ю</w:t>
      </w:r>
      <w:r w:rsidRPr="00E14F25">
        <w:rPr>
          <w:color w:val="000000"/>
        </w:rPr>
        <w:t>.</w:t>
      </w:r>
      <w:r w:rsidRPr="003E605F">
        <w:rPr>
          <w:rStyle w:val="apple-converted-space"/>
          <w:color w:val="000000"/>
        </w:rPr>
        <w:t xml:space="preserve"> </w:t>
      </w:r>
      <w:r>
        <w:rPr>
          <w:color w:val="000000"/>
        </w:rPr>
        <w:t>Было бы гораздо проще</w:t>
      </w:r>
      <w:r w:rsidRPr="00E14F25">
        <w:rPr>
          <w:color w:val="000000"/>
        </w:rPr>
        <w:t>,</w:t>
      </w:r>
      <w:r>
        <w:rPr>
          <w:color w:val="000000"/>
        </w:rPr>
        <w:t xml:space="preserve"> </w:t>
      </w:r>
      <w:r w:rsidRPr="00E14F25">
        <w:rPr>
          <w:color w:val="000000"/>
        </w:rPr>
        <w:t>если</w:t>
      </w:r>
      <w:r>
        <w:rPr>
          <w:color w:val="000000"/>
        </w:rPr>
        <w:t xml:space="preserve"> </w:t>
      </w:r>
      <w:r w:rsidRPr="00E14F25">
        <w:rPr>
          <w:color w:val="000000"/>
        </w:rPr>
        <w:t>бы</w:t>
      </w:r>
      <w:r>
        <w:rPr>
          <w:color w:val="000000"/>
        </w:rPr>
        <w:t xml:space="preserve"> </w:t>
      </w:r>
      <w:r w:rsidRPr="00E14F25">
        <w:rPr>
          <w:color w:val="000000"/>
        </w:rPr>
        <w:t>она</w:t>
      </w:r>
      <w:r>
        <w:rPr>
          <w:color w:val="000000"/>
        </w:rPr>
        <w:t xml:space="preserve"> </w:t>
      </w:r>
      <w:r w:rsidRPr="00E14F25">
        <w:rPr>
          <w:color w:val="000000"/>
        </w:rPr>
        <w:t>позволила</w:t>
      </w:r>
      <w:r>
        <w:rPr>
          <w:color w:val="000000"/>
        </w:rPr>
        <w:t xml:space="preserve"> бы </w:t>
      </w:r>
      <w:r w:rsidRPr="00E14F25">
        <w:rPr>
          <w:color w:val="000000"/>
        </w:rPr>
        <w:t>мне</w:t>
      </w:r>
      <w:r>
        <w:rPr>
          <w:color w:val="000000"/>
        </w:rPr>
        <w:t xml:space="preserve"> </w:t>
      </w:r>
      <w:r w:rsidRPr="00E14F25">
        <w:rPr>
          <w:color w:val="000000"/>
        </w:rPr>
        <w:t>поговорить</w:t>
      </w:r>
      <w:r>
        <w:rPr>
          <w:color w:val="000000"/>
        </w:rPr>
        <w:t xml:space="preserve"> </w:t>
      </w:r>
      <w:r w:rsidRPr="00E14F25">
        <w:rPr>
          <w:color w:val="000000"/>
        </w:rPr>
        <w:t>с</w:t>
      </w:r>
      <w:r>
        <w:rPr>
          <w:color w:val="000000"/>
        </w:rPr>
        <w:t xml:space="preserve"> </w:t>
      </w:r>
      <w:r w:rsidRPr="00E14F25">
        <w:rPr>
          <w:color w:val="000000"/>
        </w:rPr>
        <w:t>ней</w:t>
      </w:r>
      <w:r>
        <w:rPr>
          <w:color w:val="000000"/>
        </w:rPr>
        <w:t xml:space="preserve"> </w:t>
      </w:r>
      <w:r w:rsidRPr="00E14F25">
        <w:rPr>
          <w:color w:val="000000"/>
        </w:rPr>
        <w:t>и</w:t>
      </w:r>
      <w:r>
        <w:rPr>
          <w:color w:val="000000"/>
        </w:rPr>
        <w:t xml:space="preserve"> </w:t>
      </w:r>
      <w:r w:rsidRPr="00E14F25">
        <w:rPr>
          <w:color w:val="000000"/>
        </w:rPr>
        <w:t>выяснить</w:t>
      </w:r>
      <w:r>
        <w:rPr>
          <w:color w:val="000000"/>
        </w:rPr>
        <w:t xml:space="preserve"> </w:t>
      </w:r>
      <w:r w:rsidRPr="00E14F25">
        <w:rPr>
          <w:color w:val="000000"/>
        </w:rPr>
        <w:t>свои</w:t>
      </w:r>
      <w:r>
        <w:rPr>
          <w:color w:val="000000"/>
        </w:rPr>
        <w:t xml:space="preserve"> </w:t>
      </w:r>
      <w:r w:rsidRPr="00E14F25">
        <w:rPr>
          <w:color w:val="000000"/>
        </w:rPr>
        <w:t>шансы.</w:t>
      </w:r>
      <w:r w:rsidRPr="003E605F">
        <w:rPr>
          <w:rStyle w:val="apple-converted-space"/>
          <w:color w:val="000000"/>
        </w:rPr>
        <w:t xml:space="preserve"> </w:t>
      </w:r>
      <w:r>
        <w:rPr>
          <w:color w:val="000000"/>
        </w:rPr>
        <w:t xml:space="preserve">Но также шансы </w:t>
      </w:r>
      <w:r w:rsidRPr="00E14F25">
        <w:rPr>
          <w:color w:val="000000"/>
        </w:rPr>
        <w:t>могли</w:t>
      </w:r>
      <w:r>
        <w:rPr>
          <w:color w:val="000000"/>
        </w:rPr>
        <w:t xml:space="preserve"> </w:t>
      </w:r>
      <w:r w:rsidRPr="00E14F25">
        <w:rPr>
          <w:color w:val="000000"/>
        </w:rPr>
        <w:t>бы</w:t>
      </w:r>
      <w:r>
        <w:rPr>
          <w:color w:val="000000"/>
        </w:rPr>
        <w:t xml:space="preserve"> </w:t>
      </w:r>
      <w:r w:rsidRPr="00E14F25">
        <w:rPr>
          <w:color w:val="000000"/>
        </w:rPr>
        <w:t>быть</w:t>
      </w:r>
      <w:r>
        <w:rPr>
          <w:color w:val="000000"/>
        </w:rPr>
        <w:t xml:space="preserve"> </w:t>
      </w:r>
      <w:r w:rsidRPr="00E14F25">
        <w:rPr>
          <w:color w:val="000000"/>
        </w:rPr>
        <w:t>равн</w:t>
      </w:r>
      <w:r>
        <w:rPr>
          <w:color w:val="000000"/>
        </w:rPr>
        <w:t xml:space="preserve">ы </w:t>
      </w:r>
      <w:r w:rsidRPr="00E14F25">
        <w:rPr>
          <w:color w:val="000000"/>
        </w:rPr>
        <w:t>нулю.</w:t>
      </w:r>
      <w:r w:rsidRPr="003E605F">
        <w:rPr>
          <w:rStyle w:val="apple-converted-space"/>
          <w:color w:val="000000"/>
        </w:rPr>
        <w:t xml:space="preserve"> </w:t>
      </w:r>
      <w:r>
        <w:rPr>
          <w:rStyle w:val="apple-converted-space"/>
          <w:color w:val="000000"/>
        </w:rPr>
        <w:t>Поджав губы</w:t>
      </w:r>
      <w:r w:rsidRPr="00B14819">
        <w:rPr>
          <w:color w:val="000000"/>
        </w:rPr>
        <w:t>, я пожал плечами.</w:t>
      </w:r>
    </w:p>
    <w:p w:rsidR="00C571F9" w:rsidRPr="007846F4" w:rsidRDefault="00C571F9" w:rsidP="00C571F9">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Pr>
          <w:color w:val="000000"/>
        </w:rPr>
        <w:t>Понимаю</w:t>
      </w:r>
      <w:r w:rsidRPr="00E14F25">
        <w:rPr>
          <w:color w:val="000000"/>
        </w:rPr>
        <w:t>.</w:t>
      </w:r>
      <w:r w:rsidRPr="005650EC">
        <w:t xml:space="preserve"> </w:t>
      </w:r>
      <w:r w:rsidRPr="00336D6F">
        <w:t>–</w:t>
      </w:r>
      <w:r>
        <w:rPr>
          <w:color w:val="000000"/>
        </w:rPr>
        <w:t xml:space="preserve"> </w:t>
      </w:r>
      <w:r w:rsidRPr="00E14F25">
        <w:rPr>
          <w:color w:val="000000"/>
        </w:rPr>
        <w:t>Он</w:t>
      </w:r>
      <w:r>
        <w:rPr>
          <w:color w:val="000000"/>
        </w:rPr>
        <w:t xml:space="preserve"> </w:t>
      </w:r>
      <w:r w:rsidRPr="00E14F25">
        <w:rPr>
          <w:color w:val="000000"/>
        </w:rPr>
        <w:t>открыл</w:t>
      </w:r>
      <w:r>
        <w:rPr>
          <w:color w:val="000000"/>
        </w:rPr>
        <w:t xml:space="preserve"> </w:t>
      </w:r>
      <w:r w:rsidRPr="00E14F25">
        <w:rPr>
          <w:color w:val="000000"/>
        </w:rPr>
        <w:t>шкаф</w:t>
      </w:r>
      <w:r>
        <w:rPr>
          <w:color w:val="000000"/>
        </w:rPr>
        <w:t xml:space="preserve"> </w:t>
      </w:r>
      <w:r w:rsidRPr="00E14F25">
        <w:rPr>
          <w:color w:val="000000"/>
        </w:rPr>
        <w:t>ключом</w:t>
      </w:r>
      <w:r>
        <w:rPr>
          <w:color w:val="000000"/>
        </w:rPr>
        <w:t xml:space="preserve">, который </w:t>
      </w:r>
      <w:r w:rsidRPr="00E14F25">
        <w:rPr>
          <w:color w:val="000000"/>
        </w:rPr>
        <w:t>вытащил</w:t>
      </w:r>
      <w:r>
        <w:rPr>
          <w:color w:val="000000"/>
        </w:rPr>
        <w:t xml:space="preserve"> </w:t>
      </w:r>
      <w:r w:rsidRPr="00E14F25">
        <w:rPr>
          <w:color w:val="000000"/>
        </w:rPr>
        <w:t>из</w:t>
      </w:r>
      <w:r>
        <w:rPr>
          <w:color w:val="000000"/>
        </w:rPr>
        <w:t xml:space="preserve"> </w:t>
      </w:r>
      <w:r w:rsidRPr="00E14F25">
        <w:rPr>
          <w:color w:val="000000"/>
        </w:rPr>
        <w:t>кармана</w:t>
      </w:r>
      <w:r>
        <w:rPr>
          <w:color w:val="000000"/>
        </w:rPr>
        <w:t xml:space="preserve"> </w:t>
      </w:r>
      <w:r w:rsidRPr="00E14F25">
        <w:rPr>
          <w:color w:val="000000"/>
        </w:rPr>
        <w:t>пиджака.</w:t>
      </w:r>
      <w:r w:rsidRPr="005650EC">
        <w:t xml:space="preserve"> </w:t>
      </w:r>
      <w:r w:rsidRPr="00336D6F">
        <w:t>–</w:t>
      </w:r>
      <w:r>
        <w:t xml:space="preserve"> </w:t>
      </w:r>
      <w:r w:rsidRPr="00E14F25">
        <w:rPr>
          <w:color w:val="000000"/>
        </w:rPr>
        <w:t>Может</w:t>
      </w:r>
      <w:r w:rsidR="00244CD4">
        <w:rPr>
          <w:color w:val="000000"/>
        </w:rPr>
        <w:t>,</w:t>
      </w:r>
      <w:r>
        <w:rPr>
          <w:color w:val="000000"/>
        </w:rPr>
        <w:t xml:space="preserve"> </w:t>
      </w:r>
      <w:r w:rsidRPr="00E14F25">
        <w:rPr>
          <w:color w:val="000000"/>
        </w:rPr>
        <w:t>одн</w:t>
      </w:r>
      <w:r>
        <w:rPr>
          <w:color w:val="000000"/>
        </w:rPr>
        <w:t xml:space="preserve">а </w:t>
      </w:r>
      <w:r w:rsidRPr="00E14F25">
        <w:rPr>
          <w:color w:val="000000"/>
        </w:rPr>
        <w:t>из</w:t>
      </w:r>
      <w:r>
        <w:rPr>
          <w:color w:val="000000"/>
        </w:rPr>
        <w:t xml:space="preserve"> </w:t>
      </w:r>
      <w:r w:rsidRPr="00E14F25">
        <w:rPr>
          <w:color w:val="000000"/>
        </w:rPr>
        <w:t>этих</w:t>
      </w:r>
      <w:r>
        <w:rPr>
          <w:color w:val="000000"/>
        </w:rPr>
        <w:t xml:space="preserve"> </w:t>
      </w:r>
      <w:r w:rsidRPr="00E14F25">
        <w:rPr>
          <w:color w:val="000000"/>
        </w:rPr>
        <w:t>прекрасных</w:t>
      </w:r>
      <w:r>
        <w:rPr>
          <w:color w:val="000000"/>
        </w:rPr>
        <w:t xml:space="preserve"> фигурок из </w:t>
      </w:r>
      <w:r w:rsidRPr="00E14F25">
        <w:rPr>
          <w:color w:val="000000"/>
        </w:rPr>
        <w:t>кристаллов</w:t>
      </w:r>
      <w:r>
        <w:rPr>
          <w:color w:val="000000"/>
        </w:rPr>
        <w:t xml:space="preserve"> </w:t>
      </w:r>
      <w:proofErr w:type="gramStart"/>
      <w:r w:rsidRPr="00E14F25">
        <w:rPr>
          <w:color w:val="000000"/>
        </w:rPr>
        <w:t>Сваровски</w:t>
      </w:r>
      <w:proofErr w:type="gramEnd"/>
      <w:r>
        <w:rPr>
          <w:color w:val="000000"/>
        </w:rPr>
        <w:t xml:space="preserve"> тогда </w:t>
      </w:r>
      <w:r w:rsidRPr="00E14F25">
        <w:rPr>
          <w:color w:val="000000"/>
        </w:rPr>
        <w:t>как</w:t>
      </w:r>
      <w:r>
        <w:rPr>
          <w:color w:val="000000"/>
        </w:rPr>
        <w:t xml:space="preserve"> </w:t>
      </w:r>
      <w:r w:rsidRPr="00E14F25">
        <w:rPr>
          <w:color w:val="000000"/>
        </w:rPr>
        <w:t>раз</w:t>
      </w:r>
      <w:r>
        <w:rPr>
          <w:color w:val="000000"/>
        </w:rPr>
        <w:t xml:space="preserve"> </w:t>
      </w:r>
      <w:r w:rsidRPr="00E14F25">
        <w:rPr>
          <w:color w:val="000000"/>
        </w:rPr>
        <w:t>для</w:t>
      </w:r>
      <w:r>
        <w:rPr>
          <w:color w:val="000000"/>
        </w:rPr>
        <w:t xml:space="preserve"> </w:t>
      </w:r>
      <w:r w:rsidRPr="00E14F25">
        <w:rPr>
          <w:color w:val="000000"/>
        </w:rPr>
        <w:t>не</w:t>
      </w:r>
      <w:r>
        <w:rPr>
          <w:color w:val="000000"/>
        </w:rPr>
        <w:t>ё?</w:t>
      </w:r>
      <w:r w:rsidRPr="003E605F">
        <w:rPr>
          <w:rStyle w:val="apple-converted-space"/>
          <w:color w:val="000000"/>
        </w:rPr>
        <w:t xml:space="preserve"> </w:t>
      </w:r>
      <w:r w:rsidRPr="00E14F25">
        <w:rPr>
          <w:color w:val="000000"/>
        </w:rPr>
        <w:t>Девушки</w:t>
      </w:r>
      <w:r>
        <w:rPr>
          <w:color w:val="000000"/>
        </w:rPr>
        <w:t xml:space="preserve"> их </w:t>
      </w:r>
      <w:r w:rsidRPr="00E14F25">
        <w:rPr>
          <w:color w:val="000000"/>
        </w:rPr>
        <w:t>любят,</w:t>
      </w:r>
      <w:r>
        <w:rPr>
          <w:color w:val="000000"/>
        </w:rPr>
        <w:t xml:space="preserve"> </w:t>
      </w:r>
      <w:r w:rsidRPr="00E14F25">
        <w:rPr>
          <w:color w:val="000000"/>
        </w:rPr>
        <w:t>и</w:t>
      </w:r>
      <w:r>
        <w:rPr>
          <w:color w:val="000000"/>
        </w:rPr>
        <w:t xml:space="preserve"> такой подарок будет ни к чему не обязывающим</w:t>
      </w:r>
      <w:r w:rsidRPr="00E14F25">
        <w:rPr>
          <w:color w:val="000000"/>
        </w:rPr>
        <w:t>.</w:t>
      </w:r>
    </w:p>
    <w:p w:rsidR="00C571F9" w:rsidRDefault="00C571F9" w:rsidP="00C571F9">
      <w:pPr>
        <w:pStyle w:val="western"/>
        <w:shd w:val="clear" w:color="auto" w:fill="FFFFFF"/>
        <w:spacing w:before="0" w:after="0"/>
        <w:ind w:firstLine="461"/>
        <w:jc w:val="both"/>
        <w:rPr>
          <w:rStyle w:val="apple-converted-space"/>
          <w:color w:val="000000"/>
        </w:rPr>
      </w:pPr>
      <w:r>
        <w:rPr>
          <w:color w:val="000000"/>
        </w:rPr>
        <w:t>Я облизнул губы, с гримасой на лице ожидая, когда он посмотрит на меня. Когда он это сделал, я поднял брови.</w:t>
      </w:r>
      <w:r>
        <w:rPr>
          <w:rStyle w:val="apple-converted-space"/>
          <w:color w:val="000000"/>
        </w:rPr>
        <w:t xml:space="preserve"> </w:t>
      </w:r>
    </w:p>
    <w:p w:rsidR="00C571F9" w:rsidRDefault="00C571F9" w:rsidP="00C571F9">
      <w:pPr>
        <w:pStyle w:val="western"/>
        <w:shd w:val="clear" w:color="auto" w:fill="FFFFFF"/>
        <w:spacing w:before="0" w:after="0"/>
        <w:ind w:firstLine="461"/>
        <w:jc w:val="both"/>
        <w:rPr>
          <w:color w:val="000000"/>
        </w:rPr>
      </w:pPr>
      <w:r w:rsidRPr="00336D6F">
        <w:t>–</w:t>
      </w:r>
      <w:r>
        <w:t xml:space="preserve"> </w:t>
      </w:r>
      <w:r>
        <w:rPr>
          <w:color w:val="000000"/>
        </w:rPr>
        <w:t>Вы слышали, как мой брат говорил про шестьдесят долларов на сережки?</w:t>
      </w:r>
    </w:p>
    <w:p w:rsidR="00C571F9" w:rsidRDefault="00C571F9" w:rsidP="00C571F9">
      <w:pPr>
        <w:pStyle w:val="western"/>
        <w:shd w:val="clear" w:color="auto" w:fill="FFFFFF"/>
        <w:spacing w:before="0" w:after="0"/>
        <w:ind w:firstLine="461"/>
        <w:jc w:val="both"/>
        <w:rPr>
          <w:color w:val="000000"/>
        </w:rPr>
      </w:pPr>
      <w:r>
        <w:rPr>
          <w:color w:val="000000"/>
        </w:rPr>
        <w:t>Он кивнул.</w:t>
      </w:r>
    </w:p>
    <w:p w:rsidR="00C571F9" w:rsidRPr="007846F4" w:rsidRDefault="00C571F9" w:rsidP="00C571F9">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sidRPr="00E14F25">
        <w:rPr>
          <w:color w:val="000000"/>
        </w:rPr>
        <w:t>Ну,</w:t>
      </w:r>
      <w:r>
        <w:rPr>
          <w:color w:val="000000"/>
        </w:rPr>
        <w:t xml:space="preserve"> </w:t>
      </w:r>
      <w:r w:rsidRPr="00E14F25">
        <w:rPr>
          <w:color w:val="000000"/>
        </w:rPr>
        <w:t>это</w:t>
      </w:r>
      <w:r>
        <w:rPr>
          <w:color w:val="000000"/>
        </w:rPr>
        <w:t xml:space="preserve"> </w:t>
      </w:r>
      <w:r w:rsidRPr="00E14F25">
        <w:rPr>
          <w:color w:val="000000"/>
        </w:rPr>
        <w:t>было</w:t>
      </w:r>
      <w:r>
        <w:rPr>
          <w:color w:val="000000"/>
        </w:rPr>
        <w:t xml:space="preserve"> от нас обоих</w:t>
      </w:r>
      <w:r w:rsidRPr="00E14F25">
        <w:rPr>
          <w:color w:val="000000"/>
        </w:rPr>
        <w:t>.</w:t>
      </w:r>
      <w:r w:rsidRPr="003E605F">
        <w:rPr>
          <w:rStyle w:val="apple-converted-space"/>
          <w:color w:val="000000"/>
        </w:rPr>
        <w:t xml:space="preserve"> </w:t>
      </w:r>
      <w:r w:rsidRPr="00E14F25">
        <w:rPr>
          <w:i/>
          <w:iCs/>
          <w:color w:val="000000"/>
        </w:rPr>
        <w:t>Этот</w:t>
      </w:r>
      <w:r w:rsidRPr="003E605F">
        <w:rPr>
          <w:rStyle w:val="apple-converted-space"/>
          <w:i/>
          <w:iCs/>
          <w:color w:val="000000"/>
        </w:rPr>
        <w:t xml:space="preserve"> </w:t>
      </w:r>
      <w:r w:rsidRPr="00964FDC">
        <w:rPr>
          <w:rStyle w:val="apple-converted-space"/>
          <w:iCs/>
          <w:color w:val="000000"/>
        </w:rPr>
        <w:t>же подарок</w:t>
      </w:r>
      <w:r>
        <w:rPr>
          <w:color w:val="000000"/>
        </w:rPr>
        <w:t xml:space="preserve"> </w:t>
      </w:r>
      <w:r w:rsidRPr="00E14F25">
        <w:rPr>
          <w:color w:val="000000"/>
        </w:rPr>
        <w:t>я</w:t>
      </w:r>
      <w:r>
        <w:rPr>
          <w:color w:val="000000"/>
        </w:rPr>
        <w:t xml:space="preserve"> </w:t>
      </w:r>
      <w:r w:rsidRPr="00E14F25">
        <w:rPr>
          <w:color w:val="000000"/>
        </w:rPr>
        <w:t>должен</w:t>
      </w:r>
      <w:r>
        <w:rPr>
          <w:color w:val="000000"/>
        </w:rPr>
        <w:t xml:space="preserve"> купить сам.</w:t>
      </w:r>
    </w:p>
    <w:p w:rsidR="00C571F9" w:rsidRDefault="00C571F9" w:rsidP="00C571F9">
      <w:pPr>
        <w:pStyle w:val="western"/>
        <w:shd w:val="clear" w:color="auto" w:fill="FFFFFF"/>
        <w:spacing w:before="0" w:after="0"/>
        <w:ind w:firstLine="461"/>
        <w:jc w:val="both"/>
        <w:rPr>
          <w:color w:val="000000"/>
        </w:rPr>
      </w:pPr>
      <w:r w:rsidRPr="00336D6F">
        <w:t>–</w:t>
      </w:r>
      <w:r>
        <w:t xml:space="preserve"> </w:t>
      </w:r>
      <w:r>
        <w:rPr>
          <w:color w:val="000000"/>
        </w:rPr>
        <w:t xml:space="preserve">Ах, да. </w:t>
      </w:r>
      <w:r w:rsidRPr="00336D6F">
        <w:t>–</w:t>
      </w:r>
      <w:r>
        <w:rPr>
          <w:color w:val="000000"/>
        </w:rPr>
        <w:t xml:space="preserve"> Откашлявшись, он запер дверцу и убрал ключ обратно в карман. Затем он протянул руку, показывая мне жестом вернуться от дорогой продукции обратно к прилавкам с доступными ценами.</w:t>
      </w:r>
    </w:p>
    <w:p w:rsidR="00C571F9" w:rsidRPr="007846F4" w:rsidRDefault="00C571F9" w:rsidP="00C571F9">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sidRPr="00E14F25">
        <w:rPr>
          <w:color w:val="000000"/>
        </w:rPr>
        <w:t>У</w:t>
      </w:r>
      <w:r>
        <w:rPr>
          <w:color w:val="000000"/>
        </w:rPr>
        <w:t xml:space="preserve"> тебя </w:t>
      </w:r>
      <w:r w:rsidRPr="00E14F25">
        <w:rPr>
          <w:color w:val="000000"/>
        </w:rPr>
        <w:t>есть</w:t>
      </w:r>
      <w:r>
        <w:rPr>
          <w:color w:val="000000"/>
        </w:rPr>
        <w:t xml:space="preserve"> какая-нибудь </w:t>
      </w:r>
      <w:r w:rsidRPr="00E14F25">
        <w:rPr>
          <w:color w:val="000000"/>
        </w:rPr>
        <w:t>идея?</w:t>
      </w:r>
      <w:r w:rsidRPr="005650EC">
        <w:t xml:space="preserve"> </w:t>
      </w:r>
      <w:r w:rsidRPr="00336D6F">
        <w:t>–</w:t>
      </w:r>
      <w:r>
        <w:rPr>
          <w:color w:val="000000"/>
        </w:rPr>
        <w:t xml:space="preserve"> с</w:t>
      </w:r>
      <w:r w:rsidRPr="00E14F25">
        <w:rPr>
          <w:color w:val="000000"/>
        </w:rPr>
        <w:t>просил</w:t>
      </w:r>
      <w:r>
        <w:rPr>
          <w:color w:val="000000"/>
        </w:rPr>
        <w:t xml:space="preserve"> </w:t>
      </w:r>
      <w:r w:rsidRPr="00E14F25">
        <w:rPr>
          <w:color w:val="000000"/>
        </w:rPr>
        <w:t>меня</w:t>
      </w:r>
      <w:r>
        <w:rPr>
          <w:color w:val="000000"/>
        </w:rPr>
        <w:t xml:space="preserve"> И</w:t>
      </w:r>
      <w:r w:rsidRPr="00E14F25">
        <w:rPr>
          <w:color w:val="000000"/>
        </w:rPr>
        <w:t>тан,</w:t>
      </w:r>
      <w:r>
        <w:rPr>
          <w:color w:val="000000"/>
        </w:rPr>
        <w:t xml:space="preserve"> склоняясь над прилавком и рассматривая мужские </w:t>
      </w:r>
      <w:r w:rsidRPr="00E14F25">
        <w:rPr>
          <w:color w:val="000000"/>
        </w:rPr>
        <w:t>часы.</w:t>
      </w:r>
    </w:p>
    <w:p w:rsidR="00C571F9" w:rsidRDefault="00C571F9" w:rsidP="00C571F9">
      <w:pPr>
        <w:pStyle w:val="western"/>
        <w:shd w:val="clear" w:color="auto" w:fill="FFFFFF"/>
        <w:spacing w:before="0" w:after="0"/>
        <w:ind w:firstLine="461"/>
        <w:jc w:val="both"/>
        <w:rPr>
          <w:color w:val="000000"/>
        </w:rPr>
      </w:pPr>
      <w:r w:rsidRPr="00336D6F">
        <w:t>–</w:t>
      </w:r>
      <w:r>
        <w:t xml:space="preserve"> </w:t>
      </w:r>
      <w:r>
        <w:rPr>
          <w:color w:val="000000"/>
        </w:rPr>
        <w:t>Неа.</w:t>
      </w:r>
      <w:r>
        <w:rPr>
          <w:rStyle w:val="apple-converted-space"/>
          <w:color w:val="000000"/>
        </w:rPr>
        <w:t xml:space="preserve"> </w:t>
      </w:r>
      <w:r>
        <w:rPr>
          <w:color w:val="000000"/>
        </w:rPr>
        <w:t>И я даже не знаю, хорошая ли эта идея вообще.</w:t>
      </w:r>
    </w:p>
    <w:p w:rsidR="00C571F9" w:rsidRDefault="00C571F9" w:rsidP="00C571F9">
      <w:pPr>
        <w:pStyle w:val="western"/>
        <w:shd w:val="clear" w:color="auto" w:fill="FFFFFF"/>
        <w:spacing w:before="0" w:after="0"/>
        <w:ind w:firstLine="461"/>
        <w:jc w:val="both"/>
        <w:rPr>
          <w:rStyle w:val="apple-converted-space"/>
          <w:color w:val="000000"/>
        </w:rPr>
      </w:pPr>
      <w:r w:rsidRPr="00AD08B9">
        <w:rPr>
          <w:color w:val="000000"/>
        </w:rPr>
        <w:t>Он</w:t>
      </w:r>
      <w:r>
        <w:rPr>
          <w:color w:val="000000"/>
        </w:rPr>
        <w:t xml:space="preserve"> </w:t>
      </w:r>
      <w:r w:rsidRPr="00AD08B9">
        <w:rPr>
          <w:color w:val="000000"/>
        </w:rPr>
        <w:t>поднял</w:t>
      </w:r>
      <w:r>
        <w:rPr>
          <w:color w:val="000000"/>
        </w:rPr>
        <w:t xml:space="preserve"> </w:t>
      </w:r>
      <w:r w:rsidRPr="00AD08B9">
        <w:rPr>
          <w:color w:val="000000"/>
        </w:rPr>
        <w:t>голову,</w:t>
      </w:r>
      <w:r>
        <w:rPr>
          <w:color w:val="000000"/>
        </w:rPr>
        <w:t xml:space="preserve"> строго посмотрев на меня</w:t>
      </w:r>
      <w:r w:rsidRPr="00AD08B9">
        <w:rPr>
          <w:color w:val="000000"/>
        </w:rPr>
        <w:t>.</w:t>
      </w:r>
      <w:r w:rsidRPr="003E605F">
        <w:rPr>
          <w:rStyle w:val="apple-converted-space"/>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w:t>
      </w:r>
      <w:r w:rsidRPr="00AD08B9">
        <w:rPr>
          <w:color w:val="000000"/>
        </w:rPr>
        <w:t>О,</w:t>
      </w:r>
      <w:r>
        <w:rPr>
          <w:color w:val="000000"/>
        </w:rPr>
        <w:t xml:space="preserve"> </w:t>
      </w:r>
      <w:r w:rsidRPr="00AD08B9">
        <w:rPr>
          <w:color w:val="000000"/>
        </w:rPr>
        <w:t>я</w:t>
      </w:r>
      <w:r>
        <w:rPr>
          <w:color w:val="000000"/>
        </w:rPr>
        <w:t xml:space="preserve"> </w:t>
      </w:r>
      <w:r w:rsidRPr="00AD08B9">
        <w:rPr>
          <w:color w:val="000000"/>
        </w:rPr>
        <w:t>думаю,</w:t>
      </w:r>
      <w:r>
        <w:rPr>
          <w:color w:val="000000"/>
        </w:rPr>
        <w:t xml:space="preserve"> что ты должен ей что-то подарить</w:t>
      </w:r>
      <w:r w:rsidRPr="00AD08B9">
        <w:rPr>
          <w:color w:val="000000"/>
        </w:rPr>
        <w:t>.</w:t>
      </w:r>
      <w:r w:rsidRPr="003E605F">
        <w:rPr>
          <w:rStyle w:val="apple-converted-space"/>
          <w:color w:val="000000"/>
        </w:rPr>
        <w:t xml:space="preserve"> </w:t>
      </w:r>
      <w:r w:rsidRPr="00AD08B9">
        <w:rPr>
          <w:color w:val="000000"/>
        </w:rPr>
        <w:t>Она</w:t>
      </w:r>
      <w:r>
        <w:rPr>
          <w:color w:val="000000"/>
        </w:rPr>
        <w:t xml:space="preserve"> </w:t>
      </w:r>
      <w:r w:rsidRPr="00AD08B9">
        <w:rPr>
          <w:color w:val="000000"/>
        </w:rPr>
        <w:t>не</w:t>
      </w:r>
      <w:r>
        <w:rPr>
          <w:color w:val="000000"/>
        </w:rPr>
        <w:t xml:space="preserve"> </w:t>
      </w:r>
      <w:r w:rsidRPr="00AD08B9">
        <w:rPr>
          <w:color w:val="000000"/>
        </w:rPr>
        <w:t>будет</w:t>
      </w:r>
      <w:r>
        <w:rPr>
          <w:color w:val="000000"/>
        </w:rPr>
        <w:t xml:space="preserve"> злиться вечно</w:t>
      </w:r>
      <w:r w:rsidRPr="00AD08B9">
        <w:rPr>
          <w:color w:val="000000"/>
        </w:rPr>
        <w:t>,</w:t>
      </w:r>
      <w:r>
        <w:rPr>
          <w:color w:val="000000"/>
        </w:rPr>
        <w:t xml:space="preserve"> а так ты покажешь</w:t>
      </w:r>
      <w:r w:rsidRPr="00AD08B9">
        <w:rPr>
          <w:color w:val="000000"/>
        </w:rPr>
        <w:t>,</w:t>
      </w:r>
      <w:r>
        <w:rPr>
          <w:color w:val="000000"/>
        </w:rPr>
        <w:t xml:space="preserve"> </w:t>
      </w:r>
      <w:r w:rsidRPr="00AD08B9">
        <w:rPr>
          <w:color w:val="000000"/>
        </w:rPr>
        <w:t>что</w:t>
      </w:r>
      <w:r>
        <w:rPr>
          <w:color w:val="000000"/>
        </w:rPr>
        <w:t xml:space="preserve"> она </w:t>
      </w:r>
      <w:r w:rsidRPr="00AD08B9">
        <w:rPr>
          <w:color w:val="000000"/>
        </w:rPr>
        <w:t>на</w:t>
      </w:r>
      <w:r>
        <w:rPr>
          <w:color w:val="000000"/>
        </w:rPr>
        <w:t xml:space="preserve"> </w:t>
      </w:r>
      <w:r w:rsidRPr="00AD08B9">
        <w:rPr>
          <w:color w:val="000000"/>
        </w:rPr>
        <w:t>самом</w:t>
      </w:r>
      <w:r>
        <w:rPr>
          <w:color w:val="000000"/>
        </w:rPr>
        <w:t xml:space="preserve"> </w:t>
      </w:r>
      <w:r w:rsidRPr="00AD08B9">
        <w:rPr>
          <w:color w:val="000000"/>
        </w:rPr>
        <w:t>деле</w:t>
      </w:r>
      <w:r>
        <w:rPr>
          <w:color w:val="000000"/>
        </w:rPr>
        <w:t xml:space="preserve"> </w:t>
      </w:r>
      <w:r w:rsidRPr="00AD08B9">
        <w:rPr>
          <w:color w:val="000000"/>
        </w:rPr>
        <w:t>что-то</w:t>
      </w:r>
      <w:r>
        <w:rPr>
          <w:color w:val="000000"/>
        </w:rPr>
        <w:t xml:space="preserve"> </w:t>
      </w:r>
      <w:r w:rsidRPr="00AD08B9">
        <w:rPr>
          <w:color w:val="000000"/>
        </w:rPr>
        <w:t>для</w:t>
      </w:r>
      <w:r>
        <w:rPr>
          <w:color w:val="000000"/>
        </w:rPr>
        <w:t xml:space="preserve"> тебя значит</w:t>
      </w:r>
      <w:r w:rsidRPr="00AD08B9">
        <w:rPr>
          <w:color w:val="000000"/>
        </w:rPr>
        <w:t>.</w:t>
      </w:r>
    </w:p>
    <w:p w:rsidR="00C571F9" w:rsidRPr="007846F4" w:rsidRDefault="00C571F9" w:rsidP="00C571F9">
      <w:pPr>
        <w:pStyle w:val="western"/>
        <w:shd w:val="clear" w:color="auto" w:fill="FFFFFF"/>
        <w:spacing w:before="0" w:after="0"/>
        <w:ind w:firstLine="461"/>
        <w:jc w:val="both"/>
        <w:rPr>
          <w:color w:val="000000"/>
        </w:rPr>
      </w:pPr>
      <w:r>
        <w:rPr>
          <w:color w:val="000000"/>
        </w:rPr>
        <w:t>И</w:t>
      </w:r>
      <w:r w:rsidRPr="00AD08B9">
        <w:rPr>
          <w:color w:val="000000"/>
        </w:rPr>
        <w:t>тан</w:t>
      </w:r>
      <w:r>
        <w:rPr>
          <w:color w:val="000000"/>
        </w:rPr>
        <w:t xml:space="preserve"> </w:t>
      </w:r>
      <w:r w:rsidRPr="00AD08B9">
        <w:rPr>
          <w:color w:val="000000"/>
        </w:rPr>
        <w:t>прав.</w:t>
      </w:r>
      <w:r w:rsidRPr="003E605F">
        <w:rPr>
          <w:rStyle w:val="apple-converted-space"/>
          <w:color w:val="000000"/>
        </w:rPr>
        <w:t xml:space="preserve"> </w:t>
      </w:r>
      <w:r w:rsidRPr="00AD08B9">
        <w:rPr>
          <w:color w:val="000000"/>
        </w:rPr>
        <w:t>Даже</w:t>
      </w:r>
      <w:r>
        <w:rPr>
          <w:color w:val="000000"/>
        </w:rPr>
        <w:t xml:space="preserve"> </w:t>
      </w:r>
      <w:r w:rsidRPr="00AD08B9">
        <w:rPr>
          <w:color w:val="000000"/>
        </w:rPr>
        <w:t>если</w:t>
      </w:r>
      <w:r>
        <w:rPr>
          <w:color w:val="000000"/>
        </w:rPr>
        <w:t xml:space="preserve"> </w:t>
      </w:r>
      <w:r w:rsidRPr="00AD08B9">
        <w:rPr>
          <w:color w:val="000000"/>
        </w:rPr>
        <w:t>Сью</w:t>
      </w:r>
      <w:r>
        <w:rPr>
          <w:color w:val="000000"/>
        </w:rPr>
        <w:t xml:space="preserve"> сейчас </w:t>
      </w:r>
      <w:r w:rsidRPr="00AD08B9">
        <w:rPr>
          <w:color w:val="000000"/>
        </w:rPr>
        <w:t>не</w:t>
      </w:r>
      <w:r>
        <w:rPr>
          <w:color w:val="000000"/>
        </w:rPr>
        <w:t xml:space="preserve"> общается со мной</w:t>
      </w:r>
      <w:r w:rsidRPr="00AD08B9">
        <w:rPr>
          <w:color w:val="000000"/>
        </w:rPr>
        <w:t>,</w:t>
      </w:r>
      <w:r>
        <w:rPr>
          <w:color w:val="000000"/>
        </w:rPr>
        <w:t xml:space="preserve"> </w:t>
      </w:r>
      <w:r w:rsidRPr="00AD08B9">
        <w:rPr>
          <w:color w:val="000000"/>
        </w:rPr>
        <w:t>я</w:t>
      </w:r>
      <w:r>
        <w:rPr>
          <w:color w:val="000000"/>
        </w:rPr>
        <w:t xml:space="preserve"> </w:t>
      </w:r>
      <w:r w:rsidRPr="00AD08B9">
        <w:rPr>
          <w:color w:val="000000"/>
        </w:rPr>
        <w:t>не</w:t>
      </w:r>
      <w:r>
        <w:rPr>
          <w:color w:val="000000"/>
        </w:rPr>
        <w:t xml:space="preserve"> терял </w:t>
      </w:r>
      <w:r w:rsidRPr="00AD08B9">
        <w:rPr>
          <w:color w:val="000000"/>
        </w:rPr>
        <w:t>надежду,</w:t>
      </w:r>
      <w:r>
        <w:rPr>
          <w:color w:val="000000"/>
        </w:rPr>
        <w:t xml:space="preserve"> </w:t>
      </w:r>
      <w:r w:rsidRPr="00AD08B9">
        <w:rPr>
          <w:color w:val="000000"/>
        </w:rPr>
        <w:t>что</w:t>
      </w:r>
      <w:r>
        <w:rPr>
          <w:color w:val="000000"/>
        </w:rPr>
        <w:t xml:space="preserve"> в </w:t>
      </w:r>
      <w:r w:rsidRPr="00AD08B9">
        <w:rPr>
          <w:color w:val="000000"/>
        </w:rPr>
        <w:t>один</w:t>
      </w:r>
      <w:r>
        <w:rPr>
          <w:color w:val="000000"/>
        </w:rPr>
        <w:t xml:space="preserve"> прекрасный </w:t>
      </w:r>
      <w:r w:rsidRPr="00AD08B9">
        <w:rPr>
          <w:color w:val="000000"/>
        </w:rPr>
        <w:t>день мы</w:t>
      </w:r>
      <w:r>
        <w:rPr>
          <w:color w:val="000000"/>
        </w:rPr>
        <w:t xml:space="preserve"> снова станем </w:t>
      </w:r>
      <w:r w:rsidRPr="00AD08B9">
        <w:rPr>
          <w:color w:val="000000"/>
        </w:rPr>
        <w:t>друзьями.</w:t>
      </w:r>
    </w:p>
    <w:p w:rsidR="00C571F9" w:rsidRPr="007846F4" w:rsidRDefault="00C571F9" w:rsidP="00C571F9">
      <w:pPr>
        <w:pStyle w:val="western"/>
        <w:shd w:val="clear" w:color="auto" w:fill="FFFFFF"/>
        <w:spacing w:before="0" w:after="0"/>
        <w:ind w:firstLine="461"/>
        <w:jc w:val="both"/>
        <w:rPr>
          <w:color w:val="000000"/>
        </w:rPr>
      </w:pPr>
      <w:r w:rsidRPr="00AD08B9">
        <w:rPr>
          <w:color w:val="000000"/>
        </w:rPr>
        <w:t>Мой</w:t>
      </w:r>
      <w:r>
        <w:rPr>
          <w:color w:val="000000"/>
        </w:rPr>
        <w:t xml:space="preserve"> </w:t>
      </w:r>
      <w:r w:rsidRPr="00AD08B9">
        <w:rPr>
          <w:color w:val="000000"/>
        </w:rPr>
        <w:t>разум</w:t>
      </w:r>
      <w:r>
        <w:rPr>
          <w:color w:val="000000"/>
        </w:rPr>
        <w:t xml:space="preserve"> получил установку:</w:t>
      </w:r>
      <w:r w:rsidRPr="003E605F">
        <w:rPr>
          <w:rStyle w:val="apple-converted-space"/>
          <w:color w:val="000000"/>
        </w:rPr>
        <w:t xml:space="preserve"> </w:t>
      </w:r>
      <w:r>
        <w:rPr>
          <w:rStyle w:val="apple-converted-space"/>
          <w:color w:val="000000"/>
        </w:rPr>
        <w:t xml:space="preserve">нужен </w:t>
      </w:r>
      <w:r w:rsidRPr="00AD08B9">
        <w:rPr>
          <w:color w:val="000000"/>
        </w:rPr>
        <w:t>подарок.</w:t>
      </w:r>
      <w:r w:rsidRPr="003E605F">
        <w:rPr>
          <w:rStyle w:val="apple-converted-space"/>
          <w:color w:val="000000"/>
        </w:rPr>
        <w:t xml:space="preserve"> </w:t>
      </w:r>
      <w:r w:rsidRPr="00AD08B9">
        <w:rPr>
          <w:color w:val="000000"/>
        </w:rPr>
        <w:t>А</w:t>
      </w:r>
      <w:r>
        <w:rPr>
          <w:color w:val="000000"/>
        </w:rPr>
        <w:t xml:space="preserve"> </w:t>
      </w:r>
      <w:r w:rsidRPr="00AD08B9">
        <w:rPr>
          <w:color w:val="000000"/>
        </w:rPr>
        <w:t>так</w:t>
      </w:r>
      <w:r>
        <w:rPr>
          <w:color w:val="000000"/>
        </w:rPr>
        <w:t xml:space="preserve"> </w:t>
      </w:r>
      <w:r w:rsidRPr="00AD08B9">
        <w:rPr>
          <w:color w:val="000000"/>
        </w:rPr>
        <w:t>как</w:t>
      </w:r>
      <w:r>
        <w:rPr>
          <w:color w:val="000000"/>
        </w:rPr>
        <w:t xml:space="preserve"> </w:t>
      </w:r>
      <w:r w:rsidRPr="00AD08B9">
        <w:rPr>
          <w:color w:val="000000"/>
        </w:rPr>
        <w:t>у</w:t>
      </w:r>
      <w:r>
        <w:rPr>
          <w:color w:val="000000"/>
        </w:rPr>
        <w:t xml:space="preserve"> </w:t>
      </w:r>
      <w:r w:rsidRPr="00AD08B9">
        <w:rPr>
          <w:color w:val="000000"/>
        </w:rPr>
        <w:t>меня</w:t>
      </w:r>
      <w:r>
        <w:rPr>
          <w:color w:val="000000"/>
        </w:rPr>
        <w:t xml:space="preserve"> </w:t>
      </w:r>
      <w:r w:rsidRPr="00AD08B9">
        <w:rPr>
          <w:color w:val="000000"/>
        </w:rPr>
        <w:t>не</w:t>
      </w:r>
      <w:r>
        <w:rPr>
          <w:color w:val="000000"/>
        </w:rPr>
        <w:t xml:space="preserve"> </w:t>
      </w:r>
      <w:r w:rsidRPr="00AD08B9">
        <w:rPr>
          <w:color w:val="000000"/>
        </w:rPr>
        <w:t>было</w:t>
      </w:r>
      <w:r>
        <w:rPr>
          <w:color w:val="000000"/>
        </w:rPr>
        <w:t xml:space="preserve"> </w:t>
      </w:r>
      <w:r w:rsidRPr="00AD08B9">
        <w:rPr>
          <w:color w:val="000000"/>
        </w:rPr>
        <w:t>цело</w:t>
      </w:r>
      <w:r>
        <w:rPr>
          <w:color w:val="000000"/>
        </w:rPr>
        <w:t xml:space="preserve">го </w:t>
      </w:r>
      <w:r w:rsidRPr="00AD08B9">
        <w:rPr>
          <w:color w:val="000000"/>
        </w:rPr>
        <w:t>состояни</w:t>
      </w:r>
      <w:r>
        <w:rPr>
          <w:color w:val="000000"/>
        </w:rPr>
        <w:t>я</w:t>
      </w:r>
      <w:r w:rsidRPr="00AD08B9">
        <w:rPr>
          <w:color w:val="000000"/>
        </w:rPr>
        <w:t>,</w:t>
      </w:r>
      <w:r>
        <w:rPr>
          <w:color w:val="000000"/>
        </w:rPr>
        <w:t xml:space="preserve"> которое я мог бы потратить</w:t>
      </w:r>
      <w:r w:rsidRPr="00AD08B9">
        <w:rPr>
          <w:color w:val="000000"/>
        </w:rPr>
        <w:t>,</w:t>
      </w:r>
      <w:r>
        <w:rPr>
          <w:color w:val="000000"/>
        </w:rPr>
        <w:t xml:space="preserve"> </w:t>
      </w:r>
      <w:r w:rsidRPr="00AD08B9">
        <w:rPr>
          <w:color w:val="000000"/>
        </w:rPr>
        <w:t>выбор</w:t>
      </w:r>
      <w:r>
        <w:rPr>
          <w:color w:val="000000"/>
        </w:rPr>
        <w:t xml:space="preserve"> </w:t>
      </w:r>
      <w:r w:rsidRPr="00AD08B9">
        <w:rPr>
          <w:color w:val="000000"/>
        </w:rPr>
        <w:t>был</w:t>
      </w:r>
      <w:r>
        <w:rPr>
          <w:color w:val="000000"/>
        </w:rPr>
        <w:t xml:space="preserve"> небольшим</w:t>
      </w:r>
      <w:r w:rsidRPr="00AD08B9">
        <w:rPr>
          <w:color w:val="000000"/>
        </w:rPr>
        <w:t>:</w:t>
      </w:r>
      <w:r>
        <w:rPr>
          <w:color w:val="000000"/>
        </w:rPr>
        <w:t xml:space="preserve"> </w:t>
      </w:r>
      <w:r w:rsidRPr="00AD08B9">
        <w:rPr>
          <w:color w:val="000000"/>
        </w:rPr>
        <w:t>три</w:t>
      </w:r>
      <w:r>
        <w:rPr>
          <w:color w:val="000000"/>
        </w:rPr>
        <w:t xml:space="preserve"> </w:t>
      </w:r>
      <w:r w:rsidRPr="00AD08B9">
        <w:rPr>
          <w:color w:val="000000"/>
        </w:rPr>
        <w:t>ожерелья</w:t>
      </w:r>
      <w:r>
        <w:rPr>
          <w:color w:val="000000"/>
        </w:rPr>
        <w:t xml:space="preserve"> </w:t>
      </w:r>
      <w:r w:rsidRPr="008A3729">
        <w:rPr>
          <w:color w:val="000000"/>
        </w:rPr>
        <w:t>–</w:t>
      </w:r>
      <w:r>
        <w:rPr>
          <w:color w:val="000000"/>
        </w:rPr>
        <w:t xml:space="preserve"> </w:t>
      </w:r>
      <w:r w:rsidRPr="00AD08B9">
        <w:rPr>
          <w:color w:val="000000"/>
        </w:rPr>
        <w:t>с</w:t>
      </w:r>
      <w:r>
        <w:rPr>
          <w:color w:val="000000"/>
        </w:rPr>
        <w:t xml:space="preserve"> </w:t>
      </w:r>
      <w:r w:rsidRPr="00AD08B9">
        <w:rPr>
          <w:color w:val="000000"/>
        </w:rPr>
        <w:t>мишк</w:t>
      </w:r>
      <w:r>
        <w:rPr>
          <w:color w:val="000000"/>
        </w:rPr>
        <w:t>ой Тедди</w:t>
      </w:r>
      <w:r w:rsidRPr="00AD08B9">
        <w:rPr>
          <w:color w:val="000000"/>
        </w:rPr>
        <w:t>,</w:t>
      </w:r>
      <w:r>
        <w:rPr>
          <w:color w:val="000000"/>
        </w:rPr>
        <w:t xml:space="preserve"> </w:t>
      </w:r>
      <w:r w:rsidRPr="00AD08B9">
        <w:rPr>
          <w:color w:val="000000"/>
        </w:rPr>
        <w:t>цвет</w:t>
      </w:r>
      <w:r>
        <w:rPr>
          <w:color w:val="000000"/>
        </w:rPr>
        <w:t xml:space="preserve">ком </w:t>
      </w:r>
      <w:r w:rsidRPr="00AD08B9">
        <w:rPr>
          <w:color w:val="000000"/>
        </w:rPr>
        <w:t>или</w:t>
      </w:r>
      <w:r>
        <w:rPr>
          <w:color w:val="000000"/>
        </w:rPr>
        <w:t xml:space="preserve"> </w:t>
      </w:r>
      <w:r w:rsidRPr="00AD08B9">
        <w:rPr>
          <w:color w:val="000000"/>
        </w:rPr>
        <w:t>кулон</w:t>
      </w:r>
      <w:r>
        <w:rPr>
          <w:color w:val="000000"/>
        </w:rPr>
        <w:t xml:space="preserve">ом в форме </w:t>
      </w:r>
      <w:r w:rsidRPr="00AD08B9">
        <w:rPr>
          <w:color w:val="000000"/>
        </w:rPr>
        <w:t>сердц</w:t>
      </w:r>
      <w:r>
        <w:rPr>
          <w:color w:val="000000"/>
        </w:rPr>
        <w:t xml:space="preserve">а, </w:t>
      </w:r>
      <w:r w:rsidRPr="00AD08B9">
        <w:rPr>
          <w:color w:val="000000"/>
        </w:rPr>
        <w:t>не</w:t>
      </w:r>
      <w:r>
        <w:rPr>
          <w:color w:val="000000"/>
        </w:rPr>
        <w:t xml:space="preserve">сколько </w:t>
      </w:r>
      <w:r w:rsidRPr="00AD08B9">
        <w:rPr>
          <w:color w:val="000000"/>
        </w:rPr>
        <w:t>кол</w:t>
      </w:r>
      <w:r>
        <w:rPr>
          <w:color w:val="000000"/>
        </w:rPr>
        <w:t>е</w:t>
      </w:r>
      <w:r w:rsidRPr="00AD08B9">
        <w:rPr>
          <w:color w:val="000000"/>
        </w:rPr>
        <w:t>ц,</w:t>
      </w:r>
      <w:r>
        <w:rPr>
          <w:color w:val="000000"/>
        </w:rPr>
        <w:t xml:space="preserve"> </w:t>
      </w:r>
      <w:r w:rsidRPr="00AD08B9">
        <w:rPr>
          <w:color w:val="000000"/>
        </w:rPr>
        <w:t>которые</w:t>
      </w:r>
      <w:r>
        <w:rPr>
          <w:color w:val="000000"/>
        </w:rPr>
        <w:t xml:space="preserve"> </w:t>
      </w:r>
      <w:r w:rsidRPr="00AD08B9">
        <w:rPr>
          <w:color w:val="000000"/>
        </w:rPr>
        <w:t>выглядели</w:t>
      </w:r>
      <w:r>
        <w:rPr>
          <w:color w:val="000000"/>
        </w:rPr>
        <w:t xml:space="preserve">, словно были украдены из коробки из-под крекеров, и </w:t>
      </w:r>
      <w:r w:rsidRPr="00AD08B9">
        <w:rPr>
          <w:color w:val="000000"/>
        </w:rPr>
        <w:t>браслет</w:t>
      </w:r>
      <w:r>
        <w:rPr>
          <w:color w:val="000000"/>
        </w:rPr>
        <w:t xml:space="preserve"> </w:t>
      </w:r>
      <w:r w:rsidRPr="00AD08B9">
        <w:rPr>
          <w:color w:val="000000"/>
        </w:rPr>
        <w:t>из</w:t>
      </w:r>
      <w:r>
        <w:rPr>
          <w:color w:val="000000"/>
        </w:rPr>
        <w:t xml:space="preserve"> </w:t>
      </w:r>
      <w:r w:rsidRPr="00AD08B9">
        <w:rPr>
          <w:color w:val="000000"/>
        </w:rPr>
        <w:t>ракушек.</w:t>
      </w:r>
      <w:r>
        <w:rPr>
          <w:color w:val="000000"/>
        </w:rPr>
        <w:t xml:space="preserve"> </w:t>
      </w:r>
      <w:r w:rsidRPr="00AD08B9">
        <w:rPr>
          <w:color w:val="000000"/>
        </w:rPr>
        <w:t>На</w:t>
      </w:r>
      <w:r>
        <w:rPr>
          <w:color w:val="000000"/>
        </w:rPr>
        <w:t xml:space="preserve"> </w:t>
      </w:r>
      <w:r w:rsidRPr="00AD08B9">
        <w:rPr>
          <w:color w:val="000000"/>
        </w:rPr>
        <w:t>самом</w:t>
      </w:r>
      <w:r>
        <w:rPr>
          <w:color w:val="000000"/>
        </w:rPr>
        <w:t xml:space="preserve"> </w:t>
      </w:r>
      <w:r w:rsidRPr="00AD08B9">
        <w:rPr>
          <w:color w:val="000000"/>
        </w:rPr>
        <w:t>деле</w:t>
      </w:r>
      <w:r>
        <w:rPr>
          <w:color w:val="000000"/>
        </w:rPr>
        <w:t xml:space="preserve"> ничего </w:t>
      </w:r>
      <w:r>
        <w:rPr>
          <w:color w:val="000000"/>
        </w:rPr>
        <w:lastRenderedPageBreak/>
        <w:t>не привлекло моё внимание</w:t>
      </w:r>
      <w:r w:rsidRPr="00AD08B9">
        <w:rPr>
          <w:color w:val="000000"/>
        </w:rPr>
        <w:t>.</w:t>
      </w:r>
      <w:r w:rsidRPr="003E605F">
        <w:rPr>
          <w:rStyle w:val="apple-converted-space"/>
          <w:color w:val="000000"/>
        </w:rPr>
        <w:t xml:space="preserve"> </w:t>
      </w:r>
      <w:r w:rsidRPr="00AD08B9">
        <w:rPr>
          <w:color w:val="000000"/>
        </w:rPr>
        <w:t>Но</w:t>
      </w:r>
      <w:r>
        <w:rPr>
          <w:color w:val="000000"/>
        </w:rPr>
        <w:t xml:space="preserve"> </w:t>
      </w:r>
      <w:r w:rsidRPr="00AD08B9">
        <w:rPr>
          <w:color w:val="000000"/>
        </w:rPr>
        <w:t>когда</w:t>
      </w:r>
      <w:r>
        <w:rPr>
          <w:color w:val="000000"/>
        </w:rPr>
        <w:t xml:space="preserve"> продавец убирал эти украшения на место</w:t>
      </w:r>
      <w:r w:rsidRPr="00AD08B9">
        <w:rPr>
          <w:color w:val="000000"/>
        </w:rPr>
        <w:t>,</w:t>
      </w:r>
      <w:r>
        <w:rPr>
          <w:color w:val="000000"/>
        </w:rPr>
        <w:t xml:space="preserve"> </w:t>
      </w:r>
      <w:r w:rsidRPr="00AD08B9">
        <w:rPr>
          <w:color w:val="000000"/>
        </w:rPr>
        <w:t>мой</w:t>
      </w:r>
      <w:r>
        <w:rPr>
          <w:color w:val="000000"/>
        </w:rPr>
        <w:t xml:space="preserve"> </w:t>
      </w:r>
      <w:r w:rsidRPr="00AD08B9">
        <w:rPr>
          <w:color w:val="000000"/>
        </w:rPr>
        <w:t>взгляд</w:t>
      </w:r>
      <w:r>
        <w:rPr>
          <w:color w:val="000000"/>
        </w:rPr>
        <w:t xml:space="preserve"> упал на </w:t>
      </w:r>
      <w:r w:rsidRPr="00AD08B9">
        <w:rPr>
          <w:color w:val="000000"/>
        </w:rPr>
        <w:t>браслет</w:t>
      </w:r>
      <w:r>
        <w:rPr>
          <w:color w:val="000000"/>
        </w:rPr>
        <w:t xml:space="preserve"> на полке в </w:t>
      </w:r>
      <w:r w:rsidRPr="00AD08B9">
        <w:rPr>
          <w:color w:val="000000"/>
        </w:rPr>
        <w:t>соседней</w:t>
      </w:r>
      <w:r>
        <w:rPr>
          <w:color w:val="000000"/>
        </w:rPr>
        <w:t xml:space="preserve"> </w:t>
      </w:r>
      <w:r w:rsidRPr="00AD08B9">
        <w:rPr>
          <w:color w:val="000000"/>
        </w:rPr>
        <w:t>витрине.</w:t>
      </w:r>
    </w:p>
    <w:p w:rsidR="00C571F9" w:rsidRDefault="00C571F9" w:rsidP="00C571F9">
      <w:pPr>
        <w:pStyle w:val="western"/>
        <w:shd w:val="clear" w:color="auto" w:fill="FFFFFF"/>
        <w:spacing w:before="0" w:after="0"/>
        <w:ind w:firstLine="461"/>
        <w:jc w:val="both"/>
        <w:rPr>
          <w:rStyle w:val="apple-converted-space"/>
          <w:color w:val="000000"/>
        </w:rPr>
      </w:pPr>
      <w:r>
        <w:rPr>
          <w:color w:val="000000"/>
        </w:rPr>
        <w:t>Он был серебряным и с него свешивались прикрепленные мелкие подвески.</w:t>
      </w:r>
      <w:r>
        <w:rPr>
          <w:rStyle w:val="apple-converted-space"/>
          <w:color w:val="000000"/>
        </w:rPr>
        <w:t xml:space="preserve"> </w:t>
      </w:r>
      <w:r>
        <w:rPr>
          <w:color w:val="000000"/>
        </w:rPr>
        <w:t xml:space="preserve">Один </w:t>
      </w:r>
      <w:proofErr w:type="gramStart"/>
      <w:r>
        <w:rPr>
          <w:color w:val="000000"/>
        </w:rPr>
        <w:t>тапок-вьетнамка</w:t>
      </w:r>
      <w:proofErr w:type="gramEnd"/>
      <w:r>
        <w:rPr>
          <w:color w:val="000000"/>
        </w:rPr>
        <w:t>, открытая книга, трилистник и ангел. Меня охватило волнение.</w:t>
      </w:r>
      <w:r>
        <w:rPr>
          <w:rStyle w:val="apple-converted-space"/>
          <w:color w:val="000000"/>
        </w:rPr>
        <w:t xml:space="preserve"> </w:t>
      </w:r>
    </w:p>
    <w:p w:rsidR="00C571F9" w:rsidRDefault="00C571F9" w:rsidP="00C571F9">
      <w:pPr>
        <w:pStyle w:val="western"/>
        <w:shd w:val="clear" w:color="auto" w:fill="FFFFFF"/>
        <w:spacing w:before="0" w:after="0"/>
        <w:ind w:firstLine="461"/>
        <w:jc w:val="both"/>
        <w:rPr>
          <w:color w:val="000000"/>
        </w:rPr>
      </w:pPr>
      <w:r w:rsidRPr="00336D6F">
        <w:t>–</w:t>
      </w:r>
      <w:r>
        <w:t xml:space="preserve"> И</w:t>
      </w:r>
      <w:r>
        <w:rPr>
          <w:color w:val="000000"/>
        </w:rPr>
        <w:t>тан, иди сюда.</w:t>
      </w:r>
      <w:r>
        <w:rPr>
          <w:rStyle w:val="apple-converted-space"/>
          <w:color w:val="000000"/>
        </w:rPr>
        <w:t xml:space="preserve"> </w:t>
      </w:r>
      <w:r>
        <w:rPr>
          <w:color w:val="000000"/>
        </w:rPr>
        <w:t xml:space="preserve">Посмотри на это! </w:t>
      </w:r>
      <w:r w:rsidRPr="00336D6F">
        <w:t>–</w:t>
      </w:r>
      <w:r>
        <w:t xml:space="preserve"> Он</w:t>
      </w:r>
      <w:r>
        <w:rPr>
          <w:color w:val="000000"/>
        </w:rPr>
        <w:t xml:space="preserve"> просто идеально подходит Сью.</w:t>
      </w:r>
    </w:p>
    <w:p w:rsidR="00C571F9" w:rsidRPr="007846F4" w:rsidRDefault="00C571F9" w:rsidP="00C571F9">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sidRPr="00AD08B9">
        <w:rPr>
          <w:color w:val="000000"/>
        </w:rPr>
        <w:t>Я</w:t>
      </w:r>
      <w:r>
        <w:rPr>
          <w:color w:val="000000"/>
        </w:rPr>
        <w:t xml:space="preserve"> </w:t>
      </w:r>
      <w:r w:rsidRPr="00AD08B9">
        <w:rPr>
          <w:color w:val="000000"/>
        </w:rPr>
        <w:t>сожалею,</w:t>
      </w:r>
      <w:r>
        <w:rPr>
          <w:color w:val="000000"/>
        </w:rPr>
        <w:t xml:space="preserve"> сэр,</w:t>
      </w:r>
      <w:r w:rsidRPr="003E605F">
        <w:rPr>
          <w:rStyle w:val="apple-converted-space"/>
          <w:color w:val="000000"/>
        </w:rPr>
        <w:t xml:space="preserve"> </w:t>
      </w:r>
      <w:r w:rsidRPr="00AD08B9">
        <w:rPr>
          <w:color w:val="000000"/>
        </w:rPr>
        <w:t>но</w:t>
      </w:r>
      <w:r>
        <w:rPr>
          <w:color w:val="000000"/>
        </w:rPr>
        <w:t xml:space="preserve"> он </w:t>
      </w:r>
      <w:r w:rsidRPr="00AD08B9">
        <w:rPr>
          <w:color w:val="000000"/>
        </w:rPr>
        <w:t>не</w:t>
      </w:r>
      <w:r>
        <w:rPr>
          <w:color w:val="000000"/>
        </w:rPr>
        <w:t xml:space="preserve"> </w:t>
      </w:r>
      <w:r w:rsidRPr="00AD08B9">
        <w:rPr>
          <w:color w:val="000000"/>
        </w:rPr>
        <w:t>вписыва</w:t>
      </w:r>
      <w:r>
        <w:rPr>
          <w:color w:val="000000"/>
        </w:rPr>
        <w:t xml:space="preserve">ется </w:t>
      </w:r>
      <w:r w:rsidRPr="00AD08B9">
        <w:rPr>
          <w:color w:val="000000"/>
        </w:rPr>
        <w:t>в</w:t>
      </w:r>
      <w:r>
        <w:rPr>
          <w:color w:val="000000"/>
        </w:rPr>
        <w:t xml:space="preserve"> </w:t>
      </w:r>
      <w:r w:rsidRPr="00AD08B9">
        <w:rPr>
          <w:color w:val="000000"/>
        </w:rPr>
        <w:t>ваш</w:t>
      </w:r>
      <w:r>
        <w:rPr>
          <w:color w:val="000000"/>
        </w:rPr>
        <w:t xml:space="preserve"> бюджет</w:t>
      </w:r>
      <w:r w:rsidRPr="00AD08B9">
        <w:rPr>
          <w:color w:val="000000"/>
        </w:rPr>
        <w:t>,</w:t>
      </w:r>
      <w:r>
        <w:rPr>
          <w:color w:val="000000"/>
        </w:rPr>
        <w:t xml:space="preserve"> </w:t>
      </w:r>
      <w:r w:rsidRPr="00336D6F">
        <w:t>–</w:t>
      </w:r>
      <w:r>
        <w:rPr>
          <w:color w:val="000000"/>
        </w:rPr>
        <w:t xml:space="preserve"> </w:t>
      </w:r>
      <w:r w:rsidRPr="00AD08B9">
        <w:rPr>
          <w:color w:val="000000"/>
        </w:rPr>
        <w:t>сказал</w:t>
      </w:r>
      <w:r>
        <w:rPr>
          <w:color w:val="000000"/>
        </w:rPr>
        <w:t xml:space="preserve"> </w:t>
      </w:r>
      <w:r w:rsidRPr="00AD08B9">
        <w:rPr>
          <w:color w:val="000000"/>
        </w:rPr>
        <w:t>продавец</w:t>
      </w:r>
      <w:r>
        <w:rPr>
          <w:color w:val="000000"/>
        </w:rPr>
        <w:t xml:space="preserve"> </w:t>
      </w:r>
      <w:r w:rsidRPr="00AD08B9">
        <w:rPr>
          <w:color w:val="000000"/>
        </w:rPr>
        <w:t>с</w:t>
      </w:r>
      <w:r>
        <w:rPr>
          <w:color w:val="000000"/>
        </w:rPr>
        <w:t xml:space="preserve"> </w:t>
      </w:r>
      <w:r w:rsidRPr="00AD08B9">
        <w:rPr>
          <w:color w:val="000000"/>
        </w:rPr>
        <w:t>со</w:t>
      </w:r>
      <w:r>
        <w:rPr>
          <w:color w:val="000000"/>
        </w:rPr>
        <w:t>чувствием</w:t>
      </w:r>
      <w:r w:rsidRPr="00AD08B9">
        <w:rPr>
          <w:color w:val="000000"/>
        </w:rPr>
        <w:t>.</w:t>
      </w:r>
      <w:r w:rsidRPr="003E605F">
        <w:rPr>
          <w:rStyle w:val="apple-converted-space"/>
          <w:color w:val="000000"/>
        </w:rPr>
        <w:t xml:space="preserve"> </w:t>
      </w:r>
      <w:r w:rsidRPr="00336D6F">
        <w:t>–</w:t>
      </w:r>
      <w:r>
        <w:t xml:space="preserve"> </w:t>
      </w:r>
      <w:r w:rsidRPr="00AD08B9">
        <w:rPr>
          <w:color w:val="000000"/>
        </w:rPr>
        <w:t>Только</w:t>
      </w:r>
      <w:r>
        <w:rPr>
          <w:color w:val="000000"/>
        </w:rPr>
        <w:t xml:space="preserve"> один б</w:t>
      </w:r>
      <w:r w:rsidRPr="00AD08B9">
        <w:rPr>
          <w:color w:val="000000"/>
        </w:rPr>
        <w:t>раслет</w:t>
      </w:r>
      <w:r>
        <w:rPr>
          <w:color w:val="000000"/>
        </w:rPr>
        <w:t xml:space="preserve"> стоит </w:t>
      </w:r>
      <w:r w:rsidRPr="00AD08B9">
        <w:rPr>
          <w:color w:val="000000"/>
        </w:rPr>
        <w:t>двадцать</w:t>
      </w:r>
      <w:r>
        <w:rPr>
          <w:color w:val="000000"/>
        </w:rPr>
        <w:t xml:space="preserve"> </w:t>
      </w:r>
      <w:r w:rsidRPr="00AD08B9">
        <w:rPr>
          <w:color w:val="000000"/>
        </w:rPr>
        <w:t>пять</w:t>
      </w:r>
      <w:r>
        <w:rPr>
          <w:color w:val="000000"/>
        </w:rPr>
        <w:t xml:space="preserve"> </w:t>
      </w:r>
      <w:r w:rsidRPr="00AD08B9">
        <w:rPr>
          <w:color w:val="000000"/>
        </w:rPr>
        <w:t>долларов.</w:t>
      </w:r>
      <w:r w:rsidRPr="003E605F">
        <w:rPr>
          <w:rStyle w:val="apple-converted-space"/>
          <w:color w:val="000000"/>
        </w:rPr>
        <w:t xml:space="preserve"> </w:t>
      </w:r>
      <w:r w:rsidRPr="00AD08B9">
        <w:rPr>
          <w:color w:val="000000"/>
        </w:rPr>
        <w:t>Но</w:t>
      </w:r>
      <w:r>
        <w:rPr>
          <w:color w:val="000000"/>
        </w:rPr>
        <w:t xml:space="preserve"> он не будет смотреться без подвесок</w:t>
      </w:r>
      <w:r w:rsidRPr="00AD08B9">
        <w:rPr>
          <w:color w:val="000000"/>
        </w:rPr>
        <w:t>,</w:t>
      </w:r>
      <w:r>
        <w:rPr>
          <w:color w:val="000000"/>
        </w:rPr>
        <w:t xml:space="preserve"> </w:t>
      </w:r>
      <w:r w:rsidRPr="00AD08B9">
        <w:rPr>
          <w:color w:val="000000"/>
        </w:rPr>
        <w:t>которые</w:t>
      </w:r>
      <w:r>
        <w:rPr>
          <w:color w:val="000000"/>
        </w:rPr>
        <w:t xml:space="preserve"> </w:t>
      </w:r>
      <w:r w:rsidRPr="00AD08B9">
        <w:rPr>
          <w:color w:val="000000"/>
        </w:rPr>
        <w:t>стоят</w:t>
      </w:r>
      <w:r>
        <w:rPr>
          <w:color w:val="000000"/>
        </w:rPr>
        <w:t xml:space="preserve"> по </w:t>
      </w:r>
      <w:r w:rsidRPr="00AD08B9">
        <w:rPr>
          <w:color w:val="000000"/>
        </w:rPr>
        <w:t>пять</w:t>
      </w:r>
      <w:r>
        <w:rPr>
          <w:color w:val="000000"/>
        </w:rPr>
        <w:t xml:space="preserve"> </w:t>
      </w:r>
      <w:r w:rsidRPr="00AD08B9">
        <w:rPr>
          <w:color w:val="000000"/>
        </w:rPr>
        <w:t>долларов</w:t>
      </w:r>
      <w:r>
        <w:rPr>
          <w:color w:val="000000"/>
        </w:rPr>
        <w:t xml:space="preserve"> за </w:t>
      </w:r>
      <w:r w:rsidRPr="00AD08B9">
        <w:rPr>
          <w:color w:val="000000"/>
        </w:rPr>
        <w:t>кажд</w:t>
      </w:r>
      <w:r>
        <w:rPr>
          <w:color w:val="000000"/>
        </w:rPr>
        <w:t>ую</w:t>
      </w:r>
      <w:r w:rsidRPr="00AD08B9">
        <w:rPr>
          <w:color w:val="000000"/>
        </w:rPr>
        <w:t>.</w:t>
      </w:r>
    </w:p>
    <w:p w:rsidR="00C571F9" w:rsidRPr="007846F4" w:rsidRDefault="00C571F9" w:rsidP="00C571F9">
      <w:pPr>
        <w:pStyle w:val="western"/>
        <w:shd w:val="clear" w:color="auto" w:fill="FFFFFF"/>
        <w:spacing w:before="0" w:after="0"/>
        <w:ind w:firstLine="461"/>
        <w:jc w:val="both"/>
        <w:rPr>
          <w:color w:val="000000"/>
        </w:rPr>
      </w:pPr>
      <w:r w:rsidRPr="00AD08B9">
        <w:rPr>
          <w:i/>
          <w:iCs/>
          <w:color w:val="000000"/>
        </w:rPr>
        <w:t>Хм.</w:t>
      </w:r>
      <w:r w:rsidRPr="003E605F">
        <w:rPr>
          <w:rStyle w:val="apple-converted-space"/>
          <w:color w:val="000000"/>
        </w:rPr>
        <w:t xml:space="preserve"> </w:t>
      </w:r>
      <w:r w:rsidRPr="00AD08B9">
        <w:rPr>
          <w:color w:val="000000"/>
        </w:rPr>
        <w:t>Потирая</w:t>
      </w:r>
      <w:r>
        <w:rPr>
          <w:color w:val="000000"/>
        </w:rPr>
        <w:t xml:space="preserve"> </w:t>
      </w:r>
      <w:r w:rsidRPr="00AD08B9">
        <w:rPr>
          <w:color w:val="000000"/>
        </w:rPr>
        <w:t>шею,</w:t>
      </w:r>
      <w:r>
        <w:rPr>
          <w:color w:val="000000"/>
        </w:rPr>
        <w:t xml:space="preserve"> </w:t>
      </w:r>
      <w:r w:rsidRPr="00AD08B9">
        <w:rPr>
          <w:color w:val="000000"/>
        </w:rPr>
        <w:t>я</w:t>
      </w:r>
      <w:r>
        <w:rPr>
          <w:color w:val="000000"/>
        </w:rPr>
        <w:t xml:space="preserve"> </w:t>
      </w:r>
      <w:r w:rsidRPr="00AD08B9">
        <w:rPr>
          <w:color w:val="000000"/>
        </w:rPr>
        <w:t>сделал</w:t>
      </w:r>
      <w:r>
        <w:rPr>
          <w:color w:val="000000"/>
        </w:rPr>
        <w:t xml:space="preserve"> </w:t>
      </w:r>
      <w:r w:rsidRPr="00AD08B9">
        <w:rPr>
          <w:color w:val="000000"/>
        </w:rPr>
        <w:t>глубокий</w:t>
      </w:r>
      <w:r>
        <w:rPr>
          <w:color w:val="000000"/>
        </w:rPr>
        <w:t xml:space="preserve"> </w:t>
      </w:r>
      <w:r w:rsidRPr="00AD08B9">
        <w:rPr>
          <w:color w:val="000000"/>
        </w:rPr>
        <w:t>вдох.</w:t>
      </w:r>
      <w:r w:rsidRPr="003E605F">
        <w:rPr>
          <w:rStyle w:val="apple-converted-space"/>
          <w:color w:val="000000"/>
        </w:rPr>
        <w:t xml:space="preserve"> </w:t>
      </w:r>
      <w:r>
        <w:rPr>
          <w:rStyle w:val="apple-converted-space"/>
          <w:color w:val="000000"/>
        </w:rPr>
        <w:t>А</w:t>
      </w:r>
      <w:r>
        <w:rPr>
          <w:color w:val="000000"/>
        </w:rPr>
        <w:t xml:space="preserve"> </w:t>
      </w:r>
      <w:r w:rsidRPr="00AD08B9">
        <w:rPr>
          <w:color w:val="000000"/>
        </w:rPr>
        <w:t>что,</w:t>
      </w:r>
      <w:r>
        <w:rPr>
          <w:color w:val="000000"/>
        </w:rPr>
        <w:t xml:space="preserve"> </w:t>
      </w:r>
      <w:r w:rsidRPr="00AD08B9">
        <w:rPr>
          <w:color w:val="000000"/>
        </w:rPr>
        <w:t>если</w:t>
      </w:r>
      <w:r>
        <w:rPr>
          <w:color w:val="000000"/>
        </w:rPr>
        <w:t xml:space="preserve"> с него будет свешиваться не </w:t>
      </w:r>
      <w:r w:rsidRPr="00AD08B9">
        <w:rPr>
          <w:color w:val="000000"/>
        </w:rPr>
        <w:t>четыре</w:t>
      </w:r>
      <w:r>
        <w:rPr>
          <w:color w:val="000000"/>
        </w:rPr>
        <w:t xml:space="preserve"> фигурки</w:t>
      </w:r>
      <w:r w:rsidRPr="00AD08B9">
        <w:rPr>
          <w:color w:val="000000"/>
        </w:rPr>
        <w:t>,</w:t>
      </w:r>
      <w:r>
        <w:rPr>
          <w:color w:val="000000"/>
        </w:rPr>
        <w:t xml:space="preserve"> а </w:t>
      </w:r>
      <w:r w:rsidRPr="00AD08B9">
        <w:rPr>
          <w:color w:val="000000"/>
        </w:rPr>
        <w:t>только</w:t>
      </w:r>
      <w:r>
        <w:rPr>
          <w:color w:val="000000"/>
        </w:rPr>
        <w:t xml:space="preserve"> </w:t>
      </w:r>
      <w:r w:rsidRPr="00AD08B9">
        <w:rPr>
          <w:color w:val="000000"/>
        </w:rPr>
        <w:t>одн</w:t>
      </w:r>
      <w:r>
        <w:rPr>
          <w:color w:val="000000"/>
        </w:rPr>
        <w:t>а?</w:t>
      </w:r>
      <w:r w:rsidRPr="003E605F">
        <w:rPr>
          <w:rStyle w:val="apple-converted-space"/>
          <w:color w:val="000000"/>
        </w:rPr>
        <w:t xml:space="preserve"> </w:t>
      </w:r>
      <w:r w:rsidRPr="00AD08B9">
        <w:rPr>
          <w:color w:val="000000"/>
        </w:rPr>
        <w:t>Или...</w:t>
      </w:r>
      <w:r>
        <w:rPr>
          <w:color w:val="000000"/>
        </w:rPr>
        <w:t xml:space="preserve"> </w:t>
      </w:r>
      <w:r w:rsidRPr="00AD08B9">
        <w:rPr>
          <w:color w:val="000000"/>
        </w:rPr>
        <w:t>может</w:t>
      </w:r>
      <w:r>
        <w:rPr>
          <w:color w:val="000000"/>
        </w:rPr>
        <w:t xml:space="preserve"> </w:t>
      </w:r>
      <w:r w:rsidRPr="00AD08B9">
        <w:rPr>
          <w:color w:val="000000"/>
        </w:rPr>
        <w:t>быть,</w:t>
      </w:r>
      <w:r>
        <w:rPr>
          <w:color w:val="000000"/>
        </w:rPr>
        <w:t xml:space="preserve"> </w:t>
      </w:r>
      <w:r w:rsidRPr="00AD08B9">
        <w:rPr>
          <w:color w:val="000000"/>
        </w:rPr>
        <w:t>дв</w:t>
      </w:r>
      <w:r>
        <w:rPr>
          <w:color w:val="000000"/>
        </w:rPr>
        <w:t>е</w:t>
      </w:r>
      <w:r w:rsidRPr="00AD08B9">
        <w:rPr>
          <w:color w:val="000000"/>
        </w:rPr>
        <w:t>?</w:t>
      </w:r>
      <w:r w:rsidRPr="003E605F">
        <w:rPr>
          <w:rStyle w:val="apple-converted-space"/>
          <w:color w:val="000000"/>
        </w:rPr>
        <w:t xml:space="preserve"> </w:t>
      </w:r>
      <w:r w:rsidRPr="00AD08B9">
        <w:rPr>
          <w:color w:val="000000"/>
        </w:rPr>
        <w:t>Да,</w:t>
      </w:r>
      <w:r>
        <w:rPr>
          <w:color w:val="000000"/>
        </w:rPr>
        <w:t xml:space="preserve"> </w:t>
      </w:r>
      <w:r w:rsidRPr="00AD08B9">
        <w:rPr>
          <w:color w:val="000000"/>
        </w:rPr>
        <w:t>дв</w:t>
      </w:r>
      <w:r>
        <w:rPr>
          <w:color w:val="000000"/>
        </w:rPr>
        <w:t xml:space="preserve">е уже будут хороши и для </w:t>
      </w:r>
      <w:r w:rsidRPr="00AD08B9">
        <w:rPr>
          <w:color w:val="000000"/>
        </w:rPr>
        <w:t>подарка</w:t>
      </w:r>
      <w:r>
        <w:rPr>
          <w:color w:val="000000"/>
        </w:rPr>
        <w:t xml:space="preserve">, </w:t>
      </w:r>
      <w:r w:rsidRPr="00AD08B9">
        <w:rPr>
          <w:color w:val="000000"/>
        </w:rPr>
        <w:t>и</w:t>
      </w:r>
      <w:r>
        <w:rPr>
          <w:color w:val="000000"/>
        </w:rPr>
        <w:t xml:space="preserve"> для моего бюджета</w:t>
      </w:r>
      <w:r w:rsidRPr="00AD08B9">
        <w:rPr>
          <w:color w:val="000000"/>
        </w:rPr>
        <w:t>.</w:t>
      </w:r>
    </w:p>
    <w:p w:rsidR="00C571F9" w:rsidRDefault="00C571F9" w:rsidP="00C571F9">
      <w:pPr>
        <w:pStyle w:val="western"/>
        <w:shd w:val="clear" w:color="auto" w:fill="FFFFFF"/>
        <w:spacing w:before="0" w:after="0"/>
        <w:ind w:firstLine="461"/>
        <w:jc w:val="both"/>
        <w:rPr>
          <w:rStyle w:val="apple-converted-space"/>
          <w:color w:val="000000"/>
        </w:rPr>
      </w:pPr>
      <w:r w:rsidRPr="00AD08B9">
        <w:rPr>
          <w:color w:val="000000"/>
        </w:rPr>
        <w:t>Я</w:t>
      </w:r>
      <w:r>
        <w:rPr>
          <w:color w:val="000000"/>
        </w:rPr>
        <w:t xml:space="preserve"> </w:t>
      </w:r>
      <w:r w:rsidRPr="00AD08B9">
        <w:rPr>
          <w:color w:val="000000"/>
        </w:rPr>
        <w:t>обратился</w:t>
      </w:r>
      <w:r>
        <w:rPr>
          <w:color w:val="000000"/>
        </w:rPr>
        <w:t xml:space="preserve"> </w:t>
      </w:r>
      <w:r w:rsidRPr="00AD08B9">
        <w:rPr>
          <w:color w:val="000000"/>
        </w:rPr>
        <w:t>к</w:t>
      </w:r>
      <w:r>
        <w:rPr>
          <w:color w:val="000000"/>
        </w:rPr>
        <w:t xml:space="preserve"> мужчине в сером костюме</w:t>
      </w:r>
      <w:r w:rsidRPr="00AD08B9">
        <w:rPr>
          <w:color w:val="000000"/>
        </w:rPr>
        <w:t>.</w:t>
      </w:r>
      <w:r w:rsidRPr="003E605F">
        <w:rPr>
          <w:rStyle w:val="apple-converted-space"/>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w:t>
      </w:r>
      <w:r w:rsidRPr="00AD08B9">
        <w:rPr>
          <w:color w:val="000000"/>
        </w:rPr>
        <w:t>У</w:t>
      </w:r>
      <w:r>
        <w:rPr>
          <w:color w:val="000000"/>
        </w:rPr>
        <w:t xml:space="preserve"> </w:t>
      </w:r>
      <w:r w:rsidRPr="00AD08B9">
        <w:rPr>
          <w:color w:val="000000"/>
        </w:rPr>
        <w:t>вас</w:t>
      </w:r>
      <w:r>
        <w:rPr>
          <w:color w:val="000000"/>
        </w:rPr>
        <w:t xml:space="preserve"> </w:t>
      </w:r>
      <w:r w:rsidRPr="00AD08B9">
        <w:rPr>
          <w:color w:val="000000"/>
        </w:rPr>
        <w:t>есть</w:t>
      </w:r>
      <w:r>
        <w:rPr>
          <w:color w:val="000000"/>
        </w:rPr>
        <w:t xml:space="preserve"> </w:t>
      </w:r>
      <w:r w:rsidRPr="00AD08B9">
        <w:rPr>
          <w:color w:val="000000"/>
        </w:rPr>
        <w:t>другие</w:t>
      </w:r>
      <w:r w:rsidRPr="003E605F">
        <w:rPr>
          <w:rStyle w:val="apple-converted-space"/>
          <w:color w:val="000000"/>
        </w:rPr>
        <w:t xml:space="preserve"> </w:t>
      </w:r>
      <w:r>
        <w:rPr>
          <w:rStyle w:val="apple-converted-space"/>
          <w:color w:val="000000"/>
        </w:rPr>
        <w:t>фигурки</w:t>
      </w:r>
      <w:r w:rsidRPr="00AD08B9">
        <w:rPr>
          <w:color w:val="000000"/>
        </w:rPr>
        <w:t>,</w:t>
      </w:r>
      <w:r>
        <w:rPr>
          <w:color w:val="000000"/>
        </w:rPr>
        <w:t xml:space="preserve"> </w:t>
      </w:r>
      <w:r w:rsidRPr="00AD08B9">
        <w:rPr>
          <w:color w:val="000000"/>
        </w:rPr>
        <w:t>чтобы</w:t>
      </w:r>
      <w:r>
        <w:rPr>
          <w:color w:val="000000"/>
        </w:rPr>
        <w:t xml:space="preserve"> я мог что-то </w:t>
      </w:r>
      <w:r w:rsidRPr="00AD08B9">
        <w:rPr>
          <w:color w:val="000000"/>
        </w:rPr>
        <w:t>выбрать?</w:t>
      </w:r>
    </w:p>
    <w:p w:rsidR="00C571F9" w:rsidRPr="007846F4" w:rsidRDefault="00C571F9" w:rsidP="00C571F9">
      <w:pPr>
        <w:pStyle w:val="western"/>
        <w:shd w:val="clear" w:color="auto" w:fill="FFFFFF"/>
        <w:spacing w:before="0" w:after="0"/>
        <w:ind w:firstLine="461"/>
        <w:jc w:val="both"/>
        <w:rPr>
          <w:color w:val="000000"/>
        </w:rPr>
      </w:pPr>
      <w:r>
        <w:rPr>
          <w:color w:val="000000"/>
        </w:rPr>
        <w:t>Сообразив</w:t>
      </w:r>
      <w:r w:rsidRPr="00AD08B9">
        <w:rPr>
          <w:color w:val="000000"/>
        </w:rPr>
        <w:t>,</w:t>
      </w:r>
      <w:r>
        <w:rPr>
          <w:color w:val="000000"/>
        </w:rPr>
        <w:t xml:space="preserve"> </w:t>
      </w:r>
      <w:r w:rsidRPr="00AD08B9">
        <w:rPr>
          <w:color w:val="000000"/>
        </w:rPr>
        <w:t>что</w:t>
      </w:r>
      <w:r>
        <w:rPr>
          <w:color w:val="000000"/>
        </w:rPr>
        <w:t xml:space="preserve"> я </w:t>
      </w:r>
      <w:r w:rsidRPr="00AD08B9">
        <w:rPr>
          <w:color w:val="000000"/>
        </w:rPr>
        <w:t>действительно</w:t>
      </w:r>
      <w:r>
        <w:rPr>
          <w:color w:val="000000"/>
        </w:rPr>
        <w:t xml:space="preserve"> остановил свой выбор на браслете</w:t>
      </w:r>
      <w:r w:rsidRPr="00AD08B9">
        <w:rPr>
          <w:color w:val="000000"/>
        </w:rPr>
        <w:t>,</w:t>
      </w:r>
      <w:r>
        <w:rPr>
          <w:color w:val="000000"/>
        </w:rPr>
        <w:t xml:space="preserve"> </w:t>
      </w:r>
      <w:r w:rsidRPr="00AD08B9">
        <w:rPr>
          <w:color w:val="000000"/>
        </w:rPr>
        <w:t>он</w:t>
      </w:r>
      <w:r>
        <w:rPr>
          <w:color w:val="000000"/>
        </w:rPr>
        <w:t xml:space="preserve"> </w:t>
      </w:r>
      <w:r w:rsidRPr="00AD08B9">
        <w:rPr>
          <w:color w:val="000000"/>
        </w:rPr>
        <w:t>кивнул,</w:t>
      </w:r>
      <w:r>
        <w:rPr>
          <w:color w:val="000000"/>
        </w:rPr>
        <w:t xml:space="preserve"> </w:t>
      </w:r>
      <w:r w:rsidRPr="00AD08B9">
        <w:rPr>
          <w:color w:val="000000"/>
        </w:rPr>
        <w:t>улыбнулся</w:t>
      </w:r>
      <w:r>
        <w:rPr>
          <w:color w:val="000000"/>
        </w:rPr>
        <w:t xml:space="preserve"> </w:t>
      </w:r>
      <w:r w:rsidRPr="00AD08B9">
        <w:rPr>
          <w:color w:val="000000"/>
        </w:rPr>
        <w:t>и</w:t>
      </w:r>
      <w:r>
        <w:rPr>
          <w:color w:val="000000"/>
        </w:rPr>
        <w:t xml:space="preserve"> отправился за </w:t>
      </w:r>
      <w:r w:rsidRPr="00AD08B9">
        <w:rPr>
          <w:color w:val="000000"/>
        </w:rPr>
        <w:t>целы</w:t>
      </w:r>
      <w:r>
        <w:rPr>
          <w:color w:val="000000"/>
        </w:rPr>
        <w:t xml:space="preserve">м лотком </w:t>
      </w:r>
      <w:r w:rsidRPr="00AD08B9">
        <w:rPr>
          <w:color w:val="000000"/>
        </w:rPr>
        <w:t>крошечных</w:t>
      </w:r>
      <w:r>
        <w:rPr>
          <w:color w:val="000000"/>
        </w:rPr>
        <w:t xml:space="preserve"> подвесок для браслета</w:t>
      </w:r>
      <w:r w:rsidRPr="00AD08B9">
        <w:rPr>
          <w:color w:val="000000"/>
        </w:rPr>
        <w:t>.</w:t>
      </w:r>
      <w:r w:rsidRPr="003E605F">
        <w:rPr>
          <w:rStyle w:val="apple-converted-space"/>
          <w:color w:val="000000"/>
        </w:rPr>
        <w:t xml:space="preserve"> </w:t>
      </w:r>
      <w:proofErr w:type="gramStart"/>
      <w:r>
        <w:rPr>
          <w:rStyle w:val="apple-converted-space"/>
          <w:color w:val="000000"/>
        </w:rPr>
        <w:t>Там был миллион</w:t>
      </w:r>
      <w:r>
        <w:rPr>
          <w:color w:val="000000"/>
        </w:rPr>
        <w:t xml:space="preserve"> </w:t>
      </w:r>
      <w:r w:rsidRPr="00AD08B9">
        <w:rPr>
          <w:color w:val="000000"/>
        </w:rPr>
        <w:t>маленьких</w:t>
      </w:r>
      <w:r>
        <w:rPr>
          <w:color w:val="000000"/>
        </w:rPr>
        <w:t xml:space="preserve"> фигурок: </w:t>
      </w:r>
      <w:r w:rsidRPr="00AD08B9">
        <w:rPr>
          <w:color w:val="000000"/>
        </w:rPr>
        <w:t>цвет</w:t>
      </w:r>
      <w:r>
        <w:rPr>
          <w:color w:val="000000"/>
        </w:rPr>
        <w:t>ы</w:t>
      </w:r>
      <w:r w:rsidRPr="00AD08B9">
        <w:rPr>
          <w:color w:val="000000"/>
        </w:rPr>
        <w:t>,</w:t>
      </w:r>
      <w:r>
        <w:rPr>
          <w:color w:val="000000"/>
        </w:rPr>
        <w:t xml:space="preserve"> </w:t>
      </w:r>
      <w:r w:rsidRPr="00AD08B9">
        <w:rPr>
          <w:color w:val="000000"/>
        </w:rPr>
        <w:t>солнце,</w:t>
      </w:r>
      <w:r>
        <w:rPr>
          <w:color w:val="000000"/>
        </w:rPr>
        <w:t xml:space="preserve"> </w:t>
      </w:r>
      <w:r w:rsidRPr="00AD08B9">
        <w:rPr>
          <w:color w:val="000000"/>
        </w:rPr>
        <w:t>лошад</w:t>
      </w:r>
      <w:r>
        <w:rPr>
          <w:color w:val="000000"/>
        </w:rPr>
        <w:t>и</w:t>
      </w:r>
      <w:r w:rsidRPr="00AD08B9">
        <w:rPr>
          <w:color w:val="000000"/>
        </w:rPr>
        <w:t>,</w:t>
      </w:r>
      <w:r>
        <w:rPr>
          <w:color w:val="000000"/>
        </w:rPr>
        <w:t xml:space="preserve"> </w:t>
      </w:r>
      <w:r w:rsidRPr="00AD08B9">
        <w:rPr>
          <w:color w:val="000000"/>
        </w:rPr>
        <w:t>кошк</w:t>
      </w:r>
      <w:r>
        <w:rPr>
          <w:color w:val="000000"/>
        </w:rPr>
        <w:t>и</w:t>
      </w:r>
      <w:r w:rsidRPr="00AD08B9">
        <w:rPr>
          <w:color w:val="000000"/>
        </w:rPr>
        <w:t>,</w:t>
      </w:r>
      <w:r>
        <w:rPr>
          <w:color w:val="000000"/>
        </w:rPr>
        <w:t xml:space="preserve"> </w:t>
      </w:r>
      <w:r w:rsidRPr="00AD08B9">
        <w:rPr>
          <w:color w:val="000000"/>
        </w:rPr>
        <w:t>сотовый</w:t>
      </w:r>
      <w:r>
        <w:rPr>
          <w:color w:val="000000"/>
        </w:rPr>
        <w:t xml:space="preserve"> </w:t>
      </w:r>
      <w:r w:rsidRPr="00AD08B9">
        <w:rPr>
          <w:color w:val="000000"/>
        </w:rPr>
        <w:t>телефон,</w:t>
      </w:r>
      <w:r>
        <w:rPr>
          <w:color w:val="000000"/>
        </w:rPr>
        <w:t xml:space="preserve"> </w:t>
      </w:r>
      <w:r w:rsidRPr="00AD08B9">
        <w:rPr>
          <w:color w:val="000000"/>
        </w:rPr>
        <w:t>ручк</w:t>
      </w:r>
      <w:r>
        <w:rPr>
          <w:color w:val="000000"/>
        </w:rPr>
        <w:t>и</w:t>
      </w:r>
      <w:r w:rsidRPr="00AD08B9">
        <w:rPr>
          <w:color w:val="000000"/>
        </w:rPr>
        <w:t>,</w:t>
      </w:r>
      <w:r>
        <w:rPr>
          <w:color w:val="000000"/>
        </w:rPr>
        <w:t xml:space="preserve"> божья коровка</w:t>
      </w:r>
      <w:r w:rsidRPr="00AD08B9">
        <w:rPr>
          <w:color w:val="000000"/>
        </w:rPr>
        <w:t>,</w:t>
      </w:r>
      <w:r>
        <w:rPr>
          <w:color w:val="000000"/>
        </w:rPr>
        <w:t xml:space="preserve"> </w:t>
      </w:r>
      <w:r w:rsidRPr="00AD08B9">
        <w:rPr>
          <w:color w:val="000000"/>
        </w:rPr>
        <w:t>птиц</w:t>
      </w:r>
      <w:r>
        <w:rPr>
          <w:color w:val="000000"/>
        </w:rPr>
        <w:t>ы.</w:t>
      </w:r>
      <w:r w:rsidRPr="00AD08B9">
        <w:rPr>
          <w:color w:val="000000"/>
        </w:rPr>
        <w:t>..</w:t>
      </w:r>
      <w:proofErr w:type="gramEnd"/>
      <w:r>
        <w:rPr>
          <w:color w:val="000000"/>
        </w:rPr>
        <w:t xml:space="preserve"> С</w:t>
      </w:r>
      <w:r w:rsidRPr="00AD08B9">
        <w:rPr>
          <w:color w:val="000000"/>
        </w:rPr>
        <w:t>писок</w:t>
      </w:r>
      <w:r>
        <w:rPr>
          <w:color w:val="000000"/>
        </w:rPr>
        <w:t xml:space="preserve"> можно продолжать до </w:t>
      </w:r>
      <w:r w:rsidRPr="00AD08B9">
        <w:rPr>
          <w:color w:val="000000"/>
        </w:rPr>
        <w:t>бесконеч</w:t>
      </w:r>
      <w:r>
        <w:rPr>
          <w:color w:val="000000"/>
        </w:rPr>
        <w:t>ности</w:t>
      </w:r>
      <w:r w:rsidRPr="00AD08B9">
        <w:rPr>
          <w:color w:val="000000"/>
        </w:rPr>
        <w:t>.</w:t>
      </w:r>
      <w:r w:rsidRPr="003E605F">
        <w:rPr>
          <w:rStyle w:val="apple-converted-space"/>
          <w:color w:val="000000"/>
        </w:rPr>
        <w:t xml:space="preserve"> </w:t>
      </w:r>
      <w:r>
        <w:rPr>
          <w:rStyle w:val="apple-converted-space"/>
          <w:color w:val="000000"/>
        </w:rPr>
        <w:t>Мне понадобилось время, чтобы всё рассмотреть.</w:t>
      </w:r>
    </w:p>
    <w:p w:rsidR="00C571F9" w:rsidRPr="007846F4" w:rsidRDefault="00244CD4" w:rsidP="00C571F9">
      <w:pPr>
        <w:pStyle w:val="western"/>
        <w:shd w:val="clear" w:color="auto" w:fill="FFFFFF"/>
        <w:spacing w:before="0" w:after="0"/>
        <w:ind w:firstLine="461"/>
        <w:jc w:val="both"/>
        <w:rPr>
          <w:color w:val="000000"/>
        </w:rPr>
      </w:pPr>
      <w:r>
        <w:rPr>
          <w:color w:val="000000"/>
        </w:rPr>
        <w:t>Наконец</w:t>
      </w:r>
      <w:r w:rsidR="00C571F9">
        <w:rPr>
          <w:color w:val="000000"/>
        </w:rPr>
        <w:t xml:space="preserve"> </w:t>
      </w:r>
      <w:r w:rsidR="00C571F9" w:rsidRPr="00AD08B9">
        <w:rPr>
          <w:color w:val="000000"/>
        </w:rPr>
        <w:t>я</w:t>
      </w:r>
      <w:r w:rsidR="00C571F9">
        <w:rPr>
          <w:color w:val="000000"/>
        </w:rPr>
        <w:t xml:space="preserve"> </w:t>
      </w:r>
      <w:r w:rsidR="00C571F9" w:rsidRPr="00AD08B9">
        <w:rPr>
          <w:color w:val="000000"/>
        </w:rPr>
        <w:t>выбрал</w:t>
      </w:r>
      <w:r w:rsidR="00C571F9">
        <w:rPr>
          <w:color w:val="000000"/>
        </w:rPr>
        <w:t xml:space="preserve"> </w:t>
      </w:r>
      <w:r w:rsidR="00C571F9" w:rsidRPr="00AD08B9">
        <w:rPr>
          <w:color w:val="000000"/>
        </w:rPr>
        <w:t>три</w:t>
      </w:r>
      <w:r w:rsidR="00C571F9">
        <w:rPr>
          <w:color w:val="000000"/>
        </w:rPr>
        <w:t xml:space="preserve"> фигурки </w:t>
      </w:r>
      <w:r w:rsidR="00C571F9" w:rsidRPr="00AD08B9">
        <w:rPr>
          <w:color w:val="000000"/>
        </w:rPr>
        <w:t>и</w:t>
      </w:r>
      <w:r w:rsidR="00C571F9">
        <w:rPr>
          <w:color w:val="000000"/>
        </w:rPr>
        <w:t xml:space="preserve"> </w:t>
      </w:r>
      <w:r w:rsidR="00C571F9" w:rsidRPr="00AD08B9">
        <w:rPr>
          <w:color w:val="000000"/>
        </w:rPr>
        <w:t>положил</w:t>
      </w:r>
      <w:r w:rsidR="00C571F9">
        <w:rPr>
          <w:color w:val="000000"/>
        </w:rPr>
        <w:t xml:space="preserve"> </w:t>
      </w:r>
      <w:r w:rsidR="00C571F9" w:rsidRPr="00AD08B9">
        <w:rPr>
          <w:color w:val="000000"/>
        </w:rPr>
        <w:t>их</w:t>
      </w:r>
      <w:r w:rsidR="00C571F9">
        <w:rPr>
          <w:color w:val="000000"/>
        </w:rPr>
        <w:t xml:space="preserve"> </w:t>
      </w:r>
      <w:r w:rsidR="00C571F9" w:rsidRPr="00AD08B9">
        <w:rPr>
          <w:color w:val="000000"/>
        </w:rPr>
        <w:t>на</w:t>
      </w:r>
      <w:r w:rsidR="00C571F9">
        <w:rPr>
          <w:color w:val="000000"/>
        </w:rPr>
        <w:t xml:space="preserve"> маленькую подушечку рядом с </w:t>
      </w:r>
      <w:r w:rsidR="00C571F9" w:rsidRPr="00AD08B9">
        <w:rPr>
          <w:color w:val="000000"/>
        </w:rPr>
        <w:t>лотк</w:t>
      </w:r>
      <w:r w:rsidR="00C571F9">
        <w:rPr>
          <w:color w:val="000000"/>
        </w:rPr>
        <w:t>ом</w:t>
      </w:r>
      <w:r w:rsidR="00C571F9" w:rsidRPr="00AD08B9">
        <w:rPr>
          <w:color w:val="000000"/>
        </w:rPr>
        <w:t>.</w:t>
      </w:r>
      <w:r w:rsidR="00C571F9" w:rsidRPr="003E605F">
        <w:rPr>
          <w:rStyle w:val="apple-converted-space"/>
          <w:color w:val="000000"/>
        </w:rPr>
        <w:t xml:space="preserve"> </w:t>
      </w:r>
      <w:r w:rsidR="00C571F9" w:rsidRPr="00AD08B9">
        <w:rPr>
          <w:color w:val="000000"/>
        </w:rPr>
        <w:t>Все</w:t>
      </w:r>
      <w:r w:rsidR="00C571F9">
        <w:rPr>
          <w:color w:val="000000"/>
        </w:rPr>
        <w:t xml:space="preserve"> три были как-то </w:t>
      </w:r>
      <w:r w:rsidR="00C571F9" w:rsidRPr="00AD08B9">
        <w:rPr>
          <w:color w:val="000000"/>
        </w:rPr>
        <w:t>связаны</w:t>
      </w:r>
      <w:r w:rsidR="00C571F9">
        <w:rPr>
          <w:color w:val="000000"/>
        </w:rPr>
        <w:t xml:space="preserve"> </w:t>
      </w:r>
      <w:r w:rsidR="00C571F9" w:rsidRPr="00AD08B9">
        <w:rPr>
          <w:color w:val="000000"/>
        </w:rPr>
        <w:t>с</w:t>
      </w:r>
      <w:r w:rsidR="00C571F9">
        <w:rPr>
          <w:color w:val="000000"/>
        </w:rPr>
        <w:t xml:space="preserve"> </w:t>
      </w:r>
      <w:r w:rsidR="00C571F9" w:rsidRPr="00AD08B9">
        <w:rPr>
          <w:color w:val="000000"/>
        </w:rPr>
        <w:t>Сьюз</w:t>
      </w:r>
      <w:r w:rsidR="00C571F9">
        <w:rPr>
          <w:color w:val="000000"/>
        </w:rPr>
        <w:t>а</w:t>
      </w:r>
      <w:r w:rsidR="00C571F9" w:rsidRPr="00AD08B9">
        <w:rPr>
          <w:color w:val="000000"/>
        </w:rPr>
        <w:t>н</w:t>
      </w:r>
      <w:r w:rsidR="00C571F9">
        <w:rPr>
          <w:color w:val="000000"/>
        </w:rPr>
        <w:t xml:space="preserve"> </w:t>
      </w:r>
      <w:r w:rsidR="00C571F9" w:rsidRPr="00AD08B9">
        <w:rPr>
          <w:color w:val="000000"/>
        </w:rPr>
        <w:t>и</w:t>
      </w:r>
      <w:r w:rsidR="00C571F9">
        <w:rPr>
          <w:color w:val="000000"/>
        </w:rPr>
        <w:t xml:space="preserve"> </w:t>
      </w:r>
      <w:r w:rsidR="00C571F9" w:rsidRPr="00AD08B9">
        <w:rPr>
          <w:color w:val="000000"/>
        </w:rPr>
        <w:t>мн</w:t>
      </w:r>
      <w:r w:rsidR="00C571F9">
        <w:rPr>
          <w:color w:val="000000"/>
        </w:rPr>
        <w:t>ой</w:t>
      </w:r>
      <w:r w:rsidR="00C571F9" w:rsidRPr="00AD08B9">
        <w:rPr>
          <w:color w:val="000000"/>
        </w:rPr>
        <w:t>.</w:t>
      </w:r>
      <w:r w:rsidR="00C571F9" w:rsidRPr="003E605F">
        <w:rPr>
          <w:rStyle w:val="apple-converted-space"/>
          <w:color w:val="000000"/>
        </w:rPr>
        <w:t xml:space="preserve"> </w:t>
      </w:r>
      <w:r w:rsidR="00C571F9">
        <w:rPr>
          <w:rStyle w:val="apple-converted-space"/>
          <w:color w:val="000000"/>
        </w:rPr>
        <w:t>Эти фигурки символизировали наши отношения</w:t>
      </w:r>
      <w:r w:rsidR="00C571F9" w:rsidRPr="00AD08B9">
        <w:rPr>
          <w:color w:val="000000"/>
        </w:rPr>
        <w:t>.</w:t>
      </w:r>
      <w:r w:rsidR="00C571F9" w:rsidRPr="003E605F">
        <w:rPr>
          <w:rStyle w:val="apple-converted-space"/>
          <w:color w:val="000000"/>
        </w:rPr>
        <w:t xml:space="preserve"> </w:t>
      </w:r>
      <w:r w:rsidR="00C571F9" w:rsidRPr="00AD08B9">
        <w:rPr>
          <w:color w:val="000000"/>
        </w:rPr>
        <w:t>Баскетбольный</w:t>
      </w:r>
      <w:r w:rsidR="00C571F9">
        <w:rPr>
          <w:color w:val="000000"/>
        </w:rPr>
        <w:t xml:space="preserve"> мяч</w:t>
      </w:r>
      <w:r w:rsidR="00C571F9" w:rsidRPr="00AD08B9">
        <w:rPr>
          <w:color w:val="000000"/>
        </w:rPr>
        <w:t>.</w:t>
      </w:r>
      <w:r w:rsidR="00C571F9">
        <w:rPr>
          <w:color w:val="000000"/>
        </w:rPr>
        <w:t xml:space="preserve"> </w:t>
      </w:r>
      <w:r w:rsidR="00C571F9" w:rsidRPr="00AD08B9">
        <w:rPr>
          <w:color w:val="000000"/>
        </w:rPr>
        <w:t>Клубника.</w:t>
      </w:r>
      <w:r w:rsidR="00C571F9" w:rsidRPr="003E605F">
        <w:rPr>
          <w:rStyle w:val="apple-converted-space"/>
          <w:color w:val="000000"/>
        </w:rPr>
        <w:t xml:space="preserve"> </w:t>
      </w:r>
      <w:r w:rsidR="00C571F9" w:rsidRPr="00AD08B9">
        <w:rPr>
          <w:color w:val="000000"/>
        </w:rPr>
        <w:t>И</w:t>
      </w:r>
      <w:r w:rsidR="00C571F9">
        <w:rPr>
          <w:color w:val="000000"/>
        </w:rPr>
        <w:t xml:space="preserve"> </w:t>
      </w:r>
      <w:r w:rsidR="00C571F9" w:rsidRPr="00AD08B9">
        <w:rPr>
          <w:color w:val="000000"/>
        </w:rPr>
        <w:t>маленьк</w:t>
      </w:r>
      <w:r w:rsidR="00C571F9">
        <w:rPr>
          <w:color w:val="000000"/>
        </w:rPr>
        <w:t xml:space="preserve">ая </w:t>
      </w:r>
      <w:r w:rsidR="00C571F9" w:rsidRPr="00AD08B9">
        <w:rPr>
          <w:color w:val="000000"/>
        </w:rPr>
        <w:t>фиолетов</w:t>
      </w:r>
      <w:r w:rsidR="00C571F9">
        <w:rPr>
          <w:color w:val="000000"/>
        </w:rPr>
        <w:t xml:space="preserve">ая </w:t>
      </w:r>
      <w:r w:rsidR="00C571F9" w:rsidRPr="00AD08B9">
        <w:rPr>
          <w:color w:val="000000"/>
        </w:rPr>
        <w:t>бабочк</w:t>
      </w:r>
      <w:r w:rsidR="00C571F9">
        <w:rPr>
          <w:color w:val="000000"/>
        </w:rPr>
        <w:t>а</w:t>
      </w:r>
      <w:r w:rsidR="00C571F9" w:rsidRPr="00AD08B9">
        <w:rPr>
          <w:color w:val="000000"/>
        </w:rPr>
        <w:t>.</w:t>
      </w:r>
    </w:p>
    <w:p w:rsidR="00C571F9" w:rsidRDefault="00C571F9" w:rsidP="00C571F9">
      <w:pPr>
        <w:pStyle w:val="western"/>
        <w:shd w:val="clear" w:color="auto" w:fill="FFFFFF"/>
        <w:spacing w:before="0" w:after="0"/>
        <w:ind w:firstLine="461"/>
        <w:jc w:val="both"/>
        <w:rPr>
          <w:color w:val="000000"/>
        </w:rPr>
      </w:pPr>
      <w:r w:rsidRPr="00336D6F">
        <w:t>–</w:t>
      </w:r>
      <w:r>
        <w:t xml:space="preserve"> Т</w:t>
      </w:r>
      <w:r>
        <w:rPr>
          <w:color w:val="000000"/>
        </w:rPr>
        <w:t>ы, правда, хочешь купить все три?</w:t>
      </w:r>
      <w:r w:rsidRPr="005650EC">
        <w:t xml:space="preserve"> </w:t>
      </w:r>
      <w:r w:rsidRPr="00336D6F">
        <w:t>–</w:t>
      </w:r>
      <w:r>
        <w:rPr>
          <w:color w:val="000000"/>
        </w:rPr>
        <w:t xml:space="preserve"> </w:t>
      </w:r>
      <w:r w:rsidRPr="002F1BB0">
        <w:rPr>
          <w:color w:val="000000"/>
        </w:rPr>
        <w:t xml:space="preserve">вполголоса </w:t>
      </w:r>
      <w:r>
        <w:rPr>
          <w:color w:val="000000"/>
        </w:rPr>
        <w:t>спросил Итан.</w:t>
      </w:r>
    </w:p>
    <w:p w:rsidR="00C571F9" w:rsidRDefault="00C571F9" w:rsidP="00C571F9">
      <w:pPr>
        <w:pStyle w:val="western"/>
        <w:shd w:val="clear" w:color="auto" w:fill="FFFFFF"/>
        <w:spacing w:before="0" w:after="0"/>
        <w:ind w:firstLine="461"/>
        <w:jc w:val="both"/>
        <w:rPr>
          <w:rStyle w:val="apple-converted-space"/>
          <w:color w:val="000000"/>
        </w:rPr>
      </w:pPr>
      <w:r w:rsidRPr="00AD08B9">
        <w:rPr>
          <w:color w:val="000000"/>
        </w:rPr>
        <w:t>Я</w:t>
      </w:r>
      <w:r>
        <w:rPr>
          <w:color w:val="000000"/>
        </w:rPr>
        <w:t xml:space="preserve"> </w:t>
      </w:r>
      <w:r w:rsidRPr="00AD08B9">
        <w:rPr>
          <w:color w:val="000000"/>
        </w:rPr>
        <w:t>поморщился.</w:t>
      </w:r>
      <w:r w:rsidRPr="003E605F">
        <w:rPr>
          <w:rStyle w:val="apple-converted-space"/>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w:t>
      </w:r>
      <w:r w:rsidRPr="00AD08B9">
        <w:rPr>
          <w:color w:val="000000"/>
        </w:rPr>
        <w:t>На</w:t>
      </w:r>
      <w:r>
        <w:rPr>
          <w:color w:val="000000"/>
        </w:rPr>
        <w:t xml:space="preserve"> </w:t>
      </w:r>
      <w:r w:rsidRPr="00AD08B9">
        <w:rPr>
          <w:color w:val="000000"/>
        </w:rPr>
        <w:t>самом</w:t>
      </w:r>
      <w:r>
        <w:rPr>
          <w:color w:val="000000"/>
        </w:rPr>
        <w:t xml:space="preserve"> </w:t>
      </w:r>
      <w:r w:rsidRPr="00AD08B9">
        <w:rPr>
          <w:color w:val="000000"/>
        </w:rPr>
        <w:t>деле</w:t>
      </w:r>
      <w:r>
        <w:rPr>
          <w:color w:val="000000"/>
        </w:rPr>
        <w:t xml:space="preserve"> </w:t>
      </w:r>
      <w:r w:rsidRPr="00AD08B9">
        <w:rPr>
          <w:color w:val="000000"/>
        </w:rPr>
        <w:t>я</w:t>
      </w:r>
      <w:r>
        <w:rPr>
          <w:color w:val="000000"/>
        </w:rPr>
        <w:t xml:space="preserve"> </w:t>
      </w:r>
      <w:r w:rsidRPr="00AD08B9">
        <w:rPr>
          <w:color w:val="000000"/>
        </w:rPr>
        <w:t>думал</w:t>
      </w:r>
      <w:r>
        <w:rPr>
          <w:color w:val="000000"/>
        </w:rPr>
        <w:t xml:space="preserve"> купить только </w:t>
      </w:r>
      <w:r w:rsidRPr="00AD08B9">
        <w:rPr>
          <w:color w:val="000000"/>
        </w:rPr>
        <w:t>одн</w:t>
      </w:r>
      <w:r>
        <w:rPr>
          <w:color w:val="000000"/>
        </w:rPr>
        <w:t>у</w:t>
      </w:r>
      <w:r w:rsidRPr="00AD08B9">
        <w:rPr>
          <w:color w:val="000000"/>
        </w:rPr>
        <w:t>.</w:t>
      </w:r>
      <w:r w:rsidRPr="005650EC">
        <w:t xml:space="preserve"> </w:t>
      </w:r>
      <w:r w:rsidRPr="00336D6F">
        <w:t>–</w:t>
      </w:r>
      <w:r>
        <w:rPr>
          <w:color w:val="000000"/>
        </w:rPr>
        <w:t xml:space="preserve"> Но </w:t>
      </w:r>
      <w:r w:rsidRPr="00AD08B9">
        <w:rPr>
          <w:color w:val="000000"/>
        </w:rPr>
        <w:t>невозможно</w:t>
      </w:r>
      <w:r>
        <w:rPr>
          <w:color w:val="000000"/>
        </w:rPr>
        <w:t xml:space="preserve"> выбрать из них </w:t>
      </w:r>
      <w:r w:rsidRPr="00AD08B9">
        <w:rPr>
          <w:color w:val="000000"/>
        </w:rPr>
        <w:t>наиболее</w:t>
      </w:r>
      <w:r>
        <w:rPr>
          <w:color w:val="000000"/>
        </w:rPr>
        <w:t xml:space="preserve"> </w:t>
      </w:r>
      <w:r w:rsidRPr="00AD08B9">
        <w:rPr>
          <w:color w:val="000000"/>
        </w:rPr>
        <w:t>значим</w:t>
      </w:r>
      <w:r>
        <w:rPr>
          <w:color w:val="000000"/>
        </w:rPr>
        <w:t>ую</w:t>
      </w:r>
      <w:r w:rsidRPr="00AD08B9">
        <w:rPr>
          <w:color w:val="000000"/>
        </w:rPr>
        <w:t>.</w:t>
      </w:r>
      <w:r w:rsidRPr="003E605F">
        <w:rPr>
          <w:rStyle w:val="apple-converted-space"/>
          <w:color w:val="000000"/>
        </w:rPr>
        <w:t xml:space="preserve"> </w:t>
      </w:r>
      <w:r>
        <w:rPr>
          <w:rStyle w:val="apple-converted-space"/>
          <w:color w:val="000000"/>
        </w:rPr>
        <w:t>Нерешительно</w:t>
      </w:r>
      <w:r>
        <w:rPr>
          <w:color w:val="000000"/>
        </w:rPr>
        <w:t xml:space="preserve"> и </w:t>
      </w:r>
      <w:r w:rsidRPr="00AD08B9">
        <w:rPr>
          <w:color w:val="000000"/>
        </w:rPr>
        <w:t>с</w:t>
      </w:r>
      <w:r>
        <w:rPr>
          <w:color w:val="000000"/>
        </w:rPr>
        <w:t xml:space="preserve"> </w:t>
      </w:r>
      <w:r w:rsidRPr="00AD08B9">
        <w:rPr>
          <w:color w:val="000000"/>
        </w:rPr>
        <w:t>надеждой</w:t>
      </w:r>
      <w:r>
        <w:rPr>
          <w:color w:val="000000"/>
        </w:rPr>
        <w:t xml:space="preserve"> я посмотрел на Итана</w:t>
      </w:r>
      <w:r w:rsidRPr="00AD08B9">
        <w:rPr>
          <w:color w:val="000000"/>
        </w:rPr>
        <w:t>.</w:t>
      </w:r>
      <w:r w:rsidRPr="003E605F">
        <w:rPr>
          <w:rStyle w:val="apple-converted-space"/>
          <w:color w:val="000000"/>
        </w:rPr>
        <w:t xml:space="preserve"> </w:t>
      </w:r>
      <w:r w:rsidRPr="00336D6F">
        <w:t>–</w:t>
      </w:r>
      <w:r>
        <w:t xml:space="preserve"> </w:t>
      </w:r>
      <w:r w:rsidRPr="00AD08B9">
        <w:rPr>
          <w:color w:val="000000"/>
        </w:rPr>
        <w:t>Может,</w:t>
      </w:r>
      <w:r>
        <w:rPr>
          <w:color w:val="000000"/>
        </w:rPr>
        <w:t xml:space="preserve"> </w:t>
      </w:r>
      <w:r w:rsidRPr="00AD08B9">
        <w:rPr>
          <w:color w:val="000000"/>
        </w:rPr>
        <w:t>я</w:t>
      </w:r>
      <w:r>
        <w:rPr>
          <w:color w:val="000000"/>
        </w:rPr>
        <w:t xml:space="preserve"> </w:t>
      </w:r>
      <w:r w:rsidRPr="00AD08B9">
        <w:rPr>
          <w:color w:val="000000"/>
        </w:rPr>
        <w:t>могу</w:t>
      </w:r>
      <w:r>
        <w:rPr>
          <w:color w:val="000000"/>
        </w:rPr>
        <w:t xml:space="preserve"> </w:t>
      </w:r>
      <w:r w:rsidRPr="00AD08B9">
        <w:rPr>
          <w:color w:val="000000"/>
        </w:rPr>
        <w:t>позволить</w:t>
      </w:r>
      <w:r>
        <w:rPr>
          <w:color w:val="000000"/>
        </w:rPr>
        <w:t xml:space="preserve"> </w:t>
      </w:r>
      <w:r w:rsidRPr="00AD08B9">
        <w:rPr>
          <w:color w:val="000000"/>
        </w:rPr>
        <w:t>себе</w:t>
      </w:r>
      <w:r>
        <w:rPr>
          <w:color w:val="000000"/>
        </w:rPr>
        <w:t xml:space="preserve"> две из них?</w:t>
      </w:r>
    </w:p>
    <w:p w:rsidR="00C571F9" w:rsidRDefault="00C571F9" w:rsidP="00C571F9">
      <w:pPr>
        <w:pStyle w:val="western"/>
        <w:shd w:val="clear" w:color="auto" w:fill="FFFFFF"/>
        <w:spacing w:before="0" w:after="0"/>
        <w:ind w:firstLine="461"/>
        <w:jc w:val="both"/>
        <w:rPr>
          <w:rStyle w:val="apple-converted-space"/>
          <w:color w:val="000000"/>
        </w:rPr>
      </w:pPr>
      <w:r w:rsidRPr="00AD08B9">
        <w:rPr>
          <w:color w:val="000000"/>
        </w:rPr>
        <w:t>Он</w:t>
      </w:r>
      <w:r>
        <w:rPr>
          <w:color w:val="000000"/>
        </w:rPr>
        <w:t xml:space="preserve"> кивнул в знак одобрения</w:t>
      </w:r>
      <w:r w:rsidRPr="00AD08B9">
        <w:rPr>
          <w:color w:val="000000"/>
        </w:rPr>
        <w:t>,</w:t>
      </w:r>
      <w:r>
        <w:rPr>
          <w:color w:val="000000"/>
        </w:rPr>
        <w:t xml:space="preserve"> что сейчас мне и требовалось</w:t>
      </w:r>
      <w:r w:rsidRPr="00AD08B9">
        <w:rPr>
          <w:color w:val="000000"/>
        </w:rPr>
        <w:t>.</w:t>
      </w:r>
      <w:r w:rsidRPr="003E605F">
        <w:rPr>
          <w:rStyle w:val="apple-converted-space"/>
          <w:color w:val="000000"/>
        </w:rPr>
        <w:t xml:space="preserve"> </w:t>
      </w:r>
    </w:p>
    <w:p w:rsidR="00C571F9" w:rsidRPr="002F1BB0" w:rsidRDefault="00C571F9" w:rsidP="00C571F9">
      <w:pPr>
        <w:pStyle w:val="western"/>
        <w:shd w:val="clear" w:color="auto" w:fill="FFFFFF"/>
        <w:spacing w:before="0" w:after="0"/>
        <w:ind w:firstLine="461"/>
        <w:jc w:val="both"/>
        <w:rPr>
          <w:color w:val="000000"/>
        </w:rPr>
      </w:pPr>
      <w:r w:rsidRPr="002F1BB0">
        <w:t xml:space="preserve">– </w:t>
      </w:r>
      <w:r>
        <w:rPr>
          <w:color w:val="000000"/>
        </w:rPr>
        <w:t>От какой откажешься</w:t>
      </w:r>
      <w:r w:rsidRPr="002F1BB0">
        <w:rPr>
          <w:color w:val="000000"/>
        </w:rPr>
        <w:t>?</w:t>
      </w:r>
    </w:p>
    <w:p w:rsidR="00C571F9" w:rsidRPr="00A256BB" w:rsidRDefault="00C571F9" w:rsidP="00C571F9">
      <w:pPr>
        <w:pStyle w:val="western"/>
        <w:shd w:val="clear" w:color="auto" w:fill="FFFFFF"/>
        <w:spacing w:before="0" w:after="0"/>
        <w:ind w:firstLine="461"/>
        <w:jc w:val="both"/>
        <w:rPr>
          <w:rStyle w:val="apple-converted-space"/>
          <w:color w:val="000000"/>
        </w:rPr>
      </w:pPr>
      <w:r>
        <w:rPr>
          <w:color w:val="000000"/>
        </w:rPr>
        <w:t>Я глубоко вдохнул</w:t>
      </w:r>
      <w:r w:rsidRPr="00A256BB">
        <w:rPr>
          <w:color w:val="000000"/>
        </w:rPr>
        <w:t>.</w:t>
      </w:r>
      <w:r w:rsidRPr="00A256BB">
        <w:rPr>
          <w:rStyle w:val="apple-converted-space"/>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Наверное</w:t>
      </w:r>
      <w:r w:rsidRPr="00AD08B9">
        <w:rPr>
          <w:color w:val="000000"/>
        </w:rPr>
        <w:t>,</w:t>
      </w:r>
      <w:r>
        <w:rPr>
          <w:color w:val="000000"/>
        </w:rPr>
        <w:t xml:space="preserve"> от </w:t>
      </w:r>
      <w:r w:rsidRPr="00AD08B9">
        <w:rPr>
          <w:color w:val="000000"/>
        </w:rPr>
        <w:t>бабочк</w:t>
      </w:r>
      <w:r>
        <w:rPr>
          <w:color w:val="000000"/>
        </w:rPr>
        <w:t>и</w:t>
      </w:r>
      <w:r w:rsidRPr="00AD08B9">
        <w:rPr>
          <w:color w:val="000000"/>
        </w:rPr>
        <w:t>.</w:t>
      </w:r>
      <w:r w:rsidRPr="003E605F">
        <w:rPr>
          <w:rStyle w:val="apple-converted-space"/>
          <w:color w:val="000000"/>
        </w:rPr>
        <w:t xml:space="preserve"> </w:t>
      </w:r>
      <w:r>
        <w:rPr>
          <w:rStyle w:val="apple-converted-space"/>
          <w:color w:val="000000"/>
        </w:rPr>
        <w:t>Она только</w:t>
      </w:r>
      <w:r>
        <w:rPr>
          <w:color w:val="000000"/>
        </w:rPr>
        <w:t xml:space="preserve"> </w:t>
      </w:r>
      <w:r w:rsidRPr="00AD08B9">
        <w:rPr>
          <w:color w:val="000000"/>
        </w:rPr>
        <w:t>будет</w:t>
      </w:r>
      <w:r>
        <w:rPr>
          <w:color w:val="000000"/>
        </w:rPr>
        <w:t xml:space="preserve"> ей </w:t>
      </w:r>
      <w:r w:rsidRPr="00AD08B9">
        <w:rPr>
          <w:color w:val="000000"/>
        </w:rPr>
        <w:t>напоминать</w:t>
      </w:r>
      <w:r>
        <w:rPr>
          <w:color w:val="000000"/>
        </w:rPr>
        <w:t xml:space="preserve"> </w:t>
      </w:r>
      <w:r w:rsidRPr="00AD08B9">
        <w:rPr>
          <w:color w:val="000000"/>
        </w:rPr>
        <w:t>о</w:t>
      </w:r>
      <w:r>
        <w:rPr>
          <w:color w:val="000000"/>
        </w:rPr>
        <w:t xml:space="preserve"> разговоре, который у нас состоялся на последнем свидании</w:t>
      </w:r>
      <w:r w:rsidRPr="00AD08B9">
        <w:rPr>
          <w:color w:val="000000"/>
        </w:rPr>
        <w:t>,</w:t>
      </w:r>
      <w:r>
        <w:rPr>
          <w:color w:val="000000"/>
        </w:rPr>
        <w:t xml:space="preserve"> а </w:t>
      </w:r>
      <w:r w:rsidRPr="00AD08B9">
        <w:rPr>
          <w:color w:val="000000"/>
        </w:rPr>
        <w:t>я</w:t>
      </w:r>
      <w:r>
        <w:rPr>
          <w:color w:val="000000"/>
        </w:rPr>
        <w:t xml:space="preserve"> </w:t>
      </w:r>
      <w:r w:rsidRPr="00AD08B9">
        <w:rPr>
          <w:color w:val="000000"/>
        </w:rPr>
        <w:t>не</w:t>
      </w:r>
      <w:r>
        <w:rPr>
          <w:color w:val="000000"/>
        </w:rPr>
        <w:t xml:space="preserve"> </w:t>
      </w:r>
      <w:r w:rsidRPr="00AD08B9">
        <w:rPr>
          <w:color w:val="000000"/>
        </w:rPr>
        <w:t>хочу,</w:t>
      </w:r>
      <w:r>
        <w:rPr>
          <w:color w:val="000000"/>
        </w:rPr>
        <w:t xml:space="preserve"> </w:t>
      </w:r>
      <w:r w:rsidRPr="00AD08B9">
        <w:rPr>
          <w:color w:val="000000"/>
        </w:rPr>
        <w:t>чтобы</w:t>
      </w:r>
      <w:r>
        <w:rPr>
          <w:color w:val="000000"/>
        </w:rPr>
        <w:t xml:space="preserve"> </w:t>
      </w:r>
      <w:r w:rsidRPr="00AD08B9">
        <w:rPr>
          <w:color w:val="000000"/>
        </w:rPr>
        <w:t>она</w:t>
      </w:r>
      <w:r>
        <w:rPr>
          <w:color w:val="000000"/>
        </w:rPr>
        <w:t xml:space="preserve"> снова и снова </w:t>
      </w:r>
      <w:r w:rsidRPr="00AD08B9">
        <w:rPr>
          <w:color w:val="000000"/>
        </w:rPr>
        <w:t>серди</w:t>
      </w:r>
      <w:r>
        <w:rPr>
          <w:color w:val="000000"/>
        </w:rPr>
        <w:t>лась</w:t>
      </w:r>
      <w:r w:rsidRPr="00AD08B9">
        <w:rPr>
          <w:color w:val="000000"/>
        </w:rPr>
        <w:t>.</w:t>
      </w:r>
      <w:r>
        <w:rPr>
          <w:color w:val="000000"/>
        </w:rPr>
        <w:t xml:space="preserve"> </w:t>
      </w:r>
      <w:r w:rsidRPr="00336D6F">
        <w:t>–</w:t>
      </w:r>
      <w:r>
        <w:t xml:space="preserve"> </w:t>
      </w:r>
      <w:r w:rsidRPr="00AD08B9">
        <w:rPr>
          <w:color w:val="000000"/>
        </w:rPr>
        <w:t>Даже</w:t>
      </w:r>
      <w:r>
        <w:rPr>
          <w:color w:val="000000"/>
        </w:rPr>
        <w:t xml:space="preserve"> </w:t>
      </w:r>
      <w:r w:rsidRPr="00AD08B9">
        <w:rPr>
          <w:color w:val="000000"/>
        </w:rPr>
        <w:t>если</w:t>
      </w:r>
      <w:r>
        <w:rPr>
          <w:color w:val="000000"/>
        </w:rPr>
        <w:t xml:space="preserve"> мне и нравилась мысль, что я вызываю у неё </w:t>
      </w:r>
      <w:r w:rsidRPr="00AD08B9">
        <w:rPr>
          <w:color w:val="000000"/>
        </w:rPr>
        <w:t>бабочек</w:t>
      </w:r>
      <w:r>
        <w:rPr>
          <w:color w:val="000000"/>
        </w:rPr>
        <w:t xml:space="preserve"> </w:t>
      </w:r>
      <w:r w:rsidRPr="00AD08B9">
        <w:rPr>
          <w:color w:val="000000"/>
        </w:rPr>
        <w:t>в</w:t>
      </w:r>
      <w:r>
        <w:rPr>
          <w:color w:val="000000"/>
        </w:rPr>
        <w:t xml:space="preserve"> </w:t>
      </w:r>
      <w:r w:rsidRPr="00AD08B9">
        <w:rPr>
          <w:color w:val="000000"/>
        </w:rPr>
        <w:t>животе.</w:t>
      </w:r>
    </w:p>
    <w:p w:rsidR="00C571F9" w:rsidRPr="007846F4" w:rsidRDefault="00C571F9" w:rsidP="00C571F9">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sidRPr="00AD08B9">
        <w:rPr>
          <w:color w:val="000000"/>
        </w:rPr>
        <w:t>Очень</w:t>
      </w:r>
      <w:r>
        <w:rPr>
          <w:color w:val="000000"/>
        </w:rPr>
        <w:t xml:space="preserve"> </w:t>
      </w:r>
      <w:r w:rsidRPr="00AD08B9">
        <w:rPr>
          <w:color w:val="000000"/>
        </w:rPr>
        <w:t>хорошо,</w:t>
      </w:r>
      <w:r>
        <w:rPr>
          <w:color w:val="000000"/>
        </w:rPr>
        <w:t xml:space="preserve"> </w:t>
      </w:r>
      <w:r w:rsidRPr="00336D6F">
        <w:t>–</w:t>
      </w:r>
      <w:r>
        <w:t xml:space="preserve"> </w:t>
      </w:r>
      <w:r w:rsidRPr="00AD08B9">
        <w:rPr>
          <w:color w:val="000000"/>
        </w:rPr>
        <w:t>сказал</w:t>
      </w:r>
      <w:r>
        <w:rPr>
          <w:color w:val="000000"/>
        </w:rPr>
        <w:t xml:space="preserve"> </w:t>
      </w:r>
      <w:r w:rsidRPr="00AD08B9">
        <w:rPr>
          <w:color w:val="000000"/>
        </w:rPr>
        <w:t>высокий</w:t>
      </w:r>
      <w:r>
        <w:rPr>
          <w:color w:val="000000"/>
        </w:rPr>
        <w:t xml:space="preserve"> </w:t>
      </w:r>
      <w:r w:rsidRPr="00AD08B9">
        <w:rPr>
          <w:color w:val="000000"/>
        </w:rPr>
        <w:t>мужчина</w:t>
      </w:r>
      <w:r>
        <w:rPr>
          <w:color w:val="000000"/>
        </w:rPr>
        <w:t xml:space="preserve"> </w:t>
      </w:r>
      <w:r w:rsidRPr="00AD08B9">
        <w:rPr>
          <w:color w:val="000000"/>
        </w:rPr>
        <w:t>и</w:t>
      </w:r>
      <w:r>
        <w:rPr>
          <w:color w:val="000000"/>
        </w:rPr>
        <w:t xml:space="preserve"> </w:t>
      </w:r>
      <w:r w:rsidRPr="00AD08B9">
        <w:rPr>
          <w:color w:val="000000"/>
        </w:rPr>
        <w:t>положил</w:t>
      </w:r>
      <w:r>
        <w:rPr>
          <w:color w:val="000000"/>
        </w:rPr>
        <w:t xml:space="preserve"> </w:t>
      </w:r>
      <w:r w:rsidRPr="00AD08B9">
        <w:rPr>
          <w:color w:val="000000"/>
        </w:rPr>
        <w:t>браслет</w:t>
      </w:r>
      <w:r>
        <w:rPr>
          <w:color w:val="000000"/>
        </w:rPr>
        <w:t xml:space="preserve"> </w:t>
      </w:r>
      <w:r w:rsidRPr="00AD08B9">
        <w:rPr>
          <w:color w:val="000000"/>
        </w:rPr>
        <w:t>вместе</w:t>
      </w:r>
      <w:r>
        <w:rPr>
          <w:color w:val="000000"/>
        </w:rPr>
        <w:t xml:space="preserve"> </w:t>
      </w:r>
      <w:r w:rsidRPr="00AD08B9">
        <w:rPr>
          <w:color w:val="000000"/>
        </w:rPr>
        <w:t>с</w:t>
      </w:r>
      <w:r>
        <w:rPr>
          <w:color w:val="000000"/>
        </w:rPr>
        <w:t xml:space="preserve"> </w:t>
      </w:r>
      <w:r w:rsidRPr="00AD08B9">
        <w:rPr>
          <w:color w:val="000000"/>
        </w:rPr>
        <w:t>выбранными</w:t>
      </w:r>
      <w:r>
        <w:rPr>
          <w:color w:val="000000"/>
        </w:rPr>
        <w:t xml:space="preserve"> подвесками </w:t>
      </w:r>
      <w:r w:rsidRPr="00AD08B9">
        <w:rPr>
          <w:color w:val="000000"/>
        </w:rPr>
        <w:t>в</w:t>
      </w:r>
      <w:r>
        <w:rPr>
          <w:color w:val="000000"/>
        </w:rPr>
        <w:t xml:space="preserve"> </w:t>
      </w:r>
      <w:r w:rsidRPr="00AD08B9">
        <w:rPr>
          <w:color w:val="000000"/>
        </w:rPr>
        <w:t>небольш</w:t>
      </w:r>
      <w:r>
        <w:rPr>
          <w:color w:val="000000"/>
        </w:rPr>
        <w:t xml:space="preserve">ой мешочек из </w:t>
      </w:r>
      <w:r w:rsidRPr="00AD08B9">
        <w:rPr>
          <w:color w:val="000000"/>
        </w:rPr>
        <w:t>синего</w:t>
      </w:r>
      <w:r>
        <w:rPr>
          <w:color w:val="000000"/>
        </w:rPr>
        <w:t xml:space="preserve"> </w:t>
      </w:r>
      <w:r w:rsidRPr="00AD08B9">
        <w:rPr>
          <w:color w:val="000000"/>
        </w:rPr>
        <w:t>бархата.</w:t>
      </w:r>
      <w:r w:rsidRPr="003E605F">
        <w:rPr>
          <w:rStyle w:val="apple-converted-space"/>
          <w:color w:val="000000"/>
        </w:rPr>
        <w:t xml:space="preserve"> </w:t>
      </w:r>
      <w:r w:rsidRPr="00336D6F">
        <w:t>–</w:t>
      </w:r>
      <w:r>
        <w:t xml:space="preserve"> Хотите, чтобы я упаковал б</w:t>
      </w:r>
      <w:r>
        <w:rPr>
          <w:color w:val="000000"/>
        </w:rPr>
        <w:t>раслет?</w:t>
      </w:r>
    </w:p>
    <w:p w:rsidR="00C571F9" w:rsidRDefault="00C571F9" w:rsidP="00C571F9">
      <w:pPr>
        <w:pStyle w:val="western"/>
        <w:shd w:val="clear" w:color="auto" w:fill="FFFFFF"/>
        <w:spacing w:before="0" w:after="0"/>
        <w:ind w:firstLine="461"/>
        <w:jc w:val="both"/>
        <w:rPr>
          <w:rStyle w:val="apple-converted-space"/>
          <w:color w:val="000000"/>
        </w:rPr>
      </w:pPr>
      <w:r w:rsidRPr="00AD08B9">
        <w:rPr>
          <w:color w:val="000000"/>
        </w:rPr>
        <w:t>Я</w:t>
      </w:r>
      <w:r>
        <w:rPr>
          <w:color w:val="000000"/>
        </w:rPr>
        <w:t xml:space="preserve"> по</w:t>
      </w:r>
      <w:r w:rsidRPr="00AD08B9">
        <w:rPr>
          <w:color w:val="000000"/>
        </w:rPr>
        <w:t>жевал</w:t>
      </w:r>
      <w:r>
        <w:rPr>
          <w:color w:val="000000"/>
        </w:rPr>
        <w:t xml:space="preserve"> </w:t>
      </w:r>
      <w:r w:rsidRPr="00AD08B9">
        <w:rPr>
          <w:color w:val="000000"/>
        </w:rPr>
        <w:t>губу.</w:t>
      </w:r>
      <w:r w:rsidRPr="003E605F">
        <w:rPr>
          <w:rStyle w:val="apple-converted-space"/>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w:t>
      </w:r>
      <w:r w:rsidRPr="00AD08B9">
        <w:rPr>
          <w:color w:val="000000"/>
        </w:rPr>
        <w:t>Хм,</w:t>
      </w:r>
      <w:r>
        <w:rPr>
          <w:color w:val="000000"/>
        </w:rPr>
        <w:t xml:space="preserve"> </w:t>
      </w:r>
      <w:r w:rsidRPr="00AD08B9">
        <w:rPr>
          <w:color w:val="000000"/>
        </w:rPr>
        <w:t>нет.</w:t>
      </w:r>
      <w:r w:rsidRPr="003E605F">
        <w:rPr>
          <w:rStyle w:val="apple-converted-space"/>
          <w:color w:val="000000"/>
        </w:rPr>
        <w:t xml:space="preserve"> </w:t>
      </w:r>
      <w:r w:rsidRPr="00AD08B9">
        <w:rPr>
          <w:color w:val="000000"/>
        </w:rPr>
        <w:t>Спасибо.</w:t>
      </w:r>
      <w:r>
        <w:rPr>
          <w:color w:val="000000"/>
        </w:rPr>
        <w:t xml:space="preserve"> </w:t>
      </w:r>
      <w:r w:rsidRPr="00336D6F">
        <w:t>–</w:t>
      </w:r>
      <w:r>
        <w:t xml:space="preserve"> </w:t>
      </w:r>
      <w:r w:rsidRPr="00AD08B9">
        <w:rPr>
          <w:color w:val="000000"/>
        </w:rPr>
        <w:t>По</w:t>
      </w:r>
      <w:r>
        <w:rPr>
          <w:color w:val="000000"/>
        </w:rPr>
        <w:t xml:space="preserve"> </w:t>
      </w:r>
      <w:r w:rsidRPr="00AD08B9">
        <w:rPr>
          <w:color w:val="000000"/>
        </w:rPr>
        <w:t>какой-то</w:t>
      </w:r>
      <w:r>
        <w:rPr>
          <w:color w:val="000000"/>
        </w:rPr>
        <w:t xml:space="preserve"> причине </w:t>
      </w:r>
      <w:r w:rsidRPr="00AD08B9">
        <w:rPr>
          <w:color w:val="000000"/>
        </w:rPr>
        <w:t>я</w:t>
      </w:r>
      <w:r>
        <w:rPr>
          <w:color w:val="000000"/>
        </w:rPr>
        <w:t xml:space="preserve"> сам </w:t>
      </w:r>
      <w:r w:rsidRPr="00AD08B9">
        <w:rPr>
          <w:color w:val="000000"/>
        </w:rPr>
        <w:t>хотел</w:t>
      </w:r>
      <w:r>
        <w:rPr>
          <w:color w:val="000000"/>
        </w:rPr>
        <w:t xml:space="preserve"> упаковать его дома. </w:t>
      </w:r>
      <w:r w:rsidRPr="00AD08B9">
        <w:rPr>
          <w:color w:val="000000"/>
        </w:rPr>
        <w:t>Кроме</w:t>
      </w:r>
      <w:r>
        <w:rPr>
          <w:color w:val="000000"/>
        </w:rPr>
        <w:t xml:space="preserve"> </w:t>
      </w:r>
      <w:r w:rsidRPr="00AD08B9">
        <w:rPr>
          <w:color w:val="000000"/>
        </w:rPr>
        <w:t>того,</w:t>
      </w:r>
      <w:r>
        <w:rPr>
          <w:color w:val="000000"/>
        </w:rPr>
        <w:t xml:space="preserve"> </w:t>
      </w:r>
      <w:r w:rsidRPr="00AD08B9">
        <w:rPr>
          <w:color w:val="000000"/>
        </w:rPr>
        <w:t>я</w:t>
      </w:r>
      <w:r>
        <w:rPr>
          <w:color w:val="000000"/>
        </w:rPr>
        <w:t xml:space="preserve"> </w:t>
      </w:r>
      <w:r w:rsidRPr="00AD08B9">
        <w:rPr>
          <w:color w:val="000000"/>
        </w:rPr>
        <w:t>хотел</w:t>
      </w:r>
      <w:r>
        <w:rPr>
          <w:color w:val="000000"/>
        </w:rPr>
        <w:t xml:space="preserve"> </w:t>
      </w:r>
      <w:r w:rsidRPr="00AD08B9">
        <w:rPr>
          <w:color w:val="000000"/>
        </w:rPr>
        <w:t>ещ</w:t>
      </w:r>
      <w:r>
        <w:rPr>
          <w:color w:val="000000"/>
        </w:rPr>
        <w:t xml:space="preserve">ё </w:t>
      </w:r>
      <w:r w:rsidRPr="00AD08B9">
        <w:rPr>
          <w:color w:val="000000"/>
        </w:rPr>
        <w:t>раз</w:t>
      </w:r>
      <w:r>
        <w:rPr>
          <w:color w:val="000000"/>
        </w:rPr>
        <w:t xml:space="preserve"> </w:t>
      </w:r>
      <w:r w:rsidRPr="00AD08B9">
        <w:rPr>
          <w:color w:val="000000"/>
        </w:rPr>
        <w:t>взглянуть</w:t>
      </w:r>
      <w:r>
        <w:rPr>
          <w:color w:val="000000"/>
        </w:rPr>
        <w:t xml:space="preserve"> </w:t>
      </w:r>
      <w:r w:rsidRPr="00AD08B9">
        <w:rPr>
          <w:color w:val="000000"/>
        </w:rPr>
        <w:t>на</w:t>
      </w:r>
      <w:r>
        <w:rPr>
          <w:color w:val="000000"/>
        </w:rPr>
        <w:t xml:space="preserve"> него </w:t>
      </w:r>
      <w:r w:rsidRPr="00AD08B9">
        <w:rPr>
          <w:color w:val="000000"/>
        </w:rPr>
        <w:t>перед</w:t>
      </w:r>
      <w:r>
        <w:rPr>
          <w:color w:val="000000"/>
        </w:rPr>
        <w:t xml:space="preserve"> </w:t>
      </w:r>
      <w:r w:rsidRPr="00AD08B9">
        <w:rPr>
          <w:color w:val="000000"/>
        </w:rPr>
        <w:t>тем</w:t>
      </w:r>
      <w:r>
        <w:rPr>
          <w:color w:val="000000"/>
        </w:rPr>
        <w:t xml:space="preserve">, как </w:t>
      </w:r>
      <w:r w:rsidRPr="00AD08B9">
        <w:rPr>
          <w:color w:val="000000"/>
        </w:rPr>
        <w:t>упаков</w:t>
      </w:r>
      <w:r>
        <w:rPr>
          <w:color w:val="000000"/>
        </w:rPr>
        <w:t>ать</w:t>
      </w:r>
      <w:r w:rsidRPr="00AD08B9">
        <w:rPr>
          <w:color w:val="000000"/>
        </w:rPr>
        <w:t>.</w:t>
      </w:r>
    </w:p>
    <w:p w:rsidR="00C571F9" w:rsidRPr="005650EC" w:rsidRDefault="00C571F9" w:rsidP="00C571F9">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Pr>
          <w:color w:val="000000"/>
        </w:rPr>
        <w:t>Хорошо</w:t>
      </w:r>
      <w:r w:rsidRPr="00AD08B9">
        <w:rPr>
          <w:color w:val="000000"/>
        </w:rPr>
        <w:t>.</w:t>
      </w:r>
      <w:r w:rsidRPr="005650EC">
        <w:t xml:space="preserve"> </w:t>
      </w:r>
      <w:r w:rsidRPr="00336D6F">
        <w:t>–</w:t>
      </w:r>
      <w:r>
        <w:rPr>
          <w:color w:val="000000"/>
        </w:rPr>
        <w:t xml:space="preserve"> </w:t>
      </w:r>
      <w:r w:rsidRPr="00AD08B9">
        <w:rPr>
          <w:color w:val="000000"/>
        </w:rPr>
        <w:t>Он</w:t>
      </w:r>
      <w:r>
        <w:rPr>
          <w:color w:val="000000"/>
        </w:rPr>
        <w:t xml:space="preserve"> </w:t>
      </w:r>
      <w:r w:rsidRPr="00AD08B9">
        <w:rPr>
          <w:color w:val="000000"/>
        </w:rPr>
        <w:t>положил</w:t>
      </w:r>
      <w:r>
        <w:rPr>
          <w:color w:val="000000"/>
        </w:rPr>
        <w:t xml:space="preserve"> </w:t>
      </w:r>
      <w:r w:rsidRPr="00AD08B9">
        <w:rPr>
          <w:color w:val="000000"/>
        </w:rPr>
        <w:t>бархатный</w:t>
      </w:r>
      <w:r>
        <w:rPr>
          <w:color w:val="000000"/>
        </w:rPr>
        <w:t xml:space="preserve"> мешочек</w:t>
      </w:r>
      <w:r w:rsidRPr="00AD08B9">
        <w:rPr>
          <w:color w:val="000000"/>
        </w:rPr>
        <w:t xml:space="preserve"> в</w:t>
      </w:r>
      <w:r>
        <w:rPr>
          <w:color w:val="000000"/>
        </w:rPr>
        <w:t xml:space="preserve"> </w:t>
      </w:r>
      <w:r w:rsidRPr="00AD08B9">
        <w:rPr>
          <w:color w:val="000000"/>
        </w:rPr>
        <w:t>небольш</w:t>
      </w:r>
      <w:r>
        <w:rPr>
          <w:color w:val="000000"/>
        </w:rPr>
        <w:t xml:space="preserve">ую </w:t>
      </w:r>
      <w:r w:rsidRPr="00AD08B9">
        <w:rPr>
          <w:color w:val="000000"/>
        </w:rPr>
        <w:t>короб</w:t>
      </w:r>
      <w:r>
        <w:rPr>
          <w:color w:val="000000"/>
        </w:rPr>
        <w:t xml:space="preserve">очку из </w:t>
      </w:r>
      <w:r w:rsidRPr="00AD08B9">
        <w:rPr>
          <w:color w:val="000000"/>
        </w:rPr>
        <w:t>твердого</w:t>
      </w:r>
      <w:r>
        <w:rPr>
          <w:color w:val="000000"/>
        </w:rPr>
        <w:t xml:space="preserve"> </w:t>
      </w:r>
      <w:r w:rsidRPr="00AD08B9">
        <w:rPr>
          <w:color w:val="000000"/>
        </w:rPr>
        <w:t>картона</w:t>
      </w:r>
      <w:r>
        <w:rPr>
          <w:color w:val="000000"/>
        </w:rPr>
        <w:t xml:space="preserve"> </w:t>
      </w:r>
      <w:r w:rsidRPr="00AD08B9">
        <w:rPr>
          <w:color w:val="000000"/>
        </w:rPr>
        <w:t>и</w:t>
      </w:r>
      <w:r>
        <w:rPr>
          <w:color w:val="000000"/>
        </w:rPr>
        <w:t xml:space="preserve"> на </w:t>
      </w:r>
      <w:r w:rsidRPr="00AD08B9">
        <w:rPr>
          <w:color w:val="000000"/>
        </w:rPr>
        <w:t>старомодном</w:t>
      </w:r>
      <w:r>
        <w:rPr>
          <w:color w:val="000000"/>
        </w:rPr>
        <w:t xml:space="preserve"> </w:t>
      </w:r>
      <w:r w:rsidRPr="00AD08B9">
        <w:rPr>
          <w:color w:val="000000"/>
        </w:rPr>
        <w:t>кассовом</w:t>
      </w:r>
      <w:r>
        <w:rPr>
          <w:color w:val="000000"/>
        </w:rPr>
        <w:t xml:space="preserve"> </w:t>
      </w:r>
      <w:r w:rsidRPr="00AD08B9">
        <w:rPr>
          <w:color w:val="000000"/>
        </w:rPr>
        <w:t>аппарате</w:t>
      </w:r>
      <w:r w:rsidRPr="000C4DF7">
        <w:rPr>
          <w:color w:val="000000"/>
        </w:rPr>
        <w:t xml:space="preserve"> </w:t>
      </w:r>
      <w:r>
        <w:rPr>
          <w:color w:val="000000"/>
        </w:rPr>
        <w:t xml:space="preserve">пробил </w:t>
      </w:r>
      <w:r w:rsidRPr="00AD08B9">
        <w:rPr>
          <w:color w:val="000000"/>
        </w:rPr>
        <w:t>три</w:t>
      </w:r>
      <w:r>
        <w:rPr>
          <w:color w:val="000000"/>
        </w:rPr>
        <w:t xml:space="preserve"> цены</w:t>
      </w:r>
      <w:r w:rsidRPr="00AD08B9">
        <w:rPr>
          <w:color w:val="000000"/>
        </w:rPr>
        <w:t>.</w:t>
      </w:r>
      <w:r w:rsidRPr="003E605F">
        <w:rPr>
          <w:rStyle w:val="apple-converted-space"/>
          <w:color w:val="000000"/>
        </w:rPr>
        <w:t xml:space="preserve"> </w:t>
      </w:r>
      <w:r w:rsidRPr="00336D6F">
        <w:t>–</w:t>
      </w:r>
      <w:r>
        <w:t xml:space="preserve"> </w:t>
      </w:r>
      <w:r w:rsidRPr="005650EC">
        <w:rPr>
          <w:color w:val="000000"/>
        </w:rPr>
        <w:t>С налог</w:t>
      </w:r>
      <w:r>
        <w:rPr>
          <w:color w:val="000000"/>
        </w:rPr>
        <w:t>ом это</w:t>
      </w:r>
      <w:r w:rsidRPr="005650EC">
        <w:rPr>
          <w:color w:val="000000"/>
        </w:rPr>
        <w:t xml:space="preserve"> будет тридцать семь восемьдесят, </w:t>
      </w:r>
      <w:r>
        <w:rPr>
          <w:color w:val="000000"/>
        </w:rPr>
        <w:t>сэр.</w:t>
      </w:r>
    </w:p>
    <w:p w:rsidR="00C571F9" w:rsidRDefault="00C571F9" w:rsidP="00C571F9">
      <w:pPr>
        <w:pStyle w:val="western"/>
        <w:shd w:val="clear" w:color="auto" w:fill="FFFFFF"/>
        <w:spacing w:before="0" w:after="0"/>
        <w:ind w:firstLine="461"/>
        <w:jc w:val="both"/>
        <w:rPr>
          <w:rStyle w:val="apple-converted-space"/>
          <w:color w:val="000000"/>
        </w:rPr>
      </w:pPr>
      <w:r w:rsidRPr="00AD08B9">
        <w:rPr>
          <w:color w:val="000000"/>
        </w:rPr>
        <w:t>К</w:t>
      </w:r>
      <w:r>
        <w:rPr>
          <w:color w:val="000000"/>
        </w:rPr>
        <w:t xml:space="preserve">огда </w:t>
      </w:r>
      <w:r w:rsidRPr="00AD08B9">
        <w:rPr>
          <w:color w:val="000000"/>
        </w:rPr>
        <w:t>я</w:t>
      </w:r>
      <w:r>
        <w:rPr>
          <w:color w:val="000000"/>
        </w:rPr>
        <w:t xml:space="preserve"> стал доставать </w:t>
      </w:r>
      <w:r w:rsidRPr="00AD08B9">
        <w:rPr>
          <w:color w:val="000000"/>
        </w:rPr>
        <w:t>деньги</w:t>
      </w:r>
      <w:r>
        <w:rPr>
          <w:color w:val="000000"/>
        </w:rPr>
        <w:t xml:space="preserve"> </w:t>
      </w:r>
      <w:r w:rsidRPr="00AD08B9">
        <w:rPr>
          <w:color w:val="000000"/>
        </w:rPr>
        <w:t>из</w:t>
      </w:r>
      <w:r>
        <w:rPr>
          <w:color w:val="000000"/>
        </w:rPr>
        <w:t xml:space="preserve"> </w:t>
      </w:r>
      <w:r w:rsidRPr="00AD08B9">
        <w:rPr>
          <w:color w:val="000000"/>
        </w:rPr>
        <w:t>бумажника,</w:t>
      </w:r>
      <w:r>
        <w:rPr>
          <w:color w:val="000000"/>
        </w:rPr>
        <w:t xml:space="preserve"> И</w:t>
      </w:r>
      <w:r w:rsidRPr="00AD08B9">
        <w:rPr>
          <w:color w:val="000000"/>
        </w:rPr>
        <w:t>тан</w:t>
      </w:r>
      <w:r>
        <w:rPr>
          <w:color w:val="000000"/>
        </w:rPr>
        <w:t xml:space="preserve"> </w:t>
      </w:r>
      <w:r w:rsidRPr="00AD08B9">
        <w:rPr>
          <w:color w:val="000000"/>
        </w:rPr>
        <w:t>прервал</w:t>
      </w:r>
      <w:r>
        <w:rPr>
          <w:color w:val="000000"/>
        </w:rPr>
        <w:t xml:space="preserve"> </w:t>
      </w:r>
      <w:r w:rsidRPr="00AD08B9">
        <w:rPr>
          <w:color w:val="000000"/>
        </w:rPr>
        <w:t>меня.</w:t>
      </w:r>
      <w:r w:rsidRPr="003E605F">
        <w:rPr>
          <w:rStyle w:val="apple-converted-space"/>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w:t>
      </w:r>
      <w:r w:rsidRPr="00AD08B9">
        <w:rPr>
          <w:color w:val="000000"/>
        </w:rPr>
        <w:t>Э-э...</w:t>
      </w:r>
      <w:r>
        <w:rPr>
          <w:color w:val="000000"/>
        </w:rPr>
        <w:t xml:space="preserve"> </w:t>
      </w:r>
      <w:r w:rsidRPr="00AD08B9">
        <w:rPr>
          <w:color w:val="000000"/>
        </w:rPr>
        <w:t>подождите.</w:t>
      </w:r>
      <w:r w:rsidRPr="003E605F">
        <w:rPr>
          <w:rStyle w:val="apple-converted-space"/>
          <w:color w:val="000000"/>
        </w:rPr>
        <w:t xml:space="preserve"> </w:t>
      </w:r>
      <w:r w:rsidRPr="00AD08B9">
        <w:rPr>
          <w:color w:val="000000"/>
        </w:rPr>
        <w:t>М</w:t>
      </w:r>
      <w:r>
        <w:rPr>
          <w:color w:val="000000"/>
        </w:rPr>
        <w:t xml:space="preserve">ожет быть, я… </w:t>
      </w:r>
      <w:r w:rsidRPr="00AD08B9">
        <w:rPr>
          <w:color w:val="000000"/>
        </w:rPr>
        <w:t>могу</w:t>
      </w:r>
      <w:r>
        <w:rPr>
          <w:color w:val="000000"/>
        </w:rPr>
        <w:t xml:space="preserve"> ли </w:t>
      </w:r>
      <w:r w:rsidRPr="00AD08B9">
        <w:rPr>
          <w:color w:val="000000"/>
        </w:rPr>
        <w:t>я</w:t>
      </w:r>
      <w:r>
        <w:rPr>
          <w:color w:val="000000"/>
        </w:rPr>
        <w:t xml:space="preserve">… </w:t>
      </w:r>
      <w:r w:rsidRPr="00AD08B9">
        <w:rPr>
          <w:color w:val="000000"/>
        </w:rPr>
        <w:t>гм</w:t>
      </w:r>
      <w:r>
        <w:rPr>
          <w:color w:val="000000"/>
        </w:rPr>
        <w:t>м</w:t>
      </w:r>
      <w:r w:rsidRPr="00AD08B9">
        <w:rPr>
          <w:color w:val="000000"/>
        </w:rPr>
        <w:t>,</w:t>
      </w:r>
      <w:r>
        <w:rPr>
          <w:color w:val="000000"/>
        </w:rPr>
        <w:t xml:space="preserve"> </w:t>
      </w:r>
      <w:r w:rsidRPr="00AD08B9">
        <w:rPr>
          <w:color w:val="000000"/>
        </w:rPr>
        <w:t>добавить</w:t>
      </w:r>
      <w:r>
        <w:rPr>
          <w:color w:val="000000"/>
        </w:rPr>
        <w:t xml:space="preserve"> ещё одну фигурку </w:t>
      </w:r>
      <w:r w:rsidRPr="00AD08B9">
        <w:rPr>
          <w:color w:val="000000"/>
        </w:rPr>
        <w:t>к</w:t>
      </w:r>
      <w:r>
        <w:rPr>
          <w:color w:val="000000"/>
        </w:rPr>
        <w:t xml:space="preserve"> </w:t>
      </w:r>
      <w:r w:rsidRPr="00AD08B9">
        <w:rPr>
          <w:color w:val="000000"/>
        </w:rPr>
        <w:t>браслет</w:t>
      </w:r>
      <w:r>
        <w:rPr>
          <w:color w:val="000000"/>
        </w:rPr>
        <w:t xml:space="preserve">у </w:t>
      </w:r>
      <w:r w:rsidRPr="00AD08B9">
        <w:rPr>
          <w:color w:val="000000"/>
        </w:rPr>
        <w:t>для</w:t>
      </w:r>
      <w:r>
        <w:rPr>
          <w:color w:val="000000"/>
        </w:rPr>
        <w:t xml:space="preserve"> Сью</w:t>
      </w:r>
      <w:r w:rsidRPr="00AD08B9">
        <w:rPr>
          <w:color w:val="000000"/>
        </w:rPr>
        <w:t>?</w:t>
      </w:r>
      <w:r>
        <w:rPr>
          <w:color w:val="000000"/>
        </w:rPr>
        <w:t xml:space="preserve"> </w:t>
      </w:r>
    </w:p>
    <w:p w:rsidR="00C571F9" w:rsidRDefault="00C571F9" w:rsidP="00C571F9">
      <w:pPr>
        <w:pStyle w:val="western"/>
        <w:shd w:val="clear" w:color="auto" w:fill="FFFFFF"/>
        <w:spacing w:before="0" w:after="0"/>
        <w:ind w:firstLine="461"/>
        <w:jc w:val="both"/>
        <w:rPr>
          <w:rStyle w:val="apple-converted-space"/>
          <w:color w:val="000000"/>
        </w:rPr>
      </w:pPr>
      <w:r>
        <w:rPr>
          <w:color w:val="000000"/>
        </w:rPr>
        <w:t xml:space="preserve">И в </w:t>
      </w:r>
      <w:r w:rsidRPr="00AD08B9">
        <w:rPr>
          <w:color w:val="000000"/>
        </w:rPr>
        <w:t>самом</w:t>
      </w:r>
      <w:r>
        <w:rPr>
          <w:color w:val="000000"/>
        </w:rPr>
        <w:t xml:space="preserve"> </w:t>
      </w:r>
      <w:r w:rsidRPr="00AD08B9">
        <w:rPr>
          <w:color w:val="000000"/>
        </w:rPr>
        <w:t>деле...</w:t>
      </w:r>
      <w:r>
        <w:rPr>
          <w:color w:val="000000"/>
        </w:rPr>
        <w:t xml:space="preserve"> почему бы и нет</w:t>
      </w:r>
      <w:r w:rsidRPr="00AD08B9">
        <w:rPr>
          <w:color w:val="000000"/>
        </w:rPr>
        <w:t>?</w:t>
      </w:r>
      <w:r w:rsidRPr="003E605F">
        <w:rPr>
          <w:rStyle w:val="apple-converted-space"/>
          <w:color w:val="000000"/>
        </w:rPr>
        <w:t xml:space="preserve"> </w:t>
      </w:r>
      <w:r>
        <w:rPr>
          <w:rStyle w:val="apple-converted-space"/>
          <w:color w:val="000000"/>
        </w:rPr>
        <w:t xml:space="preserve">Так или иначе, браслет </w:t>
      </w:r>
      <w:r w:rsidRPr="00AD08B9">
        <w:rPr>
          <w:color w:val="000000"/>
        </w:rPr>
        <w:t>выглядел</w:t>
      </w:r>
      <w:r>
        <w:rPr>
          <w:color w:val="000000"/>
        </w:rPr>
        <w:t xml:space="preserve"> </w:t>
      </w:r>
      <w:r w:rsidRPr="00AD08B9">
        <w:rPr>
          <w:color w:val="000000"/>
        </w:rPr>
        <w:t>немного</w:t>
      </w:r>
      <w:r>
        <w:rPr>
          <w:color w:val="000000"/>
        </w:rPr>
        <w:t xml:space="preserve"> уныло </w:t>
      </w:r>
      <w:r w:rsidRPr="00AD08B9">
        <w:rPr>
          <w:color w:val="000000"/>
        </w:rPr>
        <w:t>только</w:t>
      </w:r>
      <w:r>
        <w:rPr>
          <w:color w:val="000000"/>
        </w:rPr>
        <w:t xml:space="preserve"> лишь </w:t>
      </w:r>
      <w:r w:rsidRPr="00AD08B9">
        <w:rPr>
          <w:color w:val="000000"/>
        </w:rPr>
        <w:t>с</w:t>
      </w:r>
      <w:r>
        <w:rPr>
          <w:color w:val="000000"/>
        </w:rPr>
        <w:t xml:space="preserve"> </w:t>
      </w:r>
      <w:r w:rsidRPr="00AD08B9">
        <w:rPr>
          <w:color w:val="000000"/>
        </w:rPr>
        <w:t>двумя</w:t>
      </w:r>
      <w:r>
        <w:rPr>
          <w:color w:val="000000"/>
        </w:rPr>
        <w:t xml:space="preserve"> подвесками</w:t>
      </w:r>
      <w:r w:rsidRPr="00AD08B9">
        <w:rPr>
          <w:color w:val="000000"/>
        </w:rPr>
        <w:t>.</w:t>
      </w:r>
      <w:r w:rsidRPr="003E605F">
        <w:rPr>
          <w:rStyle w:val="apple-converted-space"/>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w:t>
      </w:r>
      <w:r w:rsidRPr="00AD08B9">
        <w:rPr>
          <w:color w:val="000000"/>
        </w:rPr>
        <w:t>Конечно,</w:t>
      </w:r>
      <w:r>
        <w:rPr>
          <w:color w:val="000000"/>
        </w:rPr>
        <w:t xml:space="preserve"> </w:t>
      </w:r>
      <w:r w:rsidRPr="00AD08B9">
        <w:rPr>
          <w:color w:val="000000"/>
        </w:rPr>
        <w:t>иди</w:t>
      </w:r>
      <w:r>
        <w:rPr>
          <w:color w:val="000000"/>
        </w:rPr>
        <w:t xml:space="preserve"> </w:t>
      </w:r>
      <w:r w:rsidRPr="00AD08B9">
        <w:rPr>
          <w:color w:val="000000"/>
        </w:rPr>
        <w:t>и</w:t>
      </w:r>
      <w:r>
        <w:rPr>
          <w:color w:val="000000"/>
        </w:rPr>
        <w:t xml:space="preserve"> выбери ещё одну.</w:t>
      </w:r>
    </w:p>
    <w:p w:rsidR="00C571F9" w:rsidRDefault="00C571F9" w:rsidP="00C571F9">
      <w:pPr>
        <w:pStyle w:val="western"/>
        <w:shd w:val="clear" w:color="auto" w:fill="FFFFFF"/>
        <w:spacing w:before="0" w:after="0"/>
        <w:ind w:firstLine="461"/>
        <w:jc w:val="both"/>
        <w:rPr>
          <w:rStyle w:val="apple-converted-space"/>
          <w:color w:val="000000"/>
        </w:rPr>
      </w:pPr>
      <w:r w:rsidRPr="00AD08B9">
        <w:rPr>
          <w:color w:val="000000"/>
        </w:rPr>
        <w:t>Он</w:t>
      </w:r>
      <w:r>
        <w:rPr>
          <w:color w:val="000000"/>
        </w:rPr>
        <w:t xml:space="preserve"> </w:t>
      </w:r>
      <w:r w:rsidRPr="00AD08B9">
        <w:rPr>
          <w:color w:val="000000"/>
        </w:rPr>
        <w:t>ухмыл</w:t>
      </w:r>
      <w:r>
        <w:rPr>
          <w:color w:val="000000"/>
        </w:rPr>
        <w:t>ьнулся</w:t>
      </w:r>
      <w:r w:rsidRPr="00AD08B9">
        <w:rPr>
          <w:color w:val="000000"/>
        </w:rPr>
        <w:t>.</w:t>
      </w:r>
      <w:r w:rsidRPr="003E605F">
        <w:rPr>
          <w:rStyle w:val="apple-converted-space"/>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Я уже выбрал</w:t>
      </w:r>
      <w:r w:rsidRPr="00AD08B9">
        <w:rPr>
          <w:color w:val="000000"/>
        </w:rPr>
        <w:t>.</w:t>
      </w:r>
      <w:r w:rsidRPr="005650EC">
        <w:t xml:space="preserve"> </w:t>
      </w:r>
      <w:r w:rsidRPr="00336D6F">
        <w:t>–</w:t>
      </w:r>
      <w:r>
        <w:rPr>
          <w:color w:val="000000"/>
        </w:rPr>
        <w:t xml:space="preserve"> Итан указал продавцу на понравившуюся подвеску в </w:t>
      </w:r>
      <w:r w:rsidRPr="00AD08B9">
        <w:rPr>
          <w:color w:val="000000"/>
        </w:rPr>
        <w:t>нижней</w:t>
      </w:r>
      <w:r>
        <w:rPr>
          <w:color w:val="000000"/>
        </w:rPr>
        <w:t xml:space="preserve"> </w:t>
      </w:r>
      <w:r w:rsidRPr="00AD08B9">
        <w:rPr>
          <w:color w:val="000000"/>
        </w:rPr>
        <w:t>части</w:t>
      </w:r>
      <w:r>
        <w:rPr>
          <w:color w:val="000000"/>
        </w:rPr>
        <w:t xml:space="preserve"> лотка</w:t>
      </w:r>
      <w:r w:rsidRPr="00AD08B9">
        <w:rPr>
          <w:color w:val="000000"/>
        </w:rPr>
        <w:t>.</w:t>
      </w:r>
      <w:r w:rsidRPr="003E605F">
        <w:rPr>
          <w:rStyle w:val="apple-converted-space"/>
          <w:color w:val="000000"/>
        </w:rPr>
        <w:t xml:space="preserve"> </w:t>
      </w:r>
      <w:r w:rsidRPr="00AD08B9">
        <w:rPr>
          <w:color w:val="000000"/>
        </w:rPr>
        <w:t>И</w:t>
      </w:r>
      <w:r>
        <w:rPr>
          <w:color w:val="000000"/>
        </w:rPr>
        <w:t xml:space="preserve"> </w:t>
      </w:r>
      <w:r w:rsidRPr="00AD08B9">
        <w:rPr>
          <w:color w:val="000000"/>
        </w:rPr>
        <w:t>я</w:t>
      </w:r>
      <w:r>
        <w:rPr>
          <w:color w:val="000000"/>
        </w:rPr>
        <w:t xml:space="preserve"> засмеялся</w:t>
      </w:r>
      <w:r w:rsidRPr="00AD08B9">
        <w:rPr>
          <w:color w:val="000000"/>
        </w:rPr>
        <w:t>.</w:t>
      </w:r>
      <w:r w:rsidRPr="003E605F">
        <w:rPr>
          <w:rStyle w:val="apple-converted-space"/>
          <w:color w:val="000000"/>
        </w:rPr>
        <w:t xml:space="preserve"> </w:t>
      </w:r>
      <w:r w:rsidRPr="00AD08B9">
        <w:rPr>
          <w:color w:val="000000"/>
        </w:rPr>
        <w:t>Это</w:t>
      </w:r>
      <w:r>
        <w:rPr>
          <w:color w:val="000000"/>
        </w:rPr>
        <w:t xml:space="preserve"> </w:t>
      </w:r>
      <w:r w:rsidRPr="00AD08B9">
        <w:rPr>
          <w:color w:val="000000"/>
        </w:rPr>
        <w:t>была</w:t>
      </w:r>
      <w:r>
        <w:rPr>
          <w:color w:val="000000"/>
        </w:rPr>
        <w:t xml:space="preserve"> </w:t>
      </w:r>
      <w:r w:rsidRPr="00AD08B9">
        <w:rPr>
          <w:color w:val="000000"/>
        </w:rPr>
        <w:t>крошечная</w:t>
      </w:r>
      <w:r>
        <w:rPr>
          <w:color w:val="000000"/>
        </w:rPr>
        <w:t xml:space="preserve"> фигурка </w:t>
      </w:r>
      <w:r w:rsidRPr="00AD08B9">
        <w:rPr>
          <w:color w:val="000000"/>
        </w:rPr>
        <w:t>Супер</w:t>
      </w:r>
      <w:r>
        <w:rPr>
          <w:color w:val="000000"/>
        </w:rPr>
        <w:t xml:space="preserve"> </w:t>
      </w:r>
      <w:r w:rsidRPr="00AD08B9">
        <w:rPr>
          <w:color w:val="000000"/>
        </w:rPr>
        <w:t>Марио.</w:t>
      </w:r>
      <w:r w:rsidRPr="003E605F">
        <w:rPr>
          <w:rStyle w:val="apple-converted-space"/>
          <w:color w:val="000000"/>
        </w:rPr>
        <w:t xml:space="preserve"> </w:t>
      </w:r>
      <w:r>
        <w:rPr>
          <w:color w:val="000000"/>
        </w:rPr>
        <w:t>Ничего лучше он точно выбрать не мог</w:t>
      </w:r>
      <w:r w:rsidRPr="00AD08B9">
        <w:rPr>
          <w:color w:val="000000"/>
        </w:rPr>
        <w:t>.</w:t>
      </w:r>
    </w:p>
    <w:p w:rsidR="00C571F9" w:rsidRDefault="00C571F9" w:rsidP="00C571F9">
      <w:pPr>
        <w:pStyle w:val="western"/>
        <w:shd w:val="clear" w:color="auto" w:fill="FFFFFF"/>
        <w:spacing w:before="0" w:after="0"/>
        <w:ind w:firstLine="461"/>
        <w:jc w:val="both"/>
        <w:rPr>
          <w:rStyle w:val="apple-converted-space"/>
          <w:color w:val="000000"/>
        </w:rPr>
      </w:pPr>
      <w:r>
        <w:rPr>
          <w:color w:val="000000"/>
        </w:rPr>
        <w:lastRenderedPageBreak/>
        <w:t>И</w:t>
      </w:r>
      <w:r w:rsidRPr="00AD08B9">
        <w:rPr>
          <w:color w:val="000000"/>
        </w:rPr>
        <w:t>тан</w:t>
      </w:r>
      <w:r>
        <w:rPr>
          <w:color w:val="000000"/>
        </w:rPr>
        <w:t xml:space="preserve"> </w:t>
      </w:r>
      <w:r w:rsidRPr="00AD08B9">
        <w:rPr>
          <w:color w:val="000000"/>
        </w:rPr>
        <w:t>заплатил</w:t>
      </w:r>
      <w:r>
        <w:rPr>
          <w:color w:val="000000"/>
        </w:rPr>
        <w:t xml:space="preserve"> </w:t>
      </w:r>
      <w:r w:rsidRPr="00AD08B9">
        <w:rPr>
          <w:color w:val="000000"/>
        </w:rPr>
        <w:t>за</w:t>
      </w:r>
      <w:r>
        <w:rPr>
          <w:color w:val="000000"/>
        </w:rPr>
        <w:t xml:space="preserve"> </w:t>
      </w:r>
      <w:r w:rsidRPr="00AD08B9">
        <w:rPr>
          <w:color w:val="000000"/>
        </w:rPr>
        <w:t>его</w:t>
      </w:r>
      <w:r>
        <w:rPr>
          <w:color w:val="000000"/>
        </w:rPr>
        <w:t xml:space="preserve"> </w:t>
      </w:r>
      <w:r w:rsidRPr="00AD08B9">
        <w:rPr>
          <w:color w:val="000000"/>
        </w:rPr>
        <w:t>дополнение</w:t>
      </w:r>
      <w:r>
        <w:rPr>
          <w:color w:val="000000"/>
        </w:rPr>
        <w:t xml:space="preserve"> к браслету</w:t>
      </w:r>
      <w:r w:rsidRPr="00AD08B9">
        <w:rPr>
          <w:color w:val="000000"/>
        </w:rPr>
        <w:t>,</w:t>
      </w:r>
      <w:r>
        <w:rPr>
          <w:color w:val="000000"/>
        </w:rPr>
        <w:t xml:space="preserve"> </w:t>
      </w:r>
      <w:r w:rsidRPr="00AD08B9">
        <w:rPr>
          <w:color w:val="000000"/>
        </w:rPr>
        <w:t>а</w:t>
      </w:r>
      <w:r>
        <w:rPr>
          <w:color w:val="000000"/>
        </w:rPr>
        <w:t xml:space="preserve"> </w:t>
      </w:r>
      <w:r w:rsidRPr="00AD08B9">
        <w:rPr>
          <w:color w:val="000000"/>
        </w:rPr>
        <w:t>я</w:t>
      </w:r>
      <w:r>
        <w:rPr>
          <w:color w:val="000000"/>
        </w:rPr>
        <w:t xml:space="preserve"> </w:t>
      </w:r>
      <w:r w:rsidRPr="00AD08B9">
        <w:rPr>
          <w:color w:val="000000"/>
        </w:rPr>
        <w:t>заплатил</w:t>
      </w:r>
      <w:r>
        <w:rPr>
          <w:color w:val="000000"/>
        </w:rPr>
        <w:t xml:space="preserve"> </w:t>
      </w:r>
      <w:r w:rsidRPr="00AD08B9">
        <w:rPr>
          <w:color w:val="000000"/>
        </w:rPr>
        <w:t>за</w:t>
      </w:r>
      <w:r>
        <w:rPr>
          <w:color w:val="000000"/>
        </w:rPr>
        <w:t xml:space="preserve"> всё остальное</w:t>
      </w:r>
      <w:r w:rsidRPr="00AD08B9">
        <w:rPr>
          <w:color w:val="000000"/>
        </w:rPr>
        <w:t>.</w:t>
      </w:r>
      <w:r w:rsidRPr="003E605F">
        <w:rPr>
          <w:rStyle w:val="apple-converted-space"/>
          <w:color w:val="000000"/>
        </w:rPr>
        <w:t xml:space="preserve"> </w:t>
      </w:r>
      <w:r w:rsidRPr="00AD08B9">
        <w:rPr>
          <w:color w:val="000000"/>
        </w:rPr>
        <w:t>Г</w:t>
      </w:r>
      <w:r>
        <w:rPr>
          <w:color w:val="000000"/>
        </w:rPr>
        <w:t xml:space="preserve">осподин одетый-во-всё-серое убрал подвеску с маленьким Марио </w:t>
      </w:r>
      <w:r w:rsidRPr="00AD08B9">
        <w:rPr>
          <w:color w:val="000000"/>
        </w:rPr>
        <w:t>в</w:t>
      </w:r>
      <w:r>
        <w:rPr>
          <w:color w:val="000000"/>
        </w:rPr>
        <w:t xml:space="preserve"> </w:t>
      </w:r>
      <w:r w:rsidRPr="00AD08B9">
        <w:rPr>
          <w:color w:val="000000"/>
        </w:rPr>
        <w:t>мешо</w:t>
      </w:r>
      <w:r>
        <w:rPr>
          <w:color w:val="000000"/>
        </w:rPr>
        <w:t xml:space="preserve">чек </w:t>
      </w:r>
      <w:r w:rsidRPr="00AD08B9">
        <w:rPr>
          <w:color w:val="000000"/>
        </w:rPr>
        <w:t>и</w:t>
      </w:r>
      <w:r>
        <w:rPr>
          <w:color w:val="000000"/>
        </w:rPr>
        <w:t xml:space="preserve"> </w:t>
      </w:r>
      <w:r w:rsidRPr="00AD08B9">
        <w:rPr>
          <w:color w:val="000000"/>
        </w:rPr>
        <w:t>вручил</w:t>
      </w:r>
      <w:r>
        <w:rPr>
          <w:color w:val="000000"/>
        </w:rPr>
        <w:t xml:space="preserve"> </w:t>
      </w:r>
      <w:r w:rsidRPr="00AD08B9">
        <w:rPr>
          <w:color w:val="000000"/>
        </w:rPr>
        <w:t>мне</w:t>
      </w:r>
      <w:r>
        <w:rPr>
          <w:color w:val="000000"/>
        </w:rPr>
        <w:t xml:space="preserve"> </w:t>
      </w:r>
      <w:r w:rsidRPr="00AD08B9">
        <w:rPr>
          <w:color w:val="000000"/>
        </w:rPr>
        <w:t>короб</w:t>
      </w:r>
      <w:r>
        <w:rPr>
          <w:color w:val="000000"/>
        </w:rPr>
        <w:t>очку</w:t>
      </w:r>
      <w:r w:rsidRPr="00AD08B9">
        <w:rPr>
          <w:color w:val="000000"/>
        </w:rPr>
        <w:t>.</w:t>
      </w:r>
      <w:r w:rsidRPr="003E605F">
        <w:rPr>
          <w:rStyle w:val="apple-converted-space"/>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w:t>
      </w:r>
      <w:r w:rsidRPr="00AD08B9">
        <w:rPr>
          <w:color w:val="000000"/>
        </w:rPr>
        <w:t>Спасибо,</w:t>
      </w:r>
      <w:r w:rsidRPr="005650EC">
        <w:t xml:space="preserve"> </w:t>
      </w:r>
      <w:r w:rsidRPr="00336D6F">
        <w:t>–</w:t>
      </w:r>
      <w:r>
        <w:rPr>
          <w:color w:val="000000"/>
        </w:rPr>
        <w:t xml:space="preserve"> </w:t>
      </w:r>
      <w:r w:rsidRPr="00AD08B9">
        <w:rPr>
          <w:color w:val="000000"/>
        </w:rPr>
        <w:t>сказал</w:t>
      </w:r>
      <w:r>
        <w:rPr>
          <w:color w:val="000000"/>
        </w:rPr>
        <w:t xml:space="preserve"> </w:t>
      </w:r>
      <w:r w:rsidRPr="00AD08B9">
        <w:rPr>
          <w:color w:val="000000"/>
        </w:rPr>
        <w:t>он</w:t>
      </w:r>
      <w:r>
        <w:rPr>
          <w:color w:val="000000"/>
        </w:rPr>
        <w:t xml:space="preserve"> </w:t>
      </w:r>
      <w:r w:rsidRPr="00AD08B9">
        <w:rPr>
          <w:color w:val="000000"/>
        </w:rPr>
        <w:t>нам,</w:t>
      </w:r>
      <w:r>
        <w:rPr>
          <w:color w:val="000000"/>
        </w:rPr>
        <w:t xml:space="preserve"> снова широко </w:t>
      </w:r>
      <w:r w:rsidRPr="00AD08B9">
        <w:rPr>
          <w:color w:val="000000"/>
        </w:rPr>
        <w:t>улыбаясь.</w:t>
      </w:r>
      <w:r>
        <w:rPr>
          <w:color w:val="000000"/>
        </w:rPr>
        <w:t xml:space="preserve"> </w:t>
      </w:r>
      <w:r w:rsidRPr="00336D6F">
        <w:t>–</w:t>
      </w:r>
      <w:r>
        <w:t xml:space="preserve"> Ж</w:t>
      </w:r>
      <w:r w:rsidRPr="00AD08B9">
        <w:rPr>
          <w:color w:val="000000"/>
        </w:rPr>
        <w:t>елаю</w:t>
      </w:r>
      <w:r>
        <w:rPr>
          <w:color w:val="000000"/>
        </w:rPr>
        <w:t xml:space="preserve"> </w:t>
      </w:r>
      <w:r w:rsidRPr="00AD08B9">
        <w:rPr>
          <w:color w:val="000000"/>
        </w:rPr>
        <w:t>вам</w:t>
      </w:r>
      <w:r>
        <w:rPr>
          <w:color w:val="000000"/>
        </w:rPr>
        <w:t xml:space="preserve"> </w:t>
      </w:r>
      <w:r w:rsidRPr="00AD08B9">
        <w:rPr>
          <w:color w:val="000000"/>
        </w:rPr>
        <w:t>и</w:t>
      </w:r>
      <w:r>
        <w:rPr>
          <w:color w:val="000000"/>
        </w:rPr>
        <w:t xml:space="preserve"> </w:t>
      </w:r>
      <w:r w:rsidRPr="00AD08B9">
        <w:rPr>
          <w:color w:val="000000"/>
        </w:rPr>
        <w:t>дам</w:t>
      </w:r>
      <w:r>
        <w:rPr>
          <w:color w:val="000000"/>
        </w:rPr>
        <w:t xml:space="preserve">ам получить </w:t>
      </w:r>
      <w:r w:rsidRPr="00AD08B9">
        <w:rPr>
          <w:color w:val="000000"/>
        </w:rPr>
        <w:t>много</w:t>
      </w:r>
      <w:r>
        <w:rPr>
          <w:color w:val="000000"/>
        </w:rPr>
        <w:t xml:space="preserve"> </w:t>
      </w:r>
      <w:r w:rsidRPr="00AD08B9">
        <w:rPr>
          <w:color w:val="000000"/>
        </w:rPr>
        <w:t>радости</w:t>
      </w:r>
      <w:r>
        <w:rPr>
          <w:color w:val="000000"/>
        </w:rPr>
        <w:t xml:space="preserve"> </w:t>
      </w:r>
      <w:r w:rsidRPr="00AD08B9">
        <w:rPr>
          <w:color w:val="000000"/>
        </w:rPr>
        <w:t>от</w:t>
      </w:r>
      <w:r>
        <w:rPr>
          <w:color w:val="000000"/>
        </w:rPr>
        <w:t xml:space="preserve"> </w:t>
      </w:r>
      <w:r w:rsidRPr="00AD08B9">
        <w:rPr>
          <w:color w:val="000000"/>
        </w:rPr>
        <w:t>этих</w:t>
      </w:r>
      <w:r>
        <w:rPr>
          <w:color w:val="000000"/>
        </w:rPr>
        <w:t xml:space="preserve"> </w:t>
      </w:r>
      <w:r w:rsidRPr="00AD08B9">
        <w:rPr>
          <w:color w:val="000000"/>
        </w:rPr>
        <w:t>подарков.</w:t>
      </w:r>
    </w:p>
    <w:p w:rsidR="00C571F9" w:rsidRDefault="00C571F9" w:rsidP="00C571F9">
      <w:pPr>
        <w:pStyle w:val="western"/>
        <w:shd w:val="clear" w:color="auto" w:fill="FFFFFF"/>
        <w:spacing w:before="0" w:after="0"/>
        <w:ind w:firstLine="461"/>
        <w:jc w:val="both"/>
        <w:rPr>
          <w:rStyle w:val="apple-converted-space"/>
          <w:color w:val="000000"/>
        </w:rPr>
      </w:pPr>
      <w:r w:rsidRPr="00AD08B9">
        <w:rPr>
          <w:color w:val="000000"/>
        </w:rPr>
        <w:t>Мы</w:t>
      </w:r>
      <w:r>
        <w:rPr>
          <w:color w:val="000000"/>
        </w:rPr>
        <w:t xml:space="preserve"> </w:t>
      </w:r>
      <w:r w:rsidRPr="00AD08B9">
        <w:rPr>
          <w:color w:val="000000"/>
        </w:rPr>
        <w:t>оба</w:t>
      </w:r>
      <w:r>
        <w:rPr>
          <w:color w:val="000000"/>
        </w:rPr>
        <w:t xml:space="preserve"> </w:t>
      </w:r>
      <w:r w:rsidRPr="00AD08B9">
        <w:rPr>
          <w:color w:val="000000"/>
        </w:rPr>
        <w:t>попрощал</w:t>
      </w:r>
      <w:r>
        <w:rPr>
          <w:color w:val="000000"/>
        </w:rPr>
        <w:t xml:space="preserve">ись </w:t>
      </w:r>
      <w:r w:rsidRPr="00AD08B9">
        <w:rPr>
          <w:color w:val="000000"/>
        </w:rPr>
        <w:t>и</w:t>
      </w:r>
      <w:r>
        <w:rPr>
          <w:color w:val="000000"/>
        </w:rPr>
        <w:t xml:space="preserve"> </w:t>
      </w:r>
      <w:r w:rsidRPr="00AD08B9">
        <w:rPr>
          <w:color w:val="000000"/>
        </w:rPr>
        <w:t>вышл</w:t>
      </w:r>
      <w:r>
        <w:rPr>
          <w:color w:val="000000"/>
        </w:rPr>
        <w:t xml:space="preserve">и </w:t>
      </w:r>
      <w:r w:rsidRPr="00AD08B9">
        <w:rPr>
          <w:color w:val="000000"/>
        </w:rPr>
        <w:t>из</w:t>
      </w:r>
      <w:r>
        <w:rPr>
          <w:color w:val="000000"/>
        </w:rPr>
        <w:t xml:space="preserve"> </w:t>
      </w:r>
      <w:r w:rsidRPr="00AD08B9">
        <w:rPr>
          <w:color w:val="000000"/>
        </w:rPr>
        <w:t>магазина,</w:t>
      </w:r>
      <w:r>
        <w:rPr>
          <w:color w:val="000000"/>
        </w:rPr>
        <w:t xml:space="preserve"> </w:t>
      </w:r>
      <w:r w:rsidRPr="00AD08B9">
        <w:rPr>
          <w:color w:val="000000"/>
        </w:rPr>
        <w:t>крошечный</w:t>
      </w:r>
      <w:r>
        <w:rPr>
          <w:color w:val="000000"/>
        </w:rPr>
        <w:t xml:space="preserve"> </w:t>
      </w:r>
      <w:r w:rsidRPr="00AD08B9">
        <w:rPr>
          <w:color w:val="000000"/>
        </w:rPr>
        <w:t>колокольчик</w:t>
      </w:r>
      <w:r>
        <w:rPr>
          <w:color w:val="000000"/>
        </w:rPr>
        <w:t xml:space="preserve"> </w:t>
      </w:r>
      <w:r w:rsidRPr="00AD08B9">
        <w:rPr>
          <w:color w:val="000000"/>
        </w:rPr>
        <w:t>над</w:t>
      </w:r>
      <w:r>
        <w:rPr>
          <w:color w:val="000000"/>
        </w:rPr>
        <w:t xml:space="preserve"> </w:t>
      </w:r>
      <w:r w:rsidRPr="00AD08B9">
        <w:rPr>
          <w:color w:val="000000"/>
        </w:rPr>
        <w:t>дверью</w:t>
      </w:r>
      <w:r>
        <w:rPr>
          <w:color w:val="000000"/>
        </w:rPr>
        <w:t xml:space="preserve"> </w:t>
      </w:r>
      <w:r w:rsidRPr="00AD08B9">
        <w:rPr>
          <w:color w:val="000000"/>
        </w:rPr>
        <w:t>снова</w:t>
      </w:r>
      <w:r>
        <w:rPr>
          <w:color w:val="000000"/>
        </w:rPr>
        <w:t xml:space="preserve"> зазвонил</w:t>
      </w:r>
      <w:r w:rsidRPr="00AD08B9">
        <w:rPr>
          <w:color w:val="000000"/>
        </w:rPr>
        <w:t>.</w:t>
      </w:r>
      <w:r w:rsidRPr="003E605F">
        <w:rPr>
          <w:rStyle w:val="apple-converted-space"/>
          <w:color w:val="000000"/>
        </w:rPr>
        <w:t xml:space="preserve"> </w:t>
      </w:r>
      <w:r w:rsidRPr="00AD08B9">
        <w:rPr>
          <w:color w:val="000000"/>
        </w:rPr>
        <w:t>Когда</w:t>
      </w:r>
      <w:r>
        <w:rPr>
          <w:color w:val="000000"/>
        </w:rPr>
        <w:t xml:space="preserve"> </w:t>
      </w:r>
      <w:r w:rsidRPr="00AD08B9">
        <w:rPr>
          <w:color w:val="000000"/>
        </w:rPr>
        <w:t>дверь</w:t>
      </w:r>
      <w:r>
        <w:rPr>
          <w:color w:val="000000"/>
        </w:rPr>
        <w:t xml:space="preserve"> </w:t>
      </w:r>
      <w:r w:rsidRPr="00AD08B9">
        <w:rPr>
          <w:color w:val="000000"/>
        </w:rPr>
        <w:t>закрыл</w:t>
      </w:r>
      <w:r>
        <w:rPr>
          <w:color w:val="000000"/>
        </w:rPr>
        <w:t>а</w:t>
      </w:r>
      <w:r w:rsidRPr="00AD08B9">
        <w:rPr>
          <w:color w:val="000000"/>
        </w:rPr>
        <w:t>сь,</w:t>
      </w:r>
      <w:r>
        <w:rPr>
          <w:color w:val="000000"/>
        </w:rPr>
        <w:t xml:space="preserve"> </w:t>
      </w:r>
      <w:r w:rsidRPr="00AD08B9">
        <w:rPr>
          <w:color w:val="000000"/>
        </w:rPr>
        <w:t>и</w:t>
      </w:r>
      <w:r>
        <w:rPr>
          <w:color w:val="000000"/>
        </w:rPr>
        <w:t xml:space="preserve"> </w:t>
      </w:r>
      <w:r w:rsidRPr="00AD08B9">
        <w:rPr>
          <w:color w:val="000000"/>
        </w:rPr>
        <w:t>мы</w:t>
      </w:r>
      <w:r>
        <w:rPr>
          <w:color w:val="000000"/>
        </w:rPr>
        <w:t>, наконец, с</w:t>
      </w:r>
      <w:r w:rsidRPr="00AD08B9">
        <w:rPr>
          <w:color w:val="000000"/>
        </w:rPr>
        <w:t>могли</w:t>
      </w:r>
      <w:r>
        <w:rPr>
          <w:color w:val="000000"/>
        </w:rPr>
        <w:t xml:space="preserve"> вдохнуть свежего </w:t>
      </w:r>
      <w:r w:rsidRPr="00AD08B9">
        <w:rPr>
          <w:color w:val="000000"/>
        </w:rPr>
        <w:t>воздух</w:t>
      </w:r>
      <w:r>
        <w:rPr>
          <w:color w:val="000000"/>
        </w:rPr>
        <w:t>а</w:t>
      </w:r>
      <w:r w:rsidRPr="00AD08B9">
        <w:rPr>
          <w:color w:val="000000"/>
        </w:rPr>
        <w:t>,</w:t>
      </w:r>
      <w:r>
        <w:rPr>
          <w:color w:val="000000"/>
        </w:rPr>
        <w:t xml:space="preserve"> непохожего на запах </w:t>
      </w:r>
      <w:r w:rsidRPr="00AD08B9">
        <w:rPr>
          <w:color w:val="000000"/>
        </w:rPr>
        <w:t>богатых</w:t>
      </w:r>
      <w:r>
        <w:rPr>
          <w:color w:val="000000"/>
        </w:rPr>
        <w:t xml:space="preserve"> </w:t>
      </w:r>
      <w:r w:rsidRPr="00AD08B9">
        <w:rPr>
          <w:color w:val="000000"/>
        </w:rPr>
        <w:t>людей</w:t>
      </w:r>
      <w:r w:rsidRPr="003E605F">
        <w:rPr>
          <w:rStyle w:val="apple-converted-space"/>
          <w:color w:val="000000"/>
        </w:rPr>
        <w:t xml:space="preserve"> </w:t>
      </w:r>
      <w:r w:rsidRPr="00AD08B9">
        <w:rPr>
          <w:color w:val="000000"/>
        </w:rPr>
        <w:t>и</w:t>
      </w:r>
      <w:r w:rsidRPr="003E605F">
        <w:rPr>
          <w:rStyle w:val="apple-converted-space"/>
          <w:color w:val="000000"/>
        </w:rPr>
        <w:t xml:space="preserve"> </w:t>
      </w:r>
      <w:r w:rsidRPr="00AD08B9">
        <w:rPr>
          <w:color w:val="000000"/>
        </w:rPr>
        <w:t>алмазов,</w:t>
      </w:r>
      <w:r>
        <w:rPr>
          <w:color w:val="000000"/>
        </w:rPr>
        <w:t xml:space="preserve"> И</w:t>
      </w:r>
      <w:r w:rsidRPr="00AD08B9">
        <w:rPr>
          <w:color w:val="000000"/>
        </w:rPr>
        <w:t>тан</w:t>
      </w:r>
      <w:r>
        <w:rPr>
          <w:color w:val="000000"/>
        </w:rPr>
        <w:t xml:space="preserve"> удовлетворенно на меня посмотрел</w:t>
      </w:r>
      <w:r w:rsidRPr="00AD08B9">
        <w:rPr>
          <w:color w:val="000000"/>
        </w:rPr>
        <w:t>.</w:t>
      </w:r>
      <w:r w:rsidRPr="003E605F">
        <w:rPr>
          <w:rStyle w:val="apple-converted-space"/>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w:t>
      </w:r>
      <w:r w:rsidRPr="005650EC">
        <w:rPr>
          <w:color w:val="000000"/>
        </w:rPr>
        <w:t xml:space="preserve">Эй, </w:t>
      </w:r>
      <w:r>
        <w:rPr>
          <w:color w:val="000000"/>
        </w:rPr>
        <w:t>всё</w:t>
      </w:r>
      <w:r w:rsidRPr="005650EC">
        <w:rPr>
          <w:color w:val="000000"/>
        </w:rPr>
        <w:t xml:space="preserve"> прошло замечательно, </w:t>
      </w:r>
      <w:r>
        <w:rPr>
          <w:color w:val="000000"/>
        </w:rPr>
        <w:t>правда</w:t>
      </w:r>
      <w:r w:rsidRPr="005650EC">
        <w:rPr>
          <w:color w:val="000000"/>
        </w:rPr>
        <w:t>?</w:t>
      </w:r>
    </w:p>
    <w:p w:rsidR="00C571F9" w:rsidRPr="007846F4" w:rsidRDefault="00C571F9" w:rsidP="00C571F9">
      <w:pPr>
        <w:pStyle w:val="western"/>
        <w:shd w:val="clear" w:color="auto" w:fill="FFFFFF"/>
        <w:spacing w:before="0" w:after="0"/>
        <w:ind w:firstLine="461"/>
        <w:jc w:val="both"/>
        <w:rPr>
          <w:color w:val="000000"/>
        </w:rPr>
      </w:pPr>
      <w:r w:rsidRPr="00AD08B9">
        <w:rPr>
          <w:color w:val="000000"/>
        </w:rPr>
        <w:t>Я</w:t>
      </w:r>
      <w:r>
        <w:rPr>
          <w:color w:val="000000"/>
        </w:rPr>
        <w:t xml:space="preserve"> </w:t>
      </w:r>
      <w:r w:rsidRPr="00AD08B9">
        <w:rPr>
          <w:color w:val="000000"/>
        </w:rPr>
        <w:t>кивнул</w:t>
      </w:r>
      <w:r>
        <w:rPr>
          <w:color w:val="000000"/>
        </w:rPr>
        <w:t xml:space="preserve"> </w:t>
      </w:r>
      <w:r w:rsidRPr="00AD08B9">
        <w:rPr>
          <w:color w:val="000000"/>
        </w:rPr>
        <w:t>и</w:t>
      </w:r>
      <w:r>
        <w:rPr>
          <w:color w:val="000000"/>
        </w:rPr>
        <w:t xml:space="preserve">, когда </w:t>
      </w:r>
      <w:r w:rsidRPr="00AD08B9">
        <w:rPr>
          <w:color w:val="000000"/>
        </w:rPr>
        <w:t>он</w:t>
      </w:r>
      <w:r>
        <w:rPr>
          <w:color w:val="000000"/>
        </w:rPr>
        <w:t xml:space="preserve"> разблокировал </w:t>
      </w:r>
      <w:r w:rsidRPr="00AD08B9">
        <w:rPr>
          <w:color w:val="000000"/>
        </w:rPr>
        <w:t>двери</w:t>
      </w:r>
      <w:r>
        <w:rPr>
          <w:color w:val="000000"/>
        </w:rPr>
        <w:t>,</w:t>
      </w:r>
      <w:r w:rsidRPr="00AD08B9">
        <w:rPr>
          <w:color w:val="000000"/>
        </w:rPr>
        <w:t xml:space="preserve"> забрался</w:t>
      </w:r>
      <w:r>
        <w:rPr>
          <w:color w:val="000000"/>
        </w:rPr>
        <w:t xml:space="preserve"> </w:t>
      </w:r>
      <w:r w:rsidRPr="00AD08B9">
        <w:rPr>
          <w:color w:val="000000"/>
        </w:rPr>
        <w:t>в</w:t>
      </w:r>
      <w:r>
        <w:rPr>
          <w:color w:val="000000"/>
        </w:rPr>
        <w:t xml:space="preserve"> </w:t>
      </w:r>
      <w:r w:rsidRPr="00AD08B9">
        <w:rPr>
          <w:color w:val="000000"/>
        </w:rPr>
        <w:t>машину.</w:t>
      </w:r>
      <w:r w:rsidRPr="003E605F">
        <w:rPr>
          <w:rStyle w:val="apple-converted-space"/>
          <w:color w:val="000000"/>
        </w:rPr>
        <w:t xml:space="preserve"> </w:t>
      </w:r>
      <w:r w:rsidRPr="00AD08B9">
        <w:rPr>
          <w:color w:val="000000"/>
        </w:rPr>
        <w:t>На</w:t>
      </w:r>
      <w:r>
        <w:rPr>
          <w:color w:val="000000"/>
        </w:rPr>
        <w:t xml:space="preserve"> </w:t>
      </w:r>
      <w:r w:rsidRPr="00AD08B9">
        <w:rPr>
          <w:color w:val="000000"/>
        </w:rPr>
        <w:t>самом</w:t>
      </w:r>
      <w:r>
        <w:rPr>
          <w:color w:val="000000"/>
        </w:rPr>
        <w:t xml:space="preserve"> </w:t>
      </w:r>
      <w:r w:rsidRPr="00AD08B9">
        <w:rPr>
          <w:color w:val="000000"/>
        </w:rPr>
        <w:t>деле</w:t>
      </w:r>
      <w:r>
        <w:rPr>
          <w:color w:val="000000"/>
        </w:rPr>
        <w:t xml:space="preserve"> сегодня </w:t>
      </w:r>
      <w:r w:rsidRPr="00AD08B9">
        <w:rPr>
          <w:color w:val="000000"/>
        </w:rPr>
        <w:t>был</w:t>
      </w:r>
      <w:r>
        <w:rPr>
          <w:color w:val="000000"/>
        </w:rPr>
        <w:t xml:space="preserve"> </w:t>
      </w:r>
      <w:r w:rsidRPr="00AD08B9">
        <w:rPr>
          <w:color w:val="000000"/>
        </w:rPr>
        <w:t>первый</w:t>
      </w:r>
      <w:r>
        <w:rPr>
          <w:color w:val="000000"/>
        </w:rPr>
        <w:t xml:space="preserve"> </w:t>
      </w:r>
      <w:r w:rsidRPr="00AD08B9">
        <w:rPr>
          <w:color w:val="000000"/>
        </w:rPr>
        <w:t>день</w:t>
      </w:r>
      <w:r>
        <w:rPr>
          <w:color w:val="000000"/>
        </w:rPr>
        <w:t xml:space="preserve"> за последнее </w:t>
      </w:r>
      <w:r w:rsidRPr="00AD08B9">
        <w:rPr>
          <w:color w:val="000000"/>
        </w:rPr>
        <w:t>врем</w:t>
      </w:r>
      <w:r>
        <w:rPr>
          <w:color w:val="000000"/>
        </w:rPr>
        <w:t>я</w:t>
      </w:r>
      <w:r w:rsidRPr="00AD08B9">
        <w:rPr>
          <w:color w:val="000000"/>
        </w:rPr>
        <w:t>,</w:t>
      </w:r>
      <w:r>
        <w:rPr>
          <w:color w:val="000000"/>
        </w:rPr>
        <w:t xml:space="preserve"> когда </w:t>
      </w:r>
      <w:r w:rsidRPr="00AD08B9">
        <w:rPr>
          <w:color w:val="000000"/>
        </w:rPr>
        <w:t>я</w:t>
      </w:r>
      <w:r>
        <w:rPr>
          <w:color w:val="000000"/>
        </w:rPr>
        <w:t xml:space="preserve"> </w:t>
      </w:r>
      <w:r w:rsidRPr="00AD08B9">
        <w:rPr>
          <w:color w:val="000000"/>
        </w:rPr>
        <w:t>почувствовал</w:t>
      </w:r>
      <w:r>
        <w:rPr>
          <w:color w:val="000000"/>
        </w:rPr>
        <w:t xml:space="preserve"> в груди небольшой </w:t>
      </w:r>
      <w:r w:rsidRPr="00AD08B9">
        <w:rPr>
          <w:color w:val="000000"/>
        </w:rPr>
        <w:t>укол</w:t>
      </w:r>
      <w:r>
        <w:rPr>
          <w:color w:val="000000"/>
        </w:rPr>
        <w:t xml:space="preserve"> </w:t>
      </w:r>
      <w:r w:rsidRPr="00AD08B9">
        <w:rPr>
          <w:color w:val="000000"/>
        </w:rPr>
        <w:t>возвращ</w:t>
      </w:r>
      <w:r>
        <w:rPr>
          <w:color w:val="000000"/>
        </w:rPr>
        <w:t xml:space="preserve">ающегося </w:t>
      </w:r>
      <w:r w:rsidRPr="00AD08B9">
        <w:rPr>
          <w:color w:val="000000"/>
        </w:rPr>
        <w:t>счастья.</w:t>
      </w:r>
      <w:r w:rsidRPr="003E605F">
        <w:rPr>
          <w:rStyle w:val="apple-converted-space"/>
          <w:color w:val="000000"/>
        </w:rPr>
        <w:t xml:space="preserve"> </w:t>
      </w:r>
      <w:r>
        <w:rPr>
          <w:rStyle w:val="apple-converted-space"/>
          <w:color w:val="000000"/>
        </w:rPr>
        <w:t>И т</w:t>
      </w:r>
      <w:r w:rsidRPr="00AD08B9">
        <w:rPr>
          <w:color w:val="000000"/>
        </w:rPr>
        <w:t>еперь</w:t>
      </w:r>
      <w:r>
        <w:rPr>
          <w:color w:val="000000"/>
        </w:rPr>
        <w:t xml:space="preserve"> </w:t>
      </w:r>
      <w:r w:rsidRPr="00AD08B9">
        <w:rPr>
          <w:color w:val="000000"/>
        </w:rPr>
        <w:t>я</w:t>
      </w:r>
      <w:r>
        <w:rPr>
          <w:color w:val="000000"/>
        </w:rPr>
        <w:t xml:space="preserve"> уже </w:t>
      </w:r>
      <w:r w:rsidRPr="00AD08B9">
        <w:rPr>
          <w:color w:val="000000"/>
        </w:rPr>
        <w:t>не</w:t>
      </w:r>
      <w:r>
        <w:rPr>
          <w:color w:val="000000"/>
        </w:rPr>
        <w:t xml:space="preserve"> </w:t>
      </w:r>
      <w:r w:rsidRPr="00AD08B9">
        <w:rPr>
          <w:color w:val="000000"/>
        </w:rPr>
        <w:t>мог</w:t>
      </w:r>
      <w:r>
        <w:rPr>
          <w:color w:val="000000"/>
        </w:rPr>
        <w:t xml:space="preserve"> </w:t>
      </w:r>
      <w:r w:rsidRPr="00AD08B9">
        <w:rPr>
          <w:color w:val="000000"/>
        </w:rPr>
        <w:t>дождаться</w:t>
      </w:r>
      <w:r>
        <w:rPr>
          <w:color w:val="000000"/>
        </w:rPr>
        <w:t xml:space="preserve"> </w:t>
      </w:r>
      <w:r w:rsidRPr="00AD08B9">
        <w:rPr>
          <w:color w:val="000000"/>
        </w:rPr>
        <w:t>Рождества</w:t>
      </w:r>
      <w:r>
        <w:rPr>
          <w:color w:val="000000"/>
        </w:rPr>
        <w:t>, чтобы: а</w:t>
      </w:r>
      <w:r w:rsidRPr="00AD08B9">
        <w:rPr>
          <w:color w:val="000000"/>
        </w:rPr>
        <w:t>)</w:t>
      </w:r>
      <w:r>
        <w:rPr>
          <w:color w:val="000000"/>
        </w:rPr>
        <w:t xml:space="preserve"> получить </w:t>
      </w:r>
      <w:r w:rsidRPr="00AD08B9">
        <w:rPr>
          <w:color w:val="000000"/>
        </w:rPr>
        <w:t>повод</w:t>
      </w:r>
      <w:r>
        <w:rPr>
          <w:color w:val="000000"/>
        </w:rPr>
        <w:t xml:space="preserve"> снова за</w:t>
      </w:r>
      <w:r w:rsidRPr="00AD08B9">
        <w:rPr>
          <w:color w:val="000000"/>
        </w:rPr>
        <w:t>говорить</w:t>
      </w:r>
      <w:r>
        <w:rPr>
          <w:color w:val="000000"/>
        </w:rPr>
        <w:t xml:space="preserve"> с </w:t>
      </w:r>
      <w:r w:rsidRPr="00AD08B9">
        <w:rPr>
          <w:color w:val="000000"/>
        </w:rPr>
        <w:t>Сью,</w:t>
      </w:r>
      <w:r>
        <w:rPr>
          <w:color w:val="000000"/>
        </w:rPr>
        <w:t xml:space="preserve"> </w:t>
      </w:r>
      <w:r w:rsidRPr="00AD08B9">
        <w:rPr>
          <w:color w:val="000000"/>
        </w:rPr>
        <w:t>и</w:t>
      </w:r>
      <w:r>
        <w:rPr>
          <w:color w:val="000000"/>
        </w:rPr>
        <w:t xml:space="preserve"> б</w:t>
      </w:r>
      <w:r w:rsidRPr="00AD08B9">
        <w:rPr>
          <w:color w:val="000000"/>
        </w:rPr>
        <w:t>)</w:t>
      </w:r>
      <w:r>
        <w:rPr>
          <w:color w:val="000000"/>
        </w:rPr>
        <w:t xml:space="preserve"> чтобы подарить </w:t>
      </w:r>
      <w:r w:rsidRPr="00AD08B9">
        <w:rPr>
          <w:color w:val="000000"/>
        </w:rPr>
        <w:t>ей</w:t>
      </w:r>
      <w:r>
        <w:rPr>
          <w:color w:val="000000"/>
        </w:rPr>
        <w:t xml:space="preserve"> </w:t>
      </w:r>
      <w:r w:rsidRPr="00AD08B9">
        <w:rPr>
          <w:color w:val="000000"/>
        </w:rPr>
        <w:t>это</w:t>
      </w:r>
      <w:r>
        <w:rPr>
          <w:color w:val="000000"/>
        </w:rPr>
        <w:t xml:space="preserve">т </w:t>
      </w:r>
      <w:r w:rsidRPr="00AD08B9">
        <w:rPr>
          <w:color w:val="000000"/>
        </w:rPr>
        <w:t>небольшой</w:t>
      </w:r>
      <w:r>
        <w:rPr>
          <w:color w:val="000000"/>
        </w:rPr>
        <w:t xml:space="preserve"> милый </w:t>
      </w:r>
      <w:r w:rsidRPr="00AD08B9">
        <w:rPr>
          <w:color w:val="000000"/>
        </w:rPr>
        <w:t>подарок.</w:t>
      </w:r>
    </w:p>
    <w:p w:rsidR="00C571F9" w:rsidRDefault="00C571F9" w:rsidP="00C571F9">
      <w:pPr>
        <w:pStyle w:val="western"/>
        <w:shd w:val="clear" w:color="auto" w:fill="FFFFFF"/>
        <w:spacing w:before="0" w:after="0"/>
        <w:ind w:firstLine="461"/>
        <w:jc w:val="both"/>
        <w:rPr>
          <w:rStyle w:val="apple-converted-space"/>
          <w:color w:val="000000"/>
        </w:rPr>
      </w:pPr>
      <w:r>
        <w:rPr>
          <w:color w:val="000000"/>
        </w:rPr>
        <w:t>Итан вставил ключ в замок зажигания, но прежде чем повернуть его, он заколебался  и посмотрел в ветровое стекло, его лицо побледнело.</w:t>
      </w:r>
      <w:r>
        <w:rPr>
          <w:rStyle w:val="apple-converted-space"/>
          <w:color w:val="000000"/>
        </w:rPr>
        <w:t xml:space="preserve"> </w:t>
      </w:r>
    </w:p>
    <w:p w:rsidR="00C571F9" w:rsidRDefault="00C571F9" w:rsidP="00C571F9">
      <w:pPr>
        <w:pStyle w:val="western"/>
        <w:shd w:val="clear" w:color="auto" w:fill="FFFFFF"/>
        <w:spacing w:before="0" w:after="0"/>
        <w:ind w:firstLine="461"/>
        <w:jc w:val="both"/>
        <w:rPr>
          <w:color w:val="000000"/>
        </w:rPr>
      </w:pPr>
      <w:r w:rsidRPr="00336D6F">
        <w:t>–</w:t>
      </w:r>
      <w:r>
        <w:t xml:space="preserve"> </w:t>
      </w:r>
      <w:r>
        <w:rPr>
          <w:color w:val="000000"/>
        </w:rPr>
        <w:t>Крис?</w:t>
      </w:r>
    </w:p>
    <w:p w:rsidR="00C571F9" w:rsidRDefault="00C571F9" w:rsidP="00C571F9">
      <w:pPr>
        <w:pStyle w:val="western"/>
        <w:shd w:val="clear" w:color="auto" w:fill="FFFFFF"/>
        <w:spacing w:before="0" w:after="0"/>
        <w:ind w:firstLine="461"/>
        <w:jc w:val="both"/>
        <w:rPr>
          <w:color w:val="000000"/>
        </w:rPr>
      </w:pPr>
      <w:r w:rsidRPr="00336D6F">
        <w:t>–</w:t>
      </w:r>
      <w:r>
        <w:t xml:space="preserve"> </w:t>
      </w:r>
      <w:r>
        <w:rPr>
          <w:color w:val="000000"/>
        </w:rPr>
        <w:t>Да?</w:t>
      </w:r>
    </w:p>
    <w:p w:rsidR="00C571F9" w:rsidRDefault="00C571F9" w:rsidP="00C571F9">
      <w:pPr>
        <w:pStyle w:val="western"/>
        <w:shd w:val="clear" w:color="auto" w:fill="FFFFFF"/>
        <w:spacing w:before="0" w:after="0"/>
        <w:ind w:firstLine="461"/>
        <w:jc w:val="both"/>
        <w:rPr>
          <w:rStyle w:val="apple-converted-space"/>
          <w:color w:val="000000"/>
        </w:rPr>
      </w:pPr>
      <w:r w:rsidRPr="00AD08B9">
        <w:rPr>
          <w:color w:val="000000"/>
        </w:rPr>
        <w:t>Он</w:t>
      </w:r>
      <w:r>
        <w:rPr>
          <w:color w:val="000000"/>
        </w:rPr>
        <w:t xml:space="preserve"> повернул </w:t>
      </w:r>
      <w:r w:rsidRPr="00AD08B9">
        <w:rPr>
          <w:color w:val="000000"/>
        </w:rPr>
        <w:t>голову</w:t>
      </w:r>
      <w:r>
        <w:rPr>
          <w:color w:val="000000"/>
        </w:rPr>
        <w:t xml:space="preserve"> </w:t>
      </w:r>
      <w:r w:rsidRPr="00AD08B9">
        <w:rPr>
          <w:color w:val="000000"/>
        </w:rPr>
        <w:t>ко</w:t>
      </w:r>
      <w:r>
        <w:rPr>
          <w:color w:val="000000"/>
        </w:rPr>
        <w:t xml:space="preserve"> </w:t>
      </w:r>
      <w:r w:rsidRPr="00AD08B9">
        <w:rPr>
          <w:color w:val="000000"/>
        </w:rPr>
        <w:t>мне</w:t>
      </w:r>
      <w:r>
        <w:rPr>
          <w:color w:val="000000"/>
        </w:rPr>
        <w:t xml:space="preserve">, подняв </w:t>
      </w:r>
      <w:r w:rsidRPr="00AD08B9">
        <w:rPr>
          <w:color w:val="000000"/>
        </w:rPr>
        <w:t>бров</w:t>
      </w:r>
      <w:r>
        <w:rPr>
          <w:color w:val="000000"/>
        </w:rPr>
        <w:t>и.</w:t>
      </w:r>
      <w:r w:rsidRPr="003E605F">
        <w:rPr>
          <w:rStyle w:val="apple-converted-space"/>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А у мамы вообще проколоты уши</w:t>
      </w:r>
      <w:r>
        <w:rPr>
          <w:color w:val="000000"/>
        </w:rPr>
        <w:t>?</w:t>
      </w:r>
    </w:p>
    <w:p w:rsidR="00C571F9" w:rsidRPr="007846F4" w:rsidRDefault="00C571F9" w:rsidP="00C571F9">
      <w:pPr>
        <w:pStyle w:val="a0"/>
      </w:pPr>
    </w:p>
    <w:p w:rsidR="00745700" w:rsidRDefault="00745700">
      <w:pPr>
        <w:pStyle w:val="western"/>
        <w:pageBreakBefore/>
        <w:shd w:val="clear" w:color="auto" w:fill="FFFFFF"/>
        <w:spacing w:before="0" w:after="0"/>
        <w:jc w:val="center"/>
        <w:rPr>
          <w:b/>
          <w:color w:val="000000"/>
          <w:sz w:val="28"/>
          <w:szCs w:val="28"/>
        </w:rPr>
      </w:pPr>
    </w:p>
    <w:p w:rsidR="00745700" w:rsidRPr="00612074" w:rsidRDefault="001D46E0" w:rsidP="00286F9F">
      <w:pPr>
        <w:pStyle w:val="1"/>
        <w:jc w:val="center"/>
        <w:rPr>
          <w:sz w:val="28"/>
          <w:szCs w:val="28"/>
        </w:rPr>
      </w:pPr>
      <w:bookmarkStart w:id="24" w:name="_Toc445394522"/>
      <w:r>
        <w:rPr>
          <w:sz w:val="28"/>
          <w:szCs w:val="28"/>
        </w:rPr>
        <w:t>Глава 25</w:t>
      </w:r>
      <w:bookmarkEnd w:id="24"/>
    </w:p>
    <w:p w:rsidR="00C571F9" w:rsidRPr="00612074" w:rsidRDefault="00C571F9" w:rsidP="00C571F9">
      <w:pPr>
        <w:pStyle w:val="a0"/>
      </w:pPr>
    </w:p>
    <w:p w:rsidR="00C571F9" w:rsidRPr="007846F4" w:rsidRDefault="00C571F9" w:rsidP="00C571F9">
      <w:pPr>
        <w:pStyle w:val="western"/>
        <w:shd w:val="clear" w:color="auto" w:fill="FFFFFF"/>
        <w:spacing w:before="0" w:after="0"/>
        <w:ind w:firstLine="426"/>
        <w:jc w:val="both"/>
        <w:rPr>
          <w:color w:val="000000"/>
        </w:rPr>
      </w:pPr>
      <w:r>
        <w:rPr>
          <w:color w:val="000000"/>
        </w:rPr>
        <w:t>Д</w:t>
      </w:r>
      <w:r w:rsidR="00452DCC">
        <w:rPr>
          <w:color w:val="000000"/>
        </w:rPr>
        <w:t>о</w:t>
      </w:r>
      <w:r>
        <w:rPr>
          <w:color w:val="000000"/>
        </w:rPr>
        <w:t xml:space="preserve"> Р</w:t>
      </w:r>
      <w:r w:rsidR="00452DCC">
        <w:rPr>
          <w:color w:val="000000"/>
        </w:rPr>
        <w:t>ождества</w:t>
      </w:r>
      <w:r>
        <w:rPr>
          <w:color w:val="000000"/>
        </w:rPr>
        <w:t xml:space="preserve"> оставалось всего несколько дней</w:t>
      </w:r>
      <w:r w:rsidRPr="00237714">
        <w:rPr>
          <w:color w:val="000000"/>
        </w:rPr>
        <w:t xml:space="preserve">, </w:t>
      </w:r>
      <w:r>
        <w:rPr>
          <w:color w:val="000000"/>
        </w:rPr>
        <w:t>и это был вечер перед последним учебным днём</w:t>
      </w:r>
      <w:r w:rsidRPr="00237714">
        <w:rPr>
          <w:color w:val="000000"/>
        </w:rPr>
        <w:t>.</w:t>
      </w:r>
      <w:r w:rsidRPr="00237714">
        <w:rPr>
          <w:rStyle w:val="apple-converted-space"/>
          <w:color w:val="000000"/>
        </w:rPr>
        <w:t xml:space="preserve"> </w:t>
      </w:r>
      <w:r>
        <w:rPr>
          <w:color w:val="000000"/>
        </w:rPr>
        <w:t>И</w:t>
      </w:r>
      <w:r w:rsidRPr="00237714">
        <w:rPr>
          <w:color w:val="000000"/>
        </w:rPr>
        <w:t>з динамиков в моей комнате</w:t>
      </w:r>
      <w:r>
        <w:rPr>
          <w:color w:val="000000"/>
        </w:rPr>
        <w:t xml:space="preserve"> раздавалась музыка</w:t>
      </w:r>
      <w:r w:rsidRPr="00237714">
        <w:rPr>
          <w:color w:val="000000"/>
        </w:rPr>
        <w:t>.</w:t>
      </w:r>
      <w:r w:rsidRPr="00237714">
        <w:rPr>
          <w:rStyle w:val="apple-converted-space"/>
          <w:color w:val="000000"/>
        </w:rPr>
        <w:t xml:space="preserve"> </w:t>
      </w:r>
      <w:r w:rsidRPr="00237714">
        <w:rPr>
          <w:color w:val="000000"/>
        </w:rPr>
        <w:t xml:space="preserve">Воздух </w:t>
      </w:r>
      <w:r>
        <w:rPr>
          <w:color w:val="000000"/>
        </w:rPr>
        <w:t>на улице к вечеру</w:t>
      </w:r>
      <w:r w:rsidRPr="00237714">
        <w:rPr>
          <w:color w:val="000000"/>
        </w:rPr>
        <w:t xml:space="preserve"> </w:t>
      </w:r>
      <w:r>
        <w:rPr>
          <w:color w:val="000000"/>
        </w:rPr>
        <w:t>стал</w:t>
      </w:r>
      <w:r w:rsidRPr="00237714">
        <w:rPr>
          <w:color w:val="000000"/>
        </w:rPr>
        <w:t xml:space="preserve"> холодн</w:t>
      </w:r>
      <w:r>
        <w:rPr>
          <w:color w:val="000000"/>
        </w:rPr>
        <w:t>ым</w:t>
      </w:r>
      <w:r w:rsidRPr="00237714">
        <w:rPr>
          <w:color w:val="000000"/>
        </w:rPr>
        <w:t xml:space="preserve">, </w:t>
      </w:r>
      <w:r>
        <w:rPr>
          <w:color w:val="000000"/>
        </w:rPr>
        <w:t xml:space="preserve">поэтому я закрыл </w:t>
      </w:r>
      <w:r w:rsidRPr="00237714">
        <w:rPr>
          <w:color w:val="000000"/>
        </w:rPr>
        <w:t xml:space="preserve">окна и </w:t>
      </w:r>
      <w:r>
        <w:rPr>
          <w:color w:val="000000"/>
        </w:rPr>
        <w:t xml:space="preserve">разлегся на </w:t>
      </w:r>
      <w:r w:rsidRPr="004B4DE2">
        <w:rPr>
          <w:color w:val="000000"/>
        </w:rPr>
        <w:t>кровати,</w:t>
      </w:r>
      <w:r>
        <w:rPr>
          <w:color w:val="000000"/>
        </w:rPr>
        <w:t xml:space="preserve"> запустив пальцы в мешочек, чтобы достать подарок для Сьюзан</w:t>
      </w:r>
      <w:r w:rsidRPr="004B4DE2">
        <w:rPr>
          <w:color w:val="000000"/>
        </w:rPr>
        <w:t>.</w:t>
      </w:r>
      <w:r>
        <w:rPr>
          <w:color w:val="000000"/>
        </w:rPr>
        <w:t xml:space="preserve"> </w:t>
      </w:r>
      <w:r w:rsidRPr="004B4DE2">
        <w:rPr>
          <w:color w:val="000000"/>
        </w:rPr>
        <w:t>Я</w:t>
      </w:r>
      <w:r>
        <w:rPr>
          <w:color w:val="000000"/>
        </w:rPr>
        <w:t xml:space="preserve"> выполнил все её требования: </w:t>
      </w:r>
      <w:r w:rsidRPr="004B4DE2">
        <w:rPr>
          <w:color w:val="000000"/>
        </w:rPr>
        <w:t>не</w:t>
      </w:r>
      <w:r>
        <w:rPr>
          <w:color w:val="000000"/>
        </w:rPr>
        <w:t xml:space="preserve"> </w:t>
      </w:r>
      <w:r w:rsidRPr="004B4DE2">
        <w:rPr>
          <w:color w:val="000000"/>
        </w:rPr>
        <w:t>посыла</w:t>
      </w:r>
      <w:r>
        <w:rPr>
          <w:color w:val="000000"/>
        </w:rPr>
        <w:t xml:space="preserve">л </w:t>
      </w:r>
      <w:r w:rsidRPr="004B4DE2">
        <w:rPr>
          <w:color w:val="000000"/>
        </w:rPr>
        <w:t>ей</w:t>
      </w:r>
      <w:r>
        <w:rPr>
          <w:color w:val="000000"/>
        </w:rPr>
        <w:t xml:space="preserve"> сообщения</w:t>
      </w:r>
      <w:r w:rsidRPr="004B4DE2">
        <w:rPr>
          <w:color w:val="000000"/>
        </w:rPr>
        <w:t>,</w:t>
      </w:r>
      <w:r>
        <w:rPr>
          <w:color w:val="000000"/>
        </w:rPr>
        <w:t xml:space="preserve"> </w:t>
      </w:r>
      <w:r w:rsidRPr="004B4DE2">
        <w:rPr>
          <w:color w:val="000000"/>
        </w:rPr>
        <w:t>не</w:t>
      </w:r>
      <w:r>
        <w:rPr>
          <w:color w:val="000000"/>
        </w:rPr>
        <w:t xml:space="preserve"> </w:t>
      </w:r>
      <w:r w:rsidRPr="004B4DE2">
        <w:rPr>
          <w:color w:val="000000"/>
        </w:rPr>
        <w:t>звонил</w:t>
      </w:r>
      <w:r>
        <w:rPr>
          <w:color w:val="000000"/>
        </w:rPr>
        <w:t xml:space="preserve"> </w:t>
      </w:r>
      <w:r w:rsidRPr="004B4DE2">
        <w:rPr>
          <w:color w:val="000000"/>
        </w:rPr>
        <w:t>и</w:t>
      </w:r>
      <w:r>
        <w:rPr>
          <w:color w:val="000000"/>
        </w:rPr>
        <w:t xml:space="preserve"> </w:t>
      </w:r>
      <w:r w:rsidRPr="004B4DE2">
        <w:rPr>
          <w:color w:val="000000"/>
        </w:rPr>
        <w:t>не</w:t>
      </w:r>
      <w:r>
        <w:rPr>
          <w:color w:val="000000"/>
        </w:rPr>
        <w:t xml:space="preserve"> раз</w:t>
      </w:r>
      <w:r w:rsidRPr="004B4DE2">
        <w:rPr>
          <w:color w:val="000000"/>
        </w:rPr>
        <w:t>гов</w:t>
      </w:r>
      <w:r>
        <w:rPr>
          <w:color w:val="000000"/>
        </w:rPr>
        <w:t xml:space="preserve">аривал </w:t>
      </w:r>
      <w:r w:rsidRPr="004B4DE2">
        <w:rPr>
          <w:color w:val="000000"/>
        </w:rPr>
        <w:t>с</w:t>
      </w:r>
      <w:r>
        <w:rPr>
          <w:color w:val="000000"/>
        </w:rPr>
        <w:t xml:space="preserve"> </w:t>
      </w:r>
      <w:r w:rsidRPr="004B4DE2">
        <w:rPr>
          <w:color w:val="000000"/>
        </w:rPr>
        <w:t>ней</w:t>
      </w:r>
      <w:r>
        <w:rPr>
          <w:color w:val="000000"/>
        </w:rPr>
        <w:t xml:space="preserve"> </w:t>
      </w:r>
      <w:r w:rsidRPr="004B4DE2">
        <w:rPr>
          <w:color w:val="000000"/>
        </w:rPr>
        <w:t>в</w:t>
      </w:r>
      <w:r>
        <w:rPr>
          <w:color w:val="000000"/>
        </w:rPr>
        <w:t xml:space="preserve"> </w:t>
      </w:r>
      <w:r w:rsidRPr="004B4DE2">
        <w:rPr>
          <w:color w:val="000000"/>
        </w:rPr>
        <w:t>школе,</w:t>
      </w:r>
      <w:r>
        <w:rPr>
          <w:color w:val="000000"/>
        </w:rPr>
        <w:t xml:space="preserve"> </w:t>
      </w:r>
      <w:r w:rsidRPr="004B4DE2">
        <w:rPr>
          <w:color w:val="000000"/>
        </w:rPr>
        <w:t>но</w:t>
      </w:r>
      <w:r>
        <w:rPr>
          <w:color w:val="000000"/>
        </w:rPr>
        <w:t xml:space="preserve"> </w:t>
      </w:r>
      <w:r w:rsidRPr="004B4DE2">
        <w:rPr>
          <w:color w:val="000000"/>
        </w:rPr>
        <w:t>она</w:t>
      </w:r>
      <w:r>
        <w:rPr>
          <w:color w:val="000000"/>
        </w:rPr>
        <w:t xml:space="preserve"> </w:t>
      </w:r>
      <w:r w:rsidRPr="004B4DE2">
        <w:rPr>
          <w:color w:val="000000"/>
        </w:rPr>
        <w:t>до</w:t>
      </w:r>
      <w:r>
        <w:rPr>
          <w:color w:val="000000"/>
        </w:rPr>
        <w:t xml:space="preserve"> </w:t>
      </w:r>
      <w:r w:rsidRPr="004B4DE2">
        <w:rPr>
          <w:color w:val="000000"/>
        </w:rPr>
        <w:t>сих</w:t>
      </w:r>
      <w:r>
        <w:rPr>
          <w:color w:val="000000"/>
        </w:rPr>
        <w:t xml:space="preserve"> </w:t>
      </w:r>
      <w:r w:rsidRPr="004B4DE2">
        <w:rPr>
          <w:color w:val="000000"/>
        </w:rPr>
        <w:t>пор</w:t>
      </w:r>
      <w:r>
        <w:rPr>
          <w:color w:val="000000"/>
        </w:rPr>
        <w:t xml:space="preserve"> постоянно </w:t>
      </w:r>
      <w:r w:rsidRPr="004B4DE2">
        <w:rPr>
          <w:color w:val="000000"/>
        </w:rPr>
        <w:t>избегал</w:t>
      </w:r>
      <w:r>
        <w:rPr>
          <w:color w:val="000000"/>
        </w:rPr>
        <w:t xml:space="preserve">а </w:t>
      </w:r>
      <w:r w:rsidRPr="004B4DE2">
        <w:rPr>
          <w:color w:val="000000"/>
        </w:rPr>
        <w:t>меня.</w:t>
      </w:r>
      <w:r>
        <w:rPr>
          <w:color w:val="000000"/>
        </w:rPr>
        <w:t xml:space="preserve"> </w:t>
      </w:r>
      <w:r w:rsidRPr="004B4DE2">
        <w:rPr>
          <w:color w:val="000000"/>
        </w:rPr>
        <w:t>Сегодня</w:t>
      </w:r>
      <w:r>
        <w:rPr>
          <w:color w:val="000000"/>
        </w:rPr>
        <w:t xml:space="preserve"> вечером во мне теплился последний луч надежды, что она всё-таки простит меня. </w:t>
      </w:r>
    </w:p>
    <w:p w:rsidR="00C571F9" w:rsidRPr="007846F4" w:rsidRDefault="00C571F9" w:rsidP="00C571F9">
      <w:pPr>
        <w:pStyle w:val="western"/>
        <w:shd w:val="clear" w:color="auto" w:fill="FFFFFF"/>
        <w:spacing w:before="0" w:after="0"/>
        <w:ind w:firstLine="461"/>
        <w:jc w:val="both"/>
        <w:rPr>
          <w:color w:val="000000"/>
        </w:rPr>
      </w:pPr>
      <w:r w:rsidRPr="004B4DE2">
        <w:rPr>
          <w:color w:val="000000"/>
        </w:rPr>
        <w:t>Завтра</w:t>
      </w:r>
      <w:r>
        <w:rPr>
          <w:color w:val="000000"/>
        </w:rPr>
        <w:t xml:space="preserve"> наступит </w:t>
      </w:r>
      <w:r w:rsidRPr="004B4DE2">
        <w:rPr>
          <w:color w:val="000000"/>
        </w:rPr>
        <w:t>последний</w:t>
      </w:r>
      <w:r>
        <w:rPr>
          <w:color w:val="000000"/>
        </w:rPr>
        <w:t xml:space="preserve"> </w:t>
      </w:r>
      <w:r w:rsidRPr="004B4DE2">
        <w:rPr>
          <w:color w:val="000000"/>
        </w:rPr>
        <w:t>день,</w:t>
      </w:r>
      <w:r>
        <w:rPr>
          <w:color w:val="000000"/>
        </w:rPr>
        <w:t xml:space="preserve"> </w:t>
      </w:r>
      <w:r w:rsidRPr="004B4DE2">
        <w:rPr>
          <w:color w:val="000000"/>
        </w:rPr>
        <w:t>когда</w:t>
      </w:r>
      <w:r>
        <w:rPr>
          <w:color w:val="000000"/>
        </w:rPr>
        <w:t xml:space="preserve"> </w:t>
      </w:r>
      <w:r w:rsidRPr="004B4DE2">
        <w:rPr>
          <w:color w:val="000000"/>
        </w:rPr>
        <w:t>мы</w:t>
      </w:r>
      <w:r>
        <w:rPr>
          <w:color w:val="000000"/>
        </w:rPr>
        <w:t xml:space="preserve"> сможем у</w:t>
      </w:r>
      <w:r w:rsidRPr="004B4DE2">
        <w:rPr>
          <w:color w:val="000000"/>
        </w:rPr>
        <w:t>видеть</w:t>
      </w:r>
      <w:r>
        <w:rPr>
          <w:color w:val="000000"/>
        </w:rPr>
        <w:t xml:space="preserve">ся </w:t>
      </w:r>
      <w:r w:rsidRPr="004B4DE2">
        <w:rPr>
          <w:color w:val="000000"/>
        </w:rPr>
        <w:t>перед</w:t>
      </w:r>
      <w:r>
        <w:rPr>
          <w:color w:val="000000"/>
        </w:rPr>
        <w:t xml:space="preserve"> з</w:t>
      </w:r>
      <w:r w:rsidRPr="004B4DE2">
        <w:rPr>
          <w:color w:val="000000"/>
        </w:rPr>
        <w:t>имни</w:t>
      </w:r>
      <w:r>
        <w:rPr>
          <w:color w:val="000000"/>
        </w:rPr>
        <w:t xml:space="preserve">ми </w:t>
      </w:r>
      <w:r w:rsidRPr="004B4DE2">
        <w:rPr>
          <w:color w:val="000000"/>
        </w:rPr>
        <w:t>каникул</w:t>
      </w:r>
      <w:r>
        <w:rPr>
          <w:color w:val="000000"/>
        </w:rPr>
        <w:t>ами</w:t>
      </w:r>
      <w:r w:rsidRPr="004B4DE2">
        <w:rPr>
          <w:color w:val="000000"/>
        </w:rPr>
        <w:t>.</w:t>
      </w:r>
      <w:r w:rsidRPr="00237714">
        <w:rPr>
          <w:rStyle w:val="apple-converted-space"/>
          <w:color w:val="000000"/>
        </w:rPr>
        <w:t xml:space="preserve"> </w:t>
      </w:r>
      <w:r w:rsidRPr="004B4DE2">
        <w:rPr>
          <w:color w:val="000000"/>
        </w:rPr>
        <w:t>Последний</w:t>
      </w:r>
      <w:r>
        <w:rPr>
          <w:color w:val="000000"/>
        </w:rPr>
        <w:t xml:space="preserve"> </w:t>
      </w:r>
      <w:r w:rsidRPr="004B4DE2">
        <w:rPr>
          <w:color w:val="000000"/>
        </w:rPr>
        <w:t>шанс</w:t>
      </w:r>
      <w:r>
        <w:rPr>
          <w:color w:val="000000"/>
        </w:rPr>
        <w:t xml:space="preserve"> подарить ей </w:t>
      </w:r>
      <w:r w:rsidRPr="004B4DE2">
        <w:rPr>
          <w:color w:val="000000"/>
        </w:rPr>
        <w:t>браслет.</w:t>
      </w:r>
      <w:r w:rsidRPr="00237714">
        <w:rPr>
          <w:rStyle w:val="apple-converted-space"/>
          <w:color w:val="000000"/>
        </w:rPr>
        <w:t xml:space="preserve"> </w:t>
      </w:r>
      <w:r w:rsidRPr="004B4DE2">
        <w:rPr>
          <w:color w:val="000000"/>
        </w:rPr>
        <w:t>Я</w:t>
      </w:r>
      <w:r>
        <w:rPr>
          <w:color w:val="000000"/>
        </w:rPr>
        <w:t xml:space="preserve"> </w:t>
      </w:r>
      <w:r w:rsidRPr="004B4DE2">
        <w:rPr>
          <w:color w:val="000000"/>
        </w:rPr>
        <w:t>бы</w:t>
      </w:r>
      <w:r>
        <w:rPr>
          <w:color w:val="000000"/>
        </w:rPr>
        <w:t xml:space="preserve"> хотел подарить его ей </w:t>
      </w:r>
      <w:r w:rsidRPr="004B4DE2">
        <w:rPr>
          <w:color w:val="000000"/>
        </w:rPr>
        <w:t>на</w:t>
      </w:r>
      <w:r>
        <w:rPr>
          <w:color w:val="000000"/>
        </w:rPr>
        <w:t xml:space="preserve"> само </w:t>
      </w:r>
      <w:r w:rsidRPr="004B4DE2">
        <w:rPr>
          <w:color w:val="000000"/>
        </w:rPr>
        <w:t>Рождество</w:t>
      </w:r>
      <w:r>
        <w:rPr>
          <w:color w:val="000000"/>
        </w:rPr>
        <w:t xml:space="preserve"> </w:t>
      </w:r>
      <w:r w:rsidRPr="004B4DE2">
        <w:rPr>
          <w:color w:val="000000"/>
        </w:rPr>
        <w:t>вместе</w:t>
      </w:r>
      <w:r>
        <w:rPr>
          <w:color w:val="000000"/>
        </w:rPr>
        <w:t xml:space="preserve"> </w:t>
      </w:r>
      <w:r w:rsidRPr="004B4DE2">
        <w:rPr>
          <w:color w:val="000000"/>
        </w:rPr>
        <w:t>с</w:t>
      </w:r>
      <w:r>
        <w:rPr>
          <w:color w:val="000000"/>
        </w:rPr>
        <w:t xml:space="preserve"> </w:t>
      </w:r>
      <w:r w:rsidRPr="004B4DE2">
        <w:rPr>
          <w:color w:val="000000"/>
        </w:rPr>
        <w:t>объят</w:t>
      </w:r>
      <w:r>
        <w:rPr>
          <w:color w:val="000000"/>
        </w:rPr>
        <w:t xml:space="preserve">ьями </w:t>
      </w:r>
      <w:r w:rsidRPr="004B4DE2">
        <w:rPr>
          <w:color w:val="000000"/>
        </w:rPr>
        <w:t>и,</w:t>
      </w:r>
      <w:r>
        <w:rPr>
          <w:color w:val="000000"/>
        </w:rPr>
        <w:t xml:space="preserve"> </w:t>
      </w:r>
      <w:r w:rsidRPr="004B4DE2">
        <w:rPr>
          <w:color w:val="000000"/>
        </w:rPr>
        <w:t>возможно,</w:t>
      </w:r>
      <w:r>
        <w:rPr>
          <w:color w:val="000000"/>
        </w:rPr>
        <w:t xml:space="preserve"> скромным </w:t>
      </w:r>
      <w:r w:rsidRPr="004B4DE2">
        <w:rPr>
          <w:color w:val="000000"/>
        </w:rPr>
        <w:t>поцелу</w:t>
      </w:r>
      <w:r>
        <w:rPr>
          <w:color w:val="000000"/>
        </w:rPr>
        <w:t>ем</w:t>
      </w:r>
      <w:r w:rsidRPr="004B4DE2">
        <w:rPr>
          <w:color w:val="000000"/>
        </w:rPr>
        <w:t>,</w:t>
      </w:r>
      <w:r>
        <w:rPr>
          <w:color w:val="000000"/>
        </w:rPr>
        <w:t xml:space="preserve"> </w:t>
      </w:r>
      <w:r w:rsidRPr="004B4DE2">
        <w:rPr>
          <w:color w:val="000000"/>
        </w:rPr>
        <w:t>но</w:t>
      </w:r>
      <w:r>
        <w:rPr>
          <w:color w:val="000000"/>
        </w:rPr>
        <w:t xml:space="preserve">, </w:t>
      </w:r>
      <w:r w:rsidRPr="004B4DE2">
        <w:rPr>
          <w:color w:val="000000"/>
        </w:rPr>
        <w:t>ка</w:t>
      </w:r>
      <w:r>
        <w:rPr>
          <w:color w:val="000000"/>
        </w:rPr>
        <w:t>жется</w:t>
      </w:r>
      <w:r w:rsidRPr="004B4DE2">
        <w:rPr>
          <w:color w:val="000000"/>
        </w:rPr>
        <w:t>,</w:t>
      </w:r>
      <w:r>
        <w:rPr>
          <w:color w:val="000000"/>
        </w:rPr>
        <w:t xml:space="preserve"> </w:t>
      </w:r>
      <w:r w:rsidRPr="004B4DE2">
        <w:rPr>
          <w:color w:val="000000"/>
        </w:rPr>
        <w:t>мое</w:t>
      </w:r>
      <w:r>
        <w:rPr>
          <w:color w:val="000000"/>
        </w:rPr>
        <w:t xml:space="preserve">му </w:t>
      </w:r>
      <w:r w:rsidRPr="004B4DE2">
        <w:rPr>
          <w:color w:val="000000"/>
        </w:rPr>
        <w:t>желанию</w:t>
      </w:r>
      <w:r>
        <w:rPr>
          <w:color w:val="000000"/>
        </w:rPr>
        <w:t xml:space="preserve"> не суждено сбыться</w:t>
      </w:r>
      <w:r w:rsidRPr="004B4DE2">
        <w:rPr>
          <w:color w:val="000000"/>
        </w:rPr>
        <w:t>.</w:t>
      </w:r>
    </w:p>
    <w:p w:rsidR="00C571F9" w:rsidRPr="007846F4" w:rsidRDefault="00C571F9" w:rsidP="00C571F9">
      <w:pPr>
        <w:pStyle w:val="western"/>
        <w:shd w:val="clear" w:color="auto" w:fill="FFFFFF"/>
        <w:spacing w:before="0" w:after="0"/>
        <w:ind w:firstLine="461"/>
        <w:jc w:val="both"/>
        <w:rPr>
          <w:color w:val="000000"/>
        </w:rPr>
      </w:pPr>
      <w:r>
        <w:rPr>
          <w:color w:val="000000"/>
        </w:rPr>
        <w:t xml:space="preserve">В моей голове прозвучали насмешливые слова продавца в магазине </w:t>
      </w:r>
      <w:r w:rsidRPr="004B4DE2">
        <w:rPr>
          <w:color w:val="000000"/>
        </w:rPr>
        <w:t>"очень</w:t>
      </w:r>
      <w:r>
        <w:rPr>
          <w:color w:val="000000"/>
        </w:rPr>
        <w:t xml:space="preserve"> </w:t>
      </w:r>
      <w:r w:rsidRPr="004B4DE2">
        <w:rPr>
          <w:color w:val="000000"/>
        </w:rPr>
        <w:t>хорошо".</w:t>
      </w:r>
      <w:r>
        <w:rPr>
          <w:rStyle w:val="apple-converted-space"/>
          <w:color w:val="000000"/>
        </w:rPr>
        <w:t xml:space="preserve"> В ящике в гостиной у нас хранилась оберточная бумага и ленточки. </w:t>
      </w:r>
      <w:r w:rsidRPr="004B4DE2">
        <w:rPr>
          <w:color w:val="000000"/>
        </w:rPr>
        <w:t>Ч</w:t>
      </w:r>
      <w:r>
        <w:rPr>
          <w:color w:val="000000"/>
        </w:rPr>
        <w:t>ё</w:t>
      </w:r>
      <w:r w:rsidRPr="004B4DE2">
        <w:rPr>
          <w:color w:val="000000"/>
        </w:rPr>
        <w:t>рная</w:t>
      </w:r>
      <w:r>
        <w:rPr>
          <w:color w:val="000000"/>
        </w:rPr>
        <w:t xml:space="preserve"> </w:t>
      </w:r>
      <w:r w:rsidRPr="004B4DE2">
        <w:rPr>
          <w:color w:val="000000"/>
        </w:rPr>
        <w:t>картонная</w:t>
      </w:r>
      <w:r>
        <w:rPr>
          <w:color w:val="000000"/>
        </w:rPr>
        <w:t xml:space="preserve"> </w:t>
      </w:r>
      <w:r w:rsidRPr="004B4DE2">
        <w:rPr>
          <w:color w:val="000000"/>
        </w:rPr>
        <w:t>короб</w:t>
      </w:r>
      <w:r>
        <w:rPr>
          <w:color w:val="000000"/>
        </w:rPr>
        <w:t xml:space="preserve">очка выглядела </w:t>
      </w:r>
      <w:r w:rsidRPr="004B4DE2">
        <w:rPr>
          <w:color w:val="000000"/>
        </w:rPr>
        <w:t>элегантно,</w:t>
      </w:r>
      <w:r>
        <w:rPr>
          <w:color w:val="000000"/>
        </w:rPr>
        <w:t xml:space="preserve"> </w:t>
      </w:r>
      <w:r w:rsidRPr="004B4DE2">
        <w:rPr>
          <w:color w:val="000000"/>
        </w:rPr>
        <w:t>но</w:t>
      </w:r>
      <w:r>
        <w:rPr>
          <w:color w:val="000000"/>
        </w:rPr>
        <w:t xml:space="preserve"> </w:t>
      </w:r>
      <w:r w:rsidRPr="004B4DE2">
        <w:rPr>
          <w:color w:val="000000"/>
        </w:rPr>
        <w:t>я</w:t>
      </w:r>
      <w:r>
        <w:rPr>
          <w:color w:val="000000"/>
        </w:rPr>
        <w:t xml:space="preserve"> </w:t>
      </w:r>
      <w:r w:rsidRPr="004B4DE2">
        <w:rPr>
          <w:color w:val="000000"/>
        </w:rPr>
        <w:t>хотел,</w:t>
      </w:r>
      <w:r>
        <w:rPr>
          <w:color w:val="000000"/>
        </w:rPr>
        <w:t xml:space="preserve"> </w:t>
      </w:r>
      <w:r w:rsidRPr="004B4DE2">
        <w:rPr>
          <w:color w:val="000000"/>
        </w:rPr>
        <w:t>чтобы</w:t>
      </w:r>
      <w:r>
        <w:rPr>
          <w:color w:val="000000"/>
        </w:rPr>
        <w:t xml:space="preserve"> </w:t>
      </w:r>
      <w:r w:rsidRPr="004B4DE2">
        <w:rPr>
          <w:color w:val="000000"/>
        </w:rPr>
        <w:t>она</w:t>
      </w:r>
      <w:r>
        <w:rPr>
          <w:color w:val="000000"/>
        </w:rPr>
        <w:t xml:space="preserve"> </w:t>
      </w:r>
      <w:r w:rsidRPr="004B4DE2">
        <w:rPr>
          <w:color w:val="000000"/>
        </w:rPr>
        <w:t>выглядела</w:t>
      </w:r>
      <w:r>
        <w:rPr>
          <w:color w:val="000000"/>
        </w:rPr>
        <w:t xml:space="preserve"> </w:t>
      </w:r>
      <w:r w:rsidRPr="004B4DE2">
        <w:rPr>
          <w:color w:val="000000"/>
        </w:rPr>
        <w:t>как</w:t>
      </w:r>
      <w:r>
        <w:rPr>
          <w:color w:val="000000"/>
        </w:rPr>
        <w:t xml:space="preserve"> </w:t>
      </w:r>
      <w:r w:rsidRPr="004B4DE2">
        <w:rPr>
          <w:color w:val="000000"/>
        </w:rPr>
        <w:t>настоящ</w:t>
      </w:r>
      <w:r>
        <w:rPr>
          <w:color w:val="000000"/>
        </w:rPr>
        <w:t xml:space="preserve">ий </w:t>
      </w:r>
      <w:r w:rsidRPr="004B4DE2">
        <w:rPr>
          <w:color w:val="000000"/>
        </w:rPr>
        <w:t>рождественск</w:t>
      </w:r>
      <w:r>
        <w:rPr>
          <w:color w:val="000000"/>
        </w:rPr>
        <w:t xml:space="preserve">ий </w:t>
      </w:r>
      <w:r w:rsidRPr="004B4DE2">
        <w:rPr>
          <w:color w:val="000000"/>
        </w:rPr>
        <w:t>подар</w:t>
      </w:r>
      <w:r>
        <w:rPr>
          <w:color w:val="000000"/>
        </w:rPr>
        <w:t>о</w:t>
      </w:r>
      <w:r w:rsidRPr="004B4DE2">
        <w:rPr>
          <w:color w:val="000000"/>
        </w:rPr>
        <w:t>к,</w:t>
      </w:r>
      <w:r>
        <w:rPr>
          <w:color w:val="000000"/>
        </w:rPr>
        <w:t xml:space="preserve"> </w:t>
      </w:r>
      <w:r w:rsidRPr="004B4DE2">
        <w:rPr>
          <w:color w:val="000000"/>
        </w:rPr>
        <w:t>когда</w:t>
      </w:r>
      <w:r>
        <w:rPr>
          <w:color w:val="000000"/>
        </w:rPr>
        <w:t xml:space="preserve"> </w:t>
      </w:r>
      <w:r w:rsidRPr="004B4DE2">
        <w:rPr>
          <w:color w:val="000000"/>
        </w:rPr>
        <w:t>я</w:t>
      </w:r>
      <w:r>
        <w:rPr>
          <w:color w:val="000000"/>
        </w:rPr>
        <w:t xml:space="preserve"> буду </w:t>
      </w:r>
      <w:r w:rsidRPr="004B4DE2">
        <w:rPr>
          <w:color w:val="000000"/>
        </w:rPr>
        <w:t>вруч</w:t>
      </w:r>
      <w:r>
        <w:rPr>
          <w:color w:val="000000"/>
        </w:rPr>
        <w:t xml:space="preserve">ать её </w:t>
      </w:r>
      <w:r w:rsidRPr="004B4DE2">
        <w:rPr>
          <w:color w:val="000000"/>
        </w:rPr>
        <w:t>Сью.</w:t>
      </w:r>
    </w:p>
    <w:p w:rsidR="00C571F9" w:rsidRPr="007846F4" w:rsidRDefault="00C571F9" w:rsidP="00C571F9">
      <w:pPr>
        <w:pStyle w:val="western"/>
        <w:shd w:val="clear" w:color="auto" w:fill="FFFFFF"/>
        <w:spacing w:before="0" w:after="0"/>
        <w:ind w:firstLine="461"/>
        <w:jc w:val="both"/>
        <w:rPr>
          <w:color w:val="000000"/>
        </w:rPr>
      </w:pPr>
      <w:r w:rsidRPr="004B4DE2">
        <w:rPr>
          <w:color w:val="000000"/>
        </w:rPr>
        <w:t>Как</w:t>
      </w:r>
      <w:r>
        <w:rPr>
          <w:color w:val="000000"/>
        </w:rPr>
        <w:t xml:space="preserve"> </w:t>
      </w:r>
      <w:r w:rsidRPr="004B4DE2">
        <w:rPr>
          <w:color w:val="000000"/>
        </w:rPr>
        <w:t>маленький</w:t>
      </w:r>
      <w:r>
        <w:rPr>
          <w:color w:val="000000"/>
        </w:rPr>
        <w:t xml:space="preserve"> </w:t>
      </w:r>
      <w:r w:rsidRPr="004B4DE2">
        <w:rPr>
          <w:color w:val="000000"/>
        </w:rPr>
        <w:t>мальчик</w:t>
      </w:r>
      <w:r>
        <w:rPr>
          <w:color w:val="000000"/>
        </w:rPr>
        <w:t xml:space="preserve">, учащийся </w:t>
      </w:r>
      <w:r w:rsidRPr="004B4DE2">
        <w:rPr>
          <w:color w:val="000000"/>
        </w:rPr>
        <w:t>в</w:t>
      </w:r>
      <w:r>
        <w:rPr>
          <w:color w:val="000000"/>
        </w:rPr>
        <w:t xml:space="preserve"> </w:t>
      </w:r>
      <w:r w:rsidRPr="004B4DE2">
        <w:rPr>
          <w:color w:val="000000"/>
        </w:rPr>
        <w:t>начальной</w:t>
      </w:r>
      <w:r>
        <w:rPr>
          <w:color w:val="000000"/>
        </w:rPr>
        <w:t xml:space="preserve"> </w:t>
      </w:r>
      <w:r w:rsidRPr="004B4DE2">
        <w:rPr>
          <w:color w:val="000000"/>
        </w:rPr>
        <w:t>школе,</w:t>
      </w:r>
      <w:r>
        <w:rPr>
          <w:color w:val="000000"/>
        </w:rPr>
        <w:t xml:space="preserve"> </w:t>
      </w:r>
      <w:r w:rsidRPr="004B4DE2">
        <w:rPr>
          <w:color w:val="000000"/>
        </w:rPr>
        <w:t>я</w:t>
      </w:r>
      <w:r>
        <w:rPr>
          <w:color w:val="000000"/>
        </w:rPr>
        <w:t xml:space="preserve"> </w:t>
      </w:r>
      <w:r w:rsidRPr="004B4DE2">
        <w:rPr>
          <w:color w:val="000000"/>
        </w:rPr>
        <w:t>сидел</w:t>
      </w:r>
      <w:r>
        <w:rPr>
          <w:color w:val="000000"/>
        </w:rPr>
        <w:t xml:space="preserve"> по-турецки </w:t>
      </w:r>
      <w:r w:rsidRPr="004B4DE2">
        <w:rPr>
          <w:color w:val="000000"/>
        </w:rPr>
        <w:t>на</w:t>
      </w:r>
      <w:r>
        <w:rPr>
          <w:color w:val="000000"/>
        </w:rPr>
        <w:t xml:space="preserve"> </w:t>
      </w:r>
      <w:r w:rsidRPr="004B4DE2">
        <w:rPr>
          <w:color w:val="000000"/>
        </w:rPr>
        <w:t>полу</w:t>
      </w:r>
      <w:r>
        <w:rPr>
          <w:color w:val="000000"/>
        </w:rPr>
        <w:t xml:space="preserve"> и сосредоточенно вырезал ровный квадрат из синей оберточной бумаги </w:t>
      </w:r>
      <w:r w:rsidRPr="004B4DE2">
        <w:rPr>
          <w:color w:val="000000"/>
        </w:rPr>
        <w:t>с</w:t>
      </w:r>
      <w:r>
        <w:rPr>
          <w:color w:val="000000"/>
        </w:rPr>
        <w:t xml:space="preserve"> </w:t>
      </w:r>
      <w:r w:rsidRPr="004B4DE2">
        <w:rPr>
          <w:color w:val="000000"/>
        </w:rPr>
        <w:t>серебр</w:t>
      </w:r>
      <w:r>
        <w:rPr>
          <w:color w:val="000000"/>
        </w:rPr>
        <w:t xml:space="preserve">яными блёстками – </w:t>
      </w:r>
      <w:r w:rsidRPr="004B4DE2">
        <w:rPr>
          <w:color w:val="000000"/>
        </w:rPr>
        <w:t>ну,</w:t>
      </w:r>
      <w:r>
        <w:rPr>
          <w:color w:val="000000"/>
        </w:rPr>
        <w:t xml:space="preserve"> </w:t>
      </w:r>
      <w:r w:rsidRPr="004B4DE2">
        <w:rPr>
          <w:color w:val="000000"/>
        </w:rPr>
        <w:t>почти</w:t>
      </w:r>
      <w:r>
        <w:rPr>
          <w:color w:val="000000"/>
        </w:rPr>
        <w:t xml:space="preserve"> ровный </w:t>
      </w:r>
      <w:r w:rsidRPr="004B4DE2">
        <w:rPr>
          <w:color w:val="000000"/>
        </w:rPr>
        <w:t>квадрат.</w:t>
      </w:r>
      <w:r>
        <w:rPr>
          <w:color w:val="000000"/>
        </w:rPr>
        <w:t xml:space="preserve"> </w:t>
      </w:r>
      <w:r w:rsidRPr="004B4DE2">
        <w:rPr>
          <w:color w:val="000000"/>
        </w:rPr>
        <w:t>Хорошо,</w:t>
      </w:r>
      <w:r>
        <w:rPr>
          <w:color w:val="000000"/>
        </w:rPr>
        <w:t xml:space="preserve"> у меня получился не </w:t>
      </w:r>
      <w:r w:rsidRPr="004B4DE2">
        <w:rPr>
          <w:color w:val="000000"/>
        </w:rPr>
        <w:t>совсем</w:t>
      </w:r>
      <w:r>
        <w:rPr>
          <w:color w:val="000000"/>
        </w:rPr>
        <w:t xml:space="preserve"> </w:t>
      </w:r>
      <w:r w:rsidRPr="004B4DE2">
        <w:rPr>
          <w:color w:val="000000"/>
        </w:rPr>
        <w:t>квадрат.</w:t>
      </w:r>
      <w:r w:rsidRPr="00237714">
        <w:rPr>
          <w:rStyle w:val="apple-converted-space"/>
          <w:color w:val="000000"/>
        </w:rPr>
        <w:t xml:space="preserve"> </w:t>
      </w:r>
      <w:r>
        <w:rPr>
          <w:rStyle w:val="apple-converted-space"/>
          <w:color w:val="000000"/>
        </w:rPr>
        <w:t>Кусок бумаги больше походил на кривой треугольник со срезанной верхушкой</w:t>
      </w:r>
      <w:r w:rsidRPr="004B4DE2">
        <w:rPr>
          <w:color w:val="000000"/>
        </w:rPr>
        <w:t>,</w:t>
      </w:r>
      <w:r>
        <w:rPr>
          <w:color w:val="000000"/>
        </w:rPr>
        <w:t xml:space="preserve"> </w:t>
      </w:r>
      <w:r w:rsidRPr="004B4DE2">
        <w:rPr>
          <w:color w:val="000000"/>
        </w:rPr>
        <w:t>но</w:t>
      </w:r>
      <w:r>
        <w:rPr>
          <w:color w:val="000000"/>
        </w:rPr>
        <w:t xml:space="preserve"> </w:t>
      </w:r>
      <w:r w:rsidRPr="004B4DE2">
        <w:rPr>
          <w:color w:val="000000"/>
        </w:rPr>
        <w:t>если</w:t>
      </w:r>
      <w:r>
        <w:rPr>
          <w:color w:val="000000"/>
        </w:rPr>
        <w:t xml:space="preserve"> </w:t>
      </w:r>
      <w:r w:rsidRPr="004B4DE2">
        <w:rPr>
          <w:color w:val="000000"/>
        </w:rPr>
        <w:t>повез</w:t>
      </w:r>
      <w:r>
        <w:rPr>
          <w:color w:val="000000"/>
        </w:rPr>
        <w:t>ё</w:t>
      </w:r>
      <w:r w:rsidRPr="004B4DE2">
        <w:rPr>
          <w:color w:val="000000"/>
        </w:rPr>
        <w:t>т</w:t>
      </w:r>
      <w:r>
        <w:rPr>
          <w:color w:val="000000"/>
        </w:rPr>
        <w:t xml:space="preserve">, то </w:t>
      </w:r>
      <w:r w:rsidRPr="004B4DE2">
        <w:rPr>
          <w:color w:val="000000"/>
        </w:rPr>
        <w:t>никто</w:t>
      </w:r>
      <w:r>
        <w:rPr>
          <w:color w:val="000000"/>
        </w:rPr>
        <w:t xml:space="preserve"> и </w:t>
      </w:r>
      <w:r w:rsidRPr="004B4DE2">
        <w:rPr>
          <w:color w:val="000000"/>
        </w:rPr>
        <w:t>не</w:t>
      </w:r>
      <w:r>
        <w:rPr>
          <w:color w:val="000000"/>
        </w:rPr>
        <w:t xml:space="preserve"> </w:t>
      </w:r>
      <w:r w:rsidRPr="004B4DE2">
        <w:rPr>
          <w:color w:val="000000"/>
        </w:rPr>
        <w:t>заметит,</w:t>
      </w:r>
      <w:r>
        <w:rPr>
          <w:color w:val="000000"/>
        </w:rPr>
        <w:t xml:space="preserve"> так </w:t>
      </w:r>
      <w:r w:rsidRPr="004B4DE2">
        <w:rPr>
          <w:color w:val="000000"/>
        </w:rPr>
        <w:t>как</w:t>
      </w:r>
      <w:r>
        <w:rPr>
          <w:color w:val="000000"/>
        </w:rPr>
        <w:t xml:space="preserve"> углы будут </w:t>
      </w:r>
      <w:r w:rsidRPr="004B4DE2">
        <w:rPr>
          <w:color w:val="000000"/>
        </w:rPr>
        <w:t>склее</w:t>
      </w:r>
      <w:r>
        <w:rPr>
          <w:color w:val="000000"/>
        </w:rPr>
        <w:t xml:space="preserve">ны </w:t>
      </w:r>
      <w:r w:rsidRPr="004B4DE2">
        <w:rPr>
          <w:color w:val="000000"/>
        </w:rPr>
        <w:t>скотчем.</w:t>
      </w:r>
      <w:r w:rsidRPr="00237714">
        <w:rPr>
          <w:rStyle w:val="apple-converted-space"/>
          <w:color w:val="000000"/>
        </w:rPr>
        <w:t xml:space="preserve"> </w:t>
      </w:r>
      <w:r>
        <w:rPr>
          <w:color w:val="000000"/>
        </w:rPr>
        <w:t xml:space="preserve">Ручные поделки </w:t>
      </w:r>
      <w:r w:rsidRPr="004B4DE2">
        <w:rPr>
          <w:color w:val="000000"/>
        </w:rPr>
        <w:t>никогда</w:t>
      </w:r>
      <w:r>
        <w:rPr>
          <w:color w:val="000000"/>
        </w:rPr>
        <w:t xml:space="preserve"> </w:t>
      </w:r>
      <w:r w:rsidRPr="004B4DE2">
        <w:rPr>
          <w:color w:val="000000"/>
        </w:rPr>
        <w:t>не</w:t>
      </w:r>
      <w:r>
        <w:rPr>
          <w:color w:val="000000"/>
        </w:rPr>
        <w:t xml:space="preserve"> </w:t>
      </w:r>
      <w:r w:rsidRPr="004B4DE2">
        <w:rPr>
          <w:color w:val="000000"/>
        </w:rPr>
        <w:t>был</w:t>
      </w:r>
      <w:r>
        <w:rPr>
          <w:color w:val="000000"/>
        </w:rPr>
        <w:t xml:space="preserve">и </w:t>
      </w:r>
      <w:r w:rsidRPr="004B4DE2">
        <w:rPr>
          <w:color w:val="000000"/>
        </w:rPr>
        <w:t>мо</w:t>
      </w:r>
      <w:r>
        <w:rPr>
          <w:color w:val="000000"/>
        </w:rPr>
        <w:t>ей сильной стороной</w:t>
      </w:r>
      <w:r w:rsidRPr="004B4DE2">
        <w:rPr>
          <w:color w:val="000000"/>
        </w:rPr>
        <w:t>.</w:t>
      </w:r>
      <w:r w:rsidRPr="00237714">
        <w:rPr>
          <w:rStyle w:val="apple-converted-space"/>
          <w:color w:val="000000"/>
        </w:rPr>
        <w:t xml:space="preserve"> </w:t>
      </w:r>
      <w:r>
        <w:rPr>
          <w:rStyle w:val="apple-converted-space"/>
          <w:color w:val="000000"/>
        </w:rPr>
        <w:t>Они всегда гораздо лучше получались у Итана</w:t>
      </w:r>
      <w:r w:rsidRPr="004B4DE2">
        <w:rPr>
          <w:color w:val="000000"/>
        </w:rPr>
        <w:t>.</w:t>
      </w:r>
      <w:r w:rsidRPr="00237714">
        <w:rPr>
          <w:rStyle w:val="apple-converted-space"/>
          <w:color w:val="000000"/>
        </w:rPr>
        <w:t xml:space="preserve"> </w:t>
      </w:r>
      <w:r>
        <w:rPr>
          <w:color w:val="000000"/>
        </w:rPr>
        <w:t xml:space="preserve">Но именно сейчас </w:t>
      </w:r>
      <w:r w:rsidRPr="004B4DE2">
        <w:rPr>
          <w:color w:val="000000"/>
        </w:rPr>
        <w:t>я</w:t>
      </w:r>
      <w:r>
        <w:rPr>
          <w:color w:val="000000"/>
        </w:rPr>
        <w:t xml:space="preserve"> </w:t>
      </w:r>
      <w:r w:rsidRPr="004B4DE2">
        <w:rPr>
          <w:color w:val="000000"/>
        </w:rPr>
        <w:t>хотел</w:t>
      </w:r>
      <w:r>
        <w:rPr>
          <w:color w:val="000000"/>
        </w:rPr>
        <w:t xml:space="preserve"> заве</w:t>
      </w:r>
      <w:r w:rsidRPr="004B4DE2">
        <w:rPr>
          <w:color w:val="000000"/>
        </w:rPr>
        <w:t>рнуть</w:t>
      </w:r>
      <w:r>
        <w:rPr>
          <w:color w:val="000000"/>
        </w:rPr>
        <w:t xml:space="preserve"> этот </w:t>
      </w:r>
      <w:r w:rsidRPr="004B4DE2">
        <w:rPr>
          <w:color w:val="000000"/>
        </w:rPr>
        <w:t>подарок</w:t>
      </w:r>
      <w:r>
        <w:rPr>
          <w:color w:val="000000"/>
        </w:rPr>
        <w:t xml:space="preserve"> </w:t>
      </w:r>
      <w:r w:rsidRPr="004B4DE2">
        <w:rPr>
          <w:color w:val="000000"/>
        </w:rPr>
        <w:t>с</w:t>
      </w:r>
      <w:r>
        <w:rPr>
          <w:color w:val="000000"/>
        </w:rPr>
        <w:t>ам</w:t>
      </w:r>
      <w:r w:rsidRPr="004B4DE2">
        <w:rPr>
          <w:color w:val="000000"/>
        </w:rPr>
        <w:t>.</w:t>
      </w:r>
    </w:p>
    <w:p w:rsidR="00C571F9" w:rsidRPr="007846F4" w:rsidRDefault="00C571F9" w:rsidP="00C571F9">
      <w:pPr>
        <w:pStyle w:val="western"/>
        <w:shd w:val="clear" w:color="auto" w:fill="FFFFFF"/>
        <w:spacing w:before="0" w:after="0"/>
        <w:ind w:firstLine="461"/>
        <w:jc w:val="both"/>
        <w:rPr>
          <w:color w:val="000000"/>
        </w:rPr>
      </w:pPr>
      <w:r w:rsidRPr="004B4DE2">
        <w:rPr>
          <w:color w:val="000000"/>
        </w:rPr>
        <w:t>К</w:t>
      </w:r>
      <w:r>
        <w:rPr>
          <w:color w:val="000000"/>
        </w:rPr>
        <w:t xml:space="preserve"> </w:t>
      </w:r>
      <w:r w:rsidRPr="004B4DE2">
        <w:rPr>
          <w:color w:val="000000"/>
        </w:rPr>
        <w:t>сожалению,</w:t>
      </w:r>
      <w:r>
        <w:rPr>
          <w:color w:val="000000"/>
        </w:rPr>
        <w:t xml:space="preserve"> </w:t>
      </w:r>
      <w:r w:rsidRPr="004B4DE2">
        <w:rPr>
          <w:color w:val="000000"/>
        </w:rPr>
        <w:t>мой</w:t>
      </w:r>
      <w:r>
        <w:rPr>
          <w:color w:val="000000"/>
        </w:rPr>
        <w:t xml:space="preserve"> глазомер оказался хуже</w:t>
      </w:r>
      <w:r w:rsidRPr="004B4DE2">
        <w:rPr>
          <w:color w:val="000000"/>
        </w:rPr>
        <w:t>,</w:t>
      </w:r>
      <w:r>
        <w:rPr>
          <w:color w:val="000000"/>
        </w:rPr>
        <w:t xml:space="preserve"> </w:t>
      </w:r>
      <w:r w:rsidRPr="004B4DE2">
        <w:rPr>
          <w:color w:val="000000"/>
        </w:rPr>
        <w:t>чем</w:t>
      </w:r>
      <w:r>
        <w:rPr>
          <w:color w:val="000000"/>
        </w:rPr>
        <w:t xml:space="preserve"> я </w:t>
      </w:r>
      <w:r w:rsidRPr="004B4DE2">
        <w:rPr>
          <w:color w:val="000000"/>
        </w:rPr>
        <w:t>ожидал.</w:t>
      </w:r>
      <w:r w:rsidRPr="00237714">
        <w:rPr>
          <w:rStyle w:val="apple-converted-space"/>
          <w:color w:val="000000"/>
        </w:rPr>
        <w:t xml:space="preserve"> </w:t>
      </w:r>
      <w:r>
        <w:rPr>
          <w:rStyle w:val="apple-converted-space"/>
          <w:color w:val="000000"/>
        </w:rPr>
        <w:t>Вырезанный мной кусок бумаги не только напоминал форму колокола</w:t>
      </w:r>
      <w:r w:rsidRPr="004B4DE2">
        <w:rPr>
          <w:color w:val="000000"/>
        </w:rPr>
        <w:t>,</w:t>
      </w:r>
      <w:r>
        <w:rPr>
          <w:color w:val="000000"/>
        </w:rPr>
        <w:t xml:space="preserve"> но также был раза в три больше, чем </w:t>
      </w:r>
      <w:r w:rsidRPr="004B4DE2">
        <w:rPr>
          <w:color w:val="000000"/>
        </w:rPr>
        <w:t>маленьк</w:t>
      </w:r>
      <w:r>
        <w:rPr>
          <w:color w:val="000000"/>
        </w:rPr>
        <w:t xml:space="preserve">ая </w:t>
      </w:r>
      <w:r w:rsidRPr="004B4DE2">
        <w:rPr>
          <w:color w:val="000000"/>
        </w:rPr>
        <w:t>короб</w:t>
      </w:r>
      <w:r>
        <w:rPr>
          <w:color w:val="000000"/>
        </w:rPr>
        <w:t>очка</w:t>
      </w:r>
      <w:r w:rsidRPr="004B4DE2">
        <w:rPr>
          <w:color w:val="000000"/>
        </w:rPr>
        <w:t>.</w:t>
      </w:r>
      <w:r w:rsidRPr="00237714">
        <w:rPr>
          <w:rStyle w:val="apple-converted-space"/>
          <w:color w:val="000000"/>
        </w:rPr>
        <w:t xml:space="preserve"> </w:t>
      </w:r>
      <w:r w:rsidRPr="004B4DE2">
        <w:rPr>
          <w:color w:val="000000"/>
        </w:rPr>
        <w:t>После</w:t>
      </w:r>
      <w:r>
        <w:rPr>
          <w:color w:val="000000"/>
        </w:rPr>
        <w:t xml:space="preserve"> того, как я обрезал лишнее по бокам</w:t>
      </w:r>
      <w:r w:rsidRPr="004B4DE2">
        <w:rPr>
          <w:color w:val="000000"/>
        </w:rPr>
        <w:t>,</w:t>
      </w:r>
      <w:r>
        <w:rPr>
          <w:color w:val="000000"/>
        </w:rPr>
        <w:t xml:space="preserve"> убирая то с одной стороны, то с другой</w:t>
      </w:r>
      <w:r w:rsidRPr="004B4DE2">
        <w:rPr>
          <w:color w:val="000000"/>
        </w:rPr>
        <w:t>,</w:t>
      </w:r>
      <w:r>
        <w:rPr>
          <w:color w:val="000000"/>
        </w:rPr>
        <w:t xml:space="preserve"> </w:t>
      </w:r>
      <w:r w:rsidRPr="004B4DE2">
        <w:rPr>
          <w:color w:val="000000"/>
        </w:rPr>
        <w:t>я</w:t>
      </w:r>
      <w:r>
        <w:rPr>
          <w:color w:val="000000"/>
        </w:rPr>
        <w:t xml:space="preserve"> </w:t>
      </w:r>
      <w:r w:rsidRPr="004B4DE2">
        <w:rPr>
          <w:color w:val="000000"/>
        </w:rPr>
        <w:t>за</w:t>
      </w:r>
      <w:r>
        <w:rPr>
          <w:color w:val="000000"/>
        </w:rPr>
        <w:t xml:space="preserve">клеил </w:t>
      </w:r>
      <w:r w:rsidRPr="004B4DE2">
        <w:rPr>
          <w:color w:val="000000"/>
        </w:rPr>
        <w:t>все</w:t>
      </w:r>
      <w:r>
        <w:rPr>
          <w:color w:val="000000"/>
        </w:rPr>
        <w:t xml:space="preserve"> углы </w:t>
      </w:r>
      <w:r w:rsidRPr="004B4DE2">
        <w:rPr>
          <w:color w:val="000000"/>
        </w:rPr>
        <w:t>скотчем,</w:t>
      </w:r>
      <w:r>
        <w:rPr>
          <w:color w:val="000000"/>
        </w:rPr>
        <w:t xml:space="preserve"> </w:t>
      </w:r>
      <w:r w:rsidRPr="004B4DE2">
        <w:rPr>
          <w:color w:val="000000"/>
        </w:rPr>
        <w:t>пока</w:t>
      </w:r>
      <w:r>
        <w:rPr>
          <w:color w:val="000000"/>
        </w:rPr>
        <w:t xml:space="preserve"> </w:t>
      </w:r>
      <w:r w:rsidRPr="004B4DE2">
        <w:rPr>
          <w:color w:val="000000"/>
        </w:rPr>
        <w:t>ч</w:t>
      </w:r>
      <w:r>
        <w:rPr>
          <w:color w:val="000000"/>
        </w:rPr>
        <w:t>ё</w:t>
      </w:r>
      <w:r w:rsidRPr="004B4DE2">
        <w:rPr>
          <w:color w:val="000000"/>
        </w:rPr>
        <w:t>рная</w:t>
      </w:r>
      <w:r>
        <w:rPr>
          <w:color w:val="000000"/>
        </w:rPr>
        <w:t xml:space="preserve"> </w:t>
      </w:r>
      <w:r w:rsidRPr="004B4DE2">
        <w:rPr>
          <w:color w:val="000000"/>
        </w:rPr>
        <w:t>картонная</w:t>
      </w:r>
      <w:r>
        <w:rPr>
          <w:color w:val="000000"/>
        </w:rPr>
        <w:t xml:space="preserve"> коробочка </w:t>
      </w:r>
      <w:r w:rsidRPr="004B4DE2">
        <w:rPr>
          <w:color w:val="000000"/>
        </w:rPr>
        <w:t>не</w:t>
      </w:r>
      <w:r>
        <w:rPr>
          <w:color w:val="000000"/>
        </w:rPr>
        <w:t xml:space="preserve"> стала полностью завернута в синюю бумагу</w:t>
      </w:r>
      <w:r w:rsidRPr="004B4DE2">
        <w:rPr>
          <w:color w:val="000000"/>
        </w:rPr>
        <w:t>.</w:t>
      </w:r>
      <w:r w:rsidRPr="00237714">
        <w:rPr>
          <w:rStyle w:val="apple-converted-space"/>
          <w:color w:val="000000"/>
        </w:rPr>
        <w:t xml:space="preserve"> </w:t>
      </w:r>
      <w:r w:rsidRPr="004B4DE2">
        <w:rPr>
          <w:color w:val="000000"/>
        </w:rPr>
        <w:t>Я</w:t>
      </w:r>
      <w:r>
        <w:rPr>
          <w:color w:val="000000"/>
        </w:rPr>
        <w:t xml:space="preserve"> поднял получившийся сверток </w:t>
      </w:r>
      <w:r w:rsidRPr="004B4DE2">
        <w:rPr>
          <w:color w:val="000000"/>
        </w:rPr>
        <w:t>в</w:t>
      </w:r>
      <w:r>
        <w:rPr>
          <w:color w:val="000000"/>
        </w:rPr>
        <w:t xml:space="preserve"> </w:t>
      </w:r>
      <w:r w:rsidRPr="004B4DE2">
        <w:rPr>
          <w:color w:val="000000"/>
        </w:rPr>
        <w:t>руке</w:t>
      </w:r>
      <w:r>
        <w:rPr>
          <w:color w:val="000000"/>
        </w:rPr>
        <w:t xml:space="preserve"> </w:t>
      </w:r>
      <w:r w:rsidRPr="004B4DE2">
        <w:rPr>
          <w:color w:val="000000"/>
        </w:rPr>
        <w:t>и</w:t>
      </w:r>
      <w:r>
        <w:rPr>
          <w:color w:val="000000"/>
        </w:rPr>
        <w:t xml:space="preserve"> </w:t>
      </w:r>
      <w:r w:rsidRPr="004B4DE2">
        <w:rPr>
          <w:color w:val="000000"/>
        </w:rPr>
        <w:t>с</w:t>
      </w:r>
      <w:r>
        <w:rPr>
          <w:color w:val="000000"/>
        </w:rPr>
        <w:t xml:space="preserve"> </w:t>
      </w:r>
      <w:r w:rsidRPr="004B4DE2">
        <w:rPr>
          <w:color w:val="000000"/>
        </w:rPr>
        <w:t>гордостью</w:t>
      </w:r>
      <w:r>
        <w:rPr>
          <w:color w:val="000000"/>
        </w:rPr>
        <w:t xml:space="preserve"> </w:t>
      </w:r>
      <w:r w:rsidRPr="004B4DE2">
        <w:rPr>
          <w:color w:val="000000"/>
        </w:rPr>
        <w:t>осмотрел</w:t>
      </w:r>
      <w:r>
        <w:rPr>
          <w:color w:val="000000"/>
        </w:rPr>
        <w:t xml:space="preserve"> </w:t>
      </w:r>
      <w:r w:rsidRPr="004B4DE2">
        <w:rPr>
          <w:color w:val="000000"/>
        </w:rPr>
        <w:t>его</w:t>
      </w:r>
      <w:r>
        <w:rPr>
          <w:color w:val="000000"/>
        </w:rPr>
        <w:t xml:space="preserve"> </w:t>
      </w:r>
      <w:r w:rsidRPr="004B4DE2">
        <w:rPr>
          <w:color w:val="000000"/>
        </w:rPr>
        <w:t>со</w:t>
      </w:r>
      <w:r>
        <w:rPr>
          <w:color w:val="000000"/>
        </w:rPr>
        <w:t xml:space="preserve"> </w:t>
      </w:r>
      <w:r w:rsidRPr="004B4DE2">
        <w:rPr>
          <w:color w:val="000000"/>
        </w:rPr>
        <w:t>всех</w:t>
      </w:r>
      <w:r>
        <w:rPr>
          <w:color w:val="000000"/>
        </w:rPr>
        <w:t xml:space="preserve"> </w:t>
      </w:r>
      <w:r w:rsidRPr="004B4DE2">
        <w:rPr>
          <w:color w:val="000000"/>
        </w:rPr>
        <w:t>сторон.</w:t>
      </w:r>
    </w:p>
    <w:p w:rsidR="00C571F9" w:rsidRPr="00EE32D7" w:rsidRDefault="00C571F9" w:rsidP="00C571F9">
      <w:pPr>
        <w:pStyle w:val="western"/>
        <w:shd w:val="clear" w:color="auto" w:fill="FFFFFF"/>
        <w:spacing w:before="0" w:after="0"/>
        <w:ind w:firstLine="461"/>
        <w:jc w:val="both"/>
        <w:rPr>
          <w:color w:val="000000"/>
        </w:rPr>
      </w:pPr>
      <w:r w:rsidRPr="004B4DE2">
        <w:rPr>
          <w:color w:val="000000"/>
        </w:rPr>
        <w:t>Хорошо,</w:t>
      </w:r>
      <w:r>
        <w:rPr>
          <w:color w:val="000000"/>
        </w:rPr>
        <w:t xml:space="preserve"> </w:t>
      </w:r>
      <w:r w:rsidRPr="004B4DE2">
        <w:rPr>
          <w:color w:val="000000"/>
        </w:rPr>
        <w:t>возможно</w:t>
      </w:r>
      <w:r>
        <w:rPr>
          <w:color w:val="000000"/>
        </w:rPr>
        <w:t xml:space="preserve"> слишком много бумаги, но зато </w:t>
      </w:r>
      <w:r w:rsidR="0060713A">
        <w:rPr>
          <w:color w:val="000000"/>
        </w:rPr>
        <w:t>подарок</w:t>
      </w:r>
      <w:r>
        <w:rPr>
          <w:color w:val="000000"/>
        </w:rPr>
        <w:t xml:space="preserve"> не будет просвечивать через упаковку</w:t>
      </w:r>
      <w:r w:rsidRPr="004B4DE2">
        <w:rPr>
          <w:color w:val="000000"/>
        </w:rPr>
        <w:t>.</w:t>
      </w:r>
      <w:r w:rsidRPr="00237714">
        <w:rPr>
          <w:rStyle w:val="apple-converted-space"/>
          <w:color w:val="000000"/>
        </w:rPr>
        <w:t xml:space="preserve"> </w:t>
      </w:r>
      <w:r w:rsidRPr="00EE32D7">
        <w:rPr>
          <w:color w:val="000000"/>
        </w:rPr>
        <w:t xml:space="preserve">Теперь </w:t>
      </w:r>
      <w:r>
        <w:rPr>
          <w:color w:val="000000"/>
        </w:rPr>
        <w:t>займёмся</w:t>
      </w:r>
      <w:r w:rsidRPr="00EE32D7">
        <w:rPr>
          <w:color w:val="000000"/>
        </w:rPr>
        <w:t xml:space="preserve"> </w:t>
      </w:r>
      <w:r>
        <w:rPr>
          <w:color w:val="000000"/>
        </w:rPr>
        <w:t>бантиком</w:t>
      </w:r>
      <w:r w:rsidRPr="00EE32D7">
        <w:rPr>
          <w:color w:val="000000"/>
        </w:rPr>
        <w:t>.</w:t>
      </w:r>
    </w:p>
    <w:p w:rsidR="00C571F9" w:rsidRPr="007846F4" w:rsidRDefault="00C571F9" w:rsidP="00C571F9">
      <w:pPr>
        <w:pStyle w:val="western"/>
        <w:shd w:val="clear" w:color="auto" w:fill="FFFFFF"/>
        <w:spacing w:before="0" w:after="0"/>
        <w:ind w:firstLine="461"/>
        <w:jc w:val="both"/>
        <w:rPr>
          <w:color w:val="000000"/>
        </w:rPr>
      </w:pPr>
      <w:r w:rsidRPr="004B4DE2">
        <w:rPr>
          <w:color w:val="000000"/>
        </w:rPr>
        <w:t>В</w:t>
      </w:r>
      <w:r>
        <w:rPr>
          <w:color w:val="000000"/>
        </w:rPr>
        <w:t xml:space="preserve"> одном </w:t>
      </w:r>
      <w:r w:rsidRPr="004B4DE2">
        <w:rPr>
          <w:color w:val="000000"/>
        </w:rPr>
        <w:t>ящике</w:t>
      </w:r>
      <w:r>
        <w:rPr>
          <w:color w:val="000000"/>
        </w:rPr>
        <w:t xml:space="preserve"> </w:t>
      </w:r>
      <w:r w:rsidRPr="004B4DE2">
        <w:rPr>
          <w:color w:val="000000"/>
        </w:rPr>
        <w:t>с</w:t>
      </w:r>
      <w:r>
        <w:rPr>
          <w:color w:val="000000"/>
        </w:rPr>
        <w:t xml:space="preserve"> </w:t>
      </w:r>
      <w:r w:rsidRPr="004B4DE2">
        <w:rPr>
          <w:color w:val="000000"/>
        </w:rPr>
        <w:t>бумагой</w:t>
      </w:r>
      <w:r>
        <w:rPr>
          <w:color w:val="000000"/>
        </w:rPr>
        <w:t xml:space="preserve"> лежали многочисленные разноцветные </w:t>
      </w:r>
      <w:r w:rsidRPr="004B4DE2">
        <w:rPr>
          <w:color w:val="000000"/>
        </w:rPr>
        <w:t>лент</w:t>
      </w:r>
      <w:r>
        <w:rPr>
          <w:color w:val="000000"/>
        </w:rPr>
        <w:t>очки</w:t>
      </w:r>
      <w:r w:rsidRPr="004B4DE2">
        <w:rPr>
          <w:color w:val="000000"/>
        </w:rPr>
        <w:t>.</w:t>
      </w:r>
      <w:r w:rsidRPr="00237714">
        <w:rPr>
          <w:rStyle w:val="apple-converted-space"/>
          <w:color w:val="000000"/>
        </w:rPr>
        <w:t xml:space="preserve"> </w:t>
      </w:r>
      <w:r w:rsidRPr="004B4DE2">
        <w:rPr>
          <w:color w:val="000000"/>
        </w:rPr>
        <w:t>Я</w:t>
      </w:r>
      <w:r>
        <w:rPr>
          <w:color w:val="000000"/>
        </w:rPr>
        <w:t xml:space="preserve"> </w:t>
      </w:r>
      <w:r w:rsidRPr="004B4DE2">
        <w:rPr>
          <w:color w:val="000000"/>
        </w:rPr>
        <w:t>выбрал</w:t>
      </w:r>
      <w:r>
        <w:rPr>
          <w:color w:val="000000"/>
        </w:rPr>
        <w:t xml:space="preserve"> </w:t>
      </w:r>
      <w:proofErr w:type="gramStart"/>
      <w:r>
        <w:rPr>
          <w:color w:val="000000"/>
        </w:rPr>
        <w:t>блестящую</w:t>
      </w:r>
      <w:proofErr w:type="gramEnd"/>
      <w:r>
        <w:rPr>
          <w:color w:val="000000"/>
        </w:rPr>
        <w:t xml:space="preserve"> </w:t>
      </w:r>
      <w:r w:rsidRPr="004B4DE2">
        <w:rPr>
          <w:color w:val="000000"/>
        </w:rPr>
        <w:t>серебряную</w:t>
      </w:r>
      <w:r>
        <w:rPr>
          <w:color w:val="000000"/>
        </w:rPr>
        <w:t xml:space="preserve"> </w:t>
      </w:r>
      <w:r w:rsidRPr="004B4DE2">
        <w:rPr>
          <w:color w:val="000000"/>
        </w:rPr>
        <w:t>и</w:t>
      </w:r>
      <w:r>
        <w:rPr>
          <w:color w:val="000000"/>
        </w:rPr>
        <w:t xml:space="preserve"> </w:t>
      </w:r>
      <w:r w:rsidRPr="004B4DE2">
        <w:rPr>
          <w:color w:val="000000"/>
        </w:rPr>
        <w:t>снова</w:t>
      </w:r>
      <w:r>
        <w:rPr>
          <w:color w:val="000000"/>
        </w:rPr>
        <w:t xml:space="preserve"> у</w:t>
      </w:r>
      <w:r w:rsidRPr="004B4DE2">
        <w:rPr>
          <w:color w:val="000000"/>
        </w:rPr>
        <w:t>сел</w:t>
      </w:r>
      <w:r>
        <w:rPr>
          <w:color w:val="000000"/>
        </w:rPr>
        <w:t xml:space="preserve">ся </w:t>
      </w:r>
      <w:r w:rsidRPr="004B4DE2">
        <w:rPr>
          <w:color w:val="000000"/>
        </w:rPr>
        <w:t>на</w:t>
      </w:r>
      <w:r>
        <w:rPr>
          <w:color w:val="000000"/>
        </w:rPr>
        <w:t xml:space="preserve"> </w:t>
      </w:r>
      <w:r w:rsidRPr="004B4DE2">
        <w:rPr>
          <w:color w:val="000000"/>
        </w:rPr>
        <w:t>пол.</w:t>
      </w:r>
      <w:r w:rsidRPr="00237714">
        <w:rPr>
          <w:rStyle w:val="apple-converted-space"/>
          <w:color w:val="000000"/>
        </w:rPr>
        <w:t xml:space="preserve"> </w:t>
      </w:r>
      <w:r w:rsidRPr="004B4DE2">
        <w:rPr>
          <w:color w:val="000000"/>
        </w:rPr>
        <w:t>Когда</w:t>
      </w:r>
      <w:r>
        <w:rPr>
          <w:color w:val="000000"/>
        </w:rPr>
        <w:t xml:space="preserve"> </w:t>
      </w:r>
      <w:r w:rsidRPr="004B4DE2">
        <w:rPr>
          <w:color w:val="000000"/>
        </w:rPr>
        <w:t>я</w:t>
      </w:r>
      <w:r>
        <w:rPr>
          <w:color w:val="000000"/>
        </w:rPr>
        <w:t xml:space="preserve"> </w:t>
      </w:r>
      <w:r w:rsidRPr="004B4DE2">
        <w:rPr>
          <w:color w:val="000000"/>
        </w:rPr>
        <w:t>думал</w:t>
      </w:r>
      <w:r>
        <w:rPr>
          <w:color w:val="000000"/>
        </w:rPr>
        <w:t xml:space="preserve">, что самое сложное – это обернуть </w:t>
      </w:r>
      <w:r w:rsidRPr="004B4DE2">
        <w:rPr>
          <w:color w:val="000000"/>
        </w:rPr>
        <w:t>короб</w:t>
      </w:r>
      <w:r>
        <w:rPr>
          <w:color w:val="000000"/>
        </w:rPr>
        <w:t>очку</w:t>
      </w:r>
      <w:r w:rsidRPr="004B4DE2">
        <w:rPr>
          <w:color w:val="000000"/>
        </w:rPr>
        <w:t>,</w:t>
      </w:r>
      <w:r>
        <w:rPr>
          <w:color w:val="000000"/>
        </w:rPr>
        <w:t xml:space="preserve"> </w:t>
      </w:r>
      <w:r w:rsidRPr="004B4DE2">
        <w:rPr>
          <w:color w:val="000000"/>
        </w:rPr>
        <w:t>я,</w:t>
      </w:r>
      <w:r>
        <w:rPr>
          <w:color w:val="000000"/>
        </w:rPr>
        <w:t xml:space="preserve"> </w:t>
      </w:r>
      <w:r w:rsidRPr="004B4DE2">
        <w:rPr>
          <w:color w:val="000000"/>
        </w:rPr>
        <w:t>конечно,</w:t>
      </w:r>
      <w:r>
        <w:rPr>
          <w:color w:val="000000"/>
        </w:rPr>
        <w:t xml:space="preserve"> </w:t>
      </w:r>
      <w:r w:rsidRPr="004B4DE2">
        <w:rPr>
          <w:color w:val="000000"/>
        </w:rPr>
        <w:t>не</w:t>
      </w:r>
      <w:r>
        <w:rPr>
          <w:color w:val="000000"/>
        </w:rPr>
        <w:t xml:space="preserve"> </w:t>
      </w:r>
      <w:r w:rsidRPr="004B4DE2">
        <w:rPr>
          <w:color w:val="000000"/>
        </w:rPr>
        <w:t>имел</w:t>
      </w:r>
      <w:r>
        <w:rPr>
          <w:color w:val="000000"/>
        </w:rPr>
        <w:t xml:space="preserve"> никакого </w:t>
      </w:r>
      <w:r w:rsidRPr="004B4DE2">
        <w:rPr>
          <w:color w:val="000000"/>
        </w:rPr>
        <w:t>п</w:t>
      </w:r>
      <w:r>
        <w:rPr>
          <w:color w:val="000000"/>
        </w:rPr>
        <w:t>редставления</w:t>
      </w:r>
      <w:r w:rsidRPr="004B4DE2">
        <w:rPr>
          <w:color w:val="000000"/>
        </w:rPr>
        <w:t>,</w:t>
      </w:r>
      <w:r>
        <w:rPr>
          <w:color w:val="000000"/>
        </w:rPr>
        <w:t xml:space="preserve"> что такое завязывать бантики</w:t>
      </w:r>
      <w:r w:rsidRPr="004B4DE2">
        <w:rPr>
          <w:color w:val="000000"/>
        </w:rPr>
        <w:t>.</w:t>
      </w:r>
      <w:r w:rsidRPr="00237714">
        <w:rPr>
          <w:rStyle w:val="apple-converted-space"/>
          <w:color w:val="000000"/>
        </w:rPr>
        <w:t xml:space="preserve"> </w:t>
      </w:r>
      <w:r>
        <w:rPr>
          <w:rStyle w:val="apple-converted-space"/>
          <w:color w:val="000000"/>
        </w:rPr>
        <w:t>Т</w:t>
      </w:r>
      <w:r w:rsidRPr="004B4DE2">
        <w:rPr>
          <w:color w:val="000000"/>
        </w:rPr>
        <w:t>онк</w:t>
      </w:r>
      <w:r>
        <w:rPr>
          <w:color w:val="000000"/>
        </w:rPr>
        <w:t xml:space="preserve">ая </w:t>
      </w:r>
      <w:r w:rsidRPr="004B4DE2">
        <w:rPr>
          <w:color w:val="000000"/>
        </w:rPr>
        <w:t>лент</w:t>
      </w:r>
      <w:r>
        <w:rPr>
          <w:color w:val="000000"/>
        </w:rPr>
        <w:t xml:space="preserve">очка оказалась </w:t>
      </w:r>
      <w:r w:rsidRPr="004B4DE2">
        <w:rPr>
          <w:color w:val="000000"/>
        </w:rPr>
        <w:t>жестк</w:t>
      </w:r>
      <w:r>
        <w:rPr>
          <w:color w:val="000000"/>
        </w:rPr>
        <w:t xml:space="preserve">ой </w:t>
      </w:r>
      <w:r w:rsidRPr="004B4DE2">
        <w:rPr>
          <w:color w:val="000000"/>
        </w:rPr>
        <w:t>и</w:t>
      </w:r>
      <w:r>
        <w:rPr>
          <w:color w:val="000000"/>
        </w:rPr>
        <w:t xml:space="preserve"> постоянно развязывалась</w:t>
      </w:r>
      <w:r w:rsidRPr="004B4DE2">
        <w:rPr>
          <w:color w:val="000000"/>
        </w:rPr>
        <w:t>.</w:t>
      </w:r>
      <w:r w:rsidRPr="00237714">
        <w:rPr>
          <w:rStyle w:val="apple-converted-space"/>
          <w:color w:val="000000"/>
        </w:rPr>
        <w:t xml:space="preserve"> </w:t>
      </w:r>
      <w:r>
        <w:rPr>
          <w:rStyle w:val="apple-converted-space"/>
          <w:color w:val="000000"/>
        </w:rPr>
        <w:t>Закусив</w:t>
      </w:r>
      <w:r>
        <w:rPr>
          <w:color w:val="000000"/>
        </w:rPr>
        <w:t xml:space="preserve"> </w:t>
      </w:r>
      <w:r w:rsidRPr="004B4DE2">
        <w:rPr>
          <w:color w:val="000000"/>
        </w:rPr>
        <w:t>язык,</w:t>
      </w:r>
      <w:r>
        <w:rPr>
          <w:color w:val="000000"/>
        </w:rPr>
        <w:t xml:space="preserve"> </w:t>
      </w:r>
      <w:r w:rsidRPr="004B4DE2">
        <w:rPr>
          <w:color w:val="000000"/>
        </w:rPr>
        <w:t>я</w:t>
      </w:r>
      <w:r>
        <w:rPr>
          <w:color w:val="000000"/>
        </w:rPr>
        <w:t xml:space="preserve"> </w:t>
      </w:r>
      <w:r w:rsidRPr="004B4DE2">
        <w:rPr>
          <w:color w:val="000000"/>
        </w:rPr>
        <w:t>боролся</w:t>
      </w:r>
      <w:r>
        <w:rPr>
          <w:color w:val="000000"/>
        </w:rPr>
        <w:t xml:space="preserve"> </w:t>
      </w:r>
      <w:r w:rsidRPr="004B4DE2">
        <w:rPr>
          <w:color w:val="000000"/>
        </w:rPr>
        <w:t>с</w:t>
      </w:r>
      <w:r>
        <w:rPr>
          <w:color w:val="000000"/>
        </w:rPr>
        <w:t xml:space="preserve"> </w:t>
      </w:r>
      <w:r w:rsidRPr="004B4DE2">
        <w:rPr>
          <w:color w:val="000000"/>
        </w:rPr>
        <w:t>маленьк</w:t>
      </w:r>
      <w:r>
        <w:rPr>
          <w:color w:val="000000"/>
        </w:rPr>
        <w:t xml:space="preserve">им </w:t>
      </w:r>
      <w:r w:rsidRPr="004B4DE2">
        <w:rPr>
          <w:color w:val="000000"/>
        </w:rPr>
        <w:t>монстр</w:t>
      </w:r>
      <w:r>
        <w:rPr>
          <w:color w:val="000000"/>
        </w:rPr>
        <w:t>ом</w:t>
      </w:r>
      <w:r w:rsidRPr="004B4DE2">
        <w:rPr>
          <w:color w:val="000000"/>
        </w:rPr>
        <w:t>.</w:t>
      </w:r>
      <w:r w:rsidRPr="00237714">
        <w:rPr>
          <w:rStyle w:val="apple-converted-space"/>
          <w:color w:val="000000"/>
        </w:rPr>
        <w:t xml:space="preserve"> </w:t>
      </w:r>
      <w:r w:rsidRPr="004B4DE2">
        <w:rPr>
          <w:color w:val="000000"/>
        </w:rPr>
        <w:t>В</w:t>
      </w:r>
      <w:r>
        <w:rPr>
          <w:color w:val="000000"/>
        </w:rPr>
        <w:t xml:space="preserve"> итоге</w:t>
      </w:r>
      <w:r w:rsidRPr="004B4DE2">
        <w:rPr>
          <w:color w:val="000000"/>
        </w:rPr>
        <w:t>,</w:t>
      </w:r>
      <w:r>
        <w:rPr>
          <w:color w:val="000000"/>
        </w:rPr>
        <w:t xml:space="preserve"> чтобы получился красивый бантик, </w:t>
      </w:r>
      <w:r w:rsidRPr="004B4DE2">
        <w:rPr>
          <w:color w:val="000000"/>
        </w:rPr>
        <w:t>я</w:t>
      </w:r>
      <w:r>
        <w:rPr>
          <w:color w:val="000000"/>
        </w:rPr>
        <w:t xml:space="preserve"> просто </w:t>
      </w:r>
      <w:r w:rsidRPr="004B4DE2">
        <w:rPr>
          <w:color w:val="000000"/>
        </w:rPr>
        <w:t>решил</w:t>
      </w:r>
      <w:r>
        <w:rPr>
          <w:color w:val="000000"/>
        </w:rPr>
        <w:t xml:space="preserve"> </w:t>
      </w:r>
      <w:r w:rsidRPr="004B4DE2">
        <w:rPr>
          <w:color w:val="000000"/>
        </w:rPr>
        <w:t>добавить</w:t>
      </w:r>
      <w:r>
        <w:rPr>
          <w:color w:val="000000"/>
        </w:rPr>
        <w:t xml:space="preserve"> </w:t>
      </w:r>
      <w:r w:rsidRPr="004B4DE2">
        <w:rPr>
          <w:color w:val="000000"/>
        </w:rPr>
        <w:t>ещ</w:t>
      </w:r>
      <w:r>
        <w:rPr>
          <w:color w:val="000000"/>
        </w:rPr>
        <w:t xml:space="preserve">ё </w:t>
      </w:r>
      <w:r w:rsidRPr="004B4DE2">
        <w:rPr>
          <w:color w:val="000000"/>
        </w:rPr>
        <w:t>один</w:t>
      </w:r>
      <w:r>
        <w:rPr>
          <w:color w:val="000000"/>
        </w:rPr>
        <w:t xml:space="preserve"> </w:t>
      </w:r>
      <w:r w:rsidRPr="004B4DE2">
        <w:rPr>
          <w:color w:val="000000"/>
        </w:rPr>
        <w:t>узел</w:t>
      </w:r>
      <w:r>
        <w:rPr>
          <w:color w:val="000000"/>
        </w:rPr>
        <w:t>ок поверх первого</w:t>
      </w:r>
      <w:r w:rsidRPr="004B4DE2">
        <w:rPr>
          <w:color w:val="000000"/>
        </w:rPr>
        <w:t>,</w:t>
      </w:r>
      <w:r>
        <w:rPr>
          <w:color w:val="000000"/>
        </w:rPr>
        <w:t xml:space="preserve"> и для </w:t>
      </w:r>
      <w:r w:rsidRPr="004B4DE2">
        <w:rPr>
          <w:color w:val="000000"/>
        </w:rPr>
        <w:t>полно</w:t>
      </w:r>
      <w:r>
        <w:rPr>
          <w:color w:val="000000"/>
        </w:rPr>
        <w:t xml:space="preserve">й </w:t>
      </w:r>
      <w:r w:rsidRPr="004B4DE2">
        <w:rPr>
          <w:color w:val="000000"/>
        </w:rPr>
        <w:t>уверен</w:t>
      </w:r>
      <w:r>
        <w:rPr>
          <w:color w:val="000000"/>
        </w:rPr>
        <w:t>ности – третий</w:t>
      </w:r>
      <w:r w:rsidRPr="004B4DE2">
        <w:rPr>
          <w:color w:val="000000"/>
        </w:rPr>
        <w:t>.</w:t>
      </w:r>
    </w:p>
    <w:p w:rsidR="00C571F9" w:rsidRPr="007846F4" w:rsidRDefault="00C571F9" w:rsidP="00C571F9">
      <w:pPr>
        <w:pStyle w:val="western"/>
        <w:shd w:val="clear" w:color="auto" w:fill="FFFFFF"/>
        <w:spacing w:before="0" w:after="0"/>
        <w:ind w:firstLine="461"/>
        <w:jc w:val="both"/>
        <w:rPr>
          <w:color w:val="000000"/>
        </w:rPr>
      </w:pPr>
      <w:r>
        <w:rPr>
          <w:color w:val="000000"/>
        </w:rPr>
        <w:t>Н</w:t>
      </w:r>
      <w:r w:rsidRPr="004B4DE2">
        <w:rPr>
          <w:color w:val="000000"/>
        </w:rPr>
        <w:t>а</w:t>
      </w:r>
      <w:r>
        <w:rPr>
          <w:color w:val="000000"/>
        </w:rPr>
        <w:t xml:space="preserve"> </w:t>
      </w:r>
      <w:r w:rsidRPr="004B4DE2">
        <w:rPr>
          <w:color w:val="000000"/>
        </w:rPr>
        <w:t>ков</w:t>
      </w:r>
      <w:r>
        <w:rPr>
          <w:color w:val="000000"/>
        </w:rPr>
        <w:t xml:space="preserve">ёр </w:t>
      </w:r>
      <w:r w:rsidRPr="004B4DE2">
        <w:rPr>
          <w:color w:val="000000"/>
        </w:rPr>
        <w:t>передо</w:t>
      </w:r>
      <w:r>
        <w:rPr>
          <w:color w:val="000000"/>
        </w:rPr>
        <w:t xml:space="preserve"> </w:t>
      </w:r>
      <w:r w:rsidRPr="004B4DE2">
        <w:rPr>
          <w:color w:val="000000"/>
        </w:rPr>
        <w:t>мной</w:t>
      </w:r>
      <w:r>
        <w:rPr>
          <w:color w:val="000000"/>
        </w:rPr>
        <w:t xml:space="preserve"> упала чья-то тень</w:t>
      </w:r>
      <w:r w:rsidRPr="004B4DE2">
        <w:rPr>
          <w:color w:val="000000"/>
        </w:rPr>
        <w:t>.</w:t>
      </w:r>
      <w:r w:rsidRPr="00237714">
        <w:rPr>
          <w:rStyle w:val="apple-converted-space"/>
          <w:color w:val="000000"/>
        </w:rPr>
        <w:t xml:space="preserve"> </w:t>
      </w:r>
      <w:r>
        <w:rPr>
          <w:color w:val="000000"/>
        </w:rPr>
        <w:t>К</w:t>
      </w:r>
      <w:r w:rsidRPr="004B4DE2">
        <w:rPr>
          <w:color w:val="000000"/>
        </w:rPr>
        <w:t>огда</w:t>
      </w:r>
      <w:r>
        <w:rPr>
          <w:color w:val="000000"/>
        </w:rPr>
        <w:t xml:space="preserve"> </w:t>
      </w:r>
      <w:r w:rsidRPr="004B4DE2">
        <w:rPr>
          <w:color w:val="000000"/>
        </w:rPr>
        <w:t>я</w:t>
      </w:r>
      <w:r>
        <w:rPr>
          <w:color w:val="000000"/>
        </w:rPr>
        <w:t xml:space="preserve"> </w:t>
      </w:r>
      <w:r w:rsidRPr="004B4DE2">
        <w:rPr>
          <w:color w:val="000000"/>
        </w:rPr>
        <w:t>поднял</w:t>
      </w:r>
      <w:r>
        <w:rPr>
          <w:color w:val="000000"/>
        </w:rPr>
        <w:t xml:space="preserve"> голову, в </w:t>
      </w:r>
      <w:r w:rsidRPr="004B4DE2">
        <w:rPr>
          <w:color w:val="000000"/>
        </w:rPr>
        <w:t>дверях</w:t>
      </w:r>
      <w:r>
        <w:rPr>
          <w:color w:val="000000"/>
        </w:rPr>
        <w:t xml:space="preserve"> показалась мама</w:t>
      </w:r>
      <w:r w:rsidRPr="004B4DE2">
        <w:rPr>
          <w:color w:val="000000"/>
        </w:rPr>
        <w:t>.</w:t>
      </w:r>
      <w:r w:rsidRPr="00237714">
        <w:rPr>
          <w:rStyle w:val="apple-converted-space"/>
          <w:color w:val="000000"/>
        </w:rPr>
        <w:t xml:space="preserve"> </w:t>
      </w:r>
      <w:r w:rsidRPr="004B4DE2">
        <w:rPr>
          <w:color w:val="000000"/>
        </w:rPr>
        <w:t>Сложив</w:t>
      </w:r>
      <w:r>
        <w:rPr>
          <w:color w:val="000000"/>
        </w:rPr>
        <w:t xml:space="preserve"> перед собой </w:t>
      </w:r>
      <w:r w:rsidRPr="004B4DE2">
        <w:rPr>
          <w:color w:val="000000"/>
        </w:rPr>
        <w:t>руки,</w:t>
      </w:r>
      <w:r>
        <w:rPr>
          <w:color w:val="000000"/>
        </w:rPr>
        <w:t xml:space="preserve"> </w:t>
      </w:r>
      <w:r w:rsidRPr="004B4DE2">
        <w:rPr>
          <w:color w:val="000000"/>
        </w:rPr>
        <w:t>она</w:t>
      </w:r>
      <w:r>
        <w:rPr>
          <w:color w:val="000000"/>
        </w:rPr>
        <w:t xml:space="preserve"> стояла </w:t>
      </w:r>
      <w:r w:rsidRPr="004B4DE2">
        <w:rPr>
          <w:color w:val="000000"/>
        </w:rPr>
        <w:t>на</w:t>
      </w:r>
      <w:r>
        <w:rPr>
          <w:color w:val="000000"/>
        </w:rPr>
        <w:t xml:space="preserve"> </w:t>
      </w:r>
      <w:r w:rsidRPr="004B4DE2">
        <w:rPr>
          <w:color w:val="000000"/>
        </w:rPr>
        <w:t>пороге</w:t>
      </w:r>
      <w:r>
        <w:rPr>
          <w:color w:val="000000"/>
        </w:rPr>
        <w:t xml:space="preserve"> </w:t>
      </w:r>
      <w:r w:rsidRPr="004B4DE2">
        <w:rPr>
          <w:color w:val="000000"/>
        </w:rPr>
        <w:t>и</w:t>
      </w:r>
      <w:r>
        <w:rPr>
          <w:color w:val="000000"/>
        </w:rPr>
        <w:t xml:space="preserve"> наблюдала, как я на полу занимался ручным творчеством</w:t>
      </w:r>
      <w:r w:rsidRPr="004B4DE2">
        <w:rPr>
          <w:color w:val="000000"/>
        </w:rPr>
        <w:t>.</w:t>
      </w:r>
      <w:r w:rsidRPr="00237714">
        <w:rPr>
          <w:rStyle w:val="apple-converted-space"/>
          <w:color w:val="000000"/>
        </w:rPr>
        <w:t xml:space="preserve"> </w:t>
      </w:r>
      <w:r>
        <w:rPr>
          <w:rStyle w:val="apple-converted-space"/>
          <w:color w:val="000000"/>
        </w:rPr>
        <w:t>О</w:t>
      </w:r>
      <w:r>
        <w:rPr>
          <w:color w:val="000000"/>
        </w:rPr>
        <w:t xml:space="preserve">на наверняка прекрасно понимала, кому предназначен этот подарок, но </w:t>
      </w:r>
      <w:r w:rsidRPr="004B4DE2">
        <w:rPr>
          <w:color w:val="000000"/>
        </w:rPr>
        <w:t>не</w:t>
      </w:r>
      <w:r>
        <w:rPr>
          <w:color w:val="000000"/>
        </w:rPr>
        <w:t xml:space="preserve"> задавала никаких вопросов про наши с Сью отношения</w:t>
      </w:r>
      <w:r w:rsidRPr="004B4DE2">
        <w:rPr>
          <w:color w:val="000000"/>
        </w:rPr>
        <w:t>.</w:t>
      </w:r>
      <w:r w:rsidRPr="00237714">
        <w:rPr>
          <w:rStyle w:val="apple-converted-space"/>
          <w:color w:val="000000"/>
        </w:rPr>
        <w:t xml:space="preserve"> </w:t>
      </w:r>
      <w:r>
        <w:rPr>
          <w:color w:val="000000"/>
        </w:rPr>
        <w:t>И хорошо</w:t>
      </w:r>
      <w:r w:rsidRPr="004B4DE2">
        <w:rPr>
          <w:color w:val="000000"/>
        </w:rPr>
        <w:t>,</w:t>
      </w:r>
      <w:r>
        <w:rPr>
          <w:color w:val="000000"/>
        </w:rPr>
        <w:t xml:space="preserve"> </w:t>
      </w:r>
      <w:r w:rsidRPr="004B4DE2">
        <w:rPr>
          <w:color w:val="000000"/>
        </w:rPr>
        <w:t>так</w:t>
      </w:r>
      <w:r>
        <w:rPr>
          <w:color w:val="000000"/>
        </w:rPr>
        <w:t xml:space="preserve"> </w:t>
      </w:r>
      <w:r w:rsidRPr="004B4DE2">
        <w:rPr>
          <w:color w:val="000000"/>
        </w:rPr>
        <w:t>как</w:t>
      </w:r>
      <w:r>
        <w:rPr>
          <w:color w:val="000000"/>
        </w:rPr>
        <w:t xml:space="preserve"> между нами ничего не изменилось</w:t>
      </w:r>
      <w:r w:rsidRPr="004B4DE2">
        <w:rPr>
          <w:color w:val="000000"/>
        </w:rPr>
        <w:t>.</w:t>
      </w:r>
    </w:p>
    <w:p w:rsidR="00C571F9" w:rsidRPr="007846F4" w:rsidRDefault="00C571F9" w:rsidP="00C571F9">
      <w:pPr>
        <w:pStyle w:val="western"/>
        <w:shd w:val="clear" w:color="auto" w:fill="FFFFFF"/>
        <w:spacing w:before="0" w:after="0"/>
        <w:ind w:firstLine="461"/>
        <w:jc w:val="both"/>
        <w:rPr>
          <w:color w:val="000000"/>
        </w:rPr>
      </w:pPr>
      <w:proofErr w:type="gramStart"/>
      <w:r>
        <w:rPr>
          <w:color w:val="000000"/>
        </w:rPr>
        <w:t>Мы</w:t>
      </w:r>
      <w:proofErr w:type="gramEnd"/>
      <w:r>
        <w:rPr>
          <w:color w:val="000000"/>
        </w:rPr>
        <w:t xml:space="preserve"> молча посмотрели друг на друга</w:t>
      </w:r>
      <w:r w:rsidRPr="004B4DE2">
        <w:rPr>
          <w:color w:val="000000"/>
        </w:rPr>
        <w:t>,</w:t>
      </w:r>
      <w:r w:rsidRPr="00237714">
        <w:rPr>
          <w:rStyle w:val="apple-converted-space"/>
          <w:color w:val="000000"/>
        </w:rPr>
        <w:t xml:space="preserve"> </w:t>
      </w:r>
      <w:r w:rsidRPr="004B4DE2">
        <w:rPr>
          <w:color w:val="000000"/>
        </w:rPr>
        <w:t>и</w:t>
      </w:r>
      <w:r>
        <w:rPr>
          <w:color w:val="000000"/>
        </w:rPr>
        <w:t xml:space="preserve"> </w:t>
      </w:r>
      <w:r w:rsidRPr="004B4DE2">
        <w:rPr>
          <w:color w:val="000000"/>
        </w:rPr>
        <w:t>она</w:t>
      </w:r>
      <w:r>
        <w:rPr>
          <w:color w:val="000000"/>
        </w:rPr>
        <w:t xml:space="preserve"> мне слегка и с одобрением улыбнулась</w:t>
      </w:r>
      <w:r w:rsidRPr="004B4DE2">
        <w:rPr>
          <w:color w:val="000000"/>
        </w:rPr>
        <w:t>.</w:t>
      </w:r>
      <w:r w:rsidRPr="00237714">
        <w:rPr>
          <w:rStyle w:val="apple-converted-space"/>
          <w:color w:val="000000"/>
        </w:rPr>
        <w:t xml:space="preserve"> </w:t>
      </w:r>
      <w:r w:rsidRPr="004B4DE2">
        <w:rPr>
          <w:color w:val="000000"/>
        </w:rPr>
        <w:t>Я</w:t>
      </w:r>
      <w:r w:rsidRPr="005B4032">
        <w:rPr>
          <w:color w:val="000000"/>
        </w:rPr>
        <w:t xml:space="preserve"> </w:t>
      </w:r>
      <w:r w:rsidRPr="004B4DE2">
        <w:rPr>
          <w:color w:val="000000"/>
        </w:rPr>
        <w:t>гордо</w:t>
      </w:r>
      <w:r>
        <w:rPr>
          <w:color w:val="000000"/>
        </w:rPr>
        <w:t xml:space="preserve"> </w:t>
      </w:r>
      <w:r w:rsidRPr="004B4DE2">
        <w:rPr>
          <w:color w:val="000000"/>
        </w:rPr>
        <w:t>улыб</w:t>
      </w:r>
      <w:r>
        <w:rPr>
          <w:color w:val="000000"/>
        </w:rPr>
        <w:t xml:space="preserve">нулся ей </w:t>
      </w:r>
      <w:r w:rsidRPr="004B4DE2">
        <w:rPr>
          <w:color w:val="000000"/>
        </w:rPr>
        <w:t>в</w:t>
      </w:r>
      <w:r>
        <w:rPr>
          <w:color w:val="000000"/>
        </w:rPr>
        <w:t xml:space="preserve"> </w:t>
      </w:r>
      <w:r w:rsidRPr="004B4DE2">
        <w:rPr>
          <w:color w:val="000000"/>
        </w:rPr>
        <w:t>ответ.</w:t>
      </w:r>
    </w:p>
    <w:p w:rsidR="00C571F9" w:rsidRPr="007846F4" w:rsidRDefault="00C571F9" w:rsidP="00C571F9">
      <w:pPr>
        <w:pStyle w:val="western"/>
        <w:shd w:val="clear" w:color="auto" w:fill="FFFFFF"/>
        <w:spacing w:before="0" w:after="0"/>
        <w:ind w:firstLine="461"/>
        <w:jc w:val="both"/>
      </w:pPr>
      <w:r>
        <w:rPr>
          <w:color w:val="000000"/>
        </w:rPr>
        <w:t xml:space="preserve">А когда </w:t>
      </w:r>
      <w:r w:rsidRPr="004B4DE2">
        <w:rPr>
          <w:color w:val="000000"/>
        </w:rPr>
        <w:t>Сьюзан</w:t>
      </w:r>
      <w:r>
        <w:rPr>
          <w:color w:val="000000"/>
        </w:rPr>
        <w:t xml:space="preserve"> у</w:t>
      </w:r>
      <w:r w:rsidRPr="004B4DE2">
        <w:rPr>
          <w:color w:val="000000"/>
        </w:rPr>
        <w:t>вид</w:t>
      </w:r>
      <w:r>
        <w:rPr>
          <w:color w:val="000000"/>
        </w:rPr>
        <w:t>ит</w:t>
      </w:r>
      <w:r w:rsidRPr="004B4DE2">
        <w:rPr>
          <w:color w:val="000000"/>
        </w:rPr>
        <w:t>,</w:t>
      </w:r>
      <w:r>
        <w:rPr>
          <w:color w:val="000000"/>
        </w:rPr>
        <w:t xml:space="preserve"> </w:t>
      </w:r>
      <w:r w:rsidRPr="004B4DE2">
        <w:rPr>
          <w:color w:val="000000"/>
        </w:rPr>
        <w:t>сколько</w:t>
      </w:r>
      <w:r>
        <w:rPr>
          <w:color w:val="000000"/>
        </w:rPr>
        <w:t xml:space="preserve"> </w:t>
      </w:r>
      <w:r w:rsidRPr="004B4DE2">
        <w:rPr>
          <w:color w:val="000000"/>
        </w:rPr>
        <w:t>усилий</w:t>
      </w:r>
      <w:r>
        <w:rPr>
          <w:color w:val="000000"/>
        </w:rPr>
        <w:t xml:space="preserve"> </w:t>
      </w:r>
      <w:r w:rsidRPr="004B4DE2">
        <w:rPr>
          <w:color w:val="000000"/>
        </w:rPr>
        <w:t>я</w:t>
      </w:r>
      <w:r>
        <w:rPr>
          <w:color w:val="000000"/>
        </w:rPr>
        <w:t xml:space="preserve"> приложил, чтобы красиво упаковать для неё этот маленький подарок, то, </w:t>
      </w:r>
      <w:r w:rsidRPr="004B4DE2">
        <w:rPr>
          <w:color w:val="000000"/>
        </w:rPr>
        <w:t>может</w:t>
      </w:r>
      <w:r>
        <w:rPr>
          <w:color w:val="000000"/>
        </w:rPr>
        <w:t xml:space="preserve"> </w:t>
      </w:r>
      <w:r w:rsidRPr="004B4DE2">
        <w:rPr>
          <w:color w:val="000000"/>
        </w:rPr>
        <w:t>быть</w:t>
      </w:r>
      <w:r>
        <w:rPr>
          <w:color w:val="000000"/>
        </w:rPr>
        <w:t xml:space="preserve">, она решит дать мне </w:t>
      </w:r>
      <w:r w:rsidRPr="00CC69BB">
        <w:t>второй шанс.</w:t>
      </w:r>
    </w:p>
    <w:p w:rsidR="00C571F9" w:rsidRPr="007846F4" w:rsidRDefault="00C571F9" w:rsidP="00C571F9">
      <w:pPr>
        <w:pStyle w:val="western"/>
        <w:shd w:val="clear" w:color="auto" w:fill="FFFFFF"/>
        <w:spacing w:before="0" w:after="0"/>
        <w:ind w:firstLine="461"/>
        <w:jc w:val="both"/>
      </w:pPr>
    </w:p>
    <w:p w:rsidR="00C571F9" w:rsidRPr="00762066" w:rsidRDefault="00C571F9" w:rsidP="00C571F9">
      <w:pPr>
        <w:pStyle w:val="western"/>
        <w:shd w:val="clear" w:color="auto" w:fill="FFFFFF"/>
        <w:spacing w:before="0" w:after="0"/>
        <w:jc w:val="center"/>
        <w:rPr>
          <w:b/>
        </w:rPr>
      </w:pPr>
      <w:r w:rsidRPr="00762066">
        <w:rPr>
          <w:b/>
          <w:sz w:val="32"/>
        </w:rPr>
        <w:lastRenderedPageBreak/>
        <w:t>***</w:t>
      </w:r>
    </w:p>
    <w:p w:rsidR="00C571F9" w:rsidRPr="00CD2E69" w:rsidRDefault="00C571F9" w:rsidP="00C571F9">
      <w:pPr>
        <w:pStyle w:val="western"/>
        <w:shd w:val="clear" w:color="auto" w:fill="FFFFFF"/>
        <w:spacing w:before="0" w:after="0"/>
        <w:jc w:val="both"/>
      </w:pPr>
    </w:p>
    <w:p w:rsidR="00C571F9" w:rsidRPr="007846F4" w:rsidRDefault="00C571F9" w:rsidP="00C571F9">
      <w:pPr>
        <w:pStyle w:val="western"/>
        <w:shd w:val="clear" w:color="auto" w:fill="FFFFFF"/>
        <w:spacing w:before="0" w:after="0"/>
        <w:ind w:firstLine="426"/>
        <w:jc w:val="both"/>
        <w:rPr>
          <w:color w:val="000000"/>
        </w:rPr>
      </w:pPr>
      <w:r>
        <w:rPr>
          <w:color w:val="000000"/>
        </w:rPr>
        <w:t>В</w:t>
      </w:r>
      <w:r w:rsidRPr="00237714">
        <w:rPr>
          <w:rStyle w:val="apple-converted-space"/>
          <w:color w:val="000000"/>
        </w:rPr>
        <w:t xml:space="preserve"> </w:t>
      </w:r>
      <w:r w:rsidRPr="004B4DE2">
        <w:rPr>
          <w:color w:val="000000"/>
        </w:rPr>
        <w:t>последний</w:t>
      </w:r>
      <w:r>
        <w:rPr>
          <w:color w:val="000000"/>
        </w:rPr>
        <w:t xml:space="preserve"> учебный </w:t>
      </w:r>
      <w:r w:rsidRPr="004B4DE2">
        <w:rPr>
          <w:color w:val="000000"/>
        </w:rPr>
        <w:t>день</w:t>
      </w:r>
      <w:r>
        <w:rPr>
          <w:color w:val="000000"/>
        </w:rPr>
        <w:t xml:space="preserve"> </w:t>
      </w:r>
      <w:r w:rsidRPr="004B4DE2">
        <w:rPr>
          <w:color w:val="000000"/>
        </w:rPr>
        <w:t>перед</w:t>
      </w:r>
      <w:r>
        <w:rPr>
          <w:color w:val="000000"/>
        </w:rPr>
        <w:t xml:space="preserve"> </w:t>
      </w:r>
      <w:r w:rsidRPr="004B4DE2">
        <w:rPr>
          <w:color w:val="000000"/>
        </w:rPr>
        <w:t>зимним</w:t>
      </w:r>
      <w:r>
        <w:rPr>
          <w:color w:val="000000"/>
        </w:rPr>
        <w:t xml:space="preserve">и каникулами </w:t>
      </w:r>
      <w:r w:rsidRPr="004B4DE2">
        <w:rPr>
          <w:color w:val="000000"/>
        </w:rPr>
        <w:t>все</w:t>
      </w:r>
      <w:r>
        <w:rPr>
          <w:color w:val="000000"/>
        </w:rPr>
        <w:t xml:space="preserve"> пребывали </w:t>
      </w:r>
      <w:r w:rsidRPr="004B4DE2">
        <w:rPr>
          <w:color w:val="000000"/>
        </w:rPr>
        <w:t>в</w:t>
      </w:r>
      <w:r>
        <w:rPr>
          <w:color w:val="000000"/>
        </w:rPr>
        <w:t xml:space="preserve"> </w:t>
      </w:r>
      <w:r w:rsidRPr="004B4DE2">
        <w:rPr>
          <w:color w:val="000000"/>
        </w:rPr>
        <w:t>хорошем</w:t>
      </w:r>
      <w:r>
        <w:rPr>
          <w:color w:val="000000"/>
        </w:rPr>
        <w:t xml:space="preserve"> </w:t>
      </w:r>
      <w:r w:rsidRPr="004B4DE2">
        <w:rPr>
          <w:color w:val="000000"/>
        </w:rPr>
        <w:t>настроении.</w:t>
      </w:r>
      <w:r>
        <w:rPr>
          <w:color w:val="000000"/>
        </w:rPr>
        <w:t xml:space="preserve"> </w:t>
      </w:r>
      <w:r w:rsidRPr="004B4DE2">
        <w:rPr>
          <w:color w:val="000000"/>
        </w:rPr>
        <w:t>Утром</w:t>
      </w:r>
      <w:r>
        <w:rPr>
          <w:color w:val="000000"/>
        </w:rPr>
        <w:t xml:space="preserve"> мы с Итаном </w:t>
      </w:r>
      <w:r w:rsidRPr="004B4DE2">
        <w:rPr>
          <w:color w:val="000000"/>
        </w:rPr>
        <w:t>вышл</w:t>
      </w:r>
      <w:r>
        <w:rPr>
          <w:color w:val="000000"/>
        </w:rPr>
        <w:t xml:space="preserve">и </w:t>
      </w:r>
      <w:r w:rsidRPr="004B4DE2">
        <w:rPr>
          <w:color w:val="000000"/>
        </w:rPr>
        <w:t>из</w:t>
      </w:r>
      <w:r>
        <w:rPr>
          <w:color w:val="000000"/>
        </w:rPr>
        <w:t xml:space="preserve"> </w:t>
      </w:r>
      <w:r w:rsidRPr="004B4DE2">
        <w:rPr>
          <w:color w:val="000000"/>
        </w:rPr>
        <w:t>дома</w:t>
      </w:r>
      <w:r>
        <w:rPr>
          <w:color w:val="000000"/>
        </w:rPr>
        <w:t xml:space="preserve"> </w:t>
      </w:r>
      <w:r w:rsidRPr="004B4DE2">
        <w:rPr>
          <w:color w:val="000000"/>
        </w:rPr>
        <w:t>вместе,</w:t>
      </w:r>
      <w:r>
        <w:rPr>
          <w:color w:val="000000"/>
        </w:rPr>
        <w:t xml:space="preserve"> и на моем лице красовалась уверенная улыбка. Однако у</w:t>
      </w:r>
      <w:r w:rsidRPr="004B4DE2">
        <w:rPr>
          <w:color w:val="000000"/>
        </w:rPr>
        <w:t>лыбка</w:t>
      </w:r>
      <w:r>
        <w:rPr>
          <w:color w:val="000000"/>
        </w:rPr>
        <w:t xml:space="preserve"> стала сползать, как только </w:t>
      </w:r>
      <w:r w:rsidRPr="004B4DE2">
        <w:rPr>
          <w:color w:val="000000"/>
        </w:rPr>
        <w:t>Сьюз</w:t>
      </w:r>
      <w:r>
        <w:rPr>
          <w:color w:val="000000"/>
        </w:rPr>
        <w:t>а</w:t>
      </w:r>
      <w:r w:rsidRPr="004B4DE2">
        <w:rPr>
          <w:color w:val="000000"/>
        </w:rPr>
        <w:t>н</w:t>
      </w:r>
      <w:r>
        <w:rPr>
          <w:color w:val="000000"/>
        </w:rPr>
        <w:t xml:space="preserve"> заметила </w:t>
      </w:r>
      <w:r w:rsidRPr="004B4DE2">
        <w:rPr>
          <w:color w:val="000000"/>
        </w:rPr>
        <w:t>меня</w:t>
      </w:r>
      <w:r>
        <w:rPr>
          <w:color w:val="000000"/>
        </w:rPr>
        <w:t xml:space="preserve"> </w:t>
      </w:r>
      <w:r w:rsidRPr="004B4DE2">
        <w:rPr>
          <w:color w:val="000000"/>
        </w:rPr>
        <w:t>в</w:t>
      </w:r>
      <w:r>
        <w:rPr>
          <w:color w:val="000000"/>
        </w:rPr>
        <w:t xml:space="preserve"> </w:t>
      </w:r>
      <w:r w:rsidRPr="004B4DE2">
        <w:rPr>
          <w:color w:val="000000"/>
        </w:rPr>
        <w:t>коридоре</w:t>
      </w:r>
      <w:r>
        <w:rPr>
          <w:color w:val="000000"/>
        </w:rPr>
        <w:t xml:space="preserve"> </w:t>
      </w:r>
      <w:r w:rsidRPr="004B4DE2">
        <w:rPr>
          <w:color w:val="000000"/>
        </w:rPr>
        <w:t>перед</w:t>
      </w:r>
      <w:r>
        <w:rPr>
          <w:color w:val="000000"/>
        </w:rPr>
        <w:t xml:space="preserve"> </w:t>
      </w:r>
      <w:r w:rsidRPr="004B4DE2">
        <w:rPr>
          <w:color w:val="000000"/>
        </w:rPr>
        <w:t>первым</w:t>
      </w:r>
      <w:r>
        <w:rPr>
          <w:color w:val="000000"/>
        </w:rPr>
        <w:t xml:space="preserve"> уроком</w:t>
      </w:r>
      <w:r w:rsidRPr="004B4DE2">
        <w:rPr>
          <w:color w:val="000000"/>
        </w:rPr>
        <w:t>.</w:t>
      </w:r>
      <w:r w:rsidRPr="00237714">
        <w:rPr>
          <w:rStyle w:val="apple-converted-space"/>
          <w:color w:val="000000"/>
        </w:rPr>
        <w:t xml:space="preserve"> </w:t>
      </w:r>
      <w:r w:rsidRPr="004B4DE2">
        <w:rPr>
          <w:color w:val="000000"/>
        </w:rPr>
        <w:t>Она</w:t>
      </w:r>
      <w:r>
        <w:rPr>
          <w:color w:val="000000"/>
        </w:rPr>
        <w:t xml:space="preserve"> опустила голову и </w:t>
      </w:r>
      <w:r w:rsidRPr="004B4DE2">
        <w:rPr>
          <w:color w:val="000000"/>
        </w:rPr>
        <w:t>изменила</w:t>
      </w:r>
      <w:r>
        <w:rPr>
          <w:color w:val="000000"/>
        </w:rPr>
        <w:t xml:space="preserve"> </w:t>
      </w:r>
      <w:r w:rsidRPr="004B4DE2">
        <w:rPr>
          <w:color w:val="000000"/>
        </w:rPr>
        <w:t>направление</w:t>
      </w:r>
      <w:r>
        <w:rPr>
          <w:color w:val="000000"/>
        </w:rPr>
        <w:t xml:space="preserve">, свернув в </w:t>
      </w:r>
      <w:r w:rsidRPr="004B4DE2">
        <w:rPr>
          <w:color w:val="000000"/>
        </w:rPr>
        <w:t>друг</w:t>
      </w:r>
      <w:r>
        <w:rPr>
          <w:color w:val="000000"/>
        </w:rPr>
        <w:t xml:space="preserve">ой </w:t>
      </w:r>
      <w:r w:rsidRPr="004B4DE2">
        <w:rPr>
          <w:color w:val="000000"/>
        </w:rPr>
        <w:t>коридор.</w:t>
      </w:r>
      <w:r w:rsidRPr="00237714">
        <w:rPr>
          <w:rStyle w:val="apple-converted-space"/>
          <w:color w:val="000000"/>
        </w:rPr>
        <w:t xml:space="preserve"> </w:t>
      </w:r>
      <w:r w:rsidRPr="004B4DE2">
        <w:rPr>
          <w:color w:val="000000"/>
        </w:rPr>
        <w:t>Отлично.</w:t>
      </w:r>
      <w:r w:rsidRPr="00237714">
        <w:rPr>
          <w:rStyle w:val="apple-converted-space"/>
          <w:color w:val="000000"/>
        </w:rPr>
        <w:t xml:space="preserve"> </w:t>
      </w:r>
      <w:r>
        <w:rPr>
          <w:rStyle w:val="apple-converted-space"/>
          <w:color w:val="000000"/>
        </w:rPr>
        <w:t>И к</w:t>
      </w:r>
      <w:r w:rsidRPr="004B4DE2">
        <w:rPr>
          <w:color w:val="000000"/>
        </w:rPr>
        <w:t>ак</w:t>
      </w:r>
      <w:r>
        <w:rPr>
          <w:color w:val="000000"/>
        </w:rPr>
        <w:t xml:space="preserve"> </w:t>
      </w:r>
      <w:r w:rsidRPr="004B4DE2">
        <w:rPr>
          <w:color w:val="000000"/>
        </w:rPr>
        <w:t>я</w:t>
      </w:r>
      <w:r>
        <w:rPr>
          <w:color w:val="000000"/>
        </w:rPr>
        <w:t xml:space="preserve"> отдам </w:t>
      </w:r>
      <w:r w:rsidRPr="004B4DE2">
        <w:rPr>
          <w:color w:val="000000"/>
        </w:rPr>
        <w:t>ей</w:t>
      </w:r>
      <w:r>
        <w:rPr>
          <w:color w:val="000000"/>
        </w:rPr>
        <w:t xml:space="preserve"> </w:t>
      </w:r>
      <w:r w:rsidRPr="004B4DE2">
        <w:rPr>
          <w:color w:val="000000"/>
        </w:rPr>
        <w:t>подарок,</w:t>
      </w:r>
      <w:r>
        <w:rPr>
          <w:color w:val="000000"/>
        </w:rPr>
        <w:t xml:space="preserve"> если </w:t>
      </w:r>
      <w:r w:rsidRPr="004B4DE2">
        <w:rPr>
          <w:color w:val="000000"/>
        </w:rPr>
        <w:t>она</w:t>
      </w:r>
      <w:r>
        <w:rPr>
          <w:color w:val="000000"/>
        </w:rPr>
        <w:t xml:space="preserve"> всё время убегает </w:t>
      </w:r>
      <w:r w:rsidRPr="004B4DE2">
        <w:rPr>
          <w:color w:val="000000"/>
        </w:rPr>
        <w:t>от</w:t>
      </w:r>
      <w:r>
        <w:rPr>
          <w:color w:val="000000"/>
        </w:rPr>
        <w:t xml:space="preserve"> </w:t>
      </w:r>
      <w:r w:rsidRPr="004B4DE2">
        <w:rPr>
          <w:color w:val="000000"/>
        </w:rPr>
        <w:t>меня?</w:t>
      </w:r>
    </w:p>
    <w:p w:rsidR="00C571F9" w:rsidRPr="007846F4" w:rsidRDefault="00C571F9" w:rsidP="00C571F9">
      <w:pPr>
        <w:pStyle w:val="western"/>
        <w:shd w:val="clear" w:color="auto" w:fill="FFFFFF"/>
        <w:spacing w:before="0" w:after="0"/>
        <w:ind w:firstLine="461"/>
        <w:jc w:val="both"/>
        <w:rPr>
          <w:color w:val="000000"/>
        </w:rPr>
      </w:pPr>
      <w:r>
        <w:rPr>
          <w:color w:val="000000"/>
        </w:rPr>
        <w:t>Затем</w:t>
      </w:r>
      <w:r w:rsidRPr="004B4DE2">
        <w:rPr>
          <w:color w:val="000000"/>
        </w:rPr>
        <w:t>,</w:t>
      </w:r>
      <w:r>
        <w:rPr>
          <w:color w:val="000000"/>
        </w:rPr>
        <w:t xml:space="preserve"> </w:t>
      </w:r>
      <w:r w:rsidRPr="004B4DE2">
        <w:rPr>
          <w:color w:val="000000"/>
        </w:rPr>
        <w:t>в</w:t>
      </w:r>
      <w:r>
        <w:rPr>
          <w:color w:val="000000"/>
        </w:rPr>
        <w:t xml:space="preserve">о время </w:t>
      </w:r>
      <w:r w:rsidRPr="004B4DE2">
        <w:rPr>
          <w:color w:val="000000"/>
        </w:rPr>
        <w:t>обед</w:t>
      </w:r>
      <w:r>
        <w:rPr>
          <w:color w:val="000000"/>
        </w:rPr>
        <w:t>а</w:t>
      </w:r>
      <w:r w:rsidRPr="004B4DE2">
        <w:rPr>
          <w:color w:val="000000"/>
        </w:rPr>
        <w:t>,</w:t>
      </w:r>
      <w:r>
        <w:rPr>
          <w:color w:val="000000"/>
        </w:rPr>
        <w:t xml:space="preserve"> </w:t>
      </w:r>
      <w:r w:rsidRPr="004B4DE2">
        <w:rPr>
          <w:color w:val="000000"/>
        </w:rPr>
        <w:t>она</w:t>
      </w:r>
      <w:r>
        <w:rPr>
          <w:color w:val="000000"/>
        </w:rPr>
        <w:t xml:space="preserve"> казалась увлеченной разговором </w:t>
      </w:r>
      <w:r w:rsidRPr="004B4DE2">
        <w:rPr>
          <w:color w:val="000000"/>
        </w:rPr>
        <w:t>со</w:t>
      </w:r>
      <w:r>
        <w:rPr>
          <w:color w:val="000000"/>
        </w:rPr>
        <w:t xml:space="preserve"> </w:t>
      </w:r>
      <w:r w:rsidRPr="004B4DE2">
        <w:rPr>
          <w:color w:val="000000"/>
        </w:rPr>
        <w:t>своими</w:t>
      </w:r>
      <w:r>
        <w:rPr>
          <w:color w:val="000000"/>
        </w:rPr>
        <w:t xml:space="preserve"> </w:t>
      </w:r>
      <w:r w:rsidRPr="004B4DE2">
        <w:rPr>
          <w:color w:val="000000"/>
        </w:rPr>
        <w:t>друзьями.</w:t>
      </w:r>
      <w:r w:rsidRPr="00237714">
        <w:rPr>
          <w:rStyle w:val="apple-converted-space"/>
          <w:color w:val="000000"/>
        </w:rPr>
        <w:t xml:space="preserve"> </w:t>
      </w:r>
      <w:r>
        <w:rPr>
          <w:rStyle w:val="apple-converted-space"/>
          <w:color w:val="000000"/>
        </w:rPr>
        <w:t>И</w:t>
      </w:r>
      <w:r w:rsidRPr="004B4DE2">
        <w:rPr>
          <w:color w:val="000000"/>
        </w:rPr>
        <w:t>тан</w:t>
      </w:r>
      <w:r>
        <w:rPr>
          <w:color w:val="000000"/>
        </w:rPr>
        <w:t xml:space="preserve"> через всю столовую слегка </w:t>
      </w:r>
      <w:r w:rsidRPr="004B4DE2">
        <w:rPr>
          <w:color w:val="000000"/>
        </w:rPr>
        <w:t>покачал</w:t>
      </w:r>
      <w:r>
        <w:rPr>
          <w:color w:val="000000"/>
        </w:rPr>
        <w:t xml:space="preserve"> мне </w:t>
      </w:r>
      <w:r w:rsidRPr="004B4DE2">
        <w:rPr>
          <w:color w:val="000000"/>
        </w:rPr>
        <w:t>головой,</w:t>
      </w:r>
      <w:r>
        <w:rPr>
          <w:color w:val="000000"/>
        </w:rPr>
        <w:t xml:space="preserve"> </w:t>
      </w:r>
      <w:r w:rsidRPr="004B4DE2">
        <w:rPr>
          <w:color w:val="000000"/>
        </w:rPr>
        <w:t>что</w:t>
      </w:r>
      <w:r>
        <w:rPr>
          <w:color w:val="000000"/>
        </w:rPr>
        <w:t xml:space="preserve"> </w:t>
      </w:r>
      <w:r w:rsidRPr="004B4DE2">
        <w:rPr>
          <w:color w:val="000000"/>
        </w:rPr>
        <w:t>означало</w:t>
      </w:r>
      <w:r>
        <w:rPr>
          <w:color w:val="000000"/>
        </w:rPr>
        <w:t xml:space="preserve"> </w:t>
      </w:r>
      <w:r w:rsidRPr="004B4DE2">
        <w:rPr>
          <w:color w:val="000000"/>
        </w:rPr>
        <w:t>"не</w:t>
      </w:r>
      <w:r>
        <w:rPr>
          <w:color w:val="000000"/>
        </w:rPr>
        <w:t xml:space="preserve"> </w:t>
      </w:r>
      <w:r w:rsidRPr="004B4DE2">
        <w:rPr>
          <w:color w:val="000000"/>
        </w:rPr>
        <w:t>сейчас".</w:t>
      </w:r>
      <w:r>
        <w:rPr>
          <w:color w:val="000000"/>
        </w:rPr>
        <w:t xml:space="preserve"> Поэтому </w:t>
      </w:r>
      <w:r w:rsidRPr="004B4DE2">
        <w:rPr>
          <w:color w:val="000000"/>
        </w:rPr>
        <w:t>я</w:t>
      </w:r>
      <w:r>
        <w:rPr>
          <w:color w:val="000000"/>
        </w:rPr>
        <w:t xml:space="preserve"> </w:t>
      </w:r>
      <w:r w:rsidRPr="004B4DE2">
        <w:rPr>
          <w:color w:val="000000"/>
        </w:rPr>
        <w:t>остался</w:t>
      </w:r>
      <w:r>
        <w:rPr>
          <w:color w:val="000000"/>
        </w:rPr>
        <w:t xml:space="preserve"> сидеть </w:t>
      </w:r>
      <w:r w:rsidRPr="004B4DE2">
        <w:rPr>
          <w:color w:val="000000"/>
        </w:rPr>
        <w:t>за</w:t>
      </w:r>
      <w:r>
        <w:rPr>
          <w:color w:val="000000"/>
        </w:rPr>
        <w:t xml:space="preserve"> </w:t>
      </w:r>
      <w:r w:rsidRPr="004B4DE2">
        <w:rPr>
          <w:color w:val="000000"/>
        </w:rPr>
        <w:t>столом</w:t>
      </w:r>
      <w:r>
        <w:rPr>
          <w:color w:val="000000"/>
        </w:rPr>
        <w:t xml:space="preserve"> со своими </w:t>
      </w:r>
      <w:r w:rsidRPr="004B4DE2">
        <w:rPr>
          <w:color w:val="000000"/>
        </w:rPr>
        <w:t>друзьями</w:t>
      </w:r>
      <w:r>
        <w:rPr>
          <w:color w:val="000000"/>
        </w:rPr>
        <w:t xml:space="preserve">, </w:t>
      </w:r>
      <w:r w:rsidRPr="004B4DE2">
        <w:rPr>
          <w:color w:val="000000"/>
        </w:rPr>
        <w:t>пыта</w:t>
      </w:r>
      <w:r>
        <w:rPr>
          <w:color w:val="000000"/>
        </w:rPr>
        <w:t xml:space="preserve">ясь </w:t>
      </w:r>
      <w:r w:rsidRPr="004B4DE2">
        <w:rPr>
          <w:color w:val="000000"/>
        </w:rPr>
        <w:t>на</w:t>
      </w:r>
      <w:r>
        <w:rPr>
          <w:color w:val="000000"/>
        </w:rPr>
        <w:t xml:space="preserve">цепить на себя </w:t>
      </w:r>
      <w:r w:rsidRPr="004B4DE2">
        <w:rPr>
          <w:color w:val="000000"/>
        </w:rPr>
        <w:t>вес</w:t>
      </w:r>
      <w:r>
        <w:rPr>
          <w:color w:val="000000"/>
        </w:rPr>
        <w:t>ё</w:t>
      </w:r>
      <w:r w:rsidRPr="004B4DE2">
        <w:rPr>
          <w:color w:val="000000"/>
        </w:rPr>
        <w:t>л</w:t>
      </w:r>
      <w:r>
        <w:rPr>
          <w:color w:val="000000"/>
        </w:rPr>
        <w:t xml:space="preserve">ое </w:t>
      </w:r>
      <w:r w:rsidRPr="004B4DE2">
        <w:rPr>
          <w:color w:val="000000"/>
        </w:rPr>
        <w:t>лицо,</w:t>
      </w:r>
      <w:r>
        <w:rPr>
          <w:color w:val="000000"/>
        </w:rPr>
        <w:t xml:space="preserve"> </w:t>
      </w:r>
      <w:r w:rsidRPr="004B4DE2">
        <w:rPr>
          <w:color w:val="000000"/>
        </w:rPr>
        <w:t>к</w:t>
      </w:r>
      <w:r>
        <w:rPr>
          <w:color w:val="000000"/>
        </w:rPr>
        <w:t xml:space="preserve">огда </w:t>
      </w:r>
      <w:r w:rsidRPr="004B4DE2">
        <w:rPr>
          <w:color w:val="000000"/>
        </w:rPr>
        <w:t>Бекс</w:t>
      </w:r>
      <w:r>
        <w:rPr>
          <w:color w:val="000000"/>
        </w:rPr>
        <w:t xml:space="preserve"> стала распевать </w:t>
      </w:r>
      <w:r w:rsidRPr="004B4DE2">
        <w:rPr>
          <w:color w:val="000000"/>
        </w:rPr>
        <w:t>все</w:t>
      </w:r>
      <w:r>
        <w:rPr>
          <w:color w:val="000000"/>
        </w:rPr>
        <w:t xml:space="preserve"> известные ей </w:t>
      </w:r>
      <w:r w:rsidRPr="004B4DE2">
        <w:rPr>
          <w:color w:val="000000"/>
        </w:rPr>
        <w:t>рождественски</w:t>
      </w:r>
      <w:r>
        <w:rPr>
          <w:color w:val="000000"/>
        </w:rPr>
        <w:t xml:space="preserve">е </w:t>
      </w:r>
      <w:r w:rsidRPr="004B4DE2">
        <w:rPr>
          <w:color w:val="000000"/>
        </w:rPr>
        <w:t>песн</w:t>
      </w:r>
      <w:r>
        <w:rPr>
          <w:color w:val="000000"/>
        </w:rPr>
        <w:t>и</w:t>
      </w:r>
      <w:r w:rsidRPr="004B4DE2">
        <w:rPr>
          <w:color w:val="000000"/>
        </w:rPr>
        <w:t>,</w:t>
      </w:r>
      <w:r>
        <w:rPr>
          <w:color w:val="000000"/>
        </w:rPr>
        <w:t xml:space="preserve"> </w:t>
      </w:r>
      <w:r w:rsidRPr="004B4DE2">
        <w:rPr>
          <w:color w:val="000000"/>
        </w:rPr>
        <w:t>чтобы</w:t>
      </w:r>
      <w:r>
        <w:rPr>
          <w:color w:val="000000"/>
        </w:rPr>
        <w:t xml:space="preserve"> задать нам правильное настроение на все </w:t>
      </w:r>
      <w:r w:rsidRPr="004B4DE2">
        <w:rPr>
          <w:color w:val="000000"/>
        </w:rPr>
        <w:t>праздники.</w:t>
      </w:r>
    </w:p>
    <w:p w:rsidR="00C571F9" w:rsidRPr="007846F4" w:rsidRDefault="00C571F9" w:rsidP="00C571F9">
      <w:pPr>
        <w:pStyle w:val="western"/>
        <w:shd w:val="clear" w:color="auto" w:fill="FFFFFF"/>
        <w:spacing w:before="0" w:after="0"/>
        <w:ind w:firstLine="461"/>
        <w:jc w:val="both"/>
        <w:rPr>
          <w:color w:val="000000"/>
        </w:rPr>
      </w:pPr>
      <w:r>
        <w:rPr>
          <w:color w:val="000000"/>
        </w:rPr>
        <w:t>Всё это время я чувствовал, что подарок для Сью сейчас прожжёт дырку в моём кармане.</w:t>
      </w:r>
    </w:p>
    <w:p w:rsidR="00C571F9" w:rsidRPr="007846F4" w:rsidRDefault="00C571F9" w:rsidP="00C571F9">
      <w:pPr>
        <w:pStyle w:val="western"/>
        <w:shd w:val="clear" w:color="auto" w:fill="FFFFFF"/>
        <w:spacing w:before="0" w:after="0"/>
        <w:ind w:firstLine="461"/>
        <w:jc w:val="both"/>
        <w:rPr>
          <w:color w:val="000000"/>
        </w:rPr>
      </w:pPr>
      <w:r w:rsidRPr="004B4DE2">
        <w:rPr>
          <w:color w:val="000000"/>
        </w:rPr>
        <w:t>Я</w:t>
      </w:r>
      <w:r>
        <w:rPr>
          <w:color w:val="000000"/>
        </w:rPr>
        <w:t xml:space="preserve"> непрестанно трогал его в кармане во время двух последних уроков </w:t>
      </w:r>
      <w:r w:rsidRPr="004B4DE2">
        <w:rPr>
          <w:color w:val="000000"/>
        </w:rPr>
        <w:t>и</w:t>
      </w:r>
      <w:r>
        <w:rPr>
          <w:color w:val="000000"/>
        </w:rPr>
        <w:t xml:space="preserve"> про</w:t>
      </w:r>
      <w:r w:rsidRPr="004B4DE2">
        <w:rPr>
          <w:color w:val="000000"/>
        </w:rPr>
        <w:t>дум</w:t>
      </w:r>
      <w:r>
        <w:rPr>
          <w:color w:val="000000"/>
        </w:rPr>
        <w:t xml:space="preserve">ывал </w:t>
      </w:r>
      <w:r w:rsidRPr="004B4DE2">
        <w:rPr>
          <w:color w:val="000000"/>
        </w:rPr>
        <w:t>план</w:t>
      </w:r>
      <w:r>
        <w:rPr>
          <w:color w:val="000000"/>
        </w:rPr>
        <w:t xml:space="preserve">, как </w:t>
      </w:r>
      <w:r w:rsidRPr="004B4DE2">
        <w:rPr>
          <w:color w:val="000000"/>
        </w:rPr>
        <w:t>поймать</w:t>
      </w:r>
      <w:r>
        <w:rPr>
          <w:color w:val="000000"/>
        </w:rPr>
        <w:t xml:space="preserve"> </w:t>
      </w:r>
      <w:r w:rsidRPr="004B4DE2">
        <w:rPr>
          <w:color w:val="000000"/>
        </w:rPr>
        <w:t>Сьюз</w:t>
      </w:r>
      <w:r>
        <w:rPr>
          <w:color w:val="000000"/>
        </w:rPr>
        <w:t>а</w:t>
      </w:r>
      <w:r w:rsidRPr="004B4DE2">
        <w:rPr>
          <w:color w:val="000000"/>
        </w:rPr>
        <w:t>н</w:t>
      </w:r>
      <w:r>
        <w:rPr>
          <w:color w:val="000000"/>
        </w:rPr>
        <w:t xml:space="preserve"> </w:t>
      </w:r>
      <w:r w:rsidRPr="004B4DE2">
        <w:rPr>
          <w:color w:val="000000"/>
        </w:rPr>
        <w:t>после</w:t>
      </w:r>
      <w:r>
        <w:rPr>
          <w:color w:val="000000"/>
        </w:rPr>
        <w:t xml:space="preserve"> </w:t>
      </w:r>
      <w:r w:rsidRPr="004B4DE2">
        <w:rPr>
          <w:color w:val="000000"/>
        </w:rPr>
        <w:t>школы.</w:t>
      </w:r>
      <w:r w:rsidRPr="00237714">
        <w:rPr>
          <w:rStyle w:val="apple-converted-space"/>
          <w:color w:val="000000"/>
        </w:rPr>
        <w:t xml:space="preserve"> </w:t>
      </w:r>
      <w:r w:rsidRPr="004B4DE2">
        <w:rPr>
          <w:color w:val="000000"/>
        </w:rPr>
        <w:t>Если</w:t>
      </w:r>
      <w:r>
        <w:rPr>
          <w:color w:val="000000"/>
        </w:rPr>
        <w:t xml:space="preserve"> </w:t>
      </w:r>
      <w:r w:rsidRPr="004B4DE2">
        <w:rPr>
          <w:color w:val="000000"/>
        </w:rPr>
        <w:t>не</w:t>
      </w:r>
      <w:r>
        <w:rPr>
          <w:color w:val="000000"/>
        </w:rPr>
        <w:t xml:space="preserve"> оставлять браслет у неё на пороге </w:t>
      </w:r>
      <w:r w:rsidRPr="004B4DE2">
        <w:rPr>
          <w:color w:val="000000"/>
        </w:rPr>
        <w:t>или</w:t>
      </w:r>
      <w:r>
        <w:rPr>
          <w:color w:val="000000"/>
        </w:rPr>
        <w:t xml:space="preserve"> не подбросить его </w:t>
      </w:r>
      <w:r w:rsidRPr="004B4DE2">
        <w:rPr>
          <w:color w:val="000000"/>
        </w:rPr>
        <w:t>через</w:t>
      </w:r>
      <w:r>
        <w:rPr>
          <w:color w:val="000000"/>
        </w:rPr>
        <w:t xml:space="preserve"> каминную </w:t>
      </w:r>
      <w:r w:rsidRPr="004B4DE2">
        <w:rPr>
          <w:color w:val="000000"/>
        </w:rPr>
        <w:t>трубу,</w:t>
      </w:r>
      <w:r>
        <w:rPr>
          <w:color w:val="000000"/>
        </w:rPr>
        <w:t xml:space="preserve"> то </w:t>
      </w:r>
      <w:r w:rsidRPr="004B4DE2">
        <w:rPr>
          <w:color w:val="000000"/>
        </w:rPr>
        <w:t>это</w:t>
      </w:r>
      <w:r>
        <w:rPr>
          <w:color w:val="000000"/>
        </w:rPr>
        <w:t xml:space="preserve"> </w:t>
      </w:r>
      <w:r w:rsidRPr="004B4DE2">
        <w:rPr>
          <w:color w:val="000000"/>
        </w:rPr>
        <w:t>б</w:t>
      </w:r>
      <w:r>
        <w:rPr>
          <w:color w:val="000000"/>
        </w:rPr>
        <w:t xml:space="preserve">удет </w:t>
      </w:r>
      <w:r w:rsidRPr="004B4DE2">
        <w:rPr>
          <w:color w:val="000000"/>
        </w:rPr>
        <w:t>последни</w:t>
      </w:r>
      <w:r>
        <w:rPr>
          <w:color w:val="000000"/>
        </w:rPr>
        <w:t xml:space="preserve">й </w:t>
      </w:r>
      <w:r w:rsidRPr="004B4DE2">
        <w:rPr>
          <w:color w:val="000000"/>
        </w:rPr>
        <w:t>шанс</w:t>
      </w:r>
      <w:r>
        <w:rPr>
          <w:color w:val="000000"/>
        </w:rPr>
        <w:t xml:space="preserve"> лично вручить ей подарок</w:t>
      </w:r>
      <w:r w:rsidRPr="004B4DE2">
        <w:rPr>
          <w:color w:val="000000"/>
        </w:rPr>
        <w:t>.</w:t>
      </w:r>
    </w:p>
    <w:p w:rsidR="00C571F9" w:rsidRDefault="00C571F9" w:rsidP="00C571F9">
      <w:pPr>
        <w:pStyle w:val="western"/>
        <w:shd w:val="clear" w:color="auto" w:fill="FFFFFF"/>
        <w:spacing w:before="0" w:after="0"/>
        <w:ind w:firstLine="461"/>
        <w:jc w:val="both"/>
        <w:rPr>
          <w:rStyle w:val="apple-converted-space"/>
          <w:color w:val="000000"/>
          <w:shd w:val="clear" w:color="auto" w:fill="FFFFFF"/>
        </w:rPr>
      </w:pPr>
      <w:r>
        <w:rPr>
          <w:color w:val="000000"/>
          <w:shd w:val="clear" w:color="auto" w:fill="FFFFFF"/>
        </w:rPr>
        <w:t xml:space="preserve">К счастью, господин </w:t>
      </w:r>
      <w:r w:rsidRPr="009278CF">
        <w:t>Элленберг</w:t>
      </w:r>
      <w:r>
        <w:rPr>
          <w:color w:val="000000"/>
          <w:shd w:val="clear" w:color="auto" w:fill="FFFFFF"/>
        </w:rPr>
        <w:t xml:space="preserve"> отпустил нас раньше.</w:t>
      </w:r>
      <w:r>
        <w:rPr>
          <w:rStyle w:val="apple-converted-space"/>
          <w:color w:val="000000"/>
          <w:shd w:val="clear" w:color="auto" w:fill="FFFFFF"/>
        </w:rPr>
        <w:t xml:space="preserve"> </w:t>
      </w:r>
    </w:p>
    <w:p w:rsidR="00C571F9" w:rsidRPr="00237714" w:rsidRDefault="00C571F9" w:rsidP="00C571F9">
      <w:pPr>
        <w:pStyle w:val="western"/>
        <w:shd w:val="clear" w:color="auto" w:fill="FFFFFF"/>
        <w:spacing w:before="0" w:after="0"/>
        <w:ind w:firstLine="461"/>
        <w:jc w:val="both"/>
        <w:rPr>
          <w:color w:val="000000"/>
          <w:shd w:val="clear" w:color="auto" w:fill="FFFFFF"/>
        </w:rPr>
      </w:pPr>
      <w:r w:rsidRPr="00336D6F">
        <w:t>–</w:t>
      </w:r>
      <w:r>
        <w:t xml:space="preserve"> </w:t>
      </w:r>
      <w:r>
        <w:rPr>
          <w:color w:val="000000"/>
          <w:shd w:val="clear" w:color="auto" w:fill="FFFFFF"/>
        </w:rPr>
        <w:t xml:space="preserve">Нет смысла мучить вас Шекспиром, когда все ваши мозги уже переключены в режим отдыха, </w:t>
      </w:r>
      <w:r w:rsidRPr="00336D6F">
        <w:t>–</w:t>
      </w:r>
      <w:r>
        <w:rPr>
          <w:color w:val="000000"/>
          <w:shd w:val="clear" w:color="auto" w:fill="FFFFFF"/>
        </w:rPr>
        <w:t xml:space="preserve"> пошутил он, закрывая книгу, которую мы изучали последние пару недель.</w:t>
      </w:r>
    </w:p>
    <w:p w:rsidR="00C571F9" w:rsidRPr="007846F4" w:rsidRDefault="00C571F9" w:rsidP="00C571F9">
      <w:pPr>
        <w:pStyle w:val="western"/>
        <w:shd w:val="clear" w:color="auto" w:fill="FFFFFF"/>
        <w:spacing w:before="0" w:after="0"/>
        <w:ind w:firstLine="461"/>
        <w:jc w:val="both"/>
        <w:rPr>
          <w:color w:val="000000"/>
        </w:rPr>
      </w:pPr>
      <w:r>
        <w:rPr>
          <w:color w:val="000000"/>
        </w:rPr>
        <w:t>Закинув р</w:t>
      </w:r>
      <w:r w:rsidRPr="004B4DE2">
        <w:rPr>
          <w:color w:val="000000"/>
        </w:rPr>
        <w:t>юкзак</w:t>
      </w:r>
      <w:r>
        <w:rPr>
          <w:color w:val="000000"/>
        </w:rPr>
        <w:t xml:space="preserve"> </w:t>
      </w:r>
      <w:r w:rsidRPr="004B4DE2">
        <w:rPr>
          <w:color w:val="000000"/>
        </w:rPr>
        <w:t>на</w:t>
      </w:r>
      <w:r>
        <w:rPr>
          <w:color w:val="000000"/>
        </w:rPr>
        <w:t xml:space="preserve"> </w:t>
      </w:r>
      <w:r w:rsidRPr="004B4DE2">
        <w:rPr>
          <w:color w:val="000000"/>
        </w:rPr>
        <w:t>плечи,</w:t>
      </w:r>
      <w:r>
        <w:rPr>
          <w:color w:val="000000"/>
        </w:rPr>
        <w:t xml:space="preserve"> </w:t>
      </w:r>
      <w:r w:rsidRPr="004B4DE2">
        <w:rPr>
          <w:color w:val="000000"/>
        </w:rPr>
        <w:t>я</w:t>
      </w:r>
      <w:r>
        <w:rPr>
          <w:color w:val="000000"/>
        </w:rPr>
        <w:t xml:space="preserve"> </w:t>
      </w:r>
      <w:r w:rsidRPr="004B4DE2">
        <w:rPr>
          <w:color w:val="000000"/>
        </w:rPr>
        <w:t>выбежал</w:t>
      </w:r>
      <w:r>
        <w:rPr>
          <w:color w:val="000000"/>
        </w:rPr>
        <w:t xml:space="preserve"> </w:t>
      </w:r>
      <w:r w:rsidRPr="004B4DE2">
        <w:rPr>
          <w:color w:val="000000"/>
        </w:rPr>
        <w:t>на</w:t>
      </w:r>
      <w:r>
        <w:rPr>
          <w:color w:val="000000"/>
        </w:rPr>
        <w:t xml:space="preserve"> </w:t>
      </w:r>
      <w:r w:rsidRPr="004B4DE2">
        <w:rPr>
          <w:color w:val="000000"/>
        </w:rPr>
        <w:t>улицу</w:t>
      </w:r>
      <w:r>
        <w:rPr>
          <w:color w:val="000000"/>
        </w:rPr>
        <w:t xml:space="preserve"> </w:t>
      </w:r>
      <w:r w:rsidRPr="004B4DE2">
        <w:rPr>
          <w:color w:val="000000"/>
        </w:rPr>
        <w:t>только</w:t>
      </w:r>
      <w:r>
        <w:rPr>
          <w:color w:val="000000"/>
        </w:rPr>
        <w:t xml:space="preserve"> </w:t>
      </w:r>
      <w:r w:rsidRPr="004B4DE2">
        <w:rPr>
          <w:color w:val="000000"/>
        </w:rPr>
        <w:t>с</w:t>
      </w:r>
      <w:r>
        <w:rPr>
          <w:color w:val="000000"/>
        </w:rPr>
        <w:t xml:space="preserve"> </w:t>
      </w:r>
      <w:r w:rsidRPr="004B4DE2">
        <w:rPr>
          <w:color w:val="000000"/>
        </w:rPr>
        <w:t>одн</w:t>
      </w:r>
      <w:r>
        <w:rPr>
          <w:color w:val="000000"/>
        </w:rPr>
        <w:t xml:space="preserve">ой </w:t>
      </w:r>
      <w:r w:rsidRPr="004B4DE2">
        <w:rPr>
          <w:color w:val="000000"/>
        </w:rPr>
        <w:t>мысл</w:t>
      </w:r>
      <w:r>
        <w:rPr>
          <w:color w:val="000000"/>
        </w:rPr>
        <w:t xml:space="preserve">ью </w:t>
      </w:r>
      <w:r w:rsidRPr="004B4DE2">
        <w:rPr>
          <w:color w:val="000000"/>
        </w:rPr>
        <w:t>в</w:t>
      </w:r>
      <w:r>
        <w:rPr>
          <w:color w:val="000000"/>
        </w:rPr>
        <w:t xml:space="preserve"> </w:t>
      </w:r>
      <w:r w:rsidRPr="004B4DE2">
        <w:rPr>
          <w:color w:val="000000"/>
        </w:rPr>
        <w:t>голове:</w:t>
      </w:r>
      <w:r>
        <w:rPr>
          <w:color w:val="000000"/>
        </w:rPr>
        <w:t xml:space="preserve"> надеюсь</w:t>
      </w:r>
      <w:r w:rsidRPr="004B4DE2">
        <w:rPr>
          <w:color w:val="000000"/>
        </w:rPr>
        <w:t>,</w:t>
      </w:r>
      <w:r>
        <w:rPr>
          <w:color w:val="000000"/>
        </w:rPr>
        <w:t xml:space="preserve"> что </w:t>
      </w:r>
      <w:r w:rsidRPr="004B4DE2">
        <w:rPr>
          <w:color w:val="000000"/>
        </w:rPr>
        <w:t>Сью</w:t>
      </w:r>
      <w:r>
        <w:rPr>
          <w:color w:val="000000"/>
        </w:rPr>
        <w:t xml:space="preserve"> </w:t>
      </w:r>
      <w:r w:rsidRPr="004B4DE2">
        <w:rPr>
          <w:color w:val="000000"/>
        </w:rPr>
        <w:t>не</w:t>
      </w:r>
      <w:r>
        <w:rPr>
          <w:color w:val="000000"/>
        </w:rPr>
        <w:t xml:space="preserve"> так повезло с учителем</w:t>
      </w:r>
      <w:r w:rsidRPr="004B4DE2">
        <w:rPr>
          <w:color w:val="000000"/>
        </w:rPr>
        <w:t>,</w:t>
      </w:r>
      <w:r>
        <w:rPr>
          <w:color w:val="000000"/>
        </w:rPr>
        <w:t xml:space="preserve"> </w:t>
      </w:r>
      <w:r w:rsidRPr="004B4DE2">
        <w:rPr>
          <w:color w:val="000000"/>
        </w:rPr>
        <w:t>как</w:t>
      </w:r>
      <w:r>
        <w:rPr>
          <w:color w:val="000000"/>
        </w:rPr>
        <w:t xml:space="preserve"> </w:t>
      </w:r>
      <w:r w:rsidRPr="004B4DE2">
        <w:rPr>
          <w:color w:val="000000"/>
        </w:rPr>
        <w:t>только</w:t>
      </w:r>
      <w:r>
        <w:rPr>
          <w:color w:val="000000"/>
        </w:rPr>
        <w:t xml:space="preserve"> </w:t>
      </w:r>
      <w:r w:rsidRPr="004B4DE2">
        <w:rPr>
          <w:color w:val="000000"/>
        </w:rPr>
        <w:t>что</w:t>
      </w:r>
      <w:r>
        <w:rPr>
          <w:color w:val="000000"/>
        </w:rPr>
        <w:t xml:space="preserve"> нам</w:t>
      </w:r>
      <w:r w:rsidRPr="004B4DE2">
        <w:rPr>
          <w:color w:val="000000"/>
        </w:rPr>
        <w:t>.</w:t>
      </w:r>
      <w:r>
        <w:rPr>
          <w:color w:val="000000"/>
        </w:rPr>
        <w:t xml:space="preserve"> Я з</w:t>
      </w:r>
      <w:r w:rsidRPr="004B4DE2">
        <w:rPr>
          <w:color w:val="000000"/>
        </w:rPr>
        <w:t>на</w:t>
      </w:r>
      <w:r>
        <w:rPr>
          <w:color w:val="000000"/>
        </w:rPr>
        <w:t>л</w:t>
      </w:r>
      <w:r w:rsidRPr="004B4DE2">
        <w:rPr>
          <w:color w:val="000000"/>
        </w:rPr>
        <w:t>,</w:t>
      </w:r>
      <w:r>
        <w:rPr>
          <w:color w:val="000000"/>
        </w:rPr>
        <w:t xml:space="preserve"> </w:t>
      </w:r>
      <w:r w:rsidRPr="004B4DE2">
        <w:rPr>
          <w:color w:val="000000"/>
        </w:rPr>
        <w:t>где</w:t>
      </w:r>
      <w:r>
        <w:rPr>
          <w:color w:val="000000"/>
        </w:rPr>
        <w:t xml:space="preserve"> она живёт </w:t>
      </w:r>
      <w:r w:rsidRPr="004B4DE2">
        <w:rPr>
          <w:color w:val="000000"/>
        </w:rPr>
        <w:t>и</w:t>
      </w:r>
      <w:r>
        <w:rPr>
          <w:color w:val="000000"/>
        </w:rPr>
        <w:t xml:space="preserve"> </w:t>
      </w:r>
      <w:r w:rsidRPr="004B4DE2">
        <w:rPr>
          <w:color w:val="000000"/>
        </w:rPr>
        <w:t>что</w:t>
      </w:r>
      <w:r>
        <w:rPr>
          <w:color w:val="000000"/>
        </w:rPr>
        <w:t xml:space="preserve"> </w:t>
      </w:r>
      <w:r w:rsidRPr="004B4DE2">
        <w:rPr>
          <w:color w:val="000000"/>
        </w:rPr>
        <w:t>в</w:t>
      </w:r>
      <w:r>
        <w:rPr>
          <w:color w:val="000000"/>
        </w:rPr>
        <w:t xml:space="preserve"> </w:t>
      </w:r>
      <w:r w:rsidRPr="004B4DE2">
        <w:rPr>
          <w:color w:val="000000"/>
        </w:rPr>
        <w:t>школу</w:t>
      </w:r>
      <w:r>
        <w:rPr>
          <w:color w:val="000000"/>
        </w:rPr>
        <w:t xml:space="preserve"> она </w:t>
      </w:r>
      <w:r w:rsidRPr="004B4DE2">
        <w:rPr>
          <w:color w:val="000000"/>
        </w:rPr>
        <w:t>всегда</w:t>
      </w:r>
      <w:r>
        <w:rPr>
          <w:color w:val="000000"/>
        </w:rPr>
        <w:t xml:space="preserve"> </w:t>
      </w:r>
      <w:r w:rsidRPr="004B4DE2">
        <w:rPr>
          <w:color w:val="000000"/>
        </w:rPr>
        <w:t>ходи</w:t>
      </w:r>
      <w:r>
        <w:rPr>
          <w:color w:val="000000"/>
        </w:rPr>
        <w:t>т пешком, а не ездит на машине или велосипеде</w:t>
      </w:r>
      <w:r w:rsidRPr="004B4DE2">
        <w:rPr>
          <w:color w:val="000000"/>
        </w:rPr>
        <w:t>,</w:t>
      </w:r>
      <w:r>
        <w:rPr>
          <w:color w:val="000000"/>
        </w:rPr>
        <w:t xml:space="preserve"> так что </w:t>
      </w:r>
      <w:r w:rsidRPr="004B4DE2">
        <w:rPr>
          <w:color w:val="000000"/>
        </w:rPr>
        <w:t>я</w:t>
      </w:r>
      <w:r>
        <w:rPr>
          <w:color w:val="000000"/>
        </w:rPr>
        <w:t xml:space="preserve"> </w:t>
      </w:r>
      <w:r w:rsidRPr="004B4DE2">
        <w:rPr>
          <w:color w:val="000000"/>
        </w:rPr>
        <w:t>расположил</w:t>
      </w:r>
      <w:r>
        <w:rPr>
          <w:color w:val="000000"/>
        </w:rPr>
        <w:t xml:space="preserve">ся </w:t>
      </w:r>
      <w:r w:rsidRPr="004B4DE2">
        <w:rPr>
          <w:color w:val="000000"/>
        </w:rPr>
        <w:t>в</w:t>
      </w:r>
      <w:r>
        <w:rPr>
          <w:color w:val="000000"/>
        </w:rPr>
        <w:t xml:space="preserve"> </w:t>
      </w:r>
      <w:r w:rsidRPr="004B4DE2">
        <w:rPr>
          <w:color w:val="000000"/>
        </w:rPr>
        <w:t>стратегически</w:t>
      </w:r>
      <w:r>
        <w:rPr>
          <w:color w:val="000000"/>
        </w:rPr>
        <w:t xml:space="preserve"> </w:t>
      </w:r>
      <w:r w:rsidRPr="004B4DE2">
        <w:rPr>
          <w:color w:val="000000"/>
        </w:rPr>
        <w:t>хорошем</w:t>
      </w:r>
      <w:r>
        <w:rPr>
          <w:color w:val="000000"/>
        </w:rPr>
        <w:t xml:space="preserve"> месте: </w:t>
      </w:r>
      <w:r w:rsidRPr="004B4DE2">
        <w:rPr>
          <w:color w:val="000000"/>
        </w:rPr>
        <w:t>не</w:t>
      </w:r>
      <w:r>
        <w:rPr>
          <w:color w:val="000000"/>
        </w:rPr>
        <w:t xml:space="preserve"> </w:t>
      </w:r>
      <w:r w:rsidRPr="004B4DE2">
        <w:rPr>
          <w:color w:val="000000"/>
        </w:rPr>
        <w:t>слишком</w:t>
      </w:r>
      <w:r>
        <w:rPr>
          <w:color w:val="000000"/>
        </w:rPr>
        <w:t xml:space="preserve"> </w:t>
      </w:r>
      <w:r w:rsidRPr="004B4DE2">
        <w:rPr>
          <w:color w:val="000000"/>
        </w:rPr>
        <w:t>далеко</w:t>
      </w:r>
      <w:r>
        <w:rPr>
          <w:color w:val="000000"/>
        </w:rPr>
        <w:t xml:space="preserve"> </w:t>
      </w:r>
      <w:r w:rsidRPr="004B4DE2">
        <w:rPr>
          <w:color w:val="000000"/>
        </w:rPr>
        <w:t>от</w:t>
      </w:r>
      <w:r>
        <w:rPr>
          <w:color w:val="000000"/>
        </w:rPr>
        <w:t xml:space="preserve"> </w:t>
      </w:r>
      <w:r w:rsidRPr="004B4DE2">
        <w:rPr>
          <w:color w:val="000000"/>
        </w:rPr>
        <w:t>входа</w:t>
      </w:r>
      <w:r>
        <w:rPr>
          <w:color w:val="000000"/>
        </w:rPr>
        <w:t xml:space="preserve"> </w:t>
      </w:r>
      <w:r w:rsidRPr="004B4DE2">
        <w:rPr>
          <w:color w:val="000000"/>
        </w:rPr>
        <w:t>в</w:t>
      </w:r>
      <w:r>
        <w:rPr>
          <w:color w:val="000000"/>
        </w:rPr>
        <w:t xml:space="preserve"> </w:t>
      </w:r>
      <w:r w:rsidRPr="004B4DE2">
        <w:rPr>
          <w:color w:val="000000"/>
        </w:rPr>
        <w:t>школу,</w:t>
      </w:r>
      <w:r>
        <w:rPr>
          <w:color w:val="000000"/>
        </w:rPr>
        <w:t xml:space="preserve"> </w:t>
      </w:r>
      <w:r w:rsidRPr="004B4DE2">
        <w:rPr>
          <w:color w:val="000000"/>
        </w:rPr>
        <w:t>но</w:t>
      </w:r>
      <w:r>
        <w:rPr>
          <w:color w:val="000000"/>
        </w:rPr>
        <w:t xml:space="preserve"> </w:t>
      </w:r>
      <w:r w:rsidRPr="004B4DE2">
        <w:rPr>
          <w:color w:val="000000"/>
        </w:rPr>
        <w:t>достаточно</w:t>
      </w:r>
      <w:r>
        <w:rPr>
          <w:color w:val="000000"/>
        </w:rPr>
        <w:t xml:space="preserve"> </w:t>
      </w:r>
      <w:r w:rsidRPr="004B4DE2">
        <w:rPr>
          <w:color w:val="000000"/>
        </w:rPr>
        <w:t>далеко,</w:t>
      </w:r>
      <w:r>
        <w:rPr>
          <w:color w:val="000000"/>
        </w:rPr>
        <w:t xml:space="preserve"> </w:t>
      </w:r>
      <w:r w:rsidRPr="004B4DE2">
        <w:rPr>
          <w:color w:val="000000"/>
        </w:rPr>
        <w:t>чтобы</w:t>
      </w:r>
      <w:r>
        <w:rPr>
          <w:color w:val="000000"/>
        </w:rPr>
        <w:t xml:space="preserve"> уже застать её одну</w:t>
      </w:r>
      <w:r w:rsidRPr="004B4DE2">
        <w:rPr>
          <w:color w:val="000000"/>
        </w:rPr>
        <w:t>.</w:t>
      </w:r>
    </w:p>
    <w:p w:rsidR="00C571F9" w:rsidRPr="007846F4" w:rsidRDefault="00C571F9" w:rsidP="00C571F9">
      <w:pPr>
        <w:pStyle w:val="western"/>
        <w:shd w:val="clear" w:color="auto" w:fill="FFFFFF"/>
        <w:spacing w:before="0" w:after="0"/>
        <w:ind w:firstLine="461"/>
        <w:jc w:val="both"/>
        <w:rPr>
          <w:color w:val="000000"/>
        </w:rPr>
      </w:pPr>
      <w:r>
        <w:rPr>
          <w:color w:val="000000"/>
        </w:rPr>
        <w:t>Проходили минуты</w:t>
      </w:r>
      <w:r w:rsidRPr="004B4DE2">
        <w:rPr>
          <w:color w:val="000000"/>
        </w:rPr>
        <w:t>.</w:t>
      </w:r>
      <w:r w:rsidRPr="00237714">
        <w:rPr>
          <w:rStyle w:val="apple-converted-space"/>
          <w:color w:val="000000"/>
        </w:rPr>
        <w:t xml:space="preserve"> </w:t>
      </w:r>
      <w:r w:rsidRPr="004B4DE2">
        <w:rPr>
          <w:color w:val="000000"/>
        </w:rPr>
        <w:t>Мои</w:t>
      </w:r>
      <w:r>
        <w:rPr>
          <w:color w:val="000000"/>
        </w:rPr>
        <w:t xml:space="preserve"> </w:t>
      </w:r>
      <w:r w:rsidRPr="004B4DE2">
        <w:rPr>
          <w:color w:val="000000"/>
        </w:rPr>
        <w:t>кроссовки</w:t>
      </w:r>
      <w:r>
        <w:rPr>
          <w:color w:val="000000"/>
        </w:rPr>
        <w:t xml:space="preserve"> шлёпали </w:t>
      </w:r>
      <w:r w:rsidRPr="004B4DE2">
        <w:rPr>
          <w:color w:val="000000"/>
        </w:rPr>
        <w:t>по</w:t>
      </w:r>
      <w:r>
        <w:rPr>
          <w:color w:val="000000"/>
        </w:rPr>
        <w:t xml:space="preserve"> </w:t>
      </w:r>
      <w:r w:rsidRPr="004B4DE2">
        <w:rPr>
          <w:color w:val="000000"/>
        </w:rPr>
        <w:t>бетону,</w:t>
      </w:r>
      <w:r>
        <w:rPr>
          <w:color w:val="000000"/>
        </w:rPr>
        <w:t xml:space="preserve"> пока в ожидании я </w:t>
      </w:r>
      <w:r w:rsidRPr="004B4DE2">
        <w:rPr>
          <w:color w:val="000000"/>
        </w:rPr>
        <w:t>ходил</w:t>
      </w:r>
      <w:r>
        <w:rPr>
          <w:color w:val="000000"/>
        </w:rPr>
        <w:t xml:space="preserve"> </w:t>
      </w:r>
      <w:r w:rsidRPr="004B4DE2">
        <w:rPr>
          <w:color w:val="000000"/>
        </w:rPr>
        <w:t>взад</w:t>
      </w:r>
      <w:r>
        <w:rPr>
          <w:color w:val="000000"/>
        </w:rPr>
        <w:t xml:space="preserve"> </w:t>
      </w:r>
      <w:r w:rsidRPr="004B4DE2">
        <w:rPr>
          <w:color w:val="000000"/>
        </w:rPr>
        <w:t>и</w:t>
      </w:r>
      <w:r>
        <w:rPr>
          <w:color w:val="000000"/>
        </w:rPr>
        <w:t xml:space="preserve"> </w:t>
      </w:r>
      <w:r w:rsidRPr="004B4DE2">
        <w:rPr>
          <w:color w:val="000000"/>
        </w:rPr>
        <w:t>впер</w:t>
      </w:r>
      <w:r>
        <w:rPr>
          <w:color w:val="000000"/>
        </w:rPr>
        <w:t>ё</w:t>
      </w:r>
      <w:r w:rsidRPr="004B4DE2">
        <w:rPr>
          <w:color w:val="000000"/>
        </w:rPr>
        <w:t>д.</w:t>
      </w:r>
      <w:r w:rsidRPr="00237714">
        <w:rPr>
          <w:rStyle w:val="apple-converted-space"/>
          <w:color w:val="000000"/>
        </w:rPr>
        <w:t xml:space="preserve"> </w:t>
      </w:r>
      <w:r w:rsidRPr="004B4DE2">
        <w:rPr>
          <w:color w:val="000000"/>
        </w:rPr>
        <w:t>Один</w:t>
      </w:r>
      <w:r>
        <w:rPr>
          <w:color w:val="000000"/>
        </w:rPr>
        <w:t xml:space="preserve"> </w:t>
      </w:r>
      <w:r w:rsidRPr="004B4DE2">
        <w:rPr>
          <w:color w:val="000000"/>
        </w:rPr>
        <w:t>за</w:t>
      </w:r>
      <w:r>
        <w:rPr>
          <w:color w:val="000000"/>
        </w:rPr>
        <w:t xml:space="preserve"> другим ученики </w:t>
      </w:r>
      <w:r w:rsidRPr="004B4DE2">
        <w:rPr>
          <w:color w:val="000000"/>
        </w:rPr>
        <w:t>выходили</w:t>
      </w:r>
      <w:r>
        <w:rPr>
          <w:color w:val="000000"/>
        </w:rPr>
        <w:t xml:space="preserve"> из </w:t>
      </w:r>
      <w:r w:rsidRPr="004B4DE2">
        <w:rPr>
          <w:color w:val="000000"/>
        </w:rPr>
        <w:t>больши</w:t>
      </w:r>
      <w:r>
        <w:rPr>
          <w:color w:val="000000"/>
        </w:rPr>
        <w:t xml:space="preserve">х двойных </w:t>
      </w:r>
      <w:r w:rsidRPr="004B4DE2">
        <w:rPr>
          <w:color w:val="000000"/>
        </w:rPr>
        <w:t>двер</w:t>
      </w:r>
      <w:r>
        <w:rPr>
          <w:color w:val="000000"/>
        </w:rPr>
        <w:t>ей</w:t>
      </w:r>
      <w:r w:rsidRPr="004B4DE2">
        <w:rPr>
          <w:color w:val="000000"/>
        </w:rPr>
        <w:t>.</w:t>
      </w:r>
      <w:r w:rsidRPr="00237714">
        <w:rPr>
          <w:rStyle w:val="apple-converted-space"/>
          <w:color w:val="000000"/>
        </w:rPr>
        <w:t xml:space="preserve"> </w:t>
      </w:r>
      <w:r w:rsidRPr="004B4DE2">
        <w:rPr>
          <w:color w:val="000000"/>
        </w:rPr>
        <w:t>С</w:t>
      </w:r>
      <w:r>
        <w:rPr>
          <w:color w:val="000000"/>
        </w:rPr>
        <w:t xml:space="preserve"> </w:t>
      </w:r>
      <w:r w:rsidRPr="004B4DE2">
        <w:rPr>
          <w:color w:val="000000"/>
        </w:rPr>
        <w:t>треть</w:t>
      </w:r>
      <w:r>
        <w:rPr>
          <w:color w:val="000000"/>
        </w:rPr>
        <w:t xml:space="preserve">им потоком учеников вышла и </w:t>
      </w:r>
      <w:r w:rsidRPr="004B4DE2">
        <w:rPr>
          <w:color w:val="000000"/>
        </w:rPr>
        <w:t>моя</w:t>
      </w:r>
      <w:r>
        <w:rPr>
          <w:color w:val="000000"/>
        </w:rPr>
        <w:t xml:space="preserve"> </w:t>
      </w:r>
      <w:r w:rsidRPr="004B4DE2">
        <w:rPr>
          <w:color w:val="000000"/>
        </w:rPr>
        <w:t>девушка</w:t>
      </w:r>
      <w:r>
        <w:rPr>
          <w:color w:val="000000"/>
        </w:rPr>
        <w:t xml:space="preserve"> </w:t>
      </w:r>
      <w:r w:rsidRPr="004B4DE2">
        <w:rPr>
          <w:color w:val="000000"/>
        </w:rPr>
        <w:t>в</w:t>
      </w:r>
      <w:r>
        <w:rPr>
          <w:color w:val="000000"/>
        </w:rPr>
        <w:t xml:space="preserve"> </w:t>
      </w:r>
      <w:r w:rsidRPr="004B4DE2">
        <w:rPr>
          <w:color w:val="000000"/>
        </w:rPr>
        <w:t>очках</w:t>
      </w:r>
      <w:r>
        <w:rPr>
          <w:color w:val="000000"/>
        </w:rPr>
        <w:t xml:space="preserve"> </w:t>
      </w:r>
      <w:r w:rsidRPr="004B4DE2">
        <w:rPr>
          <w:color w:val="000000"/>
        </w:rPr>
        <w:t>и</w:t>
      </w:r>
      <w:r>
        <w:rPr>
          <w:color w:val="000000"/>
        </w:rPr>
        <w:t xml:space="preserve"> с милым </w:t>
      </w:r>
      <w:r w:rsidRPr="004B4DE2">
        <w:rPr>
          <w:color w:val="000000"/>
        </w:rPr>
        <w:t>хвост</w:t>
      </w:r>
      <w:r>
        <w:rPr>
          <w:color w:val="000000"/>
        </w:rPr>
        <w:t>иком</w:t>
      </w:r>
      <w:r w:rsidRPr="004B4DE2">
        <w:rPr>
          <w:color w:val="000000"/>
        </w:rPr>
        <w:t>.</w:t>
      </w:r>
      <w:r>
        <w:rPr>
          <w:color w:val="000000"/>
        </w:rPr>
        <w:t xml:space="preserve"> Моё с</w:t>
      </w:r>
      <w:r w:rsidRPr="004B4DE2">
        <w:rPr>
          <w:color w:val="000000"/>
        </w:rPr>
        <w:t>ердце</w:t>
      </w:r>
      <w:r>
        <w:rPr>
          <w:color w:val="000000"/>
        </w:rPr>
        <w:t xml:space="preserve"> </w:t>
      </w:r>
      <w:r w:rsidRPr="004B4DE2">
        <w:rPr>
          <w:color w:val="000000"/>
        </w:rPr>
        <w:t>споткнул</w:t>
      </w:r>
      <w:r>
        <w:rPr>
          <w:color w:val="000000"/>
        </w:rPr>
        <w:t xml:space="preserve">ось от </w:t>
      </w:r>
      <w:r w:rsidRPr="004B4DE2">
        <w:rPr>
          <w:color w:val="000000"/>
        </w:rPr>
        <w:t>ожида</w:t>
      </w:r>
      <w:r>
        <w:rPr>
          <w:color w:val="000000"/>
        </w:rPr>
        <w:t>н</w:t>
      </w:r>
      <w:r w:rsidRPr="004B4DE2">
        <w:rPr>
          <w:color w:val="000000"/>
        </w:rPr>
        <w:t>и</w:t>
      </w:r>
      <w:r>
        <w:rPr>
          <w:color w:val="000000"/>
        </w:rPr>
        <w:t>я</w:t>
      </w:r>
      <w:r w:rsidRPr="004B4DE2">
        <w:rPr>
          <w:color w:val="000000"/>
        </w:rPr>
        <w:t>.</w:t>
      </w:r>
    </w:p>
    <w:p w:rsidR="00C571F9" w:rsidRDefault="00C571F9" w:rsidP="00C571F9">
      <w:pPr>
        <w:pStyle w:val="western"/>
        <w:shd w:val="clear" w:color="auto" w:fill="FFFFFF"/>
        <w:spacing w:before="0" w:after="0"/>
        <w:ind w:firstLine="461"/>
        <w:jc w:val="both"/>
        <w:rPr>
          <w:color w:val="000000"/>
        </w:rPr>
      </w:pPr>
      <w:r>
        <w:rPr>
          <w:color w:val="000000"/>
        </w:rPr>
        <w:t>Сью помахала на прощание своим друзьям и направилась в мою сторону, уткнувшись взглядом в тротуар.</w:t>
      </w:r>
      <w:r>
        <w:rPr>
          <w:rStyle w:val="apple-converted-space"/>
          <w:color w:val="000000"/>
        </w:rPr>
        <w:t xml:space="preserve"> </w:t>
      </w:r>
      <w:r>
        <w:rPr>
          <w:color w:val="000000"/>
        </w:rPr>
        <w:t>С каждым шагом она заставляла моё сердце колотиться быстрее.</w:t>
      </w:r>
      <w:r>
        <w:rPr>
          <w:rStyle w:val="apple-converted-space"/>
          <w:color w:val="000000"/>
        </w:rPr>
        <w:t xml:space="preserve"> </w:t>
      </w:r>
      <w:r>
        <w:rPr>
          <w:color w:val="000000"/>
        </w:rPr>
        <w:t>Наконец, она подняла глаза.</w:t>
      </w:r>
      <w:r>
        <w:rPr>
          <w:rStyle w:val="apple-converted-space"/>
          <w:color w:val="000000"/>
        </w:rPr>
        <w:t xml:space="preserve"> </w:t>
      </w:r>
      <w:r>
        <w:rPr>
          <w:color w:val="000000"/>
        </w:rPr>
        <w:t>Её изначально радостное настроение опустилось ниже плинтуса в тот же миг, как она увидела меня.</w:t>
      </w:r>
      <w:r>
        <w:rPr>
          <w:rStyle w:val="apple-converted-space"/>
          <w:color w:val="000000"/>
        </w:rPr>
        <w:t xml:space="preserve"> </w:t>
      </w:r>
      <w:r>
        <w:rPr>
          <w:color w:val="000000"/>
        </w:rPr>
        <w:t>И моё сердце тоже.</w:t>
      </w:r>
      <w:r>
        <w:rPr>
          <w:rStyle w:val="apple-converted-space"/>
          <w:color w:val="000000"/>
        </w:rPr>
        <w:t xml:space="preserve"> </w:t>
      </w:r>
      <w:r>
        <w:rPr>
          <w:color w:val="000000"/>
        </w:rPr>
        <w:t>К её чести, она не остановилась, хотя её шаги немного замедлились.</w:t>
      </w:r>
    </w:p>
    <w:p w:rsidR="00C571F9" w:rsidRPr="007846F4" w:rsidRDefault="00C571F9" w:rsidP="00C571F9">
      <w:pPr>
        <w:pStyle w:val="western"/>
        <w:shd w:val="clear" w:color="auto" w:fill="FFFFFF"/>
        <w:spacing w:before="0" w:after="0"/>
        <w:ind w:firstLine="461"/>
        <w:jc w:val="both"/>
        <w:rPr>
          <w:color w:val="000000"/>
        </w:rPr>
      </w:pPr>
      <w:r w:rsidRPr="004B4DE2">
        <w:rPr>
          <w:color w:val="000000"/>
        </w:rPr>
        <w:t>Так</w:t>
      </w:r>
      <w:r>
        <w:rPr>
          <w:color w:val="000000"/>
        </w:rPr>
        <w:t xml:space="preserve"> </w:t>
      </w:r>
      <w:r w:rsidRPr="004B4DE2">
        <w:rPr>
          <w:color w:val="000000"/>
        </w:rPr>
        <w:t>как</w:t>
      </w:r>
      <w:r>
        <w:rPr>
          <w:color w:val="000000"/>
        </w:rPr>
        <w:t xml:space="preserve"> </w:t>
      </w:r>
      <w:r w:rsidRPr="004B4DE2">
        <w:rPr>
          <w:color w:val="000000"/>
        </w:rPr>
        <w:t>было</w:t>
      </w:r>
      <w:r>
        <w:rPr>
          <w:color w:val="000000"/>
        </w:rPr>
        <w:t xml:space="preserve"> ясно</w:t>
      </w:r>
      <w:r w:rsidRPr="004B4DE2">
        <w:rPr>
          <w:color w:val="000000"/>
        </w:rPr>
        <w:t>,</w:t>
      </w:r>
      <w:r>
        <w:rPr>
          <w:color w:val="000000"/>
        </w:rPr>
        <w:t xml:space="preserve"> </w:t>
      </w:r>
      <w:r w:rsidRPr="004B4DE2">
        <w:rPr>
          <w:color w:val="000000"/>
        </w:rPr>
        <w:t>что</w:t>
      </w:r>
      <w:r>
        <w:rPr>
          <w:color w:val="000000"/>
        </w:rPr>
        <w:t xml:space="preserve"> </w:t>
      </w:r>
      <w:r w:rsidRPr="004B4DE2">
        <w:rPr>
          <w:color w:val="000000"/>
        </w:rPr>
        <w:t>я</w:t>
      </w:r>
      <w:r>
        <w:rPr>
          <w:color w:val="000000"/>
        </w:rPr>
        <w:t xml:space="preserve"> </w:t>
      </w:r>
      <w:r w:rsidRPr="004B4DE2">
        <w:rPr>
          <w:color w:val="000000"/>
        </w:rPr>
        <w:t>ждал</w:t>
      </w:r>
      <w:r>
        <w:rPr>
          <w:color w:val="000000"/>
        </w:rPr>
        <w:t xml:space="preserve"> именно </w:t>
      </w:r>
      <w:r w:rsidRPr="004B4DE2">
        <w:rPr>
          <w:color w:val="000000"/>
        </w:rPr>
        <w:t>е</w:t>
      </w:r>
      <w:r>
        <w:rPr>
          <w:color w:val="000000"/>
        </w:rPr>
        <w:t>ё</w:t>
      </w:r>
      <w:r w:rsidRPr="004B4DE2">
        <w:rPr>
          <w:color w:val="000000"/>
        </w:rPr>
        <w:t>,</w:t>
      </w:r>
      <w:r>
        <w:rPr>
          <w:color w:val="000000"/>
        </w:rPr>
        <w:t xml:space="preserve"> </w:t>
      </w:r>
      <w:r w:rsidRPr="004B4DE2">
        <w:rPr>
          <w:color w:val="000000"/>
        </w:rPr>
        <w:t>она</w:t>
      </w:r>
      <w:r>
        <w:rPr>
          <w:color w:val="000000"/>
        </w:rPr>
        <w:t xml:space="preserve"> подошла </w:t>
      </w:r>
      <w:r w:rsidRPr="004B4DE2">
        <w:rPr>
          <w:color w:val="000000"/>
        </w:rPr>
        <w:t>прямо</w:t>
      </w:r>
      <w:r>
        <w:rPr>
          <w:color w:val="000000"/>
        </w:rPr>
        <w:t xml:space="preserve"> </w:t>
      </w:r>
      <w:r w:rsidRPr="004B4DE2">
        <w:rPr>
          <w:color w:val="000000"/>
        </w:rPr>
        <w:t>ко</w:t>
      </w:r>
      <w:r>
        <w:rPr>
          <w:color w:val="000000"/>
        </w:rPr>
        <w:t xml:space="preserve"> </w:t>
      </w:r>
      <w:r w:rsidRPr="004B4DE2">
        <w:rPr>
          <w:color w:val="000000"/>
        </w:rPr>
        <w:t>мне.</w:t>
      </w:r>
      <w:r w:rsidRPr="00237714">
        <w:rPr>
          <w:rStyle w:val="apple-converted-space"/>
          <w:color w:val="000000"/>
        </w:rPr>
        <w:t xml:space="preserve"> </w:t>
      </w:r>
      <w:r>
        <w:rPr>
          <w:color w:val="000000"/>
        </w:rPr>
        <w:t>К</w:t>
      </w:r>
      <w:r w:rsidRPr="004B4DE2">
        <w:rPr>
          <w:color w:val="000000"/>
        </w:rPr>
        <w:t>огда</w:t>
      </w:r>
      <w:r>
        <w:rPr>
          <w:color w:val="000000"/>
        </w:rPr>
        <w:t xml:space="preserve"> </w:t>
      </w:r>
      <w:r w:rsidRPr="004B4DE2">
        <w:rPr>
          <w:color w:val="000000"/>
        </w:rPr>
        <w:t>она</w:t>
      </w:r>
      <w:r>
        <w:rPr>
          <w:color w:val="000000"/>
        </w:rPr>
        <w:t xml:space="preserve"> </w:t>
      </w:r>
      <w:r w:rsidRPr="004B4DE2">
        <w:rPr>
          <w:color w:val="000000"/>
        </w:rPr>
        <w:t>остановилась</w:t>
      </w:r>
      <w:r>
        <w:rPr>
          <w:color w:val="000000"/>
        </w:rPr>
        <w:t>, нас разделяло два шага</w:t>
      </w:r>
      <w:r w:rsidRPr="004B4DE2">
        <w:rPr>
          <w:color w:val="000000"/>
        </w:rPr>
        <w:t>.</w:t>
      </w:r>
    </w:p>
    <w:p w:rsidR="00C571F9" w:rsidRPr="007846F4" w:rsidRDefault="00C571F9" w:rsidP="00C571F9">
      <w:pPr>
        <w:pStyle w:val="western"/>
        <w:shd w:val="clear" w:color="auto" w:fill="FFFFFF"/>
        <w:spacing w:before="0" w:after="0"/>
        <w:ind w:firstLine="461"/>
        <w:jc w:val="both"/>
        <w:rPr>
          <w:color w:val="000000"/>
        </w:rPr>
      </w:pPr>
      <w:r w:rsidRPr="004B4DE2">
        <w:rPr>
          <w:color w:val="000000"/>
        </w:rPr>
        <w:t>Я</w:t>
      </w:r>
      <w:r>
        <w:rPr>
          <w:color w:val="000000"/>
        </w:rPr>
        <w:t xml:space="preserve"> </w:t>
      </w:r>
      <w:r w:rsidRPr="004B4DE2">
        <w:rPr>
          <w:color w:val="000000"/>
        </w:rPr>
        <w:t>открыл</w:t>
      </w:r>
      <w:r>
        <w:rPr>
          <w:color w:val="000000"/>
        </w:rPr>
        <w:t xml:space="preserve"> </w:t>
      </w:r>
      <w:r w:rsidRPr="004B4DE2">
        <w:rPr>
          <w:color w:val="000000"/>
        </w:rPr>
        <w:t>рот,</w:t>
      </w:r>
      <w:r>
        <w:rPr>
          <w:color w:val="000000"/>
        </w:rPr>
        <w:t xml:space="preserve"> </w:t>
      </w:r>
      <w:r w:rsidRPr="004B4DE2">
        <w:rPr>
          <w:color w:val="000000"/>
        </w:rPr>
        <w:t>чтобы</w:t>
      </w:r>
      <w:r>
        <w:rPr>
          <w:color w:val="000000"/>
        </w:rPr>
        <w:t xml:space="preserve"> сказать короткое </w:t>
      </w:r>
      <w:r w:rsidRPr="004B4DE2">
        <w:rPr>
          <w:color w:val="000000"/>
        </w:rPr>
        <w:t>"привет",</w:t>
      </w:r>
      <w:r>
        <w:rPr>
          <w:color w:val="000000"/>
        </w:rPr>
        <w:t xml:space="preserve"> </w:t>
      </w:r>
      <w:r w:rsidRPr="004B4DE2">
        <w:rPr>
          <w:color w:val="000000"/>
        </w:rPr>
        <w:t>но</w:t>
      </w:r>
      <w:r>
        <w:rPr>
          <w:color w:val="000000"/>
        </w:rPr>
        <w:t xml:space="preserve"> </w:t>
      </w:r>
      <w:r w:rsidRPr="004B4DE2">
        <w:rPr>
          <w:color w:val="000000"/>
        </w:rPr>
        <w:t>слово</w:t>
      </w:r>
      <w:r>
        <w:rPr>
          <w:color w:val="000000"/>
        </w:rPr>
        <w:t xml:space="preserve"> так и не вылетело.</w:t>
      </w:r>
    </w:p>
    <w:p w:rsidR="00C571F9" w:rsidRPr="007846F4" w:rsidRDefault="00C571F9" w:rsidP="00C571F9">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sidRPr="009278CF">
        <w:t>Не надо, Крис</w:t>
      </w:r>
      <w:r>
        <w:t>!</w:t>
      </w:r>
      <w:r w:rsidRPr="009278CF">
        <w:t xml:space="preserve"> Просто ничего не говори</w:t>
      </w:r>
      <w:r w:rsidRPr="004B4DE2">
        <w:rPr>
          <w:color w:val="000000"/>
        </w:rPr>
        <w:t>,</w:t>
      </w:r>
      <w:r>
        <w:rPr>
          <w:color w:val="000000"/>
        </w:rPr>
        <w:t xml:space="preserve"> </w:t>
      </w:r>
      <w:r w:rsidRPr="00336D6F">
        <w:t>–</w:t>
      </w:r>
      <w:r>
        <w:t xml:space="preserve"> </w:t>
      </w:r>
      <w:r w:rsidRPr="004B4DE2">
        <w:rPr>
          <w:color w:val="000000"/>
        </w:rPr>
        <w:t>сказала</w:t>
      </w:r>
      <w:r w:rsidRPr="0033177F">
        <w:rPr>
          <w:color w:val="000000"/>
        </w:rPr>
        <w:t xml:space="preserve"> </w:t>
      </w:r>
      <w:r w:rsidRPr="004B4DE2">
        <w:rPr>
          <w:color w:val="000000"/>
        </w:rPr>
        <w:t>Сьюзан,</w:t>
      </w:r>
      <w:r>
        <w:rPr>
          <w:color w:val="000000"/>
        </w:rPr>
        <w:t xml:space="preserve"> </w:t>
      </w:r>
      <w:r w:rsidRPr="004B4DE2">
        <w:rPr>
          <w:color w:val="000000"/>
        </w:rPr>
        <w:t>раз</w:t>
      </w:r>
      <w:r>
        <w:rPr>
          <w:color w:val="000000"/>
        </w:rPr>
        <w:t>драже</w:t>
      </w:r>
      <w:r w:rsidRPr="004B4DE2">
        <w:rPr>
          <w:color w:val="000000"/>
        </w:rPr>
        <w:t>нн</w:t>
      </w:r>
      <w:r>
        <w:rPr>
          <w:color w:val="000000"/>
        </w:rPr>
        <w:t xml:space="preserve">о </w:t>
      </w:r>
      <w:r w:rsidRPr="004B4DE2">
        <w:rPr>
          <w:color w:val="000000"/>
        </w:rPr>
        <w:t>вздох</w:t>
      </w:r>
      <w:r>
        <w:rPr>
          <w:color w:val="000000"/>
        </w:rPr>
        <w:t>нув</w:t>
      </w:r>
      <w:r w:rsidRPr="004B4DE2">
        <w:rPr>
          <w:color w:val="000000"/>
        </w:rPr>
        <w:t>,</w:t>
      </w:r>
      <w:r>
        <w:rPr>
          <w:color w:val="000000"/>
        </w:rPr>
        <w:t xml:space="preserve"> и </w:t>
      </w:r>
      <w:r w:rsidRPr="002738A5">
        <w:rPr>
          <w:color w:val="000000"/>
        </w:rPr>
        <w:t xml:space="preserve">крепче </w:t>
      </w:r>
      <w:r>
        <w:rPr>
          <w:color w:val="000000"/>
        </w:rPr>
        <w:t>обхватила лямки рюкзака</w:t>
      </w:r>
      <w:r w:rsidRPr="004B4DE2">
        <w:rPr>
          <w:color w:val="000000"/>
        </w:rPr>
        <w:t>.</w:t>
      </w:r>
    </w:p>
    <w:p w:rsidR="00C571F9" w:rsidRPr="007846F4" w:rsidRDefault="00C571F9" w:rsidP="00C571F9">
      <w:pPr>
        <w:pStyle w:val="western"/>
        <w:shd w:val="clear" w:color="auto" w:fill="FFFFFF"/>
        <w:spacing w:before="0" w:after="0"/>
        <w:ind w:firstLine="461"/>
        <w:jc w:val="both"/>
        <w:rPr>
          <w:color w:val="000000"/>
        </w:rPr>
      </w:pPr>
      <w:r w:rsidRPr="004B4DE2">
        <w:rPr>
          <w:color w:val="000000"/>
        </w:rPr>
        <w:t>Я</w:t>
      </w:r>
      <w:r>
        <w:rPr>
          <w:color w:val="000000"/>
        </w:rPr>
        <w:t xml:space="preserve"> </w:t>
      </w:r>
      <w:r w:rsidRPr="004B4DE2">
        <w:rPr>
          <w:color w:val="000000"/>
        </w:rPr>
        <w:t>разочарован</w:t>
      </w:r>
      <w:r>
        <w:rPr>
          <w:color w:val="000000"/>
        </w:rPr>
        <w:t>о выдохнул</w:t>
      </w:r>
      <w:r w:rsidRPr="004B4DE2">
        <w:rPr>
          <w:color w:val="000000"/>
        </w:rPr>
        <w:t>.</w:t>
      </w:r>
      <w:r w:rsidRPr="00237714">
        <w:rPr>
          <w:rStyle w:val="apple-converted-space"/>
          <w:color w:val="000000"/>
        </w:rPr>
        <w:t xml:space="preserve"> </w:t>
      </w:r>
      <w:r w:rsidRPr="004B4DE2">
        <w:rPr>
          <w:color w:val="000000"/>
        </w:rPr>
        <w:t>Это</w:t>
      </w:r>
      <w:r>
        <w:rPr>
          <w:color w:val="000000"/>
        </w:rPr>
        <w:t xml:space="preserve"> всё</w:t>
      </w:r>
      <w:r w:rsidRPr="004B4DE2">
        <w:rPr>
          <w:color w:val="000000"/>
        </w:rPr>
        <w:t>?</w:t>
      </w:r>
      <w:r w:rsidRPr="00237714">
        <w:rPr>
          <w:rStyle w:val="apple-converted-space"/>
          <w:color w:val="000000"/>
        </w:rPr>
        <w:t xml:space="preserve"> </w:t>
      </w:r>
      <w:r w:rsidRPr="004B4DE2">
        <w:rPr>
          <w:color w:val="000000"/>
        </w:rPr>
        <w:t>Даже</w:t>
      </w:r>
      <w:r>
        <w:rPr>
          <w:color w:val="000000"/>
        </w:rPr>
        <w:t xml:space="preserve"> </w:t>
      </w:r>
      <w:r w:rsidRPr="004B4DE2">
        <w:rPr>
          <w:color w:val="000000"/>
        </w:rPr>
        <w:t>не</w:t>
      </w:r>
      <w:r>
        <w:rPr>
          <w:color w:val="000000"/>
        </w:rPr>
        <w:t xml:space="preserve"> сказала</w:t>
      </w:r>
      <w:r w:rsidRPr="00237714">
        <w:rPr>
          <w:rStyle w:val="apple-converted-space"/>
          <w:color w:val="000000"/>
        </w:rPr>
        <w:t xml:space="preserve"> </w:t>
      </w:r>
      <w:r>
        <w:rPr>
          <w:rStyle w:val="apple-converted-space"/>
          <w:color w:val="000000"/>
        </w:rPr>
        <w:t>«</w:t>
      </w:r>
      <w:r w:rsidRPr="004B4DE2">
        <w:rPr>
          <w:i/>
          <w:iCs/>
          <w:color w:val="000000"/>
        </w:rPr>
        <w:t>привет</w:t>
      </w:r>
      <w:r>
        <w:rPr>
          <w:i/>
          <w:iCs/>
          <w:color w:val="000000"/>
        </w:rPr>
        <w:t>»</w:t>
      </w:r>
      <w:r w:rsidRPr="00237714">
        <w:rPr>
          <w:rStyle w:val="apple-converted-space"/>
          <w:color w:val="000000"/>
        </w:rPr>
        <w:t xml:space="preserve"> </w:t>
      </w:r>
      <w:r>
        <w:rPr>
          <w:color w:val="000000"/>
        </w:rPr>
        <w:t xml:space="preserve">в </w:t>
      </w:r>
      <w:r w:rsidRPr="004B4DE2">
        <w:rPr>
          <w:color w:val="000000"/>
        </w:rPr>
        <w:t>последний</w:t>
      </w:r>
      <w:r>
        <w:rPr>
          <w:color w:val="000000"/>
        </w:rPr>
        <w:t xml:space="preserve"> </w:t>
      </w:r>
      <w:r w:rsidRPr="004B4DE2">
        <w:rPr>
          <w:color w:val="000000"/>
        </w:rPr>
        <w:t>день</w:t>
      </w:r>
      <w:r>
        <w:rPr>
          <w:color w:val="000000"/>
        </w:rPr>
        <w:t xml:space="preserve"> </w:t>
      </w:r>
      <w:r w:rsidRPr="004B4DE2">
        <w:rPr>
          <w:color w:val="000000"/>
        </w:rPr>
        <w:t>перед</w:t>
      </w:r>
      <w:r>
        <w:rPr>
          <w:color w:val="000000"/>
        </w:rPr>
        <w:t xml:space="preserve"> р</w:t>
      </w:r>
      <w:r w:rsidRPr="004B4DE2">
        <w:rPr>
          <w:color w:val="000000"/>
        </w:rPr>
        <w:t>ождеств</w:t>
      </w:r>
      <w:r>
        <w:rPr>
          <w:color w:val="000000"/>
        </w:rPr>
        <w:t>енскими праздниками</w:t>
      </w:r>
      <w:r w:rsidRPr="004B4DE2">
        <w:rPr>
          <w:color w:val="000000"/>
        </w:rPr>
        <w:t>?</w:t>
      </w:r>
      <w:r w:rsidRPr="00237714">
        <w:rPr>
          <w:rStyle w:val="apple-converted-space"/>
          <w:color w:val="000000"/>
        </w:rPr>
        <w:t xml:space="preserve"> </w:t>
      </w:r>
      <w:r>
        <w:rPr>
          <w:rStyle w:val="apple-converted-space"/>
          <w:color w:val="000000"/>
        </w:rPr>
        <w:t>Дергая лямку рюкзака</w:t>
      </w:r>
      <w:r>
        <w:rPr>
          <w:color w:val="000000"/>
        </w:rPr>
        <w:t xml:space="preserve"> </w:t>
      </w:r>
      <w:r w:rsidRPr="004B4DE2">
        <w:rPr>
          <w:color w:val="000000"/>
        </w:rPr>
        <w:t>на</w:t>
      </w:r>
      <w:r>
        <w:rPr>
          <w:color w:val="000000"/>
        </w:rPr>
        <w:t xml:space="preserve"> </w:t>
      </w:r>
      <w:r w:rsidRPr="004B4DE2">
        <w:rPr>
          <w:color w:val="000000"/>
        </w:rPr>
        <w:t>плеч</w:t>
      </w:r>
      <w:r>
        <w:rPr>
          <w:color w:val="000000"/>
        </w:rPr>
        <w:t>е</w:t>
      </w:r>
      <w:r w:rsidRPr="004B4DE2">
        <w:rPr>
          <w:color w:val="000000"/>
        </w:rPr>
        <w:t>,</w:t>
      </w:r>
      <w:r>
        <w:rPr>
          <w:color w:val="000000"/>
        </w:rPr>
        <w:t xml:space="preserve"> </w:t>
      </w:r>
      <w:r w:rsidRPr="004B4DE2">
        <w:rPr>
          <w:color w:val="000000"/>
        </w:rPr>
        <w:t>я</w:t>
      </w:r>
      <w:r>
        <w:rPr>
          <w:color w:val="000000"/>
        </w:rPr>
        <w:t xml:space="preserve"> поднял </w:t>
      </w:r>
      <w:r w:rsidRPr="004B4DE2">
        <w:rPr>
          <w:color w:val="000000"/>
        </w:rPr>
        <w:t>беспомощный</w:t>
      </w:r>
      <w:r>
        <w:rPr>
          <w:color w:val="000000"/>
        </w:rPr>
        <w:t xml:space="preserve"> </w:t>
      </w:r>
      <w:r w:rsidRPr="004B4DE2">
        <w:rPr>
          <w:color w:val="000000"/>
        </w:rPr>
        <w:t>взгляд</w:t>
      </w:r>
      <w:r>
        <w:rPr>
          <w:color w:val="000000"/>
        </w:rPr>
        <w:t xml:space="preserve"> </w:t>
      </w:r>
      <w:r w:rsidRPr="004B4DE2">
        <w:rPr>
          <w:color w:val="000000"/>
        </w:rPr>
        <w:t>на</w:t>
      </w:r>
      <w:r>
        <w:rPr>
          <w:color w:val="000000"/>
        </w:rPr>
        <w:t xml:space="preserve"> </w:t>
      </w:r>
      <w:r w:rsidRPr="004B4DE2">
        <w:rPr>
          <w:color w:val="000000"/>
        </w:rPr>
        <w:t>дерев</w:t>
      </w:r>
      <w:r>
        <w:rPr>
          <w:color w:val="000000"/>
        </w:rPr>
        <w:t>о</w:t>
      </w:r>
      <w:r w:rsidRPr="004B4DE2">
        <w:rPr>
          <w:color w:val="000000"/>
        </w:rPr>
        <w:t>,</w:t>
      </w:r>
      <w:r>
        <w:rPr>
          <w:color w:val="000000"/>
        </w:rPr>
        <w:t xml:space="preserve"> </w:t>
      </w:r>
      <w:r w:rsidRPr="004B4DE2">
        <w:rPr>
          <w:color w:val="000000"/>
        </w:rPr>
        <w:t>под</w:t>
      </w:r>
      <w:r>
        <w:rPr>
          <w:color w:val="000000"/>
        </w:rPr>
        <w:t xml:space="preserve"> </w:t>
      </w:r>
      <w:r w:rsidRPr="004B4DE2">
        <w:rPr>
          <w:color w:val="000000"/>
        </w:rPr>
        <w:t>которым</w:t>
      </w:r>
      <w:r>
        <w:rPr>
          <w:color w:val="000000"/>
        </w:rPr>
        <w:t xml:space="preserve"> </w:t>
      </w:r>
      <w:r w:rsidRPr="004B4DE2">
        <w:rPr>
          <w:color w:val="000000"/>
        </w:rPr>
        <w:t>мы</w:t>
      </w:r>
      <w:r>
        <w:rPr>
          <w:color w:val="000000"/>
        </w:rPr>
        <w:t xml:space="preserve"> </w:t>
      </w:r>
      <w:r w:rsidRPr="004B4DE2">
        <w:rPr>
          <w:color w:val="000000"/>
        </w:rPr>
        <w:t>стояли,</w:t>
      </w:r>
      <w:r>
        <w:rPr>
          <w:color w:val="000000"/>
        </w:rPr>
        <w:t xml:space="preserve"> </w:t>
      </w:r>
      <w:r w:rsidRPr="004B4DE2">
        <w:rPr>
          <w:color w:val="000000"/>
        </w:rPr>
        <w:t>как</w:t>
      </w:r>
      <w:r>
        <w:rPr>
          <w:color w:val="000000"/>
        </w:rPr>
        <w:t xml:space="preserve"> </w:t>
      </w:r>
      <w:r w:rsidRPr="004B4DE2">
        <w:rPr>
          <w:color w:val="000000"/>
        </w:rPr>
        <w:t>будто</w:t>
      </w:r>
      <w:r>
        <w:rPr>
          <w:color w:val="000000"/>
        </w:rPr>
        <w:t xml:space="preserve"> там мог найти решение  </w:t>
      </w:r>
      <w:r w:rsidRPr="004B4DE2">
        <w:rPr>
          <w:color w:val="000000"/>
        </w:rPr>
        <w:t>все</w:t>
      </w:r>
      <w:r>
        <w:rPr>
          <w:color w:val="000000"/>
        </w:rPr>
        <w:t xml:space="preserve">х </w:t>
      </w:r>
      <w:r w:rsidRPr="004B4DE2">
        <w:rPr>
          <w:color w:val="000000"/>
        </w:rPr>
        <w:t>мои</w:t>
      </w:r>
      <w:r>
        <w:rPr>
          <w:color w:val="000000"/>
        </w:rPr>
        <w:t xml:space="preserve">х </w:t>
      </w:r>
      <w:r w:rsidRPr="004B4DE2">
        <w:rPr>
          <w:color w:val="000000"/>
        </w:rPr>
        <w:t>проблем</w:t>
      </w:r>
      <w:r>
        <w:rPr>
          <w:color w:val="000000"/>
        </w:rPr>
        <w:t xml:space="preserve"> </w:t>
      </w:r>
      <w:r w:rsidRPr="004B4DE2">
        <w:rPr>
          <w:color w:val="000000"/>
        </w:rPr>
        <w:t>с</w:t>
      </w:r>
      <w:r>
        <w:rPr>
          <w:color w:val="000000"/>
        </w:rPr>
        <w:t xml:space="preserve"> </w:t>
      </w:r>
      <w:r w:rsidRPr="004B4DE2">
        <w:rPr>
          <w:color w:val="000000"/>
        </w:rPr>
        <w:t>этой</w:t>
      </w:r>
      <w:r>
        <w:rPr>
          <w:color w:val="000000"/>
        </w:rPr>
        <w:t xml:space="preserve"> </w:t>
      </w:r>
      <w:r w:rsidRPr="004B4DE2">
        <w:rPr>
          <w:color w:val="000000"/>
        </w:rPr>
        <w:t>девушкой.</w:t>
      </w:r>
      <w:r w:rsidRPr="00237714">
        <w:rPr>
          <w:rStyle w:val="apple-converted-space"/>
          <w:color w:val="000000"/>
        </w:rPr>
        <w:t xml:space="preserve"> </w:t>
      </w:r>
      <w:r w:rsidRPr="004B4DE2">
        <w:rPr>
          <w:color w:val="000000"/>
        </w:rPr>
        <w:t>Даже</w:t>
      </w:r>
      <w:r>
        <w:rPr>
          <w:color w:val="000000"/>
        </w:rPr>
        <w:t xml:space="preserve"> никакого щебетания </w:t>
      </w:r>
      <w:r w:rsidRPr="004B4DE2">
        <w:rPr>
          <w:color w:val="000000"/>
        </w:rPr>
        <w:t>птиц</w:t>
      </w:r>
      <w:r>
        <w:rPr>
          <w:color w:val="000000"/>
        </w:rPr>
        <w:t xml:space="preserve"> в </w:t>
      </w:r>
      <w:r w:rsidRPr="004B4DE2">
        <w:rPr>
          <w:color w:val="000000"/>
        </w:rPr>
        <w:t>ответ.</w:t>
      </w:r>
      <w:r w:rsidRPr="00237714">
        <w:rPr>
          <w:rStyle w:val="apple-converted-space"/>
          <w:color w:val="000000"/>
        </w:rPr>
        <w:t xml:space="preserve"> </w:t>
      </w:r>
      <w:r w:rsidRPr="004B4DE2">
        <w:rPr>
          <w:color w:val="000000"/>
        </w:rPr>
        <w:t>Я</w:t>
      </w:r>
      <w:r>
        <w:rPr>
          <w:color w:val="000000"/>
        </w:rPr>
        <w:t xml:space="preserve"> </w:t>
      </w:r>
      <w:r w:rsidRPr="004B4DE2">
        <w:rPr>
          <w:color w:val="000000"/>
        </w:rPr>
        <w:t>был</w:t>
      </w:r>
      <w:r>
        <w:rPr>
          <w:color w:val="000000"/>
        </w:rPr>
        <w:t xml:space="preserve"> </w:t>
      </w:r>
      <w:r w:rsidRPr="004B4DE2">
        <w:rPr>
          <w:color w:val="000000"/>
        </w:rPr>
        <w:t>сам</w:t>
      </w:r>
      <w:r>
        <w:rPr>
          <w:color w:val="000000"/>
        </w:rPr>
        <w:t xml:space="preserve"> </w:t>
      </w:r>
      <w:r w:rsidRPr="004B4DE2">
        <w:rPr>
          <w:color w:val="000000"/>
        </w:rPr>
        <w:t>по</w:t>
      </w:r>
      <w:r>
        <w:rPr>
          <w:color w:val="000000"/>
        </w:rPr>
        <w:t xml:space="preserve"> </w:t>
      </w:r>
      <w:r w:rsidRPr="004B4DE2">
        <w:rPr>
          <w:color w:val="000000"/>
        </w:rPr>
        <w:t>себе.</w:t>
      </w:r>
    </w:p>
    <w:p w:rsidR="00C571F9" w:rsidRPr="00D14C8C" w:rsidRDefault="00C571F9" w:rsidP="00C571F9">
      <w:pPr>
        <w:pStyle w:val="western"/>
        <w:shd w:val="clear" w:color="auto" w:fill="FFFFFF"/>
        <w:spacing w:before="0" w:after="0"/>
        <w:ind w:firstLine="461"/>
        <w:jc w:val="both"/>
        <w:rPr>
          <w:color w:val="000000"/>
        </w:rPr>
      </w:pPr>
      <w:r w:rsidRPr="00336D6F">
        <w:t>–</w:t>
      </w:r>
      <w:r>
        <w:t xml:space="preserve"> </w:t>
      </w:r>
      <w:r w:rsidRPr="009278CF">
        <w:t>Прошло много времени, Сью</w:t>
      </w:r>
      <w:r>
        <w:rPr>
          <w:color w:val="000000"/>
        </w:rPr>
        <w:t>.</w:t>
      </w:r>
      <w:r w:rsidRPr="00D14C8C">
        <w:t xml:space="preserve"> </w:t>
      </w:r>
      <w:r w:rsidRPr="00336D6F">
        <w:t>–</w:t>
      </w:r>
      <w:r>
        <w:rPr>
          <w:color w:val="000000"/>
        </w:rPr>
        <w:t xml:space="preserve"> Я опять посмотрел на неё и ущипнул себя за переносицу.</w:t>
      </w:r>
      <w:r>
        <w:rPr>
          <w:rStyle w:val="apple-converted-space"/>
          <w:color w:val="000000"/>
        </w:rPr>
        <w:t xml:space="preserve"> </w:t>
      </w:r>
      <w:r w:rsidRPr="00336D6F">
        <w:t>–</w:t>
      </w:r>
      <w:r>
        <w:t xml:space="preserve"> </w:t>
      </w:r>
      <w:r w:rsidRPr="009278CF">
        <w:t>Я сделал вс</w:t>
      </w:r>
      <w:r>
        <w:t>ё</w:t>
      </w:r>
      <w:r w:rsidRPr="009278CF">
        <w:t>, что ты хотела. Я перестал отправлять тебе сообщения, не разговаривал с тобой в школе. Что мне ещ</w:t>
      </w:r>
      <w:r>
        <w:t>ё</w:t>
      </w:r>
      <w:r w:rsidRPr="009278CF">
        <w:t xml:space="preserve"> сделать, чтобы убедить тебя дать мне ещ</w:t>
      </w:r>
      <w:r>
        <w:t>ё</w:t>
      </w:r>
      <w:r w:rsidRPr="009278CF">
        <w:t xml:space="preserve"> один шанс</w:t>
      </w:r>
      <w:r>
        <w:rPr>
          <w:color w:val="000000"/>
        </w:rPr>
        <w:t>?</w:t>
      </w:r>
    </w:p>
    <w:p w:rsidR="00C571F9" w:rsidRDefault="00C571F9" w:rsidP="00C571F9">
      <w:pPr>
        <w:pStyle w:val="western"/>
        <w:shd w:val="clear" w:color="auto" w:fill="FFFFFF"/>
        <w:spacing w:before="0" w:after="0"/>
        <w:ind w:firstLine="461"/>
        <w:jc w:val="both"/>
        <w:rPr>
          <w:color w:val="000000"/>
        </w:rPr>
      </w:pPr>
      <w:r w:rsidRPr="00336D6F">
        <w:t>–</w:t>
      </w:r>
      <w:r>
        <w:t xml:space="preserve"> </w:t>
      </w:r>
      <w:r w:rsidRPr="009278CF">
        <w:t xml:space="preserve">С чего ты взял, что я тебе его </w:t>
      </w:r>
      <w:r>
        <w:t xml:space="preserve">когда-нибудь </w:t>
      </w:r>
      <w:r w:rsidRPr="009278CF">
        <w:t>дам</w:t>
      </w:r>
      <w:r>
        <w:rPr>
          <w:color w:val="000000"/>
        </w:rPr>
        <w:t>?</w:t>
      </w:r>
      <w:r w:rsidRPr="00D14C8C">
        <w:t xml:space="preserve"> </w:t>
      </w:r>
      <w:r w:rsidRPr="00336D6F">
        <w:t>–</w:t>
      </w:r>
      <w:r>
        <w:rPr>
          <w:color w:val="000000"/>
        </w:rPr>
        <w:t xml:space="preserve"> Она посмотрела на меня укоризненно и полная решимости.</w:t>
      </w:r>
      <w:r>
        <w:rPr>
          <w:rStyle w:val="apple-converted-space"/>
          <w:color w:val="000000"/>
        </w:rPr>
        <w:t xml:space="preserve"> </w:t>
      </w:r>
      <w:r w:rsidRPr="00336D6F">
        <w:t>–</w:t>
      </w:r>
      <w:r>
        <w:t xml:space="preserve"> </w:t>
      </w:r>
      <w:r w:rsidRPr="009278CF">
        <w:t>Крис, между нами вс</w:t>
      </w:r>
      <w:r>
        <w:t>ё</w:t>
      </w:r>
      <w:r w:rsidRPr="009278CF">
        <w:t xml:space="preserve"> кончено</w:t>
      </w:r>
      <w:r>
        <w:rPr>
          <w:color w:val="000000"/>
        </w:rPr>
        <w:t>.</w:t>
      </w:r>
    </w:p>
    <w:p w:rsidR="00C571F9" w:rsidRPr="007846F4" w:rsidRDefault="00C571F9" w:rsidP="00C571F9">
      <w:pPr>
        <w:pStyle w:val="western"/>
        <w:shd w:val="clear" w:color="auto" w:fill="FFFFFF"/>
        <w:spacing w:before="0" w:after="0"/>
        <w:ind w:firstLine="461"/>
        <w:jc w:val="both"/>
        <w:rPr>
          <w:color w:val="000000"/>
        </w:rPr>
      </w:pPr>
      <w:r>
        <w:rPr>
          <w:color w:val="000000"/>
        </w:rPr>
        <w:lastRenderedPageBreak/>
        <w:t>Моё г</w:t>
      </w:r>
      <w:r w:rsidRPr="004B4DE2">
        <w:rPr>
          <w:color w:val="000000"/>
        </w:rPr>
        <w:t>орло</w:t>
      </w:r>
      <w:r>
        <w:rPr>
          <w:color w:val="000000"/>
        </w:rPr>
        <w:t xml:space="preserve"> </w:t>
      </w:r>
      <w:r w:rsidRPr="004B4DE2">
        <w:rPr>
          <w:color w:val="000000"/>
        </w:rPr>
        <w:t>дернул</w:t>
      </w:r>
      <w:r>
        <w:rPr>
          <w:color w:val="000000"/>
        </w:rPr>
        <w:t>ось</w:t>
      </w:r>
      <w:r w:rsidRPr="004B4DE2">
        <w:rPr>
          <w:color w:val="000000"/>
        </w:rPr>
        <w:t>,</w:t>
      </w:r>
      <w:r>
        <w:rPr>
          <w:color w:val="000000"/>
        </w:rPr>
        <w:t xml:space="preserve"> </w:t>
      </w:r>
      <w:r w:rsidRPr="004B4DE2">
        <w:rPr>
          <w:color w:val="000000"/>
        </w:rPr>
        <w:t>и</w:t>
      </w:r>
      <w:r>
        <w:rPr>
          <w:color w:val="000000"/>
        </w:rPr>
        <w:t xml:space="preserve"> </w:t>
      </w:r>
      <w:r w:rsidRPr="004B4DE2">
        <w:rPr>
          <w:color w:val="000000"/>
        </w:rPr>
        <w:t>я</w:t>
      </w:r>
      <w:r>
        <w:rPr>
          <w:color w:val="000000"/>
        </w:rPr>
        <w:t xml:space="preserve"> с трудом сглотнул</w:t>
      </w:r>
      <w:r w:rsidRPr="004B4DE2">
        <w:rPr>
          <w:color w:val="000000"/>
        </w:rPr>
        <w:t>.</w:t>
      </w:r>
      <w:r w:rsidRPr="00237714">
        <w:rPr>
          <w:rStyle w:val="apple-converted-space"/>
          <w:color w:val="000000"/>
        </w:rPr>
        <w:t xml:space="preserve"> </w:t>
      </w:r>
      <w:r w:rsidRPr="004B4DE2">
        <w:rPr>
          <w:color w:val="000000"/>
        </w:rPr>
        <w:t>Неужели</w:t>
      </w:r>
      <w:r>
        <w:rPr>
          <w:color w:val="000000"/>
        </w:rPr>
        <w:t xml:space="preserve"> только я </w:t>
      </w:r>
      <w:r w:rsidRPr="004B4DE2">
        <w:rPr>
          <w:color w:val="000000"/>
        </w:rPr>
        <w:t>цепля</w:t>
      </w:r>
      <w:r>
        <w:rPr>
          <w:color w:val="000000"/>
        </w:rPr>
        <w:t xml:space="preserve">юсь </w:t>
      </w:r>
      <w:r w:rsidRPr="004B4DE2">
        <w:rPr>
          <w:color w:val="000000"/>
        </w:rPr>
        <w:t>за</w:t>
      </w:r>
      <w:r>
        <w:rPr>
          <w:color w:val="000000"/>
        </w:rPr>
        <w:t xml:space="preserve"> малейшую возможность как-то уладить все проблемы между нами</w:t>
      </w:r>
      <w:r w:rsidRPr="004B4DE2">
        <w:rPr>
          <w:color w:val="000000"/>
        </w:rPr>
        <w:t>?</w:t>
      </w:r>
    </w:p>
    <w:p w:rsidR="00C571F9" w:rsidRDefault="00C571F9" w:rsidP="00C571F9">
      <w:pPr>
        <w:pStyle w:val="western"/>
        <w:shd w:val="clear" w:color="auto" w:fill="FFFFFF"/>
        <w:spacing w:before="0" w:after="0"/>
        <w:ind w:firstLine="461"/>
        <w:jc w:val="both"/>
        <w:rPr>
          <w:color w:val="000000"/>
        </w:rPr>
      </w:pPr>
      <w:r w:rsidRPr="004B4DE2">
        <w:rPr>
          <w:i/>
          <w:iCs/>
          <w:color w:val="000000"/>
        </w:rPr>
        <w:t>Очевидно.</w:t>
      </w:r>
      <w:r w:rsidRPr="00237714">
        <w:rPr>
          <w:rStyle w:val="apple-converted-space"/>
          <w:color w:val="000000"/>
        </w:rPr>
        <w:t xml:space="preserve"> </w:t>
      </w:r>
      <w:r>
        <w:rPr>
          <w:color w:val="000000"/>
        </w:rPr>
        <w:t xml:space="preserve">А вдруг она </w:t>
      </w:r>
      <w:r w:rsidRPr="004B4DE2">
        <w:rPr>
          <w:color w:val="000000"/>
        </w:rPr>
        <w:t>уже</w:t>
      </w:r>
      <w:r>
        <w:rPr>
          <w:color w:val="000000"/>
        </w:rPr>
        <w:t xml:space="preserve"> </w:t>
      </w:r>
      <w:r w:rsidRPr="004B4DE2">
        <w:rPr>
          <w:color w:val="000000"/>
        </w:rPr>
        <w:t>замен</w:t>
      </w:r>
      <w:r>
        <w:rPr>
          <w:color w:val="000000"/>
        </w:rPr>
        <w:t xml:space="preserve">ила </w:t>
      </w:r>
      <w:r w:rsidRPr="004B4DE2">
        <w:rPr>
          <w:color w:val="000000"/>
        </w:rPr>
        <w:t>меня</w:t>
      </w:r>
      <w:r>
        <w:rPr>
          <w:color w:val="000000"/>
        </w:rPr>
        <w:t xml:space="preserve"> новым увлечением?</w:t>
      </w:r>
      <w:r w:rsidRPr="00237714">
        <w:rPr>
          <w:rStyle w:val="apple-converted-space"/>
          <w:color w:val="000000"/>
        </w:rPr>
        <w:t xml:space="preserve"> </w:t>
      </w:r>
      <w:r>
        <w:rPr>
          <w:rStyle w:val="apple-converted-space"/>
          <w:color w:val="000000"/>
        </w:rPr>
        <w:t>Эта м</w:t>
      </w:r>
      <w:r w:rsidRPr="004B4DE2">
        <w:rPr>
          <w:color w:val="000000"/>
        </w:rPr>
        <w:t>ысль</w:t>
      </w:r>
      <w:r>
        <w:rPr>
          <w:color w:val="000000"/>
        </w:rPr>
        <w:t xml:space="preserve"> </w:t>
      </w:r>
      <w:r w:rsidRPr="004B4DE2">
        <w:rPr>
          <w:color w:val="000000"/>
        </w:rPr>
        <w:t>грызла</w:t>
      </w:r>
      <w:r>
        <w:rPr>
          <w:color w:val="000000"/>
        </w:rPr>
        <w:t xml:space="preserve"> </w:t>
      </w:r>
      <w:r w:rsidRPr="004B4DE2">
        <w:rPr>
          <w:color w:val="000000"/>
        </w:rPr>
        <w:t>меня</w:t>
      </w:r>
      <w:r>
        <w:rPr>
          <w:color w:val="000000"/>
        </w:rPr>
        <w:t xml:space="preserve"> изнутри</w:t>
      </w:r>
      <w:r w:rsidRPr="004B4DE2">
        <w:rPr>
          <w:color w:val="000000"/>
        </w:rPr>
        <w:t>,</w:t>
      </w:r>
      <w:r>
        <w:rPr>
          <w:color w:val="000000"/>
        </w:rPr>
        <w:t xml:space="preserve"> поэтому </w:t>
      </w:r>
      <w:r w:rsidRPr="004B4DE2">
        <w:rPr>
          <w:color w:val="000000"/>
        </w:rPr>
        <w:t>я</w:t>
      </w:r>
      <w:r>
        <w:rPr>
          <w:color w:val="000000"/>
        </w:rPr>
        <w:t xml:space="preserve"> с</w:t>
      </w:r>
      <w:r w:rsidRPr="004B4DE2">
        <w:rPr>
          <w:color w:val="000000"/>
        </w:rPr>
        <w:t>просил</w:t>
      </w:r>
      <w:r>
        <w:rPr>
          <w:color w:val="000000"/>
        </w:rPr>
        <w:t xml:space="preserve"> </w:t>
      </w:r>
      <w:r w:rsidRPr="004B4DE2">
        <w:rPr>
          <w:color w:val="000000"/>
        </w:rPr>
        <w:t>тихим</w:t>
      </w:r>
      <w:r>
        <w:rPr>
          <w:color w:val="000000"/>
        </w:rPr>
        <w:t xml:space="preserve"> </w:t>
      </w:r>
      <w:r w:rsidRPr="004B4DE2">
        <w:rPr>
          <w:color w:val="000000"/>
        </w:rPr>
        <w:t>голосом:</w:t>
      </w:r>
      <w:r>
        <w:rPr>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w:t>
      </w:r>
      <w:r w:rsidRPr="009278CF">
        <w:t>Ты с кем</w:t>
      </w:r>
      <w:r>
        <w:t>-</w:t>
      </w:r>
      <w:r w:rsidRPr="009278CF">
        <w:t>то встречаешься</w:t>
      </w:r>
      <w:r>
        <w:rPr>
          <w:color w:val="000000"/>
        </w:rPr>
        <w:t>?</w:t>
      </w:r>
    </w:p>
    <w:p w:rsidR="00C571F9" w:rsidRDefault="00C571F9" w:rsidP="00C571F9">
      <w:pPr>
        <w:pStyle w:val="western"/>
        <w:shd w:val="clear" w:color="auto" w:fill="FFFFFF"/>
        <w:spacing w:before="0" w:after="0"/>
        <w:ind w:firstLine="461"/>
        <w:jc w:val="both"/>
        <w:rPr>
          <w:rStyle w:val="apple-converted-space"/>
          <w:color w:val="000000"/>
        </w:rPr>
      </w:pPr>
      <w:proofErr w:type="gramStart"/>
      <w:r>
        <w:rPr>
          <w:color w:val="000000"/>
        </w:rPr>
        <w:t>Захваченная</w:t>
      </w:r>
      <w:proofErr w:type="gramEnd"/>
      <w:r>
        <w:rPr>
          <w:color w:val="000000"/>
        </w:rPr>
        <w:t xml:space="preserve"> врасплох Сью скрестила на груди</w:t>
      </w:r>
      <w:r w:rsidRPr="00DD75EC">
        <w:rPr>
          <w:color w:val="000000"/>
        </w:rPr>
        <w:t xml:space="preserve"> </w:t>
      </w:r>
      <w:r>
        <w:rPr>
          <w:color w:val="000000"/>
        </w:rPr>
        <w:t>руки.</w:t>
      </w:r>
      <w:r>
        <w:rPr>
          <w:rStyle w:val="apple-converted-space"/>
          <w:color w:val="000000"/>
        </w:rPr>
        <w:t xml:space="preserve"> </w:t>
      </w:r>
    </w:p>
    <w:p w:rsidR="00C571F9" w:rsidRDefault="00C571F9" w:rsidP="00C571F9">
      <w:pPr>
        <w:pStyle w:val="western"/>
        <w:shd w:val="clear" w:color="auto" w:fill="FFFFFF"/>
        <w:spacing w:before="0" w:after="0"/>
        <w:ind w:firstLine="461"/>
        <w:jc w:val="both"/>
        <w:rPr>
          <w:color w:val="000000"/>
        </w:rPr>
      </w:pPr>
      <w:r w:rsidRPr="00336D6F">
        <w:t>–</w:t>
      </w:r>
      <w:r>
        <w:t xml:space="preserve"> </w:t>
      </w:r>
      <w:r>
        <w:rPr>
          <w:color w:val="000000"/>
        </w:rPr>
        <w:t>Нет.</w:t>
      </w:r>
    </w:p>
    <w:p w:rsidR="00C571F9" w:rsidRDefault="00C571F9" w:rsidP="00C571F9">
      <w:pPr>
        <w:pStyle w:val="western"/>
        <w:shd w:val="clear" w:color="auto" w:fill="FFFFFF"/>
        <w:spacing w:before="0" w:after="0"/>
        <w:ind w:firstLine="461"/>
        <w:jc w:val="both"/>
        <w:rPr>
          <w:color w:val="000000"/>
        </w:rPr>
      </w:pPr>
      <w:r>
        <w:rPr>
          <w:color w:val="000000"/>
        </w:rPr>
        <w:t>О, но она явно должна с кем-то встречаться.</w:t>
      </w:r>
      <w:r>
        <w:rPr>
          <w:rStyle w:val="apple-converted-space"/>
          <w:color w:val="000000"/>
        </w:rPr>
        <w:t xml:space="preserve"> </w:t>
      </w:r>
      <w:r>
        <w:rPr>
          <w:color w:val="000000"/>
        </w:rPr>
        <w:t>Она ведь самая красивая девушка в мире.</w:t>
      </w:r>
      <w:r>
        <w:rPr>
          <w:rStyle w:val="apple-converted-space"/>
          <w:color w:val="000000"/>
        </w:rPr>
        <w:t xml:space="preserve"> </w:t>
      </w:r>
      <w:r>
        <w:rPr>
          <w:color w:val="000000"/>
        </w:rPr>
        <w:t>Я взглянул на неё из-под своих ресниц.</w:t>
      </w:r>
      <w:r>
        <w:rPr>
          <w:rStyle w:val="apple-converted-space"/>
          <w:color w:val="000000"/>
        </w:rPr>
        <w:t xml:space="preserve"> </w:t>
      </w:r>
    </w:p>
    <w:p w:rsidR="00C571F9" w:rsidRDefault="00C571F9" w:rsidP="00C571F9">
      <w:pPr>
        <w:pStyle w:val="western"/>
        <w:shd w:val="clear" w:color="auto" w:fill="FFFFFF"/>
        <w:spacing w:before="0" w:after="0"/>
        <w:ind w:firstLine="461"/>
        <w:jc w:val="both"/>
        <w:rPr>
          <w:color w:val="000000"/>
        </w:rPr>
      </w:pPr>
      <w:r w:rsidRPr="00336D6F">
        <w:t>–</w:t>
      </w:r>
      <w:r>
        <w:t xml:space="preserve"> </w:t>
      </w:r>
      <w:r>
        <w:rPr>
          <w:color w:val="000000"/>
        </w:rPr>
        <w:t>Почему нет?</w:t>
      </w:r>
    </w:p>
    <w:p w:rsidR="00C571F9" w:rsidRPr="007846F4" w:rsidRDefault="00C571F9" w:rsidP="00C571F9">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sidRPr="004B4DE2">
        <w:rPr>
          <w:color w:val="000000"/>
        </w:rPr>
        <w:t>Потому</w:t>
      </w:r>
      <w:r>
        <w:rPr>
          <w:color w:val="000000"/>
        </w:rPr>
        <w:t xml:space="preserve"> </w:t>
      </w:r>
      <w:r w:rsidRPr="004B4DE2">
        <w:rPr>
          <w:color w:val="000000"/>
        </w:rPr>
        <w:t>что</w:t>
      </w:r>
      <w:r>
        <w:rPr>
          <w:color w:val="000000"/>
        </w:rPr>
        <w:t xml:space="preserve"> </w:t>
      </w:r>
      <w:r w:rsidRPr="004B4DE2">
        <w:rPr>
          <w:color w:val="000000"/>
        </w:rPr>
        <w:t>я</w:t>
      </w:r>
      <w:r>
        <w:rPr>
          <w:color w:val="000000"/>
        </w:rPr>
        <w:t xml:space="preserve"> </w:t>
      </w:r>
      <w:r w:rsidRPr="004B4DE2">
        <w:rPr>
          <w:color w:val="000000"/>
        </w:rPr>
        <w:t>не</w:t>
      </w:r>
      <w:r>
        <w:rPr>
          <w:color w:val="000000"/>
        </w:rPr>
        <w:t xml:space="preserve"> </w:t>
      </w:r>
      <w:r w:rsidRPr="004B4DE2">
        <w:rPr>
          <w:color w:val="000000"/>
        </w:rPr>
        <w:t>заинтересован</w:t>
      </w:r>
      <w:r>
        <w:rPr>
          <w:color w:val="000000"/>
        </w:rPr>
        <w:t xml:space="preserve">а </w:t>
      </w:r>
      <w:r w:rsidRPr="004B4DE2">
        <w:rPr>
          <w:color w:val="000000"/>
        </w:rPr>
        <w:t>в</w:t>
      </w:r>
      <w:r>
        <w:rPr>
          <w:color w:val="000000"/>
        </w:rPr>
        <w:t xml:space="preserve"> </w:t>
      </w:r>
      <w:r w:rsidRPr="004B4DE2">
        <w:rPr>
          <w:color w:val="000000"/>
        </w:rPr>
        <w:t>ком</w:t>
      </w:r>
      <w:r>
        <w:rPr>
          <w:color w:val="000000"/>
        </w:rPr>
        <w:t xml:space="preserve">-то </w:t>
      </w:r>
      <w:r w:rsidRPr="004B4DE2">
        <w:rPr>
          <w:color w:val="000000"/>
        </w:rPr>
        <w:t>другом,</w:t>
      </w:r>
      <w:r w:rsidRPr="00D14C8C">
        <w:t xml:space="preserve"> </w:t>
      </w:r>
      <w:r w:rsidRPr="00336D6F">
        <w:t>–</w:t>
      </w:r>
      <w:r>
        <w:rPr>
          <w:color w:val="000000"/>
        </w:rPr>
        <w:t xml:space="preserve"> заявила </w:t>
      </w:r>
      <w:r w:rsidRPr="004B4DE2">
        <w:rPr>
          <w:color w:val="000000"/>
        </w:rPr>
        <w:t>она,</w:t>
      </w:r>
      <w:r>
        <w:rPr>
          <w:color w:val="000000"/>
        </w:rPr>
        <w:t xml:space="preserve"> нахмурив </w:t>
      </w:r>
      <w:r w:rsidRPr="004B4DE2">
        <w:rPr>
          <w:color w:val="000000"/>
        </w:rPr>
        <w:t>брови.</w:t>
      </w:r>
      <w:r w:rsidRPr="00237714">
        <w:rPr>
          <w:rStyle w:val="apple-converted-space"/>
          <w:color w:val="000000"/>
        </w:rPr>
        <w:t xml:space="preserve"> </w:t>
      </w:r>
      <w:r>
        <w:rPr>
          <w:color w:val="000000"/>
        </w:rPr>
        <w:t>Сью</w:t>
      </w:r>
      <w:r w:rsidRPr="004B4DE2">
        <w:rPr>
          <w:color w:val="000000"/>
        </w:rPr>
        <w:t>,</w:t>
      </w:r>
      <w:r>
        <w:rPr>
          <w:color w:val="000000"/>
        </w:rPr>
        <w:t xml:space="preserve"> </w:t>
      </w:r>
      <w:r w:rsidRPr="004B4DE2">
        <w:rPr>
          <w:color w:val="000000"/>
        </w:rPr>
        <w:t>наверное,</w:t>
      </w:r>
      <w:r>
        <w:rPr>
          <w:color w:val="000000"/>
        </w:rPr>
        <w:t xml:space="preserve"> </w:t>
      </w:r>
      <w:r w:rsidRPr="004B4DE2">
        <w:rPr>
          <w:color w:val="000000"/>
        </w:rPr>
        <w:t>даже</w:t>
      </w:r>
      <w:r>
        <w:rPr>
          <w:color w:val="000000"/>
        </w:rPr>
        <w:t xml:space="preserve"> </w:t>
      </w:r>
      <w:r w:rsidRPr="004B4DE2">
        <w:rPr>
          <w:color w:val="000000"/>
        </w:rPr>
        <w:t>не</w:t>
      </w:r>
      <w:r>
        <w:rPr>
          <w:color w:val="000000"/>
        </w:rPr>
        <w:t xml:space="preserve"> </w:t>
      </w:r>
      <w:r w:rsidRPr="004B4DE2">
        <w:rPr>
          <w:color w:val="000000"/>
        </w:rPr>
        <w:t>понял</w:t>
      </w:r>
      <w:r>
        <w:rPr>
          <w:color w:val="000000"/>
        </w:rPr>
        <w:t>а</w:t>
      </w:r>
      <w:r w:rsidRPr="004B4DE2">
        <w:rPr>
          <w:color w:val="000000"/>
        </w:rPr>
        <w:t>,</w:t>
      </w:r>
      <w:r>
        <w:rPr>
          <w:color w:val="000000"/>
        </w:rPr>
        <w:t xml:space="preserve"> как поставила ударение </w:t>
      </w:r>
      <w:proofErr w:type="gramStart"/>
      <w:r>
        <w:rPr>
          <w:color w:val="000000"/>
        </w:rPr>
        <w:t>на</w:t>
      </w:r>
      <w:proofErr w:type="gramEnd"/>
      <w:r>
        <w:rPr>
          <w:color w:val="000000"/>
        </w:rPr>
        <w:t xml:space="preserve"> </w:t>
      </w:r>
      <w:r w:rsidRPr="004B4DE2">
        <w:rPr>
          <w:color w:val="000000"/>
        </w:rPr>
        <w:t>"</w:t>
      </w:r>
      <w:r w:rsidRPr="00544317">
        <w:rPr>
          <w:i/>
          <w:color w:val="000000"/>
        </w:rPr>
        <w:t>в</w:t>
      </w:r>
      <w:r>
        <w:rPr>
          <w:color w:val="000000"/>
        </w:rPr>
        <w:t xml:space="preserve"> </w:t>
      </w:r>
      <w:r>
        <w:rPr>
          <w:i/>
          <w:iCs/>
          <w:color w:val="000000"/>
        </w:rPr>
        <w:t>ком-то другом</w:t>
      </w:r>
      <w:r w:rsidRPr="004B4DE2">
        <w:rPr>
          <w:color w:val="000000"/>
        </w:rPr>
        <w:t>".</w:t>
      </w:r>
      <w:r>
        <w:rPr>
          <w:color w:val="000000"/>
        </w:rPr>
        <w:t xml:space="preserve"> Эти </w:t>
      </w:r>
      <w:r w:rsidRPr="004B4DE2">
        <w:rPr>
          <w:color w:val="000000"/>
        </w:rPr>
        <w:t>просты</w:t>
      </w:r>
      <w:r>
        <w:rPr>
          <w:color w:val="000000"/>
        </w:rPr>
        <w:t xml:space="preserve">е </w:t>
      </w:r>
      <w:r w:rsidRPr="004B4DE2">
        <w:rPr>
          <w:color w:val="000000"/>
        </w:rPr>
        <w:t>слов</w:t>
      </w:r>
      <w:r>
        <w:rPr>
          <w:color w:val="000000"/>
        </w:rPr>
        <w:t xml:space="preserve">а сотворили забавные ощущения в </w:t>
      </w:r>
      <w:r w:rsidRPr="004B4DE2">
        <w:rPr>
          <w:color w:val="000000"/>
        </w:rPr>
        <w:t>моем</w:t>
      </w:r>
      <w:r>
        <w:rPr>
          <w:color w:val="000000"/>
        </w:rPr>
        <w:t xml:space="preserve"> </w:t>
      </w:r>
      <w:r w:rsidRPr="004B4DE2">
        <w:rPr>
          <w:color w:val="000000"/>
        </w:rPr>
        <w:t>живот</w:t>
      </w:r>
      <w:r>
        <w:rPr>
          <w:color w:val="000000"/>
        </w:rPr>
        <w:t>е</w:t>
      </w:r>
      <w:r w:rsidRPr="004B4DE2">
        <w:rPr>
          <w:color w:val="000000"/>
        </w:rPr>
        <w:t>,</w:t>
      </w:r>
      <w:r>
        <w:rPr>
          <w:color w:val="000000"/>
        </w:rPr>
        <w:t xml:space="preserve"> словно </w:t>
      </w:r>
      <w:r w:rsidRPr="004B4DE2">
        <w:rPr>
          <w:color w:val="000000"/>
        </w:rPr>
        <w:t>я</w:t>
      </w:r>
      <w:r>
        <w:rPr>
          <w:color w:val="000000"/>
        </w:rPr>
        <w:t xml:space="preserve"> катался </w:t>
      </w:r>
      <w:r w:rsidRPr="004B4DE2">
        <w:rPr>
          <w:color w:val="000000"/>
        </w:rPr>
        <w:t>на</w:t>
      </w:r>
      <w:r>
        <w:rPr>
          <w:color w:val="000000"/>
        </w:rPr>
        <w:t xml:space="preserve"> американских </w:t>
      </w:r>
      <w:r w:rsidRPr="004B4DE2">
        <w:rPr>
          <w:color w:val="000000"/>
        </w:rPr>
        <w:t>горках.</w:t>
      </w:r>
      <w:r>
        <w:rPr>
          <w:color w:val="000000"/>
        </w:rPr>
        <w:t xml:space="preserve"> И от радости у меня на лице появилась легкая улыбка</w:t>
      </w:r>
      <w:r w:rsidRPr="004B4DE2">
        <w:rPr>
          <w:color w:val="000000"/>
        </w:rPr>
        <w:t>.</w:t>
      </w:r>
    </w:p>
    <w:p w:rsidR="00C571F9" w:rsidRDefault="00C571F9" w:rsidP="00C571F9">
      <w:pPr>
        <w:pStyle w:val="western"/>
        <w:shd w:val="clear" w:color="auto" w:fill="FFFFFF"/>
        <w:spacing w:before="0" w:after="0"/>
        <w:ind w:firstLine="461"/>
        <w:jc w:val="both"/>
        <w:rPr>
          <w:rStyle w:val="apple-converted-space"/>
          <w:color w:val="000000"/>
        </w:rPr>
      </w:pPr>
      <w:r>
        <w:rPr>
          <w:color w:val="000000"/>
        </w:rPr>
        <w:t>Внезапно её глаза расширились от осознания сказанного.</w:t>
      </w:r>
      <w:r>
        <w:rPr>
          <w:rStyle w:val="apple-converted-space"/>
          <w:color w:val="000000"/>
        </w:rPr>
        <w:t xml:space="preserve"> </w:t>
      </w:r>
    </w:p>
    <w:p w:rsidR="00C571F9" w:rsidRDefault="00C571F9" w:rsidP="00C571F9">
      <w:pPr>
        <w:pStyle w:val="western"/>
        <w:shd w:val="clear" w:color="auto" w:fill="FFFFFF"/>
        <w:spacing w:before="0" w:after="0"/>
        <w:ind w:firstLine="461"/>
        <w:jc w:val="both"/>
        <w:rPr>
          <w:color w:val="000000"/>
        </w:rPr>
      </w:pPr>
      <w:r w:rsidRPr="00336D6F">
        <w:t>–</w:t>
      </w:r>
      <w:r>
        <w:t xml:space="preserve"> </w:t>
      </w:r>
      <w:r>
        <w:rPr>
          <w:color w:val="000000"/>
        </w:rPr>
        <w:t>Я не это имела в виду.</w:t>
      </w:r>
    </w:p>
    <w:p w:rsidR="00C571F9" w:rsidRDefault="00C571F9" w:rsidP="00C571F9">
      <w:pPr>
        <w:pStyle w:val="western"/>
        <w:shd w:val="clear" w:color="auto" w:fill="FFFFFF"/>
        <w:spacing w:before="0" w:after="0"/>
        <w:ind w:firstLine="461"/>
        <w:jc w:val="both"/>
        <w:rPr>
          <w:rStyle w:val="apple-converted-space"/>
          <w:color w:val="000000"/>
        </w:rPr>
      </w:pPr>
      <w:r>
        <w:rPr>
          <w:color w:val="000000"/>
        </w:rPr>
        <w:t xml:space="preserve">Хоть </w:t>
      </w:r>
      <w:r w:rsidRPr="004B4DE2">
        <w:rPr>
          <w:color w:val="000000"/>
        </w:rPr>
        <w:t>она</w:t>
      </w:r>
      <w:r>
        <w:rPr>
          <w:color w:val="000000"/>
        </w:rPr>
        <w:t xml:space="preserve"> так и </w:t>
      </w:r>
      <w:r w:rsidRPr="004B4DE2">
        <w:rPr>
          <w:color w:val="000000"/>
        </w:rPr>
        <w:t>сказала,</w:t>
      </w:r>
      <w:r>
        <w:rPr>
          <w:color w:val="000000"/>
        </w:rPr>
        <w:t xml:space="preserve"> </w:t>
      </w:r>
      <w:r w:rsidRPr="004B4DE2">
        <w:rPr>
          <w:color w:val="000000"/>
        </w:rPr>
        <w:t>но</w:t>
      </w:r>
      <w:r>
        <w:rPr>
          <w:color w:val="000000"/>
        </w:rPr>
        <w:t xml:space="preserve"> что, если она именно это и </w:t>
      </w:r>
      <w:r w:rsidRPr="004B4DE2">
        <w:rPr>
          <w:color w:val="000000"/>
        </w:rPr>
        <w:t>чувствовала?</w:t>
      </w:r>
      <w:r w:rsidRPr="00237714">
        <w:rPr>
          <w:rStyle w:val="apple-converted-space"/>
          <w:color w:val="000000"/>
        </w:rPr>
        <w:t xml:space="preserve"> </w:t>
      </w:r>
      <w:r>
        <w:rPr>
          <w:rStyle w:val="apple-converted-space"/>
          <w:color w:val="000000"/>
        </w:rPr>
        <w:t xml:space="preserve">Я не мог сдержать широко расплывающуюся </w:t>
      </w:r>
      <w:r>
        <w:rPr>
          <w:color w:val="000000"/>
        </w:rPr>
        <w:t xml:space="preserve"> улыбку</w:t>
      </w:r>
      <w:r w:rsidRPr="004B4DE2">
        <w:rPr>
          <w:color w:val="000000"/>
        </w:rPr>
        <w:t>.</w:t>
      </w:r>
      <w:r w:rsidRPr="00237714">
        <w:rPr>
          <w:rStyle w:val="apple-converted-space"/>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w:t>
      </w:r>
      <w:r w:rsidRPr="004B4DE2">
        <w:rPr>
          <w:color w:val="000000"/>
        </w:rPr>
        <w:t>Ты</w:t>
      </w:r>
      <w:r>
        <w:rPr>
          <w:color w:val="000000"/>
        </w:rPr>
        <w:t xml:space="preserve"> уверена?</w:t>
      </w:r>
    </w:p>
    <w:p w:rsidR="00C571F9" w:rsidRPr="007846F4" w:rsidRDefault="00C571F9" w:rsidP="00C571F9">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sidRPr="004B4DE2">
        <w:rPr>
          <w:color w:val="000000"/>
        </w:rPr>
        <w:t>Да!</w:t>
      </w:r>
      <w:r w:rsidRPr="00237714">
        <w:rPr>
          <w:rStyle w:val="apple-converted-space"/>
          <w:color w:val="000000"/>
        </w:rPr>
        <w:t xml:space="preserve"> </w:t>
      </w:r>
      <w:r w:rsidRPr="004B4DE2">
        <w:rPr>
          <w:color w:val="000000"/>
        </w:rPr>
        <w:t>Конечно,</w:t>
      </w:r>
      <w:r>
        <w:rPr>
          <w:color w:val="000000"/>
        </w:rPr>
        <w:t xml:space="preserve"> </w:t>
      </w:r>
      <w:r w:rsidRPr="00336D6F">
        <w:t>–</w:t>
      </w:r>
      <w:r>
        <w:t xml:space="preserve"> </w:t>
      </w:r>
      <w:r w:rsidRPr="004B4DE2">
        <w:rPr>
          <w:color w:val="000000"/>
        </w:rPr>
        <w:t>выпалила</w:t>
      </w:r>
      <w:r>
        <w:rPr>
          <w:color w:val="000000"/>
        </w:rPr>
        <w:t xml:space="preserve"> </w:t>
      </w:r>
      <w:r w:rsidRPr="004B4DE2">
        <w:rPr>
          <w:color w:val="000000"/>
        </w:rPr>
        <w:t>она.</w:t>
      </w:r>
      <w:r w:rsidRPr="00237714">
        <w:rPr>
          <w:rStyle w:val="apple-converted-space"/>
          <w:color w:val="000000"/>
        </w:rPr>
        <w:t xml:space="preserve"> </w:t>
      </w:r>
      <w:r>
        <w:rPr>
          <w:rStyle w:val="apple-converted-space"/>
          <w:color w:val="000000"/>
        </w:rPr>
        <w:t>Затем Сью опустила глаза</w:t>
      </w:r>
      <w:r>
        <w:rPr>
          <w:color w:val="000000"/>
        </w:rPr>
        <w:t xml:space="preserve"> </w:t>
      </w:r>
      <w:r w:rsidRPr="004B4DE2">
        <w:rPr>
          <w:color w:val="000000"/>
        </w:rPr>
        <w:t>и</w:t>
      </w:r>
      <w:r>
        <w:rPr>
          <w:color w:val="000000"/>
        </w:rPr>
        <w:t xml:space="preserve"> </w:t>
      </w:r>
      <w:r w:rsidRPr="004B4DE2">
        <w:rPr>
          <w:color w:val="000000"/>
        </w:rPr>
        <w:t>начала</w:t>
      </w:r>
      <w:r>
        <w:rPr>
          <w:color w:val="000000"/>
        </w:rPr>
        <w:t xml:space="preserve"> </w:t>
      </w:r>
      <w:r w:rsidRPr="004B4DE2">
        <w:rPr>
          <w:color w:val="000000"/>
        </w:rPr>
        <w:t>тереть</w:t>
      </w:r>
      <w:r>
        <w:rPr>
          <w:color w:val="000000"/>
        </w:rPr>
        <w:t xml:space="preserve"> виски</w:t>
      </w:r>
      <w:r w:rsidRPr="004B4DE2">
        <w:rPr>
          <w:color w:val="000000"/>
        </w:rPr>
        <w:t>,</w:t>
      </w:r>
      <w:r>
        <w:rPr>
          <w:color w:val="000000"/>
        </w:rPr>
        <w:t xml:space="preserve"> словно </w:t>
      </w:r>
      <w:r w:rsidRPr="004B4DE2">
        <w:rPr>
          <w:color w:val="000000"/>
        </w:rPr>
        <w:t>этот</w:t>
      </w:r>
      <w:r>
        <w:rPr>
          <w:color w:val="000000"/>
        </w:rPr>
        <w:t xml:space="preserve"> </w:t>
      </w:r>
      <w:r w:rsidRPr="004B4DE2">
        <w:rPr>
          <w:color w:val="000000"/>
        </w:rPr>
        <w:t>разговор</w:t>
      </w:r>
      <w:r>
        <w:rPr>
          <w:color w:val="000000"/>
        </w:rPr>
        <w:t xml:space="preserve"> доставлял </w:t>
      </w:r>
      <w:r w:rsidRPr="004B4DE2">
        <w:rPr>
          <w:color w:val="000000"/>
        </w:rPr>
        <w:t>ей</w:t>
      </w:r>
      <w:r>
        <w:rPr>
          <w:color w:val="000000"/>
        </w:rPr>
        <w:t xml:space="preserve"> </w:t>
      </w:r>
      <w:r w:rsidRPr="004B4DE2">
        <w:rPr>
          <w:color w:val="000000"/>
        </w:rPr>
        <w:t>головную</w:t>
      </w:r>
      <w:r>
        <w:rPr>
          <w:color w:val="000000"/>
        </w:rPr>
        <w:t xml:space="preserve"> </w:t>
      </w:r>
      <w:r w:rsidRPr="004B4DE2">
        <w:rPr>
          <w:color w:val="000000"/>
        </w:rPr>
        <w:t>боль.</w:t>
      </w:r>
    </w:p>
    <w:p w:rsidR="00C571F9" w:rsidRPr="007846F4" w:rsidRDefault="00C571F9" w:rsidP="00C571F9">
      <w:pPr>
        <w:pStyle w:val="western"/>
        <w:shd w:val="clear" w:color="auto" w:fill="FFFFFF"/>
        <w:spacing w:before="0" w:after="0"/>
        <w:ind w:firstLine="461"/>
        <w:jc w:val="both"/>
        <w:rPr>
          <w:color w:val="000000"/>
        </w:rPr>
      </w:pPr>
      <w:r>
        <w:rPr>
          <w:color w:val="000000"/>
        </w:rPr>
        <w:t xml:space="preserve">Я не мог </w:t>
      </w:r>
      <w:r w:rsidRPr="00157FD7">
        <w:rPr>
          <w:color w:val="000000"/>
        </w:rPr>
        <w:t xml:space="preserve">на весь день </w:t>
      </w:r>
      <w:r>
        <w:rPr>
          <w:color w:val="000000"/>
        </w:rPr>
        <w:t xml:space="preserve">задержать </w:t>
      </w:r>
      <w:r w:rsidRPr="004B4DE2">
        <w:rPr>
          <w:color w:val="000000"/>
        </w:rPr>
        <w:t>е</w:t>
      </w:r>
      <w:r>
        <w:rPr>
          <w:color w:val="000000"/>
        </w:rPr>
        <w:t xml:space="preserve">ё </w:t>
      </w:r>
      <w:r w:rsidRPr="004B4DE2">
        <w:rPr>
          <w:color w:val="000000"/>
        </w:rPr>
        <w:t>здесь</w:t>
      </w:r>
      <w:r>
        <w:rPr>
          <w:color w:val="000000"/>
        </w:rPr>
        <w:t xml:space="preserve">, рядом </w:t>
      </w:r>
      <w:r w:rsidRPr="004B4DE2">
        <w:rPr>
          <w:color w:val="000000"/>
        </w:rPr>
        <w:t>со</w:t>
      </w:r>
      <w:r>
        <w:rPr>
          <w:color w:val="000000"/>
        </w:rPr>
        <w:t xml:space="preserve"> </w:t>
      </w:r>
      <w:r w:rsidRPr="004B4DE2">
        <w:rPr>
          <w:color w:val="000000"/>
        </w:rPr>
        <w:t>мной</w:t>
      </w:r>
      <w:r>
        <w:rPr>
          <w:color w:val="000000"/>
        </w:rPr>
        <w:t xml:space="preserve">, </w:t>
      </w:r>
      <w:r w:rsidRPr="004B4DE2">
        <w:rPr>
          <w:color w:val="000000"/>
        </w:rPr>
        <w:t>так</w:t>
      </w:r>
      <w:r>
        <w:rPr>
          <w:color w:val="000000"/>
        </w:rPr>
        <w:t xml:space="preserve"> </w:t>
      </w:r>
      <w:r w:rsidRPr="004B4DE2">
        <w:rPr>
          <w:color w:val="000000"/>
        </w:rPr>
        <w:t>что,</w:t>
      </w:r>
      <w:r>
        <w:rPr>
          <w:color w:val="000000"/>
        </w:rPr>
        <w:t xml:space="preserve"> испытав </w:t>
      </w:r>
      <w:r w:rsidRPr="004B4DE2">
        <w:rPr>
          <w:color w:val="000000"/>
        </w:rPr>
        <w:t>последний</w:t>
      </w:r>
      <w:r>
        <w:rPr>
          <w:color w:val="000000"/>
        </w:rPr>
        <w:t xml:space="preserve"> </w:t>
      </w:r>
      <w:r w:rsidRPr="004B4DE2">
        <w:rPr>
          <w:color w:val="000000"/>
        </w:rPr>
        <w:t>прилив</w:t>
      </w:r>
      <w:r>
        <w:rPr>
          <w:color w:val="000000"/>
        </w:rPr>
        <w:t xml:space="preserve"> </w:t>
      </w:r>
      <w:r w:rsidRPr="004B4DE2">
        <w:rPr>
          <w:color w:val="000000"/>
        </w:rPr>
        <w:t>надежды,</w:t>
      </w:r>
      <w:r>
        <w:rPr>
          <w:color w:val="000000"/>
        </w:rPr>
        <w:t xml:space="preserve"> </w:t>
      </w:r>
      <w:r w:rsidRPr="004B4DE2">
        <w:rPr>
          <w:color w:val="000000"/>
        </w:rPr>
        <w:t>я</w:t>
      </w:r>
      <w:r>
        <w:rPr>
          <w:color w:val="000000"/>
        </w:rPr>
        <w:t xml:space="preserve"> засунул руку в карман и </w:t>
      </w:r>
      <w:r w:rsidRPr="004B4DE2">
        <w:rPr>
          <w:color w:val="000000"/>
        </w:rPr>
        <w:t>вытащил</w:t>
      </w:r>
      <w:r>
        <w:rPr>
          <w:color w:val="000000"/>
        </w:rPr>
        <w:t xml:space="preserve"> упакованный </w:t>
      </w:r>
      <w:r w:rsidRPr="004B4DE2">
        <w:rPr>
          <w:color w:val="000000"/>
        </w:rPr>
        <w:t>браслет.</w:t>
      </w:r>
    </w:p>
    <w:p w:rsidR="00C571F9" w:rsidRDefault="00C571F9" w:rsidP="00C571F9">
      <w:pPr>
        <w:pStyle w:val="western"/>
        <w:shd w:val="clear" w:color="auto" w:fill="FFFFFF"/>
        <w:spacing w:before="0" w:after="0"/>
        <w:ind w:firstLine="461"/>
        <w:jc w:val="both"/>
        <w:rPr>
          <w:color w:val="000000"/>
        </w:rPr>
      </w:pPr>
      <w:r w:rsidRPr="00336D6F">
        <w:t>–</w:t>
      </w:r>
      <w:r>
        <w:t xml:space="preserve"> </w:t>
      </w:r>
      <w:r>
        <w:rPr>
          <w:color w:val="000000"/>
        </w:rPr>
        <w:t>Мы можем закончить этот разговор?</w:t>
      </w:r>
      <w:r>
        <w:rPr>
          <w:rStyle w:val="apple-converted-space"/>
          <w:color w:val="000000"/>
        </w:rPr>
        <w:t xml:space="preserve"> </w:t>
      </w:r>
      <w:r>
        <w:rPr>
          <w:color w:val="000000"/>
        </w:rPr>
        <w:t xml:space="preserve">Я хочу домой, </w:t>
      </w:r>
      <w:r w:rsidRPr="00336D6F">
        <w:t>–</w:t>
      </w:r>
      <w:r>
        <w:t xml:space="preserve"> пробормотала </w:t>
      </w:r>
      <w:r>
        <w:rPr>
          <w:color w:val="000000"/>
        </w:rPr>
        <w:t>Сью и посмотрела на меня.</w:t>
      </w:r>
      <w:r>
        <w:rPr>
          <w:rStyle w:val="apple-converted-space"/>
          <w:color w:val="000000"/>
        </w:rPr>
        <w:t xml:space="preserve"> </w:t>
      </w:r>
      <w:r>
        <w:rPr>
          <w:color w:val="000000"/>
        </w:rPr>
        <w:t>Я держал коробочку, протягивая ей. Поджав губы, она прищурила глаза и посмотрела на мою протянутую руку.</w:t>
      </w:r>
      <w:r>
        <w:rPr>
          <w:rStyle w:val="apple-converted-space"/>
          <w:color w:val="000000"/>
        </w:rPr>
        <w:t xml:space="preserve"> </w:t>
      </w:r>
      <w:r w:rsidRPr="00336D6F">
        <w:t>–</w:t>
      </w:r>
      <w:r>
        <w:t xml:space="preserve"> </w:t>
      </w:r>
      <w:r>
        <w:rPr>
          <w:color w:val="000000"/>
        </w:rPr>
        <w:t>Что это?</w:t>
      </w:r>
    </w:p>
    <w:p w:rsidR="00C571F9" w:rsidRPr="007846F4" w:rsidRDefault="00C571F9" w:rsidP="00C571F9">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Pr>
          <w:rStyle w:val="apple-converted-space"/>
          <w:color w:val="000000"/>
        </w:rPr>
        <w:t>Твой</w:t>
      </w:r>
      <w:r>
        <w:rPr>
          <w:color w:val="000000"/>
        </w:rPr>
        <w:t xml:space="preserve"> р</w:t>
      </w:r>
      <w:r w:rsidRPr="004B4DE2">
        <w:rPr>
          <w:color w:val="000000"/>
        </w:rPr>
        <w:t>ождественский</w:t>
      </w:r>
      <w:r>
        <w:rPr>
          <w:color w:val="000000"/>
        </w:rPr>
        <w:t xml:space="preserve"> </w:t>
      </w:r>
      <w:r w:rsidRPr="004B4DE2">
        <w:rPr>
          <w:color w:val="000000"/>
        </w:rPr>
        <w:t>подарок.</w:t>
      </w:r>
      <w:r w:rsidRPr="00237714">
        <w:rPr>
          <w:rStyle w:val="apple-converted-space"/>
          <w:color w:val="000000"/>
        </w:rPr>
        <w:t xml:space="preserve"> </w:t>
      </w:r>
      <w:r w:rsidRPr="009278CF">
        <w:t>Я надеялся, что этот разговор пойд</w:t>
      </w:r>
      <w:r>
        <w:t>ё</w:t>
      </w:r>
      <w:r w:rsidRPr="009278CF">
        <w:t>т по-другому. Поскольку вс</w:t>
      </w:r>
      <w:r>
        <w:t>ё</w:t>
      </w:r>
      <w:r w:rsidRPr="009278CF">
        <w:t xml:space="preserve"> пошло не так, я сомневаюсь, что ты согласишься увидеться на Рождество и </w:t>
      </w:r>
      <w:r>
        <w:t>разрешишь мне</w:t>
      </w:r>
      <w:r w:rsidRPr="009278CF">
        <w:t xml:space="preserve"> сам</w:t>
      </w:r>
      <w:r>
        <w:t>ому</w:t>
      </w:r>
      <w:r w:rsidRPr="009278CF">
        <w:t xml:space="preserve"> положить его под </w:t>
      </w:r>
      <w:r>
        <w:t>ё</w:t>
      </w:r>
      <w:r w:rsidRPr="009278CF">
        <w:t>лку</w:t>
      </w:r>
      <w:r>
        <w:t>.</w:t>
      </w:r>
      <w:r>
        <w:rPr>
          <w:color w:val="000000"/>
        </w:rPr>
        <w:t xml:space="preserve"> </w:t>
      </w:r>
      <w:r w:rsidRPr="00336D6F">
        <w:t>–</w:t>
      </w:r>
      <w:r>
        <w:rPr>
          <w:color w:val="000000"/>
        </w:rPr>
        <w:t xml:space="preserve"> </w:t>
      </w:r>
      <w:r w:rsidRPr="004B4DE2">
        <w:rPr>
          <w:color w:val="000000"/>
        </w:rPr>
        <w:t>Моя</w:t>
      </w:r>
      <w:r>
        <w:rPr>
          <w:color w:val="000000"/>
        </w:rPr>
        <w:t xml:space="preserve"> </w:t>
      </w:r>
      <w:r w:rsidRPr="004B4DE2">
        <w:rPr>
          <w:color w:val="000000"/>
        </w:rPr>
        <w:t>рука</w:t>
      </w:r>
      <w:r>
        <w:rPr>
          <w:color w:val="000000"/>
        </w:rPr>
        <w:t xml:space="preserve"> </w:t>
      </w:r>
      <w:r w:rsidRPr="004B4DE2">
        <w:rPr>
          <w:color w:val="000000"/>
        </w:rPr>
        <w:t>завис</w:t>
      </w:r>
      <w:r>
        <w:rPr>
          <w:color w:val="000000"/>
        </w:rPr>
        <w:t xml:space="preserve">ла </w:t>
      </w:r>
      <w:r w:rsidRPr="004B4DE2">
        <w:rPr>
          <w:color w:val="000000"/>
        </w:rPr>
        <w:t>в</w:t>
      </w:r>
      <w:r>
        <w:rPr>
          <w:color w:val="000000"/>
        </w:rPr>
        <w:t xml:space="preserve"> </w:t>
      </w:r>
      <w:r w:rsidRPr="004B4DE2">
        <w:rPr>
          <w:color w:val="000000"/>
        </w:rPr>
        <w:t>воздухе,</w:t>
      </w:r>
      <w:r>
        <w:rPr>
          <w:color w:val="000000"/>
        </w:rPr>
        <w:t xml:space="preserve"> а </w:t>
      </w:r>
      <w:r w:rsidRPr="004B4DE2">
        <w:rPr>
          <w:color w:val="000000"/>
        </w:rPr>
        <w:t>Сью</w:t>
      </w:r>
      <w:r>
        <w:rPr>
          <w:color w:val="000000"/>
        </w:rPr>
        <w:t xml:space="preserve"> только </w:t>
      </w:r>
      <w:r w:rsidRPr="004B4DE2">
        <w:rPr>
          <w:color w:val="000000"/>
        </w:rPr>
        <w:t>смотре</w:t>
      </w:r>
      <w:r>
        <w:rPr>
          <w:color w:val="000000"/>
        </w:rPr>
        <w:t xml:space="preserve">ла – </w:t>
      </w:r>
      <w:proofErr w:type="gramStart"/>
      <w:r>
        <w:rPr>
          <w:color w:val="000000"/>
        </w:rPr>
        <w:t>с</w:t>
      </w:r>
      <w:r w:rsidRPr="004B4DE2">
        <w:rPr>
          <w:color w:val="000000"/>
        </w:rPr>
        <w:t>перва</w:t>
      </w:r>
      <w:proofErr w:type="gramEnd"/>
      <w:r>
        <w:rPr>
          <w:color w:val="000000"/>
        </w:rPr>
        <w:t xml:space="preserve"> на подарок</w:t>
      </w:r>
      <w:r w:rsidRPr="004B4DE2">
        <w:rPr>
          <w:color w:val="000000"/>
        </w:rPr>
        <w:t>,</w:t>
      </w:r>
      <w:r>
        <w:rPr>
          <w:color w:val="000000"/>
        </w:rPr>
        <w:t xml:space="preserve"> затем мне в </w:t>
      </w:r>
      <w:r w:rsidRPr="004B4DE2">
        <w:rPr>
          <w:color w:val="000000"/>
        </w:rPr>
        <w:t>лицо.</w:t>
      </w:r>
      <w:r w:rsidRPr="00237714">
        <w:rPr>
          <w:rStyle w:val="apple-converted-space"/>
          <w:color w:val="000000"/>
        </w:rPr>
        <w:t xml:space="preserve"> </w:t>
      </w:r>
      <w:r>
        <w:rPr>
          <w:rStyle w:val="apple-converted-space"/>
          <w:color w:val="000000"/>
        </w:rPr>
        <w:t>За всё это довольно долгое время у неё не дернулась ни одна мышца.</w:t>
      </w:r>
      <w:r w:rsidRPr="00237714">
        <w:rPr>
          <w:rStyle w:val="apple-converted-space"/>
          <w:color w:val="000000"/>
        </w:rPr>
        <w:t xml:space="preserve"> </w:t>
      </w:r>
      <w:r w:rsidRPr="004B4DE2">
        <w:rPr>
          <w:color w:val="000000"/>
        </w:rPr>
        <w:t>Ч</w:t>
      </w:r>
      <w:r>
        <w:rPr>
          <w:color w:val="000000"/>
        </w:rPr>
        <w:t>ё</w:t>
      </w:r>
      <w:r w:rsidRPr="004B4DE2">
        <w:rPr>
          <w:color w:val="000000"/>
        </w:rPr>
        <w:t>рт,</w:t>
      </w:r>
      <w:r>
        <w:rPr>
          <w:color w:val="000000"/>
        </w:rPr>
        <w:t xml:space="preserve"> похоже, </w:t>
      </w:r>
      <w:r w:rsidRPr="004B4DE2">
        <w:rPr>
          <w:color w:val="000000"/>
        </w:rPr>
        <w:t>она</w:t>
      </w:r>
      <w:r>
        <w:rPr>
          <w:color w:val="000000"/>
        </w:rPr>
        <w:t xml:space="preserve"> </w:t>
      </w:r>
      <w:r w:rsidRPr="004B4DE2">
        <w:rPr>
          <w:color w:val="000000"/>
        </w:rPr>
        <w:t>не</w:t>
      </w:r>
      <w:r>
        <w:rPr>
          <w:color w:val="000000"/>
        </w:rPr>
        <w:t xml:space="preserve"> </w:t>
      </w:r>
      <w:r w:rsidRPr="004B4DE2">
        <w:rPr>
          <w:color w:val="000000"/>
        </w:rPr>
        <w:t>собира</w:t>
      </w:r>
      <w:r>
        <w:rPr>
          <w:color w:val="000000"/>
        </w:rPr>
        <w:t xml:space="preserve">ется </w:t>
      </w:r>
      <w:r w:rsidRPr="004B4DE2">
        <w:rPr>
          <w:color w:val="000000"/>
        </w:rPr>
        <w:t>прин</w:t>
      </w:r>
      <w:r>
        <w:rPr>
          <w:color w:val="000000"/>
        </w:rPr>
        <w:t xml:space="preserve">имать </w:t>
      </w:r>
      <w:r w:rsidRPr="004B4DE2">
        <w:rPr>
          <w:color w:val="000000"/>
        </w:rPr>
        <w:t>подарок.</w:t>
      </w:r>
    </w:p>
    <w:p w:rsidR="00C571F9" w:rsidRPr="007846F4" w:rsidRDefault="00C571F9" w:rsidP="00C571F9">
      <w:pPr>
        <w:pStyle w:val="western"/>
        <w:shd w:val="clear" w:color="auto" w:fill="FFFFFF"/>
        <w:spacing w:before="0" w:after="0"/>
        <w:ind w:firstLine="461"/>
        <w:jc w:val="both"/>
        <w:rPr>
          <w:color w:val="000000"/>
        </w:rPr>
      </w:pPr>
      <w:r w:rsidRPr="004B4DE2">
        <w:rPr>
          <w:color w:val="000000"/>
        </w:rPr>
        <w:t>Мой</w:t>
      </w:r>
      <w:r>
        <w:rPr>
          <w:color w:val="000000"/>
        </w:rPr>
        <w:t xml:space="preserve"> </w:t>
      </w:r>
      <w:r w:rsidRPr="004B4DE2">
        <w:rPr>
          <w:color w:val="000000"/>
        </w:rPr>
        <w:t>желудок</w:t>
      </w:r>
      <w:r>
        <w:rPr>
          <w:color w:val="000000"/>
        </w:rPr>
        <w:t xml:space="preserve"> отяжелел</w:t>
      </w:r>
      <w:r w:rsidRPr="004B4DE2">
        <w:rPr>
          <w:color w:val="000000"/>
        </w:rPr>
        <w:t>,</w:t>
      </w:r>
      <w:r>
        <w:rPr>
          <w:color w:val="000000"/>
        </w:rPr>
        <w:t xml:space="preserve"> а </w:t>
      </w:r>
      <w:r w:rsidRPr="004B4DE2">
        <w:rPr>
          <w:color w:val="000000"/>
        </w:rPr>
        <w:t>грудь</w:t>
      </w:r>
      <w:r>
        <w:rPr>
          <w:color w:val="000000"/>
        </w:rPr>
        <w:t xml:space="preserve"> свело от </w:t>
      </w:r>
      <w:r w:rsidRPr="004B4DE2">
        <w:rPr>
          <w:color w:val="000000"/>
        </w:rPr>
        <w:t>отчаяни</w:t>
      </w:r>
      <w:r>
        <w:rPr>
          <w:color w:val="000000"/>
        </w:rPr>
        <w:t>я</w:t>
      </w:r>
      <w:r w:rsidRPr="004B4DE2">
        <w:rPr>
          <w:color w:val="000000"/>
        </w:rPr>
        <w:t>.</w:t>
      </w:r>
      <w:r w:rsidRPr="00237714">
        <w:rPr>
          <w:rStyle w:val="apple-converted-space"/>
          <w:color w:val="000000"/>
        </w:rPr>
        <w:t xml:space="preserve"> </w:t>
      </w:r>
      <w:r>
        <w:rPr>
          <w:color w:val="000000"/>
        </w:rPr>
        <w:t xml:space="preserve">Как только я </w:t>
      </w:r>
      <w:r w:rsidRPr="004B4DE2">
        <w:rPr>
          <w:color w:val="000000"/>
        </w:rPr>
        <w:t>встретил</w:t>
      </w:r>
      <w:r>
        <w:rPr>
          <w:color w:val="000000"/>
        </w:rPr>
        <w:t xml:space="preserve"> </w:t>
      </w:r>
      <w:r w:rsidRPr="004B4DE2">
        <w:rPr>
          <w:color w:val="000000"/>
        </w:rPr>
        <w:t>эту</w:t>
      </w:r>
      <w:r>
        <w:rPr>
          <w:color w:val="000000"/>
        </w:rPr>
        <w:t xml:space="preserve"> </w:t>
      </w:r>
      <w:r w:rsidRPr="004B4DE2">
        <w:rPr>
          <w:color w:val="000000"/>
        </w:rPr>
        <w:t>девушку</w:t>
      </w:r>
      <w:r>
        <w:rPr>
          <w:color w:val="000000"/>
        </w:rPr>
        <w:t>, ничего не шло по плану. Что я такого сделал в этой жизни</w:t>
      </w:r>
      <w:r w:rsidRPr="004B4DE2">
        <w:rPr>
          <w:color w:val="000000"/>
        </w:rPr>
        <w:t>,</w:t>
      </w:r>
      <w:r>
        <w:rPr>
          <w:color w:val="000000"/>
        </w:rPr>
        <w:t xml:space="preserve"> </w:t>
      </w:r>
      <w:r w:rsidRPr="004B4DE2">
        <w:rPr>
          <w:color w:val="000000"/>
        </w:rPr>
        <w:t>чтобы</w:t>
      </w:r>
      <w:r>
        <w:rPr>
          <w:color w:val="000000"/>
        </w:rPr>
        <w:t xml:space="preserve"> навлечь на себя такое невезение</w:t>
      </w:r>
      <w:r w:rsidRPr="004B4DE2">
        <w:rPr>
          <w:color w:val="000000"/>
        </w:rPr>
        <w:t>?</w:t>
      </w:r>
      <w:r w:rsidRPr="00237714">
        <w:rPr>
          <w:rStyle w:val="apple-converted-space"/>
          <w:color w:val="000000"/>
        </w:rPr>
        <w:t xml:space="preserve"> </w:t>
      </w:r>
      <w:r>
        <w:rPr>
          <w:rStyle w:val="apple-converted-space"/>
          <w:color w:val="000000"/>
        </w:rPr>
        <w:t>Может быть, я случайно как-то уничтожил одного из</w:t>
      </w:r>
      <w:r>
        <w:rPr>
          <w:color w:val="000000"/>
        </w:rPr>
        <w:t xml:space="preserve"> </w:t>
      </w:r>
      <w:r w:rsidRPr="004B4DE2">
        <w:rPr>
          <w:color w:val="000000"/>
        </w:rPr>
        <w:t>ангелов</w:t>
      </w:r>
      <w:r>
        <w:rPr>
          <w:color w:val="000000"/>
        </w:rPr>
        <w:t xml:space="preserve"> б</w:t>
      </w:r>
      <w:r w:rsidRPr="004B4DE2">
        <w:rPr>
          <w:color w:val="000000"/>
        </w:rPr>
        <w:t>ожьих,</w:t>
      </w:r>
      <w:r>
        <w:rPr>
          <w:color w:val="000000"/>
        </w:rPr>
        <w:t xml:space="preserve"> </w:t>
      </w:r>
      <w:r w:rsidRPr="004B4DE2">
        <w:rPr>
          <w:color w:val="000000"/>
        </w:rPr>
        <w:t>или</w:t>
      </w:r>
      <w:r>
        <w:rPr>
          <w:color w:val="000000"/>
        </w:rPr>
        <w:t xml:space="preserve"> </w:t>
      </w:r>
      <w:r w:rsidRPr="004B4DE2">
        <w:rPr>
          <w:color w:val="000000"/>
        </w:rPr>
        <w:t>что</w:t>
      </w:r>
      <w:r>
        <w:rPr>
          <w:color w:val="000000"/>
        </w:rPr>
        <w:t xml:space="preserve"> тогда ещё</w:t>
      </w:r>
      <w:r w:rsidRPr="004B4DE2">
        <w:rPr>
          <w:color w:val="000000"/>
        </w:rPr>
        <w:t>?</w:t>
      </w:r>
    </w:p>
    <w:p w:rsidR="00C571F9" w:rsidRDefault="00C571F9" w:rsidP="00C571F9">
      <w:pPr>
        <w:pStyle w:val="western"/>
        <w:shd w:val="clear" w:color="auto" w:fill="FFFFFF"/>
        <w:spacing w:before="0" w:after="0"/>
        <w:ind w:firstLine="461"/>
        <w:jc w:val="both"/>
        <w:rPr>
          <w:color w:val="000000"/>
        </w:rPr>
      </w:pPr>
      <w:r w:rsidRPr="00336D6F">
        <w:t>–</w:t>
      </w:r>
      <w:r>
        <w:t xml:space="preserve"> </w:t>
      </w:r>
      <w:r w:rsidRPr="009278CF">
        <w:t>Девчонка, какая же ты упрямая</w:t>
      </w:r>
      <w:r>
        <w:rPr>
          <w:color w:val="000000"/>
        </w:rPr>
        <w:t xml:space="preserve">, </w:t>
      </w:r>
      <w:r w:rsidRPr="00336D6F">
        <w:t>–</w:t>
      </w:r>
      <w:r>
        <w:rPr>
          <w:color w:val="000000"/>
        </w:rPr>
        <w:t xml:space="preserve"> прорычал я.</w:t>
      </w:r>
      <w:r>
        <w:rPr>
          <w:rStyle w:val="apple-converted-space"/>
          <w:color w:val="000000"/>
        </w:rPr>
        <w:t xml:space="preserve"> Будучи сыт по </w:t>
      </w:r>
      <w:proofErr w:type="gramStart"/>
      <w:r>
        <w:rPr>
          <w:rStyle w:val="apple-converted-space"/>
          <w:color w:val="000000"/>
        </w:rPr>
        <w:t>горло</w:t>
      </w:r>
      <w:proofErr w:type="gramEnd"/>
      <w:r>
        <w:rPr>
          <w:rStyle w:val="apple-converted-space"/>
          <w:color w:val="000000"/>
        </w:rPr>
        <w:t xml:space="preserve"> как сегодняшним днём, так и с</w:t>
      </w:r>
      <w:r w:rsidR="0060713A">
        <w:rPr>
          <w:rStyle w:val="apple-converted-space"/>
          <w:color w:val="000000"/>
        </w:rPr>
        <w:t>в</w:t>
      </w:r>
      <w:r>
        <w:rPr>
          <w:rStyle w:val="apple-converted-space"/>
          <w:color w:val="000000"/>
        </w:rPr>
        <w:t xml:space="preserve">оими несбыточными надеждами, </w:t>
      </w:r>
      <w:r>
        <w:rPr>
          <w:color w:val="000000"/>
        </w:rPr>
        <w:t>я схватил руку Сьюзан и вложил подарок в её ладонь.</w:t>
      </w:r>
      <w:r w:rsidRPr="00D14C8C">
        <w:t xml:space="preserve"> </w:t>
      </w:r>
      <w:r w:rsidRPr="00336D6F">
        <w:t>–</w:t>
      </w:r>
      <w:r>
        <w:t xml:space="preserve"> </w:t>
      </w:r>
      <w:r>
        <w:rPr>
          <w:color w:val="000000"/>
        </w:rPr>
        <w:t xml:space="preserve">С Рождеством. </w:t>
      </w:r>
      <w:r w:rsidRPr="00336D6F">
        <w:t>–</w:t>
      </w:r>
      <w:r>
        <w:t xml:space="preserve"> Резко выдохнув через нос</w:t>
      </w:r>
      <w:r>
        <w:rPr>
          <w:color w:val="000000"/>
        </w:rPr>
        <w:t>, я развернулся и потопал прочь.</w:t>
      </w:r>
    </w:p>
    <w:p w:rsidR="00C571F9" w:rsidRDefault="00C571F9" w:rsidP="00C571F9">
      <w:pPr>
        <w:pStyle w:val="western"/>
        <w:shd w:val="clear" w:color="auto" w:fill="FFFFFF"/>
        <w:spacing w:before="0" w:after="0"/>
        <w:ind w:firstLine="461"/>
        <w:jc w:val="both"/>
        <w:rPr>
          <w:rStyle w:val="apple-converted-space"/>
          <w:color w:val="000000"/>
        </w:rPr>
      </w:pPr>
      <w:r>
        <w:rPr>
          <w:color w:val="000000"/>
        </w:rPr>
        <w:t>М</w:t>
      </w:r>
      <w:r w:rsidRPr="004B4DE2">
        <w:rPr>
          <w:color w:val="000000"/>
        </w:rPr>
        <w:t>имо</w:t>
      </w:r>
      <w:r>
        <w:rPr>
          <w:color w:val="000000"/>
        </w:rPr>
        <w:t xml:space="preserve"> </w:t>
      </w:r>
      <w:r w:rsidRPr="004B4DE2">
        <w:rPr>
          <w:color w:val="000000"/>
        </w:rPr>
        <w:t>меня</w:t>
      </w:r>
      <w:r w:rsidRPr="00841101">
        <w:rPr>
          <w:color w:val="000000"/>
        </w:rPr>
        <w:t xml:space="preserve"> </w:t>
      </w:r>
      <w:r w:rsidRPr="004B4DE2">
        <w:rPr>
          <w:color w:val="000000"/>
        </w:rPr>
        <w:t>проходили</w:t>
      </w:r>
      <w:r>
        <w:rPr>
          <w:color w:val="000000"/>
        </w:rPr>
        <w:t xml:space="preserve"> люди</w:t>
      </w:r>
      <w:r w:rsidRPr="004B4DE2">
        <w:rPr>
          <w:color w:val="000000"/>
        </w:rPr>
        <w:t>.</w:t>
      </w:r>
      <w:r w:rsidRPr="00237714">
        <w:rPr>
          <w:rStyle w:val="apple-converted-space"/>
          <w:color w:val="000000"/>
        </w:rPr>
        <w:t xml:space="preserve"> </w:t>
      </w:r>
      <w:r w:rsidRPr="004B4DE2">
        <w:rPr>
          <w:color w:val="000000"/>
        </w:rPr>
        <w:t>Некоторые</w:t>
      </w:r>
      <w:r>
        <w:rPr>
          <w:color w:val="000000"/>
        </w:rPr>
        <w:t xml:space="preserve"> </w:t>
      </w:r>
      <w:r w:rsidRPr="004B4DE2">
        <w:rPr>
          <w:color w:val="000000"/>
        </w:rPr>
        <w:t>пожелал</w:t>
      </w:r>
      <w:r>
        <w:rPr>
          <w:color w:val="000000"/>
        </w:rPr>
        <w:t xml:space="preserve">и </w:t>
      </w:r>
      <w:r w:rsidRPr="004B4DE2">
        <w:rPr>
          <w:color w:val="000000"/>
        </w:rPr>
        <w:t>мне</w:t>
      </w:r>
      <w:r>
        <w:rPr>
          <w:color w:val="000000"/>
        </w:rPr>
        <w:t xml:space="preserve"> </w:t>
      </w:r>
      <w:r w:rsidRPr="004B4DE2">
        <w:rPr>
          <w:color w:val="000000"/>
        </w:rPr>
        <w:t>счастливого</w:t>
      </w:r>
      <w:r>
        <w:rPr>
          <w:color w:val="000000"/>
        </w:rPr>
        <w:t xml:space="preserve"> </w:t>
      </w:r>
      <w:r w:rsidRPr="004B4DE2">
        <w:rPr>
          <w:color w:val="000000"/>
        </w:rPr>
        <w:t>Рождества</w:t>
      </w:r>
      <w:r>
        <w:rPr>
          <w:color w:val="000000"/>
        </w:rPr>
        <w:t xml:space="preserve"> </w:t>
      </w:r>
      <w:r w:rsidRPr="004B4DE2">
        <w:rPr>
          <w:color w:val="000000"/>
        </w:rPr>
        <w:t>или</w:t>
      </w:r>
      <w:r>
        <w:rPr>
          <w:color w:val="000000"/>
        </w:rPr>
        <w:t xml:space="preserve"> </w:t>
      </w:r>
      <w:r w:rsidRPr="004B4DE2">
        <w:rPr>
          <w:color w:val="000000"/>
        </w:rPr>
        <w:t>счастливых</w:t>
      </w:r>
      <w:r>
        <w:rPr>
          <w:color w:val="000000"/>
        </w:rPr>
        <w:t xml:space="preserve"> </w:t>
      </w:r>
      <w:r w:rsidRPr="004B4DE2">
        <w:rPr>
          <w:color w:val="000000"/>
        </w:rPr>
        <w:t>праздников.</w:t>
      </w:r>
      <w:r w:rsidRPr="00237714">
        <w:rPr>
          <w:rStyle w:val="apple-converted-space"/>
          <w:color w:val="000000"/>
        </w:rPr>
        <w:t xml:space="preserve"> </w:t>
      </w:r>
      <w:r w:rsidRPr="004B4DE2">
        <w:rPr>
          <w:color w:val="000000"/>
        </w:rPr>
        <w:t>Опустив</w:t>
      </w:r>
      <w:r>
        <w:rPr>
          <w:color w:val="000000"/>
        </w:rPr>
        <w:t xml:space="preserve"> </w:t>
      </w:r>
      <w:r w:rsidRPr="004B4DE2">
        <w:rPr>
          <w:color w:val="000000"/>
        </w:rPr>
        <w:t>голову,</w:t>
      </w:r>
      <w:r>
        <w:rPr>
          <w:color w:val="000000"/>
        </w:rPr>
        <w:t xml:space="preserve"> </w:t>
      </w:r>
      <w:r w:rsidRPr="004B4DE2">
        <w:rPr>
          <w:color w:val="000000"/>
        </w:rPr>
        <w:t>я</w:t>
      </w:r>
      <w:r>
        <w:rPr>
          <w:color w:val="000000"/>
        </w:rPr>
        <w:t xml:space="preserve"> всех </w:t>
      </w:r>
      <w:r w:rsidRPr="004B4DE2">
        <w:rPr>
          <w:color w:val="000000"/>
        </w:rPr>
        <w:t>игнорировал</w:t>
      </w:r>
      <w:r>
        <w:rPr>
          <w:color w:val="000000"/>
        </w:rPr>
        <w:t xml:space="preserve"> </w:t>
      </w:r>
      <w:r w:rsidRPr="004B4DE2">
        <w:rPr>
          <w:color w:val="000000"/>
        </w:rPr>
        <w:t>и</w:t>
      </w:r>
      <w:r>
        <w:rPr>
          <w:color w:val="000000"/>
        </w:rPr>
        <w:t xml:space="preserve"> </w:t>
      </w:r>
      <w:r w:rsidRPr="004B4DE2">
        <w:rPr>
          <w:color w:val="000000"/>
        </w:rPr>
        <w:t>шагал</w:t>
      </w:r>
      <w:r>
        <w:rPr>
          <w:color w:val="000000"/>
        </w:rPr>
        <w:t xml:space="preserve"> </w:t>
      </w:r>
      <w:r w:rsidRPr="004B4DE2">
        <w:rPr>
          <w:color w:val="000000"/>
        </w:rPr>
        <w:t>по</w:t>
      </w:r>
      <w:r>
        <w:rPr>
          <w:color w:val="000000"/>
        </w:rPr>
        <w:t xml:space="preserve"> школьной территории </w:t>
      </w:r>
      <w:r w:rsidRPr="004B4DE2">
        <w:rPr>
          <w:color w:val="000000"/>
        </w:rPr>
        <w:t>к</w:t>
      </w:r>
      <w:r>
        <w:rPr>
          <w:color w:val="000000"/>
        </w:rPr>
        <w:t xml:space="preserve"> </w:t>
      </w:r>
      <w:r w:rsidRPr="004B4DE2">
        <w:rPr>
          <w:color w:val="000000"/>
        </w:rPr>
        <w:t>стоянке,</w:t>
      </w:r>
      <w:r>
        <w:rPr>
          <w:color w:val="000000"/>
        </w:rPr>
        <w:t xml:space="preserve"> </w:t>
      </w:r>
      <w:r w:rsidRPr="004B4DE2">
        <w:rPr>
          <w:color w:val="000000"/>
        </w:rPr>
        <w:t>где</w:t>
      </w:r>
      <w:r>
        <w:rPr>
          <w:color w:val="000000"/>
        </w:rPr>
        <w:t xml:space="preserve"> меня </w:t>
      </w:r>
      <w:r w:rsidRPr="004B4DE2">
        <w:rPr>
          <w:color w:val="000000"/>
        </w:rPr>
        <w:t>должен</w:t>
      </w:r>
      <w:r>
        <w:rPr>
          <w:color w:val="000000"/>
        </w:rPr>
        <w:t xml:space="preserve"> </w:t>
      </w:r>
      <w:r w:rsidRPr="004B4DE2">
        <w:rPr>
          <w:color w:val="000000"/>
        </w:rPr>
        <w:t>был</w:t>
      </w:r>
      <w:r>
        <w:rPr>
          <w:color w:val="000000"/>
        </w:rPr>
        <w:t xml:space="preserve"> </w:t>
      </w:r>
      <w:r w:rsidRPr="004B4DE2">
        <w:rPr>
          <w:color w:val="000000"/>
        </w:rPr>
        <w:t>ждать</w:t>
      </w:r>
      <w:r>
        <w:rPr>
          <w:color w:val="000000"/>
        </w:rPr>
        <w:t xml:space="preserve"> Итан</w:t>
      </w:r>
      <w:r w:rsidRPr="004B4DE2">
        <w:rPr>
          <w:color w:val="000000"/>
        </w:rPr>
        <w:t>.</w:t>
      </w:r>
      <w:r w:rsidRPr="00237714">
        <w:rPr>
          <w:rStyle w:val="apple-converted-space"/>
          <w:color w:val="000000"/>
        </w:rPr>
        <w:t xml:space="preserve"> </w:t>
      </w:r>
      <w:r w:rsidRPr="004B4DE2">
        <w:rPr>
          <w:color w:val="000000"/>
        </w:rPr>
        <w:t>Он</w:t>
      </w:r>
      <w:r>
        <w:rPr>
          <w:color w:val="000000"/>
        </w:rPr>
        <w:t xml:space="preserve"> </w:t>
      </w:r>
      <w:r w:rsidRPr="004B4DE2">
        <w:rPr>
          <w:color w:val="000000"/>
        </w:rPr>
        <w:t>сидел</w:t>
      </w:r>
      <w:r>
        <w:rPr>
          <w:color w:val="000000"/>
        </w:rPr>
        <w:t xml:space="preserve"> </w:t>
      </w:r>
      <w:r w:rsidRPr="004B4DE2">
        <w:rPr>
          <w:color w:val="000000"/>
        </w:rPr>
        <w:t>в</w:t>
      </w:r>
      <w:r>
        <w:rPr>
          <w:color w:val="000000"/>
        </w:rPr>
        <w:t xml:space="preserve"> </w:t>
      </w:r>
      <w:r w:rsidRPr="004B4DE2">
        <w:rPr>
          <w:color w:val="000000"/>
        </w:rPr>
        <w:t>своей</w:t>
      </w:r>
      <w:r>
        <w:rPr>
          <w:color w:val="000000"/>
        </w:rPr>
        <w:t xml:space="preserve"> </w:t>
      </w:r>
      <w:r w:rsidRPr="004B4DE2">
        <w:rPr>
          <w:color w:val="000000"/>
        </w:rPr>
        <w:t>машине</w:t>
      </w:r>
      <w:r>
        <w:rPr>
          <w:color w:val="000000"/>
        </w:rPr>
        <w:t xml:space="preserve"> и, не торопясь, что-то печатал</w:t>
      </w:r>
      <w:r w:rsidRPr="004B4DE2">
        <w:rPr>
          <w:color w:val="000000"/>
        </w:rPr>
        <w:t xml:space="preserve"> на</w:t>
      </w:r>
      <w:r>
        <w:rPr>
          <w:color w:val="000000"/>
        </w:rPr>
        <w:t xml:space="preserve"> мобильнике</w:t>
      </w:r>
      <w:r w:rsidRPr="004B4DE2">
        <w:rPr>
          <w:color w:val="000000"/>
        </w:rPr>
        <w:t>.</w:t>
      </w:r>
      <w:r w:rsidRPr="00237714">
        <w:rPr>
          <w:rStyle w:val="apple-converted-space"/>
          <w:color w:val="000000"/>
        </w:rPr>
        <w:t xml:space="preserve"> </w:t>
      </w:r>
      <w:r w:rsidRPr="004B4DE2">
        <w:rPr>
          <w:color w:val="000000"/>
        </w:rPr>
        <w:t>Когда</w:t>
      </w:r>
      <w:r>
        <w:rPr>
          <w:color w:val="000000"/>
        </w:rPr>
        <w:t xml:space="preserve"> </w:t>
      </w:r>
      <w:r w:rsidRPr="004B4DE2">
        <w:rPr>
          <w:color w:val="000000"/>
        </w:rPr>
        <w:t>я</w:t>
      </w:r>
      <w:r>
        <w:rPr>
          <w:color w:val="000000"/>
        </w:rPr>
        <w:t xml:space="preserve"> сел рядом </w:t>
      </w:r>
      <w:r w:rsidRPr="004B4DE2">
        <w:rPr>
          <w:color w:val="000000"/>
        </w:rPr>
        <w:t>и</w:t>
      </w:r>
      <w:r>
        <w:rPr>
          <w:color w:val="000000"/>
        </w:rPr>
        <w:t xml:space="preserve"> </w:t>
      </w:r>
      <w:r w:rsidRPr="004B4DE2">
        <w:rPr>
          <w:color w:val="000000"/>
        </w:rPr>
        <w:t>захлопнул</w:t>
      </w:r>
      <w:r>
        <w:rPr>
          <w:color w:val="000000"/>
        </w:rPr>
        <w:t xml:space="preserve"> </w:t>
      </w:r>
      <w:r w:rsidRPr="004B4DE2">
        <w:rPr>
          <w:color w:val="000000"/>
        </w:rPr>
        <w:t>дверь,</w:t>
      </w:r>
      <w:r>
        <w:rPr>
          <w:color w:val="000000"/>
        </w:rPr>
        <w:t xml:space="preserve"> брат отложил телефон </w:t>
      </w:r>
      <w:r w:rsidRPr="004B4DE2">
        <w:rPr>
          <w:color w:val="000000"/>
        </w:rPr>
        <w:t>в</w:t>
      </w:r>
      <w:r>
        <w:rPr>
          <w:color w:val="000000"/>
        </w:rPr>
        <w:t xml:space="preserve"> </w:t>
      </w:r>
      <w:r w:rsidRPr="004B4DE2">
        <w:rPr>
          <w:color w:val="000000"/>
        </w:rPr>
        <w:t>сторону</w:t>
      </w:r>
      <w:r>
        <w:rPr>
          <w:color w:val="000000"/>
        </w:rPr>
        <w:t xml:space="preserve"> </w:t>
      </w:r>
      <w:r w:rsidRPr="004B4DE2">
        <w:rPr>
          <w:color w:val="000000"/>
        </w:rPr>
        <w:t>и</w:t>
      </w:r>
      <w:r>
        <w:rPr>
          <w:color w:val="000000"/>
        </w:rPr>
        <w:t xml:space="preserve">, просияв, </w:t>
      </w:r>
      <w:r w:rsidRPr="004B4DE2">
        <w:rPr>
          <w:color w:val="000000"/>
        </w:rPr>
        <w:t>повернулся</w:t>
      </w:r>
      <w:r>
        <w:rPr>
          <w:color w:val="000000"/>
        </w:rPr>
        <w:t xml:space="preserve"> ко мне</w:t>
      </w:r>
      <w:r w:rsidRPr="004B4DE2">
        <w:rPr>
          <w:color w:val="000000"/>
        </w:rPr>
        <w:t>.</w:t>
      </w:r>
      <w:r w:rsidRPr="00237714">
        <w:rPr>
          <w:rStyle w:val="apple-converted-space"/>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w:t>
      </w:r>
      <w:r w:rsidRPr="004B4DE2">
        <w:rPr>
          <w:color w:val="000000"/>
        </w:rPr>
        <w:t>Как</w:t>
      </w:r>
      <w:r>
        <w:rPr>
          <w:color w:val="000000"/>
        </w:rPr>
        <w:t xml:space="preserve"> всё прошло?</w:t>
      </w:r>
    </w:p>
    <w:p w:rsidR="00C571F9" w:rsidRPr="007846F4" w:rsidRDefault="00C571F9" w:rsidP="00C571F9">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Pr>
          <w:rStyle w:val="apple-converted-space"/>
          <w:color w:val="000000"/>
        </w:rPr>
        <w:t>Да не будет она вечно</w:t>
      </w:r>
      <w:r>
        <w:rPr>
          <w:color w:val="000000"/>
        </w:rPr>
        <w:t xml:space="preserve"> злиться, тоже мне!</w:t>
      </w:r>
      <w:r w:rsidRPr="00D14C8C">
        <w:t xml:space="preserve"> </w:t>
      </w:r>
      <w:r w:rsidRPr="00336D6F">
        <w:t>–</w:t>
      </w:r>
      <w:r>
        <w:rPr>
          <w:color w:val="000000"/>
        </w:rPr>
        <w:t xml:space="preserve"> </w:t>
      </w:r>
      <w:r w:rsidRPr="004B4DE2">
        <w:rPr>
          <w:color w:val="000000"/>
        </w:rPr>
        <w:t>Я</w:t>
      </w:r>
      <w:r>
        <w:rPr>
          <w:color w:val="000000"/>
        </w:rPr>
        <w:t xml:space="preserve"> </w:t>
      </w:r>
      <w:r w:rsidRPr="004B4DE2">
        <w:rPr>
          <w:color w:val="000000"/>
        </w:rPr>
        <w:t>закатил</w:t>
      </w:r>
      <w:r>
        <w:rPr>
          <w:color w:val="000000"/>
        </w:rPr>
        <w:t xml:space="preserve"> </w:t>
      </w:r>
      <w:r w:rsidRPr="004B4DE2">
        <w:rPr>
          <w:color w:val="000000"/>
        </w:rPr>
        <w:t>глаза,</w:t>
      </w:r>
      <w:r>
        <w:rPr>
          <w:color w:val="000000"/>
        </w:rPr>
        <w:t xml:space="preserve"> </w:t>
      </w:r>
      <w:r w:rsidRPr="004B4DE2">
        <w:rPr>
          <w:color w:val="000000"/>
        </w:rPr>
        <w:t>глядя</w:t>
      </w:r>
      <w:r>
        <w:rPr>
          <w:color w:val="000000"/>
        </w:rPr>
        <w:t xml:space="preserve"> </w:t>
      </w:r>
      <w:r w:rsidRPr="004B4DE2">
        <w:rPr>
          <w:color w:val="000000"/>
        </w:rPr>
        <w:t>в</w:t>
      </w:r>
      <w:r>
        <w:rPr>
          <w:color w:val="000000"/>
        </w:rPr>
        <w:t xml:space="preserve"> </w:t>
      </w:r>
      <w:r w:rsidRPr="004B4DE2">
        <w:rPr>
          <w:color w:val="000000"/>
        </w:rPr>
        <w:t>окно.</w:t>
      </w:r>
      <w:r>
        <w:rPr>
          <w:color w:val="000000"/>
        </w:rPr>
        <w:t xml:space="preserve"> </w:t>
      </w:r>
      <w:r w:rsidRPr="004B4DE2">
        <w:rPr>
          <w:color w:val="000000"/>
        </w:rPr>
        <w:t>Мой</w:t>
      </w:r>
      <w:r>
        <w:rPr>
          <w:color w:val="000000"/>
        </w:rPr>
        <w:t xml:space="preserve"> </w:t>
      </w:r>
      <w:r w:rsidRPr="004B4DE2">
        <w:rPr>
          <w:color w:val="000000"/>
        </w:rPr>
        <w:t>голос</w:t>
      </w:r>
      <w:r>
        <w:rPr>
          <w:color w:val="000000"/>
        </w:rPr>
        <w:t xml:space="preserve"> стал уязвлённым</w:t>
      </w:r>
      <w:r w:rsidRPr="004B4DE2">
        <w:rPr>
          <w:color w:val="000000"/>
        </w:rPr>
        <w:t>.</w:t>
      </w:r>
      <w:r w:rsidRPr="00237714">
        <w:rPr>
          <w:rStyle w:val="apple-converted-space"/>
          <w:color w:val="000000"/>
        </w:rPr>
        <w:t xml:space="preserve"> </w:t>
      </w:r>
      <w:r w:rsidRPr="00336D6F">
        <w:t>–</w:t>
      </w:r>
      <w:r>
        <w:t xml:space="preserve"> Т</w:t>
      </w:r>
      <w:r w:rsidRPr="004B4DE2">
        <w:rPr>
          <w:color w:val="000000"/>
        </w:rPr>
        <w:t>ы</w:t>
      </w:r>
      <w:r>
        <w:rPr>
          <w:color w:val="000000"/>
        </w:rPr>
        <w:t xml:space="preserve"> </w:t>
      </w:r>
      <w:r w:rsidRPr="004B4DE2">
        <w:rPr>
          <w:color w:val="000000"/>
        </w:rPr>
        <w:t>бы</w:t>
      </w:r>
      <w:r>
        <w:rPr>
          <w:color w:val="000000"/>
        </w:rPr>
        <w:t xml:space="preserve"> </w:t>
      </w:r>
      <w:r w:rsidRPr="004B4DE2">
        <w:rPr>
          <w:color w:val="000000"/>
        </w:rPr>
        <w:t>видел</w:t>
      </w:r>
      <w:r>
        <w:rPr>
          <w:color w:val="000000"/>
        </w:rPr>
        <w:t xml:space="preserve"> </w:t>
      </w:r>
      <w:r w:rsidRPr="004B4DE2">
        <w:rPr>
          <w:color w:val="000000"/>
        </w:rPr>
        <w:t>е</w:t>
      </w:r>
      <w:r>
        <w:rPr>
          <w:color w:val="000000"/>
        </w:rPr>
        <w:t>ё</w:t>
      </w:r>
      <w:r w:rsidRPr="004B4DE2">
        <w:rPr>
          <w:color w:val="000000"/>
        </w:rPr>
        <w:t>.</w:t>
      </w:r>
      <w:r w:rsidRPr="00237714">
        <w:rPr>
          <w:rStyle w:val="apple-converted-space"/>
          <w:color w:val="000000"/>
        </w:rPr>
        <w:t xml:space="preserve"> </w:t>
      </w:r>
      <w:r>
        <w:rPr>
          <w:rStyle w:val="apple-converted-space"/>
          <w:color w:val="000000"/>
        </w:rPr>
        <w:t xml:space="preserve">В груди этой девушки </w:t>
      </w:r>
      <w:r w:rsidRPr="004B4DE2">
        <w:rPr>
          <w:color w:val="000000"/>
        </w:rPr>
        <w:t>вс</w:t>
      </w:r>
      <w:r>
        <w:rPr>
          <w:color w:val="000000"/>
        </w:rPr>
        <w:t xml:space="preserve">ё </w:t>
      </w:r>
      <w:r w:rsidRPr="004B4DE2">
        <w:rPr>
          <w:color w:val="000000"/>
        </w:rPr>
        <w:t>ещ</w:t>
      </w:r>
      <w:r>
        <w:rPr>
          <w:color w:val="000000"/>
        </w:rPr>
        <w:t xml:space="preserve">ё бушует </w:t>
      </w:r>
      <w:r w:rsidRPr="004B4DE2">
        <w:rPr>
          <w:color w:val="000000"/>
        </w:rPr>
        <w:t>гнев.</w:t>
      </w:r>
    </w:p>
    <w:p w:rsidR="00C571F9" w:rsidRDefault="00C571F9" w:rsidP="00C571F9">
      <w:pPr>
        <w:pStyle w:val="western"/>
        <w:shd w:val="clear" w:color="auto" w:fill="FFFFFF"/>
        <w:spacing w:before="0" w:after="0"/>
        <w:ind w:firstLine="461"/>
        <w:jc w:val="both"/>
        <w:rPr>
          <w:color w:val="000000"/>
        </w:rPr>
      </w:pPr>
      <w:r w:rsidRPr="00336D6F">
        <w:t>–</w:t>
      </w:r>
      <w:r>
        <w:t xml:space="preserve"> </w:t>
      </w:r>
      <w:r>
        <w:rPr>
          <w:color w:val="000000"/>
        </w:rPr>
        <w:t xml:space="preserve">О. </w:t>
      </w:r>
      <w:r w:rsidRPr="00336D6F">
        <w:t>–</w:t>
      </w:r>
      <w:r>
        <w:rPr>
          <w:color w:val="000000"/>
        </w:rPr>
        <w:t xml:space="preserve"> Он помолчал.</w:t>
      </w:r>
      <w:r>
        <w:rPr>
          <w:rStyle w:val="apple-converted-space"/>
          <w:color w:val="000000"/>
        </w:rPr>
        <w:t xml:space="preserve"> </w:t>
      </w:r>
      <w:r w:rsidRPr="00336D6F">
        <w:t>–</w:t>
      </w:r>
      <w:r>
        <w:t xml:space="preserve"> </w:t>
      </w:r>
      <w:r>
        <w:rPr>
          <w:color w:val="000000"/>
        </w:rPr>
        <w:t>А подарок?</w:t>
      </w:r>
    </w:p>
    <w:p w:rsidR="00C571F9" w:rsidRDefault="00C571F9" w:rsidP="00C571F9">
      <w:pPr>
        <w:pStyle w:val="western"/>
        <w:shd w:val="clear" w:color="auto" w:fill="FFFFFF"/>
        <w:spacing w:before="0" w:after="0"/>
        <w:ind w:firstLine="461"/>
        <w:jc w:val="both"/>
        <w:rPr>
          <w:color w:val="000000"/>
        </w:rPr>
      </w:pPr>
      <w:r w:rsidRPr="00336D6F">
        <w:t>–</w:t>
      </w:r>
      <w:r>
        <w:t xml:space="preserve"> </w:t>
      </w:r>
      <w:r>
        <w:rPr>
          <w:color w:val="000000"/>
        </w:rPr>
        <w:t>Возможно, в итоге она выкинет его в мусорку по дороге домой.</w:t>
      </w:r>
    </w:p>
    <w:p w:rsidR="00C571F9" w:rsidRDefault="00C571F9" w:rsidP="00C571F9">
      <w:pPr>
        <w:pStyle w:val="western"/>
        <w:shd w:val="clear" w:color="auto" w:fill="FFFFFF"/>
        <w:spacing w:before="0" w:after="0"/>
        <w:ind w:firstLine="461"/>
        <w:jc w:val="both"/>
        <w:rPr>
          <w:color w:val="000000"/>
        </w:rPr>
      </w:pPr>
      <w:r w:rsidRPr="00336D6F">
        <w:t>–</w:t>
      </w:r>
      <w:r>
        <w:t xml:space="preserve"> </w:t>
      </w:r>
      <w:r>
        <w:rPr>
          <w:color w:val="000000"/>
        </w:rPr>
        <w:t>Нет, точно нет.</w:t>
      </w:r>
      <w:r w:rsidRPr="00D14C8C">
        <w:t xml:space="preserve"> </w:t>
      </w:r>
      <w:r w:rsidRPr="00336D6F">
        <w:t>–</w:t>
      </w:r>
      <w:r>
        <w:rPr>
          <w:color w:val="000000"/>
        </w:rPr>
        <w:t xml:space="preserve"> Итан завёл двигатель и стал выезжать с парковки.</w:t>
      </w:r>
      <w:r>
        <w:rPr>
          <w:rStyle w:val="apple-converted-space"/>
          <w:color w:val="000000"/>
        </w:rPr>
        <w:t xml:space="preserve"> </w:t>
      </w:r>
      <w:r w:rsidRPr="00336D6F">
        <w:t>–</w:t>
      </w:r>
      <w:r>
        <w:t xml:space="preserve"> </w:t>
      </w:r>
      <w:r>
        <w:rPr>
          <w:color w:val="000000"/>
        </w:rPr>
        <w:t>Она всё ещё злится на тебя.</w:t>
      </w:r>
      <w:r>
        <w:rPr>
          <w:rStyle w:val="apple-converted-space"/>
          <w:color w:val="000000"/>
        </w:rPr>
        <w:t xml:space="preserve"> </w:t>
      </w:r>
      <w:r>
        <w:rPr>
          <w:color w:val="000000"/>
        </w:rPr>
        <w:t>Это хороший знак.</w:t>
      </w:r>
    </w:p>
    <w:p w:rsidR="00C571F9" w:rsidRDefault="00C571F9" w:rsidP="00C571F9">
      <w:pPr>
        <w:pStyle w:val="western"/>
        <w:shd w:val="clear" w:color="auto" w:fill="FFFFFF"/>
        <w:spacing w:before="0" w:after="0"/>
        <w:ind w:firstLine="461"/>
        <w:jc w:val="both"/>
        <w:rPr>
          <w:color w:val="000000"/>
        </w:rPr>
      </w:pPr>
      <w:r>
        <w:rPr>
          <w:color w:val="000000"/>
        </w:rPr>
        <w:t>М</w:t>
      </w:r>
      <w:r w:rsidRPr="004B4DE2">
        <w:rPr>
          <w:color w:val="000000"/>
        </w:rPr>
        <w:t>о</w:t>
      </w:r>
      <w:r>
        <w:rPr>
          <w:color w:val="000000"/>
        </w:rPr>
        <w:t xml:space="preserve">я </w:t>
      </w:r>
      <w:r w:rsidRPr="004B4DE2">
        <w:rPr>
          <w:color w:val="000000"/>
        </w:rPr>
        <w:t>рук</w:t>
      </w:r>
      <w:r>
        <w:rPr>
          <w:color w:val="000000"/>
        </w:rPr>
        <w:t>а, держащая р</w:t>
      </w:r>
      <w:r w:rsidRPr="004B4DE2">
        <w:rPr>
          <w:color w:val="000000"/>
        </w:rPr>
        <w:t>ем</w:t>
      </w:r>
      <w:r>
        <w:rPr>
          <w:color w:val="000000"/>
        </w:rPr>
        <w:t xml:space="preserve">ень </w:t>
      </w:r>
      <w:r w:rsidRPr="004B4DE2">
        <w:rPr>
          <w:color w:val="000000"/>
        </w:rPr>
        <w:t>безопасности</w:t>
      </w:r>
      <w:r>
        <w:rPr>
          <w:color w:val="000000"/>
        </w:rPr>
        <w:t>, замерла на полпути к замку</w:t>
      </w:r>
      <w:r w:rsidRPr="004B4DE2">
        <w:rPr>
          <w:color w:val="000000"/>
        </w:rPr>
        <w:t>.</w:t>
      </w:r>
      <w:r>
        <w:rPr>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r w:rsidRPr="00336D6F">
        <w:lastRenderedPageBreak/>
        <w:t>–</w:t>
      </w:r>
      <w:r>
        <w:t xml:space="preserve"> </w:t>
      </w:r>
      <w:r>
        <w:rPr>
          <w:color w:val="000000"/>
        </w:rPr>
        <w:t>Что</w:t>
      </w:r>
      <w:r w:rsidRPr="004B4DE2">
        <w:rPr>
          <w:color w:val="000000"/>
        </w:rPr>
        <w:t>?</w:t>
      </w:r>
      <w:r w:rsidRPr="00D14C8C">
        <w:t xml:space="preserve"> </w:t>
      </w:r>
      <w:r w:rsidRPr="00336D6F">
        <w:t>–</w:t>
      </w:r>
      <w:r>
        <w:rPr>
          <w:color w:val="000000"/>
        </w:rPr>
        <w:t xml:space="preserve"> </w:t>
      </w:r>
      <w:r w:rsidRPr="004B4DE2">
        <w:rPr>
          <w:color w:val="000000"/>
        </w:rPr>
        <w:t>Я</w:t>
      </w:r>
      <w:r>
        <w:rPr>
          <w:color w:val="000000"/>
        </w:rPr>
        <w:t xml:space="preserve"> </w:t>
      </w:r>
      <w:r w:rsidRPr="004B4DE2">
        <w:rPr>
          <w:color w:val="000000"/>
        </w:rPr>
        <w:t>бросил</w:t>
      </w:r>
      <w:r>
        <w:rPr>
          <w:color w:val="000000"/>
        </w:rPr>
        <w:t xml:space="preserve"> на него </w:t>
      </w:r>
      <w:r w:rsidRPr="004B4DE2">
        <w:rPr>
          <w:color w:val="000000"/>
        </w:rPr>
        <w:t>раздраженный</w:t>
      </w:r>
      <w:r>
        <w:rPr>
          <w:color w:val="000000"/>
        </w:rPr>
        <w:t xml:space="preserve"> </w:t>
      </w:r>
      <w:r w:rsidRPr="004B4DE2">
        <w:rPr>
          <w:color w:val="000000"/>
        </w:rPr>
        <w:t>взгляд.</w:t>
      </w:r>
      <w:r w:rsidRPr="00237714">
        <w:rPr>
          <w:rStyle w:val="apple-converted-space"/>
          <w:color w:val="000000"/>
        </w:rPr>
        <w:t xml:space="preserve"> </w:t>
      </w:r>
      <w:r w:rsidRPr="00336D6F">
        <w:t>–</w:t>
      </w:r>
      <w:r>
        <w:t xml:space="preserve"> Назови хоть одну причину, </w:t>
      </w:r>
      <w:r w:rsidRPr="004B4DE2">
        <w:rPr>
          <w:color w:val="000000"/>
        </w:rPr>
        <w:t>почему</w:t>
      </w:r>
      <w:r>
        <w:rPr>
          <w:color w:val="000000"/>
        </w:rPr>
        <w:t xml:space="preserve"> </w:t>
      </w:r>
      <w:r w:rsidRPr="004B4DE2">
        <w:rPr>
          <w:color w:val="000000"/>
        </w:rPr>
        <w:t>это</w:t>
      </w:r>
      <w:r>
        <w:rPr>
          <w:color w:val="000000"/>
        </w:rPr>
        <w:t xml:space="preserve"> </w:t>
      </w:r>
      <w:r w:rsidRPr="004B4DE2">
        <w:rPr>
          <w:color w:val="000000"/>
        </w:rPr>
        <w:t>хороший</w:t>
      </w:r>
      <w:r>
        <w:rPr>
          <w:color w:val="000000"/>
        </w:rPr>
        <w:t xml:space="preserve"> знак!</w:t>
      </w:r>
    </w:p>
    <w:p w:rsidR="00C571F9" w:rsidRPr="007846F4" w:rsidRDefault="00C571F9" w:rsidP="00C571F9">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Pr>
          <w:color w:val="000000"/>
        </w:rPr>
        <w:t>Без проблем</w:t>
      </w:r>
      <w:r w:rsidRPr="004B4DE2">
        <w:rPr>
          <w:color w:val="000000"/>
        </w:rPr>
        <w:t>.</w:t>
      </w:r>
      <w:r>
        <w:rPr>
          <w:color w:val="000000"/>
        </w:rPr>
        <w:t xml:space="preserve"> </w:t>
      </w:r>
      <w:r w:rsidRPr="00336D6F">
        <w:t>–</w:t>
      </w:r>
      <w:r>
        <w:rPr>
          <w:color w:val="000000"/>
        </w:rPr>
        <w:t xml:space="preserve"> </w:t>
      </w:r>
      <w:r w:rsidRPr="004B4DE2">
        <w:rPr>
          <w:color w:val="000000"/>
        </w:rPr>
        <w:t>Он</w:t>
      </w:r>
      <w:r>
        <w:rPr>
          <w:color w:val="000000"/>
        </w:rPr>
        <w:t xml:space="preserve"> </w:t>
      </w:r>
      <w:r w:rsidRPr="004B4DE2">
        <w:rPr>
          <w:color w:val="000000"/>
        </w:rPr>
        <w:t>включил</w:t>
      </w:r>
      <w:r>
        <w:rPr>
          <w:color w:val="000000"/>
        </w:rPr>
        <w:t xml:space="preserve"> </w:t>
      </w:r>
      <w:r w:rsidRPr="004B4DE2">
        <w:rPr>
          <w:color w:val="000000"/>
        </w:rPr>
        <w:t>правый</w:t>
      </w:r>
      <w:r w:rsidRPr="00316E06">
        <w:rPr>
          <w:color w:val="000000"/>
        </w:rPr>
        <w:t xml:space="preserve"> </w:t>
      </w:r>
      <w:r w:rsidRPr="004B4DE2">
        <w:rPr>
          <w:color w:val="000000"/>
        </w:rPr>
        <w:t>поворотник</w:t>
      </w:r>
      <w:r>
        <w:rPr>
          <w:color w:val="000000"/>
        </w:rPr>
        <w:t xml:space="preserve"> </w:t>
      </w:r>
      <w:r w:rsidRPr="004B4DE2">
        <w:rPr>
          <w:color w:val="000000"/>
        </w:rPr>
        <w:t>и</w:t>
      </w:r>
      <w:r>
        <w:rPr>
          <w:color w:val="000000"/>
        </w:rPr>
        <w:t xml:space="preserve"> повернул в сторону </w:t>
      </w:r>
      <w:r w:rsidRPr="004B4DE2">
        <w:rPr>
          <w:color w:val="000000"/>
        </w:rPr>
        <w:t>дом</w:t>
      </w:r>
      <w:r>
        <w:rPr>
          <w:color w:val="000000"/>
        </w:rPr>
        <w:t>а</w:t>
      </w:r>
      <w:r w:rsidRPr="004B4DE2">
        <w:rPr>
          <w:color w:val="000000"/>
        </w:rPr>
        <w:t>.</w:t>
      </w:r>
      <w:r w:rsidRPr="00237714">
        <w:rPr>
          <w:rStyle w:val="apple-converted-space"/>
          <w:color w:val="000000"/>
        </w:rPr>
        <w:t xml:space="preserve"> </w:t>
      </w:r>
      <w:r w:rsidRPr="00336D6F">
        <w:t>–</w:t>
      </w:r>
      <w:r>
        <w:t xml:space="preserve"> </w:t>
      </w:r>
      <w:r w:rsidRPr="004B4DE2">
        <w:rPr>
          <w:color w:val="000000"/>
        </w:rPr>
        <w:t>Она</w:t>
      </w:r>
      <w:r>
        <w:rPr>
          <w:color w:val="000000"/>
        </w:rPr>
        <w:t xml:space="preserve"> </w:t>
      </w:r>
      <w:r w:rsidRPr="004B4DE2">
        <w:rPr>
          <w:color w:val="000000"/>
        </w:rPr>
        <w:t>не</w:t>
      </w:r>
      <w:r>
        <w:rPr>
          <w:color w:val="000000"/>
        </w:rPr>
        <w:t xml:space="preserve"> раз</w:t>
      </w:r>
      <w:r w:rsidRPr="004B4DE2">
        <w:rPr>
          <w:color w:val="000000"/>
        </w:rPr>
        <w:t>гов</w:t>
      </w:r>
      <w:r>
        <w:rPr>
          <w:color w:val="000000"/>
        </w:rPr>
        <w:t>аривает с тобой</w:t>
      </w:r>
      <w:r w:rsidRPr="004B4DE2">
        <w:rPr>
          <w:color w:val="000000"/>
        </w:rPr>
        <w:t>,</w:t>
      </w:r>
      <w:r>
        <w:rPr>
          <w:color w:val="000000"/>
        </w:rPr>
        <w:t xml:space="preserve"> </w:t>
      </w:r>
      <w:r w:rsidRPr="004B4DE2">
        <w:rPr>
          <w:color w:val="000000"/>
        </w:rPr>
        <w:t>и</w:t>
      </w:r>
      <w:r>
        <w:rPr>
          <w:color w:val="000000"/>
        </w:rPr>
        <w:t xml:space="preserve"> </w:t>
      </w:r>
      <w:r w:rsidRPr="004B4DE2">
        <w:rPr>
          <w:color w:val="000000"/>
        </w:rPr>
        <w:t>она</w:t>
      </w:r>
      <w:r>
        <w:rPr>
          <w:color w:val="000000"/>
        </w:rPr>
        <w:t xml:space="preserve"> </w:t>
      </w:r>
      <w:r w:rsidRPr="004B4DE2">
        <w:rPr>
          <w:color w:val="000000"/>
        </w:rPr>
        <w:t>вс</w:t>
      </w:r>
      <w:r>
        <w:rPr>
          <w:color w:val="000000"/>
        </w:rPr>
        <w:t xml:space="preserve">ё </w:t>
      </w:r>
      <w:r w:rsidRPr="004B4DE2">
        <w:rPr>
          <w:color w:val="000000"/>
        </w:rPr>
        <w:t>ещ</w:t>
      </w:r>
      <w:r>
        <w:rPr>
          <w:color w:val="000000"/>
        </w:rPr>
        <w:t xml:space="preserve">ё </w:t>
      </w:r>
      <w:r w:rsidRPr="004B4DE2">
        <w:rPr>
          <w:color w:val="000000"/>
        </w:rPr>
        <w:t>з</w:t>
      </w:r>
      <w:r>
        <w:rPr>
          <w:color w:val="000000"/>
        </w:rPr>
        <w:t>лится</w:t>
      </w:r>
      <w:r w:rsidRPr="004B4DE2">
        <w:rPr>
          <w:color w:val="000000"/>
        </w:rPr>
        <w:t>.</w:t>
      </w:r>
      <w:r w:rsidRPr="00237714">
        <w:rPr>
          <w:rStyle w:val="apple-converted-space"/>
          <w:color w:val="000000"/>
        </w:rPr>
        <w:t xml:space="preserve"> </w:t>
      </w:r>
      <w:r w:rsidRPr="004B4DE2">
        <w:rPr>
          <w:color w:val="000000"/>
        </w:rPr>
        <w:t>Это</w:t>
      </w:r>
      <w:r>
        <w:rPr>
          <w:color w:val="000000"/>
        </w:rPr>
        <w:t xml:space="preserve"> </w:t>
      </w:r>
      <w:r w:rsidRPr="004B4DE2">
        <w:rPr>
          <w:color w:val="000000"/>
        </w:rPr>
        <w:t>означает,</w:t>
      </w:r>
      <w:r>
        <w:rPr>
          <w:color w:val="000000"/>
        </w:rPr>
        <w:t xml:space="preserve"> </w:t>
      </w:r>
      <w:r w:rsidRPr="004B4DE2">
        <w:rPr>
          <w:color w:val="000000"/>
        </w:rPr>
        <w:t>что</w:t>
      </w:r>
      <w:r>
        <w:rPr>
          <w:color w:val="000000"/>
        </w:rPr>
        <w:t xml:space="preserve"> </w:t>
      </w:r>
      <w:r w:rsidRPr="004B4DE2">
        <w:rPr>
          <w:color w:val="000000"/>
        </w:rPr>
        <w:t>она</w:t>
      </w:r>
      <w:r>
        <w:rPr>
          <w:color w:val="000000"/>
        </w:rPr>
        <w:t xml:space="preserve"> всё ещё </w:t>
      </w:r>
      <w:r w:rsidRPr="004B4DE2">
        <w:rPr>
          <w:color w:val="000000"/>
        </w:rPr>
        <w:t>не</w:t>
      </w:r>
      <w:r>
        <w:rPr>
          <w:color w:val="000000"/>
        </w:rPr>
        <w:t xml:space="preserve"> поставила на тебе крест</w:t>
      </w:r>
      <w:r w:rsidRPr="004B4DE2">
        <w:rPr>
          <w:color w:val="000000"/>
        </w:rPr>
        <w:t>.</w:t>
      </w:r>
      <w:r w:rsidRPr="00237714">
        <w:rPr>
          <w:rStyle w:val="apple-converted-space"/>
          <w:color w:val="000000"/>
        </w:rPr>
        <w:t xml:space="preserve"> </w:t>
      </w:r>
      <w:r>
        <w:rPr>
          <w:color w:val="000000"/>
        </w:rPr>
        <w:t>Т</w:t>
      </w:r>
      <w:r w:rsidRPr="004B4DE2">
        <w:rPr>
          <w:color w:val="000000"/>
        </w:rPr>
        <w:t>ы</w:t>
      </w:r>
      <w:r>
        <w:rPr>
          <w:color w:val="000000"/>
        </w:rPr>
        <w:t xml:space="preserve"> </w:t>
      </w:r>
      <w:r w:rsidRPr="004B4DE2">
        <w:rPr>
          <w:color w:val="000000"/>
        </w:rPr>
        <w:t>по-прежнему</w:t>
      </w:r>
      <w:r>
        <w:rPr>
          <w:color w:val="000000"/>
        </w:rPr>
        <w:t xml:space="preserve"> </w:t>
      </w:r>
      <w:r w:rsidRPr="004B4DE2">
        <w:rPr>
          <w:color w:val="000000"/>
        </w:rPr>
        <w:t>важ</w:t>
      </w:r>
      <w:r>
        <w:rPr>
          <w:color w:val="000000"/>
        </w:rPr>
        <w:t>е</w:t>
      </w:r>
      <w:r w:rsidRPr="004B4DE2">
        <w:rPr>
          <w:color w:val="000000"/>
        </w:rPr>
        <w:t>н</w:t>
      </w:r>
      <w:r>
        <w:rPr>
          <w:color w:val="000000"/>
        </w:rPr>
        <w:t xml:space="preserve"> </w:t>
      </w:r>
      <w:r w:rsidRPr="004B4DE2">
        <w:rPr>
          <w:color w:val="000000"/>
        </w:rPr>
        <w:t>для</w:t>
      </w:r>
      <w:r>
        <w:rPr>
          <w:color w:val="000000"/>
        </w:rPr>
        <w:t xml:space="preserve"> </w:t>
      </w:r>
      <w:r w:rsidRPr="004B4DE2">
        <w:rPr>
          <w:color w:val="000000"/>
        </w:rPr>
        <w:t>не</w:t>
      </w:r>
      <w:r>
        <w:rPr>
          <w:color w:val="000000"/>
        </w:rPr>
        <w:t>ё</w:t>
      </w:r>
      <w:r w:rsidRPr="004B4DE2">
        <w:rPr>
          <w:color w:val="000000"/>
        </w:rPr>
        <w:t>,</w:t>
      </w:r>
      <w:r>
        <w:rPr>
          <w:color w:val="000000"/>
        </w:rPr>
        <w:t xml:space="preserve"> </w:t>
      </w:r>
      <w:r w:rsidRPr="004B4DE2">
        <w:rPr>
          <w:color w:val="000000"/>
        </w:rPr>
        <w:t>поэтому</w:t>
      </w:r>
      <w:r>
        <w:rPr>
          <w:color w:val="000000"/>
        </w:rPr>
        <w:t xml:space="preserve">-то ей и </w:t>
      </w:r>
      <w:r w:rsidRPr="004B4DE2">
        <w:rPr>
          <w:color w:val="000000"/>
        </w:rPr>
        <w:t>больно.</w:t>
      </w:r>
      <w:r w:rsidRPr="00237714">
        <w:rPr>
          <w:rStyle w:val="apple-converted-space"/>
          <w:color w:val="000000"/>
        </w:rPr>
        <w:t xml:space="preserve"> </w:t>
      </w:r>
      <w:r>
        <w:rPr>
          <w:rStyle w:val="apple-converted-space"/>
          <w:color w:val="000000"/>
        </w:rPr>
        <w:t>Улавливаешь</w:t>
      </w:r>
      <w:r w:rsidRPr="004B4DE2">
        <w:rPr>
          <w:color w:val="000000"/>
        </w:rPr>
        <w:t>?</w:t>
      </w:r>
      <w:r>
        <w:rPr>
          <w:color w:val="000000"/>
        </w:rPr>
        <w:t xml:space="preserve"> </w:t>
      </w:r>
      <w:r w:rsidRPr="00336D6F">
        <w:t>–</w:t>
      </w:r>
      <w:r>
        <w:t xml:space="preserve"> </w:t>
      </w:r>
      <w:r w:rsidRPr="004B4DE2">
        <w:rPr>
          <w:color w:val="000000"/>
        </w:rPr>
        <w:t>Остано</w:t>
      </w:r>
      <w:r>
        <w:rPr>
          <w:color w:val="000000"/>
        </w:rPr>
        <w:t xml:space="preserve">вившись перед </w:t>
      </w:r>
      <w:r w:rsidRPr="004B4DE2">
        <w:rPr>
          <w:color w:val="000000"/>
        </w:rPr>
        <w:t>пешеходн</w:t>
      </w:r>
      <w:r>
        <w:rPr>
          <w:color w:val="000000"/>
        </w:rPr>
        <w:t xml:space="preserve">ым </w:t>
      </w:r>
      <w:r w:rsidRPr="004B4DE2">
        <w:rPr>
          <w:color w:val="000000"/>
        </w:rPr>
        <w:t>переход</w:t>
      </w:r>
      <w:r>
        <w:rPr>
          <w:color w:val="000000"/>
        </w:rPr>
        <w:t>ом</w:t>
      </w:r>
      <w:r w:rsidRPr="004B4DE2">
        <w:rPr>
          <w:color w:val="000000"/>
        </w:rPr>
        <w:t>,</w:t>
      </w:r>
      <w:r>
        <w:rPr>
          <w:color w:val="000000"/>
        </w:rPr>
        <w:t xml:space="preserve"> </w:t>
      </w:r>
      <w:r w:rsidRPr="004B4DE2">
        <w:rPr>
          <w:color w:val="000000"/>
        </w:rPr>
        <w:t>он</w:t>
      </w:r>
      <w:r>
        <w:rPr>
          <w:color w:val="000000"/>
        </w:rPr>
        <w:t xml:space="preserve"> пропустил </w:t>
      </w:r>
      <w:r w:rsidRPr="004B4DE2">
        <w:rPr>
          <w:color w:val="000000"/>
        </w:rPr>
        <w:t>несколько</w:t>
      </w:r>
      <w:r>
        <w:rPr>
          <w:color w:val="000000"/>
        </w:rPr>
        <w:t xml:space="preserve"> </w:t>
      </w:r>
      <w:r w:rsidRPr="004B4DE2">
        <w:rPr>
          <w:color w:val="000000"/>
        </w:rPr>
        <w:t>детей</w:t>
      </w:r>
      <w:r>
        <w:rPr>
          <w:color w:val="000000"/>
        </w:rPr>
        <w:t xml:space="preserve"> и опять поехал</w:t>
      </w:r>
      <w:r w:rsidRPr="004B4DE2">
        <w:rPr>
          <w:color w:val="000000"/>
        </w:rPr>
        <w:t>.</w:t>
      </w:r>
      <w:r w:rsidRPr="00237714">
        <w:rPr>
          <w:rStyle w:val="apple-converted-space"/>
          <w:color w:val="000000"/>
        </w:rPr>
        <w:t xml:space="preserve"> </w:t>
      </w:r>
      <w:r w:rsidRPr="00336D6F">
        <w:t>–</w:t>
      </w:r>
      <w:r>
        <w:t xml:space="preserve"> </w:t>
      </w:r>
      <w:r w:rsidRPr="004B4DE2">
        <w:rPr>
          <w:color w:val="000000"/>
        </w:rPr>
        <w:t>Теперь,</w:t>
      </w:r>
      <w:r>
        <w:rPr>
          <w:color w:val="000000"/>
        </w:rPr>
        <w:t xml:space="preserve"> предположим</w:t>
      </w:r>
      <w:r w:rsidRPr="004B4DE2">
        <w:rPr>
          <w:color w:val="000000"/>
        </w:rPr>
        <w:t>,</w:t>
      </w:r>
      <w:r>
        <w:rPr>
          <w:color w:val="000000"/>
        </w:rPr>
        <w:t xml:space="preserve"> </w:t>
      </w:r>
      <w:r w:rsidRPr="004B4DE2">
        <w:rPr>
          <w:color w:val="000000"/>
        </w:rPr>
        <w:t>она</w:t>
      </w:r>
      <w:r>
        <w:rPr>
          <w:color w:val="000000"/>
        </w:rPr>
        <w:t xml:space="preserve"> </w:t>
      </w:r>
      <w:r w:rsidRPr="004B4DE2">
        <w:rPr>
          <w:color w:val="000000"/>
        </w:rPr>
        <w:t>больше</w:t>
      </w:r>
      <w:r w:rsidRPr="007D1D47">
        <w:rPr>
          <w:color w:val="000000"/>
        </w:rPr>
        <w:t xml:space="preserve"> </w:t>
      </w:r>
      <w:r>
        <w:rPr>
          <w:color w:val="000000"/>
        </w:rPr>
        <w:t xml:space="preserve">на тебя </w:t>
      </w:r>
      <w:r w:rsidRPr="004B4DE2">
        <w:rPr>
          <w:color w:val="000000"/>
        </w:rPr>
        <w:t>не</w:t>
      </w:r>
      <w:r>
        <w:rPr>
          <w:color w:val="000000"/>
        </w:rPr>
        <w:t xml:space="preserve"> </w:t>
      </w:r>
      <w:r w:rsidRPr="004B4DE2">
        <w:rPr>
          <w:color w:val="000000"/>
        </w:rPr>
        <w:t>серди</w:t>
      </w:r>
      <w:r>
        <w:rPr>
          <w:color w:val="000000"/>
        </w:rPr>
        <w:t>тся</w:t>
      </w:r>
      <w:r w:rsidRPr="004B4DE2">
        <w:rPr>
          <w:color w:val="000000"/>
        </w:rPr>
        <w:t>,</w:t>
      </w:r>
      <w:r>
        <w:rPr>
          <w:color w:val="000000"/>
        </w:rPr>
        <w:t xml:space="preserve"> </w:t>
      </w:r>
      <w:r w:rsidRPr="004B4DE2">
        <w:rPr>
          <w:color w:val="000000"/>
        </w:rPr>
        <w:t>но</w:t>
      </w:r>
      <w:r>
        <w:rPr>
          <w:color w:val="000000"/>
        </w:rPr>
        <w:t xml:space="preserve"> </w:t>
      </w:r>
      <w:r w:rsidRPr="004B4DE2">
        <w:rPr>
          <w:color w:val="000000"/>
        </w:rPr>
        <w:t>до</w:t>
      </w:r>
      <w:r>
        <w:rPr>
          <w:color w:val="000000"/>
        </w:rPr>
        <w:t xml:space="preserve"> </w:t>
      </w:r>
      <w:r w:rsidRPr="004B4DE2">
        <w:rPr>
          <w:color w:val="000000"/>
        </w:rPr>
        <w:t>сих</w:t>
      </w:r>
      <w:r>
        <w:rPr>
          <w:color w:val="000000"/>
        </w:rPr>
        <w:t xml:space="preserve"> </w:t>
      </w:r>
      <w:r w:rsidRPr="004B4DE2">
        <w:rPr>
          <w:color w:val="000000"/>
        </w:rPr>
        <w:t>пор</w:t>
      </w:r>
      <w:r>
        <w:rPr>
          <w:color w:val="000000"/>
        </w:rPr>
        <w:t xml:space="preserve"> </w:t>
      </w:r>
      <w:r w:rsidRPr="004B4DE2">
        <w:rPr>
          <w:color w:val="000000"/>
        </w:rPr>
        <w:t>не</w:t>
      </w:r>
      <w:r>
        <w:rPr>
          <w:color w:val="000000"/>
        </w:rPr>
        <w:t xml:space="preserve"> хочет разговаривать с тобой</w:t>
      </w:r>
      <w:r w:rsidRPr="004B4DE2">
        <w:rPr>
          <w:color w:val="000000"/>
        </w:rPr>
        <w:t>.</w:t>
      </w:r>
      <w:r w:rsidRPr="00237714">
        <w:rPr>
          <w:rStyle w:val="apple-converted-space"/>
          <w:color w:val="000000"/>
        </w:rPr>
        <w:t xml:space="preserve"> </w:t>
      </w:r>
      <w:r>
        <w:rPr>
          <w:rStyle w:val="apple-converted-space"/>
          <w:color w:val="000000"/>
        </w:rPr>
        <w:t xml:space="preserve">Тогда бы это означало, </w:t>
      </w:r>
      <w:r w:rsidRPr="004B4DE2">
        <w:rPr>
          <w:color w:val="000000"/>
        </w:rPr>
        <w:t>что</w:t>
      </w:r>
      <w:r>
        <w:rPr>
          <w:color w:val="000000"/>
        </w:rPr>
        <w:t xml:space="preserve"> </w:t>
      </w:r>
      <w:r w:rsidRPr="004B4DE2">
        <w:rPr>
          <w:color w:val="000000"/>
        </w:rPr>
        <w:t>она</w:t>
      </w:r>
      <w:r>
        <w:rPr>
          <w:color w:val="000000"/>
        </w:rPr>
        <w:t xml:space="preserve"> выкинула тебя из головы </w:t>
      </w:r>
      <w:r w:rsidRPr="004B4DE2">
        <w:rPr>
          <w:color w:val="000000"/>
        </w:rPr>
        <w:t>и</w:t>
      </w:r>
      <w:r>
        <w:rPr>
          <w:color w:val="000000"/>
        </w:rPr>
        <w:t xml:space="preserve"> продолжает </w:t>
      </w:r>
      <w:r w:rsidRPr="004B4DE2">
        <w:rPr>
          <w:color w:val="000000"/>
        </w:rPr>
        <w:t>счастливо</w:t>
      </w:r>
      <w:r>
        <w:rPr>
          <w:color w:val="000000"/>
        </w:rPr>
        <w:t xml:space="preserve"> </w:t>
      </w:r>
      <w:r w:rsidRPr="004B4DE2">
        <w:rPr>
          <w:color w:val="000000"/>
        </w:rPr>
        <w:t>жить</w:t>
      </w:r>
      <w:r>
        <w:rPr>
          <w:color w:val="000000"/>
        </w:rPr>
        <w:t xml:space="preserve"> </w:t>
      </w:r>
      <w:r w:rsidRPr="004B4DE2">
        <w:rPr>
          <w:color w:val="000000"/>
        </w:rPr>
        <w:t>своей</w:t>
      </w:r>
      <w:r>
        <w:rPr>
          <w:color w:val="000000"/>
        </w:rPr>
        <w:t xml:space="preserve"> собственной </w:t>
      </w:r>
      <w:r w:rsidRPr="004B4DE2">
        <w:rPr>
          <w:color w:val="000000"/>
        </w:rPr>
        <w:t>жизнью</w:t>
      </w:r>
      <w:r>
        <w:rPr>
          <w:color w:val="000000"/>
        </w:rPr>
        <w:t>. Согласен</w:t>
      </w:r>
      <w:r w:rsidRPr="004B4DE2">
        <w:rPr>
          <w:color w:val="000000"/>
        </w:rPr>
        <w:t>?</w:t>
      </w:r>
      <w:r>
        <w:rPr>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proofErr w:type="gramStart"/>
      <w:r w:rsidRPr="004B4DE2">
        <w:rPr>
          <w:color w:val="000000"/>
        </w:rPr>
        <w:t>Я</w:t>
      </w:r>
      <w:proofErr w:type="gramEnd"/>
      <w:r>
        <w:rPr>
          <w:color w:val="000000"/>
        </w:rPr>
        <w:t xml:space="preserve"> молча </w:t>
      </w:r>
      <w:r w:rsidRPr="004B4DE2">
        <w:rPr>
          <w:color w:val="000000"/>
        </w:rPr>
        <w:t>уставился</w:t>
      </w:r>
      <w:r>
        <w:rPr>
          <w:color w:val="000000"/>
        </w:rPr>
        <w:t xml:space="preserve"> </w:t>
      </w:r>
      <w:r w:rsidRPr="004B4DE2">
        <w:rPr>
          <w:color w:val="000000"/>
        </w:rPr>
        <w:t>на</w:t>
      </w:r>
      <w:r>
        <w:rPr>
          <w:color w:val="000000"/>
        </w:rPr>
        <w:t xml:space="preserve"> И</w:t>
      </w:r>
      <w:r w:rsidRPr="004B4DE2">
        <w:rPr>
          <w:color w:val="000000"/>
        </w:rPr>
        <w:t>тана.</w:t>
      </w:r>
      <w:r w:rsidRPr="00237714">
        <w:rPr>
          <w:rStyle w:val="apple-converted-space"/>
          <w:color w:val="000000"/>
        </w:rPr>
        <w:t xml:space="preserve"> </w:t>
      </w:r>
      <w:r w:rsidRPr="004B4DE2">
        <w:rPr>
          <w:color w:val="000000"/>
        </w:rPr>
        <w:t>Может</w:t>
      </w:r>
      <w:r>
        <w:rPr>
          <w:color w:val="000000"/>
        </w:rPr>
        <w:t xml:space="preserve"> </w:t>
      </w:r>
      <w:r w:rsidRPr="004B4DE2">
        <w:rPr>
          <w:color w:val="000000"/>
        </w:rPr>
        <w:t>быть,</w:t>
      </w:r>
      <w:r>
        <w:rPr>
          <w:color w:val="000000"/>
        </w:rPr>
        <w:t xml:space="preserve"> </w:t>
      </w:r>
      <w:r w:rsidRPr="004B4DE2">
        <w:rPr>
          <w:color w:val="000000"/>
        </w:rPr>
        <w:t>он</w:t>
      </w:r>
      <w:r>
        <w:rPr>
          <w:color w:val="000000"/>
        </w:rPr>
        <w:t xml:space="preserve"> </w:t>
      </w:r>
      <w:r w:rsidRPr="004B4DE2">
        <w:rPr>
          <w:color w:val="000000"/>
        </w:rPr>
        <w:t>прав?</w:t>
      </w:r>
      <w:r w:rsidRPr="00237714">
        <w:rPr>
          <w:rStyle w:val="apple-converted-space"/>
          <w:color w:val="000000"/>
        </w:rPr>
        <w:t xml:space="preserve"> </w:t>
      </w:r>
      <w:r>
        <w:rPr>
          <w:rStyle w:val="apple-converted-space"/>
          <w:color w:val="000000"/>
        </w:rPr>
        <w:t>Мне понравилась эта мысль</w:t>
      </w:r>
      <w:r w:rsidRPr="004B4DE2">
        <w:rPr>
          <w:color w:val="000000"/>
        </w:rPr>
        <w:t>,</w:t>
      </w:r>
      <w:r>
        <w:rPr>
          <w:color w:val="000000"/>
        </w:rPr>
        <w:t xml:space="preserve"> </w:t>
      </w:r>
      <w:r w:rsidRPr="004B4DE2">
        <w:rPr>
          <w:color w:val="000000"/>
        </w:rPr>
        <w:t>но</w:t>
      </w:r>
      <w:r>
        <w:rPr>
          <w:color w:val="000000"/>
        </w:rPr>
        <w:t xml:space="preserve"> она </w:t>
      </w:r>
      <w:r w:rsidRPr="004B4DE2">
        <w:rPr>
          <w:color w:val="000000"/>
        </w:rPr>
        <w:t>не</w:t>
      </w:r>
      <w:r>
        <w:rPr>
          <w:color w:val="000000"/>
        </w:rPr>
        <w:t xml:space="preserve"> </w:t>
      </w:r>
      <w:r w:rsidRPr="004B4DE2">
        <w:rPr>
          <w:color w:val="000000"/>
        </w:rPr>
        <w:t>облегчи</w:t>
      </w:r>
      <w:r>
        <w:rPr>
          <w:color w:val="000000"/>
        </w:rPr>
        <w:t xml:space="preserve">ла </w:t>
      </w:r>
      <w:r w:rsidRPr="004B4DE2">
        <w:rPr>
          <w:color w:val="000000"/>
        </w:rPr>
        <w:t>ужасн</w:t>
      </w:r>
      <w:r>
        <w:rPr>
          <w:color w:val="000000"/>
        </w:rPr>
        <w:t xml:space="preserve">ую </w:t>
      </w:r>
      <w:r w:rsidRPr="004B4DE2">
        <w:rPr>
          <w:color w:val="000000"/>
        </w:rPr>
        <w:t>боль</w:t>
      </w:r>
      <w:r>
        <w:rPr>
          <w:color w:val="000000"/>
        </w:rPr>
        <w:t xml:space="preserve"> </w:t>
      </w:r>
      <w:r w:rsidRPr="004B4DE2">
        <w:rPr>
          <w:color w:val="000000"/>
        </w:rPr>
        <w:t>в</w:t>
      </w:r>
      <w:r>
        <w:rPr>
          <w:color w:val="000000"/>
        </w:rPr>
        <w:t xml:space="preserve"> моей </w:t>
      </w:r>
      <w:r w:rsidRPr="004B4DE2">
        <w:rPr>
          <w:color w:val="000000"/>
        </w:rPr>
        <w:t>груди.</w:t>
      </w:r>
      <w:r w:rsidRPr="00237714">
        <w:rPr>
          <w:rStyle w:val="apple-converted-space"/>
          <w:color w:val="000000"/>
        </w:rPr>
        <w:t xml:space="preserve"> </w:t>
      </w:r>
      <w:r>
        <w:rPr>
          <w:color w:val="000000"/>
        </w:rPr>
        <w:t xml:space="preserve">Эта </w:t>
      </w:r>
      <w:r w:rsidRPr="004B4DE2">
        <w:rPr>
          <w:color w:val="000000"/>
        </w:rPr>
        <w:t>запутанн</w:t>
      </w:r>
      <w:r>
        <w:rPr>
          <w:color w:val="000000"/>
        </w:rPr>
        <w:t xml:space="preserve">ая </w:t>
      </w:r>
      <w:r w:rsidRPr="004B4DE2">
        <w:rPr>
          <w:color w:val="000000"/>
        </w:rPr>
        <w:t>ситуаци</w:t>
      </w:r>
      <w:r>
        <w:rPr>
          <w:color w:val="000000"/>
        </w:rPr>
        <w:t>я совершенно никак не разрешилась</w:t>
      </w:r>
      <w:r w:rsidRPr="004B4DE2">
        <w:rPr>
          <w:color w:val="000000"/>
        </w:rPr>
        <w:t>.</w:t>
      </w:r>
      <w:r w:rsidRPr="00237714">
        <w:rPr>
          <w:rStyle w:val="apple-converted-space"/>
          <w:color w:val="000000"/>
        </w:rPr>
        <w:t xml:space="preserve"> </w:t>
      </w:r>
      <w:r w:rsidRPr="004B4DE2">
        <w:rPr>
          <w:color w:val="000000"/>
        </w:rPr>
        <w:t>Как</w:t>
      </w:r>
      <w:r>
        <w:rPr>
          <w:color w:val="000000"/>
        </w:rPr>
        <w:t xml:space="preserve"> </w:t>
      </w:r>
      <w:r w:rsidRPr="004B4DE2">
        <w:rPr>
          <w:color w:val="000000"/>
        </w:rPr>
        <w:t>долго</w:t>
      </w:r>
      <w:r>
        <w:rPr>
          <w:color w:val="000000"/>
        </w:rPr>
        <w:t xml:space="preserve"> </w:t>
      </w:r>
      <w:r w:rsidRPr="004B4DE2">
        <w:rPr>
          <w:color w:val="000000"/>
        </w:rPr>
        <w:t>я</w:t>
      </w:r>
      <w:r>
        <w:rPr>
          <w:color w:val="000000"/>
        </w:rPr>
        <w:t xml:space="preserve"> </w:t>
      </w:r>
      <w:r w:rsidRPr="004B4DE2">
        <w:rPr>
          <w:color w:val="000000"/>
        </w:rPr>
        <w:t>должен</w:t>
      </w:r>
      <w:r>
        <w:rPr>
          <w:color w:val="000000"/>
        </w:rPr>
        <w:t xml:space="preserve"> </w:t>
      </w:r>
      <w:r w:rsidRPr="004B4DE2">
        <w:rPr>
          <w:color w:val="000000"/>
        </w:rPr>
        <w:t>терпеть</w:t>
      </w:r>
      <w:r>
        <w:rPr>
          <w:color w:val="000000"/>
        </w:rPr>
        <w:t xml:space="preserve"> нежелание </w:t>
      </w:r>
      <w:r w:rsidRPr="00060594">
        <w:rPr>
          <w:color w:val="000000"/>
        </w:rPr>
        <w:t xml:space="preserve">Сью </w:t>
      </w:r>
      <w:r>
        <w:rPr>
          <w:color w:val="000000"/>
        </w:rPr>
        <w:t>общаться со мной</w:t>
      </w:r>
      <w:r w:rsidRPr="004B4DE2">
        <w:rPr>
          <w:color w:val="000000"/>
        </w:rPr>
        <w:t>?</w:t>
      </w:r>
      <w:r w:rsidRPr="00237714">
        <w:rPr>
          <w:rStyle w:val="apple-converted-space"/>
          <w:color w:val="000000"/>
        </w:rPr>
        <w:t xml:space="preserve"> </w:t>
      </w:r>
      <w:r w:rsidRPr="004B4DE2">
        <w:rPr>
          <w:color w:val="000000"/>
        </w:rPr>
        <w:t>Это</w:t>
      </w:r>
      <w:r>
        <w:rPr>
          <w:color w:val="000000"/>
        </w:rPr>
        <w:t xml:space="preserve"> </w:t>
      </w:r>
      <w:r w:rsidRPr="004B4DE2">
        <w:rPr>
          <w:color w:val="000000"/>
        </w:rPr>
        <w:t>нер</w:t>
      </w:r>
      <w:r>
        <w:rPr>
          <w:color w:val="000000"/>
        </w:rPr>
        <w:t>вировало</w:t>
      </w:r>
      <w:r w:rsidRPr="004B4DE2">
        <w:rPr>
          <w:color w:val="000000"/>
        </w:rPr>
        <w:t>...</w:t>
      </w:r>
      <w:r>
        <w:rPr>
          <w:color w:val="000000"/>
        </w:rPr>
        <w:t xml:space="preserve"> </w:t>
      </w:r>
      <w:r w:rsidRPr="004B4DE2">
        <w:rPr>
          <w:color w:val="000000"/>
        </w:rPr>
        <w:t>и</w:t>
      </w:r>
      <w:r>
        <w:rPr>
          <w:color w:val="000000"/>
        </w:rPr>
        <w:t xml:space="preserve"> </w:t>
      </w:r>
      <w:r w:rsidRPr="004B4DE2">
        <w:rPr>
          <w:color w:val="000000"/>
        </w:rPr>
        <w:t>так,</w:t>
      </w:r>
      <w:r>
        <w:rPr>
          <w:color w:val="000000"/>
        </w:rPr>
        <w:t xml:space="preserve"> </w:t>
      </w:r>
      <w:r w:rsidRPr="004B4DE2">
        <w:rPr>
          <w:color w:val="000000"/>
        </w:rPr>
        <w:t>так</w:t>
      </w:r>
      <w:r>
        <w:rPr>
          <w:color w:val="000000"/>
        </w:rPr>
        <w:t xml:space="preserve"> </w:t>
      </w:r>
      <w:r w:rsidRPr="004B4DE2">
        <w:rPr>
          <w:color w:val="000000"/>
        </w:rPr>
        <w:t>утом</w:t>
      </w:r>
      <w:r>
        <w:rPr>
          <w:color w:val="000000"/>
        </w:rPr>
        <w:t>ляло</w:t>
      </w:r>
      <w:r w:rsidRPr="004B4DE2">
        <w:rPr>
          <w:color w:val="000000"/>
        </w:rPr>
        <w:t>.</w:t>
      </w:r>
      <w:r w:rsidRPr="00237714">
        <w:rPr>
          <w:rStyle w:val="apple-converted-space"/>
          <w:color w:val="000000"/>
        </w:rPr>
        <w:t xml:space="preserve"> </w:t>
      </w:r>
      <w:r>
        <w:rPr>
          <w:rStyle w:val="apple-converted-space"/>
          <w:color w:val="000000"/>
        </w:rPr>
        <w:t xml:space="preserve">Нельзя ли перемотать немного вперёд </w:t>
      </w:r>
      <w:r w:rsidRPr="004B4DE2">
        <w:rPr>
          <w:color w:val="000000"/>
        </w:rPr>
        <w:t>до</w:t>
      </w:r>
      <w:r>
        <w:rPr>
          <w:color w:val="000000"/>
        </w:rPr>
        <w:t xml:space="preserve"> конца ссоры, до </w:t>
      </w:r>
      <w:r w:rsidRPr="004B4DE2">
        <w:rPr>
          <w:color w:val="000000"/>
        </w:rPr>
        <w:t>момент</w:t>
      </w:r>
      <w:r>
        <w:rPr>
          <w:color w:val="000000"/>
        </w:rPr>
        <w:t xml:space="preserve">а, когда </w:t>
      </w:r>
      <w:r w:rsidRPr="004B4DE2">
        <w:rPr>
          <w:color w:val="000000"/>
        </w:rPr>
        <w:t>она</w:t>
      </w:r>
      <w:r>
        <w:rPr>
          <w:color w:val="000000"/>
        </w:rPr>
        <w:t xml:space="preserve"> </w:t>
      </w:r>
      <w:r w:rsidRPr="004B4DE2">
        <w:rPr>
          <w:color w:val="000000"/>
        </w:rPr>
        <w:t>появ</w:t>
      </w:r>
      <w:r>
        <w:rPr>
          <w:color w:val="000000"/>
        </w:rPr>
        <w:t xml:space="preserve">ится </w:t>
      </w:r>
      <w:r w:rsidRPr="004B4DE2">
        <w:rPr>
          <w:color w:val="000000"/>
        </w:rPr>
        <w:t>на</w:t>
      </w:r>
      <w:r>
        <w:rPr>
          <w:color w:val="000000"/>
        </w:rPr>
        <w:t xml:space="preserve"> </w:t>
      </w:r>
      <w:r w:rsidRPr="004B4DE2">
        <w:rPr>
          <w:color w:val="000000"/>
        </w:rPr>
        <w:t>мо</w:t>
      </w:r>
      <w:r>
        <w:rPr>
          <w:color w:val="000000"/>
        </w:rPr>
        <w:t>ё</w:t>
      </w:r>
      <w:r w:rsidRPr="004B4DE2">
        <w:rPr>
          <w:color w:val="000000"/>
        </w:rPr>
        <w:t>м</w:t>
      </w:r>
      <w:r>
        <w:rPr>
          <w:color w:val="000000"/>
        </w:rPr>
        <w:t xml:space="preserve"> </w:t>
      </w:r>
      <w:r w:rsidRPr="004B4DE2">
        <w:rPr>
          <w:color w:val="000000"/>
        </w:rPr>
        <w:t>пороге,</w:t>
      </w:r>
      <w:r>
        <w:rPr>
          <w:color w:val="000000"/>
        </w:rPr>
        <w:t xml:space="preserve"> </w:t>
      </w:r>
      <w:r w:rsidRPr="004B4DE2">
        <w:rPr>
          <w:color w:val="000000"/>
        </w:rPr>
        <w:t>готов</w:t>
      </w:r>
      <w:r>
        <w:rPr>
          <w:color w:val="000000"/>
        </w:rPr>
        <w:t xml:space="preserve">ая </w:t>
      </w:r>
      <w:r w:rsidRPr="004B4DE2">
        <w:rPr>
          <w:color w:val="000000"/>
        </w:rPr>
        <w:t>простить</w:t>
      </w:r>
      <w:r>
        <w:rPr>
          <w:color w:val="000000"/>
        </w:rPr>
        <w:t xml:space="preserve"> </w:t>
      </w:r>
      <w:r w:rsidRPr="004B4DE2">
        <w:rPr>
          <w:color w:val="000000"/>
        </w:rPr>
        <w:t>меня?</w:t>
      </w:r>
    </w:p>
    <w:p w:rsidR="00C571F9" w:rsidRPr="007846F4" w:rsidRDefault="00C571F9" w:rsidP="00C571F9">
      <w:pPr>
        <w:pStyle w:val="western"/>
        <w:shd w:val="clear" w:color="auto" w:fill="FFFFFF"/>
        <w:spacing w:before="0" w:after="0"/>
        <w:ind w:firstLine="461"/>
        <w:jc w:val="both"/>
        <w:rPr>
          <w:color w:val="000000"/>
        </w:rPr>
      </w:pPr>
      <w:r>
        <w:rPr>
          <w:color w:val="000000"/>
        </w:rPr>
        <w:t xml:space="preserve">Конечно, уже </w:t>
      </w:r>
      <w:r w:rsidRPr="004B4DE2">
        <w:rPr>
          <w:color w:val="000000"/>
        </w:rPr>
        <w:t>немного</w:t>
      </w:r>
      <w:r>
        <w:rPr>
          <w:color w:val="000000"/>
        </w:rPr>
        <w:t xml:space="preserve"> </w:t>
      </w:r>
      <w:r w:rsidRPr="004B4DE2">
        <w:rPr>
          <w:color w:val="000000"/>
        </w:rPr>
        <w:t>поздно,</w:t>
      </w:r>
      <w:r>
        <w:rPr>
          <w:color w:val="000000"/>
        </w:rPr>
        <w:t xml:space="preserve"> </w:t>
      </w:r>
      <w:r w:rsidRPr="004B4DE2">
        <w:rPr>
          <w:color w:val="000000"/>
        </w:rPr>
        <w:t>но</w:t>
      </w:r>
      <w:r>
        <w:rPr>
          <w:color w:val="000000"/>
        </w:rPr>
        <w:t xml:space="preserve"> </w:t>
      </w:r>
      <w:r w:rsidRPr="004B4DE2">
        <w:rPr>
          <w:color w:val="000000"/>
        </w:rPr>
        <w:t>это</w:t>
      </w:r>
      <w:r>
        <w:rPr>
          <w:color w:val="000000"/>
        </w:rPr>
        <w:t xml:space="preserve"> </w:t>
      </w:r>
      <w:r w:rsidRPr="004B4DE2">
        <w:rPr>
          <w:color w:val="000000"/>
        </w:rPr>
        <w:t>мо</w:t>
      </w:r>
      <w:r>
        <w:rPr>
          <w:color w:val="000000"/>
        </w:rPr>
        <w:t>ё самое заветное желание на Рождество</w:t>
      </w:r>
      <w:r w:rsidRPr="004B4DE2">
        <w:rPr>
          <w:color w:val="000000"/>
        </w:rPr>
        <w:t>.</w:t>
      </w:r>
    </w:p>
    <w:p w:rsidR="00C571F9" w:rsidRPr="007846F4" w:rsidRDefault="00C571F9" w:rsidP="00C571F9">
      <w:pPr>
        <w:pStyle w:val="western"/>
        <w:shd w:val="clear" w:color="auto" w:fill="FFFFFF"/>
        <w:spacing w:before="0" w:after="0"/>
        <w:jc w:val="both"/>
        <w:rPr>
          <w:color w:val="FF0000"/>
        </w:rPr>
      </w:pPr>
    </w:p>
    <w:p w:rsidR="00C571F9" w:rsidRPr="00762066" w:rsidRDefault="00C571F9" w:rsidP="00C571F9">
      <w:pPr>
        <w:pStyle w:val="western"/>
        <w:shd w:val="clear" w:color="auto" w:fill="FFFFFF"/>
        <w:spacing w:before="0" w:after="0"/>
        <w:jc w:val="center"/>
        <w:rPr>
          <w:b/>
        </w:rPr>
      </w:pPr>
      <w:r w:rsidRPr="00762066">
        <w:rPr>
          <w:b/>
          <w:sz w:val="32"/>
        </w:rPr>
        <w:t>***</w:t>
      </w:r>
    </w:p>
    <w:p w:rsidR="00C571F9" w:rsidRPr="000263BB" w:rsidRDefault="00C571F9" w:rsidP="00C571F9">
      <w:pPr>
        <w:pStyle w:val="western"/>
        <w:shd w:val="clear" w:color="auto" w:fill="FFFFFF"/>
        <w:spacing w:before="0" w:after="0"/>
        <w:jc w:val="both"/>
        <w:rPr>
          <w:color w:val="FF0000"/>
        </w:rPr>
      </w:pPr>
    </w:p>
    <w:p w:rsidR="00C571F9" w:rsidRPr="009866ED" w:rsidRDefault="00C571F9" w:rsidP="00C571F9">
      <w:pPr>
        <w:pStyle w:val="western"/>
        <w:shd w:val="clear" w:color="auto" w:fill="FFFFFF"/>
        <w:spacing w:before="0" w:after="0"/>
        <w:ind w:firstLine="426"/>
        <w:jc w:val="both"/>
        <w:rPr>
          <w:color w:val="000000"/>
        </w:rPr>
      </w:pPr>
      <w:r w:rsidRPr="009866ED">
        <w:rPr>
          <w:color w:val="000000"/>
        </w:rPr>
        <w:t>Излишне упоминать, что моё рождественское желание не сбылось.</w:t>
      </w:r>
    </w:p>
    <w:p w:rsidR="00C571F9" w:rsidRPr="009866ED" w:rsidRDefault="00C571F9" w:rsidP="00C571F9">
      <w:pPr>
        <w:pStyle w:val="western"/>
        <w:shd w:val="clear" w:color="auto" w:fill="FFFFFF"/>
        <w:spacing w:before="0" w:after="0"/>
        <w:ind w:firstLine="461"/>
        <w:jc w:val="both"/>
        <w:rPr>
          <w:color w:val="000000"/>
        </w:rPr>
      </w:pPr>
      <w:r w:rsidRPr="009866ED">
        <w:rPr>
          <w:color w:val="000000"/>
        </w:rPr>
        <w:t>Утром двадцать четвертого мы всей семьёй украшали ёлку и положили под неё подарки друг другу.</w:t>
      </w:r>
      <w:r w:rsidRPr="009866ED">
        <w:rPr>
          <w:rStyle w:val="apple-converted-space"/>
          <w:color w:val="000000"/>
        </w:rPr>
        <w:t xml:space="preserve"> </w:t>
      </w:r>
      <w:r w:rsidRPr="009866ED">
        <w:rPr>
          <w:color w:val="000000"/>
        </w:rPr>
        <w:t>Когда мой взгляд остановился на небольшой коробочке для мамы, я не мог не задаться вопросом, положила ли Сью мой подарок под свою ёлку?</w:t>
      </w:r>
      <w:r w:rsidRPr="009866ED">
        <w:rPr>
          <w:rStyle w:val="apple-converted-space"/>
          <w:color w:val="000000"/>
        </w:rPr>
        <w:t xml:space="preserve"> </w:t>
      </w:r>
      <w:r w:rsidRPr="009866ED">
        <w:rPr>
          <w:color w:val="000000"/>
        </w:rPr>
        <w:t>И когда завтра она проснётся, развернёт подарок и достанет браслет... станет ли она носить его?</w:t>
      </w:r>
    </w:p>
    <w:p w:rsidR="00C571F9" w:rsidRPr="009866ED" w:rsidRDefault="00C571F9" w:rsidP="00C571F9">
      <w:pPr>
        <w:pStyle w:val="western"/>
        <w:shd w:val="clear" w:color="auto" w:fill="FFFFFF"/>
        <w:spacing w:before="0" w:after="0"/>
        <w:ind w:firstLine="461"/>
        <w:jc w:val="both"/>
        <w:rPr>
          <w:color w:val="000000"/>
        </w:rPr>
      </w:pPr>
      <w:r w:rsidRPr="009866ED">
        <w:rPr>
          <w:color w:val="000000"/>
        </w:rPr>
        <w:t>Я попытался избавиться от мучавших меня мыслей о Сью и пошёл на кухню помочь маме приготовить огромную индейку на вечер.</w:t>
      </w:r>
      <w:r w:rsidRPr="009866ED">
        <w:rPr>
          <w:rStyle w:val="apple-converted-space"/>
          <w:color w:val="000000"/>
        </w:rPr>
        <w:t xml:space="preserve"> </w:t>
      </w:r>
      <w:r w:rsidRPr="009866ED">
        <w:rPr>
          <w:color w:val="000000"/>
        </w:rPr>
        <w:t xml:space="preserve">Как и каждый год, </w:t>
      </w:r>
      <w:proofErr w:type="gramStart"/>
      <w:r w:rsidRPr="009866ED">
        <w:rPr>
          <w:color w:val="000000"/>
        </w:rPr>
        <w:t>мои</w:t>
      </w:r>
      <w:proofErr w:type="gramEnd"/>
      <w:r w:rsidRPr="009866ED">
        <w:rPr>
          <w:color w:val="000000"/>
        </w:rPr>
        <w:t xml:space="preserve"> дедушка с бабушкой приехали к нам отмечать Сочельник.</w:t>
      </w:r>
      <w:r w:rsidRPr="009866ED">
        <w:rPr>
          <w:rStyle w:val="apple-converted-space"/>
          <w:color w:val="000000"/>
        </w:rPr>
        <w:t xml:space="preserve"> </w:t>
      </w:r>
      <w:r w:rsidRPr="009866ED">
        <w:rPr>
          <w:color w:val="000000"/>
        </w:rPr>
        <w:t>Было здорово немного отвлечься дома: рассказать в деталях бабушке о моей удивительной победе на последней игре в баскетбол и понаблюдать, как дедушка с Итаном пытается разобраться, как играть в гольф на приставке.</w:t>
      </w:r>
      <w:r w:rsidRPr="009866ED">
        <w:rPr>
          <w:rStyle w:val="apple-converted-space"/>
          <w:color w:val="000000"/>
        </w:rPr>
        <w:t xml:space="preserve"> После обеда о</w:t>
      </w:r>
      <w:r w:rsidRPr="009866ED">
        <w:rPr>
          <w:color w:val="000000"/>
        </w:rPr>
        <w:t>ни ещё долго оставались у нас, и мы собрались в гостиной и вместе спели несколько рождественских песен, а бабушка играла на флейте, которую она всегда брала с собой на праздник.</w:t>
      </w:r>
    </w:p>
    <w:p w:rsidR="00C571F9" w:rsidRPr="009866ED" w:rsidRDefault="00C571F9" w:rsidP="00C571F9">
      <w:pPr>
        <w:pStyle w:val="western"/>
        <w:shd w:val="clear" w:color="auto" w:fill="FFFFFF"/>
        <w:spacing w:before="0" w:after="0"/>
        <w:ind w:firstLine="461"/>
        <w:jc w:val="both"/>
        <w:rPr>
          <w:color w:val="000000"/>
        </w:rPr>
      </w:pPr>
      <w:r w:rsidRPr="009866ED">
        <w:rPr>
          <w:color w:val="000000"/>
        </w:rPr>
        <w:t>Итан, казалось, был счастлив.</w:t>
      </w:r>
      <w:r w:rsidRPr="009866ED">
        <w:rPr>
          <w:rStyle w:val="apple-converted-space"/>
          <w:color w:val="000000"/>
        </w:rPr>
        <w:t xml:space="preserve"> </w:t>
      </w:r>
      <w:r w:rsidRPr="009866ED">
        <w:rPr>
          <w:color w:val="000000"/>
        </w:rPr>
        <w:t>Он много улыбался и целый день шутил.</w:t>
      </w:r>
      <w:r w:rsidRPr="009866ED">
        <w:rPr>
          <w:rStyle w:val="apple-converted-space"/>
          <w:color w:val="000000"/>
        </w:rPr>
        <w:t xml:space="preserve"> </w:t>
      </w:r>
      <w:r w:rsidRPr="009866ED">
        <w:rPr>
          <w:color w:val="000000"/>
        </w:rPr>
        <w:t>Но от меня не ускользнуло, что он также часто проверял свой телефон.</w:t>
      </w:r>
      <w:r w:rsidRPr="009866ED">
        <w:rPr>
          <w:rStyle w:val="apple-converted-space"/>
          <w:color w:val="000000"/>
        </w:rPr>
        <w:t xml:space="preserve"> Всякий</w:t>
      </w:r>
      <w:r w:rsidRPr="009866ED">
        <w:rPr>
          <w:color w:val="000000"/>
        </w:rPr>
        <w:t xml:space="preserve"> раз, когда он его убирал, от него убывала частичка радости.</w:t>
      </w:r>
    </w:p>
    <w:p w:rsidR="00C571F9" w:rsidRPr="009866ED" w:rsidRDefault="00C571F9" w:rsidP="00C571F9">
      <w:pPr>
        <w:pStyle w:val="western"/>
        <w:shd w:val="clear" w:color="auto" w:fill="FFFFFF"/>
        <w:spacing w:before="0" w:after="0"/>
        <w:ind w:firstLine="461"/>
        <w:jc w:val="both"/>
        <w:rPr>
          <w:color w:val="000000"/>
        </w:rPr>
      </w:pPr>
      <w:r w:rsidRPr="009866ED">
        <w:rPr>
          <w:color w:val="000000"/>
        </w:rPr>
        <w:t>Как ни странно, я делал то же самое.</w:t>
      </w:r>
      <w:r w:rsidRPr="009866ED">
        <w:rPr>
          <w:rStyle w:val="apple-converted-space"/>
          <w:color w:val="000000"/>
        </w:rPr>
        <w:t xml:space="preserve"> Ч</w:t>
      </w:r>
      <w:r w:rsidRPr="009866ED">
        <w:rPr>
          <w:color w:val="000000"/>
        </w:rPr>
        <w:t>тобы Сью простила меня, потребуется больше, чем рождественское чудо, но тихий голос в моей голове твердил мне снова и снова проверять телефон на предмет поступивших от неё сообщений.</w:t>
      </w:r>
    </w:p>
    <w:p w:rsidR="00C571F9" w:rsidRDefault="00C571F9" w:rsidP="00C571F9">
      <w:pPr>
        <w:pStyle w:val="western"/>
        <w:shd w:val="clear" w:color="auto" w:fill="FFFFFF"/>
        <w:spacing w:before="0" w:after="0"/>
        <w:ind w:firstLine="461"/>
        <w:jc w:val="both"/>
        <w:rPr>
          <w:color w:val="000000"/>
        </w:rPr>
      </w:pPr>
      <w:r w:rsidRPr="009866ED">
        <w:rPr>
          <w:color w:val="000000"/>
        </w:rPr>
        <w:t>Ничего.</w:t>
      </w:r>
    </w:p>
    <w:p w:rsidR="00C571F9" w:rsidRDefault="00C571F9" w:rsidP="00C571F9">
      <w:pPr>
        <w:pStyle w:val="western"/>
        <w:shd w:val="clear" w:color="auto" w:fill="FFFFFF"/>
        <w:spacing w:before="0" w:after="0"/>
        <w:ind w:firstLine="461"/>
        <w:jc w:val="both"/>
        <w:rPr>
          <w:color w:val="000000"/>
        </w:rPr>
      </w:pPr>
      <w:r>
        <w:rPr>
          <w:color w:val="000000"/>
        </w:rPr>
        <w:t>После одиннадцати бабушка и дедушка попрощались с нами.</w:t>
      </w:r>
      <w:r>
        <w:rPr>
          <w:rStyle w:val="apple-converted-space"/>
          <w:color w:val="000000"/>
        </w:rPr>
        <w:t xml:space="preserve"> </w:t>
      </w:r>
      <w:r>
        <w:rPr>
          <w:color w:val="000000"/>
        </w:rPr>
        <w:t>Они жили в Камбрии, в пятидесяти милях к северу от Гровер Бич, и бабушка боялась, что дедушка уснет за рулем, если они не выедут в ближайшее время.</w:t>
      </w:r>
      <w:r>
        <w:rPr>
          <w:rStyle w:val="apple-converted-space"/>
          <w:color w:val="000000"/>
        </w:rPr>
        <w:t xml:space="preserve"> </w:t>
      </w:r>
      <w:r>
        <w:rPr>
          <w:color w:val="000000"/>
        </w:rPr>
        <w:t>После крепких объятий и прощальных поцелуев, мы их проводили и махали руками, пока задние фонари их машины не исчезли из виду.</w:t>
      </w:r>
    </w:p>
    <w:p w:rsidR="00C571F9" w:rsidRDefault="00C571F9" w:rsidP="00C571F9">
      <w:pPr>
        <w:pStyle w:val="western"/>
        <w:shd w:val="clear" w:color="auto" w:fill="FFFFFF"/>
        <w:spacing w:before="0" w:after="0"/>
        <w:ind w:firstLine="461"/>
        <w:jc w:val="both"/>
        <w:rPr>
          <w:color w:val="000000"/>
        </w:rPr>
      </w:pPr>
      <w:r>
        <w:rPr>
          <w:color w:val="000000"/>
        </w:rPr>
        <w:t>Я зашел в дом последним и запер дверь.</w:t>
      </w:r>
      <w:r>
        <w:rPr>
          <w:rStyle w:val="apple-converted-space"/>
          <w:color w:val="000000"/>
        </w:rPr>
        <w:t xml:space="preserve"> Затем</w:t>
      </w:r>
      <w:r>
        <w:rPr>
          <w:color w:val="000000"/>
        </w:rPr>
        <w:t xml:space="preserve"> достал из кармана телефон и проверил его ещё раз.</w:t>
      </w:r>
    </w:p>
    <w:p w:rsidR="00C571F9" w:rsidRPr="007846F4" w:rsidRDefault="00C571F9" w:rsidP="00C571F9">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sidRPr="004B4DE2">
        <w:rPr>
          <w:color w:val="000000"/>
        </w:rPr>
        <w:t>Она</w:t>
      </w:r>
      <w:r>
        <w:rPr>
          <w:color w:val="000000"/>
        </w:rPr>
        <w:t xml:space="preserve"> прислала тебе</w:t>
      </w:r>
      <w:r w:rsidRPr="00014E67">
        <w:rPr>
          <w:color w:val="000000"/>
        </w:rPr>
        <w:t xml:space="preserve"> </w:t>
      </w:r>
      <w:r>
        <w:rPr>
          <w:color w:val="000000"/>
        </w:rPr>
        <w:t>смску</w:t>
      </w:r>
      <w:r w:rsidRPr="004B4DE2">
        <w:rPr>
          <w:color w:val="000000"/>
        </w:rPr>
        <w:t>?</w:t>
      </w:r>
      <w:r w:rsidRPr="00D14C8C">
        <w:t xml:space="preserve"> </w:t>
      </w:r>
      <w:r w:rsidRPr="00336D6F">
        <w:t>–</w:t>
      </w:r>
      <w:r>
        <w:t xml:space="preserve"> </w:t>
      </w:r>
      <w:r>
        <w:rPr>
          <w:color w:val="000000"/>
        </w:rPr>
        <w:t xml:space="preserve">Я </w:t>
      </w:r>
      <w:r w:rsidRPr="004B4DE2">
        <w:rPr>
          <w:color w:val="000000"/>
        </w:rPr>
        <w:t>смотрел</w:t>
      </w:r>
      <w:r>
        <w:rPr>
          <w:color w:val="000000"/>
        </w:rPr>
        <w:t xml:space="preserve"> </w:t>
      </w:r>
      <w:r w:rsidRPr="004B4DE2">
        <w:rPr>
          <w:color w:val="000000"/>
        </w:rPr>
        <w:t>на</w:t>
      </w:r>
      <w:r>
        <w:rPr>
          <w:color w:val="000000"/>
        </w:rPr>
        <w:t xml:space="preserve"> </w:t>
      </w:r>
      <w:r w:rsidRPr="004B4DE2">
        <w:rPr>
          <w:color w:val="000000"/>
        </w:rPr>
        <w:t>пустой</w:t>
      </w:r>
      <w:r>
        <w:rPr>
          <w:color w:val="000000"/>
        </w:rPr>
        <w:t xml:space="preserve"> </w:t>
      </w:r>
      <w:r w:rsidRPr="004B4DE2">
        <w:rPr>
          <w:color w:val="000000"/>
        </w:rPr>
        <w:t>экран</w:t>
      </w:r>
      <w:r>
        <w:rPr>
          <w:color w:val="000000"/>
        </w:rPr>
        <w:t>, и г</w:t>
      </w:r>
      <w:r w:rsidRPr="004B4DE2">
        <w:rPr>
          <w:color w:val="000000"/>
        </w:rPr>
        <w:t>олос</w:t>
      </w:r>
      <w:r>
        <w:rPr>
          <w:color w:val="000000"/>
        </w:rPr>
        <w:t xml:space="preserve"> И</w:t>
      </w:r>
      <w:r w:rsidRPr="004B4DE2">
        <w:rPr>
          <w:color w:val="000000"/>
        </w:rPr>
        <w:t>тана</w:t>
      </w:r>
      <w:r>
        <w:rPr>
          <w:color w:val="000000"/>
        </w:rPr>
        <w:t xml:space="preserve"> меня</w:t>
      </w:r>
      <w:r w:rsidRPr="00BC3337">
        <w:rPr>
          <w:rFonts w:ascii="Calibri" w:eastAsia="Calibri" w:hAnsi="Calibri"/>
          <w:color w:val="000000"/>
          <w:sz w:val="22"/>
          <w:szCs w:val="22"/>
          <w:lang w:eastAsia="en-US"/>
        </w:rPr>
        <w:t xml:space="preserve"> </w:t>
      </w:r>
      <w:r w:rsidRPr="00BC3337">
        <w:rPr>
          <w:color w:val="000000"/>
        </w:rPr>
        <w:t>удивил</w:t>
      </w:r>
      <w:r w:rsidRPr="004B4DE2">
        <w:rPr>
          <w:color w:val="000000"/>
        </w:rPr>
        <w:t>.</w:t>
      </w:r>
    </w:p>
    <w:p w:rsidR="00C571F9" w:rsidRDefault="00C571F9" w:rsidP="00C571F9">
      <w:pPr>
        <w:pStyle w:val="western"/>
        <w:shd w:val="clear" w:color="auto" w:fill="FFFFFF"/>
        <w:spacing w:before="0" w:after="0"/>
        <w:ind w:firstLine="461"/>
        <w:jc w:val="both"/>
        <w:rPr>
          <w:rStyle w:val="apple-converted-space"/>
          <w:color w:val="000000"/>
        </w:rPr>
      </w:pPr>
      <w:r>
        <w:rPr>
          <w:color w:val="000000"/>
        </w:rPr>
        <w:t>Кусая губу, я покачал головой.</w:t>
      </w:r>
      <w:r>
        <w:rPr>
          <w:rStyle w:val="apple-converted-space"/>
          <w:color w:val="000000"/>
        </w:rPr>
        <w:t xml:space="preserve"> </w:t>
      </w:r>
    </w:p>
    <w:p w:rsidR="00C571F9" w:rsidRDefault="00C571F9" w:rsidP="00C571F9">
      <w:pPr>
        <w:pStyle w:val="western"/>
        <w:shd w:val="clear" w:color="auto" w:fill="FFFFFF"/>
        <w:spacing w:before="0" w:after="0"/>
        <w:ind w:firstLine="461"/>
        <w:jc w:val="both"/>
        <w:rPr>
          <w:color w:val="000000"/>
        </w:rPr>
      </w:pPr>
      <w:r w:rsidRPr="00336D6F">
        <w:t>–</w:t>
      </w:r>
      <w:r>
        <w:t xml:space="preserve"> А тебе</w:t>
      </w:r>
      <w:r>
        <w:rPr>
          <w:color w:val="000000"/>
        </w:rPr>
        <w:t>?</w:t>
      </w:r>
    </w:p>
    <w:p w:rsidR="00C571F9" w:rsidRDefault="00C571F9" w:rsidP="00C571F9">
      <w:pPr>
        <w:pStyle w:val="western"/>
        <w:shd w:val="clear" w:color="auto" w:fill="FFFFFF"/>
        <w:spacing w:before="0" w:after="0"/>
        <w:ind w:firstLine="461"/>
        <w:jc w:val="both"/>
        <w:rPr>
          <w:color w:val="000000"/>
        </w:rPr>
      </w:pPr>
      <w:r w:rsidRPr="00336D6F">
        <w:t>–</w:t>
      </w:r>
      <w:r>
        <w:t xml:space="preserve"> </w:t>
      </w:r>
      <w:r>
        <w:rPr>
          <w:color w:val="000000"/>
        </w:rPr>
        <w:t xml:space="preserve">Нет. </w:t>
      </w:r>
      <w:r w:rsidRPr="00336D6F">
        <w:t>–</w:t>
      </w:r>
      <w:r>
        <w:rPr>
          <w:color w:val="000000"/>
        </w:rPr>
        <w:t xml:space="preserve"> Печально пожал он плечами.</w:t>
      </w:r>
      <w:r>
        <w:rPr>
          <w:rStyle w:val="apple-converted-space"/>
          <w:color w:val="000000"/>
        </w:rPr>
        <w:t xml:space="preserve"> </w:t>
      </w:r>
      <w:r w:rsidRPr="00336D6F">
        <w:t>–</w:t>
      </w:r>
      <w:r>
        <w:t xml:space="preserve"> </w:t>
      </w:r>
      <w:r>
        <w:rPr>
          <w:color w:val="000000"/>
        </w:rPr>
        <w:t>Думаешь, мы должны позвонить</w:t>
      </w:r>
      <w:r w:rsidRPr="00014E67">
        <w:rPr>
          <w:color w:val="000000"/>
        </w:rPr>
        <w:t xml:space="preserve"> </w:t>
      </w:r>
      <w:r>
        <w:rPr>
          <w:color w:val="000000"/>
        </w:rPr>
        <w:t>ей?</w:t>
      </w:r>
    </w:p>
    <w:p w:rsidR="00C571F9" w:rsidRDefault="00C571F9" w:rsidP="00C571F9">
      <w:pPr>
        <w:pStyle w:val="western"/>
        <w:shd w:val="clear" w:color="auto" w:fill="FFFFFF"/>
        <w:spacing w:before="0" w:after="0"/>
        <w:ind w:firstLine="461"/>
        <w:jc w:val="both"/>
        <w:rPr>
          <w:rStyle w:val="apple-converted-space"/>
          <w:color w:val="000000"/>
        </w:rPr>
      </w:pPr>
      <w:r>
        <w:rPr>
          <w:color w:val="000000"/>
        </w:rPr>
        <w:t xml:space="preserve">Не самая хорошая </w:t>
      </w:r>
      <w:r w:rsidRPr="004B4DE2">
        <w:rPr>
          <w:color w:val="000000"/>
        </w:rPr>
        <w:t>иде</w:t>
      </w:r>
      <w:r>
        <w:rPr>
          <w:color w:val="000000"/>
        </w:rPr>
        <w:t>я</w:t>
      </w:r>
      <w:r w:rsidRPr="004B4DE2">
        <w:rPr>
          <w:color w:val="000000"/>
        </w:rPr>
        <w:t>.</w:t>
      </w:r>
      <w:r w:rsidRPr="00237714">
        <w:rPr>
          <w:rStyle w:val="apple-converted-space"/>
          <w:color w:val="000000"/>
        </w:rPr>
        <w:t xml:space="preserve"> </w:t>
      </w:r>
      <w:r>
        <w:rPr>
          <w:color w:val="000000"/>
        </w:rPr>
        <w:t>В</w:t>
      </w:r>
      <w:r w:rsidRPr="004B4DE2">
        <w:rPr>
          <w:color w:val="000000"/>
        </w:rPr>
        <w:t>о</w:t>
      </w:r>
      <w:r>
        <w:rPr>
          <w:color w:val="000000"/>
        </w:rPr>
        <w:t xml:space="preserve"> </w:t>
      </w:r>
      <w:r w:rsidRPr="004B4DE2">
        <w:rPr>
          <w:color w:val="000000"/>
        </w:rPr>
        <w:t>всяком</w:t>
      </w:r>
      <w:r>
        <w:rPr>
          <w:color w:val="000000"/>
        </w:rPr>
        <w:t xml:space="preserve"> </w:t>
      </w:r>
      <w:r w:rsidRPr="004B4DE2">
        <w:rPr>
          <w:color w:val="000000"/>
        </w:rPr>
        <w:t>случае</w:t>
      </w:r>
      <w:r>
        <w:rPr>
          <w:color w:val="000000"/>
        </w:rPr>
        <w:t>, для меня точно</w:t>
      </w:r>
      <w:r w:rsidRPr="004B4DE2">
        <w:rPr>
          <w:color w:val="000000"/>
        </w:rPr>
        <w:t>.</w:t>
      </w:r>
      <w:r w:rsidRPr="00237714">
        <w:rPr>
          <w:rStyle w:val="apple-converted-space"/>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w:t>
      </w:r>
      <w:r>
        <w:rPr>
          <w:color w:val="000000"/>
        </w:rPr>
        <w:t>Е</w:t>
      </w:r>
      <w:r w:rsidRPr="004B4DE2">
        <w:rPr>
          <w:color w:val="000000"/>
        </w:rPr>
        <w:t>сли</w:t>
      </w:r>
      <w:r>
        <w:rPr>
          <w:color w:val="000000"/>
        </w:rPr>
        <w:t xml:space="preserve"> </w:t>
      </w:r>
      <w:r w:rsidRPr="004B4DE2">
        <w:rPr>
          <w:color w:val="000000"/>
        </w:rPr>
        <w:t>хочешь</w:t>
      </w:r>
      <w:r>
        <w:rPr>
          <w:color w:val="000000"/>
        </w:rPr>
        <w:t>, то ты можешь</w:t>
      </w:r>
      <w:r w:rsidRPr="004B4DE2">
        <w:rPr>
          <w:color w:val="000000"/>
        </w:rPr>
        <w:t>.</w:t>
      </w:r>
      <w:r w:rsidRPr="00237714">
        <w:rPr>
          <w:rStyle w:val="apple-converted-space"/>
          <w:color w:val="000000"/>
        </w:rPr>
        <w:t xml:space="preserve"> </w:t>
      </w:r>
      <w:r>
        <w:rPr>
          <w:rStyle w:val="apple-converted-space"/>
          <w:color w:val="000000"/>
        </w:rPr>
        <w:t xml:space="preserve">Если она увидит </w:t>
      </w:r>
      <w:r w:rsidRPr="00014E67">
        <w:rPr>
          <w:rStyle w:val="apple-converted-space"/>
          <w:i/>
          <w:color w:val="000000"/>
        </w:rPr>
        <w:t>мой</w:t>
      </w:r>
      <w:r>
        <w:rPr>
          <w:rStyle w:val="apple-converted-space"/>
          <w:color w:val="000000"/>
        </w:rPr>
        <w:t xml:space="preserve"> номер, то не ответит на звонок</w:t>
      </w:r>
      <w:r w:rsidRPr="004B4DE2">
        <w:rPr>
          <w:color w:val="000000"/>
        </w:rPr>
        <w:t>.</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w:t>
      </w:r>
      <w:r>
        <w:rPr>
          <w:color w:val="000000"/>
        </w:rPr>
        <w:t>В</w:t>
      </w:r>
      <w:r w:rsidRPr="004B4DE2">
        <w:rPr>
          <w:color w:val="000000"/>
        </w:rPr>
        <w:t>ероятно,</w:t>
      </w:r>
      <w:r>
        <w:rPr>
          <w:color w:val="000000"/>
        </w:rPr>
        <w:t xml:space="preserve"> мне она тоже не ответит.</w:t>
      </w:r>
    </w:p>
    <w:p w:rsidR="00C571F9" w:rsidRDefault="00C571F9" w:rsidP="00C571F9">
      <w:pPr>
        <w:pStyle w:val="western"/>
        <w:shd w:val="clear" w:color="auto" w:fill="FFFFFF"/>
        <w:spacing w:before="0" w:after="0"/>
        <w:ind w:firstLine="461"/>
        <w:jc w:val="both"/>
        <w:rPr>
          <w:rStyle w:val="apple-converted-space"/>
          <w:color w:val="000000"/>
        </w:rPr>
      </w:pPr>
      <w:r w:rsidRPr="004B4DE2">
        <w:rPr>
          <w:color w:val="000000"/>
        </w:rPr>
        <w:t>Я</w:t>
      </w:r>
      <w:r>
        <w:rPr>
          <w:color w:val="000000"/>
        </w:rPr>
        <w:t xml:space="preserve"> вздохнул</w:t>
      </w:r>
      <w:r w:rsidRPr="004B4DE2">
        <w:rPr>
          <w:color w:val="000000"/>
        </w:rPr>
        <w:t>,</w:t>
      </w:r>
      <w:r>
        <w:rPr>
          <w:color w:val="000000"/>
        </w:rPr>
        <w:t xml:space="preserve"> закусив губы</w:t>
      </w:r>
      <w:r w:rsidRPr="004B4DE2">
        <w:rPr>
          <w:color w:val="000000"/>
        </w:rPr>
        <w:t>.</w:t>
      </w:r>
      <w:r w:rsidRPr="00237714">
        <w:rPr>
          <w:rStyle w:val="apple-converted-space"/>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r w:rsidRPr="00336D6F">
        <w:lastRenderedPageBreak/>
        <w:t>–</w:t>
      </w:r>
      <w:r>
        <w:t xml:space="preserve"> А е</w:t>
      </w:r>
      <w:r w:rsidRPr="004B4DE2">
        <w:rPr>
          <w:color w:val="000000"/>
        </w:rPr>
        <w:t>сли</w:t>
      </w:r>
      <w:r>
        <w:rPr>
          <w:color w:val="000000"/>
        </w:rPr>
        <w:t xml:space="preserve"> поехать к ней </w:t>
      </w:r>
      <w:r w:rsidRPr="004B4DE2">
        <w:rPr>
          <w:color w:val="000000"/>
        </w:rPr>
        <w:t>и</w:t>
      </w:r>
      <w:r>
        <w:rPr>
          <w:color w:val="000000"/>
        </w:rPr>
        <w:t xml:space="preserve"> начать </w:t>
      </w:r>
      <w:r w:rsidRPr="004B4DE2">
        <w:rPr>
          <w:color w:val="000000"/>
        </w:rPr>
        <w:t>бросать</w:t>
      </w:r>
      <w:r>
        <w:rPr>
          <w:color w:val="000000"/>
        </w:rPr>
        <w:t xml:space="preserve"> </w:t>
      </w:r>
      <w:r w:rsidRPr="004B4DE2">
        <w:rPr>
          <w:color w:val="000000"/>
        </w:rPr>
        <w:t>кам</w:t>
      </w:r>
      <w:r>
        <w:rPr>
          <w:color w:val="000000"/>
        </w:rPr>
        <w:t xml:space="preserve">ушки </w:t>
      </w:r>
      <w:r w:rsidRPr="004B4DE2">
        <w:rPr>
          <w:color w:val="000000"/>
        </w:rPr>
        <w:t>в</w:t>
      </w:r>
      <w:r>
        <w:rPr>
          <w:color w:val="000000"/>
        </w:rPr>
        <w:t xml:space="preserve"> </w:t>
      </w:r>
      <w:r w:rsidRPr="004B4DE2">
        <w:rPr>
          <w:color w:val="000000"/>
        </w:rPr>
        <w:t>е</w:t>
      </w:r>
      <w:r>
        <w:rPr>
          <w:color w:val="000000"/>
        </w:rPr>
        <w:t xml:space="preserve">ё </w:t>
      </w:r>
      <w:r w:rsidRPr="004B4DE2">
        <w:rPr>
          <w:color w:val="000000"/>
        </w:rPr>
        <w:t>окн</w:t>
      </w:r>
      <w:r>
        <w:rPr>
          <w:color w:val="000000"/>
        </w:rPr>
        <w:t>о</w:t>
      </w:r>
      <w:r w:rsidRPr="004B4DE2">
        <w:rPr>
          <w:color w:val="000000"/>
        </w:rPr>
        <w:t>,</w:t>
      </w:r>
      <w:r>
        <w:rPr>
          <w:color w:val="000000"/>
        </w:rPr>
        <w:t xml:space="preserve"> </w:t>
      </w:r>
      <w:r w:rsidRPr="004B4DE2">
        <w:rPr>
          <w:color w:val="000000"/>
        </w:rPr>
        <w:t>пока</w:t>
      </w:r>
      <w:r>
        <w:rPr>
          <w:color w:val="000000"/>
        </w:rPr>
        <w:t xml:space="preserve"> </w:t>
      </w:r>
      <w:r w:rsidRPr="004B4DE2">
        <w:rPr>
          <w:color w:val="000000"/>
        </w:rPr>
        <w:t>она</w:t>
      </w:r>
      <w:r>
        <w:rPr>
          <w:color w:val="000000"/>
        </w:rPr>
        <w:t xml:space="preserve"> </w:t>
      </w:r>
      <w:r w:rsidRPr="004B4DE2">
        <w:rPr>
          <w:color w:val="000000"/>
        </w:rPr>
        <w:t>не</w:t>
      </w:r>
      <w:r>
        <w:rPr>
          <w:color w:val="000000"/>
        </w:rPr>
        <w:t xml:space="preserve"> выйдет?</w:t>
      </w:r>
    </w:p>
    <w:p w:rsidR="00C571F9" w:rsidRDefault="00C571F9" w:rsidP="00C571F9">
      <w:pPr>
        <w:pStyle w:val="western"/>
        <w:shd w:val="clear" w:color="auto" w:fill="FFFFFF"/>
        <w:spacing w:before="0" w:after="0"/>
        <w:ind w:firstLine="461"/>
        <w:jc w:val="both"/>
        <w:rPr>
          <w:rStyle w:val="apple-converted-space"/>
          <w:color w:val="000000"/>
        </w:rPr>
      </w:pPr>
      <w:r>
        <w:rPr>
          <w:color w:val="000000"/>
        </w:rPr>
        <w:t>И</w:t>
      </w:r>
      <w:r w:rsidRPr="004B4DE2">
        <w:rPr>
          <w:color w:val="000000"/>
        </w:rPr>
        <w:t>тан</w:t>
      </w:r>
      <w:r>
        <w:rPr>
          <w:color w:val="000000"/>
        </w:rPr>
        <w:t xml:space="preserve"> </w:t>
      </w:r>
      <w:r w:rsidRPr="004B4DE2">
        <w:rPr>
          <w:color w:val="000000"/>
        </w:rPr>
        <w:t>усмехнулся.</w:t>
      </w:r>
      <w:r w:rsidRPr="00237714">
        <w:rPr>
          <w:rStyle w:val="apple-converted-space"/>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w:t>
      </w:r>
      <w:r w:rsidRPr="004B4DE2">
        <w:rPr>
          <w:color w:val="000000"/>
        </w:rPr>
        <w:t>Она</w:t>
      </w:r>
      <w:r>
        <w:rPr>
          <w:color w:val="000000"/>
        </w:rPr>
        <w:t xml:space="preserve">, </w:t>
      </w:r>
      <w:r w:rsidRPr="004B4DE2">
        <w:rPr>
          <w:color w:val="000000"/>
        </w:rPr>
        <w:t>может</w:t>
      </w:r>
      <w:r>
        <w:rPr>
          <w:color w:val="000000"/>
        </w:rPr>
        <w:t xml:space="preserve"> быть, и </w:t>
      </w:r>
      <w:r w:rsidRPr="004B4DE2">
        <w:rPr>
          <w:color w:val="000000"/>
        </w:rPr>
        <w:t>откр</w:t>
      </w:r>
      <w:r>
        <w:rPr>
          <w:color w:val="000000"/>
        </w:rPr>
        <w:t xml:space="preserve">оет </w:t>
      </w:r>
      <w:r w:rsidRPr="004B4DE2">
        <w:rPr>
          <w:color w:val="000000"/>
        </w:rPr>
        <w:t>окно,</w:t>
      </w:r>
      <w:r>
        <w:rPr>
          <w:color w:val="000000"/>
        </w:rPr>
        <w:t xml:space="preserve"> </w:t>
      </w:r>
      <w:r w:rsidRPr="004B4DE2">
        <w:rPr>
          <w:color w:val="000000"/>
        </w:rPr>
        <w:t>но</w:t>
      </w:r>
      <w:r>
        <w:rPr>
          <w:color w:val="000000"/>
        </w:rPr>
        <w:t xml:space="preserve"> </w:t>
      </w:r>
      <w:r w:rsidRPr="004B4DE2">
        <w:rPr>
          <w:color w:val="000000"/>
        </w:rPr>
        <w:t>мы</w:t>
      </w:r>
      <w:r>
        <w:rPr>
          <w:color w:val="000000"/>
        </w:rPr>
        <w:t xml:space="preserve"> </w:t>
      </w:r>
      <w:r w:rsidRPr="004B4DE2">
        <w:rPr>
          <w:color w:val="000000"/>
        </w:rPr>
        <w:t>получи</w:t>
      </w:r>
      <w:r>
        <w:rPr>
          <w:color w:val="000000"/>
        </w:rPr>
        <w:t xml:space="preserve">м лишь </w:t>
      </w:r>
      <w:r w:rsidRPr="004B4DE2">
        <w:rPr>
          <w:color w:val="000000"/>
        </w:rPr>
        <w:t>ведро</w:t>
      </w:r>
      <w:r>
        <w:rPr>
          <w:color w:val="000000"/>
        </w:rPr>
        <w:t xml:space="preserve"> </w:t>
      </w:r>
      <w:r w:rsidRPr="004B4DE2">
        <w:rPr>
          <w:color w:val="000000"/>
        </w:rPr>
        <w:t>ледяной</w:t>
      </w:r>
      <w:r>
        <w:rPr>
          <w:color w:val="000000"/>
        </w:rPr>
        <w:t xml:space="preserve"> </w:t>
      </w:r>
      <w:r w:rsidRPr="004B4DE2">
        <w:rPr>
          <w:color w:val="000000"/>
        </w:rPr>
        <w:t>воды</w:t>
      </w:r>
      <w:r>
        <w:rPr>
          <w:color w:val="000000"/>
        </w:rPr>
        <w:t>, вылитой на нас.</w:t>
      </w:r>
    </w:p>
    <w:p w:rsidR="00C571F9" w:rsidRDefault="00C571F9" w:rsidP="00C571F9">
      <w:pPr>
        <w:pStyle w:val="western"/>
        <w:shd w:val="clear" w:color="auto" w:fill="FFFFFF"/>
        <w:spacing w:before="0" w:after="0"/>
        <w:ind w:firstLine="461"/>
        <w:jc w:val="both"/>
        <w:rPr>
          <w:rStyle w:val="apple-converted-space"/>
          <w:color w:val="000000"/>
        </w:rPr>
      </w:pPr>
      <w:r>
        <w:rPr>
          <w:color w:val="000000"/>
        </w:rPr>
        <w:t>Справедливое замечание.</w:t>
      </w:r>
      <w:r>
        <w:rPr>
          <w:rStyle w:val="apple-converted-space"/>
          <w:color w:val="000000"/>
        </w:rPr>
        <w:t xml:space="preserve"> </w:t>
      </w:r>
      <w:r>
        <w:rPr>
          <w:color w:val="000000"/>
        </w:rPr>
        <w:t>Никогда не стоит недооценивать гнев девушки.</w:t>
      </w:r>
      <w:r>
        <w:rPr>
          <w:rStyle w:val="apple-converted-space"/>
          <w:color w:val="000000"/>
        </w:rPr>
        <w:t xml:space="preserve"> </w:t>
      </w:r>
    </w:p>
    <w:p w:rsidR="00C571F9" w:rsidRDefault="00C571F9" w:rsidP="00C571F9">
      <w:pPr>
        <w:pStyle w:val="western"/>
        <w:shd w:val="clear" w:color="auto" w:fill="FFFFFF"/>
        <w:spacing w:before="0" w:after="0"/>
        <w:ind w:firstLine="461"/>
        <w:jc w:val="both"/>
        <w:rPr>
          <w:color w:val="000000"/>
        </w:rPr>
      </w:pPr>
      <w:r w:rsidRPr="00336D6F">
        <w:t>–</w:t>
      </w:r>
      <w:r>
        <w:t xml:space="preserve"> </w:t>
      </w:r>
      <w:r>
        <w:rPr>
          <w:color w:val="000000"/>
        </w:rPr>
        <w:t>Тогда что же нам делать?</w:t>
      </w:r>
    </w:p>
    <w:p w:rsidR="00C571F9" w:rsidRDefault="00C571F9" w:rsidP="00C571F9">
      <w:pPr>
        <w:pStyle w:val="western"/>
        <w:shd w:val="clear" w:color="auto" w:fill="FFFFFF"/>
        <w:spacing w:before="0" w:after="0"/>
        <w:ind w:firstLine="461"/>
        <w:jc w:val="both"/>
        <w:rPr>
          <w:rStyle w:val="apple-converted-space"/>
          <w:color w:val="000000"/>
        </w:rPr>
      </w:pPr>
      <w:r w:rsidRPr="004B4DE2">
        <w:rPr>
          <w:color w:val="000000"/>
        </w:rPr>
        <w:t>Он</w:t>
      </w:r>
      <w:r>
        <w:rPr>
          <w:color w:val="000000"/>
        </w:rPr>
        <w:t xml:space="preserve"> издал беспомощный звук </w:t>
      </w:r>
      <w:r w:rsidRPr="004B4DE2">
        <w:rPr>
          <w:color w:val="000000"/>
        </w:rPr>
        <w:t>и</w:t>
      </w:r>
      <w:r>
        <w:rPr>
          <w:color w:val="000000"/>
        </w:rPr>
        <w:t xml:space="preserve"> </w:t>
      </w:r>
      <w:r w:rsidRPr="004B4DE2">
        <w:rPr>
          <w:color w:val="000000"/>
        </w:rPr>
        <w:t>вош</w:t>
      </w:r>
      <w:r>
        <w:rPr>
          <w:color w:val="000000"/>
        </w:rPr>
        <w:t>ё</w:t>
      </w:r>
      <w:r w:rsidRPr="004B4DE2">
        <w:rPr>
          <w:color w:val="000000"/>
        </w:rPr>
        <w:t>л</w:t>
      </w:r>
      <w:r>
        <w:rPr>
          <w:color w:val="000000"/>
        </w:rPr>
        <w:t xml:space="preserve"> </w:t>
      </w:r>
      <w:r w:rsidRPr="004B4DE2">
        <w:rPr>
          <w:color w:val="000000"/>
        </w:rPr>
        <w:t>в</w:t>
      </w:r>
      <w:r>
        <w:rPr>
          <w:color w:val="000000"/>
        </w:rPr>
        <w:t xml:space="preserve"> </w:t>
      </w:r>
      <w:r w:rsidRPr="004B4DE2">
        <w:rPr>
          <w:color w:val="000000"/>
        </w:rPr>
        <w:t>гостиную,</w:t>
      </w:r>
      <w:r>
        <w:rPr>
          <w:color w:val="000000"/>
        </w:rPr>
        <w:t xml:space="preserve"> </w:t>
      </w:r>
      <w:r w:rsidRPr="004B4DE2">
        <w:rPr>
          <w:color w:val="000000"/>
        </w:rPr>
        <w:t>где</w:t>
      </w:r>
      <w:r>
        <w:rPr>
          <w:color w:val="000000"/>
        </w:rPr>
        <w:t xml:space="preserve"> ёлка сверкала разнообразием </w:t>
      </w:r>
      <w:r w:rsidRPr="004B4DE2">
        <w:rPr>
          <w:color w:val="000000"/>
        </w:rPr>
        <w:t>украшений.</w:t>
      </w:r>
      <w:r w:rsidRPr="00237714">
        <w:rPr>
          <w:rStyle w:val="apple-converted-space"/>
          <w:color w:val="000000"/>
        </w:rPr>
        <w:t xml:space="preserve"> </w:t>
      </w:r>
      <w:r>
        <w:rPr>
          <w:color w:val="000000"/>
        </w:rPr>
        <w:t>М</w:t>
      </w:r>
      <w:r w:rsidRPr="004B4DE2">
        <w:rPr>
          <w:color w:val="000000"/>
        </w:rPr>
        <w:t>ы</w:t>
      </w:r>
      <w:r>
        <w:rPr>
          <w:color w:val="000000"/>
        </w:rPr>
        <w:t xml:space="preserve"> вместе уселись </w:t>
      </w:r>
      <w:r w:rsidRPr="004B4DE2">
        <w:rPr>
          <w:color w:val="000000"/>
        </w:rPr>
        <w:t>на</w:t>
      </w:r>
      <w:r>
        <w:rPr>
          <w:color w:val="000000"/>
        </w:rPr>
        <w:t xml:space="preserve"> </w:t>
      </w:r>
      <w:r w:rsidRPr="004B4DE2">
        <w:rPr>
          <w:color w:val="000000"/>
        </w:rPr>
        <w:t>диван</w:t>
      </w:r>
      <w:r>
        <w:rPr>
          <w:color w:val="000000"/>
        </w:rPr>
        <w:t xml:space="preserve"> </w:t>
      </w:r>
      <w:r w:rsidRPr="004B4DE2">
        <w:rPr>
          <w:color w:val="000000"/>
        </w:rPr>
        <w:t>и</w:t>
      </w:r>
      <w:r>
        <w:rPr>
          <w:color w:val="000000"/>
        </w:rPr>
        <w:t xml:space="preserve"> </w:t>
      </w:r>
      <w:r w:rsidRPr="00BC3337">
        <w:rPr>
          <w:color w:val="000000"/>
        </w:rPr>
        <w:t xml:space="preserve">как загипнотизированные </w:t>
      </w:r>
      <w:r>
        <w:rPr>
          <w:color w:val="000000"/>
        </w:rPr>
        <w:t xml:space="preserve">стали </w:t>
      </w:r>
      <w:r w:rsidRPr="004B4DE2">
        <w:rPr>
          <w:color w:val="000000"/>
        </w:rPr>
        <w:t>смотре</w:t>
      </w:r>
      <w:r>
        <w:rPr>
          <w:color w:val="000000"/>
        </w:rPr>
        <w:t xml:space="preserve">ть </w:t>
      </w:r>
      <w:r w:rsidRPr="004B4DE2">
        <w:rPr>
          <w:color w:val="000000"/>
        </w:rPr>
        <w:t>на</w:t>
      </w:r>
      <w:r>
        <w:rPr>
          <w:color w:val="000000"/>
        </w:rPr>
        <w:t xml:space="preserve"> переливающиеся </w:t>
      </w:r>
      <w:r w:rsidRPr="004B4DE2">
        <w:rPr>
          <w:color w:val="000000"/>
        </w:rPr>
        <w:t>ог</w:t>
      </w:r>
      <w:r>
        <w:rPr>
          <w:color w:val="000000"/>
        </w:rPr>
        <w:t xml:space="preserve">оньки </w:t>
      </w:r>
      <w:r w:rsidRPr="004B4DE2">
        <w:rPr>
          <w:color w:val="000000"/>
        </w:rPr>
        <w:t>и</w:t>
      </w:r>
      <w:r>
        <w:rPr>
          <w:color w:val="000000"/>
        </w:rPr>
        <w:t xml:space="preserve"> игрушки</w:t>
      </w:r>
      <w:r w:rsidRPr="004B4DE2">
        <w:rPr>
          <w:color w:val="000000"/>
        </w:rPr>
        <w:t>,</w:t>
      </w:r>
      <w:r>
        <w:rPr>
          <w:color w:val="000000"/>
        </w:rPr>
        <w:t xml:space="preserve"> словно </w:t>
      </w:r>
      <w:r w:rsidRPr="004B4DE2">
        <w:rPr>
          <w:color w:val="000000"/>
        </w:rPr>
        <w:t>маленьки</w:t>
      </w:r>
      <w:r>
        <w:rPr>
          <w:color w:val="000000"/>
        </w:rPr>
        <w:t xml:space="preserve">е </w:t>
      </w:r>
      <w:r w:rsidRPr="004B4DE2">
        <w:rPr>
          <w:color w:val="000000"/>
        </w:rPr>
        <w:t>мальчик</w:t>
      </w:r>
      <w:r>
        <w:rPr>
          <w:color w:val="000000"/>
        </w:rPr>
        <w:t xml:space="preserve">и на </w:t>
      </w:r>
      <w:r w:rsidRPr="004B4DE2">
        <w:rPr>
          <w:color w:val="000000"/>
        </w:rPr>
        <w:t>перво</w:t>
      </w:r>
      <w:r>
        <w:rPr>
          <w:color w:val="000000"/>
        </w:rPr>
        <w:t xml:space="preserve">е </w:t>
      </w:r>
      <w:r w:rsidRPr="004B4DE2">
        <w:rPr>
          <w:color w:val="000000"/>
        </w:rPr>
        <w:t>Рождеств</w:t>
      </w:r>
      <w:r>
        <w:rPr>
          <w:color w:val="000000"/>
        </w:rPr>
        <w:t>о</w:t>
      </w:r>
      <w:r w:rsidRPr="004B4DE2">
        <w:rPr>
          <w:color w:val="000000"/>
        </w:rPr>
        <w:t>.</w:t>
      </w:r>
      <w:r w:rsidRPr="00237714">
        <w:rPr>
          <w:rStyle w:val="apple-converted-space"/>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w:t>
      </w:r>
      <w:r w:rsidRPr="004B4DE2">
        <w:rPr>
          <w:color w:val="000000"/>
        </w:rPr>
        <w:t>Мы</w:t>
      </w:r>
      <w:r>
        <w:rPr>
          <w:color w:val="000000"/>
        </w:rPr>
        <w:t xml:space="preserve"> можем </w:t>
      </w:r>
      <w:r w:rsidRPr="004B4DE2">
        <w:rPr>
          <w:color w:val="000000"/>
        </w:rPr>
        <w:t>отправить</w:t>
      </w:r>
      <w:r>
        <w:rPr>
          <w:color w:val="000000"/>
        </w:rPr>
        <w:t xml:space="preserve"> </w:t>
      </w:r>
      <w:r w:rsidRPr="004B4DE2">
        <w:rPr>
          <w:color w:val="000000"/>
        </w:rPr>
        <w:t>ей</w:t>
      </w:r>
      <w:r>
        <w:rPr>
          <w:color w:val="000000"/>
        </w:rPr>
        <w:t xml:space="preserve"> </w:t>
      </w:r>
      <w:r w:rsidRPr="004B4DE2">
        <w:rPr>
          <w:color w:val="000000"/>
        </w:rPr>
        <w:t>сообщение</w:t>
      </w:r>
      <w:r>
        <w:rPr>
          <w:color w:val="000000"/>
        </w:rPr>
        <w:t>,</w:t>
      </w:r>
      <w:r w:rsidRPr="0038752B">
        <w:t xml:space="preserve"> </w:t>
      </w:r>
      <w:r w:rsidRPr="00336D6F">
        <w:t>–</w:t>
      </w:r>
      <w:r>
        <w:rPr>
          <w:color w:val="000000"/>
        </w:rPr>
        <w:t xml:space="preserve"> п</w:t>
      </w:r>
      <w:r w:rsidRPr="004B4DE2">
        <w:rPr>
          <w:color w:val="000000"/>
        </w:rPr>
        <w:t>редложил</w:t>
      </w:r>
      <w:r>
        <w:rPr>
          <w:color w:val="000000"/>
        </w:rPr>
        <w:t xml:space="preserve"> я через </w:t>
      </w:r>
      <w:r w:rsidRPr="004B4DE2">
        <w:rPr>
          <w:color w:val="000000"/>
        </w:rPr>
        <w:t>несколько</w:t>
      </w:r>
      <w:r>
        <w:rPr>
          <w:color w:val="000000"/>
        </w:rPr>
        <w:t xml:space="preserve"> </w:t>
      </w:r>
      <w:r w:rsidRPr="004B4DE2">
        <w:rPr>
          <w:color w:val="000000"/>
        </w:rPr>
        <w:t>минут.</w:t>
      </w:r>
    </w:p>
    <w:p w:rsidR="00C571F9" w:rsidRDefault="00C571F9" w:rsidP="00C571F9">
      <w:pPr>
        <w:pStyle w:val="western"/>
        <w:shd w:val="clear" w:color="auto" w:fill="FFFFFF"/>
        <w:spacing w:before="0" w:after="0"/>
        <w:ind w:firstLine="461"/>
        <w:jc w:val="both"/>
        <w:rPr>
          <w:color w:val="000000"/>
        </w:rPr>
      </w:pPr>
      <w:r w:rsidRPr="00336D6F">
        <w:t>–</w:t>
      </w:r>
      <w:r>
        <w:t xml:space="preserve"> И</w:t>
      </w:r>
      <w:r>
        <w:rPr>
          <w:color w:val="000000"/>
        </w:rPr>
        <w:t xml:space="preserve"> что мы напишем?</w:t>
      </w:r>
    </w:p>
    <w:p w:rsidR="00C571F9" w:rsidRDefault="00C571F9" w:rsidP="00C571F9">
      <w:pPr>
        <w:pStyle w:val="western"/>
        <w:shd w:val="clear" w:color="auto" w:fill="FFFFFF"/>
        <w:spacing w:before="0" w:after="0"/>
        <w:ind w:firstLine="461"/>
        <w:jc w:val="both"/>
        <w:rPr>
          <w:color w:val="000000"/>
        </w:rPr>
      </w:pPr>
      <w:r w:rsidRPr="00336D6F">
        <w:t>–</w:t>
      </w:r>
      <w:r>
        <w:t xml:space="preserve"> </w:t>
      </w:r>
      <w:r>
        <w:rPr>
          <w:color w:val="000000"/>
        </w:rPr>
        <w:t>Хм...</w:t>
      </w:r>
      <w:r w:rsidRPr="0038752B">
        <w:t xml:space="preserve"> </w:t>
      </w:r>
      <w:r w:rsidRPr="00336D6F">
        <w:t>–</w:t>
      </w:r>
      <w:r>
        <w:rPr>
          <w:color w:val="000000"/>
        </w:rPr>
        <w:t xml:space="preserve"> Созерцая ёлку, я поднял ноги на диван и обнял их, притянув к груди.</w:t>
      </w:r>
      <w:r>
        <w:rPr>
          <w:rStyle w:val="apple-converted-space"/>
          <w:color w:val="000000"/>
        </w:rPr>
        <w:t xml:space="preserve"> Положив щёку</w:t>
      </w:r>
      <w:r>
        <w:rPr>
          <w:color w:val="000000"/>
        </w:rPr>
        <w:t xml:space="preserve"> на колени, как на подушку, я уставился на него.</w:t>
      </w:r>
      <w:r>
        <w:rPr>
          <w:rStyle w:val="apple-converted-space"/>
          <w:color w:val="000000"/>
        </w:rPr>
        <w:t xml:space="preserve"> </w:t>
      </w:r>
      <w:r w:rsidRPr="00336D6F">
        <w:t>–</w:t>
      </w:r>
      <w:r>
        <w:t xml:space="preserve"> </w:t>
      </w:r>
      <w:r>
        <w:rPr>
          <w:color w:val="000000"/>
        </w:rPr>
        <w:t>Может</w:t>
      </w:r>
      <w:r w:rsidR="0060713A">
        <w:rPr>
          <w:color w:val="000000"/>
        </w:rPr>
        <w:t>,</w:t>
      </w:r>
      <w:r>
        <w:rPr>
          <w:color w:val="000000"/>
        </w:rPr>
        <w:t xml:space="preserve"> отправим ей песню?</w:t>
      </w:r>
    </w:p>
    <w:p w:rsidR="00C571F9" w:rsidRDefault="00C571F9" w:rsidP="00C571F9">
      <w:pPr>
        <w:pStyle w:val="western"/>
        <w:shd w:val="clear" w:color="auto" w:fill="FFFFFF"/>
        <w:spacing w:before="0" w:after="0"/>
        <w:ind w:firstLine="461"/>
        <w:jc w:val="both"/>
        <w:rPr>
          <w:rStyle w:val="apple-converted-space"/>
          <w:color w:val="000000"/>
        </w:rPr>
      </w:pPr>
      <w:r>
        <w:rPr>
          <w:color w:val="000000"/>
        </w:rPr>
        <w:t>Итан склонил ко мне голову.</w:t>
      </w:r>
      <w:r>
        <w:rPr>
          <w:rStyle w:val="apple-converted-space"/>
          <w:color w:val="000000"/>
        </w:rPr>
        <w:t xml:space="preserve"> </w:t>
      </w:r>
    </w:p>
    <w:p w:rsidR="00C571F9" w:rsidRDefault="00C571F9" w:rsidP="00C571F9">
      <w:pPr>
        <w:pStyle w:val="western"/>
        <w:shd w:val="clear" w:color="auto" w:fill="FFFFFF"/>
        <w:spacing w:before="0" w:after="0"/>
        <w:ind w:firstLine="461"/>
        <w:jc w:val="both"/>
        <w:rPr>
          <w:color w:val="000000"/>
        </w:rPr>
      </w:pPr>
      <w:r w:rsidRPr="00336D6F">
        <w:t>–</w:t>
      </w:r>
      <w:r>
        <w:t xml:space="preserve"> </w:t>
      </w:r>
      <w:r>
        <w:rPr>
          <w:color w:val="000000"/>
        </w:rPr>
        <w:t>Ты имеешь в виду ссылку на YouTube?</w:t>
      </w:r>
    </w:p>
    <w:p w:rsidR="00C571F9" w:rsidRPr="007846F4" w:rsidRDefault="00C571F9" w:rsidP="00C571F9">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sidRPr="004B4DE2">
        <w:rPr>
          <w:color w:val="000000"/>
        </w:rPr>
        <w:t>Да.</w:t>
      </w:r>
      <w:r w:rsidRPr="00237714">
        <w:rPr>
          <w:rStyle w:val="apple-converted-space"/>
          <w:color w:val="000000"/>
        </w:rPr>
        <w:t xml:space="preserve"> </w:t>
      </w:r>
      <w:r w:rsidRPr="004B4DE2">
        <w:rPr>
          <w:color w:val="000000"/>
        </w:rPr>
        <w:t>Праздни</w:t>
      </w:r>
      <w:r>
        <w:rPr>
          <w:color w:val="000000"/>
        </w:rPr>
        <w:t xml:space="preserve">чную </w:t>
      </w:r>
      <w:r w:rsidRPr="004B4DE2">
        <w:rPr>
          <w:color w:val="000000"/>
        </w:rPr>
        <w:t>песн</w:t>
      </w:r>
      <w:r>
        <w:rPr>
          <w:color w:val="000000"/>
        </w:rPr>
        <w:t>ю</w:t>
      </w:r>
      <w:r w:rsidRPr="004B4DE2">
        <w:rPr>
          <w:color w:val="000000"/>
        </w:rPr>
        <w:t>.</w:t>
      </w:r>
      <w:r w:rsidRPr="00237714">
        <w:rPr>
          <w:rStyle w:val="apple-converted-space"/>
          <w:color w:val="000000"/>
        </w:rPr>
        <w:t xml:space="preserve"> </w:t>
      </w:r>
      <w:r>
        <w:rPr>
          <w:color w:val="000000"/>
        </w:rPr>
        <w:t>З</w:t>
      </w:r>
      <w:r w:rsidRPr="004B4DE2">
        <w:rPr>
          <w:color w:val="000000"/>
        </w:rPr>
        <w:t>нае</w:t>
      </w:r>
      <w:r>
        <w:rPr>
          <w:color w:val="000000"/>
        </w:rPr>
        <w:t>шь</w:t>
      </w:r>
      <w:r w:rsidRPr="004B4DE2">
        <w:rPr>
          <w:color w:val="000000"/>
        </w:rPr>
        <w:t>,</w:t>
      </w:r>
      <w:r>
        <w:rPr>
          <w:color w:val="000000"/>
        </w:rPr>
        <w:t xml:space="preserve"> типа </w:t>
      </w:r>
      <w:r w:rsidRPr="004B4DE2">
        <w:rPr>
          <w:color w:val="000000"/>
        </w:rPr>
        <w:t>"</w:t>
      </w:r>
      <w:r w:rsidR="00452DCC">
        <w:rPr>
          <w:color w:val="000000"/>
          <w:lang w:val="en-US"/>
        </w:rPr>
        <w:t>We</w:t>
      </w:r>
      <w:r w:rsidR="00452DCC" w:rsidRPr="007846F4">
        <w:rPr>
          <w:color w:val="000000"/>
        </w:rPr>
        <w:t xml:space="preserve"> </w:t>
      </w:r>
      <w:r w:rsidR="00452DCC">
        <w:rPr>
          <w:color w:val="000000"/>
          <w:lang w:val="en-US"/>
        </w:rPr>
        <w:t>Wish</w:t>
      </w:r>
      <w:r w:rsidR="00452DCC" w:rsidRPr="007846F4">
        <w:rPr>
          <w:color w:val="000000"/>
        </w:rPr>
        <w:t xml:space="preserve"> </w:t>
      </w:r>
      <w:r w:rsidR="00452DCC">
        <w:rPr>
          <w:color w:val="000000"/>
          <w:lang w:val="en-US"/>
        </w:rPr>
        <w:t>You</w:t>
      </w:r>
      <w:r w:rsidR="00452DCC" w:rsidRPr="007846F4">
        <w:rPr>
          <w:color w:val="000000"/>
        </w:rPr>
        <w:t xml:space="preserve"> </w:t>
      </w:r>
      <w:r w:rsidR="00452DCC">
        <w:rPr>
          <w:color w:val="000000"/>
          <w:lang w:val="en-US"/>
        </w:rPr>
        <w:t>a</w:t>
      </w:r>
      <w:r w:rsidR="00452DCC" w:rsidRPr="007846F4">
        <w:rPr>
          <w:color w:val="000000"/>
        </w:rPr>
        <w:t xml:space="preserve"> </w:t>
      </w:r>
      <w:r w:rsidR="00452DCC">
        <w:rPr>
          <w:color w:val="000000"/>
          <w:lang w:val="en-US"/>
        </w:rPr>
        <w:t>Merry</w:t>
      </w:r>
      <w:r w:rsidR="00452DCC" w:rsidRPr="007846F4">
        <w:rPr>
          <w:color w:val="000000"/>
        </w:rPr>
        <w:t xml:space="preserve"> </w:t>
      </w:r>
      <w:r w:rsidR="00452DCC">
        <w:rPr>
          <w:color w:val="000000"/>
          <w:lang w:val="en-US"/>
        </w:rPr>
        <w:t>Christmas</w:t>
      </w:r>
      <w:r w:rsidRPr="004B4DE2">
        <w:rPr>
          <w:color w:val="000000"/>
        </w:rPr>
        <w:t>"</w:t>
      </w:r>
      <w:r>
        <w:rPr>
          <w:rStyle w:val="aa"/>
          <w:color w:val="000000"/>
        </w:rPr>
        <w:footnoteReference w:id="13"/>
      </w:r>
      <w:r>
        <w:rPr>
          <w:color w:val="000000"/>
        </w:rPr>
        <w:t xml:space="preserve"> </w:t>
      </w:r>
      <w:r w:rsidRPr="004B4DE2">
        <w:rPr>
          <w:color w:val="000000"/>
        </w:rPr>
        <w:t>или</w:t>
      </w:r>
      <w:r>
        <w:rPr>
          <w:color w:val="000000"/>
        </w:rPr>
        <w:t xml:space="preserve"> </w:t>
      </w:r>
      <w:r w:rsidRPr="004B4DE2">
        <w:rPr>
          <w:color w:val="000000"/>
        </w:rPr>
        <w:t>что-то</w:t>
      </w:r>
      <w:r>
        <w:rPr>
          <w:color w:val="000000"/>
        </w:rPr>
        <w:t xml:space="preserve"> подобное</w:t>
      </w:r>
      <w:r w:rsidRPr="004B4DE2">
        <w:rPr>
          <w:color w:val="000000"/>
        </w:rPr>
        <w:t>.</w:t>
      </w:r>
    </w:p>
    <w:p w:rsidR="00C571F9" w:rsidRDefault="00C571F9" w:rsidP="00C571F9">
      <w:pPr>
        <w:pStyle w:val="western"/>
        <w:shd w:val="clear" w:color="auto" w:fill="FFFFFF"/>
        <w:spacing w:before="0" w:after="0"/>
        <w:ind w:firstLine="461"/>
        <w:jc w:val="both"/>
        <w:rPr>
          <w:rStyle w:val="apple-converted-space"/>
          <w:color w:val="000000"/>
        </w:rPr>
      </w:pPr>
      <w:r>
        <w:rPr>
          <w:color w:val="000000"/>
        </w:rPr>
        <w:t>Он закусил нижнюю губу.</w:t>
      </w:r>
      <w:r>
        <w:rPr>
          <w:rStyle w:val="apple-converted-space"/>
          <w:color w:val="000000"/>
        </w:rPr>
        <w:t xml:space="preserve"> </w:t>
      </w:r>
    </w:p>
    <w:p w:rsidR="00C571F9" w:rsidRDefault="00C571F9" w:rsidP="00C571F9">
      <w:pPr>
        <w:pStyle w:val="western"/>
        <w:shd w:val="clear" w:color="auto" w:fill="FFFFFF"/>
        <w:spacing w:before="0" w:after="0"/>
        <w:ind w:firstLine="461"/>
        <w:jc w:val="both"/>
        <w:rPr>
          <w:color w:val="000000"/>
        </w:rPr>
      </w:pPr>
      <w:r w:rsidRPr="00336D6F">
        <w:t>–</w:t>
      </w:r>
      <w:r>
        <w:t xml:space="preserve"> </w:t>
      </w:r>
      <w:r>
        <w:rPr>
          <w:color w:val="000000"/>
        </w:rPr>
        <w:t>Неплохая идея.</w:t>
      </w:r>
      <w:r>
        <w:rPr>
          <w:rStyle w:val="apple-converted-space"/>
          <w:color w:val="000000"/>
        </w:rPr>
        <w:t xml:space="preserve"> Т</w:t>
      </w:r>
      <w:r>
        <w:rPr>
          <w:color w:val="000000"/>
        </w:rPr>
        <w:t>ы сам хочешь отправить ей поздравление?</w:t>
      </w:r>
    </w:p>
    <w:p w:rsidR="00C571F9" w:rsidRPr="007846F4" w:rsidRDefault="00C571F9" w:rsidP="00C571F9">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sidRPr="004B4DE2">
        <w:rPr>
          <w:color w:val="000000"/>
        </w:rPr>
        <w:t>Нет.</w:t>
      </w:r>
      <w:r w:rsidRPr="00237714">
        <w:rPr>
          <w:rStyle w:val="apple-converted-space"/>
          <w:color w:val="000000"/>
        </w:rPr>
        <w:t xml:space="preserve"> </w:t>
      </w:r>
      <w:r>
        <w:rPr>
          <w:rStyle w:val="apple-converted-space"/>
          <w:color w:val="000000"/>
        </w:rPr>
        <w:t>Давай</w:t>
      </w:r>
      <w:r>
        <w:rPr>
          <w:color w:val="000000"/>
        </w:rPr>
        <w:t xml:space="preserve"> ты</w:t>
      </w:r>
      <w:r w:rsidRPr="004B4DE2">
        <w:rPr>
          <w:color w:val="000000"/>
        </w:rPr>
        <w:t>.</w:t>
      </w:r>
      <w:r w:rsidRPr="00237714">
        <w:rPr>
          <w:rStyle w:val="apple-converted-space"/>
          <w:color w:val="000000"/>
        </w:rPr>
        <w:t xml:space="preserve"> </w:t>
      </w:r>
      <w:r w:rsidRPr="004B4DE2">
        <w:rPr>
          <w:color w:val="000000"/>
        </w:rPr>
        <w:t>Но</w:t>
      </w:r>
      <w:r>
        <w:rPr>
          <w:color w:val="000000"/>
        </w:rPr>
        <w:t xml:space="preserve"> </w:t>
      </w:r>
      <w:r w:rsidRPr="004B4DE2">
        <w:rPr>
          <w:color w:val="000000"/>
        </w:rPr>
        <w:t>ска</w:t>
      </w:r>
      <w:r>
        <w:rPr>
          <w:color w:val="000000"/>
        </w:rPr>
        <w:t>жешь</w:t>
      </w:r>
      <w:r w:rsidRPr="004B4DE2">
        <w:rPr>
          <w:color w:val="000000"/>
        </w:rPr>
        <w:t>,</w:t>
      </w:r>
      <w:r>
        <w:rPr>
          <w:color w:val="000000"/>
        </w:rPr>
        <w:t xml:space="preserve"> </w:t>
      </w:r>
      <w:r w:rsidRPr="004B4DE2">
        <w:rPr>
          <w:color w:val="000000"/>
        </w:rPr>
        <w:t>что</w:t>
      </w:r>
      <w:r>
        <w:rPr>
          <w:color w:val="000000"/>
        </w:rPr>
        <w:t xml:space="preserve"> оно </w:t>
      </w:r>
      <w:r w:rsidRPr="004B4DE2">
        <w:rPr>
          <w:color w:val="000000"/>
        </w:rPr>
        <w:t>от</w:t>
      </w:r>
      <w:r>
        <w:rPr>
          <w:color w:val="000000"/>
        </w:rPr>
        <w:t xml:space="preserve"> </w:t>
      </w:r>
      <w:r w:rsidRPr="004B4DE2">
        <w:rPr>
          <w:color w:val="000000"/>
        </w:rPr>
        <w:t>нас</w:t>
      </w:r>
      <w:r>
        <w:rPr>
          <w:color w:val="000000"/>
        </w:rPr>
        <w:t xml:space="preserve"> двоих</w:t>
      </w:r>
      <w:r w:rsidRPr="004B4DE2">
        <w:rPr>
          <w:color w:val="000000"/>
        </w:rPr>
        <w:t>.</w:t>
      </w:r>
    </w:p>
    <w:p w:rsidR="00C571F9" w:rsidRPr="007846F4" w:rsidRDefault="00C571F9" w:rsidP="00C571F9">
      <w:pPr>
        <w:pStyle w:val="western"/>
        <w:shd w:val="clear" w:color="auto" w:fill="FFFFFF"/>
        <w:spacing w:before="0" w:after="0"/>
        <w:ind w:firstLine="461"/>
        <w:jc w:val="both"/>
        <w:rPr>
          <w:color w:val="000000"/>
        </w:rPr>
      </w:pPr>
      <w:r>
        <w:rPr>
          <w:color w:val="000000"/>
        </w:rPr>
        <w:t>И</w:t>
      </w:r>
      <w:r w:rsidRPr="004B4DE2">
        <w:rPr>
          <w:color w:val="000000"/>
        </w:rPr>
        <w:t>тан</w:t>
      </w:r>
      <w:r>
        <w:rPr>
          <w:color w:val="000000"/>
        </w:rPr>
        <w:t xml:space="preserve"> </w:t>
      </w:r>
      <w:r w:rsidRPr="004B4DE2">
        <w:rPr>
          <w:color w:val="000000"/>
        </w:rPr>
        <w:t>кивнул.</w:t>
      </w:r>
      <w:r w:rsidRPr="00237714">
        <w:rPr>
          <w:rStyle w:val="apple-converted-space"/>
          <w:color w:val="000000"/>
        </w:rPr>
        <w:t xml:space="preserve"> </w:t>
      </w:r>
      <w:r w:rsidRPr="004B4DE2">
        <w:rPr>
          <w:color w:val="000000"/>
        </w:rPr>
        <w:t>Он</w:t>
      </w:r>
      <w:r>
        <w:rPr>
          <w:color w:val="000000"/>
        </w:rPr>
        <w:t xml:space="preserve"> достал </w:t>
      </w:r>
      <w:r w:rsidRPr="004B4DE2">
        <w:rPr>
          <w:color w:val="000000"/>
        </w:rPr>
        <w:t>телефон</w:t>
      </w:r>
      <w:r>
        <w:rPr>
          <w:color w:val="000000"/>
        </w:rPr>
        <w:t xml:space="preserve"> </w:t>
      </w:r>
      <w:r w:rsidRPr="004B4DE2">
        <w:rPr>
          <w:color w:val="000000"/>
        </w:rPr>
        <w:t>из</w:t>
      </w:r>
      <w:r>
        <w:rPr>
          <w:color w:val="000000"/>
        </w:rPr>
        <w:t xml:space="preserve"> </w:t>
      </w:r>
      <w:r w:rsidRPr="004B4DE2">
        <w:rPr>
          <w:color w:val="000000"/>
        </w:rPr>
        <w:t>заднего</w:t>
      </w:r>
      <w:r>
        <w:rPr>
          <w:color w:val="000000"/>
        </w:rPr>
        <w:t xml:space="preserve"> </w:t>
      </w:r>
      <w:r w:rsidRPr="004B4DE2">
        <w:rPr>
          <w:color w:val="000000"/>
        </w:rPr>
        <w:t>кармана</w:t>
      </w:r>
      <w:r>
        <w:rPr>
          <w:color w:val="000000"/>
        </w:rPr>
        <w:t xml:space="preserve">, набрал сообщение и вставил в него </w:t>
      </w:r>
      <w:r w:rsidRPr="004B4DE2">
        <w:rPr>
          <w:color w:val="000000"/>
        </w:rPr>
        <w:t>ссылк</w:t>
      </w:r>
      <w:r>
        <w:rPr>
          <w:color w:val="000000"/>
        </w:rPr>
        <w:t xml:space="preserve">у </w:t>
      </w:r>
      <w:r w:rsidRPr="004B4DE2">
        <w:rPr>
          <w:color w:val="000000"/>
        </w:rPr>
        <w:t>на</w:t>
      </w:r>
      <w:r>
        <w:rPr>
          <w:color w:val="000000"/>
        </w:rPr>
        <w:t xml:space="preserve"> </w:t>
      </w:r>
      <w:r w:rsidRPr="004B4DE2">
        <w:rPr>
          <w:color w:val="000000"/>
        </w:rPr>
        <w:t>песню.</w:t>
      </w:r>
      <w:r w:rsidRPr="00237714">
        <w:rPr>
          <w:rStyle w:val="apple-converted-space"/>
          <w:color w:val="000000"/>
        </w:rPr>
        <w:t xml:space="preserve"> </w:t>
      </w:r>
      <w:r>
        <w:rPr>
          <w:color w:val="000000"/>
        </w:rPr>
        <w:t>О</w:t>
      </w:r>
      <w:r w:rsidRPr="004B4DE2">
        <w:rPr>
          <w:color w:val="000000"/>
        </w:rPr>
        <w:t>н</w:t>
      </w:r>
      <w:r>
        <w:rPr>
          <w:color w:val="000000"/>
        </w:rPr>
        <w:t xml:space="preserve"> </w:t>
      </w:r>
      <w:r w:rsidRPr="004B4DE2">
        <w:rPr>
          <w:color w:val="000000"/>
        </w:rPr>
        <w:t>отправил</w:t>
      </w:r>
      <w:r>
        <w:rPr>
          <w:color w:val="000000"/>
        </w:rPr>
        <w:t xml:space="preserve"> его </w:t>
      </w:r>
      <w:r w:rsidRPr="004B4DE2">
        <w:rPr>
          <w:color w:val="000000"/>
        </w:rPr>
        <w:t>Сьюз</w:t>
      </w:r>
      <w:r>
        <w:rPr>
          <w:color w:val="000000"/>
        </w:rPr>
        <w:t>а</w:t>
      </w:r>
      <w:r w:rsidRPr="004B4DE2">
        <w:rPr>
          <w:color w:val="000000"/>
        </w:rPr>
        <w:t>н,</w:t>
      </w:r>
      <w:r>
        <w:rPr>
          <w:color w:val="000000"/>
        </w:rPr>
        <w:t xml:space="preserve"> </w:t>
      </w:r>
      <w:r w:rsidRPr="004B4DE2">
        <w:rPr>
          <w:color w:val="000000"/>
        </w:rPr>
        <w:t>положил</w:t>
      </w:r>
      <w:r>
        <w:rPr>
          <w:color w:val="000000"/>
        </w:rPr>
        <w:t xml:space="preserve"> телефон </w:t>
      </w:r>
      <w:r w:rsidRPr="004B4DE2">
        <w:rPr>
          <w:color w:val="000000"/>
        </w:rPr>
        <w:t>на</w:t>
      </w:r>
      <w:r>
        <w:rPr>
          <w:color w:val="000000"/>
        </w:rPr>
        <w:t xml:space="preserve"> </w:t>
      </w:r>
      <w:r w:rsidRPr="004B4DE2">
        <w:rPr>
          <w:color w:val="000000"/>
        </w:rPr>
        <w:t>столик,</w:t>
      </w:r>
      <w:r>
        <w:rPr>
          <w:color w:val="000000"/>
        </w:rPr>
        <w:t xml:space="preserve"> </w:t>
      </w:r>
      <w:r w:rsidRPr="004B4DE2">
        <w:rPr>
          <w:color w:val="000000"/>
        </w:rPr>
        <w:t>и</w:t>
      </w:r>
      <w:r>
        <w:rPr>
          <w:color w:val="000000"/>
        </w:rPr>
        <w:t xml:space="preserve"> </w:t>
      </w:r>
      <w:r w:rsidRPr="004B4DE2">
        <w:rPr>
          <w:color w:val="000000"/>
        </w:rPr>
        <w:t>мы</w:t>
      </w:r>
      <w:r>
        <w:rPr>
          <w:color w:val="000000"/>
        </w:rPr>
        <w:t xml:space="preserve"> стали </w:t>
      </w:r>
      <w:r w:rsidRPr="004B4DE2">
        <w:rPr>
          <w:color w:val="000000"/>
        </w:rPr>
        <w:t>жда</w:t>
      </w:r>
      <w:r>
        <w:rPr>
          <w:color w:val="000000"/>
        </w:rPr>
        <w:t>ть</w:t>
      </w:r>
      <w:r w:rsidRPr="004B4DE2">
        <w:rPr>
          <w:color w:val="000000"/>
        </w:rPr>
        <w:t>.</w:t>
      </w:r>
    </w:p>
    <w:p w:rsidR="00C571F9" w:rsidRDefault="00C571F9" w:rsidP="00C571F9">
      <w:pPr>
        <w:pStyle w:val="western"/>
        <w:shd w:val="clear" w:color="auto" w:fill="FFFFFF"/>
        <w:spacing w:before="0" w:after="0"/>
        <w:ind w:firstLine="461"/>
        <w:jc w:val="both"/>
        <w:rPr>
          <w:color w:val="000000"/>
        </w:rPr>
      </w:pPr>
      <w:r>
        <w:rPr>
          <w:color w:val="000000"/>
        </w:rPr>
        <w:t>И ждали.</w:t>
      </w:r>
    </w:p>
    <w:p w:rsidR="00C571F9" w:rsidRDefault="00C571F9" w:rsidP="00C571F9">
      <w:pPr>
        <w:pStyle w:val="western"/>
        <w:shd w:val="clear" w:color="auto" w:fill="FFFFFF"/>
        <w:spacing w:before="0" w:after="0"/>
        <w:ind w:firstLine="461"/>
        <w:jc w:val="both"/>
        <w:rPr>
          <w:color w:val="000000"/>
        </w:rPr>
      </w:pPr>
      <w:r>
        <w:rPr>
          <w:color w:val="000000"/>
        </w:rPr>
        <w:t>И ждали.</w:t>
      </w:r>
    </w:p>
    <w:p w:rsidR="00C571F9" w:rsidRPr="007846F4" w:rsidRDefault="00C571F9" w:rsidP="00C571F9">
      <w:pPr>
        <w:pStyle w:val="western"/>
        <w:shd w:val="clear" w:color="auto" w:fill="FFFFFF"/>
        <w:spacing w:before="0" w:after="0"/>
        <w:ind w:firstLine="461"/>
        <w:jc w:val="both"/>
        <w:rPr>
          <w:color w:val="000000"/>
        </w:rPr>
      </w:pPr>
      <w:r>
        <w:rPr>
          <w:color w:val="000000"/>
        </w:rPr>
        <w:t xml:space="preserve">В </w:t>
      </w:r>
      <w:r w:rsidRPr="004B4DE2">
        <w:rPr>
          <w:color w:val="000000"/>
        </w:rPr>
        <w:t>гостиную</w:t>
      </w:r>
      <w:r>
        <w:rPr>
          <w:color w:val="000000"/>
        </w:rPr>
        <w:t xml:space="preserve"> заглянула мама </w:t>
      </w:r>
      <w:r w:rsidRPr="004B4DE2">
        <w:rPr>
          <w:color w:val="000000"/>
        </w:rPr>
        <w:t>и</w:t>
      </w:r>
      <w:r>
        <w:rPr>
          <w:color w:val="000000"/>
        </w:rPr>
        <w:t xml:space="preserve"> </w:t>
      </w:r>
      <w:r w:rsidRPr="004B4DE2">
        <w:rPr>
          <w:color w:val="000000"/>
        </w:rPr>
        <w:t>попроща</w:t>
      </w:r>
      <w:r>
        <w:rPr>
          <w:color w:val="000000"/>
        </w:rPr>
        <w:t>лась</w:t>
      </w:r>
      <w:r w:rsidRPr="004B4DE2">
        <w:rPr>
          <w:color w:val="000000"/>
        </w:rPr>
        <w:t>.</w:t>
      </w:r>
      <w:r w:rsidRPr="00237714">
        <w:rPr>
          <w:rStyle w:val="apple-converted-space"/>
          <w:color w:val="000000"/>
        </w:rPr>
        <w:t xml:space="preserve"> </w:t>
      </w:r>
      <w:r w:rsidRPr="004B4DE2">
        <w:rPr>
          <w:color w:val="000000"/>
        </w:rPr>
        <w:t>Она</w:t>
      </w:r>
      <w:r>
        <w:rPr>
          <w:color w:val="000000"/>
        </w:rPr>
        <w:t xml:space="preserve"> </w:t>
      </w:r>
      <w:r w:rsidRPr="004B4DE2">
        <w:rPr>
          <w:color w:val="000000"/>
        </w:rPr>
        <w:t>поцеловала</w:t>
      </w:r>
      <w:r>
        <w:rPr>
          <w:color w:val="000000"/>
        </w:rPr>
        <w:t xml:space="preserve"> </w:t>
      </w:r>
      <w:r w:rsidRPr="004B4DE2">
        <w:rPr>
          <w:color w:val="000000"/>
        </w:rPr>
        <w:t>каждо</w:t>
      </w:r>
      <w:r>
        <w:rPr>
          <w:color w:val="000000"/>
        </w:rPr>
        <w:t>го из нас в лоб</w:t>
      </w:r>
      <w:r w:rsidRPr="004B4DE2">
        <w:rPr>
          <w:color w:val="000000"/>
        </w:rPr>
        <w:t>,</w:t>
      </w:r>
      <w:r>
        <w:rPr>
          <w:color w:val="000000"/>
        </w:rPr>
        <w:t xml:space="preserve"> по</w:t>
      </w:r>
      <w:r w:rsidRPr="004B4DE2">
        <w:rPr>
          <w:color w:val="000000"/>
        </w:rPr>
        <w:t>трепал</w:t>
      </w:r>
      <w:r>
        <w:rPr>
          <w:color w:val="000000"/>
        </w:rPr>
        <w:t xml:space="preserve">а </w:t>
      </w:r>
      <w:r w:rsidRPr="004B4DE2">
        <w:rPr>
          <w:color w:val="000000"/>
        </w:rPr>
        <w:t>наши</w:t>
      </w:r>
      <w:r>
        <w:rPr>
          <w:color w:val="000000"/>
        </w:rPr>
        <w:t xml:space="preserve"> </w:t>
      </w:r>
      <w:r w:rsidRPr="004B4DE2">
        <w:rPr>
          <w:color w:val="000000"/>
        </w:rPr>
        <w:t>волосы,</w:t>
      </w:r>
      <w:r>
        <w:rPr>
          <w:color w:val="000000"/>
        </w:rPr>
        <w:t xml:space="preserve"> </w:t>
      </w:r>
      <w:r w:rsidRPr="004B4DE2">
        <w:rPr>
          <w:color w:val="000000"/>
        </w:rPr>
        <w:t>а</w:t>
      </w:r>
      <w:r>
        <w:rPr>
          <w:color w:val="000000"/>
        </w:rPr>
        <w:t xml:space="preserve"> </w:t>
      </w:r>
      <w:r w:rsidRPr="004B4DE2">
        <w:rPr>
          <w:color w:val="000000"/>
        </w:rPr>
        <w:t>затем</w:t>
      </w:r>
      <w:r>
        <w:rPr>
          <w:color w:val="000000"/>
        </w:rPr>
        <w:t xml:space="preserve">, </w:t>
      </w:r>
      <w:r w:rsidRPr="004B4DE2">
        <w:rPr>
          <w:color w:val="000000"/>
        </w:rPr>
        <w:t>подави</w:t>
      </w:r>
      <w:r>
        <w:rPr>
          <w:color w:val="000000"/>
        </w:rPr>
        <w:t xml:space="preserve">в </w:t>
      </w:r>
      <w:r w:rsidRPr="004B4DE2">
        <w:rPr>
          <w:color w:val="000000"/>
        </w:rPr>
        <w:t>зевок</w:t>
      </w:r>
      <w:r>
        <w:rPr>
          <w:color w:val="000000"/>
        </w:rPr>
        <w:t xml:space="preserve"> </w:t>
      </w:r>
      <w:r w:rsidRPr="004B4DE2">
        <w:rPr>
          <w:color w:val="000000"/>
        </w:rPr>
        <w:t>рукой,</w:t>
      </w:r>
      <w:r>
        <w:rPr>
          <w:color w:val="000000"/>
        </w:rPr>
        <w:t xml:space="preserve"> </w:t>
      </w:r>
      <w:r w:rsidRPr="004B4DE2">
        <w:rPr>
          <w:color w:val="000000"/>
        </w:rPr>
        <w:t>ушла</w:t>
      </w:r>
      <w:r>
        <w:rPr>
          <w:color w:val="000000"/>
        </w:rPr>
        <w:t xml:space="preserve"> </w:t>
      </w:r>
      <w:r w:rsidRPr="004B4DE2">
        <w:rPr>
          <w:color w:val="000000"/>
        </w:rPr>
        <w:t>спать.</w:t>
      </w:r>
    </w:p>
    <w:p w:rsidR="00C571F9" w:rsidRDefault="00C571F9" w:rsidP="00C571F9">
      <w:pPr>
        <w:pStyle w:val="western"/>
        <w:shd w:val="clear" w:color="auto" w:fill="FFFFFF"/>
        <w:spacing w:before="0" w:after="0"/>
        <w:ind w:firstLine="461"/>
        <w:jc w:val="both"/>
        <w:rPr>
          <w:color w:val="000000"/>
        </w:rPr>
      </w:pPr>
      <w:r>
        <w:rPr>
          <w:color w:val="000000"/>
        </w:rPr>
        <w:t>Мы подождали ещё немного, и моё сердце всё это время нетерпеливо отстукивало барабанный ритм.</w:t>
      </w:r>
    </w:p>
    <w:p w:rsidR="00C571F9" w:rsidRPr="007846F4" w:rsidRDefault="00C571F9" w:rsidP="00C571F9">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sidRPr="004B4DE2">
        <w:rPr>
          <w:color w:val="000000"/>
        </w:rPr>
        <w:t>Уже</w:t>
      </w:r>
      <w:r>
        <w:rPr>
          <w:color w:val="000000"/>
        </w:rPr>
        <w:t xml:space="preserve"> </w:t>
      </w:r>
      <w:r w:rsidRPr="004B4DE2">
        <w:rPr>
          <w:color w:val="000000"/>
        </w:rPr>
        <w:t>поздно.</w:t>
      </w:r>
      <w:r w:rsidRPr="00237714">
        <w:rPr>
          <w:rStyle w:val="apple-converted-space"/>
          <w:color w:val="000000"/>
        </w:rPr>
        <w:t xml:space="preserve"> </w:t>
      </w:r>
      <w:r w:rsidRPr="004B4DE2">
        <w:rPr>
          <w:color w:val="000000"/>
        </w:rPr>
        <w:t>Она,</w:t>
      </w:r>
      <w:r>
        <w:rPr>
          <w:color w:val="000000"/>
        </w:rPr>
        <w:t xml:space="preserve"> </w:t>
      </w:r>
      <w:r w:rsidRPr="004B4DE2">
        <w:rPr>
          <w:color w:val="000000"/>
        </w:rPr>
        <w:t>вероятно,</w:t>
      </w:r>
      <w:r>
        <w:rPr>
          <w:color w:val="000000"/>
        </w:rPr>
        <w:t xml:space="preserve"> </w:t>
      </w:r>
      <w:r w:rsidRPr="004B4DE2">
        <w:rPr>
          <w:color w:val="000000"/>
        </w:rPr>
        <w:t>уже</w:t>
      </w:r>
      <w:r>
        <w:rPr>
          <w:color w:val="000000"/>
        </w:rPr>
        <w:t xml:space="preserve"> </w:t>
      </w:r>
      <w:r w:rsidRPr="004B4DE2">
        <w:rPr>
          <w:color w:val="000000"/>
        </w:rPr>
        <w:t>спит,</w:t>
      </w:r>
      <w:r>
        <w:rPr>
          <w:color w:val="000000"/>
        </w:rPr>
        <w:t xml:space="preserve"> </w:t>
      </w:r>
      <w:r w:rsidRPr="00336D6F">
        <w:t>–</w:t>
      </w:r>
      <w:r>
        <w:t xml:space="preserve"> </w:t>
      </w:r>
      <w:r>
        <w:rPr>
          <w:color w:val="000000"/>
        </w:rPr>
        <w:t>заметил Итан</w:t>
      </w:r>
      <w:r w:rsidRPr="004B4DE2">
        <w:rPr>
          <w:color w:val="000000"/>
        </w:rPr>
        <w:t>.</w:t>
      </w:r>
      <w:r w:rsidRPr="00237714">
        <w:rPr>
          <w:rStyle w:val="apple-converted-space"/>
          <w:color w:val="000000"/>
        </w:rPr>
        <w:t xml:space="preserve"> </w:t>
      </w:r>
      <w:r w:rsidRPr="004B4DE2">
        <w:rPr>
          <w:color w:val="000000"/>
        </w:rPr>
        <w:t>Он</w:t>
      </w:r>
      <w:r>
        <w:rPr>
          <w:color w:val="000000"/>
        </w:rPr>
        <w:t>, скорее всего, прав</w:t>
      </w:r>
      <w:r w:rsidRPr="004B4DE2">
        <w:rPr>
          <w:color w:val="000000"/>
        </w:rPr>
        <w:t>.</w:t>
      </w:r>
      <w:r w:rsidRPr="00237714">
        <w:rPr>
          <w:rStyle w:val="apple-converted-space"/>
          <w:color w:val="000000"/>
        </w:rPr>
        <w:t xml:space="preserve"> </w:t>
      </w:r>
      <w:r>
        <w:rPr>
          <w:rStyle w:val="apple-converted-space"/>
          <w:color w:val="000000"/>
        </w:rPr>
        <w:t xml:space="preserve">Сейчас </w:t>
      </w:r>
      <w:r w:rsidRPr="004B4DE2">
        <w:rPr>
          <w:color w:val="000000"/>
        </w:rPr>
        <w:t>Рождество.</w:t>
      </w:r>
      <w:r w:rsidRPr="00237714">
        <w:rPr>
          <w:rStyle w:val="apple-converted-space"/>
          <w:color w:val="000000"/>
        </w:rPr>
        <w:t xml:space="preserve"> </w:t>
      </w:r>
      <w:r w:rsidRPr="004B4DE2">
        <w:rPr>
          <w:color w:val="000000"/>
        </w:rPr>
        <w:t>Если</w:t>
      </w:r>
      <w:r>
        <w:rPr>
          <w:color w:val="000000"/>
        </w:rPr>
        <w:t xml:space="preserve"> бы  </w:t>
      </w:r>
      <w:r w:rsidRPr="004B4DE2">
        <w:rPr>
          <w:color w:val="000000"/>
        </w:rPr>
        <w:t>Сьюз</w:t>
      </w:r>
      <w:r>
        <w:rPr>
          <w:color w:val="000000"/>
        </w:rPr>
        <w:t>а</w:t>
      </w:r>
      <w:r w:rsidRPr="004B4DE2">
        <w:rPr>
          <w:color w:val="000000"/>
        </w:rPr>
        <w:t>н</w:t>
      </w:r>
      <w:r>
        <w:rPr>
          <w:color w:val="000000"/>
        </w:rPr>
        <w:t xml:space="preserve"> </w:t>
      </w:r>
      <w:r w:rsidRPr="004B4DE2">
        <w:rPr>
          <w:color w:val="000000"/>
        </w:rPr>
        <w:t>прочита</w:t>
      </w:r>
      <w:r>
        <w:rPr>
          <w:color w:val="000000"/>
        </w:rPr>
        <w:t xml:space="preserve">ла </w:t>
      </w:r>
      <w:r w:rsidRPr="004B4DE2">
        <w:rPr>
          <w:color w:val="000000"/>
        </w:rPr>
        <w:t>сообщение,</w:t>
      </w:r>
      <w:r>
        <w:rPr>
          <w:color w:val="000000"/>
        </w:rPr>
        <w:t xml:space="preserve"> </w:t>
      </w:r>
      <w:r w:rsidRPr="004B4DE2">
        <w:rPr>
          <w:color w:val="000000"/>
        </w:rPr>
        <w:t>она</w:t>
      </w:r>
      <w:r>
        <w:rPr>
          <w:color w:val="000000"/>
        </w:rPr>
        <w:t xml:space="preserve"> </w:t>
      </w:r>
      <w:r w:rsidRPr="004B4DE2">
        <w:rPr>
          <w:color w:val="000000"/>
        </w:rPr>
        <w:t>бы</w:t>
      </w:r>
      <w:r>
        <w:rPr>
          <w:color w:val="000000"/>
        </w:rPr>
        <w:t xml:space="preserve"> </w:t>
      </w:r>
      <w:r w:rsidRPr="004B4DE2">
        <w:rPr>
          <w:color w:val="000000"/>
        </w:rPr>
        <w:t>что-нибудь</w:t>
      </w:r>
      <w:r>
        <w:rPr>
          <w:color w:val="000000"/>
        </w:rPr>
        <w:t xml:space="preserve"> ответила</w:t>
      </w:r>
      <w:r w:rsidRPr="004B4DE2">
        <w:rPr>
          <w:color w:val="000000"/>
        </w:rPr>
        <w:t>.</w:t>
      </w:r>
    </w:p>
    <w:p w:rsidR="00C571F9" w:rsidRDefault="00C571F9" w:rsidP="00C571F9">
      <w:pPr>
        <w:pStyle w:val="western"/>
        <w:shd w:val="clear" w:color="auto" w:fill="FFFFFF"/>
        <w:spacing w:before="0" w:after="0"/>
        <w:ind w:firstLine="461"/>
        <w:jc w:val="both"/>
        <w:rPr>
          <w:color w:val="000000"/>
        </w:rPr>
      </w:pPr>
      <w:r w:rsidRPr="00336D6F">
        <w:t>–</w:t>
      </w:r>
      <w:r>
        <w:t xml:space="preserve"> </w:t>
      </w:r>
      <w:r>
        <w:rPr>
          <w:color w:val="000000"/>
        </w:rPr>
        <w:t xml:space="preserve">Да, </w:t>
      </w:r>
      <w:r w:rsidRPr="00336D6F">
        <w:t>–</w:t>
      </w:r>
      <w:r>
        <w:rPr>
          <w:color w:val="000000"/>
        </w:rPr>
        <w:t xml:space="preserve"> выдохнул я, медленно закрывая глаза.</w:t>
      </w:r>
      <w:r>
        <w:rPr>
          <w:rStyle w:val="apple-converted-space"/>
          <w:color w:val="000000"/>
        </w:rPr>
        <w:t xml:space="preserve"> </w:t>
      </w:r>
      <w:r w:rsidRPr="00336D6F">
        <w:t>–</w:t>
      </w:r>
      <w:r>
        <w:t xml:space="preserve"> </w:t>
      </w:r>
      <w:r>
        <w:rPr>
          <w:color w:val="000000"/>
        </w:rPr>
        <w:t>Может быть, завтра…</w:t>
      </w:r>
    </w:p>
    <w:p w:rsidR="00C571F9" w:rsidRPr="007846F4" w:rsidRDefault="00C571F9" w:rsidP="00C571F9">
      <w:pPr>
        <w:pStyle w:val="western"/>
        <w:shd w:val="clear" w:color="auto" w:fill="FFFFFF"/>
        <w:spacing w:before="0" w:after="0"/>
        <w:ind w:firstLine="461"/>
        <w:jc w:val="both"/>
        <w:rPr>
          <w:color w:val="000000"/>
        </w:rPr>
      </w:pPr>
      <w:r w:rsidRPr="004B4DE2">
        <w:rPr>
          <w:color w:val="000000"/>
        </w:rPr>
        <w:t>Судя</w:t>
      </w:r>
      <w:r>
        <w:rPr>
          <w:color w:val="000000"/>
        </w:rPr>
        <w:t xml:space="preserve"> </w:t>
      </w:r>
      <w:r w:rsidRPr="004B4DE2">
        <w:rPr>
          <w:color w:val="000000"/>
        </w:rPr>
        <w:t>по</w:t>
      </w:r>
      <w:r w:rsidRPr="00237714">
        <w:rPr>
          <w:rStyle w:val="apple-converted-space"/>
          <w:color w:val="000000"/>
        </w:rPr>
        <w:t xml:space="preserve"> </w:t>
      </w:r>
      <w:r w:rsidRPr="004B4DE2">
        <w:rPr>
          <w:color w:val="000000"/>
        </w:rPr>
        <w:t>шороху</w:t>
      </w:r>
      <w:r>
        <w:rPr>
          <w:color w:val="000000"/>
        </w:rPr>
        <w:t xml:space="preserve"> </w:t>
      </w:r>
      <w:r w:rsidRPr="004B4DE2">
        <w:rPr>
          <w:color w:val="000000"/>
        </w:rPr>
        <w:t>рядом</w:t>
      </w:r>
      <w:r>
        <w:rPr>
          <w:color w:val="000000"/>
        </w:rPr>
        <w:t xml:space="preserve"> </w:t>
      </w:r>
      <w:r w:rsidRPr="004B4DE2">
        <w:rPr>
          <w:color w:val="000000"/>
        </w:rPr>
        <w:t>со</w:t>
      </w:r>
      <w:r>
        <w:rPr>
          <w:color w:val="000000"/>
        </w:rPr>
        <w:t xml:space="preserve"> </w:t>
      </w:r>
      <w:r w:rsidRPr="004B4DE2">
        <w:rPr>
          <w:color w:val="000000"/>
        </w:rPr>
        <w:t>мной,</w:t>
      </w:r>
      <w:r>
        <w:rPr>
          <w:color w:val="000000"/>
        </w:rPr>
        <w:t xml:space="preserve"> И</w:t>
      </w:r>
      <w:r w:rsidRPr="004B4DE2">
        <w:rPr>
          <w:color w:val="000000"/>
        </w:rPr>
        <w:t>тан</w:t>
      </w:r>
      <w:r>
        <w:rPr>
          <w:color w:val="000000"/>
        </w:rPr>
        <w:t xml:space="preserve"> встал с дивана </w:t>
      </w:r>
      <w:r w:rsidRPr="004B4DE2">
        <w:rPr>
          <w:color w:val="000000"/>
        </w:rPr>
        <w:t>и</w:t>
      </w:r>
      <w:r>
        <w:rPr>
          <w:color w:val="000000"/>
        </w:rPr>
        <w:t xml:space="preserve"> </w:t>
      </w:r>
      <w:r w:rsidRPr="004B4DE2">
        <w:rPr>
          <w:color w:val="000000"/>
        </w:rPr>
        <w:t>направ</w:t>
      </w:r>
      <w:r>
        <w:rPr>
          <w:color w:val="000000"/>
        </w:rPr>
        <w:t xml:space="preserve">ился </w:t>
      </w:r>
      <w:r w:rsidRPr="004B4DE2">
        <w:rPr>
          <w:color w:val="000000"/>
        </w:rPr>
        <w:t>в</w:t>
      </w:r>
      <w:r>
        <w:rPr>
          <w:color w:val="000000"/>
        </w:rPr>
        <w:t xml:space="preserve"> </w:t>
      </w:r>
      <w:r w:rsidRPr="004B4DE2">
        <w:rPr>
          <w:color w:val="000000"/>
        </w:rPr>
        <w:t>свою</w:t>
      </w:r>
      <w:r>
        <w:rPr>
          <w:color w:val="000000"/>
        </w:rPr>
        <w:t xml:space="preserve"> </w:t>
      </w:r>
      <w:r w:rsidRPr="004B4DE2">
        <w:rPr>
          <w:color w:val="000000"/>
        </w:rPr>
        <w:t>комнату.</w:t>
      </w:r>
      <w:r w:rsidRPr="00237714">
        <w:rPr>
          <w:rStyle w:val="apple-converted-space"/>
          <w:color w:val="000000"/>
        </w:rPr>
        <w:t xml:space="preserve"> </w:t>
      </w:r>
      <w:r>
        <w:rPr>
          <w:rStyle w:val="apple-converted-space"/>
          <w:color w:val="000000"/>
        </w:rPr>
        <w:t xml:space="preserve">Только вот я пока </w:t>
      </w:r>
      <w:r w:rsidRPr="004B4DE2">
        <w:rPr>
          <w:color w:val="000000"/>
        </w:rPr>
        <w:t>не</w:t>
      </w:r>
      <w:r>
        <w:rPr>
          <w:color w:val="000000"/>
        </w:rPr>
        <w:t xml:space="preserve"> </w:t>
      </w:r>
      <w:r w:rsidRPr="004B4DE2">
        <w:rPr>
          <w:color w:val="000000"/>
        </w:rPr>
        <w:t>мог</w:t>
      </w:r>
      <w:r>
        <w:rPr>
          <w:color w:val="000000"/>
        </w:rPr>
        <w:t xml:space="preserve"> </w:t>
      </w:r>
      <w:r w:rsidRPr="004B4DE2">
        <w:rPr>
          <w:color w:val="000000"/>
        </w:rPr>
        <w:t>заставить</w:t>
      </w:r>
      <w:r>
        <w:rPr>
          <w:color w:val="000000"/>
        </w:rPr>
        <w:t xml:space="preserve"> </w:t>
      </w:r>
      <w:r w:rsidRPr="004B4DE2">
        <w:rPr>
          <w:color w:val="000000"/>
        </w:rPr>
        <w:t>сво</w:t>
      </w:r>
      <w:r>
        <w:rPr>
          <w:color w:val="000000"/>
        </w:rPr>
        <w:t xml:space="preserve">ё </w:t>
      </w:r>
      <w:r w:rsidRPr="004B4DE2">
        <w:rPr>
          <w:color w:val="000000"/>
        </w:rPr>
        <w:t>тело</w:t>
      </w:r>
      <w:r>
        <w:rPr>
          <w:color w:val="000000"/>
        </w:rPr>
        <w:t xml:space="preserve"> </w:t>
      </w:r>
      <w:r w:rsidRPr="004B4DE2">
        <w:rPr>
          <w:color w:val="000000"/>
        </w:rPr>
        <w:t>двигаться.</w:t>
      </w:r>
      <w:r>
        <w:rPr>
          <w:color w:val="000000"/>
        </w:rPr>
        <w:t xml:space="preserve"> К</w:t>
      </w:r>
      <w:r w:rsidRPr="004B4DE2">
        <w:rPr>
          <w:color w:val="000000"/>
        </w:rPr>
        <w:t>огда</w:t>
      </w:r>
      <w:r>
        <w:rPr>
          <w:color w:val="000000"/>
        </w:rPr>
        <w:t xml:space="preserve"> раздался звук пришедшего сообщения, он как раз переступал порог, и </w:t>
      </w:r>
      <w:r w:rsidRPr="004B4DE2">
        <w:rPr>
          <w:color w:val="000000"/>
        </w:rPr>
        <w:t>моя</w:t>
      </w:r>
      <w:r>
        <w:rPr>
          <w:color w:val="000000"/>
        </w:rPr>
        <w:t xml:space="preserve"> </w:t>
      </w:r>
      <w:r w:rsidRPr="004B4DE2">
        <w:rPr>
          <w:color w:val="000000"/>
        </w:rPr>
        <w:t>голова</w:t>
      </w:r>
      <w:r>
        <w:rPr>
          <w:color w:val="000000"/>
        </w:rPr>
        <w:t xml:space="preserve"> дернулась</w:t>
      </w:r>
      <w:r w:rsidRPr="004B4DE2">
        <w:rPr>
          <w:color w:val="000000"/>
        </w:rPr>
        <w:t>.</w:t>
      </w:r>
    </w:p>
    <w:p w:rsidR="00C571F9" w:rsidRPr="007846F4" w:rsidRDefault="00C571F9" w:rsidP="00C571F9">
      <w:pPr>
        <w:pStyle w:val="western"/>
        <w:shd w:val="clear" w:color="auto" w:fill="FFFFFF"/>
        <w:spacing w:before="0" w:after="0"/>
        <w:ind w:firstLine="461"/>
        <w:jc w:val="both"/>
        <w:rPr>
          <w:color w:val="000000"/>
        </w:rPr>
      </w:pPr>
      <w:r w:rsidRPr="004B4DE2">
        <w:rPr>
          <w:color w:val="000000"/>
        </w:rPr>
        <w:t>Он</w:t>
      </w:r>
      <w:r>
        <w:rPr>
          <w:color w:val="000000"/>
        </w:rPr>
        <w:t xml:space="preserve"> </w:t>
      </w:r>
      <w:r w:rsidRPr="004B4DE2">
        <w:rPr>
          <w:color w:val="000000"/>
        </w:rPr>
        <w:t>остановился</w:t>
      </w:r>
      <w:r>
        <w:rPr>
          <w:color w:val="000000"/>
        </w:rPr>
        <w:t xml:space="preserve"> </w:t>
      </w:r>
      <w:r w:rsidRPr="004B4DE2">
        <w:rPr>
          <w:color w:val="000000"/>
        </w:rPr>
        <w:t>в</w:t>
      </w:r>
      <w:r>
        <w:rPr>
          <w:color w:val="000000"/>
        </w:rPr>
        <w:t xml:space="preserve"> </w:t>
      </w:r>
      <w:r w:rsidRPr="004B4DE2">
        <w:rPr>
          <w:color w:val="000000"/>
        </w:rPr>
        <w:t>дверях,</w:t>
      </w:r>
      <w:r>
        <w:rPr>
          <w:color w:val="000000"/>
        </w:rPr>
        <w:t xml:space="preserve"> </w:t>
      </w:r>
      <w:r w:rsidRPr="004B4DE2">
        <w:rPr>
          <w:color w:val="000000"/>
        </w:rPr>
        <w:t>что-то</w:t>
      </w:r>
      <w:r>
        <w:rPr>
          <w:color w:val="000000"/>
        </w:rPr>
        <w:t xml:space="preserve"> </w:t>
      </w:r>
      <w:r w:rsidRPr="004B4DE2">
        <w:rPr>
          <w:color w:val="000000"/>
        </w:rPr>
        <w:t>чита</w:t>
      </w:r>
      <w:r>
        <w:rPr>
          <w:color w:val="000000"/>
        </w:rPr>
        <w:t xml:space="preserve">я </w:t>
      </w:r>
      <w:r w:rsidRPr="004B4DE2">
        <w:rPr>
          <w:color w:val="000000"/>
        </w:rPr>
        <w:t>на</w:t>
      </w:r>
      <w:r>
        <w:rPr>
          <w:color w:val="000000"/>
        </w:rPr>
        <w:t xml:space="preserve"> </w:t>
      </w:r>
      <w:r w:rsidRPr="004B4DE2">
        <w:rPr>
          <w:color w:val="000000"/>
        </w:rPr>
        <w:t>сво</w:t>
      </w:r>
      <w:r>
        <w:rPr>
          <w:color w:val="000000"/>
        </w:rPr>
        <w:t xml:space="preserve">ём </w:t>
      </w:r>
      <w:r w:rsidRPr="004B4DE2">
        <w:rPr>
          <w:color w:val="000000"/>
        </w:rPr>
        <w:t>телефон</w:t>
      </w:r>
      <w:r>
        <w:rPr>
          <w:color w:val="000000"/>
        </w:rPr>
        <w:t>е</w:t>
      </w:r>
      <w:r w:rsidRPr="004B4DE2">
        <w:rPr>
          <w:color w:val="000000"/>
        </w:rPr>
        <w:t>.</w:t>
      </w:r>
    </w:p>
    <w:p w:rsidR="00C571F9" w:rsidRPr="007846F4" w:rsidRDefault="00C571F9" w:rsidP="00C571F9">
      <w:pPr>
        <w:pStyle w:val="western"/>
        <w:shd w:val="clear" w:color="auto" w:fill="FFFFFF"/>
        <w:spacing w:before="0" w:after="0"/>
        <w:ind w:firstLine="461"/>
        <w:jc w:val="both"/>
        <w:rPr>
          <w:color w:val="000000"/>
        </w:rPr>
      </w:pPr>
      <w:r w:rsidRPr="00336D6F">
        <w:t>–</w:t>
      </w:r>
      <w:r>
        <w:t xml:space="preserve"> </w:t>
      </w:r>
      <w:r w:rsidRPr="004B4DE2">
        <w:rPr>
          <w:color w:val="000000"/>
        </w:rPr>
        <w:t>Это</w:t>
      </w:r>
      <w:r>
        <w:rPr>
          <w:color w:val="000000"/>
        </w:rPr>
        <w:t xml:space="preserve"> </w:t>
      </w:r>
      <w:r w:rsidRPr="004B4DE2">
        <w:rPr>
          <w:color w:val="000000"/>
        </w:rPr>
        <w:t>от</w:t>
      </w:r>
      <w:r>
        <w:rPr>
          <w:color w:val="000000"/>
        </w:rPr>
        <w:t xml:space="preserve"> </w:t>
      </w:r>
      <w:r w:rsidRPr="004B4DE2">
        <w:rPr>
          <w:color w:val="000000"/>
        </w:rPr>
        <w:t>Сьюз</w:t>
      </w:r>
      <w:r>
        <w:rPr>
          <w:color w:val="000000"/>
        </w:rPr>
        <w:t>а</w:t>
      </w:r>
      <w:r w:rsidRPr="004B4DE2">
        <w:rPr>
          <w:color w:val="000000"/>
        </w:rPr>
        <w:t>н?</w:t>
      </w:r>
      <w:r w:rsidRPr="00237714">
        <w:rPr>
          <w:rStyle w:val="apple-converted-space"/>
          <w:color w:val="000000"/>
        </w:rPr>
        <w:t xml:space="preserve"> </w:t>
      </w:r>
      <w:r w:rsidRPr="004B4DE2">
        <w:rPr>
          <w:color w:val="000000"/>
        </w:rPr>
        <w:t>Что</w:t>
      </w:r>
      <w:r>
        <w:rPr>
          <w:color w:val="000000"/>
        </w:rPr>
        <w:t xml:space="preserve"> </w:t>
      </w:r>
      <w:r w:rsidRPr="004B4DE2">
        <w:rPr>
          <w:color w:val="000000"/>
        </w:rPr>
        <w:t>она</w:t>
      </w:r>
      <w:r>
        <w:rPr>
          <w:color w:val="000000"/>
        </w:rPr>
        <w:t xml:space="preserve"> ответила</w:t>
      </w:r>
      <w:r w:rsidRPr="004B4DE2">
        <w:rPr>
          <w:color w:val="000000"/>
        </w:rPr>
        <w:t>?</w:t>
      </w:r>
      <w:r>
        <w:rPr>
          <w:color w:val="000000"/>
        </w:rPr>
        <w:t xml:space="preserve"> </w:t>
      </w:r>
      <w:r w:rsidRPr="00336D6F">
        <w:t>–</w:t>
      </w:r>
      <w:r w:rsidRPr="00950E65">
        <w:t xml:space="preserve"> </w:t>
      </w:r>
      <w:r>
        <w:rPr>
          <w:color w:val="000000"/>
        </w:rPr>
        <w:t>в</w:t>
      </w:r>
      <w:r w:rsidRPr="004B4DE2">
        <w:rPr>
          <w:color w:val="000000"/>
        </w:rPr>
        <w:t>ыпалил</w:t>
      </w:r>
      <w:r>
        <w:rPr>
          <w:color w:val="000000"/>
        </w:rPr>
        <w:t xml:space="preserve"> </w:t>
      </w:r>
      <w:r w:rsidRPr="004B4DE2">
        <w:rPr>
          <w:color w:val="000000"/>
        </w:rPr>
        <w:t>я,</w:t>
      </w:r>
      <w:r>
        <w:rPr>
          <w:color w:val="000000"/>
        </w:rPr>
        <w:t xml:space="preserve"> и внезапно ставшими липкими руками впился в свои ноги в джинсах</w:t>
      </w:r>
      <w:r w:rsidRPr="004B4DE2">
        <w:rPr>
          <w:color w:val="000000"/>
        </w:rPr>
        <w:t>.</w:t>
      </w:r>
    </w:p>
    <w:p w:rsidR="00C571F9" w:rsidRDefault="00C571F9" w:rsidP="00C571F9">
      <w:pPr>
        <w:pStyle w:val="western"/>
        <w:shd w:val="clear" w:color="auto" w:fill="FFFFFF"/>
        <w:spacing w:before="0" w:after="0"/>
        <w:ind w:firstLine="461"/>
        <w:jc w:val="both"/>
        <w:rPr>
          <w:rStyle w:val="apple-converted-space"/>
          <w:color w:val="000000"/>
        </w:rPr>
      </w:pPr>
      <w:r>
        <w:rPr>
          <w:color w:val="000000"/>
        </w:rPr>
        <w:t>Казалось, прошла вечность, как И</w:t>
      </w:r>
      <w:r w:rsidRPr="004B4DE2">
        <w:rPr>
          <w:color w:val="000000"/>
        </w:rPr>
        <w:t>тан</w:t>
      </w:r>
      <w:r>
        <w:rPr>
          <w:color w:val="000000"/>
        </w:rPr>
        <w:t xml:space="preserve"> </w:t>
      </w:r>
      <w:r w:rsidRPr="004B4DE2">
        <w:rPr>
          <w:color w:val="000000"/>
        </w:rPr>
        <w:t>поднял</w:t>
      </w:r>
      <w:r>
        <w:rPr>
          <w:color w:val="000000"/>
        </w:rPr>
        <w:t xml:space="preserve"> </w:t>
      </w:r>
      <w:r w:rsidRPr="004B4DE2">
        <w:rPr>
          <w:color w:val="000000"/>
        </w:rPr>
        <w:t>голову,</w:t>
      </w:r>
      <w:r>
        <w:rPr>
          <w:color w:val="000000"/>
        </w:rPr>
        <w:t xml:space="preserve"> </w:t>
      </w:r>
      <w:r w:rsidRPr="004B4DE2">
        <w:rPr>
          <w:color w:val="000000"/>
        </w:rPr>
        <w:t>и</w:t>
      </w:r>
      <w:r>
        <w:rPr>
          <w:color w:val="000000"/>
        </w:rPr>
        <w:t xml:space="preserve"> </w:t>
      </w:r>
      <w:r w:rsidRPr="004B4DE2">
        <w:rPr>
          <w:color w:val="000000"/>
        </w:rPr>
        <w:t>улыбка</w:t>
      </w:r>
      <w:r>
        <w:rPr>
          <w:color w:val="000000"/>
        </w:rPr>
        <w:t xml:space="preserve"> </w:t>
      </w:r>
      <w:r w:rsidRPr="004B4DE2">
        <w:rPr>
          <w:color w:val="000000"/>
        </w:rPr>
        <w:t>медленно тронула</w:t>
      </w:r>
      <w:r>
        <w:rPr>
          <w:color w:val="000000"/>
        </w:rPr>
        <w:t xml:space="preserve"> </w:t>
      </w:r>
      <w:r w:rsidRPr="004B4DE2">
        <w:rPr>
          <w:color w:val="000000"/>
        </w:rPr>
        <w:t>его</w:t>
      </w:r>
      <w:r>
        <w:rPr>
          <w:color w:val="000000"/>
        </w:rPr>
        <w:t xml:space="preserve"> </w:t>
      </w:r>
      <w:r w:rsidRPr="004B4DE2">
        <w:rPr>
          <w:color w:val="000000"/>
        </w:rPr>
        <w:t>губы.</w:t>
      </w:r>
      <w:r w:rsidRPr="00237714">
        <w:rPr>
          <w:rStyle w:val="apple-converted-space"/>
          <w:color w:val="000000"/>
        </w:rPr>
        <w:t xml:space="preserve"> </w:t>
      </w:r>
      <w:r w:rsidRPr="004B4DE2">
        <w:rPr>
          <w:color w:val="000000"/>
        </w:rPr>
        <w:t>Он</w:t>
      </w:r>
      <w:r>
        <w:rPr>
          <w:color w:val="000000"/>
        </w:rPr>
        <w:t xml:space="preserve"> </w:t>
      </w:r>
      <w:r w:rsidRPr="004B4DE2">
        <w:rPr>
          <w:color w:val="000000"/>
        </w:rPr>
        <w:t>бросил</w:t>
      </w:r>
      <w:r>
        <w:rPr>
          <w:color w:val="000000"/>
        </w:rPr>
        <w:t xml:space="preserve"> </w:t>
      </w:r>
      <w:r w:rsidRPr="004B4DE2">
        <w:rPr>
          <w:color w:val="000000"/>
        </w:rPr>
        <w:t>мне</w:t>
      </w:r>
      <w:r>
        <w:rPr>
          <w:color w:val="000000"/>
        </w:rPr>
        <w:t xml:space="preserve"> </w:t>
      </w:r>
      <w:r w:rsidRPr="004B4DE2">
        <w:rPr>
          <w:color w:val="000000"/>
        </w:rPr>
        <w:t>телефон.</w:t>
      </w:r>
      <w:r w:rsidRPr="00237714">
        <w:rPr>
          <w:rStyle w:val="apple-converted-space"/>
          <w:color w:val="000000"/>
        </w:rPr>
        <w:t xml:space="preserve"> </w:t>
      </w:r>
      <w:r w:rsidRPr="004B4DE2">
        <w:rPr>
          <w:color w:val="000000"/>
        </w:rPr>
        <w:t>Сердце</w:t>
      </w:r>
      <w:r>
        <w:rPr>
          <w:color w:val="000000"/>
        </w:rPr>
        <w:t xml:space="preserve"> дико за</w:t>
      </w:r>
      <w:r w:rsidRPr="004B4DE2">
        <w:rPr>
          <w:color w:val="000000"/>
        </w:rPr>
        <w:t>барабан</w:t>
      </w:r>
      <w:r>
        <w:rPr>
          <w:color w:val="000000"/>
        </w:rPr>
        <w:t>ило</w:t>
      </w:r>
      <w:r w:rsidRPr="004B4DE2">
        <w:rPr>
          <w:color w:val="000000"/>
        </w:rPr>
        <w:t>,</w:t>
      </w:r>
      <w:r>
        <w:rPr>
          <w:color w:val="000000"/>
        </w:rPr>
        <w:t xml:space="preserve"> и </w:t>
      </w:r>
      <w:r w:rsidRPr="004B4DE2">
        <w:rPr>
          <w:color w:val="000000"/>
        </w:rPr>
        <w:t>я</w:t>
      </w:r>
      <w:r>
        <w:rPr>
          <w:color w:val="000000"/>
        </w:rPr>
        <w:t xml:space="preserve">, </w:t>
      </w:r>
      <w:r w:rsidRPr="004B4DE2">
        <w:rPr>
          <w:color w:val="000000"/>
        </w:rPr>
        <w:t>пове</w:t>
      </w:r>
      <w:r>
        <w:rPr>
          <w:color w:val="000000"/>
        </w:rPr>
        <w:t>рнув телефон, прочитал её сообщение</w:t>
      </w:r>
      <w:r w:rsidRPr="004B4DE2">
        <w:rPr>
          <w:color w:val="000000"/>
        </w:rPr>
        <w:t>.</w:t>
      </w:r>
      <w:r w:rsidRPr="00237714">
        <w:rPr>
          <w:rStyle w:val="apple-converted-space"/>
          <w:color w:val="000000"/>
        </w:rPr>
        <w:t xml:space="preserve"> </w:t>
      </w:r>
    </w:p>
    <w:p w:rsidR="00C571F9" w:rsidRPr="007846F4" w:rsidRDefault="00C571F9" w:rsidP="00C571F9">
      <w:pPr>
        <w:pStyle w:val="western"/>
        <w:shd w:val="clear" w:color="auto" w:fill="FFFFFF"/>
        <w:spacing w:before="0" w:after="0"/>
        <w:ind w:firstLine="461"/>
        <w:jc w:val="both"/>
        <w:rPr>
          <w:color w:val="000000"/>
        </w:rPr>
      </w:pPr>
      <w:r w:rsidRPr="009278CF">
        <w:t>«</w:t>
      </w:r>
      <w:r>
        <w:rPr>
          <w:i/>
        </w:rPr>
        <w:t>Тебя</w:t>
      </w:r>
      <w:r w:rsidRPr="009278CF">
        <w:rPr>
          <w:i/>
        </w:rPr>
        <w:t xml:space="preserve"> тоже с Рождеством... И твою семью»</w:t>
      </w:r>
      <w:r>
        <w:rPr>
          <w:i/>
        </w:rPr>
        <w:t>.</w:t>
      </w:r>
    </w:p>
    <w:p w:rsidR="00C571F9" w:rsidRPr="007846F4" w:rsidRDefault="00C571F9" w:rsidP="00C571F9">
      <w:pPr>
        <w:pStyle w:val="western"/>
        <w:shd w:val="clear" w:color="auto" w:fill="FFFFFF"/>
        <w:spacing w:before="0" w:after="0"/>
        <w:ind w:firstLine="461"/>
        <w:jc w:val="both"/>
        <w:rPr>
          <w:color w:val="000000"/>
        </w:rPr>
      </w:pPr>
      <w:r w:rsidRPr="004B4DE2">
        <w:rPr>
          <w:color w:val="000000"/>
        </w:rPr>
        <w:t>Уг</w:t>
      </w:r>
      <w:r>
        <w:rPr>
          <w:color w:val="000000"/>
        </w:rPr>
        <w:t xml:space="preserve">олки моих губ </w:t>
      </w:r>
      <w:r w:rsidRPr="004B4DE2">
        <w:rPr>
          <w:color w:val="000000"/>
        </w:rPr>
        <w:t>приподня</w:t>
      </w:r>
      <w:r>
        <w:rPr>
          <w:color w:val="000000"/>
        </w:rPr>
        <w:t>лись</w:t>
      </w:r>
      <w:r w:rsidRPr="004B4DE2">
        <w:rPr>
          <w:color w:val="000000"/>
        </w:rPr>
        <w:t>.</w:t>
      </w:r>
      <w:r w:rsidRPr="00237714">
        <w:rPr>
          <w:rStyle w:val="apple-converted-space"/>
          <w:color w:val="000000"/>
        </w:rPr>
        <w:t xml:space="preserve"> </w:t>
      </w:r>
      <w:r>
        <w:rPr>
          <w:rStyle w:val="apple-converted-space"/>
          <w:color w:val="000000"/>
        </w:rPr>
        <w:t>Твою</w:t>
      </w:r>
      <w:r>
        <w:rPr>
          <w:color w:val="000000"/>
        </w:rPr>
        <w:t xml:space="preserve"> </w:t>
      </w:r>
      <w:r w:rsidRPr="004B4DE2">
        <w:rPr>
          <w:color w:val="000000"/>
        </w:rPr>
        <w:t>семь</w:t>
      </w:r>
      <w:r>
        <w:rPr>
          <w:color w:val="000000"/>
        </w:rPr>
        <w:t>ю…</w:t>
      </w:r>
      <w:r w:rsidRPr="004B4DE2">
        <w:rPr>
          <w:color w:val="000000"/>
        </w:rPr>
        <w:t>,</w:t>
      </w:r>
      <w:r>
        <w:rPr>
          <w:color w:val="000000"/>
        </w:rPr>
        <w:t xml:space="preserve"> </w:t>
      </w:r>
      <w:r w:rsidRPr="004B4DE2">
        <w:rPr>
          <w:color w:val="000000"/>
        </w:rPr>
        <w:t>что</w:t>
      </w:r>
      <w:r>
        <w:rPr>
          <w:color w:val="000000"/>
        </w:rPr>
        <w:t xml:space="preserve"> </w:t>
      </w:r>
      <w:r w:rsidRPr="004B4DE2">
        <w:rPr>
          <w:color w:val="000000"/>
        </w:rPr>
        <w:t>включ</w:t>
      </w:r>
      <w:r>
        <w:rPr>
          <w:color w:val="000000"/>
        </w:rPr>
        <w:t>а</w:t>
      </w:r>
      <w:r w:rsidRPr="004B4DE2">
        <w:rPr>
          <w:color w:val="000000"/>
        </w:rPr>
        <w:t>л</w:t>
      </w:r>
      <w:r>
        <w:rPr>
          <w:color w:val="000000"/>
        </w:rPr>
        <w:t xml:space="preserve">о и </w:t>
      </w:r>
      <w:r w:rsidRPr="004B4DE2">
        <w:rPr>
          <w:color w:val="000000"/>
        </w:rPr>
        <w:t>меня.</w:t>
      </w:r>
      <w:r w:rsidRPr="00237714">
        <w:rPr>
          <w:rStyle w:val="apple-converted-space"/>
          <w:color w:val="000000"/>
        </w:rPr>
        <w:t xml:space="preserve"> </w:t>
      </w:r>
      <w:r w:rsidRPr="004B4DE2">
        <w:rPr>
          <w:color w:val="000000"/>
        </w:rPr>
        <w:t>Она</w:t>
      </w:r>
      <w:r>
        <w:rPr>
          <w:color w:val="000000"/>
        </w:rPr>
        <w:t xml:space="preserve"> </w:t>
      </w:r>
      <w:r w:rsidRPr="004B4DE2">
        <w:rPr>
          <w:color w:val="000000"/>
        </w:rPr>
        <w:t>не</w:t>
      </w:r>
      <w:r>
        <w:rPr>
          <w:color w:val="000000"/>
        </w:rPr>
        <w:t xml:space="preserve"> пожелала мне </w:t>
      </w:r>
      <w:r w:rsidRPr="004B4DE2">
        <w:rPr>
          <w:color w:val="000000"/>
        </w:rPr>
        <w:t>сегодня</w:t>
      </w:r>
      <w:r w:rsidRPr="003313AF">
        <w:rPr>
          <w:color w:val="000000"/>
        </w:rPr>
        <w:t xml:space="preserve"> </w:t>
      </w:r>
      <w:r>
        <w:rPr>
          <w:color w:val="000000"/>
        </w:rPr>
        <w:t>смерти</w:t>
      </w:r>
      <w:r w:rsidRPr="004B4DE2">
        <w:rPr>
          <w:color w:val="000000"/>
        </w:rPr>
        <w:t>,</w:t>
      </w:r>
      <w:r>
        <w:rPr>
          <w:color w:val="000000"/>
        </w:rPr>
        <w:t xml:space="preserve"> а пожелала счастливого </w:t>
      </w:r>
      <w:r w:rsidRPr="004B4DE2">
        <w:rPr>
          <w:color w:val="000000"/>
        </w:rPr>
        <w:t>Рождеств</w:t>
      </w:r>
      <w:r>
        <w:rPr>
          <w:color w:val="000000"/>
        </w:rPr>
        <w:t>а</w:t>
      </w:r>
      <w:r w:rsidRPr="004B4DE2">
        <w:rPr>
          <w:color w:val="000000"/>
        </w:rPr>
        <w:t>.</w:t>
      </w:r>
      <w:r w:rsidRPr="00237714">
        <w:rPr>
          <w:rStyle w:val="apple-converted-space"/>
          <w:color w:val="000000"/>
        </w:rPr>
        <w:t xml:space="preserve"> </w:t>
      </w:r>
      <w:r>
        <w:rPr>
          <w:rStyle w:val="apple-converted-space"/>
          <w:color w:val="000000"/>
        </w:rPr>
        <w:t>От радости я</w:t>
      </w:r>
      <w:r>
        <w:rPr>
          <w:color w:val="000000"/>
        </w:rPr>
        <w:t xml:space="preserve"> </w:t>
      </w:r>
      <w:r w:rsidRPr="004B4DE2">
        <w:rPr>
          <w:color w:val="000000"/>
        </w:rPr>
        <w:t>мог</w:t>
      </w:r>
      <w:r>
        <w:rPr>
          <w:color w:val="000000"/>
        </w:rPr>
        <w:t xml:space="preserve"> </w:t>
      </w:r>
      <w:r w:rsidRPr="004B4DE2">
        <w:rPr>
          <w:color w:val="000000"/>
        </w:rPr>
        <w:t>бы</w:t>
      </w:r>
      <w:r>
        <w:rPr>
          <w:color w:val="000000"/>
        </w:rPr>
        <w:t xml:space="preserve"> сейчас </w:t>
      </w:r>
      <w:r w:rsidRPr="004B4DE2">
        <w:rPr>
          <w:color w:val="000000"/>
        </w:rPr>
        <w:t>обня</w:t>
      </w:r>
      <w:r>
        <w:rPr>
          <w:color w:val="000000"/>
        </w:rPr>
        <w:t xml:space="preserve">ть </w:t>
      </w:r>
      <w:r w:rsidRPr="004B4DE2">
        <w:rPr>
          <w:color w:val="000000"/>
        </w:rPr>
        <w:t>колюч</w:t>
      </w:r>
      <w:r>
        <w:rPr>
          <w:color w:val="000000"/>
        </w:rPr>
        <w:t xml:space="preserve">ее </w:t>
      </w:r>
      <w:r w:rsidRPr="004B4DE2">
        <w:rPr>
          <w:color w:val="000000"/>
        </w:rPr>
        <w:t>дерево.</w:t>
      </w:r>
    </w:p>
    <w:p w:rsidR="00C571F9" w:rsidRPr="00D14C8C" w:rsidRDefault="00C571F9" w:rsidP="00C571F9">
      <w:pPr>
        <w:pStyle w:val="western"/>
        <w:shd w:val="clear" w:color="auto" w:fill="FFFFFF"/>
        <w:spacing w:before="0" w:after="0"/>
        <w:ind w:firstLine="461"/>
        <w:jc w:val="both"/>
        <w:rPr>
          <w:rStyle w:val="apple-converted-space"/>
          <w:color w:val="000000"/>
        </w:rPr>
      </w:pPr>
      <w:r>
        <w:rPr>
          <w:color w:val="000000"/>
        </w:rPr>
        <w:t>И</w:t>
      </w:r>
      <w:r w:rsidRPr="004B4DE2">
        <w:rPr>
          <w:color w:val="000000"/>
        </w:rPr>
        <w:t>тан</w:t>
      </w:r>
      <w:r>
        <w:rPr>
          <w:color w:val="000000"/>
        </w:rPr>
        <w:t xml:space="preserve"> подошел</w:t>
      </w:r>
      <w:r w:rsidRPr="004B4DE2">
        <w:rPr>
          <w:color w:val="000000"/>
        </w:rPr>
        <w:t>,</w:t>
      </w:r>
      <w:r>
        <w:rPr>
          <w:color w:val="000000"/>
        </w:rPr>
        <w:t xml:space="preserve"> </w:t>
      </w:r>
      <w:r w:rsidRPr="004B4DE2">
        <w:rPr>
          <w:color w:val="000000"/>
        </w:rPr>
        <w:t>чтобы</w:t>
      </w:r>
      <w:r>
        <w:rPr>
          <w:color w:val="000000"/>
        </w:rPr>
        <w:t xml:space="preserve"> забрать </w:t>
      </w:r>
      <w:r w:rsidRPr="004B4DE2">
        <w:rPr>
          <w:color w:val="000000"/>
        </w:rPr>
        <w:t>телефон.</w:t>
      </w:r>
      <w:r w:rsidRPr="00237714">
        <w:rPr>
          <w:rStyle w:val="apple-converted-space"/>
          <w:color w:val="000000"/>
        </w:rPr>
        <w:t xml:space="preserve"> </w:t>
      </w:r>
      <w:r w:rsidRPr="004B4DE2">
        <w:rPr>
          <w:color w:val="000000"/>
        </w:rPr>
        <w:t>Он</w:t>
      </w:r>
      <w:r>
        <w:rPr>
          <w:color w:val="000000"/>
        </w:rPr>
        <w:t xml:space="preserve"> </w:t>
      </w:r>
      <w:r w:rsidRPr="004B4DE2">
        <w:rPr>
          <w:color w:val="000000"/>
        </w:rPr>
        <w:t>положил</w:t>
      </w:r>
      <w:r>
        <w:rPr>
          <w:color w:val="000000"/>
        </w:rPr>
        <w:t xml:space="preserve"> </w:t>
      </w:r>
      <w:r w:rsidRPr="004B4DE2">
        <w:rPr>
          <w:color w:val="000000"/>
        </w:rPr>
        <w:t>руку</w:t>
      </w:r>
      <w:r>
        <w:rPr>
          <w:color w:val="000000"/>
        </w:rPr>
        <w:t xml:space="preserve"> </w:t>
      </w:r>
      <w:r w:rsidRPr="004B4DE2">
        <w:rPr>
          <w:color w:val="000000"/>
        </w:rPr>
        <w:t>мне</w:t>
      </w:r>
      <w:r>
        <w:rPr>
          <w:color w:val="000000"/>
        </w:rPr>
        <w:t xml:space="preserve"> </w:t>
      </w:r>
      <w:r w:rsidRPr="004B4DE2">
        <w:rPr>
          <w:color w:val="000000"/>
        </w:rPr>
        <w:t>на</w:t>
      </w:r>
      <w:r>
        <w:rPr>
          <w:color w:val="000000"/>
        </w:rPr>
        <w:t xml:space="preserve"> </w:t>
      </w:r>
      <w:r w:rsidRPr="004B4DE2">
        <w:rPr>
          <w:color w:val="000000"/>
        </w:rPr>
        <w:t>плечо,</w:t>
      </w:r>
      <w:r>
        <w:rPr>
          <w:color w:val="000000"/>
        </w:rPr>
        <w:t xml:space="preserve"> </w:t>
      </w:r>
      <w:r w:rsidRPr="004B4DE2">
        <w:rPr>
          <w:color w:val="000000"/>
        </w:rPr>
        <w:t>и</w:t>
      </w:r>
      <w:r>
        <w:rPr>
          <w:color w:val="000000"/>
        </w:rPr>
        <w:t xml:space="preserve"> когда </w:t>
      </w:r>
      <w:r w:rsidRPr="004B4DE2">
        <w:rPr>
          <w:color w:val="000000"/>
        </w:rPr>
        <w:t>я</w:t>
      </w:r>
      <w:r>
        <w:rPr>
          <w:color w:val="000000"/>
        </w:rPr>
        <w:t xml:space="preserve"> </w:t>
      </w:r>
      <w:r w:rsidRPr="004B4DE2">
        <w:rPr>
          <w:color w:val="000000"/>
        </w:rPr>
        <w:t>посмотрел</w:t>
      </w:r>
      <w:r>
        <w:rPr>
          <w:color w:val="000000"/>
        </w:rPr>
        <w:t xml:space="preserve"> </w:t>
      </w:r>
      <w:r w:rsidRPr="004B4DE2">
        <w:rPr>
          <w:color w:val="000000"/>
        </w:rPr>
        <w:t>на</w:t>
      </w:r>
      <w:r>
        <w:rPr>
          <w:color w:val="000000"/>
        </w:rPr>
        <w:t xml:space="preserve"> </w:t>
      </w:r>
      <w:r w:rsidRPr="004B4DE2">
        <w:rPr>
          <w:color w:val="000000"/>
        </w:rPr>
        <w:t>него</w:t>
      </w:r>
      <w:r>
        <w:rPr>
          <w:color w:val="000000"/>
        </w:rPr>
        <w:t xml:space="preserve"> </w:t>
      </w:r>
      <w:r w:rsidRPr="004B4DE2">
        <w:rPr>
          <w:color w:val="000000"/>
        </w:rPr>
        <w:t>снизу</w:t>
      </w:r>
      <w:r>
        <w:rPr>
          <w:color w:val="000000"/>
        </w:rPr>
        <w:t xml:space="preserve"> </w:t>
      </w:r>
      <w:r w:rsidRPr="004B4DE2">
        <w:rPr>
          <w:color w:val="000000"/>
        </w:rPr>
        <w:t>вверх,</w:t>
      </w:r>
      <w:r>
        <w:rPr>
          <w:color w:val="000000"/>
        </w:rPr>
        <w:t xml:space="preserve"> </w:t>
      </w:r>
      <w:r w:rsidRPr="004B4DE2">
        <w:rPr>
          <w:color w:val="000000"/>
        </w:rPr>
        <w:t>он</w:t>
      </w:r>
      <w:r>
        <w:rPr>
          <w:color w:val="000000"/>
        </w:rPr>
        <w:t xml:space="preserve"> </w:t>
      </w:r>
      <w:r w:rsidRPr="004B4DE2">
        <w:rPr>
          <w:color w:val="000000"/>
        </w:rPr>
        <w:t>сжал</w:t>
      </w:r>
      <w:r>
        <w:rPr>
          <w:color w:val="000000"/>
        </w:rPr>
        <w:t xml:space="preserve"> его</w:t>
      </w:r>
      <w:r w:rsidRPr="004B4DE2">
        <w:rPr>
          <w:color w:val="000000"/>
        </w:rPr>
        <w:t>,</w:t>
      </w:r>
      <w:r>
        <w:rPr>
          <w:color w:val="000000"/>
        </w:rPr>
        <w:t xml:space="preserve"> </w:t>
      </w:r>
      <w:r w:rsidRPr="004B4DE2">
        <w:rPr>
          <w:color w:val="000000"/>
        </w:rPr>
        <w:t>кивая</w:t>
      </w:r>
      <w:r>
        <w:rPr>
          <w:color w:val="000000"/>
        </w:rPr>
        <w:t xml:space="preserve"> мне </w:t>
      </w:r>
      <w:r w:rsidRPr="004B4DE2">
        <w:rPr>
          <w:color w:val="000000"/>
        </w:rPr>
        <w:t>ободряюще.</w:t>
      </w:r>
      <w:r w:rsidRPr="00237714">
        <w:rPr>
          <w:rStyle w:val="apple-converted-space"/>
          <w:color w:val="000000"/>
        </w:rPr>
        <w:t xml:space="preserve"> </w:t>
      </w:r>
      <w:r>
        <w:rPr>
          <w:rStyle w:val="apple-converted-space"/>
          <w:color w:val="000000"/>
        </w:rPr>
        <w:t>Вернувшись к двери</w:t>
      </w:r>
      <w:r w:rsidRPr="004B4DE2">
        <w:rPr>
          <w:color w:val="000000"/>
        </w:rPr>
        <w:t>,</w:t>
      </w:r>
      <w:r>
        <w:rPr>
          <w:color w:val="000000"/>
        </w:rPr>
        <w:t xml:space="preserve"> брат </w:t>
      </w:r>
      <w:r w:rsidRPr="004B4DE2">
        <w:rPr>
          <w:color w:val="000000"/>
        </w:rPr>
        <w:t>бросил</w:t>
      </w:r>
      <w:r>
        <w:rPr>
          <w:color w:val="000000"/>
        </w:rPr>
        <w:t xml:space="preserve"> на меня </w:t>
      </w:r>
      <w:r w:rsidRPr="004B4DE2">
        <w:rPr>
          <w:color w:val="000000"/>
        </w:rPr>
        <w:t>последний</w:t>
      </w:r>
      <w:r>
        <w:rPr>
          <w:color w:val="000000"/>
        </w:rPr>
        <w:t xml:space="preserve"> </w:t>
      </w:r>
      <w:r w:rsidRPr="004B4DE2">
        <w:rPr>
          <w:color w:val="000000"/>
        </w:rPr>
        <w:t>взгляд</w:t>
      </w:r>
      <w:r>
        <w:rPr>
          <w:color w:val="000000"/>
        </w:rPr>
        <w:t xml:space="preserve"> </w:t>
      </w:r>
      <w:r w:rsidRPr="004B4DE2">
        <w:rPr>
          <w:color w:val="000000"/>
        </w:rPr>
        <w:t>через</w:t>
      </w:r>
      <w:r>
        <w:rPr>
          <w:color w:val="000000"/>
        </w:rPr>
        <w:t xml:space="preserve"> </w:t>
      </w:r>
      <w:r w:rsidRPr="004B4DE2">
        <w:rPr>
          <w:color w:val="000000"/>
        </w:rPr>
        <w:t>плечо.</w:t>
      </w:r>
      <w:r w:rsidRPr="00237714">
        <w:rPr>
          <w:rStyle w:val="apple-converted-space"/>
          <w:color w:val="000000"/>
        </w:rPr>
        <w:t xml:space="preserve"> </w:t>
      </w:r>
    </w:p>
    <w:p w:rsidR="00C571F9" w:rsidRPr="00950E65" w:rsidRDefault="00C571F9" w:rsidP="00C571F9">
      <w:pPr>
        <w:pStyle w:val="western"/>
        <w:shd w:val="clear" w:color="auto" w:fill="FFFFFF"/>
        <w:spacing w:before="0" w:after="0"/>
        <w:ind w:firstLine="461"/>
        <w:jc w:val="both"/>
        <w:rPr>
          <w:color w:val="000000"/>
        </w:rPr>
      </w:pPr>
      <w:r w:rsidRPr="00336D6F">
        <w:t>–</w:t>
      </w:r>
      <w:r w:rsidRPr="00950E65">
        <w:t xml:space="preserve"> </w:t>
      </w:r>
      <w:r>
        <w:t xml:space="preserve">Ты </w:t>
      </w:r>
      <w:r>
        <w:rPr>
          <w:color w:val="000000"/>
        </w:rPr>
        <w:t>остаёшься?</w:t>
      </w:r>
    </w:p>
    <w:p w:rsidR="00C571F9" w:rsidRPr="00950E65" w:rsidRDefault="00C571F9" w:rsidP="00C571F9">
      <w:pPr>
        <w:pStyle w:val="western"/>
        <w:shd w:val="clear" w:color="auto" w:fill="FFFFFF"/>
        <w:spacing w:before="0" w:after="0"/>
        <w:ind w:firstLine="461"/>
        <w:jc w:val="both"/>
        <w:rPr>
          <w:color w:val="000000"/>
        </w:rPr>
      </w:pPr>
      <w:r w:rsidRPr="00336D6F">
        <w:t>–</w:t>
      </w:r>
      <w:r w:rsidRPr="00950E65">
        <w:t xml:space="preserve"> </w:t>
      </w:r>
      <w:r>
        <w:rPr>
          <w:color w:val="000000"/>
        </w:rPr>
        <w:t>Ненадолго.</w:t>
      </w:r>
    </w:p>
    <w:p w:rsidR="00C571F9" w:rsidRPr="007846F4" w:rsidRDefault="00C571F9" w:rsidP="00C571F9">
      <w:pPr>
        <w:pStyle w:val="western"/>
        <w:shd w:val="clear" w:color="auto" w:fill="FFFFFF"/>
        <w:spacing w:before="0" w:after="0"/>
        <w:ind w:firstLine="461"/>
        <w:jc w:val="both"/>
        <w:rPr>
          <w:color w:val="000000"/>
        </w:rPr>
      </w:pPr>
      <w:r w:rsidRPr="00336D6F">
        <w:lastRenderedPageBreak/>
        <w:t>–</w:t>
      </w:r>
      <w:r w:rsidRPr="007846F4">
        <w:rPr>
          <w:rStyle w:val="apple-converted-space"/>
          <w:color w:val="000000"/>
        </w:rPr>
        <w:t xml:space="preserve"> </w:t>
      </w:r>
      <w:r w:rsidRPr="004B4DE2">
        <w:rPr>
          <w:color w:val="000000"/>
        </w:rPr>
        <w:t>Хорошо.</w:t>
      </w:r>
      <w:r w:rsidRPr="00237714">
        <w:rPr>
          <w:rStyle w:val="apple-converted-space"/>
          <w:color w:val="000000"/>
        </w:rPr>
        <w:t xml:space="preserve"> </w:t>
      </w:r>
      <w:r w:rsidRPr="004B4DE2">
        <w:rPr>
          <w:color w:val="000000"/>
        </w:rPr>
        <w:t>Увидимся</w:t>
      </w:r>
      <w:r>
        <w:rPr>
          <w:color w:val="000000"/>
        </w:rPr>
        <w:t xml:space="preserve"> </w:t>
      </w:r>
      <w:r w:rsidRPr="004B4DE2">
        <w:rPr>
          <w:color w:val="000000"/>
        </w:rPr>
        <w:t>утром.</w:t>
      </w:r>
      <w:r>
        <w:rPr>
          <w:color w:val="000000"/>
        </w:rPr>
        <w:t xml:space="preserve"> </w:t>
      </w:r>
      <w:r w:rsidRPr="00336D6F">
        <w:t>–</w:t>
      </w:r>
      <w:r w:rsidRPr="00950E65">
        <w:t xml:space="preserve"> </w:t>
      </w:r>
      <w:r w:rsidRPr="004B4DE2">
        <w:rPr>
          <w:color w:val="000000"/>
        </w:rPr>
        <w:t>Он</w:t>
      </w:r>
      <w:r>
        <w:rPr>
          <w:color w:val="000000"/>
        </w:rPr>
        <w:t xml:space="preserve"> повернул за </w:t>
      </w:r>
      <w:r w:rsidRPr="004B4DE2">
        <w:rPr>
          <w:color w:val="000000"/>
        </w:rPr>
        <w:t>угол,</w:t>
      </w:r>
      <w:r>
        <w:rPr>
          <w:color w:val="000000"/>
        </w:rPr>
        <w:t xml:space="preserve"> </w:t>
      </w:r>
      <w:r w:rsidRPr="004B4DE2">
        <w:rPr>
          <w:color w:val="000000"/>
        </w:rPr>
        <w:t>и</w:t>
      </w:r>
      <w:r>
        <w:rPr>
          <w:color w:val="000000"/>
        </w:rPr>
        <w:t xml:space="preserve"> </w:t>
      </w:r>
      <w:r w:rsidRPr="004B4DE2">
        <w:rPr>
          <w:color w:val="000000"/>
        </w:rPr>
        <w:t>вскоре</w:t>
      </w:r>
      <w:r>
        <w:rPr>
          <w:color w:val="000000"/>
        </w:rPr>
        <w:t xml:space="preserve"> до меня долетел звук закрывающейся двери в его комнату</w:t>
      </w:r>
      <w:r w:rsidRPr="004B4DE2">
        <w:rPr>
          <w:color w:val="000000"/>
        </w:rPr>
        <w:t>.</w:t>
      </w:r>
    </w:p>
    <w:p w:rsidR="00C571F9" w:rsidRDefault="00C571F9" w:rsidP="00C571F9">
      <w:pPr>
        <w:pStyle w:val="western"/>
        <w:shd w:val="clear" w:color="auto" w:fill="FFFFFF"/>
        <w:spacing w:before="0" w:after="0"/>
        <w:ind w:firstLine="461"/>
        <w:jc w:val="both"/>
        <w:rPr>
          <w:color w:val="000000"/>
        </w:rPr>
      </w:pPr>
      <w:r>
        <w:rPr>
          <w:color w:val="000000"/>
        </w:rPr>
        <w:t>Тяжело вздохнув, я опять обнял колени, притянул их к груди и стал дальше смотреть на красиво мерцающую ёлку.</w:t>
      </w:r>
    </w:p>
    <w:p w:rsidR="00C571F9" w:rsidRPr="00C571F9" w:rsidRDefault="00C571F9" w:rsidP="00C571F9">
      <w:pPr>
        <w:pStyle w:val="a0"/>
      </w:pPr>
    </w:p>
    <w:p w:rsidR="00745700" w:rsidRDefault="00745700">
      <w:pPr>
        <w:pStyle w:val="western"/>
        <w:pageBreakBefore/>
        <w:shd w:val="clear" w:color="auto" w:fill="FFFFFF"/>
        <w:spacing w:before="0" w:after="0"/>
        <w:jc w:val="center"/>
        <w:rPr>
          <w:b/>
          <w:color w:val="000000"/>
          <w:sz w:val="28"/>
          <w:szCs w:val="28"/>
        </w:rPr>
      </w:pPr>
    </w:p>
    <w:p w:rsidR="00745700" w:rsidRDefault="001D46E0" w:rsidP="00286F9F">
      <w:pPr>
        <w:pStyle w:val="1"/>
        <w:jc w:val="center"/>
        <w:rPr>
          <w:sz w:val="28"/>
          <w:szCs w:val="28"/>
        </w:rPr>
      </w:pPr>
      <w:bookmarkStart w:id="25" w:name="_Toc445394523"/>
      <w:r>
        <w:rPr>
          <w:sz w:val="28"/>
          <w:szCs w:val="28"/>
        </w:rPr>
        <w:t>Глава 26</w:t>
      </w:r>
      <w:bookmarkEnd w:id="25"/>
    </w:p>
    <w:p w:rsidR="0060713A" w:rsidRPr="00AF1921" w:rsidRDefault="0060713A" w:rsidP="0060713A">
      <w:pPr>
        <w:pStyle w:val="western"/>
        <w:shd w:val="clear" w:color="auto" w:fill="FFFFFF"/>
        <w:spacing w:before="0" w:after="0"/>
        <w:ind w:firstLine="426"/>
        <w:jc w:val="both"/>
        <w:rPr>
          <w:rStyle w:val="apple-converted-space"/>
          <w:color w:val="000000"/>
        </w:rPr>
      </w:pPr>
      <w:r>
        <w:rPr>
          <w:color w:val="000000"/>
        </w:rPr>
        <w:t>Т</w:t>
      </w:r>
      <w:r w:rsidR="00452DCC">
        <w:rPr>
          <w:color w:val="000000"/>
        </w:rPr>
        <w:t>олько</w:t>
      </w:r>
      <w:r>
        <w:rPr>
          <w:color w:val="000000"/>
        </w:rPr>
        <w:t xml:space="preserve"> я включил </w:t>
      </w:r>
      <w:r w:rsidRPr="006D1DBA">
        <w:rPr>
          <w:color w:val="000000"/>
        </w:rPr>
        <w:t>вод</w:t>
      </w:r>
      <w:r>
        <w:rPr>
          <w:color w:val="000000"/>
        </w:rPr>
        <w:t xml:space="preserve">у </w:t>
      </w:r>
      <w:r w:rsidRPr="006D1DBA">
        <w:rPr>
          <w:color w:val="000000"/>
        </w:rPr>
        <w:t>в</w:t>
      </w:r>
      <w:r>
        <w:rPr>
          <w:color w:val="000000"/>
        </w:rPr>
        <w:t xml:space="preserve"> </w:t>
      </w:r>
      <w:r w:rsidRPr="006D1DBA">
        <w:rPr>
          <w:color w:val="000000"/>
        </w:rPr>
        <w:t>душе</w:t>
      </w:r>
      <w:r>
        <w:rPr>
          <w:color w:val="000000"/>
        </w:rPr>
        <w:t xml:space="preserve"> </w:t>
      </w:r>
      <w:r w:rsidRPr="006D1DBA">
        <w:rPr>
          <w:color w:val="000000"/>
        </w:rPr>
        <w:t>и</w:t>
      </w:r>
      <w:r>
        <w:rPr>
          <w:color w:val="000000"/>
        </w:rPr>
        <w:t xml:space="preserve"> забрался под горячую воду</w:t>
      </w:r>
      <w:r w:rsidRPr="006D1DBA">
        <w:rPr>
          <w:color w:val="000000"/>
        </w:rPr>
        <w:t>,</w:t>
      </w:r>
      <w:r>
        <w:rPr>
          <w:color w:val="000000"/>
        </w:rPr>
        <w:t xml:space="preserve"> </w:t>
      </w:r>
      <w:r w:rsidRPr="006D1DBA">
        <w:rPr>
          <w:color w:val="000000"/>
        </w:rPr>
        <w:t>к</w:t>
      </w:r>
      <w:r>
        <w:rPr>
          <w:color w:val="000000"/>
        </w:rPr>
        <w:t xml:space="preserve">ак стук в </w:t>
      </w:r>
      <w:r w:rsidRPr="006D1DBA">
        <w:rPr>
          <w:color w:val="000000"/>
        </w:rPr>
        <w:t>дверь</w:t>
      </w:r>
      <w:r>
        <w:rPr>
          <w:color w:val="000000"/>
        </w:rPr>
        <w:t xml:space="preserve"> </w:t>
      </w:r>
      <w:r w:rsidRPr="006D1DBA">
        <w:rPr>
          <w:color w:val="000000"/>
        </w:rPr>
        <w:t>заставил</w:t>
      </w:r>
      <w:r>
        <w:rPr>
          <w:color w:val="000000"/>
        </w:rPr>
        <w:t xml:space="preserve"> </w:t>
      </w:r>
      <w:r w:rsidRPr="006D1DBA">
        <w:rPr>
          <w:color w:val="000000"/>
        </w:rPr>
        <w:t>меня</w:t>
      </w:r>
      <w:r>
        <w:rPr>
          <w:color w:val="000000"/>
        </w:rPr>
        <w:t xml:space="preserve"> прищуриться под обволакивающим </w:t>
      </w:r>
      <w:r w:rsidRPr="006D1DBA">
        <w:rPr>
          <w:color w:val="000000"/>
        </w:rPr>
        <w:t>ливн</w:t>
      </w:r>
      <w:r>
        <w:rPr>
          <w:color w:val="000000"/>
        </w:rPr>
        <w:t>ем</w:t>
      </w:r>
      <w:r w:rsidRPr="006D1DBA">
        <w:rPr>
          <w:color w:val="000000"/>
        </w:rPr>
        <w:t>.</w:t>
      </w:r>
      <w:r w:rsidRPr="00BB5641">
        <w:rPr>
          <w:rStyle w:val="apple-converted-space"/>
          <w:color w:val="000000"/>
        </w:rPr>
        <w:t xml:space="preserve"> </w:t>
      </w:r>
    </w:p>
    <w:p w:rsidR="0060713A" w:rsidRPr="00BF67CA" w:rsidRDefault="0060713A" w:rsidP="0060713A">
      <w:pPr>
        <w:pStyle w:val="western"/>
        <w:shd w:val="clear" w:color="auto" w:fill="FFFFFF"/>
        <w:spacing w:before="0" w:after="0"/>
        <w:ind w:firstLine="426"/>
        <w:jc w:val="both"/>
        <w:rPr>
          <w:color w:val="000000"/>
        </w:rPr>
      </w:pPr>
      <w:r w:rsidRPr="00336D6F">
        <w:t>–</w:t>
      </w:r>
      <w:r w:rsidRPr="00BF67CA">
        <w:t xml:space="preserve"> </w:t>
      </w:r>
      <w:r>
        <w:rPr>
          <w:color w:val="000000"/>
        </w:rPr>
        <w:t>Что?</w:t>
      </w:r>
    </w:p>
    <w:p w:rsidR="0060713A" w:rsidRPr="00BF67CA" w:rsidRDefault="0060713A" w:rsidP="0060713A">
      <w:pPr>
        <w:pStyle w:val="western"/>
        <w:shd w:val="clear" w:color="auto" w:fill="FFFFFF"/>
        <w:spacing w:before="0" w:after="0"/>
        <w:ind w:firstLine="461"/>
        <w:jc w:val="both"/>
        <w:rPr>
          <w:color w:val="000000"/>
        </w:rPr>
      </w:pPr>
      <w:r w:rsidRPr="00336D6F">
        <w:t>–</w:t>
      </w:r>
      <w:r w:rsidRPr="00BF67CA">
        <w:t xml:space="preserve"> </w:t>
      </w:r>
      <w:r>
        <w:rPr>
          <w:color w:val="000000"/>
        </w:rPr>
        <w:t>Ва ва-ва, ва-ва-ва-ва!</w:t>
      </w:r>
    </w:p>
    <w:p w:rsidR="0060713A" w:rsidRPr="00AF1921" w:rsidRDefault="0060713A" w:rsidP="0060713A">
      <w:pPr>
        <w:pStyle w:val="western"/>
        <w:shd w:val="clear" w:color="auto" w:fill="FFFFFF"/>
        <w:spacing w:before="0" w:after="0"/>
        <w:ind w:firstLine="461"/>
        <w:jc w:val="both"/>
        <w:rPr>
          <w:color w:val="000000"/>
        </w:rPr>
      </w:pPr>
      <w:r>
        <w:rPr>
          <w:color w:val="000000"/>
        </w:rPr>
        <w:t>С</w:t>
      </w:r>
      <w:r w:rsidRPr="006D1DBA">
        <w:rPr>
          <w:color w:val="000000"/>
        </w:rPr>
        <w:t>квозь</w:t>
      </w:r>
      <w:r>
        <w:rPr>
          <w:color w:val="000000"/>
        </w:rPr>
        <w:t xml:space="preserve"> </w:t>
      </w:r>
      <w:r w:rsidRPr="006D1DBA">
        <w:rPr>
          <w:color w:val="000000"/>
        </w:rPr>
        <w:t>шум</w:t>
      </w:r>
      <w:r>
        <w:rPr>
          <w:color w:val="000000"/>
        </w:rPr>
        <w:t xml:space="preserve"> стекающей </w:t>
      </w:r>
      <w:r w:rsidRPr="006D1DBA">
        <w:rPr>
          <w:color w:val="000000"/>
        </w:rPr>
        <w:t>воды</w:t>
      </w:r>
      <w:r w:rsidRPr="007A64F6">
        <w:rPr>
          <w:color w:val="000000"/>
        </w:rPr>
        <w:t xml:space="preserve"> </w:t>
      </w:r>
      <w:r>
        <w:rPr>
          <w:color w:val="000000"/>
        </w:rPr>
        <w:t xml:space="preserve">я </w:t>
      </w:r>
      <w:r w:rsidRPr="006D1DBA">
        <w:rPr>
          <w:color w:val="000000"/>
        </w:rPr>
        <w:t>узнал</w:t>
      </w:r>
      <w:r>
        <w:rPr>
          <w:color w:val="000000"/>
        </w:rPr>
        <w:t xml:space="preserve"> </w:t>
      </w:r>
      <w:r w:rsidRPr="006D1DBA">
        <w:rPr>
          <w:color w:val="000000"/>
        </w:rPr>
        <w:t>голос</w:t>
      </w:r>
      <w:r>
        <w:rPr>
          <w:color w:val="000000"/>
        </w:rPr>
        <w:t xml:space="preserve"> </w:t>
      </w:r>
      <w:r w:rsidRPr="006D1DBA">
        <w:rPr>
          <w:color w:val="000000"/>
        </w:rPr>
        <w:t>Итана,</w:t>
      </w:r>
      <w:r>
        <w:rPr>
          <w:color w:val="000000"/>
        </w:rPr>
        <w:t xml:space="preserve"> </w:t>
      </w:r>
      <w:r w:rsidRPr="006D1DBA">
        <w:rPr>
          <w:color w:val="000000"/>
        </w:rPr>
        <w:t>но</w:t>
      </w:r>
      <w:r>
        <w:rPr>
          <w:color w:val="000000"/>
        </w:rPr>
        <w:t xml:space="preserve"> ни черта не смог разобрать</w:t>
      </w:r>
      <w:r w:rsidRPr="006D1DBA">
        <w:rPr>
          <w:color w:val="000000"/>
        </w:rPr>
        <w:t>,</w:t>
      </w:r>
      <w:r>
        <w:rPr>
          <w:color w:val="000000"/>
        </w:rPr>
        <w:t xml:space="preserve"> </w:t>
      </w:r>
      <w:r w:rsidRPr="006D1DBA">
        <w:rPr>
          <w:color w:val="000000"/>
        </w:rPr>
        <w:t>что</w:t>
      </w:r>
      <w:r>
        <w:rPr>
          <w:color w:val="000000"/>
        </w:rPr>
        <w:t xml:space="preserve"> </w:t>
      </w:r>
      <w:r w:rsidRPr="006D1DBA">
        <w:rPr>
          <w:color w:val="000000"/>
        </w:rPr>
        <w:t>он</w:t>
      </w:r>
      <w:r>
        <w:rPr>
          <w:color w:val="000000"/>
        </w:rPr>
        <w:t xml:space="preserve"> </w:t>
      </w:r>
      <w:r w:rsidRPr="006D1DBA">
        <w:rPr>
          <w:color w:val="000000"/>
        </w:rPr>
        <w:t>говори</w:t>
      </w:r>
      <w:r>
        <w:rPr>
          <w:color w:val="000000"/>
        </w:rPr>
        <w:t>т</w:t>
      </w:r>
      <w:r w:rsidRPr="006D1DBA">
        <w:rPr>
          <w:color w:val="000000"/>
        </w:rPr>
        <w:t>.</w:t>
      </w:r>
      <w:r w:rsidRPr="00BB5641">
        <w:rPr>
          <w:rStyle w:val="apple-converted-space"/>
          <w:color w:val="000000"/>
        </w:rPr>
        <w:t xml:space="preserve"> </w:t>
      </w:r>
      <w:r>
        <w:rPr>
          <w:color w:val="000000"/>
        </w:rPr>
        <w:t>Намыливаясь</w:t>
      </w:r>
      <w:r w:rsidRPr="006D1DBA">
        <w:rPr>
          <w:color w:val="000000"/>
        </w:rPr>
        <w:t>,</w:t>
      </w:r>
      <w:r>
        <w:rPr>
          <w:color w:val="000000"/>
        </w:rPr>
        <w:t xml:space="preserve"> </w:t>
      </w:r>
      <w:r w:rsidRPr="006D1DBA">
        <w:rPr>
          <w:color w:val="000000"/>
        </w:rPr>
        <w:t>я</w:t>
      </w:r>
      <w:r>
        <w:rPr>
          <w:color w:val="000000"/>
        </w:rPr>
        <w:t xml:space="preserve"> </w:t>
      </w:r>
      <w:r w:rsidRPr="006D1DBA">
        <w:rPr>
          <w:color w:val="000000"/>
        </w:rPr>
        <w:t>крикнул:</w:t>
      </w:r>
      <w:r>
        <w:rPr>
          <w:color w:val="000000"/>
        </w:rPr>
        <w:t xml:space="preserve"> </w:t>
      </w:r>
    </w:p>
    <w:p w:rsidR="0060713A" w:rsidRPr="00BF67CA" w:rsidRDefault="0060713A" w:rsidP="0060713A">
      <w:pPr>
        <w:pStyle w:val="western"/>
        <w:shd w:val="clear" w:color="auto" w:fill="FFFFFF"/>
        <w:spacing w:before="0" w:after="0"/>
        <w:ind w:firstLine="461"/>
        <w:jc w:val="both"/>
        <w:rPr>
          <w:color w:val="000000"/>
        </w:rPr>
      </w:pPr>
      <w:r w:rsidRPr="00336D6F">
        <w:t>–</w:t>
      </w:r>
      <w:r w:rsidRPr="00BF67CA">
        <w:t xml:space="preserve"> </w:t>
      </w:r>
      <w:r w:rsidRPr="006D1DBA">
        <w:rPr>
          <w:color w:val="000000"/>
        </w:rPr>
        <w:t>Я</w:t>
      </w:r>
      <w:r>
        <w:rPr>
          <w:color w:val="000000"/>
        </w:rPr>
        <w:t xml:space="preserve"> </w:t>
      </w:r>
      <w:r w:rsidRPr="006D1DBA">
        <w:rPr>
          <w:color w:val="000000"/>
        </w:rPr>
        <w:t>в</w:t>
      </w:r>
      <w:r>
        <w:rPr>
          <w:color w:val="000000"/>
        </w:rPr>
        <w:t xml:space="preserve"> </w:t>
      </w:r>
      <w:r w:rsidRPr="006D1DBA">
        <w:rPr>
          <w:color w:val="000000"/>
        </w:rPr>
        <w:t>душе!</w:t>
      </w:r>
      <w:r w:rsidRPr="00BB5641">
        <w:rPr>
          <w:rStyle w:val="apple-converted-space"/>
          <w:color w:val="000000"/>
        </w:rPr>
        <w:t xml:space="preserve"> </w:t>
      </w:r>
      <w:r>
        <w:rPr>
          <w:rStyle w:val="apple-converted-space"/>
          <w:color w:val="000000"/>
        </w:rPr>
        <w:t>Н</w:t>
      </w:r>
      <w:r w:rsidRPr="006D1DBA">
        <w:rPr>
          <w:color w:val="000000"/>
        </w:rPr>
        <w:t>е</w:t>
      </w:r>
      <w:r>
        <w:rPr>
          <w:color w:val="000000"/>
        </w:rPr>
        <w:t xml:space="preserve"> </w:t>
      </w:r>
      <w:r w:rsidRPr="006D1DBA">
        <w:rPr>
          <w:color w:val="000000"/>
        </w:rPr>
        <w:t>слыш</w:t>
      </w:r>
      <w:r>
        <w:rPr>
          <w:color w:val="000000"/>
        </w:rPr>
        <w:t>у тебя</w:t>
      </w:r>
      <w:r w:rsidRPr="006D1DBA">
        <w:rPr>
          <w:color w:val="000000"/>
        </w:rPr>
        <w:t>!</w:t>
      </w:r>
    </w:p>
    <w:p w:rsidR="0060713A" w:rsidRDefault="0060713A" w:rsidP="0060713A">
      <w:pPr>
        <w:pStyle w:val="western"/>
        <w:shd w:val="clear" w:color="auto" w:fill="FFFFFF"/>
        <w:spacing w:before="0" w:after="0"/>
        <w:ind w:firstLine="461"/>
        <w:jc w:val="both"/>
        <w:rPr>
          <w:color w:val="000000"/>
        </w:rPr>
      </w:pPr>
      <w:r>
        <w:rPr>
          <w:color w:val="000000"/>
        </w:rPr>
        <w:t>Из-за двери всё также слышалось его неразборчивое бормотание.</w:t>
      </w:r>
    </w:p>
    <w:p w:rsidR="0060713A" w:rsidRPr="007846F4" w:rsidRDefault="0060713A" w:rsidP="0060713A">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Pr>
          <w:rStyle w:val="apple-converted-space"/>
          <w:color w:val="000000"/>
        </w:rPr>
        <w:t>Я</w:t>
      </w:r>
      <w:r w:rsidRPr="006D1DBA">
        <w:rPr>
          <w:color w:val="000000"/>
        </w:rPr>
        <w:t>.</w:t>
      </w:r>
      <w:r w:rsidRPr="00BB5641">
        <w:rPr>
          <w:rStyle w:val="apple-converted-space"/>
          <w:color w:val="000000"/>
        </w:rPr>
        <w:t xml:space="preserve"> </w:t>
      </w:r>
      <w:r>
        <w:rPr>
          <w:rStyle w:val="apple-converted-space"/>
          <w:color w:val="000000"/>
        </w:rPr>
        <w:t xml:space="preserve">Тебя. </w:t>
      </w:r>
      <w:r w:rsidRPr="006D1DBA">
        <w:rPr>
          <w:color w:val="000000"/>
        </w:rPr>
        <w:t>Не</w:t>
      </w:r>
      <w:r>
        <w:rPr>
          <w:color w:val="000000"/>
        </w:rPr>
        <w:t xml:space="preserve">. Слышу! </w:t>
      </w:r>
      <w:r w:rsidRPr="00336D6F">
        <w:t>–</w:t>
      </w:r>
      <w:r w:rsidRPr="00BB5641">
        <w:rPr>
          <w:rStyle w:val="apple-converted-space"/>
          <w:color w:val="000000"/>
        </w:rPr>
        <w:t xml:space="preserve"> </w:t>
      </w:r>
      <w:r>
        <w:rPr>
          <w:rStyle w:val="apple-converted-space"/>
          <w:color w:val="000000"/>
        </w:rPr>
        <w:t>Ему не терпится</w:t>
      </w:r>
      <w:r w:rsidRPr="006D1DBA">
        <w:rPr>
          <w:color w:val="000000"/>
        </w:rPr>
        <w:t>?</w:t>
      </w:r>
      <w:r w:rsidRPr="00BB5641">
        <w:rPr>
          <w:rStyle w:val="apple-converted-space"/>
          <w:color w:val="000000"/>
        </w:rPr>
        <w:t xml:space="preserve"> </w:t>
      </w:r>
      <w:r>
        <w:rPr>
          <w:rStyle w:val="apple-converted-space"/>
          <w:color w:val="000000"/>
        </w:rPr>
        <w:t>Ванная будет свободна через пятнадцать минут</w:t>
      </w:r>
      <w:r w:rsidRPr="006D1DBA">
        <w:rPr>
          <w:color w:val="000000"/>
        </w:rPr>
        <w:t>.</w:t>
      </w:r>
      <w:r w:rsidRPr="00BB5641">
        <w:rPr>
          <w:rStyle w:val="apple-converted-space"/>
          <w:color w:val="000000"/>
        </w:rPr>
        <w:t xml:space="preserve"> </w:t>
      </w:r>
      <w:r>
        <w:rPr>
          <w:color w:val="000000"/>
        </w:rPr>
        <w:t>Пусть немного подождёт</w:t>
      </w:r>
      <w:r w:rsidRPr="006D1DBA">
        <w:rPr>
          <w:color w:val="000000"/>
        </w:rPr>
        <w:t>.</w:t>
      </w:r>
      <w:r w:rsidRPr="00BB5641">
        <w:rPr>
          <w:rStyle w:val="apple-converted-space"/>
          <w:color w:val="000000"/>
        </w:rPr>
        <w:t xml:space="preserve"> </w:t>
      </w:r>
      <w:r w:rsidRPr="006D1DBA">
        <w:rPr>
          <w:color w:val="000000"/>
        </w:rPr>
        <w:t>Покачав</w:t>
      </w:r>
      <w:r>
        <w:rPr>
          <w:color w:val="000000"/>
        </w:rPr>
        <w:t xml:space="preserve"> </w:t>
      </w:r>
      <w:r w:rsidRPr="006D1DBA">
        <w:rPr>
          <w:color w:val="000000"/>
        </w:rPr>
        <w:t>головой,</w:t>
      </w:r>
      <w:r>
        <w:rPr>
          <w:color w:val="000000"/>
        </w:rPr>
        <w:t xml:space="preserve"> </w:t>
      </w:r>
      <w:r w:rsidRPr="006D1DBA">
        <w:rPr>
          <w:color w:val="000000"/>
        </w:rPr>
        <w:t>я</w:t>
      </w:r>
      <w:r>
        <w:rPr>
          <w:color w:val="000000"/>
        </w:rPr>
        <w:t xml:space="preserve"> снова начал тереть себя, смывая </w:t>
      </w:r>
      <w:r w:rsidRPr="006D1DBA">
        <w:rPr>
          <w:color w:val="000000"/>
        </w:rPr>
        <w:t>пот</w:t>
      </w:r>
      <w:r>
        <w:rPr>
          <w:color w:val="000000"/>
        </w:rPr>
        <w:t xml:space="preserve"> от послеобеденной </w:t>
      </w:r>
      <w:r w:rsidRPr="006D1DBA">
        <w:rPr>
          <w:color w:val="000000"/>
        </w:rPr>
        <w:t>игры</w:t>
      </w:r>
      <w:r>
        <w:rPr>
          <w:color w:val="000000"/>
        </w:rPr>
        <w:t xml:space="preserve"> </w:t>
      </w:r>
      <w:r w:rsidRPr="006D1DBA">
        <w:rPr>
          <w:color w:val="000000"/>
        </w:rPr>
        <w:t>в</w:t>
      </w:r>
      <w:r>
        <w:rPr>
          <w:color w:val="000000"/>
        </w:rPr>
        <w:t xml:space="preserve"> </w:t>
      </w:r>
      <w:r w:rsidRPr="006D1DBA">
        <w:rPr>
          <w:color w:val="000000"/>
        </w:rPr>
        <w:t>баскетбол</w:t>
      </w:r>
      <w:r>
        <w:rPr>
          <w:color w:val="000000"/>
        </w:rPr>
        <w:t xml:space="preserve"> </w:t>
      </w:r>
      <w:r w:rsidRPr="006D1DBA">
        <w:rPr>
          <w:color w:val="000000"/>
        </w:rPr>
        <w:t>с</w:t>
      </w:r>
      <w:r>
        <w:rPr>
          <w:color w:val="000000"/>
        </w:rPr>
        <w:t xml:space="preserve"> ТиРексом </w:t>
      </w:r>
      <w:r w:rsidRPr="006D1DBA">
        <w:rPr>
          <w:color w:val="000000"/>
        </w:rPr>
        <w:t>и</w:t>
      </w:r>
      <w:r>
        <w:rPr>
          <w:color w:val="000000"/>
        </w:rPr>
        <w:t xml:space="preserve"> ребятами во </w:t>
      </w:r>
      <w:r w:rsidRPr="006D1DBA">
        <w:rPr>
          <w:color w:val="000000"/>
        </w:rPr>
        <w:t>дворе</w:t>
      </w:r>
      <w:r>
        <w:rPr>
          <w:color w:val="000000"/>
        </w:rPr>
        <w:t xml:space="preserve"> </w:t>
      </w:r>
      <w:r w:rsidRPr="006D1DBA">
        <w:rPr>
          <w:color w:val="000000"/>
        </w:rPr>
        <w:t>дома</w:t>
      </w:r>
      <w:r>
        <w:rPr>
          <w:color w:val="000000"/>
        </w:rPr>
        <w:t xml:space="preserve"> </w:t>
      </w:r>
      <w:r w:rsidRPr="006D1DBA">
        <w:rPr>
          <w:color w:val="000000"/>
        </w:rPr>
        <w:t>Брэди.</w:t>
      </w:r>
    </w:p>
    <w:p w:rsidR="0060713A" w:rsidRPr="007846F4" w:rsidRDefault="0060713A" w:rsidP="0060713A">
      <w:pPr>
        <w:pStyle w:val="western"/>
        <w:shd w:val="clear" w:color="auto" w:fill="FFFFFF"/>
        <w:spacing w:before="0" w:after="0"/>
        <w:ind w:firstLine="461"/>
        <w:jc w:val="both"/>
        <w:rPr>
          <w:color w:val="000000"/>
        </w:rPr>
      </w:pPr>
      <w:r>
        <w:rPr>
          <w:color w:val="000000"/>
        </w:rPr>
        <w:t xml:space="preserve">Я </w:t>
      </w:r>
      <w:r w:rsidRPr="006D1DBA">
        <w:rPr>
          <w:color w:val="000000"/>
        </w:rPr>
        <w:t>закончил</w:t>
      </w:r>
      <w:r>
        <w:rPr>
          <w:color w:val="000000"/>
        </w:rPr>
        <w:t xml:space="preserve"> мыться</w:t>
      </w:r>
      <w:r w:rsidRPr="006D1DBA">
        <w:rPr>
          <w:color w:val="000000"/>
        </w:rPr>
        <w:t>,</w:t>
      </w:r>
      <w:r w:rsidRPr="00BB5641">
        <w:rPr>
          <w:rStyle w:val="apple-converted-space"/>
          <w:color w:val="000000"/>
        </w:rPr>
        <w:t xml:space="preserve"> </w:t>
      </w:r>
      <w:r w:rsidRPr="006D1DBA">
        <w:rPr>
          <w:color w:val="000000"/>
        </w:rPr>
        <w:t>вышел</w:t>
      </w:r>
      <w:r>
        <w:rPr>
          <w:color w:val="000000"/>
        </w:rPr>
        <w:t xml:space="preserve"> </w:t>
      </w:r>
      <w:r w:rsidRPr="006D1DBA">
        <w:rPr>
          <w:color w:val="000000"/>
        </w:rPr>
        <w:t>из</w:t>
      </w:r>
      <w:r>
        <w:rPr>
          <w:color w:val="000000"/>
        </w:rPr>
        <w:t xml:space="preserve"> </w:t>
      </w:r>
      <w:r w:rsidRPr="006D1DBA">
        <w:rPr>
          <w:color w:val="000000"/>
        </w:rPr>
        <w:t>душевой</w:t>
      </w:r>
      <w:r>
        <w:rPr>
          <w:color w:val="000000"/>
        </w:rPr>
        <w:t xml:space="preserve"> </w:t>
      </w:r>
      <w:r w:rsidRPr="006D1DBA">
        <w:rPr>
          <w:color w:val="000000"/>
        </w:rPr>
        <w:t>кабин</w:t>
      </w:r>
      <w:r>
        <w:rPr>
          <w:color w:val="000000"/>
        </w:rPr>
        <w:t xml:space="preserve">ы </w:t>
      </w:r>
      <w:r w:rsidRPr="006D1DBA">
        <w:rPr>
          <w:color w:val="000000"/>
        </w:rPr>
        <w:t>и</w:t>
      </w:r>
      <w:r>
        <w:rPr>
          <w:color w:val="000000"/>
        </w:rPr>
        <w:t xml:space="preserve"> насухо вытерся</w:t>
      </w:r>
      <w:r w:rsidRPr="006D1DBA">
        <w:rPr>
          <w:color w:val="000000"/>
        </w:rPr>
        <w:t>,</w:t>
      </w:r>
      <w:r>
        <w:rPr>
          <w:color w:val="000000"/>
        </w:rPr>
        <w:t xml:space="preserve"> </w:t>
      </w:r>
      <w:r w:rsidRPr="006D1DBA">
        <w:rPr>
          <w:color w:val="000000"/>
        </w:rPr>
        <w:t>затем</w:t>
      </w:r>
      <w:r>
        <w:rPr>
          <w:color w:val="000000"/>
        </w:rPr>
        <w:t xml:space="preserve"> </w:t>
      </w:r>
      <w:r w:rsidRPr="006D1DBA">
        <w:rPr>
          <w:color w:val="000000"/>
        </w:rPr>
        <w:t>вытер</w:t>
      </w:r>
      <w:r>
        <w:rPr>
          <w:color w:val="000000"/>
        </w:rPr>
        <w:t xml:space="preserve"> запотевшее </w:t>
      </w:r>
      <w:r w:rsidRPr="006D1DBA">
        <w:rPr>
          <w:color w:val="000000"/>
        </w:rPr>
        <w:t>зеркало</w:t>
      </w:r>
      <w:r>
        <w:rPr>
          <w:color w:val="000000"/>
        </w:rPr>
        <w:t xml:space="preserve"> своим полотенцем </w:t>
      </w:r>
      <w:r w:rsidRPr="006D1DBA">
        <w:rPr>
          <w:color w:val="000000"/>
        </w:rPr>
        <w:t>и</w:t>
      </w:r>
      <w:r>
        <w:rPr>
          <w:color w:val="000000"/>
        </w:rPr>
        <w:t xml:space="preserve"> </w:t>
      </w:r>
      <w:r w:rsidRPr="006D1DBA">
        <w:rPr>
          <w:color w:val="000000"/>
        </w:rPr>
        <w:t>начал</w:t>
      </w:r>
      <w:r>
        <w:rPr>
          <w:color w:val="000000"/>
        </w:rPr>
        <w:t xml:space="preserve"> </w:t>
      </w:r>
      <w:r w:rsidRPr="006D1DBA">
        <w:rPr>
          <w:color w:val="000000"/>
        </w:rPr>
        <w:t>бриться.</w:t>
      </w:r>
      <w:r w:rsidRPr="00BB5641">
        <w:rPr>
          <w:rStyle w:val="apple-converted-space"/>
          <w:color w:val="000000"/>
        </w:rPr>
        <w:t xml:space="preserve"> </w:t>
      </w:r>
      <w:r>
        <w:rPr>
          <w:color w:val="000000"/>
        </w:rPr>
        <w:t>Прошло уже</w:t>
      </w:r>
      <w:r w:rsidRPr="00BB5641">
        <w:rPr>
          <w:rStyle w:val="apple-converted-space"/>
          <w:color w:val="000000"/>
        </w:rPr>
        <w:t xml:space="preserve"> </w:t>
      </w:r>
      <w:r w:rsidRPr="006D1DBA">
        <w:rPr>
          <w:color w:val="000000"/>
        </w:rPr>
        <w:t>два</w:t>
      </w:r>
      <w:r>
        <w:rPr>
          <w:color w:val="000000"/>
        </w:rPr>
        <w:t xml:space="preserve"> </w:t>
      </w:r>
      <w:r w:rsidRPr="006D1DBA">
        <w:rPr>
          <w:color w:val="000000"/>
        </w:rPr>
        <w:t>дня</w:t>
      </w:r>
      <w:r>
        <w:rPr>
          <w:color w:val="000000"/>
        </w:rPr>
        <w:t xml:space="preserve"> </w:t>
      </w:r>
      <w:r w:rsidRPr="006D1DBA">
        <w:rPr>
          <w:color w:val="000000"/>
        </w:rPr>
        <w:t>после</w:t>
      </w:r>
      <w:r>
        <w:rPr>
          <w:color w:val="000000"/>
        </w:rPr>
        <w:t xml:space="preserve"> </w:t>
      </w:r>
      <w:r w:rsidRPr="006D1DBA">
        <w:rPr>
          <w:color w:val="000000"/>
        </w:rPr>
        <w:t>Рождества,</w:t>
      </w:r>
      <w:r>
        <w:rPr>
          <w:color w:val="000000"/>
        </w:rPr>
        <w:t xml:space="preserve"> </w:t>
      </w:r>
      <w:r w:rsidRPr="006D1DBA">
        <w:rPr>
          <w:color w:val="000000"/>
        </w:rPr>
        <w:t>и</w:t>
      </w:r>
      <w:r>
        <w:rPr>
          <w:color w:val="000000"/>
        </w:rPr>
        <w:t xml:space="preserve"> </w:t>
      </w:r>
      <w:r w:rsidRPr="006D1DBA">
        <w:rPr>
          <w:color w:val="000000"/>
        </w:rPr>
        <w:t>Хантер</w:t>
      </w:r>
      <w:r>
        <w:rPr>
          <w:color w:val="000000"/>
        </w:rPr>
        <w:t xml:space="preserve"> пригласил меня на чашку кофе у </w:t>
      </w:r>
      <w:r w:rsidRPr="006D1DBA">
        <w:rPr>
          <w:color w:val="000000"/>
        </w:rPr>
        <w:t>Чарли.</w:t>
      </w:r>
      <w:r w:rsidRPr="00BB5641">
        <w:rPr>
          <w:rStyle w:val="apple-converted-space"/>
          <w:color w:val="000000"/>
        </w:rPr>
        <w:t xml:space="preserve"> </w:t>
      </w:r>
      <w:r>
        <w:rPr>
          <w:rStyle w:val="apple-converted-space"/>
          <w:color w:val="000000"/>
        </w:rPr>
        <w:t>Е</w:t>
      </w:r>
      <w:r w:rsidRPr="006D1DBA">
        <w:rPr>
          <w:color w:val="000000"/>
        </w:rPr>
        <w:t>го</w:t>
      </w:r>
      <w:r>
        <w:rPr>
          <w:color w:val="000000"/>
        </w:rPr>
        <w:t xml:space="preserve"> </w:t>
      </w:r>
      <w:r w:rsidRPr="006D1DBA">
        <w:rPr>
          <w:color w:val="000000"/>
        </w:rPr>
        <w:t>девушка</w:t>
      </w:r>
      <w:r>
        <w:rPr>
          <w:color w:val="000000"/>
        </w:rPr>
        <w:t xml:space="preserve"> уехала </w:t>
      </w:r>
      <w:r w:rsidRPr="006D1DBA">
        <w:rPr>
          <w:color w:val="000000"/>
        </w:rPr>
        <w:t>на</w:t>
      </w:r>
      <w:r>
        <w:rPr>
          <w:color w:val="000000"/>
        </w:rPr>
        <w:t xml:space="preserve"> </w:t>
      </w:r>
      <w:r w:rsidRPr="006D1DBA">
        <w:rPr>
          <w:color w:val="000000"/>
        </w:rPr>
        <w:t>выходные</w:t>
      </w:r>
      <w:r>
        <w:rPr>
          <w:color w:val="000000"/>
        </w:rPr>
        <w:t xml:space="preserve"> </w:t>
      </w:r>
      <w:r w:rsidRPr="006D1DBA">
        <w:rPr>
          <w:color w:val="000000"/>
        </w:rPr>
        <w:t>навестить</w:t>
      </w:r>
      <w:r>
        <w:rPr>
          <w:color w:val="000000"/>
        </w:rPr>
        <w:t xml:space="preserve"> родственников</w:t>
      </w:r>
      <w:r w:rsidRPr="006D1DBA">
        <w:rPr>
          <w:color w:val="000000"/>
        </w:rPr>
        <w:t>,</w:t>
      </w:r>
      <w:r>
        <w:rPr>
          <w:color w:val="000000"/>
        </w:rPr>
        <w:t xml:space="preserve"> </w:t>
      </w:r>
      <w:r w:rsidRPr="006D1DBA">
        <w:rPr>
          <w:color w:val="000000"/>
        </w:rPr>
        <w:t>и</w:t>
      </w:r>
      <w:r>
        <w:rPr>
          <w:color w:val="000000"/>
        </w:rPr>
        <w:t xml:space="preserve"> </w:t>
      </w:r>
      <w:r w:rsidRPr="006D1DBA">
        <w:rPr>
          <w:color w:val="000000"/>
        </w:rPr>
        <w:t>ему</w:t>
      </w:r>
      <w:r>
        <w:rPr>
          <w:color w:val="000000"/>
        </w:rPr>
        <w:t xml:space="preserve"> </w:t>
      </w:r>
      <w:r w:rsidRPr="006D1DBA">
        <w:rPr>
          <w:color w:val="000000"/>
        </w:rPr>
        <w:t>было</w:t>
      </w:r>
      <w:r>
        <w:rPr>
          <w:color w:val="000000"/>
        </w:rPr>
        <w:t xml:space="preserve"> адски </w:t>
      </w:r>
      <w:r w:rsidRPr="006D1DBA">
        <w:rPr>
          <w:color w:val="000000"/>
        </w:rPr>
        <w:t>скучно.</w:t>
      </w:r>
    </w:p>
    <w:p w:rsidR="0060713A" w:rsidRPr="007846F4" w:rsidRDefault="0060713A" w:rsidP="0060713A">
      <w:pPr>
        <w:pStyle w:val="western"/>
        <w:shd w:val="clear" w:color="auto" w:fill="FFFFFF"/>
        <w:spacing w:before="0" w:after="0"/>
        <w:ind w:firstLine="461"/>
        <w:jc w:val="both"/>
        <w:rPr>
          <w:color w:val="000000"/>
        </w:rPr>
      </w:pPr>
      <w:r w:rsidRPr="006D1DBA">
        <w:rPr>
          <w:color w:val="000000"/>
        </w:rPr>
        <w:t>И</w:t>
      </w:r>
      <w:r>
        <w:rPr>
          <w:color w:val="000000"/>
        </w:rPr>
        <w:t xml:space="preserve"> </w:t>
      </w:r>
      <w:r w:rsidRPr="006D1DBA">
        <w:rPr>
          <w:color w:val="000000"/>
        </w:rPr>
        <w:t>я</w:t>
      </w:r>
      <w:r>
        <w:rPr>
          <w:color w:val="000000"/>
        </w:rPr>
        <w:t xml:space="preserve"> </w:t>
      </w:r>
      <w:r w:rsidRPr="006D1DBA">
        <w:rPr>
          <w:color w:val="000000"/>
        </w:rPr>
        <w:t>был</w:t>
      </w:r>
      <w:r>
        <w:rPr>
          <w:color w:val="000000"/>
        </w:rPr>
        <w:t xml:space="preserve"> мрачен, так как все эти дни просидел </w:t>
      </w:r>
      <w:r w:rsidRPr="006D1DBA">
        <w:rPr>
          <w:color w:val="000000"/>
        </w:rPr>
        <w:t>в</w:t>
      </w:r>
      <w:r>
        <w:rPr>
          <w:color w:val="000000"/>
        </w:rPr>
        <w:t xml:space="preserve"> </w:t>
      </w:r>
      <w:r w:rsidRPr="006D1DBA">
        <w:rPr>
          <w:color w:val="000000"/>
        </w:rPr>
        <w:t>своей</w:t>
      </w:r>
      <w:r>
        <w:rPr>
          <w:color w:val="000000"/>
        </w:rPr>
        <w:t xml:space="preserve"> </w:t>
      </w:r>
      <w:r w:rsidRPr="006D1DBA">
        <w:rPr>
          <w:color w:val="000000"/>
        </w:rPr>
        <w:t>комнате</w:t>
      </w:r>
      <w:r>
        <w:rPr>
          <w:color w:val="000000"/>
        </w:rPr>
        <w:t xml:space="preserve"> в </w:t>
      </w:r>
      <w:r w:rsidRPr="006D1DBA">
        <w:rPr>
          <w:color w:val="000000"/>
        </w:rPr>
        <w:t>ожида</w:t>
      </w:r>
      <w:r>
        <w:rPr>
          <w:color w:val="000000"/>
        </w:rPr>
        <w:t xml:space="preserve">нии </w:t>
      </w:r>
      <w:r w:rsidRPr="006D1DBA">
        <w:rPr>
          <w:color w:val="000000"/>
        </w:rPr>
        <w:t>сообщения,</w:t>
      </w:r>
      <w:r>
        <w:rPr>
          <w:color w:val="000000"/>
        </w:rPr>
        <w:t xml:space="preserve"> </w:t>
      </w:r>
      <w:r w:rsidRPr="006D1DBA">
        <w:rPr>
          <w:color w:val="000000"/>
        </w:rPr>
        <w:t>которое</w:t>
      </w:r>
      <w:r>
        <w:rPr>
          <w:color w:val="000000"/>
        </w:rPr>
        <w:t xml:space="preserve"> так и не </w:t>
      </w:r>
      <w:r w:rsidRPr="006D1DBA">
        <w:rPr>
          <w:color w:val="000000"/>
        </w:rPr>
        <w:t>пришл</w:t>
      </w:r>
      <w:r>
        <w:rPr>
          <w:color w:val="000000"/>
        </w:rPr>
        <w:t>о</w:t>
      </w:r>
      <w:r w:rsidRPr="006D1DBA">
        <w:rPr>
          <w:color w:val="000000"/>
        </w:rPr>
        <w:t>.</w:t>
      </w:r>
      <w:r w:rsidRPr="00BB5641">
        <w:rPr>
          <w:rStyle w:val="apple-converted-space"/>
          <w:color w:val="000000"/>
        </w:rPr>
        <w:t xml:space="preserve"> </w:t>
      </w:r>
      <w:r>
        <w:rPr>
          <w:rStyle w:val="apple-converted-space"/>
          <w:color w:val="000000"/>
        </w:rPr>
        <w:t>Так что его п</w:t>
      </w:r>
      <w:r w:rsidRPr="006D1DBA">
        <w:rPr>
          <w:color w:val="000000"/>
        </w:rPr>
        <w:t>риглашение</w:t>
      </w:r>
      <w:r>
        <w:rPr>
          <w:color w:val="000000"/>
        </w:rPr>
        <w:t xml:space="preserve"> стало </w:t>
      </w:r>
      <w:r w:rsidRPr="006D1DBA">
        <w:rPr>
          <w:color w:val="000000"/>
        </w:rPr>
        <w:t>желанным</w:t>
      </w:r>
      <w:r>
        <w:rPr>
          <w:color w:val="000000"/>
        </w:rPr>
        <w:t xml:space="preserve"> отвлечением</w:t>
      </w:r>
      <w:r w:rsidRPr="006D1DBA">
        <w:rPr>
          <w:color w:val="000000"/>
        </w:rPr>
        <w:t>.</w:t>
      </w:r>
      <w:r w:rsidRPr="00BB5641">
        <w:rPr>
          <w:rStyle w:val="apple-converted-space"/>
          <w:color w:val="000000"/>
        </w:rPr>
        <w:t xml:space="preserve"> </w:t>
      </w:r>
      <w:r>
        <w:rPr>
          <w:rStyle w:val="apple-converted-space"/>
          <w:color w:val="000000"/>
        </w:rPr>
        <w:t>После сообщения от</w:t>
      </w:r>
      <w:r>
        <w:rPr>
          <w:color w:val="000000"/>
        </w:rPr>
        <w:t xml:space="preserve"> </w:t>
      </w:r>
      <w:r w:rsidRPr="006D1DBA">
        <w:rPr>
          <w:color w:val="000000"/>
        </w:rPr>
        <w:t>Сью</w:t>
      </w:r>
      <w:r>
        <w:rPr>
          <w:color w:val="000000"/>
        </w:rPr>
        <w:t xml:space="preserve">, отправленного </w:t>
      </w:r>
      <w:r w:rsidRPr="006D1DBA">
        <w:rPr>
          <w:color w:val="000000"/>
        </w:rPr>
        <w:t>Итан</w:t>
      </w:r>
      <w:r>
        <w:rPr>
          <w:color w:val="000000"/>
        </w:rPr>
        <w:t xml:space="preserve">у </w:t>
      </w:r>
      <w:r w:rsidRPr="006D1DBA">
        <w:rPr>
          <w:color w:val="000000"/>
        </w:rPr>
        <w:t>в</w:t>
      </w:r>
      <w:r>
        <w:rPr>
          <w:color w:val="000000"/>
        </w:rPr>
        <w:t xml:space="preserve"> </w:t>
      </w:r>
      <w:r w:rsidRPr="006D1DBA">
        <w:rPr>
          <w:color w:val="000000"/>
        </w:rPr>
        <w:t>Сочельник</w:t>
      </w:r>
      <w:r>
        <w:rPr>
          <w:color w:val="000000"/>
        </w:rPr>
        <w:t xml:space="preserve">, </w:t>
      </w:r>
      <w:r w:rsidRPr="006D1DBA">
        <w:rPr>
          <w:color w:val="000000"/>
        </w:rPr>
        <w:t>мо</w:t>
      </w:r>
      <w:r>
        <w:rPr>
          <w:color w:val="000000"/>
        </w:rPr>
        <w:t xml:space="preserve">ё </w:t>
      </w:r>
      <w:r w:rsidRPr="006D1DBA">
        <w:rPr>
          <w:color w:val="000000"/>
        </w:rPr>
        <w:t>сердце</w:t>
      </w:r>
      <w:r>
        <w:rPr>
          <w:color w:val="000000"/>
        </w:rPr>
        <w:t xml:space="preserve"> в груди лихорадочно забилось</w:t>
      </w:r>
      <w:r w:rsidRPr="006D1DBA">
        <w:rPr>
          <w:color w:val="000000"/>
        </w:rPr>
        <w:t>.</w:t>
      </w:r>
      <w:r w:rsidRPr="00BB5641">
        <w:rPr>
          <w:rStyle w:val="apple-converted-space"/>
          <w:color w:val="000000"/>
        </w:rPr>
        <w:t xml:space="preserve"> </w:t>
      </w:r>
      <w:r w:rsidRPr="006D1DBA">
        <w:rPr>
          <w:color w:val="000000"/>
        </w:rPr>
        <w:t>Я</w:t>
      </w:r>
      <w:r>
        <w:rPr>
          <w:color w:val="000000"/>
        </w:rPr>
        <w:t xml:space="preserve"> </w:t>
      </w:r>
      <w:r w:rsidRPr="006D1DBA">
        <w:rPr>
          <w:color w:val="000000"/>
        </w:rPr>
        <w:t>действительно</w:t>
      </w:r>
      <w:r>
        <w:rPr>
          <w:color w:val="000000"/>
        </w:rPr>
        <w:t xml:space="preserve"> верил</w:t>
      </w:r>
      <w:r w:rsidRPr="006D1DBA">
        <w:rPr>
          <w:color w:val="000000"/>
        </w:rPr>
        <w:t>,</w:t>
      </w:r>
      <w:r>
        <w:rPr>
          <w:color w:val="000000"/>
        </w:rPr>
        <w:t xml:space="preserve"> </w:t>
      </w:r>
      <w:r w:rsidRPr="006D1DBA">
        <w:rPr>
          <w:color w:val="000000"/>
        </w:rPr>
        <w:t>что</w:t>
      </w:r>
      <w:r>
        <w:rPr>
          <w:color w:val="000000"/>
        </w:rPr>
        <w:t xml:space="preserve"> </w:t>
      </w:r>
      <w:r w:rsidRPr="006D1DBA">
        <w:rPr>
          <w:color w:val="000000"/>
        </w:rPr>
        <w:t>после</w:t>
      </w:r>
      <w:r>
        <w:rPr>
          <w:color w:val="000000"/>
        </w:rPr>
        <w:t xml:space="preserve"> </w:t>
      </w:r>
      <w:r w:rsidRPr="006D1DBA">
        <w:rPr>
          <w:color w:val="000000"/>
        </w:rPr>
        <w:t>этого она</w:t>
      </w:r>
      <w:r>
        <w:rPr>
          <w:color w:val="000000"/>
        </w:rPr>
        <w:t xml:space="preserve"> </w:t>
      </w:r>
      <w:r w:rsidRPr="006D1DBA">
        <w:rPr>
          <w:color w:val="000000"/>
        </w:rPr>
        <w:t>будет</w:t>
      </w:r>
      <w:r>
        <w:rPr>
          <w:color w:val="000000"/>
        </w:rPr>
        <w:t xml:space="preserve"> </w:t>
      </w:r>
      <w:r w:rsidRPr="006D1DBA">
        <w:rPr>
          <w:color w:val="000000"/>
        </w:rPr>
        <w:t>готова</w:t>
      </w:r>
      <w:r>
        <w:rPr>
          <w:color w:val="000000"/>
        </w:rPr>
        <w:t xml:space="preserve"> </w:t>
      </w:r>
      <w:r w:rsidRPr="006D1DBA">
        <w:rPr>
          <w:color w:val="000000"/>
        </w:rPr>
        <w:t>поговорить</w:t>
      </w:r>
      <w:r>
        <w:rPr>
          <w:color w:val="000000"/>
        </w:rPr>
        <w:t xml:space="preserve"> </w:t>
      </w:r>
      <w:r w:rsidRPr="006D1DBA">
        <w:rPr>
          <w:color w:val="000000"/>
        </w:rPr>
        <w:t>со</w:t>
      </w:r>
      <w:r>
        <w:rPr>
          <w:color w:val="000000"/>
        </w:rPr>
        <w:t xml:space="preserve"> </w:t>
      </w:r>
      <w:r w:rsidRPr="006D1DBA">
        <w:rPr>
          <w:color w:val="000000"/>
        </w:rPr>
        <w:t>мной.</w:t>
      </w:r>
      <w:r w:rsidRPr="00BB5641">
        <w:rPr>
          <w:rStyle w:val="apple-converted-space"/>
          <w:color w:val="000000"/>
        </w:rPr>
        <w:t xml:space="preserve"> </w:t>
      </w:r>
      <w:r>
        <w:rPr>
          <w:color w:val="000000"/>
        </w:rPr>
        <w:t xml:space="preserve">Но затянувшееся </w:t>
      </w:r>
      <w:r w:rsidRPr="006D1DBA">
        <w:rPr>
          <w:color w:val="000000"/>
        </w:rPr>
        <w:t>молчание</w:t>
      </w:r>
      <w:r>
        <w:rPr>
          <w:color w:val="000000"/>
        </w:rPr>
        <w:t xml:space="preserve"> разбило </w:t>
      </w:r>
      <w:r w:rsidRPr="006D1DBA">
        <w:rPr>
          <w:color w:val="000000"/>
        </w:rPr>
        <w:t>вс</w:t>
      </w:r>
      <w:r>
        <w:rPr>
          <w:color w:val="000000"/>
        </w:rPr>
        <w:t xml:space="preserve">е </w:t>
      </w:r>
      <w:r w:rsidRPr="006D1DBA">
        <w:rPr>
          <w:color w:val="000000"/>
        </w:rPr>
        <w:t>мо</w:t>
      </w:r>
      <w:r>
        <w:rPr>
          <w:color w:val="000000"/>
        </w:rPr>
        <w:t xml:space="preserve">и </w:t>
      </w:r>
      <w:r w:rsidRPr="006D1DBA">
        <w:rPr>
          <w:color w:val="000000"/>
        </w:rPr>
        <w:t>надежд</w:t>
      </w:r>
      <w:r w:rsidR="00762066">
        <w:rPr>
          <w:color w:val="000000"/>
        </w:rPr>
        <w:t>ы, замен</w:t>
      </w:r>
      <w:r>
        <w:rPr>
          <w:color w:val="000000"/>
        </w:rPr>
        <w:t>ив их чувством глубокого разочарования</w:t>
      </w:r>
      <w:r w:rsidRPr="006D1DBA">
        <w:rPr>
          <w:color w:val="000000"/>
        </w:rPr>
        <w:t>.</w:t>
      </w:r>
    </w:p>
    <w:p w:rsidR="0060713A" w:rsidRPr="007846F4" w:rsidRDefault="0060713A" w:rsidP="0060713A">
      <w:pPr>
        <w:pStyle w:val="western"/>
        <w:shd w:val="clear" w:color="auto" w:fill="FFFFFF"/>
        <w:spacing w:before="0" w:after="0"/>
        <w:ind w:firstLine="461"/>
        <w:jc w:val="both"/>
        <w:rPr>
          <w:color w:val="000000"/>
        </w:rPr>
      </w:pPr>
      <w:r>
        <w:rPr>
          <w:color w:val="000000"/>
        </w:rPr>
        <w:t xml:space="preserve">На </w:t>
      </w:r>
      <w:r w:rsidRPr="006D1DBA">
        <w:rPr>
          <w:color w:val="000000"/>
        </w:rPr>
        <w:t>Новый</w:t>
      </w:r>
      <w:r>
        <w:rPr>
          <w:color w:val="000000"/>
        </w:rPr>
        <w:t xml:space="preserve"> </w:t>
      </w:r>
      <w:r w:rsidRPr="006D1DBA">
        <w:rPr>
          <w:color w:val="000000"/>
        </w:rPr>
        <w:t>год</w:t>
      </w:r>
      <w:r>
        <w:rPr>
          <w:color w:val="000000"/>
        </w:rPr>
        <w:t xml:space="preserve"> в </w:t>
      </w:r>
      <w:r w:rsidRPr="006D1DBA">
        <w:rPr>
          <w:color w:val="000000"/>
        </w:rPr>
        <w:t>доме</w:t>
      </w:r>
      <w:r>
        <w:rPr>
          <w:color w:val="000000"/>
        </w:rPr>
        <w:t xml:space="preserve"> </w:t>
      </w:r>
      <w:r w:rsidRPr="006D1DBA">
        <w:rPr>
          <w:color w:val="000000"/>
        </w:rPr>
        <w:t>Райана</w:t>
      </w:r>
      <w:r>
        <w:rPr>
          <w:color w:val="000000"/>
        </w:rPr>
        <w:t xml:space="preserve"> планировалась </w:t>
      </w:r>
      <w:r w:rsidRPr="006D1DBA">
        <w:rPr>
          <w:color w:val="000000"/>
        </w:rPr>
        <w:t>большая</w:t>
      </w:r>
      <w:r>
        <w:rPr>
          <w:color w:val="000000"/>
        </w:rPr>
        <w:t xml:space="preserve"> </w:t>
      </w:r>
      <w:r w:rsidRPr="006D1DBA">
        <w:rPr>
          <w:color w:val="000000"/>
        </w:rPr>
        <w:t>вечеринка.</w:t>
      </w:r>
      <w:r w:rsidRPr="00BB5641">
        <w:rPr>
          <w:rStyle w:val="apple-converted-space"/>
          <w:color w:val="000000"/>
        </w:rPr>
        <w:t xml:space="preserve"> </w:t>
      </w:r>
      <w:r>
        <w:rPr>
          <w:rStyle w:val="apple-converted-space"/>
          <w:color w:val="000000"/>
        </w:rPr>
        <w:t>Недавно о</w:t>
      </w:r>
      <w:r w:rsidRPr="006D1DBA">
        <w:rPr>
          <w:color w:val="000000"/>
        </w:rPr>
        <w:t>н</w:t>
      </w:r>
      <w:r>
        <w:rPr>
          <w:color w:val="000000"/>
        </w:rPr>
        <w:t xml:space="preserve"> </w:t>
      </w:r>
      <w:r w:rsidRPr="006D1DBA">
        <w:rPr>
          <w:color w:val="000000"/>
        </w:rPr>
        <w:t>пригласил</w:t>
      </w:r>
      <w:r>
        <w:rPr>
          <w:color w:val="000000"/>
        </w:rPr>
        <w:t xml:space="preserve"> </w:t>
      </w:r>
      <w:r w:rsidRPr="006D1DBA">
        <w:rPr>
          <w:color w:val="000000"/>
        </w:rPr>
        <w:t>меня</w:t>
      </w:r>
      <w:r>
        <w:rPr>
          <w:color w:val="000000"/>
        </w:rPr>
        <w:t xml:space="preserve"> туда</w:t>
      </w:r>
      <w:r w:rsidRPr="006D1DBA">
        <w:rPr>
          <w:color w:val="000000"/>
        </w:rPr>
        <w:t>,</w:t>
      </w:r>
      <w:r>
        <w:rPr>
          <w:color w:val="000000"/>
        </w:rPr>
        <w:t xml:space="preserve"> </w:t>
      </w:r>
      <w:r w:rsidRPr="006D1DBA">
        <w:rPr>
          <w:color w:val="000000"/>
        </w:rPr>
        <w:t>и</w:t>
      </w:r>
      <w:r>
        <w:rPr>
          <w:color w:val="000000"/>
        </w:rPr>
        <w:t>, судя по тому, как это прозвучало,</w:t>
      </w:r>
      <w:r w:rsidRPr="00BB5641">
        <w:rPr>
          <w:rStyle w:val="apple-converted-space"/>
          <w:color w:val="000000"/>
        </w:rPr>
        <w:t xml:space="preserve"> </w:t>
      </w:r>
      <w:r>
        <w:rPr>
          <w:rStyle w:val="apple-converted-space"/>
          <w:color w:val="000000"/>
        </w:rPr>
        <w:t>там будет</w:t>
      </w:r>
      <w:r>
        <w:rPr>
          <w:color w:val="000000"/>
        </w:rPr>
        <w:t xml:space="preserve"> и </w:t>
      </w:r>
      <w:r w:rsidRPr="006D1DBA">
        <w:rPr>
          <w:color w:val="000000"/>
        </w:rPr>
        <w:t>Сью.</w:t>
      </w:r>
      <w:r w:rsidRPr="00BB5641">
        <w:rPr>
          <w:rStyle w:val="apple-converted-space"/>
          <w:color w:val="000000"/>
        </w:rPr>
        <w:t xml:space="preserve"> </w:t>
      </w:r>
      <w:r w:rsidRPr="006D1DBA">
        <w:rPr>
          <w:color w:val="000000"/>
        </w:rPr>
        <w:t>Прошлой</w:t>
      </w:r>
      <w:r>
        <w:rPr>
          <w:color w:val="000000"/>
        </w:rPr>
        <w:t xml:space="preserve"> </w:t>
      </w:r>
      <w:r w:rsidRPr="006D1DBA">
        <w:rPr>
          <w:color w:val="000000"/>
        </w:rPr>
        <w:t>ночью</w:t>
      </w:r>
      <w:r>
        <w:rPr>
          <w:color w:val="000000"/>
        </w:rPr>
        <w:t xml:space="preserve"> </w:t>
      </w:r>
      <w:r w:rsidRPr="006D1DBA">
        <w:rPr>
          <w:color w:val="000000"/>
        </w:rPr>
        <w:t>я</w:t>
      </w:r>
      <w:r>
        <w:rPr>
          <w:color w:val="000000"/>
        </w:rPr>
        <w:t xml:space="preserve"> много размышлял</w:t>
      </w:r>
      <w:r w:rsidRPr="006D1DBA">
        <w:rPr>
          <w:color w:val="000000"/>
        </w:rPr>
        <w:t>.</w:t>
      </w:r>
      <w:r w:rsidRPr="00BB5641">
        <w:rPr>
          <w:rStyle w:val="apple-converted-space"/>
          <w:color w:val="000000"/>
        </w:rPr>
        <w:t xml:space="preserve"> </w:t>
      </w:r>
      <w:r>
        <w:rPr>
          <w:color w:val="000000"/>
        </w:rPr>
        <w:t>Д</w:t>
      </w:r>
      <w:r w:rsidRPr="006D1DBA">
        <w:rPr>
          <w:color w:val="000000"/>
        </w:rPr>
        <w:t>о</w:t>
      </w:r>
      <w:r>
        <w:rPr>
          <w:color w:val="000000"/>
        </w:rPr>
        <w:t xml:space="preserve"> </w:t>
      </w:r>
      <w:r w:rsidRPr="006D1DBA">
        <w:rPr>
          <w:color w:val="000000"/>
        </w:rPr>
        <w:t>конца</w:t>
      </w:r>
      <w:r>
        <w:rPr>
          <w:color w:val="000000"/>
        </w:rPr>
        <w:t xml:space="preserve"> </w:t>
      </w:r>
      <w:r w:rsidRPr="006D1DBA">
        <w:rPr>
          <w:color w:val="000000"/>
        </w:rPr>
        <w:t>этого</w:t>
      </w:r>
      <w:r>
        <w:rPr>
          <w:color w:val="000000"/>
        </w:rPr>
        <w:t xml:space="preserve"> </w:t>
      </w:r>
      <w:r w:rsidRPr="006D1DBA">
        <w:rPr>
          <w:color w:val="000000"/>
        </w:rPr>
        <w:t>года</w:t>
      </w:r>
      <w:r>
        <w:rPr>
          <w:color w:val="000000"/>
        </w:rPr>
        <w:t xml:space="preserve"> </w:t>
      </w:r>
      <w:r w:rsidRPr="006D1DBA">
        <w:rPr>
          <w:color w:val="000000"/>
        </w:rPr>
        <w:t>Сьюзан</w:t>
      </w:r>
      <w:r>
        <w:rPr>
          <w:color w:val="000000"/>
        </w:rPr>
        <w:t xml:space="preserve"> </w:t>
      </w:r>
      <w:r w:rsidRPr="006D1DBA">
        <w:rPr>
          <w:color w:val="000000"/>
        </w:rPr>
        <w:t>Миллер</w:t>
      </w:r>
      <w:r>
        <w:rPr>
          <w:color w:val="000000"/>
        </w:rPr>
        <w:t xml:space="preserve"> точно нигде не появится</w:t>
      </w:r>
      <w:r w:rsidRPr="006D1DBA">
        <w:rPr>
          <w:color w:val="000000"/>
        </w:rPr>
        <w:t>.</w:t>
      </w:r>
      <w:r w:rsidRPr="00BB5641">
        <w:rPr>
          <w:rStyle w:val="apple-converted-space"/>
          <w:color w:val="000000"/>
        </w:rPr>
        <w:t xml:space="preserve"> </w:t>
      </w:r>
      <w:r>
        <w:rPr>
          <w:color w:val="000000"/>
        </w:rPr>
        <w:t xml:space="preserve">Кроме </w:t>
      </w:r>
      <w:r w:rsidRPr="006D1DBA">
        <w:rPr>
          <w:color w:val="000000"/>
        </w:rPr>
        <w:t>этой</w:t>
      </w:r>
      <w:r>
        <w:rPr>
          <w:color w:val="000000"/>
        </w:rPr>
        <w:t xml:space="preserve"> вечеринки</w:t>
      </w:r>
      <w:r w:rsidRPr="006D1DBA">
        <w:rPr>
          <w:color w:val="000000"/>
        </w:rPr>
        <w:t>.</w:t>
      </w:r>
      <w:r w:rsidRPr="00BB5641">
        <w:rPr>
          <w:rStyle w:val="apple-converted-space"/>
          <w:color w:val="000000"/>
        </w:rPr>
        <w:t xml:space="preserve"> </w:t>
      </w:r>
      <w:proofErr w:type="gramStart"/>
      <w:r>
        <w:rPr>
          <w:rStyle w:val="apple-converted-space"/>
          <w:color w:val="000000"/>
        </w:rPr>
        <w:t>До</w:t>
      </w:r>
      <w:proofErr w:type="gramEnd"/>
      <w:r>
        <w:rPr>
          <w:rStyle w:val="apple-converted-space"/>
          <w:color w:val="000000"/>
        </w:rPr>
        <w:t xml:space="preserve"> </w:t>
      </w:r>
      <w:proofErr w:type="gramStart"/>
      <w:r>
        <w:rPr>
          <w:rStyle w:val="apple-converted-space"/>
          <w:color w:val="000000"/>
        </w:rPr>
        <w:t>которой</w:t>
      </w:r>
      <w:proofErr w:type="gramEnd"/>
      <w:r w:rsidRPr="00BB5641">
        <w:rPr>
          <w:rStyle w:val="apple-converted-space"/>
          <w:color w:val="000000"/>
        </w:rPr>
        <w:t xml:space="preserve"> </w:t>
      </w:r>
      <w:r w:rsidR="00D72390">
        <w:rPr>
          <w:rStyle w:val="apple-converted-space"/>
          <w:color w:val="000000"/>
        </w:rPr>
        <w:t xml:space="preserve">оставалось </w:t>
      </w:r>
      <w:r w:rsidRPr="006D1DBA">
        <w:rPr>
          <w:color w:val="000000"/>
        </w:rPr>
        <w:t>четыре</w:t>
      </w:r>
      <w:r>
        <w:rPr>
          <w:color w:val="000000"/>
        </w:rPr>
        <w:t xml:space="preserve"> </w:t>
      </w:r>
      <w:r w:rsidRPr="006D1DBA">
        <w:rPr>
          <w:color w:val="000000"/>
        </w:rPr>
        <w:t>дн</w:t>
      </w:r>
      <w:r>
        <w:rPr>
          <w:color w:val="000000"/>
        </w:rPr>
        <w:t>я</w:t>
      </w:r>
      <w:r w:rsidRPr="006D1DBA">
        <w:rPr>
          <w:color w:val="000000"/>
        </w:rPr>
        <w:t>.</w:t>
      </w:r>
      <w:r w:rsidRPr="00BF67CA">
        <w:rPr>
          <w:color w:val="000000"/>
        </w:rPr>
        <w:t xml:space="preserve"> </w:t>
      </w:r>
      <w:r w:rsidRPr="006D1DBA">
        <w:rPr>
          <w:color w:val="000000"/>
        </w:rPr>
        <w:t>Если</w:t>
      </w:r>
      <w:r>
        <w:rPr>
          <w:color w:val="000000"/>
        </w:rPr>
        <w:t xml:space="preserve"> я не встречусь с ней </w:t>
      </w:r>
      <w:r w:rsidRPr="006D1DBA">
        <w:rPr>
          <w:color w:val="000000"/>
        </w:rPr>
        <w:t>к</w:t>
      </w:r>
      <w:r>
        <w:rPr>
          <w:color w:val="000000"/>
        </w:rPr>
        <w:t xml:space="preserve"> </w:t>
      </w:r>
      <w:r w:rsidRPr="006D1DBA">
        <w:rPr>
          <w:color w:val="000000"/>
        </w:rPr>
        <w:t>тому</w:t>
      </w:r>
      <w:r>
        <w:rPr>
          <w:color w:val="000000"/>
        </w:rPr>
        <w:t xml:space="preserve"> </w:t>
      </w:r>
      <w:r w:rsidRPr="006D1DBA">
        <w:rPr>
          <w:color w:val="000000"/>
        </w:rPr>
        <w:t>времени,</w:t>
      </w:r>
      <w:r>
        <w:rPr>
          <w:color w:val="000000"/>
        </w:rPr>
        <w:t xml:space="preserve"> тогда </w:t>
      </w:r>
      <w:r w:rsidRPr="006D1DBA">
        <w:rPr>
          <w:color w:val="000000"/>
        </w:rPr>
        <w:t>я</w:t>
      </w:r>
      <w:r>
        <w:rPr>
          <w:color w:val="000000"/>
        </w:rPr>
        <w:t xml:space="preserve"> </w:t>
      </w:r>
      <w:r w:rsidRPr="006D1DBA">
        <w:rPr>
          <w:color w:val="000000"/>
        </w:rPr>
        <w:t>най</w:t>
      </w:r>
      <w:r>
        <w:rPr>
          <w:color w:val="000000"/>
        </w:rPr>
        <w:t xml:space="preserve">ду её </w:t>
      </w:r>
      <w:r w:rsidRPr="006D1DBA">
        <w:rPr>
          <w:color w:val="000000"/>
        </w:rPr>
        <w:t>в</w:t>
      </w:r>
      <w:r>
        <w:rPr>
          <w:color w:val="000000"/>
        </w:rPr>
        <w:t xml:space="preserve"> </w:t>
      </w:r>
      <w:r w:rsidRPr="006D1DBA">
        <w:rPr>
          <w:color w:val="000000"/>
        </w:rPr>
        <w:t>доме</w:t>
      </w:r>
      <w:r>
        <w:rPr>
          <w:color w:val="000000"/>
        </w:rPr>
        <w:t xml:space="preserve"> </w:t>
      </w:r>
      <w:r w:rsidRPr="006D1DBA">
        <w:rPr>
          <w:color w:val="000000"/>
        </w:rPr>
        <w:t>Хантера</w:t>
      </w:r>
      <w:r>
        <w:rPr>
          <w:color w:val="000000"/>
        </w:rPr>
        <w:t xml:space="preserve"> </w:t>
      </w:r>
      <w:r w:rsidRPr="006D1DBA">
        <w:rPr>
          <w:color w:val="000000"/>
        </w:rPr>
        <w:t>и</w:t>
      </w:r>
      <w:r>
        <w:rPr>
          <w:color w:val="000000"/>
        </w:rPr>
        <w:t xml:space="preserve"> </w:t>
      </w:r>
      <w:r w:rsidRPr="006D1DBA">
        <w:rPr>
          <w:color w:val="000000"/>
        </w:rPr>
        <w:t>застав</w:t>
      </w:r>
      <w:r>
        <w:rPr>
          <w:color w:val="000000"/>
        </w:rPr>
        <w:t>лю поговорить со мной</w:t>
      </w:r>
      <w:r w:rsidRPr="006D1DBA">
        <w:rPr>
          <w:color w:val="000000"/>
        </w:rPr>
        <w:t>,</w:t>
      </w:r>
      <w:r>
        <w:rPr>
          <w:color w:val="000000"/>
        </w:rPr>
        <w:t xml:space="preserve"> </w:t>
      </w:r>
      <w:r w:rsidRPr="006D1DBA">
        <w:rPr>
          <w:color w:val="000000"/>
        </w:rPr>
        <w:t>даже</w:t>
      </w:r>
      <w:r>
        <w:rPr>
          <w:color w:val="000000"/>
        </w:rPr>
        <w:t xml:space="preserve"> </w:t>
      </w:r>
      <w:r w:rsidRPr="006D1DBA">
        <w:rPr>
          <w:color w:val="000000"/>
        </w:rPr>
        <w:t>если</w:t>
      </w:r>
      <w:r>
        <w:rPr>
          <w:color w:val="000000"/>
        </w:rPr>
        <w:t xml:space="preserve"> мне придётся пере</w:t>
      </w:r>
      <w:r w:rsidRPr="006D1DBA">
        <w:rPr>
          <w:color w:val="000000"/>
        </w:rPr>
        <w:t>бросить</w:t>
      </w:r>
      <w:r>
        <w:rPr>
          <w:color w:val="000000"/>
        </w:rPr>
        <w:t xml:space="preserve"> </w:t>
      </w:r>
      <w:r w:rsidRPr="006D1DBA">
        <w:rPr>
          <w:color w:val="000000"/>
        </w:rPr>
        <w:t>е</w:t>
      </w:r>
      <w:r>
        <w:rPr>
          <w:color w:val="000000"/>
        </w:rPr>
        <w:t xml:space="preserve">ё </w:t>
      </w:r>
      <w:r w:rsidRPr="006D1DBA">
        <w:rPr>
          <w:color w:val="000000"/>
        </w:rPr>
        <w:t>через</w:t>
      </w:r>
      <w:r>
        <w:rPr>
          <w:color w:val="000000"/>
        </w:rPr>
        <w:t xml:space="preserve"> </w:t>
      </w:r>
      <w:r w:rsidRPr="006D1DBA">
        <w:rPr>
          <w:color w:val="000000"/>
        </w:rPr>
        <w:t>плечо,</w:t>
      </w:r>
      <w:r>
        <w:rPr>
          <w:color w:val="000000"/>
        </w:rPr>
        <w:t xml:space="preserve"> у</w:t>
      </w:r>
      <w:r w:rsidRPr="006D1DBA">
        <w:rPr>
          <w:color w:val="000000"/>
        </w:rPr>
        <w:t>нести</w:t>
      </w:r>
      <w:r>
        <w:rPr>
          <w:color w:val="000000"/>
        </w:rPr>
        <w:t xml:space="preserve"> </w:t>
      </w:r>
      <w:r w:rsidRPr="006D1DBA">
        <w:rPr>
          <w:color w:val="000000"/>
        </w:rPr>
        <w:t>и</w:t>
      </w:r>
      <w:r>
        <w:rPr>
          <w:color w:val="000000"/>
        </w:rPr>
        <w:t xml:space="preserve"> </w:t>
      </w:r>
      <w:r w:rsidRPr="006D1DBA">
        <w:rPr>
          <w:color w:val="000000"/>
        </w:rPr>
        <w:t>привязать</w:t>
      </w:r>
      <w:r>
        <w:rPr>
          <w:color w:val="000000"/>
        </w:rPr>
        <w:t xml:space="preserve"> </w:t>
      </w:r>
      <w:r w:rsidRPr="006D1DBA">
        <w:rPr>
          <w:color w:val="000000"/>
        </w:rPr>
        <w:t>к</w:t>
      </w:r>
      <w:r>
        <w:rPr>
          <w:color w:val="000000"/>
        </w:rPr>
        <w:t xml:space="preserve"> какому-нибудь </w:t>
      </w:r>
      <w:r w:rsidRPr="006D1DBA">
        <w:rPr>
          <w:color w:val="000000"/>
        </w:rPr>
        <w:t>дереву,</w:t>
      </w:r>
      <w:r w:rsidRPr="00BB5641">
        <w:rPr>
          <w:rStyle w:val="apple-converted-space"/>
          <w:color w:val="000000"/>
        </w:rPr>
        <w:t xml:space="preserve"> </w:t>
      </w:r>
      <w:r w:rsidRPr="006D1DBA">
        <w:rPr>
          <w:color w:val="000000"/>
        </w:rPr>
        <w:t>чтобы</w:t>
      </w:r>
      <w:r>
        <w:rPr>
          <w:color w:val="000000"/>
        </w:rPr>
        <w:t xml:space="preserve"> </w:t>
      </w:r>
      <w:r w:rsidRPr="006D1DBA">
        <w:rPr>
          <w:color w:val="000000"/>
        </w:rPr>
        <w:t>она</w:t>
      </w:r>
      <w:r>
        <w:rPr>
          <w:color w:val="000000"/>
        </w:rPr>
        <w:t xml:space="preserve"> </w:t>
      </w:r>
      <w:r w:rsidRPr="006D1DBA">
        <w:rPr>
          <w:color w:val="000000"/>
        </w:rPr>
        <w:t>не</w:t>
      </w:r>
      <w:r>
        <w:rPr>
          <w:color w:val="000000"/>
        </w:rPr>
        <w:t xml:space="preserve"> с</w:t>
      </w:r>
      <w:r w:rsidRPr="006D1DBA">
        <w:rPr>
          <w:color w:val="000000"/>
        </w:rPr>
        <w:t>мог</w:t>
      </w:r>
      <w:r>
        <w:rPr>
          <w:color w:val="000000"/>
        </w:rPr>
        <w:t xml:space="preserve">ла убежать от </w:t>
      </w:r>
      <w:r w:rsidRPr="006D1DBA">
        <w:rPr>
          <w:color w:val="000000"/>
        </w:rPr>
        <w:t>меня.</w:t>
      </w:r>
      <w:r w:rsidRPr="00BB5641">
        <w:rPr>
          <w:rStyle w:val="apple-converted-space"/>
          <w:color w:val="000000"/>
        </w:rPr>
        <w:t xml:space="preserve"> </w:t>
      </w:r>
      <w:r>
        <w:rPr>
          <w:color w:val="000000"/>
        </w:rPr>
        <w:t>Сьюза</w:t>
      </w:r>
      <w:r w:rsidRPr="006D1DBA">
        <w:rPr>
          <w:color w:val="000000"/>
        </w:rPr>
        <w:t>н</w:t>
      </w:r>
      <w:r>
        <w:rPr>
          <w:color w:val="000000"/>
        </w:rPr>
        <w:t xml:space="preserve"> </w:t>
      </w:r>
      <w:r w:rsidRPr="006D1DBA">
        <w:rPr>
          <w:color w:val="000000"/>
        </w:rPr>
        <w:t>не</w:t>
      </w:r>
      <w:r>
        <w:rPr>
          <w:color w:val="000000"/>
        </w:rPr>
        <w:t xml:space="preserve"> обязана </w:t>
      </w:r>
      <w:r w:rsidRPr="006D1DBA">
        <w:rPr>
          <w:color w:val="000000"/>
        </w:rPr>
        <w:t>любить</w:t>
      </w:r>
      <w:r>
        <w:rPr>
          <w:color w:val="000000"/>
        </w:rPr>
        <w:t xml:space="preserve"> </w:t>
      </w:r>
      <w:r w:rsidRPr="006D1DBA">
        <w:rPr>
          <w:color w:val="000000"/>
        </w:rPr>
        <w:t>меня</w:t>
      </w:r>
      <w:r>
        <w:rPr>
          <w:color w:val="000000"/>
        </w:rPr>
        <w:t>,</w:t>
      </w:r>
      <w:r w:rsidRPr="00BB5641">
        <w:rPr>
          <w:rStyle w:val="apple-converted-space"/>
          <w:color w:val="000000"/>
        </w:rPr>
        <w:t xml:space="preserve"> </w:t>
      </w:r>
      <w:r>
        <w:rPr>
          <w:rStyle w:val="apple-converted-space"/>
          <w:color w:val="000000"/>
        </w:rPr>
        <w:t>и вовсе не обязательно, чтобы я ей нравился</w:t>
      </w:r>
      <w:r w:rsidRPr="006D1DBA">
        <w:rPr>
          <w:color w:val="000000"/>
        </w:rPr>
        <w:t>.</w:t>
      </w:r>
      <w:r w:rsidRPr="00BB5641">
        <w:rPr>
          <w:rStyle w:val="apple-converted-space"/>
          <w:color w:val="000000"/>
        </w:rPr>
        <w:t xml:space="preserve"> </w:t>
      </w:r>
      <w:r w:rsidRPr="006D1DBA">
        <w:rPr>
          <w:color w:val="000000"/>
        </w:rPr>
        <w:t>Но</w:t>
      </w:r>
      <w:r>
        <w:rPr>
          <w:color w:val="000000"/>
        </w:rPr>
        <w:t xml:space="preserve"> её обиды на меня </w:t>
      </w:r>
      <w:r w:rsidRPr="006D1DBA">
        <w:rPr>
          <w:color w:val="000000"/>
        </w:rPr>
        <w:t>и</w:t>
      </w:r>
      <w:r>
        <w:rPr>
          <w:color w:val="000000"/>
        </w:rPr>
        <w:t xml:space="preserve"> попытки </w:t>
      </w:r>
      <w:r w:rsidRPr="006D1DBA">
        <w:rPr>
          <w:color w:val="000000"/>
        </w:rPr>
        <w:t>наказ</w:t>
      </w:r>
      <w:r>
        <w:rPr>
          <w:color w:val="000000"/>
        </w:rPr>
        <w:t xml:space="preserve">ать </w:t>
      </w:r>
      <w:r w:rsidRPr="006D1DBA">
        <w:rPr>
          <w:color w:val="000000"/>
        </w:rPr>
        <w:t>молчани</w:t>
      </w:r>
      <w:r>
        <w:rPr>
          <w:color w:val="000000"/>
        </w:rPr>
        <w:t>ем надо прекратить</w:t>
      </w:r>
      <w:r w:rsidRPr="006D1DBA">
        <w:rPr>
          <w:color w:val="000000"/>
        </w:rPr>
        <w:t>,</w:t>
      </w:r>
      <w:r>
        <w:rPr>
          <w:color w:val="000000"/>
        </w:rPr>
        <w:t xml:space="preserve"> </w:t>
      </w:r>
      <w:r w:rsidRPr="006D1DBA">
        <w:rPr>
          <w:color w:val="000000"/>
        </w:rPr>
        <w:t>раз</w:t>
      </w:r>
      <w:r>
        <w:rPr>
          <w:color w:val="000000"/>
        </w:rPr>
        <w:t xml:space="preserve"> </w:t>
      </w:r>
      <w:r w:rsidRPr="006D1DBA">
        <w:rPr>
          <w:color w:val="000000"/>
        </w:rPr>
        <w:t>и</w:t>
      </w:r>
      <w:r>
        <w:rPr>
          <w:color w:val="000000"/>
        </w:rPr>
        <w:t xml:space="preserve"> </w:t>
      </w:r>
      <w:r w:rsidRPr="006D1DBA">
        <w:rPr>
          <w:color w:val="000000"/>
        </w:rPr>
        <w:t>навсегда.</w:t>
      </w:r>
    </w:p>
    <w:p w:rsidR="0060713A" w:rsidRDefault="0060713A" w:rsidP="0060713A">
      <w:pPr>
        <w:pStyle w:val="western"/>
        <w:shd w:val="clear" w:color="auto" w:fill="FFFFFF"/>
        <w:spacing w:before="0" w:after="0"/>
        <w:ind w:firstLine="461"/>
        <w:jc w:val="both"/>
        <w:rPr>
          <w:color w:val="000000"/>
        </w:rPr>
      </w:pPr>
      <w:r>
        <w:rPr>
          <w:color w:val="000000"/>
        </w:rPr>
        <w:t>Мне только нужно подождать ещё четыре дня...</w:t>
      </w:r>
    </w:p>
    <w:p w:rsidR="0060713A" w:rsidRPr="007846F4" w:rsidRDefault="0060713A" w:rsidP="0060713A">
      <w:pPr>
        <w:pStyle w:val="western"/>
        <w:shd w:val="clear" w:color="auto" w:fill="FFFFFF"/>
        <w:spacing w:before="0" w:after="0"/>
        <w:ind w:firstLine="461"/>
        <w:jc w:val="both"/>
        <w:rPr>
          <w:color w:val="000000"/>
        </w:rPr>
      </w:pPr>
      <w:r>
        <w:rPr>
          <w:color w:val="000000"/>
        </w:rPr>
        <w:t>В</w:t>
      </w:r>
      <w:r w:rsidRPr="006D1DBA">
        <w:rPr>
          <w:color w:val="000000"/>
        </w:rPr>
        <w:t>ечер</w:t>
      </w:r>
      <w:r>
        <w:rPr>
          <w:color w:val="000000"/>
        </w:rPr>
        <w:t>няя прогулка пойдёт мне на пользу</w:t>
      </w:r>
      <w:r w:rsidRPr="006D1DBA">
        <w:rPr>
          <w:color w:val="000000"/>
        </w:rPr>
        <w:t>.</w:t>
      </w:r>
      <w:r w:rsidRPr="00BB5641">
        <w:rPr>
          <w:rStyle w:val="apple-converted-space"/>
          <w:color w:val="000000"/>
        </w:rPr>
        <w:t xml:space="preserve"> </w:t>
      </w:r>
      <w:r>
        <w:rPr>
          <w:color w:val="000000"/>
        </w:rPr>
        <w:t>Н</w:t>
      </w:r>
      <w:r w:rsidRPr="006D1DBA">
        <w:rPr>
          <w:color w:val="000000"/>
        </w:rPr>
        <w:t>ужно</w:t>
      </w:r>
      <w:r>
        <w:rPr>
          <w:color w:val="000000"/>
        </w:rPr>
        <w:t xml:space="preserve"> </w:t>
      </w:r>
      <w:r w:rsidRPr="006D1DBA">
        <w:rPr>
          <w:color w:val="000000"/>
        </w:rPr>
        <w:t>сменить</w:t>
      </w:r>
      <w:r>
        <w:rPr>
          <w:color w:val="000000"/>
        </w:rPr>
        <w:t xml:space="preserve"> </w:t>
      </w:r>
      <w:r w:rsidRPr="006D1DBA">
        <w:rPr>
          <w:color w:val="000000"/>
        </w:rPr>
        <w:t>обстановку</w:t>
      </w:r>
      <w:r>
        <w:rPr>
          <w:color w:val="000000"/>
        </w:rPr>
        <w:t xml:space="preserve">, </w:t>
      </w:r>
      <w:r w:rsidRPr="006D1DBA">
        <w:rPr>
          <w:color w:val="000000"/>
        </w:rPr>
        <w:t>или</w:t>
      </w:r>
      <w:r>
        <w:rPr>
          <w:color w:val="000000"/>
        </w:rPr>
        <w:t xml:space="preserve"> </w:t>
      </w:r>
      <w:r w:rsidRPr="006D1DBA">
        <w:rPr>
          <w:color w:val="000000"/>
        </w:rPr>
        <w:t>я</w:t>
      </w:r>
      <w:r>
        <w:rPr>
          <w:color w:val="000000"/>
        </w:rPr>
        <w:t xml:space="preserve"> буду всё также </w:t>
      </w:r>
      <w:r w:rsidRPr="006D1DBA">
        <w:rPr>
          <w:color w:val="000000"/>
        </w:rPr>
        <w:t>сходить</w:t>
      </w:r>
      <w:r>
        <w:rPr>
          <w:color w:val="000000"/>
        </w:rPr>
        <w:t xml:space="preserve"> </w:t>
      </w:r>
      <w:r w:rsidRPr="006D1DBA">
        <w:rPr>
          <w:color w:val="000000"/>
        </w:rPr>
        <w:t>с</w:t>
      </w:r>
      <w:r>
        <w:rPr>
          <w:color w:val="000000"/>
        </w:rPr>
        <w:t xml:space="preserve"> </w:t>
      </w:r>
      <w:r w:rsidRPr="006D1DBA">
        <w:rPr>
          <w:color w:val="000000"/>
        </w:rPr>
        <w:t>ума</w:t>
      </w:r>
      <w:r>
        <w:rPr>
          <w:color w:val="000000"/>
        </w:rPr>
        <w:t xml:space="preserve">, </w:t>
      </w:r>
      <w:r w:rsidRPr="006D1DBA">
        <w:rPr>
          <w:color w:val="000000"/>
        </w:rPr>
        <w:t>дума</w:t>
      </w:r>
      <w:r>
        <w:rPr>
          <w:color w:val="000000"/>
        </w:rPr>
        <w:t xml:space="preserve">я </w:t>
      </w:r>
      <w:r w:rsidRPr="006D1DBA">
        <w:rPr>
          <w:color w:val="000000"/>
        </w:rPr>
        <w:t>о</w:t>
      </w:r>
      <w:r>
        <w:rPr>
          <w:color w:val="000000"/>
        </w:rPr>
        <w:t xml:space="preserve"> </w:t>
      </w:r>
      <w:r w:rsidRPr="006D1DBA">
        <w:rPr>
          <w:color w:val="000000"/>
        </w:rPr>
        <w:t>ней.</w:t>
      </w:r>
    </w:p>
    <w:p w:rsidR="0060713A" w:rsidRPr="007846F4" w:rsidRDefault="0060713A" w:rsidP="0060713A">
      <w:pPr>
        <w:pStyle w:val="western"/>
        <w:shd w:val="clear" w:color="auto" w:fill="FFFFFF"/>
        <w:spacing w:before="0" w:after="0"/>
        <w:ind w:firstLine="461"/>
        <w:jc w:val="both"/>
        <w:rPr>
          <w:color w:val="000000"/>
        </w:rPr>
      </w:pPr>
      <w:r w:rsidRPr="001253EE">
        <w:rPr>
          <w:color w:val="000000"/>
        </w:rPr>
        <w:t>Надев белую футболку и джинсы, я вышел из ванной комнаты.</w:t>
      </w:r>
      <w:r w:rsidRPr="001253EE">
        <w:rPr>
          <w:rStyle w:val="apple-converted-space"/>
          <w:color w:val="000000"/>
        </w:rPr>
        <w:t xml:space="preserve"> Что бы там раньше не хотел Итан, теперь я готов его выслушать</w:t>
      </w:r>
      <w:r w:rsidRPr="001253EE">
        <w:rPr>
          <w:color w:val="000000"/>
        </w:rPr>
        <w:t>.</w:t>
      </w:r>
      <w:r w:rsidRPr="001253EE">
        <w:rPr>
          <w:rStyle w:val="apple-converted-space"/>
          <w:color w:val="000000"/>
        </w:rPr>
        <w:t xml:space="preserve"> </w:t>
      </w:r>
      <w:r w:rsidRPr="001253EE">
        <w:rPr>
          <w:color w:val="000000"/>
        </w:rPr>
        <w:t>Мама</w:t>
      </w:r>
      <w:r>
        <w:rPr>
          <w:color w:val="000000"/>
        </w:rPr>
        <w:t xml:space="preserve"> </w:t>
      </w:r>
      <w:r w:rsidRPr="006D1DBA">
        <w:rPr>
          <w:color w:val="000000"/>
        </w:rPr>
        <w:t>одна</w:t>
      </w:r>
      <w:r>
        <w:rPr>
          <w:color w:val="000000"/>
        </w:rPr>
        <w:t xml:space="preserve"> </w:t>
      </w:r>
      <w:r w:rsidRPr="006D1DBA">
        <w:rPr>
          <w:color w:val="000000"/>
        </w:rPr>
        <w:t>сидела в</w:t>
      </w:r>
      <w:r>
        <w:rPr>
          <w:color w:val="000000"/>
        </w:rPr>
        <w:t xml:space="preserve"> </w:t>
      </w:r>
      <w:r w:rsidRPr="006D1DBA">
        <w:rPr>
          <w:color w:val="000000"/>
        </w:rPr>
        <w:t>гостиной,</w:t>
      </w:r>
      <w:r>
        <w:rPr>
          <w:color w:val="000000"/>
        </w:rPr>
        <w:t xml:space="preserve"> а на </w:t>
      </w:r>
      <w:r w:rsidRPr="006D1DBA">
        <w:rPr>
          <w:color w:val="000000"/>
        </w:rPr>
        <w:t>кухн</w:t>
      </w:r>
      <w:r>
        <w:rPr>
          <w:color w:val="000000"/>
        </w:rPr>
        <w:t>е никого не было</w:t>
      </w:r>
      <w:r w:rsidRPr="006D1DBA">
        <w:rPr>
          <w:color w:val="000000"/>
        </w:rPr>
        <w:t>,</w:t>
      </w:r>
      <w:r>
        <w:rPr>
          <w:color w:val="000000"/>
        </w:rPr>
        <w:t xml:space="preserve"> </w:t>
      </w:r>
      <w:r w:rsidRPr="006D1DBA">
        <w:rPr>
          <w:color w:val="000000"/>
        </w:rPr>
        <w:t>поэтому</w:t>
      </w:r>
      <w:r>
        <w:rPr>
          <w:color w:val="000000"/>
        </w:rPr>
        <w:t xml:space="preserve"> </w:t>
      </w:r>
      <w:r w:rsidRPr="006D1DBA">
        <w:rPr>
          <w:color w:val="000000"/>
        </w:rPr>
        <w:t>я</w:t>
      </w:r>
      <w:r>
        <w:rPr>
          <w:color w:val="000000"/>
        </w:rPr>
        <w:t xml:space="preserve"> </w:t>
      </w:r>
      <w:r w:rsidRPr="006D1DBA">
        <w:rPr>
          <w:color w:val="000000"/>
        </w:rPr>
        <w:t>направился</w:t>
      </w:r>
      <w:r>
        <w:rPr>
          <w:color w:val="000000"/>
        </w:rPr>
        <w:t xml:space="preserve"> </w:t>
      </w:r>
      <w:r w:rsidRPr="006D1DBA">
        <w:rPr>
          <w:color w:val="000000"/>
        </w:rPr>
        <w:t>в</w:t>
      </w:r>
      <w:r>
        <w:rPr>
          <w:color w:val="000000"/>
        </w:rPr>
        <w:t xml:space="preserve"> </w:t>
      </w:r>
      <w:r w:rsidRPr="006D1DBA">
        <w:rPr>
          <w:color w:val="000000"/>
        </w:rPr>
        <w:t>комнату</w:t>
      </w:r>
      <w:r>
        <w:rPr>
          <w:color w:val="000000"/>
        </w:rPr>
        <w:t xml:space="preserve"> брата</w:t>
      </w:r>
      <w:r w:rsidRPr="006D1DBA">
        <w:rPr>
          <w:color w:val="000000"/>
        </w:rPr>
        <w:t>.</w:t>
      </w:r>
    </w:p>
    <w:p w:rsidR="0060713A" w:rsidRPr="007846F4" w:rsidRDefault="0060713A" w:rsidP="0060713A">
      <w:pPr>
        <w:pStyle w:val="western"/>
        <w:shd w:val="clear" w:color="auto" w:fill="FFFFFF"/>
        <w:spacing w:before="0" w:after="0"/>
        <w:ind w:firstLine="461"/>
        <w:jc w:val="both"/>
        <w:rPr>
          <w:color w:val="000000"/>
        </w:rPr>
      </w:pPr>
      <w:r>
        <w:rPr>
          <w:color w:val="000000"/>
        </w:rPr>
        <w:t xml:space="preserve">Звонок в дверь изменил </w:t>
      </w:r>
      <w:r w:rsidRPr="006D1DBA">
        <w:rPr>
          <w:color w:val="000000"/>
        </w:rPr>
        <w:t>направление</w:t>
      </w:r>
      <w:r>
        <w:rPr>
          <w:color w:val="000000"/>
        </w:rPr>
        <w:t xml:space="preserve"> моего </w:t>
      </w:r>
      <w:r w:rsidRPr="006D1DBA">
        <w:rPr>
          <w:color w:val="000000"/>
        </w:rPr>
        <w:t>движения.</w:t>
      </w:r>
      <w:r w:rsidRPr="00BB5641">
        <w:rPr>
          <w:rStyle w:val="apple-converted-space"/>
          <w:color w:val="000000"/>
        </w:rPr>
        <w:t xml:space="preserve"> </w:t>
      </w:r>
      <w:r w:rsidRPr="006D1DBA">
        <w:rPr>
          <w:color w:val="000000"/>
        </w:rPr>
        <w:t>Я</w:t>
      </w:r>
      <w:r>
        <w:rPr>
          <w:color w:val="000000"/>
        </w:rPr>
        <w:t xml:space="preserve"> </w:t>
      </w:r>
      <w:r w:rsidRPr="006D1DBA">
        <w:rPr>
          <w:color w:val="000000"/>
        </w:rPr>
        <w:t>взглянул</w:t>
      </w:r>
      <w:r w:rsidRPr="00BB5641">
        <w:rPr>
          <w:rStyle w:val="apple-converted-space"/>
          <w:color w:val="000000"/>
        </w:rPr>
        <w:t xml:space="preserve"> </w:t>
      </w:r>
      <w:r w:rsidRPr="006D1DBA">
        <w:rPr>
          <w:color w:val="000000"/>
        </w:rPr>
        <w:t>на</w:t>
      </w:r>
      <w:r>
        <w:rPr>
          <w:color w:val="000000"/>
        </w:rPr>
        <w:t xml:space="preserve"> </w:t>
      </w:r>
      <w:r w:rsidRPr="006D1DBA">
        <w:rPr>
          <w:color w:val="000000"/>
        </w:rPr>
        <w:t>часы.</w:t>
      </w:r>
      <w:r w:rsidRPr="00BB5641">
        <w:rPr>
          <w:rStyle w:val="apple-converted-space"/>
          <w:color w:val="000000"/>
        </w:rPr>
        <w:t xml:space="preserve"> </w:t>
      </w:r>
      <w:r w:rsidRPr="006D1DBA">
        <w:rPr>
          <w:color w:val="000000"/>
        </w:rPr>
        <w:t>Если</w:t>
      </w:r>
      <w:r>
        <w:rPr>
          <w:color w:val="000000"/>
        </w:rPr>
        <w:t xml:space="preserve"> </w:t>
      </w:r>
      <w:r w:rsidRPr="006D1DBA">
        <w:rPr>
          <w:color w:val="000000"/>
        </w:rPr>
        <w:t>это</w:t>
      </w:r>
      <w:r>
        <w:rPr>
          <w:color w:val="000000"/>
        </w:rPr>
        <w:t xml:space="preserve"> </w:t>
      </w:r>
      <w:r w:rsidRPr="006D1DBA">
        <w:rPr>
          <w:color w:val="000000"/>
        </w:rPr>
        <w:t>Хантер,</w:t>
      </w:r>
      <w:r w:rsidRPr="00BB5641">
        <w:rPr>
          <w:rStyle w:val="apple-converted-space"/>
          <w:color w:val="000000"/>
        </w:rPr>
        <w:t xml:space="preserve"> </w:t>
      </w:r>
      <w:r>
        <w:rPr>
          <w:rStyle w:val="apple-converted-space"/>
          <w:color w:val="000000"/>
        </w:rPr>
        <w:t xml:space="preserve">то </w:t>
      </w:r>
      <w:r w:rsidRPr="006D1DBA">
        <w:rPr>
          <w:color w:val="000000"/>
        </w:rPr>
        <w:t>он</w:t>
      </w:r>
      <w:r>
        <w:rPr>
          <w:color w:val="000000"/>
        </w:rPr>
        <w:t xml:space="preserve"> прибыл </w:t>
      </w:r>
      <w:r w:rsidRPr="006D1DBA">
        <w:rPr>
          <w:color w:val="000000"/>
        </w:rPr>
        <w:t>на</w:t>
      </w:r>
      <w:r w:rsidRPr="00BB5641">
        <w:rPr>
          <w:rStyle w:val="apple-converted-space"/>
          <w:color w:val="000000"/>
        </w:rPr>
        <w:t xml:space="preserve"> </w:t>
      </w:r>
      <w:r w:rsidRPr="006D1DBA">
        <w:rPr>
          <w:color w:val="000000"/>
        </w:rPr>
        <w:t>два</w:t>
      </w:r>
      <w:r>
        <w:rPr>
          <w:color w:val="000000"/>
        </w:rPr>
        <w:t xml:space="preserve"> </w:t>
      </w:r>
      <w:r w:rsidRPr="006D1DBA">
        <w:rPr>
          <w:color w:val="000000"/>
        </w:rPr>
        <w:t>часа</w:t>
      </w:r>
      <w:r>
        <w:rPr>
          <w:color w:val="000000"/>
        </w:rPr>
        <w:t xml:space="preserve"> </w:t>
      </w:r>
      <w:r w:rsidRPr="006D1DBA">
        <w:rPr>
          <w:color w:val="000000"/>
        </w:rPr>
        <w:t>раньше.</w:t>
      </w:r>
    </w:p>
    <w:p w:rsidR="0060713A" w:rsidRPr="007846F4" w:rsidRDefault="0060713A" w:rsidP="0060713A">
      <w:pPr>
        <w:pStyle w:val="western"/>
        <w:shd w:val="clear" w:color="auto" w:fill="FFFFFF"/>
        <w:spacing w:before="0" w:after="0"/>
        <w:ind w:firstLine="461"/>
        <w:jc w:val="both"/>
        <w:rPr>
          <w:color w:val="000000"/>
        </w:rPr>
      </w:pPr>
      <w:r w:rsidRPr="006D1DBA">
        <w:rPr>
          <w:color w:val="000000"/>
        </w:rPr>
        <w:t>Когда</w:t>
      </w:r>
      <w:r>
        <w:rPr>
          <w:color w:val="000000"/>
        </w:rPr>
        <w:t xml:space="preserve"> </w:t>
      </w:r>
      <w:r w:rsidRPr="006D1DBA">
        <w:rPr>
          <w:color w:val="000000"/>
        </w:rPr>
        <w:t>я</w:t>
      </w:r>
      <w:r>
        <w:rPr>
          <w:color w:val="000000"/>
        </w:rPr>
        <w:t xml:space="preserve"> </w:t>
      </w:r>
      <w:r w:rsidRPr="006D1DBA">
        <w:rPr>
          <w:color w:val="000000"/>
        </w:rPr>
        <w:t>открыл</w:t>
      </w:r>
      <w:r>
        <w:rPr>
          <w:color w:val="000000"/>
        </w:rPr>
        <w:t xml:space="preserve"> </w:t>
      </w:r>
      <w:r w:rsidRPr="006D1DBA">
        <w:rPr>
          <w:color w:val="000000"/>
        </w:rPr>
        <w:t>дверь</w:t>
      </w:r>
      <w:r>
        <w:rPr>
          <w:color w:val="000000"/>
        </w:rPr>
        <w:t>, мои голые руки обдало прохладным воздухом, и по ним побежали легкие мурашки на контрасте с горячим душем. Н</w:t>
      </w:r>
      <w:r w:rsidRPr="006D1DBA">
        <w:rPr>
          <w:color w:val="000000"/>
        </w:rPr>
        <w:t>а</w:t>
      </w:r>
      <w:r>
        <w:rPr>
          <w:color w:val="000000"/>
        </w:rPr>
        <w:t xml:space="preserve"> </w:t>
      </w:r>
      <w:r w:rsidRPr="006D1DBA">
        <w:rPr>
          <w:color w:val="000000"/>
        </w:rPr>
        <w:t>пороге</w:t>
      </w:r>
      <w:r w:rsidRPr="00127EDC">
        <w:rPr>
          <w:color w:val="000000"/>
        </w:rPr>
        <w:t xml:space="preserve"> </w:t>
      </w:r>
      <w:r w:rsidRPr="006D1DBA">
        <w:rPr>
          <w:color w:val="000000"/>
        </w:rPr>
        <w:t>стояла</w:t>
      </w:r>
      <w:r w:rsidRPr="00127EDC">
        <w:rPr>
          <w:color w:val="000000"/>
        </w:rPr>
        <w:t xml:space="preserve"> </w:t>
      </w:r>
      <w:r>
        <w:rPr>
          <w:color w:val="000000"/>
        </w:rPr>
        <w:t>д</w:t>
      </w:r>
      <w:r w:rsidRPr="006D1DBA">
        <w:rPr>
          <w:color w:val="000000"/>
        </w:rPr>
        <w:t>евушка.</w:t>
      </w:r>
      <w:r w:rsidRPr="00BB5641">
        <w:rPr>
          <w:rStyle w:val="apple-converted-space"/>
          <w:color w:val="000000"/>
        </w:rPr>
        <w:t xml:space="preserve"> </w:t>
      </w:r>
      <w:r w:rsidRPr="006D1DBA">
        <w:rPr>
          <w:color w:val="000000"/>
        </w:rPr>
        <w:t>Она</w:t>
      </w:r>
      <w:r>
        <w:rPr>
          <w:color w:val="000000"/>
        </w:rPr>
        <w:t xml:space="preserve"> </w:t>
      </w:r>
      <w:r w:rsidRPr="006D1DBA">
        <w:rPr>
          <w:color w:val="000000"/>
        </w:rPr>
        <w:t>была</w:t>
      </w:r>
      <w:r>
        <w:rPr>
          <w:color w:val="000000"/>
        </w:rPr>
        <w:t xml:space="preserve"> </w:t>
      </w:r>
      <w:r w:rsidRPr="006D1DBA">
        <w:rPr>
          <w:color w:val="000000"/>
        </w:rPr>
        <w:t>одета</w:t>
      </w:r>
      <w:r>
        <w:rPr>
          <w:color w:val="000000"/>
        </w:rPr>
        <w:t xml:space="preserve"> </w:t>
      </w:r>
      <w:r w:rsidRPr="006D1DBA">
        <w:rPr>
          <w:color w:val="000000"/>
        </w:rPr>
        <w:t>в</w:t>
      </w:r>
      <w:r>
        <w:rPr>
          <w:color w:val="000000"/>
        </w:rPr>
        <w:t xml:space="preserve"> </w:t>
      </w:r>
      <w:r w:rsidRPr="006D1DBA">
        <w:rPr>
          <w:color w:val="000000"/>
        </w:rPr>
        <w:t>солнечн</w:t>
      </w:r>
      <w:r>
        <w:rPr>
          <w:color w:val="000000"/>
        </w:rPr>
        <w:t>о-</w:t>
      </w:r>
      <w:r w:rsidRPr="006D1DBA">
        <w:rPr>
          <w:color w:val="000000"/>
        </w:rPr>
        <w:t>желтый</w:t>
      </w:r>
      <w:r>
        <w:rPr>
          <w:color w:val="000000"/>
        </w:rPr>
        <w:t xml:space="preserve"> </w:t>
      </w:r>
      <w:r w:rsidRPr="006D1DBA">
        <w:rPr>
          <w:color w:val="000000"/>
        </w:rPr>
        <w:t>свитер</w:t>
      </w:r>
      <w:r>
        <w:rPr>
          <w:color w:val="000000"/>
        </w:rPr>
        <w:t xml:space="preserve">, а </w:t>
      </w:r>
      <w:r w:rsidRPr="006D1DBA">
        <w:rPr>
          <w:color w:val="000000"/>
        </w:rPr>
        <w:t>е</w:t>
      </w:r>
      <w:r>
        <w:rPr>
          <w:color w:val="000000"/>
        </w:rPr>
        <w:t xml:space="preserve">ё </w:t>
      </w:r>
      <w:r w:rsidRPr="006D1DBA">
        <w:rPr>
          <w:color w:val="000000"/>
        </w:rPr>
        <w:t>медового</w:t>
      </w:r>
      <w:r>
        <w:rPr>
          <w:color w:val="000000"/>
        </w:rPr>
        <w:t xml:space="preserve"> </w:t>
      </w:r>
      <w:r w:rsidRPr="006D1DBA">
        <w:rPr>
          <w:color w:val="000000"/>
        </w:rPr>
        <w:t>цвета</w:t>
      </w:r>
      <w:r>
        <w:rPr>
          <w:color w:val="000000"/>
        </w:rPr>
        <w:t xml:space="preserve"> </w:t>
      </w:r>
      <w:r w:rsidRPr="006D1DBA">
        <w:rPr>
          <w:color w:val="000000"/>
        </w:rPr>
        <w:t>волосы</w:t>
      </w:r>
      <w:r>
        <w:rPr>
          <w:color w:val="000000"/>
        </w:rPr>
        <w:t xml:space="preserve"> </w:t>
      </w:r>
      <w:r w:rsidRPr="006D1DBA">
        <w:rPr>
          <w:color w:val="000000"/>
        </w:rPr>
        <w:t>были</w:t>
      </w:r>
      <w:r>
        <w:rPr>
          <w:color w:val="000000"/>
        </w:rPr>
        <w:t xml:space="preserve"> собраны </w:t>
      </w:r>
      <w:r w:rsidRPr="006D1DBA">
        <w:rPr>
          <w:color w:val="000000"/>
        </w:rPr>
        <w:t>в</w:t>
      </w:r>
      <w:r>
        <w:rPr>
          <w:color w:val="000000"/>
        </w:rPr>
        <w:t xml:space="preserve"> </w:t>
      </w:r>
      <w:r w:rsidRPr="006D1DBA">
        <w:rPr>
          <w:color w:val="000000"/>
        </w:rPr>
        <w:t>хвостик.</w:t>
      </w:r>
      <w:r w:rsidRPr="00BF67CA">
        <w:rPr>
          <w:color w:val="000000"/>
        </w:rPr>
        <w:t xml:space="preserve"> </w:t>
      </w:r>
      <w:r>
        <w:rPr>
          <w:color w:val="000000"/>
        </w:rPr>
        <w:t xml:space="preserve">Под взглядом её огромных, как у мишек Гамми, глаз я застыл на месте. </w:t>
      </w:r>
    </w:p>
    <w:p w:rsidR="0060713A" w:rsidRDefault="0060713A" w:rsidP="0060713A">
      <w:pPr>
        <w:pStyle w:val="western"/>
        <w:shd w:val="clear" w:color="auto" w:fill="FFFFFF"/>
        <w:spacing w:before="0" w:after="0"/>
        <w:ind w:firstLine="461"/>
        <w:jc w:val="both"/>
        <w:rPr>
          <w:color w:val="000000"/>
        </w:rPr>
      </w:pPr>
      <w:r>
        <w:rPr>
          <w:color w:val="000000"/>
        </w:rPr>
        <w:t>Прошло три бесконечных секунды.</w:t>
      </w:r>
      <w:r>
        <w:rPr>
          <w:rStyle w:val="apple-converted-space"/>
          <w:color w:val="000000"/>
        </w:rPr>
        <w:t xml:space="preserve"> </w:t>
      </w:r>
      <w:r>
        <w:rPr>
          <w:color w:val="000000"/>
        </w:rPr>
        <w:t>Она собирается что-либо сказать?</w:t>
      </w:r>
    </w:p>
    <w:p w:rsidR="0060713A" w:rsidRDefault="0060713A" w:rsidP="0060713A">
      <w:pPr>
        <w:pStyle w:val="western"/>
        <w:shd w:val="clear" w:color="auto" w:fill="FFFFFF"/>
        <w:spacing w:before="0" w:after="0"/>
        <w:ind w:firstLine="461"/>
        <w:jc w:val="both"/>
        <w:rPr>
          <w:color w:val="000000"/>
        </w:rPr>
      </w:pPr>
      <w:r>
        <w:rPr>
          <w:color w:val="000000"/>
        </w:rPr>
        <w:t>А я?</w:t>
      </w:r>
    </w:p>
    <w:p w:rsidR="0060713A" w:rsidRDefault="0060713A" w:rsidP="0060713A">
      <w:pPr>
        <w:pStyle w:val="western"/>
        <w:shd w:val="clear" w:color="auto" w:fill="FFFFFF"/>
        <w:spacing w:before="0" w:after="0"/>
        <w:ind w:firstLine="461"/>
        <w:jc w:val="both"/>
        <w:rPr>
          <w:color w:val="000000"/>
        </w:rPr>
      </w:pPr>
      <w:r w:rsidRPr="006D1DBA">
        <w:rPr>
          <w:color w:val="000000"/>
        </w:rPr>
        <w:t>Моя</w:t>
      </w:r>
      <w:r>
        <w:rPr>
          <w:color w:val="000000"/>
        </w:rPr>
        <w:t xml:space="preserve"> </w:t>
      </w:r>
      <w:r w:rsidRPr="006D1DBA">
        <w:rPr>
          <w:color w:val="000000"/>
        </w:rPr>
        <w:t>рука</w:t>
      </w:r>
      <w:r>
        <w:rPr>
          <w:color w:val="000000"/>
        </w:rPr>
        <w:t xml:space="preserve"> прилипла к двери</w:t>
      </w:r>
      <w:r w:rsidRPr="006D1DBA">
        <w:rPr>
          <w:color w:val="000000"/>
        </w:rPr>
        <w:t>.</w:t>
      </w:r>
      <w:r>
        <w:rPr>
          <w:color w:val="000000"/>
        </w:rPr>
        <w:t xml:space="preserve"> Я оторопело </w:t>
      </w:r>
      <w:r w:rsidRPr="006D1DBA">
        <w:rPr>
          <w:color w:val="000000"/>
        </w:rPr>
        <w:t>моргнул.</w:t>
      </w:r>
      <w:r w:rsidRPr="00BB5641">
        <w:rPr>
          <w:rStyle w:val="apple-converted-space"/>
          <w:color w:val="000000"/>
        </w:rPr>
        <w:t xml:space="preserve"> </w:t>
      </w:r>
      <w:r w:rsidRPr="006D1DBA">
        <w:rPr>
          <w:color w:val="000000"/>
        </w:rPr>
        <w:t>Наконец,</w:t>
      </w:r>
      <w:r>
        <w:rPr>
          <w:color w:val="000000"/>
        </w:rPr>
        <w:t xml:space="preserve"> </w:t>
      </w:r>
      <w:r w:rsidRPr="006D1DBA">
        <w:rPr>
          <w:color w:val="000000"/>
        </w:rPr>
        <w:t>она</w:t>
      </w:r>
      <w:r>
        <w:rPr>
          <w:color w:val="000000"/>
        </w:rPr>
        <w:t xml:space="preserve"> </w:t>
      </w:r>
      <w:r w:rsidRPr="006D1DBA">
        <w:rPr>
          <w:color w:val="000000"/>
        </w:rPr>
        <w:t>сказала:</w:t>
      </w:r>
      <w:r>
        <w:rPr>
          <w:color w:val="000000"/>
        </w:rPr>
        <w:t xml:space="preserve"> </w:t>
      </w:r>
    </w:p>
    <w:p w:rsidR="0060713A" w:rsidRPr="007846F4" w:rsidRDefault="0060713A" w:rsidP="0060713A">
      <w:pPr>
        <w:pStyle w:val="western"/>
        <w:shd w:val="clear" w:color="auto" w:fill="FFFFFF"/>
        <w:spacing w:before="0" w:after="0"/>
        <w:ind w:firstLine="461"/>
        <w:jc w:val="both"/>
        <w:rPr>
          <w:color w:val="000000"/>
        </w:rPr>
      </w:pPr>
      <w:r w:rsidRPr="00336D6F">
        <w:t>–</w:t>
      </w:r>
      <w:r>
        <w:t xml:space="preserve"> </w:t>
      </w:r>
      <w:r>
        <w:rPr>
          <w:color w:val="000000"/>
        </w:rPr>
        <w:t>Привет.</w:t>
      </w:r>
    </w:p>
    <w:p w:rsidR="0060713A" w:rsidRDefault="0060713A" w:rsidP="0060713A">
      <w:pPr>
        <w:pStyle w:val="western"/>
        <w:shd w:val="clear" w:color="auto" w:fill="FFFFFF"/>
        <w:spacing w:before="0" w:after="0"/>
        <w:ind w:firstLine="461"/>
        <w:jc w:val="both"/>
        <w:rPr>
          <w:color w:val="000000"/>
        </w:rPr>
      </w:pPr>
      <w:r w:rsidRPr="00336D6F">
        <w:t>–</w:t>
      </w:r>
      <w:r w:rsidRPr="00BF67CA">
        <w:t xml:space="preserve"> </w:t>
      </w:r>
      <w:r>
        <w:rPr>
          <w:color w:val="000000"/>
        </w:rPr>
        <w:t>Привет.</w:t>
      </w:r>
      <w:r w:rsidRPr="00BF67CA">
        <w:t xml:space="preserve"> </w:t>
      </w:r>
      <w:r w:rsidRPr="00336D6F">
        <w:t>–</w:t>
      </w:r>
      <w:r>
        <w:rPr>
          <w:color w:val="000000"/>
        </w:rPr>
        <w:t xml:space="preserve"> Мой ответ прозвучал как дыхание, даже тише, чем шепотом.</w:t>
      </w:r>
      <w:r>
        <w:rPr>
          <w:rStyle w:val="apple-converted-space"/>
          <w:color w:val="000000"/>
        </w:rPr>
        <w:t xml:space="preserve"> Моё лицо перекосило от изумления</w:t>
      </w:r>
      <w:r>
        <w:rPr>
          <w:color w:val="000000"/>
        </w:rPr>
        <w:t>.</w:t>
      </w:r>
      <w:r>
        <w:rPr>
          <w:rStyle w:val="apple-converted-space"/>
          <w:color w:val="000000"/>
        </w:rPr>
        <w:t xml:space="preserve"> </w:t>
      </w:r>
      <w:r w:rsidRPr="00336D6F">
        <w:t>–</w:t>
      </w:r>
      <w:r w:rsidRPr="00BF67CA">
        <w:t xml:space="preserve"> </w:t>
      </w:r>
      <w:r>
        <w:rPr>
          <w:color w:val="000000"/>
        </w:rPr>
        <w:t>Зачем…</w:t>
      </w:r>
    </w:p>
    <w:p w:rsidR="0060713A" w:rsidRPr="007846F4" w:rsidRDefault="0060713A" w:rsidP="0060713A">
      <w:pPr>
        <w:pStyle w:val="western"/>
        <w:shd w:val="clear" w:color="auto" w:fill="FFFFFF"/>
        <w:spacing w:before="0" w:after="0"/>
        <w:ind w:firstLine="461"/>
        <w:jc w:val="both"/>
        <w:rPr>
          <w:color w:val="000000"/>
        </w:rPr>
      </w:pPr>
      <w:r w:rsidRPr="00336D6F">
        <w:lastRenderedPageBreak/>
        <w:t>–</w:t>
      </w:r>
      <w:r w:rsidRPr="007846F4">
        <w:rPr>
          <w:rStyle w:val="apple-converted-space"/>
          <w:color w:val="000000"/>
        </w:rPr>
        <w:t xml:space="preserve"> </w:t>
      </w:r>
      <w:r>
        <w:rPr>
          <w:rStyle w:val="apple-converted-space"/>
          <w:color w:val="000000"/>
        </w:rPr>
        <w:t>И</w:t>
      </w:r>
      <w:r w:rsidRPr="006D1DBA">
        <w:rPr>
          <w:color w:val="000000"/>
        </w:rPr>
        <w:t>тан,</w:t>
      </w:r>
      <w:r w:rsidRPr="00416AD6">
        <w:t xml:space="preserve"> </w:t>
      </w:r>
      <w:r w:rsidRPr="00336D6F">
        <w:t>–</w:t>
      </w:r>
      <w:r>
        <w:rPr>
          <w:color w:val="000000"/>
        </w:rPr>
        <w:t xml:space="preserve"> Сью быстро </w:t>
      </w:r>
      <w:r w:rsidRPr="006D1DBA">
        <w:rPr>
          <w:color w:val="000000"/>
        </w:rPr>
        <w:t>объяснила</w:t>
      </w:r>
      <w:r>
        <w:rPr>
          <w:color w:val="000000"/>
        </w:rPr>
        <w:t xml:space="preserve">, убивая </w:t>
      </w:r>
      <w:r w:rsidRPr="006D1DBA">
        <w:rPr>
          <w:color w:val="000000"/>
        </w:rPr>
        <w:t>мо</w:t>
      </w:r>
      <w:r>
        <w:rPr>
          <w:color w:val="000000"/>
        </w:rPr>
        <w:t xml:space="preserve">ю </w:t>
      </w:r>
      <w:r w:rsidRPr="006D1DBA">
        <w:rPr>
          <w:color w:val="000000"/>
        </w:rPr>
        <w:t>надежд</w:t>
      </w:r>
      <w:r>
        <w:rPr>
          <w:color w:val="000000"/>
        </w:rPr>
        <w:t>у</w:t>
      </w:r>
      <w:r w:rsidRPr="006D1DBA">
        <w:rPr>
          <w:color w:val="000000"/>
        </w:rPr>
        <w:t>,</w:t>
      </w:r>
      <w:r w:rsidRPr="00BB5641">
        <w:rPr>
          <w:rStyle w:val="apple-converted-space"/>
          <w:color w:val="000000"/>
        </w:rPr>
        <w:t xml:space="preserve"> </w:t>
      </w:r>
      <w:r w:rsidRPr="006D1DBA">
        <w:rPr>
          <w:color w:val="000000"/>
        </w:rPr>
        <w:t>что</w:t>
      </w:r>
      <w:r>
        <w:rPr>
          <w:color w:val="000000"/>
        </w:rPr>
        <w:t xml:space="preserve"> </w:t>
      </w:r>
      <w:r w:rsidRPr="006D1DBA">
        <w:rPr>
          <w:color w:val="000000"/>
        </w:rPr>
        <w:t>на</w:t>
      </w:r>
      <w:r w:rsidRPr="00BB5641">
        <w:rPr>
          <w:rStyle w:val="apple-converted-space"/>
          <w:color w:val="000000"/>
        </w:rPr>
        <w:t xml:space="preserve"> </w:t>
      </w:r>
      <w:r w:rsidRPr="006D1DBA">
        <w:rPr>
          <w:color w:val="000000"/>
        </w:rPr>
        <w:t>самом</w:t>
      </w:r>
      <w:r>
        <w:rPr>
          <w:color w:val="000000"/>
        </w:rPr>
        <w:t xml:space="preserve"> </w:t>
      </w:r>
      <w:r w:rsidRPr="006D1DBA">
        <w:rPr>
          <w:color w:val="000000"/>
        </w:rPr>
        <w:t>деле</w:t>
      </w:r>
      <w:r>
        <w:rPr>
          <w:color w:val="000000"/>
        </w:rPr>
        <w:t xml:space="preserve"> она </w:t>
      </w:r>
      <w:r w:rsidRPr="006D1DBA">
        <w:rPr>
          <w:color w:val="000000"/>
        </w:rPr>
        <w:t>пришл</w:t>
      </w:r>
      <w:r>
        <w:rPr>
          <w:color w:val="000000"/>
        </w:rPr>
        <w:t xml:space="preserve">а </w:t>
      </w:r>
      <w:r w:rsidRPr="006D1DBA">
        <w:rPr>
          <w:color w:val="000000"/>
        </w:rPr>
        <w:t>увидеть</w:t>
      </w:r>
      <w:r>
        <w:rPr>
          <w:color w:val="000000"/>
        </w:rPr>
        <w:t>ся со мной</w:t>
      </w:r>
      <w:r w:rsidRPr="006D1DBA">
        <w:rPr>
          <w:color w:val="000000"/>
        </w:rPr>
        <w:t>.</w:t>
      </w:r>
    </w:p>
    <w:p w:rsidR="0060713A" w:rsidRDefault="0060713A" w:rsidP="0060713A">
      <w:pPr>
        <w:pStyle w:val="western"/>
        <w:shd w:val="clear" w:color="auto" w:fill="FFFFFF"/>
        <w:spacing w:before="0" w:after="0"/>
        <w:ind w:firstLine="461"/>
        <w:jc w:val="both"/>
        <w:rPr>
          <w:rStyle w:val="apple-converted-space"/>
          <w:color w:val="000000"/>
        </w:rPr>
      </w:pPr>
      <w:r>
        <w:rPr>
          <w:color w:val="000000"/>
        </w:rPr>
        <w:t>Я стиснул зубы.</w:t>
      </w:r>
      <w:r>
        <w:rPr>
          <w:rStyle w:val="apple-converted-space"/>
          <w:color w:val="000000"/>
        </w:rPr>
        <w:t xml:space="preserve"> </w:t>
      </w:r>
    </w:p>
    <w:p w:rsidR="0060713A" w:rsidRDefault="0060713A" w:rsidP="0060713A">
      <w:pPr>
        <w:pStyle w:val="western"/>
        <w:shd w:val="clear" w:color="auto" w:fill="FFFFFF"/>
        <w:spacing w:before="0" w:after="0"/>
        <w:ind w:firstLine="461"/>
        <w:jc w:val="both"/>
        <w:rPr>
          <w:color w:val="000000"/>
        </w:rPr>
      </w:pPr>
      <w:r w:rsidRPr="00336D6F">
        <w:t>–</w:t>
      </w:r>
      <w:r>
        <w:t xml:space="preserve"> </w:t>
      </w:r>
      <w:r>
        <w:rPr>
          <w:color w:val="000000"/>
        </w:rPr>
        <w:t>Конечно.</w:t>
      </w:r>
    </w:p>
    <w:p w:rsidR="0060713A" w:rsidRPr="007846F4" w:rsidRDefault="0060713A" w:rsidP="0060713A">
      <w:pPr>
        <w:pStyle w:val="western"/>
        <w:shd w:val="clear" w:color="auto" w:fill="FFFFFF"/>
        <w:spacing w:before="0" w:after="0"/>
        <w:ind w:firstLine="461"/>
        <w:jc w:val="both"/>
        <w:rPr>
          <w:color w:val="000000"/>
        </w:rPr>
      </w:pPr>
      <w:r w:rsidRPr="006D1DBA">
        <w:rPr>
          <w:color w:val="000000"/>
        </w:rPr>
        <w:t>Рукава</w:t>
      </w:r>
      <w:r>
        <w:rPr>
          <w:color w:val="000000"/>
        </w:rPr>
        <w:t xml:space="preserve"> </w:t>
      </w:r>
      <w:r w:rsidRPr="006D1DBA">
        <w:rPr>
          <w:color w:val="000000"/>
        </w:rPr>
        <w:t>свитера</w:t>
      </w:r>
      <w:r w:rsidRPr="00BB5641">
        <w:rPr>
          <w:rStyle w:val="apple-converted-space"/>
          <w:color w:val="000000"/>
        </w:rPr>
        <w:t xml:space="preserve"> </w:t>
      </w:r>
      <w:r w:rsidRPr="006D1DBA">
        <w:rPr>
          <w:color w:val="000000"/>
        </w:rPr>
        <w:t>были</w:t>
      </w:r>
      <w:r>
        <w:rPr>
          <w:color w:val="000000"/>
        </w:rPr>
        <w:t xml:space="preserve"> немного закатаны</w:t>
      </w:r>
      <w:r w:rsidRPr="006D1DBA">
        <w:rPr>
          <w:color w:val="000000"/>
        </w:rPr>
        <w:t>,</w:t>
      </w:r>
      <w:r>
        <w:rPr>
          <w:color w:val="000000"/>
        </w:rPr>
        <w:t xml:space="preserve"> </w:t>
      </w:r>
      <w:r w:rsidRPr="006D1DBA">
        <w:rPr>
          <w:color w:val="000000"/>
        </w:rPr>
        <w:t>обнажая</w:t>
      </w:r>
      <w:r>
        <w:rPr>
          <w:color w:val="000000"/>
        </w:rPr>
        <w:t xml:space="preserve"> её </w:t>
      </w:r>
      <w:r w:rsidRPr="006D1DBA">
        <w:rPr>
          <w:color w:val="000000"/>
        </w:rPr>
        <w:t>голые</w:t>
      </w:r>
      <w:r>
        <w:rPr>
          <w:color w:val="000000"/>
        </w:rPr>
        <w:t xml:space="preserve"> </w:t>
      </w:r>
      <w:r w:rsidRPr="006D1DBA">
        <w:rPr>
          <w:color w:val="000000"/>
        </w:rPr>
        <w:t>запястья.</w:t>
      </w:r>
      <w:r w:rsidRPr="00BB5641">
        <w:rPr>
          <w:rStyle w:val="apple-converted-space"/>
          <w:color w:val="000000"/>
        </w:rPr>
        <w:t xml:space="preserve"> </w:t>
      </w:r>
      <w:r>
        <w:rPr>
          <w:rStyle w:val="apple-converted-space"/>
          <w:color w:val="000000"/>
        </w:rPr>
        <w:t xml:space="preserve">Она не носила </w:t>
      </w:r>
      <w:r w:rsidRPr="006D1DBA">
        <w:rPr>
          <w:color w:val="000000"/>
        </w:rPr>
        <w:t>браслет.</w:t>
      </w:r>
      <w:r w:rsidRPr="00BB5641">
        <w:rPr>
          <w:rStyle w:val="apple-converted-space"/>
          <w:color w:val="000000"/>
        </w:rPr>
        <w:t xml:space="preserve"> </w:t>
      </w:r>
      <w:r w:rsidRPr="006D1DBA">
        <w:rPr>
          <w:color w:val="000000"/>
        </w:rPr>
        <w:t>Так</w:t>
      </w:r>
      <w:r>
        <w:rPr>
          <w:color w:val="000000"/>
        </w:rPr>
        <w:t xml:space="preserve"> что рождественское сообщение </w:t>
      </w:r>
      <w:r w:rsidRPr="006D1DBA">
        <w:rPr>
          <w:color w:val="000000"/>
        </w:rPr>
        <w:t>ничего</w:t>
      </w:r>
      <w:r>
        <w:rPr>
          <w:color w:val="000000"/>
        </w:rPr>
        <w:t xml:space="preserve"> </w:t>
      </w:r>
      <w:r w:rsidRPr="006D1DBA">
        <w:rPr>
          <w:color w:val="000000"/>
        </w:rPr>
        <w:t>не</w:t>
      </w:r>
      <w:r>
        <w:rPr>
          <w:color w:val="000000"/>
        </w:rPr>
        <w:t xml:space="preserve"> </w:t>
      </w:r>
      <w:r w:rsidRPr="006D1DBA">
        <w:rPr>
          <w:color w:val="000000"/>
        </w:rPr>
        <w:t>значи</w:t>
      </w:r>
      <w:r>
        <w:rPr>
          <w:color w:val="000000"/>
        </w:rPr>
        <w:t>ло</w:t>
      </w:r>
      <w:r w:rsidRPr="006D1DBA">
        <w:rPr>
          <w:color w:val="000000"/>
        </w:rPr>
        <w:t>.</w:t>
      </w:r>
      <w:r w:rsidRPr="00BB5641">
        <w:rPr>
          <w:rStyle w:val="apple-converted-space"/>
          <w:color w:val="000000"/>
        </w:rPr>
        <w:t xml:space="preserve"> </w:t>
      </w:r>
      <w:r>
        <w:rPr>
          <w:rStyle w:val="apple-converted-space"/>
          <w:color w:val="000000"/>
        </w:rPr>
        <w:t>Я больше не являюсь</w:t>
      </w:r>
      <w:r>
        <w:rPr>
          <w:color w:val="000000"/>
        </w:rPr>
        <w:t xml:space="preserve"> </w:t>
      </w:r>
      <w:r w:rsidRPr="006D1DBA">
        <w:rPr>
          <w:color w:val="000000"/>
        </w:rPr>
        <w:t>частью</w:t>
      </w:r>
      <w:r>
        <w:rPr>
          <w:color w:val="000000"/>
        </w:rPr>
        <w:t xml:space="preserve"> </w:t>
      </w:r>
      <w:r w:rsidRPr="006D1DBA">
        <w:rPr>
          <w:color w:val="000000"/>
        </w:rPr>
        <w:t>е</w:t>
      </w:r>
      <w:r>
        <w:rPr>
          <w:color w:val="000000"/>
        </w:rPr>
        <w:t xml:space="preserve">ё </w:t>
      </w:r>
      <w:r w:rsidRPr="006D1DBA">
        <w:rPr>
          <w:color w:val="000000"/>
        </w:rPr>
        <w:t>жизни.</w:t>
      </w:r>
      <w:r w:rsidRPr="00BB5641">
        <w:rPr>
          <w:rStyle w:val="apple-converted-space"/>
          <w:color w:val="000000"/>
        </w:rPr>
        <w:t xml:space="preserve"> </w:t>
      </w:r>
      <w:r>
        <w:rPr>
          <w:color w:val="000000"/>
        </w:rPr>
        <w:t>А Итан явно является</w:t>
      </w:r>
      <w:r w:rsidRPr="006D1DBA">
        <w:rPr>
          <w:color w:val="000000"/>
        </w:rPr>
        <w:t>.</w:t>
      </w:r>
      <w:r w:rsidRPr="00BB5641">
        <w:rPr>
          <w:rStyle w:val="apple-converted-space"/>
          <w:color w:val="000000"/>
        </w:rPr>
        <w:t xml:space="preserve"> </w:t>
      </w:r>
      <w:r w:rsidRPr="006D1DBA">
        <w:rPr>
          <w:color w:val="000000"/>
        </w:rPr>
        <w:t>И</w:t>
      </w:r>
      <w:r>
        <w:rPr>
          <w:color w:val="000000"/>
        </w:rPr>
        <w:t xml:space="preserve"> </w:t>
      </w:r>
      <w:r w:rsidRPr="006D1DBA">
        <w:rPr>
          <w:color w:val="000000"/>
        </w:rPr>
        <w:t>он</w:t>
      </w:r>
      <w:r>
        <w:rPr>
          <w:color w:val="000000"/>
        </w:rPr>
        <w:t xml:space="preserve"> </w:t>
      </w:r>
      <w:r w:rsidRPr="006D1DBA">
        <w:rPr>
          <w:color w:val="000000"/>
        </w:rPr>
        <w:t>даже</w:t>
      </w:r>
      <w:r>
        <w:rPr>
          <w:color w:val="000000"/>
        </w:rPr>
        <w:t xml:space="preserve"> </w:t>
      </w:r>
      <w:r w:rsidRPr="006D1DBA">
        <w:rPr>
          <w:color w:val="000000"/>
        </w:rPr>
        <w:t>не</w:t>
      </w:r>
      <w:r>
        <w:rPr>
          <w:color w:val="000000"/>
        </w:rPr>
        <w:t xml:space="preserve"> рассказал </w:t>
      </w:r>
      <w:r w:rsidRPr="006D1DBA">
        <w:rPr>
          <w:color w:val="000000"/>
        </w:rPr>
        <w:t>мне,</w:t>
      </w:r>
      <w:r>
        <w:rPr>
          <w:color w:val="000000"/>
        </w:rPr>
        <w:t xml:space="preserve"> </w:t>
      </w:r>
      <w:r w:rsidRPr="006D1DBA">
        <w:rPr>
          <w:color w:val="000000"/>
        </w:rPr>
        <w:t>что</w:t>
      </w:r>
      <w:r w:rsidRPr="00BB5641">
        <w:rPr>
          <w:rStyle w:val="apple-converted-space"/>
          <w:color w:val="000000"/>
        </w:rPr>
        <w:t xml:space="preserve"> </w:t>
      </w:r>
      <w:r w:rsidRPr="006D1DBA">
        <w:rPr>
          <w:color w:val="000000"/>
        </w:rPr>
        <w:t>они</w:t>
      </w:r>
      <w:r>
        <w:rPr>
          <w:color w:val="000000"/>
        </w:rPr>
        <w:t xml:space="preserve"> снова общаются, и не предупредил, </w:t>
      </w:r>
      <w:r w:rsidRPr="006D1DBA">
        <w:rPr>
          <w:color w:val="000000"/>
        </w:rPr>
        <w:t>что</w:t>
      </w:r>
      <w:r>
        <w:rPr>
          <w:color w:val="000000"/>
        </w:rPr>
        <w:t xml:space="preserve"> </w:t>
      </w:r>
      <w:r w:rsidRPr="006D1DBA">
        <w:rPr>
          <w:color w:val="000000"/>
        </w:rPr>
        <w:t>она</w:t>
      </w:r>
      <w:r>
        <w:rPr>
          <w:color w:val="000000"/>
        </w:rPr>
        <w:t xml:space="preserve"> придёт к нему сегодня</w:t>
      </w:r>
      <w:r w:rsidRPr="006D1DBA">
        <w:rPr>
          <w:color w:val="000000"/>
        </w:rPr>
        <w:t>.</w:t>
      </w:r>
      <w:r w:rsidRPr="00BB5641">
        <w:rPr>
          <w:rStyle w:val="apple-converted-space"/>
          <w:color w:val="000000"/>
        </w:rPr>
        <w:t xml:space="preserve"> </w:t>
      </w:r>
      <w:r>
        <w:rPr>
          <w:rStyle w:val="apple-converted-space"/>
          <w:color w:val="000000"/>
        </w:rPr>
        <w:t xml:space="preserve">Жестокая шутка, однако. </w:t>
      </w:r>
      <w:r w:rsidRPr="00292C12">
        <w:rPr>
          <w:rStyle w:val="apple-converted-space"/>
          <w:color w:val="000000"/>
        </w:rPr>
        <w:t xml:space="preserve"> </w:t>
      </w:r>
    </w:p>
    <w:p w:rsidR="0060713A" w:rsidRDefault="0060713A" w:rsidP="0060713A">
      <w:pPr>
        <w:pStyle w:val="western"/>
        <w:shd w:val="clear" w:color="auto" w:fill="FFFFFF"/>
        <w:spacing w:before="0" w:after="0"/>
        <w:ind w:firstLine="461"/>
        <w:jc w:val="both"/>
        <w:rPr>
          <w:rStyle w:val="apple-converted-space"/>
          <w:color w:val="000000"/>
        </w:rPr>
      </w:pPr>
      <w:r>
        <w:rPr>
          <w:color w:val="000000"/>
        </w:rPr>
        <w:t>Чтобы не смотреть на неё подавленным взглядом</w:t>
      </w:r>
      <w:r w:rsidRPr="006D1DBA">
        <w:rPr>
          <w:color w:val="000000"/>
        </w:rPr>
        <w:t>,</w:t>
      </w:r>
      <w:r>
        <w:rPr>
          <w:color w:val="000000"/>
        </w:rPr>
        <w:t xml:space="preserve"> </w:t>
      </w:r>
      <w:r w:rsidRPr="006D1DBA">
        <w:rPr>
          <w:color w:val="000000"/>
        </w:rPr>
        <w:t>я</w:t>
      </w:r>
      <w:r>
        <w:rPr>
          <w:color w:val="000000"/>
        </w:rPr>
        <w:t xml:space="preserve"> </w:t>
      </w:r>
      <w:r w:rsidRPr="006D1DBA">
        <w:rPr>
          <w:color w:val="000000"/>
        </w:rPr>
        <w:t>сосредоточился</w:t>
      </w:r>
      <w:r>
        <w:rPr>
          <w:color w:val="000000"/>
        </w:rPr>
        <w:t xml:space="preserve"> </w:t>
      </w:r>
      <w:r w:rsidRPr="006D1DBA">
        <w:rPr>
          <w:color w:val="000000"/>
        </w:rPr>
        <w:t>на</w:t>
      </w:r>
      <w:r>
        <w:rPr>
          <w:color w:val="000000"/>
        </w:rPr>
        <w:t xml:space="preserve"> </w:t>
      </w:r>
      <w:r w:rsidRPr="006D1DBA">
        <w:rPr>
          <w:color w:val="000000"/>
        </w:rPr>
        <w:t>ромашке</w:t>
      </w:r>
      <w:r>
        <w:rPr>
          <w:color w:val="000000"/>
        </w:rPr>
        <w:t xml:space="preserve"> </w:t>
      </w:r>
      <w:r w:rsidRPr="006D1DBA">
        <w:rPr>
          <w:color w:val="000000"/>
        </w:rPr>
        <w:t>рядом</w:t>
      </w:r>
      <w:r>
        <w:rPr>
          <w:color w:val="000000"/>
        </w:rPr>
        <w:t xml:space="preserve"> </w:t>
      </w:r>
      <w:r w:rsidRPr="006D1DBA">
        <w:rPr>
          <w:color w:val="000000"/>
        </w:rPr>
        <w:t>со</w:t>
      </w:r>
      <w:r>
        <w:rPr>
          <w:color w:val="000000"/>
        </w:rPr>
        <w:t xml:space="preserve"> </w:t>
      </w:r>
      <w:r w:rsidRPr="006D1DBA">
        <w:rPr>
          <w:color w:val="000000"/>
        </w:rPr>
        <w:t>слов</w:t>
      </w:r>
      <w:r>
        <w:rPr>
          <w:color w:val="000000"/>
        </w:rPr>
        <w:t>ами</w:t>
      </w:r>
      <w:r w:rsidRPr="00BB5641">
        <w:rPr>
          <w:rStyle w:val="apple-converted-space"/>
          <w:color w:val="000000"/>
        </w:rPr>
        <w:t xml:space="preserve"> </w:t>
      </w:r>
      <w:r>
        <w:rPr>
          <w:rStyle w:val="apple-converted-space"/>
          <w:color w:val="000000"/>
        </w:rPr>
        <w:t>«</w:t>
      </w:r>
      <w:r>
        <w:rPr>
          <w:i/>
          <w:iCs/>
          <w:color w:val="000000"/>
        </w:rPr>
        <w:t>Добро пожаловать»</w:t>
      </w:r>
      <w:r w:rsidRPr="00BB5641">
        <w:rPr>
          <w:rStyle w:val="apple-converted-space"/>
          <w:color w:val="000000"/>
        </w:rPr>
        <w:t xml:space="preserve"> </w:t>
      </w:r>
      <w:r w:rsidRPr="006D1DBA">
        <w:rPr>
          <w:color w:val="000000"/>
        </w:rPr>
        <w:t>на</w:t>
      </w:r>
      <w:r>
        <w:rPr>
          <w:color w:val="000000"/>
        </w:rPr>
        <w:t xml:space="preserve"> </w:t>
      </w:r>
      <w:r w:rsidRPr="006D1DBA">
        <w:rPr>
          <w:color w:val="000000"/>
        </w:rPr>
        <w:t>нашем</w:t>
      </w:r>
      <w:r>
        <w:rPr>
          <w:color w:val="000000"/>
        </w:rPr>
        <w:t xml:space="preserve"> коврике</w:t>
      </w:r>
      <w:r w:rsidRPr="006D1DBA">
        <w:rPr>
          <w:color w:val="000000"/>
        </w:rPr>
        <w:t>.</w:t>
      </w:r>
      <w:r w:rsidRPr="00BB5641">
        <w:rPr>
          <w:rStyle w:val="apple-converted-space"/>
          <w:color w:val="000000"/>
        </w:rPr>
        <w:t xml:space="preserve"> </w:t>
      </w:r>
    </w:p>
    <w:p w:rsidR="0060713A" w:rsidRPr="007846F4" w:rsidRDefault="0060713A" w:rsidP="0060713A">
      <w:pPr>
        <w:pStyle w:val="western"/>
        <w:shd w:val="clear" w:color="auto" w:fill="FFFFFF"/>
        <w:spacing w:before="0" w:after="0"/>
        <w:ind w:firstLine="461"/>
        <w:jc w:val="both"/>
        <w:rPr>
          <w:color w:val="000000"/>
        </w:rPr>
      </w:pPr>
      <w:r w:rsidRPr="00336D6F">
        <w:t>–</w:t>
      </w:r>
      <w:r>
        <w:t xml:space="preserve"> </w:t>
      </w:r>
      <w:r w:rsidRPr="006D1DBA">
        <w:rPr>
          <w:color w:val="000000"/>
        </w:rPr>
        <w:t>Он</w:t>
      </w:r>
      <w:r>
        <w:rPr>
          <w:color w:val="000000"/>
        </w:rPr>
        <w:t xml:space="preserve"> </w:t>
      </w:r>
      <w:r w:rsidRPr="006D1DBA">
        <w:rPr>
          <w:color w:val="000000"/>
        </w:rPr>
        <w:t>в</w:t>
      </w:r>
      <w:r>
        <w:rPr>
          <w:color w:val="000000"/>
        </w:rPr>
        <w:t xml:space="preserve"> </w:t>
      </w:r>
      <w:r w:rsidRPr="006D1DBA">
        <w:rPr>
          <w:color w:val="000000"/>
        </w:rPr>
        <w:t>своей</w:t>
      </w:r>
      <w:r>
        <w:rPr>
          <w:color w:val="000000"/>
        </w:rPr>
        <w:t xml:space="preserve"> комнате.</w:t>
      </w:r>
    </w:p>
    <w:p w:rsidR="0060713A" w:rsidRPr="007846F4" w:rsidRDefault="0060713A" w:rsidP="0060713A">
      <w:pPr>
        <w:pStyle w:val="western"/>
        <w:shd w:val="clear" w:color="auto" w:fill="FFFFFF"/>
        <w:spacing w:before="0" w:after="0"/>
        <w:ind w:firstLine="461"/>
        <w:jc w:val="both"/>
        <w:rPr>
          <w:color w:val="000000"/>
        </w:rPr>
      </w:pPr>
      <w:r>
        <w:rPr>
          <w:color w:val="000000"/>
        </w:rPr>
        <w:t xml:space="preserve">Так как </w:t>
      </w:r>
      <w:r w:rsidRPr="006D1DBA">
        <w:rPr>
          <w:color w:val="000000"/>
        </w:rPr>
        <w:t>я</w:t>
      </w:r>
      <w:r>
        <w:rPr>
          <w:color w:val="000000"/>
        </w:rPr>
        <w:t xml:space="preserve"> </w:t>
      </w:r>
      <w:r w:rsidRPr="006D1DBA">
        <w:rPr>
          <w:color w:val="000000"/>
        </w:rPr>
        <w:t>до</w:t>
      </w:r>
      <w:r>
        <w:rPr>
          <w:color w:val="000000"/>
        </w:rPr>
        <w:t xml:space="preserve"> </w:t>
      </w:r>
      <w:r w:rsidRPr="006D1DBA">
        <w:rPr>
          <w:color w:val="000000"/>
        </w:rPr>
        <w:t>сих</w:t>
      </w:r>
      <w:r>
        <w:rPr>
          <w:color w:val="000000"/>
        </w:rPr>
        <w:t xml:space="preserve"> </w:t>
      </w:r>
      <w:r w:rsidRPr="006D1DBA">
        <w:rPr>
          <w:color w:val="000000"/>
        </w:rPr>
        <w:t>пор</w:t>
      </w:r>
      <w:r>
        <w:rPr>
          <w:color w:val="000000"/>
        </w:rPr>
        <w:t xml:space="preserve"> стоял, так сильно вцепившись пальцами в </w:t>
      </w:r>
      <w:r w:rsidRPr="006D1DBA">
        <w:rPr>
          <w:color w:val="000000"/>
        </w:rPr>
        <w:t>дверь,</w:t>
      </w:r>
      <w:r>
        <w:rPr>
          <w:color w:val="000000"/>
        </w:rPr>
        <w:t xml:space="preserve"> что </w:t>
      </w:r>
      <w:r w:rsidRPr="006D1DBA">
        <w:rPr>
          <w:color w:val="000000"/>
        </w:rPr>
        <w:t>мои</w:t>
      </w:r>
      <w:r>
        <w:rPr>
          <w:color w:val="000000"/>
        </w:rPr>
        <w:t xml:space="preserve"> </w:t>
      </w:r>
      <w:r w:rsidRPr="006D1DBA">
        <w:rPr>
          <w:color w:val="000000"/>
        </w:rPr>
        <w:t>суставы</w:t>
      </w:r>
      <w:r>
        <w:rPr>
          <w:color w:val="000000"/>
        </w:rPr>
        <w:t xml:space="preserve"> </w:t>
      </w:r>
      <w:r w:rsidRPr="006D1DBA">
        <w:rPr>
          <w:color w:val="000000"/>
        </w:rPr>
        <w:t>побелели</w:t>
      </w:r>
      <w:r>
        <w:rPr>
          <w:color w:val="000000"/>
        </w:rPr>
        <w:t xml:space="preserve">, </w:t>
      </w:r>
      <w:r w:rsidRPr="006D1DBA">
        <w:rPr>
          <w:color w:val="000000"/>
        </w:rPr>
        <w:t>Сьюзан</w:t>
      </w:r>
      <w:r>
        <w:rPr>
          <w:color w:val="000000"/>
        </w:rPr>
        <w:t xml:space="preserve"> на входе под</w:t>
      </w:r>
      <w:r w:rsidRPr="006D1DBA">
        <w:rPr>
          <w:color w:val="000000"/>
        </w:rPr>
        <w:t>нырнул</w:t>
      </w:r>
      <w:r>
        <w:rPr>
          <w:color w:val="000000"/>
        </w:rPr>
        <w:t>а под мою вытянутую руку</w:t>
      </w:r>
      <w:r w:rsidRPr="006D1DBA">
        <w:rPr>
          <w:color w:val="000000"/>
        </w:rPr>
        <w:t>.</w:t>
      </w:r>
      <w:r w:rsidRPr="00BB5641">
        <w:rPr>
          <w:rStyle w:val="apple-converted-space"/>
          <w:color w:val="000000"/>
        </w:rPr>
        <w:t xml:space="preserve"> </w:t>
      </w:r>
      <w:proofErr w:type="gramStart"/>
      <w:r>
        <w:rPr>
          <w:color w:val="000000"/>
        </w:rPr>
        <w:t>Она</w:t>
      </w:r>
      <w:proofErr w:type="gramEnd"/>
      <w:r>
        <w:rPr>
          <w:color w:val="000000"/>
        </w:rPr>
        <w:t xml:space="preserve"> молча </w:t>
      </w:r>
      <w:r w:rsidRPr="006D1DBA">
        <w:rPr>
          <w:color w:val="000000"/>
        </w:rPr>
        <w:t>прошла</w:t>
      </w:r>
      <w:r>
        <w:rPr>
          <w:color w:val="000000"/>
        </w:rPr>
        <w:t xml:space="preserve"> </w:t>
      </w:r>
      <w:r w:rsidRPr="006D1DBA">
        <w:rPr>
          <w:color w:val="000000"/>
        </w:rPr>
        <w:t>мимо</w:t>
      </w:r>
      <w:r>
        <w:rPr>
          <w:color w:val="000000"/>
        </w:rPr>
        <w:t xml:space="preserve"> </w:t>
      </w:r>
      <w:r w:rsidRPr="006D1DBA">
        <w:rPr>
          <w:color w:val="000000"/>
        </w:rPr>
        <w:t>кухни</w:t>
      </w:r>
      <w:r>
        <w:rPr>
          <w:color w:val="000000"/>
        </w:rPr>
        <w:t xml:space="preserve"> </w:t>
      </w:r>
      <w:r w:rsidRPr="006D1DBA">
        <w:rPr>
          <w:color w:val="000000"/>
        </w:rPr>
        <w:t>к</w:t>
      </w:r>
      <w:r>
        <w:rPr>
          <w:color w:val="000000"/>
        </w:rPr>
        <w:t xml:space="preserve"> </w:t>
      </w:r>
      <w:r w:rsidRPr="006D1DBA">
        <w:rPr>
          <w:color w:val="000000"/>
        </w:rPr>
        <w:t>комнате</w:t>
      </w:r>
      <w:r>
        <w:rPr>
          <w:color w:val="000000"/>
        </w:rPr>
        <w:t xml:space="preserve"> </w:t>
      </w:r>
      <w:r w:rsidRPr="006D1DBA">
        <w:rPr>
          <w:color w:val="000000"/>
        </w:rPr>
        <w:t>Итана.</w:t>
      </w:r>
      <w:r w:rsidRPr="00BB5641">
        <w:rPr>
          <w:rStyle w:val="apple-converted-space"/>
          <w:color w:val="000000"/>
        </w:rPr>
        <w:t xml:space="preserve"> </w:t>
      </w:r>
      <w:r w:rsidRPr="006D1DBA">
        <w:rPr>
          <w:color w:val="000000"/>
        </w:rPr>
        <w:t>Наблюдая</w:t>
      </w:r>
      <w:r>
        <w:rPr>
          <w:color w:val="000000"/>
        </w:rPr>
        <w:t xml:space="preserve"> за ней</w:t>
      </w:r>
      <w:r w:rsidRPr="006D1DBA">
        <w:rPr>
          <w:color w:val="000000"/>
        </w:rPr>
        <w:t>,</w:t>
      </w:r>
      <w:r>
        <w:rPr>
          <w:color w:val="000000"/>
        </w:rPr>
        <w:t xml:space="preserve"> </w:t>
      </w:r>
      <w:r w:rsidRPr="006D1DBA">
        <w:rPr>
          <w:color w:val="000000"/>
        </w:rPr>
        <w:t>я</w:t>
      </w:r>
      <w:r>
        <w:rPr>
          <w:color w:val="000000"/>
        </w:rPr>
        <w:t xml:space="preserve"> </w:t>
      </w:r>
      <w:r w:rsidRPr="006D1DBA">
        <w:rPr>
          <w:color w:val="000000"/>
        </w:rPr>
        <w:t>закрыл</w:t>
      </w:r>
      <w:r>
        <w:rPr>
          <w:color w:val="000000"/>
        </w:rPr>
        <w:t xml:space="preserve"> входную </w:t>
      </w:r>
      <w:r w:rsidRPr="006D1DBA">
        <w:rPr>
          <w:color w:val="000000"/>
        </w:rPr>
        <w:t>дверь</w:t>
      </w:r>
      <w:r>
        <w:rPr>
          <w:color w:val="000000"/>
        </w:rPr>
        <w:t>. С</w:t>
      </w:r>
      <w:r w:rsidRPr="006D1DBA">
        <w:rPr>
          <w:color w:val="000000"/>
        </w:rPr>
        <w:t>лово</w:t>
      </w:r>
      <w:r>
        <w:rPr>
          <w:color w:val="000000"/>
        </w:rPr>
        <w:t xml:space="preserve"> </w:t>
      </w:r>
      <w:r w:rsidRPr="006D1DBA">
        <w:rPr>
          <w:color w:val="000000"/>
        </w:rPr>
        <w:t>"</w:t>
      </w:r>
      <w:r>
        <w:rPr>
          <w:color w:val="000000"/>
        </w:rPr>
        <w:t>подожди</w:t>
      </w:r>
      <w:r w:rsidRPr="006D1DBA">
        <w:rPr>
          <w:color w:val="000000"/>
        </w:rPr>
        <w:t>"</w:t>
      </w:r>
      <w:r>
        <w:rPr>
          <w:color w:val="000000"/>
        </w:rPr>
        <w:t xml:space="preserve"> вертелось у меня </w:t>
      </w:r>
      <w:r w:rsidRPr="006D1DBA">
        <w:rPr>
          <w:color w:val="000000"/>
        </w:rPr>
        <w:t>на</w:t>
      </w:r>
      <w:r>
        <w:rPr>
          <w:color w:val="000000"/>
        </w:rPr>
        <w:t xml:space="preserve"> </w:t>
      </w:r>
      <w:r w:rsidRPr="006D1DBA">
        <w:rPr>
          <w:color w:val="000000"/>
        </w:rPr>
        <w:t>кончике</w:t>
      </w:r>
      <w:r>
        <w:rPr>
          <w:color w:val="000000"/>
        </w:rPr>
        <w:t xml:space="preserve"> </w:t>
      </w:r>
      <w:r w:rsidRPr="006D1DBA">
        <w:rPr>
          <w:color w:val="000000"/>
        </w:rPr>
        <w:t>языка.</w:t>
      </w:r>
      <w:r w:rsidRPr="00BB5641">
        <w:rPr>
          <w:rStyle w:val="apple-converted-space"/>
          <w:color w:val="000000"/>
        </w:rPr>
        <w:t xml:space="preserve"> </w:t>
      </w:r>
      <w:r>
        <w:rPr>
          <w:rStyle w:val="apple-converted-space"/>
          <w:color w:val="000000"/>
        </w:rPr>
        <w:t>О</w:t>
      </w:r>
      <w:r w:rsidRPr="006D1DBA">
        <w:rPr>
          <w:color w:val="000000"/>
        </w:rPr>
        <w:t>на</w:t>
      </w:r>
      <w:r>
        <w:rPr>
          <w:color w:val="000000"/>
        </w:rPr>
        <w:t xml:space="preserve"> словно это по</w:t>
      </w:r>
      <w:r w:rsidRPr="006D1DBA">
        <w:rPr>
          <w:color w:val="000000"/>
        </w:rPr>
        <w:t>чувствова</w:t>
      </w:r>
      <w:r>
        <w:rPr>
          <w:color w:val="000000"/>
        </w:rPr>
        <w:t>ла и за</w:t>
      </w:r>
      <w:r w:rsidRPr="006D1DBA">
        <w:rPr>
          <w:color w:val="000000"/>
        </w:rPr>
        <w:t>хотела</w:t>
      </w:r>
      <w:r>
        <w:rPr>
          <w:color w:val="000000"/>
        </w:rPr>
        <w:t xml:space="preserve"> </w:t>
      </w:r>
      <w:proofErr w:type="gramStart"/>
      <w:r>
        <w:rPr>
          <w:color w:val="000000"/>
        </w:rPr>
        <w:t>улизнуть</w:t>
      </w:r>
      <w:proofErr w:type="gramEnd"/>
      <w:r w:rsidRPr="006D1DBA">
        <w:rPr>
          <w:color w:val="000000"/>
        </w:rPr>
        <w:t>,</w:t>
      </w:r>
      <w:r>
        <w:rPr>
          <w:color w:val="000000"/>
        </w:rPr>
        <w:t xml:space="preserve"> внезапно </w:t>
      </w:r>
      <w:r w:rsidRPr="006D1DBA">
        <w:rPr>
          <w:color w:val="000000"/>
        </w:rPr>
        <w:t>броси</w:t>
      </w:r>
      <w:r>
        <w:rPr>
          <w:color w:val="000000"/>
        </w:rPr>
        <w:t xml:space="preserve">вшись </w:t>
      </w:r>
      <w:r w:rsidRPr="006D1DBA">
        <w:rPr>
          <w:color w:val="000000"/>
        </w:rPr>
        <w:t>бежать,</w:t>
      </w:r>
      <w:r>
        <w:rPr>
          <w:color w:val="000000"/>
        </w:rPr>
        <w:t xml:space="preserve"> и </w:t>
      </w:r>
      <w:r w:rsidRPr="006D1DBA">
        <w:rPr>
          <w:color w:val="000000"/>
        </w:rPr>
        <w:t>даже</w:t>
      </w:r>
      <w:r>
        <w:rPr>
          <w:color w:val="000000"/>
        </w:rPr>
        <w:t xml:space="preserve"> </w:t>
      </w:r>
      <w:r w:rsidRPr="006D1DBA">
        <w:rPr>
          <w:color w:val="000000"/>
        </w:rPr>
        <w:t>не</w:t>
      </w:r>
      <w:r>
        <w:rPr>
          <w:color w:val="000000"/>
        </w:rPr>
        <w:t xml:space="preserve"> </w:t>
      </w:r>
      <w:r w:rsidRPr="006D1DBA">
        <w:rPr>
          <w:color w:val="000000"/>
        </w:rPr>
        <w:t>остан</w:t>
      </w:r>
      <w:r>
        <w:rPr>
          <w:color w:val="000000"/>
        </w:rPr>
        <w:t xml:space="preserve">овилась </w:t>
      </w:r>
      <w:r w:rsidRPr="006D1DBA">
        <w:rPr>
          <w:color w:val="000000"/>
        </w:rPr>
        <w:t>перед</w:t>
      </w:r>
      <w:r>
        <w:rPr>
          <w:color w:val="000000"/>
        </w:rPr>
        <w:t xml:space="preserve"> </w:t>
      </w:r>
      <w:r w:rsidRPr="006D1DBA">
        <w:rPr>
          <w:color w:val="000000"/>
        </w:rPr>
        <w:t>дверью</w:t>
      </w:r>
      <w:r>
        <w:rPr>
          <w:color w:val="000000"/>
        </w:rPr>
        <w:t xml:space="preserve"> в комнату Итана</w:t>
      </w:r>
      <w:r w:rsidRPr="006D1DBA">
        <w:rPr>
          <w:color w:val="000000"/>
        </w:rPr>
        <w:t>.</w:t>
      </w:r>
      <w:r w:rsidRPr="00BB5641">
        <w:rPr>
          <w:rStyle w:val="apple-converted-space"/>
          <w:color w:val="000000"/>
        </w:rPr>
        <w:t xml:space="preserve"> </w:t>
      </w:r>
      <w:r>
        <w:rPr>
          <w:rStyle w:val="apple-converted-space"/>
          <w:color w:val="000000"/>
        </w:rPr>
        <w:t>Забыв про вежливые манеры и стук</w:t>
      </w:r>
      <w:r w:rsidRPr="006D1DBA">
        <w:rPr>
          <w:color w:val="000000"/>
        </w:rPr>
        <w:t>,</w:t>
      </w:r>
      <w:r>
        <w:rPr>
          <w:color w:val="000000"/>
        </w:rPr>
        <w:t xml:space="preserve"> она налетела на дверь и влом</w:t>
      </w:r>
      <w:r w:rsidR="00B05F64">
        <w:rPr>
          <w:color w:val="000000"/>
        </w:rPr>
        <w:t>и</w:t>
      </w:r>
      <w:r>
        <w:rPr>
          <w:color w:val="000000"/>
        </w:rPr>
        <w:t>лась в его комнату</w:t>
      </w:r>
      <w:r w:rsidRPr="006D1DBA">
        <w:rPr>
          <w:color w:val="000000"/>
        </w:rPr>
        <w:t>.</w:t>
      </w:r>
      <w:r w:rsidRPr="00BB5641">
        <w:rPr>
          <w:rStyle w:val="apple-converted-space"/>
          <w:color w:val="000000"/>
        </w:rPr>
        <w:t xml:space="preserve"> </w:t>
      </w:r>
      <w:r w:rsidRPr="006D1DBA">
        <w:rPr>
          <w:color w:val="000000"/>
        </w:rPr>
        <w:t>Дверь</w:t>
      </w:r>
      <w:r>
        <w:rPr>
          <w:color w:val="000000"/>
        </w:rPr>
        <w:t xml:space="preserve"> </w:t>
      </w:r>
      <w:r w:rsidRPr="006D1DBA">
        <w:rPr>
          <w:color w:val="000000"/>
        </w:rPr>
        <w:t>быстро</w:t>
      </w:r>
      <w:r>
        <w:rPr>
          <w:color w:val="000000"/>
        </w:rPr>
        <w:t xml:space="preserve"> </w:t>
      </w:r>
      <w:r w:rsidRPr="006D1DBA">
        <w:rPr>
          <w:color w:val="000000"/>
        </w:rPr>
        <w:t>закрылась.</w:t>
      </w:r>
      <w:r w:rsidRPr="00BB5641">
        <w:rPr>
          <w:rStyle w:val="apple-converted-space"/>
          <w:color w:val="000000"/>
        </w:rPr>
        <w:t xml:space="preserve"> </w:t>
      </w:r>
      <w:r>
        <w:rPr>
          <w:color w:val="000000"/>
        </w:rPr>
        <w:t xml:space="preserve">Сьюзан пропала из моего </w:t>
      </w:r>
      <w:r w:rsidRPr="006D1DBA">
        <w:rPr>
          <w:color w:val="000000"/>
        </w:rPr>
        <w:t>поля</w:t>
      </w:r>
      <w:r>
        <w:rPr>
          <w:color w:val="000000"/>
        </w:rPr>
        <w:t xml:space="preserve"> </w:t>
      </w:r>
      <w:r w:rsidRPr="006D1DBA">
        <w:rPr>
          <w:color w:val="000000"/>
        </w:rPr>
        <w:t>зрения.</w:t>
      </w:r>
    </w:p>
    <w:p w:rsidR="0060713A" w:rsidRPr="006F4F58" w:rsidRDefault="0060713A" w:rsidP="0060713A">
      <w:pPr>
        <w:pStyle w:val="western"/>
        <w:shd w:val="clear" w:color="auto" w:fill="FFFFFF"/>
        <w:spacing w:before="0" w:after="0"/>
        <w:ind w:firstLine="461"/>
        <w:jc w:val="both"/>
        <w:rPr>
          <w:color w:val="000000"/>
        </w:rPr>
      </w:pPr>
      <w:r>
        <w:rPr>
          <w:color w:val="000000"/>
        </w:rPr>
        <w:t>Почему она так меня мучает?</w:t>
      </w:r>
      <w:r>
        <w:rPr>
          <w:rStyle w:val="apple-converted-space"/>
          <w:color w:val="000000"/>
        </w:rPr>
        <w:t xml:space="preserve"> </w:t>
      </w:r>
      <w:r>
        <w:rPr>
          <w:color w:val="000000"/>
        </w:rPr>
        <w:t>И почему я не могу просто взять и отпустить её и продолжить жить дальше?</w:t>
      </w:r>
      <w:r>
        <w:rPr>
          <w:rStyle w:val="apple-converted-space"/>
          <w:color w:val="000000"/>
        </w:rPr>
        <w:t xml:space="preserve"> Обеими руками я потёр</w:t>
      </w:r>
      <w:r>
        <w:rPr>
          <w:color w:val="000000"/>
        </w:rPr>
        <w:t xml:space="preserve"> лицо, зарычав от расстройства.</w:t>
      </w:r>
      <w:r>
        <w:rPr>
          <w:rStyle w:val="apple-converted-space"/>
          <w:color w:val="000000"/>
        </w:rPr>
        <w:t xml:space="preserve"> </w:t>
      </w:r>
      <w:r>
        <w:rPr>
          <w:color w:val="000000"/>
        </w:rPr>
        <w:t>Это</w:t>
      </w:r>
      <w:r w:rsidRPr="006F4F58">
        <w:rPr>
          <w:color w:val="000000"/>
        </w:rPr>
        <w:t xml:space="preserve"> </w:t>
      </w:r>
      <w:r>
        <w:rPr>
          <w:color w:val="000000"/>
        </w:rPr>
        <w:t>несправедливо</w:t>
      </w:r>
      <w:r w:rsidRPr="006F4F58">
        <w:rPr>
          <w:color w:val="000000"/>
        </w:rPr>
        <w:t xml:space="preserve">, </w:t>
      </w:r>
      <w:r>
        <w:rPr>
          <w:color w:val="000000"/>
        </w:rPr>
        <w:t>чёрт</w:t>
      </w:r>
      <w:r w:rsidRPr="006F4F58">
        <w:rPr>
          <w:color w:val="000000"/>
        </w:rPr>
        <w:t xml:space="preserve"> </w:t>
      </w:r>
      <w:proofErr w:type="gramStart"/>
      <w:r>
        <w:rPr>
          <w:color w:val="000000"/>
        </w:rPr>
        <w:t>побери</w:t>
      </w:r>
      <w:proofErr w:type="gramEnd"/>
      <w:r w:rsidRPr="006F4F58">
        <w:rPr>
          <w:color w:val="000000"/>
        </w:rPr>
        <w:t>!</w:t>
      </w:r>
    </w:p>
    <w:p w:rsidR="0060713A" w:rsidRPr="007846F4" w:rsidRDefault="0060713A" w:rsidP="0060713A">
      <w:pPr>
        <w:pStyle w:val="western"/>
        <w:shd w:val="clear" w:color="auto" w:fill="FFFFFF"/>
        <w:spacing w:before="0" w:after="0"/>
        <w:ind w:firstLine="461"/>
        <w:jc w:val="both"/>
        <w:rPr>
          <w:color w:val="000000"/>
        </w:rPr>
      </w:pPr>
      <w:r>
        <w:rPr>
          <w:color w:val="000000"/>
        </w:rPr>
        <w:t xml:space="preserve">Разгневанный, </w:t>
      </w:r>
      <w:r w:rsidRPr="006D1DBA">
        <w:rPr>
          <w:color w:val="000000"/>
        </w:rPr>
        <w:t>я</w:t>
      </w:r>
      <w:r>
        <w:rPr>
          <w:color w:val="000000"/>
        </w:rPr>
        <w:t xml:space="preserve"> </w:t>
      </w:r>
      <w:r w:rsidRPr="006D1DBA">
        <w:rPr>
          <w:color w:val="000000"/>
        </w:rPr>
        <w:t>направился</w:t>
      </w:r>
      <w:r>
        <w:rPr>
          <w:color w:val="000000"/>
        </w:rPr>
        <w:t xml:space="preserve"> к себе в к</w:t>
      </w:r>
      <w:r w:rsidRPr="006D1DBA">
        <w:rPr>
          <w:color w:val="000000"/>
        </w:rPr>
        <w:t>омнату</w:t>
      </w:r>
      <w:r>
        <w:rPr>
          <w:color w:val="000000"/>
        </w:rPr>
        <w:t xml:space="preserve"> </w:t>
      </w:r>
      <w:r w:rsidRPr="006D1DBA">
        <w:rPr>
          <w:color w:val="000000"/>
        </w:rPr>
        <w:t>и</w:t>
      </w:r>
      <w:r>
        <w:rPr>
          <w:color w:val="000000"/>
        </w:rPr>
        <w:t xml:space="preserve"> </w:t>
      </w:r>
      <w:r w:rsidRPr="006D1DBA">
        <w:rPr>
          <w:color w:val="000000"/>
        </w:rPr>
        <w:t>захлопнул</w:t>
      </w:r>
      <w:r>
        <w:rPr>
          <w:color w:val="000000"/>
        </w:rPr>
        <w:t xml:space="preserve"> </w:t>
      </w:r>
      <w:r w:rsidRPr="006D1DBA">
        <w:rPr>
          <w:color w:val="000000"/>
        </w:rPr>
        <w:t>дверь</w:t>
      </w:r>
      <w:r>
        <w:rPr>
          <w:color w:val="000000"/>
        </w:rPr>
        <w:t xml:space="preserve"> с такой силой, что </w:t>
      </w:r>
      <w:r w:rsidRPr="006D1DBA">
        <w:rPr>
          <w:color w:val="000000"/>
        </w:rPr>
        <w:t>весь</w:t>
      </w:r>
      <w:r>
        <w:rPr>
          <w:color w:val="000000"/>
        </w:rPr>
        <w:t xml:space="preserve"> </w:t>
      </w:r>
      <w:r w:rsidRPr="006D1DBA">
        <w:rPr>
          <w:color w:val="000000"/>
        </w:rPr>
        <w:t>дом</w:t>
      </w:r>
      <w:r>
        <w:rPr>
          <w:color w:val="000000"/>
        </w:rPr>
        <w:t xml:space="preserve"> </w:t>
      </w:r>
      <w:r w:rsidRPr="006D1DBA">
        <w:rPr>
          <w:color w:val="000000"/>
        </w:rPr>
        <w:t>задрожал</w:t>
      </w:r>
      <w:r>
        <w:rPr>
          <w:color w:val="000000"/>
        </w:rPr>
        <w:t xml:space="preserve"> как при небольшом землетрясении</w:t>
      </w:r>
      <w:r w:rsidRPr="006D1DBA">
        <w:rPr>
          <w:color w:val="000000"/>
        </w:rPr>
        <w:t>.</w:t>
      </w:r>
      <w:r w:rsidRPr="00BB5641">
        <w:rPr>
          <w:rStyle w:val="apple-converted-space"/>
          <w:color w:val="000000"/>
        </w:rPr>
        <w:t xml:space="preserve"> </w:t>
      </w:r>
      <w:r w:rsidRPr="006D1DBA">
        <w:rPr>
          <w:color w:val="000000"/>
        </w:rPr>
        <w:t>Но</w:t>
      </w:r>
      <w:r>
        <w:rPr>
          <w:color w:val="000000"/>
        </w:rPr>
        <w:t xml:space="preserve"> </w:t>
      </w:r>
      <w:r w:rsidRPr="006D1DBA">
        <w:rPr>
          <w:color w:val="000000"/>
        </w:rPr>
        <w:t>это</w:t>
      </w:r>
      <w:r>
        <w:rPr>
          <w:color w:val="000000"/>
        </w:rPr>
        <w:t xml:space="preserve"> ни капельки не уменьшило </w:t>
      </w:r>
      <w:r w:rsidRPr="006D1DBA">
        <w:rPr>
          <w:color w:val="000000"/>
        </w:rPr>
        <w:t>моей</w:t>
      </w:r>
      <w:r>
        <w:rPr>
          <w:color w:val="000000"/>
        </w:rPr>
        <w:t xml:space="preserve"> </w:t>
      </w:r>
      <w:r w:rsidRPr="006D1DBA">
        <w:rPr>
          <w:color w:val="000000"/>
        </w:rPr>
        <w:t>ярости.</w:t>
      </w:r>
      <w:r w:rsidRPr="00BB5641">
        <w:rPr>
          <w:rStyle w:val="apple-converted-space"/>
          <w:color w:val="000000"/>
        </w:rPr>
        <w:t xml:space="preserve"> </w:t>
      </w:r>
      <w:r>
        <w:rPr>
          <w:color w:val="000000"/>
        </w:rPr>
        <w:t>Внутри меня всё раскалилось</w:t>
      </w:r>
      <w:r w:rsidRPr="006D1DBA">
        <w:rPr>
          <w:color w:val="000000"/>
        </w:rPr>
        <w:t>.</w:t>
      </w:r>
      <w:r w:rsidRPr="00BB5641">
        <w:rPr>
          <w:rStyle w:val="apple-converted-space"/>
          <w:color w:val="000000"/>
        </w:rPr>
        <w:t xml:space="preserve"> </w:t>
      </w:r>
      <w:r w:rsidRPr="006D1DBA">
        <w:rPr>
          <w:color w:val="000000"/>
        </w:rPr>
        <w:t>Босой</w:t>
      </w:r>
      <w:r>
        <w:rPr>
          <w:color w:val="000000"/>
        </w:rPr>
        <w:t xml:space="preserve"> ногой я отпихнул </w:t>
      </w:r>
      <w:r w:rsidRPr="006D1DBA">
        <w:rPr>
          <w:color w:val="000000"/>
        </w:rPr>
        <w:t>вращающийся</w:t>
      </w:r>
      <w:r>
        <w:rPr>
          <w:color w:val="000000"/>
        </w:rPr>
        <w:t xml:space="preserve"> </w:t>
      </w:r>
      <w:r w:rsidRPr="006D1DBA">
        <w:rPr>
          <w:color w:val="000000"/>
        </w:rPr>
        <w:t>стул</w:t>
      </w:r>
      <w:r>
        <w:rPr>
          <w:color w:val="000000"/>
        </w:rPr>
        <w:t xml:space="preserve"> со своего пути, а рукой смахнул всё со стола</w:t>
      </w:r>
      <w:r w:rsidRPr="006D1DBA">
        <w:rPr>
          <w:color w:val="000000"/>
        </w:rPr>
        <w:t>.</w:t>
      </w:r>
      <w:r w:rsidRPr="00BB5641">
        <w:rPr>
          <w:rStyle w:val="apple-converted-space"/>
          <w:color w:val="000000"/>
        </w:rPr>
        <w:t xml:space="preserve"> </w:t>
      </w:r>
      <w:r>
        <w:rPr>
          <w:rStyle w:val="apple-converted-space"/>
          <w:color w:val="000000"/>
        </w:rPr>
        <w:t>По всей комнате разлетелись к</w:t>
      </w:r>
      <w:r w:rsidRPr="006D1DBA">
        <w:rPr>
          <w:color w:val="000000"/>
        </w:rPr>
        <w:t>ниги</w:t>
      </w:r>
      <w:r>
        <w:rPr>
          <w:color w:val="000000"/>
        </w:rPr>
        <w:t xml:space="preserve"> </w:t>
      </w:r>
      <w:r w:rsidRPr="006D1DBA">
        <w:rPr>
          <w:color w:val="000000"/>
        </w:rPr>
        <w:t>и</w:t>
      </w:r>
      <w:r>
        <w:rPr>
          <w:color w:val="000000"/>
        </w:rPr>
        <w:t xml:space="preserve"> ручки</w:t>
      </w:r>
      <w:r w:rsidRPr="006D1DBA">
        <w:rPr>
          <w:color w:val="000000"/>
        </w:rPr>
        <w:t>.</w:t>
      </w:r>
    </w:p>
    <w:p w:rsidR="0060713A" w:rsidRPr="007846F4" w:rsidRDefault="0060713A" w:rsidP="0060713A">
      <w:pPr>
        <w:pStyle w:val="western"/>
        <w:shd w:val="clear" w:color="auto" w:fill="FFFFFF"/>
        <w:spacing w:before="0" w:after="0"/>
        <w:ind w:firstLine="461"/>
        <w:jc w:val="both"/>
        <w:rPr>
          <w:color w:val="000000"/>
        </w:rPr>
      </w:pPr>
      <w:r w:rsidRPr="006D1DBA">
        <w:rPr>
          <w:i/>
          <w:iCs/>
          <w:color w:val="000000"/>
        </w:rPr>
        <w:t>Глубок</w:t>
      </w:r>
      <w:r>
        <w:rPr>
          <w:i/>
          <w:iCs/>
          <w:color w:val="000000"/>
        </w:rPr>
        <w:t>о вдохни</w:t>
      </w:r>
      <w:r w:rsidRPr="006D1DBA">
        <w:rPr>
          <w:i/>
          <w:iCs/>
          <w:color w:val="000000"/>
        </w:rPr>
        <w:t>,</w:t>
      </w:r>
      <w:r>
        <w:rPr>
          <w:i/>
          <w:iCs/>
          <w:color w:val="000000"/>
        </w:rPr>
        <w:t xml:space="preserve"> </w:t>
      </w:r>
      <w:r w:rsidRPr="006D1DBA">
        <w:rPr>
          <w:i/>
          <w:iCs/>
          <w:color w:val="000000"/>
        </w:rPr>
        <w:t>Крис,</w:t>
      </w:r>
      <w:r w:rsidRPr="00BB5641">
        <w:rPr>
          <w:rStyle w:val="apple-converted-space"/>
          <w:color w:val="000000"/>
        </w:rPr>
        <w:t xml:space="preserve"> </w:t>
      </w:r>
      <w:r w:rsidRPr="006D1DBA">
        <w:rPr>
          <w:color w:val="000000"/>
        </w:rPr>
        <w:t>сказал</w:t>
      </w:r>
      <w:r>
        <w:rPr>
          <w:color w:val="000000"/>
        </w:rPr>
        <w:t xml:space="preserve"> я </w:t>
      </w:r>
      <w:r w:rsidRPr="006D1DBA">
        <w:rPr>
          <w:color w:val="000000"/>
        </w:rPr>
        <w:t>себе,</w:t>
      </w:r>
      <w:r>
        <w:rPr>
          <w:color w:val="000000"/>
        </w:rPr>
        <w:t xml:space="preserve"> развернувшись на месте и </w:t>
      </w:r>
      <w:r w:rsidRPr="006D1DBA">
        <w:rPr>
          <w:color w:val="000000"/>
        </w:rPr>
        <w:t>беспомощно</w:t>
      </w:r>
      <w:r>
        <w:rPr>
          <w:color w:val="000000"/>
        </w:rPr>
        <w:t xml:space="preserve"> вцепившись себе в волосы</w:t>
      </w:r>
      <w:r w:rsidRPr="006D1DBA">
        <w:rPr>
          <w:color w:val="000000"/>
        </w:rPr>
        <w:t>.</w:t>
      </w:r>
      <w:r w:rsidRPr="00BB5641">
        <w:rPr>
          <w:rStyle w:val="apple-converted-space"/>
          <w:color w:val="000000"/>
        </w:rPr>
        <w:t xml:space="preserve"> </w:t>
      </w:r>
      <w:r w:rsidRPr="006D1DBA">
        <w:rPr>
          <w:i/>
          <w:iCs/>
          <w:color w:val="000000"/>
        </w:rPr>
        <w:t>Глубок</w:t>
      </w:r>
      <w:r>
        <w:rPr>
          <w:i/>
          <w:iCs/>
          <w:color w:val="000000"/>
        </w:rPr>
        <w:t>о дыши</w:t>
      </w:r>
      <w:r w:rsidRPr="006D1DBA">
        <w:rPr>
          <w:i/>
          <w:iCs/>
          <w:color w:val="000000"/>
        </w:rPr>
        <w:t>.</w:t>
      </w:r>
      <w:r w:rsidRPr="00BB5641">
        <w:rPr>
          <w:rStyle w:val="apple-converted-space"/>
          <w:color w:val="000000"/>
        </w:rPr>
        <w:t xml:space="preserve"> </w:t>
      </w:r>
      <w:r w:rsidRPr="006D1DBA">
        <w:rPr>
          <w:color w:val="000000"/>
        </w:rPr>
        <w:t>Но</w:t>
      </w:r>
      <w:r>
        <w:rPr>
          <w:color w:val="000000"/>
        </w:rPr>
        <w:t xml:space="preserve"> это не успокоило </w:t>
      </w:r>
      <w:r w:rsidRPr="006D1DBA">
        <w:rPr>
          <w:color w:val="000000"/>
        </w:rPr>
        <w:t>меня.</w:t>
      </w:r>
      <w:r w:rsidRPr="00BB5641">
        <w:rPr>
          <w:rStyle w:val="apple-converted-space"/>
          <w:color w:val="000000"/>
        </w:rPr>
        <w:t xml:space="preserve"> </w:t>
      </w:r>
      <w:r>
        <w:rPr>
          <w:rStyle w:val="apple-converted-space"/>
          <w:color w:val="000000"/>
        </w:rPr>
        <w:t>Душевная б</w:t>
      </w:r>
      <w:r>
        <w:rPr>
          <w:color w:val="000000"/>
        </w:rPr>
        <w:t>оль рвала меня на части</w:t>
      </w:r>
      <w:r w:rsidRPr="006D1DBA">
        <w:rPr>
          <w:color w:val="000000"/>
        </w:rPr>
        <w:t>.</w:t>
      </w:r>
      <w:r w:rsidRPr="00BB5641">
        <w:rPr>
          <w:rStyle w:val="apple-converted-space"/>
          <w:color w:val="000000"/>
        </w:rPr>
        <w:t xml:space="preserve"> </w:t>
      </w:r>
      <w:r>
        <w:rPr>
          <w:rStyle w:val="apple-converted-space"/>
          <w:color w:val="000000"/>
        </w:rPr>
        <w:t>Очень, очень сильно. И н</w:t>
      </w:r>
      <w:r w:rsidRPr="006D1DBA">
        <w:rPr>
          <w:color w:val="000000"/>
        </w:rPr>
        <w:t>ич</w:t>
      </w:r>
      <w:r>
        <w:rPr>
          <w:color w:val="000000"/>
        </w:rPr>
        <w:t xml:space="preserve">его </w:t>
      </w:r>
      <w:r w:rsidRPr="006D1DBA">
        <w:rPr>
          <w:color w:val="000000"/>
        </w:rPr>
        <w:t>не</w:t>
      </w:r>
      <w:r>
        <w:rPr>
          <w:color w:val="000000"/>
        </w:rPr>
        <w:t xml:space="preserve"> помогало</w:t>
      </w:r>
      <w:r w:rsidRPr="006D1DBA">
        <w:rPr>
          <w:color w:val="000000"/>
        </w:rPr>
        <w:t>.</w:t>
      </w:r>
      <w:r w:rsidRPr="00BB5641">
        <w:rPr>
          <w:rStyle w:val="apple-converted-space"/>
          <w:color w:val="000000"/>
        </w:rPr>
        <w:t xml:space="preserve"> </w:t>
      </w:r>
      <w:r w:rsidRPr="006D1DBA">
        <w:rPr>
          <w:color w:val="000000"/>
        </w:rPr>
        <w:t>Ничего</w:t>
      </w:r>
      <w:r>
        <w:rPr>
          <w:color w:val="000000"/>
        </w:rPr>
        <w:t xml:space="preserve">, </w:t>
      </w:r>
      <w:proofErr w:type="gramStart"/>
      <w:r w:rsidRPr="006D1DBA">
        <w:rPr>
          <w:color w:val="000000"/>
        </w:rPr>
        <w:t>кроме</w:t>
      </w:r>
      <w:proofErr w:type="gramEnd"/>
      <w:r>
        <w:rPr>
          <w:color w:val="000000"/>
        </w:rPr>
        <w:t>…</w:t>
      </w:r>
    </w:p>
    <w:p w:rsidR="0060713A" w:rsidRPr="007846F4" w:rsidRDefault="0060713A" w:rsidP="0060713A">
      <w:pPr>
        <w:pStyle w:val="western"/>
        <w:shd w:val="clear" w:color="auto" w:fill="FFFFFF"/>
        <w:spacing w:before="0" w:after="0"/>
        <w:ind w:firstLine="461"/>
        <w:jc w:val="both"/>
        <w:rPr>
          <w:color w:val="000000"/>
        </w:rPr>
      </w:pPr>
      <w:r>
        <w:rPr>
          <w:color w:val="000000"/>
        </w:rPr>
        <w:t xml:space="preserve">С этой мыслью </w:t>
      </w:r>
      <w:r w:rsidRPr="006D1DBA">
        <w:rPr>
          <w:color w:val="000000"/>
        </w:rPr>
        <w:t>я</w:t>
      </w:r>
      <w:r>
        <w:rPr>
          <w:color w:val="000000"/>
        </w:rPr>
        <w:t xml:space="preserve"> вышел </w:t>
      </w:r>
      <w:r w:rsidRPr="006D1DBA">
        <w:rPr>
          <w:color w:val="000000"/>
        </w:rPr>
        <w:t>из</w:t>
      </w:r>
      <w:r>
        <w:rPr>
          <w:color w:val="000000"/>
        </w:rPr>
        <w:t xml:space="preserve"> </w:t>
      </w:r>
      <w:r w:rsidRPr="006D1DBA">
        <w:rPr>
          <w:color w:val="000000"/>
        </w:rPr>
        <w:t>комнаты,</w:t>
      </w:r>
      <w:r>
        <w:rPr>
          <w:color w:val="000000"/>
        </w:rPr>
        <w:t xml:space="preserve"> </w:t>
      </w:r>
      <w:r w:rsidRPr="006D1DBA">
        <w:rPr>
          <w:color w:val="000000"/>
        </w:rPr>
        <w:t>оставив</w:t>
      </w:r>
      <w:r>
        <w:rPr>
          <w:color w:val="000000"/>
        </w:rPr>
        <w:t xml:space="preserve"> за собой </w:t>
      </w:r>
      <w:r w:rsidRPr="006D1DBA">
        <w:rPr>
          <w:color w:val="000000"/>
        </w:rPr>
        <w:t>дверь</w:t>
      </w:r>
      <w:r>
        <w:rPr>
          <w:color w:val="000000"/>
        </w:rPr>
        <w:t xml:space="preserve"> </w:t>
      </w:r>
      <w:r w:rsidRPr="006D1DBA">
        <w:rPr>
          <w:color w:val="000000"/>
        </w:rPr>
        <w:t>открытой,</w:t>
      </w:r>
      <w:r>
        <w:rPr>
          <w:color w:val="000000"/>
        </w:rPr>
        <w:t xml:space="preserve"> </w:t>
      </w:r>
      <w:r w:rsidRPr="006D1DBA">
        <w:rPr>
          <w:color w:val="000000"/>
        </w:rPr>
        <w:t>и</w:t>
      </w:r>
      <w:r>
        <w:rPr>
          <w:color w:val="000000"/>
        </w:rPr>
        <w:t xml:space="preserve"> </w:t>
      </w:r>
      <w:r w:rsidRPr="006D1DBA">
        <w:rPr>
          <w:color w:val="000000"/>
        </w:rPr>
        <w:t>пош</w:t>
      </w:r>
      <w:r>
        <w:rPr>
          <w:color w:val="000000"/>
        </w:rPr>
        <w:t>ё</w:t>
      </w:r>
      <w:r w:rsidRPr="006D1DBA">
        <w:rPr>
          <w:color w:val="000000"/>
        </w:rPr>
        <w:t>л</w:t>
      </w:r>
      <w:r>
        <w:rPr>
          <w:color w:val="000000"/>
        </w:rPr>
        <w:t xml:space="preserve"> </w:t>
      </w:r>
      <w:r w:rsidRPr="006D1DBA">
        <w:rPr>
          <w:color w:val="000000"/>
        </w:rPr>
        <w:t>к</w:t>
      </w:r>
      <w:r>
        <w:rPr>
          <w:color w:val="000000"/>
        </w:rPr>
        <w:t xml:space="preserve"> </w:t>
      </w:r>
      <w:r w:rsidRPr="006D1DBA">
        <w:rPr>
          <w:color w:val="000000"/>
        </w:rPr>
        <w:t>Итан</w:t>
      </w:r>
      <w:r>
        <w:rPr>
          <w:color w:val="000000"/>
        </w:rPr>
        <w:t>у</w:t>
      </w:r>
      <w:r w:rsidRPr="006D1DBA">
        <w:rPr>
          <w:color w:val="000000"/>
        </w:rPr>
        <w:t>.</w:t>
      </w:r>
      <w:r w:rsidRPr="00BB5641">
        <w:rPr>
          <w:rStyle w:val="apple-converted-space"/>
          <w:color w:val="000000"/>
        </w:rPr>
        <w:t xml:space="preserve"> </w:t>
      </w:r>
      <w:r>
        <w:rPr>
          <w:color w:val="000000"/>
        </w:rPr>
        <w:t>Т</w:t>
      </w:r>
      <w:r w:rsidRPr="006D1DBA">
        <w:rPr>
          <w:color w:val="000000"/>
        </w:rPr>
        <w:t>ам</w:t>
      </w:r>
      <w:r>
        <w:rPr>
          <w:color w:val="000000"/>
        </w:rPr>
        <w:t xml:space="preserve"> </w:t>
      </w:r>
      <w:r w:rsidRPr="006D1DBA">
        <w:rPr>
          <w:color w:val="000000"/>
        </w:rPr>
        <w:t>с</w:t>
      </w:r>
      <w:r>
        <w:rPr>
          <w:color w:val="000000"/>
        </w:rPr>
        <w:t xml:space="preserve"> </w:t>
      </w:r>
      <w:r w:rsidRPr="006D1DBA">
        <w:rPr>
          <w:color w:val="000000"/>
        </w:rPr>
        <w:t>ним</w:t>
      </w:r>
      <w:r>
        <w:rPr>
          <w:color w:val="000000"/>
        </w:rPr>
        <w:t xml:space="preserve"> Сью</w:t>
      </w:r>
      <w:r w:rsidRPr="006D1DBA">
        <w:rPr>
          <w:color w:val="000000"/>
        </w:rPr>
        <w:t>,</w:t>
      </w:r>
      <w:r>
        <w:rPr>
          <w:color w:val="000000"/>
        </w:rPr>
        <w:t xml:space="preserve"> </w:t>
      </w:r>
      <w:r w:rsidRPr="006D1DBA">
        <w:rPr>
          <w:color w:val="000000"/>
        </w:rPr>
        <w:t>и</w:t>
      </w:r>
      <w:r>
        <w:rPr>
          <w:color w:val="000000"/>
        </w:rPr>
        <w:t xml:space="preserve"> мне было очень больно, от</w:t>
      </w:r>
      <w:r w:rsidR="00762066">
        <w:rPr>
          <w:color w:val="000000"/>
        </w:rPr>
        <w:t xml:space="preserve"> </w:t>
      </w:r>
      <w:r>
        <w:rPr>
          <w:color w:val="000000"/>
        </w:rPr>
        <w:t>того что она меня игнорировала</w:t>
      </w:r>
      <w:r w:rsidRPr="006D1DBA">
        <w:rPr>
          <w:color w:val="000000"/>
        </w:rPr>
        <w:t>.</w:t>
      </w:r>
      <w:r w:rsidRPr="00BB5641">
        <w:rPr>
          <w:rStyle w:val="apple-converted-space"/>
          <w:color w:val="000000"/>
        </w:rPr>
        <w:t xml:space="preserve"> </w:t>
      </w:r>
      <w:r w:rsidRPr="006D1DBA">
        <w:rPr>
          <w:color w:val="000000"/>
        </w:rPr>
        <w:t>Это</w:t>
      </w:r>
      <w:r>
        <w:rPr>
          <w:color w:val="000000"/>
        </w:rPr>
        <w:t xml:space="preserve"> неправильно</w:t>
      </w:r>
      <w:r w:rsidRPr="006D1DBA">
        <w:rPr>
          <w:color w:val="000000"/>
        </w:rPr>
        <w:t>.</w:t>
      </w:r>
      <w:r w:rsidRPr="00BB5641">
        <w:rPr>
          <w:rStyle w:val="apple-converted-space"/>
          <w:color w:val="000000"/>
        </w:rPr>
        <w:t xml:space="preserve"> </w:t>
      </w:r>
      <w:r>
        <w:rPr>
          <w:color w:val="000000"/>
        </w:rPr>
        <w:t xml:space="preserve">В </w:t>
      </w:r>
      <w:r w:rsidRPr="006D1DBA">
        <w:rPr>
          <w:color w:val="000000"/>
        </w:rPr>
        <w:t>моей</w:t>
      </w:r>
      <w:r>
        <w:rPr>
          <w:color w:val="000000"/>
        </w:rPr>
        <w:t xml:space="preserve"> </w:t>
      </w:r>
      <w:r w:rsidRPr="006D1DBA">
        <w:rPr>
          <w:color w:val="000000"/>
        </w:rPr>
        <w:t>голове</w:t>
      </w:r>
      <w:r>
        <w:rPr>
          <w:color w:val="000000"/>
        </w:rPr>
        <w:t xml:space="preserve"> засела мысль ворваться к ним и накричать на неё</w:t>
      </w:r>
      <w:r w:rsidRPr="006D1DBA">
        <w:rPr>
          <w:color w:val="000000"/>
        </w:rPr>
        <w:t>.</w:t>
      </w:r>
      <w:r w:rsidRPr="00BB5641">
        <w:rPr>
          <w:rStyle w:val="apple-converted-space"/>
          <w:color w:val="000000"/>
        </w:rPr>
        <w:t xml:space="preserve"> </w:t>
      </w:r>
      <w:r w:rsidRPr="006D1DBA">
        <w:rPr>
          <w:color w:val="000000"/>
        </w:rPr>
        <w:t>Да,</w:t>
      </w:r>
      <w:r>
        <w:rPr>
          <w:color w:val="000000"/>
        </w:rPr>
        <w:t xml:space="preserve"> </w:t>
      </w:r>
      <w:r w:rsidRPr="006D1DBA">
        <w:rPr>
          <w:color w:val="000000"/>
        </w:rPr>
        <w:t>я</w:t>
      </w:r>
      <w:r>
        <w:rPr>
          <w:color w:val="000000"/>
        </w:rPr>
        <w:t xml:space="preserve"> допустил </w:t>
      </w:r>
      <w:r w:rsidRPr="006D1DBA">
        <w:rPr>
          <w:color w:val="000000"/>
        </w:rPr>
        <w:t>ошибку,</w:t>
      </w:r>
      <w:r>
        <w:rPr>
          <w:color w:val="000000"/>
        </w:rPr>
        <w:t xml:space="preserve"> </w:t>
      </w:r>
      <w:r w:rsidRPr="006D1DBA">
        <w:rPr>
          <w:color w:val="000000"/>
        </w:rPr>
        <w:t>не</w:t>
      </w:r>
      <w:r>
        <w:rPr>
          <w:color w:val="000000"/>
        </w:rPr>
        <w:t xml:space="preserve"> сказав ей о подмене</w:t>
      </w:r>
      <w:r w:rsidRPr="006D1DBA">
        <w:rPr>
          <w:color w:val="000000"/>
        </w:rPr>
        <w:t>,</w:t>
      </w:r>
      <w:r>
        <w:rPr>
          <w:color w:val="000000"/>
        </w:rPr>
        <w:t xml:space="preserve"> </w:t>
      </w:r>
      <w:r w:rsidRPr="006D1DBA">
        <w:rPr>
          <w:color w:val="000000"/>
        </w:rPr>
        <w:t>но,</w:t>
      </w:r>
      <w:r>
        <w:rPr>
          <w:color w:val="000000"/>
        </w:rPr>
        <w:t xml:space="preserve"> </w:t>
      </w:r>
      <w:r w:rsidRPr="006D1DBA">
        <w:rPr>
          <w:color w:val="000000"/>
        </w:rPr>
        <w:t>ч</w:t>
      </w:r>
      <w:r>
        <w:rPr>
          <w:color w:val="000000"/>
        </w:rPr>
        <w:t>ё</w:t>
      </w:r>
      <w:r w:rsidRPr="006D1DBA">
        <w:rPr>
          <w:color w:val="000000"/>
        </w:rPr>
        <w:t>рт</w:t>
      </w:r>
      <w:r>
        <w:rPr>
          <w:color w:val="000000"/>
        </w:rPr>
        <w:t xml:space="preserve"> </w:t>
      </w:r>
      <w:proofErr w:type="gramStart"/>
      <w:r w:rsidRPr="006D1DBA">
        <w:rPr>
          <w:color w:val="000000"/>
        </w:rPr>
        <w:t>побери</w:t>
      </w:r>
      <w:proofErr w:type="gramEnd"/>
      <w:r w:rsidRPr="006D1DBA">
        <w:rPr>
          <w:color w:val="000000"/>
        </w:rPr>
        <w:t>,</w:t>
      </w:r>
      <w:r>
        <w:rPr>
          <w:color w:val="000000"/>
        </w:rPr>
        <w:t xml:space="preserve"> </w:t>
      </w:r>
      <w:r w:rsidRPr="006D1DBA">
        <w:rPr>
          <w:color w:val="000000"/>
        </w:rPr>
        <w:t>она</w:t>
      </w:r>
      <w:r>
        <w:rPr>
          <w:color w:val="000000"/>
        </w:rPr>
        <w:t xml:space="preserve"> слишком </w:t>
      </w:r>
      <w:r w:rsidRPr="006D1DBA">
        <w:rPr>
          <w:color w:val="000000"/>
        </w:rPr>
        <w:t>жесток</w:t>
      </w:r>
      <w:r>
        <w:rPr>
          <w:color w:val="000000"/>
        </w:rPr>
        <w:t>а со мной</w:t>
      </w:r>
      <w:r w:rsidRPr="006D1DBA">
        <w:rPr>
          <w:color w:val="000000"/>
        </w:rPr>
        <w:t>,</w:t>
      </w:r>
      <w:r>
        <w:rPr>
          <w:color w:val="000000"/>
        </w:rPr>
        <w:t xml:space="preserve"> словно </w:t>
      </w:r>
      <w:r w:rsidRPr="006D1DBA">
        <w:rPr>
          <w:color w:val="000000"/>
        </w:rPr>
        <w:t>я</w:t>
      </w:r>
      <w:r>
        <w:rPr>
          <w:color w:val="000000"/>
        </w:rPr>
        <w:t xml:space="preserve"> </w:t>
      </w:r>
      <w:r w:rsidRPr="006D1DBA">
        <w:rPr>
          <w:color w:val="000000"/>
        </w:rPr>
        <w:t>совершил</w:t>
      </w:r>
      <w:r>
        <w:rPr>
          <w:color w:val="000000"/>
        </w:rPr>
        <w:t xml:space="preserve"> самое ужасное </w:t>
      </w:r>
      <w:r w:rsidRPr="006D1DBA">
        <w:rPr>
          <w:color w:val="000000"/>
        </w:rPr>
        <w:t>преступление</w:t>
      </w:r>
      <w:r>
        <w:rPr>
          <w:color w:val="000000"/>
        </w:rPr>
        <w:t xml:space="preserve"> всех времен и народов</w:t>
      </w:r>
      <w:r w:rsidRPr="006D1DBA">
        <w:rPr>
          <w:color w:val="000000"/>
        </w:rPr>
        <w:t>.</w:t>
      </w:r>
    </w:p>
    <w:p w:rsidR="0060713A" w:rsidRPr="007846F4" w:rsidRDefault="0060713A" w:rsidP="0060713A">
      <w:pPr>
        <w:pStyle w:val="western"/>
        <w:shd w:val="clear" w:color="auto" w:fill="FFFFFF"/>
        <w:spacing w:before="0" w:after="0"/>
        <w:ind w:firstLine="461"/>
        <w:jc w:val="both"/>
        <w:rPr>
          <w:color w:val="000000"/>
        </w:rPr>
      </w:pPr>
      <w:r>
        <w:rPr>
          <w:color w:val="000000"/>
        </w:rPr>
        <w:t>Кроме того, меня</w:t>
      </w:r>
      <w:r w:rsidRPr="00CF5E55">
        <w:rPr>
          <w:color w:val="000000"/>
        </w:rPr>
        <w:t xml:space="preserve"> </w:t>
      </w:r>
      <w:r>
        <w:rPr>
          <w:color w:val="000000"/>
        </w:rPr>
        <w:t xml:space="preserve">убивало, что она старалась </w:t>
      </w:r>
      <w:r w:rsidRPr="006D1DBA">
        <w:rPr>
          <w:color w:val="000000"/>
        </w:rPr>
        <w:t>держа</w:t>
      </w:r>
      <w:r>
        <w:rPr>
          <w:color w:val="000000"/>
        </w:rPr>
        <w:t xml:space="preserve">ться от </w:t>
      </w:r>
      <w:r w:rsidRPr="006D1DBA">
        <w:rPr>
          <w:color w:val="000000"/>
        </w:rPr>
        <w:t>меня</w:t>
      </w:r>
      <w:r>
        <w:rPr>
          <w:color w:val="000000"/>
        </w:rPr>
        <w:t xml:space="preserve"> </w:t>
      </w:r>
      <w:r w:rsidRPr="006D1DBA">
        <w:rPr>
          <w:color w:val="000000"/>
        </w:rPr>
        <w:t>на</w:t>
      </w:r>
      <w:r>
        <w:rPr>
          <w:color w:val="000000"/>
        </w:rPr>
        <w:t xml:space="preserve"> </w:t>
      </w:r>
      <w:r w:rsidRPr="006D1DBA">
        <w:rPr>
          <w:color w:val="000000"/>
        </w:rPr>
        <w:t>расстоянии.</w:t>
      </w:r>
    </w:p>
    <w:p w:rsidR="0060713A" w:rsidRPr="007846F4" w:rsidRDefault="0060713A" w:rsidP="0060713A">
      <w:pPr>
        <w:pStyle w:val="western"/>
        <w:shd w:val="clear" w:color="auto" w:fill="FFFFFF"/>
        <w:spacing w:before="0" w:after="0"/>
        <w:ind w:firstLine="461"/>
        <w:jc w:val="both"/>
        <w:rPr>
          <w:color w:val="000000"/>
        </w:rPr>
      </w:pPr>
      <w:r w:rsidRPr="006D1DBA">
        <w:rPr>
          <w:color w:val="000000"/>
        </w:rPr>
        <w:t>Но</w:t>
      </w:r>
      <w:r>
        <w:rPr>
          <w:color w:val="000000"/>
        </w:rPr>
        <w:t xml:space="preserve"> </w:t>
      </w:r>
      <w:r w:rsidRPr="006D1DBA">
        <w:rPr>
          <w:color w:val="000000"/>
        </w:rPr>
        <w:t>я</w:t>
      </w:r>
      <w:r>
        <w:rPr>
          <w:color w:val="000000"/>
        </w:rPr>
        <w:t xml:space="preserve"> </w:t>
      </w:r>
      <w:r w:rsidRPr="006D1DBA">
        <w:rPr>
          <w:color w:val="000000"/>
        </w:rPr>
        <w:t>не</w:t>
      </w:r>
      <w:r>
        <w:rPr>
          <w:color w:val="000000"/>
        </w:rPr>
        <w:t xml:space="preserve"> с</w:t>
      </w:r>
      <w:r w:rsidRPr="006D1DBA">
        <w:rPr>
          <w:color w:val="000000"/>
        </w:rPr>
        <w:t>мог</w:t>
      </w:r>
      <w:r>
        <w:rPr>
          <w:color w:val="000000"/>
        </w:rPr>
        <w:t xml:space="preserve"> так поступить</w:t>
      </w:r>
      <w:r w:rsidRPr="006D1DBA">
        <w:rPr>
          <w:color w:val="000000"/>
        </w:rPr>
        <w:t>.</w:t>
      </w:r>
    </w:p>
    <w:p w:rsidR="0060713A" w:rsidRPr="007846F4" w:rsidRDefault="0060713A" w:rsidP="0060713A">
      <w:pPr>
        <w:pStyle w:val="western"/>
        <w:shd w:val="clear" w:color="auto" w:fill="FFFFFF"/>
        <w:spacing w:before="0" w:after="0"/>
        <w:ind w:firstLine="461"/>
        <w:jc w:val="both"/>
        <w:rPr>
          <w:color w:val="000000"/>
        </w:rPr>
      </w:pPr>
      <w:r w:rsidRPr="006D1DBA">
        <w:rPr>
          <w:color w:val="000000"/>
        </w:rPr>
        <w:t>Когда</w:t>
      </w:r>
      <w:r w:rsidRPr="00BB5641">
        <w:rPr>
          <w:rStyle w:val="apple-converted-space"/>
          <w:color w:val="000000"/>
        </w:rPr>
        <w:t xml:space="preserve"> </w:t>
      </w:r>
      <w:r>
        <w:rPr>
          <w:rStyle w:val="apple-converted-space"/>
          <w:color w:val="000000"/>
        </w:rPr>
        <w:t xml:space="preserve">до двери Итана оставалось всего </w:t>
      </w:r>
      <w:r>
        <w:rPr>
          <w:color w:val="000000"/>
        </w:rPr>
        <w:t>полметра</w:t>
      </w:r>
      <w:r w:rsidRPr="006D1DBA">
        <w:rPr>
          <w:color w:val="000000"/>
        </w:rPr>
        <w:t>,</w:t>
      </w:r>
      <w:r>
        <w:rPr>
          <w:color w:val="000000"/>
        </w:rPr>
        <w:t xml:space="preserve"> </w:t>
      </w:r>
      <w:r w:rsidRPr="006D1DBA">
        <w:rPr>
          <w:color w:val="000000"/>
        </w:rPr>
        <w:t>моя</w:t>
      </w:r>
      <w:r>
        <w:rPr>
          <w:color w:val="000000"/>
        </w:rPr>
        <w:t xml:space="preserve"> </w:t>
      </w:r>
      <w:r w:rsidRPr="006D1DBA">
        <w:rPr>
          <w:color w:val="000000"/>
        </w:rPr>
        <w:t>рука</w:t>
      </w:r>
      <w:r>
        <w:rPr>
          <w:color w:val="000000"/>
        </w:rPr>
        <w:t xml:space="preserve"> застыла в воздухе</w:t>
      </w:r>
      <w:r w:rsidRPr="006D1DBA">
        <w:rPr>
          <w:color w:val="000000"/>
        </w:rPr>
        <w:t>.</w:t>
      </w:r>
      <w:r w:rsidRPr="00BB5641">
        <w:rPr>
          <w:rStyle w:val="apple-converted-space"/>
          <w:color w:val="000000"/>
        </w:rPr>
        <w:t xml:space="preserve"> </w:t>
      </w:r>
      <w:r w:rsidRPr="006D1DBA">
        <w:rPr>
          <w:color w:val="000000"/>
        </w:rPr>
        <w:t>А</w:t>
      </w:r>
      <w:r>
        <w:rPr>
          <w:color w:val="000000"/>
        </w:rPr>
        <w:t xml:space="preserve"> затем </w:t>
      </w:r>
      <w:r w:rsidRPr="006D1DBA">
        <w:rPr>
          <w:color w:val="000000"/>
        </w:rPr>
        <w:t>опустил</w:t>
      </w:r>
      <w:r>
        <w:rPr>
          <w:color w:val="000000"/>
        </w:rPr>
        <w:t>ась</w:t>
      </w:r>
      <w:r w:rsidRPr="006D1DBA">
        <w:rPr>
          <w:color w:val="000000"/>
        </w:rPr>
        <w:t>.</w:t>
      </w:r>
      <w:r w:rsidRPr="00BB5641">
        <w:rPr>
          <w:rStyle w:val="apple-converted-space"/>
          <w:color w:val="000000"/>
        </w:rPr>
        <w:t xml:space="preserve"> </w:t>
      </w:r>
      <w:r>
        <w:rPr>
          <w:rStyle w:val="apple-converted-space"/>
          <w:color w:val="000000"/>
        </w:rPr>
        <w:t>Проходили минуты</w:t>
      </w:r>
      <w:r w:rsidRPr="006D1DBA">
        <w:rPr>
          <w:color w:val="000000"/>
        </w:rPr>
        <w:t>.</w:t>
      </w:r>
      <w:r w:rsidRPr="00BB5641">
        <w:rPr>
          <w:rStyle w:val="apple-converted-space"/>
          <w:color w:val="000000"/>
        </w:rPr>
        <w:t xml:space="preserve"> </w:t>
      </w:r>
      <w:r w:rsidRPr="006D1DBA">
        <w:rPr>
          <w:color w:val="000000"/>
        </w:rPr>
        <w:t>Я</w:t>
      </w:r>
      <w:r>
        <w:rPr>
          <w:color w:val="000000"/>
        </w:rPr>
        <w:t xml:space="preserve"> </w:t>
      </w:r>
      <w:r w:rsidRPr="006D1DBA">
        <w:rPr>
          <w:color w:val="000000"/>
        </w:rPr>
        <w:t>замер</w:t>
      </w:r>
      <w:r>
        <w:rPr>
          <w:color w:val="000000"/>
        </w:rPr>
        <w:t xml:space="preserve"> </w:t>
      </w:r>
      <w:r w:rsidRPr="006D1DBA">
        <w:rPr>
          <w:color w:val="000000"/>
        </w:rPr>
        <w:t>в</w:t>
      </w:r>
      <w:r>
        <w:rPr>
          <w:color w:val="000000"/>
        </w:rPr>
        <w:t xml:space="preserve"> </w:t>
      </w:r>
      <w:r w:rsidRPr="006D1DBA">
        <w:rPr>
          <w:color w:val="000000"/>
        </w:rPr>
        <w:t>коридоре,</w:t>
      </w:r>
      <w:r>
        <w:rPr>
          <w:color w:val="000000"/>
        </w:rPr>
        <w:t xml:space="preserve"> смотря на ручку двери</w:t>
      </w:r>
      <w:r w:rsidRPr="006D1DBA">
        <w:rPr>
          <w:color w:val="000000"/>
        </w:rPr>
        <w:t>,</w:t>
      </w:r>
      <w:r>
        <w:rPr>
          <w:color w:val="000000"/>
        </w:rPr>
        <w:t xml:space="preserve"> устало и безнадёжно</w:t>
      </w:r>
      <w:r w:rsidRPr="006D1DBA">
        <w:rPr>
          <w:color w:val="000000"/>
        </w:rPr>
        <w:t>,</w:t>
      </w:r>
      <w:r w:rsidRPr="00BB5641">
        <w:rPr>
          <w:rStyle w:val="apple-converted-space"/>
          <w:color w:val="000000"/>
        </w:rPr>
        <w:t xml:space="preserve"> </w:t>
      </w:r>
      <w:r w:rsidRPr="006D1DBA">
        <w:rPr>
          <w:color w:val="000000"/>
        </w:rPr>
        <w:t>потому</w:t>
      </w:r>
      <w:r>
        <w:rPr>
          <w:color w:val="000000"/>
        </w:rPr>
        <w:t xml:space="preserve"> </w:t>
      </w:r>
      <w:r w:rsidRPr="006D1DBA">
        <w:rPr>
          <w:color w:val="000000"/>
        </w:rPr>
        <w:t>что</w:t>
      </w:r>
      <w:r>
        <w:rPr>
          <w:color w:val="000000"/>
        </w:rPr>
        <w:t xml:space="preserve"> </w:t>
      </w:r>
      <w:r w:rsidRPr="006D1DBA">
        <w:rPr>
          <w:color w:val="000000"/>
        </w:rPr>
        <w:t>ничего</w:t>
      </w:r>
      <w:r>
        <w:rPr>
          <w:color w:val="000000"/>
        </w:rPr>
        <w:t xml:space="preserve"> </w:t>
      </w:r>
      <w:r w:rsidRPr="006D1DBA">
        <w:rPr>
          <w:color w:val="000000"/>
        </w:rPr>
        <w:t>не</w:t>
      </w:r>
      <w:r>
        <w:rPr>
          <w:color w:val="000000"/>
        </w:rPr>
        <w:t xml:space="preserve"> происходило</w:t>
      </w:r>
      <w:r w:rsidRPr="006D1DBA">
        <w:rPr>
          <w:color w:val="000000"/>
        </w:rPr>
        <w:t>.</w:t>
      </w:r>
      <w:r w:rsidRPr="00BB5641">
        <w:rPr>
          <w:rStyle w:val="apple-converted-space"/>
          <w:color w:val="000000"/>
        </w:rPr>
        <w:t xml:space="preserve"> </w:t>
      </w:r>
      <w:r>
        <w:rPr>
          <w:rStyle w:val="apple-converted-space"/>
          <w:color w:val="000000"/>
        </w:rPr>
        <w:t>И н</w:t>
      </w:r>
      <w:r w:rsidRPr="006D1DBA">
        <w:rPr>
          <w:color w:val="000000"/>
        </w:rPr>
        <w:t>ичего</w:t>
      </w:r>
      <w:r>
        <w:rPr>
          <w:color w:val="000000"/>
        </w:rPr>
        <w:t xml:space="preserve"> </w:t>
      </w:r>
      <w:r w:rsidRPr="006D1DBA">
        <w:rPr>
          <w:color w:val="000000"/>
        </w:rPr>
        <w:t>не</w:t>
      </w:r>
      <w:r>
        <w:rPr>
          <w:color w:val="000000"/>
        </w:rPr>
        <w:t xml:space="preserve"> </w:t>
      </w:r>
      <w:r w:rsidRPr="006D1DBA">
        <w:rPr>
          <w:color w:val="000000"/>
        </w:rPr>
        <w:t>изменится.</w:t>
      </w:r>
      <w:r w:rsidRPr="00BB5641">
        <w:rPr>
          <w:rStyle w:val="apple-converted-space"/>
          <w:color w:val="000000"/>
        </w:rPr>
        <w:t xml:space="preserve"> </w:t>
      </w:r>
      <w:r w:rsidRPr="006D1DBA">
        <w:rPr>
          <w:color w:val="000000"/>
        </w:rPr>
        <w:t>Она</w:t>
      </w:r>
      <w:r>
        <w:rPr>
          <w:color w:val="000000"/>
        </w:rPr>
        <w:t xml:space="preserve"> </w:t>
      </w:r>
      <w:r w:rsidRPr="006D1DBA">
        <w:rPr>
          <w:color w:val="000000"/>
        </w:rPr>
        <w:t>не</w:t>
      </w:r>
      <w:r>
        <w:rPr>
          <w:color w:val="000000"/>
        </w:rPr>
        <w:t xml:space="preserve"> выйдет и не обнимет меня</w:t>
      </w:r>
      <w:r w:rsidRPr="006D1DBA">
        <w:rPr>
          <w:color w:val="000000"/>
        </w:rPr>
        <w:t>,</w:t>
      </w:r>
      <w:r w:rsidRPr="00BB5641">
        <w:rPr>
          <w:rStyle w:val="apple-converted-space"/>
          <w:color w:val="000000"/>
        </w:rPr>
        <w:t xml:space="preserve"> </w:t>
      </w:r>
      <w:r w:rsidRPr="006D1DBA">
        <w:rPr>
          <w:color w:val="000000"/>
        </w:rPr>
        <w:t>как</w:t>
      </w:r>
      <w:r>
        <w:rPr>
          <w:color w:val="000000"/>
        </w:rPr>
        <w:t xml:space="preserve"> </w:t>
      </w:r>
      <w:r w:rsidRPr="006D1DBA">
        <w:rPr>
          <w:color w:val="000000"/>
        </w:rPr>
        <w:t>в</w:t>
      </w:r>
      <w:r>
        <w:rPr>
          <w:color w:val="000000"/>
        </w:rPr>
        <w:t xml:space="preserve"> </w:t>
      </w:r>
      <w:r w:rsidRPr="006D1DBA">
        <w:rPr>
          <w:color w:val="000000"/>
        </w:rPr>
        <w:t>последний</w:t>
      </w:r>
      <w:r>
        <w:rPr>
          <w:color w:val="000000"/>
        </w:rPr>
        <w:t xml:space="preserve"> </w:t>
      </w:r>
      <w:r w:rsidRPr="006D1DBA">
        <w:rPr>
          <w:color w:val="000000"/>
        </w:rPr>
        <w:t>раз</w:t>
      </w:r>
      <w:r>
        <w:rPr>
          <w:color w:val="000000"/>
        </w:rPr>
        <w:t xml:space="preserve">, когда </w:t>
      </w:r>
      <w:r w:rsidRPr="006D1DBA">
        <w:rPr>
          <w:color w:val="000000"/>
        </w:rPr>
        <w:t>она</w:t>
      </w:r>
      <w:r>
        <w:rPr>
          <w:color w:val="000000"/>
        </w:rPr>
        <w:t xml:space="preserve"> </w:t>
      </w:r>
      <w:r w:rsidRPr="006D1DBA">
        <w:rPr>
          <w:color w:val="000000"/>
        </w:rPr>
        <w:t>была</w:t>
      </w:r>
      <w:r>
        <w:rPr>
          <w:color w:val="000000"/>
        </w:rPr>
        <w:t xml:space="preserve"> </w:t>
      </w:r>
      <w:r w:rsidRPr="006D1DBA">
        <w:rPr>
          <w:color w:val="000000"/>
        </w:rPr>
        <w:t>в</w:t>
      </w:r>
      <w:r>
        <w:rPr>
          <w:color w:val="000000"/>
        </w:rPr>
        <w:t xml:space="preserve"> </w:t>
      </w:r>
      <w:r w:rsidRPr="006D1DBA">
        <w:rPr>
          <w:color w:val="000000"/>
        </w:rPr>
        <w:t>моей</w:t>
      </w:r>
      <w:r>
        <w:rPr>
          <w:color w:val="000000"/>
        </w:rPr>
        <w:t xml:space="preserve"> </w:t>
      </w:r>
      <w:r w:rsidRPr="006D1DBA">
        <w:rPr>
          <w:color w:val="000000"/>
        </w:rPr>
        <w:t>комнате.</w:t>
      </w:r>
      <w:r w:rsidRPr="00BB5641">
        <w:rPr>
          <w:rStyle w:val="apple-converted-space"/>
          <w:color w:val="000000"/>
        </w:rPr>
        <w:t xml:space="preserve"> </w:t>
      </w:r>
      <w:r w:rsidRPr="006D1DBA">
        <w:rPr>
          <w:color w:val="000000"/>
        </w:rPr>
        <w:t>И</w:t>
      </w:r>
      <w:r>
        <w:rPr>
          <w:color w:val="000000"/>
        </w:rPr>
        <w:t xml:space="preserve"> </w:t>
      </w:r>
      <w:r w:rsidRPr="006D1DBA">
        <w:rPr>
          <w:color w:val="000000"/>
        </w:rPr>
        <w:t>она</w:t>
      </w:r>
      <w:r>
        <w:rPr>
          <w:color w:val="000000"/>
        </w:rPr>
        <w:t xml:space="preserve"> больше не посмотрит на меня </w:t>
      </w:r>
      <w:r w:rsidRPr="006D1DBA">
        <w:rPr>
          <w:color w:val="000000"/>
        </w:rPr>
        <w:t>таким</w:t>
      </w:r>
      <w:r>
        <w:rPr>
          <w:color w:val="000000"/>
        </w:rPr>
        <w:t xml:space="preserve"> </w:t>
      </w:r>
      <w:r w:rsidRPr="006D1DBA">
        <w:rPr>
          <w:color w:val="000000"/>
        </w:rPr>
        <w:t>робким</w:t>
      </w:r>
      <w:r>
        <w:rPr>
          <w:color w:val="000000"/>
        </w:rPr>
        <w:t xml:space="preserve"> взглядом</w:t>
      </w:r>
      <w:r w:rsidRPr="006D1DBA">
        <w:rPr>
          <w:color w:val="000000"/>
        </w:rPr>
        <w:t>,</w:t>
      </w:r>
      <w:r w:rsidRPr="00BB5641">
        <w:rPr>
          <w:rStyle w:val="apple-converted-space"/>
          <w:color w:val="000000"/>
        </w:rPr>
        <w:t xml:space="preserve"> </w:t>
      </w:r>
      <w:r>
        <w:rPr>
          <w:rStyle w:val="apple-converted-space"/>
          <w:color w:val="000000"/>
        </w:rPr>
        <w:t>словно я</w:t>
      </w:r>
      <w:r>
        <w:rPr>
          <w:color w:val="000000"/>
        </w:rPr>
        <w:t xml:space="preserve"> </w:t>
      </w:r>
      <w:r w:rsidRPr="006D1DBA">
        <w:rPr>
          <w:color w:val="000000"/>
        </w:rPr>
        <w:t>единственны</w:t>
      </w:r>
      <w:r>
        <w:rPr>
          <w:color w:val="000000"/>
        </w:rPr>
        <w:t>й</w:t>
      </w:r>
      <w:r w:rsidRPr="006D1DBA">
        <w:rPr>
          <w:color w:val="000000"/>
        </w:rPr>
        <w:t>,</w:t>
      </w:r>
      <w:r w:rsidRPr="00BB5641">
        <w:rPr>
          <w:rStyle w:val="apple-converted-space"/>
          <w:color w:val="000000"/>
        </w:rPr>
        <w:t xml:space="preserve"> </w:t>
      </w:r>
      <w:r w:rsidRPr="006D1DBA">
        <w:rPr>
          <w:color w:val="000000"/>
        </w:rPr>
        <w:t>кого</w:t>
      </w:r>
      <w:r>
        <w:rPr>
          <w:color w:val="000000"/>
        </w:rPr>
        <w:t xml:space="preserve"> </w:t>
      </w:r>
      <w:r w:rsidRPr="006D1DBA">
        <w:rPr>
          <w:color w:val="000000"/>
        </w:rPr>
        <w:t>она</w:t>
      </w:r>
      <w:r>
        <w:rPr>
          <w:color w:val="000000"/>
        </w:rPr>
        <w:t xml:space="preserve"> </w:t>
      </w:r>
      <w:r w:rsidRPr="006D1DBA">
        <w:rPr>
          <w:color w:val="000000"/>
        </w:rPr>
        <w:t>когда-либо</w:t>
      </w:r>
      <w:r>
        <w:rPr>
          <w:color w:val="000000"/>
        </w:rPr>
        <w:t xml:space="preserve"> </w:t>
      </w:r>
      <w:r w:rsidRPr="006D1DBA">
        <w:rPr>
          <w:color w:val="000000"/>
        </w:rPr>
        <w:t>хотела.</w:t>
      </w:r>
    </w:p>
    <w:p w:rsidR="0060713A" w:rsidRPr="0057654C" w:rsidRDefault="0060713A" w:rsidP="0060713A">
      <w:pPr>
        <w:pStyle w:val="western"/>
        <w:shd w:val="clear" w:color="auto" w:fill="FFFFFF"/>
        <w:spacing w:before="0" w:after="0"/>
        <w:ind w:firstLine="461"/>
        <w:jc w:val="both"/>
        <w:rPr>
          <w:color w:val="000000"/>
        </w:rPr>
      </w:pPr>
      <w:r>
        <w:rPr>
          <w:color w:val="000000"/>
        </w:rPr>
        <w:t>Сьюзан Миллер покончила со мной.</w:t>
      </w:r>
      <w:r>
        <w:rPr>
          <w:rStyle w:val="apple-converted-space"/>
          <w:color w:val="000000"/>
        </w:rPr>
        <w:t xml:space="preserve"> </w:t>
      </w:r>
      <w:r>
        <w:rPr>
          <w:color w:val="000000"/>
        </w:rPr>
        <w:t>Чем раньше я это приму, тем быстрее приду в себя.</w:t>
      </w:r>
      <w:r>
        <w:rPr>
          <w:rStyle w:val="apple-converted-space"/>
          <w:color w:val="000000"/>
        </w:rPr>
        <w:t xml:space="preserve"> </w:t>
      </w:r>
      <w:r>
        <w:rPr>
          <w:color w:val="000000"/>
        </w:rPr>
        <w:t>Если</w:t>
      </w:r>
      <w:r w:rsidRPr="0057654C">
        <w:rPr>
          <w:color w:val="000000"/>
        </w:rPr>
        <w:t xml:space="preserve"> </w:t>
      </w:r>
      <w:r>
        <w:rPr>
          <w:color w:val="000000"/>
        </w:rPr>
        <w:t>это</w:t>
      </w:r>
      <w:r w:rsidRPr="0057654C">
        <w:rPr>
          <w:color w:val="000000"/>
        </w:rPr>
        <w:t xml:space="preserve"> </w:t>
      </w:r>
      <w:r>
        <w:rPr>
          <w:color w:val="000000"/>
        </w:rPr>
        <w:t>вообще</w:t>
      </w:r>
      <w:r w:rsidRPr="0057654C">
        <w:rPr>
          <w:color w:val="000000"/>
        </w:rPr>
        <w:t xml:space="preserve"> </w:t>
      </w:r>
      <w:r>
        <w:rPr>
          <w:color w:val="000000"/>
        </w:rPr>
        <w:t>возможно</w:t>
      </w:r>
      <w:r w:rsidRPr="0057654C">
        <w:rPr>
          <w:color w:val="000000"/>
        </w:rPr>
        <w:t>...</w:t>
      </w:r>
    </w:p>
    <w:p w:rsidR="0060713A" w:rsidRDefault="0060713A" w:rsidP="0060713A">
      <w:pPr>
        <w:pStyle w:val="western"/>
        <w:shd w:val="clear" w:color="auto" w:fill="FFFFFF"/>
        <w:spacing w:before="0" w:after="0"/>
        <w:ind w:firstLine="461"/>
        <w:jc w:val="both"/>
        <w:rPr>
          <w:color w:val="000000"/>
        </w:rPr>
      </w:pPr>
      <w:r>
        <w:rPr>
          <w:color w:val="000000"/>
        </w:rPr>
        <w:t>По моей щеке скатилась одинокая слеза.</w:t>
      </w:r>
    </w:p>
    <w:p w:rsidR="0060713A" w:rsidRDefault="0060713A" w:rsidP="0060713A">
      <w:pPr>
        <w:pStyle w:val="western"/>
        <w:shd w:val="clear" w:color="auto" w:fill="FFFFFF"/>
        <w:spacing w:before="0" w:after="0"/>
        <w:ind w:firstLine="461"/>
        <w:jc w:val="both"/>
        <w:rPr>
          <w:rStyle w:val="apple-converted-space"/>
          <w:color w:val="000000"/>
        </w:rPr>
      </w:pPr>
      <w:r>
        <w:rPr>
          <w:color w:val="000000"/>
        </w:rPr>
        <w:t>В коридоре позади меня послышались тихие шаги, и меня нежно обняла мама.</w:t>
      </w:r>
      <w:r>
        <w:rPr>
          <w:rStyle w:val="apple-converted-space"/>
          <w:color w:val="000000"/>
        </w:rPr>
        <w:t xml:space="preserve"> </w:t>
      </w:r>
    </w:p>
    <w:p w:rsidR="0060713A" w:rsidRDefault="0060713A" w:rsidP="0060713A">
      <w:pPr>
        <w:pStyle w:val="western"/>
        <w:shd w:val="clear" w:color="auto" w:fill="FFFFFF"/>
        <w:spacing w:before="0" w:after="0"/>
        <w:ind w:firstLine="461"/>
        <w:jc w:val="both"/>
        <w:rPr>
          <w:color w:val="000000"/>
        </w:rPr>
      </w:pPr>
      <w:r w:rsidRPr="00336D6F">
        <w:t>–</w:t>
      </w:r>
      <w:r>
        <w:t xml:space="preserve"> </w:t>
      </w:r>
      <w:r>
        <w:rPr>
          <w:color w:val="000000"/>
        </w:rPr>
        <w:t>Пойдём со мной, Крис,</w:t>
      </w:r>
      <w:r w:rsidRPr="004E4BF0">
        <w:t xml:space="preserve"> </w:t>
      </w:r>
      <w:r w:rsidRPr="00336D6F">
        <w:t>–</w:t>
      </w:r>
      <w:r>
        <w:rPr>
          <w:color w:val="000000"/>
        </w:rPr>
        <w:t xml:space="preserve"> тихо сказала она мне на ухо.</w:t>
      </w:r>
      <w:r>
        <w:rPr>
          <w:rStyle w:val="apple-converted-space"/>
          <w:color w:val="000000"/>
        </w:rPr>
        <w:t xml:space="preserve"> </w:t>
      </w:r>
      <w:r w:rsidRPr="00336D6F">
        <w:t>–</w:t>
      </w:r>
      <w:r>
        <w:t xml:space="preserve"> Не нужно стоять здесь и </w:t>
      </w:r>
      <w:r>
        <w:rPr>
          <w:color w:val="000000"/>
        </w:rPr>
        <w:t>ждать.</w:t>
      </w:r>
    </w:p>
    <w:p w:rsidR="0060713A" w:rsidRPr="007846F4" w:rsidRDefault="0060713A" w:rsidP="0060713A">
      <w:pPr>
        <w:pStyle w:val="western"/>
        <w:shd w:val="clear" w:color="auto" w:fill="FFFFFF"/>
        <w:spacing w:before="0" w:after="0"/>
        <w:ind w:firstLine="461"/>
        <w:jc w:val="both"/>
        <w:rPr>
          <w:color w:val="000000"/>
        </w:rPr>
      </w:pPr>
      <w:r w:rsidRPr="006D1DBA">
        <w:rPr>
          <w:color w:val="000000"/>
        </w:rPr>
        <w:t>Я</w:t>
      </w:r>
      <w:r>
        <w:rPr>
          <w:color w:val="000000"/>
        </w:rPr>
        <w:t xml:space="preserve"> </w:t>
      </w:r>
      <w:r w:rsidRPr="006D1DBA">
        <w:rPr>
          <w:color w:val="000000"/>
        </w:rPr>
        <w:t>с</w:t>
      </w:r>
      <w:r w:rsidRPr="00BB5641">
        <w:rPr>
          <w:rStyle w:val="apple-converted-space"/>
          <w:color w:val="000000"/>
        </w:rPr>
        <w:t xml:space="preserve"> </w:t>
      </w:r>
      <w:r w:rsidRPr="006D1DBA">
        <w:rPr>
          <w:color w:val="000000"/>
        </w:rPr>
        <w:t>трудом</w:t>
      </w:r>
      <w:r>
        <w:rPr>
          <w:color w:val="000000"/>
        </w:rPr>
        <w:t xml:space="preserve"> </w:t>
      </w:r>
      <w:r w:rsidRPr="006D1DBA">
        <w:rPr>
          <w:color w:val="000000"/>
        </w:rPr>
        <w:t>сглотнул,</w:t>
      </w:r>
      <w:r>
        <w:rPr>
          <w:color w:val="000000"/>
        </w:rPr>
        <w:t xml:space="preserve"> и </w:t>
      </w:r>
      <w:r w:rsidRPr="006D1DBA">
        <w:rPr>
          <w:color w:val="000000"/>
        </w:rPr>
        <w:t>моя</w:t>
      </w:r>
      <w:r>
        <w:rPr>
          <w:color w:val="000000"/>
        </w:rPr>
        <w:t xml:space="preserve"> </w:t>
      </w:r>
      <w:r w:rsidRPr="006D1DBA">
        <w:rPr>
          <w:color w:val="000000"/>
        </w:rPr>
        <w:t>голова</w:t>
      </w:r>
      <w:r>
        <w:rPr>
          <w:color w:val="000000"/>
        </w:rPr>
        <w:t xml:space="preserve"> </w:t>
      </w:r>
      <w:r w:rsidRPr="006D1DBA">
        <w:rPr>
          <w:color w:val="000000"/>
        </w:rPr>
        <w:t>низко</w:t>
      </w:r>
      <w:r>
        <w:rPr>
          <w:color w:val="000000"/>
        </w:rPr>
        <w:t xml:space="preserve"> опустилась</w:t>
      </w:r>
      <w:r w:rsidRPr="006D1DBA">
        <w:rPr>
          <w:color w:val="000000"/>
        </w:rPr>
        <w:t>.</w:t>
      </w:r>
      <w:r w:rsidRPr="00BB5641">
        <w:rPr>
          <w:rStyle w:val="apple-converted-space"/>
          <w:color w:val="000000"/>
        </w:rPr>
        <w:t xml:space="preserve"> </w:t>
      </w:r>
      <w:r>
        <w:rPr>
          <w:rStyle w:val="apple-converted-space"/>
          <w:color w:val="000000"/>
        </w:rPr>
        <w:t>Из-за у</w:t>
      </w:r>
      <w:r w:rsidRPr="006D1DBA">
        <w:rPr>
          <w:color w:val="000000"/>
        </w:rPr>
        <w:t>стало</w:t>
      </w:r>
      <w:r>
        <w:rPr>
          <w:color w:val="000000"/>
        </w:rPr>
        <w:t xml:space="preserve">сти </w:t>
      </w:r>
      <w:r w:rsidRPr="006D1DBA">
        <w:rPr>
          <w:color w:val="000000"/>
        </w:rPr>
        <w:t>я</w:t>
      </w:r>
      <w:r>
        <w:rPr>
          <w:color w:val="000000"/>
        </w:rPr>
        <w:t xml:space="preserve"> позволил матери развернуть меня к себе лицом</w:t>
      </w:r>
      <w:r w:rsidRPr="006D1DBA">
        <w:rPr>
          <w:color w:val="000000"/>
        </w:rPr>
        <w:t>.</w:t>
      </w:r>
      <w:r w:rsidRPr="00BB5641">
        <w:rPr>
          <w:rStyle w:val="apple-converted-space"/>
          <w:color w:val="000000"/>
        </w:rPr>
        <w:t xml:space="preserve"> </w:t>
      </w:r>
      <w:r>
        <w:rPr>
          <w:rStyle w:val="apple-converted-space"/>
          <w:color w:val="000000"/>
        </w:rPr>
        <w:t>И, как в зеркале, моя печаль отразилась в её глазах</w:t>
      </w:r>
      <w:r w:rsidRPr="006D1DBA">
        <w:rPr>
          <w:color w:val="000000"/>
        </w:rPr>
        <w:t>.</w:t>
      </w:r>
      <w:r w:rsidRPr="00BB5641">
        <w:rPr>
          <w:rStyle w:val="apple-converted-space"/>
          <w:color w:val="000000"/>
        </w:rPr>
        <w:t xml:space="preserve"> </w:t>
      </w:r>
      <w:r>
        <w:rPr>
          <w:color w:val="000000"/>
        </w:rPr>
        <w:t>Они как бы говорили: «</w:t>
      </w:r>
      <w:r w:rsidRPr="008837C9">
        <w:rPr>
          <w:i/>
          <w:color w:val="000000"/>
        </w:rPr>
        <w:t>Поделившись с кем-нибудь</w:t>
      </w:r>
      <w:r>
        <w:rPr>
          <w:color w:val="000000"/>
        </w:rPr>
        <w:t xml:space="preserve"> </w:t>
      </w:r>
      <w:r w:rsidRPr="00BF6D6B">
        <w:rPr>
          <w:i/>
          <w:color w:val="000000"/>
        </w:rPr>
        <w:t>проблем</w:t>
      </w:r>
      <w:r>
        <w:rPr>
          <w:i/>
          <w:color w:val="000000"/>
        </w:rPr>
        <w:t>ой</w:t>
      </w:r>
      <w:r w:rsidRPr="00BF6D6B">
        <w:rPr>
          <w:i/>
          <w:color w:val="000000"/>
        </w:rPr>
        <w:t xml:space="preserve">, </w:t>
      </w:r>
      <w:r>
        <w:rPr>
          <w:i/>
          <w:color w:val="000000"/>
        </w:rPr>
        <w:t>ты уменьшаешь её вдвое»</w:t>
      </w:r>
      <w:r w:rsidRPr="006D1DBA">
        <w:rPr>
          <w:color w:val="000000"/>
        </w:rPr>
        <w:t>.</w:t>
      </w:r>
      <w:r>
        <w:rPr>
          <w:color w:val="000000"/>
        </w:rPr>
        <w:t xml:space="preserve"> </w:t>
      </w:r>
      <w:r w:rsidRPr="006D1DBA">
        <w:rPr>
          <w:color w:val="000000"/>
        </w:rPr>
        <w:t>Но</w:t>
      </w:r>
      <w:r>
        <w:rPr>
          <w:color w:val="000000"/>
        </w:rPr>
        <w:t xml:space="preserve"> только </w:t>
      </w:r>
      <w:r w:rsidRPr="006D1DBA">
        <w:rPr>
          <w:color w:val="000000"/>
        </w:rPr>
        <w:t>это</w:t>
      </w:r>
      <w:r>
        <w:rPr>
          <w:color w:val="000000"/>
        </w:rPr>
        <w:t xml:space="preserve"> </w:t>
      </w:r>
      <w:r w:rsidRPr="006D1DBA">
        <w:rPr>
          <w:color w:val="000000"/>
        </w:rPr>
        <w:t>полн</w:t>
      </w:r>
      <w:r>
        <w:rPr>
          <w:color w:val="000000"/>
        </w:rPr>
        <w:t xml:space="preserve">ая </w:t>
      </w:r>
      <w:proofErr w:type="gramStart"/>
      <w:r w:rsidRPr="006D1DBA">
        <w:rPr>
          <w:color w:val="000000"/>
        </w:rPr>
        <w:t>фигн</w:t>
      </w:r>
      <w:r>
        <w:rPr>
          <w:color w:val="000000"/>
        </w:rPr>
        <w:t>я</w:t>
      </w:r>
      <w:proofErr w:type="gramEnd"/>
      <w:r w:rsidRPr="006D1DBA">
        <w:rPr>
          <w:color w:val="000000"/>
        </w:rPr>
        <w:t>.</w:t>
      </w:r>
      <w:r w:rsidRPr="00BB5641">
        <w:rPr>
          <w:rStyle w:val="apple-converted-space"/>
          <w:color w:val="000000"/>
        </w:rPr>
        <w:t xml:space="preserve"> </w:t>
      </w:r>
      <w:r>
        <w:rPr>
          <w:color w:val="000000"/>
        </w:rPr>
        <w:t xml:space="preserve">Поделиться проблемой означает, что тот, кого вы любите, </w:t>
      </w:r>
      <w:r>
        <w:rPr>
          <w:color w:val="000000"/>
        </w:rPr>
        <w:lastRenderedPageBreak/>
        <w:t>разделит вашу боль</w:t>
      </w:r>
      <w:r w:rsidRPr="006D1DBA">
        <w:rPr>
          <w:color w:val="000000"/>
        </w:rPr>
        <w:t>.</w:t>
      </w:r>
      <w:r w:rsidRPr="00BB5641">
        <w:rPr>
          <w:rStyle w:val="apple-converted-space"/>
          <w:color w:val="000000"/>
        </w:rPr>
        <w:t xml:space="preserve"> </w:t>
      </w:r>
      <w:r w:rsidRPr="006D1DBA">
        <w:rPr>
          <w:color w:val="000000"/>
        </w:rPr>
        <w:t>И</w:t>
      </w:r>
      <w:r>
        <w:rPr>
          <w:color w:val="000000"/>
        </w:rPr>
        <w:t xml:space="preserve"> именно это сейчас и происходило</w:t>
      </w:r>
      <w:r w:rsidRPr="006D1DBA">
        <w:rPr>
          <w:color w:val="000000"/>
        </w:rPr>
        <w:t>.</w:t>
      </w:r>
      <w:r w:rsidRPr="00BB5641">
        <w:rPr>
          <w:rStyle w:val="apple-converted-space"/>
          <w:color w:val="000000"/>
        </w:rPr>
        <w:t xml:space="preserve"> </w:t>
      </w:r>
      <w:r w:rsidRPr="006D1DBA">
        <w:rPr>
          <w:color w:val="000000"/>
        </w:rPr>
        <w:t>Я</w:t>
      </w:r>
      <w:r>
        <w:rPr>
          <w:color w:val="000000"/>
        </w:rPr>
        <w:t xml:space="preserve"> </w:t>
      </w:r>
      <w:r w:rsidRPr="006D1DBA">
        <w:rPr>
          <w:color w:val="000000"/>
        </w:rPr>
        <w:t>не</w:t>
      </w:r>
      <w:r>
        <w:rPr>
          <w:color w:val="000000"/>
        </w:rPr>
        <w:t xml:space="preserve"> </w:t>
      </w:r>
      <w:r w:rsidRPr="006D1DBA">
        <w:rPr>
          <w:color w:val="000000"/>
        </w:rPr>
        <w:t>хотел</w:t>
      </w:r>
      <w:r>
        <w:rPr>
          <w:color w:val="000000"/>
        </w:rPr>
        <w:t xml:space="preserve"> </w:t>
      </w:r>
      <w:r w:rsidRPr="006D1DBA">
        <w:rPr>
          <w:color w:val="000000"/>
        </w:rPr>
        <w:t>видеть</w:t>
      </w:r>
      <w:r>
        <w:rPr>
          <w:color w:val="000000"/>
        </w:rPr>
        <w:t xml:space="preserve"> </w:t>
      </w:r>
      <w:r w:rsidRPr="006D1DBA">
        <w:rPr>
          <w:color w:val="000000"/>
        </w:rPr>
        <w:t>маму</w:t>
      </w:r>
      <w:r>
        <w:rPr>
          <w:color w:val="000000"/>
        </w:rPr>
        <w:t xml:space="preserve">, страдающую </w:t>
      </w:r>
      <w:r w:rsidRPr="006D1DBA">
        <w:rPr>
          <w:color w:val="000000"/>
        </w:rPr>
        <w:t>из-за</w:t>
      </w:r>
      <w:r>
        <w:rPr>
          <w:color w:val="000000"/>
        </w:rPr>
        <w:t xml:space="preserve"> </w:t>
      </w:r>
      <w:r w:rsidRPr="006D1DBA">
        <w:rPr>
          <w:color w:val="000000"/>
        </w:rPr>
        <w:t>меня.</w:t>
      </w:r>
      <w:r w:rsidRPr="00BB5641">
        <w:rPr>
          <w:rStyle w:val="apple-converted-space"/>
          <w:color w:val="000000"/>
        </w:rPr>
        <w:t xml:space="preserve"> </w:t>
      </w:r>
      <w:r>
        <w:rPr>
          <w:rStyle w:val="apple-converted-space"/>
          <w:color w:val="000000"/>
        </w:rPr>
        <w:t xml:space="preserve">Но </w:t>
      </w:r>
      <w:r w:rsidRPr="006D1DBA">
        <w:rPr>
          <w:color w:val="000000"/>
        </w:rPr>
        <w:t>когда</w:t>
      </w:r>
      <w:r>
        <w:rPr>
          <w:color w:val="000000"/>
        </w:rPr>
        <w:t xml:space="preserve"> </w:t>
      </w:r>
      <w:r w:rsidRPr="006D1DBA">
        <w:rPr>
          <w:color w:val="000000"/>
        </w:rPr>
        <w:t>она</w:t>
      </w:r>
      <w:r>
        <w:rPr>
          <w:color w:val="000000"/>
        </w:rPr>
        <w:t xml:space="preserve"> </w:t>
      </w:r>
      <w:r w:rsidRPr="006D1DBA">
        <w:rPr>
          <w:color w:val="000000"/>
        </w:rPr>
        <w:t>меня</w:t>
      </w:r>
      <w:r>
        <w:rPr>
          <w:color w:val="000000"/>
        </w:rPr>
        <w:t xml:space="preserve"> </w:t>
      </w:r>
      <w:r w:rsidRPr="006D1DBA">
        <w:rPr>
          <w:color w:val="000000"/>
        </w:rPr>
        <w:t>нежно</w:t>
      </w:r>
      <w:r>
        <w:rPr>
          <w:color w:val="000000"/>
        </w:rPr>
        <w:t xml:space="preserve"> </w:t>
      </w:r>
      <w:r w:rsidRPr="006D1DBA">
        <w:rPr>
          <w:color w:val="000000"/>
        </w:rPr>
        <w:t>об</w:t>
      </w:r>
      <w:r>
        <w:rPr>
          <w:color w:val="000000"/>
        </w:rPr>
        <w:t>няла, я почувствовал себя легче</w:t>
      </w:r>
      <w:r w:rsidRPr="006D1DBA">
        <w:rPr>
          <w:color w:val="000000"/>
        </w:rPr>
        <w:t>.</w:t>
      </w:r>
    </w:p>
    <w:p w:rsidR="0060713A" w:rsidRDefault="0060713A" w:rsidP="0060713A">
      <w:pPr>
        <w:pStyle w:val="western"/>
        <w:shd w:val="clear" w:color="auto" w:fill="FFFFFF"/>
        <w:spacing w:before="0" w:after="0"/>
        <w:ind w:firstLine="461"/>
        <w:jc w:val="both"/>
        <w:rPr>
          <w:rStyle w:val="apple-converted-space"/>
          <w:color w:val="000000"/>
        </w:rPr>
      </w:pPr>
      <w:r>
        <w:rPr>
          <w:color w:val="000000"/>
        </w:rPr>
        <w:t xml:space="preserve">Крепко обхватив её руками, </w:t>
      </w:r>
      <w:r w:rsidRPr="006D1DBA">
        <w:rPr>
          <w:color w:val="000000"/>
        </w:rPr>
        <w:t>я</w:t>
      </w:r>
      <w:r>
        <w:rPr>
          <w:color w:val="000000"/>
        </w:rPr>
        <w:t xml:space="preserve"> </w:t>
      </w:r>
      <w:r w:rsidRPr="006D1DBA">
        <w:rPr>
          <w:color w:val="000000"/>
        </w:rPr>
        <w:t>прижал</w:t>
      </w:r>
      <w:r>
        <w:rPr>
          <w:color w:val="000000"/>
        </w:rPr>
        <w:t xml:space="preserve">ся </w:t>
      </w:r>
      <w:r w:rsidRPr="006D1DBA">
        <w:rPr>
          <w:color w:val="000000"/>
        </w:rPr>
        <w:t>л</w:t>
      </w:r>
      <w:r>
        <w:rPr>
          <w:color w:val="000000"/>
        </w:rPr>
        <w:t>бом</w:t>
      </w:r>
      <w:r w:rsidRPr="00BB5641">
        <w:rPr>
          <w:rStyle w:val="apple-converted-space"/>
          <w:color w:val="000000"/>
        </w:rPr>
        <w:t xml:space="preserve"> </w:t>
      </w:r>
      <w:r>
        <w:rPr>
          <w:rStyle w:val="apple-converted-space"/>
          <w:color w:val="000000"/>
        </w:rPr>
        <w:t>к из</w:t>
      </w:r>
      <w:r w:rsidRPr="006D1DBA">
        <w:rPr>
          <w:color w:val="000000"/>
        </w:rPr>
        <w:t>гиб</w:t>
      </w:r>
      <w:r>
        <w:rPr>
          <w:color w:val="000000"/>
        </w:rPr>
        <w:t xml:space="preserve">у </w:t>
      </w:r>
      <w:r w:rsidRPr="006D1DBA">
        <w:rPr>
          <w:color w:val="000000"/>
        </w:rPr>
        <w:t>е</w:t>
      </w:r>
      <w:r>
        <w:rPr>
          <w:color w:val="000000"/>
        </w:rPr>
        <w:t xml:space="preserve">ё </w:t>
      </w:r>
      <w:r w:rsidRPr="006D1DBA">
        <w:rPr>
          <w:color w:val="000000"/>
        </w:rPr>
        <w:t>шеи.</w:t>
      </w:r>
      <w:r w:rsidRPr="00BB5641">
        <w:rPr>
          <w:rStyle w:val="apple-converted-space"/>
          <w:color w:val="000000"/>
        </w:rPr>
        <w:t xml:space="preserve"> </w:t>
      </w:r>
      <w:r>
        <w:rPr>
          <w:rStyle w:val="apple-converted-space"/>
          <w:color w:val="000000"/>
        </w:rPr>
        <w:t>Она ласково и с любовью стала гладить меня по волосам и спине</w:t>
      </w:r>
      <w:r w:rsidRPr="006D1DBA">
        <w:rPr>
          <w:color w:val="000000"/>
        </w:rPr>
        <w:t>.</w:t>
      </w:r>
      <w:r w:rsidRPr="00BB5641">
        <w:rPr>
          <w:rStyle w:val="apple-converted-space"/>
          <w:color w:val="000000"/>
        </w:rPr>
        <w:t xml:space="preserve"> </w:t>
      </w:r>
    </w:p>
    <w:p w:rsidR="0060713A" w:rsidRPr="007846F4" w:rsidRDefault="0060713A" w:rsidP="0060713A">
      <w:pPr>
        <w:pStyle w:val="western"/>
        <w:shd w:val="clear" w:color="auto" w:fill="FFFFFF"/>
        <w:spacing w:before="0" w:after="0"/>
        <w:ind w:firstLine="461"/>
        <w:jc w:val="both"/>
        <w:rPr>
          <w:color w:val="000000"/>
        </w:rPr>
      </w:pPr>
      <w:r w:rsidRPr="00336D6F">
        <w:t>–</w:t>
      </w:r>
      <w:r>
        <w:t xml:space="preserve"> </w:t>
      </w:r>
      <w:r w:rsidRPr="006D1DBA">
        <w:rPr>
          <w:color w:val="000000"/>
        </w:rPr>
        <w:t>Давай,</w:t>
      </w:r>
      <w:r>
        <w:rPr>
          <w:color w:val="000000"/>
        </w:rPr>
        <w:t xml:space="preserve"> </w:t>
      </w:r>
      <w:r w:rsidRPr="006D1DBA">
        <w:rPr>
          <w:color w:val="000000"/>
        </w:rPr>
        <w:t>мил</w:t>
      </w:r>
      <w:r>
        <w:rPr>
          <w:color w:val="000000"/>
        </w:rPr>
        <w:t>ый</w:t>
      </w:r>
      <w:r w:rsidRPr="006D1DBA">
        <w:rPr>
          <w:color w:val="000000"/>
        </w:rPr>
        <w:t>.</w:t>
      </w:r>
      <w:r w:rsidRPr="00BB5641">
        <w:rPr>
          <w:rStyle w:val="apple-converted-space"/>
          <w:color w:val="000000"/>
        </w:rPr>
        <w:t xml:space="preserve"> </w:t>
      </w:r>
      <w:r w:rsidRPr="006D1DBA">
        <w:rPr>
          <w:color w:val="000000"/>
        </w:rPr>
        <w:t>Я</w:t>
      </w:r>
      <w:r>
        <w:rPr>
          <w:color w:val="000000"/>
        </w:rPr>
        <w:t xml:space="preserve"> приготовлю </w:t>
      </w:r>
      <w:r w:rsidRPr="006D1DBA">
        <w:rPr>
          <w:color w:val="000000"/>
        </w:rPr>
        <w:t>тебе</w:t>
      </w:r>
      <w:r>
        <w:rPr>
          <w:color w:val="000000"/>
        </w:rPr>
        <w:t xml:space="preserve"> </w:t>
      </w:r>
      <w:r w:rsidRPr="006D1DBA">
        <w:rPr>
          <w:color w:val="000000"/>
        </w:rPr>
        <w:t>чай.</w:t>
      </w:r>
    </w:p>
    <w:p w:rsidR="0060713A" w:rsidRPr="004E4BF0" w:rsidRDefault="0060713A" w:rsidP="0060713A">
      <w:pPr>
        <w:pStyle w:val="western"/>
        <w:shd w:val="clear" w:color="auto" w:fill="FFFFFF"/>
        <w:spacing w:before="0" w:after="0"/>
        <w:ind w:firstLine="461"/>
        <w:jc w:val="both"/>
        <w:rPr>
          <w:color w:val="000000"/>
        </w:rPr>
      </w:pPr>
      <w:r w:rsidRPr="004E4BF0">
        <w:t xml:space="preserve">– </w:t>
      </w:r>
      <w:r>
        <w:rPr>
          <w:color w:val="000000"/>
        </w:rPr>
        <w:t>Клубнично</w:t>
      </w:r>
      <w:r w:rsidRPr="004E4BF0">
        <w:rPr>
          <w:color w:val="000000"/>
        </w:rPr>
        <w:t>-</w:t>
      </w:r>
      <w:r>
        <w:rPr>
          <w:color w:val="000000"/>
        </w:rPr>
        <w:t>ванильный</w:t>
      </w:r>
      <w:r w:rsidRPr="004E4BF0">
        <w:rPr>
          <w:color w:val="000000"/>
        </w:rPr>
        <w:t>?</w:t>
      </w:r>
      <w:r w:rsidRPr="004E4BF0">
        <w:t xml:space="preserve"> </w:t>
      </w:r>
      <w:r w:rsidRPr="00336D6F">
        <w:t>–</w:t>
      </w:r>
      <w:r w:rsidRPr="004E4BF0">
        <w:rPr>
          <w:color w:val="000000"/>
        </w:rPr>
        <w:t xml:space="preserve"> </w:t>
      </w:r>
      <w:r>
        <w:rPr>
          <w:color w:val="000000"/>
        </w:rPr>
        <w:t>пробормотал</w:t>
      </w:r>
      <w:r w:rsidRPr="004E4BF0">
        <w:rPr>
          <w:color w:val="000000"/>
        </w:rPr>
        <w:t xml:space="preserve"> </w:t>
      </w:r>
      <w:r>
        <w:rPr>
          <w:color w:val="000000"/>
        </w:rPr>
        <w:t>я</w:t>
      </w:r>
      <w:r w:rsidRPr="004E4BF0">
        <w:rPr>
          <w:color w:val="000000"/>
        </w:rPr>
        <w:t xml:space="preserve"> </w:t>
      </w:r>
      <w:r>
        <w:rPr>
          <w:color w:val="000000"/>
        </w:rPr>
        <w:t>и</w:t>
      </w:r>
      <w:r w:rsidRPr="004E4BF0">
        <w:rPr>
          <w:color w:val="000000"/>
        </w:rPr>
        <w:t xml:space="preserve"> </w:t>
      </w:r>
      <w:r>
        <w:rPr>
          <w:color w:val="000000"/>
        </w:rPr>
        <w:t>шмыгнул носом</w:t>
      </w:r>
      <w:r w:rsidRPr="004E4BF0">
        <w:rPr>
          <w:color w:val="000000"/>
        </w:rPr>
        <w:t>.</w:t>
      </w:r>
    </w:p>
    <w:p w:rsidR="0060713A" w:rsidRPr="007846F4" w:rsidRDefault="0060713A" w:rsidP="0060713A">
      <w:pPr>
        <w:pStyle w:val="western"/>
        <w:shd w:val="clear" w:color="auto" w:fill="FFFFFF"/>
        <w:spacing w:before="0" w:after="0"/>
        <w:ind w:firstLine="461"/>
        <w:jc w:val="both"/>
        <w:rPr>
          <w:color w:val="000000"/>
        </w:rPr>
      </w:pPr>
      <w:r w:rsidRPr="00C263DD">
        <w:t>–</w:t>
      </w:r>
      <w:r w:rsidRPr="007846F4">
        <w:rPr>
          <w:rStyle w:val="apple-converted-space"/>
          <w:color w:val="000000"/>
        </w:rPr>
        <w:t xml:space="preserve"> </w:t>
      </w:r>
      <w:r w:rsidRPr="00C263DD">
        <w:rPr>
          <w:color w:val="000000"/>
        </w:rPr>
        <w:t>Конечно.</w:t>
      </w:r>
      <w:r w:rsidRPr="00C263DD">
        <w:t xml:space="preserve"> –</w:t>
      </w:r>
      <w:r w:rsidRPr="00C263DD">
        <w:rPr>
          <w:color w:val="000000"/>
        </w:rPr>
        <w:t xml:space="preserve"> </w:t>
      </w:r>
      <w:r>
        <w:rPr>
          <w:color w:val="000000"/>
        </w:rPr>
        <w:t>Она о</w:t>
      </w:r>
      <w:r w:rsidRPr="00C263DD">
        <w:rPr>
          <w:color w:val="000000"/>
        </w:rPr>
        <w:t>бнадеживающ</w:t>
      </w:r>
      <w:r>
        <w:rPr>
          <w:color w:val="000000"/>
        </w:rPr>
        <w:t>е</w:t>
      </w:r>
      <w:r w:rsidRPr="00C263DD">
        <w:rPr>
          <w:color w:val="000000"/>
        </w:rPr>
        <w:t xml:space="preserve"> улыб</w:t>
      </w:r>
      <w:r>
        <w:rPr>
          <w:color w:val="000000"/>
        </w:rPr>
        <w:t>нулась</w:t>
      </w:r>
      <w:r w:rsidRPr="00C263DD">
        <w:rPr>
          <w:color w:val="000000"/>
        </w:rPr>
        <w:t>,</w:t>
      </w:r>
      <w:r w:rsidRPr="00C263DD">
        <w:rPr>
          <w:rStyle w:val="apple-converted-space"/>
          <w:color w:val="000000"/>
        </w:rPr>
        <w:t xml:space="preserve"> </w:t>
      </w:r>
      <w:r>
        <w:rPr>
          <w:rStyle w:val="apple-converted-space"/>
          <w:color w:val="000000"/>
        </w:rPr>
        <w:t xml:space="preserve">немного отклонилась и </w:t>
      </w:r>
      <w:r w:rsidRPr="00C263DD">
        <w:rPr>
          <w:color w:val="000000"/>
        </w:rPr>
        <w:t>вытерла сл</w:t>
      </w:r>
      <w:r>
        <w:rPr>
          <w:color w:val="000000"/>
        </w:rPr>
        <w:t>ё</w:t>
      </w:r>
      <w:r w:rsidRPr="00C263DD">
        <w:rPr>
          <w:color w:val="000000"/>
        </w:rPr>
        <w:t>зы с моих глаз.</w:t>
      </w:r>
      <w:r w:rsidRPr="00C263DD">
        <w:rPr>
          <w:rStyle w:val="apple-converted-space"/>
          <w:color w:val="000000"/>
        </w:rPr>
        <w:t xml:space="preserve"> </w:t>
      </w:r>
      <w:r>
        <w:rPr>
          <w:rStyle w:val="apple-converted-space"/>
          <w:color w:val="000000"/>
        </w:rPr>
        <w:t>Продолжая обнимать меня одной рукой</w:t>
      </w:r>
      <w:r w:rsidRPr="00C263DD">
        <w:rPr>
          <w:color w:val="000000"/>
        </w:rPr>
        <w:t xml:space="preserve">, </w:t>
      </w:r>
      <w:r>
        <w:rPr>
          <w:color w:val="000000"/>
        </w:rPr>
        <w:t xml:space="preserve">другую </w:t>
      </w:r>
      <w:r w:rsidRPr="00C263DD">
        <w:rPr>
          <w:color w:val="000000"/>
        </w:rPr>
        <w:t>она положила на мо</w:t>
      </w:r>
      <w:r>
        <w:rPr>
          <w:color w:val="000000"/>
        </w:rPr>
        <w:t>ё</w:t>
      </w:r>
      <w:r w:rsidRPr="00C263DD">
        <w:rPr>
          <w:color w:val="000000"/>
        </w:rPr>
        <w:t xml:space="preserve"> предплечье,</w:t>
      </w:r>
      <w:r w:rsidRPr="00C263DD">
        <w:rPr>
          <w:rStyle w:val="apple-converted-space"/>
          <w:color w:val="000000"/>
        </w:rPr>
        <w:t xml:space="preserve"> </w:t>
      </w:r>
      <w:r>
        <w:rPr>
          <w:rStyle w:val="apple-converted-space"/>
          <w:color w:val="000000"/>
        </w:rPr>
        <w:t xml:space="preserve">и, </w:t>
      </w:r>
      <w:r w:rsidRPr="00C263DD">
        <w:rPr>
          <w:color w:val="000000"/>
        </w:rPr>
        <w:t>направ</w:t>
      </w:r>
      <w:r>
        <w:rPr>
          <w:color w:val="000000"/>
        </w:rPr>
        <w:t>ив</w:t>
      </w:r>
      <w:r w:rsidRPr="00C263DD">
        <w:rPr>
          <w:color w:val="000000"/>
        </w:rPr>
        <w:t xml:space="preserve"> меня на кухню, </w:t>
      </w:r>
      <w:r>
        <w:rPr>
          <w:color w:val="000000"/>
        </w:rPr>
        <w:t xml:space="preserve">усадила </w:t>
      </w:r>
      <w:r w:rsidRPr="00C263DD">
        <w:rPr>
          <w:color w:val="000000"/>
        </w:rPr>
        <w:t>за стол.</w:t>
      </w:r>
      <w:r w:rsidRPr="00C263DD">
        <w:rPr>
          <w:rStyle w:val="apple-converted-space"/>
          <w:color w:val="000000"/>
        </w:rPr>
        <w:t xml:space="preserve"> </w:t>
      </w:r>
      <w:r>
        <w:rPr>
          <w:rStyle w:val="apple-converted-space"/>
          <w:color w:val="000000"/>
        </w:rPr>
        <w:t>Мама поцеловала меня в макушку и отошла от меня</w:t>
      </w:r>
      <w:r w:rsidRPr="00C263DD">
        <w:rPr>
          <w:color w:val="000000"/>
        </w:rPr>
        <w:t>.</w:t>
      </w:r>
    </w:p>
    <w:p w:rsidR="0060713A" w:rsidRPr="007846F4" w:rsidRDefault="0060713A" w:rsidP="0060713A">
      <w:pPr>
        <w:pStyle w:val="western"/>
        <w:shd w:val="clear" w:color="auto" w:fill="FFFFFF"/>
        <w:spacing w:before="0" w:after="0"/>
        <w:ind w:firstLine="461"/>
        <w:jc w:val="both"/>
        <w:rPr>
          <w:color w:val="000000"/>
        </w:rPr>
      </w:pPr>
      <w:r>
        <w:rPr>
          <w:color w:val="000000"/>
        </w:rPr>
        <w:t xml:space="preserve">Поставив </w:t>
      </w:r>
      <w:proofErr w:type="gramStart"/>
      <w:r>
        <w:rPr>
          <w:color w:val="000000"/>
        </w:rPr>
        <w:t>локти на стол и уткнувшись</w:t>
      </w:r>
      <w:proofErr w:type="gramEnd"/>
      <w:r>
        <w:rPr>
          <w:color w:val="000000"/>
        </w:rPr>
        <w:t xml:space="preserve"> лицом в руки, </w:t>
      </w:r>
      <w:r w:rsidRPr="00C263DD">
        <w:rPr>
          <w:color w:val="000000"/>
        </w:rPr>
        <w:t xml:space="preserve">я </w:t>
      </w:r>
      <w:r>
        <w:rPr>
          <w:color w:val="000000"/>
        </w:rPr>
        <w:t>у</w:t>
      </w:r>
      <w:r w:rsidRPr="00C263DD">
        <w:rPr>
          <w:color w:val="000000"/>
        </w:rPr>
        <w:t>слышал, как</w:t>
      </w:r>
      <w:r>
        <w:rPr>
          <w:color w:val="000000"/>
        </w:rPr>
        <w:t xml:space="preserve"> </w:t>
      </w:r>
      <w:r w:rsidRPr="00C263DD">
        <w:rPr>
          <w:color w:val="000000"/>
        </w:rPr>
        <w:t xml:space="preserve">она </w:t>
      </w:r>
      <w:r>
        <w:rPr>
          <w:color w:val="000000"/>
        </w:rPr>
        <w:t>включила чайник и достала</w:t>
      </w:r>
      <w:r w:rsidRPr="00C263DD">
        <w:rPr>
          <w:color w:val="000000"/>
        </w:rPr>
        <w:t xml:space="preserve"> остатки </w:t>
      </w:r>
      <w:r>
        <w:rPr>
          <w:color w:val="000000"/>
        </w:rPr>
        <w:t>рождественского пирога</w:t>
      </w:r>
      <w:r w:rsidRPr="00C263DD">
        <w:rPr>
          <w:color w:val="000000"/>
        </w:rPr>
        <w:t xml:space="preserve"> из холодильника.</w:t>
      </w:r>
      <w:r w:rsidRPr="00C263DD">
        <w:rPr>
          <w:rStyle w:val="apple-converted-space"/>
          <w:color w:val="000000"/>
        </w:rPr>
        <w:t xml:space="preserve"> </w:t>
      </w:r>
      <w:r>
        <w:rPr>
          <w:rStyle w:val="apple-converted-space"/>
          <w:color w:val="000000"/>
        </w:rPr>
        <w:t xml:space="preserve">Мама отрезала мне </w:t>
      </w:r>
      <w:r>
        <w:rPr>
          <w:color w:val="000000"/>
        </w:rPr>
        <w:t xml:space="preserve">пирог, но </w:t>
      </w:r>
      <w:r>
        <w:rPr>
          <w:rStyle w:val="apple-converted-space"/>
          <w:color w:val="000000"/>
        </w:rPr>
        <w:t>сейчас никакой кусок не полез бы мне в горло</w:t>
      </w:r>
      <w:r w:rsidRPr="00C263DD">
        <w:rPr>
          <w:color w:val="000000"/>
        </w:rPr>
        <w:t>,</w:t>
      </w:r>
      <w:r w:rsidRPr="00C263DD">
        <w:rPr>
          <w:rStyle w:val="apple-converted-space"/>
          <w:color w:val="000000"/>
        </w:rPr>
        <w:t xml:space="preserve"> </w:t>
      </w:r>
      <w:r>
        <w:rPr>
          <w:rStyle w:val="apple-converted-space"/>
          <w:color w:val="000000"/>
        </w:rPr>
        <w:t xml:space="preserve">и от одной мысли о еде </w:t>
      </w:r>
      <w:r w:rsidRPr="00C263DD">
        <w:rPr>
          <w:color w:val="000000"/>
        </w:rPr>
        <w:t>мой желудок взбунтовался.</w:t>
      </w:r>
      <w:r w:rsidRPr="00C263DD">
        <w:rPr>
          <w:rStyle w:val="apple-converted-space"/>
          <w:color w:val="000000"/>
        </w:rPr>
        <w:t xml:space="preserve"> </w:t>
      </w:r>
      <w:r w:rsidRPr="00C263DD">
        <w:rPr>
          <w:color w:val="000000"/>
        </w:rPr>
        <w:t xml:space="preserve">Когда она поставила тарелку </w:t>
      </w:r>
      <w:r>
        <w:rPr>
          <w:color w:val="000000"/>
        </w:rPr>
        <w:t>с пирогом и</w:t>
      </w:r>
      <w:r w:rsidRPr="00C263DD">
        <w:rPr>
          <w:color w:val="000000"/>
        </w:rPr>
        <w:t xml:space="preserve"> ча</w:t>
      </w:r>
      <w:r>
        <w:rPr>
          <w:color w:val="000000"/>
        </w:rPr>
        <w:t>ем</w:t>
      </w:r>
      <w:r w:rsidRPr="00C263DD">
        <w:rPr>
          <w:color w:val="000000"/>
        </w:rPr>
        <w:t xml:space="preserve"> передо мной, я откинулся на</w:t>
      </w:r>
      <w:r w:rsidRPr="00C263DD">
        <w:rPr>
          <w:rStyle w:val="apple-converted-space"/>
          <w:color w:val="000000"/>
        </w:rPr>
        <w:t xml:space="preserve"> </w:t>
      </w:r>
      <w:r w:rsidRPr="00C263DD">
        <w:rPr>
          <w:color w:val="000000"/>
        </w:rPr>
        <w:t xml:space="preserve">спинку стула и </w:t>
      </w:r>
      <w:r>
        <w:rPr>
          <w:color w:val="000000"/>
        </w:rPr>
        <w:t>сделал</w:t>
      </w:r>
      <w:r w:rsidRPr="00C263DD">
        <w:rPr>
          <w:color w:val="000000"/>
        </w:rPr>
        <w:t xml:space="preserve"> глубокий вдох.</w:t>
      </w:r>
      <w:r w:rsidRPr="00C263DD">
        <w:rPr>
          <w:rStyle w:val="apple-converted-space"/>
          <w:color w:val="000000"/>
        </w:rPr>
        <w:t xml:space="preserve"> </w:t>
      </w:r>
      <w:r>
        <w:rPr>
          <w:color w:val="000000"/>
        </w:rPr>
        <w:t>Я всё ещё чувствовал комок в груди</w:t>
      </w:r>
      <w:r w:rsidRPr="00C263DD">
        <w:rPr>
          <w:color w:val="000000"/>
        </w:rPr>
        <w:t>.</w:t>
      </w:r>
    </w:p>
    <w:p w:rsidR="0060713A" w:rsidRPr="00C263DD" w:rsidRDefault="0060713A" w:rsidP="0060713A">
      <w:pPr>
        <w:pStyle w:val="western"/>
        <w:shd w:val="clear" w:color="auto" w:fill="FFFFFF"/>
        <w:spacing w:before="0" w:after="0"/>
        <w:ind w:firstLine="461"/>
        <w:jc w:val="both"/>
        <w:rPr>
          <w:color w:val="000000"/>
        </w:rPr>
      </w:pPr>
      <w:r w:rsidRPr="00C263DD">
        <w:rPr>
          <w:color w:val="000000"/>
        </w:rPr>
        <w:t xml:space="preserve">Мама села напротив меня </w:t>
      </w:r>
      <w:r>
        <w:rPr>
          <w:color w:val="000000"/>
        </w:rPr>
        <w:t>с чашкой</w:t>
      </w:r>
      <w:r w:rsidRPr="00C263DD">
        <w:rPr>
          <w:color w:val="000000"/>
        </w:rPr>
        <w:t xml:space="preserve"> ча</w:t>
      </w:r>
      <w:r>
        <w:rPr>
          <w:color w:val="000000"/>
        </w:rPr>
        <w:t>я</w:t>
      </w:r>
      <w:r w:rsidRPr="00C263DD">
        <w:rPr>
          <w:color w:val="000000"/>
        </w:rPr>
        <w:t xml:space="preserve"> и сделал</w:t>
      </w:r>
      <w:r>
        <w:rPr>
          <w:color w:val="000000"/>
        </w:rPr>
        <w:t>а</w:t>
      </w:r>
      <w:r w:rsidRPr="00C263DD">
        <w:rPr>
          <w:color w:val="000000"/>
        </w:rPr>
        <w:t xml:space="preserve"> глоток, глядя на меня </w:t>
      </w:r>
      <w:r>
        <w:rPr>
          <w:color w:val="000000"/>
        </w:rPr>
        <w:t>поверх</w:t>
      </w:r>
      <w:r w:rsidRPr="00C263DD">
        <w:rPr>
          <w:color w:val="000000"/>
        </w:rPr>
        <w:t xml:space="preserve"> чашки.</w:t>
      </w:r>
      <w:r w:rsidRPr="00C263DD">
        <w:rPr>
          <w:rStyle w:val="apple-converted-space"/>
          <w:color w:val="000000"/>
        </w:rPr>
        <w:t xml:space="preserve"> </w:t>
      </w:r>
      <w:r>
        <w:rPr>
          <w:color w:val="000000"/>
        </w:rPr>
        <w:t>О</w:t>
      </w:r>
      <w:r w:rsidRPr="00C263DD">
        <w:rPr>
          <w:color w:val="000000"/>
        </w:rPr>
        <w:t xml:space="preserve">на </w:t>
      </w:r>
      <w:r>
        <w:rPr>
          <w:color w:val="000000"/>
        </w:rPr>
        <w:t>поставила её на стол и</w:t>
      </w:r>
      <w:r w:rsidRPr="00C263DD">
        <w:rPr>
          <w:color w:val="000000"/>
        </w:rPr>
        <w:t xml:space="preserve"> </w:t>
      </w:r>
      <w:r>
        <w:rPr>
          <w:color w:val="000000"/>
        </w:rPr>
        <w:t xml:space="preserve">мягко </w:t>
      </w:r>
      <w:r w:rsidRPr="00C263DD">
        <w:rPr>
          <w:color w:val="000000"/>
        </w:rPr>
        <w:t>спросила</w:t>
      </w:r>
      <w:r>
        <w:rPr>
          <w:color w:val="000000"/>
        </w:rPr>
        <w:t>:</w:t>
      </w:r>
      <w:r w:rsidRPr="00C263DD">
        <w:rPr>
          <w:color w:val="000000"/>
        </w:rPr>
        <w:t xml:space="preserve"> </w:t>
      </w:r>
    </w:p>
    <w:p w:rsidR="0060713A" w:rsidRPr="00C263DD" w:rsidRDefault="0060713A" w:rsidP="0060713A">
      <w:pPr>
        <w:pStyle w:val="western"/>
        <w:shd w:val="clear" w:color="auto" w:fill="FFFFFF"/>
        <w:spacing w:before="0" w:after="0"/>
        <w:ind w:firstLine="461"/>
        <w:jc w:val="both"/>
        <w:rPr>
          <w:color w:val="000000"/>
        </w:rPr>
      </w:pPr>
      <w:r w:rsidRPr="00C263DD">
        <w:t xml:space="preserve">– </w:t>
      </w:r>
      <w:r>
        <w:t>Х</w:t>
      </w:r>
      <w:r w:rsidRPr="00C263DD">
        <w:rPr>
          <w:color w:val="000000"/>
        </w:rPr>
        <w:t>о</w:t>
      </w:r>
      <w:r>
        <w:rPr>
          <w:color w:val="000000"/>
        </w:rPr>
        <w:t xml:space="preserve">чешь </w:t>
      </w:r>
      <w:r w:rsidRPr="00C263DD">
        <w:rPr>
          <w:color w:val="000000"/>
        </w:rPr>
        <w:t xml:space="preserve">поговорить об </w:t>
      </w:r>
      <w:r>
        <w:rPr>
          <w:color w:val="000000"/>
        </w:rPr>
        <w:t>этом</w:t>
      </w:r>
      <w:r w:rsidRPr="00C263DD">
        <w:rPr>
          <w:color w:val="000000"/>
        </w:rPr>
        <w:t>?</w:t>
      </w:r>
    </w:p>
    <w:p w:rsidR="0060713A" w:rsidRPr="007846F4" w:rsidRDefault="0060713A" w:rsidP="0060713A">
      <w:pPr>
        <w:pStyle w:val="western"/>
        <w:shd w:val="clear" w:color="auto" w:fill="FFFFFF"/>
        <w:spacing w:before="0" w:after="0"/>
        <w:ind w:firstLine="461"/>
        <w:jc w:val="both"/>
        <w:rPr>
          <w:color w:val="000000"/>
        </w:rPr>
      </w:pPr>
      <w:r>
        <w:rPr>
          <w:color w:val="000000"/>
        </w:rPr>
        <w:t>Я отвел взгляд</w:t>
      </w:r>
      <w:r w:rsidRPr="006D1DBA">
        <w:rPr>
          <w:color w:val="000000"/>
        </w:rPr>
        <w:t>.</w:t>
      </w:r>
      <w:r w:rsidRPr="00BB5641">
        <w:rPr>
          <w:rStyle w:val="apple-converted-space"/>
          <w:color w:val="000000"/>
        </w:rPr>
        <w:t xml:space="preserve"> </w:t>
      </w:r>
      <w:r>
        <w:rPr>
          <w:rStyle w:val="apple-converted-space"/>
          <w:color w:val="000000"/>
        </w:rPr>
        <w:t>И стал</w:t>
      </w:r>
      <w:r>
        <w:rPr>
          <w:color w:val="000000"/>
        </w:rPr>
        <w:t xml:space="preserve"> </w:t>
      </w:r>
      <w:r w:rsidRPr="006D1DBA">
        <w:rPr>
          <w:color w:val="000000"/>
        </w:rPr>
        <w:t>вилкой</w:t>
      </w:r>
      <w:r>
        <w:rPr>
          <w:color w:val="000000"/>
        </w:rPr>
        <w:t xml:space="preserve"> кромсать </w:t>
      </w:r>
      <w:r w:rsidRPr="006D1DBA">
        <w:rPr>
          <w:color w:val="000000"/>
        </w:rPr>
        <w:t>кусок</w:t>
      </w:r>
      <w:r>
        <w:rPr>
          <w:color w:val="000000"/>
        </w:rPr>
        <w:t xml:space="preserve"> морковного пирога</w:t>
      </w:r>
      <w:r w:rsidRPr="006D1DBA">
        <w:rPr>
          <w:color w:val="000000"/>
        </w:rPr>
        <w:t>.</w:t>
      </w:r>
      <w:r>
        <w:rPr>
          <w:color w:val="000000"/>
        </w:rPr>
        <w:t xml:space="preserve"> Трёхдневный пирог </w:t>
      </w:r>
      <w:r w:rsidRPr="006D1DBA">
        <w:rPr>
          <w:color w:val="000000"/>
        </w:rPr>
        <w:t>с</w:t>
      </w:r>
      <w:r>
        <w:rPr>
          <w:color w:val="000000"/>
        </w:rPr>
        <w:t xml:space="preserve"> </w:t>
      </w:r>
      <w:r w:rsidRPr="006D1DBA">
        <w:rPr>
          <w:color w:val="000000"/>
        </w:rPr>
        <w:t>каждым</w:t>
      </w:r>
      <w:r>
        <w:rPr>
          <w:color w:val="000000"/>
        </w:rPr>
        <w:t xml:space="preserve"> разом крошился</w:t>
      </w:r>
      <w:r w:rsidRPr="00A5119D">
        <w:rPr>
          <w:color w:val="000000"/>
        </w:rPr>
        <w:t xml:space="preserve"> </w:t>
      </w:r>
      <w:r>
        <w:rPr>
          <w:color w:val="000000"/>
        </w:rPr>
        <w:t>всё сильнее</w:t>
      </w:r>
      <w:r w:rsidRPr="006D1DBA">
        <w:rPr>
          <w:color w:val="000000"/>
        </w:rPr>
        <w:t>.</w:t>
      </w:r>
      <w:r w:rsidRPr="00BB5641">
        <w:rPr>
          <w:rStyle w:val="apple-converted-space"/>
          <w:color w:val="000000"/>
        </w:rPr>
        <w:t xml:space="preserve"> </w:t>
      </w:r>
      <w:r>
        <w:rPr>
          <w:rStyle w:val="apple-converted-space"/>
          <w:color w:val="000000"/>
        </w:rPr>
        <w:t>Выглядело н</w:t>
      </w:r>
      <w:r w:rsidRPr="006D1DBA">
        <w:rPr>
          <w:color w:val="000000"/>
        </w:rPr>
        <w:t>е</w:t>
      </w:r>
      <w:r>
        <w:rPr>
          <w:color w:val="000000"/>
        </w:rPr>
        <w:t xml:space="preserve"> </w:t>
      </w:r>
      <w:r w:rsidRPr="006D1DBA">
        <w:rPr>
          <w:color w:val="000000"/>
        </w:rPr>
        <w:t>очень</w:t>
      </w:r>
      <w:r>
        <w:rPr>
          <w:color w:val="000000"/>
        </w:rPr>
        <w:t xml:space="preserve"> </w:t>
      </w:r>
      <w:r w:rsidRPr="006D1DBA">
        <w:rPr>
          <w:color w:val="000000"/>
        </w:rPr>
        <w:t>аппетитно.</w:t>
      </w:r>
      <w:r>
        <w:rPr>
          <w:color w:val="000000"/>
        </w:rPr>
        <w:t xml:space="preserve"> Но даже если бы это был мой любимый </w:t>
      </w:r>
      <w:r w:rsidRPr="006D1DBA">
        <w:rPr>
          <w:color w:val="000000"/>
        </w:rPr>
        <w:t>пирог</w:t>
      </w:r>
      <w:r>
        <w:rPr>
          <w:color w:val="000000"/>
        </w:rPr>
        <w:t xml:space="preserve"> Грязь Миссисипи</w:t>
      </w:r>
      <w:r>
        <w:rPr>
          <w:rStyle w:val="aa"/>
          <w:color w:val="000000"/>
        </w:rPr>
        <w:footnoteReference w:id="14"/>
      </w:r>
      <w:r>
        <w:rPr>
          <w:color w:val="000000"/>
        </w:rPr>
        <w:t xml:space="preserve"> я бы всё равно сегодня не </w:t>
      </w:r>
      <w:proofErr w:type="gramStart"/>
      <w:r>
        <w:rPr>
          <w:color w:val="000000"/>
        </w:rPr>
        <w:t>стал его есть</w:t>
      </w:r>
      <w:proofErr w:type="gramEnd"/>
      <w:r w:rsidRPr="006D1DBA">
        <w:rPr>
          <w:color w:val="000000"/>
        </w:rPr>
        <w:t>.</w:t>
      </w:r>
    </w:p>
    <w:p w:rsidR="0060713A" w:rsidRPr="007846F4" w:rsidRDefault="0060713A" w:rsidP="0060713A">
      <w:pPr>
        <w:pStyle w:val="western"/>
        <w:shd w:val="clear" w:color="auto" w:fill="FFFFFF"/>
        <w:spacing w:before="0" w:after="0"/>
        <w:ind w:firstLine="461"/>
        <w:jc w:val="both"/>
        <w:rPr>
          <w:color w:val="000000"/>
        </w:rPr>
      </w:pPr>
      <w:r w:rsidRPr="006D1DBA">
        <w:rPr>
          <w:color w:val="000000"/>
        </w:rPr>
        <w:t>Мама</w:t>
      </w:r>
      <w:r>
        <w:rPr>
          <w:color w:val="000000"/>
        </w:rPr>
        <w:t xml:space="preserve"> отломила вилкой </w:t>
      </w:r>
      <w:r w:rsidRPr="006D1DBA">
        <w:rPr>
          <w:color w:val="000000"/>
        </w:rPr>
        <w:t>небольшой</w:t>
      </w:r>
      <w:r>
        <w:rPr>
          <w:color w:val="000000"/>
        </w:rPr>
        <w:t xml:space="preserve"> </w:t>
      </w:r>
      <w:r w:rsidRPr="006D1DBA">
        <w:rPr>
          <w:color w:val="000000"/>
        </w:rPr>
        <w:t>кусочек</w:t>
      </w:r>
      <w:r w:rsidRPr="00BB5641">
        <w:rPr>
          <w:rStyle w:val="apple-converted-space"/>
          <w:color w:val="000000"/>
        </w:rPr>
        <w:t xml:space="preserve"> </w:t>
      </w:r>
      <w:r w:rsidRPr="006D1DBA">
        <w:rPr>
          <w:color w:val="000000"/>
        </w:rPr>
        <w:t>от</w:t>
      </w:r>
      <w:r>
        <w:rPr>
          <w:color w:val="000000"/>
        </w:rPr>
        <w:t xml:space="preserve"> своего </w:t>
      </w:r>
      <w:r w:rsidRPr="006D1DBA">
        <w:rPr>
          <w:color w:val="000000"/>
        </w:rPr>
        <w:t>кус</w:t>
      </w:r>
      <w:r>
        <w:rPr>
          <w:color w:val="000000"/>
        </w:rPr>
        <w:t xml:space="preserve">ка и </w:t>
      </w:r>
      <w:r w:rsidRPr="006D1DBA">
        <w:rPr>
          <w:color w:val="000000"/>
        </w:rPr>
        <w:t>терпеливо</w:t>
      </w:r>
      <w:r>
        <w:rPr>
          <w:color w:val="000000"/>
        </w:rPr>
        <w:t xml:space="preserve"> </w:t>
      </w:r>
      <w:r w:rsidRPr="006D1DBA">
        <w:rPr>
          <w:color w:val="000000"/>
        </w:rPr>
        <w:t>ждал</w:t>
      </w:r>
      <w:r>
        <w:rPr>
          <w:color w:val="000000"/>
        </w:rPr>
        <w:t>а, пока я заговорю</w:t>
      </w:r>
      <w:r w:rsidRPr="006D1DBA">
        <w:rPr>
          <w:color w:val="000000"/>
        </w:rPr>
        <w:t>,</w:t>
      </w:r>
      <w:r w:rsidRPr="00BB5641">
        <w:rPr>
          <w:rStyle w:val="apple-converted-space"/>
          <w:color w:val="000000"/>
        </w:rPr>
        <w:t xml:space="preserve"> </w:t>
      </w:r>
      <w:r>
        <w:rPr>
          <w:rStyle w:val="apple-converted-space"/>
          <w:color w:val="000000"/>
        </w:rPr>
        <w:t>в то время как она будет есть</w:t>
      </w:r>
      <w:r w:rsidRPr="006D1DBA">
        <w:rPr>
          <w:color w:val="000000"/>
        </w:rPr>
        <w:t>.</w:t>
      </w:r>
      <w:r w:rsidRPr="00BB5641">
        <w:rPr>
          <w:rStyle w:val="apple-converted-space"/>
          <w:color w:val="000000"/>
        </w:rPr>
        <w:t xml:space="preserve"> </w:t>
      </w:r>
      <w:r w:rsidRPr="006D1DBA">
        <w:rPr>
          <w:color w:val="000000"/>
        </w:rPr>
        <w:t>Возможно,</w:t>
      </w:r>
      <w:r>
        <w:rPr>
          <w:color w:val="000000"/>
        </w:rPr>
        <w:t xml:space="preserve"> настало </w:t>
      </w:r>
      <w:r w:rsidRPr="006D1DBA">
        <w:rPr>
          <w:color w:val="000000"/>
        </w:rPr>
        <w:t>время</w:t>
      </w:r>
      <w:r>
        <w:rPr>
          <w:color w:val="000000"/>
        </w:rPr>
        <w:t xml:space="preserve"> поговорить</w:t>
      </w:r>
      <w:r w:rsidRPr="006D1DBA">
        <w:rPr>
          <w:color w:val="000000"/>
        </w:rPr>
        <w:t>.</w:t>
      </w:r>
      <w:r w:rsidRPr="00A449B3">
        <w:rPr>
          <w:rStyle w:val="apple-converted-space"/>
          <w:color w:val="000000"/>
        </w:rPr>
        <w:t xml:space="preserve"> </w:t>
      </w:r>
      <w:r>
        <w:rPr>
          <w:rStyle w:val="apple-converted-space"/>
          <w:color w:val="000000"/>
        </w:rPr>
        <w:t>И</w:t>
      </w:r>
      <w:r w:rsidRPr="006D1DBA">
        <w:rPr>
          <w:color w:val="000000"/>
        </w:rPr>
        <w:t>тан</w:t>
      </w:r>
      <w:r>
        <w:rPr>
          <w:color w:val="000000"/>
        </w:rPr>
        <w:t xml:space="preserve"> рассказал </w:t>
      </w:r>
      <w:r w:rsidRPr="006D1DBA">
        <w:rPr>
          <w:color w:val="000000"/>
        </w:rPr>
        <w:t>ей</w:t>
      </w:r>
      <w:r>
        <w:rPr>
          <w:color w:val="000000"/>
        </w:rPr>
        <w:t xml:space="preserve"> </w:t>
      </w:r>
      <w:r w:rsidRPr="006D1DBA">
        <w:rPr>
          <w:color w:val="000000"/>
        </w:rPr>
        <w:t>совсем</w:t>
      </w:r>
      <w:r>
        <w:rPr>
          <w:color w:val="000000"/>
        </w:rPr>
        <w:t xml:space="preserve"> </w:t>
      </w:r>
      <w:r w:rsidRPr="006D1DBA">
        <w:rPr>
          <w:color w:val="000000"/>
        </w:rPr>
        <w:t>немно</w:t>
      </w:r>
      <w:r>
        <w:rPr>
          <w:color w:val="000000"/>
        </w:rPr>
        <w:t>го, надо изложить мою версию истории</w:t>
      </w:r>
      <w:r w:rsidRPr="006D1DBA">
        <w:rPr>
          <w:color w:val="000000"/>
        </w:rPr>
        <w:t>.</w:t>
      </w:r>
      <w:r w:rsidRPr="00A449B3">
        <w:rPr>
          <w:rStyle w:val="apple-converted-space"/>
          <w:color w:val="000000"/>
        </w:rPr>
        <w:t xml:space="preserve"> </w:t>
      </w:r>
      <w:r>
        <w:rPr>
          <w:rStyle w:val="apple-converted-space"/>
          <w:color w:val="000000"/>
        </w:rPr>
        <w:t>Сделав ещё один болезненный глубокий вдох</w:t>
      </w:r>
      <w:r w:rsidRPr="006D1DBA">
        <w:rPr>
          <w:color w:val="000000"/>
        </w:rPr>
        <w:t>,</w:t>
      </w:r>
      <w:r>
        <w:rPr>
          <w:color w:val="000000"/>
        </w:rPr>
        <w:t xml:space="preserve"> </w:t>
      </w:r>
      <w:r w:rsidRPr="006D1DBA">
        <w:rPr>
          <w:color w:val="000000"/>
        </w:rPr>
        <w:t>я</w:t>
      </w:r>
      <w:r>
        <w:rPr>
          <w:color w:val="000000"/>
        </w:rPr>
        <w:t xml:space="preserve"> </w:t>
      </w:r>
      <w:r w:rsidRPr="006D1DBA">
        <w:rPr>
          <w:color w:val="000000"/>
        </w:rPr>
        <w:t>начал</w:t>
      </w:r>
      <w:r>
        <w:rPr>
          <w:color w:val="000000"/>
        </w:rPr>
        <w:t xml:space="preserve"> с </w:t>
      </w:r>
      <w:r w:rsidRPr="006D1DBA">
        <w:rPr>
          <w:color w:val="000000"/>
        </w:rPr>
        <w:t>само</w:t>
      </w:r>
      <w:r>
        <w:rPr>
          <w:color w:val="000000"/>
        </w:rPr>
        <w:t xml:space="preserve">го </w:t>
      </w:r>
      <w:r w:rsidRPr="006D1DBA">
        <w:rPr>
          <w:color w:val="000000"/>
        </w:rPr>
        <w:t>начал</w:t>
      </w:r>
      <w:r>
        <w:rPr>
          <w:color w:val="000000"/>
        </w:rPr>
        <w:t>а</w:t>
      </w:r>
      <w:r w:rsidRPr="006D1DBA">
        <w:rPr>
          <w:color w:val="000000"/>
        </w:rPr>
        <w:t>,</w:t>
      </w:r>
      <w:r w:rsidRPr="00A449B3">
        <w:rPr>
          <w:rStyle w:val="apple-converted-space"/>
          <w:color w:val="000000"/>
        </w:rPr>
        <w:t xml:space="preserve"> </w:t>
      </w:r>
      <w:r w:rsidRPr="006D1DBA">
        <w:rPr>
          <w:color w:val="000000"/>
        </w:rPr>
        <w:t>когда</w:t>
      </w:r>
      <w:r>
        <w:rPr>
          <w:color w:val="000000"/>
        </w:rPr>
        <w:t xml:space="preserve"> С</w:t>
      </w:r>
      <w:r w:rsidRPr="006D1DBA">
        <w:rPr>
          <w:color w:val="000000"/>
        </w:rPr>
        <w:t>ью</w:t>
      </w:r>
      <w:r>
        <w:rPr>
          <w:color w:val="000000"/>
        </w:rPr>
        <w:t xml:space="preserve"> </w:t>
      </w:r>
      <w:r w:rsidRPr="003531BD">
        <w:rPr>
          <w:color w:val="000000"/>
        </w:rPr>
        <w:t xml:space="preserve">в первый раз </w:t>
      </w:r>
      <w:r>
        <w:rPr>
          <w:color w:val="000000"/>
        </w:rPr>
        <w:t>перепутала меня с Итаном</w:t>
      </w:r>
      <w:r w:rsidRPr="006D1DBA">
        <w:rPr>
          <w:color w:val="000000"/>
        </w:rPr>
        <w:t>...</w:t>
      </w:r>
    </w:p>
    <w:p w:rsidR="0060713A" w:rsidRDefault="0060713A" w:rsidP="0060713A">
      <w:pPr>
        <w:pStyle w:val="western"/>
        <w:shd w:val="clear" w:color="auto" w:fill="FFFFFF"/>
        <w:spacing w:before="0" w:after="0"/>
        <w:ind w:firstLine="461"/>
        <w:jc w:val="both"/>
        <w:rPr>
          <w:color w:val="000000"/>
        </w:rPr>
      </w:pPr>
      <w:r>
        <w:rPr>
          <w:color w:val="000000"/>
        </w:rPr>
        <w:t>Пока мама поедала пирог, я всё так же кромсал свой.</w:t>
      </w:r>
      <w:r>
        <w:rPr>
          <w:rStyle w:val="apple-converted-space"/>
          <w:color w:val="000000"/>
        </w:rPr>
        <w:t xml:space="preserve"> </w:t>
      </w:r>
      <w:r>
        <w:rPr>
          <w:color w:val="000000"/>
        </w:rPr>
        <w:t>Когда я добрался до того, как Сью ответила на сообщение Итана в канун Рождества, мой пирог превратился в гору крошек.</w:t>
      </w:r>
      <w:r>
        <w:rPr>
          <w:rStyle w:val="apple-converted-space"/>
          <w:color w:val="000000"/>
        </w:rPr>
        <w:t xml:space="preserve"> Отложив вилку</w:t>
      </w:r>
      <w:r>
        <w:rPr>
          <w:color w:val="000000"/>
        </w:rPr>
        <w:t>, я зажал пальцами горячую чашку с чаем и сделал маленький глоток.</w:t>
      </w:r>
    </w:p>
    <w:p w:rsidR="0060713A" w:rsidRDefault="0060713A" w:rsidP="0060713A">
      <w:pPr>
        <w:pStyle w:val="western"/>
        <w:shd w:val="clear" w:color="auto" w:fill="FFFFFF"/>
        <w:spacing w:before="0" w:after="0"/>
        <w:ind w:firstLine="461"/>
        <w:jc w:val="both"/>
        <w:rPr>
          <w:color w:val="000000"/>
        </w:rPr>
      </w:pPr>
      <w:r w:rsidRPr="00336D6F">
        <w:t>–</w:t>
      </w:r>
      <w:r>
        <w:t xml:space="preserve"> Твои </w:t>
      </w:r>
      <w:r>
        <w:rPr>
          <w:color w:val="000000"/>
        </w:rPr>
        <w:t>чувства к Сьюзан очень напоминают те, что ты испытывал к Аманде,</w:t>
      </w:r>
      <w:r w:rsidRPr="004E4BF0">
        <w:t xml:space="preserve"> </w:t>
      </w:r>
      <w:r w:rsidRPr="00336D6F">
        <w:t>–</w:t>
      </w:r>
      <w:r>
        <w:rPr>
          <w:color w:val="000000"/>
        </w:rPr>
        <w:t xml:space="preserve"> наконец, сказала мама, </w:t>
      </w:r>
      <w:r w:rsidRPr="003531BD">
        <w:rPr>
          <w:color w:val="000000"/>
        </w:rPr>
        <w:t>медленно и с большим беспокойством</w:t>
      </w:r>
      <w:r>
        <w:rPr>
          <w:color w:val="000000"/>
        </w:rPr>
        <w:t>.</w:t>
      </w:r>
    </w:p>
    <w:p w:rsidR="0060713A" w:rsidRPr="007846F4" w:rsidRDefault="0060713A" w:rsidP="0060713A">
      <w:pPr>
        <w:pStyle w:val="western"/>
        <w:shd w:val="clear" w:color="auto" w:fill="FFFFFF"/>
        <w:spacing w:before="0" w:after="0"/>
        <w:ind w:firstLine="461"/>
        <w:jc w:val="both"/>
        <w:rPr>
          <w:color w:val="000000"/>
        </w:rPr>
      </w:pPr>
      <w:r w:rsidRPr="006D1DBA">
        <w:rPr>
          <w:color w:val="000000"/>
        </w:rPr>
        <w:t>Я</w:t>
      </w:r>
      <w:r>
        <w:rPr>
          <w:color w:val="000000"/>
        </w:rPr>
        <w:t xml:space="preserve"> </w:t>
      </w:r>
      <w:r w:rsidRPr="006D1DBA">
        <w:rPr>
          <w:color w:val="000000"/>
        </w:rPr>
        <w:t>кивнул,</w:t>
      </w:r>
      <w:r>
        <w:rPr>
          <w:color w:val="000000"/>
        </w:rPr>
        <w:t xml:space="preserve"> выдохнув через нос</w:t>
      </w:r>
      <w:r w:rsidRPr="006D1DBA">
        <w:rPr>
          <w:color w:val="000000"/>
        </w:rPr>
        <w:t>,</w:t>
      </w:r>
      <w:r>
        <w:rPr>
          <w:color w:val="000000"/>
        </w:rPr>
        <w:t xml:space="preserve"> и </w:t>
      </w:r>
      <w:r w:rsidRPr="006D1DBA">
        <w:rPr>
          <w:color w:val="000000"/>
        </w:rPr>
        <w:t>поставил</w:t>
      </w:r>
      <w:r>
        <w:rPr>
          <w:color w:val="000000"/>
        </w:rPr>
        <w:t xml:space="preserve"> </w:t>
      </w:r>
      <w:r w:rsidRPr="006D1DBA">
        <w:rPr>
          <w:color w:val="000000"/>
        </w:rPr>
        <w:t>чашку</w:t>
      </w:r>
      <w:r>
        <w:rPr>
          <w:color w:val="000000"/>
        </w:rPr>
        <w:t xml:space="preserve"> </w:t>
      </w:r>
      <w:r w:rsidRPr="006D1DBA">
        <w:rPr>
          <w:color w:val="000000"/>
        </w:rPr>
        <w:t>обратно</w:t>
      </w:r>
      <w:r>
        <w:rPr>
          <w:color w:val="000000"/>
        </w:rPr>
        <w:t xml:space="preserve"> на стол</w:t>
      </w:r>
      <w:r w:rsidRPr="006D1DBA">
        <w:rPr>
          <w:color w:val="000000"/>
        </w:rPr>
        <w:t>.</w:t>
      </w:r>
      <w:r w:rsidRPr="00A449B3">
        <w:rPr>
          <w:rStyle w:val="apple-converted-space"/>
          <w:color w:val="000000"/>
        </w:rPr>
        <w:t xml:space="preserve"> </w:t>
      </w:r>
      <w:r w:rsidRPr="006D1DBA">
        <w:rPr>
          <w:color w:val="000000"/>
        </w:rPr>
        <w:t>Мо</w:t>
      </w:r>
      <w:r>
        <w:rPr>
          <w:color w:val="000000"/>
        </w:rPr>
        <w:t xml:space="preserve">й взгляд остановился </w:t>
      </w:r>
      <w:r w:rsidRPr="006D1DBA">
        <w:rPr>
          <w:color w:val="000000"/>
        </w:rPr>
        <w:t>на</w:t>
      </w:r>
      <w:r>
        <w:rPr>
          <w:color w:val="000000"/>
        </w:rPr>
        <w:t xml:space="preserve"> </w:t>
      </w:r>
      <w:r w:rsidRPr="006D1DBA">
        <w:rPr>
          <w:color w:val="000000"/>
        </w:rPr>
        <w:t>цветочн</w:t>
      </w:r>
      <w:r>
        <w:rPr>
          <w:color w:val="000000"/>
        </w:rPr>
        <w:t xml:space="preserve">ом </w:t>
      </w:r>
      <w:r w:rsidRPr="006D1DBA">
        <w:rPr>
          <w:color w:val="000000"/>
        </w:rPr>
        <w:t>узор</w:t>
      </w:r>
      <w:r>
        <w:rPr>
          <w:color w:val="000000"/>
        </w:rPr>
        <w:t>е чашки</w:t>
      </w:r>
      <w:r w:rsidRPr="006D1DBA">
        <w:rPr>
          <w:color w:val="000000"/>
        </w:rPr>
        <w:t>.</w:t>
      </w:r>
      <w:r w:rsidRPr="00A449B3">
        <w:rPr>
          <w:rStyle w:val="apple-converted-space"/>
          <w:color w:val="000000"/>
        </w:rPr>
        <w:t xml:space="preserve"> </w:t>
      </w:r>
      <w:r>
        <w:rPr>
          <w:rStyle w:val="apple-converted-space"/>
          <w:color w:val="000000"/>
        </w:rPr>
        <w:t>Кроме</w:t>
      </w:r>
      <w:r>
        <w:rPr>
          <w:color w:val="000000"/>
        </w:rPr>
        <w:t xml:space="preserve"> </w:t>
      </w:r>
      <w:r w:rsidRPr="006D1DBA">
        <w:rPr>
          <w:color w:val="000000"/>
        </w:rPr>
        <w:t>Сьюз</w:t>
      </w:r>
      <w:r>
        <w:rPr>
          <w:color w:val="000000"/>
        </w:rPr>
        <w:t>а</w:t>
      </w:r>
      <w:r w:rsidRPr="006D1DBA">
        <w:rPr>
          <w:color w:val="000000"/>
        </w:rPr>
        <w:t>н</w:t>
      </w:r>
      <w:r>
        <w:rPr>
          <w:color w:val="000000"/>
        </w:rPr>
        <w:t xml:space="preserve"> и членов моей семьи, </w:t>
      </w:r>
      <w:r w:rsidRPr="006D1DBA">
        <w:rPr>
          <w:color w:val="000000"/>
        </w:rPr>
        <w:t>Аманда</w:t>
      </w:r>
      <w:r>
        <w:rPr>
          <w:color w:val="000000"/>
        </w:rPr>
        <w:t xml:space="preserve"> </w:t>
      </w:r>
      <w:r w:rsidRPr="006D1DBA">
        <w:rPr>
          <w:color w:val="000000"/>
        </w:rPr>
        <w:t>была</w:t>
      </w:r>
      <w:r>
        <w:rPr>
          <w:color w:val="000000"/>
        </w:rPr>
        <w:t xml:space="preserve"> </w:t>
      </w:r>
      <w:r w:rsidRPr="006D1DBA">
        <w:rPr>
          <w:color w:val="000000"/>
        </w:rPr>
        <w:t>единственн</w:t>
      </w:r>
      <w:r>
        <w:rPr>
          <w:color w:val="000000"/>
        </w:rPr>
        <w:t xml:space="preserve">ой, кому я когда-либо дарил </w:t>
      </w:r>
      <w:r w:rsidRPr="006D1DBA">
        <w:rPr>
          <w:color w:val="000000"/>
        </w:rPr>
        <w:t>рождественский</w:t>
      </w:r>
      <w:r>
        <w:rPr>
          <w:color w:val="000000"/>
        </w:rPr>
        <w:t xml:space="preserve"> </w:t>
      </w:r>
      <w:r w:rsidRPr="006D1DBA">
        <w:rPr>
          <w:color w:val="000000"/>
        </w:rPr>
        <w:t>подарок.</w:t>
      </w:r>
      <w:r w:rsidRPr="00A449B3">
        <w:rPr>
          <w:rStyle w:val="apple-converted-space"/>
          <w:color w:val="000000"/>
        </w:rPr>
        <w:t xml:space="preserve"> </w:t>
      </w:r>
      <w:r>
        <w:rPr>
          <w:color w:val="000000"/>
        </w:rPr>
        <w:t xml:space="preserve">Мои чувства к этим </w:t>
      </w:r>
      <w:r w:rsidRPr="006D1DBA">
        <w:rPr>
          <w:color w:val="000000"/>
        </w:rPr>
        <w:t>двум</w:t>
      </w:r>
      <w:r>
        <w:rPr>
          <w:color w:val="000000"/>
        </w:rPr>
        <w:t xml:space="preserve"> </w:t>
      </w:r>
      <w:r w:rsidRPr="006D1DBA">
        <w:rPr>
          <w:color w:val="000000"/>
        </w:rPr>
        <w:t>девочкам</w:t>
      </w:r>
      <w:r>
        <w:rPr>
          <w:color w:val="000000"/>
        </w:rPr>
        <w:t xml:space="preserve"> были во многом схожи</w:t>
      </w:r>
      <w:r w:rsidRPr="006D1DBA">
        <w:rPr>
          <w:color w:val="000000"/>
        </w:rPr>
        <w:t>.</w:t>
      </w:r>
      <w:r>
        <w:rPr>
          <w:color w:val="000000"/>
        </w:rPr>
        <w:t xml:space="preserve"> Поэтому я понимал, что не просто запал </w:t>
      </w:r>
      <w:r>
        <w:rPr>
          <w:rStyle w:val="apple-converted-space"/>
          <w:color w:val="000000"/>
        </w:rPr>
        <w:t>на</w:t>
      </w:r>
      <w:r>
        <w:rPr>
          <w:color w:val="000000"/>
        </w:rPr>
        <w:t xml:space="preserve"> </w:t>
      </w:r>
      <w:r w:rsidRPr="006D1DBA">
        <w:rPr>
          <w:color w:val="000000"/>
        </w:rPr>
        <w:t>Сьюз</w:t>
      </w:r>
      <w:r>
        <w:rPr>
          <w:color w:val="000000"/>
        </w:rPr>
        <w:t>а</w:t>
      </w:r>
      <w:r w:rsidRPr="006D1DBA">
        <w:rPr>
          <w:color w:val="000000"/>
        </w:rPr>
        <w:t>н.</w:t>
      </w:r>
      <w:r>
        <w:rPr>
          <w:color w:val="000000"/>
        </w:rPr>
        <w:t xml:space="preserve"> </w:t>
      </w:r>
      <w:r w:rsidRPr="006D1DBA">
        <w:rPr>
          <w:color w:val="000000"/>
        </w:rPr>
        <w:t>Мои</w:t>
      </w:r>
      <w:r>
        <w:rPr>
          <w:color w:val="000000"/>
        </w:rPr>
        <w:t xml:space="preserve"> </w:t>
      </w:r>
      <w:r w:rsidRPr="006D1DBA">
        <w:rPr>
          <w:color w:val="000000"/>
        </w:rPr>
        <w:t>чувства</w:t>
      </w:r>
      <w:r>
        <w:rPr>
          <w:color w:val="000000"/>
        </w:rPr>
        <w:t xml:space="preserve"> были </w:t>
      </w:r>
      <w:r w:rsidRPr="006D1DBA">
        <w:rPr>
          <w:color w:val="000000"/>
        </w:rPr>
        <w:t>гораздо,</w:t>
      </w:r>
      <w:r>
        <w:rPr>
          <w:color w:val="000000"/>
        </w:rPr>
        <w:t xml:space="preserve"> </w:t>
      </w:r>
      <w:r w:rsidRPr="006D1DBA">
        <w:rPr>
          <w:color w:val="000000"/>
        </w:rPr>
        <w:t>гораздо</w:t>
      </w:r>
      <w:r>
        <w:rPr>
          <w:color w:val="000000"/>
        </w:rPr>
        <w:t xml:space="preserve"> </w:t>
      </w:r>
      <w:r w:rsidRPr="006D1DBA">
        <w:rPr>
          <w:color w:val="000000"/>
        </w:rPr>
        <w:t>глубже.</w:t>
      </w:r>
    </w:p>
    <w:p w:rsidR="0060713A" w:rsidRDefault="0060713A" w:rsidP="0060713A">
      <w:pPr>
        <w:pStyle w:val="western"/>
        <w:shd w:val="clear" w:color="auto" w:fill="FFFFFF"/>
        <w:spacing w:before="0" w:after="0"/>
        <w:ind w:firstLine="461"/>
        <w:jc w:val="both"/>
        <w:rPr>
          <w:color w:val="000000"/>
        </w:rPr>
      </w:pPr>
      <w:r w:rsidRPr="00336D6F">
        <w:t>–</w:t>
      </w:r>
      <w:r>
        <w:t xml:space="preserve"> </w:t>
      </w:r>
      <w:r>
        <w:rPr>
          <w:color w:val="000000"/>
        </w:rPr>
        <w:t>Всё началось с этого глупого вызова, но в какой-то момент всё изменилось.</w:t>
      </w:r>
      <w:r w:rsidRPr="004E4BF0">
        <w:t xml:space="preserve"> </w:t>
      </w:r>
      <w:r w:rsidRPr="00336D6F">
        <w:t>–</w:t>
      </w:r>
      <w:r>
        <w:rPr>
          <w:color w:val="000000"/>
        </w:rPr>
        <w:t xml:space="preserve"> Не поднимая голову, я поднял на маму лишь одни глаза.</w:t>
      </w:r>
      <w:r>
        <w:rPr>
          <w:rStyle w:val="apple-converted-space"/>
          <w:color w:val="000000"/>
        </w:rPr>
        <w:t xml:space="preserve"> </w:t>
      </w:r>
      <w:r w:rsidRPr="00336D6F">
        <w:t>–</w:t>
      </w:r>
      <w:r>
        <w:t xml:space="preserve"> Сейчас мне очень</w:t>
      </w:r>
      <w:r>
        <w:rPr>
          <w:color w:val="000000"/>
        </w:rPr>
        <w:t xml:space="preserve"> больно просыпаться по утрам, не зная, будет ли у меня шанс поговорить с ней хоть раз за весь день.</w:t>
      </w:r>
    </w:p>
    <w:p w:rsidR="0060713A" w:rsidRPr="007846F4" w:rsidRDefault="0060713A" w:rsidP="0060713A">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sidRPr="009278CF">
        <w:t>Если она так много значит для тебя, то не сдавайся</w:t>
      </w:r>
      <w:r w:rsidRPr="006D1DBA">
        <w:rPr>
          <w:color w:val="000000"/>
        </w:rPr>
        <w:t>.</w:t>
      </w:r>
      <w:r w:rsidRPr="004E4BF0">
        <w:t xml:space="preserve"> </w:t>
      </w:r>
      <w:r w:rsidRPr="00336D6F">
        <w:t>–</w:t>
      </w:r>
      <w:r>
        <w:rPr>
          <w:color w:val="000000"/>
        </w:rPr>
        <w:t xml:space="preserve"> </w:t>
      </w:r>
      <w:r w:rsidRPr="006D1DBA">
        <w:rPr>
          <w:color w:val="000000"/>
        </w:rPr>
        <w:t>Мама</w:t>
      </w:r>
      <w:r>
        <w:rPr>
          <w:color w:val="000000"/>
        </w:rPr>
        <w:t xml:space="preserve"> </w:t>
      </w:r>
      <w:r w:rsidRPr="006D1DBA">
        <w:rPr>
          <w:color w:val="000000"/>
        </w:rPr>
        <w:t>перегнулась</w:t>
      </w:r>
      <w:r>
        <w:rPr>
          <w:color w:val="000000"/>
        </w:rPr>
        <w:t xml:space="preserve"> </w:t>
      </w:r>
      <w:r w:rsidRPr="006D1DBA">
        <w:rPr>
          <w:color w:val="000000"/>
        </w:rPr>
        <w:t>через</w:t>
      </w:r>
      <w:r>
        <w:rPr>
          <w:color w:val="000000"/>
        </w:rPr>
        <w:t xml:space="preserve"> </w:t>
      </w:r>
      <w:r w:rsidRPr="006D1DBA">
        <w:rPr>
          <w:color w:val="000000"/>
        </w:rPr>
        <w:t>стол</w:t>
      </w:r>
      <w:r>
        <w:rPr>
          <w:color w:val="000000"/>
        </w:rPr>
        <w:t xml:space="preserve"> </w:t>
      </w:r>
      <w:r w:rsidRPr="006D1DBA">
        <w:rPr>
          <w:color w:val="000000"/>
        </w:rPr>
        <w:t>и</w:t>
      </w:r>
      <w:r>
        <w:rPr>
          <w:color w:val="000000"/>
        </w:rPr>
        <w:t xml:space="preserve"> погладила меня по руке</w:t>
      </w:r>
      <w:r w:rsidRPr="006D1DBA">
        <w:rPr>
          <w:color w:val="000000"/>
        </w:rPr>
        <w:t>.</w:t>
      </w:r>
      <w:r w:rsidRPr="00A449B3">
        <w:rPr>
          <w:rStyle w:val="apple-converted-space"/>
          <w:color w:val="000000"/>
        </w:rPr>
        <w:t xml:space="preserve"> </w:t>
      </w:r>
      <w:r w:rsidRPr="00336D6F">
        <w:t>–</w:t>
      </w:r>
      <w:r>
        <w:t xml:space="preserve"> Она здесь. Поговори</w:t>
      </w:r>
      <w:r w:rsidRPr="00EA7508">
        <w:t xml:space="preserve"> </w:t>
      </w:r>
      <w:r>
        <w:t>с</w:t>
      </w:r>
      <w:r w:rsidRPr="00EA7508">
        <w:t xml:space="preserve"> </w:t>
      </w:r>
      <w:r>
        <w:t>ней</w:t>
      </w:r>
      <w:r w:rsidRPr="00EA7508">
        <w:t xml:space="preserve"> </w:t>
      </w:r>
      <w:r w:rsidRPr="006D1DBA">
        <w:rPr>
          <w:color w:val="000000"/>
        </w:rPr>
        <w:t>прямо</w:t>
      </w:r>
      <w:r w:rsidRPr="00EA7508">
        <w:rPr>
          <w:color w:val="000000"/>
        </w:rPr>
        <w:t xml:space="preserve"> </w:t>
      </w:r>
      <w:r w:rsidRPr="006D1DBA">
        <w:rPr>
          <w:i/>
          <w:iCs/>
          <w:color w:val="000000"/>
        </w:rPr>
        <w:t>сейчас</w:t>
      </w:r>
      <w:r w:rsidRPr="00EA7508">
        <w:rPr>
          <w:color w:val="000000"/>
        </w:rPr>
        <w:t xml:space="preserve">, </w:t>
      </w:r>
      <w:r>
        <w:rPr>
          <w:color w:val="000000"/>
        </w:rPr>
        <w:t>дорогой</w:t>
      </w:r>
      <w:r w:rsidRPr="00EA7508">
        <w:rPr>
          <w:color w:val="000000"/>
        </w:rPr>
        <w:t>.</w:t>
      </w:r>
    </w:p>
    <w:p w:rsidR="0060713A" w:rsidRPr="007846F4" w:rsidRDefault="0060713A" w:rsidP="0060713A">
      <w:pPr>
        <w:pStyle w:val="western"/>
        <w:shd w:val="clear" w:color="auto" w:fill="FFFFFF"/>
        <w:spacing w:before="0" w:after="0"/>
        <w:ind w:firstLine="461"/>
        <w:jc w:val="both"/>
        <w:rPr>
          <w:color w:val="000000"/>
        </w:rPr>
      </w:pPr>
      <w:r w:rsidRPr="006D1DBA">
        <w:rPr>
          <w:color w:val="000000"/>
        </w:rPr>
        <w:t>В</w:t>
      </w:r>
      <w:r>
        <w:rPr>
          <w:color w:val="000000"/>
        </w:rPr>
        <w:t xml:space="preserve"> </w:t>
      </w:r>
      <w:r w:rsidRPr="006D1DBA">
        <w:rPr>
          <w:color w:val="000000"/>
        </w:rPr>
        <w:t>этот</w:t>
      </w:r>
      <w:r>
        <w:rPr>
          <w:color w:val="000000"/>
        </w:rPr>
        <w:t xml:space="preserve"> </w:t>
      </w:r>
      <w:r w:rsidRPr="006D1DBA">
        <w:rPr>
          <w:color w:val="000000"/>
        </w:rPr>
        <w:t>самый</w:t>
      </w:r>
      <w:r>
        <w:rPr>
          <w:color w:val="000000"/>
        </w:rPr>
        <w:t xml:space="preserve"> </w:t>
      </w:r>
      <w:r w:rsidRPr="006D1DBA">
        <w:rPr>
          <w:color w:val="000000"/>
        </w:rPr>
        <w:t>момент</w:t>
      </w:r>
      <w:r>
        <w:rPr>
          <w:color w:val="000000"/>
        </w:rPr>
        <w:t xml:space="preserve"> </w:t>
      </w:r>
      <w:r w:rsidRPr="006D1DBA">
        <w:rPr>
          <w:color w:val="000000"/>
        </w:rPr>
        <w:t>в</w:t>
      </w:r>
      <w:r>
        <w:rPr>
          <w:color w:val="000000"/>
        </w:rPr>
        <w:t xml:space="preserve"> </w:t>
      </w:r>
      <w:r w:rsidRPr="006D1DBA">
        <w:rPr>
          <w:color w:val="000000"/>
        </w:rPr>
        <w:t>дверях</w:t>
      </w:r>
      <w:r>
        <w:rPr>
          <w:color w:val="000000"/>
        </w:rPr>
        <w:t xml:space="preserve"> </w:t>
      </w:r>
      <w:r w:rsidRPr="006D1DBA">
        <w:rPr>
          <w:color w:val="000000"/>
        </w:rPr>
        <w:t>кухни</w:t>
      </w:r>
      <w:r>
        <w:rPr>
          <w:color w:val="000000"/>
        </w:rPr>
        <w:t xml:space="preserve"> </w:t>
      </w:r>
      <w:r w:rsidRPr="006D1DBA">
        <w:rPr>
          <w:color w:val="000000"/>
        </w:rPr>
        <w:t>позади</w:t>
      </w:r>
      <w:r>
        <w:rPr>
          <w:color w:val="000000"/>
        </w:rPr>
        <w:t xml:space="preserve"> </w:t>
      </w:r>
      <w:r w:rsidRPr="006D1DBA">
        <w:rPr>
          <w:color w:val="000000"/>
        </w:rPr>
        <w:t>мамы</w:t>
      </w:r>
      <w:r w:rsidRPr="006803A8">
        <w:rPr>
          <w:color w:val="000000"/>
        </w:rPr>
        <w:t xml:space="preserve"> </w:t>
      </w:r>
      <w:r>
        <w:rPr>
          <w:color w:val="000000"/>
        </w:rPr>
        <w:t xml:space="preserve">кое-кто </w:t>
      </w:r>
      <w:r w:rsidRPr="006D1DBA">
        <w:rPr>
          <w:color w:val="000000"/>
        </w:rPr>
        <w:t>появился.</w:t>
      </w:r>
      <w:r w:rsidRPr="00A449B3">
        <w:rPr>
          <w:rStyle w:val="apple-converted-space"/>
          <w:color w:val="000000"/>
        </w:rPr>
        <w:t xml:space="preserve"> </w:t>
      </w:r>
      <w:r w:rsidRPr="006D1DBA">
        <w:rPr>
          <w:color w:val="000000"/>
        </w:rPr>
        <w:t>Мо</w:t>
      </w:r>
      <w:r>
        <w:rPr>
          <w:color w:val="000000"/>
        </w:rPr>
        <w:t xml:space="preserve">ё </w:t>
      </w:r>
      <w:r w:rsidRPr="006D1DBA">
        <w:rPr>
          <w:color w:val="000000"/>
        </w:rPr>
        <w:t>сердце</w:t>
      </w:r>
      <w:r>
        <w:rPr>
          <w:color w:val="000000"/>
        </w:rPr>
        <w:t xml:space="preserve"> остановилось </w:t>
      </w:r>
      <w:r w:rsidRPr="006D1DBA">
        <w:rPr>
          <w:color w:val="000000"/>
        </w:rPr>
        <w:t>на</w:t>
      </w:r>
      <w:r>
        <w:rPr>
          <w:color w:val="000000"/>
        </w:rPr>
        <w:t xml:space="preserve"> </w:t>
      </w:r>
      <w:r w:rsidRPr="006D1DBA">
        <w:rPr>
          <w:color w:val="000000"/>
        </w:rPr>
        <w:t>секунду,</w:t>
      </w:r>
      <w:r>
        <w:rPr>
          <w:color w:val="000000"/>
        </w:rPr>
        <w:t xml:space="preserve"> а желудок провалился в пустоту</w:t>
      </w:r>
      <w:r w:rsidRPr="006D1DBA">
        <w:rPr>
          <w:color w:val="000000"/>
        </w:rPr>
        <w:t>.</w:t>
      </w:r>
      <w:r w:rsidRPr="00A449B3">
        <w:rPr>
          <w:rStyle w:val="apple-converted-space"/>
          <w:color w:val="000000"/>
        </w:rPr>
        <w:t xml:space="preserve"> </w:t>
      </w:r>
      <w:r>
        <w:rPr>
          <w:color w:val="000000"/>
        </w:rPr>
        <w:t>К</w:t>
      </w:r>
      <w:r w:rsidRPr="006D1DBA">
        <w:rPr>
          <w:color w:val="000000"/>
        </w:rPr>
        <w:t>ак</w:t>
      </w:r>
      <w:r>
        <w:rPr>
          <w:color w:val="000000"/>
        </w:rPr>
        <w:t xml:space="preserve"> </w:t>
      </w:r>
      <w:r w:rsidRPr="006D1DBA">
        <w:rPr>
          <w:color w:val="000000"/>
        </w:rPr>
        <w:t>долго</w:t>
      </w:r>
      <w:r>
        <w:rPr>
          <w:color w:val="000000"/>
        </w:rPr>
        <w:t xml:space="preserve"> </w:t>
      </w:r>
      <w:r w:rsidRPr="006D1DBA">
        <w:rPr>
          <w:color w:val="000000"/>
        </w:rPr>
        <w:t>Сью</w:t>
      </w:r>
      <w:r>
        <w:rPr>
          <w:color w:val="000000"/>
        </w:rPr>
        <w:t xml:space="preserve"> </w:t>
      </w:r>
      <w:r w:rsidRPr="006D1DBA">
        <w:rPr>
          <w:color w:val="000000"/>
        </w:rPr>
        <w:t>стояла</w:t>
      </w:r>
      <w:r>
        <w:rPr>
          <w:color w:val="000000"/>
        </w:rPr>
        <w:t xml:space="preserve"> за дверью</w:t>
      </w:r>
      <w:r w:rsidRPr="006D1DBA">
        <w:rPr>
          <w:color w:val="000000"/>
        </w:rPr>
        <w:t>,</w:t>
      </w:r>
      <w:r>
        <w:rPr>
          <w:color w:val="000000"/>
        </w:rPr>
        <w:t xml:space="preserve"> </w:t>
      </w:r>
      <w:r w:rsidRPr="006D1DBA">
        <w:rPr>
          <w:color w:val="000000"/>
        </w:rPr>
        <w:t>и</w:t>
      </w:r>
      <w:r>
        <w:rPr>
          <w:color w:val="000000"/>
        </w:rPr>
        <w:t xml:space="preserve"> </w:t>
      </w:r>
      <w:r w:rsidRPr="006D1DBA">
        <w:rPr>
          <w:color w:val="000000"/>
        </w:rPr>
        <w:t>сколько</w:t>
      </w:r>
      <w:r>
        <w:rPr>
          <w:color w:val="000000"/>
        </w:rPr>
        <w:t xml:space="preserve"> </w:t>
      </w:r>
      <w:r w:rsidRPr="006D1DBA">
        <w:rPr>
          <w:color w:val="000000"/>
        </w:rPr>
        <w:t>из</w:t>
      </w:r>
      <w:r>
        <w:rPr>
          <w:color w:val="000000"/>
        </w:rPr>
        <w:t xml:space="preserve"> </w:t>
      </w:r>
      <w:r w:rsidRPr="006D1DBA">
        <w:rPr>
          <w:color w:val="000000"/>
        </w:rPr>
        <w:t>этого</w:t>
      </w:r>
      <w:r>
        <w:rPr>
          <w:color w:val="000000"/>
        </w:rPr>
        <w:t xml:space="preserve"> </w:t>
      </w:r>
      <w:r w:rsidRPr="006D1DBA">
        <w:rPr>
          <w:color w:val="000000"/>
        </w:rPr>
        <w:t>разговора</w:t>
      </w:r>
      <w:r>
        <w:rPr>
          <w:color w:val="000000"/>
        </w:rPr>
        <w:t xml:space="preserve"> </w:t>
      </w:r>
      <w:r w:rsidRPr="006D1DBA">
        <w:rPr>
          <w:color w:val="000000"/>
        </w:rPr>
        <w:t>она</w:t>
      </w:r>
      <w:r>
        <w:rPr>
          <w:color w:val="000000"/>
        </w:rPr>
        <w:t xml:space="preserve"> у</w:t>
      </w:r>
      <w:r w:rsidRPr="006D1DBA">
        <w:rPr>
          <w:color w:val="000000"/>
        </w:rPr>
        <w:t>слышала?</w:t>
      </w:r>
      <w:r w:rsidRPr="00A449B3">
        <w:rPr>
          <w:rStyle w:val="apple-converted-space"/>
          <w:color w:val="000000"/>
        </w:rPr>
        <w:t xml:space="preserve"> </w:t>
      </w:r>
      <w:r w:rsidRPr="006D1DBA">
        <w:rPr>
          <w:color w:val="000000"/>
        </w:rPr>
        <w:t>Я</w:t>
      </w:r>
      <w:r>
        <w:rPr>
          <w:color w:val="000000"/>
        </w:rPr>
        <w:t xml:space="preserve"> тяжело сглотнул</w:t>
      </w:r>
      <w:r w:rsidRPr="006D1DBA">
        <w:rPr>
          <w:color w:val="000000"/>
        </w:rPr>
        <w:t>.</w:t>
      </w:r>
    </w:p>
    <w:p w:rsidR="0060713A" w:rsidRDefault="0060713A" w:rsidP="0060713A">
      <w:pPr>
        <w:pStyle w:val="western"/>
        <w:shd w:val="clear" w:color="auto" w:fill="FFFFFF"/>
        <w:spacing w:before="0" w:after="0"/>
        <w:ind w:firstLine="461"/>
        <w:jc w:val="both"/>
        <w:rPr>
          <w:rStyle w:val="apple-converted-space"/>
          <w:color w:val="000000"/>
        </w:rPr>
      </w:pPr>
      <w:r w:rsidRPr="006D1DBA">
        <w:rPr>
          <w:color w:val="000000"/>
        </w:rPr>
        <w:t>Шокирован</w:t>
      </w:r>
      <w:r>
        <w:rPr>
          <w:color w:val="000000"/>
        </w:rPr>
        <w:t xml:space="preserve">ное </w:t>
      </w:r>
      <w:r w:rsidRPr="006D1DBA">
        <w:rPr>
          <w:color w:val="000000"/>
        </w:rPr>
        <w:t>выражение</w:t>
      </w:r>
      <w:r>
        <w:rPr>
          <w:color w:val="000000"/>
        </w:rPr>
        <w:t xml:space="preserve"> </w:t>
      </w:r>
      <w:r w:rsidRPr="006D1DBA">
        <w:rPr>
          <w:color w:val="000000"/>
        </w:rPr>
        <w:t>мое</w:t>
      </w:r>
      <w:r>
        <w:rPr>
          <w:color w:val="000000"/>
        </w:rPr>
        <w:t xml:space="preserve">го </w:t>
      </w:r>
      <w:r w:rsidRPr="006D1DBA">
        <w:rPr>
          <w:color w:val="000000"/>
        </w:rPr>
        <w:t>лиц</w:t>
      </w:r>
      <w:r>
        <w:rPr>
          <w:color w:val="000000"/>
        </w:rPr>
        <w:t xml:space="preserve">а </w:t>
      </w:r>
      <w:r w:rsidRPr="006D1DBA">
        <w:rPr>
          <w:color w:val="000000"/>
        </w:rPr>
        <w:t>переда</w:t>
      </w:r>
      <w:r>
        <w:rPr>
          <w:color w:val="000000"/>
        </w:rPr>
        <w:t>лось и маме</w:t>
      </w:r>
      <w:r w:rsidRPr="006D1DBA">
        <w:rPr>
          <w:color w:val="000000"/>
        </w:rPr>
        <w:t>.</w:t>
      </w:r>
      <w:r>
        <w:rPr>
          <w:color w:val="000000"/>
        </w:rPr>
        <w:t xml:space="preserve"> </w:t>
      </w:r>
      <w:r>
        <w:rPr>
          <w:rStyle w:val="apple-converted-space"/>
          <w:color w:val="000000"/>
        </w:rPr>
        <w:t>Когда</w:t>
      </w:r>
      <w:r>
        <w:rPr>
          <w:color w:val="000000"/>
        </w:rPr>
        <w:t xml:space="preserve"> </w:t>
      </w:r>
      <w:r w:rsidRPr="006D1DBA">
        <w:rPr>
          <w:color w:val="000000"/>
        </w:rPr>
        <w:t>она</w:t>
      </w:r>
      <w:r>
        <w:rPr>
          <w:color w:val="000000"/>
        </w:rPr>
        <w:t xml:space="preserve"> </w:t>
      </w:r>
      <w:r w:rsidRPr="006D1DBA">
        <w:rPr>
          <w:color w:val="000000"/>
        </w:rPr>
        <w:t>поняла,</w:t>
      </w:r>
      <w:r>
        <w:rPr>
          <w:color w:val="000000"/>
        </w:rPr>
        <w:t xml:space="preserve"> </w:t>
      </w:r>
      <w:r w:rsidRPr="006D1DBA">
        <w:rPr>
          <w:color w:val="000000"/>
        </w:rPr>
        <w:t>кто</w:t>
      </w:r>
      <w:r w:rsidRPr="00A449B3">
        <w:rPr>
          <w:rStyle w:val="apple-converted-space"/>
          <w:color w:val="000000"/>
        </w:rPr>
        <w:t xml:space="preserve"> </w:t>
      </w:r>
      <w:r w:rsidRPr="006D1DBA">
        <w:rPr>
          <w:color w:val="000000"/>
        </w:rPr>
        <w:t>за</w:t>
      </w:r>
      <w:r>
        <w:rPr>
          <w:color w:val="000000"/>
        </w:rPr>
        <w:t xml:space="preserve"> </w:t>
      </w:r>
      <w:r w:rsidRPr="006D1DBA">
        <w:rPr>
          <w:color w:val="000000"/>
        </w:rPr>
        <w:t>ней</w:t>
      </w:r>
      <w:r>
        <w:rPr>
          <w:color w:val="000000"/>
        </w:rPr>
        <w:t xml:space="preserve"> стоит, то её челюсть отвисла</w:t>
      </w:r>
      <w:r w:rsidRPr="006D1DBA">
        <w:rPr>
          <w:color w:val="000000"/>
        </w:rPr>
        <w:t>.</w:t>
      </w:r>
      <w:r w:rsidRPr="00A449B3">
        <w:rPr>
          <w:rStyle w:val="apple-converted-space"/>
          <w:color w:val="000000"/>
        </w:rPr>
        <w:t xml:space="preserve"> </w:t>
      </w:r>
      <w:r w:rsidRPr="006D1DBA">
        <w:rPr>
          <w:color w:val="000000"/>
        </w:rPr>
        <w:t>Она</w:t>
      </w:r>
      <w:r>
        <w:rPr>
          <w:color w:val="000000"/>
        </w:rPr>
        <w:t xml:space="preserve"> </w:t>
      </w:r>
      <w:r w:rsidRPr="006D1DBA">
        <w:rPr>
          <w:color w:val="000000"/>
        </w:rPr>
        <w:t>убрала</w:t>
      </w:r>
      <w:r>
        <w:rPr>
          <w:color w:val="000000"/>
        </w:rPr>
        <w:t xml:space="preserve"> свою </w:t>
      </w:r>
      <w:r w:rsidRPr="006D1DBA">
        <w:rPr>
          <w:color w:val="000000"/>
        </w:rPr>
        <w:t>руку</w:t>
      </w:r>
      <w:r>
        <w:rPr>
          <w:color w:val="000000"/>
        </w:rPr>
        <w:t xml:space="preserve"> с </w:t>
      </w:r>
      <w:proofErr w:type="gramStart"/>
      <w:r>
        <w:rPr>
          <w:color w:val="000000"/>
        </w:rPr>
        <w:t>моей</w:t>
      </w:r>
      <w:proofErr w:type="gramEnd"/>
      <w:r>
        <w:rPr>
          <w:color w:val="000000"/>
        </w:rPr>
        <w:t xml:space="preserve"> </w:t>
      </w:r>
      <w:r w:rsidRPr="006D1DBA">
        <w:rPr>
          <w:color w:val="000000"/>
        </w:rPr>
        <w:t>и</w:t>
      </w:r>
      <w:r>
        <w:rPr>
          <w:color w:val="000000"/>
        </w:rPr>
        <w:t xml:space="preserve"> быстро развернулась</w:t>
      </w:r>
      <w:r w:rsidRPr="006D1DBA">
        <w:rPr>
          <w:color w:val="000000"/>
        </w:rPr>
        <w:t>.</w:t>
      </w:r>
      <w:r w:rsidRPr="00A449B3">
        <w:rPr>
          <w:rStyle w:val="apple-converted-space"/>
          <w:color w:val="000000"/>
        </w:rPr>
        <w:t xml:space="preserve"> </w:t>
      </w:r>
    </w:p>
    <w:p w:rsidR="0060713A" w:rsidRPr="007846F4" w:rsidRDefault="0060713A" w:rsidP="0060713A">
      <w:pPr>
        <w:pStyle w:val="western"/>
        <w:shd w:val="clear" w:color="auto" w:fill="FFFFFF"/>
        <w:spacing w:before="0" w:after="0"/>
        <w:ind w:firstLine="461"/>
        <w:jc w:val="both"/>
        <w:rPr>
          <w:color w:val="000000"/>
        </w:rPr>
      </w:pPr>
      <w:r w:rsidRPr="00336D6F">
        <w:t>–</w:t>
      </w:r>
      <w:r>
        <w:t xml:space="preserve"> </w:t>
      </w:r>
      <w:r w:rsidRPr="006D1DBA">
        <w:rPr>
          <w:color w:val="000000"/>
        </w:rPr>
        <w:t>Сьюз</w:t>
      </w:r>
      <w:r>
        <w:rPr>
          <w:color w:val="000000"/>
        </w:rPr>
        <w:t>а</w:t>
      </w:r>
      <w:r w:rsidRPr="006D1DBA">
        <w:rPr>
          <w:color w:val="000000"/>
        </w:rPr>
        <w:t>н!</w:t>
      </w:r>
      <w:r w:rsidRPr="00A449B3">
        <w:rPr>
          <w:rStyle w:val="apple-converted-space"/>
          <w:color w:val="000000"/>
        </w:rPr>
        <w:t xml:space="preserve"> </w:t>
      </w:r>
      <w:r w:rsidRPr="006D1DBA">
        <w:rPr>
          <w:color w:val="000000"/>
        </w:rPr>
        <w:t>Мы</w:t>
      </w:r>
      <w:r>
        <w:rPr>
          <w:color w:val="000000"/>
        </w:rPr>
        <w:t>… я…</w:t>
      </w:r>
    </w:p>
    <w:p w:rsidR="0060713A" w:rsidRPr="007846F4" w:rsidRDefault="0060713A" w:rsidP="0060713A">
      <w:pPr>
        <w:pStyle w:val="western"/>
        <w:shd w:val="clear" w:color="auto" w:fill="FFFFFF"/>
        <w:spacing w:before="0" w:after="0"/>
        <w:ind w:firstLine="461"/>
        <w:jc w:val="both"/>
        <w:rPr>
          <w:color w:val="000000"/>
        </w:rPr>
      </w:pPr>
      <w:r w:rsidRPr="006D1DBA">
        <w:rPr>
          <w:i/>
          <w:iCs/>
          <w:color w:val="000000"/>
        </w:rPr>
        <w:lastRenderedPageBreak/>
        <w:t>Да,</w:t>
      </w:r>
      <w:r w:rsidRPr="00A449B3">
        <w:rPr>
          <w:rStyle w:val="apple-converted-space"/>
          <w:i/>
          <w:iCs/>
          <w:color w:val="000000"/>
        </w:rPr>
        <w:t xml:space="preserve"> </w:t>
      </w:r>
      <w:r>
        <w:rPr>
          <w:rStyle w:val="apple-converted-space"/>
          <w:i/>
          <w:iCs/>
          <w:color w:val="000000"/>
        </w:rPr>
        <w:t>как ты</w:t>
      </w:r>
      <w:r>
        <w:rPr>
          <w:i/>
          <w:iCs/>
          <w:color w:val="000000"/>
        </w:rPr>
        <w:t xml:space="preserve"> </w:t>
      </w:r>
      <w:r w:rsidRPr="006D1DBA">
        <w:rPr>
          <w:i/>
          <w:iCs/>
          <w:color w:val="000000"/>
        </w:rPr>
        <w:t>собирае</w:t>
      </w:r>
      <w:r>
        <w:rPr>
          <w:i/>
          <w:iCs/>
          <w:color w:val="000000"/>
        </w:rPr>
        <w:t>шься выкрутиться из этой ситуации</w:t>
      </w:r>
      <w:r w:rsidRPr="006D1DBA">
        <w:rPr>
          <w:i/>
          <w:iCs/>
          <w:color w:val="000000"/>
        </w:rPr>
        <w:t>,</w:t>
      </w:r>
      <w:r>
        <w:rPr>
          <w:i/>
          <w:iCs/>
          <w:color w:val="000000"/>
        </w:rPr>
        <w:t xml:space="preserve"> </w:t>
      </w:r>
      <w:r w:rsidRPr="006D1DBA">
        <w:rPr>
          <w:i/>
          <w:iCs/>
          <w:color w:val="000000"/>
        </w:rPr>
        <w:t>мама?</w:t>
      </w:r>
      <w:r w:rsidRPr="00A449B3">
        <w:rPr>
          <w:rStyle w:val="apple-converted-space"/>
          <w:i/>
          <w:iCs/>
          <w:color w:val="000000"/>
        </w:rPr>
        <w:t xml:space="preserve"> </w:t>
      </w:r>
      <w:r>
        <w:rPr>
          <w:rStyle w:val="apple-converted-space"/>
          <w:i/>
          <w:iCs/>
          <w:color w:val="000000"/>
        </w:rPr>
        <w:t>Станешь у</w:t>
      </w:r>
      <w:r w:rsidRPr="006D1DBA">
        <w:rPr>
          <w:i/>
          <w:iCs/>
          <w:color w:val="000000"/>
        </w:rPr>
        <w:t>бе</w:t>
      </w:r>
      <w:r>
        <w:rPr>
          <w:i/>
          <w:iCs/>
          <w:color w:val="000000"/>
        </w:rPr>
        <w:t xml:space="preserve">ждать </w:t>
      </w:r>
      <w:r w:rsidRPr="006D1DBA">
        <w:rPr>
          <w:i/>
          <w:iCs/>
          <w:color w:val="000000"/>
        </w:rPr>
        <w:t>Сью,</w:t>
      </w:r>
      <w:r w:rsidRPr="00A449B3">
        <w:rPr>
          <w:rStyle w:val="apple-converted-space"/>
          <w:i/>
          <w:iCs/>
          <w:color w:val="000000"/>
        </w:rPr>
        <w:t xml:space="preserve"> </w:t>
      </w:r>
      <w:r w:rsidRPr="006D1DBA">
        <w:rPr>
          <w:i/>
          <w:iCs/>
          <w:color w:val="000000"/>
        </w:rPr>
        <w:t>что</w:t>
      </w:r>
      <w:r>
        <w:rPr>
          <w:i/>
          <w:iCs/>
          <w:color w:val="000000"/>
        </w:rPr>
        <w:t xml:space="preserve"> </w:t>
      </w:r>
      <w:r w:rsidRPr="006D1DBA">
        <w:rPr>
          <w:i/>
          <w:iCs/>
          <w:color w:val="000000"/>
        </w:rPr>
        <w:t>мы</w:t>
      </w:r>
      <w:r>
        <w:rPr>
          <w:i/>
          <w:iCs/>
          <w:color w:val="000000"/>
        </w:rPr>
        <w:t xml:space="preserve"> </w:t>
      </w:r>
      <w:r w:rsidRPr="006D1DBA">
        <w:rPr>
          <w:i/>
          <w:iCs/>
          <w:color w:val="000000"/>
        </w:rPr>
        <w:t>говори</w:t>
      </w:r>
      <w:r>
        <w:rPr>
          <w:i/>
          <w:iCs/>
          <w:color w:val="000000"/>
        </w:rPr>
        <w:t xml:space="preserve">ли не </w:t>
      </w:r>
      <w:r w:rsidRPr="006D1DBA">
        <w:rPr>
          <w:i/>
          <w:iCs/>
          <w:color w:val="000000"/>
        </w:rPr>
        <w:t>о</w:t>
      </w:r>
      <w:r>
        <w:rPr>
          <w:i/>
          <w:iCs/>
          <w:color w:val="000000"/>
        </w:rPr>
        <w:t xml:space="preserve"> </w:t>
      </w:r>
      <w:r w:rsidRPr="006D1DBA">
        <w:rPr>
          <w:i/>
          <w:iCs/>
          <w:color w:val="000000"/>
        </w:rPr>
        <w:t>ней?</w:t>
      </w:r>
      <w:r w:rsidRPr="00A449B3">
        <w:rPr>
          <w:rStyle w:val="apple-converted-space"/>
          <w:i/>
          <w:iCs/>
          <w:color w:val="000000"/>
        </w:rPr>
        <w:t xml:space="preserve"> </w:t>
      </w:r>
      <w:r>
        <w:rPr>
          <w:rStyle w:val="apple-converted-space"/>
          <w:i/>
          <w:iCs/>
          <w:color w:val="000000"/>
        </w:rPr>
        <w:t>Что в доме есть</w:t>
      </w:r>
      <w:r>
        <w:rPr>
          <w:i/>
          <w:iCs/>
          <w:color w:val="000000"/>
        </w:rPr>
        <w:t xml:space="preserve"> </w:t>
      </w:r>
      <w:r w:rsidRPr="006D1DBA">
        <w:rPr>
          <w:i/>
          <w:iCs/>
          <w:color w:val="000000"/>
        </w:rPr>
        <w:t>другая</w:t>
      </w:r>
      <w:r>
        <w:rPr>
          <w:i/>
          <w:iCs/>
          <w:color w:val="000000"/>
        </w:rPr>
        <w:t xml:space="preserve"> </w:t>
      </w:r>
      <w:r w:rsidRPr="006D1DBA">
        <w:rPr>
          <w:i/>
          <w:iCs/>
          <w:color w:val="000000"/>
        </w:rPr>
        <w:t>девушка,</w:t>
      </w:r>
      <w:r>
        <w:rPr>
          <w:i/>
          <w:iCs/>
          <w:color w:val="000000"/>
        </w:rPr>
        <w:t xml:space="preserve"> с которой </w:t>
      </w:r>
      <w:r w:rsidRPr="006D1DBA">
        <w:rPr>
          <w:i/>
          <w:iCs/>
          <w:color w:val="000000"/>
        </w:rPr>
        <w:t>я</w:t>
      </w:r>
      <w:r>
        <w:rPr>
          <w:i/>
          <w:iCs/>
          <w:color w:val="000000"/>
        </w:rPr>
        <w:t xml:space="preserve"> </w:t>
      </w:r>
      <w:r w:rsidRPr="006D1DBA">
        <w:rPr>
          <w:i/>
          <w:iCs/>
          <w:color w:val="000000"/>
        </w:rPr>
        <w:t>хочу</w:t>
      </w:r>
      <w:r>
        <w:rPr>
          <w:i/>
          <w:iCs/>
          <w:color w:val="000000"/>
        </w:rPr>
        <w:t xml:space="preserve"> </w:t>
      </w:r>
      <w:r w:rsidRPr="006D1DBA">
        <w:rPr>
          <w:i/>
          <w:iCs/>
          <w:color w:val="000000"/>
        </w:rPr>
        <w:t>поговорить?</w:t>
      </w:r>
      <w:r w:rsidRPr="00A449B3">
        <w:rPr>
          <w:rStyle w:val="apple-converted-space"/>
          <w:color w:val="000000"/>
        </w:rPr>
        <w:t xml:space="preserve"> </w:t>
      </w:r>
      <w:r>
        <w:rPr>
          <w:color w:val="000000"/>
        </w:rPr>
        <w:t>Мама</w:t>
      </w:r>
      <w:r w:rsidRPr="006D1DBA">
        <w:rPr>
          <w:color w:val="000000"/>
        </w:rPr>
        <w:t>,</w:t>
      </w:r>
      <w:r w:rsidRPr="00A449B3">
        <w:rPr>
          <w:rStyle w:val="apple-converted-space"/>
          <w:color w:val="000000"/>
        </w:rPr>
        <w:t xml:space="preserve"> </w:t>
      </w:r>
      <w:r w:rsidRPr="006D1DBA">
        <w:rPr>
          <w:color w:val="000000"/>
        </w:rPr>
        <w:t>должно</w:t>
      </w:r>
      <w:r>
        <w:rPr>
          <w:color w:val="000000"/>
        </w:rPr>
        <w:t xml:space="preserve"> </w:t>
      </w:r>
      <w:r w:rsidRPr="006D1DBA">
        <w:rPr>
          <w:color w:val="000000"/>
        </w:rPr>
        <w:t>быть,</w:t>
      </w:r>
      <w:r w:rsidRPr="00A449B3">
        <w:rPr>
          <w:rStyle w:val="apple-converted-space"/>
          <w:color w:val="000000"/>
        </w:rPr>
        <w:t xml:space="preserve"> </w:t>
      </w:r>
      <w:r w:rsidRPr="006D1DBA">
        <w:rPr>
          <w:color w:val="000000"/>
        </w:rPr>
        <w:t>пришл</w:t>
      </w:r>
      <w:r>
        <w:rPr>
          <w:color w:val="000000"/>
        </w:rPr>
        <w:t xml:space="preserve">а </w:t>
      </w:r>
      <w:r w:rsidRPr="006D1DBA">
        <w:rPr>
          <w:color w:val="000000"/>
        </w:rPr>
        <w:t>к</w:t>
      </w:r>
      <w:r>
        <w:rPr>
          <w:color w:val="000000"/>
        </w:rPr>
        <w:t xml:space="preserve"> такому же выводу:</w:t>
      </w:r>
      <w:r w:rsidRPr="00A449B3">
        <w:rPr>
          <w:rStyle w:val="apple-converted-space"/>
          <w:color w:val="000000"/>
        </w:rPr>
        <w:t xml:space="preserve"> </w:t>
      </w:r>
      <w:r>
        <w:rPr>
          <w:color w:val="000000"/>
        </w:rPr>
        <w:t>невозможно оправдать себя или меня и выйти из этой ситуации</w:t>
      </w:r>
      <w:r w:rsidRPr="006D1DBA">
        <w:rPr>
          <w:color w:val="000000"/>
        </w:rPr>
        <w:t>,</w:t>
      </w:r>
      <w:r>
        <w:rPr>
          <w:color w:val="000000"/>
        </w:rPr>
        <w:t xml:space="preserve"> </w:t>
      </w:r>
      <w:r w:rsidRPr="006D1DBA">
        <w:rPr>
          <w:color w:val="000000"/>
        </w:rPr>
        <w:t>по</w:t>
      </w:r>
      <w:r>
        <w:rPr>
          <w:color w:val="000000"/>
        </w:rPr>
        <w:t xml:space="preserve">этому </w:t>
      </w:r>
      <w:r w:rsidRPr="006D1DBA">
        <w:rPr>
          <w:color w:val="000000"/>
        </w:rPr>
        <w:t>она</w:t>
      </w:r>
      <w:r>
        <w:rPr>
          <w:color w:val="000000"/>
        </w:rPr>
        <w:t xml:space="preserve"> справилась с </w:t>
      </w:r>
      <w:r w:rsidRPr="006D1DBA">
        <w:rPr>
          <w:color w:val="000000"/>
        </w:rPr>
        <w:t>заикание</w:t>
      </w:r>
      <w:r>
        <w:rPr>
          <w:color w:val="000000"/>
        </w:rPr>
        <w:t xml:space="preserve">м от неловкости, поднялась на ноги и поприветствовала </w:t>
      </w:r>
      <w:r w:rsidRPr="006D1DBA">
        <w:rPr>
          <w:color w:val="000000"/>
        </w:rPr>
        <w:t>Сьюз</w:t>
      </w:r>
      <w:r>
        <w:rPr>
          <w:color w:val="000000"/>
        </w:rPr>
        <w:t>а</w:t>
      </w:r>
      <w:r w:rsidRPr="006D1DBA">
        <w:rPr>
          <w:color w:val="000000"/>
        </w:rPr>
        <w:t>н</w:t>
      </w:r>
      <w:r>
        <w:rPr>
          <w:color w:val="000000"/>
        </w:rPr>
        <w:t xml:space="preserve"> </w:t>
      </w:r>
      <w:r w:rsidRPr="006D1DBA">
        <w:rPr>
          <w:color w:val="000000"/>
        </w:rPr>
        <w:t>с</w:t>
      </w:r>
      <w:r>
        <w:rPr>
          <w:color w:val="000000"/>
        </w:rPr>
        <w:t xml:space="preserve"> </w:t>
      </w:r>
      <w:r w:rsidRPr="006D1DBA">
        <w:rPr>
          <w:color w:val="000000"/>
        </w:rPr>
        <w:t>улыбк</w:t>
      </w:r>
      <w:r>
        <w:rPr>
          <w:color w:val="000000"/>
        </w:rPr>
        <w:t>ой</w:t>
      </w:r>
      <w:r w:rsidRPr="006D1DBA">
        <w:rPr>
          <w:color w:val="000000"/>
        </w:rPr>
        <w:t>.</w:t>
      </w:r>
    </w:p>
    <w:p w:rsidR="0060713A" w:rsidRDefault="0060713A" w:rsidP="0060713A">
      <w:pPr>
        <w:pStyle w:val="western"/>
        <w:shd w:val="clear" w:color="auto" w:fill="FFFFFF"/>
        <w:spacing w:before="0" w:after="0"/>
        <w:ind w:firstLine="461"/>
        <w:jc w:val="both"/>
        <w:rPr>
          <w:color w:val="000000"/>
        </w:rPr>
      </w:pPr>
      <w:r w:rsidRPr="006D1DBA">
        <w:rPr>
          <w:color w:val="000000"/>
        </w:rPr>
        <w:t>Я</w:t>
      </w:r>
      <w:r>
        <w:rPr>
          <w:color w:val="000000"/>
        </w:rPr>
        <w:t xml:space="preserve"> </w:t>
      </w:r>
      <w:r w:rsidRPr="006D1DBA">
        <w:rPr>
          <w:color w:val="000000"/>
        </w:rPr>
        <w:t>остался</w:t>
      </w:r>
      <w:r>
        <w:rPr>
          <w:color w:val="000000"/>
        </w:rPr>
        <w:t xml:space="preserve"> </w:t>
      </w:r>
      <w:r w:rsidRPr="006D1DBA">
        <w:rPr>
          <w:color w:val="000000"/>
        </w:rPr>
        <w:t>сидеть,</w:t>
      </w:r>
      <w:r>
        <w:rPr>
          <w:color w:val="000000"/>
        </w:rPr>
        <w:t xml:space="preserve"> </w:t>
      </w:r>
      <w:r w:rsidRPr="006D1DBA">
        <w:rPr>
          <w:color w:val="000000"/>
        </w:rPr>
        <w:t>наблюдая,</w:t>
      </w:r>
      <w:r w:rsidRPr="00A449B3">
        <w:rPr>
          <w:rStyle w:val="apple-converted-space"/>
          <w:color w:val="000000"/>
        </w:rPr>
        <w:t xml:space="preserve"> </w:t>
      </w:r>
      <w:r w:rsidRPr="006D1DBA">
        <w:rPr>
          <w:color w:val="000000"/>
        </w:rPr>
        <w:t>как</w:t>
      </w:r>
      <w:r>
        <w:rPr>
          <w:color w:val="000000"/>
        </w:rPr>
        <w:t xml:space="preserve"> </w:t>
      </w:r>
      <w:r w:rsidRPr="006D1DBA">
        <w:rPr>
          <w:color w:val="000000"/>
        </w:rPr>
        <w:t>они</w:t>
      </w:r>
      <w:r>
        <w:rPr>
          <w:color w:val="000000"/>
        </w:rPr>
        <w:t xml:space="preserve"> </w:t>
      </w:r>
      <w:r w:rsidRPr="006D1DBA">
        <w:rPr>
          <w:color w:val="000000"/>
        </w:rPr>
        <w:t>пожали</w:t>
      </w:r>
      <w:r>
        <w:rPr>
          <w:color w:val="000000"/>
        </w:rPr>
        <w:t xml:space="preserve"> </w:t>
      </w:r>
      <w:r w:rsidRPr="006D1DBA">
        <w:rPr>
          <w:color w:val="000000"/>
        </w:rPr>
        <w:t>друг</w:t>
      </w:r>
      <w:r>
        <w:rPr>
          <w:color w:val="000000"/>
        </w:rPr>
        <w:t xml:space="preserve"> </w:t>
      </w:r>
      <w:r w:rsidRPr="006D1DBA">
        <w:rPr>
          <w:color w:val="000000"/>
        </w:rPr>
        <w:t>другу</w:t>
      </w:r>
      <w:r>
        <w:rPr>
          <w:color w:val="000000"/>
        </w:rPr>
        <w:t xml:space="preserve"> </w:t>
      </w:r>
      <w:r w:rsidRPr="006D1DBA">
        <w:rPr>
          <w:color w:val="000000"/>
        </w:rPr>
        <w:t>руки,</w:t>
      </w:r>
      <w:r>
        <w:rPr>
          <w:color w:val="000000"/>
        </w:rPr>
        <w:t xml:space="preserve"> </w:t>
      </w:r>
      <w:r w:rsidRPr="006D1DBA">
        <w:rPr>
          <w:color w:val="000000"/>
        </w:rPr>
        <w:t>и</w:t>
      </w:r>
      <w:r>
        <w:rPr>
          <w:color w:val="000000"/>
        </w:rPr>
        <w:t xml:space="preserve"> </w:t>
      </w:r>
      <w:r w:rsidRPr="006D1DBA">
        <w:rPr>
          <w:color w:val="000000"/>
        </w:rPr>
        <w:t>Сью</w:t>
      </w:r>
      <w:r>
        <w:rPr>
          <w:color w:val="000000"/>
        </w:rPr>
        <w:t xml:space="preserve"> </w:t>
      </w:r>
      <w:r w:rsidRPr="006D1DBA">
        <w:rPr>
          <w:color w:val="000000"/>
        </w:rPr>
        <w:t>промямлил</w:t>
      </w:r>
      <w:r>
        <w:rPr>
          <w:color w:val="000000"/>
        </w:rPr>
        <w:t xml:space="preserve">а: </w:t>
      </w:r>
    </w:p>
    <w:p w:rsidR="0060713A" w:rsidRPr="007846F4" w:rsidRDefault="0060713A" w:rsidP="0060713A">
      <w:pPr>
        <w:pStyle w:val="western"/>
        <w:shd w:val="clear" w:color="auto" w:fill="FFFFFF"/>
        <w:spacing w:before="0" w:after="0"/>
        <w:ind w:firstLine="461"/>
        <w:jc w:val="both"/>
        <w:rPr>
          <w:color w:val="000000"/>
        </w:rPr>
      </w:pPr>
      <w:r w:rsidRPr="00336D6F">
        <w:t>–</w:t>
      </w:r>
      <w:r w:rsidRPr="006D1DBA">
        <w:rPr>
          <w:color w:val="000000"/>
        </w:rPr>
        <w:t xml:space="preserve"> Счастливы</w:t>
      </w:r>
      <w:r>
        <w:rPr>
          <w:color w:val="000000"/>
        </w:rPr>
        <w:t xml:space="preserve">х </w:t>
      </w:r>
      <w:r w:rsidRPr="006D1DBA">
        <w:rPr>
          <w:color w:val="000000"/>
        </w:rPr>
        <w:t>праздник</w:t>
      </w:r>
      <w:r>
        <w:rPr>
          <w:color w:val="000000"/>
        </w:rPr>
        <w:t>ов</w:t>
      </w:r>
      <w:r w:rsidRPr="006D1DBA">
        <w:rPr>
          <w:color w:val="000000"/>
        </w:rPr>
        <w:t>.</w:t>
      </w:r>
      <w:r>
        <w:rPr>
          <w:color w:val="000000"/>
        </w:rPr>
        <w:t xml:space="preserve"> </w:t>
      </w:r>
      <w:r w:rsidRPr="00336D6F">
        <w:t>–</w:t>
      </w:r>
      <w:r>
        <w:rPr>
          <w:color w:val="000000"/>
        </w:rPr>
        <w:t xml:space="preserve"> </w:t>
      </w:r>
      <w:r w:rsidRPr="006D1DBA">
        <w:rPr>
          <w:color w:val="000000"/>
        </w:rPr>
        <w:t>Е</w:t>
      </w:r>
      <w:r>
        <w:rPr>
          <w:color w:val="000000"/>
        </w:rPr>
        <w:t xml:space="preserve">ё </w:t>
      </w:r>
      <w:r w:rsidRPr="006D1DBA">
        <w:rPr>
          <w:color w:val="000000"/>
        </w:rPr>
        <w:t>взгляд,</w:t>
      </w:r>
      <w:r>
        <w:rPr>
          <w:color w:val="000000"/>
        </w:rPr>
        <w:t xml:space="preserve"> </w:t>
      </w:r>
      <w:r w:rsidRPr="006D1DBA">
        <w:rPr>
          <w:color w:val="000000"/>
        </w:rPr>
        <w:t>однако,</w:t>
      </w:r>
      <w:r>
        <w:rPr>
          <w:color w:val="000000"/>
        </w:rPr>
        <w:t xml:space="preserve"> </w:t>
      </w:r>
      <w:r w:rsidRPr="006D1DBA">
        <w:rPr>
          <w:color w:val="000000"/>
        </w:rPr>
        <w:t>был</w:t>
      </w:r>
      <w:r>
        <w:rPr>
          <w:color w:val="000000"/>
        </w:rPr>
        <w:t xml:space="preserve"> обращён ко мне</w:t>
      </w:r>
      <w:r w:rsidRPr="006D1DBA">
        <w:rPr>
          <w:color w:val="000000"/>
        </w:rPr>
        <w:t>.</w:t>
      </w:r>
      <w:r>
        <w:rPr>
          <w:color w:val="000000"/>
        </w:rPr>
        <w:t xml:space="preserve"> Из-за этого мне опять стало трудно дышать</w:t>
      </w:r>
      <w:r w:rsidRPr="006D1DBA">
        <w:rPr>
          <w:color w:val="000000"/>
        </w:rPr>
        <w:t>.</w:t>
      </w:r>
      <w:r w:rsidRPr="00A449B3">
        <w:rPr>
          <w:rStyle w:val="apple-converted-space"/>
          <w:color w:val="000000"/>
        </w:rPr>
        <w:t xml:space="preserve"> </w:t>
      </w:r>
      <w:r>
        <w:rPr>
          <w:rStyle w:val="apple-converted-space"/>
          <w:color w:val="000000"/>
        </w:rPr>
        <w:t>Скрежетнув зубами</w:t>
      </w:r>
      <w:r w:rsidRPr="00A449B3">
        <w:rPr>
          <w:rStyle w:val="apple-converted-space"/>
          <w:color w:val="000000"/>
        </w:rPr>
        <w:t xml:space="preserve"> </w:t>
      </w:r>
      <w:r>
        <w:rPr>
          <w:rStyle w:val="apple-converted-space"/>
          <w:color w:val="000000"/>
        </w:rPr>
        <w:t xml:space="preserve">и </w:t>
      </w:r>
      <w:r w:rsidRPr="006D1DBA">
        <w:rPr>
          <w:color w:val="000000"/>
        </w:rPr>
        <w:t>спасаясь</w:t>
      </w:r>
      <w:r>
        <w:rPr>
          <w:color w:val="000000"/>
        </w:rPr>
        <w:t xml:space="preserve"> от </w:t>
      </w:r>
      <w:r w:rsidRPr="006D1DBA">
        <w:rPr>
          <w:color w:val="000000"/>
        </w:rPr>
        <w:t>е</w:t>
      </w:r>
      <w:r>
        <w:rPr>
          <w:color w:val="000000"/>
        </w:rPr>
        <w:t>ё</w:t>
      </w:r>
      <w:r w:rsidRPr="00A449B3">
        <w:rPr>
          <w:rStyle w:val="apple-converted-space"/>
          <w:color w:val="000000"/>
        </w:rPr>
        <w:t xml:space="preserve"> </w:t>
      </w:r>
      <w:r w:rsidRPr="006D1DBA">
        <w:rPr>
          <w:color w:val="000000"/>
        </w:rPr>
        <w:t>взгляд</w:t>
      </w:r>
      <w:r>
        <w:rPr>
          <w:color w:val="000000"/>
        </w:rPr>
        <w:t>а,</w:t>
      </w:r>
      <w:r>
        <w:rPr>
          <w:rStyle w:val="apple-converted-space"/>
          <w:color w:val="000000"/>
        </w:rPr>
        <w:t xml:space="preserve"> я </w:t>
      </w:r>
      <w:r>
        <w:rPr>
          <w:color w:val="000000"/>
        </w:rPr>
        <w:t>опустил глаза</w:t>
      </w:r>
      <w:r w:rsidRPr="006D1DBA">
        <w:rPr>
          <w:color w:val="000000"/>
        </w:rPr>
        <w:t>,</w:t>
      </w:r>
      <w:r w:rsidRPr="00F5092F">
        <w:rPr>
          <w:color w:val="000000"/>
        </w:rPr>
        <w:t xml:space="preserve"> </w:t>
      </w:r>
      <w:r w:rsidRPr="006D1DBA">
        <w:rPr>
          <w:color w:val="000000"/>
        </w:rPr>
        <w:t>чтобы</w:t>
      </w:r>
      <w:r>
        <w:rPr>
          <w:color w:val="000000"/>
        </w:rPr>
        <w:t xml:space="preserve"> </w:t>
      </w:r>
      <w:r w:rsidRPr="006D1DBA">
        <w:rPr>
          <w:color w:val="000000"/>
        </w:rPr>
        <w:t>сохранить</w:t>
      </w:r>
      <w:r>
        <w:rPr>
          <w:color w:val="000000"/>
        </w:rPr>
        <w:t xml:space="preserve"> спокойное выражение лица</w:t>
      </w:r>
      <w:r w:rsidRPr="006D1DBA">
        <w:rPr>
          <w:color w:val="000000"/>
        </w:rPr>
        <w:t>.</w:t>
      </w:r>
    </w:p>
    <w:p w:rsidR="0060713A" w:rsidRDefault="0060713A" w:rsidP="0060713A">
      <w:pPr>
        <w:pStyle w:val="western"/>
        <w:shd w:val="clear" w:color="auto" w:fill="FFFFFF"/>
        <w:spacing w:before="0" w:after="0"/>
        <w:ind w:firstLine="461"/>
        <w:jc w:val="both"/>
        <w:rPr>
          <w:color w:val="000000"/>
        </w:rPr>
      </w:pPr>
      <w:r w:rsidRPr="00336D6F">
        <w:t>–</w:t>
      </w:r>
      <w:r>
        <w:t xml:space="preserve"> </w:t>
      </w:r>
      <w:r w:rsidRPr="009278CF">
        <w:t>Почему бы тебе не зайти, милая</w:t>
      </w:r>
      <w:r>
        <w:rPr>
          <w:color w:val="000000"/>
        </w:rPr>
        <w:t>?</w:t>
      </w:r>
      <w:r w:rsidRPr="00E81553">
        <w:t xml:space="preserve"> </w:t>
      </w:r>
      <w:r w:rsidRPr="00336D6F">
        <w:t>–</w:t>
      </w:r>
      <w:r>
        <w:rPr>
          <w:color w:val="000000"/>
        </w:rPr>
        <w:t xml:space="preserve"> спросила её мама беззаботным тоном.</w:t>
      </w:r>
      <w:r w:rsidRPr="00E81553">
        <w:t xml:space="preserve"> </w:t>
      </w:r>
      <w:r w:rsidRPr="00336D6F">
        <w:t>–</w:t>
      </w:r>
      <w:r>
        <w:t xml:space="preserve"> </w:t>
      </w:r>
      <w:r w:rsidRPr="009278CF">
        <w:t>Выпей с нами чашку чая</w:t>
      </w:r>
      <w:r>
        <w:rPr>
          <w:color w:val="000000"/>
        </w:rPr>
        <w:t>.</w:t>
      </w:r>
    </w:p>
    <w:p w:rsidR="0060713A" w:rsidRPr="007846F4" w:rsidRDefault="0060713A" w:rsidP="0060713A">
      <w:pPr>
        <w:pStyle w:val="western"/>
        <w:shd w:val="clear" w:color="auto" w:fill="FFFFFF"/>
        <w:spacing w:before="0" w:after="0"/>
        <w:ind w:firstLine="461"/>
        <w:jc w:val="both"/>
        <w:rPr>
          <w:color w:val="000000"/>
        </w:rPr>
      </w:pPr>
      <w:r>
        <w:rPr>
          <w:color w:val="000000"/>
        </w:rPr>
        <w:t>Она п</w:t>
      </w:r>
      <w:r w:rsidRPr="006D1DBA">
        <w:rPr>
          <w:color w:val="000000"/>
        </w:rPr>
        <w:t>риглаша</w:t>
      </w:r>
      <w:r>
        <w:rPr>
          <w:color w:val="000000"/>
        </w:rPr>
        <w:t xml:space="preserve">ет </w:t>
      </w:r>
      <w:r w:rsidRPr="006D1DBA">
        <w:rPr>
          <w:color w:val="000000"/>
        </w:rPr>
        <w:t>Сьюз</w:t>
      </w:r>
      <w:r>
        <w:rPr>
          <w:color w:val="000000"/>
        </w:rPr>
        <w:t>а</w:t>
      </w:r>
      <w:r w:rsidRPr="006D1DBA">
        <w:rPr>
          <w:color w:val="000000"/>
        </w:rPr>
        <w:t>н</w:t>
      </w:r>
      <w:r>
        <w:rPr>
          <w:color w:val="000000"/>
        </w:rPr>
        <w:t xml:space="preserve"> посидеть </w:t>
      </w:r>
      <w:r w:rsidRPr="006D1DBA">
        <w:rPr>
          <w:color w:val="000000"/>
        </w:rPr>
        <w:t>с</w:t>
      </w:r>
      <w:r>
        <w:rPr>
          <w:color w:val="000000"/>
        </w:rPr>
        <w:t xml:space="preserve"> </w:t>
      </w:r>
      <w:r w:rsidRPr="006D1DBA">
        <w:rPr>
          <w:color w:val="000000"/>
        </w:rPr>
        <w:t>нами,</w:t>
      </w:r>
      <w:r>
        <w:rPr>
          <w:color w:val="000000"/>
        </w:rPr>
        <w:t xml:space="preserve"> </w:t>
      </w:r>
      <w:r w:rsidRPr="006D1DBA">
        <w:rPr>
          <w:color w:val="000000"/>
        </w:rPr>
        <w:t>когда</w:t>
      </w:r>
      <w:r>
        <w:rPr>
          <w:color w:val="000000"/>
        </w:rPr>
        <w:t xml:space="preserve"> </w:t>
      </w:r>
      <w:r w:rsidRPr="006D1DBA">
        <w:rPr>
          <w:color w:val="000000"/>
        </w:rPr>
        <w:t>я</w:t>
      </w:r>
      <w:r>
        <w:rPr>
          <w:color w:val="000000"/>
        </w:rPr>
        <w:t xml:space="preserve"> так </w:t>
      </w:r>
      <w:r w:rsidRPr="006D1DBA">
        <w:rPr>
          <w:color w:val="000000"/>
        </w:rPr>
        <w:t>близок</w:t>
      </w:r>
      <w:r>
        <w:rPr>
          <w:color w:val="000000"/>
        </w:rPr>
        <w:t xml:space="preserve"> </w:t>
      </w:r>
      <w:r w:rsidRPr="006D1DBA">
        <w:rPr>
          <w:color w:val="000000"/>
        </w:rPr>
        <w:t>к</w:t>
      </w:r>
      <w:r>
        <w:rPr>
          <w:color w:val="000000"/>
        </w:rPr>
        <w:t xml:space="preserve"> </w:t>
      </w:r>
      <w:r w:rsidRPr="006D1DBA">
        <w:rPr>
          <w:color w:val="000000"/>
        </w:rPr>
        <w:t>нервному</w:t>
      </w:r>
      <w:r>
        <w:rPr>
          <w:color w:val="000000"/>
        </w:rPr>
        <w:t xml:space="preserve"> </w:t>
      </w:r>
      <w:r w:rsidRPr="006D1DBA">
        <w:rPr>
          <w:color w:val="000000"/>
        </w:rPr>
        <w:t>срыву?</w:t>
      </w:r>
      <w:r w:rsidRPr="00A449B3">
        <w:rPr>
          <w:rStyle w:val="apple-converted-space"/>
          <w:color w:val="000000"/>
        </w:rPr>
        <w:t xml:space="preserve"> </w:t>
      </w:r>
      <w:r>
        <w:rPr>
          <w:color w:val="000000"/>
        </w:rPr>
        <w:t>Её мозг похитили инопланетяне</w:t>
      </w:r>
      <w:r w:rsidRPr="006D1DBA">
        <w:rPr>
          <w:color w:val="000000"/>
        </w:rPr>
        <w:t>?</w:t>
      </w:r>
    </w:p>
    <w:p w:rsidR="0060713A" w:rsidRDefault="0060713A" w:rsidP="0060713A">
      <w:pPr>
        <w:pStyle w:val="western"/>
        <w:shd w:val="clear" w:color="auto" w:fill="FFFFFF"/>
        <w:spacing w:before="0" w:after="0"/>
        <w:ind w:firstLine="461"/>
        <w:jc w:val="both"/>
      </w:pPr>
      <w:r w:rsidRPr="006D1DBA">
        <w:rPr>
          <w:color w:val="000000"/>
        </w:rPr>
        <w:t>Я</w:t>
      </w:r>
      <w:r>
        <w:rPr>
          <w:color w:val="000000"/>
        </w:rPr>
        <w:t xml:space="preserve"> </w:t>
      </w:r>
      <w:r w:rsidRPr="006D1DBA">
        <w:rPr>
          <w:color w:val="000000"/>
        </w:rPr>
        <w:t>поднял</w:t>
      </w:r>
      <w:r>
        <w:rPr>
          <w:color w:val="000000"/>
        </w:rPr>
        <w:t xml:space="preserve"> </w:t>
      </w:r>
      <w:r w:rsidRPr="006D1DBA">
        <w:rPr>
          <w:color w:val="000000"/>
        </w:rPr>
        <w:t>подбородок,</w:t>
      </w:r>
      <w:r>
        <w:rPr>
          <w:color w:val="000000"/>
        </w:rPr>
        <w:t xml:space="preserve"> пристально посмотрев на маму</w:t>
      </w:r>
      <w:r w:rsidRPr="006D1DBA">
        <w:rPr>
          <w:color w:val="000000"/>
        </w:rPr>
        <w:t>,</w:t>
      </w:r>
      <w:r>
        <w:rPr>
          <w:color w:val="000000"/>
        </w:rPr>
        <w:t xml:space="preserve"> но </w:t>
      </w:r>
      <w:r w:rsidRPr="006D1DBA">
        <w:rPr>
          <w:color w:val="000000"/>
        </w:rPr>
        <w:t>она</w:t>
      </w:r>
      <w:r>
        <w:rPr>
          <w:color w:val="000000"/>
        </w:rPr>
        <w:t xml:space="preserve"> этого </w:t>
      </w:r>
      <w:r w:rsidRPr="006D1DBA">
        <w:rPr>
          <w:color w:val="000000"/>
        </w:rPr>
        <w:t>даже</w:t>
      </w:r>
      <w:r>
        <w:rPr>
          <w:color w:val="000000"/>
        </w:rPr>
        <w:t xml:space="preserve"> </w:t>
      </w:r>
      <w:r w:rsidRPr="006D1DBA">
        <w:rPr>
          <w:color w:val="000000"/>
        </w:rPr>
        <w:t>не</w:t>
      </w:r>
      <w:r>
        <w:rPr>
          <w:color w:val="000000"/>
        </w:rPr>
        <w:t xml:space="preserve"> </w:t>
      </w:r>
      <w:r w:rsidRPr="006D1DBA">
        <w:rPr>
          <w:color w:val="000000"/>
        </w:rPr>
        <w:t>заметил</w:t>
      </w:r>
      <w:r>
        <w:rPr>
          <w:color w:val="000000"/>
        </w:rPr>
        <w:t>а</w:t>
      </w:r>
      <w:r w:rsidRPr="006D1DBA">
        <w:rPr>
          <w:color w:val="000000"/>
        </w:rPr>
        <w:t>.</w:t>
      </w:r>
      <w:r w:rsidRPr="00A449B3">
        <w:rPr>
          <w:rStyle w:val="apple-converted-space"/>
          <w:color w:val="000000"/>
        </w:rPr>
        <w:t xml:space="preserve"> </w:t>
      </w:r>
      <w:r>
        <w:rPr>
          <w:rStyle w:val="apple-converted-space"/>
          <w:color w:val="000000"/>
        </w:rPr>
        <w:t xml:space="preserve">Наверняка у </w:t>
      </w:r>
      <w:r w:rsidRPr="006D1DBA">
        <w:rPr>
          <w:color w:val="000000"/>
        </w:rPr>
        <w:t>Сью</w:t>
      </w:r>
      <w:r>
        <w:rPr>
          <w:color w:val="000000"/>
        </w:rPr>
        <w:t xml:space="preserve"> </w:t>
      </w:r>
      <w:r w:rsidRPr="006D1DBA">
        <w:rPr>
          <w:color w:val="000000"/>
        </w:rPr>
        <w:t>были</w:t>
      </w:r>
      <w:r>
        <w:rPr>
          <w:color w:val="000000"/>
        </w:rPr>
        <w:t xml:space="preserve"> </w:t>
      </w:r>
      <w:r w:rsidRPr="006D1DBA">
        <w:rPr>
          <w:color w:val="000000"/>
        </w:rPr>
        <w:t>другие</w:t>
      </w:r>
      <w:r>
        <w:rPr>
          <w:color w:val="000000"/>
        </w:rPr>
        <w:t xml:space="preserve"> </w:t>
      </w:r>
      <w:r w:rsidRPr="006D1DBA">
        <w:rPr>
          <w:color w:val="000000"/>
        </w:rPr>
        <w:t>планы,</w:t>
      </w:r>
      <w:r>
        <w:rPr>
          <w:color w:val="000000"/>
        </w:rPr>
        <w:t xml:space="preserve"> нежели </w:t>
      </w:r>
      <w:r w:rsidRPr="006D1DBA">
        <w:rPr>
          <w:color w:val="000000"/>
        </w:rPr>
        <w:t>сидеть</w:t>
      </w:r>
      <w:r>
        <w:rPr>
          <w:color w:val="000000"/>
        </w:rPr>
        <w:t xml:space="preserve"> </w:t>
      </w:r>
      <w:r w:rsidRPr="006D1DBA">
        <w:rPr>
          <w:color w:val="000000"/>
        </w:rPr>
        <w:t>с</w:t>
      </w:r>
      <w:r>
        <w:rPr>
          <w:color w:val="000000"/>
        </w:rPr>
        <w:t xml:space="preserve"> </w:t>
      </w:r>
      <w:r w:rsidRPr="006D1DBA">
        <w:rPr>
          <w:color w:val="000000"/>
        </w:rPr>
        <w:t>нами</w:t>
      </w:r>
      <w:r>
        <w:rPr>
          <w:color w:val="000000"/>
        </w:rPr>
        <w:t xml:space="preserve"> </w:t>
      </w:r>
      <w:r w:rsidRPr="006D1DBA">
        <w:rPr>
          <w:color w:val="000000"/>
        </w:rPr>
        <w:t>и</w:t>
      </w:r>
      <w:r>
        <w:rPr>
          <w:color w:val="000000"/>
        </w:rPr>
        <w:t xml:space="preserve"> есть пирог</w:t>
      </w:r>
      <w:r w:rsidRPr="006D1DBA">
        <w:rPr>
          <w:color w:val="000000"/>
        </w:rPr>
        <w:t>.</w:t>
      </w:r>
      <w:r w:rsidRPr="00A449B3">
        <w:rPr>
          <w:rStyle w:val="apple-converted-space"/>
          <w:color w:val="000000"/>
        </w:rPr>
        <w:t xml:space="preserve"> </w:t>
      </w:r>
      <w:r>
        <w:rPr>
          <w:color w:val="000000"/>
        </w:rPr>
        <w:t xml:space="preserve">Словно пытаясь отряхнуться от </w:t>
      </w:r>
      <w:r w:rsidRPr="006D1DBA">
        <w:rPr>
          <w:color w:val="000000"/>
        </w:rPr>
        <w:t>слов</w:t>
      </w:r>
      <w:r>
        <w:rPr>
          <w:color w:val="000000"/>
        </w:rPr>
        <w:t xml:space="preserve"> </w:t>
      </w:r>
      <w:r w:rsidRPr="006D1DBA">
        <w:rPr>
          <w:color w:val="000000"/>
        </w:rPr>
        <w:t>моей</w:t>
      </w:r>
      <w:r>
        <w:rPr>
          <w:color w:val="000000"/>
        </w:rPr>
        <w:t xml:space="preserve"> </w:t>
      </w:r>
      <w:r w:rsidRPr="006D1DBA">
        <w:rPr>
          <w:color w:val="000000"/>
        </w:rPr>
        <w:t>матери,</w:t>
      </w:r>
      <w:r>
        <w:rPr>
          <w:color w:val="000000"/>
        </w:rPr>
        <w:t xml:space="preserve"> </w:t>
      </w:r>
      <w:r w:rsidRPr="006D1DBA">
        <w:rPr>
          <w:color w:val="000000"/>
        </w:rPr>
        <w:t>она</w:t>
      </w:r>
      <w:r>
        <w:rPr>
          <w:color w:val="000000"/>
        </w:rPr>
        <w:t xml:space="preserve"> резко </w:t>
      </w:r>
      <w:r w:rsidRPr="006D1DBA">
        <w:rPr>
          <w:color w:val="000000"/>
        </w:rPr>
        <w:t>отдернула</w:t>
      </w:r>
      <w:r>
        <w:rPr>
          <w:color w:val="000000"/>
        </w:rPr>
        <w:t xml:space="preserve"> </w:t>
      </w:r>
      <w:r w:rsidRPr="006D1DBA">
        <w:rPr>
          <w:color w:val="000000"/>
        </w:rPr>
        <w:t>руку.</w:t>
      </w:r>
    </w:p>
    <w:p w:rsidR="0060713A" w:rsidRPr="007846F4" w:rsidRDefault="0060713A" w:rsidP="0060713A">
      <w:pPr>
        <w:pStyle w:val="western"/>
        <w:shd w:val="clear" w:color="auto" w:fill="FFFFFF"/>
        <w:spacing w:before="0" w:after="0"/>
        <w:ind w:firstLine="461"/>
        <w:jc w:val="both"/>
        <w:rPr>
          <w:color w:val="000000"/>
        </w:rPr>
      </w:pPr>
      <w:r w:rsidRPr="00336D6F">
        <w:t>–</w:t>
      </w:r>
      <w:r>
        <w:t xml:space="preserve"> </w:t>
      </w:r>
      <w:r w:rsidRPr="006D1DBA">
        <w:rPr>
          <w:color w:val="000000"/>
        </w:rPr>
        <w:t>Извините,</w:t>
      </w:r>
      <w:r>
        <w:rPr>
          <w:color w:val="000000"/>
        </w:rPr>
        <w:t xml:space="preserve"> </w:t>
      </w:r>
      <w:r w:rsidRPr="006D1DBA">
        <w:rPr>
          <w:color w:val="000000"/>
        </w:rPr>
        <w:t>но</w:t>
      </w:r>
      <w:r>
        <w:rPr>
          <w:color w:val="000000"/>
        </w:rPr>
        <w:t xml:space="preserve"> </w:t>
      </w:r>
      <w:r w:rsidRPr="006D1DBA">
        <w:rPr>
          <w:color w:val="000000"/>
        </w:rPr>
        <w:t>я</w:t>
      </w:r>
      <w:r>
        <w:rPr>
          <w:color w:val="000000"/>
        </w:rPr>
        <w:t xml:space="preserve"> </w:t>
      </w:r>
      <w:r w:rsidRPr="006D1DBA">
        <w:rPr>
          <w:color w:val="000000"/>
        </w:rPr>
        <w:t>не</w:t>
      </w:r>
      <w:r>
        <w:rPr>
          <w:color w:val="000000"/>
        </w:rPr>
        <w:t xml:space="preserve"> </w:t>
      </w:r>
      <w:r w:rsidRPr="006D1DBA">
        <w:rPr>
          <w:color w:val="000000"/>
        </w:rPr>
        <w:t>могу.</w:t>
      </w:r>
      <w:r w:rsidRPr="00A449B3">
        <w:rPr>
          <w:rStyle w:val="apple-converted-space"/>
          <w:color w:val="000000"/>
        </w:rPr>
        <w:t xml:space="preserve"> </w:t>
      </w:r>
      <w:r w:rsidRPr="006D1DBA">
        <w:rPr>
          <w:color w:val="000000"/>
        </w:rPr>
        <w:t>Моя</w:t>
      </w:r>
      <w:r>
        <w:rPr>
          <w:color w:val="000000"/>
        </w:rPr>
        <w:t xml:space="preserve"> </w:t>
      </w:r>
      <w:r w:rsidRPr="006D1DBA">
        <w:rPr>
          <w:color w:val="000000"/>
        </w:rPr>
        <w:t>мама</w:t>
      </w:r>
      <w:r>
        <w:rPr>
          <w:color w:val="000000"/>
        </w:rPr>
        <w:t xml:space="preserve"> </w:t>
      </w:r>
      <w:r w:rsidRPr="006D1DBA">
        <w:rPr>
          <w:color w:val="000000"/>
        </w:rPr>
        <w:t>жд</w:t>
      </w:r>
      <w:r>
        <w:rPr>
          <w:color w:val="000000"/>
        </w:rPr>
        <w:t>ё</w:t>
      </w:r>
      <w:r w:rsidRPr="006D1DBA">
        <w:rPr>
          <w:color w:val="000000"/>
        </w:rPr>
        <w:t>т</w:t>
      </w:r>
      <w:r>
        <w:rPr>
          <w:color w:val="000000"/>
        </w:rPr>
        <w:t xml:space="preserve"> </w:t>
      </w:r>
      <w:r w:rsidRPr="006D1DBA">
        <w:rPr>
          <w:color w:val="000000"/>
        </w:rPr>
        <w:t>меня.</w:t>
      </w:r>
      <w:r w:rsidRPr="00A449B3">
        <w:rPr>
          <w:rStyle w:val="apple-converted-space"/>
          <w:color w:val="000000"/>
        </w:rPr>
        <w:t xml:space="preserve"> </w:t>
      </w:r>
      <w:r w:rsidRPr="006D1DBA">
        <w:rPr>
          <w:color w:val="000000"/>
        </w:rPr>
        <w:t>Я</w:t>
      </w:r>
      <w:r>
        <w:rPr>
          <w:color w:val="000000"/>
        </w:rPr>
        <w:t xml:space="preserve"> </w:t>
      </w:r>
      <w:r w:rsidRPr="006D1DBA">
        <w:rPr>
          <w:color w:val="000000"/>
        </w:rPr>
        <w:t>должн</w:t>
      </w:r>
      <w:r>
        <w:rPr>
          <w:color w:val="000000"/>
        </w:rPr>
        <w:t xml:space="preserve">а </w:t>
      </w:r>
      <w:r w:rsidRPr="006D1DBA">
        <w:rPr>
          <w:color w:val="000000"/>
        </w:rPr>
        <w:t>идти.</w:t>
      </w:r>
      <w:r>
        <w:rPr>
          <w:color w:val="000000"/>
        </w:rPr>
        <w:t xml:space="preserve"> </w:t>
      </w:r>
      <w:r w:rsidRPr="00336D6F">
        <w:t>–</w:t>
      </w:r>
      <w:r>
        <w:t xml:space="preserve"> Быстро и </w:t>
      </w:r>
      <w:r>
        <w:rPr>
          <w:color w:val="000000"/>
        </w:rPr>
        <w:t xml:space="preserve">вежливо </w:t>
      </w:r>
      <w:r w:rsidRPr="006D1DBA">
        <w:rPr>
          <w:color w:val="000000"/>
        </w:rPr>
        <w:t>улыб</w:t>
      </w:r>
      <w:r>
        <w:rPr>
          <w:color w:val="000000"/>
        </w:rPr>
        <w:t>нувшись</w:t>
      </w:r>
      <w:r w:rsidRPr="006D1DBA">
        <w:rPr>
          <w:color w:val="000000"/>
        </w:rPr>
        <w:t>,</w:t>
      </w:r>
      <w:r>
        <w:rPr>
          <w:color w:val="000000"/>
        </w:rPr>
        <w:t xml:space="preserve"> словно от этого её ложь станет звучать более правдиво</w:t>
      </w:r>
      <w:r w:rsidRPr="006D1DBA">
        <w:rPr>
          <w:color w:val="000000"/>
        </w:rPr>
        <w:t>,</w:t>
      </w:r>
      <w:r>
        <w:rPr>
          <w:color w:val="000000"/>
        </w:rPr>
        <w:t xml:space="preserve"> </w:t>
      </w:r>
      <w:r w:rsidRPr="006D1DBA">
        <w:rPr>
          <w:color w:val="000000"/>
        </w:rPr>
        <w:t>она</w:t>
      </w:r>
      <w:r>
        <w:rPr>
          <w:color w:val="000000"/>
        </w:rPr>
        <w:t xml:space="preserve"> </w:t>
      </w:r>
      <w:r w:rsidRPr="006D1DBA">
        <w:rPr>
          <w:color w:val="000000"/>
        </w:rPr>
        <w:t>повернул</w:t>
      </w:r>
      <w:r>
        <w:rPr>
          <w:color w:val="000000"/>
        </w:rPr>
        <w:t xml:space="preserve">ась </w:t>
      </w:r>
      <w:r w:rsidRPr="006D1DBA">
        <w:rPr>
          <w:color w:val="000000"/>
        </w:rPr>
        <w:t>и</w:t>
      </w:r>
      <w:r>
        <w:rPr>
          <w:color w:val="000000"/>
        </w:rPr>
        <w:t xml:space="preserve"> </w:t>
      </w:r>
      <w:r w:rsidRPr="006D1DBA">
        <w:rPr>
          <w:color w:val="000000"/>
        </w:rPr>
        <w:t>пошл</w:t>
      </w:r>
      <w:r>
        <w:rPr>
          <w:color w:val="000000"/>
        </w:rPr>
        <w:t xml:space="preserve">а </w:t>
      </w:r>
      <w:r w:rsidRPr="006D1DBA">
        <w:rPr>
          <w:color w:val="000000"/>
        </w:rPr>
        <w:t>прочь.</w:t>
      </w:r>
    </w:p>
    <w:p w:rsidR="0060713A" w:rsidRDefault="0060713A" w:rsidP="0060713A">
      <w:pPr>
        <w:pStyle w:val="western"/>
        <w:shd w:val="clear" w:color="auto" w:fill="FFFFFF"/>
        <w:spacing w:before="0" w:after="0"/>
        <w:ind w:firstLine="461"/>
        <w:jc w:val="both"/>
        <w:rPr>
          <w:rStyle w:val="apple-converted-space"/>
          <w:color w:val="000000"/>
        </w:rPr>
      </w:pPr>
      <w:r>
        <w:rPr>
          <w:color w:val="000000"/>
        </w:rPr>
        <w:t>И</w:t>
      </w:r>
      <w:r w:rsidRPr="006D1DBA">
        <w:rPr>
          <w:color w:val="000000"/>
        </w:rPr>
        <w:t>тан,</w:t>
      </w:r>
      <w:r>
        <w:rPr>
          <w:color w:val="000000"/>
        </w:rPr>
        <w:t xml:space="preserve"> </w:t>
      </w:r>
      <w:proofErr w:type="gramStart"/>
      <w:r w:rsidRPr="006D1DBA">
        <w:rPr>
          <w:color w:val="000000"/>
        </w:rPr>
        <w:t>который</w:t>
      </w:r>
      <w:proofErr w:type="gramEnd"/>
      <w:r>
        <w:rPr>
          <w:color w:val="000000"/>
        </w:rPr>
        <w:t xml:space="preserve"> </w:t>
      </w:r>
      <w:r w:rsidRPr="006D1DBA">
        <w:rPr>
          <w:color w:val="000000"/>
        </w:rPr>
        <w:t>появился</w:t>
      </w:r>
      <w:r>
        <w:rPr>
          <w:color w:val="000000"/>
        </w:rPr>
        <w:t xml:space="preserve"> на кухне </w:t>
      </w:r>
      <w:r w:rsidRPr="006D1DBA">
        <w:rPr>
          <w:color w:val="000000"/>
        </w:rPr>
        <w:t>секунду</w:t>
      </w:r>
      <w:r>
        <w:rPr>
          <w:color w:val="000000"/>
        </w:rPr>
        <w:t xml:space="preserve"> </w:t>
      </w:r>
      <w:r w:rsidRPr="006D1DBA">
        <w:rPr>
          <w:color w:val="000000"/>
        </w:rPr>
        <w:t>назад,</w:t>
      </w:r>
      <w:r>
        <w:rPr>
          <w:color w:val="000000"/>
        </w:rPr>
        <w:t xml:space="preserve"> посмотрел на меня, </w:t>
      </w:r>
      <w:r w:rsidRPr="006D1DBA">
        <w:rPr>
          <w:color w:val="000000"/>
        </w:rPr>
        <w:t>беспомощно</w:t>
      </w:r>
      <w:r>
        <w:rPr>
          <w:color w:val="000000"/>
        </w:rPr>
        <w:t xml:space="preserve"> </w:t>
      </w:r>
      <w:r w:rsidRPr="006D1DBA">
        <w:rPr>
          <w:color w:val="000000"/>
        </w:rPr>
        <w:t>пожал</w:t>
      </w:r>
      <w:r>
        <w:rPr>
          <w:color w:val="000000"/>
        </w:rPr>
        <w:t xml:space="preserve"> </w:t>
      </w:r>
      <w:r w:rsidRPr="006D1DBA">
        <w:rPr>
          <w:color w:val="000000"/>
        </w:rPr>
        <w:t>плечами</w:t>
      </w:r>
      <w:r>
        <w:rPr>
          <w:color w:val="000000"/>
        </w:rPr>
        <w:t xml:space="preserve"> </w:t>
      </w:r>
      <w:r w:rsidRPr="006D1DBA">
        <w:rPr>
          <w:color w:val="000000"/>
        </w:rPr>
        <w:t>и</w:t>
      </w:r>
      <w:r>
        <w:rPr>
          <w:color w:val="000000"/>
        </w:rPr>
        <w:t xml:space="preserve"> </w:t>
      </w:r>
      <w:r w:rsidRPr="006D1DBA">
        <w:rPr>
          <w:color w:val="000000"/>
        </w:rPr>
        <w:t>бросился</w:t>
      </w:r>
      <w:r>
        <w:rPr>
          <w:color w:val="000000"/>
        </w:rPr>
        <w:t xml:space="preserve"> </w:t>
      </w:r>
      <w:r w:rsidRPr="006D1DBA">
        <w:rPr>
          <w:color w:val="000000"/>
        </w:rPr>
        <w:t>вслед</w:t>
      </w:r>
      <w:r>
        <w:rPr>
          <w:color w:val="000000"/>
        </w:rPr>
        <w:t xml:space="preserve"> </w:t>
      </w:r>
      <w:r w:rsidRPr="006D1DBA">
        <w:rPr>
          <w:color w:val="000000"/>
        </w:rPr>
        <w:t>за</w:t>
      </w:r>
      <w:r w:rsidRPr="00A449B3">
        <w:rPr>
          <w:rStyle w:val="apple-converted-space"/>
          <w:color w:val="000000"/>
        </w:rPr>
        <w:t xml:space="preserve"> </w:t>
      </w:r>
      <w:r w:rsidRPr="006D1DBA">
        <w:rPr>
          <w:color w:val="000000"/>
        </w:rPr>
        <w:t>ней.</w:t>
      </w:r>
      <w:r w:rsidRPr="00A449B3">
        <w:rPr>
          <w:rStyle w:val="apple-converted-space"/>
          <w:color w:val="000000"/>
        </w:rPr>
        <w:t xml:space="preserve"> </w:t>
      </w:r>
      <w:r w:rsidRPr="006D1DBA">
        <w:rPr>
          <w:color w:val="000000"/>
        </w:rPr>
        <w:t>Они</w:t>
      </w:r>
      <w:r>
        <w:rPr>
          <w:color w:val="000000"/>
        </w:rPr>
        <w:t xml:space="preserve"> остановились </w:t>
      </w:r>
      <w:r w:rsidRPr="006D1DBA">
        <w:rPr>
          <w:color w:val="000000"/>
        </w:rPr>
        <w:t>в</w:t>
      </w:r>
      <w:r>
        <w:rPr>
          <w:color w:val="000000"/>
        </w:rPr>
        <w:t xml:space="preserve"> коридоре и стали </w:t>
      </w:r>
      <w:r w:rsidRPr="006D1DBA">
        <w:rPr>
          <w:color w:val="000000"/>
        </w:rPr>
        <w:t>слишком</w:t>
      </w:r>
      <w:r>
        <w:rPr>
          <w:color w:val="000000"/>
        </w:rPr>
        <w:t xml:space="preserve"> тихо что-то бормотать</w:t>
      </w:r>
      <w:r w:rsidRPr="006D1DBA">
        <w:rPr>
          <w:color w:val="000000"/>
        </w:rPr>
        <w:t>,</w:t>
      </w:r>
      <w:r w:rsidRPr="00A449B3">
        <w:rPr>
          <w:rStyle w:val="apple-converted-space"/>
          <w:color w:val="000000"/>
        </w:rPr>
        <w:t xml:space="preserve"> </w:t>
      </w:r>
      <w:r>
        <w:rPr>
          <w:rStyle w:val="apple-converted-space"/>
          <w:color w:val="000000"/>
        </w:rPr>
        <w:t>настолько, что я не мог их расслышать</w:t>
      </w:r>
      <w:r w:rsidRPr="006D1DBA">
        <w:rPr>
          <w:color w:val="000000"/>
        </w:rPr>
        <w:t>.</w:t>
      </w:r>
      <w:r w:rsidRPr="00A449B3">
        <w:rPr>
          <w:rStyle w:val="apple-converted-space"/>
          <w:color w:val="000000"/>
        </w:rPr>
        <w:t xml:space="preserve"> </w:t>
      </w:r>
      <w:r w:rsidRPr="006D1DBA">
        <w:rPr>
          <w:color w:val="000000"/>
        </w:rPr>
        <w:t>Затем</w:t>
      </w:r>
      <w:r>
        <w:rPr>
          <w:color w:val="000000"/>
        </w:rPr>
        <w:t xml:space="preserve"> </w:t>
      </w:r>
      <w:r w:rsidRPr="006D1DBA">
        <w:rPr>
          <w:color w:val="000000"/>
        </w:rPr>
        <w:t>открылась</w:t>
      </w:r>
      <w:r>
        <w:rPr>
          <w:color w:val="000000"/>
        </w:rPr>
        <w:t xml:space="preserve"> </w:t>
      </w:r>
      <w:r w:rsidRPr="006D1DBA">
        <w:rPr>
          <w:color w:val="000000"/>
        </w:rPr>
        <w:t>входная</w:t>
      </w:r>
      <w:r>
        <w:rPr>
          <w:color w:val="000000"/>
        </w:rPr>
        <w:t xml:space="preserve"> </w:t>
      </w:r>
      <w:r w:rsidRPr="006D1DBA">
        <w:rPr>
          <w:color w:val="000000"/>
        </w:rPr>
        <w:t>дверь,</w:t>
      </w:r>
      <w:r>
        <w:rPr>
          <w:color w:val="000000"/>
        </w:rPr>
        <w:t xml:space="preserve"> </w:t>
      </w:r>
      <w:r w:rsidRPr="006D1DBA">
        <w:rPr>
          <w:color w:val="000000"/>
        </w:rPr>
        <w:t>и</w:t>
      </w:r>
      <w:r>
        <w:rPr>
          <w:color w:val="000000"/>
        </w:rPr>
        <w:t xml:space="preserve"> до нас долетел </w:t>
      </w:r>
      <w:r w:rsidRPr="006D1DBA">
        <w:rPr>
          <w:color w:val="000000"/>
        </w:rPr>
        <w:t xml:space="preserve">внезапный </w:t>
      </w:r>
      <w:r>
        <w:rPr>
          <w:color w:val="000000"/>
        </w:rPr>
        <w:t>о</w:t>
      </w:r>
      <w:r w:rsidRPr="006D1DBA">
        <w:rPr>
          <w:color w:val="000000"/>
        </w:rPr>
        <w:t>крик</w:t>
      </w:r>
      <w:r>
        <w:rPr>
          <w:color w:val="000000"/>
        </w:rPr>
        <w:t xml:space="preserve"> </w:t>
      </w:r>
      <w:r w:rsidRPr="006D1DBA">
        <w:rPr>
          <w:color w:val="000000"/>
        </w:rPr>
        <w:t>Итана.</w:t>
      </w:r>
      <w:r w:rsidRPr="00A449B3">
        <w:rPr>
          <w:rStyle w:val="apple-converted-space"/>
          <w:color w:val="000000"/>
        </w:rPr>
        <w:t xml:space="preserve"> </w:t>
      </w:r>
    </w:p>
    <w:p w:rsidR="0060713A" w:rsidRPr="007846F4" w:rsidRDefault="0060713A" w:rsidP="0060713A">
      <w:pPr>
        <w:pStyle w:val="western"/>
        <w:shd w:val="clear" w:color="auto" w:fill="FFFFFF"/>
        <w:spacing w:before="0" w:after="0"/>
        <w:ind w:firstLine="461"/>
        <w:jc w:val="both"/>
        <w:rPr>
          <w:color w:val="000000"/>
        </w:rPr>
      </w:pPr>
      <w:r w:rsidRPr="00336D6F">
        <w:t>–</w:t>
      </w:r>
      <w:r>
        <w:t xml:space="preserve"> </w:t>
      </w:r>
      <w:r w:rsidRPr="006D1DBA">
        <w:rPr>
          <w:color w:val="000000"/>
        </w:rPr>
        <w:t>Не</w:t>
      </w:r>
      <w:r>
        <w:rPr>
          <w:color w:val="000000"/>
        </w:rPr>
        <w:t xml:space="preserve"> </w:t>
      </w:r>
      <w:r w:rsidRPr="006D1DBA">
        <w:rPr>
          <w:color w:val="000000"/>
        </w:rPr>
        <w:t>забудь</w:t>
      </w:r>
      <w:r>
        <w:rPr>
          <w:color w:val="000000"/>
        </w:rPr>
        <w:t xml:space="preserve"> позвонить!</w:t>
      </w:r>
    </w:p>
    <w:p w:rsidR="0060713A" w:rsidRPr="007846F4" w:rsidRDefault="0060713A" w:rsidP="0060713A">
      <w:pPr>
        <w:pStyle w:val="western"/>
        <w:shd w:val="clear" w:color="auto" w:fill="FFFFFF"/>
        <w:spacing w:before="0" w:after="0"/>
        <w:ind w:firstLine="461"/>
        <w:jc w:val="both"/>
        <w:rPr>
          <w:color w:val="000000"/>
        </w:rPr>
      </w:pPr>
      <w:r>
        <w:rPr>
          <w:color w:val="000000"/>
        </w:rPr>
        <w:t>У мамы дернулось горло, когда она сглотнула</w:t>
      </w:r>
      <w:r w:rsidRPr="006D1DBA">
        <w:rPr>
          <w:color w:val="000000"/>
        </w:rPr>
        <w:t>.</w:t>
      </w:r>
      <w:r w:rsidRPr="00A449B3">
        <w:rPr>
          <w:rStyle w:val="apple-converted-space"/>
          <w:color w:val="000000"/>
        </w:rPr>
        <w:t xml:space="preserve"> </w:t>
      </w:r>
      <w:r w:rsidRPr="006D1DBA">
        <w:rPr>
          <w:color w:val="000000"/>
        </w:rPr>
        <w:t>Она</w:t>
      </w:r>
      <w:r>
        <w:rPr>
          <w:color w:val="000000"/>
        </w:rPr>
        <w:t xml:space="preserve"> </w:t>
      </w:r>
      <w:r w:rsidRPr="006D1DBA">
        <w:rPr>
          <w:color w:val="000000"/>
        </w:rPr>
        <w:t>по-прежнему</w:t>
      </w:r>
      <w:r>
        <w:rPr>
          <w:color w:val="000000"/>
        </w:rPr>
        <w:t xml:space="preserve"> стояла, </w:t>
      </w:r>
      <w:r w:rsidRPr="006D1DBA">
        <w:rPr>
          <w:color w:val="000000"/>
        </w:rPr>
        <w:t>засты</w:t>
      </w:r>
      <w:r>
        <w:rPr>
          <w:color w:val="000000"/>
        </w:rPr>
        <w:t>в по</w:t>
      </w:r>
      <w:r w:rsidRPr="006D1DBA">
        <w:rPr>
          <w:color w:val="000000"/>
        </w:rPr>
        <w:t>с</w:t>
      </w:r>
      <w:r>
        <w:rPr>
          <w:color w:val="000000"/>
        </w:rPr>
        <w:t>е</w:t>
      </w:r>
      <w:r w:rsidRPr="006D1DBA">
        <w:rPr>
          <w:color w:val="000000"/>
        </w:rPr>
        <w:t>редине</w:t>
      </w:r>
      <w:r>
        <w:rPr>
          <w:color w:val="000000"/>
        </w:rPr>
        <w:t xml:space="preserve"> кухни</w:t>
      </w:r>
      <w:r w:rsidRPr="006D1DBA">
        <w:rPr>
          <w:color w:val="000000"/>
        </w:rPr>
        <w:t>.</w:t>
      </w:r>
      <w:r w:rsidRPr="00A449B3">
        <w:rPr>
          <w:rStyle w:val="apple-converted-space"/>
          <w:color w:val="000000"/>
        </w:rPr>
        <w:t xml:space="preserve"> </w:t>
      </w:r>
      <w:r w:rsidRPr="006D1DBA">
        <w:rPr>
          <w:color w:val="000000"/>
        </w:rPr>
        <w:t>Е</w:t>
      </w:r>
      <w:r>
        <w:rPr>
          <w:color w:val="000000"/>
        </w:rPr>
        <w:t xml:space="preserve">ё </w:t>
      </w:r>
      <w:r w:rsidRPr="006D1DBA">
        <w:rPr>
          <w:color w:val="000000"/>
        </w:rPr>
        <w:t>взгляд</w:t>
      </w:r>
      <w:r>
        <w:rPr>
          <w:color w:val="000000"/>
        </w:rPr>
        <w:t xml:space="preserve"> </w:t>
      </w:r>
      <w:r w:rsidRPr="006D1DBA">
        <w:rPr>
          <w:color w:val="000000"/>
        </w:rPr>
        <w:t>был</w:t>
      </w:r>
      <w:r>
        <w:rPr>
          <w:color w:val="000000"/>
        </w:rPr>
        <w:t xml:space="preserve"> устремлён в </w:t>
      </w:r>
      <w:r w:rsidRPr="006D1DBA">
        <w:rPr>
          <w:color w:val="000000"/>
        </w:rPr>
        <w:t>окн</w:t>
      </w:r>
      <w:r>
        <w:rPr>
          <w:color w:val="000000"/>
        </w:rPr>
        <w:t xml:space="preserve">о </w:t>
      </w:r>
      <w:r w:rsidRPr="006D1DBA">
        <w:rPr>
          <w:color w:val="000000"/>
        </w:rPr>
        <w:t>позади</w:t>
      </w:r>
      <w:r>
        <w:rPr>
          <w:color w:val="000000"/>
        </w:rPr>
        <w:t xml:space="preserve"> </w:t>
      </w:r>
      <w:r w:rsidRPr="006D1DBA">
        <w:rPr>
          <w:color w:val="000000"/>
        </w:rPr>
        <w:t>меня.</w:t>
      </w:r>
      <w:r w:rsidRPr="00A449B3">
        <w:rPr>
          <w:rStyle w:val="apple-converted-space"/>
          <w:color w:val="000000"/>
        </w:rPr>
        <w:t xml:space="preserve"> </w:t>
      </w:r>
      <w:r>
        <w:rPr>
          <w:rStyle w:val="apple-converted-space"/>
          <w:color w:val="000000"/>
        </w:rPr>
        <w:t>Я знал, что е</w:t>
      </w:r>
      <w:r w:rsidRPr="006D1DBA">
        <w:rPr>
          <w:color w:val="000000"/>
        </w:rPr>
        <w:t>сли</w:t>
      </w:r>
      <w:r>
        <w:rPr>
          <w:color w:val="000000"/>
        </w:rPr>
        <w:t xml:space="preserve"> сейчас </w:t>
      </w:r>
      <w:r w:rsidRPr="006D1DBA">
        <w:rPr>
          <w:color w:val="000000"/>
        </w:rPr>
        <w:t>вста</w:t>
      </w:r>
      <w:r>
        <w:rPr>
          <w:color w:val="000000"/>
        </w:rPr>
        <w:t xml:space="preserve">ну </w:t>
      </w:r>
      <w:r w:rsidRPr="006D1DBA">
        <w:rPr>
          <w:color w:val="000000"/>
        </w:rPr>
        <w:t>и</w:t>
      </w:r>
      <w:r>
        <w:rPr>
          <w:color w:val="000000"/>
        </w:rPr>
        <w:t xml:space="preserve"> </w:t>
      </w:r>
      <w:r w:rsidRPr="006D1DBA">
        <w:rPr>
          <w:color w:val="000000"/>
        </w:rPr>
        <w:t>выгляну</w:t>
      </w:r>
      <w:r>
        <w:rPr>
          <w:color w:val="000000"/>
        </w:rPr>
        <w:t xml:space="preserve"> в </w:t>
      </w:r>
      <w:r w:rsidRPr="006D1DBA">
        <w:rPr>
          <w:color w:val="000000"/>
        </w:rPr>
        <w:t>окно,</w:t>
      </w:r>
      <w:r>
        <w:rPr>
          <w:color w:val="000000"/>
        </w:rPr>
        <w:t xml:space="preserve"> то </w:t>
      </w:r>
      <w:r w:rsidRPr="006D1DBA">
        <w:rPr>
          <w:color w:val="000000"/>
        </w:rPr>
        <w:t>увижу</w:t>
      </w:r>
      <w:r>
        <w:rPr>
          <w:color w:val="000000"/>
        </w:rPr>
        <w:t xml:space="preserve">, как </w:t>
      </w:r>
      <w:r w:rsidRPr="006D1DBA">
        <w:rPr>
          <w:color w:val="000000"/>
        </w:rPr>
        <w:t>Сьюз</w:t>
      </w:r>
      <w:r>
        <w:rPr>
          <w:color w:val="000000"/>
        </w:rPr>
        <w:t>а</w:t>
      </w:r>
      <w:r w:rsidRPr="006D1DBA">
        <w:rPr>
          <w:color w:val="000000"/>
        </w:rPr>
        <w:t>н</w:t>
      </w:r>
      <w:r>
        <w:rPr>
          <w:color w:val="000000"/>
        </w:rPr>
        <w:t xml:space="preserve"> идёт </w:t>
      </w:r>
      <w:r w:rsidRPr="006D1DBA">
        <w:rPr>
          <w:color w:val="000000"/>
        </w:rPr>
        <w:t>к</w:t>
      </w:r>
      <w:r>
        <w:rPr>
          <w:color w:val="000000"/>
        </w:rPr>
        <w:t xml:space="preserve"> </w:t>
      </w:r>
      <w:r w:rsidRPr="006D1DBA">
        <w:rPr>
          <w:color w:val="000000"/>
        </w:rPr>
        <w:t>своей</w:t>
      </w:r>
      <w:r>
        <w:rPr>
          <w:color w:val="000000"/>
        </w:rPr>
        <w:t xml:space="preserve"> </w:t>
      </w:r>
      <w:r w:rsidRPr="006D1DBA">
        <w:rPr>
          <w:color w:val="000000"/>
        </w:rPr>
        <w:t>машине</w:t>
      </w:r>
      <w:r>
        <w:rPr>
          <w:color w:val="000000"/>
        </w:rPr>
        <w:t xml:space="preserve"> </w:t>
      </w:r>
      <w:r w:rsidRPr="006D1DBA">
        <w:rPr>
          <w:color w:val="000000"/>
        </w:rPr>
        <w:t>и</w:t>
      </w:r>
      <w:r>
        <w:rPr>
          <w:color w:val="000000"/>
        </w:rPr>
        <w:t xml:space="preserve"> </w:t>
      </w:r>
      <w:r w:rsidRPr="006D1DBA">
        <w:rPr>
          <w:color w:val="000000"/>
        </w:rPr>
        <w:t>отъезжа</w:t>
      </w:r>
      <w:r>
        <w:rPr>
          <w:color w:val="000000"/>
        </w:rPr>
        <w:t>ет</w:t>
      </w:r>
      <w:r w:rsidRPr="006D1DBA">
        <w:rPr>
          <w:color w:val="000000"/>
        </w:rPr>
        <w:t>.</w:t>
      </w:r>
    </w:p>
    <w:p w:rsidR="0060713A" w:rsidRDefault="0060713A" w:rsidP="0060713A">
      <w:pPr>
        <w:pStyle w:val="western"/>
        <w:shd w:val="clear" w:color="auto" w:fill="FFFFFF"/>
        <w:spacing w:before="0" w:after="0"/>
        <w:ind w:firstLine="461"/>
        <w:jc w:val="both"/>
        <w:rPr>
          <w:color w:val="000000"/>
        </w:rPr>
      </w:pPr>
      <w:r>
        <w:rPr>
          <w:color w:val="000000"/>
        </w:rPr>
        <w:t>Я не обернулся.</w:t>
      </w:r>
    </w:p>
    <w:p w:rsidR="0060713A" w:rsidRDefault="0060713A" w:rsidP="0060713A">
      <w:pPr>
        <w:pStyle w:val="western"/>
        <w:shd w:val="clear" w:color="auto" w:fill="FFFFFF"/>
        <w:spacing w:before="0" w:after="0"/>
        <w:ind w:firstLine="461"/>
        <w:jc w:val="both"/>
        <w:rPr>
          <w:rStyle w:val="apple-converted-space"/>
          <w:color w:val="000000"/>
        </w:rPr>
      </w:pPr>
      <w:r>
        <w:rPr>
          <w:color w:val="000000"/>
        </w:rPr>
        <w:t xml:space="preserve">Тотчас же </w:t>
      </w:r>
      <w:r w:rsidRPr="006D1DBA">
        <w:rPr>
          <w:color w:val="000000"/>
        </w:rPr>
        <w:t>мимо</w:t>
      </w:r>
      <w:r>
        <w:rPr>
          <w:color w:val="000000"/>
        </w:rPr>
        <w:t xml:space="preserve"> </w:t>
      </w:r>
      <w:r w:rsidRPr="006D1DBA">
        <w:rPr>
          <w:color w:val="000000"/>
        </w:rPr>
        <w:t>двери</w:t>
      </w:r>
      <w:r>
        <w:rPr>
          <w:color w:val="000000"/>
        </w:rPr>
        <w:t xml:space="preserve"> пробрёл Итан, </w:t>
      </w:r>
      <w:r w:rsidRPr="006D1DBA">
        <w:rPr>
          <w:color w:val="000000"/>
        </w:rPr>
        <w:t>направ</w:t>
      </w:r>
      <w:r>
        <w:rPr>
          <w:color w:val="000000"/>
        </w:rPr>
        <w:t xml:space="preserve">ляясь </w:t>
      </w:r>
      <w:r w:rsidRPr="006D1DBA">
        <w:rPr>
          <w:color w:val="000000"/>
        </w:rPr>
        <w:t>в</w:t>
      </w:r>
      <w:r>
        <w:rPr>
          <w:color w:val="000000"/>
        </w:rPr>
        <w:t xml:space="preserve"> </w:t>
      </w:r>
      <w:r w:rsidRPr="006D1DBA">
        <w:rPr>
          <w:color w:val="000000"/>
        </w:rPr>
        <w:t>свою</w:t>
      </w:r>
      <w:r>
        <w:rPr>
          <w:color w:val="000000"/>
        </w:rPr>
        <w:t xml:space="preserve"> </w:t>
      </w:r>
      <w:r w:rsidRPr="006D1DBA">
        <w:rPr>
          <w:color w:val="000000"/>
        </w:rPr>
        <w:t>комнату.</w:t>
      </w:r>
      <w:r w:rsidRPr="00A449B3">
        <w:rPr>
          <w:rStyle w:val="apple-converted-space"/>
          <w:color w:val="000000"/>
        </w:rPr>
        <w:t xml:space="preserve"> </w:t>
      </w:r>
      <w:r w:rsidRPr="006D1DBA">
        <w:rPr>
          <w:color w:val="000000"/>
        </w:rPr>
        <w:t>Я</w:t>
      </w:r>
      <w:r>
        <w:rPr>
          <w:color w:val="000000"/>
        </w:rPr>
        <w:t xml:space="preserve"> </w:t>
      </w:r>
      <w:r w:rsidRPr="006D1DBA">
        <w:rPr>
          <w:color w:val="000000"/>
        </w:rPr>
        <w:t>вскочил</w:t>
      </w:r>
      <w:r>
        <w:rPr>
          <w:color w:val="000000"/>
        </w:rPr>
        <w:t xml:space="preserve"> </w:t>
      </w:r>
      <w:r w:rsidRPr="006D1DBA">
        <w:rPr>
          <w:color w:val="000000"/>
        </w:rPr>
        <w:t>на</w:t>
      </w:r>
      <w:r>
        <w:rPr>
          <w:color w:val="000000"/>
        </w:rPr>
        <w:t xml:space="preserve"> </w:t>
      </w:r>
      <w:r w:rsidRPr="006D1DBA">
        <w:rPr>
          <w:color w:val="000000"/>
        </w:rPr>
        <w:t>ноги</w:t>
      </w:r>
      <w:r>
        <w:rPr>
          <w:color w:val="000000"/>
        </w:rPr>
        <w:t xml:space="preserve"> </w:t>
      </w:r>
      <w:r w:rsidRPr="006D1DBA">
        <w:rPr>
          <w:color w:val="000000"/>
        </w:rPr>
        <w:t>и</w:t>
      </w:r>
      <w:r>
        <w:rPr>
          <w:color w:val="000000"/>
        </w:rPr>
        <w:t xml:space="preserve"> </w:t>
      </w:r>
      <w:r w:rsidRPr="006D1DBA">
        <w:rPr>
          <w:color w:val="000000"/>
        </w:rPr>
        <w:t>по</w:t>
      </w:r>
      <w:r>
        <w:rPr>
          <w:color w:val="000000"/>
        </w:rPr>
        <w:t xml:space="preserve">шёл </w:t>
      </w:r>
      <w:r w:rsidRPr="006D1DBA">
        <w:rPr>
          <w:color w:val="000000"/>
        </w:rPr>
        <w:t>за</w:t>
      </w:r>
      <w:r>
        <w:rPr>
          <w:color w:val="000000"/>
        </w:rPr>
        <w:t xml:space="preserve"> </w:t>
      </w:r>
      <w:r w:rsidRPr="006D1DBA">
        <w:rPr>
          <w:color w:val="000000"/>
        </w:rPr>
        <w:t>ним.</w:t>
      </w:r>
      <w:r w:rsidRPr="00A449B3">
        <w:rPr>
          <w:rStyle w:val="apple-converted-space"/>
          <w:color w:val="000000"/>
        </w:rPr>
        <w:t xml:space="preserve"> </w:t>
      </w:r>
      <w:r>
        <w:rPr>
          <w:rStyle w:val="apple-converted-space"/>
          <w:color w:val="000000"/>
        </w:rPr>
        <w:t>Выставив вперёд</w:t>
      </w:r>
      <w:r>
        <w:rPr>
          <w:color w:val="000000"/>
        </w:rPr>
        <w:t xml:space="preserve"> </w:t>
      </w:r>
      <w:r w:rsidRPr="006D1DBA">
        <w:rPr>
          <w:color w:val="000000"/>
        </w:rPr>
        <w:t>руку,</w:t>
      </w:r>
      <w:r>
        <w:rPr>
          <w:color w:val="000000"/>
        </w:rPr>
        <w:t xml:space="preserve"> </w:t>
      </w:r>
      <w:r w:rsidRPr="006D1DBA">
        <w:rPr>
          <w:color w:val="000000"/>
        </w:rPr>
        <w:t>я</w:t>
      </w:r>
      <w:r>
        <w:rPr>
          <w:color w:val="000000"/>
        </w:rPr>
        <w:t xml:space="preserve"> не дал двери закрыться</w:t>
      </w:r>
      <w:r w:rsidRPr="006D1DBA">
        <w:rPr>
          <w:color w:val="000000"/>
        </w:rPr>
        <w:t>.</w:t>
      </w:r>
      <w:r w:rsidRPr="00A449B3">
        <w:rPr>
          <w:rStyle w:val="apple-converted-space"/>
          <w:color w:val="000000"/>
        </w:rPr>
        <w:t xml:space="preserve"> </w:t>
      </w:r>
    </w:p>
    <w:p w:rsidR="0060713A" w:rsidRPr="007846F4" w:rsidRDefault="0060713A" w:rsidP="0060713A">
      <w:pPr>
        <w:pStyle w:val="western"/>
        <w:shd w:val="clear" w:color="auto" w:fill="FFFFFF"/>
        <w:spacing w:before="0" w:after="0"/>
        <w:ind w:firstLine="461"/>
        <w:jc w:val="both"/>
        <w:rPr>
          <w:color w:val="000000"/>
        </w:rPr>
      </w:pPr>
      <w:r w:rsidRPr="00336D6F">
        <w:t>–</w:t>
      </w:r>
      <w:r>
        <w:t xml:space="preserve"> </w:t>
      </w:r>
      <w:r w:rsidRPr="006D1DBA">
        <w:rPr>
          <w:color w:val="000000"/>
        </w:rPr>
        <w:t>Почему,</w:t>
      </w:r>
      <w:r>
        <w:rPr>
          <w:color w:val="000000"/>
        </w:rPr>
        <w:t xml:space="preserve"> </w:t>
      </w:r>
      <w:r w:rsidRPr="006D1DBA">
        <w:rPr>
          <w:color w:val="000000"/>
        </w:rPr>
        <w:t>ч</w:t>
      </w:r>
      <w:r>
        <w:rPr>
          <w:color w:val="000000"/>
        </w:rPr>
        <w:t>ё</w:t>
      </w:r>
      <w:r w:rsidRPr="006D1DBA">
        <w:rPr>
          <w:color w:val="000000"/>
        </w:rPr>
        <w:t>рт</w:t>
      </w:r>
      <w:r>
        <w:rPr>
          <w:color w:val="000000"/>
        </w:rPr>
        <w:t xml:space="preserve"> </w:t>
      </w:r>
      <w:r w:rsidRPr="006D1DBA">
        <w:rPr>
          <w:color w:val="000000"/>
        </w:rPr>
        <w:t>возьми,</w:t>
      </w:r>
      <w:r>
        <w:rPr>
          <w:color w:val="000000"/>
        </w:rPr>
        <w:t xml:space="preserve"> </w:t>
      </w:r>
      <w:r w:rsidRPr="006D1DBA">
        <w:rPr>
          <w:color w:val="000000"/>
        </w:rPr>
        <w:t>ты</w:t>
      </w:r>
      <w:r>
        <w:rPr>
          <w:color w:val="000000"/>
        </w:rPr>
        <w:t xml:space="preserve"> не </w:t>
      </w:r>
      <w:r w:rsidRPr="006D1DBA">
        <w:rPr>
          <w:color w:val="000000"/>
        </w:rPr>
        <w:t>предупредил</w:t>
      </w:r>
      <w:r>
        <w:rPr>
          <w:color w:val="000000"/>
        </w:rPr>
        <w:t xml:space="preserve"> </w:t>
      </w:r>
      <w:r w:rsidRPr="006D1DBA">
        <w:rPr>
          <w:color w:val="000000"/>
        </w:rPr>
        <w:t>меня,</w:t>
      </w:r>
      <w:r>
        <w:rPr>
          <w:color w:val="000000"/>
        </w:rPr>
        <w:t xml:space="preserve"> </w:t>
      </w:r>
      <w:r w:rsidRPr="006D1DBA">
        <w:rPr>
          <w:color w:val="000000"/>
        </w:rPr>
        <w:t>что</w:t>
      </w:r>
      <w:r>
        <w:rPr>
          <w:color w:val="000000"/>
        </w:rPr>
        <w:t xml:space="preserve"> </w:t>
      </w:r>
      <w:r w:rsidRPr="006D1DBA">
        <w:rPr>
          <w:color w:val="000000"/>
        </w:rPr>
        <w:t>она</w:t>
      </w:r>
      <w:r>
        <w:rPr>
          <w:color w:val="000000"/>
        </w:rPr>
        <w:t xml:space="preserve"> снова </w:t>
      </w:r>
      <w:r w:rsidRPr="006D1DBA">
        <w:rPr>
          <w:color w:val="000000"/>
        </w:rPr>
        <w:t>прид</w:t>
      </w:r>
      <w:r>
        <w:rPr>
          <w:color w:val="000000"/>
        </w:rPr>
        <w:t>ё</w:t>
      </w:r>
      <w:r w:rsidRPr="006D1DBA">
        <w:rPr>
          <w:color w:val="000000"/>
        </w:rPr>
        <w:t>т</w:t>
      </w:r>
      <w:r>
        <w:rPr>
          <w:color w:val="000000"/>
        </w:rPr>
        <w:t>?</w:t>
      </w:r>
    </w:p>
    <w:p w:rsidR="0060713A" w:rsidRDefault="0060713A" w:rsidP="0060713A">
      <w:pPr>
        <w:pStyle w:val="western"/>
        <w:shd w:val="clear" w:color="auto" w:fill="FFFFFF"/>
        <w:spacing w:before="0" w:after="0"/>
        <w:ind w:firstLine="461"/>
        <w:jc w:val="both"/>
        <w:rPr>
          <w:rStyle w:val="apple-converted-space"/>
          <w:color w:val="000000"/>
        </w:rPr>
      </w:pPr>
      <w:r>
        <w:rPr>
          <w:color w:val="000000"/>
        </w:rPr>
        <w:t>Итан обернулся.</w:t>
      </w:r>
      <w:r>
        <w:rPr>
          <w:rStyle w:val="apple-converted-space"/>
          <w:color w:val="000000"/>
        </w:rPr>
        <w:t xml:space="preserve"> </w:t>
      </w:r>
    </w:p>
    <w:p w:rsidR="0060713A" w:rsidRDefault="0060713A" w:rsidP="0060713A">
      <w:pPr>
        <w:pStyle w:val="western"/>
        <w:shd w:val="clear" w:color="auto" w:fill="FFFFFF"/>
        <w:spacing w:before="0" w:after="0"/>
        <w:ind w:firstLine="461"/>
        <w:jc w:val="both"/>
        <w:rPr>
          <w:color w:val="000000"/>
        </w:rPr>
      </w:pPr>
      <w:r w:rsidRPr="00336D6F">
        <w:t>–</w:t>
      </w:r>
      <w:r>
        <w:t xml:space="preserve"> </w:t>
      </w:r>
      <w:r>
        <w:rPr>
          <w:color w:val="000000"/>
        </w:rPr>
        <w:t>Я предупредил!</w:t>
      </w:r>
      <w:r w:rsidRPr="00E81553">
        <w:t xml:space="preserve"> </w:t>
      </w:r>
      <w:r w:rsidRPr="00336D6F">
        <w:t>–</w:t>
      </w:r>
      <w:r>
        <w:rPr>
          <w:color w:val="000000"/>
        </w:rPr>
        <w:t xml:space="preserve"> скрестив руки, он укоризненно посмотрел на меня и нахмурился.</w:t>
      </w:r>
      <w:r>
        <w:rPr>
          <w:rStyle w:val="apple-converted-space"/>
          <w:color w:val="000000"/>
        </w:rPr>
        <w:t xml:space="preserve"> </w:t>
      </w:r>
      <w:r w:rsidRPr="00336D6F">
        <w:t>–</w:t>
      </w:r>
      <w:r>
        <w:t xml:space="preserve"> Т</w:t>
      </w:r>
      <w:r>
        <w:rPr>
          <w:color w:val="000000"/>
        </w:rPr>
        <w:t>ы был в душе и не удосужился выключить воду, чтобы услышать меня.</w:t>
      </w:r>
    </w:p>
    <w:p w:rsidR="0060713A" w:rsidRDefault="0060713A" w:rsidP="0060713A">
      <w:pPr>
        <w:pStyle w:val="western"/>
        <w:shd w:val="clear" w:color="auto" w:fill="FFFFFF"/>
        <w:spacing w:before="0" w:after="0"/>
        <w:ind w:firstLine="461"/>
        <w:jc w:val="both"/>
        <w:rPr>
          <w:color w:val="000000"/>
        </w:rPr>
      </w:pPr>
      <w:r w:rsidRPr="00336D6F">
        <w:t>–</w:t>
      </w:r>
      <w:r>
        <w:t xml:space="preserve"> А-а-а</w:t>
      </w:r>
      <w:r>
        <w:rPr>
          <w:color w:val="000000"/>
        </w:rPr>
        <w:t>.</w:t>
      </w:r>
      <w:r w:rsidRPr="00E81553">
        <w:t xml:space="preserve"> </w:t>
      </w:r>
      <w:r w:rsidRPr="00336D6F">
        <w:t>–</w:t>
      </w:r>
      <w:r>
        <w:rPr>
          <w:color w:val="000000"/>
        </w:rPr>
        <w:t xml:space="preserve"> Я стукнулся затылком об дверной косяк.</w:t>
      </w:r>
      <w:r>
        <w:rPr>
          <w:rStyle w:val="apple-converted-space"/>
          <w:color w:val="000000"/>
        </w:rPr>
        <w:t xml:space="preserve"> Потирая</w:t>
      </w:r>
      <w:r>
        <w:rPr>
          <w:color w:val="000000"/>
        </w:rPr>
        <w:t xml:space="preserve"> </w:t>
      </w:r>
      <w:r w:rsidRPr="00DE2B59">
        <w:rPr>
          <w:color w:val="000000"/>
        </w:rPr>
        <w:t xml:space="preserve">лицо </w:t>
      </w:r>
      <w:r>
        <w:rPr>
          <w:color w:val="000000"/>
        </w:rPr>
        <w:t>обеими руками, я застонал.</w:t>
      </w:r>
      <w:r>
        <w:rPr>
          <w:rStyle w:val="apple-converted-space"/>
          <w:color w:val="000000"/>
        </w:rPr>
        <w:t xml:space="preserve"> </w:t>
      </w:r>
      <w:r w:rsidRPr="00336D6F">
        <w:t>–</w:t>
      </w:r>
      <w:r>
        <w:t xml:space="preserve"> </w:t>
      </w:r>
      <w:r>
        <w:rPr>
          <w:color w:val="000000"/>
        </w:rPr>
        <w:t>Дерьмо.</w:t>
      </w:r>
    </w:p>
    <w:p w:rsidR="0060713A" w:rsidRPr="007846F4" w:rsidRDefault="0060713A" w:rsidP="0060713A">
      <w:pPr>
        <w:pStyle w:val="western"/>
        <w:shd w:val="clear" w:color="auto" w:fill="FFFFFF"/>
        <w:spacing w:before="0" w:after="0"/>
        <w:ind w:firstLine="461"/>
        <w:jc w:val="both"/>
        <w:rPr>
          <w:color w:val="000000"/>
        </w:rPr>
      </w:pPr>
      <w:r w:rsidRPr="00336D6F">
        <w:t>–</w:t>
      </w:r>
      <w:r>
        <w:t xml:space="preserve"> Я</w:t>
      </w:r>
      <w:r w:rsidRPr="007846F4">
        <w:rPr>
          <w:rStyle w:val="apple-converted-space"/>
          <w:color w:val="000000"/>
        </w:rPr>
        <w:t xml:space="preserve"> </w:t>
      </w:r>
      <w:r w:rsidRPr="006D1DBA">
        <w:rPr>
          <w:color w:val="000000"/>
        </w:rPr>
        <w:t>сожалею,</w:t>
      </w:r>
      <w:r>
        <w:rPr>
          <w:color w:val="000000"/>
        </w:rPr>
        <w:t xml:space="preserve"> </w:t>
      </w:r>
      <w:proofErr w:type="gramStart"/>
      <w:r w:rsidRPr="006D1DBA">
        <w:rPr>
          <w:color w:val="000000"/>
        </w:rPr>
        <w:t>братан</w:t>
      </w:r>
      <w:proofErr w:type="gramEnd"/>
      <w:r w:rsidRPr="006D1DBA">
        <w:rPr>
          <w:color w:val="000000"/>
        </w:rPr>
        <w:t>.</w:t>
      </w:r>
      <w:r w:rsidRPr="00E81553">
        <w:t xml:space="preserve"> </w:t>
      </w:r>
      <w:r w:rsidRPr="00336D6F">
        <w:t>–</w:t>
      </w:r>
      <w:r>
        <w:rPr>
          <w:color w:val="000000"/>
        </w:rPr>
        <w:t xml:space="preserve"> </w:t>
      </w:r>
      <w:r w:rsidRPr="006D1DBA">
        <w:rPr>
          <w:color w:val="000000"/>
        </w:rPr>
        <w:t>Он</w:t>
      </w:r>
      <w:r>
        <w:rPr>
          <w:color w:val="000000"/>
        </w:rPr>
        <w:t xml:space="preserve"> </w:t>
      </w:r>
      <w:r w:rsidRPr="006D1DBA">
        <w:rPr>
          <w:color w:val="000000"/>
        </w:rPr>
        <w:t>сел</w:t>
      </w:r>
      <w:r>
        <w:rPr>
          <w:color w:val="000000"/>
        </w:rPr>
        <w:t xml:space="preserve"> </w:t>
      </w:r>
      <w:r w:rsidRPr="006D1DBA">
        <w:rPr>
          <w:color w:val="000000"/>
        </w:rPr>
        <w:t>в</w:t>
      </w:r>
      <w:r>
        <w:rPr>
          <w:color w:val="000000"/>
        </w:rPr>
        <w:t xml:space="preserve">о вращающееся </w:t>
      </w:r>
      <w:r w:rsidRPr="006D1DBA">
        <w:rPr>
          <w:color w:val="000000"/>
        </w:rPr>
        <w:t>кресл</w:t>
      </w:r>
      <w:r>
        <w:rPr>
          <w:color w:val="000000"/>
        </w:rPr>
        <w:t xml:space="preserve">о </w:t>
      </w:r>
      <w:r w:rsidRPr="006D1DBA">
        <w:rPr>
          <w:color w:val="000000"/>
        </w:rPr>
        <w:t>и</w:t>
      </w:r>
      <w:r>
        <w:rPr>
          <w:color w:val="000000"/>
        </w:rPr>
        <w:t xml:space="preserve"> развернулся ко мне</w:t>
      </w:r>
      <w:r w:rsidRPr="006D1DBA">
        <w:rPr>
          <w:color w:val="000000"/>
        </w:rPr>
        <w:t>.</w:t>
      </w:r>
      <w:r w:rsidRPr="00A449B3">
        <w:rPr>
          <w:rStyle w:val="apple-converted-space"/>
          <w:color w:val="000000"/>
        </w:rPr>
        <w:t xml:space="preserve"> </w:t>
      </w:r>
      <w:r w:rsidRPr="00336D6F">
        <w:t>–</w:t>
      </w:r>
      <w:r>
        <w:t xml:space="preserve"> </w:t>
      </w:r>
      <w:r w:rsidRPr="006D1DBA">
        <w:rPr>
          <w:color w:val="000000"/>
        </w:rPr>
        <w:t>Я</w:t>
      </w:r>
      <w:r>
        <w:rPr>
          <w:color w:val="000000"/>
        </w:rPr>
        <w:t xml:space="preserve"> </w:t>
      </w:r>
      <w:r w:rsidRPr="006D1DBA">
        <w:rPr>
          <w:color w:val="000000"/>
        </w:rPr>
        <w:t>действительно</w:t>
      </w:r>
      <w:r>
        <w:rPr>
          <w:color w:val="000000"/>
        </w:rPr>
        <w:t xml:space="preserve"> </w:t>
      </w:r>
      <w:r w:rsidRPr="006D1DBA">
        <w:rPr>
          <w:color w:val="000000"/>
        </w:rPr>
        <w:t>пытался</w:t>
      </w:r>
      <w:r>
        <w:rPr>
          <w:color w:val="000000"/>
        </w:rPr>
        <w:t xml:space="preserve"> предупредить тебя.</w:t>
      </w:r>
    </w:p>
    <w:p w:rsidR="0060713A" w:rsidRDefault="0060713A" w:rsidP="0060713A">
      <w:pPr>
        <w:pStyle w:val="western"/>
        <w:shd w:val="clear" w:color="auto" w:fill="FFFFFF"/>
        <w:spacing w:before="0" w:after="0"/>
        <w:ind w:firstLine="461"/>
        <w:jc w:val="both"/>
        <w:rPr>
          <w:rStyle w:val="apple-converted-space"/>
          <w:color w:val="000000"/>
        </w:rPr>
      </w:pPr>
      <w:r>
        <w:rPr>
          <w:color w:val="000000"/>
        </w:rPr>
        <w:t>П</w:t>
      </w:r>
      <w:r w:rsidRPr="006D1DBA">
        <w:rPr>
          <w:color w:val="000000"/>
        </w:rPr>
        <w:t>рислонившись</w:t>
      </w:r>
      <w:r>
        <w:rPr>
          <w:color w:val="000000"/>
        </w:rPr>
        <w:t xml:space="preserve"> </w:t>
      </w:r>
      <w:r w:rsidRPr="006D1DBA">
        <w:rPr>
          <w:color w:val="000000"/>
        </w:rPr>
        <w:t>к</w:t>
      </w:r>
      <w:r>
        <w:rPr>
          <w:color w:val="000000"/>
        </w:rPr>
        <w:t xml:space="preserve"> </w:t>
      </w:r>
      <w:r w:rsidRPr="006D1DBA">
        <w:rPr>
          <w:color w:val="000000"/>
        </w:rPr>
        <w:t>косяку,</w:t>
      </w:r>
      <w:r>
        <w:rPr>
          <w:color w:val="000000"/>
        </w:rPr>
        <w:t xml:space="preserve"> </w:t>
      </w:r>
      <w:r w:rsidRPr="006D1DBA">
        <w:rPr>
          <w:color w:val="000000"/>
        </w:rPr>
        <w:t>я</w:t>
      </w:r>
      <w:r>
        <w:rPr>
          <w:color w:val="000000"/>
        </w:rPr>
        <w:t xml:space="preserve"> </w:t>
      </w:r>
      <w:r w:rsidRPr="006D1DBA">
        <w:rPr>
          <w:color w:val="000000"/>
        </w:rPr>
        <w:t>закатил</w:t>
      </w:r>
      <w:r>
        <w:rPr>
          <w:color w:val="000000"/>
        </w:rPr>
        <w:t xml:space="preserve"> </w:t>
      </w:r>
      <w:r w:rsidRPr="006D1DBA">
        <w:rPr>
          <w:color w:val="000000"/>
        </w:rPr>
        <w:t>глаза</w:t>
      </w:r>
      <w:r>
        <w:rPr>
          <w:color w:val="000000"/>
        </w:rPr>
        <w:t xml:space="preserve"> и посмотрел </w:t>
      </w:r>
      <w:r w:rsidRPr="006D1DBA">
        <w:rPr>
          <w:color w:val="000000"/>
        </w:rPr>
        <w:t>в</w:t>
      </w:r>
      <w:r>
        <w:rPr>
          <w:color w:val="000000"/>
        </w:rPr>
        <w:t xml:space="preserve"> </w:t>
      </w:r>
      <w:r w:rsidRPr="006D1DBA">
        <w:rPr>
          <w:color w:val="000000"/>
        </w:rPr>
        <w:t>сторону,</w:t>
      </w:r>
      <w:r>
        <w:rPr>
          <w:color w:val="000000"/>
        </w:rPr>
        <w:t xml:space="preserve"> </w:t>
      </w:r>
      <w:r w:rsidRPr="006D1DBA">
        <w:rPr>
          <w:color w:val="000000"/>
        </w:rPr>
        <w:t>а</w:t>
      </w:r>
      <w:r>
        <w:rPr>
          <w:color w:val="000000"/>
        </w:rPr>
        <w:t xml:space="preserve"> </w:t>
      </w:r>
      <w:r w:rsidRPr="006D1DBA">
        <w:rPr>
          <w:color w:val="000000"/>
        </w:rPr>
        <w:t>затем</w:t>
      </w:r>
      <w:r>
        <w:rPr>
          <w:color w:val="000000"/>
        </w:rPr>
        <w:t xml:space="preserve"> </w:t>
      </w:r>
      <w:r w:rsidRPr="006D1DBA">
        <w:rPr>
          <w:color w:val="000000"/>
        </w:rPr>
        <w:t>уставился</w:t>
      </w:r>
      <w:r>
        <w:rPr>
          <w:color w:val="000000"/>
        </w:rPr>
        <w:t xml:space="preserve"> </w:t>
      </w:r>
      <w:r w:rsidRPr="006D1DBA">
        <w:rPr>
          <w:color w:val="000000"/>
        </w:rPr>
        <w:t>на</w:t>
      </w:r>
      <w:r>
        <w:rPr>
          <w:color w:val="000000"/>
        </w:rPr>
        <w:t xml:space="preserve"> </w:t>
      </w:r>
      <w:r w:rsidRPr="006D1DBA">
        <w:rPr>
          <w:color w:val="000000"/>
        </w:rPr>
        <w:t>него</w:t>
      </w:r>
      <w:r>
        <w:rPr>
          <w:color w:val="000000"/>
        </w:rPr>
        <w:t xml:space="preserve"> </w:t>
      </w:r>
      <w:r w:rsidRPr="006D1DBA">
        <w:rPr>
          <w:color w:val="000000"/>
        </w:rPr>
        <w:t>с</w:t>
      </w:r>
      <w:r>
        <w:rPr>
          <w:color w:val="000000"/>
        </w:rPr>
        <w:t xml:space="preserve"> </w:t>
      </w:r>
      <w:r w:rsidRPr="006D1DBA">
        <w:rPr>
          <w:color w:val="000000"/>
        </w:rPr>
        <w:t>надежд</w:t>
      </w:r>
      <w:r>
        <w:rPr>
          <w:color w:val="000000"/>
        </w:rPr>
        <w:t>ой на лице</w:t>
      </w:r>
      <w:r w:rsidRPr="006D1DBA">
        <w:rPr>
          <w:color w:val="000000"/>
        </w:rPr>
        <w:t>.</w:t>
      </w:r>
      <w:r w:rsidRPr="00A449B3">
        <w:rPr>
          <w:rStyle w:val="apple-converted-space"/>
          <w:color w:val="000000"/>
        </w:rPr>
        <w:t xml:space="preserve"> </w:t>
      </w:r>
    </w:p>
    <w:p w:rsidR="0060713A" w:rsidRPr="007846F4" w:rsidRDefault="0060713A" w:rsidP="0060713A">
      <w:pPr>
        <w:pStyle w:val="western"/>
        <w:shd w:val="clear" w:color="auto" w:fill="FFFFFF"/>
        <w:spacing w:before="0" w:after="0"/>
        <w:ind w:firstLine="461"/>
        <w:jc w:val="both"/>
        <w:rPr>
          <w:color w:val="000000"/>
        </w:rPr>
      </w:pPr>
      <w:r w:rsidRPr="00336D6F">
        <w:t>–</w:t>
      </w:r>
      <w:r>
        <w:t xml:space="preserve"> </w:t>
      </w:r>
      <w:r w:rsidRPr="006D1DBA">
        <w:rPr>
          <w:color w:val="000000"/>
        </w:rPr>
        <w:t>Как</w:t>
      </w:r>
      <w:r>
        <w:rPr>
          <w:color w:val="000000"/>
        </w:rPr>
        <w:t xml:space="preserve"> всё прошло?</w:t>
      </w:r>
    </w:p>
    <w:p w:rsidR="0060713A" w:rsidRDefault="0060713A" w:rsidP="0060713A">
      <w:pPr>
        <w:pStyle w:val="western"/>
        <w:shd w:val="clear" w:color="auto" w:fill="FFFFFF"/>
        <w:spacing w:before="0" w:after="0"/>
        <w:ind w:firstLine="461"/>
        <w:jc w:val="both"/>
        <w:rPr>
          <w:color w:val="000000"/>
        </w:rPr>
      </w:pPr>
      <w:r w:rsidRPr="00336D6F">
        <w:t>–</w:t>
      </w:r>
      <w:r>
        <w:t xml:space="preserve"> Б</w:t>
      </w:r>
      <w:r>
        <w:rPr>
          <w:color w:val="000000"/>
        </w:rPr>
        <w:t>ыло неловко.</w:t>
      </w:r>
    </w:p>
    <w:p w:rsidR="0060713A" w:rsidRDefault="0060713A" w:rsidP="0060713A">
      <w:pPr>
        <w:pStyle w:val="western"/>
        <w:shd w:val="clear" w:color="auto" w:fill="FFFFFF"/>
        <w:spacing w:before="0" w:after="0"/>
        <w:ind w:firstLine="461"/>
        <w:jc w:val="both"/>
        <w:rPr>
          <w:color w:val="000000"/>
        </w:rPr>
      </w:pPr>
      <w:r w:rsidRPr="00336D6F">
        <w:t>–</w:t>
      </w:r>
      <w:r>
        <w:t xml:space="preserve"> </w:t>
      </w:r>
      <w:r>
        <w:rPr>
          <w:color w:val="000000"/>
        </w:rPr>
        <w:t>Неловко?</w:t>
      </w:r>
      <w:r>
        <w:rPr>
          <w:rStyle w:val="apple-converted-space"/>
          <w:color w:val="000000"/>
        </w:rPr>
        <w:t xml:space="preserve"> </w:t>
      </w:r>
      <w:r>
        <w:rPr>
          <w:color w:val="000000"/>
        </w:rPr>
        <w:t>Почему?</w:t>
      </w:r>
    </w:p>
    <w:p w:rsidR="0060713A" w:rsidRPr="007846F4" w:rsidRDefault="0060713A" w:rsidP="0060713A">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sidRPr="006D1DBA">
        <w:rPr>
          <w:color w:val="000000"/>
        </w:rPr>
        <w:t>Как</w:t>
      </w:r>
      <w:r>
        <w:rPr>
          <w:color w:val="000000"/>
        </w:rPr>
        <w:t xml:space="preserve"> </w:t>
      </w:r>
      <w:r w:rsidRPr="006D1DBA">
        <w:rPr>
          <w:color w:val="000000"/>
        </w:rPr>
        <w:t>будто</w:t>
      </w:r>
      <w:r>
        <w:rPr>
          <w:color w:val="000000"/>
        </w:rPr>
        <w:t xml:space="preserve"> </w:t>
      </w:r>
      <w:r w:rsidRPr="006D1DBA">
        <w:rPr>
          <w:color w:val="000000"/>
        </w:rPr>
        <w:t>она</w:t>
      </w:r>
      <w:r>
        <w:rPr>
          <w:color w:val="000000"/>
        </w:rPr>
        <w:t xml:space="preserve"> </w:t>
      </w:r>
      <w:r w:rsidRPr="006D1DBA">
        <w:rPr>
          <w:color w:val="000000"/>
        </w:rPr>
        <w:t>была</w:t>
      </w:r>
      <w:r>
        <w:rPr>
          <w:color w:val="000000"/>
        </w:rPr>
        <w:t xml:space="preserve"> не в своей тарелке</w:t>
      </w:r>
      <w:r w:rsidRPr="006D1DBA">
        <w:rPr>
          <w:color w:val="000000"/>
        </w:rPr>
        <w:t>.</w:t>
      </w:r>
      <w:r>
        <w:rPr>
          <w:color w:val="000000"/>
        </w:rPr>
        <w:t xml:space="preserve"> </w:t>
      </w:r>
      <w:r w:rsidRPr="00336D6F">
        <w:t>–</w:t>
      </w:r>
      <w:r w:rsidRPr="00A449B3">
        <w:rPr>
          <w:rStyle w:val="apple-converted-space"/>
          <w:color w:val="000000"/>
        </w:rPr>
        <w:t xml:space="preserve"> </w:t>
      </w:r>
      <w:r w:rsidRPr="006D1DBA">
        <w:rPr>
          <w:color w:val="000000"/>
        </w:rPr>
        <w:t>Он</w:t>
      </w:r>
      <w:r>
        <w:rPr>
          <w:color w:val="000000"/>
        </w:rPr>
        <w:t xml:space="preserve"> </w:t>
      </w:r>
      <w:r w:rsidRPr="006D1DBA">
        <w:rPr>
          <w:color w:val="000000"/>
        </w:rPr>
        <w:t>почесал</w:t>
      </w:r>
      <w:r>
        <w:rPr>
          <w:color w:val="000000"/>
        </w:rPr>
        <w:t xml:space="preserve"> </w:t>
      </w:r>
      <w:r w:rsidRPr="006D1DBA">
        <w:rPr>
          <w:color w:val="000000"/>
        </w:rPr>
        <w:t>затылок.</w:t>
      </w:r>
      <w:r w:rsidRPr="00A449B3">
        <w:rPr>
          <w:rStyle w:val="apple-converted-space"/>
          <w:color w:val="000000"/>
        </w:rPr>
        <w:t xml:space="preserve"> </w:t>
      </w:r>
      <w:r w:rsidRPr="00336D6F">
        <w:t>–</w:t>
      </w:r>
      <w:r>
        <w:t xml:space="preserve"> Она сильно нервничала, находясь здесь</w:t>
      </w:r>
      <w:r w:rsidRPr="006D1DBA">
        <w:rPr>
          <w:color w:val="000000"/>
        </w:rPr>
        <w:t>.</w:t>
      </w:r>
      <w:r w:rsidRPr="00A449B3">
        <w:rPr>
          <w:rStyle w:val="apple-converted-space"/>
          <w:color w:val="000000"/>
        </w:rPr>
        <w:t xml:space="preserve"> </w:t>
      </w:r>
      <w:r w:rsidRPr="006D1DBA">
        <w:rPr>
          <w:color w:val="000000"/>
        </w:rPr>
        <w:t>Кроме</w:t>
      </w:r>
      <w:r>
        <w:rPr>
          <w:color w:val="000000"/>
        </w:rPr>
        <w:t xml:space="preserve"> </w:t>
      </w:r>
      <w:r w:rsidRPr="006D1DBA">
        <w:rPr>
          <w:color w:val="000000"/>
        </w:rPr>
        <w:t>того,</w:t>
      </w:r>
      <w:r>
        <w:rPr>
          <w:color w:val="000000"/>
        </w:rPr>
        <w:t xml:space="preserve"> </w:t>
      </w:r>
      <w:r w:rsidRPr="006D1DBA">
        <w:rPr>
          <w:color w:val="000000"/>
        </w:rPr>
        <w:t>она</w:t>
      </w:r>
      <w:r>
        <w:rPr>
          <w:color w:val="000000"/>
        </w:rPr>
        <w:t xml:space="preserve"> категорически не разрешила </w:t>
      </w:r>
      <w:r w:rsidRPr="006D1DBA">
        <w:rPr>
          <w:color w:val="000000"/>
        </w:rPr>
        <w:t>мне</w:t>
      </w:r>
      <w:r>
        <w:rPr>
          <w:color w:val="000000"/>
        </w:rPr>
        <w:t xml:space="preserve"> даже упоминать </w:t>
      </w:r>
      <w:r w:rsidRPr="006D1DBA">
        <w:rPr>
          <w:color w:val="000000"/>
        </w:rPr>
        <w:t>о</w:t>
      </w:r>
      <w:r>
        <w:rPr>
          <w:color w:val="000000"/>
        </w:rPr>
        <w:t xml:space="preserve"> тебе</w:t>
      </w:r>
      <w:r w:rsidRPr="006D1DBA">
        <w:rPr>
          <w:color w:val="000000"/>
        </w:rPr>
        <w:t>.</w:t>
      </w:r>
      <w:r w:rsidRPr="00A449B3">
        <w:rPr>
          <w:rStyle w:val="apple-converted-space"/>
          <w:color w:val="000000"/>
        </w:rPr>
        <w:t xml:space="preserve"> </w:t>
      </w:r>
      <w:r w:rsidRPr="006D1DBA">
        <w:rPr>
          <w:color w:val="000000"/>
        </w:rPr>
        <w:t>А</w:t>
      </w:r>
      <w:r>
        <w:rPr>
          <w:color w:val="000000"/>
        </w:rPr>
        <w:t xml:space="preserve"> также…</w:t>
      </w:r>
    </w:p>
    <w:p w:rsidR="0060713A" w:rsidRDefault="0060713A" w:rsidP="0060713A">
      <w:pPr>
        <w:pStyle w:val="western"/>
        <w:shd w:val="clear" w:color="auto" w:fill="FFFFFF"/>
        <w:spacing w:before="0" w:after="0"/>
        <w:ind w:firstLine="461"/>
        <w:jc w:val="both"/>
        <w:rPr>
          <w:rStyle w:val="apple-converted-space"/>
          <w:color w:val="000000"/>
        </w:rPr>
      </w:pPr>
      <w:r w:rsidRPr="006D1DBA">
        <w:rPr>
          <w:color w:val="000000"/>
        </w:rPr>
        <w:t>Когда</w:t>
      </w:r>
      <w:r>
        <w:rPr>
          <w:color w:val="000000"/>
        </w:rPr>
        <w:t xml:space="preserve"> </w:t>
      </w:r>
      <w:r w:rsidRPr="006D1DBA">
        <w:rPr>
          <w:color w:val="000000"/>
        </w:rPr>
        <w:t>он</w:t>
      </w:r>
      <w:r>
        <w:rPr>
          <w:color w:val="000000"/>
        </w:rPr>
        <w:t xml:space="preserve"> </w:t>
      </w:r>
      <w:r w:rsidRPr="006D1DBA">
        <w:rPr>
          <w:color w:val="000000"/>
        </w:rPr>
        <w:t>умолк,</w:t>
      </w:r>
      <w:r>
        <w:rPr>
          <w:color w:val="000000"/>
        </w:rPr>
        <w:t xml:space="preserve"> </w:t>
      </w:r>
      <w:r w:rsidRPr="006D1DBA">
        <w:rPr>
          <w:color w:val="000000"/>
        </w:rPr>
        <w:t>я</w:t>
      </w:r>
      <w:r>
        <w:rPr>
          <w:color w:val="000000"/>
        </w:rPr>
        <w:t xml:space="preserve"> </w:t>
      </w:r>
      <w:r w:rsidRPr="006D1DBA">
        <w:rPr>
          <w:color w:val="000000"/>
        </w:rPr>
        <w:t>приподнял</w:t>
      </w:r>
      <w:r>
        <w:rPr>
          <w:color w:val="000000"/>
        </w:rPr>
        <w:t xml:space="preserve"> </w:t>
      </w:r>
      <w:r w:rsidRPr="006D1DBA">
        <w:rPr>
          <w:color w:val="000000"/>
        </w:rPr>
        <w:t>брови.</w:t>
      </w:r>
      <w:r w:rsidRPr="00A449B3">
        <w:rPr>
          <w:rStyle w:val="apple-converted-space"/>
          <w:color w:val="000000"/>
        </w:rPr>
        <w:t xml:space="preserve"> </w:t>
      </w:r>
    </w:p>
    <w:p w:rsidR="0060713A" w:rsidRPr="007846F4" w:rsidRDefault="0060713A" w:rsidP="0060713A">
      <w:pPr>
        <w:pStyle w:val="western"/>
        <w:shd w:val="clear" w:color="auto" w:fill="FFFFFF"/>
        <w:spacing w:before="0" w:after="0"/>
        <w:ind w:firstLine="461"/>
        <w:jc w:val="both"/>
        <w:rPr>
          <w:color w:val="000000"/>
        </w:rPr>
      </w:pPr>
      <w:r w:rsidRPr="00336D6F">
        <w:t>–</w:t>
      </w:r>
      <w:r>
        <w:t xml:space="preserve"> </w:t>
      </w:r>
      <w:r w:rsidRPr="006D1DBA">
        <w:rPr>
          <w:color w:val="000000"/>
        </w:rPr>
        <w:t>И?</w:t>
      </w:r>
      <w:r w:rsidRPr="00E81553">
        <w:t xml:space="preserve"> </w:t>
      </w:r>
      <w:r w:rsidRPr="00336D6F">
        <w:t>–</w:t>
      </w:r>
      <w:r>
        <w:rPr>
          <w:color w:val="000000"/>
        </w:rPr>
        <w:t xml:space="preserve"> То, что он не договаривал, </w:t>
      </w:r>
      <w:r w:rsidRPr="006D1DBA">
        <w:rPr>
          <w:color w:val="000000"/>
        </w:rPr>
        <w:t>не</w:t>
      </w:r>
      <w:r>
        <w:rPr>
          <w:color w:val="000000"/>
        </w:rPr>
        <w:t xml:space="preserve"> могло быть чем-то </w:t>
      </w:r>
      <w:r w:rsidRPr="006D1DBA">
        <w:rPr>
          <w:color w:val="000000"/>
        </w:rPr>
        <w:t>хорош</w:t>
      </w:r>
      <w:r>
        <w:rPr>
          <w:color w:val="000000"/>
        </w:rPr>
        <w:t>им</w:t>
      </w:r>
      <w:r w:rsidRPr="006D1DBA">
        <w:rPr>
          <w:color w:val="000000"/>
        </w:rPr>
        <w:t>.</w:t>
      </w:r>
    </w:p>
    <w:p w:rsidR="0060713A" w:rsidRDefault="0060713A" w:rsidP="0060713A">
      <w:pPr>
        <w:pStyle w:val="western"/>
        <w:shd w:val="clear" w:color="auto" w:fill="FFFFFF"/>
        <w:spacing w:before="0" w:after="0"/>
        <w:ind w:firstLine="461"/>
        <w:jc w:val="both"/>
        <w:rPr>
          <w:color w:val="000000"/>
        </w:rPr>
      </w:pPr>
      <w:r>
        <w:rPr>
          <w:color w:val="000000"/>
        </w:rPr>
        <w:t>Глубоко вдохнув и выдохнув, Итан тянул время.</w:t>
      </w:r>
    </w:p>
    <w:p w:rsidR="0060713A" w:rsidRPr="007846F4" w:rsidRDefault="0060713A" w:rsidP="0060713A">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Pr>
          <w:rStyle w:val="apple-converted-space"/>
          <w:color w:val="000000"/>
        </w:rPr>
        <w:t>Продолжай</w:t>
      </w:r>
      <w:r w:rsidRPr="006D1DBA">
        <w:rPr>
          <w:color w:val="000000"/>
        </w:rPr>
        <w:t>,</w:t>
      </w:r>
      <w:r>
        <w:rPr>
          <w:color w:val="000000"/>
        </w:rPr>
        <w:t xml:space="preserve"> </w:t>
      </w:r>
      <w:proofErr w:type="gramStart"/>
      <w:r>
        <w:rPr>
          <w:color w:val="000000"/>
        </w:rPr>
        <w:t>Ит</w:t>
      </w:r>
      <w:proofErr w:type="gramEnd"/>
      <w:r w:rsidRPr="006D1DBA">
        <w:rPr>
          <w:color w:val="000000"/>
        </w:rPr>
        <w:t>!</w:t>
      </w:r>
      <w:r w:rsidRPr="00A449B3">
        <w:rPr>
          <w:rStyle w:val="apple-converted-space"/>
          <w:color w:val="000000"/>
        </w:rPr>
        <w:t xml:space="preserve"> </w:t>
      </w:r>
      <w:r w:rsidRPr="006D1DBA">
        <w:rPr>
          <w:color w:val="000000"/>
        </w:rPr>
        <w:t>И,</w:t>
      </w:r>
      <w:r w:rsidRPr="00A449B3">
        <w:rPr>
          <w:rStyle w:val="apple-converted-space"/>
          <w:color w:val="000000"/>
        </w:rPr>
        <w:t xml:space="preserve"> </w:t>
      </w:r>
      <w:r w:rsidRPr="006D1DBA">
        <w:rPr>
          <w:i/>
          <w:iCs/>
          <w:color w:val="000000"/>
        </w:rPr>
        <w:t>что</w:t>
      </w:r>
      <w:r w:rsidRPr="006D1DBA">
        <w:rPr>
          <w:color w:val="000000"/>
        </w:rPr>
        <w:t>?</w:t>
      </w:r>
      <w:r>
        <w:rPr>
          <w:color w:val="000000"/>
        </w:rPr>
        <w:t xml:space="preserve"> </w:t>
      </w:r>
    </w:p>
    <w:p w:rsidR="0060713A" w:rsidRDefault="0060713A" w:rsidP="0060713A">
      <w:pPr>
        <w:pStyle w:val="western"/>
        <w:shd w:val="clear" w:color="auto" w:fill="FFFFFF"/>
        <w:spacing w:before="0" w:after="0"/>
        <w:ind w:firstLine="461"/>
        <w:jc w:val="both"/>
        <w:rPr>
          <w:rStyle w:val="apple-converted-space"/>
          <w:color w:val="000000"/>
        </w:rPr>
      </w:pPr>
      <w:r w:rsidRPr="006D1DBA">
        <w:rPr>
          <w:color w:val="000000"/>
        </w:rPr>
        <w:t>Он</w:t>
      </w:r>
      <w:r>
        <w:rPr>
          <w:color w:val="000000"/>
        </w:rPr>
        <w:t xml:space="preserve"> </w:t>
      </w:r>
      <w:r w:rsidRPr="006D1DBA">
        <w:rPr>
          <w:color w:val="000000"/>
        </w:rPr>
        <w:t>опустил</w:t>
      </w:r>
      <w:r>
        <w:rPr>
          <w:color w:val="000000"/>
        </w:rPr>
        <w:t xml:space="preserve"> </w:t>
      </w:r>
      <w:r w:rsidRPr="006D1DBA">
        <w:rPr>
          <w:color w:val="000000"/>
        </w:rPr>
        <w:t>голову,</w:t>
      </w:r>
      <w:r>
        <w:rPr>
          <w:color w:val="000000"/>
        </w:rPr>
        <w:t xml:space="preserve"> глядя на меня искоса</w:t>
      </w:r>
      <w:r w:rsidRPr="006D1DBA">
        <w:rPr>
          <w:color w:val="000000"/>
        </w:rPr>
        <w:t>.</w:t>
      </w:r>
      <w:r w:rsidRPr="00A449B3">
        <w:rPr>
          <w:rStyle w:val="apple-converted-space"/>
          <w:color w:val="000000"/>
        </w:rPr>
        <w:t xml:space="preserve"> </w:t>
      </w:r>
    </w:p>
    <w:p w:rsidR="0060713A" w:rsidRPr="007846F4" w:rsidRDefault="0060713A" w:rsidP="0060713A">
      <w:pPr>
        <w:pStyle w:val="western"/>
        <w:shd w:val="clear" w:color="auto" w:fill="FFFFFF"/>
        <w:spacing w:before="0" w:after="0"/>
        <w:ind w:firstLine="461"/>
        <w:jc w:val="both"/>
        <w:rPr>
          <w:color w:val="000000"/>
        </w:rPr>
      </w:pPr>
      <w:r w:rsidRPr="00336D6F">
        <w:t>–</w:t>
      </w:r>
      <w:r>
        <w:t>П</w:t>
      </w:r>
      <w:r>
        <w:rPr>
          <w:color w:val="000000"/>
        </w:rPr>
        <w:t>омнишь</w:t>
      </w:r>
      <w:r w:rsidRPr="006D1DBA">
        <w:rPr>
          <w:color w:val="000000"/>
        </w:rPr>
        <w:t>,</w:t>
      </w:r>
      <w:r>
        <w:rPr>
          <w:color w:val="000000"/>
        </w:rPr>
        <w:t xml:space="preserve"> </w:t>
      </w:r>
      <w:r w:rsidRPr="006D1DBA">
        <w:rPr>
          <w:color w:val="000000"/>
        </w:rPr>
        <w:t>мы</w:t>
      </w:r>
      <w:r>
        <w:rPr>
          <w:color w:val="000000"/>
        </w:rPr>
        <w:t xml:space="preserve"> говорили о примирении с ней на </w:t>
      </w:r>
      <w:r w:rsidRPr="006D1DBA">
        <w:rPr>
          <w:color w:val="000000"/>
        </w:rPr>
        <w:t>вечеринке</w:t>
      </w:r>
      <w:r>
        <w:rPr>
          <w:color w:val="000000"/>
        </w:rPr>
        <w:t xml:space="preserve"> у Хантера?</w:t>
      </w:r>
    </w:p>
    <w:p w:rsidR="0060713A" w:rsidRDefault="0060713A" w:rsidP="0060713A">
      <w:pPr>
        <w:pStyle w:val="western"/>
        <w:shd w:val="clear" w:color="auto" w:fill="FFFFFF"/>
        <w:spacing w:before="0" w:after="0"/>
        <w:ind w:firstLine="461"/>
        <w:jc w:val="both"/>
        <w:rPr>
          <w:rStyle w:val="apple-converted-space"/>
          <w:color w:val="000000"/>
        </w:rPr>
      </w:pPr>
      <w:r>
        <w:rPr>
          <w:color w:val="000000"/>
        </w:rPr>
        <w:lastRenderedPageBreak/>
        <w:t>Он намекал мне на долгий разговор вчера вечером.</w:t>
      </w:r>
      <w:r>
        <w:rPr>
          <w:rStyle w:val="apple-converted-space"/>
          <w:color w:val="000000"/>
        </w:rPr>
        <w:t xml:space="preserve"> </w:t>
      </w:r>
    </w:p>
    <w:p w:rsidR="0060713A" w:rsidRDefault="0060713A" w:rsidP="0060713A">
      <w:pPr>
        <w:pStyle w:val="western"/>
        <w:shd w:val="clear" w:color="auto" w:fill="FFFFFF"/>
        <w:spacing w:before="0" w:after="0"/>
        <w:ind w:firstLine="461"/>
        <w:jc w:val="both"/>
        <w:rPr>
          <w:color w:val="000000"/>
        </w:rPr>
      </w:pPr>
      <w:r w:rsidRPr="00336D6F">
        <w:t>–</w:t>
      </w:r>
      <w:r>
        <w:t xml:space="preserve"> </w:t>
      </w:r>
      <w:r>
        <w:rPr>
          <w:color w:val="000000"/>
        </w:rPr>
        <w:t>Да?</w:t>
      </w:r>
    </w:p>
    <w:p w:rsidR="0060713A" w:rsidRDefault="0060713A" w:rsidP="0060713A">
      <w:pPr>
        <w:pStyle w:val="western"/>
        <w:shd w:val="clear" w:color="auto" w:fill="FFFFFF"/>
        <w:spacing w:before="0" w:after="0"/>
        <w:ind w:firstLine="461"/>
        <w:jc w:val="both"/>
        <w:rPr>
          <w:color w:val="000000"/>
        </w:rPr>
      </w:pPr>
      <w:r w:rsidRPr="00336D6F">
        <w:t>–</w:t>
      </w:r>
      <w:r>
        <w:t xml:space="preserve"> </w:t>
      </w:r>
      <w:r>
        <w:rPr>
          <w:color w:val="000000"/>
        </w:rPr>
        <w:t>Ну... Сьюзан не собирается на вечеринку.</w:t>
      </w:r>
    </w:p>
    <w:p w:rsidR="0060713A" w:rsidRPr="007846F4" w:rsidRDefault="0060713A" w:rsidP="0060713A">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sidRPr="006D1DBA">
        <w:rPr>
          <w:color w:val="000000"/>
        </w:rPr>
        <w:t>Но</w:t>
      </w:r>
      <w:r>
        <w:rPr>
          <w:color w:val="000000"/>
        </w:rPr>
        <w:t xml:space="preserve">… это… </w:t>
      </w:r>
      <w:r w:rsidRPr="006D1DBA">
        <w:rPr>
          <w:color w:val="000000"/>
        </w:rPr>
        <w:t>нет...</w:t>
      </w:r>
      <w:r w:rsidRPr="00E81553">
        <w:t xml:space="preserve"> </w:t>
      </w:r>
      <w:r w:rsidRPr="00336D6F">
        <w:t>–</w:t>
      </w:r>
      <w:r>
        <w:rPr>
          <w:color w:val="000000"/>
        </w:rPr>
        <w:t xml:space="preserve"> </w:t>
      </w:r>
      <w:r w:rsidRPr="006D1DBA">
        <w:rPr>
          <w:color w:val="000000"/>
        </w:rPr>
        <w:t>Я</w:t>
      </w:r>
      <w:r>
        <w:rPr>
          <w:color w:val="000000"/>
        </w:rPr>
        <w:t xml:space="preserve"> </w:t>
      </w:r>
      <w:r w:rsidRPr="006D1DBA">
        <w:rPr>
          <w:color w:val="000000"/>
        </w:rPr>
        <w:t>покачал</w:t>
      </w:r>
      <w:r>
        <w:rPr>
          <w:color w:val="000000"/>
        </w:rPr>
        <w:t xml:space="preserve"> </w:t>
      </w:r>
      <w:r w:rsidRPr="006D1DBA">
        <w:rPr>
          <w:color w:val="000000"/>
        </w:rPr>
        <w:t>головой,</w:t>
      </w:r>
      <w:r>
        <w:rPr>
          <w:color w:val="000000"/>
        </w:rPr>
        <w:t xml:space="preserve"> </w:t>
      </w:r>
      <w:r w:rsidRPr="006D1DBA">
        <w:rPr>
          <w:color w:val="000000"/>
        </w:rPr>
        <w:t>не</w:t>
      </w:r>
      <w:r>
        <w:rPr>
          <w:color w:val="000000"/>
        </w:rPr>
        <w:t xml:space="preserve"> </w:t>
      </w:r>
      <w:r w:rsidRPr="006D1DBA">
        <w:rPr>
          <w:color w:val="000000"/>
        </w:rPr>
        <w:t>в</w:t>
      </w:r>
      <w:r w:rsidRPr="00A449B3">
        <w:rPr>
          <w:rStyle w:val="apple-converted-space"/>
          <w:color w:val="000000"/>
        </w:rPr>
        <w:t xml:space="preserve"> </w:t>
      </w:r>
      <w:r w:rsidRPr="006D1DBA">
        <w:rPr>
          <w:color w:val="000000"/>
        </w:rPr>
        <w:t>силах</w:t>
      </w:r>
      <w:r>
        <w:rPr>
          <w:color w:val="000000"/>
        </w:rPr>
        <w:t xml:space="preserve"> </w:t>
      </w:r>
      <w:r w:rsidRPr="006D1DBA">
        <w:rPr>
          <w:color w:val="000000"/>
        </w:rPr>
        <w:t>сформ</w:t>
      </w:r>
      <w:r>
        <w:rPr>
          <w:color w:val="000000"/>
        </w:rPr>
        <w:t xml:space="preserve">улировать </w:t>
      </w:r>
      <w:r w:rsidRPr="006D1DBA">
        <w:rPr>
          <w:color w:val="000000"/>
        </w:rPr>
        <w:t>связное</w:t>
      </w:r>
      <w:r>
        <w:rPr>
          <w:color w:val="000000"/>
        </w:rPr>
        <w:t xml:space="preserve"> </w:t>
      </w:r>
      <w:r w:rsidRPr="006D1DBA">
        <w:rPr>
          <w:color w:val="000000"/>
        </w:rPr>
        <w:t>предложение.</w:t>
      </w:r>
      <w:r w:rsidRPr="00A449B3">
        <w:rPr>
          <w:rStyle w:val="apple-converted-space"/>
          <w:color w:val="000000"/>
        </w:rPr>
        <w:t xml:space="preserve"> </w:t>
      </w:r>
      <w:r w:rsidRPr="00336D6F">
        <w:t>–</w:t>
      </w:r>
      <w:r w:rsidRPr="00A449B3">
        <w:rPr>
          <w:rStyle w:val="apple-converted-space"/>
          <w:color w:val="000000"/>
        </w:rPr>
        <w:t xml:space="preserve"> </w:t>
      </w:r>
      <w:r w:rsidRPr="006D1DBA">
        <w:rPr>
          <w:i/>
          <w:iCs/>
          <w:color w:val="000000"/>
        </w:rPr>
        <w:t>Почему</w:t>
      </w:r>
      <w:r>
        <w:rPr>
          <w:i/>
          <w:iCs/>
          <w:color w:val="000000"/>
        </w:rPr>
        <w:t>?</w:t>
      </w:r>
    </w:p>
    <w:p w:rsidR="0060713A" w:rsidRDefault="0060713A" w:rsidP="0060713A">
      <w:pPr>
        <w:pStyle w:val="western"/>
        <w:shd w:val="clear" w:color="auto" w:fill="FFFFFF"/>
        <w:spacing w:before="0" w:after="0"/>
        <w:ind w:firstLine="461"/>
        <w:jc w:val="both"/>
        <w:rPr>
          <w:rStyle w:val="apple-converted-space"/>
          <w:color w:val="000000"/>
        </w:rPr>
      </w:pPr>
      <w:r>
        <w:rPr>
          <w:color w:val="000000"/>
        </w:rPr>
        <w:t>Итан тихонько кашлянул.</w:t>
      </w:r>
      <w:r>
        <w:rPr>
          <w:rStyle w:val="apple-converted-space"/>
          <w:color w:val="000000"/>
        </w:rPr>
        <w:t xml:space="preserve"> </w:t>
      </w:r>
    </w:p>
    <w:p w:rsidR="0060713A" w:rsidRDefault="0060713A" w:rsidP="0060713A">
      <w:pPr>
        <w:pStyle w:val="western"/>
        <w:shd w:val="clear" w:color="auto" w:fill="FFFFFF"/>
        <w:spacing w:before="0" w:after="0"/>
        <w:ind w:firstLine="461"/>
        <w:jc w:val="both"/>
        <w:rPr>
          <w:color w:val="000000"/>
        </w:rPr>
      </w:pPr>
      <w:r w:rsidRPr="00336D6F">
        <w:t>–</w:t>
      </w:r>
      <w:r>
        <w:t xml:space="preserve"> </w:t>
      </w:r>
      <w:r>
        <w:rPr>
          <w:color w:val="000000"/>
        </w:rPr>
        <w:t>Судя по всему, она не хочет снова сталкиваться с тобой.</w:t>
      </w:r>
    </w:p>
    <w:p w:rsidR="0060713A" w:rsidRPr="007846F4" w:rsidRDefault="0060713A" w:rsidP="0060713A">
      <w:pPr>
        <w:pStyle w:val="western"/>
        <w:shd w:val="clear" w:color="auto" w:fill="FFFFFF"/>
        <w:spacing w:before="0" w:after="0"/>
        <w:ind w:firstLine="461"/>
        <w:jc w:val="both"/>
        <w:rPr>
          <w:color w:val="000000"/>
        </w:rPr>
      </w:pPr>
      <w:r w:rsidRPr="006D1DBA">
        <w:rPr>
          <w:color w:val="000000"/>
        </w:rPr>
        <w:t>Она</w:t>
      </w:r>
      <w:r>
        <w:rPr>
          <w:color w:val="000000"/>
        </w:rPr>
        <w:t>, как страус,</w:t>
      </w:r>
      <w:r w:rsidRPr="000D296A">
        <w:rPr>
          <w:rStyle w:val="apple-converted-space"/>
          <w:color w:val="000000"/>
        </w:rPr>
        <w:t xml:space="preserve"> </w:t>
      </w:r>
      <w:r>
        <w:rPr>
          <w:rStyle w:val="apple-converted-space"/>
          <w:color w:val="000000"/>
        </w:rPr>
        <w:t>прячет голову в песок</w:t>
      </w:r>
      <w:r w:rsidRPr="000D296A">
        <w:rPr>
          <w:color w:val="000000"/>
        </w:rPr>
        <w:t>?</w:t>
      </w:r>
      <w:r w:rsidRPr="000D296A">
        <w:rPr>
          <w:rStyle w:val="apple-converted-space"/>
          <w:color w:val="000000"/>
        </w:rPr>
        <w:t xml:space="preserve"> </w:t>
      </w:r>
      <w:r w:rsidRPr="006D1DBA">
        <w:rPr>
          <w:color w:val="000000"/>
        </w:rPr>
        <w:t>Я</w:t>
      </w:r>
      <w:r>
        <w:rPr>
          <w:color w:val="000000"/>
        </w:rPr>
        <w:t xml:space="preserve"> </w:t>
      </w:r>
      <w:r w:rsidRPr="006D1DBA">
        <w:rPr>
          <w:color w:val="000000"/>
        </w:rPr>
        <w:t>закрыл</w:t>
      </w:r>
      <w:r>
        <w:rPr>
          <w:color w:val="000000"/>
        </w:rPr>
        <w:t xml:space="preserve"> </w:t>
      </w:r>
      <w:r w:rsidRPr="006D1DBA">
        <w:rPr>
          <w:color w:val="000000"/>
        </w:rPr>
        <w:t>глаза,</w:t>
      </w:r>
      <w:r>
        <w:rPr>
          <w:color w:val="000000"/>
        </w:rPr>
        <w:t xml:space="preserve"> мой пульс увеличился</w:t>
      </w:r>
      <w:r w:rsidRPr="006D1DBA">
        <w:rPr>
          <w:color w:val="000000"/>
        </w:rPr>
        <w:t>.</w:t>
      </w:r>
      <w:r w:rsidRPr="00A449B3">
        <w:rPr>
          <w:rStyle w:val="apple-converted-space"/>
          <w:color w:val="000000"/>
        </w:rPr>
        <w:t xml:space="preserve"> </w:t>
      </w:r>
      <w:r>
        <w:rPr>
          <w:rStyle w:val="apple-converted-space"/>
          <w:color w:val="000000"/>
        </w:rPr>
        <w:t>И как мне быть с моими планами по разруливанию ситуации</w:t>
      </w:r>
      <w:r w:rsidRPr="006D1DBA">
        <w:rPr>
          <w:color w:val="000000"/>
        </w:rPr>
        <w:t>?</w:t>
      </w:r>
      <w:r w:rsidRPr="00A449B3">
        <w:rPr>
          <w:rStyle w:val="apple-converted-space"/>
          <w:color w:val="000000"/>
        </w:rPr>
        <w:t xml:space="preserve"> </w:t>
      </w:r>
      <w:r w:rsidRPr="006D1DBA">
        <w:rPr>
          <w:color w:val="000000"/>
        </w:rPr>
        <w:t>Как</w:t>
      </w:r>
      <w:r>
        <w:rPr>
          <w:color w:val="000000"/>
        </w:rPr>
        <w:t xml:space="preserve"> </w:t>
      </w:r>
      <w:r w:rsidRPr="006D1DBA">
        <w:rPr>
          <w:color w:val="000000"/>
        </w:rPr>
        <w:t>я</w:t>
      </w:r>
      <w:r>
        <w:rPr>
          <w:color w:val="000000"/>
        </w:rPr>
        <w:t xml:space="preserve"> </w:t>
      </w:r>
      <w:r w:rsidRPr="006D1DBA">
        <w:rPr>
          <w:color w:val="000000"/>
        </w:rPr>
        <w:t>мог</w:t>
      </w:r>
      <w:r>
        <w:rPr>
          <w:color w:val="000000"/>
        </w:rPr>
        <w:t>у чего-то добиться</w:t>
      </w:r>
      <w:r w:rsidRPr="006D1DBA">
        <w:rPr>
          <w:color w:val="000000"/>
        </w:rPr>
        <w:t>,</w:t>
      </w:r>
      <w:r>
        <w:rPr>
          <w:color w:val="000000"/>
        </w:rPr>
        <w:t xml:space="preserve"> </w:t>
      </w:r>
      <w:r w:rsidRPr="006D1DBA">
        <w:rPr>
          <w:color w:val="000000"/>
        </w:rPr>
        <w:t>если</w:t>
      </w:r>
      <w:r>
        <w:rPr>
          <w:color w:val="000000"/>
        </w:rPr>
        <w:t xml:space="preserve"> </w:t>
      </w:r>
      <w:r w:rsidRPr="006D1DBA">
        <w:rPr>
          <w:color w:val="000000"/>
        </w:rPr>
        <w:t>она...</w:t>
      </w:r>
      <w:r>
        <w:rPr>
          <w:color w:val="000000"/>
        </w:rPr>
        <w:t xml:space="preserve"> Меня охватила растерянность</w:t>
      </w:r>
      <w:r w:rsidRPr="006D1DBA">
        <w:rPr>
          <w:color w:val="000000"/>
        </w:rPr>
        <w:t>.</w:t>
      </w:r>
      <w:r w:rsidRPr="00A449B3">
        <w:rPr>
          <w:rStyle w:val="apple-converted-space"/>
          <w:color w:val="000000"/>
        </w:rPr>
        <w:t xml:space="preserve"> </w:t>
      </w:r>
      <w:r w:rsidRPr="006D1DBA">
        <w:rPr>
          <w:color w:val="000000"/>
        </w:rPr>
        <w:t>Я</w:t>
      </w:r>
      <w:r>
        <w:rPr>
          <w:color w:val="000000"/>
        </w:rPr>
        <w:t xml:space="preserve"> </w:t>
      </w:r>
      <w:r w:rsidRPr="006D1DBA">
        <w:rPr>
          <w:color w:val="000000"/>
        </w:rPr>
        <w:t>сморщил</w:t>
      </w:r>
      <w:r>
        <w:rPr>
          <w:color w:val="000000"/>
        </w:rPr>
        <w:t xml:space="preserve">ся </w:t>
      </w:r>
      <w:r w:rsidRPr="006D1DBA">
        <w:rPr>
          <w:color w:val="000000"/>
        </w:rPr>
        <w:t>и</w:t>
      </w:r>
      <w:r>
        <w:rPr>
          <w:color w:val="000000"/>
        </w:rPr>
        <w:t xml:space="preserve"> </w:t>
      </w:r>
      <w:r w:rsidRPr="006D1DBA">
        <w:rPr>
          <w:color w:val="000000"/>
        </w:rPr>
        <w:t>повернулся,</w:t>
      </w:r>
      <w:r>
        <w:rPr>
          <w:color w:val="000000"/>
        </w:rPr>
        <w:t xml:space="preserve"> </w:t>
      </w:r>
      <w:r w:rsidRPr="006D1DBA">
        <w:rPr>
          <w:color w:val="000000"/>
        </w:rPr>
        <w:t>прижавшись</w:t>
      </w:r>
      <w:r>
        <w:rPr>
          <w:color w:val="000000"/>
        </w:rPr>
        <w:t xml:space="preserve"> </w:t>
      </w:r>
      <w:r w:rsidRPr="006D1DBA">
        <w:rPr>
          <w:color w:val="000000"/>
        </w:rPr>
        <w:t>лбом</w:t>
      </w:r>
      <w:r>
        <w:rPr>
          <w:color w:val="000000"/>
        </w:rPr>
        <w:t xml:space="preserve"> </w:t>
      </w:r>
      <w:r w:rsidRPr="006D1DBA">
        <w:rPr>
          <w:color w:val="000000"/>
        </w:rPr>
        <w:t>к</w:t>
      </w:r>
      <w:r>
        <w:rPr>
          <w:color w:val="000000"/>
        </w:rPr>
        <w:t xml:space="preserve"> </w:t>
      </w:r>
      <w:r w:rsidRPr="006D1DBA">
        <w:rPr>
          <w:color w:val="000000"/>
        </w:rPr>
        <w:t>дверному</w:t>
      </w:r>
      <w:r>
        <w:rPr>
          <w:color w:val="000000"/>
        </w:rPr>
        <w:t xml:space="preserve"> косяку</w:t>
      </w:r>
      <w:r w:rsidRPr="006D1DBA">
        <w:rPr>
          <w:color w:val="000000"/>
        </w:rPr>
        <w:t>.</w:t>
      </w:r>
    </w:p>
    <w:p w:rsidR="0060713A" w:rsidRDefault="0060713A" w:rsidP="0060713A">
      <w:pPr>
        <w:pStyle w:val="western"/>
        <w:shd w:val="clear" w:color="auto" w:fill="FFFFFF"/>
        <w:spacing w:before="0" w:after="0"/>
        <w:ind w:firstLine="461"/>
        <w:jc w:val="both"/>
        <w:rPr>
          <w:color w:val="000000"/>
        </w:rPr>
      </w:pPr>
      <w:r w:rsidRPr="00336D6F">
        <w:t>–</w:t>
      </w:r>
      <w:r>
        <w:t xml:space="preserve"> </w:t>
      </w:r>
      <w:r>
        <w:rPr>
          <w:color w:val="000000"/>
        </w:rPr>
        <w:t>Крис?</w:t>
      </w:r>
      <w:r>
        <w:rPr>
          <w:rStyle w:val="apple-converted-space"/>
          <w:color w:val="000000"/>
        </w:rPr>
        <w:t xml:space="preserve"> </w:t>
      </w:r>
      <w:r>
        <w:rPr>
          <w:color w:val="000000"/>
        </w:rPr>
        <w:t>С тобой всё в порядке?</w:t>
      </w:r>
    </w:p>
    <w:p w:rsidR="0060713A" w:rsidRDefault="0060713A" w:rsidP="0060713A">
      <w:pPr>
        <w:pStyle w:val="western"/>
        <w:shd w:val="clear" w:color="auto" w:fill="FFFFFF"/>
        <w:spacing w:before="0" w:after="0"/>
        <w:ind w:firstLine="461"/>
        <w:jc w:val="both"/>
        <w:rPr>
          <w:color w:val="000000"/>
        </w:rPr>
      </w:pPr>
      <w:r>
        <w:rPr>
          <w:color w:val="000000"/>
        </w:rPr>
        <w:t>Я покачал головой, потеревшись кожей о дерево.</w:t>
      </w:r>
      <w:r>
        <w:rPr>
          <w:rStyle w:val="apple-converted-space"/>
          <w:color w:val="000000"/>
        </w:rPr>
        <w:t xml:space="preserve"> </w:t>
      </w:r>
      <w:r>
        <w:rPr>
          <w:color w:val="000000"/>
        </w:rPr>
        <w:t>Ничего не в порядке.</w:t>
      </w:r>
      <w:r>
        <w:rPr>
          <w:rStyle w:val="apple-converted-space"/>
          <w:color w:val="000000"/>
        </w:rPr>
        <w:t xml:space="preserve"> </w:t>
      </w:r>
      <w:r>
        <w:rPr>
          <w:color w:val="000000"/>
        </w:rPr>
        <w:t>Сьюзан Миллер стала моим личным палачом, и она точно знала, как задеть мои чувства и заставить меня страдать.</w:t>
      </w:r>
      <w:r>
        <w:rPr>
          <w:rStyle w:val="apple-converted-space"/>
          <w:color w:val="000000"/>
        </w:rPr>
        <w:t xml:space="preserve"> Охваченный волной разочарования, я ударил кулаком в дверь. </w:t>
      </w:r>
      <w:r>
        <w:rPr>
          <w:color w:val="000000"/>
        </w:rPr>
        <w:t xml:space="preserve"> </w:t>
      </w:r>
    </w:p>
    <w:p w:rsidR="0060713A" w:rsidRDefault="0060713A" w:rsidP="0060713A">
      <w:pPr>
        <w:pStyle w:val="western"/>
        <w:shd w:val="clear" w:color="auto" w:fill="FFFFFF"/>
        <w:spacing w:before="0" w:after="0"/>
        <w:ind w:firstLine="461"/>
        <w:jc w:val="both"/>
        <w:rPr>
          <w:color w:val="000000"/>
        </w:rPr>
      </w:pPr>
      <w:r w:rsidRPr="00336D6F">
        <w:t>–</w:t>
      </w:r>
      <w:r>
        <w:t xml:space="preserve"> Послушай</w:t>
      </w:r>
      <w:r>
        <w:rPr>
          <w:color w:val="000000"/>
        </w:rPr>
        <w:t>, может быть…</w:t>
      </w:r>
    </w:p>
    <w:p w:rsidR="0060713A" w:rsidRPr="007846F4" w:rsidRDefault="0060713A" w:rsidP="0060713A">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sidRPr="006D1DBA">
        <w:rPr>
          <w:color w:val="000000"/>
        </w:rPr>
        <w:t>Нет,</w:t>
      </w:r>
      <w:r>
        <w:rPr>
          <w:color w:val="000000"/>
        </w:rPr>
        <w:t xml:space="preserve"> И</w:t>
      </w:r>
      <w:r w:rsidRPr="006D1DBA">
        <w:rPr>
          <w:color w:val="000000"/>
        </w:rPr>
        <w:t>тан,</w:t>
      </w:r>
      <w:r w:rsidRPr="00E81553">
        <w:t xml:space="preserve"> </w:t>
      </w:r>
      <w:r w:rsidRPr="00336D6F">
        <w:t>–</w:t>
      </w:r>
      <w:r>
        <w:rPr>
          <w:color w:val="000000"/>
        </w:rPr>
        <w:t xml:space="preserve"> </w:t>
      </w:r>
      <w:r w:rsidRPr="006D1DBA">
        <w:rPr>
          <w:color w:val="000000"/>
        </w:rPr>
        <w:t>Я</w:t>
      </w:r>
      <w:r>
        <w:rPr>
          <w:color w:val="000000"/>
        </w:rPr>
        <w:t xml:space="preserve"> жёстко его </w:t>
      </w:r>
      <w:r w:rsidRPr="006D1DBA">
        <w:rPr>
          <w:color w:val="000000"/>
        </w:rPr>
        <w:t>оборвал</w:t>
      </w:r>
      <w:r>
        <w:rPr>
          <w:color w:val="000000"/>
        </w:rPr>
        <w:t xml:space="preserve"> и </w:t>
      </w:r>
      <w:r w:rsidRPr="006D1DBA">
        <w:rPr>
          <w:color w:val="000000"/>
        </w:rPr>
        <w:t>выпрямился.</w:t>
      </w:r>
      <w:r w:rsidRPr="00A449B3">
        <w:rPr>
          <w:rStyle w:val="apple-converted-space"/>
          <w:color w:val="000000"/>
        </w:rPr>
        <w:t xml:space="preserve"> </w:t>
      </w:r>
      <w:r w:rsidRPr="00336D6F">
        <w:t>–</w:t>
      </w:r>
      <w:r>
        <w:t xml:space="preserve"> </w:t>
      </w:r>
      <w:r w:rsidRPr="006D1DBA">
        <w:rPr>
          <w:color w:val="000000"/>
        </w:rPr>
        <w:t>Просто</w:t>
      </w:r>
      <w:r>
        <w:rPr>
          <w:color w:val="000000"/>
        </w:rPr>
        <w:t xml:space="preserve"> </w:t>
      </w:r>
      <w:r w:rsidRPr="006D1DBA">
        <w:rPr>
          <w:color w:val="000000"/>
        </w:rPr>
        <w:t>оставь</w:t>
      </w:r>
      <w:r>
        <w:rPr>
          <w:color w:val="000000"/>
        </w:rPr>
        <w:t xml:space="preserve"> всё это.</w:t>
      </w:r>
      <w:r w:rsidRPr="00E81553">
        <w:t xml:space="preserve"> </w:t>
      </w:r>
      <w:r w:rsidRPr="00336D6F">
        <w:t>–</w:t>
      </w:r>
      <w:r>
        <w:t xml:space="preserve"> С меня </w:t>
      </w:r>
      <w:r w:rsidRPr="006D1DBA">
        <w:rPr>
          <w:color w:val="000000"/>
        </w:rPr>
        <w:t>достаточно.</w:t>
      </w:r>
      <w:r w:rsidRPr="00A449B3">
        <w:rPr>
          <w:rStyle w:val="apple-converted-space"/>
          <w:color w:val="000000"/>
        </w:rPr>
        <w:t xml:space="preserve"> </w:t>
      </w:r>
      <w:r w:rsidRPr="006D1DBA">
        <w:rPr>
          <w:color w:val="000000"/>
        </w:rPr>
        <w:t>Сьюз</w:t>
      </w:r>
      <w:r>
        <w:rPr>
          <w:color w:val="000000"/>
        </w:rPr>
        <w:t>а</w:t>
      </w:r>
      <w:r w:rsidRPr="006D1DBA">
        <w:rPr>
          <w:color w:val="000000"/>
        </w:rPr>
        <w:t>н</w:t>
      </w:r>
      <w:r>
        <w:rPr>
          <w:color w:val="000000"/>
        </w:rPr>
        <w:t xml:space="preserve"> </w:t>
      </w:r>
      <w:r w:rsidRPr="006D1DBA">
        <w:rPr>
          <w:color w:val="000000"/>
        </w:rPr>
        <w:t>хо</w:t>
      </w:r>
      <w:r>
        <w:rPr>
          <w:color w:val="000000"/>
        </w:rPr>
        <w:t>чет</w:t>
      </w:r>
      <w:r w:rsidRPr="006D1DBA">
        <w:rPr>
          <w:color w:val="000000"/>
        </w:rPr>
        <w:t>,</w:t>
      </w:r>
      <w:r>
        <w:rPr>
          <w:color w:val="000000"/>
        </w:rPr>
        <w:t xml:space="preserve"> </w:t>
      </w:r>
      <w:r w:rsidRPr="006D1DBA">
        <w:rPr>
          <w:color w:val="000000"/>
        </w:rPr>
        <w:t>чтобы</w:t>
      </w:r>
      <w:r w:rsidRPr="00A449B3">
        <w:rPr>
          <w:rStyle w:val="apple-converted-space"/>
          <w:color w:val="000000"/>
        </w:rPr>
        <w:t xml:space="preserve"> </w:t>
      </w:r>
      <w:r w:rsidRPr="006D1DBA">
        <w:rPr>
          <w:color w:val="000000"/>
        </w:rPr>
        <w:t>я</w:t>
      </w:r>
      <w:r>
        <w:rPr>
          <w:color w:val="000000"/>
        </w:rPr>
        <w:t xml:space="preserve"> </w:t>
      </w:r>
      <w:r w:rsidRPr="006D1DBA">
        <w:rPr>
          <w:color w:val="000000"/>
        </w:rPr>
        <w:t>уш</w:t>
      </w:r>
      <w:r>
        <w:rPr>
          <w:color w:val="000000"/>
        </w:rPr>
        <w:t>ё</w:t>
      </w:r>
      <w:r w:rsidRPr="006D1DBA">
        <w:rPr>
          <w:color w:val="000000"/>
        </w:rPr>
        <w:t>л</w:t>
      </w:r>
      <w:r>
        <w:rPr>
          <w:color w:val="000000"/>
        </w:rPr>
        <w:t xml:space="preserve"> </w:t>
      </w:r>
      <w:r w:rsidRPr="006D1DBA">
        <w:rPr>
          <w:color w:val="000000"/>
        </w:rPr>
        <w:t>из</w:t>
      </w:r>
      <w:r>
        <w:rPr>
          <w:color w:val="000000"/>
        </w:rPr>
        <w:t xml:space="preserve"> </w:t>
      </w:r>
      <w:r w:rsidRPr="006D1DBA">
        <w:rPr>
          <w:color w:val="000000"/>
        </w:rPr>
        <w:t>е</w:t>
      </w:r>
      <w:r>
        <w:rPr>
          <w:color w:val="000000"/>
        </w:rPr>
        <w:t xml:space="preserve">ё </w:t>
      </w:r>
      <w:r w:rsidRPr="006D1DBA">
        <w:rPr>
          <w:color w:val="000000"/>
        </w:rPr>
        <w:t>жизни?</w:t>
      </w:r>
      <w:r w:rsidRPr="00A449B3">
        <w:rPr>
          <w:rStyle w:val="apple-converted-space"/>
          <w:color w:val="000000"/>
        </w:rPr>
        <w:t xml:space="preserve"> </w:t>
      </w:r>
      <w:r w:rsidRPr="006D1DBA">
        <w:rPr>
          <w:color w:val="000000"/>
        </w:rPr>
        <w:t>Хорошо,</w:t>
      </w:r>
      <w:r>
        <w:rPr>
          <w:color w:val="000000"/>
        </w:rPr>
        <w:t xml:space="preserve"> </w:t>
      </w:r>
      <w:r w:rsidRPr="006D1DBA">
        <w:rPr>
          <w:color w:val="000000"/>
        </w:rPr>
        <w:t>она</w:t>
      </w:r>
      <w:r>
        <w:rPr>
          <w:color w:val="000000"/>
        </w:rPr>
        <w:t xml:space="preserve"> </w:t>
      </w:r>
      <w:r w:rsidRPr="003814C1">
        <w:rPr>
          <w:color w:val="000000"/>
        </w:rPr>
        <w:t xml:space="preserve">это </w:t>
      </w:r>
      <w:r>
        <w:rPr>
          <w:color w:val="000000"/>
        </w:rPr>
        <w:t>получит</w:t>
      </w:r>
      <w:r w:rsidRPr="006D1DBA">
        <w:rPr>
          <w:color w:val="000000"/>
        </w:rPr>
        <w:t>.</w:t>
      </w:r>
      <w:r w:rsidRPr="00A449B3">
        <w:rPr>
          <w:rStyle w:val="apple-converted-space"/>
          <w:color w:val="000000"/>
        </w:rPr>
        <w:t xml:space="preserve"> </w:t>
      </w:r>
      <w:r w:rsidRPr="003B4AA0">
        <w:rPr>
          <w:color w:val="000000"/>
        </w:rPr>
        <w:t>Я сда</w:t>
      </w:r>
      <w:r>
        <w:rPr>
          <w:color w:val="000000"/>
        </w:rPr>
        <w:t>юсь</w:t>
      </w:r>
      <w:r w:rsidRPr="003B4AA0">
        <w:rPr>
          <w:color w:val="000000"/>
        </w:rPr>
        <w:t>.</w:t>
      </w:r>
      <w:r w:rsidRPr="003B4AA0">
        <w:rPr>
          <w:rStyle w:val="apple-converted-space"/>
          <w:color w:val="000000"/>
        </w:rPr>
        <w:t xml:space="preserve"> </w:t>
      </w:r>
      <w:r w:rsidRPr="003B4AA0">
        <w:rPr>
          <w:color w:val="000000"/>
        </w:rPr>
        <w:t xml:space="preserve">Игра </w:t>
      </w:r>
      <w:r>
        <w:rPr>
          <w:color w:val="000000"/>
        </w:rPr>
        <w:t>о</w:t>
      </w:r>
      <w:r w:rsidRPr="003B4AA0">
        <w:rPr>
          <w:color w:val="000000"/>
        </w:rPr>
        <w:t>кончена.</w:t>
      </w:r>
      <w:r w:rsidRPr="003B4AA0">
        <w:rPr>
          <w:rStyle w:val="apple-converted-space"/>
          <w:color w:val="000000"/>
        </w:rPr>
        <w:t xml:space="preserve"> </w:t>
      </w:r>
      <w:r w:rsidRPr="003B4AA0">
        <w:rPr>
          <w:color w:val="000000"/>
        </w:rPr>
        <w:t xml:space="preserve">Она </w:t>
      </w:r>
      <w:r>
        <w:rPr>
          <w:color w:val="000000"/>
        </w:rPr>
        <w:t>победила</w:t>
      </w:r>
      <w:r w:rsidRPr="003B4AA0">
        <w:rPr>
          <w:color w:val="000000"/>
        </w:rPr>
        <w:t>.</w:t>
      </w:r>
    </w:p>
    <w:p w:rsidR="0060713A" w:rsidRPr="007846F4" w:rsidRDefault="0060713A" w:rsidP="0060713A">
      <w:pPr>
        <w:pStyle w:val="western"/>
        <w:shd w:val="clear" w:color="auto" w:fill="FFFFFF"/>
        <w:spacing w:before="0" w:after="0"/>
        <w:ind w:firstLine="461"/>
        <w:jc w:val="both"/>
        <w:rPr>
          <w:color w:val="000000"/>
        </w:rPr>
      </w:pPr>
      <w:r w:rsidRPr="006D1DBA">
        <w:rPr>
          <w:color w:val="000000"/>
        </w:rPr>
        <w:t>Почувствовав</w:t>
      </w:r>
      <w:r>
        <w:rPr>
          <w:color w:val="000000"/>
        </w:rPr>
        <w:t xml:space="preserve"> </w:t>
      </w:r>
      <w:r w:rsidRPr="006D1DBA">
        <w:rPr>
          <w:color w:val="000000"/>
        </w:rPr>
        <w:t>головокружение</w:t>
      </w:r>
      <w:r>
        <w:rPr>
          <w:color w:val="000000"/>
        </w:rPr>
        <w:t xml:space="preserve"> </w:t>
      </w:r>
      <w:r w:rsidRPr="006D1DBA">
        <w:rPr>
          <w:color w:val="000000"/>
        </w:rPr>
        <w:t>и</w:t>
      </w:r>
      <w:r>
        <w:rPr>
          <w:color w:val="000000"/>
        </w:rPr>
        <w:t xml:space="preserve"> </w:t>
      </w:r>
      <w:r w:rsidRPr="006D1DBA">
        <w:rPr>
          <w:color w:val="000000"/>
        </w:rPr>
        <w:t>потер</w:t>
      </w:r>
      <w:r>
        <w:rPr>
          <w:color w:val="000000"/>
        </w:rPr>
        <w:t>янность</w:t>
      </w:r>
      <w:r w:rsidRPr="006D1DBA">
        <w:rPr>
          <w:color w:val="000000"/>
        </w:rPr>
        <w:t>,</w:t>
      </w:r>
      <w:r>
        <w:rPr>
          <w:color w:val="000000"/>
        </w:rPr>
        <w:t xml:space="preserve"> </w:t>
      </w:r>
      <w:r w:rsidRPr="006D1DBA">
        <w:rPr>
          <w:color w:val="000000"/>
        </w:rPr>
        <w:t>я</w:t>
      </w:r>
      <w:r>
        <w:rPr>
          <w:color w:val="000000"/>
        </w:rPr>
        <w:t xml:space="preserve"> </w:t>
      </w:r>
      <w:r w:rsidRPr="006D1DBA">
        <w:rPr>
          <w:color w:val="000000"/>
        </w:rPr>
        <w:t>переме</w:t>
      </w:r>
      <w:r>
        <w:rPr>
          <w:color w:val="000000"/>
        </w:rPr>
        <w:t xml:space="preserve">стился в свою </w:t>
      </w:r>
      <w:r w:rsidRPr="006D1DBA">
        <w:rPr>
          <w:color w:val="000000"/>
        </w:rPr>
        <w:t>комнату.</w:t>
      </w:r>
      <w:r w:rsidRPr="00A449B3">
        <w:rPr>
          <w:rStyle w:val="apple-converted-space"/>
          <w:color w:val="000000"/>
        </w:rPr>
        <w:t xml:space="preserve"> </w:t>
      </w:r>
      <w:r>
        <w:rPr>
          <w:color w:val="000000"/>
        </w:rPr>
        <w:t xml:space="preserve">Из-за </w:t>
      </w:r>
      <w:r w:rsidRPr="006D1DBA">
        <w:rPr>
          <w:color w:val="000000"/>
        </w:rPr>
        <w:t>мое</w:t>
      </w:r>
      <w:r>
        <w:rPr>
          <w:color w:val="000000"/>
        </w:rPr>
        <w:t xml:space="preserve">го </w:t>
      </w:r>
      <w:r w:rsidRPr="006D1DBA">
        <w:rPr>
          <w:color w:val="000000"/>
        </w:rPr>
        <w:t>приступ</w:t>
      </w:r>
      <w:r>
        <w:rPr>
          <w:color w:val="000000"/>
        </w:rPr>
        <w:t xml:space="preserve">а </w:t>
      </w:r>
      <w:r w:rsidRPr="006D1DBA">
        <w:rPr>
          <w:color w:val="000000"/>
        </w:rPr>
        <w:t>гнева</w:t>
      </w:r>
      <w:r>
        <w:rPr>
          <w:color w:val="000000"/>
        </w:rPr>
        <w:t xml:space="preserve"> на полу был полный беспорядок</w:t>
      </w:r>
      <w:r w:rsidRPr="006D1DBA">
        <w:rPr>
          <w:color w:val="000000"/>
        </w:rPr>
        <w:t>.</w:t>
      </w:r>
      <w:r>
        <w:rPr>
          <w:color w:val="000000"/>
        </w:rPr>
        <w:t xml:space="preserve"> Единственным чистым пятном в комнате был </w:t>
      </w:r>
      <w:r w:rsidRPr="006D1DBA">
        <w:rPr>
          <w:color w:val="000000"/>
        </w:rPr>
        <w:t>стул</w:t>
      </w:r>
      <w:r>
        <w:rPr>
          <w:color w:val="000000"/>
        </w:rPr>
        <w:t>, стоящий около стола</w:t>
      </w:r>
      <w:r w:rsidRPr="006D1DBA">
        <w:rPr>
          <w:color w:val="000000"/>
        </w:rPr>
        <w:t>.</w:t>
      </w:r>
      <w:r w:rsidRPr="00A449B3">
        <w:rPr>
          <w:rStyle w:val="apple-converted-space"/>
          <w:color w:val="000000"/>
        </w:rPr>
        <w:t xml:space="preserve"> </w:t>
      </w:r>
      <w:r w:rsidRPr="006D1DBA">
        <w:rPr>
          <w:color w:val="000000"/>
        </w:rPr>
        <w:t>Я</w:t>
      </w:r>
      <w:r>
        <w:rPr>
          <w:color w:val="000000"/>
        </w:rPr>
        <w:t xml:space="preserve"> уселся на него, откинув </w:t>
      </w:r>
      <w:r w:rsidRPr="006D1DBA">
        <w:rPr>
          <w:color w:val="000000"/>
        </w:rPr>
        <w:t>голов</w:t>
      </w:r>
      <w:r>
        <w:rPr>
          <w:color w:val="000000"/>
        </w:rPr>
        <w:t xml:space="preserve">у, и стал качаться </w:t>
      </w:r>
      <w:r w:rsidRPr="006D1DBA">
        <w:rPr>
          <w:color w:val="000000"/>
        </w:rPr>
        <w:t>взад</w:t>
      </w:r>
      <w:r>
        <w:rPr>
          <w:color w:val="000000"/>
        </w:rPr>
        <w:t xml:space="preserve"> </w:t>
      </w:r>
      <w:r w:rsidRPr="006D1DBA">
        <w:rPr>
          <w:color w:val="000000"/>
        </w:rPr>
        <w:t>и</w:t>
      </w:r>
      <w:r>
        <w:rPr>
          <w:color w:val="000000"/>
        </w:rPr>
        <w:t xml:space="preserve"> </w:t>
      </w:r>
      <w:r w:rsidRPr="006D1DBA">
        <w:rPr>
          <w:color w:val="000000"/>
        </w:rPr>
        <w:t>впер</w:t>
      </w:r>
      <w:r>
        <w:rPr>
          <w:color w:val="000000"/>
        </w:rPr>
        <w:t>ё</w:t>
      </w:r>
      <w:r w:rsidRPr="006D1DBA">
        <w:rPr>
          <w:color w:val="000000"/>
        </w:rPr>
        <w:t>д.</w:t>
      </w:r>
      <w:r w:rsidRPr="00A449B3">
        <w:rPr>
          <w:rStyle w:val="apple-converted-space"/>
          <w:color w:val="000000"/>
        </w:rPr>
        <w:t xml:space="preserve"> </w:t>
      </w:r>
      <w:r>
        <w:rPr>
          <w:color w:val="000000"/>
        </w:rPr>
        <w:t>В голове царила хренотень</w:t>
      </w:r>
      <w:r w:rsidRPr="006D1DBA">
        <w:rPr>
          <w:color w:val="000000"/>
        </w:rPr>
        <w:t>.</w:t>
      </w:r>
      <w:r w:rsidRPr="00A449B3">
        <w:rPr>
          <w:rStyle w:val="apple-converted-space"/>
          <w:color w:val="000000"/>
        </w:rPr>
        <w:t xml:space="preserve"> </w:t>
      </w:r>
      <w:r>
        <w:rPr>
          <w:color w:val="000000"/>
        </w:rPr>
        <w:t>М</w:t>
      </w:r>
      <w:r w:rsidRPr="006D1DBA">
        <w:rPr>
          <w:color w:val="000000"/>
        </w:rPr>
        <w:t>ысли</w:t>
      </w:r>
      <w:r>
        <w:rPr>
          <w:color w:val="000000"/>
        </w:rPr>
        <w:t>, которые ни к чему меня не приведут</w:t>
      </w:r>
      <w:r w:rsidRPr="006D1DBA">
        <w:rPr>
          <w:color w:val="000000"/>
        </w:rPr>
        <w:t>.</w:t>
      </w:r>
      <w:r w:rsidRPr="00A449B3">
        <w:rPr>
          <w:rStyle w:val="apple-converted-space"/>
          <w:color w:val="000000"/>
        </w:rPr>
        <w:t xml:space="preserve"> </w:t>
      </w:r>
      <w:r w:rsidRPr="006D1DBA">
        <w:rPr>
          <w:color w:val="000000"/>
        </w:rPr>
        <w:t>Пришло</w:t>
      </w:r>
      <w:r>
        <w:rPr>
          <w:color w:val="000000"/>
        </w:rPr>
        <w:t xml:space="preserve"> </w:t>
      </w:r>
      <w:r w:rsidRPr="006D1DBA">
        <w:rPr>
          <w:color w:val="000000"/>
        </w:rPr>
        <w:t>время</w:t>
      </w:r>
      <w:r>
        <w:rPr>
          <w:color w:val="000000"/>
        </w:rPr>
        <w:t xml:space="preserve"> выкинуть их </w:t>
      </w:r>
      <w:r w:rsidRPr="006D1DBA">
        <w:rPr>
          <w:color w:val="000000"/>
        </w:rPr>
        <w:t>и</w:t>
      </w:r>
      <w:r>
        <w:rPr>
          <w:color w:val="000000"/>
        </w:rPr>
        <w:t xml:space="preserve"> </w:t>
      </w:r>
      <w:r w:rsidRPr="006D1DBA">
        <w:rPr>
          <w:color w:val="000000"/>
        </w:rPr>
        <w:t>очистить</w:t>
      </w:r>
      <w:r>
        <w:rPr>
          <w:color w:val="000000"/>
        </w:rPr>
        <w:t xml:space="preserve"> </w:t>
      </w:r>
      <w:r w:rsidRPr="006D1DBA">
        <w:rPr>
          <w:color w:val="000000"/>
        </w:rPr>
        <w:t>голову</w:t>
      </w:r>
      <w:r>
        <w:rPr>
          <w:color w:val="000000"/>
        </w:rPr>
        <w:t xml:space="preserve"> </w:t>
      </w:r>
      <w:r w:rsidRPr="006D1DBA">
        <w:rPr>
          <w:color w:val="000000"/>
        </w:rPr>
        <w:t>от</w:t>
      </w:r>
      <w:r>
        <w:rPr>
          <w:color w:val="000000"/>
        </w:rPr>
        <w:t xml:space="preserve"> </w:t>
      </w:r>
      <w:r w:rsidRPr="006D1DBA">
        <w:rPr>
          <w:color w:val="000000"/>
        </w:rPr>
        <w:t>Сьюз</w:t>
      </w:r>
      <w:r>
        <w:rPr>
          <w:color w:val="000000"/>
        </w:rPr>
        <w:t>а</w:t>
      </w:r>
      <w:r w:rsidRPr="006D1DBA">
        <w:rPr>
          <w:color w:val="000000"/>
        </w:rPr>
        <w:t>н.</w:t>
      </w:r>
      <w:r w:rsidRPr="00A449B3">
        <w:rPr>
          <w:rStyle w:val="apple-converted-space"/>
          <w:color w:val="000000"/>
        </w:rPr>
        <w:t xml:space="preserve"> </w:t>
      </w:r>
      <w:r w:rsidRPr="006D1DBA">
        <w:rPr>
          <w:color w:val="000000"/>
        </w:rPr>
        <w:t>Она</w:t>
      </w:r>
      <w:r>
        <w:rPr>
          <w:color w:val="000000"/>
        </w:rPr>
        <w:t xml:space="preserve"> и так находилась там </w:t>
      </w:r>
      <w:r w:rsidRPr="006D1DBA">
        <w:rPr>
          <w:color w:val="000000"/>
        </w:rPr>
        <w:t>достаточно</w:t>
      </w:r>
      <w:r>
        <w:rPr>
          <w:color w:val="000000"/>
        </w:rPr>
        <w:t xml:space="preserve"> </w:t>
      </w:r>
      <w:r w:rsidRPr="006D1DBA">
        <w:rPr>
          <w:color w:val="000000"/>
        </w:rPr>
        <w:t>долго.</w:t>
      </w:r>
    </w:p>
    <w:p w:rsidR="0060713A" w:rsidRPr="007846F4" w:rsidRDefault="0060713A" w:rsidP="0060713A">
      <w:pPr>
        <w:pStyle w:val="western"/>
        <w:shd w:val="clear" w:color="auto" w:fill="FFFFFF"/>
        <w:spacing w:before="0" w:after="0"/>
        <w:ind w:firstLine="461"/>
        <w:jc w:val="both"/>
        <w:rPr>
          <w:color w:val="000000"/>
        </w:rPr>
      </w:pPr>
      <w:r w:rsidRPr="006D1DBA">
        <w:rPr>
          <w:color w:val="000000"/>
        </w:rPr>
        <w:t>Мо</w:t>
      </w:r>
      <w:r>
        <w:rPr>
          <w:color w:val="000000"/>
        </w:rPr>
        <w:t xml:space="preserve">ё </w:t>
      </w:r>
      <w:r w:rsidRPr="006D1DBA">
        <w:rPr>
          <w:color w:val="000000"/>
        </w:rPr>
        <w:t>горло</w:t>
      </w:r>
      <w:r>
        <w:rPr>
          <w:color w:val="000000"/>
        </w:rPr>
        <w:t xml:space="preserve"> </w:t>
      </w:r>
      <w:r w:rsidRPr="006D1DBA">
        <w:rPr>
          <w:color w:val="000000"/>
        </w:rPr>
        <w:t>болело.</w:t>
      </w:r>
      <w:r w:rsidRPr="00A449B3">
        <w:rPr>
          <w:rStyle w:val="apple-converted-space"/>
          <w:color w:val="000000"/>
        </w:rPr>
        <w:t xml:space="preserve"> </w:t>
      </w:r>
      <w:r>
        <w:rPr>
          <w:rStyle w:val="apple-converted-space"/>
          <w:color w:val="000000"/>
        </w:rPr>
        <w:t>Б</w:t>
      </w:r>
      <w:r w:rsidRPr="006D1DBA">
        <w:rPr>
          <w:color w:val="000000"/>
        </w:rPr>
        <w:t>ыло</w:t>
      </w:r>
      <w:r>
        <w:rPr>
          <w:color w:val="000000"/>
        </w:rPr>
        <w:t xml:space="preserve"> </w:t>
      </w:r>
      <w:r w:rsidRPr="006D1DBA">
        <w:rPr>
          <w:color w:val="000000"/>
        </w:rPr>
        <w:t>больно</w:t>
      </w:r>
      <w:r>
        <w:rPr>
          <w:color w:val="000000"/>
        </w:rPr>
        <w:t xml:space="preserve"> от каждого глотка </w:t>
      </w:r>
      <w:r w:rsidRPr="006D1DBA">
        <w:rPr>
          <w:color w:val="000000"/>
        </w:rPr>
        <w:t>и</w:t>
      </w:r>
      <w:r>
        <w:rPr>
          <w:color w:val="000000"/>
        </w:rPr>
        <w:t xml:space="preserve"> </w:t>
      </w:r>
      <w:r w:rsidRPr="006D1DBA">
        <w:rPr>
          <w:color w:val="000000"/>
        </w:rPr>
        <w:t>кажд</w:t>
      </w:r>
      <w:r>
        <w:rPr>
          <w:color w:val="000000"/>
        </w:rPr>
        <w:t xml:space="preserve">ого </w:t>
      </w:r>
      <w:r w:rsidRPr="006D1DBA">
        <w:rPr>
          <w:color w:val="000000"/>
        </w:rPr>
        <w:t>вдох</w:t>
      </w:r>
      <w:r>
        <w:rPr>
          <w:color w:val="000000"/>
        </w:rPr>
        <w:t>а</w:t>
      </w:r>
      <w:r w:rsidRPr="006D1DBA">
        <w:rPr>
          <w:color w:val="000000"/>
        </w:rPr>
        <w:t>.</w:t>
      </w:r>
      <w:r w:rsidRPr="00A449B3">
        <w:rPr>
          <w:rStyle w:val="apple-converted-space"/>
          <w:color w:val="000000"/>
        </w:rPr>
        <w:t xml:space="preserve"> </w:t>
      </w:r>
      <w:r w:rsidRPr="006D1DBA">
        <w:rPr>
          <w:color w:val="000000"/>
        </w:rPr>
        <w:t>Боль</w:t>
      </w:r>
      <w:r>
        <w:rPr>
          <w:color w:val="000000"/>
        </w:rPr>
        <w:t xml:space="preserve"> опустилась до </w:t>
      </w:r>
      <w:r w:rsidRPr="006D1DBA">
        <w:rPr>
          <w:color w:val="000000"/>
        </w:rPr>
        <w:t>груд</w:t>
      </w:r>
      <w:r>
        <w:rPr>
          <w:color w:val="000000"/>
        </w:rPr>
        <w:t>и</w:t>
      </w:r>
      <w:r w:rsidRPr="006D1DBA">
        <w:rPr>
          <w:color w:val="000000"/>
        </w:rPr>
        <w:t>,</w:t>
      </w:r>
      <w:r>
        <w:rPr>
          <w:color w:val="000000"/>
        </w:rPr>
        <w:t xml:space="preserve"> </w:t>
      </w:r>
      <w:r w:rsidRPr="006D1DBA">
        <w:rPr>
          <w:color w:val="000000"/>
        </w:rPr>
        <w:t>живот</w:t>
      </w:r>
      <w:r>
        <w:rPr>
          <w:color w:val="000000"/>
        </w:rPr>
        <w:t>а</w:t>
      </w:r>
      <w:r w:rsidRPr="006D1DBA">
        <w:rPr>
          <w:color w:val="000000"/>
        </w:rPr>
        <w:t>,</w:t>
      </w:r>
      <w:r>
        <w:rPr>
          <w:color w:val="000000"/>
        </w:rPr>
        <w:t xml:space="preserve"> </w:t>
      </w:r>
      <w:r w:rsidRPr="006D1DBA">
        <w:rPr>
          <w:color w:val="000000"/>
        </w:rPr>
        <w:t>и</w:t>
      </w:r>
      <w:r>
        <w:rPr>
          <w:color w:val="000000"/>
        </w:rPr>
        <w:t xml:space="preserve"> даже </w:t>
      </w:r>
      <w:r w:rsidRPr="006D1DBA">
        <w:rPr>
          <w:color w:val="000000"/>
        </w:rPr>
        <w:t>киш</w:t>
      </w:r>
      <w:r>
        <w:rPr>
          <w:color w:val="000000"/>
        </w:rPr>
        <w:t>ечника</w:t>
      </w:r>
      <w:r w:rsidRPr="006D1DBA">
        <w:rPr>
          <w:color w:val="000000"/>
        </w:rPr>
        <w:t>.</w:t>
      </w:r>
      <w:r w:rsidRPr="00A449B3">
        <w:rPr>
          <w:rStyle w:val="apple-converted-space"/>
          <w:color w:val="000000"/>
        </w:rPr>
        <w:t xml:space="preserve"> </w:t>
      </w:r>
      <w:r w:rsidRPr="006D1DBA">
        <w:rPr>
          <w:color w:val="000000"/>
        </w:rPr>
        <w:t>Я</w:t>
      </w:r>
      <w:r>
        <w:rPr>
          <w:color w:val="000000"/>
        </w:rPr>
        <w:t xml:space="preserve"> </w:t>
      </w:r>
      <w:r w:rsidRPr="006D1DBA">
        <w:rPr>
          <w:color w:val="000000"/>
        </w:rPr>
        <w:t>был</w:t>
      </w:r>
      <w:r>
        <w:rPr>
          <w:color w:val="000000"/>
        </w:rPr>
        <w:t xml:space="preserve"> </w:t>
      </w:r>
      <w:r w:rsidRPr="006D1DBA">
        <w:rPr>
          <w:color w:val="000000"/>
        </w:rPr>
        <w:t>болен.</w:t>
      </w:r>
      <w:r>
        <w:rPr>
          <w:color w:val="000000"/>
        </w:rPr>
        <w:t xml:space="preserve"> </w:t>
      </w:r>
      <w:r w:rsidRPr="006D1DBA">
        <w:rPr>
          <w:color w:val="000000"/>
        </w:rPr>
        <w:t>Действительно</w:t>
      </w:r>
      <w:r>
        <w:rPr>
          <w:color w:val="000000"/>
        </w:rPr>
        <w:t xml:space="preserve"> </w:t>
      </w:r>
      <w:r w:rsidRPr="006D1DBA">
        <w:rPr>
          <w:color w:val="000000"/>
        </w:rPr>
        <w:t>болен.</w:t>
      </w:r>
      <w:r w:rsidRPr="00A449B3">
        <w:rPr>
          <w:rStyle w:val="apple-converted-space"/>
          <w:color w:val="000000"/>
        </w:rPr>
        <w:t xml:space="preserve"> </w:t>
      </w:r>
      <w:r w:rsidRPr="006D1DBA">
        <w:rPr>
          <w:color w:val="000000"/>
        </w:rPr>
        <w:t>Вс</w:t>
      </w:r>
      <w:r>
        <w:rPr>
          <w:color w:val="000000"/>
        </w:rPr>
        <w:t xml:space="preserve">ё </w:t>
      </w:r>
      <w:r w:rsidRPr="006D1DBA">
        <w:rPr>
          <w:color w:val="000000"/>
        </w:rPr>
        <w:t>внутри</w:t>
      </w:r>
      <w:r>
        <w:rPr>
          <w:color w:val="000000"/>
        </w:rPr>
        <w:t xml:space="preserve"> </w:t>
      </w:r>
      <w:r w:rsidRPr="006D1DBA">
        <w:rPr>
          <w:color w:val="000000"/>
        </w:rPr>
        <w:t>меня</w:t>
      </w:r>
      <w:r>
        <w:rPr>
          <w:color w:val="000000"/>
        </w:rPr>
        <w:t xml:space="preserve"> </w:t>
      </w:r>
      <w:r w:rsidRPr="006D1DBA">
        <w:rPr>
          <w:color w:val="000000"/>
        </w:rPr>
        <w:t>бол</w:t>
      </w:r>
      <w:r>
        <w:rPr>
          <w:color w:val="000000"/>
        </w:rPr>
        <w:t>ело</w:t>
      </w:r>
      <w:r w:rsidRPr="006D1DBA">
        <w:rPr>
          <w:color w:val="000000"/>
        </w:rPr>
        <w:t>.</w:t>
      </w:r>
    </w:p>
    <w:p w:rsidR="0060713A" w:rsidRPr="007846F4" w:rsidRDefault="0060713A" w:rsidP="0060713A">
      <w:pPr>
        <w:pStyle w:val="western"/>
        <w:shd w:val="clear" w:color="auto" w:fill="FFFFFF"/>
        <w:spacing w:before="0" w:after="0"/>
        <w:ind w:firstLine="461"/>
        <w:jc w:val="both"/>
        <w:rPr>
          <w:color w:val="000000"/>
        </w:rPr>
      </w:pPr>
      <w:r>
        <w:rPr>
          <w:color w:val="000000"/>
        </w:rPr>
        <w:t>Т</w:t>
      </w:r>
      <w:r w:rsidRPr="006D1DBA">
        <w:rPr>
          <w:color w:val="000000"/>
        </w:rPr>
        <w:t>ело</w:t>
      </w:r>
      <w:r>
        <w:rPr>
          <w:color w:val="000000"/>
        </w:rPr>
        <w:t xml:space="preserve"> стало тяжёлым</w:t>
      </w:r>
      <w:r w:rsidRPr="006D1DBA">
        <w:rPr>
          <w:color w:val="000000"/>
        </w:rPr>
        <w:t>,</w:t>
      </w:r>
      <w:r>
        <w:rPr>
          <w:color w:val="000000"/>
        </w:rPr>
        <w:t xml:space="preserve"> словно в него набили камней</w:t>
      </w:r>
      <w:r w:rsidRPr="006D1DBA">
        <w:rPr>
          <w:color w:val="000000"/>
        </w:rPr>
        <w:t>,</w:t>
      </w:r>
      <w:r>
        <w:rPr>
          <w:color w:val="000000"/>
        </w:rPr>
        <w:t xml:space="preserve"> и </w:t>
      </w:r>
      <w:r w:rsidRPr="006D1DBA">
        <w:rPr>
          <w:color w:val="000000"/>
        </w:rPr>
        <w:t>я</w:t>
      </w:r>
      <w:r>
        <w:rPr>
          <w:color w:val="000000"/>
        </w:rPr>
        <w:t xml:space="preserve"> </w:t>
      </w:r>
      <w:r w:rsidRPr="006D1DBA">
        <w:rPr>
          <w:color w:val="000000"/>
        </w:rPr>
        <w:t>попл</w:t>
      </w:r>
      <w:r>
        <w:rPr>
          <w:color w:val="000000"/>
        </w:rPr>
        <w:t>ё</w:t>
      </w:r>
      <w:r w:rsidRPr="006D1DBA">
        <w:rPr>
          <w:color w:val="000000"/>
        </w:rPr>
        <w:t>лся</w:t>
      </w:r>
      <w:r>
        <w:rPr>
          <w:color w:val="000000"/>
        </w:rPr>
        <w:t xml:space="preserve"> </w:t>
      </w:r>
      <w:r w:rsidRPr="006D1DBA">
        <w:rPr>
          <w:color w:val="000000"/>
        </w:rPr>
        <w:t>к</w:t>
      </w:r>
      <w:r>
        <w:rPr>
          <w:color w:val="000000"/>
        </w:rPr>
        <w:t xml:space="preserve"> </w:t>
      </w:r>
      <w:r w:rsidRPr="006D1DBA">
        <w:rPr>
          <w:color w:val="000000"/>
        </w:rPr>
        <w:t>кровати,</w:t>
      </w:r>
      <w:r>
        <w:rPr>
          <w:color w:val="000000"/>
        </w:rPr>
        <w:t xml:space="preserve"> </w:t>
      </w:r>
      <w:r w:rsidRPr="006D1DBA">
        <w:rPr>
          <w:color w:val="000000"/>
        </w:rPr>
        <w:t>сверну</w:t>
      </w:r>
      <w:r>
        <w:rPr>
          <w:color w:val="000000"/>
        </w:rPr>
        <w:t xml:space="preserve">лся на ней калачиком </w:t>
      </w:r>
      <w:r w:rsidRPr="006D1DBA">
        <w:rPr>
          <w:color w:val="000000"/>
        </w:rPr>
        <w:t>и</w:t>
      </w:r>
      <w:r>
        <w:rPr>
          <w:color w:val="000000"/>
        </w:rPr>
        <w:t xml:space="preserve"> натянул </w:t>
      </w:r>
      <w:r w:rsidRPr="006D1DBA">
        <w:rPr>
          <w:color w:val="000000"/>
        </w:rPr>
        <w:t>одеяло</w:t>
      </w:r>
      <w:r>
        <w:rPr>
          <w:color w:val="000000"/>
        </w:rPr>
        <w:t xml:space="preserve"> </w:t>
      </w:r>
      <w:r w:rsidRPr="006D1DBA">
        <w:rPr>
          <w:color w:val="000000"/>
        </w:rPr>
        <w:t>на</w:t>
      </w:r>
      <w:r>
        <w:rPr>
          <w:color w:val="000000"/>
        </w:rPr>
        <w:t xml:space="preserve"> </w:t>
      </w:r>
      <w:r w:rsidRPr="006D1DBA">
        <w:rPr>
          <w:color w:val="000000"/>
        </w:rPr>
        <w:t>голову.</w:t>
      </w:r>
      <w:r w:rsidRPr="00A449B3">
        <w:rPr>
          <w:rStyle w:val="apple-converted-space"/>
          <w:color w:val="000000"/>
        </w:rPr>
        <w:t xml:space="preserve"> </w:t>
      </w:r>
      <w:r w:rsidRPr="006D1DBA">
        <w:rPr>
          <w:color w:val="000000"/>
        </w:rPr>
        <w:t>Весь</w:t>
      </w:r>
      <w:r>
        <w:rPr>
          <w:color w:val="000000"/>
        </w:rPr>
        <w:t xml:space="preserve"> </w:t>
      </w:r>
      <w:r w:rsidRPr="006D1DBA">
        <w:rPr>
          <w:color w:val="000000"/>
        </w:rPr>
        <w:t>мир</w:t>
      </w:r>
      <w:r>
        <w:rPr>
          <w:color w:val="000000"/>
        </w:rPr>
        <w:t xml:space="preserve"> </w:t>
      </w:r>
      <w:r w:rsidRPr="006D1DBA">
        <w:rPr>
          <w:color w:val="000000"/>
        </w:rPr>
        <w:t>мо</w:t>
      </w:r>
      <w:r>
        <w:rPr>
          <w:color w:val="000000"/>
        </w:rPr>
        <w:t xml:space="preserve">жет кусать меня за </w:t>
      </w:r>
      <w:proofErr w:type="gramStart"/>
      <w:r w:rsidRPr="006D1DBA">
        <w:rPr>
          <w:color w:val="000000"/>
        </w:rPr>
        <w:t>задницу</w:t>
      </w:r>
      <w:proofErr w:type="gramEnd"/>
      <w:r>
        <w:rPr>
          <w:color w:val="000000"/>
        </w:rPr>
        <w:t xml:space="preserve"> – сейчас </w:t>
      </w:r>
      <w:r w:rsidRPr="006D1DBA">
        <w:rPr>
          <w:color w:val="000000"/>
        </w:rPr>
        <w:t>я</w:t>
      </w:r>
      <w:r>
        <w:rPr>
          <w:color w:val="000000"/>
        </w:rPr>
        <w:t xml:space="preserve"> </w:t>
      </w:r>
      <w:r w:rsidRPr="006D1DBA">
        <w:rPr>
          <w:color w:val="000000"/>
        </w:rPr>
        <w:t>не</w:t>
      </w:r>
      <w:r>
        <w:rPr>
          <w:color w:val="000000"/>
        </w:rPr>
        <w:t xml:space="preserve"> </w:t>
      </w:r>
      <w:r w:rsidRPr="006D1DBA">
        <w:rPr>
          <w:color w:val="000000"/>
        </w:rPr>
        <w:t>собира</w:t>
      </w:r>
      <w:r>
        <w:rPr>
          <w:color w:val="000000"/>
        </w:rPr>
        <w:t>юсь покидать своё укрытие</w:t>
      </w:r>
      <w:r w:rsidRPr="006D1DBA">
        <w:rPr>
          <w:color w:val="000000"/>
        </w:rPr>
        <w:t>.</w:t>
      </w:r>
    </w:p>
    <w:p w:rsidR="0060713A" w:rsidRDefault="0060713A" w:rsidP="0060713A">
      <w:pPr>
        <w:pStyle w:val="western"/>
        <w:shd w:val="clear" w:color="auto" w:fill="FFFFFF"/>
        <w:spacing w:before="0" w:after="0"/>
        <w:ind w:firstLine="461"/>
        <w:jc w:val="both"/>
        <w:rPr>
          <w:color w:val="000000"/>
        </w:rPr>
      </w:pPr>
      <w:r>
        <w:rPr>
          <w:color w:val="000000"/>
        </w:rPr>
        <w:t>Жаль только, что в кармане джинсов</w:t>
      </w:r>
      <w:r w:rsidRPr="003D7AC1">
        <w:rPr>
          <w:color w:val="000000"/>
        </w:rPr>
        <w:t xml:space="preserve"> </w:t>
      </w:r>
      <w:r>
        <w:rPr>
          <w:color w:val="000000"/>
        </w:rPr>
        <w:t xml:space="preserve">застрял мой телефон, потому что, когда он начал вибрировать, я не смог </w:t>
      </w:r>
      <w:r w:rsidRPr="005E58C5">
        <w:rPr>
          <w:color w:val="000000"/>
        </w:rPr>
        <w:t xml:space="preserve">его </w:t>
      </w:r>
      <w:r>
        <w:rPr>
          <w:color w:val="000000"/>
        </w:rPr>
        <w:t>проигнорировать.</w:t>
      </w:r>
      <w:r>
        <w:rPr>
          <w:rStyle w:val="apple-converted-space"/>
          <w:color w:val="000000"/>
        </w:rPr>
        <w:t xml:space="preserve"> Осветив дисплеем свой </w:t>
      </w:r>
      <w:r>
        <w:rPr>
          <w:color w:val="000000"/>
        </w:rPr>
        <w:t>собственный небольшой изолированный мирок, я почувствовал себя злоумышленником.</w:t>
      </w:r>
      <w:r>
        <w:rPr>
          <w:rStyle w:val="apple-converted-space"/>
          <w:color w:val="000000"/>
        </w:rPr>
        <w:t xml:space="preserve"> Звонил </w:t>
      </w:r>
      <w:r>
        <w:rPr>
          <w:color w:val="000000"/>
        </w:rPr>
        <w:t>Райан.</w:t>
      </w:r>
      <w:r>
        <w:rPr>
          <w:rStyle w:val="apple-converted-space"/>
          <w:color w:val="000000"/>
        </w:rPr>
        <w:t xml:space="preserve"> </w:t>
      </w:r>
      <w:r>
        <w:rPr>
          <w:color w:val="000000"/>
        </w:rPr>
        <w:t>Дерьмо.</w:t>
      </w:r>
      <w:r>
        <w:rPr>
          <w:rStyle w:val="apple-converted-space"/>
          <w:color w:val="000000"/>
        </w:rPr>
        <w:t xml:space="preserve"> </w:t>
      </w:r>
      <w:r>
        <w:rPr>
          <w:color w:val="000000"/>
        </w:rPr>
        <w:t>У нас же были планы.</w:t>
      </w:r>
    </w:p>
    <w:p w:rsidR="0060713A" w:rsidRDefault="0060713A" w:rsidP="0060713A">
      <w:pPr>
        <w:pStyle w:val="western"/>
        <w:shd w:val="clear" w:color="auto" w:fill="FFFFFF"/>
        <w:spacing w:before="0" w:after="0"/>
        <w:ind w:firstLine="461"/>
        <w:jc w:val="both"/>
        <w:rPr>
          <w:rStyle w:val="apple-converted-space"/>
          <w:color w:val="000000"/>
        </w:rPr>
      </w:pPr>
      <w:r>
        <w:rPr>
          <w:color w:val="000000"/>
        </w:rPr>
        <w:t>Подавив свои страдания, я ответил.</w:t>
      </w:r>
      <w:r>
        <w:rPr>
          <w:rStyle w:val="apple-converted-space"/>
          <w:color w:val="000000"/>
        </w:rPr>
        <w:t xml:space="preserve"> </w:t>
      </w:r>
    </w:p>
    <w:p w:rsidR="0060713A" w:rsidRDefault="0060713A" w:rsidP="0060713A">
      <w:pPr>
        <w:pStyle w:val="western"/>
        <w:shd w:val="clear" w:color="auto" w:fill="FFFFFF"/>
        <w:spacing w:before="0" w:after="0"/>
        <w:ind w:firstLine="461"/>
        <w:jc w:val="both"/>
        <w:rPr>
          <w:color w:val="000000"/>
        </w:rPr>
      </w:pPr>
      <w:r w:rsidRPr="00336D6F">
        <w:t>–</w:t>
      </w:r>
      <w:r>
        <w:t xml:space="preserve"> </w:t>
      </w:r>
      <w:r>
        <w:rPr>
          <w:color w:val="000000"/>
        </w:rPr>
        <w:t>Привет.</w:t>
      </w:r>
    </w:p>
    <w:p w:rsidR="0060713A" w:rsidRDefault="0060713A" w:rsidP="0060713A">
      <w:pPr>
        <w:pStyle w:val="western"/>
        <w:shd w:val="clear" w:color="auto" w:fill="FFFFFF"/>
        <w:spacing w:before="0" w:after="0"/>
        <w:ind w:firstLine="461"/>
        <w:jc w:val="both"/>
        <w:rPr>
          <w:color w:val="000000"/>
        </w:rPr>
      </w:pPr>
      <w:r w:rsidRPr="00336D6F">
        <w:t>–</w:t>
      </w:r>
      <w:r>
        <w:t xml:space="preserve"> </w:t>
      </w:r>
      <w:r>
        <w:rPr>
          <w:color w:val="000000"/>
        </w:rPr>
        <w:t>Здорово.</w:t>
      </w:r>
      <w:r>
        <w:rPr>
          <w:rStyle w:val="apple-converted-space"/>
          <w:color w:val="000000"/>
        </w:rPr>
        <w:t xml:space="preserve"> Т</w:t>
      </w:r>
      <w:r>
        <w:rPr>
          <w:color w:val="000000"/>
        </w:rPr>
        <w:t>ы готов?</w:t>
      </w:r>
      <w:r>
        <w:rPr>
          <w:rStyle w:val="apple-converted-space"/>
          <w:color w:val="000000"/>
        </w:rPr>
        <w:t xml:space="preserve"> </w:t>
      </w:r>
      <w:r>
        <w:rPr>
          <w:color w:val="000000"/>
        </w:rPr>
        <w:t>Я могу забрать тебя, если хочешь.</w:t>
      </w:r>
    </w:p>
    <w:p w:rsidR="0060713A" w:rsidRDefault="0060713A" w:rsidP="0060713A">
      <w:pPr>
        <w:pStyle w:val="western"/>
        <w:shd w:val="clear" w:color="auto" w:fill="FFFFFF"/>
        <w:spacing w:before="0" w:after="0"/>
        <w:ind w:firstLine="461"/>
        <w:jc w:val="both"/>
        <w:rPr>
          <w:color w:val="000000"/>
        </w:rPr>
      </w:pPr>
      <w:r w:rsidRPr="00336D6F">
        <w:t>–</w:t>
      </w:r>
      <w:r>
        <w:t xml:space="preserve"> </w:t>
      </w:r>
      <w:r>
        <w:rPr>
          <w:color w:val="000000"/>
        </w:rPr>
        <w:t>Извини, чувак.</w:t>
      </w:r>
      <w:r>
        <w:rPr>
          <w:rStyle w:val="apple-converted-space"/>
          <w:color w:val="000000"/>
        </w:rPr>
        <w:t xml:space="preserve"> </w:t>
      </w:r>
      <w:r>
        <w:rPr>
          <w:color w:val="000000"/>
        </w:rPr>
        <w:t xml:space="preserve">Можно я всё отменю? </w:t>
      </w:r>
      <w:r w:rsidRPr="00336D6F">
        <w:t>–</w:t>
      </w:r>
      <w:r>
        <w:t xml:space="preserve"> </w:t>
      </w:r>
      <w:r>
        <w:rPr>
          <w:color w:val="000000"/>
        </w:rPr>
        <w:t>простонал я.</w:t>
      </w:r>
      <w:r>
        <w:rPr>
          <w:rStyle w:val="apple-converted-space"/>
          <w:color w:val="000000"/>
        </w:rPr>
        <w:t xml:space="preserve"> </w:t>
      </w:r>
      <w:r w:rsidRPr="00336D6F">
        <w:t>–</w:t>
      </w:r>
      <w:r>
        <w:t xml:space="preserve"> </w:t>
      </w:r>
      <w:r>
        <w:rPr>
          <w:color w:val="000000"/>
        </w:rPr>
        <w:t>Я совсем не в настроении.</w:t>
      </w:r>
    </w:p>
    <w:p w:rsidR="0060713A" w:rsidRDefault="0060713A" w:rsidP="0060713A">
      <w:pPr>
        <w:pStyle w:val="western"/>
        <w:shd w:val="clear" w:color="auto" w:fill="FFFFFF"/>
        <w:spacing w:before="0" w:after="0"/>
        <w:ind w:firstLine="461"/>
        <w:jc w:val="both"/>
        <w:rPr>
          <w:color w:val="000000"/>
        </w:rPr>
      </w:pPr>
      <w:r>
        <w:rPr>
          <w:color w:val="000000"/>
        </w:rPr>
        <w:t>Секунду он колебался.</w:t>
      </w:r>
    </w:p>
    <w:p w:rsidR="0060713A" w:rsidRDefault="0060713A" w:rsidP="0060713A">
      <w:pPr>
        <w:pStyle w:val="western"/>
        <w:shd w:val="clear" w:color="auto" w:fill="FFFFFF"/>
        <w:spacing w:before="0" w:after="0"/>
        <w:ind w:firstLine="461"/>
        <w:jc w:val="both"/>
        <w:rPr>
          <w:color w:val="000000"/>
        </w:rPr>
      </w:pPr>
      <w:r w:rsidRPr="00336D6F">
        <w:t>–</w:t>
      </w:r>
      <w:r>
        <w:t xml:space="preserve"> </w:t>
      </w:r>
      <w:r>
        <w:rPr>
          <w:color w:val="000000"/>
        </w:rPr>
        <w:t>Что происходит?</w:t>
      </w:r>
    </w:p>
    <w:p w:rsidR="0060713A" w:rsidRPr="007846F4" w:rsidRDefault="0060713A" w:rsidP="0060713A">
      <w:pPr>
        <w:pStyle w:val="western"/>
        <w:shd w:val="clear" w:color="auto" w:fill="FFFFFF"/>
        <w:spacing w:before="0" w:after="0"/>
        <w:ind w:firstLine="461"/>
        <w:jc w:val="both"/>
        <w:rPr>
          <w:color w:val="000000"/>
        </w:rPr>
      </w:pPr>
      <w:r w:rsidRPr="00336D6F">
        <w:t>–</w:t>
      </w:r>
      <w:r>
        <w:t xml:space="preserve"> </w:t>
      </w:r>
      <w:r w:rsidRPr="006D1DBA">
        <w:rPr>
          <w:color w:val="000000"/>
        </w:rPr>
        <w:t>Ничего.</w:t>
      </w:r>
      <w:r>
        <w:rPr>
          <w:color w:val="000000"/>
        </w:rPr>
        <w:t xml:space="preserve"> </w:t>
      </w:r>
      <w:r w:rsidRPr="00336D6F">
        <w:t>–</w:t>
      </w:r>
      <w:r w:rsidRPr="00A449B3">
        <w:rPr>
          <w:rStyle w:val="apple-converted-space"/>
          <w:color w:val="000000"/>
        </w:rPr>
        <w:t xml:space="preserve"> </w:t>
      </w:r>
      <w:r>
        <w:rPr>
          <w:rStyle w:val="apple-converted-space"/>
          <w:color w:val="000000"/>
        </w:rPr>
        <w:t>Прижав те</w:t>
      </w:r>
      <w:r w:rsidRPr="006D1DBA">
        <w:rPr>
          <w:color w:val="000000"/>
        </w:rPr>
        <w:t>лефон</w:t>
      </w:r>
      <w:r>
        <w:rPr>
          <w:color w:val="000000"/>
        </w:rPr>
        <w:t xml:space="preserve"> </w:t>
      </w:r>
      <w:r w:rsidRPr="006D1DBA">
        <w:rPr>
          <w:color w:val="000000"/>
        </w:rPr>
        <w:t>к</w:t>
      </w:r>
      <w:r>
        <w:rPr>
          <w:color w:val="000000"/>
        </w:rPr>
        <w:t xml:space="preserve"> </w:t>
      </w:r>
      <w:r w:rsidRPr="006D1DBA">
        <w:rPr>
          <w:color w:val="000000"/>
        </w:rPr>
        <w:t>уху,</w:t>
      </w:r>
      <w:r>
        <w:rPr>
          <w:color w:val="000000"/>
        </w:rPr>
        <w:t xml:space="preserve"> </w:t>
      </w:r>
      <w:r w:rsidRPr="006D1DBA">
        <w:rPr>
          <w:color w:val="000000"/>
        </w:rPr>
        <w:t>я</w:t>
      </w:r>
      <w:r>
        <w:rPr>
          <w:color w:val="000000"/>
        </w:rPr>
        <w:t xml:space="preserve"> </w:t>
      </w:r>
      <w:r w:rsidRPr="006D1DBA">
        <w:rPr>
          <w:color w:val="000000"/>
        </w:rPr>
        <w:t>закрыл</w:t>
      </w:r>
      <w:r>
        <w:rPr>
          <w:color w:val="000000"/>
        </w:rPr>
        <w:t xml:space="preserve"> </w:t>
      </w:r>
      <w:r w:rsidRPr="006D1DBA">
        <w:rPr>
          <w:color w:val="000000"/>
        </w:rPr>
        <w:t>глаза</w:t>
      </w:r>
      <w:r>
        <w:rPr>
          <w:color w:val="000000"/>
        </w:rPr>
        <w:t>, погружаясь в свой мрачный мирок</w:t>
      </w:r>
      <w:r w:rsidRPr="006D1DBA">
        <w:rPr>
          <w:color w:val="000000"/>
        </w:rPr>
        <w:t>.</w:t>
      </w:r>
      <w:r w:rsidRPr="00A449B3">
        <w:rPr>
          <w:rStyle w:val="apple-converted-space"/>
          <w:color w:val="000000"/>
        </w:rPr>
        <w:t xml:space="preserve"> </w:t>
      </w:r>
      <w:r w:rsidRPr="00336D6F">
        <w:t>–</w:t>
      </w:r>
      <w:r>
        <w:t xml:space="preserve"> </w:t>
      </w:r>
      <w:r w:rsidRPr="006D1DBA">
        <w:rPr>
          <w:color w:val="000000"/>
        </w:rPr>
        <w:t>Я</w:t>
      </w:r>
      <w:r>
        <w:rPr>
          <w:color w:val="000000"/>
        </w:rPr>
        <w:t xml:space="preserve"> </w:t>
      </w:r>
      <w:r w:rsidRPr="006D1DBA">
        <w:rPr>
          <w:color w:val="000000"/>
        </w:rPr>
        <w:t>просто</w:t>
      </w:r>
      <w:r>
        <w:rPr>
          <w:color w:val="000000"/>
        </w:rPr>
        <w:t xml:space="preserve"> умираю.</w:t>
      </w:r>
    </w:p>
    <w:p w:rsidR="0060713A" w:rsidRDefault="0060713A" w:rsidP="0060713A">
      <w:pPr>
        <w:pStyle w:val="western"/>
        <w:shd w:val="clear" w:color="auto" w:fill="FFFFFF"/>
        <w:spacing w:before="0" w:after="0"/>
        <w:ind w:firstLine="461"/>
        <w:jc w:val="both"/>
        <w:rPr>
          <w:color w:val="000000"/>
        </w:rPr>
      </w:pPr>
      <w:r w:rsidRPr="00336D6F">
        <w:t>–</w:t>
      </w:r>
      <w:r>
        <w:t xml:space="preserve"> </w:t>
      </w:r>
      <w:r>
        <w:rPr>
          <w:color w:val="000000"/>
        </w:rPr>
        <w:t>Ты заболел?</w:t>
      </w:r>
    </w:p>
    <w:p w:rsidR="0060713A" w:rsidRDefault="0060713A" w:rsidP="0060713A">
      <w:pPr>
        <w:pStyle w:val="western"/>
        <w:shd w:val="clear" w:color="auto" w:fill="FFFFFF"/>
        <w:spacing w:before="0" w:after="0"/>
        <w:ind w:firstLine="461"/>
        <w:jc w:val="both"/>
        <w:rPr>
          <w:color w:val="000000"/>
        </w:rPr>
      </w:pPr>
      <w:r w:rsidRPr="00336D6F">
        <w:t>–</w:t>
      </w:r>
      <w:r>
        <w:t xml:space="preserve"> Я раздавлен</w:t>
      </w:r>
      <w:r>
        <w:rPr>
          <w:color w:val="000000"/>
        </w:rPr>
        <w:t>.</w:t>
      </w:r>
    </w:p>
    <w:p w:rsidR="0060713A" w:rsidRDefault="0060713A" w:rsidP="0060713A">
      <w:pPr>
        <w:pStyle w:val="western"/>
        <w:shd w:val="clear" w:color="auto" w:fill="FFFFFF"/>
        <w:spacing w:before="0" w:after="0"/>
        <w:ind w:firstLine="461"/>
        <w:jc w:val="both"/>
        <w:rPr>
          <w:color w:val="000000"/>
        </w:rPr>
      </w:pPr>
      <w:r w:rsidRPr="00336D6F">
        <w:t>–</w:t>
      </w:r>
      <w:r>
        <w:t xml:space="preserve"> </w:t>
      </w:r>
      <w:r>
        <w:rPr>
          <w:color w:val="000000"/>
        </w:rPr>
        <w:t>Из-за девушки?</w:t>
      </w:r>
    </w:p>
    <w:p w:rsidR="0060713A" w:rsidRDefault="0060713A" w:rsidP="0060713A">
      <w:pPr>
        <w:pStyle w:val="western"/>
        <w:shd w:val="clear" w:color="auto" w:fill="FFFFFF"/>
        <w:spacing w:before="0" w:after="0"/>
        <w:ind w:firstLine="461"/>
        <w:jc w:val="both"/>
        <w:rPr>
          <w:color w:val="000000"/>
        </w:rPr>
      </w:pPr>
      <w:r w:rsidRPr="00336D6F">
        <w:t>–</w:t>
      </w:r>
      <w:r>
        <w:t xml:space="preserve"> </w:t>
      </w:r>
      <w:r>
        <w:rPr>
          <w:color w:val="000000"/>
        </w:rPr>
        <w:t>Да.</w:t>
      </w:r>
    </w:p>
    <w:p w:rsidR="0060713A" w:rsidRPr="007846F4" w:rsidRDefault="0060713A" w:rsidP="0060713A">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sidRPr="006D1DBA">
        <w:rPr>
          <w:color w:val="000000"/>
        </w:rPr>
        <w:t>Ладно,</w:t>
      </w:r>
      <w:r>
        <w:rPr>
          <w:color w:val="000000"/>
        </w:rPr>
        <w:t xml:space="preserve"> </w:t>
      </w:r>
      <w:r w:rsidRPr="006D1DBA">
        <w:rPr>
          <w:color w:val="000000"/>
        </w:rPr>
        <w:t>слушай,</w:t>
      </w:r>
      <w:r w:rsidRPr="00E81553">
        <w:t xml:space="preserve"> </w:t>
      </w:r>
      <w:r w:rsidRPr="00336D6F">
        <w:t>–</w:t>
      </w:r>
      <w:r>
        <w:rPr>
          <w:color w:val="000000"/>
        </w:rPr>
        <w:t xml:space="preserve"> </w:t>
      </w:r>
      <w:r w:rsidRPr="006D1DBA">
        <w:rPr>
          <w:color w:val="000000"/>
        </w:rPr>
        <w:t>настойчиво</w:t>
      </w:r>
      <w:r>
        <w:rPr>
          <w:color w:val="000000"/>
        </w:rPr>
        <w:t xml:space="preserve"> </w:t>
      </w:r>
      <w:r w:rsidRPr="006D1DBA">
        <w:rPr>
          <w:color w:val="000000"/>
        </w:rPr>
        <w:t>сказал</w:t>
      </w:r>
      <w:r>
        <w:rPr>
          <w:color w:val="000000"/>
        </w:rPr>
        <w:t xml:space="preserve"> </w:t>
      </w:r>
      <w:r w:rsidRPr="006D1DBA">
        <w:rPr>
          <w:color w:val="000000"/>
        </w:rPr>
        <w:t>Хантер.</w:t>
      </w:r>
      <w:r w:rsidRPr="00A449B3">
        <w:rPr>
          <w:rStyle w:val="apple-converted-space"/>
          <w:color w:val="000000"/>
        </w:rPr>
        <w:t xml:space="preserve"> </w:t>
      </w:r>
      <w:r w:rsidRPr="00336D6F">
        <w:t>–</w:t>
      </w:r>
      <w:r>
        <w:t xml:space="preserve"> </w:t>
      </w:r>
      <w:r w:rsidRPr="006D1DBA">
        <w:rPr>
          <w:color w:val="000000"/>
        </w:rPr>
        <w:t>Если</w:t>
      </w:r>
      <w:r>
        <w:rPr>
          <w:color w:val="000000"/>
        </w:rPr>
        <w:t xml:space="preserve"> у тебя нет температуры</w:t>
      </w:r>
      <w:r w:rsidRPr="006D1DBA">
        <w:rPr>
          <w:color w:val="000000"/>
        </w:rPr>
        <w:t>,</w:t>
      </w:r>
      <w:r>
        <w:rPr>
          <w:color w:val="000000"/>
        </w:rPr>
        <w:t xml:space="preserve"> ты </w:t>
      </w:r>
      <w:r w:rsidRPr="006D1DBA">
        <w:rPr>
          <w:color w:val="000000"/>
        </w:rPr>
        <w:t>прямо</w:t>
      </w:r>
      <w:r>
        <w:rPr>
          <w:color w:val="000000"/>
        </w:rPr>
        <w:t xml:space="preserve"> </w:t>
      </w:r>
      <w:r w:rsidRPr="006D1DBA">
        <w:rPr>
          <w:color w:val="000000"/>
        </w:rPr>
        <w:t xml:space="preserve">сейчас </w:t>
      </w:r>
      <w:r>
        <w:rPr>
          <w:color w:val="000000"/>
        </w:rPr>
        <w:t xml:space="preserve">поднимешь свою </w:t>
      </w:r>
      <w:proofErr w:type="gramStart"/>
      <w:r w:rsidRPr="006D1DBA">
        <w:rPr>
          <w:color w:val="000000"/>
        </w:rPr>
        <w:t>задницу</w:t>
      </w:r>
      <w:proofErr w:type="gramEnd"/>
      <w:r w:rsidRPr="00A449B3">
        <w:rPr>
          <w:rStyle w:val="apple-converted-space"/>
          <w:color w:val="000000"/>
        </w:rPr>
        <w:t xml:space="preserve"> </w:t>
      </w:r>
      <w:r w:rsidRPr="006D1DBA">
        <w:rPr>
          <w:color w:val="000000"/>
        </w:rPr>
        <w:t>и</w:t>
      </w:r>
      <w:r>
        <w:rPr>
          <w:color w:val="000000"/>
        </w:rPr>
        <w:t xml:space="preserve"> </w:t>
      </w:r>
      <w:r w:rsidRPr="006D1DBA">
        <w:rPr>
          <w:color w:val="000000"/>
        </w:rPr>
        <w:t>оде</w:t>
      </w:r>
      <w:r>
        <w:rPr>
          <w:color w:val="000000"/>
        </w:rPr>
        <w:t>нешься</w:t>
      </w:r>
      <w:r w:rsidRPr="006D1DBA">
        <w:rPr>
          <w:color w:val="000000"/>
        </w:rPr>
        <w:t>.</w:t>
      </w:r>
      <w:r w:rsidRPr="00A449B3">
        <w:rPr>
          <w:rStyle w:val="apple-converted-space"/>
          <w:color w:val="000000"/>
        </w:rPr>
        <w:t xml:space="preserve"> </w:t>
      </w:r>
      <w:r>
        <w:rPr>
          <w:rStyle w:val="apple-converted-space"/>
          <w:color w:val="000000"/>
        </w:rPr>
        <w:t>Т</w:t>
      </w:r>
      <w:r w:rsidRPr="006D1DBA">
        <w:rPr>
          <w:color w:val="000000"/>
        </w:rPr>
        <w:t>ы</w:t>
      </w:r>
      <w:r>
        <w:rPr>
          <w:color w:val="000000"/>
        </w:rPr>
        <w:t xml:space="preserve"> </w:t>
      </w:r>
      <w:r w:rsidRPr="006D1DBA">
        <w:rPr>
          <w:color w:val="000000"/>
        </w:rPr>
        <w:t>не</w:t>
      </w:r>
      <w:r>
        <w:rPr>
          <w:color w:val="000000"/>
        </w:rPr>
        <w:t xml:space="preserve"> </w:t>
      </w:r>
      <w:proofErr w:type="gramStart"/>
      <w:r>
        <w:rPr>
          <w:color w:val="000000"/>
        </w:rPr>
        <w:t>станешь</w:t>
      </w:r>
      <w:proofErr w:type="gramEnd"/>
      <w:r>
        <w:rPr>
          <w:color w:val="000000"/>
        </w:rPr>
        <w:t xml:space="preserve"> вести себя </w:t>
      </w:r>
      <w:r w:rsidRPr="006D1DBA">
        <w:rPr>
          <w:color w:val="000000"/>
        </w:rPr>
        <w:t>как</w:t>
      </w:r>
      <w:r>
        <w:rPr>
          <w:color w:val="000000"/>
        </w:rPr>
        <w:t xml:space="preserve"> </w:t>
      </w:r>
      <w:r w:rsidRPr="006D1DBA">
        <w:rPr>
          <w:color w:val="000000"/>
        </w:rPr>
        <w:t>чертов</w:t>
      </w:r>
      <w:r>
        <w:rPr>
          <w:color w:val="000000"/>
        </w:rPr>
        <w:t xml:space="preserve"> </w:t>
      </w:r>
      <w:r w:rsidRPr="006D1DBA">
        <w:rPr>
          <w:color w:val="000000"/>
        </w:rPr>
        <w:t>слабак</w:t>
      </w:r>
      <w:r>
        <w:rPr>
          <w:color w:val="000000"/>
        </w:rPr>
        <w:t xml:space="preserve"> </w:t>
      </w:r>
      <w:r w:rsidRPr="006D1DBA">
        <w:rPr>
          <w:color w:val="000000"/>
        </w:rPr>
        <w:t>и</w:t>
      </w:r>
      <w:r>
        <w:rPr>
          <w:color w:val="000000"/>
        </w:rPr>
        <w:t xml:space="preserve"> не будешь </w:t>
      </w:r>
      <w:r w:rsidRPr="006D1DBA">
        <w:rPr>
          <w:color w:val="000000"/>
        </w:rPr>
        <w:t>прятаться</w:t>
      </w:r>
      <w:r>
        <w:rPr>
          <w:color w:val="000000"/>
        </w:rPr>
        <w:t xml:space="preserve"> у себя </w:t>
      </w:r>
      <w:r w:rsidRPr="006D1DBA">
        <w:rPr>
          <w:color w:val="000000"/>
        </w:rPr>
        <w:t>дом</w:t>
      </w:r>
      <w:r>
        <w:rPr>
          <w:color w:val="000000"/>
        </w:rPr>
        <w:t>а</w:t>
      </w:r>
      <w:r w:rsidRPr="006D1DBA">
        <w:rPr>
          <w:color w:val="000000"/>
        </w:rPr>
        <w:t>.</w:t>
      </w:r>
    </w:p>
    <w:p w:rsidR="0060713A" w:rsidRPr="007846F4" w:rsidRDefault="0060713A" w:rsidP="0060713A">
      <w:pPr>
        <w:pStyle w:val="western"/>
        <w:shd w:val="clear" w:color="auto" w:fill="FFFFFF"/>
        <w:spacing w:before="0" w:after="0"/>
        <w:ind w:firstLine="461"/>
        <w:jc w:val="both"/>
        <w:rPr>
          <w:color w:val="000000"/>
        </w:rPr>
      </w:pPr>
      <w:r w:rsidRPr="00336D6F">
        <w:lastRenderedPageBreak/>
        <w:t>–</w:t>
      </w:r>
      <w:r w:rsidRPr="007846F4">
        <w:rPr>
          <w:rStyle w:val="apple-converted-space"/>
          <w:color w:val="000000"/>
        </w:rPr>
        <w:t xml:space="preserve"> </w:t>
      </w:r>
      <w:r w:rsidRPr="006D1DBA">
        <w:rPr>
          <w:color w:val="000000"/>
        </w:rPr>
        <w:t>Ну,</w:t>
      </w:r>
      <w:r>
        <w:rPr>
          <w:color w:val="000000"/>
        </w:rPr>
        <w:t xml:space="preserve"> </w:t>
      </w:r>
      <w:r w:rsidRPr="006D1DBA">
        <w:rPr>
          <w:color w:val="000000"/>
        </w:rPr>
        <w:t>спасибо</w:t>
      </w:r>
      <w:r>
        <w:rPr>
          <w:color w:val="000000"/>
        </w:rPr>
        <w:t xml:space="preserve"> </w:t>
      </w:r>
      <w:r w:rsidRPr="006D1DBA">
        <w:rPr>
          <w:color w:val="000000"/>
        </w:rPr>
        <w:t>за</w:t>
      </w:r>
      <w:r>
        <w:rPr>
          <w:color w:val="000000"/>
        </w:rPr>
        <w:t xml:space="preserve"> </w:t>
      </w:r>
      <w:r w:rsidRPr="006D1DBA">
        <w:rPr>
          <w:color w:val="000000"/>
        </w:rPr>
        <w:t>понимание.</w:t>
      </w:r>
      <w:r w:rsidRPr="00E81553">
        <w:t xml:space="preserve"> </w:t>
      </w:r>
      <w:r w:rsidRPr="00336D6F">
        <w:t>–</w:t>
      </w:r>
      <w:r>
        <w:rPr>
          <w:color w:val="000000"/>
        </w:rPr>
        <w:t xml:space="preserve"> У меня вырвался н</w:t>
      </w:r>
      <w:r w:rsidRPr="006D1DBA">
        <w:rPr>
          <w:color w:val="000000"/>
        </w:rPr>
        <w:t>евес</w:t>
      </w:r>
      <w:r>
        <w:rPr>
          <w:color w:val="000000"/>
        </w:rPr>
        <w:t>ёлый смешок</w:t>
      </w:r>
      <w:r w:rsidRPr="006D1DBA">
        <w:rPr>
          <w:color w:val="000000"/>
        </w:rPr>
        <w:t>.</w:t>
      </w:r>
      <w:r w:rsidRPr="00A449B3">
        <w:rPr>
          <w:rStyle w:val="apple-converted-space"/>
          <w:color w:val="000000"/>
        </w:rPr>
        <w:t xml:space="preserve"> </w:t>
      </w:r>
      <w:r w:rsidRPr="00336D6F">
        <w:t>–</w:t>
      </w:r>
      <w:r>
        <w:t xml:space="preserve"> </w:t>
      </w:r>
      <w:r>
        <w:rPr>
          <w:color w:val="000000"/>
        </w:rPr>
        <w:t xml:space="preserve">Помнится, </w:t>
      </w:r>
      <w:r w:rsidRPr="006D1DBA">
        <w:rPr>
          <w:color w:val="000000"/>
        </w:rPr>
        <w:t>не</w:t>
      </w:r>
      <w:r>
        <w:rPr>
          <w:color w:val="000000"/>
        </w:rPr>
        <w:t xml:space="preserve"> </w:t>
      </w:r>
      <w:r w:rsidRPr="006D1DBA">
        <w:rPr>
          <w:color w:val="000000"/>
        </w:rPr>
        <w:t>так</w:t>
      </w:r>
      <w:r>
        <w:rPr>
          <w:color w:val="000000"/>
        </w:rPr>
        <w:t xml:space="preserve"> </w:t>
      </w:r>
      <w:r w:rsidRPr="006D1DBA">
        <w:rPr>
          <w:color w:val="000000"/>
        </w:rPr>
        <w:t>давно</w:t>
      </w:r>
      <w:r>
        <w:rPr>
          <w:color w:val="000000"/>
        </w:rPr>
        <w:t xml:space="preserve"> </w:t>
      </w:r>
      <w:r>
        <w:rPr>
          <w:rStyle w:val="apple-converted-space"/>
          <w:color w:val="000000"/>
        </w:rPr>
        <w:t>один мой хороший</w:t>
      </w:r>
      <w:r>
        <w:rPr>
          <w:color w:val="000000"/>
        </w:rPr>
        <w:t xml:space="preserve"> </w:t>
      </w:r>
      <w:r w:rsidRPr="006D1DBA">
        <w:rPr>
          <w:color w:val="000000"/>
        </w:rPr>
        <w:t>друг</w:t>
      </w:r>
      <w:r w:rsidRPr="00E35B88">
        <w:rPr>
          <w:rFonts w:ascii="Calibri" w:eastAsia="Calibri" w:hAnsi="Calibri"/>
          <w:color w:val="000000"/>
          <w:sz w:val="22"/>
          <w:szCs w:val="22"/>
          <w:lang w:eastAsia="en-US"/>
        </w:rPr>
        <w:t xml:space="preserve"> </w:t>
      </w:r>
      <w:r w:rsidRPr="00E35B88">
        <w:rPr>
          <w:color w:val="000000"/>
        </w:rPr>
        <w:t>несколько недель</w:t>
      </w:r>
      <w:r>
        <w:rPr>
          <w:color w:val="000000"/>
        </w:rPr>
        <w:t xml:space="preserve"> </w:t>
      </w:r>
      <w:r w:rsidRPr="006D1DBA">
        <w:rPr>
          <w:color w:val="000000"/>
        </w:rPr>
        <w:t>ду</w:t>
      </w:r>
      <w:r>
        <w:rPr>
          <w:color w:val="000000"/>
        </w:rPr>
        <w:t xml:space="preserve">лся, сидя </w:t>
      </w:r>
      <w:r w:rsidRPr="006D1DBA">
        <w:rPr>
          <w:color w:val="000000"/>
        </w:rPr>
        <w:t>в</w:t>
      </w:r>
      <w:r>
        <w:rPr>
          <w:color w:val="000000"/>
        </w:rPr>
        <w:t xml:space="preserve"> </w:t>
      </w:r>
      <w:r w:rsidRPr="006D1DBA">
        <w:rPr>
          <w:color w:val="000000"/>
        </w:rPr>
        <w:t>своей</w:t>
      </w:r>
      <w:r>
        <w:rPr>
          <w:color w:val="000000"/>
        </w:rPr>
        <w:t xml:space="preserve"> </w:t>
      </w:r>
      <w:r w:rsidRPr="006D1DBA">
        <w:rPr>
          <w:color w:val="000000"/>
        </w:rPr>
        <w:t>комнате</w:t>
      </w:r>
      <w:r>
        <w:rPr>
          <w:color w:val="000000"/>
        </w:rPr>
        <w:t xml:space="preserve">, </w:t>
      </w:r>
      <w:r w:rsidRPr="006D1DBA">
        <w:rPr>
          <w:color w:val="000000"/>
        </w:rPr>
        <w:t>когда</w:t>
      </w:r>
      <w:r>
        <w:rPr>
          <w:color w:val="000000"/>
        </w:rPr>
        <w:t xml:space="preserve"> </w:t>
      </w:r>
      <w:r w:rsidRPr="006D1DBA">
        <w:rPr>
          <w:color w:val="000000"/>
        </w:rPr>
        <w:t>девушка</w:t>
      </w:r>
      <w:r>
        <w:rPr>
          <w:color w:val="000000"/>
        </w:rPr>
        <w:t xml:space="preserve"> заставила его пройти </w:t>
      </w:r>
      <w:r w:rsidRPr="006D1DBA">
        <w:rPr>
          <w:color w:val="000000"/>
        </w:rPr>
        <w:t>через</w:t>
      </w:r>
      <w:r>
        <w:rPr>
          <w:color w:val="000000"/>
        </w:rPr>
        <w:t xml:space="preserve"> </w:t>
      </w:r>
      <w:r w:rsidRPr="006D1DBA">
        <w:rPr>
          <w:color w:val="000000"/>
        </w:rPr>
        <w:t>ад.</w:t>
      </w:r>
      <w:r w:rsidRPr="00A449B3">
        <w:rPr>
          <w:rStyle w:val="apple-converted-space"/>
          <w:color w:val="000000"/>
        </w:rPr>
        <w:t xml:space="preserve"> </w:t>
      </w:r>
      <w:r w:rsidRPr="006D1DBA">
        <w:rPr>
          <w:color w:val="000000"/>
        </w:rPr>
        <w:t>Ой,</w:t>
      </w:r>
      <w:r>
        <w:rPr>
          <w:color w:val="000000"/>
        </w:rPr>
        <w:t xml:space="preserve"> </w:t>
      </w:r>
      <w:r w:rsidRPr="006D1DBA">
        <w:rPr>
          <w:color w:val="000000"/>
        </w:rPr>
        <w:t>подожди!</w:t>
      </w:r>
      <w:r w:rsidRPr="00A449B3">
        <w:rPr>
          <w:rStyle w:val="apple-converted-space"/>
          <w:color w:val="000000"/>
        </w:rPr>
        <w:t xml:space="preserve"> </w:t>
      </w:r>
      <w:r>
        <w:rPr>
          <w:color w:val="000000"/>
        </w:rPr>
        <w:t xml:space="preserve">А не </w:t>
      </w:r>
      <w:r w:rsidRPr="006D1DBA">
        <w:rPr>
          <w:color w:val="000000"/>
        </w:rPr>
        <w:t>ты</w:t>
      </w:r>
      <w:r>
        <w:rPr>
          <w:color w:val="000000"/>
        </w:rPr>
        <w:t xml:space="preserve"> ли был этим </w:t>
      </w:r>
      <w:proofErr w:type="gramStart"/>
      <w:r>
        <w:rPr>
          <w:color w:val="000000"/>
        </w:rPr>
        <w:t>чуваком</w:t>
      </w:r>
      <w:proofErr w:type="gramEnd"/>
      <w:r w:rsidRPr="006D1DBA">
        <w:rPr>
          <w:color w:val="000000"/>
        </w:rPr>
        <w:t>?</w:t>
      </w:r>
      <w:r>
        <w:rPr>
          <w:color w:val="000000"/>
        </w:rPr>
        <w:t xml:space="preserve"> </w:t>
      </w:r>
    </w:p>
    <w:p w:rsidR="0060713A" w:rsidRDefault="0060713A" w:rsidP="0060713A">
      <w:pPr>
        <w:pStyle w:val="western"/>
        <w:shd w:val="clear" w:color="auto" w:fill="FFFFFF"/>
        <w:spacing w:before="0" w:after="0"/>
        <w:ind w:firstLine="461"/>
        <w:jc w:val="both"/>
        <w:rPr>
          <w:color w:val="000000"/>
        </w:rPr>
      </w:pPr>
      <w:r w:rsidRPr="00336D6F">
        <w:t>–</w:t>
      </w:r>
      <w:r>
        <w:t xml:space="preserve"> </w:t>
      </w:r>
      <w:r>
        <w:rPr>
          <w:color w:val="000000"/>
        </w:rPr>
        <w:t>И я помню, ты звонил мне каждый божий день, пытаясь заставить меня двигаться дальше.</w:t>
      </w:r>
      <w:r>
        <w:rPr>
          <w:rStyle w:val="apple-converted-space"/>
          <w:color w:val="000000"/>
        </w:rPr>
        <w:t xml:space="preserve"> Считай это моей платой тебе. </w:t>
      </w:r>
      <w:r>
        <w:rPr>
          <w:color w:val="000000"/>
        </w:rPr>
        <w:t>Перестань ныть.</w:t>
      </w:r>
      <w:r>
        <w:rPr>
          <w:rStyle w:val="apple-converted-space"/>
          <w:color w:val="000000"/>
        </w:rPr>
        <w:t xml:space="preserve"> </w:t>
      </w:r>
      <w:r>
        <w:rPr>
          <w:color w:val="000000"/>
        </w:rPr>
        <w:t xml:space="preserve">Я буду у тебя через пятнадцать минут. </w:t>
      </w:r>
    </w:p>
    <w:p w:rsidR="0060713A" w:rsidRDefault="0060713A" w:rsidP="0060713A">
      <w:pPr>
        <w:pStyle w:val="western"/>
        <w:shd w:val="clear" w:color="auto" w:fill="FFFFFF"/>
        <w:spacing w:before="0" w:after="0"/>
        <w:ind w:firstLine="461"/>
        <w:jc w:val="both"/>
        <w:rPr>
          <w:color w:val="000000"/>
        </w:rPr>
      </w:pPr>
      <w:r>
        <w:rPr>
          <w:color w:val="000000"/>
        </w:rPr>
        <w:t xml:space="preserve">И этот </w:t>
      </w:r>
      <w:proofErr w:type="gramStart"/>
      <w:r>
        <w:rPr>
          <w:color w:val="000000"/>
        </w:rPr>
        <w:t>придурок</w:t>
      </w:r>
      <w:proofErr w:type="gramEnd"/>
      <w:r>
        <w:rPr>
          <w:color w:val="000000"/>
        </w:rPr>
        <w:t xml:space="preserve"> повесил трубку.</w:t>
      </w:r>
    </w:p>
    <w:p w:rsidR="0060713A" w:rsidRPr="007846F4" w:rsidRDefault="0060713A" w:rsidP="0060713A">
      <w:pPr>
        <w:pStyle w:val="western"/>
        <w:shd w:val="clear" w:color="auto" w:fill="FFFFFF"/>
        <w:spacing w:before="0" w:after="0"/>
        <w:ind w:firstLine="461"/>
        <w:jc w:val="both"/>
        <w:rPr>
          <w:color w:val="000000"/>
        </w:rPr>
      </w:pPr>
      <w:r>
        <w:rPr>
          <w:color w:val="000000"/>
        </w:rPr>
        <w:t xml:space="preserve">Скрежетнув </w:t>
      </w:r>
      <w:r w:rsidRPr="006D1DBA">
        <w:rPr>
          <w:color w:val="000000"/>
        </w:rPr>
        <w:t>зуб</w:t>
      </w:r>
      <w:r>
        <w:rPr>
          <w:color w:val="000000"/>
        </w:rPr>
        <w:t>ами</w:t>
      </w:r>
      <w:r w:rsidRPr="006D1DBA">
        <w:rPr>
          <w:color w:val="000000"/>
        </w:rPr>
        <w:t>,</w:t>
      </w:r>
      <w:r>
        <w:rPr>
          <w:color w:val="000000"/>
        </w:rPr>
        <w:t xml:space="preserve"> </w:t>
      </w:r>
      <w:r w:rsidRPr="006D1DBA">
        <w:rPr>
          <w:color w:val="000000"/>
        </w:rPr>
        <w:t>я</w:t>
      </w:r>
      <w:r>
        <w:rPr>
          <w:color w:val="000000"/>
        </w:rPr>
        <w:t xml:space="preserve"> откинул </w:t>
      </w:r>
      <w:r w:rsidRPr="006D1DBA">
        <w:rPr>
          <w:color w:val="000000"/>
        </w:rPr>
        <w:t>одеяло</w:t>
      </w:r>
      <w:r>
        <w:rPr>
          <w:color w:val="000000"/>
        </w:rPr>
        <w:t xml:space="preserve"> </w:t>
      </w:r>
      <w:r w:rsidRPr="006D1DBA">
        <w:rPr>
          <w:color w:val="000000"/>
        </w:rPr>
        <w:t>в</w:t>
      </w:r>
      <w:r w:rsidRPr="00A449B3">
        <w:rPr>
          <w:rStyle w:val="apple-converted-space"/>
          <w:color w:val="000000"/>
        </w:rPr>
        <w:t xml:space="preserve"> </w:t>
      </w:r>
      <w:r w:rsidRPr="006D1DBA">
        <w:rPr>
          <w:color w:val="000000"/>
        </w:rPr>
        <w:t>сторону</w:t>
      </w:r>
      <w:r>
        <w:rPr>
          <w:color w:val="000000"/>
        </w:rPr>
        <w:t xml:space="preserve"> </w:t>
      </w:r>
      <w:r w:rsidRPr="006D1DBA">
        <w:rPr>
          <w:color w:val="000000"/>
        </w:rPr>
        <w:t>и</w:t>
      </w:r>
      <w:r>
        <w:rPr>
          <w:color w:val="000000"/>
        </w:rPr>
        <w:t xml:space="preserve"> </w:t>
      </w:r>
      <w:r w:rsidRPr="006D1DBA">
        <w:rPr>
          <w:color w:val="000000"/>
        </w:rPr>
        <w:t>вдохнул</w:t>
      </w:r>
      <w:r>
        <w:rPr>
          <w:color w:val="000000"/>
        </w:rPr>
        <w:t xml:space="preserve"> полной грудью</w:t>
      </w:r>
      <w:r w:rsidRPr="006D1DBA">
        <w:rPr>
          <w:color w:val="000000"/>
        </w:rPr>
        <w:t>.</w:t>
      </w:r>
      <w:r w:rsidRPr="00A449B3">
        <w:rPr>
          <w:rStyle w:val="apple-converted-space"/>
          <w:color w:val="000000"/>
        </w:rPr>
        <w:t xml:space="preserve"> </w:t>
      </w:r>
      <w:r w:rsidRPr="006D1DBA">
        <w:rPr>
          <w:color w:val="000000"/>
        </w:rPr>
        <w:t>Иногда</w:t>
      </w:r>
      <w:r>
        <w:rPr>
          <w:color w:val="000000"/>
        </w:rPr>
        <w:t xml:space="preserve"> </w:t>
      </w:r>
      <w:r w:rsidRPr="006D1DBA">
        <w:rPr>
          <w:color w:val="000000"/>
        </w:rPr>
        <w:t>даже</w:t>
      </w:r>
      <w:r>
        <w:rPr>
          <w:color w:val="000000"/>
        </w:rPr>
        <w:t xml:space="preserve"> </w:t>
      </w:r>
      <w:r w:rsidRPr="006D1DBA">
        <w:rPr>
          <w:color w:val="000000"/>
        </w:rPr>
        <w:t>лучшие</w:t>
      </w:r>
      <w:r>
        <w:rPr>
          <w:color w:val="000000"/>
        </w:rPr>
        <w:t xml:space="preserve"> </w:t>
      </w:r>
      <w:r w:rsidRPr="006D1DBA">
        <w:rPr>
          <w:color w:val="000000"/>
        </w:rPr>
        <w:t>друз</w:t>
      </w:r>
      <w:r>
        <w:rPr>
          <w:color w:val="000000"/>
        </w:rPr>
        <w:t xml:space="preserve">ья умудряются действовать на </w:t>
      </w:r>
      <w:r w:rsidRPr="006D1DBA">
        <w:rPr>
          <w:color w:val="000000"/>
        </w:rPr>
        <w:t>нервы.</w:t>
      </w:r>
      <w:r w:rsidRPr="00A449B3">
        <w:rPr>
          <w:rStyle w:val="apple-converted-space"/>
          <w:color w:val="000000"/>
        </w:rPr>
        <w:t xml:space="preserve"> </w:t>
      </w:r>
      <w:r w:rsidRPr="006D1DBA">
        <w:rPr>
          <w:color w:val="000000"/>
        </w:rPr>
        <w:t>С</w:t>
      </w:r>
      <w:r>
        <w:rPr>
          <w:color w:val="000000"/>
        </w:rPr>
        <w:t xml:space="preserve"> </w:t>
      </w:r>
      <w:r w:rsidRPr="006D1DBA">
        <w:rPr>
          <w:color w:val="000000"/>
        </w:rPr>
        <w:t>другой</w:t>
      </w:r>
      <w:r>
        <w:rPr>
          <w:color w:val="000000"/>
        </w:rPr>
        <w:t xml:space="preserve"> </w:t>
      </w:r>
      <w:r w:rsidRPr="006D1DBA">
        <w:rPr>
          <w:color w:val="000000"/>
        </w:rPr>
        <w:t>стороны,</w:t>
      </w:r>
      <w:r>
        <w:rPr>
          <w:color w:val="000000"/>
        </w:rPr>
        <w:t xml:space="preserve"> </w:t>
      </w:r>
      <w:r w:rsidRPr="006D1DBA">
        <w:rPr>
          <w:color w:val="000000"/>
        </w:rPr>
        <w:t>какой</w:t>
      </w:r>
      <w:r>
        <w:rPr>
          <w:color w:val="000000"/>
        </w:rPr>
        <w:t xml:space="preserve"> </w:t>
      </w:r>
      <w:r w:rsidRPr="006D1DBA">
        <w:rPr>
          <w:color w:val="000000"/>
        </w:rPr>
        <w:t>смысл</w:t>
      </w:r>
      <w:r>
        <w:rPr>
          <w:color w:val="000000"/>
        </w:rPr>
        <w:t xml:space="preserve"> погрязнуть в страданиях</w:t>
      </w:r>
      <w:r w:rsidRPr="006D1DBA">
        <w:rPr>
          <w:color w:val="000000"/>
        </w:rPr>
        <w:t>?</w:t>
      </w:r>
      <w:r w:rsidRPr="00A449B3">
        <w:rPr>
          <w:rStyle w:val="apple-converted-space"/>
          <w:color w:val="000000"/>
        </w:rPr>
        <w:t xml:space="preserve"> </w:t>
      </w:r>
      <w:r>
        <w:rPr>
          <w:rStyle w:val="apple-converted-space"/>
          <w:color w:val="000000"/>
        </w:rPr>
        <w:t>М</w:t>
      </w:r>
      <w:r w:rsidRPr="006D1DBA">
        <w:rPr>
          <w:color w:val="000000"/>
        </w:rPr>
        <w:t>ир</w:t>
      </w:r>
      <w:r>
        <w:rPr>
          <w:color w:val="000000"/>
        </w:rPr>
        <w:t xml:space="preserve"> продолжит вращаться, даже если Сью меня </w:t>
      </w:r>
      <w:r w:rsidRPr="006D1DBA">
        <w:rPr>
          <w:color w:val="000000"/>
        </w:rPr>
        <w:t>не</w:t>
      </w:r>
      <w:r>
        <w:rPr>
          <w:color w:val="000000"/>
        </w:rPr>
        <w:t xml:space="preserve"> </w:t>
      </w:r>
      <w:r w:rsidRPr="006D1DBA">
        <w:rPr>
          <w:color w:val="000000"/>
        </w:rPr>
        <w:t>прости</w:t>
      </w:r>
      <w:r>
        <w:rPr>
          <w:color w:val="000000"/>
        </w:rPr>
        <w:t>т</w:t>
      </w:r>
      <w:r w:rsidRPr="006D1DBA">
        <w:rPr>
          <w:color w:val="000000"/>
        </w:rPr>
        <w:t>.</w:t>
      </w:r>
      <w:r w:rsidRPr="00A449B3">
        <w:rPr>
          <w:rStyle w:val="apple-converted-space"/>
          <w:color w:val="000000"/>
        </w:rPr>
        <w:t xml:space="preserve"> </w:t>
      </w:r>
      <w:r>
        <w:rPr>
          <w:color w:val="000000"/>
        </w:rPr>
        <w:t>Нужно смириться с ударами судьбы и просто перевернуть эту страницу</w:t>
      </w:r>
      <w:r w:rsidRPr="006D1DBA">
        <w:rPr>
          <w:color w:val="000000"/>
        </w:rPr>
        <w:t>.</w:t>
      </w:r>
    </w:p>
    <w:p w:rsidR="0060713A" w:rsidRDefault="0060713A" w:rsidP="0060713A">
      <w:pPr>
        <w:pStyle w:val="western"/>
        <w:shd w:val="clear" w:color="auto" w:fill="FFFFFF"/>
        <w:spacing w:before="0" w:after="0"/>
        <w:ind w:firstLine="461"/>
        <w:jc w:val="both"/>
        <w:rPr>
          <w:color w:val="000000"/>
        </w:rPr>
      </w:pPr>
      <w:r>
        <w:rPr>
          <w:color w:val="000000"/>
        </w:rPr>
        <w:t>Если б только в моём теле было больше жизни.</w:t>
      </w:r>
      <w:r>
        <w:rPr>
          <w:rStyle w:val="apple-converted-space"/>
          <w:color w:val="000000"/>
        </w:rPr>
        <w:t xml:space="preserve"> </w:t>
      </w:r>
      <w:r>
        <w:rPr>
          <w:color w:val="000000"/>
        </w:rPr>
        <w:t>И моя голова не была бы настолько тяжёлой.</w:t>
      </w:r>
      <w:r>
        <w:rPr>
          <w:rStyle w:val="apple-converted-space"/>
          <w:color w:val="000000"/>
        </w:rPr>
        <w:t xml:space="preserve"> </w:t>
      </w:r>
      <w:r>
        <w:rPr>
          <w:color w:val="000000"/>
        </w:rPr>
        <w:t xml:space="preserve">И если б вернулся тонус в мои мышцы </w:t>
      </w:r>
      <w:r w:rsidRPr="00B15263">
        <w:rPr>
          <w:color w:val="000000"/>
        </w:rPr>
        <w:t>–</w:t>
      </w:r>
      <w:r>
        <w:rPr>
          <w:color w:val="000000"/>
        </w:rPr>
        <w:t xml:space="preserve"> это было бы удивительно, и я бы преисполнился благодарности.</w:t>
      </w:r>
    </w:p>
    <w:p w:rsidR="0060713A" w:rsidRPr="007846F4" w:rsidRDefault="0060713A" w:rsidP="0060713A">
      <w:pPr>
        <w:pStyle w:val="western"/>
        <w:shd w:val="clear" w:color="auto" w:fill="FFFFFF"/>
        <w:spacing w:before="0" w:after="0"/>
        <w:ind w:firstLine="461"/>
        <w:jc w:val="both"/>
        <w:rPr>
          <w:color w:val="000000"/>
        </w:rPr>
      </w:pPr>
      <w:r>
        <w:rPr>
          <w:color w:val="000000"/>
        </w:rPr>
        <w:t>Спустя о</w:t>
      </w:r>
      <w:r w:rsidRPr="006D1DBA">
        <w:rPr>
          <w:color w:val="000000"/>
        </w:rPr>
        <w:t>бещанные</w:t>
      </w:r>
      <w:r>
        <w:rPr>
          <w:color w:val="000000"/>
        </w:rPr>
        <w:t xml:space="preserve"> </w:t>
      </w:r>
      <w:r w:rsidRPr="006D1DBA">
        <w:rPr>
          <w:color w:val="000000"/>
        </w:rPr>
        <w:t>пятнадцать</w:t>
      </w:r>
      <w:r>
        <w:rPr>
          <w:color w:val="000000"/>
        </w:rPr>
        <w:t xml:space="preserve"> </w:t>
      </w:r>
      <w:r w:rsidRPr="006D1DBA">
        <w:rPr>
          <w:color w:val="000000"/>
        </w:rPr>
        <w:t>минут</w:t>
      </w:r>
      <w:r>
        <w:rPr>
          <w:color w:val="000000"/>
        </w:rPr>
        <w:t xml:space="preserve"> </w:t>
      </w:r>
      <w:r w:rsidRPr="006D1DBA">
        <w:rPr>
          <w:color w:val="000000"/>
        </w:rPr>
        <w:t>Райан</w:t>
      </w:r>
      <w:r>
        <w:rPr>
          <w:color w:val="000000"/>
        </w:rPr>
        <w:t xml:space="preserve"> просигналил с улицы</w:t>
      </w:r>
      <w:r w:rsidRPr="006D1DBA">
        <w:rPr>
          <w:color w:val="000000"/>
        </w:rPr>
        <w:t>.</w:t>
      </w:r>
      <w:r w:rsidRPr="00A449B3">
        <w:rPr>
          <w:rStyle w:val="apple-converted-space"/>
          <w:color w:val="000000"/>
        </w:rPr>
        <w:t xml:space="preserve"> </w:t>
      </w:r>
      <w:r w:rsidRPr="006D1DBA">
        <w:rPr>
          <w:color w:val="000000"/>
        </w:rPr>
        <w:t>Я</w:t>
      </w:r>
      <w:r>
        <w:rPr>
          <w:color w:val="000000"/>
        </w:rPr>
        <w:t xml:space="preserve"> </w:t>
      </w:r>
      <w:r w:rsidRPr="006D1DBA">
        <w:rPr>
          <w:color w:val="000000"/>
        </w:rPr>
        <w:t>надел</w:t>
      </w:r>
      <w:r>
        <w:rPr>
          <w:color w:val="000000"/>
        </w:rPr>
        <w:t xml:space="preserve"> </w:t>
      </w:r>
      <w:r w:rsidRPr="006D1DBA">
        <w:rPr>
          <w:color w:val="000000"/>
        </w:rPr>
        <w:t>ч</w:t>
      </w:r>
      <w:r>
        <w:rPr>
          <w:color w:val="000000"/>
        </w:rPr>
        <w:t>ё</w:t>
      </w:r>
      <w:r w:rsidRPr="006D1DBA">
        <w:rPr>
          <w:color w:val="000000"/>
        </w:rPr>
        <w:t>рную</w:t>
      </w:r>
      <w:r>
        <w:rPr>
          <w:color w:val="000000"/>
        </w:rPr>
        <w:t xml:space="preserve"> </w:t>
      </w:r>
      <w:r w:rsidRPr="006D1DBA">
        <w:rPr>
          <w:color w:val="000000"/>
        </w:rPr>
        <w:t>толстовку</w:t>
      </w:r>
      <w:r>
        <w:rPr>
          <w:color w:val="000000"/>
        </w:rPr>
        <w:t xml:space="preserve"> поверх </w:t>
      </w:r>
      <w:r w:rsidRPr="006D1DBA">
        <w:rPr>
          <w:color w:val="000000"/>
        </w:rPr>
        <w:t>футболк</w:t>
      </w:r>
      <w:r>
        <w:rPr>
          <w:color w:val="000000"/>
        </w:rPr>
        <w:t xml:space="preserve">и </w:t>
      </w:r>
      <w:r w:rsidRPr="006D1DBA">
        <w:rPr>
          <w:color w:val="000000"/>
        </w:rPr>
        <w:t>и</w:t>
      </w:r>
      <w:r>
        <w:rPr>
          <w:color w:val="000000"/>
        </w:rPr>
        <w:t xml:space="preserve"> </w:t>
      </w:r>
      <w:r w:rsidRPr="006D1DBA">
        <w:rPr>
          <w:color w:val="000000"/>
        </w:rPr>
        <w:t>забрался</w:t>
      </w:r>
      <w:r>
        <w:rPr>
          <w:color w:val="000000"/>
        </w:rPr>
        <w:t xml:space="preserve"> </w:t>
      </w:r>
      <w:r w:rsidRPr="006D1DBA">
        <w:rPr>
          <w:color w:val="000000"/>
        </w:rPr>
        <w:t>в</w:t>
      </w:r>
      <w:r>
        <w:rPr>
          <w:color w:val="000000"/>
        </w:rPr>
        <w:t xml:space="preserve"> </w:t>
      </w:r>
      <w:r w:rsidRPr="006D1DBA">
        <w:rPr>
          <w:color w:val="000000"/>
        </w:rPr>
        <w:t>серебристо-сер</w:t>
      </w:r>
      <w:r>
        <w:rPr>
          <w:color w:val="000000"/>
        </w:rPr>
        <w:t>ы</w:t>
      </w:r>
      <w:r w:rsidRPr="006D1DBA">
        <w:rPr>
          <w:color w:val="000000"/>
        </w:rPr>
        <w:t>й</w:t>
      </w:r>
      <w:r>
        <w:rPr>
          <w:color w:val="000000"/>
        </w:rPr>
        <w:t xml:space="preserve"> Ауди</w:t>
      </w:r>
      <w:r w:rsidRPr="006D1DBA">
        <w:rPr>
          <w:color w:val="000000"/>
        </w:rPr>
        <w:t>,</w:t>
      </w:r>
      <w:r>
        <w:rPr>
          <w:color w:val="000000"/>
        </w:rPr>
        <w:t xml:space="preserve"> </w:t>
      </w:r>
      <w:proofErr w:type="gramStart"/>
      <w:r>
        <w:rPr>
          <w:color w:val="000000"/>
        </w:rPr>
        <w:t>офигенный</w:t>
      </w:r>
      <w:proofErr w:type="gramEnd"/>
      <w:r>
        <w:rPr>
          <w:color w:val="000000"/>
        </w:rPr>
        <w:t xml:space="preserve"> спортивный </w:t>
      </w:r>
      <w:r w:rsidRPr="006D1DBA">
        <w:rPr>
          <w:color w:val="000000"/>
        </w:rPr>
        <w:t>автомобил</w:t>
      </w:r>
      <w:r>
        <w:rPr>
          <w:color w:val="000000"/>
        </w:rPr>
        <w:t>ь</w:t>
      </w:r>
      <w:r w:rsidRPr="006D1DBA">
        <w:rPr>
          <w:color w:val="000000"/>
        </w:rPr>
        <w:t>.</w:t>
      </w:r>
      <w:r w:rsidRPr="00A449B3">
        <w:rPr>
          <w:rStyle w:val="apple-converted-space"/>
          <w:color w:val="000000"/>
        </w:rPr>
        <w:t xml:space="preserve"> </w:t>
      </w:r>
      <w:r>
        <w:rPr>
          <w:rStyle w:val="apple-converted-space"/>
          <w:color w:val="000000"/>
        </w:rPr>
        <w:t>Гонять с ним по округе всегда</w:t>
      </w:r>
      <w:r>
        <w:rPr>
          <w:color w:val="000000"/>
        </w:rPr>
        <w:t xml:space="preserve"> </w:t>
      </w:r>
      <w:r w:rsidRPr="006D1DBA">
        <w:rPr>
          <w:color w:val="000000"/>
        </w:rPr>
        <w:t>было</w:t>
      </w:r>
      <w:r>
        <w:rPr>
          <w:color w:val="000000"/>
        </w:rPr>
        <w:t xml:space="preserve"> классно, </w:t>
      </w:r>
      <w:r w:rsidRPr="006D1DBA">
        <w:rPr>
          <w:color w:val="000000"/>
        </w:rPr>
        <w:t>только</w:t>
      </w:r>
      <w:r>
        <w:rPr>
          <w:color w:val="000000"/>
        </w:rPr>
        <w:t xml:space="preserve"> вот </w:t>
      </w:r>
      <w:r w:rsidRPr="006D1DBA">
        <w:rPr>
          <w:color w:val="000000"/>
        </w:rPr>
        <w:t>сегодня</w:t>
      </w:r>
      <w:r>
        <w:rPr>
          <w:color w:val="000000"/>
        </w:rPr>
        <w:t xml:space="preserve"> это </w:t>
      </w:r>
      <w:r w:rsidRPr="006D1DBA">
        <w:rPr>
          <w:color w:val="000000"/>
        </w:rPr>
        <w:t>не</w:t>
      </w:r>
      <w:r>
        <w:rPr>
          <w:color w:val="000000"/>
        </w:rPr>
        <w:t xml:space="preserve"> </w:t>
      </w:r>
      <w:r w:rsidRPr="006D1DBA">
        <w:rPr>
          <w:color w:val="000000"/>
        </w:rPr>
        <w:t>смог</w:t>
      </w:r>
      <w:r>
        <w:rPr>
          <w:color w:val="000000"/>
        </w:rPr>
        <w:t xml:space="preserve">ло </w:t>
      </w:r>
      <w:r w:rsidRPr="006D1DBA">
        <w:rPr>
          <w:color w:val="000000"/>
        </w:rPr>
        <w:t>поднять</w:t>
      </w:r>
      <w:r>
        <w:rPr>
          <w:color w:val="000000"/>
        </w:rPr>
        <w:t xml:space="preserve"> </w:t>
      </w:r>
      <w:r w:rsidRPr="006D1DBA">
        <w:rPr>
          <w:color w:val="000000"/>
        </w:rPr>
        <w:t>м</w:t>
      </w:r>
      <w:r>
        <w:rPr>
          <w:color w:val="000000"/>
        </w:rPr>
        <w:t xml:space="preserve">не </w:t>
      </w:r>
      <w:r w:rsidRPr="006D1DBA">
        <w:rPr>
          <w:color w:val="000000"/>
        </w:rPr>
        <w:t>настроение.</w:t>
      </w:r>
    </w:p>
    <w:p w:rsidR="0060713A" w:rsidRPr="007846F4" w:rsidRDefault="0060713A" w:rsidP="0060713A">
      <w:pPr>
        <w:pStyle w:val="western"/>
        <w:shd w:val="clear" w:color="auto" w:fill="FFFFFF"/>
        <w:spacing w:before="0" w:after="0"/>
        <w:ind w:firstLine="461"/>
        <w:jc w:val="both"/>
        <w:rPr>
          <w:color w:val="000000"/>
        </w:rPr>
      </w:pPr>
      <w:r>
        <w:rPr>
          <w:color w:val="000000"/>
        </w:rPr>
        <w:t>М</w:t>
      </w:r>
      <w:r w:rsidRPr="006D1DBA">
        <w:rPr>
          <w:color w:val="000000"/>
        </w:rPr>
        <w:t>ы</w:t>
      </w:r>
      <w:r>
        <w:rPr>
          <w:color w:val="000000"/>
        </w:rPr>
        <w:t xml:space="preserve"> </w:t>
      </w:r>
      <w:r w:rsidRPr="006D1DBA">
        <w:rPr>
          <w:color w:val="000000"/>
        </w:rPr>
        <w:t>направились</w:t>
      </w:r>
      <w:r>
        <w:rPr>
          <w:color w:val="000000"/>
        </w:rPr>
        <w:t xml:space="preserve"> </w:t>
      </w:r>
      <w:r w:rsidRPr="006D1DBA">
        <w:rPr>
          <w:color w:val="000000"/>
        </w:rPr>
        <w:t>в</w:t>
      </w:r>
      <w:r>
        <w:rPr>
          <w:color w:val="000000"/>
        </w:rPr>
        <w:t xml:space="preserve"> </w:t>
      </w:r>
      <w:r w:rsidRPr="006D1DBA">
        <w:rPr>
          <w:color w:val="000000"/>
        </w:rPr>
        <w:t>кафе</w:t>
      </w:r>
      <w:r>
        <w:rPr>
          <w:color w:val="000000"/>
        </w:rPr>
        <w:t xml:space="preserve"> «У </w:t>
      </w:r>
      <w:r w:rsidRPr="006D1DBA">
        <w:rPr>
          <w:color w:val="000000"/>
        </w:rPr>
        <w:t>Чарли</w:t>
      </w:r>
      <w:r>
        <w:rPr>
          <w:color w:val="000000"/>
        </w:rPr>
        <w:t>»</w:t>
      </w:r>
      <w:r w:rsidRPr="006D1DBA">
        <w:rPr>
          <w:color w:val="000000"/>
        </w:rPr>
        <w:t>,</w:t>
      </w:r>
      <w:r>
        <w:rPr>
          <w:color w:val="000000"/>
        </w:rPr>
        <w:t xml:space="preserve"> </w:t>
      </w:r>
      <w:r w:rsidRPr="006D1DBA">
        <w:rPr>
          <w:color w:val="000000"/>
        </w:rPr>
        <w:t>но</w:t>
      </w:r>
      <w:r>
        <w:rPr>
          <w:color w:val="000000"/>
        </w:rPr>
        <w:t xml:space="preserve"> </w:t>
      </w:r>
      <w:r w:rsidRPr="006D1DBA">
        <w:rPr>
          <w:color w:val="000000"/>
        </w:rPr>
        <w:t>с</w:t>
      </w:r>
      <w:r>
        <w:rPr>
          <w:color w:val="000000"/>
        </w:rPr>
        <w:t xml:space="preserve"> </w:t>
      </w:r>
      <w:r w:rsidRPr="006D1DBA">
        <w:rPr>
          <w:color w:val="000000"/>
        </w:rPr>
        <w:t>самого</w:t>
      </w:r>
      <w:r>
        <w:rPr>
          <w:color w:val="000000"/>
        </w:rPr>
        <w:t xml:space="preserve"> </w:t>
      </w:r>
      <w:r w:rsidRPr="006D1DBA">
        <w:rPr>
          <w:color w:val="000000"/>
        </w:rPr>
        <w:t>начала</w:t>
      </w:r>
      <w:r w:rsidRPr="00A53E52">
        <w:rPr>
          <w:color w:val="000000"/>
        </w:rPr>
        <w:t xml:space="preserve"> </w:t>
      </w:r>
      <w:r>
        <w:rPr>
          <w:color w:val="000000"/>
        </w:rPr>
        <w:t xml:space="preserve">стало </w:t>
      </w:r>
      <w:r w:rsidRPr="006D1DBA">
        <w:rPr>
          <w:color w:val="000000"/>
        </w:rPr>
        <w:t>ясно,</w:t>
      </w:r>
      <w:r>
        <w:rPr>
          <w:color w:val="000000"/>
        </w:rPr>
        <w:t xml:space="preserve"> </w:t>
      </w:r>
      <w:r w:rsidRPr="006D1DBA">
        <w:rPr>
          <w:color w:val="000000"/>
        </w:rPr>
        <w:t>что</w:t>
      </w:r>
      <w:r>
        <w:rPr>
          <w:color w:val="000000"/>
        </w:rPr>
        <w:t xml:space="preserve"> </w:t>
      </w:r>
      <w:r w:rsidRPr="006D1DBA">
        <w:rPr>
          <w:color w:val="000000"/>
        </w:rPr>
        <w:t>Райан</w:t>
      </w:r>
      <w:r>
        <w:rPr>
          <w:color w:val="000000"/>
        </w:rPr>
        <w:t xml:space="preserve"> </w:t>
      </w:r>
      <w:r w:rsidRPr="006D1DBA">
        <w:rPr>
          <w:color w:val="000000"/>
        </w:rPr>
        <w:t>собирается</w:t>
      </w:r>
      <w:r>
        <w:rPr>
          <w:color w:val="000000"/>
        </w:rPr>
        <w:t xml:space="preserve"> </w:t>
      </w:r>
      <w:r w:rsidRPr="006D1DBA">
        <w:rPr>
          <w:color w:val="000000"/>
        </w:rPr>
        <w:t>уговорить</w:t>
      </w:r>
      <w:r>
        <w:rPr>
          <w:color w:val="000000"/>
        </w:rPr>
        <w:t xml:space="preserve"> </w:t>
      </w:r>
      <w:r w:rsidRPr="006D1DBA">
        <w:rPr>
          <w:color w:val="000000"/>
        </w:rPr>
        <w:t>меня</w:t>
      </w:r>
      <w:r>
        <w:rPr>
          <w:color w:val="000000"/>
        </w:rPr>
        <w:t xml:space="preserve"> после посетить клуб</w:t>
      </w:r>
      <w:r w:rsidRPr="006D1DBA">
        <w:rPr>
          <w:color w:val="000000"/>
        </w:rPr>
        <w:t>.</w:t>
      </w:r>
      <w:r w:rsidRPr="00A449B3">
        <w:rPr>
          <w:rStyle w:val="apple-converted-space"/>
          <w:color w:val="000000"/>
        </w:rPr>
        <w:t xml:space="preserve"> </w:t>
      </w:r>
      <w:r>
        <w:rPr>
          <w:color w:val="000000"/>
        </w:rPr>
        <w:t>Ладно, будет видно, ближе к делу</w:t>
      </w:r>
      <w:r w:rsidRPr="006D1DBA">
        <w:rPr>
          <w:color w:val="000000"/>
        </w:rPr>
        <w:t>.</w:t>
      </w:r>
    </w:p>
    <w:p w:rsidR="0060713A" w:rsidRDefault="0060713A" w:rsidP="0060713A">
      <w:pPr>
        <w:pStyle w:val="western"/>
        <w:shd w:val="clear" w:color="auto" w:fill="FFFFFF"/>
        <w:spacing w:before="0" w:after="0"/>
        <w:ind w:firstLine="461"/>
        <w:jc w:val="both"/>
        <w:rPr>
          <w:color w:val="000000"/>
        </w:rPr>
      </w:pPr>
      <w:r>
        <w:rPr>
          <w:color w:val="000000"/>
        </w:rPr>
        <w:t xml:space="preserve">Около столов ожидал </w:t>
      </w:r>
      <w:r w:rsidRPr="006D1DBA">
        <w:rPr>
          <w:color w:val="000000"/>
        </w:rPr>
        <w:t>Митчелл.</w:t>
      </w:r>
      <w:r w:rsidRPr="00A449B3">
        <w:rPr>
          <w:rStyle w:val="apple-converted-space"/>
          <w:color w:val="000000"/>
        </w:rPr>
        <w:t xml:space="preserve"> </w:t>
      </w:r>
      <w:r w:rsidRPr="006D1DBA">
        <w:rPr>
          <w:color w:val="000000"/>
        </w:rPr>
        <w:t>Он</w:t>
      </w:r>
      <w:r>
        <w:rPr>
          <w:color w:val="000000"/>
        </w:rPr>
        <w:t xml:space="preserve"> работал </w:t>
      </w:r>
      <w:r w:rsidRPr="006D1DBA">
        <w:rPr>
          <w:color w:val="000000"/>
        </w:rPr>
        <w:t>здесь</w:t>
      </w:r>
      <w:r>
        <w:rPr>
          <w:color w:val="000000"/>
        </w:rPr>
        <w:t xml:space="preserve"> </w:t>
      </w:r>
      <w:r w:rsidRPr="006D1DBA">
        <w:rPr>
          <w:color w:val="000000"/>
        </w:rPr>
        <w:t>каждые</w:t>
      </w:r>
      <w:r>
        <w:rPr>
          <w:color w:val="000000"/>
        </w:rPr>
        <w:t xml:space="preserve"> </w:t>
      </w:r>
      <w:r w:rsidRPr="006D1DBA">
        <w:rPr>
          <w:color w:val="000000"/>
        </w:rPr>
        <w:t>выходные,</w:t>
      </w:r>
      <w:r>
        <w:rPr>
          <w:color w:val="000000"/>
        </w:rPr>
        <w:t xml:space="preserve"> хотя </w:t>
      </w:r>
      <w:r w:rsidRPr="006D1DBA">
        <w:rPr>
          <w:color w:val="000000"/>
        </w:rPr>
        <w:t>я</w:t>
      </w:r>
      <w:r>
        <w:rPr>
          <w:color w:val="000000"/>
        </w:rPr>
        <w:t xml:space="preserve"> </w:t>
      </w:r>
      <w:r w:rsidRPr="006D1DBA">
        <w:rPr>
          <w:color w:val="000000"/>
        </w:rPr>
        <w:t>думал,</w:t>
      </w:r>
      <w:r>
        <w:rPr>
          <w:color w:val="000000"/>
        </w:rPr>
        <w:t xml:space="preserve"> </w:t>
      </w:r>
      <w:r w:rsidRPr="006D1DBA">
        <w:rPr>
          <w:color w:val="000000"/>
        </w:rPr>
        <w:t>что</w:t>
      </w:r>
      <w:r>
        <w:rPr>
          <w:color w:val="000000"/>
        </w:rPr>
        <w:t xml:space="preserve"> </w:t>
      </w:r>
      <w:r w:rsidRPr="006D1DBA">
        <w:rPr>
          <w:color w:val="000000"/>
        </w:rPr>
        <w:t>даже</w:t>
      </w:r>
      <w:r>
        <w:rPr>
          <w:color w:val="000000"/>
        </w:rPr>
        <w:t xml:space="preserve"> у него будут </w:t>
      </w:r>
      <w:r w:rsidRPr="006D1DBA">
        <w:rPr>
          <w:color w:val="000000"/>
        </w:rPr>
        <w:t>рождественские</w:t>
      </w:r>
      <w:r>
        <w:rPr>
          <w:color w:val="000000"/>
        </w:rPr>
        <w:t xml:space="preserve"> </w:t>
      </w:r>
      <w:r w:rsidRPr="006D1DBA">
        <w:rPr>
          <w:color w:val="000000"/>
        </w:rPr>
        <w:t>каникулы.</w:t>
      </w:r>
      <w:r w:rsidRPr="00A449B3">
        <w:rPr>
          <w:rStyle w:val="apple-converted-space"/>
          <w:color w:val="000000"/>
        </w:rPr>
        <w:t xml:space="preserve"> </w:t>
      </w:r>
      <w:r w:rsidRPr="006D1DBA">
        <w:rPr>
          <w:color w:val="000000"/>
        </w:rPr>
        <w:t>Мы</w:t>
      </w:r>
      <w:r>
        <w:rPr>
          <w:color w:val="000000"/>
        </w:rPr>
        <w:t xml:space="preserve"> поприветствовали друг друга, стукнувшись кулаками, </w:t>
      </w:r>
      <w:r w:rsidRPr="006D1DBA">
        <w:rPr>
          <w:color w:val="000000"/>
        </w:rPr>
        <w:t>и</w:t>
      </w:r>
      <w:r>
        <w:rPr>
          <w:color w:val="000000"/>
        </w:rPr>
        <w:t xml:space="preserve"> </w:t>
      </w:r>
      <w:r w:rsidRPr="006D1DBA">
        <w:rPr>
          <w:color w:val="000000"/>
        </w:rPr>
        <w:t>я</w:t>
      </w:r>
      <w:r>
        <w:rPr>
          <w:color w:val="000000"/>
        </w:rPr>
        <w:t xml:space="preserve"> </w:t>
      </w:r>
      <w:r w:rsidRPr="006D1DBA">
        <w:rPr>
          <w:color w:val="000000"/>
        </w:rPr>
        <w:t>спросил:</w:t>
      </w:r>
      <w:r>
        <w:rPr>
          <w:color w:val="000000"/>
        </w:rPr>
        <w:t xml:space="preserve"> </w:t>
      </w:r>
    </w:p>
    <w:p w:rsidR="0060713A" w:rsidRPr="007846F4" w:rsidRDefault="0060713A" w:rsidP="0060713A">
      <w:pPr>
        <w:pStyle w:val="western"/>
        <w:shd w:val="clear" w:color="auto" w:fill="FFFFFF"/>
        <w:spacing w:before="0" w:after="0"/>
        <w:ind w:firstLine="461"/>
        <w:jc w:val="both"/>
        <w:rPr>
          <w:color w:val="000000"/>
        </w:rPr>
      </w:pPr>
      <w:r w:rsidRPr="00336D6F">
        <w:t>–</w:t>
      </w:r>
      <w:r>
        <w:t xml:space="preserve"> </w:t>
      </w:r>
      <w:r w:rsidRPr="006D1DBA">
        <w:rPr>
          <w:color w:val="000000"/>
        </w:rPr>
        <w:t>Ч</w:t>
      </w:r>
      <w:r>
        <w:rPr>
          <w:color w:val="000000"/>
        </w:rPr>
        <w:t>увак</w:t>
      </w:r>
      <w:r w:rsidRPr="006D1DBA">
        <w:rPr>
          <w:color w:val="000000"/>
        </w:rPr>
        <w:t>,</w:t>
      </w:r>
      <w:r>
        <w:rPr>
          <w:color w:val="000000"/>
        </w:rPr>
        <w:t xml:space="preserve"> ты работаешь в праздники?</w:t>
      </w:r>
    </w:p>
    <w:p w:rsidR="0060713A" w:rsidRPr="00E81553" w:rsidRDefault="0060713A" w:rsidP="0060713A">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sidRPr="006D1DBA">
        <w:rPr>
          <w:color w:val="000000"/>
        </w:rPr>
        <w:t>Да.</w:t>
      </w:r>
      <w:r w:rsidRPr="00A449B3">
        <w:rPr>
          <w:rStyle w:val="apple-converted-space"/>
          <w:color w:val="000000"/>
        </w:rPr>
        <w:t xml:space="preserve"> </w:t>
      </w:r>
      <w:r>
        <w:rPr>
          <w:rStyle w:val="apple-converted-space"/>
          <w:color w:val="000000"/>
        </w:rPr>
        <w:t>За э</w:t>
      </w:r>
      <w:r w:rsidRPr="006D1DBA">
        <w:rPr>
          <w:color w:val="000000"/>
        </w:rPr>
        <w:t>то</w:t>
      </w:r>
      <w:r>
        <w:rPr>
          <w:color w:val="000000"/>
        </w:rPr>
        <w:t xml:space="preserve"> </w:t>
      </w:r>
      <w:r w:rsidRPr="006D1DBA">
        <w:rPr>
          <w:color w:val="000000"/>
        </w:rPr>
        <w:t>доплачива</w:t>
      </w:r>
      <w:r>
        <w:rPr>
          <w:color w:val="000000"/>
        </w:rPr>
        <w:t>ю</w:t>
      </w:r>
      <w:r w:rsidRPr="006D1DBA">
        <w:rPr>
          <w:color w:val="000000"/>
        </w:rPr>
        <w:t>т.</w:t>
      </w:r>
      <w:r w:rsidRPr="00A449B3">
        <w:rPr>
          <w:rStyle w:val="apple-converted-space"/>
          <w:color w:val="000000"/>
        </w:rPr>
        <w:t xml:space="preserve"> </w:t>
      </w:r>
      <w:r>
        <w:rPr>
          <w:rStyle w:val="apple-converted-space"/>
          <w:color w:val="000000"/>
        </w:rPr>
        <w:t>А</w:t>
      </w:r>
      <w:r>
        <w:rPr>
          <w:color w:val="000000"/>
        </w:rPr>
        <w:t xml:space="preserve"> </w:t>
      </w:r>
      <w:r w:rsidRPr="006D1DBA">
        <w:rPr>
          <w:color w:val="000000"/>
        </w:rPr>
        <w:t>мне</w:t>
      </w:r>
      <w:r>
        <w:rPr>
          <w:color w:val="000000"/>
        </w:rPr>
        <w:t xml:space="preserve"> </w:t>
      </w:r>
      <w:proofErr w:type="gramStart"/>
      <w:r w:rsidRPr="006D1DBA">
        <w:rPr>
          <w:color w:val="000000"/>
        </w:rPr>
        <w:t>очень</w:t>
      </w:r>
      <w:r>
        <w:rPr>
          <w:color w:val="000000"/>
        </w:rPr>
        <w:t xml:space="preserve"> </w:t>
      </w:r>
      <w:r w:rsidRPr="006D1DBA">
        <w:rPr>
          <w:color w:val="000000"/>
        </w:rPr>
        <w:t>нужны</w:t>
      </w:r>
      <w:proofErr w:type="gramEnd"/>
      <w:r>
        <w:rPr>
          <w:color w:val="000000"/>
        </w:rPr>
        <w:t xml:space="preserve"> </w:t>
      </w:r>
      <w:r w:rsidRPr="006D1DBA">
        <w:rPr>
          <w:color w:val="000000"/>
        </w:rPr>
        <w:t>деньги</w:t>
      </w:r>
      <w:r>
        <w:rPr>
          <w:color w:val="000000"/>
        </w:rPr>
        <w:t xml:space="preserve"> </w:t>
      </w:r>
      <w:r w:rsidRPr="006D1DBA">
        <w:rPr>
          <w:color w:val="000000"/>
        </w:rPr>
        <w:t>на</w:t>
      </w:r>
      <w:r>
        <w:rPr>
          <w:color w:val="000000"/>
        </w:rPr>
        <w:t xml:space="preserve"> </w:t>
      </w:r>
      <w:r w:rsidRPr="006D1DBA">
        <w:rPr>
          <w:color w:val="000000"/>
        </w:rPr>
        <w:t>новую</w:t>
      </w:r>
      <w:r>
        <w:rPr>
          <w:color w:val="000000"/>
        </w:rPr>
        <w:t xml:space="preserve"> </w:t>
      </w:r>
      <w:r w:rsidRPr="006D1DBA">
        <w:rPr>
          <w:color w:val="000000"/>
        </w:rPr>
        <w:t>машину.</w:t>
      </w:r>
      <w:r>
        <w:rPr>
          <w:color w:val="000000"/>
        </w:rPr>
        <w:t xml:space="preserve"> </w:t>
      </w:r>
      <w:r w:rsidRPr="00336D6F">
        <w:t>–</w:t>
      </w:r>
      <w:r>
        <w:t xml:space="preserve"> </w:t>
      </w:r>
      <w:r w:rsidRPr="006D1DBA">
        <w:rPr>
          <w:color w:val="000000"/>
        </w:rPr>
        <w:t>Он</w:t>
      </w:r>
      <w:r>
        <w:rPr>
          <w:color w:val="000000"/>
        </w:rPr>
        <w:t xml:space="preserve"> </w:t>
      </w:r>
      <w:r w:rsidRPr="006D1DBA">
        <w:rPr>
          <w:color w:val="000000"/>
        </w:rPr>
        <w:t>кивнул</w:t>
      </w:r>
      <w:r>
        <w:rPr>
          <w:color w:val="000000"/>
        </w:rPr>
        <w:t xml:space="preserve"> </w:t>
      </w:r>
      <w:r w:rsidRPr="006D1DBA">
        <w:rPr>
          <w:color w:val="000000"/>
        </w:rPr>
        <w:t>головой</w:t>
      </w:r>
      <w:r>
        <w:rPr>
          <w:color w:val="000000"/>
        </w:rPr>
        <w:t xml:space="preserve"> на свободный столик рядом с барной стойкой</w:t>
      </w:r>
      <w:r w:rsidRPr="006D1DBA">
        <w:rPr>
          <w:color w:val="000000"/>
        </w:rPr>
        <w:t>,</w:t>
      </w:r>
      <w:r w:rsidRPr="00A449B3">
        <w:rPr>
          <w:rStyle w:val="apple-converted-space"/>
          <w:color w:val="000000"/>
        </w:rPr>
        <w:t xml:space="preserve"> </w:t>
      </w:r>
      <w:r>
        <w:rPr>
          <w:rStyle w:val="apple-converted-space"/>
          <w:color w:val="000000"/>
        </w:rPr>
        <w:t>за который мы могли бы сесть</w:t>
      </w:r>
      <w:r w:rsidRPr="006D1DBA">
        <w:rPr>
          <w:color w:val="000000"/>
        </w:rPr>
        <w:t>.</w:t>
      </w:r>
      <w:r w:rsidRPr="00A449B3">
        <w:rPr>
          <w:rStyle w:val="apple-converted-space"/>
          <w:color w:val="000000"/>
        </w:rPr>
        <w:t xml:space="preserve"> </w:t>
      </w:r>
      <w:r w:rsidRPr="00336D6F">
        <w:t>–</w:t>
      </w:r>
      <w:r>
        <w:t xml:space="preserve"> </w:t>
      </w:r>
      <w:r w:rsidRPr="00E81553">
        <w:rPr>
          <w:color w:val="000000"/>
        </w:rPr>
        <w:t xml:space="preserve">Что </w:t>
      </w:r>
      <w:r>
        <w:rPr>
          <w:color w:val="000000"/>
        </w:rPr>
        <w:t>будете</w:t>
      </w:r>
      <w:r w:rsidRPr="00E81553">
        <w:rPr>
          <w:color w:val="000000"/>
        </w:rPr>
        <w:t>,</w:t>
      </w:r>
      <w:r w:rsidRPr="00E81553">
        <w:rPr>
          <w:rStyle w:val="apple-converted-space"/>
          <w:color w:val="000000"/>
        </w:rPr>
        <w:t xml:space="preserve"> </w:t>
      </w:r>
      <w:r>
        <w:rPr>
          <w:color w:val="000000"/>
        </w:rPr>
        <w:t>парни</w:t>
      </w:r>
      <w:r w:rsidRPr="00E81553">
        <w:rPr>
          <w:color w:val="000000"/>
        </w:rPr>
        <w:t>?</w:t>
      </w:r>
    </w:p>
    <w:p w:rsidR="0060713A" w:rsidRPr="007846F4" w:rsidRDefault="0060713A" w:rsidP="0060713A">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Pr>
          <w:rStyle w:val="apple-converted-space"/>
          <w:color w:val="000000"/>
        </w:rPr>
        <w:t>Спрайт</w:t>
      </w:r>
      <w:r w:rsidRPr="006D1DBA">
        <w:rPr>
          <w:color w:val="000000"/>
        </w:rPr>
        <w:t>,</w:t>
      </w:r>
      <w:r>
        <w:rPr>
          <w:color w:val="000000"/>
        </w:rPr>
        <w:t xml:space="preserve"> </w:t>
      </w:r>
      <w:r w:rsidRPr="00336D6F">
        <w:t>–</w:t>
      </w:r>
      <w:r w:rsidRPr="00A449B3">
        <w:rPr>
          <w:rStyle w:val="apple-converted-space"/>
          <w:color w:val="000000"/>
        </w:rPr>
        <w:t xml:space="preserve"> </w:t>
      </w:r>
      <w:r>
        <w:rPr>
          <w:color w:val="000000"/>
        </w:rPr>
        <w:t xml:space="preserve">попросил </w:t>
      </w:r>
      <w:r w:rsidRPr="006D1DBA">
        <w:rPr>
          <w:color w:val="000000"/>
        </w:rPr>
        <w:t>я,</w:t>
      </w:r>
      <w:r>
        <w:rPr>
          <w:color w:val="000000"/>
        </w:rPr>
        <w:t xml:space="preserve"> а </w:t>
      </w:r>
      <w:r w:rsidRPr="006D1DBA">
        <w:rPr>
          <w:color w:val="000000"/>
        </w:rPr>
        <w:t>Райан</w:t>
      </w:r>
      <w:r>
        <w:rPr>
          <w:color w:val="000000"/>
        </w:rPr>
        <w:t xml:space="preserve"> </w:t>
      </w:r>
      <w:r w:rsidRPr="006D1DBA">
        <w:rPr>
          <w:color w:val="000000"/>
        </w:rPr>
        <w:t>заказал</w:t>
      </w:r>
      <w:r>
        <w:rPr>
          <w:color w:val="000000"/>
        </w:rPr>
        <w:t xml:space="preserve"> </w:t>
      </w:r>
      <w:r w:rsidRPr="006D1DBA">
        <w:rPr>
          <w:color w:val="000000"/>
        </w:rPr>
        <w:t>кока-кол</w:t>
      </w:r>
      <w:r>
        <w:rPr>
          <w:color w:val="000000"/>
        </w:rPr>
        <w:t>у</w:t>
      </w:r>
      <w:r w:rsidRPr="006D1DBA">
        <w:rPr>
          <w:color w:val="000000"/>
        </w:rPr>
        <w:t>.</w:t>
      </w:r>
      <w:r w:rsidRPr="00A449B3">
        <w:rPr>
          <w:rStyle w:val="apple-converted-space"/>
          <w:color w:val="000000"/>
        </w:rPr>
        <w:t xml:space="preserve"> </w:t>
      </w:r>
      <w:r w:rsidRPr="006D1DBA">
        <w:rPr>
          <w:color w:val="000000"/>
        </w:rPr>
        <w:t>Мы</w:t>
      </w:r>
      <w:r>
        <w:rPr>
          <w:color w:val="000000"/>
        </w:rPr>
        <w:t xml:space="preserve"> </w:t>
      </w:r>
      <w:r w:rsidRPr="006D1DBA">
        <w:rPr>
          <w:color w:val="000000"/>
        </w:rPr>
        <w:t>сели</w:t>
      </w:r>
      <w:r>
        <w:rPr>
          <w:color w:val="000000"/>
        </w:rPr>
        <w:t xml:space="preserve"> </w:t>
      </w:r>
      <w:r w:rsidRPr="006D1DBA">
        <w:rPr>
          <w:color w:val="000000"/>
        </w:rPr>
        <w:t>за</w:t>
      </w:r>
      <w:r>
        <w:rPr>
          <w:color w:val="000000"/>
        </w:rPr>
        <w:t xml:space="preserve"> </w:t>
      </w:r>
      <w:r w:rsidRPr="006D1DBA">
        <w:rPr>
          <w:color w:val="000000"/>
        </w:rPr>
        <w:t>стол</w:t>
      </w:r>
      <w:r>
        <w:rPr>
          <w:color w:val="000000"/>
        </w:rPr>
        <w:t xml:space="preserve">, на который указал </w:t>
      </w:r>
      <w:r w:rsidRPr="006D1DBA">
        <w:rPr>
          <w:color w:val="000000"/>
        </w:rPr>
        <w:t>Тони,</w:t>
      </w:r>
      <w:r>
        <w:rPr>
          <w:color w:val="000000"/>
        </w:rPr>
        <w:t xml:space="preserve"> </w:t>
      </w:r>
      <w:r w:rsidRPr="00B15263">
        <w:rPr>
          <w:color w:val="000000"/>
        </w:rPr>
        <w:t>–</w:t>
      </w:r>
      <w:r>
        <w:rPr>
          <w:color w:val="000000"/>
        </w:rPr>
        <w:t xml:space="preserve"> </w:t>
      </w:r>
      <w:r w:rsidRPr="006D1DBA">
        <w:rPr>
          <w:color w:val="000000"/>
        </w:rPr>
        <w:t>единственн</w:t>
      </w:r>
      <w:r>
        <w:rPr>
          <w:color w:val="000000"/>
        </w:rPr>
        <w:t>ый свободный столик</w:t>
      </w:r>
      <w:r w:rsidRPr="00A26117">
        <w:rPr>
          <w:color w:val="000000"/>
        </w:rPr>
        <w:t xml:space="preserve"> </w:t>
      </w:r>
      <w:r w:rsidRPr="006D1DBA">
        <w:rPr>
          <w:color w:val="000000"/>
        </w:rPr>
        <w:t>в</w:t>
      </w:r>
      <w:r>
        <w:rPr>
          <w:color w:val="000000"/>
        </w:rPr>
        <w:t xml:space="preserve"> </w:t>
      </w:r>
      <w:r w:rsidRPr="006D1DBA">
        <w:rPr>
          <w:color w:val="000000"/>
        </w:rPr>
        <w:t>этом</w:t>
      </w:r>
      <w:r>
        <w:rPr>
          <w:color w:val="000000"/>
        </w:rPr>
        <w:t xml:space="preserve"> кафе</w:t>
      </w:r>
      <w:r w:rsidRPr="006D1DBA">
        <w:rPr>
          <w:color w:val="000000"/>
        </w:rPr>
        <w:t>.</w:t>
      </w:r>
    </w:p>
    <w:p w:rsidR="0060713A" w:rsidRDefault="0060713A" w:rsidP="0060713A">
      <w:pPr>
        <w:pStyle w:val="western"/>
        <w:shd w:val="clear" w:color="auto" w:fill="FFFFFF"/>
        <w:spacing w:before="0" w:after="0"/>
        <w:ind w:firstLine="461"/>
        <w:jc w:val="both"/>
        <w:rPr>
          <w:rStyle w:val="apple-converted-space"/>
          <w:color w:val="000000"/>
        </w:rPr>
      </w:pPr>
      <w:r>
        <w:rPr>
          <w:color w:val="000000"/>
        </w:rPr>
        <w:t>Я снял толстовку и п</w:t>
      </w:r>
      <w:r w:rsidRPr="006D1DBA">
        <w:rPr>
          <w:color w:val="000000"/>
        </w:rPr>
        <w:t>овесил</w:t>
      </w:r>
      <w:r>
        <w:rPr>
          <w:color w:val="000000"/>
        </w:rPr>
        <w:t xml:space="preserve"> </w:t>
      </w:r>
      <w:r w:rsidRPr="006D1DBA">
        <w:rPr>
          <w:color w:val="000000"/>
        </w:rPr>
        <w:t>е</w:t>
      </w:r>
      <w:r>
        <w:rPr>
          <w:color w:val="000000"/>
        </w:rPr>
        <w:t xml:space="preserve">ё </w:t>
      </w:r>
      <w:r w:rsidRPr="006D1DBA">
        <w:rPr>
          <w:color w:val="000000"/>
        </w:rPr>
        <w:t>на</w:t>
      </w:r>
      <w:r>
        <w:rPr>
          <w:color w:val="000000"/>
        </w:rPr>
        <w:t xml:space="preserve"> </w:t>
      </w:r>
      <w:r w:rsidRPr="006D1DBA">
        <w:rPr>
          <w:color w:val="000000"/>
        </w:rPr>
        <w:t>спинку</w:t>
      </w:r>
      <w:r>
        <w:rPr>
          <w:color w:val="000000"/>
        </w:rPr>
        <w:t xml:space="preserve"> стула</w:t>
      </w:r>
      <w:r w:rsidRPr="006D1DBA">
        <w:rPr>
          <w:color w:val="000000"/>
        </w:rPr>
        <w:t>.</w:t>
      </w:r>
      <w:r w:rsidRPr="00A449B3">
        <w:rPr>
          <w:rStyle w:val="apple-converted-space"/>
          <w:color w:val="000000"/>
        </w:rPr>
        <w:t xml:space="preserve"> </w:t>
      </w:r>
      <w:r w:rsidRPr="006D1DBA">
        <w:rPr>
          <w:color w:val="000000"/>
        </w:rPr>
        <w:t>Когда</w:t>
      </w:r>
      <w:r>
        <w:rPr>
          <w:color w:val="000000"/>
        </w:rPr>
        <w:t xml:space="preserve"> </w:t>
      </w:r>
      <w:r w:rsidRPr="006D1DBA">
        <w:rPr>
          <w:color w:val="000000"/>
        </w:rPr>
        <w:t>я</w:t>
      </w:r>
      <w:r>
        <w:rPr>
          <w:color w:val="000000"/>
        </w:rPr>
        <w:t xml:space="preserve"> развернулся обратно</w:t>
      </w:r>
      <w:r w:rsidRPr="006D1DBA">
        <w:rPr>
          <w:color w:val="000000"/>
        </w:rPr>
        <w:t>,</w:t>
      </w:r>
      <w:r>
        <w:rPr>
          <w:color w:val="000000"/>
        </w:rPr>
        <w:t xml:space="preserve"> </w:t>
      </w:r>
      <w:r w:rsidRPr="006D1DBA">
        <w:rPr>
          <w:color w:val="000000"/>
        </w:rPr>
        <w:t>Райан</w:t>
      </w:r>
      <w:r>
        <w:rPr>
          <w:color w:val="000000"/>
        </w:rPr>
        <w:t xml:space="preserve"> </w:t>
      </w:r>
      <w:r w:rsidRPr="006D1DBA">
        <w:rPr>
          <w:color w:val="000000"/>
        </w:rPr>
        <w:t>оперся</w:t>
      </w:r>
      <w:r>
        <w:rPr>
          <w:color w:val="000000"/>
        </w:rPr>
        <w:t xml:space="preserve"> </w:t>
      </w:r>
      <w:r w:rsidRPr="006D1DBA">
        <w:rPr>
          <w:color w:val="000000"/>
        </w:rPr>
        <w:t>локтями</w:t>
      </w:r>
      <w:r>
        <w:rPr>
          <w:color w:val="000000"/>
        </w:rPr>
        <w:t xml:space="preserve"> </w:t>
      </w:r>
      <w:r w:rsidRPr="006D1DBA">
        <w:rPr>
          <w:color w:val="000000"/>
        </w:rPr>
        <w:t>на</w:t>
      </w:r>
      <w:r>
        <w:rPr>
          <w:color w:val="000000"/>
        </w:rPr>
        <w:t xml:space="preserve"> </w:t>
      </w:r>
      <w:r w:rsidRPr="006D1DBA">
        <w:rPr>
          <w:color w:val="000000"/>
        </w:rPr>
        <w:t>стол</w:t>
      </w:r>
      <w:r>
        <w:rPr>
          <w:color w:val="000000"/>
        </w:rPr>
        <w:t xml:space="preserve"> </w:t>
      </w:r>
      <w:r w:rsidRPr="006D1DBA">
        <w:rPr>
          <w:color w:val="000000"/>
        </w:rPr>
        <w:t>и</w:t>
      </w:r>
      <w:r>
        <w:rPr>
          <w:color w:val="000000"/>
        </w:rPr>
        <w:t xml:space="preserve"> стал </w:t>
      </w:r>
      <w:r w:rsidRPr="006D1DBA">
        <w:rPr>
          <w:color w:val="000000"/>
        </w:rPr>
        <w:t>изуча</w:t>
      </w:r>
      <w:r>
        <w:rPr>
          <w:color w:val="000000"/>
        </w:rPr>
        <w:t xml:space="preserve">ть </w:t>
      </w:r>
      <w:r w:rsidRPr="006D1DBA">
        <w:rPr>
          <w:color w:val="000000"/>
        </w:rPr>
        <w:t>меня</w:t>
      </w:r>
      <w:r>
        <w:rPr>
          <w:color w:val="000000"/>
        </w:rPr>
        <w:t xml:space="preserve"> любопытным взглядом</w:t>
      </w:r>
      <w:r w:rsidRPr="006D1DBA">
        <w:rPr>
          <w:color w:val="000000"/>
        </w:rPr>
        <w:t>.</w:t>
      </w:r>
      <w:r w:rsidRPr="00A449B3">
        <w:rPr>
          <w:rStyle w:val="apple-converted-space"/>
          <w:color w:val="000000"/>
        </w:rPr>
        <w:t xml:space="preserve"> </w:t>
      </w:r>
    </w:p>
    <w:p w:rsidR="0060713A" w:rsidRPr="007846F4" w:rsidRDefault="0060713A" w:rsidP="0060713A">
      <w:pPr>
        <w:pStyle w:val="western"/>
        <w:shd w:val="clear" w:color="auto" w:fill="FFFFFF"/>
        <w:spacing w:before="0" w:after="0"/>
        <w:ind w:firstLine="461"/>
        <w:jc w:val="both"/>
        <w:rPr>
          <w:color w:val="000000"/>
        </w:rPr>
      </w:pPr>
      <w:r w:rsidRPr="00336D6F">
        <w:t>–</w:t>
      </w:r>
      <w:r>
        <w:t xml:space="preserve"> Опять п</w:t>
      </w:r>
      <w:r w:rsidRPr="006D1DBA">
        <w:rPr>
          <w:color w:val="000000"/>
        </w:rPr>
        <w:t>роблемы</w:t>
      </w:r>
      <w:r>
        <w:rPr>
          <w:color w:val="000000"/>
        </w:rPr>
        <w:t xml:space="preserve"> </w:t>
      </w:r>
      <w:proofErr w:type="gramStart"/>
      <w:r w:rsidRPr="006D1DBA">
        <w:rPr>
          <w:color w:val="000000"/>
        </w:rPr>
        <w:t>с</w:t>
      </w:r>
      <w:proofErr w:type="gramEnd"/>
      <w:r>
        <w:rPr>
          <w:color w:val="000000"/>
        </w:rPr>
        <w:t xml:space="preserve"> </w:t>
      </w:r>
      <w:r w:rsidRPr="006D1DBA">
        <w:rPr>
          <w:color w:val="000000"/>
        </w:rPr>
        <w:t>Миллер</w:t>
      </w:r>
      <w:r>
        <w:rPr>
          <w:color w:val="000000"/>
        </w:rPr>
        <w:t>?</w:t>
      </w:r>
    </w:p>
    <w:p w:rsidR="0060713A" w:rsidRDefault="0060713A" w:rsidP="0060713A">
      <w:pPr>
        <w:pStyle w:val="western"/>
        <w:shd w:val="clear" w:color="auto" w:fill="FFFFFF"/>
        <w:spacing w:before="0" w:after="0"/>
        <w:ind w:firstLine="461"/>
        <w:jc w:val="both"/>
        <w:rPr>
          <w:color w:val="000000"/>
        </w:rPr>
      </w:pPr>
      <w:r w:rsidRPr="00336D6F">
        <w:t>–</w:t>
      </w:r>
      <w:r>
        <w:t xml:space="preserve"> </w:t>
      </w:r>
      <w:r>
        <w:rPr>
          <w:color w:val="000000"/>
        </w:rPr>
        <w:t>Опять?</w:t>
      </w:r>
      <w:r w:rsidRPr="00C12B56">
        <w:t xml:space="preserve"> </w:t>
      </w:r>
      <w:r w:rsidRPr="00336D6F">
        <w:t>–</w:t>
      </w:r>
      <w:r>
        <w:rPr>
          <w:color w:val="000000"/>
        </w:rPr>
        <w:t xml:space="preserve"> Мою грудь сотряс саркастический смех.</w:t>
      </w:r>
      <w:r>
        <w:rPr>
          <w:rStyle w:val="apple-converted-space"/>
          <w:color w:val="000000"/>
        </w:rPr>
        <w:t xml:space="preserve"> </w:t>
      </w:r>
      <w:r w:rsidRPr="00336D6F">
        <w:t>–</w:t>
      </w:r>
      <w:r>
        <w:t xml:space="preserve"> </w:t>
      </w:r>
      <w:r>
        <w:rPr>
          <w:color w:val="000000"/>
        </w:rPr>
        <w:t>Я бы не смог разобраться с этим дерьмом, если б даже я был волшебником из страны</w:t>
      </w:r>
      <w:proofErr w:type="gramStart"/>
      <w:r>
        <w:rPr>
          <w:color w:val="000000"/>
        </w:rPr>
        <w:t xml:space="preserve"> О</w:t>
      </w:r>
      <w:proofErr w:type="gramEnd"/>
      <w:r>
        <w:rPr>
          <w:color w:val="000000"/>
        </w:rPr>
        <w:t>з.</w:t>
      </w:r>
    </w:p>
    <w:p w:rsidR="0060713A" w:rsidRPr="00A56E22" w:rsidRDefault="0060713A" w:rsidP="0060713A">
      <w:pPr>
        <w:pStyle w:val="western"/>
        <w:shd w:val="clear" w:color="auto" w:fill="FFFFFF"/>
        <w:spacing w:before="0" w:after="0"/>
        <w:ind w:firstLine="461"/>
        <w:jc w:val="both"/>
        <w:rPr>
          <w:color w:val="000000"/>
        </w:rPr>
      </w:pPr>
      <w:r w:rsidRPr="00336D6F">
        <w:t>–</w:t>
      </w:r>
      <w:r w:rsidRPr="007846F4">
        <w:rPr>
          <w:color w:val="000000"/>
        </w:rPr>
        <w:t xml:space="preserve"> В</w:t>
      </w:r>
      <w:r w:rsidRPr="007846F4">
        <w:rPr>
          <w:rStyle w:val="apple-converted-space"/>
          <w:color w:val="000000"/>
        </w:rPr>
        <w:t xml:space="preserve"> </w:t>
      </w:r>
      <w:r w:rsidRPr="006D1DBA">
        <w:rPr>
          <w:color w:val="000000"/>
        </w:rPr>
        <w:t>ч</w:t>
      </w:r>
      <w:r>
        <w:rPr>
          <w:color w:val="000000"/>
        </w:rPr>
        <w:t>ё</w:t>
      </w:r>
      <w:r w:rsidRPr="006D1DBA">
        <w:rPr>
          <w:color w:val="000000"/>
        </w:rPr>
        <w:t>м</w:t>
      </w:r>
      <w:r>
        <w:rPr>
          <w:color w:val="000000"/>
        </w:rPr>
        <w:t xml:space="preserve"> </w:t>
      </w:r>
      <w:r w:rsidRPr="006D1DBA">
        <w:rPr>
          <w:color w:val="000000"/>
        </w:rPr>
        <w:t>проблема?</w:t>
      </w:r>
      <w:r w:rsidRPr="00A449B3">
        <w:rPr>
          <w:rStyle w:val="apple-converted-space"/>
          <w:color w:val="000000"/>
        </w:rPr>
        <w:t xml:space="preserve"> </w:t>
      </w:r>
      <w:r>
        <w:rPr>
          <w:color w:val="000000"/>
        </w:rPr>
        <w:t>О</w:t>
      </w:r>
      <w:r w:rsidRPr="006D1DBA">
        <w:rPr>
          <w:color w:val="000000"/>
        </w:rPr>
        <w:t>на</w:t>
      </w:r>
      <w:r>
        <w:rPr>
          <w:color w:val="000000"/>
        </w:rPr>
        <w:t xml:space="preserve">, что, </w:t>
      </w:r>
      <w:r w:rsidRPr="006D1DBA">
        <w:rPr>
          <w:color w:val="000000"/>
        </w:rPr>
        <w:t>до</w:t>
      </w:r>
      <w:r w:rsidRPr="00A449B3">
        <w:rPr>
          <w:rStyle w:val="apple-converted-space"/>
          <w:color w:val="000000"/>
        </w:rPr>
        <w:t xml:space="preserve"> </w:t>
      </w:r>
      <w:r w:rsidRPr="006D1DBA">
        <w:rPr>
          <w:color w:val="000000"/>
        </w:rPr>
        <w:t>сих</w:t>
      </w:r>
      <w:r>
        <w:rPr>
          <w:color w:val="000000"/>
        </w:rPr>
        <w:t xml:space="preserve"> </w:t>
      </w:r>
      <w:r w:rsidRPr="006D1DBA">
        <w:rPr>
          <w:color w:val="000000"/>
        </w:rPr>
        <w:t>пор</w:t>
      </w:r>
      <w:r>
        <w:rPr>
          <w:color w:val="000000"/>
        </w:rPr>
        <w:t xml:space="preserve"> сходит </w:t>
      </w:r>
      <w:r w:rsidRPr="006D1DBA">
        <w:rPr>
          <w:color w:val="000000"/>
        </w:rPr>
        <w:t>с</w:t>
      </w:r>
      <w:r w:rsidRPr="00A449B3">
        <w:rPr>
          <w:rStyle w:val="apple-converted-space"/>
          <w:color w:val="000000"/>
        </w:rPr>
        <w:t xml:space="preserve"> </w:t>
      </w:r>
      <w:r w:rsidRPr="006D1DBA">
        <w:rPr>
          <w:color w:val="000000"/>
        </w:rPr>
        <w:t>ума</w:t>
      </w:r>
      <w:r>
        <w:rPr>
          <w:color w:val="000000"/>
        </w:rPr>
        <w:t xml:space="preserve"> из-за того, </w:t>
      </w:r>
      <w:r w:rsidRPr="006D1DBA">
        <w:rPr>
          <w:color w:val="000000"/>
        </w:rPr>
        <w:t>что</w:t>
      </w:r>
      <w:r>
        <w:rPr>
          <w:color w:val="000000"/>
        </w:rPr>
        <w:t xml:space="preserve"> т</w:t>
      </w:r>
      <w:r w:rsidRPr="006D1DBA">
        <w:rPr>
          <w:color w:val="000000"/>
        </w:rPr>
        <w:t>ы</w:t>
      </w:r>
      <w:r>
        <w:rPr>
          <w:color w:val="000000"/>
        </w:rPr>
        <w:t xml:space="preserve"> </w:t>
      </w:r>
      <w:r w:rsidRPr="006D1DBA">
        <w:rPr>
          <w:color w:val="000000"/>
        </w:rPr>
        <w:t>обманул</w:t>
      </w:r>
      <w:r>
        <w:rPr>
          <w:color w:val="000000"/>
        </w:rPr>
        <w:t xml:space="preserve"> её на </w:t>
      </w:r>
      <w:r w:rsidRPr="00A56E22">
        <w:rPr>
          <w:color w:val="000000"/>
        </w:rPr>
        <w:t>свидании?</w:t>
      </w:r>
    </w:p>
    <w:p w:rsidR="0060713A" w:rsidRPr="00A56E22" w:rsidRDefault="0060713A" w:rsidP="0060713A">
      <w:pPr>
        <w:pStyle w:val="western"/>
        <w:shd w:val="clear" w:color="auto" w:fill="FFFFFF"/>
        <w:spacing w:before="0" w:after="0"/>
        <w:ind w:firstLine="461"/>
        <w:jc w:val="both"/>
        <w:rPr>
          <w:color w:val="000000"/>
        </w:rPr>
      </w:pPr>
      <w:r w:rsidRPr="00A56E22">
        <w:t xml:space="preserve">– </w:t>
      </w:r>
      <w:r w:rsidRPr="00A56E22">
        <w:rPr>
          <w:color w:val="000000"/>
        </w:rPr>
        <w:t xml:space="preserve">Да. </w:t>
      </w:r>
      <w:r w:rsidRPr="00A56E22">
        <w:t>–</w:t>
      </w:r>
      <w:r w:rsidRPr="00A56E22">
        <w:rPr>
          <w:color w:val="000000"/>
        </w:rPr>
        <w:t xml:space="preserve"> Я сжал губы.</w:t>
      </w:r>
    </w:p>
    <w:p w:rsidR="0060713A" w:rsidRPr="00A56E22" w:rsidRDefault="0060713A" w:rsidP="0060713A">
      <w:pPr>
        <w:pStyle w:val="western"/>
        <w:shd w:val="clear" w:color="auto" w:fill="FFFFFF"/>
        <w:spacing w:before="0" w:after="0"/>
        <w:ind w:firstLine="461"/>
        <w:jc w:val="both"/>
        <w:rPr>
          <w:color w:val="000000"/>
        </w:rPr>
      </w:pPr>
      <w:r w:rsidRPr="00A56E22">
        <w:t xml:space="preserve">– </w:t>
      </w:r>
      <w:r w:rsidRPr="00A56E22">
        <w:rPr>
          <w:color w:val="000000"/>
        </w:rPr>
        <w:t>Но это было несколько недель назад.</w:t>
      </w:r>
    </w:p>
    <w:p w:rsidR="0060713A" w:rsidRPr="00A56E22" w:rsidRDefault="0060713A" w:rsidP="0060713A">
      <w:pPr>
        <w:pStyle w:val="western"/>
        <w:shd w:val="clear" w:color="auto" w:fill="FFFFFF"/>
        <w:spacing w:before="0" w:after="0"/>
        <w:ind w:firstLine="461"/>
        <w:jc w:val="both"/>
        <w:rPr>
          <w:rStyle w:val="apple-converted-space"/>
          <w:color w:val="000000"/>
        </w:rPr>
      </w:pPr>
      <w:r w:rsidRPr="00A56E22">
        <w:rPr>
          <w:color w:val="000000"/>
        </w:rPr>
        <w:t>Кивнув, я втянул воздух через нос.</w:t>
      </w:r>
      <w:r w:rsidRPr="00A56E22">
        <w:rPr>
          <w:rStyle w:val="apple-converted-space"/>
          <w:color w:val="000000"/>
        </w:rPr>
        <w:t xml:space="preserve"> </w:t>
      </w:r>
    </w:p>
    <w:p w:rsidR="0060713A" w:rsidRPr="00A56E22" w:rsidRDefault="0060713A" w:rsidP="0060713A">
      <w:pPr>
        <w:pStyle w:val="western"/>
        <w:shd w:val="clear" w:color="auto" w:fill="FFFFFF"/>
        <w:spacing w:before="0" w:after="0"/>
        <w:ind w:firstLine="461"/>
        <w:jc w:val="both"/>
        <w:rPr>
          <w:color w:val="000000"/>
        </w:rPr>
      </w:pPr>
      <w:r w:rsidRPr="00A56E22">
        <w:t xml:space="preserve">– </w:t>
      </w:r>
      <w:r w:rsidRPr="00A56E22">
        <w:rPr>
          <w:color w:val="000000"/>
        </w:rPr>
        <w:t xml:space="preserve">Расскажи мне обо всём. </w:t>
      </w:r>
    </w:p>
    <w:p w:rsidR="0060713A" w:rsidRPr="00A56E22" w:rsidRDefault="0060713A" w:rsidP="0060713A">
      <w:pPr>
        <w:pStyle w:val="western"/>
        <w:shd w:val="clear" w:color="auto" w:fill="FFFFFF"/>
        <w:spacing w:before="0" w:after="0"/>
        <w:ind w:firstLine="461"/>
        <w:jc w:val="both"/>
        <w:rPr>
          <w:rStyle w:val="apple-converted-space"/>
          <w:color w:val="000000"/>
        </w:rPr>
      </w:pPr>
      <w:r w:rsidRPr="00A56E22">
        <w:rPr>
          <w:color w:val="000000"/>
        </w:rPr>
        <w:t>Внезапно Райан начал хихикать.</w:t>
      </w:r>
      <w:r w:rsidRPr="00A56E22">
        <w:rPr>
          <w:rStyle w:val="apple-converted-space"/>
          <w:color w:val="000000"/>
        </w:rPr>
        <w:t xml:space="preserve"> </w:t>
      </w:r>
    </w:p>
    <w:p w:rsidR="0060713A" w:rsidRPr="00A56E22" w:rsidRDefault="0060713A" w:rsidP="0060713A">
      <w:pPr>
        <w:pStyle w:val="western"/>
        <w:shd w:val="clear" w:color="auto" w:fill="FFFFFF"/>
        <w:spacing w:before="0" w:after="0"/>
        <w:ind w:firstLine="461"/>
        <w:jc w:val="both"/>
        <w:rPr>
          <w:color w:val="000000"/>
        </w:rPr>
      </w:pPr>
      <w:r w:rsidRPr="00A56E22">
        <w:t>– Т</w:t>
      </w:r>
      <w:r w:rsidRPr="00A56E22">
        <w:rPr>
          <w:color w:val="000000"/>
        </w:rPr>
        <w:t>ы знаешь, что это мне напоминает?</w:t>
      </w:r>
    </w:p>
    <w:p w:rsidR="0060713A" w:rsidRPr="00A56E22" w:rsidRDefault="0060713A" w:rsidP="0060713A">
      <w:pPr>
        <w:pStyle w:val="western"/>
        <w:shd w:val="clear" w:color="auto" w:fill="FFFFFF"/>
        <w:spacing w:before="0" w:after="0"/>
        <w:ind w:firstLine="461"/>
        <w:jc w:val="both"/>
        <w:rPr>
          <w:color w:val="000000"/>
        </w:rPr>
      </w:pPr>
      <w:r w:rsidRPr="00A56E22">
        <w:t xml:space="preserve">– </w:t>
      </w:r>
      <w:r w:rsidRPr="00A56E22">
        <w:rPr>
          <w:color w:val="000000"/>
        </w:rPr>
        <w:t>Нет.</w:t>
      </w:r>
      <w:r w:rsidRPr="00A56E22">
        <w:rPr>
          <w:rStyle w:val="apple-converted-space"/>
          <w:color w:val="000000"/>
        </w:rPr>
        <w:t xml:space="preserve"> И что</w:t>
      </w:r>
      <w:r w:rsidRPr="00A56E22">
        <w:rPr>
          <w:color w:val="000000"/>
        </w:rPr>
        <w:t>?</w:t>
      </w:r>
    </w:p>
    <w:p w:rsidR="0060713A" w:rsidRPr="00A56E22" w:rsidRDefault="0060713A" w:rsidP="0060713A">
      <w:pPr>
        <w:pStyle w:val="western"/>
        <w:shd w:val="clear" w:color="auto" w:fill="FFFFFF"/>
        <w:spacing w:before="0" w:after="0"/>
        <w:ind w:firstLine="461"/>
        <w:jc w:val="both"/>
        <w:rPr>
          <w:color w:val="000000"/>
        </w:rPr>
      </w:pPr>
      <w:r w:rsidRPr="00A56E22">
        <w:t>–</w:t>
      </w:r>
      <w:r w:rsidRPr="00A56E22">
        <w:rPr>
          <w:rStyle w:val="apple-converted-space"/>
          <w:color w:val="000000"/>
        </w:rPr>
        <w:t xml:space="preserve"> Однажды </w:t>
      </w:r>
      <w:r w:rsidRPr="00A56E22">
        <w:rPr>
          <w:color w:val="000000"/>
        </w:rPr>
        <w:t>один друг сказал мне следующее.</w:t>
      </w:r>
      <w:r w:rsidRPr="00A56E22">
        <w:rPr>
          <w:rStyle w:val="apple-converted-space"/>
          <w:color w:val="000000"/>
        </w:rPr>
        <w:t xml:space="preserve"> </w:t>
      </w:r>
      <w:r w:rsidRPr="00A56E22">
        <w:rPr>
          <w:color w:val="000000"/>
        </w:rPr>
        <w:t>Когда у</w:t>
      </w:r>
      <w:r w:rsidRPr="00A56E22">
        <w:rPr>
          <w:rStyle w:val="apple-converted-space"/>
          <w:color w:val="000000"/>
        </w:rPr>
        <w:t xml:space="preserve"> </w:t>
      </w:r>
      <w:r w:rsidRPr="00A56E22">
        <w:rPr>
          <w:color w:val="000000"/>
        </w:rPr>
        <w:t>меня были проблемы с завоеванием Лизы, он сказал мне,</w:t>
      </w:r>
      <w:r w:rsidRPr="00A56E22">
        <w:rPr>
          <w:rStyle w:val="apple-converted-space"/>
          <w:color w:val="000000"/>
        </w:rPr>
        <w:t xml:space="preserve"> </w:t>
      </w:r>
      <w:r w:rsidRPr="00A56E22">
        <w:rPr>
          <w:color w:val="000000"/>
        </w:rPr>
        <w:t>что те девушки,</w:t>
      </w:r>
      <w:r w:rsidRPr="00A56E22">
        <w:rPr>
          <w:rStyle w:val="apple-converted-space"/>
          <w:color w:val="000000"/>
        </w:rPr>
        <w:t xml:space="preserve"> </w:t>
      </w:r>
      <w:r w:rsidRPr="00A56E22">
        <w:rPr>
          <w:color w:val="000000"/>
        </w:rPr>
        <w:t>которые заставляют тебя</w:t>
      </w:r>
      <w:r w:rsidRPr="00A56E22">
        <w:rPr>
          <w:rStyle w:val="apple-converted-space"/>
          <w:color w:val="000000"/>
        </w:rPr>
        <w:t xml:space="preserve"> </w:t>
      </w:r>
      <w:r w:rsidRPr="00A56E22">
        <w:rPr>
          <w:i/>
          <w:iCs/>
          <w:color w:val="000000"/>
        </w:rPr>
        <w:t>ждать</w:t>
      </w:r>
      <w:r w:rsidRPr="00A56E22">
        <w:rPr>
          <w:color w:val="000000"/>
        </w:rPr>
        <w:t>, однозначно стоят этих нервов.</w:t>
      </w:r>
    </w:p>
    <w:p w:rsidR="0060713A" w:rsidRPr="00A56E22" w:rsidRDefault="0060713A" w:rsidP="0060713A">
      <w:pPr>
        <w:pStyle w:val="western"/>
        <w:shd w:val="clear" w:color="auto" w:fill="FFFFFF"/>
        <w:spacing w:before="0" w:after="0"/>
        <w:ind w:firstLine="461"/>
        <w:jc w:val="both"/>
        <w:rPr>
          <w:rStyle w:val="apple-converted-space"/>
          <w:color w:val="000000"/>
        </w:rPr>
      </w:pPr>
      <w:r w:rsidRPr="00A56E22">
        <w:rPr>
          <w:color w:val="000000"/>
        </w:rPr>
        <w:t>Я кинул на него раздраженный взгляд.</w:t>
      </w:r>
      <w:r w:rsidRPr="00A56E22">
        <w:rPr>
          <w:rStyle w:val="apple-converted-space"/>
          <w:color w:val="000000"/>
        </w:rPr>
        <w:t xml:space="preserve"> </w:t>
      </w:r>
    </w:p>
    <w:p w:rsidR="0060713A" w:rsidRPr="00A56E22" w:rsidRDefault="0060713A" w:rsidP="0060713A">
      <w:pPr>
        <w:pStyle w:val="western"/>
        <w:shd w:val="clear" w:color="auto" w:fill="FFFFFF"/>
        <w:spacing w:before="0" w:after="0"/>
        <w:ind w:firstLine="461"/>
        <w:jc w:val="both"/>
        <w:rPr>
          <w:color w:val="000000"/>
        </w:rPr>
      </w:pPr>
      <w:r w:rsidRPr="00A56E22">
        <w:t xml:space="preserve">– </w:t>
      </w:r>
      <w:r w:rsidRPr="00A56E22">
        <w:rPr>
          <w:color w:val="000000"/>
        </w:rPr>
        <w:t>Ха.</w:t>
      </w:r>
      <w:r w:rsidRPr="00A56E22">
        <w:rPr>
          <w:rStyle w:val="apple-converted-space"/>
          <w:color w:val="000000"/>
        </w:rPr>
        <w:t xml:space="preserve"> </w:t>
      </w:r>
      <w:r w:rsidRPr="00A56E22">
        <w:rPr>
          <w:color w:val="000000"/>
        </w:rPr>
        <w:t xml:space="preserve">Ха. </w:t>
      </w:r>
      <w:r w:rsidRPr="00A56E22">
        <w:t>–</w:t>
      </w:r>
      <w:r w:rsidRPr="00A56E22">
        <w:rPr>
          <w:color w:val="000000"/>
        </w:rPr>
        <w:t xml:space="preserve"> Неужели он считает, что это смешно – повторять мои же собственные слова?</w:t>
      </w:r>
    </w:p>
    <w:p w:rsidR="0060713A" w:rsidRPr="007846F4" w:rsidRDefault="0060713A" w:rsidP="0060713A">
      <w:pPr>
        <w:pStyle w:val="western"/>
        <w:shd w:val="clear" w:color="auto" w:fill="FFFFFF"/>
        <w:spacing w:before="0" w:after="0"/>
        <w:ind w:firstLine="461"/>
        <w:jc w:val="both"/>
        <w:rPr>
          <w:color w:val="000000"/>
        </w:rPr>
      </w:pPr>
      <w:r w:rsidRPr="00A56E22">
        <w:t>–</w:t>
      </w:r>
      <w:r w:rsidRPr="00A56E22">
        <w:rPr>
          <w:rStyle w:val="apple-converted-space"/>
          <w:color w:val="000000"/>
        </w:rPr>
        <w:t xml:space="preserve"> </w:t>
      </w:r>
      <w:r w:rsidRPr="00A56E22">
        <w:rPr>
          <w:color w:val="000000"/>
        </w:rPr>
        <w:t>Без обид, чувак.</w:t>
      </w:r>
      <w:r w:rsidRPr="00A56E22">
        <w:t xml:space="preserve"> –</w:t>
      </w:r>
      <w:r w:rsidRPr="00A56E22">
        <w:rPr>
          <w:color w:val="000000"/>
        </w:rPr>
        <w:t xml:space="preserve"> Он пожал плечами и убрал руки со стола,</w:t>
      </w:r>
      <w:r w:rsidRPr="00A56E22">
        <w:rPr>
          <w:rStyle w:val="apple-converted-space"/>
          <w:color w:val="000000"/>
        </w:rPr>
        <w:t xml:space="preserve"> потому что</w:t>
      </w:r>
      <w:r w:rsidRPr="00A56E22">
        <w:rPr>
          <w:color w:val="000000"/>
        </w:rPr>
        <w:t xml:space="preserve"> Тони принес наши напитки.</w:t>
      </w:r>
    </w:p>
    <w:p w:rsidR="0060713A" w:rsidRPr="007846F4" w:rsidRDefault="0060713A" w:rsidP="0060713A">
      <w:pPr>
        <w:pStyle w:val="western"/>
        <w:shd w:val="clear" w:color="auto" w:fill="FFFFFF"/>
        <w:spacing w:before="0" w:after="0"/>
        <w:ind w:firstLine="461"/>
        <w:jc w:val="both"/>
        <w:rPr>
          <w:color w:val="000000"/>
        </w:rPr>
      </w:pPr>
      <w:r w:rsidRPr="006D1DBA">
        <w:rPr>
          <w:color w:val="000000"/>
        </w:rPr>
        <w:lastRenderedPageBreak/>
        <w:t>Я</w:t>
      </w:r>
      <w:r>
        <w:rPr>
          <w:color w:val="000000"/>
        </w:rPr>
        <w:t xml:space="preserve"> </w:t>
      </w:r>
      <w:r w:rsidRPr="006D1DBA">
        <w:rPr>
          <w:color w:val="000000"/>
        </w:rPr>
        <w:t>сразу</w:t>
      </w:r>
      <w:r>
        <w:rPr>
          <w:color w:val="000000"/>
        </w:rPr>
        <w:t xml:space="preserve"> </w:t>
      </w:r>
      <w:r w:rsidRPr="006D1DBA">
        <w:rPr>
          <w:color w:val="000000"/>
        </w:rPr>
        <w:t>же</w:t>
      </w:r>
      <w:r>
        <w:rPr>
          <w:color w:val="000000"/>
        </w:rPr>
        <w:t xml:space="preserve"> оплатил свой счёт</w:t>
      </w:r>
      <w:r w:rsidRPr="006D1DBA">
        <w:rPr>
          <w:color w:val="000000"/>
        </w:rPr>
        <w:t>,</w:t>
      </w:r>
      <w:r>
        <w:rPr>
          <w:color w:val="000000"/>
        </w:rPr>
        <w:t xml:space="preserve"> </w:t>
      </w:r>
      <w:r w:rsidRPr="006D1DBA">
        <w:rPr>
          <w:color w:val="000000"/>
        </w:rPr>
        <w:t>желая</w:t>
      </w:r>
      <w:r>
        <w:rPr>
          <w:color w:val="000000"/>
        </w:rPr>
        <w:t xml:space="preserve"> </w:t>
      </w:r>
      <w:proofErr w:type="gramStart"/>
      <w:r>
        <w:rPr>
          <w:color w:val="000000"/>
        </w:rPr>
        <w:t>побыстрее</w:t>
      </w:r>
      <w:proofErr w:type="gramEnd"/>
      <w:r>
        <w:rPr>
          <w:color w:val="000000"/>
        </w:rPr>
        <w:t xml:space="preserve"> отсюда свалить </w:t>
      </w:r>
      <w:r w:rsidRPr="006D1DBA">
        <w:rPr>
          <w:color w:val="000000"/>
        </w:rPr>
        <w:t>и</w:t>
      </w:r>
      <w:r>
        <w:rPr>
          <w:color w:val="000000"/>
        </w:rPr>
        <w:t xml:space="preserve"> </w:t>
      </w:r>
      <w:r w:rsidRPr="006D1DBA">
        <w:rPr>
          <w:color w:val="000000"/>
        </w:rPr>
        <w:t>снова</w:t>
      </w:r>
      <w:r>
        <w:rPr>
          <w:color w:val="000000"/>
        </w:rPr>
        <w:t xml:space="preserve"> оказаться в одиночестве</w:t>
      </w:r>
      <w:r w:rsidRPr="006D1DBA">
        <w:rPr>
          <w:color w:val="000000"/>
        </w:rPr>
        <w:t>.</w:t>
      </w:r>
      <w:r w:rsidRPr="00A449B3">
        <w:rPr>
          <w:rStyle w:val="apple-converted-space"/>
          <w:color w:val="000000"/>
        </w:rPr>
        <w:t xml:space="preserve"> </w:t>
      </w:r>
      <w:r>
        <w:rPr>
          <w:rStyle w:val="apple-converted-space"/>
          <w:color w:val="000000"/>
        </w:rPr>
        <w:t>Н</w:t>
      </w:r>
      <w:r w:rsidRPr="006D1DBA">
        <w:rPr>
          <w:color w:val="000000"/>
        </w:rPr>
        <w:t>е</w:t>
      </w:r>
      <w:r>
        <w:rPr>
          <w:color w:val="000000"/>
        </w:rPr>
        <w:t xml:space="preserve"> </w:t>
      </w:r>
      <w:r w:rsidRPr="006D1DBA">
        <w:rPr>
          <w:color w:val="000000"/>
        </w:rPr>
        <w:t>хочу,</w:t>
      </w:r>
      <w:r>
        <w:rPr>
          <w:color w:val="000000"/>
        </w:rPr>
        <w:t xml:space="preserve"> чтобы меня что-то задержало потом</w:t>
      </w:r>
      <w:r w:rsidRPr="006D1DBA">
        <w:rPr>
          <w:color w:val="000000"/>
        </w:rPr>
        <w:t>,</w:t>
      </w:r>
      <w:r>
        <w:rPr>
          <w:color w:val="000000"/>
        </w:rPr>
        <w:t xml:space="preserve"> </w:t>
      </w:r>
      <w:r w:rsidRPr="006D1DBA">
        <w:rPr>
          <w:color w:val="000000"/>
        </w:rPr>
        <w:t>особенно</w:t>
      </w:r>
      <w:r>
        <w:rPr>
          <w:color w:val="000000"/>
        </w:rPr>
        <w:t>, если это будет ожидание своей о</w:t>
      </w:r>
      <w:r w:rsidRPr="006D1DBA">
        <w:rPr>
          <w:color w:val="000000"/>
        </w:rPr>
        <w:t>череди</w:t>
      </w:r>
      <w:r>
        <w:rPr>
          <w:color w:val="000000"/>
        </w:rPr>
        <w:t xml:space="preserve"> на оплату наряду с тридцатью присутствующими посетителями</w:t>
      </w:r>
      <w:r w:rsidRPr="006D1DBA">
        <w:rPr>
          <w:color w:val="000000"/>
        </w:rPr>
        <w:t>.</w:t>
      </w:r>
    </w:p>
    <w:p w:rsidR="0060713A" w:rsidRPr="007846F4" w:rsidRDefault="0060713A" w:rsidP="0060713A">
      <w:pPr>
        <w:pStyle w:val="western"/>
        <w:shd w:val="clear" w:color="auto" w:fill="FFFFFF"/>
        <w:spacing w:before="0" w:after="0"/>
        <w:ind w:firstLine="461"/>
        <w:jc w:val="both"/>
        <w:rPr>
          <w:color w:val="000000"/>
        </w:rPr>
      </w:pPr>
      <w:r>
        <w:rPr>
          <w:color w:val="000000"/>
        </w:rPr>
        <w:t xml:space="preserve">Я </w:t>
      </w:r>
      <w:r w:rsidRPr="006D1DBA">
        <w:rPr>
          <w:color w:val="000000"/>
        </w:rPr>
        <w:t>сделал</w:t>
      </w:r>
      <w:r>
        <w:rPr>
          <w:color w:val="000000"/>
        </w:rPr>
        <w:t xml:space="preserve"> </w:t>
      </w:r>
      <w:r w:rsidRPr="006D1DBA">
        <w:rPr>
          <w:color w:val="000000"/>
        </w:rPr>
        <w:t>огромный</w:t>
      </w:r>
      <w:r>
        <w:rPr>
          <w:color w:val="000000"/>
        </w:rPr>
        <w:t xml:space="preserve"> </w:t>
      </w:r>
      <w:r w:rsidRPr="006D1DBA">
        <w:rPr>
          <w:color w:val="000000"/>
        </w:rPr>
        <w:t>глоток</w:t>
      </w:r>
      <w:r>
        <w:rPr>
          <w:color w:val="000000"/>
        </w:rPr>
        <w:t xml:space="preserve"> спрайта</w:t>
      </w:r>
      <w:r w:rsidRPr="006D1DBA">
        <w:rPr>
          <w:color w:val="000000"/>
        </w:rPr>
        <w:t>,</w:t>
      </w:r>
      <w:r>
        <w:rPr>
          <w:color w:val="000000"/>
        </w:rPr>
        <w:t xml:space="preserve"> и газировка скрутила мой </w:t>
      </w:r>
      <w:r w:rsidRPr="006D1DBA">
        <w:rPr>
          <w:color w:val="000000"/>
        </w:rPr>
        <w:t>ж</w:t>
      </w:r>
      <w:r>
        <w:rPr>
          <w:color w:val="000000"/>
        </w:rPr>
        <w:t>елудок</w:t>
      </w:r>
      <w:r w:rsidRPr="006D1DBA">
        <w:rPr>
          <w:color w:val="000000"/>
        </w:rPr>
        <w:t>.</w:t>
      </w:r>
      <w:r w:rsidRPr="00A449B3">
        <w:rPr>
          <w:rStyle w:val="apple-converted-space"/>
          <w:color w:val="000000"/>
        </w:rPr>
        <w:t xml:space="preserve"> </w:t>
      </w:r>
      <w:r w:rsidRPr="006D1DBA">
        <w:rPr>
          <w:color w:val="000000"/>
        </w:rPr>
        <w:t>Я</w:t>
      </w:r>
      <w:r>
        <w:rPr>
          <w:color w:val="000000"/>
        </w:rPr>
        <w:t xml:space="preserve"> </w:t>
      </w:r>
      <w:r w:rsidRPr="006D1DBA">
        <w:rPr>
          <w:color w:val="000000"/>
        </w:rPr>
        <w:t>поставил</w:t>
      </w:r>
      <w:r>
        <w:rPr>
          <w:color w:val="000000"/>
        </w:rPr>
        <w:t xml:space="preserve"> </w:t>
      </w:r>
      <w:r w:rsidRPr="006D1DBA">
        <w:rPr>
          <w:color w:val="000000"/>
        </w:rPr>
        <w:t>стакан</w:t>
      </w:r>
      <w:r>
        <w:rPr>
          <w:color w:val="000000"/>
        </w:rPr>
        <w:t xml:space="preserve"> </w:t>
      </w:r>
      <w:r w:rsidRPr="006D1DBA">
        <w:rPr>
          <w:color w:val="000000"/>
        </w:rPr>
        <w:t>и</w:t>
      </w:r>
      <w:r>
        <w:rPr>
          <w:color w:val="000000"/>
        </w:rPr>
        <w:t xml:space="preserve"> краешком глаза </w:t>
      </w:r>
      <w:r w:rsidRPr="006D1DBA">
        <w:rPr>
          <w:color w:val="000000"/>
        </w:rPr>
        <w:t>увидел</w:t>
      </w:r>
      <w:r>
        <w:rPr>
          <w:color w:val="000000"/>
        </w:rPr>
        <w:t xml:space="preserve">, как в дверь заходит </w:t>
      </w:r>
      <w:r w:rsidRPr="006D1DBA">
        <w:rPr>
          <w:color w:val="000000"/>
        </w:rPr>
        <w:t>знаком</w:t>
      </w:r>
      <w:r>
        <w:rPr>
          <w:color w:val="000000"/>
        </w:rPr>
        <w:t xml:space="preserve">ая </w:t>
      </w:r>
      <w:r w:rsidRPr="006D1DBA">
        <w:rPr>
          <w:color w:val="000000"/>
        </w:rPr>
        <w:t>черноволос</w:t>
      </w:r>
      <w:r>
        <w:rPr>
          <w:color w:val="000000"/>
        </w:rPr>
        <w:t xml:space="preserve">ая </w:t>
      </w:r>
      <w:r w:rsidRPr="006D1DBA">
        <w:rPr>
          <w:color w:val="000000"/>
        </w:rPr>
        <w:t>девушк</w:t>
      </w:r>
      <w:r>
        <w:rPr>
          <w:color w:val="000000"/>
        </w:rPr>
        <w:t xml:space="preserve">а </w:t>
      </w:r>
      <w:r w:rsidRPr="006D1DBA">
        <w:rPr>
          <w:color w:val="000000"/>
        </w:rPr>
        <w:t>в</w:t>
      </w:r>
      <w:r>
        <w:rPr>
          <w:color w:val="000000"/>
        </w:rPr>
        <w:t xml:space="preserve"> </w:t>
      </w:r>
      <w:r w:rsidRPr="006D1DBA">
        <w:rPr>
          <w:color w:val="000000"/>
        </w:rPr>
        <w:t>армейских</w:t>
      </w:r>
      <w:r>
        <w:rPr>
          <w:color w:val="000000"/>
        </w:rPr>
        <w:t xml:space="preserve"> </w:t>
      </w:r>
      <w:r w:rsidRPr="006D1DBA">
        <w:rPr>
          <w:color w:val="000000"/>
        </w:rPr>
        <w:t>штанах.</w:t>
      </w:r>
      <w:r w:rsidRPr="00A449B3">
        <w:rPr>
          <w:rStyle w:val="apple-converted-space"/>
          <w:color w:val="000000"/>
        </w:rPr>
        <w:t xml:space="preserve"> </w:t>
      </w:r>
      <w:r w:rsidRPr="006D1DBA">
        <w:rPr>
          <w:color w:val="000000"/>
        </w:rPr>
        <w:t>Я</w:t>
      </w:r>
      <w:r>
        <w:rPr>
          <w:color w:val="000000"/>
        </w:rPr>
        <w:t xml:space="preserve"> слегка </w:t>
      </w:r>
      <w:r w:rsidRPr="006D1DBA">
        <w:rPr>
          <w:color w:val="000000"/>
        </w:rPr>
        <w:t>поднял</w:t>
      </w:r>
      <w:r>
        <w:rPr>
          <w:color w:val="000000"/>
        </w:rPr>
        <w:t xml:space="preserve"> </w:t>
      </w:r>
      <w:r w:rsidRPr="006D1DBA">
        <w:rPr>
          <w:color w:val="000000"/>
        </w:rPr>
        <w:t>руку</w:t>
      </w:r>
      <w:r>
        <w:rPr>
          <w:color w:val="000000"/>
        </w:rPr>
        <w:t xml:space="preserve"> </w:t>
      </w:r>
      <w:r w:rsidRPr="006D1DBA">
        <w:rPr>
          <w:color w:val="000000"/>
        </w:rPr>
        <w:t>в</w:t>
      </w:r>
      <w:r>
        <w:rPr>
          <w:color w:val="000000"/>
        </w:rPr>
        <w:t xml:space="preserve"> </w:t>
      </w:r>
      <w:r w:rsidRPr="006D1DBA">
        <w:rPr>
          <w:color w:val="000000"/>
        </w:rPr>
        <w:t>знак</w:t>
      </w:r>
      <w:r>
        <w:rPr>
          <w:color w:val="000000"/>
        </w:rPr>
        <w:t xml:space="preserve"> </w:t>
      </w:r>
      <w:r w:rsidRPr="006D1DBA">
        <w:rPr>
          <w:color w:val="000000"/>
        </w:rPr>
        <w:t>приветствия.</w:t>
      </w:r>
    </w:p>
    <w:p w:rsidR="0060713A" w:rsidRPr="007846F4" w:rsidRDefault="0060713A" w:rsidP="0060713A">
      <w:pPr>
        <w:pStyle w:val="western"/>
        <w:shd w:val="clear" w:color="auto" w:fill="FFFFFF"/>
        <w:spacing w:before="0" w:after="0"/>
        <w:ind w:firstLine="461"/>
        <w:jc w:val="both"/>
        <w:rPr>
          <w:color w:val="000000"/>
        </w:rPr>
      </w:pPr>
      <w:r w:rsidRPr="006D1DBA">
        <w:rPr>
          <w:color w:val="000000"/>
        </w:rPr>
        <w:t>Сэм</w:t>
      </w:r>
      <w:r>
        <w:rPr>
          <w:color w:val="000000"/>
        </w:rPr>
        <w:t xml:space="preserve"> </w:t>
      </w:r>
      <w:r w:rsidRPr="006D1DBA">
        <w:rPr>
          <w:color w:val="000000"/>
        </w:rPr>
        <w:t>помахал</w:t>
      </w:r>
      <w:r>
        <w:rPr>
          <w:color w:val="000000"/>
        </w:rPr>
        <w:t xml:space="preserve">а нам с привычной весёлой </w:t>
      </w:r>
      <w:r w:rsidRPr="006D1DBA">
        <w:rPr>
          <w:color w:val="000000"/>
        </w:rPr>
        <w:t>улыбк</w:t>
      </w:r>
      <w:r>
        <w:rPr>
          <w:color w:val="000000"/>
        </w:rPr>
        <w:t>ой на лице</w:t>
      </w:r>
      <w:r w:rsidRPr="006D1DBA">
        <w:rPr>
          <w:color w:val="000000"/>
        </w:rPr>
        <w:t>.</w:t>
      </w:r>
      <w:r w:rsidRPr="00A449B3">
        <w:rPr>
          <w:rStyle w:val="apple-converted-space"/>
          <w:color w:val="000000"/>
        </w:rPr>
        <w:t xml:space="preserve"> </w:t>
      </w:r>
      <w:r>
        <w:rPr>
          <w:rStyle w:val="apple-converted-space"/>
          <w:color w:val="000000"/>
        </w:rPr>
        <w:t xml:space="preserve">Сначала она подбежала к барной стойке, где находился </w:t>
      </w:r>
      <w:r w:rsidRPr="006D1DBA">
        <w:rPr>
          <w:color w:val="000000"/>
        </w:rPr>
        <w:t>Тони.</w:t>
      </w:r>
      <w:r w:rsidRPr="00A449B3">
        <w:rPr>
          <w:rStyle w:val="apple-converted-space"/>
          <w:color w:val="000000"/>
        </w:rPr>
        <w:t xml:space="preserve"> </w:t>
      </w:r>
      <w:r w:rsidRPr="006D1DBA">
        <w:rPr>
          <w:color w:val="000000"/>
        </w:rPr>
        <w:t>Из-за</w:t>
      </w:r>
      <w:r>
        <w:rPr>
          <w:color w:val="000000"/>
        </w:rPr>
        <w:t xml:space="preserve"> </w:t>
      </w:r>
      <w:r w:rsidRPr="006D1DBA">
        <w:rPr>
          <w:color w:val="000000"/>
        </w:rPr>
        <w:t>сво</w:t>
      </w:r>
      <w:r>
        <w:rPr>
          <w:color w:val="000000"/>
        </w:rPr>
        <w:t xml:space="preserve">его маленького роста </w:t>
      </w:r>
      <w:r w:rsidRPr="006D1DBA">
        <w:rPr>
          <w:color w:val="000000"/>
        </w:rPr>
        <w:t>она</w:t>
      </w:r>
      <w:r>
        <w:rPr>
          <w:color w:val="000000"/>
        </w:rPr>
        <w:t xml:space="preserve"> забралась </w:t>
      </w:r>
      <w:r w:rsidRPr="006D1DBA">
        <w:rPr>
          <w:color w:val="000000"/>
        </w:rPr>
        <w:t>на</w:t>
      </w:r>
      <w:r>
        <w:rPr>
          <w:color w:val="000000"/>
        </w:rPr>
        <w:t xml:space="preserve"> </w:t>
      </w:r>
      <w:r w:rsidRPr="006D1DBA">
        <w:rPr>
          <w:color w:val="000000"/>
        </w:rPr>
        <w:t>железн</w:t>
      </w:r>
      <w:r>
        <w:rPr>
          <w:color w:val="000000"/>
        </w:rPr>
        <w:t>ую раму</w:t>
      </w:r>
      <w:r w:rsidRPr="006D1DBA">
        <w:rPr>
          <w:color w:val="000000"/>
        </w:rPr>
        <w:t>,</w:t>
      </w:r>
      <w:r w:rsidRPr="00A449B3">
        <w:rPr>
          <w:rStyle w:val="apple-converted-space"/>
          <w:color w:val="000000"/>
        </w:rPr>
        <w:t xml:space="preserve"> </w:t>
      </w:r>
      <w:r w:rsidRPr="006D1DBA">
        <w:rPr>
          <w:color w:val="000000"/>
        </w:rPr>
        <w:t>котор</w:t>
      </w:r>
      <w:r>
        <w:rPr>
          <w:color w:val="000000"/>
        </w:rPr>
        <w:t xml:space="preserve">ая </w:t>
      </w:r>
      <w:r w:rsidRPr="006D1DBA">
        <w:rPr>
          <w:color w:val="000000"/>
        </w:rPr>
        <w:t>на</w:t>
      </w:r>
      <w:r w:rsidRPr="00A449B3">
        <w:rPr>
          <w:rStyle w:val="apple-converted-space"/>
          <w:color w:val="000000"/>
        </w:rPr>
        <w:t xml:space="preserve"> </w:t>
      </w:r>
      <w:r w:rsidRPr="006D1DBA">
        <w:rPr>
          <w:color w:val="000000"/>
        </w:rPr>
        <w:t>самом</w:t>
      </w:r>
      <w:r>
        <w:rPr>
          <w:color w:val="000000"/>
        </w:rPr>
        <w:t xml:space="preserve"> </w:t>
      </w:r>
      <w:r w:rsidRPr="006D1DBA">
        <w:rPr>
          <w:color w:val="000000"/>
        </w:rPr>
        <w:t>деле</w:t>
      </w:r>
      <w:r>
        <w:rPr>
          <w:color w:val="000000"/>
        </w:rPr>
        <w:t xml:space="preserve"> предназначалась, чтобы сидящие за барной стойкой люди ставили на неё ноги</w:t>
      </w:r>
      <w:r w:rsidRPr="006D1DBA">
        <w:rPr>
          <w:color w:val="000000"/>
        </w:rPr>
        <w:t>,</w:t>
      </w:r>
      <w:r>
        <w:rPr>
          <w:color w:val="000000"/>
        </w:rPr>
        <w:t xml:space="preserve"> </w:t>
      </w:r>
      <w:r w:rsidRPr="006D1DBA">
        <w:rPr>
          <w:color w:val="000000"/>
        </w:rPr>
        <w:t>и</w:t>
      </w:r>
      <w:r>
        <w:rPr>
          <w:color w:val="000000"/>
        </w:rPr>
        <w:t xml:space="preserve"> подтянулась вверх, опираясь руками о столешницу</w:t>
      </w:r>
      <w:r w:rsidRPr="006D1DBA">
        <w:rPr>
          <w:color w:val="000000"/>
        </w:rPr>
        <w:t>.</w:t>
      </w:r>
      <w:r w:rsidRPr="00A449B3">
        <w:rPr>
          <w:rStyle w:val="apple-converted-space"/>
          <w:color w:val="000000"/>
        </w:rPr>
        <w:t xml:space="preserve"> </w:t>
      </w:r>
      <w:r w:rsidRPr="006D1DBA">
        <w:rPr>
          <w:color w:val="000000"/>
        </w:rPr>
        <w:t>С</w:t>
      </w:r>
      <w:r>
        <w:rPr>
          <w:color w:val="000000"/>
        </w:rPr>
        <w:t xml:space="preserve"> небольшим </w:t>
      </w:r>
      <w:r w:rsidRPr="006D1DBA">
        <w:rPr>
          <w:color w:val="000000"/>
        </w:rPr>
        <w:t>усилием,</w:t>
      </w:r>
      <w:r>
        <w:rPr>
          <w:color w:val="000000"/>
        </w:rPr>
        <w:t xml:space="preserve"> </w:t>
      </w:r>
      <w:r w:rsidRPr="006D1DBA">
        <w:rPr>
          <w:color w:val="000000"/>
        </w:rPr>
        <w:t>ей</w:t>
      </w:r>
      <w:r>
        <w:rPr>
          <w:color w:val="000000"/>
        </w:rPr>
        <w:t xml:space="preserve"> </w:t>
      </w:r>
      <w:r w:rsidRPr="006D1DBA">
        <w:rPr>
          <w:color w:val="000000"/>
        </w:rPr>
        <w:t>удалось</w:t>
      </w:r>
      <w:r>
        <w:rPr>
          <w:color w:val="000000"/>
        </w:rPr>
        <w:t xml:space="preserve"> перегнуться </w:t>
      </w:r>
      <w:r w:rsidRPr="006D1DBA">
        <w:rPr>
          <w:color w:val="000000"/>
        </w:rPr>
        <w:t>через</w:t>
      </w:r>
      <w:r>
        <w:rPr>
          <w:color w:val="000000"/>
        </w:rPr>
        <w:t xml:space="preserve"> стойку </w:t>
      </w:r>
      <w:r w:rsidRPr="006D1DBA">
        <w:rPr>
          <w:color w:val="000000"/>
        </w:rPr>
        <w:t>и</w:t>
      </w:r>
      <w:r>
        <w:rPr>
          <w:color w:val="000000"/>
        </w:rPr>
        <w:t xml:space="preserve"> по</w:t>
      </w:r>
      <w:r w:rsidRPr="006D1DBA">
        <w:rPr>
          <w:color w:val="000000"/>
        </w:rPr>
        <w:t>целовать</w:t>
      </w:r>
      <w:r>
        <w:rPr>
          <w:color w:val="000000"/>
        </w:rPr>
        <w:t xml:space="preserve"> своего </w:t>
      </w:r>
      <w:r w:rsidRPr="006D1DBA">
        <w:rPr>
          <w:color w:val="000000"/>
        </w:rPr>
        <w:t>парн</w:t>
      </w:r>
      <w:r>
        <w:rPr>
          <w:color w:val="000000"/>
        </w:rPr>
        <w:t>я</w:t>
      </w:r>
      <w:r w:rsidRPr="006D1DBA">
        <w:rPr>
          <w:color w:val="000000"/>
        </w:rPr>
        <w:t>.</w:t>
      </w:r>
    </w:p>
    <w:p w:rsidR="0060713A" w:rsidRDefault="0060713A" w:rsidP="0060713A">
      <w:pPr>
        <w:pStyle w:val="western"/>
        <w:shd w:val="clear" w:color="auto" w:fill="FFFFFF"/>
        <w:spacing w:before="0" w:after="0"/>
        <w:ind w:firstLine="461"/>
        <w:jc w:val="both"/>
        <w:rPr>
          <w:rStyle w:val="apple-converted-space"/>
          <w:color w:val="000000"/>
        </w:rPr>
      </w:pPr>
      <w:r>
        <w:rPr>
          <w:color w:val="000000"/>
        </w:rPr>
        <w:t>С</w:t>
      </w:r>
      <w:r w:rsidRPr="006D1DBA">
        <w:rPr>
          <w:color w:val="000000"/>
        </w:rPr>
        <w:t>прыгну</w:t>
      </w:r>
      <w:r>
        <w:rPr>
          <w:color w:val="000000"/>
        </w:rPr>
        <w:t>в на пол</w:t>
      </w:r>
      <w:r w:rsidRPr="006D1DBA">
        <w:rPr>
          <w:color w:val="000000"/>
        </w:rPr>
        <w:t>,</w:t>
      </w:r>
      <w:r>
        <w:rPr>
          <w:color w:val="000000"/>
        </w:rPr>
        <w:t xml:space="preserve"> </w:t>
      </w:r>
      <w:r w:rsidRPr="006D1DBA">
        <w:rPr>
          <w:color w:val="000000"/>
        </w:rPr>
        <w:t>она</w:t>
      </w:r>
      <w:r>
        <w:rPr>
          <w:color w:val="000000"/>
        </w:rPr>
        <w:t xml:space="preserve"> подошла </w:t>
      </w:r>
      <w:r w:rsidRPr="006D1DBA">
        <w:rPr>
          <w:color w:val="000000"/>
        </w:rPr>
        <w:t>к</w:t>
      </w:r>
      <w:r>
        <w:rPr>
          <w:color w:val="000000"/>
        </w:rPr>
        <w:t xml:space="preserve"> </w:t>
      </w:r>
      <w:r w:rsidRPr="006D1DBA">
        <w:rPr>
          <w:color w:val="000000"/>
        </w:rPr>
        <w:t>нам.</w:t>
      </w:r>
      <w:r w:rsidRPr="00A449B3">
        <w:rPr>
          <w:rStyle w:val="apple-converted-space"/>
          <w:color w:val="000000"/>
        </w:rPr>
        <w:t xml:space="preserve"> </w:t>
      </w:r>
    </w:p>
    <w:p w:rsidR="0060713A" w:rsidRPr="0068725C" w:rsidRDefault="0060713A" w:rsidP="0060713A">
      <w:pPr>
        <w:pStyle w:val="western"/>
        <w:shd w:val="clear" w:color="auto" w:fill="FFFFFF"/>
        <w:spacing w:before="0" w:after="0"/>
        <w:ind w:firstLine="461"/>
        <w:jc w:val="both"/>
        <w:rPr>
          <w:color w:val="000000"/>
        </w:rPr>
      </w:pPr>
      <w:r w:rsidRPr="00336D6F">
        <w:t>–</w:t>
      </w:r>
      <w:r>
        <w:t xml:space="preserve"> </w:t>
      </w:r>
      <w:r w:rsidRPr="006D1DBA">
        <w:rPr>
          <w:color w:val="000000"/>
        </w:rPr>
        <w:t>Привет,</w:t>
      </w:r>
      <w:r>
        <w:rPr>
          <w:color w:val="000000"/>
        </w:rPr>
        <w:t xml:space="preserve"> </w:t>
      </w:r>
      <w:r w:rsidRPr="006D1DBA">
        <w:rPr>
          <w:color w:val="000000"/>
        </w:rPr>
        <w:t>ребята.</w:t>
      </w:r>
      <w:r w:rsidRPr="0068725C">
        <w:t xml:space="preserve"> </w:t>
      </w:r>
      <w:r w:rsidRPr="00336D6F">
        <w:t>–</w:t>
      </w:r>
      <w:r>
        <w:rPr>
          <w:color w:val="000000"/>
        </w:rPr>
        <w:t xml:space="preserve"> </w:t>
      </w:r>
      <w:r w:rsidRPr="006D1DBA">
        <w:rPr>
          <w:color w:val="000000"/>
        </w:rPr>
        <w:t>Е</w:t>
      </w:r>
      <w:r>
        <w:rPr>
          <w:color w:val="000000"/>
        </w:rPr>
        <w:t xml:space="preserve">ё </w:t>
      </w:r>
      <w:r w:rsidRPr="006D1DBA">
        <w:rPr>
          <w:color w:val="000000"/>
        </w:rPr>
        <w:t>дружелюбный</w:t>
      </w:r>
      <w:r>
        <w:rPr>
          <w:color w:val="000000"/>
        </w:rPr>
        <w:t xml:space="preserve"> </w:t>
      </w:r>
      <w:r w:rsidRPr="006D1DBA">
        <w:rPr>
          <w:color w:val="000000"/>
        </w:rPr>
        <w:t>взгляд</w:t>
      </w:r>
      <w:r>
        <w:rPr>
          <w:color w:val="000000"/>
        </w:rPr>
        <w:t xml:space="preserve"> </w:t>
      </w:r>
      <w:r w:rsidRPr="006D1DBA">
        <w:rPr>
          <w:color w:val="000000"/>
        </w:rPr>
        <w:t>остановился</w:t>
      </w:r>
      <w:r>
        <w:rPr>
          <w:color w:val="000000"/>
        </w:rPr>
        <w:t xml:space="preserve"> </w:t>
      </w:r>
      <w:r w:rsidRPr="006D1DBA">
        <w:rPr>
          <w:color w:val="000000"/>
        </w:rPr>
        <w:t>на</w:t>
      </w:r>
      <w:r>
        <w:rPr>
          <w:color w:val="000000"/>
        </w:rPr>
        <w:t xml:space="preserve"> </w:t>
      </w:r>
      <w:r w:rsidRPr="006D1DBA">
        <w:rPr>
          <w:color w:val="000000"/>
        </w:rPr>
        <w:t>мне.</w:t>
      </w:r>
      <w:r w:rsidRPr="00A449B3">
        <w:rPr>
          <w:rStyle w:val="apple-converted-space"/>
          <w:color w:val="000000"/>
        </w:rPr>
        <w:t xml:space="preserve"> </w:t>
      </w:r>
      <w:r w:rsidRPr="00336D6F">
        <w:t>–</w:t>
      </w:r>
      <w:r>
        <w:t xml:space="preserve"> </w:t>
      </w:r>
      <w:r w:rsidRPr="0068725C">
        <w:rPr>
          <w:color w:val="000000"/>
        </w:rPr>
        <w:t xml:space="preserve">Крис, </w:t>
      </w:r>
      <w:r>
        <w:rPr>
          <w:color w:val="000000"/>
        </w:rPr>
        <w:t>правильно?</w:t>
      </w:r>
    </w:p>
    <w:p w:rsidR="0060713A" w:rsidRDefault="0060713A" w:rsidP="0060713A">
      <w:pPr>
        <w:pStyle w:val="western"/>
        <w:shd w:val="clear" w:color="auto" w:fill="FFFFFF"/>
        <w:spacing w:before="0" w:after="0"/>
        <w:ind w:firstLine="461"/>
        <w:jc w:val="both"/>
        <w:rPr>
          <w:color w:val="000000"/>
        </w:rPr>
      </w:pPr>
      <w:r>
        <w:rPr>
          <w:color w:val="000000"/>
        </w:rPr>
        <w:t>Я кивнул и отодвинулся в сторону, чтобы освободить место для неё, так как Райан предложил ей сесть с нами.</w:t>
      </w:r>
    </w:p>
    <w:p w:rsidR="0060713A" w:rsidRDefault="0060713A" w:rsidP="0060713A">
      <w:pPr>
        <w:pStyle w:val="western"/>
        <w:shd w:val="clear" w:color="auto" w:fill="FFFFFF"/>
        <w:spacing w:before="0" w:after="0"/>
        <w:ind w:firstLine="461"/>
        <w:jc w:val="both"/>
        <w:rPr>
          <w:rStyle w:val="apple-converted-space"/>
          <w:color w:val="000000"/>
        </w:rPr>
      </w:pPr>
      <w:r w:rsidRPr="006D1DBA">
        <w:rPr>
          <w:color w:val="000000"/>
        </w:rPr>
        <w:t>Из</w:t>
      </w:r>
      <w:r>
        <w:rPr>
          <w:color w:val="000000"/>
        </w:rPr>
        <w:t xml:space="preserve"> </w:t>
      </w:r>
      <w:r w:rsidRPr="006D1DBA">
        <w:rPr>
          <w:color w:val="000000"/>
        </w:rPr>
        <w:t>кармана</w:t>
      </w:r>
      <w:r>
        <w:rPr>
          <w:color w:val="000000"/>
        </w:rPr>
        <w:t xml:space="preserve"> </w:t>
      </w:r>
      <w:r w:rsidRPr="006D1DBA">
        <w:rPr>
          <w:color w:val="000000"/>
        </w:rPr>
        <w:t>она</w:t>
      </w:r>
      <w:r>
        <w:rPr>
          <w:color w:val="000000"/>
        </w:rPr>
        <w:t xml:space="preserve"> </w:t>
      </w:r>
      <w:r w:rsidRPr="006D1DBA">
        <w:rPr>
          <w:color w:val="000000"/>
        </w:rPr>
        <w:t>достала</w:t>
      </w:r>
      <w:r>
        <w:rPr>
          <w:color w:val="000000"/>
        </w:rPr>
        <w:t xml:space="preserve"> </w:t>
      </w:r>
      <w:r w:rsidRPr="006D1DBA">
        <w:rPr>
          <w:color w:val="000000"/>
        </w:rPr>
        <w:t>вишневый</w:t>
      </w:r>
      <w:r>
        <w:rPr>
          <w:color w:val="000000"/>
        </w:rPr>
        <w:t xml:space="preserve"> </w:t>
      </w:r>
      <w:r w:rsidRPr="006D1DBA">
        <w:rPr>
          <w:color w:val="000000"/>
        </w:rPr>
        <w:t>леденец</w:t>
      </w:r>
      <w:r>
        <w:rPr>
          <w:color w:val="000000"/>
        </w:rPr>
        <w:t xml:space="preserve"> </w:t>
      </w:r>
      <w:r w:rsidRPr="006D1DBA">
        <w:rPr>
          <w:color w:val="000000"/>
        </w:rPr>
        <w:t>и</w:t>
      </w:r>
      <w:r>
        <w:rPr>
          <w:color w:val="000000"/>
        </w:rPr>
        <w:t xml:space="preserve"> </w:t>
      </w:r>
      <w:r w:rsidRPr="006D1DBA">
        <w:rPr>
          <w:color w:val="000000"/>
        </w:rPr>
        <w:t>развернула</w:t>
      </w:r>
      <w:r>
        <w:rPr>
          <w:color w:val="000000"/>
        </w:rPr>
        <w:t xml:space="preserve"> </w:t>
      </w:r>
      <w:r w:rsidRPr="006D1DBA">
        <w:rPr>
          <w:color w:val="000000"/>
        </w:rPr>
        <w:t>его.</w:t>
      </w:r>
      <w:r w:rsidRPr="00A449B3">
        <w:rPr>
          <w:rStyle w:val="apple-converted-space"/>
          <w:color w:val="000000"/>
        </w:rPr>
        <w:t xml:space="preserve"> </w:t>
      </w:r>
    </w:p>
    <w:p w:rsidR="0060713A" w:rsidRPr="007846F4" w:rsidRDefault="0060713A" w:rsidP="0060713A">
      <w:pPr>
        <w:pStyle w:val="western"/>
        <w:shd w:val="clear" w:color="auto" w:fill="FFFFFF"/>
        <w:spacing w:before="0" w:after="0"/>
        <w:ind w:firstLine="461"/>
        <w:jc w:val="both"/>
        <w:rPr>
          <w:color w:val="000000"/>
        </w:rPr>
      </w:pPr>
      <w:r w:rsidRPr="00336D6F">
        <w:t>–</w:t>
      </w:r>
      <w:r>
        <w:t xml:space="preserve"> У вас сейчас такие</w:t>
      </w:r>
      <w:r>
        <w:rPr>
          <w:color w:val="000000"/>
        </w:rPr>
        <w:t xml:space="preserve"> </w:t>
      </w:r>
      <w:r w:rsidRPr="006D1DBA">
        <w:rPr>
          <w:color w:val="000000"/>
        </w:rPr>
        <w:t>лица,</w:t>
      </w:r>
      <w:r>
        <w:rPr>
          <w:color w:val="000000"/>
        </w:rPr>
        <w:t xml:space="preserve"> которые обычно бывают у нас, </w:t>
      </w:r>
      <w:r w:rsidRPr="006D1DBA">
        <w:rPr>
          <w:color w:val="000000"/>
        </w:rPr>
        <w:t>девоч</w:t>
      </w:r>
      <w:r>
        <w:rPr>
          <w:color w:val="000000"/>
        </w:rPr>
        <w:t>е</w:t>
      </w:r>
      <w:r w:rsidRPr="006D1DBA">
        <w:rPr>
          <w:color w:val="000000"/>
        </w:rPr>
        <w:t>к,</w:t>
      </w:r>
      <w:r>
        <w:rPr>
          <w:color w:val="000000"/>
        </w:rPr>
        <w:t xml:space="preserve"> </w:t>
      </w:r>
      <w:r w:rsidRPr="006D1DBA">
        <w:rPr>
          <w:color w:val="000000"/>
        </w:rPr>
        <w:t>когда</w:t>
      </w:r>
      <w:r>
        <w:rPr>
          <w:color w:val="000000"/>
        </w:rPr>
        <w:t xml:space="preserve"> мы раз</w:t>
      </w:r>
      <w:r w:rsidRPr="006D1DBA">
        <w:rPr>
          <w:color w:val="000000"/>
        </w:rPr>
        <w:t>гов</w:t>
      </w:r>
      <w:r>
        <w:rPr>
          <w:color w:val="000000"/>
        </w:rPr>
        <w:t xml:space="preserve">ариваем </w:t>
      </w:r>
      <w:r w:rsidRPr="006D1DBA">
        <w:rPr>
          <w:color w:val="000000"/>
        </w:rPr>
        <w:t>о</w:t>
      </w:r>
      <w:r>
        <w:rPr>
          <w:color w:val="000000"/>
        </w:rPr>
        <w:t xml:space="preserve"> </w:t>
      </w:r>
      <w:r w:rsidRPr="006D1DBA">
        <w:rPr>
          <w:color w:val="000000"/>
        </w:rPr>
        <w:t>мальчиках.</w:t>
      </w:r>
      <w:r w:rsidRPr="0068725C">
        <w:t xml:space="preserve"> </w:t>
      </w:r>
      <w:r w:rsidRPr="00336D6F">
        <w:t>–</w:t>
      </w:r>
      <w:r>
        <w:rPr>
          <w:color w:val="000000"/>
        </w:rPr>
        <w:t xml:space="preserve"> </w:t>
      </w:r>
      <w:r w:rsidRPr="006D1DBA">
        <w:rPr>
          <w:color w:val="000000"/>
        </w:rPr>
        <w:t>Е</w:t>
      </w:r>
      <w:r>
        <w:rPr>
          <w:color w:val="000000"/>
        </w:rPr>
        <w:t xml:space="preserve">ё </w:t>
      </w:r>
      <w:r w:rsidRPr="006D1DBA">
        <w:rPr>
          <w:color w:val="000000"/>
        </w:rPr>
        <w:t>слова</w:t>
      </w:r>
      <w:r>
        <w:rPr>
          <w:color w:val="000000"/>
        </w:rPr>
        <w:t xml:space="preserve"> были </w:t>
      </w:r>
      <w:r w:rsidRPr="006D1DBA">
        <w:rPr>
          <w:color w:val="000000"/>
        </w:rPr>
        <w:t>слегка</w:t>
      </w:r>
      <w:r>
        <w:rPr>
          <w:color w:val="000000"/>
        </w:rPr>
        <w:t xml:space="preserve"> невнятными</w:t>
      </w:r>
      <w:r w:rsidRPr="006D1DBA">
        <w:rPr>
          <w:color w:val="000000"/>
        </w:rPr>
        <w:t>,</w:t>
      </w:r>
      <w:r>
        <w:rPr>
          <w:color w:val="000000"/>
        </w:rPr>
        <w:t xml:space="preserve"> так как она засунула в рот леденец</w:t>
      </w:r>
      <w:r w:rsidRPr="006D1DBA">
        <w:rPr>
          <w:color w:val="000000"/>
        </w:rPr>
        <w:t>,</w:t>
      </w:r>
      <w:r>
        <w:rPr>
          <w:color w:val="000000"/>
        </w:rPr>
        <w:t xml:space="preserve"> а </w:t>
      </w:r>
      <w:r w:rsidRPr="006D1DBA">
        <w:rPr>
          <w:color w:val="000000"/>
        </w:rPr>
        <w:t>е</w:t>
      </w:r>
      <w:r>
        <w:rPr>
          <w:color w:val="000000"/>
        </w:rPr>
        <w:t xml:space="preserve">ё </w:t>
      </w:r>
      <w:r w:rsidRPr="006D1DBA">
        <w:rPr>
          <w:color w:val="000000"/>
        </w:rPr>
        <w:t>глаза</w:t>
      </w:r>
      <w:r>
        <w:rPr>
          <w:color w:val="000000"/>
        </w:rPr>
        <w:t xml:space="preserve"> бегали </w:t>
      </w:r>
      <w:r w:rsidRPr="006D1DBA">
        <w:rPr>
          <w:color w:val="000000"/>
        </w:rPr>
        <w:t>между</w:t>
      </w:r>
      <w:r>
        <w:rPr>
          <w:color w:val="000000"/>
        </w:rPr>
        <w:t xml:space="preserve"> </w:t>
      </w:r>
      <w:r w:rsidRPr="006D1DBA">
        <w:rPr>
          <w:color w:val="000000"/>
        </w:rPr>
        <w:t>нами.</w:t>
      </w:r>
      <w:r w:rsidRPr="00A449B3">
        <w:rPr>
          <w:rStyle w:val="apple-converted-space"/>
          <w:color w:val="000000"/>
        </w:rPr>
        <w:t xml:space="preserve"> </w:t>
      </w:r>
      <w:r w:rsidRPr="00336D6F">
        <w:t>–</w:t>
      </w:r>
      <w:r>
        <w:t xml:space="preserve"> Поэтому разговор идёт </w:t>
      </w:r>
      <w:r w:rsidRPr="006D1DBA">
        <w:rPr>
          <w:color w:val="000000"/>
        </w:rPr>
        <w:t>либо</w:t>
      </w:r>
      <w:r>
        <w:rPr>
          <w:color w:val="000000"/>
        </w:rPr>
        <w:t xml:space="preserve"> </w:t>
      </w:r>
      <w:r w:rsidRPr="006D1DBA">
        <w:rPr>
          <w:color w:val="000000"/>
        </w:rPr>
        <w:t>о</w:t>
      </w:r>
      <w:r>
        <w:rPr>
          <w:color w:val="000000"/>
        </w:rPr>
        <w:t xml:space="preserve"> </w:t>
      </w:r>
      <w:r w:rsidRPr="006D1DBA">
        <w:rPr>
          <w:color w:val="000000"/>
        </w:rPr>
        <w:t>Лизе</w:t>
      </w:r>
      <w:r>
        <w:rPr>
          <w:color w:val="000000"/>
        </w:rPr>
        <w:t>, либо о Сьюзан.</w:t>
      </w:r>
    </w:p>
    <w:p w:rsidR="0060713A" w:rsidRDefault="0060713A" w:rsidP="0060713A">
      <w:pPr>
        <w:pStyle w:val="western"/>
        <w:shd w:val="clear" w:color="auto" w:fill="FFFFFF"/>
        <w:spacing w:before="0" w:after="0"/>
        <w:ind w:firstLine="461"/>
        <w:jc w:val="both"/>
        <w:rPr>
          <w:color w:val="000000"/>
        </w:rPr>
      </w:pPr>
      <w:r>
        <w:rPr>
          <w:color w:val="000000"/>
        </w:rPr>
        <w:t>Мне понравился юмор новой подруги Тони.</w:t>
      </w:r>
      <w:r>
        <w:rPr>
          <w:rStyle w:val="apple-converted-space"/>
          <w:color w:val="000000"/>
        </w:rPr>
        <w:t xml:space="preserve"> </w:t>
      </w:r>
      <w:r>
        <w:rPr>
          <w:color w:val="000000"/>
        </w:rPr>
        <w:t>И её смелость тоже.</w:t>
      </w:r>
    </w:p>
    <w:p w:rsidR="0060713A" w:rsidRPr="007846F4" w:rsidRDefault="0060713A" w:rsidP="0060713A">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Pr>
          <w:rStyle w:val="apple-converted-space"/>
          <w:color w:val="000000"/>
        </w:rPr>
        <w:t xml:space="preserve">У нас с </w:t>
      </w:r>
      <w:r w:rsidRPr="006D1DBA">
        <w:rPr>
          <w:color w:val="000000"/>
        </w:rPr>
        <w:t>Лиз</w:t>
      </w:r>
      <w:r>
        <w:rPr>
          <w:color w:val="000000"/>
        </w:rPr>
        <w:t xml:space="preserve">ой всё в </w:t>
      </w:r>
      <w:r w:rsidRPr="006D1DBA">
        <w:rPr>
          <w:color w:val="000000"/>
        </w:rPr>
        <w:t>порядке,</w:t>
      </w:r>
      <w:r w:rsidRPr="0068725C">
        <w:t xml:space="preserve"> </w:t>
      </w:r>
      <w:r w:rsidRPr="00336D6F">
        <w:t>–</w:t>
      </w:r>
      <w:r>
        <w:rPr>
          <w:color w:val="000000"/>
        </w:rPr>
        <w:t xml:space="preserve"> </w:t>
      </w:r>
      <w:r w:rsidRPr="006D1DBA">
        <w:rPr>
          <w:color w:val="000000"/>
        </w:rPr>
        <w:t>сказал</w:t>
      </w:r>
      <w:r>
        <w:rPr>
          <w:color w:val="000000"/>
        </w:rPr>
        <w:t xml:space="preserve"> </w:t>
      </w:r>
      <w:r w:rsidRPr="006D1DBA">
        <w:rPr>
          <w:color w:val="000000"/>
        </w:rPr>
        <w:t>Райан</w:t>
      </w:r>
      <w:r>
        <w:rPr>
          <w:color w:val="000000"/>
        </w:rPr>
        <w:t xml:space="preserve"> очевидным тоном переводящего-стрелки-на-приятеля </w:t>
      </w:r>
      <w:r w:rsidRPr="006D1DBA">
        <w:rPr>
          <w:color w:val="000000"/>
        </w:rPr>
        <w:t>и</w:t>
      </w:r>
      <w:r>
        <w:rPr>
          <w:color w:val="000000"/>
        </w:rPr>
        <w:t xml:space="preserve"> </w:t>
      </w:r>
      <w:r w:rsidRPr="006D1DBA">
        <w:rPr>
          <w:color w:val="000000"/>
        </w:rPr>
        <w:t>ухмыл</w:t>
      </w:r>
      <w:r>
        <w:rPr>
          <w:color w:val="000000"/>
        </w:rPr>
        <w:t>ьнулся</w:t>
      </w:r>
      <w:r w:rsidRPr="006D1DBA">
        <w:rPr>
          <w:color w:val="000000"/>
        </w:rPr>
        <w:t>.</w:t>
      </w:r>
    </w:p>
    <w:p w:rsidR="0060713A" w:rsidRPr="007846F4" w:rsidRDefault="0060713A" w:rsidP="0060713A">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sidRPr="006D1DBA">
        <w:rPr>
          <w:color w:val="000000"/>
        </w:rPr>
        <w:t>Хорошо.</w:t>
      </w:r>
      <w:r w:rsidRPr="00A449B3">
        <w:rPr>
          <w:rStyle w:val="apple-converted-space"/>
          <w:color w:val="000000"/>
        </w:rPr>
        <w:t xml:space="preserve"> </w:t>
      </w:r>
      <w:r>
        <w:rPr>
          <w:rStyle w:val="apple-converted-space"/>
          <w:color w:val="000000"/>
        </w:rPr>
        <w:t xml:space="preserve">Значит о </w:t>
      </w:r>
      <w:r w:rsidRPr="006D1DBA">
        <w:rPr>
          <w:color w:val="000000"/>
        </w:rPr>
        <w:t>Сьюз</w:t>
      </w:r>
      <w:r>
        <w:rPr>
          <w:color w:val="000000"/>
        </w:rPr>
        <w:t>а</w:t>
      </w:r>
      <w:r w:rsidRPr="006D1DBA">
        <w:rPr>
          <w:color w:val="000000"/>
        </w:rPr>
        <w:t>н</w:t>
      </w:r>
      <w:r>
        <w:rPr>
          <w:color w:val="000000"/>
        </w:rPr>
        <w:t xml:space="preserve">. </w:t>
      </w:r>
      <w:r w:rsidRPr="00336D6F">
        <w:t>–</w:t>
      </w:r>
      <w:r w:rsidRPr="00A449B3">
        <w:rPr>
          <w:rStyle w:val="apple-converted-space"/>
          <w:color w:val="000000"/>
        </w:rPr>
        <w:t xml:space="preserve"> </w:t>
      </w:r>
      <w:r w:rsidRPr="006D1DBA">
        <w:rPr>
          <w:color w:val="000000"/>
        </w:rPr>
        <w:t>Е</w:t>
      </w:r>
      <w:r>
        <w:rPr>
          <w:color w:val="000000"/>
        </w:rPr>
        <w:t xml:space="preserve">ё </w:t>
      </w:r>
      <w:r w:rsidRPr="006D1DBA">
        <w:rPr>
          <w:color w:val="000000"/>
        </w:rPr>
        <w:t>веселый</w:t>
      </w:r>
      <w:r>
        <w:rPr>
          <w:color w:val="000000"/>
        </w:rPr>
        <w:t xml:space="preserve"> </w:t>
      </w:r>
      <w:r w:rsidRPr="006D1DBA">
        <w:rPr>
          <w:color w:val="000000"/>
        </w:rPr>
        <w:t>взгляд</w:t>
      </w:r>
      <w:r>
        <w:rPr>
          <w:color w:val="000000"/>
        </w:rPr>
        <w:t xml:space="preserve"> </w:t>
      </w:r>
      <w:r w:rsidRPr="006D1DBA">
        <w:rPr>
          <w:color w:val="000000"/>
        </w:rPr>
        <w:t>ещ</w:t>
      </w:r>
      <w:r>
        <w:rPr>
          <w:color w:val="000000"/>
        </w:rPr>
        <w:t xml:space="preserve">ё </w:t>
      </w:r>
      <w:r w:rsidRPr="006D1DBA">
        <w:rPr>
          <w:color w:val="000000"/>
        </w:rPr>
        <w:t>раз</w:t>
      </w:r>
      <w:r w:rsidRPr="000457EF">
        <w:rPr>
          <w:color w:val="000000"/>
        </w:rPr>
        <w:t xml:space="preserve"> </w:t>
      </w:r>
      <w:r>
        <w:rPr>
          <w:color w:val="000000"/>
        </w:rPr>
        <w:t xml:space="preserve">остановился </w:t>
      </w:r>
      <w:r w:rsidRPr="006D1DBA">
        <w:rPr>
          <w:color w:val="000000"/>
        </w:rPr>
        <w:t>на</w:t>
      </w:r>
      <w:r>
        <w:rPr>
          <w:color w:val="000000"/>
        </w:rPr>
        <w:t xml:space="preserve"> </w:t>
      </w:r>
      <w:r w:rsidRPr="006D1DBA">
        <w:rPr>
          <w:color w:val="000000"/>
        </w:rPr>
        <w:t>мн</w:t>
      </w:r>
      <w:r>
        <w:rPr>
          <w:color w:val="000000"/>
        </w:rPr>
        <w:t>е</w:t>
      </w:r>
      <w:r w:rsidRPr="006D1DBA">
        <w:rPr>
          <w:color w:val="000000"/>
        </w:rPr>
        <w:t>.</w:t>
      </w:r>
      <w:r w:rsidRPr="0068725C">
        <w:t xml:space="preserve"> </w:t>
      </w:r>
      <w:r w:rsidRPr="00336D6F">
        <w:t>–</w:t>
      </w:r>
      <w:r>
        <w:t xml:space="preserve"> </w:t>
      </w:r>
      <w:r>
        <w:rPr>
          <w:color w:val="000000"/>
        </w:rPr>
        <w:t>Я могу чем-нибудь помочь?</w:t>
      </w:r>
    </w:p>
    <w:p w:rsidR="0060713A" w:rsidRPr="0068725C" w:rsidRDefault="0060713A" w:rsidP="0060713A">
      <w:pPr>
        <w:pStyle w:val="western"/>
        <w:shd w:val="clear" w:color="auto" w:fill="FFFFFF"/>
        <w:spacing w:before="0" w:after="0"/>
        <w:ind w:firstLine="461"/>
        <w:jc w:val="both"/>
        <w:rPr>
          <w:color w:val="000000"/>
        </w:rPr>
      </w:pPr>
      <w:r w:rsidRPr="007846F4">
        <w:t xml:space="preserve">– </w:t>
      </w:r>
      <w:r>
        <w:t>Н</w:t>
      </w:r>
      <w:r>
        <w:rPr>
          <w:color w:val="000000"/>
        </w:rPr>
        <w:t>е</w:t>
      </w:r>
      <w:r w:rsidRPr="007846F4">
        <w:rPr>
          <w:color w:val="000000"/>
        </w:rPr>
        <w:t xml:space="preserve"> </w:t>
      </w:r>
      <w:r>
        <w:rPr>
          <w:color w:val="000000"/>
        </w:rPr>
        <w:t>знаю</w:t>
      </w:r>
      <w:r w:rsidRPr="007846F4">
        <w:rPr>
          <w:color w:val="000000"/>
        </w:rPr>
        <w:t>.</w:t>
      </w:r>
      <w:r w:rsidRPr="0068725C">
        <w:t xml:space="preserve"> </w:t>
      </w:r>
      <w:r w:rsidRPr="00336D6F">
        <w:t>–</w:t>
      </w:r>
      <w:r w:rsidRPr="007846F4">
        <w:rPr>
          <w:color w:val="000000"/>
        </w:rPr>
        <w:t xml:space="preserve"> </w:t>
      </w:r>
      <w:r>
        <w:rPr>
          <w:color w:val="000000"/>
        </w:rPr>
        <w:t>Я неуверенно улыбнулся в ответ на её усмешку</w:t>
      </w:r>
      <w:r w:rsidRPr="007846F4">
        <w:rPr>
          <w:color w:val="000000"/>
        </w:rPr>
        <w:t>.</w:t>
      </w:r>
      <w:r w:rsidRPr="0068725C">
        <w:t xml:space="preserve"> </w:t>
      </w:r>
      <w:r w:rsidRPr="00336D6F">
        <w:t>–</w:t>
      </w:r>
      <w:r>
        <w:t xml:space="preserve"> Ты м</w:t>
      </w:r>
      <w:r>
        <w:rPr>
          <w:color w:val="000000"/>
        </w:rPr>
        <w:t>ожешь</w:t>
      </w:r>
      <w:r w:rsidRPr="007846F4">
        <w:rPr>
          <w:color w:val="000000"/>
        </w:rPr>
        <w:t xml:space="preserve"> </w:t>
      </w:r>
      <w:r>
        <w:rPr>
          <w:color w:val="000000"/>
        </w:rPr>
        <w:t>заставить</w:t>
      </w:r>
      <w:r w:rsidRPr="007846F4">
        <w:rPr>
          <w:color w:val="000000"/>
        </w:rPr>
        <w:t xml:space="preserve"> </w:t>
      </w:r>
      <w:r>
        <w:rPr>
          <w:color w:val="000000"/>
        </w:rPr>
        <w:t>её изменить</w:t>
      </w:r>
      <w:r w:rsidRPr="007846F4">
        <w:rPr>
          <w:color w:val="000000"/>
        </w:rPr>
        <w:t xml:space="preserve"> </w:t>
      </w:r>
      <w:r>
        <w:rPr>
          <w:color w:val="000000"/>
        </w:rPr>
        <w:t>своё</w:t>
      </w:r>
      <w:r w:rsidRPr="007846F4">
        <w:rPr>
          <w:color w:val="000000"/>
        </w:rPr>
        <w:t xml:space="preserve"> </w:t>
      </w:r>
      <w:r>
        <w:rPr>
          <w:color w:val="000000"/>
        </w:rPr>
        <w:t>мнение</w:t>
      </w:r>
      <w:r w:rsidRPr="007846F4">
        <w:rPr>
          <w:color w:val="000000"/>
        </w:rPr>
        <w:t>?</w:t>
      </w:r>
    </w:p>
    <w:p w:rsidR="0060713A" w:rsidRPr="0060713A" w:rsidRDefault="0060713A" w:rsidP="0060713A">
      <w:pPr>
        <w:pStyle w:val="western"/>
        <w:shd w:val="clear" w:color="auto" w:fill="FFFFFF"/>
        <w:spacing w:before="0" w:after="0"/>
        <w:ind w:firstLine="461"/>
        <w:jc w:val="both"/>
        <w:rPr>
          <w:color w:val="000000"/>
        </w:rPr>
      </w:pPr>
      <w:r w:rsidRPr="0060713A">
        <w:t xml:space="preserve">– </w:t>
      </w:r>
      <w:r>
        <w:rPr>
          <w:color w:val="000000"/>
        </w:rPr>
        <w:t>Я</w:t>
      </w:r>
      <w:r w:rsidRPr="007846F4">
        <w:rPr>
          <w:color w:val="000000"/>
        </w:rPr>
        <w:t xml:space="preserve"> </w:t>
      </w:r>
      <w:r>
        <w:rPr>
          <w:color w:val="000000"/>
        </w:rPr>
        <w:t>работаю</w:t>
      </w:r>
      <w:r w:rsidRPr="007846F4">
        <w:rPr>
          <w:color w:val="000000"/>
        </w:rPr>
        <w:t xml:space="preserve"> </w:t>
      </w:r>
      <w:r>
        <w:rPr>
          <w:color w:val="000000"/>
        </w:rPr>
        <w:t>над</w:t>
      </w:r>
      <w:r w:rsidRPr="007846F4">
        <w:rPr>
          <w:color w:val="000000"/>
        </w:rPr>
        <w:t xml:space="preserve"> </w:t>
      </w:r>
      <w:r>
        <w:rPr>
          <w:color w:val="000000"/>
        </w:rPr>
        <w:t>этим</w:t>
      </w:r>
      <w:r w:rsidRPr="007846F4">
        <w:rPr>
          <w:color w:val="000000"/>
        </w:rPr>
        <w:t>.</w:t>
      </w:r>
    </w:p>
    <w:p w:rsidR="0060713A" w:rsidRDefault="0060713A" w:rsidP="0060713A">
      <w:pPr>
        <w:pStyle w:val="western"/>
        <w:shd w:val="clear" w:color="auto" w:fill="FFFFFF"/>
        <w:spacing w:before="0" w:after="0"/>
        <w:ind w:firstLine="461"/>
        <w:jc w:val="both"/>
        <w:rPr>
          <w:rStyle w:val="apple-converted-space"/>
          <w:color w:val="000000"/>
        </w:rPr>
      </w:pPr>
      <w:r>
        <w:rPr>
          <w:color w:val="000000"/>
        </w:rPr>
        <w:t>Улыбка сползла с моего лица, сменяясь хмурым взглядом.</w:t>
      </w:r>
      <w:r>
        <w:rPr>
          <w:rStyle w:val="apple-converted-space"/>
          <w:color w:val="000000"/>
        </w:rPr>
        <w:t xml:space="preserve"> </w:t>
      </w:r>
    </w:p>
    <w:p w:rsidR="0060713A" w:rsidRDefault="0060713A" w:rsidP="0060713A">
      <w:pPr>
        <w:pStyle w:val="western"/>
        <w:shd w:val="clear" w:color="auto" w:fill="FFFFFF"/>
        <w:spacing w:before="0" w:after="0"/>
        <w:ind w:firstLine="461"/>
        <w:jc w:val="both"/>
        <w:rPr>
          <w:color w:val="000000"/>
        </w:rPr>
      </w:pPr>
      <w:r w:rsidRPr="00336D6F">
        <w:t>–</w:t>
      </w:r>
      <w:r>
        <w:t xml:space="preserve"> Р</w:t>
      </w:r>
      <w:r>
        <w:rPr>
          <w:color w:val="000000"/>
        </w:rPr>
        <w:t>аботаешь?</w:t>
      </w:r>
    </w:p>
    <w:p w:rsidR="0060713A" w:rsidRDefault="0060713A" w:rsidP="0060713A">
      <w:pPr>
        <w:pStyle w:val="western"/>
        <w:shd w:val="clear" w:color="auto" w:fill="FFFFFF"/>
        <w:spacing w:before="0" w:after="0"/>
        <w:ind w:firstLine="461"/>
        <w:jc w:val="both"/>
        <w:rPr>
          <w:color w:val="000000"/>
        </w:rPr>
      </w:pPr>
      <w:r w:rsidRPr="00336D6F">
        <w:t>–</w:t>
      </w:r>
      <w:r>
        <w:t xml:space="preserve"> </w:t>
      </w:r>
      <w:r>
        <w:rPr>
          <w:color w:val="000000"/>
        </w:rPr>
        <w:t>О, ну, конечно.</w:t>
      </w:r>
      <w:r>
        <w:rPr>
          <w:rStyle w:val="apple-converted-space"/>
          <w:color w:val="000000"/>
        </w:rPr>
        <w:t xml:space="preserve"> </w:t>
      </w:r>
      <w:r>
        <w:rPr>
          <w:color w:val="000000"/>
        </w:rPr>
        <w:t>Видишь ли, я думаю, что она тоже по-своему страдает и просто не знает, как из этого выбраться.</w:t>
      </w:r>
      <w:r>
        <w:rPr>
          <w:rStyle w:val="apple-converted-space"/>
          <w:color w:val="000000"/>
        </w:rPr>
        <w:t xml:space="preserve"> </w:t>
      </w:r>
      <w:r>
        <w:rPr>
          <w:color w:val="000000"/>
        </w:rPr>
        <w:t>Совершенно очевидно, что она хочет быть с тобой.</w:t>
      </w:r>
    </w:p>
    <w:p w:rsidR="0060713A" w:rsidRDefault="0060713A" w:rsidP="0060713A">
      <w:pPr>
        <w:pStyle w:val="western"/>
        <w:shd w:val="clear" w:color="auto" w:fill="FFFFFF"/>
        <w:spacing w:before="0" w:after="0"/>
        <w:ind w:firstLine="461"/>
        <w:jc w:val="both"/>
        <w:rPr>
          <w:rStyle w:val="apple-converted-space"/>
          <w:color w:val="000000"/>
        </w:rPr>
      </w:pPr>
      <w:r w:rsidRPr="006D1DBA">
        <w:rPr>
          <w:color w:val="000000"/>
        </w:rPr>
        <w:t>Да,</w:t>
      </w:r>
      <w:r>
        <w:rPr>
          <w:color w:val="000000"/>
        </w:rPr>
        <w:t xml:space="preserve"> конечно</w:t>
      </w:r>
      <w:r w:rsidRPr="006D1DBA">
        <w:rPr>
          <w:color w:val="000000"/>
        </w:rPr>
        <w:t>.</w:t>
      </w:r>
      <w:r w:rsidRPr="00A449B3">
        <w:rPr>
          <w:rStyle w:val="apple-converted-space"/>
          <w:color w:val="000000"/>
        </w:rPr>
        <w:t xml:space="preserve"> </w:t>
      </w:r>
    </w:p>
    <w:p w:rsidR="0060713A" w:rsidRPr="007846F4" w:rsidRDefault="0060713A" w:rsidP="0060713A">
      <w:pPr>
        <w:pStyle w:val="western"/>
        <w:shd w:val="clear" w:color="auto" w:fill="FFFFFF"/>
        <w:spacing w:before="0" w:after="0"/>
        <w:ind w:firstLine="461"/>
        <w:jc w:val="both"/>
        <w:rPr>
          <w:color w:val="000000"/>
        </w:rPr>
      </w:pPr>
      <w:r w:rsidRPr="00336D6F">
        <w:t>–</w:t>
      </w:r>
      <w:r>
        <w:t xml:space="preserve"> </w:t>
      </w:r>
      <w:r w:rsidRPr="006D1DBA">
        <w:rPr>
          <w:color w:val="000000"/>
        </w:rPr>
        <w:t>Может</w:t>
      </w:r>
      <w:r>
        <w:rPr>
          <w:color w:val="000000"/>
        </w:rPr>
        <w:t xml:space="preserve"> </w:t>
      </w:r>
      <w:r w:rsidRPr="006D1DBA">
        <w:rPr>
          <w:color w:val="000000"/>
        </w:rPr>
        <w:t>быть,</w:t>
      </w:r>
      <w:r w:rsidRPr="00A449B3">
        <w:rPr>
          <w:rStyle w:val="apple-converted-space"/>
          <w:color w:val="000000"/>
        </w:rPr>
        <w:t xml:space="preserve"> </w:t>
      </w:r>
      <w:r w:rsidRPr="006D1DBA">
        <w:rPr>
          <w:color w:val="000000"/>
        </w:rPr>
        <w:t>это</w:t>
      </w:r>
      <w:r>
        <w:rPr>
          <w:color w:val="000000"/>
        </w:rPr>
        <w:t xml:space="preserve"> </w:t>
      </w:r>
      <w:r w:rsidRPr="006D1DBA">
        <w:rPr>
          <w:color w:val="000000"/>
        </w:rPr>
        <w:t>очевидно</w:t>
      </w:r>
      <w:r>
        <w:rPr>
          <w:color w:val="000000"/>
        </w:rPr>
        <w:t xml:space="preserve"> </w:t>
      </w:r>
      <w:r w:rsidRPr="006D1DBA">
        <w:rPr>
          <w:color w:val="000000"/>
        </w:rPr>
        <w:t>для</w:t>
      </w:r>
      <w:r>
        <w:rPr>
          <w:color w:val="000000"/>
        </w:rPr>
        <w:t xml:space="preserve"> тебя</w:t>
      </w:r>
      <w:r w:rsidRPr="006D1DBA">
        <w:rPr>
          <w:color w:val="000000"/>
        </w:rPr>
        <w:t>,</w:t>
      </w:r>
      <w:r>
        <w:rPr>
          <w:color w:val="000000"/>
        </w:rPr>
        <w:t xml:space="preserve"> </w:t>
      </w:r>
      <w:r w:rsidRPr="006D1DBA">
        <w:rPr>
          <w:color w:val="000000"/>
        </w:rPr>
        <w:t>но</w:t>
      </w:r>
      <w:r>
        <w:rPr>
          <w:color w:val="000000"/>
        </w:rPr>
        <w:t xml:space="preserve"> </w:t>
      </w:r>
      <w:r w:rsidRPr="006D1DBA">
        <w:rPr>
          <w:color w:val="000000"/>
        </w:rPr>
        <w:t>не</w:t>
      </w:r>
      <w:r>
        <w:rPr>
          <w:color w:val="000000"/>
        </w:rPr>
        <w:t xml:space="preserve"> для неё.</w:t>
      </w:r>
    </w:p>
    <w:p w:rsidR="0060713A" w:rsidRDefault="0060713A" w:rsidP="0060713A">
      <w:pPr>
        <w:pStyle w:val="western"/>
        <w:shd w:val="clear" w:color="auto" w:fill="FFFFFF"/>
        <w:spacing w:before="0" w:after="0"/>
        <w:ind w:firstLine="461"/>
        <w:jc w:val="both"/>
        <w:rPr>
          <w:rStyle w:val="apple-converted-space"/>
          <w:color w:val="000000"/>
        </w:rPr>
      </w:pPr>
      <w:r w:rsidRPr="006D1DBA">
        <w:rPr>
          <w:color w:val="000000"/>
        </w:rPr>
        <w:t>Сэм</w:t>
      </w:r>
      <w:r>
        <w:rPr>
          <w:color w:val="000000"/>
        </w:rPr>
        <w:t xml:space="preserve"> по</w:t>
      </w:r>
      <w:r w:rsidRPr="006D1DBA">
        <w:rPr>
          <w:color w:val="000000"/>
        </w:rPr>
        <w:t>сосал</w:t>
      </w:r>
      <w:r>
        <w:rPr>
          <w:color w:val="000000"/>
        </w:rPr>
        <w:t xml:space="preserve">а </w:t>
      </w:r>
      <w:r w:rsidRPr="006D1DBA">
        <w:rPr>
          <w:color w:val="000000"/>
        </w:rPr>
        <w:t>леденец</w:t>
      </w:r>
      <w:r>
        <w:rPr>
          <w:color w:val="000000"/>
        </w:rPr>
        <w:t xml:space="preserve"> и засунула </w:t>
      </w:r>
      <w:r w:rsidRPr="006D1DBA">
        <w:rPr>
          <w:color w:val="000000"/>
        </w:rPr>
        <w:t>е</w:t>
      </w:r>
      <w:r>
        <w:rPr>
          <w:color w:val="000000"/>
        </w:rPr>
        <w:t>го за щеку</w:t>
      </w:r>
      <w:r w:rsidRPr="006D1DBA">
        <w:rPr>
          <w:color w:val="000000"/>
        </w:rPr>
        <w:t>.</w:t>
      </w:r>
      <w:r w:rsidRPr="00A449B3">
        <w:rPr>
          <w:rStyle w:val="apple-converted-space"/>
          <w:color w:val="000000"/>
        </w:rPr>
        <w:t xml:space="preserve"> </w:t>
      </w:r>
    </w:p>
    <w:p w:rsidR="0060713A" w:rsidRPr="007846F4" w:rsidRDefault="0060713A" w:rsidP="0060713A">
      <w:pPr>
        <w:pStyle w:val="western"/>
        <w:shd w:val="clear" w:color="auto" w:fill="FFFFFF"/>
        <w:spacing w:before="0" w:after="0"/>
        <w:ind w:firstLine="461"/>
        <w:jc w:val="both"/>
        <w:rPr>
          <w:color w:val="000000"/>
        </w:rPr>
      </w:pPr>
      <w:r w:rsidRPr="00336D6F">
        <w:t>–</w:t>
      </w:r>
      <w:r>
        <w:t xml:space="preserve"> </w:t>
      </w:r>
      <w:r w:rsidRPr="006D1DBA">
        <w:rPr>
          <w:color w:val="000000"/>
        </w:rPr>
        <w:t>Оу.</w:t>
      </w:r>
      <w:r w:rsidRPr="00A449B3">
        <w:rPr>
          <w:rStyle w:val="apple-converted-space"/>
          <w:color w:val="000000"/>
        </w:rPr>
        <w:t xml:space="preserve"> </w:t>
      </w:r>
      <w:r>
        <w:rPr>
          <w:rStyle w:val="apple-converted-space"/>
          <w:color w:val="000000"/>
        </w:rPr>
        <w:t>Имей хоть каплю веры</w:t>
      </w:r>
      <w:r w:rsidRPr="006D1DBA">
        <w:rPr>
          <w:color w:val="000000"/>
        </w:rPr>
        <w:t>.</w:t>
      </w:r>
    </w:p>
    <w:p w:rsidR="0060713A" w:rsidRDefault="0060713A" w:rsidP="0060713A">
      <w:pPr>
        <w:pStyle w:val="western"/>
        <w:shd w:val="clear" w:color="auto" w:fill="FFFFFF"/>
        <w:spacing w:before="0" w:after="0"/>
        <w:ind w:firstLine="461"/>
        <w:jc w:val="both"/>
        <w:rPr>
          <w:rStyle w:val="apple-converted-space"/>
          <w:color w:val="000000"/>
        </w:rPr>
      </w:pPr>
      <w:r>
        <w:rPr>
          <w:color w:val="000000"/>
        </w:rPr>
        <w:t>Веры?</w:t>
      </w:r>
      <w:r>
        <w:rPr>
          <w:rStyle w:val="apple-converted-space"/>
          <w:color w:val="000000"/>
        </w:rPr>
        <w:t xml:space="preserve"> Эта девушка шутит</w:t>
      </w:r>
      <w:r>
        <w:rPr>
          <w:color w:val="000000"/>
        </w:rPr>
        <w:t>?</w:t>
      </w:r>
      <w:r>
        <w:rPr>
          <w:rStyle w:val="apple-converted-space"/>
          <w:color w:val="000000"/>
        </w:rPr>
        <w:t xml:space="preserve"> </w:t>
      </w:r>
    </w:p>
    <w:p w:rsidR="0060713A" w:rsidRDefault="0060713A" w:rsidP="0060713A">
      <w:pPr>
        <w:pStyle w:val="western"/>
        <w:shd w:val="clear" w:color="auto" w:fill="FFFFFF"/>
        <w:spacing w:before="0" w:after="0"/>
        <w:ind w:firstLine="461"/>
        <w:jc w:val="both"/>
        <w:rPr>
          <w:color w:val="000000"/>
        </w:rPr>
      </w:pPr>
      <w:r w:rsidRPr="00336D6F">
        <w:t>–</w:t>
      </w:r>
      <w:r>
        <w:t xml:space="preserve"> </w:t>
      </w:r>
      <w:r>
        <w:rPr>
          <w:color w:val="000000"/>
        </w:rPr>
        <w:t>Сью ненавидит меня.</w:t>
      </w:r>
    </w:p>
    <w:p w:rsidR="0060713A" w:rsidRDefault="0060713A" w:rsidP="0060713A">
      <w:pPr>
        <w:pStyle w:val="western"/>
        <w:shd w:val="clear" w:color="auto" w:fill="FFFFFF"/>
        <w:spacing w:before="0" w:after="0"/>
        <w:ind w:firstLine="461"/>
        <w:jc w:val="both"/>
        <w:rPr>
          <w:color w:val="000000"/>
        </w:rPr>
      </w:pPr>
      <w:r w:rsidRPr="00336D6F">
        <w:t>–</w:t>
      </w:r>
      <w:r>
        <w:t xml:space="preserve"> </w:t>
      </w:r>
      <w:r>
        <w:rPr>
          <w:color w:val="000000"/>
        </w:rPr>
        <w:t>Нет, это совсем не так.</w:t>
      </w:r>
    </w:p>
    <w:p w:rsidR="0060713A" w:rsidRPr="007846F4" w:rsidRDefault="0060713A" w:rsidP="0060713A">
      <w:pPr>
        <w:pStyle w:val="western"/>
        <w:shd w:val="clear" w:color="auto" w:fill="FFFFFF"/>
        <w:spacing w:before="0" w:after="0"/>
        <w:ind w:firstLine="461"/>
        <w:jc w:val="both"/>
        <w:rPr>
          <w:color w:val="000000"/>
        </w:rPr>
      </w:pPr>
      <w:r w:rsidRPr="00336D6F">
        <w:t>–</w:t>
      </w:r>
      <w:r>
        <w:t xml:space="preserve"> Здесь я полностью согласен</w:t>
      </w:r>
      <w:r w:rsidRPr="00A449B3">
        <w:rPr>
          <w:rStyle w:val="apple-converted-space"/>
          <w:color w:val="000000"/>
        </w:rPr>
        <w:t xml:space="preserve"> </w:t>
      </w:r>
      <w:r w:rsidRPr="006D1DBA">
        <w:rPr>
          <w:color w:val="000000"/>
        </w:rPr>
        <w:t>с</w:t>
      </w:r>
      <w:r>
        <w:rPr>
          <w:color w:val="000000"/>
        </w:rPr>
        <w:t xml:space="preserve"> этой </w:t>
      </w:r>
      <w:r w:rsidRPr="006D1DBA">
        <w:rPr>
          <w:color w:val="000000"/>
        </w:rPr>
        <w:t>копной</w:t>
      </w:r>
      <w:r>
        <w:rPr>
          <w:color w:val="000000"/>
        </w:rPr>
        <w:t xml:space="preserve"> </w:t>
      </w:r>
      <w:r w:rsidRPr="006D1DBA">
        <w:rPr>
          <w:color w:val="000000"/>
        </w:rPr>
        <w:t>волос,</w:t>
      </w:r>
      <w:r w:rsidRPr="0068725C">
        <w:t xml:space="preserve"> </w:t>
      </w:r>
      <w:r w:rsidRPr="00336D6F">
        <w:t>–</w:t>
      </w:r>
      <w:r>
        <w:rPr>
          <w:color w:val="000000"/>
        </w:rPr>
        <w:t xml:space="preserve"> </w:t>
      </w:r>
      <w:r w:rsidRPr="006D1DBA">
        <w:rPr>
          <w:color w:val="000000"/>
        </w:rPr>
        <w:t>сказал</w:t>
      </w:r>
      <w:r>
        <w:rPr>
          <w:color w:val="000000"/>
        </w:rPr>
        <w:t xml:space="preserve"> </w:t>
      </w:r>
      <w:r w:rsidRPr="006D1DBA">
        <w:rPr>
          <w:color w:val="000000"/>
        </w:rPr>
        <w:t>мне</w:t>
      </w:r>
      <w:r w:rsidRPr="00681F7B">
        <w:rPr>
          <w:color w:val="000000"/>
        </w:rPr>
        <w:t xml:space="preserve"> </w:t>
      </w:r>
      <w:r w:rsidRPr="006D1DBA">
        <w:rPr>
          <w:color w:val="000000"/>
        </w:rPr>
        <w:t>Райан,</w:t>
      </w:r>
      <w:r>
        <w:rPr>
          <w:color w:val="000000"/>
        </w:rPr>
        <w:t xml:space="preserve"> подразнив </w:t>
      </w:r>
      <w:r w:rsidRPr="006D1DBA">
        <w:rPr>
          <w:color w:val="000000"/>
        </w:rPr>
        <w:t>Сэм</w:t>
      </w:r>
      <w:r>
        <w:rPr>
          <w:color w:val="000000"/>
        </w:rPr>
        <w:t xml:space="preserve"> и </w:t>
      </w:r>
      <w:r w:rsidRPr="006D1DBA">
        <w:rPr>
          <w:color w:val="000000"/>
        </w:rPr>
        <w:t>подмигнув</w:t>
      </w:r>
      <w:r>
        <w:rPr>
          <w:color w:val="000000"/>
        </w:rPr>
        <w:t xml:space="preserve"> ей</w:t>
      </w:r>
      <w:r w:rsidRPr="006D1DBA">
        <w:rPr>
          <w:color w:val="000000"/>
        </w:rPr>
        <w:t>.</w:t>
      </w:r>
      <w:r w:rsidRPr="0068725C">
        <w:t xml:space="preserve"> </w:t>
      </w:r>
      <w:r w:rsidRPr="00336D6F">
        <w:t>–</w:t>
      </w:r>
      <w:r>
        <w:t xml:space="preserve"> </w:t>
      </w:r>
      <w:r w:rsidRPr="006D1DBA">
        <w:rPr>
          <w:color w:val="000000"/>
        </w:rPr>
        <w:t>Миллер</w:t>
      </w:r>
      <w:r>
        <w:rPr>
          <w:color w:val="000000"/>
        </w:rPr>
        <w:t xml:space="preserve"> </w:t>
      </w:r>
      <w:r w:rsidRPr="006D1DBA">
        <w:rPr>
          <w:color w:val="000000"/>
        </w:rPr>
        <w:t>не</w:t>
      </w:r>
      <w:r>
        <w:rPr>
          <w:color w:val="000000"/>
        </w:rPr>
        <w:t xml:space="preserve"> </w:t>
      </w:r>
      <w:r w:rsidRPr="006D1DBA">
        <w:rPr>
          <w:color w:val="000000"/>
        </w:rPr>
        <w:t>ненави</w:t>
      </w:r>
      <w:r>
        <w:rPr>
          <w:color w:val="000000"/>
        </w:rPr>
        <w:t>дит тебя.</w:t>
      </w:r>
    </w:p>
    <w:p w:rsidR="0060713A" w:rsidRPr="007846F4" w:rsidRDefault="0060713A" w:rsidP="0060713A">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Pr>
          <w:rStyle w:val="apple-converted-space"/>
          <w:color w:val="000000"/>
        </w:rPr>
        <w:t>Разве</w:t>
      </w:r>
      <w:r w:rsidRPr="006D1DBA">
        <w:rPr>
          <w:color w:val="000000"/>
        </w:rPr>
        <w:t>?</w:t>
      </w:r>
      <w:r w:rsidRPr="0068725C">
        <w:t xml:space="preserve"> </w:t>
      </w:r>
      <w:r w:rsidRPr="00336D6F">
        <w:t>–</w:t>
      </w:r>
      <w:r>
        <w:rPr>
          <w:color w:val="000000"/>
        </w:rPr>
        <w:t xml:space="preserve"> Обхватив стоящий передо мной липкий стакан</w:t>
      </w:r>
      <w:r w:rsidRPr="006D1DBA">
        <w:rPr>
          <w:color w:val="000000"/>
        </w:rPr>
        <w:t>,</w:t>
      </w:r>
      <w:r>
        <w:rPr>
          <w:color w:val="000000"/>
        </w:rPr>
        <w:t xml:space="preserve"> </w:t>
      </w:r>
      <w:r w:rsidRPr="006D1DBA">
        <w:rPr>
          <w:color w:val="000000"/>
        </w:rPr>
        <w:t>я</w:t>
      </w:r>
      <w:r>
        <w:rPr>
          <w:color w:val="000000"/>
        </w:rPr>
        <w:t xml:space="preserve"> посмотрел </w:t>
      </w:r>
      <w:proofErr w:type="gramStart"/>
      <w:r>
        <w:rPr>
          <w:color w:val="000000"/>
        </w:rPr>
        <w:t>на</w:t>
      </w:r>
      <w:proofErr w:type="gramEnd"/>
      <w:r>
        <w:rPr>
          <w:color w:val="000000"/>
        </w:rPr>
        <w:t xml:space="preserve"> </w:t>
      </w:r>
      <w:r w:rsidRPr="006D1DBA">
        <w:rPr>
          <w:color w:val="000000"/>
        </w:rPr>
        <w:t>Сэм</w:t>
      </w:r>
      <w:r>
        <w:rPr>
          <w:color w:val="000000"/>
        </w:rPr>
        <w:t xml:space="preserve"> с досадой</w:t>
      </w:r>
      <w:r w:rsidRPr="006D1DBA">
        <w:rPr>
          <w:color w:val="000000"/>
        </w:rPr>
        <w:t>.</w:t>
      </w:r>
      <w:r w:rsidRPr="00A449B3">
        <w:rPr>
          <w:rStyle w:val="apple-converted-space"/>
          <w:color w:val="000000"/>
        </w:rPr>
        <w:t xml:space="preserve"> </w:t>
      </w:r>
      <w:r w:rsidRPr="00336D6F">
        <w:t>–</w:t>
      </w:r>
      <w:r>
        <w:t xml:space="preserve"> Т</w:t>
      </w:r>
      <w:r w:rsidRPr="00A449B3">
        <w:rPr>
          <w:color w:val="000000"/>
        </w:rPr>
        <w:t>ы знае</w:t>
      </w:r>
      <w:r>
        <w:rPr>
          <w:color w:val="000000"/>
        </w:rPr>
        <w:t>шь</w:t>
      </w:r>
      <w:r w:rsidRPr="00A449B3">
        <w:rPr>
          <w:color w:val="000000"/>
        </w:rPr>
        <w:t>,</w:t>
      </w:r>
      <w:r w:rsidRPr="00A449B3">
        <w:rPr>
          <w:rStyle w:val="apple-converted-space"/>
          <w:color w:val="000000"/>
        </w:rPr>
        <w:t xml:space="preserve"> </w:t>
      </w:r>
      <w:r w:rsidRPr="00A449B3">
        <w:rPr>
          <w:color w:val="000000"/>
        </w:rPr>
        <w:t xml:space="preserve">что я </w:t>
      </w:r>
      <w:r>
        <w:rPr>
          <w:color w:val="000000"/>
        </w:rPr>
        <w:t>подарил</w:t>
      </w:r>
      <w:r w:rsidRPr="00A449B3">
        <w:rPr>
          <w:color w:val="000000"/>
        </w:rPr>
        <w:t xml:space="preserve"> ей</w:t>
      </w:r>
      <w:r>
        <w:rPr>
          <w:color w:val="000000"/>
        </w:rPr>
        <w:t xml:space="preserve"> на</w:t>
      </w:r>
      <w:r w:rsidRPr="00A449B3">
        <w:rPr>
          <w:color w:val="000000"/>
        </w:rPr>
        <w:t xml:space="preserve"> рождеств</w:t>
      </w:r>
      <w:r>
        <w:rPr>
          <w:color w:val="000000"/>
        </w:rPr>
        <w:t>о</w:t>
      </w:r>
      <w:r w:rsidRPr="00A449B3">
        <w:rPr>
          <w:color w:val="000000"/>
        </w:rPr>
        <w:t xml:space="preserve"> </w:t>
      </w:r>
      <w:r>
        <w:rPr>
          <w:color w:val="000000"/>
        </w:rPr>
        <w:t>подарок?</w:t>
      </w:r>
    </w:p>
    <w:p w:rsidR="0060713A" w:rsidRDefault="0060713A" w:rsidP="0060713A">
      <w:pPr>
        <w:pStyle w:val="western"/>
        <w:shd w:val="clear" w:color="auto" w:fill="FFFFFF"/>
        <w:spacing w:before="0" w:after="0"/>
        <w:ind w:firstLine="461"/>
        <w:jc w:val="both"/>
        <w:rPr>
          <w:color w:val="000000"/>
        </w:rPr>
      </w:pPr>
      <w:r w:rsidRPr="00336D6F">
        <w:t>–</w:t>
      </w:r>
      <w:r>
        <w:t xml:space="preserve"> </w:t>
      </w:r>
      <w:r>
        <w:rPr>
          <w:color w:val="000000"/>
        </w:rPr>
        <w:t>Да.</w:t>
      </w:r>
    </w:p>
    <w:p w:rsidR="0060713A" w:rsidRDefault="0060713A" w:rsidP="0060713A">
      <w:pPr>
        <w:pStyle w:val="western"/>
        <w:shd w:val="clear" w:color="auto" w:fill="FFFFFF"/>
        <w:spacing w:before="0" w:after="0"/>
        <w:ind w:firstLine="461"/>
        <w:jc w:val="both"/>
        <w:rPr>
          <w:color w:val="000000"/>
        </w:rPr>
      </w:pPr>
      <w:r w:rsidRPr="00336D6F">
        <w:t>–</w:t>
      </w:r>
      <w:r>
        <w:t xml:space="preserve"> Она его открыла</w:t>
      </w:r>
      <w:r>
        <w:rPr>
          <w:color w:val="000000"/>
        </w:rPr>
        <w:t>?</w:t>
      </w:r>
    </w:p>
    <w:p w:rsidR="0060713A" w:rsidRDefault="0060713A" w:rsidP="0060713A">
      <w:pPr>
        <w:pStyle w:val="western"/>
        <w:shd w:val="clear" w:color="auto" w:fill="FFFFFF"/>
        <w:spacing w:before="0" w:after="0"/>
        <w:ind w:firstLine="461"/>
        <w:jc w:val="both"/>
        <w:rPr>
          <w:color w:val="000000"/>
        </w:rPr>
      </w:pPr>
      <w:r w:rsidRPr="00336D6F">
        <w:t>–</w:t>
      </w:r>
      <w:r>
        <w:t xml:space="preserve"> </w:t>
      </w:r>
      <w:r>
        <w:rPr>
          <w:color w:val="000000"/>
        </w:rPr>
        <w:t>Нет.</w:t>
      </w:r>
    </w:p>
    <w:p w:rsidR="0060713A" w:rsidRPr="007846F4" w:rsidRDefault="0060713A" w:rsidP="0060713A">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Pr>
          <w:color w:val="000000"/>
        </w:rPr>
        <w:t>Видишь?</w:t>
      </w:r>
    </w:p>
    <w:p w:rsidR="0060713A" w:rsidRDefault="0060713A" w:rsidP="0060713A">
      <w:pPr>
        <w:pStyle w:val="western"/>
        <w:shd w:val="clear" w:color="auto" w:fill="FFFFFF"/>
        <w:spacing w:before="0" w:after="0"/>
        <w:ind w:firstLine="461"/>
        <w:jc w:val="both"/>
        <w:rPr>
          <w:rStyle w:val="apple-converted-space"/>
          <w:color w:val="000000"/>
        </w:rPr>
      </w:pPr>
      <w:r w:rsidRPr="006D1DBA">
        <w:rPr>
          <w:color w:val="000000"/>
        </w:rPr>
        <w:t>Сэм</w:t>
      </w:r>
      <w:r>
        <w:rPr>
          <w:color w:val="000000"/>
        </w:rPr>
        <w:t xml:space="preserve"> </w:t>
      </w:r>
      <w:r w:rsidRPr="006D1DBA">
        <w:rPr>
          <w:color w:val="000000"/>
        </w:rPr>
        <w:t>поморщил</w:t>
      </w:r>
      <w:r>
        <w:rPr>
          <w:color w:val="000000"/>
        </w:rPr>
        <w:t>а</w:t>
      </w:r>
      <w:r w:rsidRPr="006D1DBA">
        <w:rPr>
          <w:color w:val="000000"/>
        </w:rPr>
        <w:t>с</w:t>
      </w:r>
      <w:r>
        <w:rPr>
          <w:color w:val="000000"/>
        </w:rPr>
        <w:t>ь</w:t>
      </w:r>
      <w:r w:rsidRPr="006D1DBA">
        <w:rPr>
          <w:color w:val="000000"/>
        </w:rPr>
        <w:t>.</w:t>
      </w:r>
      <w:r w:rsidRPr="00A449B3">
        <w:rPr>
          <w:rStyle w:val="apple-converted-space"/>
          <w:color w:val="000000"/>
        </w:rPr>
        <w:t xml:space="preserve"> </w:t>
      </w:r>
    </w:p>
    <w:p w:rsidR="0060713A" w:rsidRPr="007846F4" w:rsidRDefault="0060713A" w:rsidP="0060713A">
      <w:pPr>
        <w:pStyle w:val="western"/>
        <w:shd w:val="clear" w:color="auto" w:fill="FFFFFF"/>
        <w:spacing w:before="0" w:after="0"/>
        <w:ind w:firstLine="461"/>
        <w:jc w:val="both"/>
        <w:rPr>
          <w:color w:val="000000"/>
        </w:rPr>
      </w:pPr>
      <w:r w:rsidRPr="00336D6F">
        <w:t>–</w:t>
      </w:r>
      <w:r>
        <w:t xml:space="preserve"> </w:t>
      </w:r>
      <w:r w:rsidRPr="006D1DBA">
        <w:rPr>
          <w:color w:val="000000"/>
        </w:rPr>
        <w:t>Но</w:t>
      </w:r>
      <w:r>
        <w:rPr>
          <w:color w:val="000000"/>
        </w:rPr>
        <w:t xml:space="preserve"> </w:t>
      </w:r>
      <w:r w:rsidRPr="006D1DBA">
        <w:rPr>
          <w:color w:val="000000"/>
        </w:rPr>
        <w:t>это</w:t>
      </w:r>
      <w:r>
        <w:rPr>
          <w:color w:val="000000"/>
        </w:rPr>
        <w:t xml:space="preserve"> </w:t>
      </w:r>
      <w:r w:rsidRPr="006D1DBA">
        <w:rPr>
          <w:color w:val="000000"/>
        </w:rPr>
        <w:t>не</w:t>
      </w:r>
      <w:r>
        <w:rPr>
          <w:color w:val="000000"/>
        </w:rPr>
        <w:t xml:space="preserve"> </w:t>
      </w:r>
      <w:r w:rsidRPr="006D1DBA">
        <w:rPr>
          <w:color w:val="000000"/>
        </w:rPr>
        <w:t>значит,</w:t>
      </w:r>
      <w:r>
        <w:rPr>
          <w:color w:val="000000"/>
        </w:rPr>
        <w:t xml:space="preserve"> </w:t>
      </w:r>
      <w:r w:rsidRPr="006D1DBA">
        <w:rPr>
          <w:color w:val="000000"/>
        </w:rPr>
        <w:t>что</w:t>
      </w:r>
      <w:r>
        <w:rPr>
          <w:color w:val="000000"/>
        </w:rPr>
        <w:t xml:space="preserve"> </w:t>
      </w:r>
      <w:r w:rsidRPr="006D1DBA">
        <w:rPr>
          <w:color w:val="000000"/>
        </w:rPr>
        <w:t>она</w:t>
      </w:r>
      <w:r>
        <w:rPr>
          <w:color w:val="000000"/>
        </w:rPr>
        <w:t xml:space="preserve"> </w:t>
      </w:r>
      <w:r w:rsidRPr="006D1DBA">
        <w:rPr>
          <w:color w:val="000000"/>
        </w:rPr>
        <w:t>не</w:t>
      </w:r>
      <w:r>
        <w:rPr>
          <w:color w:val="000000"/>
        </w:rPr>
        <w:t xml:space="preserve"> </w:t>
      </w:r>
      <w:r w:rsidRPr="006D1DBA">
        <w:rPr>
          <w:color w:val="000000"/>
        </w:rPr>
        <w:t>хотела</w:t>
      </w:r>
      <w:r>
        <w:rPr>
          <w:color w:val="000000"/>
        </w:rPr>
        <w:t xml:space="preserve"> его открыть</w:t>
      </w:r>
      <w:r w:rsidRPr="006D1DBA">
        <w:rPr>
          <w:color w:val="000000"/>
        </w:rPr>
        <w:t>.</w:t>
      </w:r>
      <w:r w:rsidRPr="0068725C">
        <w:t xml:space="preserve"> </w:t>
      </w:r>
      <w:r w:rsidRPr="00336D6F">
        <w:t>–</w:t>
      </w:r>
      <w:r>
        <w:rPr>
          <w:color w:val="000000"/>
        </w:rPr>
        <w:t xml:space="preserve"> </w:t>
      </w:r>
      <w:r w:rsidRPr="006D1DBA">
        <w:rPr>
          <w:color w:val="000000"/>
        </w:rPr>
        <w:t>Е</w:t>
      </w:r>
      <w:r>
        <w:rPr>
          <w:color w:val="000000"/>
        </w:rPr>
        <w:t xml:space="preserve">ё </w:t>
      </w:r>
      <w:r w:rsidRPr="006D1DBA">
        <w:rPr>
          <w:color w:val="000000"/>
        </w:rPr>
        <w:t>пальцы</w:t>
      </w:r>
      <w:r>
        <w:rPr>
          <w:color w:val="000000"/>
        </w:rPr>
        <w:t xml:space="preserve"> </w:t>
      </w:r>
      <w:r w:rsidRPr="006D1DBA">
        <w:rPr>
          <w:color w:val="000000"/>
        </w:rPr>
        <w:t>начали</w:t>
      </w:r>
      <w:r>
        <w:rPr>
          <w:color w:val="000000"/>
        </w:rPr>
        <w:t xml:space="preserve"> </w:t>
      </w:r>
      <w:r w:rsidRPr="006D1DBA">
        <w:rPr>
          <w:color w:val="000000"/>
        </w:rPr>
        <w:t>возиться</w:t>
      </w:r>
      <w:r>
        <w:rPr>
          <w:color w:val="000000"/>
        </w:rPr>
        <w:t xml:space="preserve"> </w:t>
      </w:r>
      <w:r w:rsidRPr="006D1DBA">
        <w:rPr>
          <w:color w:val="000000"/>
        </w:rPr>
        <w:t>с</w:t>
      </w:r>
      <w:r>
        <w:rPr>
          <w:color w:val="000000"/>
        </w:rPr>
        <w:t xml:space="preserve"> </w:t>
      </w:r>
      <w:r w:rsidRPr="006D1DBA">
        <w:rPr>
          <w:color w:val="000000"/>
        </w:rPr>
        <w:t>оберткой</w:t>
      </w:r>
      <w:r>
        <w:rPr>
          <w:color w:val="000000"/>
        </w:rPr>
        <w:t xml:space="preserve"> от </w:t>
      </w:r>
      <w:r w:rsidRPr="006D1DBA">
        <w:rPr>
          <w:color w:val="000000"/>
        </w:rPr>
        <w:t>леденц</w:t>
      </w:r>
      <w:r>
        <w:rPr>
          <w:color w:val="000000"/>
        </w:rPr>
        <w:t>а</w:t>
      </w:r>
      <w:r w:rsidRPr="006D1DBA">
        <w:rPr>
          <w:color w:val="000000"/>
        </w:rPr>
        <w:t>.</w:t>
      </w:r>
      <w:r w:rsidRPr="00A449B3">
        <w:rPr>
          <w:rStyle w:val="apple-converted-space"/>
          <w:color w:val="000000"/>
        </w:rPr>
        <w:t xml:space="preserve"> </w:t>
      </w:r>
      <w:r w:rsidRPr="00336D6F">
        <w:t>–</w:t>
      </w:r>
      <w:r>
        <w:t xml:space="preserve"> </w:t>
      </w:r>
      <w:r w:rsidRPr="006D1DBA">
        <w:rPr>
          <w:color w:val="000000"/>
        </w:rPr>
        <w:t>Она</w:t>
      </w:r>
      <w:r>
        <w:rPr>
          <w:color w:val="000000"/>
        </w:rPr>
        <w:t xml:space="preserve"> </w:t>
      </w:r>
      <w:r w:rsidRPr="006D1DBA">
        <w:rPr>
          <w:color w:val="000000"/>
        </w:rPr>
        <w:t>держит</w:t>
      </w:r>
      <w:r>
        <w:rPr>
          <w:color w:val="000000"/>
        </w:rPr>
        <w:t xml:space="preserve"> подарок </w:t>
      </w:r>
      <w:r w:rsidRPr="006D1DBA">
        <w:rPr>
          <w:color w:val="000000"/>
        </w:rPr>
        <w:t>в</w:t>
      </w:r>
      <w:r>
        <w:rPr>
          <w:color w:val="000000"/>
        </w:rPr>
        <w:t xml:space="preserve"> </w:t>
      </w:r>
      <w:r w:rsidRPr="006D1DBA">
        <w:rPr>
          <w:color w:val="000000"/>
        </w:rPr>
        <w:t>ящике</w:t>
      </w:r>
      <w:r>
        <w:rPr>
          <w:color w:val="000000"/>
        </w:rPr>
        <w:t xml:space="preserve"> своего </w:t>
      </w:r>
      <w:r w:rsidRPr="006D1DBA">
        <w:rPr>
          <w:color w:val="000000"/>
        </w:rPr>
        <w:t>стола.</w:t>
      </w:r>
      <w:r w:rsidRPr="00A449B3">
        <w:rPr>
          <w:rStyle w:val="apple-converted-space"/>
          <w:color w:val="000000"/>
        </w:rPr>
        <w:t xml:space="preserve"> </w:t>
      </w:r>
      <w:r w:rsidRPr="006D1DBA">
        <w:rPr>
          <w:color w:val="000000"/>
        </w:rPr>
        <w:t>Я</w:t>
      </w:r>
      <w:r>
        <w:rPr>
          <w:color w:val="000000"/>
        </w:rPr>
        <w:t xml:space="preserve"> </w:t>
      </w:r>
      <w:r w:rsidRPr="006D1DBA">
        <w:rPr>
          <w:color w:val="000000"/>
        </w:rPr>
        <w:t>уверен</w:t>
      </w:r>
      <w:r>
        <w:rPr>
          <w:color w:val="000000"/>
        </w:rPr>
        <w:t>а</w:t>
      </w:r>
      <w:r w:rsidRPr="006D1DBA">
        <w:rPr>
          <w:color w:val="000000"/>
        </w:rPr>
        <w:t>,</w:t>
      </w:r>
      <w:r>
        <w:rPr>
          <w:color w:val="000000"/>
        </w:rPr>
        <w:t xml:space="preserve"> </w:t>
      </w:r>
      <w:r w:rsidRPr="006D1DBA">
        <w:rPr>
          <w:color w:val="000000"/>
        </w:rPr>
        <w:t>что</w:t>
      </w:r>
      <w:r>
        <w:rPr>
          <w:color w:val="000000"/>
        </w:rPr>
        <w:t xml:space="preserve"> </w:t>
      </w:r>
      <w:r w:rsidRPr="006D1DBA">
        <w:rPr>
          <w:color w:val="000000"/>
        </w:rPr>
        <w:t>в</w:t>
      </w:r>
      <w:r>
        <w:rPr>
          <w:color w:val="000000"/>
        </w:rPr>
        <w:t xml:space="preserve"> </w:t>
      </w:r>
      <w:r w:rsidRPr="006D1DBA">
        <w:rPr>
          <w:color w:val="000000"/>
        </w:rPr>
        <w:t>ближайшее</w:t>
      </w:r>
      <w:r>
        <w:rPr>
          <w:color w:val="000000"/>
        </w:rPr>
        <w:t xml:space="preserve"> </w:t>
      </w:r>
      <w:r w:rsidRPr="006D1DBA">
        <w:rPr>
          <w:color w:val="000000"/>
        </w:rPr>
        <w:t>время</w:t>
      </w:r>
      <w:r>
        <w:rPr>
          <w:color w:val="000000"/>
        </w:rPr>
        <w:t xml:space="preserve"> </w:t>
      </w:r>
      <w:r w:rsidRPr="006D1DBA">
        <w:rPr>
          <w:color w:val="000000"/>
        </w:rPr>
        <w:t>она</w:t>
      </w:r>
      <w:r>
        <w:rPr>
          <w:color w:val="000000"/>
        </w:rPr>
        <w:t xml:space="preserve"> </w:t>
      </w:r>
      <w:r w:rsidRPr="006D1DBA">
        <w:rPr>
          <w:color w:val="000000"/>
        </w:rPr>
        <w:t>при</w:t>
      </w:r>
      <w:r>
        <w:rPr>
          <w:color w:val="000000"/>
        </w:rPr>
        <w:t xml:space="preserve">мет </w:t>
      </w:r>
      <w:r w:rsidRPr="006D1DBA">
        <w:rPr>
          <w:color w:val="000000"/>
        </w:rPr>
        <w:t>его</w:t>
      </w:r>
      <w:r>
        <w:rPr>
          <w:color w:val="000000"/>
        </w:rPr>
        <w:t xml:space="preserve"> </w:t>
      </w:r>
      <w:r w:rsidRPr="006D1DBA">
        <w:rPr>
          <w:color w:val="000000"/>
        </w:rPr>
        <w:t>и</w:t>
      </w:r>
      <w:r>
        <w:rPr>
          <w:color w:val="000000"/>
        </w:rPr>
        <w:t xml:space="preserve"> </w:t>
      </w:r>
      <w:r w:rsidRPr="006D1DBA">
        <w:rPr>
          <w:color w:val="000000"/>
        </w:rPr>
        <w:t>откр</w:t>
      </w:r>
      <w:r>
        <w:rPr>
          <w:color w:val="000000"/>
        </w:rPr>
        <w:t>оет</w:t>
      </w:r>
      <w:r w:rsidRPr="006D1DBA">
        <w:rPr>
          <w:color w:val="000000"/>
        </w:rPr>
        <w:t>.</w:t>
      </w:r>
      <w:r>
        <w:rPr>
          <w:color w:val="000000"/>
        </w:rPr>
        <w:t xml:space="preserve"> </w:t>
      </w:r>
      <w:r w:rsidRPr="00336D6F">
        <w:t>–</w:t>
      </w:r>
      <w:r>
        <w:t xml:space="preserve"> </w:t>
      </w:r>
      <w:r w:rsidRPr="006D1DBA">
        <w:rPr>
          <w:color w:val="000000"/>
        </w:rPr>
        <w:t>Е</w:t>
      </w:r>
      <w:r>
        <w:rPr>
          <w:color w:val="000000"/>
        </w:rPr>
        <w:t xml:space="preserve">ё </w:t>
      </w:r>
      <w:r w:rsidRPr="006D1DBA">
        <w:rPr>
          <w:color w:val="000000"/>
        </w:rPr>
        <w:t>взгляд</w:t>
      </w:r>
      <w:r>
        <w:rPr>
          <w:color w:val="000000"/>
        </w:rPr>
        <w:t xml:space="preserve"> </w:t>
      </w:r>
      <w:r w:rsidRPr="006D1DBA">
        <w:rPr>
          <w:color w:val="000000"/>
        </w:rPr>
        <w:t>вдруг</w:t>
      </w:r>
      <w:r>
        <w:rPr>
          <w:color w:val="000000"/>
        </w:rPr>
        <w:t xml:space="preserve"> стал </w:t>
      </w:r>
      <w:r w:rsidRPr="006D1DBA">
        <w:rPr>
          <w:color w:val="000000"/>
        </w:rPr>
        <w:t>любопытн</w:t>
      </w:r>
      <w:r>
        <w:rPr>
          <w:color w:val="000000"/>
        </w:rPr>
        <w:t>ым</w:t>
      </w:r>
      <w:r w:rsidRPr="006D1DBA">
        <w:rPr>
          <w:color w:val="000000"/>
        </w:rPr>
        <w:t>,</w:t>
      </w:r>
      <w:r>
        <w:rPr>
          <w:color w:val="000000"/>
        </w:rPr>
        <w:t xml:space="preserve"> </w:t>
      </w:r>
      <w:r w:rsidRPr="006D1DBA">
        <w:rPr>
          <w:color w:val="000000"/>
        </w:rPr>
        <w:t>она</w:t>
      </w:r>
      <w:r>
        <w:rPr>
          <w:color w:val="000000"/>
        </w:rPr>
        <w:t xml:space="preserve"> </w:t>
      </w:r>
      <w:r w:rsidRPr="006D1DBA">
        <w:rPr>
          <w:color w:val="000000"/>
        </w:rPr>
        <w:t>наклонилась</w:t>
      </w:r>
      <w:r>
        <w:rPr>
          <w:color w:val="000000"/>
        </w:rPr>
        <w:t xml:space="preserve"> </w:t>
      </w:r>
      <w:r w:rsidRPr="006D1DBA">
        <w:rPr>
          <w:color w:val="000000"/>
        </w:rPr>
        <w:t>ко</w:t>
      </w:r>
      <w:r>
        <w:rPr>
          <w:color w:val="000000"/>
        </w:rPr>
        <w:t xml:space="preserve"> </w:t>
      </w:r>
      <w:r w:rsidRPr="006D1DBA">
        <w:rPr>
          <w:color w:val="000000"/>
        </w:rPr>
        <w:t>мне,</w:t>
      </w:r>
      <w:r>
        <w:rPr>
          <w:color w:val="000000"/>
        </w:rPr>
        <w:t xml:space="preserve"> </w:t>
      </w:r>
      <w:r w:rsidRPr="006D1DBA">
        <w:rPr>
          <w:color w:val="000000"/>
        </w:rPr>
        <w:t>кусая</w:t>
      </w:r>
      <w:r>
        <w:rPr>
          <w:color w:val="000000"/>
        </w:rPr>
        <w:t xml:space="preserve"> </w:t>
      </w:r>
      <w:r w:rsidRPr="006D1DBA">
        <w:rPr>
          <w:color w:val="000000"/>
        </w:rPr>
        <w:t>губы.</w:t>
      </w:r>
      <w:r w:rsidRPr="00A449B3">
        <w:rPr>
          <w:rStyle w:val="apple-converted-space"/>
          <w:color w:val="000000"/>
        </w:rPr>
        <w:t xml:space="preserve"> </w:t>
      </w:r>
      <w:r w:rsidRPr="00336D6F">
        <w:t>–</w:t>
      </w:r>
      <w:r>
        <w:t xml:space="preserve"> </w:t>
      </w:r>
      <w:r w:rsidRPr="006D1DBA">
        <w:rPr>
          <w:color w:val="000000"/>
        </w:rPr>
        <w:t>Кстати,</w:t>
      </w:r>
      <w:r>
        <w:rPr>
          <w:color w:val="000000"/>
        </w:rPr>
        <w:t xml:space="preserve"> а </w:t>
      </w:r>
      <w:r w:rsidRPr="006D1DBA">
        <w:rPr>
          <w:color w:val="000000"/>
        </w:rPr>
        <w:t>что</w:t>
      </w:r>
      <w:r>
        <w:rPr>
          <w:color w:val="000000"/>
        </w:rPr>
        <w:t xml:space="preserve"> </w:t>
      </w:r>
      <w:r w:rsidRPr="006D1DBA">
        <w:rPr>
          <w:color w:val="000000"/>
        </w:rPr>
        <w:t>в</w:t>
      </w:r>
      <w:r>
        <w:rPr>
          <w:color w:val="000000"/>
        </w:rPr>
        <w:t xml:space="preserve"> нём?</w:t>
      </w:r>
    </w:p>
    <w:p w:rsidR="0060713A" w:rsidRDefault="0060713A" w:rsidP="0060713A">
      <w:pPr>
        <w:pStyle w:val="western"/>
        <w:shd w:val="clear" w:color="auto" w:fill="FFFFFF"/>
        <w:spacing w:before="0" w:after="0"/>
        <w:ind w:firstLine="461"/>
        <w:jc w:val="both"/>
        <w:rPr>
          <w:rStyle w:val="apple-converted-space"/>
          <w:color w:val="000000"/>
        </w:rPr>
      </w:pPr>
      <w:r>
        <w:rPr>
          <w:color w:val="000000"/>
        </w:rPr>
        <w:lastRenderedPageBreak/>
        <w:t xml:space="preserve">Автоматически </w:t>
      </w:r>
      <w:r w:rsidRPr="006D1DBA">
        <w:rPr>
          <w:color w:val="000000"/>
        </w:rPr>
        <w:t>я</w:t>
      </w:r>
      <w:r>
        <w:rPr>
          <w:color w:val="000000"/>
        </w:rPr>
        <w:t xml:space="preserve"> чуть не ответил</w:t>
      </w:r>
      <w:r w:rsidRPr="006D1DBA">
        <w:rPr>
          <w:color w:val="000000"/>
        </w:rPr>
        <w:t>,</w:t>
      </w:r>
      <w:r w:rsidRPr="00A449B3">
        <w:rPr>
          <w:rStyle w:val="apple-converted-space"/>
          <w:color w:val="000000"/>
        </w:rPr>
        <w:t xml:space="preserve"> </w:t>
      </w:r>
      <w:r w:rsidRPr="006D1DBA">
        <w:rPr>
          <w:color w:val="000000"/>
        </w:rPr>
        <w:t>что</w:t>
      </w:r>
      <w:r>
        <w:rPr>
          <w:color w:val="000000"/>
        </w:rPr>
        <w:t xml:space="preserve"> </w:t>
      </w:r>
      <w:r w:rsidRPr="006D1DBA">
        <w:rPr>
          <w:i/>
          <w:iCs/>
          <w:color w:val="000000"/>
        </w:rPr>
        <w:t>не</w:t>
      </w:r>
      <w:r w:rsidRPr="00A449B3">
        <w:rPr>
          <w:rStyle w:val="apple-converted-space"/>
          <w:color w:val="000000"/>
        </w:rPr>
        <w:t xml:space="preserve"> </w:t>
      </w:r>
      <w:r w:rsidRPr="006D1DBA">
        <w:rPr>
          <w:color w:val="000000"/>
        </w:rPr>
        <w:t>собира</w:t>
      </w:r>
      <w:r>
        <w:rPr>
          <w:color w:val="000000"/>
        </w:rPr>
        <w:t>юсь ей рассказывать об этом</w:t>
      </w:r>
      <w:r w:rsidRPr="006D1DBA">
        <w:rPr>
          <w:color w:val="000000"/>
        </w:rPr>
        <w:t>.</w:t>
      </w:r>
      <w:r w:rsidRPr="00A449B3">
        <w:rPr>
          <w:rStyle w:val="apple-converted-space"/>
          <w:color w:val="000000"/>
        </w:rPr>
        <w:t xml:space="preserve"> </w:t>
      </w:r>
      <w:r>
        <w:rPr>
          <w:rStyle w:val="apple-converted-space"/>
          <w:color w:val="000000"/>
        </w:rPr>
        <w:t>Но е</w:t>
      </w:r>
      <w:r>
        <w:rPr>
          <w:color w:val="000000"/>
        </w:rPr>
        <w:t xml:space="preserve">ё пыл </w:t>
      </w:r>
      <w:r w:rsidRPr="006D1DBA">
        <w:rPr>
          <w:color w:val="000000"/>
        </w:rPr>
        <w:t>заставил</w:t>
      </w:r>
      <w:r>
        <w:rPr>
          <w:color w:val="000000"/>
        </w:rPr>
        <w:t xml:space="preserve"> </w:t>
      </w:r>
      <w:r w:rsidRPr="006D1DBA">
        <w:rPr>
          <w:color w:val="000000"/>
        </w:rPr>
        <w:t>меня</w:t>
      </w:r>
      <w:r>
        <w:rPr>
          <w:color w:val="000000"/>
        </w:rPr>
        <w:t xml:space="preserve"> за</w:t>
      </w:r>
      <w:r w:rsidRPr="006D1DBA">
        <w:rPr>
          <w:color w:val="000000"/>
        </w:rPr>
        <w:t>хихикать,</w:t>
      </w:r>
      <w:r>
        <w:rPr>
          <w:color w:val="000000"/>
        </w:rPr>
        <w:t xml:space="preserve"> </w:t>
      </w:r>
      <w:r w:rsidRPr="006D1DBA">
        <w:rPr>
          <w:color w:val="000000"/>
        </w:rPr>
        <w:t>и</w:t>
      </w:r>
      <w:r>
        <w:rPr>
          <w:color w:val="000000"/>
        </w:rPr>
        <w:t xml:space="preserve"> в итоге </w:t>
      </w:r>
      <w:r w:rsidRPr="006D1DBA">
        <w:rPr>
          <w:color w:val="000000"/>
        </w:rPr>
        <w:t>я</w:t>
      </w:r>
      <w:r>
        <w:rPr>
          <w:color w:val="000000"/>
        </w:rPr>
        <w:t xml:space="preserve"> </w:t>
      </w:r>
      <w:r w:rsidRPr="006D1DBA">
        <w:rPr>
          <w:color w:val="000000"/>
        </w:rPr>
        <w:t>просто</w:t>
      </w:r>
      <w:r>
        <w:rPr>
          <w:color w:val="000000"/>
        </w:rPr>
        <w:t xml:space="preserve"> </w:t>
      </w:r>
      <w:r w:rsidRPr="006D1DBA">
        <w:rPr>
          <w:color w:val="000000"/>
        </w:rPr>
        <w:t>подумал,</w:t>
      </w:r>
      <w:r w:rsidRPr="00A449B3">
        <w:rPr>
          <w:rStyle w:val="apple-converted-space"/>
          <w:color w:val="000000"/>
        </w:rPr>
        <w:t xml:space="preserve"> </w:t>
      </w:r>
      <w:r w:rsidRPr="006D1DBA">
        <w:rPr>
          <w:i/>
          <w:iCs/>
          <w:color w:val="000000"/>
        </w:rPr>
        <w:t>почему</w:t>
      </w:r>
      <w:r>
        <w:rPr>
          <w:i/>
          <w:iCs/>
          <w:color w:val="000000"/>
        </w:rPr>
        <w:t xml:space="preserve"> </w:t>
      </w:r>
      <w:r w:rsidRPr="006D1DBA">
        <w:rPr>
          <w:i/>
          <w:iCs/>
          <w:color w:val="000000"/>
        </w:rPr>
        <w:t>бы</w:t>
      </w:r>
      <w:r>
        <w:rPr>
          <w:i/>
          <w:iCs/>
          <w:color w:val="000000"/>
        </w:rPr>
        <w:t xml:space="preserve"> </w:t>
      </w:r>
      <w:r w:rsidRPr="006D1DBA">
        <w:rPr>
          <w:i/>
          <w:iCs/>
          <w:color w:val="000000"/>
        </w:rPr>
        <w:t>и</w:t>
      </w:r>
      <w:r w:rsidRPr="00A449B3">
        <w:rPr>
          <w:rStyle w:val="apple-converted-space"/>
          <w:i/>
          <w:iCs/>
          <w:color w:val="000000"/>
        </w:rPr>
        <w:t xml:space="preserve"> </w:t>
      </w:r>
      <w:r w:rsidRPr="006D1DBA">
        <w:rPr>
          <w:i/>
          <w:iCs/>
          <w:color w:val="000000"/>
        </w:rPr>
        <w:t>нет?</w:t>
      </w:r>
      <w:r w:rsidRPr="00A449B3">
        <w:rPr>
          <w:rStyle w:val="apple-converted-space"/>
          <w:color w:val="000000"/>
        </w:rPr>
        <w:t xml:space="preserve"> </w:t>
      </w:r>
    </w:p>
    <w:p w:rsidR="0060713A" w:rsidRPr="0060713A" w:rsidRDefault="0060713A" w:rsidP="0060713A">
      <w:pPr>
        <w:pStyle w:val="western"/>
        <w:shd w:val="clear" w:color="auto" w:fill="FFFFFF"/>
        <w:spacing w:before="0" w:after="0"/>
        <w:ind w:firstLine="461"/>
        <w:jc w:val="both"/>
        <w:rPr>
          <w:color w:val="000000"/>
        </w:rPr>
      </w:pPr>
      <w:r w:rsidRPr="0060713A">
        <w:t xml:space="preserve">– </w:t>
      </w:r>
      <w:r w:rsidRPr="0068725C">
        <w:rPr>
          <w:color w:val="000000"/>
        </w:rPr>
        <w:t>Это</w:t>
      </w:r>
      <w:r w:rsidRPr="0060713A">
        <w:rPr>
          <w:color w:val="000000"/>
        </w:rPr>
        <w:t xml:space="preserve"> </w:t>
      </w:r>
      <w:r>
        <w:rPr>
          <w:color w:val="000000"/>
        </w:rPr>
        <w:t>браслет</w:t>
      </w:r>
      <w:r w:rsidRPr="0060713A">
        <w:rPr>
          <w:color w:val="000000"/>
        </w:rPr>
        <w:t>.</w:t>
      </w:r>
    </w:p>
    <w:p w:rsidR="0060713A" w:rsidRDefault="0060713A" w:rsidP="0060713A">
      <w:pPr>
        <w:pStyle w:val="western"/>
        <w:shd w:val="clear" w:color="auto" w:fill="FFFFFF"/>
        <w:spacing w:before="0" w:after="0"/>
        <w:ind w:firstLine="461"/>
        <w:jc w:val="both"/>
        <w:rPr>
          <w:rStyle w:val="apple-converted-space"/>
          <w:color w:val="000000"/>
        </w:rPr>
      </w:pPr>
      <w:r>
        <w:rPr>
          <w:color w:val="000000"/>
        </w:rPr>
        <w:t>Её поражённые глаза поднялись к потолку.</w:t>
      </w:r>
      <w:r>
        <w:rPr>
          <w:rStyle w:val="apple-converted-space"/>
          <w:color w:val="000000"/>
        </w:rPr>
        <w:t xml:space="preserve"> </w:t>
      </w:r>
    </w:p>
    <w:p w:rsidR="0060713A" w:rsidRDefault="0060713A" w:rsidP="0060713A">
      <w:pPr>
        <w:pStyle w:val="western"/>
        <w:shd w:val="clear" w:color="auto" w:fill="FFFFFF"/>
        <w:spacing w:before="0" w:after="0"/>
        <w:ind w:firstLine="461"/>
        <w:jc w:val="both"/>
        <w:rPr>
          <w:color w:val="000000"/>
        </w:rPr>
      </w:pPr>
      <w:r w:rsidRPr="00336D6F">
        <w:t>–</w:t>
      </w:r>
      <w:r>
        <w:t xml:space="preserve"> </w:t>
      </w:r>
      <w:r>
        <w:rPr>
          <w:color w:val="000000"/>
        </w:rPr>
        <w:t>О, это так... романтично.</w:t>
      </w:r>
    </w:p>
    <w:p w:rsidR="0060713A" w:rsidRDefault="0060713A" w:rsidP="0060713A">
      <w:pPr>
        <w:pStyle w:val="western"/>
        <w:shd w:val="clear" w:color="auto" w:fill="FFFFFF"/>
        <w:spacing w:before="0" w:after="0"/>
        <w:ind w:firstLine="461"/>
        <w:jc w:val="both"/>
        <w:rPr>
          <w:rStyle w:val="apple-converted-space"/>
          <w:color w:val="000000"/>
        </w:rPr>
      </w:pPr>
      <w:r w:rsidRPr="006D1DBA">
        <w:rPr>
          <w:color w:val="000000"/>
        </w:rPr>
        <w:t>Да,</w:t>
      </w:r>
      <w:r>
        <w:rPr>
          <w:color w:val="000000"/>
        </w:rPr>
        <w:t xml:space="preserve"> </w:t>
      </w:r>
      <w:r w:rsidRPr="006D1DBA">
        <w:rPr>
          <w:color w:val="000000"/>
        </w:rPr>
        <w:t>это</w:t>
      </w:r>
      <w:r>
        <w:rPr>
          <w:color w:val="000000"/>
        </w:rPr>
        <w:t xml:space="preserve"> </w:t>
      </w:r>
      <w:r w:rsidRPr="006D1DBA">
        <w:rPr>
          <w:color w:val="000000"/>
        </w:rPr>
        <w:t>слово</w:t>
      </w:r>
      <w:r w:rsidRPr="00A449B3">
        <w:rPr>
          <w:rStyle w:val="apple-converted-space"/>
          <w:color w:val="000000"/>
        </w:rPr>
        <w:t xml:space="preserve"> </w:t>
      </w:r>
      <w:r w:rsidRPr="006D1DBA">
        <w:rPr>
          <w:color w:val="000000"/>
        </w:rPr>
        <w:t>я</w:t>
      </w:r>
      <w:r>
        <w:rPr>
          <w:color w:val="000000"/>
        </w:rPr>
        <w:t xml:space="preserve"> </w:t>
      </w:r>
      <w:r w:rsidRPr="006D1DBA">
        <w:rPr>
          <w:color w:val="000000"/>
        </w:rPr>
        <w:t>слышал</w:t>
      </w:r>
      <w:r>
        <w:rPr>
          <w:color w:val="000000"/>
        </w:rPr>
        <w:t xml:space="preserve"> </w:t>
      </w:r>
      <w:r w:rsidRPr="006D1DBA">
        <w:rPr>
          <w:color w:val="000000"/>
        </w:rPr>
        <w:t>от</w:t>
      </w:r>
      <w:r>
        <w:rPr>
          <w:color w:val="000000"/>
        </w:rPr>
        <w:t xml:space="preserve"> </w:t>
      </w:r>
      <w:r w:rsidRPr="006D1DBA">
        <w:rPr>
          <w:color w:val="000000"/>
        </w:rPr>
        <w:t>не</w:t>
      </w:r>
      <w:r>
        <w:rPr>
          <w:color w:val="000000"/>
        </w:rPr>
        <w:t xml:space="preserve">ё и </w:t>
      </w:r>
      <w:r w:rsidRPr="006D1DBA">
        <w:rPr>
          <w:color w:val="000000"/>
        </w:rPr>
        <w:t>раньше.</w:t>
      </w:r>
      <w:r w:rsidRPr="00A449B3">
        <w:rPr>
          <w:rStyle w:val="apple-converted-space"/>
          <w:color w:val="000000"/>
        </w:rPr>
        <w:t xml:space="preserve"> </w:t>
      </w:r>
      <w:r w:rsidRPr="006D1DBA">
        <w:rPr>
          <w:color w:val="000000"/>
        </w:rPr>
        <w:t>Только</w:t>
      </w:r>
      <w:r>
        <w:rPr>
          <w:color w:val="000000"/>
        </w:rPr>
        <w:t xml:space="preserve"> вот неважно</w:t>
      </w:r>
      <w:r w:rsidRPr="006D1DBA">
        <w:rPr>
          <w:color w:val="000000"/>
        </w:rPr>
        <w:t>,</w:t>
      </w:r>
      <w:r w:rsidRPr="00A449B3">
        <w:rPr>
          <w:rStyle w:val="apple-converted-space"/>
          <w:color w:val="000000"/>
        </w:rPr>
        <w:t xml:space="preserve"> </w:t>
      </w:r>
      <w:r>
        <w:rPr>
          <w:color w:val="000000"/>
        </w:rPr>
        <w:t>что</w:t>
      </w:r>
      <w:r w:rsidRPr="00A449B3">
        <w:rPr>
          <w:rStyle w:val="apple-converted-space"/>
          <w:color w:val="000000"/>
        </w:rPr>
        <w:t xml:space="preserve"> </w:t>
      </w:r>
      <w:r w:rsidRPr="006D1DBA">
        <w:rPr>
          <w:i/>
          <w:iCs/>
          <w:color w:val="000000"/>
        </w:rPr>
        <w:t>она</w:t>
      </w:r>
      <w:r w:rsidRPr="00A449B3">
        <w:rPr>
          <w:rStyle w:val="apple-converted-space"/>
          <w:color w:val="000000"/>
        </w:rPr>
        <w:t xml:space="preserve"> </w:t>
      </w:r>
      <w:r w:rsidRPr="006D1DBA">
        <w:rPr>
          <w:color w:val="000000"/>
        </w:rPr>
        <w:t>так</w:t>
      </w:r>
      <w:r>
        <w:rPr>
          <w:color w:val="000000"/>
        </w:rPr>
        <w:t xml:space="preserve"> </w:t>
      </w:r>
      <w:r w:rsidRPr="006D1DBA">
        <w:rPr>
          <w:color w:val="000000"/>
        </w:rPr>
        <w:t>думала.</w:t>
      </w:r>
      <w:r w:rsidRPr="00A449B3">
        <w:rPr>
          <w:rStyle w:val="apple-converted-space"/>
          <w:color w:val="000000"/>
        </w:rPr>
        <w:t xml:space="preserve"> </w:t>
      </w:r>
      <w:r>
        <w:rPr>
          <w:color w:val="000000"/>
        </w:rPr>
        <w:t xml:space="preserve">Я бы </w:t>
      </w:r>
      <w:r w:rsidRPr="006D1DBA">
        <w:rPr>
          <w:color w:val="000000"/>
        </w:rPr>
        <w:t>хотел</w:t>
      </w:r>
      <w:r>
        <w:rPr>
          <w:color w:val="000000"/>
        </w:rPr>
        <w:t>, чтобы так думала</w:t>
      </w:r>
      <w:r w:rsidRPr="00A449B3">
        <w:rPr>
          <w:rStyle w:val="apple-converted-space"/>
          <w:color w:val="000000"/>
        </w:rPr>
        <w:t xml:space="preserve"> </w:t>
      </w:r>
      <w:r w:rsidRPr="006D1DBA">
        <w:rPr>
          <w:i/>
          <w:iCs/>
          <w:color w:val="000000"/>
        </w:rPr>
        <w:t>Сью</w:t>
      </w:r>
      <w:r w:rsidRPr="006D1DBA">
        <w:rPr>
          <w:color w:val="000000"/>
        </w:rPr>
        <w:t>.</w:t>
      </w:r>
      <w:r w:rsidRPr="00A449B3">
        <w:rPr>
          <w:rStyle w:val="apple-converted-space"/>
          <w:color w:val="000000"/>
        </w:rPr>
        <w:t xml:space="preserve"> </w:t>
      </w:r>
    </w:p>
    <w:p w:rsidR="0060713A" w:rsidRPr="007846F4" w:rsidRDefault="0060713A" w:rsidP="0060713A">
      <w:pPr>
        <w:pStyle w:val="western"/>
        <w:shd w:val="clear" w:color="auto" w:fill="FFFFFF"/>
        <w:spacing w:before="0" w:after="0"/>
        <w:ind w:firstLine="461"/>
        <w:jc w:val="both"/>
        <w:rPr>
          <w:color w:val="000000"/>
        </w:rPr>
      </w:pPr>
      <w:r w:rsidRPr="00336D6F">
        <w:t>–</w:t>
      </w:r>
      <w:r>
        <w:t xml:space="preserve"> </w:t>
      </w:r>
      <w:r w:rsidRPr="006D1DBA">
        <w:rPr>
          <w:color w:val="000000"/>
        </w:rPr>
        <w:t>Я</w:t>
      </w:r>
      <w:r>
        <w:rPr>
          <w:color w:val="000000"/>
        </w:rPr>
        <w:t xml:space="preserve"> </w:t>
      </w:r>
      <w:r w:rsidRPr="006D1DBA">
        <w:rPr>
          <w:color w:val="000000"/>
        </w:rPr>
        <w:t>действительно</w:t>
      </w:r>
      <w:r>
        <w:rPr>
          <w:color w:val="000000"/>
        </w:rPr>
        <w:t xml:space="preserve"> </w:t>
      </w:r>
      <w:r w:rsidRPr="006D1DBA">
        <w:rPr>
          <w:color w:val="000000"/>
        </w:rPr>
        <w:t>пытался</w:t>
      </w:r>
      <w:r>
        <w:rPr>
          <w:color w:val="000000"/>
        </w:rPr>
        <w:t xml:space="preserve"> убедить </w:t>
      </w:r>
      <w:r w:rsidRPr="006D1DBA">
        <w:rPr>
          <w:color w:val="000000"/>
        </w:rPr>
        <w:t>Сьюз</w:t>
      </w:r>
      <w:r>
        <w:rPr>
          <w:color w:val="000000"/>
        </w:rPr>
        <w:t>а</w:t>
      </w:r>
      <w:r w:rsidRPr="006D1DBA">
        <w:rPr>
          <w:color w:val="000000"/>
        </w:rPr>
        <w:t>н</w:t>
      </w:r>
      <w:r>
        <w:rPr>
          <w:color w:val="000000"/>
        </w:rPr>
        <w:t xml:space="preserve"> в том</w:t>
      </w:r>
      <w:r w:rsidRPr="006D1DBA">
        <w:rPr>
          <w:color w:val="000000"/>
        </w:rPr>
        <w:t>,</w:t>
      </w:r>
      <w:r w:rsidRPr="00A449B3">
        <w:rPr>
          <w:rStyle w:val="apple-converted-space"/>
          <w:color w:val="000000"/>
        </w:rPr>
        <w:t xml:space="preserve"> </w:t>
      </w:r>
      <w:r w:rsidRPr="006D1DBA">
        <w:rPr>
          <w:color w:val="000000"/>
        </w:rPr>
        <w:t>насколько</w:t>
      </w:r>
      <w:r>
        <w:rPr>
          <w:color w:val="000000"/>
        </w:rPr>
        <w:t xml:space="preserve"> </w:t>
      </w:r>
      <w:r w:rsidRPr="006D1DBA">
        <w:rPr>
          <w:color w:val="000000"/>
        </w:rPr>
        <w:t>она</w:t>
      </w:r>
      <w:r>
        <w:rPr>
          <w:color w:val="000000"/>
        </w:rPr>
        <w:t xml:space="preserve"> важна для меня</w:t>
      </w:r>
      <w:r w:rsidRPr="006D1DBA">
        <w:rPr>
          <w:color w:val="000000"/>
        </w:rPr>
        <w:t>,</w:t>
      </w:r>
      <w:r w:rsidRPr="00A449B3">
        <w:rPr>
          <w:rStyle w:val="apple-converted-space"/>
          <w:color w:val="000000"/>
        </w:rPr>
        <w:t xml:space="preserve"> </w:t>
      </w:r>
      <w:r w:rsidRPr="006D1DBA">
        <w:rPr>
          <w:color w:val="000000"/>
        </w:rPr>
        <w:t>и</w:t>
      </w:r>
      <w:r>
        <w:rPr>
          <w:color w:val="000000"/>
        </w:rPr>
        <w:t xml:space="preserve"> что </w:t>
      </w:r>
      <w:r w:rsidRPr="006D1DBA">
        <w:rPr>
          <w:color w:val="000000"/>
        </w:rPr>
        <w:t>я</w:t>
      </w:r>
      <w:r>
        <w:rPr>
          <w:color w:val="000000"/>
        </w:rPr>
        <w:t xml:space="preserve"> хотел бы быть с ней</w:t>
      </w:r>
      <w:r w:rsidRPr="006D1DBA">
        <w:rPr>
          <w:color w:val="000000"/>
        </w:rPr>
        <w:t>.</w:t>
      </w:r>
      <w:r w:rsidRPr="00A449B3">
        <w:rPr>
          <w:rStyle w:val="apple-converted-space"/>
          <w:color w:val="000000"/>
        </w:rPr>
        <w:t xml:space="preserve"> </w:t>
      </w:r>
      <w:r>
        <w:rPr>
          <w:rStyle w:val="apple-converted-space"/>
          <w:color w:val="000000"/>
        </w:rPr>
        <w:t>И знаете</w:t>
      </w:r>
      <w:r w:rsidRPr="00A449B3">
        <w:rPr>
          <w:rStyle w:val="apple-converted-space"/>
          <w:color w:val="000000"/>
        </w:rPr>
        <w:t xml:space="preserve"> </w:t>
      </w:r>
      <w:r w:rsidRPr="006D1DBA">
        <w:rPr>
          <w:color w:val="000000"/>
        </w:rPr>
        <w:t>что</w:t>
      </w:r>
      <w:r>
        <w:rPr>
          <w:color w:val="000000"/>
        </w:rPr>
        <w:t xml:space="preserve">? </w:t>
      </w:r>
      <w:r w:rsidRPr="00336D6F">
        <w:t>–</w:t>
      </w:r>
      <w:r>
        <w:t xml:space="preserve"> Скрестив п</w:t>
      </w:r>
      <w:r w:rsidRPr="006D1DBA">
        <w:rPr>
          <w:color w:val="000000"/>
        </w:rPr>
        <w:t>од</w:t>
      </w:r>
      <w:r>
        <w:rPr>
          <w:color w:val="000000"/>
        </w:rPr>
        <w:t xml:space="preserve"> </w:t>
      </w:r>
      <w:r w:rsidRPr="006D1DBA">
        <w:rPr>
          <w:color w:val="000000"/>
        </w:rPr>
        <w:t>стол</w:t>
      </w:r>
      <w:r>
        <w:rPr>
          <w:color w:val="000000"/>
        </w:rPr>
        <w:t xml:space="preserve">ом лодыжки </w:t>
      </w:r>
      <w:r w:rsidRPr="006D1DBA">
        <w:rPr>
          <w:color w:val="000000"/>
        </w:rPr>
        <w:t>и</w:t>
      </w:r>
      <w:r>
        <w:rPr>
          <w:color w:val="000000"/>
        </w:rPr>
        <w:t xml:space="preserve"> </w:t>
      </w:r>
      <w:r w:rsidRPr="006D1DBA">
        <w:rPr>
          <w:color w:val="000000"/>
        </w:rPr>
        <w:t>подавшись</w:t>
      </w:r>
      <w:r>
        <w:rPr>
          <w:color w:val="000000"/>
        </w:rPr>
        <w:t xml:space="preserve"> </w:t>
      </w:r>
      <w:r w:rsidRPr="006D1DBA">
        <w:rPr>
          <w:color w:val="000000"/>
        </w:rPr>
        <w:t>впер</w:t>
      </w:r>
      <w:r>
        <w:rPr>
          <w:color w:val="000000"/>
        </w:rPr>
        <w:t>ё</w:t>
      </w:r>
      <w:r w:rsidRPr="006D1DBA">
        <w:rPr>
          <w:color w:val="000000"/>
        </w:rPr>
        <w:t>д</w:t>
      </w:r>
      <w:r>
        <w:rPr>
          <w:color w:val="000000"/>
        </w:rPr>
        <w:t xml:space="preserve"> со </w:t>
      </w:r>
      <w:r w:rsidRPr="006D1DBA">
        <w:rPr>
          <w:color w:val="000000"/>
        </w:rPr>
        <w:t>скре</w:t>
      </w:r>
      <w:r>
        <w:rPr>
          <w:color w:val="000000"/>
        </w:rPr>
        <w:t xml:space="preserve">щенными </w:t>
      </w:r>
      <w:r w:rsidRPr="006D1DBA">
        <w:rPr>
          <w:color w:val="000000"/>
        </w:rPr>
        <w:t>на</w:t>
      </w:r>
      <w:r w:rsidRPr="00A449B3">
        <w:rPr>
          <w:rStyle w:val="apple-converted-space"/>
          <w:color w:val="000000"/>
        </w:rPr>
        <w:t xml:space="preserve"> </w:t>
      </w:r>
      <w:r w:rsidRPr="006D1DBA">
        <w:rPr>
          <w:color w:val="000000"/>
        </w:rPr>
        <w:t>груди</w:t>
      </w:r>
      <w:r>
        <w:rPr>
          <w:color w:val="000000"/>
        </w:rPr>
        <w:t xml:space="preserve"> руками</w:t>
      </w:r>
      <w:r w:rsidRPr="006D1DBA">
        <w:rPr>
          <w:color w:val="000000"/>
        </w:rPr>
        <w:t>,</w:t>
      </w:r>
      <w:r>
        <w:rPr>
          <w:color w:val="000000"/>
        </w:rPr>
        <w:t xml:space="preserve"> </w:t>
      </w:r>
      <w:r w:rsidRPr="006D1DBA">
        <w:rPr>
          <w:color w:val="000000"/>
        </w:rPr>
        <w:t>я</w:t>
      </w:r>
      <w:r>
        <w:rPr>
          <w:color w:val="000000"/>
        </w:rPr>
        <w:t xml:space="preserve"> </w:t>
      </w:r>
      <w:r w:rsidRPr="006D1DBA">
        <w:rPr>
          <w:color w:val="000000"/>
        </w:rPr>
        <w:t>поджал</w:t>
      </w:r>
      <w:r>
        <w:rPr>
          <w:color w:val="000000"/>
        </w:rPr>
        <w:t xml:space="preserve"> </w:t>
      </w:r>
      <w:r w:rsidRPr="006D1DBA">
        <w:rPr>
          <w:color w:val="000000"/>
        </w:rPr>
        <w:t>губы.</w:t>
      </w:r>
      <w:r w:rsidRPr="00A449B3">
        <w:rPr>
          <w:rStyle w:val="apple-converted-space"/>
          <w:color w:val="000000"/>
        </w:rPr>
        <w:t xml:space="preserve"> </w:t>
      </w:r>
      <w:r w:rsidRPr="00336D6F">
        <w:t>–</w:t>
      </w:r>
      <w:r>
        <w:t xml:space="preserve"> </w:t>
      </w:r>
      <w:r w:rsidRPr="006D1DBA">
        <w:rPr>
          <w:color w:val="000000"/>
        </w:rPr>
        <w:t>Это</w:t>
      </w:r>
      <w:r>
        <w:rPr>
          <w:color w:val="000000"/>
        </w:rPr>
        <w:t xml:space="preserve"> невозможно.</w:t>
      </w:r>
    </w:p>
    <w:p w:rsidR="0060713A" w:rsidRDefault="0060713A" w:rsidP="0060713A">
      <w:pPr>
        <w:pStyle w:val="western"/>
        <w:shd w:val="clear" w:color="auto" w:fill="FFFFFF"/>
        <w:spacing w:before="0" w:after="0"/>
        <w:ind w:firstLine="461"/>
        <w:jc w:val="both"/>
        <w:rPr>
          <w:color w:val="000000"/>
        </w:rPr>
      </w:pPr>
      <w:r w:rsidRPr="00336D6F">
        <w:t>–</w:t>
      </w:r>
      <w:r>
        <w:t xml:space="preserve"> </w:t>
      </w:r>
      <w:r>
        <w:rPr>
          <w:color w:val="000000"/>
        </w:rPr>
        <w:t>И что?</w:t>
      </w:r>
      <w:r>
        <w:rPr>
          <w:rStyle w:val="apple-converted-space"/>
          <w:color w:val="000000"/>
        </w:rPr>
        <w:t xml:space="preserve"> Т</w:t>
      </w:r>
      <w:r>
        <w:rPr>
          <w:color w:val="000000"/>
        </w:rPr>
        <w:t xml:space="preserve">ы сдаёшься? </w:t>
      </w:r>
      <w:r w:rsidRPr="00336D6F">
        <w:t>–</w:t>
      </w:r>
      <w:r>
        <w:t xml:space="preserve"> </w:t>
      </w:r>
      <w:r>
        <w:rPr>
          <w:color w:val="000000"/>
        </w:rPr>
        <w:t>Сэм сделала такое лицо, словно кто-то мучил кролика перед ней.</w:t>
      </w:r>
      <w:r>
        <w:rPr>
          <w:rStyle w:val="apple-converted-space"/>
          <w:color w:val="000000"/>
        </w:rPr>
        <w:t xml:space="preserve"> </w:t>
      </w:r>
      <w:r w:rsidRPr="00336D6F">
        <w:t>–</w:t>
      </w:r>
      <w:r>
        <w:t xml:space="preserve"> </w:t>
      </w:r>
      <w:r>
        <w:rPr>
          <w:color w:val="000000"/>
        </w:rPr>
        <w:t>Ни в коем случае!</w:t>
      </w:r>
    </w:p>
    <w:p w:rsidR="0060713A" w:rsidRPr="007846F4" w:rsidRDefault="0060713A" w:rsidP="0060713A">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sidRPr="006D1DBA">
        <w:rPr>
          <w:color w:val="000000"/>
        </w:rPr>
        <w:t>О,</w:t>
      </w:r>
      <w:r>
        <w:rPr>
          <w:color w:val="000000"/>
        </w:rPr>
        <w:t xml:space="preserve"> да ладно</w:t>
      </w:r>
      <w:r w:rsidRPr="006D1DBA">
        <w:rPr>
          <w:color w:val="000000"/>
        </w:rPr>
        <w:t>.</w:t>
      </w:r>
      <w:r w:rsidRPr="00A449B3">
        <w:rPr>
          <w:rStyle w:val="apple-converted-space"/>
          <w:color w:val="000000"/>
        </w:rPr>
        <w:t xml:space="preserve"> </w:t>
      </w:r>
      <w:r w:rsidRPr="006D1DBA">
        <w:rPr>
          <w:color w:val="000000"/>
        </w:rPr>
        <w:t>Я</w:t>
      </w:r>
      <w:r>
        <w:rPr>
          <w:color w:val="000000"/>
        </w:rPr>
        <w:t xml:space="preserve"> пере</w:t>
      </w:r>
      <w:r w:rsidRPr="006D1DBA">
        <w:rPr>
          <w:color w:val="000000"/>
        </w:rPr>
        <w:t>пробовал</w:t>
      </w:r>
      <w:r>
        <w:rPr>
          <w:color w:val="000000"/>
        </w:rPr>
        <w:t xml:space="preserve"> </w:t>
      </w:r>
      <w:r w:rsidRPr="006D1DBA">
        <w:rPr>
          <w:color w:val="000000"/>
        </w:rPr>
        <w:t>п</w:t>
      </w:r>
      <w:r>
        <w:rPr>
          <w:color w:val="000000"/>
        </w:rPr>
        <w:t>рактически всё</w:t>
      </w:r>
      <w:r w:rsidRPr="006D1DBA">
        <w:rPr>
          <w:color w:val="000000"/>
        </w:rPr>
        <w:t>,</w:t>
      </w:r>
      <w:r w:rsidRPr="00A449B3">
        <w:rPr>
          <w:rStyle w:val="apple-converted-space"/>
          <w:color w:val="000000"/>
        </w:rPr>
        <w:t xml:space="preserve"> </w:t>
      </w:r>
      <w:r w:rsidRPr="006D1DBA">
        <w:rPr>
          <w:color w:val="000000"/>
        </w:rPr>
        <w:t>чтобы</w:t>
      </w:r>
      <w:r>
        <w:rPr>
          <w:color w:val="000000"/>
        </w:rPr>
        <w:t xml:space="preserve"> </w:t>
      </w:r>
      <w:r w:rsidRPr="006D1DBA">
        <w:rPr>
          <w:color w:val="000000"/>
        </w:rPr>
        <w:t>заставить</w:t>
      </w:r>
      <w:r>
        <w:rPr>
          <w:color w:val="000000"/>
        </w:rPr>
        <w:t xml:space="preserve"> </w:t>
      </w:r>
      <w:r w:rsidRPr="006D1DBA">
        <w:rPr>
          <w:color w:val="000000"/>
        </w:rPr>
        <w:t>е</w:t>
      </w:r>
      <w:r>
        <w:rPr>
          <w:color w:val="000000"/>
        </w:rPr>
        <w:t xml:space="preserve">ё </w:t>
      </w:r>
      <w:r w:rsidRPr="006D1DBA">
        <w:rPr>
          <w:color w:val="000000"/>
        </w:rPr>
        <w:t>простить</w:t>
      </w:r>
      <w:r>
        <w:rPr>
          <w:color w:val="000000"/>
        </w:rPr>
        <w:t xml:space="preserve"> </w:t>
      </w:r>
      <w:r w:rsidRPr="006D1DBA">
        <w:rPr>
          <w:color w:val="000000"/>
        </w:rPr>
        <w:t>меня,</w:t>
      </w:r>
      <w:r>
        <w:rPr>
          <w:color w:val="000000"/>
        </w:rPr>
        <w:t xml:space="preserve"> </w:t>
      </w:r>
      <w:r w:rsidRPr="006D1DBA">
        <w:rPr>
          <w:color w:val="000000"/>
        </w:rPr>
        <w:t>но</w:t>
      </w:r>
      <w:r>
        <w:rPr>
          <w:color w:val="000000"/>
        </w:rPr>
        <w:t xml:space="preserve"> она о</w:t>
      </w:r>
      <w:r w:rsidR="00B05F64">
        <w:rPr>
          <w:color w:val="000000"/>
        </w:rPr>
        <w:t>т</w:t>
      </w:r>
      <w:r>
        <w:rPr>
          <w:color w:val="000000"/>
        </w:rPr>
        <w:t>реагировала лишь тем, что стала меня игнорировать</w:t>
      </w:r>
      <w:r w:rsidRPr="006D1DBA">
        <w:rPr>
          <w:color w:val="000000"/>
        </w:rPr>
        <w:t>.</w:t>
      </w:r>
    </w:p>
    <w:p w:rsidR="0060713A" w:rsidRPr="007846F4" w:rsidRDefault="0060713A" w:rsidP="0060713A">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sidRPr="006D1DBA">
        <w:rPr>
          <w:color w:val="000000"/>
        </w:rPr>
        <w:t>Если</w:t>
      </w:r>
      <w:r>
        <w:rPr>
          <w:color w:val="000000"/>
        </w:rPr>
        <w:t xml:space="preserve"> </w:t>
      </w:r>
      <w:r w:rsidRPr="006D1DBA">
        <w:rPr>
          <w:color w:val="000000"/>
        </w:rPr>
        <w:t>это</w:t>
      </w:r>
      <w:r>
        <w:rPr>
          <w:color w:val="000000"/>
        </w:rPr>
        <w:t xml:space="preserve"> </w:t>
      </w:r>
      <w:r w:rsidRPr="006D1DBA">
        <w:rPr>
          <w:color w:val="000000"/>
        </w:rPr>
        <w:t>единственная</w:t>
      </w:r>
      <w:r>
        <w:rPr>
          <w:color w:val="000000"/>
        </w:rPr>
        <w:t xml:space="preserve"> </w:t>
      </w:r>
      <w:r w:rsidRPr="006D1DBA">
        <w:rPr>
          <w:color w:val="000000"/>
        </w:rPr>
        <w:t>проблема</w:t>
      </w:r>
      <w:r>
        <w:rPr>
          <w:color w:val="000000"/>
        </w:rPr>
        <w:t xml:space="preserve"> для тебя</w:t>
      </w:r>
      <w:r w:rsidRPr="006D1DBA">
        <w:rPr>
          <w:color w:val="000000"/>
        </w:rPr>
        <w:t>,</w:t>
      </w:r>
      <w:r>
        <w:rPr>
          <w:color w:val="000000"/>
        </w:rPr>
        <w:t xml:space="preserve"> то </w:t>
      </w:r>
      <w:r w:rsidRPr="006D1DBA">
        <w:rPr>
          <w:color w:val="000000"/>
        </w:rPr>
        <w:t>Сьюзан</w:t>
      </w:r>
      <w:r>
        <w:rPr>
          <w:color w:val="000000"/>
        </w:rPr>
        <w:t xml:space="preserve"> </w:t>
      </w:r>
      <w:r w:rsidRPr="006D1DBA">
        <w:rPr>
          <w:color w:val="000000"/>
        </w:rPr>
        <w:t>будет</w:t>
      </w:r>
      <w:r>
        <w:rPr>
          <w:color w:val="000000"/>
        </w:rPr>
        <w:t xml:space="preserve"> </w:t>
      </w:r>
      <w:r w:rsidRPr="006D1DBA">
        <w:rPr>
          <w:color w:val="000000"/>
        </w:rPr>
        <w:t>здесь</w:t>
      </w:r>
      <w:r>
        <w:rPr>
          <w:color w:val="000000"/>
        </w:rPr>
        <w:t xml:space="preserve"> </w:t>
      </w:r>
      <w:r w:rsidRPr="006D1DBA">
        <w:rPr>
          <w:color w:val="000000"/>
        </w:rPr>
        <w:t>через</w:t>
      </w:r>
      <w:r>
        <w:rPr>
          <w:color w:val="000000"/>
        </w:rPr>
        <w:t xml:space="preserve"> </w:t>
      </w:r>
      <w:r w:rsidRPr="006D1DBA">
        <w:rPr>
          <w:color w:val="000000"/>
        </w:rPr>
        <w:t>десять</w:t>
      </w:r>
      <w:r>
        <w:rPr>
          <w:color w:val="000000"/>
        </w:rPr>
        <w:t xml:space="preserve"> </w:t>
      </w:r>
      <w:r w:rsidRPr="006D1DBA">
        <w:rPr>
          <w:color w:val="000000"/>
        </w:rPr>
        <w:t>минут.</w:t>
      </w:r>
      <w:r w:rsidRPr="00A449B3">
        <w:rPr>
          <w:rStyle w:val="apple-converted-space"/>
          <w:color w:val="000000"/>
        </w:rPr>
        <w:t xml:space="preserve"> </w:t>
      </w:r>
      <w:r w:rsidRPr="006D1DBA">
        <w:rPr>
          <w:color w:val="000000"/>
        </w:rPr>
        <w:t>Мы</w:t>
      </w:r>
      <w:r>
        <w:rPr>
          <w:color w:val="000000"/>
        </w:rPr>
        <w:t xml:space="preserve"> </w:t>
      </w:r>
      <w:r w:rsidRPr="006D1DBA">
        <w:rPr>
          <w:color w:val="000000"/>
        </w:rPr>
        <w:t>заставим</w:t>
      </w:r>
      <w:r>
        <w:rPr>
          <w:color w:val="000000"/>
        </w:rPr>
        <w:t xml:space="preserve"> </w:t>
      </w:r>
      <w:r w:rsidRPr="006D1DBA">
        <w:rPr>
          <w:color w:val="000000"/>
        </w:rPr>
        <w:t>е</w:t>
      </w:r>
      <w:r>
        <w:rPr>
          <w:color w:val="000000"/>
        </w:rPr>
        <w:t xml:space="preserve">ё </w:t>
      </w:r>
      <w:r w:rsidRPr="006D1DBA">
        <w:rPr>
          <w:color w:val="000000"/>
        </w:rPr>
        <w:t>сесть</w:t>
      </w:r>
      <w:r>
        <w:rPr>
          <w:color w:val="000000"/>
        </w:rPr>
        <w:t xml:space="preserve"> здесь</w:t>
      </w:r>
      <w:r w:rsidRPr="006D1DBA">
        <w:rPr>
          <w:color w:val="000000"/>
        </w:rPr>
        <w:t>,</w:t>
      </w:r>
      <w:r>
        <w:rPr>
          <w:color w:val="000000"/>
        </w:rPr>
        <w:t xml:space="preserve"> </w:t>
      </w:r>
      <w:r w:rsidRPr="006D1DBA">
        <w:rPr>
          <w:color w:val="000000"/>
        </w:rPr>
        <w:t>и</w:t>
      </w:r>
      <w:r>
        <w:rPr>
          <w:color w:val="000000"/>
        </w:rPr>
        <w:t xml:space="preserve"> т</w:t>
      </w:r>
      <w:r w:rsidRPr="006D1DBA">
        <w:rPr>
          <w:color w:val="000000"/>
        </w:rPr>
        <w:t>ы</w:t>
      </w:r>
      <w:r>
        <w:rPr>
          <w:color w:val="000000"/>
        </w:rPr>
        <w:t xml:space="preserve"> с</w:t>
      </w:r>
      <w:r w:rsidRPr="006D1DBA">
        <w:rPr>
          <w:color w:val="000000"/>
        </w:rPr>
        <w:t>може</w:t>
      </w:r>
      <w:r>
        <w:rPr>
          <w:color w:val="000000"/>
        </w:rPr>
        <w:t xml:space="preserve">шь </w:t>
      </w:r>
      <w:r w:rsidRPr="006D1DBA">
        <w:rPr>
          <w:color w:val="000000"/>
        </w:rPr>
        <w:t>с</w:t>
      </w:r>
      <w:r>
        <w:rPr>
          <w:color w:val="000000"/>
        </w:rPr>
        <w:t xml:space="preserve"> </w:t>
      </w:r>
      <w:r w:rsidRPr="006D1DBA">
        <w:rPr>
          <w:color w:val="000000"/>
        </w:rPr>
        <w:t>ней</w:t>
      </w:r>
      <w:r>
        <w:rPr>
          <w:color w:val="000000"/>
        </w:rPr>
        <w:t xml:space="preserve"> </w:t>
      </w:r>
      <w:r w:rsidRPr="006D1DBA">
        <w:rPr>
          <w:color w:val="000000"/>
        </w:rPr>
        <w:t>поговорить.</w:t>
      </w:r>
    </w:p>
    <w:p w:rsidR="0060713A" w:rsidRPr="007846F4" w:rsidRDefault="0060713A" w:rsidP="0060713A">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sidRPr="006D1DBA">
        <w:rPr>
          <w:color w:val="000000"/>
        </w:rPr>
        <w:t>Она...</w:t>
      </w:r>
      <w:r w:rsidRPr="0068725C">
        <w:t xml:space="preserve"> </w:t>
      </w:r>
      <w:r w:rsidRPr="00336D6F">
        <w:t>–</w:t>
      </w:r>
      <w:r>
        <w:rPr>
          <w:color w:val="000000"/>
        </w:rPr>
        <w:t xml:space="preserve"> </w:t>
      </w:r>
      <w:r w:rsidRPr="006D1DBA">
        <w:rPr>
          <w:color w:val="000000"/>
        </w:rPr>
        <w:t>Я</w:t>
      </w:r>
      <w:r>
        <w:rPr>
          <w:color w:val="000000"/>
        </w:rPr>
        <w:t xml:space="preserve"> </w:t>
      </w:r>
      <w:r w:rsidRPr="006D1DBA">
        <w:rPr>
          <w:color w:val="000000"/>
        </w:rPr>
        <w:t>подавился</w:t>
      </w:r>
      <w:r>
        <w:rPr>
          <w:color w:val="000000"/>
        </w:rPr>
        <w:t xml:space="preserve"> </w:t>
      </w:r>
      <w:r w:rsidRPr="006D1DBA">
        <w:rPr>
          <w:color w:val="000000"/>
        </w:rPr>
        <w:t>слюной</w:t>
      </w:r>
      <w:r>
        <w:rPr>
          <w:color w:val="000000"/>
        </w:rPr>
        <w:t xml:space="preserve"> </w:t>
      </w:r>
      <w:r w:rsidRPr="006D1DBA">
        <w:rPr>
          <w:color w:val="000000"/>
        </w:rPr>
        <w:t>во</w:t>
      </w:r>
      <w:r>
        <w:rPr>
          <w:color w:val="000000"/>
        </w:rPr>
        <w:t xml:space="preserve"> </w:t>
      </w:r>
      <w:r w:rsidRPr="006D1DBA">
        <w:rPr>
          <w:color w:val="000000"/>
        </w:rPr>
        <w:t>рту.</w:t>
      </w:r>
      <w:r w:rsidRPr="00A449B3">
        <w:rPr>
          <w:rStyle w:val="apple-converted-space"/>
          <w:color w:val="000000"/>
        </w:rPr>
        <w:t xml:space="preserve"> </w:t>
      </w:r>
      <w:r w:rsidRPr="00336D6F">
        <w:t>–</w:t>
      </w:r>
      <w:r>
        <w:t xml:space="preserve"> </w:t>
      </w:r>
      <w:r w:rsidRPr="006D1DBA">
        <w:rPr>
          <w:color w:val="000000"/>
        </w:rPr>
        <w:t>Она</w:t>
      </w:r>
      <w:r>
        <w:rPr>
          <w:color w:val="000000"/>
        </w:rPr>
        <w:t xml:space="preserve"> придёт </w:t>
      </w:r>
      <w:r w:rsidRPr="006D1DBA">
        <w:rPr>
          <w:color w:val="000000"/>
        </w:rPr>
        <w:t>сюда?</w:t>
      </w:r>
      <w:r w:rsidRPr="00A449B3">
        <w:rPr>
          <w:rStyle w:val="apple-converted-space"/>
          <w:color w:val="000000"/>
        </w:rPr>
        <w:t xml:space="preserve"> </w:t>
      </w:r>
      <w:r>
        <w:rPr>
          <w:color w:val="000000"/>
        </w:rPr>
        <w:t>Сейчас?</w:t>
      </w:r>
    </w:p>
    <w:p w:rsidR="0060713A" w:rsidRDefault="0060713A" w:rsidP="0060713A">
      <w:pPr>
        <w:pStyle w:val="western"/>
        <w:shd w:val="clear" w:color="auto" w:fill="FFFFFF"/>
        <w:spacing w:before="0" w:after="0"/>
        <w:ind w:firstLine="461"/>
        <w:jc w:val="both"/>
        <w:rPr>
          <w:color w:val="000000"/>
        </w:rPr>
      </w:pPr>
      <w:r w:rsidRPr="00336D6F">
        <w:t>–</w:t>
      </w:r>
      <w:r>
        <w:t xml:space="preserve"> </w:t>
      </w:r>
      <w:r>
        <w:rPr>
          <w:color w:val="000000"/>
        </w:rPr>
        <w:t>Да.</w:t>
      </w:r>
    </w:p>
    <w:p w:rsidR="0060713A" w:rsidRDefault="0060713A" w:rsidP="0060713A">
      <w:pPr>
        <w:pStyle w:val="western"/>
        <w:shd w:val="clear" w:color="auto" w:fill="FFFFFF"/>
        <w:spacing w:before="0" w:after="0"/>
        <w:ind w:firstLine="461"/>
        <w:jc w:val="both"/>
        <w:rPr>
          <w:color w:val="000000"/>
        </w:rPr>
      </w:pPr>
      <w:r>
        <w:rPr>
          <w:color w:val="000000"/>
        </w:rPr>
        <w:t>Я бросил укоризненный взгляд на Хантера.</w:t>
      </w:r>
      <w:r>
        <w:rPr>
          <w:rStyle w:val="apple-converted-space"/>
          <w:color w:val="000000"/>
        </w:rPr>
        <w:t xml:space="preserve"> Подняв руки в оборонительном жесте</w:t>
      </w:r>
      <w:r>
        <w:rPr>
          <w:color w:val="000000"/>
        </w:rPr>
        <w:t xml:space="preserve">, он быстро стал оправдываться: </w:t>
      </w:r>
    </w:p>
    <w:p w:rsidR="0060713A" w:rsidRDefault="0060713A" w:rsidP="0060713A">
      <w:pPr>
        <w:pStyle w:val="western"/>
        <w:shd w:val="clear" w:color="auto" w:fill="FFFFFF"/>
        <w:spacing w:before="0" w:after="0"/>
        <w:ind w:firstLine="461"/>
        <w:jc w:val="both"/>
        <w:rPr>
          <w:color w:val="000000"/>
        </w:rPr>
      </w:pPr>
      <w:r w:rsidRPr="00336D6F">
        <w:t>–</w:t>
      </w:r>
      <w:r>
        <w:t xml:space="preserve"> </w:t>
      </w:r>
      <w:r>
        <w:rPr>
          <w:color w:val="000000"/>
        </w:rPr>
        <w:t>Чувак, я понятия не имел об этом.</w:t>
      </w:r>
    </w:p>
    <w:p w:rsidR="0060713A" w:rsidRPr="007846F4" w:rsidRDefault="0060713A" w:rsidP="0060713A">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sidRPr="006D1DBA">
        <w:rPr>
          <w:color w:val="000000"/>
        </w:rPr>
        <w:t>Хорошо.</w:t>
      </w:r>
      <w:r w:rsidRPr="00A449B3">
        <w:rPr>
          <w:rStyle w:val="apple-converted-space"/>
          <w:color w:val="000000"/>
        </w:rPr>
        <w:t xml:space="preserve"> </w:t>
      </w:r>
      <w:r>
        <w:rPr>
          <w:rStyle w:val="apple-converted-space"/>
          <w:color w:val="000000"/>
        </w:rPr>
        <w:t>Тогда</w:t>
      </w:r>
      <w:r>
        <w:rPr>
          <w:color w:val="000000"/>
        </w:rPr>
        <w:t xml:space="preserve"> </w:t>
      </w:r>
      <w:r w:rsidRPr="006D1DBA">
        <w:rPr>
          <w:color w:val="000000"/>
        </w:rPr>
        <w:t>уйду</w:t>
      </w:r>
      <w:r>
        <w:rPr>
          <w:color w:val="000000"/>
        </w:rPr>
        <w:t xml:space="preserve"> я</w:t>
      </w:r>
      <w:r w:rsidRPr="006D1DBA">
        <w:rPr>
          <w:color w:val="000000"/>
        </w:rPr>
        <w:t>.</w:t>
      </w:r>
      <w:r>
        <w:rPr>
          <w:color w:val="000000"/>
        </w:rPr>
        <w:t xml:space="preserve"> </w:t>
      </w:r>
      <w:r w:rsidRPr="00336D6F">
        <w:t>–</w:t>
      </w:r>
      <w:r>
        <w:t xml:space="preserve"> </w:t>
      </w:r>
      <w:r>
        <w:rPr>
          <w:color w:val="000000"/>
        </w:rPr>
        <w:t xml:space="preserve">Я больше не позволю Сью снова схлестнуться со мной </w:t>
      </w:r>
      <w:r w:rsidRPr="006D1DBA">
        <w:rPr>
          <w:color w:val="000000"/>
        </w:rPr>
        <w:t>и</w:t>
      </w:r>
      <w:r>
        <w:rPr>
          <w:color w:val="000000"/>
        </w:rPr>
        <w:t xml:space="preserve"> подбросить ещё </w:t>
      </w:r>
      <w:r w:rsidRPr="006D1DBA">
        <w:rPr>
          <w:color w:val="000000"/>
        </w:rPr>
        <w:t>горя</w:t>
      </w:r>
      <w:r>
        <w:rPr>
          <w:color w:val="000000"/>
        </w:rPr>
        <w:t>щ</w:t>
      </w:r>
      <w:r w:rsidRPr="006D1DBA">
        <w:rPr>
          <w:color w:val="000000"/>
        </w:rPr>
        <w:t>и</w:t>
      </w:r>
      <w:r>
        <w:rPr>
          <w:color w:val="000000"/>
        </w:rPr>
        <w:t xml:space="preserve">х </w:t>
      </w:r>
      <w:r w:rsidRPr="006D1DBA">
        <w:rPr>
          <w:color w:val="000000"/>
        </w:rPr>
        <w:t>угл</w:t>
      </w:r>
      <w:r>
        <w:rPr>
          <w:color w:val="000000"/>
        </w:rPr>
        <w:t xml:space="preserve">ей, увеличивая мои </w:t>
      </w:r>
      <w:r w:rsidRPr="006D1DBA">
        <w:rPr>
          <w:color w:val="000000"/>
        </w:rPr>
        <w:t>страдания.</w:t>
      </w:r>
      <w:r w:rsidRPr="00A449B3">
        <w:rPr>
          <w:rStyle w:val="apple-converted-space"/>
          <w:color w:val="000000"/>
        </w:rPr>
        <w:t xml:space="preserve"> </w:t>
      </w:r>
      <w:r>
        <w:rPr>
          <w:rStyle w:val="apple-converted-space"/>
          <w:color w:val="000000"/>
        </w:rPr>
        <w:t>С ворчанием</w:t>
      </w:r>
      <w:r>
        <w:rPr>
          <w:color w:val="000000"/>
        </w:rPr>
        <w:t xml:space="preserve"> </w:t>
      </w:r>
      <w:r w:rsidRPr="006D1DBA">
        <w:rPr>
          <w:color w:val="000000"/>
        </w:rPr>
        <w:t>я</w:t>
      </w:r>
      <w:r>
        <w:rPr>
          <w:color w:val="000000"/>
        </w:rPr>
        <w:t xml:space="preserve"> полу</w:t>
      </w:r>
      <w:r w:rsidRPr="006D1DBA">
        <w:rPr>
          <w:color w:val="000000"/>
        </w:rPr>
        <w:t>об</w:t>
      </w:r>
      <w:r>
        <w:rPr>
          <w:color w:val="000000"/>
        </w:rPr>
        <w:t xml:space="preserve">ернулся </w:t>
      </w:r>
      <w:r w:rsidRPr="006D1DBA">
        <w:rPr>
          <w:color w:val="000000"/>
        </w:rPr>
        <w:t>на</w:t>
      </w:r>
      <w:r>
        <w:rPr>
          <w:color w:val="000000"/>
        </w:rPr>
        <w:t xml:space="preserve"> стуле и стянул свою </w:t>
      </w:r>
      <w:r w:rsidRPr="006D1DBA">
        <w:rPr>
          <w:color w:val="000000"/>
        </w:rPr>
        <w:t>толстовку</w:t>
      </w:r>
      <w:r>
        <w:rPr>
          <w:color w:val="000000"/>
        </w:rPr>
        <w:t xml:space="preserve"> со </w:t>
      </w:r>
      <w:r w:rsidRPr="006D1DBA">
        <w:rPr>
          <w:color w:val="000000"/>
        </w:rPr>
        <w:t>спинки</w:t>
      </w:r>
      <w:r>
        <w:rPr>
          <w:color w:val="000000"/>
        </w:rPr>
        <w:t xml:space="preserve"> </w:t>
      </w:r>
      <w:r w:rsidRPr="006D1DBA">
        <w:rPr>
          <w:color w:val="000000"/>
        </w:rPr>
        <w:t>с</w:t>
      </w:r>
      <w:r>
        <w:rPr>
          <w:color w:val="000000"/>
        </w:rPr>
        <w:t>тула</w:t>
      </w:r>
      <w:r w:rsidRPr="006D1DBA">
        <w:rPr>
          <w:color w:val="000000"/>
        </w:rPr>
        <w:t>,</w:t>
      </w:r>
      <w:r>
        <w:rPr>
          <w:color w:val="000000"/>
        </w:rPr>
        <w:t xml:space="preserve"> </w:t>
      </w:r>
      <w:r w:rsidRPr="006D1DBA">
        <w:rPr>
          <w:color w:val="000000"/>
        </w:rPr>
        <w:t>а</w:t>
      </w:r>
      <w:r>
        <w:rPr>
          <w:color w:val="000000"/>
        </w:rPr>
        <w:t xml:space="preserve"> затем на одном дыхании залпом выпил оставшийся спрайт</w:t>
      </w:r>
      <w:r w:rsidRPr="006D1DBA">
        <w:rPr>
          <w:color w:val="000000"/>
        </w:rPr>
        <w:t>.</w:t>
      </w:r>
      <w:r w:rsidRPr="00A449B3">
        <w:rPr>
          <w:rStyle w:val="apple-converted-space"/>
          <w:color w:val="000000"/>
        </w:rPr>
        <w:t xml:space="preserve"> </w:t>
      </w:r>
      <w:r w:rsidRPr="006D1DBA">
        <w:rPr>
          <w:color w:val="000000"/>
        </w:rPr>
        <w:t>Ч</w:t>
      </w:r>
      <w:r>
        <w:rPr>
          <w:color w:val="000000"/>
        </w:rPr>
        <w:t>ё</w:t>
      </w:r>
      <w:r w:rsidRPr="006D1DBA">
        <w:rPr>
          <w:color w:val="000000"/>
        </w:rPr>
        <w:t>рт</w:t>
      </w:r>
      <w:r>
        <w:rPr>
          <w:color w:val="000000"/>
        </w:rPr>
        <w:t xml:space="preserve"> </w:t>
      </w:r>
      <w:r w:rsidRPr="006D1DBA">
        <w:rPr>
          <w:color w:val="000000"/>
        </w:rPr>
        <w:t>возьми,</w:t>
      </w:r>
      <w:r>
        <w:rPr>
          <w:color w:val="000000"/>
        </w:rPr>
        <w:t xml:space="preserve"> не зря я предчувствовал</w:t>
      </w:r>
      <w:r w:rsidRPr="006D1DBA">
        <w:rPr>
          <w:color w:val="000000"/>
        </w:rPr>
        <w:t>,</w:t>
      </w:r>
      <w:r>
        <w:rPr>
          <w:color w:val="000000"/>
        </w:rPr>
        <w:t xml:space="preserve"> </w:t>
      </w:r>
      <w:r w:rsidRPr="006D1DBA">
        <w:rPr>
          <w:color w:val="000000"/>
        </w:rPr>
        <w:t>что</w:t>
      </w:r>
      <w:r w:rsidRPr="00A449B3">
        <w:rPr>
          <w:rStyle w:val="apple-converted-space"/>
          <w:color w:val="000000"/>
        </w:rPr>
        <w:t xml:space="preserve"> </w:t>
      </w:r>
      <w:r w:rsidRPr="006D1DBA">
        <w:rPr>
          <w:color w:val="000000"/>
        </w:rPr>
        <w:t>лучше</w:t>
      </w:r>
      <w:r>
        <w:rPr>
          <w:color w:val="000000"/>
        </w:rPr>
        <w:t xml:space="preserve"> сразу </w:t>
      </w:r>
      <w:r w:rsidRPr="006D1DBA">
        <w:rPr>
          <w:color w:val="000000"/>
        </w:rPr>
        <w:t>заплатить</w:t>
      </w:r>
      <w:r>
        <w:rPr>
          <w:color w:val="000000"/>
        </w:rPr>
        <w:t xml:space="preserve"> </w:t>
      </w:r>
      <w:r w:rsidRPr="006D1DBA">
        <w:rPr>
          <w:color w:val="000000"/>
        </w:rPr>
        <w:t>за</w:t>
      </w:r>
      <w:r>
        <w:rPr>
          <w:color w:val="000000"/>
        </w:rPr>
        <w:t xml:space="preserve"> </w:t>
      </w:r>
      <w:r w:rsidRPr="006D1DBA">
        <w:rPr>
          <w:color w:val="000000"/>
        </w:rPr>
        <w:t>напиток.</w:t>
      </w:r>
    </w:p>
    <w:p w:rsidR="0060713A" w:rsidRDefault="0060713A" w:rsidP="0060713A">
      <w:pPr>
        <w:pStyle w:val="western"/>
        <w:shd w:val="clear" w:color="auto" w:fill="FFFFFF"/>
        <w:spacing w:before="0" w:after="0"/>
        <w:ind w:firstLine="461"/>
        <w:jc w:val="both"/>
        <w:rPr>
          <w:color w:val="000000"/>
        </w:rPr>
      </w:pPr>
      <w:r>
        <w:rPr>
          <w:color w:val="000000"/>
        </w:rPr>
        <w:t>Устремив на меня п</w:t>
      </w:r>
      <w:r w:rsidRPr="006D1DBA">
        <w:rPr>
          <w:color w:val="000000"/>
        </w:rPr>
        <w:t>отрясенные</w:t>
      </w:r>
      <w:r>
        <w:rPr>
          <w:color w:val="000000"/>
        </w:rPr>
        <w:t xml:space="preserve"> </w:t>
      </w:r>
      <w:r w:rsidRPr="006D1DBA">
        <w:rPr>
          <w:color w:val="000000"/>
        </w:rPr>
        <w:t>глаза,</w:t>
      </w:r>
      <w:r>
        <w:rPr>
          <w:color w:val="000000"/>
        </w:rPr>
        <w:t xml:space="preserve"> </w:t>
      </w:r>
      <w:r w:rsidRPr="006D1DBA">
        <w:rPr>
          <w:color w:val="000000"/>
        </w:rPr>
        <w:t>Сэм</w:t>
      </w:r>
      <w:r>
        <w:rPr>
          <w:color w:val="000000"/>
        </w:rPr>
        <w:t xml:space="preserve"> </w:t>
      </w:r>
      <w:r w:rsidRPr="006D1DBA">
        <w:rPr>
          <w:color w:val="000000"/>
        </w:rPr>
        <w:t>заныл</w:t>
      </w:r>
      <w:r>
        <w:rPr>
          <w:color w:val="000000"/>
        </w:rPr>
        <w:t xml:space="preserve">а: </w:t>
      </w:r>
    </w:p>
    <w:p w:rsidR="0060713A" w:rsidRPr="007846F4" w:rsidRDefault="0060713A" w:rsidP="0060713A">
      <w:pPr>
        <w:pStyle w:val="western"/>
        <w:shd w:val="clear" w:color="auto" w:fill="FFFFFF"/>
        <w:spacing w:before="0" w:after="0"/>
        <w:ind w:firstLine="461"/>
        <w:jc w:val="both"/>
        <w:rPr>
          <w:color w:val="000000"/>
        </w:rPr>
      </w:pPr>
      <w:r w:rsidRPr="00336D6F">
        <w:t>–</w:t>
      </w:r>
      <w:r>
        <w:t xml:space="preserve"> </w:t>
      </w:r>
      <w:r w:rsidRPr="006D1DBA">
        <w:rPr>
          <w:color w:val="000000"/>
        </w:rPr>
        <w:t>Ты</w:t>
      </w:r>
      <w:r>
        <w:rPr>
          <w:color w:val="000000"/>
        </w:rPr>
        <w:t xml:space="preserve"> </w:t>
      </w:r>
      <w:r w:rsidRPr="006D1DBA">
        <w:rPr>
          <w:color w:val="000000"/>
        </w:rPr>
        <w:t>уходишь?</w:t>
      </w:r>
      <w:r w:rsidRPr="00A449B3">
        <w:rPr>
          <w:rStyle w:val="apple-converted-space"/>
          <w:color w:val="000000"/>
        </w:rPr>
        <w:t xml:space="preserve"> </w:t>
      </w:r>
      <w:r w:rsidRPr="006D1DBA">
        <w:rPr>
          <w:color w:val="000000"/>
        </w:rPr>
        <w:t>Нет!</w:t>
      </w:r>
      <w:r>
        <w:rPr>
          <w:color w:val="000000"/>
        </w:rPr>
        <w:t xml:space="preserve"> </w:t>
      </w:r>
      <w:r w:rsidRPr="00336D6F">
        <w:t>–</w:t>
      </w:r>
      <w:r>
        <w:t xml:space="preserve"> </w:t>
      </w:r>
      <w:r w:rsidRPr="006D1DBA">
        <w:rPr>
          <w:color w:val="000000"/>
        </w:rPr>
        <w:t>Е</w:t>
      </w:r>
      <w:r>
        <w:rPr>
          <w:color w:val="000000"/>
        </w:rPr>
        <w:t xml:space="preserve">ё </w:t>
      </w:r>
      <w:r w:rsidRPr="006D1DBA">
        <w:rPr>
          <w:color w:val="000000"/>
        </w:rPr>
        <w:t>руки</w:t>
      </w:r>
      <w:r>
        <w:rPr>
          <w:color w:val="000000"/>
        </w:rPr>
        <w:t xml:space="preserve"> </w:t>
      </w:r>
      <w:r w:rsidRPr="006D1DBA">
        <w:rPr>
          <w:color w:val="000000"/>
        </w:rPr>
        <w:t>дрогнули,</w:t>
      </w:r>
      <w:r>
        <w:rPr>
          <w:color w:val="000000"/>
        </w:rPr>
        <w:t xml:space="preserve"> словно </w:t>
      </w:r>
      <w:r w:rsidRPr="006D1DBA">
        <w:rPr>
          <w:color w:val="000000"/>
        </w:rPr>
        <w:t>она</w:t>
      </w:r>
      <w:r>
        <w:rPr>
          <w:color w:val="000000"/>
        </w:rPr>
        <w:t xml:space="preserve"> </w:t>
      </w:r>
      <w:r w:rsidRPr="006D1DBA">
        <w:rPr>
          <w:color w:val="000000"/>
        </w:rPr>
        <w:t>хотела</w:t>
      </w:r>
      <w:r>
        <w:rPr>
          <w:color w:val="000000"/>
        </w:rPr>
        <w:t xml:space="preserve"> </w:t>
      </w:r>
      <w:r w:rsidRPr="006D1DBA">
        <w:rPr>
          <w:color w:val="000000"/>
        </w:rPr>
        <w:t>протянуть</w:t>
      </w:r>
      <w:r>
        <w:rPr>
          <w:color w:val="000000"/>
        </w:rPr>
        <w:t xml:space="preserve"> </w:t>
      </w:r>
      <w:r w:rsidRPr="006D1DBA">
        <w:rPr>
          <w:color w:val="000000"/>
        </w:rPr>
        <w:t>руку</w:t>
      </w:r>
      <w:r>
        <w:rPr>
          <w:color w:val="000000"/>
        </w:rPr>
        <w:t xml:space="preserve"> </w:t>
      </w:r>
      <w:r w:rsidRPr="006D1DBA">
        <w:rPr>
          <w:color w:val="000000"/>
        </w:rPr>
        <w:t>и</w:t>
      </w:r>
      <w:r>
        <w:rPr>
          <w:color w:val="000000"/>
        </w:rPr>
        <w:t xml:space="preserve"> </w:t>
      </w:r>
      <w:r w:rsidRPr="006D1DBA">
        <w:rPr>
          <w:color w:val="000000"/>
        </w:rPr>
        <w:t>схватить</w:t>
      </w:r>
      <w:r>
        <w:rPr>
          <w:color w:val="000000"/>
        </w:rPr>
        <w:t xml:space="preserve"> </w:t>
      </w:r>
      <w:r w:rsidRPr="006D1DBA">
        <w:rPr>
          <w:color w:val="000000"/>
        </w:rPr>
        <w:t>м</w:t>
      </w:r>
      <w:r>
        <w:rPr>
          <w:color w:val="000000"/>
        </w:rPr>
        <w:t>еня</w:t>
      </w:r>
      <w:r w:rsidRPr="006D1DBA">
        <w:rPr>
          <w:color w:val="000000"/>
        </w:rPr>
        <w:t>,</w:t>
      </w:r>
      <w:r>
        <w:rPr>
          <w:color w:val="000000"/>
        </w:rPr>
        <w:t xml:space="preserve"> </w:t>
      </w:r>
      <w:r w:rsidRPr="006D1DBA">
        <w:rPr>
          <w:color w:val="000000"/>
        </w:rPr>
        <w:t>умоляя</w:t>
      </w:r>
      <w:r>
        <w:rPr>
          <w:color w:val="000000"/>
        </w:rPr>
        <w:t xml:space="preserve"> </w:t>
      </w:r>
      <w:r w:rsidRPr="006D1DBA">
        <w:rPr>
          <w:color w:val="000000"/>
        </w:rPr>
        <w:t>остаться.</w:t>
      </w:r>
      <w:r w:rsidRPr="00A449B3">
        <w:rPr>
          <w:rStyle w:val="apple-converted-space"/>
          <w:color w:val="000000"/>
        </w:rPr>
        <w:t xml:space="preserve"> </w:t>
      </w:r>
      <w:r w:rsidRPr="0060713A">
        <w:rPr>
          <w:color w:val="000000"/>
        </w:rPr>
        <w:t>Это было мило... и смешно.</w:t>
      </w:r>
    </w:p>
    <w:p w:rsidR="0060713A" w:rsidRDefault="0060713A" w:rsidP="0060713A">
      <w:pPr>
        <w:pStyle w:val="western"/>
        <w:shd w:val="clear" w:color="auto" w:fill="FFFFFF"/>
        <w:spacing w:before="0" w:after="0"/>
        <w:ind w:firstLine="461"/>
        <w:jc w:val="both"/>
        <w:rPr>
          <w:color w:val="000000"/>
        </w:rPr>
      </w:pPr>
      <w:r w:rsidRPr="00336D6F">
        <w:t>–</w:t>
      </w:r>
      <w:r>
        <w:t xml:space="preserve"> </w:t>
      </w:r>
      <w:r>
        <w:rPr>
          <w:color w:val="000000"/>
        </w:rPr>
        <w:t>Ага.</w:t>
      </w:r>
      <w:r>
        <w:rPr>
          <w:rStyle w:val="apple-converted-space"/>
          <w:color w:val="000000"/>
        </w:rPr>
        <w:t xml:space="preserve"> </w:t>
      </w:r>
      <w:r>
        <w:rPr>
          <w:color w:val="000000"/>
        </w:rPr>
        <w:t>И я буду очень благодарен, если ты не станешь говорить Сью, что я был здесь.</w:t>
      </w:r>
    </w:p>
    <w:p w:rsidR="0060713A" w:rsidRDefault="0060713A" w:rsidP="0060713A">
      <w:pPr>
        <w:pStyle w:val="western"/>
        <w:shd w:val="clear" w:color="auto" w:fill="FFFFFF"/>
        <w:spacing w:before="0" w:after="0"/>
        <w:ind w:firstLine="461"/>
        <w:jc w:val="both"/>
        <w:rPr>
          <w:color w:val="000000"/>
        </w:rPr>
      </w:pPr>
      <w:r w:rsidRPr="00336D6F">
        <w:t>–</w:t>
      </w:r>
      <w:r>
        <w:t xml:space="preserve"> </w:t>
      </w:r>
      <w:r>
        <w:rPr>
          <w:color w:val="000000"/>
        </w:rPr>
        <w:t>Но тогда когда ты с ней поговоришь?</w:t>
      </w:r>
    </w:p>
    <w:p w:rsidR="0060713A" w:rsidRDefault="0060713A" w:rsidP="0060713A">
      <w:pPr>
        <w:pStyle w:val="western"/>
        <w:shd w:val="clear" w:color="auto" w:fill="FFFFFF"/>
        <w:spacing w:before="0" w:after="0"/>
        <w:ind w:firstLine="461"/>
        <w:jc w:val="both"/>
        <w:rPr>
          <w:rStyle w:val="apple-converted-space"/>
          <w:color w:val="000000"/>
        </w:rPr>
      </w:pPr>
      <w:r>
        <w:rPr>
          <w:color w:val="000000"/>
        </w:rPr>
        <w:t>У меня вырвался безучастный смех.</w:t>
      </w:r>
      <w:r>
        <w:rPr>
          <w:rStyle w:val="apple-converted-space"/>
          <w:color w:val="000000"/>
        </w:rPr>
        <w:t xml:space="preserve"> </w:t>
      </w:r>
    </w:p>
    <w:p w:rsidR="0060713A" w:rsidRDefault="0060713A" w:rsidP="0060713A">
      <w:pPr>
        <w:pStyle w:val="western"/>
        <w:shd w:val="clear" w:color="auto" w:fill="FFFFFF"/>
        <w:spacing w:before="0" w:after="0"/>
        <w:ind w:firstLine="461"/>
        <w:jc w:val="both"/>
        <w:rPr>
          <w:color w:val="000000"/>
        </w:rPr>
      </w:pPr>
      <w:r w:rsidRPr="00336D6F">
        <w:t>–</w:t>
      </w:r>
      <w:r>
        <w:t xml:space="preserve"> </w:t>
      </w:r>
      <w:r>
        <w:rPr>
          <w:color w:val="000000"/>
        </w:rPr>
        <w:t>Определенно не сегодня.</w:t>
      </w:r>
    </w:p>
    <w:p w:rsidR="0060713A" w:rsidRDefault="0060713A" w:rsidP="0060713A">
      <w:pPr>
        <w:pStyle w:val="western"/>
        <w:shd w:val="clear" w:color="auto" w:fill="FFFFFF"/>
        <w:spacing w:before="0" w:after="0"/>
        <w:ind w:firstLine="461"/>
        <w:jc w:val="both"/>
        <w:rPr>
          <w:rStyle w:val="apple-converted-space"/>
          <w:color w:val="000000"/>
        </w:rPr>
      </w:pPr>
      <w:r>
        <w:rPr>
          <w:color w:val="000000"/>
        </w:rPr>
        <w:t>Сэм повернулась на стуле, и на этот раз она на самом деле схватила меня за руку, потянув обратно.</w:t>
      </w:r>
      <w:r>
        <w:rPr>
          <w:rStyle w:val="apple-converted-space"/>
          <w:color w:val="000000"/>
        </w:rPr>
        <w:t xml:space="preserve"> </w:t>
      </w:r>
    </w:p>
    <w:p w:rsidR="0060713A" w:rsidRDefault="0060713A" w:rsidP="0060713A">
      <w:pPr>
        <w:pStyle w:val="western"/>
        <w:shd w:val="clear" w:color="auto" w:fill="FFFFFF"/>
        <w:spacing w:before="0" w:after="0"/>
        <w:ind w:firstLine="461"/>
        <w:jc w:val="both"/>
        <w:rPr>
          <w:color w:val="000000"/>
        </w:rPr>
      </w:pPr>
      <w:r w:rsidRPr="00336D6F">
        <w:t>–</w:t>
      </w:r>
      <w:r>
        <w:t xml:space="preserve"> Тогда на вечеринке у</w:t>
      </w:r>
      <w:r>
        <w:rPr>
          <w:color w:val="000000"/>
        </w:rPr>
        <w:t xml:space="preserve"> Райана?</w:t>
      </w:r>
      <w:r>
        <w:rPr>
          <w:rStyle w:val="apple-converted-space"/>
          <w:color w:val="000000"/>
        </w:rPr>
        <w:t xml:space="preserve"> </w:t>
      </w:r>
      <w:r>
        <w:rPr>
          <w:color w:val="000000"/>
        </w:rPr>
        <w:t xml:space="preserve">Да? </w:t>
      </w:r>
      <w:r w:rsidRPr="00336D6F">
        <w:t>–</w:t>
      </w:r>
      <w:r>
        <w:t xml:space="preserve"> </w:t>
      </w:r>
      <w:r>
        <w:rPr>
          <w:color w:val="000000"/>
        </w:rPr>
        <w:t>умоляла она.</w:t>
      </w:r>
    </w:p>
    <w:p w:rsidR="0060713A" w:rsidRDefault="0060713A" w:rsidP="0060713A">
      <w:pPr>
        <w:pStyle w:val="western"/>
        <w:shd w:val="clear" w:color="auto" w:fill="FFFFFF"/>
        <w:spacing w:before="0" w:after="0"/>
        <w:ind w:firstLine="461"/>
        <w:jc w:val="both"/>
        <w:rPr>
          <w:rStyle w:val="apple-converted-space"/>
          <w:color w:val="000000"/>
        </w:rPr>
      </w:pPr>
      <w:r w:rsidRPr="006D1DBA">
        <w:rPr>
          <w:color w:val="000000"/>
        </w:rPr>
        <w:t>Мой</w:t>
      </w:r>
      <w:r>
        <w:rPr>
          <w:color w:val="000000"/>
        </w:rPr>
        <w:t xml:space="preserve"> </w:t>
      </w:r>
      <w:r w:rsidRPr="006D1DBA">
        <w:rPr>
          <w:color w:val="000000"/>
        </w:rPr>
        <w:t>взгляд</w:t>
      </w:r>
      <w:r>
        <w:rPr>
          <w:color w:val="000000"/>
        </w:rPr>
        <w:t xml:space="preserve"> остановился на входной </w:t>
      </w:r>
      <w:r w:rsidRPr="006D1DBA">
        <w:rPr>
          <w:color w:val="000000"/>
        </w:rPr>
        <w:t>двери.</w:t>
      </w:r>
      <w:r w:rsidRPr="00A449B3">
        <w:rPr>
          <w:rStyle w:val="apple-converted-space"/>
          <w:color w:val="000000"/>
        </w:rPr>
        <w:t xml:space="preserve"> </w:t>
      </w:r>
      <w:r w:rsidRPr="006D1DBA">
        <w:rPr>
          <w:color w:val="000000"/>
        </w:rPr>
        <w:t>Сьюзан</w:t>
      </w:r>
      <w:r>
        <w:rPr>
          <w:color w:val="000000"/>
        </w:rPr>
        <w:t xml:space="preserve"> может зайти </w:t>
      </w:r>
      <w:r w:rsidRPr="006D1DBA">
        <w:rPr>
          <w:color w:val="000000"/>
        </w:rPr>
        <w:t>сюда</w:t>
      </w:r>
      <w:r>
        <w:rPr>
          <w:color w:val="000000"/>
        </w:rPr>
        <w:t xml:space="preserve"> </w:t>
      </w:r>
      <w:r w:rsidRPr="006D1DBA">
        <w:rPr>
          <w:color w:val="000000"/>
        </w:rPr>
        <w:t>в</w:t>
      </w:r>
      <w:r>
        <w:rPr>
          <w:color w:val="000000"/>
        </w:rPr>
        <w:t xml:space="preserve"> </w:t>
      </w:r>
      <w:r w:rsidRPr="006D1DBA">
        <w:rPr>
          <w:color w:val="000000"/>
        </w:rPr>
        <w:t>любую</w:t>
      </w:r>
      <w:r>
        <w:rPr>
          <w:color w:val="000000"/>
        </w:rPr>
        <w:t xml:space="preserve"> </w:t>
      </w:r>
      <w:r w:rsidRPr="006D1DBA">
        <w:rPr>
          <w:color w:val="000000"/>
        </w:rPr>
        <w:t>минуту,</w:t>
      </w:r>
      <w:r>
        <w:rPr>
          <w:color w:val="000000"/>
        </w:rPr>
        <w:t xml:space="preserve"> а </w:t>
      </w:r>
      <w:r w:rsidRPr="006D1DBA">
        <w:rPr>
          <w:color w:val="000000"/>
        </w:rPr>
        <w:t>мне</w:t>
      </w:r>
      <w:r>
        <w:rPr>
          <w:color w:val="000000"/>
        </w:rPr>
        <w:t xml:space="preserve"> бы </w:t>
      </w:r>
      <w:r w:rsidRPr="006D1DBA">
        <w:rPr>
          <w:color w:val="000000"/>
        </w:rPr>
        <w:t>очень</w:t>
      </w:r>
      <w:r>
        <w:rPr>
          <w:color w:val="000000"/>
        </w:rPr>
        <w:t xml:space="preserve"> </w:t>
      </w:r>
      <w:r w:rsidRPr="006D1DBA">
        <w:rPr>
          <w:color w:val="000000"/>
        </w:rPr>
        <w:t>хотелось</w:t>
      </w:r>
      <w:r>
        <w:rPr>
          <w:color w:val="000000"/>
        </w:rPr>
        <w:t xml:space="preserve"> </w:t>
      </w:r>
      <w:r w:rsidRPr="006D1DBA">
        <w:rPr>
          <w:color w:val="000000"/>
        </w:rPr>
        <w:t>избежать</w:t>
      </w:r>
      <w:r>
        <w:rPr>
          <w:color w:val="000000"/>
        </w:rPr>
        <w:t xml:space="preserve"> </w:t>
      </w:r>
      <w:r w:rsidRPr="006D1DBA">
        <w:rPr>
          <w:color w:val="000000"/>
        </w:rPr>
        <w:t>ещ</w:t>
      </w:r>
      <w:r>
        <w:rPr>
          <w:color w:val="000000"/>
        </w:rPr>
        <w:t xml:space="preserve">ё </w:t>
      </w:r>
      <w:r w:rsidRPr="006D1DBA">
        <w:rPr>
          <w:color w:val="000000"/>
        </w:rPr>
        <w:t>одной</w:t>
      </w:r>
      <w:r>
        <w:rPr>
          <w:color w:val="000000"/>
        </w:rPr>
        <w:t xml:space="preserve"> </w:t>
      </w:r>
      <w:r w:rsidRPr="006D1DBA">
        <w:rPr>
          <w:color w:val="000000"/>
        </w:rPr>
        <w:t>неприятной</w:t>
      </w:r>
      <w:r>
        <w:rPr>
          <w:color w:val="000000"/>
        </w:rPr>
        <w:t xml:space="preserve"> </w:t>
      </w:r>
      <w:r w:rsidRPr="006D1DBA">
        <w:rPr>
          <w:color w:val="000000"/>
        </w:rPr>
        <w:t>конфронтации.</w:t>
      </w:r>
      <w:r w:rsidRPr="00A449B3">
        <w:rPr>
          <w:rStyle w:val="apple-converted-space"/>
          <w:color w:val="000000"/>
        </w:rPr>
        <w:t xml:space="preserve"> </w:t>
      </w:r>
      <w:r w:rsidRPr="006D1DBA">
        <w:rPr>
          <w:color w:val="000000"/>
        </w:rPr>
        <w:t>После</w:t>
      </w:r>
      <w:r>
        <w:rPr>
          <w:color w:val="000000"/>
        </w:rPr>
        <w:t xml:space="preserve"> небольших раздумий </w:t>
      </w:r>
      <w:r w:rsidRPr="006D1DBA">
        <w:rPr>
          <w:color w:val="000000"/>
        </w:rPr>
        <w:t>я</w:t>
      </w:r>
      <w:r>
        <w:rPr>
          <w:color w:val="000000"/>
        </w:rPr>
        <w:t xml:space="preserve"> всё для себя решил</w:t>
      </w:r>
      <w:r w:rsidRPr="006D1DBA">
        <w:rPr>
          <w:color w:val="000000"/>
        </w:rPr>
        <w:t xml:space="preserve"> и</w:t>
      </w:r>
      <w:r>
        <w:rPr>
          <w:color w:val="000000"/>
        </w:rPr>
        <w:t xml:space="preserve"> </w:t>
      </w:r>
      <w:r w:rsidRPr="006D1DBA">
        <w:rPr>
          <w:color w:val="000000"/>
        </w:rPr>
        <w:t>взглянул</w:t>
      </w:r>
      <w:r>
        <w:rPr>
          <w:color w:val="000000"/>
        </w:rPr>
        <w:t xml:space="preserve"> </w:t>
      </w:r>
      <w:proofErr w:type="gramStart"/>
      <w:r w:rsidRPr="006D1DBA">
        <w:rPr>
          <w:color w:val="000000"/>
        </w:rPr>
        <w:t>на</w:t>
      </w:r>
      <w:proofErr w:type="gramEnd"/>
      <w:r>
        <w:rPr>
          <w:color w:val="000000"/>
        </w:rPr>
        <w:t xml:space="preserve"> </w:t>
      </w:r>
      <w:r w:rsidRPr="006D1DBA">
        <w:rPr>
          <w:color w:val="000000"/>
        </w:rPr>
        <w:t>Сэм,</w:t>
      </w:r>
      <w:r>
        <w:rPr>
          <w:color w:val="000000"/>
        </w:rPr>
        <w:t xml:space="preserve"> я был твёрд</w:t>
      </w:r>
      <w:r w:rsidRPr="006D1DBA">
        <w:rPr>
          <w:color w:val="000000"/>
        </w:rPr>
        <w:t>.</w:t>
      </w:r>
      <w:r w:rsidRPr="00A449B3">
        <w:rPr>
          <w:rStyle w:val="apple-converted-space"/>
          <w:color w:val="000000"/>
        </w:rPr>
        <w:t xml:space="preserve"> </w:t>
      </w:r>
    </w:p>
    <w:p w:rsidR="0060713A" w:rsidRPr="007846F4" w:rsidRDefault="0060713A" w:rsidP="0060713A">
      <w:pPr>
        <w:pStyle w:val="western"/>
        <w:shd w:val="clear" w:color="auto" w:fill="FFFFFF"/>
        <w:spacing w:before="0" w:after="0"/>
        <w:ind w:firstLine="461"/>
        <w:jc w:val="both"/>
        <w:rPr>
          <w:color w:val="000000"/>
        </w:rPr>
      </w:pPr>
      <w:r w:rsidRPr="00336D6F">
        <w:t>–</w:t>
      </w:r>
      <w:r>
        <w:t xml:space="preserve"> Н</w:t>
      </w:r>
      <w:r w:rsidRPr="006D1DBA">
        <w:rPr>
          <w:color w:val="000000"/>
        </w:rPr>
        <w:t>е</w:t>
      </w:r>
      <w:r>
        <w:rPr>
          <w:color w:val="000000"/>
        </w:rPr>
        <w:t xml:space="preserve"> думаю</w:t>
      </w:r>
      <w:r w:rsidRPr="006D1DBA">
        <w:rPr>
          <w:color w:val="000000"/>
        </w:rPr>
        <w:t>.</w:t>
      </w:r>
      <w:r w:rsidRPr="00A449B3">
        <w:rPr>
          <w:rStyle w:val="apple-converted-space"/>
          <w:color w:val="000000"/>
        </w:rPr>
        <w:t xml:space="preserve"> </w:t>
      </w:r>
      <w:r w:rsidRPr="006D1DBA">
        <w:rPr>
          <w:color w:val="000000"/>
        </w:rPr>
        <w:t>Скажи</w:t>
      </w:r>
      <w:r>
        <w:rPr>
          <w:color w:val="000000"/>
        </w:rPr>
        <w:t xml:space="preserve"> </w:t>
      </w:r>
      <w:r w:rsidRPr="006D1DBA">
        <w:rPr>
          <w:color w:val="000000"/>
        </w:rPr>
        <w:t>Сьюз</w:t>
      </w:r>
      <w:r>
        <w:rPr>
          <w:color w:val="000000"/>
        </w:rPr>
        <w:t>а</w:t>
      </w:r>
      <w:r w:rsidRPr="006D1DBA">
        <w:rPr>
          <w:color w:val="000000"/>
        </w:rPr>
        <w:t>н</w:t>
      </w:r>
      <w:r>
        <w:rPr>
          <w:color w:val="000000"/>
        </w:rPr>
        <w:t xml:space="preserve">, что </w:t>
      </w:r>
      <w:r w:rsidRPr="006D1DBA">
        <w:rPr>
          <w:color w:val="000000"/>
        </w:rPr>
        <w:t>она</w:t>
      </w:r>
      <w:r>
        <w:rPr>
          <w:color w:val="000000"/>
        </w:rPr>
        <w:t xml:space="preserve"> </w:t>
      </w:r>
      <w:r w:rsidRPr="006D1DBA">
        <w:rPr>
          <w:color w:val="000000"/>
        </w:rPr>
        <w:t>может</w:t>
      </w:r>
      <w:r>
        <w:rPr>
          <w:color w:val="000000"/>
        </w:rPr>
        <w:t xml:space="preserve"> спокойно идти </w:t>
      </w:r>
      <w:r w:rsidRPr="006D1DBA">
        <w:rPr>
          <w:color w:val="000000"/>
        </w:rPr>
        <w:t>на</w:t>
      </w:r>
      <w:r>
        <w:rPr>
          <w:color w:val="000000"/>
        </w:rPr>
        <w:t xml:space="preserve"> </w:t>
      </w:r>
      <w:r w:rsidRPr="006D1DBA">
        <w:rPr>
          <w:color w:val="000000"/>
        </w:rPr>
        <w:t>вечеринку.</w:t>
      </w:r>
      <w:r w:rsidRPr="00A449B3">
        <w:rPr>
          <w:rStyle w:val="apple-converted-space"/>
          <w:color w:val="000000"/>
        </w:rPr>
        <w:t xml:space="preserve"> </w:t>
      </w:r>
      <w:r>
        <w:rPr>
          <w:rStyle w:val="apple-converted-space"/>
          <w:color w:val="000000"/>
        </w:rPr>
        <w:t>Меня там не будет</w:t>
      </w:r>
      <w:r w:rsidRPr="006D1DBA">
        <w:rPr>
          <w:color w:val="000000"/>
        </w:rPr>
        <w:t>.</w:t>
      </w:r>
      <w:r>
        <w:rPr>
          <w:color w:val="000000"/>
        </w:rPr>
        <w:t xml:space="preserve"> </w:t>
      </w:r>
      <w:r w:rsidRPr="00336D6F">
        <w:t>–</w:t>
      </w:r>
      <w:r>
        <w:rPr>
          <w:color w:val="000000"/>
        </w:rPr>
        <w:t xml:space="preserve"> Затем я быстро посмотрел на </w:t>
      </w:r>
      <w:r w:rsidRPr="006D1DBA">
        <w:rPr>
          <w:color w:val="000000"/>
        </w:rPr>
        <w:t>Райан</w:t>
      </w:r>
      <w:r>
        <w:rPr>
          <w:color w:val="000000"/>
        </w:rPr>
        <w:t>а</w:t>
      </w:r>
      <w:r w:rsidRPr="006D1DBA">
        <w:rPr>
          <w:color w:val="000000"/>
        </w:rPr>
        <w:t>.</w:t>
      </w:r>
      <w:r w:rsidRPr="0068725C">
        <w:t xml:space="preserve"> </w:t>
      </w:r>
      <w:r w:rsidRPr="00336D6F">
        <w:t>–</w:t>
      </w:r>
      <w:r>
        <w:t xml:space="preserve"> </w:t>
      </w:r>
      <w:r>
        <w:rPr>
          <w:color w:val="000000"/>
        </w:rPr>
        <w:t>Увидимся.</w:t>
      </w:r>
    </w:p>
    <w:p w:rsidR="0060713A" w:rsidRDefault="0060713A" w:rsidP="0060713A">
      <w:pPr>
        <w:pStyle w:val="western"/>
        <w:shd w:val="clear" w:color="auto" w:fill="FFFFFF"/>
        <w:spacing w:before="0" w:after="0"/>
        <w:ind w:firstLine="461"/>
        <w:jc w:val="both"/>
        <w:rPr>
          <w:color w:val="000000"/>
        </w:rPr>
      </w:pPr>
      <w:proofErr w:type="gramStart"/>
      <w:r>
        <w:rPr>
          <w:color w:val="000000"/>
        </w:rPr>
        <w:t>Он</w:t>
      </w:r>
      <w:proofErr w:type="gramEnd"/>
      <w:r>
        <w:rPr>
          <w:color w:val="000000"/>
        </w:rPr>
        <w:t xml:space="preserve"> молча кивнул.</w:t>
      </w:r>
    </w:p>
    <w:p w:rsidR="0060713A" w:rsidRDefault="0060713A" w:rsidP="0060713A">
      <w:pPr>
        <w:pStyle w:val="western"/>
        <w:shd w:val="clear" w:color="auto" w:fill="FFFFFF"/>
        <w:spacing w:before="0" w:after="0"/>
        <w:ind w:firstLine="461"/>
        <w:jc w:val="both"/>
        <w:rPr>
          <w:rStyle w:val="apple-converted-space"/>
          <w:color w:val="000000"/>
        </w:rPr>
      </w:pPr>
      <w:r>
        <w:rPr>
          <w:color w:val="000000"/>
        </w:rPr>
        <w:t>На лице Сэм отразилось отчаяние.</w:t>
      </w:r>
      <w:r>
        <w:rPr>
          <w:rStyle w:val="apple-converted-space"/>
          <w:color w:val="000000"/>
        </w:rPr>
        <w:t xml:space="preserve"> </w:t>
      </w:r>
    </w:p>
    <w:p w:rsidR="0060713A" w:rsidRDefault="0060713A" w:rsidP="0060713A">
      <w:pPr>
        <w:pStyle w:val="western"/>
        <w:shd w:val="clear" w:color="auto" w:fill="FFFFFF"/>
        <w:spacing w:before="0" w:after="0"/>
        <w:ind w:firstLine="461"/>
        <w:jc w:val="both"/>
        <w:rPr>
          <w:color w:val="000000"/>
        </w:rPr>
      </w:pPr>
      <w:r w:rsidRPr="00336D6F">
        <w:t>–</w:t>
      </w:r>
      <w:r>
        <w:t xml:space="preserve"> </w:t>
      </w:r>
      <w:r>
        <w:rPr>
          <w:color w:val="000000"/>
        </w:rPr>
        <w:t>Но… но…</w:t>
      </w:r>
    </w:p>
    <w:p w:rsidR="0060713A" w:rsidRDefault="0060713A" w:rsidP="0060713A">
      <w:pPr>
        <w:pStyle w:val="western"/>
        <w:shd w:val="clear" w:color="auto" w:fill="FFFFFF"/>
        <w:spacing w:before="0" w:after="0"/>
        <w:ind w:firstLine="461"/>
        <w:jc w:val="both"/>
        <w:rPr>
          <w:color w:val="000000"/>
        </w:rPr>
      </w:pPr>
      <w:r>
        <w:rPr>
          <w:color w:val="000000"/>
        </w:rPr>
        <w:t xml:space="preserve">Когда я направился на выход, её рука соскользнула </w:t>
      </w:r>
      <w:proofErr w:type="gramStart"/>
      <w:r>
        <w:rPr>
          <w:color w:val="000000"/>
        </w:rPr>
        <w:t>с</w:t>
      </w:r>
      <w:proofErr w:type="gramEnd"/>
      <w:r>
        <w:rPr>
          <w:color w:val="000000"/>
        </w:rPr>
        <w:t xml:space="preserve"> </w:t>
      </w:r>
      <w:proofErr w:type="gramStart"/>
      <w:r>
        <w:rPr>
          <w:color w:val="000000"/>
        </w:rPr>
        <w:t>моей</w:t>
      </w:r>
      <w:proofErr w:type="gramEnd"/>
      <w:r>
        <w:rPr>
          <w:color w:val="000000"/>
        </w:rPr>
        <w:t>, и её заикание было обращено моей спине.</w:t>
      </w:r>
      <w:r>
        <w:rPr>
          <w:rStyle w:val="apple-converted-space"/>
          <w:color w:val="000000"/>
        </w:rPr>
        <w:t xml:space="preserve"> </w:t>
      </w:r>
      <w:r>
        <w:rPr>
          <w:color w:val="000000"/>
        </w:rPr>
        <w:t>Она очень милая девушка, а её намерения, конечно, замечательные, но это моя проблема.</w:t>
      </w:r>
      <w:r>
        <w:rPr>
          <w:rStyle w:val="apple-converted-space"/>
          <w:color w:val="000000"/>
        </w:rPr>
        <w:t xml:space="preserve"> И я</w:t>
      </w:r>
      <w:r>
        <w:rPr>
          <w:color w:val="000000"/>
        </w:rPr>
        <w:t xml:space="preserve"> должен решить эту проблему так, как сочту нужным.</w:t>
      </w:r>
    </w:p>
    <w:p w:rsidR="0060713A" w:rsidRPr="007846F4" w:rsidRDefault="0060713A" w:rsidP="0060713A">
      <w:pPr>
        <w:pStyle w:val="western"/>
        <w:shd w:val="clear" w:color="auto" w:fill="FFFFFF"/>
        <w:spacing w:before="0" w:after="0"/>
        <w:ind w:firstLine="461"/>
        <w:jc w:val="both"/>
        <w:rPr>
          <w:color w:val="000000"/>
        </w:rPr>
      </w:pPr>
      <w:r w:rsidRPr="006D1DBA">
        <w:rPr>
          <w:color w:val="000000"/>
        </w:rPr>
        <w:t>И</w:t>
      </w:r>
      <w:r>
        <w:rPr>
          <w:color w:val="000000"/>
        </w:rPr>
        <w:t xml:space="preserve"> </w:t>
      </w:r>
      <w:r w:rsidRPr="006D1DBA">
        <w:rPr>
          <w:color w:val="000000"/>
        </w:rPr>
        <w:t>если</w:t>
      </w:r>
      <w:r>
        <w:rPr>
          <w:color w:val="000000"/>
        </w:rPr>
        <w:t xml:space="preserve"> </w:t>
      </w:r>
      <w:r w:rsidRPr="006D1DBA">
        <w:rPr>
          <w:color w:val="000000"/>
        </w:rPr>
        <w:t>это</w:t>
      </w:r>
      <w:r>
        <w:rPr>
          <w:color w:val="000000"/>
        </w:rPr>
        <w:t xml:space="preserve"> </w:t>
      </w:r>
      <w:r w:rsidRPr="006D1DBA">
        <w:rPr>
          <w:color w:val="000000"/>
        </w:rPr>
        <w:t>означа</w:t>
      </w:r>
      <w:r>
        <w:rPr>
          <w:color w:val="000000"/>
        </w:rPr>
        <w:t>ет</w:t>
      </w:r>
      <w:r w:rsidRPr="006D1DBA">
        <w:rPr>
          <w:color w:val="000000"/>
        </w:rPr>
        <w:t>,</w:t>
      </w:r>
      <w:r>
        <w:rPr>
          <w:color w:val="000000"/>
        </w:rPr>
        <w:t xml:space="preserve"> </w:t>
      </w:r>
      <w:r w:rsidRPr="006D1DBA">
        <w:rPr>
          <w:color w:val="000000"/>
        </w:rPr>
        <w:t>что</w:t>
      </w:r>
      <w:r>
        <w:rPr>
          <w:color w:val="000000"/>
        </w:rPr>
        <w:t xml:space="preserve"> </w:t>
      </w:r>
      <w:r w:rsidRPr="006D1DBA">
        <w:rPr>
          <w:color w:val="000000"/>
        </w:rPr>
        <w:t>я</w:t>
      </w:r>
      <w:r>
        <w:rPr>
          <w:color w:val="000000"/>
        </w:rPr>
        <w:t xml:space="preserve"> </w:t>
      </w:r>
      <w:r w:rsidRPr="006D1DBA">
        <w:rPr>
          <w:color w:val="000000"/>
        </w:rPr>
        <w:t>оста</w:t>
      </w:r>
      <w:r>
        <w:rPr>
          <w:color w:val="000000"/>
        </w:rPr>
        <w:t xml:space="preserve">нусь </w:t>
      </w:r>
      <w:r w:rsidRPr="006D1DBA">
        <w:rPr>
          <w:color w:val="000000"/>
        </w:rPr>
        <w:t>дома</w:t>
      </w:r>
      <w:r>
        <w:rPr>
          <w:color w:val="000000"/>
        </w:rPr>
        <w:t xml:space="preserve"> во время вечеринки у </w:t>
      </w:r>
      <w:r w:rsidRPr="006D1DBA">
        <w:rPr>
          <w:color w:val="000000"/>
        </w:rPr>
        <w:t>Хантер</w:t>
      </w:r>
      <w:r>
        <w:rPr>
          <w:color w:val="000000"/>
        </w:rPr>
        <w:t>а</w:t>
      </w:r>
      <w:r w:rsidRPr="006D1DBA">
        <w:rPr>
          <w:color w:val="000000"/>
        </w:rPr>
        <w:t>,</w:t>
      </w:r>
      <w:r>
        <w:rPr>
          <w:color w:val="000000"/>
        </w:rPr>
        <w:t xml:space="preserve"> </w:t>
      </w:r>
      <w:r w:rsidRPr="006D1DBA">
        <w:rPr>
          <w:color w:val="000000"/>
        </w:rPr>
        <w:t>чтобы</w:t>
      </w:r>
      <w:r>
        <w:rPr>
          <w:color w:val="000000"/>
        </w:rPr>
        <w:t xml:space="preserve"> </w:t>
      </w:r>
      <w:r w:rsidRPr="006D1DBA">
        <w:rPr>
          <w:color w:val="000000"/>
        </w:rPr>
        <w:t>не</w:t>
      </w:r>
      <w:r>
        <w:rPr>
          <w:color w:val="000000"/>
        </w:rPr>
        <w:t xml:space="preserve"> </w:t>
      </w:r>
      <w:r w:rsidRPr="006D1DBA">
        <w:rPr>
          <w:color w:val="000000"/>
        </w:rPr>
        <w:t>испортить</w:t>
      </w:r>
      <w:r>
        <w:rPr>
          <w:color w:val="000000"/>
        </w:rPr>
        <w:t xml:space="preserve"> </w:t>
      </w:r>
      <w:r w:rsidRPr="006D1DBA">
        <w:rPr>
          <w:color w:val="000000"/>
        </w:rPr>
        <w:t>новогоднюю</w:t>
      </w:r>
      <w:r>
        <w:rPr>
          <w:color w:val="000000"/>
        </w:rPr>
        <w:t xml:space="preserve"> </w:t>
      </w:r>
      <w:r w:rsidRPr="00DD1B70">
        <w:rPr>
          <w:color w:val="000000"/>
        </w:rPr>
        <w:t xml:space="preserve">ночь для Сью, </w:t>
      </w:r>
      <w:r>
        <w:rPr>
          <w:color w:val="000000"/>
        </w:rPr>
        <w:t>то</w:t>
      </w:r>
      <w:r w:rsidRPr="00DD1B70">
        <w:rPr>
          <w:color w:val="000000"/>
        </w:rPr>
        <w:t>... так и будет.</w:t>
      </w:r>
    </w:p>
    <w:p w:rsidR="00EC688C" w:rsidRPr="00EC688C" w:rsidRDefault="00EC688C" w:rsidP="00EC688C">
      <w:pPr>
        <w:pStyle w:val="a0"/>
      </w:pPr>
    </w:p>
    <w:p w:rsidR="00745700" w:rsidRDefault="00745700">
      <w:pPr>
        <w:pStyle w:val="western"/>
        <w:pageBreakBefore/>
        <w:shd w:val="clear" w:color="auto" w:fill="FFFFFF"/>
        <w:spacing w:before="0" w:after="0"/>
        <w:jc w:val="center"/>
        <w:rPr>
          <w:b/>
          <w:color w:val="000000"/>
          <w:sz w:val="28"/>
          <w:szCs w:val="28"/>
        </w:rPr>
      </w:pPr>
    </w:p>
    <w:p w:rsidR="00745700" w:rsidRDefault="001D46E0" w:rsidP="00286F9F">
      <w:pPr>
        <w:pStyle w:val="1"/>
        <w:jc w:val="center"/>
        <w:rPr>
          <w:sz w:val="28"/>
          <w:szCs w:val="28"/>
        </w:rPr>
      </w:pPr>
      <w:bookmarkStart w:id="26" w:name="_Toc445394524"/>
      <w:r>
        <w:rPr>
          <w:sz w:val="28"/>
          <w:szCs w:val="28"/>
        </w:rPr>
        <w:t>Глава 27</w:t>
      </w:r>
      <w:bookmarkEnd w:id="26"/>
    </w:p>
    <w:p w:rsidR="0098463E" w:rsidRPr="00F5288A" w:rsidRDefault="0098463E" w:rsidP="0098463E">
      <w:pPr>
        <w:pStyle w:val="western"/>
        <w:shd w:val="clear" w:color="auto" w:fill="FFFFFF"/>
        <w:spacing w:before="0" w:after="0"/>
        <w:ind w:firstLine="461"/>
        <w:jc w:val="both"/>
        <w:rPr>
          <w:color w:val="FF0000"/>
        </w:rPr>
      </w:pPr>
      <w:r>
        <w:rPr>
          <w:color w:val="000000"/>
          <w:shd w:val="clear" w:color="auto" w:fill="FFFFFF"/>
        </w:rPr>
        <w:t xml:space="preserve">Я </w:t>
      </w:r>
      <w:r w:rsidR="00452DCC">
        <w:rPr>
          <w:color w:val="000000"/>
          <w:shd w:val="clear" w:color="auto" w:fill="FFFFFF"/>
        </w:rPr>
        <w:t>понятия</w:t>
      </w:r>
      <w:r>
        <w:rPr>
          <w:color w:val="000000"/>
          <w:shd w:val="clear" w:color="auto" w:fill="FFFFFF"/>
        </w:rPr>
        <w:t xml:space="preserve"> не имел, к</w:t>
      </w:r>
      <w:r w:rsidRPr="00F5288A">
        <w:rPr>
          <w:color w:val="000000"/>
          <w:shd w:val="clear" w:color="auto" w:fill="FFFFFF"/>
        </w:rPr>
        <w:t>ак</w:t>
      </w:r>
      <w:r>
        <w:rPr>
          <w:color w:val="000000"/>
          <w:shd w:val="clear" w:color="auto" w:fill="FFFFFF"/>
        </w:rPr>
        <w:t xml:space="preserve"> пережил эти </w:t>
      </w:r>
      <w:r w:rsidRPr="00F5288A">
        <w:rPr>
          <w:color w:val="000000"/>
          <w:shd w:val="clear" w:color="auto" w:fill="FFFFFF"/>
        </w:rPr>
        <w:t>выходные,</w:t>
      </w:r>
      <w:r w:rsidRPr="00080B02">
        <w:rPr>
          <w:rStyle w:val="apple-converted-space"/>
          <w:color w:val="000000"/>
          <w:shd w:val="clear" w:color="auto" w:fill="FFFFFF"/>
        </w:rPr>
        <w:t xml:space="preserve"> </w:t>
      </w:r>
      <w:r>
        <w:rPr>
          <w:color w:val="000000"/>
          <w:shd w:val="clear" w:color="auto" w:fill="FFFFFF"/>
        </w:rPr>
        <w:t xml:space="preserve">находясь </w:t>
      </w:r>
      <w:r w:rsidRPr="00F5288A">
        <w:rPr>
          <w:color w:val="000000"/>
          <w:shd w:val="clear" w:color="auto" w:fill="FFFFFF"/>
        </w:rPr>
        <w:t>вне</w:t>
      </w:r>
      <w:r>
        <w:rPr>
          <w:color w:val="000000"/>
          <w:shd w:val="clear" w:color="auto" w:fill="FFFFFF"/>
        </w:rPr>
        <w:t xml:space="preserve"> </w:t>
      </w:r>
      <w:r w:rsidRPr="00F5288A">
        <w:rPr>
          <w:color w:val="000000"/>
          <w:shd w:val="clear" w:color="auto" w:fill="FFFFFF"/>
        </w:rPr>
        <w:t>себя</w:t>
      </w:r>
      <w:r>
        <w:rPr>
          <w:color w:val="000000"/>
          <w:shd w:val="clear" w:color="auto" w:fill="FFFFFF"/>
        </w:rPr>
        <w:t xml:space="preserve"> </w:t>
      </w:r>
      <w:r w:rsidRPr="00F5288A">
        <w:rPr>
          <w:color w:val="000000"/>
          <w:shd w:val="clear" w:color="auto" w:fill="FFFFFF"/>
        </w:rPr>
        <w:t>от</w:t>
      </w:r>
      <w:r>
        <w:rPr>
          <w:color w:val="000000"/>
          <w:shd w:val="clear" w:color="auto" w:fill="FFFFFF"/>
        </w:rPr>
        <w:t xml:space="preserve"> </w:t>
      </w:r>
      <w:r w:rsidRPr="00F5288A">
        <w:rPr>
          <w:color w:val="000000"/>
          <w:shd w:val="clear" w:color="auto" w:fill="FFFFFF"/>
        </w:rPr>
        <w:t>мучительной</w:t>
      </w:r>
      <w:r>
        <w:rPr>
          <w:color w:val="000000"/>
          <w:shd w:val="clear" w:color="auto" w:fill="FFFFFF"/>
        </w:rPr>
        <w:t xml:space="preserve"> </w:t>
      </w:r>
      <w:r w:rsidRPr="00F5288A">
        <w:rPr>
          <w:color w:val="000000"/>
          <w:shd w:val="clear" w:color="auto" w:fill="FFFFFF"/>
        </w:rPr>
        <w:t>боли</w:t>
      </w:r>
      <w:r>
        <w:rPr>
          <w:color w:val="000000"/>
          <w:shd w:val="clear" w:color="auto" w:fill="FFFFFF"/>
        </w:rPr>
        <w:t xml:space="preserve"> </w:t>
      </w:r>
      <w:r w:rsidRPr="00F5288A">
        <w:rPr>
          <w:color w:val="000000"/>
          <w:shd w:val="clear" w:color="auto" w:fill="FFFFFF"/>
        </w:rPr>
        <w:t>в</w:t>
      </w:r>
      <w:r>
        <w:rPr>
          <w:color w:val="000000"/>
          <w:shd w:val="clear" w:color="auto" w:fill="FFFFFF"/>
        </w:rPr>
        <w:t xml:space="preserve"> груди</w:t>
      </w:r>
      <w:r w:rsidRPr="00F5288A">
        <w:rPr>
          <w:color w:val="000000"/>
          <w:shd w:val="clear" w:color="auto" w:fill="FFFFFF"/>
        </w:rPr>
        <w:t>.</w:t>
      </w:r>
      <w:r w:rsidRPr="00080B02">
        <w:rPr>
          <w:rStyle w:val="apple-converted-space"/>
          <w:color w:val="000000"/>
          <w:shd w:val="clear" w:color="auto" w:fill="FFFFFF"/>
        </w:rPr>
        <w:t xml:space="preserve"> </w:t>
      </w:r>
      <w:r w:rsidRPr="00F5288A">
        <w:rPr>
          <w:color w:val="000000"/>
          <w:shd w:val="clear" w:color="auto" w:fill="FFFFFF"/>
        </w:rPr>
        <w:t>Но</w:t>
      </w:r>
      <w:r>
        <w:rPr>
          <w:color w:val="000000"/>
          <w:shd w:val="clear" w:color="auto" w:fill="FFFFFF"/>
        </w:rPr>
        <w:t xml:space="preserve"> </w:t>
      </w:r>
      <w:r w:rsidRPr="00F5288A">
        <w:rPr>
          <w:color w:val="000000"/>
          <w:shd w:val="clear" w:color="auto" w:fill="FFFFFF"/>
        </w:rPr>
        <w:t>как-то</w:t>
      </w:r>
      <w:r>
        <w:rPr>
          <w:color w:val="000000"/>
          <w:shd w:val="clear" w:color="auto" w:fill="FFFFFF"/>
        </w:rPr>
        <w:t xml:space="preserve"> пережил</w:t>
      </w:r>
      <w:r w:rsidRPr="00F5288A">
        <w:rPr>
          <w:color w:val="000000"/>
          <w:shd w:val="clear" w:color="auto" w:fill="FFFFFF"/>
        </w:rPr>
        <w:t>,</w:t>
      </w:r>
      <w:r>
        <w:rPr>
          <w:color w:val="000000"/>
          <w:shd w:val="clear" w:color="auto" w:fill="FFFFFF"/>
        </w:rPr>
        <w:t xml:space="preserve"> </w:t>
      </w:r>
      <w:r w:rsidRPr="00F5288A">
        <w:rPr>
          <w:color w:val="000000"/>
          <w:shd w:val="clear" w:color="auto" w:fill="FFFFFF"/>
        </w:rPr>
        <w:t>и</w:t>
      </w:r>
      <w:r>
        <w:rPr>
          <w:color w:val="000000"/>
          <w:shd w:val="clear" w:color="auto" w:fill="FFFFFF"/>
        </w:rPr>
        <w:t xml:space="preserve"> </w:t>
      </w:r>
      <w:r w:rsidRPr="00F5288A">
        <w:rPr>
          <w:color w:val="000000"/>
          <w:shd w:val="clear" w:color="auto" w:fill="FFFFFF"/>
        </w:rPr>
        <w:t>вдруг</w:t>
      </w:r>
      <w:r>
        <w:rPr>
          <w:color w:val="000000"/>
          <w:shd w:val="clear" w:color="auto" w:fill="FFFFFF"/>
        </w:rPr>
        <w:t xml:space="preserve"> уже наступило тридцать первое </w:t>
      </w:r>
      <w:r w:rsidRPr="00F5288A">
        <w:rPr>
          <w:color w:val="000000"/>
          <w:shd w:val="clear" w:color="auto" w:fill="FFFFFF"/>
        </w:rPr>
        <w:t>декабря.</w:t>
      </w:r>
      <w:r>
        <w:rPr>
          <w:color w:val="000000"/>
          <w:shd w:val="clear" w:color="auto" w:fill="FFFFFF"/>
        </w:rPr>
        <w:t xml:space="preserve"> Д</w:t>
      </w:r>
      <w:r w:rsidRPr="00F5288A">
        <w:rPr>
          <w:color w:val="000000"/>
          <w:shd w:val="clear" w:color="auto" w:fill="FFFFFF"/>
        </w:rPr>
        <w:t>ень</w:t>
      </w:r>
      <w:r>
        <w:rPr>
          <w:color w:val="000000"/>
          <w:shd w:val="clear" w:color="auto" w:fill="FFFFFF"/>
        </w:rPr>
        <w:t xml:space="preserve"> вечеринки у </w:t>
      </w:r>
      <w:r w:rsidRPr="00F5288A">
        <w:rPr>
          <w:color w:val="000000"/>
          <w:shd w:val="clear" w:color="auto" w:fill="FFFFFF"/>
        </w:rPr>
        <w:t>Хантера.</w:t>
      </w:r>
    </w:p>
    <w:p w:rsidR="0098463E" w:rsidRPr="007846F4" w:rsidRDefault="0098463E" w:rsidP="0098463E">
      <w:pPr>
        <w:pStyle w:val="western"/>
        <w:shd w:val="clear" w:color="auto" w:fill="FFFFFF"/>
        <w:spacing w:before="0" w:after="0"/>
        <w:ind w:firstLine="461"/>
        <w:jc w:val="both"/>
        <w:rPr>
          <w:color w:val="000000"/>
        </w:rPr>
      </w:pPr>
      <w:r w:rsidRPr="00F5288A">
        <w:rPr>
          <w:color w:val="000000"/>
        </w:rPr>
        <w:t>Все</w:t>
      </w:r>
      <w:r>
        <w:rPr>
          <w:color w:val="000000"/>
        </w:rPr>
        <w:t xml:space="preserve"> </w:t>
      </w:r>
      <w:r w:rsidRPr="00F5288A">
        <w:rPr>
          <w:color w:val="000000"/>
        </w:rPr>
        <w:t>мои</w:t>
      </w:r>
      <w:r>
        <w:rPr>
          <w:color w:val="000000"/>
        </w:rPr>
        <w:t xml:space="preserve"> </w:t>
      </w:r>
      <w:r w:rsidRPr="00F5288A">
        <w:rPr>
          <w:color w:val="000000"/>
        </w:rPr>
        <w:t>друзья</w:t>
      </w:r>
      <w:r>
        <w:rPr>
          <w:color w:val="000000"/>
        </w:rPr>
        <w:t xml:space="preserve"> </w:t>
      </w:r>
      <w:r w:rsidRPr="00F5288A">
        <w:rPr>
          <w:color w:val="000000"/>
        </w:rPr>
        <w:t>б</w:t>
      </w:r>
      <w:r>
        <w:rPr>
          <w:color w:val="000000"/>
        </w:rPr>
        <w:t xml:space="preserve">удут </w:t>
      </w:r>
      <w:r w:rsidRPr="00F5288A">
        <w:rPr>
          <w:color w:val="000000"/>
        </w:rPr>
        <w:t>там.</w:t>
      </w:r>
      <w:r w:rsidRPr="00080B02">
        <w:rPr>
          <w:rStyle w:val="apple-converted-space"/>
          <w:color w:val="000000"/>
        </w:rPr>
        <w:t xml:space="preserve"> </w:t>
      </w:r>
      <w:r w:rsidRPr="00F5288A">
        <w:rPr>
          <w:color w:val="000000"/>
        </w:rPr>
        <w:t>Кроме</w:t>
      </w:r>
      <w:r>
        <w:rPr>
          <w:color w:val="000000"/>
        </w:rPr>
        <w:t xml:space="preserve"> </w:t>
      </w:r>
      <w:r w:rsidRPr="00F5288A">
        <w:rPr>
          <w:color w:val="000000"/>
        </w:rPr>
        <w:t>меня.</w:t>
      </w:r>
      <w:r w:rsidRPr="00080B02">
        <w:rPr>
          <w:rStyle w:val="apple-converted-space"/>
          <w:color w:val="000000"/>
        </w:rPr>
        <w:t xml:space="preserve"> </w:t>
      </w:r>
      <w:r w:rsidRPr="00F5288A">
        <w:rPr>
          <w:color w:val="000000"/>
        </w:rPr>
        <w:t>Я</w:t>
      </w:r>
      <w:r>
        <w:rPr>
          <w:color w:val="000000"/>
        </w:rPr>
        <w:t xml:space="preserve"> буду сидеть </w:t>
      </w:r>
      <w:r w:rsidRPr="00F5288A">
        <w:rPr>
          <w:color w:val="000000"/>
        </w:rPr>
        <w:t>дома</w:t>
      </w:r>
      <w:r>
        <w:rPr>
          <w:color w:val="000000"/>
        </w:rPr>
        <w:t xml:space="preserve"> в полном одиночестве, поедая </w:t>
      </w:r>
      <w:r w:rsidRPr="00F5288A">
        <w:rPr>
          <w:color w:val="000000"/>
        </w:rPr>
        <w:t>попкорн</w:t>
      </w:r>
      <w:r>
        <w:rPr>
          <w:color w:val="000000"/>
        </w:rPr>
        <w:t xml:space="preserve"> </w:t>
      </w:r>
      <w:r w:rsidRPr="00F5288A">
        <w:rPr>
          <w:color w:val="000000"/>
        </w:rPr>
        <w:t>и</w:t>
      </w:r>
      <w:r>
        <w:rPr>
          <w:color w:val="000000"/>
        </w:rPr>
        <w:t xml:space="preserve"> </w:t>
      </w:r>
      <w:r w:rsidRPr="00F5288A">
        <w:rPr>
          <w:color w:val="000000"/>
        </w:rPr>
        <w:t>смотр</w:t>
      </w:r>
      <w:r>
        <w:rPr>
          <w:color w:val="000000"/>
        </w:rPr>
        <w:t xml:space="preserve">я какое-нибудь новогоднее </w:t>
      </w:r>
      <w:r w:rsidRPr="00F5288A">
        <w:rPr>
          <w:color w:val="000000"/>
        </w:rPr>
        <w:t>кино</w:t>
      </w:r>
      <w:r>
        <w:rPr>
          <w:color w:val="000000"/>
        </w:rPr>
        <w:t xml:space="preserve">, не испытывая к нему ни малейшего </w:t>
      </w:r>
      <w:r w:rsidRPr="00F5288A">
        <w:rPr>
          <w:color w:val="000000"/>
        </w:rPr>
        <w:t>интереса.</w:t>
      </w:r>
      <w:r>
        <w:rPr>
          <w:color w:val="000000"/>
        </w:rPr>
        <w:t xml:space="preserve"> </w:t>
      </w:r>
      <w:r w:rsidRPr="00F5288A">
        <w:rPr>
          <w:color w:val="000000"/>
        </w:rPr>
        <w:t>О,</w:t>
      </w:r>
      <w:r>
        <w:rPr>
          <w:color w:val="000000"/>
        </w:rPr>
        <w:t xml:space="preserve"> веселье</w:t>
      </w:r>
      <w:r w:rsidRPr="00F5288A">
        <w:rPr>
          <w:color w:val="000000"/>
        </w:rPr>
        <w:t>...</w:t>
      </w:r>
    </w:p>
    <w:p w:rsidR="0098463E" w:rsidRPr="007846F4" w:rsidRDefault="0098463E" w:rsidP="0098463E">
      <w:pPr>
        <w:pStyle w:val="western"/>
        <w:shd w:val="clear" w:color="auto" w:fill="FFFFFF"/>
        <w:spacing w:before="0" w:after="0"/>
        <w:ind w:firstLine="461"/>
        <w:jc w:val="both"/>
        <w:rPr>
          <w:color w:val="000000"/>
        </w:rPr>
      </w:pPr>
      <w:r>
        <w:rPr>
          <w:color w:val="000000"/>
        </w:rPr>
        <w:t xml:space="preserve">Пока я с утра горевал у себя в </w:t>
      </w:r>
      <w:r w:rsidRPr="00F5288A">
        <w:rPr>
          <w:color w:val="000000"/>
        </w:rPr>
        <w:t>комнате,</w:t>
      </w:r>
      <w:r>
        <w:rPr>
          <w:color w:val="000000"/>
        </w:rPr>
        <w:t xml:space="preserve"> </w:t>
      </w:r>
      <w:r w:rsidRPr="00F5288A">
        <w:rPr>
          <w:color w:val="000000"/>
        </w:rPr>
        <w:t>я</w:t>
      </w:r>
      <w:r>
        <w:rPr>
          <w:color w:val="000000"/>
        </w:rPr>
        <w:t xml:space="preserve"> занялся тем</w:t>
      </w:r>
      <w:r w:rsidRPr="00F5288A">
        <w:rPr>
          <w:color w:val="000000"/>
        </w:rPr>
        <w:t>,</w:t>
      </w:r>
      <w:r w:rsidRPr="00080B02">
        <w:rPr>
          <w:rStyle w:val="apple-converted-space"/>
          <w:color w:val="000000"/>
        </w:rPr>
        <w:t xml:space="preserve"> </w:t>
      </w:r>
      <w:r w:rsidRPr="00F5288A">
        <w:rPr>
          <w:color w:val="000000"/>
        </w:rPr>
        <w:t>что</w:t>
      </w:r>
      <w:r>
        <w:rPr>
          <w:color w:val="000000"/>
        </w:rPr>
        <w:t xml:space="preserve"> давно уже не делал</w:t>
      </w:r>
      <w:r w:rsidRPr="00F5288A">
        <w:rPr>
          <w:color w:val="000000"/>
        </w:rPr>
        <w:t>.</w:t>
      </w:r>
      <w:r w:rsidRPr="00080B02">
        <w:rPr>
          <w:rStyle w:val="apple-converted-space"/>
          <w:color w:val="000000"/>
        </w:rPr>
        <w:t xml:space="preserve"> </w:t>
      </w:r>
      <w:r>
        <w:rPr>
          <w:rStyle w:val="apple-converted-space"/>
          <w:color w:val="000000"/>
        </w:rPr>
        <w:t>Плотно укутавшись в одеяло</w:t>
      </w:r>
      <w:r w:rsidRPr="00080B02">
        <w:rPr>
          <w:rStyle w:val="apple-converted-space"/>
          <w:color w:val="000000"/>
        </w:rPr>
        <w:t xml:space="preserve"> </w:t>
      </w:r>
      <w:r w:rsidRPr="00F5288A">
        <w:rPr>
          <w:color w:val="000000"/>
        </w:rPr>
        <w:t>и</w:t>
      </w:r>
      <w:r>
        <w:rPr>
          <w:color w:val="000000"/>
        </w:rPr>
        <w:t xml:space="preserve"> положив голову на по</w:t>
      </w:r>
      <w:r w:rsidRPr="00F5288A">
        <w:rPr>
          <w:color w:val="000000"/>
        </w:rPr>
        <w:t>душку,</w:t>
      </w:r>
      <w:r>
        <w:rPr>
          <w:color w:val="000000"/>
        </w:rPr>
        <w:t xml:space="preserve"> </w:t>
      </w:r>
      <w:r w:rsidRPr="00F5288A">
        <w:rPr>
          <w:color w:val="000000"/>
        </w:rPr>
        <w:t>я</w:t>
      </w:r>
      <w:r>
        <w:rPr>
          <w:color w:val="000000"/>
        </w:rPr>
        <w:t xml:space="preserve"> </w:t>
      </w:r>
      <w:r w:rsidRPr="00F5288A">
        <w:rPr>
          <w:color w:val="000000"/>
        </w:rPr>
        <w:t>потянулся</w:t>
      </w:r>
      <w:r>
        <w:rPr>
          <w:color w:val="000000"/>
        </w:rPr>
        <w:t xml:space="preserve"> </w:t>
      </w:r>
      <w:r w:rsidRPr="00F5288A">
        <w:rPr>
          <w:color w:val="000000"/>
        </w:rPr>
        <w:t>за</w:t>
      </w:r>
      <w:r>
        <w:rPr>
          <w:color w:val="000000"/>
        </w:rPr>
        <w:t xml:space="preserve"> </w:t>
      </w:r>
      <w:r w:rsidRPr="00F5288A">
        <w:rPr>
          <w:color w:val="000000"/>
        </w:rPr>
        <w:t>телефоном</w:t>
      </w:r>
      <w:r>
        <w:rPr>
          <w:color w:val="000000"/>
        </w:rPr>
        <w:t xml:space="preserve"> </w:t>
      </w:r>
      <w:r w:rsidRPr="00F5288A">
        <w:rPr>
          <w:color w:val="000000"/>
        </w:rPr>
        <w:t>и</w:t>
      </w:r>
      <w:r>
        <w:rPr>
          <w:color w:val="000000"/>
        </w:rPr>
        <w:t xml:space="preserve"> </w:t>
      </w:r>
      <w:r w:rsidRPr="00F5288A">
        <w:rPr>
          <w:color w:val="000000"/>
        </w:rPr>
        <w:t>открыл</w:t>
      </w:r>
      <w:r>
        <w:rPr>
          <w:color w:val="000000"/>
        </w:rPr>
        <w:t xml:space="preserve"> папку с сообщениями</w:t>
      </w:r>
      <w:r w:rsidRPr="00F5288A">
        <w:rPr>
          <w:color w:val="000000"/>
        </w:rPr>
        <w:t>.</w:t>
      </w:r>
      <w:r w:rsidRPr="00080B02">
        <w:rPr>
          <w:rStyle w:val="apple-converted-space"/>
          <w:color w:val="000000"/>
        </w:rPr>
        <w:t xml:space="preserve"> </w:t>
      </w:r>
      <w:r w:rsidRPr="00F5288A">
        <w:rPr>
          <w:color w:val="000000"/>
        </w:rPr>
        <w:t>Как</w:t>
      </w:r>
      <w:r>
        <w:rPr>
          <w:color w:val="000000"/>
        </w:rPr>
        <w:t xml:space="preserve"> </w:t>
      </w:r>
      <w:r w:rsidRPr="00F5288A">
        <w:rPr>
          <w:color w:val="000000"/>
        </w:rPr>
        <w:t>правило,</w:t>
      </w:r>
      <w:r>
        <w:rPr>
          <w:color w:val="000000"/>
        </w:rPr>
        <w:t xml:space="preserve"> </w:t>
      </w:r>
      <w:r w:rsidRPr="00F5288A">
        <w:rPr>
          <w:color w:val="000000"/>
        </w:rPr>
        <w:t>он</w:t>
      </w:r>
      <w:r>
        <w:rPr>
          <w:color w:val="000000"/>
        </w:rPr>
        <w:t xml:space="preserve">а </w:t>
      </w:r>
      <w:r w:rsidRPr="00F5288A">
        <w:rPr>
          <w:color w:val="000000"/>
        </w:rPr>
        <w:t>был</w:t>
      </w:r>
      <w:r>
        <w:rPr>
          <w:color w:val="000000"/>
        </w:rPr>
        <w:t xml:space="preserve">а всегда </w:t>
      </w:r>
      <w:r w:rsidRPr="00F5288A">
        <w:rPr>
          <w:color w:val="000000"/>
        </w:rPr>
        <w:t>пуст</w:t>
      </w:r>
      <w:r>
        <w:rPr>
          <w:color w:val="000000"/>
        </w:rPr>
        <w:t>а</w:t>
      </w:r>
      <w:r w:rsidRPr="00F5288A">
        <w:rPr>
          <w:color w:val="000000"/>
        </w:rPr>
        <w:t>,</w:t>
      </w:r>
      <w:r>
        <w:rPr>
          <w:color w:val="000000"/>
        </w:rPr>
        <w:t xml:space="preserve"> </w:t>
      </w:r>
      <w:r w:rsidRPr="00F5288A">
        <w:rPr>
          <w:color w:val="000000"/>
        </w:rPr>
        <w:t>потому</w:t>
      </w:r>
      <w:r>
        <w:rPr>
          <w:color w:val="000000"/>
        </w:rPr>
        <w:t xml:space="preserve"> </w:t>
      </w:r>
      <w:r w:rsidRPr="00F5288A">
        <w:rPr>
          <w:color w:val="000000"/>
        </w:rPr>
        <w:t>что</w:t>
      </w:r>
      <w:r>
        <w:rPr>
          <w:color w:val="000000"/>
        </w:rPr>
        <w:t xml:space="preserve"> </w:t>
      </w:r>
      <w:r w:rsidRPr="00F5288A">
        <w:rPr>
          <w:color w:val="000000"/>
        </w:rPr>
        <w:t>я</w:t>
      </w:r>
      <w:r>
        <w:rPr>
          <w:color w:val="000000"/>
        </w:rPr>
        <w:t xml:space="preserve"> </w:t>
      </w:r>
      <w:r w:rsidRPr="00F5288A">
        <w:rPr>
          <w:color w:val="000000"/>
        </w:rPr>
        <w:t>никогда</w:t>
      </w:r>
      <w:r>
        <w:rPr>
          <w:color w:val="000000"/>
        </w:rPr>
        <w:t xml:space="preserve"> долго </w:t>
      </w:r>
      <w:r w:rsidRPr="00F5288A">
        <w:rPr>
          <w:color w:val="000000"/>
        </w:rPr>
        <w:t>не</w:t>
      </w:r>
      <w:r>
        <w:rPr>
          <w:color w:val="000000"/>
        </w:rPr>
        <w:t xml:space="preserve"> хранил</w:t>
      </w:r>
      <w:r w:rsidRPr="0091536F">
        <w:rPr>
          <w:color w:val="000000"/>
        </w:rPr>
        <w:t xml:space="preserve"> </w:t>
      </w:r>
      <w:r>
        <w:rPr>
          <w:color w:val="000000"/>
        </w:rPr>
        <w:t>смски</w:t>
      </w:r>
      <w:r w:rsidRPr="00F5288A">
        <w:rPr>
          <w:color w:val="000000"/>
        </w:rPr>
        <w:t>.</w:t>
      </w:r>
      <w:r w:rsidRPr="00080B02">
        <w:rPr>
          <w:rStyle w:val="apple-converted-space"/>
          <w:color w:val="000000"/>
        </w:rPr>
        <w:t xml:space="preserve"> </w:t>
      </w:r>
      <w:r w:rsidRPr="00F5288A">
        <w:rPr>
          <w:color w:val="000000"/>
        </w:rPr>
        <w:t>Но</w:t>
      </w:r>
      <w:r>
        <w:rPr>
          <w:color w:val="000000"/>
        </w:rPr>
        <w:t xml:space="preserve"> </w:t>
      </w:r>
      <w:r w:rsidRPr="00F5288A">
        <w:rPr>
          <w:color w:val="000000"/>
        </w:rPr>
        <w:t>за</w:t>
      </w:r>
      <w:r>
        <w:rPr>
          <w:color w:val="000000"/>
        </w:rPr>
        <w:t xml:space="preserve"> </w:t>
      </w:r>
      <w:proofErr w:type="gramStart"/>
      <w:r w:rsidRPr="00F5288A">
        <w:rPr>
          <w:color w:val="000000"/>
        </w:rPr>
        <w:t>последний</w:t>
      </w:r>
      <w:proofErr w:type="gramEnd"/>
      <w:r>
        <w:rPr>
          <w:color w:val="000000"/>
        </w:rPr>
        <w:t xml:space="preserve"> </w:t>
      </w:r>
      <w:r w:rsidRPr="00F5288A">
        <w:rPr>
          <w:color w:val="000000"/>
        </w:rPr>
        <w:t>месяц-полтора</w:t>
      </w:r>
      <w:r>
        <w:rPr>
          <w:color w:val="000000"/>
        </w:rPr>
        <w:t xml:space="preserve"> там накопилось много сообщений от </w:t>
      </w:r>
      <w:r>
        <w:rPr>
          <w:i/>
          <w:iCs/>
          <w:color w:val="000000"/>
        </w:rPr>
        <w:t xml:space="preserve">Хвостика </w:t>
      </w:r>
      <w:r w:rsidRPr="00F5288A">
        <w:rPr>
          <w:i/>
          <w:iCs/>
          <w:color w:val="000000"/>
        </w:rPr>
        <w:t>Сью</w:t>
      </w:r>
      <w:r w:rsidRPr="00F5288A">
        <w:rPr>
          <w:color w:val="000000"/>
        </w:rPr>
        <w:t>.</w:t>
      </w:r>
    </w:p>
    <w:p w:rsidR="0098463E" w:rsidRDefault="0098463E" w:rsidP="0098463E">
      <w:pPr>
        <w:pStyle w:val="western"/>
        <w:shd w:val="clear" w:color="auto" w:fill="FFFFFF"/>
        <w:spacing w:before="0" w:after="0"/>
        <w:ind w:firstLine="461"/>
        <w:jc w:val="both"/>
        <w:rPr>
          <w:color w:val="000000"/>
        </w:rPr>
      </w:pPr>
      <w:r>
        <w:rPr>
          <w:color w:val="000000"/>
        </w:rPr>
        <w:t>Приподнявшись, я оперся на спинку кровати и снова их все перечитал.</w:t>
      </w:r>
    </w:p>
    <w:p w:rsidR="0098463E" w:rsidRPr="007846F4" w:rsidRDefault="0098463E" w:rsidP="0098463E">
      <w:pPr>
        <w:pStyle w:val="western"/>
        <w:shd w:val="clear" w:color="auto" w:fill="FFFFFF"/>
        <w:spacing w:before="0" w:after="0"/>
        <w:ind w:firstLine="461"/>
        <w:jc w:val="both"/>
        <w:rPr>
          <w:color w:val="000000"/>
        </w:rPr>
      </w:pPr>
      <w:r w:rsidRPr="00F5288A">
        <w:rPr>
          <w:color w:val="000000"/>
        </w:rPr>
        <w:t>Именно</w:t>
      </w:r>
      <w:r>
        <w:rPr>
          <w:color w:val="000000"/>
        </w:rPr>
        <w:t xml:space="preserve"> в </w:t>
      </w:r>
      <w:r w:rsidRPr="00F5288A">
        <w:rPr>
          <w:color w:val="000000"/>
        </w:rPr>
        <w:t>эти</w:t>
      </w:r>
      <w:r>
        <w:rPr>
          <w:color w:val="000000"/>
        </w:rPr>
        <w:t xml:space="preserve">х </w:t>
      </w:r>
      <w:r w:rsidRPr="00F5288A">
        <w:rPr>
          <w:color w:val="000000"/>
        </w:rPr>
        <w:t>сообщения</w:t>
      </w:r>
      <w:r>
        <w:rPr>
          <w:color w:val="000000"/>
        </w:rPr>
        <w:t xml:space="preserve">х </w:t>
      </w:r>
      <w:r w:rsidRPr="00F5288A">
        <w:rPr>
          <w:color w:val="000000"/>
        </w:rPr>
        <w:t>Сью</w:t>
      </w:r>
      <w:r>
        <w:rPr>
          <w:color w:val="000000"/>
        </w:rPr>
        <w:t xml:space="preserve"> отважилась немного </w:t>
      </w:r>
      <w:r w:rsidRPr="00F5288A">
        <w:rPr>
          <w:color w:val="000000"/>
        </w:rPr>
        <w:t>вы</w:t>
      </w:r>
      <w:r>
        <w:rPr>
          <w:color w:val="000000"/>
        </w:rPr>
        <w:t xml:space="preserve">браться </w:t>
      </w:r>
      <w:r w:rsidRPr="00F5288A">
        <w:rPr>
          <w:color w:val="000000"/>
        </w:rPr>
        <w:t>из</w:t>
      </w:r>
      <w:r>
        <w:rPr>
          <w:color w:val="000000"/>
        </w:rPr>
        <w:t xml:space="preserve"> </w:t>
      </w:r>
      <w:r w:rsidRPr="00F5288A">
        <w:rPr>
          <w:color w:val="000000"/>
        </w:rPr>
        <w:t>своей</w:t>
      </w:r>
      <w:r>
        <w:rPr>
          <w:color w:val="000000"/>
        </w:rPr>
        <w:t xml:space="preserve"> </w:t>
      </w:r>
      <w:r w:rsidRPr="00F5288A">
        <w:rPr>
          <w:color w:val="000000"/>
        </w:rPr>
        <w:t>скорлупы,</w:t>
      </w:r>
      <w:r w:rsidRPr="00080B02">
        <w:rPr>
          <w:rStyle w:val="apple-converted-space"/>
          <w:color w:val="000000"/>
        </w:rPr>
        <w:t xml:space="preserve"> </w:t>
      </w:r>
      <w:r>
        <w:rPr>
          <w:rStyle w:val="apple-converted-space"/>
          <w:color w:val="000000"/>
        </w:rPr>
        <w:t>и я улыбнулся</w:t>
      </w:r>
      <w:r w:rsidRPr="00F5288A">
        <w:rPr>
          <w:color w:val="000000"/>
        </w:rPr>
        <w:t>,</w:t>
      </w:r>
      <w:r>
        <w:rPr>
          <w:color w:val="000000"/>
        </w:rPr>
        <w:t xml:space="preserve"> словно только этим вечером она, украв мои слова, пожелала «</w:t>
      </w:r>
      <w:r w:rsidRPr="000A6768">
        <w:rPr>
          <w:i/>
          <w:color w:val="000000"/>
        </w:rPr>
        <w:t>Крепкого сна,</w:t>
      </w:r>
      <w:r w:rsidRPr="000A6768">
        <w:rPr>
          <w:rStyle w:val="apple-converted-space"/>
          <w:i/>
          <w:color w:val="000000"/>
        </w:rPr>
        <w:t xml:space="preserve"> с</w:t>
      </w:r>
      <w:r w:rsidRPr="000A6768">
        <w:rPr>
          <w:i/>
          <w:iCs/>
          <w:color w:val="000000"/>
        </w:rPr>
        <w:t>ладкий</w:t>
      </w:r>
      <w:r>
        <w:rPr>
          <w:i/>
          <w:iCs/>
          <w:color w:val="000000"/>
        </w:rPr>
        <w:t>»</w:t>
      </w:r>
      <w:r w:rsidRPr="00F5288A">
        <w:rPr>
          <w:color w:val="000000"/>
        </w:rPr>
        <w:t>,</w:t>
      </w:r>
      <w:r>
        <w:rPr>
          <w:color w:val="000000"/>
        </w:rPr>
        <w:t xml:space="preserve"> </w:t>
      </w:r>
      <w:r w:rsidRPr="00F5288A">
        <w:rPr>
          <w:color w:val="000000"/>
        </w:rPr>
        <w:t>просто</w:t>
      </w:r>
      <w:r>
        <w:rPr>
          <w:color w:val="000000"/>
        </w:rPr>
        <w:t xml:space="preserve"> чтобы подразнить меня</w:t>
      </w:r>
      <w:r w:rsidRPr="00F5288A">
        <w:rPr>
          <w:color w:val="000000"/>
        </w:rPr>
        <w:t>.</w:t>
      </w:r>
      <w:r w:rsidRPr="00080B02">
        <w:rPr>
          <w:rStyle w:val="apple-converted-space"/>
          <w:color w:val="000000"/>
        </w:rPr>
        <w:t xml:space="preserve"> </w:t>
      </w:r>
      <w:r w:rsidRPr="00F5288A">
        <w:rPr>
          <w:color w:val="000000"/>
        </w:rPr>
        <w:t>Как</w:t>
      </w:r>
      <w:r>
        <w:rPr>
          <w:color w:val="000000"/>
        </w:rPr>
        <w:t xml:space="preserve"> </w:t>
      </w:r>
      <w:r w:rsidRPr="00F5288A">
        <w:rPr>
          <w:color w:val="000000"/>
        </w:rPr>
        <w:t>ни</w:t>
      </w:r>
      <w:r>
        <w:rPr>
          <w:color w:val="000000"/>
        </w:rPr>
        <w:t xml:space="preserve"> </w:t>
      </w:r>
      <w:r w:rsidRPr="00F5288A">
        <w:rPr>
          <w:color w:val="000000"/>
        </w:rPr>
        <w:t>странно,</w:t>
      </w:r>
      <w:r>
        <w:rPr>
          <w:color w:val="000000"/>
        </w:rPr>
        <w:t xml:space="preserve"> </w:t>
      </w:r>
      <w:r w:rsidRPr="00F5288A">
        <w:rPr>
          <w:color w:val="000000"/>
        </w:rPr>
        <w:t>она</w:t>
      </w:r>
      <w:r>
        <w:rPr>
          <w:color w:val="000000"/>
        </w:rPr>
        <w:t xml:space="preserve"> </w:t>
      </w:r>
      <w:r w:rsidRPr="00F5288A">
        <w:rPr>
          <w:color w:val="000000"/>
        </w:rPr>
        <w:t>была</w:t>
      </w:r>
      <w:r>
        <w:rPr>
          <w:color w:val="000000"/>
        </w:rPr>
        <w:t xml:space="preserve"> </w:t>
      </w:r>
      <w:r w:rsidRPr="00F5288A">
        <w:rPr>
          <w:color w:val="000000"/>
        </w:rPr>
        <w:t>единственной</w:t>
      </w:r>
      <w:r>
        <w:rPr>
          <w:color w:val="000000"/>
        </w:rPr>
        <w:t xml:space="preserve"> </w:t>
      </w:r>
      <w:r w:rsidRPr="00F5288A">
        <w:rPr>
          <w:color w:val="000000"/>
        </w:rPr>
        <w:t>среди</w:t>
      </w:r>
      <w:r>
        <w:rPr>
          <w:color w:val="000000"/>
        </w:rPr>
        <w:t xml:space="preserve"> всех </w:t>
      </w:r>
      <w:r w:rsidRPr="00F5288A">
        <w:rPr>
          <w:color w:val="000000"/>
        </w:rPr>
        <w:t>моих</w:t>
      </w:r>
      <w:r>
        <w:rPr>
          <w:color w:val="000000"/>
        </w:rPr>
        <w:t xml:space="preserve"> </w:t>
      </w:r>
      <w:r w:rsidRPr="00F5288A">
        <w:rPr>
          <w:color w:val="000000"/>
        </w:rPr>
        <w:t>женских</w:t>
      </w:r>
      <w:r>
        <w:rPr>
          <w:color w:val="000000"/>
        </w:rPr>
        <w:t xml:space="preserve"> </w:t>
      </w:r>
      <w:r w:rsidRPr="00F5288A">
        <w:rPr>
          <w:color w:val="000000"/>
        </w:rPr>
        <w:t>контактов,</w:t>
      </w:r>
      <w:r>
        <w:rPr>
          <w:color w:val="000000"/>
        </w:rPr>
        <w:t xml:space="preserve"> </w:t>
      </w:r>
      <w:r w:rsidRPr="00F5288A">
        <w:rPr>
          <w:color w:val="000000"/>
        </w:rPr>
        <w:t>ко</w:t>
      </w:r>
      <w:r>
        <w:rPr>
          <w:color w:val="000000"/>
        </w:rPr>
        <w:t>му</w:t>
      </w:r>
      <w:r w:rsidRPr="00080B02">
        <w:rPr>
          <w:rStyle w:val="apple-converted-space"/>
          <w:color w:val="000000"/>
        </w:rPr>
        <w:t xml:space="preserve"> </w:t>
      </w:r>
      <w:r w:rsidRPr="00F5288A">
        <w:rPr>
          <w:color w:val="000000"/>
        </w:rPr>
        <w:t>я</w:t>
      </w:r>
      <w:r>
        <w:rPr>
          <w:color w:val="000000"/>
        </w:rPr>
        <w:t xml:space="preserve"> </w:t>
      </w:r>
      <w:r w:rsidRPr="00F5288A">
        <w:rPr>
          <w:color w:val="000000"/>
        </w:rPr>
        <w:t>никогда</w:t>
      </w:r>
      <w:r>
        <w:rPr>
          <w:color w:val="000000"/>
        </w:rPr>
        <w:t xml:space="preserve"> </w:t>
      </w:r>
      <w:r w:rsidRPr="00F5288A">
        <w:rPr>
          <w:color w:val="000000"/>
        </w:rPr>
        <w:t>не</w:t>
      </w:r>
      <w:r>
        <w:rPr>
          <w:color w:val="000000"/>
        </w:rPr>
        <w:t xml:space="preserve"> присваивал номера </w:t>
      </w:r>
      <w:r w:rsidRPr="00F5288A">
        <w:rPr>
          <w:color w:val="000000"/>
        </w:rPr>
        <w:t>по</w:t>
      </w:r>
      <w:r>
        <w:rPr>
          <w:color w:val="000000"/>
        </w:rPr>
        <w:t xml:space="preserve"> своей </w:t>
      </w:r>
      <w:r w:rsidRPr="00F5288A">
        <w:rPr>
          <w:color w:val="000000"/>
        </w:rPr>
        <w:t>шкале</w:t>
      </w:r>
      <w:r>
        <w:rPr>
          <w:color w:val="000000"/>
        </w:rPr>
        <w:t xml:space="preserve"> </w:t>
      </w:r>
      <w:r w:rsidRPr="00F5288A">
        <w:rPr>
          <w:color w:val="000000"/>
        </w:rPr>
        <w:t>от</w:t>
      </w:r>
      <w:r w:rsidRPr="00080B02">
        <w:rPr>
          <w:rStyle w:val="apple-converted-space"/>
          <w:color w:val="000000"/>
        </w:rPr>
        <w:t xml:space="preserve"> </w:t>
      </w:r>
      <w:r w:rsidRPr="00F5288A">
        <w:rPr>
          <w:color w:val="000000"/>
        </w:rPr>
        <w:t>1</w:t>
      </w:r>
      <w:r>
        <w:rPr>
          <w:color w:val="000000"/>
        </w:rPr>
        <w:t xml:space="preserve"> </w:t>
      </w:r>
      <w:r w:rsidRPr="00F5288A">
        <w:rPr>
          <w:color w:val="000000"/>
        </w:rPr>
        <w:t>до</w:t>
      </w:r>
      <w:r>
        <w:rPr>
          <w:color w:val="000000"/>
        </w:rPr>
        <w:t xml:space="preserve"> </w:t>
      </w:r>
      <w:r w:rsidRPr="00F5288A">
        <w:rPr>
          <w:color w:val="000000"/>
        </w:rPr>
        <w:t>10.</w:t>
      </w:r>
      <w:r w:rsidRPr="00080B02">
        <w:rPr>
          <w:rStyle w:val="apple-converted-space"/>
          <w:color w:val="000000"/>
        </w:rPr>
        <w:t xml:space="preserve"> </w:t>
      </w:r>
      <w:r>
        <w:rPr>
          <w:rStyle w:val="apple-converted-space"/>
          <w:color w:val="000000"/>
        </w:rPr>
        <w:t>И если бы я всё же решился присвоить ей номер, то Сью подходило бы лишь одно значение. Только</w:t>
      </w:r>
      <w:r>
        <w:rPr>
          <w:color w:val="000000"/>
        </w:rPr>
        <w:t xml:space="preserve"> </w:t>
      </w:r>
      <w:r w:rsidRPr="00F5288A">
        <w:rPr>
          <w:color w:val="000000"/>
        </w:rPr>
        <w:t>100.</w:t>
      </w:r>
      <w:r>
        <w:rPr>
          <w:color w:val="000000"/>
        </w:rPr>
        <w:t xml:space="preserve"> </w:t>
      </w:r>
      <w:r w:rsidRPr="00F5288A">
        <w:rPr>
          <w:color w:val="000000"/>
        </w:rPr>
        <w:t>Но</w:t>
      </w:r>
      <w:r>
        <w:rPr>
          <w:color w:val="000000"/>
        </w:rPr>
        <w:t xml:space="preserve"> присвоить ей номер в моём </w:t>
      </w:r>
      <w:r w:rsidRPr="00F5288A">
        <w:rPr>
          <w:color w:val="000000"/>
        </w:rPr>
        <w:t>рейтинг</w:t>
      </w:r>
      <w:r>
        <w:rPr>
          <w:color w:val="000000"/>
        </w:rPr>
        <w:t xml:space="preserve">е </w:t>
      </w:r>
      <w:r w:rsidRPr="00F5288A">
        <w:rPr>
          <w:color w:val="000000"/>
        </w:rPr>
        <w:t>означа</w:t>
      </w:r>
      <w:r>
        <w:rPr>
          <w:color w:val="000000"/>
        </w:rPr>
        <w:t xml:space="preserve">ло бы поставить </w:t>
      </w:r>
      <w:r w:rsidRPr="00F5288A">
        <w:rPr>
          <w:color w:val="000000"/>
        </w:rPr>
        <w:t>е</w:t>
      </w:r>
      <w:r>
        <w:rPr>
          <w:color w:val="000000"/>
        </w:rPr>
        <w:t xml:space="preserve">ё </w:t>
      </w:r>
      <w:r w:rsidRPr="00F5288A">
        <w:rPr>
          <w:color w:val="000000"/>
        </w:rPr>
        <w:t>на</w:t>
      </w:r>
      <w:r>
        <w:rPr>
          <w:color w:val="000000"/>
        </w:rPr>
        <w:t xml:space="preserve"> один </w:t>
      </w:r>
      <w:r w:rsidRPr="00F5288A">
        <w:rPr>
          <w:color w:val="000000"/>
        </w:rPr>
        <w:t>уров</w:t>
      </w:r>
      <w:r>
        <w:rPr>
          <w:color w:val="000000"/>
        </w:rPr>
        <w:t xml:space="preserve">ень </w:t>
      </w:r>
      <w:r w:rsidRPr="00F5288A">
        <w:rPr>
          <w:color w:val="000000"/>
        </w:rPr>
        <w:t>со</w:t>
      </w:r>
      <w:r>
        <w:rPr>
          <w:color w:val="000000"/>
        </w:rPr>
        <w:t xml:space="preserve"> </w:t>
      </w:r>
      <w:r w:rsidRPr="00F5288A">
        <w:rPr>
          <w:color w:val="000000"/>
        </w:rPr>
        <w:t>всеми</w:t>
      </w:r>
      <w:r>
        <w:rPr>
          <w:color w:val="000000"/>
        </w:rPr>
        <w:t xml:space="preserve"> </w:t>
      </w:r>
      <w:r w:rsidRPr="00F5288A">
        <w:rPr>
          <w:color w:val="000000"/>
        </w:rPr>
        <w:t>другими</w:t>
      </w:r>
      <w:r>
        <w:rPr>
          <w:color w:val="000000"/>
        </w:rPr>
        <w:t xml:space="preserve"> </w:t>
      </w:r>
      <w:r w:rsidRPr="00F5288A">
        <w:rPr>
          <w:color w:val="000000"/>
        </w:rPr>
        <w:t>девочками</w:t>
      </w:r>
      <w:r>
        <w:rPr>
          <w:color w:val="000000"/>
        </w:rPr>
        <w:t xml:space="preserve"> </w:t>
      </w:r>
      <w:r w:rsidRPr="00F5288A">
        <w:rPr>
          <w:color w:val="000000"/>
        </w:rPr>
        <w:t>в</w:t>
      </w:r>
      <w:r>
        <w:rPr>
          <w:color w:val="000000"/>
        </w:rPr>
        <w:t xml:space="preserve"> </w:t>
      </w:r>
      <w:r w:rsidRPr="00F5288A">
        <w:rPr>
          <w:color w:val="000000"/>
        </w:rPr>
        <w:t>мо</w:t>
      </w:r>
      <w:r>
        <w:rPr>
          <w:color w:val="000000"/>
        </w:rPr>
        <w:t>ё</w:t>
      </w:r>
      <w:r w:rsidRPr="00F5288A">
        <w:rPr>
          <w:color w:val="000000"/>
        </w:rPr>
        <w:t>м</w:t>
      </w:r>
      <w:r>
        <w:rPr>
          <w:color w:val="000000"/>
        </w:rPr>
        <w:t xml:space="preserve"> </w:t>
      </w:r>
      <w:r w:rsidRPr="00F5288A">
        <w:rPr>
          <w:color w:val="000000"/>
        </w:rPr>
        <w:t>телефоне,</w:t>
      </w:r>
      <w:r>
        <w:rPr>
          <w:color w:val="000000"/>
        </w:rPr>
        <w:t xml:space="preserve"> что не имело никакого смысла</w:t>
      </w:r>
      <w:r w:rsidRPr="00F5288A">
        <w:rPr>
          <w:color w:val="000000"/>
        </w:rPr>
        <w:t>.</w:t>
      </w:r>
    </w:p>
    <w:p w:rsidR="0098463E" w:rsidRPr="007846F4" w:rsidRDefault="0098463E" w:rsidP="0098463E">
      <w:pPr>
        <w:pStyle w:val="western"/>
        <w:shd w:val="clear" w:color="auto" w:fill="FFFFFF"/>
        <w:spacing w:before="0" w:after="0"/>
        <w:ind w:firstLine="461"/>
        <w:jc w:val="both"/>
        <w:rPr>
          <w:color w:val="000000"/>
        </w:rPr>
      </w:pPr>
      <w:r>
        <w:rPr>
          <w:color w:val="000000"/>
        </w:rPr>
        <w:t>Впрочем</w:t>
      </w:r>
      <w:r w:rsidRPr="00F5288A">
        <w:rPr>
          <w:color w:val="000000"/>
        </w:rPr>
        <w:t>,</w:t>
      </w:r>
      <w:r>
        <w:rPr>
          <w:color w:val="000000"/>
        </w:rPr>
        <w:t xml:space="preserve"> </w:t>
      </w:r>
      <w:r w:rsidRPr="00F5288A">
        <w:rPr>
          <w:color w:val="000000"/>
        </w:rPr>
        <w:t>в</w:t>
      </w:r>
      <w:r>
        <w:rPr>
          <w:color w:val="000000"/>
        </w:rPr>
        <w:t xml:space="preserve">есь этот рейтинг потерял для меня смысл в день, когда </w:t>
      </w:r>
      <w:r w:rsidRPr="00F5288A">
        <w:rPr>
          <w:color w:val="000000"/>
        </w:rPr>
        <w:t>Сьюз</w:t>
      </w:r>
      <w:r>
        <w:rPr>
          <w:color w:val="000000"/>
        </w:rPr>
        <w:t>а</w:t>
      </w:r>
      <w:r w:rsidRPr="00F5288A">
        <w:rPr>
          <w:color w:val="000000"/>
        </w:rPr>
        <w:t>н</w:t>
      </w:r>
      <w:r>
        <w:rPr>
          <w:color w:val="000000"/>
        </w:rPr>
        <w:t xml:space="preserve"> </w:t>
      </w:r>
      <w:r w:rsidRPr="00F5288A">
        <w:rPr>
          <w:color w:val="000000"/>
        </w:rPr>
        <w:t>позвол</w:t>
      </w:r>
      <w:r>
        <w:rPr>
          <w:color w:val="000000"/>
        </w:rPr>
        <w:t xml:space="preserve">ила </w:t>
      </w:r>
      <w:r w:rsidRPr="00F5288A">
        <w:rPr>
          <w:color w:val="000000"/>
        </w:rPr>
        <w:t>мне</w:t>
      </w:r>
      <w:r>
        <w:rPr>
          <w:color w:val="000000"/>
        </w:rPr>
        <w:t xml:space="preserve"> </w:t>
      </w:r>
      <w:r w:rsidRPr="00F5288A">
        <w:rPr>
          <w:color w:val="000000"/>
        </w:rPr>
        <w:t>поцеловать</w:t>
      </w:r>
      <w:r>
        <w:rPr>
          <w:color w:val="000000"/>
        </w:rPr>
        <w:t xml:space="preserve"> себя</w:t>
      </w:r>
      <w:r w:rsidRPr="00F5288A">
        <w:rPr>
          <w:color w:val="000000"/>
        </w:rPr>
        <w:t>.</w:t>
      </w:r>
      <w:r w:rsidRPr="00080B02">
        <w:rPr>
          <w:rStyle w:val="apple-converted-space"/>
          <w:color w:val="000000"/>
        </w:rPr>
        <w:t xml:space="preserve"> </w:t>
      </w:r>
      <w:r>
        <w:rPr>
          <w:rStyle w:val="apple-converted-space"/>
          <w:color w:val="000000"/>
        </w:rPr>
        <w:t>Сейчас б</w:t>
      </w:r>
      <w:r w:rsidRPr="00F5288A">
        <w:rPr>
          <w:color w:val="000000"/>
        </w:rPr>
        <w:t>ыло</w:t>
      </w:r>
      <w:r>
        <w:rPr>
          <w:color w:val="000000"/>
        </w:rPr>
        <w:t xml:space="preserve"> </w:t>
      </w:r>
      <w:r w:rsidRPr="00F5288A">
        <w:rPr>
          <w:color w:val="000000"/>
        </w:rPr>
        <w:t>такое</w:t>
      </w:r>
      <w:r>
        <w:rPr>
          <w:color w:val="000000"/>
        </w:rPr>
        <w:t xml:space="preserve"> </w:t>
      </w:r>
      <w:r w:rsidRPr="00F5288A">
        <w:rPr>
          <w:color w:val="000000"/>
        </w:rPr>
        <w:t>чувство,</w:t>
      </w:r>
      <w:r w:rsidRPr="00080B02">
        <w:rPr>
          <w:rStyle w:val="apple-converted-space"/>
          <w:color w:val="000000"/>
        </w:rPr>
        <w:t xml:space="preserve"> </w:t>
      </w:r>
      <w:r>
        <w:rPr>
          <w:color w:val="000000"/>
        </w:rPr>
        <w:t xml:space="preserve">словно </w:t>
      </w:r>
      <w:r w:rsidRPr="00F5288A">
        <w:rPr>
          <w:color w:val="000000"/>
        </w:rPr>
        <w:t>я</w:t>
      </w:r>
      <w:r>
        <w:rPr>
          <w:color w:val="000000"/>
        </w:rPr>
        <w:t xml:space="preserve"> обманывал девушек, читая</w:t>
      </w:r>
      <w:r w:rsidRPr="00080B02">
        <w:rPr>
          <w:rStyle w:val="apple-converted-space"/>
          <w:color w:val="000000"/>
        </w:rPr>
        <w:t xml:space="preserve"> </w:t>
      </w:r>
      <w:r w:rsidRPr="00F5288A">
        <w:rPr>
          <w:i/>
          <w:iCs/>
          <w:color w:val="000000"/>
        </w:rPr>
        <w:t>Лорен</w:t>
      </w:r>
      <w:r>
        <w:rPr>
          <w:i/>
          <w:iCs/>
          <w:color w:val="000000"/>
        </w:rPr>
        <w:t xml:space="preserve"> </w:t>
      </w:r>
      <w:r w:rsidRPr="00F5288A">
        <w:rPr>
          <w:i/>
          <w:iCs/>
          <w:color w:val="000000"/>
        </w:rPr>
        <w:t>10</w:t>
      </w:r>
      <w:r w:rsidRPr="00F5288A">
        <w:rPr>
          <w:color w:val="000000"/>
        </w:rPr>
        <w:t>,</w:t>
      </w:r>
      <w:r>
        <w:rPr>
          <w:color w:val="000000"/>
        </w:rPr>
        <w:t xml:space="preserve"> </w:t>
      </w:r>
      <w:r w:rsidRPr="00F5288A">
        <w:rPr>
          <w:i/>
          <w:iCs/>
          <w:color w:val="000000"/>
        </w:rPr>
        <w:t>Трейси</w:t>
      </w:r>
      <w:r>
        <w:rPr>
          <w:i/>
          <w:iCs/>
          <w:color w:val="000000"/>
        </w:rPr>
        <w:t xml:space="preserve"> </w:t>
      </w:r>
      <w:r w:rsidRPr="00F5288A">
        <w:rPr>
          <w:i/>
          <w:iCs/>
          <w:color w:val="000000"/>
        </w:rPr>
        <w:t>6</w:t>
      </w:r>
      <w:r w:rsidRPr="00080B02">
        <w:rPr>
          <w:rStyle w:val="apple-converted-space"/>
          <w:color w:val="000000"/>
        </w:rPr>
        <w:t xml:space="preserve"> </w:t>
      </w:r>
      <w:r w:rsidRPr="00F5288A">
        <w:rPr>
          <w:color w:val="000000"/>
        </w:rPr>
        <w:t>и</w:t>
      </w:r>
      <w:r w:rsidRPr="00080B02">
        <w:rPr>
          <w:rStyle w:val="apple-converted-space"/>
          <w:color w:val="000000"/>
        </w:rPr>
        <w:t xml:space="preserve"> </w:t>
      </w:r>
      <w:r w:rsidRPr="00F5288A">
        <w:rPr>
          <w:i/>
          <w:iCs/>
          <w:color w:val="000000"/>
        </w:rPr>
        <w:t>Коллин</w:t>
      </w:r>
      <w:r>
        <w:rPr>
          <w:i/>
          <w:iCs/>
          <w:color w:val="000000"/>
        </w:rPr>
        <w:t xml:space="preserve"> </w:t>
      </w:r>
      <w:r w:rsidRPr="00F5288A">
        <w:rPr>
          <w:i/>
          <w:iCs/>
          <w:color w:val="000000"/>
        </w:rPr>
        <w:t>2</w:t>
      </w:r>
      <w:r w:rsidRPr="00F5288A">
        <w:rPr>
          <w:color w:val="000000"/>
        </w:rPr>
        <w:t>.</w:t>
      </w:r>
      <w:r w:rsidRPr="00080B02">
        <w:rPr>
          <w:rStyle w:val="apple-converted-space"/>
          <w:color w:val="000000"/>
        </w:rPr>
        <w:t xml:space="preserve"> </w:t>
      </w:r>
      <w:r w:rsidRPr="00F5288A">
        <w:rPr>
          <w:i/>
          <w:iCs/>
          <w:color w:val="000000"/>
        </w:rPr>
        <w:t>Коллин</w:t>
      </w:r>
      <w:r>
        <w:rPr>
          <w:i/>
          <w:iCs/>
          <w:color w:val="000000"/>
        </w:rPr>
        <w:t xml:space="preserve"> </w:t>
      </w:r>
      <w:r w:rsidRPr="00F5288A">
        <w:rPr>
          <w:i/>
          <w:iCs/>
          <w:color w:val="000000"/>
        </w:rPr>
        <w:t>2?</w:t>
      </w:r>
      <w:r w:rsidRPr="00080B02">
        <w:rPr>
          <w:rStyle w:val="apple-converted-space"/>
          <w:color w:val="000000"/>
        </w:rPr>
        <w:t xml:space="preserve"> </w:t>
      </w:r>
      <w:r w:rsidRPr="00F5288A">
        <w:rPr>
          <w:color w:val="000000"/>
        </w:rPr>
        <w:t>Кто</w:t>
      </w:r>
      <w:r>
        <w:rPr>
          <w:color w:val="000000"/>
        </w:rPr>
        <w:t>, к чертям собачим, она такая</w:t>
      </w:r>
      <w:r w:rsidRPr="00F5288A">
        <w:rPr>
          <w:color w:val="000000"/>
        </w:rPr>
        <w:t>?</w:t>
      </w:r>
      <w:r w:rsidRPr="00080B02">
        <w:rPr>
          <w:rStyle w:val="apple-converted-space"/>
          <w:color w:val="000000"/>
        </w:rPr>
        <w:t xml:space="preserve"> </w:t>
      </w:r>
      <w:r w:rsidRPr="00F5288A">
        <w:rPr>
          <w:color w:val="000000"/>
        </w:rPr>
        <w:t>Я</w:t>
      </w:r>
      <w:r>
        <w:rPr>
          <w:color w:val="000000"/>
        </w:rPr>
        <w:t xml:space="preserve"> </w:t>
      </w:r>
      <w:r w:rsidRPr="00F5288A">
        <w:rPr>
          <w:color w:val="000000"/>
        </w:rPr>
        <w:t>удалил</w:t>
      </w:r>
      <w:r>
        <w:rPr>
          <w:color w:val="000000"/>
        </w:rPr>
        <w:t xml:space="preserve"> </w:t>
      </w:r>
      <w:r w:rsidRPr="00F5288A">
        <w:rPr>
          <w:color w:val="000000"/>
        </w:rPr>
        <w:t>е</w:t>
      </w:r>
      <w:r>
        <w:rPr>
          <w:color w:val="000000"/>
        </w:rPr>
        <w:t xml:space="preserve">ё </w:t>
      </w:r>
      <w:r w:rsidRPr="00F5288A">
        <w:rPr>
          <w:color w:val="000000"/>
        </w:rPr>
        <w:t>из</w:t>
      </w:r>
      <w:r>
        <w:rPr>
          <w:color w:val="000000"/>
        </w:rPr>
        <w:t xml:space="preserve"> своих контактов</w:t>
      </w:r>
      <w:r w:rsidRPr="00F5288A">
        <w:rPr>
          <w:color w:val="000000"/>
        </w:rPr>
        <w:t>.</w:t>
      </w:r>
      <w:r w:rsidRPr="00080B02">
        <w:rPr>
          <w:rStyle w:val="apple-converted-space"/>
          <w:color w:val="000000"/>
        </w:rPr>
        <w:t xml:space="preserve"> </w:t>
      </w:r>
      <w:r w:rsidRPr="00F5288A">
        <w:rPr>
          <w:color w:val="000000"/>
        </w:rPr>
        <w:t>Трейси</w:t>
      </w:r>
      <w:r>
        <w:rPr>
          <w:color w:val="000000"/>
        </w:rPr>
        <w:t xml:space="preserve"> </w:t>
      </w:r>
      <w:r w:rsidRPr="00F5288A">
        <w:rPr>
          <w:color w:val="000000"/>
        </w:rPr>
        <w:t>последовала</w:t>
      </w:r>
      <w:r>
        <w:rPr>
          <w:color w:val="000000"/>
        </w:rPr>
        <w:t xml:space="preserve"> </w:t>
      </w:r>
      <w:r w:rsidRPr="00F5288A">
        <w:rPr>
          <w:color w:val="000000"/>
        </w:rPr>
        <w:t>сразу</w:t>
      </w:r>
      <w:r>
        <w:rPr>
          <w:color w:val="000000"/>
        </w:rPr>
        <w:t xml:space="preserve"> </w:t>
      </w:r>
      <w:r w:rsidRPr="00F5288A">
        <w:rPr>
          <w:color w:val="000000"/>
        </w:rPr>
        <w:t>же</w:t>
      </w:r>
      <w:r w:rsidRPr="00080B02">
        <w:rPr>
          <w:rStyle w:val="apple-converted-space"/>
          <w:color w:val="000000"/>
        </w:rPr>
        <w:t xml:space="preserve"> </w:t>
      </w:r>
      <w:r>
        <w:rPr>
          <w:color w:val="000000"/>
        </w:rPr>
        <w:t>следом</w:t>
      </w:r>
      <w:r w:rsidRPr="00F5288A">
        <w:rPr>
          <w:color w:val="000000"/>
        </w:rPr>
        <w:t>,</w:t>
      </w:r>
      <w:r>
        <w:rPr>
          <w:color w:val="000000"/>
        </w:rPr>
        <w:t xml:space="preserve"> так как </w:t>
      </w:r>
      <w:r w:rsidRPr="00F5288A">
        <w:rPr>
          <w:color w:val="000000"/>
        </w:rPr>
        <w:t>мы</w:t>
      </w:r>
      <w:r>
        <w:rPr>
          <w:color w:val="000000"/>
        </w:rPr>
        <w:t xml:space="preserve"> вообще </w:t>
      </w:r>
      <w:r w:rsidRPr="00F5288A">
        <w:rPr>
          <w:color w:val="000000"/>
        </w:rPr>
        <w:t>не</w:t>
      </w:r>
      <w:r>
        <w:rPr>
          <w:color w:val="000000"/>
        </w:rPr>
        <w:t xml:space="preserve"> общались в этом году</w:t>
      </w:r>
      <w:r w:rsidRPr="00F5288A">
        <w:rPr>
          <w:color w:val="000000"/>
        </w:rPr>
        <w:t>.</w:t>
      </w:r>
      <w:r w:rsidRPr="00080B02">
        <w:rPr>
          <w:rStyle w:val="apple-converted-space"/>
          <w:color w:val="000000"/>
        </w:rPr>
        <w:t xml:space="preserve"> </w:t>
      </w:r>
      <w:r>
        <w:rPr>
          <w:rStyle w:val="apple-converted-space"/>
          <w:color w:val="000000"/>
        </w:rPr>
        <w:t>Сохранять её номер было бессмысленно</w:t>
      </w:r>
      <w:r w:rsidRPr="00F5288A">
        <w:rPr>
          <w:color w:val="000000"/>
        </w:rPr>
        <w:t>...</w:t>
      </w:r>
      <w:r>
        <w:rPr>
          <w:color w:val="000000"/>
        </w:rPr>
        <w:t xml:space="preserve"> </w:t>
      </w:r>
      <w:r w:rsidRPr="00F5288A">
        <w:rPr>
          <w:color w:val="000000"/>
        </w:rPr>
        <w:t>как</w:t>
      </w:r>
      <w:r>
        <w:rPr>
          <w:color w:val="000000"/>
        </w:rPr>
        <w:t xml:space="preserve"> и </w:t>
      </w:r>
      <w:r w:rsidRPr="00F5288A">
        <w:rPr>
          <w:color w:val="000000"/>
        </w:rPr>
        <w:t>сохран</w:t>
      </w:r>
      <w:r>
        <w:rPr>
          <w:color w:val="000000"/>
        </w:rPr>
        <w:t xml:space="preserve">ять номера </w:t>
      </w:r>
      <w:r w:rsidRPr="00F5288A">
        <w:rPr>
          <w:color w:val="000000"/>
        </w:rPr>
        <w:t>всех</w:t>
      </w:r>
      <w:r>
        <w:rPr>
          <w:color w:val="000000"/>
        </w:rPr>
        <w:t xml:space="preserve"> </w:t>
      </w:r>
      <w:r w:rsidRPr="00F5288A">
        <w:rPr>
          <w:color w:val="000000"/>
        </w:rPr>
        <w:t>остальных</w:t>
      </w:r>
      <w:r>
        <w:rPr>
          <w:color w:val="000000"/>
        </w:rPr>
        <w:t>, когда я едва мог вспомнить, как они выглядят.</w:t>
      </w:r>
    </w:p>
    <w:p w:rsidR="0098463E" w:rsidRPr="00F5288A" w:rsidRDefault="0098463E" w:rsidP="0098463E">
      <w:pPr>
        <w:pStyle w:val="western"/>
        <w:shd w:val="clear" w:color="auto" w:fill="FFFFFF"/>
        <w:spacing w:before="0" w:after="0"/>
        <w:ind w:firstLine="461"/>
        <w:jc w:val="both"/>
        <w:rPr>
          <w:color w:val="FF0000"/>
        </w:rPr>
      </w:pPr>
      <w:r>
        <w:rPr>
          <w:color w:val="000000"/>
          <w:shd w:val="clear" w:color="auto" w:fill="FFFFFF"/>
        </w:rPr>
        <w:t xml:space="preserve">Внезапно я стал </w:t>
      </w:r>
      <w:r w:rsidRPr="00F5288A">
        <w:rPr>
          <w:color w:val="000000"/>
          <w:shd w:val="clear" w:color="auto" w:fill="FFFFFF"/>
        </w:rPr>
        <w:t>удалять</w:t>
      </w:r>
      <w:r>
        <w:rPr>
          <w:color w:val="000000"/>
          <w:shd w:val="clear" w:color="auto" w:fill="FFFFFF"/>
        </w:rPr>
        <w:t xml:space="preserve"> номера </w:t>
      </w:r>
      <w:r w:rsidRPr="00F5288A">
        <w:rPr>
          <w:color w:val="000000"/>
          <w:shd w:val="clear" w:color="auto" w:fill="FFFFFF"/>
        </w:rPr>
        <w:t>после</w:t>
      </w:r>
      <w:r>
        <w:rPr>
          <w:color w:val="000000"/>
          <w:shd w:val="clear" w:color="auto" w:fill="FFFFFF"/>
        </w:rPr>
        <w:t xml:space="preserve"> имён в списке контактов. </w:t>
      </w:r>
    </w:p>
    <w:p w:rsidR="0098463E" w:rsidRDefault="0098463E" w:rsidP="0098463E">
      <w:pPr>
        <w:pStyle w:val="western"/>
        <w:shd w:val="clear" w:color="auto" w:fill="FFFFFF"/>
        <w:spacing w:before="0" w:after="0"/>
        <w:ind w:firstLine="461"/>
        <w:jc w:val="both"/>
        <w:rPr>
          <w:color w:val="000000"/>
        </w:rPr>
      </w:pPr>
      <w:r>
        <w:rPr>
          <w:i/>
          <w:iCs/>
          <w:color w:val="000000"/>
        </w:rPr>
        <w:t>Эйлин 6</w:t>
      </w:r>
    </w:p>
    <w:p w:rsidR="0098463E" w:rsidRDefault="0098463E" w:rsidP="0098463E">
      <w:pPr>
        <w:pStyle w:val="western"/>
        <w:shd w:val="clear" w:color="auto" w:fill="FFFFFF"/>
        <w:spacing w:before="0" w:after="0"/>
        <w:ind w:firstLine="461"/>
        <w:jc w:val="both"/>
        <w:rPr>
          <w:color w:val="000000"/>
        </w:rPr>
      </w:pPr>
      <w:r>
        <w:rPr>
          <w:i/>
          <w:iCs/>
          <w:color w:val="000000"/>
        </w:rPr>
        <w:t>Тара 3</w:t>
      </w:r>
    </w:p>
    <w:p w:rsidR="0098463E" w:rsidRDefault="0098463E" w:rsidP="0098463E">
      <w:pPr>
        <w:pStyle w:val="western"/>
        <w:shd w:val="clear" w:color="auto" w:fill="FFFFFF"/>
        <w:spacing w:before="0" w:after="0"/>
        <w:ind w:firstLine="461"/>
        <w:jc w:val="both"/>
        <w:rPr>
          <w:color w:val="000000"/>
        </w:rPr>
      </w:pPr>
      <w:r>
        <w:rPr>
          <w:i/>
          <w:iCs/>
          <w:color w:val="000000"/>
        </w:rPr>
        <w:t>Джессика 8</w:t>
      </w:r>
    </w:p>
    <w:p w:rsidR="0098463E" w:rsidRPr="007846F4" w:rsidRDefault="0098463E" w:rsidP="0098463E">
      <w:pPr>
        <w:pStyle w:val="western"/>
        <w:shd w:val="clear" w:color="auto" w:fill="FFFFFF"/>
        <w:spacing w:before="0" w:after="0"/>
        <w:ind w:firstLine="461"/>
        <w:jc w:val="both"/>
        <w:rPr>
          <w:color w:val="000000"/>
        </w:rPr>
      </w:pPr>
      <w:r w:rsidRPr="00F5288A">
        <w:rPr>
          <w:color w:val="000000"/>
        </w:rPr>
        <w:t>Стук</w:t>
      </w:r>
      <w:r>
        <w:rPr>
          <w:color w:val="000000"/>
        </w:rPr>
        <w:t xml:space="preserve"> </w:t>
      </w:r>
      <w:r w:rsidRPr="00F5288A">
        <w:rPr>
          <w:color w:val="000000"/>
        </w:rPr>
        <w:t>в</w:t>
      </w:r>
      <w:r>
        <w:rPr>
          <w:color w:val="000000"/>
        </w:rPr>
        <w:t xml:space="preserve"> </w:t>
      </w:r>
      <w:r w:rsidRPr="00F5288A">
        <w:rPr>
          <w:color w:val="000000"/>
        </w:rPr>
        <w:t>дверь</w:t>
      </w:r>
      <w:r>
        <w:rPr>
          <w:color w:val="000000"/>
        </w:rPr>
        <w:t xml:space="preserve"> </w:t>
      </w:r>
      <w:r w:rsidRPr="00F5288A">
        <w:rPr>
          <w:color w:val="000000"/>
        </w:rPr>
        <w:t>заставил</w:t>
      </w:r>
      <w:r>
        <w:rPr>
          <w:color w:val="000000"/>
        </w:rPr>
        <w:t xml:space="preserve"> </w:t>
      </w:r>
      <w:r w:rsidRPr="00F5288A">
        <w:rPr>
          <w:color w:val="000000"/>
        </w:rPr>
        <w:t>меня</w:t>
      </w:r>
      <w:r>
        <w:rPr>
          <w:color w:val="000000"/>
        </w:rPr>
        <w:t xml:space="preserve"> оторвать </w:t>
      </w:r>
      <w:r w:rsidRPr="00F5288A">
        <w:rPr>
          <w:color w:val="000000"/>
        </w:rPr>
        <w:t>взгляд</w:t>
      </w:r>
      <w:r>
        <w:rPr>
          <w:color w:val="000000"/>
        </w:rPr>
        <w:t xml:space="preserve"> от телефона</w:t>
      </w:r>
      <w:r w:rsidRPr="00F5288A">
        <w:rPr>
          <w:color w:val="000000"/>
        </w:rPr>
        <w:t>.</w:t>
      </w:r>
      <w:r w:rsidRPr="00080B02">
        <w:rPr>
          <w:rStyle w:val="apple-converted-space"/>
          <w:color w:val="000000"/>
        </w:rPr>
        <w:t xml:space="preserve"> </w:t>
      </w:r>
      <w:r>
        <w:rPr>
          <w:rStyle w:val="apple-converted-space"/>
          <w:color w:val="000000"/>
        </w:rPr>
        <w:t>В комнату вошёл И</w:t>
      </w:r>
      <w:r w:rsidRPr="00F5288A">
        <w:rPr>
          <w:color w:val="000000"/>
        </w:rPr>
        <w:t>тан,</w:t>
      </w:r>
      <w:r>
        <w:rPr>
          <w:color w:val="000000"/>
        </w:rPr>
        <w:t xml:space="preserve"> </w:t>
      </w:r>
      <w:r w:rsidRPr="00F5288A">
        <w:rPr>
          <w:color w:val="000000"/>
        </w:rPr>
        <w:t>уже</w:t>
      </w:r>
      <w:r>
        <w:rPr>
          <w:color w:val="000000"/>
        </w:rPr>
        <w:t xml:space="preserve"> </w:t>
      </w:r>
      <w:r w:rsidRPr="00F5288A">
        <w:rPr>
          <w:color w:val="000000"/>
        </w:rPr>
        <w:t>одетый</w:t>
      </w:r>
      <w:r>
        <w:rPr>
          <w:color w:val="000000"/>
        </w:rPr>
        <w:t xml:space="preserve"> </w:t>
      </w:r>
      <w:r w:rsidRPr="00F5288A">
        <w:rPr>
          <w:color w:val="000000"/>
        </w:rPr>
        <w:t>и</w:t>
      </w:r>
      <w:r>
        <w:rPr>
          <w:color w:val="000000"/>
        </w:rPr>
        <w:t xml:space="preserve"> с бодрым выражением на лице</w:t>
      </w:r>
      <w:r w:rsidRPr="00F5288A">
        <w:rPr>
          <w:color w:val="000000"/>
        </w:rPr>
        <w:t>,</w:t>
      </w:r>
      <w:r>
        <w:rPr>
          <w:color w:val="000000"/>
        </w:rPr>
        <w:t xml:space="preserve"> словно он сегодня утром уже выпил </w:t>
      </w:r>
      <w:r w:rsidRPr="00F5288A">
        <w:rPr>
          <w:color w:val="000000"/>
        </w:rPr>
        <w:t>кофе.</w:t>
      </w:r>
      <w:r>
        <w:rPr>
          <w:color w:val="000000"/>
        </w:rPr>
        <w:t xml:space="preserve"> Интересно, б</w:t>
      </w:r>
      <w:r w:rsidRPr="00F5288A">
        <w:rPr>
          <w:color w:val="000000"/>
        </w:rPr>
        <w:t>удет</w:t>
      </w:r>
      <w:r>
        <w:rPr>
          <w:color w:val="000000"/>
        </w:rPr>
        <w:t xml:space="preserve"> </w:t>
      </w:r>
      <w:r w:rsidRPr="00F5288A">
        <w:rPr>
          <w:color w:val="000000"/>
        </w:rPr>
        <w:t>ли</w:t>
      </w:r>
      <w:r>
        <w:rPr>
          <w:color w:val="000000"/>
        </w:rPr>
        <w:t xml:space="preserve"> с моей стороны большой наглостью </w:t>
      </w:r>
      <w:r w:rsidRPr="00F5288A">
        <w:rPr>
          <w:color w:val="000000"/>
        </w:rPr>
        <w:t>п</w:t>
      </w:r>
      <w:r>
        <w:rPr>
          <w:color w:val="000000"/>
        </w:rPr>
        <w:t>оп</w:t>
      </w:r>
      <w:r w:rsidRPr="00F5288A">
        <w:rPr>
          <w:color w:val="000000"/>
        </w:rPr>
        <w:t>рос</w:t>
      </w:r>
      <w:r>
        <w:rPr>
          <w:color w:val="000000"/>
        </w:rPr>
        <w:t xml:space="preserve">ить его и </w:t>
      </w:r>
      <w:r w:rsidRPr="00F5288A">
        <w:rPr>
          <w:color w:val="000000"/>
        </w:rPr>
        <w:t>мне</w:t>
      </w:r>
      <w:r>
        <w:rPr>
          <w:color w:val="000000"/>
        </w:rPr>
        <w:t xml:space="preserve"> принести чашечку</w:t>
      </w:r>
      <w:r w:rsidRPr="00F5288A">
        <w:rPr>
          <w:color w:val="000000"/>
        </w:rPr>
        <w:t>?</w:t>
      </w:r>
    </w:p>
    <w:p w:rsidR="0098463E" w:rsidRPr="007846F4" w:rsidRDefault="0098463E" w:rsidP="0098463E">
      <w:pPr>
        <w:pStyle w:val="western"/>
        <w:shd w:val="clear" w:color="auto" w:fill="FFFFFF"/>
        <w:spacing w:before="0" w:after="0"/>
        <w:ind w:firstLine="461"/>
        <w:jc w:val="both"/>
        <w:rPr>
          <w:color w:val="000000"/>
        </w:rPr>
      </w:pPr>
      <w:r w:rsidRPr="00336D6F">
        <w:t>–</w:t>
      </w:r>
      <w:r>
        <w:t xml:space="preserve"> Привет</w:t>
      </w:r>
      <w:r w:rsidRPr="00F5288A">
        <w:rPr>
          <w:color w:val="000000"/>
        </w:rPr>
        <w:t>,</w:t>
      </w:r>
      <w:r w:rsidRPr="00F802EB">
        <w:t xml:space="preserve"> </w:t>
      </w:r>
      <w:r w:rsidRPr="00336D6F">
        <w:t>–</w:t>
      </w:r>
      <w:r>
        <w:t xml:space="preserve"> </w:t>
      </w:r>
      <w:r w:rsidRPr="00F5288A">
        <w:rPr>
          <w:color w:val="000000"/>
        </w:rPr>
        <w:t>пробормотал</w:t>
      </w:r>
      <w:r>
        <w:rPr>
          <w:color w:val="000000"/>
        </w:rPr>
        <w:t xml:space="preserve"> </w:t>
      </w:r>
      <w:r w:rsidRPr="00F5288A">
        <w:rPr>
          <w:color w:val="000000"/>
        </w:rPr>
        <w:t>я</w:t>
      </w:r>
      <w:r>
        <w:rPr>
          <w:color w:val="000000"/>
        </w:rPr>
        <w:t xml:space="preserve"> </w:t>
      </w:r>
      <w:r w:rsidRPr="00F5288A">
        <w:rPr>
          <w:color w:val="000000"/>
        </w:rPr>
        <w:t>и</w:t>
      </w:r>
      <w:r>
        <w:rPr>
          <w:color w:val="000000"/>
        </w:rPr>
        <w:t xml:space="preserve"> </w:t>
      </w:r>
      <w:r w:rsidRPr="00F5288A">
        <w:rPr>
          <w:color w:val="000000"/>
        </w:rPr>
        <w:t>удалил</w:t>
      </w:r>
      <w:r>
        <w:rPr>
          <w:color w:val="000000"/>
        </w:rPr>
        <w:t xml:space="preserve"> </w:t>
      </w:r>
      <w:r w:rsidRPr="00F5288A">
        <w:rPr>
          <w:color w:val="000000"/>
        </w:rPr>
        <w:t>следующую</w:t>
      </w:r>
      <w:r>
        <w:rPr>
          <w:color w:val="000000"/>
        </w:rPr>
        <w:t xml:space="preserve"> группу </w:t>
      </w:r>
      <w:r w:rsidRPr="00F5288A">
        <w:rPr>
          <w:color w:val="000000"/>
        </w:rPr>
        <w:t>девушек</w:t>
      </w:r>
      <w:r>
        <w:rPr>
          <w:color w:val="000000"/>
        </w:rPr>
        <w:t xml:space="preserve"> </w:t>
      </w:r>
      <w:r w:rsidRPr="00F5288A">
        <w:rPr>
          <w:color w:val="000000"/>
        </w:rPr>
        <w:t>из</w:t>
      </w:r>
      <w:r>
        <w:rPr>
          <w:color w:val="000000"/>
        </w:rPr>
        <w:t xml:space="preserve"> списка контактов</w:t>
      </w:r>
      <w:r w:rsidRPr="00F5288A">
        <w:rPr>
          <w:color w:val="000000"/>
        </w:rPr>
        <w:t>.</w:t>
      </w:r>
      <w:r w:rsidRPr="00F802EB">
        <w:t xml:space="preserve"> </w:t>
      </w:r>
      <w:r w:rsidRPr="00336D6F">
        <w:t>–</w:t>
      </w:r>
      <w:r>
        <w:t xml:space="preserve"> Сейчас каникулы</w:t>
      </w:r>
      <w:r w:rsidRPr="00F5288A">
        <w:rPr>
          <w:color w:val="000000"/>
        </w:rPr>
        <w:t>.</w:t>
      </w:r>
      <w:r w:rsidRPr="00080B02">
        <w:rPr>
          <w:rStyle w:val="apple-converted-space"/>
          <w:color w:val="000000"/>
        </w:rPr>
        <w:t xml:space="preserve"> </w:t>
      </w:r>
      <w:r w:rsidRPr="00F5288A">
        <w:rPr>
          <w:color w:val="000000"/>
        </w:rPr>
        <w:t>Почему</w:t>
      </w:r>
      <w:r>
        <w:rPr>
          <w:color w:val="000000"/>
        </w:rPr>
        <w:t xml:space="preserve"> ты уже встал</w:t>
      </w:r>
      <w:r w:rsidRPr="00F5288A">
        <w:rPr>
          <w:color w:val="000000"/>
        </w:rPr>
        <w:t>?</w:t>
      </w:r>
    </w:p>
    <w:p w:rsidR="0098463E" w:rsidRDefault="0098463E" w:rsidP="0098463E">
      <w:pPr>
        <w:pStyle w:val="western"/>
        <w:shd w:val="clear" w:color="auto" w:fill="FFFFFF"/>
        <w:spacing w:before="0" w:after="0"/>
        <w:ind w:firstLine="461"/>
        <w:jc w:val="both"/>
        <w:rPr>
          <w:color w:val="000000"/>
        </w:rPr>
      </w:pPr>
      <w:r w:rsidRPr="00336D6F">
        <w:t>–</w:t>
      </w:r>
      <w:r>
        <w:t xml:space="preserve"> </w:t>
      </w:r>
      <w:r>
        <w:rPr>
          <w:color w:val="000000"/>
        </w:rPr>
        <w:t>Тридцать минут назад мне позвонила очень взволнованная девушка.</w:t>
      </w:r>
    </w:p>
    <w:p w:rsidR="0098463E" w:rsidRDefault="0098463E" w:rsidP="0098463E">
      <w:pPr>
        <w:pStyle w:val="western"/>
        <w:shd w:val="clear" w:color="auto" w:fill="FFFFFF"/>
        <w:spacing w:before="0" w:after="0"/>
        <w:ind w:firstLine="461"/>
        <w:jc w:val="both"/>
        <w:rPr>
          <w:color w:val="000000"/>
        </w:rPr>
      </w:pPr>
      <w:r w:rsidRPr="00336D6F">
        <w:t>–</w:t>
      </w:r>
      <w:r>
        <w:t xml:space="preserve"> </w:t>
      </w:r>
      <w:r>
        <w:rPr>
          <w:color w:val="000000"/>
        </w:rPr>
        <w:t>Ну и что?</w:t>
      </w:r>
      <w:r w:rsidRPr="00F802EB">
        <w:t xml:space="preserve"> </w:t>
      </w:r>
      <w:r w:rsidRPr="00336D6F">
        <w:t>–</w:t>
      </w:r>
      <w:r>
        <w:t xml:space="preserve"> Подняв</w:t>
      </w:r>
      <w:r>
        <w:rPr>
          <w:color w:val="000000"/>
        </w:rPr>
        <w:t xml:space="preserve"> голову, я приподнял брови.</w:t>
      </w:r>
      <w:r>
        <w:rPr>
          <w:rStyle w:val="apple-converted-space"/>
          <w:color w:val="000000"/>
        </w:rPr>
        <w:t xml:space="preserve"> </w:t>
      </w:r>
      <w:r w:rsidRPr="00336D6F">
        <w:t>–</w:t>
      </w:r>
      <w:r>
        <w:t xml:space="preserve"> И к</w:t>
      </w:r>
      <w:r>
        <w:rPr>
          <w:color w:val="000000"/>
        </w:rPr>
        <w:t>то же?</w:t>
      </w:r>
    </w:p>
    <w:p w:rsidR="0098463E" w:rsidRDefault="0098463E" w:rsidP="0098463E">
      <w:pPr>
        <w:pStyle w:val="western"/>
        <w:shd w:val="clear" w:color="auto" w:fill="FFFFFF"/>
        <w:spacing w:before="0" w:after="0"/>
        <w:ind w:firstLine="461"/>
        <w:jc w:val="both"/>
      </w:pPr>
      <w:r>
        <w:rPr>
          <w:color w:val="000000"/>
        </w:rPr>
        <w:t>Итан опустился на вращающийся стул и начал крутиться, уставившись на потолок.</w:t>
      </w:r>
      <w:r w:rsidRPr="00F802EB">
        <w:t xml:space="preserve"> </w:t>
      </w:r>
    </w:p>
    <w:p w:rsidR="0098463E" w:rsidRPr="00F802EB" w:rsidRDefault="0098463E" w:rsidP="0098463E">
      <w:pPr>
        <w:pStyle w:val="western"/>
        <w:shd w:val="clear" w:color="auto" w:fill="FFFFFF"/>
        <w:spacing w:before="0" w:after="0"/>
        <w:ind w:firstLine="461"/>
        <w:jc w:val="both"/>
        <w:rPr>
          <w:color w:val="000000"/>
        </w:rPr>
      </w:pPr>
      <w:r w:rsidRPr="00336D6F">
        <w:t>–</w:t>
      </w:r>
      <w:r>
        <w:t xml:space="preserve"> </w:t>
      </w:r>
      <w:r>
        <w:rPr>
          <w:color w:val="000000"/>
        </w:rPr>
        <w:t>Саманта Саммерс.</w:t>
      </w:r>
      <w:r>
        <w:rPr>
          <w:rStyle w:val="apple-converted-space"/>
          <w:color w:val="000000"/>
        </w:rPr>
        <w:t xml:space="preserve"> </w:t>
      </w:r>
      <w:r>
        <w:rPr>
          <w:color w:val="000000"/>
        </w:rPr>
        <w:t>И</w:t>
      </w:r>
      <w:r w:rsidRPr="00F802EB">
        <w:rPr>
          <w:color w:val="000000"/>
        </w:rPr>
        <w:t xml:space="preserve"> </w:t>
      </w:r>
      <w:r>
        <w:rPr>
          <w:color w:val="000000"/>
        </w:rPr>
        <w:t>угадай</w:t>
      </w:r>
      <w:r w:rsidRPr="00F802EB">
        <w:rPr>
          <w:color w:val="000000"/>
        </w:rPr>
        <w:t xml:space="preserve">, </w:t>
      </w:r>
      <w:r>
        <w:rPr>
          <w:color w:val="000000"/>
        </w:rPr>
        <w:t>о чём</w:t>
      </w:r>
      <w:r w:rsidRPr="00F802EB">
        <w:rPr>
          <w:color w:val="000000"/>
        </w:rPr>
        <w:t xml:space="preserve"> </w:t>
      </w:r>
      <w:r>
        <w:rPr>
          <w:color w:val="000000"/>
        </w:rPr>
        <w:t>она</w:t>
      </w:r>
      <w:r w:rsidRPr="00F802EB">
        <w:rPr>
          <w:color w:val="000000"/>
        </w:rPr>
        <w:t xml:space="preserve"> </w:t>
      </w:r>
      <w:r>
        <w:rPr>
          <w:color w:val="000000"/>
        </w:rPr>
        <w:t>спросила</w:t>
      </w:r>
      <w:r w:rsidRPr="00F802EB">
        <w:rPr>
          <w:color w:val="000000"/>
        </w:rPr>
        <w:t xml:space="preserve"> </w:t>
      </w:r>
      <w:r>
        <w:rPr>
          <w:color w:val="000000"/>
        </w:rPr>
        <w:t>меня</w:t>
      </w:r>
      <w:r w:rsidRPr="00F802EB">
        <w:rPr>
          <w:color w:val="000000"/>
        </w:rPr>
        <w:t>?</w:t>
      </w:r>
    </w:p>
    <w:p w:rsidR="0098463E" w:rsidRPr="007846F4" w:rsidRDefault="0098463E" w:rsidP="0098463E">
      <w:pPr>
        <w:pStyle w:val="western"/>
        <w:shd w:val="clear" w:color="auto" w:fill="FFFFFF"/>
        <w:spacing w:before="0" w:after="0"/>
        <w:ind w:firstLine="461"/>
        <w:jc w:val="both"/>
        <w:rPr>
          <w:color w:val="000000"/>
        </w:rPr>
      </w:pPr>
      <w:r w:rsidRPr="00336D6F">
        <w:t>–</w:t>
      </w:r>
      <w:r>
        <w:t xml:space="preserve"> Оденешь ли ты сегодня трусы с Гарфилдом</w:t>
      </w:r>
      <w:r w:rsidRPr="00F5288A">
        <w:rPr>
          <w:color w:val="000000"/>
        </w:rPr>
        <w:t>?</w:t>
      </w:r>
      <w:r w:rsidRPr="00DB568C">
        <w:t xml:space="preserve"> </w:t>
      </w:r>
      <w:r w:rsidRPr="00336D6F">
        <w:t>–</w:t>
      </w:r>
      <w:r>
        <w:t xml:space="preserve"> п</w:t>
      </w:r>
      <w:r w:rsidRPr="00F5288A">
        <w:rPr>
          <w:color w:val="000000"/>
        </w:rPr>
        <w:t>ред</w:t>
      </w:r>
      <w:r>
        <w:rPr>
          <w:color w:val="000000"/>
        </w:rPr>
        <w:t xml:space="preserve">положил я </w:t>
      </w:r>
      <w:r w:rsidRPr="00F5288A">
        <w:rPr>
          <w:color w:val="000000"/>
        </w:rPr>
        <w:t>саркастическим</w:t>
      </w:r>
      <w:r>
        <w:rPr>
          <w:color w:val="000000"/>
        </w:rPr>
        <w:t xml:space="preserve"> </w:t>
      </w:r>
      <w:r w:rsidRPr="00F5288A">
        <w:rPr>
          <w:color w:val="000000"/>
        </w:rPr>
        <w:t>тоном.</w:t>
      </w:r>
      <w:r w:rsidRPr="00080B02">
        <w:rPr>
          <w:rStyle w:val="apple-converted-space"/>
          <w:color w:val="000000"/>
        </w:rPr>
        <w:t xml:space="preserve"> </w:t>
      </w:r>
      <w:r>
        <w:rPr>
          <w:rStyle w:val="apple-converted-space"/>
          <w:color w:val="000000"/>
        </w:rPr>
        <w:t>Вопрос</w:t>
      </w:r>
      <w:r>
        <w:rPr>
          <w:color w:val="000000"/>
        </w:rPr>
        <w:t xml:space="preserve"> </w:t>
      </w:r>
      <w:r w:rsidRPr="00F5288A">
        <w:rPr>
          <w:color w:val="000000"/>
        </w:rPr>
        <w:t>мо</w:t>
      </w:r>
      <w:r>
        <w:rPr>
          <w:color w:val="000000"/>
        </w:rPr>
        <w:t xml:space="preserve">г </w:t>
      </w:r>
      <w:r w:rsidRPr="00F5288A">
        <w:rPr>
          <w:color w:val="000000"/>
        </w:rPr>
        <w:t>быть</w:t>
      </w:r>
      <w:r>
        <w:rPr>
          <w:color w:val="000000"/>
        </w:rPr>
        <w:t xml:space="preserve"> о чём </w:t>
      </w:r>
      <w:r w:rsidRPr="00F5288A">
        <w:rPr>
          <w:color w:val="000000"/>
        </w:rPr>
        <w:t>угодно,</w:t>
      </w:r>
      <w:r>
        <w:rPr>
          <w:color w:val="000000"/>
        </w:rPr>
        <w:t xml:space="preserve"> </w:t>
      </w:r>
      <w:r w:rsidRPr="00F5288A">
        <w:rPr>
          <w:color w:val="000000"/>
        </w:rPr>
        <w:t>ч</w:t>
      </w:r>
      <w:r>
        <w:rPr>
          <w:color w:val="000000"/>
        </w:rPr>
        <w:t>ё</w:t>
      </w:r>
      <w:r w:rsidRPr="00F5288A">
        <w:rPr>
          <w:color w:val="000000"/>
        </w:rPr>
        <w:t>рт</w:t>
      </w:r>
      <w:r>
        <w:rPr>
          <w:color w:val="000000"/>
        </w:rPr>
        <w:t xml:space="preserve"> </w:t>
      </w:r>
      <w:r w:rsidRPr="00F5288A">
        <w:rPr>
          <w:color w:val="000000"/>
        </w:rPr>
        <w:t>возьми,</w:t>
      </w:r>
      <w:r>
        <w:rPr>
          <w:color w:val="000000"/>
        </w:rPr>
        <w:t xml:space="preserve"> как я мог знать?</w:t>
      </w:r>
      <w:r w:rsidRPr="00080B02">
        <w:rPr>
          <w:rStyle w:val="apple-converted-space"/>
          <w:color w:val="000000"/>
        </w:rPr>
        <w:t xml:space="preserve"> </w:t>
      </w:r>
      <w:r w:rsidRPr="00F5288A">
        <w:rPr>
          <w:color w:val="000000"/>
        </w:rPr>
        <w:t>Возвраща</w:t>
      </w:r>
      <w:r>
        <w:rPr>
          <w:color w:val="000000"/>
        </w:rPr>
        <w:t xml:space="preserve">я своё </w:t>
      </w:r>
      <w:r w:rsidRPr="00F5288A">
        <w:rPr>
          <w:color w:val="000000"/>
        </w:rPr>
        <w:t>драгоценное</w:t>
      </w:r>
      <w:r>
        <w:rPr>
          <w:color w:val="000000"/>
        </w:rPr>
        <w:t xml:space="preserve"> </w:t>
      </w:r>
      <w:r w:rsidRPr="00F5288A">
        <w:rPr>
          <w:color w:val="000000"/>
        </w:rPr>
        <w:t>внимание</w:t>
      </w:r>
      <w:r>
        <w:rPr>
          <w:color w:val="000000"/>
        </w:rPr>
        <w:t xml:space="preserve"> к тому, что было </w:t>
      </w:r>
      <w:r w:rsidRPr="00F5288A">
        <w:rPr>
          <w:color w:val="000000"/>
        </w:rPr>
        <w:t>более</w:t>
      </w:r>
      <w:r>
        <w:rPr>
          <w:color w:val="000000"/>
        </w:rPr>
        <w:t xml:space="preserve"> </w:t>
      </w:r>
      <w:r w:rsidRPr="00F5288A">
        <w:rPr>
          <w:color w:val="000000"/>
        </w:rPr>
        <w:t>важн</w:t>
      </w:r>
      <w:r>
        <w:rPr>
          <w:color w:val="000000"/>
        </w:rPr>
        <w:t>ым</w:t>
      </w:r>
      <w:r w:rsidRPr="00F5288A">
        <w:rPr>
          <w:color w:val="000000"/>
        </w:rPr>
        <w:t>,</w:t>
      </w:r>
      <w:r w:rsidRPr="00080B02">
        <w:rPr>
          <w:rStyle w:val="apple-converted-space"/>
          <w:color w:val="000000"/>
        </w:rPr>
        <w:t xml:space="preserve"> </w:t>
      </w:r>
      <w:r w:rsidRPr="00F5288A">
        <w:rPr>
          <w:color w:val="000000"/>
        </w:rPr>
        <w:t>чем</w:t>
      </w:r>
      <w:r>
        <w:rPr>
          <w:color w:val="000000"/>
        </w:rPr>
        <w:t xml:space="preserve"> </w:t>
      </w:r>
      <w:r w:rsidRPr="00F5288A">
        <w:rPr>
          <w:color w:val="000000"/>
        </w:rPr>
        <w:t>играть</w:t>
      </w:r>
      <w:r>
        <w:rPr>
          <w:color w:val="000000"/>
        </w:rPr>
        <w:t xml:space="preserve"> в угадайку</w:t>
      </w:r>
      <w:r w:rsidRPr="00F5288A">
        <w:rPr>
          <w:color w:val="000000"/>
        </w:rPr>
        <w:t>,</w:t>
      </w:r>
      <w:r w:rsidRPr="00080B02">
        <w:rPr>
          <w:rStyle w:val="apple-converted-space"/>
          <w:color w:val="000000"/>
        </w:rPr>
        <w:t xml:space="preserve"> </w:t>
      </w:r>
      <w:r w:rsidRPr="00F5288A">
        <w:rPr>
          <w:color w:val="000000"/>
        </w:rPr>
        <w:t>я</w:t>
      </w:r>
      <w:r>
        <w:rPr>
          <w:color w:val="000000"/>
        </w:rPr>
        <w:t xml:space="preserve"> </w:t>
      </w:r>
      <w:r w:rsidRPr="00F5288A">
        <w:rPr>
          <w:color w:val="000000"/>
        </w:rPr>
        <w:t>удалил</w:t>
      </w:r>
      <w:r w:rsidRPr="00080B02">
        <w:rPr>
          <w:rStyle w:val="apple-converted-space"/>
          <w:color w:val="000000"/>
        </w:rPr>
        <w:t xml:space="preserve"> </w:t>
      </w:r>
      <w:r w:rsidRPr="00F5288A">
        <w:rPr>
          <w:i/>
          <w:iCs/>
          <w:color w:val="000000"/>
        </w:rPr>
        <w:t>10</w:t>
      </w:r>
      <w:r>
        <w:rPr>
          <w:i/>
          <w:iCs/>
          <w:color w:val="000000"/>
        </w:rPr>
        <w:t xml:space="preserve"> </w:t>
      </w:r>
      <w:r w:rsidRPr="0026503E">
        <w:rPr>
          <w:iCs/>
          <w:color w:val="000000"/>
        </w:rPr>
        <w:t>возле имени</w:t>
      </w:r>
      <w:r>
        <w:rPr>
          <w:color w:val="000000"/>
        </w:rPr>
        <w:t xml:space="preserve"> </w:t>
      </w:r>
      <w:r w:rsidRPr="00F5288A">
        <w:rPr>
          <w:color w:val="000000"/>
        </w:rPr>
        <w:t>Лорен</w:t>
      </w:r>
      <w:r>
        <w:rPr>
          <w:color w:val="000000"/>
        </w:rPr>
        <w:t xml:space="preserve"> </w:t>
      </w:r>
      <w:r w:rsidRPr="00F5288A">
        <w:rPr>
          <w:color w:val="000000"/>
        </w:rPr>
        <w:t>и</w:t>
      </w:r>
      <w:r w:rsidRPr="00080B02">
        <w:rPr>
          <w:rStyle w:val="apple-converted-space"/>
          <w:color w:val="000000"/>
        </w:rPr>
        <w:t xml:space="preserve"> </w:t>
      </w:r>
      <w:r w:rsidRPr="00F5288A">
        <w:rPr>
          <w:i/>
          <w:iCs/>
          <w:color w:val="000000"/>
        </w:rPr>
        <w:t>5</w:t>
      </w:r>
      <w:r w:rsidRPr="00080B02">
        <w:rPr>
          <w:rStyle w:val="apple-converted-space"/>
          <w:color w:val="000000"/>
        </w:rPr>
        <w:t xml:space="preserve"> </w:t>
      </w:r>
      <w:r w:rsidRPr="00F5288A">
        <w:rPr>
          <w:color w:val="000000"/>
        </w:rPr>
        <w:t>позади</w:t>
      </w:r>
      <w:r>
        <w:rPr>
          <w:color w:val="000000"/>
        </w:rPr>
        <w:t xml:space="preserve"> </w:t>
      </w:r>
      <w:r w:rsidRPr="00F5288A">
        <w:rPr>
          <w:color w:val="000000"/>
        </w:rPr>
        <w:t>Тиффани.</w:t>
      </w:r>
    </w:p>
    <w:p w:rsidR="0098463E" w:rsidRDefault="0098463E" w:rsidP="0098463E">
      <w:pPr>
        <w:pStyle w:val="western"/>
        <w:shd w:val="clear" w:color="auto" w:fill="FFFFFF"/>
        <w:spacing w:before="0" w:after="0"/>
        <w:ind w:firstLine="461"/>
        <w:jc w:val="both"/>
        <w:rPr>
          <w:color w:val="000000"/>
        </w:rPr>
      </w:pPr>
      <w:r>
        <w:rPr>
          <w:color w:val="000000"/>
        </w:rPr>
        <w:t>Итан цинично хмыкнул и</w:t>
      </w:r>
      <w:r w:rsidRPr="00F5288A">
        <w:rPr>
          <w:color w:val="000000"/>
        </w:rPr>
        <w:t xml:space="preserve"> сообщил</w:t>
      </w:r>
      <w:r>
        <w:rPr>
          <w:color w:val="000000"/>
        </w:rPr>
        <w:t xml:space="preserve"> </w:t>
      </w:r>
      <w:r w:rsidRPr="00F5288A">
        <w:rPr>
          <w:color w:val="000000"/>
        </w:rPr>
        <w:t>мне</w:t>
      </w:r>
      <w:r>
        <w:rPr>
          <w:color w:val="000000"/>
        </w:rPr>
        <w:t>:</w:t>
      </w:r>
    </w:p>
    <w:p w:rsidR="0098463E" w:rsidRPr="007846F4" w:rsidRDefault="0098463E" w:rsidP="0098463E">
      <w:pPr>
        <w:pStyle w:val="western"/>
        <w:shd w:val="clear" w:color="auto" w:fill="FFFFFF"/>
        <w:spacing w:before="0" w:after="0"/>
        <w:ind w:firstLine="461"/>
        <w:jc w:val="both"/>
        <w:rPr>
          <w:color w:val="000000"/>
        </w:rPr>
      </w:pPr>
      <w:r w:rsidRPr="00336D6F">
        <w:t>–</w:t>
      </w:r>
      <w:r>
        <w:t xml:space="preserve"> </w:t>
      </w:r>
      <w:r w:rsidRPr="00F5288A">
        <w:rPr>
          <w:color w:val="000000"/>
        </w:rPr>
        <w:t>Сэм</w:t>
      </w:r>
      <w:r>
        <w:rPr>
          <w:color w:val="000000"/>
        </w:rPr>
        <w:t xml:space="preserve"> </w:t>
      </w:r>
      <w:r w:rsidRPr="00F5288A">
        <w:rPr>
          <w:color w:val="000000"/>
        </w:rPr>
        <w:t>хотел</w:t>
      </w:r>
      <w:r>
        <w:rPr>
          <w:color w:val="000000"/>
        </w:rPr>
        <w:t>а у</w:t>
      </w:r>
      <w:r w:rsidRPr="00F5288A">
        <w:rPr>
          <w:color w:val="000000"/>
        </w:rPr>
        <w:t>знать,</w:t>
      </w:r>
      <w:r>
        <w:rPr>
          <w:color w:val="000000"/>
        </w:rPr>
        <w:t xml:space="preserve"> не передумал ли ты.</w:t>
      </w:r>
    </w:p>
    <w:p w:rsidR="0098463E" w:rsidRDefault="0098463E" w:rsidP="0098463E">
      <w:pPr>
        <w:pStyle w:val="western"/>
        <w:shd w:val="clear" w:color="auto" w:fill="FFFFFF"/>
        <w:spacing w:before="0" w:after="0"/>
        <w:ind w:firstLine="461"/>
        <w:jc w:val="both"/>
        <w:rPr>
          <w:color w:val="000000"/>
        </w:rPr>
      </w:pPr>
      <w:r w:rsidRPr="00336D6F">
        <w:t>–</w:t>
      </w:r>
      <w:r>
        <w:t xml:space="preserve"> </w:t>
      </w:r>
      <w:r>
        <w:rPr>
          <w:color w:val="000000"/>
        </w:rPr>
        <w:t>О чём?</w:t>
      </w:r>
    </w:p>
    <w:p w:rsidR="0098463E" w:rsidRPr="007846F4" w:rsidRDefault="0098463E" w:rsidP="0098463E">
      <w:pPr>
        <w:pStyle w:val="western"/>
        <w:shd w:val="clear" w:color="auto" w:fill="FFFFFF"/>
        <w:spacing w:before="0" w:after="0"/>
        <w:ind w:firstLine="461"/>
        <w:jc w:val="both"/>
        <w:rPr>
          <w:color w:val="000000"/>
        </w:rPr>
      </w:pPr>
      <w:r w:rsidRPr="00336D6F">
        <w:t>–</w:t>
      </w:r>
      <w:r>
        <w:t xml:space="preserve"> </w:t>
      </w:r>
      <w:r>
        <w:rPr>
          <w:color w:val="000000"/>
        </w:rPr>
        <w:t>О вечеринке</w:t>
      </w:r>
      <w:r w:rsidRPr="00F5288A">
        <w:rPr>
          <w:color w:val="000000"/>
        </w:rPr>
        <w:t>.</w:t>
      </w:r>
    </w:p>
    <w:p w:rsidR="0098463E" w:rsidRDefault="0098463E" w:rsidP="0098463E">
      <w:pPr>
        <w:pStyle w:val="western"/>
        <w:shd w:val="clear" w:color="auto" w:fill="FFFFFF"/>
        <w:spacing w:before="0" w:after="0"/>
        <w:ind w:firstLine="461"/>
        <w:jc w:val="both"/>
        <w:rPr>
          <w:rStyle w:val="apple-converted-space"/>
          <w:color w:val="000000"/>
        </w:rPr>
      </w:pPr>
      <w:r w:rsidRPr="00F5288A">
        <w:rPr>
          <w:i/>
          <w:iCs/>
          <w:color w:val="000000"/>
        </w:rPr>
        <w:lastRenderedPageBreak/>
        <w:t>Ах,</w:t>
      </w:r>
      <w:r>
        <w:rPr>
          <w:i/>
          <w:iCs/>
          <w:color w:val="000000"/>
        </w:rPr>
        <w:t xml:space="preserve"> вот что</w:t>
      </w:r>
      <w:r w:rsidRPr="00F5288A">
        <w:rPr>
          <w:i/>
          <w:iCs/>
          <w:color w:val="000000"/>
        </w:rPr>
        <w:t>.</w:t>
      </w:r>
      <w:r w:rsidRPr="00080B02">
        <w:rPr>
          <w:rStyle w:val="apple-converted-space"/>
          <w:color w:val="000000"/>
        </w:rPr>
        <w:t xml:space="preserve"> </w:t>
      </w:r>
      <w:r>
        <w:rPr>
          <w:rStyle w:val="apple-converted-space"/>
          <w:color w:val="000000"/>
        </w:rPr>
        <w:t>Краем глаза я</w:t>
      </w:r>
      <w:r>
        <w:rPr>
          <w:color w:val="000000"/>
        </w:rPr>
        <w:t xml:space="preserve"> </w:t>
      </w:r>
      <w:r w:rsidRPr="00F5288A">
        <w:rPr>
          <w:color w:val="000000"/>
        </w:rPr>
        <w:t>смутно</w:t>
      </w:r>
      <w:r>
        <w:rPr>
          <w:color w:val="000000"/>
        </w:rPr>
        <w:t xml:space="preserve"> </w:t>
      </w:r>
      <w:r w:rsidRPr="00F5288A">
        <w:rPr>
          <w:color w:val="000000"/>
        </w:rPr>
        <w:t>заметил</w:t>
      </w:r>
      <w:r>
        <w:rPr>
          <w:color w:val="000000"/>
        </w:rPr>
        <w:t xml:space="preserve">, что </w:t>
      </w:r>
      <w:r w:rsidRPr="00F5288A">
        <w:rPr>
          <w:color w:val="000000"/>
        </w:rPr>
        <w:t>брат</w:t>
      </w:r>
      <w:r>
        <w:rPr>
          <w:color w:val="000000"/>
        </w:rPr>
        <w:t xml:space="preserve"> </w:t>
      </w:r>
      <w:r w:rsidRPr="00F5288A">
        <w:rPr>
          <w:color w:val="000000"/>
        </w:rPr>
        <w:t>переста</w:t>
      </w:r>
      <w:r>
        <w:rPr>
          <w:color w:val="000000"/>
        </w:rPr>
        <w:t xml:space="preserve">л </w:t>
      </w:r>
      <w:r w:rsidRPr="00F5288A">
        <w:rPr>
          <w:color w:val="000000"/>
        </w:rPr>
        <w:t>вращаться</w:t>
      </w:r>
      <w:r>
        <w:rPr>
          <w:color w:val="000000"/>
        </w:rPr>
        <w:t xml:space="preserve"> на стуле </w:t>
      </w:r>
      <w:r w:rsidRPr="00F5288A">
        <w:rPr>
          <w:color w:val="000000"/>
        </w:rPr>
        <w:t>и</w:t>
      </w:r>
      <w:r>
        <w:rPr>
          <w:color w:val="000000"/>
        </w:rPr>
        <w:t xml:space="preserve"> уставился на меня тяжёлым </w:t>
      </w:r>
      <w:r w:rsidRPr="00F5288A">
        <w:rPr>
          <w:color w:val="000000"/>
        </w:rPr>
        <w:t>взглядом.</w:t>
      </w:r>
      <w:r w:rsidRPr="00080B02">
        <w:rPr>
          <w:rStyle w:val="apple-converted-space"/>
          <w:color w:val="000000"/>
        </w:rPr>
        <w:t xml:space="preserve"> </w:t>
      </w:r>
    </w:p>
    <w:p w:rsidR="0098463E" w:rsidRPr="007846F4" w:rsidRDefault="0098463E" w:rsidP="0098463E">
      <w:pPr>
        <w:pStyle w:val="western"/>
        <w:shd w:val="clear" w:color="auto" w:fill="FFFFFF"/>
        <w:spacing w:before="0" w:after="0"/>
        <w:ind w:firstLine="461"/>
        <w:jc w:val="both"/>
        <w:rPr>
          <w:color w:val="000000"/>
        </w:rPr>
      </w:pPr>
      <w:r w:rsidRPr="00336D6F">
        <w:t>–</w:t>
      </w:r>
      <w:r>
        <w:t xml:space="preserve"> </w:t>
      </w:r>
      <w:r w:rsidRPr="00F5288A">
        <w:rPr>
          <w:color w:val="000000"/>
        </w:rPr>
        <w:t>Почему</w:t>
      </w:r>
      <w:r>
        <w:rPr>
          <w:color w:val="000000"/>
        </w:rPr>
        <w:t xml:space="preserve"> </w:t>
      </w:r>
      <w:r w:rsidRPr="00F5288A">
        <w:rPr>
          <w:color w:val="000000"/>
        </w:rPr>
        <w:t>ты</w:t>
      </w:r>
      <w:r>
        <w:rPr>
          <w:color w:val="000000"/>
        </w:rPr>
        <w:t xml:space="preserve"> </w:t>
      </w:r>
      <w:r w:rsidRPr="00F5288A">
        <w:rPr>
          <w:color w:val="000000"/>
        </w:rPr>
        <w:t>не</w:t>
      </w:r>
      <w:r>
        <w:rPr>
          <w:color w:val="000000"/>
        </w:rPr>
        <w:t xml:space="preserve"> </w:t>
      </w:r>
      <w:r w:rsidRPr="00F5288A">
        <w:rPr>
          <w:color w:val="000000"/>
        </w:rPr>
        <w:t>сказал</w:t>
      </w:r>
      <w:r>
        <w:rPr>
          <w:color w:val="000000"/>
        </w:rPr>
        <w:t xml:space="preserve"> </w:t>
      </w:r>
      <w:r w:rsidRPr="00F5288A">
        <w:rPr>
          <w:color w:val="000000"/>
        </w:rPr>
        <w:t>мне,</w:t>
      </w:r>
      <w:r>
        <w:rPr>
          <w:color w:val="000000"/>
        </w:rPr>
        <w:t xml:space="preserve"> </w:t>
      </w:r>
      <w:r w:rsidRPr="00F5288A">
        <w:rPr>
          <w:color w:val="000000"/>
        </w:rPr>
        <w:t>что</w:t>
      </w:r>
      <w:r w:rsidRPr="00080B02">
        <w:rPr>
          <w:rStyle w:val="apple-converted-space"/>
          <w:color w:val="000000"/>
        </w:rPr>
        <w:t xml:space="preserve"> </w:t>
      </w:r>
      <w:r w:rsidRPr="00F5288A">
        <w:rPr>
          <w:color w:val="000000"/>
        </w:rPr>
        <w:t>не</w:t>
      </w:r>
      <w:r>
        <w:rPr>
          <w:color w:val="000000"/>
        </w:rPr>
        <w:t xml:space="preserve"> </w:t>
      </w:r>
      <w:r w:rsidRPr="00F5288A">
        <w:rPr>
          <w:color w:val="000000"/>
        </w:rPr>
        <w:t>хочешь</w:t>
      </w:r>
      <w:r>
        <w:rPr>
          <w:color w:val="000000"/>
        </w:rPr>
        <w:t xml:space="preserve"> на неё </w:t>
      </w:r>
      <w:r w:rsidRPr="00F5288A">
        <w:rPr>
          <w:color w:val="000000"/>
        </w:rPr>
        <w:t>идти?</w:t>
      </w:r>
      <w:r w:rsidRPr="00DB568C">
        <w:t xml:space="preserve"> </w:t>
      </w:r>
      <w:r w:rsidRPr="00336D6F">
        <w:t>–</w:t>
      </w:r>
      <w:r>
        <w:t xml:space="preserve"> </w:t>
      </w:r>
      <w:r>
        <w:rPr>
          <w:color w:val="000000"/>
        </w:rPr>
        <w:t>п</w:t>
      </w:r>
      <w:r w:rsidRPr="00DB568C">
        <w:rPr>
          <w:color w:val="000000"/>
        </w:rPr>
        <w:t>о</w:t>
      </w:r>
      <w:r>
        <w:rPr>
          <w:color w:val="000000"/>
        </w:rPr>
        <w:t>сетовал</w:t>
      </w:r>
      <w:r w:rsidRPr="00DB568C">
        <w:rPr>
          <w:color w:val="000000"/>
        </w:rPr>
        <w:t xml:space="preserve"> он.</w:t>
      </w:r>
    </w:p>
    <w:p w:rsidR="0098463E" w:rsidRDefault="0098463E" w:rsidP="0098463E">
      <w:pPr>
        <w:pStyle w:val="western"/>
        <w:shd w:val="clear" w:color="auto" w:fill="FFFFFF"/>
        <w:spacing w:before="0" w:after="0"/>
        <w:ind w:firstLine="461"/>
        <w:jc w:val="both"/>
        <w:rPr>
          <w:color w:val="000000"/>
        </w:rPr>
      </w:pPr>
      <w:r w:rsidRPr="00AD706C">
        <w:rPr>
          <w:iCs/>
          <w:color w:val="000000"/>
        </w:rPr>
        <w:t>Удалена</w:t>
      </w:r>
      <w:r>
        <w:rPr>
          <w:i/>
          <w:iCs/>
          <w:color w:val="000000"/>
        </w:rPr>
        <w:t xml:space="preserve"> Луиза </w:t>
      </w:r>
      <w:r w:rsidRPr="00F5288A">
        <w:rPr>
          <w:i/>
          <w:iCs/>
          <w:color w:val="000000"/>
        </w:rPr>
        <w:t>5</w:t>
      </w:r>
      <w:r w:rsidRPr="00F5288A">
        <w:rPr>
          <w:color w:val="000000"/>
        </w:rPr>
        <w:t>,</w:t>
      </w:r>
      <w:r>
        <w:rPr>
          <w:color w:val="000000"/>
        </w:rPr>
        <w:t xml:space="preserve"> а </w:t>
      </w:r>
      <w:r w:rsidRPr="00F5288A">
        <w:rPr>
          <w:color w:val="000000"/>
        </w:rPr>
        <w:t>так</w:t>
      </w:r>
      <w:r>
        <w:rPr>
          <w:color w:val="000000"/>
        </w:rPr>
        <w:t xml:space="preserve"> </w:t>
      </w:r>
      <w:r w:rsidRPr="00F5288A">
        <w:rPr>
          <w:color w:val="000000"/>
        </w:rPr>
        <w:t>же</w:t>
      </w:r>
      <w:r w:rsidRPr="00080B02">
        <w:rPr>
          <w:rStyle w:val="apple-converted-space"/>
          <w:color w:val="000000"/>
        </w:rPr>
        <w:t xml:space="preserve"> </w:t>
      </w:r>
      <w:r w:rsidRPr="00F5288A">
        <w:rPr>
          <w:i/>
          <w:iCs/>
          <w:color w:val="000000"/>
        </w:rPr>
        <w:t>Сара</w:t>
      </w:r>
      <w:r>
        <w:rPr>
          <w:i/>
          <w:iCs/>
          <w:color w:val="000000"/>
        </w:rPr>
        <w:t xml:space="preserve"> </w:t>
      </w:r>
      <w:r w:rsidRPr="00F5288A">
        <w:rPr>
          <w:i/>
          <w:iCs/>
          <w:color w:val="000000"/>
        </w:rPr>
        <w:t>3</w:t>
      </w:r>
      <w:r w:rsidRPr="00080B02">
        <w:rPr>
          <w:rStyle w:val="apple-converted-space"/>
          <w:color w:val="000000"/>
        </w:rPr>
        <w:t xml:space="preserve"> </w:t>
      </w:r>
      <w:r w:rsidRPr="00F5288A">
        <w:rPr>
          <w:color w:val="000000"/>
        </w:rPr>
        <w:t>и</w:t>
      </w:r>
      <w:r w:rsidRPr="00080B02">
        <w:rPr>
          <w:rStyle w:val="apple-converted-space"/>
          <w:color w:val="000000"/>
        </w:rPr>
        <w:t xml:space="preserve"> </w:t>
      </w:r>
      <w:r w:rsidRPr="00F5288A">
        <w:rPr>
          <w:i/>
          <w:iCs/>
          <w:color w:val="000000"/>
        </w:rPr>
        <w:t>Одри</w:t>
      </w:r>
      <w:r>
        <w:rPr>
          <w:i/>
          <w:iCs/>
          <w:color w:val="000000"/>
        </w:rPr>
        <w:t xml:space="preserve"> </w:t>
      </w:r>
      <w:r w:rsidRPr="00F5288A">
        <w:rPr>
          <w:i/>
          <w:iCs/>
          <w:color w:val="000000"/>
        </w:rPr>
        <w:t>3</w:t>
      </w:r>
      <w:r w:rsidRPr="00F5288A">
        <w:rPr>
          <w:color w:val="000000"/>
        </w:rPr>
        <w:t>.</w:t>
      </w:r>
      <w:r>
        <w:rPr>
          <w:color w:val="000000"/>
        </w:rPr>
        <w:t xml:space="preserve"> </w:t>
      </w:r>
    </w:p>
    <w:p w:rsidR="0098463E" w:rsidRPr="007846F4" w:rsidRDefault="0098463E" w:rsidP="0098463E">
      <w:pPr>
        <w:pStyle w:val="western"/>
        <w:shd w:val="clear" w:color="auto" w:fill="FFFFFF"/>
        <w:spacing w:before="0" w:after="0"/>
        <w:ind w:firstLine="461"/>
        <w:jc w:val="both"/>
        <w:rPr>
          <w:color w:val="000000"/>
        </w:rPr>
      </w:pPr>
      <w:r w:rsidRPr="00336D6F">
        <w:t>–</w:t>
      </w:r>
      <w:r>
        <w:t xml:space="preserve"> </w:t>
      </w:r>
      <w:r w:rsidRPr="00F5288A">
        <w:rPr>
          <w:color w:val="000000"/>
        </w:rPr>
        <w:t>Потому</w:t>
      </w:r>
      <w:r>
        <w:rPr>
          <w:color w:val="000000"/>
        </w:rPr>
        <w:t xml:space="preserve"> </w:t>
      </w:r>
      <w:r w:rsidRPr="00F5288A">
        <w:rPr>
          <w:color w:val="000000"/>
        </w:rPr>
        <w:t>что</w:t>
      </w:r>
      <w:r>
        <w:rPr>
          <w:color w:val="000000"/>
        </w:rPr>
        <w:t xml:space="preserve"> </w:t>
      </w:r>
      <w:r w:rsidRPr="00F5288A">
        <w:rPr>
          <w:color w:val="000000"/>
        </w:rPr>
        <w:t>не</w:t>
      </w:r>
      <w:r>
        <w:rPr>
          <w:color w:val="000000"/>
        </w:rPr>
        <w:t xml:space="preserve"> </w:t>
      </w:r>
      <w:r w:rsidRPr="00F5288A">
        <w:rPr>
          <w:color w:val="000000"/>
        </w:rPr>
        <w:t>зна</w:t>
      </w:r>
      <w:r>
        <w:rPr>
          <w:color w:val="000000"/>
        </w:rPr>
        <w:t>л</w:t>
      </w:r>
      <w:r w:rsidRPr="00F5288A">
        <w:rPr>
          <w:color w:val="000000"/>
        </w:rPr>
        <w:t>,</w:t>
      </w:r>
      <w:r>
        <w:rPr>
          <w:color w:val="000000"/>
        </w:rPr>
        <w:t xml:space="preserve"> </w:t>
      </w:r>
      <w:r w:rsidRPr="00F5288A">
        <w:rPr>
          <w:color w:val="000000"/>
        </w:rPr>
        <w:t>что</w:t>
      </w:r>
      <w:r w:rsidRPr="00080B02">
        <w:rPr>
          <w:rStyle w:val="apple-converted-space"/>
          <w:color w:val="000000"/>
        </w:rPr>
        <w:t xml:space="preserve"> </w:t>
      </w:r>
      <w:r>
        <w:rPr>
          <w:rStyle w:val="apple-converted-space"/>
          <w:color w:val="000000"/>
        </w:rPr>
        <w:t>тебе это интересно</w:t>
      </w:r>
      <w:r w:rsidRPr="00F5288A">
        <w:rPr>
          <w:color w:val="000000"/>
        </w:rPr>
        <w:t>.</w:t>
      </w:r>
      <w:r w:rsidRPr="00080B02">
        <w:rPr>
          <w:rStyle w:val="apple-converted-space"/>
          <w:color w:val="000000"/>
        </w:rPr>
        <w:t xml:space="preserve"> </w:t>
      </w:r>
      <w:r w:rsidRPr="00F5288A">
        <w:rPr>
          <w:color w:val="000000"/>
        </w:rPr>
        <w:t>Кроме</w:t>
      </w:r>
      <w:r>
        <w:rPr>
          <w:color w:val="000000"/>
        </w:rPr>
        <w:t xml:space="preserve"> </w:t>
      </w:r>
      <w:r w:rsidRPr="00F5288A">
        <w:rPr>
          <w:color w:val="000000"/>
        </w:rPr>
        <w:t>того...</w:t>
      </w:r>
      <w:r>
        <w:rPr>
          <w:color w:val="000000"/>
        </w:rPr>
        <w:t xml:space="preserve"> </w:t>
      </w:r>
      <w:r w:rsidRPr="00F5288A">
        <w:rPr>
          <w:color w:val="000000"/>
        </w:rPr>
        <w:t>не</w:t>
      </w:r>
      <w:r>
        <w:rPr>
          <w:color w:val="000000"/>
        </w:rPr>
        <w:t xml:space="preserve"> </w:t>
      </w:r>
      <w:r w:rsidRPr="00F5288A">
        <w:rPr>
          <w:color w:val="000000"/>
        </w:rPr>
        <w:t>принимай</w:t>
      </w:r>
      <w:r>
        <w:rPr>
          <w:color w:val="000000"/>
        </w:rPr>
        <w:t xml:space="preserve"> </w:t>
      </w:r>
      <w:r w:rsidRPr="00F5288A">
        <w:rPr>
          <w:color w:val="000000"/>
        </w:rPr>
        <w:t>это</w:t>
      </w:r>
      <w:r>
        <w:rPr>
          <w:color w:val="000000"/>
        </w:rPr>
        <w:t xml:space="preserve"> лично на свой счёт</w:t>
      </w:r>
      <w:r w:rsidRPr="00F5288A">
        <w:rPr>
          <w:color w:val="000000"/>
        </w:rPr>
        <w:t>,</w:t>
      </w:r>
      <w:r>
        <w:rPr>
          <w:color w:val="000000"/>
        </w:rPr>
        <w:t xml:space="preserve"> </w:t>
      </w:r>
      <w:r w:rsidRPr="00F5288A">
        <w:rPr>
          <w:color w:val="000000"/>
        </w:rPr>
        <w:t>но</w:t>
      </w:r>
      <w:r>
        <w:rPr>
          <w:color w:val="000000"/>
        </w:rPr>
        <w:t xml:space="preserve"> </w:t>
      </w:r>
      <w:r w:rsidRPr="00F5288A">
        <w:rPr>
          <w:color w:val="000000"/>
        </w:rPr>
        <w:t>это</w:t>
      </w:r>
      <w:r>
        <w:rPr>
          <w:color w:val="000000"/>
        </w:rPr>
        <w:t xml:space="preserve"> </w:t>
      </w:r>
      <w:r w:rsidRPr="00F5288A">
        <w:rPr>
          <w:color w:val="000000"/>
        </w:rPr>
        <w:t>не</w:t>
      </w:r>
      <w:r>
        <w:rPr>
          <w:color w:val="000000"/>
        </w:rPr>
        <w:t xml:space="preserve"> </w:t>
      </w:r>
      <w:r w:rsidRPr="00F5288A">
        <w:rPr>
          <w:color w:val="000000"/>
        </w:rPr>
        <w:t>тво</w:t>
      </w:r>
      <w:r>
        <w:rPr>
          <w:color w:val="000000"/>
        </w:rPr>
        <w:t xml:space="preserve">ё </w:t>
      </w:r>
      <w:r w:rsidRPr="00F5288A">
        <w:rPr>
          <w:color w:val="000000"/>
        </w:rPr>
        <w:t>дело.</w:t>
      </w:r>
    </w:p>
    <w:p w:rsidR="0098463E" w:rsidRPr="007846F4" w:rsidRDefault="0098463E" w:rsidP="0098463E">
      <w:pPr>
        <w:pStyle w:val="western"/>
        <w:shd w:val="clear" w:color="auto" w:fill="FFFFFF"/>
        <w:spacing w:before="0" w:after="0"/>
        <w:ind w:firstLine="461"/>
        <w:jc w:val="both"/>
        <w:rPr>
          <w:color w:val="000000"/>
        </w:rPr>
      </w:pPr>
      <w:r w:rsidRPr="00336D6F">
        <w:t>–</w:t>
      </w:r>
      <w:r>
        <w:t xml:space="preserve"> </w:t>
      </w:r>
      <w:r w:rsidRPr="00F5288A">
        <w:rPr>
          <w:color w:val="000000"/>
        </w:rPr>
        <w:t>Это</w:t>
      </w:r>
      <w:r>
        <w:rPr>
          <w:color w:val="000000"/>
        </w:rPr>
        <w:t xml:space="preserve"> </w:t>
      </w:r>
      <w:r w:rsidRPr="00F5288A">
        <w:rPr>
          <w:color w:val="000000"/>
        </w:rPr>
        <w:t>мо</w:t>
      </w:r>
      <w:r>
        <w:rPr>
          <w:color w:val="000000"/>
        </w:rPr>
        <w:t xml:space="preserve">ё </w:t>
      </w:r>
      <w:r w:rsidRPr="00F5288A">
        <w:rPr>
          <w:color w:val="000000"/>
        </w:rPr>
        <w:t>дело.</w:t>
      </w:r>
      <w:r w:rsidRPr="00080B02">
        <w:rPr>
          <w:rStyle w:val="apple-converted-space"/>
          <w:color w:val="000000"/>
        </w:rPr>
        <w:t xml:space="preserve"> </w:t>
      </w:r>
      <w:r>
        <w:rPr>
          <w:rStyle w:val="apple-converted-space"/>
          <w:color w:val="000000"/>
        </w:rPr>
        <w:t>Т</w:t>
      </w:r>
      <w:r w:rsidRPr="00F5288A">
        <w:rPr>
          <w:color w:val="000000"/>
        </w:rPr>
        <w:t>ы</w:t>
      </w:r>
      <w:r>
        <w:rPr>
          <w:color w:val="000000"/>
        </w:rPr>
        <w:t xml:space="preserve"> </w:t>
      </w:r>
      <w:r w:rsidRPr="00F5288A">
        <w:rPr>
          <w:color w:val="000000"/>
        </w:rPr>
        <w:t>забыл,</w:t>
      </w:r>
      <w:r w:rsidRPr="00080B02">
        <w:rPr>
          <w:rStyle w:val="apple-converted-space"/>
          <w:color w:val="000000"/>
        </w:rPr>
        <w:t xml:space="preserve"> </w:t>
      </w:r>
      <w:r>
        <w:rPr>
          <w:rStyle w:val="apple-converted-space"/>
          <w:color w:val="000000"/>
        </w:rPr>
        <w:t>о чём</w:t>
      </w:r>
      <w:r>
        <w:rPr>
          <w:color w:val="000000"/>
        </w:rPr>
        <w:t xml:space="preserve"> </w:t>
      </w:r>
      <w:r w:rsidRPr="00F5288A">
        <w:rPr>
          <w:color w:val="000000"/>
        </w:rPr>
        <w:t>мы</w:t>
      </w:r>
      <w:r>
        <w:rPr>
          <w:color w:val="000000"/>
        </w:rPr>
        <w:t xml:space="preserve"> </w:t>
      </w:r>
      <w:r w:rsidRPr="00F5288A">
        <w:rPr>
          <w:color w:val="000000"/>
        </w:rPr>
        <w:t>уже</w:t>
      </w:r>
      <w:r>
        <w:rPr>
          <w:color w:val="000000"/>
        </w:rPr>
        <w:t xml:space="preserve"> </w:t>
      </w:r>
      <w:r w:rsidRPr="00F5288A">
        <w:rPr>
          <w:color w:val="000000"/>
        </w:rPr>
        <w:t>говорили?</w:t>
      </w:r>
      <w:r w:rsidRPr="00080B02">
        <w:rPr>
          <w:rStyle w:val="apple-converted-space"/>
          <w:color w:val="000000"/>
        </w:rPr>
        <w:t xml:space="preserve"> </w:t>
      </w:r>
      <w:r>
        <w:rPr>
          <w:rStyle w:val="apple-converted-space"/>
          <w:color w:val="000000"/>
        </w:rPr>
        <w:t>Когда т</w:t>
      </w:r>
      <w:r w:rsidRPr="00F5288A">
        <w:rPr>
          <w:color w:val="000000"/>
        </w:rPr>
        <w:t>ы,</w:t>
      </w:r>
      <w:r w:rsidRPr="00080B02">
        <w:rPr>
          <w:rStyle w:val="apple-converted-space"/>
          <w:color w:val="000000"/>
        </w:rPr>
        <w:t xml:space="preserve"> </w:t>
      </w:r>
      <w:r w:rsidRPr="00F5288A">
        <w:rPr>
          <w:color w:val="000000"/>
        </w:rPr>
        <w:t>наконец,</w:t>
      </w:r>
      <w:r w:rsidRPr="00080B02">
        <w:rPr>
          <w:rStyle w:val="apple-converted-space"/>
          <w:color w:val="000000"/>
        </w:rPr>
        <w:t xml:space="preserve"> </w:t>
      </w:r>
      <w:r>
        <w:rPr>
          <w:rStyle w:val="apple-converted-space"/>
          <w:color w:val="000000"/>
        </w:rPr>
        <w:t xml:space="preserve">решишь свои проблемы </w:t>
      </w:r>
      <w:r w:rsidRPr="00F5288A">
        <w:rPr>
          <w:color w:val="000000"/>
        </w:rPr>
        <w:t>с</w:t>
      </w:r>
      <w:r>
        <w:rPr>
          <w:color w:val="000000"/>
        </w:rPr>
        <w:t xml:space="preserve"> Сьюза</w:t>
      </w:r>
      <w:r w:rsidRPr="00F5288A">
        <w:rPr>
          <w:color w:val="000000"/>
        </w:rPr>
        <w:t>н?</w:t>
      </w:r>
      <w:r>
        <w:rPr>
          <w:color w:val="000000"/>
        </w:rPr>
        <w:t xml:space="preserve"> </w:t>
      </w:r>
    </w:p>
    <w:p w:rsidR="0098463E" w:rsidRDefault="0098463E" w:rsidP="0098463E">
      <w:pPr>
        <w:pStyle w:val="western"/>
        <w:shd w:val="clear" w:color="auto" w:fill="FFFFFF"/>
        <w:spacing w:before="0" w:after="0"/>
        <w:ind w:firstLine="461"/>
        <w:jc w:val="both"/>
        <w:rPr>
          <w:rStyle w:val="apple-converted-space"/>
          <w:color w:val="000000"/>
        </w:rPr>
      </w:pPr>
      <w:r>
        <w:rPr>
          <w:color w:val="000000"/>
        </w:rPr>
        <w:t xml:space="preserve">Я безвольно опустил руку с </w:t>
      </w:r>
      <w:r w:rsidRPr="00F5288A">
        <w:rPr>
          <w:color w:val="000000"/>
        </w:rPr>
        <w:t>телефон</w:t>
      </w:r>
      <w:r>
        <w:rPr>
          <w:color w:val="000000"/>
        </w:rPr>
        <w:t xml:space="preserve">ом </w:t>
      </w:r>
      <w:r w:rsidRPr="00F5288A">
        <w:rPr>
          <w:color w:val="000000"/>
        </w:rPr>
        <w:t>на</w:t>
      </w:r>
      <w:r>
        <w:rPr>
          <w:color w:val="000000"/>
        </w:rPr>
        <w:t xml:space="preserve"> </w:t>
      </w:r>
      <w:r w:rsidRPr="00F5288A">
        <w:rPr>
          <w:color w:val="000000"/>
        </w:rPr>
        <w:t>колени.</w:t>
      </w:r>
      <w:r w:rsidRPr="00080B02">
        <w:rPr>
          <w:rStyle w:val="apple-converted-space"/>
          <w:color w:val="000000"/>
        </w:rPr>
        <w:t xml:space="preserve"> </w:t>
      </w:r>
    </w:p>
    <w:p w:rsidR="0098463E" w:rsidRPr="007846F4" w:rsidRDefault="0098463E" w:rsidP="0098463E">
      <w:pPr>
        <w:pStyle w:val="western"/>
        <w:shd w:val="clear" w:color="auto" w:fill="FFFFFF"/>
        <w:spacing w:before="0" w:after="0"/>
        <w:ind w:firstLine="461"/>
        <w:jc w:val="both"/>
        <w:rPr>
          <w:color w:val="000000"/>
        </w:rPr>
      </w:pPr>
      <w:r w:rsidRPr="00336D6F">
        <w:t>–</w:t>
      </w:r>
      <w:r>
        <w:t xml:space="preserve"> </w:t>
      </w:r>
      <w:r w:rsidRPr="00F5288A">
        <w:rPr>
          <w:color w:val="000000"/>
        </w:rPr>
        <w:t>Нет,</w:t>
      </w:r>
      <w:r>
        <w:rPr>
          <w:color w:val="000000"/>
        </w:rPr>
        <w:t xml:space="preserve"> </w:t>
      </w:r>
      <w:r w:rsidRPr="00F5288A">
        <w:rPr>
          <w:color w:val="000000"/>
        </w:rPr>
        <w:t>не</w:t>
      </w:r>
      <w:r>
        <w:rPr>
          <w:color w:val="000000"/>
        </w:rPr>
        <w:t xml:space="preserve"> </w:t>
      </w:r>
      <w:r w:rsidRPr="00F5288A">
        <w:rPr>
          <w:color w:val="000000"/>
        </w:rPr>
        <w:t>забыл.</w:t>
      </w:r>
      <w:r w:rsidRPr="00080B02">
        <w:rPr>
          <w:rStyle w:val="apple-converted-space"/>
          <w:color w:val="000000"/>
        </w:rPr>
        <w:t xml:space="preserve"> </w:t>
      </w:r>
      <w:r>
        <w:rPr>
          <w:rStyle w:val="apple-converted-space"/>
          <w:color w:val="000000"/>
        </w:rPr>
        <w:t>И к</w:t>
      </w:r>
      <w:r w:rsidRPr="00F5288A">
        <w:rPr>
          <w:color w:val="000000"/>
        </w:rPr>
        <w:t>ак</w:t>
      </w:r>
      <w:r w:rsidRPr="00080B02">
        <w:rPr>
          <w:rStyle w:val="apple-converted-space"/>
          <w:color w:val="000000"/>
        </w:rPr>
        <w:t xml:space="preserve"> </w:t>
      </w:r>
      <w:r>
        <w:rPr>
          <w:i/>
          <w:iCs/>
          <w:color w:val="000000"/>
        </w:rPr>
        <w:t>т</w:t>
      </w:r>
      <w:r w:rsidRPr="00F5288A">
        <w:rPr>
          <w:i/>
          <w:iCs/>
          <w:color w:val="000000"/>
        </w:rPr>
        <w:t>ы</w:t>
      </w:r>
      <w:r w:rsidRPr="00080B02">
        <w:rPr>
          <w:rStyle w:val="apple-converted-space"/>
          <w:color w:val="000000"/>
        </w:rPr>
        <w:t xml:space="preserve"> </w:t>
      </w:r>
      <w:r w:rsidRPr="00F5288A">
        <w:rPr>
          <w:color w:val="000000"/>
        </w:rPr>
        <w:t>помни</w:t>
      </w:r>
      <w:r>
        <w:rPr>
          <w:color w:val="000000"/>
        </w:rPr>
        <w:t>шь</w:t>
      </w:r>
      <w:r w:rsidRPr="00F5288A">
        <w:rPr>
          <w:color w:val="000000"/>
        </w:rPr>
        <w:t>,</w:t>
      </w:r>
      <w:r w:rsidRPr="00080B02">
        <w:rPr>
          <w:rStyle w:val="apple-converted-space"/>
          <w:color w:val="000000"/>
        </w:rPr>
        <w:t xml:space="preserve"> </w:t>
      </w:r>
      <w:r w:rsidRPr="00F5288A">
        <w:rPr>
          <w:color w:val="000000"/>
        </w:rPr>
        <w:t>это</w:t>
      </w:r>
      <w:r>
        <w:rPr>
          <w:color w:val="000000"/>
        </w:rPr>
        <w:t xml:space="preserve"> же </w:t>
      </w:r>
      <w:r w:rsidRPr="00F5288A">
        <w:rPr>
          <w:color w:val="000000"/>
        </w:rPr>
        <w:t>ты</w:t>
      </w:r>
      <w:r>
        <w:rPr>
          <w:color w:val="000000"/>
        </w:rPr>
        <w:t xml:space="preserve"> </w:t>
      </w:r>
      <w:r w:rsidRPr="00F5288A">
        <w:rPr>
          <w:color w:val="000000"/>
        </w:rPr>
        <w:t>мне</w:t>
      </w:r>
      <w:r w:rsidRPr="00F05684">
        <w:rPr>
          <w:color w:val="000000"/>
        </w:rPr>
        <w:t xml:space="preserve"> </w:t>
      </w:r>
      <w:r>
        <w:rPr>
          <w:color w:val="000000"/>
        </w:rPr>
        <w:t xml:space="preserve">и </w:t>
      </w:r>
      <w:r w:rsidRPr="00F5288A">
        <w:rPr>
          <w:color w:val="000000"/>
        </w:rPr>
        <w:t>сказал,</w:t>
      </w:r>
      <w:r>
        <w:rPr>
          <w:color w:val="000000"/>
        </w:rPr>
        <w:t xml:space="preserve"> </w:t>
      </w:r>
      <w:r w:rsidRPr="00F5288A">
        <w:rPr>
          <w:color w:val="000000"/>
        </w:rPr>
        <w:t>что</w:t>
      </w:r>
      <w:r w:rsidRPr="00080B02">
        <w:rPr>
          <w:rStyle w:val="apple-converted-space"/>
          <w:color w:val="000000"/>
        </w:rPr>
        <w:t xml:space="preserve"> </w:t>
      </w:r>
      <w:r w:rsidRPr="00F5288A">
        <w:rPr>
          <w:color w:val="000000"/>
        </w:rPr>
        <w:t>она</w:t>
      </w:r>
      <w:r>
        <w:rPr>
          <w:color w:val="000000"/>
        </w:rPr>
        <w:t xml:space="preserve"> </w:t>
      </w:r>
      <w:r w:rsidRPr="00F5288A">
        <w:rPr>
          <w:color w:val="000000"/>
        </w:rPr>
        <w:t>не</w:t>
      </w:r>
      <w:r>
        <w:rPr>
          <w:color w:val="000000"/>
        </w:rPr>
        <w:t xml:space="preserve"> </w:t>
      </w:r>
      <w:r w:rsidRPr="00F5288A">
        <w:rPr>
          <w:color w:val="000000"/>
        </w:rPr>
        <w:t>хочет</w:t>
      </w:r>
      <w:r>
        <w:rPr>
          <w:color w:val="000000"/>
        </w:rPr>
        <w:t xml:space="preserve"> </w:t>
      </w:r>
      <w:r w:rsidRPr="00F5288A">
        <w:rPr>
          <w:color w:val="000000"/>
        </w:rPr>
        <w:t>идти</w:t>
      </w:r>
      <w:r>
        <w:rPr>
          <w:color w:val="000000"/>
        </w:rPr>
        <w:t xml:space="preserve"> туда </w:t>
      </w:r>
      <w:r w:rsidRPr="00F5288A">
        <w:rPr>
          <w:color w:val="000000"/>
        </w:rPr>
        <w:t>из-за</w:t>
      </w:r>
      <w:r>
        <w:rPr>
          <w:color w:val="000000"/>
        </w:rPr>
        <w:t xml:space="preserve"> </w:t>
      </w:r>
      <w:r w:rsidRPr="00F5288A">
        <w:rPr>
          <w:color w:val="000000"/>
        </w:rPr>
        <w:t>меня</w:t>
      </w:r>
      <w:r>
        <w:rPr>
          <w:color w:val="000000"/>
        </w:rPr>
        <w:t>!</w:t>
      </w:r>
    </w:p>
    <w:p w:rsidR="0098463E" w:rsidRDefault="0098463E" w:rsidP="0098463E">
      <w:pPr>
        <w:pStyle w:val="western"/>
        <w:shd w:val="clear" w:color="auto" w:fill="FFFFFF"/>
        <w:spacing w:before="0" w:after="0"/>
        <w:ind w:firstLine="461"/>
        <w:jc w:val="both"/>
        <w:rPr>
          <w:rStyle w:val="apple-converted-space"/>
          <w:color w:val="000000"/>
        </w:rPr>
      </w:pPr>
      <w:r>
        <w:rPr>
          <w:color w:val="000000"/>
        </w:rPr>
        <w:t>И</w:t>
      </w:r>
      <w:r w:rsidRPr="00F5288A">
        <w:rPr>
          <w:color w:val="000000"/>
        </w:rPr>
        <w:t>тан</w:t>
      </w:r>
      <w:r>
        <w:rPr>
          <w:color w:val="000000"/>
        </w:rPr>
        <w:t xml:space="preserve"> </w:t>
      </w:r>
      <w:r w:rsidRPr="00F5288A">
        <w:rPr>
          <w:color w:val="000000"/>
        </w:rPr>
        <w:t>схватил</w:t>
      </w:r>
      <w:r>
        <w:rPr>
          <w:color w:val="000000"/>
        </w:rPr>
        <w:t xml:space="preserve"> </w:t>
      </w:r>
      <w:r w:rsidRPr="00F5288A">
        <w:rPr>
          <w:color w:val="000000"/>
        </w:rPr>
        <w:t>карандаш</w:t>
      </w:r>
      <w:r>
        <w:rPr>
          <w:color w:val="000000"/>
        </w:rPr>
        <w:t xml:space="preserve"> со стола</w:t>
      </w:r>
      <w:r w:rsidRPr="00F5288A">
        <w:rPr>
          <w:color w:val="000000"/>
        </w:rPr>
        <w:t>,</w:t>
      </w:r>
      <w:r>
        <w:rPr>
          <w:color w:val="000000"/>
        </w:rPr>
        <w:t xml:space="preserve"> </w:t>
      </w:r>
      <w:r w:rsidRPr="00F5288A">
        <w:rPr>
          <w:color w:val="000000"/>
        </w:rPr>
        <w:t>уперся</w:t>
      </w:r>
      <w:r>
        <w:rPr>
          <w:color w:val="000000"/>
        </w:rPr>
        <w:t xml:space="preserve"> </w:t>
      </w:r>
      <w:r w:rsidRPr="00F5288A">
        <w:rPr>
          <w:color w:val="000000"/>
        </w:rPr>
        <w:t>локтем</w:t>
      </w:r>
      <w:r>
        <w:rPr>
          <w:color w:val="000000"/>
        </w:rPr>
        <w:t xml:space="preserve"> о </w:t>
      </w:r>
      <w:r w:rsidRPr="00F5288A">
        <w:rPr>
          <w:color w:val="000000"/>
        </w:rPr>
        <w:t>подлокотник</w:t>
      </w:r>
      <w:r>
        <w:rPr>
          <w:color w:val="000000"/>
        </w:rPr>
        <w:t xml:space="preserve"> </w:t>
      </w:r>
      <w:r w:rsidRPr="00F5288A">
        <w:rPr>
          <w:color w:val="000000"/>
        </w:rPr>
        <w:t>кресла</w:t>
      </w:r>
      <w:r>
        <w:rPr>
          <w:color w:val="000000"/>
        </w:rPr>
        <w:t xml:space="preserve"> </w:t>
      </w:r>
      <w:r w:rsidRPr="00F5288A">
        <w:rPr>
          <w:color w:val="000000"/>
        </w:rPr>
        <w:t>и</w:t>
      </w:r>
      <w:r>
        <w:rPr>
          <w:color w:val="000000"/>
        </w:rPr>
        <w:t xml:space="preserve"> стал крутить карандаш между пальцев</w:t>
      </w:r>
      <w:r w:rsidRPr="00F5288A">
        <w:rPr>
          <w:color w:val="000000"/>
        </w:rPr>
        <w:t>.</w:t>
      </w:r>
      <w:r w:rsidRPr="00080B02">
        <w:rPr>
          <w:rStyle w:val="apple-converted-space"/>
          <w:color w:val="000000"/>
        </w:rPr>
        <w:t xml:space="preserve"> </w:t>
      </w:r>
    </w:p>
    <w:p w:rsidR="0098463E" w:rsidRPr="007846F4" w:rsidRDefault="0098463E" w:rsidP="0098463E">
      <w:pPr>
        <w:pStyle w:val="western"/>
        <w:shd w:val="clear" w:color="auto" w:fill="FFFFFF"/>
        <w:spacing w:before="0" w:after="0"/>
        <w:ind w:firstLine="461"/>
        <w:jc w:val="both"/>
        <w:rPr>
          <w:color w:val="000000"/>
        </w:rPr>
      </w:pPr>
      <w:r w:rsidRPr="00336D6F">
        <w:t>–</w:t>
      </w:r>
      <w:r>
        <w:t xml:space="preserve"> </w:t>
      </w:r>
      <w:r w:rsidRPr="00F5288A">
        <w:rPr>
          <w:color w:val="000000"/>
        </w:rPr>
        <w:t>Она</w:t>
      </w:r>
      <w:r>
        <w:rPr>
          <w:color w:val="000000"/>
        </w:rPr>
        <w:t xml:space="preserve"> именно </w:t>
      </w:r>
      <w:r w:rsidRPr="00F5288A">
        <w:rPr>
          <w:color w:val="000000"/>
        </w:rPr>
        <w:t>так</w:t>
      </w:r>
      <w:r>
        <w:rPr>
          <w:color w:val="000000"/>
        </w:rPr>
        <w:t xml:space="preserve"> и </w:t>
      </w:r>
      <w:r w:rsidRPr="00F5288A">
        <w:rPr>
          <w:color w:val="000000"/>
        </w:rPr>
        <w:t>сказа</w:t>
      </w:r>
      <w:r>
        <w:rPr>
          <w:color w:val="000000"/>
        </w:rPr>
        <w:t>ла</w:t>
      </w:r>
      <w:r w:rsidRPr="00F5288A">
        <w:rPr>
          <w:color w:val="000000"/>
        </w:rPr>
        <w:t>.</w:t>
      </w:r>
      <w:r w:rsidRPr="00080B02">
        <w:rPr>
          <w:rStyle w:val="apple-converted-space"/>
          <w:color w:val="000000"/>
        </w:rPr>
        <w:t xml:space="preserve"> </w:t>
      </w:r>
      <w:r w:rsidRPr="00F5288A">
        <w:rPr>
          <w:color w:val="000000"/>
        </w:rPr>
        <w:t>Но</w:t>
      </w:r>
      <w:r>
        <w:rPr>
          <w:color w:val="000000"/>
        </w:rPr>
        <w:t xml:space="preserve"> </w:t>
      </w:r>
      <w:r w:rsidRPr="00F5288A">
        <w:rPr>
          <w:color w:val="000000"/>
        </w:rPr>
        <w:t>дев</w:t>
      </w:r>
      <w:r>
        <w:rPr>
          <w:color w:val="000000"/>
        </w:rPr>
        <w:t>чонки всё равно заставят её пойти</w:t>
      </w:r>
      <w:r w:rsidRPr="00F5288A">
        <w:rPr>
          <w:color w:val="000000"/>
        </w:rPr>
        <w:t>.</w:t>
      </w:r>
    </w:p>
    <w:p w:rsidR="0098463E" w:rsidRPr="007846F4" w:rsidRDefault="0098463E" w:rsidP="0098463E">
      <w:pPr>
        <w:pStyle w:val="western"/>
        <w:shd w:val="clear" w:color="auto" w:fill="FFFFFF"/>
        <w:spacing w:before="0" w:after="0"/>
        <w:ind w:firstLine="461"/>
        <w:jc w:val="both"/>
        <w:rPr>
          <w:color w:val="000000"/>
        </w:rPr>
      </w:pPr>
      <w:r w:rsidRPr="00336D6F">
        <w:t>–</w:t>
      </w:r>
      <w:r>
        <w:t xml:space="preserve"> </w:t>
      </w:r>
      <w:r w:rsidRPr="00F5288A">
        <w:rPr>
          <w:color w:val="000000"/>
        </w:rPr>
        <w:t>И</w:t>
      </w:r>
      <w:r>
        <w:rPr>
          <w:color w:val="000000"/>
        </w:rPr>
        <w:t xml:space="preserve"> </w:t>
      </w:r>
      <w:r w:rsidRPr="00F5288A">
        <w:rPr>
          <w:color w:val="000000"/>
        </w:rPr>
        <w:t>именно</w:t>
      </w:r>
      <w:r>
        <w:rPr>
          <w:color w:val="000000"/>
        </w:rPr>
        <w:t xml:space="preserve"> </w:t>
      </w:r>
      <w:r w:rsidRPr="00F5288A">
        <w:rPr>
          <w:color w:val="000000"/>
        </w:rPr>
        <w:t>поэтому</w:t>
      </w:r>
      <w:r>
        <w:rPr>
          <w:color w:val="000000"/>
        </w:rPr>
        <w:t xml:space="preserve"> </w:t>
      </w:r>
      <w:r w:rsidRPr="00F5288A">
        <w:rPr>
          <w:color w:val="000000"/>
        </w:rPr>
        <w:t>я</w:t>
      </w:r>
      <w:r>
        <w:rPr>
          <w:color w:val="000000"/>
        </w:rPr>
        <w:t xml:space="preserve"> </w:t>
      </w:r>
      <w:r w:rsidRPr="00F5288A">
        <w:rPr>
          <w:color w:val="000000"/>
        </w:rPr>
        <w:t>не</w:t>
      </w:r>
      <w:r>
        <w:rPr>
          <w:color w:val="000000"/>
        </w:rPr>
        <w:t xml:space="preserve"> пойду</w:t>
      </w:r>
      <w:r w:rsidRPr="00F5288A">
        <w:rPr>
          <w:color w:val="000000"/>
        </w:rPr>
        <w:t>.</w:t>
      </w:r>
      <w:r w:rsidRPr="00080B02">
        <w:rPr>
          <w:rStyle w:val="apple-converted-space"/>
          <w:color w:val="000000"/>
        </w:rPr>
        <w:t xml:space="preserve"> </w:t>
      </w:r>
      <w:r>
        <w:rPr>
          <w:rStyle w:val="apple-converted-space"/>
          <w:color w:val="000000"/>
        </w:rPr>
        <w:t>Н</w:t>
      </w:r>
      <w:r w:rsidRPr="00F5288A">
        <w:rPr>
          <w:color w:val="000000"/>
        </w:rPr>
        <w:t>е</w:t>
      </w:r>
      <w:r>
        <w:rPr>
          <w:color w:val="000000"/>
        </w:rPr>
        <w:t xml:space="preserve"> </w:t>
      </w:r>
      <w:r w:rsidRPr="00F5288A">
        <w:rPr>
          <w:color w:val="000000"/>
        </w:rPr>
        <w:t>хочу</w:t>
      </w:r>
      <w:r>
        <w:rPr>
          <w:color w:val="000000"/>
        </w:rPr>
        <w:t xml:space="preserve"> опять выслушивать </w:t>
      </w:r>
      <w:r w:rsidRPr="00F5288A">
        <w:rPr>
          <w:color w:val="000000"/>
        </w:rPr>
        <w:t>обвинен</w:t>
      </w:r>
      <w:r>
        <w:rPr>
          <w:color w:val="000000"/>
        </w:rPr>
        <w:t>ия</w:t>
      </w:r>
      <w:r w:rsidRPr="00F5288A">
        <w:rPr>
          <w:color w:val="000000"/>
        </w:rPr>
        <w:t>.</w:t>
      </w:r>
      <w:r w:rsidRPr="00080B02">
        <w:rPr>
          <w:rStyle w:val="apple-converted-space"/>
          <w:color w:val="000000"/>
        </w:rPr>
        <w:t xml:space="preserve"> </w:t>
      </w:r>
      <w:r w:rsidRPr="00F5288A">
        <w:rPr>
          <w:color w:val="000000"/>
        </w:rPr>
        <w:t>Мало</w:t>
      </w:r>
      <w:r>
        <w:rPr>
          <w:color w:val="000000"/>
        </w:rPr>
        <w:t xml:space="preserve"> </w:t>
      </w:r>
      <w:r w:rsidRPr="00F5288A">
        <w:rPr>
          <w:color w:val="000000"/>
        </w:rPr>
        <w:t>того,</w:t>
      </w:r>
      <w:r w:rsidRPr="00080B02">
        <w:rPr>
          <w:rStyle w:val="apple-converted-space"/>
          <w:color w:val="000000"/>
        </w:rPr>
        <w:t xml:space="preserve"> </w:t>
      </w:r>
      <w:r w:rsidRPr="00F5288A">
        <w:rPr>
          <w:color w:val="000000"/>
        </w:rPr>
        <w:t>что</w:t>
      </w:r>
      <w:r>
        <w:rPr>
          <w:color w:val="000000"/>
        </w:rPr>
        <w:t xml:space="preserve"> </w:t>
      </w:r>
      <w:r w:rsidRPr="00F5288A">
        <w:rPr>
          <w:color w:val="000000"/>
        </w:rPr>
        <w:t>я</w:t>
      </w:r>
      <w:r>
        <w:rPr>
          <w:color w:val="000000"/>
        </w:rPr>
        <w:t xml:space="preserve"> своим поступком </w:t>
      </w:r>
      <w:r w:rsidRPr="00F5288A">
        <w:rPr>
          <w:color w:val="000000"/>
        </w:rPr>
        <w:t>испортил</w:t>
      </w:r>
      <w:r>
        <w:rPr>
          <w:color w:val="000000"/>
        </w:rPr>
        <w:t xml:space="preserve"> </w:t>
      </w:r>
      <w:r w:rsidRPr="00F5288A">
        <w:rPr>
          <w:color w:val="000000"/>
        </w:rPr>
        <w:t>всю</w:t>
      </w:r>
      <w:r>
        <w:rPr>
          <w:color w:val="000000"/>
        </w:rPr>
        <w:t xml:space="preserve"> её </w:t>
      </w:r>
      <w:r w:rsidRPr="00F5288A">
        <w:rPr>
          <w:color w:val="000000"/>
        </w:rPr>
        <w:t>жизнь</w:t>
      </w:r>
      <w:r>
        <w:rPr>
          <w:color w:val="000000"/>
        </w:rPr>
        <w:t xml:space="preserve">, </w:t>
      </w:r>
      <w:r w:rsidRPr="00336D6F">
        <w:t>–</w:t>
      </w:r>
      <w:r>
        <w:t xml:space="preserve"> чувство разочарования сжало моё горло</w:t>
      </w:r>
      <w:r>
        <w:rPr>
          <w:color w:val="000000"/>
        </w:rPr>
        <w:t xml:space="preserve">, </w:t>
      </w:r>
      <w:r w:rsidRPr="00336D6F">
        <w:t>–</w:t>
      </w:r>
      <w:r>
        <w:t xml:space="preserve"> я ещё и испорчу новогоднюю вечеринку, если покажу там своё лицо. </w:t>
      </w:r>
    </w:p>
    <w:p w:rsidR="0098463E" w:rsidRPr="007846F4" w:rsidRDefault="0098463E" w:rsidP="0098463E">
      <w:pPr>
        <w:pStyle w:val="western"/>
        <w:shd w:val="clear" w:color="auto" w:fill="FFFFFF"/>
        <w:spacing w:before="0" w:after="0"/>
        <w:ind w:firstLine="461"/>
        <w:jc w:val="both"/>
        <w:rPr>
          <w:color w:val="000000"/>
        </w:rPr>
      </w:pPr>
      <w:r w:rsidRPr="00336D6F">
        <w:t>–</w:t>
      </w:r>
      <w:r>
        <w:t xml:space="preserve"> </w:t>
      </w:r>
      <w:r>
        <w:rPr>
          <w:color w:val="000000"/>
        </w:rPr>
        <w:t>Понимаю</w:t>
      </w:r>
      <w:r w:rsidRPr="00F5288A">
        <w:rPr>
          <w:color w:val="000000"/>
        </w:rPr>
        <w:t>.</w:t>
      </w:r>
      <w:r w:rsidRPr="009D1B7C">
        <w:t xml:space="preserve"> </w:t>
      </w:r>
      <w:r w:rsidRPr="00336D6F">
        <w:t>–</w:t>
      </w:r>
      <w:r>
        <w:t xml:space="preserve"> И</w:t>
      </w:r>
      <w:r w:rsidRPr="00F5288A">
        <w:rPr>
          <w:color w:val="000000"/>
        </w:rPr>
        <w:t>тан</w:t>
      </w:r>
      <w:r>
        <w:rPr>
          <w:color w:val="000000"/>
        </w:rPr>
        <w:t xml:space="preserve"> </w:t>
      </w:r>
      <w:r w:rsidRPr="00F5288A">
        <w:rPr>
          <w:color w:val="000000"/>
        </w:rPr>
        <w:t>изучал</w:t>
      </w:r>
      <w:r>
        <w:rPr>
          <w:color w:val="000000"/>
        </w:rPr>
        <w:t xml:space="preserve"> </w:t>
      </w:r>
      <w:r w:rsidRPr="00F5288A">
        <w:rPr>
          <w:color w:val="000000"/>
        </w:rPr>
        <w:t>меня</w:t>
      </w:r>
      <w:r>
        <w:rPr>
          <w:color w:val="000000"/>
        </w:rPr>
        <w:t xml:space="preserve"> </w:t>
      </w:r>
      <w:r w:rsidRPr="00F5288A">
        <w:rPr>
          <w:color w:val="000000"/>
        </w:rPr>
        <w:t>нескольк</w:t>
      </w:r>
      <w:r>
        <w:rPr>
          <w:color w:val="000000"/>
        </w:rPr>
        <w:t xml:space="preserve">о </w:t>
      </w:r>
      <w:r w:rsidRPr="00F5288A">
        <w:rPr>
          <w:color w:val="000000"/>
        </w:rPr>
        <w:t>секунд.</w:t>
      </w:r>
      <w:r w:rsidRPr="00080B02">
        <w:rPr>
          <w:rStyle w:val="apple-converted-space"/>
          <w:color w:val="000000"/>
        </w:rPr>
        <w:t xml:space="preserve"> </w:t>
      </w:r>
      <w:r w:rsidRPr="00336D6F">
        <w:t>–</w:t>
      </w:r>
      <w:r>
        <w:t xml:space="preserve"> </w:t>
      </w:r>
      <w:r w:rsidRPr="00F5288A">
        <w:rPr>
          <w:color w:val="000000"/>
        </w:rPr>
        <w:t>Не</w:t>
      </w:r>
      <w:r>
        <w:rPr>
          <w:color w:val="000000"/>
        </w:rPr>
        <w:t xml:space="preserve"> </w:t>
      </w:r>
      <w:r w:rsidRPr="00F5288A">
        <w:rPr>
          <w:color w:val="000000"/>
        </w:rPr>
        <w:t>принимай</w:t>
      </w:r>
      <w:r>
        <w:rPr>
          <w:color w:val="000000"/>
        </w:rPr>
        <w:t xml:space="preserve"> </w:t>
      </w:r>
      <w:r w:rsidRPr="00F5288A">
        <w:rPr>
          <w:color w:val="000000"/>
        </w:rPr>
        <w:t>это</w:t>
      </w:r>
      <w:r>
        <w:rPr>
          <w:color w:val="000000"/>
        </w:rPr>
        <w:t xml:space="preserve"> лично на свой счёт</w:t>
      </w:r>
      <w:r w:rsidRPr="00F5288A">
        <w:rPr>
          <w:color w:val="000000"/>
        </w:rPr>
        <w:t>,</w:t>
      </w:r>
      <w:r>
        <w:rPr>
          <w:color w:val="000000"/>
        </w:rPr>
        <w:t xml:space="preserve"> </w:t>
      </w:r>
      <w:r w:rsidRPr="00F5288A">
        <w:rPr>
          <w:color w:val="000000"/>
        </w:rPr>
        <w:t>но</w:t>
      </w:r>
      <w:r>
        <w:rPr>
          <w:color w:val="000000"/>
        </w:rPr>
        <w:t xml:space="preserve"> </w:t>
      </w:r>
      <w:r w:rsidRPr="00F5288A">
        <w:rPr>
          <w:color w:val="000000"/>
        </w:rPr>
        <w:t>ты</w:t>
      </w:r>
      <w:r>
        <w:rPr>
          <w:color w:val="000000"/>
        </w:rPr>
        <w:t xml:space="preserve"> болван</w:t>
      </w:r>
      <w:r w:rsidRPr="00F5288A">
        <w:rPr>
          <w:color w:val="000000"/>
        </w:rPr>
        <w:t>.</w:t>
      </w:r>
    </w:p>
    <w:p w:rsidR="0098463E" w:rsidRDefault="0098463E" w:rsidP="0098463E">
      <w:pPr>
        <w:pStyle w:val="western"/>
        <w:shd w:val="clear" w:color="auto" w:fill="FFFFFF"/>
        <w:spacing w:before="0" w:after="0"/>
        <w:ind w:firstLine="461"/>
        <w:jc w:val="both"/>
        <w:rPr>
          <w:color w:val="000000"/>
        </w:rPr>
      </w:pPr>
      <w:r w:rsidRPr="00336D6F">
        <w:t>–</w:t>
      </w:r>
      <w:r>
        <w:t xml:space="preserve"> </w:t>
      </w:r>
      <w:r>
        <w:rPr>
          <w:color w:val="000000"/>
        </w:rPr>
        <w:t>Да, это так,</w:t>
      </w:r>
      <w:r w:rsidRPr="009D1B7C">
        <w:t xml:space="preserve"> </w:t>
      </w:r>
      <w:r w:rsidRPr="00336D6F">
        <w:t>–</w:t>
      </w:r>
      <w:r>
        <w:t xml:space="preserve"> </w:t>
      </w:r>
      <w:proofErr w:type="gramStart"/>
      <w:r>
        <w:rPr>
          <w:color w:val="000000"/>
        </w:rPr>
        <w:t>пробормотал я, немного разозлившись</w:t>
      </w:r>
      <w:proofErr w:type="gramEnd"/>
      <w:r>
        <w:rPr>
          <w:color w:val="000000"/>
        </w:rPr>
        <w:t>.</w:t>
      </w:r>
      <w:r>
        <w:rPr>
          <w:rStyle w:val="apple-converted-space"/>
          <w:color w:val="000000"/>
        </w:rPr>
        <w:t xml:space="preserve"> И н</w:t>
      </w:r>
      <w:r>
        <w:rPr>
          <w:color w:val="000000"/>
        </w:rPr>
        <w:t>е обращая больше внимания на брата, продолжил чистить список контактов в телефоне.</w:t>
      </w:r>
    </w:p>
    <w:p w:rsidR="0098463E" w:rsidRPr="007846F4" w:rsidRDefault="0098463E" w:rsidP="0098463E">
      <w:pPr>
        <w:pStyle w:val="western"/>
        <w:shd w:val="clear" w:color="auto" w:fill="FFFFFF"/>
        <w:spacing w:before="0" w:after="0"/>
        <w:ind w:firstLine="461"/>
        <w:jc w:val="both"/>
        <w:rPr>
          <w:color w:val="000000"/>
        </w:rPr>
      </w:pPr>
      <w:r w:rsidRPr="00336D6F">
        <w:t>–</w:t>
      </w:r>
      <w:r>
        <w:t xml:space="preserve"> </w:t>
      </w:r>
      <w:r w:rsidRPr="00F5288A">
        <w:rPr>
          <w:color w:val="000000"/>
        </w:rPr>
        <w:t>К</w:t>
      </w:r>
      <w:r>
        <w:rPr>
          <w:color w:val="000000"/>
        </w:rPr>
        <w:t xml:space="preserve"> </w:t>
      </w:r>
      <w:r w:rsidRPr="00F5288A">
        <w:rPr>
          <w:color w:val="000000"/>
        </w:rPr>
        <w:t>ч</w:t>
      </w:r>
      <w:r>
        <w:rPr>
          <w:color w:val="000000"/>
        </w:rPr>
        <w:t>ё</w:t>
      </w:r>
      <w:r w:rsidRPr="00F5288A">
        <w:rPr>
          <w:color w:val="000000"/>
        </w:rPr>
        <w:t>рту,</w:t>
      </w:r>
      <w:r>
        <w:rPr>
          <w:color w:val="000000"/>
        </w:rPr>
        <w:t xml:space="preserve"> </w:t>
      </w:r>
      <w:r w:rsidRPr="00F5288A">
        <w:rPr>
          <w:color w:val="000000"/>
        </w:rPr>
        <w:t>Крис.</w:t>
      </w:r>
      <w:r w:rsidRPr="00080B02">
        <w:rPr>
          <w:rStyle w:val="apple-converted-space"/>
          <w:color w:val="000000"/>
        </w:rPr>
        <w:t xml:space="preserve"> </w:t>
      </w:r>
      <w:r>
        <w:rPr>
          <w:rStyle w:val="apple-converted-space"/>
          <w:color w:val="000000"/>
        </w:rPr>
        <w:t>Т</w:t>
      </w:r>
      <w:r w:rsidRPr="00F5288A">
        <w:rPr>
          <w:color w:val="000000"/>
        </w:rPr>
        <w:t>ы</w:t>
      </w:r>
      <w:r>
        <w:rPr>
          <w:color w:val="000000"/>
        </w:rPr>
        <w:t xml:space="preserve"> бродишь по </w:t>
      </w:r>
      <w:r w:rsidRPr="00F5288A">
        <w:rPr>
          <w:color w:val="000000"/>
        </w:rPr>
        <w:t>дом</w:t>
      </w:r>
      <w:r>
        <w:rPr>
          <w:color w:val="000000"/>
        </w:rPr>
        <w:t xml:space="preserve">у </w:t>
      </w:r>
      <w:r w:rsidRPr="00F5288A">
        <w:rPr>
          <w:color w:val="000000"/>
        </w:rPr>
        <w:t>как</w:t>
      </w:r>
      <w:r>
        <w:rPr>
          <w:color w:val="000000"/>
        </w:rPr>
        <w:t xml:space="preserve"> п</w:t>
      </w:r>
      <w:r w:rsidRPr="00F5288A">
        <w:rPr>
          <w:color w:val="000000"/>
        </w:rPr>
        <w:t>ризрак</w:t>
      </w:r>
      <w:r>
        <w:rPr>
          <w:color w:val="000000"/>
        </w:rPr>
        <w:t xml:space="preserve"> </w:t>
      </w:r>
      <w:r w:rsidRPr="00F5288A">
        <w:rPr>
          <w:color w:val="000000"/>
        </w:rPr>
        <w:t>прошлого</w:t>
      </w:r>
      <w:r>
        <w:rPr>
          <w:color w:val="000000"/>
        </w:rPr>
        <w:t xml:space="preserve"> </w:t>
      </w:r>
      <w:r w:rsidRPr="00F5288A">
        <w:rPr>
          <w:color w:val="000000"/>
        </w:rPr>
        <w:t>Рождества,</w:t>
      </w:r>
      <w:r>
        <w:rPr>
          <w:color w:val="000000"/>
        </w:rPr>
        <w:t xml:space="preserve"> </w:t>
      </w:r>
      <w:r w:rsidRPr="00F5288A">
        <w:rPr>
          <w:color w:val="000000"/>
        </w:rPr>
        <w:t>и</w:t>
      </w:r>
      <w:r>
        <w:rPr>
          <w:color w:val="000000"/>
        </w:rPr>
        <w:t xml:space="preserve"> </w:t>
      </w:r>
      <w:r w:rsidRPr="00F5288A">
        <w:rPr>
          <w:color w:val="000000"/>
        </w:rPr>
        <w:t>я</w:t>
      </w:r>
      <w:r>
        <w:rPr>
          <w:color w:val="000000"/>
        </w:rPr>
        <w:t xml:space="preserve"> </w:t>
      </w:r>
      <w:r w:rsidRPr="00F5288A">
        <w:rPr>
          <w:color w:val="000000"/>
        </w:rPr>
        <w:t>устал</w:t>
      </w:r>
      <w:r>
        <w:rPr>
          <w:color w:val="000000"/>
        </w:rPr>
        <w:t xml:space="preserve"> </w:t>
      </w:r>
      <w:r w:rsidRPr="00F5288A">
        <w:rPr>
          <w:color w:val="000000"/>
        </w:rPr>
        <w:t>от</w:t>
      </w:r>
      <w:r>
        <w:rPr>
          <w:color w:val="000000"/>
        </w:rPr>
        <w:t xml:space="preserve"> этого</w:t>
      </w:r>
      <w:r w:rsidRPr="00F5288A">
        <w:rPr>
          <w:color w:val="000000"/>
        </w:rPr>
        <w:t>.</w:t>
      </w:r>
      <w:r w:rsidRPr="00080B02">
        <w:rPr>
          <w:rStyle w:val="apple-converted-space"/>
          <w:color w:val="000000"/>
        </w:rPr>
        <w:t xml:space="preserve"> </w:t>
      </w:r>
      <w:r>
        <w:rPr>
          <w:color w:val="000000"/>
        </w:rPr>
        <w:t xml:space="preserve">Пошли </w:t>
      </w:r>
      <w:r w:rsidRPr="00F5288A">
        <w:rPr>
          <w:color w:val="000000"/>
        </w:rPr>
        <w:t>на</w:t>
      </w:r>
      <w:r>
        <w:rPr>
          <w:color w:val="000000"/>
        </w:rPr>
        <w:t xml:space="preserve"> </w:t>
      </w:r>
      <w:r w:rsidRPr="00F5288A">
        <w:rPr>
          <w:color w:val="000000"/>
        </w:rPr>
        <w:t>вечеринку</w:t>
      </w:r>
      <w:r>
        <w:rPr>
          <w:color w:val="000000"/>
        </w:rPr>
        <w:t xml:space="preserve"> </w:t>
      </w:r>
      <w:r w:rsidRPr="00F5288A">
        <w:rPr>
          <w:color w:val="000000"/>
        </w:rPr>
        <w:t>с</w:t>
      </w:r>
      <w:r>
        <w:rPr>
          <w:color w:val="000000"/>
        </w:rPr>
        <w:t xml:space="preserve"> </w:t>
      </w:r>
      <w:r w:rsidRPr="00F5288A">
        <w:rPr>
          <w:color w:val="000000"/>
        </w:rPr>
        <w:t>нами.</w:t>
      </w:r>
      <w:r w:rsidRPr="00080B02">
        <w:rPr>
          <w:rStyle w:val="apple-converted-space"/>
          <w:color w:val="000000"/>
        </w:rPr>
        <w:t xml:space="preserve"> </w:t>
      </w:r>
      <w:r>
        <w:rPr>
          <w:rStyle w:val="apple-converted-space"/>
          <w:color w:val="000000"/>
        </w:rPr>
        <w:t xml:space="preserve">Используй этот последний шанс </w:t>
      </w:r>
      <w:r w:rsidRPr="00F5288A">
        <w:rPr>
          <w:color w:val="000000"/>
        </w:rPr>
        <w:t>с</w:t>
      </w:r>
      <w:r>
        <w:rPr>
          <w:color w:val="000000"/>
        </w:rPr>
        <w:t xml:space="preserve"> </w:t>
      </w:r>
      <w:r w:rsidRPr="00F5288A">
        <w:rPr>
          <w:color w:val="000000"/>
        </w:rPr>
        <w:t>Сьюз</w:t>
      </w:r>
      <w:r>
        <w:rPr>
          <w:color w:val="000000"/>
        </w:rPr>
        <w:t>а</w:t>
      </w:r>
      <w:r w:rsidRPr="00F5288A">
        <w:rPr>
          <w:color w:val="000000"/>
        </w:rPr>
        <w:t>н,</w:t>
      </w:r>
      <w:r>
        <w:rPr>
          <w:color w:val="000000"/>
        </w:rPr>
        <w:t xml:space="preserve"> </w:t>
      </w:r>
      <w:r w:rsidRPr="00F5288A">
        <w:rPr>
          <w:color w:val="000000"/>
        </w:rPr>
        <w:t>и</w:t>
      </w:r>
      <w:r>
        <w:rPr>
          <w:color w:val="000000"/>
        </w:rPr>
        <w:t xml:space="preserve"> </w:t>
      </w:r>
      <w:r w:rsidRPr="00F5288A">
        <w:rPr>
          <w:color w:val="000000"/>
        </w:rPr>
        <w:t>если</w:t>
      </w:r>
      <w:r>
        <w:rPr>
          <w:color w:val="000000"/>
        </w:rPr>
        <w:t xml:space="preserve"> ничего не получится</w:t>
      </w:r>
      <w:r w:rsidRPr="00F5288A">
        <w:rPr>
          <w:color w:val="000000"/>
        </w:rPr>
        <w:t>...</w:t>
      </w:r>
      <w:r>
        <w:rPr>
          <w:color w:val="000000"/>
        </w:rPr>
        <w:t xml:space="preserve"> </w:t>
      </w:r>
      <w:r w:rsidRPr="00F5288A">
        <w:rPr>
          <w:color w:val="000000"/>
        </w:rPr>
        <w:t>ну,</w:t>
      </w:r>
      <w:r>
        <w:rPr>
          <w:color w:val="000000"/>
        </w:rPr>
        <w:t xml:space="preserve"> </w:t>
      </w:r>
      <w:r w:rsidRPr="00F5288A">
        <w:rPr>
          <w:color w:val="000000"/>
        </w:rPr>
        <w:t>тогда</w:t>
      </w:r>
      <w:r>
        <w:rPr>
          <w:color w:val="000000"/>
        </w:rPr>
        <w:t xml:space="preserve"> т</w:t>
      </w:r>
      <w:r w:rsidRPr="00F5288A">
        <w:rPr>
          <w:color w:val="000000"/>
        </w:rPr>
        <w:t>ы</w:t>
      </w:r>
      <w:r>
        <w:rPr>
          <w:color w:val="000000"/>
        </w:rPr>
        <w:t xml:space="preserve"> с</w:t>
      </w:r>
      <w:r w:rsidRPr="00F5288A">
        <w:rPr>
          <w:color w:val="000000"/>
        </w:rPr>
        <w:t>може</w:t>
      </w:r>
      <w:r>
        <w:rPr>
          <w:color w:val="000000"/>
        </w:rPr>
        <w:t xml:space="preserve">шь </w:t>
      </w:r>
      <w:r w:rsidRPr="00F5288A">
        <w:rPr>
          <w:color w:val="000000"/>
        </w:rPr>
        <w:t>дуться</w:t>
      </w:r>
      <w:r>
        <w:rPr>
          <w:color w:val="000000"/>
        </w:rPr>
        <w:t xml:space="preserve"> </w:t>
      </w:r>
      <w:r w:rsidRPr="00F5288A">
        <w:rPr>
          <w:color w:val="000000"/>
        </w:rPr>
        <w:t>весь</w:t>
      </w:r>
      <w:r>
        <w:rPr>
          <w:color w:val="000000"/>
        </w:rPr>
        <w:t xml:space="preserve"> </w:t>
      </w:r>
      <w:r w:rsidRPr="00F5288A">
        <w:rPr>
          <w:color w:val="000000"/>
        </w:rPr>
        <w:t>следующий</w:t>
      </w:r>
      <w:r>
        <w:rPr>
          <w:color w:val="000000"/>
        </w:rPr>
        <w:t xml:space="preserve"> </w:t>
      </w:r>
      <w:r w:rsidRPr="00F5288A">
        <w:rPr>
          <w:color w:val="000000"/>
        </w:rPr>
        <w:t>год,</w:t>
      </w:r>
      <w:r>
        <w:rPr>
          <w:color w:val="000000"/>
        </w:rPr>
        <w:t xml:space="preserve"> </w:t>
      </w:r>
      <w:r w:rsidRPr="00F5288A">
        <w:rPr>
          <w:color w:val="000000"/>
        </w:rPr>
        <w:t>мне</w:t>
      </w:r>
      <w:r>
        <w:rPr>
          <w:color w:val="000000"/>
        </w:rPr>
        <w:t xml:space="preserve"> </w:t>
      </w:r>
      <w:r w:rsidRPr="00F5288A">
        <w:rPr>
          <w:color w:val="000000"/>
        </w:rPr>
        <w:t>вс</w:t>
      </w:r>
      <w:r>
        <w:rPr>
          <w:color w:val="000000"/>
        </w:rPr>
        <w:t xml:space="preserve">ё </w:t>
      </w:r>
      <w:r w:rsidRPr="00F5288A">
        <w:rPr>
          <w:color w:val="000000"/>
        </w:rPr>
        <w:t>равно.</w:t>
      </w:r>
    </w:p>
    <w:p w:rsidR="0098463E" w:rsidRPr="007846F4" w:rsidRDefault="0098463E" w:rsidP="0098463E">
      <w:pPr>
        <w:pStyle w:val="western"/>
        <w:shd w:val="clear" w:color="auto" w:fill="FFFFFF"/>
        <w:spacing w:before="0" w:after="0"/>
        <w:ind w:firstLine="461"/>
        <w:jc w:val="both"/>
        <w:rPr>
          <w:color w:val="000000"/>
        </w:rPr>
      </w:pPr>
      <w:r w:rsidRPr="00F5288A">
        <w:rPr>
          <w:color w:val="000000"/>
        </w:rPr>
        <w:t>Я</w:t>
      </w:r>
      <w:r>
        <w:rPr>
          <w:color w:val="000000"/>
        </w:rPr>
        <w:t xml:space="preserve"> </w:t>
      </w:r>
      <w:r w:rsidRPr="00F5288A">
        <w:rPr>
          <w:color w:val="000000"/>
        </w:rPr>
        <w:t>удалил</w:t>
      </w:r>
      <w:r>
        <w:rPr>
          <w:color w:val="000000"/>
        </w:rPr>
        <w:t xml:space="preserve"> два </w:t>
      </w:r>
      <w:r w:rsidRPr="00F5288A">
        <w:rPr>
          <w:color w:val="000000"/>
        </w:rPr>
        <w:t>последни</w:t>
      </w:r>
      <w:r>
        <w:rPr>
          <w:color w:val="000000"/>
        </w:rPr>
        <w:t xml:space="preserve">х ничего не значащих </w:t>
      </w:r>
      <w:r w:rsidRPr="00F5288A">
        <w:rPr>
          <w:color w:val="000000"/>
        </w:rPr>
        <w:t>имен</w:t>
      </w:r>
      <w:r w:rsidR="00584EC5">
        <w:rPr>
          <w:color w:val="000000"/>
        </w:rPr>
        <w:t>и</w:t>
      </w:r>
      <w:r>
        <w:rPr>
          <w:color w:val="000000"/>
        </w:rPr>
        <w:t xml:space="preserve"> </w:t>
      </w:r>
      <w:r w:rsidRPr="00F5288A">
        <w:rPr>
          <w:color w:val="000000"/>
        </w:rPr>
        <w:t>из</w:t>
      </w:r>
      <w:r>
        <w:rPr>
          <w:color w:val="000000"/>
        </w:rPr>
        <w:t xml:space="preserve"> </w:t>
      </w:r>
      <w:r w:rsidRPr="00F5288A">
        <w:rPr>
          <w:color w:val="000000"/>
        </w:rPr>
        <w:t>списка</w:t>
      </w:r>
      <w:r>
        <w:rPr>
          <w:color w:val="000000"/>
        </w:rPr>
        <w:t xml:space="preserve"> контактов </w:t>
      </w:r>
      <w:r w:rsidRPr="00F5288A">
        <w:rPr>
          <w:color w:val="000000"/>
        </w:rPr>
        <w:t>и</w:t>
      </w:r>
      <w:r>
        <w:rPr>
          <w:color w:val="000000"/>
        </w:rPr>
        <w:t xml:space="preserve"> задумался </w:t>
      </w:r>
      <w:r w:rsidRPr="00F5288A">
        <w:rPr>
          <w:color w:val="000000"/>
        </w:rPr>
        <w:t>о</w:t>
      </w:r>
      <w:r>
        <w:rPr>
          <w:color w:val="000000"/>
        </w:rPr>
        <w:t xml:space="preserve"> </w:t>
      </w:r>
      <w:r w:rsidRPr="00F5288A">
        <w:rPr>
          <w:color w:val="000000"/>
        </w:rPr>
        <w:t>новом</w:t>
      </w:r>
      <w:r>
        <w:rPr>
          <w:color w:val="000000"/>
        </w:rPr>
        <w:t xml:space="preserve"> </w:t>
      </w:r>
      <w:r w:rsidRPr="00F5288A">
        <w:rPr>
          <w:color w:val="000000"/>
        </w:rPr>
        <w:t>имени</w:t>
      </w:r>
      <w:r>
        <w:rPr>
          <w:color w:val="000000"/>
        </w:rPr>
        <w:t xml:space="preserve"> для </w:t>
      </w:r>
      <w:r w:rsidRPr="00F5288A">
        <w:rPr>
          <w:color w:val="000000"/>
        </w:rPr>
        <w:t>Сьюз</w:t>
      </w:r>
      <w:r>
        <w:rPr>
          <w:color w:val="000000"/>
        </w:rPr>
        <w:t>а</w:t>
      </w:r>
      <w:r w:rsidRPr="00F5288A">
        <w:rPr>
          <w:color w:val="000000"/>
        </w:rPr>
        <w:t>н.</w:t>
      </w:r>
    </w:p>
    <w:p w:rsidR="0098463E" w:rsidRPr="007846F4" w:rsidRDefault="0098463E" w:rsidP="0098463E">
      <w:pPr>
        <w:pStyle w:val="western"/>
        <w:shd w:val="clear" w:color="auto" w:fill="FFFFFF"/>
        <w:spacing w:before="0" w:after="0"/>
        <w:ind w:firstLine="461"/>
        <w:jc w:val="both"/>
        <w:rPr>
          <w:color w:val="000000"/>
        </w:rPr>
      </w:pPr>
      <w:r w:rsidRPr="00336D6F">
        <w:t>–</w:t>
      </w:r>
      <w:r>
        <w:t xml:space="preserve"> Чем ты там </w:t>
      </w:r>
      <w:r>
        <w:rPr>
          <w:color w:val="000000"/>
        </w:rPr>
        <w:t>занимаешься</w:t>
      </w:r>
      <w:r w:rsidRPr="00F5288A">
        <w:rPr>
          <w:color w:val="000000"/>
        </w:rPr>
        <w:t>?</w:t>
      </w:r>
      <w:r w:rsidRPr="009D1B7C">
        <w:t xml:space="preserve"> </w:t>
      </w:r>
      <w:r w:rsidRPr="00336D6F">
        <w:t>–</w:t>
      </w:r>
      <w:r>
        <w:t xml:space="preserve"> И</w:t>
      </w:r>
      <w:r w:rsidRPr="00F5288A">
        <w:rPr>
          <w:color w:val="000000"/>
        </w:rPr>
        <w:t>тан</w:t>
      </w:r>
      <w:r>
        <w:rPr>
          <w:color w:val="000000"/>
        </w:rPr>
        <w:t xml:space="preserve"> </w:t>
      </w:r>
      <w:r w:rsidRPr="00F5288A">
        <w:rPr>
          <w:color w:val="000000"/>
        </w:rPr>
        <w:t>вдруг</w:t>
      </w:r>
      <w:r>
        <w:rPr>
          <w:color w:val="000000"/>
        </w:rPr>
        <w:t xml:space="preserve"> </w:t>
      </w:r>
      <w:r w:rsidRPr="00F5288A">
        <w:rPr>
          <w:color w:val="000000"/>
        </w:rPr>
        <w:t>поднялся</w:t>
      </w:r>
      <w:r>
        <w:rPr>
          <w:color w:val="000000"/>
        </w:rPr>
        <w:t xml:space="preserve"> </w:t>
      </w:r>
      <w:r w:rsidRPr="00F5288A">
        <w:rPr>
          <w:color w:val="000000"/>
        </w:rPr>
        <w:t>со</w:t>
      </w:r>
      <w:r>
        <w:rPr>
          <w:color w:val="000000"/>
        </w:rPr>
        <w:t xml:space="preserve"> </w:t>
      </w:r>
      <w:r w:rsidRPr="00F5288A">
        <w:rPr>
          <w:color w:val="000000"/>
        </w:rPr>
        <w:t>стула,</w:t>
      </w:r>
      <w:r>
        <w:rPr>
          <w:color w:val="000000"/>
        </w:rPr>
        <w:t xml:space="preserve"> подошёл </w:t>
      </w:r>
      <w:r w:rsidRPr="00F5288A">
        <w:rPr>
          <w:color w:val="000000"/>
        </w:rPr>
        <w:t>к</w:t>
      </w:r>
      <w:r>
        <w:rPr>
          <w:color w:val="000000"/>
        </w:rPr>
        <w:t xml:space="preserve"> </w:t>
      </w:r>
      <w:r w:rsidRPr="00F5288A">
        <w:rPr>
          <w:color w:val="000000"/>
        </w:rPr>
        <w:t>кровати</w:t>
      </w:r>
      <w:r>
        <w:rPr>
          <w:color w:val="000000"/>
        </w:rPr>
        <w:t xml:space="preserve"> </w:t>
      </w:r>
      <w:r w:rsidRPr="00F5288A">
        <w:rPr>
          <w:color w:val="000000"/>
        </w:rPr>
        <w:t>и</w:t>
      </w:r>
      <w:r>
        <w:rPr>
          <w:color w:val="000000"/>
        </w:rPr>
        <w:t xml:space="preserve"> выхватил </w:t>
      </w:r>
      <w:r w:rsidRPr="00F5288A">
        <w:rPr>
          <w:color w:val="000000"/>
        </w:rPr>
        <w:t>телефон</w:t>
      </w:r>
      <w:r>
        <w:rPr>
          <w:color w:val="000000"/>
        </w:rPr>
        <w:t xml:space="preserve"> </w:t>
      </w:r>
      <w:r w:rsidRPr="00F5288A">
        <w:rPr>
          <w:color w:val="000000"/>
        </w:rPr>
        <w:t>из</w:t>
      </w:r>
      <w:r>
        <w:rPr>
          <w:color w:val="000000"/>
        </w:rPr>
        <w:t xml:space="preserve"> </w:t>
      </w:r>
      <w:r w:rsidRPr="00F5288A">
        <w:rPr>
          <w:color w:val="000000"/>
        </w:rPr>
        <w:t>моих</w:t>
      </w:r>
      <w:r>
        <w:rPr>
          <w:color w:val="000000"/>
        </w:rPr>
        <w:t xml:space="preserve"> </w:t>
      </w:r>
      <w:r w:rsidRPr="00F5288A">
        <w:rPr>
          <w:color w:val="000000"/>
        </w:rPr>
        <w:t>рук.</w:t>
      </w:r>
    </w:p>
    <w:p w:rsidR="0098463E" w:rsidRPr="007846F4" w:rsidRDefault="0098463E" w:rsidP="0098463E">
      <w:pPr>
        <w:pStyle w:val="western"/>
        <w:shd w:val="clear" w:color="auto" w:fill="FFFFFF"/>
        <w:spacing w:before="0" w:after="0"/>
        <w:ind w:firstLine="461"/>
        <w:jc w:val="both"/>
        <w:rPr>
          <w:color w:val="000000"/>
        </w:rPr>
      </w:pPr>
      <w:r w:rsidRPr="00336D6F">
        <w:t>–</w:t>
      </w:r>
      <w:r>
        <w:t xml:space="preserve"> </w:t>
      </w:r>
      <w:r w:rsidRPr="00F5288A">
        <w:rPr>
          <w:color w:val="000000"/>
        </w:rPr>
        <w:t>Проклятье!</w:t>
      </w:r>
      <w:r w:rsidRPr="009D1B7C">
        <w:t xml:space="preserve"> </w:t>
      </w:r>
      <w:r w:rsidRPr="00336D6F">
        <w:t>–</w:t>
      </w:r>
      <w:r>
        <w:t xml:space="preserve"> </w:t>
      </w:r>
      <w:r w:rsidRPr="00F5288A">
        <w:rPr>
          <w:color w:val="000000"/>
        </w:rPr>
        <w:t>Отбросив</w:t>
      </w:r>
      <w:r>
        <w:rPr>
          <w:color w:val="000000"/>
        </w:rPr>
        <w:t xml:space="preserve"> </w:t>
      </w:r>
      <w:r w:rsidRPr="00F5288A">
        <w:rPr>
          <w:color w:val="000000"/>
        </w:rPr>
        <w:t>одеяло</w:t>
      </w:r>
      <w:r>
        <w:rPr>
          <w:color w:val="000000"/>
        </w:rPr>
        <w:t xml:space="preserve"> </w:t>
      </w:r>
      <w:r w:rsidRPr="00F5288A">
        <w:rPr>
          <w:color w:val="000000"/>
        </w:rPr>
        <w:t>в</w:t>
      </w:r>
      <w:r w:rsidRPr="00080B02">
        <w:rPr>
          <w:rStyle w:val="apple-converted-space"/>
          <w:color w:val="000000"/>
        </w:rPr>
        <w:t xml:space="preserve"> </w:t>
      </w:r>
      <w:r w:rsidRPr="00F5288A">
        <w:rPr>
          <w:color w:val="000000"/>
        </w:rPr>
        <w:t>сторону,</w:t>
      </w:r>
      <w:r>
        <w:rPr>
          <w:color w:val="000000"/>
        </w:rPr>
        <w:t xml:space="preserve"> </w:t>
      </w:r>
      <w:r w:rsidRPr="00F5288A">
        <w:rPr>
          <w:color w:val="000000"/>
        </w:rPr>
        <w:t>я</w:t>
      </w:r>
      <w:r>
        <w:rPr>
          <w:color w:val="000000"/>
        </w:rPr>
        <w:t xml:space="preserve"> </w:t>
      </w:r>
      <w:r w:rsidRPr="00F5288A">
        <w:rPr>
          <w:color w:val="000000"/>
        </w:rPr>
        <w:t>вскочил</w:t>
      </w:r>
      <w:r>
        <w:rPr>
          <w:color w:val="000000"/>
        </w:rPr>
        <w:t xml:space="preserve"> </w:t>
      </w:r>
      <w:r w:rsidRPr="00F5288A">
        <w:rPr>
          <w:color w:val="000000"/>
        </w:rPr>
        <w:t>с</w:t>
      </w:r>
      <w:r>
        <w:rPr>
          <w:color w:val="000000"/>
        </w:rPr>
        <w:t xml:space="preserve"> </w:t>
      </w:r>
      <w:r w:rsidRPr="00F5288A">
        <w:rPr>
          <w:color w:val="000000"/>
        </w:rPr>
        <w:t>постели,</w:t>
      </w:r>
      <w:r>
        <w:rPr>
          <w:color w:val="000000"/>
        </w:rPr>
        <w:t xml:space="preserve"> </w:t>
      </w:r>
      <w:r w:rsidRPr="00F5288A">
        <w:rPr>
          <w:color w:val="000000"/>
        </w:rPr>
        <w:t>подтягивая</w:t>
      </w:r>
      <w:r>
        <w:rPr>
          <w:color w:val="000000"/>
        </w:rPr>
        <w:t xml:space="preserve"> свои </w:t>
      </w:r>
      <w:r w:rsidRPr="00F5288A">
        <w:rPr>
          <w:color w:val="000000"/>
        </w:rPr>
        <w:t>боксеры</w:t>
      </w:r>
      <w:r>
        <w:rPr>
          <w:color w:val="000000"/>
        </w:rPr>
        <w:t xml:space="preserve">. Я был </w:t>
      </w:r>
      <w:r w:rsidRPr="00F5288A">
        <w:rPr>
          <w:color w:val="000000"/>
        </w:rPr>
        <w:t>не</w:t>
      </w:r>
      <w:r>
        <w:rPr>
          <w:color w:val="000000"/>
        </w:rPr>
        <w:t xml:space="preserve"> </w:t>
      </w:r>
      <w:r w:rsidRPr="00F5288A">
        <w:rPr>
          <w:color w:val="000000"/>
        </w:rPr>
        <w:t>в</w:t>
      </w:r>
      <w:r>
        <w:rPr>
          <w:color w:val="000000"/>
        </w:rPr>
        <w:t xml:space="preserve"> </w:t>
      </w:r>
      <w:r w:rsidRPr="00F5288A">
        <w:rPr>
          <w:color w:val="000000"/>
        </w:rPr>
        <w:t>настроении</w:t>
      </w:r>
      <w:r>
        <w:rPr>
          <w:color w:val="000000"/>
        </w:rPr>
        <w:t xml:space="preserve"> затевать </w:t>
      </w:r>
      <w:r w:rsidRPr="00F5288A">
        <w:rPr>
          <w:color w:val="000000"/>
        </w:rPr>
        <w:t>драку</w:t>
      </w:r>
      <w:r>
        <w:rPr>
          <w:color w:val="000000"/>
        </w:rPr>
        <w:t xml:space="preserve"> </w:t>
      </w:r>
      <w:r w:rsidRPr="00F5288A">
        <w:rPr>
          <w:color w:val="000000"/>
        </w:rPr>
        <w:t>с</w:t>
      </w:r>
      <w:r>
        <w:rPr>
          <w:color w:val="000000"/>
        </w:rPr>
        <w:t xml:space="preserve"> </w:t>
      </w:r>
      <w:r w:rsidRPr="00F5288A">
        <w:rPr>
          <w:color w:val="000000"/>
        </w:rPr>
        <w:t>братом.</w:t>
      </w:r>
      <w:r w:rsidRPr="00080B02">
        <w:rPr>
          <w:rStyle w:val="apple-converted-space"/>
          <w:color w:val="000000"/>
        </w:rPr>
        <w:t xml:space="preserve"> </w:t>
      </w:r>
      <w:r w:rsidRPr="00336D6F">
        <w:t>–</w:t>
      </w:r>
      <w:r>
        <w:t xml:space="preserve"> </w:t>
      </w:r>
      <w:r w:rsidRPr="00F5288A">
        <w:rPr>
          <w:color w:val="000000"/>
        </w:rPr>
        <w:t>Отдай,</w:t>
      </w:r>
      <w:r w:rsidRPr="009D1B7C">
        <w:t xml:space="preserve"> </w:t>
      </w:r>
      <w:r w:rsidRPr="00336D6F">
        <w:t>–</w:t>
      </w:r>
      <w:r>
        <w:t xml:space="preserve"> </w:t>
      </w:r>
      <w:r w:rsidRPr="00F5288A">
        <w:rPr>
          <w:color w:val="000000"/>
        </w:rPr>
        <w:t>огрызнулся</w:t>
      </w:r>
      <w:r>
        <w:rPr>
          <w:color w:val="000000"/>
        </w:rPr>
        <w:t xml:space="preserve"> </w:t>
      </w:r>
      <w:r w:rsidRPr="00F5288A">
        <w:rPr>
          <w:color w:val="000000"/>
        </w:rPr>
        <w:t>я.</w:t>
      </w:r>
    </w:p>
    <w:p w:rsidR="0098463E" w:rsidRDefault="0098463E" w:rsidP="0098463E">
      <w:pPr>
        <w:pStyle w:val="western"/>
        <w:shd w:val="clear" w:color="auto" w:fill="FFFFFF"/>
        <w:spacing w:before="0" w:after="0"/>
        <w:ind w:firstLine="461"/>
        <w:jc w:val="both"/>
        <w:rPr>
          <w:rStyle w:val="apple-converted-space"/>
          <w:color w:val="000000"/>
        </w:rPr>
      </w:pPr>
      <w:r>
        <w:rPr>
          <w:color w:val="000000"/>
        </w:rPr>
        <w:t>И</w:t>
      </w:r>
      <w:r w:rsidRPr="00F5288A">
        <w:rPr>
          <w:color w:val="000000"/>
        </w:rPr>
        <w:t>тан</w:t>
      </w:r>
      <w:r>
        <w:rPr>
          <w:color w:val="000000"/>
        </w:rPr>
        <w:t xml:space="preserve"> </w:t>
      </w:r>
      <w:r w:rsidRPr="00F5288A">
        <w:rPr>
          <w:color w:val="000000"/>
        </w:rPr>
        <w:t>снова</w:t>
      </w:r>
      <w:r>
        <w:rPr>
          <w:color w:val="000000"/>
        </w:rPr>
        <w:t xml:space="preserve"> уселся на стул </w:t>
      </w:r>
      <w:r w:rsidRPr="00F5288A">
        <w:rPr>
          <w:color w:val="000000"/>
        </w:rPr>
        <w:t>и</w:t>
      </w:r>
      <w:r>
        <w:rPr>
          <w:color w:val="000000"/>
        </w:rPr>
        <w:t xml:space="preserve"> </w:t>
      </w:r>
      <w:r w:rsidRPr="00F5288A">
        <w:rPr>
          <w:color w:val="000000"/>
        </w:rPr>
        <w:t>бросил</w:t>
      </w:r>
      <w:r>
        <w:rPr>
          <w:color w:val="000000"/>
        </w:rPr>
        <w:t xml:space="preserve"> на меня</w:t>
      </w:r>
      <w:r w:rsidRPr="00080B02">
        <w:rPr>
          <w:rStyle w:val="apple-converted-space"/>
          <w:color w:val="000000"/>
        </w:rPr>
        <w:t xml:space="preserve"> </w:t>
      </w:r>
      <w:r w:rsidRPr="00F5288A">
        <w:rPr>
          <w:color w:val="000000"/>
        </w:rPr>
        <w:t>провоцирующий</w:t>
      </w:r>
      <w:r>
        <w:rPr>
          <w:color w:val="000000"/>
        </w:rPr>
        <w:t xml:space="preserve"> </w:t>
      </w:r>
      <w:r w:rsidRPr="00F5288A">
        <w:rPr>
          <w:color w:val="000000"/>
        </w:rPr>
        <w:t>взгляд.</w:t>
      </w:r>
      <w:r w:rsidRPr="00080B02">
        <w:rPr>
          <w:rStyle w:val="apple-converted-space"/>
          <w:color w:val="000000"/>
        </w:rPr>
        <w:t xml:space="preserve"> </w:t>
      </w:r>
    </w:p>
    <w:p w:rsidR="0098463E" w:rsidRPr="007846F4" w:rsidRDefault="0098463E" w:rsidP="0098463E">
      <w:pPr>
        <w:pStyle w:val="western"/>
        <w:shd w:val="clear" w:color="auto" w:fill="FFFFFF"/>
        <w:spacing w:before="0" w:after="0"/>
        <w:ind w:firstLine="461"/>
        <w:jc w:val="both"/>
        <w:rPr>
          <w:color w:val="000000"/>
        </w:rPr>
      </w:pPr>
      <w:r w:rsidRPr="00336D6F">
        <w:t>–</w:t>
      </w:r>
      <w:r>
        <w:t xml:space="preserve"> </w:t>
      </w:r>
      <w:r w:rsidRPr="00F5288A">
        <w:rPr>
          <w:color w:val="000000"/>
        </w:rPr>
        <w:t>Хвостик</w:t>
      </w:r>
      <w:r>
        <w:rPr>
          <w:color w:val="000000"/>
        </w:rPr>
        <w:t xml:space="preserve"> </w:t>
      </w:r>
      <w:r w:rsidRPr="00F5288A">
        <w:rPr>
          <w:color w:val="000000"/>
        </w:rPr>
        <w:t>Сью...</w:t>
      </w:r>
      <w:r>
        <w:rPr>
          <w:color w:val="000000"/>
        </w:rPr>
        <w:t xml:space="preserve"> </w:t>
      </w:r>
      <w:r w:rsidRPr="00F5288A">
        <w:rPr>
          <w:color w:val="000000"/>
        </w:rPr>
        <w:t>Ну</w:t>
      </w:r>
      <w:r>
        <w:rPr>
          <w:color w:val="000000"/>
        </w:rPr>
        <w:t xml:space="preserve"> </w:t>
      </w:r>
      <w:r w:rsidRPr="00F5288A">
        <w:rPr>
          <w:color w:val="000000"/>
        </w:rPr>
        <w:t>и</w:t>
      </w:r>
      <w:r>
        <w:rPr>
          <w:color w:val="000000"/>
        </w:rPr>
        <w:t xml:space="preserve"> </w:t>
      </w:r>
      <w:r w:rsidRPr="00F5288A">
        <w:rPr>
          <w:color w:val="000000"/>
        </w:rPr>
        <w:t>дела,</w:t>
      </w:r>
      <w:r>
        <w:rPr>
          <w:color w:val="000000"/>
        </w:rPr>
        <w:t xml:space="preserve"> т</w:t>
      </w:r>
      <w:r w:rsidRPr="00F5288A">
        <w:rPr>
          <w:color w:val="000000"/>
        </w:rPr>
        <w:t>ы</w:t>
      </w:r>
      <w:r>
        <w:rPr>
          <w:color w:val="000000"/>
        </w:rPr>
        <w:t xml:space="preserve"> её так </w:t>
      </w:r>
      <w:r w:rsidRPr="00F5288A">
        <w:rPr>
          <w:color w:val="000000"/>
        </w:rPr>
        <w:t>назва</w:t>
      </w:r>
      <w:r>
        <w:rPr>
          <w:color w:val="000000"/>
        </w:rPr>
        <w:t>л?</w:t>
      </w:r>
    </w:p>
    <w:p w:rsidR="0098463E" w:rsidRPr="007846F4" w:rsidRDefault="0098463E" w:rsidP="0098463E">
      <w:pPr>
        <w:pStyle w:val="western"/>
        <w:shd w:val="clear" w:color="auto" w:fill="FFFFFF"/>
        <w:spacing w:before="0" w:after="0"/>
        <w:ind w:firstLine="461"/>
        <w:jc w:val="both"/>
        <w:rPr>
          <w:color w:val="000000"/>
        </w:rPr>
      </w:pPr>
      <w:r w:rsidRPr="00336D6F">
        <w:t>–</w:t>
      </w:r>
      <w:r>
        <w:t xml:space="preserve"> </w:t>
      </w:r>
      <w:r w:rsidRPr="00F5288A">
        <w:rPr>
          <w:color w:val="000000"/>
        </w:rPr>
        <w:t>Я</w:t>
      </w:r>
      <w:r>
        <w:rPr>
          <w:color w:val="000000"/>
        </w:rPr>
        <w:t xml:space="preserve"> как раз </w:t>
      </w:r>
      <w:r w:rsidRPr="00F5288A">
        <w:rPr>
          <w:color w:val="000000"/>
        </w:rPr>
        <w:t>хочу</w:t>
      </w:r>
      <w:r>
        <w:rPr>
          <w:color w:val="000000"/>
        </w:rPr>
        <w:t xml:space="preserve"> изменить его</w:t>
      </w:r>
      <w:r w:rsidRPr="00F5288A">
        <w:rPr>
          <w:color w:val="000000"/>
        </w:rPr>
        <w:t>...</w:t>
      </w:r>
      <w:r w:rsidRPr="00080B02">
        <w:rPr>
          <w:rStyle w:val="apple-converted-space"/>
          <w:color w:val="000000"/>
        </w:rPr>
        <w:t xml:space="preserve"> </w:t>
      </w:r>
      <w:r w:rsidRPr="00F5288A">
        <w:rPr>
          <w:i/>
          <w:iCs/>
          <w:color w:val="000000"/>
        </w:rPr>
        <w:t>Чарли</w:t>
      </w:r>
      <w:r>
        <w:rPr>
          <w:i/>
          <w:iCs/>
          <w:color w:val="000000"/>
        </w:rPr>
        <w:t xml:space="preserve"> </w:t>
      </w:r>
      <w:r w:rsidRPr="00F5288A">
        <w:rPr>
          <w:i/>
          <w:iCs/>
          <w:color w:val="000000"/>
        </w:rPr>
        <w:t>Браун</w:t>
      </w:r>
      <w:r w:rsidRPr="00F5288A">
        <w:rPr>
          <w:color w:val="000000"/>
        </w:rPr>
        <w:t>,</w:t>
      </w:r>
      <w:r w:rsidRPr="009D1B7C">
        <w:t xml:space="preserve"> </w:t>
      </w:r>
      <w:r w:rsidRPr="00336D6F">
        <w:t>–</w:t>
      </w:r>
      <w:r>
        <w:t xml:space="preserve"> </w:t>
      </w:r>
      <w:r w:rsidRPr="00F5288A">
        <w:rPr>
          <w:color w:val="000000"/>
        </w:rPr>
        <w:t>пробормотал</w:t>
      </w:r>
      <w:r>
        <w:rPr>
          <w:color w:val="000000"/>
        </w:rPr>
        <w:t xml:space="preserve"> </w:t>
      </w:r>
      <w:r w:rsidRPr="00F5288A">
        <w:rPr>
          <w:color w:val="000000"/>
        </w:rPr>
        <w:t>я,</w:t>
      </w:r>
      <w:r>
        <w:rPr>
          <w:color w:val="000000"/>
        </w:rPr>
        <w:t xml:space="preserve"> </w:t>
      </w:r>
      <w:r w:rsidRPr="00F5288A">
        <w:rPr>
          <w:color w:val="000000"/>
        </w:rPr>
        <w:t>схватив</w:t>
      </w:r>
      <w:r>
        <w:rPr>
          <w:color w:val="000000"/>
        </w:rPr>
        <w:t xml:space="preserve"> из шкафа </w:t>
      </w:r>
      <w:r w:rsidRPr="00F5288A">
        <w:rPr>
          <w:color w:val="000000"/>
        </w:rPr>
        <w:t>джинс</w:t>
      </w:r>
      <w:r>
        <w:rPr>
          <w:color w:val="000000"/>
        </w:rPr>
        <w:t xml:space="preserve">ы </w:t>
      </w:r>
      <w:r w:rsidRPr="00F5288A">
        <w:rPr>
          <w:color w:val="000000"/>
        </w:rPr>
        <w:t>и</w:t>
      </w:r>
      <w:r>
        <w:rPr>
          <w:color w:val="000000"/>
        </w:rPr>
        <w:t xml:space="preserve"> одев </w:t>
      </w:r>
      <w:r w:rsidRPr="00F5288A">
        <w:rPr>
          <w:color w:val="000000"/>
        </w:rPr>
        <w:t>их.</w:t>
      </w:r>
      <w:r w:rsidRPr="00080B02">
        <w:rPr>
          <w:rStyle w:val="apple-converted-space"/>
          <w:color w:val="000000"/>
        </w:rPr>
        <w:t xml:space="preserve"> </w:t>
      </w:r>
      <w:r w:rsidRPr="00F5288A">
        <w:rPr>
          <w:color w:val="000000"/>
        </w:rPr>
        <w:t>Присе</w:t>
      </w:r>
      <w:r>
        <w:rPr>
          <w:color w:val="000000"/>
        </w:rPr>
        <w:t xml:space="preserve">в </w:t>
      </w:r>
      <w:r w:rsidRPr="00F5288A">
        <w:rPr>
          <w:color w:val="000000"/>
        </w:rPr>
        <w:t>на</w:t>
      </w:r>
      <w:r>
        <w:rPr>
          <w:color w:val="000000"/>
        </w:rPr>
        <w:t xml:space="preserve"> </w:t>
      </w:r>
      <w:r w:rsidRPr="00F5288A">
        <w:rPr>
          <w:color w:val="000000"/>
        </w:rPr>
        <w:t>край</w:t>
      </w:r>
      <w:r>
        <w:rPr>
          <w:color w:val="000000"/>
        </w:rPr>
        <w:t xml:space="preserve"> </w:t>
      </w:r>
      <w:r w:rsidRPr="00F5288A">
        <w:rPr>
          <w:color w:val="000000"/>
        </w:rPr>
        <w:t>кровати,</w:t>
      </w:r>
      <w:r>
        <w:rPr>
          <w:color w:val="000000"/>
        </w:rPr>
        <w:t xml:space="preserve"> </w:t>
      </w:r>
      <w:r w:rsidRPr="00F5288A">
        <w:rPr>
          <w:color w:val="000000"/>
        </w:rPr>
        <w:t>я</w:t>
      </w:r>
      <w:r>
        <w:rPr>
          <w:color w:val="000000"/>
        </w:rPr>
        <w:t xml:space="preserve"> </w:t>
      </w:r>
      <w:r w:rsidRPr="00F5288A">
        <w:rPr>
          <w:color w:val="000000"/>
        </w:rPr>
        <w:t>надел</w:t>
      </w:r>
      <w:r>
        <w:rPr>
          <w:color w:val="000000"/>
        </w:rPr>
        <w:t xml:space="preserve"> </w:t>
      </w:r>
      <w:r w:rsidRPr="00F5288A">
        <w:rPr>
          <w:color w:val="000000"/>
        </w:rPr>
        <w:t>пару</w:t>
      </w:r>
      <w:r>
        <w:rPr>
          <w:color w:val="000000"/>
        </w:rPr>
        <w:t xml:space="preserve"> </w:t>
      </w:r>
      <w:r w:rsidRPr="00F5288A">
        <w:rPr>
          <w:color w:val="000000"/>
        </w:rPr>
        <w:t>носков</w:t>
      </w:r>
      <w:r>
        <w:rPr>
          <w:color w:val="000000"/>
        </w:rPr>
        <w:t xml:space="preserve"> </w:t>
      </w:r>
      <w:r w:rsidRPr="00F5288A">
        <w:rPr>
          <w:color w:val="000000"/>
        </w:rPr>
        <w:t>и</w:t>
      </w:r>
      <w:r>
        <w:rPr>
          <w:color w:val="000000"/>
        </w:rPr>
        <w:t xml:space="preserve"> </w:t>
      </w:r>
      <w:r w:rsidRPr="00F5288A">
        <w:rPr>
          <w:color w:val="000000"/>
        </w:rPr>
        <w:t>раздраженн</w:t>
      </w:r>
      <w:r>
        <w:rPr>
          <w:color w:val="000000"/>
        </w:rPr>
        <w:t>о посмотрел на Итана</w:t>
      </w:r>
      <w:r w:rsidRPr="00F5288A">
        <w:rPr>
          <w:color w:val="000000"/>
        </w:rPr>
        <w:t>.</w:t>
      </w:r>
      <w:r w:rsidRPr="00080B02">
        <w:rPr>
          <w:rStyle w:val="apple-converted-space"/>
          <w:color w:val="000000"/>
        </w:rPr>
        <w:t xml:space="preserve"> </w:t>
      </w:r>
      <w:r w:rsidRPr="00336D6F">
        <w:t>–</w:t>
      </w:r>
      <w:r>
        <w:t xml:space="preserve"> </w:t>
      </w:r>
      <w:r>
        <w:rPr>
          <w:color w:val="000000"/>
        </w:rPr>
        <w:t>Будь так любезен</w:t>
      </w:r>
      <w:r w:rsidRPr="00F5288A">
        <w:rPr>
          <w:color w:val="000000"/>
        </w:rPr>
        <w:t>,</w:t>
      </w:r>
      <w:r>
        <w:rPr>
          <w:color w:val="000000"/>
        </w:rPr>
        <w:t xml:space="preserve"> </w:t>
      </w:r>
      <w:r w:rsidRPr="00F5288A">
        <w:rPr>
          <w:color w:val="000000"/>
        </w:rPr>
        <w:t>положи</w:t>
      </w:r>
      <w:r>
        <w:rPr>
          <w:color w:val="000000"/>
        </w:rPr>
        <w:t xml:space="preserve"> </w:t>
      </w:r>
      <w:r w:rsidRPr="00F5288A">
        <w:rPr>
          <w:color w:val="000000"/>
        </w:rPr>
        <w:t>трубку</w:t>
      </w:r>
      <w:r>
        <w:rPr>
          <w:color w:val="000000"/>
        </w:rPr>
        <w:t xml:space="preserve"> </w:t>
      </w:r>
      <w:r w:rsidRPr="00F5288A">
        <w:rPr>
          <w:color w:val="000000"/>
        </w:rPr>
        <w:t>и</w:t>
      </w:r>
      <w:r>
        <w:rPr>
          <w:color w:val="000000"/>
        </w:rPr>
        <w:t xml:space="preserve"> </w:t>
      </w:r>
      <w:r w:rsidRPr="00F5288A">
        <w:rPr>
          <w:color w:val="000000"/>
        </w:rPr>
        <w:t>оставь</w:t>
      </w:r>
      <w:r>
        <w:rPr>
          <w:color w:val="000000"/>
        </w:rPr>
        <w:t xml:space="preserve"> меня в покое.</w:t>
      </w:r>
    </w:p>
    <w:p w:rsidR="0098463E" w:rsidRDefault="0098463E" w:rsidP="0098463E">
      <w:pPr>
        <w:pStyle w:val="western"/>
        <w:shd w:val="clear" w:color="auto" w:fill="FFFFFF"/>
        <w:spacing w:before="0" w:after="0"/>
        <w:ind w:firstLine="461"/>
        <w:jc w:val="both"/>
        <w:rPr>
          <w:color w:val="000000"/>
        </w:rPr>
      </w:pPr>
      <w:r>
        <w:rPr>
          <w:color w:val="000000"/>
        </w:rPr>
        <w:t xml:space="preserve">Брат проигнорировал мою просьбу и напечатал что-то, пробормотав: </w:t>
      </w:r>
    </w:p>
    <w:p w:rsidR="0098463E" w:rsidRPr="00834153" w:rsidRDefault="0098463E" w:rsidP="0098463E">
      <w:pPr>
        <w:pStyle w:val="western"/>
        <w:shd w:val="clear" w:color="auto" w:fill="FFFFFF"/>
        <w:spacing w:before="0" w:after="0"/>
        <w:ind w:firstLine="461"/>
        <w:jc w:val="both"/>
        <w:rPr>
          <w:color w:val="000000"/>
        </w:rPr>
      </w:pPr>
      <w:r w:rsidRPr="00834153">
        <w:t xml:space="preserve">– </w:t>
      </w:r>
      <w:r>
        <w:rPr>
          <w:color w:val="000000"/>
        </w:rPr>
        <w:t>Ты</w:t>
      </w:r>
      <w:r w:rsidRPr="00834153">
        <w:rPr>
          <w:color w:val="000000"/>
        </w:rPr>
        <w:t xml:space="preserve"> </w:t>
      </w:r>
      <w:r>
        <w:rPr>
          <w:color w:val="000000"/>
        </w:rPr>
        <w:t>идёшь</w:t>
      </w:r>
      <w:r w:rsidRPr="00834153">
        <w:rPr>
          <w:color w:val="000000"/>
        </w:rPr>
        <w:t>?</w:t>
      </w:r>
    </w:p>
    <w:p w:rsidR="0098463E" w:rsidRPr="007846F4" w:rsidRDefault="0098463E" w:rsidP="0098463E">
      <w:pPr>
        <w:pStyle w:val="western"/>
        <w:shd w:val="clear" w:color="auto" w:fill="FFFFFF"/>
        <w:spacing w:before="0" w:after="0"/>
        <w:ind w:firstLine="461"/>
        <w:jc w:val="both"/>
        <w:rPr>
          <w:color w:val="000000"/>
        </w:rPr>
      </w:pPr>
      <w:r w:rsidRPr="00336D6F">
        <w:t>–</w:t>
      </w:r>
      <w:r>
        <w:t xml:space="preserve"> На вечеринку</w:t>
      </w:r>
      <w:r w:rsidRPr="00F5288A">
        <w:rPr>
          <w:color w:val="000000"/>
        </w:rPr>
        <w:t>?</w:t>
      </w:r>
      <w:r w:rsidRPr="00080B02">
        <w:rPr>
          <w:rStyle w:val="apple-converted-space"/>
          <w:color w:val="000000"/>
        </w:rPr>
        <w:t xml:space="preserve"> </w:t>
      </w:r>
      <w:r w:rsidRPr="00F5288A">
        <w:rPr>
          <w:color w:val="000000"/>
        </w:rPr>
        <w:t>Нет</w:t>
      </w:r>
      <w:r>
        <w:rPr>
          <w:color w:val="000000"/>
        </w:rPr>
        <w:t xml:space="preserve">. </w:t>
      </w:r>
      <w:r w:rsidRPr="00336D6F">
        <w:t>–</w:t>
      </w:r>
      <w:r>
        <w:t xml:space="preserve"> </w:t>
      </w:r>
      <w:r w:rsidRPr="00F5288A">
        <w:rPr>
          <w:color w:val="000000"/>
        </w:rPr>
        <w:t>И</w:t>
      </w:r>
      <w:r>
        <w:rPr>
          <w:color w:val="000000"/>
        </w:rPr>
        <w:t xml:space="preserve"> </w:t>
      </w:r>
      <w:r w:rsidRPr="00F5288A">
        <w:rPr>
          <w:color w:val="000000"/>
        </w:rPr>
        <w:t>если</w:t>
      </w:r>
      <w:r>
        <w:rPr>
          <w:color w:val="000000"/>
        </w:rPr>
        <w:t xml:space="preserve"> </w:t>
      </w:r>
      <w:r w:rsidRPr="00F5288A">
        <w:rPr>
          <w:color w:val="000000"/>
        </w:rPr>
        <w:t>он</w:t>
      </w:r>
      <w:r>
        <w:rPr>
          <w:color w:val="000000"/>
        </w:rPr>
        <w:t xml:space="preserve"> вдруг стал </w:t>
      </w:r>
      <w:r w:rsidRPr="00F5288A">
        <w:rPr>
          <w:color w:val="000000"/>
        </w:rPr>
        <w:t>настолько</w:t>
      </w:r>
      <w:r>
        <w:rPr>
          <w:color w:val="000000"/>
        </w:rPr>
        <w:t xml:space="preserve"> </w:t>
      </w:r>
      <w:r w:rsidRPr="00F5288A">
        <w:rPr>
          <w:color w:val="000000"/>
        </w:rPr>
        <w:t>глуп,</w:t>
      </w:r>
      <w:r>
        <w:rPr>
          <w:color w:val="000000"/>
        </w:rPr>
        <w:t xml:space="preserve"> </w:t>
      </w:r>
      <w:r w:rsidRPr="00F5288A">
        <w:rPr>
          <w:color w:val="000000"/>
        </w:rPr>
        <w:t>чтобы</w:t>
      </w:r>
      <w:r>
        <w:rPr>
          <w:color w:val="000000"/>
        </w:rPr>
        <w:t xml:space="preserve"> взять и просто написать </w:t>
      </w:r>
      <w:r w:rsidRPr="00F5288A">
        <w:rPr>
          <w:color w:val="000000"/>
        </w:rPr>
        <w:t>сообщение</w:t>
      </w:r>
      <w:r>
        <w:rPr>
          <w:color w:val="000000"/>
        </w:rPr>
        <w:t xml:space="preserve"> </w:t>
      </w:r>
      <w:r w:rsidRPr="00F5288A">
        <w:rPr>
          <w:color w:val="000000"/>
        </w:rPr>
        <w:t>Сьюз</w:t>
      </w:r>
      <w:r>
        <w:rPr>
          <w:color w:val="000000"/>
        </w:rPr>
        <w:t>а</w:t>
      </w:r>
      <w:r w:rsidRPr="00F5288A">
        <w:rPr>
          <w:color w:val="000000"/>
        </w:rPr>
        <w:t>н</w:t>
      </w:r>
      <w:r>
        <w:rPr>
          <w:color w:val="000000"/>
        </w:rPr>
        <w:t xml:space="preserve"> </w:t>
      </w:r>
      <w:r w:rsidRPr="00F5288A">
        <w:rPr>
          <w:color w:val="000000"/>
        </w:rPr>
        <w:t>с</w:t>
      </w:r>
      <w:r>
        <w:rPr>
          <w:color w:val="000000"/>
        </w:rPr>
        <w:t xml:space="preserve"> </w:t>
      </w:r>
      <w:r w:rsidRPr="00F5288A">
        <w:rPr>
          <w:color w:val="000000"/>
        </w:rPr>
        <w:t>мо</w:t>
      </w:r>
      <w:r>
        <w:rPr>
          <w:color w:val="000000"/>
        </w:rPr>
        <w:t xml:space="preserve">его </w:t>
      </w:r>
      <w:r w:rsidRPr="00F5288A">
        <w:rPr>
          <w:color w:val="000000"/>
        </w:rPr>
        <w:t>телефон</w:t>
      </w:r>
      <w:r>
        <w:rPr>
          <w:color w:val="000000"/>
        </w:rPr>
        <w:t>а</w:t>
      </w:r>
      <w:r w:rsidRPr="00F5288A">
        <w:rPr>
          <w:color w:val="000000"/>
        </w:rPr>
        <w:t>,</w:t>
      </w:r>
      <w:r>
        <w:rPr>
          <w:color w:val="000000"/>
        </w:rPr>
        <w:t xml:space="preserve"> </w:t>
      </w:r>
      <w:r w:rsidRPr="00F5288A">
        <w:rPr>
          <w:color w:val="000000"/>
        </w:rPr>
        <w:t>то</w:t>
      </w:r>
      <w:r>
        <w:rPr>
          <w:color w:val="000000"/>
        </w:rPr>
        <w:t xml:space="preserve"> тогда ему </w:t>
      </w:r>
      <w:r w:rsidRPr="00F5288A">
        <w:rPr>
          <w:color w:val="000000"/>
        </w:rPr>
        <w:t>лучше</w:t>
      </w:r>
      <w:r>
        <w:rPr>
          <w:color w:val="000000"/>
        </w:rPr>
        <w:t xml:space="preserve"> убраться </w:t>
      </w:r>
      <w:r w:rsidRPr="00F5288A">
        <w:rPr>
          <w:color w:val="000000"/>
        </w:rPr>
        <w:t>из</w:t>
      </w:r>
      <w:r>
        <w:rPr>
          <w:color w:val="000000"/>
        </w:rPr>
        <w:t xml:space="preserve"> </w:t>
      </w:r>
      <w:r w:rsidRPr="00F5288A">
        <w:rPr>
          <w:color w:val="000000"/>
        </w:rPr>
        <w:t>штата</w:t>
      </w:r>
      <w:r>
        <w:rPr>
          <w:color w:val="000000"/>
        </w:rPr>
        <w:t xml:space="preserve"> </w:t>
      </w:r>
      <w:r w:rsidRPr="00F5288A">
        <w:rPr>
          <w:color w:val="000000"/>
        </w:rPr>
        <w:t>Калифорния</w:t>
      </w:r>
      <w:r>
        <w:rPr>
          <w:color w:val="000000"/>
        </w:rPr>
        <w:t xml:space="preserve"> </w:t>
      </w:r>
      <w:r w:rsidRPr="00F5288A">
        <w:rPr>
          <w:color w:val="000000"/>
        </w:rPr>
        <w:t>в</w:t>
      </w:r>
      <w:r>
        <w:rPr>
          <w:color w:val="000000"/>
        </w:rPr>
        <w:t xml:space="preserve"> </w:t>
      </w:r>
      <w:r w:rsidRPr="00F5288A">
        <w:rPr>
          <w:color w:val="000000"/>
        </w:rPr>
        <w:t>течение</w:t>
      </w:r>
      <w:r w:rsidRPr="00080B02">
        <w:rPr>
          <w:rStyle w:val="apple-converted-space"/>
          <w:color w:val="000000"/>
        </w:rPr>
        <w:t xml:space="preserve"> </w:t>
      </w:r>
      <w:r w:rsidRPr="00F5288A">
        <w:rPr>
          <w:color w:val="000000"/>
        </w:rPr>
        <w:t>следующих</w:t>
      </w:r>
      <w:r>
        <w:rPr>
          <w:color w:val="000000"/>
        </w:rPr>
        <w:t xml:space="preserve"> </w:t>
      </w:r>
      <w:r w:rsidRPr="00F5288A">
        <w:rPr>
          <w:color w:val="000000"/>
        </w:rPr>
        <w:t>десяти</w:t>
      </w:r>
      <w:r>
        <w:rPr>
          <w:color w:val="000000"/>
        </w:rPr>
        <w:t xml:space="preserve"> </w:t>
      </w:r>
      <w:r w:rsidRPr="00F5288A">
        <w:rPr>
          <w:color w:val="000000"/>
        </w:rPr>
        <w:t>секунд.</w:t>
      </w:r>
      <w:r w:rsidRPr="00080B02">
        <w:rPr>
          <w:rStyle w:val="apple-converted-space"/>
          <w:color w:val="000000"/>
        </w:rPr>
        <w:t xml:space="preserve"> </w:t>
      </w:r>
      <w:r w:rsidRPr="00336D6F">
        <w:t>–</w:t>
      </w:r>
      <w:r>
        <w:t xml:space="preserve"> </w:t>
      </w:r>
      <w:proofErr w:type="gramStart"/>
      <w:r w:rsidRPr="00F5288A">
        <w:rPr>
          <w:color w:val="000000"/>
        </w:rPr>
        <w:t>Положи</w:t>
      </w:r>
      <w:r>
        <w:rPr>
          <w:color w:val="000000"/>
        </w:rPr>
        <w:t xml:space="preserve"> </w:t>
      </w:r>
      <w:r w:rsidRPr="00F5288A">
        <w:rPr>
          <w:color w:val="000000"/>
        </w:rPr>
        <w:t>эт</w:t>
      </w:r>
      <w:r>
        <w:rPr>
          <w:color w:val="000000"/>
        </w:rPr>
        <w:t>от чё</w:t>
      </w:r>
      <w:r w:rsidRPr="00F5288A">
        <w:rPr>
          <w:color w:val="000000"/>
        </w:rPr>
        <w:t>ртов</w:t>
      </w:r>
      <w:proofErr w:type="gramEnd"/>
      <w:r>
        <w:rPr>
          <w:color w:val="000000"/>
        </w:rPr>
        <w:t xml:space="preserve"> телефон </w:t>
      </w:r>
      <w:r w:rsidRPr="00F5288A">
        <w:rPr>
          <w:color w:val="000000"/>
        </w:rPr>
        <w:t>и</w:t>
      </w:r>
      <w:r>
        <w:rPr>
          <w:color w:val="000000"/>
        </w:rPr>
        <w:t xml:space="preserve"> убери </w:t>
      </w:r>
      <w:r w:rsidRPr="00F5288A">
        <w:rPr>
          <w:color w:val="000000"/>
        </w:rPr>
        <w:t>свою</w:t>
      </w:r>
      <w:r>
        <w:rPr>
          <w:color w:val="000000"/>
        </w:rPr>
        <w:t xml:space="preserve"> </w:t>
      </w:r>
      <w:r w:rsidRPr="00F5288A">
        <w:rPr>
          <w:color w:val="000000"/>
        </w:rPr>
        <w:t>задницу</w:t>
      </w:r>
      <w:r>
        <w:rPr>
          <w:color w:val="000000"/>
        </w:rPr>
        <w:t xml:space="preserve"> </w:t>
      </w:r>
      <w:r w:rsidRPr="00F5288A">
        <w:rPr>
          <w:color w:val="000000"/>
        </w:rPr>
        <w:t>из</w:t>
      </w:r>
      <w:r>
        <w:rPr>
          <w:color w:val="000000"/>
        </w:rPr>
        <w:t xml:space="preserve"> </w:t>
      </w:r>
      <w:r w:rsidRPr="00F5288A">
        <w:rPr>
          <w:color w:val="000000"/>
        </w:rPr>
        <w:t>моей</w:t>
      </w:r>
      <w:r>
        <w:rPr>
          <w:color w:val="000000"/>
        </w:rPr>
        <w:t xml:space="preserve"> комнаты!</w:t>
      </w:r>
    </w:p>
    <w:p w:rsidR="0098463E" w:rsidRDefault="0098463E" w:rsidP="0098463E">
      <w:pPr>
        <w:pStyle w:val="western"/>
        <w:shd w:val="clear" w:color="auto" w:fill="FFFFFF"/>
        <w:spacing w:before="0" w:after="0"/>
        <w:ind w:firstLine="461"/>
        <w:jc w:val="both"/>
        <w:rPr>
          <w:color w:val="000000"/>
        </w:rPr>
      </w:pPr>
      <w:r>
        <w:rPr>
          <w:color w:val="000000"/>
        </w:rPr>
        <w:t>Пока я натягивал через голову спортивный свитер, Итан поднял голову, о чём-то раздумывая.</w:t>
      </w:r>
      <w:r>
        <w:rPr>
          <w:rStyle w:val="apple-converted-space"/>
          <w:color w:val="000000"/>
        </w:rPr>
        <w:t xml:space="preserve"> </w:t>
      </w:r>
      <w:r>
        <w:rPr>
          <w:color w:val="000000"/>
        </w:rPr>
        <w:t xml:space="preserve">Спустя мгновение он повторил: </w:t>
      </w:r>
    </w:p>
    <w:p w:rsidR="0098463E" w:rsidRDefault="0098463E" w:rsidP="0098463E">
      <w:pPr>
        <w:pStyle w:val="western"/>
        <w:shd w:val="clear" w:color="auto" w:fill="FFFFFF"/>
        <w:spacing w:before="0" w:after="0"/>
        <w:ind w:firstLine="461"/>
        <w:jc w:val="both"/>
        <w:rPr>
          <w:color w:val="000000"/>
        </w:rPr>
      </w:pPr>
      <w:r w:rsidRPr="00336D6F">
        <w:t>–</w:t>
      </w:r>
      <w:r>
        <w:t xml:space="preserve"> </w:t>
      </w:r>
      <w:r>
        <w:rPr>
          <w:color w:val="000000"/>
        </w:rPr>
        <w:t xml:space="preserve">Ты идёшь? </w:t>
      </w:r>
      <w:r w:rsidRPr="00336D6F">
        <w:t>–</w:t>
      </w:r>
      <w:r>
        <w:t xml:space="preserve"> словно спрашивал это впервые</w:t>
      </w:r>
      <w:r>
        <w:rPr>
          <w:color w:val="000000"/>
        </w:rPr>
        <w:t>.</w:t>
      </w:r>
    </w:p>
    <w:p w:rsidR="0098463E" w:rsidRDefault="0098463E" w:rsidP="0098463E">
      <w:pPr>
        <w:pStyle w:val="western"/>
        <w:shd w:val="clear" w:color="auto" w:fill="FFFFFF"/>
        <w:spacing w:before="0" w:after="0"/>
        <w:ind w:firstLine="461"/>
        <w:jc w:val="both"/>
        <w:rPr>
          <w:color w:val="000000"/>
        </w:rPr>
      </w:pPr>
      <w:r w:rsidRPr="00336D6F">
        <w:t>–</w:t>
      </w:r>
      <w:r>
        <w:t xml:space="preserve"> </w:t>
      </w:r>
      <w:r>
        <w:rPr>
          <w:color w:val="000000"/>
        </w:rPr>
        <w:t>Нет,</w:t>
      </w:r>
      <w:r w:rsidRPr="0032115A">
        <w:t xml:space="preserve"> </w:t>
      </w:r>
      <w:r w:rsidRPr="00336D6F">
        <w:t>–</w:t>
      </w:r>
      <w:r>
        <w:t xml:space="preserve"> </w:t>
      </w:r>
      <w:r>
        <w:rPr>
          <w:color w:val="000000"/>
        </w:rPr>
        <w:t>проворчал я.</w:t>
      </w:r>
    </w:p>
    <w:p w:rsidR="0098463E" w:rsidRDefault="0098463E" w:rsidP="0098463E">
      <w:pPr>
        <w:pStyle w:val="western"/>
        <w:shd w:val="clear" w:color="auto" w:fill="FFFFFF"/>
        <w:spacing w:before="0" w:after="0"/>
        <w:ind w:firstLine="461"/>
        <w:jc w:val="both"/>
        <w:rPr>
          <w:color w:val="000000"/>
        </w:rPr>
      </w:pPr>
      <w:r w:rsidRPr="00336D6F">
        <w:t>–</w:t>
      </w:r>
      <w:r>
        <w:t xml:space="preserve"> </w:t>
      </w:r>
      <w:r>
        <w:rPr>
          <w:color w:val="000000"/>
        </w:rPr>
        <w:t>Ты идёшь?</w:t>
      </w:r>
    </w:p>
    <w:p w:rsidR="0098463E" w:rsidRDefault="0098463E" w:rsidP="0098463E">
      <w:pPr>
        <w:pStyle w:val="western"/>
        <w:shd w:val="clear" w:color="auto" w:fill="FFFFFF"/>
        <w:spacing w:before="0" w:after="0"/>
        <w:ind w:firstLine="461"/>
        <w:jc w:val="both"/>
        <w:rPr>
          <w:color w:val="000000"/>
        </w:rPr>
      </w:pPr>
      <w:r w:rsidRPr="00336D6F">
        <w:t>–</w:t>
      </w:r>
      <w:r>
        <w:t xml:space="preserve"> </w:t>
      </w:r>
      <w:r>
        <w:rPr>
          <w:color w:val="000000"/>
        </w:rPr>
        <w:t>Нет.</w:t>
      </w:r>
    </w:p>
    <w:p w:rsidR="0098463E" w:rsidRDefault="0098463E" w:rsidP="0098463E">
      <w:pPr>
        <w:pStyle w:val="western"/>
        <w:shd w:val="clear" w:color="auto" w:fill="FFFFFF"/>
        <w:spacing w:before="0" w:after="0"/>
        <w:ind w:firstLine="461"/>
        <w:jc w:val="both"/>
        <w:rPr>
          <w:color w:val="000000"/>
        </w:rPr>
      </w:pPr>
      <w:r w:rsidRPr="00336D6F">
        <w:t>–</w:t>
      </w:r>
      <w:r>
        <w:t xml:space="preserve"> </w:t>
      </w:r>
      <w:r>
        <w:rPr>
          <w:color w:val="000000"/>
        </w:rPr>
        <w:t>Ты идёшь?</w:t>
      </w:r>
    </w:p>
    <w:p w:rsidR="0098463E" w:rsidRDefault="0098463E" w:rsidP="0098463E">
      <w:pPr>
        <w:pStyle w:val="western"/>
        <w:shd w:val="clear" w:color="auto" w:fill="FFFFFF"/>
        <w:spacing w:before="0" w:after="0"/>
        <w:ind w:firstLine="461"/>
        <w:jc w:val="both"/>
        <w:rPr>
          <w:color w:val="000000"/>
        </w:rPr>
      </w:pPr>
      <w:r>
        <w:rPr>
          <w:color w:val="000000"/>
        </w:rPr>
        <w:t>Не желая опять повторять свой проклятый ответ, я вместо этого скрестил руки на груди и выгнул бровь.</w:t>
      </w:r>
    </w:p>
    <w:p w:rsidR="0098463E" w:rsidRDefault="0098463E" w:rsidP="0098463E">
      <w:pPr>
        <w:pStyle w:val="western"/>
        <w:shd w:val="clear" w:color="auto" w:fill="FFFFFF"/>
        <w:spacing w:before="0" w:after="0"/>
        <w:ind w:firstLine="461"/>
        <w:jc w:val="both"/>
        <w:rPr>
          <w:color w:val="000000"/>
        </w:rPr>
      </w:pPr>
      <w:r w:rsidRPr="00336D6F">
        <w:t>–</w:t>
      </w:r>
      <w:r>
        <w:t xml:space="preserve"> Ты же знаешь, я</w:t>
      </w:r>
      <w:r>
        <w:rPr>
          <w:color w:val="000000"/>
        </w:rPr>
        <w:t xml:space="preserve"> могу надоедать тебе весь день,</w:t>
      </w:r>
      <w:r w:rsidRPr="0032115A">
        <w:t xml:space="preserve"> </w:t>
      </w:r>
      <w:r w:rsidRPr="00336D6F">
        <w:t>–</w:t>
      </w:r>
      <w:r>
        <w:t xml:space="preserve"> </w:t>
      </w:r>
      <w:r>
        <w:rPr>
          <w:color w:val="000000"/>
        </w:rPr>
        <w:t>предупредил он.</w:t>
      </w:r>
    </w:p>
    <w:p w:rsidR="0098463E" w:rsidRDefault="0098463E" w:rsidP="0098463E">
      <w:pPr>
        <w:pStyle w:val="western"/>
        <w:shd w:val="clear" w:color="auto" w:fill="FFFFFF"/>
        <w:spacing w:before="0" w:after="0"/>
        <w:ind w:firstLine="461"/>
        <w:jc w:val="both"/>
        <w:rPr>
          <w:color w:val="000000"/>
        </w:rPr>
      </w:pPr>
      <w:r w:rsidRPr="00336D6F">
        <w:t>–</w:t>
      </w:r>
      <w:r>
        <w:t xml:space="preserve"> </w:t>
      </w:r>
      <w:r>
        <w:rPr>
          <w:color w:val="000000"/>
        </w:rPr>
        <w:t>А я могу съездить тебе по зубам, если ты не перестанешь.</w:t>
      </w:r>
    </w:p>
    <w:p w:rsidR="0098463E" w:rsidRDefault="0098463E" w:rsidP="0098463E">
      <w:pPr>
        <w:pStyle w:val="western"/>
        <w:shd w:val="clear" w:color="auto" w:fill="FFFFFF"/>
        <w:spacing w:before="0" w:after="0"/>
        <w:ind w:firstLine="461"/>
        <w:jc w:val="both"/>
        <w:rPr>
          <w:rStyle w:val="apple-converted-space"/>
          <w:color w:val="000000"/>
        </w:rPr>
      </w:pPr>
      <w:r>
        <w:rPr>
          <w:color w:val="000000"/>
        </w:rPr>
        <w:lastRenderedPageBreak/>
        <w:t>Итан было заколебался из-за угрозы драки, но затем начал ухмыляться.</w:t>
      </w:r>
      <w:r>
        <w:rPr>
          <w:rStyle w:val="apple-converted-space"/>
          <w:color w:val="000000"/>
        </w:rPr>
        <w:t xml:space="preserve"> </w:t>
      </w:r>
    </w:p>
    <w:p w:rsidR="0098463E" w:rsidRDefault="0098463E" w:rsidP="0098463E">
      <w:pPr>
        <w:pStyle w:val="western"/>
        <w:shd w:val="clear" w:color="auto" w:fill="FFFFFF"/>
        <w:spacing w:before="0" w:after="0"/>
        <w:ind w:firstLine="461"/>
        <w:jc w:val="both"/>
        <w:rPr>
          <w:color w:val="000000"/>
        </w:rPr>
      </w:pPr>
      <w:r w:rsidRPr="00336D6F">
        <w:t>–</w:t>
      </w:r>
      <w:r>
        <w:t xml:space="preserve"> Не,</w:t>
      </w:r>
      <w:r>
        <w:rPr>
          <w:color w:val="000000"/>
        </w:rPr>
        <w:t xml:space="preserve"> не станешь.</w:t>
      </w:r>
    </w:p>
    <w:p w:rsidR="0098463E" w:rsidRPr="007846F4" w:rsidRDefault="0098463E" w:rsidP="0098463E">
      <w:pPr>
        <w:pStyle w:val="western"/>
        <w:shd w:val="clear" w:color="auto" w:fill="FFFFFF"/>
        <w:spacing w:before="0" w:after="0"/>
        <w:ind w:firstLine="461"/>
        <w:jc w:val="both"/>
        <w:rPr>
          <w:color w:val="000000"/>
        </w:rPr>
      </w:pPr>
      <w:r w:rsidRPr="00336D6F">
        <w:t>–</w:t>
      </w:r>
      <w:r>
        <w:t xml:space="preserve"> </w:t>
      </w:r>
      <w:r w:rsidRPr="007B758C">
        <w:rPr>
          <w:color w:val="000000"/>
        </w:rPr>
        <w:t>О,</w:t>
      </w:r>
      <w:r>
        <w:rPr>
          <w:color w:val="000000"/>
        </w:rPr>
        <w:t xml:space="preserve"> ещё как стану</w:t>
      </w:r>
      <w:r w:rsidRPr="007B758C">
        <w:rPr>
          <w:color w:val="000000"/>
        </w:rPr>
        <w:t>!</w:t>
      </w:r>
      <w:r w:rsidRPr="0032115A">
        <w:t xml:space="preserve"> </w:t>
      </w:r>
      <w:r w:rsidRPr="00336D6F">
        <w:t>–</w:t>
      </w:r>
      <w:r>
        <w:t xml:space="preserve"> </w:t>
      </w:r>
      <w:r>
        <w:rPr>
          <w:color w:val="000000"/>
        </w:rPr>
        <w:t>п</w:t>
      </w:r>
      <w:r w:rsidRPr="007B758C">
        <w:rPr>
          <w:color w:val="000000"/>
        </w:rPr>
        <w:t>ротя</w:t>
      </w:r>
      <w:r>
        <w:rPr>
          <w:color w:val="000000"/>
        </w:rPr>
        <w:t>нув руку</w:t>
      </w:r>
      <w:r w:rsidRPr="007B758C">
        <w:rPr>
          <w:color w:val="000000"/>
        </w:rPr>
        <w:t>,</w:t>
      </w:r>
      <w:r>
        <w:rPr>
          <w:color w:val="000000"/>
        </w:rPr>
        <w:t xml:space="preserve"> </w:t>
      </w:r>
      <w:r w:rsidRPr="007B758C">
        <w:rPr>
          <w:color w:val="000000"/>
        </w:rPr>
        <w:t>я</w:t>
      </w:r>
      <w:r>
        <w:rPr>
          <w:color w:val="000000"/>
        </w:rPr>
        <w:t xml:space="preserve"> </w:t>
      </w:r>
      <w:r w:rsidRPr="007B758C">
        <w:rPr>
          <w:color w:val="000000"/>
        </w:rPr>
        <w:t>выхватил</w:t>
      </w:r>
      <w:r>
        <w:rPr>
          <w:color w:val="000000"/>
        </w:rPr>
        <w:t xml:space="preserve"> у него </w:t>
      </w:r>
      <w:r w:rsidRPr="007B758C">
        <w:rPr>
          <w:color w:val="000000"/>
        </w:rPr>
        <w:t>телефон и</w:t>
      </w:r>
      <w:r>
        <w:rPr>
          <w:color w:val="000000"/>
        </w:rPr>
        <w:t xml:space="preserve"> </w:t>
      </w:r>
      <w:r w:rsidRPr="007B758C">
        <w:rPr>
          <w:color w:val="000000"/>
        </w:rPr>
        <w:t>сунул</w:t>
      </w:r>
      <w:r>
        <w:rPr>
          <w:color w:val="000000"/>
        </w:rPr>
        <w:t xml:space="preserve"> </w:t>
      </w:r>
      <w:r w:rsidRPr="007B758C">
        <w:rPr>
          <w:color w:val="000000"/>
        </w:rPr>
        <w:t>его</w:t>
      </w:r>
      <w:r>
        <w:rPr>
          <w:color w:val="000000"/>
        </w:rPr>
        <w:t xml:space="preserve"> </w:t>
      </w:r>
      <w:r w:rsidRPr="007B758C">
        <w:rPr>
          <w:color w:val="000000"/>
        </w:rPr>
        <w:t>в</w:t>
      </w:r>
      <w:r>
        <w:rPr>
          <w:color w:val="000000"/>
        </w:rPr>
        <w:t xml:space="preserve"> </w:t>
      </w:r>
      <w:r w:rsidRPr="007B758C">
        <w:rPr>
          <w:color w:val="000000"/>
        </w:rPr>
        <w:t>задний</w:t>
      </w:r>
      <w:r>
        <w:rPr>
          <w:color w:val="000000"/>
        </w:rPr>
        <w:t xml:space="preserve"> </w:t>
      </w:r>
      <w:r w:rsidRPr="007B758C">
        <w:rPr>
          <w:color w:val="000000"/>
        </w:rPr>
        <w:t>карман.</w:t>
      </w:r>
      <w:r w:rsidRPr="00080B02">
        <w:rPr>
          <w:rStyle w:val="apple-converted-space"/>
          <w:color w:val="000000"/>
        </w:rPr>
        <w:t xml:space="preserve"> </w:t>
      </w:r>
      <w:r w:rsidRPr="00336D6F">
        <w:t>–</w:t>
      </w:r>
      <w:r>
        <w:t xml:space="preserve"> </w:t>
      </w:r>
      <w:r w:rsidRPr="007B758C">
        <w:rPr>
          <w:color w:val="000000"/>
        </w:rPr>
        <w:t>Теперь</w:t>
      </w:r>
      <w:r>
        <w:rPr>
          <w:color w:val="000000"/>
        </w:rPr>
        <w:t xml:space="preserve"> вали отсюда.</w:t>
      </w:r>
    </w:p>
    <w:p w:rsidR="0098463E" w:rsidRDefault="0098463E" w:rsidP="0098463E">
      <w:pPr>
        <w:pStyle w:val="western"/>
        <w:shd w:val="clear" w:color="auto" w:fill="FFFFFF"/>
        <w:spacing w:before="0" w:after="0"/>
        <w:ind w:firstLine="461"/>
        <w:jc w:val="both"/>
        <w:rPr>
          <w:color w:val="000000"/>
        </w:rPr>
      </w:pPr>
      <w:r w:rsidRPr="00336D6F">
        <w:t>–</w:t>
      </w:r>
      <w:r>
        <w:t xml:space="preserve"> </w:t>
      </w:r>
      <w:r>
        <w:rPr>
          <w:color w:val="000000"/>
        </w:rPr>
        <w:t xml:space="preserve">Хорошо. </w:t>
      </w:r>
    </w:p>
    <w:p w:rsidR="0098463E" w:rsidRPr="007846F4" w:rsidRDefault="0098463E" w:rsidP="0098463E">
      <w:pPr>
        <w:pStyle w:val="western"/>
        <w:shd w:val="clear" w:color="auto" w:fill="FFFFFF"/>
        <w:spacing w:before="0" w:after="0"/>
        <w:ind w:firstLine="461"/>
        <w:jc w:val="both"/>
        <w:rPr>
          <w:color w:val="000000"/>
        </w:rPr>
      </w:pPr>
      <w:r>
        <w:rPr>
          <w:color w:val="000000"/>
        </w:rPr>
        <w:t>Он поднялся на ноги и побрел к двери. Так как я умирал без чашки кофе</w:t>
      </w:r>
      <w:r w:rsidRPr="007B758C">
        <w:rPr>
          <w:color w:val="000000"/>
        </w:rPr>
        <w:t>,</w:t>
      </w:r>
      <w:r>
        <w:rPr>
          <w:color w:val="000000"/>
        </w:rPr>
        <w:t xml:space="preserve"> </w:t>
      </w:r>
      <w:r w:rsidRPr="007B758C">
        <w:rPr>
          <w:color w:val="000000"/>
        </w:rPr>
        <w:t>я</w:t>
      </w:r>
      <w:r>
        <w:rPr>
          <w:color w:val="000000"/>
        </w:rPr>
        <w:t xml:space="preserve"> </w:t>
      </w:r>
      <w:r w:rsidRPr="007B758C">
        <w:rPr>
          <w:color w:val="000000"/>
        </w:rPr>
        <w:t>по</w:t>
      </w:r>
      <w:r>
        <w:rPr>
          <w:color w:val="000000"/>
        </w:rPr>
        <w:t>шё</w:t>
      </w:r>
      <w:r w:rsidRPr="007B758C">
        <w:rPr>
          <w:color w:val="000000"/>
        </w:rPr>
        <w:t>л</w:t>
      </w:r>
      <w:r>
        <w:rPr>
          <w:color w:val="000000"/>
        </w:rPr>
        <w:t xml:space="preserve"> </w:t>
      </w:r>
      <w:r w:rsidRPr="007B758C">
        <w:rPr>
          <w:color w:val="000000"/>
        </w:rPr>
        <w:t>за</w:t>
      </w:r>
      <w:r w:rsidRPr="00080B02">
        <w:rPr>
          <w:rStyle w:val="apple-converted-space"/>
          <w:color w:val="000000"/>
        </w:rPr>
        <w:t xml:space="preserve"> </w:t>
      </w:r>
      <w:r w:rsidRPr="007B758C">
        <w:rPr>
          <w:color w:val="000000"/>
        </w:rPr>
        <w:t>ним.</w:t>
      </w:r>
      <w:r w:rsidRPr="00080B02">
        <w:rPr>
          <w:rStyle w:val="apple-converted-space"/>
          <w:color w:val="000000"/>
        </w:rPr>
        <w:t xml:space="preserve"> </w:t>
      </w:r>
      <w:r>
        <w:rPr>
          <w:color w:val="000000"/>
        </w:rPr>
        <w:t xml:space="preserve">Приготовив свой обычный завтрак </w:t>
      </w:r>
      <w:r w:rsidRPr="00180390">
        <w:rPr>
          <w:color w:val="000000"/>
        </w:rPr>
        <w:t>–</w:t>
      </w:r>
      <w:r>
        <w:rPr>
          <w:color w:val="000000"/>
        </w:rPr>
        <w:t xml:space="preserve"> </w:t>
      </w:r>
      <w:r w:rsidRPr="007B758C">
        <w:rPr>
          <w:color w:val="000000"/>
        </w:rPr>
        <w:t>ч</w:t>
      </w:r>
      <w:r>
        <w:rPr>
          <w:color w:val="000000"/>
        </w:rPr>
        <w:t>ё</w:t>
      </w:r>
      <w:r w:rsidRPr="007B758C">
        <w:rPr>
          <w:color w:val="000000"/>
        </w:rPr>
        <w:t>рн</w:t>
      </w:r>
      <w:r>
        <w:rPr>
          <w:color w:val="000000"/>
        </w:rPr>
        <w:t xml:space="preserve">ый </w:t>
      </w:r>
      <w:r w:rsidRPr="007B758C">
        <w:rPr>
          <w:color w:val="000000"/>
        </w:rPr>
        <w:t>и</w:t>
      </w:r>
      <w:r>
        <w:rPr>
          <w:color w:val="000000"/>
        </w:rPr>
        <w:t xml:space="preserve"> крепкий кофе, </w:t>
      </w:r>
      <w:r w:rsidRPr="007B758C">
        <w:rPr>
          <w:color w:val="000000"/>
        </w:rPr>
        <w:t>я</w:t>
      </w:r>
      <w:r>
        <w:rPr>
          <w:color w:val="000000"/>
        </w:rPr>
        <w:t xml:space="preserve"> </w:t>
      </w:r>
      <w:r w:rsidRPr="007B758C">
        <w:rPr>
          <w:color w:val="000000"/>
        </w:rPr>
        <w:t>перегнулся</w:t>
      </w:r>
      <w:r>
        <w:rPr>
          <w:color w:val="000000"/>
        </w:rPr>
        <w:t xml:space="preserve"> </w:t>
      </w:r>
      <w:r w:rsidRPr="007B758C">
        <w:rPr>
          <w:color w:val="000000"/>
        </w:rPr>
        <w:t>через</w:t>
      </w:r>
      <w:r>
        <w:rPr>
          <w:color w:val="000000"/>
        </w:rPr>
        <w:t xml:space="preserve"> </w:t>
      </w:r>
      <w:r w:rsidRPr="007B758C">
        <w:rPr>
          <w:color w:val="000000"/>
        </w:rPr>
        <w:t>стол</w:t>
      </w:r>
      <w:r>
        <w:rPr>
          <w:color w:val="000000"/>
        </w:rPr>
        <w:t>, с</w:t>
      </w:r>
      <w:r w:rsidRPr="007B758C">
        <w:rPr>
          <w:color w:val="000000"/>
        </w:rPr>
        <w:t>хвати</w:t>
      </w:r>
      <w:r>
        <w:rPr>
          <w:color w:val="000000"/>
        </w:rPr>
        <w:t xml:space="preserve">л </w:t>
      </w:r>
      <w:r w:rsidRPr="007B758C">
        <w:rPr>
          <w:color w:val="000000"/>
        </w:rPr>
        <w:t>газету</w:t>
      </w:r>
      <w:r>
        <w:rPr>
          <w:color w:val="000000"/>
        </w:rPr>
        <w:t xml:space="preserve"> </w:t>
      </w:r>
      <w:r w:rsidRPr="007B758C">
        <w:rPr>
          <w:color w:val="000000"/>
        </w:rPr>
        <w:t>и</w:t>
      </w:r>
      <w:r>
        <w:rPr>
          <w:color w:val="000000"/>
        </w:rPr>
        <w:t xml:space="preserve"> </w:t>
      </w:r>
      <w:r w:rsidRPr="007B758C">
        <w:rPr>
          <w:color w:val="000000"/>
        </w:rPr>
        <w:t>пробежал</w:t>
      </w:r>
      <w:r>
        <w:rPr>
          <w:color w:val="000000"/>
        </w:rPr>
        <w:t xml:space="preserve">ся по </w:t>
      </w:r>
      <w:r w:rsidRPr="007B758C">
        <w:rPr>
          <w:color w:val="000000"/>
        </w:rPr>
        <w:t>спортивн</w:t>
      </w:r>
      <w:r>
        <w:rPr>
          <w:color w:val="000000"/>
        </w:rPr>
        <w:t>ому разделу</w:t>
      </w:r>
      <w:r w:rsidRPr="007B758C">
        <w:rPr>
          <w:color w:val="000000"/>
        </w:rPr>
        <w:t>.</w:t>
      </w:r>
      <w:r w:rsidRPr="00080B02">
        <w:rPr>
          <w:rStyle w:val="apple-converted-space"/>
          <w:color w:val="000000"/>
        </w:rPr>
        <w:t xml:space="preserve"> </w:t>
      </w:r>
      <w:r>
        <w:rPr>
          <w:color w:val="000000"/>
        </w:rPr>
        <w:t>Моему дорогому братцу не потребовалось много времени</w:t>
      </w:r>
      <w:r w:rsidRPr="007B758C">
        <w:rPr>
          <w:color w:val="000000"/>
        </w:rPr>
        <w:t>,</w:t>
      </w:r>
      <w:r w:rsidRPr="00080B02">
        <w:rPr>
          <w:rStyle w:val="apple-converted-space"/>
          <w:color w:val="000000"/>
        </w:rPr>
        <w:t xml:space="preserve"> </w:t>
      </w:r>
      <w:r w:rsidRPr="007B758C">
        <w:rPr>
          <w:color w:val="000000"/>
        </w:rPr>
        <w:t>чтобы</w:t>
      </w:r>
      <w:r>
        <w:rPr>
          <w:color w:val="000000"/>
        </w:rPr>
        <w:t xml:space="preserve"> зайти на </w:t>
      </w:r>
      <w:r w:rsidRPr="007B758C">
        <w:rPr>
          <w:color w:val="000000"/>
        </w:rPr>
        <w:t>кухню</w:t>
      </w:r>
      <w:r>
        <w:rPr>
          <w:color w:val="000000"/>
        </w:rPr>
        <w:t xml:space="preserve"> </w:t>
      </w:r>
      <w:r w:rsidRPr="007B758C">
        <w:rPr>
          <w:color w:val="000000"/>
        </w:rPr>
        <w:t>и</w:t>
      </w:r>
      <w:r>
        <w:rPr>
          <w:color w:val="000000"/>
        </w:rPr>
        <w:t xml:space="preserve"> усесться </w:t>
      </w:r>
      <w:r w:rsidRPr="007B758C">
        <w:rPr>
          <w:color w:val="000000"/>
        </w:rPr>
        <w:t>напротив</w:t>
      </w:r>
      <w:r>
        <w:rPr>
          <w:color w:val="000000"/>
        </w:rPr>
        <w:t xml:space="preserve"> </w:t>
      </w:r>
      <w:r w:rsidRPr="007B758C">
        <w:rPr>
          <w:color w:val="000000"/>
        </w:rPr>
        <w:t>меня.</w:t>
      </w:r>
    </w:p>
    <w:p w:rsidR="0098463E" w:rsidRDefault="0098463E" w:rsidP="0098463E">
      <w:pPr>
        <w:pStyle w:val="western"/>
        <w:shd w:val="clear" w:color="auto" w:fill="FFFFFF"/>
        <w:spacing w:before="0" w:after="0"/>
        <w:ind w:firstLine="461"/>
        <w:jc w:val="both"/>
        <w:rPr>
          <w:rStyle w:val="apple-converted-space"/>
          <w:color w:val="000000"/>
        </w:rPr>
      </w:pPr>
      <w:r w:rsidRPr="007B758C">
        <w:rPr>
          <w:color w:val="000000"/>
        </w:rPr>
        <w:t>Опустив</w:t>
      </w:r>
      <w:r>
        <w:rPr>
          <w:color w:val="000000"/>
        </w:rPr>
        <w:t xml:space="preserve"> </w:t>
      </w:r>
      <w:r w:rsidRPr="007B758C">
        <w:rPr>
          <w:color w:val="000000"/>
        </w:rPr>
        <w:t>голову</w:t>
      </w:r>
      <w:r>
        <w:rPr>
          <w:color w:val="000000"/>
        </w:rPr>
        <w:t xml:space="preserve"> </w:t>
      </w:r>
      <w:r w:rsidRPr="007B758C">
        <w:rPr>
          <w:color w:val="000000"/>
        </w:rPr>
        <w:t>и</w:t>
      </w:r>
      <w:r>
        <w:rPr>
          <w:color w:val="000000"/>
        </w:rPr>
        <w:t xml:space="preserve"> </w:t>
      </w:r>
      <w:r w:rsidRPr="007B758C">
        <w:rPr>
          <w:color w:val="000000"/>
        </w:rPr>
        <w:t>глаза</w:t>
      </w:r>
      <w:r>
        <w:rPr>
          <w:color w:val="000000"/>
        </w:rPr>
        <w:t xml:space="preserve"> </w:t>
      </w:r>
      <w:r w:rsidRPr="007B758C">
        <w:rPr>
          <w:color w:val="000000"/>
        </w:rPr>
        <w:t>на</w:t>
      </w:r>
      <w:r>
        <w:rPr>
          <w:color w:val="000000"/>
        </w:rPr>
        <w:t xml:space="preserve"> статью о </w:t>
      </w:r>
      <w:r w:rsidRPr="007B758C">
        <w:rPr>
          <w:color w:val="000000"/>
        </w:rPr>
        <w:t>футбольных</w:t>
      </w:r>
      <w:r>
        <w:rPr>
          <w:color w:val="000000"/>
        </w:rPr>
        <w:t xml:space="preserve"> </w:t>
      </w:r>
      <w:r w:rsidRPr="007B758C">
        <w:rPr>
          <w:color w:val="000000"/>
        </w:rPr>
        <w:t>матч</w:t>
      </w:r>
      <w:r>
        <w:rPr>
          <w:color w:val="000000"/>
        </w:rPr>
        <w:t>ах</w:t>
      </w:r>
      <w:r w:rsidRPr="007B758C">
        <w:rPr>
          <w:color w:val="000000"/>
        </w:rPr>
        <w:t>,</w:t>
      </w:r>
      <w:r>
        <w:rPr>
          <w:color w:val="000000"/>
        </w:rPr>
        <w:t xml:space="preserve"> </w:t>
      </w:r>
      <w:r w:rsidRPr="007B758C">
        <w:rPr>
          <w:color w:val="000000"/>
        </w:rPr>
        <w:t>я</w:t>
      </w:r>
      <w:r>
        <w:rPr>
          <w:color w:val="000000"/>
        </w:rPr>
        <w:t xml:space="preserve"> не </w:t>
      </w:r>
      <w:r w:rsidRPr="007B758C">
        <w:rPr>
          <w:color w:val="000000"/>
        </w:rPr>
        <w:t>обратил</w:t>
      </w:r>
      <w:r>
        <w:rPr>
          <w:color w:val="000000"/>
        </w:rPr>
        <w:t xml:space="preserve"> </w:t>
      </w:r>
      <w:r w:rsidRPr="007B758C">
        <w:rPr>
          <w:color w:val="000000"/>
        </w:rPr>
        <w:t>на</w:t>
      </w:r>
      <w:r>
        <w:rPr>
          <w:color w:val="000000"/>
        </w:rPr>
        <w:t xml:space="preserve"> </w:t>
      </w:r>
      <w:r w:rsidRPr="007B758C">
        <w:rPr>
          <w:color w:val="000000"/>
        </w:rPr>
        <w:t>него</w:t>
      </w:r>
      <w:r>
        <w:rPr>
          <w:color w:val="000000"/>
        </w:rPr>
        <w:t xml:space="preserve"> </w:t>
      </w:r>
      <w:r w:rsidRPr="007B758C">
        <w:rPr>
          <w:color w:val="000000"/>
        </w:rPr>
        <w:t>внимания,</w:t>
      </w:r>
      <w:r>
        <w:rPr>
          <w:color w:val="000000"/>
        </w:rPr>
        <w:t xml:space="preserve"> </w:t>
      </w:r>
      <w:r w:rsidRPr="007B758C">
        <w:rPr>
          <w:color w:val="000000"/>
        </w:rPr>
        <w:t>но</w:t>
      </w:r>
      <w:r>
        <w:rPr>
          <w:color w:val="000000"/>
        </w:rPr>
        <w:t xml:space="preserve"> </w:t>
      </w:r>
      <w:r w:rsidRPr="007B758C">
        <w:rPr>
          <w:color w:val="000000"/>
        </w:rPr>
        <w:t>его</w:t>
      </w:r>
      <w:r>
        <w:rPr>
          <w:color w:val="000000"/>
        </w:rPr>
        <w:t xml:space="preserve"> </w:t>
      </w:r>
      <w:r w:rsidRPr="007B758C">
        <w:rPr>
          <w:color w:val="000000"/>
        </w:rPr>
        <w:t>взгляд</w:t>
      </w:r>
      <w:r>
        <w:rPr>
          <w:color w:val="000000"/>
        </w:rPr>
        <w:t xml:space="preserve"> словно проткнул у меня на лбу дыру</w:t>
      </w:r>
      <w:r w:rsidRPr="007B758C">
        <w:rPr>
          <w:color w:val="000000"/>
        </w:rPr>
        <w:t>.</w:t>
      </w:r>
      <w:r w:rsidRPr="00080B02">
        <w:rPr>
          <w:rStyle w:val="apple-converted-space"/>
          <w:color w:val="000000"/>
        </w:rPr>
        <w:t xml:space="preserve"> </w:t>
      </w:r>
    </w:p>
    <w:p w:rsidR="0098463E" w:rsidRPr="007846F4" w:rsidRDefault="0098463E" w:rsidP="0098463E">
      <w:pPr>
        <w:pStyle w:val="western"/>
        <w:shd w:val="clear" w:color="auto" w:fill="FFFFFF"/>
        <w:spacing w:before="0" w:after="0"/>
        <w:ind w:firstLine="461"/>
        <w:jc w:val="both"/>
        <w:rPr>
          <w:color w:val="000000"/>
        </w:rPr>
      </w:pPr>
      <w:r w:rsidRPr="00336D6F">
        <w:t>–</w:t>
      </w:r>
      <w:r>
        <w:t xml:space="preserve"> </w:t>
      </w:r>
      <w:r w:rsidRPr="007B758C">
        <w:rPr>
          <w:color w:val="000000"/>
        </w:rPr>
        <w:t>Что?</w:t>
      </w:r>
      <w:r w:rsidRPr="0032115A">
        <w:t xml:space="preserve"> </w:t>
      </w:r>
      <w:r w:rsidRPr="00336D6F">
        <w:t>–</w:t>
      </w:r>
      <w:r>
        <w:t xml:space="preserve"> з</w:t>
      </w:r>
      <w:r w:rsidRPr="007B758C">
        <w:rPr>
          <w:color w:val="000000"/>
        </w:rPr>
        <w:t>арычал</w:t>
      </w:r>
      <w:r>
        <w:rPr>
          <w:color w:val="000000"/>
        </w:rPr>
        <w:t xml:space="preserve"> я</w:t>
      </w:r>
      <w:r w:rsidRPr="007B758C">
        <w:rPr>
          <w:color w:val="000000"/>
        </w:rPr>
        <w:t>,</w:t>
      </w:r>
      <w:r>
        <w:rPr>
          <w:color w:val="000000"/>
        </w:rPr>
        <w:t xml:space="preserve"> </w:t>
      </w:r>
      <w:r w:rsidRPr="007B758C">
        <w:rPr>
          <w:color w:val="000000"/>
        </w:rPr>
        <w:t>когда</w:t>
      </w:r>
      <w:r>
        <w:rPr>
          <w:color w:val="000000"/>
        </w:rPr>
        <w:t xml:space="preserve"> это </w:t>
      </w:r>
      <w:r w:rsidRPr="007B758C">
        <w:rPr>
          <w:color w:val="000000"/>
        </w:rPr>
        <w:t>чувство</w:t>
      </w:r>
      <w:r>
        <w:rPr>
          <w:color w:val="000000"/>
        </w:rPr>
        <w:t xml:space="preserve"> </w:t>
      </w:r>
      <w:r w:rsidRPr="007B758C">
        <w:rPr>
          <w:color w:val="000000"/>
        </w:rPr>
        <w:t>стало</w:t>
      </w:r>
      <w:r>
        <w:rPr>
          <w:color w:val="000000"/>
        </w:rPr>
        <w:t xml:space="preserve"> меня </w:t>
      </w:r>
      <w:r w:rsidRPr="007B758C">
        <w:rPr>
          <w:color w:val="000000"/>
        </w:rPr>
        <w:t>слишком</w:t>
      </w:r>
      <w:r>
        <w:rPr>
          <w:color w:val="000000"/>
        </w:rPr>
        <w:t xml:space="preserve"> раздража</w:t>
      </w:r>
      <w:r w:rsidRPr="007B758C">
        <w:rPr>
          <w:color w:val="000000"/>
        </w:rPr>
        <w:t>т</w:t>
      </w:r>
      <w:r>
        <w:rPr>
          <w:color w:val="000000"/>
        </w:rPr>
        <w:t>ь</w:t>
      </w:r>
      <w:r w:rsidRPr="007B758C">
        <w:rPr>
          <w:color w:val="000000"/>
        </w:rPr>
        <w:t>.</w:t>
      </w:r>
    </w:p>
    <w:p w:rsidR="0098463E" w:rsidRDefault="0098463E" w:rsidP="0098463E">
      <w:pPr>
        <w:pStyle w:val="western"/>
        <w:shd w:val="clear" w:color="auto" w:fill="FFFFFF"/>
        <w:spacing w:before="0" w:after="0"/>
        <w:ind w:firstLine="461"/>
        <w:jc w:val="both"/>
        <w:rPr>
          <w:color w:val="000000"/>
        </w:rPr>
      </w:pPr>
      <w:r>
        <w:rPr>
          <w:color w:val="000000"/>
        </w:rPr>
        <w:t>И</w:t>
      </w:r>
      <w:r w:rsidRPr="007B758C">
        <w:rPr>
          <w:color w:val="000000"/>
        </w:rPr>
        <w:t>тан</w:t>
      </w:r>
      <w:r>
        <w:rPr>
          <w:color w:val="000000"/>
        </w:rPr>
        <w:t xml:space="preserve"> </w:t>
      </w:r>
      <w:r w:rsidRPr="007B758C">
        <w:rPr>
          <w:color w:val="000000"/>
        </w:rPr>
        <w:t>ждал</w:t>
      </w:r>
      <w:r>
        <w:rPr>
          <w:color w:val="000000"/>
        </w:rPr>
        <w:t xml:space="preserve">, пока я </w:t>
      </w:r>
      <w:r w:rsidRPr="007B758C">
        <w:rPr>
          <w:color w:val="000000"/>
        </w:rPr>
        <w:t>по</w:t>
      </w:r>
      <w:r>
        <w:rPr>
          <w:color w:val="000000"/>
        </w:rPr>
        <w:t>дниму глаза</w:t>
      </w:r>
      <w:r w:rsidRPr="007B758C">
        <w:rPr>
          <w:color w:val="000000"/>
        </w:rPr>
        <w:t>.</w:t>
      </w:r>
      <w:r w:rsidRPr="00080B02">
        <w:rPr>
          <w:rStyle w:val="apple-converted-space"/>
          <w:color w:val="000000"/>
        </w:rPr>
        <w:t xml:space="preserve"> </w:t>
      </w:r>
      <w:r w:rsidRPr="007B758C">
        <w:rPr>
          <w:color w:val="000000"/>
        </w:rPr>
        <w:t>Затем</w:t>
      </w:r>
      <w:r>
        <w:rPr>
          <w:color w:val="000000"/>
        </w:rPr>
        <w:t xml:space="preserve"> приподнял уголок рта и сказал, </w:t>
      </w:r>
      <w:r w:rsidRPr="007B758C">
        <w:rPr>
          <w:color w:val="000000"/>
        </w:rPr>
        <w:t>растягива</w:t>
      </w:r>
      <w:r>
        <w:rPr>
          <w:color w:val="000000"/>
        </w:rPr>
        <w:t xml:space="preserve">я </w:t>
      </w:r>
      <w:r w:rsidRPr="007B758C">
        <w:rPr>
          <w:color w:val="000000"/>
        </w:rPr>
        <w:t>слова</w:t>
      </w:r>
      <w:r>
        <w:rPr>
          <w:color w:val="000000"/>
        </w:rPr>
        <w:t xml:space="preserve">: </w:t>
      </w:r>
    </w:p>
    <w:p w:rsidR="0098463E" w:rsidRPr="007846F4" w:rsidRDefault="0098463E" w:rsidP="0098463E">
      <w:pPr>
        <w:pStyle w:val="western"/>
        <w:shd w:val="clear" w:color="auto" w:fill="FFFFFF"/>
        <w:spacing w:before="0" w:after="0"/>
        <w:ind w:firstLine="461"/>
        <w:jc w:val="both"/>
        <w:rPr>
          <w:color w:val="000000"/>
        </w:rPr>
      </w:pPr>
      <w:r w:rsidRPr="00336D6F">
        <w:t>–</w:t>
      </w:r>
      <w:r>
        <w:t xml:space="preserve"> </w:t>
      </w:r>
      <w:r w:rsidRPr="007B758C">
        <w:rPr>
          <w:color w:val="000000"/>
        </w:rPr>
        <w:t>Ты</w:t>
      </w:r>
      <w:r>
        <w:rPr>
          <w:color w:val="000000"/>
        </w:rPr>
        <w:t xml:space="preserve"> идёшь?</w:t>
      </w:r>
    </w:p>
    <w:p w:rsidR="0098463E" w:rsidRDefault="0098463E" w:rsidP="0098463E">
      <w:pPr>
        <w:pStyle w:val="western"/>
        <w:shd w:val="clear" w:color="auto" w:fill="FFFFFF"/>
        <w:spacing w:before="0" w:after="0"/>
        <w:ind w:firstLine="461"/>
        <w:jc w:val="both"/>
        <w:rPr>
          <w:rStyle w:val="apple-converted-space"/>
          <w:color w:val="000000"/>
        </w:rPr>
      </w:pPr>
      <w:r w:rsidRPr="007B758C">
        <w:rPr>
          <w:i/>
          <w:iCs/>
          <w:color w:val="000000"/>
        </w:rPr>
        <w:t>Иисус</w:t>
      </w:r>
      <w:r>
        <w:rPr>
          <w:i/>
          <w:iCs/>
          <w:color w:val="000000"/>
        </w:rPr>
        <w:t xml:space="preserve"> </w:t>
      </w:r>
      <w:r w:rsidRPr="007B758C">
        <w:rPr>
          <w:i/>
          <w:iCs/>
          <w:color w:val="000000"/>
        </w:rPr>
        <w:t>Христос!</w:t>
      </w:r>
      <w:r w:rsidRPr="000319DF">
        <w:rPr>
          <w:rStyle w:val="apple-converted-space"/>
          <w:color w:val="000000"/>
        </w:rPr>
        <w:t xml:space="preserve"> </w:t>
      </w:r>
    </w:p>
    <w:p w:rsidR="0098463E" w:rsidRPr="007846F4" w:rsidRDefault="0098463E" w:rsidP="0098463E">
      <w:pPr>
        <w:pStyle w:val="western"/>
        <w:shd w:val="clear" w:color="auto" w:fill="FFFFFF"/>
        <w:spacing w:before="0" w:after="0"/>
        <w:ind w:firstLine="461"/>
        <w:jc w:val="both"/>
        <w:rPr>
          <w:color w:val="000000"/>
        </w:rPr>
      </w:pPr>
      <w:r w:rsidRPr="00336D6F">
        <w:t>–</w:t>
      </w:r>
      <w:r>
        <w:t xml:space="preserve"> </w:t>
      </w:r>
      <w:r>
        <w:rPr>
          <w:color w:val="000000"/>
        </w:rPr>
        <w:t>Нет!</w:t>
      </w:r>
    </w:p>
    <w:p w:rsidR="0098463E" w:rsidRDefault="0098463E" w:rsidP="0098463E">
      <w:pPr>
        <w:pStyle w:val="western"/>
        <w:shd w:val="clear" w:color="auto" w:fill="FFFFFF"/>
        <w:spacing w:before="0" w:after="0"/>
        <w:ind w:firstLine="461"/>
        <w:jc w:val="both"/>
        <w:rPr>
          <w:color w:val="000000"/>
        </w:rPr>
      </w:pPr>
      <w:r w:rsidRPr="00336D6F">
        <w:t>–</w:t>
      </w:r>
      <w:r>
        <w:t xml:space="preserve"> </w:t>
      </w:r>
      <w:r>
        <w:rPr>
          <w:color w:val="000000"/>
        </w:rPr>
        <w:t>Ты идёшь?</w:t>
      </w:r>
    </w:p>
    <w:p w:rsidR="0098463E" w:rsidRDefault="0098463E" w:rsidP="0098463E">
      <w:pPr>
        <w:pStyle w:val="western"/>
        <w:shd w:val="clear" w:color="auto" w:fill="FFFFFF"/>
        <w:spacing w:before="0" w:after="0"/>
        <w:ind w:firstLine="461"/>
        <w:jc w:val="both"/>
        <w:rPr>
          <w:color w:val="000000"/>
        </w:rPr>
      </w:pPr>
      <w:r w:rsidRPr="00336D6F">
        <w:t>–</w:t>
      </w:r>
      <w:r>
        <w:t xml:space="preserve"> </w:t>
      </w:r>
      <w:r>
        <w:rPr>
          <w:color w:val="000000"/>
        </w:rPr>
        <w:t>Нет.</w:t>
      </w:r>
    </w:p>
    <w:p w:rsidR="0098463E" w:rsidRDefault="0098463E" w:rsidP="0098463E">
      <w:pPr>
        <w:pStyle w:val="western"/>
        <w:shd w:val="clear" w:color="auto" w:fill="FFFFFF"/>
        <w:spacing w:before="0" w:after="0"/>
        <w:ind w:firstLine="461"/>
        <w:jc w:val="both"/>
        <w:rPr>
          <w:color w:val="000000"/>
        </w:rPr>
      </w:pPr>
      <w:r w:rsidRPr="00336D6F">
        <w:t>–</w:t>
      </w:r>
      <w:r>
        <w:t xml:space="preserve"> </w:t>
      </w:r>
      <w:r>
        <w:rPr>
          <w:color w:val="000000"/>
        </w:rPr>
        <w:t>Ты идёшь?</w:t>
      </w:r>
    </w:p>
    <w:p w:rsidR="0098463E" w:rsidRPr="007846F4" w:rsidRDefault="0098463E" w:rsidP="0098463E">
      <w:pPr>
        <w:pStyle w:val="western"/>
        <w:shd w:val="clear" w:color="auto" w:fill="FFFFFF"/>
        <w:spacing w:before="0" w:after="0"/>
        <w:ind w:firstLine="461"/>
        <w:jc w:val="both"/>
        <w:rPr>
          <w:color w:val="000000"/>
        </w:rPr>
      </w:pPr>
      <w:r w:rsidRPr="00336D6F">
        <w:t>–</w:t>
      </w:r>
      <w:r>
        <w:t xml:space="preserve"> </w:t>
      </w:r>
      <w:r>
        <w:rPr>
          <w:color w:val="000000"/>
        </w:rPr>
        <w:t>Чё</w:t>
      </w:r>
      <w:r w:rsidRPr="007B758C">
        <w:rPr>
          <w:color w:val="000000"/>
        </w:rPr>
        <w:t>рт,</w:t>
      </w:r>
      <w:r>
        <w:rPr>
          <w:color w:val="000000"/>
        </w:rPr>
        <w:t xml:space="preserve"> </w:t>
      </w:r>
      <w:proofErr w:type="gramStart"/>
      <w:r>
        <w:rPr>
          <w:color w:val="000000"/>
        </w:rPr>
        <w:t>Ит</w:t>
      </w:r>
      <w:proofErr w:type="gramEnd"/>
      <w:r w:rsidRPr="007B758C">
        <w:rPr>
          <w:color w:val="000000"/>
        </w:rPr>
        <w:t>!</w:t>
      </w:r>
      <w:r w:rsidRPr="0032115A">
        <w:t xml:space="preserve"> </w:t>
      </w:r>
      <w:r w:rsidRPr="00336D6F">
        <w:t>–</w:t>
      </w:r>
      <w:r>
        <w:t xml:space="preserve"> </w:t>
      </w:r>
      <w:r w:rsidRPr="007B758C">
        <w:rPr>
          <w:color w:val="000000"/>
        </w:rPr>
        <w:t>Я</w:t>
      </w:r>
      <w:r>
        <w:rPr>
          <w:color w:val="000000"/>
        </w:rPr>
        <w:t xml:space="preserve"> </w:t>
      </w:r>
      <w:r w:rsidRPr="007B758C">
        <w:rPr>
          <w:color w:val="000000"/>
        </w:rPr>
        <w:t>хлопнул</w:t>
      </w:r>
      <w:r>
        <w:rPr>
          <w:color w:val="000000"/>
        </w:rPr>
        <w:t xml:space="preserve"> </w:t>
      </w:r>
      <w:r w:rsidRPr="007B758C">
        <w:rPr>
          <w:color w:val="000000"/>
        </w:rPr>
        <w:t>ладонью</w:t>
      </w:r>
      <w:r>
        <w:rPr>
          <w:color w:val="000000"/>
        </w:rPr>
        <w:t xml:space="preserve"> </w:t>
      </w:r>
      <w:r w:rsidRPr="007B758C">
        <w:rPr>
          <w:color w:val="000000"/>
        </w:rPr>
        <w:t>по</w:t>
      </w:r>
      <w:r>
        <w:rPr>
          <w:color w:val="000000"/>
        </w:rPr>
        <w:t xml:space="preserve"> </w:t>
      </w:r>
      <w:r w:rsidRPr="007B758C">
        <w:rPr>
          <w:color w:val="000000"/>
        </w:rPr>
        <w:t>столу,</w:t>
      </w:r>
      <w:r>
        <w:rPr>
          <w:color w:val="000000"/>
        </w:rPr>
        <w:t xml:space="preserve"> и моя </w:t>
      </w:r>
      <w:r w:rsidRPr="007B758C">
        <w:rPr>
          <w:color w:val="000000"/>
        </w:rPr>
        <w:t>кружк</w:t>
      </w:r>
      <w:r>
        <w:rPr>
          <w:color w:val="000000"/>
        </w:rPr>
        <w:t xml:space="preserve">а подпрыгнула почти на </w:t>
      </w:r>
      <w:r w:rsidRPr="007B758C">
        <w:rPr>
          <w:color w:val="000000"/>
        </w:rPr>
        <w:t>дюйм.</w:t>
      </w:r>
      <w:r w:rsidRPr="000319DF">
        <w:rPr>
          <w:rStyle w:val="apple-converted-space"/>
          <w:color w:val="000000"/>
        </w:rPr>
        <w:t xml:space="preserve"> </w:t>
      </w:r>
      <w:r w:rsidRPr="00336D6F">
        <w:t>–</w:t>
      </w:r>
      <w:r>
        <w:t xml:space="preserve"> </w:t>
      </w:r>
      <w:r w:rsidRPr="007B758C">
        <w:rPr>
          <w:color w:val="000000"/>
        </w:rPr>
        <w:t>Что</w:t>
      </w:r>
      <w:r>
        <w:rPr>
          <w:color w:val="000000"/>
        </w:rPr>
        <w:t xml:space="preserve"> </w:t>
      </w:r>
      <w:r w:rsidRPr="007B758C">
        <w:rPr>
          <w:color w:val="000000"/>
        </w:rPr>
        <w:t>я</w:t>
      </w:r>
      <w:r>
        <w:rPr>
          <w:color w:val="000000"/>
        </w:rPr>
        <w:t xml:space="preserve"> </w:t>
      </w:r>
      <w:r w:rsidRPr="007B758C">
        <w:rPr>
          <w:color w:val="000000"/>
        </w:rPr>
        <w:t>должен</w:t>
      </w:r>
      <w:r>
        <w:rPr>
          <w:color w:val="000000"/>
        </w:rPr>
        <w:t xml:space="preserve"> </w:t>
      </w:r>
      <w:r w:rsidRPr="007B758C">
        <w:rPr>
          <w:color w:val="000000"/>
        </w:rPr>
        <w:t>сделать,</w:t>
      </w:r>
      <w:r w:rsidRPr="000319DF">
        <w:rPr>
          <w:rStyle w:val="apple-converted-space"/>
          <w:color w:val="000000"/>
        </w:rPr>
        <w:t xml:space="preserve"> </w:t>
      </w:r>
      <w:r w:rsidRPr="007B758C">
        <w:rPr>
          <w:color w:val="000000"/>
        </w:rPr>
        <w:t>чтобы</w:t>
      </w:r>
      <w:r>
        <w:rPr>
          <w:color w:val="000000"/>
        </w:rPr>
        <w:t xml:space="preserve"> </w:t>
      </w:r>
      <w:r w:rsidRPr="007B758C">
        <w:rPr>
          <w:color w:val="000000"/>
        </w:rPr>
        <w:t>заставить</w:t>
      </w:r>
      <w:r>
        <w:rPr>
          <w:color w:val="000000"/>
        </w:rPr>
        <w:t xml:space="preserve"> тебя прекратить? Дай мне спокойно </w:t>
      </w:r>
      <w:r w:rsidRPr="007B758C">
        <w:rPr>
          <w:color w:val="000000"/>
        </w:rPr>
        <w:t>выпить</w:t>
      </w:r>
      <w:r>
        <w:rPr>
          <w:color w:val="000000"/>
        </w:rPr>
        <w:t xml:space="preserve"> </w:t>
      </w:r>
      <w:r w:rsidRPr="007B758C">
        <w:rPr>
          <w:color w:val="000000"/>
        </w:rPr>
        <w:t>кофе</w:t>
      </w:r>
      <w:r>
        <w:rPr>
          <w:color w:val="000000"/>
        </w:rPr>
        <w:t xml:space="preserve"> </w:t>
      </w:r>
      <w:r w:rsidRPr="007B758C">
        <w:rPr>
          <w:color w:val="000000"/>
        </w:rPr>
        <w:t>и</w:t>
      </w:r>
      <w:r>
        <w:rPr>
          <w:color w:val="000000"/>
        </w:rPr>
        <w:t xml:space="preserve"> про</w:t>
      </w:r>
      <w:r w:rsidRPr="007B758C">
        <w:rPr>
          <w:color w:val="000000"/>
        </w:rPr>
        <w:t>читать</w:t>
      </w:r>
      <w:r>
        <w:rPr>
          <w:color w:val="000000"/>
        </w:rPr>
        <w:t xml:space="preserve"> </w:t>
      </w:r>
      <w:r w:rsidRPr="007B758C">
        <w:rPr>
          <w:color w:val="000000"/>
        </w:rPr>
        <w:t>эту</w:t>
      </w:r>
      <w:r>
        <w:rPr>
          <w:color w:val="000000"/>
        </w:rPr>
        <w:t xml:space="preserve"> </w:t>
      </w:r>
      <w:r w:rsidRPr="007B758C">
        <w:rPr>
          <w:color w:val="000000"/>
        </w:rPr>
        <w:t>проклятую</w:t>
      </w:r>
      <w:r>
        <w:rPr>
          <w:color w:val="000000"/>
        </w:rPr>
        <w:t xml:space="preserve"> </w:t>
      </w:r>
      <w:r w:rsidRPr="007B758C">
        <w:rPr>
          <w:color w:val="000000"/>
        </w:rPr>
        <w:t>газету</w:t>
      </w:r>
      <w:r>
        <w:rPr>
          <w:color w:val="000000"/>
        </w:rPr>
        <w:t>!</w:t>
      </w:r>
    </w:p>
    <w:p w:rsidR="0098463E" w:rsidRDefault="0098463E" w:rsidP="0098463E">
      <w:pPr>
        <w:pStyle w:val="western"/>
        <w:shd w:val="clear" w:color="auto" w:fill="FFFFFF"/>
        <w:spacing w:before="0" w:after="0"/>
        <w:ind w:firstLine="461"/>
        <w:jc w:val="both"/>
        <w:rPr>
          <w:rStyle w:val="apple-converted-space"/>
          <w:color w:val="000000"/>
        </w:rPr>
      </w:pPr>
      <w:r>
        <w:rPr>
          <w:color w:val="000000"/>
        </w:rPr>
        <w:t>Второй уголок его рта тоже дёрнулся вверх.</w:t>
      </w:r>
      <w:r>
        <w:rPr>
          <w:rStyle w:val="apple-converted-space"/>
          <w:color w:val="000000"/>
        </w:rPr>
        <w:t xml:space="preserve"> </w:t>
      </w:r>
    </w:p>
    <w:p w:rsidR="0098463E" w:rsidRPr="00234317" w:rsidRDefault="0098463E" w:rsidP="0098463E">
      <w:pPr>
        <w:pStyle w:val="western"/>
        <w:shd w:val="clear" w:color="auto" w:fill="FFFFFF"/>
        <w:spacing w:before="0" w:after="0"/>
        <w:ind w:firstLine="461"/>
        <w:jc w:val="both"/>
        <w:rPr>
          <w:color w:val="000000"/>
        </w:rPr>
      </w:pPr>
      <w:r w:rsidRPr="00234317">
        <w:t xml:space="preserve">– </w:t>
      </w:r>
      <w:r>
        <w:rPr>
          <w:color w:val="000000"/>
        </w:rPr>
        <w:t>Пошли</w:t>
      </w:r>
      <w:r w:rsidRPr="00234317">
        <w:rPr>
          <w:color w:val="000000"/>
        </w:rPr>
        <w:t xml:space="preserve"> </w:t>
      </w:r>
      <w:r>
        <w:rPr>
          <w:color w:val="000000"/>
        </w:rPr>
        <w:t>на</w:t>
      </w:r>
      <w:r w:rsidRPr="00234317">
        <w:rPr>
          <w:color w:val="000000"/>
        </w:rPr>
        <w:t xml:space="preserve"> </w:t>
      </w:r>
      <w:r>
        <w:rPr>
          <w:color w:val="000000"/>
        </w:rPr>
        <w:t>вечеринку</w:t>
      </w:r>
      <w:r w:rsidRPr="00234317">
        <w:rPr>
          <w:color w:val="000000"/>
        </w:rPr>
        <w:t>.</w:t>
      </w:r>
    </w:p>
    <w:p w:rsidR="0098463E" w:rsidRDefault="0098463E" w:rsidP="0098463E">
      <w:pPr>
        <w:pStyle w:val="western"/>
        <w:shd w:val="clear" w:color="auto" w:fill="FFFFFF"/>
        <w:spacing w:before="0" w:after="0"/>
        <w:ind w:firstLine="461"/>
        <w:jc w:val="both"/>
        <w:rPr>
          <w:color w:val="000000"/>
        </w:rPr>
      </w:pPr>
      <w:r w:rsidRPr="00336D6F">
        <w:t>–</w:t>
      </w:r>
      <w:r>
        <w:t xml:space="preserve"> </w:t>
      </w:r>
      <w:r>
        <w:rPr>
          <w:color w:val="000000"/>
        </w:rPr>
        <w:t>Прекрасно!</w:t>
      </w:r>
      <w:r>
        <w:rPr>
          <w:rStyle w:val="apple-converted-space"/>
          <w:color w:val="000000"/>
        </w:rPr>
        <w:t xml:space="preserve"> </w:t>
      </w:r>
      <w:r>
        <w:rPr>
          <w:color w:val="000000"/>
        </w:rPr>
        <w:t>Я пойду!</w:t>
      </w:r>
      <w:r>
        <w:rPr>
          <w:rStyle w:val="apple-converted-space"/>
          <w:color w:val="000000"/>
        </w:rPr>
        <w:t xml:space="preserve"> Т</w:t>
      </w:r>
      <w:r>
        <w:rPr>
          <w:color w:val="000000"/>
        </w:rPr>
        <w:t>ы выиграл, хорошо?</w:t>
      </w:r>
      <w:r>
        <w:rPr>
          <w:rStyle w:val="apple-converted-space"/>
          <w:color w:val="000000"/>
        </w:rPr>
        <w:t xml:space="preserve"> </w:t>
      </w:r>
      <w:r>
        <w:rPr>
          <w:color w:val="000000"/>
        </w:rPr>
        <w:t>Теперь оставь меня, блин, в покое!</w:t>
      </w:r>
    </w:p>
    <w:p w:rsidR="0098463E" w:rsidRDefault="0098463E" w:rsidP="0098463E">
      <w:pPr>
        <w:pStyle w:val="western"/>
        <w:shd w:val="clear" w:color="auto" w:fill="FFFFFF"/>
        <w:spacing w:before="0" w:after="0"/>
        <w:ind w:firstLine="461"/>
        <w:jc w:val="both"/>
        <w:rPr>
          <w:color w:val="000000"/>
        </w:rPr>
      </w:pPr>
      <w:r>
        <w:rPr>
          <w:color w:val="000000"/>
        </w:rPr>
        <w:t>С довольной ухмылкой на губах Итан оттолкнулся от спинки стула и встал.</w:t>
      </w:r>
      <w:r>
        <w:rPr>
          <w:rStyle w:val="apple-converted-space"/>
          <w:color w:val="000000"/>
        </w:rPr>
        <w:t xml:space="preserve"> </w:t>
      </w:r>
      <w:r>
        <w:rPr>
          <w:color w:val="000000"/>
        </w:rPr>
        <w:t>Когда он вышел из кухни, я ударился головой о стол.</w:t>
      </w:r>
      <w:r>
        <w:rPr>
          <w:rStyle w:val="apple-converted-space"/>
          <w:color w:val="000000"/>
        </w:rPr>
        <w:t xml:space="preserve"> </w:t>
      </w:r>
      <w:r>
        <w:rPr>
          <w:color w:val="000000"/>
        </w:rPr>
        <w:t>Боже, неужели я согласился?</w:t>
      </w:r>
    </w:p>
    <w:p w:rsidR="0098463E" w:rsidRPr="007846F4" w:rsidRDefault="0098463E" w:rsidP="0098463E">
      <w:pPr>
        <w:pStyle w:val="western"/>
        <w:shd w:val="clear" w:color="auto" w:fill="FFFFFF"/>
        <w:spacing w:before="0" w:after="0"/>
        <w:ind w:firstLine="461"/>
        <w:jc w:val="both"/>
        <w:rPr>
          <w:color w:val="000000"/>
        </w:rPr>
      </w:pPr>
      <w:r>
        <w:rPr>
          <w:color w:val="000000"/>
        </w:rPr>
        <w:t xml:space="preserve">Меня ждёт целая ночь </w:t>
      </w:r>
      <w:r w:rsidRPr="007B758C">
        <w:rPr>
          <w:color w:val="000000"/>
        </w:rPr>
        <w:t>страданий</w:t>
      </w:r>
      <w:r>
        <w:rPr>
          <w:color w:val="000000"/>
        </w:rPr>
        <w:t xml:space="preserve">, нужно постараться </w:t>
      </w:r>
      <w:r w:rsidRPr="007B758C">
        <w:rPr>
          <w:color w:val="000000"/>
        </w:rPr>
        <w:t>не</w:t>
      </w:r>
      <w:r>
        <w:rPr>
          <w:color w:val="000000"/>
        </w:rPr>
        <w:t xml:space="preserve"> </w:t>
      </w:r>
      <w:r w:rsidRPr="007B758C">
        <w:rPr>
          <w:color w:val="000000"/>
        </w:rPr>
        <w:t>смотреть</w:t>
      </w:r>
      <w:r>
        <w:rPr>
          <w:color w:val="000000"/>
        </w:rPr>
        <w:t xml:space="preserve"> </w:t>
      </w:r>
      <w:r w:rsidRPr="007B758C">
        <w:rPr>
          <w:color w:val="000000"/>
        </w:rPr>
        <w:t>на</w:t>
      </w:r>
      <w:r>
        <w:rPr>
          <w:color w:val="000000"/>
        </w:rPr>
        <w:t xml:space="preserve"> </w:t>
      </w:r>
      <w:r w:rsidRPr="007B758C">
        <w:rPr>
          <w:color w:val="000000"/>
        </w:rPr>
        <w:t>Сью.</w:t>
      </w:r>
      <w:r w:rsidRPr="000319DF">
        <w:rPr>
          <w:rStyle w:val="apple-converted-space"/>
          <w:color w:val="000000"/>
        </w:rPr>
        <w:t xml:space="preserve"> </w:t>
      </w:r>
      <w:r w:rsidRPr="007B758C">
        <w:rPr>
          <w:color w:val="000000"/>
        </w:rPr>
        <w:t>Потому</w:t>
      </w:r>
      <w:r>
        <w:rPr>
          <w:color w:val="000000"/>
        </w:rPr>
        <w:t xml:space="preserve"> </w:t>
      </w:r>
      <w:r w:rsidRPr="007B758C">
        <w:rPr>
          <w:color w:val="000000"/>
        </w:rPr>
        <w:t>что,</w:t>
      </w:r>
      <w:r>
        <w:rPr>
          <w:color w:val="000000"/>
        </w:rPr>
        <w:t xml:space="preserve"> </w:t>
      </w:r>
      <w:r w:rsidRPr="007B758C">
        <w:rPr>
          <w:color w:val="000000"/>
        </w:rPr>
        <w:t>давайте</w:t>
      </w:r>
      <w:r>
        <w:rPr>
          <w:color w:val="000000"/>
        </w:rPr>
        <w:t xml:space="preserve"> </w:t>
      </w:r>
      <w:r w:rsidRPr="007B758C">
        <w:rPr>
          <w:color w:val="000000"/>
        </w:rPr>
        <w:t>смотреть</w:t>
      </w:r>
      <w:r>
        <w:rPr>
          <w:color w:val="000000"/>
        </w:rPr>
        <w:t xml:space="preserve"> </w:t>
      </w:r>
      <w:r w:rsidRPr="007B758C">
        <w:rPr>
          <w:color w:val="000000"/>
        </w:rPr>
        <w:t>правде</w:t>
      </w:r>
      <w:r>
        <w:rPr>
          <w:color w:val="000000"/>
        </w:rPr>
        <w:t xml:space="preserve"> </w:t>
      </w:r>
      <w:r w:rsidRPr="007B758C">
        <w:rPr>
          <w:color w:val="000000"/>
        </w:rPr>
        <w:t>в</w:t>
      </w:r>
      <w:r>
        <w:rPr>
          <w:color w:val="000000"/>
        </w:rPr>
        <w:t xml:space="preserve"> </w:t>
      </w:r>
      <w:r w:rsidRPr="007B758C">
        <w:rPr>
          <w:color w:val="000000"/>
        </w:rPr>
        <w:t>глаза,</w:t>
      </w:r>
      <w:r>
        <w:rPr>
          <w:color w:val="000000"/>
        </w:rPr>
        <w:t xml:space="preserve"> </w:t>
      </w:r>
      <w:r w:rsidRPr="007B758C">
        <w:rPr>
          <w:color w:val="000000"/>
        </w:rPr>
        <w:t>она</w:t>
      </w:r>
      <w:r>
        <w:rPr>
          <w:color w:val="000000"/>
        </w:rPr>
        <w:t xml:space="preserve"> </w:t>
      </w:r>
      <w:r w:rsidRPr="007B758C">
        <w:rPr>
          <w:color w:val="000000"/>
        </w:rPr>
        <w:t>в</w:t>
      </w:r>
      <w:r>
        <w:rPr>
          <w:color w:val="000000"/>
        </w:rPr>
        <w:t xml:space="preserve"> </w:t>
      </w:r>
      <w:r w:rsidRPr="007B758C">
        <w:rPr>
          <w:color w:val="000000"/>
        </w:rPr>
        <w:t>любом</w:t>
      </w:r>
      <w:r>
        <w:rPr>
          <w:color w:val="000000"/>
        </w:rPr>
        <w:t xml:space="preserve"> </w:t>
      </w:r>
      <w:r w:rsidRPr="007B758C">
        <w:rPr>
          <w:color w:val="000000"/>
        </w:rPr>
        <w:t>случае не</w:t>
      </w:r>
      <w:r>
        <w:rPr>
          <w:color w:val="000000"/>
        </w:rPr>
        <w:t xml:space="preserve"> будет разговаривать </w:t>
      </w:r>
      <w:r w:rsidRPr="007B758C">
        <w:rPr>
          <w:color w:val="000000"/>
        </w:rPr>
        <w:t>со</w:t>
      </w:r>
      <w:r>
        <w:rPr>
          <w:color w:val="000000"/>
        </w:rPr>
        <w:t xml:space="preserve"> </w:t>
      </w:r>
      <w:r w:rsidRPr="007B758C">
        <w:rPr>
          <w:color w:val="000000"/>
        </w:rPr>
        <w:t>мной.</w:t>
      </w:r>
      <w:r w:rsidRPr="000319DF">
        <w:rPr>
          <w:rStyle w:val="apple-converted-space"/>
          <w:color w:val="000000"/>
        </w:rPr>
        <w:t xml:space="preserve"> </w:t>
      </w:r>
      <w:r w:rsidRPr="007B758C">
        <w:rPr>
          <w:color w:val="000000"/>
        </w:rPr>
        <w:t>Дом</w:t>
      </w:r>
      <w:r>
        <w:rPr>
          <w:color w:val="000000"/>
        </w:rPr>
        <w:t xml:space="preserve"> Хантера </w:t>
      </w:r>
      <w:r w:rsidRPr="007B758C">
        <w:rPr>
          <w:color w:val="000000"/>
        </w:rPr>
        <w:t>большой,</w:t>
      </w:r>
      <w:r>
        <w:rPr>
          <w:color w:val="000000"/>
        </w:rPr>
        <w:t xml:space="preserve"> </w:t>
      </w:r>
      <w:r w:rsidRPr="007B758C">
        <w:rPr>
          <w:color w:val="000000"/>
        </w:rPr>
        <w:t>но</w:t>
      </w:r>
      <w:r>
        <w:rPr>
          <w:color w:val="000000"/>
        </w:rPr>
        <w:t xml:space="preserve"> </w:t>
      </w:r>
      <w:r w:rsidRPr="007B758C">
        <w:rPr>
          <w:color w:val="000000"/>
        </w:rPr>
        <w:t>недостаточно</w:t>
      </w:r>
      <w:r>
        <w:rPr>
          <w:color w:val="000000"/>
        </w:rPr>
        <w:t xml:space="preserve"> огромный</w:t>
      </w:r>
      <w:r w:rsidRPr="007B758C">
        <w:rPr>
          <w:color w:val="000000"/>
        </w:rPr>
        <w:t>.</w:t>
      </w:r>
      <w:r w:rsidRPr="000319DF">
        <w:rPr>
          <w:rStyle w:val="apple-converted-space"/>
          <w:color w:val="000000"/>
        </w:rPr>
        <w:t xml:space="preserve"> </w:t>
      </w:r>
      <w:r>
        <w:rPr>
          <w:rStyle w:val="apple-converted-space"/>
          <w:color w:val="000000"/>
        </w:rPr>
        <w:t>В е</w:t>
      </w:r>
      <w:r>
        <w:rPr>
          <w:color w:val="000000"/>
        </w:rPr>
        <w:t xml:space="preserve">ё представление о </w:t>
      </w:r>
      <w:r w:rsidRPr="007B758C">
        <w:rPr>
          <w:color w:val="000000"/>
        </w:rPr>
        <w:t>расстояни</w:t>
      </w:r>
      <w:r>
        <w:rPr>
          <w:color w:val="000000"/>
        </w:rPr>
        <w:t>и</w:t>
      </w:r>
      <w:r w:rsidRPr="007B758C">
        <w:rPr>
          <w:color w:val="000000"/>
        </w:rPr>
        <w:t>,</w:t>
      </w:r>
      <w:r>
        <w:rPr>
          <w:color w:val="000000"/>
        </w:rPr>
        <w:t xml:space="preserve"> </w:t>
      </w:r>
      <w:r w:rsidRPr="007B758C">
        <w:rPr>
          <w:color w:val="000000"/>
        </w:rPr>
        <w:t>конечно,</w:t>
      </w:r>
      <w:r>
        <w:rPr>
          <w:color w:val="000000"/>
        </w:rPr>
        <w:t xml:space="preserve"> </w:t>
      </w:r>
      <w:r w:rsidRPr="007B758C">
        <w:rPr>
          <w:color w:val="000000"/>
        </w:rPr>
        <w:t>не</w:t>
      </w:r>
      <w:r>
        <w:rPr>
          <w:color w:val="000000"/>
        </w:rPr>
        <w:t xml:space="preserve"> укладываемся мы с ней </w:t>
      </w:r>
      <w:r w:rsidRPr="007B758C">
        <w:rPr>
          <w:color w:val="000000"/>
        </w:rPr>
        <w:t>в</w:t>
      </w:r>
      <w:r>
        <w:rPr>
          <w:color w:val="000000"/>
        </w:rPr>
        <w:t xml:space="preserve"> </w:t>
      </w:r>
      <w:r w:rsidRPr="007B758C">
        <w:rPr>
          <w:color w:val="000000"/>
        </w:rPr>
        <w:t>противоположных</w:t>
      </w:r>
      <w:r>
        <w:rPr>
          <w:color w:val="000000"/>
        </w:rPr>
        <w:t xml:space="preserve"> </w:t>
      </w:r>
      <w:r w:rsidRPr="007B758C">
        <w:rPr>
          <w:color w:val="000000"/>
        </w:rPr>
        <w:t>углах</w:t>
      </w:r>
      <w:r>
        <w:rPr>
          <w:color w:val="000000"/>
        </w:rPr>
        <w:t xml:space="preserve"> </w:t>
      </w:r>
      <w:r w:rsidRPr="007B758C">
        <w:rPr>
          <w:color w:val="000000"/>
        </w:rPr>
        <w:t>одной</w:t>
      </w:r>
      <w:r>
        <w:rPr>
          <w:color w:val="000000"/>
        </w:rPr>
        <w:t xml:space="preserve"> </w:t>
      </w:r>
      <w:r w:rsidRPr="007B758C">
        <w:rPr>
          <w:color w:val="000000"/>
        </w:rPr>
        <w:t>комнат</w:t>
      </w:r>
      <w:r>
        <w:rPr>
          <w:color w:val="000000"/>
        </w:rPr>
        <w:t xml:space="preserve">ы и горстка других гостей вечеринки </w:t>
      </w:r>
      <w:r w:rsidRPr="007B758C">
        <w:rPr>
          <w:color w:val="000000"/>
        </w:rPr>
        <w:t>между</w:t>
      </w:r>
      <w:r>
        <w:rPr>
          <w:color w:val="000000"/>
        </w:rPr>
        <w:t xml:space="preserve"> </w:t>
      </w:r>
      <w:r w:rsidRPr="007B758C">
        <w:rPr>
          <w:color w:val="000000"/>
        </w:rPr>
        <w:t>нами.</w:t>
      </w:r>
      <w:r w:rsidRPr="000319DF">
        <w:rPr>
          <w:rStyle w:val="apple-converted-space"/>
          <w:color w:val="000000"/>
        </w:rPr>
        <w:t xml:space="preserve"> </w:t>
      </w:r>
      <w:r w:rsidRPr="007B758C">
        <w:rPr>
          <w:color w:val="000000"/>
        </w:rPr>
        <w:t>Даже</w:t>
      </w:r>
      <w:r>
        <w:rPr>
          <w:color w:val="000000"/>
        </w:rPr>
        <w:t xml:space="preserve"> </w:t>
      </w:r>
      <w:r w:rsidRPr="007B758C">
        <w:rPr>
          <w:color w:val="000000"/>
        </w:rPr>
        <w:t>если</w:t>
      </w:r>
      <w:r>
        <w:rPr>
          <w:color w:val="000000"/>
        </w:rPr>
        <w:t xml:space="preserve"> </w:t>
      </w:r>
      <w:r w:rsidRPr="007B758C">
        <w:rPr>
          <w:color w:val="000000"/>
        </w:rPr>
        <w:t>я</w:t>
      </w:r>
      <w:r>
        <w:rPr>
          <w:color w:val="000000"/>
        </w:rPr>
        <w:t xml:space="preserve"> </w:t>
      </w:r>
      <w:r w:rsidRPr="007B758C">
        <w:rPr>
          <w:color w:val="000000"/>
        </w:rPr>
        <w:t>захо</w:t>
      </w:r>
      <w:r>
        <w:rPr>
          <w:color w:val="000000"/>
        </w:rPr>
        <w:t>чу</w:t>
      </w:r>
      <w:r w:rsidRPr="007B758C">
        <w:rPr>
          <w:color w:val="000000"/>
        </w:rPr>
        <w:t>,</w:t>
      </w:r>
      <w:r>
        <w:rPr>
          <w:color w:val="000000"/>
        </w:rPr>
        <w:t xml:space="preserve"> всё равно </w:t>
      </w:r>
      <w:r w:rsidRPr="007B758C">
        <w:rPr>
          <w:color w:val="000000"/>
        </w:rPr>
        <w:t>не</w:t>
      </w:r>
      <w:r>
        <w:rPr>
          <w:color w:val="000000"/>
        </w:rPr>
        <w:t xml:space="preserve"> с</w:t>
      </w:r>
      <w:r w:rsidRPr="007B758C">
        <w:rPr>
          <w:color w:val="000000"/>
        </w:rPr>
        <w:t>мог</w:t>
      </w:r>
      <w:r>
        <w:rPr>
          <w:color w:val="000000"/>
        </w:rPr>
        <w:t xml:space="preserve">у стать </w:t>
      </w:r>
      <w:r w:rsidRPr="007B758C">
        <w:rPr>
          <w:color w:val="000000"/>
        </w:rPr>
        <w:t>невидимым</w:t>
      </w:r>
      <w:r>
        <w:rPr>
          <w:color w:val="000000"/>
        </w:rPr>
        <w:t xml:space="preserve"> </w:t>
      </w:r>
      <w:r w:rsidRPr="007B758C">
        <w:rPr>
          <w:color w:val="000000"/>
        </w:rPr>
        <w:t>для</w:t>
      </w:r>
      <w:r>
        <w:rPr>
          <w:color w:val="000000"/>
        </w:rPr>
        <w:t xml:space="preserve"> </w:t>
      </w:r>
      <w:r w:rsidRPr="007B758C">
        <w:rPr>
          <w:color w:val="000000"/>
        </w:rPr>
        <w:t>не</w:t>
      </w:r>
      <w:r>
        <w:rPr>
          <w:color w:val="000000"/>
        </w:rPr>
        <w:t>ё</w:t>
      </w:r>
      <w:r w:rsidRPr="007B758C">
        <w:rPr>
          <w:color w:val="000000"/>
        </w:rPr>
        <w:t>.</w:t>
      </w:r>
    </w:p>
    <w:p w:rsidR="0098463E" w:rsidRPr="007846F4" w:rsidRDefault="0098463E" w:rsidP="0098463E">
      <w:pPr>
        <w:pStyle w:val="western"/>
        <w:shd w:val="clear" w:color="auto" w:fill="FFFFFF"/>
        <w:spacing w:before="0" w:after="0"/>
        <w:ind w:firstLine="461"/>
        <w:jc w:val="both"/>
        <w:rPr>
          <w:color w:val="000000"/>
        </w:rPr>
      </w:pPr>
      <w:r w:rsidRPr="007B758C">
        <w:rPr>
          <w:color w:val="000000"/>
        </w:rPr>
        <w:t>И</w:t>
      </w:r>
      <w:r>
        <w:rPr>
          <w:color w:val="000000"/>
        </w:rPr>
        <w:t xml:space="preserve"> </w:t>
      </w:r>
      <w:r w:rsidRPr="007B758C">
        <w:rPr>
          <w:color w:val="000000"/>
        </w:rPr>
        <w:t>зна</w:t>
      </w:r>
      <w:r>
        <w:rPr>
          <w:color w:val="000000"/>
        </w:rPr>
        <w:t>ть</w:t>
      </w:r>
      <w:r w:rsidRPr="007B758C">
        <w:rPr>
          <w:color w:val="000000"/>
        </w:rPr>
        <w:t>,</w:t>
      </w:r>
      <w:r>
        <w:rPr>
          <w:color w:val="000000"/>
        </w:rPr>
        <w:t xml:space="preserve"> </w:t>
      </w:r>
      <w:r w:rsidRPr="007B758C">
        <w:rPr>
          <w:color w:val="000000"/>
        </w:rPr>
        <w:t>что</w:t>
      </w:r>
      <w:r w:rsidRPr="000319DF">
        <w:rPr>
          <w:rStyle w:val="apple-converted-space"/>
          <w:color w:val="000000"/>
        </w:rPr>
        <w:t xml:space="preserve"> </w:t>
      </w:r>
      <w:r w:rsidRPr="007B758C">
        <w:rPr>
          <w:color w:val="000000"/>
        </w:rPr>
        <w:t>она</w:t>
      </w:r>
      <w:r>
        <w:rPr>
          <w:color w:val="000000"/>
        </w:rPr>
        <w:t xml:space="preserve"> будет </w:t>
      </w:r>
      <w:r w:rsidRPr="007B758C">
        <w:rPr>
          <w:color w:val="000000"/>
        </w:rPr>
        <w:t>там...</w:t>
      </w:r>
      <w:r>
        <w:rPr>
          <w:color w:val="000000"/>
        </w:rPr>
        <w:t xml:space="preserve"> </w:t>
      </w:r>
      <w:r w:rsidRPr="007B758C">
        <w:rPr>
          <w:color w:val="000000"/>
        </w:rPr>
        <w:t>это</w:t>
      </w:r>
      <w:r>
        <w:rPr>
          <w:color w:val="000000"/>
        </w:rPr>
        <w:t xml:space="preserve"> </w:t>
      </w:r>
      <w:r w:rsidRPr="007B758C">
        <w:rPr>
          <w:color w:val="000000"/>
        </w:rPr>
        <w:t>будет</w:t>
      </w:r>
      <w:r>
        <w:rPr>
          <w:color w:val="000000"/>
        </w:rPr>
        <w:t xml:space="preserve"> </w:t>
      </w:r>
      <w:r w:rsidRPr="007B758C">
        <w:rPr>
          <w:color w:val="000000"/>
        </w:rPr>
        <w:t>похо</w:t>
      </w:r>
      <w:r>
        <w:rPr>
          <w:color w:val="000000"/>
        </w:rPr>
        <w:t xml:space="preserve">же </w:t>
      </w:r>
      <w:r w:rsidRPr="007B758C">
        <w:rPr>
          <w:color w:val="000000"/>
        </w:rPr>
        <w:t>на</w:t>
      </w:r>
      <w:r>
        <w:rPr>
          <w:color w:val="000000"/>
        </w:rPr>
        <w:t xml:space="preserve"> </w:t>
      </w:r>
      <w:r w:rsidRPr="007B758C">
        <w:rPr>
          <w:color w:val="000000"/>
        </w:rPr>
        <w:t>день,</w:t>
      </w:r>
      <w:r w:rsidRPr="000319DF">
        <w:rPr>
          <w:rStyle w:val="apple-converted-space"/>
          <w:color w:val="000000"/>
        </w:rPr>
        <w:t xml:space="preserve"> </w:t>
      </w:r>
      <w:r w:rsidRPr="007B758C">
        <w:rPr>
          <w:color w:val="000000"/>
        </w:rPr>
        <w:t>когда</w:t>
      </w:r>
      <w:r>
        <w:rPr>
          <w:color w:val="000000"/>
        </w:rPr>
        <w:t xml:space="preserve"> </w:t>
      </w:r>
      <w:r w:rsidRPr="007B758C">
        <w:rPr>
          <w:color w:val="000000"/>
        </w:rPr>
        <w:t>она</w:t>
      </w:r>
      <w:r>
        <w:rPr>
          <w:color w:val="000000"/>
        </w:rPr>
        <w:t xml:space="preserve"> пришла к </w:t>
      </w:r>
      <w:r w:rsidRPr="007B758C">
        <w:rPr>
          <w:color w:val="000000"/>
        </w:rPr>
        <w:t>мое</w:t>
      </w:r>
      <w:r>
        <w:rPr>
          <w:color w:val="000000"/>
        </w:rPr>
        <w:t xml:space="preserve">му </w:t>
      </w:r>
      <w:r w:rsidRPr="007B758C">
        <w:rPr>
          <w:color w:val="000000"/>
        </w:rPr>
        <w:t>брат</w:t>
      </w:r>
      <w:r>
        <w:rPr>
          <w:color w:val="000000"/>
        </w:rPr>
        <w:t>у</w:t>
      </w:r>
      <w:r w:rsidRPr="007B758C">
        <w:rPr>
          <w:color w:val="000000"/>
        </w:rPr>
        <w:t>,</w:t>
      </w:r>
      <w:r w:rsidRPr="000319DF">
        <w:rPr>
          <w:rStyle w:val="apple-converted-space"/>
          <w:color w:val="000000"/>
        </w:rPr>
        <w:t xml:space="preserve"> </w:t>
      </w:r>
      <w:r>
        <w:rPr>
          <w:rStyle w:val="apple-converted-space"/>
          <w:color w:val="000000"/>
        </w:rPr>
        <w:t>а</w:t>
      </w:r>
      <w:r>
        <w:rPr>
          <w:color w:val="000000"/>
        </w:rPr>
        <w:t xml:space="preserve"> </w:t>
      </w:r>
      <w:r w:rsidRPr="007B758C">
        <w:rPr>
          <w:color w:val="000000"/>
        </w:rPr>
        <w:t>я</w:t>
      </w:r>
      <w:r>
        <w:rPr>
          <w:color w:val="000000"/>
        </w:rPr>
        <w:t xml:space="preserve"> даже </w:t>
      </w:r>
      <w:r w:rsidRPr="007B758C">
        <w:rPr>
          <w:color w:val="000000"/>
        </w:rPr>
        <w:t>не</w:t>
      </w:r>
      <w:r>
        <w:rPr>
          <w:color w:val="000000"/>
        </w:rPr>
        <w:t xml:space="preserve"> </w:t>
      </w:r>
      <w:r w:rsidRPr="007B758C">
        <w:rPr>
          <w:color w:val="000000"/>
        </w:rPr>
        <w:t>мог</w:t>
      </w:r>
      <w:r>
        <w:rPr>
          <w:color w:val="000000"/>
        </w:rPr>
        <w:t xml:space="preserve"> по</w:t>
      </w:r>
      <w:r w:rsidRPr="007B758C">
        <w:rPr>
          <w:color w:val="000000"/>
        </w:rPr>
        <w:t>говорить</w:t>
      </w:r>
      <w:r>
        <w:rPr>
          <w:color w:val="000000"/>
        </w:rPr>
        <w:t xml:space="preserve"> </w:t>
      </w:r>
      <w:r w:rsidRPr="007B758C">
        <w:rPr>
          <w:color w:val="000000"/>
        </w:rPr>
        <w:t>с</w:t>
      </w:r>
      <w:r>
        <w:rPr>
          <w:color w:val="000000"/>
        </w:rPr>
        <w:t xml:space="preserve"> </w:t>
      </w:r>
      <w:r w:rsidRPr="007B758C">
        <w:rPr>
          <w:color w:val="000000"/>
        </w:rPr>
        <w:t>ней.</w:t>
      </w:r>
      <w:r w:rsidRPr="000319DF">
        <w:rPr>
          <w:rStyle w:val="apple-converted-space"/>
          <w:color w:val="000000"/>
        </w:rPr>
        <w:t xml:space="preserve"> </w:t>
      </w:r>
      <w:r>
        <w:rPr>
          <w:rStyle w:val="apple-converted-space"/>
          <w:color w:val="000000"/>
        </w:rPr>
        <w:t>От воспоминаний по моему позвоночнику пробежали болезненные мурашки</w:t>
      </w:r>
      <w:r w:rsidRPr="007B758C">
        <w:rPr>
          <w:color w:val="000000"/>
        </w:rPr>
        <w:t>.</w:t>
      </w:r>
      <w:r w:rsidRPr="000319DF">
        <w:rPr>
          <w:rStyle w:val="apple-converted-space"/>
          <w:color w:val="000000"/>
        </w:rPr>
        <w:t xml:space="preserve"> </w:t>
      </w:r>
      <w:r w:rsidRPr="007B758C">
        <w:rPr>
          <w:color w:val="000000"/>
        </w:rPr>
        <w:t>Нет,</w:t>
      </w:r>
      <w:r>
        <w:rPr>
          <w:color w:val="000000"/>
        </w:rPr>
        <w:t xml:space="preserve"> </w:t>
      </w:r>
      <w:r w:rsidRPr="007B758C">
        <w:rPr>
          <w:color w:val="000000"/>
        </w:rPr>
        <w:t>я</w:t>
      </w:r>
      <w:r>
        <w:rPr>
          <w:color w:val="000000"/>
        </w:rPr>
        <w:t xml:space="preserve"> совсем </w:t>
      </w:r>
      <w:r w:rsidRPr="007B758C">
        <w:rPr>
          <w:color w:val="000000"/>
        </w:rPr>
        <w:t>не</w:t>
      </w:r>
      <w:r>
        <w:rPr>
          <w:color w:val="000000"/>
        </w:rPr>
        <w:t xml:space="preserve"> </w:t>
      </w:r>
      <w:r w:rsidRPr="007B758C">
        <w:rPr>
          <w:color w:val="000000"/>
        </w:rPr>
        <w:t>хо</w:t>
      </w:r>
      <w:r>
        <w:rPr>
          <w:color w:val="000000"/>
        </w:rPr>
        <w:t xml:space="preserve">чу опять испытывать </w:t>
      </w:r>
      <w:r w:rsidRPr="0040460A">
        <w:rPr>
          <w:i/>
          <w:color w:val="000000"/>
        </w:rPr>
        <w:t>такую же</w:t>
      </w:r>
      <w:r>
        <w:rPr>
          <w:color w:val="000000"/>
        </w:rPr>
        <w:t xml:space="preserve"> беспомощность</w:t>
      </w:r>
      <w:r w:rsidRPr="007B758C">
        <w:rPr>
          <w:color w:val="000000"/>
        </w:rPr>
        <w:t>.</w:t>
      </w:r>
    </w:p>
    <w:p w:rsidR="0098463E" w:rsidRPr="007846F4" w:rsidRDefault="0098463E" w:rsidP="0098463E">
      <w:pPr>
        <w:pStyle w:val="western"/>
        <w:shd w:val="clear" w:color="auto" w:fill="FFFFFF"/>
        <w:spacing w:before="0" w:after="0"/>
        <w:ind w:firstLine="461"/>
        <w:jc w:val="both"/>
        <w:rPr>
          <w:color w:val="000000"/>
        </w:rPr>
      </w:pPr>
      <w:r w:rsidRPr="007B758C">
        <w:rPr>
          <w:color w:val="000000"/>
        </w:rPr>
        <w:t>Глубоко</w:t>
      </w:r>
      <w:r w:rsidRPr="00256090">
        <w:rPr>
          <w:color w:val="000000"/>
        </w:rPr>
        <w:t xml:space="preserve"> </w:t>
      </w:r>
      <w:r w:rsidRPr="007B758C">
        <w:rPr>
          <w:color w:val="000000"/>
        </w:rPr>
        <w:t>вздохнув</w:t>
      </w:r>
      <w:r w:rsidRPr="00256090">
        <w:rPr>
          <w:color w:val="000000"/>
        </w:rPr>
        <w:t xml:space="preserve">, </w:t>
      </w:r>
      <w:r w:rsidRPr="007B758C">
        <w:rPr>
          <w:color w:val="000000"/>
        </w:rPr>
        <w:t>я</w:t>
      </w:r>
      <w:r w:rsidRPr="00256090">
        <w:rPr>
          <w:color w:val="000000"/>
        </w:rPr>
        <w:t xml:space="preserve"> </w:t>
      </w:r>
      <w:r w:rsidRPr="007B758C">
        <w:rPr>
          <w:color w:val="000000"/>
        </w:rPr>
        <w:t>поднял</w:t>
      </w:r>
      <w:r w:rsidRPr="00256090">
        <w:rPr>
          <w:color w:val="000000"/>
        </w:rPr>
        <w:t xml:space="preserve"> </w:t>
      </w:r>
      <w:r w:rsidRPr="007B758C">
        <w:rPr>
          <w:color w:val="000000"/>
        </w:rPr>
        <w:t>голову</w:t>
      </w:r>
      <w:r w:rsidRPr="00256090">
        <w:rPr>
          <w:color w:val="000000"/>
        </w:rPr>
        <w:t>.</w:t>
      </w:r>
      <w:r w:rsidRPr="00256090">
        <w:rPr>
          <w:rStyle w:val="apple-converted-space"/>
          <w:color w:val="000000"/>
        </w:rPr>
        <w:t xml:space="preserve"> </w:t>
      </w:r>
      <w:r>
        <w:rPr>
          <w:rStyle w:val="apple-converted-space"/>
          <w:color w:val="000000"/>
        </w:rPr>
        <w:t xml:space="preserve">От моего горячего дыхания проклятая страница газеты намокла и прилипла ко лбу. </w:t>
      </w:r>
      <w:r>
        <w:rPr>
          <w:color w:val="000000"/>
        </w:rPr>
        <w:t xml:space="preserve">Заворчав от </w:t>
      </w:r>
      <w:r w:rsidRPr="007B758C">
        <w:rPr>
          <w:color w:val="000000"/>
        </w:rPr>
        <w:t>раздражени</w:t>
      </w:r>
      <w:r>
        <w:rPr>
          <w:color w:val="000000"/>
        </w:rPr>
        <w:t>я</w:t>
      </w:r>
      <w:r w:rsidRPr="007B758C">
        <w:rPr>
          <w:color w:val="000000"/>
        </w:rPr>
        <w:t>,</w:t>
      </w:r>
      <w:r>
        <w:rPr>
          <w:color w:val="000000"/>
        </w:rPr>
        <w:t xml:space="preserve"> </w:t>
      </w:r>
      <w:r w:rsidRPr="007B758C">
        <w:rPr>
          <w:color w:val="000000"/>
        </w:rPr>
        <w:t>я</w:t>
      </w:r>
      <w:r>
        <w:rPr>
          <w:color w:val="000000"/>
        </w:rPr>
        <w:t xml:space="preserve"> </w:t>
      </w:r>
      <w:r w:rsidRPr="007B758C">
        <w:rPr>
          <w:color w:val="000000"/>
        </w:rPr>
        <w:t>разорвал</w:t>
      </w:r>
      <w:r>
        <w:rPr>
          <w:color w:val="000000"/>
        </w:rPr>
        <w:t xml:space="preserve"> </w:t>
      </w:r>
      <w:r w:rsidRPr="007B758C">
        <w:rPr>
          <w:color w:val="000000"/>
        </w:rPr>
        <w:t>е</w:t>
      </w:r>
      <w:r>
        <w:rPr>
          <w:color w:val="000000"/>
        </w:rPr>
        <w:t xml:space="preserve">ё, скомкал </w:t>
      </w:r>
      <w:r w:rsidRPr="007B758C">
        <w:rPr>
          <w:color w:val="000000"/>
        </w:rPr>
        <w:t>в</w:t>
      </w:r>
      <w:r>
        <w:rPr>
          <w:color w:val="000000"/>
        </w:rPr>
        <w:t xml:space="preserve"> </w:t>
      </w:r>
      <w:r w:rsidRPr="007B758C">
        <w:rPr>
          <w:color w:val="000000"/>
        </w:rPr>
        <w:t>крошечный</w:t>
      </w:r>
      <w:r>
        <w:rPr>
          <w:color w:val="000000"/>
        </w:rPr>
        <w:t xml:space="preserve"> </w:t>
      </w:r>
      <w:r w:rsidRPr="007B758C">
        <w:rPr>
          <w:color w:val="000000"/>
        </w:rPr>
        <w:t>шарик</w:t>
      </w:r>
      <w:r>
        <w:rPr>
          <w:color w:val="000000"/>
        </w:rPr>
        <w:t xml:space="preserve"> и </w:t>
      </w:r>
      <w:r w:rsidRPr="007B758C">
        <w:rPr>
          <w:color w:val="000000"/>
        </w:rPr>
        <w:t>бросил</w:t>
      </w:r>
      <w:r>
        <w:rPr>
          <w:color w:val="000000"/>
        </w:rPr>
        <w:t xml:space="preserve"> его в дверцу холодильника.</w:t>
      </w:r>
      <w:r w:rsidRPr="000319DF">
        <w:rPr>
          <w:rStyle w:val="apple-converted-space"/>
          <w:color w:val="000000"/>
        </w:rPr>
        <w:t xml:space="preserve"> </w:t>
      </w:r>
      <w:r>
        <w:rPr>
          <w:rStyle w:val="apple-converted-space"/>
          <w:color w:val="000000"/>
        </w:rPr>
        <w:t xml:space="preserve">Шарик отскочил и стукнулся о мамин </w:t>
      </w:r>
      <w:r>
        <w:rPr>
          <w:color w:val="000000"/>
          <w:lang w:val="en-US"/>
        </w:rPr>
        <w:t>CD</w:t>
      </w:r>
      <w:r>
        <w:rPr>
          <w:color w:val="000000"/>
        </w:rPr>
        <w:t>-проигрыватель</w:t>
      </w:r>
      <w:r w:rsidRPr="007B758C">
        <w:rPr>
          <w:color w:val="000000"/>
        </w:rPr>
        <w:t>.</w:t>
      </w:r>
      <w:r w:rsidRPr="000319DF">
        <w:rPr>
          <w:rStyle w:val="apple-converted-space"/>
          <w:color w:val="000000"/>
        </w:rPr>
        <w:t xml:space="preserve"> </w:t>
      </w:r>
      <w:r w:rsidRPr="007B758C">
        <w:rPr>
          <w:i/>
          <w:iCs/>
          <w:color w:val="000000"/>
        </w:rPr>
        <w:t>Дерьмо.</w:t>
      </w:r>
    </w:p>
    <w:p w:rsidR="0098463E" w:rsidRPr="00E83EB4" w:rsidRDefault="0098463E" w:rsidP="0098463E">
      <w:pPr>
        <w:pStyle w:val="western"/>
        <w:shd w:val="clear" w:color="auto" w:fill="FFFFFF"/>
        <w:spacing w:before="0" w:after="0"/>
        <w:ind w:firstLine="461"/>
        <w:jc w:val="both"/>
        <w:rPr>
          <w:color w:val="000000"/>
        </w:rPr>
      </w:pPr>
      <w:proofErr w:type="gramStart"/>
      <w:r>
        <w:rPr>
          <w:color w:val="000000"/>
          <w:lang w:val="en-US"/>
        </w:rPr>
        <w:t>CD</w:t>
      </w:r>
      <w:r>
        <w:rPr>
          <w:color w:val="000000"/>
        </w:rPr>
        <w:t>-проигрыватель</w:t>
      </w:r>
      <w:r w:rsidRPr="007B758C">
        <w:rPr>
          <w:color w:val="000000"/>
        </w:rPr>
        <w:t xml:space="preserve"> с</w:t>
      </w:r>
      <w:r>
        <w:rPr>
          <w:color w:val="000000"/>
        </w:rPr>
        <w:t xml:space="preserve"> </w:t>
      </w:r>
      <w:r w:rsidRPr="007B758C">
        <w:rPr>
          <w:color w:val="000000"/>
        </w:rPr>
        <w:t>грохотом</w:t>
      </w:r>
      <w:r>
        <w:rPr>
          <w:color w:val="000000"/>
        </w:rPr>
        <w:t xml:space="preserve"> упал </w:t>
      </w:r>
      <w:r w:rsidRPr="007B758C">
        <w:rPr>
          <w:color w:val="000000"/>
        </w:rPr>
        <w:t>на</w:t>
      </w:r>
      <w:r>
        <w:rPr>
          <w:color w:val="000000"/>
        </w:rPr>
        <w:t xml:space="preserve"> </w:t>
      </w:r>
      <w:r w:rsidRPr="007B758C">
        <w:rPr>
          <w:color w:val="000000"/>
        </w:rPr>
        <w:t>пол.</w:t>
      </w:r>
      <w:proofErr w:type="gramEnd"/>
      <w:r w:rsidRPr="000319DF">
        <w:rPr>
          <w:rStyle w:val="apple-converted-space"/>
          <w:color w:val="000000"/>
        </w:rPr>
        <w:t xml:space="preserve"> </w:t>
      </w:r>
      <w:r w:rsidRPr="007B758C">
        <w:rPr>
          <w:color w:val="000000"/>
        </w:rPr>
        <w:t>Если</w:t>
      </w:r>
      <w:r>
        <w:rPr>
          <w:color w:val="000000"/>
        </w:rPr>
        <w:t xml:space="preserve"> </w:t>
      </w:r>
      <w:r w:rsidRPr="007B758C">
        <w:rPr>
          <w:color w:val="000000"/>
        </w:rPr>
        <w:t>он</w:t>
      </w:r>
      <w:r>
        <w:rPr>
          <w:color w:val="000000"/>
        </w:rPr>
        <w:t xml:space="preserve"> </w:t>
      </w:r>
      <w:r w:rsidRPr="007B758C">
        <w:rPr>
          <w:color w:val="000000"/>
        </w:rPr>
        <w:t>сломался,</w:t>
      </w:r>
      <w:r>
        <w:rPr>
          <w:color w:val="000000"/>
        </w:rPr>
        <w:t xml:space="preserve"> </w:t>
      </w:r>
      <w:r w:rsidRPr="007B758C">
        <w:rPr>
          <w:color w:val="000000"/>
        </w:rPr>
        <w:t>мама</w:t>
      </w:r>
      <w:r>
        <w:rPr>
          <w:color w:val="000000"/>
        </w:rPr>
        <w:t xml:space="preserve"> </w:t>
      </w:r>
      <w:r w:rsidRPr="007B758C">
        <w:rPr>
          <w:color w:val="000000"/>
        </w:rPr>
        <w:t>убь</w:t>
      </w:r>
      <w:r>
        <w:rPr>
          <w:color w:val="000000"/>
        </w:rPr>
        <w:t>ё</w:t>
      </w:r>
      <w:r w:rsidRPr="007B758C">
        <w:rPr>
          <w:color w:val="000000"/>
        </w:rPr>
        <w:t>т</w:t>
      </w:r>
      <w:r>
        <w:rPr>
          <w:color w:val="000000"/>
        </w:rPr>
        <w:t xml:space="preserve"> </w:t>
      </w:r>
      <w:r w:rsidRPr="007B758C">
        <w:rPr>
          <w:color w:val="000000"/>
        </w:rPr>
        <w:t>меня</w:t>
      </w:r>
      <w:r>
        <w:rPr>
          <w:color w:val="000000"/>
        </w:rPr>
        <w:t xml:space="preserve"> </w:t>
      </w:r>
      <w:r w:rsidRPr="007B758C">
        <w:rPr>
          <w:color w:val="000000"/>
        </w:rPr>
        <w:t>или</w:t>
      </w:r>
      <w:r>
        <w:rPr>
          <w:color w:val="000000"/>
        </w:rPr>
        <w:t xml:space="preserve"> </w:t>
      </w:r>
      <w:r w:rsidRPr="007B758C">
        <w:rPr>
          <w:color w:val="000000"/>
        </w:rPr>
        <w:t>заставит</w:t>
      </w:r>
      <w:r>
        <w:rPr>
          <w:color w:val="000000"/>
        </w:rPr>
        <w:t xml:space="preserve"> </w:t>
      </w:r>
      <w:r w:rsidRPr="007B758C">
        <w:rPr>
          <w:color w:val="000000"/>
        </w:rPr>
        <w:t>купить</w:t>
      </w:r>
      <w:r>
        <w:rPr>
          <w:color w:val="000000"/>
        </w:rPr>
        <w:t xml:space="preserve"> </w:t>
      </w:r>
      <w:r w:rsidRPr="007B758C">
        <w:rPr>
          <w:color w:val="000000"/>
        </w:rPr>
        <w:t>ей</w:t>
      </w:r>
      <w:r>
        <w:rPr>
          <w:color w:val="000000"/>
        </w:rPr>
        <w:t xml:space="preserve"> </w:t>
      </w:r>
      <w:r w:rsidRPr="007B758C">
        <w:rPr>
          <w:color w:val="000000"/>
        </w:rPr>
        <w:t>нов</w:t>
      </w:r>
      <w:r>
        <w:rPr>
          <w:color w:val="000000"/>
        </w:rPr>
        <w:t>ый</w:t>
      </w:r>
      <w:r w:rsidRPr="007B758C">
        <w:rPr>
          <w:color w:val="000000"/>
        </w:rPr>
        <w:t>.</w:t>
      </w:r>
      <w:r w:rsidRPr="000319DF">
        <w:rPr>
          <w:rStyle w:val="apple-converted-space"/>
          <w:color w:val="000000"/>
        </w:rPr>
        <w:t xml:space="preserve"> </w:t>
      </w:r>
      <w:r w:rsidRPr="007B758C">
        <w:rPr>
          <w:color w:val="000000"/>
        </w:rPr>
        <w:t>Стиснув</w:t>
      </w:r>
      <w:r>
        <w:rPr>
          <w:color w:val="000000"/>
        </w:rPr>
        <w:t xml:space="preserve"> </w:t>
      </w:r>
      <w:r w:rsidRPr="007B758C">
        <w:rPr>
          <w:color w:val="000000"/>
        </w:rPr>
        <w:t>зубы,</w:t>
      </w:r>
      <w:r>
        <w:rPr>
          <w:color w:val="000000"/>
        </w:rPr>
        <w:t xml:space="preserve"> </w:t>
      </w:r>
      <w:r w:rsidRPr="007B758C">
        <w:rPr>
          <w:color w:val="000000"/>
        </w:rPr>
        <w:t>я</w:t>
      </w:r>
      <w:r>
        <w:rPr>
          <w:color w:val="000000"/>
        </w:rPr>
        <w:t xml:space="preserve"> </w:t>
      </w:r>
      <w:r w:rsidRPr="007B758C">
        <w:rPr>
          <w:color w:val="000000"/>
        </w:rPr>
        <w:t>встал</w:t>
      </w:r>
      <w:r>
        <w:rPr>
          <w:color w:val="000000"/>
        </w:rPr>
        <w:t xml:space="preserve"> </w:t>
      </w:r>
      <w:r w:rsidRPr="007B758C">
        <w:rPr>
          <w:color w:val="000000"/>
        </w:rPr>
        <w:t>и</w:t>
      </w:r>
      <w:r>
        <w:rPr>
          <w:color w:val="000000"/>
        </w:rPr>
        <w:t xml:space="preserve"> </w:t>
      </w:r>
      <w:r w:rsidRPr="007B758C">
        <w:rPr>
          <w:color w:val="000000"/>
        </w:rPr>
        <w:t>пош</w:t>
      </w:r>
      <w:r>
        <w:rPr>
          <w:color w:val="000000"/>
        </w:rPr>
        <w:t>ё</w:t>
      </w:r>
      <w:r w:rsidRPr="007B758C">
        <w:rPr>
          <w:color w:val="000000"/>
        </w:rPr>
        <w:t>л</w:t>
      </w:r>
      <w:r>
        <w:rPr>
          <w:color w:val="000000"/>
        </w:rPr>
        <w:t xml:space="preserve"> его поднимать</w:t>
      </w:r>
      <w:r w:rsidRPr="007B758C">
        <w:rPr>
          <w:color w:val="000000"/>
        </w:rPr>
        <w:t>.</w:t>
      </w:r>
      <w:r w:rsidRPr="000319DF">
        <w:rPr>
          <w:rStyle w:val="apple-converted-space"/>
          <w:color w:val="000000"/>
        </w:rPr>
        <w:t xml:space="preserve"> </w:t>
      </w:r>
      <w:r>
        <w:rPr>
          <w:rStyle w:val="apple-converted-space"/>
          <w:color w:val="000000"/>
        </w:rPr>
        <w:t xml:space="preserve">К счастью, стоящий внутри диск </w:t>
      </w:r>
      <w:r w:rsidRPr="007B758C">
        <w:rPr>
          <w:color w:val="000000"/>
        </w:rPr>
        <w:t>Сэм</w:t>
      </w:r>
      <w:r>
        <w:rPr>
          <w:color w:val="000000"/>
        </w:rPr>
        <w:t xml:space="preserve">а </w:t>
      </w:r>
      <w:r w:rsidRPr="007B758C">
        <w:rPr>
          <w:color w:val="000000"/>
        </w:rPr>
        <w:t>Смит</w:t>
      </w:r>
      <w:r>
        <w:rPr>
          <w:color w:val="000000"/>
        </w:rPr>
        <w:t>а не пострадал</w:t>
      </w:r>
      <w:r w:rsidRPr="007B758C">
        <w:rPr>
          <w:color w:val="000000"/>
        </w:rPr>
        <w:t>.</w:t>
      </w:r>
      <w:r w:rsidRPr="000319DF">
        <w:rPr>
          <w:rStyle w:val="apple-converted-space"/>
          <w:color w:val="000000"/>
        </w:rPr>
        <w:t xml:space="preserve"> </w:t>
      </w:r>
      <w:r>
        <w:rPr>
          <w:color w:val="000000"/>
        </w:rPr>
        <w:t>Присев на корточки рядом с разделочным столом, я взял его в руки и по</w:t>
      </w:r>
      <w:r w:rsidRPr="007B758C">
        <w:rPr>
          <w:color w:val="000000"/>
        </w:rPr>
        <w:t>смотрел</w:t>
      </w:r>
      <w:r>
        <w:rPr>
          <w:color w:val="000000"/>
        </w:rPr>
        <w:t xml:space="preserve"> </w:t>
      </w:r>
      <w:r w:rsidRPr="007B758C">
        <w:rPr>
          <w:color w:val="000000"/>
        </w:rPr>
        <w:t>на</w:t>
      </w:r>
      <w:r>
        <w:rPr>
          <w:color w:val="000000"/>
        </w:rPr>
        <w:t xml:space="preserve"> картинку на лицевой стороне</w:t>
      </w:r>
      <w:r w:rsidRPr="007B758C">
        <w:rPr>
          <w:color w:val="000000"/>
        </w:rPr>
        <w:t>.</w:t>
      </w:r>
      <w:r w:rsidRPr="000319DF">
        <w:rPr>
          <w:rStyle w:val="apple-converted-space"/>
          <w:color w:val="000000"/>
        </w:rPr>
        <w:t xml:space="preserve"> </w:t>
      </w:r>
      <w:r>
        <w:rPr>
          <w:rStyle w:val="apple-converted-space"/>
          <w:color w:val="000000"/>
        </w:rPr>
        <w:t>Именно этот диск стоял в проигрывателе,</w:t>
      </w:r>
      <w:r>
        <w:rPr>
          <w:color w:val="000000"/>
        </w:rPr>
        <w:t xml:space="preserve"> </w:t>
      </w:r>
      <w:r w:rsidRPr="007B758C">
        <w:rPr>
          <w:color w:val="000000"/>
        </w:rPr>
        <w:t>когда</w:t>
      </w:r>
      <w:r>
        <w:rPr>
          <w:color w:val="000000"/>
        </w:rPr>
        <w:t xml:space="preserve"> И</w:t>
      </w:r>
      <w:r w:rsidRPr="007B758C">
        <w:rPr>
          <w:color w:val="000000"/>
        </w:rPr>
        <w:t>тан</w:t>
      </w:r>
      <w:r>
        <w:rPr>
          <w:color w:val="000000"/>
        </w:rPr>
        <w:t xml:space="preserve"> много недель назад привёл к нам домой на ужин </w:t>
      </w:r>
      <w:r w:rsidRPr="007B758C">
        <w:rPr>
          <w:color w:val="000000"/>
        </w:rPr>
        <w:t>Сью.</w:t>
      </w:r>
      <w:r w:rsidRPr="000319DF">
        <w:rPr>
          <w:rStyle w:val="apple-converted-space"/>
          <w:color w:val="000000"/>
        </w:rPr>
        <w:t xml:space="preserve"> </w:t>
      </w:r>
      <w:r w:rsidRPr="007B758C">
        <w:rPr>
          <w:color w:val="000000"/>
        </w:rPr>
        <w:t>Одна</w:t>
      </w:r>
      <w:r>
        <w:rPr>
          <w:color w:val="000000"/>
        </w:rPr>
        <w:t xml:space="preserve"> </w:t>
      </w:r>
      <w:r w:rsidRPr="007B758C">
        <w:rPr>
          <w:color w:val="000000"/>
        </w:rPr>
        <w:t>песня</w:t>
      </w:r>
      <w:r>
        <w:rPr>
          <w:color w:val="000000"/>
        </w:rPr>
        <w:t xml:space="preserve"> </w:t>
      </w:r>
      <w:r w:rsidRPr="007B758C">
        <w:rPr>
          <w:color w:val="000000"/>
        </w:rPr>
        <w:t>особенно</w:t>
      </w:r>
      <w:r>
        <w:rPr>
          <w:color w:val="000000"/>
        </w:rPr>
        <w:t xml:space="preserve"> </w:t>
      </w:r>
      <w:r w:rsidRPr="007B758C">
        <w:rPr>
          <w:color w:val="000000"/>
        </w:rPr>
        <w:t>запечатлел</w:t>
      </w:r>
      <w:r>
        <w:rPr>
          <w:color w:val="000000"/>
        </w:rPr>
        <w:t>ас</w:t>
      </w:r>
      <w:r w:rsidRPr="007B758C">
        <w:rPr>
          <w:color w:val="000000"/>
        </w:rPr>
        <w:t>ь</w:t>
      </w:r>
      <w:r>
        <w:rPr>
          <w:color w:val="000000"/>
        </w:rPr>
        <w:t xml:space="preserve"> </w:t>
      </w:r>
      <w:r w:rsidRPr="007B758C">
        <w:rPr>
          <w:color w:val="000000"/>
        </w:rPr>
        <w:t>в</w:t>
      </w:r>
      <w:r>
        <w:rPr>
          <w:color w:val="000000"/>
        </w:rPr>
        <w:t xml:space="preserve"> </w:t>
      </w:r>
      <w:r w:rsidRPr="007B758C">
        <w:rPr>
          <w:color w:val="000000"/>
        </w:rPr>
        <w:t>моем</w:t>
      </w:r>
      <w:r>
        <w:rPr>
          <w:color w:val="000000"/>
        </w:rPr>
        <w:t xml:space="preserve"> </w:t>
      </w:r>
      <w:r w:rsidRPr="007B758C">
        <w:rPr>
          <w:color w:val="000000"/>
        </w:rPr>
        <w:t>сознании.</w:t>
      </w:r>
      <w:r>
        <w:rPr>
          <w:color w:val="000000"/>
        </w:rPr>
        <w:t xml:space="preserve"> </w:t>
      </w:r>
      <w:r w:rsidRPr="007B758C">
        <w:rPr>
          <w:color w:val="000000"/>
        </w:rPr>
        <w:t>"Останься</w:t>
      </w:r>
      <w:r>
        <w:rPr>
          <w:color w:val="000000"/>
        </w:rPr>
        <w:t xml:space="preserve"> </w:t>
      </w:r>
      <w:r w:rsidRPr="007B758C">
        <w:rPr>
          <w:color w:val="000000"/>
        </w:rPr>
        <w:t>со</w:t>
      </w:r>
      <w:r>
        <w:rPr>
          <w:color w:val="000000"/>
        </w:rPr>
        <w:t xml:space="preserve"> </w:t>
      </w:r>
      <w:r w:rsidRPr="007B758C">
        <w:rPr>
          <w:color w:val="000000"/>
        </w:rPr>
        <w:t>мной"</w:t>
      </w:r>
      <w:r>
        <w:rPr>
          <w:color w:val="000000"/>
        </w:rPr>
        <w:t>.</w:t>
      </w:r>
    </w:p>
    <w:p w:rsidR="0098463E" w:rsidRPr="00256090" w:rsidRDefault="0098463E" w:rsidP="0098463E">
      <w:pPr>
        <w:pStyle w:val="western"/>
        <w:shd w:val="clear" w:color="auto" w:fill="FFFFFF"/>
        <w:spacing w:before="0" w:after="0"/>
        <w:ind w:firstLine="461"/>
        <w:jc w:val="both"/>
        <w:rPr>
          <w:color w:val="000000"/>
        </w:rPr>
      </w:pPr>
      <w:r>
        <w:rPr>
          <w:color w:val="000000"/>
        </w:rPr>
        <w:t xml:space="preserve">В тот вечер я ещё был способен </w:t>
      </w:r>
      <w:proofErr w:type="gramStart"/>
      <w:r>
        <w:rPr>
          <w:color w:val="000000"/>
        </w:rPr>
        <w:t>соблазнить Сьюзан поесть</w:t>
      </w:r>
      <w:proofErr w:type="gramEnd"/>
      <w:r>
        <w:rPr>
          <w:color w:val="000000"/>
        </w:rPr>
        <w:t xml:space="preserve"> из моих рук.</w:t>
      </w:r>
      <w:r>
        <w:rPr>
          <w:rStyle w:val="apple-converted-space"/>
          <w:color w:val="000000"/>
        </w:rPr>
        <w:t xml:space="preserve"> Она получила от этого удовольствие</w:t>
      </w:r>
      <w:r>
        <w:rPr>
          <w:color w:val="000000"/>
        </w:rPr>
        <w:t>, и потом мы долго разговаривали по телефону.</w:t>
      </w:r>
      <w:r>
        <w:rPr>
          <w:rStyle w:val="apple-converted-space"/>
          <w:color w:val="000000"/>
        </w:rPr>
        <w:t xml:space="preserve"> </w:t>
      </w:r>
      <w:r>
        <w:rPr>
          <w:color w:val="000000"/>
        </w:rPr>
        <w:t>Её</w:t>
      </w:r>
      <w:r w:rsidRPr="00256090">
        <w:rPr>
          <w:color w:val="000000"/>
        </w:rPr>
        <w:t xml:space="preserve"> </w:t>
      </w:r>
      <w:r>
        <w:rPr>
          <w:color w:val="000000"/>
        </w:rPr>
        <w:t>кокетливый</w:t>
      </w:r>
      <w:r w:rsidRPr="00256090">
        <w:rPr>
          <w:color w:val="000000"/>
        </w:rPr>
        <w:t xml:space="preserve"> </w:t>
      </w:r>
      <w:r>
        <w:rPr>
          <w:color w:val="000000"/>
        </w:rPr>
        <w:t>голос</w:t>
      </w:r>
      <w:r w:rsidRPr="00256090">
        <w:rPr>
          <w:color w:val="000000"/>
        </w:rPr>
        <w:t xml:space="preserve"> </w:t>
      </w:r>
      <w:r>
        <w:rPr>
          <w:color w:val="000000"/>
        </w:rPr>
        <w:t>всё</w:t>
      </w:r>
      <w:r w:rsidRPr="00256090">
        <w:rPr>
          <w:color w:val="000000"/>
        </w:rPr>
        <w:t xml:space="preserve"> </w:t>
      </w:r>
      <w:r>
        <w:rPr>
          <w:color w:val="000000"/>
        </w:rPr>
        <w:t>ещё</w:t>
      </w:r>
      <w:r w:rsidRPr="00256090">
        <w:rPr>
          <w:color w:val="000000"/>
        </w:rPr>
        <w:t xml:space="preserve"> </w:t>
      </w:r>
      <w:r>
        <w:rPr>
          <w:color w:val="000000"/>
        </w:rPr>
        <w:t>звучал у меня в</w:t>
      </w:r>
      <w:r w:rsidRPr="00256090">
        <w:rPr>
          <w:color w:val="000000"/>
        </w:rPr>
        <w:t xml:space="preserve"> </w:t>
      </w:r>
      <w:r>
        <w:rPr>
          <w:color w:val="000000"/>
        </w:rPr>
        <w:t>ушах</w:t>
      </w:r>
      <w:r w:rsidRPr="00256090">
        <w:rPr>
          <w:color w:val="000000"/>
        </w:rPr>
        <w:t>.</w:t>
      </w:r>
    </w:p>
    <w:p w:rsidR="0098463E" w:rsidRDefault="0098463E" w:rsidP="0098463E">
      <w:pPr>
        <w:pStyle w:val="western"/>
        <w:shd w:val="clear" w:color="auto" w:fill="FFFFFF"/>
        <w:spacing w:before="0" w:after="0"/>
        <w:ind w:firstLine="461"/>
        <w:jc w:val="both"/>
        <w:rPr>
          <w:color w:val="000000"/>
        </w:rPr>
      </w:pPr>
      <w:r>
        <w:rPr>
          <w:color w:val="000000"/>
        </w:rPr>
        <w:lastRenderedPageBreak/>
        <w:t>Я выпрямился и положил диск на место, мои плечи опустились.</w:t>
      </w:r>
      <w:r>
        <w:rPr>
          <w:rStyle w:val="apple-converted-space"/>
          <w:color w:val="000000"/>
        </w:rPr>
        <w:t xml:space="preserve"> </w:t>
      </w:r>
      <w:r>
        <w:rPr>
          <w:color w:val="000000"/>
        </w:rPr>
        <w:t>Почему всё теперь по-другому?</w:t>
      </w:r>
      <w:r>
        <w:rPr>
          <w:rStyle w:val="apple-converted-space"/>
          <w:color w:val="000000"/>
        </w:rPr>
        <w:t xml:space="preserve"> </w:t>
      </w:r>
      <w:r>
        <w:rPr>
          <w:color w:val="000000"/>
        </w:rPr>
        <w:t>Почему пронять её стало намного сложнее?</w:t>
      </w:r>
    </w:p>
    <w:p w:rsidR="0098463E" w:rsidRPr="007846F4" w:rsidRDefault="0098463E" w:rsidP="0098463E">
      <w:pPr>
        <w:pStyle w:val="western"/>
        <w:shd w:val="clear" w:color="auto" w:fill="FFFFFF"/>
        <w:spacing w:before="0" w:after="0"/>
        <w:ind w:firstLine="461"/>
        <w:jc w:val="both"/>
        <w:rPr>
          <w:color w:val="000000"/>
        </w:rPr>
      </w:pPr>
      <w:r w:rsidRPr="007B758C">
        <w:rPr>
          <w:color w:val="000000"/>
        </w:rPr>
        <w:t>О,</w:t>
      </w:r>
      <w:r>
        <w:rPr>
          <w:color w:val="000000"/>
        </w:rPr>
        <w:t xml:space="preserve"> </w:t>
      </w:r>
      <w:r w:rsidRPr="007B758C">
        <w:rPr>
          <w:color w:val="000000"/>
        </w:rPr>
        <w:t>н</w:t>
      </w:r>
      <w:r>
        <w:rPr>
          <w:color w:val="000000"/>
        </w:rPr>
        <w:t>у</w:t>
      </w:r>
      <w:r w:rsidRPr="007B758C">
        <w:rPr>
          <w:color w:val="000000"/>
        </w:rPr>
        <w:t>,</w:t>
      </w:r>
      <w:r>
        <w:rPr>
          <w:color w:val="000000"/>
        </w:rPr>
        <w:t xml:space="preserve"> </w:t>
      </w:r>
      <w:r w:rsidRPr="007B758C">
        <w:rPr>
          <w:color w:val="000000"/>
        </w:rPr>
        <w:t>конечно</w:t>
      </w:r>
      <w:r>
        <w:rPr>
          <w:color w:val="000000"/>
        </w:rPr>
        <w:t xml:space="preserve"> </w:t>
      </w:r>
      <w:r w:rsidRPr="007B758C">
        <w:rPr>
          <w:color w:val="000000"/>
        </w:rPr>
        <w:t>же...</w:t>
      </w:r>
      <w:r>
        <w:rPr>
          <w:color w:val="000000"/>
        </w:rPr>
        <w:t xml:space="preserve"> </w:t>
      </w:r>
      <w:r w:rsidRPr="007B758C">
        <w:rPr>
          <w:color w:val="000000"/>
        </w:rPr>
        <w:t>Тогда</w:t>
      </w:r>
      <w:r>
        <w:rPr>
          <w:color w:val="000000"/>
        </w:rPr>
        <w:t xml:space="preserve"> у меня ещё был хребет</w:t>
      </w:r>
      <w:r w:rsidRPr="007B758C">
        <w:rPr>
          <w:color w:val="000000"/>
        </w:rPr>
        <w:t>.</w:t>
      </w:r>
      <w:r w:rsidRPr="000319DF">
        <w:rPr>
          <w:rStyle w:val="apple-converted-space"/>
          <w:color w:val="000000"/>
        </w:rPr>
        <w:t xml:space="preserve"> </w:t>
      </w:r>
      <w:r w:rsidRPr="007B758C">
        <w:rPr>
          <w:color w:val="000000"/>
        </w:rPr>
        <w:t>Я</w:t>
      </w:r>
      <w:r>
        <w:rPr>
          <w:color w:val="000000"/>
        </w:rPr>
        <w:t xml:space="preserve"> </w:t>
      </w:r>
      <w:r w:rsidRPr="007B758C">
        <w:rPr>
          <w:color w:val="000000"/>
        </w:rPr>
        <w:t>знал</w:t>
      </w:r>
      <w:r>
        <w:rPr>
          <w:color w:val="000000"/>
        </w:rPr>
        <w:t>, чего хочу</w:t>
      </w:r>
      <w:r w:rsidRPr="007B758C">
        <w:rPr>
          <w:color w:val="000000"/>
        </w:rPr>
        <w:t>,</w:t>
      </w:r>
      <w:r w:rsidRPr="000319DF">
        <w:rPr>
          <w:rStyle w:val="apple-converted-space"/>
          <w:color w:val="000000"/>
        </w:rPr>
        <w:t xml:space="preserve"> </w:t>
      </w:r>
      <w:r w:rsidRPr="007B758C">
        <w:rPr>
          <w:color w:val="000000"/>
        </w:rPr>
        <w:t>и</w:t>
      </w:r>
      <w:r>
        <w:rPr>
          <w:color w:val="000000"/>
        </w:rPr>
        <w:t xml:space="preserve"> </w:t>
      </w:r>
      <w:r w:rsidRPr="007B758C">
        <w:rPr>
          <w:color w:val="000000"/>
        </w:rPr>
        <w:t>ничто</w:t>
      </w:r>
      <w:r>
        <w:rPr>
          <w:color w:val="000000"/>
        </w:rPr>
        <w:t xml:space="preserve"> </w:t>
      </w:r>
      <w:r w:rsidRPr="007B758C">
        <w:rPr>
          <w:color w:val="000000"/>
        </w:rPr>
        <w:t>не</w:t>
      </w:r>
      <w:r>
        <w:rPr>
          <w:color w:val="000000"/>
        </w:rPr>
        <w:t xml:space="preserve"> </w:t>
      </w:r>
      <w:r w:rsidRPr="007B758C">
        <w:rPr>
          <w:color w:val="000000"/>
        </w:rPr>
        <w:t>могло</w:t>
      </w:r>
      <w:r>
        <w:rPr>
          <w:color w:val="000000"/>
        </w:rPr>
        <w:t xml:space="preserve"> </w:t>
      </w:r>
      <w:r w:rsidRPr="007B758C">
        <w:rPr>
          <w:color w:val="000000"/>
        </w:rPr>
        <w:t>остановить</w:t>
      </w:r>
      <w:r>
        <w:rPr>
          <w:color w:val="000000"/>
        </w:rPr>
        <w:t xml:space="preserve"> </w:t>
      </w:r>
      <w:r w:rsidRPr="007B758C">
        <w:rPr>
          <w:color w:val="000000"/>
        </w:rPr>
        <w:t>меня.</w:t>
      </w:r>
      <w:r w:rsidRPr="000319DF">
        <w:rPr>
          <w:rStyle w:val="apple-converted-space"/>
          <w:color w:val="000000"/>
        </w:rPr>
        <w:t xml:space="preserve"> </w:t>
      </w:r>
      <w:r>
        <w:rPr>
          <w:rStyle w:val="apple-converted-space"/>
          <w:color w:val="000000"/>
        </w:rPr>
        <w:t>Тогда слова «</w:t>
      </w:r>
      <w:r w:rsidRPr="007B758C">
        <w:rPr>
          <w:i/>
          <w:iCs/>
          <w:color w:val="000000"/>
        </w:rPr>
        <w:t>Нет</w:t>
      </w:r>
      <w:r>
        <w:rPr>
          <w:i/>
          <w:iCs/>
          <w:color w:val="000000"/>
        </w:rPr>
        <w:t>»</w:t>
      </w:r>
      <w:r w:rsidRPr="000319DF">
        <w:rPr>
          <w:rStyle w:val="apple-converted-space"/>
          <w:color w:val="000000"/>
        </w:rPr>
        <w:t xml:space="preserve"> </w:t>
      </w:r>
      <w:r w:rsidRPr="007B758C">
        <w:rPr>
          <w:color w:val="000000"/>
        </w:rPr>
        <w:t>в</w:t>
      </w:r>
      <w:r>
        <w:rPr>
          <w:color w:val="000000"/>
        </w:rPr>
        <w:t xml:space="preserve"> </w:t>
      </w:r>
      <w:r w:rsidRPr="007B758C">
        <w:rPr>
          <w:color w:val="000000"/>
        </w:rPr>
        <w:t>списке</w:t>
      </w:r>
      <w:r>
        <w:rPr>
          <w:color w:val="000000"/>
        </w:rPr>
        <w:t xml:space="preserve"> </w:t>
      </w:r>
      <w:r w:rsidRPr="007B758C">
        <w:rPr>
          <w:color w:val="000000"/>
        </w:rPr>
        <w:t>возможных</w:t>
      </w:r>
      <w:r>
        <w:rPr>
          <w:color w:val="000000"/>
        </w:rPr>
        <w:t xml:space="preserve"> </w:t>
      </w:r>
      <w:r w:rsidRPr="007B758C">
        <w:rPr>
          <w:color w:val="000000"/>
        </w:rPr>
        <w:t>ответов</w:t>
      </w:r>
      <w:r>
        <w:rPr>
          <w:color w:val="000000"/>
        </w:rPr>
        <w:t xml:space="preserve"> для меня не значилось</w:t>
      </w:r>
      <w:r w:rsidRPr="007B758C">
        <w:rPr>
          <w:color w:val="000000"/>
        </w:rPr>
        <w:t>.</w:t>
      </w:r>
    </w:p>
    <w:p w:rsidR="0098463E" w:rsidRDefault="0098463E" w:rsidP="0098463E">
      <w:pPr>
        <w:pStyle w:val="western"/>
        <w:shd w:val="clear" w:color="auto" w:fill="FFFFFF"/>
        <w:spacing w:before="0" w:after="0"/>
        <w:ind w:firstLine="461"/>
        <w:jc w:val="both"/>
        <w:rPr>
          <w:color w:val="000000"/>
        </w:rPr>
      </w:pPr>
      <w:r>
        <w:rPr>
          <w:color w:val="000000"/>
        </w:rPr>
        <w:t>То, что сейчас она держалась от меня на расстоянии, это только моя вина.</w:t>
      </w:r>
      <w:r>
        <w:rPr>
          <w:rStyle w:val="apple-converted-space"/>
          <w:color w:val="000000"/>
        </w:rPr>
        <w:t xml:space="preserve"> </w:t>
      </w:r>
      <w:r>
        <w:rPr>
          <w:color w:val="000000"/>
        </w:rPr>
        <w:t>Потому что я с этим смирился.</w:t>
      </w:r>
      <w:r>
        <w:rPr>
          <w:rStyle w:val="apple-converted-space"/>
          <w:color w:val="000000"/>
        </w:rPr>
        <w:t xml:space="preserve"> </w:t>
      </w:r>
      <w:r>
        <w:rPr>
          <w:color w:val="000000"/>
        </w:rPr>
        <w:t>Блин, неужели я не способен вести себя как мужчина?</w:t>
      </w:r>
    </w:p>
    <w:p w:rsidR="0098463E" w:rsidRPr="007846F4" w:rsidRDefault="0098463E" w:rsidP="0098463E">
      <w:pPr>
        <w:pStyle w:val="western"/>
        <w:shd w:val="clear" w:color="auto" w:fill="FFFFFF"/>
        <w:spacing w:before="0" w:after="0"/>
        <w:ind w:firstLine="461"/>
        <w:jc w:val="both"/>
        <w:rPr>
          <w:color w:val="000000"/>
        </w:rPr>
      </w:pPr>
      <w:r>
        <w:rPr>
          <w:color w:val="000000"/>
        </w:rPr>
        <w:t>И</w:t>
      </w:r>
      <w:r w:rsidRPr="007B758C">
        <w:rPr>
          <w:color w:val="000000"/>
        </w:rPr>
        <w:t>тан</w:t>
      </w:r>
      <w:r>
        <w:rPr>
          <w:color w:val="000000"/>
        </w:rPr>
        <w:t xml:space="preserve"> </w:t>
      </w:r>
      <w:r w:rsidRPr="007B758C">
        <w:rPr>
          <w:color w:val="000000"/>
        </w:rPr>
        <w:t>прав</w:t>
      </w:r>
      <w:r>
        <w:rPr>
          <w:color w:val="000000"/>
        </w:rPr>
        <w:t xml:space="preserve"> –</w:t>
      </w:r>
      <w:r w:rsidRPr="000319DF">
        <w:rPr>
          <w:rStyle w:val="apple-converted-space"/>
          <w:color w:val="000000"/>
        </w:rPr>
        <w:t xml:space="preserve"> </w:t>
      </w:r>
      <w:r w:rsidRPr="007B758C">
        <w:rPr>
          <w:color w:val="000000"/>
        </w:rPr>
        <w:t>пришло</w:t>
      </w:r>
      <w:r>
        <w:rPr>
          <w:color w:val="000000"/>
        </w:rPr>
        <w:t xml:space="preserve"> </w:t>
      </w:r>
      <w:r w:rsidRPr="007B758C">
        <w:rPr>
          <w:color w:val="000000"/>
        </w:rPr>
        <w:t>время</w:t>
      </w:r>
      <w:r w:rsidRPr="000319DF">
        <w:rPr>
          <w:rStyle w:val="apple-converted-space"/>
          <w:color w:val="000000"/>
        </w:rPr>
        <w:t xml:space="preserve"> </w:t>
      </w:r>
      <w:r>
        <w:rPr>
          <w:color w:val="000000"/>
        </w:rPr>
        <w:t xml:space="preserve">взять себя в руки </w:t>
      </w:r>
      <w:r w:rsidRPr="007B758C">
        <w:rPr>
          <w:color w:val="000000"/>
        </w:rPr>
        <w:t>и</w:t>
      </w:r>
      <w:r>
        <w:rPr>
          <w:color w:val="000000"/>
        </w:rPr>
        <w:t xml:space="preserve"> </w:t>
      </w:r>
      <w:r w:rsidRPr="007B758C">
        <w:rPr>
          <w:color w:val="000000"/>
        </w:rPr>
        <w:t>перестать</w:t>
      </w:r>
      <w:r>
        <w:rPr>
          <w:color w:val="000000"/>
        </w:rPr>
        <w:t xml:space="preserve"> </w:t>
      </w:r>
      <w:r w:rsidRPr="007B758C">
        <w:rPr>
          <w:color w:val="000000"/>
        </w:rPr>
        <w:t>скрываться</w:t>
      </w:r>
      <w:r>
        <w:rPr>
          <w:color w:val="000000"/>
        </w:rPr>
        <w:t xml:space="preserve"> </w:t>
      </w:r>
      <w:r w:rsidRPr="007B758C">
        <w:rPr>
          <w:color w:val="000000"/>
        </w:rPr>
        <w:t>дома</w:t>
      </w:r>
      <w:r>
        <w:rPr>
          <w:color w:val="000000"/>
        </w:rPr>
        <w:t xml:space="preserve">, </w:t>
      </w:r>
      <w:r w:rsidRPr="007B758C">
        <w:rPr>
          <w:color w:val="000000"/>
        </w:rPr>
        <w:t>как</w:t>
      </w:r>
      <w:r>
        <w:rPr>
          <w:color w:val="000000"/>
        </w:rPr>
        <w:t xml:space="preserve"> в</w:t>
      </w:r>
      <w:r w:rsidRPr="007B758C">
        <w:rPr>
          <w:color w:val="000000"/>
        </w:rPr>
        <w:t>едьма</w:t>
      </w:r>
      <w:r>
        <w:rPr>
          <w:color w:val="000000"/>
        </w:rPr>
        <w:t xml:space="preserve"> семьи Белл</w:t>
      </w:r>
      <w:r>
        <w:rPr>
          <w:rStyle w:val="aa"/>
          <w:color w:val="000000"/>
        </w:rPr>
        <w:footnoteReference w:id="15"/>
      </w:r>
      <w:r w:rsidRPr="007B758C">
        <w:rPr>
          <w:color w:val="000000"/>
        </w:rPr>
        <w:t>.</w:t>
      </w:r>
      <w:r>
        <w:rPr>
          <w:color w:val="000000"/>
        </w:rPr>
        <w:t xml:space="preserve"> Сьюза</w:t>
      </w:r>
      <w:r w:rsidRPr="007B758C">
        <w:rPr>
          <w:color w:val="000000"/>
        </w:rPr>
        <w:t>н</w:t>
      </w:r>
      <w:r>
        <w:rPr>
          <w:color w:val="000000"/>
        </w:rPr>
        <w:t xml:space="preserve"> может быть </w:t>
      </w:r>
      <w:r w:rsidRPr="007B758C">
        <w:rPr>
          <w:color w:val="000000"/>
        </w:rPr>
        <w:t>упрям</w:t>
      </w:r>
      <w:r>
        <w:rPr>
          <w:color w:val="000000"/>
        </w:rPr>
        <w:t>ой</w:t>
      </w:r>
      <w:r w:rsidRPr="007B758C">
        <w:rPr>
          <w:color w:val="000000"/>
        </w:rPr>
        <w:t>,</w:t>
      </w:r>
      <w:r w:rsidRPr="000319DF">
        <w:rPr>
          <w:rStyle w:val="apple-converted-space"/>
          <w:color w:val="000000"/>
        </w:rPr>
        <w:t xml:space="preserve"> </w:t>
      </w:r>
      <w:r>
        <w:rPr>
          <w:rStyle w:val="apple-converted-space"/>
          <w:color w:val="000000"/>
        </w:rPr>
        <w:t>как</w:t>
      </w:r>
      <w:r>
        <w:rPr>
          <w:color w:val="000000"/>
        </w:rPr>
        <w:t xml:space="preserve"> осёл</w:t>
      </w:r>
      <w:r w:rsidRPr="007B758C">
        <w:rPr>
          <w:color w:val="000000"/>
        </w:rPr>
        <w:t>.</w:t>
      </w:r>
      <w:r>
        <w:rPr>
          <w:color w:val="000000"/>
        </w:rPr>
        <w:t xml:space="preserve"> </w:t>
      </w:r>
      <w:r w:rsidRPr="007B758C">
        <w:rPr>
          <w:color w:val="000000"/>
        </w:rPr>
        <w:t>Доказательство</w:t>
      </w:r>
      <w:r>
        <w:rPr>
          <w:color w:val="000000"/>
        </w:rPr>
        <w:t xml:space="preserve"> очевидно – она </w:t>
      </w:r>
      <w:r w:rsidRPr="007B758C">
        <w:rPr>
          <w:color w:val="000000"/>
        </w:rPr>
        <w:t>даже</w:t>
      </w:r>
      <w:r>
        <w:rPr>
          <w:color w:val="000000"/>
        </w:rPr>
        <w:t xml:space="preserve"> </w:t>
      </w:r>
      <w:r w:rsidRPr="007B758C">
        <w:rPr>
          <w:color w:val="000000"/>
        </w:rPr>
        <w:t>не</w:t>
      </w:r>
      <w:r>
        <w:rPr>
          <w:color w:val="000000"/>
        </w:rPr>
        <w:t xml:space="preserve"> </w:t>
      </w:r>
      <w:r w:rsidRPr="007B758C">
        <w:rPr>
          <w:color w:val="000000"/>
        </w:rPr>
        <w:t>открыл</w:t>
      </w:r>
      <w:r>
        <w:rPr>
          <w:color w:val="000000"/>
        </w:rPr>
        <w:t xml:space="preserve">а мой </w:t>
      </w:r>
      <w:r w:rsidRPr="007B758C">
        <w:rPr>
          <w:color w:val="000000"/>
        </w:rPr>
        <w:t>рождественский</w:t>
      </w:r>
      <w:r>
        <w:rPr>
          <w:color w:val="000000"/>
        </w:rPr>
        <w:t xml:space="preserve"> </w:t>
      </w:r>
      <w:r w:rsidRPr="007B758C">
        <w:rPr>
          <w:color w:val="000000"/>
        </w:rPr>
        <w:t>подарок.</w:t>
      </w:r>
    </w:p>
    <w:p w:rsidR="0098463E" w:rsidRDefault="0098463E" w:rsidP="0098463E">
      <w:pPr>
        <w:pStyle w:val="western"/>
        <w:shd w:val="clear" w:color="auto" w:fill="FFFFFF"/>
        <w:spacing w:before="0" w:after="0"/>
        <w:ind w:firstLine="461"/>
        <w:jc w:val="both"/>
        <w:rPr>
          <w:color w:val="000000"/>
        </w:rPr>
      </w:pPr>
      <w:r>
        <w:rPr>
          <w:color w:val="000000"/>
        </w:rPr>
        <w:t>Да, я допустил ошибку.</w:t>
      </w:r>
      <w:r>
        <w:rPr>
          <w:rStyle w:val="apple-converted-space"/>
          <w:color w:val="000000"/>
        </w:rPr>
        <w:t xml:space="preserve"> </w:t>
      </w:r>
      <w:r>
        <w:rPr>
          <w:color w:val="000000"/>
        </w:rPr>
        <w:t xml:space="preserve">Но, чёрт </w:t>
      </w:r>
      <w:proofErr w:type="gramStart"/>
      <w:r>
        <w:rPr>
          <w:color w:val="000000"/>
        </w:rPr>
        <w:t>побери</w:t>
      </w:r>
      <w:proofErr w:type="gramEnd"/>
      <w:r>
        <w:rPr>
          <w:color w:val="000000"/>
        </w:rPr>
        <w:t>, я могу ещё раз</w:t>
      </w:r>
      <w:r w:rsidRPr="001902C0">
        <w:rPr>
          <w:color w:val="000000"/>
        </w:rPr>
        <w:t xml:space="preserve"> </w:t>
      </w:r>
      <w:r>
        <w:rPr>
          <w:color w:val="000000"/>
        </w:rPr>
        <w:t>сто извиниться.</w:t>
      </w:r>
      <w:r>
        <w:rPr>
          <w:rStyle w:val="apple-converted-space"/>
          <w:color w:val="000000"/>
        </w:rPr>
        <w:t xml:space="preserve"> </w:t>
      </w:r>
      <w:r>
        <w:rPr>
          <w:color w:val="000000"/>
        </w:rPr>
        <w:t>В какой-то момент это просто должно сработать.</w:t>
      </w:r>
    </w:p>
    <w:p w:rsidR="0098463E" w:rsidRPr="007846F4" w:rsidRDefault="0098463E" w:rsidP="0098463E">
      <w:pPr>
        <w:pStyle w:val="western"/>
        <w:shd w:val="clear" w:color="auto" w:fill="FFFFFF"/>
        <w:spacing w:before="0" w:after="0"/>
        <w:ind w:firstLine="461"/>
        <w:jc w:val="both"/>
        <w:rPr>
          <w:color w:val="000000"/>
        </w:rPr>
      </w:pPr>
      <w:r w:rsidRPr="007B758C">
        <w:rPr>
          <w:color w:val="000000"/>
        </w:rPr>
        <w:t>Сегодня</w:t>
      </w:r>
      <w:r>
        <w:rPr>
          <w:color w:val="000000"/>
        </w:rPr>
        <w:t xml:space="preserve"> </w:t>
      </w:r>
      <w:r w:rsidRPr="007B758C">
        <w:rPr>
          <w:color w:val="000000"/>
        </w:rPr>
        <w:t>вечером</w:t>
      </w:r>
      <w:r>
        <w:rPr>
          <w:color w:val="000000"/>
        </w:rPr>
        <w:t xml:space="preserve"> </w:t>
      </w:r>
      <w:r w:rsidRPr="007B758C">
        <w:rPr>
          <w:color w:val="000000"/>
        </w:rPr>
        <w:t>я</w:t>
      </w:r>
      <w:r>
        <w:rPr>
          <w:color w:val="000000"/>
        </w:rPr>
        <w:t xml:space="preserve"> пойду на вечеринку </w:t>
      </w:r>
      <w:r w:rsidRPr="007B758C">
        <w:rPr>
          <w:color w:val="000000"/>
        </w:rPr>
        <w:t>Хантер</w:t>
      </w:r>
      <w:r>
        <w:rPr>
          <w:color w:val="000000"/>
        </w:rPr>
        <w:t>а</w:t>
      </w:r>
      <w:r w:rsidRPr="007B758C">
        <w:rPr>
          <w:color w:val="000000"/>
        </w:rPr>
        <w:t>.</w:t>
      </w:r>
      <w:r w:rsidRPr="000319DF">
        <w:rPr>
          <w:rStyle w:val="apple-converted-space"/>
          <w:color w:val="000000"/>
        </w:rPr>
        <w:t xml:space="preserve"> </w:t>
      </w:r>
      <w:r w:rsidRPr="007B758C">
        <w:rPr>
          <w:color w:val="000000"/>
        </w:rPr>
        <w:t>И</w:t>
      </w:r>
      <w:r>
        <w:rPr>
          <w:color w:val="000000"/>
        </w:rPr>
        <w:t xml:space="preserve"> </w:t>
      </w:r>
      <w:r w:rsidRPr="007B758C">
        <w:rPr>
          <w:color w:val="000000"/>
        </w:rPr>
        <w:t>Сьюз</w:t>
      </w:r>
      <w:r>
        <w:rPr>
          <w:color w:val="000000"/>
        </w:rPr>
        <w:t>а</w:t>
      </w:r>
      <w:r w:rsidRPr="007B758C">
        <w:rPr>
          <w:color w:val="000000"/>
        </w:rPr>
        <w:t>н</w:t>
      </w:r>
      <w:r>
        <w:rPr>
          <w:color w:val="000000"/>
        </w:rPr>
        <w:t xml:space="preserve"> </w:t>
      </w:r>
      <w:r w:rsidRPr="007B758C">
        <w:rPr>
          <w:color w:val="000000"/>
        </w:rPr>
        <w:t>Миллер</w:t>
      </w:r>
      <w:r>
        <w:rPr>
          <w:color w:val="000000"/>
        </w:rPr>
        <w:t xml:space="preserve"> </w:t>
      </w:r>
      <w:r w:rsidRPr="007B758C">
        <w:rPr>
          <w:color w:val="000000"/>
        </w:rPr>
        <w:t>не</w:t>
      </w:r>
      <w:r>
        <w:rPr>
          <w:color w:val="000000"/>
        </w:rPr>
        <w:t xml:space="preserve"> сбежит от разговора со мной</w:t>
      </w:r>
      <w:r w:rsidRPr="007B758C">
        <w:rPr>
          <w:color w:val="000000"/>
        </w:rPr>
        <w:t>.</w:t>
      </w:r>
    </w:p>
    <w:p w:rsidR="0098463E" w:rsidRPr="007846F4" w:rsidRDefault="0098463E" w:rsidP="0098463E">
      <w:pPr>
        <w:pStyle w:val="western"/>
        <w:shd w:val="clear" w:color="auto" w:fill="FFFFFF"/>
        <w:spacing w:before="0" w:after="0"/>
        <w:ind w:firstLine="461"/>
        <w:jc w:val="both"/>
        <w:rPr>
          <w:color w:val="000000"/>
        </w:rPr>
      </w:pPr>
      <w:r>
        <w:rPr>
          <w:color w:val="000000"/>
        </w:rPr>
        <w:t>Набравшись решимости</w:t>
      </w:r>
      <w:r w:rsidRPr="007B758C">
        <w:rPr>
          <w:color w:val="000000"/>
        </w:rPr>
        <w:t>,</w:t>
      </w:r>
      <w:r>
        <w:rPr>
          <w:color w:val="000000"/>
        </w:rPr>
        <w:t xml:space="preserve"> </w:t>
      </w:r>
      <w:r w:rsidRPr="007B758C">
        <w:rPr>
          <w:color w:val="000000"/>
        </w:rPr>
        <w:t>я</w:t>
      </w:r>
      <w:r>
        <w:rPr>
          <w:color w:val="000000"/>
        </w:rPr>
        <w:t xml:space="preserve"> вернулся </w:t>
      </w:r>
      <w:r w:rsidRPr="007B758C">
        <w:rPr>
          <w:color w:val="000000"/>
        </w:rPr>
        <w:t>к</w:t>
      </w:r>
      <w:r>
        <w:rPr>
          <w:color w:val="000000"/>
        </w:rPr>
        <w:t xml:space="preserve"> </w:t>
      </w:r>
      <w:r w:rsidRPr="007B758C">
        <w:rPr>
          <w:color w:val="000000"/>
        </w:rPr>
        <w:t>столу,</w:t>
      </w:r>
      <w:r>
        <w:rPr>
          <w:color w:val="000000"/>
        </w:rPr>
        <w:t xml:space="preserve"> </w:t>
      </w:r>
      <w:r w:rsidRPr="007B758C">
        <w:rPr>
          <w:color w:val="000000"/>
        </w:rPr>
        <w:t>взял</w:t>
      </w:r>
      <w:r>
        <w:rPr>
          <w:color w:val="000000"/>
        </w:rPr>
        <w:t xml:space="preserve"> </w:t>
      </w:r>
      <w:r w:rsidRPr="007B758C">
        <w:rPr>
          <w:color w:val="000000"/>
        </w:rPr>
        <w:t>кружку</w:t>
      </w:r>
      <w:r>
        <w:rPr>
          <w:color w:val="000000"/>
        </w:rPr>
        <w:t xml:space="preserve"> </w:t>
      </w:r>
      <w:r w:rsidRPr="007B758C">
        <w:rPr>
          <w:color w:val="000000"/>
        </w:rPr>
        <w:t>и</w:t>
      </w:r>
      <w:r>
        <w:rPr>
          <w:color w:val="000000"/>
        </w:rPr>
        <w:t xml:space="preserve"> </w:t>
      </w:r>
      <w:r w:rsidRPr="007B758C">
        <w:rPr>
          <w:color w:val="000000"/>
        </w:rPr>
        <w:t>сделал</w:t>
      </w:r>
      <w:r w:rsidRPr="000319DF">
        <w:rPr>
          <w:rStyle w:val="apple-converted-space"/>
          <w:color w:val="000000"/>
        </w:rPr>
        <w:t xml:space="preserve"> </w:t>
      </w:r>
      <w:r w:rsidRPr="007B758C">
        <w:rPr>
          <w:color w:val="000000"/>
        </w:rPr>
        <w:t>глоток</w:t>
      </w:r>
      <w:r>
        <w:rPr>
          <w:color w:val="000000"/>
        </w:rPr>
        <w:t xml:space="preserve"> </w:t>
      </w:r>
      <w:r w:rsidRPr="007B758C">
        <w:rPr>
          <w:color w:val="000000"/>
        </w:rPr>
        <w:t>кофе.</w:t>
      </w:r>
      <w:r w:rsidRPr="000319DF">
        <w:rPr>
          <w:rStyle w:val="apple-converted-space"/>
          <w:color w:val="000000"/>
        </w:rPr>
        <w:t xml:space="preserve"> </w:t>
      </w:r>
      <w:r w:rsidRPr="007B758C">
        <w:rPr>
          <w:color w:val="000000"/>
        </w:rPr>
        <w:t>Тьфу,</w:t>
      </w:r>
      <w:r>
        <w:rPr>
          <w:color w:val="000000"/>
        </w:rPr>
        <w:t xml:space="preserve"> еле тёплый</w:t>
      </w:r>
      <w:r w:rsidRPr="007B758C">
        <w:rPr>
          <w:color w:val="000000"/>
        </w:rPr>
        <w:t>.</w:t>
      </w:r>
      <w:r w:rsidRPr="000319DF">
        <w:rPr>
          <w:rStyle w:val="apple-converted-space"/>
          <w:color w:val="000000"/>
        </w:rPr>
        <w:t xml:space="preserve"> </w:t>
      </w:r>
      <w:r>
        <w:rPr>
          <w:rStyle w:val="apple-converted-space"/>
          <w:color w:val="000000"/>
        </w:rPr>
        <w:t xml:space="preserve">Когда </w:t>
      </w:r>
      <w:r w:rsidRPr="007B758C">
        <w:rPr>
          <w:color w:val="000000"/>
        </w:rPr>
        <w:t>жидкость</w:t>
      </w:r>
      <w:r>
        <w:rPr>
          <w:color w:val="000000"/>
        </w:rPr>
        <w:t xml:space="preserve"> оказалась в горле, моё лицо омрачила гримаса</w:t>
      </w:r>
      <w:r w:rsidRPr="007B758C">
        <w:rPr>
          <w:color w:val="000000"/>
        </w:rPr>
        <w:t>.</w:t>
      </w:r>
      <w:r w:rsidRPr="000319DF">
        <w:rPr>
          <w:rStyle w:val="apple-converted-space"/>
          <w:color w:val="000000"/>
        </w:rPr>
        <w:t xml:space="preserve"> </w:t>
      </w:r>
      <w:r>
        <w:rPr>
          <w:color w:val="000000"/>
        </w:rPr>
        <w:t xml:space="preserve">Отвратительный </w:t>
      </w:r>
      <w:r w:rsidRPr="007B758C">
        <w:rPr>
          <w:color w:val="000000"/>
        </w:rPr>
        <w:t>напит</w:t>
      </w:r>
      <w:r>
        <w:rPr>
          <w:color w:val="000000"/>
        </w:rPr>
        <w:t xml:space="preserve">ок </w:t>
      </w:r>
      <w:r w:rsidRPr="001A0D8C">
        <w:rPr>
          <w:color w:val="000000"/>
        </w:rPr>
        <w:t>–</w:t>
      </w:r>
      <w:r>
        <w:rPr>
          <w:color w:val="000000"/>
        </w:rPr>
        <w:t xml:space="preserve"> вот что остаётся в результате, если увлечься чем-то ещё во время завтрака</w:t>
      </w:r>
      <w:r w:rsidRPr="007B758C">
        <w:rPr>
          <w:color w:val="000000"/>
        </w:rPr>
        <w:t>.</w:t>
      </w:r>
    </w:p>
    <w:p w:rsidR="0098463E" w:rsidRPr="007846F4" w:rsidRDefault="0098463E" w:rsidP="0098463E">
      <w:pPr>
        <w:pStyle w:val="western"/>
        <w:shd w:val="clear" w:color="auto" w:fill="FFFFFF"/>
        <w:spacing w:before="0" w:after="0"/>
        <w:ind w:firstLine="461"/>
        <w:jc w:val="both"/>
        <w:rPr>
          <w:color w:val="000000"/>
        </w:rPr>
      </w:pPr>
      <w:r w:rsidRPr="007B758C">
        <w:rPr>
          <w:color w:val="000000"/>
        </w:rPr>
        <w:t>Я</w:t>
      </w:r>
      <w:r>
        <w:rPr>
          <w:color w:val="000000"/>
        </w:rPr>
        <w:t xml:space="preserve"> вылил </w:t>
      </w:r>
      <w:r w:rsidRPr="007B758C">
        <w:rPr>
          <w:color w:val="000000"/>
        </w:rPr>
        <w:t>остатк</w:t>
      </w:r>
      <w:r>
        <w:rPr>
          <w:color w:val="000000"/>
        </w:rPr>
        <w:t xml:space="preserve">и </w:t>
      </w:r>
      <w:r w:rsidRPr="007B758C">
        <w:rPr>
          <w:color w:val="000000"/>
        </w:rPr>
        <w:t>кофе</w:t>
      </w:r>
      <w:r>
        <w:rPr>
          <w:color w:val="000000"/>
        </w:rPr>
        <w:t xml:space="preserve"> </w:t>
      </w:r>
      <w:r w:rsidRPr="007B758C">
        <w:rPr>
          <w:color w:val="000000"/>
        </w:rPr>
        <w:t>в</w:t>
      </w:r>
      <w:r>
        <w:rPr>
          <w:color w:val="000000"/>
        </w:rPr>
        <w:t xml:space="preserve"> </w:t>
      </w:r>
      <w:r w:rsidRPr="007B758C">
        <w:rPr>
          <w:color w:val="000000"/>
        </w:rPr>
        <w:t>раковину,</w:t>
      </w:r>
      <w:r w:rsidRPr="000319DF">
        <w:rPr>
          <w:rStyle w:val="apple-converted-space"/>
          <w:color w:val="000000"/>
        </w:rPr>
        <w:t xml:space="preserve"> </w:t>
      </w:r>
      <w:r w:rsidRPr="007B758C">
        <w:rPr>
          <w:color w:val="000000"/>
        </w:rPr>
        <w:t>а</w:t>
      </w:r>
      <w:r>
        <w:rPr>
          <w:color w:val="000000"/>
        </w:rPr>
        <w:t xml:space="preserve"> </w:t>
      </w:r>
      <w:r w:rsidRPr="007B758C">
        <w:rPr>
          <w:color w:val="000000"/>
        </w:rPr>
        <w:t>затем</w:t>
      </w:r>
      <w:r>
        <w:rPr>
          <w:color w:val="000000"/>
        </w:rPr>
        <w:t xml:space="preserve"> </w:t>
      </w:r>
      <w:r w:rsidRPr="007B758C">
        <w:rPr>
          <w:color w:val="000000"/>
        </w:rPr>
        <w:t>отправился</w:t>
      </w:r>
      <w:r>
        <w:rPr>
          <w:color w:val="000000"/>
        </w:rPr>
        <w:t xml:space="preserve"> </w:t>
      </w:r>
      <w:r w:rsidRPr="007B758C">
        <w:rPr>
          <w:color w:val="000000"/>
        </w:rPr>
        <w:t>на</w:t>
      </w:r>
      <w:r>
        <w:rPr>
          <w:color w:val="000000"/>
        </w:rPr>
        <w:t xml:space="preserve"> </w:t>
      </w:r>
      <w:r w:rsidRPr="007B758C">
        <w:rPr>
          <w:color w:val="000000"/>
        </w:rPr>
        <w:t>поиски</w:t>
      </w:r>
      <w:r>
        <w:rPr>
          <w:color w:val="000000"/>
        </w:rPr>
        <w:t xml:space="preserve"> </w:t>
      </w:r>
      <w:r w:rsidRPr="007B758C">
        <w:rPr>
          <w:color w:val="000000"/>
        </w:rPr>
        <w:t>Итана.</w:t>
      </w:r>
      <w:r>
        <w:rPr>
          <w:color w:val="000000"/>
        </w:rPr>
        <w:t xml:space="preserve"> </w:t>
      </w:r>
      <w:r w:rsidRPr="007B758C">
        <w:rPr>
          <w:color w:val="000000"/>
        </w:rPr>
        <w:t>Он</w:t>
      </w:r>
      <w:r>
        <w:rPr>
          <w:color w:val="000000"/>
        </w:rPr>
        <w:t xml:space="preserve"> </w:t>
      </w:r>
      <w:r w:rsidRPr="007B758C">
        <w:rPr>
          <w:color w:val="000000"/>
        </w:rPr>
        <w:t>должен</w:t>
      </w:r>
      <w:r>
        <w:rPr>
          <w:color w:val="000000"/>
        </w:rPr>
        <w:t xml:space="preserve"> мне дать один </w:t>
      </w:r>
      <w:r w:rsidRPr="007B758C">
        <w:rPr>
          <w:color w:val="000000"/>
        </w:rPr>
        <w:t>номер</w:t>
      </w:r>
      <w:r>
        <w:rPr>
          <w:color w:val="000000"/>
        </w:rPr>
        <w:t xml:space="preserve"> </w:t>
      </w:r>
      <w:r w:rsidRPr="007B758C">
        <w:rPr>
          <w:color w:val="000000"/>
        </w:rPr>
        <w:t>телефона.</w:t>
      </w:r>
      <w:r w:rsidRPr="000319DF">
        <w:rPr>
          <w:rStyle w:val="apple-converted-space"/>
          <w:color w:val="000000"/>
        </w:rPr>
        <w:t xml:space="preserve"> </w:t>
      </w:r>
      <w:r w:rsidRPr="007B758C">
        <w:rPr>
          <w:color w:val="000000"/>
        </w:rPr>
        <w:t>Мало</w:t>
      </w:r>
      <w:r>
        <w:rPr>
          <w:color w:val="000000"/>
        </w:rPr>
        <w:t xml:space="preserve"> </w:t>
      </w:r>
      <w:r w:rsidRPr="007B758C">
        <w:rPr>
          <w:color w:val="000000"/>
        </w:rPr>
        <w:t>того,</w:t>
      </w:r>
      <w:r w:rsidRPr="000319DF">
        <w:rPr>
          <w:rStyle w:val="apple-converted-space"/>
          <w:color w:val="000000"/>
        </w:rPr>
        <w:t xml:space="preserve"> </w:t>
      </w:r>
      <w:r w:rsidRPr="007B758C">
        <w:rPr>
          <w:color w:val="000000"/>
        </w:rPr>
        <w:t>что</w:t>
      </w:r>
      <w:r>
        <w:rPr>
          <w:color w:val="000000"/>
        </w:rPr>
        <w:t xml:space="preserve"> </w:t>
      </w:r>
      <w:r w:rsidRPr="007B758C">
        <w:rPr>
          <w:color w:val="000000"/>
        </w:rPr>
        <w:t>я</w:t>
      </w:r>
      <w:r>
        <w:rPr>
          <w:color w:val="000000"/>
        </w:rPr>
        <w:t xml:space="preserve"> хочу </w:t>
      </w:r>
      <w:r w:rsidRPr="007B758C">
        <w:rPr>
          <w:color w:val="000000"/>
        </w:rPr>
        <w:t>сегодня</w:t>
      </w:r>
      <w:r>
        <w:rPr>
          <w:color w:val="000000"/>
        </w:rPr>
        <w:t xml:space="preserve"> </w:t>
      </w:r>
      <w:r w:rsidRPr="007B758C">
        <w:rPr>
          <w:color w:val="000000"/>
        </w:rPr>
        <w:t>вечером</w:t>
      </w:r>
      <w:r>
        <w:rPr>
          <w:color w:val="000000"/>
        </w:rPr>
        <w:t xml:space="preserve"> вернуть свою </w:t>
      </w:r>
      <w:r w:rsidRPr="007B758C">
        <w:rPr>
          <w:color w:val="000000"/>
        </w:rPr>
        <w:t>девушку,</w:t>
      </w:r>
      <w:r>
        <w:rPr>
          <w:color w:val="000000"/>
        </w:rPr>
        <w:t xml:space="preserve"> мне нужно вручить </w:t>
      </w:r>
      <w:r w:rsidRPr="007B758C">
        <w:rPr>
          <w:color w:val="000000"/>
        </w:rPr>
        <w:t>ей</w:t>
      </w:r>
      <w:r>
        <w:rPr>
          <w:color w:val="000000"/>
        </w:rPr>
        <w:t xml:space="preserve"> </w:t>
      </w:r>
      <w:r w:rsidRPr="007B758C">
        <w:rPr>
          <w:color w:val="000000"/>
        </w:rPr>
        <w:t>небольшой</w:t>
      </w:r>
      <w:r>
        <w:rPr>
          <w:color w:val="000000"/>
        </w:rPr>
        <w:t xml:space="preserve"> </w:t>
      </w:r>
      <w:r w:rsidRPr="007B758C">
        <w:rPr>
          <w:color w:val="000000"/>
        </w:rPr>
        <w:t>подарок.</w:t>
      </w:r>
      <w:r w:rsidRPr="000319DF">
        <w:rPr>
          <w:rStyle w:val="apple-converted-space"/>
          <w:color w:val="000000"/>
        </w:rPr>
        <w:t xml:space="preserve"> </w:t>
      </w:r>
      <w:r>
        <w:rPr>
          <w:rStyle w:val="apple-converted-space"/>
          <w:color w:val="000000"/>
        </w:rPr>
        <w:t>П</w:t>
      </w:r>
      <w:r w:rsidRPr="007B758C">
        <w:rPr>
          <w:color w:val="000000"/>
        </w:rPr>
        <w:t>оэтому</w:t>
      </w:r>
      <w:r>
        <w:rPr>
          <w:color w:val="000000"/>
        </w:rPr>
        <w:t xml:space="preserve"> мне требуется </w:t>
      </w:r>
      <w:r w:rsidRPr="007B758C">
        <w:rPr>
          <w:color w:val="000000"/>
        </w:rPr>
        <w:t>помощ</w:t>
      </w:r>
      <w:r>
        <w:rPr>
          <w:color w:val="000000"/>
        </w:rPr>
        <w:t xml:space="preserve">ь </w:t>
      </w:r>
      <w:r w:rsidRPr="007B758C">
        <w:rPr>
          <w:color w:val="000000"/>
        </w:rPr>
        <w:t>маленьк</w:t>
      </w:r>
      <w:r>
        <w:rPr>
          <w:color w:val="000000"/>
        </w:rPr>
        <w:t xml:space="preserve">ой ведьмочки </w:t>
      </w:r>
      <w:r w:rsidRPr="007B758C">
        <w:rPr>
          <w:color w:val="000000"/>
        </w:rPr>
        <w:t>с</w:t>
      </w:r>
      <w:r>
        <w:rPr>
          <w:color w:val="000000"/>
        </w:rPr>
        <w:t xml:space="preserve"> </w:t>
      </w:r>
      <w:r w:rsidRPr="007B758C">
        <w:rPr>
          <w:color w:val="000000"/>
        </w:rPr>
        <w:t>ч</w:t>
      </w:r>
      <w:r>
        <w:rPr>
          <w:color w:val="000000"/>
        </w:rPr>
        <w:t>ё</w:t>
      </w:r>
      <w:r w:rsidRPr="007B758C">
        <w:rPr>
          <w:color w:val="000000"/>
        </w:rPr>
        <w:t>рными</w:t>
      </w:r>
      <w:r>
        <w:rPr>
          <w:color w:val="000000"/>
        </w:rPr>
        <w:t xml:space="preserve"> </w:t>
      </w:r>
      <w:r w:rsidRPr="007B758C">
        <w:rPr>
          <w:color w:val="000000"/>
        </w:rPr>
        <w:t>волосами.</w:t>
      </w:r>
    </w:p>
    <w:p w:rsidR="0098463E" w:rsidRPr="007846F4" w:rsidRDefault="0098463E" w:rsidP="0098463E">
      <w:pPr>
        <w:pStyle w:val="western"/>
        <w:shd w:val="clear" w:color="auto" w:fill="FFFFFF"/>
        <w:spacing w:before="0" w:after="0"/>
        <w:ind w:firstLine="461"/>
        <w:jc w:val="both"/>
        <w:rPr>
          <w:color w:val="000000"/>
        </w:rPr>
      </w:pPr>
      <w:r w:rsidRPr="007B758C">
        <w:rPr>
          <w:color w:val="000000"/>
        </w:rPr>
        <w:t>Через</w:t>
      </w:r>
      <w:r>
        <w:rPr>
          <w:color w:val="000000"/>
        </w:rPr>
        <w:t xml:space="preserve"> </w:t>
      </w:r>
      <w:r w:rsidRPr="007B758C">
        <w:rPr>
          <w:color w:val="000000"/>
        </w:rPr>
        <w:t>десять</w:t>
      </w:r>
      <w:r>
        <w:rPr>
          <w:color w:val="000000"/>
        </w:rPr>
        <w:t xml:space="preserve"> </w:t>
      </w:r>
      <w:r w:rsidRPr="007B758C">
        <w:rPr>
          <w:color w:val="000000"/>
        </w:rPr>
        <w:t>минут</w:t>
      </w:r>
      <w:r>
        <w:rPr>
          <w:color w:val="000000"/>
        </w:rPr>
        <w:t xml:space="preserve"> </w:t>
      </w:r>
      <w:r w:rsidRPr="007B758C">
        <w:rPr>
          <w:color w:val="000000"/>
        </w:rPr>
        <w:t>я</w:t>
      </w:r>
      <w:r>
        <w:rPr>
          <w:color w:val="000000"/>
        </w:rPr>
        <w:t xml:space="preserve"> </w:t>
      </w:r>
      <w:r w:rsidRPr="007B758C">
        <w:rPr>
          <w:color w:val="000000"/>
        </w:rPr>
        <w:t>сидел</w:t>
      </w:r>
      <w:r>
        <w:rPr>
          <w:color w:val="000000"/>
        </w:rPr>
        <w:t xml:space="preserve"> у себя за </w:t>
      </w:r>
      <w:r w:rsidRPr="007B758C">
        <w:rPr>
          <w:color w:val="000000"/>
        </w:rPr>
        <w:t>столом</w:t>
      </w:r>
      <w:r>
        <w:rPr>
          <w:color w:val="000000"/>
        </w:rPr>
        <w:t xml:space="preserve"> </w:t>
      </w:r>
      <w:r w:rsidRPr="007B758C">
        <w:rPr>
          <w:color w:val="000000"/>
        </w:rPr>
        <w:t>и</w:t>
      </w:r>
      <w:r>
        <w:rPr>
          <w:color w:val="000000"/>
        </w:rPr>
        <w:t xml:space="preserve"> переписывал номер из списка контактов Итана к себе</w:t>
      </w:r>
      <w:r w:rsidRPr="007B758C">
        <w:rPr>
          <w:color w:val="000000"/>
        </w:rPr>
        <w:t>.</w:t>
      </w:r>
      <w:r w:rsidRPr="000319DF">
        <w:rPr>
          <w:rStyle w:val="apple-converted-space"/>
          <w:color w:val="000000"/>
        </w:rPr>
        <w:t xml:space="preserve"> </w:t>
      </w:r>
      <w:r>
        <w:rPr>
          <w:rStyle w:val="apple-converted-space"/>
          <w:color w:val="000000"/>
        </w:rPr>
        <w:t>Сохранив этот</w:t>
      </w:r>
      <w:r>
        <w:rPr>
          <w:color w:val="000000"/>
        </w:rPr>
        <w:t xml:space="preserve"> </w:t>
      </w:r>
      <w:r w:rsidRPr="007B758C">
        <w:rPr>
          <w:color w:val="000000"/>
        </w:rPr>
        <w:t>номер</w:t>
      </w:r>
      <w:r>
        <w:rPr>
          <w:color w:val="000000"/>
        </w:rPr>
        <w:t xml:space="preserve"> </w:t>
      </w:r>
      <w:r w:rsidRPr="007B758C">
        <w:rPr>
          <w:color w:val="000000"/>
        </w:rPr>
        <w:t>как</w:t>
      </w:r>
      <w:r w:rsidRPr="000319DF">
        <w:rPr>
          <w:rStyle w:val="apple-converted-space"/>
          <w:color w:val="000000"/>
        </w:rPr>
        <w:t xml:space="preserve"> </w:t>
      </w:r>
      <w:r w:rsidRPr="007B758C">
        <w:rPr>
          <w:i/>
          <w:iCs/>
          <w:color w:val="000000"/>
        </w:rPr>
        <w:t>Сэм</w:t>
      </w:r>
      <w:r>
        <w:rPr>
          <w:i/>
          <w:iCs/>
          <w:color w:val="000000"/>
        </w:rPr>
        <w:t xml:space="preserve"> </w:t>
      </w:r>
      <w:r w:rsidRPr="007B758C">
        <w:rPr>
          <w:i/>
          <w:iCs/>
          <w:color w:val="000000"/>
        </w:rPr>
        <w:t>(+</w:t>
      </w:r>
      <w:r>
        <w:rPr>
          <w:i/>
          <w:iCs/>
          <w:color w:val="000000"/>
        </w:rPr>
        <w:t xml:space="preserve"> Митчелл</w:t>
      </w:r>
      <w:r w:rsidRPr="007B758C">
        <w:rPr>
          <w:i/>
          <w:iCs/>
          <w:color w:val="000000"/>
        </w:rPr>
        <w:t>)</w:t>
      </w:r>
      <w:r w:rsidRPr="007B758C">
        <w:rPr>
          <w:color w:val="000000"/>
        </w:rPr>
        <w:t>,</w:t>
      </w:r>
      <w:r>
        <w:rPr>
          <w:color w:val="000000"/>
        </w:rPr>
        <w:t xml:space="preserve"> я обратил внимание </w:t>
      </w:r>
      <w:r w:rsidRPr="007B758C">
        <w:rPr>
          <w:color w:val="000000"/>
        </w:rPr>
        <w:t>на</w:t>
      </w:r>
      <w:r>
        <w:rPr>
          <w:color w:val="000000"/>
        </w:rPr>
        <w:t xml:space="preserve"> </w:t>
      </w:r>
      <w:r w:rsidRPr="007B758C">
        <w:rPr>
          <w:color w:val="000000"/>
        </w:rPr>
        <w:t>друг</w:t>
      </w:r>
      <w:r>
        <w:rPr>
          <w:color w:val="000000"/>
        </w:rPr>
        <w:t xml:space="preserve">ой номер </w:t>
      </w:r>
      <w:r w:rsidRPr="007B758C">
        <w:rPr>
          <w:color w:val="000000"/>
        </w:rPr>
        <w:t>в</w:t>
      </w:r>
      <w:r>
        <w:rPr>
          <w:color w:val="000000"/>
        </w:rPr>
        <w:t xml:space="preserve"> </w:t>
      </w:r>
      <w:r w:rsidRPr="007B758C">
        <w:rPr>
          <w:color w:val="000000"/>
        </w:rPr>
        <w:t>списке,</w:t>
      </w:r>
      <w:r>
        <w:rPr>
          <w:color w:val="000000"/>
        </w:rPr>
        <w:t xml:space="preserve"> высветившийся </w:t>
      </w:r>
      <w:r w:rsidRPr="007B758C">
        <w:rPr>
          <w:color w:val="000000"/>
        </w:rPr>
        <w:t>прямо</w:t>
      </w:r>
      <w:r>
        <w:rPr>
          <w:color w:val="000000"/>
        </w:rPr>
        <w:t xml:space="preserve"> </w:t>
      </w:r>
      <w:r w:rsidRPr="007B758C">
        <w:rPr>
          <w:color w:val="000000"/>
        </w:rPr>
        <w:t>под</w:t>
      </w:r>
      <w:r>
        <w:rPr>
          <w:color w:val="000000"/>
        </w:rPr>
        <w:t xml:space="preserve"> этим</w:t>
      </w:r>
      <w:r w:rsidRPr="007B758C">
        <w:rPr>
          <w:color w:val="000000"/>
        </w:rPr>
        <w:t>.</w:t>
      </w:r>
      <w:r w:rsidRPr="000319DF">
        <w:rPr>
          <w:rStyle w:val="apple-converted-space"/>
          <w:color w:val="000000"/>
        </w:rPr>
        <w:t xml:space="preserve"> </w:t>
      </w:r>
      <w:r w:rsidRPr="007B758C">
        <w:rPr>
          <w:color w:val="000000"/>
        </w:rPr>
        <w:t>Хотя</w:t>
      </w:r>
      <w:r>
        <w:rPr>
          <w:color w:val="000000"/>
        </w:rPr>
        <w:t xml:space="preserve"> </w:t>
      </w:r>
      <w:r w:rsidRPr="007B758C">
        <w:rPr>
          <w:color w:val="000000"/>
        </w:rPr>
        <w:t>я</w:t>
      </w:r>
      <w:r>
        <w:rPr>
          <w:color w:val="000000"/>
        </w:rPr>
        <w:t xml:space="preserve"> с утра удалил или переименовал </w:t>
      </w:r>
      <w:r w:rsidRPr="007B758C">
        <w:rPr>
          <w:color w:val="000000"/>
        </w:rPr>
        <w:t>много</w:t>
      </w:r>
      <w:r>
        <w:rPr>
          <w:color w:val="000000"/>
        </w:rPr>
        <w:t xml:space="preserve"> контактов</w:t>
      </w:r>
      <w:r w:rsidRPr="007B758C">
        <w:rPr>
          <w:color w:val="000000"/>
        </w:rPr>
        <w:t>,</w:t>
      </w:r>
      <w:r>
        <w:rPr>
          <w:color w:val="000000"/>
        </w:rPr>
        <w:t xml:space="preserve"> этого имени</w:t>
      </w:r>
      <w:r w:rsidRPr="000319DF">
        <w:rPr>
          <w:rStyle w:val="apple-converted-space"/>
          <w:color w:val="000000"/>
        </w:rPr>
        <w:t xml:space="preserve"> </w:t>
      </w:r>
      <w:r>
        <w:rPr>
          <w:rStyle w:val="apple-converted-space"/>
          <w:color w:val="000000"/>
        </w:rPr>
        <w:t>среди них никогда не было</w:t>
      </w:r>
      <w:r w:rsidRPr="007B758C">
        <w:rPr>
          <w:color w:val="000000"/>
        </w:rPr>
        <w:t>.</w:t>
      </w:r>
    </w:p>
    <w:p w:rsidR="0098463E" w:rsidRDefault="0098463E" w:rsidP="0098463E">
      <w:pPr>
        <w:pStyle w:val="western"/>
        <w:shd w:val="clear" w:color="auto" w:fill="FFFFFF"/>
        <w:spacing w:before="0" w:after="0"/>
        <w:ind w:firstLine="461"/>
        <w:jc w:val="both"/>
        <w:rPr>
          <w:rStyle w:val="apple-converted-space"/>
          <w:color w:val="000000"/>
        </w:rPr>
      </w:pPr>
      <w:r>
        <w:rPr>
          <w:color w:val="000000"/>
        </w:rPr>
        <w:t xml:space="preserve">Номер </w:t>
      </w:r>
      <w:r w:rsidRPr="007B758C">
        <w:rPr>
          <w:color w:val="000000"/>
        </w:rPr>
        <w:t>выглядел</w:t>
      </w:r>
      <w:r>
        <w:rPr>
          <w:color w:val="000000"/>
        </w:rPr>
        <w:t xml:space="preserve"> </w:t>
      </w:r>
      <w:r w:rsidRPr="007B758C">
        <w:rPr>
          <w:color w:val="000000"/>
        </w:rPr>
        <w:t>знакомым.</w:t>
      </w:r>
      <w:r w:rsidRPr="000319DF">
        <w:rPr>
          <w:rStyle w:val="apple-converted-space"/>
          <w:color w:val="000000"/>
        </w:rPr>
        <w:t xml:space="preserve"> </w:t>
      </w:r>
      <w:r w:rsidRPr="007B758C">
        <w:rPr>
          <w:color w:val="000000"/>
        </w:rPr>
        <w:t>Он</w:t>
      </w:r>
      <w:r>
        <w:rPr>
          <w:color w:val="000000"/>
        </w:rPr>
        <w:t xml:space="preserve"> </w:t>
      </w:r>
      <w:r w:rsidRPr="007B758C">
        <w:rPr>
          <w:color w:val="000000"/>
        </w:rPr>
        <w:t>заканчи</w:t>
      </w:r>
      <w:r>
        <w:rPr>
          <w:color w:val="000000"/>
        </w:rPr>
        <w:t xml:space="preserve">вался на </w:t>
      </w:r>
      <w:r w:rsidRPr="007B758C">
        <w:rPr>
          <w:color w:val="000000"/>
        </w:rPr>
        <w:t>1311.</w:t>
      </w:r>
      <w:r w:rsidRPr="000319DF">
        <w:rPr>
          <w:rStyle w:val="apple-converted-space"/>
          <w:color w:val="000000"/>
        </w:rPr>
        <w:t xml:space="preserve"> </w:t>
      </w:r>
      <w:r>
        <w:rPr>
          <w:rStyle w:val="apple-converted-space"/>
          <w:color w:val="000000"/>
        </w:rPr>
        <w:t xml:space="preserve">У </w:t>
      </w:r>
      <w:r w:rsidRPr="007B758C">
        <w:rPr>
          <w:i/>
          <w:iCs/>
          <w:color w:val="000000"/>
        </w:rPr>
        <w:t>Сью</w:t>
      </w:r>
      <w:r w:rsidRPr="000319DF">
        <w:rPr>
          <w:rStyle w:val="apple-converted-space"/>
          <w:color w:val="000000"/>
        </w:rPr>
        <w:t xml:space="preserve"> </w:t>
      </w:r>
      <w:r w:rsidRPr="007B758C">
        <w:rPr>
          <w:color w:val="000000"/>
        </w:rPr>
        <w:t>номер</w:t>
      </w:r>
      <w:r>
        <w:rPr>
          <w:color w:val="000000"/>
        </w:rPr>
        <w:t xml:space="preserve"> </w:t>
      </w:r>
      <w:r w:rsidRPr="007B758C">
        <w:rPr>
          <w:color w:val="000000"/>
        </w:rPr>
        <w:t>заканчи</w:t>
      </w:r>
      <w:r>
        <w:rPr>
          <w:color w:val="000000"/>
        </w:rPr>
        <w:t xml:space="preserve">вается на </w:t>
      </w:r>
      <w:r w:rsidRPr="007B758C">
        <w:rPr>
          <w:color w:val="000000"/>
        </w:rPr>
        <w:t>1311.</w:t>
      </w:r>
      <w:r>
        <w:rPr>
          <w:color w:val="000000"/>
        </w:rPr>
        <w:t xml:space="preserve"> </w:t>
      </w:r>
      <w:r w:rsidRPr="007B758C">
        <w:rPr>
          <w:color w:val="000000"/>
        </w:rPr>
        <w:t>А</w:t>
      </w:r>
      <w:r>
        <w:rPr>
          <w:color w:val="000000"/>
        </w:rPr>
        <w:t xml:space="preserve"> </w:t>
      </w:r>
      <w:r w:rsidRPr="007B758C">
        <w:rPr>
          <w:color w:val="000000"/>
        </w:rPr>
        <w:t>потом</w:t>
      </w:r>
      <w:r>
        <w:rPr>
          <w:color w:val="000000"/>
        </w:rPr>
        <w:t xml:space="preserve"> </w:t>
      </w:r>
      <w:r w:rsidRPr="007B758C">
        <w:rPr>
          <w:color w:val="000000"/>
        </w:rPr>
        <w:t>я</w:t>
      </w:r>
      <w:r>
        <w:rPr>
          <w:color w:val="000000"/>
        </w:rPr>
        <w:t xml:space="preserve"> </w:t>
      </w:r>
      <w:r w:rsidRPr="007B758C">
        <w:rPr>
          <w:color w:val="000000"/>
        </w:rPr>
        <w:t>покатился</w:t>
      </w:r>
      <w:r>
        <w:rPr>
          <w:color w:val="000000"/>
        </w:rPr>
        <w:t xml:space="preserve"> </w:t>
      </w:r>
      <w:r w:rsidRPr="007B758C">
        <w:rPr>
          <w:color w:val="000000"/>
        </w:rPr>
        <w:t>со</w:t>
      </w:r>
      <w:r>
        <w:rPr>
          <w:color w:val="000000"/>
        </w:rPr>
        <w:t xml:space="preserve"> </w:t>
      </w:r>
      <w:r w:rsidRPr="007B758C">
        <w:rPr>
          <w:color w:val="000000"/>
        </w:rPr>
        <w:t>смеху.</w:t>
      </w:r>
      <w:r w:rsidRPr="000319DF">
        <w:rPr>
          <w:rStyle w:val="apple-converted-space"/>
          <w:color w:val="000000"/>
        </w:rPr>
        <w:t xml:space="preserve"> </w:t>
      </w:r>
    </w:p>
    <w:p w:rsidR="0098463E" w:rsidRPr="007846F4" w:rsidRDefault="0098463E" w:rsidP="0098463E">
      <w:pPr>
        <w:pStyle w:val="western"/>
        <w:shd w:val="clear" w:color="auto" w:fill="FFFFFF"/>
        <w:spacing w:before="0" w:after="0"/>
        <w:ind w:firstLine="461"/>
        <w:jc w:val="both"/>
        <w:rPr>
          <w:color w:val="000000"/>
        </w:rPr>
      </w:pPr>
      <w:r w:rsidRPr="00336D6F">
        <w:t>–</w:t>
      </w:r>
      <w:r>
        <w:t xml:space="preserve"> </w:t>
      </w:r>
      <w:r w:rsidRPr="007B758C">
        <w:rPr>
          <w:color w:val="000000"/>
        </w:rPr>
        <w:t>Итан!</w:t>
      </w:r>
      <w:r w:rsidRPr="000319DF">
        <w:rPr>
          <w:rStyle w:val="apple-converted-space"/>
          <w:color w:val="000000"/>
        </w:rPr>
        <w:t xml:space="preserve"> </w:t>
      </w:r>
      <w:r>
        <w:rPr>
          <w:rStyle w:val="apple-converted-space"/>
          <w:color w:val="000000"/>
        </w:rPr>
        <w:t>Ты с</w:t>
      </w:r>
      <w:r w:rsidRPr="007B758C">
        <w:rPr>
          <w:color w:val="000000"/>
        </w:rPr>
        <w:t>ерьезно?</w:t>
      </w:r>
      <w:r>
        <w:rPr>
          <w:color w:val="000000"/>
        </w:rPr>
        <w:t xml:space="preserve"> </w:t>
      </w:r>
      <w:r w:rsidRPr="00336D6F">
        <w:t>–</w:t>
      </w:r>
      <w:r>
        <w:t xml:space="preserve"> </w:t>
      </w:r>
      <w:r>
        <w:rPr>
          <w:color w:val="000000"/>
        </w:rPr>
        <w:t>к</w:t>
      </w:r>
      <w:r w:rsidRPr="007B758C">
        <w:rPr>
          <w:color w:val="000000"/>
        </w:rPr>
        <w:t>рикнул</w:t>
      </w:r>
      <w:r>
        <w:rPr>
          <w:color w:val="000000"/>
        </w:rPr>
        <w:t xml:space="preserve"> </w:t>
      </w:r>
      <w:r w:rsidRPr="007B758C">
        <w:rPr>
          <w:color w:val="000000"/>
        </w:rPr>
        <w:t>я,</w:t>
      </w:r>
      <w:r>
        <w:rPr>
          <w:color w:val="000000"/>
        </w:rPr>
        <w:t xml:space="preserve"> </w:t>
      </w:r>
      <w:r w:rsidRPr="007B758C">
        <w:rPr>
          <w:color w:val="000000"/>
        </w:rPr>
        <w:t>зная,</w:t>
      </w:r>
      <w:r>
        <w:rPr>
          <w:color w:val="000000"/>
        </w:rPr>
        <w:t xml:space="preserve"> </w:t>
      </w:r>
      <w:r w:rsidRPr="007B758C">
        <w:rPr>
          <w:color w:val="000000"/>
        </w:rPr>
        <w:t>что</w:t>
      </w:r>
      <w:r w:rsidRPr="000319DF">
        <w:rPr>
          <w:rStyle w:val="apple-converted-space"/>
          <w:color w:val="000000"/>
        </w:rPr>
        <w:t xml:space="preserve"> </w:t>
      </w:r>
      <w:r w:rsidRPr="007B758C">
        <w:rPr>
          <w:color w:val="000000"/>
        </w:rPr>
        <w:t>он</w:t>
      </w:r>
      <w:r>
        <w:rPr>
          <w:color w:val="000000"/>
        </w:rPr>
        <w:t xml:space="preserve"> </w:t>
      </w:r>
      <w:r w:rsidRPr="007B758C">
        <w:rPr>
          <w:color w:val="000000"/>
        </w:rPr>
        <w:t>услышит</w:t>
      </w:r>
      <w:r>
        <w:rPr>
          <w:color w:val="000000"/>
        </w:rPr>
        <w:t xml:space="preserve"> </w:t>
      </w:r>
      <w:r w:rsidRPr="007B758C">
        <w:rPr>
          <w:color w:val="000000"/>
        </w:rPr>
        <w:t>через</w:t>
      </w:r>
      <w:r>
        <w:rPr>
          <w:color w:val="000000"/>
        </w:rPr>
        <w:t xml:space="preserve"> </w:t>
      </w:r>
      <w:r w:rsidRPr="007B758C">
        <w:rPr>
          <w:color w:val="000000"/>
        </w:rPr>
        <w:t>открытую</w:t>
      </w:r>
      <w:r>
        <w:rPr>
          <w:color w:val="000000"/>
        </w:rPr>
        <w:t xml:space="preserve"> </w:t>
      </w:r>
      <w:r w:rsidRPr="007B758C">
        <w:rPr>
          <w:color w:val="000000"/>
        </w:rPr>
        <w:t>дверь.</w:t>
      </w:r>
      <w:r w:rsidRPr="000319DF">
        <w:rPr>
          <w:rStyle w:val="apple-converted-space"/>
          <w:color w:val="000000"/>
        </w:rPr>
        <w:t xml:space="preserve"> </w:t>
      </w:r>
      <w:proofErr w:type="gramStart"/>
      <w:r w:rsidRPr="00336D6F">
        <w:t>–</w:t>
      </w:r>
      <w:r w:rsidRPr="001A0D8C">
        <w:rPr>
          <w:i/>
        </w:rPr>
        <w:t>Е</w:t>
      </w:r>
      <w:proofErr w:type="gramEnd"/>
      <w:r>
        <w:rPr>
          <w:i/>
        </w:rPr>
        <w:t>динственная</w:t>
      </w:r>
      <w:r>
        <w:rPr>
          <w:color w:val="000000"/>
        </w:rPr>
        <w:t>?</w:t>
      </w:r>
    </w:p>
    <w:p w:rsidR="0098463E" w:rsidRPr="007846F4" w:rsidRDefault="0098463E" w:rsidP="0098463E">
      <w:pPr>
        <w:pStyle w:val="western"/>
        <w:shd w:val="clear" w:color="auto" w:fill="FFFFFF"/>
        <w:spacing w:before="0" w:after="0"/>
        <w:ind w:firstLine="461"/>
        <w:jc w:val="both"/>
        <w:rPr>
          <w:color w:val="000000"/>
        </w:rPr>
      </w:pPr>
      <w:r w:rsidRPr="00336D6F">
        <w:t>–</w:t>
      </w:r>
      <w:r>
        <w:t xml:space="preserve"> </w:t>
      </w:r>
      <w:r w:rsidRPr="007B758C">
        <w:rPr>
          <w:color w:val="000000"/>
        </w:rPr>
        <w:t>Да.</w:t>
      </w:r>
      <w:r w:rsidRPr="000319DF">
        <w:rPr>
          <w:rStyle w:val="apple-converted-space"/>
          <w:color w:val="000000"/>
        </w:rPr>
        <w:t xml:space="preserve"> </w:t>
      </w:r>
      <w:r w:rsidRPr="007B758C">
        <w:rPr>
          <w:color w:val="000000"/>
        </w:rPr>
        <w:t>Просто</w:t>
      </w:r>
      <w:r>
        <w:rPr>
          <w:color w:val="000000"/>
        </w:rPr>
        <w:t xml:space="preserve"> мне по</w:t>
      </w:r>
      <w:r w:rsidRPr="007B758C">
        <w:rPr>
          <w:color w:val="000000"/>
        </w:rPr>
        <w:t>казалось</w:t>
      </w:r>
      <w:r>
        <w:rPr>
          <w:color w:val="000000"/>
        </w:rPr>
        <w:t>, что так правильнее</w:t>
      </w:r>
      <w:r w:rsidRPr="007B758C">
        <w:rPr>
          <w:color w:val="000000"/>
        </w:rPr>
        <w:t>,</w:t>
      </w:r>
      <w:r>
        <w:rPr>
          <w:color w:val="000000"/>
        </w:rPr>
        <w:t xml:space="preserve"> </w:t>
      </w:r>
      <w:r w:rsidRPr="00336D6F">
        <w:t>–</w:t>
      </w:r>
      <w:r>
        <w:t xml:space="preserve"> весело </w:t>
      </w:r>
      <w:r w:rsidRPr="007B758C">
        <w:rPr>
          <w:color w:val="000000"/>
        </w:rPr>
        <w:t>ответил</w:t>
      </w:r>
      <w:r>
        <w:rPr>
          <w:color w:val="000000"/>
        </w:rPr>
        <w:t xml:space="preserve"> </w:t>
      </w:r>
      <w:r w:rsidRPr="007B758C">
        <w:rPr>
          <w:color w:val="000000"/>
        </w:rPr>
        <w:t>он</w:t>
      </w:r>
      <w:r>
        <w:rPr>
          <w:color w:val="000000"/>
        </w:rPr>
        <w:t xml:space="preserve"> </w:t>
      </w:r>
      <w:r w:rsidRPr="007B758C">
        <w:rPr>
          <w:color w:val="000000"/>
        </w:rPr>
        <w:t>из</w:t>
      </w:r>
      <w:r>
        <w:rPr>
          <w:color w:val="000000"/>
        </w:rPr>
        <w:t xml:space="preserve"> </w:t>
      </w:r>
      <w:r w:rsidRPr="007B758C">
        <w:rPr>
          <w:color w:val="000000"/>
        </w:rPr>
        <w:t>своей</w:t>
      </w:r>
      <w:r>
        <w:rPr>
          <w:color w:val="000000"/>
        </w:rPr>
        <w:t xml:space="preserve"> </w:t>
      </w:r>
      <w:r w:rsidRPr="007B758C">
        <w:rPr>
          <w:color w:val="000000"/>
        </w:rPr>
        <w:t>комнаты.</w:t>
      </w:r>
    </w:p>
    <w:p w:rsidR="0098463E" w:rsidRPr="007846F4" w:rsidRDefault="0098463E" w:rsidP="0098463E">
      <w:pPr>
        <w:pStyle w:val="western"/>
        <w:shd w:val="clear" w:color="auto" w:fill="FFFFFF"/>
        <w:spacing w:before="0" w:after="0"/>
        <w:ind w:firstLine="461"/>
        <w:jc w:val="both"/>
        <w:rPr>
          <w:color w:val="000000"/>
        </w:rPr>
      </w:pPr>
      <w:r>
        <w:rPr>
          <w:color w:val="000000"/>
        </w:rPr>
        <w:t>У</w:t>
      </w:r>
      <w:r w:rsidRPr="007B758C">
        <w:rPr>
          <w:color w:val="000000"/>
        </w:rPr>
        <w:t>спокаива</w:t>
      </w:r>
      <w:r>
        <w:rPr>
          <w:color w:val="000000"/>
        </w:rPr>
        <w:t xml:space="preserve">ясь </w:t>
      </w:r>
      <w:r w:rsidRPr="007B758C">
        <w:rPr>
          <w:color w:val="000000"/>
        </w:rPr>
        <w:t>после</w:t>
      </w:r>
      <w:r>
        <w:rPr>
          <w:color w:val="000000"/>
        </w:rPr>
        <w:t xml:space="preserve"> вспышки смеха, я </w:t>
      </w:r>
      <w:r w:rsidRPr="007B758C">
        <w:rPr>
          <w:color w:val="000000"/>
        </w:rPr>
        <w:t>покачал</w:t>
      </w:r>
      <w:r>
        <w:rPr>
          <w:color w:val="000000"/>
        </w:rPr>
        <w:t xml:space="preserve"> </w:t>
      </w:r>
      <w:r w:rsidRPr="007B758C">
        <w:rPr>
          <w:color w:val="000000"/>
        </w:rPr>
        <w:t>головой</w:t>
      </w:r>
      <w:r>
        <w:rPr>
          <w:color w:val="000000"/>
        </w:rPr>
        <w:t xml:space="preserve"> </w:t>
      </w:r>
      <w:r w:rsidRPr="007B758C">
        <w:rPr>
          <w:color w:val="000000"/>
        </w:rPr>
        <w:t>и</w:t>
      </w:r>
      <w:r>
        <w:rPr>
          <w:color w:val="000000"/>
        </w:rPr>
        <w:t xml:space="preserve"> вытер </w:t>
      </w:r>
      <w:r w:rsidRPr="007B758C">
        <w:rPr>
          <w:color w:val="000000"/>
        </w:rPr>
        <w:t>сл</w:t>
      </w:r>
      <w:r>
        <w:rPr>
          <w:color w:val="000000"/>
        </w:rPr>
        <w:t>ё</w:t>
      </w:r>
      <w:r w:rsidRPr="007B758C">
        <w:rPr>
          <w:color w:val="000000"/>
        </w:rPr>
        <w:t>зы</w:t>
      </w:r>
      <w:r>
        <w:rPr>
          <w:color w:val="000000"/>
        </w:rPr>
        <w:t xml:space="preserve"> с глаз</w:t>
      </w:r>
      <w:r w:rsidRPr="007B758C">
        <w:rPr>
          <w:color w:val="000000"/>
        </w:rPr>
        <w:t>.</w:t>
      </w:r>
      <w:r w:rsidRPr="000319DF">
        <w:rPr>
          <w:rStyle w:val="apple-converted-space"/>
          <w:color w:val="000000"/>
        </w:rPr>
        <w:t xml:space="preserve"> </w:t>
      </w:r>
      <w:r w:rsidRPr="007B758C">
        <w:rPr>
          <w:color w:val="000000"/>
        </w:rPr>
        <w:t>Но</w:t>
      </w:r>
      <w:r>
        <w:rPr>
          <w:color w:val="000000"/>
        </w:rPr>
        <w:t xml:space="preserve">, </w:t>
      </w:r>
      <w:r w:rsidRPr="007B758C">
        <w:rPr>
          <w:color w:val="000000"/>
        </w:rPr>
        <w:t>честно</w:t>
      </w:r>
      <w:r>
        <w:rPr>
          <w:color w:val="000000"/>
        </w:rPr>
        <w:t xml:space="preserve"> </w:t>
      </w:r>
      <w:r w:rsidRPr="007B758C">
        <w:rPr>
          <w:color w:val="000000"/>
        </w:rPr>
        <w:t>говоря,</w:t>
      </w:r>
      <w:r>
        <w:rPr>
          <w:color w:val="000000"/>
        </w:rPr>
        <w:t xml:space="preserve"> </w:t>
      </w:r>
      <w:r w:rsidRPr="007B758C">
        <w:rPr>
          <w:color w:val="000000"/>
        </w:rPr>
        <w:t>он</w:t>
      </w:r>
      <w:r>
        <w:rPr>
          <w:color w:val="000000"/>
        </w:rPr>
        <w:t xml:space="preserve"> и </w:t>
      </w:r>
      <w:r w:rsidRPr="007B758C">
        <w:rPr>
          <w:color w:val="000000"/>
        </w:rPr>
        <w:t>не</w:t>
      </w:r>
      <w:r>
        <w:rPr>
          <w:color w:val="000000"/>
        </w:rPr>
        <w:t xml:space="preserve"> </w:t>
      </w:r>
      <w:r w:rsidRPr="007B758C">
        <w:rPr>
          <w:color w:val="000000"/>
        </w:rPr>
        <w:t>мог</w:t>
      </w:r>
      <w:r>
        <w:rPr>
          <w:color w:val="000000"/>
        </w:rPr>
        <w:t xml:space="preserve"> </w:t>
      </w:r>
      <w:r w:rsidRPr="007B758C">
        <w:rPr>
          <w:color w:val="000000"/>
        </w:rPr>
        <w:t>бы</w:t>
      </w:r>
      <w:r>
        <w:rPr>
          <w:color w:val="000000"/>
        </w:rPr>
        <w:t xml:space="preserve"> выбрать более подходящее имя </w:t>
      </w:r>
      <w:r w:rsidRPr="007B758C">
        <w:rPr>
          <w:color w:val="000000"/>
        </w:rPr>
        <w:t>для</w:t>
      </w:r>
      <w:r>
        <w:rPr>
          <w:color w:val="000000"/>
        </w:rPr>
        <w:t xml:space="preserve"> </w:t>
      </w:r>
      <w:r w:rsidRPr="007B758C">
        <w:rPr>
          <w:color w:val="000000"/>
        </w:rPr>
        <w:t>Сьюз</w:t>
      </w:r>
      <w:r>
        <w:rPr>
          <w:color w:val="000000"/>
        </w:rPr>
        <w:t>а</w:t>
      </w:r>
      <w:r w:rsidRPr="007B758C">
        <w:rPr>
          <w:color w:val="000000"/>
        </w:rPr>
        <w:t>н</w:t>
      </w:r>
      <w:r>
        <w:rPr>
          <w:color w:val="000000"/>
        </w:rPr>
        <w:t xml:space="preserve"> </w:t>
      </w:r>
      <w:r w:rsidRPr="002F1076">
        <w:rPr>
          <w:color w:val="000000"/>
        </w:rPr>
        <w:t>в моих контактах</w:t>
      </w:r>
      <w:r w:rsidRPr="007B758C">
        <w:rPr>
          <w:color w:val="000000"/>
        </w:rPr>
        <w:t>.</w:t>
      </w:r>
      <w:r w:rsidRPr="000319DF">
        <w:rPr>
          <w:rStyle w:val="apple-converted-space"/>
          <w:color w:val="000000"/>
        </w:rPr>
        <w:t xml:space="preserve"> </w:t>
      </w:r>
      <w:r w:rsidRPr="007B758C">
        <w:rPr>
          <w:color w:val="000000"/>
        </w:rPr>
        <w:t>Для</w:t>
      </w:r>
      <w:r>
        <w:rPr>
          <w:color w:val="000000"/>
        </w:rPr>
        <w:t xml:space="preserve"> </w:t>
      </w:r>
      <w:r w:rsidRPr="007B758C">
        <w:rPr>
          <w:color w:val="000000"/>
        </w:rPr>
        <w:t>меня</w:t>
      </w:r>
      <w:r>
        <w:rPr>
          <w:color w:val="000000"/>
        </w:rPr>
        <w:t xml:space="preserve"> </w:t>
      </w:r>
      <w:r w:rsidRPr="007B758C">
        <w:rPr>
          <w:color w:val="000000"/>
        </w:rPr>
        <w:t>она</w:t>
      </w:r>
      <w:r>
        <w:rPr>
          <w:color w:val="000000"/>
        </w:rPr>
        <w:t xml:space="preserve"> </w:t>
      </w:r>
      <w:r w:rsidRPr="007B758C">
        <w:rPr>
          <w:color w:val="000000"/>
        </w:rPr>
        <w:t>была</w:t>
      </w:r>
      <w:r w:rsidRPr="000319DF">
        <w:rPr>
          <w:rStyle w:val="apple-converted-space"/>
          <w:color w:val="000000"/>
        </w:rPr>
        <w:t xml:space="preserve"> </w:t>
      </w:r>
      <w:r>
        <w:rPr>
          <w:i/>
          <w:iCs/>
          <w:color w:val="000000"/>
        </w:rPr>
        <w:t>единственной</w:t>
      </w:r>
      <w:r w:rsidRPr="007B758C">
        <w:rPr>
          <w:color w:val="000000"/>
        </w:rPr>
        <w:t>.</w:t>
      </w:r>
      <w:r w:rsidRPr="000319DF">
        <w:rPr>
          <w:rStyle w:val="apple-converted-space"/>
          <w:color w:val="000000"/>
        </w:rPr>
        <w:t xml:space="preserve"> </w:t>
      </w:r>
      <w:r w:rsidRPr="007B758C">
        <w:rPr>
          <w:color w:val="000000"/>
        </w:rPr>
        <w:t>И</w:t>
      </w:r>
      <w:r>
        <w:rPr>
          <w:color w:val="000000"/>
        </w:rPr>
        <w:t xml:space="preserve"> </w:t>
      </w:r>
      <w:r w:rsidRPr="007B758C">
        <w:rPr>
          <w:color w:val="000000"/>
        </w:rPr>
        <w:t>сегодня</w:t>
      </w:r>
      <w:r>
        <w:rPr>
          <w:color w:val="000000"/>
        </w:rPr>
        <w:t xml:space="preserve"> </w:t>
      </w:r>
      <w:r w:rsidRPr="007B758C">
        <w:rPr>
          <w:color w:val="000000"/>
        </w:rPr>
        <w:t>я</w:t>
      </w:r>
      <w:r>
        <w:rPr>
          <w:color w:val="000000"/>
        </w:rPr>
        <w:t xml:space="preserve"> </w:t>
      </w:r>
      <w:r w:rsidRPr="007B758C">
        <w:rPr>
          <w:color w:val="000000"/>
        </w:rPr>
        <w:t>сдела</w:t>
      </w:r>
      <w:r>
        <w:rPr>
          <w:color w:val="000000"/>
        </w:rPr>
        <w:t xml:space="preserve">ю </w:t>
      </w:r>
      <w:r w:rsidRPr="007B758C">
        <w:rPr>
          <w:color w:val="000000"/>
        </w:rPr>
        <w:t>е</w:t>
      </w:r>
      <w:r>
        <w:rPr>
          <w:color w:val="000000"/>
        </w:rPr>
        <w:t xml:space="preserve">ё моей </w:t>
      </w:r>
      <w:r w:rsidRPr="007B758C">
        <w:rPr>
          <w:color w:val="000000"/>
        </w:rPr>
        <w:t>или</w:t>
      </w:r>
      <w:r>
        <w:rPr>
          <w:color w:val="000000"/>
        </w:rPr>
        <w:t xml:space="preserve"> </w:t>
      </w:r>
      <w:r w:rsidRPr="007B758C">
        <w:rPr>
          <w:color w:val="000000"/>
        </w:rPr>
        <w:t>ум</w:t>
      </w:r>
      <w:r>
        <w:rPr>
          <w:color w:val="000000"/>
        </w:rPr>
        <w:t>ру в попытках</w:t>
      </w:r>
      <w:r w:rsidRPr="007B758C">
        <w:rPr>
          <w:color w:val="000000"/>
        </w:rPr>
        <w:t>.</w:t>
      </w:r>
    </w:p>
    <w:p w:rsidR="0098463E" w:rsidRDefault="0098463E" w:rsidP="0098463E">
      <w:pPr>
        <w:pStyle w:val="western"/>
        <w:shd w:val="clear" w:color="auto" w:fill="FFFFFF"/>
        <w:spacing w:before="0" w:after="0"/>
        <w:ind w:firstLine="461"/>
        <w:jc w:val="both"/>
        <w:rPr>
          <w:color w:val="000000"/>
        </w:rPr>
      </w:pPr>
      <w:r>
        <w:rPr>
          <w:color w:val="000000"/>
        </w:rPr>
        <w:t>А для начала я должен позвонить.</w:t>
      </w:r>
      <w:r>
        <w:rPr>
          <w:rStyle w:val="apple-converted-space"/>
          <w:color w:val="000000"/>
        </w:rPr>
        <w:t xml:space="preserve"> </w:t>
      </w:r>
      <w:r>
        <w:rPr>
          <w:color w:val="000000"/>
        </w:rPr>
        <w:t>Я набрал Сэм.</w:t>
      </w:r>
    </w:p>
    <w:p w:rsidR="0098463E" w:rsidRDefault="0098463E" w:rsidP="0098463E">
      <w:pPr>
        <w:pStyle w:val="western"/>
        <w:shd w:val="clear" w:color="auto" w:fill="FFFFFF"/>
        <w:spacing w:before="0" w:after="0"/>
        <w:ind w:firstLine="461"/>
        <w:jc w:val="both"/>
        <w:rPr>
          <w:color w:val="000000"/>
        </w:rPr>
      </w:pPr>
      <w:r w:rsidRPr="00336D6F">
        <w:t>–</w:t>
      </w:r>
      <w:r>
        <w:t xml:space="preserve"> </w:t>
      </w:r>
      <w:r>
        <w:rPr>
          <w:color w:val="000000"/>
        </w:rPr>
        <w:t>Алло?</w:t>
      </w:r>
      <w:r w:rsidRPr="00E83EB4">
        <w:t xml:space="preserve"> </w:t>
      </w:r>
      <w:r w:rsidRPr="00336D6F">
        <w:t>–</w:t>
      </w:r>
      <w:r>
        <w:t xml:space="preserve"> </w:t>
      </w:r>
      <w:r>
        <w:rPr>
          <w:color w:val="000000"/>
        </w:rPr>
        <w:t>ответила она с ожидаемым любопытством в голосе.</w:t>
      </w:r>
    </w:p>
    <w:p w:rsidR="0098463E" w:rsidRDefault="0098463E" w:rsidP="0098463E">
      <w:pPr>
        <w:pStyle w:val="western"/>
        <w:shd w:val="clear" w:color="auto" w:fill="FFFFFF"/>
        <w:spacing w:before="0" w:after="0"/>
        <w:ind w:firstLine="461"/>
        <w:jc w:val="both"/>
        <w:rPr>
          <w:color w:val="000000"/>
        </w:rPr>
      </w:pPr>
      <w:r w:rsidRPr="00336D6F">
        <w:t>–</w:t>
      </w:r>
      <w:r>
        <w:t xml:space="preserve"> </w:t>
      </w:r>
      <w:r>
        <w:rPr>
          <w:color w:val="000000"/>
        </w:rPr>
        <w:t>Привет, это Крис.</w:t>
      </w:r>
    </w:p>
    <w:p w:rsidR="0098463E" w:rsidRDefault="0098463E" w:rsidP="0098463E">
      <w:pPr>
        <w:pStyle w:val="western"/>
        <w:shd w:val="clear" w:color="auto" w:fill="FFFFFF"/>
        <w:spacing w:before="0" w:after="0"/>
        <w:ind w:firstLine="461"/>
        <w:jc w:val="both"/>
        <w:rPr>
          <w:color w:val="000000"/>
        </w:rPr>
      </w:pPr>
      <w:r w:rsidRPr="00336D6F">
        <w:t>–</w:t>
      </w:r>
      <w:r>
        <w:t xml:space="preserve"> </w:t>
      </w:r>
      <w:r>
        <w:rPr>
          <w:color w:val="000000"/>
        </w:rPr>
        <w:t>Крис!</w:t>
      </w:r>
      <w:r w:rsidRPr="00E83EB4">
        <w:t xml:space="preserve"> </w:t>
      </w:r>
      <w:r w:rsidRPr="00336D6F">
        <w:t>–</w:t>
      </w:r>
      <w:r>
        <w:t xml:space="preserve"> </w:t>
      </w:r>
      <w:r>
        <w:rPr>
          <w:color w:val="000000"/>
        </w:rPr>
        <w:t>О, я мог только представить её озадаченное лицо, когда она услышала моё имя.</w:t>
      </w:r>
    </w:p>
    <w:p w:rsidR="0098463E" w:rsidRDefault="0098463E" w:rsidP="0098463E">
      <w:pPr>
        <w:pStyle w:val="western"/>
        <w:shd w:val="clear" w:color="auto" w:fill="FFFFFF"/>
        <w:spacing w:before="0" w:after="0"/>
        <w:ind w:firstLine="461"/>
        <w:jc w:val="both"/>
        <w:rPr>
          <w:color w:val="000000"/>
        </w:rPr>
      </w:pPr>
      <w:r w:rsidRPr="00336D6F">
        <w:t>–</w:t>
      </w:r>
      <w:r>
        <w:t xml:space="preserve"> </w:t>
      </w:r>
      <w:r>
        <w:rPr>
          <w:color w:val="000000"/>
        </w:rPr>
        <w:t>Да.</w:t>
      </w:r>
      <w:r>
        <w:rPr>
          <w:rStyle w:val="apple-converted-space"/>
          <w:color w:val="000000"/>
        </w:rPr>
        <w:t xml:space="preserve"> Ты сейчас можешь разговаривать</w:t>
      </w:r>
      <w:r>
        <w:rPr>
          <w:color w:val="000000"/>
        </w:rPr>
        <w:t xml:space="preserve">? </w:t>
      </w:r>
      <w:r w:rsidRPr="00336D6F">
        <w:t>–</w:t>
      </w:r>
      <w:r>
        <w:t xml:space="preserve"> </w:t>
      </w:r>
      <w:r>
        <w:rPr>
          <w:color w:val="000000"/>
        </w:rPr>
        <w:t>Я не хотел просить её об услуге, если Сью где-то рядом.</w:t>
      </w:r>
    </w:p>
    <w:p w:rsidR="0098463E" w:rsidRDefault="0098463E" w:rsidP="0098463E">
      <w:pPr>
        <w:pStyle w:val="western"/>
        <w:shd w:val="clear" w:color="auto" w:fill="FFFFFF"/>
        <w:spacing w:before="0" w:after="0"/>
        <w:ind w:firstLine="461"/>
        <w:jc w:val="both"/>
        <w:rPr>
          <w:color w:val="000000"/>
        </w:rPr>
      </w:pPr>
      <w:r w:rsidRPr="00336D6F">
        <w:t>–</w:t>
      </w:r>
      <w:r>
        <w:t xml:space="preserve"> Со мной</w:t>
      </w:r>
      <w:r>
        <w:rPr>
          <w:color w:val="000000"/>
        </w:rPr>
        <w:t xml:space="preserve"> сейчас рядом Тони, но я могу выйти на улицу, если хочешь,</w:t>
      </w:r>
      <w:r w:rsidRPr="00E83EB4">
        <w:t xml:space="preserve"> </w:t>
      </w:r>
      <w:r w:rsidRPr="00336D6F">
        <w:t>–</w:t>
      </w:r>
      <w:r>
        <w:t xml:space="preserve"> </w:t>
      </w:r>
      <w:r>
        <w:rPr>
          <w:color w:val="000000"/>
        </w:rPr>
        <w:t>предложила она.</w:t>
      </w:r>
    </w:p>
    <w:p w:rsidR="0098463E" w:rsidRDefault="0098463E" w:rsidP="0098463E">
      <w:pPr>
        <w:pStyle w:val="western"/>
        <w:shd w:val="clear" w:color="auto" w:fill="FFFFFF"/>
        <w:spacing w:before="0" w:after="0"/>
        <w:ind w:firstLine="461"/>
        <w:jc w:val="both"/>
        <w:rPr>
          <w:color w:val="000000"/>
        </w:rPr>
      </w:pPr>
      <w:r w:rsidRPr="00336D6F">
        <w:t>–</w:t>
      </w:r>
      <w:r>
        <w:t xml:space="preserve"> </w:t>
      </w:r>
      <w:r>
        <w:rPr>
          <w:color w:val="000000"/>
        </w:rPr>
        <w:t>Нет, всё нормально.</w:t>
      </w:r>
      <w:r>
        <w:rPr>
          <w:rStyle w:val="apple-converted-space"/>
          <w:color w:val="000000"/>
        </w:rPr>
        <w:t xml:space="preserve"> </w:t>
      </w:r>
      <w:r>
        <w:rPr>
          <w:color w:val="000000"/>
        </w:rPr>
        <w:t>Слушай.</w:t>
      </w:r>
      <w:r>
        <w:rPr>
          <w:rStyle w:val="apple-converted-space"/>
          <w:color w:val="000000"/>
        </w:rPr>
        <w:t xml:space="preserve"> </w:t>
      </w:r>
      <w:r>
        <w:rPr>
          <w:color w:val="000000"/>
        </w:rPr>
        <w:t>Мне нужно, чтобы ты кое-что сделала для меня.</w:t>
      </w:r>
    </w:p>
    <w:p w:rsidR="0098463E" w:rsidRDefault="0098463E" w:rsidP="0098463E">
      <w:pPr>
        <w:pStyle w:val="western"/>
        <w:shd w:val="clear" w:color="auto" w:fill="FFFFFF"/>
        <w:spacing w:before="0" w:after="0"/>
        <w:ind w:firstLine="461"/>
        <w:jc w:val="both"/>
        <w:rPr>
          <w:color w:val="000000"/>
        </w:rPr>
      </w:pPr>
      <w:r w:rsidRPr="00336D6F">
        <w:t>–</w:t>
      </w:r>
      <w:r>
        <w:t xml:space="preserve"> </w:t>
      </w:r>
      <w:r>
        <w:rPr>
          <w:color w:val="000000"/>
        </w:rPr>
        <w:t>Ох.</w:t>
      </w:r>
      <w:r>
        <w:rPr>
          <w:rStyle w:val="apple-converted-space"/>
          <w:color w:val="000000"/>
        </w:rPr>
        <w:t xml:space="preserve"> </w:t>
      </w:r>
      <w:r>
        <w:rPr>
          <w:color w:val="000000"/>
        </w:rPr>
        <w:t>Хорошо.</w:t>
      </w:r>
      <w:r>
        <w:rPr>
          <w:rStyle w:val="apple-converted-space"/>
          <w:color w:val="000000"/>
        </w:rPr>
        <w:t xml:space="preserve"> И</w:t>
      </w:r>
      <w:r>
        <w:rPr>
          <w:color w:val="000000"/>
        </w:rPr>
        <w:t xml:space="preserve"> чем я могу тебе помочь?</w:t>
      </w:r>
    </w:p>
    <w:p w:rsidR="0098463E" w:rsidRDefault="0098463E" w:rsidP="0098463E">
      <w:pPr>
        <w:pStyle w:val="western"/>
        <w:shd w:val="clear" w:color="auto" w:fill="FFFFFF"/>
        <w:spacing w:before="0" w:after="0"/>
        <w:ind w:firstLine="461"/>
        <w:jc w:val="both"/>
        <w:rPr>
          <w:rStyle w:val="apple-converted-space"/>
          <w:color w:val="000000"/>
        </w:rPr>
      </w:pPr>
      <w:r w:rsidRPr="007B758C">
        <w:rPr>
          <w:color w:val="000000"/>
        </w:rPr>
        <w:lastRenderedPageBreak/>
        <w:t>Я</w:t>
      </w:r>
      <w:r>
        <w:rPr>
          <w:color w:val="000000"/>
        </w:rPr>
        <w:t xml:space="preserve"> собирался быть кратким и сразу перейти </w:t>
      </w:r>
      <w:r w:rsidRPr="007B758C">
        <w:rPr>
          <w:color w:val="000000"/>
        </w:rPr>
        <w:t>к</w:t>
      </w:r>
      <w:r>
        <w:rPr>
          <w:color w:val="000000"/>
        </w:rPr>
        <w:t xml:space="preserve"> </w:t>
      </w:r>
      <w:r w:rsidRPr="007B758C">
        <w:rPr>
          <w:color w:val="000000"/>
        </w:rPr>
        <w:t>делу.</w:t>
      </w:r>
      <w:r w:rsidRPr="000319DF">
        <w:rPr>
          <w:rStyle w:val="apple-converted-space"/>
          <w:color w:val="000000"/>
        </w:rPr>
        <w:t xml:space="preserve"> </w:t>
      </w:r>
      <w:r w:rsidRPr="007B758C">
        <w:rPr>
          <w:color w:val="000000"/>
        </w:rPr>
        <w:t>Но</w:t>
      </w:r>
      <w:r>
        <w:rPr>
          <w:color w:val="000000"/>
        </w:rPr>
        <w:t xml:space="preserve"> Сэм явно желала помочь</w:t>
      </w:r>
      <w:r w:rsidRPr="007B758C">
        <w:rPr>
          <w:color w:val="000000"/>
        </w:rPr>
        <w:t>,</w:t>
      </w:r>
      <w:r>
        <w:rPr>
          <w:color w:val="000000"/>
        </w:rPr>
        <w:t xml:space="preserve"> поэтому </w:t>
      </w:r>
      <w:r w:rsidRPr="007B758C">
        <w:rPr>
          <w:color w:val="000000"/>
        </w:rPr>
        <w:t>из</w:t>
      </w:r>
      <w:r>
        <w:rPr>
          <w:color w:val="000000"/>
        </w:rPr>
        <w:t xml:space="preserve"> </w:t>
      </w:r>
      <w:r w:rsidRPr="007B758C">
        <w:rPr>
          <w:color w:val="000000"/>
        </w:rPr>
        <w:t>моих</w:t>
      </w:r>
      <w:r>
        <w:rPr>
          <w:color w:val="000000"/>
        </w:rPr>
        <w:t xml:space="preserve"> </w:t>
      </w:r>
      <w:r w:rsidRPr="007B758C">
        <w:rPr>
          <w:color w:val="000000"/>
        </w:rPr>
        <w:t>легких</w:t>
      </w:r>
      <w:r>
        <w:rPr>
          <w:color w:val="000000"/>
        </w:rPr>
        <w:t xml:space="preserve"> вырвался глубокий вздох</w:t>
      </w:r>
      <w:r w:rsidRPr="007B758C">
        <w:rPr>
          <w:color w:val="000000"/>
        </w:rPr>
        <w:t>,</w:t>
      </w:r>
      <w:r>
        <w:rPr>
          <w:color w:val="000000"/>
        </w:rPr>
        <w:t xml:space="preserve"> </w:t>
      </w:r>
      <w:r w:rsidRPr="007B758C">
        <w:rPr>
          <w:color w:val="000000"/>
        </w:rPr>
        <w:t>и</w:t>
      </w:r>
      <w:r>
        <w:rPr>
          <w:color w:val="000000"/>
        </w:rPr>
        <w:t xml:space="preserve"> </w:t>
      </w:r>
      <w:r w:rsidRPr="007B758C">
        <w:rPr>
          <w:color w:val="000000"/>
        </w:rPr>
        <w:t>я</w:t>
      </w:r>
      <w:r>
        <w:rPr>
          <w:color w:val="000000"/>
        </w:rPr>
        <w:t xml:space="preserve"> </w:t>
      </w:r>
      <w:r w:rsidRPr="007B758C">
        <w:rPr>
          <w:color w:val="000000"/>
        </w:rPr>
        <w:t>расслабился</w:t>
      </w:r>
      <w:r>
        <w:rPr>
          <w:color w:val="000000"/>
        </w:rPr>
        <w:t>, сидя на вращающемся стуле</w:t>
      </w:r>
      <w:r w:rsidRPr="007B758C">
        <w:rPr>
          <w:color w:val="000000"/>
        </w:rPr>
        <w:t>.</w:t>
      </w:r>
      <w:r w:rsidRPr="000319DF">
        <w:rPr>
          <w:rStyle w:val="apple-converted-space"/>
          <w:color w:val="000000"/>
        </w:rPr>
        <w:t xml:space="preserve"> </w:t>
      </w:r>
    </w:p>
    <w:p w:rsidR="0098463E" w:rsidRPr="007846F4" w:rsidRDefault="0098463E" w:rsidP="0098463E">
      <w:pPr>
        <w:pStyle w:val="western"/>
        <w:shd w:val="clear" w:color="auto" w:fill="FFFFFF"/>
        <w:spacing w:before="0" w:after="0"/>
        <w:ind w:firstLine="461"/>
        <w:jc w:val="both"/>
        <w:rPr>
          <w:color w:val="000000"/>
        </w:rPr>
      </w:pPr>
      <w:r w:rsidRPr="00336D6F">
        <w:t>–</w:t>
      </w:r>
      <w:r>
        <w:t xml:space="preserve"> Для н</w:t>
      </w:r>
      <w:r>
        <w:rPr>
          <w:color w:val="000000"/>
        </w:rPr>
        <w:t>ачала</w:t>
      </w:r>
      <w:r w:rsidRPr="007B758C">
        <w:rPr>
          <w:color w:val="000000"/>
        </w:rPr>
        <w:t>,</w:t>
      </w:r>
      <w:r>
        <w:rPr>
          <w:color w:val="000000"/>
        </w:rPr>
        <w:t xml:space="preserve"> не скажешь мне, </w:t>
      </w:r>
      <w:r w:rsidRPr="007B758C">
        <w:rPr>
          <w:color w:val="000000"/>
        </w:rPr>
        <w:t>как</w:t>
      </w:r>
      <w:r>
        <w:rPr>
          <w:color w:val="000000"/>
        </w:rPr>
        <w:t xml:space="preserve"> там Сьюзан?</w:t>
      </w:r>
    </w:p>
    <w:p w:rsidR="0098463E" w:rsidRPr="007846F4" w:rsidRDefault="0098463E" w:rsidP="0098463E">
      <w:pPr>
        <w:pStyle w:val="western"/>
        <w:shd w:val="clear" w:color="auto" w:fill="FFFFFF"/>
        <w:spacing w:before="0" w:after="0"/>
        <w:ind w:firstLine="461"/>
        <w:jc w:val="both"/>
        <w:rPr>
          <w:color w:val="000000"/>
        </w:rPr>
      </w:pPr>
      <w:r w:rsidRPr="00336D6F">
        <w:t>–</w:t>
      </w:r>
      <w:r>
        <w:t xml:space="preserve"> </w:t>
      </w:r>
      <w:r w:rsidRPr="007B758C">
        <w:rPr>
          <w:color w:val="000000"/>
        </w:rPr>
        <w:t>Хм.</w:t>
      </w:r>
      <w:r w:rsidRPr="000319DF">
        <w:rPr>
          <w:rStyle w:val="apple-converted-space"/>
          <w:color w:val="000000"/>
        </w:rPr>
        <w:t xml:space="preserve"> </w:t>
      </w:r>
      <w:r w:rsidRPr="007B758C">
        <w:rPr>
          <w:color w:val="000000"/>
        </w:rPr>
        <w:t>Она</w:t>
      </w:r>
      <w:r>
        <w:rPr>
          <w:color w:val="000000"/>
        </w:rPr>
        <w:t xml:space="preserve"> </w:t>
      </w:r>
      <w:r w:rsidRPr="007B758C">
        <w:rPr>
          <w:color w:val="000000"/>
        </w:rPr>
        <w:t>в</w:t>
      </w:r>
      <w:r>
        <w:rPr>
          <w:color w:val="000000"/>
        </w:rPr>
        <w:t xml:space="preserve"> </w:t>
      </w:r>
      <w:r w:rsidRPr="007B758C">
        <w:rPr>
          <w:color w:val="000000"/>
        </w:rPr>
        <w:t>порядке</w:t>
      </w:r>
      <w:r>
        <w:rPr>
          <w:color w:val="000000"/>
        </w:rPr>
        <w:t>, правда</w:t>
      </w:r>
      <w:r w:rsidRPr="007B758C">
        <w:rPr>
          <w:color w:val="000000"/>
        </w:rPr>
        <w:t>.</w:t>
      </w:r>
      <w:r>
        <w:rPr>
          <w:color w:val="000000"/>
        </w:rPr>
        <w:t xml:space="preserve"> </w:t>
      </w:r>
      <w:r w:rsidRPr="00336D6F">
        <w:t>–</w:t>
      </w:r>
      <w:r>
        <w:t xml:space="preserve"> </w:t>
      </w:r>
      <w:r w:rsidRPr="007B758C">
        <w:rPr>
          <w:color w:val="000000"/>
        </w:rPr>
        <w:t>Сэм</w:t>
      </w:r>
      <w:r>
        <w:rPr>
          <w:color w:val="000000"/>
        </w:rPr>
        <w:t xml:space="preserve"> </w:t>
      </w:r>
      <w:r w:rsidRPr="007B758C">
        <w:rPr>
          <w:color w:val="000000"/>
        </w:rPr>
        <w:t>помедлил</w:t>
      </w:r>
      <w:r>
        <w:rPr>
          <w:color w:val="000000"/>
        </w:rPr>
        <w:t>а</w:t>
      </w:r>
      <w:r w:rsidRPr="007B758C">
        <w:rPr>
          <w:color w:val="000000"/>
        </w:rPr>
        <w:t>,</w:t>
      </w:r>
      <w:r>
        <w:rPr>
          <w:color w:val="000000"/>
        </w:rPr>
        <w:t xml:space="preserve"> </w:t>
      </w:r>
      <w:r w:rsidRPr="007B758C">
        <w:rPr>
          <w:color w:val="000000"/>
        </w:rPr>
        <w:t>словно</w:t>
      </w:r>
      <w:r>
        <w:rPr>
          <w:color w:val="000000"/>
        </w:rPr>
        <w:t xml:space="preserve"> обдумывая </w:t>
      </w:r>
      <w:r w:rsidRPr="007B758C">
        <w:rPr>
          <w:color w:val="000000"/>
        </w:rPr>
        <w:t>слова.</w:t>
      </w:r>
      <w:r w:rsidRPr="000319DF">
        <w:rPr>
          <w:rStyle w:val="apple-converted-space"/>
          <w:color w:val="000000"/>
        </w:rPr>
        <w:t xml:space="preserve"> </w:t>
      </w:r>
      <w:r w:rsidRPr="00336D6F">
        <w:t>–</w:t>
      </w:r>
      <w:r>
        <w:t xml:space="preserve"> </w:t>
      </w:r>
      <w:r w:rsidRPr="007B758C">
        <w:rPr>
          <w:color w:val="000000"/>
        </w:rPr>
        <w:t>Я</w:t>
      </w:r>
      <w:r>
        <w:rPr>
          <w:color w:val="000000"/>
        </w:rPr>
        <w:t xml:space="preserve"> </w:t>
      </w:r>
      <w:r w:rsidRPr="007B758C">
        <w:rPr>
          <w:color w:val="000000"/>
        </w:rPr>
        <w:t>имею</w:t>
      </w:r>
      <w:r>
        <w:rPr>
          <w:color w:val="000000"/>
        </w:rPr>
        <w:t xml:space="preserve"> </w:t>
      </w:r>
      <w:r w:rsidRPr="007B758C">
        <w:rPr>
          <w:color w:val="000000"/>
        </w:rPr>
        <w:t>в</w:t>
      </w:r>
      <w:r w:rsidRPr="000319DF">
        <w:rPr>
          <w:rStyle w:val="apple-converted-space"/>
          <w:color w:val="000000"/>
        </w:rPr>
        <w:t xml:space="preserve"> </w:t>
      </w:r>
      <w:r w:rsidRPr="007B758C">
        <w:rPr>
          <w:color w:val="000000"/>
        </w:rPr>
        <w:t>виду,</w:t>
      </w:r>
      <w:r>
        <w:rPr>
          <w:color w:val="000000"/>
        </w:rPr>
        <w:t xml:space="preserve"> </w:t>
      </w:r>
      <w:r w:rsidRPr="007B758C">
        <w:rPr>
          <w:color w:val="000000"/>
        </w:rPr>
        <w:t>что</w:t>
      </w:r>
      <w:r w:rsidRPr="000319DF">
        <w:rPr>
          <w:rStyle w:val="apple-converted-space"/>
          <w:color w:val="000000"/>
        </w:rPr>
        <w:t xml:space="preserve"> </w:t>
      </w:r>
      <w:r w:rsidRPr="007B758C">
        <w:rPr>
          <w:color w:val="000000"/>
        </w:rPr>
        <w:t>она</w:t>
      </w:r>
      <w:r>
        <w:rPr>
          <w:color w:val="000000"/>
        </w:rPr>
        <w:t xml:space="preserve"> со всем </w:t>
      </w:r>
      <w:r w:rsidRPr="007B758C">
        <w:rPr>
          <w:color w:val="000000"/>
        </w:rPr>
        <w:t>справляется.</w:t>
      </w:r>
      <w:r w:rsidRPr="000319DF">
        <w:rPr>
          <w:rStyle w:val="apple-converted-space"/>
          <w:color w:val="000000"/>
        </w:rPr>
        <w:t xml:space="preserve"> </w:t>
      </w:r>
      <w:r w:rsidRPr="007B758C">
        <w:rPr>
          <w:color w:val="000000"/>
        </w:rPr>
        <w:t>Ситуация</w:t>
      </w:r>
      <w:r>
        <w:rPr>
          <w:color w:val="000000"/>
        </w:rPr>
        <w:t xml:space="preserve"> </w:t>
      </w:r>
      <w:r w:rsidRPr="007B758C">
        <w:rPr>
          <w:color w:val="000000"/>
        </w:rPr>
        <w:t>с</w:t>
      </w:r>
      <w:r>
        <w:rPr>
          <w:color w:val="000000"/>
        </w:rPr>
        <w:t xml:space="preserve"> </w:t>
      </w:r>
      <w:r w:rsidRPr="007B758C">
        <w:rPr>
          <w:color w:val="000000"/>
        </w:rPr>
        <w:t>родителями</w:t>
      </w:r>
      <w:r>
        <w:rPr>
          <w:color w:val="000000"/>
        </w:rPr>
        <w:t xml:space="preserve"> </w:t>
      </w:r>
      <w:r w:rsidRPr="007B758C">
        <w:rPr>
          <w:color w:val="000000"/>
        </w:rPr>
        <w:t>становится</w:t>
      </w:r>
      <w:r>
        <w:rPr>
          <w:color w:val="000000"/>
        </w:rPr>
        <w:t xml:space="preserve"> проще</w:t>
      </w:r>
      <w:r w:rsidRPr="007B758C">
        <w:rPr>
          <w:color w:val="000000"/>
        </w:rPr>
        <w:t>.</w:t>
      </w:r>
      <w:r w:rsidRPr="000319DF">
        <w:rPr>
          <w:rStyle w:val="apple-converted-space"/>
          <w:color w:val="000000"/>
        </w:rPr>
        <w:t xml:space="preserve"> </w:t>
      </w:r>
      <w:r>
        <w:rPr>
          <w:rStyle w:val="apple-converted-space"/>
          <w:color w:val="000000"/>
        </w:rPr>
        <w:t>О</w:t>
      </w:r>
      <w:r w:rsidRPr="007B758C">
        <w:rPr>
          <w:color w:val="000000"/>
        </w:rPr>
        <w:t>на</w:t>
      </w:r>
      <w:r>
        <w:rPr>
          <w:color w:val="000000"/>
        </w:rPr>
        <w:t xml:space="preserve"> стала больше улыбаться</w:t>
      </w:r>
      <w:r w:rsidRPr="007B758C">
        <w:rPr>
          <w:color w:val="000000"/>
        </w:rPr>
        <w:t>.</w:t>
      </w:r>
      <w:r w:rsidRPr="000319DF">
        <w:rPr>
          <w:rStyle w:val="apple-converted-space"/>
          <w:color w:val="000000"/>
        </w:rPr>
        <w:t xml:space="preserve"> </w:t>
      </w:r>
      <w:r w:rsidRPr="007B758C">
        <w:rPr>
          <w:color w:val="000000"/>
        </w:rPr>
        <w:t>Но...</w:t>
      </w:r>
      <w:r>
        <w:rPr>
          <w:color w:val="000000"/>
        </w:rPr>
        <w:t xml:space="preserve"> </w:t>
      </w:r>
      <w:r w:rsidRPr="00336D6F">
        <w:t>–</w:t>
      </w:r>
      <w:r>
        <w:t xml:space="preserve"> </w:t>
      </w:r>
      <w:r w:rsidRPr="007B758C">
        <w:rPr>
          <w:color w:val="000000"/>
        </w:rPr>
        <w:t>Ещ</w:t>
      </w:r>
      <w:r>
        <w:rPr>
          <w:color w:val="000000"/>
        </w:rPr>
        <w:t xml:space="preserve">ё </w:t>
      </w:r>
      <w:r w:rsidRPr="007B758C">
        <w:rPr>
          <w:color w:val="000000"/>
        </w:rPr>
        <w:t>одна</w:t>
      </w:r>
      <w:r>
        <w:rPr>
          <w:color w:val="000000"/>
        </w:rPr>
        <w:t xml:space="preserve"> </w:t>
      </w:r>
      <w:r w:rsidRPr="007B758C">
        <w:rPr>
          <w:color w:val="000000"/>
        </w:rPr>
        <w:t>пауза,</w:t>
      </w:r>
      <w:r>
        <w:rPr>
          <w:color w:val="000000"/>
        </w:rPr>
        <w:t xml:space="preserve"> </w:t>
      </w:r>
      <w:r w:rsidRPr="007B758C">
        <w:rPr>
          <w:color w:val="000000"/>
        </w:rPr>
        <w:t>затем</w:t>
      </w:r>
      <w:r>
        <w:rPr>
          <w:color w:val="000000"/>
        </w:rPr>
        <w:t xml:space="preserve"> </w:t>
      </w:r>
      <w:r w:rsidRPr="007B758C">
        <w:rPr>
          <w:color w:val="000000"/>
        </w:rPr>
        <w:t>она</w:t>
      </w:r>
      <w:r>
        <w:rPr>
          <w:color w:val="000000"/>
        </w:rPr>
        <w:t xml:space="preserve"> </w:t>
      </w:r>
      <w:r w:rsidRPr="007B758C">
        <w:rPr>
          <w:color w:val="000000"/>
        </w:rPr>
        <w:t>прошептала:</w:t>
      </w:r>
      <w:r w:rsidRPr="00E83EB4">
        <w:t xml:space="preserve"> </w:t>
      </w:r>
      <w:r w:rsidRPr="00336D6F">
        <w:t>–</w:t>
      </w:r>
      <w:r>
        <w:t xml:space="preserve"> </w:t>
      </w:r>
      <w:r w:rsidRPr="007B758C">
        <w:rPr>
          <w:color w:val="000000"/>
        </w:rPr>
        <w:t>Я</w:t>
      </w:r>
      <w:r>
        <w:rPr>
          <w:color w:val="000000"/>
        </w:rPr>
        <w:t xml:space="preserve"> </w:t>
      </w:r>
      <w:r w:rsidRPr="007B758C">
        <w:rPr>
          <w:color w:val="000000"/>
        </w:rPr>
        <w:t>думаю,</w:t>
      </w:r>
      <w:r>
        <w:rPr>
          <w:color w:val="000000"/>
        </w:rPr>
        <w:t xml:space="preserve"> </w:t>
      </w:r>
      <w:r w:rsidRPr="007B758C">
        <w:rPr>
          <w:color w:val="000000"/>
        </w:rPr>
        <w:t>что</w:t>
      </w:r>
      <w:r w:rsidRPr="000319DF">
        <w:rPr>
          <w:rStyle w:val="apple-converted-space"/>
          <w:color w:val="000000"/>
        </w:rPr>
        <w:t xml:space="preserve"> </w:t>
      </w:r>
      <w:r w:rsidRPr="007B758C">
        <w:rPr>
          <w:color w:val="000000"/>
        </w:rPr>
        <w:t>она</w:t>
      </w:r>
      <w:r>
        <w:rPr>
          <w:color w:val="000000"/>
        </w:rPr>
        <w:t xml:space="preserve"> </w:t>
      </w:r>
      <w:r w:rsidRPr="007B758C">
        <w:rPr>
          <w:color w:val="000000"/>
        </w:rPr>
        <w:t>скучает</w:t>
      </w:r>
      <w:r>
        <w:rPr>
          <w:color w:val="000000"/>
        </w:rPr>
        <w:t xml:space="preserve"> </w:t>
      </w:r>
      <w:r w:rsidRPr="007B758C">
        <w:rPr>
          <w:color w:val="000000"/>
        </w:rPr>
        <w:t>по</w:t>
      </w:r>
      <w:r w:rsidRPr="000319DF">
        <w:rPr>
          <w:rStyle w:val="apple-converted-space"/>
          <w:color w:val="000000"/>
        </w:rPr>
        <w:t xml:space="preserve"> </w:t>
      </w:r>
      <w:r w:rsidRPr="007B758C">
        <w:rPr>
          <w:color w:val="000000"/>
        </w:rPr>
        <w:t>тебе.</w:t>
      </w:r>
    </w:p>
    <w:p w:rsidR="0098463E" w:rsidRDefault="0098463E" w:rsidP="0098463E">
      <w:pPr>
        <w:pStyle w:val="western"/>
        <w:shd w:val="clear" w:color="auto" w:fill="FFFFFF"/>
        <w:spacing w:before="0" w:after="0"/>
        <w:ind w:firstLine="461"/>
        <w:jc w:val="both"/>
        <w:rPr>
          <w:rStyle w:val="apple-converted-space"/>
          <w:color w:val="000000"/>
        </w:rPr>
      </w:pPr>
      <w:r w:rsidRPr="007B758C">
        <w:rPr>
          <w:color w:val="000000"/>
        </w:rPr>
        <w:t>М</w:t>
      </w:r>
      <w:r>
        <w:rPr>
          <w:color w:val="000000"/>
        </w:rPr>
        <w:t xml:space="preserve">оё </w:t>
      </w:r>
      <w:r w:rsidRPr="007B758C">
        <w:rPr>
          <w:color w:val="000000"/>
        </w:rPr>
        <w:t>сердце</w:t>
      </w:r>
      <w:r>
        <w:rPr>
          <w:color w:val="000000"/>
        </w:rPr>
        <w:t xml:space="preserve"> </w:t>
      </w:r>
      <w:r w:rsidRPr="007B758C">
        <w:rPr>
          <w:color w:val="000000"/>
        </w:rPr>
        <w:t>забилось</w:t>
      </w:r>
      <w:r>
        <w:rPr>
          <w:color w:val="000000"/>
        </w:rPr>
        <w:t xml:space="preserve">, как от разряда </w:t>
      </w:r>
      <w:r w:rsidRPr="007B758C">
        <w:rPr>
          <w:color w:val="000000"/>
        </w:rPr>
        <w:t>дефибриллятор</w:t>
      </w:r>
      <w:r>
        <w:rPr>
          <w:color w:val="000000"/>
        </w:rPr>
        <w:t>а</w:t>
      </w:r>
      <w:r w:rsidRPr="007B758C">
        <w:rPr>
          <w:color w:val="000000"/>
        </w:rPr>
        <w:t>.</w:t>
      </w:r>
      <w:r w:rsidRPr="000319DF">
        <w:rPr>
          <w:rStyle w:val="apple-converted-space"/>
          <w:color w:val="000000"/>
        </w:rPr>
        <w:t xml:space="preserve"> </w:t>
      </w:r>
      <w:r>
        <w:rPr>
          <w:rStyle w:val="apple-converted-space"/>
          <w:color w:val="000000"/>
        </w:rPr>
        <w:t>На губах расцвела улыбка, проникая и в мой голос</w:t>
      </w:r>
      <w:r w:rsidRPr="007B758C">
        <w:rPr>
          <w:color w:val="000000"/>
        </w:rPr>
        <w:t>.</w:t>
      </w:r>
      <w:r w:rsidRPr="000319DF">
        <w:rPr>
          <w:rStyle w:val="apple-converted-space"/>
          <w:color w:val="000000"/>
        </w:rPr>
        <w:t xml:space="preserve"> </w:t>
      </w:r>
    </w:p>
    <w:p w:rsidR="0098463E" w:rsidRPr="007846F4" w:rsidRDefault="0098463E" w:rsidP="0098463E">
      <w:pPr>
        <w:pStyle w:val="western"/>
        <w:shd w:val="clear" w:color="auto" w:fill="FFFFFF"/>
        <w:spacing w:before="0" w:after="0"/>
        <w:ind w:firstLine="461"/>
        <w:jc w:val="both"/>
        <w:rPr>
          <w:color w:val="000000"/>
        </w:rPr>
      </w:pPr>
      <w:r w:rsidRPr="00336D6F">
        <w:t>–</w:t>
      </w:r>
      <w:r>
        <w:t xml:space="preserve"> </w:t>
      </w:r>
      <w:r>
        <w:rPr>
          <w:color w:val="000000"/>
        </w:rPr>
        <w:t>Тогда как ты думаешь</w:t>
      </w:r>
      <w:r w:rsidRPr="007B758C">
        <w:rPr>
          <w:color w:val="000000"/>
        </w:rPr>
        <w:t>,</w:t>
      </w:r>
      <w:r>
        <w:rPr>
          <w:color w:val="000000"/>
        </w:rPr>
        <w:t xml:space="preserve"> </w:t>
      </w:r>
      <w:r w:rsidRPr="007B758C">
        <w:rPr>
          <w:color w:val="000000"/>
        </w:rPr>
        <w:t>сегодня</w:t>
      </w:r>
      <w:r>
        <w:rPr>
          <w:color w:val="000000"/>
        </w:rPr>
        <w:t xml:space="preserve"> вечером будет подходящее время</w:t>
      </w:r>
      <w:r w:rsidRPr="007B758C">
        <w:rPr>
          <w:color w:val="000000"/>
        </w:rPr>
        <w:t>,</w:t>
      </w:r>
      <w:r w:rsidRPr="000319DF">
        <w:rPr>
          <w:rStyle w:val="apple-converted-space"/>
          <w:color w:val="000000"/>
        </w:rPr>
        <w:t xml:space="preserve"> </w:t>
      </w:r>
      <w:r w:rsidRPr="007B758C">
        <w:rPr>
          <w:color w:val="000000"/>
        </w:rPr>
        <w:t>чтобы</w:t>
      </w:r>
      <w:r>
        <w:rPr>
          <w:color w:val="000000"/>
        </w:rPr>
        <w:t xml:space="preserve"> </w:t>
      </w:r>
      <w:r w:rsidRPr="007B758C">
        <w:rPr>
          <w:color w:val="000000"/>
        </w:rPr>
        <w:t>ещ</w:t>
      </w:r>
      <w:r>
        <w:rPr>
          <w:color w:val="000000"/>
        </w:rPr>
        <w:t>ё раз</w:t>
      </w:r>
      <w:r w:rsidRPr="007B758C">
        <w:rPr>
          <w:color w:val="000000"/>
        </w:rPr>
        <w:t xml:space="preserve"> </w:t>
      </w:r>
      <w:r>
        <w:rPr>
          <w:color w:val="000000"/>
        </w:rPr>
        <w:t xml:space="preserve">попробовать </w:t>
      </w:r>
      <w:r w:rsidRPr="007B758C">
        <w:rPr>
          <w:color w:val="000000"/>
        </w:rPr>
        <w:t>поговорить</w:t>
      </w:r>
      <w:r>
        <w:rPr>
          <w:color w:val="000000"/>
        </w:rPr>
        <w:t xml:space="preserve"> </w:t>
      </w:r>
      <w:r w:rsidRPr="007B758C">
        <w:rPr>
          <w:color w:val="000000"/>
        </w:rPr>
        <w:t>с</w:t>
      </w:r>
      <w:r>
        <w:rPr>
          <w:color w:val="000000"/>
        </w:rPr>
        <w:t xml:space="preserve"> </w:t>
      </w:r>
      <w:r w:rsidRPr="007B758C">
        <w:rPr>
          <w:color w:val="000000"/>
        </w:rPr>
        <w:t>ней</w:t>
      </w:r>
      <w:r>
        <w:rPr>
          <w:color w:val="000000"/>
        </w:rPr>
        <w:t>?</w:t>
      </w:r>
    </w:p>
    <w:p w:rsidR="0098463E" w:rsidRDefault="0098463E" w:rsidP="0098463E">
      <w:pPr>
        <w:pStyle w:val="western"/>
        <w:shd w:val="clear" w:color="auto" w:fill="FFFFFF"/>
        <w:spacing w:before="0" w:after="0"/>
        <w:ind w:firstLine="461"/>
        <w:jc w:val="both"/>
        <w:rPr>
          <w:rStyle w:val="apple-converted-space"/>
          <w:color w:val="000000"/>
        </w:rPr>
      </w:pPr>
      <w:r>
        <w:rPr>
          <w:color w:val="000000"/>
        </w:rPr>
        <w:t>Она захихикала.</w:t>
      </w:r>
      <w:r>
        <w:rPr>
          <w:rStyle w:val="apple-converted-space"/>
          <w:color w:val="000000"/>
        </w:rPr>
        <w:t xml:space="preserve"> </w:t>
      </w:r>
    </w:p>
    <w:p w:rsidR="0098463E" w:rsidRDefault="0098463E" w:rsidP="0098463E">
      <w:pPr>
        <w:pStyle w:val="western"/>
        <w:shd w:val="clear" w:color="auto" w:fill="FFFFFF"/>
        <w:spacing w:before="0" w:after="0"/>
        <w:ind w:firstLine="461"/>
        <w:jc w:val="both"/>
        <w:rPr>
          <w:color w:val="000000"/>
        </w:rPr>
      </w:pPr>
      <w:r w:rsidRPr="00336D6F">
        <w:t>–</w:t>
      </w:r>
      <w:r>
        <w:t xml:space="preserve"> </w:t>
      </w:r>
      <w:r>
        <w:rPr>
          <w:color w:val="000000"/>
        </w:rPr>
        <w:t>Означает ли это, что Итану удалось уговорить тебя?</w:t>
      </w:r>
    </w:p>
    <w:p w:rsidR="0098463E" w:rsidRDefault="0098463E" w:rsidP="0098463E">
      <w:pPr>
        <w:pStyle w:val="western"/>
        <w:shd w:val="clear" w:color="auto" w:fill="FFFFFF"/>
        <w:spacing w:before="0" w:after="0"/>
        <w:ind w:firstLine="461"/>
        <w:jc w:val="both"/>
        <w:rPr>
          <w:color w:val="000000"/>
        </w:rPr>
      </w:pPr>
      <w:r w:rsidRPr="00336D6F">
        <w:t>–</w:t>
      </w:r>
      <w:r>
        <w:t xml:space="preserve"> </w:t>
      </w:r>
      <w:r>
        <w:rPr>
          <w:color w:val="000000"/>
        </w:rPr>
        <w:t>Нечестным способом, но да.</w:t>
      </w:r>
    </w:p>
    <w:p w:rsidR="0098463E" w:rsidRDefault="0098463E" w:rsidP="0098463E">
      <w:pPr>
        <w:pStyle w:val="western"/>
        <w:shd w:val="clear" w:color="auto" w:fill="FFFFFF"/>
        <w:spacing w:before="0" w:after="0"/>
        <w:ind w:firstLine="461"/>
        <w:jc w:val="both"/>
        <w:rPr>
          <w:color w:val="000000"/>
        </w:rPr>
      </w:pPr>
      <w:r w:rsidRPr="00336D6F">
        <w:t>–</w:t>
      </w:r>
      <w:r>
        <w:t xml:space="preserve"> </w:t>
      </w:r>
      <w:proofErr w:type="gramStart"/>
      <w:r>
        <w:rPr>
          <w:color w:val="000000"/>
        </w:rPr>
        <w:t>Клёво</w:t>
      </w:r>
      <w:proofErr w:type="gramEnd"/>
      <w:r>
        <w:rPr>
          <w:color w:val="000000"/>
        </w:rPr>
        <w:t>!</w:t>
      </w:r>
      <w:r>
        <w:rPr>
          <w:rStyle w:val="apple-converted-space"/>
          <w:color w:val="000000"/>
        </w:rPr>
        <w:t xml:space="preserve"> </w:t>
      </w:r>
      <w:r>
        <w:rPr>
          <w:color w:val="000000"/>
        </w:rPr>
        <w:t>И да, сегодня будет идеально.</w:t>
      </w:r>
      <w:r>
        <w:rPr>
          <w:rStyle w:val="apple-converted-space"/>
          <w:color w:val="000000"/>
        </w:rPr>
        <w:t xml:space="preserve"> </w:t>
      </w:r>
      <w:r>
        <w:rPr>
          <w:color w:val="000000"/>
        </w:rPr>
        <w:t xml:space="preserve">Сьюзан ещё немного упрямится, но у нас есть план, как заставить её пойти на вечеринку. </w:t>
      </w:r>
      <w:r w:rsidRPr="00336D6F">
        <w:t>–</w:t>
      </w:r>
      <w:r>
        <w:t xml:space="preserve"> </w:t>
      </w:r>
      <w:r>
        <w:rPr>
          <w:color w:val="000000"/>
        </w:rPr>
        <w:t xml:space="preserve">Я и не ожидал ничего меньшего </w:t>
      </w:r>
      <w:proofErr w:type="gramStart"/>
      <w:r>
        <w:rPr>
          <w:color w:val="000000"/>
        </w:rPr>
        <w:t>от</w:t>
      </w:r>
      <w:proofErr w:type="gramEnd"/>
      <w:r>
        <w:rPr>
          <w:color w:val="000000"/>
        </w:rPr>
        <w:t xml:space="preserve"> Сэм.</w:t>
      </w:r>
      <w:r>
        <w:rPr>
          <w:rStyle w:val="apple-converted-space"/>
          <w:color w:val="000000"/>
        </w:rPr>
        <w:t xml:space="preserve"> </w:t>
      </w:r>
      <w:r w:rsidRPr="00336D6F">
        <w:t>–</w:t>
      </w:r>
      <w:r>
        <w:t xml:space="preserve"> </w:t>
      </w:r>
      <w:r>
        <w:rPr>
          <w:color w:val="000000"/>
        </w:rPr>
        <w:t>Так в чём тебе нужна моя помощь?</w:t>
      </w:r>
    </w:p>
    <w:p w:rsidR="0098463E" w:rsidRDefault="0098463E" w:rsidP="0098463E">
      <w:pPr>
        <w:pStyle w:val="western"/>
        <w:shd w:val="clear" w:color="auto" w:fill="FFFFFF"/>
        <w:spacing w:before="0" w:after="0"/>
        <w:ind w:firstLine="461"/>
        <w:jc w:val="both"/>
        <w:rPr>
          <w:rStyle w:val="apple-converted-space"/>
          <w:color w:val="000000"/>
        </w:rPr>
      </w:pPr>
      <w:r>
        <w:rPr>
          <w:color w:val="000000"/>
        </w:rPr>
        <w:t>Я выдохнул.</w:t>
      </w:r>
      <w:r>
        <w:rPr>
          <w:rStyle w:val="apple-converted-space"/>
          <w:color w:val="000000"/>
        </w:rPr>
        <w:t xml:space="preserve"> </w:t>
      </w:r>
    </w:p>
    <w:p w:rsidR="0098463E" w:rsidRDefault="0098463E" w:rsidP="0098463E">
      <w:pPr>
        <w:pStyle w:val="western"/>
        <w:shd w:val="clear" w:color="auto" w:fill="FFFFFF"/>
        <w:spacing w:before="0" w:after="0"/>
        <w:ind w:firstLine="461"/>
        <w:jc w:val="both"/>
        <w:rPr>
          <w:color w:val="000000"/>
        </w:rPr>
      </w:pPr>
      <w:r w:rsidRPr="00336D6F">
        <w:t>–</w:t>
      </w:r>
      <w:r>
        <w:t xml:space="preserve"> </w:t>
      </w:r>
      <w:r>
        <w:rPr>
          <w:color w:val="000000"/>
        </w:rPr>
        <w:t>Сью ещё не открыла мой подарок?</w:t>
      </w:r>
    </w:p>
    <w:p w:rsidR="0098463E" w:rsidRDefault="0098463E" w:rsidP="0098463E">
      <w:pPr>
        <w:pStyle w:val="western"/>
        <w:shd w:val="clear" w:color="auto" w:fill="FFFFFF"/>
        <w:spacing w:before="0" w:after="0"/>
        <w:ind w:firstLine="461"/>
        <w:jc w:val="both"/>
        <w:rPr>
          <w:color w:val="000000"/>
        </w:rPr>
      </w:pPr>
      <w:r w:rsidRPr="00336D6F">
        <w:t>–</w:t>
      </w:r>
      <w:r>
        <w:t xml:space="preserve"> </w:t>
      </w:r>
      <w:r>
        <w:rPr>
          <w:color w:val="000000"/>
        </w:rPr>
        <w:t>Ммм... нет.</w:t>
      </w:r>
      <w:r>
        <w:rPr>
          <w:rStyle w:val="apple-converted-space"/>
          <w:color w:val="000000"/>
        </w:rPr>
        <w:t xml:space="preserve"> </w:t>
      </w:r>
      <w:r>
        <w:rPr>
          <w:color w:val="000000"/>
        </w:rPr>
        <w:t>Сожалею.</w:t>
      </w:r>
    </w:p>
    <w:p w:rsidR="0098463E" w:rsidRDefault="0098463E" w:rsidP="0098463E">
      <w:pPr>
        <w:pStyle w:val="western"/>
        <w:shd w:val="clear" w:color="auto" w:fill="FFFFFF"/>
        <w:spacing w:before="0" w:after="0"/>
        <w:ind w:firstLine="461"/>
        <w:jc w:val="both"/>
        <w:rPr>
          <w:color w:val="000000"/>
        </w:rPr>
      </w:pPr>
      <w:r w:rsidRPr="00336D6F">
        <w:t>–</w:t>
      </w:r>
      <w:r>
        <w:t xml:space="preserve"> </w:t>
      </w:r>
      <w:r>
        <w:rPr>
          <w:color w:val="000000"/>
        </w:rPr>
        <w:t>Ты говорила ей, что там внутри?</w:t>
      </w:r>
    </w:p>
    <w:p w:rsidR="0098463E" w:rsidRDefault="0098463E" w:rsidP="0098463E">
      <w:pPr>
        <w:pStyle w:val="western"/>
        <w:shd w:val="clear" w:color="auto" w:fill="FFFFFF"/>
        <w:spacing w:before="0" w:after="0"/>
        <w:ind w:firstLine="461"/>
        <w:jc w:val="both"/>
        <w:rPr>
          <w:color w:val="000000"/>
        </w:rPr>
      </w:pPr>
      <w:r w:rsidRPr="00336D6F">
        <w:t>–</w:t>
      </w:r>
      <w:r>
        <w:t xml:space="preserve"> </w:t>
      </w:r>
      <w:r>
        <w:rPr>
          <w:color w:val="000000"/>
        </w:rPr>
        <w:t>Неа.</w:t>
      </w:r>
      <w:r>
        <w:rPr>
          <w:rStyle w:val="apple-converted-space"/>
          <w:color w:val="000000"/>
        </w:rPr>
        <w:t xml:space="preserve"> </w:t>
      </w:r>
      <w:r>
        <w:rPr>
          <w:color w:val="000000"/>
        </w:rPr>
        <w:t xml:space="preserve">Если она хочет узнать, тогда должна сама посмотреть. </w:t>
      </w:r>
    </w:p>
    <w:p w:rsidR="0098463E" w:rsidRDefault="0098463E" w:rsidP="0098463E">
      <w:pPr>
        <w:pStyle w:val="western"/>
        <w:shd w:val="clear" w:color="auto" w:fill="FFFFFF"/>
        <w:spacing w:before="0" w:after="0"/>
        <w:ind w:firstLine="461"/>
        <w:jc w:val="both"/>
        <w:rPr>
          <w:color w:val="000000"/>
        </w:rPr>
      </w:pPr>
      <w:r>
        <w:t>Приятно слышать решительность в голосе</w:t>
      </w:r>
      <w:r>
        <w:rPr>
          <w:color w:val="000000"/>
        </w:rPr>
        <w:t xml:space="preserve"> Сэм.</w:t>
      </w:r>
      <w:r>
        <w:rPr>
          <w:rStyle w:val="apple-converted-space"/>
          <w:color w:val="000000"/>
        </w:rPr>
        <w:t xml:space="preserve"> </w:t>
      </w:r>
      <w:r>
        <w:rPr>
          <w:color w:val="000000"/>
        </w:rPr>
        <w:t>Она полностью на моей стороне.</w:t>
      </w:r>
      <w:r>
        <w:rPr>
          <w:rStyle w:val="apple-converted-space"/>
          <w:color w:val="000000"/>
        </w:rPr>
        <w:t xml:space="preserve"> </w:t>
      </w:r>
      <w:r>
        <w:rPr>
          <w:color w:val="000000"/>
        </w:rPr>
        <w:t>Потрясающе.</w:t>
      </w:r>
    </w:p>
    <w:p w:rsidR="0098463E" w:rsidRPr="007846F4" w:rsidRDefault="0098463E" w:rsidP="0098463E">
      <w:pPr>
        <w:pStyle w:val="western"/>
        <w:shd w:val="clear" w:color="auto" w:fill="FFFFFF"/>
        <w:spacing w:before="0" w:after="0"/>
        <w:ind w:firstLine="461"/>
        <w:jc w:val="both"/>
        <w:rPr>
          <w:color w:val="000000"/>
        </w:rPr>
      </w:pPr>
      <w:r w:rsidRPr="000457A9">
        <w:t xml:space="preserve">– </w:t>
      </w:r>
      <w:r w:rsidRPr="007B758C">
        <w:rPr>
          <w:color w:val="000000"/>
        </w:rPr>
        <w:t>Хорошо</w:t>
      </w:r>
      <w:r w:rsidRPr="000457A9">
        <w:rPr>
          <w:color w:val="000000"/>
        </w:rPr>
        <w:t>.</w:t>
      </w:r>
      <w:r w:rsidRPr="000457A9">
        <w:rPr>
          <w:rStyle w:val="apple-converted-space"/>
          <w:color w:val="000000"/>
        </w:rPr>
        <w:t xml:space="preserve"> </w:t>
      </w:r>
      <w:r w:rsidRPr="007B758C">
        <w:rPr>
          <w:color w:val="000000"/>
        </w:rPr>
        <w:t>Где</w:t>
      </w:r>
      <w:r w:rsidRPr="008F5D5C">
        <w:rPr>
          <w:color w:val="000000"/>
        </w:rPr>
        <w:t xml:space="preserve"> </w:t>
      </w:r>
      <w:r w:rsidRPr="007B758C">
        <w:rPr>
          <w:color w:val="000000"/>
        </w:rPr>
        <w:t>она</w:t>
      </w:r>
      <w:r w:rsidRPr="008F5D5C">
        <w:rPr>
          <w:color w:val="000000"/>
        </w:rPr>
        <w:t xml:space="preserve"> </w:t>
      </w:r>
      <w:r w:rsidRPr="007B758C">
        <w:rPr>
          <w:color w:val="000000"/>
        </w:rPr>
        <w:t>его</w:t>
      </w:r>
      <w:r>
        <w:rPr>
          <w:color w:val="000000"/>
        </w:rPr>
        <w:t xml:space="preserve"> хранит</w:t>
      </w:r>
      <w:r w:rsidRPr="008F5D5C">
        <w:rPr>
          <w:color w:val="000000"/>
        </w:rPr>
        <w:t>?</w:t>
      </w:r>
    </w:p>
    <w:p w:rsidR="0098463E" w:rsidRPr="007846F4" w:rsidRDefault="0098463E" w:rsidP="0098463E">
      <w:pPr>
        <w:pStyle w:val="western"/>
        <w:shd w:val="clear" w:color="auto" w:fill="FFFFFF"/>
        <w:spacing w:before="0" w:after="0"/>
        <w:ind w:firstLine="461"/>
        <w:jc w:val="both"/>
        <w:rPr>
          <w:color w:val="000000"/>
        </w:rPr>
      </w:pPr>
      <w:r w:rsidRPr="00336D6F">
        <w:t>–</w:t>
      </w:r>
      <w:r>
        <w:t xml:space="preserve"> </w:t>
      </w:r>
      <w:r w:rsidRPr="007B758C">
        <w:rPr>
          <w:color w:val="000000"/>
        </w:rPr>
        <w:t>Если</w:t>
      </w:r>
      <w:r>
        <w:rPr>
          <w:color w:val="000000"/>
        </w:rPr>
        <w:t xml:space="preserve"> </w:t>
      </w:r>
      <w:r w:rsidRPr="007B758C">
        <w:rPr>
          <w:color w:val="000000"/>
        </w:rPr>
        <w:t>она</w:t>
      </w:r>
      <w:r>
        <w:rPr>
          <w:color w:val="000000"/>
        </w:rPr>
        <w:t xml:space="preserve"> его никуда не переложила</w:t>
      </w:r>
      <w:r w:rsidRPr="007B758C">
        <w:rPr>
          <w:color w:val="000000"/>
        </w:rPr>
        <w:t>,</w:t>
      </w:r>
      <w:r>
        <w:rPr>
          <w:color w:val="000000"/>
        </w:rPr>
        <w:t xml:space="preserve"> тогда </w:t>
      </w:r>
      <w:r w:rsidRPr="007B758C">
        <w:rPr>
          <w:color w:val="000000"/>
        </w:rPr>
        <w:t>в</w:t>
      </w:r>
      <w:r>
        <w:rPr>
          <w:color w:val="000000"/>
        </w:rPr>
        <w:t xml:space="preserve"> </w:t>
      </w:r>
      <w:r w:rsidRPr="007B758C">
        <w:rPr>
          <w:color w:val="000000"/>
        </w:rPr>
        <w:t>ящике</w:t>
      </w:r>
      <w:r>
        <w:rPr>
          <w:color w:val="000000"/>
        </w:rPr>
        <w:t xml:space="preserve"> стола </w:t>
      </w:r>
      <w:r w:rsidRPr="007B758C">
        <w:rPr>
          <w:color w:val="000000"/>
        </w:rPr>
        <w:t>в</w:t>
      </w:r>
      <w:r>
        <w:rPr>
          <w:color w:val="000000"/>
        </w:rPr>
        <w:t xml:space="preserve"> </w:t>
      </w:r>
      <w:r w:rsidRPr="007B758C">
        <w:rPr>
          <w:color w:val="000000"/>
        </w:rPr>
        <w:t>своей</w:t>
      </w:r>
      <w:r>
        <w:rPr>
          <w:color w:val="000000"/>
        </w:rPr>
        <w:t xml:space="preserve"> комнате.</w:t>
      </w:r>
    </w:p>
    <w:p w:rsidR="0098463E" w:rsidRDefault="0098463E" w:rsidP="0098463E">
      <w:pPr>
        <w:pStyle w:val="western"/>
        <w:shd w:val="clear" w:color="auto" w:fill="FFFFFF"/>
        <w:spacing w:before="0" w:after="0"/>
        <w:ind w:firstLine="461"/>
        <w:jc w:val="both"/>
        <w:rPr>
          <w:color w:val="000000"/>
        </w:rPr>
      </w:pPr>
      <w:r w:rsidRPr="00336D6F">
        <w:t>–</w:t>
      </w:r>
      <w:r>
        <w:t xml:space="preserve"> </w:t>
      </w:r>
      <w:r>
        <w:rPr>
          <w:color w:val="000000"/>
        </w:rPr>
        <w:t>Как ты думаешь, у тебя есть хоть один шанс стащить его сегодня и принести на вечеринку?</w:t>
      </w:r>
    </w:p>
    <w:p w:rsidR="0098463E" w:rsidRDefault="0098463E" w:rsidP="0098463E">
      <w:pPr>
        <w:pStyle w:val="western"/>
        <w:shd w:val="clear" w:color="auto" w:fill="FFFFFF"/>
        <w:spacing w:before="0" w:after="0"/>
        <w:ind w:firstLine="461"/>
        <w:jc w:val="both"/>
        <w:rPr>
          <w:rStyle w:val="apple-converted-space"/>
          <w:color w:val="000000"/>
        </w:rPr>
      </w:pPr>
      <w:r>
        <w:rPr>
          <w:color w:val="000000"/>
        </w:rPr>
        <w:t>Сэм от возбуждения втянула воздух.</w:t>
      </w:r>
      <w:r>
        <w:rPr>
          <w:rStyle w:val="apple-converted-space"/>
          <w:color w:val="000000"/>
        </w:rPr>
        <w:t xml:space="preserve"> </w:t>
      </w:r>
    </w:p>
    <w:p w:rsidR="0098463E" w:rsidRDefault="0098463E" w:rsidP="0098463E">
      <w:pPr>
        <w:pStyle w:val="western"/>
        <w:shd w:val="clear" w:color="auto" w:fill="FFFFFF"/>
        <w:spacing w:before="0" w:after="0"/>
        <w:ind w:firstLine="461"/>
        <w:jc w:val="both"/>
        <w:rPr>
          <w:color w:val="000000"/>
        </w:rPr>
      </w:pPr>
      <w:r w:rsidRPr="00336D6F">
        <w:t>–</w:t>
      </w:r>
      <w:r>
        <w:t xml:space="preserve"> Т</w:t>
      </w:r>
      <w:r>
        <w:rPr>
          <w:color w:val="000000"/>
        </w:rPr>
        <w:t xml:space="preserve">ы хочешь </w:t>
      </w:r>
      <w:r w:rsidRPr="002F1076">
        <w:rPr>
          <w:color w:val="000000"/>
        </w:rPr>
        <w:t xml:space="preserve">снова </w:t>
      </w:r>
      <w:r>
        <w:rPr>
          <w:color w:val="000000"/>
        </w:rPr>
        <w:t>ей его подарить?</w:t>
      </w:r>
    </w:p>
    <w:p w:rsidR="0098463E" w:rsidRDefault="0098463E" w:rsidP="0098463E">
      <w:pPr>
        <w:pStyle w:val="western"/>
        <w:shd w:val="clear" w:color="auto" w:fill="FFFFFF"/>
        <w:spacing w:before="0" w:after="0"/>
        <w:ind w:firstLine="461"/>
        <w:jc w:val="both"/>
        <w:rPr>
          <w:color w:val="000000"/>
        </w:rPr>
      </w:pPr>
      <w:r w:rsidRPr="00336D6F">
        <w:t>–</w:t>
      </w:r>
      <w:r>
        <w:t xml:space="preserve"> </w:t>
      </w:r>
      <w:r>
        <w:rPr>
          <w:color w:val="000000"/>
        </w:rPr>
        <w:t>Это мой план, да.</w:t>
      </w:r>
    </w:p>
    <w:p w:rsidR="0098463E" w:rsidRDefault="0098463E" w:rsidP="0098463E">
      <w:pPr>
        <w:pStyle w:val="western"/>
        <w:shd w:val="clear" w:color="auto" w:fill="FFFFFF"/>
        <w:spacing w:before="0" w:after="0"/>
        <w:ind w:firstLine="461"/>
        <w:jc w:val="both"/>
        <w:rPr>
          <w:color w:val="000000"/>
        </w:rPr>
      </w:pPr>
      <w:r w:rsidRPr="00336D6F">
        <w:t>–</w:t>
      </w:r>
      <w:r>
        <w:t xml:space="preserve"> </w:t>
      </w:r>
      <w:r>
        <w:rPr>
          <w:color w:val="000000"/>
        </w:rPr>
        <w:t>Ой, это так…</w:t>
      </w:r>
    </w:p>
    <w:p w:rsidR="0098463E" w:rsidRPr="007846F4" w:rsidRDefault="0098463E" w:rsidP="0098463E">
      <w:pPr>
        <w:pStyle w:val="western"/>
        <w:shd w:val="clear" w:color="auto" w:fill="FFFFFF"/>
        <w:spacing w:before="0" w:after="0"/>
        <w:ind w:firstLine="461"/>
        <w:jc w:val="both"/>
        <w:rPr>
          <w:color w:val="000000"/>
        </w:rPr>
      </w:pPr>
      <w:r w:rsidRPr="00336D6F">
        <w:t>–</w:t>
      </w:r>
      <w:r>
        <w:t xml:space="preserve"> </w:t>
      </w:r>
      <w:r w:rsidRPr="007B758C">
        <w:rPr>
          <w:color w:val="000000"/>
        </w:rPr>
        <w:t>Романтичн</w:t>
      </w:r>
      <w:r>
        <w:rPr>
          <w:color w:val="000000"/>
        </w:rPr>
        <w:t>о</w:t>
      </w:r>
      <w:r w:rsidRPr="007B758C">
        <w:rPr>
          <w:color w:val="000000"/>
        </w:rPr>
        <w:t>,</w:t>
      </w:r>
      <w:r>
        <w:rPr>
          <w:color w:val="000000"/>
        </w:rPr>
        <w:t xml:space="preserve"> </w:t>
      </w:r>
      <w:r w:rsidRPr="007B758C">
        <w:rPr>
          <w:color w:val="000000"/>
        </w:rPr>
        <w:t>я</w:t>
      </w:r>
      <w:r>
        <w:rPr>
          <w:color w:val="000000"/>
        </w:rPr>
        <w:t xml:space="preserve"> </w:t>
      </w:r>
      <w:r w:rsidRPr="007B758C">
        <w:rPr>
          <w:color w:val="000000"/>
        </w:rPr>
        <w:t>знаю,</w:t>
      </w:r>
      <w:r w:rsidRPr="00E83EB4">
        <w:t xml:space="preserve"> </w:t>
      </w:r>
      <w:r w:rsidRPr="00336D6F">
        <w:t>–</w:t>
      </w:r>
      <w:r>
        <w:t xml:space="preserve"> </w:t>
      </w:r>
      <w:r>
        <w:rPr>
          <w:color w:val="000000"/>
        </w:rPr>
        <w:t xml:space="preserve">я </w:t>
      </w:r>
      <w:r w:rsidRPr="007B758C">
        <w:rPr>
          <w:color w:val="000000"/>
        </w:rPr>
        <w:t>оборвал</w:t>
      </w:r>
      <w:r>
        <w:rPr>
          <w:color w:val="000000"/>
        </w:rPr>
        <w:t xml:space="preserve"> </w:t>
      </w:r>
      <w:r w:rsidRPr="007B758C">
        <w:rPr>
          <w:color w:val="000000"/>
        </w:rPr>
        <w:t>е</w:t>
      </w:r>
      <w:r>
        <w:rPr>
          <w:color w:val="000000"/>
        </w:rPr>
        <w:t>ё</w:t>
      </w:r>
      <w:r w:rsidRPr="007B758C">
        <w:rPr>
          <w:color w:val="000000"/>
        </w:rPr>
        <w:t>,</w:t>
      </w:r>
      <w:r>
        <w:rPr>
          <w:color w:val="000000"/>
        </w:rPr>
        <w:t xml:space="preserve"> заставив рассмеяться</w:t>
      </w:r>
      <w:r w:rsidRPr="007B758C">
        <w:rPr>
          <w:color w:val="000000"/>
        </w:rPr>
        <w:t>.</w:t>
      </w:r>
      <w:r w:rsidRPr="000319DF">
        <w:rPr>
          <w:rStyle w:val="apple-converted-space"/>
          <w:color w:val="000000"/>
        </w:rPr>
        <w:t xml:space="preserve"> </w:t>
      </w:r>
      <w:r w:rsidRPr="00336D6F">
        <w:t>–</w:t>
      </w:r>
      <w:r>
        <w:t xml:space="preserve"> </w:t>
      </w:r>
      <w:r>
        <w:rPr>
          <w:color w:val="000000"/>
        </w:rPr>
        <w:t>Ну, как ты думаешь</w:t>
      </w:r>
      <w:r w:rsidRPr="007B758C">
        <w:rPr>
          <w:color w:val="000000"/>
        </w:rPr>
        <w:t>,</w:t>
      </w:r>
      <w:r>
        <w:rPr>
          <w:color w:val="000000"/>
        </w:rPr>
        <w:t xml:space="preserve"> сможешь это провернуть сегодня?</w:t>
      </w:r>
    </w:p>
    <w:p w:rsidR="0098463E" w:rsidRDefault="0098463E" w:rsidP="0098463E">
      <w:pPr>
        <w:pStyle w:val="western"/>
        <w:shd w:val="clear" w:color="auto" w:fill="FFFFFF"/>
        <w:spacing w:before="0" w:after="0"/>
        <w:ind w:firstLine="461"/>
        <w:jc w:val="both"/>
        <w:rPr>
          <w:rStyle w:val="apple-converted-space"/>
          <w:color w:val="000000"/>
        </w:rPr>
      </w:pPr>
      <w:r w:rsidRPr="007B758C">
        <w:rPr>
          <w:color w:val="000000"/>
        </w:rPr>
        <w:t>Она</w:t>
      </w:r>
      <w:r>
        <w:rPr>
          <w:color w:val="000000"/>
        </w:rPr>
        <w:t xml:space="preserve"> промурлыкала </w:t>
      </w:r>
      <w:r w:rsidRPr="007B758C">
        <w:rPr>
          <w:color w:val="000000"/>
        </w:rPr>
        <w:t>в</w:t>
      </w:r>
      <w:r>
        <w:rPr>
          <w:color w:val="000000"/>
        </w:rPr>
        <w:t xml:space="preserve"> </w:t>
      </w:r>
      <w:r w:rsidRPr="007B758C">
        <w:rPr>
          <w:color w:val="000000"/>
        </w:rPr>
        <w:t>телефон.</w:t>
      </w:r>
      <w:r w:rsidRPr="000319DF">
        <w:rPr>
          <w:rStyle w:val="apple-converted-space"/>
          <w:color w:val="000000"/>
        </w:rPr>
        <w:t xml:space="preserve"> </w:t>
      </w:r>
    </w:p>
    <w:p w:rsidR="0098463E" w:rsidRPr="007846F4" w:rsidRDefault="0098463E" w:rsidP="0098463E">
      <w:pPr>
        <w:pStyle w:val="western"/>
        <w:shd w:val="clear" w:color="auto" w:fill="FFFFFF"/>
        <w:spacing w:before="0" w:after="0"/>
        <w:ind w:firstLine="461"/>
        <w:jc w:val="both"/>
        <w:rPr>
          <w:color w:val="000000"/>
        </w:rPr>
      </w:pPr>
      <w:r w:rsidRPr="00336D6F">
        <w:t>–</w:t>
      </w:r>
      <w:r>
        <w:t xml:space="preserve"> Н</w:t>
      </w:r>
      <w:r w:rsidRPr="007B758C">
        <w:rPr>
          <w:color w:val="000000"/>
        </w:rPr>
        <w:t>е</w:t>
      </w:r>
      <w:r>
        <w:rPr>
          <w:color w:val="000000"/>
        </w:rPr>
        <w:t xml:space="preserve"> </w:t>
      </w:r>
      <w:r w:rsidRPr="007B758C">
        <w:rPr>
          <w:color w:val="000000"/>
        </w:rPr>
        <w:t>уверен</w:t>
      </w:r>
      <w:r>
        <w:rPr>
          <w:color w:val="000000"/>
        </w:rPr>
        <w:t>а</w:t>
      </w:r>
      <w:r w:rsidRPr="007B758C">
        <w:rPr>
          <w:color w:val="000000"/>
        </w:rPr>
        <w:t>.</w:t>
      </w:r>
      <w:r w:rsidRPr="000319DF">
        <w:rPr>
          <w:rStyle w:val="apple-converted-space"/>
          <w:color w:val="000000"/>
        </w:rPr>
        <w:t xml:space="preserve"> </w:t>
      </w:r>
      <w:r w:rsidRPr="007B758C">
        <w:rPr>
          <w:color w:val="000000"/>
        </w:rPr>
        <w:t>Это</w:t>
      </w:r>
      <w:r>
        <w:rPr>
          <w:color w:val="000000"/>
        </w:rPr>
        <w:t xml:space="preserve"> будет выглядеть </w:t>
      </w:r>
      <w:r w:rsidRPr="007B758C">
        <w:rPr>
          <w:color w:val="000000"/>
        </w:rPr>
        <w:t>как</w:t>
      </w:r>
      <w:r>
        <w:rPr>
          <w:color w:val="000000"/>
        </w:rPr>
        <w:t xml:space="preserve"> </w:t>
      </w:r>
      <w:r w:rsidRPr="007B758C">
        <w:rPr>
          <w:color w:val="000000"/>
        </w:rPr>
        <w:t>воровство.</w:t>
      </w:r>
      <w:r w:rsidRPr="000319DF">
        <w:rPr>
          <w:rStyle w:val="apple-converted-space"/>
          <w:color w:val="000000"/>
        </w:rPr>
        <w:t xml:space="preserve"> </w:t>
      </w:r>
      <w:r w:rsidRPr="00444C05">
        <w:rPr>
          <w:color w:val="000000"/>
        </w:rPr>
        <w:t xml:space="preserve">У меня странное </w:t>
      </w:r>
      <w:r>
        <w:rPr>
          <w:color w:val="000000"/>
        </w:rPr>
        <w:t>предчувствие</w:t>
      </w:r>
      <w:r w:rsidRPr="00444C05">
        <w:rPr>
          <w:color w:val="000000"/>
        </w:rPr>
        <w:t>.</w:t>
      </w:r>
    </w:p>
    <w:p w:rsidR="0098463E" w:rsidRPr="00D42516" w:rsidRDefault="0098463E" w:rsidP="0098463E">
      <w:pPr>
        <w:pStyle w:val="western"/>
        <w:shd w:val="clear" w:color="auto" w:fill="FFFFFF"/>
        <w:spacing w:before="0" w:after="0"/>
        <w:ind w:firstLine="461"/>
        <w:jc w:val="both"/>
        <w:rPr>
          <w:rStyle w:val="apple-converted-space"/>
          <w:color w:val="000000"/>
        </w:rPr>
      </w:pPr>
      <w:r w:rsidRPr="007B758C">
        <w:rPr>
          <w:color w:val="000000"/>
        </w:rPr>
        <w:t>Эй</w:t>
      </w:r>
      <w:r w:rsidRPr="00D42516">
        <w:rPr>
          <w:color w:val="000000"/>
        </w:rPr>
        <w:t xml:space="preserve">, </w:t>
      </w:r>
      <w:r w:rsidRPr="007B758C">
        <w:rPr>
          <w:color w:val="000000"/>
        </w:rPr>
        <w:t>что</w:t>
      </w:r>
      <w:r w:rsidRPr="00D42516">
        <w:rPr>
          <w:color w:val="000000"/>
        </w:rPr>
        <w:t xml:space="preserve"> </w:t>
      </w:r>
      <w:r w:rsidRPr="007B758C">
        <w:rPr>
          <w:color w:val="000000"/>
        </w:rPr>
        <w:t>случилось</w:t>
      </w:r>
      <w:r w:rsidRPr="00D42516">
        <w:rPr>
          <w:color w:val="000000"/>
        </w:rPr>
        <w:t xml:space="preserve"> </w:t>
      </w:r>
      <w:r w:rsidRPr="007B758C">
        <w:rPr>
          <w:color w:val="000000"/>
        </w:rPr>
        <w:t>с</w:t>
      </w:r>
      <w:r w:rsidRPr="00D42516">
        <w:rPr>
          <w:color w:val="000000"/>
        </w:rPr>
        <w:t xml:space="preserve"> </w:t>
      </w:r>
      <w:r>
        <w:rPr>
          <w:color w:val="000000"/>
        </w:rPr>
        <w:t>этим чёртовым</w:t>
      </w:r>
      <w:r w:rsidRPr="00D42516">
        <w:rPr>
          <w:rStyle w:val="apple-converted-space"/>
          <w:color w:val="000000"/>
        </w:rPr>
        <w:t xml:space="preserve"> </w:t>
      </w:r>
      <w:r w:rsidRPr="007B758C">
        <w:rPr>
          <w:i/>
          <w:iCs/>
          <w:color w:val="000000"/>
        </w:rPr>
        <w:t>романти</w:t>
      </w:r>
      <w:r>
        <w:rPr>
          <w:i/>
          <w:iCs/>
          <w:color w:val="000000"/>
        </w:rPr>
        <w:t>ком</w:t>
      </w:r>
      <w:r w:rsidRPr="00D42516">
        <w:rPr>
          <w:color w:val="000000"/>
        </w:rPr>
        <w:t>?</w:t>
      </w:r>
      <w:r w:rsidRPr="00D42516">
        <w:rPr>
          <w:rStyle w:val="apple-converted-space"/>
          <w:color w:val="000000"/>
        </w:rPr>
        <w:t xml:space="preserve"> </w:t>
      </w:r>
    </w:p>
    <w:p w:rsidR="0098463E" w:rsidRPr="007846F4" w:rsidRDefault="0098463E" w:rsidP="0098463E">
      <w:pPr>
        <w:pStyle w:val="western"/>
        <w:shd w:val="clear" w:color="auto" w:fill="FFFFFF"/>
        <w:spacing w:before="0" w:after="0"/>
        <w:ind w:firstLine="461"/>
        <w:jc w:val="both"/>
        <w:rPr>
          <w:color w:val="000000"/>
        </w:rPr>
      </w:pPr>
      <w:r w:rsidRPr="00336D6F">
        <w:t>–</w:t>
      </w:r>
      <w:r>
        <w:t xml:space="preserve"> Давай же</w:t>
      </w:r>
      <w:r w:rsidRPr="007B758C">
        <w:rPr>
          <w:color w:val="000000"/>
        </w:rPr>
        <w:t>,</w:t>
      </w:r>
      <w:r>
        <w:rPr>
          <w:color w:val="000000"/>
        </w:rPr>
        <w:t xml:space="preserve"> </w:t>
      </w:r>
      <w:r w:rsidRPr="007B758C">
        <w:rPr>
          <w:color w:val="000000"/>
        </w:rPr>
        <w:t>пожалуйста!</w:t>
      </w:r>
      <w:r w:rsidRPr="00F9414F">
        <w:t xml:space="preserve"> </w:t>
      </w:r>
      <w:r w:rsidRPr="00336D6F">
        <w:t>–</w:t>
      </w:r>
      <w:r>
        <w:t xml:space="preserve"> </w:t>
      </w:r>
      <w:r>
        <w:rPr>
          <w:color w:val="000000"/>
        </w:rPr>
        <w:t>з</w:t>
      </w:r>
      <w:r w:rsidRPr="007B758C">
        <w:rPr>
          <w:color w:val="000000"/>
        </w:rPr>
        <w:t>аныл</w:t>
      </w:r>
      <w:r>
        <w:rPr>
          <w:color w:val="000000"/>
        </w:rPr>
        <w:t xml:space="preserve"> </w:t>
      </w:r>
      <w:r w:rsidRPr="007B758C">
        <w:rPr>
          <w:color w:val="000000"/>
        </w:rPr>
        <w:t>я.</w:t>
      </w:r>
      <w:r w:rsidRPr="000319DF">
        <w:rPr>
          <w:rStyle w:val="apple-converted-space"/>
          <w:color w:val="000000"/>
        </w:rPr>
        <w:t xml:space="preserve"> </w:t>
      </w:r>
      <w:r w:rsidRPr="00336D6F">
        <w:t>–</w:t>
      </w:r>
      <w:r>
        <w:t xml:space="preserve"> </w:t>
      </w:r>
      <w:r w:rsidRPr="007B758C">
        <w:rPr>
          <w:color w:val="000000"/>
        </w:rPr>
        <w:t>Это</w:t>
      </w:r>
      <w:r>
        <w:rPr>
          <w:color w:val="000000"/>
        </w:rPr>
        <w:t xml:space="preserve"> будет </w:t>
      </w:r>
      <w:r w:rsidRPr="007B758C">
        <w:rPr>
          <w:color w:val="000000"/>
        </w:rPr>
        <w:t>последни</w:t>
      </w:r>
      <w:r>
        <w:rPr>
          <w:color w:val="000000"/>
        </w:rPr>
        <w:t xml:space="preserve">й </w:t>
      </w:r>
      <w:r w:rsidRPr="007B758C">
        <w:rPr>
          <w:color w:val="000000"/>
        </w:rPr>
        <w:t>раз,</w:t>
      </w:r>
      <w:r>
        <w:rPr>
          <w:color w:val="000000"/>
        </w:rPr>
        <w:t xml:space="preserve"> </w:t>
      </w:r>
      <w:r w:rsidRPr="007B758C">
        <w:rPr>
          <w:color w:val="000000"/>
        </w:rPr>
        <w:t>когда</w:t>
      </w:r>
      <w:r w:rsidRPr="000319DF">
        <w:rPr>
          <w:rStyle w:val="apple-converted-space"/>
          <w:color w:val="000000"/>
        </w:rPr>
        <w:t xml:space="preserve"> </w:t>
      </w:r>
      <w:r w:rsidRPr="007B758C">
        <w:rPr>
          <w:color w:val="000000"/>
        </w:rPr>
        <w:t>я</w:t>
      </w:r>
      <w:r>
        <w:rPr>
          <w:color w:val="000000"/>
        </w:rPr>
        <w:t xml:space="preserve"> </w:t>
      </w:r>
      <w:r w:rsidRPr="007B758C">
        <w:rPr>
          <w:color w:val="000000"/>
        </w:rPr>
        <w:t>попыта</w:t>
      </w:r>
      <w:r>
        <w:rPr>
          <w:color w:val="000000"/>
        </w:rPr>
        <w:t xml:space="preserve">ю </w:t>
      </w:r>
      <w:r w:rsidRPr="00B5404E">
        <w:rPr>
          <w:color w:val="000000"/>
        </w:rPr>
        <w:t xml:space="preserve">с ней </w:t>
      </w:r>
      <w:r w:rsidRPr="007B758C">
        <w:rPr>
          <w:color w:val="000000"/>
        </w:rPr>
        <w:t>счастья.</w:t>
      </w:r>
      <w:r w:rsidRPr="00F9414F">
        <w:t xml:space="preserve"> </w:t>
      </w:r>
      <w:r w:rsidRPr="00336D6F">
        <w:t>–</w:t>
      </w:r>
      <w:r>
        <w:t xml:space="preserve"> Затем</w:t>
      </w:r>
      <w:r>
        <w:rPr>
          <w:color w:val="000000"/>
        </w:rPr>
        <w:t xml:space="preserve"> </w:t>
      </w:r>
      <w:r w:rsidRPr="007B758C">
        <w:rPr>
          <w:color w:val="000000"/>
        </w:rPr>
        <w:t>я</w:t>
      </w:r>
      <w:r>
        <w:rPr>
          <w:color w:val="000000"/>
        </w:rPr>
        <w:t xml:space="preserve"> </w:t>
      </w:r>
      <w:r w:rsidRPr="007B758C">
        <w:rPr>
          <w:color w:val="000000"/>
        </w:rPr>
        <w:t>вспомнил,</w:t>
      </w:r>
      <w:r w:rsidRPr="000319DF">
        <w:rPr>
          <w:rStyle w:val="apple-converted-space"/>
          <w:color w:val="000000"/>
        </w:rPr>
        <w:t xml:space="preserve"> </w:t>
      </w:r>
      <w:r w:rsidRPr="007B758C">
        <w:rPr>
          <w:color w:val="000000"/>
        </w:rPr>
        <w:t>что</w:t>
      </w:r>
      <w:r>
        <w:rPr>
          <w:color w:val="000000"/>
        </w:rPr>
        <w:t xml:space="preserve"> </w:t>
      </w:r>
      <w:r w:rsidRPr="007B758C">
        <w:rPr>
          <w:color w:val="000000"/>
        </w:rPr>
        <w:t>хны</w:t>
      </w:r>
      <w:r>
        <w:rPr>
          <w:color w:val="000000"/>
        </w:rPr>
        <w:t xml:space="preserve">канье выглядит как </w:t>
      </w:r>
      <w:r w:rsidRPr="007B758C">
        <w:rPr>
          <w:color w:val="000000"/>
        </w:rPr>
        <w:t>слабость,</w:t>
      </w:r>
      <w:r w:rsidRPr="000319DF">
        <w:rPr>
          <w:rStyle w:val="apple-converted-space"/>
          <w:color w:val="000000"/>
        </w:rPr>
        <w:t xml:space="preserve"> </w:t>
      </w:r>
      <w:r>
        <w:rPr>
          <w:rStyle w:val="apple-converted-space"/>
          <w:color w:val="000000"/>
        </w:rPr>
        <w:t xml:space="preserve">и </w:t>
      </w:r>
      <w:r w:rsidRPr="007B758C">
        <w:rPr>
          <w:color w:val="000000"/>
        </w:rPr>
        <w:t>что</w:t>
      </w:r>
      <w:r>
        <w:rPr>
          <w:color w:val="000000"/>
        </w:rPr>
        <w:t xml:space="preserve"> раньше я никогда не хныкал</w:t>
      </w:r>
      <w:r w:rsidRPr="007B758C">
        <w:rPr>
          <w:color w:val="000000"/>
        </w:rPr>
        <w:t>,</w:t>
      </w:r>
      <w:r w:rsidRPr="000319DF">
        <w:rPr>
          <w:rStyle w:val="apple-converted-space"/>
          <w:color w:val="000000"/>
        </w:rPr>
        <w:t xml:space="preserve"> </w:t>
      </w:r>
      <w:r>
        <w:rPr>
          <w:color w:val="000000"/>
        </w:rPr>
        <w:t xml:space="preserve">так что сказал </w:t>
      </w:r>
      <w:r w:rsidRPr="007B758C">
        <w:rPr>
          <w:color w:val="000000"/>
        </w:rPr>
        <w:t>более</w:t>
      </w:r>
      <w:r>
        <w:rPr>
          <w:color w:val="000000"/>
        </w:rPr>
        <w:t xml:space="preserve"> </w:t>
      </w:r>
      <w:r w:rsidRPr="007B758C">
        <w:rPr>
          <w:color w:val="000000"/>
        </w:rPr>
        <w:t>решительн</w:t>
      </w:r>
      <w:r>
        <w:rPr>
          <w:color w:val="000000"/>
        </w:rPr>
        <w:t>о</w:t>
      </w:r>
      <w:r w:rsidRPr="007B758C">
        <w:rPr>
          <w:color w:val="000000"/>
        </w:rPr>
        <w:t>:</w:t>
      </w:r>
      <w:r>
        <w:rPr>
          <w:color w:val="000000"/>
        </w:rPr>
        <w:t xml:space="preserve"> </w:t>
      </w:r>
      <w:r w:rsidRPr="00336D6F">
        <w:t>–</w:t>
      </w:r>
      <w:r>
        <w:t xml:space="preserve"> </w:t>
      </w:r>
      <w:r w:rsidRPr="007B758C">
        <w:rPr>
          <w:color w:val="000000"/>
        </w:rPr>
        <w:t>Я</w:t>
      </w:r>
      <w:r>
        <w:rPr>
          <w:color w:val="000000"/>
        </w:rPr>
        <w:t xml:space="preserve"> </w:t>
      </w:r>
      <w:r w:rsidRPr="007B758C">
        <w:rPr>
          <w:color w:val="000000"/>
        </w:rPr>
        <w:t>не</w:t>
      </w:r>
      <w:r>
        <w:rPr>
          <w:color w:val="000000"/>
        </w:rPr>
        <w:t xml:space="preserve"> с</w:t>
      </w:r>
      <w:r w:rsidRPr="007B758C">
        <w:rPr>
          <w:color w:val="000000"/>
        </w:rPr>
        <w:t>могу</w:t>
      </w:r>
      <w:r>
        <w:rPr>
          <w:color w:val="000000"/>
        </w:rPr>
        <w:t xml:space="preserve"> </w:t>
      </w:r>
      <w:r w:rsidRPr="007B758C">
        <w:rPr>
          <w:color w:val="000000"/>
        </w:rPr>
        <w:t>сделать</w:t>
      </w:r>
      <w:r>
        <w:rPr>
          <w:color w:val="000000"/>
        </w:rPr>
        <w:t xml:space="preserve"> это </w:t>
      </w:r>
      <w:r w:rsidRPr="007B758C">
        <w:rPr>
          <w:color w:val="000000"/>
        </w:rPr>
        <w:t>в</w:t>
      </w:r>
      <w:r w:rsidRPr="000319DF">
        <w:rPr>
          <w:rStyle w:val="apple-converted-space"/>
          <w:color w:val="000000"/>
        </w:rPr>
        <w:t xml:space="preserve"> </w:t>
      </w:r>
      <w:r w:rsidRPr="007B758C">
        <w:rPr>
          <w:color w:val="000000"/>
        </w:rPr>
        <w:t>одиночку.</w:t>
      </w:r>
      <w:r w:rsidRPr="000319DF">
        <w:rPr>
          <w:rStyle w:val="apple-converted-space"/>
          <w:color w:val="000000"/>
        </w:rPr>
        <w:t xml:space="preserve"> </w:t>
      </w:r>
      <w:r w:rsidRPr="007B758C">
        <w:rPr>
          <w:color w:val="000000"/>
        </w:rPr>
        <w:t>Ты</w:t>
      </w:r>
      <w:r>
        <w:rPr>
          <w:color w:val="000000"/>
        </w:rPr>
        <w:t xml:space="preserve"> </w:t>
      </w:r>
      <w:r w:rsidRPr="007B758C">
        <w:rPr>
          <w:color w:val="000000"/>
        </w:rPr>
        <w:t>мне</w:t>
      </w:r>
      <w:r>
        <w:rPr>
          <w:color w:val="000000"/>
        </w:rPr>
        <w:t xml:space="preserve"> нужна.</w:t>
      </w:r>
    </w:p>
    <w:p w:rsidR="0098463E" w:rsidRDefault="0098463E" w:rsidP="0098463E">
      <w:pPr>
        <w:pStyle w:val="western"/>
        <w:shd w:val="clear" w:color="auto" w:fill="FFFFFF"/>
        <w:spacing w:before="0" w:after="0"/>
        <w:ind w:firstLine="461"/>
        <w:jc w:val="both"/>
        <w:rPr>
          <w:rStyle w:val="apple-converted-space"/>
          <w:color w:val="000000"/>
        </w:rPr>
      </w:pPr>
      <w:r>
        <w:rPr>
          <w:color w:val="000000"/>
        </w:rPr>
        <w:t xml:space="preserve">Она фыркнула, но </w:t>
      </w:r>
      <w:r w:rsidR="00244CD4">
        <w:rPr>
          <w:color w:val="000000"/>
        </w:rPr>
        <w:t>всё-таки</w:t>
      </w:r>
      <w:r>
        <w:rPr>
          <w:color w:val="000000"/>
        </w:rPr>
        <w:t xml:space="preserve"> уступила.</w:t>
      </w:r>
      <w:r>
        <w:rPr>
          <w:rStyle w:val="apple-converted-space"/>
          <w:color w:val="000000"/>
        </w:rPr>
        <w:t xml:space="preserve"> </w:t>
      </w:r>
    </w:p>
    <w:p w:rsidR="0098463E" w:rsidRDefault="0098463E" w:rsidP="0098463E">
      <w:pPr>
        <w:pStyle w:val="western"/>
        <w:shd w:val="clear" w:color="auto" w:fill="FFFFFF"/>
        <w:spacing w:before="0" w:after="0"/>
        <w:ind w:firstLine="461"/>
        <w:jc w:val="both"/>
        <w:rPr>
          <w:color w:val="000000"/>
        </w:rPr>
      </w:pPr>
      <w:r w:rsidRPr="00336D6F">
        <w:t>–</w:t>
      </w:r>
      <w:r>
        <w:t xml:space="preserve"> </w:t>
      </w:r>
      <w:r>
        <w:rPr>
          <w:color w:val="000000"/>
        </w:rPr>
        <w:t>Хорошо.</w:t>
      </w:r>
      <w:r>
        <w:rPr>
          <w:rStyle w:val="apple-converted-space"/>
          <w:color w:val="000000"/>
        </w:rPr>
        <w:t xml:space="preserve"> </w:t>
      </w:r>
      <w:r>
        <w:rPr>
          <w:color w:val="000000"/>
        </w:rPr>
        <w:t>Я попробую.</w:t>
      </w:r>
      <w:r>
        <w:rPr>
          <w:rStyle w:val="apple-converted-space"/>
          <w:color w:val="000000"/>
        </w:rPr>
        <w:t xml:space="preserve"> </w:t>
      </w:r>
      <w:r>
        <w:rPr>
          <w:color w:val="000000"/>
        </w:rPr>
        <w:t>Но ты мне будешь обязан.</w:t>
      </w:r>
    </w:p>
    <w:p w:rsidR="0098463E" w:rsidRDefault="0098463E" w:rsidP="0098463E">
      <w:pPr>
        <w:pStyle w:val="western"/>
        <w:shd w:val="clear" w:color="auto" w:fill="FFFFFF"/>
        <w:spacing w:before="0" w:after="0"/>
        <w:ind w:firstLine="461"/>
        <w:jc w:val="both"/>
        <w:rPr>
          <w:color w:val="000000"/>
        </w:rPr>
      </w:pPr>
      <w:r w:rsidRPr="00336D6F">
        <w:t>–</w:t>
      </w:r>
      <w:r>
        <w:t xml:space="preserve"> </w:t>
      </w:r>
      <w:r>
        <w:rPr>
          <w:color w:val="000000"/>
        </w:rPr>
        <w:t>Всё, что пожелаешь!</w:t>
      </w:r>
    </w:p>
    <w:p w:rsidR="0098463E" w:rsidRDefault="0098463E" w:rsidP="0098463E">
      <w:pPr>
        <w:pStyle w:val="western"/>
        <w:shd w:val="clear" w:color="auto" w:fill="FFFFFF"/>
        <w:spacing w:before="0" w:after="0"/>
        <w:ind w:firstLine="461"/>
        <w:jc w:val="both"/>
        <w:rPr>
          <w:color w:val="000000"/>
        </w:rPr>
      </w:pPr>
      <w:r>
        <w:rPr>
          <w:color w:val="000000"/>
        </w:rPr>
        <w:t xml:space="preserve">Она мгновенно заявила: </w:t>
      </w:r>
    </w:p>
    <w:p w:rsidR="0098463E" w:rsidRDefault="0098463E" w:rsidP="0098463E">
      <w:pPr>
        <w:pStyle w:val="western"/>
        <w:shd w:val="clear" w:color="auto" w:fill="FFFFFF"/>
        <w:spacing w:before="0" w:after="0"/>
        <w:ind w:firstLine="461"/>
        <w:jc w:val="both"/>
        <w:rPr>
          <w:color w:val="000000"/>
        </w:rPr>
      </w:pPr>
      <w:r w:rsidRPr="00336D6F">
        <w:t>–</w:t>
      </w:r>
      <w:r>
        <w:t xml:space="preserve"> В</w:t>
      </w:r>
      <w:r>
        <w:rPr>
          <w:color w:val="000000"/>
        </w:rPr>
        <w:t>ишнево-ванильное мороженое.</w:t>
      </w:r>
    </w:p>
    <w:p w:rsidR="0098463E" w:rsidRPr="007846F4" w:rsidRDefault="0098463E" w:rsidP="0098463E">
      <w:pPr>
        <w:pStyle w:val="western"/>
        <w:shd w:val="clear" w:color="auto" w:fill="FFFFFF"/>
        <w:spacing w:before="0" w:after="0"/>
        <w:ind w:firstLine="461"/>
        <w:jc w:val="both"/>
        <w:rPr>
          <w:color w:val="000000"/>
        </w:rPr>
      </w:pPr>
      <w:r w:rsidRPr="00336D6F">
        <w:t>–</w:t>
      </w:r>
      <w:r>
        <w:t xml:space="preserve"> </w:t>
      </w:r>
      <w:r>
        <w:rPr>
          <w:color w:val="000000"/>
        </w:rPr>
        <w:t>Согласен</w:t>
      </w:r>
      <w:r w:rsidRPr="007B758C">
        <w:rPr>
          <w:color w:val="000000"/>
        </w:rPr>
        <w:t>!</w:t>
      </w:r>
      <w:r w:rsidRPr="00F9414F">
        <w:t xml:space="preserve"> </w:t>
      </w:r>
      <w:r w:rsidRPr="00336D6F">
        <w:t>–</w:t>
      </w:r>
      <w:r>
        <w:t xml:space="preserve"> </w:t>
      </w:r>
      <w:r>
        <w:rPr>
          <w:color w:val="000000"/>
        </w:rPr>
        <w:t>ск</w:t>
      </w:r>
      <w:r w:rsidRPr="007B758C">
        <w:rPr>
          <w:color w:val="000000"/>
        </w:rPr>
        <w:t>азал</w:t>
      </w:r>
      <w:r>
        <w:rPr>
          <w:color w:val="000000"/>
        </w:rPr>
        <w:t xml:space="preserve"> я </w:t>
      </w:r>
      <w:r w:rsidRPr="007B758C">
        <w:rPr>
          <w:color w:val="000000"/>
        </w:rPr>
        <w:t>ей</w:t>
      </w:r>
      <w:r>
        <w:rPr>
          <w:color w:val="000000"/>
        </w:rPr>
        <w:t xml:space="preserve"> со смехом. </w:t>
      </w:r>
      <w:r w:rsidRPr="00336D6F">
        <w:t>–</w:t>
      </w:r>
      <w:r>
        <w:t xml:space="preserve"> </w:t>
      </w:r>
      <w:r>
        <w:rPr>
          <w:color w:val="000000"/>
        </w:rPr>
        <w:t>Е</w:t>
      </w:r>
      <w:r w:rsidRPr="007B758C">
        <w:rPr>
          <w:color w:val="000000"/>
        </w:rPr>
        <w:t>сли</w:t>
      </w:r>
      <w:r>
        <w:rPr>
          <w:color w:val="000000"/>
        </w:rPr>
        <w:t xml:space="preserve"> </w:t>
      </w:r>
      <w:r w:rsidRPr="007B758C">
        <w:rPr>
          <w:color w:val="000000"/>
        </w:rPr>
        <w:t>план</w:t>
      </w:r>
      <w:r>
        <w:rPr>
          <w:color w:val="000000"/>
        </w:rPr>
        <w:t xml:space="preserve"> </w:t>
      </w:r>
      <w:r w:rsidRPr="007B758C">
        <w:rPr>
          <w:color w:val="000000"/>
        </w:rPr>
        <w:t>сработает</w:t>
      </w:r>
      <w:r>
        <w:rPr>
          <w:color w:val="000000"/>
        </w:rPr>
        <w:t>, я принесу тебе столько мороженого, сколько ты сможешь съесть</w:t>
      </w:r>
      <w:r w:rsidRPr="007B758C">
        <w:rPr>
          <w:color w:val="000000"/>
        </w:rPr>
        <w:t>.</w:t>
      </w:r>
      <w:r w:rsidRPr="000319DF">
        <w:rPr>
          <w:rStyle w:val="apple-converted-space"/>
          <w:color w:val="000000"/>
        </w:rPr>
        <w:t xml:space="preserve"> </w:t>
      </w:r>
      <w:r>
        <w:rPr>
          <w:color w:val="000000"/>
        </w:rPr>
        <w:t>Договорились?</w:t>
      </w:r>
    </w:p>
    <w:p w:rsidR="0098463E" w:rsidRDefault="0098463E" w:rsidP="0098463E">
      <w:pPr>
        <w:pStyle w:val="western"/>
        <w:shd w:val="clear" w:color="auto" w:fill="FFFFFF"/>
        <w:spacing w:before="0" w:after="0"/>
        <w:ind w:firstLine="461"/>
        <w:jc w:val="both"/>
        <w:rPr>
          <w:color w:val="000000"/>
        </w:rPr>
      </w:pPr>
      <w:r w:rsidRPr="00336D6F">
        <w:t>–</w:t>
      </w:r>
      <w:r>
        <w:t xml:space="preserve"> </w:t>
      </w:r>
      <w:r>
        <w:rPr>
          <w:color w:val="000000"/>
        </w:rPr>
        <w:t xml:space="preserve">Договорились. </w:t>
      </w:r>
      <w:r w:rsidRPr="00336D6F">
        <w:t>–</w:t>
      </w:r>
      <w:r>
        <w:t xml:space="preserve"> </w:t>
      </w:r>
      <w:r>
        <w:rPr>
          <w:color w:val="000000"/>
        </w:rPr>
        <w:t>Она усмехнулась.</w:t>
      </w:r>
      <w:r>
        <w:rPr>
          <w:rStyle w:val="apple-converted-space"/>
          <w:color w:val="000000"/>
        </w:rPr>
        <w:t xml:space="preserve"> </w:t>
      </w:r>
      <w:r w:rsidRPr="00336D6F">
        <w:t>–</w:t>
      </w:r>
      <w:r>
        <w:t xml:space="preserve"> </w:t>
      </w:r>
      <w:r>
        <w:rPr>
          <w:color w:val="000000"/>
        </w:rPr>
        <w:t>Увидимся.</w:t>
      </w:r>
    </w:p>
    <w:p w:rsidR="0098463E" w:rsidRPr="007846F4" w:rsidRDefault="0098463E" w:rsidP="0098463E">
      <w:pPr>
        <w:pStyle w:val="western"/>
        <w:shd w:val="clear" w:color="auto" w:fill="FFFFFF"/>
        <w:spacing w:before="0" w:after="0"/>
        <w:ind w:firstLine="461"/>
        <w:jc w:val="both"/>
        <w:rPr>
          <w:color w:val="000000"/>
        </w:rPr>
      </w:pPr>
      <w:r w:rsidRPr="007B758C">
        <w:rPr>
          <w:color w:val="000000"/>
        </w:rPr>
        <w:lastRenderedPageBreak/>
        <w:t>Мы</w:t>
      </w:r>
      <w:r>
        <w:rPr>
          <w:color w:val="000000"/>
        </w:rPr>
        <w:t xml:space="preserve"> разъединились</w:t>
      </w:r>
      <w:r w:rsidRPr="007B758C">
        <w:rPr>
          <w:color w:val="000000"/>
        </w:rPr>
        <w:t>,</w:t>
      </w:r>
      <w:r>
        <w:rPr>
          <w:color w:val="000000"/>
        </w:rPr>
        <w:t xml:space="preserve"> </w:t>
      </w:r>
      <w:r w:rsidRPr="007B758C">
        <w:rPr>
          <w:color w:val="000000"/>
        </w:rPr>
        <w:t>я</w:t>
      </w:r>
      <w:r>
        <w:rPr>
          <w:color w:val="000000"/>
        </w:rPr>
        <w:t xml:space="preserve"> отклонил голову</w:t>
      </w:r>
      <w:r w:rsidRPr="007B758C">
        <w:rPr>
          <w:color w:val="000000"/>
        </w:rPr>
        <w:t>,</w:t>
      </w:r>
      <w:r>
        <w:rPr>
          <w:color w:val="000000"/>
        </w:rPr>
        <w:t xml:space="preserve"> закинув руки и переплетя пальцы за шеей</w:t>
      </w:r>
      <w:r w:rsidRPr="007B758C">
        <w:rPr>
          <w:color w:val="000000"/>
        </w:rPr>
        <w:t>.</w:t>
      </w:r>
      <w:r w:rsidRPr="000319DF">
        <w:rPr>
          <w:rStyle w:val="apple-converted-space"/>
          <w:color w:val="000000"/>
        </w:rPr>
        <w:t xml:space="preserve"> </w:t>
      </w:r>
      <w:r>
        <w:rPr>
          <w:color w:val="000000"/>
        </w:rPr>
        <w:t>М</w:t>
      </w:r>
      <w:r w:rsidRPr="007B758C">
        <w:rPr>
          <w:color w:val="000000"/>
        </w:rPr>
        <w:t>ои</w:t>
      </w:r>
      <w:r>
        <w:rPr>
          <w:color w:val="000000"/>
        </w:rPr>
        <w:t xml:space="preserve"> </w:t>
      </w:r>
      <w:r w:rsidRPr="007B758C">
        <w:rPr>
          <w:color w:val="000000"/>
        </w:rPr>
        <w:t>губ</w:t>
      </w:r>
      <w:r>
        <w:rPr>
          <w:color w:val="000000"/>
        </w:rPr>
        <w:t>ы дёрнулись от улыбки</w:t>
      </w:r>
      <w:r w:rsidRPr="007B758C">
        <w:rPr>
          <w:color w:val="000000"/>
        </w:rPr>
        <w:t>.</w:t>
      </w:r>
      <w:r w:rsidRPr="000319DF">
        <w:rPr>
          <w:rStyle w:val="apple-converted-space"/>
          <w:color w:val="000000"/>
        </w:rPr>
        <w:t xml:space="preserve"> </w:t>
      </w:r>
      <w:r w:rsidRPr="007B758C">
        <w:rPr>
          <w:color w:val="000000"/>
        </w:rPr>
        <w:t>Жребий</w:t>
      </w:r>
      <w:r>
        <w:rPr>
          <w:color w:val="000000"/>
        </w:rPr>
        <w:t xml:space="preserve"> брошен</w:t>
      </w:r>
      <w:r w:rsidRPr="007B758C">
        <w:rPr>
          <w:color w:val="000000"/>
        </w:rPr>
        <w:t>.</w:t>
      </w:r>
      <w:r>
        <w:rPr>
          <w:color w:val="000000"/>
        </w:rPr>
        <w:t xml:space="preserve"> Настало время узнать, куда это всё приведёт </w:t>
      </w:r>
      <w:r w:rsidRPr="007B758C">
        <w:rPr>
          <w:color w:val="000000"/>
        </w:rPr>
        <w:t>в</w:t>
      </w:r>
      <w:r>
        <w:rPr>
          <w:color w:val="000000"/>
        </w:rPr>
        <w:t xml:space="preserve"> </w:t>
      </w:r>
      <w:r w:rsidRPr="007B758C">
        <w:rPr>
          <w:color w:val="000000"/>
        </w:rPr>
        <w:t>конечном</w:t>
      </w:r>
      <w:r>
        <w:rPr>
          <w:color w:val="000000"/>
        </w:rPr>
        <w:t xml:space="preserve"> </w:t>
      </w:r>
      <w:r w:rsidRPr="007B758C">
        <w:rPr>
          <w:color w:val="000000"/>
        </w:rPr>
        <w:t>итоге...</w:t>
      </w:r>
    </w:p>
    <w:p w:rsidR="0098463E" w:rsidRDefault="0098463E" w:rsidP="0098463E">
      <w:pPr>
        <w:pStyle w:val="western"/>
        <w:shd w:val="clear" w:color="auto" w:fill="FFFFFF"/>
        <w:spacing w:before="0" w:after="0"/>
        <w:ind w:firstLine="461"/>
        <w:jc w:val="both"/>
        <w:rPr>
          <w:color w:val="000000"/>
        </w:rPr>
      </w:pPr>
      <w:r>
        <w:rPr>
          <w:color w:val="000000"/>
        </w:rPr>
        <w:t>С новым приливом уверенности я схватился за подлокотники стула и оттолкнулся, вставая с него.</w:t>
      </w:r>
      <w:r>
        <w:rPr>
          <w:rStyle w:val="apple-converted-space"/>
          <w:color w:val="000000"/>
        </w:rPr>
        <w:t xml:space="preserve"> </w:t>
      </w:r>
      <w:r>
        <w:rPr>
          <w:color w:val="000000"/>
        </w:rPr>
        <w:t>Пришло время поблагодарить брата за промывку моих мозгов.</w:t>
      </w:r>
      <w:r>
        <w:rPr>
          <w:rStyle w:val="apple-converted-space"/>
          <w:color w:val="000000"/>
        </w:rPr>
        <w:t xml:space="preserve"> </w:t>
      </w:r>
      <w:r>
        <w:rPr>
          <w:color w:val="000000"/>
        </w:rPr>
        <w:t>Когда я вошёл к нему комнату, я застыл на месте, пораженный тем, что увидел.</w:t>
      </w:r>
    </w:p>
    <w:p w:rsidR="0098463E" w:rsidRPr="007846F4" w:rsidRDefault="0098463E" w:rsidP="0098463E">
      <w:pPr>
        <w:pStyle w:val="western"/>
        <w:shd w:val="clear" w:color="auto" w:fill="FFFFFF"/>
        <w:spacing w:before="0" w:after="0"/>
        <w:ind w:firstLine="461"/>
        <w:jc w:val="both"/>
        <w:rPr>
          <w:color w:val="000000"/>
        </w:rPr>
      </w:pPr>
      <w:r w:rsidRPr="007B758C">
        <w:rPr>
          <w:color w:val="000000"/>
        </w:rPr>
        <w:t>Прислонившись</w:t>
      </w:r>
      <w:r>
        <w:rPr>
          <w:color w:val="000000"/>
        </w:rPr>
        <w:t xml:space="preserve"> спиной к шкафу</w:t>
      </w:r>
      <w:r w:rsidRPr="007B758C">
        <w:rPr>
          <w:color w:val="000000"/>
        </w:rPr>
        <w:t>,</w:t>
      </w:r>
      <w:r>
        <w:rPr>
          <w:color w:val="000000"/>
        </w:rPr>
        <w:t xml:space="preserve"> И</w:t>
      </w:r>
      <w:r w:rsidRPr="007B758C">
        <w:rPr>
          <w:color w:val="000000"/>
        </w:rPr>
        <w:t>тан</w:t>
      </w:r>
      <w:r>
        <w:rPr>
          <w:color w:val="000000"/>
        </w:rPr>
        <w:t xml:space="preserve"> </w:t>
      </w:r>
      <w:r w:rsidRPr="007B758C">
        <w:rPr>
          <w:color w:val="000000"/>
        </w:rPr>
        <w:t>сидел</w:t>
      </w:r>
      <w:r>
        <w:rPr>
          <w:color w:val="000000"/>
        </w:rPr>
        <w:t xml:space="preserve"> </w:t>
      </w:r>
      <w:r w:rsidRPr="007B758C">
        <w:rPr>
          <w:color w:val="000000"/>
        </w:rPr>
        <w:t>на</w:t>
      </w:r>
      <w:r>
        <w:rPr>
          <w:color w:val="000000"/>
        </w:rPr>
        <w:t xml:space="preserve"> </w:t>
      </w:r>
      <w:r w:rsidRPr="007B758C">
        <w:rPr>
          <w:color w:val="000000"/>
        </w:rPr>
        <w:t>полу,</w:t>
      </w:r>
      <w:r>
        <w:rPr>
          <w:color w:val="000000"/>
        </w:rPr>
        <w:t xml:space="preserve"> и </w:t>
      </w:r>
      <w:r w:rsidRPr="007B758C">
        <w:rPr>
          <w:color w:val="000000"/>
        </w:rPr>
        <w:t>его</w:t>
      </w:r>
      <w:r>
        <w:rPr>
          <w:color w:val="000000"/>
        </w:rPr>
        <w:t xml:space="preserve"> </w:t>
      </w:r>
      <w:r w:rsidRPr="007B758C">
        <w:rPr>
          <w:color w:val="000000"/>
        </w:rPr>
        <w:t>лицо</w:t>
      </w:r>
      <w:r>
        <w:rPr>
          <w:color w:val="000000"/>
        </w:rPr>
        <w:t xml:space="preserve"> </w:t>
      </w:r>
      <w:r w:rsidRPr="007B758C">
        <w:rPr>
          <w:color w:val="000000"/>
        </w:rPr>
        <w:t>было</w:t>
      </w:r>
      <w:r>
        <w:rPr>
          <w:color w:val="000000"/>
        </w:rPr>
        <w:t xml:space="preserve"> белым, </w:t>
      </w:r>
      <w:r w:rsidRPr="007B758C">
        <w:rPr>
          <w:color w:val="000000"/>
        </w:rPr>
        <w:t>как</w:t>
      </w:r>
      <w:r>
        <w:rPr>
          <w:color w:val="000000"/>
        </w:rPr>
        <w:t xml:space="preserve"> </w:t>
      </w:r>
      <w:r w:rsidRPr="007B758C">
        <w:rPr>
          <w:color w:val="000000"/>
        </w:rPr>
        <w:t>мел.</w:t>
      </w:r>
      <w:r w:rsidRPr="000319DF">
        <w:rPr>
          <w:rStyle w:val="apple-converted-space"/>
          <w:color w:val="000000"/>
        </w:rPr>
        <w:t xml:space="preserve"> </w:t>
      </w:r>
      <w:r w:rsidRPr="007B758C">
        <w:rPr>
          <w:color w:val="000000"/>
        </w:rPr>
        <w:t>Его</w:t>
      </w:r>
      <w:r>
        <w:rPr>
          <w:color w:val="000000"/>
        </w:rPr>
        <w:t xml:space="preserve"> </w:t>
      </w:r>
      <w:r w:rsidRPr="007B758C">
        <w:rPr>
          <w:color w:val="000000"/>
        </w:rPr>
        <w:t>рука</w:t>
      </w:r>
      <w:r>
        <w:rPr>
          <w:color w:val="000000"/>
        </w:rPr>
        <w:t xml:space="preserve"> </w:t>
      </w:r>
      <w:r w:rsidRPr="007B758C">
        <w:rPr>
          <w:color w:val="000000"/>
        </w:rPr>
        <w:t>лежала</w:t>
      </w:r>
      <w:r>
        <w:rPr>
          <w:color w:val="000000"/>
        </w:rPr>
        <w:t xml:space="preserve"> на полу</w:t>
      </w:r>
      <w:r w:rsidRPr="007B758C">
        <w:rPr>
          <w:color w:val="000000"/>
        </w:rPr>
        <w:t>,</w:t>
      </w:r>
      <w:r>
        <w:rPr>
          <w:color w:val="000000"/>
        </w:rPr>
        <w:t xml:space="preserve"> </w:t>
      </w:r>
      <w:r w:rsidRPr="007B758C">
        <w:rPr>
          <w:color w:val="000000"/>
        </w:rPr>
        <w:t>обхват</w:t>
      </w:r>
      <w:r>
        <w:rPr>
          <w:color w:val="000000"/>
        </w:rPr>
        <w:t xml:space="preserve">ывая </w:t>
      </w:r>
      <w:r w:rsidRPr="007B758C">
        <w:rPr>
          <w:color w:val="000000"/>
        </w:rPr>
        <w:t>телефон.</w:t>
      </w:r>
      <w:r>
        <w:rPr>
          <w:color w:val="000000"/>
        </w:rPr>
        <w:t xml:space="preserve"> </w:t>
      </w:r>
      <w:r w:rsidRPr="007B758C">
        <w:rPr>
          <w:color w:val="000000"/>
        </w:rPr>
        <w:t>Дерьмо.</w:t>
      </w:r>
      <w:r w:rsidRPr="000319DF">
        <w:rPr>
          <w:rStyle w:val="apple-converted-space"/>
          <w:color w:val="000000"/>
        </w:rPr>
        <w:t xml:space="preserve"> </w:t>
      </w:r>
      <w:r w:rsidRPr="007B758C">
        <w:rPr>
          <w:color w:val="000000"/>
        </w:rPr>
        <w:t>Плохие</w:t>
      </w:r>
      <w:r>
        <w:rPr>
          <w:color w:val="000000"/>
        </w:rPr>
        <w:t xml:space="preserve"> </w:t>
      </w:r>
      <w:r w:rsidRPr="007B758C">
        <w:rPr>
          <w:color w:val="000000"/>
        </w:rPr>
        <w:t>новости.</w:t>
      </w:r>
    </w:p>
    <w:p w:rsidR="0098463E" w:rsidRDefault="0098463E" w:rsidP="0098463E">
      <w:pPr>
        <w:pStyle w:val="western"/>
        <w:shd w:val="clear" w:color="auto" w:fill="FFFFFF"/>
        <w:spacing w:before="0" w:after="0"/>
        <w:ind w:firstLine="461"/>
        <w:jc w:val="both"/>
        <w:rPr>
          <w:rStyle w:val="apple-converted-space"/>
          <w:color w:val="000000"/>
        </w:rPr>
      </w:pPr>
      <w:r w:rsidRPr="007B758C">
        <w:rPr>
          <w:color w:val="000000"/>
        </w:rPr>
        <w:t>Я</w:t>
      </w:r>
      <w:r>
        <w:rPr>
          <w:color w:val="000000"/>
        </w:rPr>
        <w:t xml:space="preserve"> </w:t>
      </w:r>
      <w:r w:rsidRPr="007B758C">
        <w:rPr>
          <w:color w:val="000000"/>
        </w:rPr>
        <w:t>осторожн</w:t>
      </w:r>
      <w:r>
        <w:rPr>
          <w:color w:val="000000"/>
        </w:rPr>
        <w:t xml:space="preserve">о </w:t>
      </w:r>
      <w:r w:rsidRPr="007B758C">
        <w:rPr>
          <w:color w:val="000000"/>
        </w:rPr>
        <w:t>шаг</w:t>
      </w:r>
      <w:r>
        <w:rPr>
          <w:color w:val="000000"/>
        </w:rPr>
        <w:t xml:space="preserve">нул </w:t>
      </w:r>
      <w:r w:rsidRPr="007B758C">
        <w:rPr>
          <w:color w:val="000000"/>
        </w:rPr>
        <w:t>вперед.</w:t>
      </w:r>
      <w:r w:rsidRPr="000319DF">
        <w:rPr>
          <w:rStyle w:val="apple-converted-space"/>
          <w:color w:val="000000"/>
        </w:rPr>
        <w:t xml:space="preserve"> </w:t>
      </w:r>
    </w:p>
    <w:p w:rsidR="0098463E" w:rsidRPr="007846F4" w:rsidRDefault="0098463E" w:rsidP="0098463E">
      <w:pPr>
        <w:pStyle w:val="western"/>
        <w:shd w:val="clear" w:color="auto" w:fill="FFFFFF"/>
        <w:spacing w:before="0" w:after="0"/>
        <w:ind w:firstLine="461"/>
        <w:jc w:val="both"/>
        <w:rPr>
          <w:color w:val="000000"/>
        </w:rPr>
      </w:pPr>
      <w:r w:rsidRPr="00336D6F">
        <w:t>–</w:t>
      </w:r>
      <w:r>
        <w:t xml:space="preserve"> </w:t>
      </w:r>
      <w:proofErr w:type="gramStart"/>
      <w:r>
        <w:t>Ит</w:t>
      </w:r>
      <w:proofErr w:type="gramEnd"/>
      <w:r>
        <w:rPr>
          <w:color w:val="000000"/>
        </w:rPr>
        <w:t>?</w:t>
      </w:r>
    </w:p>
    <w:p w:rsidR="0098463E" w:rsidRDefault="0098463E" w:rsidP="0098463E">
      <w:pPr>
        <w:pStyle w:val="western"/>
        <w:shd w:val="clear" w:color="auto" w:fill="FFFFFF"/>
        <w:spacing w:before="0" w:after="0"/>
        <w:ind w:firstLine="461"/>
        <w:jc w:val="both"/>
        <w:rPr>
          <w:color w:val="000000"/>
        </w:rPr>
      </w:pPr>
      <w:r>
        <w:rPr>
          <w:color w:val="000000"/>
        </w:rPr>
        <w:t>Его глаза медленно переместились на меня.</w:t>
      </w:r>
      <w:r>
        <w:rPr>
          <w:rStyle w:val="apple-converted-space"/>
          <w:color w:val="000000"/>
        </w:rPr>
        <w:t xml:space="preserve"> Но к</w:t>
      </w:r>
      <w:r>
        <w:rPr>
          <w:color w:val="000000"/>
        </w:rPr>
        <w:t>роме этого, он больше не шевельнулся.</w:t>
      </w:r>
    </w:p>
    <w:p w:rsidR="0098463E" w:rsidRDefault="0098463E" w:rsidP="0098463E">
      <w:pPr>
        <w:pStyle w:val="western"/>
        <w:shd w:val="clear" w:color="auto" w:fill="FFFFFF"/>
        <w:spacing w:before="0" w:after="0"/>
        <w:ind w:firstLine="461"/>
        <w:jc w:val="both"/>
        <w:rPr>
          <w:rStyle w:val="apple-converted-space"/>
          <w:color w:val="000000"/>
        </w:rPr>
      </w:pPr>
      <w:r>
        <w:rPr>
          <w:color w:val="000000"/>
        </w:rPr>
        <w:t>У меня заколотилось сердце, я подошёл к нему и присел на корточки.</w:t>
      </w:r>
      <w:r>
        <w:rPr>
          <w:rStyle w:val="apple-converted-space"/>
          <w:color w:val="000000"/>
        </w:rPr>
        <w:t xml:space="preserve"> </w:t>
      </w:r>
    </w:p>
    <w:p w:rsidR="0098463E" w:rsidRDefault="0098463E" w:rsidP="0098463E">
      <w:pPr>
        <w:pStyle w:val="western"/>
        <w:shd w:val="clear" w:color="auto" w:fill="FFFFFF"/>
        <w:spacing w:before="0" w:after="0"/>
        <w:ind w:firstLine="461"/>
        <w:jc w:val="both"/>
        <w:rPr>
          <w:color w:val="000000"/>
        </w:rPr>
      </w:pPr>
      <w:r w:rsidRPr="00336D6F">
        <w:t>–</w:t>
      </w:r>
      <w:r>
        <w:t xml:space="preserve"> </w:t>
      </w:r>
      <w:r>
        <w:rPr>
          <w:color w:val="000000"/>
        </w:rPr>
        <w:t>Что, чёрт возьми, случилось?</w:t>
      </w:r>
    </w:p>
    <w:p w:rsidR="0098463E" w:rsidRDefault="0098463E" w:rsidP="0098463E">
      <w:pPr>
        <w:pStyle w:val="western"/>
        <w:shd w:val="clear" w:color="auto" w:fill="FFFFFF"/>
        <w:spacing w:before="0" w:after="0"/>
        <w:ind w:firstLine="461"/>
        <w:jc w:val="both"/>
        <w:rPr>
          <w:rStyle w:val="apple-converted-space"/>
          <w:color w:val="000000"/>
        </w:rPr>
      </w:pPr>
      <w:r>
        <w:rPr>
          <w:color w:val="000000"/>
        </w:rPr>
        <w:t>На горле у него дёрнулась ж</w:t>
      </w:r>
      <w:r w:rsidRPr="007B758C">
        <w:rPr>
          <w:color w:val="000000"/>
        </w:rPr>
        <w:t>ил</w:t>
      </w:r>
      <w:r>
        <w:rPr>
          <w:color w:val="000000"/>
        </w:rPr>
        <w:t>к</w:t>
      </w:r>
      <w:r w:rsidRPr="007B758C">
        <w:rPr>
          <w:color w:val="000000"/>
        </w:rPr>
        <w:t>а,</w:t>
      </w:r>
      <w:r>
        <w:rPr>
          <w:color w:val="000000"/>
        </w:rPr>
        <w:t xml:space="preserve"> </w:t>
      </w:r>
      <w:r w:rsidRPr="007B758C">
        <w:rPr>
          <w:color w:val="000000"/>
        </w:rPr>
        <w:t>он</w:t>
      </w:r>
      <w:r>
        <w:rPr>
          <w:color w:val="000000"/>
        </w:rPr>
        <w:t xml:space="preserve"> </w:t>
      </w:r>
      <w:r w:rsidRPr="007B758C">
        <w:rPr>
          <w:color w:val="000000"/>
        </w:rPr>
        <w:t>протянул</w:t>
      </w:r>
      <w:r>
        <w:rPr>
          <w:color w:val="000000"/>
        </w:rPr>
        <w:t xml:space="preserve"> мне </w:t>
      </w:r>
      <w:r w:rsidRPr="007B758C">
        <w:rPr>
          <w:color w:val="000000"/>
        </w:rPr>
        <w:t>телефон.</w:t>
      </w:r>
      <w:r w:rsidRPr="000319DF">
        <w:rPr>
          <w:rStyle w:val="apple-converted-space"/>
          <w:color w:val="000000"/>
        </w:rPr>
        <w:t xml:space="preserve"> </w:t>
      </w:r>
      <w:r>
        <w:rPr>
          <w:rStyle w:val="apple-converted-space"/>
          <w:color w:val="000000"/>
        </w:rPr>
        <w:t>Там было открыто сообщение</w:t>
      </w:r>
      <w:r w:rsidRPr="007B758C">
        <w:rPr>
          <w:color w:val="000000"/>
        </w:rPr>
        <w:t>.</w:t>
      </w:r>
      <w:r w:rsidRPr="000319DF">
        <w:rPr>
          <w:rStyle w:val="apple-converted-space"/>
          <w:color w:val="000000"/>
        </w:rPr>
        <w:t xml:space="preserve"> </w:t>
      </w:r>
      <w:r>
        <w:rPr>
          <w:rStyle w:val="apple-converted-space"/>
          <w:color w:val="000000"/>
        </w:rPr>
        <w:t>Я ещё раз осмотрел его лицо</w:t>
      </w:r>
      <w:r>
        <w:rPr>
          <w:color w:val="000000"/>
        </w:rPr>
        <w:t xml:space="preserve"> и после этого </w:t>
      </w:r>
      <w:r w:rsidRPr="007B758C">
        <w:rPr>
          <w:color w:val="000000"/>
        </w:rPr>
        <w:t>прочитал</w:t>
      </w:r>
      <w:r>
        <w:rPr>
          <w:color w:val="000000"/>
        </w:rPr>
        <w:t xml:space="preserve"> </w:t>
      </w:r>
      <w:r w:rsidRPr="007B758C">
        <w:rPr>
          <w:color w:val="000000"/>
        </w:rPr>
        <w:t>сообщение,</w:t>
      </w:r>
      <w:r w:rsidRPr="000319DF">
        <w:rPr>
          <w:rStyle w:val="apple-converted-space"/>
          <w:color w:val="000000"/>
        </w:rPr>
        <w:t xml:space="preserve"> </w:t>
      </w:r>
      <w:r w:rsidRPr="007B758C">
        <w:rPr>
          <w:color w:val="000000"/>
        </w:rPr>
        <w:t>которое</w:t>
      </w:r>
      <w:r>
        <w:rPr>
          <w:color w:val="000000"/>
        </w:rPr>
        <w:t xml:space="preserve"> </w:t>
      </w:r>
      <w:r w:rsidRPr="007B758C">
        <w:rPr>
          <w:color w:val="000000"/>
        </w:rPr>
        <w:t>пришло</w:t>
      </w:r>
      <w:r>
        <w:rPr>
          <w:color w:val="000000"/>
        </w:rPr>
        <w:t xml:space="preserve"> с неизвестного номера</w:t>
      </w:r>
      <w:r w:rsidRPr="007B758C">
        <w:rPr>
          <w:color w:val="000000"/>
        </w:rPr>
        <w:t>.</w:t>
      </w:r>
      <w:r w:rsidRPr="000319DF">
        <w:rPr>
          <w:rStyle w:val="apple-converted-space"/>
          <w:color w:val="000000"/>
        </w:rPr>
        <w:t xml:space="preserve"> </w:t>
      </w:r>
    </w:p>
    <w:p w:rsidR="0098463E" w:rsidRPr="007846F4" w:rsidRDefault="0098463E" w:rsidP="0098463E">
      <w:pPr>
        <w:pStyle w:val="western"/>
        <w:shd w:val="clear" w:color="auto" w:fill="FFFFFF"/>
        <w:spacing w:before="0" w:after="0"/>
        <w:ind w:firstLine="461"/>
        <w:jc w:val="both"/>
        <w:rPr>
          <w:color w:val="000000"/>
        </w:rPr>
      </w:pPr>
      <w:r w:rsidRPr="00FE19DA">
        <w:rPr>
          <w:rStyle w:val="apple-converted-space"/>
          <w:i/>
          <w:color w:val="000000"/>
        </w:rPr>
        <w:t>«Привет</w:t>
      </w:r>
      <w:r w:rsidRPr="00FE19DA">
        <w:rPr>
          <w:i/>
          <w:iCs/>
          <w:color w:val="000000"/>
        </w:rPr>
        <w:t>,</w:t>
      </w:r>
      <w:r>
        <w:rPr>
          <w:i/>
          <w:iCs/>
          <w:color w:val="000000"/>
        </w:rPr>
        <w:t xml:space="preserve"> </w:t>
      </w:r>
      <w:r w:rsidRPr="00FE19DA">
        <w:rPr>
          <w:rStyle w:val="apple-converted-space"/>
          <w:i/>
          <w:iCs/>
          <w:color w:val="000000"/>
        </w:rPr>
        <w:t>И</w:t>
      </w:r>
      <w:r w:rsidRPr="00FE19DA">
        <w:rPr>
          <w:i/>
          <w:iCs/>
          <w:color w:val="000000"/>
        </w:rPr>
        <w:t>тан.</w:t>
      </w:r>
      <w:r w:rsidRPr="00FE19DA">
        <w:rPr>
          <w:rStyle w:val="apple-converted-space"/>
          <w:i/>
          <w:iCs/>
          <w:color w:val="000000"/>
        </w:rPr>
        <w:t xml:space="preserve"> </w:t>
      </w:r>
      <w:r w:rsidRPr="00FE19DA">
        <w:rPr>
          <w:i/>
          <w:iCs/>
          <w:color w:val="000000"/>
        </w:rPr>
        <w:t>Мне интересно,</w:t>
      </w:r>
      <w:r w:rsidRPr="00FE19DA">
        <w:rPr>
          <w:rStyle w:val="apple-converted-space"/>
          <w:i/>
          <w:iCs/>
          <w:color w:val="000000"/>
        </w:rPr>
        <w:t xml:space="preserve"> </w:t>
      </w:r>
      <w:r>
        <w:rPr>
          <w:rStyle w:val="apple-converted-space"/>
          <w:i/>
          <w:iCs/>
          <w:color w:val="000000"/>
        </w:rPr>
        <w:t>есть</w:t>
      </w:r>
      <w:r>
        <w:rPr>
          <w:i/>
          <w:iCs/>
          <w:color w:val="000000"/>
        </w:rPr>
        <w:t xml:space="preserve"> ли</w:t>
      </w:r>
      <w:r w:rsidRPr="00FE19DA">
        <w:rPr>
          <w:i/>
          <w:iCs/>
          <w:color w:val="000000"/>
        </w:rPr>
        <w:t xml:space="preserve"> у </w:t>
      </w:r>
      <w:r>
        <w:rPr>
          <w:i/>
          <w:iCs/>
          <w:color w:val="000000"/>
        </w:rPr>
        <w:t>тебя</w:t>
      </w:r>
      <w:r w:rsidRPr="00FE19DA">
        <w:rPr>
          <w:i/>
          <w:iCs/>
          <w:color w:val="000000"/>
        </w:rPr>
        <w:t xml:space="preserve"> какие-нибудь планы на сегодняшний</w:t>
      </w:r>
      <w:r>
        <w:rPr>
          <w:i/>
          <w:iCs/>
          <w:color w:val="000000"/>
        </w:rPr>
        <w:t xml:space="preserve"> </w:t>
      </w:r>
      <w:r w:rsidRPr="007B758C">
        <w:rPr>
          <w:i/>
          <w:iCs/>
          <w:color w:val="000000"/>
        </w:rPr>
        <w:t>вечер.</w:t>
      </w:r>
      <w:r w:rsidRPr="000319DF">
        <w:rPr>
          <w:rStyle w:val="apple-converted-space"/>
          <w:i/>
          <w:iCs/>
          <w:color w:val="000000"/>
        </w:rPr>
        <w:t xml:space="preserve"> </w:t>
      </w:r>
      <w:r w:rsidRPr="000319DF">
        <w:rPr>
          <w:i/>
          <w:iCs/>
          <w:color w:val="000000"/>
        </w:rPr>
        <w:t>Может быть,</w:t>
      </w:r>
      <w:r w:rsidRPr="000319DF">
        <w:rPr>
          <w:rStyle w:val="apple-converted-space"/>
          <w:i/>
          <w:iCs/>
          <w:color w:val="000000"/>
        </w:rPr>
        <w:t xml:space="preserve"> </w:t>
      </w:r>
      <w:r w:rsidRPr="000319DF">
        <w:rPr>
          <w:i/>
          <w:iCs/>
          <w:color w:val="000000"/>
        </w:rPr>
        <w:t>мы мо</w:t>
      </w:r>
      <w:r>
        <w:rPr>
          <w:i/>
          <w:iCs/>
          <w:color w:val="000000"/>
        </w:rPr>
        <w:t>гли бы</w:t>
      </w:r>
      <w:r w:rsidRPr="000319DF">
        <w:rPr>
          <w:i/>
          <w:iCs/>
          <w:color w:val="000000"/>
        </w:rPr>
        <w:t xml:space="preserve"> встретиться</w:t>
      </w:r>
      <w:r>
        <w:rPr>
          <w:i/>
          <w:iCs/>
          <w:color w:val="000000"/>
        </w:rPr>
        <w:t xml:space="preserve"> и вместе выпить за новый год?</w:t>
      </w:r>
      <w:r w:rsidRPr="000319DF">
        <w:rPr>
          <w:rStyle w:val="apple-converted-space"/>
          <w:i/>
          <w:iCs/>
          <w:color w:val="000000"/>
        </w:rPr>
        <w:t xml:space="preserve"> </w:t>
      </w:r>
      <w:r w:rsidRPr="000319DF">
        <w:rPr>
          <w:i/>
          <w:iCs/>
          <w:color w:val="000000"/>
        </w:rPr>
        <w:t>Тед.</w:t>
      </w:r>
      <w:r>
        <w:rPr>
          <w:i/>
          <w:iCs/>
          <w:color w:val="000000"/>
        </w:rPr>
        <w:t>»</w:t>
      </w:r>
    </w:p>
    <w:p w:rsidR="0098463E" w:rsidRDefault="0098463E" w:rsidP="0098463E">
      <w:pPr>
        <w:pStyle w:val="western"/>
        <w:shd w:val="clear" w:color="auto" w:fill="FFFFFF"/>
        <w:spacing w:before="0" w:after="0"/>
        <w:ind w:firstLine="461"/>
        <w:jc w:val="both"/>
        <w:rPr>
          <w:color w:val="000000"/>
        </w:rPr>
      </w:pPr>
      <w:r>
        <w:rPr>
          <w:color w:val="000000"/>
        </w:rPr>
        <w:t>Мой рот в удивлении широко раскрылся.</w:t>
      </w:r>
      <w:r>
        <w:rPr>
          <w:rStyle w:val="apple-converted-space"/>
          <w:color w:val="000000"/>
        </w:rPr>
        <w:t xml:space="preserve"> И</w:t>
      </w:r>
      <w:r>
        <w:rPr>
          <w:color w:val="000000"/>
        </w:rPr>
        <w:t>тан издал тихий горловой звук, который звучал наполовину как смех, наполовину как панический вздох.</w:t>
      </w:r>
    </w:p>
    <w:p w:rsidR="0098463E" w:rsidRPr="007846F4" w:rsidRDefault="0098463E" w:rsidP="0098463E">
      <w:pPr>
        <w:pStyle w:val="western"/>
        <w:shd w:val="clear" w:color="auto" w:fill="FFFFFF"/>
        <w:spacing w:before="0" w:after="0"/>
        <w:ind w:firstLine="461"/>
        <w:jc w:val="both"/>
        <w:rPr>
          <w:color w:val="000000"/>
        </w:rPr>
      </w:pPr>
      <w:r w:rsidRPr="00336D6F">
        <w:t>–</w:t>
      </w:r>
      <w:r>
        <w:t xml:space="preserve"> </w:t>
      </w:r>
      <w:r w:rsidRPr="007B758C">
        <w:rPr>
          <w:color w:val="000000"/>
        </w:rPr>
        <w:t>Но...</w:t>
      </w:r>
      <w:r>
        <w:rPr>
          <w:color w:val="000000"/>
        </w:rPr>
        <w:t xml:space="preserve"> </w:t>
      </w:r>
      <w:r w:rsidRPr="007B758C">
        <w:rPr>
          <w:color w:val="000000"/>
        </w:rPr>
        <w:t>но...</w:t>
      </w:r>
      <w:r>
        <w:rPr>
          <w:color w:val="000000"/>
        </w:rPr>
        <w:t xml:space="preserve"> </w:t>
      </w:r>
      <w:r w:rsidRPr="007B758C">
        <w:rPr>
          <w:color w:val="000000"/>
        </w:rPr>
        <w:t>это</w:t>
      </w:r>
      <w:r>
        <w:rPr>
          <w:color w:val="000000"/>
        </w:rPr>
        <w:t xml:space="preserve"> же </w:t>
      </w:r>
      <w:r w:rsidRPr="007B758C">
        <w:rPr>
          <w:color w:val="000000"/>
        </w:rPr>
        <w:t>на</w:t>
      </w:r>
      <w:r w:rsidRPr="000319DF">
        <w:rPr>
          <w:rStyle w:val="apple-converted-space"/>
          <w:color w:val="000000"/>
        </w:rPr>
        <w:t xml:space="preserve"> </w:t>
      </w:r>
      <w:r w:rsidRPr="007B758C">
        <w:rPr>
          <w:color w:val="000000"/>
        </w:rPr>
        <w:t>самом</w:t>
      </w:r>
      <w:r>
        <w:rPr>
          <w:color w:val="000000"/>
        </w:rPr>
        <w:t xml:space="preserve"> </w:t>
      </w:r>
      <w:r w:rsidRPr="007B758C">
        <w:rPr>
          <w:color w:val="000000"/>
        </w:rPr>
        <w:t>деле</w:t>
      </w:r>
      <w:r>
        <w:rPr>
          <w:color w:val="000000"/>
        </w:rPr>
        <w:t xml:space="preserve"> </w:t>
      </w:r>
      <w:r w:rsidRPr="007B758C">
        <w:rPr>
          <w:color w:val="000000"/>
        </w:rPr>
        <w:t>хорошо?</w:t>
      </w:r>
      <w:r w:rsidRPr="00F9414F">
        <w:t xml:space="preserve"> </w:t>
      </w:r>
      <w:r w:rsidRPr="00336D6F">
        <w:t>–</w:t>
      </w:r>
      <w:r>
        <w:t xml:space="preserve"> </w:t>
      </w:r>
      <w:r>
        <w:rPr>
          <w:color w:val="000000"/>
        </w:rPr>
        <w:t>з</w:t>
      </w:r>
      <w:r w:rsidRPr="007B758C">
        <w:rPr>
          <w:color w:val="000000"/>
        </w:rPr>
        <w:t>аикаясь,</w:t>
      </w:r>
      <w:r>
        <w:rPr>
          <w:color w:val="000000"/>
        </w:rPr>
        <w:t xml:space="preserve"> сказал </w:t>
      </w:r>
      <w:r w:rsidRPr="007B758C">
        <w:rPr>
          <w:color w:val="000000"/>
        </w:rPr>
        <w:t>я.</w:t>
      </w:r>
      <w:r w:rsidRPr="000319DF">
        <w:rPr>
          <w:rStyle w:val="apple-converted-space"/>
          <w:color w:val="000000"/>
        </w:rPr>
        <w:t xml:space="preserve"> </w:t>
      </w:r>
      <w:r w:rsidRPr="00336D6F">
        <w:t>–</w:t>
      </w:r>
      <w:r>
        <w:t xml:space="preserve"> </w:t>
      </w:r>
      <w:r w:rsidRPr="007B758C">
        <w:rPr>
          <w:color w:val="000000"/>
        </w:rPr>
        <w:t>Я</w:t>
      </w:r>
      <w:r>
        <w:rPr>
          <w:color w:val="000000"/>
        </w:rPr>
        <w:t xml:space="preserve"> </w:t>
      </w:r>
      <w:r w:rsidRPr="007B758C">
        <w:rPr>
          <w:color w:val="000000"/>
        </w:rPr>
        <w:t>имею</w:t>
      </w:r>
      <w:r>
        <w:rPr>
          <w:color w:val="000000"/>
        </w:rPr>
        <w:t xml:space="preserve"> </w:t>
      </w:r>
      <w:r w:rsidRPr="007B758C">
        <w:rPr>
          <w:color w:val="000000"/>
        </w:rPr>
        <w:t>в</w:t>
      </w:r>
      <w:r w:rsidRPr="000319DF">
        <w:rPr>
          <w:rStyle w:val="apple-converted-space"/>
          <w:color w:val="000000"/>
        </w:rPr>
        <w:t xml:space="preserve"> </w:t>
      </w:r>
      <w:r w:rsidRPr="007B758C">
        <w:rPr>
          <w:color w:val="000000"/>
        </w:rPr>
        <w:t>виду,</w:t>
      </w:r>
      <w:r>
        <w:rPr>
          <w:color w:val="000000"/>
        </w:rPr>
        <w:t xml:space="preserve"> </w:t>
      </w:r>
      <w:r w:rsidRPr="007B758C">
        <w:rPr>
          <w:color w:val="000000"/>
        </w:rPr>
        <w:t>я</w:t>
      </w:r>
      <w:r>
        <w:rPr>
          <w:color w:val="000000"/>
        </w:rPr>
        <w:t xml:space="preserve"> </w:t>
      </w:r>
      <w:r w:rsidRPr="007B758C">
        <w:rPr>
          <w:color w:val="000000"/>
        </w:rPr>
        <w:t>пон</w:t>
      </w:r>
      <w:r>
        <w:rPr>
          <w:color w:val="000000"/>
        </w:rPr>
        <w:t>имаю</w:t>
      </w:r>
      <w:r w:rsidRPr="007B758C">
        <w:rPr>
          <w:color w:val="000000"/>
        </w:rPr>
        <w:t>,</w:t>
      </w:r>
      <w:r>
        <w:rPr>
          <w:color w:val="000000"/>
        </w:rPr>
        <w:t xml:space="preserve"> что </w:t>
      </w:r>
      <w:r w:rsidRPr="007B758C">
        <w:rPr>
          <w:color w:val="000000"/>
        </w:rPr>
        <w:t>на</w:t>
      </w:r>
      <w:r>
        <w:rPr>
          <w:color w:val="000000"/>
        </w:rPr>
        <w:t xml:space="preserve"> том свидании </w:t>
      </w:r>
      <w:r w:rsidRPr="007B758C">
        <w:rPr>
          <w:color w:val="000000"/>
        </w:rPr>
        <w:t>с</w:t>
      </w:r>
      <w:r>
        <w:rPr>
          <w:color w:val="000000"/>
        </w:rPr>
        <w:t xml:space="preserve"> </w:t>
      </w:r>
      <w:r w:rsidRPr="007B758C">
        <w:rPr>
          <w:color w:val="000000"/>
        </w:rPr>
        <w:t>Сью</w:t>
      </w:r>
      <w:r>
        <w:rPr>
          <w:color w:val="000000"/>
        </w:rPr>
        <w:t xml:space="preserve"> </w:t>
      </w:r>
      <w:r w:rsidRPr="007B758C">
        <w:rPr>
          <w:color w:val="000000"/>
        </w:rPr>
        <w:t>он</w:t>
      </w:r>
      <w:r>
        <w:rPr>
          <w:color w:val="000000"/>
        </w:rPr>
        <w:t xml:space="preserve"> </w:t>
      </w:r>
      <w:r w:rsidRPr="007B758C">
        <w:rPr>
          <w:color w:val="000000"/>
        </w:rPr>
        <w:t>на</w:t>
      </w:r>
      <w:r w:rsidRPr="000319DF">
        <w:rPr>
          <w:rStyle w:val="apple-converted-space"/>
          <w:color w:val="000000"/>
        </w:rPr>
        <w:t xml:space="preserve"> </w:t>
      </w:r>
      <w:r w:rsidRPr="007B758C">
        <w:rPr>
          <w:color w:val="000000"/>
        </w:rPr>
        <w:t>самом</w:t>
      </w:r>
      <w:r>
        <w:rPr>
          <w:color w:val="000000"/>
        </w:rPr>
        <w:t xml:space="preserve"> </w:t>
      </w:r>
      <w:r w:rsidRPr="007B758C">
        <w:rPr>
          <w:color w:val="000000"/>
        </w:rPr>
        <w:t>деле</w:t>
      </w:r>
      <w:r>
        <w:rPr>
          <w:color w:val="000000"/>
        </w:rPr>
        <w:t xml:space="preserve"> </w:t>
      </w:r>
      <w:proofErr w:type="gramStart"/>
      <w:r>
        <w:rPr>
          <w:color w:val="000000"/>
        </w:rPr>
        <w:t>пялился</w:t>
      </w:r>
      <w:proofErr w:type="gramEnd"/>
      <w:r>
        <w:rPr>
          <w:color w:val="000000"/>
        </w:rPr>
        <w:t xml:space="preserve"> на меня</w:t>
      </w:r>
      <w:r w:rsidRPr="007B758C">
        <w:rPr>
          <w:color w:val="000000"/>
        </w:rPr>
        <w:t>...</w:t>
      </w:r>
      <w:r>
        <w:rPr>
          <w:color w:val="000000"/>
        </w:rPr>
        <w:t xml:space="preserve"> </w:t>
      </w:r>
      <w:r w:rsidRPr="007B758C">
        <w:rPr>
          <w:color w:val="000000"/>
        </w:rPr>
        <w:t>ну,</w:t>
      </w:r>
      <w:r>
        <w:rPr>
          <w:color w:val="000000"/>
        </w:rPr>
        <w:t xml:space="preserve"> то есть на </w:t>
      </w:r>
      <w:r w:rsidRPr="009471C5">
        <w:rPr>
          <w:i/>
          <w:color w:val="000000"/>
        </w:rPr>
        <w:t>т</w:t>
      </w:r>
      <w:r>
        <w:rPr>
          <w:i/>
          <w:color w:val="000000"/>
        </w:rPr>
        <w:t>ебя</w:t>
      </w:r>
      <w:r w:rsidRPr="007B758C">
        <w:rPr>
          <w:color w:val="000000"/>
        </w:rPr>
        <w:t>!</w:t>
      </w:r>
      <w:r w:rsidRPr="000319DF">
        <w:rPr>
          <w:rStyle w:val="apple-converted-space"/>
          <w:color w:val="000000"/>
        </w:rPr>
        <w:t xml:space="preserve"> </w:t>
      </w:r>
      <w:r w:rsidRPr="007B758C">
        <w:rPr>
          <w:color w:val="000000"/>
        </w:rPr>
        <w:t>Он</w:t>
      </w:r>
      <w:r>
        <w:rPr>
          <w:color w:val="000000"/>
        </w:rPr>
        <w:t xml:space="preserve"> </w:t>
      </w:r>
      <w:proofErr w:type="gramStart"/>
      <w:r>
        <w:rPr>
          <w:color w:val="000000"/>
        </w:rPr>
        <w:t>пялился</w:t>
      </w:r>
      <w:proofErr w:type="gramEnd"/>
      <w:r>
        <w:rPr>
          <w:color w:val="000000"/>
        </w:rPr>
        <w:t xml:space="preserve"> на</w:t>
      </w:r>
      <w:r w:rsidRPr="000319DF">
        <w:rPr>
          <w:rStyle w:val="apple-converted-space"/>
          <w:color w:val="000000"/>
        </w:rPr>
        <w:t xml:space="preserve"> </w:t>
      </w:r>
      <w:r>
        <w:rPr>
          <w:i/>
          <w:iCs/>
          <w:color w:val="000000"/>
        </w:rPr>
        <w:t>тебя</w:t>
      </w:r>
      <w:r w:rsidRPr="007B758C">
        <w:rPr>
          <w:color w:val="000000"/>
        </w:rPr>
        <w:t>!</w:t>
      </w:r>
      <w:r>
        <w:rPr>
          <w:color w:val="000000"/>
        </w:rPr>
        <w:t xml:space="preserve"> </w:t>
      </w:r>
      <w:r w:rsidRPr="00336D6F">
        <w:t>–</w:t>
      </w:r>
      <w:r>
        <w:t xml:space="preserve"> </w:t>
      </w:r>
      <w:r w:rsidRPr="007B758C">
        <w:rPr>
          <w:color w:val="000000"/>
        </w:rPr>
        <w:t>О</w:t>
      </w:r>
      <w:r>
        <w:rPr>
          <w:color w:val="000000"/>
        </w:rPr>
        <w:t>х, блин</w:t>
      </w:r>
      <w:r w:rsidRPr="007B758C">
        <w:rPr>
          <w:color w:val="000000"/>
        </w:rPr>
        <w:t>.</w:t>
      </w:r>
      <w:r w:rsidRPr="000319DF">
        <w:rPr>
          <w:rStyle w:val="apple-converted-space"/>
          <w:color w:val="000000"/>
        </w:rPr>
        <w:t xml:space="preserve"> </w:t>
      </w:r>
      <w:r w:rsidRPr="00336D6F">
        <w:t>–</w:t>
      </w:r>
      <w:r>
        <w:t xml:space="preserve"> </w:t>
      </w:r>
      <w:r w:rsidRPr="007B758C">
        <w:rPr>
          <w:color w:val="000000"/>
        </w:rPr>
        <w:t>Конечно,</w:t>
      </w:r>
      <w:r>
        <w:rPr>
          <w:color w:val="000000"/>
        </w:rPr>
        <w:t xml:space="preserve"> </w:t>
      </w:r>
      <w:r w:rsidRPr="007B758C">
        <w:rPr>
          <w:color w:val="000000"/>
        </w:rPr>
        <w:t>он</w:t>
      </w:r>
      <w:r>
        <w:rPr>
          <w:color w:val="000000"/>
        </w:rPr>
        <w:t xml:space="preserve"> </w:t>
      </w:r>
      <w:r w:rsidRPr="007B758C">
        <w:rPr>
          <w:color w:val="000000"/>
        </w:rPr>
        <w:t>думал,</w:t>
      </w:r>
      <w:r>
        <w:rPr>
          <w:color w:val="000000"/>
        </w:rPr>
        <w:t xml:space="preserve"> </w:t>
      </w:r>
      <w:r w:rsidRPr="007B758C">
        <w:rPr>
          <w:color w:val="000000"/>
        </w:rPr>
        <w:t>что</w:t>
      </w:r>
      <w:r w:rsidRPr="000319DF">
        <w:rPr>
          <w:rStyle w:val="apple-converted-space"/>
          <w:color w:val="000000"/>
        </w:rPr>
        <w:t xml:space="preserve"> </w:t>
      </w:r>
      <w:r w:rsidRPr="007B758C">
        <w:rPr>
          <w:color w:val="000000"/>
        </w:rPr>
        <w:t>я</w:t>
      </w:r>
      <w:r>
        <w:rPr>
          <w:color w:val="000000"/>
        </w:rPr>
        <w:t xml:space="preserve"> это ты</w:t>
      </w:r>
      <w:r w:rsidRPr="007B758C">
        <w:rPr>
          <w:color w:val="000000"/>
        </w:rPr>
        <w:t>,</w:t>
      </w:r>
      <w:r>
        <w:rPr>
          <w:color w:val="000000"/>
        </w:rPr>
        <w:t xml:space="preserve"> </w:t>
      </w:r>
      <w:r w:rsidRPr="007B758C">
        <w:rPr>
          <w:color w:val="000000"/>
        </w:rPr>
        <w:t>так</w:t>
      </w:r>
      <w:r>
        <w:rPr>
          <w:color w:val="000000"/>
        </w:rPr>
        <w:t xml:space="preserve"> </w:t>
      </w:r>
      <w:r w:rsidRPr="007B758C">
        <w:rPr>
          <w:color w:val="000000"/>
        </w:rPr>
        <w:t>что</w:t>
      </w:r>
      <w:r w:rsidRPr="000319DF">
        <w:rPr>
          <w:rStyle w:val="apple-converted-space"/>
          <w:color w:val="000000"/>
        </w:rPr>
        <w:t xml:space="preserve"> </w:t>
      </w:r>
      <w:r w:rsidRPr="007B758C">
        <w:rPr>
          <w:color w:val="000000"/>
        </w:rPr>
        <w:t>на</w:t>
      </w:r>
      <w:r w:rsidRPr="000319DF">
        <w:rPr>
          <w:rStyle w:val="apple-converted-space"/>
          <w:color w:val="000000"/>
        </w:rPr>
        <w:t xml:space="preserve"> </w:t>
      </w:r>
      <w:r w:rsidRPr="007B758C">
        <w:rPr>
          <w:color w:val="000000"/>
        </w:rPr>
        <w:t>самом</w:t>
      </w:r>
      <w:r>
        <w:rPr>
          <w:color w:val="000000"/>
        </w:rPr>
        <w:t xml:space="preserve"> </w:t>
      </w:r>
      <w:r w:rsidRPr="007B758C">
        <w:rPr>
          <w:color w:val="000000"/>
        </w:rPr>
        <w:t>деле</w:t>
      </w:r>
      <w:r>
        <w:rPr>
          <w:color w:val="000000"/>
        </w:rPr>
        <w:t xml:space="preserve"> он не </w:t>
      </w:r>
      <w:proofErr w:type="gramStart"/>
      <w:r>
        <w:rPr>
          <w:color w:val="000000"/>
        </w:rPr>
        <w:t>пялился</w:t>
      </w:r>
      <w:proofErr w:type="gramEnd"/>
      <w:r>
        <w:rPr>
          <w:color w:val="000000"/>
        </w:rPr>
        <w:t xml:space="preserve"> на </w:t>
      </w:r>
      <w:r w:rsidRPr="002B4E19">
        <w:rPr>
          <w:i/>
          <w:color w:val="000000"/>
        </w:rPr>
        <w:t>м</w:t>
      </w:r>
      <w:r>
        <w:rPr>
          <w:i/>
          <w:color w:val="000000"/>
        </w:rPr>
        <w:t>еня</w:t>
      </w:r>
      <w:r w:rsidRPr="007B758C">
        <w:rPr>
          <w:color w:val="000000"/>
        </w:rPr>
        <w:t>.</w:t>
      </w:r>
      <w:r w:rsidRPr="000319DF">
        <w:rPr>
          <w:rStyle w:val="apple-converted-space"/>
          <w:color w:val="000000"/>
        </w:rPr>
        <w:t xml:space="preserve"> </w:t>
      </w:r>
      <w:r w:rsidRPr="007B758C">
        <w:rPr>
          <w:color w:val="000000"/>
        </w:rPr>
        <w:t>Это</w:t>
      </w:r>
      <w:r>
        <w:rPr>
          <w:color w:val="000000"/>
        </w:rPr>
        <w:t xml:space="preserve"> </w:t>
      </w:r>
      <w:r w:rsidRPr="007B758C">
        <w:rPr>
          <w:color w:val="000000"/>
        </w:rPr>
        <w:t>было</w:t>
      </w:r>
      <w:r>
        <w:rPr>
          <w:color w:val="000000"/>
        </w:rPr>
        <w:t xml:space="preserve"> </w:t>
      </w:r>
      <w:r w:rsidRPr="007B758C">
        <w:rPr>
          <w:color w:val="000000"/>
        </w:rPr>
        <w:t>бы</w:t>
      </w:r>
      <w:r w:rsidRPr="000319DF">
        <w:rPr>
          <w:rStyle w:val="apple-converted-space"/>
          <w:color w:val="000000"/>
        </w:rPr>
        <w:t xml:space="preserve"> </w:t>
      </w:r>
      <w:r w:rsidRPr="007B758C">
        <w:rPr>
          <w:color w:val="000000"/>
        </w:rPr>
        <w:t>просто</w:t>
      </w:r>
      <w:r>
        <w:rPr>
          <w:color w:val="000000"/>
        </w:rPr>
        <w:t xml:space="preserve"> </w:t>
      </w:r>
      <w:r w:rsidRPr="007B758C">
        <w:rPr>
          <w:color w:val="000000"/>
        </w:rPr>
        <w:t>неправильно.</w:t>
      </w:r>
      <w:r w:rsidRPr="000319DF">
        <w:rPr>
          <w:rStyle w:val="apple-converted-space"/>
          <w:color w:val="000000"/>
        </w:rPr>
        <w:t xml:space="preserve"> </w:t>
      </w:r>
      <w:r w:rsidRPr="007B758C">
        <w:rPr>
          <w:color w:val="000000"/>
        </w:rPr>
        <w:t>Но</w:t>
      </w:r>
      <w:r>
        <w:rPr>
          <w:color w:val="000000"/>
        </w:rPr>
        <w:t xml:space="preserve"> </w:t>
      </w:r>
      <w:r w:rsidRPr="007B758C">
        <w:rPr>
          <w:color w:val="000000"/>
        </w:rPr>
        <w:t>с</w:t>
      </w:r>
      <w:r>
        <w:rPr>
          <w:color w:val="000000"/>
        </w:rPr>
        <w:t xml:space="preserve"> тобой</w:t>
      </w:r>
      <w:r w:rsidRPr="007B758C">
        <w:rPr>
          <w:color w:val="000000"/>
        </w:rPr>
        <w:t>,</w:t>
      </w:r>
      <w:r>
        <w:rPr>
          <w:color w:val="000000"/>
        </w:rPr>
        <w:t xml:space="preserve"> </w:t>
      </w:r>
      <w:r w:rsidRPr="007B758C">
        <w:rPr>
          <w:color w:val="000000"/>
        </w:rPr>
        <w:t>я</w:t>
      </w:r>
      <w:r>
        <w:rPr>
          <w:color w:val="000000"/>
        </w:rPr>
        <w:t xml:space="preserve"> </w:t>
      </w:r>
      <w:r w:rsidRPr="007B758C">
        <w:rPr>
          <w:color w:val="000000"/>
        </w:rPr>
        <w:t>имею</w:t>
      </w:r>
      <w:r>
        <w:rPr>
          <w:color w:val="000000"/>
        </w:rPr>
        <w:t xml:space="preserve"> </w:t>
      </w:r>
      <w:r w:rsidRPr="007B758C">
        <w:rPr>
          <w:color w:val="000000"/>
        </w:rPr>
        <w:t>в</w:t>
      </w:r>
      <w:r w:rsidRPr="000319DF">
        <w:rPr>
          <w:rStyle w:val="apple-converted-space"/>
          <w:color w:val="000000"/>
        </w:rPr>
        <w:t xml:space="preserve"> </w:t>
      </w:r>
      <w:r w:rsidRPr="007B758C">
        <w:rPr>
          <w:color w:val="000000"/>
        </w:rPr>
        <w:t>виду...</w:t>
      </w:r>
      <w:r>
        <w:rPr>
          <w:color w:val="000000"/>
        </w:rPr>
        <w:t xml:space="preserve"> </w:t>
      </w:r>
      <w:r w:rsidRPr="00336D6F">
        <w:t>–</w:t>
      </w:r>
      <w:r>
        <w:t xml:space="preserve"> </w:t>
      </w:r>
      <w:r w:rsidRPr="007B758C">
        <w:rPr>
          <w:i/>
          <w:iCs/>
          <w:color w:val="000000"/>
        </w:rPr>
        <w:t>Ч</w:t>
      </w:r>
      <w:r>
        <w:rPr>
          <w:i/>
          <w:iCs/>
          <w:color w:val="000000"/>
        </w:rPr>
        <w:t>ё</w:t>
      </w:r>
      <w:r w:rsidRPr="007B758C">
        <w:rPr>
          <w:i/>
          <w:iCs/>
          <w:color w:val="000000"/>
        </w:rPr>
        <w:t>рт,</w:t>
      </w:r>
      <w:r>
        <w:rPr>
          <w:i/>
          <w:iCs/>
          <w:color w:val="000000"/>
        </w:rPr>
        <w:t xml:space="preserve"> меня может кто-нибудь заткнуть</w:t>
      </w:r>
      <w:r w:rsidRPr="007B758C">
        <w:rPr>
          <w:i/>
          <w:iCs/>
          <w:color w:val="000000"/>
        </w:rPr>
        <w:t>,</w:t>
      </w:r>
      <w:r>
        <w:rPr>
          <w:i/>
          <w:iCs/>
          <w:color w:val="000000"/>
        </w:rPr>
        <w:t xml:space="preserve"> </w:t>
      </w:r>
      <w:r w:rsidRPr="007B758C">
        <w:rPr>
          <w:i/>
          <w:iCs/>
          <w:color w:val="000000"/>
        </w:rPr>
        <w:t>пожалуйста?</w:t>
      </w:r>
    </w:p>
    <w:p w:rsidR="0098463E" w:rsidRDefault="0098463E" w:rsidP="0098463E">
      <w:pPr>
        <w:pStyle w:val="western"/>
        <w:shd w:val="clear" w:color="auto" w:fill="FFFFFF"/>
        <w:spacing w:before="0" w:after="0"/>
        <w:ind w:firstLine="461"/>
        <w:jc w:val="both"/>
        <w:rPr>
          <w:color w:val="000000"/>
        </w:rPr>
      </w:pPr>
      <w:r>
        <w:rPr>
          <w:color w:val="000000"/>
        </w:rPr>
        <w:t xml:space="preserve">Я плюхнулся на </w:t>
      </w:r>
      <w:proofErr w:type="gramStart"/>
      <w:r>
        <w:rPr>
          <w:color w:val="000000"/>
        </w:rPr>
        <w:t>задницу</w:t>
      </w:r>
      <w:proofErr w:type="gramEnd"/>
      <w:r>
        <w:rPr>
          <w:color w:val="000000"/>
        </w:rPr>
        <w:t>.</w:t>
      </w:r>
    </w:p>
    <w:p w:rsidR="0098463E" w:rsidRDefault="0098463E" w:rsidP="0098463E">
      <w:pPr>
        <w:pStyle w:val="western"/>
        <w:shd w:val="clear" w:color="auto" w:fill="FFFFFF"/>
        <w:spacing w:before="0" w:after="0"/>
        <w:ind w:firstLine="461"/>
        <w:jc w:val="both"/>
        <w:rPr>
          <w:color w:val="000000"/>
        </w:rPr>
      </w:pPr>
      <w:r>
        <w:rPr>
          <w:color w:val="000000"/>
        </w:rPr>
        <w:t>И</w:t>
      </w:r>
      <w:r w:rsidRPr="007B758C">
        <w:rPr>
          <w:color w:val="000000"/>
        </w:rPr>
        <w:t>тан</w:t>
      </w:r>
      <w:r>
        <w:rPr>
          <w:color w:val="000000"/>
        </w:rPr>
        <w:t xml:space="preserve">, </w:t>
      </w:r>
      <w:r w:rsidRPr="007B758C">
        <w:rPr>
          <w:color w:val="000000"/>
        </w:rPr>
        <w:t>казал</w:t>
      </w:r>
      <w:r>
        <w:rPr>
          <w:color w:val="000000"/>
        </w:rPr>
        <w:t xml:space="preserve">ось, </w:t>
      </w:r>
      <w:r w:rsidRPr="007B758C">
        <w:rPr>
          <w:color w:val="000000"/>
        </w:rPr>
        <w:t>настолько</w:t>
      </w:r>
      <w:r>
        <w:rPr>
          <w:color w:val="000000"/>
        </w:rPr>
        <w:t xml:space="preserve"> задумался</w:t>
      </w:r>
      <w:r w:rsidRPr="007B758C">
        <w:rPr>
          <w:color w:val="000000"/>
        </w:rPr>
        <w:t>,</w:t>
      </w:r>
      <w:r>
        <w:rPr>
          <w:color w:val="000000"/>
        </w:rPr>
        <w:t xml:space="preserve"> </w:t>
      </w:r>
      <w:r w:rsidRPr="007B758C">
        <w:rPr>
          <w:color w:val="000000"/>
        </w:rPr>
        <w:t>концентрируясь</w:t>
      </w:r>
      <w:r>
        <w:rPr>
          <w:color w:val="000000"/>
        </w:rPr>
        <w:t xml:space="preserve"> </w:t>
      </w:r>
      <w:r w:rsidRPr="007B758C">
        <w:rPr>
          <w:color w:val="000000"/>
        </w:rPr>
        <w:t>на</w:t>
      </w:r>
      <w:r>
        <w:rPr>
          <w:color w:val="000000"/>
        </w:rPr>
        <w:t xml:space="preserve"> своём дыхании</w:t>
      </w:r>
      <w:r w:rsidRPr="007B758C">
        <w:rPr>
          <w:color w:val="000000"/>
        </w:rPr>
        <w:t>,</w:t>
      </w:r>
      <w:r>
        <w:rPr>
          <w:color w:val="000000"/>
        </w:rPr>
        <w:t xml:space="preserve"> </w:t>
      </w:r>
      <w:r w:rsidRPr="007B758C">
        <w:rPr>
          <w:color w:val="000000"/>
        </w:rPr>
        <w:t>что,</w:t>
      </w:r>
      <w:r>
        <w:rPr>
          <w:color w:val="000000"/>
        </w:rPr>
        <w:t xml:space="preserve"> </w:t>
      </w:r>
      <w:r w:rsidRPr="007B758C">
        <w:rPr>
          <w:color w:val="000000"/>
        </w:rPr>
        <w:t>вероятно,</w:t>
      </w:r>
      <w:r>
        <w:rPr>
          <w:color w:val="000000"/>
        </w:rPr>
        <w:t xml:space="preserve"> </w:t>
      </w:r>
      <w:r w:rsidRPr="007B758C">
        <w:rPr>
          <w:color w:val="000000"/>
        </w:rPr>
        <w:t>не</w:t>
      </w:r>
      <w:r>
        <w:rPr>
          <w:color w:val="000000"/>
        </w:rPr>
        <w:t xml:space="preserve"> </w:t>
      </w:r>
      <w:r w:rsidRPr="007B758C">
        <w:rPr>
          <w:color w:val="000000"/>
        </w:rPr>
        <w:t>слышал</w:t>
      </w:r>
      <w:r>
        <w:rPr>
          <w:color w:val="000000"/>
        </w:rPr>
        <w:t xml:space="preserve"> </w:t>
      </w:r>
      <w:r w:rsidRPr="007B758C">
        <w:rPr>
          <w:color w:val="000000"/>
        </w:rPr>
        <w:t>ни</w:t>
      </w:r>
      <w:r>
        <w:rPr>
          <w:color w:val="000000"/>
        </w:rPr>
        <w:t xml:space="preserve"> </w:t>
      </w:r>
      <w:r w:rsidRPr="007B758C">
        <w:rPr>
          <w:color w:val="000000"/>
        </w:rPr>
        <w:t>одного</w:t>
      </w:r>
      <w:r>
        <w:rPr>
          <w:color w:val="000000"/>
        </w:rPr>
        <w:t xml:space="preserve"> </w:t>
      </w:r>
      <w:r w:rsidRPr="007B758C">
        <w:rPr>
          <w:color w:val="000000"/>
        </w:rPr>
        <w:t>слова</w:t>
      </w:r>
      <w:r>
        <w:rPr>
          <w:color w:val="000000"/>
        </w:rPr>
        <w:t xml:space="preserve"> </w:t>
      </w:r>
      <w:r w:rsidRPr="007B758C">
        <w:rPr>
          <w:color w:val="000000"/>
        </w:rPr>
        <w:t>из</w:t>
      </w:r>
      <w:r>
        <w:rPr>
          <w:color w:val="000000"/>
        </w:rPr>
        <w:t xml:space="preserve"> </w:t>
      </w:r>
      <w:r w:rsidRPr="007B758C">
        <w:rPr>
          <w:color w:val="000000"/>
        </w:rPr>
        <w:t>моего</w:t>
      </w:r>
      <w:r>
        <w:rPr>
          <w:color w:val="000000"/>
        </w:rPr>
        <w:t xml:space="preserve"> </w:t>
      </w:r>
      <w:proofErr w:type="gramStart"/>
      <w:r w:rsidRPr="007B758C">
        <w:rPr>
          <w:color w:val="000000"/>
        </w:rPr>
        <w:t>разглагольств</w:t>
      </w:r>
      <w:r>
        <w:rPr>
          <w:color w:val="000000"/>
        </w:rPr>
        <w:t>ования</w:t>
      </w:r>
      <w:proofErr w:type="gramEnd"/>
      <w:r w:rsidRPr="007B758C">
        <w:rPr>
          <w:color w:val="000000"/>
        </w:rPr>
        <w:t>.</w:t>
      </w:r>
      <w:r w:rsidRPr="000319DF">
        <w:rPr>
          <w:rStyle w:val="apple-converted-space"/>
          <w:color w:val="000000"/>
        </w:rPr>
        <w:t xml:space="preserve"> </w:t>
      </w:r>
      <w:r>
        <w:rPr>
          <w:rStyle w:val="apple-converted-space"/>
          <w:color w:val="000000"/>
        </w:rPr>
        <w:t>Г</w:t>
      </w:r>
      <w:r w:rsidRPr="007B758C">
        <w:rPr>
          <w:color w:val="000000"/>
        </w:rPr>
        <w:t>лубоко</w:t>
      </w:r>
      <w:r>
        <w:rPr>
          <w:color w:val="000000"/>
        </w:rPr>
        <w:t xml:space="preserve"> вдохнув</w:t>
      </w:r>
      <w:r w:rsidRPr="007B758C">
        <w:rPr>
          <w:color w:val="000000"/>
        </w:rPr>
        <w:t>,</w:t>
      </w:r>
      <w:r>
        <w:rPr>
          <w:color w:val="000000"/>
        </w:rPr>
        <w:t xml:space="preserve"> </w:t>
      </w:r>
      <w:r w:rsidRPr="007B758C">
        <w:rPr>
          <w:color w:val="000000"/>
        </w:rPr>
        <w:t>чтобы</w:t>
      </w:r>
      <w:r>
        <w:rPr>
          <w:color w:val="000000"/>
        </w:rPr>
        <w:t xml:space="preserve"> успокоиться</w:t>
      </w:r>
      <w:r w:rsidRPr="007B758C">
        <w:rPr>
          <w:color w:val="000000"/>
        </w:rPr>
        <w:t>,</w:t>
      </w:r>
      <w:r>
        <w:rPr>
          <w:color w:val="000000"/>
        </w:rPr>
        <w:t xml:space="preserve"> </w:t>
      </w:r>
      <w:r w:rsidRPr="007B758C">
        <w:rPr>
          <w:color w:val="000000"/>
        </w:rPr>
        <w:t>я</w:t>
      </w:r>
      <w:r>
        <w:rPr>
          <w:color w:val="000000"/>
        </w:rPr>
        <w:t xml:space="preserve"> </w:t>
      </w:r>
      <w:r w:rsidRPr="007B758C">
        <w:rPr>
          <w:color w:val="000000"/>
        </w:rPr>
        <w:t>положил</w:t>
      </w:r>
      <w:r>
        <w:rPr>
          <w:color w:val="000000"/>
        </w:rPr>
        <w:t xml:space="preserve"> </w:t>
      </w:r>
      <w:r w:rsidRPr="007B758C">
        <w:rPr>
          <w:color w:val="000000"/>
        </w:rPr>
        <w:t>руки</w:t>
      </w:r>
      <w:r>
        <w:rPr>
          <w:color w:val="000000"/>
        </w:rPr>
        <w:t xml:space="preserve"> ему </w:t>
      </w:r>
      <w:r w:rsidRPr="007B758C">
        <w:rPr>
          <w:color w:val="000000"/>
        </w:rPr>
        <w:t>на</w:t>
      </w:r>
      <w:r>
        <w:rPr>
          <w:color w:val="000000"/>
        </w:rPr>
        <w:t xml:space="preserve"> </w:t>
      </w:r>
      <w:r w:rsidRPr="007B758C">
        <w:rPr>
          <w:color w:val="000000"/>
        </w:rPr>
        <w:t>колени.</w:t>
      </w:r>
      <w:r w:rsidRPr="000319DF">
        <w:rPr>
          <w:rStyle w:val="apple-converted-space"/>
          <w:color w:val="000000"/>
        </w:rPr>
        <w:t xml:space="preserve"> </w:t>
      </w:r>
    </w:p>
    <w:p w:rsidR="0098463E" w:rsidRPr="007846F4" w:rsidRDefault="0098463E" w:rsidP="0098463E">
      <w:pPr>
        <w:pStyle w:val="western"/>
        <w:shd w:val="clear" w:color="auto" w:fill="FFFFFF"/>
        <w:spacing w:before="0" w:after="0"/>
        <w:ind w:firstLine="461"/>
        <w:jc w:val="both"/>
        <w:rPr>
          <w:color w:val="000000"/>
        </w:rPr>
      </w:pPr>
      <w:r w:rsidRPr="00336D6F">
        <w:t>–</w:t>
      </w:r>
      <w:r>
        <w:t xml:space="preserve"> Ит</w:t>
      </w:r>
      <w:r w:rsidRPr="007B758C">
        <w:rPr>
          <w:color w:val="000000"/>
        </w:rPr>
        <w:t>ак.</w:t>
      </w:r>
      <w:r w:rsidRPr="000319DF">
        <w:rPr>
          <w:rStyle w:val="apple-converted-space"/>
          <w:color w:val="000000"/>
        </w:rPr>
        <w:t xml:space="preserve"> </w:t>
      </w:r>
      <w:r>
        <w:rPr>
          <w:color w:val="000000"/>
        </w:rPr>
        <w:t xml:space="preserve">Сообщение от </w:t>
      </w:r>
      <w:r w:rsidRPr="007B758C">
        <w:rPr>
          <w:color w:val="000000"/>
        </w:rPr>
        <w:t>Тед</w:t>
      </w:r>
      <w:r>
        <w:rPr>
          <w:color w:val="000000"/>
        </w:rPr>
        <w:t>а</w:t>
      </w:r>
      <w:r w:rsidRPr="007B758C">
        <w:rPr>
          <w:color w:val="000000"/>
        </w:rPr>
        <w:t>.</w:t>
      </w:r>
      <w:r w:rsidRPr="000319DF">
        <w:rPr>
          <w:rStyle w:val="apple-converted-space"/>
          <w:color w:val="000000"/>
        </w:rPr>
        <w:t xml:space="preserve"> </w:t>
      </w:r>
      <w:r w:rsidRPr="007B758C">
        <w:rPr>
          <w:color w:val="000000"/>
        </w:rPr>
        <w:t>Это</w:t>
      </w:r>
      <w:r>
        <w:rPr>
          <w:color w:val="000000"/>
        </w:rPr>
        <w:t xml:space="preserve"> круто.</w:t>
      </w:r>
    </w:p>
    <w:p w:rsidR="0098463E" w:rsidRDefault="0098463E" w:rsidP="0098463E">
      <w:pPr>
        <w:pStyle w:val="western"/>
        <w:shd w:val="clear" w:color="auto" w:fill="FFFFFF"/>
        <w:spacing w:before="0" w:after="0"/>
        <w:ind w:firstLine="461"/>
        <w:jc w:val="both"/>
        <w:rPr>
          <w:color w:val="000000"/>
        </w:rPr>
      </w:pPr>
      <w:r>
        <w:rPr>
          <w:color w:val="000000"/>
        </w:rPr>
        <w:t xml:space="preserve">Всё ещё не оправившись от шока, он заскулил: </w:t>
      </w:r>
    </w:p>
    <w:p w:rsidR="0098463E" w:rsidRDefault="0098463E" w:rsidP="0098463E">
      <w:pPr>
        <w:pStyle w:val="western"/>
        <w:shd w:val="clear" w:color="auto" w:fill="FFFFFF"/>
        <w:spacing w:before="0" w:after="0"/>
        <w:ind w:firstLine="461"/>
        <w:jc w:val="both"/>
        <w:rPr>
          <w:color w:val="000000"/>
        </w:rPr>
      </w:pPr>
      <w:r w:rsidRPr="00336D6F">
        <w:t>–</w:t>
      </w:r>
      <w:r>
        <w:t xml:space="preserve"> </w:t>
      </w:r>
      <w:r>
        <w:rPr>
          <w:color w:val="000000"/>
        </w:rPr>
        <w:t>Я даже не знаю, где он взял мой номер.</w:t>
      </w:r>
    </w:p>
    <w:p w:rsidR="0098463E" w:rsidRDefault="0098463E" w:rsidP="0098463E">
      <w:pPr>
        <w:pStyle w:val="western"/>
        <w:shd w:val="clear" w:color="auto" w:fill="FFFFFF"/>
        <w:spacing w:before="0" w:after="0"/>
        <w:ind w:firstLine="461"/>
        <w:jc w:val="both"/>
        <w:rPr>
          <w:color w:val="000000"/>
        </w:rPr>
      </w:pPr>
      <w:r w:rsidRPr="00336D6F">
        <w:t>–</w:t>
      </w:r>
      <w:r>
        <w:t xml:space="preserve"> </w:t>
      </w:r>
      <w:r>
        <w:rPr>
          <w:color w:val="000000"/>
        </w:rPr>
        <w:t>Да...</w:t>
      </w:r>
      <w:r w:rsidRPr="009B306D">
        <w:t xml:space="preserve"> </w:t>
      </w:r>
      <w:r w:rsidRPr="00336D6F">
        <w:t>–</w:t>
      </w:r>
      <w:r>
        <w:t xml:space="preserve"> На меня навалилась тяжесть вины</w:t>
      </w:r>
      <w:r>
        <w:rPr>
          <w:color w:val="000000"/>
        </w:rPr>
        <w:t>, и я отвёл глаза в сторону.</w:t>
      </w:r>
      <w:r>
        <w:rPr>
          <w:rStyle w:val="apple-converted-space"/>
          <w:color w:val="000000"/>
        </w:rPr>
        <w:t xml:space="preserve"> </w:t>
      </w:r>
      <w:r w:rsidRPr="00336D6F">
        <w:t>–</w:t>
      </w:r>
      <w:r>
        <w:t xml:space="preserve"> </w:t>
      </w:r>
      <w:r>
        <w:rPr>
          <w:color w:val="000000"/>
        </w:rPr>
        <w:t>И я не знаю.</w:t>
      </w:r>
    </w:p>
    <w:p w:rsidR="0098463E" w:rsidRDefault="0098463E" w:rsidP="0098463E">
      <w:pPr>
        <w:pStyle w:val="western"/>
        <w:shd w:val="clear" w:color="auto" w:fill="FFFFFF"/>
        <w:spacing w:before="0" w:after="0"/>
        <w:ind w:firstLine="461"/>
        <w:jc w:val="both"/>
        <w:rPr>
          <w:color w:val="000000"/>
        </w:rPr>
      </w:pPr>
      <w:r>
        <w:rPr>
          <w:color w:val="000000"/>
        </w:rPr>
        <w:t xml:space="preserve">Когда Итан промолчал, я подсказал ему: </w:t>
      </w:r>
    </w:p>
    <w:p w:rsidR="0098463E" w:rsidRDefault="0098463E" w:rsidP="0098463E">
      <w:pPr>
        <w:pStyle w:val="western"/>
        <w:shd w:val="clear" w:color="auto" w:fill="FFFFFF"/>
        <w:spacing w:before="0" w:after="0"/>
        <w:ind w:firstLine="461"/>
        <w:jc w:val="both"/>
        <w:rPr>
          <w:color w:val="000000"/>
        </w:rPr>
      </w:pPr>
      <w:r w:rsidRPr="00336D6F">
        <w:t>–</w:t>
      </w:r>
      <w:r>
        <w:t xml:space="preserve"> </w:t>
      </w:r>
      <w:r>
        <w:rPr>
          <w:color w:val="000000"/>
        </w:rPr>
        <w:t>Что ты собираешься делать?</w:t>
      </w:r>
    </w:p>
    <w:p w:rsidR="0098463E" w:rsidRPr="007846F4" w:rsidRDefault="0098463E" w:rsidP="0098463E">
      <w:pPr>
        <w:pStyle w:val="western"/>
        <w:shd w:val="clear" w:color="auto" w:fill="FFFFFF"/>
        <w:spacing w:before="0" w:after="0"/>
        <w:ind w:firstLine="461"/>
        <w:jc w:val="both"/>
        <w:rPr>
          <w:color w:val="000000"/>
        </w:rPr>
      </w:pPr>
      <w:r w:rsidRPr="00336D6F">
        <w:t>–</w:t>
      </w:r>
      <w:r>
        <w:t xml:space="preserve"> П</w:t>
      </w:r>
      <w:r w:rsidRPr="007B758C">
        <w:rPr>
          <w:color w:val="000000"/>
        </w:rPr>
        <w:t>онятия</w:t>
      </w:r>
      <w:r>
        <w:rPr>
          <w:color w:val="000000"/>
        </w:rPr>
        <w:t xml:space="preserve"> </w:t>
      </w:r>
      <w:r w:rsidRPr="007B758C">
        <w:rPr>
          <w:color w:val="000000"/>
        </w:rPr>
        <w:t>не</w:t>
      </w:r>
      <w:r>
        <w:rPr>
          <w:color w:val="000000"/>
        </w:rPr>
        <w:t xml:space="preserve"> </w:t>
      </w:r>
      <w:r w:rsidRPr="007B758C">
        <w:rPr>
          <w:color w:val="000000"/>
        </w:rPr>
        <w:t>имею.</w:t>
      </w:r>
      <w:r w:rsidRPr="009B306D">
        <w:t xml:space="preserve"> </w:t>
      </w:r>
      <w:r w:rsidRPr="00336D6F">
        <w:t>–</w:t>
      </w:r>
      <w:r>
        <w:t xml:space="preserve"> </w:t>
      </w:r>
      <w:r w:rsidRPr="007B758C">
        <w:rPr>
          <w:color w:val="000000"/>
        </w:rPr>
        <w:t>Лицо</w:t>
      </w:r>
      <w:r>
        <w:rPr>
          <w:color w:val="000000"/>
        </w:rPr>
        <w:t xml:space="preserve"> </w:t>
      </w:r>
      <w:r w:rsidRPr="007B758C">
        <w:rPr>
          <w:color w:val="000000"/>
        </w:rPr>
        <w:t>брата</w:t>
      </w:r>
      <w:r>
        <w:rPr>
          <w:color w:val="000000"/>
        </w:rPr>
        <w:t xml:space="preserve"> </w:t>
      </w:r>
      <w:r w:rsidRPr="007B758C">
        <w:rPr>
          <w:color w:val="000000"/>
        </w:rPr>
        <w:t>сморщил</w:t>
      </w:r>
      <w:r>
        <w:rPr>
          <w:color w:val="000000"/>
        </w:rPr>
        <w:t>ось от ужаса</w:t>
      </w:r>
      <w:r w:rsidRPr="007B758C">
        <w:rPr>
          <w:color w:val="000000"/>
        </w:rPr>
        <w:t>.</w:t>
      </w:r>
      <w:r w:rsidRPr="000319DF">
        <w:rPr>
          <w:rStyle w:val="apple-converted-space"/>
          <w:color w:val="000000"/>
        </w:rPr>
        <w:t xml:space="preserve"> </w:t>
      </w:r>
      <w:r w:rsidRPr="00336D6F">
        <w:t>–</w:t>
      </w:r>
      <w:r>
        <w:t xml:space="preserve"> Тоже отправить ему сообщение</w:t>
      </w:r>
      <w:r>
        <w:rPr>
          <w:color w:val="000000"/>
        </w:rPr>
        <w:t>?</w:t>
      </w:r>
    </w:p>
    <w:p w:rsidR="0098463E" w:rsidRDefault="0098463E" w:rsidP="0098463E">
      <w:pPr>
        <w:pStyle w:val="western"/>
        <w:shd w:val="clear" w:color="auto" w:fill="FFFFFF"/>
        <w:spacing w:before="0" w:after="0"/>
        <w:ind w:firstLine="461"/>
        <w:jc w:val="both"/>
        <w:rPr>
          <w:rStyle w:val="apple-converted-space"/>
          <w:color w:val="000000"/>
        </w:rPr>
      </w:pPr>
      <w:r w:rsidRPr="007B758C">
        <w:rPr>
          <w:color w:val="000000"/>
        </w:rPr>
        <w:t>Когда</w:t>
      </w:r>
      <w:r>
        <w:rPr>
          <w:color w:val="000000"/>
        </w:rPr>
        <w:t xml:space="preserve"> </w:t>
      </w:r>
      <w:r w:rsidRPr="007B758C">
        <w:rPr>
          <w:color w:val="000000"/>
        </w:rPr>
        <w:t>первоначальный</w:t>
      </w:r>
      <w:r>
        <w:rPr>
          <w:color w:val="000000"/>
        </w:rPr>
        <w:t xml:space="preserve"> </w:t>
      </w:r>
      <w:r w:rsidRPr="007B758C">
        <w:rPr>
          <w:color w:val="000000"/>
        </w:rPr>
        <w:t>шок</w:t>
      </w:r>
      <w:r>
        <w:rPr>
          <w:color w:val="000000"/>
        </w:rPr>
        <w:t xml:space="preserve"> прошёл</w:t>
      </w:r>
      <w:r w:rsidRPr="007B758C">
        <w:rPr>
          <w:color w:val="000000"/>
        </w:rPr>
        <w:t>,</w:t>
      </w:r>
      <w:r>
        <w:rPr>
          <w:color w:val="000000"/>
        </w:rPr>
        <w:t xml:space="preserve"> на моё лицо вернулась улыбка</w:t>
      </w:r>
      <w:r w:rsidRPr="007B758C">
        <w:rPr>
          <w:color w:val="000000"/>
        </w:rPr>
        <w:t>.</w:t>
      </w:r>
      <w:r w:rsidRPr="000319DF">
        <w:rPr>
          <w:rStyle w:val="apple-converted-space"/>
          <w:color w:val="000000"/>
        </w:rPr>
        <w:t xml:space="preserve"> </w:t>
      </w:r>
    </w:p>
    <w:p w:rsidR="0098463E" w:rsidRPr="007846F4" w:rsidRDefault="0098463E" w:rsidP="0098463E">
      <w:pPr>
        <w:pStyle w:val="western"/>
        <w:shd w:val="clear" w:color="auto" w:fill="FFFFFF"/>
        <w:spacing w:before="0" w:after="0"/>
        <w:ind w:firstLine="461"/>
        <w:jc w:val="both"/>
        <w:rPr>
          <w:color w:val="000000"/>
        </w:rPr>
      </w:pPr>
      <w:r w:rsidRPr="00336D6F">
        <w:t>–</w:t>
      </w:r>
      <w:r>
        <w:t xml:space="preserve"> </w:t>
      </w:r>
      <w:r w:rsidRPr="007B758C">
        <w:rPr>
          <w:color w:val="000000"/>
        </w:rPr>
        <w:t>Да,</w:t>
      </w:r>
      <w:r>
        <w:rPr>
          <w:color w:val="000000"/>
        </w:rPr>
        <w:t xml:space="preserve"> </w:t>
      </w:r>
      <w:r w:rsidRPr="007B758C">
        <w:rPr>
          <w:color w:val="000000"/>
        </w:rPr>
        <w:t>это</w:t>
      </w:r>
      <w:r>
        <w:rPr>
          <w:color w:val="000000"/>
        </w:rPr>
        <w:t xml:space="preserve"> </w:t>
      </w:r>
      <w:r w:rsidRPr="007B758C">
        <w:rPr>
          <w:color w:val="000000"/>
        </w:rPr>
        <w:t>хорош</w:t>
      </w:r>
      <w:r>
        <w:rPr>
          <w:color w:val="000000"/>
        </w:rPr>
        <w:t>ее начало.</w:t>
      </w:r>
    </w:p>
    <w:p w:rsidR="0098463E" w:rsidRDefault="0098463E" w:rsidP="0098463E">
      <w:pPr>
        <w:pStyle w:val="western"/>
        <w:shd w:val="clear" w:color="auto" w:fill="FFFFFF"/>
        <w:spacing w:before="0" w:after="0"/>
        <w:ind w:firstLine="461"/>
        <w:jc w:val="both"/>
      </w:pPr>
      <w:r w:rsidRPr="00336D6F">
        <w:t>–</w:t>
      </w:r>
      <w:r>
        <w:t xml:space="preserve"> </w:t>
      </w:r>
      <w:r>
        <w:rPr>
          <w:color w:val="000000"/>
        </w:rPr>
        <w:t>Ладно.</w:t>
      </w:r>
      <w:r w:rsidRPr="009B306D">
        <w:t xml:space="preserve"> </w:t>
      </w:r>
    </w:p>
    <w:p w:rsidR="0098463E" w:rsidRDefault="0098463E" w:rsidP="0098463E">
      <w:pPr>
        <w:pStyle w:val="western"/>
        <w:shd w:val="clear" w:color="auto" w:fill="FFFFFF"/>
        <w:spacing w:before="0" w:after="0"/>
        <w:ind w:firstLine="461"/>
        <w:jc w:val="both"/>
        <w:rPr>
          <w:color w:val="000000"/>
        </w:rPr>
      </w:pPr>
      <w:r>
        <w:t>Д</w:t>
      </w:r>
      <w:r>
        <w:rPr>
          <w:color w:val="000000"/>
        </w:rPr>
        <w:t>рожащими пальцами он набрал сообщение, несколько раз прерываясь, чтобы вдохнуть полные легкие для храбрости.</w:t>
      </w:r>
      <w:r>
        <w:rPr>
          <w:rStyle w:val="apple-converted-space"/>
          <w:color w:val="000000"/>
        </w:rPr>
        <w:t xml:space="preserve"> </w:t>
      </w:r>
      <w:r>
        <w:rPr>
          <w:color w:val="000000"/>
        </w:rPr>
        <w:t>Когда он вопросительно поднял глаза, я понял, что он закончил, но боится его отправить.</w:t>
      </w:r>
    </w:p>
    <w:p w:rsidR="0098463E" w:rsidRDefault="0098463E" w:rsidP="0098463E">
      <w:pPr>
        <w:pStyle w:val="western"/>
        <w:shd w:val="clear" w:color="auto" w:fill="FFFFFF"/>
        <w:spacing w:before="0" w:after="0"/>
        <w:ind w:firstLine="461"/>
        <w:jc w:val="both"/>
        <w:rPr>
          <w:color w:val="000000"/>
        </w:rPr>
      </w:pPr>
      <w:r w:rsidRPr="00336D6F">
        <w:t>–</w:t>
      </w:r>
      <w:r>
        <w:t xml:space="preserve"> </w:t>
      </w:r>
      <w:r>
        <w:rPr>
          <w:color w:val="000000"/>
        </w:rPr>
        <w:t>Что ты написал?</w:t>
      </w:r>
      <w:r w:rsidRPr="009B306D">
        <w:t xml:space="preserve"> </w:t>
      </w:r>
      <w:r w:rsidRPr="00336D6F">
        <w:t>–</w:t>
      </w:r>
      <w:r>
        <w:t xml:space="preserve"> </w:t>
      </w:r>
      <w:r>
        <w:rPr>
          <w:color w:val="000000"/>
        </w:rPr>
        <w:t>спросил я.</w:t>
      </w:r>
    </w:p>
    <w:p w:rsidR="0098463E" w:rsidRDefault="0098463E" w:rsidP="0098463E">
      <w:pPr>
        <w:pStyle w:val="western"/>
        <w:shd w:val="clear" w:color="auto" w:fill="FFFFFF"/>
        <w:spacing w:before="0" w:after="0"/>
        <w:ind w:firstLine="461"/>
        <w:jc w:val="both"/>
        <w:rPr>
          <w:rStyle w:val="apple-converted-space"/>
          <w:color w:val="000000"/>
        </w:rPr>
      </w:pPr>
      <w:r>
        <w:rPr>
          <w:color w:val="000000"/>
        </w:rPr>
        <w:t>Его щёки неожиданно покраснели, а голос стал оборонительным.</w:t>
      </w:r>
      <w:r>
        <w:rPr>
          <w:rStyle w:val="apple-converted-space"/>
          <w:color w:val="000000"/>
        </w:rPr>
        <w:t xml:space="preserve"> </w:t>
      </w:r>
    </w:p>
    <w:p w:rsidR="0098463E" w:rsidRDefault="0098463E" w:rsidP="0098463E">
      <w:pPr>
        <w:pStyle w:val="western"/>
        <w:shd w:val="clear" w:color="auto" w:fill="FFFFFF"/>
        <w:spacing w:before="0" w:after="0"/>
        <w:ind w:firstLine="461"/>
        <w:jc w:val="both"/>
        <w:rPr>
          <w:color w:val="000000"/>
        </w:rPr>
      </w:pPr>
      <w:r w:rsidRPr="00336D6F">
        <w:t>–</w:t>
      </w:r>
      <w:r>
        <w:t xml:space="preserve"> </w:t>
      </w:r>
      <w:r>
        <w:rPr>
          <w:color w:val="000000"/>
        </w:rPr>
        <w:t>Ты сошёл с ума, если думаешь, что я тебе позволю прочитать.</w:t>
      </w:r>
    </w:p>
    <w:p w:rsidR="0098463E" w:rsidRDefault="0098463E" w:rsidP="0098463E">
      <w:pPr>
        <w:pStyle w:val="western"/>
        <w:shd w:val="clear" w:color="auto" w:fill="FFFFFF"/>
        <w:spacing w:before="0" w:after="0"/>
        <w:ind w:firstLine="461"/>
        <w:jc w:val="both"/>
        <w:rPr>
          <w:rStyle w:val="apple-converted-space"/>
          <w:color w:val="000000"/>
        </w:rPr>
      </w:pPr>
      <w:r w:rsidRPr="007B758C">
        <w:rPr>
          <w:color w:val="000000"/>
        </w:rPr>
        <w:t>Его</w:t>
      </w:r>
      <w:r>
        <w:rPr>
          <w:color w:val="000000"/>
        </w:rPr>
        <w:t xml:space="preserve"> </w:t>
      </w:r>
      <w:r w:rsidRPr="007B758C">
        <w:rPr>
          <w:color w:val="000000"/>
        </w:rPr>
        <w:t>застенчивость</w:t>
      </w:r>
      <w:r>
        <w:rPr>
          <w:color w:val="000000"/>
        </w:rPr>
        <w:t xml:space="preserve"> </w:t>
      </w:r>
      <w:r w:rsidRPr="007B758C">
        <w:rPr>
          <w:color w:val="000000"/>
        </w:rPr>
        <w:t>понятн</w:t>
      </w:r>
      <w:r>
        <w:rPr>
          <w:color w:val="000000"/>
        </w:rPr>
        <w:t>а</w:t>
      </w:r>
      <w:r w:rsidRPr="007B758C">
        <w:rPr>
          <w:color w:val="000000"/>
        </w:rPr>
        <w:t>,</w:t>
      </w:r>
      <w:r>
        <w:rPr>
          <w:color w:val="000000"/>
        </w:rPr>
        <w:t xml:space="preserve"> </w:t>
      </w:r>
      <w:r w:rsidRPr="007B758C">
        <w:rPr>
          <w:color w:val="000000"/>
        </w:rPr>
        <w:t>но</w:t>
      </w:r>
      <w:r>
        <w:rPr>
          <w:color w:val="000000"/>
        </w:rPr>
        <w:t xml:space="preserve"> </w:t>
      </w:r>
      <w:r w:rsidRPr="007B758C">
        <w:rPr>
          <w:color w:val="000000"/>
        </w:rPr>
        <w:t>в</w:t>
      </w:r>
      <w:r>
        <w:rPr>
          <w:color w:val="000000"/>
        </w:rPr>
        <w:t xml:space="preserve"> </w:t>
      </w:r>
      <w:r w:rsidRPr="007B758C">
        <w:rPr>
          <w:color w:val="000000"/>
        </w:rPr>
        <w:t>нынешнем</w:t>
      </w:r>
      <w:r>
        <w:rPr>
          <w:color w:val="000000"/>
        </w:rPr>
        <w:t xml:space="preserve"> паническом </w:t>
      </w:r>
      <w:r w:rsidRPr="007B758C">
        <w:rPr>
          <w:color w:val="000000"/>
        </w:rPr>
        <w:t>состоянии</w:t>
      </w:r>
      <w:r>
        <w:rPr>
          <w:color w:val="000000"/>
        </w:rPr>
        <w:t xml:space="preserve"> вряд ли он смог написать </w:t>
      </w:r>
      <w:r w:rsidRPr="007B758C">
        <w:rPr>
          <w:color w:val="000000"/>
        </w:rPr>
        <w:t>что-то</w:t>
      </w:r>
      <w:r>
        <w:rPr>
          <w:color w:val="000000"/>
        </w:rPr>
        <w:t xml:space="preserve"> </w:t>
      </w:r>
      <w:r w:rsidRPr="007B758C">
        <w:rPr>
          <w:color w:val="000000"/>
        </w:rPr>
        <w:t>подходящее.</w:t>
      </w:r>
      <w:r w:rsidRPr="000319DF">
        <w:rPr>
          <w:rStyle w:val="apple-converted-space"/>
          <w:color w:val="000000"/>
        </w:rPr>
        <w:t xml:space="preserve"> </w:t>
      </w:r>
      <w:r w:rsidRPr="007B758C">
        <w:rPr>
          <w:color w:val="000000"/>
        </w:rPr>
        <w:t>Тем</w:t>
      </w:r>
      <w:r>
        <w:rPr>
          <w:color w:val="000000"/>
        </w:rPr>
        <w:t xml:space="preserve"> </w:t>
      </w:r>
      <w:r w:rsidRPr="007B758C">
        <w:rPr>
          <w:color w:val="000000"/>
        </w:rPr>
        <w:t>более</w:t>
      </w:r>
      <w:r w:rsidRPr="000319DF">
        <w:rPr>
          <w:rStyle w:val="apple-converted-space"/>
          <w:color w:val="000000"/>
        </w:rPr>
        <w:t xml:space="preserve"> </w:t>
      </w:r>
      <w:r w:rsidRPr="007B758C">
        <w:rPr>
          <w:color w:val="000000"/>
        </w:rPr>
        <w:t>что</w:t>
      </w:r>
      <w:r>
        <w:rPr>
          <w:color w:val="000000"/>
        </w:rPr>
        <w:t xml:space="preserve"> </w:t>
      </w:r>
      <w:r w:rsidRPr="007B758C">
        <w:rPr>
          <w:color w:val="000000"/>
        </w:rPr>
        <w:t>у</w:t>
      </w:r>
      <w:r>
        <w:rPr>
          <w:color w:val="000000"/>
        </w:rPr>
        <w:t xml:space="preserve"> </w:t>
      </w:r>
      <w:r w:rsidRPr="007B758C">
        <w:rPr>
          <w:color w:val="000000"/>
        </w:rPr>
        <w:t>него</w:t>
      </w:r>
      <w:r>
        <w:rPr>
          <w:color w:val="000000"/>
        </w:rPr>
        <w:t xml:space="preserve"> </w:t>
      </w:r>
      <w:r w:rsidRPr="007B758C">
        <w:rPr>
          <w:color w:val="000000"/>
        </w:rPr>
        <w:t>ушло</w:t>
      </w:r>
      <w:r>
        <w:rPr>
          <w:color w:val="000000"/>
        </w:rPr>
        <w:t xml:space="preserve"> на это </w:t>
      </w:r>
      <w:r w:rsidRPr="007B758C">
        <w:rPr>
          <w:color w:val="000000"/>
        </w:rPr>
        <w:t>почти</w:t>
      </w:r>
      <w:r>
        <w:rPr>
          <w:color w:val="000000"/>
        </w:rPr>
        <w:t xml:space="preserve"> </w:t>
      </w:r>
      <w:r w:rsidRPr="007B758C">
        <w:rPr>
          <w:color w:val="000000"/>
        </w:rPr>
        <w:t>четыре</w:t>
      </w:r>
      <w:r>
        <w:rPr>
          <w:color w:val="000000"/>
        </w:rPr>
        <w:t xml:space="preserve"> </w:t>
      </w:r>
      <w:r w:rsidRPr="007B758C">
        <w:rPr>
          <w:color w:val="000000"/>
        </w:rPr>
        <w:t>минуты.</w:t>
      </w:r>
      <w:r w:rsidRPr="000319DF">
        <w:rPr>
          <w:rStyle w:val="apple-converted-space"/>
          <w:color w:val="000000"/>
        </w:rPr>
        <w:t xml:space="preserve"> </w:t>
      </w:r>
      <w:r w:rsidRPr="007B758C">
        <w:rPr>
          <w:color w:val="000000"/>
        </w:rPr>
        <w:t>Я</w:t>
      </w:r>
      <w:r>
        <w:rPr>
          <w:color w:val="000000"/>
        </w:rPr>
        <w:t xml:space="preserve"> </w:t>
      </w:r>
      <w:r w:rsidRPr="007B758C">
        <w:rPr>
          <w:color w:val="000000"/>
        </w:rPr>
        <w:t>приподнял</w:t>
      </w:r>
      <w:r>
        <w:rPr>
          <w:color w:val="000000"/>
        </w:rPr>
        <w:t xml:space="preserve"> </w:t>
      </w:r>
      <w:r w:rsidRPr="007B758C">
        <w:rPr>
          <w:color w:val="000000"/>
        </w:rPr>
        <w:t>брови.</w:t>
      </w:r>
      <w:r w:rsidRPr="000319DF">
        <w:rPr>
          <w:rStyle w:val="apple-converted-space"/>
          <w:color w:val="000000"/>
        </w:rPr>
        <w:t xml:space="preserve"> </w:t>
      </w:r>
    </w:p>
    <w:p w:rsidR="0098463E" w:rsidRPr="007846F4" w:rsidRDefault="0098463E" w:rsidP="0098463E">
      <w:pPr>
        <w:pStyle w:val="western"/>
        <w:shd w:val="clear" w:color="auto" w:fill="FFFFFF"/>
        <w:spacing w:before="0" w:after="0"/>
        <w:ind w:firstLine="461"/>
        <w:jc w:val="both"/>
        <w:rPr>
          <w:color w:val="000000"/>
        </w:rPr>
      </w:pPr>
      <w:r w:rsidRPr="00336D6F">
        <w:t>–</w:t>
      </w:r>
      <w:r>
        <w:t xml:space="preserve"> Это </w:t>
      </w:r>
      <w:r>
        <w:rPr>
          <w:i/>
          <w:iCs/>
          <w:color w:val="000000"/>
        </w:rPr>
        <w:t>т</w:t>
      </w:r>
      <w:r w:rsidRPr="007B758C">
        <w:rPr>
          <w:i/>
          <w:iCs/>
          <w:color w:val="000000"/>
        </w:rPr>
        <w:t>ы</w:t>
      </w:r>
      <w:r w:rsidRPr="000319DF">
        <w:rPr>
          <w:rStyle w:val="apple-converted-space"/>
          <w:color w:val="000000"/>
        </w:rPr>
        <w:t xml:space="preserve"> </w:t>
      </w:r>
      <w:r>
        <w:rPr>
          <w:rStyle w:val="apple-converted-space"/>
          <w:color w:val="000000"/>
        </w:rPr>
        <w:t>ненормальный</w:t>
      </w:r>
      <w:r w:rsidRPr="007B758C">
        <w:rPr>
          <w:color w:val="000000"/>
        </w:rPr>
        <w:t>,</w:t>
      </w:r>
      <w:r w:rsidRPr="000319DF">
        <w:rPr>
          <w:rStyle w:val="apple-converted-space"/>
          <w:color w:val="000000"/>
        </w:rPr>
        <w:t xml:space="preserve"> </w:t>
      </w:r>
      <w:r w:rsidRPr="007B758C">
        <w:rPr>
          <w:color w:val="000000"/>
        </w:rPr>
        <w:t>если</w:t>
      </w:r>
      <w:r>
        <w:rPr>
          <w:color w:val="000000"/>
        </w:rPr>
        <w:t xml:space="preserve"> </w:t>
      </w:r>
      <w:r w:rsidRPr="007B758C">
        <w:rPr>
          <w:color w:val="000000"/>
        </w:rPr>
        <w:t>думае</w:t>
      </w:r>
      <w:r>
        <w:rPr>
          <w:color w:val="000000"/>
        </w:rPr>
        <w:t>шь</w:t>
      </w:r>
      <w:r w:rsidRPr="007B758C">
        <w:rPr>
          <w:color w:val="000000"/>
        </w:rPr>
        <w:t>,</w:t>
      </w:r>
      <w:r w:rsidRPr="000319DF">
        <w:rPr>
          <w:rStyle w:val="apple-converted-space"/>
          <w:color w:val="000000"/>
        </w:rPr>
        <w:t xml:space="preserve"> </w:t>
      </w:r>
      <w:r w:rsidRPr="007B758C">
        <w:rPr>
          <w:color w:val="000000"/>
        </w:rPr>
        <w:t>что</w:t>
      </w:r>
      <w:r>
        <w:rPr>
          <w:color w:val="000000"/>
        </w:rPr>
        <w:t xml:space="preserve"> смог ответить </w:t>
      </w:r>
      <w:r w:rsidRPr="007B758C">
        <w:rPr>
          <w:color w:val="000000"/>
        </w:rPr>
        <w:t>достаточно</w:t>
      </w:r>
      <w:r>
        <w:rPr>
          <w:color w:val="000000"/>
        </w:rPr>
        <w:t xml:space="preserve"> хладнокровно </w:t>
      </w:r>
      <w:r w:rsidRPr="007B758C">
        <w:rPr>
          <w:color w:val="000000"/>
        </w:rPr>
        <w:t>парню,</w:t>
      </w:r>
      <w:r w:rsidRPr="000319DF">
        <w:rPr>
          <w:rStyle w:val="apple-converted-space"/>
          <w:color w:val="000000"/>
        </w:rPr>
        <w:t xml:space="preserve"> </w:t>
      </w:r>
      <w:r w:rsidRPr="007B758C">
        <w:rPr>
          <w:color w:val="000000"/>
        </w:rPr>
        <w:t>который</w:t>
      </w:r>
      <w:r>
        <w:rPr>
          <w:color w:val="000000"/>
        </w:rPr>
        <w:t xml:space="preserve"> </w:t>
      </w:r>
      <w:r w:rsidRPr="007B758C">
        <w:rPr>
          <w:color w:val="000000"/>
        </w:rPr>
        <w:t>практически</w:t>
      </w:r>
      <w:r>
        <w:rPr>
          <w:color w:val="000000"/>
        </w:rPr>
        <w:t xml:space="preserve"> пригласил тебя провести с ним </w:t>
      </w:r>
      <w:r w:rsidRPr="007B758C">
        <w:rPr>
          <w:color w:val="000000"/>
        </w:rPr>
        <w:t>новогоднюю</w:t>
      </w:r>
      <w:r>
        <w:rPr>
          <w:color w:val="000000"/>
        </w:rPr>
        <w:t xml:space="preserve"> ночь.</w:t>
      </w:r>
    </w:p>
    <w:p w:rsidR="0098463E" w:rsidRDefault="0098463E" w:rsidP="0098463E">
      <w:pPr>
        <w:pStyle w:val="western"/>
        <w:shd w:val="clear" w:color="auto" w:fill="FFFFFF"/>
        <w:spacing w:before="0" w:after="0"/>
        <w:ind w:firstLine="461"/>
        <w:jc w:val="both"/>
        <w:rPr>
          <w:rStyle w:val="apple-converted-space"/>
          <w:color w:val="000000"/>
        </w:rPr>
      </w:pPr>
      <w:r w:rsidRPr="007B758C">
        <w:rPr>
          <w:color w:val="000000"/>
        </w:rPr>
        <w:lastRenderedPageBreak/>
        <w:t>Его</w:t>
      </w:r>
      <w:r>
        <w:rPr>
          <w:color w:val="000000"/>
        </w:rPr>
        <w:t xml:space="preserve"> </w:t>
      </w:r>
      <w:r w:rsidRPr="007B758C">
        <w:rPr>
          <w:color w:val="000000"/>
        </w:rPr>
        <w:t>горло</w:t>
      </w:r>
      <w:r>
        <w:rPr>
          <w:color w:val="000000"/>
        </w:rPr>
        <w:t xml:space="preserve"> дёрнулось, когда он сглотнул</w:t>
      </w:r>
      <w:r w:rsidRPr="007B758C">
        <w:rPr>
          <w:color w:val="000000"/>
        </w:rPr>
        <w:t>.</w:t>
      </w:r>
      <w:r w:rsidRPr="000319DF">
        <w:rPr>
          <w:rStyle w:val="apple-converted-space"/>
          <w:color w:val="000000"/>
        </w:rPr>
        <w:t xml:space="preserve"> </w:t>
      </w:r>
    </w:p>
    <w:p w:rsidR="0098463E" w:rsidRPr="009B306D" w:rsidRDefault="0098463E" w:rsidP="0098463E">
      <w:pPr>
        <w:pStyle w:val="western"/>
        <w:shd w:val="clear" w:color="auto" w:fill="FFFFFF"/>
        <w:spacing w:before="0" w:after="0"/>
        <w:ind w:firstLine="461"/>
        <w:jc w:val="both"/>
        <w:rPr>
          <w:color w:val="000000"/>
        </w:rPr>
      </w:pPr>
      <w:r w:rsidRPr="00336D6F">
        <w:t>–</w:t>
      </w:r>
      <w:r>
        <w:t xml:space="preserve"> Т</w:t>
      </w:r>
      <w:r w:rsidRPr="007B758C">
        <w:rPr>
          <w:color w:val="000000"/>
        </w:rPr>
        <w:t>ы,</w:t>
      </w:r>
      <w:r w:rsidRPr="000319DF">
        <w:rPr>
          <w:rStyle w:val="apple-converted-space"/>
          <w:color w:val="000000"/>
        </w:rPr>
        <w:t xml:space="preserve"> </w:t>
      </w:r>
      <w:r w:rsidRPr="007B758C">
        <w:rPr>
          <w:color w:val="000000"/>
        </w:rPr>
        <w:t>наверное,</w:t>
      </w:r>
      <w:r w:rsidRPr="000319DF">
        <w:rPr>
          <w:rStyle w:val="apple-converted-space"/>
          <w:color w:val="000000"/>
        </w:rPr>
        <w:t xml:space="preserve"> </w:t>
      </w:r>
      <w:r w:rsidRPr="007B758C">
        <w:rPr>
          <w:color w:val="000000"/>
        </w:rPr>
        <w:t>прав.</w:t>
      </w:r>
      <w:r w:rsidRPr="009B306D">
        <w:t xml:space="preserve"> </w:t>
      </w:r>
      <w:r w:rsidRPr="00336D6F">
        <w:t>–</w:t>
      </w:r>
      <w:r>
        <w:t xml:space="preserve"> </w:t>
      </w:r>
      <w:r w:rsidRPr="007B758C">
        <w:rPr>
          <w:color w:val="000000"/>
        </w:rPr>
        <w:t>Он</w:t>
      </w:r>
      <w:r>
        <w:rPr>
          <w:color w:val="000000"/>
        </w:rPr>
        <w:t xml:space="preserve"> </w:t>
      </w:r>
      <w:r w:rsidRPr="007B758C">
        <w:rPr>
          <w:color w:val="000000"/>
        </w:rPr>
        <w:t>передал</w:t>
      </w:r>
      <w:r>
        <w:rPr>
          <w:color w:val="000000"/>
        </w:rPr>
        <w:t xml:space="preserve"> </w:t>
      </w:r>
      <w:r w:rsidRPr="007B758C">
        <w:rPr>
          <w:color w:val="000000"/>
        </w:rPr>
        <w:t>мне</w:t>
      </w:r>
      <w:r>
        <w:rPr>
          <w:color w:val="000000"/>
        </w:rPr>
        <w:t xml:space="preserve"> </w:t>
      </w:r>
      <w:r w:rsidRPr="007B758C">
        <w:rPr>
          <w:color w:val="000000"/>
        </w:rPr>
        <w:t>телефон,</w:t>
      </w:r>
      <w:r w:rsidRPr="000319DF">
        <w:rPr>
          <w:rStyle w:val="apple-converted-space"/>
          <w:color w:val="000000"/>
        </w:rPr>
        <w:t xml:space="preserve"> </w:t>
      </w:r>
      <w:r w:rsidRPr="007B758C">
        <w:rPr>
          <w:color w:val="000000"/>
        </w:rPr>
        <w:t>и</w:t>
      </w:r>
      <w:r>
        <w:rPr>
          <w:color w:val="000000"/>
        </w:rPr>
        <w:t xml:space="preserve"> </w:t>
      </w:r>
      <w:r w:rsidRPr="007B758C">
        <w:rPr>
          <w:color w:val="000000"/>
        </w:rPr>
        <w:t>я</w:t>
      </w:r>
      <w:r>
        <w:rPr>
          <w:color w:val="000000"/>
        </w:rPr>
        <w:t xml:space="preserve"> про</w:t>
      </w:r>
      <w:r w:rsidRPr="007B758C">
        <w:rPr>
          <w:color w:val="000000"/>
        </w:rPr>
        <w:t>читал,</w:t>
      </w:r>
      <w:r>
        <w:rPr>
          <w:color w:val="000000"/>
        </w:rPr>
        <w:t xml:space="preserve"> </w:t>
      </w:r>
      <w:r w:rsidRPr="007B758C">
        <w:rPr>
          <w:color w:val="000000"/>
        </w:rPr>
        <w:t>бормоча</w:t>
      </w:r>
      <w:r>
        <w:rPr>
          <w:color w:val="000000"/>
        </w:rPr>
        <w:t xml:space="preserve"> вслух. </w:t>
      </w:r>
      <w:r w:rsidRPr="00336D6F">
        <w:t>–</w:t>
      </w:r>
      <w:r>
        <w:t xml:space="preserve"> </w:t>
      </w:r>
      <w:r w:rsidRPr="007B758C">
        <w:rPr>
          <w:color w:val="000000"/>
        </w:rPr>
        <w:t>Привет,</w:t>
      </w:r>
      <w:r>
        <w:rPr>
          <w:color w:val="000000"/>
        </w:rPr>
        <w:t xml:space="preserve"> </w:t>
      </w:r>
      <w:r w:rsidRPr="007B758C">
        <w:rPr>
          <w:color w:val="000000"/>
        </w:rPr>
        <w:t>Тед.</w:t>
      </w:r>
      <w:r w:rsidRPr="000319DF">
        <w:rPr>
          <w:rStyle w:val="apple-converted-space"/>
          <w:color w:val="000000"/>
        </w:rPr>
        <w:t xml:space="preserve"> </w:t>
      </w:r>
      <w:r w:rsidRPr="007B758C">
        <w:rPr>
          <w:color w:val="000000"/>
        </w:rPr>
        <w:t>Спасибо</w:t>
      </w:r>
      <w:r>
        <w:rPr>
          <w:color w:val="000000"/>
        </w:rPr>
        <w:t xml:space="preserve"> </w:t>
      </w:r>
      <w:r w:rsidRPr="007B758C">
        <w:rPr>
          <w:color w:val="000000"/>
        </w:rPr>
        <w:t>за</w:t>
      </w:r>
      <w:r>
        <w:rPr>
          <w:color w:val="000000"/>
        </w:rPr>
        <w:t xml:space="preserve"> </w:t>
      </w:r>
      <w:r w:rsidRPr="007B758C">
        <w:rPr>
          <w:color w:val="000000"/>
        </w:rPr>
        <w:t>приглашение,</w:t>
      </w:r>
      <w:r>
        <w:rPr>
          <w:color w:val="000000"/>
        </w:rPr>
        <w:t xml:space="preserve"> </w:t>
      </w:r>
      <w:r w:rsidRPr="007B758C">
        <w:rPr>
          <w:color w:val="000000"/>
        </w:rPr>
        <w:t>но,</w:t>
      </w:r>
      <w:r>
        <w:rPr>
          <w:color w:val="000000"/>
        </w:rPr>
        <w:t xml:space="preserve"> </w:t>
      </w:r>
      <w:r w:rsidRPr="007B758C">
        <w:rPr>
          <w:color w:val="000000"/>
        </w:rPr>
        <w:t>к</w:t>
      </w:r>
      <w:r w:rsidRPr="000319DF">
        <w:rPr>
          <w:rStyle w:val="apple-converted-space"/>
          <w:color w:val="000000"/>
        </w:rPr>
        <w:t xml:space="preserve"> </w:t>
      </w:r>
      <w:r w:rsidRPr="007B758C">
        <w:rPr>
          <w:color w:val="000000"/>
        </w:rPr>
        <w:t>сожалению</w:t>
      </w:r>
      <w:r>
        <w:rPr>
          <w:color w:val="000000"/>
        </w:rPr>
        <w:t xml:space="preserve">, у меня </w:t>
      </w:r>
      <w:r w:rsidRPr="007E2974">
        <w:rPr>
          <w:i/>
          <w:color w:val="000000"/>
        </w:rPr>
        <w:t>не получится</w:t>
      </w:r>
      <w:r w:rsidRPr="007B758C">
        <w:rPr>
          <w:color w:val="000000"/>
        </w:rPr>
        <w:t>.</w:t>
      </w:r>
      <w:r>
        <w:rPr>
          <w:color w:val="000000"/>
        </w:rPr>
        <w:t xml:space="preserve"> </w:t>
      </w:r>
      <w:r w:rsidRPr="00336D6F">
        <w:t>–</w:t>
      </w:r>
      <w:r>
        <w:t xml:space="preserve"> </w:t>
      </w:r>
      <w:r w:rsidRPr="007B758C">
        <w:rPr>
          <w:i/>
          <w:iCs/>
          <w:color w:val="000000"/>
        </w:rPr>
        <w:t>Не</w:t>
      </w:r>
      <w:r>
        <w:rPr>
          <w:i/>
          <w:iCs/>
          <w:color w:val="000000"/>
        </w:rPr>
        <w:t xml:space="preserve"> получится</w:t>
      </w:r>
      <w:r w:rsidRPr="007B758C">
        <w:rPr>
          <w:i/>
          <w:iCs/>
          <w:color w:val="000000"/>
        </w:rPr>
        <w:t>?</w:t>
      </w:r>
      <w:r w:rsidRPr="000319DF">
        <w:rPr>
          <w:rStyle w:val="apple-converted-space"/>
          <w:i/>
          <w:iCs/>
          <w:color w:val="000000"/>
        </w:rPr>
        <w:t xml:space="preserve"> </w:t>
      </w:r>
      <w:r w:rsidRPr="007B758C">
        <w:rPr>
          <w:i/>
          <w:iCs/>
          <w:color w:val="000000"/>
        </w:rPr>
        <w:t>Какого</w:t>
      </w:r>
      <w:r>
        <w:rPr>
          <w:i/>
          <w:iCs/>
          <w:color w:val="000000"/>
        </w:rPr>
        <w:t xml:space="preserve"> </w:t>
      </w:r>
      <w:r w:rsidRPr="007B758C">
        <w:rPr>
          <w:i/>
          <w:iCs/>
          <w:color w:val="000000"/>
        </w:rPr>
        <w:t>ч</w:t>
      </w:r>
      <w:r>
        <w:rPr>
          <w:i/>
          <w:iCs/>
          <w:color w:val="000000"/>
        </w:rPr>
        <w:t>ё</w:t>
      </w:r>
      <w:r w:rsidRPr="007B758C">
        <w:rPr>
          <w:i/>
          <w:iCs/>
          <w:color w:val="000000"/>
        </w:rPr>
        <w:t>рта?</w:t>
      </w:r>
      <w:r w:rsidRPr="000319DF">
        <w:rPr>
          <w:rStyle w:val="apple-converted-space"/>
          <w:color w:val="000000"/>
        </w:rPr>
        <w:t xml:space="preserve"> </w:t>
      </w:r>
      <w:r w:rsidRPr="007B758C">
        <w:rPr>
          <w:color w:val="000000"/>
        </w:rPr>
        <w:t>Я</w:t>
      </w:r>
      <w:r>
        <w:rPr>
          <w:color w:val="000000"/>
        </w:rPr>
        <w:t xml:space="preserve"> </w:t>
      </w:r>
      <w:r w:rsidRPr="007B758C">
        <w:rPr>
          <w:color w:val="000000"/>
        </w:rPr>
        <w:t>подавил</w:t>
      </w:r>
      <w:r>
        <w:rPr>
          <w:color w:val="000000"/>
        </w:rPr>
        <w:t xml:space="preserve"> </w:t>
      </w:r>
      <w:r w:rsidRPr="007B758C">
        <w:rPr>
          <w:color w:val="000000"/>
        </w:rPr>
        <w:t>смешок</w:t>
      </w:r>
      <w:r>
        <w:rPr>
          <w:color w:val="000000"/>
        </w:rPr>
        <w:t xml:space="preserve"> </w:t>
      </w:r>
      <w:r w:rsidRPr="007B758C">
        <w:rPr>
          <w:color w:val="000000"/>
        </w:rPr>
        <w:t>и</w:t>
      </w:r>
      <w:r>
        <w:rPr>
          <w:color w:val="000000"/>
        </w:rPr>
        <w:t xml:space="preserve"> </w:t>
      </w:r>
      <w:r w:rsidRPr="007B758C">
        <w:rPr>
          <w:color w:val="000000"/>
        </w:rPr>
        <w:t>попытался</w:t>
      </w:r>
      <w:r>
        <w:rPr>
          <w:color w:val="000000"/>
        </w:rPr>
        <w:t xml:space="preserve"> </w:t>
      </w:r>
      <w:r w:rsidRPr="007B758C">
        <w:rPr>
          <w:color w:val="000000"/>
        </w:rPr>
        <w:t>читать</w:t>
      </w:r>
      <w:r>
        <w:rPr>
          <w:color w:val="000000"/>
        </w:rPr>
        <w:t xml:space="preserve"> </w:t>
      </w:r>
      <w:r w:rsidRPr="007B758C">
        <w:rPr>
          <w:color w:val="000000"/>
        </w:rPr>
        <w:t>дальше</w:t>
      </w:r>
      <w:r>
        <w:rPr>
          <w:color w:val="000000"/>
        </w:rPr>
        <w:t xml:space="preserve"> </w:t>
      </w:r>
      <w:r w:rsidRPr="007B758C">
        <w:rPr>
          <w:color w:val="000000"/>
        </w:rPr>
        <w:t>с</w:t>
      </w:r>
      <w:r>
        <w:rPr>
          <w:color w:val="000000"/>
        </w:rPr>
        <w:t xml:space="preserve"> </w:t>
      </w:r>
      <w:r w:rsidRPr="007B758C">
        <w:rPr>
          <w:color w:val="000000"/>
        </w:rPr>
        <w:t>непроницаемым</w:t>
      </w:r>
      <w:r>
        <w:rPr>
          <w:color w:val="000000"/>
        </w:rPr>
        <w:t xml:space="preserve"> </w:t>
      </w:r>
      <w:r w:rsidRPr="007B758C">
        <w:rPr>
          <w:color w:val="000000"/>
        </w:rPr>
        <w:t>лицом.</w:t>
      </w:r>
      <w:r w:rsidRPr="000319DF">
        <w:rPr>
          <w:rStyle w:val="apple-converted-space"/>
          <w:color w:val="000000"/>
        </w:rPr>
        <w:t xml:space="preserve"> </w:t>
      </w:r>
      <w:r w:rsidRPr="00336D6F">
        <w:t>–</w:t>
      </w:r>
      <w:r>
        <w:t xml:space="preserve"> </w:t>
      </w:r>
      <w:r>
        <w:rPr>
          <w:color w:val="000000"/>
        </w:rPr>
        <w:t>С</w:t>
      </w:r>
      <w:r w:rsidRPr="007B758C">
        <w:rPr>
          <w:color w:val="000000"/>
        </w:rPr>
        <w:t>егодня</w:t>
      </w:r>
      <w:r>
        <w:rPr>
          <w:color w:val="000000"/>
        </w:rPr>
        <w:t xml:space="preserve"> </w:t>
      </w:r>
      <w:r w:rsidRPr="007B758C">
        <w:rPr>
          <w:color w:val="000000"/>
        </w:rPr>
        <w:t>вечером</w:t>
      </w:r>
      <w:r>
        <w:rPr>
          <w:color w:val="000000"/>
        </w:rPr>
        <w:t xml:space="preserve"> я буду праздновать с друзьями</w:t>
      </w:r>
      <w:r w:rsidRPr="007B758C">
        <w:rPr>
          <w:color w:val="000000"/>
        </w:rPr>
        <w:t>,</w:t>
      </w:r>
      <w:r w:rsidRPr="000319DF">
        <w:rPr>
          <w:rStyle w:val="apple-converted-space"/>
          <w:color w:val="000000"/>
        </w:rPr>
        <w:t xml:space="preserve"> </w:t>
      </w:r>
      <w:r w:rsidRPr="007B758C">
        <w:rPr>
          <w:color w:val="000000"/>
        </w:rPr>
        <w:t>и</w:t>
      </w:r>
      <w:r>
        <w:rPr>
          <w:color w:val="000000"/>
        </w:rPr>
        <w:t xml:space="preserve"> я уже не могу отказать им</w:t>
      </w:r>
      <w:r w:rsidRPr="007B758C">
        <w:rPr>
          <w:color w:val="000000"/>
        </w:rPr>
        <w:t>.</w:t>
      </w:r>
      <w:r w:rsidRPr="000319DF">
        <w:rPr>
          <w:rStyle w:val="apple-converted-space"/>
          <w:color w:val="000000"/>
        </w:rPr>
        <w:t xml:space="preserve"> </w:t>
      </w:r>
      <w:r>
        <w:rPr>
          <w:rStyle w:val="apple-converted-space"/>
          <w:color w:val="000000"/>
        </w:rPr>
        <w:t>Надеюсь</w:t>
      </w:r>
      <w:r w:rsidRPr="007B758C">
        <w:rPr>
          <w:color w:val="000000"/>
        </w:rPr>
        <w:t>,</w:t>
      </w:r>
      <w:r>
        <w:rPr>
          <w:color w:val="000000"/>
        </w:rPr>
        <w:t xml:space="preserve"> </w:t>
      </w:r>
      <w:r w:rsidRPr="007B758C">
        <w:rPr>
          <w:color w:val="000000"/>
        </w:rPr>
        <w:t>что</w:t>
      </w:r>
      <w:r w:rsidRPr="000319DF">
        <w:rPr>
          <w:rStyle w:val="apple-converted-space"/>
          <w:color w:val="000000"/>
        </w:rPr>
        <w:t xml:space="preserve"> </w:t>
      </w:r>
      <w:r>
        <w:rPr>
          <w:rStyle w:val="apple-converted-space"/>
          <w:color w:val="000000"/>
        </w:rPr>
        <w:t>т</w:t>
      </w:r>
      <w:r w:rsidRPr="007B758C">
        <w:rPr>
          <w:color w:val="000000"/>
        </w:rPr>
        <w:t>ы</w:t>
      </w:r>
      <w:r>
        <w:rPr>
          <w:color w:val="000000"/>
        </w:rPr>
        <w:t xml:space="preserve"> </w:t>
      </w:r>
      <w:r w:rsidRPr="007B758C">
        <w:rPr>
          <w:color w:val="000000"/>
        </w:rPr>
        <w:t>по</w:t>
      </w:r>
      <w:r>
        <w:rPr>
          <w:color w:val="000000"/>
        </w:rPr>
        <w:t>ймёшь меня</w:t>
      </w:r>
      <w:r w:rsidRPr="007B758C">
        <w:rPr>
          <w:color w:val="000000"/>
        </w:rPr>
        <w:t>,</w:t>
      </w:r>
      <w:r w:rsidRPr="000319DF">
        <w:rPr>
          <w:rStyle w:val="apple-converted-space"/>
          <w:color w:val="000000"/>
        </w:rPr>
        <w:t xml:space="preserve"> </w:t>
      </w:r>
      <w:r>
        <w:rPr>
          <w:rStyle w:val="apple-converted-space"/>
          <w:color w:val="000000"/>
        </w:rPr>
        <w:t xml:space="preserve">и, </w:t>
      </w:r>
      <w:r w:rsidRPr="007B758C">
        <w:rPr>
          <w:color w:val="000000"/>
        </w:rPr>
        <w:t>возможно,</w:t>
      </w:r>
      <w:r w:rsidRPr="000319DF">
        <w:rPr>
          <w:rStyle w:val="apple-converted-space"/>
          <w:color w:val="000000"/>
        </w:rPr>
        <w:t xml:space="preserve"> </w:t>
      </w:r>
      <w:r w:rsidRPr="007B758C">
        <w:rPr>
          <w:color w:val="000000"/>
        </w:rPr>
        <w:t>мы</w:t>
      </w:r>
      <w:r>
        <w:rPr>
          <w:color w:val="000000"/>
        </w:rPr>
        <w:t xml:space="preserve"> сможем вместе выпить как-нибудь в другой раз</w:t>
      </w:r>
      <w:r w:rsidRPr="007B758C">
        <w:rPr>
          <w:color w:val="000000"/>
        </w:rPr>
        <w:t>.</w:t>
      </w:r>
      <w:r w:rsidRPr="000319DF">
        <w:rPr>
          <w:rStyle w:val="apple-converted-space"/>
          <w:color w:val="000000"/>
        </w:rPr>
        <w:t xml:space="preserve"> </w:t>
      </w:r>
      <w:r w:rsidRPr="007B758C">
        <w:rPr>
          <w:color w:val="000000"/>
        </w:rPr>
        <w:t>С</w:t>
      </w:r>
      <w:r>
        <w:rPr>
          <w:color w:val="000000"/>
        </w:rPr>
        <w:t xml:space="preserve"> </w:t>
      </w:r>
      <w:r w:rsidRPr="007B758C">
        <w:rPr>
          <w:color w:val="000000"/>
        </w:rPr>
        <w:t>новым</w:t>
      </w:r>
      <w:r>
        <w:rPr>
          <w:color w:val="000000"/>
        </w:rPr>
        <w:t xml:space="preserve"> </w:t>
      </w:r>
      <w:r w:rsidRPr="007B758C">
        <w:rPr>
          <w:color w:val="000000"/>
        </w:rPr>
        <w:t>годом</w:t>
      </w:r>
      <w:r>
        <w:rPr>
          <w:color w:val="000000"/>
        </w:rPr>
        <w:t>.</w:t>
      </w:r>
      <w:r w:rsidRPr="000319DF">
        <w:rPr>
          <w:rStyle w:val="apple-converted-space"/>
          <w:color w:val="000000"/>
        </w:rPr>
        <w:t xml:space="preserve"> </w:t>
      </w:r>
      <w:r>
        <w:rPr>
          <w:rStyle w:val="apple-converted-space"/>
          <w:color w:val="000000"/>
        </w:rPr>
        <w:t>И</w:t>
      </w:r>
      <w:r w:rsidRPr="007B758C">
        <w:rPr>
          <w:color w:val="000000"/>
        </w:rPr>
        <w:t>тан.</w:t>
      </w:r>
      <w:r>
        <w:rPr>
          <w:color w:val="000000"/>
        </w:rPr>
        <w:t xml:space="preserve"> </w:t>
      </w:r>
      <w:r w:rsidRPr="00336D6F">
        <w:t>–</w:t>
      </w:r>
      <w:r>
        <w:t xml:space="preserve"> </w:t>
      </w:r>
      <w:r>
        <w:rPr>
          <w:color w:val="000000"/>
        </w:rPr>
        <w:t>Закончив</w:t>
      </w:r>
      <w:r w:rsidRPr="007B758C">
        <w:rPr>
          <w:color w:val="000000"/>
        </w:rPr>
        <w:t>,</w:t>
      </w:r>
      <w:r>
        <w:rPr>
          <w:color w:val="000000"/>
        </w:rPr>
        <w:t xml:space="preserve"> </w:t>
      </w:r>
      <w:r w:rsidRPr="007B758C">
        <w:rPr>
          <w:color w:val="000000"/>
        </w:rPr>
        <w:t>я</w:t>
      </w:r>
      <w:r>
        <w:rPr>
          <w:color w:val="000000"/>
        </w:rPr>
        <w:t xml:space="preserve"> </w:t>
      </w:r>
      <w:r w:rsidRPr="007B758C">
        <w:rPr>
          <w:color w:val="000000"/>
        </w:rPr>
        <w:t>прикусил</w:t>
      </w:r>
      <w:r>
        <w:rPr>
          <w:color w:val="000000"/>
        </w:rPr>
        <w:t xml:space="preserve"> </w:t>
      </w:r>
      <w:r w:rsidRPr="007B758C">
        <w:rPr>
          <w:color w:val="000000"/>
        </w:rPr>
        <w:t>щеку,</w:t>
      </w:r>
      <w:r w:rsidRPr="000319DF">
        <w:rPr>
          <w:rStyle w:val="apple-converted-space"/>
          <w:color w:val="000000"/>
        </w:rPr>
        <w:t xml:space="preserve"> </w:t>
      </w:r>
      <w:r w:rsidRPr="007B758C">
        <w:rPr>
          <w:color w:val="000000"/>
        </w:rPr>
        <w:t>чтобы</w:t>
      </w:r>
      <w:r>
        <w:rPr>
          <w:color w:val="000000"/>
        </w:rPr>
        <w:t xml:space="preserve"> </w:t>
      </w:r>
      <w:r w:rsidRPr="007B758C">
        <w:rPr>
          <w:color w:val="000000"/>
        </w:rPr>
        <w:t>удержаться</w:t>
      </w:r>
      <w:r>
        <w:rPr>
          <w:color w:val="000000"/>
        </w:rPr>
        <w:t xml:space="preserve"> </w:t>
      </w:r>
      <w:r w:rsidRPr="007B758C">
        <w:rPr>
          <w:color w:val="000000"/>
        </w:rPr>
        <w:t>от</w:t>
      </w:r>
      <w:r>
        <w:rPr>
          <w:color w:val="000000"/>
        </w:rPr>
        <w:t xml:space="preserve"> </w:t>
      </w:r>
      <w:r w:rsidRPr="007B758C">
        <w:rPr>
          <w:color w:val="000000"/>
        </w:rPr>
        <w:t>ухмыл</w:t>
      </w:r>
      <w:r>
        <w:rPr>
          <w:color w:val="000000"/>
        </w:rPr>
        <w:t>ки</w:t>
      </w:r>
      <w:r w:rsidRPr="007B758C">
        <w:rPr>
          <w:color w:val="000000"/>
        </w:rPr>
        <w:t>.</w:t>
      </w:r>
      <w:r w:rsidRPr="000319DF">
        <w:rPr>
          <w:rStyle w:val="apple-converted-space"/>
          <w:color w:val="000000"/>
        </w:rPr>
        <w:t xml:space="preserve"> </w:t>
      </w:r>
      <w:r w:rsidRPr="00336D6F">
        <w:t>–</w:t>
      </w:r>
      <w:r>
        <w:t xml:space="preserve"> </w:t>
      </w:r>
      <w:r w:rsidRPr="009B306D">
        <w:rPr>
          <w:color w:val="000000"/>
        </w:rPr>
        <w:t xml:space="preserve">Ну, это... гм... </w:t>
      </w:r>
      <w:r>
        <w:rPr>
          <w:color w:val="000000"/>
        </w:rPr>
        <w:t>слишком длинно</w:t>
      </w:r>
      <w:r w:rsidRPr="009B306D">
        <w:rPr>
          <w:color w:val="000000"/>
        </w:rPr>
        <w:t>.</w:t>
      </w:r>
    </w:p>
    <w:p w:rsidR="0098463E" w:rsidRDefault="0098463E" w:rsidP="0098463E">
      <w:pPr>
        <w:pStyle w:val="western"/>
        <w:shd w:val="clear" w:color="auto" w:fill="FFFFFF"/>
        <w:spacing w:before="0" w:after="0"/>
        <w:ind w:firstLine="461"/>
        <w:jc w:val="both"/>
        <w:rPr>
          <w:rStyle w:val="apple-converted-space"/>
          <w:color w:val="000000"/>
        </w:rPr>
      </w:pPr>
      <w:r>
        <w:rPr>
          <w:color w:val="000000"/>
        </w:rPr>
        <w:t>Итан повесил голову.</w:t>
      </w:r>
      <w:r>
        <w:rPr>
          <w:rStyle w:val="apple-converted-space"/>
          <w:color w:val="000000"/>
        </w:rPr>
        <w:t xml:space="preserve"> </w:t>
      </w:r>
    </w:p>
    <w:p w:rsidR="0098463E" w:rsidRDefault="0098463E" w:rsidP="0098463E">
      <w:pPr>
        <w:pStyle w:val="western"/>
        <w:shd w:val="clear" w:color="auto" w:fill="FFFFFF"/>
        <w:spacing w:before="0" w:after="0"/>
        <w:ind w:firstLine="461"/>
        <w:jc w:val="both"/>
        <w:rPr>
          <w:color w:val="000000"/>
        </w:rPr>
      </w:pPr>
      <w:r w:rsidRPr="00336D6F">
        <w:t>–</w:t>
      </w:r>
      <w:r>
        <w:t xml:space="preserve"> Вот </w:t>
      </w:r>
      <w:r>
        <w:rPr>
          <w:color w:val="000000"/>
        </w:rPr>
        <w:t>дерьмо!</w:t>
      </w:r>
    </w:p>
    <w:p w:rsidR="0098463E" w:rsidRDefault="0098463E" w:rsidP="0098463E">
      <w:pPr>
        <w:pStyle w:val="western"/>
        <w:shd w:val="clear" w:color="auto" w:fill="FFFFFF"/>
        <w:spacing w:before="0" w:after="0"/>
        <w:ind w:firstLine="461"/>
        <w:jc w:val="both"/>
        <w:rPr>
          <w:rStyle w:val="apple-converted-space"/>
          <w:color w:val="000000"/>
        </w:rPr>
      </w:pPr>
      <w:r w:rsidRPr="007B758C">
        <w:rPr>
          <w:color w:val="000000"/>
        </w:rPr>
        <w:t>Я</w:t>
      </w:r>
      <w:r>
        <w:rPr>
          <w:color w:val="000000"/>
        </w:rPr>
        <w:t xml:space="preserve"> </w:t>
      </w:r>
      <w:r w:rsidRPr="007B758C">
        <w:rPr>
          <w:color w:val="000000"/>
        </w:rPr>
        <w:t>не</w:t>
      </w:r>
      <w:r>
        <w:rPr>
          <w:color w:val="000000"/>
        </w:rPr>
        <w:t xml:space="preserve"> </w:t>
      </w:r>
      <w:r w:rsidRPr="007B758C">
        <w:rPr>
          <w:color w:val="000000"/>
        </w:rPr>
        <w:t>мог</w:t>
      </w:r>
      <w:r>
        <w:rPr>
          <w:color w:val="000000"/>
        </w:rPr>
        <w:t xml:space="preserve"> ему </w:t>
      </w:r>
      <w:r w:rsidRPr="007B758C">
        <w:rPr>
          <w:color w:val="000000"/>
        </w:rPr>
        <w:t>возразить.</w:t>
      </w:r>
      <w:r w:rsidRPr="000319DF">
        <w:rPr>
          <w:rStyle w:val="apple-converted-space"/>
          <w:color w:val="000000"/>
        </w:rPr>
        <w:t xml:space="preserve"> </w:t>
      </w:r>
      <w:r w:rsidRPr="007B758C">
        <w:rPr>
          <w:color w:val="000000"/>
        </w:rPr>
        <w:t>Но</w:t>
      </w:r>
      <w:r>
        <w:rPr>
          <w:color w:val="000000"/>
        </w:rPr>
        <w:t xml:space="preserve"> ещё не всё </w:t>
      </w:r>
      <w:r w:rsidRPr="007B758C">
        <w:rPr>
          <w:color w:val="000000"/>
        </w:rPr>
        <w:t>потеряно.</w:t>
      </w:r>
      <w:r w:rsidRPr="000319DF">
        <w:rPr>
          <w:rStyle w:val="apple-converted-space"/>
          <w:color w:val="000000"/>
        </w:rPr>
        <w:t xml:space="preserve"> </w:t>
      </w:r>
      <w:r w:rsidRPr="007B758C">
        <w:rPr>
          <w:color w:val="000000"/>
        </w:rPr>
        <w:t>Бросив</w:t>
      </w:r>
      <w:r>
        <w:rPr>
          <w:color w:val="000000"/>
        </w:rPr>
        <w:t xml:space="preserve"> </w:t>
      </w:r>
      <w:r w:rsidRPr="007B758C">
        <w:rPr>
          <w:color w:val="000000"/>
        </w:rPr>
        <w:t>телефон</w:t>
      </w:r>
      <w:r>
        <w:rPr>
          <w:color w:val="000000"/>
        </w:rPr>
        <w:t xml:space="preserve"> ему на колени</w:t>
      </w:r>
      <w:r w:rsidRPr="007B758C">
        <w:rPr>
          <w:color w:val="000000"/>
        </w:rPr>
        <w:t>,</w:t>
      </w:r>
      <w:r>
        <w:rPr>
          <w:color w:val="000000"/>
        </w:rPr>
        <w:t xml:space="preserve"> </w:t>
      </w:r>
      <w:r w:rsidRPr="007B758C">
        <w:rPr>
          <w:color w:val="000000"/>
        </w:rPr>
        <w:t>я</w:t>
      </w:r>
      <w:r>
        <w:rPr>
          <w:color w:val="000000"/>
        </w:rPr>
        <w:t xml:space="preserve"> </w:t>
      </w:r>
      <w:r w:rsidRPr="007B758C">
        <w:rPr>
          <w:color w:val="000000"/>
        </w:rPr>
        <w:t>скрестил</w:t>
      </w:r>
      <w:r>
        <w:rPr>
          <w:color w:val="000000"/>
        </w:rPr>
        <w:t xml:space="preserve"> </w:t>
      </w:r>
      <w:r w:rsidRPr="007B758C">
        <w:rPr>
          <w:color w:val="000000"/>
        </w:rPr>
        <w:t>ноги</w:t>
      </w:r>
      <w:r>
        <w:rPr>
          <w:color w:val="000000"/>
        </w:rPr>
        <w:t xml:space="preserve"> </w:t>
      </w:r>
      <w:r w:rsidRPr="007B758C">
        <w:rPr>
          <w:color w:val="000000"/>
        </w:rPr>
        <w:t>и</w:t>
      </w:r>
      <w:r>
        <w:rPr>
          <w:color w:val="000000"/>
        </w:rPr>
        <w:t xml:space="preserve"> поставил </w:t>
      </w:r>
      <w:r w:rsidRPr="007B758C">
        <w:rPr>
          <w:color w:val="000000"/>
        </w:rPr>
        <w:t>локти</w:t>
      </w:r>
      <w:r>
        <w:rPr>
          <w:color w:val="000000"/>
        </w:rPr>
        <w:t xml:space="preserve"> </w:t>
      </w:r>
      <w:r w:rsidRPr="007B758C">
        <w:rPr>
          <w:color w:val="000000"/>
        </w:rPr>
        <w:t>на</w:t>
      </w:r>
      <w:r>
        <w:rPr>
          <w:color w:val="000000"/>
        </w:rPr>
        <w:t xml:space="preserve"> </w:t>
      </w:r>
      <w:r w:rsidRPr="007B758C">
        <w:rPr>
          <w:color w:val="000000"/>
        </w:rPr>
        <w:t>колен</w:t>
      </w:r>
      <w:r>
        <w:rPr>
          <w:color w:val="000000"/>
        </w:rPr>
        <w:t>к</w:t>
      </w:r>
      <w:r w:rsidRPr="007B758C">
        <w:rPr>
          <w:color w:val="000000"/>
        </w:rPr>
        <w:t>и.</w:t>
      </w:r>
      <w:r w:rsidRPr="000319DF">
        <w:rPr>
          <w:rStyle w:val="apple-converted-space"/>
          <w:color w:val="000000"/>
        </w:rPr>
        <w:t xml:space="preserve"> </w:t>
      </w:r>
    </w:p>
    <w:p w:rsidR="0098463E" w:rsidRPr="007846F4" w:rsidRDefault="0098463E" w:rsidP="0098463E">
      <w:pPr>
        <w:pStyle w:val="western"/>
        <w:shd w:val="clear" w:color="auto" w:fill="FFFFFF"/>
        <w:spacing w:before="0" w:after="0"/>
        <w:ind w:firstLine="461"/>
        <w:jc w:val="both"/>
        <w:rPr>
          <w:color w:val="000000"/>
        </w:rPr>
      </w:pPr>
      <w:r w:rsidRPr="00336D6F">
        <w:t>–</w:t>
      </w:r>
      <w:r>
        <w:t xml:space="preserve"> </w:t>
      </w:r>
      <w:r w:rsidRPr="007B758C">
        <w:rPr>
          <w:color w:val="000000"/>
        </w:rPr>
        <w:t>Если</w:t>
      </w:r>
      <w:r>
        <w:rPr>
          <w:color w:val="000000"/>
        </w:rPr>
        <w:t xml:space="preserve"> бы </w:t>
      </w:r>
      <w:r w:rsidRPr="007B758C">
        <w:rPr>
          <w:color w:val="000000"/>
        </w:rPr>
        <w:t>Сьюз</w:t>
      </w:r>
      <w:r>
        <w:rPr>
          <w:color w:val="000000"/>
        </w:rPr>
        <w:t>а</w:t>
      </w:r>
      <w:r w:rsidRPr="007B758C">
        <w:rPr>
          <w:color w:val="000000"/>
        </w:rPr>
        <w:t>н</w:t>
      </w:r>
      <w:r>
        <w:rPr>
          <w:color w:val="000000"/>
        </w:rPr>
        <w:t xml:space="preserve"> </w:t>
      </w:r>
      <w:r w:rsidRPr="007B758C">
        <w:rPr>
          <w:color w:val="000000"/>
        </w:rPr>
        <w:t>п</w:t>
      </w:r>
      <w:r>
        <w:rPr>
          <w:color w:val="000000"/>
        </w:rPr>
        <w:t>оп</w:t>
      </w:r>
      <w:r w:rsidRPr="007B758C">
        <w:rPr>
          <w:color w:val="000000"/>
        </w:rPr>
        <w:t>росил</w:t>
      </w:r>
      <w:r>
        <w:rPr>
          <w:color w:val="000000"/>
        </w:rPr>
        <w:t>а тебя сегодня вечером провести с ней время</w:t>
      </w:r>
      <w:r w:rsidRPr="007B758C">
        <w:rPr>
          <w:color w:val="000000"/>
        </w:rPr>
        <w:t>,</w:t>
      </w:r>
      <w:r>
        <w:rPr>
          <w:color w:val="000000"/>
        </w:rPr>
        <w:t xml:space="preserve"> </w:t>
      </w:r>
      <w:r w:rsidRPr="007B758C">
        <w:rPr>
          <w:color w:val="000000"/>
        </w:rPr>
        <w:t>что</w:t>
      </w:r>
      <w:r>
        <w:rPr>
          <w:color w:val="000000"/>
        </w:rPr>
        <w:t xml:space="preserve"> </w:t>
      </w:r>
      <w:r w:rsidRPr="007B758C">
        <w:rPr>
          <w:color w:val="000000"/>
        </w:rPr>
        <w:t>бы</w:t>
      </w:r>
      <w:r>
        <w:rPr>
          <w:color w:val="000000"/>
        </w:rPr>
        <w:t xml:space="preserve"> </w:t>
      </w:r>
      <w:r w:rsidRPr="007B758C">
        <w:rPr>
          <w:color w:val="000000"/>
        </w:rPr>
        <w:t>ты</w:t>
      </w:r>
      <w:r>
        <w:rPr>
          <w:color w:val="000000"/>
        </w:rPr>
        <w:t xml:space="preserve"> ответил ей?</w:t>
      </w:r>
    </w:p>
    <w:p w:rsidR="0098463E" w:rsidRDefault="0098463E" w:rsidP="0098463E">
      <w:pPr>
        <w:pStyle w:val="western"/>
        <w:shd w:val="clear" w:color="auto" w:fill="FFFFFF"/>
        <w:spacing w:before="0" w:after="0"/>
        <w:ind w:firstLine="461"/>
        <w:jc w:val="both"/>
        <w:rPr>
          <w:rStyle w:val="apple-converted-space"/>
          <w:color w:val="000000"/>
        </w:rPr>
      </w:pPr>
      <w:r>
        <w:rPr>
          <w:color w:val="000000"/>
        </w:rPr>
        <w:t>После недолгих раздумий он поднял голову и посмотрел мне в лицо.</w:t>
      </w:r>
      <w:r>
        <w:rPr>
          <w:rStyle w:val="apple-converted-space"/>
          <w:color w:val="000000"/>
        </w:rPr>
        <w:t xml:space="preserve"> </w:t>
      </w:r>
    </w:p>
    <w:p w:rsidR="0098463E" w:rsidRDefault="0098463E" w:rsidP="0098463E">
      <w:pPr>
        <w:pStyle w:val="western"/>
        <w:shd w:val="clear" w:color="auto" w:fill="FFFFFF"/>
        <w:spacing w:before="0" w:after="0"/>
        <w:ind w:firstLine="461"/>
        <w:jc w:val="both"/>
        <w:rPr>
          <w:color w:val="000000"/>
        </w:rPr>
      </w:pPr>
      <w:r w:rsidRPr="00336D6F">
        <w:t>–</w:t>
      </w:r>
      <w:r>
        <w:t xml:space="preserve"> </w:t>
      </w:r>
      <w:r>
        <w:rPr>
          <w:color w:val="000000"/>
        </w:rPr>
        <w:t>Я собираюсь на вечеринку Хантера.</w:t>
      </w:r>
      <w:r>
        <w:rPr>
          <w:rStyle w:val="apple-converted-space"/>
          <w:color w:val="000000"/>
        </w:rPr>
        <w:t xml:space="preserve"> </w:t>
      </w:r>
      <w:r>
        <w:rPr>
          <w:color w:val="000000"/>
        </w:rPr>
        <w:t>Хочешь пойти со мной?</w:t>
      </w:r>
    </w:p>
    <w:p w:rsidR="0098463E" w:rsidRDefault="0098463E" w:rsidP="0098463E">
      <w:pPr>
        <w:pStyle w:val="western"/>
        <w:shd w:val="clear" w:color="auto" w:fill="FFFFFF"/>
        <w:spacing w:before="0" w:after="0"/>
        <w:ind w:firstLine="461"/>
        <w:jc w:val="both"/>
        <w:rPr>
          <w:rStyle w:val="apple-converted-space"/>
          <w:color w:val="000000"/>
        </w:rPr>
      </w:pPr>
      <w:r w:rsidRPr="007B758C">
        <w:rPr>
          <w:color w:val="000000"/>
        </w:rPr>
        <w:t>Я</w:t>
      </w:r>
      <w:r>
        <w:rPr>
          <w:color w:val="000000"/>
        </w:rPr>
        <w:t xml:space="preserve"> склонил </w:t>
      </w:r>
      <w:r w:rsidRPr="007B758C">
        <w:rPr>
          <w:color w:val="000000"/>
        </w:rPr>
        <w:t>голову,</w:t>
      </w:r>
      <w:r>
        <w:rPr>
          <w:color w:val="000000"/>
        </w:rPr>
        <w:t xml:space="preserve"> </w:t>
      </w:r>
      <w:r w:rsidRPr="007B758C">
        <w:rPr>
          <w:color w:val="000000"/>
        </w:rPr>
        <w:t>ободряюще</w:t>
      </w:r>
      <w:r>
        <w:rPr>
          <w:color w:val="000000"/>
        </w:rPr>
        <w:t xml:space="preserve"> ему </w:t>
      </w:r>
      <w:r w:rsidRPr="007B758C">
        <w:rPr>
          <w:color w:val="000000"/>
        </w:rPr>
        <w:t>у</w:t>
      </w:r>
      <w:r>
        <w:rPr>
          <w:color w:val="000000"/>
        </w:rPr>
        <w:t>лыбаясь</w:t>
      </w:r>
      <w:r w:rsidRPr="007B758C">
        <w:rPr>
          <w:color w:val="000000"/>
        </w:rPr>
        <w:t>.</w:t>
      </w:r>
      <w:r w:rsidRPr="000319DF">
        <w:rPr>
          <w:rStyle w:val="apple-converted-space"/>
          <w:color w:val="000000"/>
        </w:rPr>
        <w:t xml:space="preserve"> </w:t>
      </w:r>
    </w:p>
    <w:p w:rsidR="0098463E" w:rsidRPr="007846F4" w:rsidRDefault="0098463E" w:rsidP="0098463E">
      <w:pPr>
        <w:pStyle w:val="western"/>
        <w:shd w:val="clear" w:color="auto" w:fill="FFFFFF"/>
        <w:spacing w:before="0" w:after="0"/>
        <w:ind w:firstLine="461"/>
        <w:jc w:val="both"/>
        <w:rPr>
          <w:color w:val="000000"/>
        </w:rPr>
      </w:pPr>
      <w:r w:rsidRPr="00336D6F">
        <w:t>–</w:t>
      </w:r>
      <w:r>
        <w:t xml:space="preserve"> </w:t>
      </w:r>
      <w:r w:rsidRPr="007B758C">
        <w:rPr>
          <w:color w:val="000000"/>
        </w:rPr>
        <w:t>Теперь</w:t>
      </w:r>
      <w:r>
        <w:rPr>
          <w:color w:val="000000"/>
        </w:rPr>
        <w:t xml:space="preserve"> </w:t>
      </w:r>
      <w:r w:rsidRPr="007B758C">
        <w:rPr>
          <w:color w:val="000000"/>
        </w:rPr>
        <w:t>удали</w:t>
      </w:r>
      <w:r>
        <w:rPr>
          <w:color w:val="000000"/>
        </w:rPr>
        <w:t xml:space="preserve"> </w:t>
      </w:r>
      <w:r w:rsidRPr="007B758C">
        <w:rPr>
          <w:color w:val="000000"/>
        </w:rPr>
        <w:t>вс</w:t>
      </w:r>
      <w:r>
        <w:rPr>
          <w:color w:val="000000"/>
        </w:rPr>
        <w:t xml:space="preserve">ё это </w:t>
      </w:r>
      <w:r w:rsidRPr="007B758C">
        <w:rPr>
          <w:color w:val="000000"/>
        </w:rPr>
        <w:t>и</w:t>
      </w:r>
      <w:r>
        <w:rPr>
          <w:color w:val="000000"/>
        </w:rPr>
        <w:t xml:space="preserve"> </w:t>
      </w:r>
      <w:r w:rsidRPr="007B758C">
        <w:rPr>
          <w:color w:val="000000"/>
        </w:rPr>
        <w:t>именно</w:t>
      </w:r>
      <w:r>
        <w:rPr>
          <w:color w:val="000000"/>
        </w:rPr>
        <w:t xml:space="preserve"> так и напиши.</w:t>
      </w:r>
    </w:p>
    <w:p w:rsidR="0098463E" w:rsidRDefault="0098463E" w:rsidP="0098463E">
      <w:pPr>
        <w:pStyle w:val="western"/>
        <w:shd w:val="clear" w:color="auto" w:fill="FFFFFF"/>
        <w:spacing w:before="0" w:after="0"/>
        <w:ind w:firstLine="461"/>
        <w:jc w:val="both"/>
        <w:rPr>
          <w:color w:val="000000"/>
        </w:rPr>
      </w:pPr>
      <w:r w:rsidRPr="00336D6F">
        <w:t>–</w:t>
      </w:r>
      <w:r>
        <w:t xml:space="preserve"> Д</w:t>
      </w:r>
      <w:r>
        <w:rPr>
          <w:color w:val="000000"/>
        </w:rPr>
        <w:t>умаешь, это сработает?</w:t>
      </w:r>
    </w:p>
    <w:p w:rsidR="0098463E" w:rsidRDefault="0098463E" w:rsidP="0098463E">
      <w:pPr>
        <w:pStyle w:val="western"/>
        <w:shd w:val="clear" w:color="auto" w:fill="FFFFFF"/>
        <w:spacing w:before="0" w:after="0"/>
        <w:ind w:firstLine="461"/>
        <w:jc w:val="both"/>
        <w:rPr>
          <w:color w:val="000000"/>
        </w:rPr>
      </w:pPr>
      <w:r w:rsidRPr="00336D6F">
        <w:t>–</w:t>
      </w:r>
      <w:r>
        <w:t xml:space="preserve"> </w:t>
      </w:r>
      <w:r>
        <w:rPr>
          <w:color w:val="000000"/>
        </w:rPr>
        <w:t>Думаю, это будет лучший ответ.</w:t>
      </w:r>
      <w:r>
        <w:rPr>
          <w:rStyle w:val="apple-converted-space"/>
          <w:color w:val="000000"/>
        </w:rPr>
        <w:t xml:space="preserve"> </w:t>
      </w:r>
      <w:r>
        <w:rPr>
          <w:color w:val="000000"/>
        </w:rPr>
        <w:t xml:space="preserve">И он будет дураком, если </w:t>
      </w:r>
      <w:proofErr w:type="gramStart"/>
      <w:r>
        <w:rPr>
          <w:color w:val="000000"/>
        </w:rPr>
        <w:t>скажет</w:t>
      </w:r>
      <w:proofErr w:type="gramEnd"/>
      <w:r>
        <w:rPr>
          <w:color w:val="000000"/>
        </w:rPr>
        <w:t xml:space="preserve"> нет.</w:t>
      </w:r>
    </w:p>
    <w:p w:rsidR="0098463E" w:rsidRPr="007846F4" w:rsidRDefault="0098463E" w:rsidP="0098463E">
      <w:pPr>
        <w:pStyle w:val="western"/>
        <w:shd w:val="clear" w:color="auto" w:fill="FFFFFF"/>
        <w:spacing w:before="0" w:after="0"/>
        <w:ind w:firstLine="461"/>
        <w:jc w:val="both"/>
        <w:rPr>
          <w:color w:val="000000"/>
        </w:rPr>
      </w:pPr>
      <w:r>
        <w:rPr>
          <w:color w:val="000000"/>
        </w:rPr>
        <w:t xml:space="preserve">Пока </w:t>
      </w:r>
      <w:r w:rsidRPr="007B758C">
        <w:rPr>
          <w:color w:val="000000"/>
        </w:rPr>
        <w:t>он</w:t>
      </w:r>
      <w:r>
        <w:rPr>
          <w:color w:val="000000"/>
        </w:rPr>
        <w:t xml:space="preserve"> </w:t>
      </w:r>
      <w:r w:rsidRPr="007B758C">
        <w:rPr>
          <w:color w:val="000000"/>
        </w:rPr>
        <w:t>наб</w:t>
      </w:r>
      <w:r>
        <w:rPr>
          <w:color w:val="000000"/>
        </w:rPr>
        <w:t>и</w:t>
      </w:r>
      <w:r w:rsidRPr="007B758C">
        <w:rPr>
          <w:color w:val="000000"/>
        </w:rPr>
        <w:t>рал</w:t>
      </w:r>
      <w:r>
        <w:rPr>
          <w:color w:val="000000"/>
        </w:rPr>
        <w:t xml:space="preserve"> </w:t>
      </w:r>
      <w:r w:rsidRPr="007B758C">
        <w:rPr>
          <w:color w:val="000000"/>
        </w:rPr>
        <w:t>ново</w:t>
      </w:r>
      <w:r>
        <w:rPr>
          <w:color w:val="000000"/>
        </w:rPr>
        <w:t xml:space="preserve">е </w:t>
      </w:r>
      <w:r w:rsidRPr="007B758C">
        <w:rPr>
          <w:color w:val="000000"/>
        </w:rPr>
        <w:t>сообщени</w:t>
      </w:r>
      <w:r>
        <w:rPr>
          <w:color w:val="000000"/>
        </w:rPr>
        <w:t>е, е</w:t>
      </w:r>
      <w:r w:rsidRPr="007B758C">
        <w:rPr>
          <w:color w:val="000000"/>
        </w:rPr>
        <w:t>го</w:t>
      </w:r>
      <w:r>
        <w:rPr>
          <w:color w:val="000000"/>
        </w:rPr>
        <w:t xml:space="preserve"> </w:t>
      </w:r>
      <w:r w:rsidRPr="007B758C">
        <w:rPr>
          <w:color w:val="000000"/>
        </w:rPr>
        <w:t>грудь</w:t>
      </w:r>
      <w:r>
        <w:rPr>
          <w:color w:val="000000"/>
        </w:rPr>
        <w:t xml:space="preserve"> на глубоких вдохах пару раз </w:t>
      </w:r>
      <w:r w:rsidRPr="007B758C">
        <w:rPr>
          <w:color w:val="000000"/>
        </w:rPr>
        <w:t>под</w:t>
      </w:r>
      <w:r>
        <w:rPr>
          <w:color w:val="000000"/>
        </w:rPr>
        <w:t>нялась и опустилась</w:t>
      </w:r>
      <w:r w:rsidRPr="007B758C">
        <w:rPr>
          <w:color w:val="000000"/>
        </w:rPr>
        <w:t>.</w:t>
      </w:r>
      <w:r w:rsidRPr="000319DF">
        <w:rPr>
          <w:rStyle w:val="apple-converted-space"/>
          <w:color w:val="000000"/>
        </w:rPr>
        <w:t xml:space="preserve"> </w:t>
      </w:r>
      <w:r w:rsidRPr="007B758C">
        <w:rPr>
          <w:color w:val="000000"/>
        </w:rPr>
        <w:t>А</w:t>
      </w:r>
      <w:r>
        <w:rPr>
          <w:color w:val="000000"/>
        </w:rPr>
        <w:t xml:space="preserve"> </w:t>
      </w:r>
      <w:r w:rsidRPr="007B758C">
        <w:rPr>
          <w:color w:val="000000"/>
        </w:rPr>
        <w:t>потом</w:t>
      </w:r>
      <w:r>
        <w:rPr>
          <w:color w:val="000000"/>
        </w:rPr>
        <w:t xml:space="preserve"> </w:t>
      </w:r>
      <w:r w:rsidRPr="007B758C">
        <w:rPr>
          <w:color w:val="000000"/>
        </w:rPr>
        <w:t>мы</w:t>
      </w:r>
      <w:r>
        <w:rPr>
          <w:color w:val="000000"/>
        </w:rPr>
        <w:t xml:space="preserve"> вместе стали </w:t>
      </w:r>
      <w:r w:rsidRPr="007B758C">
        <w:rPr>
          <w:color w:val="000000"/>
        </w:rPr>
        <w:t>жда</w:t>
      </w:r>
      <w:r>
        <w:rPr>
          <w:color w:val="000000"/>
        </w:rPr>
        <w:t>ть</w:t>
      </w:r>
      <w:r w:rsidRPr="007B758C">
        <w:rPr>
          <w:color w:val="000000"/>
        </w:rPr>
        <w:t>.</w:t>
      </w:r>
      <w:r w:rsidRPr="000319DF">
        <w:rPr>
          <w:rStyle w:val="apple-converted-space"/>
          <w:color w:val="000000"/>
        </w:rPr>
        <w:t xml:space="preserve"> </w:t>
      </w:r>
      <w:r>
        <w:rPr>
          <w:color w:val="000000"/>
        </w:rPr>
        <w:t xml:space="preserve">В полной </w:t>
      </w:r>
      <w:r w:rsidRPr="007B758C">
        <w:rPr>
          <w:color w:val="000000"/>
        </w:rPr>
        <w:t>ти</w:t>
      </w:r>
      <w:r>
        <w:rPr>
          <w:color w:val="000000"/>
        </w:rPr>
        <w:t>шине проходили минуты</w:t>
      </w:r>
      <w:r w:rsidRPr="007B758C">
        <w:rPr>
          <w:color w:val="000000"/>
        </w:rPr>
        <w:t>.</w:t>
      </w:r>
      <w:r w:rsidRPr="000319DF">
        <w:rPr>
          <w:rStyle w:val="apple-converted-space"/>
          <w:color w:val="000000"/>
        </w:rPr>
        <w:t xml:space="preserve"> </w:t>
      </w:r>
      <w:r w:rsidRPr="007B758C">
        <w:rPr>
          <w:color w:val="000000"/>
        </w:rPr>
        <w:t>Мо</w:t>
      </w:r>
      <w:r>
        <w:rPr>
          <w:color w:val="000000"/>
        </w:rPr>
        <w:t xml:space="preserve">ё </w:t>
      </w:r>
      <w:r w:rsidRPr="007B758C">
        <w:rPr>
          <w:color w:val="000000"/>
        </w:rPr>
        <w:t>сердце</w:t>
      </w:r>
      <w:r>
        <w:rPr>
          <w:color w:val="000000"/>
        </w:rPr>
        <w:t xml:space="preserve"> быстро билось из-за И</w:t>
      </w:r>
      <w:r w:rsidRPr="007B758C">
        <w:rPr>
          <w:color w:val="000000"/>
        </w:rPr>
        <w:t>тана.</w:t>
      </w:r>
      <w:r w:rsidRPr="000319DF">
        <w:rPr>
          <w:rStyle w:val="apple-converted-space"/>
          <w:color w:val="000000"/>
        </w:rPr>
        <w:t xml:space="preserve"> </w:t>
      </w:r>
      <w:r>
        <w:rPr>
          <w:rStyle w:val="apple-converted-space"/>
          <w:color w:val="000000"/>
        </w:rPr>
        <w:t>Но</w:t>
      </w:r>
      <w:r>
        <w:rPr>
          <w:color w:val="000000"/>
        </w:rPr>
        <w:t xml:space="preserve"> </w:t>
      </w:r>
      <w:r w:rsidRPr="007B758C">
        <w:rPr>
          <w:color w:val="000000"/>
        </w:rPr>
        <w:t>его,</w:t>
      </w:r>
      <w:r>
        <w:rPr>
          <w:color w:val="000000"/>
        </w:rPr>
        <w:t xml:space="preserve"> </w:t>
      </w:r>
      <w:r w:rsidRPr="007B758C">
        <w:rPr>
          <w:color w:val="000000"/>
        </w:rPr>
        <w:t>вероятно,</w:t>
      </w:r>
      <w:r>
        <w:rPr>
          <w:color w:val="000000"/>
        </w:rPr>
        <w:t xml:space="preserve"> билось </w:t>
      </w:r>
      <w:r w:rsidRPr="007B758C">
        <w:rPr>
          <w:color w:val="000000"/>
        </w:rPr>
        <w:t>в</w:t>
      </w:r>
      <w:r>
        <w:rPr>
          <w:color w:val="000000"/>
        </w:rPr>
        <w:t xml:space="preserve"> </w:t>
      </w:r>
      <w:r w:rsidRPr="007B758C">
        <w:rPr>
          <w:color w:val="000000"/>
        </w:rPr>
        <w:t>два</w:t>
      </w:r>
      <w:r>
        <w:rPr>
          <w:color w:val="000000"/>
        </w:rPr>
        <w:t xml:space="preserve"> </w:t>
      </w:r>
      <w:r w:rsidRPr="007B758C">
        <w:rPr>
          <w:color w:val="000000"/>
        </w:rPr>
        <w:t>раза</w:t>
      </w:r>
      <w:r>
        <w:rPr>
          <w:color w:val="000000"/>
        </w:rPr>
        <w:t xml:space="preserve"> </w:t>
      </w:r>
      <w:r w:rsidRPr="007B758C">
        <w:rPr>
          <w:color w:val="000000"/>
        </w:rPr>
        <w:t>быстрее.</w:t>
      </w:r>
      <w:r w:rsidRPr="000319DF">
        <w:rPr>
          <w:rStyle w:val="apple-converted-space"/>
          <w:color w:val="000000"/>
        </w:rPr>
        <w:t xml:space="preserve"> </w:t>
      </w:r>
      <w:r w:rsidR="00244CD4">
        <w:rPr>
          <w:color w:val="000000"/>
        </w:rPr>
        <w:t>Наконец</w:t>
      </w:r>
      <w:r>
        <w:rPr>
          <w:color w:val="000000"/>
        </w:rPr>
        <w:t xml:space="preserve"> </w:t>
      </w:r>
      <w:r w:rsidRPr="007B758C">
        <w:rPr>
          <w:color w:val="000000"/>
        </w:rPr>
        <w:t>тихий</w:t>
      </w:r>
      <w:r>
        <w:rPr>
          <w:color w:val="000000"/>
        </w:rPr>
        <w:t xml:space="preserve"> звук вырвал </w:t>
      </w:r>
      <w:r w:rsidRPr="007B758C">
        <w:rPr>
          <w:color w:val="000000"/>
        </w:rPr>
        <w:t>нас</w:t>
      </w:r>
      <w:r>
        <w:rPr>
          <w:color w:val="000000"/>
        </w:rPr>
        <w:t xml:space="preserve"> </w:t>
      </w:r>
      <w:r w:rsidRPr="007B758C">
        <w:rPr>
          <w:color w:val="000000"/>
        </w:rPr>
        <w:t>обоих</w:t>
      </w:r>
      <w:r>
        <w:rPr>
          <w:color w:val="000000"/>
        </w:rPr>
        <w:t xml:space="preserve"> </w:t>
      </w:r>
      <w:r w:rsidRPr="007B758C">
        <w:rPr>
          <w:color w:val="000000"/>
        </w:rPr>
        <w:t>из</w:t>
      </w:r>
      <w:r>
        <w:rPr>
          <w:color w:val="000000"/>
        </w:rPr>
        <w:t xml:space="preserve"> </w:t>
      </w:r>
      <w:r w:rsidRPr="007B758C">
        <w:rPr>
          <w:color w:val="000000"/>
        </w:rPr>
        <w:t>транса</w:t>
      </w:r>
      <w:r>
        <w:rPr>
          <w:color w:val="000000"/>
        </w:rPr>
        <w:t xml:space="preserve"> </w:t>
      </w:r>
      <w:r w:rsidRPr="007B758C">
        <w:rPr>
          <w:color w:val="000000"/>
        </w:rPr>
        <w:t>ожидания.</w:t>
      </w:r>
    </w:p>
    <w:p w:rsidR="0098463E" w:rsidRDefault="0098463E" w:rsidP="0098463E">
      <w:pPr>
        <w:pStyle w:val="western"/>
        <w:shd w:val="clear" w:color="auto" w:fill="FFFFFF"/>
        <w:spacing w:before="0" w:after="0"/>
        <w:ind w:firstLine="461"/>
        <w:jc w:val="both"/>
        <w:rPr>
          <w:color w:val="000000"/>
        </w:rPr>
      </w:pPr>
      <w:r>
        <w:rPr>
          <w:color w:val="000000"/>
        </w:rPr>
        <w:t>Когда И</w:t>
      </w:r>
      <w:r w:rsidRPr="007B758C">
        <w:rPr>
          <w:color w:val="000000"/>
        </w:rPr>
        <w:t>тан</w:t>
      </w:r>
      <w:r>
        <w:rPr>
          <w:color w:val="000000"/>
        </w:rPr>
        <w:t xml:space="preserve"> </w:t>
      </w:r>
      <w:r w:rsidRPr="007B758C">
        <w:rPr>
          <w:color w:val="000000"/>
        </w:rPr>
        <w:t>прочитал</w:t>
      </w:r>
      <w:r>
        <w:rPr>
          <w:color w:val="000000"/>
        </w:rPr>
        <w:t xml:space="preserve"> ответ</w:t>
      </w:r>
      <w:r w:rsidRPr="007B758C">
        <w:rPr>
          <w:color w:val="000000"/>
        </w:rPr>
        <w:t>,</w:t>
      </w:r>
      <w:r>
        <w:rPr>
          <w:color w:val="000000"/>
        </w:rPr>
        <w:t xml:space="preserve"> </w:t>
      </w:r>
      <w:r w:rsidRPr="007B758C">
        <w:rPr>
          <w:color w:val="000000"/>
        </w:rPr>
        <w:t>я</w:t>
      </w:r>
      <w:r>
        <w:rPr>
          <w:color w:val="000000"/>
        </w:rPr>
        <w:t xml:space="preserve"> </w:t>
      </w:r>
      <w:r w:rsidRPr="007B758C">
        <w:rPr>
          <w:color w:val="000000"/>
        </w:rPr>
        <w:t>потребовал</w:t>
      </w:r>
      <w:r>
        <w:rPr>
          <w:color w:val="000000"/>
        </w:rPr>
        <w:t xml:space="preserve"> </w:t>
      </w:r>
      <w:r w:rsidRPr="007B758C">
        <w:rPr>
          <w:color w:val="000000"/>
        </w:rPr>
        <w:t>через</w:t>
      </w:r>
      <w:r>
        <w:rPr>
          <w:color w:val="000000"/>
        </w:rPr>
        <w:t xml:space="preserve"> </w:t>
      </w:r>
      <w:r w:rsidRPr="007B758C">
        <w:rPr>
          <w:color w:val="000000"/>
        </w:rPr>
        <w:t>стиснутые</w:t>
      </w:r>
      <w:r>
        <w:rPr>
          <w:color w:val="000000"/>
        </w:rPr>
        <w:t xml:space="preserve"> </w:t>
      </w:r>
      <w:r w:rsidRPr="007B758C">
        <w:rPr>
          <w:color w:val="000000"/>
        </w:rPr>
        <w:t>зубы</w:t>
      </w:r>
      <w:r>
        <w:rPr>
          <w:color w:val="000000"/>
        </w:rPr>
        <w:t xml:space="preserve">: </w:t>
      </w:r>
    </w:p>
    <w:p w:rsidR="0098463E" w:rsidRPr="007846F4" w:rsidRDefault="0098463E" w:rsidP="0098463E">
      <w:pPr>
        <w:pStyle w:val="western"/>
        <w:shd w:val="clear" w:color="auto" w:fill="FFFFFF"/>
        <w:spacing w:before="0" w:after="0"/>
        <w:ind w:firstLine="461"/>
        <w:jc w:val="both"/>
        <w:rPr>
          <w:color w:val="000000"/>
        </w:rPr>
      </w:pPr>
      <w:r w:rsidRPr="00336D6F">
        <w:t>–</w:t>
      </w:r>
      <w:r>
        <w:t xml:space="preserve"> </w:t>
      </w:r>
      <w:r w:rsidRPr="007B758C">
        <w:rPr>
          <w:color w:val="000000"/>
        </w:rPr>
        <w:t>Что</w:t>
      </w:r>
      <w:r>
        <w:rPr>
          <w:color w:val="000000"/>
        </w:rPr>
        <w:t xml:space="preserve"> </w:t>
      </w:r>
      <w:r w:rsidRPr="007B758C">
        <w:rPr>
          <w:color w:val="000000"/>
        </w:rPr>
        <w:t>он</w:t>
      </w:r>
      <w:r>
        <w:rPr>
          <w:color w:val="000000"/>
        </w:rPr>
        <w:t xml:space="preserve"> написал</w:t>
      </w:r>
      <w:r w:rsidRPr="007B758C">
        <w:rPr>
          <w:color w:val="000000"/>
        </w:rPr>
        <w:t>?</w:t>
      </w:r>
      <w:r w:rsidRPr="00B67039">
        <w:t xml:space="preserve"> </w:t>
      </w:r>
      <w:r w:rsidRPr="00336D6F">
        <w:t>–</w:t>
      </w:r>
      <w:r>
        <w:t xml:space="preserve"> </w:t>
      </w:r>
      <w:r w:rsidRPr="007B758C">
        <w:rPr>
          <w:color w:val="000000"/>
        </w:rPr>
        <w:t>Беспокойство</w:t>
      </w:r>
      <w:r>
        <w:rPr>
          <w:color w:val="000000"/>
        </w:rPr>
        <w:t xml:space="preserve"> </w:t>
      </w:r>
      <w:r w:rsidRPr="007B758C">
        <w:rPr>
          <w:color w:val="000000"/>
        </w:rPr>
        <w:t>чуть</w:t>
      </w:r>
      <w:r>
        <w:rPr>
          <w:color w:val="000000"/>
        </w:rPr>
        <w:t xml:space="preserve"> </w:t>
      </w:r>
      <w:r w:rsidRPr="007B758C">
        <w:rPr>
          <w:color w:val="000000"/>
        </w:rPr>
        <w:t>не</w:t>
      </w:r>
      <w:r>
        <w:rPr>
          <w:color w:val="000000"/>
        </w:rPr>
        <w:t xml:space="preserve"> </w:t>
      </w:r>
      <w:r w:rsidRPr="007B758C">
        <w:rPr>
          <w:color w:val="000000"/>
        </w:rPr>
        <w:t>убил</w:t>
      </w:r>
      <w:r>
        <w:rPr>
          <w:color w:val="000000"/>
        </w:rPr>
        <w:t xml:space="preserve">о </w:t>
      </w:r>
      <w:r w:rsidRPr="007B758C">
        <w:rPr>
          <w:color w:val="000000"/>
        </w:rPr>
        <w:t>меня.</w:t>
      </w:r>
    </w:p>
    <w:p w:rsidR="0098463E" w:rsidRDefault="0098463E" w:rsidP="0098463E">
      <w:pPr>
        <w:pStyle w:val="western"/>
        <w:shd w:val="clear" w:color="auto" w:fill="FFFFFF"/>
        <w:spacing w:before="0" w:after="0"/>
        <w:ind w:firstLine="461"/>
        <w:jc w:val="both"/>
        <w:rPr>
          <w:rStyle w:val="apple-converted-space"/>
          <w:color w:val="000000"/>
        </w:rPr>
      </w:pPr>
      <w:r>
        <w:rPr>
          <w:color w:val="000000"/>
        </w:rPr>
        <w:t xml:space="preserve">Края его рта приподнялись, и радостная улыбка </w:t>
      </w:r>
      <w:proofErr w:type="gramStart"/>
      <w:r>
        <w:rPr>
          <w:color w:val="000000"/>
        </w:rPr>
        <w:t>быстро достигла</w:t>
      </w:r>
      <w:proofErr w:type="gramEnd"/>
      <w:r>
        <w:rPr>
          <w:color w:val="000000"/>
        </w:rPr>
        <w:t xml:space="preserve"> его глаз.</w:t>
      </w:r>
      <w:r>
        <w:rPr>
          <w:rStyle w:val="apple-converted-space"/>
          <w:color w:val="000000"/>
        </w:rPr>
        <w:t xml:space="preserve"> </w:t>
      </w:r>
    </w:p>
    <w:p w:rsidR="0098463E" w:rsidRDefault="0098463E" w:rsidP="0098463E">
      <w:pPr>
        <w:pStyle w:val="western"/>
        <w:shd w:val="clear" w:color="auto" w:fill="FFFFFF"/>
        <w:spacing w:before="0" w:after="0"/>
        <w:ind w:firstLine="461"/>
        <w:jc w:val="both"/>
        <w:rPr>
          <w:color w:val="000000"/>
        </w:rPr>
      </w:pPr>
      <w:r w:rsidRPr="00336D6F">
        <w:t>–</w:t>
      </w:r>
      <w:r>
        <w:t xml:space="preserve"> </w:t>
      </w:r>
      <w:r>
        <w:rPr>
          <w:color w:val="000000"/>
        </w:rPr>
        <w:t>Он ответил, что это круто, и что он встретится со мною там.</w:t>
      </w:r>
    </w:p>
    <w:p w:rsidR="0098463E" w:rsidRDefault="0098463E" w:rsidP="0098463E">
      <w:pPr>
        <w:pStyle w:val="western"/>
        <w:shd w:val="clear" w:color="auto" w:fill="FFFFFF"/>
        <w:spacing w:before="0" w:after="0"/>
        <w:ind w:firstLine="461"/>
        <w:jc w:val="both"/>
        <w:rPr>
          <w:rStyle w:val="apple-converted-space"/>
          <w:color w:val="000000"/>
        </w:rPr>
      </w:pPr>
      <w:r w:rsidRPr="007B758C">
        <w:rPr>
          <w:color w:val="000000"/>
        </w:rPr>
        <w:t>Я</w:t>
      </w:r>
      <w:r>
        <w:rPr>
          <w:color w:val="000000"/>
        </w:rPr>
        <w:t xml:space="preserve"> вскинул кулак в воздух</w:t>
      </w:r>
      <w:r w:rsidRPr="007B758C">
        <w:rPr>
          <w:color w:val="000000"/>
        </w:rPr>
        <w:t>.</w:t>
      </w:r>
      <w:r w:rsidRPr="000319DF">
        <w:rPr>
          <w:rStyle w:val="apple-converted-space"/>
          <w:color w:val="000000"/>
        </w:rPr>
        <w:t xml:space="preserve"> </w:t>
      </w:r>
    </w:p>
    <w:p w:rsidR="0098463E" w:rsidRDefault="0098463E" w:rsidP="0098463E">
      <w:pPr>
        <w:pStyle w:val="western"/>
        <w:shd w:val="clear" w:color="auto" w:fill="FFFFFF"/>
        <w:spacing w:before="0" w:after="0"/>
        <w:ind w:firstLine="461"/>
        <w:jc w:val="both"/>
      </w:pPr>
      <w:r w:rsidRPr="00336D6F">
        <w:t>–</w:t>
      </w:r>
      <w:r>
        <w:t xml:space="preserve"> </w:t>
      </w:r>
      <w:r>
        <w:rPr>
          <w:color w:val="000000"/>
        </w:rPr>
        <w:t>Даааа</w:t>
      </w:r>
      <w:r w:rsidRPr="007B758C">
        <w:rPr>
          <w:color w:val="000000"/>
        </w:rPr>
        <w:t>!</w:t>
      </w:r>
      <w:r w:rsidRPr="00B67039">
        <w:t xml:space="preserve"> </w:t>
      </w:r>
    </w:p>
    <w:p w:rsidR="0098463E" w:rsidRPr="007846F4" w:rsidRDefault="0098463E" w:rsidP="0098463E">
      <w:pPr>
        <w:pStyle w:val="western"/>
        <w:shd w:val="clear" w:color="auto" w:fill="FFFFFF"/>
        <w:spacing w:before="0" w:after="0"/>
        <w:ind w:firstLine="461"/>
        <w:jc w:val="both"/>
        <w:rPr>
          <w:color w:val="000000"/>
        </w:rPr>
      </w:pPr>
      <w:r>
        <w:t>Затем</w:t>
      </w:r>
      <w:r>
        <w:rPr>
          <w:color w:val="000000"/>
        </w:rPr>
        <w:t xml:space="preserve"> </w:t>
      </w:r>
      <w:r w:rsidRPr="007B758C">
        <w:rPr>
          <w:color w:val="000000"/>
        </w:rPr>
        <w:t>я</w:t>
      </w:r>
      <w:r>
        <w:rPr>
          <w:color w:val="000000"/>
        </w:rPr>
        <w:t xml:space="preserve"> отклонился</w:t>
      </w:r>
      <w:r w:rsidRPr="007B758C">
        <w:rPr>
          <w:color w:val="000000"/>
        </w:rPr>
        <w:t>,</w:t>
      </w:r>
      <w:r>
        <w:rPr>
          <w:color w:val="000000"/>
        </w:rPr>
        <w:t xml:space="preserve"> сидя </w:t>
      </w:r>
      <w:r w:rsidRPr="007B758C">
        <w:rPr>
          <w:color w:val="000000"/>
        </w:rPr>
        <w:t>на</w:t>
      </w:r>
      <w:r>
        <w:rPr>
          <w:color w:val="000000"/>
        </w:rPr>
        <w:t xml:space="preserve"> </w:t>
      </w:r>
      <w:r w:rsidRPr="007B758C">
        <w:rPr>
          <w:color w:val="000000"/>
        </w:rPr>
        <w:t>полу,</w:t>
      </w:r>
      <w:r>
        <w:rPr>
          <w:color w:val="000000"/>
        </w:rPr>
        <w:t xml:space="preserve"> </w:t>
      </w:r>
      <w:r w:rsidRPr="007B758C">
        <w:rPr>
          <w:color w:val="000000"/>
        </w:rPr>
        <w:t>и</w:t>
      </w:r>
      <w:r>
        <w:rPr>
          <w:color w:val="000000"/>
        </w:rPr>
        <w:t xml:space="preserve"> </w:t>
      </w:r>
      <w:r w:rsidRPr="007B758C">
        <w:rPr>
          <w:color w:val="000000"/>
        </w:rPr>
        <w:t>облегченно</w:t>
      </w:r>
      <w:r>
        <w:rPr>
          <w:color w:val="000000"/>
        </w:rPr>
        <w:t xml:space="preserve"> вздохнул</w:t>
      </w:r>
      <w:r w:rsidRPr="007B758C">
        <w:rPr>
          <w:color w:val="000000"/>
        </w:rPr>
        <w:t>,</w:t>
      </w:r>
      <w:r>
        <w:rPr>
          <w:color w:val="000000"/>
        </w:rPr>
        <w:t xml:space="preserve"> мои </w:t>
      </w:r>
      <w:r w:rsidRPr="007B758C">
        <w:rPr>
          <w:color w:val="000000"/>
        </w:rPr>
        <w:t>руки,</w:t>
      </w:r>
      <w:r>
        <w:rPr>
          <w:color w:val="000000"/>
        </w:rPr>
        <w:t xml:space="preserve"> распластавшись, упали по бокам</w:t>
      </w:r>
      <w:r w:rsidRPr="007B758C">
        <w:rPr>
          <w:color w:val="000000"/>
        </w:rPr>
        <w:t>.</w:t>
      </w:r>
    </w:p>
    <w:p w:rsidR="0098463E" w:rsidRDefault="0098463E" w:rsidP="0098463E">
      <w:pPr>
        <w:pStyle w:val="western"/>
        <w:shd w:val="clear" w:color="auto" w:fill="FFFFFF"/>
        <w:spacing w:before="0" w:after="0"/>
        <w:ind w:firstLine="461"/>
        <w:jc w:val="both"/>
        <w:rPr>
          <w:color w:val="000000"/>
        </w:rPr>
      </w:pPr>
      <w:r>
        <w:rPr>
          <w:color w:val="000000"/>
        </w:rPr>
        <w:t>Этот вечер должен стать интересным для нас обоих.</w:t>
      </w:r>
    </w:p>
    <w:p w:rsidR="00EC688C" w:rsidRPr="00EC688C" w:rsidRDefault="00EC688C" w:rsidP="00EC688C">
      <w:pPr>
        <w:pStyle w:val="a0"/>
      </w:pPr>
    </w:p>
    <w:p w:rsidR="00745700" w:rsidRDefault="00745700">
      <w:pPr>
        <w:pStyle w:val="western"/>
        <w:pageBreakBefore/>
        <w:shd w:val="clear" w:color="auto" w:fill="FFFFFF"/>
        <w:spacing w:before="0" w:after="0"/>
        <w:jc w:val="center"/>
        <w:rPr>
          <w:b/>
          <w:color w:val="000000"/>
          <w:sz w:val="28"/>
          <w:szCs w:val="28"/>
        </w:rPr>
      </w:pPr>
    </w:p>
    <w:p w:rsidR="00745700" w:rsidRDefault="001D46E0" w:rsidP="00286F9F">
      <w:pPr>
        <w:pStyle w:val="1"/>
        <w:jc w:val="center"/>
        <w:rPr>
          <w:sz w:val="28"/>
          <w:szCs w:val="28"/>
        </w:rPr>
      </w:pPr>
      <w:bookmarkStart w:id="27" w:name="_Toc445394525"/>
      <w:r>
        <w:rPr>
          <w:sz w:val="28"/>
          <w:szCs w:val="28"/>
        </w:rPr>
        <w:t>Глава 28</w:t>
      </w:r>
      <w:bookmarkEnd w:id="27"/>
    </w:p>
    <w:p w:rsidR="00DD1B70" w:rsidRPr="007846F4" w:rsidRDefault="00452DCC" w:rsidP="00DD1B70">
      <w:pPr>
        <w:pStyle w:val="western"/>
        <w:shd w:val="clear" w:color="auto" w:fill="FFFFFF"/>
        <w:spacing w:before="0" w:after="0"/>
        <w:ind w:firstLine="426"/>
        <w:jc w:val="both"/>
        <w:rPr>
          <w:color w:val="000000"/>
        </w:rPr>
      </w:pPr>
      <w:r>
        <w:rPr>
          <w:color w:val="000000"/>
        </w:rPr>
        <w:t>Девять тридцать</w:t>
      </w:r>
      <w:r w:rsidR="00DD1B70">
        <w:rPr>
          <w:color w:val="000000"/>
        </w:rPr>
        <w:t xml:space="preserve"> вечера</w:t>
      </w:r>
      <w:r w:rsidR="00DD1B70" w:rsidRPr="00F51C24">
        <w:rPr>
          <w:color w:val="000000"/>
        </w:rPr>
        <w:t>.</w:t>
      </w:r>
      <w:r w:rsidR="00DD1B70" w:rsidRPr="005E57EF">
        <w:rPr>
          <w:rStyle w:val="apple-converted-space"/>
          <w:color w:val="000000"/>
        </w:rPr>
        <w:t xml:space="preserve"> </w:t>
      </w:r>
      <w:r w:rsidR="00DD1B70" w:rsidRPr="00F51C24">
        <w:rPr>
          <w:color w:val="000000"/>
        </w:rPr>
        <w:t>Я</w:t>
      </w:r>
      <w:r w:rsidR="00DD1B70">
        <w:rPr>
          <w:color w:val="000000"/>
        </w:rPr>
        <w:t xml:space="preserve"> </w:t>
      </w:r>
      <w:r w:rsidR="00DD1B70" w:rsidRPr="00F51C24">
        <w:rPr>
          <w:color w:val="000000"/>
        </w:rPr>
        <w:t>сто</w:t>
      </w:r>
      <w:r w:rsidR="00DD1B70">
        <w:rPr>
          <w:color w:val="000000"/>
        </w:rPr>
        <w:t xml:space="preserve">ю </w:t>
      </w:r>
      <w:r w:rsidR="00DD1B70" w:rsidRPr="00F51C24">
        <w:rPr>
          <w:color w:val="000000"/>
        </w:rPr>
        <w:t>перед</w:t>
      </w:r>
      <w:r w:rsidR="00DD1B70">
        <w:rPr>
          <w:color w:val="000000"/>
        </w:rPr>
        <w:t xml:space="preserve"> </w:t>
      </w:r>
      <w:r w:rsidR="00DD1B70" w:rsidRPr="00F51C24">
        <w:rPr>
          <w:color w:val="000000"/>
        </w:rPr>
        <w:t>открытым</w:t>
      </w:r>
      <w:r w:rsidR="00DD1B70">
        <w:rPr>
          <w:color w:val="000000"/>
        </w:rPr>
        <w:t xml:space="preserve"> </w:t>
      </w:r>
      <w:r w:rsidR="00DD1B70" w:rsidRPr="00F51C24">
        <w:rPr>
          <w:color w:val="000000"/>
        </w:rPr>
        <w:t>шкафом.</w:t>
      </w:r>
      <w:r w:rsidR="00DD1B70" w:rsidRPr="005E57EF">
        <w:rPr>
          <w:rStyle w:val="apple-converted-space"/>
          <w:color w:val="000000"/>
        </w:rPr>
        <w:t xml:space="preserve"> </w:t>
      </w:r>
      <w:r w:rsidR="00DD1B70">
        <w:rPr>
          <w:rStyle w:val="apple-converted-space"/>
          <w:color w:val="000000"/>
        </w:rPr>
        <w:t>И г</w:t>
      </w:r>
      <w:r w:rsidR="00DD1B70" w:rsidRPr="00F51C24">
        <w:rPr>
          <w:color w:val="000000"/>
        </w:rPr>
        <w:t>де</w:t>
      </w:r>
      <w:r w:rsidR="00DD1B70">
        <w:rPr>
          <w:color w:val="000000"/>
        </w:rPr>
        <w:t xml:space="preserve"> </w:t>
      </w:r>
      <w:r w:rsidR="00DD1B70" w:rsidRPr="00F51C24">
        <w:rPr>
          <w:color w:val="000000"/>
        </w:rPr>
        <w:t>это</w:t>
      </w:r>
      <w:r w:rsidR="00DD1B70">
        <w:rPr>
          <w:color w:val="000000"/>
        </w:rPr>
        <w:t xml:space="preserve">т дурацкий </w:t>
      </w:r>
      <w:r w:rsidR="00DD1B70" w:rsidRPr="00F51C24">
        <w:rPr>
          <w:color w:val="000000"/>
        </w:rPr>
        <w:t>галстук?</w:t>
      </w:r>
      <w:r w:rsidR="00DD1B70" w:rsidRPr="005E57EF">
        <w:rPr>
          <w:rStyle w:val="apple-converted-space"/>
          <w:color w:val="000000"/>
        </w:rPr>
        <w:t xml:space="preserve"> </w:t>
      </w:r>
      <w:r w:rsidR="00DD1B70" w:rsidRPr="00F51C24">
        <w:rPr>
          <w:color w:val="000000"/>
        </w:rPr>
        <w:t>Я</w:t>
      </w:r>
      <w:r w:rsidR="00DD1B70">
        <w:rPr>
          <w:color w:val="000000"/>
        </w:rPr>
        <w:t xml:space="preserve"> </w:t>
      </w:r>
      <w:r w:rsidR="00DD1B70" w:rsidRPr="00F51C24">
        <w:rPr>
          <w:color w:val="000000"/>
        </w:rPr>
        <w:t>зна</w:t>
      </w:r>
      <w:r w:rsidR="00DD1B70">
        <w:rPr>
          <w:color w:val="000000"/>
        </w:rPr>
        <w:t>ю</w:t>
      </w:r>
      <w:r w:rsidR="00DD1B70" w:rsidRPr="00F51C24">
        <w:rPr>
          <w:color w:val="000000"/>
        </w:rPr>
        <w:t>,</w:t>
      </w:r>
      <w:r w:rsidR="00DD1B70">
        <w:rPr>
          <w:color w:val="000000"/>
        </w:rPr>
        <w:t xml:space="preserve"> </w:t>
      </w:r>
      <w:r w:rsidR="00DD1B70" w:rsidRPr="00F51C24">
        <w:rPr>
          <w:color w:val="000000"/>
        </w:rPr>
        <w:t>что</w:t>
      </w:r>
      <w:r w:rsidR="00DD1B70">
        <w:rPr>
          <w:color w:val="000000"/>
        </w:rPr>
        <w:t xml:space="preserve"> у меня есть один</w:t>
      </w:r>
      <w:r w:rsidR="00DD1B70" w:rsidRPr="00F51C24">
        <w:rPr>
          <w:color w:val="000000"/>
        </w:rPr>
        <w:t>.</w:t>
      </w:r>
      <w:r w:rsidR="00DD1B70" w:rsidRPr="005E57EF">
        <w:rPr>
          <w:rStyle w:val="apple-converted-space"/>
          <w:color w:val="000000"/>
        </w:rPr>
        <w:t xml:space="preserve"> </w:t>
      </w:r>
      <w:r w:rsidR="00DD1B70" w:rsidRPr="00F51C24">
        <w:rPr>
          <w:color w:val="000000"/>
        </w:rPr>
        <w:t>Девушк</w:t>
      </w:r>
      <w:r w:rsidR="00DD1B70">
        <w:rPr>
          <w:color w:val="000000"/>
        </w:rPr>
        <w:t xml:space="preserve">ам пришла в голову </w:t>
      </w:r>
      <w:r w:rsidR="00DD1B70" w:rsidRPr="00F51C24">
        <w:rPr>
          <w:color w:val="000000"/>
        </w:rPr>
        <w:t>забавн</w:t>
      </w:r>
      <w:r w:rsidR="00DD1B70">
        <w:rPr>
          <w:color w:val="000000"/>
        </w:rPr>
        <w:t xml:space="preserve">ая </w:t>
      </w:r>
      <w:r w:rsidR="00DD1B70" w:rsidRPr="00F51C24">
        <w:rPr>
          <w:color w:val="000000"/>
        </w:rPr>
        <w:t>иде</w:t>
      </w:r>
      <w:r w:rsidR="00DD1B70">
        <w:rPr>
          <w:color w:val="000000"/>
        </w:rPr>
        <w:t>я</w:t>
      </w:r>
      <w:r w:rsidR="00DD1B70" w:rsidRPr="00F51C24">
        <w:rPr>
          <w:color w:val="000000"/>
        </w:rPr>
        <w:t>,</w:t>
      </w:r>
      <w:r w:rsidR="00DD1B70">
        <w:rPr>
          <w:color w:val="000000"/>
        </w:rPr>
        <w:t xml:space="preserve"> </w:t>
      </w:r>
      <w:r w:rsidR="00DD1B70" w:rsidRPr="00F51C24">
        <w:rPr>
          <w:color w:val="000000"/>
        </w:rPr>
        <w:t>что</w:t>
      </w:r>
      <w:r w:rsidR="00DD1B70">
        <w:rPr>
          <w:color w:val="000000"/>
        </w:rPr>
        <w:t xml:space="preserve"> новогодняя вечеринка долж</w:t>
      </w:r>
      <w:r w:rsidR="00DD1B70" w:rsidRPr="00F51C24">
        <w:rPr>
          <w:color w:val="000000"/>
        </w:rPr>
        <w:t>н</w:t>
      </w:r>
      <w:r w:rsidR="00DD1B70">
        <w:rPr>
          <w:color w:val="000000"/>
        </w:rPr>
        <w:t xml:space="preserve">а напоминать бал </w:t>
      </w:r>
      <w:r w:rsidR="00DD1B70" w:rsidRPr="00F51C24">
        <w:rPr>
          <w:color w:val="000000"/>
        </w:rPr>
        <w:t>с</w:t>
      </w:r>
      <w:r w:rsidR="00DD1B70">
        <w:rPr>
          <w:color w:val="000000"/>
        </w:rPr>
        <w:t xml:space="preserve"> ограниченным </w:t>
      </w:r>
      <w:r w:rsidR="00DD1B70" w:rsidRPr="00F51C24">
        <w:rPr>
          <w:color w:val="000000"/>
        </w:rPr>
        <w:t>списк</w:t>
      </w:r>
      <w:r w:rsidR="00DD1B70">
        <w:rPr>
          <w:color w:val="000000"/>
        </w:rPr>
        <w:t xml:space="preserve">ом </w:t>
      </w:r>
      <w:r w:rsidR="00DD1B70" w:rsidRPr="00F51C24">
        <w:rPr>
          <w:color w:val="000000"/>
        </w:rPr>
        <w:t>гостей,</w:t>
      </w:r>
      <w:r w:rsidR="00DD1B70">
        <w:rPr>
          <w:color w:val="000000"/>
        </w:rPr>
        <w:t xml:space="preserve"> </w:t>
      </w:r>
      <w:r w:rsidR="00DD1B70" w:rsidRPr="00F51C24">
        <w:rPr>
          <w:color w:val="000000"/>
        </w:rPr>
        <w:t>так</w:t>
      </w:r>
      <w:r w:rsidR="00DD1B70">
        <w:rPr>
          <w:color w:val="000000"/>
        </w:rPr>
        <w:t xml:space="preserve"> </w:t>
      </w:r>
      <w:r w:rsidR="00DD1B70" w:rsidRPr="00F51C24">
        <w:rPr>
          <w:color w:val="000000"/>
        </w:rPr>
        <w:t>что</w:t>
      </w:r>
      <w:r w:rsidR="00DD1B70">
        <w:rPr>
          <w:color w:val="000000"/>
        </w:rPr>
        <w:t xml:space="preserve"> </w:t>
      </w:r>
      <w:r w:rsidR="00DD1B70" w:rsidRPr="00F51C24">
        <w:rPr>
          <w:color w:val="000000"/>
        </w:rPr>
        <w:t>это</w:t>
      </w:r>
      <w:r w:rsidR="00DD1B70">
        <w:rPr>
          <w:color w:val="000000"/>
        </w:rPr>
        <w:t xml:space="preserve"> </w:t>
      </w:r>
      <w:r w:rsidR="00DD1B70" w:rsidRPr="00F51C24">
        <w:rPr>
          <w:color w:val="000000"/>
        </w:rPr>
        <w:t>не</w:t>
      </w:r>
      <w:r w:rsidR="00DD1B70">
        <w:rPr>
          <w:color w:val="000000"/>
        </w:rPr>
        <w:t xml:space="preserve"> </w:t>
      </w:r>
      <w:r w:rsidR="00DD1B70" w:rsidRPr="00F51C24">
        <w:rPr>
          <w:color w:val="000000"/>
        </w:rPr>
        <w:t>б</w:t>
      </w:r>
      <w:r w:rsidR="00DD1B70">
        <w:rPr>
          <w:color w:val="000000"/>
        </w:rPr>
        <w:t xml:space="preserve">удет </w:t>
      </w:r>
      <w:r w:rsidR="00DD1B70" w:rsidRPr="00F51C24">
        <w:rPr>
          <w:color w:val="000000"/>
        </w:rPr>
        <w:t>обычн</w:t>
      </w:r>
      <w:r w:rsidR="00DD1B70">
        <w:rPr>
          <w:color w:val="000000"/>
        </w:rPr>
        <w:t xml:space="preserve">ая вечеринка </w:t>
      </w:r>
      <w:r w:rsidR="00DD1B70" w:rsidRPr="00F51C24">
        <w:rPr>
          <w:color w:val="000000"/>
        </w:rPr>
        <w:t>в</w:t>
      </w:r>
      <w:r w:rsidR="00DD1B70">
        <w:rPr>
          <w:color w:val="000000"/>
        </w:rPr>
        <w:t xml:space="preserve"> </w:t>
      </w:r>
      <w:r w:rsidR="00DD1B70" w:rsidRPr="00F51C24">
        <w:rPr>
          <w:color w:val="000000"/>
        </w:rPr>
        <w:t>доме</w:t>
      </w:r>
      <w:r w:rsidR="00DD1B70">
        <w:rPr>
          <w:color w:val="000000"/>
        </w:rPr>
        <w:t xml:space="preserve"> </w:t>
      </w:r>
      <w:r w:rsidR="00DD1B70" w:rsidRPr="00F51C24">
        <w:rPr>
          <w:color w:val="000000"/>
        </w:rPr>
        <w:t>Хантера</w:t>
      </w:r>
      <w:r w:rsidR="00DD1B70">
        <w:rPr>
          <w:color w:val="000000"/>
        </w:rPr>
        <w:t xml:space="preserve"> с тремя сотнями людей, </w:t>
      </w:r>
      <w:r w:rsidR="00DD1B70" w:rsidRPr="00F51C24">
        <w:rPr>
          <w:color w:val="000000"/>
        </w:rPr>
        <w:t>напиваю</w:t>
      </w:r>
      <w:r w:rsidR="00DD1B70">
        <w:rPr>
          <w:color w:val="000000"/>
        </w:rPr>
        <w:t xml:space="preserve">щихся </w:t>
      </w:r>
      <w:r w:rsidR="00DD1B70" w:rsidRPr="00F51C24">
        <w:rPr>
          <w:color w:val="000000"/>
        </w:rPr>
        <w:t>и</w:t>
      </w:r>
      <w:r w:rsidR="00DD1B70">
        <w:rPr>
          <w:color w:val="000000"/>
        </w:rPr>
        <w:t xml:space="preserve"> </w:t>
      </w:r>
      <w:r w:rsidR="00DD1B70" w:rsidRPr="00F51C24">
        <w:rPr>
          <w:color w:val="000000"/>
        </w:rPr>
        <w:t>танц</w:t>
      </w:r>
      <w:r w:rsidR="00DD1B70">
        <w:rPr>
          <w:color w:val="000000"/>
        </w:rPr>
        <w:t xml:space="preserve">ующих </w:t>
      </w:r>
      <w:r w:rsidR="00DD1B70" w:rsidRPr="00F51C24">
        <w:rPr>
          <w:color w:val="000000"/>
        </w:rPr>
        <w:t>всю</w:t>
      </w:r>
      <w:r w:rsidR="00DD1B70">
        <w:rPr>
          <w:color w:val="000000"/>
        </w:rPr>
        <w:t xml:space="preserve"> </w:t>
      </w:r>
      <w:r w:rsidR="00DD1B70" w:rsidRPr="00F51C24">
        <w:rPr>
          <w:color w:val="000000"/>
        </w:rPr>
        <w:t>ночь</w:t>
      </w:r>
      <w:r w:rsidR="00DD1B70">
        <w:rPr>
          <w:color w:val="000000"/>
        </w:rPr>
        <w:t xml:space="preserve"> </w:t>
      </w:r>
      <w:r w:rsidR="00DD1B70" w:rsidRPr="00F51C24">
        <w:rPr>
          <w:color w:val="000000"/>
        </w:rPr>
        <w:t>напрол</w:t>
      </w:r>
      <w:r w:rsidR="00DD1B70">
        <w:rPr>
          <w:color w:val="000000"/>
        </w:rPr>
        <w:t>ё</w:t>
      </w:r>
      <w:r w:rsidR="00DD1B70" w:rsidRPr="00F51C24">
        <w:rPr>
          <w:color w:val="000000"/>
        </w:rPr>
        <w:t>т.</w:t>
      </w:r>
      <w:r w:rsidR="00DD1B70" w:rsidRPr="005E57EF">
        <w:rPr>
          <w:rStyle w:val="apple-converted-space"/>
          <w:color w:val="000000"/>
        </w:rPr>
        <w:t xml:space="preserve"> </w:t>
      </w:r>
      <w:r w:rsidR="00DD1B70">
        <w:rPr>
          <w:rStyle w:val="apple-converted-space"/>
          <w:color w:val="000000"/>
        </w:rPr>
        <w:t xml:space="preserve">Чтобы соответствовать </w:t>
      </w:r>
      <w:r w:rsidR="00DD1B70" w:rsidRPr="00F51C24">
        <w:rPr>
          <w:color w:val="000000"/>
        </w:rPr>
        <w:t>дресс-код</w:t>
      </w:r>
      <w:r w:rsidR="00DD1B70">
        <w:rPr>
          <w:color w:val="000000"/>
        </w:rPr>
        <w:t xml:space="preserve">у, </w:t>
      </w:r>
      <w:r w:rsidR="00DD1B70" w:rsidRPr="00F51C24">
        <w:rPr>
          <w:color w:val="000000"/>
        </w:rPr>
        <w:t>я</w:t>
      </w:r>
      <w:r w:rsidR="00DD1B70">
        <w:rPr>
          <w:color w:val="000000"/>
        </w:rPr>
        <w:t xml:space="preserve"> надел </w:t>
      </w:r>
      <w:r w:rsidR="00DD1B70" w:rsidRPr="00F51C24">
        <w:rPr>
          <w:color w:val="000000"/>
        </w:rPr>
        <w:t>ч</w:t>
      </w:r>
      <w:r w:rsidR="00DD1B70">
        <w:rPr>
          <w:color w:val="000000"/>
        </w:rPr>
        <w:t>ё</w:t>
      </w:r>
      <w:r w:rsidR="00DD1B70" w:rsidRPr="00F51C24">
        <w:rPr>
          <w:color w:val="000000"/>
        </w:rPr>
        <w:t>рные</w:t>
      </w:r>
      <w:r w:rsidR="00DD1B70">
        <w:rPr>
          <w:color w:val="000000"/>
        </w:rPr>
        <w:t xml:space="preserve"> </w:t>
      </w:r>
      <w:r w:rsidR="00DD1B70" w:rsidRPr="00F51C24">
        <w:rPr>
          <w:color w:val="000000"/>
        </w:rPr>
        <w:t>брюки</w:t>
      </w:r>
      <w:r w:rsidR="00DD1B70">
        <w:rPr>
          <w:color w:val="000000"/>
        </w:rPr>
        <w:t xml:space="preserve"> </w:t>
      </w:r>
      <w:r w:rsidR="00DD1B70" w:rsidRPr="00F51C24">
        <w:rPr>
          <w:color w:val="000000"/>
        </w:rPr>
        <w:t>и</w:t>
      </w:r>
      <w:r w:rsidR="00DD1B70">
        <w:rPr>
          <w:color w:val="000000"/>
        </w:rPr>
        <w:t xml:space="preserve"> </w:t>
      </w:r>
      <w:r w:rsidR="00DD1B70" w:rsidRPr="00F51C24">
        <w:rPr>
          <w:color w:val="000000"/>
        </w:rPr>
        <w:t>белую</w:t>
      </w:r>
      <w:r w:rsidR="00DD1B70">
        <w:rPr>
          <w:color w:val="000000"/>
        </w:rPr>
        <w:t xml:space="preserve"> </w:t>
      </w:r>
      <w:r w:rsidR="00DD1B70" w:rsidRPr="00F51C24">
        <w:rPr>
          <w:color w:val="000000"/>
        </w:rPr>
        <w:t>рубашку,</w:t>
      </w:r>
      <w:r w:rsidR="00DD1B70">
        <w:rPr>
          <w:color w:val="000000"/>
        </w:rPr>
        <w:t xml:space="preserve"> </w:t>
      </w:r>
      <w:r w:rsidR="00DD1B70" w:rsidRPr="00F51C24">
        <w:rPr>
          <w:color w:val="000000"/>
        </w:rPr>
        <w:t>за</w:t>
      </w:r>
      <w:r w:rsidR="00DD1B70">
        <w:rPr>
          <w:color w:val="000000"/>
        </w:rPr>
        <w:t xml:space="preserve">катав до локтей </w:t>
      </w:r>
      <w:r w:rsidR="00DD1B70" w:rsidRPr="00F51C24">
        <w:rPr>
          <w:color w:val="000000"/>
        </w:rPr>
        <w:t>рукава.</w:t>
      </w:r>
      <w:r w:rsidR="00DD1B70" w:rsidRPr="005E57EF">
        <w:rPr>
          <w:rStyle w:val="apple-converted-space"/>
          <w:color w:val="000000"/>
        </w:rPr>
        <w:t xml:space="preserve"> </w:t>
      </w:r>
      <w:r w:rsidR="00DD1B70">
        <w:rPr>
          <w:color w:val="000000"/>
        </w:rPr>
        <w:t>Н</w:t>
      </w:r>
      <w:r w:rsidR="00DD1B70" w:rsidRPr="00F51C24">
        <w:rPr>
          <w:color w:val="000000"/>
        </w:rPr>
        <w:t>аконец-то</w:t>
      </w:r>
      <w:r w:rsidR="00DD1B70">
        <w:rPr>
          <w:color w:val="000000"/>
        </w:rPr>
        <w:t xml:space="preserve"> я нашё</w:t>
      </w:r>
      <w:r w:rsidR="00DD1B70" w:rsidRPr="00F51C24">
        <w:rPr>
          <w:color w:val="000000"/>
        </w:rPr>
        <w:t>л</w:t>
      </w:r>
      <w:r w:rsidR="00DD1B70">
        <w:rPr>
          <w:color w:val="000000"/>
        </w:rPr>
        <w:t xml:space="preserve"> галстук и свободно повязал его </w:t>
      </w:r>
      <w:r w:rsidR="00DD1B70" w:rsidRPr="00F51C24">
        <w:rPr>
          <w:color w:val="000000"/>
        </w:rPr>
        <w:t>вокруг</w:t>
      </w:r>
      <w:r w:rsidR="00DD1B70">
        <w:rPr>
          <w:color w:val="000000"/>
        </w:rPr>
        <w:t xml:space="preserve"> </w:t>
      </w:r>
      <w:r w:rsidR="00DD1B70" w:rsidRPr="00F51C24">
        <w:rPr>
          <w:color w:val="000000"/>
        </w:rPr>
        <w:t>шеи,</w:t>
      </w:r>
      <w:r w:rsidR="00DD1B70">
        <w:rPr>
          <w:color w:val="000000"/>
        </w:rPr>
        <w:t xml:space="preserve"> </w:t>
      </w:r>
      <w:r w:rsidR="00DD1B70" w:rsidRPr="00F51C24">
        <w:rPr>
          <w:color w:val="000000"/>
        </w:rPr>
        <w:t>но</w:t>
      </w:r>
      <w:r w:rsidR="00DD1B70">
        <w:rPr>
          <w:color w:val="000000"/>
        </w:rPr>
        <w:t xml:space="preserve"> </w:t>
      </w:r>
      <w:r w:rsidR="00DD1B70" w:rsidRPr="00F51C24">
        <w:rPr>
          <w:color w:val="000000"/>
        </w:rPr>
        <w:t>никто</w:t>
      </w:r>
      <w:r w:rsidR="00DD1B70">
        <w:rPr>
          <w:color w:val="000000"/>
        </w:rPr>
        <w:t xml:space="preserve"> </w:t>
      </w:r>
      <w:r w:rsidR="00DD1B70" w:rsidRPr="00F51C24">
        <w:rPr>
          <w:color w:val="000000"/>
        </w:rPr>
        <w:t>не</w:t>
      </w:r>
      <w:r w:rsidR="00DD1B70">
        <w:rPr>
          <w:color w:val="000000"/>
        </w:rPr>
        <w:t xml:space="preserve"> </w:t>
      </w:r>
      <w:r w:rsidR="00DD1B70" w:rsidRPr="00F51C24">
        <w:rPr>
          <w:color w:val="000000"/>
        </w:rPr>
        <w:t>заставит</w:t>
      </w:r>
      <w:r w:rsidR="00DD1B70">
        <w:rPr>
          <w:color w:val="000000"/>
        </w:rPr>
        <w:t xml:space="preserve"> меня </w:t>
      </w:r>
      <w:proofErr w:type="gramStart"/>
      <w:r w:rsidR="00DD1B70">
        <w:rPr>
          <w:color w:val="000000"/>
        </w:rPr>
        <w:t>надеть</w:t>
      </w:r>
      <w:proofErr w:type="gramEnd"/>
      <w:r w:rsidR="00DD1B70">
        <w:rPr>
          <w:color w:val="000000"/>
        </w:rPr>
        <w:t xml:space="preserve"> чёртов пиджак</w:t>
      </w:r>
      <w:r w:rsidR="00DD1B70" w:rsidRPr="00F51C24">
        <w:rPr>
          <w:color w:val="000000"/>
        </w:rPr>
        <w:t>.</w:t>
      </w:r>
    </w:p>
    <w:p w:rsidR="00DD1B70" w:rsidRDefault="00DD1B70" w:rsidP="00DD1B70">
      <w:pPr>
        <w:pStyle w:val="western"/>
        <w:shd w:val="clear" w:color="auto" w:fill="FFFFFF"/>
        <w:spacing w:before="0" w:after="0"/>
        <w:ind w:firstLine="461"/>
        <w:jc w:val="both"/>
        <w:rPr>
          <w:color w:val="000000"/>
        </w:rPr>
      </w:pPr>
      <w:r w:rsidRPr="00336D6F">
        <w:t>–</w:t>
      </w:r>
      <w:r>
        <w:t xml:space="preserve"> Т</w:t>
      </w:r>
      <w:r>
        <w:rPr>
          <w:color w:val="000000"/>
        </w:rPr>
        <w:t>ы готов?</w:t>
      </w:r>
      <w:r w:rsidRPr="00EF4DA6">
        <w:t xml:space="preserve"> </w:t>
      </w:r>
      <w:r w:rsidRPr="00336D6F">
        <w:t>–</w:t>
      </w:r>
      <w:r>
        <w:rPr>
          <w:color w:val="000000"/>
        </w:rPr>
        <w:t xml:space="preserve"> спросил Итан откуда-то из коридора.</w:t>
      </w:r>
    </w:p>
    <w:p w:rsidR="00DD1B70" w:rsidRDefault="00DD1B70" w:rsidP="00DD1B70">
      <w:pPr>
        <w:pStyle w:val="western"/>
        <w:shd w:val="clear" w:color="auto" w:fill="FFFFFF"/>
        <w:spacing w:before="0" w:after="0"/>
        <w:ind w:firstLine="461"/>
        <w:jc w:val="both"/>
        <w:rPr>
          <w:color w:val="000000"/>
        </w:rPr>
      </w:pPr>
      <w:r>
        <w:rPr>
          <w:color w:val="000000"/>
        </w:rPr>
        <w:t>Последний взгляд в зеркало.</w:t>
      </w:r>
      <w:r>
        <w:rPr>
          <w:rStyle w:val="apple-converted-space"/>
          <w:color w:val="000000"/>
        </w:rPr>
        <w:t xml:space="preserve"> </w:t>
      </w:r>
      <w:proofErr w:type="gramStart"/>
      <w:r>
        <w:rPr>
          <w:color w:val="000000"/>
        </w:rPr>
        <w:t>A</w:t>
      </w:r>
      <w:proofErr w:type="gramEnd"/>
      <w:r>
        <w:rPr>
          <w:color w:val="000000"/>
        </w:rPr>
        <w:t>аа, всё ещё как мальчик-одуванчик.</w:t>
      </w:r>
      <w:r>
        <w:rPr>
          <w:rStyle w:val="apple-converted-space"/>
          <w:color w:val="000000"/>
        </w:rPr>
        <w:t xml:space="preserve"> Расстегнув</w:t>
      </w:r>
      <w:r>
        <w:rPr>
          <w:color w:val="000000"/>
        </w:rPr>
        <w:t xml:space="preserve"> верхнюю пуговицу рубашки, я добился идеальной небрежности, на прощание</w:t>
      </w:r>
      <w:r w:rsidRPr="00E47B9D">
        <w:rPr>
          <w:color w:val="000000"/>
        </w:rPr>
        <w:t xml:space="preserve"> </w:t>
      </w:r>
      <w:r>
        <w:rPr>
          <w:color w:val="000000"/>
        </w:rPr>
        <w:t>поцеловал маму и вышел следом за Итаном к его машине.</w:t>
      </w:r>
    </w:p>
    <w:p w:rsidR="00DD1B70" w:rsidRPr="007846F4" w:rsidRDefault="00DD1B70" w:rsidP="00DD1B70">
      <w:pPr>
        <w:pStyle w:val="western"/>
        <w:shd w:val="clear" w:color="auto" w:fill="FFFFFF"/>
        <w:spacing w:before="0" w:after="0"/>
        <w:ind w:firstLine="461"/>
        <w:jc w:val="both"/>
        <w:rPr>
          <w:color w:val="000000"/>
        </w:rPr>
      </w:pPr>
      <w:r>
        <w:rPr>
          <w:color w:val="000000"/>
        </w:rPr>
        <w:t>Пока мы ехали к Хантеру, он молчал</w:t>
      </w:r>
      <w:r w:rsidRPr="00F51C24">
        <w:rPr>
          <w:color w:val="000000"/>
        </w:rPr>
        <w:t>,</w:t>
      </w:r>
      <w:r>
        <w:rPr>
          <w:color w:val="000000"/>
        </w:rPr>
        <w:t xml:space="preserve"> </w:t>
      </w:r>
      <w:r w:rsidRPr="00F51C24">
        <w:rPr>
          <w:color w:val="000000"/>
        </w:rPr>
        <w:t>вероятно,</w:t>
      </w:r>
      <w:r w:rsidRPr="005E57EF">
        <w:rPr>
          <w:rStyle w:val="apple-converted-space"/>
          <w:color w:val="000000"/>
        </w:rPr>
        <w:t xml:space="preserve"> </w:t>
      </w:r>
      <w:r w:rsidRPr="00F51C24">
        <w:rPr>
          <w:color w:val="000000"/>
        </w:rPr>
        <w:t>немного</w:t>
      </w:r>
      <w:r>
        <w:rPr>
          <w:color w:val="000000"/>
        </w:rPr>
        <w:t xml:space="preserve"> </w:t>
      </w:r>
      <w:r w:rsidRPr="00F51C24">
        <w:rPr>
          <w:color w:val="000000"/>
        </w:rPr>
        <w:t>нервничал.</w:t>
      </w:r>
      <w:r w:rsidRPr="005E57EF">
        <w:rPr>
          <w:rStyle w:val="apple-converted-space"/>
          <w:color w:val="000000"/>
        </w:rPr>
        <w:t xml:space="preserve"> </w:t>
      </w:r>
      <w:r w:rsidRPr="00F51C24">
        <w:rPr>
          <w:color w:val="000000"/>
        </w:rPr>
        <w:t>Как</w:t>
      </w:r>
      <w:r>
        <w:rPr>
          <w:color w:val="000000"/>
        </w:rPr>
        <w:t xml:space="preserve"> </w:t>
      </w:r>
      <w:r w:rsidRPr="00F51C24">
        <w:rPr>
          <w:color w:val="000000"/>
        </w:rPr>
        <w:t>ни</w:t>
      </w:r>
      <w:r>
        <w:rPr>
          <w:color w:val="000000"/>
        </w:rPr>
        <w:t xml:space="preserve"> </w:t>
      </w:r>
      <w:r w:rsidRPr="00F51C24">
        <w:rPr>
          <w:color w:val="000000"/>
        </w:rPr>
        <w:t>странно,</w:t>
      </w:r>
      <w:r>
        <w:rPr>
          <w:color w:val="000000"/>
        </w:rPr>
        <w:t xml:space="preserve"> </w:t>
      </w:r>
      <w:r w:rsidRPr="00F51C24">
        <w:rPr>
          <w:color w:val="000000"/>
        </w:rPr>
        <w:t>я</w:t>
      </w:r>
      <w:r>
        <w:rPr>
          <w:color w:val="000000"/>
        </w:rPr>
        <w:t xml:space="preserve"> </w:t>
      </w:r>
      <w:r w:rsidRPr="00F51C24">
        <w:rPr>
          <w:color w:val="000000"/>
        </w:rPr>
        <w:t>не</w:t>
      </w:r>
      <w:r>
        <w:rPr>
          <w:color w:val="000000"/>
        </w:rPr>
        <w:t xml:space="preserve"> </w:t>
      </w:r>
      <w:r w:rsidRPr="00F51C24">
        <w:rPr>
          <w:color w:val="000000"/>
        </w:rPr>
        <w:t>мог</w:t>
      </w:r>
      <w:r>
        <w:rPr>
          <w:color w:val="000000"/>
        </w:rPr>
        <w:t xml:space="preserve"> </w:t>
      </w:r>
      <w:r w:rsidRPr="00F51C24">
        <w:rPr>
          <w:color w:val="000000"/>
        </w:rPr>
        <w:t>сказать</w:t>
      </w:r>
      <w:r>
        <w:rPr>
          <w:color w:val="000000"/>
        </w:rPr>
        <w:t xml:space="preserve"> </w:t>
      </w:r>
      <w:r w:rsidRPr="00F51C24">
        <w:rPr>
          <w:color w:val="000000"/>
        </w:rPr>
        <w:t>то</w:t>
      </w:r>
      <w:r>
        <w:rPr>
          <w:color w:val="000000"/>
        </w:rPr>
        <w:t xml:space="preserve"> </w:t>
      </w:r>
      <w:r w:rsidRPr="00F51C24">
        <w:rPr>
          <w:color w:val="000000"/>
        </w:rPr>
        <w:t>же</w:t>
      </w:r>
      <w:r>
        <w:rPr>
          <w:color w:val="000000"/>
        </w:rPr>
        <w:t xml:space="preserve"> </w:t>
      </w:r>
      <w:r w:rsidRPr="00F51C24">
        <w:rPr>
          <w:color w:val="000000"/>
        </w:rPr>
        <w:t>самое</w:t>
      </w:r>
      <w:r>
        <w:rPr>
          <w:color w:val="000000"/>
        </w:rPr>
        <w:t xml:space="preserve"> </w:t>
      </w:r>
      <w:r w:rsidRPr="00F51C24">
        <w:rPr>
          <w:color w:val="000000"/>
        </w:rPr>
        <w:t>о</w:t>
      </w:r>
      <w:r>
        <w:rPr>
          <w:color w:val="000000"/>
        </w:rPr>
        <w:t xml:space="preserve"> </w:t>
      </w:r>
      <w:r w:rsidRPr="00F51C24">
        <w:rPr>
          <w:color w:val="000000"/>
        </w:rPr>
        <w:t>себе.</w:t>
      </w:r>
      <w:r w:rsidRPr="005E57EF">
        <w:rPr>
          <w:rStyle w:val="apple-converted-space"/>
          <w:color w:val="000000"/>
        </w:rPr>
        <w:t xml:space="preserve"> </w:t>
      </w:r>
      <w:r w:rsidRPr="00F51C24">
        <w:rPr>
          <w:color w:val="000000"/>
        </w:rPr>
        <w:t>По</w:t>
      </w:r>
      <w:r>
        <w:rPr>
          <w:color w:val="000000"/>
        </w:rPr>
        <w:t xml:space="preserve"> </w:t>
      </w:r>
      <w:r w:rsidRPr="00F51C24">
        <w:rPr>
          <w:color w:val="000000"/>
        </w:rPr>
        <w:t>правде</w:t>
      </w:r>
      <w:r>
        <w:rPr>
          <w:color w:val="000000"/>
        </w:rPr>
        <w:t xml:space="preserve"> </w:t>
      </w:r>
      <w:r w:rsidRPr="00F51C24">
        <w:rPr>
          <w:color w:val="000000"/>
        </w:rPr>
        <w:t>говоря,</w:t>
      </w:r>
      <w:r>
        <w:rPr>
          <w:color w:val="000000"/>
        </w:rPr>
        <w:t xml:space="preserve"> </w:t>
      </w:r>
      <w:r w:rsidRPr="00F51C24">
        <w:rPr>
          <w:color w:val="000000"/>
        </w:rPr>
        <w:t>я</w:t>
      </w:r>
      <w:r>
        <w:rPr>
          <w:color w:val="000000"/>
        </w:rPr>
        <w:t xml:space="preserve"> </w:t>
      </w:r>
      <w:r w:rsidRPr="00F51C24">
        <w:rPr>
          <w:color w:val="000000"/>
        </w:rPr>
        <w:t>не</w:t>
      </w:r>
      <w:r>
        <w:rPr>
          <w:color w:val="000000"/>
        </w:rPr>
        <w:t xml:space="preserve"> </w:t>
      </w:r>
      <w:r w:rsidRPr="00F51C24">
        <w:rPr>
          <w:color w:val="000000"/>
        </w:rPr>
        <w:t>чувствовал</w:t>
      </w:r>
      <w:r>
        <w:rPr>
          <w:color w:val="000000"/>
        </w:rPr>
        <w:t xml:space="preserve"> </w:t>
      </w:r>
      <w:r w:rsidRPr="00F51C24">
        <w:rPr>
          <w:color w:val="000000"/>
        </w:rPr>
        <w:t>себя</w:t>
      </w:r>
      <w:r>
        <w:rPr>
          <w:color w:val="000000"/>
        </w:rPr>
        <w:t xml:space="preserve"> так </w:t>
      </w:r>
      <w:r w:rsidRPr="00F51C24">
        <w:rPr>
          <w:color w:val="000000"/>
        </w:rPr>
        <w:t>уверенно</w:t>
      </w:r>
      <w:r>
        <w:rPr>
          <w:color w:val="000000"/>
        </w:rPr>
        <w:t xml:space="preserve"> </w:t>
      </w:r>
      <w:r w:rsidRPr="00F51C24">
        <w:rPr>
          <w:color w:val="000000"/>
        </w:rPr>
        <w:t>и</w:t>
      </w:r>
      <w:r>
        <w:rPr>
          <w:color w:val="000000"/>
        </w:rPr>
        <w:t xml:space="preserve"> позитивно с того самого </w:t>
      </w:r>
      <w:r w:rsidRPr="00F51C24">
        <w:rPr>
          <w:color w:val="000000"/>
        </w:rPr>
        <w:t>дня</w:t>
      </w:r>
      <w:r>
        <w:rPr>
          <w:color w:val="000000"/>
        </w:rPr>
        <w:t>, когда мы в последний раз остались с Сьюза</w:t>
      </w:r>
      <w:r w:rsidRPr="00F51C24">
        <w:rPr>
          <w:color w:val="000000"/>
        </w:rPr>
        <w:t>н</w:t>
      </w:r>
      <w:r>
        <w:rPr>
          <w:color w:val="000000"/>
        </w:rPr>
        <w:t xml:space="preserve"> наедине на кухне.</w:t>
      </w:r>
      <w:r w:rsidRPr="005E57EF">
        <w:rPr>
          <w:rStyle w:val="apple-converted-space"/>
          <w:color w:val="000000"/>
        </w:rPr>
        <w:t xml:space="preserve"> </w:t>
      </w:r>
      <w:r w:rsidRPr="00F51C24">
        <w:rPr>
          <w:color w:val="000000"/>
        </w:rPr>
        <w:t>Кто</w:t>
      </w:r>
      <w:r>
        <w:rPr>
          <w:color w:val="000000"/>
        </w:rPr>
        <w:t xml:space="preserve"> же знал</w:t>
      </w:r>
      <w:r w:rsidRPr="00F51C24">
        <w:rPr>
          <w:color w:val="000000"/>
        </w:rPr>
        <w:t>,</w:t>
      </w:r>
      <w:r w:rsidRPr="005E57EF">
        <w:rPr>
          <w:rStyle w:val="apple-converted-space"/>
          <w:color w:val="000000"/>
        </w:rPr>
        <w:t xml:space="preserve"> </w:t>
      </w:r>
      <w:r w:rsidRPr="00F51C24">
        <w:rPr>
          <w:color w:val="000000"/>
        </w:rPr>
        <w:t>что</w:t>
      </w:r>
      <w:r>
        <w:rPr>
          <w:color w:val="000000"/>
        </w:rPr>
        <w:t xml:space="preserve"> всё это приведёт к разладу в отношениях</w:t>
      </w:r>
      <w:r w:rsidRPr="00F51C24">
        <w:rPr>
          <w:color w:val="000000"/>
        </w:rPr>
        <w:t>?</w:t>
      </w:r>
    </w:p>
    <w:p w:rsidR="00DD1B70" w:rsidRPr="007846F4" w:rsidRDefault="00DD1B70" w:rsidP="00DD1B70">
      <w:pPr>
        <w:pStyle w:val="western"/>
        <w:shd w:val="clear" w:color="auto" w:fill="FFFFFF"/>
        <w:spacing w:before="0" w:after="0"/>
        <w:ind w:firstLine="461"/>
        <w:jc w:val="both"/>
        <w:rPr>
          <w:color w:val="000000"/>
        </w:rPr>
      </w:pPr>
      <w:r w:rsidRPr="00F51C24">
        <w:rPr>
          <w:color w:val="000000"/>
        </w:rPr>
        <w:t>Когда</w:t>
      </w:r>
      <w:r>
        <w:rPr>
          <w:color w:val="000000"/>
        </w:rPr>
        <w:t xml:space="preserve"> </w:t>
      </w:r>
      <w:r w:rsidRPr="00F51C24">
        <w:rPr>
          <w:color w:val="000000"/>
        </w:rPr>
        <w:t>мы</w:t>
      </w:r>
      <w:r>
        <w:rPr>
          <w:color w:val="000000"/>
        </w:rPr>
        <w:t xml:space="preserve"> переступили через порог дома </w:t>
      </w:r>
      <w:r w:rsidRPr="00F51C24">
        <w:rPr>
          <w:color w:val="000000"/>
        </w:rPr>
        <w:t>Райана,</w:t>
      </w:r>
      <w:r>
        <w:rPr>
          <w:color w:val="000000"/>
        </w:rPr>
        <w:t xml:space="preserve"> я тут же обратил внимание на оформление, словно мы перенеслись в сказку</w:t>
      </w:r>
      <w:r w:rsidRPr="00F51C24">
        <w:rPr>
          <w:color w:val="000000"/>
        </w:rPr>
        <w:t>.</w:t>
      </w:r>
      <w:r w:rsidRPr="005E57EF">
        <w:rPr>
          <w:rStyle w:val="apple-converted-space"/>
          <w:color w:val="000000"/>
        </w:rPr>
        <w:t xml:space="preserve"> </w:t>
      </w:r>
      <w:r w:rsidRPr="00F51C24">
        <w:rPr>
          <w:color w:val="000000"/>
        </w:rPr>
        <w:t>По</w:t>
      </w:r>
      <w:r>
        <w:rPr>
          <w:color w:val="000000"/>
        </w:rPr>
        <w:t>хоже, кто-то по</w:t>
      </w:r>
      <w:r w:rsidRPr="00F51C24">
        <w:rPr>
          <w:color w:val="000000"/>
        </w:rPr>
        <w:t>пытался</w:t>
      </w:r>
      <w:r>
        <w:rPr>
          <w:color w:val="000000"/>
        </w:rPr>
        <w:t xml:space="preserve"> придать</w:t>
      </w:r>
      <w:r w:rsidRPr="0015112F">
        <w:rPr>
          <w:color w:val="000000"/>
        </w:rPr>
        <w:t xml:space="preserve"> </w:t>
      </w:r>
      <w:r>
        <w:rPr>
          <w:color w:val="000000"/>
        </w:rPr>
        <w:t xml:space="preserve">залу вид </w:t>
      </w:r>
      <w:r w:rsidRPr="00F51C24">
        <w:rPr>
          <w:color w:val="000000"/>
        </w:rPr>
        <w:t>Северного</w:t>
      </w:r>
      <w:r>
        <w:rPr>
          <w:color w:val="000000"/>
        </w:rPr>
        <w:t xml:space="preserve"> </w:t>
      </w:r>
      <w:r w:rsidRPr="00F51C24">
        <w:rPr>
          <w:color w:val="000000"/>
        </w:rPr>
        <w:t>полюса.</w:t>
      </w:r>
      <w:r w:rsidRPr="005E57EF">
        <w:rPr>
          <w:rStyle w:val="apple-converted-space"/>
          <w:color w:val="000000"/>
        </w:rPr>
        <w:t xml:space="preserve"> </w:t>
      </w:r>
      <w:r>
        <w:rPr>
          <w:rStyle w:val="apple-converted-space"/>
          <w:color w:val="000000"/>
        </w:rPr>
        <w:t>Повсюду подвешены з</w:t>
      </w:r>
      <w:r w:rsidRPr="00F51C24">
        <w:rPr>
          <w:color w:val="000000"/>
        </w:rPr>
        <w:t>везды</w:t>
      </w:r>
      <w:r>
        <w:rPr>
          <w:color w:val="000000"/>
        </w:rPr>
        <w:t>, а может</w:t>
      </w:r>
      <w:r w:rsidR="00244CD4">
        <w:rPr>
          <w:color w:val="000000"/>
        </w:rPr>
        <w:t>,</w:t>
      </w:r>
      <w:r>
        <w:rPr>
          <w:color w:val="000000"/>
        </w:rPr>
        <w:t xml:space="preserve"> это снежинки</w:t>
      </w:r>
      <w:r w:rsidRPr="00F51C24">
        <w:rPr>
          <w:color w:val="000000"/>
        </w:rPr>
        <w:t>,</w:t>
      </w:r>
      <w:r>
        <w:rPr>
          <w:color w:val="000000"/>
        </w:rPr>
        <w:t xml:space="preserve"> </w:t>
      </w:r>
      <w:r w:rsidRPr="00F51C24">
        <w:rPr>
          <w:color w:val="000000"/>
        </w:rPr>
        <w:t>вырезан</w:t>
      </w:r>
      <w:r>
        <w:rPr>
          <w:color w:val="000000"/>
        </w:rPr>
        <w:t>н</w:t>
      </w:r>
      <w:r w:rsidRPr="00F51C24">
        <w:rPr>
          <w:color w:val="000000"/>
        </w:rPr>
        <w:t>ы</w:t>
      </w:r>
      <w:r>
        <w:rPr>
          <w:color w:val="000000"/>
        </w:rPr>
        <w:t xml:space="preserve">е </w:t>
      </w:r>
      <w:r w:rsidRPr="00F51C24">
        <w:rPr>
          <w:color w:val="000000"/>
        </w:rPr>
        <w:t>из</w:t>
      </w:r>
      <w:r>
        <w:rPr>
          <w:color w:val="000000"/>
        </w:rPr>
        <w:t xml:space="preserve"> </w:t>
      </w:r>
      <w:r w:rsidRPr="00F51C24">
        <w:rPr>
          <w:color w:val="000000"/>
        </w:rPr>
        <w:t>белого</w:t>
      </w:r>
      <w:r>
        <w:rPr>
          <w:color w:val="000000"/>
        </w:rPr>
        <w:t xml:space="preserve"> </w:t>
      </w:r>
      <w:r w:rsidRPr="00F51C24">
        <w:rPr>
          <w:color w:val="000000"/>
        </w:rPr>
        <w:t>и</w:t>
      </w:r>
      <w:r>
        <w:rPr>
          <w:color w:val="000000"/>
        </w:rPr>
        <w:t xml:space="preserve"> голубого </w:t>
      </w:r>
      <w:r w:rsidRPr="00F51C24">
        <w:rPr>
          <w:color w:val="000000"/>
        </w:rPr>
        <w:t>картона.</w:t>
      </w:r>
      <w:r>
        <w:rPr>
          <w:color w:val="000000"/>
        </w:rPr>
        <w:t xml:space="preserve"> В</w:t>
      </w:r>
      <w:r w:rsidRPr="00F51C24">
        <w:rPr>
          <w:color w:val="000000"/>
        </w:rPr>
        <w:t>округ</w:t>
      </w:r>
      <w:r>
        <w:rPr>
          <w:color w:val="000000"/>
        </w:rPr>
        <w:t xml:space="preserve"> балясин </w:t>
      </w:r>
      <w:r w:rsidRPr="00F51C24">
        <w:rPr>
          <w:color w:val="000000"/>
        </w:rPr>
        <w:t>лестницы</w:t>
      </w:r>
      <w:r>
        <w:rPr>
          <w:color w:val="000000"/>
        </w:rPr>
        <w:t xml:space="preserve"> обмотана гофрированная бумага той же цветовой гаммы, а перила обёрнуты гирляндой огоньков</w:t>
      </w:r>
      <w:r w:rsidRPr="00F51C24">
        <w:rPr>
          <w:color w:val="000000"/>
        </w:rPr>
        <w:t>.</w:t>
      </w:r>
      <w:r w:rsidRPr="005E57EF">
        <w:rPr>
          <w:rStyle w:val="apple-converted-space"/>
          <w:color w:val="000000"/>
        </w:rPr>
        <w:t xml:space="preserve"> </w:t>
      </w:r>
      <w:r>
        <w:rPr>
          <w:color w:val="000000"/>
        </w:rPr>
        <w:t xml:space="preserve">Вход </w:t>
      </w:r>
      <w:r w:rsidRPr="00F51C24">
        <w:rPr>
          <w:color w:val="000000"/>
        </w:rPr>
        <w:t>охранял</w:t>
      </w:r>
      <w:r>
        <w:rPr>
          <w:color w:val="000000"/>
        </w:rPr>
        <w:t xml:space="preserve">и несколько пластмассовых оленей с огромными, </w:t>
      </w:r>
      <w:r w:rsidRPr="00B20538">
        <w:rPr>
          <w:color w:val="000000"/>
        </w:rPr>
        <w:t>как блюдца</w:t>
      </w:r>
      <w:r>
        <w:rPr>
          <w:color w:val="000000"/>
        </w:rPr>
        <w:t>,</w:t>
      </w:r>
      <w:r w:rsidRPr="00B20538">
        <w:rPr>
          <w:color w:val="000000"/>
        </w:rPr>
        <w:t xml:space="preserve"> </w:t>
      </w:r>
      <w:r>
        <w:rPr>
          <w:color w:val="000000"/>
        </w:rPr>
        <w:t>глазами</w:t>
      </w:r>
      <w:r w:rsidRPr="00F51C24">
        <w:rPr>
          <w:color w:val="000000"/>
        </w:rPr>
        <w:t>.</w:t>
      </w:r>
    </w:p>
    <w:p w:rsidR="00DD1B70" w:rsidRPr="007846F4" w:rsidRDefault="00DD1B70" w:rsidP="00DD1B70">
      <w:pPr>
        <w:pStyle w:val="western"/>
        <w:shd w:val="clear" w:color="auto" w:fill="FFFFFF"/>
        <w:spacing w:before="0" w:after="0"/>
        <w:ind w:firstLine="461"/>
        <w:jc w:val="both"/>
        <w:rPr>
          <w:color w:val="000000"/>
        </w:rPr>
      </w:pPr>
      <w:r>
        <w:rPr>
          <w:color w:val="000000"/>
        </w:rPr>
        <w:t xml:space="preserve">Кем бы ни был декоратор, он </w:t>
      </w:r>
      <w:r w:rsidRPr="00F51C24">
        <w:rPr>
          <w:color w:val="000000"/>
        </w:rPr>
        <w:t>явно</w:t>
      </w:r>
      <w:r>
        <w:rPr>
          <w:color w:val="000000"/>
        </w:rPr>
        <w:t xml:space="preserve"> </w:t>
      </w:r>
      <w:r w:rsidRPr="00F51C24">
        <w:rPr>
          <w:color w:val="000000"/>
        </w:rPr>
        <w:t>имел</w:t>
      </w:r>
      <w:r>
        <w:rPr>
          <w:color w:val="000000"/>
        </w:rPr>
        <w:t xml:space="preserve"> </w:t>
      </w:r>
      <w:r w:rsidRPr="00F51C24">
        <w:rPr>
          <w:color w:val="000000"/>
        </w:rPr>
        <w:t>слабость</w:t>
      </w:r>
      <w:r>
        <w:rPr>
          <w:color w:val="000000"/>
        </w:rPr>
        <w:t xml:space="preserve"> </w:t>
      </w:r>
      <w:r w:rsidRPr="00F51C24">
        <w:rPr>
          <w:color w:val="000000"/>
        </w:rPr>
        <w:t>к</w:t>
      </w:r>
      <w:r>
        <w:rPr>
          <w:color w:val="000000"/>
        </w:rPr>
        <w:t xml:space="preserve"> д</w:t>
      </w:r>
      <w:r w:rsidRPr="00F51C24">
        <w:rPr>
          <w:color w:val="000000"/>
        </w:rPr>
        <w:t>исне</w:t>
      </w:r>
      <w:r>
        <w:rPr>
          <w:color w:val="000000"/>
        </w:rPr>
        <w:t xml:space="preserve">евским фильмам, так как в </w:t>
      </w:r>
      <w:r w:rsidRPr="00F51C24">
        <w:rPr>
          <w:color w:val="000000"/>
        </w:rPr>
        <w:t>Калифорнии</w:t>
      </w:r>
      <w:r>
        <w:rPr>
          <w:color w:val="000000"/>
        </w:rPr>
        <w:t xml:space="preserve"> у нас никогда такой зимы не было</w:t>
      </w:r>
      <w:r w:rsidRPr="00F51C24">
        <w:rPr>
          <w:color w:val="000000"/>
        </w:rPr>
        <w:t>.</w:t>
      </w:r>
      <w:r w:rsidRPr="005E57EF">
        <w:rPr>
          <w:rStyle w:val="apple-converted-space"/>
          <w:color w:val="000000"/>
        </w:rPr>
        <w:t xml:space="preserve"> </w:t>
      </w:r>
      <w:r w:rsidRPr="00F51C24">
        <w:rPr>
          <w:color w:val="000000"/>
        </w:rPr>
        <w:t>Это</w:t>
      </w:r>
      <w:r>
        <w:rPr>
          <w:color w:val="000000"/>
        </w:rPr>
        <w:t xml:space="preserve"> не могло быть делом рук Хантера</w:t>
      </w:r>
      <w:r w:rsidRPr="00F51C24">
        <w:rPr>
          <w:color w:val="000000"/>
        </w:rPr>
        <w:t>,</w:t>
      </w:r>
      <w:r>
        <w:rPr>
          <w:color w:val="000000"/>
        </w:rPr>
        <w:t xml:space="preserve"> </w:t>
      </w:r>
      <w:r w:rsidRPr="00F51C24">
        <w:rPr>
          <w:color w:val="000000"/>
        </w:rPr>
        <w:t>это</w:t>
      </w:r>
      <w:r>
        <w:rPr>
          <w:color w:val="000000"/>
        </w:rPr>
        <w:t xml:space="preserve"> </w:t>
      </w:r>
      <w:r w:rsidRPr="00F51C24">
        <w:rPr>
          <w:color w:val="000000"/>
        </w:rPr>
        <w:t>уж</w:t>
      </w:r>
      <w:r>
        <w:rPr>
          <w:color w:val="000000"/>
        </w:rPr>
        <w:t xml:space="preserve"> </w:t>
      </w:r>
      <w:r w:rsidRPr="00F51C24">
        <w:rPr>
          <w:color w:val="000000"/>
        </w:rPr>
        <w:t>точно.</w:t>
      </w:r>
      <w:r>
        <w:rPr>
          <w:color w:val="000000"/>
        </w:rPr>
        <w:t xml:space="preserve"> </w:t>
      </w:r>
      <w:r w:rsidRPr="00F51C24">
        <w:rPr>
          <w:color w:val="000000"/>
        </w:rPr>
        <w:t>Вероятно</w:t>
      </w:r>
      <w:r w:rsidRPr="002F036C">
        <w:rPr>
          <w:color w:val="000000"/>
        </w:rPr>
        <w:t>,</w:t>
      </w:r>
      <w:r w:rsidRPr="002F036C">
        <w:rPr>
          <w:rStyle w:val="apple-converted-space"/>
          <w:color w:val="000000"/>
        </w:rPr>
        <w:t xml:space="preserve"> </w:t>
      </w:r>
      <w:r>
        <w:rPr>
          <w:rStyle w:val="apple-converted-space"/>
          <w:color w:val="000000"/>
        </w:rPr>
        <w:t>это</w:t>
      </w:r>
      <w:r w:rsidRPr="002F036C">
        <w:rPr>
          <w:rStyle w:val="apple-converted-space"/>
          <w:color w:val="000000"/>
        </w:rPr>
        <w:t xml:space="preserve"> </w:t>
      </w:r>
      <w:r w:rsidRPr="00F51C24">
        <w:rPr>
          <w:color w:val="000000"/>
        </w:rPr>
        <w:t>идея</w:t>
      </w:r>
      <w:r w:rsidRPr="002F036C">
        <w:rPr>
          <w:color w:val="000000"/>
        </w:rPr>
        <w:t xml:space="preserve"> </w:t>
      </w:r>
      <w:r w:rsidRPr="00F51C24">
        <w:rPr>
          <w:color w:val="000000"/>
        </w:rPr>
        <w:t>девочек</w:t>
      </w:r>
      <w:r w:rsidRPr="002F036C">
        <w:rPr>
          <w:color w:val="000000"/>
        </w:rPr>
        <w:t>.</w:t>
      </w:r>
    </w:p>
    <w:p w:rsidR="00DD1B70" w:rsidRPr="007846F4" w:rsidRDefault="00DD1B70" w:rsidP="00DD1B70">
      <w:pPr>
        <w:pStyle w:val="western"/>
        <w:shd w:val="clear" w:color="auto" w:fill="FFFFFF"/>
        <w:spacing w:before="0" w:after="0"/>
        <w:ind w:firstLine="461"/>
        <w:jc w:val="both"/>
        <w:rPr>
          <w:color w:val="000000"/>
        </w:rPr>
      </w:pPr>
      <w:r>
        <w:rPr>
          <w:color w:val="000000"/>
        </w:rPr>
        <w:t>Несколько узких с</w:t>
      </w:r>
      <w:r w:rsidRPr="00F51C24">
        <w:rPr>
          <w:color w:val="000000"/>
        </w:rPr>
        <w:t>тол</w:t>
      </w:r>
      <w:r>
        <w:rPr>
          <w:color w:val="000000"/>
        </w:rPr>
        <w:t xml:space="preserve">ов </w:t>
      </w:r>
      <w:r w:rsidRPr="00F51C24">
        <w:rPr>
          <w:color w:val="000000"/>
        </w:rPr>
        <w:t>и</w:t>
      </w:r>
      <w:r>
        <w:rPr>
          <w:color w:val="000000"/>
        </w:rPr>
        <w:t xml:space="preserve"> пустых выступов покрывала какая-то белая масса, напоминающая своей структурой сахарную вату</w:t>
      </w:r>
      <w:r w:rsidRPr="00F51C24">
        <w:rPr>
          <w:color w:val="000000"/>
        </w:rPr>
        <w:t>.</w:t>
      </w:r>
      <w:r w:rsidRPr="005E57EF">
        <w:rPr>
          <w:rStyle w:val="apple-converted-space"/>
          <w:color w:val="000000"/>
        </w:rPr>
        <w:t xml:space="preserve"> </w:t>
      </w:r>
      <w:r w:rsidRPr="00F51C24">
        <w:rPr>
          <w:color w:val="000000"/>
        </w:rPr>
        <w:t>Когда</w:t>
      </w:r>
      <w:r>
        <w:rPr>
          <w:color w:val="000000"/>
        </w:rPr>
        <w:t xml:space="preserve"> </w:t>
      </w:r>
      <w:r w:rsidRPr="00F51C24">
        <w:rPr>
          <w:color w:val="000000"/>
        </w:rPr>
        <w:t>мы</w:t>
      </w:r>
      <w:r>
        <w:rPr>
          <w:color w:val="000000"/>
        </w:rPr>
        <w:t xml:space="preserve"> </w:t>
      </w:r>
      <w:r w:rsidRPr="00F51C24">
        <w:rPr>
          <w:color w:val="000000"/>
        </w:rPr>
        <w:t>проходили</w:t>
      </w:r>
      <w:r>
        <w:rPr>
          <w:color w:val="000000"/>
        </w:rPr>
        <w:t xml:space="preserve"> </w:t>
      </w:r>
      <w:r w:rsidRPr="00F51C24">
        <w:rPr>
          <w:color w:val="000000"/>
        </w:rPr>
        <w:t>мимо,</w:t>
      </w:r>
      <w:r>
        <w:rPr>
          <w:color w:val="000000"/>
        </w:rPr>
        <w:t xml:space="preserve"> </w:t>
      </w:r>
      <w:r w:rsidRPr="00F51C24">
        <w:rPr>
          <w:color w:val="000000"/>
        </w:rPr>
        <w:t>я</w:t>
      </w:r>
      <w:r>
        <w:rPr>
          <w:color w:val="000000"/>
        </w:rPr>
        <w:t xml:space="preserve"> </w:t>
      </w:r>
      <w:r w:rsidRPr="00F51C24">
        <w:rPr>
          <w:color w:val="000000"/>
        </w:rPr>
        <w:t>окунул</w:t>
      </w:r>
      <w:r>
        <w:rPr>
          <w:color w:val="000000"/>
        </w:rPr>
        <w:t xml:space="preserve"> </w:t>
      </w:r>
      <w:r w:rsidRPr="00F51C24">
        <w:rPr>
          <w:color w:val="000000"/>
        </w:rPr>
        <w:t>палец</w:t>
      </w:r>
      <w:r>
        <w:rPr>
          <w:color w:val="000000"/>
        </w:rPr>
        <w:t xml:space="preserve"> </w:t>
      </w:r>
      <w:r w:rsidRPr="00F51C24">
        <w:rPr>
          <w:color w:val="000000"/>
        </w:rPr>
        <w:t>в</w:t>
      </w:r>
      <w:r>
        <w:rPr>
          <w:color w:val="000000"/>
        </w:rPr>
        <w:t xml:space="preserve"> этот искусственный снег, </w:t>
      </w:r>
      <w:r w:rsidRPr="00F51C24">
        <w:rPr>
          <w:color w:val="000000"/>
        </w:rPr>
        <w:t>и</w:t>
      </w:r>
      <w:r>
        <w:rPr>
          <w:color w:val="000000"/>
        </w:rPr>
        <w:t xml:space="preserve"> обнаружил, что эта масса липкая и неприятно пахнущая</w:t>
      </w:r>
      <w:r w:rsidRPr="00F51C24">
        <w:rPr>
          <w:color w:val="000000"/>
        </w:rPr>
        <w:t>.</w:t>
      </w:r>
      <w:r w:rsidRPr="005E57EF">
        <w:rPr>
          <w:rStyle w:val="apple-converted-space"/>
          <w:color w:val="000000"/>
        </w:rPr>
        <w:t xml:space="preserve"> </w:t>
      </w:r>
      <w:r w:rsidRPr="00F51C24">
        <w:rPr>
          <w:color w:val="000000"/>
        </w:rPr>
        <w:t>Я</w:t>
      </w:r>
      <w:r>
        <w:rPr>
          <w:color w:val="000000"/>
        </w:rPr>
        <w:t xml:space="preserve"> </w:t>
      </w:r>
      <w:r w:rsidRPr="00F51C24">
        <w:rPr>
          <w:color w:val="000000"/>
        </w:rPr>
        <w:t>вытер</w:t>
      </w:r>
      <w:r>
        <w:rPr>
          <w:color w:val="000000"/>
        </w:rPr>
        <w:t xml:space="preserve"> </w:t>
      </w:r>
      <w:r w:rsidRPr="00F51C24">
        <w:rPr>
          <w:color w:val="000000"/>
        </w:rPr>
        <w:t>палец</w:t>
      </w:r>
      <w:r>
        <w:rPr>
          <w:color w:val="000000"/>
        </w:rPr>
        <w:t xml:space="preserve"> о свою </w:t>
      </w:r>
      <w:r w:rsidRPr="00F51C24">
        <w:rPr>
          <w:color w:val="000000"/>
        </w:rPr>
        <w:t>рубашк</w:t>
      </w:r>
      <w:r>
        <w:rPr>
          <w:color w:val="000000"/>
        </w:rPr>
        <w:t xml:space="preserve">у </w:t>
      </w:r>
      <w:r w:rsidRPr="00F51C24">
        <w:rPr>
          <w:color w:val="000000"/>
        </w:rPr>
        <w:t>и</w:t>
      </w:r>
      <w:r>
        <w:rPr>
          <w:color w:val="000000"/>
        </w:rPr>
        <w:t xml:space="preserve"> поискал глазами </w:t>
      </w:r>
      <w:r w:rsidRPr="00F51C24">
        <w:rPr>
          <w:color w:val="000000"/>
        </w:rPr>
        <w:t>Райана.</w:t>
      </w:r>
    </w:p>
    <w:p w:rsidR="00DD1B70" w:rsidRPr="007846F4" w:rsidRDefault="00DD1B70" w:rsidP="00DD1B70">
      <w:pPr>
        <w:pStyle w:val="western"/>
        <w:shd w:val="clear" w:color="auto" w:fill="FFFFFF"/>
        <w:spacing w:before="0" w:after="0"/>
        <w:ind w:firstLine="461"/>
        <w:jc w:val="both"/>
        <w:rPr>
          <w:color w:val="000000"/>
        </w:rPr>
      </w:pPr>
      <w:r w:rsidRPr="00F51C24">
        <w:rPr>
          <w:color w:val="000000"/>
        </w:rPr>
        <w:t>Он</w:t>
      </w:r>
      <w:r>
        <w:rPr>
          <w:color w:val="000000"/>
        </w:rPr>
        <w:t xml:space="preserve"> </w:t>
      </w:r>
      <w:r w:rsidRPr="00F51C24">
        <w:rPr>
          <w:color w:val="000000"/>
        </w:rPr>
        <w:t>разговаривал</w:t>
      </w:r>
      <w:r>
        <w:rPr>
          <w:color w:val="000000"/>
        </w:rPr>
        <w:t xml:space="preserve"> </w:t>
      </w:r>
      <w:r w:rsidRPr="00F51C24">
        <w:rPr>
          <w:color w:val="000000"/>
        </w:rPr>
        <w:t>с</w:t>
      </w:r>
      <w:r>
        <w:rPr>
          <w:color w:val="000000"/>
        </w:rPr>
        <w:t xml:space="preserve"> </w:t>
      </w:r>
      <w:r w:rsidRPr="00F51C24">
        <w:rPr>
          <w:color w:val="000000"/>
        </w:rPr>
        <w:t>парой</w:t>
      </w:r>
      <w:r>
        <w:rPr>
          <w:color w:val="000000"/>
        </w:rPr>
        <w:t xml:space="preserve"> </w:t>
      </w:r>
      <w:r w:rsidRPr="00F51C24">
        <w:rPr>
          <w:color w:val="000000"/>
        </w:rPr>
        <w:t>девушек,</w:t>
      </w:r>
      <w:r>
        <w:rPr>
          <w:color w:val="000000"/>
        </w:rPr>
        <w:t xml:space="preserve"> </w:t>
      </w:r>
      <w:r w:rsidRPr="00F51C24">
        <w:rPr>
          <w:color w:val="000000"/>
        </w:rPr>
        <w:t>одетых</w:t>
      </w:r>
      <w:r>
        <w:rPr>
          <w:color w:val="000000"/>
        </w:rPr>
        <w:t xml:space="preserve"> </w:t>
      </w:r>
      <w:r w:rsidRPr="00F51C24">
        <w:rPr>
          <w:color w:val="000000"/>
        </w:rPr>
        <w:t>не</w:t>
      </w:r>
      <w:r>
        <w:rPr>
          <w:color w:val="000000"/>
        </w:rPr>
        <w:t xml:space="preserve"> так</w:t>
      </w:r>
      <w:r w:rsidRPr="00F51C24">
        <w:rPr>
          <w:color w:val="000000"/>
        </w:rPr>
        <w:t>,</w:t>
      </w:r>
      <w:r>
        <w:rPr>
          <w:color w:val="000000"/>
        </w:rPr>
        <w:t xml:space="preserve"> </w:t>
      </w:r>
      <w:r w:rsidRPr="00F51C24">
        <w:rPr>
          <w:color w:val="000000"/>
        </w:rPr>
        <w:t>как</w:t>
      </w:r>
      <w:r>
        <w:rPr>
          <w:color w:val="000000"/>
        </w:rPr>
        <w:t xml:space="preserve"> </w:t>
      </w:r>
      <w:r w:rsidRPr="00F51C24">
        <w:rPr>
          <w:color w:val="000000"/>
        </w:rPr>
        <w:t>на</w:t>
      </w:r>
      <w:r>
        <w:rPr>
          <w:color w:val="000000"/>
        </w:rPr>
        <w:t xml:space="preserve"> </w:t>
      </w:r>
      <w:r w:rsidRPr="00F51C24">
        <w:rPr>
          <w:color w:val="000000"/>
        </w:rPr>
        <w:t>обычн</w:t>
      </w:r>
      <w:r>
        <w:rPr>
          <w:color w:val="000000"/>
        </w:rPr>
        <w:t>ые вечеринки</w:t>
      </w:r>
      <w:r w:rsidRPr="00F51C24">
        <w:rPr>
          <w:color w:val="000000"/>
        </w:rPr>
        <w:t>.</w:t>
      </w:r>
      <w:r w:rsidRPr="005E57EF">
        <w:rPr>
          <w:rStyle w:val="apple-converted-space"/>
          <w:color w:val="000000"/>
        </w:rPr>
        <w:t xml:space="preserve"> </w:t>
      </w:r>
      <w:r>
        <w:rPr>
          <w:rStyle w:val="apple-converted-space"/>
          <w:color w:val="000000"/>
        </w:rPr>
        <w:t>Не в тесно облегающие джинсы или стандартные маленькие черные платья</w:t>
      </w:r>
      <w:r w:rsidRPr="00F51C24">
        <w:rPr>
          <w:color w:val="000000"/>
        </w:rPr>
        <w:t>.</w:t>
      </w:r>
      <w:r w:rsidRPr="005E57EF">
        <w:rPr>
          <w:rStyle w:val="apple-converted-space"/>
          <w:color w:val="000000"/>
        </w:rPr>
        <w:t xml:space="preserve"> </w:t>
      </w:r>
      <w:r w:rsidRPr="00F51C24">
        <w:rPr>
          <w:color w:val="000000"/>
        </w:rPr>
        <w:t>Вместо</w:t>
      </w:r>
      <w:r>
        <w:rPr>
          <w:color w:val="000000"/>
        </w:rPr>
        <w:t xml:space="preserve"> </w:t>
      </w:r>
      <w:r w:rsidRPr="00F51C24">
        <w:rPr>
          <w:color w:val="000000"/>
        </w:rPr>
        <w:t>этого</w:t>
      </w:r>
      <w:r>
        <w:rPr>
          <w:color w:val="000000"/>
        </w:rPr>
        <w:t xml:space="preserve"> на них были вечерние платья в пол </w:t>
      </w:r>
      <w:r w:rsidRPr="00F51C24">
        <w:rPr>
          <w:color w:val="000000"/>
        </w:rPr>
        <w:t>ярки</w:t>
      </w:r>
      <w:r>
        <w:rPr>
          <w:color w:val="000000"/>
        </w:rPr>
        <w:t xml:space="preserve">х </w:t>
      </w:r>
      <w:r w:rsidRPr="00F51C24">
        <w:rPr>
          <w:color w:val="000000"/>
        </w:rPr>
        <w:t>цвет</w:t>
      </w:r>
      <w:r>
        <w:rPr>
          <w:color w:val="000000"/>
        </w:rPr>
        <w:t xml:space="preserve">ов, подчеркивающие </w:t>
      </w:r>
      <w:r w:rsidRPr="00F51C24">
        <w:rPr>
          <w:color w:val="000000"/>
        </w:rPr>
        <w:t>стройны</w:t>
      </w:r>
      <w:r>
        <w:rPr>
          <w:color w:val="000000"/>
        </w:rPr>
        <w:t xml:space="preserve">е </w:t>
      </w:r>
      <w:r w:rsidRPr="00F51C24">
        <w:rPr>
          <w:color w:val="000000"/>
        </w:rPr>
        <w:t>фигур</w:t>
      </w:r>
      <w:r>
        <w:rPr>
          <w:color w:val="000000"/>
        </w:rPr>
        <w:t>ы</w:t>
      </w:r>
      <w:r w:rsidRPr="00F51C24">
        <w:rPr>
          <w:color w:val="000000"/>
        </w:rPr>
        <w:t>.</w:t>
      </w:r>
    </w:p>
    <w:p w:rsidR="00DD1B70" w:rsidRPr="007846F4" w:rsidRDefault="00DD1B70" w:rsidP="00DD1B70">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Pr>
          <w:color w:val="000000"/>
        </w:rPr>
        <w:t>Привет</w:t>
      </w:r>
      <w:r w:rsidRPr="00F51C24">
        <w:rPr>
          <w:color w:val="000000"/>
        </w:rPr>
        <w:t>,</w:t>
      </w:r>
      <w:r w:rsidRPr="00EF4DA6">
        <w:t xml:space="preserve"> </w:t>
      </w:r>
      <w:r w:rsidRPr="00336D6F">
        <w:t>–</w:t>
      </w:r>
      <w:r>
        <w:rPr>
          <w:color w:val="000000"/>
        </w:rPr>
        <w:t xml:space="preserve"> поздоровался и я с ними</w:t>
      </w:r>
      <w:r w:rsidRPr="00F51C24">
        <w:rPr>
          <w:color w:val="000000"/>
        </w:rPr>
        <w:t>,</w:t>
      </w:r>
      <w:r>
        <w:rPr>
          <w:color w:val="000000"/>
        </w:rPr>
        <w:t xml:space="preserve"> </w:t>
      </w:r>
      <w:r w:rsidRPr="00F51C24">
        <w:rPr>
          <w:color w:val="000000"/>
        </w:rPr>
        <w:t>а</w:t>
      </w:r>
      <w:r w:rsidRPr="005E57EF">
        <w:rPr>
          <w:rStyle w:val="apple-converted-space"/>
          <w:color w:val="000000"/>
        </w:rPr>
        <w:t xml:space="preserve"> </w:t>
      </w:r>
      <w:r w:rsidRPr="00F51C24">
        <w:rPr>
          <w:color w:val="000000"/>
        </w:rPr>
        <w:t>затем</w:t>
      </w:r>
      <w:r>
        <w:rPr>
          <w:color w:val="000000"/>
        </w:rPr>
        <w:t xml:space="preserve"> ненадолго</w:t>
      </w:r>
      <w:r w:rsidRPr="00F51C24">
        <w:rPr>
          <w:color w:val="000000"/>
        </w:rPr>
        <w:t xml:space="preserve"> </w:t>
      </w:r>
      <w:r>
        <w:rPr>
          <w:color w:val="000000"/>
        </w:rPr>
        <w:t>поз</w:t>
      </w:r>
      <w:r w:rsidRPr="00F51C24">
        <w:rPr>
          <w:color w:val="000000"/>
        </w:rPr>
        <w:t>аимствовал</w:t>
      </w:r>
      <w:r>
        <w:rPr>
          <w:color w:val="000000"/>
        </w:rPr>
        <w:t xml:space="preserve"> </w:t>
      </w:r>
      <w:r w:rsidRPr="00F51C24">
        <w:rPr>
          <w:color w:val="000000"/>
        </w:rPr>
        <w:t>Райан</w:t>
      </w:r>
      <w:r>
        <w:rPr>
          <w:color w:val="000000"/>
        </w:rPr>
        <w:t>а</w:t>
      </w:r>
      <w:r w:rsidRPr="00F51C24">
        <w:rPr>
          <w:color w:val="000000"/>
        </w:rPr>
        <w:t>.</w:t>
      </w:r>
      <w:r w:rsidRPr="005E57EF">
        <w:rPr>
          <w:rStyle w:val="apple-converted-space"/>
          <w:color w:val="000000"/>
        </w:rPr>
        <w:t xml:space="preserve"> </w:t>
      </w:r>
      <w:r w:rsidRPr="00336D6F">
        <w:t>–</w:t>
      </w:r>
      <w:r>
        <w:t xml:space="preserve"> </w:t>
      </w:r>
      <w:r w:rsidRPr="00F51C24">
        <w:rPr>
          <w:color w:val="000000"/>
        </w:rPr>
        <w:t>Сьюз</w:t>
      </w:r>
      <w:r>
        <w:rPr>
          <w:color w:val="000000"/>
        </w:rPr>
        <w:t>а</w:t>
      </w:r>
      <w:r w:rsidRPr="00F51C24">
        <w:rPr>
          <w:color w:val="000000"/>
        </w:rPr>
        <w:t>н</w:t>
      </w:r>
      <w:r>
        <w:rPr>
          <w:color w:val="000000"/>
        </w:rPr>
        <w:t xml:space="preserve"> здесь?</w:t>
      </w:r>
    </w:p>
    <w:p w:rsidR="00DD1B70" w:rsidRDefault="00DD1B70" w:rsidP="00DD1B70">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sidRPr="00F51C24">
        <w:rPr>
          <w:color w:val="000000"/>
        </w:rPr>
        <w:t>Нет.</w:t>
      </w:r>
      <w:r w:rsidRPr="005E57EF">
        <w:rPr>
          <w:rStyle w:val="apple-converted-space"/>
          <w:color w:val="000000"/>
        </w:rPr>
        <w:t xml:space="preserve"> </w:t>
      </w:r>
      <w:r w:rsidRPr="00F51C24">
        <w:rPr>
          <w:color w:val="000000"/>
        </w:rPr>
        <w:t>Она</w:t>
      </w:r>
      <w:r>
        <w:rPr>
          <w:color w:val="000000"/>
        </w:rPr>
        <w:t xml:space="preserve"> </w:t>
      </w:r>
      <w:r w:rsidRPr="00F51C24">
        <w:rPr>
          <w:color w:val="000000"/>
        </w:rPr>
        <w:t>вс</w:t>
      </w:r>
      <w:r>
        <w:rPr>
          <w:color w:val="000000"/>
        </w:rPr>
        <w:t xml:space="preserve">ё </w:t>
      </w:r>
      <w:r w:rsidRPr="00F51C24">
        <w:rPr>
          <w:color w:val="000000"/>
        </w:rPr>
        <w:t>ещ</w:t>
      </w:r>
      <w:r>
        <w:rPr>
          <w:color w:val="000000"/>
        </w:rPr>
        <w:t xml:space="preserve">ё с </w:t>
      </w:r>
      <w:r w:rsidRPr="00F51C24">
        <w:rPr>
          <w:color w:val="000000"/>
        </w:rPr>
        <w:t>дев</w:t>
      </w:r>
      <w:r>
        <w:rPr>
          <w:color w:val="000000"/>
        </w:rPr>
        <w:t>чонками у себя дома</w:t>
      </w:r>
      <w:r w:rsidRPr="00F51C24">
        <w:rPr>
          <w:color w:val="000000"/>
        </w:rPr>
        <w:t>.</w:t>
      </w:r>
      <w:r w:rsidRPr="005E57EF">
        <w:rPr>
          <w:rStyle w:val="apple-converted-space"/>
          <w:color w:val="000000"/>
        </w:rPr>
        <w:t xml:space="preserve"> </w:t>
      </w:r>
      <w:r>
        <w:rPr>
          <w:color w:val="000000"/>
        </w:rPr>
        <w:t>Е</w:t>
      </w:r>
      <w:r w:rsidRPr="00F51C24">
        <w:rPr>
          <w:color w:val="000000"/>
        </w:rPr>
        <w:t>сли</w:t>
      </w:r>
      <w:r>
        <w:rPr>
          <w:color w:val="000000"/>
        </w:rPr>
        <w:t xml:space="preserve"> </w:t>
      </w:r>
      <w:r w:rsidRPr="00F51C24">
        <w:rPr>
          <w:color w:val="000000"/>
        </w:rPr>
        <w:t>я</w:t>
      </w:r>
      <w:r>
        <w:rPr>
          <w:color w:val="000000"/>
        </w:rPr>
        <w:t xml:space="preserve"> всё правильно понял, о</w:t>
      </w:r>
      <w:r w:rsidRPr="00F51C24">
        <w:rPr>
          <w:color w:val="000000"/>
        </w:rPr>
        <w:t>ни</w:t>
      </w:r>
      <w:r>
        <w:rPr>
          <w:color w:val="000000"/>
        </w:rPr>
        <w:t xml:space="preserve"> её </w:t>
      </w:r>
      <w:r w:rsidRPr="00F51C24">
        <w:rPr>
          <w:color w:val="000000"/>
        </w:rPr>
        <w:t>одева</w:t>
      </w:r>
      <w:r>
        <w:rPr>
          <w:color w:val="000000"/>
        </w:rPr>
        <w:t>ют</w:t>
      </w:r>
      <w:r w:rsidRPr="00F51C24">
        <w:rPr>
          <w:color w:val="000000"/>
        </w:rPr>
        <w:t>.</w:t>
      </w:r>
      <w:r w:rsidRPr="005E57EF">
        <w:rPr>
          <w:rStyle w:val="apple-converted-space"/>
          <w:color w:val="000000"/>
        </w:rPr>
        <w:t xml:space="preserve"> </w:t>
      </w:r>
      <w:r w:rsidRPr="00F51C24">
        <w:rPr>
          <w:color w:val="000000"/>
        </w:rPr>
        <w:t>Но</w:t>
      </w:r>
      <w:r>
        <w:rPr>
          <w:color w:val="000000"/>
        </w:rPr>
        <w:t xml:space="preserve"> </w:t>
      </w:r>
      <w:r w:rsidRPr="00F51C24">
        <w:rPr>
          <w:color w:val="000000"/>
        </w:rPr>
        <w:t>подожди,</w:t>
      </w:r>
      <w:r>
        <w:rPr>
          <w:color w:val="000000"/>
        </w:rPr>
        <w:t xml:space="preserve"> </w:t>
      </w:r>
      <w:r w:rsidRPr="00F51C24">
        <w:rPr>
          <w:color w:val="000000"/>
        </w:rPr>
        <w:t>я</w:t>
      </w:r>
      <w:r>
        <w:rPr>
          <w:color w:val="000000"/>
        </w:rPr>
        <w:t xml:space="preserve"> с</w:t>
      </w:r>
      <w:r w:rsidRPr="00F51C24">
        <w:rPr>
          <w:color w:val="000000"/>
        </w:rPr>
        <w:t>прошу</w:t>
      </w:r>
      <w:r>
        <w:rPr>
          <w:color w:val="000000"/>
        </w:rPr>
        <w:t xml:space="preserve"> </w:t>
      </w:r>
      <w:r w:rsidRPr="00F51C24">
        <w:rPr>
          <w:color w:val="000000"/>
        </w:rPr>
        <w:t>Лизу.</w:t>
      </w:r>
      <w:r>
        <w:rPr>
          <w:color w:val="000000"/>
        </w:rPr>
        <w:t xml:space="preserve"> </w:t>
      </w:r>
    </w:p>
    <w:p w:rsidR="00DD1B70" w:rsidRPr="007846F4" w:rsidRDefault="00DD1B70" w:rsidP="00DD1B70">
      <w:pPr>
        <w:pStyle w:val="western"/>
        <w:shd w:val="clear" w:color="auto" w:fill="FFFFFF"/>
        <w:spacing w:before="0" w:after="0"/>
        <w:ind w:firstLine="461"/>
        <w:jc w:val="both"/>
        <w:rPr>
          <w:color w:val="000000"/>
        </w:rPr>
      </w:pPr>
      <w:r>
        <w:t>И</w:t>
      </w:r>
      <w:r w:rsidRPr="00F51C24">
        <w:rPr>
          <w:color w:val="000000"/>
        </w:rPr>
        <w:t>з</w:t>
      </w:r>
      <w:r>
        <w:rPr>
          <w:color w:val="000000"/>
        </w:rPr>
        <w:t xml:space="preserve"> </w:t>
      </w:r>
      <w:r w:rsidRPr="00F51C24">
        <w:rPr>
          <w:color w:val="000000"/>
        </w:rPr>
        <w:t>кармана</w:t>
      </w:r>
      <w:r>
        <w:rPr>
          <w:color w:val="000000"/>
        </w:rPr>
        <w:t xml:space="preserve"> </w:t>
      </w:r>
      <w:r w:rsidRPr="00F51C24">
        <w:rPr>
          <w:color w:val="000000"/>
        </w:rPr>
        <w:t xml:space="preserve">смокинга </w:t>
      </w:r>
      <w:r>
        <w:rPr>
          <w:color w:val="000000"/>
        </w:rPr>
        <w:t xml:space="preserve">он </w:t>
      </w:r>
      <w:r w:rsidRPr="00F51C24">
        <w:rPr>
          <w:color w:val="000000"/>
        </w:rPr>
        <w:t>вытащил</w:t>
      </w:r>
      <w:r>
        <w:rPr>
          <w:color w:val="000000"/>
        </w:rPr>
        <w:t xml:space="preserve"> </w:t>
      </w:r>
      <w:r w:rsidRPr="00F51C24">
        <w:rPr>
          <w:color w:val="000000"/>
        </w:rPr>
        <w:t>телефон</w:t>
      </w:r>
      <w:r>
        <w:rPr>
          <w:color w:val="000000"/>
        </w:rPr>
        <w:t xml:space="preserve"> </w:t>
      </w:r>
      <w:r w:rsidRPr="00F51C24">
        <w:rPr>
          <w:color w:val="000000"/>
        </w:rPr>
        <w:t>и</w:t>
      </w:r>
      <w:r>
        <w:rPr>
          <w:color w:val="000000"/>
        </w:rPr>
        <w:t xml:space="preserve"> </w:t>
      </w:r>
      <w:r w:rsidRPr="00F51C24">
        <w:rPr>
          <w:color w:val="000000"/>
        </w:rPr>
        <w:t>напечатал</w:t>
      </w:r>
      <w:r>
        <w:rPr>
          <w:color w:val="000000"/>
        </w:rPr>
        <w:t xml:space="preserve"> </w:t>
      </w:r>
      <w:r w:rsidRPr="00F51C24">
        <w:rPr>
          <w:color w:val="000000"/>
        </w:rPr>
        <w:t>сообщение.</w:t>
      </w:r>
      <w:r w:rsidRPr="005E57EF">
        <w:rPr>
          <w:rStyle w:val="apple-converted-space"/>
          <w:color w:val="000000"/>
        </w:rPr>
        <w:t xml:space="preserve"> </w:t>
      </w:r>
      <w:r w:rsidRPr="00F51C24">
        <w:rPr>
          <w:color w:val="000000"/>
        </w:rPr>
        <w:t>В</w:t>
      </w:r>
      <w:r>
        <w:rPr>
          <w:color w:val="000000"/>
        </w:rPr>
        <w:t xml:space="preserve"> это </w:t>
      </w:r>
      <w:r w:rsidRPr="00F51C24">
        <w:rPr>
          <w:color w:val="000000"/>
        </w:rPr>
        <w:t>время</w:t>
      </w:r>
      <w:r>
        <w:rPr>
          <w:color w:val="000000"/>
        </w:rPr>
        <w:t xml:space="preserve"> </w:t>
      </w:r>
      <w:r w:rsidRPr="00F51C24">
        <w:rPr>
          <w:color w:val="000000"/>
        </w:rPr>
        <w:t>я</w:t>
      </w:r>
      <w:r>
        <w:rPr>
          <w:color w:val="000000"/>
        </w:rPr>
        <w:t xml:space="preserve"> развернулся и рассматривал </w:t>
      </w:r>
      <w:r w:rsidRPr="00F51C24">
        <w:rPr>
          <w:color w:val="000000"/>
        </w:rPr>
        <w:t>пары</w:t>
      </w:r>
      <w:r>
        <w:rPr>
          <w:color w:val="000000"/>
        </w:rPr>
        <w:t xml:space="preserve"> </w:t>
      </w:r>
      <w:r w:rsidRPr="00F51C24">
        <w:rPr>
          <w:color w:val="000000"/>
        </w:rPr>
        <w:t>на</w:t>
      </w:r>
      <w:r>
        <w:rPr>
          <w:color w:val="000000"/>
        </w:rPr>
        <w:t xml:space="preserve"> </w:t>
      </w:r>
      <w:r w:rsidRPr="00F51C24">
        <w:rPr>
          <w:color w:val="000000"/>
        </w:rPr>
        <w:t>танцполе</w:t>
      </w:r>
      <w:r>
        <w:rPr>
          <w:color w:val="000000"/>
        </w:rPr>
        <w:t>, ища знакомые лица</w:t>
      </w:r>
      <w:r w:rsidRPr="00F51C24">
        <w:rPr>
          <w:color w:val="000000"/>
        </w:rPr>
        <w:t>.</w:t>
      </w:r>
      <w:r w:rsidRPr="005E57EF">
        <w:rPr>
          <w:rStyle w:val="apple-converted-space"/>
          <w:color w:val="000000"/>
        </w:rPr>
        <w:t xml:space="preserve"> </w:t>
      </w:r>
      <w:r w:rsidRPr="00F51C24">
        <w:rPr>
          <w:color w:val="000000"/>
        </w:rPr>
        <w:t>К</w:t>
      </w:r>
      <w:r>
        <w:rPr>
          <w:color w:val="000000"/>
        </w:rPr>
        <w:t xml:space="preserve"> </w:t>
      </w:r>
      <w:r w:rsidRPr="00F51C24">
        <w:rPr>
          <w:color w:val="000000"/>
        </w:rPr>
        <w:t>счастью,</w:t>
      </w:r>
      <w:r>
        <w:rPr>
          <w:color w:val="000000"/>
        </w:rPr>
        <w:t xml:space="preserve"> </w:t>
      </w:r>
      <w:r w:rsidRPr="00F51C24">
        <w:rPr>
          <w:color w:val="000000"/>
        </w:rPr>
        <w:t>Тайлер</w:t>
      </w:r>
      <w:r>
        <w:rPr>
          <w:color w:val="000000"/>
        </w:rPr>
        <w:t xml:space="preserve"> </w:t>
      </w:r>
      <w:r w:rsidRPr="00F51C24">
        <w:rPr>
          <w:color w:val="000000"/>
        </w:rPr>
        <w:t>уже</w:t>
      </w:r>
      <w:r>
        <w:rPr>
          <w:color w:val="000000"/>
        </w:rPr>
        <w:t xml:space="preserve"> </w:t>
      </w:r>
      <w:r w:rsidRPr="00F51C24">
        <w:rPr>
          <w:color w:val="000000"/>
        </w:rPr>
        <w:t>был здесь.</w:t>
      </w:r>
      <w:r w:rsidRPr="005E57EF">
        <w:rPr>
          <w:rStyle w:val="apple-converted-space"/>
          <w:color w:val="000000"/>
        </w:rPr>
        <w:t xml:space="preserve"> </w:t>
      </w:r>
      <w:r w:rsidRPr="00F51C24">
        <w:rPr>
          <w:color w:val="000000"/>
        </w:rPr>
        <w:t>И,</w:t>
      </w:r>
      <w:r>
        <w:rPr>
          <w:color w:val="000000"/>
        </w:rPr>
        <w:t xml:space="preserve"> похоже</w:t>
      </w:r>
      <w:r w:rsidRPr="00F51C24">
        <w:rPr>
          <w:color w:val="000000"/>
        </w:rPr>
        <w:t>,</w:t>
      </w:r>
      <w:r>
        <w:rPr>
          <w:color w:val="000000"/>
        </w:rPr>
        <w:t xml:space="preserve"> неохотно </w:t>
      </w:r>
      <w:r w:rsidRPr="00F51C24">
        <w:rPr>
          <w:color w:val="000000"/>
        </w:rPr>
        <w:t>вальсирова</w:t>
      </w:r>
      <w:r>
        <w:rPr>
          <w:color w:val="000000"/>
        </w:rPr>
        <w:t xml:space="preserve">л </w:t>
      </w:r>
      <w:r w:rsidRPr="00F51C24">
        <w:rPr>
          <w:color w:val="000000"/>
        </w:rPr>
        <w:t>с</w:t>
      </w:r>
      <w:r>
        <w:rPr>
          <w:color w:val="000000"/>
        </w:rPr>
        <w:t xml:space="preserve"> </w:t>
      </w:r>
      <w:r w:rsidRPr="00F51C24">
        <w:rPr>
          <w:color w:val="000000"/>
        </w:rPr>
        <w:t>Бекс</w:t>
      </w:r>
      <w:r>
        <w:rPr>
          <w:color w:val="000000"/>
        </w:rPr>
        <w:t xml:space="preserve"> под </w:t>
      </w:r>
      <w:r w:rsidRPr="00B036A2">
        <w:rPr>
          <w:color w:val="000000"/>
        </w:rPr>
        <w:t>"</w:t>
      </w:r>
      <w:r w:rsidRPr="00B036A2">
        <w:rPr>
          <w:color w:val="000000"/>
          <w:lang w:val="en-US"/>
        </w:rPr>
        <w:t>Winter</w:t>
      </w:r>
      <w:r w:rsidRPr="00B036A2">
        <w:rPr>
          <w:color w:val="000000"/>
        </w:rPr>
        <w:t xml:space="preserve"> </w:t>
      </w:r>
      <w:r w:rsidRPr="00B036A2">
        <w:rPr>
          <w:color w:val="000000"/>
          <w:lang w:val="en-US"/>
        </w:rPr>
        <w:t>Wonderland</w:t>
      </w:r>
      <w:r w:rsidRPr="00B036A2">
        <w:rPr>
          <w:rStyle w:val="aa"/>
          <w:color w:val="000000"/>
          <w:lang w:val="en-US"/>
        </w:rPr>
        <w:footnoteReference w:id="16"/>
      </w:r>
      <w:r w:rsidRPr="00B036A2">
        <w:rPr>
          <w:color w:val="000000"/>
        </w:rPr>
        <w:t>".</w:t>
      </w:r>
    </w:p>
    <w:p w:rsidR="00DD1B70" w:rsidRDefault="00DD1B70" w:rsidP="00DD1B70">
      <w:pPr>
        <w:pStyle w:val="western"/>
        <w:shd w:val="clear" w:color="auto" w:fill="FFFFFF"/>
        <w:spacing w:before="0" w:after="0"/>
        <w:ind w:firstLine="461"/>
        <w:jc w:val="both"/>
        <w:rPr>
          <w:color w:val="000000"/>
        </w:rPr>
      </w:pPr>
      <w:r w:rsidRPr="00336D6F">
        <w:t>–</w:t>
      </w:r>
      <w:r>
        <w:t xml:space="preserve"> Он</w:t>
      </w:r>
      <w:r>
        <w:rPr>
          <w:color w:val="000000"/>
        </w:rPr>
        <w:t>и уже в пути,</w:t>
      </w:r>
      <w:r w:rsidRPr="00EF4DA6">
        <w:t xml:space="preserve"> </w:t>
      </w:r>
      <w:r w:rsidRPr="00336D6F">
        <w:t>–</w:t>
      </w:r>
      <w:r>
        <w:rPr>
          <w:color w:val="000000"/>
        </w:rPr>
        <w:t xml:space="preserve"> сообщил мне Хантер.</w:t>
      </w:r>
    </w:p>
    <w:p w:rsidR="00DD1B70" w:rsidRDefault="00DD1B70" w:rsidP="00DD1B70">
      <w:pPr>
        <w:pStyle w:val="western"/>
        <w:shd w:val="clear" w:color="auto" w:fill="FFFFFF"/>
        <w:spacing w:before="0" w:after="0"/>
        <w:ind w:firstLine="461"/>
        <w:jc w:val="both"/>
        <w:rPr>
          <w:rStyle w:val="apple-converted-space"/>
          <w:color w:val="000000"/>
        </w:rPr>
      </w:pPr>
      <w:r>
        <w:rPr>
          <w:color w:val="000000"/>
        </w:rPr>
        <w:t>Я развернулся к нему.</w:t>
      </w:r>
      <w:r>
        <w:rPr>
          <w:rStyle w:val="apple-converted-space"/>
          <w:color w:val="000000"/>
        </w:rPr>
        <w:t xml:space="preserve"> </w:t>
      </w:r>
    </w:p>
    <w:p w:rsidR="00DD1B70" w:rsidRDefault="00DD1B70" w:rsidP="00DD1B70">
      <w:pPr>
        <w:pStyle w:val="western"/>
        <w:shd w:val="clear" w:color="auto" w:fill="FFFFFF"/>
        <w:spacing w:before="0" w:after="0"/>
        <w:ind w:firstLine="461"/>
        <w:jc w:val="both"/>
        <w:rPr>
          <w:color w:val="000000"/>
        </w:rPr>
      </w:pPr>
      <w:r w:rsidRPr="00336D6F">
        <w:t>–</w:t>
      </w:r>
      <w:r>
        <w:t xml:space="preserve"> </w:t>
      </w:r>
      <w:r>
        <w:rPr>
          <w:color w:val="000000"/>
        </w:rPr>
        <w:t>Круто.</w:t>
      </w:r>
    </w:p>
    <w:p w:rsidR="00DD1B70" w:rsidRDefault="00DD1B70" w:rsidP="00DD1B70">
      <w:pPr>
        <w:pStyle w:val="western"/>
        <w:shd w:val="clear" w:color="auto" w:fill="FFFFFF"/>
        <w:spacing w:before="0" w:after="0"/>
        <w:ind w:firstLine="461"/>
        <w:jc w:val="both"/>
        <w:rPr>
          <w:color w:val="000000"/>
        </w:rPr>
      </w:pPr>
      <w:r w:rsidRPr="00336D6F">
        <w:t>–</w:t>
      </w:r>
      <w:r>
        <w:t xml:space="preserve"> </w:t>
      </w:r>
      <w:r>
        <w:rPr>
          <w:color w:val="000000"/>
        </w:rPr>
        <w:t xml:space="preserve">Митчелл сказал, что ты сегодня попросил помощи </w:t>
      </w:r>
      <w:proofErr w:type="gramStart"/>
      <w:r>
        <w:rPr>
          <w:color w:val="000000"/>
        </w:rPr>
        <w:t>у</w:t>
      </w:r>
      <w:proofErr w:type="gramEnd"/>
      <w:r>
        <w:rPr>
          <w:color w:val="000000"/>
        </w:rPr>
        <w:t xml:space="preserve"> Сэм?</w:t>
      </w:r>
    </w:p>
    <w:p w:rsidR="00DD1B70" w:rsidRDefault="00DD1B70" w:rsidP="00DD1B70">
      <w:pPr>
        <w:pStyle w:val="western"/>
        <w:shd w:val="clear" w:color="auto" w:fill="FFFFFF"/>
        <w:spacing w:before="0" w:after="0"/>
        <w:ind w:firstLine="461"/>
        <w:jc w:val="both"/>
        <w:rPr>
          <w:rStyle w:val="apple-converted-space"/>
          <w:color w:val="000000"/>
        </w:rPr>
      </w:pPr>
      <w:r w:rsidRPr="00F51C24">
        <w:rPr>
          <w:color w:val="000000"/>
        </w:rPr>
        <w:t>Я</w:t>
      </w:r>
      <w:r>
        <w:rPr>
          <w:color w:val="000000"/>
        </w:rPr>
        <w:t xml:space="preserve"> зачерпнул </w:t>
      </w:r>
      <w:r w:rsidRPr="00F51C24">
        <w:rPr>
          <w:color w:val="000000"/>
        </w:rPr>
        <w:t>горсть</w:t>
      </w:r>
      <w:r>
        <w:rPr>
          <w:color w:val="000000"/>
        </w:rPr>
        <w:t xml:space="preserve"> </w:t>
      </w:r>
      <w:r w:rsidRPr="00F51C24">
        <w:rPr>
          <w:color w:val="000000"/>
        </w:rPr>
        <w:t>орешков</w:t>
      </w:r>
      <w:r>
        <w:rPr>
          <w:color w:val="000000"/>
        </w:rPr>
        <w:t xml:space="preserve"> </w:t>
      </w:r>
      <w:r w:rsidRPr="00F51C24">
        <w:rPr>
          <w:color w:val="000000"/>
        </w:rPr>
        <w:t>из</w:t>
      </w:r>
      <w:r>
        <w:rPr>
          <w:color w:val="000000"/>
        </w:rPr>
        <w:t xml:space="preserve"> </w:t>
      </w:r>
      <w:r w:rsidRPr="00F51C24">
        <w:rPr>
          <w:color w:val="000000"/>
        </w:rPr>
        <w:t>миски</w:t>
      </w:r>
      <w:r>
        <w:rPr>
          <w:color w:val="000000"/>
        </w:rPr>
        <w:t xml:space="preserve"> на столе </w:t>
      </w:r>
      <w:r w:rsidRPr="00F51C24">
        <w:rPr>
          <w:color w:val="000000"/>
        </w:rPr>
        <w:t>рядом</w:t>
      </w:r>
      <w:r>
        <w:rPr>
          <w:color w:val="000000"/>
        </w:rPr>
        <w:t xml:space="preserve"> </w:t>
      </w:r>
      <w:r w:rsidRPr="00F51C24">
        <w:rPr>
          <w:color w:val="000000"/>
        </w:rPr>
        <w:t>с</w:t>
      </w:r>
      <w:r>
        <w:rPr>
          <w:color w:val="000000"/>
        </w:rPr>
        <w:t xml:space="preserve"> </w:t>
      </w:r>
      <w:r w:rsidRPr="00F51C24">
        <w:rPr>
          <w:color w:val="000000"/>
        </w:rPr>
        <w:t>нами,</w:t>
      </w:r>
      <w:r>
        <w:rPr>
          <w:color w:val="000000"/>
        </w:rPr>
        <w:t xml:space="preserve"> забросил </w:t>
      </w:r>
      <w:r w:rsidRPr="00F51C24">
        <w:rPr>
          <w:color w:val="000000"/>
        </w:rPr>
        <w:t>пар</w:t>
      </w:r>
      <w:r>
        <w:rPr>
          <w:color w:val="000000"/>
        </w:rPr>
        <w:t xml:space="preserve">очку себе в рот </w:t>
      </w:r>
      <w:r w:rsidRPr="00F51C24">
        <w:rPr>
          <w:color w:val="000000"/>
        </w:rPr>
        <w:t>и</w:t>
      </w:r>
      <w:r>
        <w:rPr>
          <w:color w:val="000000"/>
        </w:rPr>
        <w:t xml:space="preserve"> </w:t>
      </w:r>
      <w:r w:rsidRPr="00F51C24">
        <w:rPr>
          <w:color w:val="000000"/>
        </w:rPr>
        <w:t>кивнул.</w:t>
      </w:r>
      <w:r w:rsidRPr="005E57EF">
        <w:rPr>
          <w:rStyle w:val="apple-converted-space"/>
          <w:color w:val="000000"/>
        </w:rPr>
        <w:t xml:space="preserve"> </w:t>
      </w:r>
    </w:p>
    <w:p w:rsidR="00DD1B70" w:rsidRPr="007846F4" w:rsidRDefault="00DD1B70" w:rsidP="00DD1B70">
      <w:pPr>
        <w:pStyle w:val="western"/>
        <w:shd w:val="clear" w:color="auto" w:fill="FFFFFF"/>
        <w:spacing w:before="0" w:after="0"/>
        <w:ind w:firstLine="461"/>
        <w:jc w:val="both"/>
        <w:rPr>
          <w:color w:val="000000"/>
        </w:rPr>
      </w:pPr>
      <w:r w:rsidRPr="00336D6F">
        <w:t>–</w:t>
      </w:r>
      <w:r>
        <w:t xml:space="preserve"> </w:t>
      </w:r>
      <w:r w:rsidRPr="00F51C24">
        <w:rPr>
          <w:color w:val="000000"/>
        </w:rPr>
        <w:t>Угу.</w:t>
      </w:r>
      <w:r w:rsidRPr="005E57EF">
        <w:rPr>
          <w:rStyle w:val="apple-converted-space"/>
          <w:color w:val="000000"/>
        </w:rPr>
        <w:t xml:space="preserve"> </w:t>
      </w:r>
      <w:r w:rsidRPr="00F51C24">
        <w:rPr>
          <w:color w:val="000000"/>
        </w:rPr>
        <w:t>Мне</w:t>
      </w:r>
      <w:r>
        <w:rPr>
          <w:color w:val="000000"/>
        </w:rPr>
        <w:t xml:space="preserve"> кое-что нужно, что могла достать только она</w:t>
      </w:r>
      <w:r w:rsidRPr="00F51C24">
        <w:rPr>
          <w:color w:val="000000"/>
        </w:rPr>
        <w:t>.</w:t>
      </w:r>
    </w:p>
    <w:p w:rsidR="00DD1B70" w:rsidRDefault="00DD1B70" w:rsidP="00DD1B70">
      <w:pPr>
        <w:pStyle w:val="western"/>
        <w:shd w:val="clear" w:color="auto" w:fill="FFFFFF"/>
        <w:spacing w:before="0" w:after="0"/>
        <w:ind w:firstLine="461"/>
        <w:jc w:val="both"/>
        <w:rPr>
          <w:rStyle w:val="apple-converted-space"/>
          <w:color w:val="000000"/>
        </w:rPr>
      </w:pPr>
      <w:r w:rsidRPr="00F51C24">
        <w:rPr>
          <w:color w:val="000000"/>
        </w:rPr>
        <w:lastRenderedPageBreak/>
        <w:t>Он</w:t>
      </w:r>
      <w:r>
        <w:rPr>
          <w:color w:val="000000"/>
        </w:rPr>
        <w:t xml:space="preserve"> посмотрел на меня, прищурившись</w:t>
      </w:r>
      <w:r w:rsidRPr="00F51C24">
        <w:rPr>
          <w:color w:val="000000"/>
        </w:rPr>
        <w:t>,</w:t>
      </w:r>
      <w:r>
        <w:rPr>
          <w:color w:val="000000"/>
        </w:rPr>
        <w:t xml:space="preserve"> </w:t>
      </w:r>
      <w:r w:rsidRPr="00F51C24">
        <w:rPr>
          <w:color w:val="000000"/>
        </w:rPr>
        <w:t>словно</w:t>
      </w:r>
      <w:r>
        <w:rPr>
          <w:color w:val="000000"/>
        </w:rPr>
        <w:t xml:space="preserve"> </w:t>
      </w:r>
      <w:r w:rsidRPr="00F51C24">
        <w:rPr>
          <w:color w:val="000000"/>
        </w:rPr>
        <w:t>у</w:t>
      </w:r>
      <w:r>
        <w:rPr>
          <w:color w:val="000000"/>
        </w:rPr>
        <w:t xml:space="preserve"> </w:t>
      </w:r>
      <w:r w:rsidRPr="00F51C24">
        <w:rPr>
          <w:color w:val="000000"/>
        </w:rPr>
        <w:t>него</w:t>
      </w:r>
      <w:r>
        <w:rPr>
          <w:color w:val="000000"/>
        </w:rPr>
        <w:t xml:space="preserve"> </w:t>
      </w:r>
      <w:r w:rsidRPr="00F51C24">
        <w:rPr>
          <w:color w:val="000000"/>
        </w:rPr>
        <w:t>на</w:t>
      </w:r>
      <w:r>
        <w:rPr>
          <w:color w:val="000000"/>
        </w:rPr>
        <w:t xml:space="preserve"> </w:t>
      </w:r>
      <w:r w:rsidRPr="00F51C24">
        <w:rPr>
          <w:color w:val="000000"/>
        </w:rPr>
        <w:t xml:space="preserve">плече </w:t>
      </w:r>
      <w:r>
        <w:rPr>
          <w:color w:val="000000"/>
        </w:rPr>
        <w:t xml:space="preserve">сидел </w:t>
      </w:r>
      <w:r w:rsidRPr="00F51C24">
        <w:rPr>
          <w:color w:val="000000"/>
        </w:rPr>
        <w:t>крошечный</w:t>
      </w:r>
      <w:r>
        <w:rPr>
          <w:color w:val="000000"/>
        </w:rPr>
        <w:t xml:space="preserve"> </w:t>
      </w:r>
      <w:r w:rsidRPr="00F51C24">
        <w:rPr>
          <w:color w:val="000000"/>
        </w:rPr>
        <w:t>дьявол,</w:t>
      </w:r>
      <w:r>
        <w:rPr>
          <w:color w:val="000000"/>
        </w:rPr>
        <w:t xml:space="preserve"> </w:t>
      </w:r>
      <w:r w:rsidRPr="00F51C24">
        <w:rPr>
          <w:color w:val="000000"/>
        </w:rPr>
        <w:t>ты</w:t>
      </w:r>
      <w:r>
        <w:rPr>
          <w:color w:val="000000"/>
        </w:rPr>
        <w:t xml:space="preserve">кая </w:t>
      </w:r>
      <w:r w:rsidRPr="00F51C24">
        <w:rPr>
          <w:color w:val="000000"/>
        </w:rPr>
        <w:t>его</w:t>
      </w:r>
      <w:r>
        <w:rPr>
          <w:color w:val="000000"/>
        </w:rPr>
        <w:t xml:space="preserve"> </w:t>
      </w:r>
      <w:r w:rsidRPr="00F51C24">
        <w:rPr>
          <w:color w:val="000000"/>
        </w:rPr>
        <w:t>за</w:t>
      </w:r>
      <w:r>
        <w:rPr>
          <w:color w:val="000000"/>
        </w:rPr>
        <w:t xml:space="preserve"> </w:t>
      </w:r>
      <w:r w:rsidRPr="00F51C24">
        <w:rPr>
          <w:color w:val="000000"/>
        </w:rPr>
        <w:t>ухом.</w:t>
      </w:r>
      <w:r w:rsidRPr="005E57EF">
        <w:rPr>
          <w:rStyle w:val="apple-converted-space"/>
          <w:color w:val="000000"/>
        </w:rPr>
        <w:t xml:space="preserve"> </w:t>
      </w:r>
    </w:p>
    <w:p w:rsidR="00DD1B70" w:rsidRPr="007846F4" w:rsidRDefault="00DD1B70" w:rsidP="00DD1B70">
      <w:pPr>
        <w:pStyle w:val="western"/>
        <w:shd w:val="clear" w:color="auto" w:fill="FFFFFF"/>
        <w:spacing w:before="0" w:after="0"/>
        <w:ind w:firstLine="461"/>
        <w:jc w:val="both"/>
        <w:rPr>
          <w:color w:val="000000"/>
        </w:rPr>
      </w:pPr>
      <w:r w:rsidRPr="00336D6F">
        <w:t>–</w:t>
      </w:r>
      <w:r>
        <w:t xml:space="preserve"> </w:t>
      </w:r>
      <w:r w:rsidRPr="00F51C24">
        <w:rPr>
          <w:color w:val="000000"/>
        </w:rPr>
        <w:t>Речь</w:t>
      </w:r>
      <w:r>
        <w:rPr>
          <w:color w:val="000000"/>
        </w:rPr>
        <w:t xml:space="preserve"> </w:t>
      </w:r>
      <w:r w:rsidRPr="00F51C24">
        <w:rPr>
          <w:color w:val="000000"/>
        </w:rPr>
        <w:t>идет</w:t>
      </w:r>
      <w:r>
        <w:rPr>
          <w:color w:val="000000"/>
        </w:rPr>
        <w:t xml:space="preserve"> </w:t>
      </w:r>
      <w:proofErr w:type="gramStart"/>
      <w:r w:rsidRPr="00F51C24">
        <w:rPr>
          <w:color w:val="000000"/>
        </w:rPr>
        <w:t>о</w:t>
      </w:r>
      <w:proofErr w:type="gramEnd"/>
      <w:r>
        <w:rPr>
          <w:color w:val="000000"/>
        </w:rPr>
        <w:t xml:space="preserve"> </w:t>
      </w:r>
      <w:r w:rsidRPr="00F51C24">
        <w:rPr>
          <w:color w:val="000000"/>
        </w:rPr>
        <w:t>Миллер,</w:t>
      </w:r>
      <w:r>
        <w:rPr>
          <w:color w:val="000000"/>
        </w:rPr>
        <w:t xml:space="preserve"> </w:t>
      </w:r>
      <w:r w:rsidRPr="00F51C24">
        <w:rPr>
          <w:color w:val="000000"/>
        </w:rPr>
        <w:t>не</w:t>
      </w:r>
      <w:r>
        <w:rPr>
          <w:color w:val="000000"/>
        </w:rPr>
        <w:t xml:space="preserve"> </w:t>
      </w:r>
      <w:r w:rsidRPr="00F51C24">
        <w:rPr>
          <w:color w:val="000000"/>
        </w:rPr>
        <w:t>так</w:t>
      </w:r>
      <w:r>
        <w:rPr>
          <w:color w:val="000000"/>
        </w:rPr>
        <w:t xml:space="preserve"> ли?</w:t>
      </w:r>
    </w:p>
    <w:p w:rsidR="00DD1B70" w:rsidRDefault="00DD1B70" w:rsidP="00DD1B70">
      <w:pPr>
        <w:pStyle w:val="western"/>
        <w:shd w:val="clear" w:color="auto" w:fill="FFFFFF"/>
        <w:spacing w:before="0" w:after="0"/>
        <w:ind w:firstLine="461"/>
        <w:jc w:val="both"/>
        <w:rPr>
          <w:color w:val="000000"/>
        </w:rPr>
      </w:pPr>
      <w:r w:rsidRPr="00336D6F">
        <w:t>–</w:t>
      </w:r>
      <w:r>
        <w:t xml:space="preserve"> </w:t>
      </w:r>
      <w:r>
        <w:rPr>
          <w:color w:val="000000"/>
        </w:rPr>
        <w:t>Ага.</w:t>
      </w:r>
      <w:r>
        <w:rPr>
          <w:rStyle w:val="apple-converted-space"/>
          <w:color w:val="000000"/>
        </w:rPr>
        <w:t xml:space="preserve"> </w:t>
      </w:r>
      <w:r>
        <w:rPr>
          <w:color w:val="000000"/>
        </w:rPr>
        <w:t>У тебя из-за этого проблемы?</w:t>
      </w:r>
    </w:p>
    <w:p w:rsidR="00DD1B70" w:rsidRPr="007846F4" w:rsidRDefault="00DD1B70" w:rsidP="00DD1B70">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Pr>
          <w:color w:val="000000"/>
        </w:rPr>
        <w:t>П</w:t>
      </w:r>
      <w:r w:rsidRPr="00F51C24">
        <w:rPr>
          <w:color w:val="000000"/>
        </w:rPr>
        <w:t>роблем</w:t>
      </w:r>
      <w:r>
        <w:rPr>
          <w:color w:val="000000"/>
        </w:rPr>
        <w:t xml:space="preserve"> нет</w:t>
      </w:r>
      <w:r w:rsidRPr="00F51C24">
        <w:rPr>
          <w:color w:val="000000"/>
        </w:rPr>
        <w:t>.</w:t>
      </w:r>
      <w:r w:rsidRPr="005E57EF">
        <w:rPr>
          <w:rStyle w:val="apple-converted-space"/>
          <w:color w:val="000000"/>
        </w:rPr>
        <w:t xml:space="preserve"> </w:t>
      </w:r>
      <w:r w:rsidRPr="00F51C24">
        <w:rPr>
          <w:color w:val="000000"/>
        </w:rPr>
        <w:t>Просто...</w:t>
      </w:r>
      <w:r>
        <w:rPr>
          <w:color w:val="000000"/>
        </w:rPr>
        <w:t xml:space="preserve"> </w:t>
      </w:r>
      <w:r w:rsidRPr="00F51C24">
        <w:rPr>
          <w:color w:val="000000"/>
        </w:rPr>
        <w:t>будь</w:t>
      </w:r>
      <w:r>
        <w:rPr>
          <w:color w:val="000000"/>
        </w:rPr>
        <w:t xml:space="preserve"> </w:t>
      </w:r>
      <w:r w:rsidRPr="00F51C24">
        <w:rPr>
          <w:color w:val="000000"/>
        </w:rPr>
        <w:t>осторож</w:t>
      </w:r>
      <w:r>
        <w:rPr>
          <w:color w:val="000000"/>
        </w:rPr>
        <w:t>е</w:t>
      </w:r>
      <w:r w:rsidRPr="00F51C24">
        <w:rPr>
          <w:color w:val="000000"/>
        </w:rPr>
        <w:t>н</w:t>
      </w:r>
      <w:r>
        <w:rPr>
          <w:color w:val="000000"/>
        </w:rPr>
        <w:t xml:space="preserve"> </w:t>
      </w:r>
      <w:r w:rsidRPr="00F51C24">
        <w:rPr>
          <w:color w:val="000000"/>
        </w:rPr>
        <w:t>с</w:t>
      </w:r>
      <w:r>
        <w:rPr>
          <w:color w:val="000000"/>
        </w:rPr>
        <w:t xml:space="preserve"> </w:t>
      </w:r>
      <w:r w:rsidRPr="00F51C24">
        <w:rPr>
          <w:color w:val="000000"/>
        </w:rPr>
        <w:t>ней.</w:t>
      </w:r>
      <w:r w:rsidRPr="005E57EF">
        <w:rPr>
          <w:rStyle w:val="apple-converted-space"/>
          <w:color w:val="000000"/>
        </w:rPr>
        <w:t xml:space="preserve"> </w:t>
      </w:r>
      <w:r w:rsidRPr="00F51C24">
        <w:rPr>
          <w:color w:val="000000"/>
        </w:rPr>
        <w:t>Я</w:t>
      </w:r>
      <w:r>
        <w:rPr>
          <w:color w:val="000000"/>
        </w:rPr>
        <w:t xml:space="preserve"> </w:t>
      </w:r>
      <w:r w:rsidRPr="00F51C24">
        <w:rPr>
          <w:color w:val="000000"/>
        </w:rPr>
        <w:t>не</w:t>
      </w:r>
      <w:r>
        <w:rPr>
          <w:color w:val="000000"/>
        </w:rPr>
        <w:t xml:space="preserve"> </w:t>
      </w:r>
      <w:r w:rsidRPr="00F51C24">
        <w:rPr>
          <w:color w:val="000000"/>
        </w:rPr>
        <w:t>хочу,</w:t>
      </w:r>
      <w:r w:rsidRPr="005E57EF">
        <w:rPr>
          <w:rStyle w:val="apple-converted-space"/>
          <w:color w:val="000000"/>
        </w:rPr>
        <w:t xml:space="preserve"> </w:t>
      </w:r>
      <w:r w:rsidRPr="00F51C24">
        <w:rPr>
          <w:color w:val="000000"/>
        </w:rPr>
        <w:t>чтобы</w:t>
      </w:r>
      <w:r>
        <w:rPr>
          <w:color w:val="000000"/>
        </w:rPr>
        <w:t xml:space="preserve"> </w:t>
      </w:r>
      <w:r w:rsidRPr="00F51C24">
        <w:rPr>
          <w:color w:val="000000"/>
        </w:rPr>
        <w:t>она</w:t>
      </w:r>
      <w:r>
        <w:rPr>
          <w:color w:val="000000"/>
        </w:rPr>
        <w:t xml:space="preserve"> убежала с вечеринки </w:t>
      </w:r>
      <w:r w:rsidRPr="00F51C24">
        <w:rPr>
          <w:color w:val="000000"/>
        </w:rPr>
        <w:t>и</w:t>
      </w:r>
      <w:r>
        <w:rPr>
          <w:color w:val="000000"/>
        </w:rPr>
        <w:t xml:space="preserve"> потом </w:t>
      </w:r>
      <w:r w:rsidRPr="00F51C24">
        <w:rPr>
          <w:color w:val="000000"/>
        </w:rPr>
        <w:t>серди</w:t>
      </w:r>
      <w:r>
        <w:rPr>
          <w:color w:val="000000"/>
        </w:rPr>
        <w:t xml:space="preserve">лась </w:t>
      </w:r>
      <w:r w:rsidRPr="00F51C24">
        <w:rPr>
          <w:color w:val="000000"/>
        </w:rPr>
        <w:t>на</w:t>
      </w:r>
      <w:r>
        <w:rPr>
          <w:color w:val="000000"/>
        </w:rPr>
        <w:t xml:space="preserve"> </w:t>
      </w:r>
      <w:r w:rsidRPr="00F51C24">
        <w:rPr>
          <w:color w:val="000000"/>
        </w:rPr>
        <w:t>меня</w:t>
      </w:r>
      <w:r>
        <w:rPr>
          <w:color w:val="000000"/>
        </w:rPr>
        <w:t xml:space="preserve"> только из-за того, что всё это произошло у меня в доме</w:t>
      </w:r>
      <w:r w:rsidRPr="00F51C24">
        <w:rPr>
          <w:color w:val="000000"/>
        </w:rPr>
        <w:t>.</w:t>
      </w:r>
    </w:p>
    <w:p w:rsidR="00DD1B70" w:rsidRDefault="00DD1B70" w:rsidP="00DD1B70">
      <w:pPr>
        <w:pStyle w:val="western"/>
        <w:shd w:val="clear" w:color="auto" w:fill="FFFFFF"/>
        <w:spacing w:before="0" w:after="0"/>
        <w:ind w:firstLine="461"/>
        <w:jc w:val="both"/>
        <w:rPr>
          <w:color w:val="000000"/>
        </w:rPr>
      </w:pPr>
      <w:r>
        <w:rPr>
          <w:color w:val="000000"/>
        </w:rPr>
        <w:t>У него, конечно, были основания для беспокойства.</w:t>
      </w:r>
      <w:r>
        <w:rPr>
          <w:rStyle w:val="apple-converted-space"/>
          <w:color w:val="000000"/>
        </w:rPr>
        <w:t xml:space="preserve"> Закинув себе в рот оставшийся арахис</w:t>
      </w:r>
      <w:r>
        <w:rPr>
          <w:color w:val="000000"/>
        </w:rPr>
        <w:t xml:space="preserve">, я пообещал: </w:t>
      </w:r>
    </w:p>
    <w:p w:rsidR="00DD1B70" w:rsidRPr="00EF4DA6" w:rsidRDefault="00DD1B70" w:rsidP="00DD1B70">
      <w:pPr>
        <w:pStyle w:val="western"/>
        <w:shd w:val="clear" w:color="auto" w:fill="FFFFFF"/>
        <w:spacing w:before="0" w:after="0"/>
        <w:ind w:firstLine="461"/>
        <w:jc w:val="both"/>
        <w:rPr>
          <w:color w:val="000000"/>
        </w:rPr>
      </w:pPr>
      <w:r w:rsidRPr="00336D6F">
        <w:t>–</w:t>
      </w:r>
      <w:r>
        <w:t xml:space="preserve"> </w:t>
      </w:r>
      <w:r>
        <w:rPr>
          <w:color w:val="000000"/>
        </w:rPr>
        <w:t>Не беспокойся.</w:t>
      </w:r>
      <w:r>
        <w:rPr>
          <w:rStyle w:val="apple-converted-space"/>
          <w:color w:val="000000"/>
        </w:rPr>
        <w:t xml:space="preserve"> </w:t>
      </w:r>
      <w:r>
        <w:rPr>
          <w:color w:val="000000"/>
        </w:rPr>
        <w:t>Я всё сделаю с ней правильно и не допущу, чтоб ты был вовлечён в неприятности.</w:t>
      </w:r>
    </w:p>
    <w:p w:rsidR="00DD1B70" w:rsidRDefault="00DD1B70" w:rsidP="00DD1B70">
      <w:pPr>
        <w:pStyle w:val="western"/>
        <w:shd w:val="clear" w:color="auto" w:fill="FFFFFF"/>
        <w:spacing w:before="0" w:after="0"/>
        <w:ind w:firstLine="461"/>
        <w:jc w:val="both"/>
        <w:rPr>
          <w:rStyle w:val="apple-converted-space"/>
          <w:color w:val="000000"/>
        </w:rPr>
      </w:pPr>
      <w:r w:rsidRPr="00CB7ACE">
        <w:rPr>
          <w:color w:val="000000"/>
        </w:rPr>
        <w:t>В</w:t>
      </w:r>
      <w:r>
        <w:rPr>
          <w:color w:val="000000"/>
        </w:rPr>
        <w:t xml:space="preserve"> э</w:t>
      </w:r>
      <w:r w:rsidRPr="00CB7ACE">
        <w:rPr>
          <w:color w:val="000000"/>
        </w:rPr>
        <w:t>тот</w:t>
      </w:r>
      <w:r>
        <w:rPr>
          <w:color w:val="000000"/>
        </w:rPr>
        <w:t xml:space="preserve"> </w:t>
      </w:r>
      <w:r w:rsidRPr="00CB7ACE">
        <w:rPr>
          <w:color w:val="000000"/>
        </w:rPr>
        <w:t>момент</w:t>
      </w:r>
      <w:r>
        <w:rPr>
          <w:color w:val="000000"/>
        </w:rPr>
        <w:t xml:space="preserve"> из кухни, повиснув </w:t>
      </w:r>
      <w:r w:rsidRPr="00CB7ACE">
        <w:rPr>
          <w:color w:val="000000"/>
        </w:rPr>
        <w:t>на</w:t>
      </w:r>
      <w:r>
        <w:rPr>
          <w:color w:val="000000"/>
        </w:rPr>
        <w:t xml:space="preserve"> руке </w:t>
      </w:r>
      <w:proofErr w:type="gramStart"/>
      <w:r>
        <w:rPr>
          <w:color w:val="000000"/>
        </w:rPr>
        <w:t>слоноподобно-ушастого</w:t>
      </w:r>
      <w:proofErr w:type="gramEnd"/>
      <w:r>
        <w:rPr>
          <w:color w:val="000000"/>
        </w:rPr>
        <w:t xml:space="preserve"> Уэсли, вышла </w:t>
      </w:r>
      <w:r w:rsidRPr="00CB7ACE">
        <w:rPr>
          <w:color w:val="000000"/>
        </w:rPr>
        <w:t>Лорен</w:t>
      </w:r>
      <w:r>
        <w:rPr>
          <w:color w:val="000000"/>
        </w:rPr>
        <w:t xml:space="preserve">. Она выглядела настоящей </w:t>
      </w:r>
      <w:proofErr w:type="gramStart"/>
      <w:r>
        <w:rPr>
          <w:color w:val="000000"/>
        </w:rPr>
        <w:t>красоткой</w:t>
      </w:r>
      <w:proofErr w:type="gramEnd"/>
      <w:r>
        <w:rPr>
          <w:color w:val="000000"/>
        </w:rPr>
        <w:t xml:space="preserve"> </w:t>
      </w:r>
      <w:r w:rsidRPr="00CB7ACE">
        <w:rPr>
          <w:color w:val="000000"/>
        </w:rPr>
        <w:t>в</w:t>
      </w:r>
      <w:r>
        <w:rPr>
          <w:color w:val="000000"/>
        </w:rPr>
        <w:t xml:space="preserve"> </w:t>
      </w:r>
      <w:r w:rsidRPr="00CB7ACE">
        <w:rPr>
          <w:color w:val="000000"/>
        </w:rPr>
        <w:t>узком</w:t>
      </w:r>
      <w:r>
        <w:rPr>
          <w:color w:val="000000"/>
        </w:rPr>
        <w:t xml:space="preserve"> </w:t>
      </w:r>
      <w:r w:rsidRPr="00CB7ACE">
        <w:rPr>
          <w:color w:val="000000"/>
        </w:rPr>
        <w:t>зел</w:t>
      </w:r>
      <w:r>
        <w:rPr>
          <w:color w:val="000000"/>
        </w:rPr>
        <w:t>ё</w:t>
      </w:r>
      <w:r w:rsidRPr="00CB7ACE">
        <w:rPr>
          <w:color w:val="000000"/>
        </w:rPr>
        <w:t>ном</w:t>
      </w:r>
      <w:r>
        <w:rPr>
          <w:color w:val="000000"/>
        </w:rPr>
        <w:t xml:space="preserve"> </w:t>
      </w:r>
      <w:r w:rsidRPr="00CB7ACE">
        <w:rPr>
          <w:color w:val="000000"/>
        </w:rPr>
        <w:t>атласном</w:t>
      </w:r>
      <w:r>
        <w:rPr>
          <w:color w:val="000000"/>
        </w:rPr>
        <w:t xml:space="preserve"> </w:t>
      </w:r>
      <w:r w:rsidRPr="00CB7ACE">
        <w:rPr>
          <w:color w:val="000000"/>
        </w:rPr>
        <w:t>платье.</w:t>
      </w:r>
      <w:r w:rsidRPr="005E57EF">
        <w:rPr>
          <w:rStyle w:val="apple-converted-space"/>
          <w:color w:val="000000"/>
        </w:rPr>
        <w:t xml:space="preserve"> </w:t>
      </w:r>
    </w:p>
    <w:p w:rsidR="00DD1B70" w:rsidRPr="007846F4" w:rsidRDefault="00DD1B70" w:rsidP="00DD1B70">
      <w:pPr>
        <w:pStyle w:val="western"/>
        <w:shd w:val="clear" w:color="auto" w:fill="FFFFFF"/>
        <w:spacing w:before="0" w:after="0"/>
        <w:ind w:firstLine="461"/>
        <w:jc w:val="both"/>
        <w:rPr>
          <w:color w:val="000000"/>
        </w:rPr>
      </w:pPr>
      <w:r w:rsidRPr="00336D6F">
        <w:t>–</w:t>
      </w:r>
      <w:r>
        <w:t xml:space="preserve"> </w:t>
      </w:r>
      <w:r w:rsidRPr="00CB7ACE">
        <w:rPr>
          <w:color w:val="000000"/>
        </w:rPr>
        <w:t>Привет,</w:t>
      </w:r>
      <w:r>
        <w:rPr>
          <w:color w:val="000000"/>
        </w:rPr>
        <w:t xml:space="preserve"> </w:t>
      </w:r>
      <w:r w:rsidRPr="00336D6F">
        <w:t>–</w:t>
      </w:r>
      <w:r w:rsidRPr="005E57EF">
        <w:rPr>
          <w:rStyle w:val="apple-converted-space"/>
          <w:color w:val="000000"/>
        </w:rPr>
        <w:t xml:space="preserve"> </w:t>
      </w:r>
      <w:r w:rsidRPr="00CB7ACE">
        <w:rPr>
          <w:color w:val="000000"/>
        </w:rPr>
        <w:t>она</w:t>
      </w:r>
      <w:r>
        <w:rPr>
          <w:color w:val="000000"/>
        </w:rPr>
        <w:t xml:space="preserve"> </w:t>
      </w:r>
      <w:r w:rsidRPr="00CB7ACE">
        <w:rPr>
          <w:color w:val="000000"/>
        </w:rPr>
        <w:t>встретила</w:t>
      </w:r>
      <w:r>
        <w:rPr>
          <w:color w:val="000000"/>
        </w:rPr>
        <w:t xml:space="preserve"> </w:t>
      </w:r>
      <w:r w:rsidRPr="00CB7ACE">
        <w:rPr>
          <w:color w:val="000000"/>
        </w:rPr>
        <w:t>меня</w:t>
      </w:r>
      <w:r>
        <w:rPr>
          <w:color w:val="000000"/>
        </w:rPr>
        <w:t xml:space="preserve"> широкой </w:t>
      </w:r>
      <w:r w:rsidRPr="00CB7ACE">
        <w:rPr>
          <w:color w:val="000000"/>
        </w:rPr>
        <w:t>улыбкой</w:t>
      </w:r>
      <w:r>
        <w:rPr>
          <w:color w:val="000000"/>
        </w:rPr>
        <w:t xml:space="preserve"> </w:t>
      </w:r>
      <w:r w:rsidRPr="00CB7ACE">
        <w:rPr>
          <w:color w:val="000000"/>
        </w:rPr>
        <w:t>и</w:t>
      </w:r>
      <w:r>
        <w:rPr>
          <w:color w:val="000000"/>
        </w:rPr>
        <w:t xml:space="preserve"> </w:t>
      </w:r>
      <w:r w:rsidRPr="00CB7ACE">
        <w:rPr>
          <w:color w:val="000000"/>
        </w:rPr>
        <w:t>без</w:t>
      </w:r>
      <w:r>
        <w:rPr>
          <w:color w:val="000000"/>
        </w:rPr>
        <w:t xml:space="preserve">о </w:t>
      </w:r>
      <w:r w:rsidRPr="00CB7ACE">
        <w:rPr>
          <w:color w:val="000000"/>
        </w:rPr>
        <w:t>всякого</w:t>
      </w:r>
      <w:r>
        <w:rPr>
          <w:color w:val="000000"/>
        </w:rPr>
        <w:t xml:space="preserve"> </w:t>
      </w:r>
      <w:r w:rsidRPr="00CB7ACE">
        <w:rPr>
          <w:color w:val="000000"/>
        </w:rPr>
        <w:t>предупреждения</w:t>
      </w:r>
      <w:r>
        <w:rPr>
          <w:color w:val="000000"/>
        </w:rPr>
        <w:t xml:space="preserve"> обхватила меня свободной рукой и потянула вместе с ними</w:t>
      </w:r>
      <w:r w:rsidRPr="00CB7ACE">
        <w:rPr>
          <w:color w:val="000000"/>
        </w:rPr>
        <w:t>.</w:t>
      </w:r>
      <w:r w:rsidRPr="005E57EF">
        <w:rPr>
          <w:rStyle w:val="apple-converted-space"/>
          <w:color w:val="000000"/>
        </w:rPr>
        <w:t xml:space="preserve"> </w:t>
      </w:r>
      <w:r w:rsidRPr="00336D6F">
        <w:t>–</w:t>
      </w:r>
      <w:r>
        <w:t xml:space="preserve"> </w:t>
      </w:r>
      <w:r w:rsidRPr="00CB7ACE">
        <w:rPr>
          <w:color w:val="000000"/>
        </w:rPr>
        <w:t>Джейк</w:t>
      </w:r>
      <w:r>
        <w:rPr>
          <w:color w:val="000000"/>
        </w:rPr>
        <w:t xml:space="preserve"> </w:t>
      </w:r>
      <w:r w:rsidRPr="00CB7ACE">
        <w:rPr>
          <w:color w:val="000000"/>
        </w:rPr>
        <w:t>и</w:t>
      </w:r>
      <w:r>
        <w:rPr>
          <w:color w:val="000000"/>
        </w:rPr>
        <w:t xml:space="preserve"> </w:t>
      </w:r>
      <w:r w:rsidRPr="00CB7ACE">
        <w:rPr>
          <w:color w:val="000000"/>
        </w:rPr>
        <w:t>Тревор</w:t>
      </w:r>
      <w:r>
        <w:rPr>
          <w:color w:val="000000"/>
        </w:rPr>
        <w:t xml:space="preserve"> </w:t>
      </w:r>
      <w:r w:rsidRPr="00CB7ACE">
        <w:rPr>
          <w:color w:val="000000"/>
        </w:rPr>
        <w:t>пытаются</w:t>
      </w:r>
      <w:r>
        <w:rPr>
          <w:color w:val="000000"/>
        </w:rPr>
        <w:t xml:space="preserve"> там у</w:t>
      </w:r>
      <w:r w:rsidRPr="00CB7ACE">
        <w:rPr>
          <w:color w:val="000000"/>
        </w:rPr>
        <w:t>говорить</w:t>
      </w:r>
      <w:r>
        <w:rPr>
          <w:color w:val="000000"/>
        </w:rPr>
        <w:t xml:space="preserve"> </w:t>
      </w:r>
      <w:r w:rsidRPr="00CB7ACE">
        <w:rPr>
          <w:color w:val="000000"/>
        </w:rPr>
        <w:t>не</w:t>
      </w:r>
      <w:r>
        <w:rPr>
          <w:color w:val="000000"/>
        </w:rPr>
        <w:t xml:space="preserve">скольких </w:t>
      </w:r>
      <w:r w:rsidRPr="00CB7ACE">
        <w:rPr>
          <w:color w:val="000000"/>
        </w:rPr>
        <w:t>девуш</w:t>
      </w:r>
      <w:r>
        <w:rPr>
          <w:color w:val="000000"/>
        </w:rPr>
        <w:t>ек на свидание</w:t>
      </w:r>
      <w:r w:rsidRPr="00CB7ACE">
        <w:rPr>
          <w:color w:val="000000"/>
        </w:rPr>
        <w:t>.</w:t>
      </w:r>
      <w:r w:rsidRPr="00EF4DA6">
        <w:t xml:space="preserve"> </w:t>
      </w:r>
      <w:r w:rsidRPr="00336D6F">
        <w:t>–</w:t>
      </w:r>
      <w:r>
        <w:rPr>
          <w:color w:val="000000"/>
        </w:rPr>
        <w:t xml:space="preserve"> </w:t>
      </w:r>
      <w:r w:rsidRPr="00CB7ACE">
        <w:rPr>
          <w:color w:val="000000"/>
        </w:rPr>
        <w:t>Она</w:t>
      </w:r>
      <w:r>
        <w:rPr>
          <w:color w:val="000000"/>
        </w:rPr>
        <w:t xml:space="preserve"> </w:t>
      </w:r>
      <w:r w:rsidRPr="00CB7ACE">
        <w:rPr>
          <w:color w:val="000000"/>
        </w:rPr>
        <w:t>кивнула</w:t>
      </w:r>
      <w:r>
        <w:rPr>
          <w:color w:val="000000"/>
        </w:rPr>
        <w:t xml:space="preserve"> на </w:t>
      </w:r>
      <w:r w:rsidRPr="00CB7ACE">
        <w:rPr>
          <w:color w:val="000000"/>
        </w:rPr>
        <w:t>вход.</w:t>
      </w:r>
      <w:r w:rsidRPr="005E57EF">
        <w:rPr>
          <w:rStyle w:val="apple-converted-space"/>
          <w:color w:val="000000"/>
        </w:rPr>
        <w:t xml:space="preserve"> </w:t>
      </w:r>
      <w:r w:rsidRPr="00336D6F">
        <w:t>–</w:t>
      </w:r>
      <w:r>
        <w:t xml:space="preserve"> </w:t>
      </w:r>
      <w:r w:rsidRPr="00CB7ACE">
        <w:rPr>
          <w:color w:val="000000"/>
        </w:rPr>
        <w:t>Я</w:t>
      </w:r>
      <w:r>
        <w:rPr>
          <w:color w:val="000000"/>
        </w:rPr>
        <w:t xml:space="preserve"> </w:t>
      </w:r>
      <w:r w:rsidRPr="00CB7ACE">
        <w:rPr>
          <w:color w:val="000000"/>
        </w:rPr>
        <w:t>думаю,</w:t>
      </w:r>
      <w:r>
        <w:rPr>
          <w:color w:val="000000"/>
        </w:rPr>
        <w:t xml:space="preserve"> </w:t>
      </w:r>
      <w:r w:rsidRPr="00CB7ACE">
        <w:rPr>
          <w:color w:val="000000"/>
        </w:rPr>
        <w:t>что</w:t>
      </w:r>
      <w:r w:rsidRPr="005E57EF">
        <w:rPr>
          <w:rStyle w:val="apple-converted-space"/>
          <w:color w:val="000000"/>
        </w:rPr>
        <w:t xml:space="preserve"> </w:t>
      </w:r>
      <w:r>
        <w:rPr>
          <w:rStyle w:val="apple-converted-space"/>
          <w:color w:val="000000"/>
        </w:rPr>
        <w:t xml:space="preserve">им нужна </w:t>
      </w:r>
      <w:r w:rsidRPr="00CB7ACE">
        <w:rPr>
          <w:color w:val="000000"/>
        </w:rPr>
        <w:t>серьезн</w:t>
      </w:r>
      <w:r>
        <w:rPr>
          <w:color w:val="000000"/>
        </w:rPr>
        <w:t>ая помощь</w:t>
      </w:r>
      <w:r w:rsidRPr="00CB7ACE">
        <w:rPr>
          <w:color w:val="000000"/>
        </w:rPr>
        <w:t>.</w:t>
      </w:r>
      <w:r>
        <w:rPr>
          <w:color w:val="000000"/>
        </w:rPr>
        <w:t xml:space="preserve"> </w:t>
      </w:r>
      <w:r w:rsidRPr="00CB7ACE">
        <w:rPr>
          <w:color w:val="000000"/>
        </w:rPr>
        <w:t>Скажи</w:t>
      </w:r>
      <w:r>
        <w:rPr>
          <w:color w:val="000000"/>
        </w:rPr>
        <w:t xml:space="preserve"> </w:t>
      </w:r>
      <w:r w:rsidRPr="00CB7ACE">
        <w:rPr>
          <w:color w:val="000000"/>
        </w:rPr>
        <w:t>им,</w:t>
      </w:r>
      <w:r w:rsidRPr="005E57EF">
        <w:rPr>
          <w:rStyle w:val="apple-converted-space"/>
          <w:color w:val="000000"/>
        </w:rPr>
        <w:t xml:space="preserve"> </w:t>
      </w:r>
      <w:r w:rsidRPr="00CB7ACE">
        <w:rPr>
          <w:color w:val="000000"/>
        </w:rPr>
        <w:t>что</w:t>
      </w:r>
      <w:r>
        <w:rPr>
          <w:color w:val="000000"/>
        </w:rPr>
        <w:t xml:space="preserve"> неприличными анекдотами девушку не увлечёшь.</w:t>
      </w:r>
    </w:p>
    <w:p w:rsidR="00DD1B70" w:rsidRDefault="00DD1B70" w:rsidP="00DD1B70">
      <w:pPr>
        <w:pStyle w:val="western"/>
        <w:shd w:val="clear" w:color="auto" w:fill="FFFFFF"/>
        <w:spacing w:before="0" w:after="0"/>
        <w:ind w:firstLine="461"/>
        <w:jc w:val="both"/>
        <w:rPr>
          <w:color w:val="000000"/>
        </w:rPr>
      </w:pPr>
      <w:r w:rsidRPr="00336D6F">
        <w:t>–</w:t>
      </w:r>
      <w:r>
        <w:t xml:space="preserve"> </w:t>
      </w:r>
      <w:r>
        <w:rPr>
          <w:color w:val="000000"/>
        </w:rPr>
        <w:t>Господи, ты серьёзно?</w:t>
      </w:r>
      <w:r w:rsidRPr="00EF4DA6">
        <w:t xml:space="preserve"> </w:t>
      </w:r>
      <w:r w:rsidRPr="00336D6F">
        <w:t>–</w:t>
      </w:r>
      <w:r>
        <w:rPr>
          <w:color w:val="000000"/>
        </w:rPr>
        <w:t xml:space="preserve"> Хихикнув, я покачал головой.</w:t>
      </w:r>
      <w:r>
        <w:rPr>
          <w:rStyle w:val="apple-converted-space"/>
          <w:color w:val="000000"/>
        </w:rPr>
        <w:t xml:space="preserve"> </w:t>
      </w:r>
      <w:r w:rsidRPr="00336D6F">
        <w:t>–</w:t>
      </w:r>
      <w:r>
        <w:t xml:space="preserve"> Они слишком много выпили</w:t>
      </w:r>
      <w:r>
        <w:rPr>
          <w:color w:val="000000"/>
        </w:rPr>
        <w:t>?</w:t>
      </w:r>
    </w:p>
    <w:p w:rsidR="00DD1B70" w:rsidRPr="007846F4" w:rsidRDefault="00DD1B70" w:rsidP="00DD1B70">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sidRPr="00CB7ACE">
        <w:rPr>
          <w:color w:val="000000"/>
        </w:rPr>
        <w:t>Я</w:t>
      </w:r>
      <w:r>
        <w:rPr>
          <w:color w:val="000000"/>
        </w:rPr>
        <w:t xml:space="preserve"> </w:t>
      </w:r>
      <w:r w:rsidRPr="00CB7ACE">
        <w:rPr>
          <w:color w:val="000000"/>
        </w:rPr>
        <w:t>на</w:t>
      </w:r>
      <w:r w:rsidRPr="005E57EF">
        <w:rPr>
          <w:rStyle w:val="apple-converted-space"/>
          <w:color w:val="000000"/>
        </w:rPr>
        <w:t xml:space="preserve"> </w:t>
      </w:r>
      <w:r w:rsidRPr="00CB7ACE">
        <w:rPr>
          <w:color w:val="000000"/>
        </w:rPr>
        <w:t>это</w:t>
      </w:r>
      <w:r w:rsidRPr="005A4C05">
        <w:rPr>
          <w:color w:val="000000"/>
        </w:rPr>
        <w:t xml:space="preserve"> </w:t>
      </w:r>
      <w:r w:rsidRPr="00CB7ACE">
        <w:rPr>
          <w:color w:val="000000"/>
        </w:rPr>
        <w:t>надеюсь.</w:t>
      </w:r>
      <w:r w:rsidRPr="005E57EF">
        <w:rPr>
          <w:rStyle w:val="apple-converted-space"/>
          <w:color w:val="000000"/>
        </w:rPr>
        <w:t xml:space="preserve"> </w:t>
      </w:r>
      <w:r>
        <w:rPr>
          <w:rStyle w:val="apple-converted-space"/>
          <w:color w:val="000000"/>
        </w:rPr>
        <w:t>Е</w:t>
      </w:r>
      <w:r w:rsidRPr="00CB7ACE">
        <w:rPr>
          <w:color w:val="000000"/>
        </w:rPr>
        <w:t>сли</w:t>
      </w:r>
      <w:r>
        <w:rPr>
          <w:color w:val="000000"/>
        </w:rPr>
        <w:t xml:space="preserve"> </w:t>
      </w:r>
      <w:r w:rsidRPr="00CB7ACE">
        <w:rPr>
          <w:color w:val="000000"/>
        </w:rPr>
        <w:t>это</w:t>
      </w:r>
      <w:r>
        <w:rPr>
          <w:color w:val="000000"/>
        </w:rPr>
        <w:t xml:space="preserve"> </w:t>
      </w:r>
      <w:r w:rsidRPr="00CB7ACE">
        <w:rPr>
          <w:color w:val="000000"/>
        </w:rPr>
        <w:t>их</w:t>
      </w:r>
      <w:r>
        <w:rPr>
          <w:color w:val="000000"/>
        </w:rPr>
        <w:t xml:space="preserve"> </w:t>
      </w:r>
      <w:r w:rsidRPr="00CB7ACE">
        <w:rPr>
          <w:color w:val="000000"/>
        </w:rPr>
        <w:t>обычн</w:t>
      </w:r>
      <w:r>
        <w:rPr>
          <w:color w:val="000000"/>
        </w:rPr>
        <w:t>ая манера общения</w:t>
      </w:r>
      <w:r w:rsidRPr="00CB7ACE">
        <w:rPr>
          <w:color w:val="000000"/>
        </w:rPr>
        <w:t>,</w:t>
      </w:r>
      <w:r>
        <w:rPr>
          <w:color w:val="000000"/>
        </w:rPr>
        <w:t xml:space="preserve"> то </w:t>
      </w:r>
      <w:r w:rsidRPr="00CB7ACE">
        <w:rPr>
          <w:color w:val="000000"/>
        </w:rPr>
        <w:t>кто-то</w:t>
      </w:r>
      <w:r>
        <w:rPr>
          <w:color w:val="000000"/>
        </w:rPr>
        <w:t xml:space="preserve"> </w:t>
      </w:r>
      <w:r w:rsidRPr="00CB7ACE">
        <w:rPr>
          <w:color w:val="000000"/>
        </w:rPr>
        <w:t>должен</w:t>
      </w:r>
      <w:r>
        <w:rPr>
          <w:color w:val="000000"/>
        </w:rPr>
        <w:t xml:space="preserve"> сжалиться </w:t>
      </w:r>
      <w:r w:rsidRPr="00CB7ACE">
        <w:rPr>
          <w:color w:val="000000"/>
        </w:rPr>
        <w:t>и</w:t>
      </w:r>
      <w:r>
        <w:rPr>
          <w:color w:val="000000"/>
        </w:rPr>
        <w:t xml:space="preserve"> </w:t>
      </w:r>
      <w:r w:rsidRPr="00CB7ACE">
        <w:rPr>
          <w:color w:val="000000"/>
        </w:rPr>
        <w:t>просто</w:t>
      </w:r>
      <w:r>
        <w:rPr>
          <w:color w:val="000000"/>
        </w:rPr>
        <w:t xml:space="preserve"> пристрелить</w:t>
      </w:r>
      <w:r w:rsidRPr="005E57EF">
        <w:rPr>
          <w:rStyle w:val="apple-converted-space"/>
          <w:color w:val="000000"/>
        </w:rPr>
        <w:t xml:space="preserve"> </w:t>
      </w:r>
      <w:r w:rsidRPr="00CB7ACE">
        <w:rPr>
          <w:color w:val="000000"/>
        </w:rPr>
        <w:t>их.</w:t>
      </w:r>
      <w:r>
        <w:rPr>
          <w:color w:val="000000"/>
        </w:rPr>
        <w:t xml:space="preserve"> </w:t>
      </w:r>
      <w:r w:rsidRPr="00336D6F">
        <w:t>–</w:t>
      </w:r>
      <w:r>
        <w:t xml:space="preserve"> Затем</w:t>
      </w:r>
      <w:r>
        <w:rPr>
          <w:color w:val="000000"/>
        </w:rPr>
        <w:t xml:space="preserve"> </w:t>
      </w:r>
      <w:r w:rsidRPr="00CB7ACE">
        <w:rPr>
          <w:color w:val="000000"/>
        </w:rPr>
        <w:t>она</w:t>
      </w:r>
      <w:r>
        <w:rPr>
          <w:color w:val="000000"/>
        </w:rPr>
        <w:t xml:space="preserve"> </w:t>
      </w:r>
      <w:r w:rsidRPr="00CB7ACE">
        <w:rPr>
          <w:color w:val="000000"/>
        </w:rPr>
        <w:t>п</w:t>
      </w:r>
      <w:r>
        <w:rPr>
          <w:color w:val="000000"/>
        </w:rPr>
        <w:t>ри</w:t>
      </w:r>
      <w:r w:rsidRPr="00CB7ACE">
        <w:rPr>
          <w:color w:val="000000"/>
        </w:rPr>
        <w:t>тянула</w:t>
      </w:r>
      <w:r>
        <w:rPr>
          <w:color w:val="000000"/>
        </w:rPr>
        <w:t xml:space="preserve"> </w:t>
      </w:r>
      <w:r w:rsidRPr="00CB7ACE">
        <w:rPr>
          <w:color w:val="000000"/>
        </w:rPr>
        <w:t>меня</w:t>
      </w:r>
      <w:r>
        <w:rPr>
          <w:color w:val="000000"/>
        </w:rPr>
        <w:t xml:space="preserve"> </w:t>
      </w:r>
      <w:r w:rsidRPr="00CB7ACE">
        <w:rPr>
          <w:color w:val="000000"/>
        </w:rPr>
        <w:t>немного</w:t>
      </w:r>
      <w:r>
        <w:rPr>
          <w:color w:val="000000"/>
        </w:rPr>
        <w:t xml:space="preserve"> ближе </w:t>
      </w:r>
      <w:r w:rsidRPr="00CB7ACE">
        <w:rPr>
          <w:color w:val="000000"/>
        </w:rPr>
        <w:t>и</w:t>
      </w:r>
      <w:r>
        <w:rPr>
          <w:color w:val="000000"/>
        </w:rPr>
        <w:t xml:space="preserve"> сказала </w:t>
      </w:r>
      <w:r w:rsidRPr="00CB7ACE">
        <w:rPr>
          <w:color w:val="000000"/>
        </w:rPr>
        <w:t>шепотом,</w:t>
      </w:r>
      <w:r>
        <w:rPr>
          <w:color w:val="000000"/>
        </w:rPr>
        <w:t xml:space="preserve"> </w:t>
      </w:r>
      <w:r w:rsidRPr="00CB7ACE">
        <w:rPr>
          <w:color w:val="000000"/>
        </w:rPr>
        <w:t>предназначен</w:t>
      </w:r>
      <w:r>
        <w:rPr>
          <w:color w:val="000000"/>
        </w:rPr>
        <w:t xml:space="preserve">ным </w:t>
      </w:r>
      <w:r w:rsidRPr="00CB7ACE">
        <w:rPr>
          <w:color w:val="000000"/>
        </w:rPr>
        <w:t>только</w:t>
      </w:r>
      <w:r>
        <w:rPr>
          <w:color w:val="000000"/>
        </w:rPr>
        <w:t xml:space="preserve"> </w:t>
      </w:r>
      <w:r w:rsidRPr="00CB7ACE">
        <w:rPr>
          <w:color w:val="000000"/>
        </w:rPr>
        <w:t>для</w:t>
      </w:r>
      <w:r>
        <w:rPr>
          <w:color w:val="000000"/>
        </w:rPr>
        <w:t xml:space="preserve"> моих ушей</w:t>
      </w:r>
      <w:r w:rsidRPr="00CB7ACE">
        <w:rPr>
          <w:color w:val="000000"/>
        </w:rPr>
        <w:t>.</w:t>
      </w:r>
      <w:r w:rsidRPr="005E57EF">
        <w:rPr>
          <w:rStyle w:val="apple-converted-space"/>
          <w:color w:val="000000"/>
        </w:rPr>
        <w:t xml:space="preserve"> </w:t>
      </w:r>
      <w:r w:rsidRPr="00336D6F">
        <w:t>–</w:t>
      </w:r>
      <w:r>
        <w:t xml:space="preserve"> </w:t>
      </w:r>
      <w:r w:rsidRPr="00CB7ACE">
        <w:rPr>
          <w:color w:val="000000"/>
        </w:rPr>
        <w:t>Кстати,</w:t>
      </w:r>
      <w:r>
        <w:rPr>
          <w:color w:val="000000"/>
        </w:rPr>
        <w:t xml:space="preserve"> </w:t>
      </w:r>
      <w:r w:rsidRPr="00CB7ACE">
        <w:rPr>
          <w:color w:val="000000"/>
        </w:rPr>
        <w:t>я</w:t>
      </w:r>
      <w:r>
        <w:rPr>
          <w:color w:val="000000"/>
        </w:rPr>
        <w:t xml:space="preserve"> </w:t>
      </w:r>
      <w:r w:rsidRPr="00CB7ACE">
        <w:rPr>
          <w:color w:val="000000"/>
        </w:rPr>
        <w:t>знал</w:t>
      </w:r>
      <w:r>
        <w:rPr>
          <w:color w:val="000000"/>
        </w:rPr>
        <w:t>а</w:t>
      </w:r>
      <w:r w:rsidRPr="00CB7ACE">
        <w:rPr>
          <w:color w:val="000000"/>
        </w:rPr>
        <w:t>,</w:t>
      </w:r>
      <w:r>
        <w:rPr>
          <w:color w:val="000000"/>
        </w:rPr>
        <w:t xml:space="preserve"> </w:t>
      </w:r>
      <w:r w:rsidRPr="00CB7ACE">
        <w:rPr>
          <w:color w:val="000000"/>
        </w:rPr>
        <w:t>что</w:t>
      </w:r>
      <w:r w:rsidRPr="005E57EF">
        <w:rPr>
          <w:rStyle w:val="apple-converted-space"/>
          <w:color w:val="000000"/>
        </w:rPr>
        <w:t xml:space="preserve"> </w:t>
      </w:r>
      <w:r w:rsidRPr="00CB7ACE">
        <w:rPr>
          <w:color w:val="000000"/>
        </w:rPr>
        <w:t>ты</w:t>
      </w:r>
      <w:r>
        <w:rPr>
          <w:color w:val="000000"/>
        </w:rPr>
        <w:t xml:space="preserve"> </w:t>
      </w:r>
      <w:r w:rsidRPr="00CB7ACE">
        <w:rPr>
          <w:color w:val="000000"/>
        </w:rPr>
        <w:t>не</w:t>
      </w:r>
      <w:r>
        <w:rPr>
          <w:color w:val="000000"/>
        </w:rPr>
        <w:t xml:space="preserve"> станешь надевать пиджак</w:t>
      </w:r>
      <w:r w:rsidRPr="00CB7ACE">
        <w:rPr>
          <w:color w:val="000000"/>
        </w:rPr>
        <w:t>,</w:t>
      </w:r>
      <w:r>
        <w:rPr>
          <w:color w:val="000000"/>
        </w:rPr>
        <w:t xml:space="preserve"> </w:t>
      </w:r>
      <w:r w:rsidRPr="00CB7ACE">
        <w:rPr>
          <w:color w:val="000000"/>
        </w:rPr>
        <w:t>но</w:t>
      </w:r>
      <w:r>
        <w:rPr>
          <w:color w:val="000000"/>
        </w:rPr>
        <w:t xml:space="preserve"> неужели ты не мог хотя бы </w:t>
      </w:r>
      <w:r w:rsidRPr="00CB7ACE">
        <w:rPr>
          <w:color w:val="000000"/>
        </w:rPr>
        <w:t>заправить</w:t>
      </w:r>
      <w:r>
        <w:rPr>
          <w:color w:val="000000"/>
        </w:rPr>
        <w:t xml:space="preserve"> </w:t>
      </w:r>
      <w:r w:rsidRPr="00CB7ACE">
        <w:rPr>
          <w:color w:val="000000"/>
        </w:rPr>
        <w:t>рубашку</w:t>
      </w:r>
      <w:r>
        <w:rPr>
          <w:color w:val="000000"/>
        </w:rPr>
        <w:t>?</w:t>
      </w:r>
    </w:p>
    <w:p w:rsidR="00DD1B70" w:rsidRDefault="00DD1B70" w:rsidP="00DD1B70">
      <w:pPr>
        <w:pStyle w:val="western"/>
        <w:shd w:val="clear" w:color="auto" w:fill="FFFFFF"/>
        <w:spacing w:before="0" w:after="0"/>
        <w:ind w:firstLine="461"/>
        <w:jc w:val="both"/>
      </w:pPr>
      <w:r>
        <w:rPr>
          <w:color w:val="000000"/>
        </w:rPr>
        <w:t xml:space="preserve">Слегка повернув голову, </w:t>
      </w:r>
      <w:r w:rsidRPr="00CB7ACE">
        <w:rPr>
          <w:color w:val="000000"/>
        </w:rPr>
        <w:t>я</w:t>
      </w:r>
      <w:r>
        <w:rPr>
          <w:color w:val="000000"/>
        </w:rPr>
        <w:t xml:space="preserve"> </w:t>
      </w:r>
      <w:r w:rsidRPr="00CB7ACE">
        <w:rPr>
          <w:color w:val="000000"/>
        </w:rPr>
        <w:t>подмигнул</w:t>
      </w:r>
      <w:r>
        <w:rPr>
          <w:color w:val="000000"/>
        </w:rPr>
        <w:t xml:space="preserve"> </w:t>
      </w:r>
      <w:r w:rsidRPr="00CB7ACE">
        <w:rPr>
          <w:color w:val="000000"/>
        </w:rPr>
        <w:t>ей</w:t>
      </w:r>
      <w:r>
        <w:rPr>
          <w:color w:val="000000"/>
        </w:rPr>
        <w:t xml:space="preserve">, как </w:t>
      </w:r>
      <w:r w:rsidRPr="00CB7ACE">
        <w:rPr>
          <w:color w:val="000000"/>
        </w:rPr>
        <w:t>в</w:t>
      </w:r>
      <w:r>
        <w:rPr>
          <w:color w:val="000000"/>
        </w:rPr>
        <w:t xml:space="preserve"> </w:t>
      </w:r>
      <w:r w:rsidRPr="00CB7ACE">
        <w:rPr>
          <w:color w:val="000000"/>
        </w:rPr>
        <w:t>старые</w:t>
      </w:r>
      <w:r>
        <w:rPr>
          <w:color w:val="000000"/>
        </w:rPr>
        <w:t xml:space="preserve"> </w:t>
      </w:r>
      <w:r w:rsidRPr="00CB7ACE">
        <w:rPr>
          <w:color w:val="000000"/>
        </w:rPr>
        <w:t>добрые</w:t>
      </w:r>
      <w:r>
        <w:rPr>
          <w:color w:val="000000"/>
        </w:rPr>
        <w:t xml:space="preserve"> </w:t>
      </w:r>
      <w:r w:rsidRPr="00CB7ACE">
        <w:rPr>
          <w:color w:val="000000"/>
        </w:rPr>
        <w:t>времена.</w:t>
      </w:r>
      <w:r w:rsidRPr="00EF4DA6">
        <w:t xml:space="preserve"> </w:t>
      </w:r>
    </w:p>
    <w:p w:rsidR="00DD1B70" w:rsidRPr="007846F4" w:rsidRDefault="00DD1B70" w:rsidP="00DD1B70">
      <w:pPr>
        <w:pStyle w:val="western"/>
        <w:shd w:val="clear" w:color="auto" w:fill="FFFFFF"/>
        <w:spacing w:before="0" w:after="0"/>
        <w:ind w:firstLine="461"/>
        <w:jc w:val="both"/>
        <w:rPr>
          <w:color w:val="000000"/>
        </w:rPr>
      </w:pPr>
      <w:r w:rsidRPr="00336D6F">
        <w:t>–</w:t>
      </w:r>
      <w:r>
        <w:t xml:space="preserve"> </w:t>
      </w:r>
      <w:r w:rsidRPr="00CB7ACE">
        <w:rPr>
          <w:color w:val="000000"/>
        </w:rPr>
        <w:t>Эй,</w:t>
      </w:r>
      <w:r>
        <w:rPr>
          <w:color w:val="000000"/>
        </w:rPr>
        <w:t xml:space="preserve"> </w:t>
      </w:r>
      <w:r w:rsidRPr="00CB7ACE">
        <w:rPr>
          <w:color w:val="000000"/>
        </w:rPr>
        <w:t>я</w:t>
      </w:r>
      <w:r>
        <w:rPr>
          <w:color w:val="000000"/>
        </w:rPr>
        <w:t xml:space="preserve"> пришёл </w:t>
      </w:r>
      <w:r w:rsidRPr="002C26E2">
        <w:rPr>
          <w:color w:val="000000"/>
        </w:rPr>
        <w:t xml:space="preserve">не </w:t>
      </w:r>
      <w:r>
        <w:rPr>
          <w:color w:val="000000"/>
        </w:rPr>
        <w:t>в футболке</w:t>
      </w:r>
      <w:r w:rsidRPr="00CB7ACE">
        <w:rPr>
          <w:color w:val="000000"/>
        </w:rPr>
        <w:t>.</w:t>
      </w:r>
      <w:r w:rsidRPr="005E57EF">
        <w:rPr>
          <w:rStyle w:val="apple-converted-space"/>
          <w:color w:val="000000"/>
        </w:rPr>
        <w:t xml:space="preserve"> </w:t>
      </w:r>
      <w:r w:rsidRPr="00CB7ACE">
        <w:rPr>
          <w:color w:val="000000"/>
        </w:rPr>
        <w:t>Разве</w:t>
      </w:r>
      <w:r>
        <w:rPr>
          <w:color w:val="000000"/>
        </w:rPr>
        <w:t xml:space="preserve"> этого недостаточно</w:t>
      </w:r>
      <w:r w:rsidRPr="00CB7ACE">
        <w:rPr>
          <w:color w:val="000000"/>
        </w:rPr>
        <w:t>?</w:t>
      </w:r>
    </w:p>
    <w:p w:rsidR="00DD1B70" w:rsidRDefault="00DD1B70" w:rsidP="00DD1B70">
      <w:pPr>
        <w:pStyle w:val="western"/>
        <w:shd w:val="clear" w:color="auto" w:fill="FFFFFF"/>
        <w:spacing w:before="0" w:after="0"/>
        <w:ind w:firstLine="461"/>
        <w:jc w:val="both"/>
        <w:rPr>
          <w:rStyle w:val="apple-converted-space"/>
          <w:color w:val="000000"/>
        </w:rPr>
      </w:pPr>
      <w:r w:rsidRPr="00CB7ACE">
        <w:rPr>
          <w:color w:val="000000"/>
        </w:rPr>
        <w:t>Лорен</w:t>
      </w:r>
      <w:r>
        <w:rPr>
          <w:color w:val="000000"/>
        </w:rPr>
        <w:t xml:space="preserve"> </w:t>
      </w:r>
      <w:r w:rsidRPr="00CB7ACE">
        <w:rPr>
          <w:color w:val="000000"/>
        </w:rPr>
        <w:t>отпустил</w:t>
      </w:r>
      <w:r>
        <w:rPr>
          <w:color w:val="000000"/>
        </w:rPr>
        <w:t xml:space="preserve">а </w:t>
      </w:r>
      <w:r w:rsidRPr="00CB7ACE">
        <w:rPr>
          <w:color w:val="000000"/>
        </w:rPr>
        <w:t>мою</w:t>
      </w:r>
      <w:r>
        <w:rPr>
          <w:color w:val="000000"/>
        </w:rPr>
        <w:t xml:space="preserve"> </w:t>
      </w:r>
      <w:r w:rsidRPr="00CB7ACE">
        <w:rPr>
          <w:color w:val="000000"/>
        </w:rPr>
        <w:t>руку,</w:t>
      </w:r>
      <w:r>
        <w:rPr>
          <w:color w:val="000000"/>
        </w:rPr>
        <w:t xml:space="preserve"> </w:t>
      </w:r>
      <w:r w:rsidRPr="00CB7ACE">
        <w:rPr>
          <w:color w:val="000000"/>
        </w:rPr>
        <w:t>когда</w:t>
      </w:r>
      <w:r>
        <w:rPr>
          <w:color w:val="000000"/>
        </w:rPr>
        <w:t xml:space="preserve"> </w:t>
      </w:r>
      <w:r w:rsidRPr="00CB7ACE">
        <w:rPr>
          <w:color w:val="000000"/>
        </w:rPr>
        <w:t>мы</w:t>
      </w:r>
      <w:r>
        <w:rPr>
          <w:color w:val="000000"/>
        </w:rPr>
        <w:t xml:space="preserve"> подошли к высокому столу</w:t>
      </w:r>
      <w:r w:rsidRPr="00CB7ACE">
        <w:rPr>
          <w:color w:val="000000"/>
        </w:rPr>
        <w:t>,</w:t>
      </w:r>
      <w:r>
        <w:rPr>
          <w:color w:val="000000"/>
        </w:rPr>
        <w:t xml:space="preserve"> </w:t>
      </w:r>
      <w:r w:rsidRPr="00CB7ACE">
        <w:rPr>
          <w:color w:val="000000"/>
        </w:rPr>
        <w:t>и</w:t>
      </w:r>
      <w:r>
        <w:rPr>
          <w:color w:val="000000"/>
        </w:rPr>
        <w:t xml:space="preserve"> Брэди стал </w:t>
      </w:r>
      <w:r w:rsidRPr="00CB7ACE">
        <w:rPr>
          <w:color w:val="000000"/>
        </w:rPr>
        <w:t>первым,</w:t>
      </w:r>
      <w:r>
        <w:rPr>
          <w:color w:val="000000"/>
        </w:rPr>
        <w:t xml:space="preserve"> кто мне в руку сунул выпивку</w:t>
      </w:r>
      <w:r w:rsidRPr="00CB7ACE">
        <w:rPr>
          <w:color w:val="000000"/>
        </w:rPr>
        <w:t>.</w:t>
      </w:r>
      <w:r w:rsidRPr="005E57EF">
        <w:rPr>
          <w:rStyle w:val="apple-converted-space"/>
          <w:color w:val="000000"/>
        </w:rPr>
        <w:t xml:space="preserve"> </w:t>
      </w:r>
    </w:p>
    <w:p w:rsidR="00DD1B70" w:rsidRDefault="00DD1B70" w:rsidP="00DD1B70">
      <w:pPr>
        <w:pStyle w:val="western"/>
        <w:shd w:val="clear" w:color="auto" w:fill="FFFFFF"/>
        <w:spacing w:before="0" w:after="0"/>
        <w:ind w:firstLine="461"/>
        <w:jc w:val="both"/>
      </w:pPr>
      <w:r w:rsidRPr="00336D6F">
        <w:t>–</w:t>
      </w:r>
      <w:r>
        <w:t xml:space="preserve"> </w:t>
      </w:r>
      <w:r w:rsidRPr="00CB7ACE">
        <w:rPr>
          <w:color w:val="000000"/>
        </w:rPr>
        <w:t>Наконец,</w:t>
      </w:r>
      <w:r>
        <w:rPr>
          <w:color w:val="000000"/>
        </w:rPr>
        <w:t xml:space="preserve"> вся </w:t>
      </w:r>
      <w:r w:rsidRPr="00CB7ACE">
        <w:rPr>
          <w:color w:val="000000"/>
        </w:rPr>
        <w:t>команда</w:t>
      </w:r>
      <w:r>
        <w:rPr>
          <w:color w:val="000000"/>
        </w:rPr>
        <w:t xml:space="preserve"> в сборе</w:t>
      </w:r>
      <w:r w:rsidRPr="00CB7ACE">
        <w:rPr>
          <w:color w:val="000000"/>
        </w:rPr>
        <w:t>.</w:t>
      </w:r>
      <w:r w:rsidRPr="00EF4DA6">
        <w:t xml:space="preserve"> </w:t>
      </w:r>
      <w:r w:rsidRPr="00336D6F">
        <w:t>–</w:t>
      </w:r>
      <w:r>
        <w:rPr>
          <w:color w:val="000000"/>
        </w:rPr>
        <w:t xml:space="preserve"> </w:t>
      </w:r>
      <w:r w:rsidRPr="00CB7ACE">
        <w:rPr>
          <w:color w:val="000000"/>
        </w:rPr>
        <w:t>Он</w:t>
      </w:r>
      <w:r>
        <w:rPr>
          <w:color w:val="000000"/>
        </w:rPr>
        <w:t xml:space="preserve"> </w:t>
      </w:r>
      <w:r w:rsidRPr="00CB7ACE">
        <w:rPr>
          <w:color w:val="000000"/>
        </w:rPr>
        <w:t>поднял</w:t>
      </w:r>
      <w:r>
        <w:rPr>
          <w:color w:val="000000"/>
        </w:rPr>
        <w:t xml:space="preserve"> </w:t>
      </w:r>
      <w:r w:rsidRPr="00CB7ACE">
        <w:rPr>
          <w:color w:val="000000"/>
        </w:rPr>
        <w:t>сво</w:t>
      </w:r>
      <w:r>
        <w:rPr>
          <w:color w:val="000000"/>
        </w:rPr>
        <w:t xml:space="preserve">ё </w:t>
      </w:r>
      <w:r w:rsidRPr="00CB7ACE">
        <w:rPr>
          <w:color w:val="000000"/>
        </w:rPr>
        <w:t>пиво</w:t>
      </w:r>
      <w:r>
        <w:rPr>
          <w:color w:val="000000"/>
        </w:rPr>
        <w:t xml:space="preserve"> </w:t>
      </w:r>
      <w:r w:rsidRPr="00CB7ACE">
        <w:rPr>
          <w:color w:val="000000"/>
        </w:rPr>
        <w:t>и</w:t>
      </w:r>
      <w:r>
        <w:rPr>
          <w:color w:val="000000"/>
        </w:rPr>
        <w:t xml:space="preserve"> повысил </w:t>
      </w:r>
      <w:r w:rsidRPr="00CB7ACE">
        <w:rPr>
          <w:color w:val="000000"/>
        </w:rPr>
        <w:t>голос</w:t>
      </w:r>
      <w:r>
        <w:rPr>
          <w:color w:val="000000"/>
        </w:rPr>
        <w:t xml:space="preserve">, чтобы перекричать </w:t>
      </w:r>
      <w:r w:rsidRPr="00CB7ACE">
        <w:rPr>
          <w:color w:val="000000"/>
        </w:rPr>
        <w:t>остальных</w:t>
      </w:r>
      <w:r>
        <w:rPr>
          <w:color w:val="000000"/>
        </w:rPr>
        <w:t xml:space="preserve"> в нашей </w:t>
      </w:r>
      <w:r w:rsidRPr="00CB7ACE">
        <w:rPr>
          <w:color w:val="000000"/>
        </w:rPr>
        <w:t>групп</w:t>
      </w:r>
      <w:r>
        <w:rPr>
          <w:color w:val="000000"/>
        </w:rPr>
        <w:t>к</w:t>
      </w:r>
      <w:r w:rsidRPr="00CB7ACE">
        <w:rPr>
          <w:color w:val="000000"/>
        </w:rPr>
        <w:t>е.</w:t>
      </w:r>
      <w:r w:rsidRPr="005E57EF">
        <w:rPr>
          <w:rStyle w:val="apple-converted-space"/>
          <w:color w:val="000000"/>
        </w:rPr>
        <w:t xml:space="preserve"> </w:t>
      </w:r>
      <w:r w:rsidRPr="00336D6F">
        <w:t>–</w:t>
      </w:r>
      <w:r>
        <w:t xml:space="preserve"> Это было классное</w:t>
      </w:r>
      <w:r>
        <w:rPr>
          <w:color w:val="000000"/>
        </w:rPr>
        <w:t xml:space="preserve"> окончание… </w:t>
      </w:r>
    </w:p>
    <w:p w:rsidR="00DD1B70" w:rsidRPr="007846F4" w:rsidRDefault="00DD1B70" w:rsidP="00DD1B70">
      <w:pPr>
        <w:pStyle w:val="western"/>
        <w:shd w:val="clear" w:color="auto" w:fill="FFFFFF"/>
        <w:spacing w:before="0" w:after="0"/>
        <w:ind w:firstLine="461"/>
        <w:jc w:val="both"/>
        <w:rPr>
          <w:color w:val="000000"/>
        </w:rPr>
      </w:pPr>
      <w:r w:rsidRPr="00CB7ACE">
        <w:rPr>
          <w:color w:val="000000"/>
        </w:rPr>
        <w:t>Он</w:t>
      </w:r>
      <w:r>
        <w:rPr>
          <w:color w:val="000000"/>
        </w:rPr>
        <w:t xml:space="preserve"> </w:t>
      </w:r>
      <w:r w:rsidRPr="00CB7ACE">
        <w:rPr>
          <w:color w:val="000000"/>
        </w:rPr>
        <w:t>не</w:t>
      </w:r>
      <w:r>
        <w:rPr>
          <w:color w:val="000000"/>
        </w:rPr>
        <w:t xml:space="preserve"> договорил</w:t>
      </w:r>
      <w:r w:rsidRPr="00CB7ACE">
        <w:rPr>
          <w:color w:val="000000"/>
        </w:rPr>
        <w:t>,</w:t>
      </w:r>
      <w:r>
        <w:rPr>
          <w:color w:val="000000"/>
        </w:rPr>
        <w:t xml:space="preserve"> потому что </w:t>
      </w:r>
      <w:r w:rsidRPr="00CB7ACE">
        <w:rPr>
          <w:color w:val="000000"/>
        </w:rPr>
        <w:t>Ребекка</w:t>
      </w:r>
      <w:r>
        <w:rPr>
          <w:color w:val="000000"/>
        </w:rPr>
        <w:t xml:space="preserve"> сбила его с ног</w:t>
      </w:r>
      <w:r w:rsidRPr="00CB7ACE">
        <w:rPr>
          <w:color w:val="000000"/>
        </w:rPr>
        <w:t>,</w:t>
      </w:r>
      <w:r>
        <w:rPr>
          <w:color w:val="000000"/>
        </w:rPr>
        <w:t xml:space="preserve"> используя как тормоз, и </w:t>
      </w:r>
      <w:r w:rsidRPr="00CB7ACE">
        <w:rPr>
          <w:color w:val="000000"/>
        </w:rPr>
        <w:t>вместо</w:t>
      </w:r>
      <w:r>
        <w:rPr>
          <w:color w:val="000000"/>
        </w:rPr>
        <w:t xml:space="preserve"> </w:t>
      </w:r>
      <w:r w:rsidRPr="00CB7ACE">
        <w:rPr>
          <w:color w:val="000000"/>
        </w:rPr>
        <w:t>этого</w:t>
      </w:r>
      <w:r>
        <w:rPr>
          <w:color w:val="000000"/>
        </w:rPr>
        <w:t xml:space="preserve"> он </w:t>
      </w:r>
      <w:r w:rsidRPr="00CB7ACE">
        <w:rPr>
          <w:color w:val="000000"/>
        </w:rPr>
        <w:t>пролил</w:t>
      </w:r>
      <w:r>
        <w:rPr>
          <w:color w:val="000000"/>
        </w:rPr>
        <w:t xml:space="preserve"> </w:t>
      </w:r>
      <w:r w:rsidRPr="00CB7ACE">
        <w:rPr>
          <w:color w:val="000000"/>
        </w:rPr>
        <w:t>несколько</w:t>
      </w:r>
      <w:r>
        <w:rPr>
          <w:color w:val="000000"/>
        </w:rPr>
        <w:t xml:space="preserve"> </w:t>
      </w:r>
      <w:r w:rsidRPr="00CB7ACE">
        <w:rPr>
          <w:color w:val="000000"/>
        </w:rPr>
        <w:t>капель</w:t>
      </w:r>
      <w:r>
        <w:rPr>
          <w:color w:val="000000"/>
        </w:rPr>
        <w:t xml:space="preserve"> </w:t>
      </w:r>
      <w:r w:rsidRPr="00CB7ACE">
        <w:rPr>
          <w:color w:val="000000"/>
        </w:rPr>
        <w:t>пива</w:t>
      </w:r>
      <w:r>
        <w:rPr>
          <w:color w:val="000000"/>
        </w:rPr>
        <w:t xml:space="preserve"> </w:t>
      </w:r>
      <w:r w:rsidRPr="00CB7ACE">
        <w:rPr>
          <w:color w:val="000000"/>
        </w:rPr>
        <w:t>на</w:t>
      </w:r>
      <w:r>
        <w:rPr>
          <w:color w:val="000000"/>
        </w:rPr>
        <w:t xml:space="preserve"> свой </w:t>
      </w:r>
      <w:r w:rsidRPr="00CB7ACE">
        <w:rPr>
          <w:color w:val="000000"/>
        </w:rPr>
        <w:t>темно-сер</w:t>
      </w:r>
      <w:r>
        <w:rPr>
          <w:color w:val="000000"/>
        </w:rPr>
        <w:t>ый пиджак</w:t>
      </w:r>
      <w:r w:rsidRPr="00CB7ACE">
        <w:rPr>
          <w:color w:val="000000"/>
        </w:rPr>
        <w:t>.</w:t>
      </w:r>
    </w:p>
    <w:p w:rsidR="00DD1B70" w:rsidRPr="007846F4" w:rsidRDefault="00DD1B70" w:rsidP="00DD1B70">
      <w:pPr>
        <w:pStyle w:val="western"/>
        <w:shd w:val="clear" w:color="auto" w:fill="FFFFFF"/>
        <w:spacing w:before="0" w:after="0"/>
        <w:ind w:firstLine="461"/>
        <w:jc w:val="both"/>
        <w:rPr>
          <w:color w:val="000000"/>
        </w:rPr>
      </w:pPr>
      <w:r w:rsidRPr="00336D6F">
        <w:t>–</w:t>
      </w:r>
      <w:r w:rsidRPr="007846F4">
        <w:rPr>
          <w:rStyle w:val="apple-converted-space"/>
          <w:color w:val="000000"/>
        </w:rPr>
        <w:t xml:space="preserve"> </w:t>
      </w:r>
      <w:r w:rsidRPr="00CB7ACE">
        <w:rPr>
          <w:color w:val="000000"/>
        </w:rPr>
        <w:t>Эй,</w:t>
      </w:r>
      <w:r>
        <w:rPr>
          <w:color w:val="000000"/>
        </w:rPr>
        <w:t xml:space="preserve"> </w:t>
      </w:r>
      <w:r w:rsidRPr="00CB7ACE">
        <w:rPr>
          <w:color w:val="000000"/>
        </w:rPr>
        <w:t>чувак!</w:t>
      </w:r>
      <w:r w:rsidRPr="005E57EF">
        <w:rPr>
          <w:rStyle w:val="apple-converted-space"/>
          <w:color w:val="000000"/>
        </w:rPr>
        <w:t xml:space="preserve"> </w:t>
      </w:r>
      <w:r>
        <w:rPr>
          <w:rStyle w:val="apple-converted-space"/>
          <w:color w:val="000000"/>
        </w:rPr>
        <w:t>Ты толкаешь тост, не подождав нас</w:t>
      </w:r>
      <w:r w:rsidRPr="00CB7ACE">
        <w:rPr>
          <w:color w:val="000000"/>
        </w:rPr>
        <w:t>?</w:t>
      </w:r>
      <w:r>
        <w:rPr>
          <w:color w:val="000000"/>
        </w:rPr>
        <w:t xml:space="preserve"> </w:t>
      </w:r>
      <w:r w:rsidRPr="00336D6F">
        <w:t>–</w:t>
      </w:r>
      <w:r w:rsidRPr="005E57EF">
        <w:rPr>
          <w:rStyle w:val="apple-converted-space"/>
          <w:color w:val="000000"/>
        </w:rPr>
        <w:t xml:space="preserve"> </w:t>
      </w:r>
      <w:r>
        <w:rPr>
          <w:color w:val="000000"/>
        </w:rPr>
        <w:t xml:space="preserve">отругала она </w:t>
      </w:r>
      <w:r w:rsidRPr="00CB7ACE">
        <w:rPr>
          <w:color w:val="000000"/>
        </w:rPr>
        <w:t>его</w:t>
      </w:r>
      <w:r>
        <w:rPr>
          <w:color w:val="000000"/>
        </w:rPr>
        <w:t>, смотря с осуждением</w:t>
      </w:r>
      <w:r w:rsidRPr="00CB7ACE">
        <w:rPr>
          <w:color w:val="000000"/>
        </w:rPr>
        <w:t>,</w:t>
      </w:r>
      <w:r>
        <w:rPr>
          <w:color w:val="000000"/>
        </w:rPr>
        <w:t xml:space="preserve"> и поправила </w:t>
      </w:r>
      <w:r w:rsidRPr="00CB7ACE">
        <w:rPr>
          <w:color w:val="000000"/>
        </w:rPr>
        <w:t>волосы</w:t>
      </w:r>
      <w:r>
        <w:rPr>
          <w:color w:val="000000"/>
        </w:rPr>
        <w:t xml:space="preserve"> </w:t>
      </w:r>
      <w:r w:rsidRPr="00CB7ACE">
        <w:rPr>
          <w:color w:val="000000"/>
        </w:rPr>
        <w:t>и</w:t>
      </w:r>
      <w:r>
        <w:rPr>
          <w:color w:val="000000"/>
        </w:rPr>
        <w:t xml:space="preserve"> </w:t>
      </w:r>
      <w:r w:rsidRPr="00CB7ACE">
        <w:rPr>
          <w:color w:val="000000"/>
        </w:rPr>
        <w:t>платье</w:t>
      </w:r>
      <w:r>
        <w:rPr>
          <w:color w:val="000000"/>
        </w:rPr>
        <w:t>. О</w:t>
      </w:r>
      <w:r w:rsidRPr="00CB7ACE">
        <w:rPr>
          <w:color w:val="000000"/>
        </w:rPr>
        <w:t>чевидно,</w:t>
      </w:r>
      <w:r w:rsidRPr="005E57EF">
        <w:rPr>
          <w:rStyle w:val="apple-converted-space"/>
          <w:color w:val="000000"/>
        </w:rPr>
        <w:t xml:space="preserve"> </w:t>
      </w:r>
      <w:r>
        <w:rPr>
          <w:rStyle w:val="apple-converted-space"/>
          <w:color w:val="000000"/>
        </w:rPr>
        <w:t xml:space="preserve">она </w:t>
      </w:r>
      <w:r w:rsidRPr="00CB7ACE">
        <w:rPr>
          <w:color w:val="000000"/>
        </w:rPr>
        <w:t>брос</w:t>
      </w:r>
      <w:r>
        <w:rPr>
          <w:color w:val="000000"/>
        </w:rPr>
        <w:t xml:space="preserve">илась </w:t>
      </w:r>
      <w:r w:rsidRPr="00CB7ACE">
        <w:rPr>
          <w:color w:val="000000"/>
        </w:rPr>
        <w:t>к</w:t>
      </w:r>
      <w:r>
        <w:rPr>
          <w:color w:val="000000"/>
        </w:rPr>
        <w:t xml:space="preserve"> </w:t>
      </w:r>
      <w:r w:rsidRPr="00CB7ACE">
        <w:rPr>
          <w:color w:val="000000"/>
        </w:rPr>
        <w:t>нам</w:t>
      </w:r>
      <w:r>
        <w:rPr>
          <w:color w:val="000000"/>
        </w:rPr>
        <w:t xml:space="preserve"> </w:t>
      </w:r>
      <w:r w:rsidRPr="00CB7ACE">
        <w:rPr>
          <w:color w:val="000000"/>
        </w:rPr>
        <w:t>с</w:t>
      </w:r>
      <w:r>
        <w:rPr>
          <w:color w:val="000000"/>
        </w:rPr>
        <w:t xml:space="preserve"> </w:t>
      </w:r>
      <w:r w:rsidRPr="00CB7ACE">
        <w:rPr>
          <w:color w:val="000000"/>
        </w:rPr>
        <w:t>танцпол</w:t>
      </w:r>
      <w:r>
        <w:rPr>
          <w:color w:val="000000"/>
        </w:rPr>
        <w:t>а</w:t>
      </w:r>
      <w:r w:rsidRPr="00CB7ACE">
        <w:rPr>
          <w:color w:val="000000"/>
        </w:rPr>
        <w:t>.</w:t>
      </w:r>
      <w:r w:rsidRPr="005E57EF">
        <w:rPr>
          <w:rStyle w:val="apple-converted-space"/>
          <w:color w:val="000000"/>
        </w:rPr>
        <w:t xml:space="preserve"> </w:t>
      </w:r>
      <w:r w:rsidRPr="00CB7ACE">
        <w:rPr>
          <w:color w:val="000000"/>
        </w:rPr>
        <w:t>Тайлер,</w:t>
      </w:r>
      <w:r>
        <w:rPr>
          <w:color w:val="000000"/>
        </w:rPr>
        <w:t xml:space="preserve"> стоя за её спиной</w:t>
      </w:r>
      <w:r w:rsidRPr="00CB7ACE">
        <w:rPr>
          <w:color w:val="000000"/>
        </w:rPr>
        <w:t>,</w:t>
      </w:r>
      <w:r>
        <w:rPr>
          <w:color w:val="000000"/>
        </w:rPr>
        <w:t xml:space="preserve"> </w:t>
      </w:r>
      <w:r w:rsidRPr="00CB7ACE">
        <w:rPr>
          <w:color w:val="000000"/>
        </w:rPr>
        <w:t>протянул</w:t>
      </w:r>
      <w:r>
        <w:rPr>
          <w:color w:val="000000"/>
        </w:rPr>
        <w:t xml:space="preserve"> </w:t>
      </w:r>
      <w:r w:rsidRPr="00CB7ACE">
        <w:rPr>
          <w:color w:val="000000"/>
        </w:rPr>
        <w:t>ей</w:t>
      </w:r>
      <w:r>
        <w:rPr>
          <w:color w:val="000000"/>
        </w:rPr>
        <w:t xml:space="preserve"> </w:t>
      </w:r>
      <w:r w:rsidRPr="00CB7ACE">
        <w:rPr>
          <w:color w:val="000000"/>
        </w:rPr>
        <w:t>бокал</w:t>
      </w:r>
      <w:r>
        <w:rPr>
          <w:color w:val="000000"/>
        </w:rPr>
        <w:t xml:space="preserve"> шампанского</w:t>
      </w:r>
      <w:r w:rsidRPr="00CB7ACE">
        <w:rPr>
          <w:color w:val="000000"/>
        </w:rPr>
        <w:t>.</w:t>
      </w:r>
      <w:r w:rsidRPr="005E57EF">
        <w:rPr>
          <w:rStyle w:val="apple-converted-space"/>
          <w:color w:val="000000"/>
        </w:rPr>
        <w:t xml:space="preserve"> </w:t>
      </w:r>
      <w:r>
        <w:rPr>
          <w:rStyle w:val="apple-converted-space"/>
          <w:color w:val="000000"/>
        </w:rPr>
        <w:t>Затем</w:t>
      </w:r>
      <w:r>
        <w:rPr>
          <w:color w:val="000000"/>
        </w:rPr>
        <w:t xml:space="preserve"> </w:t>
      </w:r>
      <w:r w:rsidRPr="00CB7ACE">
        <w:rPr>
          <w:color w:val="000000"/>
        </w:rPr>
        <w:t>мы</w:t>
      </w:r>
      <w:r>
        <w:rPr>
          <w:color w:val="000000"/>
        </w:rPr>
        <w:t xml:space="preserve"> </w:t>
      </w:r>
      <w:r w:rsidRPr="00CB7ACE">
        <w:rPr>
          <w:color w:val="000000"/>
        </w:rPr>
        <w:t>все</w:t>
      </w:r>
      <w:r>
        <w:rPr>
          <w:color w:val="000000"/>
        </w:rPr>
        <w:t xml:space="preserve"> </w:t>
      </w:r>
      <w:r w:rsidRPr="00CB7ACE">
        <w:rPr>
          <w:color w:val="000000"/>
        </w:rPr>
        <w:t>чокнулись</w:t>
      </w:r>
      <w:r>
        <w:rPr>
          <w:color w:val="000000"/>
        </w:rPr>
        <w:t xml:space="preserve"> своими бокалами </w:t>
      </w:r>
      <w:r w:rsidRPr="00CB7ACE">
        <w:rPr>
          <w:color w:val="000000"/>
        </w:rPr>
        <w:t>и</w:t>
      </w:r>
      <w:r>
        <w:rPr>
          <w:color w:val="000000"/>
        </w:rPr>
        <w:t xml:space="preserve"> </w:t>
      </w:r>
      <w:r w:rsidRPr="00CB7ACE">
        <w:rPr>
          <w:color w:val="000000"/>
        </w:rPr>
        <w:t>пивны</w:t>
      </w:r>
      <w:r>
        <w:rPr>
          <w:color w:val="000000"/>
        </w:rPr>
        <w:t xml:space="preserve">ми </w:t>
      </w:r>
      <w:r w:rsidRPr="00CB7ACE">
        <w:rPr>
          <w:color w:val="000000"/>
        </w:rPr>
        <w:t>бутылк</w:t>
      </w:r>
      <w:r>
        <w:rPr>
          <w:color w:val="000000"/>
        </w:rPr>
        <w:t>ами, соединив их по</w:t>
      </w:r>
      <w:r w:rsidRPr="00CB7ACE">
        <w:rPr>
          <w:color w:val="000000"/>
        </w:rPr>
        <w:t>середине,</w:t>
      </w:r>
      <w:r>
        <w:rPr>
          <w:color w:val="000000"/>
        </w:rPr>
        <w:t xml:space="preserve"> </w:t>
      </w:r>
      <w:r w:rsidRPr="00CB7ACE">
        <w:rPr>
          <w:color w:val="000000"/>
        </w:rPr>
        <w:t>и</w:t>
      </w:r>
      <w:r>
        <w:rPr>
          <w:color w:val="000000"/>
        </w:rPr>
        <w:t xml:space="preserve"> </w:t>
      </w:r>
      <w:r w:rsidRPr="00CB7ACE">
        <w:rPr>
          <w:color w:val="000000"/>
        </w:rPr>
        <w:t>Бекс</w:t>
      </w:r>
      <w:r>
        <w:rPr>
          <w:color w:val="000000"/>
        </w:rPr>
        <w:t xml:space="preserve"> продолжила тост</w:t>
      </w:r>
      <w:r w:rsidRPr="00CB7ACE">
        <w:rPr>
          <w:color w:val="000000"/>
        </w:rPr>
        <w:t>.</w:t>
      </w:r>
      <w:r w:rsidRPr="005E57EF">
        <w:rPr>
          <w:rStyle w:val="apple-converted-space"/>
          <w:color w:val="000000"/>
        </w:rPr>
        <w:t xml:space="preserve"> </w:t>
      </w:r>
      <w:r w:rsidRPr="00336D6F">
        <w:t>–</w:t>
      </w:r>
      <w:r>
        <w:t xml:space="preserve"> За</w:t>
      </w:r>
      <w:r w:rsidRPr="00EF4DA6">
        <w:rPr>
          <w:color w:val="000000"/>
        </w:rPr>
        <w:t xml:space="preserve"> </w:t>
      </w:r>
      <w:r>
        <w:rPr>
          <w:color w:val="000000"/>
        </w:rPr>
        <w:t>лучших</w:t>
      </w:r>
      <w:r w:rsidRPr="00EF4DA6">
        <w:rPr>
          <w:color w:val="000000"/>
        </w:rPr>
        <w:t xml:space="preserve"> друзей и фантастический последний год </w:t>
      </w:r>
      <w:r>
        <w:rPr>
          <w:color w:val="000000"/>
        </w:rPr>
        <w:t xml:space="preserve">в </w:t>
      </w:r>
      <w:r w:rsidRPr="00EF4DA6">
        <w:rPr>
          <w:color w:val="000000"/>
        </w:rPr>
        <w:t xml:space="preserve">средней </w:t>
      </w:r>
      <w:r>
        <w:rPr>
          <w:color w:val="000000"/>
        </w:rPr>
        <w:t>школе!</w:t>
      </w:r>
    </w:p>
    <w:p w:rsidR="00DD1B70" w:rsidRPr="007846F4" w:rsidRDefault="00DD1B70" w:rsidP="00DD1B70">
      <w:pPr>
        <w:pStyle w:val="western"/>
        <w:shd w:val="clear" w:color="auto" w:fill="FFFFFF"/>
        <w:spacing w:before="0" w:after="0"/>
        <w:ind w:firstLine="461"/>
        <w:jc w:val="both"/>
        <w:rPr>
          <w:color w:val="000000"/>
        </w:rPr>
      </w:pPr>
      <w:r w:rsidRPr="00CB7ACE">
        <w:rPr>
          <w:color w:val="000000"/>
        </w:rPr>
        <w:t>Я</w:t>
      </w:r>
      <w:r>
        <w:rPr>
          <w:color w:val="000000"/>
        </w:rPr>
        <w:t xml:space="preserve"> </w:t>
      </w:r>
      <w:r w:rsidRPr="00CB7ACE">
        <w:rPr>
          <w:color w:val="000000"/>
        </w:rPr>
        <w:t>сделал</w:t>
      </w:r>
      <w:r>
        <w:rPr>
          <w:color w:val="000000"/>
        </w:rPr>
        <w:t xml:space="preserve"> </w:t>
      </w:r>
      <w:r w:rsidRPr="00CB7ACE">
        <w:rPr>
          <w:color w:val="000000"/>
        </w:rPr>
        <w:t>глоток</w:t>
      </w:r>
      <w:r>
        <w:rPr>
          <w:color w:val="000000"/>
        </w:rPr>
        <w:t xml:space="preserve"> того</w:t>
      </w:r>
      <w:r w:rsidRPr="00CB7ACE">
        <w:rPr>
          <w:color w:val="000000"/>
        </w:rPr>
        <w:t>,</w:t>
      </w:r>
      <w:r w:rsidRPr="005E57EF">
        <w:rPr>
          <w:rStyle w:val="apple-converted-space"/>
          <w:color w:val="000000"/>
        </w:rPr>
        <w:t xml:space="preserve"> </w:t>
      </w:r>
      <w:r>
        <w:rPr>
          <w:rStyle w:val="apple-converted-space"/>
          <w:color w:val="000000"/>
        </w:rPr>
        <w:t xml:space="preserve">что </w:t>
      </w:r>
      <w:r w:rsidRPr="00CB7ACE">
        <w:rPr>
          <w:color w:val="000000"/>
        </w:rPr>
        <w:t>оказал</w:t>
      </w:r>
      <w:r>
        <w:rPr>
          <w:color w:val="000000"/>
        </w:rPr>
        <w:t xml:space="preserve">ось </w:t>
      </w:r>
      <w:r w:rsidRPr="00CB7ACE">
        <w:rPr>
          <w:color w:val="000000"/>
        </w:rPr>
        <w:t>водк</w:t>
      </w:r>
      <w:r>
        <w:rPr>
          <w:color w:val="000000"/>
        </w:rPr>
        <w:t xml:space="preserve">ой с </w:t>
      </w:r>
      <w:r w:rsidRPr="00CB7ACE">
        <w:rPr>
          <w:color w:val="000000"/>
        </w:rPr>
        <w:t>грейпфрутовы</w:t>
      </w:r>
      <w:r>
        <w:rPr>
          <w:color w:val="000000"/>
        </w:rPr>
        <w:t xml:space="preserve">м </w:t>
      </w:r>
      <w:r w:rsidRPr="00CB7ACE">
        <w:rPr>
          <w:color w:val="000000"/>
        </w:rPr>
        <w:t>сок</w:t>
      </w:r>
      <w:r>
        <w:rPr>
          <w:color w:val="000000"/>
        </w:rPr>
        <w:t>ом</w:t>
      </w:r>
      <w:r w:rsidRPr="00CB7ACE">
        <w:rPr>
          <w:color w:val="000000"/>
        </w:rPr>
        <w:t>,</w:t>
      </w:r>
      <w:r>
        <w:rPr>
          <w:color w:val="000000"/>
        </w:rPr>
        <w:t xml:space="preserve"> и </w:t>
      </w:r>
      <w:r w:rsidRPr="00CB7ACE">
        <w:rPr>
          <w:color w:val="000000"/>
        </w:rPr>
        <w:t>кто-то</w:t>
      </w:r>
      <w:r>
        <w:rPr>
          <w:color w:val="000000"/>
        </w:rPr>
        <w:t xml:space="preserve"> </w:t>
      </w:r>
      <w:r w:rsidRPr="00CB7ACE">
        <w:rPr>
          <w:color w:val="000000"/>
        </w:rPr>
        <w:t>похлопал</w:t>
      </w:r>
      <w:r>
        <w:rPr>
          <w:color w:val="000000"/>
        </w:rPr>
        <w:t xml:space="preserve"> </w:t>
      </w:r>
      <w:r w:rsidRPr="00CB7ACE">
        <w:rPr>
          <w:color w:val="000000"/>
        </w:rPr>
        <w:t>меня</w:t>
      </w:r>
      <w:r>
        <w:rPr>
          <w:color w:val="000000"/>
        </w:rPr>
        <w:t xml:space="preserve"> </w:t>
      </w:r>
      <w:r w:rsidRPr="00CB7ACE">
        <w:rPr>
          <w:color w:val="000000"/>
        </w:rPr>
        <w:t>по</w:t>
      </w:r>
      <w:r>
        <w:rPr>
          <w:color w:val="000000"/>
        </w:rPr>
        <w:t xml:space="preserve"> </w:t>
      </w:r>
      <w:r w:rsidRPr="00CB7ACE">
        <w:rPr>
          <w:color w:val="000000"/>
        </w:rPr>
        <w:t>плечу.</w:t>
      </w:r>
      <w:r w:rsidRPr="005E57EF">
        <w:rPr>
          <w:rStyle w:val="apple-converted-space"/>
          <w:color w:val="000000"/>
        </w:rPr>
        <w:t xml:space="preserve"> </w:t>
      </w:r>
      <w:r w:rsidRPr="00CB7ACE">
        <w:rPr>
          <w:color w:val="000000"/>
        </w:rPr>
        <w:t>Поставив</w:t>
      </w:r>
      <w:r>
        <w:rPr>
          <w:color w:val="000000"/>
        </w:rPr>
        <w:t xml:space="preserve"> </w:t>
      </w:r>
      <w:r w:rsidRPr="00CB7ACE">
        <w:rPr>
          <w:color w:val="000000"/>
        </w:rPr>
        <w:t>стакан,</w:t>
      </w:r>
      <w:r>
        <w:rPr>
          <w:color w:val="000000"/>
        </w:rPr>
        <w:t xml:space="preserve"> </w:t>
      </w:r>
      <w:r w:rsidRPr="00CB7ACE">
        <w:rPr>
          <w:color w:val="000000"/>
        </w:rPr>
        <w:t>я</w:t>
      </w:r>
      <w:r>
        <w:rPr>
          <w:color w:val="000000"/>
        </w:rPr>
        <w:t xml:space="preserve"> </w:t>
      </w:r>
      <w:r w:rsidRPr="00CB7ACE">
        <w:rPr>
          <w:color w:val="000000"/>
        </w:rPr>
        <w:t>обернулся</w:t>
      </w:r>
      <w:r>
        <w:rPr>
          <w:color w:val="000000"/>
        </w:rPr>
        <w:t xml:space="preserve"> </w:t>
      </w:r>
      <w:r w:rsidRPr="00CB7ACE">
        <w:rPr>
          <w:color w:val="000000"/>
        </w:rPr>
        <w:t>и</w:t>
      </w:r>
      <w:r>
        <w:rPr>
          <w:color w:val="000000"/>
        </w:rPr>
        <w:t xml:space="preserve"> </w:t>
      </w:r>
      <w:r w:rsidRPr="00CB7ACE">
        <w:rPr>
          <w:color w:val="000000"/>
        </w:rPr>
        <w:t>обнаружил</w:t>
      </w:r>
      <w:r>
        <w:rPr>
          <w:color w:val="000000"/>
        </w:rPr>
        <w:t xml:space="preserve"> </w:t>
      </w:r>
      <w:r w:rsidRPr="00CB7ACE">
        <w:rPr>
          <w:color w:val="000000"/>
        </w:rPr>
        <w:t>сияющ</w:t>
      </w:r>
      <w:r>
        <w:rPr>
          <w:color w:val="000000"/>
        </w:rPr>
        <w:t xml:space="preserve">ее </w:t>
      </w:r>
      <w:r w:rsidRPr="00CB7ACE">
        <w:rPr>
          <w:color w:val="000000"/>
        </w:rPr>
        <w:t>лицо</w:t>
      </w:r>
      <w:r>
        <w:rPr>
          <w:color w:val="000000"/>
        </w:rPr>
        <w:t xml:space="preserve"> на фут</w:t>
      </w:r>
      <w:r>
        <w:rPr>
          <w:rStyle w:val="aa"/>
          <w:color w:val="000000"/>
        </w:rPr>
        <w:footnoteReference w:id="17"/>
      </w:r>
      <w:r>
        <w:rPr>
          <w:color w:val="000000"/>
        </w:rPr>
        <w:t xml:space="preserve"> ниже моего </w:t>
      </w:r>
      <w:r w:rsidRPr="00CB7ACE">
        <w:rPr>
          <w:color w:val="000000"/>
        </w:rPr>
        <w:t>подбородка.</w:t>
      </w:r>
      <w:r w:rsidRPr="005E57EF">
        <w:rPr>
          <w:rStyle w:val="apple-converted-space"/>
          <w:color w:val="000000"/>
        </w:rPr>
        <w:t xml:space="preserve"> </w:t>
      </w:r>
      <w:r w:rsidRPr="00CB7ACE">
        <w:rPr>
          <w:color w:val="000000"/>
        </w:rPr>
        <w:t>В</w:t>
      </w:r>
      <w:r>
        <w:rPr>
          <w:color w:val="000000"/>
        </w:rPr>
        <w:t xml:space="preserve"> </w:t>
      </w:r>
      <w:proofErr w:type="gramStart"/>
      <w:r w:rsidRPr="00CB7ACE">
        <w:rPr>
          <w:color w:val="000000"/>
        </w:rPr>
        <w:t>де</w:t>
      </w:r>
      <w:r>
        <w:rPr>
          <w:color w:val="000000"/>
        </w:rPr>
        <w:t>вчачье-</w:t>
      </w:r>
      <w:r w:rsidRPr="00CB7ACE">
        <w:rPr>
          <w:color w:val="000000"/>
        </w:rPr>
        <w:t>розово</w:t>
      </w:r>
      <w:r>
        <w:rPr>
          <w:color w:val="000000"/>
        </w:rPr>
        <w:t>м</w:t>
      </w:r>
      <w:proofErr w:type="gramEnd"/>
      <w:r>
        <w:rPr>
          <w:color w:val="000000"/>
        </w:rPr>
        <w:t xml:space="preserve"> </w:t>
      </w:r>
      <w:r w:rsidRPr="00CB7ACE">
        <w:rPr>
          <w:color w:val="000000"/>
        </w:rPr>
        <w:t>платье</w:t>
      </w:r>
      <w:r>
        <w:rPr>
          <w:color w:val="000000"/>
        </w:rPr>
        <w:t xml:space="preserve"> </w:t>
      </w:r>
      <w:r w:rsidRPr="00CB7ACE">
        <w:rPr>
          <w:color w:val="000000"/>
        </w:rPr>
        <w:t>Сэм</w:t>
      </w:r>
      <w:r>
        <w:rPr>
          <w:color w:val="000000"/>
        </w:rPr>
        <w:t xml:space="preserve"> казалась ещё меньше</w:t>
      </w:r>
      <w:r w:rsidRPr="00CB7ACE">
        <w:rPr>
          <w:color w:val="000000"/>
        </w:rPr>
        <w:t>,</w:t>
      </w:r>
      <w:r w:rsidRPr="005E57EF">
        <w:rPr>
          <w:rStyle w:val="apple-converted-space"/>
          <w:color w:val="000000"/>
        </w:rPr>
        <w:t xml:space="preserve"> </w:t>
      </w:r>
      <w:r w:rsidRPr="00CB7ACE">
        <w:rPr>
          <w:color w:val="000000"/>
        </w:rPr>
        <w:t>чем</w:t>
      </w:r>
      <w:r>
        <w:rPr>
          <w:color w:val="000000"/>
        </w:rPr>
        <w:t xml:space="preserve"> была на самом деле</w:t>
      </w:r>
      <w:r w:rsidRPr="00CB7ACE">
        <w:rPr>
          <w:color w:val="000000"/>
        </w:rPr>
        <w:t>,</w:t>
      </w:r>
      <w:r>
        <w:rPr>
          <w:color w:val="000000"/>
        </w:rPr>
        <w:t xml:space="preserve"> </w:t>
      </w:r>
      <w:r>
        <w:rPr>
          <w:rStyle w:val="apple-converted-space"/>
          <w:color w:val="000000"/>
        </w:rPr>
        <w:t>словно</w:t>
      </w:r>
      <w:r>
        <w:rPr>
          <w:color w:val="000000"/>
        </w:rPr>
        <w:t xml:space="preserve"> </w:t>
      </w:r>
      <w:r w:rsidRPr="00CB7ACE">
        <w:rPr>
          <w:color w:val="000000"/>
        </w:rPr>
        <w:t>маленьк</w:t>
      </w:r>
      <w:r>
        <w:rPr>
          <w:color w:val="000000"/>
        </w:rPr>
        <w:t xml:space="preserve">ая </w:t>
      </w:r>
      <w:r w:rsidRPr="00CB7ACE">
        <w:rPr>
          <w:color w:val="000000"/>
        </w:rPr>
        <w:t>девочк</w:t>
      </w:r>
      <w:r>
        <w:rPr>
          <w:color w:val="000000"/>
        </w:rPr>
        <w:t>а</w:t>
      </w:r>
      <w:r w:rsidRPr="00CB7ACE">
        <w:rPr>
          <w:color w:val="000000"/>
        </w:rPr>
        <w:t>,</w:t>
      </w:r>
      <w:r w:rsidRPr="005E57EF">
        <w:rPr>
          <w:rStyle w:val="apple-converted-space"/>
          <w:color w:val="000000"/>
        </w:rPr>
        <w:t xml:space="preserve"> </w:t>
      </w:r>
      <w:r w:rsidRPr="00CB7ACE">
        <w:rPr>
          <w:color w:val="000000"/>
        </w:rPr>
        <w:t>но</w:t>
      </w:r>
      <w:r>
        <w:rPr>
          <w:color w:val="000000"/>
        </w:rPr>
        <w:t xml:space="preserve"> </w:t>
      </w:r>
      <w:r w:rsidRPr="00CB7ACE">
        <w:rPr>
          <w:color w:val="000000"/>
        </w:rPr>
        <w:t>надо</w:t>
      </w:r>
      <w:r>
        <w:rPr>
          <w:color w:val="000000"/>
        </w:rPr>
        <w:t xml:space="preserve"> </w:t>
      </w:r>
      <w:r w:rsidRPr="00CB7ACE">
        <w:rPr>
          <w:color w:val="000000"/>
        </w:rPr>
        <w:t>отдать</w:t>
      </w:r>
      <w:r>
        <w:rPr>
          <w:color w:val="000000"/>
        </w:rPr>
        <w:t xml:space="preserve"> </w:t>
      </w:r>
      <w:r w:rsidRPr="00CB7ACE">
        <w:rPr>
          <w:color w:val="000000"/>
        </w:rPr>
        <w:t>ей</w:t>
      </w:r>
      <w:r>
        <w:rPr>
          <w:color w:val="000000"/>
        </w:rPr>
        <w:t xml:space="preserve"> </w:t>
      </w:r>
      <w:r w:rsidRPr="00CB7ACE">
        <w:rPr>
          <w:color w:val="000000"/>
        </w:rPr>
        <w:t>должное,</w:t>
      </w:r>
      <w:r>
        <w:rPr>
          <w:color w:val="000000"/>
        </w:rPr>
        <w:t xml:space="preserve"> </w:t>
      </w:r>
      <w:r w:rsidRPr="00CB7ACE">
        <w:rPr>
          <w:color w:val="000000"/>
        </w:rPr>
        <w:t>она</w:t>
      </w:r>
      <w:r>
        <w:rPr>
          <w:color w:val="000000"/>
        </w:rPr>
        <w:t xml:space="preserve"> </w:t>
      </w:r>
      <w:r w:rsidRPr="00CB7ACE">
        <w:rPr>
          <w:color w:val="000000"/>
        </w:rPr>
        <w:t>выглядела</w:t>
      </w:r>
      <w:r>
        <w:rPr>
          <w:color w:val="000000"/>
        </w:rPr>
        <w:t xml:space="preserve"> очень </w:t>
      </w:r>
      <w:r w:rsidRPr="00CB7ACE">
        <w:rPr>
          <w:color w:val="000000"/>
        </w:rPr>
        <w:t>мило.</w:t>
      </w:r>
    </w:p>
    <w:p w:rsidR="00DD1B70" w:rsidRDefault="00DD1B70" w:rsidP="00DD1B70">
      <w:pPr>
        <w:pStyle w:val="western"/>
        <w:shd w:val="clear" w:color="auto" w:fill="FFFFFF"/>
        <w:spacing w:before="0" w:after="0"/>
        <w:ind w:firstLine="461"/>
        <w:jc w:val="both"/>
        <w:rPr>
          <w:color w:val="000000"/>
        </w:rPr>
      </w:pPr>
      <w:r w:rsidRPr="00336D6F">
        <w:t>–</w:t>
      </w:r>
      <w:r>
        <w:t xml:space="preserve"> </w:t>
      </w:r>
      <w:r>
        <w:rPr>
          <w:color w:val="000000"/>
        </w:rPr>
        <w:t>Привет!</w:t>
      </w:r>
      <w:r w:rsidRPr="00EA4C2A">
        <w:t xml:space="preserve"> </w:t>
      </w:r>
      <w:r w:rsidRPr="00336D6F">
        <w:t>–</w:t>
      </w:r>
      <w:r>
        <w:rPr>
          <w:color w:val="000000"/>
        </w:rPr>
        <w:t xml:space="preserve"> выпалил я, радуясь встрече с ней.</w:t>
      </w:r>
      <w:r>
        <w:rPr>
          <w:rStyle w:val="apple-converted-space"/>
          <w:color w:val="000000"/>
        </w:rPr>
        <w:t xml:space="preserve"> </w:t>
      </w:r>
      <w:r w:rsidRPr="00336D6F">
        <w:t>–</w:t>
      </w:r>
      <w:r>
        <w:t xml:space="preserve"> Он при тебе</w:t>
      </w:r>
      <w:r>
        <w:rPr>
          <w:color w:val="000000"/>
        </w:rPr>
        <w:t>?</w:t>
      </w:r>
    </w:p>
    <w:p w:rsidR="00DD1B70" w:rsidRDefault="00DD1B70" w:rsidP="00DD1B70">
      <w:pPr>
        <w:pStyle w:val="western"/>
        <w:shd w:val="clear" w:color="auto" w:fill="FFFFFF"/>
        <w:spacing w:before="0" w:after="0"/>
        <w:ind w:firstLine="461"/>
        <w:jc w:val="both"/>
        <w:rPr>
          <w:color w:val="000000"/>
        </w:rPr>
      </w:pPr>
      <w:r w:rsidRPr="00336D6F">
        <w:t>–</w:t>
      </w:r>
      <w:r>
        <w:t xml:space="preserve"> </w:t>
      </w:r>
      <w:r>
        <w:rPr>
          <w:color w:val="000000"/>
        </w:rPr>
        <w:t>Прямо здесь.</w:t>
      </w:r>
      <w:r w:rsidRPr="00EA4C2A">
        <w:t xml:space="preserve"> </w:t>
      </w:r>
      <w:r w:rsidRPr="00336D6F">
        <w:t>–</w:t>
      </w:r>
      <w:r>
        <w:rPr>
          <w:color w:val="000000"/>
        </w:rPr>
        <w:t xml:space="preserve"> Сэм сунула в мою руку</w:t>
      </w:r>
      <w:r w:rsidRPr="002E7479">
        <w:rPr>
          <w:color w:val="000000"/>
        </w:rPr>
        <w:t xml:space="preserve"> </w:t>
      </w:r>
      <w:r>
        <w:rPr>
          <w:color w:val="000000"/>
        </w:rPr>
        <w:t>маленький свёрток.</w:t>
      </w:r>
      <w:r>
        <w:rPr>
          <w:rStyle w:val="apple-converted-space"/>
          <w:color w:val="000000"/>
        </w:rPr>
        <w:t xml:space="preserve"> </w:t>
      </w:r>
      <w:r w:rsidRPr="00336D6F">
        <w:t>–</w:t>
      </w:r>
      <w:r>
        <w:t xml:space="preserve"> </w:t>
      </w:r>
      <w:r>
        <w:rPr>
          <w:color w:val="000000"/>
        </w:rPr>
        <w:t xml:space="preserve">Мне нужно идти. Сьюзан подошла пообщаться к твоему брату. </w:t>
      </w:r>
      <w:r w:rsidRPr="00336D6F">
        <w:t>–</w:t>
      </w:r>
      <w:r>
        <w:t xml:space="preserve"> </w:t>
      </w:r>
      <w:r>
        <w:rPr>
          <w:color w:val="000000"/>
        </w:rPr>
        <w:t>Она бросила быстрый взгляд через плечо.</w:t>
      </w:r>
      <w:r>
        <w:rPr>
          <w:rStyle w:val="apple-converted-space"/>
          <w:color w:val="000000"/>
        </w:rPr>
        <w:t xml:space="preserve"> </w:t>
      </w:r>
      <w:r w:rsidRPr="00336D6F">
        <w:t>–</w:t>
      </w:r>
      <w:r>
        <w:t xml:space="preserve"> </w:t>
      </w:r>
      <w:r>
        <w:rPr>
          <w:color w:val="000000"/>
        </w:rPr>
        <w:t>Она не должна застать меня с тобой, когда вернется.</w:t>
      </w:r>
      <w:r>
        <w:rPr>
          <w:rStyle w:val="apple-converted-space"/>
          <w:color w:val="000000"/>
        </w:rPr>
        <w:t xml:space="preserve"> </w:t>
      </w:r>
      <w:r>
        <w:rPr>
          <w:color w:val="000000"/>
        </w:rPr>
        <w:t>Это может всё испортить.</w:t>
      </w:r>
    </w:p>
    <w:p w:rsidR="00DD1B70" w:rsidRDefault="00DD1B70" w:rsidP="00DD1B70">
      <w:pPr>
        <w:pStyle w:val="western"/>
        <w:shd w:val="clear" w:color="auto" w:fill="FFFFFF"/>
        <w:spacing w:before="0" w:after="0"/>
        <w:ind w:firstLine="461"/>
        <w:jc w:val="both"/>
        <w:rPr>
          <w:rStyle w:val="apple-converted-space"/>
          <w:color w:val="000000"/>
        </w:rPr>
      </w:pPr>
      <w:r>
        <w:rPr>
          <w:color w:val="000000"/>
        </w:rPr>
        <w:t>Её заговорческий шепот заставил меня засмеяться.</w:t>
      </w:r>
      <w:r>
        <w:rPr>
          <w:rStyle w:val="apple-converted-space"/>
          <w:color w:val="000000"/>
        </w:rPr>
        <w:t xml:space="preserve"> </w:t>
      </w:r>
    </w:p>
    <w:p w:rsidR="00DD1B70" w:rsidRDefault="00DD1B70" w:rsidP="00DD1B70">
      <w:pPr>
        <w:pStyle w:val="western"/>
        <w:shd w:val="clear" w:color="auto" w:fill="FFFFFF"/>
        <w:spacing w:before="0" w:after="0"/>
        <w:ind w:firstLine="461"/>
        <w:jc w:val="both"/>
        <w:rPr>
          <w:color w:val="000000"/>
        </w:rPr>
      </w:pPr>
      <w:r w:rsidRPr="00336D6F">
        <w:t>–</w:t>
      </w:r>
      <w:r>
        <w:t xml:space="preserve"> </w:t>
      </w:r>
      <w:r>
        <w:rPr>
          <w:color w:val="000000"/>
        </w:rPr>
        <w:t>Отлично.</w:t>
      </w:r>
      <w:r>
        <w:rPr>
          <w:rStyle w:val="apple-converted-space"/>
          <w:color w:val="000000"/>
        </w:rPr>
        <w:t xml:space="preserve"> Тогда возвращайся</w:t>
      </w:r>
      <w:r>
        <w:rPr>
          <w:color w:val="000000"/>
        </w:rPr>
        <w:t xml:space="preserve"> к своим друзьям.</w:t>
      </w:r>
      <w:r>
        <w:rPr>
          <w:rStyle w:val="apple-converted-space"/>
          <w:color w:val="000000"/>
        </w:rPr>
        <w:t xml:space="preserve"> </w:t>
      </w:r>
      <w:r>
        <w:rPr>
          <w:color w:val="000000"/>
        </w:rPr>
        <w:t>Думаю, что ещё увижу тебя.</w:t>
      </w:r>
    </w:p>
    <w:p w:rsidR="00DD1B70" w:rsidRPr="00395720" w:rsidRDefault="00DD1B70" w:rsidP="00DD1B70">
      <w:pPr>
        <w:pStyle w:val="western"/>
        <w:shd w:val="clear" w:color="auto" w:fill="FFFFFF"/>
        <w:spacing w:before="0" w:after="0"/>
        <w:ind w:firstLine="461"/>
        <w:jc w:val="both"/>
        <w:rPr>
          <w:rStyle w:val="apple-converted-space"/>
          <w:color w:val="000000"/>
        </w:rPr>
      </w:pPr>
      <w:r>
        <w:rPr>
          <w:color w:val="000000"/>
        </w:rPr>
        <w:t>Сэм</w:t>
      </w:r>
      <w:r w:rsidRPr="00395720">
        <w:rPr>
          <w:color w:val="000000"/>
        </w:rPr>
        <w:t xml:space="preserve"> </w:t>
      </w:r>
      <w:r>
        <w:rPr>
          <w:color w:val="000000"/>
        </w:rPr>
        <w:t>кивнула</w:t>
      </w:r>
      <w:r w:rsidRPr="00395720">
        <w:rPr>
          <w:color w:val="000000"/>
        </w:rPr>
        <w:t>.</w:t>
      </w:r>
      <w:r w:rsidRPr="00395720">
        <w:rPr>
          <w:rStyle w:val="apple-converted-space"/>
          <w:color w:val="000000"/>
        </w:rPr>
        <w:t xml:space="preserve"> </w:t>
      </w:r>
    </w:p>
    <w:p w:rsidR="00DD1B70" w:rsidRPr="00395720" w:rsidRDefault="00DD1B70" w:rsidP="00DD1B70">
      <w:pPr>
        <w:pStyle w:val="western"/>
        <w:shd w:val="clear" w:color="auto" w:fill="FFFFFF"/>
        <w:spacing w:before="0" w:after="0"/>
        <w:ind w:firstLine="461"/>
        <w:jc w:val="both"/>
        <w:rPr>
          <w:color w:val="000000"/>
        </w:rPr>
      </w:pPr>
      <w:r w:rsidRPr="00395720">
        <w:t xml:space="preserve">– </w:t>
      </w:r>
      <w:r>
        <w:rPr>
          <w:color w:val="000000"/>
        </w:rPr>
        <w:t>Удачи</w:t>
      </w:r>
      <w:r w:rsidRPr="00395720">
        <w:rPr>
          <w:color w:val="000000"/>
        </w:rPr>
        <w:t>.</w:t>
      </w:r>
    </w:p>
    <w:p w:rsidR="00DD1B70" w:rsidRDefault="00DD1B70" w:rsidP="00DD1B70">
      <w:pPr>
        <w:pStyle w:val="western"/>
        <w:shd w:val="clear" w:color="auto" w:fill="FFFFFF"/>
        <w:spacing w:before="0" w:after="0"/>
        <w:ind w:firstLine="461"/>
        <w:jc w:val="both"/>
        <w:rPr>
          <w:color w:val="000000"/>
        </w:rPr>
      </w:pPr>
      <w:r w:rsidRPr="00336D6F">
        <w:t>–</w:t>
      </w:r>
      <w:r>
        <w:t xml:space="preserve"> </w:t>
      </w:r>
      <w:r>
        <w:rPr>
          <w:color w:val="000000"/>
        </w:rPr>
        <w:t>Спасибо.</w:t>
      </w:r>
    </w:p>
    <w:p w:rsidR="00DD1B70" w:rsidRDefault="00DD1B70" w:rsidP="00DD1B70">
      <w:pPr>
        <w:pStyle w:val="western"/>
        <w:shd w:val="clear" w:color="auto" w:fill="FFFFFF"/>
        <w:spacing w:before="0" w:after="0"/>
        <w:ind w:firstLine="461"/>
        <w:jc w:val="both"/>
        <w:rPr>
          <w:color w:val="000000"/>
        </w:rPr>
      </w:pPr>
      <w:r>
        <w:rPr>
          <w:color w:val="000000"/>
        </w:rPr>
        <w:lastRenderedPageBreak/>
        <w:t>Развернувшись, она поспешила прочь, и её платье, разлетаясь, последовало за ней. Я сунул подарок в карман, сжимая его пальцами.</w:t>
      </w:r>
    </w:p>
    <w:p w:rsidR="00DD1B70" w:rsidRPr="007846F4" w:rsidRDefault="00DD1B70" w:rsidP="00DD1B70">
      <w:pPr>
        <w:pStyle w:val="western"/>
        <w:shd w:val="clear" w:color="auto" w:fill="FFFFFF"/>
        <w:spacing w:before="0" w:after="0"/>
        <w:ind w:firstLine="461"/>
        <w:jc w:val="both"/>
        <w:rPr>
          <w:color w:val="000000"/>
        </w:rPr>
      </w:pPr>
      <w:r w:rsidRPr="00CB7ACE">
        <w:rPr>
          <w:color w:val="000000"/>
        </w:rPr>
        <w:t>Смеясь</w:t>
      </w:r>
      <w:r>
        <w:rPr>
          <w:color w:val="000000"/>
        </w:rPr>
        <w:t xml:space="preserve"> </w:t>
      </w:r>
      <w:r w:rsidRPr="00CB7ACE">
        <w:rPr>
          <w:color w:val="000000"/>
        </w:rPr>
        <w:t>вместе</w:t>
      </w:r>
      <w:r>
        <w:rPr>
          <w:color w:val="000000"/>
        </w:rPr>
        <w:t xml:space="preserve"> с </w:t>
      </w:r>
      <w:r w:rsidRPr="00CB7ACE">
        <w:rPr>
          <w:color w:val="000000"/>
        </w:rPr>
        <w:t>друзьями,</w:t>
      </w:r>
      <w:r w:rsidRPr="005E57EF">
        <w:rPr>
          <w:rStyle w:val="apple-converted-space"/>
          <w:color w:val="000000"/>
        </w:rPr>
        <w:t xml:space="preserve"> </w:t>
      </w:r>
      <w:r w:rsidRPr="00CB7ACE">
        <w:rPr>
          <w:color w:val="000000"/>
        </w:rPr>
        <w:t>я</w:t>
      </w:r>
      <w:r>
        <w:rPr>
          <w:color w:val="000000"/>
        </w:rPr>
        <w:t xml:space="preserve"> </w:t>
      </w:r>
      <w:r w:rsidRPr="00CB7ACE">
        <w:rPr>
          <w:color w:val="000000"/>
        </w:rPr>
        <w:t>слушал</w:t>
      </w:r>
      <w:r>
        <w:rPr>
          <w:color w:val="000000"/>
        </w:rPr>
        <w:t xml:space="preserve"> </w:t>
      </w:r>
      <w:r w:rsidRPr="00CB7ACE">
        <w:rPr>
          <w:color w:val="000000"/>
        </w:rPr>
        <w:t>разговор</w:t>
      </w:r>
      <w:r>
        <w:rPr>
          <w:color w:val="000000"/>
        </w:rPr>
        <w:t xml:space="preserve"> </w:t>
      </w:r>
      <w:r w:rsidRPr="00CB7ACE">
        <w:rPr>
          <w:color w:val="000000"/>
        </w:rPr>
        <w:t>между</w:t>
      </w:r>
      <w:r>
        <w:rPr>
          <w:color w:val="000000"/>
        </w:rPr>
        <w:t xml:space="preserve"> </w:t>
      </w:r>
      <w:r w:rsidRPr="00CB7ACE">
        <w:rPr>
          <w:color w:val="000000"/>
        </w:rPr>
        <w:t>Бекс</w:t>
      </w:r>
      <w:r>
        <w:rPr>
          <w:color w:val="000000"/>
        </w:rPr>
        <w:t xml:space="preserve"> </w:t>
      </w:r>
      <w:r w:rsidRPr="00CB7ACE">
        <w:rPr>
          <w:color w:val="000000"/>
        </w:rPr>
        <w:t>и</w:t>
      </w:r>
      <w:r>
        <w:rPr>
          <w:color w:val="000000"/>
        </w:rPr>
        <w:t xml:space="preserve"> </w:t>
      </w:r>
      <w:r w:rsidRPr="00CB7ACE">
        <w:rPr>
          <w:color w:val="000000"/>
        </w:rPr>
        <w:t>Джейк</w:t>
      </w:r>
      <w:r>
        <w:rPr>
          <w:color w:val="000000"/>
        </w:rPr>
        <w:t xml:space="preserve">ом </w:t>
      </w:r>
      <w:r w:rsidRPr="00CB7ACE">
        <w:rPr>
          <w:color w:val="000000"/>
        </w:rPr>
        <w:t>только одним</w:t>
      </w:r>
      <w:r>
        <w:rPr>
          <w:color w:val="000000"/>
        </w:rPr>
        <w:t xml:space="preserve"> </w:t>
      </w:r>
      <w:r w:rsidRPr="00CB7ACE">
        <w:rPr>
          <w:color w:val="000000"/>
        </w:rPr>
        <w:t>ухом,</w:t>
      </w:r>
      <w:r>
        <w:rPr>
          <w:color w:val="000000"/>
        </w:rPr>
        <w:t xml:space="preserve"> </w:t>
      </w:r>
      <w:r w:rsidRPr="00CB7ACE">
        <w:rPr>
          <w:color w:val="000000"/>
        </w:rPr>
        <w:t>м</w:t>
      </w:r>
      <w:r>
        <w:rPr>
          <w:color w:val="000000"/>
        </w:rPr>
        <w:t xml:space="preserve">ои мысли </w:t>
      </w:r>
      <w:r w:rsidRPr="00CB7ACE">
        <w:rPr>
          <w:color w:val="000000"/>
        </w:rPr>
        <w:t>сбились,</w:t>
      </w:r>
      <w:r>
        <w:rPr>
          <w:color w:val="000000"/>
        </w:rPr>
        <w:t xml:space="preserve"> </w:t>
      </w:r>
      <w:r w:rsidRPr="00CB7ACE">
        <w:rPr>
          <w:color w:val="000000"/>
        </w:rPr>
        <w:t>пр</w:t>
      </w:r>
      <w:r>
        <w:rPr>
          <w:color w:val="000000"/>
        </w:rPr>
        <w:t>о</w:t>
      </w:r>
      <w:r w:rsidRPr="00CB7ACE">
        <w:rPr>
          <w:color w:val="000000"/>
        </w:rPr>
        <w:t>думывая</w:t>
      </w:r>
      <w:r>
        <w:rPr>
          <w:color w:val="000000"/>
        </w:rPr>
        <w:t xml:space="preserve"> идеальный момент</w:t>
      </w:r>
      <w:r w:rsidRPr="00CB7ACE">
        <w:rPr>
          <w:color w:val="000000"/>
        </w:rPr>
        <w:t>,</w:t>
      </w:r>
      <w:r w:rsidRPr="005E57EF">
        <w:rPr>
          <w:rStyle w:val="apple-converted-space"/>
          <w:color w:val="000000"/>
        </w:rPr>
        <w:t xml:space="preserve"> </w:t>
      </w:r>
      <w:r w:rsidRPr="00CB7ACE">
        <w:rPr>
          <w:color w:val="000000"/>
        </w:rPr>
        <w:t>чтобы</w:t>
      </w:r>
      <w:r>
        <w:rPr>
          <w:color w:val="000000"/>
        </w:rPr>
        <w:t xml:space="preserve"> от</w:t>
      </w:r>
      <w:r w:rsidRPr="00CB7ACE">
        <w:rPr>
          <w:color w:val="000000"/>
        </w:rPr>
        <w:t>дать</w:t>
      </w:r>
      <w:r>
        <w:rPr>
          <w:color w:val="000000"/>
        </w:rPr>
        <w:t xml:space="preserve"> </w:t>
      </w:r>
      <w:r w:rsidRPr="00CB7ACE">
        <w:rPr>
          <w:color w:val="000000"/>
        </w:rPr>
        <w:t>Сьюз</w:t>
      </w:r>
      <w:r>
        <w:rPr>
          <w:color w:val="000000"/>
        </w:rPr>
        <w:t>а</w:t>
      </w:r>
      <w:r w:rsidRPr="00CB7ACE">
        <w:rPr>
          <w:color w:val="000000"/>
        </w:rPr>
        <w:t>н</w:t>
      </w:r>
      <w:r>
        <w:rPr>
          <w:color w:val="000000"/>
        </w:rPr>
        <w:t xml:space="preserve"> </w:t>
      </w:r>
      <w:r w:rsidRPr="00CB7ACE">
        <w:rPr>
          <w:color w:val="000000"/>
        </w:rPr>
        <w:t>браслет.</w:t>
      </w:r>
      <w:r w:rsidRPr="005E57EF">
        <w:rPr>
          <w:rStyle w:val="apple-converted-space"/>
          <w:color w:val="000000"/>
        </w:rPr>
        <w:t xml:space="preserve"> </w:t>
      </w:r>
      <w:r w:rsidRPr="00CB7ACE">
        <w:rPr>
          <w:color w:val="000000"/>
        </w:rPr>
        <w:t>Она</w:t>
      </w:r>
      <w:r>
        <w:rPr>
          <w:color w:val="000000"/>
        </w:rPr>
        <w:t xml:space="preserve"> </w:t>
      </w:r>
      <w:r w:rsidRPr="00CB7ACE">
        <w:rPr>
          <w:color w:val="000000"/>
        </w:rPr>
        <w:t>уже</w:t>
      </w:r>
      <w:r>
        <w:rPr>
          <w:color w:val="000000"/>
        </w:rPr>
        <w:t xml:space="preserve"> </w:t>
      </w:r>
      <w:r w:rsidRPr="00CB7ACE">
        <w:rPr>
          <w:color w:val="000000"/>
        </w:rPr>
        <w:t>здесь,</w:t>
      </w:r>
      <w:r>
        <w:rPr>
          <w:color w:val="000000"/>
        </w:rPr>
        <w:t xml:space="preserve"> </w:t>
      </w:r>
      <w:r w:rsidRPr="00CB7ACE">
        <w:rPr>
          <w:color w:val="000000"/>
        </w:rPr>
        <w:t>но</w:t>
      </w:r>
      <w:r>
        <w:rPr>
          <w:color w:val="000000"/>
        </w:rPr>
        <w:t xml:space="preserve"> </w:t>
      </w:r>
      <w:r w:rsidRPr="00CB7ACE">
        <w:rPr>
          <w:color w:val="000000"/>
        </w:rPr>
        <w:t>я</w:t>
      </w:r>
      <w:r>
        <w:rPr>
          <w:color w:val="000000"/>
        </w:rPr>
        <w:t xml:space="preserve"> ещё </w:t>
      </w:r>
      <w:r w:rsidRPr="00CB7ACE">
        <w:rPr>
          <w:color w:val="000000"/>
        </w:rPr>
        <w:t>не</w:t>
      </w:r>
      <w:r>
        <w:rPr>
          <w:color w:val="000000"/>
        </w:rPr>
        <w:t xml:space="preserve"> </w:t>
      </w:r>
      <w:r w:rsidRPr="00CB7ACE">
        <w:rPr>
          <w:color w:val="000000"/>
        </w:rPr>
        <w:t>видел</w:t>
      </w:r>
      <w:r>
        <w:rPr>
          <w:color w:val="000000"/>
        </w:rPr>
        <w:t xml:space="preserve"> </w:t>
      </w:r>
      <w:r w:rsidRPr="00CB7ACE">
        <w:rPr>
          <w:color w:val="000000"/>
        </w:rPr>
        <w:t>е</w:t>
      </w:r>
      <w:r>
        <w:rPr>
          <w:color w:val="000000"/>
        </w:rPr>
        <w:t>ё</w:t>
      </w:r>
      <w:r w:rsidRPr="00CB7ACE">
        <w:rPr>
          <w:color w:val="000000"/>
        </w:rPr>
        <w:t>.</w:t>
      </w:r>
      <w:r w:rsidRPr="005E57EF">
        <w:rPr>
          <w:rStyle w:val="apple-converted-space"/>
          <w:color w:val="000000"/>
        </w:rPr>
        <w:t xml:space="preserve"> </w:t>
      </w:r>
      <w:r>
        <w:rPr>
          <w:rStyle w:val="apple-converted-space"/>
          <w:color w:val="000000"/>
        </w:rPr>
        <w:t>М</w:t>
      </w:r>
      <w:r w:rsidRPr="00CB7ACE">
        <w:rPr>
          <w:color w:val="000000"/>
        </w:rPr>
        <w:t>о</w:t>
      </w:r>
      <w:r>
        <w:rPr>
          <w:color w:val="000000"/>
        </w:rPr>
        <w:t xml:space="preserve">ё </w:t>
      </w:r>
      <w:r w:rsidRPr="00CB7ACE">
        <w:rPr>
          <w:color w:val="000000"/>
        </w:rPr>
        <w:t>сердце</w:t>
      </w:r>
      <w:r>
        <w:rPr>
          <w:color w:val="000000"/>
        </w:rPr>
        <w:t xml:space="preserve"> за</w:t>
      </w:r>
      <w:r w:rsidRPr="00CB7ACE">
        <w:rPr>
          <w:color w:val="000000"/>
        </w:rPr>
        <w:t>колотилось</w:t>
      </w:r>
      <w:r>
        <w:rPr>
          <w:color w:val="000000"/>
        </w:rPr>
        <w:t xml:space="preserve"> </w:t>
      </w:r>
      <w:r w:rsidRPr="00CB7ACE">
        <w:rPr>
          <w:color w:val="000000"/>
        </w:rPr>
        <w:t>в</w:t>
      </w:r>
      <w:r>
        <w:rPr>
          <w:color w:val="000000"/>
        </w:rPr>
        <w:t xml:space="preserve"> </w:t>
      </w:r>
      <w:r w:rsidRPr="00CB7ACE">
        <w:rPr>
          <w:color w:val="000000"/>
        </w:rPr>
        <w:t>ожидании.</w:t>
      </w:r>
    </w:p>
    <w:p w:rsidR="00DD1B70" w:rsidRPr="007846F4" w:rsidRDefault="00DD1B70" w:rsidP="00DD1B70">
      <w:pPr>
        <w:pStyle w:val="western"/>
        <w:shd w:val="clear" w:color="auto" w:fill="FFFFFF"/>
        <w:spacing w:before="0" w:after="0"/>
        <w:ind w:firstLine="461"/>
        <w:jc w:val="both"/>
        <w:rPr>
          <w:color w:val="000000"/>
        </w:rPr>
      </w:pPr>
      <w:r w:rsidRPr="00CB7ACE">
        <w:rPr>
          <w:color w:val="000000"/>
        </w:rPr>
        <w:t>Нарочито</w:t>
      </w:r>
      <w:r>
        <w:rPr>
          <w:color w:val="000000"/>
        </w:rPr>
        <w:t xml:space="preserve"> </w:t>
      </w:r>
      <w:r w:rsidRPr="00CB7ACE">
        <w:rPr>
          <w:color w:val="000000"/>
        </w:rPr>
        <w:t>медленно</w:t>
      </w:r>
      <w:r>
        <w:rPr>
          <w:color w:val="000000"/>
        </w:rPr>
        <w:t xml:space="preserve"> </w:t>
      </w:r>
      <w:r w:rsidRPr="00CB7ACE">
        <w:rPr>
          <w:color w:val="000000"/>
        </w:rPr>
        <w:t>я</w:t>
      </w:r>
      <w:r>
        <w:rPr>
          <w:color w:val="000000"/>
        </w:rPr>
        <w:t xml:space="preserve"> </w:t>
      </w:r>
      <w:r w:rsidRPr="00CB7ACE">
        <w:rPr>
          <w:color w:val="000000"/>
        </w:rPr>
        <w:t>взгляд</w:t>
      </w:r>
      <w:r>
        <w:rPr>
          <w:color w:val="000000"/>
        </w:rPr>
        <w:t xml:space="preserve">ом скользнул по </w:t>
      </w:r>
      <w:r w:rsidRPr="00CB7ACE">
        <w:rPr>
          <w:color w:val="000000"/>
        </w:rPr>
        <w:t>полутемной</w:t>
      </w:r>
      <w:r>
        <w:rPr>
          <w:color w:val="000000"/>
        </w:rPr>
        <w:t xml:space="preserve"> </w:t>
      </w:r>
      <w:r w:rsidRPr="00CB7ACE">
        <w:rPr>
          <w:color w:val="000000"/>
        </w:rPr>
        <w:t>комнате,</w:t>
      </w:r>
      <w:r>
        <w:rPr>
          <w:color w:val="000000"/>
        </w:rPr>
        <w:t xml:space="preserve"> </w:t>
      </w:r>
      <w:r w:rsidRPr="00CB7ACE">
        <w:rPr>
          <w:color w:val="000000"/>
        </w:rPr>
        <w:t>мимо</w:t>
      </w:r>
      <w:r>
        <w:rPr>
          <w:color w:val="000000"/>
        </w:rPr>
        <w:t xml:space="preserve"> </w:t>
      </w:r>
      <w:r w:rsidRPr="00CB7ACE">
        <w:rPr>
          <w:color w:val="000000"/>
        </w:rPr>
        <w:t>танц</w:t>
      </w:r>
      <w:r>
        <w:rPr>
          <w:color w:val="000000"/>
        </w:rPr>
        <w:t xml:space="preserve">ующих подростков </w:t>
      </w:r>
      <w:r w:rsidRPr="00CB7ACE">
        <w:rPr>
          <w:color w:val="000000"/>
        </w:rPr>
        <w:t>и</w:t>
      </w:r>
      <w:r>
        <w:rPr>
          <w:color w:val="000000"/>
        </w:rPr>
        <w:t xml:space="preserve"> целующихся по углам </w:t>
      </w:r>
      <w:r w:rsidRPr="00CB7ACE">
        <w:rPr>
          <w:color w:val="000000"/>
        </w:rPr>
        <w:t>пар</w:t>
      </w:r>
      <w:r>
        <w:rPr>
          <w:color w:val="000000"/>
        </w:rPr>
        <w:t>очек</w:t>
      </w:r>
      <w:r w:rsidRPr="00CB7ACE">
        <w:rPr>
          <w:color w:val="000000"/>
        </w:rPr>
        <w:t>.</w:t>
      </w:r>
      <w:r w:rsidRPr="005E57EF">
        <w:rPr>
          <w:rStyle w:val="apple-converted-space"/>
          <w:color w:val="000000"/>
        </w:rPr>
        <w:t xml:space="preserve"> </w:t>
      </w:r>
      <w:r w:rsidRPr="00CB7ACE">
        <w:rPr>
          <w:color w:val="000000"/>
        </w:rPr>
        <w:t>Ник,</w:t>
      </w:r>
      <w:r>
        <w:rPr>
          <w:color w:val="000000"/>
        </w:rPr>
        <w:t xml:space="preserve"> </w:t>
      </w:r>
      <w:proofErr w:type="gramStart"/>
      <w:r w:rsidRPr="00CB7ACE">
        <w:rPr>
          <w:color w:val="000000"/>
        </w:rPr>
        <w:t>Тони</w:t>
      </w:r>
      <w:proofErr w:type="gramEnd"/>
      <w:r>
        <w:rPr>
          <w:color w:val="000000"/>
        </w:rPr>
        <w:t xml:space="preserve"> </w:t>
      </w:r>
      <w:r w:rsidRPr="00CB7ACE">
        <w:rPr>
          <w:color w:val="000000"/>
        </w:rPr>
        <w:t>и</w:t>
      </w:r>
      <w:r>
        <w:rPr>
          <w:color w:val="000000"/>
        </w:rPr>
        <w:t xml:space="preserve"> </w:t>
      </w:r>
      <w:r w:rsidRPr="00CB7ACE">
        <w:rPr>
          <w:color w:val="000000"/>
        </w:rPr>
        <w:t>Сэм</w:t>
      </w:r>
      <w:r>
        <w:rPr>
          <w:color w:val="000000"/>
        </w:rPr>
        <w:t xml:space="preserve"> сгрудились на </w:t>
      </w:r>
      <w:r w:rsidRPr="00CB7ACE">
        <w:rPr>
          <w:color w:val="000000"/>
        </w:rPr>
        <w:t>лестнице.</w:t>
      </w:r>
      <w:r w:rsidRPr="005E57EF">
        <w:rPr>
          <w:rStyle w:val="apple-converted-space"/>
          <w:color w:val="000000"/>
        </w:rPr>
        <w:t xml:space="preserve"> </w:t>
      </w:r>
      <w:r>
        <w:rPr>
          <w:color w:val="000000"/>
        </w:rPr>
        <w:t xml:space="preserve">К ним </w:t>
      </w:r>
      <w:r w:rsidRPr="00CB7ACE">
        <w:rPr>
          <w:color w:val="000000"/>
        </w:rPr>
        <w:t>присоединился</w:t>
      </w:r>
      <w:r>
        <w:rPr>
          <w:color w:val="000000"/>
        </w:rPr>
        <w:t xml:space="preserve"> </w:t>
      </w:r>
      <w:r w:rsidRPr="00CB7ACE">
        <w:rPr>
          <w:color w:val="000000"/>
        </w:rPr>
        <w:t>Алекс</w:t>
      </w:r>
      <w:r>
        <w:rPr>
          <w:color w:val="000000"/>
        </w:rPr>
        <w:t xml:space="preserve"> В</w:t>
      </w:r>
      <w:r w:rsidRPr="00CB7ACE">
        <w:rPr>
          <w:color w:val="000000"/>
        </w:rPr>
        <w:t>интер</w:t>
      </w:r>
      <w:r>
        <w:rPr>
          <w:color w:val="000000"/>
        </w:rPr>
        <w:t xml:space="preserve"> с выпивкой в одной руке и своей девушкой в блестящем красном платье в другой руке. </w:t>
      </w:r>
      <w:r>
        <w:rPr>
          <w:rStyle w:val="apple-converted-space"/>
          <w:color w:val="000000"/>
        </w:rPr>
        <w:t>А</w:t>
      </w:r>
      <w:r>
        <w:rPr>
          <w:color w:val="000000"/>
        </w:rPr>
        <w:t xml:space="preserve"> </w:t>
      </w:r>
      <w:r w:rsidRPr="00CB7ACE">
        <w:rPr>
          <w:color w:val="000000"/>
        </w:rPr>
        <w:t>из-за</w:t>
      </w:r>
      <w:r>
        <w:rPr>
          <w:color w:val="000000"/>
        </w:rPr>
        <w:t xml:space="preserve"> </w:t>
      </w:r>
      <w:r w:rsidRPr="00CB7ACE">
        <w:rPr>
          <w:color w:val="000000"/>
        </w:rPr>
        <w:t>них</w:t>
      </w:r>
      <w:r>
        <w:rPr>
          <w:color w:val="000000"/>
        </w:rPr>
        <w:t xml:space="preserve"> на меня уставилась пара поразительных глаз, как у мишек Гамми.</w:t>
      </w:r>
    </w:p>
    <w:p w:rsidR="00DD1B70" w:rsidRDefault="00DD1B70" w:rsidP="00DD1B70">
      <w:pPr>
        <w:pStyle w:val="western"/>
        <w:shd w:val="clear" w:color="auto" w:fill="FFFFFF"/>
        <w:spacing w:before="0" w:after="0"/>
        <w:ind w:firstLine="461"/>
        <w:jc w:val="both"/>
        <w:rPr>
          <w:color w:val="000000"/>
          <w:shd w:val="clear" w:color="auto" w:fill="FFFFFF"/>
        </w:rPr>
      </w:pPr>
      <w:r>
        <w:rPr>
          <w:color w:val="000000"/>
          <w:shd w:val="clear" w:color="auto" w:fill="FFFFFF"/>
        </w:rPr>
        <w:t>Стук моего сердца отзывался в ушах.</w:t>
      </w:r>
      <w:r>
        <w:rPr>
          <w:rStyle w:val="apple-converted-space"/>
          <w:color w:val="000000"/>
          <w:shd w:val="clear" w:color="auto" w:fill="FFFFFF"/>
        </w:rPr>
        <w:t xml:space="preserve"> Совершенно не помня, </w:t>
      </w:r>
      <w:proofErr w:type="gramStart"/>
      <w:r>
        <w:rPr>
          <w:rStyle w:val="apple-converted-space"/>
          <w:color w:val="000000"/>
          <w:shd w:val="clear" w:color="auto" w:fill="FFFFFF"/>
        </w:rPr>
        <w:t>над</w:t>
      </w:r>
      <w:proofErr w:type="gramEnd"/>
      <w:r>
        <w:rPr>
          <w:rStyle w:val="apple-converted-space"/>
          <w:color w:val="000000"/>
          <w:shd w:val="clear" w:color="auto" w:fill="FFFFFF"/>
        </w:rPr>
        <w:t xml:space="preserve"> чем</w:t>
      </w:r>
      <w:r>
        <w:rPr>
          <w:color w:val="000000"/>
          <w:shd w:val="clear" w:color="auto" w:fill="FFFFFF"/>
        </w:rPr>
        <w:t xml:space="preserve"> только что смеялся, я повернул голову и моргнул пару раз, словно полностью околдованный какими-то чарами Сьюзан.</w:t>
      </w:r>
      <w:r>
        <w:rPr>
          <w:rStyle w:val="apple-converted-space"/>
          <w:color w:val="000000"/>
          <w:shd w:val="clear" w:color="auto" w:fill="FFFFFF"/>
        </w:rPr>
        <w:t xml:space="preserve"> </w:t>
      </w:r>
      <w:r>
        <w:rPr>
          <w:color w:val="000000"/>
          <w:shd w:val="clear" w:color="auto" w:fill="FFFFFF"/>
        </w:rPr>
        <w:t>Сэм неосознанно сделала шаг в сторону, целиком открывая Сью моему взору.</w:t>
      </w:r>
      <w:r>
        <w:rPr>
          <w:rStyle w:val="apple-converted-space"/>
          <w:color w:val="000000"/>
          <w:shd w:val="clear" w:color="auto" w:fill="FFFFFF"/>
        </w:rPr>
        <w:t xml:space="preserve"> </w:t>
      </w:r>
      <w:r>
        <w:rPr>
          <w:color w:val="000000"/>
          <w:shd w:val="clear" w:color="auto" w:fill="FFFFFF"/>
        </w:rPr>
        <w:t>Она словно пришла из той же сказочной книги, что и вся вечеринка, так как была похожа на снежную принцессу, отлично вписываясь в интерьер.</w:t>
      </w:r>
      <w:r>
        <w:rPr>
          <w:rStyle w:val="apple-converted-space"/>
          <w:color w:val="000000"/>
          <w:shd w:val="clear" w:color="auto" w:fill="FFFFFF"/>
        </w:rPr>
        <w:t xml:space="preserve"> </w:t>
      </w:r>
      <w:r>
        <w:rPr>
          <w:color w:val="000000"/>
          <w:shd w:val="clear" w:color="auto" w:fill="FFFFFF"/>
        </w:rPr>
        <w:t>Её светло-голубое атласное платье подчёркивало красивую грудь и расходилось веером от талии вниз в том же стиле, что и платье, в котором она была на нашем последнем свидании.</w:t>
      </w:r>
      <w:r>
        <w:rPr>
          <w:rStyle w:val="apple-converted-space"/>
          <w:color w:val="000000"/>
          <w:shd w:val="clear" w:color="auto" w:fill="FFFFFF"/>
        </w:rPr>
        <w:t xml:space="preserve"> Оно было п</w:t>
      </w:r>
      <w:r>
        <w:rPr>
          <w:color w:val="000000"/>
          <w:shd w:val="clear" w:color="auto" w:fill="FFFFFF"/>
        </w:rPr>
        <w:t>римерно такой же длины, открывая на всеобщее обозрение её потрясающие ноги в босоножках на высоком каблуке.</w:t>
      </w:r>
      <w:r>
        <w:rPr>
          <w:rStyle w:val="apple-converted-space"/>
          <w:color w:val="000000"/>
          <w:shd w:val="clear" w:color="auto" w:fill="FFFFFF"/>
        </w:rPr>
        <w:t xml:space="preserve"> </w:t>
      </w:r>
      <w:r>
        <w:rPr>
          <w:color w:val="000000"/>
          <w:shd w:val="clear" w:color="auto" w:fill="FFFFFF"/>
        </w:rPr>
        <w:t xml:space="preserve">Эта девушка выглядела роскошло, и моё сердце билось быстрее </w:t>
      </w:r>
      <w:r w:rsidRPr="005825A5">
        <w:rPr>
          <w:color w:val="000000"/>
          <w:shd w:val="clear" w:color="auto" w:fill="FFFFFF"/>
        </w:rPr>
        <w:t>с каждой секундой</w:t>
      </w:r>
      <w:r>
        <w:rPr>
          <w:color w:val="000000"/>
          <w:shd w:val="clear" w:color="auto" w:fill="FFFFFF"/>
        </w:rPr>
        <w:t>, что я смотрел на неё.</w:t>
      </w:r>
    </w:p>
    <w:p w:rsidR="00DD1B70" w:rsidRPr="007846F4" w:rsidRDefault="00DD1B70" w:rsidP="00DD1B70">
      <w:pPr>
        <w:pStyle w:val="western"/>
        <w:shd w:val="clear" w:color="auto" w:fill="FFFFFF"/>
        <w:spacing w:before="0" w:after="0"/>
        <w:ind w:firstLine="461"/>
        <w:jc w:val="both"/>
        <w:rPr>
          <w:color w:val="000000"/>
        </w:rPr>
      </w:pPr>
      <w:r>
        <w:rPr>
          <w:color w:val="000000"/>
        </w:rPr>
        <w:t xml:space="preserve">Сью была околдована </w:t>
      </w:r>
      <w:r w:rsidRPr="00CB7ACE">
        <w:rPr>
          <w:color w:val="000000"/>
        </w:rPr>
        <w:t>т</w:t>
      </w:r>
      <w:r>
        <w:rPr>
          <w:color w:val="000000"/>
        </w:rPr>
        <w:t xml:space="preserve">еми </w:t>
      </w:r>
      <w:r w:rsidRPr="00CB7ACE">
        <w:rPr>
          <w:color w:val="000000"/>
        </w:rPr>
        <w:t>же</w:t>
      </w:r>
      <w:r>
        <w:rPr>
          <w:color w:val="000000"/>
        </w:rPr>
        <w:t xml:space="preserve"> чарами</w:t>
      </w:r>
      <w:r w:rsidRPr="00CB7ACE">
        <w:rPr>
          <w:color w:val="000000"/>
        </w:rPr>
        <w:t>,</w:t>
      </w:r>
      <w:r>
        <w:rPr>
          <w:color w:val="000000"/>
        </w:rPr>
        <w:t xml:space="preserve"> что и </w:t>
      </w:r>
      <w:r w:rsidRPr="00CB7ACE">
        <w:rPr>
          <w:color w:val="000000"/>
        </w:rPr>
        <w:t>я,</w:t>
      </w:r>
      <w:r>
        <w:rPr>
          <w:color w:val="000000"/>
        </w:rPr>
        <w:t xml:space="preserve"> потому что </w:t>
      </w:r>
      <w:r w:rsidRPr="00CB7ACE">
        <w:rPr>
          <w:color w:val="000000"/>
        </w:rPr>
        <w:t>на</w:t>
      </w:r>
      <w:r>
        <w:rPr>
          <w:color w:val="000000"/>
        </w:rPr>
        <w:t xml:space="preserve"> </w:t>
      </w:r>
      <w:r w:rsidRPr="00CB7ACE">
        <w:rPr>
          <w:color w:val="000000"/>
        </w:rPr>
        <w:t>этот</w:t>
      </w:r>
      <w:r>
        <w:rPr>
          <w:color w:val="000000"/>
        </w:rPr>
        <w:t xml:space="preserve"> </w:t>
      </w:r>
      <w:r w:rsidRPr="00CB7ACE">
        <w:rPr>
          <w:color w:val="000000"/>
        </w:rPr>
        <w:t>раз</w:t>
      </w:r>
      <w:r>
        <w:rPr>
          <w:color w:val="000000"/>
        </w:rPr>
        <w:t xml:space="preserve"> она </w:t>
      </w:r>
      <w:r w:rsidRPr="00CB7ACE">
        <w:rPr>
          <w:color w:val="000000"/>
        </w:rPr>
        <w:t>не</w:t>
      </w:r>
      <w:r>
        <w:rPr>
          <w:color w:val="000000"/>
        </w:rPr>
        <w:t xml:space="preserve"> развернулась </w:t>
      </w:r>
      <w:r w:rsidRPr="00CB7ACE">
        <w:rPr>
          <w:color w:val="000000"/>
        </w:rPr>
        <w:t>и</w:t>
      </w:r>
      <w:r>
        <w:rPr>
          <w:color w:val="000000"/>
        </w:rPr>
        <w:t xml:space="preserve"> не убежала</w:t>
      </w:r>
      <w:r w:rsidRPr="00CB7ACE">
        <w:rPr>
          <w:color w:val="000000"/>
        </w:rPr>
        <w:t>.</w:t>
      </w:r>
      <w:r w:rsidRPr="005E57EF">
        <w:rPr>
          <w:rStyle w:val="apple-converted-space"/>
          <w:color w:val="000000"/>
        </w:rPr>
        <w:t xml:space="preserve"> </w:t>
      </w:r>
      <w:r w:rsidRPr="00CB7ACE">
        <w:rPr>
          <w:color w:val="000000"/>
        </w:rPr>
        <w:t>Наоборот,</w:t>
      </w:r>
      <w:r>
        <w:rPr>
          <w:color w:val="000000"/>
        </w:rPr>
        <w:t xml:space="preserve"> </w:t>
      </w:r>
      <w:r w:rsidRPr="00CB7ACE">
        <w:rPr>
          <w:color w:val="000000"/>
        </w:rPr>
        <w:t>она</w:t>
      </w:r>
      <w:r>
        <w:rPr>
          <w:color w:val="000000"/>
        </w:rPr>
        <w:t xml:space="preserve"> застенчиво </w:t>
      </w:r>
      <w:r w:rsidRPr="00CB7ACE">
        <w:rPr>
          <w:color w:val="000000"/>
        </w:rPr>
        <w:t>подняла</w:t>
      </w:r>
      <w:r>
        <w:rPr>
          <w:color w:val="000000"/>
        </w:rPr>
        <w:t xml:space="preserve"> </w:t>
      </w:r>
      <w:r w:rsidRPr="00CB7ACE">
        <w:rPr>
          <w:color w:val="000000"/>
        </w:rPr>
        <w:t>руку</w:t>
      </w:r>
      <w:r>
        <w:rPr>
          <w:color w:val="000000"/>
        </w:rPr>
        <w:t xml:space="preserve"> </w:t>
      </w:r>
      <w:r w:rsidRPr="00CB7ACE">
        <w:rPr>
          <w:color w:val="000000"/>
        </w:rPr>
        <w:t>в</w:t>
      </w:r>
      <w:r>
        <w:rPr>
          <w:color w:val="000000"/>
        </w:rPr>
        <w:t xml:space="preserve"> </w:t>
      </w:r>
      <w:r w:rsidRPr="00CB7ACE">
        <w:rPr>
          <w:color w:val="000000"/>
        </w:rPr>
        <w:t>знак</w:t>
      </w:r>
      <w:r>
        <w:rPr>
          <w:color w:val="000000"/>
        </w:rPr>
        <w:t xml:space="preserve"> </w:t>
      </w:r>
      <w:r w:rsidRPr="00CB7ACE">
        <w:rPr>
          <w:color w:val="000000"/>
        </w:rPr>
        <w:t>приветствия,</w:t>
      </w:r>
      <w:r>
        <w:rPr>
          <w:color w:val="000000"/>
        </w:rPr>
        <w:t xml:space="preserve"> </w:t>
      </w:r>
      <w:r w:rsidRPr="00CB7ACE">
        <w:rPr>
          <w:color w:val="000000"/>
        </w:rPr>
        <w:t>края</w:t>
      </w:r>
      <w:r>
        <w:rPr>
          <w:color w:val="000000"/>
        </w:rPr>
        <w:t xml:space="preserve"> </w:t>
      </w:r>
      <w:r w:rsidRPr="00CB7ACE">
        <w:rPr>
          <w:color w:val="000000"/>
        </w:rPr>
        <w:t>е</w:t>
      </w:r>
      <w:r>
        <w:rPr>
          <w:color w:val="000000"/>
        </w:rPr>
        <w:t xml:space="preserve">ё </w:t>
      </w:r>
      <w:r w:rsidRPr="00CB7ACE">
        <w:rPr>
          <w:color w:val="000000"/>
        </w:rPr>
        <w:t>губ</w:t>
      </w:r>
      <w:r>
        <w:rPr>
          <w:color w:val="000000"/>
        </w:rPr>
        <w:t xml:space="preserve"> </w:t>
      </w:r>
      <w:r w:rsidRPr="00CB7ACE">
        <w:rPr>
          <w:color w:val="000000"/>
        </w:rPr>
        <w:t>слегка</w:t>
      </w:r>
      <w:r>
        <w:rPr>
          <w:color w:val="000000"/>
        </w:rPr>
        <w:t xml:space="preserve"> </w:t>
      </w:r>
      <w:r w:rsidRPr="00CB7ACE">
        <w:rPr>
          <w:color w:val="000000"/>
        </w:rPr>
        <w:t>дер</w:t>
      </w:r>
      <w:r>
        <w:rPr>
          <w:color w:val="000000"/>
        </w:rPr>
        <w:t>нулись</w:t>
      </w:r>
      <w:r w:rsidRPr="00CB7ACE">
        <w:rPr>
          <w:color w:val="000000"/>
        </w:rPr>
        <w:t>.</w:t>
      </w:r>
      <w:r w:rsidRPr="005E57EF">
        <w:rPr>
          <w:rStyle w:val="apple-converted-space"/>
          <w:color w:val="000000"/>
        </w:rPr>
        <w:t xml:space="preserve"> </w:t>
      </w:r>
      <w:r>
        <w:rPr>
          <w:color w:val="000000"/>
        </w:rPr>
        <w:t xml:space="preserve">Край </w:t>
      </w:r>
      <w:r w:rsidRPr="00CB7ACE">
        <w:rPr>
          <w:color w:val="000000"/>
        </w:rPr>
        <w:t>моего</w:t>
      </w:r>
      <w:r>
        <w:rPr>
          <w:color w:val="000000"/>
        </w:rPr>
        <w:t xml:space="preserve"> </w:t>
      </w:r>
      <w:r w:rsidRPr="00CB7ACE">
        <w:rPr>
          <w:color w:val="000000"/>
        </w:rPr>
        <w:t>рта</w:t>
      </w:r>
      <w:r>
        <w:rPr>
          <w:color w:val="000000"/>
        </w:rPr>
        <w:t xml:space="preserve"> </w:t>
      </w:r>
      <w:r w:rsidRPr="00CB7ACE">
        <w:rPr>
          <w:color w:val="000000"/>
        </w:rPr>
        <w:t>приподня</w:t>
      </w:r>
      <w:r>
        <w:rPr>
          <w:color w:val="000000"/>
        </w:rPr>
        <w:t xml:space="preserve">лся </w:t>
      </w:r>
      <w:r w:rsidRPr="00CB7ACE">
        <w:rPr>
          <w:color w:val="000000"/>
        </w:rPr>
        <w:t>в</w:t>
      </w:r>
      <w:r>
        <w:rPr>
          <w:color w:val="000000"/>
        </w:rPr>
        <w:t xml:space="preserve"> </w:t>
      </w:r>
      <w:r w:rsidRPr="00CB7ACE">
        <w:rPr>
          <w:color w:val="000000"/>
        </w:rPr>
        <w:t>отве</w:t>
      </w:r>
      <w:r>
        <w:rPr>
          <w:color w:val="000000"/>
        </w:rPr>
        <w:t xml:space="preserve">тной </w:t>
      </w:r>
      <w:r w:rsidRPr="00CB7ACE">
        <w:rPr>
          <w:color w:val="000000"/>
        </w:rPr>
        <w:t>полуулыбк</w:t>
      </w:r>
      <w:r>
        <w:rPr>
          <w:color w:val="000000"/>
        </w:rPr>
        <w:t>е</w:t>
      </w:r>
      <w:r w:rsidRPr="00CB7ACE">
        <w:rPr>
          <w:color w:val="000000"/>
        </w:rPr>
        <w:t>.</w:t>
      </w:r>
      <w:r w:rsidRPr="005E57EF">
        <w:rPr>
          <w:rStyle w:val="apple-converted-space"/>
          <w:color w:val="000000"/>
        </w:rPr>
        <w:t xml:space="preserve"> </w:t>
      </w:r>
      <w:r>
        <w:rPr>
          <w:color w:val="000000"/>
        </w:rPr>
        <w:t xml:space="preserve">И в этот момент </w:t>
      </w:r>
      <w:r w:rsidRPr="00CB7ACE">
        <w:rPr>
          <w:color w:val="000000"/>
        </w:rPr>
        <w:t>пространство</w:t>
      </w:r>
      <w:r>
        <w:rPr>
          <w:color w:val="000000"/>
        </w:rPr>
        <w:t xml:space="preserve"> </w:t>
      </w:r>
      <w:r w:rsidRPr="00CB7ACE">
        <w:rPr>
          <w:color w:val="000000"/>
        </w:rPr>
        <w:t>между</w:t>
      </w:r>
      <w:r>
        <w:rPr>
          <w:color w:val="000000"/>
        </w:rPr>
        <w:t xml:space="preserve"> </w:t>
      </w:r>
      <w:r w:rsidRPr="00CB7ACE">
        <w:rPr>
          <w:color w:val="000000"/>
        </w:rPr>
        <w:t>нами,</w:t>
      </w:r>
      <w:r>
        <w:rPr>
          <w:color w:val="000000"/>
        </w:rPr>
        <w:t xml:space="preserve"> </w:t>
      </w:r>
      <w:r w:rsidRPr="00CB7ACE">
        <w:rPr>
          <w:color w:val="000000"/>
        </w:rPr>
        <w:t>казалось,</w:t>
      </w:r>
      <w:r>
        <w:rPr>
          <w:color w:val="000000"/>
        </w:rPr>
        <w:t xml:space="preserve"> сократилось наполовину</w:t>
      </w:r>
      <w:r w:rsidRPr="00CB7ACE">
        <w:rPr>
          <w:color w:val="000000"/>
        </w:rPr>
        <w:t>.</w:t>
      </w:r>
    </w:p>
    <w:p w:rsidR="00DD1B70" w:rsidRDefault="00DD1B70" w:rsidP="00DD1B70">
      <w:pPr>
        <w:pStyle w:val="western"/>
        <w:shd w:val="clear" w:color="auto" w:fill="FFFFFF"/>
        <w:spacing w:before="0" w:after="0"/>
        <w:ind w:firstLine="461"/>
        <w:jc w:val="both"/>
        <w:rPr>
          <w:color w:val="000000"/>
        </w:rPr>
      </w:pPr>
      <w:r>
        <w:rPr>
          <w:color w:val="000000"/>
        </w:rPr>
        <w:t>Охваченный волшебством момента, я поманил её едва заметным кивком. Мириться лучше лицом к лицу, а не в шести метрах друг от друга.</w:t>
      </w:r>
      <w:r>
        <w:rPr>
          <w:rStyle w:val="apple-converted-space"/>
          <w:color w:val="000000"/>
        </w:rPr>
        <w:t xml:space="preserve"> </w:t>
      </w:r>
      <w:r>
        <w:rPr>
          <w:color w:val="000000"/>
        </w:rPr>
        <w:t>К сожалению, к этому она ещё оказалась не готова.</w:t>
      </w:r>
      <w:r>
        <w:rPr>
          <w:rStyle w:val="apple-converted-space"/>
          <w:color w:val="000000"/>
        </w:rPr>
        <w:t xml:space="preserve"> </w:t>
      </w:r>
      <w:r>
        <w:rPr>
          <w:color w:val="000000"/>
        </w:rPr>
        <w:t>В её глазах промелькнуло что-то похожее на сожаление, и она медленно покачала головой.</w:t>
      </w:r>
      <w:r>
        <w:rPr>
          <w:rStyle w:val="apple-converted-space"/>
          <w:color w:val="000000"/>
        </w:rPr>
        <w:t xml:space="preserve"> </w:t>
      </w:r>
      <w:r>
        <w:rPr>
          <w:color w:val="000000"/>
        </w:rPr>
        <w:t>Потом Сью опустила глаза и повернулась к своим друзьям.</w:t>
      </w:r>
    </w:p>
    <w:p w:rsidR="00DD1B70" w:rsidRPr="00E86AC0" w:rsidRDefault="00DD1B70" w:rsidP="00DD1B70">
      <w:pPr>
        <w:pStyle w:val="western"/>
        <w:shd w:val="clear" w:color="auto" w:fill="FFFFFF"/>
        <w:spacing w:before="0" w:after="0"/>
        <w:ind w:firstLine="461"/>
        <w:jc w:val="both"/>
        <w:rPr>
          <w:color w:val="000000"/>
          <w:shd w:val="clear" w:color="auto" w:fill="FFFFFF"/>
        </w:rPr>
      </w:pPr>
      <w:r>
        <w:rPr>
          <w:color w:val="000000"/>
          <w:shd w:val="clear" w:color="auto" w:fill="FFFFFF"/>
        </w:rPr>
        <w:t>Хорошо.</w:t>
      </w:r>
      <w:r>
        <w:rPr>
          <w:rStyle w:val="apple-converted-space"/>
          <w:color w:val="000000"/>
          <w:shd w:val="clear" w:color="auto" w:fill="FFFFFF"/>
        </w:rPr>
        <w:t xml:space="preserve"> Н</w:t>
      </w:r>
      <w:r>
        <w:rPr>
          <w:color w:val="000000"/>
          <w:shd w:val="clear" w:color="auto" w:fill="FFFFFF"/>
        </w:rPr>
        <w:t>е будем спешить.</w:t>
      </w:r>
      <w:r>
        <w:rPr>
          <w:rStyle w:val="apple-converted-space"/>
          <w:color w:val="000000"/>
          <w:shd w:val="clear" w:color="auto" w:fill="FFFFFF"/>
        </w:rPr>
        <w:t xml:space="preserve"> </w:t>
      </w:r>
      <w:r>
        <w:rPr>
          <w:color w:val="000000"/>
          <w:shd w:val="clear" w:color="auto" w:fill="FFFFFF"/>
        </w:rPr>
        <w:t>Я</w:t>
      </w:r>
      <w:r w:rsidRPr="00E86AC0">
        <w:rPr>
          <w:color w:val="000000"/>
          <w:shd w:val="clear" w:color="auto" w:fill="FFFFFF"/>
        </w:rPr>
        <w:t xml:space="preserve"> </w:t>
      </w:r>
      <w:r>
        <w:rPr>
          <w:color w:val="000000"/>
          <w:shd w:val="clear" w:color="auto" w:fill="FFFFFF"/>
        </w:rPr>
        <w:t>могу</w:t>
      </w:r>
      <w:r w:rsidRPr="00E86AC0">
        <w:rPr>
          <w:color w:val="000000"/>
          <w:shd w:val="clear" w:color="auto" w:fill="FFFFFF"/>
        </w:rPr>
        <w:t xml:space="preserve"> </w:t>
      </w:r>
      <w:r>
        <w:rPr>
          <w:color w:val="000000"/>
          <w:shd w:val="clear" w:color="auto" w:fill="FFFFFF"/>
        </w:rPr>
        <w:t>подождать</w:t>
      </w:r>
      <w:r w:rsidRPr="00E86AC0">
        <w:rPr>
          <w:color w:val="000000"/>
          <w:shd w:val="clear" w:color="auto" w:fill="FFFFFF"/>
        </w:rPr>
        <w:t>.</w:t>
      </w:r>
    </w:p>
    <w:p w:rsidR="00DD1B70" w:rsidRPr="007846F4" w:rsidRDefault="00DD1B70" w:rsidP="00DD1B70">
      <w:pPr>
        <w:pStyle w:val="western"/>
        <w:shd w:val="clear" w:color="auto" w:fill="FFFFFF"/>
        <w:spacing w:before="0" w:after="0"/>
        <w:ind w:firstLine="461"/>
        <w:jc w:val="both"/>
        <w:rPr>
          <w:color w:val="000000"/>
        </w:rPr>
      </w:pPr>
      <w:r w:rsidRPr="00CB7ACE">
        <w:rPr>
          <w:color w:val="000000"/>
        </w:rPr>
        <w:t>Спустя</w:t>
      </w:r>
      <w:r>
        <w:rPr>
          <w:color w:val="000000"/>
        </w:rPr>
        <w:t xml:space="preserve"> пару минут Сьюзан и </w:t>
      </w:r>
      <w:r w:rsidRPr="00CB7ACE">
        <w:rPr>
          <w:color w:val="000000"/>
        </w:rPr>
        <w:t>Ник</w:t>
      </w:r>
      <w:r>
        <w:rPr>
          <w:color w:val="000000"/>
        </w:rPr>
        <w:t xml:space="preserve"> </w:t>
      </w:r>
      <w:r w:rsidRPr="00CB7ACE">
        <w:rPr>
          <w:color w:val="000000"/>
        </w:rPr>
        <w:t>по</w:t>
      </w:r>
      <w:r>
        <w:rPr>
          <w:color w:val="000000"/>
        </w:rPr>
        <w:t xml:space="preserve">шли на </w:t>
      </w:r>
      <w:r w:rsidRPr="00CB7ACE">
        <w:rPr>
          <w:color w:val="000000"/>
        </w:rPr>
        <w:t>танцпол,</w:t>
      </w:r>
      <w:r>
        <w:rPr>
          <w:color w:val="000000"/>
        </w:rPr>
        <w:t xml:space="preserve"> </w:t>
      </w:r>
      <w:r w:rsidRPr="00CB7ACE">
        <w:rPr>
          <w:color w:val="000000"/>
        </w:rPr>
        <w:t>хотя</w:t>
      </w:r>
      <w:r>
        <w:rPr>
          <w:color w:val="000000"/>
        </w:rPr>
        <w:t xml:space="preserve"> судя по </w:t>
      </w:r>
      <w:r w:rsidRPr="00CB7ACE">
        <w:rPr>
          <w:color w:val="000000"/>
        </w:rPr>
        <w:t>озадачен</w:t>
      </w:r>
      <w:r>
        <w:rPr>
          <w:color w:val="000000"/>
        </w:rPr>
        <w:t xml:space="preserve">ному выражению лица </w:t>
      </w:r>
      <w:r w:rsidRPr="00CB7ACE">
        <w:rPr>
          <w:color w:val="000000"/>
        </w:rPr>
        <w:t>Ника</w:t>
      </w:r>
      <w:r>
        <w:rPr>
          <w:color w:val="000000"/>
        </w:rPr>
        <w:t>, она его вынудила пойти.</w:t>
      </w:r>
      <w:r w:rsidRPr="005E57EF">
        <w:rPr>
          <w:rStyle w:val="apple-converted-space"/>
          <w:color w:val="000000"/>
        </w:rPr>
        <w:t xml:space="preserve"> </w:t>
      </w:r>
      <w:r w:rsidRPr="00CB7ACE">
        <w:rPr>
          <w:color w:val="000000"/>
        </w:rPr>
        <w:t>Вскоре</w:t>
      </w:r>
      <w:r>
        <w:rPr>
          <w:color w:val="000000"/>
        </w:rPr>
        <w:t xml:space="preserve"> стало понятно</w:t>
      </w:r>
      <w:r w:rsidRPr="00CB7ACE">
        <w:rPr>
          <w:color w:val="000000"/>
        </w:rPr>
        <w:t>,</w:t>
      </w:r>
      <w:r>
        <w:rPr>
          <w:color w:val="000000"/>
        </w:rPr>
        <w:t xml:space="preserve"> </w:t>
      </w:r>
      <w:r w:rsidRPr="00CB7ACE">
        <w:rPr>
          <w:color w:val="000000"/>
        </w:rPr>
        <w:t>что</w:t>
      </w:r>
      <w:r>
        <w:rPr>
          <w:color w:val="000000"/>
        </w:rPr>
        <w:t xml:space="preserve"> </w:t>
      </w:r>
      <w:r w:rsidRPr="00CB7ACE">
        <w:rPr>
          <w:color w:val="000000"/>
        </w:rPr>
        <w:t>Сьюзан</w:t>
      </w:r>
      <w:r>
        <w:rPr>
          <w:color w:val="000000"/>
        </w:rPr>
        <w:t xml:space="preserve"> прикрывалась им, как щитом</w:t>
      </w:r>
      <w:r w:rsidRPr="00CB7ACE">
        <w:rPr>
          <w:color w:val="000000"/>
        </w:rPr>
        <w:t>,</w:t>
      </w:r>
      <w:r>
        <w:rPr>
          <w:color w:val="000000"/>
        </w:rPr>
        <w:t xml:space="preserve"> </w:t>
      </w:r>
      <w:r w:rsidRPr="00CB7ACE">
        <w:rPr>
          <w:color w:val="000000"/>
        </w:rPr>
        <w:t>чтобы</w:t>
      </w:r>
      <w:r>
        <w:rPr>
          <w:color w:val="000000"/>
        </w:rPr>
        <w:t xml:space="preserve"> я держался на расстоянии</w:t>
      </w:r>
      <w:r w:rsidRPr="00CB7ACE">
        <w:rPr>
          <w:color w:val="000000"/>
        </w:rPr>
        <w:t>.</w:t>
      </w:r>
      <w:r w:rsidRPr="005E57EF">
        <w:rPr>
          <w:rStyle w:val="apple-converted-space"/>
          <w:color w:val="000000"/>
        </w:rPr>
        <w:t xml:space="preserve"> </w:t>
      </w:r>
      <w:r w:rsidRPr="00CB7ACE">
        <w:rPr>
          <w:color w:val="000000"/>
        </w:rPr>
        <w:t>До</w:t>
      </w:r>
      <w:r>
        <w:rPr>
          <w:color w:val="000000"/>
        </w:rPr>
        <w:t xml:space="preserve"> </w:t>
      </w:r>
      <w:r w:rsidRPr="00CB7ACE">
        <w:rPr>
          <w:color w:val="000000"/>
        </w:rPr>
        <w:t>сегодняшнего</w:t>
      </w:r>
      <w:r>
        <w:rPr>
          <w:color w:val="000000"/>
        </w:rPr>
        <w:t xml:space="preserve"> </w:t>
      </w:r>
      <w:r w:rsidRPr="00CB7ACE">
        <w:rPr>
          <w:color w:val="000000"/>
        </w:rPr>
        <w:t>вечера</w:t>
      </w:r>
      <w:r>
        <w:rPr>
          <w:color w:val="000000"/>
        </w:rPr>
        <w:t xml:space="preserve"> </w:t>
      </w:r>
      <w:r w:rsidRPr="00CB7ACE">
        <w:rPr>
          <w:color w:val="000000"/>
        </w:rPr>
        <w:t>это</w:t>
      </w:r>
      <w:r>
        <w:rPr>
          <w:color w:val="000000"/>
        </w:rPr>
        <w:t xml:space="preserve">т факт </w:t>
      </w:r>
      <w:r w:rsidRPr="00CB7ACE">
        <w:rPr>
          <w:color w:val="000000"/>
        </w:rPr>
        <w:t>мог</w:t>
      </w:r>
      <w:r>
        <w:rPr>
          <w:color w:val="000000"/>
        </w:rPr>
        <w:t xml:space="preserve"> </w:t>
      </w:r>
      <w:r w:rsidRPr="00CB7ACE">
        <w:rPr>
          <w:color w:val="000000"/>
        </w:rPr>
        <w:t>бы</w:t>
      </w:r>
      <w:r>
        <w:rPr>
          <w:color w:val="000000"/>
        </w:rPr>
        <w:t xml:space="preserve"> </w:t>
      </w:r>
      <w:r w:rsidRPr="00CB7ACE">
        <w:rPr>
          <w:color w:val="000000"/>
        </w:rPr>
        <w:t>причинить</w:t>
      </w:r>
      <w:r>
        <w:rPr>
          <w:color w:val="000000"/>
        </w:rPr>
        <w:t xml:space="preserve"> </w:t>
      </w:r>
      <w:r w:rsidRPr="00CB7ACE">
        <w:rPr>
          <w:color w:val="000000"/>
        </w:rPr>
        <w:t>мне</w:t>
      </w:r>
      <w:r>
        <w:rPr>
          <w:color w:val="000000"/>
        </w:rPr>
        <w:t xml:space="preserve"> </w:t>
      </w:r>
      <w:r w:rsidRPr="00CB7ACE">
        <w:rPr>
          <w:color w:val="000000"/>
        </w:rPr>
        <w:t>боль.</w:t>
      </w:r>
      <w:r w:rsidRPr="005E57EF">
        <w:rPr>
          <w:rStyle w:val="apple-converted-space"/>
          <w:color w:val="000000"/>
        </w:rPr>
        <w:t xml:space="preserve"> </w:t>
      </w:r>
      <w:r w:rsidRPr="00CB7ACE">
        <w:rPr>
          <w:color w:val="000000"/>
        </w:rPr>
        <w:t>Но</w:t>
      </w:r>
      <w:r>
        <w:rPr>
          <w:color w:val="000000"/>
        </w:rPr>
        <w:t xml:space="preserve"> </w:t>
      </w:r>
      <w:r w:rsidRPr="00CB7ACE">
        <w:rPr>
          <w:color w:val="000000"/>
        </w:rPr>
        <w:t>не</w:t>
      </w:r>
      <w:r>
        <w:rPr>
          <w:color w:val="000000"/>
        </w:rPr>
        <w:t xml:space="preserve"> после того</w:t>
      </w:r>
      <w:r w:rsidRPr="00CB7ACE">
        <w:rPr>
          <w:color w:val="000000"/>
        </w:rPr>
        <w:t>,</w:t>
      </w:r>
      <w:r>
        <w:rPr>
          <w:color w:val="000000"/>
        </w:rPr>
        <w:t xml:space="preserve"> как </w:t>
      </w:r>
      <w:r w:rsidRPr="00CB7ACE">
        <w:rPr>
          <w:color w:val="000000"/>
        </w:rPr>
        <w:t>мы</w:t>
      </w:r>
      <w:r>
        <w:rPr>
          <w:color w:val="000000"/>
        </w:rPr>
        <w:t xml:space="preserve"> </w:t>
      </w:r>
      <w:r w:rsidRPr="00CB7ACE">
        <w:rPr>
          <w:color w:val="000000"/>
        </w:rPr>
        <w:t>только</w:t>
      </w:r>
      <w:r>
        <w:rPr>
          <w:color w:val="000000"/>
        </w:rPr>
        <w:t xml:space="preserve"> что поприветствовали друг друга</w:t>
      </w:r>
      <w:r w:rsidRPr="00CB7ACE">
        <w:rPr>
          <w:color w:val="000000"/>
        </w:rPr>
        <w:t>.</w:t>
      </w:r>
      <w:r w:rsidRPr="005E57EF">
        <w:rPr>
          <w:rStyle w:val="apple-converted-space"/>
          <w:color w:val="000000"/>
        </w:rPr>
        <w:t xml:space="preserve"> </w:t>
      </w:r>
      <w:r w:rsidRPr="00CB7ACE">
        <w:rPr>
          <w:color w:val="000000"/>
        </w:rPr>
        <w:t>Я</w:t>
      </w:r>
      <w:r>
        <w:rPr>
          <w:color w:val="000000"/>
        </w:rPr>
        <w:t xml:space="preserve"> дам ей столько времени, сколько потребуется</w:t>
      </w:r>
      <w:r w:rsidRPr="00CB7ACE">
        <w:rPr>
          <w:color w:val="000000"/>
        </w:rPr>
        <w:t>,</w:t>
      </w:r>
      <w:r>
        <w:rPr>
          <w:color w:val="000000"/>
        </w:rPr>
        <w:t xml:space="preserve"> </w:t>
      </w:r>
      <w:r w:rsidRPr="00CB7ACE">
        <w:rPr>
          <w:color w:val="000000"/>
        </w:rPr>
        <w:t>чтобы</w:t>
      </w:r>
      <w:r>
        <w:rPr>
          <w:color w:val="000000"/>
        </w:rPr>
        <w:t xml:space="preserve"> успокоиться</w:t>
      </w:r>
      <w:r w:rsidRPr="00CB7ACE">
        <w:rPr>
          <w:color w:val="000000"/>
        </w:rPr>
        <w:t>.</w:t>
      </w:r>
      <w:r w:rsidRPr="005E57EF">
        <w:rPr>
          <w:rStyle w:val="apple-converted-space"/>
          <w:color w:val="000000"/>
        </w:rPr>
        <w:t xml:space="preserve"> </w:t>
      </w:r>
      <w:r w:rsidRPr="00CB7ACE">
        <w:rPr>
          <w:color w:val="000000"/>
        </w:rPr>
        <w:t>Ну,</w:t>
      </w:r>
      <w:r>
        <w:rPr>
          <w:color w:val="000000"/>
        </w:rPr>
        <w:t xml:space="preserve"> оставшееся </w:t>
      </w:r>
      <w:r w:rsidRPr="00CB7ACE">
        <w:rPr>
          <w:color w:val="000000"/>
        </w:rPr>
        <w:t>время</w:t>
      </w:r>
      <w:r>
        <w:rPr>
          <w:color w:val="000000"/>
        </w:rPr>
        <w:t xml:space="preserve"> </w:t>
      </w:r>
      <w:r w:rsidRPr="00CB7ACE">
        <w:rPr>
          <w:color w:val="000000"/>
        </w:rPr>
        <w:t>до</w:t>
      </w:r>
      <w:r>
        <w:rPr>
          <w:color w:val="000000"/>
        </w:rPr>
        <w:t xml:space="preserve"> </w:t>
      </w:r>
      <w:r w:rsidRPr="00CB7ACE">
        <w:rPr>
          <w:color w:val="000000"/>
        </w:rPr>
        <w:t>полуночи,</w:t>
      </w:r>
      <w:r>
        <w:rPr>
          <w:color w:val="000000"/>
        </w:rPr>
        <w:t xml:space="preserve"> </w:t>
      </w:r>
      <w:r w:rsidRPr="00CB7ACE">
        <w:rPr>
          <w:color w:val="000000"/>
        </w:rPr>
        <w:t>потому</w:t>
      </w:r>
      <w:r>
        <w:rPr>
          <w:color w:val="000000"/>
        </w:rPr>
        <w:t xml:space="preserve"> </w:t>
      </w:r>
      <w:r w:rsidRPr="00CB7ACE">
        <w:rPr>
          <w:color w:val="000000"/>
        </w:rPr>
        <w:t>что</w:t>
      </w:r>
      <w:r>
        <w:rPr>
          <w:color w:val="000000"/>
        </w:rPr>
        <w:t xml:space="preserve"> </w:t>
      </w:r>
      <w:r w:rsidRPr="00CB7ACE">
        <w:rPr>
          <w:color w:val="000000"/>
        </w:rPr>
        <w:t>я</w:t>
      </w:r>
      <w:r>
        <w:rPr>
          <w:color w:val="000000"/>
        </w:rPr>
        <w:t xml:space="preserve"> </w:t>
      </w:r>
      <w:r w:rsidRPr="00CB7ACE">
        <w:rPr>
          <w:color w:val="000000"/>
        </w:rPr>
        <w:t>хочу</w:t>
      </w:r>
      <w:r>
        <w:rPr>
          <w:color w:val="000000"/>
        </w:rPr>
        <w:t xml:space="preserve"> поцеловать её в момент наступления </w:t>
      </w:r>
      <w:r w:rsidRPr="00CB7ACE">
        <w:rPr>
          <w:color w:val="000000"/>
        </w:rPr>
        <w:t>Нов</w:t>
      </w:r>
      <w:r>
        <w:rPr>
          <w:color w:val="000000"/>
        </w:rPr>
        <w:t xml:space="preserve">ого </w:t>
      </w:r>
      <w:r w:rsidRPr="00CB7ACE">
        <w:rPr>
          <w:color w:val="000000"/>
        </w:rPr>
        <w:t>год</w:t>
      </w:r>
      <w:r>
        <w:rPr>
          <w:color w:val="000000"/>
        </w:rPr>
        <w:t>а</w:t>
      </w:r>
      <w:r w:rsidRPr="00CB7ACE">
        <w:rPr>
          <w:color w:val="000000"/>
        </w:rPr>
        <w:t>.</w:t>
      </w:r>
    </w:p>
    <w:p w:rsidR="00DD1B70" w:rsidRPr="007846F4" w:rsidRDefault="00DD1B70" w:rsidP="00DD1B70">
      <w:pPr>
        <w:pStyle w:val="western"/>
        <w:shd w:val="clear" w:color="auto" w:fill="FFFFFF"/>
        <w:spacing w:before="0" w:after="0"/>
        <w:ind w:firstLine="461"/>
        <w:jc w:val="both"/>
        <w:rPr>
          <w:color w:val="000000"/>
        </w:rPr>
      </w:pPr>
      <w:r>
        <w:rPr>
          <w:color w:val="000000"/>
        </w:rPr>
        <w:t>Взяв себя в руки</w:t>
      </w:r>
      <w:r w:rsidRPr="00CB7ACE">
        <w:rPr>
          <w:color w:val="000000"/>
        </w:rPr>
        <w:t>,</w:t>
      </w:r>
      <w:r>
        <w:rPr>
          <w:color w:val="000000"/>
        </w:rPr>
        <w:t xml:space="preserve"> </w:t>
      </w:r>
      <w:r w:rsidRPr="00CB7ACE">
        <w:rPr>
          <w:color w:val="000000"/>
        </w:rPr>
        <w:t>я</w:t>
      </w:r>
      <w:r>
        <w:rPr>
          <w:color w:val="000000"/>
        </w:rPr>
        <w:t xml:space="preserve"> пере</w:t>
      </w:r>
      <w:r w:rsidRPr="00CB7ACE">
        <w:rPr>
          <w:color w:val="000000"/>
        </w:rPr>
        <w:t>ключил</w:t>
      </w:r>
      <w:r>
        <w:rPr>
          <w:color w:val="000000"/>
        </w:rPr>
        <w:t xml:space="preserve"> </w:t>
      </w:r>
      <w:r w:rsidRPr="00CB7ACE">
        <w:rPr>
          <w:color w:val="000000"/>
        </w:rPr>
        <w:t>внимание</w:t>
      </w:r>
      <w:r>
        <w:rPr>
          <w:color w:val="000000"/>
        </w:rPr>
        <w:t xml:space="preserve"> на своих </w:t>
      </w:r>
      <w:r w:rsidRPr="00CB7ACE">
        <w:rPr>
          <w:color w:val="000000"/>
        </w:rPr>
        <w:t>друз</w:t>
      </w:r>
      <w:r>
        <w:rPr>
          <w:color w:val="000000"/>
        </w:rPr>
        <w:t xml:space="preserve">ей, стоящих вокруг </w:t>
      </w:r>
      <w:r w:rsidRPr="00CB7ACE">
        <w:rPr>
          <w:color w:val="000000"/>
        </w:rPr>
        <w:t>стол</w:t>
      </w:r>
      <w:r>
        <w:rPr>
          <w:color w:val="000000"/>
        </w:rPr>
        <w:t>а</w:t>
      </w:r>
      <w:r w:rsidRPr="00CB7ACE">
        <w:rPr>
          <w:color w:val="000000"/>
        </w:rPr>
        <w:t>.</w:t>
      </w:r>
      <w:r>
        <w:rPr>
          <w:color w:val="000000"/>
        </w:rPr>
        <w:t xml:space="preserve"> Тем временем </w:t>
      </w:r>
      <w:r w:rsidRPr="00CB7ACE">
        <w:rPr>
          <w:color w:val="000000"/>
        </w:rPr>
        <w:t>Бр</w:t>
      </w:r>
      <w:r>
        <w:rPr>
          <w:color w:val="000000"/>
        </w:rPr>
        <w:t>э</w:t>
      </w:r>
      <w:r w:rsidRPr="00CB7ACE">
        <w:rPr>
          <w:color w:val="000000"/>
        </w:rPr>
        <w:t>ди</w:t>
      </w:r>
      <w:r>
        <w:rPr>
          <w:color w:val="000000"/>
        </w:rPr>
        <w:t xml:space="preserve"> </w:t>
      </w:r>
      <w:r w:rsidRPr="00CB7ACE">
        <w:rPr>
          <w:color w:val="000000"/>
        </w:rPr>
        <w:t>наш</w:t>
      </w:r>
      <w:r>
        <w:rPr>
          <w:color w:val="000000"/>
        </w:rPr>
        <w:t>ё</w:t>
      </w:r>
      <w:r w:rsidRPr="00CB7ACE">
        <w:rPr>
          <w:color w:val="000000"/>
        </w:rPr>
        <w:t>л</w:t>
      </w:r>
      <w:r>
        <w:rPr>
          <w:color w:val="000000"/>
        </w:rPr>
        <w:t xml:space="preserve"> </w:t>
      </w:r>
      <w:r w:rsidRPr="00CB7ACE">
        <w:rPr>
          <w:color w:val="000000"/>
        </w:rPr>
        <w:t>Кэссиди</w:t>
      </w:r>
      <w:r>
        <w:rPr>
          <w:color w:val="000000"/>
        </w:rPr>
        <w:t xml:space="preserve"> </w:t>
      </w:r>
      <w:r w:rsidRPr="00CB7ACE">
        <w:rPr>
          <w:color w:val="000000"/>
        </w:rPr>
        <w:t>и</w:t>
      </w:r>
      <w:r>
        <w:rPr>
          <w:color w:val="000000"/>
        </w:rPr>
        <w:t xml:space="preserve"> </w:t>
      </w:r>
      <w:r w:rsidRPr="00CB7ACE">
        <w:rPr>
          <w:color w:val="000000"/>
        </w:rPr>
        <w:t>п</w:t>
      </w:r>
      <w:r>
        <w:rPr>
          <w:color w:val="000000"/>
        </w:rPr>
        <w:t xml:space="preserve">ритащил </w:t>
      </w:r>
      <w:r w:rsidRPr="00CB7ACE">
        <w:rPr>
          <w:color w:val="000000"/>
        </w:rPr>
        <w:t>е</w:t>
      </w:r>
      <w:r>
        <w:rPr>
          <w:color w:val="000000"/>
        </w:rPr>
        <w:t>ё сюда</w:t>
      </w:r>
      <w:r w:rsidRPr="00CB7ACE">
        <w:rPr>
          <w:color w:val="000000"/>
        </w:rPr>
        <w:t>.</w:t>
      </w:r>
      <w:r w:rsidRPr="005E57EF">
        <w:rPr>
          <w:rStyle w:val="apple-converted-space"/>
          <w:color w:val="000000"/>
        </w:rPr>
        <w:t xml:space="preserve"> </w:t>
      </w:r>
      <w:r w:rsidRPr="00CB7ACE">
        <w:rPr>
          <w:color w:val="000000"/>
        </w:rPr>
        <w:t>Его</w:t>
      </w:r>
      <w:r>
        <w:rPr>
          <w:color w:val="000000"/>
        </w:rPr>
        <w:t xml:space="preserve"> </w:t>
      </w:r>
      <w:r w:rsidRPr="00CB7ACE">
        <w:rPr>
          <w:color w:val="000000"/>
        </w:rPr>
        <w:t>рука</w:t>
      </w:r>
      <w:r>
        <w:rPr>
          <w:color w:val="000000"/>
        </w:rPr>
        <w:t xml:space="preserve"> постоянно обнимала её за плечи</w:t>
      </w:r>
      <w:r w:rsidRPr="00CB7ACE">
        <w:rPr>
          <w:color w:val="000000"/>
        </w:rPr>
        <w:t>,</w:t>
      </w:r>
      <w:r>
        <w:rPr>
          <w:color w:val="000000"/>
        </w:rPr>
        <w:t xml:space="preserve"> </w:t>
      </w:r>
      <w:r w:rsidRPr="00CB7ACE">
        <w:rPr>
          <w:color w:val="000000"/>
        </w:rPr>
        <w:t>они</w:t>
      </w:r>
      <w:r>
        <w:rPr>
          <w:color w:val="000000"/>
        </w:rPr>
        <w:t xml:space="preserve"> много</w:t>
      </w:r>
      <w:r w:rsidRPr="00CB7ACE">
        <w:rPr>
          <w:color w:val="000000"/>
        </w:rPr>
        <w:t xml:space="preserve"> шут</w:t>
      </w:r>
      <w:r>
        <w:rPr>
          <w:color w:val="000000"/>
        </w:rPr>
        <w:t xml:space="preserve">или </w:t>
      </w:r>
      <w:r w:rsidRPr="00CB7ACE">
        <w:rPr>
          <w:color w:val="000000"/>
        </w:rPr>
        <w:t>и</w:t>
      </w:r>
      <w:r>
        <w:rPr>
          <w:color w:val="000000"/>
        </w:rPr>
        <w:t xml:space="preserve"> </w:t>
      </w:r>
      <w:r w:rsidRPr="00CB7ACE">
        <w:rPr>
          <w:color w:val="000000"/>
        </w:rPr>
        <w:t>целовались.</w:t>
      </w:r>
      <w:r w:rsidRPr="005E57EF">
        <w:rPr>
          <w:rStyle w:val="apple-converted-space"/>
          <w:color w:val="000000"/>
        </w:rPr>
        <w:t xml:space="preserve"> </w:t>
      </w:r>
      <w:r>
        <w:rPr>
          <w:color w:val="000000"/>
        </w:rPr>
        <w:t>Как я заметил</w:t>
      </w:r>
      <w:r w:rsidRPr="00CB7ACE">
        <w:rPr>
          <w:color w:val="000000"/>
        </w:rPr>
        <w:t>,</w:t>
      </w:r>
      <w:r>
        <w:rPr>
          <w:color w:val="000000"/>
        </w:rPr>
        <w:t xml:space="preserve"> </w:t>
      </w:r>
      <w:r w:rsidRPr="00CB7ACE">
        <w:rPr>
          <w:color w:val="000000"/>
        </w:rPr>
        <w:t>эти</w:t>
      </w:r>
      <w:r>
        <w:rPr>
          <w:color w:val="000000"/>
        </w:rPr>
        <w:t xml:space="preserve"> </w:t>
      </w:r>
      <w:r w:rsidRPr="00CB7ACE">
        <w:rPr>
          <w:color w:val="000000"/>
        </w:rPr>
        <w:t>двое</w:t>
      </w:r>
      <w:r>
        <w:rPr>
          <w:color w:val="000000"/>
        </w:rPr>
        <w:t xml:space="preserve"> </w:t>
      </w:r>
      <w:r w:rsidRPr="00CB7ACE">
        <w:rPr>
          <w:color w:val="000000"/>
        </w:rPr>
        <w:t>были</w:t>
      </w:r>
      <w:r>
        <w:rPr>
          <w:color w:val="000000"/>
        </w:rPr>
        <w:t xml:space="preserve"> </w:t>
      </w:r>
      <w:r w:rsidRPr="00CB7ACE">
        <w:rPr>
          <w:color w:val="000000"/>
        </w:rPr>
        <w:t>серьезно</w:t>
      </w:r>
      <w:r>
        <w:rPr>
          <w:color w:val="000000"/>
        </w:rPr>
        <w:t xml:space="preserve"> настроены </w:t>
      </w:r>
      <w:r w:rsidRPr="00CB7ACE">
        <w:rPr>
          <w:color w:val="000000"/>
        </w:rPr>
        <w:t>друг</w:t>
      </w:r>
      <w:r>
        <w:rPr>
          <w:color w:val="000000"/>
        </w:rPr>
        <w:t xml:space="preserve"> на </w:t>
      </w:r>
      <w:r w:rsidRPr="00CB7ACE">
        <w:rPr>
          <w:color w:val="000000"/>
        </w:rPr>
        <w:t>друга</w:t>
      </w:r>
      <w:r>
        <w:rPr>
          <w:color w:val="000000"/>
        </w:rPr>
        <w:t xml:space="preserve"> </w:t>
      </w:r>
      <w:r w:rsidRPr="00CB7ACE">
        <w:rPr>
          <w:color w:val="000000"/>
        </w:rPr>
        <w:t>и</w:t>
      </w:r>
      <w:r>
        <w:rPr>
          <w:color w:val="000000"/>
        </w:rPr>
        <w:t xml:space="preserve"> </w:t>
      </w:r>
      <w:r w:rsidRPr="00CB7ACE">
        <w:rPr>
          <w:color w:val="000000"/>
        </w:rPr>
        <w:t>начали</w:t>
      </w:r>
      <w:r>
        <w:rPr>
          <w:color w:val="000000"/>
        </w:rPr>
        <w:t xml:space="preserve"> свою </w:t>
      </w:r>
      <w:r w:rsidRPr="00CB7ACE">
        <w:rPr>
          <w:color w:val="000000"/>
        </w:rPr>
        <w:t>личн</w:t>
      </w:r>
      <w:r>
        <w:rPr>
          <w:color w:val="000000"/>
        </w:rPr>
        <w:t xml:space="preserve">ую </w:t>
      </w:r>
      <w:r w:rsidRPr="00CB7ACE">
        <w:rPr>
          <w:color w:val="000000"/>
        </w:rPr>
        <w:t>глав</w:t>
      </w:r>
      <w:r>
        <w:rPr>
          <w:color w:val="000000"/>
        </w:rPr>
        <w:t xml:space="preserve">у </w:t>
      </w:r>
      <w:r w:rsidRPr="00CB7ACE">
        <w:rPr>
          <w:color w:val="000000"/>
        </w:rPr>
        <w:t>в</w:t>
      </w:r>
      <w:r>
        <w:rPr>
          <w:color w:val="000000"/>
        </w:rPr>
        <w:t xml:space="preserve"> </w:t>
      </w:r>
      <w:r w:rsidRPr="00CB7ACE">
        <w:rPr>
          <w:color w:val="000000"/>
        </w:rPr>
        <w:t>безумной</w:t>
      </w:r>
      <w:r>
        <w:rPr>
          <w:color w:val="000000"/>
        </w:rPr>
        <w:t xml:space="preserve"> </w:t>
      </w:r>
      <w:r w:rsidRPr="00CB7ACE">
        <w:rPr>
          <w:color w:val="000000"/>
        </w:rPr>
        <w:t>книге</w:t>
      </w:r>
      <w:r>
        <w:rPr>
          <w:color w:val="000000"/>
        </w:rPr>
        <w:t xml:space="preserve"> </w:t>
      </w:r>
      <w:r w:rsidRPr="00CB7ACE">
        <w:rPr>
          <w:color w:val="000000"/>
        </w:rPr>
        <w:t>под</w:t>
      </w:r>
      <w:r>
        <w:rPr>
          <w:color w:val="000000"/>
        </w:rPr>
        <w:t xml:space="preserve"> </w:t>
      </w:r>
      <w:r w:rsidRPr="00CB7ACE">
        <w:rPr>
          <w:color w:val="000000"/>
        </w:rPr>
        <w:t>названием</w:t>
      </w:r>
      <w:r w:rsidRPr="005E57EF">
        <w:rPr>
          <w:rStyle w:val="apple-converted-space"/>
          <w:color w:val="000000"/>
        </w:rPr>
        <w:t xml:space="preserve"> </w:t>
      </w:r>
      <w:r>
        <w:rPr>
          <w:rStyle w:val="apple-converted-space"/>
          <w:color w:val="000000"/>
        </w:rPr>
        <w:t>«</w:t>
      </w:r>
      <w:r w:rsidRPr="00CB7ACE">
        <w:rPr>
          <w:i/>
          <w:iCs/>
          <w:color w:val="000000"/>
        </w:rPr>
        <w:t>Лучшие</w:t>
      </w:r>
      <w:r>
        <w:rPr>
          <w:i/>
          <w:iCs/>
          <w:color w:val="000000"/>
        </w:rPr>
        <w:t xml:space="preserve"> </w:t>
      </w:r>
      <w:r w:rsidRPr="00CB7ACE">
        <w:rPr>
          <w:i/>
          <w:iCs/>
          <w:color w:val="000000"/>
        </w:rPr>
        <w:t>годы</w:t>
      </w:r>
      <w:r>
        <w:rPr>
          <w:i/>
          <w:iCs/>
          <w:color w:val="000000"/>
        </w:rPr>
        <w:t xml:space="preserve"> </w:t>
      </w:r>
      <w:r w:rsidRPr="00CB7ACE">
        <w:rPr>
          <w:i/>
          <w:iCs/>
          <w:color w:val="000000"/>
        </w:rPr>
        <w:t>моей</w:t>
      </w:r>
      <w:r>
        <w:rPr>
          <w:i/>
          <w:iCs/>
          <w:color w:val="000000"/>
        </w:rPr>
        <w:t xml:space="preserve"> школьной </w:t>
      </w:r>
      <w:r w:rsidRPr="00CB7ACE">
        <w:rPr>
          <w:i/>
          <w:iCs/>
          <w:color w:val="000000"/>
        </w:rPr>
        <w:t>жизни</w:t>
      </w:r>
      <w:r>
        <w:rPr>
          <w:i/>
          <w:iCs/>
          <w:color w:val="000000"/>
        </w:rPr>
        <w:t>»</w:t>
      </w:r>
      <w:r w:rsidRPr="00CB7ACE">
        <w:rPr>
          <w:color w:val="000000"/>
        </w:rPr>
        <w:t>.</w:t>
      </w:r>
    </w:p>
    <w:p w:rsidR="00DD1B70" w:rsidRDefault="00DD1B70" w:rsidP="00DD1B70">
      <w:pPr>
        <w:pStyle w:val="western"/>
        <w:shd w:val="clear" w:color="auto" w:fill="FFFFFF"/>
        <w:spacing w:before="0" w:after="0"/>
        <w:ind w:firstLine="461"/>
        <w:jc w:val="both"/>
        <w:rPr>
          <w:color w:val="000000"/>
        </w:rPr>
      </w:pPr>
      <w:r>
        <w:rPr>
          <w:color w:val="000000"/>
        </w:rPr>
        <w:t xml:space="preserve">Разве это так много – мечтать о таком же и для нас с Сью? </w:t>
      </w:r>
    </w:p>
    <w:p w:rsidR="00DD1B70" w:rsidRDefault="00DD1B70" w:rsidP="00DD1B70">
      <w:pPr>
        <w:pStyle w:val="western"/>
        <w:shd w:val="clear" w:color="auto" w:fill="FFFFFF"/>
        <w:spacing w:before="0" w:after="0"/>
        <w:ind w:firstLine="461"/>
        <w:jc w:val="both"/>
        <w:rPr>
          <w:color w:val="000000"/>
        </w:rPr>
      </w:pPr>
      <w:r>
        <w:rPr>
          <w:color w:val="000000"/>
        </w:rPr>
        <w:t>По моей спине пробежал холодок, и я понял, что меня застукали за подглядыванием.</w:t>
      </w:r>
      <w:r>
        <w:rPr>
          <w:rStyle w:val="apple-converted-space"/>
          <w:color w:val="000000"/>
        </w:rPr>
        <w:t xml:space="preserve"> С противоположного конца стола на меня с пониманием посмотрела </w:t>
      </w:r>
      <w:r>
        <w:rPr>
          <w:color w:val="000000"/>
        </w:rPr>
        <w:t>Лорен.</w:t>
      </w:r>
      <w:r>
        <w:rPr>
          <w:rStyle w:val="apple-converted-space"/>
          <w:color w:val="000000"/>
        </w:rPr>
        <w:t xml:space="preserve"> </w:t>
      </w:r>
      <w:r>
        <w:rPr>
          <w:color w:val="000000"/>
        </w:rPr>
        <w:t>Её пальцы были переплетены с пальцами Уэсли, и она казалсь счастливее, чем когда-либо.</w:t>
      </w:r>
    </w:p>
    <w:p w:rsidR="00DD1B70" w:rsidRPr="007846F4" w:rsidRDefault="00DD1B70" w:rsidP="00DD1B70">
      <w:pPr>
        <w:pStyle w:val="western"/>
        <w:shd w:val="clear" w:color="auto" w:fill="FFFFFF"/>
        <w:spacing w:before="0" w:after="0"/>
        <w:ind w:firstLine="461"/>
        <w:jc w:val="both"/>
        <w:rPr>
          <w:color w:val="000000"/>
        </w:rPr>
      </w:pPr>
      <w:r>
        <w:rPr>
          <w:color w:val="000000"/>
        </w:rPr>
        <w:t>Создавались новые п</w:t>
      </w:r>
      <w:r w:rsidRPr="00CB7ACE">
        <w:rPr>
          <w:color w:val="000000"/>
        </w:rPr>
        <w:t>ары</w:t>
      </w:r>
      <w:r>
        <w:rPr>
          <w:color w:val="000000"/>
        </w:rPr>
        <w:t xml:space="preserve">, </w:t>
      </w:r>
      <w:r w:rsidRPr="00CB7ACE">
        <w:rPr>
          <w:color w:val="000000"/>
        </w:rPr>
        <w:t>и</w:t>
      </w:r>
      <w:r>
        <w:rPr>
          <w:color w:val="000000"/>
        </w:rPr>
        <w:t xml:space="preserve"> они строили планы</w:t>
      </w:r>
      <w:r w:rsidRPr="00CB7ACE">
        <w:rPr>
          <w:color w:val="000000"/>
        </w:rPr>
        <w:t>.</w:t>
      </w:r>
      <w:r w:rsidRPr="00C72FC2">
        <w:rPr>
          <w:rStyle w:val="apple-converted-space"/>
          <w:color w:val="000000"/>
        </w:rPr>
        <w:t xml:space="preserve"> </w:t>
      </w:r>
      <w:r>
        <w:rPr>
          <w:rStyle w:val="apple-converted-space"/>
          <w:color w:val="000000"/>
        </w:rPr>
        <w:t>У всех менялись п</w:t>
      </w:r>
      <w:r w:rsidRPr="00CB7ACE">
        <w:rPr>
          <w:color w:val="000000"/>
        </w:rPr>
        <w:t>риоритеты</w:t>
      </w:r>
      <w:r>
        <w:rPr>
          <w:color w:val="000000"/>
        </w:rPr>
        <w:t xml:space="preserve">, и </w:t>
      </w:r>
      <w:r w:rsidRPr="00CB7ACE">
        <w:rPr>
          <w:color w:val="000000"/>
        </w:rPr>
        <w:t>люди</w:t>
      </w:r>
      <w:r>
        <w:rPr>
          <w:color w:val="000000"/>
        </w:rPr>
        <w:t xml:space="preserve"> становились важнее всего остального в нашей </w:t>
      </w:r>
      <w:r w:rsidRPr="00CB7ACE">
        <w:rPr>
          <w:color w:val="000000"/>
        </w:rPr>
        <w:t>жизни.</w:t>
      </w:r>
      <w:r w:rsidRPr="00C72FC2">
        <w:rPr>
          <w:rStyle w:val="apple-converted-space"/>
          <w:color w:val="000000"/>
        </w:rPr>
        <w:t xml:space="preserve"> </w:t>
      </w:r>
      <w:r w:rsidRPr="00CB7ACE">
        <w:rPr>
          <w:color w:val="000000"/>
        </w:rPr>
        <w:t>Казалось</w:t>
      </w:r>
      <w:r>
        <w:rPr>
          <w:color w:val="000000"/>
        </w:rPr>
        <w:t xml:space="preserve">, что за этот </w:t>
      </w:r>
      <w:r w:rsidRPr="00CB7ACE">
        <w:rPr>
          <w:color w:val="000000"/>
        </w:rPr>
        <w:t>последн</w:t>
      </w:r>
      <w:r>
        <w:rPr>
          <w:color w:val="000000"/>
        </w:rPr>
        <w:t xml:space="preserve">ий </w:t>
      </w:r>
      <w:r w:rsidRPr="00CB7ACE">
        <w:rPr>
          <w:color w:val="000000"/>
        </w:rPr>
        <w:t>год</w:t>
      </w:r>
      <w:r>
        <w:rPr>
          <w:color w:val="000000"/>
        </w:rPr>
        <w:t xml:space="preserve"> </w:t>
      </w:r>
      <w:r w:rsidRPr="00CB7ACE">
        <w:rPr>
          <w:color w:val="000000"/>
        </w:rPr>
        <w:t>в</w:t>
      </w:r>
      <w:r>
        <w:rPr>
          <w:color w:val="000000"/>
        </w:rPr>
        <w:t xml:space="preserve"> </w:t>
      </w:r>
      <w:r w:rsidRPr="00CB7ACE">
        <w:rPr>
          <w:color w:val="000000"/>
        </w:rPr>
        <w:t>школе мы</w:t>
      </w:r>
      <w:r>
        <w:rPr>
          <w:color w:val="000000"/>
        </w:rPr>
        <w:t xml:space="preserve"> </w:t>
      </w:r>
      <w:r w:rsidRPr="00CB7ACE">
        <w:rPr>
          <w:color w:val="000000"/>
        </w:rPr>
        <w:t>все</w:t>
      </w:r>
      <w:r>
        <w:rPr>
          <w:color w:val="000000"/>
        </w:rPr>
        <w:t xml:space="preserve"> стали </w:t>
      </w:r>
      <w:r w:rsidRPr="00CB7ACE">
        <w:rPr>
          <w:color w:val="000000"/>
        </w:rPr>
        <w:t>немного</w:t>
      </w:r>
      <w:r>
        <w:rPr>
          <w:color w:val="000000"/>
        </w:rPr>
        <w:t xml:space="preserve"> взрослее</w:t>
      </w:r>
      <w:r w:rsidRPr="00CB7ACE">
        <w:rPr>
          <w:color w:val="000000"/>
        </w:rPr>
        <w:t>.</w:t>
      </w:r>
      <w:r w:rsidRPr="00C72FC2">
        <w:rPr>
          <w:rStyle w:val="apple-converted-space"/>
          <w:color w:val="000000"/>
        </w:rPr>
        <w:t xml:space="preserve"> </w:t>
      </w:r>
      <w:r w:rsidRPr="00CB7ACE">
        <w:rPr>
          <w:color w:val="000000"/>
        </w:rPr>
        <w:t>Некоторые</w:t>
      </w:r>
      <w:r>
        <w:rPr>
          <w:color w:val="000000"/>
        </w:rPr>
        <w:t xml:space="preserve"> </w:t>
      </w:r>
      <w:r w:rsidRPr="00CB7ACE">
        <w:rPr>
          <w:color w:val="000000"/>
        </w:rPr>
        <w:t>из</w:t>
      </w:r>
      <w:r>
        <w:rPr>
          <w:color w:val="000000"/>
        </w:rPr>
        <w:t xml:space="preserve"> </w:t>
      </w:r>
      <w:r w:rsidRPr="00CB7ACE">
        <w:rPr>
          <w:color w:val="000000"/>
        </w:rPr>
        <w:t>нас</w:t>
      </w:r>
      <w:r>
        <w:rPr>
          <w:color w:val="000000"/>
        </w:rPr>
        <w:t xml:space="preserve"> скоро </w:t>
      </w:r>
      <w:r w:rsidRPr="00CB7ACE">
        <w:rPr>
          <w:color w:val="000000"/>
        </w:rPr>
        <w:t>покинут</w:t>
      </w:r>
      <w:r>
        <w:rPr>
          <w:color w:val="000000"/>
        </w:rPr>
        <w:t xml:space="preserve"> Гровер </w:t>
      </w:r>
      <w:r w:rsidRPr="00CB7ACE">
        <w:rPr>
          <w:color w:val="000000"/>
        </w:rPr>
        <w:t>Бич</w:t>
      </w:r>
      <w:r>
        <w:rPr>
          <w:color w:val="000000"/>
        </w:rPr>
        <w:t xml:space="preserve"> и  </w:t>
      </w:r>
      <w:r w:rsidRPr="00CB7ACE">
        <w:rPr>
          <w:color w:val="000000"/>
        </w:rPr>
        <w:t>пой</w:t>
      </w:r>
      <w:r>
        <w:rPr>
          <w:color w:val="000000"/>
        </w:rPr>
        <w:t xml:space="preserve">дут </w:t>
      </w:r>
      <w:r w:rsidRPr="00CB7ACE">
        <w:rPr>
          <w:color w:val="000000"/>
        </w:rPr>
        <w:t>в</w:t>
      </w:r>
      <w:r>
        <w:rPr>
          <w:color w:val="000000"/>
        </w:rPr>
        <w:t xml:space="preserve"> </w:t>
      </w:r>
      <w:r w:rsidRPr="00CB7ACE">
        <w:rPr>
          <w:color w:val="000000"/>
        </w:rPr>
        <w:t>колледж.</w:t>
      </w:r>
      <w:r w:rsidRPr="00C72FC2">
        <w:rPr>
          <w:rStyle w:val="apple-converted-space"/>
          <w:color w:val="000000"/>
        </w:rPr>
        <w:t xml:space="preserve"> </w:t>
      </w:r>
      <w:r w:rsidRPr="00CB7ACE">
        <w:rPr>
          <w:color w:val="000000"/>
        </w:rPr>
        <w:t>Кто-то</w:t>
      </w:r>
      <w:r>
        <w:rPr>
          <w:color w:val="000000"/>
        </w:rPr>
        <w:t xml:space="preserve"> </w:t>
      </w:r>
      <w:r w:rsidRPr="00CB7ACE">
        <w:rPr>
          <w:color w:val="000000"/>
        </w:rPr>
        <w:t>заве</w:t>
      </w:r>
      <w:r>
        <w:rPr>
          <w:color w:val="000000"/>
        </w:rPr>
        <w:t xml:space="preserve">дет себе </w:t>
      </w:r>
      <w:r w:rsidRPr="00CB7ACE">
        <w:rPr>
          <w:color w:val="000000"/>
        </w:rPr>
        <w:t>новых</w:t>
      </w:r>
      <w:r>
        <w:rPr>
          <w:color w:val="000000"/>
        </w:rPr>
        <w:t xml:space="preserve"> </w:t>
      </w:r>
      <w:r w:rsidRPr="00CB7ACE">
        <w:rPr>
          <w:color w:val="000000"/>
        </w:rPr>
        <w:t>друзей</w:t>
      </w:r>
      <w:r>
        <w:rPr>
          <w:color w:val="000000"/>
        </w:rPr>
        <w:t xml:space="preserve"> </w:t>
      </w:r>
      <w:r w:rsidRPr="00CB7ACE">
        <w:rPr>
          <w:color w:val="000000"/>
        </w:rPr>
        <w:t>и</w:t>
      </w:r>
      <w:r>
        <w:rPr>
          <w:color w:val="000000"/>
        </w:rPr>
        <w:t xml:space="preserve"> </w:t>
      </w:r>
      <w:r w:rsidRPr="00CB7ACE">
        <w:rPr>
          <w:color w:val="000000"/>
        </w:rPr>
        <w:t>никогда</w:t>
      </w:r>
      <w:r>
        <w:rPr>
          <w:color w:val="000000"/>
        </w:rPr>
        <w:t xml:space="preserve"> </w:t>
      </w:r>
      <w:r w:rsidRPr="00CB7ACE">
        <w:rPr>
          <w:color w:val="000000"/>
        </w:rPr>
        <w:t>не</w:t>
      </w:r>
      <w:r>
        <w:rPr>
          <w:color w:val="000000"/>
        </w:rPr>
        <w:t xml:space="preserve"> станет </w:t>
      </w:r>
      <w:r w:rsidRPr="00CB7ACE">
        <w:rPr>
          <w:color w:val="000000"/>
        </w:rPr>
        <w:t>оглядываться</w:t>
      </w:r>
      <w:r>
        <w:rPr>
          <w:color w:val="000000"/>
        </w:rPr>
        <w:t xml:space="preserve"> </w:t>
      </w:r>
      <w:r w:rsidRPr="00CB7ACE">
        <w:rPr>
          <w:color w:val="000000"/>
        </w:rPr>
        <w:t>назад.</w:t>
      </w:r>
      <w:r w:rsidRPr="00C72FC2">
        <w:rPr>
          <w:rStyle w:val="apple-converted-space"/>
          <w:color w:val="000000"/>
        </w:rPr>
        <w:t xml:space="preserve"> </w:t>
      </w:r>
      <w:r w:rsidRPr="00CB7ACE">
        <w:rPr>
          <w:color w:val="000000"/>
        </w:rPr>
        <w:t>Но</w:t>
      </w:r>
      <w:r>
        <w:rPr>
          <w:color w:val="000000"/>
        </w:rPr>
        <w:t xml:space="preserve"> всегда </w:t>
      </w:r>
      <w:r w:rsidRPr="00CB7ACE">
        <w:rPr>
          <w:color w:val="000000"/>
        </w:rPr>
        <w:t>есть</w:t>
      </w:r>
      <w:r>
        <w:rPr>
          <w:color w:val="000000"/>
        </w:rPr>
        <w:t xml:space="preserve"> </w:t>
      </w:r>
      <w:r w:rsidRPr="00CB7ACE">
        <w:rPr>
          <w:color w:val="000000"/>
        </w:rPr>
        <w:t>и</w:t>
      </w:r>
      <w:r>
        <w:rPr>
          <w:color w:val="000000"/>
        </w:rPr>
        <w:t xml:space="preserve"> </w:t>
      </w:r>
      <w:r w:rsidRPr="00CB7ACE">
        <w:rPr>
          <w:color w:val="000000"/>
        </w:rPr>
        <w:t>будут</w:t>
      </w:r>
      <w:r>
        <w:rPr>
          <w:color w:val="000000"/>
        </w:rPr>
        <w:t xml:space="preserve"> </w:t>
      </w:r>
      <w:r w:rsidRPr="00CB7ACE">
        <w:rPr>
          <w:color w:val="000000"/>
        </w:rPr>
        <w:t>те,</w:t>
      </w:r>
      <w:r>
        <w:rPr>
          <w:color w:val="000000"/>
        </w:rPr>
        <w:t xml:space="preserve"> кто станет </w:t>
      </w:r>
      <w:r w:rsidRPr="00CB7ACE">
        <w:rPr>
          <w:color w:val="000000"/>
        </w:rPr>
        <w:t>возвраща</w:t>
      </w:r>
      <w:r>
        <w:rPr>
          <w:color w:val="000000"/>
        </w:rPr>
        <w:t xml:space="preserve">ться </w:t>
      </w:r>
      <w:r w:rsidRPr="00CB7ACE">
        <w:rPr>
          <w:color w:val="000000"/>
        </w:rPr>
        <w:t>на</w:t>
      </w:r>
      <w:r>
        <w:rPr>
          <w:color w:val="000000"/>
        </w:rPr>
        <w:t xml:space="preserve"> </w:t>
      </w:r>
      <w:r w:rsidRPr="00CB7ACE">
        <w:rPr>
          <w:color w:val="000000"/>
        </w:rPr>
        <w:t>выходные</w:t>
      </w:r>
      <w:r w:rsidRPr="008A595C">
        <w:rPr>
          <w:color w:val="000000"/>
        </w:rPr>
        <w:t xml:space="preserve"> </w:t>
      </w:r>
      <w:r w:rsidRPr="00CB7ACE">
        <w:rPr>
          <w:color w:val="000000"/>
        </w:rPr>
        <w:t>домой,</w:t>
      </w:r>
      <w:r>
        <w:rPr>
          <w:color w:val="000000"/>
        </w:rPr>
        <w:t xml:space="preserve"> </w:t>
      </w:r>
      <w:r w:rsidRPr="00CB7ACE">
        <w:rPr>
          <w:color w:val="000000"/>
        </w:rPr>
        <w:t>чтобы</w:t>
      </w:r>
      <w:r>
        <w:rPr>
          <w:color w:val="000000"/>
        </w:rPr>
        <w:t xml:space="preserve"> </w:t>
      </w:r>
      <w:r w:rsidRPr="00CB7ACE">
        <w:rPr>
          <w:color w:val="000000"/>
        </w:rPr>
        <w:t>увидеть</w:t>
      </w:r>
      <w:r>
        <w:rPr>
          <w:color w:val="000000"/>
        </w:rPr>
        <w:t xml:space="preserve">ся со своими </w:t>
      </w:r>
      <w:r w:rsidRPr="00CB7ACE">
        <w:rPr>
          <w:color w:val="000000"/>
        </w:rPr>
        <w:t>любимы</w:t>
      </w:r>
      <w:r>
        <w:rPr>
          <w:color w:val="000000"/>
        </w:rPr>
        <w:t>ми</w:t>
      </w:r>
      <w:r w:rsidRPr="00CB7ACE">
        <w:rPr>
          <w:color w:val="000000"/>
        </w:rPr>
        <w:t>.</w:t>
      </w:r>
    </w:p>
    <w:p w:rsidR="00DD1B70" w:rsidRPr="007846F4" w:rsidRDefault="00DD1B70" w:rsidP="00DD1B70">
      <w:pPr>
        <w:pStyle w:val="western"/>
        <w:shd w:val="clear" w:color="auto" w:fill="FFFFFF"/>
        <w:spacing w:before="0" w:after="0"/>
        <w:ind w:firstLine="461"/>
        <w:jc w:val="both"/>
        <w:rPr>
          <w:color w:val="000000"/>
        </w:rPr>
      </w:pPr>
      <w:r w:rsidRPr="00CB7ACE">
        <w:rPr>
          <w:color w:val="000000"/>
        </w:rPr>
        <w:lastRenderedPageBreak/>
        <w:t>Я</w:t>
      </w:r>
      <w:r>
        <w:rPr>
          <w:color w:val="000000"/>
        </w:rPr>
        <w:t xml:space="preserve"> </w:t>
      </w:r>
      <w:r w:rsidRPr="00CB7ACE">
        <w:rPr>
          <w:color w:val="000000"/>
        </w:rPr>
        <w:t>хотел</w:t>
      </w:r>
      <w:r>
        <w:rPr>
          <w:color w:val="000000"/>
        </w:rPr>
        <w:t xml:space="preserve"> </w:t>
      </w:r>
      <w:r w:rsidRPr="00CB7ACE">
        <w:rPr>
          <w:color w:val="000000"/>
        </w:rPr>
        <w:t>быть</w:t>
      </w:r>
      <w:r>
        <w:rPr>
          <w:color w:val="000000"/>
        </w:rPr>
        <w:t xml:space="preserve"> </w:t>
      </w:r>
      <w:r w:rsidRPr="00CB7ACE">
        <w:rPr>
          <w:color w:val="000000"/>
        </w:rPr>
        <w:t>одним</w:t>
      </w:r>
      <w:r w:rsidRPr="00C72FC2">
        <w:rPr>
          <w:rStyle w:val="apple-converted-space"/>
          <w:color w:val="000000"/>
        </w:rPr>
        <w:t xml:space="preserve"> </w:t>
      </w:r>
      <w:r w:rsidRPr="00CB7ACE">
        <w:rPr>
          <w:color w:val="000000"/>
        </w:rPr>
        <w:t>из</w:t>
      </w:r>
      <w:r>
        <w:rPr>
          <w:color w:val="000000"/>
        </w:rPr>
        <w:t xml:space="preserve"> них</w:t>
      </w:r>
      <w:r w:rsidRPr="00CB7ACE">
        <w:rPr>
          <w:color w:val="000000"/>
        </w:rPr>
        <w:t>.</w:t>
      </w:r>
      <w:r w:rsidRPr="00C72FC2">
        <w:rPr>
          <w:rStyle w:val="apple-converted-space"/>
          <w:color w:val="000000"/>
        </w:rPr>
        <w:t xml:space="preserve"> </w:t>
      </w:r>
      <w:r w:rsidRPr="00CB7ACE">
        <w:rPr>
          <w:color w:val="000000"/>
        </w:rPr>
        <w:t>Когда</w:t>
      </w:r>
      <w:r>
        <w:rPr>
          <w:color w:val="000000"/>
        </w:rPr>
        <w:t xml:space="preserve"> </w:t>
      </w:r>
      <w:r w:rsidRPr="00CB7ACE">
        <w:rPr>
          <w:color w:val="000000"/>
        </w:rPr>
        <w:t>я</w:t>
      </w:r>
      <w:r>
        <w:rPr>
          <w:color w:val="000000"/>
        </w:rPr>
        <w:t xml:space="preserve"> уеду </w:t>
      </w:r>
      <w:r w:rsidRPr="00CB7ACE">
        <w:rPr>
          <w:color w:val="000000"/>
        </w:rPr>
        <w:t>следующей</w:t>
      </w:r>
      <w:r>
        <w:rPr>
          <w:color w:val="000000"/>
        </w:rPr>
        <w:t xml:space="preserve"> </w:t>
      </w:r>
      <w:r w:rsidRPr="00CB7ACE">
        <w:rPr>
          <w:color w:val="000000"/>
        </w:rPr>
        <w:t>осенью в</w:t>
      </w:r>
      <w:r>
        <w:rPr>
          <w:color w:val="000000"/>
        </w:rPr>
        <w:t xml:space="preserve"> колледж </w:t>
      </w:r>
      <w:r w:rsidRPr="00CB7ACE">
        <w:rPr>
          <w:color w:val="000000"/>
        </w:rPr>
        <w:t>в</w:t>
      </w:r>
      <w:r>
        <w:rPr>
          <w:color w:val="000000"/>
        </w:rPr>
        <w:t xml:space="preserve"> </w:t>
      </w:r>
      <w:r w:rsidRPr="00CB7ACE">
        <w:rPr>
          <w:color w:val="000000"/>
        </w:rPr>
        <w:t>Лос-Анджелес,</w:t>
      </w:r>
      <w:r>
        <w:rPr>
          <w:color w:val="000000"/>
        </w:rPr>
        <w:t xml:space="preserve"> </w:t>
      </w:r>
      <w:r w:rsidRPr="00CB7ACE">
        <w:rPr>
          <w:color w:val="000000"/>
        </w:rPr>
        <w:t>я</w:t>
      </w:r>
      <w:r>
        <w:rPr>
          <w:color w:val="000000"/>
        </w:rPr>
        <w:t xml:space="preserve"> </w:t>
      </w:r>
      <w:r w:rsidRPr="00CB7ACE">
        <w:rPr>
          <w:color w:val="000000"/>
        </w:rPr>
        <w:t>хотел</w:t>
      </w:r>
      <w:r>
        <w:rPr>
          <w:color w:val="000000"/>
        </w:rPr>
        <w:t xml:space="preserve"> </w:t>
      </w:r>
      <w:r w:rsidRPr="00CB7ACE">
        <w:rPr>
          <w:color w:val="000000"/>
        </w:rPr>
        <w:t>бы</w:t>
      </w:r>
      <w:r>
        <w:rPr>
          <w:color w:val="000000"/>
        </w:rPr>
        <w:t xml:space="preserve"> </w:t>
      </w:r>
      <w:r w:rsidRPr="00CB7ACE">
        <w:rPr>
          <w:color w:val="000000"/>
        </w:rPr>
        <w:t>знать,</w:t>
      </w:r>
      <w:r w:rsidRPr="00C72FC2">
        <w:rPr>
          <w:rStyle w:val="apple-converted-space"/>
          <w:color w:val="000000"/>
        </w:rPr>
        <w:t xml:space="preserve"> </w:t>
      </w:r>
      <w:r w:rsidRPr="00CB7ACE">
        <w:rPr>
          <w:color w:val="000000"/>
        </w:rPr>
        <w:t>что</w:t>
      </w:r>
      <w:r>
        <w:rPr>
          <w:color w:val="000000"/>
        </w:rPr>
        <w:t xml:space="preserve"> </w:t>
      </w:r>
      <w:r w:rsidRPr="00CB7ACE">
        <w:rPr>
          <w:color w:val="000000"/>
        </w:rPr>
        <w:t>Сьюз</w:t>
      </w:r>
      <w:r>
        <w:rPr>
          <w:color w:val="000000"/>
        </w:rPr>
        <w:t>а</w:t>
      </w:r>
      <w:r w:rsidRPr="00CB7ACE">
        <w:rPr>
          <w:color w:val="000000"/>
        </w:rPr>
        <w:t>н</w:t>
      </w:r>
      <w:r>
        <w:rPr>
          <w:color w:val="000000"/>
        </w:rPr>
        <w:t xml:space="preserve"> </w:t>
      </w:r>
      <w:proofErr w:type="gramStart"/>
      <w:r w:rsidRPr="00CB7ACE">
        <w:rPr>
          <w:color w:val="000000"/>
        </w:rPr>
        <w:t>будет</w:t>
      </w:r>
      <w:r>
        <w:rPr>
          <w:color w:val="000000"/>
        </w:rPr>
        <w:t xml:space="preserve"> </w:t>
      </w:r>
      <w:r w:rsidRPr="00CB7ACE">
        <w:rPr>
          <w:color w:val="000000"/>
        </w:rPr>
        <w:t>ждать</w:t>
      </w:r>
      <w:r>
        <w:rPr>
          <w:color w:val="000000"/>
        </w:rPr>
        <w:t xml:space="preserve"> меня </w:t>
      </w:r>
      <w:r w:rsidRPr="00CB7ACE">
        <w:rPr>
          <w:color w:val="000000"/>
        </w:rPr>
        <w:t>и</w:t>
      </w:r>
      <w:proofErr w:type="gramEnd"/>
      <w:r>
        <w:rPr>
          <w:color w:val="000000"/>
        </w:rPr>
        <w:t xml:space="preserve"> </w:t>
      </w:r>
      <w:r w:rsidRPr="00CB7ACE">
        <w:rPr>
          <w:color w:val="000000"/>
        </w:rPr>
        <w:t>будет</w:t>
      </w:r>
      <w:r>
        <w:rPr>
          <w:color w:val="000000"/>
        </w:rPr>
        <w:t xml:space="preserve"> встречать меня </w:t>
      </w:r>
      <w:r w:rsidRPr="00CB7ACE">
        <w:rPr>
          <w:color w:val="000000"/>
        </w:rPr>
        <w:t>кажд</w:t>
      </w:r>
      <w:r>
        <w:rPr>
          <w:color w:val="000000"/>
        </w:rPr>
        <w:t xml:space="preserve">ую </w:t>
      </w:r>
      <w:r w:rsidRPr="00CB7ACE">
        <w:rPr>
          <w:color w:val="000000"/>
        </w:rPr>
        <w:t>пятницу</w:t>
      </w:r>
      <w:r>
        <w:rPr>
          <w:color w:val="000000"/>
        </w:rPr>
        <w:t xml:space="preserve"> следующего </w:t>
      </w:r>
      <w:r w:rsidRPr="00CB7ACE">
        <w:rPr>
          <w:color w:val="000000"/>
        </w:rPr>
        <w:t>года</w:t>
      </w:r>
      <w:r w:rsidRPr="00E70B91">
        <w:rPr>
          <w:color w:val="000000"/>
        </w:rPr>
        <w:t xml:space="preserve"> </w:t>
      </w:r>
      <w:r>
        <w:rPr>
          <w:color w:val="000000"/>
        </w:rPr>
        <w:t>с распростёртыми объятьями</w:t>
      </w:r>
      <w:r w:rsidRPr="00CB7ACE">
        <w:rPr>
          <w:color w:val="000000"/>
        </w:rPr>
        <w:t>.</w:t>
      </w:r>
      <w:r w:rsidRPr="00C72FC2">
        <w:rPr>
          <w:rStyle w:val="apple-converted-space"/>
          <w:color w:val="000000"/>
        </w:rPr>
        <w:t xml:space="preserve"> </w:t>
      </w:r>
      <w:r>
        <w:rPr>
          <w:rStyle w:val="apple-converted-space"/>
          <w:color w:val="000000"/>
        </w:rPr>
        <w:t>И</w:t>
      </w:r>
      <w:r>
        <w:rPr>
          <w:color w:val="000000"/>
        </w:rPr>
        <w:t xml:space="preserve"> </w:t>
      </w:r>
      <w:r w:rsidRPr="00CB7ACE">
        <w:rPr>
          <w:color w:val="000000"/>
        </w:rPr>
        <w:t>чтобы</w:t>
      </w:r>
      <w:r>
        <w:rPr>
          <w:color w:val="000000"/>
        </w:rPr>
        <w:t xml:space="preserve"> </w:t>
      </w:r>
      <w:r w:rsidRPr="00CB7ACE">
        <w:rPr>
          <w:color w:val="000000"/>
        </w:rPr>
        <w:t>это</w:t>
      </w:r>
      <w:r>
        <w:rPr>
          <w:color w:val="000000"/>
        </w:rPr>
        <w:t xml:space="preserve"> </w:t>
      </w:r>
      <w:r w:rsidRPr="00CB7ACE">
        <w:rPr>
          <w:color w:val="000000"/>
        </w:rPr>
        <w:t>произошло,</w:t>
      </w:r>
      <w:r>
        <w:rPr>
          <w:color w:val="000000"/>
        </w:rPr>
        <w:t xml:space="preserve"> сейчас </w:t>
      </w:r>
      <w:r w:rsidRPr="00CB7ACE">
        <w:rPr>
          <w:color w:val="000000"/>
        </w:rPr>
        <w:t>я</w:t>
      </w:r>
      <w:r>
        <w:rPr>
          <w:color w:val="000000"/>
        </w:rPr>
        <w:t xml:space="preserve"> </w:t>
      </w:r>
      <w:r w:rsidRPr="00CB7ACE">
        <w:rPr>
          <w:color w:val="000000"/>
        </w:rPr>
        <w:t>должен</w:t>
      </w:r>
      <w:r>
        <w:rPr>
          <w:color w:val="000000"/>
        </w:rPr>
        <w:t xml:space="preserve"> </w:t>
      </w:r>
      <w:r w:rsidRPr="00CB7ACE">
        <w:rPr>
          <w:color w:val="000000"/>
        </w:rPr>
        <w:t>пойти</w:t>
      </w:r>
      <w:r>
        <w:rPr>
          <w:color w:val="000000"/>
        </w:rPr>
        <w:t xml:space="preserve"> и </w:t>
      </w:r>
      <w:r w:rsidRPr="00CB7ACE">
        <w:rPr>
          <w:color w:val="000000"/>
        </w:rPr>
        <w:t>найти</w:t>
      </w:r>
      <w:r>
        <w:rPr>
          <w:color w:val="000000"/>
        </w:rPr>
        <w:t xml:space="preserve"> </w:t>
      </w:r>
      <w:r w:rsidRPr="00CB7ACE">
        <w:rPr>
          <w:color w:val="000000"/>
        </w:rPr>
        <w:t>е</w:t>
      </w:r>
      <w:r>
        <w:rPr>
          <w:color w:val="000000"/>
        </w:rPr>
        <w:t>ё</w:t>
      </w:r>
      <w:r w:rsidRPr="00CB7ACE">
        <w:rPr>
          <w:color w:val="000000"/>
        </w:rPr>
        <w:t>.</w:t>
      </w:r>
    </w:p>
    <w:p w:rsidR="00DD1B70" w:rsidRDefault="00DD1B70" w:rsidP="00DD1B70">
      <w:pPr>
        <w:pStyle w:val="western"/>
        <w:shd w:val="clear" w:color="auto" w:fill="FFFFFF"/>
        <w:spacing w:before="0" w:after="0"/>
        <w:ind w:firstLine="461"/>
        <w:jc w:val="both"/>
        <w:rPr>
          <w:color w:val="000000"/>
        </w:rPr>
      </w:pPr>
      <w:r>
        <w:rPr>
          <w:color w:val="000000"/>
        </w:rPr>
        <w:t xml:space="preserve">Допив свой коктейль, я поставил стакан на центр стола к остальным пустым стаканам и сказал своим друзьям: </w:t>
      </w:r>
    </w:p>
    <w:p w:rsidR="00DD1B70" w:rsidRDefault="00DD1B70" w:rsidP="00DD1B70">
      <w:pPr>
        <w:pStyle w:val="western"/>
        <w:shd w:val="clear" w:color="auto" w:fill="FFFFFF"/>
        <w:spacing w:before="0" w:after="0"/>
        <w:ind w:firstLine="461"/>
        <w:jc w:val="both"/>
        <w:rPr>
          <w:color w:val="000000"/>
        </w:rPr>
      </w:pPr>
      <w:r w:rsidRPr="000F096C">
        <w:t>–</w:t>
      </w:r>
      <w:r>
        <w:t xml:space="preserve"> </w:t>
      </w:r>
      <w:r>
        <w:rPr>
          <w:color w:val="000000"/>
        </w:rPr>
        <w:t>Ребята, увидимся позже.</w:t>
      </w:r>
    </w:p>
    <w:p w:rsidR="00DD1B70" w:rsidRDefault="00DD1B70" w:rsidP="00DD1B70">
      <w:pPr>
        <w:pStyle w:val="western"/>
        <w:shd w:val="clear" w:color="auto" w:fill="FFFFFF"/>
        <w:spacing w:before="0" w:after="0"/>
        <w:ind w:firstLine="461"/>
        <w:jc w:val="both"/>
        <w:rPr>
          <w:color w:val="000000"/>
        </w:rPr>
      </w:pPr>
      <w:r w:rsidRPr="000F096C">
        <w:t>–</w:t>
      </w:r>
      <w:r>
        <w:t xml:space="preserve"> </w:t>
      </w:r>
      <w:r>
        <w:rPr>
          <w:color w:val="000000"/>
        </w:rPr>
        <w:t>Куда ты идешь?</w:t>
      </w:r>
      <w:r w:rsidRPr="000F096C">
        <w:t xml:space="preserve"> –</w:t>
      </w:r>
      <w:r>
        <w:rPr>
          <w:color w:val="000000"/>
        </w:rPr>
        <w:t xml:space="preserve"> поинтересовался ТиРекс и вместе с остальными уставился на меня.</w:t>
      </w:r>
    </w:p>
    <w:p w:rsidR="00DD1B70" w:rsidRDefault="00DD1B70" w:rsidP="00DD1B70">
      <w:pPr>
        <w:pStyle w:val="western"/>
        <w:shd w:val="clear" w:color="auto" w:fill="FFFFFF"/>
        <w:spacing w:before="0" w:after="0"/>
        <w:ind w:firstLine="461"/>
        <w:jc w:val="both"/>
        <w:rPr>
          <w:rStyle w:val="apple-converted-space"/>
          <w:color w:val="000000"/>
        </w:rPr>
      </w:pPr>
      <w:r>
        <w:rPr>
          <w:color w:val="000000"/>
        </w:rPr>
        <w:t>Мой взгляд переместился с него на Лорен, потом на Бекс и обратно к нему. Затем я выдавил улыбку.</w:t>
      </w:r>
      <w:r>
        <w:rPr>
          <w:rStyle w:val="apple-converted-space"/>
          <w:color w:val="000000"/>
        </w:rPr>
        <w:t xml:space="preserve"> </w:t>
      </w:r>
    </w:p>
    <w:p w:rsidR="00DD1B70" w:rsidRDefault="00DD1B70" w:rsidP="00DD1B70">
      <w:pPr>
        <w:pStyle w:val="western"/>
        <w:shd w:val="clear" w:color="auto" w:fill="FFFFFF"/>
        <w:spacing w:before="0" w:after="0"/>
        <w:ind w:firstLine="461"/>
        <w:jc w:val="both"/>
        <w:rPr>
          <w:color w:val="000000"/>
        </w:rPr>
      </w:pPr>
      <w:r w:rsidRPr="000F096C">
        <w:t>–</w:t>
      </w:r>
      <w:r>
        <w:t xml:space="preserve"> </w:t>
      </w:r>
      <w:r>
        <w:rPr>
          <w:color w:val="000000"/>
        </w:rPr>
        <w:t>Я должен найти свою девушку.</w:t>
      </w:r>
    </w:p>
    <w:p w:rsidR="00DD1B70" w:rsidRDefault="00DD1B70" w:rsidP="00DD1B70">
      <w:pPr>
        <w:pStyle w:val="western"/>
        <w:shd w:val="clear" w:color="auto" w:fill="FFFFFF"/>
        <w:spacing w:before="0" w:after="0"/>
        <w:ind w:firstLine="461"/>
        <w:jc w:val="both"/>
        <w:rPr>
          <w:rStyle w:val="apple-converted-space"/>
          <w:color w:val="000000"/>
        </w:rPr>
      </w:pPr>
      <w:r>
        <w:rPr>
          <w:color w:val="000000"/>
        </w:rPr>
        <w:t>Ободряюще кивая, Тайлер хлопнул меня по плечу.</w:t>
      </w:r>
      <w:r>
        <w:rPr>
          <w:rStyle w:val="apple-converted-space"/>
          <w:color w:val="000000"/>
        </w:rPr>
        <w:t xml:space="preserve"> </w:t>
      </w:r>
    </w:p>
    <w:p w:rsidR="00DD1B70" w:rsidRDefault="00DD1B70" w:rsidP="00DD1B70">
      <w:pPr>
        <w:pStyle w:val="western"/>
        <w:shd w:val="clear" w:color="auto" w:fill="FFFFFF"/>
        <w:spacing w:before="0" w:after="0"/>
        <w:ind w:firstLine="461"/>
        <w:jc w:val="both"/>
        <w:rPr>
          <w:color w:val="000000"/>
        </w:rPr>
      </w:pPr>
      <w:r w:rsidRPr="00C25E8C">
        <w:t>–</w:t>
      </w:r>
      <w:r>
        <w:t xml:space="preserve"> </w:t>
      </w:r>
      <w:r>
        <w:rPr>
          <w:color w:val="000000"/>
        </w:rPr>
        <w:t xml:space="preserve">Иди к ней, </w:t>
      </w:r>
      <w:proofErr w:type="gramStart"/>
      <w:r>
        <w:rPr>
          <w:color w:val="000000"/>
        </w:rPr>
        <w:t>братан</w:t>
      </w:r>
      <w:proofErr w:type="gramEnd"/>
      <w:r>
        <w:rPr>
          <w:color w:val="000000"/>
        </w:rPr>
        <w:t>.</w:t>
      </w:r>
    </w:p>
    <w:p w:rsidR="00DD1B70" w:rsidRPr="007846F4" w:rsidRDefault="00DD1B70" w:rsidP="00DD1B70">
      <w:pPr>
        <w:pStyle w:val="western"/>
        <w:shd w:val="clear" w:color="auto" w:fill="FFFFFF"/>
        <w:spacing w:before="0" w:after="0"/>
        <w:ind w:firstLine="461"/>
        <w:jc w:val="both"/>
        <w:rPr>
          <w:color w:val="000000"/>
        </w:rPr>
      </w:pPr>
      <w:r>
        <w:rPr>
          <w:color w:val="000000"/>
        </w:rPr>
        <w:t xml:space="preserve">Отходя от них, </w:t>
      </w:r>
      <w:r w:rsidRPr="00CB7ACE">
        <w:rPr>
          <w:color w:val="000000"/>
        </w:rPr>
        <w:t>я</w:t>
      </w:r>
      <w:r>
        <w:rPr>
          <w:color w:val="000000"/>
        </w:rPr>
        <w:t xml:space="preserve"> </w:t>
      </w:r>
      <w:r w:rsidRPr="00CB7ACE">
        <w:rPr>
          <w:color w:val="000000"/>
        </w:rPr>
        <w:t>посмотрел</w:t>
      </w:r>
      <w:r>
        <w:rPr>
          <w:color w:val="000000"/>
        </w:rPr>
        <w:t xml:space="preserve"> </w:t>
      </w:r>
      <w:r w:rsidRPr="00CB7ACE">
        <w:rPr>
          <w:color w:val="000000"/>
        </w:rPr>
        <w:t>на</w:t>
      </w:r>
      <w:r>
        <w:rPr>
          <w:color w:val="000000"/>
        </w:rPr>
        <w:t xml:space="preserve"> </w:t>
      </w:r>
      <w:r w:rsidRPr="00CB7ACE">
        <w:rPr>
          <w:color w:val="000000"/>
        </w:rPr>
        <w:t>часы.</w:t>
      </w:r>
      <w:r w:rsidRPr="00C72FC2">
        <w:rPr>
          <w:rStyle w:val="apple-converted-space"/>
          <w:color w:val="000000"/>
        </w:rPr>
        <w:t xml:space="preserve"> </w:t>
      </w:r>
      <w:r>
        <w:rPr>
          <w:rStyle w:val="apple-converted-space"/>
          <w:color w:val="000000"/>
        </w:rPr>
        <w:t>Было</w:t>
      </w:r>
      <w:r>
        <w:rPr>
          <w:color w:val="000000"/>
        </w:rPr>
        <w:t xml:space="preserve"> </w:t>
      </w:r>
      <w:r w:rsidRPr="00CB7ACE">
        <w:rPr>
          <w:color w:val="000000"/>
        </w:rPr>
        <w:t>почти</w:t>
      </w:r>
      <w:r>
        <w:rPr>
          <w:color w:val="000000"/>
        </w:rPr>
        <w:t xml:space="preserve"> полдвенадцатого</w:t>
      </w:r>
      <w:r w:rsidRPr="00CB7ACE">
        <w:rPr>
          <w:color w:val="000000"/>
        </w:rPr>
        <w:t>.</w:t>
      </w:r>
      <w:r w:rsidRPr="00C72FC2">
        <w:rPr>
          <w:rStyle w:val="apple-converted-space"/>
          <w:color w:val="000000"/>
        </w:rPr>
        <w:t xml:space="preserve"> </w:t>
      </w:r>
      <w:r w:rsidRPr="00CB7ACE">
        <w:rPr>
          <w:color w:val="000000"/>
        </w:rPr>
        <w:t>Сью</w:t>
      </w:r>
      <w:r>
        <w:rPr>
          <w:color w:val="000000"/>
        </w:rPr>
        <w:t xml:space="preserve"> с Ником уже не танцевали</w:t>
      </w:r>
      <w:r w:rsidRPr="00CB7ACE">
        <w:rPr>
          <w:color w:val="000000"/>
        </w:rPr>
        <w:t>,</w:t>
      </w:r>
      <w:r>
        <w:rPr>
          <w:color w:val="000000"/>
        </w:rPr>
        <w:t xml:space="preserve"> и так как </w:t>
      </w:r>
      <w:r w:rsidRPr="00CB7ACE">
        <w:rPr>
          <w:color w:val="000000"/>
        </w:rPr>
        <w:t>сегодня</w:t>
      </w:r>
      <w:r>
        <w:rPr>
          <w:color w:val="000000"/>
        </w:rPr>
        <w:t xml:space="preserve"> </w:t>
      </w:r>
      <w:r w:rsidRPr="00CB7ACE">
        <w:rPr>
          <w:color w:val="000000"/>
        </w:rPr>
        <w:t xml:space="preserve">вечером </w:t>
      </w:r>
      <w:r>
        <w:rPr>
          <w:color w:val="000000"/>
        </w:rPr>
        <w:t xml:space="preserve">присутствовало всего порядка </w:t>
      </w:r>
      <w:r w:rsidRPr="00CB7ACE">
        <w:rPr>
          <w:color w:val="000000"/>
        </w:rPr>
        <w:t>восьм</w:t>
      </w:r>
      <w:r>
        <w:rPr>
          <w:color w:val="000000"/>
        </w:rPr>
        <w:t>и</w:t>
      </w:r>
      <w:r w:rsidRPr="00CB7ACE">
        <w:rPr>
          <w:color w:val="000000"/>
        </w:rPr>
        <w:t>десят</w:t>
      </w:r>
      <w:r>
        <w:rPr>
          <w:color w:val="000000"/>
        </w:rPr>
        <w:t xml:space="preserve">и </w:t>
      </w:r>
      <w:r w:rsidRPr="00CB7ACE">
        <w:rPr>
          <w:color w:val="000000"/>
        </w:rPr>
        <w:t>или</w:t>
      </w:r>
      <w:r>
        <w:rPr>
          <w:color w:val="000000"/>
        </w:rPr>
        <w:t xml:space="preserve"> </w:t>
      </w:r>
      <w:r w:rsidRPr="00CB7ACE">
        <w:rPr>
          <w:color w:val="000000"/>
        </w:rPr>
        <w:t>девяност</w:t>
      </w:r>
      <w:r>
        <w:rPr>
          <w:color w:val="000000"/>
        </w:rPr>
        <w:t xml:space="preserve">а </w:t>
      </w:r>
      <w:r w:rsidRPr="00CB7ACE">
        <w:rPr>
          <w:color w:val="000000"/>
        </w:rPr>
        <w:t>гостей,</w:t>
      </w:r>
      <w:r>
        <w:rPr>
          <w:color w:val="000000"/>
        </w:rPr>
        <w:t xml:space="preserve"> в </w:t>
      </w:r>
      <w:r w:rsidRPr="00CB7ACE">
        <w:rPr>
          <w:color w:val="000000"/>
        </w:rPr>
        <w:t>дом</w:t>
      </w:r>
      <w:r>
        <w:rPr>
          <w:color w:val="000000"/>
        </w:rPr>
        <w:t xml:space="preserve">е Хантера </w:t>
      </w:r>
      <w:r w:rsidRPr="00CB7ACE">
        <w:rPr>
          <w:color w:val="000000"/>
        </w:rPr>
        <w:t>был</w:t>
      </w:r>
      <w:r>
        <w:rPr>
          <w:color w:val="000000"/>
        </w:rPr>
        <w:t xml:space="preserve">о </w:t>
      </w:r>
      <w:r w:rsidRPr="00CB7ACE">
        <w:rPr>
          <w:color w:val="000000"/>
        </w:rPr>
        <w:t>достаточно</w:t>
      </w:r>
      <w:r>
        <w:rPr>
          <w:color w:val="000000"/>
        </w:rPr>
        <w:t xml:space="preserve"> спокойно</w:t>
      </w:r>
      <w:r w:rsidRPr="00CB7ACE">
        <w:rPr>
          <w:color w:val="000000"/>
        </w:rPr>
        <w:t>.</w:t>
      </w:r>
      <w:r w:rsidRPr="00C72FC2">
        <w:rPr>
          <w:rStyle w:val="apple-converted-space"/>
          <w:color w:val="000000"/>
        </w:rPr>
        <w:t xml:space="preserve"> </w:t>
      </w:r>
      <w:r>
        <w:rPr>
          <w:rStyle w:val="apple-converted-space"/>
          <w:color w:val="000000"/>
        </w:rPr>
        <w:t xml:space="preserve">Найти её не должно быть </w:t>
      </w:r>
      <w:r w:rsidRPr="00CB7ACE">
        <w:rPr>
          <w:color w:val="000000"/>
        </w:rPr>
        <w:t>слишком</w:t>
      </w:r>
      <w:r>
        <w:rPr>
          <w:color w:val="000000"/>
        </w:rPr>
        <w:t xml:space="preserve"> сложно</w:t>
      </w:r>
      <w:r w:rsidRPr="00CB7ACE">
        <w:rPr>
          <w:color w:val="000000"/>
        </w:rPr>
        <w:t>.</w:t>
      </w:r>
    </w:p>
    <w:p w:rsidR="00DD1B70" w:rsidRPr="007846F4" w:rsidRDefault="00DD1B70" w:rsidP="00DD1B70">
      <w:pPr>
        <w:pStyle w:val="western"/>
        <w:shd w:val="clear" w:color="auto" w:fill="FFFFFF"/>
        <w:spacing w:before="0" w:after="0"/>
        <w:ind w:firstLine="461"/>
        <w:jc w:val="both"/>
        <w:rPr>
          <w:color w:val="000000"/>
        </w:rPr>
      </w:pPr>
      <w:r>
        <w:rPr>
          <w:color w:val="000000"/>
        </w:rPr>
        <w:t xml:space="preserve">Небольшая группа </w:t>
      </w:r>
      <w:proofErr w:type="gramStart"/>
      <w:r>
        <w:rPr>
          <w:color w:val="000000"/>
        </w:rPr>
        <w:t>тусовалась</w:t>
      </w:r>
      <w:proofErr w:type="gramEnd"/>
      <w:r>
        <w:rPr>
          <w:color w:val="000000"/>
        </w:rPr>
        <w:t xml:space="preserve"> на кухне, но её там не было</w:t>
      </w:r>
      <w:r w:rsidRPr="00CB7ACE">
        <w:rPr>
          <w:color w:val="000000"/>
        </w:rPr>
        <w:t>.</w:t>
      </w:r>
      <w:r w:rsidRPr="00C72FC2">
        <w:rPr>
          <w:rStyle w:val="apple-converted-space"/>
          <w:color w:val="000000"/>
        </w:rPr>
        <w:t xml:space="preserve"> </w:t>
      </w:r>
      <w:r w:rsidRPr="00CB7ACE">
        <w:rPr>
          <w:color w:val="000000"/>
        </w:rPr>
        <w:t>Кроме</w:t>
      </w:r>
      <w:r>
        <w:rPr>
          <w:color w:val="000000"/>
        </w:rPr>
        <w:t xml:space="preserve"> </w:t>
      </w:r>
      <w:r w:rsidRPr="00CB7ACE">
        <w:rPr>
          <w:color w:val="000000"/>
        </w:rPr>
        <w:t>того,</w:t>
      </w:r>
      <w:r>
        <w:rPr>
          <w:color w:val="000000"/>
        </w:rPr>
        <w:t xml:space="preserve"> </w:t>
      </w:r>
      <w:r w:rsidRPr="00CB7ACE">
        <w:rPr>
          <w:color w:val="000000"/>
        </w:rPr>
        <w:t>большинство</w:t>
      </w:r>
      <w:r>
        <w:rPr>
          <w:color w:val="000000"/>
        </w:rPr>
        <w:t xml:space="preserve"> </w:t>
      </w:r>
      <w:r w:rsidRPr="00CB7ACE">
        <w:rPr>
          <w:color w:val="000000"/>
        </w:rPr>
        <w:t>е</w:t>
      </w:r>
      <w:r>
        <w:rPr>
          <w:color w:val="000000"/>
        </w:rPr>
        <w:t xml:space="preserve">ё </w:t>
      </w:r>
      <w:r w:rsidRPr="00CB7ACE">
        <w:rPr>
          <w:color w:val="000000"/>
        </w:rPr>
        <w:t>друзей</w:t>
      </w:r>
      <w:r>
        <w:rPr>
          <w:color w:val="000000"/>
        </w:rPr>
        <w:t xml:space="preserve"> тоже </w:t>
      </w:r>
      <w:r w:rsidRPr="00CB7ACE">
        <w:rPr>
          <w:color w:val="000000"/>
        </w:rPr>
        <w:t>пропали</w:t>
      </w:r>
      <w:r>
        <w:rPr>
          <w:color w:val="000000"/>
        </w:rPr>
        <w:t xml:space="preserve"> бесследно</w:t>
      </w:r>
      <w:r w:rsidRPr="00CB7ACE">
        <w:rPr>
          <w:color w:val="000000"/>
        </w:rPr>
        <w:t>,</w:t>
      </w:r>
      <w:r>
        <w:rPr>
          <w:color w:val="000000"/>
        </w:rPr>
        <w:t xml:space="preserve"> </w:t>
      </w:r>
      <w:r w:rsidRPr="00CB7ACE">
        <w:rPr>
          <w:color w:val="000000"/>
        </w:rPr>
        <w:t>что</w:t>
      </w:r>
      <w:r>
        <w:rPr>
          <w:color w:val="000000"/>
        </w:rPr>
        <w:t xml:space="preserve"> </w:t>
      </w:r>
      <w:r w:rsidRPr="00CB7ACE">
        <w:rPr>
          <w:color w:val="000000"/>
        </w:rPr>
        <w:t>меня</w:t>
      </w:r>
      <w:r>
        <w:rPr>
          <w:color w:val="000000"/>
        </w:rPr>
        <w:t>, как ни странно, поразило</w:t>
      </w:r>
      <w:r w:rsidRPr="00CB7ACE">
        <w:rPr>
          <w:color w:val="000000"/>
        </w:rPr>
        <w:t>.</w:t>
      </w:r>
      <w:r w:rsidRPr="00C72FC2">
        <w:rPr>
          <w:rStyle w:val="apple-converted-space"/>
          <w:color w:val="000000"/>
        </w:rPr>
        <w:t xml:space="preserve"> </w:t>
      </w:r>
      <w:r w:rsidRPr="00CB7ACE">
        <w:rPr>
          <w:color w:val="000000"/>
        </w:rPr>
        <w:t>Райан</w:t>
      </w:r>
      <w:r>
        <w:rPr>
          <w:color w:val="000000"/>
        </w:rPr>
        <w:t xml:space="preserve"> </w:t>
      </w:r>
      <w:r w:rsidRPr="00CB7ACE">
        <w:rPr>
          <w:color w:val="000000"/>
        </w:rPr>
        <w:t>не</w:t>
      </w:r>
      <w:r>
        <w:rPr>
          <w:color w:val="000000"/>
        </w:rPr>
        <w:t xml:space="preserve"> пошел бы с гостями наве</w:t>
      </w:r>
      <w:proofErr w:type="gramStart"/>
      <w:r>
        <w:rPr>
          <w:color w:val="000000"/>
        </w:rPr>
        <w:t xml:space="preserve">рх </w:t>
      </w:r>
      <w:r w:rsidRPr="00CB7ACE">
        <w:rPr>
          <w:color w:val="000000"/>
        </w:rPr>
        <w:t>в</w:t>
      </w:r>
      <w:r>
        <w:rPr>
          <w:color w:val="000000"/>
        </w:rPr>
        <w:t xml:space="preserve"> </w:t>
      </w:r>
      <w:r w:rsidRPr="00CB7ACE">
        <w:rPr>
          <w:color w:val="000000"/>
        </w:rPr>
        <w:t>св</w:t>
      </w:r>
      <w:proofErr w:type="gramEnd"/>
      <w:r w:rsidRPr="00CB7ACE">
        <w:rPr>
          <w:color w:val="000000"/>
        </w:rPr>
        <w:t>ою</w:t>
      </w:r>
      <w:r>
        <w:rPr>
          <w:color w:val="000000"/>
        </w:rPr>
        <w:t xml:space="preserve"> </w:t>
      </w:r>
      <w:r w:rsidRPr="00CB7ACE">
        <w:rPr>
          <w:color w:val="000000"/>
        </w:rPr>
        <w:t>комнату,</w:t>
      </w:r>
      <w:r>
        <w:rPr>
          <w:color w:val="000000"/>
        </w:rPr>
        <w:t xml:space="preserve"> </w:t>
      </w:r>
      <w:r w:rsidRPr="00CB7ACE">
        <w:rPr>
          <w:color w:val="000000"/>
        </w:rPr>
        <w:t>так</w:t>
      </w:r>
      <w:r>
        <w:rPr>
          <w:color w:val="000000"/>
        </w:rPr>
        <w:t xml:space="preserve"> </w:t>
      </w:r>
      <w:r w:rsidRPr="00CB7ACE">
        <w:rPr>
          <w:color w:val="000000"/>
        </w:rPr>
        <w:t>что</w:t>
      </w:r>
      <w:r>
        <w:rPr>
          <w:color w:val="000000"/>
        </w:rPr>
        <w:t xml:space="preserve"> </w:t>
      </w:r>
      <w:r w:rsidRPr="00CB7ACE">
        <w:rPr>
          <w:color w:val="000000"/>
        </w:rPr>
        <w:t>оставалось</w:t>
      </w:r>
      <w:r>
        <w:rPr>
          <w:color w:val="000000"/>
        </w:rPr>
        <w:t xml:space="preserve"> проверить в доме </w:t>
      </w:r>
      <w:r w:rsidRPr="00CB7ACE">
        <w:rPr>
          <w:color w:val="000000"/>
        </w:rPr>
        <w:t>только</w:t>
      </w:r>
      <w:r>
        <w:rPr>
          <w:color w:val="000000"/>
        </w:rPr>
        <w:t xml:space="preserve"> </w:t>
      </w:r>
      <w:r w:rsidRPr="00CB7ACE">
        <w:rPr>
          <w:color w:val="000000"/>
        </w:rPr>
        <w:t>одно</w:t>
      </w:r>
      <w:r>
        <w:rPr>
          <w:color w:val="000000"/>
        </w:rPr>
        <w:t xml:space="preserve"> </w:t>
      </w:r>
      <w:r w:rsidRPr="00CB7ACE">
        <w:rPr>
          <w:color w:val="000000"/>
        </w:rPr>
        <w:t>место.</w:t>
      </w:r>
      <w:r w:rsidRPr="00C72FC2">
        <w:rPr>
          <w:rStyle w:val="apple-converted-space"/>
          <w:color w:val="000000"/>
        </w:rPr>
        <w:t xml:space="preserve"> </w:t>
      </w:r>
      <w:r w:rsidRPr="00E86AC0">
        <w:rPr>
          <w:color w:val="000000"/>
        </w:rPr>
        <w:t>Бильярдная.</w:t>
      </w:r>
    </w:p>
    <w:p w:rsidR="00DD1B70" w:rsidRPr="007846F4" w:rsidRDefault="00DD1B70" w:rsidP="00DD1B70">
      <w:pPr>
        <w:pStyle w:val="western"/>
        <w:shd w:val="clear" w:color="auto" w:fill="FFFFFF"/>
        <w:spacing w:before="0" w:after="0"/>
        <w:ind w:firstLine="461"/>
        <w:jc w:val="both"/>
        <w:rPr>
          <w:color w:val="000000"/>
        </w:rPr>
      </w:pPr>
      <w:r>
        <w:rPr>
          <w:color w:val="000000"/>
        </w:rPr>
        <w:t xml:space="preserve">Выходя из этой самой комнаты, в меня </w:t>
      </w:r>
      <w:r w:rsidRPr="00CB7ACE">
        <w:rPr>
          <w:color w:val="000000"/>
        </w:rPr>
        <w:t>врезал</w:t>
      </w:r>
      <w:r>
        <w:rPr>
          <w:color w:val="000000"/>
        </w:rPr>
        <w:t xml:space="preserve">ась суматошная </w:t>
      </w:r>
      <w:r w:rsidRPr="00CB7ACE">
        <w:rPr>
          <w:color w:val="000000"/>
        </w:rPr>
        <w:t>девушка</w:t>
      </w:r>
      <w:r>
        <w:rPr>
          <w:color w:val="000000"/>
        </w:rPr>
        <w:t xml:space="preserve"> </w:t>
      </w:r>
      <w:r w:rsidRPr="00CB7ACE">
        <w:rPr>
          <w:color w:val="000000"/>
        </w:rPr>
        <w:t>с</w:t>
      </w:r>
      <w:r>
        <w:rPr>
          <w:color w:val="000000"/>
        </w:rPr>
        <w:t xml:space="preserve"> </w:t>
      </w:r>
      <w:r w:rsidRPr="00CB7ACE">
        <w:rPr>
          <w:color w:val="000000"/>
        </w:rPr>
        <w:t>ч</w:t>
      </w:r>
      <w:r>
        <w:rPr>
          <w:color w:val="000000"/>
        </w:rPr>
        <w:t>ё</w:t>
      </w:r>
      <w:r w:rsidRPr="00CB7ACE">
        <w:rPr>
          <w:color w:val="000000"/>
        </w:rPr>
        <w:t>рными</w:t>
      </w:r>
      <w:r>
        <w:rPr>
          <w:color w:val="000000"/>
        </w:rPr>
        <w:t xml:space="preserve"> </w:t>
      </w:r>
      <w:r w:rsidRPr="00CB7ACE">
        <w:rPr>
          <w:color w:val="000000"/>
        </w:rPr>
        <w:t>волосами</w:t>
      </w:r>
      <w:r>
        <w:rPr>
          <w:color w:val="000000"/>
        </w:rPr>
        <w:t xml:space="preserve"> </w:t>
      </w:r>
      <w:r w:rsidRPr="00CB7ACE">
        <w:rPr>
          <w:color w:val="000000"/>
        </w:rPr>
        <w:t>и</w:t>
      </w:r>
      <w:r>
        <w:rPr>
          <w:color w:val="000000"/>
        </w:rPr>
        <w:t xml:space="preserve"> в </w:t>
      </w:r>
      <w:r w:rsidRPr="00CB7ACE">
        <w:rPr>
          <w:color w:val="000000"/>
        </w:rPr>
        <w:t>розово</w:t>
      </w:r>
      <w:r>
        <w:rPr>
          <w:color w:val="000000"/>
        </w:rPr>
        <w:t xml:space="preserve">м </w:t>
      </w:r>
      <w:r w:rsidRPr="00CB7ACE">
        <w:rPr>
          <w:color w:val="000000"/>
        </w:rPr>
        <w:t>платье.</w:t>
      </w:r>
      <w:r w:rsidRPr="00C72FC2">
        <w:rPr>
          <w:rStyle w:val="apple-converted-space"/>
          <w:color w:val="000000"/>
        </w:rPr>
        <w:t xml:space="preserve"> </w:t>
      </w:r>
      <w:r w:rsidRPr="00CB7ACE">
        <w:rPr>
          <w:color w:val="000000"/>
        </w:rPr>
        <w:t>Сэм</w:t>
      </w:r>
      <w:r>
        <w:rPr>
          <w:color w:val="000000"/>
        </w:rPr>
        <w:t xml:space="preserve"> </w:t>
      </w:r>
      <w:r w:rsidRPr="00CB7ACE">
        <w:rPr>
          <w:color w:val="000000"/>
        </w:rPr>
        <w:t>хихикнул</w:t>
      </w:r>
      <w:r>
        <w:rPr>
          <w:color w:val="000000"/>
        </w:rPr>
        <w:t xml:space="preserve">а </w:t>
      </w:r>
      <w:r w:rsidRPr="00CB7ACE">
        <w:rPr>
          <w:color w:val="000000"/>
        </w:rPr>
        <w:t>и</w:t>
      </w:r>
      <w:r>
        <w:rPr>
          <w:color w:val="000000"/>
        </w:rPr>
        <w:t xml:space="preserve"> извинилась</w:t>
      </w:r>
      <w:r w:rsidRPr="00CB7ACE">
        <w:rPr>
          <w:color w:val="000000"/>
        </w:rPr>
        <w:t>,</w:t>
      </w:r>
      <w:r>
        <w:rPr>
          <w:color w:val="000000"/>
        </w:rPr>
        <w:t xml:space="preserve"> </w:t>
      </w:r>
      <w:r w:rsidRPr="00CB7ACE">
        <w:rPr>
          <w:color w:val="000000"/>
        </w:rPr>
        <w:t>но</w:t>
      </w:r>
      <w:r>
        <w:rPr>
          <w:color w:val="000000"/>
        </w:rPr>
        <w:t xml:space="preserve"> </w:t>
      </w:r>
      <w:r w:rsidRPr="00CB7ACE">
        <w:rPr>
          <w:color w:val="000000"/>
        </w:rPr>
        <w:t>она</w:t>
      </w:r>
      <w:r>
        <w:rPr>
          <w:color w:val="000000"/>
        </w:rPr>
        <w:t xml:space="preserve"> так спешила уйти</w:t>
      </w:r>
      <w:r w:rsidRPr="00CB7ACE">
        <w:rPr>
          <w:color w:val="000000"/>
        </w:rPr>
        <w:t>,</w:t>
      </w:r>
      <w:r w:rsidRPr="00C72FC2">
        <w:rPr>
          <w:rStyle w:val="apple-converted-space"/>
          <w:color w:val="000000"/>
        </w:rPr>
        <w:t xml:space="preserve"> </w:t>
      </w:r>
      <w:r w:rsidRPr="00CB7ACE">
        <w:rPr>
          <w:color w:val="000000"/>
        </w:rPr>
        <w:t>что</w:t>
      </w:r>
      <w:r>
        <w:rPr>
          <w:color w:val="000000"/>
        </w:rPr>
        <w:t xml:space="preserve"> </w:t>
      </w:r>
      <w:r w:rsidRPr="00CB7ACE">
        <w:rPr>
          <w:color w:val="000000"/>
        </w:rPr>
        <w:t>даже</w:t>
      </w:r>
      <w:r>
        <w:rPr>
          <w:color w:val="000000"/>
        </w:rPr>
        <w:t xml:space="preserve"> </w:t>
      </w:r>
      <w:r w:rsidRPr="00CB7ACE">
        <w:rPr>
          <w:color w:val="000000"/>
        </w:rPr>
        <w:t>не</w:t>
      </w:r>
      <w:r>
        <w:rPr>
          <w:color w:val="000000"/>
        </w:rPr>
        <w:t xml:space="preserve"> </w:t>
      </w:r>
      <w:r w:rsidRPr="00CB7ACE">
        <w:rPr>
          <w:color w:val="000000"/>
        </w:rPr>
        <w:t>узнала</w:t>
      </w:r>
      <w:r>
        <w:rPr>
          <w:color w:val="000000"/>
        </w:rPr>
        <w:t xml:space="preserve"> </w:t>
      </w:r>
      <w:r w:rsidRPr="00CB7ACE">
        <w:rPr>
          <w:color w:val="000000"/>
        </w:rPr>
        <w:t>меня.</w:t>
      </w:r>
      <w:r w:rsidRPr="00C72FC2">
        <w:rPr>
          <w:rStyle w:val="apple-converted-space"/>
          <w:color w:val="000000"/>
        </w:rPr>
        <w:t xml:space="preserve"> </w:t>
      </w:r>
      <w:r>
        <w:rPr>
          <w:color w:val="000000"/>
        </w:rPr>
        <w:t>О</w:t>
      </w:r>
      <w:r w:rsidRPr="00CB7ACE">
        <w:rPr>
          <w:color w:val="000000"/>
        </w:rPr>
        <w:t>на</w:t>
      </w:r>
      <w:r>
        <w:rPr>
          <w:color w:val="000000"/>
        </w:rPr>
        <w:t xml:space="preserve"> тащила за</w:t>
      </w:r>
      <w:r w:rsidRPr="00C72FC2">
        <w:rPr>
          <w:rStyle w:val="apple-converted-space"/>
          <w:color w:val="000000"/>
        </w:rPr>
        <w:t xml:space="preserve"> </w:t>
      </w:r>
      <w:r w:rsidRPr="00CB7ACE">
        <w:rPr>
          <w:color w:val="000000"/>
        </w:rPr>
        <w:t>собой</w:t>
      </w:r>
      <w:r>
        <w:rPr>
          <w:color w:val="000000"/>
        </w:rPr>
        <w:t xml:space="preserve"> Тони, держа его за руку</w:t>
      </w:r>
      <w:r w:rsidRPr="00CB7ACE">
        <w:rPr>
          <w:color w:val="000000"/>
        </w:rPr>
        <w:t>.</w:t>
      </w:r>
      <w:r w:rsidRPr="00C72FC2">
        <w:rPr>
          <w:rStyle w:val="apple-converted-space"/>
          <w:color w:val="000000"/>
        </w:rPr>
        <w:t xml:space="preserve"> </w:t>
      </w:r>
      <w:r w:rsidRPr="00CB7ACE">
        <w:rPr>
          <w:color w:val="000000"/>
        </w:rPr>
        <w:t>Но</w:t>
      </w:r>
      <w:r>
        <w:rPr>
          <w:color w:val="000000"/>
        </w:rPr>
        <w:t xml:space="preserve"> </w:t>
      </w:r>
      <w:r w:rsidRPr="00CB7ACE">
        <w:rPr>
          <w:color w:val="000000"/>
        </w:rPr>
        <w:t>через</w:t>
      </w:r>
      <w:r>
        <w:rPr>
          <w:color w:val="000000"/>
        </w:rPr>
        <w:t xml:space="preserve"> </w:t>
      </w:r>
      <w:r w:rsidRPr="00CB7ACE">
        <w:rPr>
          <w:color w:val="000000"/>
        </w:rPr>
        <w:t>несколько</w:t>
      </w:r>
      <w:r>
        <w:rPr>
          <w:color w:val="000000"/>
        </w:rPr>
        <w:t xml:space="preserve"> </w:t>
      </w:r>
      <w:r w:rsidRPr="00CB7ACE">
        <w:rPr>
          <w:color w:val="000000"/>
        </w:rPr>
        <w:t>шагов</w:t>
      </w:r>
      <w:r>
        <w:rPr>
          <w:color w:val="000000"/>
        </w:rPr>
        <w:t xml:space="preserve"> </w:t>
      </w:r>
      <w:r w:rsidRPr="00CB7ACE">
        <w:rPr>
          <w:color w:val="000000"/>
        </w:rPr>
        <w:t>она</w:t>
      </w:r>
      <w:r>
        <w:rPr>
          <w:color w:val="000000"/>
        </w:rPr>
        <w:t xml:space="preserve"> остановилась </w:t>
      </w:r>
      <w:r w:rsidRPr="00CB7ACE">
        <w:rPr>
          <w:color w:val="000000"/>
        </w:rPr>
        <w:t>и</w:t>
      </w:r>
      <w:r>
        <w:rPr>
          <w:color w:val="000000"/>
        </w:rPr>
        <w:t xml:space="preserve"> </w:t>
      </w:r>
      <w:r w:rsidRPr="00CB7ACE">
        <w:rPr>
          <w:color w:val="000000"/>
        </w:rPr>
        <w:t>повернулась</w:t>
      </w:r>
      <w:r>
        <w:rPr>
          <w:color w:val="000000"/>
        </w:rPr>
        <w:t xml:space="preserve"> </w:t>
      </w:r>
      <w:r w:rsidRPr="00CB7ACE">
        <w:rPr>
          <w:color w:val="000000"/>
        </w:rPr>
        <w:t>ко</w:t>
      </w:r>
      <w:r>
        <w:rPr>
          <w:color w:val="000000"/>
        </w:rPr>
        <w:t xml:space="preserve"> </w:t>
      </w:r>
      <w:r w:rsidRPr="00CB7ACE">
        <w:rPr>
          <w:color w:val="000000"/>
        </w:rPr>
        <w:t>мне.</w:t>
      </w:r>
      <w:r w:rsidRPr="00C72FC2">
        <w:rPr>
          <w:rStyle w:val="apple-converted-space"/>
          <w:color w:val="000000"/>
        </w:rPr>
        <w:t xml:space="preserve"> </w:t>
      </w:r>
      <w:r w:rsidRPr="00CB7ACE">
        <w:rPr>
          <w:color w:val="000000"/>
        </w:rPr>
        <w:t>Е</w:t>
      </w:r>
      <w:r>
        <w:rPr>
          <w:color w:val="000000"/>
        </w:rPr>
        <w:t xml:space="preserve">ё </w:t>
      </w:r>
      <w:r w:rsidRPr="00CB7ACE">
        <w:rPr>
          <w:color w:val="000000"/>
        </w:rPr>
        <w:t>лицо</w:t>
      </w:r>
      <w:r>
        <w:rPr>
          <w:color w:val="000000"/>
        </w:rPr>
        <w:t xml:space="preserve"> </w:t>
      </w:r>
      <w:r w:rsidRPr="00CB7ACE">
        <w:rPr>
          <w:color w:val="000000"/>
        </w:rPr>
        <w:t>расплылось</w:t>
      </w:r>
      <w:r>
        <w:rPr>
          <w:color w:val="000000"/>
        </w:rPr>
        <w:t xml:space="preserve"> в улыбке</w:t>
      </w:r>
      <w:r w:rsidRPr="00CB7ACE">
        <w:rPr>
          <w:color w:val="000000"/>
        </w:rPr>
        <w:t>.</w:t>
      </w:r>
      <w:r w:rsidRPr="00C72FC2">
        <w:rPr>
          <w:rStyle w:val="apple-converted-space"/>
          <w:color w:val="000000"/>
        </w:rPr>
        <w:t xml:space="preserve"> </w:t>
      </w:r>
      <w:r>
        <w:rPr>
          <w:rStyle w:val="apple-converted-space"/>
          <w:color w:val="000000"/>
        </w:rPr>
        <w:t>Так как для разговора</w:t>
      </w:r>
      <w:r>
        <w:rPr>
          <w:color w:val="000000"/>
        </w:rPr>
        <w:t xml:space="preserve"> </w:t>
      </w:r>
      <w:r w:rsidRPr="00CB7ACE">
        <w:rPr>
          <w:color w:val="000000"/>
        </w:rPr>
        <w:t>музыка</w:t>
      </w:r>
      <w:r>
        <w:rPr>
          <w:color w:val="000000"/>
        </w:rPr>
        <w:t xml:space="preserve"> </w:t>
      </w:r>
      <w:r w:rsidRPr="00CB7ACE">
        <w:rPr>
          <w:color w:val="000000"/>
        </w:rPr>
        <w:t>была</w:t>
      </w:r>
      <w:r>
        <w:rPr>
          <w:color w:val="000000"/>
        </w:rPr>
        <w:t xml:space="preserve"> </w:t>
      </w:r>
      <w:r w:rsidRPr="00CB7ACE">
        <w:rPr>
          <w:color w:val="000000"/>
        </w:rPr>
        <w:t>слишком</w:t>
      </w:r>
      <w:r>
        <w:rPr>
          <w:color w:val="000000"/>
        </w:rPr>
        <w:t xml:space="preserve"> </w:t>
      </w:r>
      <w:r w:rsidRPr="00CB7ACE">
        <w:rPr>
          <w:color w:val="000000"/>
        </w:rPr>
        <w:t>громко</w:t>
      </w:r>
      <w:r>
        <w:rPr>
          <w:color w:val="000000"/>
        </w:rPr>
        <w:t>й</w:t>
      </w:r>
      <w:r w:rsidRPr="00CB7ACE">
        <w:rPr>
          <w:color w:val="000000"/>
        </w:rPr>
        <w:t>,</w:t>
      </w:r>
      <w:r>
        <w:rPr>
          <w:color w:val="000000"/>
        </w:rPr>
        <w:t xml:space="preserve"> </w:t>
      </w:r>
      <w:r w:rsidRPr="00CB7ACE">
        <w:rPr>
          <w:color w:val="000000"/>
        </w:rPr>
        <w:t>она</w:t>
      </w:r>
      <w:r>
        <w:rPr>
          <w:color w:val="000000"/>
        </w:rPr>
        <w:t xml:space="preserve"> </w:t>
      </w:r>
      <w:r w:rsidRPr="00CB7ACE">
        <w:rPr>
          <w:color w:val="000000"/>
        </w:rPr>
        <w:t>ткнула</w:t>
      </w:r>
      <w:r>
        <w:rPr>
          <w:color w:val="000000"/>
        </w:rPr>
        <w:t xml:space="preserve"> </w:t>
      </w:r>
      <w:r w:rsidRPr="00CB7ACE">
        <w:rPr>
          <w:color w:val="000000"/>
        </w:rPr>
        <w:t>пальцем</w:t>
      </w:r>
      <w:r>
        <w:rPr>
          <w:color w:val="000000"/>
        </w:rPr>
        <w:t xml:space="preserve"> на бильярдную</w:t>
      </w:r>
      <w:r w:rsidRPr="00CB7ACE">
        <w:rPr>
          <w:color w:val="000000"/>
        </w:rPr>
        <w:t>.</w:t>
      </w:r>
    </w:p>
    <w:p w:rsidR="00DD1B70" w:rsidRDefault="00DD1B70" w:rsidP="00DD1B70">
      <w:pPr>
        <w:pStyle w:val="western"/>
        <w:shd w:val="clear" w:color="auto" w:fill="FFFFFF"/>
        <w:spacing w:before="0" w:after="0"/>
        <w:ind w:firstLine="461"/>
        <w:jc w:val="both"/>
        <w:rPr>
          <w:color w:val="000000"/>
        </w:rPr>
      </w:pPr>
      <w:r>
        <w:rPr>
          <w:color w:val="000000"/>
        </w:rPr>
        <w:t>Я быстро заглянул внутрь и увидел, что там собралась целая куча футболистов.</w:t>
      </w:r>
      <w:r>
        <w:rPr>
          <w:rStyle w:val="apple-converted-space"/>
          <w:color w:val="000000"/>
        </w:rPr>
        <w:t xml:space="preserve"> По центру</w:t>
      </w:r>
      <w:r>
        <w:rPr>
          <w:color w:val="000000"/>
        </w:rPr>
        <w:t xml:space="preserve"> на бильярдном столе сидела Сью.</w:t>
      </w:r>
      <w:r>
        <w:rPr>
          <w:rStyle w:val="apple-converted-space"/>
          <w:color w:val="000000"/>
        </w:rPr>
        <w:t xml:space="preserve"> </w:t>
      </w:r>
      <w:r>
        <w:rPr>
          <w:color w:val="000000"/>
        </w:rPr>
        <w:t xml:space="preserve">Я повернулся </w:t>
      </w:r>
      <w:proofErr w:type="gramStart"/>
      <w:r>
        <w:rPr>
          <w:color w:val="000000"/>
        </w:rPr>
        <w:t>к</w:t>
      </w:r>
      <w:proofErr w:type="gramEnd"/>
      <w:r>
        <w:rPr>
          <w:color w:val="000000"/>
        </w:rPr>
        <w:t xml:space="preserve"> Сэм и произнёс одними губами: </w:t>
      </w:r>
    </w:p>
    <w:p w:rsidR="00DD1B70" w:rsidRDefault="00DD1B70" w:rsidP="00DD1B70">
      <w:pPr>
        <w:pStyle w:val="western"/>
        <w:shd w:val="clear" w:color="auto" w:fill="FFFFFF"/>
        <w:spacing w:before="0" w:after="0"/>
        <w:ind w:firstLine="461"/>
        <w:jc w:val="both"/>
        <w:rPr>
          <w:color w:val="000000"/>
        </w:rPr>
      </w:pPr>
      <w:r w:rsidRPr="00C25E8C">
        <w:t>–</w:t>
      </w:r>
      <w:r>
        <w:t xml:space="preserve"> </w:t>
      </w:r>
      <w:r>
        <w:rPr>
          <w:color w:val="000000"/>
        </w:rPr>
        <w:t>Сейчас?</w:t>
      </w:r>
    </w:p>
    <w:p w:rsidR="00DD1B70" w:rsidRPr="007846F4" w:rsidRDefault="00DD1B70" w:rsidP="00DD1B70">
      <w:pPr>
        <w:pStyle w:val="western"/>
        <w:shd w:val="clear" w:color="auto" w:fill="FFFFFF"/>
        <w:spacing w:before="0" w:after="0"/>
        <w:ind w:firstLine="461"/>
        <w:jc w:val="both"/>
        <w:rPr>
          <w:color w:val="000000"/>
        </w:rPr>
      </w:pPr>
      <w:r w:rsidRPr="00CB7ACE">
        <w:rPr>
          <w:color w:val="000000"/>
        </w:rPr>
        <w:t>Она</w:t>
      </w:r>
      <w:r>
        <w:rPr>
          <w:color w:val="000000"/>
        </w:rPr>
        <w:t xml:space="preserve"> </w:t>
      </w:r>
      <w:r w:rsidRPr="00CB7ACE">
        <w:rPr>
          <w:color w:val="000000"/>
        </w:rPr>
        <w:t>кивнула</w:t>
      </w:r>
      <w:r>
        <w:rPr>
          <w:color w:val="000000"/>
        </w:rPr>
        <w:t xml:space="preserve"> </w:t>
      </w:r>
      <w:r w:rsidRPr="00CB7ACE">
        <w:rPr>
          <w:color w:val="000000"/>
        </w:rPr>
        <w:t>с</w:t>
      </w:r>
      <w:r>
        <w:rPr>
          <w:color w:val="000000"/>
        </w:rPr>
        <w:t xml:space="preserve">о </w:t>
      </w:r>
      <w:r w:rsidRPr="00CB7ACE">
        <w:rPr>
          <w:color w:val="000000"/>
        </w:rPr>
        <w:t>счастливым</w:t>
      </w:r>
      <w:r>
        <w:rPr>
          <w:color w:val="000000"/>
        </w:rPr>
        <w:t xml:space="preserve"> воодушевлением</w:t>
      </w:r>
      <w:r w:rsidRPr="00CB7ACE">
        <w:rPr>
          <w:color w:val="000000"/>
        </w:rPr>
        <w:t>,</w:t>
      </w:r>
      <w:r>
        <w:rPr>
          <w:color w:val="000000"/>
        </w:rPr>
        <w:t xml:space="preserve"> </w:t>
      </w:r>
      <w:r w:rsidRPr="00CB7ACE">
        <w:rPr>
          <w:color w:val="000000"/>
        </w:rPr>
        <w:t>а</w:t>
      </w:r>
      <w:r>
        <w:rPr>
          <w:color w:val="000000"/>
        </w:rPr>
        <w:t xml:space="preserve"> </w:t>
      </w:r>
      <w:r w:rsidRPr="00CB7ACE">
        <w:rPr>
          <w:color w:val="000000"/>
        </w:rPr>
        <w:t>затем</w:t>
      </w:r>
      <w:r>
        <w:rPr>
          <w:color w:val="000000"/>
        </w:rPr>
        <w:t xml:space="preserve"> направилась прочь вместе </w:t>
      </w:r>
      <w:r w:rsidRPr="00CB7ACE">
        <w:rPr>
          <w:color w:val="000000"/>
        </w:rPr>
        <w:t>с</w:t>
      </w:r>
      <w:r>
        <w:rPr>
          <w:color w:val="000000"/>
        </w:rPr>
        <w:t xml:space="preserve"> </w:t>
      </w:r>
      <w:r w:rsidRPr="00CB7ACE">
        <w:rPr>
          <w:color w:val="000000"/>
        </w:rPr>
        <w:t>Митчеллом.</w:t>
      </w:r>
    </w:p>
    <w:p w:rsidR="00DD1B70" w:rsidRPr="007846F4" w:rsidRDefault="00DD1B70" w:rsidP="00DD1B70">
      <w:pPr>
        <w:pStyle w:val="western"/>
        <w:shd w:val="clear" w:color="auto" w:fill="FFFFFF"/>
        <w:spacing w:before="0" w:after="0"/>
        <w:ind w:firstLine="461"/>
        <w:jc w:val="both"/>
        <w:rPr>
          <w:color w:val="000000"/>
        </w:rPr>
      </w:pPr>
      <w:r w:rsidRPr="00CB7ACE">
        <w:rPr>
          <w:color w:val="000000"/>
        </w:rPr>
        <w:t>Отлично.</w:t>
      </w:r>
      <w:r w:rsidRPr="00C72FC2">
        <w:rPr>
          <w:rStyle w:val="apple-converted-space"/>
          <w:color w:val="000000"/>
        </w:rPr>
        <w:t xml:space="preserve"> </w:t>
      </w:r>
      <w:r w:rsidRPr="00CB7ACE">
        <w:rPr>
          <w:color w:val="000000"/>
        </w:rPr>
        <w:t>Сейчас</w:t>
      </w:r>
      <w:r>
        <w:rPr>
          <w:color w:val="000000"/>
        </w:rPr>
        <w:t xml:space="preserve"> </w:t>
      </w:r>
      <w:r w:rsidRPr="00CB7ACE">
        <w:rPr>
          <w:color w:val="000000"/>
        </w:rPr>
        <w:t>или</w:t>
      </w:r>
      <w:r>
        <w:rPr>
          <w:color w:val="000000"/>
        </w:rPr>
        <w:t xml:space="preserve"> </w:t>
      </w:r>
      <w:r w:rsidRPr="00CB7ACE">
        <w:rPr>
          <w:color w:val="000000"/>
        </w:rPr>
        <w:t>никогда.</w:t>
      </w:r>
      <w:r w:rsidRPr="00C72FC2">
        <w:rPr>
          <w:rStyle w:val="apple-converted-space"/>
          <w:color w:val="000000"/>
        </w:rPr>
        <w:t xml:space="preserve"> </w:t>
      </w:r>
      <w:r w:rsidRPr="00CB7ACE">
        <w:rPr>
          <w:color w:val="000000"/>
        </w:rPr>
        <w:t>И</w:t>
      </w:r>
      <w:r w:rsidRPr="00C72FC2">
        <w:rPr>
          <w:rStyle w:val="apple-converted-space"/>
          <w:color w:val="000000"/>
        </w:rPr>
        <w:t xml:space="preserve"> </w:t>
      </w:r>
      <w:r w:rsidRPr="00CB7ACE">
        <w:rPr>
          <w:i/>
          <w:iCs/>
          <w:color w:val="000000"/>
        </w:rPr>
        <w:t>никогда</w:t>
      </w:r>
      <w:r w:rsidRPr="00C72FC2">
        <w:rPr>
          <w:rStyle w:val="apple-converted-space"/>
          <w:color w:val="000000"/>
        </w:rPr>
        <w:t xml:space="preserve"> </w:t>
      </w:r>
      <w:r w:rsidRPr="00CB7ACE">
        <w:rPr>
          <w:color w:val="000000"/>
        </w:rPr>
        <w:t>на</w:t>
      </w:r>
      <w:r>
        <w:rPr>
          <w:color w:val="000000"/>
        </w:rPr>
        <w:t xml:space="preserve"> </w:t>
      </w:r>
      <w:r w:rsidRPr="00CB7ACE">
        <w:rPr>
          <w:color w:val="000000"/>
        </w:rPr>
        <w:t>самом</w:t>
      </w:r>
      <w:r>
        <w:rPr>
          <w:color w:val="000000"/>
        </w:rPr>
        <w:t xml:space="preserve"> </w:t>
      </w:r>
      <w:r w:rsidRPr="00CB7ACE">
        <w:rPr>
          <w:color w:val="000000"/>
        </w:rPr>
        <w:t>деле</w:t>
      </w:r>
      <w:r>
        <w:rPr>
          <w:color w:val="000000"/>
        </w:rPr>
        <w:t xml:space="preserve"> совсем не вариант</w:t>
      </w:r>
      <w:r w:rsidRPr="00CB7ACE">
        <w:rPr>
          <w:color w:val="000000"/>
        </w:rPr>
        <w:t>.</w:t>
      </w:r>
    </w:p>
    <w:p w:rsidR="00DD1B70" w:rsidRDefault="00DD1B70" w:rsidP="00DD1B70">
      <w:pPr>
        <w:pStyle w:val="western"/>
        <w:shd w:val="clear" w:color="auto" w:fill="FFFFFF"/>
        <w:spacing w:before="0" w:after="0"/>
        <w:ind w:firstLine="461"/>
        <w:jc w:val="both"/>
        <w:rPr>
          <w:rStyle w:val="apple-converted-space"/>
          <w:color w:val="000000"/>
        </w:rPr>
      </w:pPr>
      <w:r>
        <w:rPr>
          <w:color w:val="000000"/>
        </w:rPr>
        <w:t xml:space="preserve">Я тихо </w:t>
      </w:r>
      <w:r w:rsidRPr="00CB7ACE">
        <w:rPr>
          <w:color w:val="000000"/>
        </w:rPr>
        <w:t>проскользнул</w:t>
      </w:r>
      <w:r>
        <w:rPr>
          <w:color w:val="000000"/>
        </w:rPr>
        <w:t xml:space="preserve"> </w:t>
      </w:r>
      <w:r w:rsidRPr="00CB7ACE">
        <w:rPr>
          <w:color w:val="000000"/>
        </w:rPr>
        <w:t>за</w:t>
      </w:r>
      <w:r>
        <w:rPr>
          <w:color w:val="000000"/>
        </w:rPr>
        <w:t xml:space="preserve"> </w:t>
      </w:r>
      <w:r w:rsidRPr="00CB7ACE">
        <w:rPr>
          <w:color w:val="000000"/>
        </w:rPr>
        <w:t>угол</w:t>
      </w:r>
      <w:r>
        <w:rPr>
          <w:color w:val="000000"/>
        </w:rPr>
        <w:t xml:space="preserve"> </w:t>
      </w:r>
      <w:r w:rsidRPr="00CB7ACE">
        <w:rPr>
          <w:color w:val="000000"/>
        </w:rPr>
        <w:t>и</w:t>
      </w:r>
      <w:r>
        <w:rPr>
          <w:color w:val="000000"/>
        </w:rPr>
        <w:t xml:space="preserve"> </w:t>
      </w:r>
      <w:r w:rsidRPr="00CB7ACE">
        <w:rPr>
          <w:color w:val="000000"/>
        </w:rPr>
        <w:t>остановился</w:t>
      </w:r>
      <w:r>
        <w:rPr>
          <w:color w:val="000000"/>
        </w:rPr>
        <w:t xml:space="preserve"> </w:t>
      </w:r>
      <w:r w:rsidRPr="00CB7ACE">
        <w:rPr>
          <w:color w:val="000000"/>
        </w:rPr>
        <w:t>в</w:t>
      </w:r>
      <w:r>
        <w:rPr>
          <w:color w:val="000000"/>
        </w:rPr>
        <w:t xml:space="preserve"> </w:t>
      </w:r>
      <w:r w:rsidRPr="00CB7ACE">
        <w:rPr>
          <w:color w:val="000000"/>
        </w:rPr>
        <w:t>открыт</w:t>
      </w:r>
      <w:r>
        <w:rPr>
          <w:color w:val="000000"/>
        </w:rPr>
        <w:t xml:space="preserve">ых </w:t>
      </w:r>
      <w:r w:rsidRPr="00CB7ACE">
        <w:rPr>
          <w:color w:val="000000"/>
        </w:rPr>
        <w:t>двер</w:t>
      </w:r>
      <w:r>
        <w:rPr>
          <w:color w:val="000000"/>
        </w:rPr>
        <w:t>ях</w:t>
      </w:r>
      <w:r w:rsidRPr="00CB7ACE">
        <w:rPr>
          <w:color w:val="000000"/>
        </w:rPr>
        <w:t>.</w:t>
      </w:r>
      <w:r w:rsidRPr="00C72FC2">
        <w:rPr>
          <w:rStyle w:val="apple-converted-space"/>
          <w:color w:val="000000"/>
        </w:rPr>
        <w:t xml:space="preserve"> </w:t>
      </w:r>
      <w:r>
        <w:rPr>
          <w:rStyle w:val="apple-converted-space"/>
          <w:color w:val="000000"/>
        </w:rPr>
        <w:t>Сунув руки в карманы</w:t>
      </w:r>
      <w:r w:rsidRPr="00CB7ACE">
        <w:rPr>
          <w:color w:val="000000"/>
        </w:rPr>
        <w:t>,</w:t>
      </w:r>
      <w:r>
        <w:rPr>
          <w:color w:val="000000"/>
        </w:rPr>
        <w:t xml:space="preserve"> </w:t>
      </w:r>
      <w:r w:rsidRPr="00CB7ACE">
        <w:rPr>
          <w:color w:val="000000"/>
        </w:rPr>
        <w:t>прислонился</w:t>
      </w:r>
      <w:r>
        <w:rPr>
          <w:color w:val="000000"/>
        </w:rPr>
        <w:t xml:space="preserve"> </w:t>
      </w:r>
      <w:r w:rsidRPr="00CB7ACE">
        <w:rPr>
          <w:color w:val="000000"/>
        </w:rPr>
        <w:t>к</w:t>
      </w:r>
      <w:r>
        <w:rPr>
          <w:color w:val="000000"/>
        </w:rPr>
        <w:t xml:space="preserve"> </w:t>
      </w:r>
      <w:r w:rsidRPr="00CB7ACE">
        <w:rPr>
          <w:color w:val="000000"/>
        </w:rPr>
        <w:t>косяку.</w:t>
      </w:r>
      <w:r w:rsidRPr="00C72FC2">
        <w:rPr>
          <w:rStyle w:val="apple-converted-space"/>
          <w:color w:val="000000"/>
        </w:rPr>
        <w:t xml:space="preserve"> </w:t>
      </w:r>
      <w:r>
        <w:rPr>
          <w:rStyle w:val="apple-converted-space"/>
          <w:color w:val="000000"/>
        </w:rPr>
        <w:t>П</w:t>
      </w:r>
      <w:r w:rsidRPr="00CB7ACE">
        <w:rPr>
          <w:color w:val="000000"/>
        </w:rPr>
        <w:t>одруга</w:t>
      </w:r>
      <w:r>
        <w:rPr>
          <w:color w:val="000000"/>
        </w:rPr>
        <w:t xml:space="preserve"> </w:t>
      </w:r>
      <w:r w:rsidRPr="00CB7ACE">
        <w:rPr>
          <w:color w:val="000000"/>
        </w:rPr>
        <w:t>Райана,</w:t>
      </w:r>
      <w:r>
        <w:rPr>
          <w:color w:val="000000"/>
        </w:rPr>
        <w:t xml:space="preserve"> </w:t>
      </w:r>
      <w:r w:rsidRPr="00CB7ACE">
        <w:rPr>
          <w:color w:val="000000"/>
        </w:rPr>
        <w:t>котор</w:t>
      </w:r>
      <w:r>
        <w:rPr>
          <w:color w:val="000000"/>
        </w:rPr>
        <w:t xml:space="preserve">ая </w:t>
      </w:r>
      <w:r w:rsidRPr="00CB7ACE">
        <w:rPr>
          <w:color w:val="000000"/>
        </w:rPr>
        <w:t>выглядел</w:t>
      </w:r>
      <w:r>
        <w:rPr>
          <w:color w:val="000000"/>
        </w:rPr>
        <w:t xml:space="preserve">а </w:t>
      </w:r>
      <w:r w:rsidRPr="00CB7ACE">
        <w:rPr>
          <w:color w:val="000000"/>
        </w:rPr>
        <w:t>как</w:t>
      </w:r>
      <w:r>
        <w:rPr>
          <w:color w:val="000000"/>
        </w:rPr>
        <w:t xml:space="preserve"> </w:t>
      </w:r>
      <w:r w:rsidRPr="00CB7ACE">
        <w:rPr>
          <w:color w:val="000000"/>
        </w:rPr>
        <w:t>какой-то</w:t>
      </w:r>
      <w:r>
        <w:rPr>
          <w:color w:val="000000"/>
        </w:rPr>
        <w:t xml:space="preserve"> р</w:t>
      </w:r>
      <w:r w:rsidRPr="00CB7ACE">
        <w:rPr>
          <w:color w:val="000000"/>
        </w:rPr>
        <w:t>ождественский</w:t>
      </w:r>
      <w:r>
        <w:rPr>
          <w:color w:val="000000"/>
        </w:rPr>
        <w:t xml:space="preserve"> </w:t>
      </w:r>
      <w:r w:rsidRPr="00CB7ACE">
        <w:rPr>
          <w:color w:val="000000"/>
        </w:rPr>
        <w:t>ангел</w:t>
      </w:r>
      <w:r>
        <w:rPr>
          <w:color w:val="000000"/>
        </w:rPr>
        <w:t xml:space="preserve"> </w:t>
      </w:r>
      <w:r w:rsidRPr="00CB7ACE">
        <w:rPr>
          <w:color w:val="000000"/>
        </w:rPr>
        <w:t>в</w:t>
      </w:r>
      <w:r>
        <w:rPr>
          <w:color w:val="000000"/>
        </w:rPr>
        <w:t xml:space="preserve"> </w:t>
      </w:r>
      <w:r w:rsidRPr="00CB7ACE">
        <w:rPr>
          <w:color w:val="000000"/>
        </w:rPr>
        <w:t>белом</w:t>
      </w:r>
      <w:r>
        <w:rPr>
          <w:color w:val="000000"/>
        </w:rPr>
        <w:t xml:space="preserve"> </w:t>
      </w:r>
      <w:r w:rsidRPr="00CB7ACE">
        <w:rPr>
          <w:color w:val="000000"/>
        </w:rPr>
        <w:t>шелковом</w:t>
      </w:r>
      <w:r>
        <w:rPr>
          <w:color w:val="000000"/>
        </w:rPr>
        <w:t xml:space="preserve"> </w:t>
      </w:r>
      <w:r w:rsidRPr="00CB7ACE">
        <w:rPr>
          <w:color w:val="000000"/>
        </w:rPr>
        <w:t>платье,</w:t>
      </w:r>
      <w:r>
        <w:rPr>
          <w:color w:val="000000"/>
        </w:rPr>
        <w:t xml:space="preserve"> погладила </w:t>
      </w:r>
      <w:r w:rsidRPr="00CB7ACE">
        <w:rPr>
          <w:color w:val="000000"/>
        </w:rPr>
        <w:t>Сьюз</w:t>
      </w:r>
      <w:r>
        <w:rPr>
          <w:color w:val="000000"/>
        </w:rPr>
        <w:t>а</w:t>
      </w:r>
      <w:r w:rsidRPr="00CB7ACE">
        <w:rPr>
          <w:color w:val="000000"/>
        </w:rPr>
        <w:t>н</w:t>
      </w:r>
      <w:r>
        <w:rPr>
          <w:color w:val="000000"/>
        </w:rPr>
        <w:t xml:space="preserve"> по руке</w:t>
      </w:r>
      <w:r w:rsidRPr="00CB7ACE">
        <w:rPr>
          <w:color w:val="000000"/>
        </w:rPr>
        <w:t>,</w:t>
      </w:r>
      <w:r>
        <w:rPr>
          <w:color w:val="000000"/>
        </w:rPr>
        <w:t xml:space="preserve"> </w:t>
      </w:r>
      <w:r w:rsidRPr="00CB7ACE">
        <w:rPr>
          <w:color w:val="000000"/>
        </w:rPr>
        <w:t>очевидно,</w:t>
      </w:r>
      <w:r>
        <w:rPr>
          <w:color w:val="000000"/>
        </w:rPr>
        <w:t xml:space="preserve"> пытаясь её успокоить</w:t>
      </w:r>
      <w:r w:rsidRPr="00CB7ACE">
        <w:rPr>
          <w:color w:val="000000"/>
        </w:rPr>
        <w:t>.</w:t>
      </w:r>
      <w:r w:rsidRPr="00C72FC2">
        <w:rPr>
          <w:rStyle w:val="apple-converted-space"/>
          <w:color w:val="000000"/>
        </w:rPr>
        <w:t xml:space="preserve"> </w:t>
      </w:r>
    </w:p>
    <w:p w:rsidR="00DD1B70" w:rsidRPr="007846F4" w:rsidRDefault="00DD1B70" w:rsidP="00DD1B70">
      <w:pPr>
        <w:pStyle w:val="western"/>
        <w:shd w:val="clear" w:color="auto" w:fill="FFFFFF"/>
        <w:spacing w:before="0" w:after="0"/>
        <w:ind w:firstLine="461"/>
        <w:jc w:val="both"/>
        <w:rPr>
          <w:color w:val="000000"/>
        </w:rPr>
      </w:pPr>
      <w:r w:rsidRPr="007B2891">
        <w:t>–</w:t>
      </w:r>
      <w:r>
        <w:t xml:space="preserve"> У</w:t>
      </w:r>
      <w:r w:rsidRPr="00CB7ACE">
        <w:rPr>
          <w:color w:val="000000"/>
        </w:rPr>
        <w:t>верен</w:t>
      </w:r>
      <w:r>
        <w:rPr>
          <w:color w:val="000000"/>
        </w:rPr>
        <w:t>а</w:t>
      </w:r>
      <w:r w:rsidRPr="00CB7ACE">
        <w:rPr>
          <w:color w:val="000000"/>
        </w:rPr>
        <w:t>,</w:t>
      </w:r>
      <w:r>
        <w:rPr>
          <w:color w:val="000000"/>
        </w:rPr>
        <w:t xml:space="preserve"> </w:t>
      </w:r>
      <w:r w:rsidRPr="009278CF">
        <w:t>что ничего страшного</w:t>
      </w:r>
      <w:r w:rsidRPr="00CB7ACE">
        <w:rPr>
          <w:color w:val="000000"/>
        </w:rPr>
        <w:t>,</w:t>
      </w:r>
      <w:r w:rsidRPr="007B2891">
        <w:t xml:space="preserve"> –</w:t>
      </w:r>
      <w:r>
        <w:rPr>
          <w:color w:val="000000"/>
        </w:rPr>
        <w:t xml:space="preserve"> </w:t>
      </w:r>
      <w:r w:rsidRPr="00CB7ACE">
        <w:rPr>
          <w:color w:val="000000"/>
        </w:rPr>
        <w:t>сказала</w:t>
      </w:r>
      <w:r>
        <w:rPr>
          <w:color w:val="000000"/>
        </w:rPr>
        <w:t xml:space="preserve"> </w:t>
      </w:r>
      <w:r w:rsidRPr="00CB7ACE">
        <w:rPr>
          <w:color w:val="000000"/>
        </w:rPr>
        <w:t>она.</w:t>
      </w:r>
    </w:p>
    <w:p w:rsidR="00DD1B70" w:rsidRDefault="00DD1B70" w:rsidP="00DD1B70">
      <w:pPr>
        <w:pStyle w:val="western"/>
        <w:shd w:val="clear" w:color="auto" w:fill="FFFFFF"/>
        <w:spacing w:before="0" w:after="0"/>
        <w:ind w:firstLine="461"/>
        <w:jc w:val="both"/>
        <w:rPr>
          <w:rStyle w:val="apple-converted-space"/>
          <w:color w:val="000000"/>
        </w:rPr>
      </w:pPr>
      <w:r>
        <w:rPr>
          <w:color w:val="000000"/>
        </w:rPr>
        <w:t>До меня донёсся ироничный смех Сьюзан.</w:t>
      </w:r>
      <w:r>
        <w:rPr>
          <w:rStyle w:val="apple-converted-space"/>
          <w:color w:val="000000"/>
        </w:rPr>
        <w:t xml:space="preserve"> </w:t>
      </w:r>
    </w:p>
    <w:p w:rsidR="00DD1B70" w:rsidRDefault="00DD1B70" w:rsidP="00DD1B70">
      <w:pPr>
        <w:pStyle w:val="western"/>
        <w:shd w:val="clear" w:color="auto" w:fill="FFFFFF"/>
        <w:spacing w:before="0" w:after="0"/>
        <w:ind w:firstLine="461"/>
        <w:jc w:val="both"/>
        <w:rPr>
          <w:color w:val="000000"/>
        </w:rPr>
      </w:pPr>
      <w:r w:rsidRPr="007B2891">
        <w:t>–</w:t>
      </w:r>
      <w:r>
        <w:t xml:space="preserve"> </w:t>
      </w:r>
      <w:r>
        <w:rPr>
          <w:color w:val="000000"/>
        </w:rPr>
        <w:t>Повтори.</w:t>
      </w:r>
    </w:p>
    <w:p w:rsidR="00DD1B70" w:rsidRPr="007846F4" w:rsidRDefault="00DD1B70" w:rsidP="00DD1B70">
      <w:pPr>
        <w:pStyle w:val="western"/>
        <w:shd w:val="clear" w:color="auto" w:fill="FFFFFF"/>
        <w:spacing w:before="0" w:after="0"/>
        <w:ind w:firstLine="461"/>
        <w:jc w:val="both"/>
        <w:rPr>
          <w:color w:val="000000"/>
        </w:rPr>
      </w:pPr>
      <w:r w:rsidRPr="00CB7ACE">
        <w:rPr>
          <w:color w:val="000000"/>
        </w:rPr>
        <w:t>Лиза</w:t>
      </w:r>
      <w:r>
        <w:rPr>
          <w:color w:val="000000"/>
        </w:rPr>
        <w:t xml:space="preserve"> первая меня </w:t>
      </w:r>
      <w:r w:rsidRPr="00CB7ACE">
        <w:rPr>
          <w:color w:val="000000"/>
        </w:rPr>
        <w:t>заметил</w:t>
      </w:r>
      <w:r>
        <w:rPr>
          <w:color w:val="000000"/>
        </w:rPr>
        <w:t>а</w:t>
      </w:r>
      <w:r w:rsidRPr="00CB7ACE">
        <w:rPr>
          <w:color w:val="000000"/>
        </w:rPr>
        <w:t>.</w:t>
      </w:r>
      <w:r w:rsidRPr="00C72FC2">
        <w:rPr>
          <w:rStyle w:val="apple-converted-space"/>
          <w:color w:val="000000"/>
        </w:rPr>
        <w:t xml:space="preserve"> </w:t>
      </w:r>
      <w:r w:rsidRPr="00CB7ACE">
        <w:rPr>
          <w:color w:val="000000"/>
        </w:rPr>
        <w:t>В</w:t>
      </w:r>
      <w:r>
        <w:rPr>
          <w:color w:val="000000"/>
        </w:rPr>
        <w:t xml:space="preserve"> </w:t>
      </w:r>
      <w:r w:rsidRPr="00CB7ACE">
        <w:rPr>
          <w:color w:val="000000"/>
        </w:rPr>
        <w:t>тот</w:t>
      </w:r>
      <w:r>
        <w:rPr>
          <w:color w:val="000000"/>
        </w:rPr>
        <w:t xml:space="preserve"> </w:t>
      </w:r>
      <w:r w:rsidRPr="00CB7ACE">
        <w:rPr>
          <w:color w:val="000000"/>
        </w:rPr>
        <w:t>момент</w:t>
      </w:r>
      <w:r>
        <w:rPr>
          <w:color w:val="000000"/>
        </w:rPr>
        <w:t xml:space="preserve"> она перестала хихикать</w:t>
      </w:r>
      <w:r w:rsidRPr="00CB7ACE">
        <w:rPr>
          <w:color w:val="000000"/>
        </w:rPr>
        <w:t>,</w:t>
      </w:r>
      <w:r>
        <w:rPr>
          <w:color w:val="000000"/>
        </w:rPr>
        <w:t xml:space="preserve"> а её </w:t>
      </w:r>
      <w:r w:rsidRPr="00CB7ACE">
        <w:rPr>
          <w:color w:val="000000"/>
        </w:rPr>
        <w:t>лицо</w:t>
      </w:r>
      <w:r>
        <w:rPr>
          <w:color w:val="000000"/>
        </w:rPr>
        <w:t xml:space="preserve"> </w:t>
      </w:r>
      <w:r w:rsidRPr="00CB7ACE">
        <w:rPr>
          <w:color w:val="000000"/>
        </w:rPr>
        <w:t>вытянулось.</w:t>
      </w:r>
      <w:r w:rsidRPr="00C72FC2">
        <w:rPr>
          <w:rStyle w:val="apple-converted-space"/>
          <w:color w:val="000000"/>
        </w:rPr>
        <w:t xml:space="preserve"> </w:t>
      </w:r>
      <w:r>
        <w:rPr>
          <w:color w:val="000000"/>
        </w:rPr>
        <w:t xml:space="preserve">Всем </w:t>
      </w:r>
      <w:r w:rsidRPr="00CB7ACE">
        <w:rPr>
          <w:color w:val="000000"/>
        </w:rPr>
        <w:t>остальны</w:t>
      </w:r>
      <w:r>
        <w:rPr>
          <w:color w:val="000000"/>
        </w:rPr>
        <w:t xml:space="preserve">м понадобилась секунда, </w:t>
      </w:r>
      <w:r w:rsidRPr="00CB7ACE">
        <w:rPr>
          <w:color w:val="000000"/>
        </w:rPr>
        <w:t>чтобы</w:t>
      </w:r>
      <w:r>
        <w:rPr>
          <w:color w:val="000000"/>
        </w:rPr>
        <w:t xml:space="preserve"> про</w:t>
      </w:r>
      <w:r w:rsidRPr="00CB7ACE">
        <w:rPr>
          <w:color w:val="000000"/>
        </w:rPr>
        <w:t>следить</w:t>
      </w:r>
      <w:r>
        <w:rPr>
          <w:color w:val="000000"/>
        </w:rPr>
        <w:t xml:space="preserve"> </w:t>
      </w:r>
      <w:r w:rsidRPr="00CB7ACE">
        <w:rPr>
          <w:color w:val="000000"/>
        </w:rPr>
        <w:t>за</w:t>
      </w:r>
      <w:r w:rsidRPr="00C72FC2">
        <w:rPr>
          <w:rStyle w:val="apple-converted-space"/>
          <w:color w:val="000000"/>
        </w:rPr>
        <w:t xml:space="preserve"> </w:t>
      </w:r>
      <w:r w:rsidRPr="00CB7ACE">
        <w:rPr>
          <w:color w:val="000000"/>
        </w:rPr>
        <w:t>е</w:t>
      </w:r>
      <w:r>
        <w:rPr>
          <w:color w:val="000000"/>
        </w:rPr>
        <w:t xml:space="preserve">ё </w:t>
      </w:r>
      <w:r w:rsidRPr="00CB7ACE">
        <w:rPr>
          <w:color w:val="000000"/>
        </w:rPr>
        <w:t>взглядом</w:t>
      </w:r>
      <w:r>
        <w:rPr>
          <w:color w:val="000000"/>
        </w:rPr>
        <w:t xml:space="preserve"> </w:t>
      </w:r>
      <w:r w:rsidRPr="00CB7ACE">
        <w:rPr>
          <w:color w:val="000000"/>
        </w:rPr>
        <w:t>и</w:t>
      </w:r>
      <w:r>
        <w:rPr>
          <w:color w:val="000000"/>
        </w:rPr>
        <w:t xml:space="preserve"> увидеть </w:t>
      </w:r>
      <w:r w:rsidRPr="00CB7ACE">
        <w:rPr>
          <w:color w:val="000000"/>
        </w:rPr>
        <w:t>меня,</w:t>
      </w:r>
      <w:r>
        <w:rPr>
          <w:color w:val="000000"/>
        </w:rPr>
        <w:t xml:space="preserve"> </w:t>
      </w:r>
      <w:r w:rsidRPr="00CB7ACE">
        <w:rPr>
          <w:color w:val="000000"/>
        </w:rPr>
        <w:t>стоящего</w:t>
      </w:r>
      <w:r>
        <w:rPr>
          <w:color w:val="000000"/>
        </w:rPr>
        <w:t xml:space="preserve"> </w:t>
      </w:r>
      <w:r w:rsidRPr="00CB7ACE">
        <w:rPr>
          <w:color w:val="000000"/>
        </w:rPr>
        <w:t>в</w:t>
      </w:r>
      <w:r>
        <w:rPr>
          <w:color w:val="000000"/>
        </w:rPr>
        <w:t xml:space="preserve"> </w:t>
      </w:r>
      <w:r w:rsidRPr="00CB7ACE">
        <w:rPr>
          <w:color w:val="000000"/>
        </w:rPr>
        <w:t>дверях.</w:t>
      </w:r>
      <w:r w:rsidRPr="00C72FC2">
        <w:rPr>
          <w:rStyle w:val="apple-converted-space"/>
          <w:color w:val="000000"/>
        </w:rPr>
        <w:t xml:space="preserve"> </w:t>
      </w:r>
      <w:r w:rsidRPr="00CB7ACE">
        <w:rPr>
          <w:color w:val="000000"/>
        </w:rPr>
        <w:t>Сьюз</w:t>
      </w:r>
      <w:r>
        <w:rPr>
          <w:color w:val="000000"/>
        </w:rPr>
        <w:t>а</w:t>
      </w:r>
      <w:r w:rsidRPr="00CB7ACE">
        <w:rPr>
          <w:color w:val="000000"/>
        </w:rPr>
        <w:t>н</w:t>
      </w:r>
      <w:r>
        <w:rPr>
          <w:color w:val="000000"/>
        </w:rPr>
        <w:t xml:space="preserve"> развернулась последней</w:t>
      </w:r>
      <w:r w:rsidRPr="00CB7ACE">
        <w:rPr>
          <w:color w:val="000000"/>
        </w:rPr>
        <w:t>.</w:t>
      </w:r>
    </w:p>
    <w:p w:rsidR="00DD1B70" w:rsidRDefault="00DD1B70" w:rsidP="00DD1B70">
      <w:pPr>
        <w:pStyle w:val="western"/>
        <w:shd w:val="clear" w:color="auto" w:fill="FFFFFF"/>
        <w:spacing w:before="0" w:after="0"/>
        <w:ind w:firstLine="461"/>
        <w:jc w:val="both"/>
        <w:rPr>
          <w:color w:val="000000"/>
        </w:rPr>
      </w:pPr>
      <w:r>
        <w:rPr>
          <w:color w:val="000000"/>
        </w:rPr>
        <w:t>Её лицо от шока побледнело, но она не проронила ни слова.</w:t>
      </w:r>
      <w:r>
        <w:rPr>
          <w:rStyle w:val="apple-converted-space"/>
          <w:color w:val="000000"/>
        </w:rPr>
        <w:t xml:space="preserve"> </w:t>
      </w:r>
      <w:r>
        <w:rPr>
          <w:color w:val="000000"/>
        </w:rPr>
        <w:t>Я оттолкнулся от косяка и медленно пошёл к ней.</w:t>
      </w:r>
    </w:p>
    <w:p w:rsidR="00DD1B70" w:rsidRPr="007846F4" w:rsidRDefault="00DD1B70" w:rsidP="00DD1B70">
      <w:pPr>
        <w:pStyle w:val="western"/>
        <w:shd w:val="clear" w:color="auto" w:fill="FFFFFF"/>
        <w:spacing w:before="0" w:after="0"/>
        <w:ind w:firstLine="461"/>
        <w:jc w:val="both"/>
        <w:rPr>
          <w:color w:val="000000"/>
        </w:rPr>
      </w:pPr>
      <w:r w:rsidRPr="00CB7ACE">
        <w:rPr>
          <w:color w:val="000000"/>
        </w:rPr>
        <w:t>Трудно</w:t>
      </w:r>
      <w:r>
        <w:rPr>
          <w:color w:val="000000"/>
        </w:rPr>
        <w:t xml:space="preserve"> </w:t>
      </w:r>
      <w:r w:rsidRPr="00CB7ACE">
        <w:rPr>
          <w:color w:val="000000"/>
        </w:rPr>
        <w:t>сказать,</w:t>
      </w:r>
      <w:r>
        <w:rPr>
          <w:color w:val="000000"/>
        </w:rPr>
        <w:t xml:space="preserve"> о чём они только что разговаривали</w:t>
      </w:r>
      <w:r w:rsidRPr="00CB7ACE">
        <w:rPr>
          <w:color w:val="000000"/>
        </w:rPr>
        <w:t>,</w:t>
      </w:r>
      <w:r>
        <w:rPr>
          <w:color w:val="000000"/>
        </w:rPr>
        <w:t xml:space="preserve"> </w:t>
      </w:r>
      <w:r w:rsidRPr="00CB7ACE">
        <w:rPr>
          <w:color w:val="000000"/>
        </w:rPr>
        <w:t>но</w:t>
      </w:r>
      <w:r>
        <w:rPr>
          <w:color w:val="000000"/>
        </w:rPr>
        <w:t xml:space="preserve"> по </w:t>
      </w:r>
      <w:r w:rsidRPr="00CB7ACE">
        <w:rPr>
          <w:color w:val="000000"/>
        </w:rPr>
        <w:t>лиц</w:t>
      </w:r>
      <w:r>
        <w:rPr>
          <w:color w:val="000000"/>
        </w:rPr>
        <w:t xml:space="preserve">у </w:t>
      </w:r>
      <w:r w:rsidRPr="00CB7ACE">
        <w:rPr>
          <w:color w:val="000000"/>
        </w:rPr>
        <w:t>Хантера</w:t>
      </w:r>
      <w:r>
        <w:rPr>
          <w:color w:val="000000"/>
        </w:rPr>
        <w:t xml:space="preserve"> </w:t>
      </w:r>
      <w:r w:rsidRPr="00CB7ACE">
        <w:rPr>
          <w:color w:val="000000"/>
        </w:rPr>
        <w:t>было</w:t>
      </w:r>
      <w:r>
        <w:rPr>
          <w:color w:val="000000"/>
        </w:rPr>
        <w:t xml:space="preserve"> понятно</w:t>
      </w:r>
      <w:r w:rsidRPr="00CB7ACE">
        <w:rPr>
          <w:color w:val="000000"/>
        </w:rPr>
        <w:t>,</w:t>
      </w:r>
      <w:r>
        <w:rPr>
          <w:color w:val="000000"/>
        </w:rPr>
        <w:t xml:space="preserve"> что сейчас неудачный </w:t>
      </w:r>
      <w:r w:rsidRPr="00CB7ACE">
        <w:rPr>
          <w:color w:val="000000"/>
        </w:rPr>
        <w:t>момент.</w:t>
      </w:r>
      <w:r w:rsidRPr="00C72FC2">
        <w:rPr>
          <w:rStyle w:val="apple-converted-space"/>
          <w:color w:val="000000"/>
        </w:rPr>
        <w:t xml:space="preserve"> </w:t>
      </w:r>
      <w:r w:rsidRPr="00CB7ACE">
        <w:rPr>
          <w:color w:val="000000"/>
        </w:rPr>
        <w:t>Он</w:t>
      </w:r>
      <w:r>
        <w:rPr>
          <w:color w:val="000000"/>
        </w:rPr>
        <w:t xml:space="preserve"> и </w:t>
      </w:r>
      <w:r w:rsidRPr="00CB7ACE">
        <w:rPr>
          <w:color w:val="000000"/>
        </w:rPr>
        <w:t>Ник</w:t>
      </w:r>
      <w:r>
        <w:rPr>
          <w:color w:val="000000"/>
        </w:rPr>
        <w:t xml:space="preserve"> </w:t>
      </w:r>
      <w:r w:rsidRPr="00CB7ACE">
        <w:rPr>
          <w:color w:val="000000"/>
        </w:rPr>
        <w:t>обошл</w:t>
      </w:r>
      <w:r>
        <w:rPr>
          <w:color w:val="000000"/>
        </w:rPr>
        <w:t xml:space="preserve">и </w:t>
      </w:r>
      <w:r w:rsidRPr="00CB7ACE">
        <w:rPr>
          <w:color w:val="000000"/>
        </w:rPr>
        <w:t>бильярдный</w:t>
      </w:r>
      <w:r>
        <w:rPr>
          <w:color w:val="000000"/>
        </w:rPr>
        <w:t xml:space="preserve"> </w:t>
      </w:r>
      <w:r w:rsidRPr="00CB7ACE">
        <w:rPr>
          <w:color w:val="000000"/>
        </w:rPr>
        <w:t>стол,</w:t>
      </w:r>
      <w:r>
        <w:rPr>
          <w:color w:val="000000"/>
        </w:rPr>
        <w:t xml:space="preserve"> </w:t>
      </w:r>
      <w:r w:rsidRPr="00CB7ACE">
        <w:rPr>
          <w:color w:val="000000"/>
        </w:rPr>
        <w:t>чтобы</w:t>
      </w:r>
      <w:r>
        <w:rPr>
          <w:color w:val="000000"/>
        </w:rPr>
        <w:t xml:space="preserve"> загородить </w:t>
      </w:r>
      <w:r w:rsidRPr="00CB7ACE">
        <w:rPr>
          <w:color w:val="000000"/>
        </w:rPr>
        <w:t>м</w:t>
      </w:r>
      <w:r>
        <w:rPr>
          <w:color w:val="000000"/>
        </w:rPr>
        <w:t>не дорогу</w:t>
      </w:r>
      <w:r w:rsidRPr="00CB7ACE">
        <w:rPr>
          <w:color w:val="000000"/>
        </w:rPr>
        <w:t>,</w:t>
      </w:r>
      <w:r>
        <w:rPr>
          <w:color w:val="000000"/>
        </w:rPr>
        <w:t xml:space="preserve"> словно были </w:t>
      </w:r>
      <w:r w:rsidRPr="00CB7ACE">
        <w:rPr>
          <w:color w:val="000000"/>
        </w:rPr>
        <w:t>личны</w:t>
      </w:r>
      <w:r>
        <w:rPr>
          <w:color w:val="000000"/>
        </w:rPr>
        <w:t xml:space="preserve">ми </w:t>
      </w:r>
      <w:r w:rsidRPr="00CB7ACE">
        <w:rPr>
          <w:color w:val="000000"/>
        </w:rPr>
        <w:t>сторожевы</w:t>
      </w:r>
      <w:r>
        <w:rPr>
          <w:color w:val="000000"/>
        </w:rPr>
        <w:t xml:space="preserve">ми </w:t>
      </w:r>
      <w:r w:rsidRPr="00CB7ACE">
        <w:rPr>
          <w:color w:val="000000"/>
        </w:rPr>
        <w:t>собак</w:t>
      </w:r>
      <w:r>
        <w:rPr>
          <w:color w:val="000000"/>
        </w:rPr>
        <w:t xml:space="preserve">ами </w:t>
      </w:r>
      <w:r w:rsidRPr="00CB7ACE">
        <w:rPr>
          <w:color w:val="000000"/>
        </w:rPr>
        <w:t>Сью.</w:t>
      </w:r>
    </w:p>
    <w:p w:rsidR="00DD1B70" w:rsidRDefault="00DD1B70" w:rsidP="00DD1B70">
      <w:pPr>
        <w:pStyle w:val="western"/>
        <w:shd w:val="clear" w:color="auto" w:fill="FFFFFF"/>
        <w:spacing w:before="0" w:after="0"/>
        <w:ind w:firstLine="461"/>
        <w:jc w:val="both"/>
        <w:rPr>
          <w:color w:val="000000"/>
        </w:rPr>
      </w:pPr>
      <w:r w:rsidRPr="007B2891">
        <w:t>–</w:t>
      </w:r>
      <w:r>
        <w:t xml:space="preserve"> </w:t>
      </w:r>
      <w:r>
        <w:rPr>
          <w:color w:val="000000"/>
        </w:rPr>
        <w:t>Эй, приятель,</w:t>
      </w:r>
      <w:r w:rsidRPr="007B2891">
        <w:t xml:space="preserve"> –</w:t>
      </w:r>
      <w:r>
        <w:rPr>
          <w:color w:val="000000"/>
        </w:rPr>
        <w:t xml:space="preserve"> сказал Райан, поморщившись.</w:t>
      </w:r>
      <w:r>
        <w:rPr>
          <w:rStyle w:val="apple-converted-space"/>
          <w:color w:val="000000"/>
        </w:rPr>
        <w:t xml:space="preserve"> </w:t>
      </w:r>
      <w:r w:rsidRPr="007B2891">
        <w:t>–</w:t>
      </w:r>
      <w:r>
        <w:t xml:space="preserve"> </w:t>
      </w:r>
      <w:r w:rsidRPr="009278CF">
        <w:t xml:space="preserve">Я не уверен, что сейчас подходящий момент тебе </w:t>
      </w:r>
      <w:r>
        <w:t xml:space="preserve">здесь </w:t>
      </w:r>
      <w:r w:rsidRPr="009278CF">
        <w:t>находится</w:t>
      </w:r>
      <w:r>
        <w:rPr>
          <w:color w:val="000000"/>
        </w:rPr>
        <w:t>.</w:t>
      </w:r>
      <w:r>
        <w:rPr>
          <w:rStyle w:val="apple-converted-space"/>
          <w:color w:val="000000"/>
        </w:rPr>
        <w:t xml:space="preserve"> </w:t>
      </w:r>
      <w:r w:rsidRPr="009278CF">
        <w:t>Сьюзан прид</w:t>
      </w:r>
      <w:r>
        <w:t>ё</w:t>
      </w:r>
      <w:r w:rsidRPr="009278CF">
        <w:t>т, когда будет готова</w:t>
      </w:r>
      <w:r>
        <w:rPr>
          <w:color w:val="000000"/>
        </w:rPr>
        <w:t>.</w:t>
      </w:r>
    </w:p>
    <w:p w:rsidR="00DD1B70" w:rsidRPr="007846F4" w:rsidRDefault="00DD1B70" w:rsidP="00DD1B70">
      <w:pPr>
        <w:pStyle w:val="western"/>
        <w:shd w:val="clear" w:color="auto" w:fill="FFFFFF"/>
        <w:spacing w:before="0" w:after="0"/>
        <w:ind w:firstLine="461"/>
        <w:jc w:val="both"/>
        <w:rPr>
          <w:color w:val="000000"/>
        </w:rPr>
      </w:pPr>
      <w:r>
        <w:rPr>
          <w:color w:val="000000"/>
        </w:rPr>
        <w:t>Серьёзно</w:t>
      </w:r>
      <w:r w:rsidRPr="00CB7ACE">
        <w:rPr>
          <w:color w:val="000000"/>
        </w:rPr>
        <w:t>?</w:t>
      </w:r>
      <w:r w:rsidRPr="00C72FC2">
        <w:rPr>
          <w:rStyle w:val="apple-converted-space"/>
          <w:color w:val="000000"/>
        </w:rPr>
        <w:t xml:space="preserve"> </w:t>
      </w:r>
      <w:r w:rsidRPr="00CB7ACE">
        <w:rPr>
          <w:color w:val="000000"/>
        </w:rPr>
        <w:t>Он</w:t>
      </w:r>
      <w:r>
        <w:rPr>
          <w:color w:val="000000"/>
        </w:rPr>
        <w:t xml:space="preserve"> </w:t>
      </w:r>
      <w:r w:rsidRPr="00CB7ACE">
        <w:rPr>
          <w:color w:val="000000"/>
        </w:rPr>
        <w:t>вс</w:t>
      </w:r>
      <w:r>
        <w:rPr>
          <w:color w:val="000000"/>
        </w:rPr>
        <w:t xml:space="preserve">ё </w:t>
      </w:r>
      <w:r w:rsidRPr="00CB7ACE">
        <w:rPr>
          <w:color w:val="000000"/>
        </w:rPr>
        <w:t>ещ</w:t>
      </w:r>
      <w:r>
        <w:rPr>
          <w:color w:val="000000"/>
        </w:rPr>
        <w:t xml:space="preserve">ё </w:t>
      </w:r>
      <w:r w:rsidRPr="00CB7ACE">
        <w:rPr>
          <w:color w:val="000000"/>
        </w:rPr>
        <w:t>бо</w:t>
      </w:r>
      <w:r>
        <w:rPr>
          <w:color w:val="000000"/>
        </w:rPr>
        <w:t>ит</w:t>
      </w:r>
      <w:r w:rsidRPr="00CB7ACE">
        <w:rPr>
          <w:color w:val="000000"/>
        </w:rPr>
        <w:t>ся</w:t>
      </w:r>
      <w:r>
        <w:rPr>
          <w:color w:val="000000"/>
        </w:rPr>
        <w:t>, что она разозлится и обвинит его</w:t>
      </w:r>
      <w:r w:rsidRPr="00CB7ACE">
        <w:rPr>
          <w:color w:val="000000"/>
        </w:rPr>
        <w:t>?</w:t>
      </w:r>
      <w:r w:rsidRPr="00C72FC2">
        <w:rPr>
          <w:rStyle w:val="apple-converted-space"/>
          <w:color w:val="000000"/>
        </w:rPr>
        <w:t xml:space="preserve"> </w:t>
      </w:r>
      <w:r w:rsidRPr="00CB7ACE">
        <w:rPr>
          <w:i/>
          <w:iCs/>
          <w:color w:val="000000"/>
        </w:rPr>
        <w:t>Пожалуйста...</w:t>
      </w:r>
      <w:r>
        <w:rPr>
          <w:i/>
          <w:iCs/>
          <w:color w:val="000000"/>
        </w:rPr>
        <w:t xml:space="preserve"> прояви ко мне хоть </w:t>
      </w:r>
      <w:r w:rsidRPr="00CB7ACE">
        <w:rPr>
          <w:i/>
          <w:iCs/>
          <w:color w:val="000000"/>
        </w:rPr>
        <w:t>немного</w:t>
      </w:r>
      <w:r>
        <w:rPr>
          <w:i/>
          <w:iCs/>
          <w:color w:val="000000"/>
        </w:rPr>
        <w:t xml:space="preserve"> уважения</w:t>
      </w:r>
      <w:r w:rsidRPr="00CB7ACE">
        <w:rPr>
          <w:i/>
          <w:iCs/>
          <w:color w:val="000000"/>
        </w:rPr>
        <w:t>,</w:t>
      </w:r>
      <w:r>
        <w:rPr>
          <w:i/>
          <w:iCs/>
          <w:color w:val="000000"/>
        </w:rPr>
        <w:t xml:space="preserve"> </w:t>
      </w:r>
      <w:r w:rsidRPr="00CB7ACE">
        <w:rPr>
          <w:i/>
          <w:iCs/>
          <w:color w:val="000000"/>
        </w:rPr>
        <w:t>Хантер</w:t>
      </w:r>
      <w:r w:rsidRPr="00CB7ACE">
        <w:rPr>
          <w:color w:val="000000"/>
        </w:rPr>
        <w:t>!</w:t>
      </w:r>
    </w:p>
    <w:p w:rsidR="00DD1B70" w:rsidRDefault="00DD1B70" w:rsidP="00DD1B70">
      <w:pPr>
        <w:pStyle w:val="western"/>
        <w:shd w:val="clear" w:color="auto" w:fill="FFFFFF"/>
        <w:spacing w:before="0" w:after="0"/>
        <w:ind w:firstLine="461"/>
        <w:jc w:val="both"/>
        <w:rPr>
          <w:rStyle w:val="apple-converted-space"/>
          <w:color w:val="000000"/>
        </w:rPr>
      </w:pPr>
      <w:r w:rsidRPr="00CB7ACE">
        <w:rPr>
          <w:color w:val="000000"/>
        </w:rPr>
        <w:lastRenderedPageBreak/>
        <w:t>Я</w:t>
      </w:r>
      <w:r>
        <w:rPr>
          <w:color w:val="000000"/>
        </w:rPr>
        <w:t xml:space="preserve"> </w:t>
      </w:r>
      <w:r w:rsidRPr="00CB7ACE">
        <w:rPr>
          <w:color w:val="000000"/>
        </w:rPr>
        <w:t>медленн</w:t>
      </w:r>
      <w:r>
        <w:rPr>
          <w:color w:val="000000"/>
        </w:rPr>
        <w:t xml:space="preserve">о вдохнул и резко поднял взгляд на </w:t>
      </w:r>
      <w:r w:rsidRPr="00CB7ACE">
        <w:rPr>
          <w:color w:val="000000"/>
        </w:rPr>
        <w:t>Сьюз</w:t>
      </w:r>
      <w:r>
        <w:rPr>
          <w:color w:val="000000"/>
        </w:rPr>
        <w:t>а</w:t>
      </w:r>
      <w:r w:rsidRPr="00CB7ACE">
        <w:rPr>
          <w:color w:val="000000"/>
        </w:rPr>
        <w:t>н,</w:t>
      </w:r>
      <w:r>
        <w:rPr>
          <w:color w:val="000000"/>
        </w:rPr>
        <w:t xml:space="preserve"> </w:t>
      </w:r>
      <w:r w:rsidRPr="00CB7ACE">
        <w:rPr>
          <w:color w:val="000000"/>
        </w:rPr>
        <w:t>чтобы</w:t>
      </w:r>
      <w:r>
        <w:rPr>
          <w:color w:val="000000"/>
        </w:rPr>
        <w:t xml:space="preserve"> </w:t>
      </w:r>
      <w:r w:rsidRPr="00CB7ACE">
        <w:rPr>
          <w:color w:val="000000"/>
        </w:rPr>
        <w:t>убедиться,</w:t>
      </w:r>
      <w:r>
        <w:rPr>
          <w:color w:val="000000"/>
        </w:rPr>
        <w:t xml:space="preserve"> </w:t>
      </w:r>
      <w:r w:rsidRPr="00CB7ACE">
        <w:rPr>
          <w:color w:val="000000"/>
        </w:rPr>
        <w:t>что</w:t>
      </w:r>
      <w:r>
        <w:rPr>
          <w:color w:val="000000"/>
        </w:rPr>
        <w:t xml:space="preserve"> </w:t>
      </w:r>
      <w:r w:rsidRPr="00CB7ACE">
        <w:rPr>
          <w:color w:val="000000"/>
        </w:rPr>
        <w:t>она</w:t>
      </w:r>
      <w:r>
        <w:rPr>
          <w:color w:val="000000"/>
        </w:rPr>
        <w:t xml:space="preserve"> </w:t>
      </w:r>
      <w:r w:rsidRPr="00CB7ACE">
        <w:rPr>
          <w:color w:val="000000"/>
        </w:rPr>
        <w:t>оста</w:t>
      </w:r>
      <w:r>
        <w:rPr>
          <w:color w:val="000000"/>
        </w:rPr>
        <w:t>ва</w:t>
      </w:r>
      <w:r w:rsidRPr="00CB7ACE">
        <w:rPr>
          <w:color w:val="000000"/>
        </w:rPr>
        <w:t>лась</w:t>
      </w:r>
      <w:r>
        <w:rPr>
          <w:color w:val="000000"/>
        </w:rPr>
        <w:t xml:space="preserve"> на месте</w:t>
      </w:r>
      <w:r w:rsidRPr="00CB7ACE">
        <w:rPr>
          <w:color w:val="000000"/>
        </w:rPr>
        <w:t>.</w:t>
      </w:r>
      <w:r w:rsidRPr="00C72FC2">
        <w:rPr>
          <w:rStyle w:val="apple-converted-space"/>
          <w:color w:val="000000"/>
        </w:rPr>
        <w:t xml:space="preserve"> </w:t>
      </w:r>
      <w:r w:rsidRPr="00CB7ACE">
        <w:rPr>
          <w:color w:val="000000"/>
        </w:rPr>
        <w:t>Потом</w:t>
      </w:r>
      <w:r>
        <w:rPr>
          <w:color w:val="000000"/>
        </w:rPr>
        <w:t xml:space="preserve"> прочистил </w:t>
      </w:r>
      <w:r w:rsidRPr="00CB7ACE">
        <w:rPr>
          <w:color w:val="000000"/>
        </w:rPr>
        <w:t>горло</w:t>
      </w:r>
      <w:r>
        <w:rPr>
          <w:color w:val="000000"/>
        </w:rPr>
        <w:t xml:space="preserve"> </w:t>
      </w:r>
      <w:r w:rsidRPr="00CB7ACE">
        <w:rPr>
          <w:color w:val="000000"/>
        </w:rPr>
        <w:t>и</w:t>
      </w:r>
      <w:r>
        <w:rPr>
          <w:color w:val="000000"/>
        </w:rPr>
        <w:t xml:space="preserve"> пристально посмотрел на </w:t>
      </w:r>
      <w:r w:rsidRPr="00CB7ACE">
        <w:rPr>
          <w:color w:val="000000"/>
        </w:rPr>
        <w:t>Райан</w:t>
      </w:r>
      <w:r>
        <w:rPr>
          <w:color w:val="000000"/>
        </w:rPr>
        <w:t>а</w:t>
      </w:r>
      <w:r w:rsidRPr="00CB7ACE">
        <w:rPr>
          <w:color w:val="000000"/>
        </w:rPr>
        <w:t>,</w:t>
      </w:r>
      <w:r>
        <w:rPr>
          <w:color w:val="000000"/>
        </w:rPr>
        <w:t xml:space="preserve"> мои </w:t>
      </w:r>
      <w:r w:rsidRPr="00CB7ACE">
        <w:rPr>
          <w:color w:val="000000"/>
        </w:rPr>
        <w:t>руки</w:t>
      </w:r>
      <w:r>
        <w:rPr>
          <w:color w:val="000000"/>
        </w:rPr>
        <w:t xml:space="preserve"> </w:t>
      </w:r>
      <w:r w:rsidRPr="00CB7ACE">
        <w:rPr>
          <w:color w:val="000000"/>
        </w:rPr>
        <w:t>вс</w:t>
      </w:r>
      <w:r>
        <w:rPr>
          <w:color w:val="000000"/>
        </w:rPr>
        <w:t xml:space="preserve">ё </w:t>
      </w:r>
      <w:r w:rsidRPr="00CB7ACE">
        <w:rPr>
          <w:color w:val="000000"/>
        </w:rPr>
        <w:t>ещ</w:t>
      </w:r>
      <w:r>
        <w:rPr>
          <w:color w:val="000000"/>
        </w:rPr>
        <w:t xml:space="preserve">ё были </w:t>
      </w:r>
      <w:r w:rsidRPr="00CB7ACE">
        <w:rPr>
          <w:color w:val="000000"/>
        </w:rPr>
        <w:t>в</w:t>
      </w:r>
      <w:r>
        <w:rPr>
          <w:color w:val="000000"/>
        </w:rPr>
        <w:t xml:space="preserve"> </w:t>
      </w:r>
      <w:r w:rsidRPr="00CB7ACE">
        <w:rPr>
          <w:color w:val="000000"/>
        </w:rPr>
        <w:t>карманах.</w:t>
      </w:r>
      <w:r w:rsidRPr="00C72FC2">
        <w:rPr>
          <w:rStyle w:val="apple-converted-space"/>
          <w:color w:val="000000"/>
        </w:rPr>
        <w:t xml:space="preserve"> </w:t>
      </w:r>
    </w:p>
    <w:p w:rsidR="00DD1B70" w:rsidRPr="007846F4" w:rsidRDefault="00DD1B70" w:rsidP="00DD1B70">
      <w:pPr>
        <w:pStyle w:val="western"/>
        <w:shd w:val="clear" w:color="auto" w:fill="FFFFFF"/>
        <w:spacing w:before="0" w:after="0"/>
        <w:ind w:firstLine="461"/>
        <w:jc w:val="both"/>
        <w:rPr>
          <w:color w:val="000000"/>
        </w:rPr>
      </w:pPr>
      <w:r w:rsidRPr="007B2891">
        <w:t>–</w:t>
      </w:r>
      <w:r>
        <w:t xml:space="preserve"> </w:t>
      </w:r>
      <w:r w:rsidRPr="00CB7ACE">
        <w:rPr>
          <w:color w:val="000000"/>
        </w:rPr>
        <w:t>Я</w:t>
      </w:r>
      <w:r>
        <w:rPr>
          <w:color w:val="000000"/>
        </w:rPr>
        <w:t xml:space="preserve"> </w:t>
      </w:r>
      <w:r w:rsidRPr="00CB7ACE">
        <w:rPr>
          <w:color w:val="000000"/>
        </w:rPr>
        <w:t>понимаю,</w:t>
      </w:r>
      <w:r>
        <w:rPr>
          <w:color w:val="000000"/>
        </w:rPr>
        <w:t xml:space="preserve"> </w:t>
      </w:r>
      <w:r w:rsidRPr="00CB7ACE">
        <w:rPr>
          <w:color w:val="000000"/>
        </w:rPr>
        <w:t>что</w:t>
      </w:r>
      <w:r>
        <w:rPr>
          <w:color w:val="000000"/>
        </w:rPr>
        <w:t xml:space="preserve"> т</w:t>
      </w:r>
      <w:r w:rsidRPr="00CB7ACE">
        <w:rPr>
          <w:color w:val="000000"/>
        </w:rPr>
        <w:t>ы</w:t>
      </w:r>
      <w:r>
        <w:rPr>
          <w:color w:val="000000"/>
        </w:rPr>
        <w:t xml:space="preserve"> </w:t>
      </w:r>
      <w:r w:rsidRPr="00CB7ACE">
        <w:rPr>
          <w:color w:val="000000"/>
        </w:rPr>
        <w:t>хо</w:t>
      </w:r>
      <w:r>
        <w:rPr>
          <w:color w:val="000000"/>
        </w:rPr>
        <w:t xml:space="preserve">чешь </w:t>
      </w:r>
      <w:r w:rsidRPr="00CB7ACE">
        <w:rPr>
          <w:color w:val="000000"/>
        </w:rPr>
        <w:t>защитить</w:t>
      </w:r>
      <w:r>
        <w:rPr>
          <w:color w:val="000000"/>
        </w:rPr>
        <w:t xml:space="preserve"> </w:t>
      </w:r>
      <w:r w:rsidRPr="00CB7ACE">
        <w:rPr>
          <w:color w:val="000000"/>
        </w:rPr>
        <w:t>е</w:t>
      </w:r>
      <w:r>
        <w:rPr>
          <w:color w:val="000000"/>
        </w:rPr>
        <w:t>ё</w:t>
      </w:r>
      <w:r w:rsidRPr="00CB7ACE">
        <w:rPr>
          <w:color w:val="000000"/>
        </w:rPr>
        <w:t>.</w:t>
      </w:r>
      <w:r w:rsidRPr="00C72FC2">
        <w:rPr>
          <w:rStyle w:val="apple-converted-space"/>
          <w:color w:val="000000"/>
        </w:rPr>
        <w:t xml:space="preserve"> </w:t>
      </w:r>
      <w:r w:rsidRPr="00CB7ACE">
        <w:rPr>
          <w:color w:val="000000"/>
        </w:rPr>
        <w:t>От</w:t>
      </w:r>
      <w:r>
        <w:rPr>
          <w:color w:val="000000"/>
        </w:rPr>
        <w:t xml:space="preserve"> такого козла, как я</w:t>
      </w:r>
      <w:r w:rsidRPr="00CB7ACE">
        <w:rPr>
          <w:color w:val="000000"/>
        </w:rPr>
        <w:t>.</w:t>
      </w:r>
      <w:r w:rsidRPr="00C72FC2">
        <w:rPr>
          <w:rStyle w:val="apple-converted-space"/>
          <w:color w:val="000000"/>
        </w:rPr>
        <w:t xml:space="preserve"> </w:t>
      </w:r>
      <w:r w:rsidRPr="009278CF">
        <w:t>Я ценю это, потому что ты е</w:t>
      </w:r>
      <w:r>
        <w:t>ё</w:t>
      </w:r>
      <w:r w:rsidRPr="009278CF">
        <w:t xml:space="preserve"> друг, </w:t>
      </w:r>
      <w:r>
        <w:t xml:space="preserve">и </w:t>
      </w:r>
      <w:r w:rsidRPr="009278CF">
        <w:t>я бы сделал то же самое</w:t>
      </w:r>
      <w:r w:rsidRPr="00CB7ACE">
        <w:rPr>
          <w:color w:val="000000"/>
        </w:rPr>
        <w:t>.</w:t>
      </w:r>
      <w:r>
        <w:rPr>
          <w:color w:val="000000"/>
        </w:rPr>
        <w:t xml:space="preserve"> </w:t>
      </w:r>
      <w:r w:rsidRPr="007B2891">
        <w:t>–</w:t>
      </w:r>
      <w:r>
        <w:t xml:space="preserve"> </w:t>
      </w:r>
      <w:r w:rsidRPr="00CB7ACE">
        <w:rPr>
          <w:color w:val="000000"/>
        </w:rPr>
        <w:t>Сказав</w:t>
      </w:r>
      <w:r>
        <w:rPr>
          <w:color w:val="000000"/>
        </w:rPr>
        <w:t xml:space="preserve"> это</w:t>
      </w:r>
      <w:r w:rsidRPr="00CB7ACE">
        <w:rPr>
          <w:color w:val="000000"/>
        </w:rPr>
        <w:t>,</w:t>
      </w:r>
      <w:r>
        <w:rPr>
          <w:color w:val="000000"/>
        </w:rPr>
        <w:t xml:space="preserve"> </w:t>
      </w:r>
      <w:r w:rsidRPr="00CB7ACE">
        <w:rPr>
          <w:color w:val="000000"/>
        </w:rPr>
        <w:t>я</w:t>
      </w:r>
      <w:r>
        <w:rPr>
          <w:color w:val="000000"/>
        </w:rPr>
        <w:t xml:space="preserve"> </w:t>
      </w:r>
      <w:r w:rsidRPr="00CB7ACE">
        <w:rPr>
          <w:color w:val="000000"/>
        </w:rPr>
        <w:t>поставил</w:t>
      </w:r>
      <w:r>
        <w:rPr>
          <w:color w:val="000000"/>
        </w:rPr>
        <w:t xml:space="preserve"> </w:t>
      </w:r>
      <w:r w:rsidRPr="00CB7ACE">
        <w:rPr>
          <w:color w:val="000000"/>
        </w:rPr>
        <w:t>Сьюз</w:t>
      </w:r>
      <w:r>
        <w:rPr>
          <w:color w:val="000000"/>
        </w:rPr>
        <w:t>а</w:t>
      </w:r>
      <w:r w:rsidRPr="00CB7ACE">
        <w:rPr>
          <w:color w:val="000000"/>
        </w:rPr>
        <w:t>н</w:t>
      </w:r>
      <w:r>
        <w:rPr>
          <w:color w:val="000000"/>
        </w:rPr>
        <w:t xml:space="preserve"> </w:t>
      </w:r>
      <w:r w:rsidRPr="00CB7ACE">
        <w:rPr>
          <w:color w:val="000000"/>
        </w:rPr>
        <w:t>выше</w:t>
      </w:r>
      <w:r>
        <w:rPr>
          <w:color w:val="000000"/>
        </w:rPr>
        <w:t xml:space="preserve"> </w:t>
      </w:r>
      <w:r w:rsidRPr="00CB7ACE">
        <w:rPr>
          <w:color w:val="000000"/>
        </w:rPr>
        <w:t>нашей</w:t>
      </w:r>
      <w:r>
        <w:rPr>
          <w:color w:val="000000"/>
        </w:rPr>
        <w:t xml:space="preserve"> с ним </w:t>
      </w:r>
      <w:r w:rsidRPr="00CB7ACE">
        <w:rPr>
          <w:color w:val="000000"/>
        </w:rPr>
        <w:t>дружбы.</w:t>
      </w:r>
      <w:r>
        <w:rPr>
          <w:color w:val="000000"/>
        </w:rPr>
        <w:t xml:space="preserve"> В </w:t>
      </w:r>
      <w:r w:rsidRPr="00CB7ACE">
        <w:rPr>
          <w:color w:val="000000"/>
        </w:rPr>
        <w:t>мой</w:t>
      </w:r>
      <w:r>
        <w:rPr>
          <w:color w:val="000000"/>
        </w:rPr>
        <w:t xml:space="preserve"> </w:t>
      </w:r>
      <w:r w:rsidRPr="00CB7ACE">
        <w:rPr>
          <w:color w:val="000000"/>
        </w:rPr>
        <w:t>голос</w:t>
      </w:r>
      <w:r>
        <w:rPr>
          <w:color w:val="000000"/>
        </w:rPr>
        <w:t xml:space="preserve"> пробрался с</w:t>
      </w:r>
      <w:r w:rsidRPr="00CB7ACE">
        <w:rPr>
          <w:color w:val="000000"/>
        </w:rPr>
        <w:t>мертельный</w:t>
      </w:r>
      <w:r>
        <w:rPr>
          <w:color w:val="000000"/>
        </w:rPr>
        <w:t xml:space="preserve"> </w:t>
      </w:r>
      <w:r w:rsidRPr="00CB7ACE">
        <w:rPr>
          <w:color w:val="000000"/>
        </w:rPr>
        <w:t>холод.</w:t>
      </w:r>
      <w:r w:rsidRPr="00C72FC2">
        <w:rPr>
          <w:rStyle w:val="apple-converted-space"/>
          <w:color w:val="000000"/>
        </w:rPr>
        <w:t xml:space="preserve"> </w:t>
      </w:r>
      <w:r w:rsidRPr="007B2891">
        <w:t>–</w:t>
      </w:r>
      <w:r>
        <w:t xml:space="preserve"> </w:t>
      </w:r>
      <w:r w:rsidRPr="009278CF">
        <w:t xml:space="preserve">А теперь убирайся на </w:t>
      </w:r>
      <w:proofErr w:type="gramStart"/>
      <w:r w:rsidRPr="009278CF">
        <w:t>хер</w:t>
      </w:r>
      <w:proofErr w:type="gramEnd"/>
      <w:r w:rsidRPr="009278CF">
        <w:t xml:space="preserve"> с моего пути, Хантер, и дай мне поговорить с </w:t>
      </w:r>
      <w:r>
        <w:t>моей</w:t>
      </w:r>
      <w:r w:rsidRPr="009278CF">
        <w:t xml:space="preserve"> девушкой</w:t>
      </w:r>
      <w:r>
        <w:rPr>
          <w:color w:val="000000"/>
        </w:rPr>
        <w:t>.</w:t>
      </w:r>
    </w:p>
    <w:p w:rsidR="00DD1B70" w:rsidRDefault="00DD1B70" w:rsidP="00DD1B70">
      <w:pPr>
        <w:pStyle w:val="western"/>
        <w:shd w:val="clear" w:color="auto" w:fill="FFFFFF"/>
        <w:spacing w:before="0" w:after="0"/>
        <w:ind w:firstLine="461"/>
        <w:jc w:val="both"/>
        <w:rPr>
          <w:rStyle w:val="apple-converted-space"/>
          <w:color w:val="000000"/>
        </w:rPr>
      </w:pPr>
      <w:r>
        <w:rPr>
          <w:color w:val="000000"/>
        </w:rPr>
        <w:t>Между нами возникла м</w:t>
      </w:r>
      <w:r w:rsidRPr="00CB7ACE">
        <w:rPr>
          <w:color w:val="000000"/>
        </w:rPr>
        <w:t>олчалив</w:t>
      </w:r>
      <w:r>
        <w:rPr>
          <w:color w:val="000000"/>
        </w:rPr>
        <w:t>ая борьба</w:t>
      </w:r>
      <w:r w:rsidRPr="00CB7ACE">
        <w:rPr>
          <w:color w:val="000000"/>
        </w:rPr>
        <w:t>,</w:t>
      </w:r>
      <w:r>
        <w:rPr>
          <w:color w:val="000000"/>
        </w:rPr>
        <w:t xml:space="preserve"> и </w:t>
      </w:r>
      <w:r w:rsidRPr="00CB7ACE">
        <w:rPr>
          <w:color w:val="000000"/>
        </w:rPr>
        <w:t>все</w:t>
      </w:r>
      <w:r>
        <w:rPr>
          <w:color w:val="000000"/>
        </w:rPr>
        <w:t xml:space="preserve"> </w:t>
      </w:r>
      <w:r w:rsidRPr="00CB7ACE">
        <w:rPr>
          <w:color w:val="000000"/>
        </w:rPr>
        <w:t>в</w:t>
      </w:r>
      <w:r>
        <w:rPr>
          <w:color w:val="000000"/>
        </w:rPr>
        <w:t xml:space="preserve"> </w:t>
      </w:r>
      <w:r w:rsidRPr="00CB7ACE">
        <w:rPr>
          <w:color w:val="000000"/>
        </w:rPr>
        <w:t>комнате</w:t>
      </w:r>
      <w:r>
        <w:rPr>
          <w:color w:val="000000"/>
        </w:rPr>
        <w:t xml:space="preserve"> </w:t>
      </w:r>
      <w:r w:rsidRPr="00CB7ACE">
        <w:rPr>
          <w:color w:val="000000"/>
        </w:rPr>
        <w:t>затаи</w:t>
      </w:r>
      <w:r>
        <w:rPr>
          <w:color w:val="000000"/>
        </w:rPr>
        <w:t xml:space="preserve">ли </w:t>
      </w:r>
      <w:r w:rsidRPr="00CB7ACE">
        <w:rPr>
          <w:color w:val="000000"/>
        </w:rPr>
        <w:t>дыхание.</w:t>
      </w:r>
      <w:r>
        <w:rPr>
          <w:color w:val="000000"/>
        </w:rPr>
        <w:t xml:space="preserve"> </w:t>
      </w:r>
      <w:r w:rsidRPr="00CB7ACE">
        <w:rPr>
          <w:color w:val="000000"/>
        </w:rPr>
        <w:t>Я</w:t>
      </w:r>
      <w:r>
        <w:rPr>
          <w:color w:val="000000"/>
        </w:rPr>
        <w:t xml:space="preserve"> </w:t>
      </w:r>
      <w:r w:rsidRPr="00CB7ACE">
        <w:rPr>
          <w:color w:val="000000"/>
        </w:rPr>
        <w:t>не</w:t>
      </w:r>
      <w:r>
        <w:rPr>
          <w:color w:val="000000"/>
        </w:rPr>
        <w:t xml:space="preserve"> </w:t>
      </w:r>
      <w:r w:rsidRPr="00CB7ACE">
        <w:rPr>
          <w:color w:val="000000"/>
        </w:rPr>
        <w:t>хотел</w:t>
      </w:r>
      <w:r>
        <w:rPr>
          <w:color w:val="000000"/>
        </w:rPr>
        <w:t xml:space="preserve"> драться </w:t>
      </w:r>
      <w:r w:rsidRPr="00CB7ACE">
        <w:rPr>
          <w:color w:val="000000"/>
        </w:rPr>
        <w:t>с</w:t>
      </w:r>
      <w:r>
        <w:rPr>
          <w:color w:val="000000"/>
        </w:rPr>
        <w:t xml:space="preserve">о своим </w:t>
      </w:r>
      <w:r w:rsidRPr="00CB7ACE">
        <w:rPr>
          <w:color w:val="000000"/>
        </w:rPr>
        <w:t>другом,</w:t>
      </w:r>
      <w:r>
        <w:rPr>
          <w:color w:val="000000"/>
        </w:rPr>
        <w:t xml:space="preserve"> </w:t>
      </w:r>
      <w:r w:rsidRPr="00CB7ACE">
        <w:rPr>
          <w:color w:val="000000"/>
        </w:rPr>
        <w:t>чтобы</w:t>
      </w:r>
      <w:r>
        <w:rPr>
          <w:color w:val="000000"/>
        </w:rPr>
        <w:t xml:space="preserve"> </w:t>
      </w:r>
      <w:r w:rsidRPr="00CB7ACE">
        <w:rPr>
          <w:color w:val="000000"/>
        </w:rPr>
        <w:t>добраться</w:t>
      </w:r>
      <w:r>
        <w:rPr>
          <w:color w:val="000000"/>
        </w:rPr>
        <w:t xml:space="preserve"> </w:t>
      </w:r>
      <w:r w:rsidRPr="00CB7ACE">
        <w:rPr>
          <w:color w:val="000000"/>
        </w:rPr>
        <w:t>до</w:t>
      </w:r>
      <w:r>
        <w:rPr>
          <w:color w:val="000000"/>
        </w:rPr>
        <w:t xml:space="preserve"> </w:t>
      </w:r>
      <w:r w:rsidRPr="00CB7ACE">
        <w:rPr>
          <w:color w:val="000000"/>
        </w:rPr>
        <w:t>Сьюз</w:t>
      </w:r>
      <w:r>
        <w:rPr>
          <w:color w:val="000000"/>
        </w:rPr>
        <w:t>а</w:t>
      </w:r>
      <w:r w:rsidRPr="00CB7ACE">
        <w:rPr>
          <w:color w:val="000000"/>
        </w:rPr>
        <w:t>н,</w:t>
      </w:r>
      <w:r>
        <w:rPr>
          <w:color w:val="000000"/>
        </w:rPr>
        <w:t xml:space="preserve"> </w:t>
      </w:r>
      <w:r w:rsidRPr="00CB7ACE">
        <w:rPr>
          <w:color w:val="000000"/>
        </w:rPr>
        <w:t>но</w:t>
      </w:r>
      <w:r>
        <w:rPr>
          <w:color w:val="000000"/>
        </w:rPr>
        <w:t xml:space="preserve"> </w:t>
      </w:r>
      <w:r w:rsidRPr="00CB7ACE">
        <w:rPr>
          <w:color w:val="000000"/>
        </w:rPr>
        <w:t>я</w:t>
      </w:r>
      <w:r>
        <w:rPr>
          <w:color w:val="000000"/>
        </w:rPr>
        <w:t xml:space="preserve"> </w:t>
      </w:r>
      <w:r w:rsidRPr="00CB7ACE">
        <w:rPr>
          <w:color w:val="000000"/>
        </w:rPr>
        <w:t>бы</w:t>
      </w:r>
      <w:r>
        <w:rPr>
          <w:color w:val="000000"/>
        </w:rPr>
        <w:t xml:space="preserve"> сделал это</w:t>
      </w:r>
      <w:r w:rsidRPr="00CB7ACE">
        <w:rPr>
          <w:color w:val="000000"/>
        </w:rPr>
        <w:t>.</w:t>
      </w:r>
      <w:r w:rsidRPr="00C72FC2">
        <w:rPr>
          <w:rStyle w:val="apple-converted-space"/>
          <w:color w:val="000000"/>
        </w:rPr>
        <w:t xml:space="preserve"> </w:t>
      </w:r>
      <w:r w:rsidRPr="00CB7ACE">
        <w:rPr>
          <w:color w:val="000000"/>
        </w:rPr>
        <w:t>И</w:t>
      </w:r>
      <w:r>
        <w:rPr>
          <w:color w:val="000000"/>
        </w:rPr>
        <w:t xml:space="preserve"> </w:t>
      </w:r>
      <w:r w:rsidRPr="00CB7ACE">
        <w:rPr>
          <w:color w:val="000000"/>
        </w:rPr>
        <w:t>Райан</w:t>
      </w:r>
      <w:r>
        <w:rPr>
          <w:color w:val="000000"/>
        </w:rPr>
        <w:t xml:space="preserve"> это </w:t>
      </w:r>
      <w:r w:rsidRPr="00CB7ACE">
        <w:rPr>
          <w:color w:val="000000"/>
        </w:rPr>
        <w:t>понял.</w:t>
      </w:r>
      <w:r w:rsidRPr="00C72FC2">
        <w:rPr>
          <w:rStyle w:val="apple-converted-space"/>
          <w:color w:val="000000"/>
        </w:rPr>
        <w:t xml:space="preserve"> </w:t>
      </w:r>
      <w:r>
        <w:rPr>
          <w:rStyle w:val="apple-converted-space"/>
          <w:color w:val="000000"/>
        </w:rPr>
        <w:t>Решив, что наша дружба выше этого</w:t>
      </w:r>
      <w:r w:rsidRPr="00CB7ACE">
        <w:rPr>
          <w:color w:val="000000"/>
        </w:rPr>
        <w:t>,</w:t>
      </w:r>
      <w:r>
        <w:rPr>
          <w:color w:val="000000"/>
        </w:rPr>
        <w:t xml:space="preserve"> </w:t>
      </w:r>
      <w:r w:rsidRPr="00CB7ACE">
        <w:rPr>
          <w:color w:val="000000"/>
        </w:rPr>
        <w:t>он</w:t>
      </w:r>
      <w:r>
        <w:rPr>
          <w:color w:val="000000"/>
        </w:rPr>
        <w:t xml:space="preserve"> </w:t>
      </w:r>
      <w:r w:rsidRPr="00CB7ACE">
        <w:rPr>
          <w:color w:val="000000"/>
        </w:rPr>
        <w:t>расслабился</w:t>
      </w:r>
      <w:r>
        <w:rPr>
          <w:color w:val="000000"/>
        </w:rPr>
        <w:t xml:space="preserve"> </w:t>
      </w:r>
      <w:r w:rsidRPr="00CB7ACE">
        <w:rPr>
          <w:color w:val="000000"/>
        </w:rPr>
        <w:t>и</w:t>
      </w:r>
      <w:r>
        <w:rPr>
          <w:color w:val="000000"/>
        </w:rPr>
        <w:t xml:space="preserve"> </w:t>
      </w:r>
      <w:r w:rsidRPr="00CB7ACE">
        <w:rPr>
          <w:color w:val="000000"/>
        </w:rPr>
        <w:t>усмехнулся.</w:t>
      </w:r>
      <w:r w:rsidRPr="00C72FC2">
        <w:rPr>
          <w:rStyle w:val="apple-converted-space"/>
          <w:color w:val="000000"/>
        </w:rPr>
        <w:t xml:space="preserve"> </w:t>
      </w:r>
    </w:p>
    <w:p w:rsidR="00DD1B70" w:rsidRPr="007846F4" w:rsidRDefault="00DD1B70" w:rsidP="00DD1B70">
      <w:pPr>
        <w:pStyle w:val="western"/>
        <w:shd w:val="clear" w:color="auto" w:fill="FFFFFF"/>
        <w:spacing w:before="0" w:after="0"/>
        <w:ind w:firstLine="461"/>
        <w:jc w:val="both"/>
        <w:rPr>
          <w:color w:val="000000"/>
        </w:rPr>
      </w:pPr>
      <w:r w:rsidRPr="007B2891">
        <w:t>–</w:t>
      </w:r>
      <w:r>
        <w:t xml:space="preserve"> </w:t>
      </w:r>
      <w:r w:rsidRPr="00CB7ACE">
        <w:rPr>
          <w:color w:val="000000"/>
        </w:rPr>
        <w:t>Отлично.</w:t>
      </w:r>
      <w:r w:rsidRPr="00C72FC2">
        <w:rPr>
          <w:rStyle w:val="apple-converted-space"/>
          <w:color w:val="000000"/>
        </w:rPr>
        <w:t xml:space="preserve"> </w:t>
      </w:r>
      <w:r w:rsidRPr="00CB7ACE">
        <w:rPr>
          <w:color w:val="000000"/>
        </w:rPr>
        <w:t>Удачи,</w:t>
      </w:r>
      <w:r>
        <w:rPr>
          <w:color w:val="000000"/>
        </w:rPr>
        <w:t xml:space="preserve"> </w:t>
      </w:r>
      <w:r w:rsidRPr="00CB7ACE">
        <w:rPr>
          <w:color w:val="000000"/>
        </w:rPr>
        <w:t>мой</w:t>
      </w:r>
      <w:r>
        <w:rPr>
          <w:color w:val="000000"/>
        </w:rPr>
        <w:t xml:space="preserve"> </w:t>
      </w:r>
      <w:r w:rsidRPr="00CB7ACE">
        <w:rPr>
          <w:color w:val="000000"/>
        </w:rPr>
        <w:t>друг,</w:t>
      </w:r>
      <w:r>
        <w:rPr>
          <w:color w:val="000000"/>
        </w:rPr>
        <w:t xml:space="preserve"> </w:t>
      </w:r>
      <w:r w:rsidRPr="007B2891">
        <w:t>–</w:t>
      </w:r>
      <w:r>
        <w:t xml:space="preserve"> </w:t>
      </w:r>
      <w:r w:rsidRPr="00CB7ACE">
        <w:rPr>
          <w:color w:val="000000"/>
        </w:rPr>
        <w:t>сказал</w:t>
      </w:r>
      <w:r>
        <w:rPr>
          <w:color w:val="000000"/>
        </w:rPr>
        <w:t xml:space="preserve"> </w:t>
      </w:r>
      <w:r w:rsidRPr="00CB7ACE">
        <w:rPr>
          <w:color w:val="000000"/>
        </w:rPr>
        <w:t>он</w:t>
      </w:r>
      <w:r>
        <w:rPr>
          <w:color w:val="000000"/>
        </w:rPr>
        <w:t xml:space="preserve"> </w:t>
      </w:r>
      <w:r w:rsidRPr="00CB7ACE">
        <w:rPr>
          <w:color w:val="000000"/>
        </w:rPr>
        <w:t>и</w:t>
      </w:r>
      <w:r>
        <w:rPr>
          <w:color w:val="000000"/>
        </w:rPr>
        <w:t xml:space="preserve"> </w:t>
      </w:r>
      <w:r w:rsidRPr="00CB7ACE">
        <w:rPr>
          <w:color w:val="000000"/>
        </w:rPr>
        <w:t>хлопнул</w:t>
      </w:r>
      <w:r>
        <w:rPr>
          <w:color w:val="000000"/>
        </w:rPr>
        <w:t xml:space="preserve"> меня по </w:t>
      </w:r>
      <w:r w:rsidRPr="00CB7ACE">
        <w:rPr>
          <w:color w:val="000000"/>
        </w:rPr>
        <w:t>плеч</w:t>
      </w:r>
      <w:r>
        <w:rPr>
          <w:color w:val="000000"/>
        </w:rPr>
        <w:t>у</w:t>
      </w:r>
      <w:r w:rsidRPr="00CB7ACE">
        <w:rPr>
          <w:color w:val="000000"/>
        </w:rPr>
        <w:t>.</w:t>
      </w:r>
      <w:r w:rsidRPr="00C72FC2">
        <w:rPr>
          <w:rStyle w:val="apple-converted-space"/>
          <w:color w:val="000000"/>
        </w:rPr>
        <w:t xml:space="preserve"> </w:t>
      </w:r>
      <w:r w:rsidRPr="007B2891">
        <w:t>–</w:t>
      </w:r>
      <w:r>
        <w:t xml:space="preserve"> </w:t>
      </w:r>
      <w:r w:rsidRPr="009278CF">
        <w:t>Она тебе понадобится</w:t>
      </w:r>
      <w:r>
        <w:rPr>
          <w:color w:val="000000"/>
        </w:rPr>
        <w:t>.</w:t>
      </w:r>
    </w:p>
    <w:p w:rsidR="00DD1B70" w:rsidRPr="007846F4" w:rsidRDefault="00DD1B70" w:rsidP="00DD1B70">
      <w:pPr>
        <w:pStyle w:val="western"/>
        <w:shd w:val="clear" w:color="auto" w:fill="FFFFFF"/>
        <w:spacing w:before="0" w:after="0"/>
        <w:ind w:firstLine="461"/>
        <w:jc w:val="both"/>
        <w:rPr>
          <w:color w:val="000000"/>
        </w:rPr>
      </w:pPr>
      <w:r w:rsidRPr="00CB7ACE">
        <w:rPr>
          <w:color w:val="000000"/>
        </w:rPr>
        <w:t>Я</w:t>
      </w:r>
      <w:r w:rsidRPr="00C72FC2">
        <w:rPr>
          <w:rStyle w:val="apple-converted-space"/>
          <w:color w:val="000000"/>
        </w:rPr>
        <w:t xml:space="preserve"> </w:t>
      </w:r>
      <w:r w:rsidRPr="00CB7ACE">
        <w:rPr>
          <w:color w:val="000000"/>
        </w:rPr>
        <w:t>кивнул,</w:t>
      </w:r>
      <w:r>
        <w:rPr>
          <w:color w:val="000000"/>
        </w:rPr>
        <w:t xml:space="preserve"> </w:t>
      </w:r>
      <w:r w:rsidRPr="00CB7ACE">
        <w:rPr>
          <w:color w:val="000000"/>
        </w:rPr>
        <w:t>разжим</w:t>
      </w:r>
      <w:r>
        <w:rPr>
          <w:color w:val="000000"/>
        </w:rPr>
        <w:t xml:space="preserve">ая </w:t>
      </w:r>
      <w:r w:rsidRPr="00CB7ACE">
        <w:rPr>
          <w:color w:val="000000"/>
        </w:rPr>
        <w:t>кулаки</w:t>
      </w:r>
      <w:r>
        <w:rPr>
          <w:color w:val="000000"/>
        </w:rPr>
        <w:t xml:space="preserve"> </w:t>
      </w:r>
      <w:r w:rsidRPr="00CB7ACE">
        <w:rPr>
          <w:color w:val="000000"/>
        </w:rPr>
        <w:t>в</w:t>
      </w:r>
      <w:r>
        <w:rPr>
          <w:color w:val="000000"/>
        </w:rPr>
        <w:t xml:space="preserve"> </w:t>
      </w:r>
      <w:r w:rsidRPr="00CB7ACE">
        <w:rPr>
          <w:color w:val="000000"/>
        </w:rPr>
        <w:t>карманах.</w:t>
      </w:r>
    </w:p>
    <w:p w:rsidR="00DD1B70" w:rsidRPr="007846F4" w:rsidRDefault="00DD1B70" w:rsidP="00DD1B70">
      <w:pPr>
        <w:pStyle w:val="western"/>
        <w:shd w:val="clear" w:color="auto" w:fill="FFFFFF"/>
        <w:spacing w:before="0" w:after="0"/>
        <w:ind w:firstLine="461"/>
        <w:jc w:val="both"/>
        <w:rPr>
          <w:color w:val="000000"/>
        </w:rPr>
      </w:pPr>
      <w:r w:rsidRPr="007B2891">
        <w:t>–</w:t>
      </w:r>
      <w:r w:rsidRPr="007846F4">
        <w:rPr>
          <w:rStyle w:val="apple-converted-space"/>
          <w:color w:val="000000"/>
        </w:rPr>
        <w:t xml:space="preserve"> </w:t>
      </w:r>
      <w:r>
        <w:rPr>
          <w:color w:val="000000"/>
        </w:rPr>
        <w:t>Ребята, сваливаем</w:t>
      </w:r>
      <w:r w:rsidRPr="00CB7ACE">
        <w:rPr>
          <w:color w:val="000000"/>
        </w:rPr>
        <w:t>,</w:t>
      </w:r>
      <w:r w:rsidRPr="007B2891">
        <w:t xml:space="preserve"> –</w:t>
      </w:r>
      <w:r>
        <w:rPr>
          <w:color w:val="000000"/>
        </w:rPr>
        <w:t xml:space="preserve"> при</w:t>
      </w:r>
      <w:r w:rsidRPr="00CB7ACE">
        <w:rPr>
          <w:color w:val="000000"/>
        </w:rPr>
        <w:t>кри</w:t>
      </w:r>
      <w:r>
        <w:rPr>
          <w:color w:val="000000"/>
        </w:rPr>
        <w:t xml:space="preserve">кнул </w:t>
      </w:r>
      <w:r w:rsidRPr="00CB7ACE">
        <w:rPr>
          <w:color w:val="000000"/>
        </w:rPr>
        <w:t>Винтер,</w:t>
      </w:r>
      <w:r>
        <w:rPr>
          <w:color w:val="000000"/>
        </w:rPr>
        <w:t xml:space="preserve"> поднимая </w:t>
      </w:r>
      <w:r w:rsidRPr="00CB7ACE">
        <w:rPr>
          <w:color w:val="000000"/>
        </w:rPr>
        <w:t>свою</w:t>
      </w:r>
      <w:r>
        <w:rPr>
          <w:color w:val="000000"/>
        </w:rPr>
        <w:t xml:space="preserve"> </w:t>
      </w:r>
      <w:r w:rsidRPr="00CB7ACE">
        <w:rPr>
          <w:color w:val="000000"/>
        </w:rPr>
        <w:t>подругу</w:t>
      </w:r>
      <w:r>
        <w:rPr>
          <w:color w:val="000000"/>
        </w:rPr>
        <w:t xml:space="preserve"> </w:t>
      </w:r>
      <w:r w:rsidRPr="00CB7ACE">
        <w:rPr>
          <w:color w:val="000000"/>
        </w:rPr>
        <w:t>с</w:t>
      </w:r>
      <w:r>
        <w:rPr>
          <w:color w:val="000000"/>
        </w:rPr>
        <w:t xml:space="preserve"> </w:t>
      </w:r>
      <w:r w:rsidRPr="00CB7ACE">
        <w:rPr>
          <w:color w:val="000000"/>
        </w:rPr>
        <w:t>дивана.</w:t>
      </w:r>
      <w:r w:rsidRPr="00C72FC2">
        <w:rPr>
          <w:rStyle w:val="apple-converted-space"/>
          <w:color w:val="000000"/>
        </w:rPr>
        <w:t xml:space="preserve"> </w:t>
      </w:r>
      <w:r w:rsidRPr="007B2891">
        <w:t>–</w:t>
      </w:r>
      <w:r>
        <w:t xml:space="preserve"> </w:t>
      </w:r>
      <w:r w:rsidRPr="00CB7ACE">
        <w:rPr>
          <w:color w:val="000000"/>
        </w:rPr>
        <w:t>Давайте</w:t>
      </w:r>
      <w:r>
        <w:rPr>
          <w:color w:val="000000"/>
        </w:rPr>
        <w:t xml:space="preserve"> о</w:t>
      </w:r>
      <w:r w:rsidRPr="009278CF">
        <w:t>ставим деток наедине</w:t>
      </w:r>
      <w:r>
        <w:rPr>
          <w:color w:val="000000"/>
        </w:rPr>
        <w:t>.</w:t>
      </w:r>
    </w:p>
    <w:p w:rsidR="00DD1B70" w:rsidRPr="007846F4" w:rsidRDefault="00DD1B70" w:rsidP="00DD1B70">
      <w:pPr>
        <w:pStyle w:val="western"/>
        <w:shd w:val="clear" w:color="auto" w:fill="FFFFFF"/>
        <w:spacing w:before="0" w:after="0"/>
        <w:ind w:firstLine="461"/>
        <w:jc w:val="both"/>
        <w:rPr>
          <w:color w:val="000000"/>
        </w:rPr>
      </w:pPr>
      <w:r w:rsidRPr="00CB7ACE">
        <w:rPr>
          <w:color w:val="000000"/>
        </w:rPr>
        <w:t>В</w:t>
      </w:r>
      <w:r>
        <w:rPr>
          <w:color w:val="000000"/>
        </w:rPr>
        <w:t xml:space="preserve">ся футбольная команда направилась </w:t>
      </w:r>
      <w:r w:rsidRPr="00CB7ACE">
        <w:rPr>
          <w:color w:val="000000"/>
        </w:rPr>
        <w:t>за</w:t>
      </w:r>
      <w:r>
        <w:rPr>
          <w:color w:val="000000"/>
        </w:rPr>
        <w:t xml:space="preserve"> </w:t>
      </w:r>
      <w:r w:rsidRPr="00CB7ACE">
        <w:rPr>
          <w:color w:val="000000"/>
        </w:rPr>
        <w:t>ним</w:t>
      </w:r>
      <w:r>
        <w:rPr>
          <w:color w:val="000000"/>
        </w:rPr>
        <w:t xml:space="preserve">, выходя </w:t>
      </w:r>
      <w:r w:rsidRPr="00CB7ACE">
        <w:rPr>
          <w:color w:val="000000"/>
        </w:rPr>
        <w:t>из</w:t>
      </w:r>
      <w:r>
        <w:rPr>
          <w:color w:val="000000"/>
        </w:rPr>
        <w:t xml:space="preserve"> </w:t>
      </w:r>
      <w:r w:rsidRPr="00CB7ACE">
        <w:rPr>
          <w:color w:val="000000"/>
        </w:rPr>
        <w:t>комнаты.</w:t>
      </w:r>
      <w:r w:rsidRPr="00C72FC2">
        <w:rPr>
          <w:rStyle w:val="apple-converted-space"/>
          <w:color w:val="000000"/>
        </w:rPr>
        <w:t xml:space="preserve"> </w:t>
      </w:r>
      <w:r w:rsidRPr="00CB7ACE">
        <w:rPr>
          <w:color w:val="000000"/>
        </w:rPr>
        <w:t>Взглянув</w:t>
      </w:r>
      <w:r>
        <w:rPr>
          <w:color w:val="000000"/>
        </w:rPr>
        <w:t xml:space="preserve"> </w:t>
      </w:r>
      <w:r w:rsidRPr="00CB7ACE">
        <w:rPr>
          <w:color w:val="000000"/>
        </w:rPr>
        <w:t>на</w:t>
      </w:r>
      <w:r>
        <w:rPr>
          <w:color w:val="000000"/>
        </w:rPr>
        <w:t xml:space="preserve"> </w:t>
      </w:r>
      <w:r w:rsidRPr="00CB7ACE">
        <w:rPr>
          <w:color w:val="000000"/>
        </w:rPr>
        <w:t>е</w:t>
      </w:r>
      <w:r>
        <w:rPr>
          <w:color w:val="000000"/>
        </w:rPr>
        <w:t xml:space="preserve">ё </w:t>
      </w:r>
      <w:r w:rsidRPr="00CB7ACE">
        <w:rPr>
          <w:color w:val="000000"/>
        </w:rPr>
        <w:t>лиц</w:t>
      </w:r>
      <w:r>
        <w:rPr>
          <w:color w:val="000000"/>
        </w:rPr>
        <w:t xml:space="preserve">о </w:t>
      </w:r>
      <w:r w:rsidRPr="00CB7ACE">
        <w:rPr>
          <w:color w:val="000000"/>
        </w:rPr>
        <w:t>и</w:t>
      </w:r>
      <w:r>
        <w:rPr>
          <w:color w:val="000000"/>
        </w:rPr>
        <w:t xml:space="preserve"> </w:t>
      </w:r>
      <w:r w:rsidRPr="00CB7ACE">
        <w:rPr>
          <w:color w:val="000000"/>
        </w:rPr>
        <w:t>подергива</w:t>
      </w:r>
      <w:r>
        <w:rPr>
          <w:color w:val="000000"/>
        </w:rPr>
        <w:t xml:space="preserve">ющиеся </w:t>
      </w:r>
      <w:r w:rsidRPr="00CB7ACE">
        <w:rPr>
          <w:color w:val="000000"/>
        </w:rPr>
        <w:t>мышц</w:t>
      </w:r>
      <w:r>
        <w:rPr>
          <w:color w:val="000000"/>
        </w:rPr>
        <w:t>ы</w:t>
      </w:r>
      <w:r w:rsidRPr="00CB7ACE">
        <w:rPr>
          <w:color w:val="000000"/>
        </w:rPr>
        <w:t>,</w:t>
      </w:r>
      <w:r>
        <w:rPr>
          <w:color w:val="000000"/>
        </w:rPr>
        <w:t xml:space="preserve"> я сразу понял, что хотела сделать Сьюза</w:t>
      </w:r>
      <w:r w:rsidRPr="00CB7ACE">
        <w:rPr>
          <w:color w:val="000000"/>
        </w:rPr>
        <w:t>н,</w:t>
      </w:r>
      <w:r>
        <w:rPr>
          <w:color w:val="000000"/>
        </w:rPr>
        <w:t xml:space="preserve"> и успел </w:t>
      </w:r>
      <w:r w:rsidRPr="00CB7ACE">
        <w:rPr>
          <w:color w:val="000000"/>
        </w:rPr>
        <w:t>вста</w:t>
      </w:r>
      <w:r>
        <w:rPr>
          <w:color w:val="000000"/>
        </w:rPr>
        <w:t xml:space="preserve">ть </w:t>
      </w:r>
      <w:r w:rsidRPr="00CB7ACE">
        <w:rPr>
          <w:color w:val="000000"/>
        </w:rPr>
        <w:t>перед</w:t>
      </w:r>
      <w:r>
        <w:rPr>
          <w:color w:val="000000"/>
        </w:rPr>
        <w:t xml:space="preserve"> </w:t>
      </w:r>
      <w:r w:rsidRPr="00CB7ACE">
        <w:rPr>
          <w:color w:val="000000"/>
        </w:rPr>
        <w:t>ней</w:t>
      </w:r>
      <w:r>
        <w:rPr>
          <w:color w:val="000000"/>
        </w:rPr>
        <w:t xml:space="preserve"> до того, как она поднялась с </w:t>
      </w:r>
      <w:r w:rsidRPr="00CB7ACE">
        <w:rPr>
          <w:color w:val="000000"/>
        </w:rPr>
        <w:t>бильярдн</w:t>
      </w:r>
      <w:r>
        <w:rPr>
          <w:color w:val="000000"/>
        </w:rPr>
        <w:t xml:space="preserve">ого </w:t>
      </w:r>
      <w:r w:rsidRPr="00CB7ACE">
        <w:rPr>
          <w:color w:val="000000"/>
        </w:rPr>
        <w:t>стол</w:t>
      </w:r>
      <w:r>
        <w:rPr>
          <w:color w:val="000000"/>
        </w:rPr>
        <w:t>а</w:t>
      </w:r>
      <w:r w:rsidRPr="00CB7ACE">
        <w:rPr>
          <w:color w:val="000000"/>
        </w:rPr>
        <w:t>.</w:t>
      </w:r>
      <w:r w:rsidRPr="00C72FC2">
        <w:rPr>
          <w:rStyle w:val="apple-converted-space"/>
          <w:color w:val="000000"/>
        </w:rPr>
        <w:t xml:space="preserve"> </w:t>
      </w:r>
      <w:r>
        <w:rPr>
          <w:rStyle w:val="apple-converted-space"/>
          <w:color w:val="000000"/>
        </w:rPr>
        <w:t>Кто-то из ребят проявил приличие</w:t>
      </w:r>
      <w:r>
        <w:rPr>
          <w:color w:val="000000"/>
        </w:rPr>
        <w:t xml:space="preserve"> и </w:t>
      </w:r>
      <w:r w:rsidRPr="00CB7ACE">
        <w:rPr>
          <w:color w:val="000000"/>
        </w:rPr>
        <w:t>закры</w:t>
      </w:r>
      <w:r>
        <w:rPr>
          <w:color w:val="000000"/>
        </w:rPr>
        <w:t xml:space="preserve">л </w:t>
      </w:r>
      <w:r w:rsidRPr="00CB7ACE">
        <w:rPr>
          <w:color w:val="000000"/>
        </w:rPr>
        <w:t>за</w:t>
      </w:r>
      <w:r>
        <w:rPr>
          <w:color w:val="000000"/>
        </w:rPr>
        <w:t xml:space="preserve"> </w:t>
      </w:r>
      <w:r w:rsidRPr="00CB7ACE">
        <w:rPr>
          <w:color w:val="000000"/>
        </w:rPr>
        <w:t>собой</w:t>
      </w:r>
      <w:r>
        <w:rPr>
          <w:color w:val="000000"/>
        </w:rPr>
        <w:t xml:space="preserve"> </w:t>
      </w:r>
      <w:r w:rsidRPr="00CB7ACE">
        <w:rPr>
          <w:color w:val="000000"/>
        </w:rPr>
        <w:t>дверь.</w:t>
      </w:r>
      <w:r w:rsidRPr="00C72FC2">
        <w:rPr>
          <w:rStyle w:val="apple-converted-space"/>
          <w:color w:val="000000"/>
        </w:rPr>
        <w:t xml:space="preserve"> </w:t>
      </w:r>
      <w:r w:rsidRPr="00CB7ACE">
        <w:rPr>
          <w:color w:val="000000"/>
        </w:rPr>
        <w:t>Хорошо.</w:t>
      </w:r>
      <w:r w:rsidRPr="00C72FC2">
        <w:rPr>
          <w:rStyle w:val="apple-converted-space"/>
          <w:color w:val="000000"/>
        </w:rPr>
        <w:t xml:space="preserve"> </w:t>
      </w:r>
      <w:r w:rsidRPr="00CB7ACE">
        <w:rPr>
          <w:color w:val="000000"/>
        </w:rPr>
        <w:t>Мы,</w:t>
      </w:r>
      <w:r>
        <w:rPr>
          <w:color w:val="000000"/>
        </w:rPr>
        <w:t xml:space="preserve"> </w:t>
      </w:r>
      <w:r w:rsidRPr="00CB7ACE">
        <w:rPr>
          <w:color w:val="000000"/>
        </w:rPr>
        <w:t>наконец,</w:t>
      </w:r>
      <w:r>
        <w:rPr>
          <w:color w:val="000000"/>
        </w:rPr>
        <w:t xml:space="preserve"> остались наедине</w:t>
      </w:r>
      <w:r w:rsidRPr="00CB7ACE">
        <w:rPr>
          <w:color w:val="000000"/>
        </w:rPr>
        <w:t>,</w:t>
      </w:r>
      <w:r>
        <w:rPr>
          <w:color w:val="000000"/>
        </w:rPr>
        <w:t xml:space="preserve"> </w:t>
      </w:r>
      <w:r w:rsidRPr="00CB7ACE">
        <w:rPr>
          <w:color w:val="000000"/>
        </w:rPr>
        <w:t>и</w:t>
      </w:r>
      <w:r>
        <w:rPr>
          <w:color w:val="000000"/>
        </w:rPr>
        <w:t xml:space="preserve"> </w:t>
      </w:r>
      <w:r w:rsidRPr="00CB7ACE">
        <w:rPr>
          <w:color w:val="000000"/>
        </w:rPr>
        <w:t>я</w:t>
      </w:r>
      <w:r>
        <w:rPr>
          <w:color w:val="000000"/>
        </w:rPr>
        <w:t xml:space="preserve"> смогу, как и хотел, поговорить с </w:t>
      </w:r>
      <w:r w:rsidRPr="00CB7ACE">
        <w:rPr>
          <w:color w:val="000000"/>
        </w:rPr>
        <w:t>Сью.</w:t>
      </w:r>
    </w:p>
    <w:p w:rsidR="00DD1B70" w:rsidRPr="007846F4" w:rsidRDefault="00DD1B70" w:rsidP="00DD1B70">
      <w:pPr>
        <w:pStyle w:val="western"/>
        <w:shd w:val="clear" w:color="auto" w:fill="FFFFFF"/>
        <w:spacing w:before="0" w:after="0"/>
        <w:ind w:firstLine="461"/>
        <w:jc w:val="both"/>
        <w:rPr>
          <w:color w:val="000000"/>
        </w:rPr>
      </w:pPr>
      <w:r w:rsidRPr="00CB7ACE">
        <w:rPr>
          <w:color w:val="000000"/>
        </w:rPr>
        <w:t>Рядом</w:t>
      </w:r>
      <w:r>
        <w:rPr>
          <w:color w:val="000000"/>
        </w:rPr>
        <w:t xml:space="preserve"> </w:t>
      </w:r>
      <w:r w:rsidRPr="00CB7ACE">
        <w:rPr>
          <w:color w:val="000000"/>
        </w:rPr>
        <w:t>с</w:t>
      </w:r>
      <w:r>
        <w:rPr>
          <w:color w:val="000000"/>
        </w:rPr>
        <w:t xml:space="preserve"> </w:t>
      </w:r>
      <w:r w:rsidRPr="00CB7ACE">
        <w:rPr>
          <w:color w:val="000000"/>
        </w:rPr>
        <w:t>ней</w:t>
      </w:r>
      <w:r>
        <w:rPr>
          <w:color w:val="000000"/>
        </w:rPr>
        <w:t xml:space="preserve"> </w:t>
      </w:r>
      <w:r w:rsidRPr="00CB7ACE">
        <w:rPr>
          <w:color w:val="000000"/>
        </w:rPr>
        <w:t>на</w:t>
      </w:r>
      <w:r w:rsidRPr="00C72FC2">
        <w:rPr>
          <w:rStyle w:val="apple-converted-space"/>
          <w:color w:val="000000"/>
        </w:rPr>
        <w:t xml:space="preserve"> </w:t>
      </w:r>
      <w:r w:rsidRPr="00CB7ACE">
        <w:rPr>
          <w:color w:val="000000"/>
        </w:rPr>
        <w:t>столе</w:t>
      </w:r>
      <w:r>
        <w:rPr>
          <w:color w:val="000000"/>
        </w:rPr>
        <w:t xml:space="preserve"> </w:t>
      </w:r>
      <w:r w:rsidRPr="00CB7ACE">
        <w:rPr>
          <w:color w:val="000000"/>
        </w:rPr>
        <w:t>стоял</w:t>
      </w:r>
      <w:r>
        <w:rPr>
          <w:color w:val="000000"/>
        </w:rPr>
        <w:t xml:space="preserve"> </w:t>
      </w:r>
      <w:r w:rsidRPr="00CB7ACE">
        <w:rPr>
          <w:color w:val="000000"/>
        </w:rPr>
        <w:t>полупустой</w:t>
      </w:r>
      <w:r>
        <w:rPr>
          <w:color w:val="000000"/>
        </w:rPr>
        <w:t xml:space="preserve"> стаканчик с </w:t>
      </w:r>
      <w:r w:rsidRPr="00CB7ACE">
        <w:rPr>
          <w:color w:val="000000"/>
        </w:rPr>
        <w:t>шампанск</w:t>
      </w:r>
      <w:r>
        <w:rPr>
          <w:color w:val="000000"/>
        </w:rPr>
        <w:t>им</w:t>
      </w:r>
      <w:r w:rsidRPr="00CB7ACE">
        <w:rPr>
          <w:color w:val="000000"/>
        </w:rPr>
        <w:t>.</w:t>
      </w:r>
      <w:r w:rsidRPr="00C72FC2">
        <w:rPr>
          <w:rStyle w:val="apple-converted-space"/>
          <w:color w:val="000000"/>
        </w:rPr>
        <w:t xml:space="preserve"> </w:t>
      </w:r>
      <w:r w:rsidRPr="00CB7ACE">
        <w:rPr>
          <w:color w:val="000000"/>
        </w:rPr>
        <w:t>Я</w:t>
      </w:r>
      <w:r>
        <w:rPr>
          <w:color w:val="000000"/>
        </w:rPr>
        <w:t xml:space="preserve"> переставил его подальше </w:t>
      </w:r>
      <w:r w:rsidRPr="00CB7ACE">
        <w:rPr>
          <w:color w:val="000000"/>
        </w:rPr>
        <w:t>в</w:t>
      </w:r>
      <w:r>
        <w:rPr>
          <w:color w:val="000000"/>
        </w:rPr>
        <w:t xml:space="preserve"> </w:t>
      </w:r>
      <w:r w:rsidRPr="00CB7ACE">
        <w:rPr>
          <w:color w:val="000000"/>
        </w:rPr>
        <w:t>сторону</w:t>
      </w:r>
      <w:r>
        <w:rPr>
          <w:color w:val="000000"/>
        </w:rPr>
        <w:t xml:space="preserve"> </w:t>
      </w:r>
      <w:r w:rsidRPr="00CB7ACE">
        <w:rPr>
          <w:color w:val="000000"/>
        </w:rPr>
        <w:t>и</w:t>
      </w:r>
      <w:r>
        <w:rPr>
          <w:color w:val="000000"/>
        </w:rPr>
        <w:t xml:space="preserve"> прижался ладонями к </w:t>
      </w:r>
      <w:r w:rsidRPr="00CB7ACE">
        <w:rPr>
          <w:color w:val="000000"/>
        </w:rPr>
        <w:t>зелено</w:t>
      </w:r>
      <w:r>
        <w:rPr>
          <w:color w:val="000000"/>
        </w:rPr>
        <w:t xml:space="preserve">му </w:t>
      </w:r>
      <w:r w:rsidRPr="00CB7ACE">
        <w:rPr>
          <w:color w:val="000000"/>
        </w:rPr>
        <w:t>сукн</w:t>
      </w:r>
      <w:r>
        <w:rPr>
          <w:color w:val="000000"/>
        </w:rPr>
        <w:t xml:space="preserve">у </w:t>
      </w:r>
      <w:r w:rsidRPr="00CB7ACE">
        <w:rPr>
          <w:color w:val="000000"/>
        </w:rPr>
        <w:t>по</w:t>
      </w:r>
      <w:r>
        <w:rPr>
          <w:color w:val="000000"/>
        </w:rPr>
        <w:t xml:space="preserve"> </w:t>
      </w:r>
      <w:r w:rsidRPr="00CB7ACE">
        <w:rPr>
          <w:color w:val="000000"/>
        </w:rPr>
        <w:t>обе</w:t>
      </w:r>
      <w:r>
        <w:rPr>
          <w:color w:val="000000"/>
        </w:rPr>
        <w:t xml:space="preserve"> </w:t>
      </w:r>
      <w:r w:rsidRPr="00CB7ACE">
        <w:rPr>
          <w:color w:val="000000"/>
        </w:rPr>
        <w:t>стороны</w:t>
      </w:r>
      <w:r>
        <w:rPr>
          <w:color w:val="000000"/>
        </w:rPr>
        <w:t xml:space="preserve"> </w:t>
      </w:r>
      <w:r w:rsidRPr="00CB7ACE">
        <w:rPr>
          <w:color w:val="000000"/>
        </w:rPr>
        <w:t>от</w:t>
      </w:r>
      <w:r>
        <w:rPr>
          <w:color w:val="000000"/>
        </w:rPr>
        <w:t xml:space="preserve"> </w:t>
      </w:r>
      <w:r w:rsidRPr="00CB7ACE">
        <w:rPr>
          <w:color w:val="000000"/>
        </w:rPr>
        <w:t>е</w:t>
      </w:r>
      <w:r>
        <w:rPr>
          <w:color w:val="000000"/>
        </w:rPr>
        <w:t xml:space="preserve">ё </w:t>
      </w:r>
      <w:r w:rsidRPr="00CB7ACE">
        <w:rPr>
          <w:color w:val="000000"/>
        </w:rPr>
        <w:t>бедер.</w:t>
      </w:r>
    </w:p>
    <w:p w:rsidR="00DD1B70" w:rsidRDefault="00DD1B70" w:rsidP="00DD1B70">
      <w:pPr>
        <w:pStyle w:val="western"/>
        <w:shd w:val="clear" w:color="auto" w:fill="FFFFFF"/>
        <w:spacing w:before="0" w:after="0"/>
        <w:ind w:firstLine="461"/>
        <w:jc w:val="both"/>
        <w:rPr>
          <w:color w:val="000000"/>
        </w:rPr>
      </w:pPr>
      <w:r w:rsidRPr="007B2891">
        <w:t>–</w:t>
      </w:r>
      <w:r>
        <w:t xml:space="preserve"> </w:t>
      </w:r>
      <w:r>
        <w:rPr>
          <w:color w:val="000000"/>
        </w:rPr>
        <w:t>Отпусти меня, Крис,</w:t>
      </w:r>
      <w:r w:rsidRPr="007B2891">
        <w:t xml:space="preserve"> –</w:t>
      </w:r>
      <w:r>
        <w:rPr>
          <w:color w:val="000000"/>
        </w:rPr>
        <w:t xml:space="preserve"> заныла она.</w:t>
      </w:r>
      <w:r>
        <w:rPr>
          <w:rStyle w:val="apple-converted-space"/>
          <w:color w:val="000000"/>
        </w:rPr>
        <w:t xml:space="preserve"> </w:t>
      </w:r>
      <w:r w:rsidRPr="007B2891">
        <w:t>–</w:t>
      </w:r>
      <w:r>
        <w:t xml:space="preserve"> </w:t>
      </w:r>
      <w:r w:rsidRPr="009278CF">
        <w:t>Я не хочу с тобой разговаривать</w:t>
      </w:r>
      <w:r>
        <w:rPr>
          <w:color w:val="000000"/>
        </w:rPr>
        <w:t>.</w:t>
      </w:r>
    </w:p>
    <w:p w:rsidR="00DD1B70" w:rsidRDefault="00DD1B70" w:rsidP="00DD1B70">
      <w:pPr>
        <w:pStyle w:val="western"/>
        <w:shd w:val="clear" w:color="auto" w:fill="FFFFFF"/>
        <w:spacing w:before="0" w:after="0"/>
        <w:ind w:firstLine="461"/>
        <w:jc w:val="both"/>
        <w:rPr>
          <w:rStyle w:val="apple-converted-space"/>
          <w:color w:val="000000"/>
        </w:rPr>
      </w:pPr>
      <w:r>
        <w:rPr>
          <w:color w:val="000000"/>
        </w:rPr>
        <w:t>Отпустить, к</w:t>
      </w:r>
      <w:r w:rsidRPr="00CB7ACE">
        <w:rPr>
          <w:color w:val="000000"/>
        </w:rPr>
        <w:t>огда</w:t>
      </w:r>
      <w:r>
        <w:rPr>
          <w:color w:val="000000"/>
        </w:rPr>
        <w:t xml:space="preserve"> </w:t>
      </w:r>
      <w:r w:rsidRPr="00CB7ACE">
        <w:rPr>
          <w:color w:val="000000"/>
        </w:rPr>
        <w:t>я</w:t>
      </w:r>
      <w:r>
        <w:rPr>
          <w:color w:val="000000"/>
        </w:rPr>
        <w:t>, н</w:t>
      </w:r>
      <w:r w:rsidRPr="00CB7ACE">
        <w:rPr>
          <w:color w:val="000000"/>
        </w:rPr>
        <w:t>аконец</w:t>
      </w:r>
      <w:r>
        <w:rPr>
          <w:color w:val="000000"/>
        </w:rPr>
        <w:t xml:space="preserve">, остался </w:t>
      </w:r>
      <w:r w:rsidRPr="00CB7ACE">
        <w:rPr>
          <w:color w:val="000000"/>
        </w:rPr>
        <w:t>с</w:t>
      </w:r>
      <w:r w:rsidRPr="00C72FC2">
        <w:rPr>
          <w:rStyle w:val="apple-converted-space"/>
          <w:color w:val="000000"/>
        </w:rPr>
        <w:t xml:space="preserve"> </w:t>
      </w:r>
      <w:r w:rsidRPr="00CB7ACE">
        <w:rPr>
          <w:color w:val="000000"/>
        </w:rPr>
        <w:t>глазу</w:t>
      </w:r>
      <w:r>
        <w:rPr>
          <w:color w:val="000000"/>
        </w:rPr>
        <w:t xml:space="preserve"> </w:t>
      </w:r>
      <w:r w:rsidRPr="00CB7ACE">
        <w:rPr>
          <w:color w:val="000000"/>
        </w:rPr>
        <w:t>на</w:t>
      </w:r>
      <w:r>
        <w:rPr>
          <w:color w:val="000000"/>
        </w:rPr>
        <w:t xml:space="preserve"> </w:t>
      </w:r>
      <w:r w:rsidRPr="00CB7ACE">
        <w:rPr>
          <w:color w:val="000000"/>
        </w:rPr>
        <w:t>глаз</w:t>
      </w:r>
      <w:r>
        <w:rPr>
          <w:color w:val="000000"/>
        </w:rPr>
        <w:t xml:space="preserve"> </w:t>
      </w:r>
      <w:r w:rsidRPr="00CB7ACE">
        <w:rPr>
          <w:color w:val="000000"/>
        </w:rPr>
        <w:t>с</w:t>
      </w:r>
      <w:r>
        <w:rPr>
          <w:color w:val="000000"/>
        </w:rPr>
        <w:t xml:space="preserve"> </w:t>
      </w:r>
      <w:r w:rsidRPr="00CB7ACE">
        <w:rPr>
          <w:color w:val="000000"/>
        </w:rPr>
        <w:t>девушкой,</w:t>
      </w:r>
      <w:r w:rsidRPr="00C72FC2">
        <w:rPr>
          <w:rStyle w:val="apple-converted-space"/>
          <w:color w:val="000000"/>
        </w:rPr>
        <w:t xml:space="preserve"> </w:t>
      </w:r>
      <w:r w:rsidRPr="00CB7ACE">
        <w:rPr>
          <w:color w:val="000000"/>
        </w:rPr>
        <w:t>которая</w:t>
      </w:r>
      <w:r>
        <w:rPr>
          <w:color w:val="000000"/>
        </w:rPr>
        <w:t xml:space="preserve"> </w:t>
      </w:r>
      <w:r w:rsidRPr="00CB7ACE">
        <w:rPr>
          <w:color w:val="000000"/>
        </w:rPr>
        <w:t>нескольк</w:t>
      </w:r>
      <w:r>
        <w:rPr>
          <w:color w:val="000000"/>
        </w:rPr>
        <w:t>о</w:t>
      </w:r>
      <w:r w:rsidRPr="00C72FC2">
        <w:rPr>
          <w:rStyle w:val="apple-converted-space"/>
          <w:color w:val="000000"/>
        </w:rPr>
        <w:t xml:space="preserve"> </w:t>
      </w:r>
      <w:r w:rsidRPr="00CB7ACE">
        <w:rPr>
          <w:color w:val="000000"/>
        </w:rPr>
        <w:t xml:space="preserve">недель </w:t>
      </w:r>
      <w:r>
        <w:rPr>
          <w:color w:val="000000"/>
        </w:rPr>
        <w:t>у</w:t>
      </w:r>
      <w:r w:rsidRPr="00CB7ACE">
        <w:rPr>
          <w:color w:val="000000"/>
        </w:rPr>
        <w:t>держ</w:t>
      </w:r>
      <w:r>
        <w:rPr>
          <w:color w:val="000000"/>
        </w:rPr>
        <w:t xml:space="preserve">ивала меня </w:t>
      </w:r>
      <w:r w:rsidRPr="00CB7ACE">
        <w:rPr>
          <w:color w:val="000000"/>
        </w:rPr>
        <w:t>на</w:t>
      </w:r>
      <w:r>
        <w:rPr>
          <w:color w:val="000000"/>
        </w:rPr>
        <w:t xml:space="preserve"> </w:t>
      </w:r>
      <w:r w:rsidRPr="00CB7ACE">
        <w:rPr>
          <w:color w:val="000000"/>
        </w:rPr>
        <w:t>расстоянии</w:t>
      </w:r>
      <w:r>
        <w:rPr>
          <w:color w:val="000000"/>
        </w:rPr>
        <w:t xml:space="preserve"> </w:t>
      </w:r>
      <w:r w:rsidRPr="00CB7ACE">
        <w:rPr>
          <w:color w:val="000000"/>
        </w:rPr>
        <w:t>вытянутой</w:t>
      </w:r>
      <w:r>
        <w:rPr>
          <w:color w:val="000000"/>
        </w:rPr>
        <w:t xml:space="preserve"> </w:t>
      </w:r>
      <w:r w:rsidRPr="00CB7ACE">
        <w:rPr>
          <w:color w:val="000000"/>
        </w:rPr>
        <w:t>руки?</w:t>
      </w:r>
      <w:r w:rsidRPr="00C72FC2">
        <w:rPr>
          <w:rStyle w:val="apple-converted-space"/>
          <w:color w:val="000000"/>
        </w:rPr>
        <w:t xml:space="preserve"> </w:t>
      </w:r>
      <w:r>
        <w:rPr>
          <w:color w:val="000000"/>
        </w:rPr>
        <w:t>Ни за что</w:t>
      </w:r>
      <w:r w:rsidRPr="00CB7ACE">
        <w:rPr>
          <w:color w:val="000000"/>
        </w:rPr>
        <w:t>.</w:t>
      </w:r>
      <w:r w:rsidRPr="00C72FC2">
        <w:rPr>
          <w:rStyle w:val="apple-converted-space"/>
          <w:color w:val="000000"/>
        </w:rPr>
        <w:t xml:space="preserve"> </w:t>
      </w:r>
    </w:p>
    <w:p w:rsidR="00DD1B70" w:rsidRPr="007846F4" w:rsidRDefault="00DD1B70" w:rsidP="00DD1B70">
      <w:pPr>
        <w:pStyle w:val="western"/>
        <w:shd w:val="clear" w:color="auto" w:fill="FFFFFF"/>
        <w:spacing w:before="0" w:after="0"/>
        <w:ind w:firstLine="461"/>
        <w:jc w:val="both"/>
        <w:rPr>
          <w:color w:val="000000"/>
        </w:rPr>
      </w:pPr>
      <w:r w:rsidRPr="007B2891">
        <w:t>–</w:t>
      </w:r>
      <w:r>
        <w:t xml:space="preserve"> </w:t>
      </w:r>
      <w:r w:rsidRPr="009278CF">
        <w:t>Ты никуда не уйдешь, пока мы вс</w:t>
      </w:r>
      <w:r>
        <w:t>ё</w:t>
      </w:r>
      <w:r w:rsidRPr="009278CF">
        <w:t xml:space="preserve"> не </w:t>
      </w:r>
      <w:r>
        <w:t>обсудим</w:t>
      </w:r>
      <w:r w:rsidRPr="00CB7ACE">
        <w:rPr>
          <w:color w:val="000000"/>
        </w:rPr>
        <w:t>.</w:t>
      </w:r>
      <w:r w:rsidRPr="00C72FC2">
        <w:rPr>
          <w:rStyle w:val="apple-converted-space"/>
          <w:color w:val="000000"/>
        </w:rPr>
        <w:t xml:space="preserve"> </w:t>
      </w:r>
      <w:r>
        <w:rPr>
          <w:color w:val="000000"/>
        </w:rPr>
        <w:t>Не имеет значения</w:t>
      </w:r>
      <w:r w:rsidRPr="00CB7ACE">
        <w:rPr>
          <w:color w:val="000000"/>
        </w:rPr>
        <w:t>,</w:t>
      </w:r>
      <w:r w:rsidRPr="00C72FC2">
        <w:rPr>
          <w:rStyle w:val="apple-converted-space"/>
          <w:color w:val="000000"/>
        </w:rPr>
        <w:t xml:space="preserve"> </w:t>
      </w:r>
      <w:r w:rsidRPr="009278CF">
        <w:t>останешься ли ты м</w:t>
      </w:r>
      <w:r>
        <w:t>оим</w:t>
      </w:r>
      <w:r w:rsidRPr="009278CF">
        <w:t xml:space="preserve"> другом или моей </w:t>
      </w:r>
      <w:r w:rsidRPr="005B71A1">
        <w:rPr>
          <w:i/>
        </w:rPr>
        <w:t>девушкой</w:t>
      </w:r>
      <w:r w:rsidRPr="009278CF">
        <w:t xml:space="preserve">, когда выйдешь из этой комнаты, но ты </w:t>
      </w:r>
      <w:proofErr w:type="gramStart"/>
      <w:r w:rsidRPr="009278CF">
        <w:t>перестанешь</w:t>
      </w:r>
      <w:proofErr w:type="gramEnd"/>
      <w:r w:rsidRPr="009278CF">
        <w:t xml:space="preserve"> вести себя так, будто я разрушил твою жизнь</w:t>
      </w:r>
      <w:r>
        <w:t>.</w:t>
      </w:r>
      <w:r w:rsidRPr="00C72FC2">
        <w:rPr>
          <w:rStyle w:val="apple-converted-space"/>
          <w:color w:val="000000"/>
        </w:rPr>
        <w:t xml:space="preserve"> </w:t>
      </w:r>
      <w:r w:rsidRPr="00CB7ACE">
        <w:rPr>
          <w:color w:val="000000"/>
        </w:rPr>
        <w:t>И</w:t>
      </w:r>
      <w:r>
        <w:rPr>
          <w:color w:val="000000"/>
        </w:rPr>
        <w:t xml:space="preserve"> </w:t>
      </w:r>
      <w:r w:rsidRPr="00CB7ACE">
        <w:rPr>
          <w:color w:val="000000"/>
        </w:rPr>
        <w:t>перестанешь</w:t>
      </w:r>
      <w:r>
        <w:rPr>
          <w:color w:val="000000"/>
        </w:rPr>
        <w:t xml:space="preserve"> </w:t>
      </w:r>
      <w:r w:rsidRPr="00CB7ACE">
        <w:rPr>
          <w:color w:val="000000"/>
        </w:rPr>
        <w:t>прямо</w:t>
      </w:r>
      <w:r>
        <w:rPr>
          <w:color w:val="000000"/>
        </w:rPr>
        <w:t xml:space="preserve"> </w:t>
      </w:r>
      <w:r w:rsidRPr="00CB7ACE">
        <w:rPr>
          <w:color w:val="000000"/>
        </w:rPr>
        <w:t>сейчас.</w:t>
      </w:r>
      <w:r>
        <w:rPr>
          <w:color w:val="000000"/>
        </w:rPr>
        <w:t xml:space="preserve"> </w:t>
      </w:r>
      <w:r w:rsidRPr="007B2891">
        <w:t>–</w:t>
      </w:r>
      <w:r>
        <w:t xml:space="preserve"> Чуть п</w:t>
      </w:r>
      <w:r w:rsidRPr="00CB7ACE">
        <w:rPr>
          <w:color w:val="000000"/>
        </w:rPr>
        <w:t>онизив</w:t>
      </w:r>
      <w:r>
        <w:rPr>
          <w:color w:val="000000"/>
        </w:rPr>
        <w:t xml:space="preserve"> свой </w:t>
      </w:r>
      <w:r w:rsidRPr="00CB7ACE">
        <w:rPr>
          <w:color w:val="000000"/>
        </w:rPr>
        <w:t>голос</w:t>
      </w:r>
      <w:r>
        <w:rPr>
          <w:color w:val="000000"/>
        </w:rPr>
        <w:t xml:space="preserve">, но так же твёрдо </w:t>
      </w:r>
      <w:r w:rsidRPr="00CB7ACE">
        <w:rPr>
          <w:color w:val="000000"/>
        </w:rPr>
        <w:t>я</w:t>
      </w:r>
      <w:r>
        <w:rPr>
          <w:color w:val="000000"/>
        </w:rPr>
        <w:t xml:space="preserve"> </w:t>
      </w:r>
      <w:r w:rsidRPr="00CB7ACE">
        <w:rPr>
          <w:color w:val="000000"/>
        </w:rPr>
        <w:t>добавил:</w:t>
      </w:r>
      <w:r w:rsidRPr="007B2891">
        <w:t xml:space="preserve"> –</w:t>
      </w:r>
      <w:r>
        <w:rPr>
          <w:color w:val="000000"/>
        </w:rPr>
        <w:t xml:space="preserve"> Это понятно</w:t>
      </w:r>
      <w:r w:rsidRPr="00CB7ACE">
        <w:rPr>
          <w:color w:val="000000"/>
        </w:rPr>
        <w:t>?</w:t>
      </w:r>
    </w:p>
    <w:p w:rsidR="00DD1B70" w:rsidRDefault="00DD1B70" w:rsidP="00DD1B70">
      <w:pPr>
        <w:pStyle w:val="western"/>
        <w:shd w:val="clear" w:color="auto" w:fill="FFFFFF"/>
        <w:spacing w:before="0" w:after="0"/>
        <w:ind w:firstLine="461"/>
        <w:jc w:val="both"/>
        <w:rPr>
          <w:rStyle w:val="apple-converted-space"/>
          <w:color w:val="000000"/>
        </w:rPr>
      </w:pPr>
      <w:r>
        <w:rPr>
          <w:color w:val="000000"/>
        </w:rPr>
        <w:t>От удивления</w:t>
      </w:r>
      <w:r w:rsidRPr="003D2EB2">
        <w:rPr>
          <w:color w:val="000000"/>
        </w:rPr>
        <w:t xml:space="preserve"> </w:t>
      </w:r>
      <w:r>
        <w:rPr>
          <w:color w:val="000000"/>
        </w:rPr>
        <w:t>глаза Сьюзан расширились, а затем сузились до гневных щелей.</w:t>
      </w:r>
      <w:r>
        <w:rPr>
          <w:rStyle w:val="apple-converted-space"/>
          <w:color w:val="000000"/>
        </w:rPr>
        <w:t xml:space="preserve"> </w:t>
      </w:r>
    </w:p>
    <w:p w:rsidR="00DD1B70" w:rsidRDefault="00DD1B70" w:rsidP="00DD1B70">
      <w:pPr>
        <w:pStyle w:val="western"/>
        <w:shd w:val="clear" w:color="auto" w:fill="FFFFFF"/>
        <w:spacing w:before="0" w:after="0"/>
        <w:ind w:firstLine="461"/>
        <w:jc w:val="both"/>
      </w:pPr>
      <w:r w:rsidRPr="007B2891">
        <w:t>–</w:t>
      </w:r>
      <w:r>
        <w:t xml:space="preserve"> В</w:t>
      </w:r>
      <w:r>
        <w:rPr>
          <w:color w:val="000000"/>
        </w:rPr>
        <w:t>ряд ли ты имеешь право приказывать мне.</w:t>
      </w:r>
      <w:r w:rsidRPr="007B2891">
        <w:t xml:space="preserve"> </w:t>
      </w:r>
    </w:p>
    <w:p w:rsidR="00DD1B70" w:rsidRDefault="00DD1B70" w:rsidP="00DD1B70">
      <w:pPr>
        <w:pStyle w:val="western"/>
        <w:shd w:val="clear" w:color="auto" w:fill="FFFFFF"/>
        <w:spacing w:before="0" w:after="0"/>
        <w:ind w:firstLine="461"/>
        <w:jc w:val="both"/>
        <w:rPr>
          <w:color w:val="000000"/>
        </w:rPr>
      </w:pPr>
      <w:r>
        <w:rPr>
          <w:color w:val="000000"/>
        </w:rPr>
        <w:t>Она соскользнула с бильярдного стола, но так как мои руки лежали по обе стороны от неё, она не могла далеко уйти.</w:t>
      </w:r>
      <w:r>
        <w:rPr>
          <w:rStyle w:val="apple-converted-space"/>
          <w:color w:val="000000"/>
        </w:rPr>
        <w:t xml:space="preserve"> </w:t>
      </w:r>
      <w:r>
        <w:rPr>
          <w:color w:val="000000"/>
        </w:rPr>
        <w:t xml:space="preserve">В клетке из моих рук её тело вплотную прижалось к </w:t>
      </w:r>
      <w:proofErr w:type="gramStart"/>
      <w:r>
        <w:rPr>
          <w:color w:val="000000"/>
        </w:rPr>
        <w:t>моему</w:t>
      </w:r>
      <w:proofErr w:type="gramEnd"/>
      <w:r>
        <w:rPr>
          <w:color w:val="000000"/>
        </w:rPr>
        <w:t>, и, ох, какое это было удовольствие!</w:t>
      </w:r>
    </w:p>
    <w:p w:rsidR="00DD1B70" w:rsidRDefault="00DD1B70" w:rsidP="00DD1B70">
      <w:pPr>
        <w:pStyle w:val="western"/>
        <w:shd w:val="clear" w:color="auto" w:fill="FFFFFF"/>
        <w:spacing w:before="0" w:after="0"/>
        <w:ind w:firstLine="461"/>
        <w:jc w:val="both"/>
      </w:pPr>
      <w:r>
        <w:rPr>
          <w:color w:val="000000"/>
        </w:rPr>
        <w:t>Я не сдвинулся ни на дюйм, и только приподнял бровь.</w:t>
      </w:r>
      <w:r w:rsidRPr="007B2891">
        <w:t xml:space="preserve"> </w:t>
      </w:r>
    </w:p>
    <w:p w:rsidR="00DD1B70" w:rsidRDefault="00DD1B70" w:rsidP="00DD1B70">
      <w:pPr>
        <w:pStyle w:val="western"/>
        <w:shd w:val="clear" w:color="auto" w:fill="FFFFFF"/>
        <w:spacing w:before="0" w:after="0"/>
        <w:ind w:firstLine="461"/>
        <w:jc w:val="both"/>
        <w:rPr>
          <w:color w:val="000000"/>
        </w:rPr>
      </w:pPr>
      <w:r w:rsidRPr="007B2891">
        <w:t>–</w:t>
      </w:r>
      <w:r>
        <w:t xml:space="preserve"> </w:t>
      </w:r>
      <w:r>
        <w:rPr>
          <w:color w:val="000000"/>
        </w:rPr>
        <w:t>Разве?</w:t>
      </w:r>
    </w:p>
    <w:p w:rsidR="00DD1B70" w:rsidRDefault="00DD1B70" w:rsidP="00DD1B70">
      <w:pPr>
        <w:pStyle w:val="western"/>
        <w:shd w:val="clear" w:color="auto" w:fill="FFFFFF"/>
        <w:spacing w:before="0" w:after="0"/>
        <w:ind w:firstLine="461"/>
        <w:jc w:val="both"/>
        <w:rPr>
          <w:rStyle w:val="apple-converted-space"/>
          <w:color w:val="000000"/>
        </w:rPr>
      </w:pPr>
      <w:r>
        <w:rPr>
          <w:color w:val="000000"/>
        </w:rPr>
        <w:t xml:space="preserve">Целых три секунды </w:t>
      </w:r>
      <w:r w:rsidRPr="00CB7ACE">
        <w:rPr>
          <w:color w:val="000000"/>
        </w:rPr>
        <w:t>она,</w:t>
      </w:r>
      <w:r>
        <w:rPr>
          <w:color w:val="000000"/>
        </w:rPr>
        <w:t xml:space="preserve"> </w:t>
      </w:r>
      <w:r w:rsidRPr="00CB7ACE">
        <w:rPr>
          <w:color w:val="000000"/>
        </w:rPr>
        <w:t>очевидно,</w:t>
      </w:r>
      <w:r>
        <w:rPr>
          <w:color w:val="000000"/>
        </w:rPr>
        <w:t xml:space="preserve"> перебирала </w:t>
      </w:r>
      <w:r w:rsidRPr="00CB7ACE">
        <w:rPr>
          <w:color w:val="000000"/>
        </w:rPr>
        <w:t>варианты.</w:t>
      </w:r>
      <w:r w:rsidRPr="00C72FC2">
        <w:rPr>
          <w:rStyle w:val="apple-converted-space"/>
          <w:color w:val="000000"/>
        </w:rPr>
        <w:t xml:space="preserve"> </w:t>
      </w:r>
      <w:r>
        <w:rPr>
          <w:rStyle w:val="apple-converted-space"/>
          <w:color w:val="000000"/>
        </w:rPr>
        <w:t>И о</w:t>
      </w:r>
      <w:r w:rsidRPr="00CB7ACE">
        <w:rPr>
          <w:color w:val="000000"/>
        </w:rPr>
        <w:t>ни</w:t>
      </w:r>
      <w:r>
        <w:rPr>
          <w:color w:val="000000"/>
        </w:rPr>
        <w:t xml:space="preserve"> у неё </w:t>
      </w:r>
      <w:r w:rsidRPr="00CB7ACE">
        <w:rPr>
          <w:color w:val="000000"/>
        </w:rPr>
        <w:t>были</w:t>
      </w:r>
      <w:r>
        <w:rPr>
          <w:color w:val="000000"/>
        </w:rPr>
        <w:t xml:space="preserve"> </w:t>
      </w:r>
      <w:r w:rsidRPr="00CB7ACE">
        <w:rPr>
          <w:color w:val="000000"/>
        </w:rPr>
        <w:t>весьма</w:t>
      </w:r>
      <w:r>
        <w:rPr>
          <w:color w:val="000000"/>
        </w:rPr>
        <w:t xml:space="preserve"> </w:t>
      </w:r>
      <w:r w:rsidRPr="00CB7ACE">
        <w:rPr>
          <w:color w:val="000000"/>
        </w:rPr>
        <w:t>ограничены.</w:t>
      </w:r>
      <w:r w:rsidRPr="00C72FC2">
        <w:rPr>
          <w:rStyle w:val="apple-converted-space"/>
          <w:color w:val="000000"/>
        </w:rPr>
        <w:t xml:space="preserve"> </w:t>
      </w:r>
      <w:r w:rsidRPr="00CB7ACE">
        <w:rPr>
          <w:color w:val="000000"/>
        </w:rPr>
        <w:t>Е</w:t>
      </w:r>
      <w:r>
        <w:rPr>
          <w:color w:val="000000"/>
        </w:rPr>
        <w:t xml:space="preserve">ё </w:t>
      </w:r>
      <w:r w:rsidRPr="00CB7ACE">
        <w:rPr>
          <w:color w:val="000000"/>
        </w:rPr>
        <w:t>лицо</w:t>
      </w:r>
      <w:r>
        <w:rPr>
          <w:color w:val="000000"/>
        </w:rPr>
        <w:t xml:space="preserve"> по</w:t>
      </w:r>
      <w:r w:rsidRPr="00CB7ACE">
        <w:rPr>
          <w:color w:val="000000"/>
        </w:rPr>
        <w:t>красн</w:t>
      </w:r>
      <w:r>
        <w:rPr>
          <w:color w:val="000000"/>
        </w:rPr>
        <w:t xml:space="preserve">ело </w:t>
      </w:r>
      <w:r w:rsidRPr="00CB7ACE">
        <w:rPr>
          <w:color w:val="000000"/>
        </w:rPr>
        <w:t>от</w:t>
      </w:r>
      <w:r>
        <w:rPr>
          <w:color w:val="000000"/>
        </w:rPr>
        <w:t xml:space="preserve"> </w:t>
      </w:r>
      <w:r w:rsidRPr="00CB7ACE">
        <w:rPr>
          <w:color w:val="000000"/>
        </w:rPr>
        <w:t>ярости,</w:t>
      </w:r>
      <w:r>
        <w:rPr>
          <w:color w:val="000000"/>
        </w:rPr>
        <w:t xml:space="preserve"> </w:t>
      </w:r>
      <w:r w:rsidRPr="00CB7ACE">
        <w:rPr>
          <w:color w:val="000000"/>
        </w:rPr>
        <w:t>она</w:t>
      </w:r>
      <w:r>
        <w:rPr>
          <w:color w:val="000000"/>
        </w:rPr>
        <w:t xml:space="preserve"> </w:t>
      </w:r>
      <w:r w:rsidRPr="00CB7ACE">
        <w:rPr>
          <w:color w:val="000000"/>
        </w:rPr>
        <w:t>стремглав</w:t>
      </w:r>
      <w:r>
        <w:rPr>
          <w:color w:val="000000"/>
        </w:rPr>
        <w:t xml:space="preserve"> запрыгнула </w:t>
      </w:r>
      <w:r w:rsidRPr="00CB7ACE">
        <w:rPr>
          <w:color w:val="000000"/>
        </w:rPr>
        <w:t>обратно</w:t>
      </w:r>
      <w:r>
        <w:rPr>
          <w:color w:val="000000"/>
        </w:rPr>
        <w:t xml:space="preserve"> </w:t>
      </w:r>
      <w:r w:rsidRPr="00CB7ACE">
        <w:rPr>
          <w:color w:val="000000"/>
        </w:rPr>
        <w:t>на</w:t>
      </w:r>
      <w:r>
        <w:rPr>
          <w:color w:val="000000"/>
        </w:rPr>
        <w:t xml:space="preserve"> </w:t>
      </w:r>
      <w:r w:rsidRPr="00CB7ACE">
        <w:rPr>
          <w:color w:val="000000"/>
        </w:rPr>
        <w:t>стол</w:t>
      </w:r>
      <w:r>
        <w:rPr>
          <w:color w:val="000000"/>
        </w:rPr>
        <w:t xml:space="preserve"> настолько </w:t>
      </w:r>
      <w:r w:rsidRPr="00CB7ACE">
        <w:rPr>
          <w:color w:val="000000"/>
        </w:rPr>
        <w:t>дал</w:t>
      </w:r>
      <w:r>
        <w:rPr>
          <w:color w:val="000000"/>
        </w:rPr>
        <w:t xml:space="preserve">еко </w:t>
      </w:r>
      <w:r w:rsidRPr="00CB7ACE">
        <w:rPr>
          <w:color w:val="000000"/>
        </w:rPr>
        <w:t>от</w:t>
      </w:r>
      <w:r>
        <w:rPr>
          <w:color w:val="000000"/>
        </w:rPr>
        <w:t xml:space="preserve"> </w:t>
      </w:r>
      <w:r w:rsidRPr="00CB7ACE">
        <w:rPr>
          <w:color w:val="000000"/>
        </w:rPr>
        <w:t>меня,</w:t>
      </w:r>
      <w:r>
        <w:rPr>
          <w:color w:val="000000"/>
        </w:rPr>
        <w:t xml:space="preserve"> насколько </w:t>
      </w:r>
      <w:r w:rsidRPr="00CB7ACE">
        <w:rPr>
          <w:color w:val="000000"/>
        </w:rPr>
        <w:t>могла.</w:t>
      </w:r>
      <w:r w:rsidRPr="00C72FC2">
        <w:rPr>
          <w:rStyle w:val="apple-converted-space"/>
          <w:color w:val="000000"/>
        </w:rPr>
        <w:t xml:space="preserve"> </w:t>
      </w:r>
      <w:r>
        <w:rPr>
          <w:rStyle w:val="apple-converted-space"/>
          <w:color w:val="000000"/>
        </w:rPr>
        <w:t>Но э</w:t>
      </w:r>
      <w:r w:rsidRPr="00CB7ACE">
        <w:rPr>
          <w:color w:val="000000"/>
        </w:rPr>
        <w:t>то</w:t>
      </w:r>
      <w:r>
        <w:rPr>
          <w:color w:val="000000"/>
        </w:rPr>
        <w:t xml:space="preserve"> </w:t>
      </w:r>
      <w:r w:rsidRPr="00CB7ACE">
        <w:rPr>
          <w:color w:val="000000"/>
        </w:rPr>
        <w:t>не</w:t>
      </w:r>
      <w:r>
        <w:rPr>
          <w:color w:val="000000"/>
        </w:rPr>
        <w:t xml:space="preserve"> </w:t>
      </w:r>
      <w:r w:rsidRPr="00CB7ACE">
        <w:rPr>
          <w:color w:val="000000"/>
        </w:rPr>
        <w:t>име</w:t>
      </w:r>
      <w:r>
        <w:rPr>
          <w:color w:val="000000"/>
        </w:rPr>
        <w:t xml:space="preserve">ло никакого </w:t>
      </w:r>
      <w:r w:rsidRPr="00CB7ACE">
        <w:rPr>
          <w:color w:val="000000"/>
        </w:rPr>
        <w:t>значения.</w:t>
      </w:r>
      <w:r w:rsidRPr="00C72FC2">
        <w:rPr>
          <w:rStyle w:val="apple-converted-space"/>
          <w:color w:val="000000"/>
        </w:rPr>
        <w:t xml:space="preserve"> </w:t>
      </w:r>
      <w:r>
        <w:rPr>
          <w:rStyle w:val="apple-converted-space"/>
          <w:color w:val="000000"/>
        </w:rPr>
        <w:t>Достаточно мне немного наклониться</w:t>
      </w:r>
      <w:r w:rsidRPr="00CB7ACE">
        <w:rPr>
          <w:color w:val="000000"/>
        </w:rPr>
        <w:t>,</w:t>
      </w:r>
      <w:r>
        <w:rPr>
          <w:color w:val="000000"/>
        </w:rPr>
        <w:t xml:space="preserve"> </w:t>
      </w:r>
      <w:r w:rsidRPr="00CB7ACE">
        <w:rPr>
          <w:color w:val="000000"/>
        </w:rPr>
        <w:t>и</w:t>
      </w:r>
      <w:r>
        <w:rPr>
          <w:color w:val="000000"/>
        </w:rPr>
        <w:t xml:space="preserve"> </w:t>
      </w:r>
      <w:r w:rsidRPr="00CB7ACE">
        <w:rPr>
          <w:color w:val="000000"/>
        </w:rPr>
        <w:t>наши</w:t>
      </w:r>
      <w:r>
        <w:rPr>
          <w:color w:val="000000"/>
        </w:rPr>
        <w:t xml:space="preserve"> </w:t>
      </w:r>
      <w:r w:rsidRPr="00CB7ACE">
        <w:rPr>
          <w:color w:val="000000"/>
        </w:rPr>
        <w:t>носы</w:t>
      </w:r>
      <w:r>
        <w:rPr>
          <w:color w:val="000000"/>
        </w:rPr>
        <w:t xml:space="preserve"> со</w:t>
      </w:r>
      <w:r w:rsidRPr="00CB7ACE">
        <w:rPr>
          <w:color w:val="000000"/>
        </w:rPr>
        <w:t>прикоснул</w:t>
      </w:r>
      <w:r>
        <w:rPr>
          <w:color w:val="000000"/>
        </w:rPr>
        <w:t>ись бы</w:t>
      </w:r>
      <w:r w:rsidRPr="00CB7ACE">
        <w:rPr>
          <w:color w:val="000000"/>
        </w:rPr>
        <w:t>.</w:t>
      </w:r>
      <w:r>
        <w:rPr>
          <w:color w:val="000000"/>
        </w:rPr>
        <w:t xml:space="preserve"> На моих губах появилась усмешка.</w:t>
      </w:r>
      <w:r>
        <w:rPr>
          <w:rStyle w:val="apple-converted-space"/>
          <w:color w:val="000000"/>
        </w:rPr>
        <w:t xml:space="preserve"> </w:t>
      </w:r>
    </w:p>
    <w:p w:rsidR="00DD1B70" w:rsidRDefault="00DD1B70" w:rsidP="00DD1B70">
      <w:pPr>
        <w:pStyle w:val="western"/>
        <w:shd w:val="clear" w:color="auto" w:fill="FFFFFF"/>
        <w:spacing w:before="0" w:after="0"/>
        <w:ind w:firstLine="461"/>
        <w:jc w:val="both"/>
        <w:rPr>
          <w:color w:val="000000"/>
        </w:rPr>
      </w:pPr>
      <w:r w:rsidRPr="007B2891">
        <w:t>–</w:t>
      </w:r>
      <w:r>
        <w:t xml:space="preserve"> </w:t>
      </w:r>
      <w:r>
        <w:rPr>
          <w:color w:val="000000"/>
        </w:rPr>
        <w:t>Правильное решение.</w:t>
      </w:r>
    </w:p>
    <w:p w:rsidR="00DD1B70" w:rsidRDefault="00DD1B70" w:rsidP="00DD1B70">
      <w:pPr>
        <w:pStyle w:val="western"/>
        <w:shd w:val="clear" w:color="auto" w:fill="FFFFFF"/>
        <w:spacing w:before="0" w:after="0"/>
        <w:ind w:firstLine="461"/>
        <w:jc w:val="both"/>
        <w:rPr>
          <w:color w:val="000000"/>
        </w:rPr>
      </w:pPr>
      <w:r>
        <w:rPr>
          <w:color w:val="000000"/>
        </w:rPr>
        <w:t xml:space="preserve">Когда она скрестила руки на груди и промолчала, не считая сердитого фырканья, я продолжил: </w:t>
      </w:r>
    </w:p>
    <w:p w:rsidR="00DD1B70" w:rsidRPr="007B2891" w:rsidRDefault="00DD1B70" w:rsidP="00DD1B70">
      <w:pPr>
        <w:pStyle w:val="western"/>
        <w:shd w:val="clear" w:color="auto" w:fill="FFFFFF"/>
        <w:spacing w:before="0" w:after="0"/>
        <w:ind w:firstLine="461"/>
        <w:jc w:val="both"/>
        <w:rPr>
          <w:color w:val="000000"/>
        </w:rPr>
      </w:pPr>
      <w:r w:rsidRPr="007B2891">
        <w:t>–</w:t>
      </w:r>
      <w:r>
        <w:t xml:space="preserve"> </w:t>
      </w:r>
      <w:r>
        <w:rPr>
          <w:color w:val="000000"/>
        </w:rPr>
        <w:t>Слушай.</w:t>
      </w:r>
      <w:r>
        <w:rPr>
          <w:rStyle w:val="apple-converted-space"/>
          <w:color w:val="000000"/>
        </w:rPr>
        <w:t xml:space="preserve"> </w:t>
      </w:r>
      <w:r w:rsidRPr="009278CF">
        <w:t>Ты имела полное право злиться</w:t>
      </w:r>
      <w:r>
        <w:rPr>
          <w:color w:val="000000"/>
        </w:rPr>
        <w:t>.</w:t>
      </w:r>
      <w:r>
        <w:rPr>
          <w:rStyle w:val="apple-converted-space"/>
          <w:color w:val="000000"/>
        </w:rPr>
        <w:t xml:space="preserve"> </w:t>
      </w:r>
      <w:r w:rsidRPr="009278CF">
        <w:t xml:space="preserve">Ты была права, когда накричала на меня, и я даже заслужил </w:t>
      </w:r>
      <w:r>
        <w:t xml:space="preserve">ту </w:t>
      </w:r>
      <w:r w:rsidRPr="009278CF">
        <w:t>пощ</w:t>
      </w:r>
      <w:r>
        <w:t>ё</w:t>
      </w:r>
      <w:r w:rsidRPr="009278CF">
        <w:t>чину</w:t>
      </w:r>
      <w:r>
        <w:rPr>
          <w:color w:val="000000"/>
        </w:rPr>
        <w:t>.</w:t>
      </w:r>
      <w:r>
        <w:rPr>
          <w:rStyle w:val="apple-converted-space"/>
          <w:color w:val="000000"/>
        </w:rPr>
        <w:t xml:space="preserve"> </w:t>
      </w:r>
      <w:r>
        <w:rPr>
          <w:color w:val="000000"/>
        </w:rPr>
        <w:t xml:space="preserve">Хотя я бы предпочёл, чтобы ты сделала это без свидетелей. </w:t>
      </w:r>
      <w:r w:rsidRPr="007B2891">
        <w:t>–</w:t>
      </w:r>
      <w:r>
        <w:t xml:space="preserve"> </w:t>
      </w:r>
      <w:r>
        <w:rPr>
          <w:color w:val="000000"/>
        </w:rPr>
        <w:t>Вспомнив тот момент, я потёр шею, вдруг потеряв способность удерживать её взгляд.</w:t>
      </w:r>
      <w:r>
        <w:rPr>
          <w:rStyle w:val="apple-converted-space"/>
          <w:color w:val="000000"/>
        </w:rPr>
        <w:t xml:space="preserve"> </w:t>
      </w:r>
      <w:r w:rsidRPr="007B2891">
        <w:t>–</w:t>
      </w:r>
      <w:r>
        <w:t xml:space="preserve"> </w:t>
      </w:r>
      <w:r w:rsidRPr="009278CF">
        <w:t xml:space="preserve">Ребята никогда не </w:t>
      </w:r>
      <w:r>
        <w:t xml:space="preserve">позволят мне </w:t>
      </w:r>
      <w:r w:rsidRPr="009278CF">
        <w:t>заб</w:t>
      </w:r>
      <w:r>
        <w:t>ыть</w:t>
      </w:r>
      <w:r w:rsidRPr="009278CF">
        <w:t xml:space="preserve"> это</w:t>
      </w:r>
      <w:r w:rsidRPr="007B2891">
        <w:rPr>
          <w:color w:val="000000"/>
        </w:rPr>
        <w:t>.</w:t>
      </w:r>
    </w:p>
    <w:p w:rsidR="00DD1B70" w:rsidRDefault="00DD1B70" w:rsidP="00DD1B70">
      <w:pPr>
        <w:pStyle w:val="western"/>
        <w:shd w:val="clear" w:color="auto" w:fill="FFFFFF"/>
        <w:spacing w:before="0" w:after="0"/>
        <w:ind w:firstLine="461"/>
        <w:jc w:val="both"/>
        <w:rPr>
          <w:color w:val="000000"/>
        </w:rPr>
      </w:pPr>
      <w:r w:rsidRPr="007B2891">
        <w:t>–</w:t>
      </w:r>
      <w:r>
        <w:t xml:space="preserve"> </w:t>
      </w:r>
      <w:r w:rsidRPr="009278CF">
        <w:t xml:space="preserve">Тебя смущает, что я </w:t>
      </w:r>
      <w:proofErr w:type="gramStart"/>
      <w:r w:rsidRPr="009278CF">
        <w:t>влепила</w:t>
      </w:r>
      <w:proofErr w:type="gramEnd"/>
      <w:r w:rsidRPr="009278CF">
        <w:t xml:space="preserve"> тебе пощ</w:t>
      </w:r>
      <w:r>
        <w:t>ё</w:t>
      </w:r>
      <w:r w:rsidRPr="009278CF">
        <w:t xml:space="preserve">чину на </w:t>
      </w:r>
      <w:r>
        <w:t>глазах</w:t>
      </w:r>
      <w:r w:rsidRPr="009278CF">
        <w:t xml:space="preserve"> у всех</w:t>
      </w:r>
      <w:r>
        <w:rPr>
          <w:color w:val="000000"/>
        </w:rPr>
        <w:t>?</w:t>
      </w:r>
      <w:r w:rsidRPr="007B2891">
        <w:t xml:space="preserve"> –</w:t>
      </w:r>
      <w:r>
        <w:rPr>
          <w:color w:val="000000"/>
        </w:rPr>
        <w:t xml:space="preserve"> резко спросила она.</w:t>
      </w:r>
    </w:p>
    <w:p w:rsidR="00DD1B70" w:rsidRDefault="00DD1B70" w:rsidP="00DD1B70">
      <w:pPr>
        <w:pStyle w:val="western"/>
        <w:shd w:val="clear" w:color="auto" w:fill="FFFFFF"/>
        <w:spacing w:before="0" w:after="0"/>
        <w:ind w:firstLine="461"/>
        <w:jc w:val="both"/>
        <w:rPr>
          <w:rStyle w:val="apple-converted-space"/>
          <w:color w:val="000000"/>
        </w:rPr>
      </w:pPr>
      <w:r>
        <w:rPr>
          <w:color w:val="000000"/>
        </w:rPr>
        <w:t>Я кивнул и поднял на неё глаза. На её губах появилась циничная имитация моей прежней усмешки.</w:t>
      </w:r>
      <w:r>
        <w:rPr>
          <w:rStyle w:val="apple-converted-space"/>
          <w:color w:val="000000"/>
        </w:rPr>
        <w:t xml:space="preserve"> </w:t>
      </w:r>
    </w:p>
    <w:p w:rsidR="00DD1B70" w:rsidRDefault="00DD1B70" w:rsidP="00DD1B70">
      <w:pPr>
        <w:pStyle w:val="western"/>
        <w:shd w:val="clear" w:color="auto" w:fill="FFFFFF"/>
        <w:spacing w:before="0" w:after="0"/>
        <w:ind w:firstLine="461"/>
        <w:jc w:val="both"/>
        <w:rPr>
          <w:color w:val="000000"/>
        </w:rPr>
      </w:pPr>
      <w:r w:rsidRPr="007B2891">
        <w:lastRenderedPageBreak/>
        <w:t>–</w:t>
      </w:r>
      <w:r>
        <w:t xml:space="preserve"> </w:t>
      </w:r>
      <w:r>
        <w:rPr>
          <w:color w:val="000000"/>
        </w:rPr>
        <w:t xml:space="preserve">Хорошо. Тогда ты понимаешь, как я себя чувствовала, когда ты всё рассказал обо мне. </w:t>
      </w:r>
      <w:r w:rsidRPr="007B2891">
        <w:t>–</w:t>
      </w:r>
      <w:r>
        <w:t xml:space="preserve"> </w:t>
      </w:r>
      <w:r>
        <w:rPr>
          <w:color w:val="000000"/>
        </w:rPr>
        <w:t>Её тон повысился.</w:t>
      </w:r>
      <w:r>
        <w:rPr>
          <w:rStyle w:val="apple-converted-space"/>
          <w:color w:val="000000"/>
        </w:rPr>
        <w:t xml:space="preserve"> </w:t>
      </w:r>
      <w:r w:rsidRPr="007B2891">
        <w:t>–</w:t>
      </w:r>
      <w:r>
        <w:t xml:space="preserve"> </w:t>
      </w:r>
      <w:r>
        <w:rPr>
          <w:color w:val="000000"/>
        </w:rPr>
        <w:t>В столовой</w:t>
      </w:r>
      <w:r w:rsidRPr="001169F8">
        <w:rPr>
          <w:color w:val="000000"/>
        </w:rPr>
        <w:t xml:space="preserve"> </w:t>
      </w:r>
      <w:r>
        <w:rPr>
          <w:color w:val="000000"/>
        </w:rPr>
        <w:t>полной людей!</w:t>
      </w:r>
    </w:p>
    <w:p w:rsidR="00DD1B70" w:rsidRDefault="00DD1B70" w:rsidP="00DD1B70">
      <w:pPr>
        <w:pStyle w:val="western"/>
        <w:shd w:val="clear" w:color="auto" w:fill="FFFFFF"/>
        <w:spacing w:before="0" w:after="0"/>
        <w:ind w:firstLine="461"/>
        <w:jc w:val="both"/>
        <w:rPr>
          <w:rStyle w:val="apple-converted-space"/>
          <w:color w:val="000000"/>
        </w:rPr>
      </w:pPr>
      <w:r w:rsidRPr="00CB7ACE">
        <w:rPr>
          <w:color w:val="000000"/>
        </w:rPr>
        <w:t>Да,</w:t>
      </w:r>
      <w:r>
        <w:rPr>
          <w:color w:val="000000"/>
        </w:rPr>
        <w:t xml:space="preserve"> пожалуй</w:t>
      </w:r>
      <w:r w:rsidRPr="00CB7ACE">
        <w:rPr>
          <w:color w:val="000000"/>
        </w:rPr>
        <w:t>,</w:t>
      </w:r>
      <w:r>
        <w:rPr>
          <w:color w:val="000000"/>
        </w:rPr>
        <w:t xml:space="preserve"> это </w:t>
      </w:r>
      <w:r w:rsidRPr="00CB7ACE">
        <w:rPr>
          <w:color w:val="000000"/>
        </w:rPr>
        <w:t>не</w:t>
      </w:r>
      <w:r>
        <w:rPr>
          <w:color w:val="000000"/>
        </w:rPr>
        <w:t xml:space="preserve"> </w:t>
      </w:r>
      <w:r w:rsidRPr="00CB7ACE">
        <w:rPr>
          <w:color w:val="000000"/>
        </w:rPr>
        <w:t>самое</w:t>
      </w:r>
      <w:r>
        <w:rPr>
          <w:color w:val="000000"/>
        </w:rPr>
        <w:t xml:space="preserve"> </w:t>
      </w:r>
      <w:r w:rsidRPr="00CB7ACE">
        <w:rPr>
          <w:color w:val="000000"/>
        </w:rPr>
        <w:t>лучшее</w:t>
      </w:r>
      <w:r>
        <w:rPr>
          <w:color w:val="000000"/>
        </w:rPr>
        <w:t xml:space="preserve"> </w:t>
      </w:r>
      <w:r w:rsidRPr="00CB7ACE">
        <w:rPr>
          <w:color w:val="000000"/>
        </w:rPr>
        <w:t>место</w:t>
      </w:r>
      <w:r>
        <w:rPr>
          <w:color w:val="000000"/>
        </w:rPr>
        <w:t xml:space="preserve"> для серьёзного разговора с ней</w:t>
      </w:r>
      <w:r w:rsidRPr="00CB7ACE">
        <w:rPr>
          <w:color w:val="000000"/>
        </w:rPr>
        <w:t>.</w:t>
      </w:r>
      <w:r w:rsidRPr="00C72FC2">
        <w:rPr>
          <w:rStyle w:val="apple-converted-space"/>
          <w:color w:val="000000"/>
        </w:rPr>
        <w:t xml:space="preserve"> </w:t>
      </w:r>
      <w:r w:rsidRPr="00CB7ACE">
        <w:rPr>
          <w:color w:val="000000"/>
        </w:rPr>
        <w:t>Я</w:t>
      </w:r>
      <w:r>
        <w:rPr>
          <w:color w:val="000000"/>
        </w:rPr>
        <w:t xml:space="preserve"> дорого заплатил за этот урок</w:t>
      </w:r>
      <w:r w:rsidRPr="00CB7ACE">
        <w:rPr>
          <w:color w:val="000000"/>
        </w:rPr>
        <w:t>.</w:t>
      </w:r>
      <w:r w:rsidRPr="00C72FC2">
        <w:rPr>
          <w:rStyle w:val="apple-converted-space"/>
          <w:color w:val="000000"/>
        </w:rPr>
        <w:t xml:space="preserve"> </w:t>
      </w:r>
    </w:p>
    <w:p w:rsidR="00DD1B70" w:rsidRPr="007846F4" w:rsidRDefault="00DD1B70" w:rsidP="00DD1B70">
      <w:pPr>
        <w:pStyle w:val="western"/>
        <w:shd w:val="clear" w:color="auto" w:fill="FFFFFF"/>
        <w:spacing w:before="0" w:after="0"/>
        <w:ind w:firstLine="461"/>
        <w:jc w:val="both"/>
        <w:rPr>
          <w:color w:val="000000"/>
        </w:rPr>
      </w:pPr>
      <w:r w:rsidRPr="007B2891">
        <w:t>–</w:t>
      </w:r>
      <w:r>
        <w:t xml:space="preserve"> </w:t>
      </w:r>
      <w:r w:rsidRPr="00CB7ACE">
        <w:rPr>
          <w:color w:val="000000"/>
        </w:rPr>
        <w:t>Я</w:t>
      </w:r>
      <w:r>
        <w:rPr>
          <w:color w:val="000000"/>
        </w:rPr>
        <w:t xml:space="preserve"> </w:t>
      </w:r>
      <w:r w:rsidRPr="00CB7ACE">
        <w:rPr>
          <w:color w:val="000000"/>
        </w:rPr>
        <w:t>сожалею</w:t>
      </w:r>
      <w:r>
        <w:rPr>
          <w:color w:val="000000"/>
        </w:rPr>
        <w:t xml:space="preserve"> </w:t>
      </w:r>
      <w:r w:rsidRPr="00CB7ACE">
        <w:rPr>
          <w:color w:val="000000"/>
        </w:rPr>
        <w:t>о</w:t>
      </w:r>
      <w:r>
        <w:rPr>
          <w:color w:val="000000"/>
        </w:rPr>
        <w:t>б э</w:t>
      </w:r>
      <w:r w:rsidRPr="00CB7ACE">
        <w:rPr>
          <w:color w:val="000000"/>
        </w:rPr>
        <w:t>том.</w:t>
      </w:r>
      <w:r w:rsidRPr="00C72FC2">
        <w:rPr>
          <w:rStyle w:val="apple-converted-space"/>
          <w:color w:val="000000"/>
        </w:rPr>
        <w:t xml:space="preserve"> </w:t>
      </w:r>
      <w:r w:rsidRPr="00CB7ACE">
        <w:rPr>
          <w:color w:val="000000"/>
        </w:rPr>
        <w:t>Я</w:t>
      </w:r>
      <w:r>
        <w:rPr>
          <w:color w:val="000000"/>
        </w:rPr>
        <w:t xml:space="preserve"> </w:t>
      </w:r>
      <w:r w:rsidRPr="00CB7ACE">
        <w:rPr>
          <w:color w:val="000000"/>
        </w:rPr>
        <w:t>не</w:t>
      </w:r>
      <w:r>
        <w:rPr>
          <w:color w:val="000000"/>
        </w:rPr>
        <w:t xml:space="preserve"> </w:t>
      </w:r>
      <w:r w:rsidRPr="00CB7ACE">
        <w:rPr>
          <w:color w:val="000000"/>
        </w:rPr>
        <w:t>дума</w:t>
      </w:r>
      <w:r>
        <w:rPr>
          <w:color w:val="000000"/>
        </w:rPr>
        <w:t xml:space="preserve">л, </w:t>
      </w:r>
      <w:r w:rsidRPr="00CB7ACE">
        <w:rPr>
          <w:color w:val="000000"/>
        </w:rPr>
        <w:t>что</w:t>
      </w:r>
      <w:r>
        <w:rPr>
          <w:color w:val="000000"/>
        </w:rPr>
        <w:t xml:space="preserve"> </w:t>
      </w:r>
      <w:r w:rsidRPr="00CB7ACE">
        <w:rPr>
          <w:color w:val="000000"/>
        </w:rPr>
        <w:t>ситуация</w:t>
      </w:r>
      <w:r>
        <w:rPr>
          <w:color w:val="000000"/>
        </w:rPr>
        <w:t xml:space="preserve"> так усложнится</w:t>
      </w:r>
      <w:r w:rsidRPr="00CB7ACE">
        <w:rPr>
          <w:color w:val="000000"/>
        </w:rPr>
        <w:t>.</w:t>
      </w:r>
      <w:r w:rsidRPr="00C72FC2">
        <w:rPr>
          <w:rStyle w:val="apple-converted-space"/>
          <w:color w:val="000000"/>
        </w:rPr>
        <w:t xml:space="preserve"> </w:t>
      </w:r>
      <w:r w:rsidRPr="00CB7ACE">
        <w:rPr>
          <w:color w:val="000000"/>
        </w:rPr>
        <w:t>Я</w:t>
      </w:r>
      <w:r>
        <w:rPr>
          <w:color w:val="000000"/>
        </w:rPr>
        <w:t xml:space="preserve"> </w:t>
      </w:r>
      <w:r w:rsidRPr="00CB7ACE">
        <w:rPr>
          <w:color w:val="000000"/>
        </w:rPr>
        <w:t>просто</w:t>
      </w:r>
      <w:r>
        <w:rPr>
          <w:color w:val="000000"/>
        </w:rPr>
        <w:t xml:space="preserve"> </w:t>
      </w:r>
      <w:r w:rsidRPr="00CB7ACE">
        <w:rPr>
          <w:color w:val="000000"/>
        </w:rPr>
        <w:t>хотел,</w:t>
      </w:r>
      <w:r>
        <w:rPr>
          <w:color w:val="000000"/>
        </w:rPr>
        <w:t xml:space="preserve"> </w:t>
      </w:r>
      <w:r w:rsidRPr="00CB7ACE">
        <w:rPr>
          <w:color w:val="000000"/>
        </w:rPr>
        <w:t>чтобы</w:t>
      </w:r>
      <w:r>
        <w:rPr>
          <w:color w:val="000000"/>
        </w:rPr>
        <w:t xml:space="preserve"> т</w:t>
      </w:r>
      <w:r w:rsidRPr="00CB7ACE">
        <w:rPr>
          <w:color w:val="000000"/>
        </w:rPr>
        <w:t>ы</w:t>
      </w:r>
      <w:r>
        <w:rPr>
          <w:color w:val="000000"/>
        </w:rPr>
        <w:t xml:space="preserve"> выслушала и поняла меня</w:t>
      </w:r>
      <w:r w:rsidRPr="00CB7ACE">
        <w:rPr>
          <w:color w:val="000000"/>
        </w:rPr>
        <w:t>.</w:t>
      </w:r>
    </w:p>
    <w:p w:rsidR="00DD1B70" w:rsidRPr="007846F4" w:rsidRDefault="00DD1B70" w:rsidP="00DD1B70">
      <w:pPr>
        <w:pStyle w:val="western"/>
        <w:shd w:val="clear" w:color="auto" w:fill="FFFFFF"/>
        <w:spacing w:before="0" w:after="0"/>
        <w:ind w:firstLine="461"/>
        <w:jc w:val="both"/>
        <w:rPr>
          <w:color w:val="000000"/>
        </w:rPr>
      </w:pPr>
      <w:r w:rsidRPr="007B2891">
        <w:t>–</w:t>
      </w:r>
      <w:r w:rsidRPr="007846F4">
        <w:rPr>
          <w:rStyle w:val="apple-converted-space"/>
          <w:color w:val="000000"/>
        </w:rPr>
        <w:t xml:space="preserve"> </w:t>
      </w:r>
      <w:r w:rsidRPr="009278CF">
        <w:t>Ты хотел, чтобы я поняла</w:t>
      </w:r>
      <w:r w:rsidRPr="00CB7ACE">
        <w:rPr>
          <w:color w:val="000000"/>
        </w:rPr>
        <w:t>?</w:t>
      </w:r>
      <w:r w:rsidRPr="00C72FC2">
        <w:rPr>
          <w:rStyle w:val="apple-converted-space"/>
          <w:color w:val="000000"/>
        </w:rPr>
        <w:t xml:space="preserve"> </w:t>
      </w:r>
      <w:r w:rsidRPr="00CB7ACE">
        <w:rPr>
          <w:color w:val="000000"/>
        </w:rPr>
        <w:t>Тогда</w:t>
      </w:r>
      <w:r>
        <w:rPr>
          <w:color w:val="000000"/>
        </w:rPr>
        <w:t xml:space="preserve"> </w:t>
      </w:r>
      <w:r w:rsidRPr="00CB7ACE">
        <w:rPr>
          <w:color w:val="000000"/>
        </w:rPr>
        <w:t>почему</w:t>
      </w:r>
      <w:r>
        <w:rPr>
          <w:color w:val="000000"/>
        </w:rPr>
        <w:t xml:space="preserve"> для начала ты сам не попробуешь понять</w:t>
      </w:r>
      <w:r w:rsidRPr="00CB7ACE">
        <w:rPr>
          <w:color w:val="000000"/>
        </w:rPr>
        <w:t>?</w:t>
      </w:r>
      <w:r>
        <w:rPr>
          <w:color w:val="000000"/>
        </w:rPr>
        <w:t xml:space="preserve"> </w:t>
      </w:r>
      <w:r w:rsidRPr="007B2891">
        <w:t>–</w:t>
      </w:r>
      <w:r>
        <w:t xml:space="preserve"> </w:t>
      </w:r>
      <w:r w:rsidRPr="00CB7ACE">
        <w:rPr>
          <w:color w:val="000000"/>
        </w:rPr>
        <w:t>Она</w:t>
      </w:r>
      <w:r>
        <w:rPr>
          <w:color w:val="000000"/>
        </w:rPr>
        <w:t xml:space="preserve"> предприняла </w:t>
      </w:r>
      <w:r w:rsidRPr="00CB7ACE">
        <w:rPr>
          <w:color w:val="000000"/>
        </w:rPr>
        <w:t>усилие,</w:t>
      </w:r>
      <w:r w:rsidRPr="00C72FC2">
        <w:rPr>
          <w:rStyle w:val="apple-converted-space"/>
          <w:color w:val="000000"/>
        </w:rPr>
        <w:t xml:space="preserve"> </w:t>
      </w:r>
      <w:r w:rsidRPr="00CB7ACE">
        <w:rPr>
          <w:color w:val="000000"/>
        </w:rPr>
        <w:t>чтобы</w:t>
      </w:r>
      <w:r>
        <w:rPr>
          <w:color w:val="000000"/>
        </w:rPr>
        <w:t xml:space="preserve"> </w:t>
      </w:r>
      <w:r w:rsidRPr="00CB7ACE">
        <w:rPr>
          <w:color w:val="000000"/>
        </w:rPr>
        <w:t>успокоить</w:t>
      </w:r>
      <w:r>
        <w:rPr>
          <w:color w:val="000000"/>
        </w:rPr>
        <w:t xml:space="preserve">ся, </w:t>
      </w:r>
      <w:r w:rsidRPr="00CB7ACE">
        <w:rPr>
          <w:color w:val="000000"/>
        </w:rPr>
        <w:t>сделала</w:t>
      </w:r>
      <w:r>
        <w:rPr>
          <w:color w:val="000000"/>
        </w:rPr>
        <w:t xml:space="preserve"> </w:t>
      </w:r>
      <w:r w:rsidRPr="00CB7ACE">
        <w:rPr>
          <w:color w:val="000000"/>
        </w:rPr>
        <w:t>глубокий</w:t>
      </w:r>
      <w:r>
        <w:rPr>
          <w:color w:val="000000"/>
        </w:rPr>
        <w:t xml:space="preserve"> </w:t>
      </w:r>
      <w:r w:rsidRPr="00CB7ACE">
        <w:rPr>
          <w:color w:val="000000"/>
        </w:rPr>
        <w:t>вдох</w:t>
      </w:r>
      <w:r>
        <w:rPr>
          <w:color w:val="000000"/>
        </w:rPr>
        <w:t xml:space="preserve"> и продолжила, </w:t>
      </w:r>
      <w:r w:rsidRPr="00CB7ACE">
        <w:rPr>
          <w:color w:val="000000"/>
        </w:rPr>
        <w:t>контролиру</w:t>
      </w:r>
      <w:r>
        <w:rPr>
          <w:color w:val="000000"/>
        </w:rPr>
        <w:t xml:space="preserve">я </w:t>
      </w:r>
      <w:r w:rsidRPr="00CB7ACE">
        <w:rPr>
          <w:color w:val="000000"/>
        </w:rPr>
        <w:t>голос</w:t>
      </w:r>
      <w:r>
        <w:rPr>
          <w:color w:val="000000"/>
        </w:rPr>
        <w:t>.</w:t>
      </w:r>
      <w:r w:rsidRPr="007B2891">
        <w:t xml:space="preserve"> –</w:t>
      </w:r>
      <w:r>
        <w:t xml:space="preserve"> Ты м</w:t>
      </w:r>
      <w:r w:rsidRPr="009278CF">
        <w:t>ожешь представить</w:t>
      </w:r>
      <w:r>
        <w:t xml:space="preserve"> себе</w:t>
      </w:r>
      <w:r w:rsidRPr="009278CF">
        <w:t xml:space="preserve">, что я почувствовала, </w:t>
      </w:r>
      <w:r>
        <w:t>поняв</w:t>
      </w:r>
      <w:r w:rsidRPr="009278CF">
        <w:t xml:space="preserve">, что рассказала </w:t>
      </w:r>
      <w:r>
        <w:t xml:space="preserve">тебе </w:t>
      </w:r>
      <w:r w:rsidRPr="009278CF">
        <w:t>очень личн</w:t>
      </w:r>
      <w:r>
        <w:t xml:space="preserve">ое </w:t>
      </w:r>
      <w:r w:rsidRPr="009278CF">
        <w:t xml:space="preserve">о </w:t>
      </w:r>
      <w:r w:rsidRPr="00E42D44">
        <w:rPr>
          <w:i/>
        </w:rPr>
        <w:t>тебе</w:t>
      </w:r>
      <w:r>
        <w:rPr>
          <w:i/>
        </w:rPr>
        <w:t xml:space="preserve"> же</w:t>
      </w:r>
      <w:r w:rsidRPr="009278CF">
        <w:t>, думая, что ты Итан</w:t>
      </w:r>
      <w:r w:rsidRPr="00CB7ACE">
        <w:rPr>
          <w:color w:val="000000"/>
        </w:rPr>
        <w:t>?</w:t>
      </w:r>
    </w:p>
    <w:p w:rsidR="00DD1B70" w:rsidRDefault="00DD1B70" w:rsidP="00DD1B70">
      <w:pPr>
        <w:pStyle w:val="western"/>
        <w:shd w:val="clear" w:color="auto" w:fill="FFFFFF"/>
        <w:spacing w:before="0" w:after="0"/>
        <w:ind w:firstLine="461"/>
        <w:jc w:val="both"/>
        <w:rPr>
          <w:rStyle w:val="apple-converted-space"/>
          <w:color w:val="000000"/>
        </w:rPr>
      </w:pPr>
      <w:r>
        <w:rPr>
          <w:color w:val="000000"/>
        </w:rPr>
        <w:t>Я нахмурился.</w:t>
      </w:r>
      <w:r>
        <w:rPr>
          <w:rStyle w:val="apple-converted-space"/>
          <w:color w:val="000000"/>
        </w:rPr>
        <w:t xml:space="preserve"> </w:t>
      </w:r>
    </w:p>
    <w:p w:rsidR="00DD1B70" w:rsidRDefault="00DD1B70" w:rsidP="00DD1B70">
      <w:pPr>
        <w:pStyle w:val="western"/>
        <w:shd w:val="clear" w:color="auto" w:fill="FFFFFF"/>
        <w:spacing w:before="0" w:after="0"/>
        <w:ind w:firstLine="461"/>
        <w:jc w:val="both"/>
        <w:rPr>
          <w:color w:val="000000"/>
        </w:rPr>
      </w:pPr>
      <w:r w:rsidRPr="007B2891">
        <w:t>–</w:t>
      </w:r>
      <w:r>
        <w:t xml:space="preserve"> И в чём проблема</w:t>
      </w:r>
      <w:r>
        <w:rPr>
          <w:color w:val="000000"/>
        </w:rPr>
        <w:t>?</w:t>
      </w:r>
      <w:r>
        <w:rPr>
          <w:rStyle w:val="apple-converted-space"/>
          <w:color w:val="000000"/>
        </w:rPr>
        <w:t xml:space="preserve"> </w:t>
      </w:r>
      <w:r w:rsidRPr="009278CF">
        <w:t>Ты же не рассказала тогда о своих диких фантазиях насчет меня</w:t>
      </w:r>
      <w:r>
        <w:rPr>
          <w:color w:val="000000"/>
        </w:rPr>
        <w:t>.</w:t>
      </w:r>
    </w:p>
    <w:p w:rsidR="00DD1B70" w:rsidRDefault="00DD1B70" w:rsidP="00DD1B70">
      <w:pPr>
        <w:pStyle w:val="western"/>
        <w:shd w:val="clear" w:color="auto" w:fill="FFFFFF"/>
        <w:spacing w:before="0" w:after="0"/>
        <w:ind w:firstLine="461"/>
        <w:jc w:val="both"/>
        <w:rPr>
          <w:color w:val="000000"/>
        </w:rPr>
      </w:pPr>
      <w:r>
        <w:rPr>
          <w:color w:val="000000"/>
        </w:rPr>
        <w:t>Как бы то ни было, как только я произнёс эти слова, у неё на щеках появился румянец, что в этот момент было не слишком хорошо.</w:t>
      </w:r>
    </w:p>
    <w:p w:rsidR="00DD1B70" w:rsidRPr="007846F4" w:rsidRDefault="00DD1B70" w:rsidP="00DD1B70">
      <w:pPr>
        <w:pStyle w:val="western"/>
        <w:shd w:val="clear" w:color="auto" w:fill="FFFFFF"/>
        <w:spacing w:before="0" w:after="0"/>
        <w:ind w:firstLine="461"/>
        <w:jc w:val="both"/>
        <w:rPr>
          <w:color w:val="000000"/>
        </w:rPr>
      </w:pPr>
      <w:r w:rsidRPr="00A416F1">
        <w:t>–</w:t>
      </w:r>
      <w:r w:rsidRPr="007846F4">
        <w:rPr>
          <w:rStyle w:val="apple-converted-space"/>
          <w:color w:val="000000"/>
        </w:rPr>
        <w:t xml:space="preserve"> </w:t>
      </w:r>
      <w:r w:rsidRPr="009278CF">
        <w:t xml:space="preserve">Нет, я </w:t>
      </w:r>
      <w:r>
        <w:t>всего-навсего</w:t>
      </w:r>
      <w:r w:rsidRPr="009278CF">
        <w:t xml:space="preserve"> рассказала тебе о самом сокровенном моменте своей жизни. О своем первом поцелуе. С </w:t>
      </w:r>
      <w:r w:rsidRPr="00AD5D17">
        <w:rPr>
          <w:i/>
        </w:rPr>
        <w:t>тобой</w:t>
      </w:r>
      <w:r w:rsidRPr="00CB7ACE">
        <w:rPr>
          <w:color w:val="000000"/>
        </w:rPr>
        <w:t>.</w:t>
      </w:r>
    </w:p>
    <w:p w:rsidR="00DD1B70" w:rsidRPr="007846F4" w:rsidRDefault="00DD1B70" w:rsidP="00DD1B70">
      <w:pPr>
        <w:pStyle w:val="western"/>
        <w:shd w:val="clear" w:color="auto" w:fill="FFFFFF"/>
        <w:spacing w:before="0" w:after="0"/>
        <w:ind w:firstLine="461"/>
        <w:jc w:val="both"/>
        <w:rPr>
          <w:color w:val="000000"/>
        </w:rPr>
      </w:pPr>
      <w:r w:rsidRPr="00A416F1">
        <w:t>–</w:t>
      </w:r>
      <w:r>
        <w:t xml:space="preserve"> А</w:t>
      </w:r>
      <w:r w:rsidRPr="009278CF">
        <w:t xml:space="preserve"> я сказал тебе, насколько удивительным</w:t>
      </w:r>
      <w:r>
        <w:t xml:space="preserve"> он был для </w:t>
      </w:r>
      <w:r w:rsidRPr="00D05466">
        <w:rPr>
          <w:i/>
        </w:rPr>
        <w:t>меня</w:t>
      </w:r>
      <w:r w:rsidRPr="009278CF">
        <w:t xml:space="preserve">. </w:t>
      </w:r>
      <w:r>
        <w:t>И</w:t>
      </w:r>
      <w:r w:rsidRPr="009278CF">
        <w:t xml:space="preserve"> что</w:t>
      </w:r>
      <w:r>
        <w:rPr>
          <w:color w:val="000000"/>
        </w:rPr>
        <w:t>?</w:t>
      </w:r>
    </w:p>
    <w:p w:rsidR="00DD1B70" w:rsidRDefault="00DD1B70" w:rsidP="00DD1B70">
      <w:pPr>
        <w:pStyle w:val="western"/>
        <w:shd w:val="clear" w:color="auto" w:fill="FFFFFF"/>
        <w:spacing w:before="0" w:after="0"/>
        <w:ind w:firstLine="461"/>
        <w:jc w:val="both"/>
        <w:rPr>
          <w:rStyle w:val="apple-converted-space"/>
          <w:color w:val="000000"/>
        </w:rPr>
      </w:pPr>
      <w:r w:rsidRPr="00CB7ACE">
        <w:rPr>
          <w:color w:val="000000"/>
        </w:rPr>
        <w:t>Е</w:t>
      </w:r>
      <w:r>
        <w:rPr>
          <w:color w:val="000000"/>
        </w:rPr>
        <w:t xml:space="preserve">ё </w:t>
      </w:r>
      <w:r w:rsidRPr="00CB7ACE">
        <w:rPr>
          <w:color w:val="000000"/>
        </w:rPr>
        <w:t>плечи</w:t>
      </w:r>
      <w:r>
        <w:rPr>
          <w:color w:val="000000"/>
        </w:rPr>
        <w:t xml:space="preserve"> </w:t>
      </w:r>
      <w:r w:rsidRPr="00CB7ACE">
        <w:rPr>
          <w:color w:val="000000"/>
        </w:rPr>
        <w:t>немного</w:t>
      </w:r>
      <w:r>
        <w:rPr>
          <w:color w:val="000000"/>
        </w:rPr>
        <w:t xml:space="preserve"> опустились</w:t>
      </w:r>
      <w:r w:rsidRPr="00CB7ACE">
        <w:rPr>
          <w:color w:val="000000"/>
        </w:rPr>
        <w:t>,</w:t>
      </w:r>
      <w:r>
        <w:rPr>
          <w:color w:val="000000"/>
        </w:rPr>
        <w:t xml:space="preserve"> а </w:t>
      </w:r>
      <w:r w:rsidRPr="00CB7ACE">
        <w:rPr>
          <w:color w:val="000000"/>
        </w:rPr>
        <w:t>голос</w:t>
      </w:r>
      <w:r>
        <w:rPr>
          <w:color w:val="000000"/>
        </w:rPr>
        <w:t xml:space="preserve"> </w:t>
      </w:r>
      <w:r w:rsidRPr="00CB7ACE">
        <w:rPr>
          <w:color w:val="000000"/>
        </w:rPr>
        <w:t>становился</w:t>
      </w:r>
      <w:r>
        <w:rPr>
          <w:color w:val="000000"/>
        </w:rPr>
        <w:t xml:space="preserve"> </w:t>
      </w:r>
      <w:r w:rsidRPr="00CB7ACE">
        <w:rPr>
          <w:color w:val="000000"/>
        </w:rPr>
        <w:t>вс</w:t>
      </w:r>
      <w:r>
        <w:rPr>
          <w:color w:val="000000"/>
        </w:rPr>
        <w:t>ё</w:t>
      </w:r>
      <w:r w:rsidRPr="00C72FC2">
        <w:rPr>
          <w:rStyle w:val="apple-converted-space"/>
          <w:color w:val="000000"/>
        </w:rPr>
        <w:t xml:space="preserve"> </w:t>
      </w:r>
      <w:r>
        <w:rPr>
          <w:rStyle w:val="apple-converted-space"/>
          <w:color w:val="000000"/>
        </w:rPr>
        <w:t>тише</w:t>
      </w:r>
      <w:r w:rsidRPr="00CB7ACE">
        <w:rPr>
          <w:color w:val="000000"/>
        </w:rPr>
        <w:t>.</w:t>
      </w:r>
      <w:r w:rsidRPr="00C72FC2">
        <w:rPr>
          <w:rStyle w:val="apple-converted-space"/>
          <w:color w:val="000000"/>
        </w:rPr>
        <w:t xml:space="preserve"> </w:t>
      </w:r>
    </w:p>
    <w:p w:rsidR="00DD1B70" w:rsidRPr="007846F4" w:rsidRDefault="00DD1B70" w:rsidP="00DD1B70">
      <w:pPr>
        <w:pStyle w:val="western"/>
        <w:shd w:val="clear" w:color="auto" w:fill="FFFFFF"/>
        <w:spacing w:before="0" w:after="0"/>
        <w:ind w:firstLine="461"/>
        <w:jc w:val="both"/>
        <w:rPr>
          <w:color w:val="000000"/>
        </w:rPr>
      </w:pPr>
      <w:r w:rsidRPr="00A416F1">
        <w:t>–</w:t>
      </w:r>
      <w:r>
        <w:t xml:space="preserve"> </w:t>
      </w:r>
      <w:r w:rsidRPr="009278CF">
        <w:t>Я рассказала тебе о бабочках, которые появлял</w:t>
      </w:r>
      <w:r>
        <w:t>ялись</w:t>
      </w:r>
      <w:r w:rsidRPr="009278CF">
        <w:t xml:space="preserve"> вместе с твоими сообщениями</w:t>
      </w:r>
      <w:r>
        <w:rPr>
          <w:color w:val="000000"/>
        </w:rPr>
        <w:t>.</w:t>
      </w:r>
    </w:p>
    <w:p w:rsidR="00DD1B70" w:rsidRDefault="00DD1B70" w:rsidP="00DD1B70">
      <w:pPr>
        <w:pStyle w:val="western"/>
        <w:shd w:val="clear" w:color="auto" w:fill="FFFFFF"/>
        <w:spacing w:before="0" w:after="0"/>
        <w:ind w:firstLine="461"/>
        <w:jc w:val="both"/>
        <w:rPr>
          <w:rStyle w:val="apple-converted-space"/>
          <w:color w:val="000000"/>
        </w:rPr>
      </w:pPr>
      <w:r>
        <w:rPr>
          <w:color w:val="000000"/>
        </w:rPr>
        <w:t xml:space="preserve">Сейчас я </w:t>
      </w:r>
      <w:r w:rsidRPr="00CB7ACE">
        <w:rPr>
          <w:color w:val="000000"/>
        </w:rPr>
        <w:t>должен</w:t>
      </w:r>
      <w:r>
        <w:rPr>
          <w:color w:val="000000"/>
        </w:rPr>
        <w:t xml:space="preserve"> </w:t>
      </w:r>
      <w:r w:rsidRPr="00CB7ACE">
        <w:rPr>
          <w:color w:val="000000"/>
        </w:rPr>
        <w:t>был</w:t>
      </w:r>
      <w:r>
        <w:rPr>
          <w:color w:val="000000"/>
        </w:rPr>
        <w:t xml:space="preserve"> прикусить щёку изнутри</w:t>
      </w:r>
      <w:r w:rsidRPr="00CB7ACE">
        <w:rPr>
          <w:color w:val="000000"/>
        </w:rPr>
        <w:t>,</w:t>
      </w:r>
      <w:r>
        <w:rPr>
          <w:color w:val="000000"/>
        </w:rPr>
        <w:t xml:space="preserve"> </w:t>
      </w:r>
      <w:r w:rsidRPr="00CB7ACE">
        <w:rPr>
          <w:color w:val="000000"/>
        </w:rPr>
        <w:t>чтобы</w:t>
      </w:r>
      <w:r>
        <w:rPr>
          <w:color w:val="000000"/>
        </w:rPr>
        <w:t xml:space="preserve"> </w:t>
      </w:r>
      <w:r w:rsidRPr="00CB7ACE">
        <w:rPr>
          <w:color w:val="000000"/>
        </w:rPr>
        <w:t>удержаться</w:t>
      </w:r>
      <w:r>
        <w:rPr>
          <w:color w:val="000000"/>
        </w:rPr>
        <w:t xml:space="preserve"> </w:t>
      </w:r>
      <w:r w:rsidRPr="00CB7ACE">
        <w:rPr>
          <w:color w:val="000000"/>
        </w:rPr>
        <w:t>от</w:t>
      </w:r>
      <w:r>
        <w:rPr>
          <w:color w:val="000000"/>
        </w:rPr>
        <w:t xml:space="preserve"> </w:t>
      </w:r>
      <w:r w:rsidRPr="00CB7ACE">
        <w:rPr>
          <w:color w:val="000000"/>
        </w:rPr>
        <w:t>у</w:t>
      </w:r>
      <w:r>
        <w:rPr>
          <w:color w:val="000000"/>
        </w:rPr>
        <w:t>лыбки</w:t>
      </w:r>
      <w:r w:rsidRPr="00CB7ACE">
        <w:rPr>
          <w:color w:val="000000"/>
        </w:rPr>
        <w:t>.</w:t>
      </w:r>
      <w:r w:rsidRPr="00C72FC2">
        <w:rPr>
          <w:rStyle w:val="apple-converted-space"/>
          <w:color w:val="000000"/>
        </w:rPr>
        <w:t xml:space="preserve"> </w:t>
      </w:r>
      <w:r>
        <w:rPr>
          <w:color w:val="000000"/>
        </w:rPr>
        <w:t>Это ведь всегда связано с бабочками, верно</w:t>
      </w:r>
      <w:r w:rsidRPr="00CB7ACE">
        <w:rPr>
          <w:color w:val="000000"/>
        </w:rPr>
        <w:t>?</w:t>
      </w:r>
      <w:r w:rsidRPr="00C72FC2">
        <w:rPr>
          <w:rStyle w:val="apple-converted-space"/>
          <w:color w:val="000000"/>
        </w:rPr>
        <w:t xml:space="preserve"> </w:t>
      </w:r>
    </w:p>
    <w:p w:rsidR="00DD1B70" w:rsidRDefault="00DD1B70" w:rsidP="00DD1B70">
      <w:pPr>
        <w:pStyle w:val="western"/>
        <w:shd w:val="clear" w:color="auto" w:fill="FFFFFF"/>
        <w:spacing w:before="0" w:after="0"/>
        <w:ind w:firstLine="461"/>
        <w:jc w:val="both"/>
      </w:pPr>
      <w:r w:rsidRPr="00A416F1">
        <w:t>–</w:t>
      </w:r>
      <w:r>
        <w:t xml:space="preserve"> </w:t>
      </w:r>
      <w:r w:rsidRPr="009278CF">
        <w:t>Я никогда не слышал ничего милее</w:t>
      </w:r>
      <w:r>
        <w:t xml:space="preserve"> этого</w:t>
      </w:r>
      <w:r w:rsidRPr="009278CF">
        <w:t>, клянусь</w:t>
      </w:r>
      <w:r w:rsidRPr="00CB7ACE">
        <w:rPr>
          <w:color w:val="000000"/>
        </w:rPr>
        <w:t>.</w:t>
      </w:r>
      <w:r w:rsidRPr="00A416F1">
        <w:t xml:space="preserve"> </w:t>
      </w:r>
    </w:p>
    <w:p w:rsidR="00DD1B70" w:rsidRPr="007846F4" w:rsidRDefault="00DD1B70" w:rsidP="00DD1B70">
      <w:pPr>
        <w:pStyle w:val="western"/>
        <w:shd w:val="clear" w:color="auto" w:fill="FFFFFF"/>
        <w:spacing w:before="0" w:after="0"/>
        <w:ind w:firstLine="461"/>
        <w:jc w:val="both"/>
        <w:rPr>
          <w:color w:val="000000"/>
        </w:rPr>
      </w:pPr>
      <w:proofErr w:type="gramStart"/>
      <w:r w:rsidRPr="00CB7ACE">
        <w:rPr>
          <w:color w:val="000000"/>
        </w:rPr>
        <w:t>Правда</w:t>
      </w:r>
      <w:proofErr w:type="gramEnd"/>
      <w:r>
        <w:rPr>
          <w:color w:val="000000"/>
        </w:rPr>
        <w:t xml:space="preserve"> </w:t>
      </w:r>
      <w:r w:rsidRPr="00CB7ACE">
        <w:rPr>
          <w:color w:val="000000"/>
        </w:rPr>
        <w:t>в</w:t>
      </w:r>
      <w:r>
        <w:rPr>
          <w:color w:val="000000"/>
        </w:rPr>
        <w:t xml:space="preserve"> </w:t>
      </w:r>
      <w:r w:rsidRPr="00CB7ACE">
        <w:rPr>
          <w:color w:val="000000"/>
        </w:rPr>
        <w:t>том,</w:t>
      </w:r>
      <w:r>
        <w:rPr>
          <w:color w:val="000000"/>
        </w:rPr>
        <w:t xml:space="preserve"> что из-за этого </w:t>
      </w:r>
      <w:r w:rsidRPr="00CB7ACE">
        <w:rPr>
          <w:color w:val="000000"/>
        </w:rPr>
        <w:t>я</w:t>
      </w:r>
      <w:r>
        <w:rPr>
          <w:color w:val="000000"/>
        </w:rPr>
        <w:t xml:space="preserve"> </w:t>
      </w:r>
      <w:r w:rsidRPr="00CB7ACE">
        <w:rPr>
          <w:color w:val="000000"/>
        </w:rPr>
        <w:t>чувствовал</w:t>
      </w:r>
      <w:r>
        <w:rPr>
          <w:color w:val="000000"/>
        </w:rPr>
        <w:t xml:space="preserve"> </w:t>
      </w:r>
      <w:r w:rsidRPr="00CB7ACE">
        <w:rPr>
          <w:color w:val="000000"/>
        </w:rPr>
        <w:t>себя</w:t>
      </w:r>
      <w:r>
        <w:rPr>
          <w:color w:val="000000"/>
        </w:rPr>
        <w:t xml:space="preserve"> </w:t>
      </w:r>
      <w:r w:rsidRPr="00CB7ACE">
        <w:rPr>
          <w:color w:val="000000"/>
        </w:rPr>
        <w:t>совершенно</w:t>
      </w:r>
      <w:r>
        <w:rPr>
          <w:color w:val="000000"/>
        </w:rPr>
        <w:t xml:space="preserve"> </w:t>
      </w:r>
      <w:r w:rsidRPr="00CB7ACE">
        <w:rPr>
          <w:color w:val="000000"/>
        </w:rPr>
        <w:t>особенным.</w:t>
      </w:r>
    </w:p>
    <w:p w:rsidR="00DD1B70" w:rsidRDefault="00DD1B70" w:rsidP="00DD1B70">
      <w:pPr>
        <w:pStyle w:val="western"/>
        <w:shd w:val="clear" w:color="auto" w:fill="FFFFFF"/>
        <w:spacing w:before="0" w:after="0"/>
        <w:ind w:firstLine="461"/>
        <w:jc w:val="both"/>
        <w:rPr>
          <w:color w:val="000000"/>
        </w:rPr>
      </w:pPr>
      <w:r w:rsidRPr="00CB7ACE">
        <w:rPr>
          <w:color w:val="000000"/>
        </w:rPr>
        <w:t>Я</w:t>
      </w:r>
      <w:r>
        <w:rPr>
          <w:color w:val="000000"/>
        </w:rPr>
        <w:t xml:space="preserve"> </w:t>
      </w:r>
      <w:r w:rsidRPr="00CB7ACE">
        <w:rPr>
          <w:color w:val="000000"/>
        </w:rPr>
        <w:t>думал,</w:t>
      </w:r>
      <w:r>
        <w:rPr>
          <w:color w:val="000000"/>
        </w:rPr>
        <w:t xml:space="preserve"> </w:t>
      </w:r>
      <w:r w:rsidRPr="00CB7ACE">
        <w:rPr>
          <w:color w:val="000000"/>
        </w:rPr>
        <w:t>что</w:t>
      </w:r>
      <w:r>
        <w:rPr>
          <w:color w:val="000000"/>
        </w:rPr>
        <w:t xml:space="preserve"> </w:t>
      </w:r>
      <w:r w:rsidRPr="00CB7ACE">
        <w:rPr>
          <w:color w:val="000000"/>
        </w:rPr>
        <w:t>она</w:t>
      </w:r>
      <w:r>
        <w:rPr>
          <w:color w:val="000000"/>
        </w:rPr>
        <w:t xml:space="preserve"> уже </w:t>
      </w:r>
      <w:r w:rsidRPr="00CB7ACE">
        <w:rPr>
          <w:color w:val="000000"/>
        </w:rPr>
        <w:t>достигла</w:t>
      </w:r>
      <w:r>
        <w:rPr>
          <w:color w:val="000000"/>
        </w:rPr>
        <w:t xml:space="preserve"> своего </w:t>
      </w:r>
      <w:r w:rsidRPr="00CB7ACE">
        <w:rPr>
          <w:color w:val="000000"/>
        </w:rPr>
        <w:t>максимального</w:t>
      </w:r>
      <w:r>
        <w:rPr>
          <w:color w:val="000000"/>
        </w:rPr>
        <w:t xml:space="preserve"> </w:t>
      </w:r>
      <w:r w:rsidRPr="00CB7ACE">
        <w:rPr>
          <w:color w:val="000000"/>
        </w:rPr>
        <w:t>уровня</w:t>
      </w:r>
      <w:r>
        <w:rPr>
          <w:color w:val="000000"/>
        </w:rPr>
        <w:t xml:space="preserve"> </w:t>
      </w:r>
      <w:r w:rsidRPr="00CB7ACE">
        <w:rPr>
          <w:color w:val="000000"/>
        </w:rPr>
        <w:t>смущения,</w:t>
      </w:r>
      <w:r>
        <w:rPr>
          <w:color w:val="000000"/>
        </w:rPr>
        <w:t xml:space="preserve"> </w:t>
      </w:r>
      <w:r w:rsidRPr="00CB7ACE">
        <w:rPr>
          <w:color w:val="000000"/>
        </w:rPr>
        <w:t>но,</w:t>
      </w:r>
      <w:r>
        <w:rPr>
          <w:color w:val="000000"/>
        </w:rPr>
        <w:t xml:space="preserve"> </w:t>
      </w:r>
      <w:r w:rsidRPr="00CB7ACE">
        <w:rPr>
          <w:color w:val="000000"/>
        </w:rPr>
        <w:t>очевидно,</w:t>
      </w:r>
      <w:r>
        <w:rPr>
          <w:color w:val="000000"/>
        </w:rPr>
        <w:t xml:space="preserve"> </w:t>
      </w:r>
      <w:r w:rsidRPr="00CB7ACE">
        <w:rPr>
          <w:color w:val="000000"/>
        </w:rPr>
        <w:t>был</w:t>
      </w:r>
      <w:r>
        <w:rPr>
          <w:color w:val="000000"/>
        </w:rPr>
        <w:t xml:space="preserve"> </w:t>
      </w:r>
      <w:r w:rsidRPr="00CB7ACE">
        <w:rPr>
          <w:color w:val="000000"/>
        </w:rPr>
        <w:t>неправ.</w:t>
      </w:r>
      <w:r w:rsidRPr="00C72FC2">
        <w:rPr>
          <w:rStyle w:val="apple-converted-space"/>
          <w:color w:val="000000"/>
        </w:rPr>
        <w:t xml:space="preserve"> </w:t>
      </w:r>
      <w:r>
        <w:rPr>
          <w:color w:val="000000"/>
        </w:rPr>
        <w:t>Сьюза</w:t>
      </w:r>
      <w:r w:rsidRPr="00CB7ACE">
        <w:rPr>
          <w:color w:val="000000"/>
        </w:rPr>
        <w:t>н</w:t>
      </w:r>
      <w:r>
        <w:rPr>
          <w:color w:val="000000"/>
        </w:rPr>
        <w:t xml:space="preserve"> закрыла лицо руками</w:t>
      </w:r>
      <w:r w:rsidRPr="00CB7ACE">
        <w:rPr>
          <w:color w:val="000000"/>
        </w:rPr>
        <w:t>,</w:t>
      </w:r>
      <w:r>
        <w:rPr>
          <w:color w:val="000000"/>
        </w:rPr>
        <w:t xml:space="preserve"> </w:t>
      </w:r>
      <w:r w:rsidRPr="00CB7ACE">
        <w:rPr>
          <w:color w:val="000000"/>
        </w:rPr>
        <w:t>чтобы</w:t>
      </w:r>
      <w:r>
        <w:rPr>
          <w:color w:val="000000"/>
        </w:rPr>
        <w:t xml:space="preserve"> спрятаться </w:t>
      </w:r>
      <w:r w:rsidRPr="00CB7ACE">
        <w:rPr>
          <w:color w:val="000000"/>
        </w:rPr>
        <w:t>от</w:t>
      </w:r>
      <w:r>
        <w:rPr>
          <w:color w:val="000000"/>
        </w:rPr>
        <w:t xml:space="preserve"> </w:t>
      </w:r>
      <w:r w:rsidRPr="00CB7ACE">
        <w:rPr>
          <w:color w:val="000000"/>
        </w:rPr>
        <w:t>меня,</w:t>
      </w:r>
      <w:r>
        <w:rPr>
          <w:color w:val="000000"/>
        </w:rPr>
        <w:t xml:space="preserve"> и захныкала: </w:t>
      </w:r>
    </w:p>
    <w:p w:rsidR="00DD1B70" w:rsidRPr="007846F4" w:rsidRDefault="00DD1B70" w:rsidP="00DD1B70">
      <w:pPr>
        <w:pStyle w:val="western"/>
        <w:shd w:val="clear" w:color="auto" w:fill="FFFFFF"/>
        <w:spacing w:before="0" w:after="0"/>
        <w:ind w:firstLine="461"/>
        <w:jc w:val="both"/>
        <w:rPr>
          <w:color w:val="000000"/>
        </w:rPr>
      </w:pPr>
      <w:r w:rsidRPr="00A416F1">
        <w:t>–</w:t>
      </w:r>
      <w:r>
        <w:t xml:space="preserve"> </w:t>
      </w:r>
      <w:r w:rsidRPr="009278CF">
        <w:t>Я практически призналась, что не стала бы спать с тобой, потому что ты бабник</w:t>
      </w:r>
      <w:r w:rsidRPr="00CB7ACE">
        <w:rPr>
          <w:color w:val="000000"/>
        </w:rPr>
        <w:t>.</w:t>
      </w:r>
    </w:p>
    <w:p w:rsidR="00DD1B70" w:rsidRDefault="00DD1B70" w:rsidP="00DD1B70">
      <w:pPr>
        <w:pStyle w:val="western"/>
        <w:shd w:val="clear" w:color="auto" w:fill="FFFFFF"/>
        <w:spacing w:before="0" w:after="0"/>
        <w:ind w:firstLine="461"/>
        <w:jc w:val="both"/>
        <w:rPr>
          <w:rStyle w:val="apple-converted-space"/>
          <w:color w:val="000000"/>
        </w:rPr>
      </w:pPr>
      <w:r>
        <w:rPr>
          <w:color w:val="000000"/>
        </w:rPr>
        <w:t>Так как она не могла меня видеть, я закатил глаза.</w:t>
      </w:r>
      <w:r>
        <w:rPr>
          <w:rStyle w:val="apple-converted-space"/>
          <w:color w:val="000000"/>
        </w:rPr>
        <w:t xml:space="preserve"> </w:t>
      </w:r>
    </w:p>
    <w:p w:rsidR="00DD1B70" w:rsidRDefault="00DD1B70" w:rsidP="00DD1B70">
      <w:pPr>
        <w:pStyle w:val="western"/>
        <w:shd w:val="clear" w:color="auto" w:fill="FFFFFF"/>
        <w:spacing w:before="0" w:after="0"/>
        <w:ind w:firstLine="461"/>
        <w:jc w:val="both"/>
        <w:rPr>
          <w:color w:val="000000"/>
        </w:rPr>
      </w:pPr>
      <w:r w:rsidRPr="00A416F1">
        <w:t>–</w:t>
      </w:r>
      <w:r>
        <w:t xml:space="preserve"> </w:t>
      </w:r>
      <w:r w:rsidRPr="009278CF">
        <w:t xml:space="preserve">Да, </w:t>
      </w:r>
      <w:r>
        <w:t xml:space="preserve">это </w:t>
      </w:r>
      <w:r w:rsidRPr="009278CF">
        <w:t>было немного обидно</w:t>
      </w:r>
      <w:r>
        <w:rPr>
          <w:color w:val="000000"/>
        </w:rPr>
        <w:t>.</w:t>
      </w:r>
      <w:r w:rsidRPr="00F2170B">
        <w:t xml:space="preserve"> </w:t>
      </w:r>
      <w:r w:rsidRPr="00A416F1">
        <w:t>–</w:t>
      </w:r>
      <w:r>
        <w:rPr>
          <w:color w:val="000000"/>
        </w:rPr>
        <w:t xml:space="preserve"> Затем я осторожно оторвал её руки от лица и заставил посмотреть</w:t>
      </w:r>
      <w:r w:rsidRPr="00CD4DBF">
        <w:rPr>
          <w:color w:val="000000"/>
        </w:rPr>
        <w:t xml:space="preserve"> </w:t>
      </w:r>
      <w:r>
        <w:rPr>
          <w:color w:val="000000"/>
        </w:rPr>
        <w:t>на меня.</w:t>
      </w:r>
      <w:r w:rsidRPr="00F2170B">
        <w:t xml:space="preserve"> </w:t>
      </w:r>
      <w:r w:rsidRPr="00A416F1">
        <w:t>–</w:t>
      </w:r>
      <w:r>
        <w:t xml:space="preserve"> </w:t>
      </w:r>
      <w:r>
        <w:rPr>
          <w:color w:val="000000"/>
        </w:rPr>
        <w:t>Но в конечном итоге это только заставило меня влюбиться в тебя ещё сильнее.</w:t>
      </w:r>
      <w:r>
        <w:rPr>
          <w:rStyle w:val="apple-converted-space"/>
          <w:color w:val="000000"/>
        </w:rPr>
        <w:t xml:space="preserve"> </w:t>
      </w:r>
      <w:r>
        <w:rPr>
          <w:color w:val="000000"/>
        </w:rPr>
        <w:t>Я захотел стать для тебя тем самым особенным парнем.</w:t>
      </w:r>
      <w:r>
        <w:rPr>
          <w:rStyle w:val="apple-converted-space"/>
          <w:color w:val="000000"/>
        </w:rPr>
        <w:t xml:space="preserve"> И в</w:t>
      </w:r>
      <w:r>
        <w:rPr>
          <w:color w:val="000000"/>
        </w:rPr>
        <w:t>сё ещё хочу им быть,</w:t>
      </w:r>
      <w:r>
        <w:rPr>
          <w:rStyle w:val="apple-converted-space"/>
          <w:color w:val="000000"/>
        </w:rPr>
        <w:t xml:space="preserve"> Сью…</w:t>
      </w:r>
      <w:r>
        <w:rPr>
          <w:color w:val="000000"/>
        </w:rPr>
        <w:t xml:space="preserve"> </w:t>
      </w:r>
      <w:r w:rsidRPr="00A416F1">
        <w:t>–</w:t>
      </w:r>
      <w:r>
        <w:t xml:space="preserve"> </w:t>
      </w:r>
      <w:r>
        <w:rPr>
          <w:color w:val="000000"/>
        </w:rPr>
        <w:t>Я протянул руку и погладил её по щеке, потому что, если прямо в эту секунду не смогу коснуться её, я умру.</w:t>
      </w:r>
      <w:r>
        <w:rPr>
          <w:rStyle w:val="apple-converted-space"/>
          <w:color w:val="000000"/>
        </w:rPr>
        <w:t xml:space="preserve"> </w:t>
      </w:r>
      <w:r w:rsidRPr="00A416F1">
        <w:t>–</w:t>
      </w:r>
      <w:r>
        <w:t xml:space="preserve"> </w:t>
      </w:r>
      <w:r>
        <w:rPr>
          <w:color w:val="000000"/>
        </w:rPr>
        <w:t>Для меня ты никогда не стала бы мимолётным увлечением.</w:t>
      </w:r>
    </w:p>
    <w:p w:rsidR="00DD1B70" w:rsidRDefault="00DD1B70" w:rsidP="00DD1B70">
      <w:pPr>
        <w:pStyle w:val="western"/>
        <w:shd w:val="clear" w:color="auto" w:fill="FFFFFF"/>
        <w:spacing w:before="0" w:after="0"/>
        <w:ind w:firstLine="461"/>
        <w:jc w:val="both"/>
        <w:rPr>
          <w:color w:val="000000"/>
        </w:rPr>
      </w:pPr>
      <w:r w:rsidRPr="00A416F1">
        <w:t>–</w:t>
      </w:r>
      <w:r>
        <w:t xml:space="preserve"> Ты</w:t>
      </w:r>
      <w:r>
        <w:rPr>
          <w:color w:val="000000"/>
        </w:rPr>
        <w:t xml:space="preserve"> не понимаешь.</w:t>
      </w:r>
      <w:r w:rsidRPr="00F2170B">
        <w:t xml:space="preserve"> </w:t>
      </w:r>
      <w:r w:rsidRPr="00A416F1">
        <w:t>–</w:t>
      </w:r>
      <w:r>
        <w:rPr>
          <w:color w:val="000000"/>
        </w:rPr>
        <w:t xml:space="preserve"> Хоть она и покачала головой и вздохнула, но не сбросила мою руку.</w:t>
      </w:r>
      <w:r>
        <w:rPr>
          <w:rStyle w:val="apple-converted-space"/>
          <w:color w:val="000000"/>
        </w:rPr>
        <w:t xml:space="preserve"> </w:t>
      </w:r>
      <w:r w:rsidRPr="00A416F1">
        <w:t>–</w:t>
      </w:r>
      <w:r>
        <w:t xml:space="preserve"> Ты вообще</w:t>
      </w:r>
      <w:r>
        <w:rPr>
          <w:color w:val="000000"/>
        </w:rPr>
        <w:t xml:space="preserve"> никогда не должен был всё это услышать.</w:t>
      </w:r>
      <w:r>
        <w:rPr>
          <w:rStyle w:val="apple-converted-space"/>
          <w:color w:val="000000"/>
        </w:rPr>
        <w:t xml:space="preserve"> </w:t>
      </w:r>
      <w:r>
        <w:rPr>
          <w:color w:val="000000"/>
        </w:rPr>
        <w:t>Это просто неправильно.</w:t>
      </w:r>
    </w:p>
    <w:p w:rsidR="00DD1B70" w:rsidRDefault="00DD1B70" w:rsidP="00DD1B70">
      <w:pPr>
        <w:pStyle w:val="western"/>
        <w:shd w:val="clear" w:color="auto" w:fill="FFFFFF"/>
        <w:spacing w:before="0" w:after="0"/>
        <w:ind w:firstLine="461"/>
        <w:jc w:val="both"/>
        <w:rPr>
          <w:rStyle w:val="apple-converted-space"/>
          <w:color w:val="000000"/>
        </w:rPr>
      </w:pPr>
      <w:r>
        <w:rPr>
          <w:color w:val="000000"/>
        </w:rPr>
        <w:t>Так что, вся проблема была не из-за лжи и обмана, а из-за того, что она сказала мне правду? Я посмотрел на неё в полном недоумении.</w:t>
      </w:r>
      <w:r>
        <w:rPr>
          <w:rStyle w:val="apple-converted-space"/>
          <w:color w:val="000000"/>
        </w:rPr>
        <w:t xml:space="preserve"> </w:t>
      </w:r>
    </w:p>
    <w:p w:rsidR="00DD1B70" w:rsidRPr="005F60E5" w:rsidRDefault="00DD1B70" w:rsidP="00DD1B70">
      <w:pPr>
        <w:pStyle w:val="western"/>
        <w:shd w:val="clear" w:color="auto" w:fill="FFFFFF"/>
        <w:spacing w:before="0" w:after="0"/>
        <w:ind w:firstLine="461"/>
        <w:jc w:val="both"/>
        <w:rPr>
          <w:color w:val="000000"/>
        </w:rPr>
      </w:pPr>
      <w:r w:rsidRPr="00A416F1">
        <w:t>–</w:t>
      </w:r>
      <w:r>
        <w:t xml:space="preserve"> </w:t>
      </w:r>
      <w:r w:rsidRPr="009278CF">
        <w:t>Это что, вс</w:t>
      </w:r>
      <w:r>
        <w:t>ё</w:t>
      </w:r>
      <w:r w:rsidRPr="009278CF">
        <w:t xml:space="preserve"> </w:t>
      </w:r>
      <w:r>
        <w:t xml:space="preserve">было только </w:t>
      </w:r>
      <w:r w:rsidRPr="009278CF">
        <w:t>из-за этого</w:t>
      </w:r>
      <w:r>
        <w:rPr>
          <w:color w:val="000000"/>
        </w:rPr>
        <w:t>?</w:t>
      </w:r>
      <w:r>
        <w:rPr>
          <w:rStyle w:val="apple-converted-space"/>
          <w:color w:val="000000"/>
        </w:rPr>
        <w:t xml:space="preserve"> </w:t>
      </w:r>
      <w:r w:rsidRPr="009278CF">
        <w:t xml:space="preserve">Ты </w:t>
      </w:r>
      <w:r>
        <w:t>по</w:t>
      </w:r>
      <w:r w:rsidRPr="009278CF">
        <w:t>чувств</w:t>
      </w:r>
      <w:r>
        <w:t>овала</w:t>
      </w:r>
      <w:r w:rsidRPr="009278CF">
        <w:t xml:space="preserve"> смущение только потому, что </w:t>
      </w:r>
      <w:r>
        <w:t>призналась мне в каких-то глупостях</w:t>
      </w:r>
      <w:r>
        <w:rPr>
          <w:color w:val="000000"/>
        </w:rPr>
        <w:t>?</w:t>
      </w:r>
    </w:p>
    <w:p w:rsidR="00DD1B70" w:rsidRDefault="00DD1B70" w:rsidP="00DD1B70">
      <w:pPr>
        <w:pStyle w:val="western"/>
        <w:shd w:val="clear" w:color="auto" w:fill="FFFFFF"/>
        <w:spacing w:before="0" w:after="0"/>
        <w:ind w:firstLine="461"/>
        <w:jc w:val="both"/>
        <w:rPr>
          <w:rStyle w:val="apple-converted-space"/>
          <w:color w:val="000000"/>
        </w:rPr>
      </w:pPr>
      <w:r>
        <w:rPr>
          <w:color w:val="000000"/>
        </w:rPr>
        <w:t>Надувшись, она отвела подбородок от моих пальцев и быстро отодвинулась от меня немного дальше, добавив к досадному расстоянию, разделяющему нас, ещё несколько дюймов.</w:t>
      </w:r>
      <w:r>
        <w:rPr>
          <w:rStyle w:val="apple-converted-space"/>
          <w:color w:val="000000"/>
        </w:rPr>
        <w:t xml:space="preserve"> </w:t>
      </w:r>
    </w:p>
    <w:p w:rsidR="00DD1B70" w:rsidRDefault="00DD1B70" w:rsidP="00DD1B70">
      <w:pPr>
        <w:pStyle w:val="western"/>
        <w:shd w:val="clear" w:color="auto" w:fill="FFFFFF"/>
        <w:spacing w:before="0" w:after="0"/>
        <w:ind w:firstLine="461"/>
        <w:jc w:val="both"/>
        <w:rPr>
          <w:color w:val="000000"/>
        </w:rPr>
      </w:pPr>
      <w:r w:rsidRPr="00A416F1">
        <w:t>–</w:t>
      </w:r>
      <w:r>
        <w:t xml:space="preserve"> Это т</w:t>
      </w:r>
      <w:r w:rsidRPr="009278CF">
        <w:t>ы считаешь их глуп</w:t>
      </w:r>
      <w:r>
        <w:t>остями</w:t>
      </w:r>
      <w:r w:rsidRPr="009278CF">
        <w:t xml:space="preserve">. Для меня </w:t>
      </w:r>
      <w:r>
        <w:t>это серьёзно</w:t>
      </w:r>
      <w:r>
        <w:rPr>
          <w:color w:val="000000"/>
        </w:rPr>
        <w:t>.</w:t>
      </w:r>
    </w:p>
    <w:p w:rsidR="00DD1B70" w:rsidRPr="007846F4" w:rsidRDefault="00DD1B70" w:rsidP="00DD1B70">
      <w:pPr>
        <w:pStyle w:val="western"/>
        <w:shd w:val="clear" w:color="auto" w:fill="FFFFFF"/>
        <w:spacing w:before="0" w:after="0"/>
        <w:ind w:firstLine="461"/>
        <w:jc w:val="both"/>
        <w:rPr>
          <w:color w:val="000000"/>
        </w:rPr>
      </w:pPr>
      <w:r w:rsidRPr="00A416F1">
        <w:t>–</w:t>
      </w:r>
      <w:r w:rsidRPr="007846F4">
        <w:rPr>
          <w:rStyle w:val="apple-converted-space"/>
          <w:color w:val="000000"/>
        </w:rPr>
        <w:t xml:space="preserve"> </w:t>
      </w:r>
      <w:r w:rsidRPr="00CB7ACE">
        <w:rPr>
          <w:color w:val="000000"/>
        </w:rPr>
        <w:t>Я</w:t>
      </w:r>
      <w:r>
        <w:rPr>
          <w:color w:val="000000"/>
        </w:rPr>
        <w:t xml:space="preserve"> </w:t>
      </w:r>
      <w:r w:rsidRPr="00CB7ACE">
        <w:rPr>
          <w:color w:val="000000"/>
        </w:rPr>
        <w:t>знаю,</w:t>
      </w:r>
      <w:r>
        <w:rPr>
          <w:color w:val="000000"/>
        </w:rPr>
        <w:t xml:space="preserve"> </w:t>
      </w:r>
      <w:r w:rsidRPr="00CB7ACE">
        <w:rPr>
          <w:color w:val="000000"/>
        </w:rPr>
        <w:t>что</w:t>
      </w:r>
      <w:r w:rsidRPr="00C72FC2">
        <w:rPr>
          <w:rStyle w:val="apple-converted-space"/>
          <w:color w:val="000000"/>
        </w:rPr>
        <w:t xml:space="preserve"> </w:t>
      </w:r>
      <w:r w:rsidRPr="009278CF">
        <w:t>серь</w:t>
      </w:r>
      <w:r>
        <w:t>ё</w:t>
      </w:r>
      <w:r w:rsidRPr="009278CF">
        <w:t>зн</w:t>
      </w:r>
      <w:r>
        <w:t>о</w:t>
      </w:r>
      <w:r w:rsidRPr="00CB7ACE">
        <w:rPr>
          <w:color w:val="000000"/>
        </w:rPr>
        <w:t>,</w:t>
      </w:r>
      <w:r w:rsidRPr="00840DCC">
        <w:t xml:space="preserve"> </w:t>
      </w:r>
      <w:r w:rsidRPr="00A416F1">
        <w:t>–</w:t>
      </w:r>
      <w:r>
        <w:rPr>
          <w:color w:val="000000"/>
        </w:rPr>
        <w:t xml:space="preserve"> сказал я </w:t>
      </w:r>
      <w:r w:rsidRPr="00CB7ACE">
        <w:rPr>
          <w:color w:val="000000"/>
        </w:rPr>
        <w:t>быстро.</w:t>
      </w:r>
      <w:r w:rsidRPr="00C72FC2">
        <w:rPr>
          <w:rStyle w:val="apple-converted-space"/>
          <w:color w:val="000000"/>
        </w:rPr>
        <w:t xml:space="preserve"> </w:t>
      </w:r>
      <w:r w:rsidRPr="00CB7ACE">
        <w:rPr>
          <w:color w:val="000000"/>
        </w:rPr>
        <w:t>Ч</w:t>
      </w:r>
      <w:r>
        <w:rPr>
          <w:color w:val="000000"/>
        </w:rPr>
        <w:t>ё</w:t>
      </w:r>
      <w:r w:rsidRPr="00CB7ACE">
        <w:rPr>
          <w:color w:val="000000"/>
        </w:rPr>
        <w:t>рт</w:t>
      </w:r>
      <w:r>
        <w:rPr>
          <w:color w:val="000000"/>
        </w:rPr>
        <w:t xml:space="preserve"> </w:t>
      </w:r>
      <w:r w:rsidRPr="00CB7ACE">
        <w:rPr>
          <w:color w:val="000000"/>
        </w:rPr>
        <w:t>возьми,</w:t>
      </w:r>
      <w:r>
        <w:rPr>
          <w:color w:val="000000"/>
        </w:rPr>
        <w:t xml:space="preserve"> </w:t>
      </w:r>
      <w:r w:rsidRPr="00CB7ACE">
        <w:rPr>
          <w:color w:val="000000"/>
        </w:rPr>
        <w:t>я</w:t>
      </w:r>
      <w:r>
        <w:rPr>
          <w:color w:val="000000"/>
        </w:rPr>
        <w:t xml:space="preserve"> </w:t>
      </w:r>
      <w:r w:rsidRPr="00CB7ACE">
        <w:rPr>
          <w:color w:val="000000"/>
        </w:rPr>
        <w:t>не</w:t>
      </w:r>
      <w:r>
        <w:rPr>
          <w:color w:val="000000"/>
        </w:rPr>
        <w:t xml:space="preserve"> </w:t>
      </w:r>
      <w:r w:rsidRPr="00CB7ACE">
        <w:rPr>
          <w:color w:val="000000"/>
        </w:rPr>
        <w:t>имел</w:t>
      </w:r>
      <w:r>
        <w:rPr>
          <w:color w:val="000000"/>
        </w:rPr>
        <w:t xml:space="preserve"> </w:t>
      </w:r>
      <w:r w:rsidRPr="00CB7ACE">
        <w:rPr>
          <w:color w:val="000000"/>
        </w:rPr>
        <w:t>в</w:t>
      </w:r>
      <w:r w:rsidRPr="00C72FC2">
        <w:rPr>
          <w:rStyle w:val="apple-converted-space"/>
          <w:color w:val="000000"/>
        </w:rPr>
        <w:t xml:space="preserve"> </w:t>
      </w:r>
      <w:r w:rsidRPr="00CB7ACE">
        <w:rPr>
          <w:color w:val="000000"/>
        </w:rPr>
        <w:t>виду</w:t>
      </w:r>
      <w:r>
        <w:rPr>
          <w:color w:val="000000"/>
        </w:rPr>
        <w:t xml:space="preserve">, что </w:t>
      </w:r>
      <w:r w:rsidRPr="00CB7ACE">
        <w:rPr>
          <w:color w:val="000000"/>
        </w:rPr>
        <w:t>глуп</w:t>
      </w:r>
      <w:r>
        <w:rPr>
          <w:color w:val="000000"/>
        </w:rPr>
        <w:t xml:space="preserve">ости </w:t>
      </w:r>
      <w:r w:rsidRPr="00CB7ACE">
        <w:rPr>
          <w:color w:val="000000"/>
        </w:rPr>
        <w:t>в</w:t>
      </w:r>
      <w:r>
        <w:rPr>
          <w:color w:val="000000"/>
        </w:rPr>
        <w:t xml:space="preserve"> </w:t>
      </w:r>
      <w:r w:rsidRPr="00CB7ACE">
        <w:rPr>
          <w:color w:val="000000"/>
        </w:rPr>
        <w:t>смысле...</w:t>
      </w:r>
      <w:r>
        <w:rPr>
          <w:color w:val="000000"/>
        </w:rPr>
        <w:t xml:space="preserve"> ну</w:t>
      </w:r>
      <w:r w:rsidRPr="00CB7ACE">
        <w:rPr>
          <w:color w:val="000000"/>
        </w:rPr>
        <w:t>,</w:t>
      </w:r>
      <w:r>
        <w:rPr>
          <w:color w:val="000000"/>
        </w:rPr>
        <w:t xml:space="preserve"> глупости</w:t>
      </w:r>
      <w:r w:rsidRPr="00CB7ACE">
        <w:rPr>
          <w:color w:val="000000"/>
        </w:rPr>
        <w:t>.</w:t>
      </w:r>
      <w:r w:rsidRPr="00C72FC2">
        <w:rPr>
          <w:rStyle w:val="apple-converted-space"/>
          <w:color w:val="000000"/>
        </w:rPr>
        <w:t xml:space="preserve"> </w:t>
      </w:r>
      <w:r w:rsidRPr="00CB7ACE">
        <w:rPr>
          <w:color w:val="000000"/>
        </w:rPr>
        <w:t>Вс</w:t>
      </w:r>
      <w:r>
        <w:rPr>
          <w:color w:val="000000"/>
        </w:rPr>
        <w:t>ё это было так же важно для меня, как и для неё</w:t>
      </w:r>
      <w:r w:rsidRPr="00CB7ACE">
        <w:rPr>
          <w:color w:val="000000"/>
        </w:rPr>
        <w:t>.</w:t>
      </w:r>
      <w:r w:rsidRPr="00C72FC2">
        <w:rPr>
          <w:rStyle w:val="apple-converted-space"/>
          <w:color w:val="000000"/>
        </w:rPr>
        <w:t xml:space="preserve"> </w:t>
      </w:r>
      <w:r w:rsidRPr="00CB7ACE">
        <w:rPr>
          <w:color w:val="000000"/>
        </w:rPr>
        <w:t>Я</w:t>
      </w:r>
      <w:r>
        <w:rPr>
          <w:color w:val="000000"/>
        </w:rPr>
        <w:t xml:space="preserve"> </w:t>
      </w:r>
      <w:r w:rsidRPr="00CB7ACE">
        <w:rPr>
          <w:color w:val="000000"/>
        </w:rPr>
        <w:t>не</w:t>
      </w:r>
      <w:r>
        <w:rPr>
          <w:color w:val="000000"/>
        </w:rPr>
        <w:t xml:space="preserve"> </w:t>
      </w:r>
      <w:r w:rsidRPr="00CB7ACE">
        <w:rPr>
          <w:color w:val="000000"/>
        </w:rPr>
        <w:t>спал</w:t>
      </w:r>
      <w:r>
        <w:rPr>
          <w:color w:val="000000"/>
        </w:rPr>
        <w:t xml:space="preserve"> ни с одной </w:t>
      </w:r>
      <w:r w:rsidRPr="00CB7ACE">
        <w:rPr>
          <w:color w:val="000000"/>
        </w:rPr>
        <w:t>девушкой</w:t>
      </w:r>
      <w:r>
        <w:rPr>
          <w:color w:val="000000"/>
        </w:rPr>
        <w:t xml:space="preserve"> </w:t>
      </w:r>
      <w:r w:rsidRPr="00CB7ACE">
        <w:rPr>
          <w:color w:val="000000"/>
        </w:rPr>
        <w:t>со</w:t>
      </w:r>
      <w:r>
        <w:rPr>
          <w:color w:val="000000"/>
        </w:rPr>
        <w:t xml:space="preserve"> </w:t>
      </w:r>
      <w:r w:rsidRPr="00CB7ACE">
        <w:rPr>
          <w:color w:val="000000"/>
        </w:rPr>
        <w:t>дня</w:t>
      </w:r>
      <w:r>
        <w:rPr>
          <w:color w:val="000000"/>
        </w:rPr>
        <w:t xml:space="preserve">, как </w:t>
      </w:r>
      <w:r w:rsidRPr="00CB7ACE">
        <w:rPr>
          <w:color w:val="000000"/>
        </w:rPr>
        <w:t>мы</w:t>
      </w:r>
      <w:r>
        <w:rPr>
          <w:color w:val="000000"/>
        </w:rPr>
        <w:t xml:space="preserve"> </w:t>
      </w:r>
      <w:r w:rsidRPr="00CB7ACE">
        <w:rPr>
          <w:color w:val="000000"/>
        </w:rPr>
        <w:t>встретились,</w:t>
      </w:r>
      <w:r>
        <w:rPr>
          <w:color w:val="000000"/>
        </w:rPr>
        <w:t xml:space="preserve"> </w:t>
      </w:r>
      <w:r w:rsidRPr="00CB7ACE">
        <w:rPr>
          <w:color w:val="000000"/>
        </w:rPr>
        <w:t>и</w:t>
      </w:r>
      <w:r>
        <w:rPr>
          <w:color w:val="000000"/>
        </w:rPr>
        <w:t xml:space="preserve"> </w:t>
      </w:r>
      <w:r w:rsidRPr="00CB7ACE">
        <w:rPr>
          <w:color w:val="000000"/>
        </w:rPr>
        <w:t>я</w:t>
      </w:r>
      <w:r>
        <w:rPr>
          <w:color w:val="000000"/>
        </w:rPr>
        <w:t xml:space="preserve"> </w:t>
      </w:r>
      <w:r w:rsidRPr="00CB7ACE">
        <w:rPr>
          <w:color w:val="000000"/>
        </w:rPr>
        <w:t>не</w:t>
      </w:r>
      <w:r>
        <w:rPr>
          <w:color w:val="000000"/>
        </w:rPr>
        <w:t xml:space="preserve"> </w:t>
      </w:r>
      <w:r w:rsidRPr="00CB7ACE">
        <w:rPr>
          <w:color w:val="000000"/>
        </w:rPr>
        <w:t>хочу</w:t>
      </w:r>
      <w:r>
        <w:rPr>
          <w:color w:val="000000"/>
        </w:rPr>
        <w:t xml:space="preserve"> больше</w:t>
      </w:r>
      <w:r w:rsidRPr="00CB7ACE">
        <w:rPr>
          <w:color w:val="000000"/>
        </w:rPr>
        <w:t xml:space="preserve"> ни</w:t>
      </w:r>
      <w:r w:rsidRPr="00C72FC2">
        <w:rPr>
          <w:rStyle w:val="apple-converted-space"/>
          <w:color w:val="000000"/>
        </w:rPr>
        <w:t xml:space="preserve"> </w:t>
      </w:r>
      <w:r w:rsidRPr="00CB7ACE">
        <w:rPr>
          <w:color w:val="000000"/>
        </w:rPr>
        <w:t>на</w:t>
      </w:r>
      <w:r>
        <w:rPr>
          <w:color w:val="000000"/>
        </w:rPr>
        <w:t xml:space="preserve"> </w:t>
      </w:r>
      <w:r w:rsidRPr="00CB7ACE">
        <w:rPr>
          <w:color w:val="000000"/>
        </w:rPr>
        <w:t>кого</w:t>
      </w:r>
      <w:r w:rsidRPr="005C56FD">
        <w:rPr>
          <w:color w:val="000000"/>
        </w:rPr>
        <w:t xml:space="preserve"> </w:t>
      </w:r>
      <w:r w:rsidRPr="00CB7ACE">
        <w:rPr>
          <w:color w:val="000000"/>
        </w:rPr>
        <w:t>смотреть,</w:t>
      </w:r>
      <w:r w:rsidRPr="00C72FC2">
        <w:rPr>
          <w:rStyle w:val="apple-converted-space"/>
          <w:color w:val="000000"/>
        </w:rPr>
        <w:t xml:space="preserve"> </w:t>
      </w:r>
      <w:r w:rsidRPr="00CB7ACE">
        <w:rPr>
          <w:color w:val="000000"/>
        </w:rPr>
        <w:t>кроме</w:t>
      </w:r>
      <w:r>
        <w:rPr>
          <w:color w:val="000000"/>
        </w:rPr>
        <w:t xml:space="preserve"> </w:t>
      </w:r>
      <w:r w:rsidRPr="00CB7ACE">
        <w:rPr>
          <w:color w:val="000000"/>
        </w:rPr>
        <w:t>не</w:t>
      </w:r>
      <w:r>
        <w:rPr>
          <w:color w:val="000000"/>
        </w:rPr>
        <w:t>ё</w:t>
      </w:r>
      <w:r w:rsidRPr="00CB7ACE">
        <w:rPr>
          <w:color w:val="000000"/>
        </w:rPr>
        <w:t>.</w:t>
      </w:r>
      <w:r w:rsidRPr="00C72FC2">
        <w:rPr>
          <w:rStyle w:val="apple-converted-space"/>
          <w:color w:val="000000"/>
        </w:rPr>
        <w:t xml:space="preserve"> </w:t>
      </w:r>
      <w:r w:rsidRPr="00CB7ACE">
        <w:rPr>
          <w:color w:val="000000"/>
        </w:rPr>
        <w:t>Она</w:t>
      </w:r>
      <w:r>
        <w:rPr>
          <w:color w:val="000000"/>
        </w:rPr>
        <w:t xml:space="preserve"> </w:t>
      </w:r>
      <w:r w:rsidRPr="00CB7ACE">
        <w:rPr>
          <w:color w:val="000000"/>
        </w:rPr>
        <w:t>единственн</w:t>
      </w:r>
      <w:r>
        <w:rPr>
          <w:color w:val="000000"/>
        </w:rPr>
        <w:t>ая</w:t>
      </w:r>
      <w:r w:rsidRPr="00CB7ACE">
        <w:rPr>
          <w:color w:val="000000"/>
        </w:rPr>
        <w:t>,</w:t>
      </w:r>
      <w:r>
        <w:rPr>
          <w:color w:val="000000"/>
        </w:rPr>
        <w:t xml:space="preserve"> кого </w:t>
      </w:r>
      <w:r w:rsidRPr="00CB7ACE">
        <w:rPr>
          <w:color w:val="000000"/>
        </w:rPr>
        <w:t>я</w:t>
      </w:r>
      <w:r>
        <w:rPr>
          <w:color w:val="000000"/>
        </w:rPr>
        <w:t xml:space="preserve"> </w:t>
      </w:r>
      <w:r w:rsidRPr="00CB7ACE">
        <w:rPr>
          <w:color w:val="000000"/>
        </w:rPr>
        <w:t>хо</w:t>
      </w:r>
      <w:r>
        <w:rPr>
          <w:color w:val="000000"/>
        </w:rPr>
        <w:t>чу</w:t>
      </w:r>
      <w:r w:rsidRPr="00CB7ACE">
        <w:rPr>
          <w:color w:val="000000"/>
        </w:rPr>
        <w:t>...</w:t>
      </w:r>
      <w:r>
        <w:rPr>
          <w:color w:val="000000"/>
        </w:rPr>
        <w:t xml:space="preserve"> во всех смыслах</w:t>
      </w:r>
      <w:r w:rsidRPr="00CB7ACE">
        <w:rPr>
          <w:color w:val="000000"/>
        </w:rPr>
        <w:t>.</w:t>
      </w:r>
      <w:r w:rsidRPr="00C72FC2">
        <w:rPr>
          <w:rStyle w:val="apple-converted-space"/>
          <w:color w:val="000000"/>
        </w:rPr>
        <w:t xml:space="preserve"> </w:t>
      </w:r>
      <w:r w:rsidRPr="00CB7ACE">
        <w:rPr>
          <w:color w:val="000000"/>
        </w:rPr>
        <w:t>Только</w:t>
      </w:r>
      <w:r>
        <w:rPr>
          <w:color w:val="000000"/>
        </w:rPr>
        <w:t xml:space="preserve"> </w:t>
      </w:r>
      <w:r w:rsidRPr="00CB7ACE">
        <w:rPr>
          <w:color w:val="000000"/>
        </w:rPr>
        <w:t>она,</w:t>
      </w:r>
      <w:r w:rsidRPr="00C72FC2">
        <w:rPr>
          <w:rStyle w:val="apple-converted-space"/>
          <w:color w:val="000000"/>
        </w:rPr>
        <w:t xml:space="preserve"> </w:t>
      </w:r>
      <w:r w:rsidRPr="00CB7ACE">
        <w:rPr>
          <w:color w:val="000000"/>
        </w:rPr>
        <w:t>похоже,</w:t>
      </w:r>
      <w:r>
        <w:rPr>
          <w:color w:val="000000"/>
        </w:rPr>
        <w:t xml:space="preserve"> этого до сих пор </w:t>
      </w:r>
      <w:r w:rsidRPr="00CB7ACE">
        <w:rPr>
          <w:color w:val="000000"/>
        </w:rPr>
        <w:t>не</w:t>
      </w:r>
      <w:r>
        <w:rPr>
          <w:color w:val="000000"/>
        </w:rPr>
        <w:t xml:space="preserve"> </w:t>
      </w:r>
      <w:r w:rsidRPr="00CB7ACE">
        <w:rPr>
          <w:color w:val="000000"/>
        </w:rPr>
        <w:t>понима</w:t>
      </w:r>
      <w:r>
        <w:rPr>
          <w:color w:val="000000"/>
        </w:rPr>
        <w:t>ет</w:t>
      </w:r>
      <w:r w:rsidRPr="00CB7ACE">
        <w:rPr>
          <w:color w:val="000000"/>
        </w:rPr>
        <w:t>.</w:t>
      </w:r>
      <w:r w:rsidRPr="00C72FC2">
        <w:rPr>
          <w:rStyle w:val="apple-converted-space"/>
          <w:color w:val="000000"/>
        </w:rPr>
        <w:t xml:space="preserve"> </w:t>
      </w:r>
      <w:r w:rsidRPr="00A416F1">
        <w:t>–</w:t>
      </w:r>
      <w:r>
        <w:t xml:space="preserve"> </w:t>
      </w:r>
      <w:r w:rsidRPr="009278CF">
        <w:t>На самом деле ты заставила меня о многом</w:t>
      </w:r>
      <w:r w:rsidRPr="003D7A65">
        <w:t xml:space="preserve"> </w:t>
      </w:r>
      <w:r w:rsidRPr="009278CF">
        <w:t>задуматься</w:t>
      </w:r>
      <w:r w:rsidRPr="00CB7ACE">
        <w:rPr>
          <w:color w:val="000000"/>
        </w:rPr>
        <w:t>,</w:t>
      </w:r>
      <w:r w:rsidRPr="00840DCC">
        <w:t xml:space="preserve"> </w:t>
      </w:r>
      <w:r w:rsidRPr="00A416F1">
        <w:t>–</w:t>
      </w:r>
      <w:r>
        <w:rPr>
          <w:color w:val="000000"/>
        </w:rPr>
        <w:t xml:space="preserve"> </w:t>
      </w:r>
      <w:r w:rsidRPr="00CB7ACE">
        <w:rPr>
          <w:color w:val="000000"/>
        </w:rPr>
        <w:t>сказал</w:t>
      </w:r>
      <w:r>
        <w:rPr>
          <w:color w:val="000000"/>
        </w:rPr>
        <w:t xml:space="preserve"> </w:t>
      </w:r>
      <w:r w:rsidRPr="00CB7ACE">
        <w:rPr>
          <w:color w:val="000000"/>
        </w:rPr>
        <w:t>я</w:t>
      </w:r>
      <w:r>
        <w:rPr>
          <w:color w:val="000000"/>
        </w:rPr>
        <w:t xml:space="preserve"> </w:t>
      </w:r>
      <w:r w:rsidRPr="00CB7ACE">
        <w:rPr>
          <w:color w:val="000000"/>
        </w:rPr>
        <w:t>ей</w:t>
      </w:r>
      <w:r>
        <w:rPr>
          <w:color w:val="000000"/>
        </w:rPr>
        <w:t xml:space="preserve"> </w:t>
      </w:r>
      <w:r w:rsidRPr="00CB7ACE">
        <w:rPr>
          <w:color w:val="000000"/>
        </w:rPr>
        <w:t>честно.</w:t>
      </w:r>
    </w:p>
    <w:p w:rsidR="00DD1B70" w:rsidRDefault="00DD1B70" w:rsidP="00DD1B70">
      <w:pPr>
        <w:pStyle w:val="western"/>
        <w:shd w:val="clear" w:color="auto" w:fill="FFFFFF"/>
        <w:spacing w:before="0" w:after="0"/>
        <w:ind w:firstLine="461"/>
        <w:jc w:val="both"/>
        <w:rPr>
          <w:rStyle w:val="apple-converted-space"/>
          <w:color w:val="000000"/>
        </w:rPr>
      </w:pPr>
      <w:r w:rsidRPr="00CB7ACE">
        <w:rPr>
          <w:color w:val="000000"/>
        </w:rPr>
        <w:t>Она</w:t>
      </w:r>
      <w:r>
        <w:rPr>
          <w:color w:val="000000"/>
        </w:rPr>
        <w:t xml:space="preserve"> </w:t>
      </w:r>
      <w:r w:rsidRPr="00CB7ACE">
        <w:rPr>
          <w:color w:val="000000"/>
        </w:rPr>
        <w:t>поморщилась</w:t>
      </w:r>
      <w:r>
        <w:rPr>
          <w:color w:val="000000"/>
        </w:rPr>
        <w:t xml:space="preserve"> </w:t>
      </w:r>
      <w:r w:rsidRPr="00CB7ACE">
        <w:rPr>
          <w:color w:val="000000"/>
        </w:rPr>
        <w:t>и</w:t>
      </w:r>
      <w:r>
        <w:rPr>
          <w:color w:val="000000"/>
        </w:rPr>
        <w:t xml:space="preserve"> </w:t>
      </w:r>
      <w:r w:rsidRPr="00CB7ACE">
        <w:rPr>
          <w:color w:val="000000"/>
        </w:rPr>
        <w:t>фыркнул</w:t>
      </w:r>
      <w:r>
        <w:rPr>
          <w:color w:val="000000"/>
        </w:rPr>
        <w:t>а</w:t>
      </w:r>
      <w:r w:rsidRPr="00CB7ACE">
        <w:rPr>
          <w:color w:val="000000"/>
        </w:rPr>
        <w:t>,</w:t>
      </w:r>
      <w:r>
        <w:rPr>
          <w:color w:val="000000"/>
        </w:rPr>
        <w:t xml:space="preserve"> </w:t>
      </w:r>
      <w:r w:rsidRPr="00CB7ACE">
        <w:rPr>
          <w:color w:val="000000"/>
        </w:rPr>
        <w:t>е</w:t>
      </w:r>
      <w:r>
        <w:rPr>
          <w:color w:val="000000"/>
        </w:rPr>
        <w:t>ё</w:t>
      </w:r>
      <w:r w:rsidRPr="00C72FC2">
        <w:rPr>
          <w:rStyle w:val="apple-converted-space"/>
          <w:color w:val="000000"/>
        </w:rPr>
        <w:t xml:space="preserve"> </w:t>
      </w:r>
      <w:r w:rsidRPr="00CB7ACE">
        <w:rPr>
          <w:color w:val="000000"/>
        </w:rPr>
        <w:t>сомнения</w:t>
      </w:r>
      <w:r>
        <w:rPr>
          <w:color w:val="000000"/>
        </w:rPr>
        <w:t xml:space="preserve"> были </w:t>
      </w:r>
      <w:r w:rsidRPr="00CB7ACE">
        <w:rPr>
          <w:color w:val="000000"/>
        </w:rPr>
        <w:t>вполне</w:t>
      </w:r>
      <w:r>
        <w:rPr>
          <w:color w:val="000000"/>
        </w:rPr>
        <w:t xml:space="preserve"> </w:t>
      </w:r>
      <w:r w:rsidRPr="00CB7ACE">
        <w:rPr>
          <w:color w:val="000000"/>
        </w:rPr>
        <w:t>очевидн</w:t>
      </w:r>
      <w:r>
        <w:rPr>
          <w:color w:val="000000"/>
        </w:rPr>
        <w:t>ы</w:t>
      </w:r>
      <w:r w:rsidRPr="00CB7ACE">
        <w:rPr>
          <w:color w:val="000000"/>
        </w:rPr>
        <w:t>.</w:t>
      </w:r>
      <w:r w:rsidRPr="00C72FC2">
        <w:rPr>
          <w:rStyle w:val="apple-converted-space"/>
          <w:color w:val="000000"/>
        </w:rPr>
        <w:t xml:space="preserve"> </w:t>
      </w:r>
      <w:r>
        <w:rPr>
          <w:color w:val="000000"/>
        </w:rPr>
        <w:t>О</w:t>
      </w:r>
      <w:r w:rsidRPr="00CB7ACE">
        <w:rPr>
          <w:color w:val="000000"/>
        </w:rPr>
        <w:t>на</w:t>
      </w:r>
      <w:r>
        <w:rPr>
          <w:color w:val="000000"/>
        </w:rPr>
        <w:t xml:space="preserve"> действительно </w:t>
      </w:r>
      <w:r w:rsidRPr="00CB7ACE">
        <w:rPr>
          <w:color w:val="000000"/>
        </w:rPr>
        <w:t>дума</w:t>
      </w:r>
      <w:r>
        <w:rPr>
          <w:color w:val="000000"/>
        </w:rPr>
        <w:t>ет</w:t>
      </w:r>
      <w:r w:rsidRPr="00CB7ACE">
        <w:rPr>
          <w:color w:val="000000"/>
        </w:rPr>
        <w:t>,</w:t>
      </w:r>
      <w:r w:rsidRPr="00C72FC2">
        <w:rPr>
          <w:rStyle w:val="apple-converted-space"/>
          <w:color w:val="000000"/>
        </w:rPr>
        <w:t xml:space="preserve"> </w:t>
      </w:r>
      <w:r w:rsidRPr="00CB7ACE">
        <w:rPr>
          <w:color w:val="000000"/>
        </w:rPr>
        <w:t>что</w:t>
      </w:r>
      <w:r>
        <w:rPr>
          <w:color w:val="000000"/>
        </w:rPr>
        <w:t xml:space="preserve"> я хочу просто затащить её в постель</w:t>
      </w:r>
      <w:r w:rsidRPr="00CB7ACE">
        <w:rPr>
          <w:color w:val="000000"/>
        </w:rPr>
        <w:t>?</w:t>
      </w:r>
      <w:r w:rsidRPr="00C72FC2">
        <w:rPr>
          <w:rStyle w:val="apple-converted-space"/>
          <w:color w:val="000000"/>
        </w:rPr>
        <w:t xml:space="preserve"> </w:t>
      </w:r>
      <w:r>
        <w:rPr>
          <w:rStyle w:val="apple-converted-space"/>
          <w:color w:val="000000"/>
        </w:rPr>
        <w:t>Только и всего</w:t>
      </w:r>
      <w:r w:rsidRPr="00CB7ACE">
        <w:rPr>
          <w:color w:val="000000"/>
        </w:rPr>
        <w:t>?</w:t>
      </w:r>
      <w:r w:rsidRPr="00C72FC2">
        <w:rPr>
          <w:rStyle w:val="apple-converted-space"/>
          <w:color w:val="000000"/>
        </w:rPr>
        <w:t xml:space="preserve"> </w:t>
      </w:r>
      <w:r w:rsidRPr="00CB7ACE">
        <w:rPr>
          <w:color w:val="000000"/>
        </w:rPr>
        <w:t>Я</w:t>
      </w:r>
      <w:r>
        <w:rPr>
          <w:color w:val="000000"/>
        </w:rPr>
        <w:t xml:space="preserve"> </w:t>
      </w:r>
      <w:r w:rsidRPr="00CB7ACE">
        <w:rPr>
          <w:color w:val="000000"/>
        </w:rPr>
        <w:t>наклонил</w:t>
      </w:r>
      <w:r>
        <w:rPr>
          <w:color w:val="000000"/>
        </w:rPr>
        <w:t xml:space="preserve"> </w:t>
      </w:r>
      <w:r w:rsidRPr="00CB7ACE">
        <w:rPr>
          <w:color w:val="000000"/>
        </w:rPr>
        <w:t>голову,</w:t>
      </w:r>
      <w:r>
        <w:rPr>
          <w:color w:val="000000"/>
        </w:rPr>
        <w:t xml:space="preserve"> копируя </w:t>
      </w:r>
      <w:r w:rsidRPr="00CB7ACE">
        <w:rPr>
          <w:color w:val="000000"/>
        </w:rPr>
        <w:t>е</w:t>
      </w:r>
      <w:r>
        <w:rPr>
          <w:color w:val="000000"/>
        </w:rPr>
        <w:t>ё недоверчивый в</w:t>
      </w:r>
      <w:r w:rsidRPr="00CB7ACE">
        <w:rPr>
          <w:color w:val="000000"/>
        </w:rPr>
        <w:t>згляд.</w:t>
      </w:r>
      <w:r w:rsidRPr="00C72FC2">
        <w:rPr>
          <w:rStyle w:val="apple-converted-space"/>
          <w:color w:val="000000"/>
        </w:rPr>
        <w:t xml:space="preserve"> </w:t>
      </w:r>
    </w:p>
    <w:p w:rsidR="00DD1B70" w:rsidRPr="007846F4" w:rsidRDefault="00DD1B70" w:rsidP="00DD1B70">
      <w:pPr>
        <w:pStyle w:val="western"/>
        <w:shd w:val="clear" w:color="auto" w:fill="FFFFFF"/>
        <w:spacing w:before="0" w:after="0"/>
        <w:ind w:firstLine="461"/>
        <w:jc w:val="both"/>
        <w:rPr>
          <w:color w:val="000000"/>
        </w:rPr>
      </w:pPr>
      <w:r w:rsidRPr="00A416F1">
        <w:lastRenderedPageBreak/>
        <w:t>–</w:t>
      </w:r>
      <w:r>
        <w:t xml:space="preserve"> </w:t>
      </w:r>
      <w:r w:rsidRPr="00CB7ACE">
        <w:rPr>
          <w:color w:val="000000"/>
        </w:rPr>
        <w:t>Это</w:t>
      </w:r>
      <w:r w:rsidRPr="00C72FC2">
        <w:rPr>
          <w:rStyle w:val="apple-converted-space"/>
          <w:color w:val="000000"/>
        </w:rPr>
        <w:t xml:space="preserve"> </w:t>
      </w:r>
      <w:r w:rsidRPr="00CB7ACE">
        <w:rPr>
          <w:i/>
          <w:iCs/>
          <w:color w:val="000000"/>
        </w:rPr>
        <w:t>не</w:t>
      </w:r>
      <w:r w:rsidRPr="00C72FC2">
        <w:rPr>
          <w:rStyle w:val="apple-converted-space"/>
          <w:color w:val="000000"/>
        </w:rPr>
        <w:t xml:space="preserve"> </w:t>
      </w:r>
      <w:r w:rsidRPr="00CB7ACE">
        <w:rPr>
          <w:color w:val="000000"/>
        </w:rPr>
        <w:t>то,</w:t>
      </w:r>
      <w:r w:rsidRPr="00C72FC2">
        <w:rPr>
          <w:rStyle w:val="apple-converted-space"/>
          <w:color w:val="000000"/>
        </w:rPr>
        <w:t xml:space="preserve"> </w:t>
      </w:r>
      <w:r>
        <w:rPr>
          <w:rStyle w:val="apple-converted-space"/>
          <w:color w:val="000000"/>
        </w:rPr>
        <w:t xml:space="preserve">о чём я </w:t>
      </w:r>
      <w:r>
        <w:rPr>
          <w:color w:val="000000"/>
        </w:rPr>
        <w:t>думал.</w:t>
      </w:r>
    </w:p>
    <w:p w:rsidR="00DD1B70" w:rsidRDefault="00DD1B70" w:rsidP="00DD1B70">
      <w:pPr>
        <w:pStyle w:val="western"/>
        <w:shd w:val="clear" w:color="auto" w:fill="FFFFFF"/>
        <w:spacing w:before="0" w:after="0"/>
        <w:ind w:firstLine="461"/>
        <w:jc w:val="both"/>
        <w:rPr>
          <w:color w:val="000000"/>
        </w:rPr>
      </w:pPr>
      <w:r w:rsidRPr="00A416F1">
        <w:t>–</w:t>
      </w:r>
      <w:r>
        <w:t xml:space="preserve"> Н</w:t>
      </w:r>
      <w:r>
        <w:rPr>
          <w:color w:val="000000"/>
        </w:rPr>
        <w:t xml:space="preserve">е </w:t>
      </w:r>
      <w:r w:rsidRPr="009278CF">
        <w:t>имеет значения, думал ты так или нет</w:t>
      </w:r>
      <w:r>
        <w:rPr>
          <w:color w:val="000000"/>
        </w:rPr>
        <w:t>,</w:t>
      </w:r>
      <w:r w:rsidRPr="00840DCC">
        <w:t xml:space="preserve"> </w:t>
      </w:r>
      <w:r w:rsidRPr="00A416F1">
        <w:t>–</w:t>
      </w:r>
      <w:r>
        <w:rPr>
          <w:color w:val="000000"/>
        </w:rPr>
        <w:t xml:space="preserve"> пробормотала она.</w:t>
      </w:r>
    </w:p>
    <w:p w:rsidR="00DD1B70" w:rsidRDefault="00DD1B70" w:rsidP="00DD1B70">
      <w:pPr>
        <w:pStyle w:val="western"/>
        <w:shd w:val="clear" w:color="auto" w:fill="FFFFFF"/>
        <w:spacing w:before="0" w:after="0"/>
        <w:ind w:firstLine="461"/>
        <w:jc w:val="both"/>
        <w:rPr>
          <w:color w:val="000000"/>
        </w:rPr>
      </w:pPr>
      <w:r w:rsidRPr="00CB7ACE">
        <w:rPr>
          <w:color w:val="000000"/>
        </w:rPr>
        <w:t>Эта</w:t>
      </w:r>
      <w:r>
        <w:rPr>
          <w:color w:val="000000"/>
        </w:rPr>
        <w:t xml:space="preserve"> </w:t>
      </w:r>
      <w:r w:rsidRPr="00CB7ACE">
        <w:rPr>
          <w:color w:val="000000"/>
        </w:rPr>
        <w:t>девушка</w:t>
      </w:r>
      <w:r>
        <w:rPr>
          <w:color w:val="000000"/>
        </w:rPr>
        <w:t xml:space="preserve"> с</w:t>
      </w:r>
      <w:r w:rsidRPr="00CB7ACE">
        <w:rPr>
          <w:color w:val="000000"/>
        </w:rPr>
        <w:t>води</w:t>
      </w:r>
      <w:r>
        <w:rPr>
          <w:color w:val="000000"/>
        </w:rPr>
        <w:t xml:space="preserve">ла </w:t>
      </w:r>
      <w:r w:rsidRPr="00CB7ACE">
        <w:rPr>
          <w:color w:val="000000"/>
        </w:rPr>
        <w:t>меня</w:t>
      </w:r>
      <w:r>
        <w:rPr>
          <w:color w:val="000000"/>
        </w:rPr>
        <w:t xml:space="preserve"> </w:t>
      </w:r>
      <w:r w:rsidRPr="00CB7ACE">
        <w:rPr>
          <w:color w:val="000000"/>
        </w:rPr>
        <w:t>с</w:t>
      </w:r>
      <w:r w:rsidRPr="00C72FC2">
        <w:rPr>
          <w:rStyle w:val="apple-converted-space"/>
          <w:color w:val="000000"/>
        </w:rPr>
        <w:t xml:space="preserve"> </w:t>
      </w:r>
      <w:r w:rsidRPr="00CB7ACE">
        <w:rPr>
          <w:color w:val="000000"/>
        </w:rPr>
        <w:t>ума</w:t>
      </w:r>
      <w:r>
        <w:rPr>
          <w:color w:val="000000"/>
        </w:rPr>
        <w:t xml:space="preserve"> своим </w:t>
      </w:r>
      <w:r w:rsidRPr="00CB7ACE">
        <w:rPr>
          <w:color w:val="000000"/>
        </w:rPr>
        <w:t>упрямством.</w:t>
      </w:r>
      <w:r w:rsidRPr="00C72FC2">
        <w:rPr>
          <w:rStyle w:val="apple-converted-space"/>
          <w:color w:val="000000"/>
        </w:rPr>
        <w:t xml:space="preserve"> </w:t>
      </w:r>
      <w:r>
        <w:rPr>
          <w:color w:val="000000"/>
        </w:rPr>
        <w:t xml:space="preserve">Перенеся свой </w:t>
      </w:r>
      <w:r w:rsidRPr="00CB7ACE">
        <w:rPr>
          <w:color w:val="000000"/>
        </w:rPr>
        <w:t>вес</w:t>
      </w:r>
      <w:r>
        <w:rPr>
          <w:color w:val="000000"/>
        </w:rPr>
        <w:t xml:space="preserve"> </w:t>
      </w:r>
      <w:r w:rsidRPr="00CB7ACE">
        <w:rPr>
          <w:color w:val="000000"/>
        </w:rPr>
        <w:t>на</w:t>
      </w:r>
      <w:r>
        <w:rPr>
          <w:color w:val="000000"/>
        </w:rPr>
        <w:t xml:space="preserve"> руки, упирающиеся об стол, и свесив голову между плеч</w:t>
      </w:r>
      <w:r w:rsidRPr="00CB7ACE">
        <w:rPr>
          <w:color w:val="000000"/>
        </w:rPr>
        <w:t>,</w:t>
      </w:r>
      <w:r>
        <w:rPr>
          <w:color w:val="000000"/>
        </w:rPr>
        <w:t xml:space="preserve"> </w:t>
      </w:r>
      <w:r w:rsidRPr="00CB7ACE">
        <w:rPr>
          <w:color w:val="000000"/>
        </w:rPr>
        <w:t>я</w:t>
      </w:r>
      <w:r>
        <w:rPr>
          <w:color w:val="000000"/>
        </w:rPr>
        <w:t xml:space="preserve"> </w:t>
      </w:r>
      <w:r w:rsidRPr="00CB7ACE">
        <w:rPr>
          <w:color w:val="000000"/>
        </w:rPr>
        <w:t>прорычал</w:t>
      </w:r>
      <w:r>
        <w:rPr>
          <w:color w:val="000000"/>
        </w:rPr>
        <w:t xml:space="preserve"> </w:t>
      </w:r>
      <w:r w:rsidRPr="00CB7ACE">
        <w:rPr>
          <w:color w:val="000000"/>
        </w:rPr>
        <w:t>сквозь</w:t>
      </w:r>
      <w:r>
        <w:rPr>
          <w:color w:val="000000"/>
        </w:rPr>
        <w:t xml:space="preserve"> </w:t>
      </w:r>
      <w:r w:rsidRPr="00CB7ACE">
        <w:rPr>
          <w:color w:val="000000"/>
        </w:rPr>
        <w:t>зубы:</w:t>
      </w:r>
      <w:r>
        <w:rPr>
          <w:color w:val="000000"/>
        </w:rPr>
        <w:t xml:space="preserve"> </w:t>
      </w:r>
    </w:p>
    <w:p w:rsidR="00DD1B70" w:rsidRPr="007846F4" w:rsidRDefault="00DD1B70" w:rsidP="00DD1B70">
      <w:pPr>
        <w:pStyle w:val="western"/>
        <w:shd w:val="clear" w:color="auto" w:fill="FFFFFF"/>
        <w:spacing w:before="0" w:after="0"/>
        <w:ind w:firstLine="461"/>
        <w:jc w:val="both"/>
        <w:rPr>
          <w:color w:val="000000"/>
        </w:rPr>
      </w:pPr>
      <w:r w:rsidRPr="00A416F1">
        <w:t>–</w:t>
      </w:r>
      <w:r>
        <w:t xml:space="preserve"> Сью, с</w:t>
      </w:r>
      <w:r w:rsidRPr="00CB7ACE">
        <w:rPr>
          <w:color w:val="000000"/>
        </w:rPr>
        <w:t>кажи</w:t>
      </w:r>
      <w:r>
        <w:rPr>
          <w:color w:val="000000"/>
        </w:rPr>
        <w:t xml:space="preserve"> </w:t>
      </w:r>
      <w:r w:rsidRPr="00CB7ACE">
        <w:rPr>
          <w:color w:val="000000"/>
        </w:rPr>
        <w:t>мне,</w:t>
      </w:r>
      <w:r w:rsidRPr="00C72FC2">
        <w:rPr>
          <w:rStyle w:val="apple-converted-space"/>
          <w:color w:val="000000"/>
        </w:rPr>
        <w:t xml:space="preserve"> </w:t>
      </w:r>
      <w:r w:rsidRPr="00CB7ACE">
        <w:rPr>
          <w:i/>
          <w:iCs/>
          <w:color w:val="000000"/>
        </w:rPr>
        <w:t>что</w:t>
      </w:r>
      <w:r w:rsidRPr="00C72FC2">
        <w:rPr>
          <w:rStyle w:val="apple-converted-space"/>
          <w:color w:val="000000"/>
        </w:rPr>
        <w:t xml:space="preserve"> </w:t>
      </w:r>
      <w:r w:rsidRPr="00CB7ACE">
        <w:rPr>
          <w:color w:val="000000"/>
        </w:rPr>
        <w:t>имеет</w:t>
      </w:r>
      <w:r>
        <w:rPr>
          <w:color w:val="000000"/>
        </w:rPr>
        <w:t xml:space="preserve"> </w:t>
      </w:r>
      <w:r w:rsidRPr="00CB7ACE">
        <w:rPr>
          <w:color w:val="000000"/>
        </w:rPr>
        <w:t>значение,</w:t>
      </w:r>
      <w:r>
        <w:rPr>
          <w:color w:val="000000"/>
        </w:rPr>
        <w:t xml:space="preserve"> </w:t>
      </w:r>
      <w:r w:rsidRPr="00CB7ACE">
        <w:rPr>
          <w:color w:val="000000"/>
        </w:rPr>
        <w:t>потому</w:t>
      </w:r>
      <w:r>
        <w:rPr>
          <w:color w:val="000000"/>
        </w:rPr>
        <w:t xml:space="preserve"> </w:t>
      </w:r>
      <w:r w:rsidRPr="00CB7ACE">
        <w:rPr>
          <w:color w:val="000000"/>
        </w:rPr>
        <w:t>что</w:t>
      </w:r>
      <w:r>
        <w:rPr>
          <w:color w:val="000000"/>
        </w:rPr>
        <w:t xml:space="preserve"> </w:t>
      </w:r>
      <w:r w:rsidRPr="00CB7ACE">
        <w:rPr>
          <w:color w:val="000000"/>
        </w:rPr>
        <w:t>я</w:t>
      </w:r>
      <w:r>
        <w:rPr>
          <w:color w:val="000000"/>
        </w:rPr>
        <w:t xml:space="preserve"> </w:t>
      </w:r>
      <w:r w:rsidRPr="00CB7ACE">
        <w:rPr>
          <w:color w:val="000000"/>
        </w:rPr>
        <w:t>действительно</w:t>
      </w:r>
      <w:r>
        <w:rPr>
          <w:color w:val="000000"/>
        </w:rPr>
        <w:t xml:space="preserve"> </w:t>
      </w:r>
      <w:r w:rsidRPr="00CB7ACE">
        <w:rPr>
          <w:color w:val="000000"/>
        </w:rPr>
        <w:t>не</w:t>
      </w:r>
      <w:r>
        <w:rPr>
          <w:color w:val="000000"/>
        </w:rPr>
        <w:t xml:space="preserve"> </w:t>
      </w:r>
      <w:r w:rsidRPr="00CB7ACE">
        <w:rPr>
          <w:color w:val="000000"/>
        </w:rPr>
        <w:t>знаю,</w:t>
      </w:r>
      <w:r w:rsidRPr="00C72FC2">
        <w:rPr>
          <w:rStyle w:val="apple-converted-space"/>
          <w:color w:val="000000"/>
        </w:rPr>
        <w:t xml:space="preserve"> </w:t>
      </w:r>
      <w:r w:rsidRPr="00CB7ACE">
        <w:rPr>
          <w:color w:val="000000"/>
        </w:rPr>
        <w:t>как</w:t>
      </w:r>
      <w:r>
        <w:rPr>
          <w:color w:val="000000"/>
        </w:rPr>
        <w:t xml:space="preserve"> </w:t>
      </w:r>
      <w:r w:rsidRPr="009278CF">
        <w:t xml:space="preserve">правильно вести </w:t>
      </w:r>
      <w:r>
        <w:t xml:space="preserve">себя </w:t>
      </w:r>
      <w:r w:rsidRPr="009278CF">
        <w:t>с тобой</w:t>
      </w:r>
      <w:r>
        <w:rPr>
          <w:color w:val="000000"/>
        </w:rPr>
        <w:t>.</w:t>
      </w:r>
    </w:p>
    <w:p w:rsidR="00DD1B70" w:rsidRDefault="00DD1B70" w:rsidP="00DD1B70">
      <w:pPr>
        <w:pStyle w:val="western"/>
        <w:shd w:val="clear" w:color="auto" w:fill="FFFFFF"/>
        <w:spacing w:before="0" w:after="0"/>
        <w:ind w:firstLine="461"/>
        <w:jc w:val="both"/>
      </w:pPr>
      <w:r>
        <w:rPr>
          <w:color w:val="000000"/>
        </w:rPr>
        <w:t>Минута прошла в молчании.</w:t>
      </w:r>
      <w:r>
        <w:rPr>
          <w:rStyle w:val="apple-converted-space"/>
          <w:color w:val="000000"/>
        </w:rPr>
        <w:t xml:space="preserve"> </w:t>
      </w:r>
      <w:r>
        <w:rPr>
          <w:color w:val="000000"/>
        </w:rPr>
        <w:t>Сьюзан начала заламывать руки, лежащие</w:t>
      </w:r>
      <w:r w:rsidRPr="00D85919">
        <w:rPr>
          <w:rFonts w:ascii="Calibri" w:eastAsia="Calibri" w:hAnsi="Calibri"/>
          <w:color w:val="000000"/>
          <w:sz w:val="22"/>
          <w:szCs w:val="22"/>
          <w:lang w:eastAsia="en-US"/>
        </w:rPr>
        <w:t xml:space="preserve"> </w:t>
      </w:r>
      <w:r w:rsidRPr="00D85919">
        <w:rPr>
          <w:color w:val="000000"/>
        </w:rPr>
        <w:t>на коленях</w:t>
      </w:r>
      <w:r>
        <w:rPr>
          <w:color w:val="000000"/>
        </w:rPr>
        <w:t>.</w:t>
      </w:r>
      <w:r w:rsidRPr="00411132">
        <w:t xml:space="preserve"> </w:t>
      </w:r>
    </w:p>
    <w:p w:rsidR="00DD1B70" w:rsidRDefault="00DD1B70" w:rsidP="00DD1B70">
      <w:pPr>
        <w:pStyle w:val="western"/>
        <w:shd w:val="clear" w:color="auto" w:fill="FFFFFF"/>
        <w:spacing w:before="0" w:after="0"/>
        <w:ind w:firstLine="461"/>
        <w:jc w:val="both"/>
        <w:rPr>
          <w:color w:val="000000"/>
        </w:rPr>
      </w:pPr>
      <w:r w:rsidRPr="00A416F1">
        <w:t>–</w:t>
      </w:r>
      <w:r>
        <w:t xml:space="preserve"> </w:t>
      </w:r>
      <w:r w:rsidRPr="009278CF">
        <w:t>В тот день ты обманул</w:t>
      </w:r>
      <w:r w:rsidRPr="003E172C">
        <w:t xml:space="preserve"> </w:t>
      </w:r>
      <w:r w:rsidRPr="009278CF">
        <w:t>меня</w:t>
      </w:r>
      <w:r>
        <w:rPr>
          <w:color w:val="000000"/>
        </w:rPr>
        <w:t>.</w:t>
      </w:r>
      <w:r>
        <w:rPr>
          <w:rStyle w:val="apple-converted-space"/>
          <w:color w:val="000000"/>
        </w:rPr>
        <w:t xml:space="preserve"> </w:t>
      </w:r>
      <w:r>
        <w:rPr>
          <w:color w:val="000000"/>
        </w:rPr>
        <w:t>Весь вечер ты врал мне и заставил полностью открыться тебе.</w:t>
      </w:r>
      <w:r>
        <w:rPr>
          <w:rStyle w:val="apple-converted-space"/>
          <w:color w:val="000000"/>
        </w:rPr>
        <w:t xml:space="preserve"> </w:t>
      </w:r>
      <w:r w:rsidRPr="009278CF">
        <w:t>Ты вс</w:t>
      </w:r>
      <w:r>
        <w:t>ё</w:t>
      </w:r>
      <w:r w:rsidRPr="009278CF">
        <w:t xml:space="preserve"> знаешь о моих чувствах</w:t>
      </w:r>
      <w:r>
        <w:rPr>
          <w:color w:val="000000"/>
        </w:rPr>
        <w:t>.</w:t>
      </w:r>
      <w:r>
        <w:rPr>
          <w:rStyle w:val="apple-converted-space"/>
          <w:color w:val="000000"/>
        </w:rPr>
        <w:t xml:space="preserve"> </w:t>
      </w:r>
      <w:r w:rsidRPr="009278CF">
        <w:t xml:space="preserve">А я ничего не знаю о </w:t>
      </w:r>
      <w:proofErr w:type="gramStart"/>
      <w:r w:rsidRPr="009278CF">
        <w:t>твоих</w:t>
      </w:r>
      <w:proofErr w:type="gramEnd"/>
      <w:r>
        <w:rPr>
          <w:color w:val="000000"/>
        </w:rPr>
        <w:t>.</w:t>
      </w:r>
    </w:p>
    <w:p w:rsidR="00DD1B70" w:rsidRDefault="00DD1B70" w:rsidP="00DD1B70">
      <w:pPr>
        <w:pStyle w:val="western"/>
        <w:shd w:val="clear" w:color="auto" w:fill="FFFFFF"/>
        <w:spacing w:before="0" w:after="0"/>
        <w:ind w:firstLine="461"/>
        <w:jc w:val="both"/>
      </w:pPr>
      <w:r>
        <w:rPr>
          <w:color w:val="000000"/>
        </w:rPr>
        <w:t>По-прежнему держа руки на краю стола</w:t>
      </w:r>
      <w:r w:rsidRPr="00CB7ACE">
        <w:rPr>
          <w:color w:val="000000"/>
        </w:rPr>
        <w:t>,</w:t>
      </w:r>
      <w:r>
        <w:rPr>
          <w:color w:val="000000"/>
        </w:rPr>
        <w:t xml:space="preserve"> </w:t>
      </w:r>
      <w:r w:rsidRPr="00CB7ACE">
        <w:rPr>
          <w:color w:val="000000"/>
        </w:rPr>
        <w:t>я</w:t>
      </w:r>
      <w:r>
        <w:rPr>
          <w:color w:val="000000"/>
        </w:rPr>
        <w:t xml:space="preserve"> </w:t>
      </w:r>
      <w:r w:rsidRPr="00CB7ACE">
        <w:rPr>
          <w:color w:val="000000"/>
        </w:rPr>
        <w:t>поднял</w:t>
      </w:r>
      <w:r>
        <w:rPr>
          <w:color w:val="000000"/>
        </w:rPr>
        <w:t xml:space="preserve"> </w:t>
      </w:r>
      <w:r w:rsidRPr="00CB7ACE">
        <w:rPr>
          <w:color w:val="000000"/>
        </w:rPr>
        <w:t>голову</w:t>
      </w:r>
      <w:r>
        <w:rPr>
          <w:color w:val="000000"/>
        </w:rPr>
        <w:t xml:space="preserve"> </w:t>
      </w:r>
      <w:r w:rsidRPr="00CB7ACE">
        <w:rPr>
          <w:color w:val="000000"/>
        </w:rPr>
        <w:t>и</w:t>
      </w:r>
      <w:r>
        <w:rPr>
          <w:color w:val="000000"/>
        </w:rPr>
        <w:t xml:space="preserve"> </w:t>
      </w:r>
      <w:r w:rsidRPr="00CB7ACE">
        <w:rPr>
          <w:color w:val="000000"/>
        </w:rPr>
        <w:t>нахмурился.</w:t>
      </w:r>
      <w:r w:rsidRPr="00411132">
        <w:t xml:space="preserve"> </w:t>
      </w:r>
    </w:p>
    <w:p w:rsidR="00DD1B70" w:rsidRPr="007846F4" w:rsidRDefault="00DD1B70" w:rsidP="00DD1B70">
      <w:pPr>
        <w:pStyle w:val="western"/>
        <w:shd w:val="clear" w:color="auto" w:fill="FFFFFF"/>
        <w:spacing w:before="0" w:after="0"/>
        <w:ind w:firstLine="461"/>
        <w:jc w:val="both"/>
        <w:rPr>
          <w:color w:val="000000"/>
        </w:rPr>
      </w:pPr>
      <w:r w:rsidRPr="00A416F1">
        <w:t>–</w:t>
      </w:r>
      <w:r>
        <w:t xml:space="preserve"> </w:t>
      </w:r>
      <w:r w:rsidRPr="00CB7ACE">
        <w:rPr>
          <w:color w:val="000000"/>
        </w:rPr>
        <w:t>Ты</w:t>
      </w:r>
      <w:r>
        <w:rPr>
          <w:color w:val="000000"/>
        </w:rPr>
        <w:t xml:space="preserve"> </w:t>
      </w:r>
      <w:r w:rsidRPr="00CB7ACE">
        <w:rPr>
          <w:color w:val="000000"/>
        </w:rPr>
        <w:t>шутишь?</w:t>
      </w:r>
      <w:r w:rsidRPr="00C72FC2">
        <w:rPr>
          <w:rStyle w:val="apple-converted-space"/>
          <w:color w:val="000000"/>
        </w:rPr>
        <w:t xml:space="preserve"> </w:t>
      </w:r>
      <w:r w:rsidRPr="009278CF">
        <w:t>С того дня</w:t>
      </w:r>
      <w:r>
        <w:t>,</w:t>
      </w:r>
      <w:r w:rsidRPr="009278CF">
        <w:t xml:space="preserve"> когда ты вошла в нашу кухню и позволила угостить тебя киви, я не мог быть более очевидным в своих чувствах к тебе</w:t>
      </w:r>
      <w:r w:rsidRPr="00CB7ACE">
        <w:rPr>
          <w:color w:val="000000"/>
        </w:rPr>
        <w:t>.</w:t>
      </w:r>
      <w:r w:rsidRPr="00C72FC2">
        <w:rPr>
          <w:rStyle w:val="apple-converted-space"/>
          <w:color w:val="000000"/>
        </w:rPr>
        <w:t xml:space="preserve"> </w:t>
      </w:r>
      <w:r>
        <w:rPr>
          <w:rStyle w:val="apple-converted-space"/>
          <w:color w:val="000000"/>
        </w:rPr>
        <w:t>Я так</w:t>
      </w:r>
      <w:r>
        <w:rPr>
          <w:color w:val="000000"/>
        </w:rPr>
        <w:t xml:space="preserve"> сильно </w:t>
      </w:r>
      <w:r w:rsidRPr="00CB7ACE">
        <w:rPr>
          <w:color w:val="000000"/>
        </w:rPr>
        <w:t>хотел,</w:t>
      </w:r>
      <w:r>
        <w:rPr>
          <w:color w:val="000000"/>
        </w:rPr>
        <w:t xml:space="preserve"> </w:t>
      </w:r>
      <w:r w:rsidRPr="00CB7ACE">
        <w:rPr>
          <w:color w:val="000000"/>
        </w:rPr>
        <w:t>чтобы</w:t>
      </w:r>
      <w:r>
        <w:rPr>
          <w:color w:val="000000"/>
        </w:rPr>
        <w:t xml:space="preserve"> у </w:t>
      </w:r>
      <w:r w:rsidRPr="008B6DF1">
        <w:rPr>
          <w:i/>
          <w:color w:val="000000"/>
        </w:rPr>
        <w:t>нас</w:t>
      </w:r>
      <w:r>
        <w:rPr>
          <w:color w:val="000000"/>
        </w:rPr>
        <w:t xml:space="preserve"> всё было исключительно</w:t>
      </w:r>
      <w:r w:rsidRPr="00CB7ACE">
        <w:rPr>
          <w:color w:val="000000"/>
        </w:rPr>
        <w:t>.</w:t>
      </w:r>
      <w:r w:rsidRPr="00C72FC2">
        <w:rPr>
          <w:rStyle w:val="apple-converted-space"/>
          <w:color w:val="000000"/>
        </w:rPr>
        <w:t xml:space="preserve"> </w:t>
      </w:r>
      <w:r w:rsidRPr="00CB7ACE">
        <w:rPr>
          <w:color w:val="000000"/>
        </w:rPr>
        <w:t>Как</w:t>
      </w:r>
      <w:r>
        <w:rPr>
          <w:color w:val="000000"/>
        </w:rPr>
        <w:t xml:space="preserve"> т</w:t>
      </w:r>
      <w:r w:rsidRPr="00CB7ACE">
        <w:rPr>
          <w:color w:val="000000"/>
        </w:rPr>
        <w:t>ы</w:t>
      </w:r>
      <w:r>
        <w:rPr>
          <w:color w:val="000000"/>
        </w:rPr>
        <w:t xml:space="preserve"> </w:t>
      </w:r>
      <w:r w:rsidRPr="00CB7ACE">
        <w:rPr>
          <w:color w:val="000000"/>
        </w:rPr>
        <w:t>думае</w:t>
      </w:r>
      <w:r>
        <w:rPr>
          <w:color w:val="000000"/>
        </w:rPr>
        <w:t>шь</w:t>
      </w:r>
      <w:r w:rsidRPr="00CB7ACE">
        <w:rPr>
          <w:color w:val="000000"/>
        </w:rPr>
        <w:t>,</w:t>
      </w:r>
      <w:r w:rsidRPr="00C72FC2">
        <w:rPr>
          <w:rStyle w:val="apple-converted-space"/>
          <w:color w:val="000000"/>
        </w:rPr>
        <w:t xml:space="preserve"> </w:t>
      </w:r>
      <w:r w:rsidRPr="009278CF">
        <w:t xml:space="preserve">я </w:t>
      </w:r>
      <w:r>
        <w:t xml:space="preserve">каждый раз </w:t>
      </w:r>
      <w:r w:rsidRPr="009278CF">
        <w:t>лгал</w:t>
      </w:r>
      <w:r>
        <w:t>, когда разговаривал</w:t>
      </w:r>
      <w:r w:rsidRPr="009278CF">
        <w:t xml:space="preserve"> с тобой</w:t>
      </w:r>
      <w:r w:rsidRPr="00CB7ACE">
        <w:rPr>
          <w:color w:val="000000"/>
        </w:rPr>
        <w:t>?</w:t>
      </w:r>
      <w:r w:rsidRPr="00C72FC2">
        <w:rPr>
          <w:rStyle w:val="apple-converted-space"/>
          <w:color w:val="000000"/>
        </w:rPr>
        <w:t xml:space="preserve"> </w:t>
      </w:r>
      <w:r w:rsidRPr="00C72FC2">
        <w:rPr>
          <w:color w:val="000000"/>
        </w:rPr>
        <w:t xml:space="preserve">И во всех </w:t>
      </w:r>
      <w:r>
        <w:rPr>
          <w:color w:val="000000"/>
        </w:rPr>
        <w:t>сообщениях, что посылал тебе</w:t>
      </w:r>
      <w:r w:rsidRPr="00C72FC2">
        <w:rPr>
          <w:color w:val="000000"/>
        </w:rPr>
        <w:t>?</w:t>
      </w:r>
    </w:p>
    <w:p w:rsidR="00DD1B70" w:rsidRDefault="00DD1B70" w:rsidP="00DD1B70">
      <w:pPr>
        <w:pStyle w:val="western"/>
        <w:shd w:val="clear" w:color="auto" w:fill="FFFFFF"/>
        <w:spacing w:before="0" w:after="0"/>
        <w:ind w:firstLine="461"/>
        <w:jc w:val="both"/>
        <w:rPr>
          <w:rStyle w:val="apple-converted-space"/>
          <w:color w:val="000000"/>
        </w:rPr>
      </w:pPr>
      <w:r>
        <w:rPr>
          <w:color w:val="000000"/>
        </w:rPr>
        <w:t>Её губы немного задрожали.</w:t>
      </w:r>
      <w:r>
        <w:rPr>
          <w:rStyle w:val="apple-converted-space"/>
          <w:color w:val="000000"/>
        </w:rPr>
        <w:t xml:space="preserve"> </w:t>
      </w:r>
    </w:p>
    <w:p w:rsidR="00DD1B70" w:rsidRDefault="00DD1B70" w:rsidP="00DD1B70">
      <w:pPr>
        <w:pStyle w:val="western"/>
        <w:shd w:val="clear" w:color="auto" w:fill="FFFFFF"/>
        <w:spacing w:before="0" w:after="0"/>
        <w:ind w:firstLine="461"/>
        <w:jc w:val="both"/>
        <w:rPr>
          <w:color w:val="000000"/>
        </w:rPr>
      </w:pPr>
      <w:r w:rsidRPr="00A416F1">
        <w:t>–</w:t>
      </w:r>
      <w:r>
        <w:t xml:space="preserve"> </w:t>
      </w:r>
      <w:r w:rsidRPr="009278CF">
        <w:t>Не совсем лгал, но ты дал ясно понять, что я для теб</w:t>
      </w:r>
      <w:r>
        <w:t>я</w:t>
      </w:r>
      <w:r w:rsidRPr="009278CF">
        <w:t xml:space="preserve"> не более чем очередной трофей</w:t>
      </w:r>
      <w:r>
        <w:rPr>
          <w:color w:val="000000"/>
        </w:rPr>
        <w:t>.</w:t>
      </w:r>
    </w:p>
    <w:p w:rsidR="00DD1B70" w:rsidRDefault="00DD1B70" w:rsidP="00DD1B70">
      <w:pPr>
        <w:pStyle w:val="western"/>
        <w:shd w:val="clear" w:color="auto" w:fill="FFFFFF"/>
        <w:spacing w:before="0" w:after="0"/>
        <w:ind w:firstLine="461"/>
        <w:jc w:val="both"/>
        <w:rPr>
          <w:color w:val="000000"/>
        </w:rPr>
      </w:pPr>
      <w:r w:rsidRPr="00A416F1">
        <w:t>–</w:t>
      </w:r>
      <w:r w:rsidRPr="007846F4">
        <w:rPr>
          <w:rStyle w:val="apple-converted-space"/>
          <w:color w:val="000000"/>
        </w:rPr>
        <w:t xml:space="preserve"> </w:t>
      </w:r>
      <w:r w:rsidRPr="00CB7ACE">
        <w:rPr>
          <w:color w:val="000000"/>
        </w:rPr>
        <w:t>Разве?</w:t>
      </w:r>
      <w:r w:rsidRPr="00C72FC2">
        <w:rPr>
          <w:rStyle w:val="apple-converted-space"/>
          <w:color w:val="000000"/>
        </w:rPr>
        <w:t xml:space="preserve"> </w:t>
      </w:r>
      <w:r w:rsidRPr="00CB7ACE">
        <w:rPr>
          <w:color w:val="000000"/>
        </w:rPr>
        <w:t>Когда?</w:t>
      </w:r>
      <w:r>
        <w:rPr>
          <w:color w:val="000000"/>
        </w:rPr>
        <w:t xml:space="preserve"> </w:t>
      </w:r>
      <w:r w:rsidRPr="00A416F1">
        <w:t>–</w:t>
      </w:r>
      <w:r>
        <w:t xml:space="preserve"> </w:t>
      </w:r>
      <w:r w:rsidRPr="00CB7ACE">
        <w:rPr>
          <w:color w:val="000000"/>
        </w:rPr>
        <w:t>Я</w:t>
      </w:r>
      <w:r>
        <w:rPr>
          <w:color w:val="000000"/>
        </w:rPr>
        <w:t xml:space="preserve"> </w:t>
      </w:r>
      <w:r w:rsidRPr="00CB7ACE">
        <w:rPr>
          <w:color w:val="000000"/>
        </w:rPr>
        <w:t>выпрямился</w:t>
      </w:r>
      <w:r>
        <w:rPr>
          <w:color w:val="000000"/>
        </w:rPr>
        <w:t xml:space="preserve"> </w:t>
      </w:r>
      <w:r w:rsidRPr="00CB7ACE">
        <w:rPr>
          <w:color w:val="000000"/>
        </w:rPr>
        <w:t>и</w:t>
      </w:r>
      <w:r>
        <w:rPr>
          <w:color w:val="000000"/>
        </w:rPr>
        <w:t xml:space="preserve"> в порядке самообороны </w:t>
      </w:r>
      <w:r w:rsidRPr="00CB7ACE">
        <w:rPr>
          <w:color w:val="000000"/>
        </w:rPr>
        <w:t>скрестил</w:t>
      </w:r>
      <w:r>
        <w:rPr>
          <w:color w:val="000000"/>
        </w:rPr>
        <w:t xml:space="preserve"> </w:t>
      </w:r>
      <w:r w:rsidRPr="00CB7ACE">
        <w:rPr>
          <w:color w:val="000000"/>
        </w:rPr>
        <w:t>руки</w:t>
      </w:r>
      <w:r>
        <w:rPr>
          <w:color w:val="000000"/>
        </w:rPr>
        <w:t xml:space="preserve"> </w:t>
      </w:r>
      <w:r w:rsidRPr="00CB7ACE">
        <w:rPr>
          <w:color w:val="000000"/>
        </w:rPr>
        <w:t>на</w:t>
      </w:r>
      <w:r>
        <w:rPr>
          <w:color w:val="000000"/>
        </w:rPr>
        <w:t xml:space="preserve"> </w:t>
      </w:r>
      <w:r w:rsidRPr="00CB7ACE">
        <w:rPr>
          <w:color w:val="000000"/>
        </w:rPr>
        <w:t>груди.</w:t>
      </w:r>
      <w:r w:rsidRPr="00C72FC2">
        <w:rPr>
          <w:rStyle w:val="apple-converted-space"/>
          <w:color w:val="000000"/>
        </w:rPr>
        <w:t xml:space="preserve"> </w:t>
      </w:r>
      <w:r w:rsidRPr="00A416F1">
        <w:t>–</w:t>
      </w:r>
      <w:r w:rsidRPr="00807DFD">
        <w:t xml:space="preserve"> </w:t>
      </w:r>
      <w:r w:rsidRPr="009278CF">
        <w:t>Когда я поставил тебе засос, а потом спрятал его под банданой, чтоб никто не доставал тебя глупыми вопросами</w:t>
      </w:r>
      <w:r w:rsidRPr="00CB7ACE">
        <w:rPr>
          <w:color w:val="000000"/>
        </w:rPr>
        <w:t>?</w:t>
      </w:r>
      <w:r w:rsidRPr="00C72FC2">
        <w:rPr>
          <w:rStyle w:val="apple-converted-space"/>
          <w:color w:val="000000"/>
        </w:rPr>
        <w:t xml:space="preserve"> </w:t>
      </w:r>
      <w:r w:rsidRPr="009278CF">
        <w:t>Или когда</w:t>
      </w:r>
      <w:r>
        <w:t>,</w:t>
      </w:r>
      <w:r w:rsidRPr="009278CF">
        <w:t xml:space="preserve"> оставшись наедине, я поцеловал тебя и никому не сказал об этом, потому что </w:t>
      </w:r>
      <w:r>
        <w:t xml:space="preserve">подумал, что тебе бы </w:t>
      </w:r>
      <w:r w:rsidRPr="009278CF">
        <w:t>это не понравилось</w:t>
      </w:r>
      <w:r w:rsidRPr="00CB7ACE">
        <w:rPr>
          <w:color w:val="000000"/>
        </w:rPr>
        <w:t>?</w:t>
      </w:r>
      <w:r w:rsidRPr="00C72FC2">
        <w:rPr>
          <w:rStyle w:val="apple-converted-space"/>
          <w:color w:val="000000"/>
        </w:rPr>
        <w:t xml:space="preserve"> </w:t>
      </w:r>
      <w:r w:rsidRPr="00CB7ACE">
        <w:rPr>
          <w:color w:val="000000"/>
        </w:rPr>
        <w:t>И</w:t>
      </w:r>
      <w:r>
        <w:rPr>
          <w:color w:val="000000"/>
        </w:rPr>
        <w:t xml:space="preserve"> </w:t>
      </w:r>
      <w:r w:rsidRPr="00CB7ACE">
        <w:rPr>
          <w:color w:val="000000"/>
        </w:rPr>
        <w:t>поверь</w:t>
      </w:r>
      <w:r>
        <w:rPr>
          <w:color w:val="000000"/>
        </w:rPr>
        <w:t xml:space="preserve"> </w:t>
      </w:r>
      <w:r w:rsidRPr="00CB7ACE">
        <w:rPr>
          <w:color w:val="000000"/>
        </w:rPr>
        <w:t>мне,</w:t>
      </w:r>
      <w:r>
        <w:rPr>
          <w:color w:val="000000"/>
        </w:rPr>
        <w:t xml:space="preserve"> </w:t>
      </w:r>
      <w:r w:rsidRPr="00CB7ACE">
        <w:rPr>
          <w:color w:val="000000"/>
        </w:rPr>
        <w:t>это</w:t>
      </w:r>
      <w:r>
        <w:rPr>
          <w:color w:val="000000"/>
        </w:rPr>
        <w:t xml:space="preserve"> </w:t>
      </w:r>
      <w:r w:rsidRPr="00CB7ACE">
        <w:rPr>
          <w:color w:val="000000"/>
        </w:rPr>
        <w:t>был</w:t>
      </w:r>
      <w:r>
        <w:rPr>
          <w:color w:val="000000"/>
        </w:rPr>
        <w:t xml:space="preserve"> один из тех </w:t>
      </w:r>
      <w:r w:rsidRPr="00CB7ACE">
        <w:rPr>
          <w:color w:val="000000"/>
        </w:rPr>
        <w:t>адски</w:t>
      </w:r>
      <w:r>
        <w:rPr>
          <w:color w:val="000000"/>
        </w:rPr>
        <w:t xml:space="preserve"> горячих </w:t>
      </w:r>
      <w:r w:rsidRPr="00CB7ACE">
        <w:rPr>
          <w:color w:val="000000"/>
        </w:rPr>
        <w:t>поцелу</w:t>
      </w:r>
      <w:r>
        <w:rPr>
          <w:color w:val="000000"/>
        </w:rPr>
        <w:t xml:space="preserve">ев, </w:t>
      </w:r>
      <w:r w:rsidRPr="009278CF">
        <w:t>которым бы я с радостью похвастался</w:t>
      </w:r>
      <w:r w:rsidRPr="00CB7ACE">
        <w:rPr>
          <w:color w:val="000000"/>
        </w:rPr>
        <w:t>.</w:t>
      </w:r>
      <w:r>
        <w:rPr>
          <w:color w:val="000000"/>
        </w:rPr>
        <w:t xml:space="preserve"> </w:t>
      </w:r>
    </w:p>
    <w:p w:rsidR="00DD1B70" w:rsidRPr="007846F4" w:rsidRDefault="00DD1B70" w:rsidP="00DD1B70">
      <w:pPr>
        <w:pStyle w:val="western"/>
        <w:shd w:val="clear" w:color="auto" w:fill="FFFFFF"/>
        <w:spacing w:before="0" w:after="0"/>
        <w:ind w:firstLine="461"/>
        <w:jc w:val="both"/>
        <w:rPr>
          <w:color w:val="000000"/>
        </w:rPr>
      </w:pPr>
      <w:r w:rsidRPr="00CB7ACE">
        <w:rPr>
          <w:color w:val="000000"/>
        </w:rPr>
        <w:t>Я</w:t>
      </w:r>
      <w:r>
        <w:rPr>
          <w:color w:val="000000"/>
        </w:rPr>
        <w:t xml:space="preserve"> </w:t>
      </w:r>
      <w:r w:rsidRPr="00CB7ACE">
        <w:rPr>
          <w:color w:val="000000"/>
        </w:rPr>
        <w:t>вспомнил,</w:t>
      </w:r>
      <w:r w:rsidRPr="00C72FC2">
        <w:rPr>
          <w:rStyle w:val="apple-converted-space"/>
          <w:color w:val="000000"/>
        </w:rPr>
        <w:t xml:space="preserve"> </w:t>
      </w:r>
      <w:r w:rsidRPr="00CB7ACE">
        <w:rPr>
          <w:color w:val="000000"/>
        </w:rPr>
        <w:t>как</w:t>
      </w:r>
      <w:r>
        <w:rPr>
          <w:color w:val="000000"/>
        </w:rPr>
        <w:t xml:space="preserve"> </w:t>
      </w:r>
      <w:r w:rsidRPr="00CB7ACE">
        <w:rPr>
          <w:color w:val="000000"/>
        </w:rPr>
        <w:t>она</w:t>
      </w:r>
      <w:r>
        <w:rPr>
          <w:color w:val="000000"/>
        </w:rPr>
        <w:t xml:space="preserve"> </w:t>
      </w:r>
      <w:r w:rsidRPr="00CB7ACE">
        <w:rPr>
          <w:color w:val="000000"/>
        </w:rPr>
        <w:t>сказала</w:t>
      </w:r>
      <w:r>
        <w:rPr>
          <w:color w:val="000000"/>
        </w:rPr>
        <w:t xml:space="preserve"> </w:t>
      </w:r>
      <w:r w:rsidRPr="00CB7ACE">
        <w:rPr>
          <w:color w:val="000000"/>
        </w:rPr>
        <w:t>мне,</w:t>
      </w:r>
      <w:r>
        <w:rPr>
          <w:color w:val="000000"/>
        </w:rPr>
        <w:t xml:space="preserve"> </w:t>
      </w:r>
      <w:r w:rsidRPr="00CB7ACE">
        <w:rPr>
          <w:color w:val="000000"/>
        </w:rPr>
        <w:t>когда</w:t>
      </w:r>
      <w:r>
        <w:rPr>
          <w:color w:val="000000"/>
        </w:rPr>
        <w:t xml:space="preserve"> </w:t>
      </w:r>
      <w:r w:rsidRPr="00CB7ACE">
        <w:rPr>
          <w:color w:val="000000"/>
        </w:rPr>
        <w:t>думала,</w:t>
      </w:r>
      <w:r>
        <w:rPr>
          <w:color w:val="000000"/>
        </w:rPr>
        <w:t xml:space="preserve"> </w:t>
      </w:r>
      <w:r w:rsidRPr="00CB7ACE">
        <w:rPr>
          <w:color w:val="000000"/>
        </w:rPr>
        <w:t>что</w:t>
      </w:r>
      <w:r w:rsidRPr="00C72FC2">
        <w:rPr>
          <w:rStyle w:val="apple-converted-space"/>
          <w:color w:val="000000"/>
        </w:rPr>
        <w:t xml:space="preserve"> </w:t>
      </w:r>
      <w:r w:rsidRPr="00CB7ACE">
        <w:rPr>
          <w:color w:val="000000"/>
        </w:rPr>
        <w:t>я</w:t>
      </w:r>
      <w:r>
        <w:rPr>
          <w:color w:val="000000"/>
        </w:rPr>
        <w:t xml:space="preserve"> И</w:t>
      </w:r>
      <w:r w:rsidRPr="00CB7ACE">
        <w:rPr>
          <w:color w:val="000000"/>
        </w:rPr>
        <w:t>тан</w:t>
      </w:r>
      <w:r>
        <w:rPr>
          <w:color w:val="000000"/>
        </w:rPr>
        <w:t xml:space="preserve">, </w:t>
      </w:r>
      <w:r w:rsidRPr="00CB7ACE">
        <w:rPr>
          <w:color w:val="000000"/>
        </w:rPr>
        <w:t>что</w:t>
      </w:r>
      <w:r w:rsidRPr="00C72FC2">
        <w:rPr>
          <w:rStyle w:val="apple-converted-space"/>
          <w:color w:val="000000"/>
        </w:rPr>
        <w:t xml:space="preserve"> </w:t>
      </w:r>
      <w:r w:rsidRPr="00CB7ACE">
        <w:rPr>
          <w:i/>
          <w:iCs/>
          <w:color w:val="000000"/>
        </w:rPr>
        <w:t>Крис</w:t>
      </w:r>
      <w:r>
        <w:rPr>
          <w:i/>
          <w:iCs/>
          <w:color w:val="000000"/>
        </w:rPr>
        <w:t>,</w:t>
      </w:r>
      <w:r>
        <w:rPr>
          <w:color w:val="000000"/>
        </w:rPr>
        <w:t xml:space="preserve"> скорее всего,</w:t>
      </w:r>
      <w:r w:rsidRPr="00C72FC2">
        <w:rPr>
          <w:rStyle w:val="apple-converted-space"/>
          <w:color w:val="000000"/>
        </w:rPr>
        <w:t xml:space="preserve"> </w:t>
      </w:r>
      <w:r>
        <w:rPr>
          <w:rStyle w:val="apple-converted-space"/>
          <w:color w:val="000000"/>
        </w:rPr>
        <w:t>счёл</w:t>
      </w:r>
      <w:r w:rsidRPr="00CB7ACE">
        <w:rPr>
          <w:color w:val="000000"/>
        </w:rPr>
        <w:t>,</w:t>
      </w:r>
      <w:r>
        <w:rPr>
          <w:color w:val="000000"/>
        </w:rPr>
        <w:t xml:space="preserve"> </w:t>
      </w:r>
      <w:r w:rsidRPr="00CB7ACE">
        <w:rPr>
          <w:color w:val="000000"/>
        </w:rPr>
        <w:t>что</w:t>
      </w:r>
      <w:r w:rsidRPr="00C72FC2">
        <w:rPr>
          <w:rStyle w:val="apple-converted-space"/>
          <w:color w:val="000000"/>
        </w:rPr>
        <w:t xml:space="preserve"> </w:t>
      </w:r>
      <w:r w:rsidRPr="00CB7ACE">
        <w:rPr>
          <w:color w:val="000000"/>
        </w:rPr>
        <w:t>это</w:t>
      </w:r>
      <w:r>
        <w:rPr>
          <w:color w:val="000000"/>
        </w:rPr>
        <w:t xml:space="preserve"> </w:t>
      </w:r>
      <w:r w:rsidRPr="00CB7ACE">
        <w:rPr>
          <w:color w:val="000000"/>
        </w:rPr>
        <w:t>был</w:t>
      </w:r>
      <w:r>
        <w:rPr>
          <w:color w:val="000000"/>
        </w:rPr>
        <w:t xml:space="preserve"> ужаснейший </w:t>
      </w:r>
      <w:r w:rsidRPr="00CB7ACE">
        <w:rPr>
          <w:color w:val="000000"/>
        </w:rPr>
        <w:t>поцелуй.</w:t>
      </w:r>
      <w:r w:rsidRPr="00C72FC2">
        <w:rPr>
          <w:rStyle w:val="apple-converted-space"/>
          <w:color w:val="000000"/>
        </w:rPr>
        <w:t xml:space="preserve"> </w:t>
      </w:r>
      <w:r w:rsidRPr="00CB7ACE">
        <w:rPr>
          <w:i/>
          <w:iCs/>
          <w:color w:val="000000"/>
        </w:rPr>
        <w:t>Ах</w:t>
      </w:r>
      <w:r>
        <w:rPr>
          <w:i/>
          <w:iCs/>
          <w:color w:val="000000"/>
        </w:rPr>
        <w:t>, к</w:t>
      </w:r>
      <w:r w:rsidRPr="00CB7ACE">
        <w:rPr>
          <w:i/>
          <w:iCs/>
          <w:color w:val="000000"/>
        </w:rPr>
        <w:t>ак</w:t>
      </w:r>
      <w:r>
        <w:rPr>
          <w:i/>
          <w:iCs/>
          <w:color w:val="000000"/>
        </w:rPr>
        <w:t xml:space="preserve"> ты не права</w:t>
      </w:r>
      <w:r w:rsidRPr="00CB7ACE">
        <w:rPr>
          <w:i/>
          <w:iCs/>
          <w:color w:val="000000"/>
        </w:rPr>
        <w:t>,</w:t>
      </w:r>
      <w:r>
        <w:rPr>
          <w:i/>
          <w:iCs/>
          <w:color w:val="000000"/>
        </w:rPr>
        <w:t xml:space="preserve"> </w:t>
      </w:r>
      <w:r w:rsidRPr="00CB7ACE">
        <w:rPr>
          <w:i/>
          <w:iCs/>
          <w:color w:val="000000"/>
        </w:rPr>
        <w:t>детка.</w:t>
      </w:r>
    </w:p>
    <w:p w:rsidR="00DD1B70" w:rsidRPr="007846F4" w:rsidRDefault="00DD1B70" w:rsidP="00DD1B70">
      <w:pPr>
        <w:pStyle w:val="western"/>
        <w:shd w:val="clear" w:color="auto" w:fill="FFFFFF"/>
        <w:spacing w:before="0" w:after="0"/>
        <w:ind w:firstLine="461"/>
        <w:jc w:val="both"/>
        <w:rPr>
          <w:color w:val="000000"/>
        </w:rPr>
      </w:pPr>
      <w:r w:rsidRPr="00CB7ACE">
        <w:rPr>
          <w:color w:val="000000"/>
        </w:rPr>
        <w:t>Сьюз</w:t>
      </w:r>
      <w:r>
        <w:rPr>
          <w:color w:val="000000"/>
        </w:rPr>
        <w:t>а</w:t>
      </w:r>
      <w:r w:rsidRPr="00CB7ACE">
        <w:rPr>
          <w:color w:val="000000"/>
        </w:rPr>
        <w:t>н</w:t>
      </w:r>
      <w:r>
        <w:rPr>
          <w:color w:val="000000"/>
        </w:rPr>
        <w:t xml:space="preserve"> </w:t>
      </w:r>
      <w:r w:rsidRPr="00CB7ACE">
        <w:rPr>
          <w:color w:val="000000"/>
        </w:rPr>
        <w:t>сглотнул</w:t>
      </w:r>
      <w:r>
        <w:rPr>
          <w:color w:val="000000"/>
        </w:rPr>
        <w:t xml:space="preserve">а </w:t>
      </w:r>
      <w:r w:rsidRPr="00CB7ACE">
        <w:rPr>
          <w:color w:val="000000"/>
        </w:rPr>
        <w:t>и</w:t>
      </w:r>
      <w:r>
        <w:rPr>
          <w:color w:val="000000"/>
        </w:rPr>
        <w:t xml:space="preserve"> приоткрыла </w:t>
      </w:r>
      <w:r w:rsidRPr="00CB7ACE">
        <w:rPr>
          <w:color w:val="000000"/>
        </w:rPr>
        <w:t>губы,</w:t>
      </w:r>
      <w:r>
        <w:rPr>
          <w:color w:val="000000"/>
        </w:rPr>
        <w:t xml:space="preserve"> </w:t>
      </w:r>
      <w:r w:rsidRPr="00CB7ACE">
        <w:rPr>
          <w:color w:val="000000"/>
        </w:rPr>
        <w:t>но</w:t>
      </w:r>
      <w:r>
        <w:rPr>
          <w:color w:val="000000"/>
        </w:rPr>
        <w:t xml:space="preserve"> не произнесла </w:t>
      </w:r>
      <w:r w:rsidRPr="00CB7ACE">
        <w:rPr>
          <w:color w:val="000000"/>
        </w:rPr>
        <w:t>ни</w:t>
      </w:r>
      <w:r>
        <w:rPr>
          <w:color w:val="000000"/>
        </w:rPr>
        <w:t xml:space="preserve"> </w:t>
      </w:r>
      <w:r w:rsidRPr="00CB7ACE">
        <w:rPr>
          <w:color w:val="000000"/>
        </w:rPr>
        <w:t>слов</w:t>
      </w:r>
      <w:r>
        <w:rPr>
          <w:color w:val="000000"/>
        </w:rPr>
        <w:t>а</w:t>
      </w:r>
      <w:r w:rsidRPr="00CB7ACE">
        <w:rPr>
          <w:color w:val="000000"/>
        </w:rPr>
        <w:t>.</w:t>
      </w:r>
    </w:p>
    <w:p w:rsidR="00DD1B70" w:rsidRDefault="00DD1B70" w:rsidP="00DD1B70">
      <w:pPr>
        <w:pStyle w:val="western"/>
        <w:shd w:val="clear" w:color="auto" w:fill="FFFFFF"/>
        <w:spacing w:before="0" w:after="0"/>
        <w:ind w:firstLine="461"/>
        <w:jc w:val="both"/>
        <w:rPr>
          <w:color w:val="000000"/>
        </w:rPr>
      </w:pPr>
      <w:r>
        <w:rPr>
          <w:color w:val="000000"/>
        </w:rPr>
        <w:t>М</w:t>
      </w:r>
      <w:r w:rsidRPr="00CB7ACE">
        <w:rPr>
          <w:color w:val="000000"/>
        </w:rPr>
        <w:t>не</w:t>
      </w:r>
      <w:r>
        <w:rPr>
          <w:color w:val="000000"/>
        </w:rPr>
        <w:t xml:space="preserve"> </w:t>
      </w:r>
      <w:r w:rsidRPr="00CB7ACE">
        <w:rPr>
          <w:color w:val="000000"/>
        </w:rPr>
        <w:t>нужно</w:t>
      </w:r>
      <w:r>
        <w:rPr>
          <w:color w:val="000000"/>
        </w:rPr>
        <w:t xml:space="preserve"> дотронуться до н</w:t>
      </w:r>
      <w:r w:rsidRPr="00CB7ACE">
        <w:rPr>
          <w:color w:val="000000"/>
        </w:rPr>
        <w:t>е</w:t>
      </w:r>
      <w:r>
        <w:rPr>
          <w:color w:val="000000"/>
        </w:rPr>
        <w:t>ё</w:t>
      </w:r>
      <w:r w:rsidRPr="00CB7ACE">
        <w:rPr>
          <w:color w:val="000000"/>
        </w:rPr>
        <w:t>,</w:t>
      </w:r>
      <w:r>
        <w:rPr>
          <w:color w:val="000000"/>
        </w:rPr>
        <w:t xml:space="preserve"> убедить её </w:t>
      </w:r>
      <w:r w:rsidRPr="00CB7ACE">
        <w:rPr>
          <w:color w:val="000000"/>
        </w:rPr>
        <w:t>с</w:t>
      </w:r>
      <w:r>
        <w:rPr>
          <w:color w:val="000000"/>
        </w:rPr>
        <w:t xml:space="preserve"> </w:t>
      </w:r>
      <w:r w:rsidRPr="00CB7ACE">
        <w:rPr>
          <w:color w:val="000000"/>
        </w:rPr>
        <w:t>помощью</w:t>
      </w:r>
      <w:r>
        <w:rPr>
          <w:color w:val="000000"/>
        </w:rPr>
        <w:t xml:space="preserve"> </w:t>
      </w:r>
      <w:r w:rsidRPr="00CB7ACE">
        <w:rPr>
          <w:color w:val="000000"/>
        </w:rPr>
        <w:t>простого</w:t>
      </w:r>
      <w:r>
        <w:rPr>
          <w:color w:val="000000"/>
        </w:rPr>
        <w:t xml:space="preserve"> </w:t>
      </w:r>
      <w:r w:rsidRPr="00CB7ACE">
        <w:rPr>
          <w:color w:val="000000"/>
        </w:rPr>
        <w:t>прикосновения,</w:t>
      </w:r>
      <w:r>
        <w:rPr>
          <w:color w:val="000000"/>
        </w:rPr>
        <w:t xml:space="preserve"> поэтому</w:t>
      </w:r>
      <w:r w:rsidRPr="00C72FC2">
        <w:rPr>
          <w:rStyle w:val="apple-converted-space"/>
          <w:color w:val="000000"/>
        </w:rPr>
        <w:t xml:space="preserve"> </w:t>
      </w:r>
      <w:r w:rsidRPr="00CB7ACE">
        <w:rPr>
          <w:color w:val="000000"/>
        </w:rPr>
        <w:t>я</w:t>
      </w:r>
      <w:r>
        <w:rPr>
          <w:color w:val="000000"/>
        </w:rPr>
        <w:t xml:space="preserve"> </w:t>
      </w:r>
      <w:r w:rsidRPr="00CB7ACE">
        <w:rPr>
          <w:color w:val="000000"/>
        </w:rPr>
        <w:t>протянул</w:t>
      </w:r>
      <w:r>
        <w:rPr>
          <w:color w:val="000000"/>
        </w:rPr>
        <w:t xml:space="preserve"> </w:t>
      </w:r>
      <w:r w:rsidRPr="00CB7ACE">
        <w:rPr>
          <w:color w:val="000000"/>
        </w:rPr>
        <w:t>руку</w:t>
      </w:r>
      <w:r>
        <w:rPr>
          <w:color w:val="000000"/>
        </w:rPr>
        <w:t xml:space="preserve"> </w:t>
      </w:r>
      <w:r w:rsidRPr="00CB7ACE">
        <w:rPr>
          <w:color w:val="000000"/>
        </w:rPr>
        <w:t>и</w:t>
      </w:r>
      <w:r>
        <w:rPr>
          <w:color w:val="000000"/>
        </w:rPr>
        <w:t xml:space="preserve"> </w:t>
      </w:r>
      <w:r w:rsidRPr="00CB7ACE">
        <w:rPr>
          <w:color w:val="000000"/>
        </w:rPr>
        <w:t>кончиками</w:t>
      </w:r>
      <w:r>
        <w:rPr>
          <w:color w:val="000000"/>
        </w:rPr>
        <w:t xml:space="preserve"> </w:t>
      </w:r>
      <w:r w:rsidRPr="00CB7ACE">
        <w:rPr>
          <w:color w:val="000000"/>
        </w:rPr>
        <w:t>пальцев</w:t>
      </w:r>
      <w:r>
        <w:rPr>
          <w:color w:val="000000"/>
        </w:rPr>
        <w:t xml:space="preserve"> </w:t>
      </w:r>
      <w:r w:rsidRPr="00CB7ACE">
        <w:rPr>
          <w:color w:val="000000"/>
        </w:rPr>
        <w:t xml:space="preserve">погладил </w:t>
      </w:r>
      <w:r>
        <w:rPr>
          <w:color w:val="000000"/>
        </w:rPr>
        <w:t xml:space="preserve">её </w:t>
      </w:r>
      <w:r w:rsidRPr="00CB7ACE">
        <w:rPr>
          <w:color w:val="000000"/>
        </w:rPr>
        <w:t>шелковист</w:t>
      </w:r>
      <w:r>
        <w:rPr>
          <w:color w:val="000000"/>
        </w:rPr>
        <w:t>ую щё</w:t>
      </w:r>
      <w:r w:rsidRPr="00CB7ACE">
        <w:rPr>
          <w:color w:val="000000"/>
        </w:rPr>
        <w:t>к</w:t>
      </w:r>
      <w:r>
        <w:rPr>
          <w:color w:val="000000"/>
        </w:rPr>
        <w:t>у</w:t>
      </w:r>
      <w:r w:rsidRPr="00CB7ACE">
        <w:rPr>
          <w:color w:val="000000"/>
        </w:rPr>
        <w:t>.</w:t>
      </w:r>
      <w:r w:rsidRPr="00C72FC2">
        <w:rPr>
          <w:rStyle w:val="apple-converted-space"/>
          <w:color w:val="000000"/>
        </w:rPr>
        <w:t xml:space="preserve"> </w:t>
      </w:r>
      <w:r>
        <w:rPr>
          <w:rStyle w:val="apple-converted-space"/>
          <w:color w:val="000000"/>
        </w:rPr>
        <w:t>Н</w:t>
      </w:r>
      <w:r w:rsidRPr="00CB7ACE">
        <w:rPr>
          <w:color w:val="000000"/>
        </w:rPr>
        <w:t>аши</w:t>
      </w:r>
      <w:r>
        <w:rPr>
          <w:color w:val="000000"/>
        </w:rPr>
        <w:t xml:space="preserve"> </w:t>
      </w:r>
      <w:r w:rsidRPr="00CB7ACE">
        <w:rPr>
          <w:color w:val="000000"/>
        </w:rPr>
        <w:t>взгляды</w:t>
      </w:r>
      <w:r>
        <w:rPr>
          <w:color w:val="000000"/>
        </w:rPr>
        <w:t xml:space="preserve"> </w:t>
      </w:r>
      <w:r w:rsidRPr="00CB7ACE">
        <w:rPr>
          <w:color w:val="000000"/>
        </w:rPr>
        <w:t>встретились,</w:t>
      </w:r>
      <w:r>
        <w:rPr>
          <w:color w:val="000000"/>
        </w:rPr>
        <w:t xml:space="preserve"> и </w:t>
      </w:r>
      <w:r w:rsidRPr="00CB7ACE">
        <w:rPr>
          <w:color w:val="000000"/>
        </w:rPr>
        <w:t>я</w:t>
      </w:r>
      <w:r>
        <w:rPr>
          <w:color w:val="000000"/>
        </w:rPr>
        <w:t xml:space="preserve"> </w:t>
      </w:r>
      <w:r w:rsidRPr="00CB7ACE">
        <w:rPr>
          <w:color w:val="000000"/>
        </w:rPr>
        <w:t>спросил</w:t>
      </w:r>
      <w:r>
        <w:rPr>
          <w:color w:val="000000"/>
        </w:rPr>
        <w:t xml:space="preserve"> </w:t>
      </w:r>
      <w:r w:rsidRPr="00CB7ACE">
        <w:rPr>
          <w:color w:val="000000"/>
        </w:rPr>
        <w:t>е</w:t>
      </w:r>
      <w:r>
        <w:rPr>
          <w:color w:val="000000"/>
        </w:rPr>
        <w:t xml:space="preserve">ё </w:t>
      </w:r>
      <w:r w:rsidRPr="00CB7ACE">
        <w:rPr>
          <w:color w:val="000000"/>
        </w:rPr>
        <w:t>гораздо</w:t>
      </w:r>
      <w:r>
        <w:rPr>
          <w:color w:val="000000"/>
        </w:rPr>
        <w:t xml:space="preserve"> </w:t>
      </w:r>
      <w:r w:rsidRPr="00CB7ACE">
        <w:rPr>
          <w:color w:val="000000"/>
        </w:rPr>
        <w:t>более</w:t>
      </w:r>
      <w:r w:rsidRPr="00C72FC2">
        <w:rPr>
          <w:rStyle w:val="apple-converted-space"/>
          <w:color w:val="000000"/>
        </w:rPr>
        <w:t xml:space="preserve"> </w:t>
      </w:r>
      <w:r w:rsidRPr="00CB7ACE">
        <w:rPr>
          <w:color w:val="000000"/>
        </w:rPr>
        <w:t>мягким</w:t>
      </w:r>
      <w:r>
        <w:rPr>
          <w:color w:val="000000"/>
        </w:rPr>
        <w:t xml:space="preserve"> </w:t>
      </w:r>
      <w:r w:rsidRPr="00CB7ACE">
        <w:rPr>
          <w:color w:val="000000"/>
        </w:rPr>
        <w:t>тоном</w:t>
      </w:r>
      <w:r>
        <w:rPr>
          <w:color w:val="000000"/>
        </w:rPr>
        <w:t xml:space="preserve">: </w:t>
      </w:r>
    </w:p>
    <w:p w:rsidR="00DD1B70" w:rsidRPr="00411132" w:rsidRDefault="00DD1B70" w:rsidP="00DD1B70">
      <w:pPr>
        <w:pStyle w:val="western"/>
        <w:shd w:val="clear" w:color="auto" w:fill="FFFFFF"/>
        <w:spacing w:before="0" w:after="0"/>
        <w:ind w:firstLine="461"/>
        <w:jc w:val="both"/>
        <w:rPr>
          <w:color w:val="000000"/>
        </w:rPr>
      </w:pPr>
      <w:r w:rsidRPr="00A416F1">
        <w:t>–</w:t>
      </w:r>
      <w:r>
        <w:t xml:space="preserve"> </w:t>
      </w:r>
      <w:r w:rsidRPr="00CB7ACE">
        <w:rPr>
          <w:color w:val="000000"/>
        </w:rPr>
        <w:t>Или</w:t>
      </w:r>
      <w:r>
        <w:rPr>
          <w:color w:val="000000"/>
        </w:rPr>
        <w:t xml:space="preserve"> </w:t>
      </w:r>
      <w:r w:rsidRPr="00CB7ACE">
        <w:rPr>
          <w:color w:val="000000"/>
        </w:rPr>
        <w:t>же</w:t>
      </w:r>
      <w:r>
        <w:rPr>
          <w:color w:val="000000"/>
        </w:rPr>
        <w:t xml:space="preserve"> </w:t>
      </w:r>
      <w:r w:rsidRPr="00CB7ACE">
        <w:rPr>
          <w:color w:val="000000"/>
        </w:rPr>
        <w:t>я</w:t>
      </w:r>
      <w:r>
        <w:rPr>
          <w:color w:val="000000"/>
        </w:rPr>
        <w:t xml:space="preserve"> </w:t>
      </w:r>
      <w:r w:rsidRPr="00CB7ACE">
        <w:rPr>
          <w:color w:val="000000"/>
        </w:rPr>
        <w:t>отно</w:t>
      </w:r>
      <w:r>
        <w:rPr>
          <w:color w:val="000000"/>
        </w:rPr>
        <w:t xml:space="preserve">сился </w:t>
      </w:r>
      <w:r w:rsidRPr="00CB7ACE">
        <w:rPr>
          <w:color w:val="000000"/>
        </w:rPr>
        <w:t>к</w:t>
      </w:r>
      <w:r w:rsidRPr="00C72FC2">
        <w:rPr>
          <w:rStyle w:val="apple-converted-space"/>
          <w:color w:val="000000"/>
        </w:rPr>
        <w:t xml:space="preserve"> </w:t>
      </w:r>
      <w:r>
        <w:rPr>
          <w:rStyle w:val="apple-converted-space"/>
          <w:color w:val="000000"/>
        </w:rPr>
        <w:t>тебе</w:t>
      </w:r>
      <w:r>
        <w:rPr>
          <w:color w:val="000000"/>
        </w:rPr>
        <w:t xml:space="preserve"> </w:t>
      </w:r>
      <w:r w:rsidRPr="00CB7ACE">
        <w:rPr>
          <w:color w:val="000000"/>
        </w:rPr>
        <w:t>как</w:t>
      </w:r>
      <w:r>
        <w:rPr>
          <w:color w:val="000000"/>
        </w:rPr>
        <w:t xml:space="preserve"> к</w:t>
      </w:r>
      <w:r w:rsidRPr="00C72FC2">
        <w:rPr>
          <w:rStyle w:val="apple-converted-space"/>
          <w:color w:val="000000"/>
        </w:rPr>
        <w:t xml:space="preserve"> </w:t>
      </w:r>
      <w:r w:rsidRPr="00CB7ACE">
        <w:rPr>
          <w:i/>
          <w:iCs/>
          <w:color w:val="000000"/>
        </w:rPr>
        <w:t>трофе</w:t>
      </w:r>
      <w:r>
        <w:rPr>
          <w:i/>
          <w:iCs/>
          <w:color w:val="000000"/>
        </w:rPr>
        <w:t>ю</w:t>
      </w:r>
      <w:r w:rsidRPr="00CB7ACE">
        <w:rPr>
          <w:color w:val="000000"/>
        </w:rPr>
        <w:t>,</w:t>
      </w:r>
      <w:r>
        <w:rPr>
          <w:color w:val="000000"/>
        </w:rPr>
        <w:t xml:space="preserve"> </w:t>
      </w:r>
      <w:r w:rsidRPr="00CB7ACE">
        <w:rPr>
          <w:color w:val="000000"/>
        </w:rPr>
        <w:t>когда</w:t>
      </w:r>
      <w:r>
        <w:rPr>
          <w:color w:val="000000"/>
        </w:rPr>
        <w:t xml:space="preserve"> ты </w:t>
      </w:r>
      <w:r w:rsidRPr="00CB7ACE">
        <w:rPr>
          <w:color w:val="000000"/>
        </w:rPr>
        <w:t>позволи</w:t>
      </w:r>
      <w:r>
        <w:rPr>
          <w:color w:val="000000"/>
        </w:rPr>
        <w:t xml:space="preserve">ла </w:t>
      </w:r>
      <w:r w:rsidRPr="00CB7ACE">
        <w:rPr>
          <w:color w:val="000000"/>
        </w:rPr>
        <w:t>мне</w:t>
      </w:r>
      <w:r>
        <w:rPr>
          <w:color w:val="000000"/>
        </w:rPr>
        <w:t xml:space="preserve"> </w:t>
      </w:r>
      <w:r w:rsidRPr="00CB7ACE">
        <w:rPr>
          <w:color w:val="000000"/>
        </w:rPr>
        <w:t>утешить</w:t>
      </w:r>
      <w:r>
        <w:rPr>
          <w:color w:val="000000"/>
        </w:rPr>
        <w:t xml:space="preserve"> тебя </w:t>
      </w:r>
      <w:r w:rsidRPr="00CB7ACE">
        <w:rPr>
          <w:color w:val="000000"/>
        </w:rPr>
        <w:t>после</w:t>
      </w:r>
      <w:r>
        <w:rPr>
          <w:color w:val="000000"/>
        </w:rPr>
        <w:t xml:space="preserve"> решения твоих родителей развестись</w:t>
      </w:r>
      <w:r w:rsidRPr="00CB7ACE">
        <w:rPr>
          <w:color w:val="000000"/>
        </w:rPr>
        <w:t>?</w:t>
      </w:r>
      <w:r w:rsidRPr="00C72FC2">
        <w:rPr>
          <w:rStyle w:val="apple-converted-space"/>
          <w:color w:val="000000"/>
        </w:rPr>
        <w:t xml:space="preserve"> </w:t>
      </w:r>
      <w:r w:rsidRPr="009278CF">
        <w:t xml:space="preserve">Ты действительно думаешь, что </w:t>
      </w:r>
      <w:r>
        <w:t xml:space="preserve">именно </w:t>
      </w:r>
      <w:r w:rsidRPr="009278CF">
        <w:t xml:space="preserve">это было у меня </w:t>
      </w:r>
      <w:r>
        <w:t xml:space="preserve">в </w:t>
      </w:r>
      <w:r w:rsidRPr="009278CF">
        <w:t>мыслях</w:t>
      </w:r>
      <w:r w:rsidRPr="00CB7ACE">
        <w:rPr>
          <w:color w:val="000000"/>
        </w:rPr>
        <w:t>?</w:t>
      </w:r>
    </w:p>
    <w:p w:rsidR="00DD1B70" w:rsidRDefault="00DD1B70" w:rsidP="00DD1B70">
      <w:pPr>
        <w:pStyle w:val="western"/>
        <w:shd w:val="clear" w:color="auto" w:fill="FFFFFF"/>
        <w:spacing w:before="0" w:after="0"/>
        <w:ind w:firstLine="461"/>
        <w:jc w:val="both"/>
        <w:rPr>
          <w:rStyle w:val="apple-converted-space"/>
          <w:color w:val="000000"/>
        </w:rPr>
      </w:pPr>
      <w:r>
        <w:rPr>
          <w:color w:val="000000"/>
        </w:rPr>
        <w:t xml:space="preserve">Кажется, она сдалась. </w:t>
      </w:r>
      <w:r w:rsidRPr="00CB7ACE">
        <w:rPr>
          <w:color w:val="000000"/>
        </w:rPr>
        <w:t>Сьюзан</w:t>
      </w:r>
      <w:r>
        <w:rPr>
          <w:color w:val="000000"/>
        </w:rPr>
        <w:t xml:space="preserve"> </w:t>
      </w:r>
      <w:r w:rsidRPr="00CB7ACE">
        <w:rPr>
          <w:color w:val="000000"/>
        </w:rPr>
        <w:t>потерла</w:t>
      </w:r>
      <w:r>
        <w:rPr>
          <w:color w:val="000000"/>
        </w:rPr>
        <w:t xml:space="preserve"> </w:t>
      </w:r>
      <w:r w:rsidRPr="00CB7ACE">
        <w:rPr>
          <w:color w:val="000000"/>
        </w:rPr>
        <w:t>руками</w:t>
      </w:r>
      <w:r>
        <w:rPr>
          <w:color w:val="000000"/>
        </w:rPr>
        <w:t xml:space="preserve"> </w:t>
      </w:r>
      <w:r w:rsidRPr="00CB7ACE">
        <w:rPr>
          <w:color w:val="000000"/>
        </w:rPr>
        <w:t>лицо</w:t>
      </w:r>
      <w:r>
        <w:rPr>
          <w:color w:val="000000"/>
        </w:rPr>
        <w:t xml:space="preserve"> </w:t>
      </w:r>
      <w:r w:rsidRPr="00CB7ACE">
        <w:rPr>
          <w:color w:val="000000"/>
        </w:rPr>
        <w:t>и</w:t>
      </w:r>
      <w:r>
        <w:rPr>
          <w:color w:val="000000"/>
        </w:rPr>
        <w:t xml:space="preserve"> сладко застонала:</w:t>
      </w:r>
      <w:r w:rsidRPr="00C72FC2">
        <w:rPr>
          <w:rStyle w:val="apple-converted-space"/>
          <w:color w:val="000000"/>
        </w:rPr>
        <w:t xml:space="preserve"> </w:t>
      </w:r>
    </w:p>
    <w:p w:rsidR="00DD1B70" w:rsidRDefault="00DD1B70" w:rsidP="00DD1B70">
      <w:pPr>
        <w:pStyle w:val="western"/>
        <w:shd w:val="clear" w:color="auto" w:fill="FFFFFF"/>
        <w:spacing w:before="0" w:after="0"/>
        <w:ind w:firstLine="461"/>
        <w:jc w:val="both"/>
      </w:pPr>
      <w:r w:rsidRPr="00A416F1">
        <w:t>–</w:t>
      </w:r>
      <w:r>
        <w:t xml:space="preserve"> </w:t>
      </w:r>
      <w:r w:rsidRPr="00CB7ACE">
        <w:rPr>
          <w:color w:val="000000"/>
        </w:rPr>
        <w:t>Я</w:t>
      </w:r>
      <w:r>
        <w:rPr>
          <w:color w:val="000000"/>
        </w:rPr>
        <w:t xml:space="preserve"> </w:t>
      </w:r>
      <w:r w:rsidRPr="00CB7ACE">
        <w:rPr>
          <w:color w:val="000000"/>
        </w:rPr>
        <w:t>не</w:t>
      </w:r>
      <w:r>
        <w:rPr>
          <w:color w:val="000000"/>
        </w:rPr>
        <w:t xml:space="preserve"> </w:t>
      </w:r>
      <w:r w:rsidRPr="00CB7ACE">
        <w:rPr>
          <w:color w:val="000000"/>
        </w:rPr>
        <w:t>знаю,</w:t>
      </w:r>
      <w:r>
        <w:rPr>
          <w:color w:val="000000"/>
        </w:rPr>
        <w:t xml:space="preserve"> </w:t>
      </w:r>
      <w:r w:rsidRPr="00CB7ACE">
        <w:rPr>
          <w:color w:val="000000"/>
        </w:rPr>
        <w:t>что</w:t>
      </w:r>
      <w:r>
        <w:rPr>
          <w:color w:val="000000"/>
        </w:rPr>
        <w:t xml:space="preserve"> </w:t>
      </w:r>
      <w:r w:rsidRPr="00CB7ACE">
        <w:rPr>
          <w:color w:val="000000"/>
        </w:rPr>
        <w:t>думать.</w:t>
      </w:r>
      <w:r w:rsidRPr="003F323C">
        <w:t xml:space="preserve"> </w:t>
      </w:r>
    </w:p>
    <w:p w:rsidR="00DD1B70" w:rsidRPr="007846F4" w:rsidRDefault="00DD1B70" w:rsidP="00DD1B70">
      <w:pPr>
        <w:pStyle w:val="western"/>
        <w:shd w:val="clear" w:color="auto" w:fill="FFFFFF"/>
        <w:spacing w:before="0" w:after="0"/>
        <w:ind w:firstLine="461"/>
        <w:jc w:val="both"/>
        <w:rPr>
          <w:color w:val="000000"/>
        </w:rPr>
      </w:pPr>
      <w:r w:rsidRPr="00CB7ACE">
        <w:rPr>
          <w:color w:val="000000"/>
        </w:rPr>
        <w:t>Ну,</w:t>
      </w:r>
      <w:r>
        <w:rPr>
          <w:color w:val="000000"/>
        </w:rPr>
        <w:t xml:space="preserve"> если </w:t>
      </w:r>
      <w:r w:rsidRPr="00CB7ACE">
        <w:rPr>
          <w:color w:val="000000"/>
        </w:rPr>
        <w:t>даже</w:t>
      </w:r>
      <w:r>
        <w:rPr>
          <w:color w:val="000000"/>
        </w:rPr>
        <w:t xml:space="preserve"> </w:t>
      </w:r>
      <w:r w:rsidRPr="00CB7ACE">
        <w:rPr>
          <w:color w:val="000000"/>
        </w:rPr>
        <w:t>она</w:t>
      </w:r>
      <w:r>
        <w:rPr>
          <w:color w:val="000000"/>
        </w:rPr>
        <w:t xml:space="preserve"> </w:t>
      </w:r>
      <w:r w:rsidRPr="00CB7ACE">
        <w:rPr>
          <w:color w:val="000000"/>
        </w:rPr>
        <w:t>не</w:t>
      </w:r>
      <w:r>
        <w:rPr>
          <w:color w:val="000000"/>
        </w:rPr>
        <w:t xml:space="preserve"> </w:t>
      </w:r>
      <w:r w:rsidRPr="00CB7ACE">
        <w:rPr>
          <w:color w:val="000000"/>
        </w:rPr>
        <w:t>зна</w:t>
      </w:r>
      <w:r>
        <w:rPr>
          <w:color w:val="000000"/>
        </w:rPr>
        <w:t>ет</w:t>
      </w:r>
      <w:r w:rsidRPr="00CB7ACE">
        <w:rPr>
          <w:color w:val="000000"/>
        </w:rPr>
        <w:t>,</w:t>
      </w:r>
      <w:r>
        <w:rPr>
          <w:color w:val="000000"/>
        </w:rPr>
        <w:t xml:space="preserve"> то я знаю</w:t>
      </w:r>
      <w:r w:rsidRPr="00CB7ACE">
        <w:rPr>
          <w:color w:val="000000"/>
        </w:rPr>
        <w:t>.</w:t>
      </w:r>
      <w:r w:rsidRPr="00C72FC2">
        <w:rPr>
          <w:rStyle w:val="apple-converted-space"/>
          <w:color w:val="000000"/>
        </w:rPr>
        <w:t xml:space="preserve"> </w:t>
      </w:r>
      <w:r w:rsidRPr="00CB7ACE">
        <w:rPr>
          <w:color w:val="000000"/>
        </w:rPr>
        <w:t>Вс</w:t>
      </w:r>
      <w:r>
        <w:rPr>
          <w:color w:val="000000"/>
        </w:rPr>
        <w:t xml:space="preserve">ё </w:t>
      </w:r>
      <w:r w:rsidRPr="00CB7ACE">
        <w:rPr>
          <w:color w:val="000000"/>
        </w:rPr>
        <w:t>указывало</w:t>
      </w:r>
      <w:r>
        <w:rPr>
          <w:color w:val="000000"/>
        </w:rPr>
        <w:t xml:space="preserve"> </w:t>
      </w:r>
      <w:r w:rsidRPr="00CB7ACE">
        <w:rPr>
          <w:color w:val="000000"/>
        </w:rPr>
        <w:t>на</w:t>
      </w:r>
      <w:r>
        <w:rPr>
          <w:color w:val="000000"/>
        </w:rPr>
        <w:t xml:space="preserve"> </w:t>
      </w:r>
      <w:r w:rsidRPr="00CB7ACE">
        <w:rPr>
          <w:color w:val="000000"/>
        </w:rPr>
        <w:t>один</w:t>
      </w:r>
      <w:r>
        <w:rPr>
          <w:color w:val="000000"/>
        </w:rPr>
        <w:t xml:space="preserve"> единственный </w:t>
      </w:r>
      <w:r w:rsidRPr="00CB7ACE">
        <w:rPr>
          <w:color w:val="000000"/>
        </w:rPr>
        <w:t>факт.</w:t>
      </w:r>
      <w:r w:rsidRPr="00C72FC2">
        <w:rPr>
          <w:rStyle w:val="apple-converted-space"/>
          <w:color w:val="000000"/>
        </w:rPr>
        <w:t xml:space="preserve"> </w:t>
      </w:r>
      <w:r>
        <w:rPr>
          <w:rStyle w:val="apple-converted-space"/>
          <w:color w:val="000000"/>
        </w:rPr>
        <w:t>М</w:t>
      </w:r>
      <w:r w:rsidRPr="00CB7ACE">
        <w:rPr>
          <w:color w:val="000000"/>
        </w:rPr>
        <w:t>ы</w:t>
      </w:r>
      <w:r>
        <w:rPr>
          <w:color w:val="000000"/>
        </w:rPr>
        <w:t xml:space="preserve"> </w:t>
      </w:r>
      <w:r w:rsidRPr="00CB7ACE">
        <w:rPr>
          <w:color w:val="000000"/>
        </w:rPr>
        <w:t>влюбились</w:t>
      </w:r>
      <w:r>
        <w:rPr>
          <w:color w:val="000000"/>
        </w:rPr>
        <w:t xml:space="preserve"> </w:t>
      </w:r>
      <w:proofErr w:type="gramStart"/>
      <w:r w:rsidRPr="00CB7ACE">
        <w:rPr>
          <w:color w:val="000000"/>
        </w:rPr>
        <w:t>в</w:t>
      </w:r>
      <w:proofErr w:type="gramEnd"/>
      <w:r>
        <w:rPr>
          <w:color w:val="000000"/>
        </w:rPr>
        <w:t xml:space="preserve"> </w:t>
      </w:r>
      <w:proofErr w:type="gramStart"/>
      <w:r w:rsidRPr="00CB7ACE">
        <w:rPr>
          <w:color w:val="000000"/>
        </w:rPr>
        <w:t>друг</w:t>
      </w:r>
      <w:proofErr w:type="gramEnd"/>
      <w:r>
        <w:rPr>
          <w:color w:val="000000"/>
        </w:rPr>
        <w:t xml:space="preserve"> </w:t>
      </w:r>
      <w:r w:rsidRPr="00CB7ACE">
        <w:rPr>
          <w:color w:val="000000"/>
        </w:rPr>
        <w:t>друг</w:t>
      </w:r>
      <w:r>
        <w:rPr>
          <w:color w:val="000000"/>
        </w:rPr>
        <w:t>а</w:t>
      </w:r>
      <w:r w:rsidRPr="00CB7ACE">
        <w:rPr>
          <w:color w:val="000000"/>
        </w:rPr>
        <w:t>.</w:t>
      </w:r>
      <w:r w:rsidRPr="00C72FC2">
        <w:rPr>
          <w:rStyle w:val="apple-converted-space"/>
          <w:color w:val="000000"/>
        </w:rPr>
        <w:t xml:space="preserve"> </w:t>
      </w:r>
      <w:r w:rsidRPr="00CB7ACE">
        <w:rPr>
          <w:color w:val="000000"/>
        </w:rPr>
        <w:t>И</w:t>
      </w:r>
      <w:r>
        <w:rPr>
          <w:color w:val="000000"/>
        </w:rPr>
        <w:t xml:space="preserve"> её </w:t>
      </w:r>
      <w:r w:rsidRPr="00CB7ACE">
        <w:rPr>
          <w:color w:val="000000"/>
        </w:rPr>
        <w:t>отрица</w:t>
      </w:r>
      <w:r>
        <w:rPr>
          <w:color w:val="000000"/>
        </w:rPr>
        <w:t xml:space="preserve">ние </w:t>
      </w:r>
      <w:r w:rsidRPr="00CB7ACE">
        <w:rPr>
          <w:color w:val="000000"/>
        </w:rPr>
        <w:t>это</w:t>
      </w:r>
      <w:r>
        <w:rPr>
          <w:color w:val="000000"/>
        </w:rPr>
        <w:t xml:space="preserve">го </w:t>
      </w:r>
      <w:r w:rsidRPr="00CB7ACE">
        <w:rPr>
          <w:color w:val="000000"/>
        </w:rPr>
        <w:t>н</w:t>
      </w:r>
      <w:r>
        <w:rPr>
          <w:color w:val="000000"/>
        </w:rPr>
        <w:t>икак не отменяет самого факта</w:t>
      </w:r>
      <w:r w:rsidRPr="00CB7ACE">
        <w:rPr>
          <w:color w:val="000000"/>
        </w:rPr>
        <w:t>.</w:t>
      </w:r>
    </w:p>
    <w:p w:rsidR="00DD1B70" w:rsidRPr="007846F4" w:rsidRDefault="00DD1B70" w:rsidP="00DD1B70">
      <w:pPr>
        <w:pStyle w:val="western"/>
        <w:shd w:val="clear" w:color="auto" w:fill="FFFFFF"/>
        <w:spacing w:before="0" w:after="0"/>
        <w:ind w:firstLine="461"/>
        <w:jc w:val="both"/>
        <w:rPr>
          <w:color w:val="000000"/>
        </w:rPr>
      </w:pPr>
      <w:r w:rsidRPr="00CB7ACE">
        <w:rPr>
          <w:color w:val="000000"/>
        </w:rPr>
        <w:t>Внезапно</w:t>
      </w:r>
      <w:r>
        <w:rPr>
          <w:color w:val="000000"/>
        </w:rPr>
        <w:t xml:space="preserve"> </w:t>
      </w:r>
      <w:r w:rsidRPr="00CB7ACE">
        <w:rPr>
          <w:color w:val="000000"/>
        </w:rPr>
        <w:t>Сью</w:t>
      </w:r>
      <w:r>
        <w:rPr>
          <w:color w:val="000000"/>
        </w:rPr>
        <w:t xml:space="preserve"> </w:t>
      </w:r>
      <w:r w:rsidRPr="00CB7ACE">
        <w:rPr>
          <w:color w:val="000000"/>
        </w:rPr>
        <w:t>напряг</w:t>
      </w:r>
      <w:r>
        <w:rPr>
          <w:color w:val="000000"/>
        </w:rPr>
        <w:t>лась</w:t>
      </w:r>
      <w:r w:rsidRPr="00CB7ACE">
        <w:rPr>
          <w:color w:val="000000"/>
        </w:rPr>
        <w:t>,</w:t>
      </w:r>
      <w:r>
        <w:rPr>
          <w:color w:val="000000"/>
        </w:rPr>
        <w:t xml:space="preserve"> отдёрнув </w:t>
      </w:r>
      <w:r w:rsidRPr="00CB7ACE">
        <w:rPr>
          <w:color w:val="000000"/>
        </w:rPr>
        <w:t>руки</w:t>
      </w:r>
      <w:r>
        <w:rPr>
          <w:color w:val="000000"/>
        </w:rPr>
        <w:t xml:space="preserve"> </w:t>
      </w:r>
      <w:r w:rsidRPr="00CB7ACE">
        <w:rPr>
          <w:color w:val="000000"/>
        </w:rPr>
        <w:t>от</w:t>
      </w:r>
      <w:r>
        <w:rPr>
          <w:color w:val="000000"/>
        </w:rPr>
        <w:t xml:space="preserve"> </w:t>
      </w:r>
      <w:r w:rsidRPr="00CB7ACE">
        <w:rPr>
          <w:color w:val="000000"/>
        </w:rPr>
        <w:t>лица.</w:t>
      </w:r>
      <w:r w:rsidRPr="00C72FC2">
        <w:rPr>
          <w:rStyle w:val="apple-converted-space"/>
          <w:color w:val="000000"/>
        </w:rPr>
        <w:t xml:space="preserve"> </w:t>
      </w:r>
      <w:r>
        <w:rPr>
          <w:color w:val="000000"/>
        </w:rPr>
        <w:t>О</w:t>
      </w:r>
      <w:r w:rsidRPr="00CB7ACE">
        <w:rPr>
          <w:color w:val="000000"/>
        </w:rPr>
        <w:t>на</w:t>
      </w:r>
      <w:r>
        <w:rPr>
          <w:color w:val="000000"/>
        </w:rPr>
        <w:t xml:space="preserve"> с испугом </w:t>
      </w:r>
      <w:r w:rsidRPr="00CB7ACE">
        <w:rPr>
          <w:color w:val="000000"/>
        </w:rPr>
        <w:t>смотрела</w:t>
      </w:r>
      <w:r>
        <w:rPr>
          <w:color w:val="000000"/>
        </w:rPr>
        <w:t xml:space="preserve"> </w:t>
      </w:r>
      <w:r w:rsidRPr="00CB7ACE">
        <w:rPr>
          <w:color w:val="000000"/>
        </w:rPr>
        <w:t>на</w:t>
      </w:r>
      <w:r>
        <w:rPr>
          <w:color w:val="000000"/>
        </w:rPr>
        <w:t xml:space="preserve"> свои открытые </w:t>
      </w:r>
      <w:r w:rsidRPr="00CB7ACE">
        <w:rPr>
          <w:color w:val="000000"/>
        </w:rPr>
        <w:t>ладони.</w:t>
      </w:r>
      <w:r w:rsidRPr="00C72FC2">
        <w:rPr>
          <w:rStyle w:val="apple-converted-space"/>
          <w:color w:val="000000"/>
        </w:rPr>
        <w:t xml:space="preserve"> </w:t>
      </w:r>
      <w:r>
        <w:rPr>
          <w:rStyle w:val="apple-converted-space"/>
          <w:color w:val="000000"/>
        </w:rPr>
        <w:t>Наверное, она увидела то же самое, что и я,</w:t>
      </w:r>
      <w:r>
        <w:rPr>
          <w:color w:val="000000"/>
        </w:rPr>
        <w:t xml:space="preserve"> </w:t>
      </w:r>
      <w:r w:rsidRPr="00CB7ACE">
        <w:rPr>
          <w:color w:val="000000"/>
        </w:rPr>
        <w:t>под</w:t>
      </w:r>
      <w:r>
        <w:rPr>
          <w:color w:val="000000"/>
        </w:rPr>
        <w:t xml:space="preserve"> </w:t>
      </w:r>
      <w:r w:rsidRPr="00CB7ACE">
        <w:rPr>
          <w:color w:val="000000"/>
        </w:rPr>
        <w:t>е</w:t>
      </w:r>
      <w:r>
        <w:rPr>
          <w:color w:val="000000"/>
        </w:rPr>
        <w:t xml:space="preserve">ё </w:t>
      </w:r>
      <w:r w:rsidRPr="00CB7ACE">
        <w:rPr>
          <w:color w:val="000000"/>
        </w:rPr>
        <w:t>губ</w:t>
      </w:r>
      <w:r>
        <w:rPr>
          <w:color w:val="000000"/>
        </w:rPr>
        <w:t>ой</w:t>
      </w:r>
      <w:r w:rsidRPr="00CB7ACE">
        <w:rPr>
          <w:color w:val="000000"/>
        </w:rPr>
        <w:t>.</w:t>
      </w:r>
      <w:r w:rsidRPr="00C72FC2">
        <w:rPr>
          <w:rStyle w:val="apple-converted-space"/>
          <w:color w:val="000000"/>
        </w:rPr>
        <w:t xml:space="preserve"> </w:t>
      </w:r>
      <w:r w:rsidRPr="00CB7ACE">
        <w:rPr>
          <w:color w:val="000000"/>
        </w:rPr>
        <w:t>Розовый</w:t>
      </w:r>
      <w:r>
        <w:rPr>
          <w:color w:val="000000"/>
        </w:rPr>
        <w:t xml:space="preserve"> случайно смазанный </w:t>
      </w:r>
      <w:r w:rsidRPr="00CB7ACE">
        <w:rPr>
          <w:color w:val="000000"/>
        </w:rPr>
        <w:t>блеск</w:t>
      </w:r>
      <w:r>
        <w:rPr>
          <w:color w:val="000000"/>
        </w:rPr>
        <w:t xml:space="preserve"> </w:t>
      </w:r>
      <w:r w:rsidRPr="00CB7ACE">
        <w:rPr>
          <w:color w:val="000000"/>
        </w:rPr>
        <w:t>для</w:t>
      </w:r>
      <w:r>
        <w:rPr>
          <w:color w:val="000000"/>
        </w:rPr>
        <w:t xml:space="preserve"> </w:t>
      </w:r>
      <w:r w:rsidRPr="00CB7ACE">
        <w:rPr>
          <w:color w:val="000000"/>
        </w:rPr>
        <w:t>губ.</w:t>
      </w:r>
      <w:r w:rsidRPr="00C72FC2">
        <w:rPr>
          <w:rStyle w:val="apple-converted-space"/>
          <w:color w:val="000000"/>
        </w:rPr>
        <w:t xml:space="preserve"> </w:t>
      </w:r>
      <w:r>
        <w:rPr>
          <w:rStyle w:val="apple-converted-space"/>
          <w:color w:val="000000"/>
        </w:rPr>
        <w:t>Из-за смущения её щёки покраснели</w:t>
      </w:r>
      <w:r w:rsidRPr="00CB7ACE">
        <w:rPr>
          <w:color w:val="000000"/>
        </w:rPr>
        <w:t>.</w:t>
      </w:r>
      <w:r w:rsidRPr="00C72FC2">
        <w:rPr>
          <w:rStyle w:val="apple-converted-space"/>
          <w:color w:val="000000"/>
        </w:rPr>
        <w:t xml:space="preserve"> </w:t>
      </w:r>
      <w:r w:rsidRPr="00CB7ACE">
        <w:rPr>
          <w:color w:val="000000"/>
        </w:rPr>
        <w:t>Когда</w:t>
      </w:r>
      <w:r>
        <w:rPr>
          <w:color w:val="000000"/>
        </w:rPr>
        <w:t xml:space="preserve"> </w:t>
      </w:r>
      <w:r w:rsidRPr="00CB7ACE">
        <w:rPr>
          <w:color w:val="000000"/>
        </w:rPr>
        <w:t>она</w:t>
      </w:r>
      <w:r>
        <w:rPr>
          <w:color w:val="000000"/>
        </w:rPr>
        <w:t xml:space="preserve"> </w:t>
      </w:r>
      <w:r w:rsidRPr="00CB7ACE">
        <w:rPr>
          <w:color w:val="000000"/>
        </w:rPr>
        <w:t>судорожно</w:t>
      </w:r>
      <w:r>
        <w:rPr>
          <w:color w:val="000000"/>
        </w:rPr>
        <w:t xml:space="preserve"> </w:t>
      </w:r>
      <w:r w:rsidRPr="00CB7ACE">
        <w:rPr>
          <w:color w:val="000000"/>
        </w:rPr>
        <w:t>вытерла</w:t>
      </w:r>
      <w:r>
        <w:rPr>
          <w:color w:val="000000"/>
        </w:rPr>
        <w:t xml:space="preserve"> </w:t>
      </w:r>
      <w:r w:rsidRPr="00CB7ACE">
        <w:rPr>
          <w:color w:val="000000"/>
        </w:rPr>
        <w:t>подбородок</w:t>
      </w:r>
      <w:r>
        <w:rPr>
          <w:color w:val="000000"/>
        </w:rPr>
        <w:t xml:space="preserve"> </w:t>
      </w:r>
      <w:r w:rsidRPr="00CB7ACE">
        <w:rPr>
          <w:color w:val="000000"/>
        </w:rPr>
        <w:t>совершенно</w:t>
      </w:r>
      <w:r>
        <w:rPr>
          <w:color w:val="000000"/>
        </w:rPr>
        <w:t xml:space="preserve"> </w:t>
      </w:r>
      <w:r w:rsidRPr="00CB7ACE">
        <w:rPr>
          <w:color w:val="000000"/>
        </w:rPr>
        <w:t>не</w:t>
      </w:r>
      <w:r>
        <w:rPr>
          <w:color w:val="000000"/>
        </w:rPr>
        <w:t xml:space="preserve"> в том </w:t>
      </w:r>
      <w:r w:rsidRPr="00CB7ACE">
        <w:rPr>
          <w:color w:val="000000"/>
        </w:rPr>
        <w:t>месте,</w:t>
      </w:r>
      <w:r>
        <w:rPr>
          <w:color w:val="000000"/>
        </w:rPr>
        <w:t xml:space="preserve"> </w:t>
      </w:r>
      <w:r w:rsidRPr="00CB7ACE">
        <w:rPr>
          <w:color w:val="000000"/>
        </w:rPr>
        <w:t>я</w:t>
      </w:r>
      <w:r>
        <w:rPr>
          <w:color w:val="000000"/>
        </w:rPr>
        <w:t xml:space="preserve"> усмехнулся, но </w:t>
      </w:r>
      <w:r w:rsidRPr="00CB7ACE">
        <w:rPr>
          <w:color w:val="000000"/>
        </w:rPr>
        <w:t>не</w:t>
      </w:r>
      <w:r>
        <w:rPr>
          <w:color w:val="000000"/>
        </w:rPr>
        <w:t xml:space="preserve"> </w:t>
      </w:r>
      <w:r w:rsidRPr="00CB7ACE">
        <w:rPr>
          <w:color w:val="000000"/>
        </w:rPr>
        <w:t>мог</w:t>
      </w:r>
      <w:r>
        <w:rPr>
          <w:color w:val="000000"/>
        </w:rPr>
        <w:t xml:space="preserve"> не </w:t>
      </w:r>
      <w:r w:rsidRPr="00CB7ACE">
        <w:rPr>
          <w:color w:val="000000"/>
        </w:rPr>
        <w:t>помочь</w:t>
      </w:r>
      <w:r>
        <w:rPr>
          <w:color w:val="000000"/>
        </w:rPr>
        <w:t xml:space="preserve"> ей</w:t>
      </w:r>
      <w:r w:rsidRPr="00CB7ACE">
        <w:rPr>
          <w:color w:val="000000"/>
        </w:rPr>
        <w:t>.</w:t>
      </w:r>
    </w:p>
    <w:p w:rsidR="00DD1B70" w:rsidRPr="007846F4" w:rsidRDefault="00DD1B70" w:rsidP="00DD1B70">
      <w:pPr>
        <w:pStyle w:val="western"/>
        <w:shd w:val="clear" w:color="auto" w:fill="FFFFFF"/>
        <w:spacing w:before="0" w:after="0"/>
        <w:ind w:firstLine="461"/>
        <w:jc w:val="both"/>
        <w:rPr>
          <w:color w:val="000000"/>
        </w:rPr>
      </w:pPr>
      <w:r w:rsidRPr="00CB7ACE">
        <w:rPr>
          <w:color w:val="000000"/>
        </w:rPr>
        <w:t>Я</w:t>
      </w:r>
      <w:r>
        <w:rPr>
          <w:color w:val="000000"/>
        </w:rPr>
        <w:t xml:space="preserve"> </w:t>
      </w:r>
      <w:r w:rsidRPr="00CB7ACE">
        <w:rPr>
          <w:color w:val="000000"/>
        </w:rPr>
        <w:t>взял</w:t>
      </w:r>
      <w:r>
        <w:rPr>
          <w:color w:val="000000"/>
        </w:rPr>
        <w:t xml:space="preserve"> </w:t>
      </w:r>
      <w:r w:rsidRPr="00CB7ACE">
        <w:rPr>
          <w:color w:val="000000"/>
        </w:rPr>
        <w:t>е</w:t>
      </w:r>
      <w:r>
        <w:rPr>
          <w:color w:val="000000"/>
        </w:rPr>
        <w:t xml:space="preserve">ё </w:t>
      </w:r>
      <w:r w:rsidRPr="00CB7ACE">
        <w:rPr>
          <w:color w:val="000000"/>
        </w:rPr>
        <w:t>за</w:t>
      </w:r>
      <w:r>
        <w:rPr>
          <w:color w:val="000000"/>
        </w:rPr>
        <w:t xml:space="preserve"> </w:t>
      </w:r>
      <w:r w:rsidRPr="00CB7ACE">
        <w:rPr>
          <w:color w:val="000000"/>
        </w:rPr>
        <w:t>руку</w:t>
      </w:r>
      <w:r>
        <w:rPr>
          <w:color w:val="000000"/>
        </w:rPr>
        <w:t xml:space="preserve"> </w:t>
      </w:r>
      <w:r w:rsidRPr="00CB7ACE">
        <w:rPr>
          <w:color w:val="000000"/>
        </w:rPr>
        <w:t>и</w:t>
      </w:r>
      <w:r>
        <w:rPr>
          <w:color w:val="000000"/>
        </w:rPr>
        <w:t xml:space="preserve"> отвёл её ладони </w:t>
      </w:r>
      <w:r w:rsidRPr="00CB7ACE">
        <w:rPr>
          <w:color w:val="000000"/>
        </w:rPr>
        <w:t>подальше</w:t>
      </w:r>
      <w:r>
        <w:rPr>
          <w:color w:val="000000"/>
        </w:rPr>
        <w:t xml:space="preserve"> </w:t>
      </w:r>
      <w:r w:rsidRPr="00CB7ACE">
        <w:rPr>
          <w:color w:val="000000"/>
        </w:rPr>
        <w:t>от</w:t>
      </w:r>
      <w:r>
        <w:rPr>
          <w:color w:val="000000"/>
        </w:rPr>
        <w:t xml:space="preserve"> </w:t>
      </w:r>
      <w:r w:rsidRPr="00CB7ACE">
        <w:rPr>
          <w:color w:val="000000"/>
        </w:rPr>
        <w:t>лица,</w:t>
      </w:r>
      <w:r>
        <w:rPr>
          <w:color w:val="000000"/>
        </w:rPr>
        <w:t xml:space="preserve"> </w:t>
      </w:r>
      <w:r w:rsidRPr="00CB7ACE">
        <w:rPr>
          <w:color w:val="000000"/>
        </w:rPr>
        <w:t>а</w:t>
      </w:r>
      <w:r>
        <w:rPr>
          <w:color w:val="000000"/>
        </w:rPr>
        <w:t xml:space="preserve"> </w:t>
      </w:r>
      <w:r w:rsidRPr="00CB7ACE">
        <w:rPr>
          <w:color w:val="000000"/>
        </w:rPr>
        <w:t>затем</w:t>
      </w:r>
      <w:r>
        <w:rPr>
          <w:color w:val="000000"/>
        </w:rPr>
        <w:t xml:space="preserve"> </w:t>
      </w:r>
      <w:r w:rsidRPr="00CB7ACE">
        <w:rPr>
          <w:color w:val="000000"/>
        </w:rPr>
        <w:t>сво</w:t>
      </w:r>
      <w:r>
        <w:rPr>
          <w:color w:val="000000"/>
        </w:rPr>
        <w:t xml:space="preserve">им </w:t>
      </w:r>
      <w:r w:rsidRPr="00CB7ACE">
        <w:rPr>
          <w:color w:val="000000"/>
        </w:rPr>
        <w:t>больш</w:t>
      </w:r>
      <w:r>
        <w:rPr>
          <w:color w:val="000000"/>
        </w:rPr>
        <w:t xml:space="preserve">им </w:t>
      </w:r>
      <w:r w:rsidRPr="00CB7ACE">
        <w:rPr>
          <w:color w:val="000000"/>
        </w:rPr>
        <w:t>пал</w:t>
      </w:r>
      <w:r>
        <w:rPr>
          <w:color w:val="000000"/>
        </w:rPr>
        <w:t>ь</w:t>
      </w:r>
      <w:r w:rsidRPr="00CB7ACE">
        <w:rPr>
          <w:color w:val="000000"/>
        </w:rPr>
        <w:t>ц</w:t>
      </w:r>
      <w:r>
        <w:rPr>
          <w:color w:val="000000"/>
        </w:rPr>
        <w:t>ем</w:t>
      </w:r>
      <w:r w:rsidRPr="00CB7ACE">
        <w:rPr>
          <w:color w:val="000000"/>
        </w:rPr>
        <w:t>,</w:t>
      </w:r>
      <w:r>
        <w:rPr>
          <w:color w:val="000000"/>
        </w:rPr>
        <w:t xml:space="preserve"> </w:t>
      </w:r>
      <w:r w:rsidRPr="00CB7ACE">
        <w:rPr>
          <w:color w:val="000000"/>
        </w:rPr>
        <w:t>намеренно</w:t>
      </w:r>
      <w:r>
        <w:rPr>
          <w:color w:val="000000"/>
        </w:rPr>
        <w:t xml:space="preserve"> </w:t>
      </w:r>
      <w:r w:rsidRPr="00CB7ACE">
        <w:rPr>
          <w:color w:val="000000"/>
        </w:rPr>
        <w:t>медленно,</w:t>
      </w:r>
      <w:r>
        <w:rPr>
          <w:color w:val="000000"/>
        </w:rPr>
        <w:t xml:space="preserve"> провёл по </w:t>
      </w:r>
      <w:r w:rsidRPr="00CB7ACE">
        <w:rPr>
          <w:color w:val="000000"/>
        </w:rPr>
        <w:t>крошечно</w:t>
      </w:r>
      <w:r>
        <w:rPr>
          <w:color w:val="000000"/>
        </w:rPr>
        <w:t xml:space="preserve">му </w:t>
      </w:r>
      <w:r w:rsidRPr="00CB7ACE">
        <w:rPr>
          <w:color w:val="000000"/>
        </w:rPr>
        <w:t>пятн</w:t>
      </w:r>
      <w:r>
        <w:rPr>
          <w:color w:val="000000"/>
        </w:rPr>
        <w:t xml:space="preserve">у </w:t>
      </w:r>
      <w:r w:rsidRPr="00CB7ACE">
        <w:rPr>
          <w:color w:val="000000"/>
        </w:rPr>
        <w:t>под</w:t>
      </w:r>
      <w:r>
        <w:rPr>
          <w:color w:val="000000"/>
        </w:rPr>
        <w:t xml:space="preserve"> </w:t>
      </w:r>
      <w:r w:rsidRPr="00CB7ACE">
        <w:rPr>
          <w:color w:val="000000"/>
        </w:rPr>
        <w:t>е</w:t>
      </w:r>
      <w:r>
        <w:rPr>
          <w:color w:val="000000"/>
        </w:rPr>
        <w:t xml:space="preserve">ё </w:t>
      </w:r>
      <w:r w:rsidRPr="00CB7ACE">
        <w:rPr>
          <w:color w:val="000000"/>
        </w:rPr>
        <w:t>нижней</w:t>
      </w:r>
      <w:r>
        <w:rPr>
          <w:color w:val="000000"/>
        </w:rPr>
        <w:t xml:space="preserve"> </w:t>
      </w:r>
      <w:r w:rsidRPr="00CB7ACE">
        <w:rPr>
          <w:color w:val="000000"/>
        </w:rPr>
        <w:t>губ</w:t>
      </w:r>
      <w:r>
        <w:rPr>
          <w:color w:val="000000"/>
        </w:rPr>
        <w:t>ой, стирая след</w:t>
      </w:r>
      <w:r w:rsidRPr="00CB7ACE">
        <w:rPr>
          <w:color w:val="000000"/>
        </w:rPr>
        <w:t>.</w:t>
      </w:r>
      <w:r w:rsidRPr="00C72FC2">
        <w:rPr>
          <w:rStyle w:val="apple-converted-space"/>
          <w:color w:val="000000"/>
        </w:rPr>
        <w:t xml:space="preserve"> </w:t>
      </w:r>
      <w:r w:rsidRPr="00D214C9">
        <w:rPr>
          <w:color w:val="000000"/>
        </w:rPr>
        <w:t>Сьюз</w:t>
      </w:r>
      <w:r>
        <w:rPr>
          <w:color w:val="000000"/>
        </w:rPr>
        <w:t>а</w:t>
      </w:r>
      <w:r w:rsidRPr="00D214C9">
        <w:rPr>
          <w:color w:val="000000"/>
        </w:rPr>
        <w:t>н</w:t>
      </w:r>
      <w:r w:rsidRPr="005A79DF">
        <w:rPr>
          <w:color w:val="000000"/>
        </w:rPr>
        <w:t xml:space="preserve"> </w:t>
      </w:r>
      <w:r>
        <w:rPr>
          <w:color w:val="000000"/>
        </w:rPr>
        <w:t>застыла</w:t>
      </w:r>
      <w:r w:rsidRPr="005A79DF">
        <w:rPr>
          <w:color w:val="000000"/>
        </w:rPr>
        <w:t xml:space="preserve">, </w:t>
      </w:r>
      <w:r w:rsidRPr="00D214C9">
        <w:rPr>
          <w:color w:val="000000"/>
        </w:rPr>
        <w:t>глядя</w:t>
      </w:r>
      <w:r w:rsidRPr="005A79DF">
        <w:rPr>
          <w:color w:val="000000"/>
        </w:rPr>
        <w:t xml:space="preserve"> </w:t>
      </w:r>
      <w:r w:rsidRPr="00D214C9">
        <w:rPr>
          <w:color w:val="000000"/>
        </w:rPr>
        <w:t>на</w:t>
      </w:r>
      <w:r w:rsidRPr="005A79DF">
        <w:rPr>
          <w:color w:val="000000"/>
        </w:rPr>
        <w:t xml:space="preserve"> </w:t>
      </w:r>
      <w:r w:rsidRPr="00D214C9">
        <w:rPr>
          <w:color w:val="000000"/>
        </w:rPr>
        <w:t>меня</w:t>
      </w:r>
      <w:r w:rsidRPr="005A79DF">
        <w:rPr>
          <w:color w:val="000000"/>
        </w:rPr>
        <w:t xml:space="preserve"> </w:t>
      </w:r>
      <w:r w:rsidRPr="00D214C9">
        <w:rPr>
          <w:color w:val="000000"/>
        </w:rPr>
        <w:t>широко</w:t>
      </w:r>
      <w:r w:rsidRPr="005A79DF">
        <w:rPr>
          <w:color w:val="000000"/>
        </w:rPr>
        <w:t xml:space="preserve"> </w:t>
      </w:r>
      <w:r w:rsidRPr="00D214C9">
        <w:rPr>
          <w:color w:val="000000"/>
        </w:rPr>
        <w:t>открытыми</w:t>
      </w:r>
      <w:r w:rsidRPr="005A79DF">
        <w:rPr>
          <w:color w:val="000000"/>
        </w:rPr>
        <w:t xml:space="preserve"> </w:t>
      </w:r>
      <w:r w:rsidRPr="00D214C9">
        <w:rPr>
          <w:color w:val="000000"/>
        </w:rPr>
        <w:t>глазами</w:t>
      </w:r>
      <w:r w:rsidRPr="005A79DF">
        <w:rPr>
          <w:color w:val="000000"/>
        </w:rPr>
        <w:t>.</w:t>
      </w:r>
    </w:p>
    <w:p w:rsidR="00DD1B70" w:rsidRDefault="00DD1B70" w:rsidP="00DD1B70">
      <w:pPr>
        <w:pStyle w:val="western"/>
        <w:shd w:val="clear" w:color="auto" w:fill="FFFFFF"/>
        <w:spacing w:before="0" w:after="0"/>
        <w:ind w:firstLine="461"/>
        <w:jc w:val="both"/>
        <w:rPr>
          <w:color w:val="000000"/>
        </w:rPr>
      </w:pPr>
      <w:r w:rsidRPr="00A416F1">
        <w:t>–</w:t>
      </w:r>
      <w:r>
        <w:t xml:space="preserve"> </w:t>
      </w:r>
      <w:r>
        <w:rPr>
          <w:color w:val="000000"/>
        </w:rPr>
        <w:t>Тут, теперь чисто,</w:t>
      </w:r>
      <w:r w:rsidRPr="003F323C">
        <w:t xml:space="preserve"> </w:t>
      </w:r>
      <w:r w:rsidRPr="00A416F1">
        <w:t>–</w:t>
      </w:r>
      <w:r>
        <w:rPr>
          <w:color w:val="000000"/>
        </w:rPr>
        <w:t xml:space="preserve"> сказал я, вытирая оказавшийся теперь у меня на пальце блеск для губ о свои брюки.</w:t>
      </w:r>
      <w:r>
        <w:rPr>
          <w:rStyle w:val="apple-converted-space"/>
          <w:color w:val="000000"/>
        </w:rPr>
        <w:t xml:space="preserve"> </w:t>
      </w:r>
      <w:r>
        <w:rPr>
          <w:color w:val="000000"/>
        </w:rPr>
        <w:t xml:space="preserve">И с ласковой улыбкой я добавил: </w:t>
      </w:r>
      <w:r w:rsidRPr="00A416F1">
        <w:t>–</w:t>
      </w:r>
      <w:r>
        <w:t xml:space="preserve"> </w:t>
      </w:r>
      <w:r w:rsidRPr="009278CF">
        <w:t>Вс</w:t>
      </w:r>
      <w:r>
        <w:t>ё</w:t>
      </w:r>
      <w:r w:rsidRPr="009278CF">
        <w:t xml:space="preserve"> равно ты мне больше нравишься без макияжа. У тебя естественная красота</w:t>
      </w:r>
    </w:p>
    <w:p w:rsidR="00DD1B70" w:rsidRDefault="00DD1B70" w:rsidP="00DD1B70">
      <w:pPr>
        <w:pStyle w:val="western"/>
        <w:shd w:val="clear" w:color="auto" w:fill="FFFFFF"/>
        <w:spacing w:before="0" w:after="0"/>
        <w:ind w:firstLine="461"/>
        <w:jc w:val="both"/>
        <w:rPr>
          <w:rStyle w:val="apple-converted-space"/>
          <w:color w:val="000000"/>
        </w:rPr>
      </w:pPr>
      <w:r>
        <w:rPr>
          <w:color w:val="000000"/>
        </w:rPr>
        <w:t>Сьюзан потупила взгляд.</w:t>
      </w:r>
      <w:r>
        <w:rPr>
          <w:rStyle w:val="apple-converted-space"/>
          <w:color w:val="000000"/>
        </w:rPr>
        <w:t xml:space="preserve"> </w:t>
      </w:r>
      <w:r>
        <w:rPr>
          <w:color w:val="000000"/>
        </w:rPr>
        <w:t xml:space="preserve">Она почему-то плохо воспринимала комплименты </w:t>
      </w:r>
      <w:proofErr w:type="gramStart"/>
      <w:r>
        <w:rPr>
          <w:color w:val="000000"/>
        </w:rPr>
        <w:t>–</w:t>
      </w:r>
      <w:r>
        <w:rPr>
          <w:rStyle w:val="apple-converted-space"/>
          <w:color w:val="000000"/>
        </w:rPr>
        <w:t>с</w:t>
      </w:r>
      <w:proofErr w:type="gramEnd"/>
      <w:r>
        <w:rPr>
          <w:rStyle w:val="apple-converted-space"/>
          <w:color w:val="000000"/>
        </w:rPr>
        <w:t xml:space="preserve">тановилась </w:t>
      </w:r>
      <w:r>
        <w:rPr>
          <w:color w:val="000000"/>
        </w:rPr>
        <w:t>застенчивой.</w:t>
      </w:r>
      <w:r>
        <w:rPr>
          <w:rStyle w:val="apple-converted-space"/>
          <w:color w:val="000000"/>
        </w:rPr>
        <w:t xml:space="preserve"> </w:t>
      </w:r>
      <w:r>
        <w:rPr>
          <w:color w:val="000000"/>
        </w:rPr>
        <w:t>Но сейчас не время стесняться.</w:t>
      </w:r>
      <w:r>
        <w:rPr>
          <w:rStyle w:val="apple-converted-space"/>
          <w:color w:val="000000"/>
        </w:rPr>
        <w:t xml:space="preserve"> Костяшками пальцев я приподнял её </w:t>
      </w:r>
      <w:r>
        <w:rPr>
          <w:color w:val="000000"/>
        </w:rPr>
        <w:t>подбородок и наклонился чуть ближе.</w:t>
      </w:r>
      <w:r>
        <w:rPr>
          <w:rStyle w:val="apple-converted-space"/>
          <w:color w:val="000000"/>
        </w:rPr>
        <w:t xml:space="preserve"> Меня окутал а</w:t>
      </w:r>
      <w:r>
        <w:rPr>
          <w:color w:val="000000"/>
        </w:rPr>
        <w:t>ппетитный запах её кожи, и в моих мыслях осталось лишь одно желание.</w:t>
      </w:r>
      <w:r>
        <w:rPr>
          <w:rStyle w:val="apple-converted-space"/>
          <w:color w:val="000000"/>
        </w:rPr>
        <w:t xml:space="preserve"> </w:t>
      </w:r>
    </w:p>
    <w:p w:rsidR="00DD1B70" w:rsidRDefault="00DD1B70" w:rsidP="00DD1B70">
      <w:pPr>
        <w:pStyle w:val="western"/>
        <w:shd w:val="clear" w:color="auto" w:fill="FFFFFF"/>
        <w:spacing w:before="0" w:after="0"/>
        <w:ind w:firstLine="461"/>
        <w:jc w:val="both"/>
        <w:rPr>
          <w:color w:val="000000"/>
        </w:rPr>
      </w:pPr>
      <w:r w:rsidRPr="00A416F1">
        <w:t>–</w:t>
      </w:r>
      <w:r>
        <w:t xml:space="preserve"> </w:t>
      </w:r>
      <w:r w:rsidRPr="009278CF">
        <w:t>Открою секрет</w:t>
      </w:r>
      <w:r>
        <w:rPr>
          <w:color w:val="000000"/>
        </w:rPr>
        <w:t>,</w:t>
      </w:r>
      <w:r w:rsidRPr="003F323C">
        <w:t xml:space="preserve"> </w:t>
      </w:r>
      <w:r w:rsidRPr="00A416F1">
        <w:t>–</w:t>
      </w:r>
      <w:r>
        <w:rPr>
          <w:color w:val="000000"/>
        </w:rPr>
        <w:t xml:space="preserve"> прошептал я.</w:t>
      </w:r>
      <w:r>
        <w:rPr>
          <w:rStyle w:val="apple-converted-space"/>
          <w:color w:val="000000"/>
        </w:rPr>
        <w:t xml:space="preserve"> </w:t>
      </w:r>
      <w:r w:rsidRPr="00A416F1">
        <w:t>–</w:t>
      </w:r>
      <w:r>
        <w:t xml:space="preserve"> </w:t>
      </w:r>
      <w:r w:rsidRPr="009278CF">
        <w:t>Целовать накрашенные губы ужасно раздражает</w:t>
      </w:r>
      <w:r>
        <w:rPr>
          <w:color w:val="000000"/>
        </w:rPr>
        <w:t>.</w:t>
      </w:r>
    </w:p>
    <w:p w:rsidR="00DD1B70" w:rsidRPr="007846F4" w:rsidRDefault="00DD1B70" w:rsidP="00DD1B70">
      <w:pPr>
        <w:pStyle w:val="western"/>
        <w:shd w:val="clear" w:color="auto" w:fill="FFFFFF"/>
        <w:spacing w:before="0" w:after="0"/>
        <w:ind w:firstLine="461"/>
        <w:jc w:val="both"/>
        <w:rPr>
          <w:color w:val="000000"/>
        </w:rPr>
      </w:pPr>
      <w:r w:rsidRPr="00CB7ACE">
        <w:rPr>
          <w:color w:val="000000"/>
        </w:rPr>
        <w:lastRenderedPageBreak/>
        <w:t>Я</w:t>
      </w:r>
      <w:r>
        <w:rPr>
          <w:color w:val="000000"/>
        </w:rPr>
        <w:t xml:space="preserve"> </w:t>
      </w:r>
      <w:r w:rsidRPr="00CB7ACE">
        <w:rPr>
          <w:color w:val="000000"/>
        </w:rPr>
        <w:t>не</w:t>
      </w:r>
      <w:r>
        <w:rPr>
          <w:color w:val="000000"/>
        </w:rPr>
        <w:t xml:space="preserve"> </w:t>
      </w:r>
      <w:r w:rsidRPr="00CB7ACE">
        <w:rPr>
          <w:color w:val="000000"/>
        </w:rPr>
        <w:t>дал</w:t>
      </w:r>
      <w:r>
        <w:rPr>
          <w:color w:val="000000"/>
        </w:rPr>
        <w:t xml:space="preserve"> </w:t>
      </w:r>
      <w:r w:rsidRPr="00CB7ACE">
        <w:rPr>
          <w:color w:val="000000"/>
        </w:rPr>
        <w:t>ей</w:t>
      </w:r>
      <w:r>
        <w:rPr>
          <w:color w:val="000000"/>
        </w:rPr>
        <w:t xml:space="preserve"> </w:t>
      </w:r>
      <w:r w:rsidRPr="00CB7ACE">
        <w:rPr>
          <w:color w:val="000000"/>
        </w:rPr>
        <w:t>врем</w:t>
      </w:r>
      <w:r>
        <w:rPr>
          <w:color w:val="000000"/>
        </w:rPr>
        <w:t>ени отклониться</w:t>
      </w:r>
      <w:r w:rsidRPr="00C72FC2">
        <w:rPr>
          <w:rStyle w:val="apple-converted-space"/>
          <w:color w:val="000000"/>
        </w:rPr>
        <w:t xml:space="preserve"> </w:t>
      </w:r>
      <w:r>
        <w:rPr>
          <w:rStyle w:val="apple-converted-space"/>
          <w:color w:val="000000"/>
        </w:rPr>
        <w:t>и быстро поцеловал её</w:t>
      </w:r>
      <w:r w:rsidRPr="00CB7ACE">
        <w:rPr>
          <w:color w:val="000000"/>
        </w:rPr>
        <w:t>.</w:t>
      </w:r>
      <w:r w:rsidRPr="00C72FC2">
        <w:rPr>
          <w:rStyle w:val="apple-converted-space"/>
          <w:color w:val="000000"/>
        </w:rPr>
        <w:t xml:space="preserve"> </w:t>
      </w:r>
      <w:r w:rsidRPr="00CB7ACE">
        <w:rPr>
          <w:color w:val="000000"/>
        </w:rPr>
        <w:t>Сьюз</w:t>
      </w:r>
      <w:r>
        <w:rPr>
          <w:color w:val="000000"/>
        </w:rPr>
        <w:t>а</w:t>
      </w:r>
      <w:r w:rsidRPr="00CB7ACE">
        <w:rPr>
          <w:color w:val="000000"/>
        </w:rPr>
        <w:t>н</w:t>
      </w:r>
      <w:r>
        <w:rPr>
          <w:color w:val="000000"/>
        </w:rPr>
        <w:t xml:space="preserve"> в шоке затаила дыхание</w:t>
      </w:r>
      <w:r w:rsidRPr="00CB7ACE">
        <w:rPr>
          <w:color w:val="000000"/>
        </w:rPr>
        <w:t>.</w:t>
      </w:r>
      <w:r w:rsidRPr="00C72FC2">
        <w:rPr>
          <w:rStyle w:val="apple-converted-space"/>
          <w:color w:val="000000"/>
        </w:rPr>
        <w:t xml:space="preserve"> </w:t>
      </w:r>
      <w:r w:rsidRPr="00CB7ACE">
        <w:rPr>
          <w:color w:val="000000"/>
        </w:rPr>
        <w:t>О</w:t>
      </w:r>
      <w:r>
        <w:rPr>
          <w:color w:val="000000"/>
        </w:rPr>
        <w:t xml:space="preserve"> </w:t>
      </w:r>
      <w:r w:rsidRPr="00CB7ACE">
        <w:rPr>
          <w:color w:val="000000"/>
        </w:rPr>
        <w:t>Боже,</w:t>
      </w:r>
      <w:r>
        <w:rPr>
          <w:color w:val="000000"/>
        </w:rPr>
        <w:t xml:space="preserve"> </w:t>
      </w:r>
      <w:r w:rsidRPr="00CB7ACE">
        <w:rPr>
          <w:color w:val="000000"/>
        </w:rPr>
        <w:t>это</w:t>
      </w:r>
      <w:r>
        <w:rPr>
          <w:color w:val="000000"/>
        </w:rPr>
        <w:t xml:space="preserve"> перебор</w:t>
      </w:r>
      <w:r w:rsidRPr="00CB7ACE">
        <w:rPr>
          <w:color w:val="000000"/>
        </w:rPr>
        <w:t>?</w:t>
      </w:r>
      <w:r>
        <w:rPr>
          <w:color w:val="000000"/>
        </w:rPr>
        <w:t xml:space="preserve"> </w:t>
      </w:r>
      <w:r w:rsidRPr="00CB7ACE">
        <w:rPr>
          <w:color w:val="000000"/>
        </w:rPr>
        <w:t>Предвидя</w:t>
      </w:r>
      <w:r>
        <w:rPr>
          <w:color w:val="000000"/>
        </w:rPr>
        <w:t xml:space="preserve"> </w:t>
      </w:r>
      <w:r w:rsidRPr="00CB7ACE">
        <w:rPr>
          <w:color w:val="000000"/>
        </w:rPr>
        <w:t>ещ</w:t>
      </w:r>
      <w:r>
        <w:rPr>
          <w:color w:val="000000"/>
        </w:rPr>
        <w:t xml:space="preserve">ё </w:t>
      </w:r>
      <w:r w:rsidRPr="00CB7ACE">
        <w:rPr>
          <w:color w:val="000000"/>
        </w:rPr>
        <w:t>одн</w:t>
      </w:r>
      <w:r>
        <w:rPr>
          <w:color w:val="000000"/>
        </w:rPr>
        <w:t>у пощёчину</w:t>
      </w:r>
      <w:r w:rsidRPr="00CB7ACE">
        <w:rPr>
          <w:color w:val="000000"/>
        </w:rPr>
        <w:t>,</w:t>
      </w:r>
      <w:r>
        <w:rPr>
          <w:color w:val="000000"/>
        </w:rPr>
        <w:t xml:space="preserve"> </w:t>
      </w:r>
      <w:r w:rsidRPr="00CB7ACE">
        <w:rPr>
          <w:color w:val="000000"/>
        </w:rPr>
        <w:t>я</w:t>
      </w:r>
      <w:r>
        <w:rPr>
          <w:color w:val="000000"/>
        </w:rPr>
        <w:t xml:space="preserve"> втянул в себя </w:t>
      </w:r>
      <w:r w:rsidRPr="00CB7ACE">
        <w:rPr>
          <w:color w:val="000000"/>
        </w:rPr>
        <w:t>голову</w:t>
      </w:r>
      <w:r>
        <w:rPr>
          <w:color w:val="000000"/>
        </w:rPr>
        <w:t xml:space="preserve"> </w:t>
      </w:r>
      <w:r w:rsidRPr="00CB7ACE">
        <w:rPr>
          <w:color w:val="000000"/>
        </w:rPr>
        <w:t>и</w:t>
      </w:r>
      <w:r>
        <w:rPr>
          <w:color w:val="000000"/>
        </w:rPr>
        <w:t xml:space="preserve"> </w:t>
      </w:r>
      <w:r w:rsidRPr="00CB7ACE">
        <w:rPr>
          <w:color w:val="000000"/>
        </w:rPr>
        <w:t>зажмурилс</w:t>
      </w:r>
      <w:r>
        <w:rPr>
          <w:color w:val="000000"/>
        </w:rPr>
        <w:t>я</w:t>
      </w:r>
      <w:r w:rsidRPr="00CB7ACE">
        <w:rPr>
          <w:color w:val="000000"/>
        </w:rPr>
        <w:t>.</w:t>
      </w:r>
      <w:r>
        <w:rPr>
          <w:color w:val="000000"/>
        </w:rPr>
        <w:t xml:space="preserve"> </w:t>
      </w:r>
      <w:r w:rsidRPr="00C72FC2">
        <w:rPr>
          <w:rStyle w:val="apple-converted-space"/>
          <w:color w:val="000000"/>
        </w:rPr>
        <w:t xml:space="preserve"> </w:t>
      </w:r>
      <w:r>
        <w:rPr>
          <w:rStyle w:val="apple-converted-space"/>
          <w:color w:val="000000"/>
        </w:rPr>
        <w:t>Во мне напрягся к</w:t>
      </w:r>
      <w:r w:rsidRPr="00CB7ACE">
        <w:rPr>
          <w:color w:val="000000"/>
        </w:rPr>
        <w:t>аждый</w:t>
      </w:r>
      <w:r>
        <w:rPr>
          <w:color w:val="000000"/>
        </w:rPr>
        <w:t xml:space="preserve"> </w:t>
      </w:r>
      <w:r w:rsidRPr="00CB7ACE">
        <w:rPr>
          <w:color w:val="000000"/>
        </w:rPr>
        <w:t>мускул</w:t>
      </w:r>
      <w:r>
        <w:rPr>
          <w:color w:val="000000"/>
        </w:rPr>
        <w:t>, ожидая получить шлепок от её руки</w:t>
      </w:r>
      <w:r w:rsidRPr="00CB7ACE">
        <w:rPr>
          <w:color w:val="000000"/>
        </w:rPr>
        <w:t>.</w:t>
      </w:r>
    </w:p>
    <w:p w:rsidR="00DD1B70" w:rsidRDefault="00DD1B70" w:rsidP="00DD1B70">
      <w:pPr>
        <w:pStyle w:val="western"/>
        <w:shd w:val="clear" w:color="auto" w:fill="FFFFFF"/>
        <w:spacing w:before="0" w:after="0"/>
        <w:ind w:firstLine="461"/>
        <w:jc w:val="both"/>
        <w:rPr>
          <w:rStyle w:val="apple-converted-space"/>
          <w:color w:val="000000"/>
        </w:rPr>
      </w:pPr>
      <w:r>
        <w:rPr>
          <w:color w:val="000000"/>
        </w:rPr>
        <w:t>Но удара не последовало.</w:t>
      </w:r>
      <w:r>
        <w:rPr>
          <w:rStyle w:val="apple-converted-space"/>
          <w:color w:val="000000"/>
        </w:rPr>
        <w:t xml:space="preserve"> Услышав</w:t>
      </w:r>
      <w:r>
        <w:rPr>
          <w:color w:val="000000"/>
        </w:rPr>
        <w:t xml:space="preserve"> хихиканье Сью, я осторожно приоткрыл один глаз.</w:t>
      </w:r>
      <w:r>
        <w:rPr>
          <w:rStyle w:val="apple-converted-space"/>
          <w:color w:val="000000"/>
        </w:rPr>
        <w:t xml:space="preserve"> </w:t>
      </w:r>
    </w:p>
    <w:p w:rsidR="00DD1B70" w:rsidRPr="003F323C" w:rsidRDefault="00DD1B70" w:rsidP="00DD1B70">
      <w:pPr>
        <w:pStyle w:val="western"/>
        <w:shd w:val="clear" w:color="auto" w:fill="FFFFFF"/>
        <w:spacing w:before="0" w:after="0"/>
        <w:ind w:firstLine="461"/>
        <w:jc w:val="both"/>
        <w:rPr>
          <w:color w:val="000000"/>
        </w:rPr>
      </w:pPr>
      <w:r w:rsidRPr="00A416F1">
        <w:t>–</w:t>
      </w:r>
      <w:r>
        <w:t xml:space="preserve"> </w:t>
      </w:r>
      <w:r w:rsidRPr="009278CF">
        <w:t xml:space="preserve">Ты не </w:t>
      </w:r>
      <w:r>
        <w:t xml:space="preserve">собираешься </w:t>
      </w:r>
      <w:r w:rsidRPr="009278CF">
        <w:t>да</w:t>
      </w:r>
      <w:r>
        <w:t>т</w:t>
      </w:r>
      <w:r w:rsidRPr="009278CF">
        <w:t>ь мне пощ</w:t>
      </w:r>
      <w:r>
        <w:t>ё</w:t>
      </w:r>
      <w:r w:rsidRPr="009278CF">
        <w:t>чину</w:t>
      </w:r>
      <w:r>
        <w:rPr>
          <w:color w:val="000000"/>
        </w:rPr>
        <w:t>?</w:t>
      </w:r>
    </w:p>
    <w:p w:rsidR="00DD1B70" w:rsidRDefault="00DD1B70" w:rsidP="00DD1B70">
      <w:pPr>
        <w:pStyle w:val="western"/>
        <w:shd w:val="clear" w:color="auto" w:fill="FFFFFF"/>
        <w:spacing w:before="0" w:after="0"/>
        <w:ind w:firstLine="461"/>
        <w:jc w:val="both"/>
        <w:rPr>
          <w:color w:val="000000"/>
        </w:rPr>
      </w:pPr>
      <w:r>
        <w:rPr>
          <w:color w:val="000000"/>
        </w:rPr>
        <w:t xml:space="preserve">Сидя всё так же на </w:t>
      </w:r>
      <w:proofErr w:type="gramStart"/>
      <w:r>
        <w:rPr>
          <w:color w:val="000000"/>
        </w:rPr>
        <w:t>том же месте и не отстраняясь</w:t>
      </w:r>
      <w:proofErr w:type="gramEnd"/>
      <w:r>
        <w:rPr>
          <w:color w:val="000000"/>
        </w:rPr>
        <w:t xml:space="preserve"> от меня, она расплылась в милой улыбке.</w:t>
      </w:r>
    </w:p>
    <w:p w:rsidR="00DD1B70" w:rsidRDefault="00DD1B70" w:rsidP="00DD1B70">
      <w:pPr>
        <w:pStyle w:val="western"/>
        <w:shd w:val="clear" w:color="auto" w:fill="FFFFFF"/>
        <w:spacing w:before="0" w:after="0"/>
        <w:ind w:firstLine="461"/>
        <w:jc w:val="both"/>
        <w:rPr>
          <w:color w:val="000000"/>
        </w:rPr>
      </w:pPr>
      <w:r w:rsidRPr="00A416F1">
        <w:t>–</w:t>
      </w:r>
      <w:r>
        <w:t xml:space="preserve"> Д</w:t>
      </w:r>
      <w:r>
        <w:rPr>
          <w:color w:val="000000"/>
        </w:rPr>
        <w:t>умаю, нет.</w:t>
      </w:r>
    </w:p>
    <w:p w:rsidR="00DD1B70" w:rsidRDefault="00DD1B70" w:rsidP="00DD1B70">
      <w:pPr>
        <w:pStyle w:val="western"/>
        <w:shd w:val="clear" w:color="auto" w:fill="FFFFFF"/>
        <w:spacing w:before="0" w:after="0"/>
        <w:ind w:firstLine="461"/>
        <w:jc w:val="both"/>
        <w:rPr>
          <w:color w:val="000000"/>
        </w:rPr>
      </w:pPr>
      <w:r w:rsidRPr="00A416F1">
        <w:t>–</w:t>
      </w:r>
      <w:r>
        <w:t xml:space="preserve"> </w:t>
      </w:r>
      <w:r>
        <w:rPr>
          <w:color w:val="000000"/>
        </w:rPr>
        <w:t>Хорошо.</w:t>
      </w:r>
      <w:r w:rsidRPr="0029236B">
        <w:t xml:space="preserve"> </w:t>
      </w:r>
      <w:r w:rsidRPr="00A416F1">
        <w:t>–</w:t>
      </w:r>
      <w:r>
        <w:rPr>
          <w:color w:val="000000"/>
        </w:rPr>
        <w:t xml:space="preserve"> У меня вырвался вздох облегчения, и я выпрямился, моё сердце от радости стало танцевать брейк.</w:t>
      </w:r>
      <w:r>
        <w:rPr>
          <w:rStyle w:val="apple-converted-space"/>
          <w:color w:val="000000"/>
        </w:rPr>
        <w:t xml:space="preserve"> </w:t>
      </w:r>
      <w:r>
        <w:rPr>
          <w:color w:val="000000"/>
        </w:rPr>
        <w:t>Мы, наконец, преодолели гнев.</w:t>
      </w:r>
      <w:r>
        <w:rPr>
          <w:rStyle w:val="apple-converted-space"/>
          <w:color w:val="000000"/>
        </w:rPr>
        <w:t xml:space="preserve"> </w:t>
      </w:r>
      <w:r>
        <w:rPr>
          <w:color w:val="000000"/>
        </w:rPr>
        <w:t xml:space="preserve">Сью уже </w:t>
      </w:r>
      <w:proofErr w:type="gramStart"/>
      <w:r>
        <w:rPr>
          <w:color w:val="000000"/>
        </w:rPr>
        <w:t>готова</w:t>
      </w:r>
      <w:proofErr w:type="gramEnd"/>
      <w:r>
        <w:rPr>
          <w:color w:val="000000"/>
        </w:rPr>
        <w:t xml:space="preserve"> подпустить меня к себе, но этого целомудренного поцелуя недостаточно.</w:t>
      </w:r>
      <w:r>
        <w:rPr>
          <w:rStyle w:val="apple-converted-space"/>
          <w:color w:val="000000"/>
        </w:rPr>
        <w:t xml:space="preserve"> </w:t>
      </w:r>
      <w:r>
        <w:rPr>
          <w:color w:val="000000"/>
        </w:rPr>
        <w:t>Я хотел большего. Сейчас.</w:t>
      </w:r>
      <w:r>
        <w:rPr>
          <w:rStyle w:val="apple-converted-space"/>
          <w:color w:val="000000"/>
        </w:rPr>
        <w:t xml:space="preserve"> </w:t>
      </w:r>
      <w:r>
        <w:rPr>
          <w:color w:val="000000"/>
        </w:rPr>
        <w:t>И, судя по её горящему взгляду, она хочет того же. Меня охватило страстное желание и непоколебимая уверенность, отчего на одной стороне появилась ухмылка.</w:t>
      </w:r>
      <w:r>
        <w:rPr>
          <w:rStyle w:val="apple-converted-space"/>
          <w:color w:val="000000"/>
        </w:rPr>
        <w:t xml:space="preserve"> </w:t>
      </w:r>
      <w:r w:rsidRPr="00A416F1">
        <w:t>–</w:t>
      </w:r>
      <w:r>
        <w:t xml:space="preserve"> </w:t>
      </w:r>
      <w:r>
        <w:rPr>
          <w:color w:val="000000"/>
        </w:rPr>
        <w:t>Можно я опять это сделаю?</w:t>
      </w:r>
    </w:p>
    <w:p w:rsidR="00DD1B70" w:rsidRPr="007846F4" w:rsidRDefault="00DD1B70" w:rsidP="00DD1B70">
      <w:pPr>
        <w:pStyle w:val="western"/>
        <w:shd w:val="clear" w:color="auto" w:fill="FFFFFF"/>
        <w:spacing w:before="0" w:after="0"/>
        <w:ind w:firstLine="461"/>
        <w:jc w:val="both"/>
        <w:rPr>
          <w:color w:val="000000"/>
        </w:rPr>
      </w:pPr>
      <w:r>
        <w:rPr>
          <w:color w:val="000000"/>
        </w:rPr>
        <w:t xml:space="preserve">Её </w:t>
      </w:r>
      <w:r w:rsidRPr="00CB7ACE">
        <w:rPr>
          <w:color w:val="000000"/>
        </w:rPr>
        <w:t>ответ</w:t>
      </w:r>
      <w:r>
        <w:rPr>
          <w:color w:val="000000"/>
        </w:rPr>
        <w:t xml:space="preserve"> </w:t>
      </w:r>
      <w:r w:rsidRPr="00CB7ACE">
        <w:rPr>
          <w:color w:val="000000"/>
        </w:rPr>
        <w:t>меня</w:t>
      </w:r>
      <w:r>
        <w:rPr>
          <w:color w:val="000000"/>
        </w:rPr>
        <w:t xml:space="preserve"> </w:t>
      </w:r>
      <w:r w:rsidRPr="00CB7ACE">
        <w:rPr>
          <w:color w:val="000000"/>
        </w:rPr>
        <w:t>потряс</w:t>
      </w:r>
      <w:r>
        <w:rPr>
          <w:color w:val="000000"/>
        </w:rPr>
        <w:t xml:space="preserve"> – лучше не придумаешь</w:t>
      </w:r>
      <w:r w:rsidRPr="00CB7ACE">
        <w:rPr>
          <w:color w:val="000000"/>
        </w:rPr>
        <w:t>.</w:t>
      </w:r>
      <w:r w:rsidRPr="00C72FC2">
        <w:rPr>
          <w:rStyle w:val="apple-converted-space"/>
          <w:color w:val="000000"/>
        </w:rPr>
        <w:t xml:space="preserve"> </w:t>
      </w:r>
      <w:r>
        <w:rPr>
          <w:rStyle w:val="apple-converted-space"/>
          <w:color w:val="000000"/>
        </w:rPr>
        <w:t>Широко у</w:t>
      </w:r>
      <w:r w:rsidRPr="00CB7ACE">
        <w:rPr>
          <w:color w:val="000000"/>
        </w:rPr>
        <w:t>лыбаясь,</w:t>
      </w:r>
      <w:r>
        <w:rPr>
          <w:color w:val="000000"/>
        </w:rPr>
        <w:t xml:space="preserve"> </w:t>
      </w:r>
      <w:r w:rsidRPr="00CB7ACE">
        <w:rPr>
          <w:color w:val="000000"/>
        </w:rPr>
        <w:t>она</w:t>
      </w:r>
      <w:r>
        <w:rPr>
          <w:color w:val="000000"/>
        </w:rPr>
        <w:t xml:space="preserve"> </w:t>
      </w:r>
      <w:r w:rsidRPr="00CB7ACE">
        <w:rPr>
          <w:color w:val="000000"/>
        </w:rPr>
        <w:t>протянула</w:t>
      </w:r>
      <w:r>
        <w:rPr>
          <w:color w:val="000000"/>
        </w:rPr>
        <w:t xml:space="preserve"> </w:t>
      </w:r>
      <w:r w:rsidRPr="00CB7ACE">
        <w:rPr>
          <w:color w:val="000000"/>
        </w:rPr>
        <w:t>руку</w:t>
      </w:r>
      <w:r>
        <w:rPr>
          <w:color w:val="000000"/>
        </w:rPr>
        <w:t xml:space="preserve"> </w:t>
      </w:r>
      <w:r w:rsidRPr="00CB7ACE">
        <w:rPr>
          <w:color w:val="000000"/>
        </w:rPr>
        <w:t>и</w:t>
      </w:r>
      <w:r>
        <w:rPr>
          <w:color w:val="000000"/>
        </w:rPr>
        <w:t xml:space="preserve"> обернула </w:t>
      </w:r>
      <w:r w:rsidRPr="00CB7ACE">
        <w:rPr>
          <w:color w:val="000000"/>
        </w:rPr>
        <w:t>мой</w:t>
      </w:r>
      <w:r>
        <w:rPr>
          <w:color w:val="000000"/>
        </w:rPr>
        <w:t xml:space="preserve"> </w:t>
      </w:r>
      <w:r w:rsidRPr="00CB7ACE">
        <w:rPr>
          <w:color w:val="000000"/>
        </w:rPr>
        <w:t>галстук</w:t>
      </w:r>
      <w:r>
        <w:rPr>
          <w:color w:val="000000"/>
        </w:rPr>
        <w:t xml:space="preserve"> </w:t>
      </w:r>
      <w:r w:rsidRPr="00CB7ACE">
        <w:rPr>
          <w:color w:val="000000"/>
        </w:rPr>
        <w:t>вокруг</w:t>
      </w:r>
      <w:r>
        <w:rPr>
          <w:color w:val="000000"/>
        </w:rPr>
        <w:t xml:space="preserve"> своей ладони</w:t>
      </w:r>
      <w:r w:rsidRPr="00CB7ACE">
        <w:rPr>
          <w:color w:val="000000"/>
        </w:rPr>
        <w:t>,</w:t>
      </w:r>
      <w:r>
        <w:rPr>
          <w:color w:val="000000"/>
        </w:rPr>
        <w:t xml:space="preserve"> потянув </w:t>
      </w:r>
      <w:r w:rsidRPr="00CB7ACE">
        <w:rPr>
          <w:color w:val="000000"/>
        </w:rPr>
        <w:t>меня</w:t>
      </w:r>
      <w:r>
        <w:rPr>
          <w:color w:val="000000"/>
        </w:rPr>
        <w:t xml:space="preserve"> ближе к себе</w:t>
      </w:r>
      <w:r w:rsidRPr="00CB7ACE">
        <w:rPr>
          <w:color w:val="000000"/>
        </w:rPr>
        <w:t>.</w:t>
      </w:r>
      <w:r w:rsidRPr="00C72FC2">
        <w:rPr>
          <w:rStyle w:val="apple-converted-space"/>
          <w:color w:val="000000"/>
        </w:rPr>
        <w:t xml:space="preserve"> </w:t>
      </w:r>
      <w:r w:rsidRPr="00CB7ACE">
        <w:rPr>
          <w:color w:val="000000"/>
        </w:rPr>
        <w:t>Ч</w:t>
      </w:r>
      <w:r>
        <w:rPr>
          <w:color w:val="000000"/>
        </w:rPr>
        <w:t>ё</w:t>
      </w:r>
      <w:r w:rsidRPr="00CB7ACE">
        <w:rPr>
          <w:color w:val="000000"/>
        </w:rPr>
        <w:t>рт</w:t>
      </w:r>
      <w:r>
        <w:rPr>
          <w:color w:val="000000"/>
        </w:rPr>
        <w:t xml:space="preserve"> </w:t>
      </w:r>
      <w:r w:rsidRPr="00CB7ACE">
        <w:rPr>
          <w:color w:val="000000"/>
        </w:rPr>
        <w:t>возьми,</w:t>
      </w:r>
      <w:r>
        <w:rPr>
          <w:color w:val="000000"/>
        </w:rPr>
        <w:t xml:space="preserve"> </w:t>
      </w:r>
      <w:r w:rsidRPr="00CB7ACE">
        <w:rPr>
          <w:color w:val="000000"/>
        </w:rPr>
        <w:t>по</w:t>
      </w:r>
      <w:r>
        <w:rPr>
          <w:color w:val="000000"/>
        </w:rPr>
        <w:t xml:space="preserve"> </w:t>
      </w:r>
      <w:r w:rsidRPr="00CB7ACE">
        <w:rPr>
          <w:color w:val="000000"/>
        </w:rPr>
        <w:t>крайней</w:t>
      </w:r>
      <w:r>
        <w:rPr>
          <w:color w:val="000000"/>
        </w:rPr>
        <w:t xml:space="preserve"> </w:t>
      </w:r>
      <w:r w:rsidRPr="00CB7ACE">
        <w:rPr>
          <w:color w:val="000000"/>
        </w:rPr>
        <w:t>мере,</w:t>
      </w:r>
      <w:r>
        <w:rPr>
          <w:color w:val="000000"/>
        </w:rPr>
        <w:t xml:space="preserve"> сегодня происходило хоть что-то </w:t>
      </w:r>
      <w:proofErr w:type="gramStart"/>
      <w:r>
        <w:rPr>
          <w:color w:val="000000"/>
        </w:rPr>
        <w:t>чертовски</w:t>
      </w:r>
      <w:proofErr w:type="gramEnd"/>
      <w:r>
        <w:rPr>
          <w:color w:val="000000"/>
        </w:rPr>
        <w:t xml:space="preserve"> хорошее</w:t>
      </w:r>
      <w:r w:rsidRPr="00CB7ACE">
        <w:rPr>
          <w:color w:val="000000"/>
        </w:rPr>
        <w:t>.</w:t>
      </w:r>
    </w:p>
    <w:p w:rsidR="00DD1B70" w:rsidRDefault="00DD1B70" w:rsidP="00DD1B70">
      <w:pPr>
        <w:pStyle w:val="western"/>
        <w:shd w:val="clear" w:color="auto" w:fill="FFFFFF"/>
        <w:spacing w:before="0" w:after="0"/>
        <w:ind w:firstLine="461"/>
        <w:jc w:val="both"/>
        <w:rPr>
          <w:rStyle w:val="apple-converted-space"/>
          <w:color w:val="000000"/>
        </w:rPr>
      </w:pPr>
      <w:r w:rsidRPr="00CB7ACE">
        <w:rPr>
          <w:color w:val="000000"/>
        </w:rPr>
        <w:t>Сходя</w:t>
      </w:r>
      <w:r>
        <w:rPr>
          <w:color w:val="000000"/>
        </w:rPr>
        <w:t xml:space="preserve"> </w:t>
      </w:r>
      <w:r w:rsidRPr="00CB7ACE">
        <w:rPr>
          <w:color w:val="000000"/>
        </w:rPr>
        <w:t>с</w:t>
      </w:r>
      <w:r>
        <w:rPr>
          <w:color w:val="000000"/>
        </w:rPr>
        <w:t xml:space="preserve"> </w:t>
      </w:r>
      <w:r w:rsidRPr="00CB7ACE">
        <w:rPr>
          <w:color w:val="000000"/>
        </w:rPr>
        <w:t>ума</w:t>
      </w:r>
      <w:r>
        <w:rPr>
          <w:color w:val="000000"/>
        </w:rPr>
        <w:t xml:space="preserve"> </w:t>
      </w:r>
      <w:r w:rsidRPr="00CB7ACE">
        <w:rPr>
          <w:color w:val="000000"/>
        </w:rPr>
        <w:t>от</w:t>
      </w:r>
      <w:r>
        <w:rPr>
          <w:color w:val="000000"/>
        </w:rPr>
        <w:t xml:space="preserve"> </w:t>
      </w:r>
      <w:r w:rsidRPr="00CB7ACE">
        <w:rPr>
          <w:color w:val="000000"/>
        </w:rPr>
        <w:t>нетерпения,</w:t>
      </w:r>
      <w:r>
        <w:rPr>
          <w:color w:val="000000"/>
        </w:rPr>
        <w:t xml:space="preserve"> </w:t>
      </w:r>
      <w:r w:rsidRPr="00CB7ACE">
        <w:rPr>
          <w:color w:val="000000"/>
        </w:rPr>
        <w:t>мой</w:t>
      </w:r>
      <w:r>
        <w:rPr>
          <w:color w:val="000000"/>
        </w:rPr>
        <w:t xml:space="preserve"> </w:t>
      </w:r>
      <w:r w:rsidRPr="00CB7ACE">
        <w:rPr>
          <w:color w:val="000000"/>
        </w:rPr>
        <w:t>взгляд</w:t>
      </w:r>
      <w:r>
        <w:rPr>
          <w:color w:val="000000"/>
        </w:rPr>
        <w:t xml:space="preserve"> бегал туда-сюда </w:t>
      </w:r>
      <w:r w:rsidRPr="00CB7ACE">
        <w:rPr>
          <w:color w:val="000000"/>
        </w:rPr>
        <w:t>между</w:t>
      </w:r>
      <w:r>
        <w:rPr>
          <w:color w:val="000000"/>
        </w:rPr>
        <w:t xml:space="preserve"> </w:t>
      </w:r>
      <w:r w:rsidRPr="00CB7ACE">
        <w:rPr>
          <w:color w:val="000000"/>
        </w:rPr>
        <w:t>ее</w:t>
      </w:r>
      <w:r>
        <w:rPr>
          <w:color w:val="000000"/>
        </w:rPr>
        <w:t xml:space="preserve"> </w:t>
      </w:r>
      <w:r w:rsidRPr="00CB7ACE">
        <w:rPr>
          <w:color w:val="000000"/>
        </w:rPr>
        <w:t>глазами</w:t>
      </w:r>
      <w:r>
        <w:rPr>
          <w:color w:val="000000"/>
        </w:rPr>
        <w:t xml:space="preserve"> </w:t>
      </w:r>
      <w:r w:rsidRPr="00CB7ACE">
        <w:rPr>
          <w:color w:val="000000"/>
        </w:rPr>
        <w:t>и</w:t>
      </w:r>
      <w:r>
        <w:rPr>
          <w:color w:val="000000"/>
        </w:rPr>
        <w:t xml:space="preserve"> </w:t>
      </w:r>
      <w:r w:rsidRPr="00CB7ACE">
        <w:rPr>
          <w:color w:val="000000"/>
        </w:rPr>
        <w:t>губами.</w:t>
      </w:r>
      <w:r w:rsidRPr="00C72FC2">
        <w:rPr>
          <w:rStyle w:val="apple-converted-space"/>
          <w:color w:val="000000"/>
        </w:rPr>
        <w:t xml:space="preserve"> </w:t>
      </w:r>
    </w:p>
    <w:p w:rsidR="00DD1B70" w:rsidRPr="007846F4" w:rsidRDefault="00DD1B70" w:rsidP="00DD1B70">
      <w:pPr>
        <w:pStyle w:val="western"/>
        <w:shd w:val="clear" w:color="auto" w:fill="FFFFFF"/>
        <w:spacing w:before="0" w:after="0"/>
        <w:ind w:firstLine="461"/>
        <w:jc w:val="both"/>
        <w:rPr>
          <w:color w:val="000000"/>
        </w:rPr>
      </w:pPr>
      <w:r w:rsidRPr="00A416F1">
        <w:t>–</w:t>
      </w:r>
      <w:r>
        <w:t xml:space="preserve"> </w:t>
      </w:r>
      <w:r w:rsidRPr="009278CF">
        <w:t>Думаю, это означает да</w:t>
      </w:r>
      <w:r w:rsidRPr="00CB7ACE">
        <w:rPr>
          <w:color w:val="000000"/>
        </w:rPr>
        <w:t>,</w:t>
      </w:r>
      <w:r w:rsidRPr="0029236B">
        <w:t xml:space="preserve"> </w:t>
      </w:r>
      <w:r w:rsidRPr="00A416F1">
        <w:t>–</w:t>
      </w:r>
      <w:r>
        <w:rPr>
          <w:color w:val="000000"/>
        </w:rPr>
        <w:t xml:space="preserve"> </w:t>
      </w:r>
      <w:r w:rsidRPr="00CB7ACE">
        <w:rPr>
          <w:color w:val="000000"/>
        </w:rPr>
        <w:t>растягивая</w:t>
      </w:r>
      <w:r>
        <w:rPr>
          <w:color w:val="000000"/>
        </w:rPr>
        <w:t xml:space="preserve"> </w:t>
      </w:r>
      <w:r w:rsidRPr="00CB7ACE">
        <w:rPr>
          <w:color w:val="000000"/>
        </w:rPr>
        <w:t>слова,</w:t>
      </w:r>
      <w:r>
        <w:rPr>
          <w:color w:val="000000"/>
        </w:rPr>
        <w:t xml:space="preserve"> я </w:t>
      </w:r>
      <w:r w:rsidRPr="00CB7ACE">
        <w:rPr>
          <w:color w:val="000000"/>
        </w:rPr>
        <w:t>медленно</w:t>
      </w:r>
      <w:r>
        <w:rPr>
          <w:color w:val="000000"/>
        </w:rPr>
        <w:t xml:space="preserve"> </w:t>
      </w:r>
      <w:r w:rsidRPr="00CB7ACE">
        <w:rPr>
          <w:color w:val="000000"/>
        </w:rPr>
        <w:t>провел</w:t>
      </w:r>
      <w:r>
        <w:rPr>
          <w:color w:val="000000"/>
        </w:rPr>
        <w:t xml:space="preserve"> </w:t>
      </w:r>
      <w:r w:rsidRPr="00CB7ACE">
        <w:rPr>
          <w:color w:val="000000"/>
        </w:rPr>
        <w:t>большим</w:t>
      </w:r>
      <w:r>
        <w:rPr>
          <w:color w:val="000000"/>
        </w:rPr>
        <w:t xml:space="preserve"> </w:t>
      </w:r>
      <w:r w:rsidRPr="00CB7ACE">
        <w:rPr>
          <w:color w:val="000000"/>
        </w:rPr>
        <w:t>пальцем</w:t>
      </w:r>
      <w:r>
        <w:rPr>
          <w:color w:val="000000"/>
        </w:rPr>
        <w:t xml:space="preserve"> </w:t>
      </w:r>
      <w:r w:rsidRPr="00CB7ACE">
        <w:rPr>
          <w:color w:val="000000"/>
        </w:rPr>
        <w:t>по</w:t>
      </w:r>
      <w:r>
        <w:rPr>
          <w:color w:val="000000"/>
        </w:rPr>
        <w:t xml:space="preserve"> её </w:t>
      </w:r>
      <w:r w:rsidRPr="00CB7ACE">
        <w:rPr>
          <w:color w:val="000000"/>
        </w:rPr>
        <w:t>губам,</w:t>
      </w:r>
      <w:r>
        <w:rPr>
          <w:color w:val="000000"/>
        </w:rPr>
        <w:t xml:space="preserve"> стирая оставшийся блеск для губ</w:t>
      </w:r>
      <w:r w:rsidRPr="00CB7ACE">
        <w:rPr>
          <w:color w:val="000000"/>
        </w:rPr>
        <w:t>.</w:t>
      </w:r>
      <w:r w:rsidRPr="00C72FC2">
        <w:rPr>
          <w:rStyle w:val="apple-converted-space"/>
          <w:color w:val="000000"/>
        </w:rPr>
        <w:t xml:space="preserve"> </w:t>
      </w:r>
      <w:r>
        <w:rPr>
          <w:rStyle w:val="apple-converted-space"/>
          <w:color w:val="000000"/>
        </w:rPr>
        <w:t xml:space="preserve">Так как </w:t>
      </w:r>
      <w:r w:rsidRPr="00CB7ACE">
        <w:rPr>
          <w:color w:val="000000"/>
        </w:rPr>
        <w:t>мы</w:t>
      </w:r>
      <w:r>
        <w:rPr>
          <w:color w:val="000000"/>
        </w:rPr>
        <w:t xml:space="preserve"> </w:t>
      </w:r>
      <w:r w:rsidRPr="00CB7ACE">
        <w:rPr>
          <w:color w:val="000000"/>
        </w:rPr>
        <w:t>собирались</w:t>
      </w:r>
      <w:r>
        <w:rPr>
          <w:color w:val="000000"/>
        </w:rPr>
        <w:t xml:space="preserve"> </w:t>
      </w:r>
      <w:r w:rsidRPr="00CB7ACE">
        <w:rPr>
          <w:color w:val="000000"/>
        </w:rPr>
        <w:t>поцеловать</w:t>
      </w:r>
      <w:r>
        <w:rPr>
          <w:color w:val="000000"/>
        </w:rPr>
        <w:t>ся</w:t>
      </w:r>
      <w:r w:rsidRPr="00CB7ACE">
        <w:rPr>
          <w:color w:val="000000"/>
        </w:rPr>
        <w:t>,</w:t>
      </w:r>
      <w:r>
        <w:rPr>
          <w:color w:val="000000"/>
        </w:rPr>
        <w:t xml:space="preserve"> </w:t>
      </w:r>
      <w:r w:rsidRPr="00CB7ACE">
        <w:rPr>
          <w:color w:val="000000"/>
        </w:rPr>
        <w:t>я</w:t>
      </w:r>
      <w:r>
        <w:rPr>
          <w:color w:val="000000"/>
        </w:rPr>
        <w:t xml:space="preserve"> </w:t>
      </w:r>
      <w:r w:rsidRPr="00CB7ACE">
        <w:rPr>
          <w:color w:val="000000"/>
        </w:rPr>
        <w:t>хотел</w:t>
      </w:r>
      <w:r>
        <w:rPr>
          <w:color w:val="000000"/>
        </w:rPr>
        <w:t xml:space="preserve"> ощутить </w:t>
      </w:r>
      <w:r w:rsidRPr="00CB7ACE">
        <w:rPr>
          <w:color w:val="000000"/>
        </w:rPr>
        <w:t>настоящ</w:t>
      </w:r>
      <w:r>
        <w:rPr>
          <w:color w:val="000000"/>
        </w:rPr>
        <w:t xml:space="preserve">ий вкус </w:t>
      </w:r>
      <w:r w:rsidRPr="00CB7ACE">
        <w:rPr>
          <w:color w:val="000000"/>
        </w:rPr>
        <w:t>Сью</w:t>
      </w:r>
      <w:r>
        <w:rPr>
          <w:color w:val="000000"/>
        </w:rPr>
        <w:t xml:space="preserve">, а </w:t>
      </w:r>
      <w:r w:rsidRPr="00CB7ACE">
        <w:rPr>
          <w:color w:val="000000"/>
        </w:rPr>
        <w:t>не</w:t>
      </w:r>
      <w:r>
        <w:rPr>
          <w:color w:val="000000"/>
        </w:rPr>
        <w:t xml:space="preserve"> вкус </w:t>
      </w:r>
      <w:r w:rsidRPr="00CB7ACE">
        <w:rPr>
          <w:color w:val="000000"/>
        </w:rPr>
        <w:t>какой-то</w:t>
      </w:r>
      <w:r>
        <w:rPr>
          <w:color w:val="000000"/>
        </w:rPr>
        <w:t xml:space="preserve"> всё портящей </w:t>
      </w:r>
      <w:r w:rsidRPr="00CB7ACE">
        <w:rPr>
          <w:color w:val="000000"/>
        </w:rPr>
        <w:t>синтетической</w:t>
      </w:r>
      <w:r>
        <w:rPr>
          <w:color w:val="000000"/>
        </w:rPr>
        <w:t xml:space="preserve"> слизи</w:t>
      </w:r>
      <w:r w:rsidRPr="00CB7ACE">
        <w:rPr>
          <w:color w:val="000000"/>
        </w:rPr>
        <w:t>.</w:t>
      </w:r>
    </w:p>
    <w:p w:rsidR="00DD1B70" w:rsidRPr="007846F4" w:rsidRDefault="00DD1B70" w:rsidP="00DD1B70">
      <w:pPr>
        <w:pStyle w:val="western"/>
        <w:shd w:val="clear" w:color="auto" w:fill="FFFFFF"/>
        <w:spacing w:before="0" w:after="0"/>
        <w:ind w:firstLine="461"/>
        <w:jc w:val="both"/>
        <w:rPr>
          <w:color w:val="000000"/>
        </w:rPr>
      </w:pPr>
      <w:r>
        <w:rPr>
          <w:color w:val="000000"/>
        </w:rPr>
        <w:t xml:space="preserve">Меня </w:t>
      </w:r>
      <w:r w:rsidRPr="002C0259">
        <w:rPr>
          <w:color w:val="000000"/>
        </w:rPr>
        <w:t>охватило</w:t>
      </w:r>
      <w:r>
        <w:rPr>
          <w:color w:val="000000"/>
        </w:rPr>
        <w:t xml:space="preserve"> н</w:t>
      </w:r>
      <w:r w:rsidRPr="002C0259">
        <w:rPr>
          <w:color w:val="000000"/>
        </w:rPr>
        <w:t>етерпение.</w:t>
      </w:r>
      <w:r w:rsidRPr="00C72FC2">
        <w:rPr>
          <w:rStyle w:val="apple-converted-space"/>
          <w:color w:val="000000"/>
        </w:rPr>
        <w:t xml:space="preserve"> </w:t>
      </w:r>
      <w:r>
        <w:rPr>
          <w:rStyle w:val="apple-converted-space"/>
          <w:color w:val="000000"/>
        </w:rPr>
        <w:t>Мой большой палец всё ещё касался уголка её губ</w:t>
      </w:r>
      <w:r w:rsidRPr="002C0259">
        <w:rPr>
          <w:color w:val="000000"/>
        </w:rPr>
        <w:t>,</w:t>
      </w:r>
      <w:r>
        <w:rPr>
          <w:color w:val="000000"/>
        </w:rPr>
        <w:t xml:space="preserve"> и </w:t>
      </w:r>
      <w:r w:rsidRPr="002C0259">
        <w:rPr>
          <w:color w:val="000000"/>
        </w:rPr>
        <w:t>я</w:t>
      </w:r>
      <w:r>
        <w:rPr>
          <w:color w:val="000000"/>
        </w:rPr>
        <w:t xml:space="preserve">  </w:t>
      </w:r>
      <w:r w:rsidRPr="002C0259">
        <w:rPr>
          <w:color w:val="000000"/>
        </w:rPr>
        <w:t>прижался</w:t>
      </w:r>
      <w:r>
        <w:rPr>
          <w:color w:val="000000"/>
        </w:rPr>
        <w:t xml:space="preserve"> </w:t>
      </w:r>
      <w:r w:rsidRPr="002C0259">
        <w:rPr>
          <w:color w:val="000000"/>
        </w:rPr>
        <w:t>губами</w:t>
      </w:r>
      <w:r>
        <w:rPr>
          <w:color w:val="000000"/>
        </w:rPr>
        <w:t xml:space="preserve"> </w:t>
      </w:r>
      <w:r w:rsidRPr="002C0259">
        <w:rPr>
          <w:color w:val="000000"/>
        </w:rPr>
        <w:t>к</w:t>
      </w:r>
      <w:r>
        <w:rPr>
          <w:color w:val="000000"/>
        </w:rPr>
        <w:t xml:space="preserve"> её рту</w:t>
      </w:r>
      <w:r w:rsidRPr="002C0259">
        <w:rPr>
          <w:color w:val="000000"/>
        </w:rPr>
        <w:t>.</w:t>
      </w:r>
      <w:r w:rsidRPr="00C72FC2">
        <w:rPr>
          <w:rStyle w:val="apple-converted-space"/>
          <w:color w:val="000000"/>
        </w:rPr>
        <w:t xml:space="preserve"> </w:t>
      </w:r>
      <w:r w:rsidRPr="002C0259">
        <w:rPr>
          <w:color w:val="000000"/>
        </w:rPr>
        <w:t>Она</w:t>
      </w:r>
      <w:r>
        <w:rPr>
          <w:color w:val="000000"/>
        </w:rPr>
        <w:t xml:space="preserve"> </w:t>
      </w:r>
      <w:r w:rsidRPr="002C0259">
        <w:rPr>
          <w:color w:val="000000"/>
        </w:rPr>
        <w:t>была</w:t>
      </w:r>
      <w:r>
        <w:rPr>
          <w:color w:val="000000"/>
        </w:rPr>
        <w:t xml:space="preserve"> такой </w:t>
      </w:r>
      <w:r w:rsidRPr="002C0259">
        <w:rPr>
          <w:color w:val="000000"/>
        </w:rPr>
        <w:t>мягкой</w:t>
      </w:r>
      <w:r>
        <w:rPr>
          <w:color w:val="000000"/>
        </w:rPr>
        <w:t xml:space="preserve"> </w:t>
      </w:r>
      <w:r w:rsidRPr="002C0259">
        <w:rPr>
          <w:color w:val="000000"/>
        </w:rPr>
        <w:t>под</w:t>
      </w:r>
      <w:r>
        <w:rPr>
          <w:color w:val="000000"/>
        </w:rPr>
        <w:t xml:space="preserve"> моими губами </w:t>
      </w:r>
      <w:r w:rsidRPr="002C0259">
        <w:rPr>
          <w:color w:val="000000"/>
        </w:rPr>
        <w:t>и</w:t>
      </w:r>
      <w:r>
        <w:rPr>
          <w:color w:val="000000"/>
        </w:rPr>
        <w:t xml:space="preserve"> такой отзывчивой</w:t>
      </w:r>
      <w:r w:rsidRPr="002C0259">
        <w:rPr>
          <w:color w:val="000000"/>
        </w:rPr>
        <w:t>.</w:t>
      </w:r>
      <w:r w:rsidRPr="00C72FC2">
        <w:rPr>
          <w:rStyle w:val="apple-converted-space"/>
          <w:color w:val="000000"/>
        </w:rPr>
        <w:t xml:space="preserve"> </w:t>
      </w:r>
      <w:r>
        <w:rPr>
          <w:color w:val="000000"/>
        </w:rPr>
        <w:t>Я осторожно по</w:t>
      </w:r>
      <w:r w:rsidRPr="002C0259">
        <w:rPr>
          <w:color w:val="000000"/>
        </w:rPr>
        <w:t>сосал</w:t>
      </w:r>
      <w:r>
        <w:rPr>
          <w:color w:val="000000"/>
        </w:rPr>
        <w:t xml:space="preserve"> её </w:t>
      </w:r>
      <w:r w:rsidRPr="002C0259">
        <w:rPr>
          <w:color w:val="000000"/>
        </w:rPr>
        <w:t>нижнюю</w:t>
      </w:r>
      <w:r>
        <w:rPr>
          <w:color w:val="000000"/>
        </w:rPr>
        <w:t xml:space="preserve"> </w:t>
      </w:r>
      <w:r w:rsidRPr="002C0259">
        <w:rPr>
          <w:color w:val="000000"/>
        </w:rPr>
        <w:t>губу,</w:t>
      </w:r>
      <w:r>
        <w:rPr>
          <w:color w:val="000000"/>
        </w:rPr>
        <w:t xml:space="preserve"> а </w:t>
      </w:r>
      <w:r w:rsidRPr="002C0259">
        <w:rPr>
          <w:color w:val="000000"/>
        </w:rPr>
        <w:t>потом</w:t>
      </w:r>
      <w:r>
        <w:rPr>
          <w:color w:val="000000"/>
        </w:rPr>
        <w:t xml:space="preserve"> </w:t>
      </w:r>
      <w:r w:rsidRPr="002C0259">
        <w:rPr>
          <w:color w:val="000000"/>
        </w:rPr>
        <w:t>наш</w:t>
      </w:r>
      <w:r>
        <w:rPr>
          <w:color w:val="000000"/>
        </w:rPr>
        <w:t xml:space="preserve"> </w:t>
      </w:r>
      <w:r w:rsidRPr="002C0259">
        <w:rPr>
          <w:color w:val="000000"/>
        </w:rPr>
        <w:t>поцелуй</w:t>
      </w:r>
      <w:r>
        <w:rPr>
          <w:color w:val="000000"/>
        </w:rPr>
        <w:t xml:space="preserve"> быстро </w:t>
      </w:r>
      <w:r w:rsidRPr="002C0259">
        <w:rPr>
          <w:color w:val="000000"/>
        </w:rPr>
        <w:t>углубился.</w:t>
      </w:r>
      <w:r w:rsidRPr="00C72FC2">
        <w:rPr>
          <w:rStyle w:val="apple-converted-space"/>
          <w:color w:val="000000"/>
        </w:rPr>
        <w:t xml:space="preserve"> </w:t>
      </w:r>
      <w:r>
        <w:rPr>
          <w:rStyle w:val="apple-converted-space"/>
          <w:color w:val="000000"/>
        </w:rPr>
        <w:t>В</w:t>
      </w:r>
      <w:r w:rsidRPr="002C0259">
        <w:rPr>
          <w:color w:val="000000"/>
        </w:rPr>
        <w:t>се</w:t>
      </w:r>
      <w:r>
        <w:rPr>
          <w:color w:val="000000"/>
        </w:rPr>
        <w:t xml:space="preserve"> </w:t>
      </w:r>
      <w:r w:rsidRPr="002C0259">
        <w:rPr>
          <w:color w:val="000000"/>
        </w:rPr>
        <w:t>барьеры</w:t>
      </w:r>
      <w:r>
        <w:rPr>
          <w:color w:val="000000"/>
        </w:rPr>
        <w:t xml:space="preserve"> исчезли</w:t>
      </w:r>
      <w:r w:rsidRPr="002C0259">
        <w:rPr>
          <w:color w:val="000000"/>
        </w:rPr>
        <w:t>.</w:t>
      </w:r>
      <w:r w:rsidRPr="00C72FC2">
        <w:rPr>
          <w:rStyle w:val="apple-converted-space"/>
          <w:color w:val="000000"/>
        </w:rPr>
        <w:t xml:space="preserve"> </w:t>
      </w:r>
      <w:r>
        <w:rPr>
          <w:rStyle w:val="apple-converted-space"/>
          <w:color w:val="000000"/>
        </w:rPr>
        <w:t>Сьюзан,</w:t>
      </w:r>
      <w:r>
        <w:rPr>
          <w:color w:val="000000"/>
        </w:rPr>
        <w:t xml:space="preserve"> держа з</w:t>
      </w:r>
      <w:r w:rsidRPr="002C0259">
        <w:rPr>
          <w:color w:val="000000"/>
        </w:rPr>
        <w:t>а</w:t>
      </w:r>
      <w:r>
        <w:rPr>
          <w:color w:val="000000"/>
        </w:rPr>
        <w:t xml:space="preserve"> </w:t>
      </w:r>
      <w:r w:rsidRPr="002C0259">
        <w:rPr>
          <w:color w:val="000000"/>
        </w:rPr>
        <w:t>галстук,</w:t>
      </w:r>
      <w:r>
        <w:rPr>
          <w:color w:val="000000"/>
        </w:rPr>
        <w:t xml:space="preserve"> притянула </w:t>
      </w:r>
      <w:r w:rsidRPr="002C0259">
        <w:rPr>
          <w:color w:val="000000"/>
        </w:rPr>
        <w:t>меня</w:t>
      </w:r>
      <w:r>
        <w:rPr>
          <w:color w:val="000000"/>
        </w:rPr>
        <w:t xml:space="preserve"> ещё </w:t>
      </w:r>
      <w:r w:rsidRPr="002C0259">
        <w:rPr>
          <w:color w:val="000000"/>
        </w:rPr>
        <w:t>ближе.</w:t>
      </w:r>
      <w:r w:rsidRPr="00C72FC2">
        <w:rPr>
          <w:rStyle w:val="apple-converted-space"/>
          <w:color w:val="000000"/>
        </w:rPr>
        <w:t xml:space="preserve"> </w:t>
      </w:r>
      <w:r>
        <w:rPr>
          <w:rStyle w:val="apple-converted-space"/>
          <w:color w:val="000000"/>
        </w:rPr>
        <w:t>У меня вырвался с</w:t>
      </w:r>
      <w:r w:rsidRPr="002C0259">
        <w:rPr>
          <w:color w:val="000000"/>
        </w:rPr>
        <w:t>тон</w:t>
      </w:r>
      <w:r>
        <w:rPr>
          <w:color w:val="000000"/>
        </w:rPr>
        <w:t xml:space="preserve"> </w:t>
      </w:r>
      <w:r w:rsidRPr="002C0259">
        <w:rPr>
          <w:color w:val="000000"/>
        </w:rPr>
        <w:t>удовольствия,</w:t>
      </w:r>
      <w:r>
        <w:rPr>
          <w:color w:val="000000"/>
        </w:rPr>
        <w:t xml:space="preserve"> и </w:t>
      </w:r>
      <w:r w:rsidRPr="002C0259">
        <w:rPr>
          <w:color w:val="000000"/>
        </w:rPr>
        <w:t>я</w:t>
      </w:r>
      <w:r>
        <w:rPr>
          <w:color w:val="000000"/>
        </w:rPr>
        <w:t xml:space="preserve"> медленно, дразня каждый её дюйм, начал выписывать круги </w:t>
      </w:r>
      <w:r w:rsidRPr="002C0259">
        <w:rPr>
          <w:color w:val="000000"/>
        </w:rPr>
        <w:t>язык</w:t>
      </w:r>
      <w:r>
        <w:rPr>
          <w:color w:val="000000"/>
        </w:rPr>
        <w:t xml:space="preserve">ом </w:t>
      </w:r>
      <w:r w:rsidRPr="002C0259">
        <w:rPr>
          <w:color w:val="000000"/>
        </w:rPr>
        <w:t>вокруг</w:t>
      </w:r>
      <w:r>
        <w:rPr>
          <w:color w:val="000000"/>
        </w:rPr>
        <w:t xml:space="preserve"> </w:t>
      </w:r>
      <w:r w:rsidRPr="002C0259">
        <w:rPr>
          <w:color w:val="000000"/>
        </w:rPr>
        <w:t>е</w:t>
      </w:r>
      <w:r>
        <w:rPr>
          <w:color w:val="000000"/>
        </w:rPr>
        <w:t>ё восхитительного языка</w:t>
      </w:r>
      <w:r w:rsidRPr="002C0259">
        <w:rPr>
          <w:color w:val="000000"/>
        </w:rPr>
        <w:t>.</w:t>
      </w:r>
      <w:r w:rsidRPr="00C72FC2">
        <w:rPr>
          <w:rStyle w:val="apple-converted-space"/>
          <w:color w:val="000000"/>
        </w:rPr>
        <w:t xml:space="preserve"> </w:t>
      </w:r>
      <w:r>
        <w:rPr>
          <w:rStyle w:val="apple-converted-space"/>
          <w:color w:val="000000"/>
        </w:rPr>
        <w:t>Вырвался наружу накопившийся за несколько недель г</w:t>
      </w:r>
      <w:r w:rsidRPr="002C0259">
        <w:rPr>
          <w:color w:val="000000"/>
        </w:rPr>
        <w:t>олод</w:t>
      </w:r>
      <w:r>
        <w:rPr>
          <w:color w:val="000000"/>
        </w:rPr>
        <w:t xml:space="preserve"> по </w:t>
      </w:r>
      <w:r w:rsidRPr="002C0259">
        <w:rPr>
          <w:color w:val="000000"/>
        </w:rPr>
        <w:t>не</w:t>
      </w:r>
      <w:r>
        <w:rPr>
          <w:color w:val="000000"/>
        </w:rPr>
        <w:t>й</w:t>
      </w:r>
      <w:r w:rsidRPr="002C0259">
        <w:rPr>
          <w:color w:val="000000"/>
        </w:rPr>
        <w:t>.</w:t>
      </w:r>
      <w:r w:rsidRPr="00C72FC2">
        <w:rPr>
          <w:rStyle w:val="apple-converted-space"/>
          <w:color w:val="000000"/>
        </w:rPr>
        <w:t xml:space="preserve"> </w:t>
      </w:r>
      <w:r w:rsidRPr="002C0259">
        <w:rPr>
          <w:color w:val="000000"/>
        </w:rPr>
        <w:t>Я</w:t>
      </w:r>
      <w:r>
        <w:rPr>
          <w:color w:val="000000"/>
        </w:rPr>
        <w:t xml:space="preserve"> </w:t>
      </w:r>
      <w:r w:rsidRPr="002C0259">
        <w:rPr>
          <w:color w:val="000000"/>
        </w:rPr>
        <w:t>хотел</w:t>
      </w:r>
      <w:r>
        <w:rPr>
          <w:color w:val="000000"/>
        </w:rPr>
        <w:t xml:space="preserve"> находиться </w:t>
      </w:r>
      <w:r w:rsidRPr="002C0259">
        <w:rPr>
          <w:color w:val="000000"/>
        </w:rPr>
        <w:t>как</w:t>
      </w:r>
      <w:r>
        <w:rPr>
          <w:color w:val="000000"/>
        </w:rPr>
        <w:t xml:space="preserve"> </w:t>
      </w:r>
      <w:r w:rsidRPr="002C0259">
        <w:rPr>
          <w:color w:val="000000"/>
        </w:rPr>
        <w:t>можно</w:t>
      </w:r>
      <w:r>
        <w:rPr>
          <w:color w:val="000000"/>
        </w:rPr>
        <w:t xml:space="preserve"> </w:t>
      </w:r>
      <w:r w:rsidRPr="002C0259">
        <w:rPr>
          <w:color w:val="000000"/>
        </w:rPr>
        <w:t>ближе</w:t>
      </w:r>
      <w:r>
        <w:rPr>
          <w:color w:val="000000"/>
        </w:rPr>
        <w:t xml:space="preserve"> </w:t>
      </w:r>
      <w:r w:rsidRPr="002C0259">
        <w:rPr>
          <w:color w:val="000000"/>
        </w:rPr>
        <w:t>к</w:t>
      </w:r>
      <w:r>
        <w:rPr>
          <w:color w:val="000000"/>
        </w:rPr>
        <w:t xml:space="preserve"> </w:t>
      </w:r>
      <w:r w:rsidRPr="002C0259">
        <w:rPr>
          <w:color w:val="000000"/>
        </w:rPr>
        <w:t>ней,</w:t>
      </w:r>
      <w:r>
        <w:rPr>
          <w:color w:val="000000"/>
        </w:rPr>
        <w:t xml:space="preserve"> насколько </w:t>
      </w:r>
      <w:r w:rsidRPr="002C0259">
        <w:rPr>
          <w:color w:val="000000"/>
        </w:rPr>
        <w:t>это</w:t>
      </w:r>
      <w:r>
        <w:rPr>
          <w:color w:val="000000"/>
        </w:rPr>
        <w:t xml:space="preserve"> </w:t>
      </w:r>
      <w:r w:rsidRPr="002C0259">
        <w:rPr>
          <w:color w:val="000000"/>
        </w:rPr>
        <w:t>возможно,</w:t>
      </w:r>
      <w:r>
        <w:rPr>
          <w:color w:val="000000"/>
        </w:rPr>
        <w:t xml:space="preserve"> и даже этот </w:t>
      </w:r>
      <w:r w:rsidRPr="002C0259">
        <w:rPr>
          <w:color w:val="000000"/>
        </w:rPr>
        <w:t>нежный</w:t>
      </w:r>
      <w:r>
        <w:rPr>
          <w:color w:val="000000"/>
        </w:rPr>
        <w:t xml:space="preserve"> </w:t>
      </w:r>
      <w:r w:rsidRPr="002C0259">
        <w:rPr>
          <w:color w:val="000000"/>
        </w:rPr>
        <w:t>поцелуй</w:t>
      </w:r>
      <w:r>
        <w:rPr>
          <w:color w:val="000000"/>
        </w:rPr>
        <w:t xml:space="preserve"> не давал мне этого</w:t>
      </w:r>
      <w:r w:rsidRPr="002C0259">
        <w:rPr>
          <w:color w:val="000000"/>
        </w:rPr>
        <w:t>.</w:t>
      </w:r>
    </w:p>
    <w:p w:rsidR="00DD1B70" w:rsidRDefault="00DD1B70" w:rsidP="00DD1B70">
      <w:pPr>
        <w:pStyle w:val="western"/>
        <w:shd w:val="clear" w:color="auto" w:fill="FFFFFF"/>
        <w:spacing w:before="0" w:after="0"/>
        <w:ind w:firstLine="461"/>
        <w:jc w:val="both"/>
        <w:rPr>
          <w:color w:val="000000"/>
        </w:rPr>
      </w:pPr>
      <w:r>
        <w:rPr>
          <w:color w:val="000000"/>
        </w:rPr>
        <w:t>Моя рука переместилась с её тёплой щеки на шею.</w:t>
      </w:r>
      <w:r>
        <w:rPr>
          <w:rStyle w:val="apple-converted-space"/>
          <w:color w:val="000000"/>
        </w:rPr>
        <w:t xml:space="preserve"> </w:t>
      </w:r>
      <w:r>
        <w:rPr>
          <w:color w:val="000000"/>
        </w:rPr>
        <w:t>Я притянул её ближе к себе, обрушиваясь на её рот с яростью, что было в новинку даже для меня.</w:t>
      </w:r>
      <w:r>
        <w:rPr>
          <w:rStyle w:val="apple-converted-space"/>
          <w:color w:val="000000"/>
        </w:rPr>
        <w:t xml:space="preserve"> </w:t>
      </w:r>
      <w:r>
        <w:rPr>
          <w:color w:val="000000"/>
        </w:rPr>
        <w:t xml:space="preserve">Сьюзан раскрыла свои коленки, которые до этого </w:t>
      </w:r>
      <w:r w:rsidRPr="00A96E7A">
        <w:rPr>
          <w:color w:val="000000"/>
        </w:rPr>
        <w:t xml:space="preserve">прижимались </w:t>
      </w:r>
      <w:r>
        <w:rPr>
          <w:color w:val="000000"/>
        </w:rPr>
        <w:t>к моим ногам.</w:t>
      </w:r>
      <w:r>
        <w:rPr>
          <w:rStyle w:val="apple-converted-space"/>
          <w:color w:val="000000"/>
        </w:rPr>
        <w:t xml:space="preserve"> </w:t>
      </w:r>
      <w:r>
        <w:rPr>
          <w:color w:val="000000"/>
        </w:rPr>
        <w:t>Она позволила мне встать между ними, и, обхватив руками мою шею, крепко держалась за неё.</w:t>
      </w:r>
      <w:r>
        <w:rPr>
          <w:rStyle w:val="apple-converted-space"/>
          <w:color w:val="000000"/>
        </w:rPr>
        <w:t xml:space="preserve"> </w:t>
      </w:r>
      <w:r>
        <w:rPr>
          <w:color w:val="000000"/>
        </w:rPr>
        <w:t>Её холодные пальцы, касавшиеся моей кожи, вызвали дрожь на спине, что только добавляло мне удовольствия.</w:t>
      </w:r>
    </w:p>
    <w:p w:rsidR="00DD1B70" w:rsidRDefault="00DD1B70" w:rsidP="00DD1B70">
      <w:pPr>
        <w:pStyle w:val="western"/>
        <w:shd w:val="clear" w:color="auto" w:fill="FFFFFF"/>
        <w:spacing w:before="0" w:after="0"/>
        <w:ind w:firstLine="461"/>
        <w:jc w:val="both"/>
        <w:rPr>
          <w:color w:val="000000"/>
        </w:rPr>
      </w:pPr>
      <w:r w:rsidRPr="002C0259">
        <w:rPr>
          <w:color w:val="000000"/>
        </w:rPr>
        <w:t>Я</w:t>
      </w:r>
      <w:r>
        <w:rPr>
          <w:color w:val="000000"/>
        </w:rPr>
        <w:t xml:space="preserve"> </w:t>
      </w:r>
      <w:r w:rsidRPr="002C0259">
        <w:rPr>
          <w:color w:val="000000"/>
        </w:rPr>
        <w:t>усмехнулся</w:t>
      </w:r>
      <w:r>
        <w:rPr>
          <w:color w:val="000000"/>
        </w:rPr>
        <w:t xml:space="preserve"> </w:t>
      </w:r>
      <w:r w:rsidRPr="002C0259">
        <w:rPr>
          <w:color w:val="000000"/>
        </w:rPr>
        <w:t>и</w:t>
      </w:r>
      <w:r>
        <w:rPr>
          <w:color w:val="000000"/>
        </w:rPr>
        <w:t xml:space="preserve">, </w:t>
      </w:r>
      <w:r w:rsidRPr="002C0259">
        <w:rPr>
          <w:color w:val="000000"/>
        </w:rPr>
        <w:t>не</w:t>
      </w:r>
      <w:r>
        <w:rPr>
          <w:color w:val="000000"/>
        </w:rPr>
        <w:t xml:space="preserve"> </w:t>
      </w:r>
      <w:r w:rsidRPr="002C0259">
        <w:rPr>
          <w:color w:val="000000"/>
        </w:rPr>
        <w:t>разрывая</w:t>
      </w:r>
      <w:r>
        <w:rPr>
          <w:color w:val="000000"/>
        </w:rPr>
        <w:t xml:space="preserve"> </w:t>
      </w:r>
      <w:r w:rsidRPr="002C0259">
        <w:rPr>
          <w:color w:val="000000"/>
        </w:rPr>
        <w:t>поцелуй,</w:t>
      </w:r>
      <w:r>
        <w:rPr>
          <w:color w:val="000000"/>
        </w:rPr>
        <w:t xml:space="preserve"> </w:t>
      </w:r>
      <w:r w:rsidRPr="002C0259">
        <w:rPr>
          <w:color w:val="000000"/>
        </w:rPr>
        <w:t>пробормотал:</w:t>
      </w:r>
      <w:r>
        <w:rPr>
          <w:color w:val="000000"/>
        </w:rPr>
        <w:t xml:space="preserve"> </w:t>
      </w:r>
    </w:p>
    <w:p w:rsidR="00DD1B70" w:rsidRDefault="00DD1B70" w:rsidP="00DD1B70">
      <w:pPr>
        <w:pStyle w:val="western"/>
        <w:shd w:val="clear" w:color="auto" w:fill="FFFFFF"/>
        <w:spacing w:before="0" w:after="0"/>
        <w:ind w:firstLine="461"/>
        <w:jc w:val="both"/>
      </w:pPr>
      <w:r w:rsidRPr="00A416F1">
        <w:t>–</w:t>
      </w:r>
      <w:r>
        <w:t xml:space="preserve"> </w:t>
      </w:r>
      <w:r w:rsidRPr="009278CF">
        <w:t xml:space="preserve">Нам что-то нужно </w:t>
      </w:r>
      <w:r>
        <w:t xml:space="preserve">будет с этим </w:t>
      </w:r>
      <w:r w:rsidRPr="009278CF">
        <w:t>сделать</w:t>
      </w:r>
      <w:r w:rsidRPr="002C0259">
        <w:rPr>
          <w:color w:val="000000"/>
        </w:rPr>
        <w:t>.</w:t>
      </w:r>
      <w:r w:rsidRPr="0029236B">
        <w:t xml:space="preserve"> </w:t>
      </w:r>
    </w:p>
    <w:p w:rsidR="00DD1B70" w:rsidRPr="007846F4" w:rsidRDefault="00DD1B70" w:rsidP="00DD1B70">
      <w:pPr>
        <w:pStyle w:val="western"/>
        <w:shd w:val="clear" w:color="auto" w:fill="FFFFFF"/>
        <w:spacing w:before="0" w:after="0"/>
        <w:ind w:firstLine="461"/>
        <w:jc w:val="both"/>
        <w:rPr>
          <w:color w:val="000000"/>
        </w:rPr>
      </w:pPr>
      <w:r>
        <w:rPr>
          <w:color w:val="000000"/>
        </w:rPr>
        <w:t>Заведя руки себе за шею</w:t>
      </w:r>
      <w:r w:rsidRPr="002C0259">
        <w:rPr>
          <w:color w:val="000000"/>
        </w:rPr>
        <w:t>,</w:t>
      </w:r>
      <w:r>
        <w:rPr>
          <w:color w:val="000000"/>
        </w:rPr>
        <w:t xml:space="preserve"> </w:t>
      </w:r>
      <w:r w:rsidRPr="002C0259">
        <w:rPr>
          <w:color w:val="000000"/>
        </w:rPr>
        <w:t>я</w:t>
      </w:r>
      <w:r>
        <w:rPr>
          <w:color w:val="000000"/>
        </w:rPr>
        <w:t xml:space="preserve"> обхватил её ладони</w:t>
      </w:r>
      <w:r w:rsidRPr="002C0259">
        <w:rPr>
          <w:color w:val="000000"/>
        </w:rPr>
        <w:t>,</w:t>
      </w:r>
      <w:r w:rsidRPr="00C72FC2">
        <w:rPr>
          <w:rStyle w:val="apple-converted-space"/>
          <w:color w:val="000000"/>
        </w:rPr>
        <w:t xml:space="preserve"> </w:t>
      </w:r>
      <w:r w:rsidRPr="002C0259">
        <w:rPr>
          <w:color w:val="000000"/>
        </w:rPr>
        <w:t>чтобы</w:t>
      </w:r>
      <w:r>
        <w:rPr>
          <w:color w:val="000000"/>
        </w:rPr>
        <w:t xml:space="preserve"> </w:t>
      </w:r>
      <w:r w:rsidRPr="002C0259">
        <w:rPr>
          <w:color w:val="000000"/>
        </w:rPr>
        <w:t>согреть</w:t>
      </w:r>
      <w:r>
        <w:rPr>
          <w:color w:val="000000"/>
        </w:rPr>
        <w:t xml:space="preserve">, </w:t>
      </w:r>
      <w:r w:rsidRPr="002C0259">
        <w:rPr>
          <w:color w:val="000000"/>
        </w:rPr>
        <w:t>и</w:t>
      </w:r>
      <w:r>
        <w:rPr>
          <w:color w:val="000000"/>
        </w:rPr>
        <w:t xml:space="preserve"> </w:t>
      </w:r>
      <w:r w:rsidRPr="002C0259">
        <w:rPr>
          <w:color w:val="000000"/>
        </w:rPr>
        <w:t>переместил</w:t>
      </w:r>
      <w:r>
        <w:rPr>
          <w:color w:val="000000"/>
        </w:rPr>
        <w:t xml:space="preserve"> </w:t>
      </w:r>
      <w:r w:rsidRPr="002C0259">
        <w:rPr>
          <w:color w:val="000000"/>
        </w:rPr>
        <w:t>их</w:t>
      </w:r>
      <w:r>
        <w:rPr>
          <w:color w:val="000000"/>
        </w:rPr>
        <w:t xml:space="preserve"> ей </w:t>
      </w:r>
      <w:r w:rsidRPr="002C0259">
        <w:rPr>
          <w:color w:val="000000"/>
        </w:rPr>
        <w:t>за</w:t>
      </w:r>
      <w:r>
        <w:rPr>
          <w:color w:val="000000"/>
        </w:rPr>
        <w:t xml:space="preserve"> </w:t>
      </w:r>
      <w:r w:rsidRPr="002C0259">
        <w:rPr>
          <w:color w:val="000000"/>
        </w:rPr>
        <w:t>спин</w:t>
      </w:r>
      <w:r>
        <w:rPr>
          <w:color w:val="000000"/>
        </w:rPr>
        <w:t>у</w:t>
      </w:r>
      <w:r w:rsidRPr="002C0259">
        <w:rPr>
          <w:color w:val="000000"/>
        </w:rPr>
        <w:t>.</w:t>
      </w:r>
      <w:r>
        <w:rPr>
          <w:color w:val="000000"/>
        </w:rPr>
        <w:t xml:space="preserve"> Также </w:t>
      </w:r>
      <w:r w:rsidRPr="002C0259">
        <w:rPr>
          <w:color w:val="000000"/>
        </w:rPr>
        <w:t>я</w:t>
      </w:r>
      <w:r>
        <w:rPr>
          <w:color w:val="000000"/>
        </w:rPr>
        <w:t xml:space="preserve"> сдвинул </w:t>
      </w:r>
      <w:r w:rsidRPr="002C0259">
        <w:rPr>
          <w:color w:val="000000"/>
        </w:rPr>
        <w:t>е</w:t>
      </w:r>
      <w:r>
        <w:rPr>
          <w:color w:val="000000"/>
        </w:rPr>
        <w:t xml:space="preserve">ё к краю стола, притягивая ещё </w:t>
      </w:r>
      <w:r w:rsidRPr="002C0259">
        <w:rPr>
          <w:color w:val="000000"/>
        </w:rPr>
        <w:t>ближе</w:t>
      </w:r>
      <w:r>
        <w:rPr>
          <w:color w:val="000000"/>
        </w:rPr>
        <w:t xml:space="preserve"> к себе</w:t>
      </w:r>
      <w:r w:rsidRPr="002C0259">
        <w:rPr>
          <w:color w:val="000000"/>
        </w:rPr>
        <w:t>.</w:t>
      </w:r>
      <w:r>
        <w:rPr>
          <w:color w:val="000000"/>
        </w:rPr>
        <w:t xml:space="preserve"> Оказавшись в ловушке моих рук</w:t>
      </w:r>
      <w:r w:rsidRPr="002C0259">
        <w:rPr>
          <w:color w:val="000000"/>
        </w:rPr>
        <w:t>,</w:t>
      </w:r>
      <w:r>
        <w:rPr>
          <w:color w:val="000000"/>
        </w:rPr>
        <w:t xml:space="preserve"> </w:t>
      </w:r>
      <w:r w:rsidRPr="002C0259">
        <w:rPr>
          <w:color w:val="000000"/>
        </w:rPr>
        <w:t>Сью</w:t>
      </w:r>
      <w:r>
        <w:rPr>
          <w:color w:val="000000"/>
        </w:rPr>
        <w:t xml:space="preserve"> </w:t>
      </w:r>
      <w:r w:rsidRPr="002C0259">
        <w:rPr>
          <w:color w:val="000000"/>
        </w:rPr>
        <w:t>выпрям</w:t>
      </w:r>
      <w:r>
        <w:rPr>
          <w:color w:val="000000"/>
        </w:rPr>
        <w:t>илась, приподнимаясь на</w:t>
      </w:r>
      <w:r w:rsidRPr="002C0259">
        <w:rPr>
          <w:color w:val="000000"/>
        </w:rPr>
        <w:t>столько,</w:t>
      </w:r>
      <w:r w:rsidRPr="00C72FC2">
        <w:rPr>
          <w:rStyle w:val="apple-converted-space"/>
          <w:color w:val="000000"/>
        </w:rPr>
        <w:t xml:space="preserve"> </w:t>
      </w:r>
      <w:r>
        <w:rPr>
          <w:rStyle w:val="apple-converted-space"/>
          <w:color w:val="000000"/>
        </w:rPr>
        <w:t>на</w:t>
      </w:r>
      <w:r w:rsidRPr="002C0259">
        <w:rPr>
          <w:color w:val="000000"/>
        </w:rPr>
        <w:t>сколько</w:t>
      </w:r>
      <w:r>
        <w:rPr>
          <w:color w:val="000000"/>
        </w:rPr>
        <w:t xml:space="preserve"> </w:t>
      </w:r>
      <w:r w:rsidRPr="002C0259">
        <w:rPr>
          <w:color w:val="000000"/>
        </w:rPr>
        <w:t>могла</w:t>
      </w:r>
      <w:r>
        <w:rPr>
          <w:color w:val="000000"/>
        </w:rPr>
        <w:t>, на</w:t>
      </w:r>
      <w:r w:rsidRPr="002C0259">
        <w:rPr>
          <w:color w:val="000000"/>
        </w:rPr>
        <w:t>встре</w:t>
      </w:r>
      <w:r>
        <w:rPr>
          <w:color w:val="000000"/>
        </w:rPr>
        <w:t xml:space="preserve">чу </w:t>
      </w:r>
      <w:r w:rsidRPr="002C0259">
        <w:rPr>
          <w:color w:val="000000"/>
        </w:rPr>
        <w:t>мои</w:t>
      </w:r>
      <w:r>
        <w:rPr>
          <w:color w:val="000000"/>
        </w:rPr>
        <w:t xml:space="preserve">м </w:t>
      </w:r>
      <w:r w:rsidRPr="002C0259">
        <w:rPr>
          <w:color w:val="000000"/>
        </w:rPr>
        <w:t>голодны</w:t>
      </w:r>
      <w:r>
        <w:rPr>
          <w:color w:val="000000"/>
        </w:rPr>
        <w:t xml:space="preserve">м </w:t>
      </w:r>
      <w:r w:rsidRPr="002C0259">
        <w:rPr>
          <w:color w:val="000000"/>
        </w:rPr>
        <w:t>поцелу</w:t>
      </w:r>
      <w:r>
        <w:rPr>
          <w:color w:val="000000"/>
        </w:rPr>
        <w:t>ям</w:t>
      </w:r>
      <w:r w:rsidRPr="002C0259">
        <w:rPr>
          <w:color w:val="000000"/>
        </w:rPr>
        <w:t>.</w:t>
      </w:r>
      <w:r w:rsidRPr="00C72FC2">
        <w:rPr>
          <w:rStyle w:val="apple-converted-space"/>
          <w:color w:val="000000"/>
        </w:rPr>
        <w:t xml:space="preserve"> </w:t>
      </w:r>
      <w:r w:rsidRPr="002C0259">
        <w:rPr>
          <w:color w:val="000000"/>
        </w:rPr>
        <w:t>Ч</w:t>
      </w:r>
      <w:r>
        <w:rPr>
          <w:color w:val="000000"/>
        </w:rPr>
        <w:t>ё</w:t>
      </w:r>
      <w:r w:rsidRPr="002C0259">
        <w:rPr>
          <w:color w:val="000000"/>
        </w:rPr>
        <w:t>рт,</w:t>
      </w:r>
      <w:r>
        <w:rPr>
          <w:color w:val="000000"/>
        </w:rPr>
        <w:t xml:space="preserve"> это явное </w:t>
      </w:r>
      <w:r w:rsidR="00DB704F">
        <w:rPr>
          <w:color w:val="000000"/>
        </w:rPr>
        <w:t>доказательство</w:t>
      </w:r>
      <w:r>
        <w:rPr>
          <w:color w:val="000000"/>
        </w:rPr>
        <w:t xml:space="preserve"> </w:t>
      </w:r>
      <w:r w:rsidRPr="002C0259">
        <w:rPr>
          <w:color w:val="000000"/>
        </w:rPr>
        <w:t>того,</w:t>
      </w:r>
      <w:r>
        <w:rPr>
          <w:color w:val="000000"/>
        </w:rPr>
        <w:t xml:space="preserve"> </w:t>
      </w:r>
      <w:r w:rsidRPr="002C0259">
        <w:rPr>
          <w:color w:val="000000"/>
        </w:rPr>
        <w:t>что</w:t>
      </w:r>
      <w:r w:rsidRPr="00C72FC2">
        <w:rPr>
          <w:rStyle w:val="apple-converted-space"/>
          <w:color w:val="000000"/>
        </w:rPr>
        <w:t xml:space="preserve"> </w:t>
      </w:r>
      <w:r w:rsidRPr="002C0259">
        <w:rPr>
          <w:color w:val="000000"/>
        </w:rPr>
        <w:t>ей</w:t>
      </w:r>
      <w:r>
        <w:rPr>
          <w:color w:val="000000"/>
        </w:rPr>
        <w:t xml:space="preserve"> </w:t>
      </w:r>
      <w:r w:rsidRPr="002C0259">
        <w:rPr>
          <w:color w:val="000000"/>
        </w:rPr>
        <w:t>нужно</w:t>
      </w:r>
      <w:r>
        <w:rPr>
          <w:color w:val="000000"/>
        </w:rPr>
        <w:t xml:space="preserve"> – нам сказочно вместе</w:t>
      </w:r>
      <w:r w:rsidRPr="002C0259">
        <w:rPr>
          <w:color w:val="000000"/>
        </w:rPr>
        <w:t>.</w:t>
      </w:r>
    </w:p>
    <w:p w:rsidR="00DD1B70" w:rsidRDefault="00DD1B70" w:rsidP="00DD1B70">
      <w:pPr>
        <w:pStyle w:val="western"/>
        <w:shd w:val="clear" w:color="auto" w:fill="FFFFFF"/>
        <w:spacing w:before="0" w:after="0"/>
        <w:ind w:firstLine="461"/>
        <w:jc w:val="both"/>
        <w:rPr>
          <w:color w:val="000000"/>
        </w:rPr>
      </w:pPr>
      <w:r>
        <w:rPr>
          <w:color w:val="000000"/>
        </w:rPr>
        <w:t xml:space="preserve">Всё ещё целуя её, я прошептал: </w:t>
      </w:r>
    </w:p>
    <w:p w:rsidR="00DD1B70" w:rsidRDefault="00DD1B70" w:rsidP="00DD1B70">
      <w:pPr>
        <w:pStyle w:val="western"/>
        <w:shd w:val="clear" w:color="auto" w:fill="FFFFFF"/>
        <w:spacing w:before="0" w:after="0"/>
        <w:ind w:firstLine="461"/>
        <w:jc w:val="both"/>
        <w:rPr>
          <w:color w:val="000000"/>
        </w:rPr>
      </w:pPr>
      <w:r w:rsidRPr="00A416F1">
        <w:t>–</w:t>
      </w:r>
      <w:r>
        <w:t xml:space="preserve"> </w:t>
      </w:r>
      <w:r>
        <w:rPr>
          <w:color w:val="000000"/>
        </w:rPr>
        <w:t>Скажи «Да».</w:t>
      </w:r>
    </w:p>
    <w:p w:rsidR="00DD1B70" w:rsidRDefault="00DD1B70" w:rsidP="00DD1B70">
      <w:pPr>
        <w:pStyle w:val="western"/>
        <w:shd w:val="clear" w:color="auto" w:fill="FFFFFF"/>
        <w:spacing w:before="0" w:after="0"/>
        <w:ind w:firstLine="461"/>
        <w:jc w:val="both"/>
        <w:rPr>
          <w:rStyle w:val="apple-converted-space"/>
          <w:color w:val="000000"/>
        </w:rPr>
      </w:pPr>
      <w:r>
        <w:rPr>
          <w:color w:val="000000"/>
        </w:rPr>
        <w:t xml:space="preserve">Глаза </w:t>
      </w:r>
      <w:r w:rsidRPr="002C0259">
        <w:rPr>
          <w:color w:val="000000"/>
        </w:rPr>
        <w:t>Сьюз</w:t>
      </w:r>
      <w:r>
        <w:rPr>
          <w:color w:val="000000"/>
        </w:rPr>
        <w:t>а</w:t>
      </w:r>
      <w:r w:rsidRPr="002C0259">
        <w:rPr>
          <w:color w:val="000000"/>
        </w:rPr>
        <w:t>н</w:t>
      </w:r>
      <w:r>
        <w:rPr>
          <w:color w:val="000000"/>
        </w:rPr>
        <w:t xml:space="preserve"> </w:t>
      </w:r>
      <w:r w:rsidRPr="002C0259">
        <w:rPr>
          <w:color w:val="000000"/>
        </w:rPr>
        <w:t>распахнулись.</w:t>
      </w:r>
      <w:r w:rsidRPr="00C72FC2">
        <w:rPr>
          <w:rStyle w:val="apple-converted-space"/>
          <w:color w:val="000000"/>
        </w:rPr>
        <w:t xml:space="preserve"> </w:t>
      </w:r>
      <w:r w:rsidRPr="002C0259">
        <w:rPr>
          <w:color w:val="000000"/>
        </w:rPr>
        <w:t>Наши</w:t>
      </w:r>
      <w:r>
        <w:rPr>
          <w:color w:val="000000"/>
        </w:rPr>
        <w:t xml:space="preserve"> </w:t>
      </w:r>
      <w:r w:rsidRPr="002C0259">
        <w:rPr>
          <w:color w:val="000000"/>
        </w:rPr>
        <w:t>лбы</w:t>
      </w:r>
      <w:r>
        <w:rPr>
          <w:color w:val="000000"/>
        </w:rPr>
        <w:t xml:space="preserve"> соприкасались</w:t>
      </w:r>
      <w:r w:rsidRPr="002C0259">
        <w:rPr>
          <w:color w:val="000000"/>
        </w:rPr>
        <w:t>,</w:t>
      </w:r>
      <w:r>
        <w:rPr>
          <w:color w:val="000000"/>
        </w:rPr>
        <w:t xml:space="preserve"> </w:t>
      </w:r>
      <w:r w:rsidRPr="002C0259">
        <w:rPr>
          <w:color w:val="000000"/>
        </w:rPr>
        <w:t>е</w:t>
      </w:r>
      <w:r>
        <w:rPr>
          <w:color w:val="000000"/>
        </w:rPr>
        <w:t xml:space="preserve">ё </w:t>
      </w:r>
      <w:r w:rsidRPr="002C0259">
        <w:rPr>
          <w:color w:val="000000"/>
        </w:rPr>
        <w:t>грудь</w:t>
      </w:r>
      <w:r>
        <w:rPr>
          <w:color w:val="000000"/>
        </w:rPr>
        <w:t xml:space="preserve"> </w:t>
      </w:r>
      <w:r w:rsidRPr="002C0259">
        <w:rPr>
          <w:color w:val="000000"/>
        </w:rPr>
        <w:t>вздымалась,</w:t>
      </w:r>
      <w:r w:rsidRPr="00C72FC2">
        <w:rPr>
          <w:rStyle w:val="apple-converted-space"/>
          <w:color w:val="000000"/>
        </w:rPr>
        <w:t xml:space="preserve"> </w:t>
      </w:r>
      <w:r>
        <w:rPr>
          <w:rStyle w:val="apple-converted-space"/>
          <w:color w:val="000000"/>
        </w:rPr>
        <w:t>словно она изо всех сил</w:t>
      </w:r>
      <w:r>
        <w:rPr>
          <w:color w:val="000000"/>
        </w:rPr>
        <w:t xml:space="preserve"> старалась восстановить </w:t>
      </w:r>
      <w:r w:rsidRPr="002C0259">
        <w:rPr>
          <w:color w:val="000000"/>
        </w:rPr>
        <w:t>дыхание.</w:t>
      </w:r>
      <w:r w:rsidRPr="00C72FC2">
        <w:rPr>
          <w:rStyle w:val="apple-converted-space"/>
          <w:color w:val="000000"/>
        </w:rPr>
        <w:t xml:space="preserve"> </w:t>
      </w:r>
    </w:p>
    <w:p w:rsidR="00DD1B70" w:rsidRPr="007846F4" w:rsidRDefault="00DD1B70" w:rsidP="00DD1B70">
      <w:pPr>
        <w:pStyle w:val="western"/>
        <w:shd w:val="clear" w:color="auto" w:fill="FFFFFF"/>
        <w:spacing w:before="0" w:after="0"/>
        <w:ind w:firstLine="461"/>
        <w:jc w:val="both"/>
        <w:rPr>
          <w:color w:val="000000"/>
        </w:rPr>
      </w:pPr>
      <w:r w:rsidRPr="00A416F1">
        <w:t>–</w:t>
      </w:r>
      <w:r>
        <w:t xml:space="preserve"> Что да</w:t>
      </w:r>
      <w:r w:rsidRPr="002C0259">
        <w:rPr>
          <w:color w:val="000000"/>
        </w:rPr>
        <w:t>?</w:t>
      </w:r>
      <w:r w:rsidRPr="0029236B">
        <w:t xml:space="preserve"> </w:t>
      </w:r>
      <w:r w:rsidRPr="00A416F1">
        <w:t>–</w:t>
      </w:r>
      <w:r>
        <w:rPr>
          <w:color w:val="000000"/>
        </w:rPr>
        <w:t xml:space="preserve"> п</w:t>
      </w:r>
      <w:r w:rsidRPr="002C0259">
        <w:rPr>
          <w:color w:val="000000"/>
        </w:rPr>
        <w:t>рохрипела</w:t>
      </w:r>
      <w:r>
        <w:rPr>
          <w:color w:val="000000"/>
        </w:rPr>
        <w:t xml:space="preserve"> </w:t>
      </w:r>
      <w:r w:rsidRPr="002C0259">
        <w:rPr>
          <w:color w:val="000000"/>
        </w:rPr>
        <w:t>она.</w:t>
      </w:r>
    </w:p>
    <w:p w:rsidR="00DD1B70" w:rsidRDefault="00DD1B70" w:rsidP="00DD1B70">
      <w:pPr>
        <w:pStyle w:val="western"/>
        <w:shd w:val="clear" w:color="auto" w:fill="FFFFFF"/>
        <w:spacing w:before="0" w:after="0"/>
        <w:ind w:firstLine="461"/>
        <w:jc w:val="both"/>
        <w:rPr>
          <w:rStyle w:val="apple-converted-space"/>
          <w:color w:val="000000"/>
        </w:rPr>
      </w:pPr>
      <w:r>
        <w:rPr>
          <w:color w:val="000000"/>
        </w:rPr>
        <w:t>Я медленно отклонился так, чтобы смотреть ей прямо в глаза. Мои губы изогнула крошечная улыбка надежды.</w:t>
      </w:r>
      <w:r>
        <w:rPr>
          <w:rStyle w:val="apple-converted-space"/>
          <w:color w:val="000000"/>
        </w:rPr>
        <w:t xml:space="preserve"> </w:t>
      </w:r>
    </w:p>
    <w:p w:rsidR="00DD1B70" w:rsidRDefault="00DD1B70" w:rsidP="00DD1B70">
      <w:pPr>
        <w:pStyle w:val="western"/>
        <w:shd w:val="clear" w:color="auto" w:fill="FFFFFF"/>
        <w:spacing w:before="0" w:after="0"/>
        <w:ind w:firstLine="461"/>
        <w:jc w:val="both"/>
        <w:rPr>
          <w:color w:val="000000"/>
        </w:rPr>
      </w:pPr>
      <w:r w:rsidRPr="00A416F1">
        <w:t>–</w:t>
      </w:r>
      <w:r>
        <w:t xml:space="preserve"> </w:t>
      </w:r>
      <w:r>
        <w:rPr>
          <w:color w:val="000000"/>
        </w:rPr>
        <w:t>Ты хочешь быть моей девушкой?</w:t>
      </w:r>
    </w:p>
    <w:p w:rsidR="00DD1B70" w:rsidRDefault="00DD1B70" w:rsidP="00DD1B70">
      <w:pPr>
        <w:pStyle w:val="western"/>
        <w:shd w:val="clear" w:color="auto" w:fill="FFFFFF"/>
        <w:spacing w:before="0" w:after="0"/>
        <w:ind w:firstLine="461"/>
        <w:jc w:val="both"/>
        <w:rPr>
          <w:color w:val="000000"/>
        </w:rPr>
      </w:pPr>
      <w:r>
        <w:rPr>
          <w:color w:val="000000"/>
        </w:rPr>
        <w:lastRenderedPageBreak/>
        <w:t>Сью заколебалась. Напрягаясь в ожидании, я вытащил руки из-за её спины и, крепко удерживая, положил их ей на колени.</w:t>
      </w:r>
      <w:r>
        <w:rPr>
          <w:rStyle w:val="apple-converted-space"/>
          <w:color w:val="000000"/>
        </w:rPr>
        <w:t xml:space="preserve"> Неужели она не может</w:t>
      </w:r>
      <w:r>
        <w:rPr>
          <w:color w:val="000000"/>
        </w:rPr>
        <w:t xml:space="preserve"> </w:t>
      </w:r>
      <w:proofErr w:type="gramStart"/>
      <w:r>
        <w:rPr>
          <w:color w:val="000000"/>
        </w:rPr>
        <w:t>побыстрее</w:t>
      </w:r>
      <w:proofErr w:type="gramEnd"/>
      <w:r>
        <w:rPr>
          <w:color w:val="000000"/>
        </w:rPr>
        <w:t xml:space="preserve"> ответить «Да»?</w:t>
      </w:r>
      <w:r>
        <w:rPr>
          <w:rStyle w:val="apple-converted-space"/>
          <w:color w:val="000000"/>
        </w:rPr>
        <w:t xml:space="preserve"> </w:t>
      </w:r>
      <w:r>
        <w:rPr>
          <w:color w:val="000000"/>
        </w:rPr>
        <w:t>Её промедление убивало меня.</w:t>
      </w:r>
    </w:p>
    <w:p w:rsidR="00DD1B70" w:rsidRDefault="00DD1B70" w:rsidP="00DD1B70">
      <w:pPr>
        <w:pStyle w:val="western"/>
        <w:shd w:val="clear" w:color="auto" w:fill="FFFFFF"/>
        <w:spacing w:before="0" w:after="0"/>
        <w:ind w:firstLine="461"/>
        <w:jc w:val="both"/>
        <w:rPr>
          <w:color w:val="000000"/>
        </w:rPr>
      </w:pPr>
      <w:r>
        <w:rPr>
          <w:color w:val="000000"/>
        </w:rPr>
        <w:t>Помогая ей с ответом и с принятием решения, я начал кивать, намекая, и поднял бровь.</w:t>
      </w:r>
    </w:p>
    <w:p w:rsidR="00DD1B70" w:rsidRDefault="00DD1B70" w:rsidP="00DD1B70">
      <w:pPr>
        <w:pStyle w:val="western"/>
        <w:shd w:val="clear" w:color="auto" w:fill="FFFFFF"/>
        <w:spacing w:before="0" w:after="0"/>
        <w:ind w:firstLine="461"/>
        <w:jc w:val="both"/>
        <w:rPr>
          <w:rStyle w:val="apple-converted-space"/>
          <w:color w:val="000000"/>
        </w:rPr>
      </w:pPr>
      <w:r>
        <w:rPr>
          <w:color w:val="000000"/>
        </w:rPr>
        <w:t>Надо же!</w:t>
      </w:r>
      <w:r>
        <w:rPr>
          <w:rStyle w:val="apple-converted-space"/>
          <w:color w:val="000000"/>
        </w:rPr>
        <w:t xml:space="preserve"> </w:t>
      </w:r>
      <w:r>
        <w:rPr>
          <w:color w:val="000000"/>
        </w:rPr>
        <w:t>Улыбка.</w:t>
      </w:r>
      <w:r>
        <w:rPr>
          <w:rStyle w:val="apple-converted-space"/>
          <w:color w:val="000000"/>
        </w:rPr>
        <w:t xml:space="preserve"> </w:t>
      </w:r>
      <w:r>
        <w:rPr>
          <w:color w:val="000000"/>
        </w:rPr>
        <w:t>Она улыбается!</w:t>
      </w:r>
      <w:r>
        <w:rPr>
          <w:rStyle w:val="apple-converted-space"/>
          <w:color w:val="000000"/>
        </w:rPr>
        <w:t xml:space="preserve"> </w:t>
      </w:r>
      <w:r>
        <w:rPr>
          <w:color w:val="000000"/>
        </w:rPr>
        <w:t>Это же хороший знак?</w:t>
      </w:r>
      <w:r>
        <w:rPr>
          <w:rStyle w:val="apple-converted-space"/>
          <w:color w:val="000000"/>
        </w:rPr>
        <w:t xml:space="preserve"> </w:t>
      </w:r>
      <w:r>
        <w:rPr>
          <w:color w:val="000000"/>
        </w:rPr>
        <w:t>Она скажет «да».</w:t>
      </w:r>
      <w:r>
        <w:rPr>
          <w:rStyle w:val="apple-converted-space"/>
          <w:color w:val="000000"/>
        </w:rPr>
        <w:t xml:space="preserve"> Ну</w:t>
      </w:r>
      <w:r>
        <w:rPr>
          <w:color w:val="000000"/>
        </w:rPr>
        <w:t>, пожалуйста, Господи, заставь её сказать «да».</w:t>
      </w:r>
      <w:r>
        <w:rPr>
          <w:rStyle w:val="apple-converted-space"/>
          <w:color w:val="000000"/>
        </w:rPr>
        <w:t xml:space="preserve"> </w:t>
      </w:r>
    </w:p>
    <w:p w:rsidR="00DD1B70" w:rsidRDefault="00DD1B70" w:rsidP="00DD1B70">
      <w:pPr>
        <w:pStyle w:val="western"/>
        <w:shd w:val="clear" w:color="auto" w:fill="FFFFFF"/>
        <w:spacing w:before="0" w:after="0"/>
        <w:ind w:firstLine="461"/>
        <w:jc w:val="both"/>
        <w:rPr>
          <w:rStyle w:val="apple-converted-space"/>
          <w:color w:val="000000"/>
        </w:rPr>
      </w:pPr>
      <w:r>
        <w:rPr>
          <w:color w:val="000000"/>
        </w:rPr>
        <w:t>И Сьюзан, очень медленно, стала кивать мне в ответ. Я с трудом сглотнул и медленно вдохнул.</w:t>
      </w:r>
      <w:r>
        <w:rPr>
          <w:rStyle w:val="apple-converted-space"/>
          <w:color w:val="000000"/>
        </w:rPr>
        <w:t xml:space="preserve"> </w:t>
      </w:r>
    </w:p>
    <w:p w:rsidR="00DD1B70" w:rsidRDefault="00DD1B70" w:rsidP="00DD1B70">
      <w:pPr>
        <w:pStyle w:val="western"/>
        <w:shd w:val="clear" w:color="auto" w:fill="FFFFFF"/>
        <w:spacing w:before="0" w:after="0"/>
        <w:ind w:firstLine="461"/>
        <w:jc w:val="both"/>
        <w:rPr>
          <w:color w:val="000000"/>
        </w:rPr>
      </w:pPr>
      <w:r w:rsidRPr="00A416F1">
        <w:t>–</w:t>
      </w:r>
      <w:r>
        <w:t xml:space="preserve"> </w:t>
      </w:r>
      <w:r>
        <w:rPr>
          <w:color w:val="000000"/>
        </w:rPr>
        <w:t xml:space="preserve">Проклятье, </w:t>
      </w:r>
      <w:r>
        <w:t xml:space="preserve">девчонка, </w:t>
      </w:r>
      <w:r w:rsidRPr="009278CF">
        <w:t>знаешь, как помучить парня</w:t>
      </w:r>
      <w:r>
        <w:rPr>
          <w:color w:val="000000"/>
        </w:rPr>
        <w:t>?</w:t>
      </w:r>
    </w:p>
    <w:p w:rsidR="00DD1B70" w:rsidRDefault="00DD1B70" w:rsidP="00DD1B70">
      <w:pPr>
        <w:pStyle w:val="western"/>
        <w:shd w:val="clear" w:color="auto" w:fill="FFFFFF"/>
        <w:spacing w:before="0" w:after="0"/>
        <w:ind w:firstLine="461"/>
        <w:jc w:val="both"/>
        <w:rPr>
          <w:rStyle w:val="apple-converted-space"/>
          <w:color w:val="000000"/>
        </w:rPr>
      </w:pPr>
      <w:r>
        <w:rPr>
          <w:color w:val="000000"/>
        </w:rPr>
        <w:t>Она хихикнула.</w:t>
      </w:r>
      <w:r>
        <w:rPr>
          <w:rStyle w:val="apple-converted-space"/>
          <w:color w:val="000000"/>
        </w:rPr>
        <w:t xml:space="preserve"> </w:t>
      </w:r>
    </w:p>
    <w:p w:rsidR="00DD1B70" w:rsidRDefault="00DD1B70" w:rsidP="00DD1B70">
      <w:pPr>
        <w:pStyle w:val="western"/>
        <w:shd w:val="clear" w:color="auto" w:fill="FFFFFF"/>
        <w:spacing w:before="0" w:after="0"/>
        <w:ind w:firstLine="461"/>
        <w:jc w:val="both"/>
        <w:rPr>
          <w:color w:val="000000"/>
        </w:rPr>
      </w:pPr>
      <w:r w:rsidRPr="00A416F1">
        <w:t>–</w:t>
      </w:r>
      <w:r>
        <w:t xml:space="preserve"> Т</w:t>
      </w:r>
      <w:r>
        <w:rPr>
          <w:color w:val="000000"/>
        </w:rPr>
        <w:t xml:space="preserve">ы </w:t>
      </w:r>
      <w:r w:rsidRPr="009278CF">
        <w:t>заслужил</w:t>
      </w:r>
      <w:r>
        <w:rPr>
          <w:color w:val="000000"/>
        </w:rPr>
        <w:t>…</w:t>
      </w:r>
    </w:p>
    <w:p w:rsidR="00DD1B70" w:rsidRPr="007846F4" w:rsidRDefault="00DD1B70" w:rsidP="00DD1B70">
      <w:pPr>
        <w:pStyle w:val="western"/>
        <w:shd w:val="clear" w:color="auto" w:fill="FFFFFF"/>
        <w:spacing w:before="0" w:after="0"/>
        <w:ind w:firstLine="461"/>
        <w:jc w:val="both"/>
        <w:rPr>
          <w:color w:val="000000"/>
        </w:rPr>
      </w:pPr>
      <w:r w:rsidRPr="002C0259">
        <w:rPr>
          <w:color w:val="000000"/>
        </w:rPr>
        <w:t>Да</w:t>
      </w:r>
      <w:r>
        <w:rPr>
          <w:color w:val="000000"/>
        </w:rPr>
        <w:t xml:space="preserve">, как будет </w:t>
      </w:r>
      <w:r w:rsidRPr="002C0259">
        <w:rPr>
          <w:color w:val="000000"/>
        </w:rPr>
        <w:t>угодно.</w:t>
      </w:r>
      <w:r w:rsidRPr="00C72FC2">
        <w:rPr>
          <w:rStyle w:val="apple-converted-space"/>
          <w:color w:val="000000"/>
        </w:rPr>
        <w:t xml:space="preserve"> </w:t>
      </w:r>
      <w:r w:rsidRPr="002C0259">
        <w:rPr>
          <w:color w:val="000000"/>
        </w:rPr>
        <w:t>Обхватив</w:t>
      </w:r>
      <w:r>
        <w:rPr>
          <w:color w:val="000000"/>
        </w:rPr>
        <w:t xml:space="preserve"> </w:t>
      </w:r>
      <w:r w:rsidRPr="002C0259">
        <w:rPr>
          <w:color w:val="000000"/>
        </w:rPr>
        <w:t>е</w:t>
      </w:r>
      <w:r>
        <w:rPr>
          <w:color w:val="000000"/>
        </w:rPr>
        <w:t xml:space="preserve">ё </w:t>
      </w:r>
      <w:r w:rsidRPr="002C0259">
        <w:rPr>
          <w:color w:val="000000"/>
        </w:rPr>
        <w:t>лицо</w:t>
      </w:r>
      <w:r>
        <w:rPr>
          <w:color w:val="000000"/>
        </w:rPr>
        <w:t xml:space="preserve"> </w:t>
      </w:r>
      <w:r w:rsidRPr="002C0259">
        <w:rPr>
          <w:color w:val="000000"/>
        </w:rPr>
        <w:t>рука</w:t>
      </w:r>
      <w:r>
        <w:rPr>
          <w:color w:val="000000"/>
        </w:rPr>
        <w:t>ми</w:t>
      </w:r>
      <w:r w:rsidRPr="002C0259">
        <w:rPr>
          <w:color w:val="000000"/>
        </w:rPr>
        <w:t>,</w:t>
      </w:r>
      <w:r>
        <w:rPr>
          <w:color w:val="000000"/>
        </w:rPr>
        <w:t xml:space="preserve"> </w:t>
      </w:r>
      <w:r w:rsidRPr="002C0259">
        <w:rPr>
          <w:color w:val="000000"/>
        </w:rPr>
        <w:t>я</w:t>
      </w:r>
      <w:r>
        <w:rPr>
          <w:color w:val="000000"/>
        </w:rPr>
        <w:t xml:space="preserve"> </w:t>
      </w:r>
      <w:r w:rsidRPr="002C0259">
        <w:rPr>
          <w:color w:val="000000"/>
        </w:rPr>
        <w:t>заставил</w:t>
      </w:r>
      <w:r>
        <w:rPr>
          <w:color w:val="000000"/>
        </w:rPr>
        <w:t xml:space="preserve"> </w:t>
      </w:r>
      <w:r w:rsidRPr="002C0259">
        <w:rPr>
          <w:color w:val="000000"/>
        </w:rPr>
        <w:t>е</w:t>
      </w:r>
      <w:r>
        <w:rPr>
          <w:color w:val="000000"/>
        </w:rPr>
        <w:t xml:space="preserve">ё </w:t>
      </w:r>
      <w:r w:rsidRPr="002C0259">
        <w:rPr>
          <w:color w:val="000000"/>
        </w:rPr>
        <w:t>замолчать</w:t>
      </w:r>
      <w:r>
        <w:rPr>
          <w:color w:val="000000"/>
        </w:rPr>
        <w:t xml:space="preserve"> ещё одним наполненным тоской</w:t>
      </w:r>
      <w:r w:rsidRPr="00224507">
        <w:rPr>
          <w:color w:val="000000"/>
        </w:rPr>
        <w:t xml:space="preserve"> </w:t>
      </w:r>
      <w:r>
        <w:rPr>
          <w:color w:val="000000"/>
        </w:rPr>
        <w:t>поцелуем</w:t>
      </w:r>
      <w:r w:rsidRPr="002C0259">
        <w:rPr>
          <w:color w:val="000000"/>
        </w:rPr>
        <w:t>.</w:t>
      </w:r>
      <w:r w:rsidRPr="00C72FC2">
        <w:rPr>
          <w:rStyle w:val="apple-converted-space"/>
          <w:color w:val="000000"/>
        </w:rPr>
        <w:t xml:space="preserve"> </w:t>
      </w:r>
      <w:r w:rsidRPr="002C0259">
        <w:rPr>
          <w:color w:val="000000"/>
        </w:rPr>
        <w:t>Я</w:t>
      </w:r>
      <w:r>
        <w:rPr>
          <w:color w:val="000000"/>
        </w:rPr>
        <w:t xml:space="preserve"> </w:t>
      </w:r>
      <w:r w:rsidRPr="002C0259">
        <w:rPr>
          <w:color w:val="000000"/>
        </w:rPr>
        <w:t>слишком</w:t>
      </w:r>
      <w:r>
        <w:rPr>
          <w:color w:val="000000"/>
        </w:rPr>
        <w:t xml:space="preserve"> </w:t>
      </w:r>
      <w:r w:rsidRPr="002C0259">
        <w:rPr>
          <w:color w:val="000000"/>
        </w:rPr>
        <w:t>долго</w:t>
      </w:r>
      <w:r>
        <w:rPr>
          <w:color w:val="000000"/>
        </w:rPr>
        <w:t xml:space="preserve"> </w:t>
      </w:r>
      <w:r w:rsidRPr="002C0259">
        <w:rPr>
          <w:color w:val="000000"/>
        </w:rPr>
        <w:t>этого</w:t>
      </w:r>
      <w:r>
        <w:rPr>
          <w:color w:val="000000"/>
        </w:rPr>
        <w:t xml:space="preserve"> ждал</w:t>
      </w:r>
      <w:r w:rsidRPr="002C0259">
        <w:rPr>
          <w:color w:val="000000"/>
        </w:rPr>
        <w:t>,</w:t>
      </w:r>
      <w:r>
        <w:rPr>
          <w:color w:val="000000"/>
        </w:rPr>
        <w:t xml:space="preserve"> но не собирался в этом признаваться</w:t>
      </w:r>
      <w:r w:rsidRPr="002C0259">
        <w:rPr>
          <w:color w:val="000000"/>
        </w:rPr>
        <w:t>.</w:t>
      </w:r>
    </w:p>
    <w:p w:rsidR="00DD1B70" w:rsidRPr="007846F4" w:rsidRDefault="00DD1B70" w:rsidP="00DD1B70">
      <w:pPr>
        <w:pStyle w:val="western"/>
        <w:shd w:val="clear" w:color="auto" w:fill="FFFFFF"/>
        <w:spacing w:before="0" w:after="0"/>
        <w:ind w:firstLine="461"/>
        <w:jc w:val="both"/>
        <w:rPr>
          <w:color w:val="000000"/>
        </w:rPr>
      </w:pPr>
      <w:r w:rsidRPr="002C0259">
        <w:rPr>
          <w:color w:val="000000"/>
        </w:rPr>
        <w:t>Сьюз</w:t>
      </w:r>
      <w:r>
        <w:rPr>
          <w:color w:val="000000"/>
        </w:rPr>
        <w:t>а</w:t>
      </w:r>
      <w:r w:rsidRPr="002C0259">
        <w:rPr>
          <w:color w:val="000000"/>
        </w:rPr>
        <w:t>н</w:t>
      </w:r>
      <w:r>
        <w:rPr>
          <w:color w:val="000000"/>
        </w:rPr>
        <w:t xml:space="preserve"> </w:t>
      </w:r>
      <w:r w:rsidRPr="002C0259">
        <w:rPr>
          <w:color w:val="000000"/>
        </w:rPr>
        <w:t>сдал</w:t>
      </w:r>
      <w:r>
        <w:rPr>
          <w:color w:val="000000"/>
        </w:rPr>
        <w:t>а</w:t>
      </w:r>
      <w:r w:rsidRPr="002C0259">
        <w:rPr>
          <w:color w:val="000000"/>
        </w:rPr>
        <w:t>сь</w:t>
      </w:r>
      <w:r>
        <w:rPr>
          <w:color w:val="000000"/>
        </w:rPr>
        <w:t xml:space="preserve">, </w:t>
      </w:r>
      <w:r w:rsidRPr="002C0259">
        <w:rPr>
          <w:color w:val="000000"/>
        </w:rPr>
        <w:t>целиком</w:t>
      </w:r>
      <w:r>
        <w:rPr>
          <w:color w:val="000000"/>
        </w:rPr>
        <w:t xml:space="preserve"> </w:t>
      </w:r>
      <w:r w:rsidRPr="002C0259">
        <w:rPr>
          <w:color w:val="000000"/>
        </w:rPr>
        <w:t>и</w:t>
      </w:r>
      <w:r>
        <w:rPr>
          <w:color w:val="000000"/>
        </w:rPr>
        <w:t xml:space="preserve"> </w:t>
      </w:r>
      <w:r w:rsidRPr="002C0259">
        <w:rPr>
          <w:color w:val="000000"/>
        </w:rPr>
        <w:t>полностью.</w:t>
      </w:r>
      <w:r w:rsidRPr="00C72FC2">
        <w:rPr>
          <w:rStyle w:val="apple-converted-space"/>
          <w:color w:val="000000"/>
        </w:rPr>
        <w:t xml:space="preserve"> </w:t>
      </w:r>
      <w:r w:rsidRPr="002C0259">
        <w:rPr>
          <w:color w:val="000000"/>
        </w:rPr>
        <w:t>Немного</w:t>
      </w:r>
      <w:r>
        <w:rPr>
          <w:color w:val="000000"/>
        </w:rPr>
        <w:t xml:space="preserve"> </w:t>
      </w:r>
      <w:r w:rsidRPr="002C0259">
        <w:rPr>
          <w:color w:val="000000"/>
        </w:rPr>
        <w:t>поздно,</w:t>
      </w:r>
      <w:r>
        <w:rPr>
          <w:color w:val="000000"/>
        </w:rPr>
        <w:t xml:space="preserve"> </w:t>
      </w:r>
      <w:r w:rsidRPr="002C0259">
        <w:rPr>
          <w:color w:val="000000"/>
        </w:rPr>
        <w:t>да,</w:t>
      </w:r>
      <w:r>
        <w:rPr>
          <w:color w:val="000000"/>
        </w:rPr>
        <w:t xml:space="preserve"> </w:t>
      </w:r>
      <w:r w:rsidRPr="002C0259">
        <w:rPr>
          <w:color w:val="000000"/>
        </w:rPr>
        <w:t>но</w:t>
      </w:r>
      <w:r>
        <w:rPr>
          <w:color w:val="000000"/>
        </w:rPr>
        <w:t xml:space="preserve"> главное, что </w:t>
      </w:r>
      <w:r w:rsidRPr="002C0259">
        <w:rPr>
          <w:color w:val="000000"/>
        </w:rPr>
        <w:t>мо</w:t>
      </w:r>
      <w:r>
        <w:rPr>
          <w:color w:val="000000"/>
        </w:rPr>
        <w:t xml:space="preserve">ё </w:t>
      </w:r>
      <w:r w:rsidRPr="002C0259">
        <w:rPr>
          <w:color w:val="000000"/>
        </w:rPr>
        <w:t>единственное</w:t>
      </w:r>
      <w:r>
        <w:rPr>
          <w:color w:val="000000"/>
        </w:rPr>
        <w:t xml:space="preserve"> р</w:t>
      </w:r>
      <w:r w:rsidRPr="002C0259">
        <w:rPr>
          <w:color w:val="000000"/>
        </w:rPr>
        <w:t>ождеств</w:t>
      </w:r>
      <w:r>
        <w:rPr>
          <w:color w:val="000000"/>
        </w:rPr>
        <w:t xml:space="preserve">енское </w:t>
      </w:r>
      <w:r w:rsidRPr="002C0259">
        <w:rPr>
          <w:color w:val="000000"/>
        </w:rPr>
        <w:t>желание</w:t>
      </w:r>
      <w:r>
        <w:rPr>
          <w:color w:val="000000"/>
        </w:rPr>
        <w:t xml:space="preserve"> </w:t>
      </w:r>
      <w:r w:rsidRPr="002C0259">
        <w:rPr>
          <w:color w:val="000000"/>
        </w:rPr>
        <w:t>сбыва</w:t>
      </w:r>
      <w:r>
        <w:rPr>
          <w:color w:val="000000"/>
        </w:rPr>
        <w:t>лось</w:t>
      </w:r>
      <w:r w:rsidRPr="002C0259">
        <w:rPr>
          <w:color w:val="000000"/>
        </w:rPr>
        <w:t>.</w:t>
      </w:r>
      <w:r w:rsidRPr="00C72FC2">
        <w:rPr>
          <w:rStyle w:val="apple-converted-space"/>
          <w:color w:val="000000"/>
        </w:rPr>
        <w:t xml:space="preserve"> </w:t>
      </w:r>
      <w:r w:rsidRPr="002C0259">
        <w:rPr>
          <w:i/>
          <w:iCs/>
          <w:color w:val="000000"/>
        </w:rPr>
        <w:t>Спасибо,</w:t>
      </w:r>
      <w:r>
        <w:rPr>
          <w:i/>
          <w:iCs/>
          <w:color w:val="000000"/>
        </w:rPr>
        <w:t xml:space="preserve"> </w:t>
      </w:r>
      <w:r w:rsidRPr="002C0259">
        <w:rPr>
          <w:i/>
          <w:iCs/>
          <w:color w:val="000000"/>
        </w:rPr>
        <w:t>Санта!</w:t>
      </w:r>
      <w:r w:rsidRPr="00C72FC2">
        <w:rPr>
          <w:rStyle w:val="apple-converted-space"/>
          <w:i/>
          <w:iCs/>
          <w:color w:val="000000"/>
        </w:rPr>
        <w:t xml:space="preserve"> </w:t>
      </w:r>
      <w:r>
        <w:rPr>
          <w:i/>
          <w:iCs/>
          <w:color w:val="000000"/>
        </w:rPr>
        <w:t>В</w:t>
      </w:r>
      <w:r w:rsidRPr="00C72FC2">
        <w:rPr>
          <w:rStyle w:val="apple-converted-space"/>
          <w:i/>
          <w:iCs/>
          <w:color w:val="000000"/>
        </w:rPr>
        <w:t xml:space="preserve"> </w:t>
      </w:r>
      <w:r w:rsidRPr="002C0259">
        <w:rPr>
          <w:i/>
          <w:iCs/>
          <w:color w:val="000000"/>
        </w:rPr>
        <w:t>следующем</w:t>
      </w:r>
      <w:r>
        <w:rPr>
          <w:i/>
          <w:iCs/>
          <w:color w:val="000000"/>
        </w:rPr>
        <w:t xml:space="preserve"> </w:t>
      </w:r>
      <w:r w:rsidRPr="002C0259">
        <w:rPr>
          <w:i/>
          <w:iCs/>
          <w:color w:val="000000"/>
        </w:rPr>
        <w:t xml:space="preserve">году </w:t>
      </w:r>
      <w:r>
        <w:rPr>
          <w:i/>
          <w:iCs/>
          <w:color w:val="000000"/>
        </w:rPr>
        <w:t xml:space="preserve">я приготовлю тебе </w:t>
      </w:r>
      <w:r w:rsidRPr="002C0259">
        <w:rPr>
          <w:i/>
          <w:iCs/>
          <w:color w:val="000000"/>
        </w:rPr>
        <w:t>печенье</w:t>
      </w:r>
      <w:r>
        <w:rPr>
          <w:i/>
          <w:iCs/>
          <w:color w:val="000000"/>
        </w:rPr>
        <w:t xml:space="preserve"> </w:t>
      </w:r>
      <w:r w:rsidRPr="002C0259">
        <w:rPr>
          <w:i/>
          <w:iCs/>
          <w:color w:val="000000"/>
        </w:rPr>
        <w:t>и</w:t>
      </w:r>
      <w:r>
        <w:rPr>
          <w:i/>
          <w:iCs/>
          <w:color w:val="000000"/>
        </w:rPr>
        <w:t xml:space="preserve"> </w:t>
      </w:r>
      <w:r w:rsidRPr="002C0259">
        <w:rPr>
          <w:i/>
          <w:iCs/>
          <w:color w:val="000000"/>
        </w:rPr>
        <w:t>молоко!</w:t>
      </w:r>
    </w:p>
    <w:p w:rsidR="00DD1B70" w:rsidRDefault="00DD1B70" w:rsidP="00DD1B70">
      <w:pPr>
        <w:pStyle w:val="western"/>
        <w:shd w:val="clear" w:color="auto" w:fill="FFFFFF"/>
        <w:spacing w:before="0" w:after="0"/>
        <w:ind w:firstLine="461"/>
        <w:jc w:val="both"/>
        <w:rPr>
          <w:rStyle w:val="apple-converted-space"/>
          <w:color w:val="000000"/>
        </w:rPr>
      </w:pPr>
      <w:r w:rsidRPr="002C0259">
        <w:rPr>
          <w:color w:val="000000"/>
        </w:rPr>
        <w:t>К</w:t>
      </w:r>
      <w:r>
        <w:rPr>
          <w:color w:val="000000"/>
        </w:rPr>
        <w:t xml:space="preserve">огда в пылу страсти её бедра прижались </w:t>
      </w:r>
      <w:r w:rsidRPr="002C0259">
        <w:rPr>
          <w:color w:val="000000"/>
        </w:rPr>
        <w:t>к</w:t>
      </w:r>
      <w:r>
        <w:rPr>
          <w:color w:val="000000"/>
        </w:rPr>
        <w:t xml:space="preserve"> моим бокам</w:t>
      </w:r>
      <w:r w:rsidRPr="002C0259">
        <w:rPr>
          <w:color w:val="000000"/>
        </w:rPr>
        <w:t>,</w:t>
      </w:r>
      <w:r>
        <w:rPr>
          <w:color w:val="000000"/>
        </w:rPr>
        <w:t xml:space="preserve"> я вспомнил </w:t>
      </w:r>
      <w:r w:rsidRPr="002C0259">
        <w:rPr>
          <w:color w:val="000000"/>
        </w:rPr>
        <w:t>о</w:t>
      </w:r>
      <w:r>
        <w:rPr>
          <w:color w:val="000000"/>
        </w:rPr>
        <w:t xml:space="preserve"> </w:t>
      </w:r>
      <w:r w:rsidRPr="002C0259">
        <w:rPr>
          <w:color w:val="000000"/>
        </w:rPr>
        <w:t>маленько</w:t>
      </w:r>
      <w:r>
        <w:rPr>
          <w:color w:val="000000"/>
        </w:rPr>
        <w:t xml:space="preserve">й коробочке </w:t>
      </w:r>
      <w:r w:rsidRPr="002C0259">
        <w:rPr>
          <w:color w:val="000000"/>
        </w:rPr>
        <w:t>в</w:t>
      </w:r>
      <w:r>
        <w:rPr>
          <w:color w:val="000000"/>
        </w:rPr>
        <w:t xml:space="preserve"> </w:t>
      </w:r>
      <w:r w:rsidRPr="002C0259">
        <w:rPr>
          <w:color w:val="000000"/>
        </w:rPr>
        <w:t>кармане</w:t>
      </w:r>
      <w:r>
        <w:rPr>
          <w:color w:val="000000"/>
        </w:rPr>
        <w:t xml:space="preserve"> </w:t>
      </w:r>
      <w:r w:rsidRPr="002C0259">
        <w:rPr>
          <w:color w:val="000000"/>
        </w:rPr>
        <w:t>и</w:t>
      </w:r>
      <w:r>
        <w:rPr>
          <w:color w:val="000000"/>
        </w:rPr>
        <w:t xml:space="preserve"> </w:t>
      </w:r>
      <w:r w:rsidRPr="002C0259">
        <w:rPr>
          <w:color w:val="000000"/>
        </w:rPr>
        <w:t>прервал</w:t>
      </w:r>
      <w:r>
        <w:rPr>
          <w:color w:val="000000"/>
        </w:rPr>
        <w:t xml:space="preserve"> </w:t>
      </w:r>
      <w:r w:rsidRPr="002C0259">
        <w:rPr>
          <w:color w:val="000000"/>
        </w:rPr>
        <w:t>поцелуй.</w:t>
      </w:r>
      <w:r w:rsidRPr="00C72FC2">
        <w:rPr>
          <w:rStyle w:val="apple-converted-space"/>
          <w:color w:val="000000"/>
        </w:rPr>
        <w:t xml:space="preserve"> </w:t>
      </w:r>
    </w:p>
    <w:p w:rsidR="00DD1B70" w:rsidRPr="007846F4" w:rsidRDefault="00DD1B70" w:rsidP="00DD1B70">
      <w:pPr>
        <w:pStyle w:val="western"/>
        <w:shd w:val="clear" w:color="auto" w:fill="FFFFFF"/>
        <w:spacing w:before="0" w:after="0"/>
        <w:ind w:firstLine="461"/>
        <w:jc w:val="both"/>
        <w:rPr>
          <w:color w:val="000000"/>
        </w:rPr>
      </w:pPr>
      <w:r w:rsidRPr="00A416F1">
        <w:t>–</w:t>
      </w:r>
      <w:r>
        <w:t xml:space="preserve"> </w:t>
      </w:r>
      <w:r w:rsidRPr="009278CF">
        <w:t>Т</w:t>
      </w:r>
      <w:r>
        <w:t>еперь</w:t>
      </w:r>
      <w:r w:rsidRPr="009278CF">
        <w:t xml:space="preserve">, </w:t>
      </w:r>
      <w:r>
        <w:t>когда</w:t>
      </w:r>
      <w:r w:rsidRPr="009278CF">
        <w:t xml:space="preserve"> мы официально</w:t>
      </w:r>
      <w:r w:rsidRPr="00134C45">
        <w:t xml:space="preserve"> </w:t>
      </w:r>
      <w:r w:rsidRPr="009278CF">
        <w:t>пара,</w:t>
      </w:r>
      <w:r w:rsidRPr="0029236B">
        <w:t xml:space="preserve"> </w:t>
      </w:r>
      <w:r w:rsidRPr="00A416F1">
        <w:t>–</w:t>
      </w:r>
      <w:r>
        <w:rPr>
          <w:color w:val="000000"/>
        </w:rPr>
        <w:t xml:space="preserve"> </w:t>
      </w:r>
      <w:r w:rsidRPr="002C0259">
        <w:rPr>
          <w:color w:val="000000"/>
        </w:rPr>
        <w:t>сказал</w:t>
      </w:r>
      <w:r>
        <w:rPr>
          <w:color w:val="000000"/>
        </w:rPr>
        <w:t xml:space="preserve"> я </w:t>
      </w:r>
      <w:r w:rsidRPr="002C0259">
        <w:rPr>
          <w:color w:val="000000"/>
        </w:rPr>
        <w:t>с</w:t>
      </w:r>
      <w:r>
        <w:rPr>
          <w:color w:val="000000"/>
        </w:rPr>
        <w:t xml:space="preserve"> </w:t>
      </w:r>
      <w:r w:rsidRPr="002C0259">
        <w:rPr>
          <w:color w:val="000000"/>
        </w:rPr>
        <w:t>ухмылкой,</w:t>
      </w:r>
      <w:r>
        <w:rPr>
          <w:color w:val="000000"/>
        </w:rPr>
        <w:t xml:space="preserve"> залез </w:t>
      </w:r>
      <w:r w:rsidRPr="002C0259">
        <w:rPr>
          <w:color w:val="000000"/>
        </w:rPr>
        <w:t>рук</w:t>
      </w:r>
      <w:r>
        <w:rPr>
          <w:color w:val="000000"/>
        </w:rPr>
        <w:t xml:space="preserve">ой </w:t>
      </w:r>
      <w:r w:rsidRPr="002C0259">
        <w:rPr>
          <w:color w:val="000000"/>
        </w:rPr>
        <w:t>в</w:t>
      </w:r>
      <w:r>
        <w:rPr>
          <w:color w:val="000000"/>
        </w:rPr>
        <w:t xml:space="preserve"> </w:t>
      </w:r>
      <w:r w:rsidRPr="002C0259">
        <w:rPr>
          <w:color w:val="000000"/>
        </w:rPr>
        <w:t>правый</w:t>
      </w:r>
      <w:r>
        <w:rPr>
          <w:color w:val="000000"/>
        </w:rPr>
        <w:t xml:space="preserve"> </w:t>
      </w:r>
      <w:r w:rsidRPr="002C0259">
        <w:rPr>
          <w:color w:val="000000"/>
        </w:rPr>
        <w:t>карман</w:t>
      </w:r>
      <w:r>
        <w:rPr>
          <w:color w:val="000000"/>
        </w:rPr>
        <w:t xml:space="preserve"> </w:t>
      </w:r>
      <w:r w:rsidRPr="002C0259">
        <w:rPr>
          <w:color w:val="000000"/>
        </w:rPr>
        <w:t>и</w:t>
      </w:r>
      <w:r>
        <w:rPr>
          <w:color w:val="000000"/>
        </w:rPr>
        <w:t xml:space="preserve"> достал из него подарок</w:t>
      </w:r>
      <w:r w:rsidRPr="002C0259">
        <w:rPr>
          <w:color w:val="000000"/>
        </w:rPr>
        <w:t>,</w:t>
      </w:r>
      <w:r>
        <w:rPr>
          <w:color w:val="000000"/>
        </w:rPr>
        <w:t xml:space="preserve"> </w:t>
      </w:r>
      <w:r w:rsidRPr="00A416F1">
        <w:t>–</w:t>
      </w:r>
      <w:r>
        <w:t xml:space="preserve"> </w:t>
      </w:r>
      <w:r w:rsidRPr="009278CF">
        <w:t xml:space="preserve">самое время </w:t>
      </w:r>
      <w:r>
        <w:t>вручить</w:t>
      </w:r>
      <w:r w:rsidRPr="009278CF">
        <w:t xml:space="preserve"> тебе это</w:t>
      </w:r>
      <w:r>
        <w:rPr>
          <w:color w:val="000000"/>
        </w:rPr>
        <w:t>.</w:t>
      </w:r>
    </w:p>
    <w:p w:rsidR="00DD1B70" w:rsidRDefault="00DD1B70" w:rsidP="00DD1B70">
      <w:pPr>
        <w:pStyle w:val="western"/>
        <w:shd w:val="clear" w:color="auto" w:fill="FFFFFF"/>
        <w:spacing w:before="0" w:after="0"/>
        <w:ind w:firstLine="461"/>
        <w:jc w:val="both"/>
        <w:rPr>
          <w:rStyle w:val="apple-converted-space"/>
          <w:color w:val="000000"/>
        </w:rPr>
      </w:pPr>
      <w:r>
        <w:rPr>
          <w:color w:val="000000"/>
        </w:rPr>
        <w:t xml:space="preserve">Посмотрев </w:t>
      </w:r>
      <w:r w:rsidRPr="002C0259">
        <w:rPr>
          <w:color w:val="000000"/>
        </w:rPr>
        <w:t>на</w:t>
      </w:r>
      <w:r>
        <w:rPr>
          <w:color w:val="000000"/>
        </w:rPr>
        <w:t xml:space="preserve"> </w:t>
      </w:r>
      <w:r w:rsidRPr="002C0259">
        <w:rPr>
          <w:color w:val="000000"/>
        </w:rPr>
        <w:t>маленьк</w:t>
      </w:r>
      <w:r>
        <w:rPr>
          <w:color w:val="000000"/>
        </w:rPr>
        <w:t xml:space="preserve">ий </w:t>
      </w:r>
      <w:r w:rsidRPr="002C0259">
        <w:rPr>
          <w:color w:val="000000"/>
        </w:rPr>
        <w:t>син</w:t>
      </w:r>
      <w:r>
        <w:rPr>
          <w:color w:val="000000"/>
        </w:rPr>
        <w:t xml:space="preserve">ий свёрток </w:t>
      </w:r>
      <w:r w:rsidRPr="002C0259">
        <w:rPr>
          <w:color w:val="000000"/>
        </w:rPr>
        <w:t>в</w:t>
      </w:r>
      <w:r>
        <w:rPr>
          <w:color w:val="000000"/>
        </w:rPr>
        <w:t xml:space="preserve"> </w:t>
      </w:r>
      <w:r w:rsidRPr="002C0259">
        <w:rPr>
          <w:color w:val="000000"/>
        </w:rPr>
        <w:t>моей</w:t>
      </w:r>
      <w:r>
        <w:rPr>
          <w:color w:val="000000"/>
        </w:rPr>
        <w:t xml:space="preserve"> </w:t>
      </w:r>
      <w:r w:rsidRPr="002C0259">
        <w:rPr>
          <w:color w:val="000000"/>
        </w:rPr>
        <w:t>руке,</w:t>
      </w:r>
      <w:r>
        <w:rPr>
          <w:color w:val="000000"/>
        </w:rPr>
        <w:t xml:space="preserve"> </w:t>
      </w:r>
      <w:r w:rsidRPr="002C0259">
        <w:rPr>
          <w:color w:val="000000"/>
        </w:rPr>
        <w:t>Сьюзан</w:t>
      </w:r>
      <w:r>
        <w:rPr>
          <w:color w:val="000000"/>
        </w:rPr>
        <w:t xml:space="preserve"> </w:t>
      </w:r>
      <w:r w:rsidRPr="002C0259">
        <w:rPr>
          <w:color w:val="000000"/>
        </w:rPr>
        <w:t>в</w:t>
      </w:r>
      <w:r>
        <w:rPr>
          <w:color w:val="000000"/>
        </w:rPr>
        <w:t xml:space="preserve"> </w:t>
      </w:r>
      <w:r w:rsidRPr="002C0259">
        <w:rPr>
          <w:color w:val="000000"/>
        </w:rPr>
        <w:t>изумлении</w:t>
      </w:r>
      <w:r w:rsidRPr="00E2005F">
        <w:rPr>
          <w:color w:val="000000"/>
        </w:rPr>
        <w:t xml:space="preserve"> </w:t>
      </w:r>
      <w:r w:rsidRPr="002C0259">
        <w:rPr>
          <w:color w:val="000000"/>
        </w:rPr>
        <w:t>приоткрыл</w:t>
      </w:r>
      <w:r>
        <w:rPr>
          <w:color w:val="000000"/>
        </w:rPr>
        <w:t>а рот</w:t>
      </w:r>
      <w:r w:rsidRPr="002C0259">
        <w:rPr>
          <w:color w:val="000000"/>
        </w:rPr>
        <w:t>.</w:t>
      </w:r>
      <w:r w:rsidRPr="00C72FC2">
        <w:rPr>
          <w:rStyle w:val="apple-converted-space"/>
          <w:color w:val="000000"/>
        </w:rPr>
        <w:t xml:space="preserve"> </w:t>
      </w:r>
    </w:p>
    <w:p w:rsidR="00DD1B70" w:rsidRPr="007846F4" w:rsidRDefault="00DD1B70" w:rsidP="00DD1B70">
      <w:pPr>
        <w:pStyle w:val="western"/>
        <w:shd w:val="clear" w:color="auto" w:fill="FFFFFF"/>
        <w:spacing w:before="0" w:after="0"/>
        <w:ind w:firstLine="461"/>
        <w:jc w:val="both"/>
        <w:rPr>
          <w:color w:val="000000"/>
        </w:rPr>
      </w:pPr>
      <w:r w:rsidRPr="00A416F1">
        <w:t>–</w:t>
      </w:r>
      <w:r>
        <w:t xml:space="preserve"> </w:t>
      </w:r>
      <w:r w:rsidRPr="002C0259">
        <w:rPr>
          <w:color w:val="000000"/>
        </w:rPr>
        <w:t>Как</w:t>
      </w:r>
      <w:r>
        <w:rPr>
          <w:color w:val="000000"/>
        </w:rPr>
        <w:t xml:space="preserve"> </w:t>
      </w:r>
      <w:r w:rsidRPr="002C0259">
        <w:rPr>
          <w:color w:val="000000"/>
        </w:rPr>
        <w:t>же</w:t>
      </w:r>
      <w:r>
        <w:rPr>
          <w:color w:val="000000"/>
        </w:rPr>
        <w:t xml:space="preserve"> ты… </w:t>
      </w:r>
      <w:r w:rsidRPr="00A416F1">
        <w:t>–</w:t>
      </w:r>
      <w:r>
        <w:t xml:space="preserve"> Тут о</w:t>
      </w:r>
      <w:r w:rsidRPr="002C0259">
        <w:rPr>
          <w:color w:val="000000"/>
        </w:rPr>
        <w:t>на</w:t>
      </w:r>
      <w:r>
        <w:rPr>
          <w:color w:val="000000"/>
        </w:rPr>
        <w:t xml:space="preserve"> подняла </w:t>
      </w:r>
      <w:r w:rsidRPr="002C0259">
        <w:rPr>
          <w:color w:val="000000"/>
        </w:rPr>
        <w:t>подбородок</w:t>
      </w:r>
      <w:r>
        <w:rPr>
          <w:color w:val="000000"/>
        </w:rPr>
        <w:t xml:space="preserve"> и, </w:t>
      </w:r>
      <w:proofErr w:type="gramStart"/>
      <w:r>
        <w:rPr>
          <w:color w:val="000000"/>
        </w:rPr>
        <w:t>всё</w:t>
      </w:r>
      <w:proofErr w:type="gramEnd"/>
      <w:r>
        <w:rPr>
          <w:color w:val="000000"/>
        </w:rPr>
        <w:t xml:space="preserve"> поняв, воскликнула</w:t>
      </w:r>
      <w:r w:rsidRPr="002C0259">
        <w:rPr>
          <w:color w:val="000000"/>
        </w:rPr>
        <w:t>:</w:t>
      </w:r>
      <w:r>
        <w:rPr>
          <w:color w:val="000000"/>
        </w:rPr>
        <w:t xml:space="preserve"> </w:t>
      </w:r>
      <w:r w:rsidRPr="00A416F1">
        <w:t>–</w:t>
      </w:r>
      <w:r w:rsidRPr="00C72FC2">
        <w:rPr>
          <w:rStyle w:val="apple-converted-space"/>
          <w:color w:val="000000"/>
        </w:rPr>
        <w:t xml:space="preserve"> </w:t>
      </w:r>
      <w:r w:rsidRPr="002C0259">
        <w:rPr>
          <w:i/>
          <w:iCs/>
          <w:color w:val="000000"/>
        </w:rPr>
        <w:t>Сэм!</w:t>
      </w:r>
    </w:p>
    <w:p w:rsidR="00DD1B70" w:rsidRPr="007846F4" w:rsidRDefault="00DD1B70" w:rsidP="00DD1B70">
      <w:pPr>
        <w:pStyle w:val="western"/>
        <w:shd w:val="clear" w:color="auto" w:fill="FFFFFF"/>
        <w:spacing w:before="0" w:after="0"/>
        <w:ind w:firstLine="461"/>
        <w:jc w:val="both"/>
        <w:rPr>
          <w:color w:val="000000"/>
        </w:rPr>
      </w:pPr>
      <w:r w:rsidRPr="00A416F1">
        <w:t>–</w:t>
      </w:r>
      <w:r w:rsidRPr="007846F4">
        <w:rPr>
          <w:rStyle w:val="apple-converted-space"/>
          <w:color w:val="000000"/>
        </w:rPr>
        <w:t xml:space="preserve"> </w:t>
      </w:r>
      <w:r>
        <w:rPr>
          <w:color w:val="000000"/>
        </w:rPr>
        <w:t>Извини</w:t>
      </w:r>
      <w:r w:rsidRPr="002C0259">
        <w:rPr>
          <w:color w:val="000000"/>
        </w:rPr>
        <w:t>!</w:t>
      </w:r>
      <w:r w:rsidRPr="0029236B">
        <w:t xml:space="preserve"> </w:t>
      </w:r>
      <w:r w:rsidRPr="00A416F1">
        <w:t>–</w:t>
      </w:r>
      <w:r>
        <w:t xml:space="preserve"> прокричала</w:t>
      </w:r>
      <w:r>
        <w:rPr>
          <w:color w:val="000000"/>
        </w:rPr>
        <w:t xml:space="preserve"> </w:t>
      </w:r>
      <w:r w:rsidRPr="002C0259">
        <w:rPr>
          <w:color w:val="000000"/>
        </w:rPr>
        <w:t>Саманта через</w:t>
      </w:r>
      <w:r>
        <w:rPr>
          <w:color w:val="000000"/>
        </w:rPr>
        <w:t xml:space="preserve"> </w:t>
      </w:r>
      <w:r w:rsidRPr="002C0259">
        <w:rPr>
          <w:color w:val="000000"/>
        </w:rPr>
        <w:t>закрытую</w:t>
      </w:r>
      <w:r>
        <w:rPr>
          <w:color w:val="000000"/>
        </w:rPr>
        <w:t xml:space="preserve"> </w:t>
      </w:r>
      <w:r w:rsidRPr="002C0259">
        <w:rPr>
          <w:color w:val="000000"/>
        </w:rPr>
        <w:t>дверь.</w:t>
      </w:r>
      <w:r w:rsidRPr="00C72FC2">
        <w:rPr>
          <w:rStyle w:val="apple-converted-space"/>
          <w:color w:val="000000"/>
        </w:rPr>
        <w:t xml:space="preserve"> </w:t>
      </w:r>
      <w:r w:rsidRPr="002C0259">
        <w:rPr>
          <w:color w:val="000000"/>
        </w:rPr>
        <w:t>И</w:t>
      </w:r>
      <w:r>
        <w:rPr>
          <w:color w:val="000000"/>
        </w:rPr>
        <w:t xml:space="preserve"> </w:t>
      </w:r>
      <w:r w:rsidRPr="002C0259">
        <w:rPr>
          <w:color w:val="000000"/>
        </w:rPr>
        <w:t>она,</w:t>
      </w:r>
      <w:r w:rsidRPr="00C72FC2">
        <w:rPr>
          <w:rStyle w:val="apple-converted-space"/>
          <w:color w:val="000000"/>
        </w:rPr>
        <w:t xml:space="preserve"> </w:t>
      </w:r>
      <w:r w:rsidRPr="002C0259">
        <w:rPr>
          <w:color w:val="000000"/>
        </w:rPr>
        <w:t>вероятно,</w:t>
      </w:r>
      <w:r w:rsidRPr="00C72FC2">
        <w:rPr>
          <w:rStyle w:val="apple-converted-space"/>
          <w:color w:val="000000"/>
        </w:rPr>
        <w:t xml:space="preserve"> </w:t>
      </w:r>
      <w:r>
        <w:rPr>
          <w:rStyle w:val="apple-converted-space"/>
          <w:color w:val="000000"/>
        </w:rPr>
        <w:t xml:space="preserve">была </w:t>
      </w:r>
      <w:r w:rsidRPr="002C0259">
        <w:rPr>
          <w:color w:val="000000"/>
        </w:rPr>
        <w:t>не</w:t>
      </w:r>
      <w:r>
        <w:rPr>
          <w:color w:val="000000"/>
        </w:rPr>
        <w:t xml:space="preserve"> </w:t>
      </w:r>
      <w:r w:rsidRPr="002C0259">
        <w:rPr>
          <w:color w:val="000000"/>
        </w:rPr>
        <w:t>единственн</w:t>
      </w:r>
      <w:r>
        <w:rPr>
          <w:color w:val="000000"/>
        </w:rPr>
        <w:t>ой</w:t>
      </w:r>
      <w:r w:rsidRPr="002C0259">
        <w:rPr>
          <w:color w:val="000000"/>
        </w:rPr>
        <w:t>,</w:t>
      </w:r>
      <w:r>
        <w:rPr>
          <w:color w:val="000000"/>
        </w:rPr>
        <w:t xml:space="preserve"> </w:t>
      </w:r>
      <w:r w:rsidRPr="002C0259">
        <w:rPr>
          <w:color w:val="000000"/>
        </w:rPr>
        <w:t>кто</w:t>
      </w:r>
      <w:r>
        <w:rPr>
          <w:color w:val="000000"/>
        </w:rPr>
        <w:t xml:space="preserve">, затаив дыхание, подслушивал </w:t>
      </w:r>
      <w:r w:rsidRPr="002C0259">
        <w:rPr>
          <w:color w:val="000000"/>
        </w:rPr>
        <w:t>снаружи,</w:t>
      </w:r>
      <w:r w:rsidRPr="00C72FC2">
        <w:rPr>
          <w:rStyle w:val="apple-converted-space"/>
          <w:color w:val="000000"/>
        </w:rPr>
        <w:t xml:space="preserve"> </w:t>
      </w:r>
      <w:r w:rsidRPr="002C0259">
        <w:rPr>
          <w:color w:val="000000"/>
        </w:rPr>
        <w:t>пока</w:t>
      </w:r>
      <w:r>
        <w:rPr>
          <w:color w:val="000000"/>
        </w:rPr>
        <w:t xml:space="preserve"> </w:t>
      </w:r>
      <w:r w:rsidRPr="002C0259">
        <w:rPr>
          <w:color w:val="000000"/>
        </w:rPr>
        <w:t>я</w:t>
      </w:r>
      <w:r>
        <w:rPr>
          <w:color w:val="000000"/>
        </w:rPr>
        <w:t xml:space="preserve"> </w:t>
      </w:r>
      <w:r w:rsidRPr="002C0259">
        <w:rPr>
          <w:color w:val="000000"/>
        </w:rPr>
        <w:t>изо</w:t>
      </w:r>
      <w:r>
        <w:rPr>
          <w:color w:val="000000"/>
        </w:rPr>
        <w:t xml:space="preserve"> </w:t>
      </w:r>
      <w:r w:rsidRPr="002C0259">
        <w:rPr>
          <w:color w:val="000000"/>
        </w:rPr>
        <w:t>всех</w:t>
      </w:r>
      <w:r w:rsidRPr="00C72FC2">
        <w:rPr>
          <w:rStyle w:val="apple-converted-space"/>
          <w:color w:val="000000"/>
        </w:rPr>
        <w:t xml:space="preserve"> </w:t>
      </w:r>
      <w:r w:rsidRPr="002C0259">
        <w:rPr>
          <w:color w:val="000000"/>
        </w:rPr>
        <w:t>сил</w:t>
      </w:r>
      <w:r>
        <w:rPr>
          <w:color w:val="000000"/>
        </w:rPr>
        <w:t xml:space="preserve"> старался помириться </w:t>
      </w:r>
      <w:r w:rsidRPr="002C0259">
        <w:rPr>
          <w:color w:val="000000"/>
        </w:rPr>
        <w:t>с</w:t>
      </w:r>
      <w:r>
        <w:rPr>
          <w:color w:val="000000"/>
        </w:rPr>
        <w:t xml:space="preserve"> </w:t>
      </w:r>
      <w:r w:rsidRPr="002C0259">
        <w:rPr>
          <w:color w:val="000000"/>
        </w:rPr>
        <w:t>Сью.</w:t>
      </w:r>
      <w:r w:rsidRPr="00C72FC2">
        <w:rPr>
          <w:rStyle w:val="apple-converted-space"/>
          <w:color w:val="000000"/>
        </w:rPr>
        <w:t xml:space="preserve"> </w:t>
      </w:r>
      <w:r w:rsidRPr="002C0259">
        <w:rPr>
          <w:color w:val="000000"/>
        </w:rPr>
        <w:t>Ч</w:t>
      </w:r>
      <w:r>
        <w:rPr>
          <w:color w:val="000000"/>
        </w:rPr>
        <w:t>ё</w:t>
      </w:r>
      <w:r w:rsidRPr="002C0259">
        <w:rPr>
          <w:color w:val="000000"/>
        </w:rPr>
        <w:t>рт</w:t>
      </w:r>
      <w:r>
        <w:rPr>
          <w:color w:val="000000"/>
        </w:rPr>
        <w:t xml:space="preserve"> </w:t>
      </w:r>
      <w:r w:rsidRPr="002C0259">
        <w:rPr>
          <w:color w:val="000000"/>
        </w:rPr>
        <w:t>возьми,</w:t>
      </w:r>
      <w:r>
        <w:rPr>
          <w:color w:val="000000"/>
        </w:rPr>
        <w:t xml:space="preserve"> </w:t>
      </w:r>
      <w:r w:rsidRPr="002C0259">
        <w:rPr>
          <w:color w:val="000000"/>
        </w:rPr>
        <w:t>я</w:t>
      </w:r>
      <w:r>
        <w:rPr>
          <w:color w:val="000000"/>
        </w:rPr>
        <w:t xml:space="preserve"> </w:t>
      </w:r>
      <w:r w:rsidRPr="002C0259">
        <w:rPr>
          <w:color w:val="000000"/>
        </w:rPr>
        <w:t>должен</w:t>
      </w:r>
      <w:r>
        <w:rPr>
          <w:color w:val="000000"/>
        </w:rPr>
        <w:t xml:space="preserve"> </w:t>
      </w:r>
      <w:r w:rsidRPr="002C0259">
        <w:rPr>
          <w:color w:val="000000"/>
        </w:rPr>
        <w:t>был</w:t>
      </w:r>
      <w:r>
        <w:rPr>
          <w:color w:val="000000"/>
        </w:rPr>
        <w:t xml:space="preserve"> догадаться</w:t>
      </w:r>
      <w:r w:rsidRPr="002C0259">
        <w:rPr>
          <w:color w:val="000000"/>
        </w:rPr>
        <w:t>...</w:t>
      </w:r>
    </w:p>
    <w:p w:rsidR="00DD1B70" w:rsidRDefault="00DD1B70" w:rsidP="00DD1B70">
      <w:pPr>
        <w:pStyle w:val="western"/>
        <w:shd w:val="clear" w:color="auto" w:fill="FFFFFF"/>
        <w:spacing w:before="0" w:after="0"/>
        <w:ind w:firstLine="461"/>
        <w:jc w:val="both"/>
        <w:rPr>
          <w:rStyle w:val="apple-converted-space"/>
          <w:color w:val="000000"/>
        </w:rPr>
      </w:pPr>
      <w:r>
        <w:rPr>
          <w:color w:val="000000"/>
        </w:rPr>
        <w:t>Смеясь, я закатил глаза к потолку.</w:t>
      </w:r>
      <w:r>
        <w:rPr>
          <w:rStyle w:val="apple-converted-space"/>
          <w:color w:val="000000"/>
        </w:rPr>
        <w:t xml:space="preserve"> </w:t>
      </w:r>
    </w:p>
    <w:p w:rsidR="00DD1B70" w:rsidRPr="00E4433E" w:rsidRDefault="00DD1B70" w:rsidP="00DD1B70">
      <w:pPr>
        <w:pStyle w:val="western"/>
        <w:shd w:val="clear" w:color="auto" w:fill="FFFFFF"/>
        <w:spacing w:before="0" w:after="0"/>
        <w:ind w:firstLine="461"/>
        <w:jc w:val="both"/>
        <w:rPr>
          <w:color w:val="000000"/>
        </w:rPr>
      </w:pPr>
      <w:r w:rsidRPr="00E4433E">
        <w:t xml:space="preserve">– </w:t>
      </w:r>
      <w:r>
        <w:rPr>
          <w:color w:val="000000"/>
        </w:rPr>
        <w:t>Ребята</w:t>
      </w:r>
      <w:r w:rsidRPr="00E4433E">
        <w:rPr>
          <w:color w:val="000000"/>
        </w:rPr>
        <w:t xml:space="preserve">, </w:t>
      </w:r>
      <w:r>
        <w:rPr>
          <w:color w:val="000000"/>
        </w:rPr>
        <w:t>проваливайте</w:t>
      </w:r>
      <w:r w:rsidRPr="00E4433E">
        <w:rPr>
          <w:color w:val="000000"/>
        </w:rPr>
        <w:t>!</w:t>
      </w:r>
    </w:p>
    <w:p w:rsidR="00DD1B70" w:rsidRDefault="00DD1B70" w:rsidP="00DD1B70">
      <w:pPr>
        <w:pStyle w:val="western"/>
        <w:shd w:val="clear" w:color="auto" w:fill="FFFFFF"/>
        <w:spacing w:before="0" w:after="0"/>
        <w:ind w:firstLine="461"/>
        <w:jc w:val="both"/>
        <w:rPr>
          <w:color w:val="000000"/>
        </w:rPr>
      </w:pPr>
      <w:r w:rsidRPr="00A416F1">
        <w:t>–</w:t>
      </w:r>
      <w:r>
        <w:t xml:space="preserve"> </w:t>
      </w:r>
      <w:r>
        <w:rPr>
          <w:color w:val="000000"/>
        </w:rPr>
        <w:t>Ладно!</w:t>
      </w:r>
      <w:r w:rsidRPr="00990F6D">
        <w:t xml:space="preserve"> </w:t>
      </w:r>
      <w:r w:rsidRPr="00A416F1">
        <w:t>–</w:t>
      </w:r>
      <w:r>
        <w:rPr>
          <w:color w:val="000000"/>
        </w:rPr>
        <w:t xml:space="preserve"> из-за двери крикнула другая девушка.</w:t>
      </w:r>
      <w:r>
        <w:rPr>
          <w:rStyle w:val="apple-converted-space"/>
          <w:color w:val="000000"/>
        </w:rPr>
        <w:t xml:space="preserve"> </w:t>
      </w:r>
      <w:r w:rsidRPr="00A416F1">
        <w:t>–</w:t>
      </w:r>
      <w:r>
        <w:t xml:space="preserve"> </w:t>
      </w:r>
      <w:r w:rsidRPr="009278CF">
        <w:t xml:space="preserve">Но не задерживайтесь там слишком долго. Уже почти полночь. Мы </w:t>
      </w:r>
      <w:r>
        <w:t>уходим</w:t>
      </w:r>
      <w:r w:rsidRPr="009278CF">
        <w:t xml:space="preserve"> в сад</w:t>
      </w:r>
      <w:r>
        <w:rPr>
          <w:color w:val="000000"/>
        </w:rPr>
        <w:t>!</w:t>
      </w:r>
    </w:p>
    <w:p w:rsidR="00DD1B70" w:rsidRDefault="00DD1B70" w:rsidP="00DD1B70">
      <w:pPr>
        <w:pStyle w:val="western"/>
        <w:shd w:val="clear" w:color="auto" w:fill="FFFFFF"/>
        <w:spacing w:before="0" w:after="0"/>
        <w:ind w:firstLine="461"/>
        <w:jc w:val="both"/>
        <w:rPr>
          <w:color w:val="000000"/>
        </w:rPr>
      </w:pPr>
      <w:r w:rsidRPr="002C0259">
        <w:rPr>
          <w:color w:val="000000"/>
        </w:rPr>
        <w:t>Сьюз</w:t>
      </w:r>
      <w:r>
        <w:rPr>
          <w:color w:val="000000"/>
        </w:rPr>
        <w:t>а</w:t>
      </w:r>
      <w:r w:rsidRPr="002C0259">
        <w:rPr>
          <w:color w:val="000000"/>
        </w:rPr>
        <w:t>н</w:t>
      </w:r>
      <w:r>
        <w:rPr>
          <w:color w:val="000000"/>
        </w:rPr>
        <w:t xml:space="preserve"> </w:t>
      </w:r>
      <w:r w:rsidRPr="002C0259">
        <w:rPr>
          <w:color w:val="000000"/>
        </w:rPr>
        <w:t>взглянула</w:t>
      </w:r>
      <w:r>
        <w:rPr>
          <w:color w:val="000000"/>
        </w:rPr>
        <w:t xml:space="preserve"> </w:t>
      </w:r>
      <w:r w:rsidRPr="002C0259">
        <w:rPr>
          <w:color w:val="000000"/>
        </w:rPr>
        <w:t>на</w:t>
      </w:r>
      <w:r>
        <w:rPr>
          <w:color w:val="000000"/>
        </w:rPr>
        <w:t xml:space="preserve"> </w:t>
      </w:r>
      <w:r w:rsidRPr="002C0259">
        <w:rPr>
          <w:color w:val="000000"/>
        </w:rPr>
        <w:t>часы</w:t>
      </w:r>
      <w:r>
        <w:rPr>
          <w:color w:val="000000"/>
        </w:rPr>
        <w:t xml:space="preserve"> </w:t>
      </w:r>
      <w:r w:rsidRPr="002C0259">
        <w:rPr>
          <w:color w:val="000000"/>
        </w:rPr>
        <w:t>и</w:t>
      </w:r>
      <w:r>
        <w:rPr>
          <w:color w:val="000000"/>
        </w:rPr>
        <w:t xml:space="preserve"> </w:t>
      </w:r>
      <w:r w:rsidRPr="002C0259">
        <w:rPr>
          <w:color w:val="000000"/>
        </w:rPr>
        <w:t>шепотом меня</w:t>
      </w:r>
      <w:r w:rsidRPr="00130D67">
        <w:rPr>
          <w:color w:val="000000"/>
        </w:rPr>
        <w:t xml:space="preserve"> </w:t>
      </w:r>
      <w:r w:rsidRPr="002C0259">
        <w:rPr>
          <w:color w:val="000000"/>
        </w:rPr>
        <w:t>спросил</w:t>
      </w:r>
      <w:r>
        <w:rPr>
          <w:color w:val="000000"/>
        </w:rPr>
        <w:t>а</w:t>
      </w:r>
      <w:r w:rsidRPr="002C0259">
        <w:rPr>
          <w:color w:val="000000"/>
        </w:rPr>
        <w:t>:</w:t>
      </w:r>
      <w:r>
        <w:rPr>
          <w:color w:val="000000"/>
        </w:rPr>
        <w:t xml:space="preserve"> </w:t>
      </w:r>
    </w:p>
    <w:p w:rsidR="00DD1B70" w:rsidRDefault="00DD1B70" w:rsidP="00DD1B70">
      <w:pPr>
        <w:pStyle w:val="western"/>
        <w:shd w:val="clear" w:color="auto" w:fill="FFFFFF"/>
        <w:spacing w:before="0" w:after="0"/>
        <w:ind w:firstLine="461"/>
        <w:jc w:val="both"/>
      </w:pPr>
      <w:r w:rsidRPr="00A416F1">
        <w:t>–</w:t>
      </w:r>
      <w:r>
        <w:t xml:space="preserve"> </w:t>
      </w:r>
      <w:r w:rsidRPr="002C0259">
        <w:rPr>
          <w:color w:val="000000"/>
        </w:rPr>
        <w:t>Дума</w:t>
      </w:r>
      <w:r>
        <w:rPr>
          <w:color w:val="000000"/>
        </w:rPr>
        <w:t>ешь</w:t>
      </w:r>
      <w:r w:rsidRPr="002C0259">
        <w:rPr>
          <w:color w:val="000000"/>
        </w:rPr>
        <w:t>,</w:t>
      </w:r>
      <w:r>
        <w:rPr>
          <w:color w:val="000000"/>
        </w:rPr>
        <w:t xml:space="preserve"> нам стоит пойти </w:t>
      </w:r>
      <w:r w:rsidRPr="002C0259">
        <w:rPr>
          <w:color w:val="000000"/>
        </w:rPr>
        <w:t>с</w:t>
      </w:r>
      <w:r>
        <w:rPr>
          <w:color w:val="000000"/>
        </w:rPr>
        <w:t xml:space="preserve"> </w:t>
      </w:r>
      <w:r w:rsidRPr="002C0259">
        <w:rPr>
          <w:color w:val="000000"/>
        </w:rPr>
        <w:t>ними?</w:t>
      </w:r>
      <w:r w:rsidRPr="00990F6D">
        <w:t xml:space="preserve"> </w:t>
      </w:r>
    </w:p>
    <w:p w:rsidR="00DD1B70" w:rsidRPr="007846F4" w:rsidRDefault="00DD1B70" w:rsidP="00DD1B70">
      <w:pPr>
        <w:pStyle w:val="western"/>
        <w:shd w:val="clear" w:color="auto" w:fill="FFFFFF"/>
        <w:spacing w:before="0" w:after="0"/>
        <w:ind w:firstLine="461"/>
        <w:jc w:val="both"/>
        <w:rPr>
          <w:color w:val="000000"/>
        </w:rPr>
      </w:pPr>
      <w:r w:rsidRPr="002C0259">
        <w:rPr>
          <w:color w:val="000000"/>
        </w:rPr>
        <w:t>Она,</w:t>
      </w:r>
      <w:r>
        <w:rPr>
          <w:color w:val="000000"/>
        </w:rPr>
        <w:t xml:space="preserve"> </w:t>
      </w:r>
      <w:r w:rsidRPr="002C0259">
        <w:rPr>
          <w:color w:val="000000"/>
        </w:rPr>
        <w:t>наверное,</w:t>
      </w:r>
      <w:r>
        <w:rPr>
          <w:color w:val="000000"/>
        </w:rPr>
        <w:t xml:space="preserve"> </w:t>
      </w:r>
      <w:r w:rsidRPr="002C0259">
        <w:rPr>
          <w:color w:val="000000"/>
        </w:rPr>
        <w:t>не</w:t>
      </w:r>
      <w:r>
        <w:rPr>
          <w:color w:val="000000"/>
        </w:rPr>
        <w:t xml:space="preserve"> </w:t>
      </w:r>
      <w:r w:rsidRPr="002C0259">
        <w:rPr>
          <w:color w:val="000000"/>
        </w:rPr>
        <w:t>хотела</w:t>
      </w:r>
      <w:r>
        <w:rPr>
          <w:color w:val="000000"/>
        </w:rPr>
        <w:t xml:space="preserve">, чтобы наш </w:t>
      </w:r>
      <w:r w:rsidRPr="002C0259">
        <w:rPr>
          <w:color w:val="000000"/>
        </w:rPr>
        <w:t>личн</w:t>
      </w:r>
      <w:r>
        <w:rPr>
          <w:color w:val="000000"/>
        </w:rPr>
        <w:t xml:space="preserve">ый </w:t>
      </w:r>
      <w:r w:rsidRPr="002C0259">
        <w:rPr>
          <w:color w:val="000000"/>
        </w:rPr>
        <w:t>разговор</w:t>
      </w:r>
      <w:r>
        <w:rPr>
          <w:color w:val="000000"/>
        </w:rPr>
        <w:t xml:space="preserve"> стал достоянием других гостей вечеринки</w:t>
      </w:r>
      <w:r w:rsidRPr="002C0259">
        <w:rPr>
          <w:color w:val="000000"/>
        </w:rPr>
        <w:t>.</w:t>
      </w:r>
    </w:p>
    <w:p w:rsidR="00DD1B70" w:rsidRDefault="00DD1B70" w:rsidP="00DD1B70">
      <w:pPr>
        <w:pStyle w:val="western"/>
        <w:shd w:val="clear" w:color="auto" w:fill="FFFFFF"/>
        <w:spacing w:before="0" w:after="0"/>
        <w:ind w:firstLine="461"/>
        <w:jc w:val="both"/>
        <w:rPr>
          <w:rStyle w:val="apple-converted-space"/>
          <w:color w:val="000000"/>
        </w:rPr>
      </w:pPr>
      <w:r w:rsidRPr="002C0259">
        <w:rPr>
          <w:color w:val="000000"/>
        </w:rPr>
        <w:t>Я</w:t>
      </w:r>
      <w:r>
        <w:rPr>
          <w:color w:val="000000"/>
        </w:rPr>
        <w:t xml:space="preserve"> же собирался вывести </w:t>
      </w:r>
      <w:r w:rsidRPr="002C0259">
        <w:rPr>
          <w:color w:val="000000"/>
        </w:rPr>
        <w:t>е</w:t>
      </w:r>
      <w:r>
        <w:rPr>
          <w:color w:val="000000"/>
        </w:rPr>
        <w:t xml:space="preserve">ё ко </w:t>
      </w:r>
      <w:r w:rsidRPr="002C0259">
        <w:rPr>
          <w:color w:val="000000"/>
        </w:rPr>
        <w:t>всем</w:t>
      </w:r>
      <w:r>
        <w:rPr>
          <w:color w:val="000000"/>
        </w:rPr>
        <w:t xml:space="preserve"> </w:t>
      </w:r>
      <w:r w:rsidRPr="002C0259">
        <w:rPr>
          <w:color w:val="000000"/>
        </w:rPr>
        <w:t>нашим</w:t>
      </w:r>
      <w:r>
        <w:rPr>
          <w:color w:val="000000"/>
        </w:rPr>
        <w:t xml:space="preserve"> </w:t>
      </w:r>
      <w:r w:rsidRPr="002C0259">
        <w:rPr>
          <w:color w:val="000000"/>
        </w:rPr>
        <w:t>друзьям</w:t>
      </w:r>
      <w:r>
        <w:rPr>
          <w:color w:val="000000"/>
        </w:rPr>
        <w:t xml:space="preserve"> </w:t>
      </w:r>
      <w:r w:rsidRPr="002C0259">
        <w:rPr>
          <w:color w:val="000000"/>
        </w:rPr>
        <w:t>и</w:t>
      </w:r>
      <w:r>
        <w:rPr>
          <w:color w:val="000000"/>
        </w:rPr>
        <w:t xml:space="preserve"> в полночь </w:t>
      </w:r>
      <w:r w:rsidRPr="002C0259">
        <w:rPr>
          <w:color w:val="000000"/>
        </w:rPr>
        <w:t>пожелать</w:t>
      </w:r>
      <w:r>
        <w:rPr>
          <w:color w:val="000000"/>
        </w:rPr>
        <w:t xml:space="preserve"> </w:t>
      </w:r>
      <w:r w:rsidRPr="002C0259">
        <w:rPr>
          <w:color w:val="000000"/>
        </w:rPr>
        <w:t>ей</w:t>
      </w:r>
      <w:r>
        <w:rPr>
          <w:color w:val="000000"/>
        </w:rPr>
        <w:t xml:space="preserve"> </w:t>
      </w:r>
      <w:r w:rsidRPr="002C0259">
        <w:rPr>
          <w:color w:val="000000"/>
        </w:rPr>
        <w:t>счастливого</w:t>
      </w:r>
      <w:r>
        <w:rPr>
          <w:color w:val="000000"/>
        </w:rPr>
        <w:t xml:space="preserve"> </w:t>
      </w:r>
      <w:r w:rsidRPr="002C0259">
        <w:rPr>
          <w:color w:val="000000"/>
        </w:rPr>
        <w:t>Нового</w:t>
      </w:r>
      <w:r>
        <w:rPr>
          <w:color w:val="000000"/>
        </w:rPr>
        <w:t xml:space="preserve"> </w:t>
      </w:r>
      <w:r w:rsidRPr="002C0259">
        <w:rPr>
          <w:color w:val="000000"/>
        </w:rPr>
        <w:t>года.</w:t>
      </w:r>
      <w:r w:rsidRPr="00C72FC2">
        <w:rPr>
          <w:rStyle w:val="apple-converted-space"/>
          <w:color w:val="000000"/>
        </w:rPr>
        <w:t xml:space="preserve"> </w:t>
      </w:r>
      <w:r w:rsidRPr="002C0259">
        <w:rPr>
          <w:color w:val="000000"/>
        </w:rPr>
        <w:t>Но</w:t>
      </w:r>
      <w:r>
        <w:rPr>
          <w:color w:val="000000"/>
        </w:rPr>
        <w:t xml:space="preserve"> </w:t>
      </w:r>
      <w:r w:rsidRPr="002C0259">
        <w:rPr>
          <w:color w:val="000000"/>
        </w:rPr>
        <w:t>также</w:t>
      </w:r>
      <w:r>
        <w:rPr>
          <w:color w:val="000000"/>
        </w:rPr>
        <w:t xml:space="preserve"> я </w:t>
      </w:r>
      <w:r w:rsidRPr="002C0259">
        <w:rPr>
          <w:color w:val="000000"/>
        </w:rPr>
        <w:t>хотел,</w:t>
      </w:r>
      <w:r>
        <w:rPr>
          <w:color w:val="000000"/>
        </w:rPr>
        <w:t xml:space="preserve"> </w:t>
      </w:r>
      <w:r w:rsidRPr="002C0259">
        <w:rPr>
          <w:color w:val="000000"/>
        </w:rPr>
        <w:t>чтобы</w:t>
      </w:r>
      <w:r>
        <w:rPr>
          <w:color w:val="000000"/>
        </w:rPr>
        <w:t xml:space="preserve"> сейчас </w:t>
      </w:r>
      <w:r w:rsidRPr="002C0259">
        <w:rPr>
          <w:color w:val="000000"/>
        </w:rPr>
        <w:t>она</w:t>
      </w:r>
      <w:r>
        <w:rPr>
          <w:color w:val="000000"/>
        </w:rPr>
        <w:t xml:space="preserve"> надела </w:t>
      </w:r>
      <w:r w:rsidRPr="002C0259">
        <w:rPr>
          <w:color w:val="000000"/>
        </w:rPr>
        <w:t>браслет.</w:t>
      </w:r>
      <w:r w:rsidRPr="00C72FC2">
        <w:rPr>
          <w:rStyle w:val="apple-converted-space"/>
          <w:color w:val="000000"/>
        </w:rPr>
        <w:t xml:space="preserve"> </w:t>
      </w:r>
    </w:p>
    <w:p w:rsidR="00DD1B70" w:rsidRPr="007846F4" w:rsidRDefault="00DD1B70" w:rsidP="00DD1B70">
      <w:pPr>
        <w:pStyle w:val="western"/>
        <w:shd w:val="clear" w:color="auto" w:fill="FFFFFF"/>
        <w:spacing w:before="0" w:after="0"/>
        <w:ind w:firstLine="461"/>
        <w:jc w:val="both"/>
        <w:rPr>
          <w:color w:val="000000"/>
        </w:rPr>
      </w:pPr>
      <w:r w:rsidRPr="00A416F1">
        <w:t>–</w:t>
      </w:r>
      <w:r>
        <w:t xml:space="preserve"> </w:t>
      </w:r>
      <w:r w:rsidRPr="009278CF">
        <w:t>Сначала открой</w:t>
      </w:r>
      <w:r w:rsidRPr="002C0259">
        <w:rPr>
          <w:color w:val="000000"/>
        </w:rPr>
        <w:t>,</w:t>
      </w:r>
      <w:r w:rsidRPr="00990F6D">
        <w:t xml:space="preserve"> </w:t>
      </w:r>
      <w:r w:rsidRPr="00A416F1">
        <w:t>–</w:t>
      </w:r>
      <w:r>
        <w:rPr>
          <w:color w:val="000000"/>
        </w:rPr>
        <w:t xml:space="preserve"> </w:t>
      </w:r>
      <w:r w:rsidRPr="002C0259">
        <w:rPr>
          <w:color w:val="000000"/>
        </w:rPr>
        <w:t>убеждал</w:t>
      </w:r>
      <w:r>
        <w:rPr>
          <w:color w:val="000000"/>
        </w:rPr>
        <w:t xml:space="preserve"> я её</w:t>
      </w:r>
      <w:r w:rsidRPr="002C0259">
        <w:rPr>
          <w:color w:val="000000"/>
        </w:rPr>
        <w:t>,</w:t>
      </w:r>
      <w:r>
        <w:rPr>
          <w:color w:val="000000"/>
        </w:rPr>
        <w:t xml:space="preserve"> </w:t>
      </w:r>
      <w:r w:rsidRPr="002C0259">
        <w:rPr>
          <w:color w:val="000000"/>
        </w:rPr>
        <w:t>положи</w:t>
      </w:r>
      <w:r>
        <w:rPr>
          <w:color w:val="000000"/>
        </w:rPr>
        <w:t xml:space="preserve">в подарок </w:t>
      </w:r>
      <w:r w:rsidRPr="002C0259">
        <w:rPr>
          <w:color w:val="000000"/>
        </w:rPr>
        <w:t>в</w:t>
      </w:r>
      <w:r>
        <w:rPr>
          <w:color w:val="000000"/>
        </w:rPr>
        <w:t xml:space="preserve"> </w:t>
      </w:r>
      <w:r w:rsidRPr="002C0259">
        <w:rPr>
          <w:color w:val="000000"/>
        </w:rPr>
        <w:t>е</w:t>
      </w:r>
      <w:r>
        <w:rPr>
          <w:color w:val="000000"/>
        </w:rPr>
        <w:t xml:space="preserve">ё </w:t>
      </w:r>
      <w:r w:rsidRPr="002C0259">
        <w:rPr>
          <w:color w:val="000000"/>
        </w:rPr>
        <w:t>руку.</w:t>
      </w:r>
    </w:p>
    <w:p w:rsidR="00DD1B70" w:rsidRPr="007846F4" w:rsidRDefault="00DD1B70" w:rsidP="00DD1B70">
      <w:pPr>
        <w:pStyle w:val="western"/>
        <w:shd w:val="clear" w:color="auto" w:fill="FFFFFF"/>
        <w:spacing w:before="0" w:after="0"/>
        <w:ind w:firstLine="461"/>
        <w:jc w:val="both"/>
        <w:rPr>
          <w:color w:val="000000"/>
        </w:rPr>
      </w:pPr>
      <w:r w:rsidRPr="002C0259">
        <w:rPr>
          <w:color w:val="000000"/>
        </w:rPr>
        <w:t>Как</w:t>
      </w:r>
      <w:r>
        <w:rPr>
          <w:color w:val="000000"/>
        </w:rPr>
        <w:t xml:space="preserve"> </w:t>
      </w:r>
      <w:r w:rsidRPr="002C0259">
        <w:rPr>
          <w:color w:val="000000"/>
        </w:rPr>
        <w:t>ребенок</w:t>
      </w:r>
      <w:r>
        <w:rPr>
          <w:color w:val="000000"/>
        </w:rPr>
        <w:t xml:space="preserve"> </w:t>
      </w:r>
      <w:r w:rsidRPr="002C0259">
        <w:rPr>
          <w:color w:val="000000"/>
        </w:rPr>
        <w:t>в</w:t>
      </w:r>
      <w:r>
        <w:rPr>
          <w:color w:val="000000"/>
        </w:rPr>
        <w:t xml:space="preserve"> </w:t>
      </w:r>
      <w:r w:rsidRPr="002C0259">
        <w:rPr>
          <w:color w:val="000000"/>
        </w:rPr>
        <w:t>рождественское</w:t>
      </w:r>
      <w:r>
        <w:rPr>
          <w:color w:val="000000"/>
        </w:rPr>
        <w:t xml:space="preserve"> </w:t>
      </w:r>
      <w:r w:rsidRPr="002C0259">
        <w:rPr>
          <w:color w:val="000000"/>
        </w:rPr>
        <w:t>утро,</w:t>
      </w:r>
      <w:r>
        <w:rPr>
          <w:color w:val="000000"/>
        </w:rPr>
        <w:t xml:space="preserve"> </w:t>
      </w:r>
      <w:r w:rsidRPr="002C0259">
        <w:rPr>
          <w:color w:val="000000"/>
        </w:rPr>
        <w:t>Сью</w:t>
      </w:r>
      <w:r>
        <w:rPr>
          <w:color w:val="000000"/>
        </w:rPr>
        <w:t xml:space="preserve"> про</w:t>
      </w:r>
      <w:r w:rsidRPr="002C0259">
        <w:rPr>
          <w:color w:val="000000"/>
        </w:rPr>
        <w:t>сиял</w:t>
      </w:r>
      <w:r>
        <w:rPr>
          <w:color w:val="000000"/>
        </w:rPr>
        <w:t xml:space="preserve">а, глядя </w:t>
      </w:r>
      <w:r w:rsidRPr="002C0259">
        <w:rPr>
          <w:color w:val="000000"/>
        </w:rPr>
        <w:t>на</w:t>
      </w:r>
      <w:r>
        <w:rPr>
          <w:color w:val="000000"/>
        </w:rPr>
        <w:t xml:space="preserve"> </w:t>
      </w:r>
      <w:r w:rsidRPr="002C0259">
        <w:rPr>
          <w:color w:val="000000"/>
        </w:rPr>
        <w:t>меня</w:t>
      </w:r>
      <w:r>
        <w:rPr>
          <w:color w:val="000000"/>
        </w:rPr>
        <w:t xml:space="preserve">, </w:t>
      </w:r>
      <w:r w:rsidRPr="002C0259">
        <w:rPr>
          <w:color w:val="000000"/>
        </w:rPr>
        <w:t>и</w:t>
      </w:r>
      <w:r>
        <w:rPr>
          <w:color w:val="000000"/>
        </w:rPr>
        <w:t xml:space="preserve"> сорвала бантик с подарка</w:t>
      </w:r>
      <w:r w:rsidRPr="002C0259">
        <w:rPr>
          <w:color w:val="000000"/>
        </w:rPr>
        <w:t>.</w:t>
      </w:r>
      <w:r w:rsidRPr="00C72FC2">
        <w:rPr>
          <w:rStyle w:val="apple-converted-space"/>
          <w:color w:val="000000"/>
        </w:rPr>
        <w:t xml:space="preserve"> </w:t>
      </w:r>
      <w:r>
        <w:rPr>
          <w:rStyle w:val="apple-converted-space"/>
          <w:color w:val="000000"/>
        </w:rPr>
        <w:t xml:space="preserve">Затем </w:t>
      </w:r>
      <w:r w:rsidRPr="002C0259">
        <w:rPr>
          <w:color w:val="000000"/>
        </w:rPr>
        <w:t>она</w:t>
      </w:r>
      <w:r>
        <w:rPr>
          <w:color w:val="000000"/>
        </w:rPr>
        <w:t xml:space="preserve"> стала рассматривать </w:t>
      </w:r>
      <w:r w:rsidRPr="002C0259">
        <w:rPr>
          <w:color w:val="000000"/>
        </w:rPr>
        <w:t>скотч</w:t>
      </w:r>
      <w:r>
        <w:rPr>
          <w:color w:val="000000"/>
        </w:rPr>
        <w:t xml:space="preserve"> </w:t>
      </w:r>
      <w:r w:rsidRPr="002C0259">
        <w:rPr>
          <w:color w:val="000000"/>
        </w:rPr>
        <w:t>со</w:t>
      </w:r>
      <w:r>
        <w:rPr>
          <w:color w:val="000000"/>
        </w:rPr>
        <w:t xml:space="preserve"> </w:t>
      </w:r>
      <w:r w:rsidRPr="002C0259">
        <w:rPr>
          <w:color w:val="000000"/>
        </w:rPr>
        <w:t>всех</w:t>
      </w:r>
      <w:r>
        <w:rPr>
          <w:color w:val="000000"/>
        </w:rPr>
        <w:t xml:space="preserve"> </w:t>
      </w:r>
      <w:r w:rsidRPr="002C0259">
        <w:rPr>
          <w:color w:val="000000"/>
        </w:rPr>
        <w:t>сторон,</w:t>
      </w:r>
      <w:r>
        <w:rPr>
          <w:color w:val="000000"/>
        </w:rPr>
        <w:t xml:space="preserve"> вертя </w:t>
      </w:r>
      <w:r w:rsidRPr="002C0259">
        <w:rPr>
          <w:color w:val="000000"/>
        </w:rPr>
        <w:t>маленькую</w:t>
      </w:r>
      <w:r>
        <w:rPr>
          <w:color w:val="000000"/>
        </w:rPr>
        <w:t xml:space="preserve"> </w:t>
      </w:r>
      <w:r w:rsidRPr="002C0259">
        <w:rPr>
          <w:color w:val="000000"/>
        </w:rPr>
        <w:t>короб</w:t>
      </w:r>
      <w:r>
        <w:rPr>
          <w:color w:val="000000"/>
        </w:rPr>
        <w:t xml:space="preserve">очку </w:t>
      </w:r>
      <w:r w:rsidRPr="002C0259">
        <w:rPr>
          <w:color w:val="000000"/>
        </w:rPr>
        <w:t>в</w:t>
      </w:r>
      <w:r>
        <w:rPr>
          <w:color w:val="000000"/>
        </w:rPr>
        <w:t xml:space="preserve"> </w:t>
      </w:r>
      <w:r w:rsidRPr="002C0259">
        <w:rPr>
          <w:color w:val="000000"/>
        </w:rPr>
        <w:t>руке,</w:t>
      </w:r>
      <w:r>
        <w:rPr>
          <w:color w:val="000000"/>
        </w:rPr>
        <w:t xml:space="preserve"> словно </w:t>
      </w:r>
      <w:r w:rsidRPr="002C0259">
        <w:rPr>
          <w:color w:val="000000"/>
        </w:rPr>
        <w:t>это</w:t>
      </w:r>
      <w:r>
        <w:rPr>
          <w:color w:val="000000"/>
        </w:rPr>
        <w:t xml:space="preserve"> </w:t>
      </w:r>
      <w:r w:rsidRPr="002C0259">
        <w:rPr>
          <w:color w:val="000000"/>
        </w:rPr>
        <w:t>был</w:t>
      </w:r>
      <w:r>
        <w:rPr>
          <w:color w:val="000000"/>
        </w:rPr>
        <w:t xml:space="preserve"> </w:t>
      </w:r>
      <w:r w:rsidRPr="002C0259">
        <w:rPr>
          <w:color w:val="000000"/>
        </w:rPr>
        <w:t>кубик</w:t>
      </w:r>
      <w:r>
        <w:rPr>
          <w:color w:val="000000"/>
        </w:rPr>
        <w:t xml:space="preserve"> </w:t>
      </w:r>
      <w:r w:rsidRPr="002C0259">
        <w:rPr>
          <w:color w:val="000000"/>
        </w:rPr>
        <w:t>Рубика.</w:t>
      </w:r>
    </w:p>
    <w:p w:rsidR="00DD1B70" w:rsidRDefault="00DD1B70" w:rsidP="00DD1B70">
      <w:pPr>
        <w:pStyle w:val="western"/>
        <w:shd w:val="clear" w:color="auto" w:fill="FFFFFF"/>
        <w:spacing w:before="0" w:after="0"/>
        <w:ind w:firstLine="461"/>
        <w:jc w:val="both"/>
        <w:rPr>
          <w:color w:val="000000"/>
        </w:rPr>
      </w:pPr>
      <w:r w:rsidRPr="002C0259">
        <w:rPr>
          <w:color w:val="000000"/>
        </w:rPr>
        <w:t>Я</w:t>
      </w:r>
      <w:r w:rsidRPr="003A208E">
        <w:rPr>
          <w:color w:val="000000"/>
        </w:rPr>
        <w:t xml:space="preserve"> </w:t>
      </w:r>
      <w:r w:rsidRPr="002C0259">
        <w:rPr>
          <w:color w:val="000000"/>
        </w:rPr>
        <w:t>нахмурился</w:t>
      </w:r>
      <w:r>
        <w:rPr>
          <w:color w:val="000000"/>
        </w:rPr>
        <w:t>, глядя на манипуляции её пальцев</w:t>
      </w:r>
      <w:r w:rsidRPr="003A208E">
        <w:rPr>
          <w:color w:val="000000"/>
        </w:rPr>
        <w:t>.</w:t>
      </w:r>
      <w:r w:rsidRPr="003A208E">
        <w:rPr>
          <w:rStyle w:val="apple-converted-space"/>
          <w:color w:val="000000"/>
        </w:rPr>
        <w:t xml:space="preserve"> </w:t>
      </w:r>
      <w:r w:rsidRPr="002C0259">
        <w:rPr>
          <w:color w:val="000000"/>
        </w:rPr>
        <w:t>Она</w:t>
      </w:r>
      <w:r w:rsidRPr="00C72FC2">
        <w:rPr>
          <w:rStyle w:val="apple-converted-space"/>
          <w:color w:val="000000"/>
        </w:rPr>
        <w:t xml:space="preserve"> </w:t>
      </w:r>
      <w:r w:rsidRPr="002C0259">
        <w:rPr>
          <w:color w:val="000000"/>
        </w:rPr>
        <w:t>прил</w:t>
      </w:r>
      <w:r>
        <w:rPr>
          <w:color w:val="000000"/>
        </w:rPr>
        <w:t xml:space="preserve">ожила </w:t>
      </w:r>
      <w:r w:rsidRPr="002C0259">
        <w:rPr>
          <w:color w:val="000000"/>
        </w:rPr>
        <w:t>немало</w:t>
      </w:r>
      <w:r>
        <w:rPr>
          <w:color w:val="000000"/>
        </w:rPr>
        <w:t xml:space="preserve"> </w:t>
      </w:r>
      <w:r w:rsidRPr="002C0259">
        <w:rPr>
          <w:color w:val="000000"/>
        </w:rPr>
        <w:t>усилий,</w:t>
      </w:r>
      <w:r w:rsidRPr="00C72FC2">
        <w:rPr>
          <w:rStyle w:val="apple-converted-space"/>
          <w:color w:val="000000"/>
        </w:rPr>
        <w:t xml:space="preserve"> </w:t>
      </w:r>
      <w:r w:rsidRPr="002C0259">
        <w:rPr>
          <w:color w:val="000000"/>
        </w:rPr>
        <w:t>чтобы</w:t>
      </w:r>
      <w:r>
        <w:rPr>
          <w:color w:val="000000"/>
        </w:rPr>
        <w:t xml:space="preserve"> вскрыть упаковку, </w:t>
      </w:r>
      <w:r w:rsidRPr="002C0259">
        <w:rPr>
          <w:color w:val="000000"/>
        </w:rPr>
        <w:t>но</w:t>
      </w:r>
      <w:r>
        <w:rPr>
          <w:color w:val="000000"/>
        </w:rPr>
        <w:t xml:space="preserve"> чёртова </w:t>
      </w:r>
      <w:r w:rsidRPr="002C0259">
        <w:rPr>
          <w:color w:val="000000"/>
        </w:rPr>
        <w:t>вещиц</w:t>
      </w:r>
      <w:r>
        <w:rPr>
          <w:color w:val="000000"/>
        </w:rPr>
        <w:t xml:space="preserve">а </w:t>
      </w:r>
      <w:r w:rsidRPr="002C0259">
        <w:rPr>
          <w:color w:val="000000"/>
        </w:rPr>
        <w:t>оста</w:t>
      </w:r>
      <w:r>
        <w:rPr>
          <w:color w:val="000000"/>
        </w:rPr>
        <w:t>валась запечатанной</w:t>
      </w:r>
      <w:r w:rsidRPr="002C0259">
        <w:rPr>
          <w:color w:val="000000"/>
        </w:rPr>
        <w:t>.</w:t>
      </w:r>
    </w:p>
    <w:p w:rsidR="00DD1B70" w:rsidRPr="007846F4" w:rsidRDefault="00DD1B70" w:rsidP="00DD1B70">
      <w:pPr>
        <w:pStyle w:val="western"/>
        <w:shd w:val="clear" w:color="auto" w:fill="FFFFFF"/>
        <w:spacing w:before="0" w:after="0"/>
        <w:ind w:firstLine="461"/>
        <w:jc w:val="both"/>
        <w:rPr>
          <w:color w:val="000000"/>
        </w:rPr>
      </w:pPr>
      <w:r w:rsidRPr="00A416F1">
        <w:t>–</w:t>
      </w:r>
      <w:r>
        <w:t xml:space="preserve"> </w:t>
      </w:r>
      <w:r w:rsidRPr="009278CF">
        <w:t>Ч</w:t>
      </w:r>
      <w:r>
        <w:t>ё</w:t>
      </w:r>
      <w:r w:rsidRPr="009278CF">
        <w:t>рт возьми, я начинаю думать, что ты не открыла его только потому, что просто не смогла</w:t>
      </w:r>
      <w:r w:rsidRPr="002C0259">
        <w:rPr>
          <w:color w:val="000000"/>
        </w:rPr>
        <w:t>.</w:t>
      </w:r>
      <w:r w:rsidRPr="00990F6D">
        <w:t xml:space="preserve"> </w:t>
      </w:r>
      <w:r w:rsidRPr="00A416F1">
        <w:t>–</w:t>
      </w:r>
      <w:r>
        <w:t xml:space="preserve"> </w:t>
      </w:r>
      <w:r w:rsidRPr="002C0259">
        <w:rPr>
          <w:color w:val="000000"/>
        </w:rPr>
        <w:t>Сьюз</w:t>
      </w:r>
      <w:r>
        <w:rPr>
          <w:color w:val="000000"/>
        </w:rPr>
        <w:t>а</w:t>
      </w:r>
      <w:r w:rsidRPr="002C0259">
        <w:rPr>
          <w:color w:val="000000"/>
        </w:rPr>
        <w:t>н</w:t>
      </w:r>
      <w:r>
        <w:rPr>
          <w:color w:val="000000"/>
        </w:rPr>
        <w:t xml:space="preserve"> посмотрела на меня</w:t>
      </w:r>
      <w:r w:rsidRPr="00F27CF3">
        <w:rPr>
          <w:color w:val="000000"/>
        </w:rPr>
        <w:t xml:space="preserve"> </w:t>
      </w:r>
      <w:r>
        <w:rPr>
          <w:color w:val="000000"/>
        </w:rPr>
        <w:t xml:space="preserve">с </w:t>
      </w:r>
      <w:r w:rsidRPr="002C0259">
        <w:rPr>
          <w:color w:val="000000"/>
        </w:rPr>
        <w:t>улыбкой</w:t>
      </w:r>
      <w:r>
        <w:rPr>
          <w:color w:val="000000"/>
        </w:rPr>
        <w:t xml:space="preserve"> </w:t>
      </w:r>
      <w:r w:rsidRPr="002C0259">
        <w:rPr>
          <w:color w:val="000000"/>
        </w:rPr>
        <w:t>на</w:t>
      </w:r>
      <w:r>
        <w:rPr>
          <w:color w:val="000000"/>
        </w:rPr>
        <w:t xml:space="preserve"> </w:t>
      </w:r>
      <w:r w:rsidRPr="002C0259">
        <w:rPr>
          <w:color w:val="000000"/>
        </w:rPr>
        <w:t>лице</w:t>
      </w:r>
      <w:r>
        <w:rPr>
          <w:color w:val="000000"/>
        </w:rPr>
        <w:t xml:space="preserve"> </w:t>
      </w:r>
      <w:r w:rsidRPr="002C0259">
        <w:rPr>
          <w:color w:val="000000"/>
        </w:rPr>
        <w:t>и</w:t>
      </w:r>
      <w:r>
        <w:rPr>
          <w:color w:val="000000"/>
        </w:rPr>
        <w:t xml:space="preserve"> </w:t>
      </w:r>
      <w:r w:rsidRPr="002C0259">
        <w:rPr>
          <w:color w:val="000000"/>
        </w:rPr>
        <w:t>кусая</w:t>
      </w:r>
      <w:r>
        <w:rPr>
          <w:color w:val="000000"/>
        </w:rPr>
        <w:t xml:space="preserve"> </w:t>
      </w:r>
      <w:r w:rsidRPr="002C0259">
        <w:rPr>
          <w:color w:val="000000"/>
        </w:rPr>
        <w:t>губ</w:t>
      </w:r>
      <w:r>
        <w:rPr>
          <w:color w:val="000000"/>
        </w:rPr>
        <w:t>ы</w:t>
      </w:r>
      <w:r w:rsidRPr="002C0259">
        <w:rPr>
          <w:color w:val="000000"/>
        </w:rPr>
        <w:t>.</w:t>
      </w:r>
      <w:r w:rsidRPr="00C72FC2">
        <w:rPr>
          <w:rStyle w:val="apple-converted-space"/>
          <w:color w:val="000000"/>
        </w:rPr>
        <w:t xml:space="preserve"> </w:t>
      </w:r>
      <w:r w:rsidRPr="002C0259">
        <w:rPr>
          <w:color w:val="000000"/>
        </w:rPr>
        <w:t>Я</w:t>
      </w:r>
      <w:r>
        <w:rPr>
          <w:color w:val="000000"/>
        </w:rPr>
        <w:t xml:space="preserve"> робко состроил гримасу</w:t>
      </w:r>
      <w:r w:rsidRPr="002C0259">
        <w:rPr>
          <w:color w:val="000000"/>
        </w:rPr>
        <w:t>.</w:t>
      </w:r>
      <w:r w:rsidRPr="00C72FC2">
        <w:rPr>
          <w:rStyle w:val="apple-converted-space"/>
          <w:color w:val="000000"/>
        </w:rPr>
        <w:t xml:space="preserve"> </w:t>
      </w:r>
      <w:r w:rsidRPr="00A416F1">
        <w:t>–</w:t>
      </w:r>
      <w:r>
        <w:t xml:space="preserve"> </w:t>
      </w:r>
      <w:r w:rsidRPr="002C0259">
        <w:rPr>
          <w:color w:val="000000"/>
        </w:rPr>
        <w:t>Я</w:t>
      </w:r>
      <w:r>
        <w:rPr>
          <w:color w:val="000000"/>
        </w:rPr>
        <w:t xml:space="preserve"> отлично упаковал</w:t>
      </w:r>
      <w:r w:rsidRPr="002C0259">
        <w:rPr>
          <w:color w:val="000000"/>
        </w:rPr>
        <w:t>,</w:t>
      </w:r>
      <w:r>
        <w:rPr>
          <w:color w:val="000000"/>
        </w:rPr>
        <w:t xml:space="preserve"> а?</w:t>
      </w:r>
    </w:p>
    <w:p w:rsidR="00DD1B70" w:rsidRDefault="00DD1B70" w:rsidP="00DD1B70">
      <w:pPr>
        <w:pStyle w:val="western"/>
        <w:shd w:val="clear" w:color="auto" w:fill="FFFFFF"/>
        <w:spacing w:before="0" w:after="0"/>
        <w:ind w:firstLine="461"/>
        <w:jc w:val="both"/>
        <w:rPr>
          <w:color w:val="000000"/>
        </w:rPr>
      </w:pPr>
      <w:r w:rsidRPr="00A416F1">
        <w:t>–</w:t>
      </w:r>
      <w:r>
        <w:t xml:space="preserve"> Случайно точно не откроешь</w:t>
      </w:r>
      <w:r>
        <w:rPr>
          <w:color w:val="000000"/>
        </w:rPr>
        <w:t>,</w:t>
      </w:r>
      <w:r w:rsidRPr="00990F6D">
        <w:t xml:space="preserve"> </w:t>
      </w:r>
      <w:r w:rsidRPr="00A416F1">
        <w:t>–</w:t>
      </w:r>
      <w:r>
        <w:rPr>
          <w:color w:val="000000"/>
        </w:rPr>
        <w:t xml:space="preserve"> поддразнила она.</w:t>
      </w:r>
    </w:p>
    <w:p w:rsidR="00DD1B70" w:rsidRPr="007846F4" w:rsidRDefault="00DD1B70" w:rsidP="00DD1B70">
      <w:pPr>
        <w:pStyle w:val="western"/>
        <w:shd w:val="clear" w:color="auto" w:fill="FFFFFF"/>
        <w:spacing w:before="0" w:after="0"/>
        <w:ind w:firstLine="461"/>
        <w:jc w:val="both"/>
        <w:rPr>
          <w:color w:val="000000"/>
        </w:rPr>
      </w:pPr>
      <w:r>
        <w:rPr>
          <w:color w:val="000000"/>
        </w:rPr>
        <w:t>Возможно,</w:t>
      </w:r>
      <w:r w:rsidRPr="00C72FC2">
        <w:rPr>
          <w:rStyle w:val="apple-converted-space"/>
          <w:color w:val="000000"/>
        </w:rPr>
        <w:t xml:space="preserve"> </w:t>
      </w:r>
      <w:r w:rsidRPr="002C0259">
        <w:rPr>
          <w:color w:val="000000"/>
        </w:rPr>
        <w:t>я</w:t>
      </w:r>
      <w:r>
        <w:rPr>
          <w:color w:val="000000"/>
        </w:rPr>
        <w:t xml:space="preserve"> </w:t>
      </w:r>
      <w:r w:rsidRPr="002C0259">
        <w:rPr>
          <w:color w:val="000000"/>
        </w:rPr>
        <w:t>должен</w:t>
      </w:r>
      <w:r>
        <w:rPr>
          <w:color w:val="000000"/>
        </w:rPr>
        <w:t xml:space="preserve"> открыть сам</w:t>
      </w:r>
      <w:r w:rsidRPr="002C0259">
        <w:rPr>
          <w:color w:val="000000"/>
        </w:rPr>
        <w:t>.</w:t>
      </w:r>
      <w:r w:rsidRPr="00C72FC2">
        <w:rPr>
          <w:rStyle w:val="apple-converted-space"/>
          <w:color w:val="000000"/>
        </w:rPr>
        <w:t xml:space="preserve"> </w:t>
      </w:r>
      <w:r>
        <w:rPr>
          <w:color w:val="000000"/>
        </w:rPr>
        <w:t xml:space="preserve">К тому же до полуночи оставалось </w:t>
      </w:r>
      <w:r w:rsidRPr="002C0259">
        <w:rPr>
          <w:color w:val="000000"/>
        </w:rPr>
        <w:t>всего</w:t>
      </w:r>
      <w:r>
        <w:rPr>
          <w:color w:val="000000"/>
        </w:rPr>
        <w:t xml:space="preserve"> </w:t>
      </w:r>
      <w:r w:rsidRPr="002C0259">
        <w:rPr>
          <w:color w:val="000000"/>
        </w:rPr>
        <w:t>семь</w:t>
      </w:r>
      <w:r>
        <w:rPr>
          <w:color w:val="000000"/>
        </w:rPr>
        <w:t xml:space="preserve"> </w:t>
      </w:r>
      <w:r w:rsidRPr="002C0259">
        <w:rPr>
          <w:color w:val="000000"/>
        </w:rPr>
        <w:t>минут.</w:t>
      </w:r>
      <w:r w:rsidRPr="00C72FC2">
        <w:rPr>
          <w:rStyle w:val="apple-converted-space"/>
          <w:color w:val="000000"/>
        </w:rPr>
        <w:t xml:space="preserve"> </w:t>
      </w:r>
      <w:r w:rsidRPr="002C0259">
        <w:rPr>
          <w:color w:val="000000"/>
        </w:rPr>
        <w:t>Я</w:t>
      </w:r>
      <w:r>
        <w:rPr>
          <w:color w:val="000000"/>
        </w:rPr>
        <w:t xml:space="preserve"> </w:t>
      </w:r>
      <w:r w:rsidRPr="002C0259">
        <w:rPr>
          <w:color w:val="000000"/>
        </w:rPr>
        <w:t>взял</w:t>
      </w:r>
      <w:r>
        <w:rPr>
          <w:color w:val="000000"/>
        </w:rPr>
        <w:t xml:space="preserve"> у неё свёрток</w:t>
      </w:r>
      <w:r w:rsidRPr="002C0259">
        <w:rPr>
          <w:color w:val="000000"/>
        </w:rPr>
        <w:t>,</w:t>
      </w:r>
      <w:r>
        <w:rPr>
          <w:color w:val="000000"/>
        </w:rPr>
        <w:t xml:space="preserve"> отошёл к барной </w:t>
      </w:r>
      <w:r w:rsidRPr="002C0259">
        <w:rPr>
          <w:color w:val="000000"/>
        </w:rPr>
        <w:t>стойк</w:t>
      </w:r>
      <w:r>
        <w:rPr>
          <w:color w:val="000000"/>
        </w:rPr>
        <w:t xml:space="preserve">е </w:t>
      </w:r>
      <w:r w:rsidRPr="002C0259">
        <w:rPr>
          <w:color w:val="000000"/>
        </w:rPr>
        <w:t>в</w:t>
      </w:r>
      <w:r>
        <w:rPr>
          <w:color w:val="000000"/>
        </w:rPr>
        <w:t xml:space="preserve"> </w:t>
      </w:r>
      <w:r w:rsidRPr="002C0259">
        <w:rPr>
          <w:color w:val="000000"/>
        </w:rPr>
        <w:t>задней</w:t>
      </w:r>
      <w:r>
        <w:rPr>
          <w:color w:val="000000"/>
        </w:rPr>
        <w:t xml:space="preserve"> </w:t>
      </w:r>
      <w:r w:rsidRPr="002C0259">
        <w:rPr>
          <w:color w:val="000000"/>
        </w:rPr>
        <w:t>части</w:t>
      </w:r>
      <w:r>
        <w:rPr>
          <w:color w:val="000000"/>
        </w:rPr>
        <w:t xml:space="preserve"> </w:t>
      </w:r>
      <w:r w:rsidRPr="002C0259">
        <w:rPr>
          <w:color w:val="000000"/>
        </w:rPr>
        <w:t>комнаты</w:t>
      </w:r>
      <w:r>
        <w:rPr>
          <w:color w:val="000000"/>
        </w:rPr>
        <w:t xml:space="preserve"> </w:t>
      </w:r>
      <w:r w:rsidRPr="002C0259">
        <w:rPr>
          <w:color w:val="000000"/>
        </w:rPr>
        <w:t>и</w:t>
      </w:r>
      <w:r>
        <w:rPr>
          <w:color w:val="000000"/>
        </w:rPr>
        <w:t xml:space="preserve"> </w:t>
      </w:r>
      <w:r w:rsidRPr="002C0259">
        <w:rPr>
          <w:color w:val="000000"/>
        </w:rPr>
        <w:t>вытащил</w:t>
      </w:r>
      <w:r>
        <w:rPr>
          <w:color w:val="000000"/>
        </w:rPr>
        <w:t xml:space="preserve"> </w:t>
      </w:r>
      <w:r w:rsidRPr="002C0259">
        <w:rPr>
          <w:color w:val="000000"/>
        </w:rPr>
        <w:t>перочинный</w:t>
      </w:r>
      <w:r>
        <w:rPr>
          <w:color w:val="000000"/>
        </w:rPr>
        <w:t xml:space="preserve"> нож </w:t>
      </w:r>
      <w:r w:rsidRPr="002C0259">
        <w:rPr>
          <w:color w:val="000000"/>
        </w:rPr>
        <w:t>из</w:t>
      </w:r>
      <w:r>
        <w:rPr>
          <w:color w:val="000000"/>
        </w:rPr>
        <w:t xml:space="preserve"> </w:t>
      </w:r>
      <w:r w:rsidRPr="002C0259">
        <w:rPr>
          <w:color w:val="000000"/>
        </w:rPr>
        <w:t>верхнего</w:t>
      </w:r>
      <w:r>
        <w:rPr>
          <w:color w:val="000000"/>
        </w:rPr>
        <w:t xml:space="preserve"> </w:t>
      </w:r>
      <w:r w:rsidRPr="002C0259">
        <w:rPr>
          <w:color w:val="000000"/>
        </w:rPr>
        <w:t>ящика,</w:t>
      </w:r>
      <w:r w:rsidRPr="00C72FC2">
        <w:rPr>
          <w:rStyle w:val="apple-converted-space"/>
          <w:color w:val="000000"/>
        </w:rPr>
        <w:t xml:space="preserve"> </w:t>
      </w:r>
      <w:r w:rsidRPr="002C0259">
        <w:rPr>
          <w:color w:val="000000"/>
        </w:rPr>
        <w:t>где</w:t>
      </w:r>
      <w:r>
        <w:rPr>
          <w:color w:val="000000"/>
        </w:rPr>
        <w:t xml:space="preserve"> обычно у </w:t>
      </w:r>
      <w:r w:rsidRPr="002C0259">
        <w:rPr>
          <w:color w:val="000000"/>
        </w:rPr>
        <w:t>Хантер</w:t>
      </w:r>
      <w:r>
        <w:rPr>
          <w:color w:val="000000"/>
        </w:rPr>
        <w:t xml:space="preserve">а хранились всевозможные </w:t>
      </w:r>
      <w:r>
        <w:rPr>
          <w:color w:val="000000"/>
        </w:rPr>
        <w:lastRenderedPageBreak/>
        <w:t xml:space="preserve">открывалки для </w:t>
      </w:r>
      <w:r w:rsidRPr="002C0259">
        <w:rPr>
          <w:color w:val="000000"/>
        </w:rPr>
        <w:t>бутыл</w:t>
      </w:r>
      <w:r>
        <w:rPr>
          <w:color w:val="000000"/>
        </w:rPr>
        <w:t>о</w:t>
      </w:r>
      <w:r w:rsidRPr="002C0259">
        <w:rPr>
          <w:color w:val="000000"/>
        </w:rPr>
        <w:t>к</w:t>
      </w:r>
      <w:r>
        <w:rPr>
          <w:color w:val="000000"/>
        </w:rPr>
        <w:t xml:space="preserve">, </w:t>
      </w:r>
      <w:r w:rsidRPr="002C0259">
        <w:rPr>
          <w:color w:val="000000"/>
        </w:rPr>
        <w:t>проб</w:t>
      </w:r>
      <w:r>
        <w:rPr>
          <w:color w:val="000000"/>
        </w:rPr>
        <w:t>о</w:t>
      </w:r>
      <w:r w:rsidRPr="002C0259">
        <w:rPr>
          <w:color w:val="000000"/>
        </w:rPr>
        <w:t>к</w:t>
      </w:r>
      <w:r>
        <w:rPr>
          <w:color w:val="000000"/>
        </w:rPr>
        <w:t xml:space="preserve"> </w:t>
      </w:r>
      <w:r w:rsidRPr="002C0259">
        <w:rPr>
          <w:color w:val="000000"/>
        </w:rPr>
        <w:t>и</w:t>
      </w:r>
      <w:r>
        <w:rPr>
          <w:color w:val="000000"/>
        </w:rPr>
        <w:t xml:space="preserve"> прочего</w:t>
      </w:r>
      <w:r w:rsidRPr="002C0259">
        <w:rPr>
          <w:color w:val="000000"/>
        </w:rPr>
        <w:t>.</w:t>
      </w:r>
      <w:r>
        <w:rPr>
          <w:color w:val="000000"/>
        </w:rPr>
        <w:t xml:space="preserve"> Быстро открыв его</w:t>
      </w:r>
      <w:r w:rsidRPr="002C0259">
        <w:rPr>
          <w:color w:val="000000"/>
        </w:rPr>
        <w:t>,</w:t>
      </w:r>
      <w:r>
        <w:rPr>
          <w:color w:val="000000"/>
        </w:rPr>
        <w:t xml:space="preserve"> </w:t>
      </w:r>
      <w:r w:rsidRPr="002C0259">
        <w:rPr>
          <w:color w:val="000000"/>
        </w:rPr>
        <w:t>я</w:t>
      </w:r>
      <w:r>
        <w:rPr>
          <w:color w:val="000000"/>
        </w:rPr>
        <w:t xml:space="preserve"> </w:t>
      </w:r>
      <w:r w:rsidRPr="002C0259">
        <w:rPr>
          <w:color w:val="000000"/>
        </w:rPr>
        <w:t>разрезал</w:t>
      </w:r>
      <w:r>
        <w:rPr>
          <w:color w:val="000000"/>
        </w:rPr>
        <w:t xml:space="preserve"> </w:t>
      </w:r>
      <w:r w:rsidRPr="002C0259">
        <w:rPr>
          <w:color w:val="000000"/>
        </w:rPr>
        <w:t>оберточную</w:t>
      </w:r>
      <w:r>
        <w:rPr>
          <w:color w:val="000000"/>
        </w:rPr>
        <w:t xml:space="preserve"> </w:t>
      </w:r>
      <w:r w:rsidRPr="002C0259">
        <w:rPr>
          <w:color w:val="000000"/>
        </w:rPr>
        <w:t>бумагу,</w:t>
      </w:r>
      <w:r>
        <w:rPr>
          <w:color w:val="000000"/>
        </w:rPr>
        <w:t xml:space="preserve"> </w:t>
      </w:r>
      <w:r w:rsidRPr="002C0259">
        <w:rPr>
          <w:color w:val="000000"/>
        </w:rPr>
        <w:t>закрыл</w:t>
      </w:r>
      <w:r>
        <w:rPr>
          <w:color w:val="000000"/>
        </w:rPr>
        <w:t xml:space="preserve"> </w:t>
      </w:r>
      <w:r w:rsidRPr="002C0259">
        <w:rPr>
          <w:color w:val="000000"/>
        </w:rPr>
        <w:t>нож</w:t>
      </w:r>
      <w:r>
        <w:rPr>
          <w:color w:val="000000"/>
        </w:rPr>
        <w:t xml:space="preserve"> </w:t>
      </w:r>
      <w:r w:rsidRPr="002C0259">
        <w:rPr>
          <w:color w:val="000000"/>
        </w:rPr>
        <w:t>и</w:t>
      </w:r>
      <w:r>
        <w:rPr>
          <w:color w:val="000000"/>
        </w:rPr>
        <w:t xml:space="preserve"> </w:t>
      </w:r>
      <w:r w:rsidRPr="002C0259">
        <w:rPr>
          <w:color w:val="000000"/>
        </w:rPr>
        <w:t>положил</w:t>
      </w:r>
      <w:r>
        <w:rPr>
          <w:color w:val="000000"/>
        </w:rPr>
        <w:t xml:space="preserve"> </w:t>
      </w:r>
      <w:r w:rsidRPr="002C0259">
        <w:rPr>
          <w:color w:val="000000"/>
        </w:rPr>
        <w:t>его</w:t>
      </w:r>
      <w:r>
        <w:rPr>
          <w:color w:val="000000"/>
        </w:rPr>
        <w:t xml:space="preserve"> </w:t>
      </w:r>
      <w:r w:rsidRPr="002C0259">
        <w:rPr>
          <w:color w:val="000000"/>
        </w:rPr>
        <w:t>обратно.</w:t>
      </w:r>
      <w:r w:rsidRPr="00C72FC2">
        <w:rPr>
          <w:rStyle w:val="apple-converted-space"/>
          <w:color w:val="000000"/>
        </w:rPr>
        <w:t xml:space="preserve"> </w:t>
      </w:r>
      <w:r w:rsidRPr="00B27063">
        <w:rPr>
          <w:color w:val="000000"/>
        </w:rPr>
        <w:t>Толч</w:t>
      </w:r>
      <w:r>
        <w:rPr>
          <w:color w:val="000000"/>
        </w:rPr>
        <w:t>о</w:t>
      </w:r>
      <w:r w:rsidRPr="00B27063">
        <w:rPr>
          <w:color w:val="000000"/>
        </w:rPr>
        <w:t>к</w:t>
      </w:r>
      <w:r w:rsidRPr="00E4433E">
        <w:rPr>
          <w:color w:val="000000"/>
        </w:rPr>
        <w:t xml:space="preserve"> </w:t>
      </w:r>
      <w:r w:rsidRPr="00B27063">
        <w:rPr>
          <w:color w:val="000000"/>
        </w:rPr>
        <w:t>бедра</w:t>
      </w:r>
      <w:r w:rsidRPr="00E4433E">
        <w:rPr>
          <w:color w:val="000000"/>
        </w:rPr>
        <w:t xml:space="preserve">, </w:t>
      </w:r>
      <w:r w:rsidRPr="00B27063">
        <w:rPr>
          <w:color w:val="000000"/>
        </w:rPr>
        <w:t>и</w:t>
      </w:r>
      <w:r w:rsidRPr="00E4433E">
        <w:rPr>
          <w:color w:val="000000"/>
        </w:rPr>
        <w:t xml:space="preserve"> </w:t>
      </w:r>
      <w:r w:rsidRPr="00B27063">
        <w:rPr>
          <w:color w:val="000000"/>
        </w:rPr>
        <w:t>ящик</w:t>
      </w:r>
      <w:r w:rsidRPr="00E4433E">
        <w:rPr>
          <w:color w:val="000000"/>
        </w:rPr>
        <w:t xml:space="preserve"> </w:t>
      </w:r>
      <w:r w:rsidRPr="00B27063">
        <w:rPr>
          <w:color w:val="000000"/>
        </w:rPr>
        <w:t>закрыт</w:t>
      </w:r>
      <w:r w:rsidRPr="00E4433E">
        <w:rPr>
          <w:color w:val="000000"/>
        </w:rPr>
        <w:t>.</w:t>
      </w:r>
    </w:p>
    <w:p w:rsidR="00DD1B70" w:rsidRDefault="00DD1B70" w:rsidP="00DD1B70">
      <w:pPr>
        <w:pStyle w:val="western"/>
        <w:shd w:val="clear" w:color="auto" w:fill="FFFFFF"/>
        <w:spacing w:before="0" w:after="0"/>
        <w:ind w:firstLine="461"/>
        <w:jc w:val="both"/>
        <w:rPr>
          <w:color w:val="000000"/>
        </w:rPr>
      </w:pPr>
      <w:r>
        <w:rPr>
          <w:color w:val="000000"/>
          <w:shd w:val="clear" w:color="auto" w:fill="FFFFFF"/>
        </w:rPr>
        <w:t>Возвращаясь</w:t>
      </w:r>
      <w:r w:rsidRPr="00B963F8">
        <w:rPr>
          <w:color w:val="000000"/>
          <w:shd w:val="clear" w:color="auto" w:fill="FFFFFF"/>
        </w:rPr>
        <w:t xml:space="preserve"> </w:t>
      </w:r>
      <w:r>
        <w:rPr>
          <w:color w:val="000000"/>
          <w:shd w:val="clear" w:color="auto" w:fill="FFFFFF"/>
        </w:rPr>
        <w:t>к</w:t>
      </w:r>
      <w:r w:rsidRPr="00B963F8">
        <w:rPr>
          <w:color w:val="000000"/>
          <w:shd w:val="clear" w:color="auto" w:fill="FFFFFF"/>
        </w:rPr>
        <w:t xml:space="preserve"> </w:t>
      </w:r>
      <w:r>
        <w:rPr>
          <w:color w:val="000000"/>
          <w:shd w:val="clear" w:color="auto" w:fill="FFFFFF"/>
        </w:rPr>
        <w:t>Сьюзан</w:t>
      </w:r>
      <w:r w:rsidRPr="00B963F8">
        <w:rPr>
          <w:color w:val="000000"/>
          <w:shd w:val="clear" w:color="auto" w:fill="FFFFFF"/>
        </w:rPr>
        <w:t xml:space="preserve">, </w:t>
      </w:r>
      <w:r>
        <w:rPr>
          <w:color w:val="000000"/>
          <w:shd w:val="clear" w:color="auto" w:fill="FFFFFF"/>
        </w:rPr>
        <w:t>я</w:t>
      </w:r>
      <w:r w:rsidRPr="00B963F8">
        <w:rPr>
          <w:color w:val="000000"/>
          <w:shd w:val="clear" w:color="auto" w:fill="FFFFFF"/>
        </w:rPr>
        <w:t xml:space="preserve"> </w:t>
      </w:r>
      <w:r>
        <w:rPr>
          <w:color w:val="000000"/>
          <w:shd w:val="clear" w:color="auto" w:fill="FFFFFF"/>
        </w:rPr>
        <w:t>содрал</w:t>
      </w:r>
      <w:r w:rsidRPr="00B963F8">
        <w:rPr>
          <w:color w:val="000000"/>
          <w:shd w:val="clear" w:color="auto" w:fill="FFFFFF"/>
        </w:rPr>
        <w:t xml:space="preserve"> </w:t>
      </w:r>
      <w:r>
        <w:rPr>
          <w:color w:val="000000"/>
          <w:shd w:val="clear" w:color="auto" w:fill="FFFFFF"/>
        </w:rPr>
        <w:t>синюю</w:t>
      </w:r>
      <w:r w:rsidRPr="00B963F8">
        <w:rPr>
          <w:color w:val="000000"/>
          <w:shd w:val="clear" w:color="auto" w:fill="FFFFFF"/>
        </w:rPr>
        <w:t xml:space="preserve"> </w:t>
      </w:r>
      <w:r>
        <w:rPr>
          <w:color w:val="000000"/>
          <w:shd w:val="clear" w:color="auto" w:fill="FFFFFF"/>
        </w:rPr>
        <w:t>бумагу, скомкал её в руке и сунул в карман.</w:t>
      </w:r>
      <w:r>
        <w:rPr>
          <w:rStyle w:val="apple-converted-space"/>
          <w:color w:val="000000"/>
          <w:shd w:val="clear" w:color="auto" w:fill="FFFFFF"/>
        </w:rPr>
        <w:t xml:space="preserve"> Затем</w:t>
      </w:r>
      <w:r>
        <w:rPr>
          <w:color w:val="000000"/>
          <w:shd w:val="clear" w:color="auto" w:fill="FFFFFF"/>
        </w:rPr>
        <w:t>, широко улыбаясь, протянул ей коробочку.</w:t>
      </w:r>
      <w:r>
        <w:rPr>
          <w:rStyle w:val="apple-converted-space"/>
          <w:color w:val="000000"/>
          <w:shd w:val="clear" w:color="auto" w:fill="FFFFFF"/>
        </w:rPr>
        <w:t xml:space="preserve"> </w:t>
      </w:r>
      <w:r>
        <w:rPr>
          <w:color w:val="000000"/>
          <w:shd w:val="clear" w:color="auto" w:fill="FFFFFF"/>
        </w:rPr>
        <w:t>Она её открыла, достала бархатный мешочек и покачала головой.</w:t>
      </w:r>
      <w:r>
        <w:rPr>
          <w:rStyle w:val="apple-converted-space"/>
          <w:color w:val="000000"/>
          <w:shd w:val="clear" w:color="auto" w:fill="FFFFFF"/>
        </w:rPr>
        <w:t xml:space="preserve"> </w:t>
      </w:r>
      <w:r>
        <w:rPr>
          <w:color w:val="000000"/>
          <w:shd w:val="clear" w:color="auto" w:fill="FFFFFF"/>
        </w:rPr>
        <w:t>Да, немного перебор с упаковкой, но надеюсь, содержимое того стоило.</w:t>
      </w:r>
      <w:r>
        <w:rPr>
          <w:rStyle w:val="apple-converted-space"/>
          <w:color w:val="000000"/>
          <w:shd w:val="clear" w:color="auto" w:fill="FFFFFF"/>
        </w:rPr>
        <w:t xml:space="preserve"> </w:t>
      </w:r>
      <w:r>
        <w:rPr>
          <w:color w:val="000000"/>
          <w:shd w:val="clear" w:color="auto" w:fill="FFFFFF"/>
        </w:rPr>
        <w:t>Она перевернула мешочек вверх ногами.</w:t>
      </w:r>
      <w:r>
        <w:rPr>
          <w:rStyle w:val="apple-converted-space"/>
          <w:color w:val="000000"/>
          <w:shd w:val="clear" w:color="auto" w:fill="FFFFFF"/>
        </w:rPr>
        <w:t xml:space="preserve"> В её открытую ладонь выпал б</w:t>
      </w:r>
      <w:r>
        <w:rPr>
          <w:color w:val="000000"/>
          <w:shd w:val="clear" w:color="auto" w:fill="FFFFFF"/>
        </w:rPr>
        <w:t>раслет.</w:t>
      </w:r>
      <w:r>
        <w:rPr>
          <w:color w:val="000000"/>
        </w:rPr>
        <w:t xml:space="preserve"> </w:t>
      </w:r>
    </w:p>
    <w:p w:rsidR="00DD1B70" w:rsidRDefault="00DD1B70" w:rsidP="00DD1B70">
      <w:pPr>
        <w:pStyle w:val="western"/>
        <w:shd w:val="clear" w:color="auto" w:fill="FFFFFF"/>
        <w:spacing w:before="0" w:after="0"/>
        <w:ind w:firstLine="461"/>
        <w:jc w:val="both"/>
        <w:rPr>
          <w:color w:val="000000"/>
        </w:rPr>
      </w:pPr>
      <w:r>
        <w:rPr>
          <w:color w:val="000000"/>
        </w:rPr>
        <w:t>Не знаю, чего она ожидала, но, судя по расширенным глазам и вздоху, точно не этого. Она пальцем погладила крошечный баскетбольный мяч.</w:t>
      </w:r>
    </w:p>
    <w:p w:rsidR="00DD1B70" w:rsidRDefault="00DD1B70" w:rsidP="00DD1B70">
      <w:pPr>
        <w:pStyle w:val="western"/>
        <w:shd w:val="clear" w:color="auto" w:fill="FFFFFF"/>
        <w:spacing w:before="0" w:after="0"/>
        <w:ind w:firstLine="461"/>
        <w:jc w:val="both"/>
        <w:rPr>
          <w:color w:val="000000"/>
        </w:rPr>
      </w:pPr>
      <w:r w:rsidRPr="00A416F1">
        <w:t>–</w:t>
      </w:r>
      <w:r>
        <w:t xml:space="preserve"> Это напоминание о нашем</w:t>
      </w:r>
      <w:r w:rsidRPr="009278CF">
        <w:t xml:space="preserve"> перво</w:t>
      </w:r>
      <w:r>
        <w:t>м</w:t>
      </w:r>
      <w:r w:rsidRPr="009278CF">
        <w:t xml:space="preserve"> неофициально</w:t>
      </w:r>
      <w:r>
        <w:t>м вечере</w:t>
      </w:r>
      <w:r w:rsidRPr="009278CF">
        <w:t xml:space="preserve"> вместе</w:t>
      </w:r>
      <w:r>
        <w:rPr>
          <w:color w:val="000000"/>
        </w:rPr>
        <w:t>,</w:t>
      </w:r>
      <w:r w:rsidRPr="00990F6D">
        <w:t xml:space="preserve"> </w:t>
      </w:r>
      <w:r w:rsidRPr="00A416F1">
        <w:t>–</w:t>
      </w:r>
      <w:r>
        <w:rPr>
          <w:color w:val="000000"/>
        </w:rPr>
        <w:t xml:space="preserve"> объяснил я тихим голосом, </w:t>
      </w:r>
      <w:r w:rsidRPr="00A416F1">
        <w:t>–</w:t>
      </w:r>
      <w:r>
        <w:t xml:space="preserve"> </w:t>
      </w:r>
      <w:r w:rsidRPr="009278CF">
        <w:t>когда ты позаботилась о моей кровоточащей ране и защитила меня перед мамой</w:t>
      </w:r>
      <w:r>
        <w:rPr>
          <w:color w:val="000000"/>
        </w:rPr>
        <w:t>.</w:t>
      </w:r>
    </w:p>
    <w:p w:rsidR="00DD1B70" w:rsidRDefault="00DD1B70" w:rsidP="00DD1B70">
      <w:pPr>
        <w:pStyle w:val="western"/>
        <w:shd w:val="clear" w:color="auto" w:fill="FFFFFF"/>
        <w:spacing w:before="0" w:after="0"/>
        <w:ind w:firstLine="461"/>
        <w:jc w:val="both"/>
        <w:rPr>
          <w:color w:val="000000"/>
        </w:rPr>
      </w:pPr>
      <w:r>
        <w:rPr>
          <w:color w:val="000000"/>
        </w:rPr>
        <w:t>Её палец перешёл к клубнике.</w:t>
      </w:r>
    </w:p>
    <w:p w:rsidR="00DD1B70" w:rsidRDefault="00DD1B70" w:rsidP="00DD1B70">
      <w:pPr>
        <w:pStyle w:val="western"/>
        <w:shd w:val="clear" w:color="auto" w:fill="FFFFFF"/>
        <w:spacing w:before="0" w:after="0"/>
        <w:ind w:firstLine="461"/>
        <w:jc w:val="both"/>
        <w:rPr>
          <w:color w:val="000000"/>
        </w:rPr>
      </w:pPr>
      <w:r w:rsidRPr="00A416F1">
        <w:t>–</w:t>
      </w:r>
      <w:r>
        <w:t xml:space="preserve"> </w:t>
      </w:r>
      <w:r w:rsidRPr="009278CF">
        <w:t>Это символ самого удивительного поцелуя</w:t>
      </w:r>
      <w:r>
        <w:rPr>
          <w:color w:val="000000"/>
        </w:rPr>
        <w:t>.</w:t>
      </w:r>
    </w:p>
    <w:p w:rsidR="00DD1B70" w:rsidRDefault="00DD1B70" w:rsidP="00DD1B70">
      <w:pPr>
        <w:pStyle w:val="western"/>
        <w:shd w:val="clear" w:color="auto" w:fill="FFFFFF"/>
        <w:spacing w:before="0" w:after="0"/>
        <w:ind w:firstLine="461"/>
        <w:jc w:val="both"/>
        <w:rPr>
          <w:color w:val="000000"/>
        </w:rPr>
      </w:pPr>
      <w:r w:rsidRPr="002C0259">
        <w:rPr>
          <w:color w:val="000000"/>
        </w:rPr>
        <w:t>Сьюз</w:t>
      </w:r>
      <w:r>
        <w:rPr>
          <w:color w:val="000000"/>
        </w:rPr>
        <w:t>а</w:t>
      </w:r>
      <w:r w:rsidRPr="002C0259">
        <w:rPr>
          <w:color w:val="000000"/>
        </w:rPr>
        <w:t>н</w:t>
      </w:r>
      <w:r>
        <w:rPr>
          <w:color w:val="000000"/>
        </w:rPr>
        <w:t xml:space="preserve"> </w:t>
      </w:r>
      <w:r w:rsidRPr="002C0259">
        <w:rPr>
          <w:color w:val="000000"/>
        </w:rPr>
        <w:t>подняла</w:t>
      </w:r>
      <w:r>
        <w:rPr>
          <w:color w:val="000000"/>
        </w:rPr>
        <w:t xml:space="preserve"> </w:t>
      </w:r>
      <w:r w:rsidRPr="002C0259">
        <w:rPr>
          <w:color w:val="000000"/>
        </w:rPr>
        <w:t>глаза,</w:t>
      </w:r>
      <w:r>
        <w:rPr>
          <w:color w:val="000000"/>
        </w:rPr>
        <w:t xml:space="preserve"> </w:t>
      </w:r>
      <w:r w:rsidRPr="002C0259">
        <w:rPr>
          <w:color w:val="000000"/>
        </w:rPr>
        <w:t>и</w:t>
      </w:r>
      <w:r>
        <w:rPr>
          <w:color w:val="000000"/>
        </w:rPr>
        <w:t xml:space="preserve"> </w:t>
      </w:r>
      <w:r w:rsidRPr="002C0259">
        <w:rPr>
          <w:color w:val="000000"/>
        </w:rPr>
        <w:t>я</w:t>
      </w:r>
      <w:r>
        <w:rPr>
          <w:color w:val="000000"/>
        </w:rPr>
        <w:t xml:space="preserve"> </w:t>
      </w:r>
      <w:r w:rsidRPr="002C0259">
        <w:rPr>
          <w:color w:val="000000"/>
        </w:rPr>
        <w:t>улыбнулся.</w:t>
      </w:r>
      <w:r w:rsidRPr="00C72FC2">
        <w:rPr>
          <w:rStyle w:val="apple-converted-space"/>
          <w:color w:val="000000"/>
        </w:rPr>
        <w:t xml:space="preserve"> </w:t>
      </w:r>
      <w:r>
        <w:rPr>
          <w:rStyle w:val="apple-converted-space"/>
          <w:color w:val="000000"/>
        </w:rPr>
        <w:t>Когда</w:t>
      </w:r>
      <w:r>
        <w:rPr>
          <w:color w:val="000000"/>
        </w:rPr>
        <w:t xml:space="preserve"> </w:t>
      </w:r>
      <w:r w:rsidRPr="002C0259">
        <w:rPr>
          <w:color w:val="000000"/>
        </w:rPr>
        <w:t>она</w:t>
      </w:r>
      <w:r>
        <w:rPr>
          <w:color w:val="000000"/>
        </w:rPr>
        <w:t xml:space="preserve"> стала рассматривать фигурку Супер Марио</w:t>
      </w:r>
      <w:r w:rsidRPr="002C0259">
        <w:rPr>
          <w:color w:val="000000"/>
        </w:rPr>
        <w:t>,</w:t>
      </w:r>
      <w:r>
        <w:rPr>
          <w:color w:val="000000"/>
        </w:rPr>
        <w:t xml:space="preserve"> </w:t>
      </w:r>
      <w:r w:rsidRPr="002C0259">
        <w:rPr>
          <w:color w:val="000000"/>
        </w:rPr>
        <w:t>я</w:t>
      </w:r>
      <w:r>
        <w:rPr>
          <w:color w:val="000000"/>
        </w:rPr>
        <w:t xml:space="preserve"> </w:t>
      </w:r>
      <w:r w:rsidRPr="002C0259">
        <w:rPr>
          <w:color w:val="000000"/>
        </w:rPr>
        <w:t>закатил</w:t>
      </w:r>
      <w:r>
        <w:rPr>
          <w:color w:val="000000"/>
        </w:rPr>
        <w:t xml:space="preserve"> </w:t>
      </w:r>
      <w:r w:rsidRPr="002C0259">
        <w:rPr>
          <w:color w:val="000000"/>
        </w:rPr>
        <w:t>глаза</w:t>
      </w:r>
      <w:r>
        <w:rPr>
          <w:color w:val="000000"/>
        </w:rPr>
        <w:t xml:space="preserve"> </w:t>
      </w:r>
      <w:r w:rsidRPr="002C0259">
        <w:rPr>
          <w:color w:val="000000"/>
        </w:rPr>
        <w:t>и</w:t>
      </w:r>
      <w:r>
        <w:rPr>
          <w:color w:val="000000"/>
        </w:rPr>
        <w:t xml:space="preserve"> объяснил</w:t>
      </w:r>
      <w:r w:rsidRPr="002C0259">
        <w:rPr>
          <w:color w:val="000000"/>
        </w:rPr>
        <w:t>:</w:t>
      </w:r>
      <w:r>
        <w:rPr>
          <w:color w:val="000000"/>
        </w:rPr>
        <w:t xml:space="preserve"> </w:t>
      </w:r>
    </w:p>
    <w:p w:rsidR="00DD1B70" w:rsidRPr="007846F4" w:rsidRDefault="00DD1B70" w:rsidP="00DD1B70">
      <w:pPr>
        <w:pStyle w:val="western"/>
        <w:shd w:val="clear" w:color="auto" w:fill="FFFFFF"/>
        <w:spacing w:before="0" w:after="0"/>
        <w:ind w:firstLine="461"/>
        <w:jc w:val="both"/>
        <w:rPr>
          <w:color w:val="000000"/>
        </w:rPr>
      </w:pPr>
      <w:r w:rsidRPr="00A416F1">
        <w:t>–</w:t>
      </w:r>
      <w:r>
        <w:t xml:space="preserve"> </w:t>
      </w:r>
      <w:r w:rsidRPr="002C0259">
        <w:rPr>
          <w:color w:val="000000"/>
        </w:rPr>
        <w:t>Это</w:t>
      </w:r>
      <w:r>
        <w:rPr>
          <w:color w:val="000000"/>
        </w:rPr>
        <w:t xml:space="preserve"> </w:t>
      </w:r>
      <w:r w:rsidRPr="002C0259">
        <w:rPr>
          <w:color w:val="000000"/>
        </w:rPr>
        <w:t>от</w:t>
      </w:r>
      <w:r>
        <w:rPr>
          <w:color w:val="000000"/>
        </w:rPr>
        <w:t xml:space="preserve"> И</w:t>
      </w:r>
      <w:r w:rsidRPr="002C0259">
        <w:rPr>
          <w:color w:val="000000"/>
        </w:rPr>
        <w:t>тана.</w:t>
      </w:r>
      <w:r w:rsidRPr="00C72FC2">
        <w:rPr>
          <w:rStyle w:val="apple-converted-space"/>
          <w:color w:val="000000"/>
        </w:rPr>
        <w:t xml:space="preserve"> </w:t>
      </w:r>
      <w:r w:rsidRPr="00990F6D">
        <w:rPr>
          <w:color w:val="000000"/>
        </w:rPr>
        <w:t xml:space="preserve">Он </w:t>
      </w:r>
      <w:r>
        <w:rPr>
          <w:color w:val="000000"/>
        </w:rPr>
        <w:t>тоже за</w:t>
      </w:r>
      <w:r w:rsidRPr="00990F6D">
        <w:rPr>
          <w:color w:val="000000"/>
        </w:rPr>
        <w:t>хотел что-</w:t>
      </w:r>
      <w:r>
        <w:rPr>
          <w:color w:val="000000"/>
        </w:rPr>
        <w:t>нибудь</w:t>
      </w:r>
      <w:r w:rsidRPr="00990F6D">
        <w:rPr>
          <w:color w:val="000000"/>
        </w:rPr>
        <w:t xml:space="preserve"> добавить к подарку.</w:t>
      </w:r>
    </w:p>
    <w:p w:rsidR="00DD1B70" w:rsidRDefault="00DD1B70" w:rsidP="00DD1B70">
      <w:pPr>
        <w:pStyle w:val="western"/>
        <w:shd w:val="clear" w:color="auto" w:fill="FFFFFF"/>
        <w:spacing w:before="0" w:after="0"/>
        <w:ind w:firstLine="461"/>
        <w:jc w:val="both"/>
        <w:rPr>
          <w:color w:val="000000"/>
        </w:rPr>
      </w:pPr>
      <w:r>
        <w:rPr>
          <w:color w:val="000000"/>
        </w:rPr>
        <w:t>Блин, всё это время она была такой молчаливой, и я разволновался. Понравился ли ей подарок?</w:t>
      </w:r>
      <w:r>
        <w:rPr>
          <w:rStyle w:val="apple-converted-space"/>
          <w:color w:val="000000"/>
        </w:rPr>
        <w:t xml:space="preserve"> </w:t>
      </w:r>
      <w:r>
        <w:rPr>
          <w:color w:val="000000"/>
        </w:rPr>
        <w:t>Затем Сью снова подняла глаза, слегка улыбаясь, но так до сих пор ничего не сказала.</w:t>
      </w:r>
      <w:r>
        <w:rPr>
          <w:rStyle w:val="apple-converted-space"/>
          <w:color w:val="000000"/>
        </w:rPr>
        <w:t xml:space="preserve"> </w:t>
      </w:r>
      <w:r>
        <w:rPr>
          <w:color w:val="000000"/>
        </w:rPr>
        <w:t>Внезапно она протянула мне браслет.</w:t>
      </w:r>
      <w:r>
        <w:rPr>
          <w:rStyle w:val="apple-converted-space"/>
          <w:color w:val="000000"/>
        </w:rPr>
        <w:t xml:space="preserve"> </w:t>
      </w:r>
      <w:r>
        <w:rPr>
          <w:color w:val="000000"/>
        </w:rPr>
        <w:t>Что за…?</w:t>
      </w:r>
      <w:r>
        <w:rPr>
          <w:rStyle w:val="apple-converted-space"/>
          <w:color w:val="000000"/>
        </w:rPr>
        <w:t xml:space="preserve"> </w:t>
      </w:r>
      <w:r>
        <w:rPr>
          <w:color w:val="000000"/>
        </w:rPr>
        <w:t>Она не приняла его?</w:t>
      </w:r>
      <w:r>
        <w:rPr>
          <w:rStyle w:val="apple-converted-space"/>
          <w:color w:val="000000"/>
        </w:rPr>
        <w:t xml:space="preserve"> Подняв </w:t>
      </w:r>
      <w:r>
        <w:rPr>
          <w:color w:val="000000"/>
        </w:rPr>
        <w:t>брови, я взял его и с трудом сглотнул.</w:t>
      </w:r>
    </w:p>
    <w:p w:rsidR="00DD1B70" w:rsidRDefault="00DD1B70" w:rsidP="00DD1B70">
      <w:pPr>
        <w:pStyle w:val="western"/>
        <w:shd w:val="clear" w:color="auto" w:fill="FFFFFF"/>
        <w:spacing w:before="0" w:after="0"/>
        <w:ind w:firstLine="461"/>
        <w:jc w:val="both"/>
        <w:rPr>
          <w:rStyle w:val="apple-converted-space"/>
          <w:color w:val="000000"/>
        </w:rPr>
      </w:pPr>
      <w:r w:rsidRPr="002C0259">
        <w:rPr>
          <w:color w:val="000000"/>
        </w:rPr>
        <w:t>Я</w:t>
      </w:r>
      <w:r>
        <w:rPr>
          <w:color w:val="000000"/>
        </w:rPr>
        <w:t xml:space="preserve"> </w:t>
      </w:r>
      <w:r w:rsidRPr="002C0259">
        <w:rPr>
          <w:color w:val="000000"/>
        </w:rPr>
        <w:t>уставился</w:t>
      </w:r>
      <w:r>
        <w:rPr>
          <w:color w:val="000000"/>
        </w:rPr>
        <w:t xml:space="preserve"> </w:t>
      </w:r>
      <w:r w:rsidRPr="002C0259">
        <w:rPr>
          <w:color w:val="000000"/>
        </w:rPr>
        <w:t>на</w:t>
      </w:r>
      <w:r>
        <w:rPr>
          <w:color w:val="000000"/>
        </w:rPr>
        <w:t xml:space="preserve"> </w:t>
      </w:r>
      <w:r w:rsidRPr="002C0259">
        <w:rPr>
          <w:color w:val="000000"/>
        </w:rPr>
        <w:t>браслет,</w:t>
      </w:r>
      <w:r>
        <w:rPr>
          <w:color w:val="000000"/>
        </w:rPr>
        <w:t xml:space="preserve"> задумавшись</w:t>
      </w:r>
      <w:r w:rsidRPr="002C0259">
        <w:rPr>
          <w:color w:val="000000"/>
        </w:rPr>
        <w:t>,</w:t>
      </w:r>
      <w:r>
        <w:rPr>
          <w:color w:val="000000"/>
        </w:rPr>
        <w:t xml:space="preserve"> положить ли его в карман </w:t>
      </w:r>
      <w:r w:rsidRPr="002C0259">
        <w:rPr>
          <w:color w:val="000000"/>
        </w:rPr>
        <w:t>или</w:t>
      </w:r>
      <w:r>
        <w:rPr>
          <w:color w:val="000000"/>
        </w:rPr>
        <w:t xml:space="preserve"> </w:t>
      </w:r>
      <w:r w:rsidRPr="002C0259">
        <w:rPr>
          <w:color w:val="000000"/>
        </w:rPr>
        <w:t>просто</w:t>
      </w:r>
      <w:r>
        <w:rPr>
          <w:color w:val="000000"/>
        </w:rPr>
        <w:t xml:space="preserve"> </w:t>
      </w:r>
      <w:r w:rsidRPr="002C0259">
        <w:rPr>
          <w:color w:val="000000"/>
        </w:rPr>
        <w:t>бросить</w:t>
      </w:r>
      <w:r>
        <w:rPr>
          <w:color w:val="000000"/>
        </w:rPr>
        <w:t xml:space="preserve"> </w:t>
      </w:r>
      <w:r w:rsidRPr="002C0259">
        <w:rPr>
          <w:color w:val="000000"/>
        </w:rPr>
        <w:t>на</w:t>
      </w:r>
      <w:r>
        <w:rPr>
          <w:color w:val="000000"/>
        </w:rPr>
        <w:t xml:space="preserve"> </w:t>
      </w:r>
      <w:r w:rsidRPr="002C0259">
        <w:rPr>
          <w:color w:val="000000"/>
        </w:rPr>
        <w:t>бильярдный</w:t>
      </w:r>
      <w:r>
        <w:rPr>
          <w:color w:val="000000"/>
        </w:rPr>
        <w:t xml:space="preserve"> </w:t>
      </w:r>
      <w:r w:rsidRPr="002C0259">
        <w:rPr>
          <w:color w:val="000000"/>
        </w:rPr>
        <w:t>стол.</w:t>
      </w:r>
      <w:r w:rsidRPr="00C72FC2">
        <w:rPr>
          <w:rStyle w:val="apple-converted-space"/>
          <w:color w:val="000000"/>
        </w:rPr>
        <w:t xml:space="preserve"> </w:t>
      </w:r>
      <w:r>
        <w:rPr>
          <w:rStyle w:val="apple-converted-space"/>
          <w:color w:val="000000"/>
        </w:rPr>
        <w:t>И т</w:t>
      </w:r>
      <w:r w:rsidRPr="002C0259">
        <w:rPr>
          <w:color w:val="000000"/>
        </w:rPr>
        <w:t>огда</w:t>
      </w:r>
      <w:r>
        <w:rPr>
          <w:color w:val="000000"/>
        </w:rPr>
        <w:t xml:space="preserve"> рядом с моей открытой ладонью появилось запястье </w:t>
      </w:r>
      <w:r w:rsidRPr="002C0259">
        <w:rPr>
          <w:color w:val="000000"/>
        </w:rPr>
        <w:t>Сьюз</w:t>
      </w:r>
      <w:r>
        <w:rPr>
          <w:color w:val="000000"/>
        </w:rPr>
        <w:t>а</w:t>
      </w:r>
      <w:r w:rsidRPr="002C0259">
        <w:rPr>
          <w:color w:val="000000"/>
        </w:rPr>
        <w:t>н.</w:t>
      </w:r>
      <w:r w:rsidRPr="00C72FC2">
        <w:rPr>
          <w:rStyle w:val="apple-converted-space"/>
          <w:color w:val="000000"/>
        </w:rPr>
        <w:t xml:space="preserve"> </w:t>
      </w:r>
    </w:p>
    <w:p w:rsidR="00DD1B70" w:rsidRPr="007846F4" w:rsidRDefault="00DD1B70" w:rsidP="00DD1B70">
      <w:pPr>
        <w:pStyle w:val="western"/>
        <w:shd w:val="clear" w:color="auto" w:fill="FFFFFF"/>
        <w:spacing w:before="0" w:after="0"/>
        <w:ind w:firstLine="461"/>
        <w:jc w:val="both"/>
        <w:rPr>
          <w:color w:val="000000"/>
        </w:rPr>
      </w:pPr>
      <w:r w:rsidRPr="004A35DD">
        <w:t>– Поможешь мне его надеть</w:t>
      </w:r>
      <w:r w:rsidRPr="004A35DD">
        <w:rPr>
          <w:color w:val="000000"/>
        </w:rPr>
        <w:t>?</w:t>
      </w:r>
      <w:r w:rsidRPr="004A35DD">
        <w:t xml:space="preserve"> –</w:t>
      </w:r>
      <w:r w:rsidRPr="004A35DD">
        <w:rPr>
          <w:color w:val="000000"/>
        </w:rPr>
        <w:t xml:space="preserve"> </w:t>
      </w:r>
      <w:r>
        <w:rPr>
          <w:color w:val="000000"/>
        </w:rPr>
        <w:t>попросила</w:t>
      </w:r>
      <w:r w:rsidRPr="004A35DD">
        <w:rPr>
          <w:color w:val="000000"/>
        </w:rPr>
        <w:t xml:space="preserve"> она.</w:t>
      </w:r>
    </w:p>
    <w:p w:rsidR="00DD1B70" w:rsidRPr="004A35DD" w:rsidRDefault="00DD1B70" w:rsidP="00DD1B70">
      <w:pPr>
        <w:pStyle w:val="western"/>
        <w:shd w:val="clear" w:color="auto" w:fill="FFFFFF"/>
        <w:spacing w:before="0" w:after="0"/>
        <w:ind w:firstLine="461"/>
        <w:jc w:val="both"/>
        <w:rPr>
          <w:rStyle w:val="apple-converted-space"/>
          <w:color w:val="000000"/>
        </w:rPr>
      </w:pPr>
      <w:r w:rsidRPr="004A35DD">
        <w:rPr>
          <w:color w:val="000000"/>
        </w:rPr>
        <w:t>Ах, чёрт возьми, да!</w:t>
      </w:r>
      <w:r w:rsidRPr="004A35DD">
        <w:rPr>
          <w:rStyle w:val="apple-converted-space"/>
          <w:color w:val="000000"/>
        </w:rPr>
        <w:t xml:space="preserve"> </w:t>
      </w:r>
      <w:r w:rsidRPr="004A35DD">
        <w:rPr>
          <w:color w:val="000000"/>
        </w:rPr>
        <w:t>Прежде чем я обернул серебряную цепочку вокруг её запястья, я вздохнул с облегчением, украдкой посмотрел на неё и усмехнулся.</w:t>
      </w:r>
      <w:r w:rsidRPr="004A35DD">
        <w:rPr>
          <w:rStyle w:val="apple-converted-space"/>
          <w:color w:val="000000"/>
        </w:rPr>
        <w:t xml:space="preserve"> </w:t>
      </w:r>
      <w:r w:rsidRPr="004A35DD">
        <w:rPr>
          <w:color w:val="000000"/>
        </w:rPr>
        <w:t>Она наклонилась и поцеловала меня в щеку.</w:t>
      </w:r>
      <w:r w:rsidRPr="004A35DD">
        <w:rPr>
          <w:rStyle w:val="apple-converted-space"/>
          <w:color w:val="000000"/>
        </w:rPr>
        <w:t xml:space="preserve"> </w:t>
      </w:r>
    </w:p>
    <w:p w:rsidR="00DD1B70" w:rsidRPr="004A35DD" w:rsidRDefault="00DD1B70" w:rsidP="00DD1B70">
      <w:pPr>
        <w:pStyle w:val="western"/>
        <w:shd w:val="clear" w:color="auto" w:fill="FFFFFF"/>
        <w:spacing w:before="0" w:after="0"/>
        <w:ind w:firstLine="461"/>
        <w:jc w:val="both"/>
        <w:rPr>
          <w:color w:val="000000"/>
        </w:rPr>
      </w:pPr>
      <w:r w:rsidRPr="004A35DD">
        <w:t xml:space="preserve">– </w:t>
      </w:r>
      <w:r w:rsidRPr="004A35DD">
        <w:rPr>
          <w:color w:val="000000"/>
        </w:rPr>
        <w:t>Спасибо.</w:t>
      </w:r>
      <w:r w:rsidRPr="004A35DD">
        <w:rPr>
          <w:rStyle w:val="apple-converted-space"/>
          <w:color w:val="000000"/>
        </w:rPr>
        <w:t xml:space="preserve"> Он</w:t>
      </w:r>
      <w:r w:rsidRPr="004A35DD">
        <w:rPr>
          <w:color w:val="000000"/>
        </w:rPr>
        <w:t xml:space="preserve"> восхитителен.</w:t>
      </w:r>
    </w:p>
    <w:p w:rsidR="00DD1B70" w:rsidRPr="004A35DD" w:rsidRDefault="00DD1B70" w:rsidP="00DD1B70">
      <w:pPr>
        <w:pStyle w:val="western"/>
        <w:shd w:val="clear" w:color="auto" w:fill="FFFFFF"/>
        <w:spacing w:before="0" w:after="0"/>
        <w:ind w:firstLine="461"/>
        <w:jc w:val="both"/>
        <w:rPr>
          <w:color w:val="000000"/>
        </w:rPr>
      </w:pPr>
      <w:r>
        <w:rPr>
          <w:color w:val="000000"/>
        </w:rPr>
        <w:t>Мне пришлось сосредоточиться</w:t>
      </w:r>
      <w:r w:rsidRPr="004A35DD">
        <w:rPr>
          <w:color w:val="000000"/>
        </w:rPr>
        <w:t>, чтобы застегнуть его на запястье.</w:t>
      </w:r>
    </w:p>
    <w:p w:rsidR="00DD1B70" w:rsidRPr="00762066" w:rsidRDefault="00DD1B70" w:rsidP="00DD1B70">
      <w:pPr>
        <w:spacing w:after="0" w:line="240" w:lineRule="auto"/>
        <w:ind w:firstLine="425"/>
        <w:jc w:val="both"/>
        <w:rPr>
          <w:rFonts w:ascii="Times New Roman" w:hAnsi="Times New Roman"/>
          <w:color w:val="000000"/>
          <w:sz w:val="24"/>
          <w:szCs w:val="24"/>
          <w:shd w:val="clear" w:color="auto" w:fill="FFFFFF"/>
        </w:rPr>
      </w:pPr>
      <w:r w:rsidRPr="004A35DD">
        <w:rPr>
          <w:rFonts w:ascii="Times New Roman" w:hAnsi="Times New Roman"/>
          <w:color w:val="000000"/>
          <w:sz w:val="24"/>
          <w:szCs w:val="24"/>
          <w:shd w:val="clear" w:color="auto" w:fill="FFFFFF"/>
        </w:rPr>
        <w:t>Пока Сьюзан трясла рукой, наблюдая</w:t>
      </w:r>
      <w:r>
        <w:rPr>
          <w:rFonts w:ascii="Times New Roman" w:hAnsi="Times New Roman"/>
          <w:color w:val="000000"/>
          <w:sz w:val="24"/>
          <w:szCs w:val="24"/>
          <w:shd w:val="clear" w:color="auto" w:fill="FFFFFF"/>
        </w:rPr>
        <w:t>,</w:t>
      </w:r>
      <w:r w:rsidRPr="004A35DD">
        <w:rPr>
          <w:rFonts w:ascii="Times New Roman" w:hAnsi="Times New Roman"/>
          <w:color w:val="000000"/>
          <w:sz w:val="24"/>
          <w:szCs w:val="24"/>
          <w:shd w:val="clear" w:color="auto" w:fill="FFFFFF"/>
        </w:rPr>
        <w:t xml:space="preserve"> как</w:t>
      </w:r>
      <w:r w:rsidRPr="004A35DD">
        <w:rPr>
          <w:rStyle w:val="apple-converted-space"/>
          <w:color w:val="000000"/>
          <w:sz w:val="24"/>
          <w:szCs w:val="24"/>
          <w:shd w:val="clear" w:color="auto" w:fill="FFFFFF"/>
        </w:rPr>
        <w:t xml:space="preserve"> </w:t>
      </w:r>
      <w:r w:rsidRPr="004A35DD">
        <w:rPr>
          <w:rFonts w:ascii="Times New Roman" w:hAnsi="Times New Roman"/>
          <w:color w:val="000000"/>
          <w:sz w:val="24"/>
          <w:szCs w:val="24"/>
          <w:shd w:val="clear" w:color="auto" w:fill="FFFFFF"/>
        </w:rPr>
        <w:t>изящно болтается браслет, я проверил время.</w:t>
      </w:r>
      <w:r w:rsidRPr="004A35DD">
        <w:rPr>
          <w:rStyle w:val="apple-converted-space"/>
          <w:color w:val="000000"/>
          <w:sz w:val="24"/>
          <w:szCs w:val="24"/>
          <w:shd w:val="clear" w:color="auto" w:fill="FFFFFF"/>
        </w:rPr>
        <w:t xml:space="preserve"> </w:t>
      </w:r>
      <w:r w:rsidRPr="00762066">
        <w:rPr>
          <w:rStyle w:val="apple-converted-space"/>
          <w:rFonts w:ascii="Times New Roman" w:hAnsi="Times New Roman"/>
          <w:color w:val="000000"/>
          <w:sz w:val="24"/>
          <w:szCs w:val="24"/>
          <w:shd w:val="clear" w:color="auto" w:fill="FFFFFF"/>
        </w:rPr>
        <w:t>Практически полночь</w:t>
      </w:r>
      <w:r w:rsidRPr="00762066">
        <w:rPr>
          <w:rFonts w:ascii="Times New Roman" w:hAnsi="Times New Roman"/>
          <w:color w:val="000000"/>
          <w:sz w:val="24"/>
          <w:szCs w:val="24"/>
          <w:shd w:val="clear" w:color="auto" w:fill="FFFFFF"/>
        </w:rPr>
        <w:t>.</w:t>
      </w:r>
      <w:r w:rsidRPr="00762066">
        <w:rPr>
          <w:rStyle w:val="apple-converted-space"/>
          <w:rFonts w:ascii="Times New Roman" w:hAnsi="Times New Roman"/>
          <w:color w:val="000000"/>
          <w:sz w:val="24"/>
          <w:szCs w:val="24"/>
          <w:shd w:val="clear" w:color="auto" w:fill="FFFFFF"/>
        </w:rPr>
        <w:t xml:space="preserve"> За последние пять минут в доме стало тихо</w:t>
      </w:r>
      <w:r w:rsidRPr="00762066">
        <w:rPr>
          <w:rFonts w:ascii="Times New Roman" w:hAnsi="Times New Roman"/>
          <w:color w:val="000000"/>
          <w:sz w:val="24"/>
          <w:szCs w:val="24"/>
          <w:shd w:val="clear" w:color="auto" w:fill="FFFFFF"/>
        </w:rPr>
        <w:t>.</w:t>
      </w:r>
      <w:r w:rsidRPr="00762066">
        <w:rPr>
          <w:rStyle w:val="apple-converted-space"/>
          <w:rFonts w:ascii="Times New Roman" w:hAnsi="Times New Roman"/>
          <w:color w:val="000000"/>
          <w:sz w:val="24"/>
          <w:szCs w:val="24"/>
          <w:shd w:val="clear" w:color="auto" w:fill="FFFFFF"/>
        </w:rPr>
        <w:t xml:space="preserve"> Через двери до сих пор доносилась м</w:t>
      </w:r>
      <w:r w:rsidRPr="00762066">
        <w:rPr>
          <w:rFonts w:ascii="Times New Roman" w:hAnsi="Times New Roman"/>
          <w:color w:val="000000"/>
          <w:sz w:val="24"/>
          <w:szCs w:val="24"/>
          <w:shd w:val="clear" w:color="auto" w:fill="FFFFFF"/>
        </w:rPr>
        <w:t>узыка, но разговоров слышно не было.</w:t>
      </w:r>
    </w:p>
    <w:p w:rsidR="00DD1B70" w:rsidRDefault="00DD1B70" w:rsidP="00DD1B70">
      <w:pPr>
        <w:spacing w:after="0" w:line="240" w:lineRule="auto"/>
        <w:ind w:firstLine="425"/>
        <w:jc w:val="both"/>
        <w:rPr>
          <w:rStyle w:val="apple-converted-space"/>
          <w:color w:val="000000"/>
          <w:sz w:val="24"/>
          <w:szCs w:val="24"/>
          <w:shd w:val="clear" w:color="auto" w:fill="FFFFFF"/>
        </w:rPr>
      </w:pPr>
      <w:r w:rsidRPr="00762066">
        <w:rPr>
          <w:rFonts w:ascii="Times New Roman" w:hAnsi="Times New Roman"/>
          <w:sz w:val="24"/>
          <w:szCs w:val="24"/>
        </w:rPr>
        <w:t>–</w:t>
      </w:r>
      <w:r w:rsidRPr="00762066">
        <w:rPr>
          <w:rStyle w:val="apple-converted-space"/>
          <w:rFonts w:ascii="Times New Roman" w:hAnsi="Times New Roman"/>
          <w:color w:val="000000"/>
          <w:sz w:val="24"/>
          <w:szCs w:val="24"/>
          <w:shd w:val="clear" w:color="auto" w:fill="FFFFFF"/>
        </w:rPr>
        <w:t xml:space="preserve"> </w:t>
      </w:r>
      <w:r w:rsidRPr="00762066">
        <w:rPr>
          <w:rFonts w:ascii="Times New Roman" w:eastAsia="Times New Roman" w:hAnsi="Times New Roman"/>
          <w:sz w:val="24"/>
          <w:szCs w:val="24"/>
        </w:rPr>
        <w:t>Нам лучше присоединиться ко всем</w:t>
      </w:r>
      <w:r>
        <w:rPr>
          <w:rFonts w:ascii="Times New Roman" w:eastAsia="Times New Roman" w:hAnsi="Times New Roman"/>
          <w:sz w:val="24"/>
          <w:szCs w:val="24"/>
        </w:rPr>
        <w:t xml:space="preserve"> </w:t>
      </w:r>
      <w:r w:rsidRPr="004A35DD">
        <w:rPr>
          <w:rFonts w:ascii="Times New Roman" w:eastAsia="Times New Roman" w:hAnsi="Times New Roman"/>
          <w:sz w:val="24"/>
          <w:szCs w:val="24"/>
        </w:rPr>
        <w:t xml:space="preserve">в саду, иначе мы пропустим </w:t>
      </w:r>
      <w:r w:rsidRPr="004A35DD">
        <w:rPr>
          <w:rFonts w:ascii="Times New Roman" w:hAnsi="Times New Roman"/>
          <w:color w:val="000000"/>
          <w:sz w:val="24"/>
          <w:szCs w:val="24"/>
          <w:shd w:val="clear" w:color="auto" w:fill="FFFFFF"/>
        </w:rPr>
        <w:t>празднование,</w:t>
      </w:r>
      <w:r w:rsidRPr="004A35DD">
        <w:rPr>
          <w:rFonts w:ascii="Times New Roman" w:hAnsi="Times New Roman"/>
          <w:sz w:val="24"/>
          <w:szCs w:val="24"/>
        </w:rPr>
        <w:t xml:space="preserve"> –</w:t>
      </w:r>
      <w:r w:rsidRPr="004A35DD">
        <w:rPr>
          <w:rFonts w:ascii="Times New Roman" w:hAnsi="Times New Roman"/>
          <w:color w:val="000000"/>
          <w:sz w:val="24"/>
          <w:szCs w:val="24"/>
          <w:shd w:val="clear" w:color="auto" w:fill="FFFFFF"/>
        </w:rPr>
        <w:t xml:space="preserve"> предложила Сьюзан.</w:t>
      </w:r>
      <w:r w:rsidRPr="004A35DD">
        <w:rPr>
          <w:rStyle w:val="apple-converted-space"/>
          <w:color w:val="000000"/>
          <w:sz w:val="24"/>
          <w:szCs w:val="24"/>
          <w:shd w:val="clear" w:color="auto" w:fill="FFFFFF"/>
        </w:rPr>
        <w:t xml:space="preserve"> </w:t>
      </w:r>
    </w:p>
    <w:p w:rsidR="00DD1B70" w:rsidRDefault="00DD1B70" w:rsidP="00DD1B70">
      <w:pPr>
        <w:spacing w:after="0" w:line="240" w:lineRule="auto"/>
        <w:ind w:firstLine="425"/>
        <w:jc w:val="both"/>
        <w:rPr>
          <w:color w:val="000000"/>
        </w:rPr>
      </w:pPr>
      <w:r w:rsidRPr="004A35DD">
        <w:rPr>
          <w:rFonts w:ascii="Times New Roman" w:hAnsi="Times New Roman"/>
          <w:color w:val="000000"/>
          <w:sz w:val="24"/>
          <w:szCs w:val="24"/>
          <w:shd w:val="clear" w:color="auto" w:fill="FFFFFF"/>
        </w:rPr>
        <w:t>Когда она соскользнула с бильярдного стола, я протянул ей руку.</w:t>
      </w:r>
      <w:r w:rsidRPr="004A35DD">
        <w:rPr>
          <w:rStyle w:val="apple-converted-space"/>
          <w:color w:val="000000"/>
          <w:sz w:val="24"/>
          <w:szCs w:val="24"/>
          <w:shd w:val="clear" w:color="auto" w:fill="FFFFFF"/>
        </w:rPr>
        <w:t xml:space="preserve"> </w:t>
      </w:r>
      <w:r w:rsidRPr="004A35DD">
        <w:rPr>
          <w:rFonts w:ascii="Times New Roman" w:hAnsi="Times New Roman"/>
          <w:color w:val="000000"/>
          <w:sz w:val="24"/>
          <w:szCs w:val="24"/>
          <w:shd w:val="clear" w:color="auto" w:fill="FFFFFF"/>
        </w:rPr>
        <w:t>Без каких-либо колебаний она приняла её. Как всегда её пальцы были холодными,</w:t>
      </w:r>
      <w:r w:rsidRPr="004A35DD">
        <w:rPr>
          <w:rStyle w:val="apple-converted-space"/>
          <w:color w:val="000000"/>
          <w:sz w:val="24"/>
          <w:szCs w:val="24"/>
          <w:shd w:val="clear" w:color="auto" w:fill="FFFFFF"/>
        </w:rPr>
        <w:t xml:space="preserve"> </w:t>
      </w:r>
      <w:r w:rsidRPr="004A35DD">
        <w:rPr>
          <w:rFonts w:ascii="Times New Roman" w:hAnsi="Times New Roman"/>
          <w:color w:val="000000"/>
          <w:sz w:val="24"/>
          <w:szCs w:val="24"/>
          <w:shd w:val="clear" w:color="auto" w:fill="FFFFFF"/>
        </w:rPr>
        <w:t>но это не имело значения.</w:t>
      </w:r>
      <w:r w:rsidRPr="004A35DD">
        <w:rPr>
          <w:rStyle w:val="apple-converted-space"/>
          <w:color w:val="000000"/>
          <w:sz w:val="24"/>
          <w:szCs w:val="24"/>
          <w:shd w:val="clear" w:color="auto" w:fill="FFFFFF"/>
        </w:rPr>
        <w:t xml:space="preserve"> </w:t>
      </w:r>
      <w:r w:rsidRPr="004A35DD">
        <w:rPr>
          <w:rFonts w:ascii="Times New Roman" w:hAnsi="Times New Roman"/>
          <w:color w:val="000000"/>
          <w:sz w:val="24"/>
          <w:szCs w:val="24"/>
          <w:shd w:val="clear" w:color="auto" w:fill="FFFFFF"/>
        </w:rPr>
        <w:t xml:space="preserve">Я </w:t>
      </w:r>
      <w:r>
        <w:rPr>
          <w:rFonts w:ascii="Times New Roman" w:hAnsi="Times New Roman"/>
          <w:color w:val="000000"/>
          <w:sz w:val="24"/>
          <w:szCs w:val="24"/>
          <w:shd w:val="clear" w:color="auto" w:fill="FFFFFF"/>
        </w:rPr>
        <w:t xml:space="preserve">буду их </w:t>
      </w:r>
      <w:r w:rsidRPr="004A35DD">
        <w:rPr>
          <w:rFonts w:ascii="Times New Roman" w:hAnsi="Times New Roman"/>
          <w:color w:val="000000"/>
          <w:sz w:val="24"/>
          <w:szCs w:val="24"/>
          <w:shd w:val="clear" w:color="auto" w:fill="FFFFFF"/>
        </w:rPr>
        <w:t>согревать.</w:t>
      </w:r>
      <w:r w:rsidRPr="004A35DD">
        <w:rPr>
          <w:rStyle w:val="apple-converted-space"/>
          <w:color w:val="000000"/>
          <w:sz w:val="24"/>
          <w:szCs w:val="24"/>
          <w:shd w:val="clear" w:color="auto" w:fill="FFFFFF"/>
        </w:rPr>
        <w:t xml:space="preserve"> </w:t>
      </w:r>
      <w:r w:rsidRPr="004A35DD">
        <w:rPr>
          <w:rFonts w:ascii="Times New Roman" w:hAnsi="Times New Roman"/>
          <w:color w:val="000000"/>
          <w:sz w:val="24"/>
          <w:szCs w:val="24"/>
          <w:shd w:val="clear" w:color="auto" w:fill="FFFFFF"/>
        </w:rPr>
        <w:t>Сегодня ночью.</w:t>
      </w:r>
      <w:r w:rsidRPr="004A35DD">
        <w:rPr>
          <w:rStyle w:val="apple-converted-space"/>
          <w:color w:val="000000"/>
          <w:sz w:val="24"/>
          <w:szCs w:val="24"/>
          <w:shd w:val="clear" w:color="auto" w:fill="FFFFFF"/>
        </w:rPr>
        <w:t xml:space="preserve"> </w:t>
      </w:r>
      <w:r w:rsidRPr="004A35DD">
        <w:rPr>
          <w:rFonts w:ascii="Times New Roman" w:hAnsi="Times New Roman"/>
          <w:color w:val="000000"/>
          <w:sz w:val="24"/>
          <w:szCs w:val="24"/>
          <w:shd w:val="clear" w:color="auto" w:fill="FFFFFF"/>
        </w:rPr>
        <w:t>Завтра.</w:t>
      </w:r>
      <w:r w:rsidRPr="004A35DD">
        <w:rPr>
          <w:rStyle w:val="apple-converted-space"/>
          <w:color w:val="000000"/>
          <w:sz w:val="24"/>
          <w:szCs w:val="24"/>
          <w:shd w:val="clear" w:color="auto" w:fill="FFFFFF"/>
        </w:rPr>
        <w:t xml:space="preserve"> </w:t>
      </w:r>
      <w:r w:rsidRPr="004A35DD">
        <w:rPr>
          <w:rFonts w:ascii="Times New Roman" w:hAnsi="Times New Roman"/>
          <w:color w:val="000000"/>
          <w:sz w:val="24"/>
          <w:szCs w:val="24"/>
          <w:shd w:val="clear" w:color="auto" w:fill="FFFFFF"/>
        </w:rPr>
        <w:t>И каждый день с этого</w:t>
      </w:r>
      <w:r w:rsidRPr="004A35DD">
        <w:rPr>
          <w:rStyle w:val="apple-converted-space"/>
          <w:color w:val="000000"/>
          <w:sz w:val="24"/>
          <w:szCs w:val="24"/>
          <w:shd w:val="clear" w:color="auto" w:fill="FFFFFF"/>
        </w:rPr>
        <w:t xml:space="preserve"> </w:t>
      </w:r>
      <w:r w:rsidRPr="004A35DD">
        <w:rPr>
          <w:rFonts w:ascii="Times New Roman" w:hAnsi="Times New Roman"/>
          <w:color w:val="000000"/>
          <w:sz w:val="24"/>
          <w:szCs w:val="24"/>
          <w:shd w:val="clear" w:color="auto" w:fill="FFFFFF"/>
        </w:rPr>
        <w:t>момента до тех пор,</w:t>
      </w:r>
      <w:r w:rsidRPr="004A35DD">
        <w:rPr>
          <w:rStyle w:val="apple-converted-space"/>
          <w:color w:val="000000"/>
          <w:sz w:val="24"/>
          <w:szCs w:val="24"/>
          <w:shd w:val="clear" w:color="auto" w:fill="FFFFFF"/>
        </w:rPr>
        <w:t xml:space="preserve"> </w:t>
      </w:r>
      <w:r>
        <w:rPr>
          <w:rFonts w:ascii="Times New Roman" w:hAnsi="Times New Roman"/>
          <w:color w:val="000000"/>
          <w:sz w:val="24"/>
          <w:szCs w:val="24"/>
          <w:shd w:val="clear" w:color="auto" w:fill="FFFFFF"/>
        </w:rPr>
        <w:t>пока</w:t>
      </w:r>
      <w:r w:rsidRPr="004A35DD">
        <w:rPr>
          <w:rFonts w:ascii="Times New Roman" w:hAnsi="Times New Roman"/>
          <w:color w:val="000000"/>
          <w:sz w:val="24"/>
          <w:szCs w:val="24"/>
          <w:shd w:val="clear" w:color="auto" w:fill="FFFFFF"/>
        </w:rPr>
        <w:t xml:space="preserve"> она будет позволять </w:t>
      </w:r>
      <w:r>
        <w:rPr>
          <w:rFonts w:ascii="Times New Roman" w:hAnsi="Times New Roman"/>
          <w:color w:val="000000"/>
          <w:sz w:val="24"/>
          <w:szCs w:val="24"/>
          <w:shd w:val="clear" w:color="auto" w:fill="FFFFFF"/>
        </w:rPr>
        <w:t xml:space="preserve">мне </w:t>
      </w:r>
      <w:r w:rsidRPr="004A35DD">
        <w:rPr>
          <w:rFonts w:ascii="Times New Roman" w:hAnsi="Times New Roman"/>
          <w:color w:val="000000"/>
          <w:sz w:val="24"/>
          <w:szCs w:val="24"/>
          <w:shd w:val="clear" w:color="auto" w:fill="FFFFFF"/>
        </w:rPr>
        <w:t>это.</w:t>
      </w:r>
    </w:p>
    <w:p w:rsidR="00EC688C" w:rsidRPr="00EC688C" w:rsidRDefault="00EC688C" w:rsidP="00EC688C">
      <w:pPr>
        <w:pStyle w:val="a0"/>
      </w:pPr>
    </w:p>
    <w:p w:rsidR="00745700" w:rsidRDefault="00745700">
      <w:pPr>
        <w:pStyle w:val="western"/>
        <w:pageBreakBefore/>
        <w:shd w:val="clear" w:color="auto" w:fill="FFFFFF"/>
        <w:spacing w:before="0" w:after="0"/>
        <w:jc w:val="center"/>
        <w:rPr>
          <w:b/>
          <w:color w:val="000000"/>
          <w:sz w:val="28"/>
          <w:szCs w:val="28"/>
        </w:rPr>
      </w:pPr>
    </w:p>
    <w:p w:rsidR="00745700" w:rsidRDefault="001D46E0" w:rsidP="00286F9F">
      <w:pPr>
        <w:pStyle w:val="1"/>
        <w:jc w:val="center"/>
        <w:rPr>
          <w:sz w:val="28"/>
          <w:szCs w:val="28"/>
        </w:rPr>
      </w:pPr>
      <w:bookmarkStart w:id="28" w:name="_Toc445394526"/>
      <w:r>
        <w:rPr>
          <w:sz w:val="28"/>
          <w:szCs w:val="28"/>
        </w:rPr>
        <w:t>Глава 29</w:t>
      </w:r>
      <w:bookmarkEnd w:id="28"/>
    </w:p>
    <w:p w:rsidR="00DD1B70" w:rsidRDefault="00DD1B70" w:rsidP="00DD1B70">
      <w:pPr>
        <w:pStyle w:val="western"/>
        <w:shd w:val="clear" w:color="auto" w:fill="FFFFFF"/>
        <w:spacing w:before="0" w:after="0"/>
        <w:ind w:firstLine="426"/>
        <w:jc w:val="both"/>
        <w:rPr>
          <w:color w:val="000000"/>
        </w:rPr>
      </w:pPr>
      <w:r>
        <w:rPr>
          <w:color w:val="000000"/>
        </w:rPr>
        <w:t>Когда мы прошли через двери в сад, все присутствующие вели обратный отсчет секунд до полуночи.</w:t>
      </w:r>
      <w:r>
        <w:rPr>
          <w:rStyle w:val="apple-converted-space"/>
          <w:color w:val="000000"/>
        </w:rPr>
        <w:t xml:space="preserve"> </w:t>
      </w:r>
      <w:r>
        <w:rPr>
          <w:color w:val="000000"/>
        </w:rPr>
        <w:t>Сьюзан начала нервничать.</w:t>
      </w:r>
      <w:r>
        <w:rPr>
          <w:rStyle w:val="apple-converted-space"/>
          <w:color w:val="000000"/>
        </w:rPr>
        <w:t xml:space="preserve"> </w:t>
      </w:r>
      <w:r>
        <w:rPr>
          <w:color w:val="000000"/>
        </w:rPr>
        <w:t>Она шла передо мной, и, несмотря на высокие каблуки, тащила меня за собой по лужайке.</w:t>
      </w:r>
      <w:r>
        <w:rPr>
          <w:rStyle w:val="apple-converted-space"/>
          <w:color w:val="000000"/>
        </w:rPr>
        <w:t xml:space="preserve"> </w:t>
      </w:r>
      <w:r>
        <w:rPr>
          <w:color w:val="000000"/>
        </w:rPr>
        <w:t>Проклятье, девушки действительно знают, как передвигаться на таких каблуках даже по траве.</w:t>
      </w:r>
      <w:r>
        <w:rPr>
          <w:rStyle w:val="apple-converted-space"/>
          <w:color w:val="000000"/>
        </w:rPr>
        <w:t xml:space="preserve"> </w:t>
      </w:r>
      <w:r>
        <w:rPr>
          <w:color w:val="000000"/>
        </w:rPr>
        <w:t>Большая часть толпы собралась внизу около беседки.</w:t>
      </w:r>
      <w:r>
        <w:rPr>
          <w:rStyle w:val="apple-converted-space"/>
          <w:color w:val="000000"/>
        </w:rPr>
        <w:t xml:space="preserve"> Кажется, </w:t>
      </w:r>
      <w:r>
        <w:rPr>
          <w:color w:val="000000"/>
        </w:rPr>
        <w:t>Сьюзан хочет в полночь оказаться рядом со своими друзьями.</w:t>
      </w:r>
      <w:r>
        <w:rPr>
          <w:rStyle w:val="apple-converted-space"/>
          <w:color w:val="000000"/>
        </w:rPr>
        <w:t xml:space="preserve"> </w:t>
      </w:r>
      <w:r>
        <w:rPr>
          <w:color w:val="000000"/>
        </w:rPr>
        <w:t>Я могу её понять.</w:t>
      </w:r>
      <w:r>
        <w:rPr>
          <w:rStyle w:val="apple-converted-space"/>
          <w:color w:val="000000"/>
        </w:rPr>
        <w:t xml:space="preserve"> </w:t>
      </w:r>
      <w:r>
        <w:rPr>
          <w:color w:val="000000"/>
        </w:rPr>
        <w:t>Я тоже хотел бы оказаться рядом с Тайлером, Бекс и Брэди, но нам для этого не хватит времени, и я, естественно, не откажусь от новогоднего поцелуя ради поиска своих друзей.</w:t>
      </w:r>
    </w:p>
    <w:p w:rsidR="00DD1B70" w:rsidRDefault="00DD1B70" w:rsidP="00DD1B70">
      <w:pPr>
        <w:pStyle w:val="western"/>
        <w:shd w:val="clear" w:color="auto" w:fill="FFFFFF"/>
        <w:spacing w:before="0" w:after="0"/>
        <w:ind w:firstLine="426"/>
        <w:jc w:val="both"/>
        <w:rPr>
          <w:rStyle w:val="apple-converted-space"/>
          <w:color w:val="000000"/>
        </w:rPr>
      </w:pPr>
      <w:r w:rsidRPr="00347162">
        <w:rPr>
          <w:color w:val="000000"/>
        </w:rPr>
        <w:t>Как</w:t>
      </w:r>
      <w:r>
        <w:rPr>
          <w:color w:val="000000"/>
        </w:rPr>
        <w:t xml:space="preserve"> только </w:t>
      </w:r>
      <w:r w:rsidRPr="00347162">
        <w:rPr>
          <w:color w:val="000000"/>
        </w:rPr>
        <w:t>все</w:t>
      </w:r>
      <w:r>
        <w:rPr>
          <w:color w:val="000000"/>
        </w:rPr>
        <w:t xml:space="preserve"> закричали </w:t>
      </w:r>
      <w:r w:rsidRPr="00347162">
        <w:rPr>
          <w:color w:val="000000"/>
        </w:rPr>
        <w:t>«</w:t>
      </w:r>
      <w:r>
        <w:rPr>
          <w:i/>
          <w:iCs/>
          <w:color w:val="000000"/>
        </w:rPr>
        <w:t>О</w:t>
      </w:r>
      <w:r w:rsidRPr="00347162">
        <w:rPr>
          <w:i/>
          <w:iCs/>
          <w:color w:val="000000"/>
        </w:rPr>
        <w:t>дин!</w:t>
      </w:r>
      <w:r w:rsidRPr="00347162">
        <w:rPr>
          <w:color w:val="000000"/>
        </w:rPr>
        <w:t>»</w:t>
      </w:r>
      <w:r>
        <w:rPr>
          <w:color w:val="000000"/>
        </w:rPr>
        <w:t xml:space="preserve"> и захлопали в ладоши</w:t>
      </w:r>
      <w:r w:rsidRPr="00347162">
        <w:rPr>
          <w:color w:val="000000"/>
        </w:rPr>
        <w:t>,</w:t>
      </w:r>
      <w:r>
        <w:rPr>
          <w:color w:val="000000"/>
        </w:rPr>
        <w:t xml:space="preserve"> </w:t>
      </w:r>
      <w:r w:rsidRPr="00347162">
        <w:rPr>
          <w:color w:val="000000"/>
        </w:rPr>
        <w:t>я</w:t>
      </w:r>
      <w:r>
        <w:rPr>
          <w:color w:val="000000"/>
        </w:rPr>
        <w:t xml:space="preserve"> упёрся ногами </w:t>
      </w:r>
      <w:r w:rsidRPr="00347162">
        <w:rPr>
          <w:color w:val="000000"/>
        </w:rPr>
        <w:t>в</w:t>
      </w:r>
      <w:r>
        <w:rPr>
          <w:color w:val="000000"/>
        </w:rPr>
        <w:t xml:space="preserve"> </w:t>
      </w:r>
      <w:r w:rsidRPr="00347162">
        <w:rPr>
          <w:color w:val="000000"/>
        </w:rPr>
        <w:t>землю</w:t>
      </w:r>
      <w:r>
        <w:rPr>
          <w:color w:val="000000"/>
        </w:rPr>
        <w:t xml:space="preserve"> </w:t>
      </w:r>
      <w:r w:rsidRPr="00347162">
        <w:rPr>
          <w:color w:val="000000"/>
        </w:rPr>
        <w:t>и</w:t>
      </w:r>
      <w:r>
        <w:rPr>
          <w:color w:val="000000"/>
        </w:rPr>
        <w:t xml:space="preserve"> заставил </w:t>
      </w:r>
      <w:r w:rsidRPr="00347162">
        <w:rPr>
          <w:color w:val="000000"/>
        </w:rPr>
        <w:t>Сью</w:t>
      </w:r>
      <w:r>
        <w:rPr>
          <w:color w:val="000000"/>
        </w:rPr>
        <w:t xml:space="preserve"> </w:t>
      </w:r>
      <w:r w:rsidRPr="00347162">
        <w:rPr>
          <w:color w:val="000000"/>
        </w:rPr>
        <w:t>остановить</w:t>
      </w:r>
      <w:r>
        <w:rPr>
          <w:color w:val="000000"/>
        </w:rPr>
        <w:t>ся</w:t>
      </w:r>
      <w:r w:rsidRPr="00347162">
        <w:rPr>
          <w:color w:val="000000"/>
        </w:rPr>
        <w:t>,</w:t>
      </w:r>
      <w:r>
        <w:rPr>
          <w:color w:val="000000"/>
        </w:rPr>
        <w:t xml:space="preserve"> разворачивая её к себе</w:t>
      </w:r>
      <w:r w:rsidRPr="00347162">
        <w:rPr>
          <w:color w:val="000000"/>
        </w:rPr>
        <w:t>.</w:t>
      </w:r>
      <w:r>
        <w:rPr>
          <w:rStyle w:val="apple-converted-space"/>
          <w:color w:val="000000"/>
        </w:rPr>
        <w:t xml:space="preserve"> Врезавшись в мою грудь, она вздохнула</w:t>
      </w:r>
      <w:r w:rsidRPr="00347162">
        <w:rPr>
          <w:color w:val="000000"/>
        </w:rPr>
        <w:t>.</w:t>
      </w:r>
      <w:r>
        <w:rPr>
          <w:rStyle w:val="apple-converted-space"/>
          <w:color w:val="000000"/>
        </w:rPr>
        <w:t xml:space="preserve"> </w:t>
      </w:r>
      <w:r w:rsidRPr="00347162">
        <w:rPr>
          <w:color w:val="000000"/>
        </w:rPr>
        <w:t>Я</w:t>
      </w:r>
      <w:r>
        <w:rPr>
          <w:color w:val="000000"/>
        </w:rPr>
        <w:t xml:space="preserve"> </w:t>
      </w:r>
      <w:r w:rsidRPr="00347162">
        <w:rPr>
          <w:color w:val="000000"/>
        </w:rPr>
        <w:t>поймал</w:t>
      </w:r>
      <w:r>
        <w:rPr>
          <w:color w:val="000000"/>
        </w:rPr>
        <w:t xml:space="preserve"> </w:t>
      </w:r>
      <w:r w:rsidRPr="00347162">
        <w:rPr>
          <w:color w:val="000000"/>
        </w:rPr>
        <w:t>е</w:t>
      </w:r>
      <w:r>
        <w:rPr>
          <w:color w:val="000000"/>
        </w:rPr>
        <w:t xml:space="preserve">ё </w:t>
      </w:r>
      <w:r w:rsidRPr="00347162">
        <w:rPr>
          <w:color w:val="000000"/>
        </w:rPr>
        <w:t>в</w:t>
      </w:r>
      <w:r>
        <w:rPr>
          <w:color w:val="000000"/>
        </w:rPr>
        <w:t xml:space="preserve"> нежные </w:t>
      </w:r>
      <w:r w:rsidRPr="00347162">
        <w:rPr>
          <w:color w:val="000000"/>
        </w:rPr>
        <w:t>объятия</w:t>
      </w:r>
      <w:r>
        <w:rPr>
          <w:color w:val="000000"/>
        </w:rPr>
        <w:t xml:space="preserve"> </w:t>
      </w:r>
      <w:r w:rsidRPr="00347162">
        <w:rPr>
          <w:color w:val="000000"/>
        </w:rPr>
        <w:t>и</w:t>
      </w:r>
      <w:r>
        <w:rPr>
          <w:color w:val="000000"/>
        </w:rPr>
        <w:t xml:space="preserve"> </w:t>
      </w:r>
      <w:r w:rsidRPr="00347162">
        <w:rPr>
          <w:color w:val="000000"/>
        </w:rPr>
        <w:t>коснулся</w:t>
      </w:r>
      <w:r>
        <w:rPr>
          <w:color w:val="000000"/>
        </w:rPr>
        <w:t xml:space="preserve"> её лба своим</w:t>
      </w:r>
      <w:r w:rsidRPr="00347162">
        <w:rPr>
          <w:color w:val="000000"/>
        </w:rPr>
        <w:t>.</w:t>
      </w:r>
      <w:r>
        <w:rPr>
          <w:rStyle w:val="apple-converted-space"/>
          <w:color w:val="000000"/>
        </w:rPr>
        <w:t xml:space="preserve"> </w:t>
      </w:r>
    </w:p>
    <w:p w:rsidR="00DD1B70" w:rsidRPr="007846F4" w:rsidRDefault="00DD1B70" w:rsidP="00DD1B70">
      <w:pPr>
        <w:pStyle w:val="western"/>
        <w:shd w:val="clear" w:color="auto" w:fill="FFFFFF"/>
        <w:spacing w:before="0" w:after="0"/>
        <w:ind w:firstLine="426"/>
        <w:jc w:val="both"/>
        <w:rPr>
          <w:color w:val="000000"/>
        </w:rPr>
      </w:pPr>
      <w:r w:rsidRPr="004A35DD">
        <w:t>–</w:t>
      </w:r>
      <w:r>
        <w:t xml:space="preserve"> </w:t>
      </w:r>
      <w:r w:rsidRPr="00347162">
        <w:rPr>
          <w:color w:val="000000"/>
        </w:rPr>
        <w:t>С</w:t>
      </w:r>
      <w:r>
        <w:rPr>
          <w:color w:val="000000"/>
        </w:rPr>
        <w:t xml:space="preserve"> </w:t>
      </w:r>
      <w:r w:rsidRPr="00347162">
        <w:rPr>
          <w:color w:val="000000"/>
        </w:rPr>
        <w:t>Новым</w:t>
      </w:r>
      <w:r>
        <w:rPr>
          <w:color w:val="000000"/>
        </w:rPr>
        <w:t xml:space="preserve"> </w:t>
      </w:r>
      <w:r w:rsidRPr="00347162">
        <w:rPr>
          <w:color w:val="000000"/>
        </w:rPr>
        <w:t>годом,</w:t>
      </w:r>
      <w:r>
        <w:rPr>
          <w:color w:val="000000"/>
        </w:rPr>
        <w:t xml:space="preserve"> </w:t>
      </w:r>
      <w:proofErr w:type="gramStart"/>
      <w:r>
        <w:rPr>
          <w:color w:val="000000"/>
        </w:rPr>
        <w:t>сладкая</w:t>
      </w:r>
      <w:proofErr w:type="gramEnd"/>
      <w:r>
        <w:rPr>
          <w:color w:val="000000"/>
        </w:rPr>
        <w:t>.</w:t>
      </w:r>
    </w:p>
    <w:p w:rsidR="00DD1B70" w:rsidRDefault="00DD1B70" w:rsidP="00DD1B70">
      <w:pPr>
        <w:pStyle w:val="western"/>
        <w:shd w:val="clear" w:color="auto" w:fill="FFFFFF"/>
        <w:spacing w:before="0" w:after="0"/>
        <w:ind w:firstLine="426"/>
        <w:jc w:val="both"/>
        <w:rPr>
          <w:rStyle w:val="apple-converted-space"/>
          <w:color w:val="000000"/>
        </w:rPr>
      </w:pPr>
      <w:r w:rsidRPr="00347162">
        <w:rPr>
          <w:color w:val="000000"/>
        </w:rPr>
        <w:t>Е</w:t>
      </w:r>
      <w:r>
        <w:rPr>
          <w:color w:val="000000"/>
        </w:rPr>
        <w:t xml:space="preserve">ё </w:t>
      </w:r>
      <w:r w:rsidRPr="00347162">
        <w:rPr>
          <w:color w:val="000000"/>
        </w:rPr>
        <w:t>глаза</w:t>
      </w:r>
      <w:r>
        <w:rPr>
          <w:color w:val="000000"/>
        </w:rPr>
        <w:t xml:space="preserve"> остановились на мне</w:t>
      </w:r>
      <w:r w:rsidRPr="00347162">
        <w:rPr>
          <w:color w:val="000000"/>
        </w:rPr>
        <w:t>,</w:t>
      </w:r>
      <w:r>
        <w:rPr>
          <w:color w:val="000000"/>
        </w:rPr>
        <w:t xml:space="preserve"> </w:t>
      </w:r>
      <w:r w:rsidRPr="00347162">
        <w:rPr>
          <w:color w:val="000000"/>
        </w:rPr>
        <w:t>она</w:t>
      </w:r>
      <w:r>
        <w:rPr>
          <w:color w:val="000000"/>
        </w:rPr>
        <w:t xml:space="preserve"> </w:t>
      </w:r>
      <w:r w:rsidRPr="00347162">
        <w:rPr>
          <w:color w:val="000000"/>
        </w:rPr>
        <w:t>закусила</w:t>
      </w:r>
      <w:r>
        <w:rPr>
          <w:color w:val="000000"/>
        </w:rPr>
        <w:t xml:space="preserve"> </w:t>
      </w:r>
      <w:r w:rsidRPr="00347162">
        <w:rPr>
          <w:color w:val="000000"/>
        </w:rPr>
        <w:t>губу</w:t>
      </w:r>
      <w:r>
        <w:rPr>
          <w:color w:val="000000"/>
        </w:rPr>
        <w:t xml:space="preserve"> </w:t>
      </w:r>
      <w:r w:rsidRPr="00347162">
        <w:rPr>
          <w:color w:val="000000"/>
        </w:rPr>
        <w:t>и</w:t>
      </w:r>
      <w:r>
        <w:rPr>
          <w:color w:val="000000"/>
        </w:rPr>
        <w:t xml:space="preserve"> </w:t>
      </w:r>
      <w:r w:rsidRPr="00347162">
        <w:rPr>
          <w:color w:val="000000"/>
        </w:rPr>
        <w:t>улыбнулась.</w:t>
      </w:r>
      <w:r>
        <w:rPr>
          <w:rStyle w:val="apple-converted-space"/>
          <w:color w:val="000000"/>
        </w:rPr>
        <w:t xml:space="preserve"> </w:t>
      </w:r>
    </w:p>
    <w:p w:rsidR="00DD1B70" w:rsidRPr="007846F4" w:rsidRDefault="00DD1B70" w:rsidP="00DD1B70">
      <w:pPr>
        <w:pStyle w:val="western"/>
        <w:shd w:val="clear" w:color="auto" w:fill="FFFFFF"/>
        <w:spacing w:before="0" w:after="0"/>
        <w:ind w:firstLine="426"/>
        <w:jc w:val="both"/>
        <w:rPr>
          <w:color w:val="000000"/>
        </w:rPr>
      </w:pPr>
      <w:r w:rsidRPr="004A35DD">
        <w:t>–</w:t>
      </w:r>
      <w:r>
        <w:t xml:space="preserve"> </w:t>
      </w:r>
      <w:r w:rsidRPr="009278CF">
        <w:t>Тебя</w:t>
      </w:r>
      <w:r>
        <w:t xml:space="preserve"> </w:t>
      </w:r>
      <w:r w:rsidRPr="009278CF">
        <w:t>тоже,</w:t>
      </w:r>
      <w:r>
        <w:t xml:space="preserve"> </w:t>
      </w:r>
      <w:r w:rsidRPr="009278CF">
        <w:rPr>
          <w:i/>
        </w:rPr>
        <w:t>Парень</w:t>
      </w:r>
      <w:r>
        <w:rPr>
          <w:i/>
        </w:rPr>
        <w:t xml:space="preserve"> </w:t>
      </w:r>
      <w:r w:rsidRPr="00080ACD">
        <w:rPr>
          <w:i/>
        </w:rPr>
        <w:t>–</w:t>
      </w:r>
      <w:r>
        <w:rPr>
          <w:i/>
        </w:rPr>
        <w:t xml:space="preserve"> </w:t>
      </w:r>
      <w:r w:rsidRPr="009278CF">
        <w:rPr>
          <w:i/>
        </w:rPr>
        <w:t>мечта</w:t>
      </w:r>
      <w:r>
        <w:rPr>
          <w:i/>
        </w:rPr>
        <w:t xml:space="preserve"> </w:t>
      </w:r>
      <w:proofErr w:type="gramStart"/>
      <w:r w:rsidRPr="009278CF">
        <w:rPr>
          <w:i/>
        </w:rPr>
        <w:t>во</w:t>
      </w:r>
      <w:proofErr w:type="gramEnd"/>
      <w:r>
        <w:rPr>
          <w:i/>
        </w:rPr>
        <w:t xml:space="preserve"> </w:t>
      </w:r>
      <w:r w:rsidRPr="009278CF">
        <w:rPr>
          <w:i/>
        </w:rPr>
        <w:t>плоти</w:t>
      </w:r>
      <w:r w:rsidRPr="00A37356">
        <w:rPr>
          <w:color w:val="000000"/>
        </w:rPr>
        <w:t>.</w:t>
      </w:r>
    </w:p>
    <w:p w:rsidR="00DD1B70" w:rsidRDefault="00DD1B70" w:rsidP="00DD1B70">
      <w:pPr>
        <w:pStyle w:val="western"/>
        <w:shd w:val="clear" w:color="auto" w:fill="FFFFFF"/>
        <w:spacing w:before="0" w:after="0"/>
        <w:ind w:firstLine="461"/>
        <w:jc w:val="both"/>
        <w:rPr>
          <w:color w:val="000000"/>
          <w:shd w:val="clear" w:color="auto" w:fill="FFFFFF"/>
        </w:rPr>
      </w:pPr>
      <w:r>
        <w:rPr>
          <w:color w:val="000000"/>
          <w:shd w:val="clear" w:color="auto" w:fill="FFFFFF"/>
        </w:rPr>
        <w:t>О, наконец, она согласилась с этим.</w:t>
      </w:r>
      <w:r>
        <w:rPr>
          <w:rStyle w:val="apple-converted-space"/>
          <w:color w:val="000000"/>
          <w:shd w:val="clear" w:color="auto" w:fill="FFFFFF"/>
        </w:rPr>
        <w:t xml:space="preserve"> </w:t>
      </w:r>
      <w:r>
        <w:rPr>
          <w:color w:val="000000"/>
          <w:shd w:val="clear" w:color="auto" w:fill="FFFFFF"/>
        </w:rPr>
        <w:t>Я поцеловал её нижнюю губу, которую она закусила, а затем углубил поцелуй.</w:t>
      </w:r>
      <w:r>
        <w:rPr>
          <w:rStyle w:val="apple-converted-space"/>
          <w:color w:val="000000"/>
          <w:shd w:val="clear" w:color="auto" w:fill="FFFFFF"/>
        </w:rPr>
        <w:t xml:space="preserve"> </w:t>
      </w:r>
      <w:r>
        <w:rPr>
          <w:color w:val="000000"/>
          <w:shd w:val="clear" w:color="auto" w:fill="FFFFFF"/>
        </w:rPr>
        <w:t xml:space="preserve">Где-то рядом начали петь </w:t>
      </w:r>
      <w:r w:rsidRPr="00080ACD">
        <w:rPr>
          <w:color w:val="000000"/>
          <w:shd w:val="clear" w:color="auto" w:fill="FFFFFF"/>
        </w:rPr>
        <w:t>«Auld Lang Syne»</w:t>
      </w:r>
      <w:r>
        <w:rPr>
          <w:rStyle w:val="aa"/>
          <w:color w:val="000000"/>
          <w:shd w:val="clear" w:color="auto" w:fill="FFFFFF"/>
        </w:rPr>
        <w:footnoteReference w:id="18"/>
      </w:r>
      <w:r w:rsidRPr="00080ACD">
        <w:rPr>
          <w:color w:val="000000"/>
          <w:shd w:val="clear" w:color="auto" w:fill="FFFFFF"/>
        </w:rPr>
        <w:t>.</w:t>
      </w:r>
      <w:r>
        <w:rPr>
          <w:color w:val="000000"/>
          <w:shd w:val="clear" w:color="auto" w:fill="FFFFFF"/>
        </w:rPr>
        <w:t xml:space="preserve"> Не самая лучшая в мире песня, да и исполняли её вразнобой, но иногда у нас нет выбора.</w:t>
      </w:r>
      <w:r>
        <w:rPr>
          <w:rStyle w:val="apple-converted-space"/>
          <w:color w:val="000000"/>
          <w:shd w:val="clear" w:color="auto" w:fill="FFFFFF"/>
        </w:rPr>
        <w:t xml:space="preserve"> Мы м</w:t>
      </w:r>
      <w:r>
        <w:rPr>
          <w:color w:val="000000"/>
          <w:shd w:val="clear" w:color="auto" w:fill="FFFFFF"/>
        </w:rPr>
        <w:t xml:space="preserve">едленно начали покачиваться под звездным небом, и я сказал ей: </w:t>
      </w:r>
    </w:p>
    <w:p w:rsidR="00DD1B70" w:rsidRDefault="00DD1B70" w:rsidP="00DD1B70">
      <w:pPr>
        <w:pStyle w:val="western"/>
        <w:shd w:val="clear" w:color="auto" w:fill="FFFFFF"/>
        <w:spacing w:before="0" w:after="0"/>
        <w:ind w:firstLine="461"/>
        <w:jc w:val="both"/>
        <w:rPr>
          <w:color w:val="000000"/>
          <w:shd w:val="clear" w:color="auto" w:fill="FFFFFF"/>
        </w:rPr>
      </w:pPr>
      <w:r w:rsidRPr="004A35DD">
        <w:t>–</w:t>
      </w:r>
      <w:r>
        <w:t xml:space="preserve"> Д</w:t>
      </w:r>
      <w:r>
        <w:rPr>
          <w:color w:val="000000"/>
          <w:shd w:val="clear" w:color="auto" w:fill="FFFFFF"/>
        </w:rPr>
        <w:t>умаю, пора снова изменить моё имя на твоём телефоне.</w:t>
      </w:r>
    </w:p>
    <w:p w:rsidR="00DD1B70" w:rsidRDefault="00DD1B70" w:rsidP="00DD1B70">
      <w:pPr>
        <w:pStyle w:val="western"/>
        <w:shd w:val="clear" w:color="auto" w:fill="FFFFFF"/>
        <w:spacing w:before="0" w:after="0"/>
        <w:ind w:firstLine="461"/>
        <w:jc w:val="both"/>
        <w:rPr>
          <w:rStyle w:val="apple-converted-space"/>
          <w:color w:val="000000"/>
        </w:rPr>
      </w:pPr>
      <w:r>
        <w:rPr>
          <w:color w:val="000000"/>
        </w:rPr>
        <w:t>Она выжидательно посмотрела на меня.</w:t>
      </w:r>
      <w:r>
        <w:rPr>
          <w:rStyle w:val="apple-converted-space"/>
          <w:color w:val="000000"/>
        </w:rPr>
        <w:t xml:space="preserve"> </w:t>
      </w:r>
    </w:p>
    <w:p w:rsidR="00DD1B70" w:rsidRDefault="00DD1B70" w:rsidP="00DD1B70">
      <w:pPr>
        <w:pStyle w:val="western"/>
        <w:shd w:val="clear" w:color="auto" w:fill="FFFFFF"/>
        <w:spacing w:before="0" w:after="0"/>
        <w:ind w:firstLine="461"/>
        <w:jc w:val="both"/>
        <w:rPr>
          <w:color w:val="000000"/>
        </w:rPr>
      </w:pPr>
      <w:r w:rsidRPr="004A35DD">
        <w:t>–</w:t>
      </w:r>
      <w:r>
        <w:t xml:space="preserve"> На </w:t>
      </w:r>
      <w:proofErr w:type="gramStart"/>
      <w:r>
        <w:t>какое</w:t>
      </w:r>
      <w:proofErr w:type="gramEnd"/>
      <w:r>
        <w:t xml:space="preserve"> в этот раз</w:t>
      </w:r>
      <w:r>
        <w:rPr>
          <w:color w:val="000000"/>
        </w:rPr>
        <w:t>?</w:t>
      </w:r>
    </w:p>
    <w:p w:rsidR="00DD1B70" w:rsidRDefault="00DD1B70" w:rsidP="00DD1B70">
      <w:pPr>
        <w:pStyle w:val="western"/>
        <w:shd w:val="clear" w:color="auto" w:fill="FFFFFF"/>
        <w:spacing w:before="0" w:after="0"/>
        <w:ind w:firstLine="461"/>
        <w:jc w:val="both"/>
        <w:rPr>
          <w:color w:val="000000"/>
        </w:rPr>
      </w:pPr>
      <w:r>
        <w:rPr>
          <w:color w:val="000000"/>
        </w:rPr>
        <w:t>За её спиной вдалеке по небу промчался заряд с фейерверком и взорвался ливнем золотых и голубых искр.</w:t>
      </w:r>
      <w:r>
        <w:rPr>
          <w:rStyle w:val="apple-converted-space"/>
          <w:color w:val="000000"/>
        </w:rPr>
        <w:t xml:space="preserve"> </w:t>
      </w:r>
      <w:r>
        <w:rPr>
          <w:color w:val="000000"/>
        </w:rPr>
        <w:t>Сьюзан вздрогнула от внезапного грохота.</w:t>
      </w:r>
      <w:r>
        <w:rPr>
          <w:rStyle w:val="apple-converted-space"/>
          <w:color w:val="000000"/>
        </w:rPr>
        <w:t xml:space="preserve"> </w:t>
      </w:r>
      <w:r>
        <w:rPr>
          <w:color w:val="000000"/>
        </w:rPr>
        <w:t>Забыв про свой вопрос, она развернулась в моих руках, прислонилась спиной к моей груди, и вместе с остальной частью банды мы стали наблюдать серию красочных фейверков. Хотя пение уже давно прекратилось, я всё равно, обнимая, покачивался со своей девочкой, наслаждаясь близостью, в которой она отказывала мне в течение многих недель.</w:t>
      </w:r>
    </w:p>
    <w:p w:rsidR="00DD1B70" w:rsidRDefault="00DD1B70" w:rsidP="00DD1B70">
      <w:pPr>
        <w:pStyle w:val="western"/>
        <w:shd w:val="clear" w:color="auto" w:fill="FFFFFF"/>
        <w:spacing w:before="0" w:after="0"/>
        <w:ind w:firstLine="461"/>
        <w:jc w:val="both"/>
        <w:rPr>
          <w:color w:val="000000"/>
        </w:rPr>
      </w:pPr>
      <w:r w:rsidRPr="009278CF">
        <w:rPr>
          <w:i/>
        </w:rPr>
        <w:t>Парень</w:t>
      </w:r>
      <w:r>
        <w:rPr>
          <w:i/>
        </w:rPr>
        <w:t xml:space="preserve"> </w:t>
      </w:r>
      <w:r w:rsidRPr="00506BAA">
        <w:rPr>
          <w:i/>
        </w:rPr>
        <w:t>–</w:t>
      </w:r>
      <w:r>
        <w:rPr>
          <w:i/>
        </w:rPr>
        <w:t xml:space="preserve"> </w:t>
      </w:r>
      <w:r w:rsidRPr="009278CF">
        <w:rPr>
          <w:i/>
        </w:rPr>
        <w:t>мечта</w:t>
      </w:r>
      <w:r>
        <w:rPr>
          <w:i/>
        </w:rPr>
        <w:t xml:space="preserve"> </w:t>
      </w:r>
      <w:proofErr w:type="gramStart"/>
      <w:r w:rsidRPr="009278CF">
        <w:rPr>
          <w:i/>
        </w:rPr>
        <w:t>во</w:t>
      </w:r>
      <w:proofErr w:type="gramEnd"/>
      <w:r>
        <w:rPr>
          <w:i/>
        </w:rPr>
        <w:t xml:space="preserve"> </w:t>
      </w:r>
      <w:r w:rsidRPr="009278CF">
        <w:rPr>
          <w:i/>
        </w:rPr>
        <w:t>плоти</w:t>
      </w:r>
      <w:r>
        <w:rPr>
          <w:rStyle w:val="apple-converted-space"/>
          <w:color w:val="000000"/>
        </w:rPr>
        <w:t xml:space="preserve"> </w:t>
      </w:r>
      <w:r>
        <w:rPr>
          <w:color w:val="000000"/>
        </w:rPr>
        <w:t>вполне приемлемое имя</w:t>
      </w:r>
      <w:r w:rsidRPr="00347162">
        <w:rPr>
          <w:color w:val="000000"/>
        </w:rPr>
        <w:t>,</w:t>
      </w:r>
      <w:r>
        <w:rPr>
          <w:color w:val="000000"/>
        </w:rPr>
        <w:t xml:space="preserve"> </w:t>
      </w:r>
      <w:r w:rsidRPr="00347162">
        <w:rPr>
          <w:color w:val="000000"/>
        </w:rPr>
        <w:t>но</w:t>
      </w:r>
      <w:r>
        <w:rPr>
          <w:color w:val="000000"/>
        </w:rPr>
        <w:t xml:space="preserve"> сегодня мой </w:t>
      </w:r>
      <w:r w:rsidRPr="00347162">
        <w:rPr>
          <w:color w:val="000000"/>
        </w:rPr>
        <w:t>статус</w:t>
      </w:r>
      <w:r>
        <w:rPr>
          <w:color w:val="000000"/>
        </w:rPr>
        <w:t xml:space="preserve"> </w:t>
      </w:r>
      <w:r w:rsidRPr="00347162">
        <w:rPr>
          <w:color w:val="000000"/>
        </w:rPr>
        <w:t>изменился.</w:t>
      </w:r>
      <w:r>
        <w:rPr>
          <w:rStyle w:val="apple-converted-space"/>
          <w:color w:val="000000"/>
        </w:rPr>
        <w:t xml:space="preserve"> </w:t>
      </w:r>
      <w:r w:rsidRPr="00347162">
        <w:rPr>
          <w:color w:val="000000"/>
        </w:rPr>
        <w:t>Сью</w:t>
      </w:r>
      <w:r>
        <w:rPr>
          <w:color w:val="000000"/>
        </w:rPr>
        <w:t xml:space="preserve"> </w:t>
      </w:r>
      <w:r w:rsidRPr="00347162">
        <w:rPr>
          <w:color w:val="000000"/>
        </w:rPr>
        <w:t>следует</w:t>
      </w:r>
      <w:r>
        <w:rPr>
          <w:color w:val="000000"/>
        </w:rPr>
        <w:t xml:space="preserve"> </w:t>
      </w:r>
      <w:r w:rsidRPr="00347162">
        <w:rPr>
          <w:color w:val="000000"/>
        </w:rPr>
        <w:t>помнить</w:t>
      </w:r>
      <w:r>
        <w:rPr>
          <w:color w:val="000000"/>
        </w:rPr>
        <w:t xml:space="preserve"> об этом всякий раз, когда она будет получать от меня </w:t>
      </w:r>
      <w:r w:rsidRPr="00347162">
        <w:rPr>
          <w:color w:val="000000"/>
        </w:rPr>
        <w:t>сообщени</w:t>
      </w:r>
      <w:r>
        <w:rPr>
          <w:color w:val="000000"/>
        </w:rPr>
        <w:t>я</w:t>
      </w:r>
      <w:r w:rsidRPr="00347162">
        <w:rPr>
          <w:color w:val="000000"/>
        </w:rPr>
        <w:t>,</w:t>
      </w:r>
      <w:r>
        <w:rPr>
          <w:color w:val="000000"/>
        </w:rPr>
        <w:t xml:space="preserve"> поэтому</w:t>
      </w:r>
      <w:r>
        <w:rPr>
          <w:rStyle w:val="apple-converted-space"/>
          <w:color w:val="000000"/>
        </w:rPr>
        <w:t xml:space="preserve"> </w:t>
      </w:r>
      <w:r w:rsidRPr="00347162">
        <w:rPr>
          <w:color w:val="000000"/>
        </w:rPr>
        <w:t>я</w:t>
      </w:r>
      <w:r>
        <w:rPr>
          <w:color w:val="000000"/>
        </w:rPr>
        <w:t xml:space="preserve"> </w:t>
      </w:r>
      <w:r w:rsidRPr="00347162">
        <w:rPr>
          <w:color w:val="000000"/>
        </w:rPr>
        <w:t>наклонился</w:t>
      </w:r>
      <w:r>
        <w:rPr>
          <w:color w:val="000000"/>
        </w:rPr>
        <w:t xml:space="preserve"> </w:t>
      </w:r>
      <w:r w:rsidRPr="00347162">
        <w:rPr>
          <w:color w:val="000000"/>
        </w:rPr>
        <w:t>к</w:t>
      </w:r>
      <w:r>
        <w:rPr>
          <w:color w:val="000000"/>
        </w:rPr>
        <w:t xml:space="preserve"> </w:t>
      </w:r>
      <w:r w:rsidRPr="00347162">
        <w:rPr>
          <w:color w:val="000000"/>
        </w:rPr>
        <w:t>е</w:t>
      </w:r>
      <w:r>
        <w:rPr>
          <w:color w:val="000000"/>
        </w:rPr>
        <w:t xml:space="preserve">ё </w:t>
      </w:r>
      <w:r w:rsidRPr="00347162">
        <w:rPr>
          <w:color w:val="000000"/>
        </w:rPr>
        <w:t>лиц</w:t>
      </w:r>
      <w:r>
        <w:rPr>
          <w:color w:val="000000"/>
        </w:rPr>
        <w:t xml:space="preserve">у </w:t>
      </w:r>
      <w:r w:rsidRPr="00347162">
        <w:rPr>
          <w:color w:val="000000"/>
        </w:rPr>
        <w:t>и</w:t>
      </w:r>
      <w:r>
        <w:rPr>
          <w:color w:val="000000"/>
        </w:rPr>
        <w:t xml:space="preserve"> </w:t>
      </w:r>
      <w:r w:rsidRPr="00347162">
        <w:rPr>
          <w:color w:val="000000"/>
        </w:rPr>
        <w:t>прошептал</w:t>
      </w:r>
      <w:r>
        <w:rPr>
          <w:color w:val="000000"/>
        </w:rPr>
        <w:t xml:space="preserve"> </w:t>
      </w:r>
      <w:r w:rsidRPr="00347162">
        <w:rPr>
          <w:color w:val="000000"/>
        </w:rPr>
        <w:t>на</w:t>
      </w:r>
      <w:r>
        <w:rPr>
          <w:rStyle w:val="apple-converted-space"/>
          <w:color w:val="000000"/>
        </w:rPr>
        <w:t xml:space="preserve"> </w:t>
      </w:r>
      <w:r w:rsidRPr="00347162">
        <w:rPr>
          <w:color w:val="000000"/>
        </w:rPr>
        <w:t>ухо:</w:t>
      </w:r>
      <w:r>
        <w:rPr>
          <w:color w:val="000000"/>
        </w:rPr>
        <w:t xml:space="preserve"> </w:t>
      </w:r>
    </w:p>
    <w:p w:rsidR="00DD1B70" w:rsidRPr="007846F4" w:rsidRDefault="00DD1B70" w:rsidP="00DD1B70">
      <w:pPr>
        <w:pStyle w:val="western"/>
        <w:shd w:val="clear" w:color="auto" w:fill="FFFFFF"/>
        <w:spacing w:before="0" w:after="0"/>
        <w:ind w:firstLine="461"/>
        <w:jc w:val="both"/>
        <w:rPr>
          <w:color w:val="000000"/>
        </w:rPr>
      </w:pPr>
      <w:r w:rsidRPr="0037220E">
        <w:t>–</w:t>
      </w:r>
      <w:r>
        <w:t xml:space="preserve"> </w:t>
      </w:r>
      <w:proofErr w:type="gramStart"/>
      <w:r>
        <w:t>На</w:t>
      </w:r>
      <w:proofErr w:type="gramEnd"/>
      <w:r>
        <w:t xml:space="preserve"> </w:t>
      </w:r>
      <w:r>
        <w:rPr>
          <w:i/>
        </w:rPr>
        <w:t>М</w:t>
      </w:r>
      <w:r w:rsidRPr="009278CF">
        <w:rPr>
          <w:i/>
        </w:rPr>
        <w:t>ой</w:t>
      </w:r>
      <w:r>
        <w:rPr>
          <w:i/>
        </w:rPr>
        <w:t xml:space="preserve"> </w:t>
      </w:r>
      <w:r w:rsidRPr="009278CF">
        <w:rPr>
          <w:i/>
        </w:rPr>
        <w:t>парень</w:t>
      </w:r>
      <w:r w:rsidRPr="0037220E">
        <w:rPr>
          <w:color w:val="000000"/>
        </w:rPr>
        <w:t>.</w:t>
      </w:r>
    </w:p>
    <w:p w:rsidR="00DD1B70" w:rsidRDefault="00DD1B70" w:rsidP="00DD1B70">
      <w:pPr>
        <w:pStyle w:val="western"/>
        <w:shd w:val="clear" w:color="auto" w:fill="FFFFFF"/>
        <w:spacing w:before="0" w:after="0"/>
        <w:ind w:firstLine="461"/>
        <w:jc w:val="both"/>
        <w:rPr>
          <w:color w:val="000000"/>
        </w:rPr>
      </w:pPr>
      <w:r>
        <w:rPr>
          <w:color w:val="000000"/>
        </w:rPr>
        <w:t>Она издала мой самый любимый звук.</w:t>
      </w:r>
      <w:r>
        <w:rPr>
          <w:rStyle w:val="apple-converted-space"/>
          <w:color w:val="000000"/>
        </w:rPr>
        <w:t xml:space="preserve"> Её хихиканье</w:t>
      </w:r>
      <w:r>
        <w:rPr>
          <w:color w:val="000000"/>
        </w:rPr>
        <w:t>, вероятно, означало, что моё предложение принято.</w:t>
      </w:r>
    </w:p>
    <w:p w:rsidR="00DD1B70" w:rsidRDefault="00DD1B70" w:rsidP="00DD1B70">
      <w:pPr>
        <w:pStyle w:val="western"/>
        <w:shd w:val="clear" w:color="auto" w:fill="FFFFFF"/>
        <w:spacing w:before="0" w:after="0"/>
        <w:ind w:firstLine="461"/>
        <w:jc w:val="both"/>
        <w:rPr>
          <w:color w:val="000000"/>
        </w:rPr>
      </w:pPr>
      <w:r>
        <w:rPr>
          <w:color w:val="000000"/>
        </w:rPr>
        <w:t>Примерно в шести метрах от нас я увидел своего брата.</w:t>
      </w:r>
      <w:r>
        <w:rPr>
          <w:rStyle w:val="apple-converted-space"/>
          <w:color w:val="000000"/>
        </w:rPr>
        <w:t xml:space="preserve"> Когда наши взгляды встретились</w:t>
      </w:r>
      <w:r>
        <w:rPr>
          <w:color w:val="000000"/>
        </w:rPr>
        <w:t>, он кивнул и улыбнулся, одобряя девушку, которую я держал в объятиях.</w:t>
      </w:r>
      <w:r>
        <w:rPr>
          <w:rStyle w:val="apple-converted-space"/>
          <w:color w:val="000000"/>
        </w:rPr>
        <w:t xml:space="preserve"> Д</w:t>
      </w:r>
      <w:r>
        <w:rPr>
          <w:color w:val="000000"/>
        </w:rPr>
        <w:t>ля него вечер тоже проходил очень хорошо.</w:t>
      </w:r>
      <w:r>
        <w:rPr>
          <w:rStyle w:val="apple-converted-space"/>
          <w:color w:val="000000"/>
        </w:rPr>
        <w:t xml:space="preserve"> Среди парней, стоящих вокруг него, был и Тед. </w:t>
      </w:r>
      <w:r>
        <w:rPr>
          <w:color w:val="000000"/>
        </w:rPr>
        <w:t xml:space="preserve">Хотя оба и держали руки в карманах, они стояли друг к другу таким образом, что поводов для каких-либо </w:t>
      </w:r>
      <w:proofErr w:type="gramStart"/>
      <w:r>
        <w:rPr>
          <w:color w:val="000000"/>
        </w:rPr>
        <w:t>сплетен</w:t>
      </w:r>
      <w:proofErr w:type="gramEnd"/>
      <w:r>
        <w:rPr>
          <w:color w:val="000000"/>
        </w:rPr>
        <w:t xml:space="preserve"> не оставалось, во всяком случае, для тех, кто знал.</w:t>
      </w:r>
    </w:p>
    <w:p w:rsidR="00DD1B70" w:rsidRDefault="00DD1B70" w:rsidP="00DD1B70">
      <w:pPr>
        <w:pStyle w:val="western"/>
        <w:shd w:val="clear" w:color="auto" w:fill="FFFFFF"/>
        <w:spacing w:before="0" w:after="0"/>
        <w:ind w:firstLine="461"/>
        <w:jc w:val="both"/>
        <w:rPr>
          <w:rStyle w:val="apple-converted-space"/>
          <w:color w:val="000000"/>
        </w:rPr>
      </w:pPr>
      <w:r w:rsidRPr="00347162">
        <w:rPr>
          <w:color w:val="000000"/>
        </w:rPr>
        <w:t>Сью</w:t>
      </w:r>
      <w:r>
        <w:rPr>
          <w:color w:val="000000"/>
        </w:rPr>
        <w:t xml:space="preserve"> </w:t>
      </w:r>
      <w:r w:rsidRPr="00347162">
        <w:rPr>
          <w:color w:val="000000"/>
        </w:rPr>
        <w:t>откинула</w:t>
      </w:r>
      <w:r>
        <w:rPr>
          <w:color w:val="000000"/>
        </w:rPr>
        <w:t xml:space="preserve"> </w:t>
      </w:r>
      <w:r w:rsidRPr="00347162">
        <w:rPr>
          <w:color w:val="000000"/>
        </w:rPr>
        <w:t>голову,</w:t>
      </w:r>
      <w:r>
        <w:rPr>
          <w:rStyle w:val="apple-converted-space"/>
          <w:color w:val="000000"/>
        </w:rPr>
        <w:t xml:space="preserve"> </w:t>
      </w:r>
      <w:r w:rsidRPr="00347162">
        <w:rPr>
          <w:color w:val="000000"/>
        </w:rPr>
        <w:t>оп</w:t>
      </w:r>
      <w:r>
        <w:rPr>
          <w:color w:val="000000"/>
        </w:rPr>
        <w:t xml:space="preserve">ираясь </w:t>
      </w:r>
      <w:r w:rsidRPr="00347162">
        <w:rPr>
          <w:color w:val="000000"/>
        </w:rPr>
        <w:t>на</w:t>
      </w:r>
      <w:r>
        <w:rPr>
          <w:color w:val="000000"/>
        </w:rPr>
        <w:t xml:space="preserve"> моё </w:t>
      </w:r>
      <w:r w:rsidRPr="00347162">
        <w:rPr>
          <w:color w:val="000000"/>
        </w:rPr>
        <w:t>плечо,</w:t>
      </w:r>
      <w:r>
        <w:rPr>
          <w:color w:val="000000"/>
        </w:rPr>
        <w:t xml:space="preserve"> и вернула к себе моё внимание</w:t>
      </w:r>
      <w:r w:rsidRPr="00347162">
        <w:rPr>
          <w:color w:val="000000"/>
        </w:rPr>
        <w:t>.</w:t>
      </w:r>
      <w:r>
        <w:rPr>
          <w:rStyle w:val="apple-converted-space"/>
          <w:color w:val="000000"/>
        </w:rPr>
        <w:t xml:space="preserve"> </w:t>
      </w:r>
    </w:p>
    <w:p w:rsidR="00DD1B70" w:rsidRPr="007846F4" w:rsidRDefault="00DD1B70" w:rsidP="00DD1B70">
      <w:pPr>
        <w:pStyle w:val="western"/>
        <w:shd w:val="clear" w:color="auto" w:fill="FFFFFF"/>
        <w:spacing w:before="0" w:after="0"/>
        <w:ind w:firstLine="461"/>
        <w:jc w:val="both"/>
        <w:rPr>
          <w:color w:val="000000"/>
        </w:rPr>
      </w:pPr>
      <w:r w:rsidRPr="004A35DD">
        <w:t>–</w:t>
      </w:r>
      <w:r>
        <w:t xml:space="preserve"> А как </w:t>
      </w:r>
      <w:r w:rsidRPr="00EE232C">
        <w:rPr>
          <w:i/>
        </w:rPr>
        <w:t>ты</w:t>
      </w:r>
      <w:r>
        <w:t xml:space="preserve"> записал</w:t>
      </w:r>
      <w:r>
        <w:rPr>
          <w:color w:val="000000"/>
        </w:rPr>
        <w:t xml:space="preserve"> </w:t>
      </w:r>
      <w:r w:rsidRPr="00347162">
        <w:rPr>
          <w:color w:val="000000"/>
        </w:rPr>
        <w:t>меня</w:t>
      </w:r>
      <w:r>
        <w:rPr>
          <w:color w:val="000000"/>
        </w:rPr>
        <w:t xml:space="preserve"> у себя </w:t>
      </w:r>
      <w:r w:rsidRPr="00347162">
        <w:rPr>
          <w:color w:val="000000"/>
        </w:rPr>
        <w:t>в</w:t>
      </w:r>
      <w:r>
        <w:rPr>
          <w:color w:val="000000"/>
        </w:rPr>
        <w:t xml:space="preserve"> контактах?</w:t>
      </w:r>
    </w:p>
    <w:p w:rsidR="00DD1B70" w:rsidRPr="007846F4" w:rsidRDefault="00DD1B70" w:rsidP="00DD1B70">
      <w:pPr>
        <w:pStyle w:val="western"/>
        <w:shd w:val="clear" w:color="auto" w:fill="FFFFFF"/>
        <w:spacing w:before="0" w:after="0"/>
        <w:ind w:firstLine="461"/>
        <w:jc w:val="both"/>
        <w:rPr>
          <w:color w:val="000000"/>
        </w:rPr>
      </w:pPr>
      <w:r>
        <w:rPr>
          <w:color w:val="000000"/>
        </w:rPr>
        <w:t>Что</w:t>
      </w:r>
      <w:r w:rsidRPr="00347162">
        <w:rPr>
          <w:color w:val="000000"/>
        </w:rPr>
        <w:t>?</w:t>
      </w:r>
      <w:r>
        <w:rPr>
          <w:rStyle w:val="apple-converted-space"/>
          <w:color w:val="000000"/>
        </w:rPr>
        <w:t xml:space="preserve"> </w:t>
      </w:r>
      <w:r>
        <w:rPr>
          <w:color w:val="000000"/>
        </w:rPr>
        <w:t>Неужели так очевидно</w:t>
      </w:r>
      <w:r w:rsidRPr="00347162">
        <w:rPr>
          <w:color w:val="000000"/>
        </w:rPr>
        <w:t>,</w:t>
      </w:r>
      <w:r>
        <w:rPr>
          <w:rStyle w:val="apple-converted-space"/>
          <w:color w:val="000000"/>
        </w:rPr>
        <w:t xml:space="preserve"> что </w:t>
      </w:r>
      <w:r w:rsidRPr="00347162">
        <w:rPr>
          <w:color w:val="000000"/>
        </w:rPr>
        <w:t>я</w:t>
      </w:r>
      <w:r>
        <w:rPr>
          <w:color w:val="000000"/>
        </w:rPr>
        <w:t xml:space="preserve"> не </w:t>
      </w:r>
      <w:r w:rsidRPr="00347162">
        <w:rPr>
          <w:color w:val="000000"/>
        </w:rPr>
        <w:t>использовал</w:t>
      </w:r>
      <w:r>
        <w:rPr>
          <w:color w:val="000000"/>
        </w:rPr>
        <w:t xml:space="preserve"> </w:t>
      </w:r>
      <w:r w:rsidRPr="00347162">
        <w:rPr>
          <w:color w:val="000000"/>
        </w:rPr>
        <w:t>е</w:t>
      </w:r>
      <w:r>
        <w:rPr>
          <w:color w:val="000000"/>
        </w:rPr>
        <w:t xml:space="preserve">ё </w:t>
      </w:r>
      <w:r w:rsidRPr="00347162">
        <w:rPr>
          <w:color w:val="000000"/>
        </w:rPr>
        <w:t>настоящее</w:t>
      </w:r>
      <w:r>
        <w:rPr>
          <w:color w:val="000000"/>
        </w:rPr>
        <w:t xml:space="preserve"> </w:t>
      </w:r>
      <w:r w:rsidRPr="00347162">
        <w:rPr>
          <w:color w:val="000000"/>
        </w:rPr>
        <w:t>имя?</w:t>
      </w:r>
      <w:r>
        <w:rPr>
          <w:rStyle w:val="apple-converted-space"/>
          <w:color w:val="000000"/>
        </w:rPr>
        <w:t xml:space="preserve"> Впрочем, я действительно не использовал его</w:t>
      </w:r>
      <w:r w:rsidRPr="00347162">
        <w:rPr>
          <w:color w:val="000000"/>
        </w:rPr>
        <w:t>,</w:t>
      </w:r>
      <w:r>
        <w:rPr>
          <w:color w:val="000000"/>
        </w:rPr>
        <w:t xml:space="preserve"> с </w:t>
      </w:r>
      <w:r w:rsidRPr="00347162">
        <w:rPr>
          <w:color w:val="000000"/>
        </w:rPr>
        <w:t>само</w:t>
      </w:r>
      <w:r>
        <w:rPr>
          <w:color w:val="000000"/>
        </w:rPr>
        <w:t xml:space="preserve">го </w:t>
      </w:r>
      <w:r w:rsidRPr="00347162">
        <w:rPr>
          <w:color w:val="000000"/>
        </w:rPr>
        <w:t>начал</w:t>
      </w:r>
      <w:r>
        <w:rPr>
          <w:color w:val="000000"/>
        </w:rPr>
        <w:t>а</w:t>
      </w:r>
      <w:r w:rsidRPr="00347162">
        <w:rPr>
          <w:color w:val="000000"/>
        </w:rPr>
        <w:t>,</w:t>
      </w:r>
      <w:r>
        <w:rPr>
          <w:color w:val="000000"/>
        </w:rPr>
        <w:t xml:space="preserve"> </w:t>
      </w:r>
      <w:r w:rsidRPr="00347162">
        <w:rPr>
          <w:color w:val="000000"/>
        </w:rPr>
        <w:t>и</w:t>
      </w:r>
      <w:r>
        <w:rPr>
          <w:color w:val="000000"/>
        </w:rPr>
        <w:t xml:space="preserve"> </w:t>
      </w:r>
      <w:r w:rsidRPr="00347162">
        <w:rPr>
          <w:color w:val="000000"/>
        </w:rPr>
        <w:t>она</w:t>
      </w:r>
      <w:r>
        <w:rPr>
          <w:rStyle w:val="apple-converted-space"/>
          <w:color w:val="000000"/>
        </w:rPr>
        <w:t xml:space="preserve"> </w:t>
      </w:r>
      <w:r w:rsidRPr="00347162">
        <w:rPr>
          <w:color w:val="000000"/>
        </w:rPr>
        <w:t>слишком</w:t>
      </w:r>
      <w:r>
        <w:rPr>
          <w:color w:val="000000"/>
        </w:rPr>
        <w:t xml:space="preserve"> </w:t>
      </w:r>
      <w:r w:rsidRPr="00347162">
        <w:rPr>
          <w:color w:val="000000"/>
        </w:rPr>
        <w:t>хорошо</w:t>
      </w:r>
      <w:r>
        <w:rPr>
          <w:color w:val="000000"/>
        </w:rPr>
        <w:t xml:space="preserve"> меня </w:t>
      </w:r>
      <w:r w:rsidRPr="00347162">
        <w:rPr>
          <w:color w:val="000000"/>
        </w:rPr>
        <w:t>знал</w:t>
      </w:r>
      <w:r>
        <w:rPr>
          <w:color w:val="000000"/>
        </w:rPr>
        <w:t>а</w:t>
      </w:r>
      <w:r w:rsidRPr="00347162">
        <w:rPr>
          <w:color w:val="000000"/>
        </w:rPr>
        <w:t>.</w:t>
      </w:r>
      <w:r>
        <w:rPr>
          <w:rStyle w:val="apple-converted-space"/>
          <w:color w:val="000000"/>
        </w:rPr>
        <w:t xml:space="preserve"> </w:t>
      </w:r>
      <w:r w:rsidRPr="00347162">
        <w:rPr>
          <w:color w:val="000000"/>
        </w:rPr>
        <w:t>Вместо</w:t>
      </w:r>
      <w:r>
        <w:rPr>
          <w:color w:val="000000"/>
        </w:rPr>
        <w:t xml:space="preserve"> </w:t>
      </w:r>
      <w:r w:rsidRPr="00347162">
        <w:rPr>
          <w:color w:val="000000"/>
        </w:rPr>
        <w:t>того</w:t>
      </w:r>
      <w:r>
        <w:rPr>
          <w:color w:val="000000"/>
        </w:rPr>
        <w:t xml:space="preserve"> </w:t>
      </w:r>
      <w:r w:rsidRPr="00347162">
        <w:rPr>
          <w:color w:val="000000"/>
        </w:rPr>
        <w:t>чтобы</w:t>
      </w:r>
      <w:r>
        <w:rPr>
          <w:rStyle w:val="apple-converted-space"/>
          <w:color w:val="000000"/>
        </w:rPr>
        <w:t xml:space="preserve"> говорить</w:t>
      </w:r>
      <w:r w:rsidRPr="00347162">
        <w:rPr>
          <w:color w:val="000000"/>
        </w:rPr>
        <w:t>,</w:t>
      </w:r>
      <w:r>
        <w:rPr>
          <w:rStyle w:val="apple-converted-space"/>
          <w:color w:val="000000"/>
        </w:rPr>
        <w:t xml:space="preserve"> </w:t>
      </w:r>
      <w:r w:rsidRPr="00347162">
        <w:rPr>
          <w:color w:val="000000"/>
        </w:rPr>
        <w:t>что</w:t>
      </w:r>
      <w:r>
        <w:rPr>
          <w:color w:val="000000"/>
        </w:rPr>
        <w:t xml:space="preserve"> </w:t>
      </w:r>
      <w:r w:rsidRPr="00347162">
        <w:rPr>
          <w:color w:val="000000"/>
        </w:rPr>
        <w:t>она</w:t>
      </w:r>
      <w:r>
        <w:rPr>
          <w:color w:val="000000"/>
        </w:rPr>
        <w:t xml:space="preserve"> для меня </w:t>
      </w:r>
      <w:r w:rsidRPr="00630C18">
        <w:rPr>
          <w:i/>
          <w:color w:val="000000"/>
        </w:rPr>
        <w:t>единственная</w:t>
      </w:r>
      <w:r w:rsidRPr="00347162">
        <w:rPr>
          <w:color w:val="000000"/>
        </w:rPr>
        <w:t>,</w:t>
      </w:r>
      <w:r>
        <w:rPr>
          <w:color w:val="000000"/>
        </w:rPr>
        <w:t xml:space="preserve"> </w:t>
      </w:r>
      <w:r w:rsidRPr="00347162">
        <w:rPr>
          <w:color w:val="000000"/>
        </w:rPr>
        <w:t>я</w:t>
      </w:r>
      <w:r>
        <w:rPr>
          <w:color w:val="000000"/>
        </w:rPr>
        <w:t xml:space="preserve"> вытащил </w:t>
      </w:r>
      <w:r w:rsidRPr="00347162">
        <w:rPr>
          <w:color w:val="000000"/>
        </w:rPr>
        <w:t>телефон</w:t>
      </w:r>
      <w:r>
        <w:rPr>
          <w:color w:val="000000"/>
        </w:rPr>
        <w:t xml:space="preserve"> </w:t>
      </w:r>
      <w:r w:rsidRPr="00347162">
        <w:rPr>
          <w:color w:val="000000"/>
        </w:rPr>
        <w:t>из</w:t>
      </w:r>
      <w:r>
        <w:rPr>
          <w:color w:val="000000"/>
        </w:rPr>
        <w:t xml:space="preserve"> </w:t>
      </w:r>
      <w:r w:rsidRPr="00347162">
        <w:rPr>
          <w:color w:val="000000"/>
        </w:rPr>
        <w:t>кармана,</w:t>
      </w:r>
      <w:r>
        <w:rPr>
          <w:color w:val="000000"/>
        </w:rPr>
        <w:t xml:space="preserve"> </w:t>
      </w:r>
      <w:r w:rsidRPr="00347162">
        <w:rPr>
          <w:color w:val="000000"/>
        </w:rPr>
        <w:t>наш</w:t>
      </w:r>
      <w:r>
        <w:rPr>
          <w:color w:val="000000"/>
        </w:rPr>
        <w:t>ё</w:t>
      </w:r>
      <w:r w:rsidRPr="00347162">
        <w:rPr>
          <w:color w:val="000000"/>
        </w:rPr>
        <w:t>л</w:t>
      </w:r>
      <w:r>
        <w:rPr>
          <w:color w:val="000000"/>
        </w:rPr>
        <w:t xml:space="preserve"> </w:t>
      </w:r>
      <w:r w:rsidRPr="00347162">
        <w:rPr>
          <w:color w:val="000000"/>
        </w:rPr>
        <w:t>е</w:t>
      </w:r>
      <w:r>
        <w:rPr>
          <w:color w:val="000000"/>
        </w:rPr>
        <w:t xml:space="preserve">ё </w:t>
      </w:r>
      <w:r w:rsidRPr="00347162">
        <w:rPr>
          <w:color w:val="000000"/>
        </w:rPr>
        <w:t>в</w:t>
      </w:r>
      <w:r>
        <w:rPr>
          <w:color w:val="000000"/>
        </w:rPr>
        <w:t xml:space="preserve"> </w:t>
      </w:r>
      <w:r w:rsidRPr="00347162">
        <w:rPr>
          <w:color w:val="000000"/>
        </w:rPr>
        <w:t>списке</w:t>
      </w:r>
      <w:r>
        <w:rPr>
          <w:color w:val="000000"/>
        </w:rPr>
        <w:t xml:space="preserve"> </w:t>
      </w:r>
      <w:r w:rsidRPr="00347162">
        <w:rPr>
          <w:color w:val="000000"/>
        </w:rPr>
        <w:t>контактов</w:t>
      </w:r>
      <w:r>
        <w:rPr>
          <w:color w:val="000000"/>
        </w:rPr>
        <w:t xml:space="preserve"> </w:t>
      </w:r>
      <w:r w:rsidRPr="00347162">
        <w:rPr>
          <w:color w:val="000000"/>
        </w:rPr>
        <w:t>и</w:t>
      </w:r>
      <w:r>
        <w:rPr>
          <w:color w:val="000000"/>
        </w:rPr>
        <w:t xml:space="preserve"> </w:t>
      </w:r>
      <w:r w:rsidRPr="00347162">
        <w:rPr>
          <w:color w:val="000000"/>
        </w:rPr>
        <w:t>показал</w:t>
      </w:r>
      <w:r>
        <w:rPr>
          <w:color w:val="000000"/>
        </w:rPr>
        <w:t xml:space="preserve"> </w:t>
      </w:r>
      <w:r w:rsidRPr="00347162">
        <w:rPr>
          <w:color w:val="000000"/>
        </w:rPr>
        <w:t>ей.</w:t>
      </w:r>
    </w:p>
    <w:p w:rsidR="00DD1B70" w:rsidRPr="00A37356" w:rsidRDefault="00DD1B70" w:rsidP="00DD1B70">
      <w:pPr>
        <w:pStyle w:val="western"/>
        <w:shd w:val="clear" w:color="auto" w:fill="FFFFFF"/>
        <w:spacing w:before="0" w:after="0"/>
        <w:ind w:firstLine="461"/>
        <w:jc w:val="both"/>
        <w:rPr>
          <w:color w:val="000000"/>
        </w:rPr>
      </w:pPr>
      <w:r w:rsidRPr="00A37356">
        <w:lastRenderedPageBreak/>
        <w:t>–</w:t>
      </w:r>
      <w:r>
        <w:t xml:space="preserve"> О, </w:t>
      </w:r>
      <w:r>
        <w:rPr>
          <w:color w:val="000000"/>
        </w:rPr>
        <w:t>Боже мой</w:t>
      </w:r>
      <w:r w:rsidRPr="00A37356">
        <w:rPr>
          <w:color w:val="000000"/>
        </w:rPr>
        <w:t>!</w:t>
      </w:r>
      <w:r>
        <w:t xml:space="preserve"> </w:t>
      </w:r>
      <w:r w:rsidRPr="004A35DD">
        <w:t>–</w:t>
      </w:r>
      <w:r>
        <w:rPr>
          <w:color w:val="000000"/>
        </w:rPr>
        <w:t xml:space="preserve"> Взрываясь от смеха</w:t>
      </w:r>
      <w:r w:rsidRPr="00A37356">
        <w:rPr>
          <w:color w:val="000000"/>
        </w:rPr>
        <w:t>,</w:t>
      </w:r>
      <w:r>
        <w:rPr>
          <w:color w:val="000000"/>
        </w:rPr>
        <w:t xml:space="preserve"> она задрожала на моей груди</w:t>
      </w:r>
      <w:r w:rsidRPr="00A37356">
        <w:rPr>
          <w:color w:val="000000"/>
        </w:rPr>
        <w:t>.</w:t>
      </w:r>
      <w:r>
        <w:rPr>
          <w:rStyle w:val="apple-converted-space"/>
          <w:color w:val="000000"/>
        </w:rPr>
        <w:t xml:space="preserve"> </w:t>
      </w:r>
      <w:r w:rsidRPr="004A35DD">
        <w:t>–</w:t>
      </w:r>
      <w:r>
        <w:t xml:space="preserve"> Т</w:t>
      </w:r>
      <w:r>
        <w:rPr>
          <w:color w:val="000000"/>
        </w:rPr>
        <w:t>ы же это несерьёзно!</w:t>
      </w:r>
    </w:p>
    <w:p w:rsidR="00DD1B70" w:rsidRDefault="00DD1B70" w:rsidP="00DD1B70">
      <w:pPr>
        <w:pStyle w:val="western"/>
        <w:shd w:val="clear" w:color="auto" w:fill="FFFFFF"/>
        <w:spacing w:before="0" w:after="0"/>
        <w:ind w:firstLine="461"/>
        <w:jc w:val="both"/>
        <w:rPr>
          <w:color w:val="000000"/>
        </w:rPr>
      </w:pPr>
      <w:r>
        <w:rPr>
          <w:color w:val="000000"/>
        </w:rPr>
        <w:t xml:space="preserve">Я мягко поцеловал её под ухом и заверил: </w:t>
      </w:r>
    </w:p>
    <w:p w:rsidR="00DD1B70" w:rsidRDefault="00DD1B70" w:rsidP="00DD1B70">
      <w:pPr>
        <w:pStyle w:val="western"/>
        <w:shd w:val="clear" w:color="auto" w:fill="FFFFFF"/>
        <w:spacing w:before="0" w:after="0"/>
        <w:ind w:firstLine="461"/>
        <w:jc w:val="both"/>
        <w:rPr>
          <w:color w:val="000000"/>
        </w:rPr>
      </w:pPr>
      <w:r w:rsidRPr="004A35DD">
        <w:t>–</w:t>
      </w:r>
      <w:r>
        <w:t xml:space="preserve"> </w:t>
      </w:r>
      <w:r>
        <w:rPr>
          <w:color w:val="000000"/>
        </w:rPr>
        <w:t>Абсолютно серьёзно.</w:t>
      </w:r>
    </w:p>
    <w:p w:rsidR="00DD1B70" w:rsidRDefault="00DD1B70" w:rsidP="00DD1B70">
      <w:pPr>
        <w:pStyle w:val="western"/>
        <w:shd w:val="clear" w:color="auto" w:fill="FFFFFF"/>
        <w:spacing w:before="0" w:after="0"/>
        <w:ind w:firstLine="461"/>
        <w:jc w:val="both"/>
        <w:rPr>
          <w:rStyle w:val="apple-converted-space"/>
          <w:color w:val="000000"/>
        </w:rPr>
      </w:pPr>
      <w:r>
        <w:rPr>
          <w:color w:val="000000"/>
        </w:rPr>
        <w:t>Убрав телефон, я заставил Сью обратно повернуться ко мне, и она обняла меня за шею.</w:t>
      </w:r>
      <w:r>
        <w:rPr>
          <w:rStyle w:val="apple-converted-space"/>
          <w:color w:val="000000"/>
        </w:rPr>
        <w:t xml:space="preserve"> </w:t>
      </w:r>
    </w:p>
    <w:p w:rsidR="00DD1B70" w:rsidRDefault="00DD1B70" w:rsidP="00DD1B70">
      <w:pPr>
        <w:pStyle w:val="western"/>
        <w:shd w:val="clear" w:color="auto" w:fill="FFFFFF"/>
        <w:spacing w:before="0" w:after="0"/>
        <w:ind w:firstLine="461"/>
        <w:jc w:val="both"/>
        <w:rPr>
          <w:color w:val="000000"/>
        </w:rPr>
      </w:pPr>
      <w:r w:rsidRPr="004A35DD">
        <w:t>–</w:t>
      </w:r>
      <w:r>
        <w:t xml:space="preserve"> Ведь я так записана у тебя не с самого начала</w:t>
      </w:r>
      <w:r>
        <w:rPr>
          <w:color w:val="000000"/>
        </w:rPr>
        <w:t>?</w:t>
      </w:r>
      <w:r>
        <w:t xml:space="preserve"> </w:t>
      </w:r>
      <w:r w:rsidRPr="004A35DD">
        <w:t>–</w:t>
      </w:r>
      <w:r>
        <w:rPr>
          <w:color w:val="000000"/>
        </w:rPr>
        <w:t xml:space="preserve"> </w:t>
      </w:r>
      <w:proofErr w:type="gramStart"/>
      <w:r>
        <w:rPr>
          <w:color w:val="000000"/>
          <w:lang w:val="en-US"/>
        </w:rPr>
        <w:t>c</w:t>
      </w:r>
      <w:proofErr w:type="gramEnd"/>
      <w:r>
        <w:rPr>
          <w:color w:val="000000"/>
        </w:rPr>
        <w:t>просила она, и её сверкающие глаза смотрели скептически.</w:t>
      </w:r>
    </w:p>
    <w:p w:rsidR="00DD1B70" w:rsidRDefault="00DD1B70" w:rsidP="00DD1B70">
      <w:pPr>
        <w:pStyle w:val="western"/>
        <w:shd w:val="clear" w:color="auto" w:fill="FFFFFF"/>
        <w:spacing w:before="0" w:after="0"/>
        <w:ind w:firstLine="461"/>
        <w:jc w:val="both"/>
        <w:rPr>
          <w:color w:val="000000"/>
        </w:rPr>
      </w:pPr>
      <w:r w:rsidRPr="004A35DD">
        <w:t>–</w:t>
      </w:r>
      <w:r>
        <w:t xml:space="preserve"> </w:t>
      </w:r>
      <w:r>
        <w:rPr>
          <w:color w:val="000000"/>
        </w:rPr>
        <w:t xml:space="preserve">Нет. </w:t>
      </w:r>
      <w:r w:rsidRPr="004A35DD">
        <w:t>–</w:t>
      </w:r>
      <w:r>
        <w:rPr>
          <w:color w:val="000000"/>
        </w:rPr>
        <w:t xml:space="preserve"> Я сдержал смешок.</w:t>
      </w:r>
      <w:r>
        <w:rPr>
          <w:rStyle w:val="apple-converted-space"/>
          <w:color w:val="000000"/>
        </w:rPr>
        <w:t xml:space="preserve"> </w:t>
      </w:r>
      <w:r w:rsidRPr="004A35DD">
        <w:t>–</w:t>
      </w:r>
      <w:r>
        <w:t xml:space="preserve"> </w:t>
      </w:r>
      <w:r>
        <w:rPr>
          <w:color w:val="000000"/>
        </w:rPr>
        <w:t>Не с самого начала.</w:t>
      </w:r>
    </w:p>
    <w:p w:rsidR="00DD1B70" w:rsidRDefault="00DD1B70" w:rsidP="00DD1B70">
      <w:pPr>
        <w:pStyle w:val="western"/>
        <w:shd w:val="clear" w:color="auto" w:fill="FFFFFF"/>
        <w:spacing w:before="0" w:after="0"/>
        <w:ind w:firstLine="461"/>
        <w:jc w:val="both"/>
        <w:rPr>
          <w:color w:val="000000"/>
        </w:rPr>
      </w:pPr>
      <w:r w:rsidRPr="004A35DD">
        <w:t>–</w:t>
      </w:r>
      <w:r>
        <w:t xml:space="preserve"> Ну и как же ты называл меня до этого</w:t>
      </w:r>
      <w:r>
        <w:rPr>
          <w:color w:val="000000"/>
        </w:rPr>
        <w:t>?</w:t>
      </w:r>
    </w:p>
    <w:p w:rsidR="00DD1B70" w:rsidRDefault="00DD1B70" w:rsidP="00DD1B70">
      <w:pPr>
        <w:pStyle w:val="western"/>
        <w:shd w:val="clear" w:color="auto" w:fill="FFFFFF"/>
        <w:spacing w:before="0" w:after="0"/>
        <w:ind w:firstLine="461"/>
        <w:jc w:val="both"/>
        <w:rPr>
          <w:rStyle w:val="apple-converted-space"/>
          <w:color w:val="000000"/>
        </w:rPr>
      </w:pPr>
      <w:r>
        <w:rPr>
          <w:color w:val="000000"/>
        </w:rPr>
        <w:t>О, у меня было много имён, которыми я называл её в своём сознании.</w:t>
      </w:r>
      <w:r>
        <w:rPr>
          <w:rStyle w:val="apple-converted-space"/>
          <w:color w:val="000000"/>
        </w:rPr>
        <w:t xml:space="preserve"> Странная ботанка</w:t>
      </w:r>
      <w:r>
        <w:rPr>
          <w:color w:val="000000"/>
        </w:rPr>
        <w:t>, девочка-очкарик, маленькая мисс счастье, раздражительный котенок, хвостик Сью, любовь моей жизни... Но она не услышит ни один из них. Не сегодня.</w:t>
      </w:r>
      <w:r>
        <w:rPr>
          <w:rStyle w:val="apple-converted-space"/>
          <w:color w:val="000000"/>
        </w:rPr>
        <w:t xml:space="preserve"> </w:t>
      </w:r>
      <w:r>
        <w:rPr>
          <w:color w:val="000000"/>
        </w:rPr>
        <w:t>Я покачал головой.</w:t>
      </w:r>
      <w:r>
        <w:rPr>
          <w:rStyle w:val="apple-converted-space"/>
          <w:color w:val="000000"/>
        </w:rPr>
        <w:t xml:space="preserve"> </w:t>
      </w:r>
    </w:p>
    <w:p w:rsidR="00DD1B70" w:rsidRDefault="00DD1B70" w:rsidP="00DD1B70">
      <w:pPr>
        <w:pStyle w:val="western"/>
        <w:shd w:val="clear" w:color="auto" w:fill="FFFFFF"/>
        <w:spacing w:before="0" w:after="0"/>
        <w:ind w:firstLine="461"/>
        <w:jc w:val="both"/>
        <w:rPr>
          <w:color w:val="000000"/>
        </w:rPr>
      </w:pPr>
      <w:r w:rsidRPr="004A35DD">
        <w:t>–</w:t>
      </w:r>
      <w:r>
        <w:t xml:space="preserve"> </w:t>
      </w:r>
      <w:r>
        <w:rPr>
          <w:color w:val="000000"/>
        </w:rPr>
        <w:t>Не скажу.</w:t>
      </w:r>
    </w:p>
    <w:p w:rsidR="00DD1B70" w:rsidRDefault="00DD1B70" w:rsidP="00DD1B70">
      <w:pPr>
        <w:pStyle w:val="western"/>
        <w:shd w:val="clear" w:color="auto" w:fill="FFFFFF"/>
        <w:spacing w:before="0" w:after="0"/>
        <w:ind w:firstLine="461"/>
        <w:jc w:val="both"/>
        <w:rPr>
          <w:color w:val="000000"/>
        </w:rPr>
      </w:pPr>
      <w:r w:rsidRPr="004A35DD">
        <w:t>–</w:t>
      </w:r>
      <w:r>
        <w:t xml:space="preserve"> </w:t>
      </w:r>
      <w:r>
        <w:rPr>
          <w:color w:val="000000"/>
        </w:rPr>
        <w:t xml:space="preserve">Ну же, я хочу… </w:t>
      </w:r>
      <w:r w:rsidRPr="004A35DD">
        <w:t>–</w:t>
      </w:r>
      <w:r>
        <w:rPr>
          <w:color w:val="000000"/>
        </w:rPr>
        <w:t xml:space="preserve"> Она так и не смогла закончить фразу, так как к нам приближались ребята.</w:t>
      </w:r>
    </w:p>
    <w:p w:rsidR="00DD1B70" w:rsidRPr="00A37356" w:rsidRDefault="00DD1B70" w:rsidP="00DD1B70">
      <w:pPr>
        <w:pStyle w:val="western"/>
        <w:shd w:val="clear" w:color="auto" w:fill="FFFFFF"/>
        <w:spacing w:before="0" w:after="0"/>
        <w:ind w:firstLine="461"/>
        <w:jc w:val="both"/>
        <w:rPr>
          <w:color w:val="000000"/>
        </w:rPr>
      </w:pPr>
      <w:r w:rsidRPr="00A37356">
        <w:t>–</w:t>
      </w:r>
      <w:r>
        <w:t xml:space="preserve"> </w:t>
      </w:r>
      <w:r>
        <w:rPr>
          <w:color w:val="000000"/>
        </w:rPr>
        <w:t>Вот они</w:t>
      </w:r>
      <w:r w:rsidRPr="00A37356">
        <w:rPr>
          <w:color w:val="000000"/>
        </w:rPr>
        <w:t>!</w:t>
      </w:r>
      <w:r>
        <w:t xml:space="preserve"> </w:t>
      </w:r>
      <w:r w:rsidRPr="004A35DD">
        <w:t>–</w:t>
      </w:r>
      <w:r>
        <w:rPr>
          <w:color w:val="000000"/>
        </w:rPr>
        <w:t xml:space="preserve"> крикнул Фредриксон</w:t>
      </w:r>
      <w:r w:rsidRPr="00A37356">
        <w:rPr>
          <w:color w:val="000000"/>
        </w:rPr>
        <w:t>,</w:t>
      </w:r>
      <w:r>
        <w:rPr>
          <w:color w:val="000000"/>
        </w:rPr>
        <w:t xml:space="preserve"> и </w:t>
      </w:r>
      <w:r w:rsidRPr="00740479">
        <w:rPr>
          <w:color w:val="000000"/>
        </w:rPr>
        <w:t xml:space="preserve">вместе с ним </w:t>
      </w:r>
      <w:r>
        <w:rPr>
          <w:color w:val="000000"/>
        </w:rPr>
        <w:t>к нам подошла вся футбольная команда</w:t>
      </w:r>
      <w:r w:rsidRPr="00A37356">
        <w:rPr>
          <w:color w:val="000000"/>
        </w:rPr>
        <w:t>.</w:t>
      </w:r>
    </w:p>
    <w:p w:rsidR="00DD1B70" w:rsidRDefault="00DD1B70" w:rsidP="00DD1B70">
      <w:pPr>
        <w:pStyle w:val="western"/>
        <w:shd w:val="clear" w:color="auto" w:fill="FFFFFF"/>
        <w:spacing w:before="0" w:after="0"/>
        <w:ind w:firstLine="461"/>
        <w:jc w:val="both"/>
        <w:rPr>
          <w:color w:val="000000"/>
        </w:rPr>
      </w:pPr>
      <w:r>
        <w:rPr>
          <w:color w:val="000000"/>
        </w:rPr>
        <w:t xml:space="preserve">Райан вручил мне бокал шампанского, и мы стукнулись кулаками, затем он беззвучно произнёс: </w:t>
      </w:r>
    </w:p>
    <w:p w:rsidR="00DD1B70" w:rsidRDefault="00DD1B70" w:rsidP="00DD1B70">
      <w:pPr>
        <w:pStyle w:val="western"/>
        <w:shd w:val="clear" w:color="auto" w:fill="FFFFFF"/>
        <w:spacing w:before="0" w:after="0"/>
        <w:ind w:firstLine="461"/>
        <w:jc w:val="both"/>
        <w:rPr>
          <w:color w:val="000000"/>
        </w:rPr>
      </w:pPr>
      <w:r w:rsidRPr="004A35DD">
        <w:t>–</w:t>
      </w:r>
      <w:r>
        <w:t xml:space="preserve"> </w:t>
      </w:r>
      <w:r>
        <w:rPr>
          <w:color w:val="000000"/>
        </w:rPr>
        <w:t>Молодчина!</w:t>
      </w:r>
      <w:r>
        <w:t xml:space="preserve"> </w:t>
      </w:r>
      <w:r w:rsidRPr="004A35DD">
        <w:t>–</w:t>
      </w:r>
      <w:r>
        <w:rPr>
          <w:color w:val="000000"/>
        </w:rPr>
        <w:t xml:space="preserve"> Я признал это кивком и ухмыльнулся.</w:t>
      </w:r>
      <w:r>
        <w:rPr>
          <w:rStyle w:val="apple-converted-space"/>
          <w:color w:val="000000"/>
        </w:rPr>
        <w:t xml:space="preserve"> </w:t>
      </w:r>
      <w:r>
        <w:rPr>
          <w:color w:val="000000"/>
        </w:rPr>
        <w:t xml:space="preserve">Потом он воскликнул: </w:t>
      </w:r>
      <w:r w:rsidRPr="004A35DD">
        <w:t>–</w:t>
      </w:r>
      <w:r>
        <w:t xml:space="preserve"> </w:t>
      </w:r>
      <w:r w:rsidRPr="009278CF">
        <w:t>За</w:t>
      </w:r>
      <w:r>
        <w:t xml:space="preserve"> </w:t>
      </w:r>
      <w:r w:rsidRPr="009278CF">
        <w:t>потрясающий</w:t>
      </w:r>
      <w:r>
        <w:t xml:space="preserve"> </w:t>
      </w:r>
      <w:r w:rsidRPr="009278CF">
        <w:t>Новый</w:t>
      </w:r>
      <w:r>
        <w:t xml:space="preserve"> </w:t>
      </w:r>
      <w:r w:rsidRPr="009278CF">
        <w:t>год</w:t>
      </w:r>
      <w:r>
        <w:rPr>
          <w:color w:val="000000"/>
        </w:rPr>
        <w:t>!</w:t>
      </w:r>
    </w:p>
    <w:p w:rsidR="00DD1B70" w:rsidRDefault="00DD1B70" w:rsidP="00DD1B70">
      <w:pPr>
        <w:pStyle w:val="western"/>
        <w:shd w:val="clear" w:color="auto" w:fill="FFFFFF"/>
        <w:spacing w:before="0" w:after="0"/>
        <w:ind w:firstLine="461"/>
        <w:jc w:val="both"/>
        <w:rPr>
          <w:color w:val="000000"/>
        </w:rPr>
      </w:pPr>
      <w:r>
        <w:rPr>
          <w:color w:val="000000"/>
        </w:rPr>
        <w:t>Сьюзан взяла бокал шампанского у Лизы.</w:t>
      </w:r>
      <w:r>
        <w:rPr>
          <w:rStyle w:val="apple-converted-space"/>
          <w:color w:val="000000"/>
        </w:rPr>
        <w:t xml:space="preserve"> </w:t>
      </w:r>
      <w:r>
        <w:rPr>
          <w:color w:val="000000"/>
        </w:rPr>
        <w:t>Мы подняли их за тост Хантера.</w:t>
      </w:r>
      <w:r>
        <w:rPr>
          <w:rStyle w:val="apple-converted-space"/>
          <w:color w:val="000000"/>
        </w:rPr>
        <w:t xml:space="preserve"> </w:t>
      </w:r>
      <w:r>
        <w:rPr>
          <w:color w:val="000000"/>
        </w:rPr>
        <w:t>За его плечом я увидел ТиРекса, Брэди и других ребят, стоящих кружком в саду около качели.</w:t>
      </w:r>
      <w:r>
        <w:rPr>
          <w:rStyle w:val="apple-converted-space"/>
          <w:color w:val="000000"/>
        </w:rPr>
        <w:t xml:space="preserve"> </w:t>
      </w:r>
      <w:proofErr w:type="gramStart"/>
      <w:r>
        <w:rPr>
          <w:color w:val="000000"/>
        </w:rPr>
        <w:t>Когда взгляд Бекки наткнулся на мой, она улыбнулась, шлепнула Тайлера по плечу и указала на меня.</w:t>
      </w:r>
      <w:proofErr w:type="gramEnd"/>
      <w:r>
        <w:rPr>
          <w:rStyle w:val="apple-converted-space"/>
          <w:color w:val="000000"/>
        </w:rPr>
        <w:t xml:space="preserve"> </w:t>
      </w:r>
      <w:r>
        <w:rPr>
          <w:color w:val="000000"/>
        </w:rPr>
        <w:t xml:space="preserve">Я поднял </w:t>
      </w:r>
      <w:r w:rsidRPr="00F275A5">
        <w:rPr>
          <w:color w:val="000000"/>
        </w:rPr>
        <w:t xml:space="preserve">бокал </w:t>
      </w:r>
      <w:r>
        <w:rPr>
          <w:color w:val="000000"/>
        </w:rPr>
        <w:t>в их сторону, прежде чем выпить вместе с остальными.</w:t>
      </w:r>
    </w:p>
    <w:p w:rsidR="00DD1B70" w:rsidRDefault="00DD1B70" w:rsidP="00DD1B70">
      <w:pPr>
        <w:pStyle w:val="western"/>
        <w:shd w:val="clear" w:color="auto" w:fill="FFFFFF"/>
        <w:spacing w:before="0" w:after="0"/>
        <w:ind w:firstLine="461"/>
        <w:jc w:val="both"/>
        <w:rPr>
          <w:color w:val="000000"/>
        </w:rPr>
      </w:pPr>
      <w:r>
        <w:rPr>
          <w:color w:val="000000"/>
        </w:rPr>
        <w:t>Через минуту Сьюзан поднялась на цыпочки, словно это возможно на высоких каблуках, и вытянула шею.</w:t>
      </w:r>
      <w:r>
        <w:rPr>
          <w:rStyle w:val="apple-converted-space"/>
          <w:color w:val="000000"/>
        </w:rPr>
        <w:t xml:space="preserve"> </w:t>
      </w:r>
      <w:r>
        <w:rPr>
          <w:color w:val="000000"/>
        </w:rPr>
        <w:t>Так как большинство её друзей стояли рядом с нами, не трудно было догадаться, кого она искала.</w:t>
      </w:r>
      <w:r>
        <w:rPr>
          <w:rStyle w:val="apple-converted-space"/>
          <w:color w:val="000000"/>
        </w:rPr>
        <w:t xml:space="preserve"> </w:t>
      </w:r>
      <w:r>
        <w:rPr>
          <w:color w:val="000000"/>
        </w:rPr>
        <w:t xml:space="preserve">Указав на Итана, стояшего с друзьми </w:t>
      </w:r>
      <w:r w:rsidRPr="00F275A5">
        <w:rPr>
          <w:color w:val="000000"/>
        </w:rPr>
        <w:t xml:space="preserve">слева </w:t>
      </w:r>
      <w:r>
        <w:rPr>
          <w:color w:val="000000"/>
        </w:rPr>
        <w:t xml:space="preserve">от неё, я сказал ей: </w:t>
      </w:r>
    </w:p>
    <w:p w:rsidR="00DD1B70" w:rsidRDefault="00DD1B70" w:rsidP="00DD1B70">
      <w:pPr>
        <w:pStyle w:val="western"/>
        <w:shd w:val="clear" w:color="auto" w:fill="FFFFFF"/>
        <w:spacing w:before="0" w:after="0"/>
        <w:ind w:firstLine="461"/>
        <w:jc w:val="both"/>
        <w:rPr>
          <w:color w:val="000000"/>
        </w:rPr>
      </w:pPr>
      <w:r w:rsidRPr="004A35DD">
        <w:t>–</w:t>
      </w:r>
      <w:r>
        <w:t xml:space="preserve"> </w:t>
      </w:r>
      <w:r>
        <w:rPr>
          <w:color w:val="000000"/>
        </w:rPr>
        <w:t>Он вон там.</w:t>
      </w:r>
      <w:r>
        <w:t xml:space="preserve"> </w:t>
      </w:r>
      <w:r w:rsidRPr="004A35DD">
        <w:t>–</w:t>
      </w:r>
      <w:r>
        <w:rPr>
          <w:color w:val="000000"/>
        </w:rPr>
        <w:t xml:space="preserve"> Поставив наши бокалы на один из столов, расставленных по всему саду, я переплёл наши пальцы и потащил Сью за собой.</w:t>
      </w:r>
      <w:r>
        <w:rPr>
          <w:rStyle w:val="apple-converted-space"/>
          <w:color w:val="000000"/>
        </w:rPr>
        <w:t xml:space="preserve"> </w:t>
      </w:r>
      <w:r w:rsidRPr="004A35DD">
        <w:t>–</w:t>
      </w:r>
      <w:r>
        <w:t xml:space="preserve"> </w:t>
      </w:r>
      <w:r>
        <w:rPr>
          <w:color w:val="000000"/>
        </w:rPr>
        <w:t>Давай пожелаем ему счастливого Нового года.</w:t>
      </w:r>
    </w:p>
    <w:p w:rsidR="00DD1B70" w:rsidRDefault="00DD1B70" w:rsidP="00DD1B70">
      <w:pPr>
        <w:pStyle w:val="western"/>
        <w:shd w:val="clear" w:color="auto" w:fill="FFFFFF"/>
        <w:spacing w:before="0" w:after="0"/>
        <w:ind w:firstLine="461"/>
        <w:jc w:val="both"/>
        <w:rPr>
          <w:color w:val="000000"/>
        </w:rPr>
      </w:pPr>
      <w:r>
        <w:rPr>
          <w:color w:val="000000"/>
        </w:rPr>
        <w:t>Итан стукнулся со мной кулаками, и мы обнялись.</w:t>
      </w:r>
      <w:r>
        <w:rPr>
          <w:rStyle w:val="apple-converted-space"/>
          <w:color w:val="000000"/>
        </w:rPr>
        <w:t xml:space="preserve"> </w:t>
      </w:r>
      <w:r>
        <w:rPr>
          <w:color w:val="000000"/>
        </w:rPr>
        <w:t>Отпустив меня, он быстро посмотрел на Сьюзан и подмигнул.</w:t>
      </w:r>
    </w:p>
    <w:p w:rsidR="00DD1B70" w:rsidRDefault="00DD1B70" w:rsidP="00DD1B70">
      <w:pPr>
        <w:pStyle w:val="western"/>
        <w:shd w:val="clear" w:color="auto" w:fill="FFFFFF"/>
        <w:spacing w:before="0" w:after="0"/>
        <w:ind w:firstLine="461"/>
        <w:jc w:val="both"/>
        <w:rPr>
          <w:color w:val="000000"/>
        </w:rPr>
      </w:pPr>
      <w:r w:rsidRPr="004A35DD">
        <w:t>–</w:t>
      </w:r>
      <w:r>
        <w:t xml:space="preserve"> </w:t>
      </w:r>
      <w:r w:rsidRPr="009278CF">
        <w:t>Ну</w:t>
      </w:r>
      <w:r>
        <w:t xml:space="preserve"> </w:t>
      </w:r>
      <w:r w:rsidRPr="009278CF">
        <w:t>и</w:t>
      </w:r>
      <w:r>
        <w:t xml:space="preserve"> </w:t>
      </w:r>
      <w:r w:rsidRPr="009278CF">
        <w:t>как</w:t>
      </w:r>
      <w:r>
        <w:t xml:space="preserve"> </w:t>
      </w:r>
      <w:r w:rsidRPr="009278CF">
        <w:t>дела</w:t>
      </w:r>
      <w:r>
        <w:rPr>
          <w:color w:val="000000"/>
        </w:rPr>
        <w:t>?</w:t>
      </w:r>
      <w:r>
        <w:t xml:space="preserve"> </w:t>
      </w:r>
      <w:r w:rsidRPr="004A35DD">
        <w:t>–</w:t>
      </w:r>
      <w:r>
        <w:rPr>
          <w:color w:val="000000"/>
        </w:rPr>
        <w:t xml:space="preserve"> Его взгляд вернулся ко мне.</w:t>
      </w:r>
      <w:r>
        <w:rPr>
          <w:rStyle w:val="apple-converted-space"/>
          <w:color w:val="000000"/>
        </w:rPr>
        <w:t xml:space="preserve"> </w:t>
      </w:r>
      <w:r w:rsidRPr="004A35DD">
        <w:t>–</w:t>
      </w:r>
      <w:r>
        <w:t xml:space="preserve"> </w:t>
      </w:r>
      <w:r w:rsidRPr="009278CF">
        <w:t>Ты</w:t>
      </w:r>
      <w:r>
        <w:t xml:space="preserve"> </w:t>
      </w:r>
      <w:r w:rsidRPr="009278CF">
        <w:t>не</w:t>
      </w:r>
      <w:r>
        <w:t xml:space="preserve"> </w:t>
      </w:r>
      <w:r w:rsidRPr="009278CF">
        <w:t>набросишься</w:t>
      </w:r>
      <w:r>
        <w:t xml:space="preserve"> </w:t>
      </w:r>
      <w:r w:rsidRPr="009278CF">
        <w:t>на</w:t>
      </w:r>
      <w:r>
        <w:t xml:space="preserve"> </w:t>
      </w:r>
      <w:r w:rsidRPr="009278CF">
        <w:t>меня</w:t>
      </w:r>
      <w:r>
        <w:t xml:space="preserve"> </w:t>
      </w:r>
      <w:r w:rsidRPr="009278CF">
        <w:t>акулой,</w:t>
      </w:r>
      <w:r>
        <w:t xml:space="preserve"> </w:t>
      </w:r>
      <w:r w:rsidRPr="009278CF">
        <w:t>если</w:t>
      </w:r>
      <w:r>
        <w:t xml:space="preserve"> </w:t>
      </w:r>
      <w:r w:rsidRPr="009278CF">
        <w:t>я</w:t>
      </w:r>
      <w:r>
        <w:t xml:space="preserve"> </w:t>
      </w:r>
      <w:r w:rsidRPr="009278CF">
        <w:t>обниму</w:t>
      </w:r>
      <w:r>
        <w:t xml:space="preserve"> </w:t>
      </w:r>
      <w:r w:rsidRPr="009278CF">
        <w:t>твою</w:t>
      </w:r>
      <w:r>
        <w:t xml:space="preserve"> </w:t>
      </w:r>
      <w:r w:rsidRPr="009278CF">
        <w:t>девушку</w:t>
      </w:r>
      <w:r>
        <w:rPr>
          <w:color w:val="000000"/>
        </w:rPr>
        <w:t>?</w:t>
      </w:r>
    </w:p>
    <w:p w:rsidR="00DD1B70" w:rsidRDefault="00DD1B70" w:rsidP="00DD1B70">
      <w:pPr>
        <w:pStyle w:val="western"/>
        <w:shd w:val="clear" w:color="auto" w:fill="FFFFFF"/>
        <w:spacing w:before="0" w:after="0"/>
        <w:ind w:firstLine="461"/>
        <w:jc w:val="both"/>
        <w:rPr>
          <w:color w:val="000000"/>
        </w:rPr>
      </w:pPr>
      <w:r w:rsidRPr="004A35DD">
        <w:t>–</w:t>
      </w:r>
      <w:r>
        <w:t xml:space="preserve"> </w:t>
      </w:r>
      <w:r>
        <w:rPr>
          <w:color w:val="000000"/>
        </w:rPr>
        <w:t>Неа.</w:t>
      </w:r>
    </w:p>
    <w:p w:rsidR="00DD1B70" w:rsidRDefault="00DD1B70" w:rsidP="00DD1B70">
      <w:pPr>
        <w:pStyle w:val="western"/>
        <w:shd w:val="clear" w:color="auto" w:fill="FFFFFF"/>
        <w:spacing w:before="0" w:after="0"/>
        <w:ind w:firstLine="461"/>
        <w:jc w:val="both"/>
        <w:rPr>
          <w:rStyle w:val="apple-converted-space"/>
          <w:color w:val="000000"/>
        </w:rPr>
      </w:pPr>
      <w:r>
        <w:rPr>
          <w:color w:val="000000"/>
        </w:rPr>
        <w:t>Когда я шутливо притянул Сьюзан ближе к себе, она шлепнула меня по груди и рассмеялась.</w:t>
      </w:r>
      <w:r>
        <w:rPr>
          <w:rStyle w:val="apple-converted-space"/>
          <w:color w:val="000000"/>
        </w:rPr>
        <w:t xml:space="preserve"> </w:t>
      </w:r>
    </w:p>
    <w:p w:rsidR="00DD1B70" w:rsidRDefault="00DD1B70" w:rsidP="00DD1B70">
      <w:pPr>
        <w:pStyle w:val="western"/>
        <w:shd w:val="clear" w:color="auto" w:fill="FFFFFF"/>
        <w:spacing w:before="0" w:after="0"/>
        <w:ind w:firstLine="461"/>
        <w:jc w:val="both"/>
        <w:rPr>
          <w:color w:val="000000"/>
        </w:rPr>
      </w:pPr>
      <w:r w:rsidRPr="004A35DD">
        <w:t>–</w:t>
      </w:r>
      <w:r>
        <w:t xml:space="preserve"> </w:t>
      </w:r>
      <w:r>
        <w:rPr>
          <w:color w:val="000000"/>
        </w:rPr>
        <w:t>Крис!</w:t>
      </w:r>
    </w:p>
    <w:p w:rsidR="00DD1B70" w:rsidRDefault="00DD1B70" w:rsidP="00DD1B70">
      <w:pPr>
        <w:pStyle w:val="western"/>
        <w:shd w:val="clear" w:color="auto" w:fill="FFFFFF"/>
        <w:spacing w:before="0" w:after="0"/>
        <w:ind w:firstLine="461"/>
        <w:jc w:val="both"/>
        <w:rPr>
          <w:color w:val="000000"/>
        </w:rPr>
      </w:pPr>
      <w:r>
        <w:rPr>
          <w:color w:val="000000"/>
        </w:rPr>
        <w:t>Но удерживать этого котенка, когда она начала вырываться, было невозможно.</w:t>
      </w:r>
      <w:r>
        <w:rPr>
          <w:rStyle w:val="apple-converted-space"/>
          <w:color w:val="000000"/>
        </w:rPr>
        <w:t xml:space="preserve"> Усмехнувшись</w:t>
      </w:r>
      <w:r>
        <w:rPr>
          <w:color w:val="000000"/>
        </w:rPr>
        <w:t>, я отпустил её, чтобы она тоже смогла пожелать Итану счастливого Нового года. Быстро.</w:t>
      </w:r>
    </w:p>
    <w:p w:rsidR="00DD1B70" w:rsidRDefault="00DD1B70" w:rsidP="00DD1B70">
      <w:pPr>
        <w:pStyle w:val="western"/>
        <w:shd w:val="clear" w:color="auto" w:fill="FFFFFF"/>
        <w:spacing w:before="0" w:after="0"/>
        <w:ind w:firstLine="461"/>
        <w:jc w:val="both"/>
        <w:rPr>
          <w:color w:val="000000"/>
        </w:rPr>
      </w:pPr>
      <w:r>
        <w:rPr>
          <w:color w:val="000000"/>
        </w:rPr>
        <w:t>Вскоре толпа начала возвращаться в дом.</w:t>
      </w:r>
      <w:r>
        <w:rPr>
          <w:rStyle w:val="apple-converted-space"/>
          <w:color w:val="000000"/>
        </w:rPr>
        <w:t xml:space="preserve"> Как только мы пошли за всеми</w:t>
      </w:r>
      <w:r>
        <w:rPr>
          <w:color w:val="000000"/>
        </w:rPr>
        <w:t xml:space="preserve">, я спросил Сьюзан: </w:t>
      </w:r>
    </w:p>
    <w:p w:rsidR="00DD1B70" w:rsidRDefault="00DD1B70" w:rsidP="00DD1B70">
      <w:pPr>
        <w:pStyle w:val="western"/>
        <w:shd w:val="clear" w:color="auto" w:fill="FFFFFF"/>
        <w:spacing w:before="0" w:after="0"/>
        <w:ind w:firstLine="461"/>
        <w:jc w:val="both"/>
        <w:rPr>
          <w:color w:val="000000"/>
        </w:rPr>
      </w:pPr>
      <w:r w:rsidRPr="004A35DD">
        <w:t>–</w:t>
      </w:r>
      <w:r>
        <w:t xml:space="preserve"> </w:t>
      </w:r>
      <w:r w:rsidRPr="009278CF">
        <w:t>Когда</w:t>
      </w:r>
      <w:r>
        <w:t xml:space="preserve"> </w:t>
      </w:r>
      <w:r w:rsidRPr="009278CF">
        <w:t>тебе</w:t>
      </w:r>
      <w:r>
        <w:t xml:space="preserve"> </w:t>
      </w:r>
      <w:r w:rsidRPr="009278CF">
        <w:t>нужно</w:t>
      </w:r>
      <w:r>
        <w:t xml:space="preserve"> </w:t>
      </w:r>
      <w:r w:rsidRPr="009278CF">
        <w:t>быть</w:t>
      </w:r>
      <w:r>
        <w:t xml:space="preserve"> </w:t>
      </w:r>
      <w:r w:rsidRPr="009278CF">
        <w:t>дома</w:t>
      </w:r>
      <w:r>
        <w:rPr>
          <w:color w:val="000000"/>
        </w:rPr>
        <w:t>?</w:t>
      </w:r>
    </w:p>
    <w:p w:rsidR="00DD1B70" w:rsidRDefault="00DD1B70" w:rsidP="00DD1B70">
      <w:pPr>
        <w:pStyle w:val="western"/>
        <w:shd w:val="clear" w:color="auto" w:fill="FFFFFF"/>
        <w:spacing w:before="0" w:after="0"/>
        <w:ind w:firstLine="461"/>
        <w:jc w:val="both"/>
        <w:rPr>
          <w:color w:val="000000"/>
        </w:rPr>
      </w:pPr>
      <w:r w:rsidRPr="004A35DD">
        <w:t>–</w:t>
      </w:r>
      <w:r>
        <w:t xml:space="preserve"> </w:t>
      </w:r>
      <w:r w:rsidRPr="009278CF">
        <w:t>В</w:t>
      </w:r>
      <w:r>
        <w:t xml:space="preserve"> </w:t>
      </w:r>
      <w:r w:rsidRPr="009278CF">
        <w:t>час</w:t>
      </w:r>
      <w:r>
        <w:t xml:space="preserve"> </w:t>
      </w:r>
      <w:r w:rsidRPr="009278CF">
        <w:t>тридцать</w:t>
      </w:r>
      <w:r>
        <w:rPr>
          <w:color w:val="000000"/>
        </w:rPr>
        <w:t>.</w:t>
      </w:r>
    </w:p>
    <w:p w:rsidR="00DD1B70" w:rsidRDefault="00DD1B70" w:rsidP="00DD1B70">
      <w:pPr>
        <w:pStyle w:val="western"/>
        <w:shd w:val="clear" w:color="auto" w:fill="FFFFFF"/>
        <w:spacing w:before="0" w:after="0"/>
        <w:ind w:firstLine="461"/>
        <w:jc w:val="both"/>
        <w:rPr>
          <w:rStyle w:val="apple-converted-space"/>
          <w:color w:val="000000"/>
        </w:rPr>
      </w:pPr>
      <w:r>
        <w:rPr>
          <w:color w:val="000000"/>
        </w:rPr>
        <w:t>Ой.</w:t>
      </w:r>
      <w:r>
        <w:rPr>
          <w:rStyle w:val="apple-converted-space"/>
          <w:color w:val="000000"/>
        </w:rPr>
        <w:t xml:space="preserve"> </w:t>
      </w:r>
      <w:r>
        <w:rPr>
          <w:color w:val="000000"/>
        </w:rPr>
        <w:t>Как рано.</w:t>
      </w:r>
      <w:r>
        <w:rPr>
          <w:rStyle w:val="apple-converted-space"/>
          <w:color w:val="000000"/>
        </w:rPr>
        <w:t xml:space="preserve"> </w:t>
      </w:r>
      <w:r>
        <w:rPr>
          <w:color w:val="000000"/>
        </w:rPr>
        <w:t>Я вообще не хотел отпускать её сегодня вечером, но заставить маму своей новой девушки волноваться в первую же нашу ночь в новом статусе будет не самым лучшим началом наших отношений.</w:t>
      </w:r>
      <w:r>
        <w:rPr>
          <w:rStyle w:val="apple-converted-space"/>
          <w:color w:val="000000"/>
        </w:rPr>
        <w:t xml:space="preserve"> </w:t>
      </w:r>
    </w:p>
    <w:p w:rsidR="00DD1B70" w:rsidRDefault="00DD1B70" w:rsidP="00DD1B70">
      <w:pPr>
        <w:pStyle w:val="western"/>
        <w:shd w:val="clear" w:color="auto" w:fill="FFFFFF"/>
        <w:spacing w:before="0" w:after="0"/>
        <w:ind w:firstLine="461"/>
        <w:jc w:val="both"/>
        <w:rPr>
          <w:color w:val="000000"/>
        </w:rPr>
      </w:pPr>
      <w:r w:rsidRPr="004A35DD">
        <w:lastRenderedPageBreak/>
        <w:t>–</w:t>
      </w:r>
      <w:r>
        <w:t xml:space="preserve"> </w:t>
      </w:r>
      <w:r>
        <w:rPr>
          <w:color w:val="000000"/>
        </w:rPr>
        <w:t>Хорошо, я не могу отвезти тебя домой, потому что выпил пару бокалов, но если хочешь, я пройдусь с тобой до дома.</w:t>
      </w:r>
    </w:p>
    <w:p w:rsidR="00DD1B70" w:rsidRDefault="00DD1B70" w:rsidP="00DD1B70">
      <w:pPr>
        <w:pStyle w:val="western"/>
        <w:shd w:val="clear" w:color="auto" w:fill="FFFFFF"/>
        <w:spacing w:before="0" w:after="0"/>
        <w:ind w:firstLine="461"/>
        <w:jc w:val="both"/>
        <w:rPr>
          <w:color w:val="000000"/>
        </w:rPr>
      </w:pPr>
      <w:r w:rsidRPr="004A35DD">
        <w:t>–</w:t>
      </w:r>
      <w:r>
        <w:t xml:space="preserve"> </w:t>
      </w:r>
      <w:r>
        <w:rPr>
          <w:color w:val="000000"/>
        </w:rPr>
        <w:t xml:space="preserve">В этом нет необходимости, </w:t>
      </w:r>
      <w:r w:rsidRPr="004A35DD">
        <w:t>–</w:t>
      </w:r>
      <w:r>
        <w:rPr>
          <w:color w:val="000000"/>
        </w:rPr>
        <w:t xml:space="preserve"> ответила она.</w:t>
      </w:r>
      <w:r>
        <w:rPr>
          <w:rStyle w:val="apple-converted-space"/>
          <w:color w:val="000000"/>
        </w:rPr>
        <w:t xml:space="preserve"> </w:t>
      </w:r>
      <w:r w:rsidRPr="004A35DD">
        <w:t>–</w:t>
      </w:r>
      <w:r>
        <w:t xml:space="preserve"> </w:t>
      </w:r>
      <w:r w:rsidRPr="009278CF">
        <w:t>Кто-нибудь</w:t>
      </w:r>
      <w:r>
        <w:t xml:space="preserve"> </w:t>
      </w:r>
      <w:r w:rsidRPr="009278CF">
        <w:t>из</w:t>
      </w:r>
      <w:r>
        <w:t xml:space="preserve"> </w:t>
      </w:r>
      <w:r w:rsidRPr="009278CF">
        <w:t>ребят</w:t>
      </w:r>
      <w:r>
        <w:rPr>
          <w:color w:val="000000"/>
        </w:rPr>
        <w:t xml:space="preserve"> может меня подвезти.</w:t>
      </w:r>
    </w:p>
    <w:p w:rsidR="00DD1B70" w:rsidRDefault="00DD1B70" w:rsidP="00DD1B70">
      <w:pPr>
        <w:pStyle w:val="western"/>
        <w:shd w:val="clear" w:color="auto" w:fill="FFFFFF"/>
        <w:spacing w:before="0" w:after="0"/>
        <w:ind w:firstLine="461"/>
        <w:jc w:val="both"/>
      </w:pPr>
      <w:r w:rsidRPr="004A35DD">
        <w:t>–</w:t>
      </w:r>
      <w:r>
        <w:t xml:space="preserve"> </w:t>
      </w:r>
      <w:r>
        <w:rPr>
          <w:color w:val="000000"/>
        </w:rPr>
        <w:t>Но я хочу.</w:t>
      </w:r>
      <w:r>
        <w:t xml:space="preserve"> </w:t>
      </w:r>
    </w:p>
    <w:p w:rsidR="00DD1B70" w:rsidRDefault="00DD1B70" w:rsidP="00DD1B70">
      <w:pPr>
        <w:pStyle w:val="western"/>
        <w:shd w:val="clear" w:color="auto" w:fill="FFFFFF"/>
        <w:spacing w:before="0" w:after="0"/>
        <w:ind w:firstLine="461"/>
        <w:jc w:val="both"/>
        <w:rPr>
          <w:rStyle w:val="apple-converted-space"/>
          <w:color w:val="000000"/>
        </w:rPr>
      </w:pPr>
      <w:r>
        <w:rPr>
          <w:color w:val="000000"/>
        </w:rPr>
        <w:t>Я показательно надулся, чтобы добиться своего, и, очевидно, это сработало. Когда я приобнял её, она уступила мне и слегка улыбнулась.</w:t>
      </w:r>
      <w:r>
        <w:rPr>
          <w:rStyle w:val="apple-converted-space"/>
          <w:color w:val="000000"/>
        </w:rPr>
        <w:t xml:space="preserve"> </w:t>
      </w:r>
    </w:p>
    <w:p w:rsidR="00DD1B70" w:rsidRDefault="00DD1B70" w:rsidP="00DD1B70">
      <w:pPr>
        <w:pStyle w:val="western"/>
        <w:shd w:val="clear" w:color="auto" w:fill="FFFFFF"/>
        <w:spacing w:before="0" w:after="0"/>
        <w:ind w:firstLine="461"/>
        <w:jc w:val="both"/>
        <w:rPr>
          <w:color w:val="000000"/>
        </w:rPr>
      </w:pPr>
      <w:r w:rsidRPr="004A35DD">
        <w:t>–</w:t>
      </w:r>
      <w:r>
        <w:t xml:space="preserve"> </w:t>
      </w:r>
      <w:r>
        <w:rPr>
          <w:color w:val="000000"/>
        </w:rPr>
        <w:t>Отлично.</w:t>
      </w:r>
      <w:r>
        <w:rPr>
          <w:rStyle w:val="apple-converted-space"/>
          <w:color w:val="000000"/>
        </w:rPr>
        <w:t xml:space="preserve"> </w:t>
      </w:r>
      <w:r>
        <w:rPr>
          <w:color w:val="000000"/>
        </w:rPr>
        <w:t>Но мы должны уйти в ближайшее время.</w:t>
      </w:r>
      <w:r>
        <w:rPr>
          <w:rStyle w:val="apple-converted-space"/>
          <w:color w:val="000000"/>
        </w:rPr>
        <w:t xml:space="preserve"> Нам идти</w:t>
      </w:r>
      <w:r>
        <w:rPr>
          <w:color w:val="000000"/>
        </w:rPr>
        <w:t xml:space="preserve"> три километра.</w:t>
      </w:r>
    </w:p>
    <w:p w:rsidR="00DD1B70" w:rsidRDefault="00DD1B70" w:rsidP="00DD1B70">
      <w:pPr>
        <w:pStyle w:val="western"/>
        <w:shd w:val="clear" w:color="auto" w:fill="FFFFFF"/>
        <w:spacing w:before="0" w:after="0"/>
        <w:ind w:firstLine="461"/>
        <w:jc w:val="both"/>
        <w:rPr>
          <w:color w:val="000000"/>
        </w:rPr>
      </w:pPr>
      <w:r>
        <w:rPr>
          <w:color w:val="000000"/>
        </w:rPr>
        <w:t>В любом случае я предпочитал остаться с ней наедине, так что это меня полностью устраивало.</w:t>
      </w:r>
      <w:r>
        <w:rPr>
          <w:rStyle w:val="apple-converted-space"/>
          <w:color w:val="000000"/>
        </w:rPr>
        <w:t xml:space="preserve"> </w:t>
      </w:r>
      <w:r>
        <w:rPr>
          <w:color w:val="000000"/>
        </w:rPr>
        <w:t>Мы попрощались с Хантером и ребятами. Тайлера нигде не было видно, но это не страшно.</w:t>
      </w:r>
      <w:r>
        <w:rPr>
          <w:rStyle w:val="apple-converted-space"/>
          <w:color w:val="000000"/>
        </w:rPr>
        <w:t xml:space="preserve"> </w:t>
      </w:r>
      <w:r>
        <w:rPr>
          <w:color w:val="000000"/>
        </w:rPr>
        <w:t>Он, Бекки и все остальные скоро познакомятся с Сьюзан.</w:t>
      </w:r>
    </w:p>
    <w:p w:rsidR="00DD1B70" w:rsidRDefault="00DD1B70" w:rsidP="00DD1B70">
      <w:pPr>
        <w:pStyle w:val="western"/>
        <w:shd w:val="clear" w:color="auto" w:fill="FFFFFF"/>
        <w:spacing w:before="0" w:after="0"/>
        <w:ind w:firstLine="461"/>
        <w:jc w:val="both"/>
        <w:rPr>
          <w:color w:val="000000"/>
        </w:rPr>
      </w:pPr>
      <w:r>
        <w:rPr>
          <w:color w:val="000000"/>
        </w:rPr>
        <w:t>Было хорошо выйти из дома, оставляя позади музыку и шум. Вокруг нас дул мягкий ветерок.</w:t>
      </w:r>
      <w:r>
        <w:rPr>
          <w:rStyle w:val="apple-converted-space"/>
          <w:color w:val="000000"/>
        </w:rPr>
        <w:t xml:space="preserve"> Б</w:t>
      </w:r>
      <w:r>
        <w:rPr>
          <w:color w:val="000000"/>
        </w:rPr>
        <w:t>ыло не слишком холодно, но платье Сью открывало много тела, а она не надела никакой накидки.</w:t>
      </w:r>
      <w:r>
        <w:rPr>
          <w:rStyle w:val="apple-converted-space"/>
          <w:color w:val="000000"/>
        </w:rPr>
        <w:t xml:space="preserve"> </w:t>
      </w:r>
      <w:r>
        <w:rPr>
          <w:color w:val="000000"/>
        </w:rPr>
        <w:t>Жаль, что я не захватил куртку, которую мог бы предложить ей.</w:t>
      </w:r>
      <w:r>
        <w:rPr>
          <w:rStyle w:val="apple-converted-space"/>
          <w:color w:val="000000"/>
        </w:rPr>
        <w:t xml:space="preserve"> Хотя к</w:t>
      </w:r>
      <w:r>
        <w:rPr>
          <w:color w:val="000000"/>
        </w:rPr>
        <w:t>огда я взглянул на неё, она не выглядела замёрзшей или испытывающей какие-либо неудобства.</w:t>
      </w:r>
    </w:p>
    <w:p w:rsidR="00DD1B70" w:rsidRDefault="00DD1B70" w:rsidP="00DD1B70">
      <w:pPr>
        <w:pStyle w:val="western"/>
        <w:shd w:val="clear" w:color="auto" w:fill="FFFFFF"/>
        <w:spacing w:before="0" w:after="0"/>
        <w:ind w:firstLine="461"/>
        <w:jc w:val="both"/>
        <w:rPr>
          <w:color w:val="000000"/>
        </w:rPr>
      </w:pPr>
      <w:r>
        <w:rPr>
          <w:color w:val="000000"/>
        </w:rPr>
        <w:t>Переплетя наши пальцы, мы шли по улицам в сторону её дома.</w:t>
      </w:r>
      <w:r>
        <w:rPr>
          <w:rStyle w:val="apple-converted-space"/>
          <w:color w:val="000000"/>
        </w:rPr>
        <w:t xml:space="preserve"> </w:t>
      </w:r>
      <w:r>
        <w:rPr>
          <w:color w:val="000000"/>
        </w:rPr>
        <w:t>Наконец я смог расслабиться после стресса последних нескольких недель и с удовольствием начал раскачивать наши руки между нами.</w:t>
      </w:r>
      <w:r>
        <w:rPr>
          <w:rStyle w:val="apple-converted-space"/>
          <w:color w:val="000000"/>
        </w:rPr>
        <w:t xml:space="preserve"> В ночи раздалось позвякивание её</w:t>
      </w:r>
      <w:r>
        <w:rPr>
          <w:color w:val="000000"/>
        </w:rPr>
        <w:t xml:space="preserve"> нового браслета.</w:t>
      </w:r>
    </w:p>
    <w:p w:rsidR="00DD1B70" w:rsidRDefault="00DD1B70" w:rsidP="00DD1B70">
      <w:pPr>
        <w:pStyle w:val="western"/>
        <w:shd w:val="clear" w:color="auto" w:fill="FFFFFF"/>
        <w:spacing w:before="0" w:after="0"/>
        <w:ind w:firstLine="461"/>
        <w:jc w:val="both"/>
        <w:rPr>
          <w:color w:val="000000"/>
        </w:rPr>
      </w:pPr>
      <w:r>
        <w:rPr>
          <w:color w:val="000000"/>
        </w:rPr>
        <w:t xml:space="preserve">Через некоторое время нашей прогулки, она откашлялась и сказала тихим голосом: </w:t>
      </w:r>
    </w:p>
    <w:p w:rsidR="00DD1B70" w:rsidRDefault="00DD1B70" w:rsidP="00DD1B70">
      <w:pPr>
        <w:pStyle w:val="western"/>
        <w:shd w:val="clear" w:color="auto" w:fill="FFFFFF"/>
        <w:spacing w:before="0" w:after="0"/>
        <w:ind w:firstLine="461"/>
        <w:jc w:val="both"/>
        <w:rPr>
          <w:color w:val="000000"/>
        </w:rPr>
      </w:pPr>
      <w:r w:rsidRPr="004A35DD">
        <w:t>–</w:t>
      </w:r>
      <w:r>
        <w:t xml:space="preserve"> </w:t>
      </w:r>
      <w:r w:rsidRPr="009278CF">
        <w:t>Это</w:t>
      </w:r>
      <w:r>
        <w:t xml:space="preserve"> </w:t>
      </w:r>
      <w:r w:rsidRPr="009278CF">
        <w:t>странно,</w:t>
      </w:r>
      <w:r>
        <w:t xml:space="preserve"> </w:t>
      </w:r>
      <w:r w:rsidRPr="009278CF">
        <w:t>тебе</w:t>
      </w:r>
      <w:r>
        <w:t xml:space="preserve"> </w:t>
      </w:r>
      <w:r w:rsidRPr="009278CF">
        <w:t>не</w:t>
      </w:r>
      <w:r>
        <w:t xml:space="preserve"> </w:t>
      </w:r>
      <w:r w:rsidRPr="009278CF">
        <w:t>кажется</w:t>
      </w:r>
      <w:r>
        <w:rPr>
          <w:color w:val="000000"/>
        </w:rPr>
        <w:t>?</w:t>
      </w:r>
    </w:p>
    <w:p w:rsidR="00DD1B70" w:rsidRDefault="00DD1B70" w:rsidP="00DD1B70">
      <w:pPr>
        <w:pStyle w:val="western"/>
        <w:shd w:val="clear" w:color="auto" w:fill="FFFFFF"/>
        <w:spacing w:before="0" w:after="0"/>
        <w:ind w:firstLine="461"/>
        <w:jc w:val="both"/>
        <w:rPr>
          <w:color w:val="000000"/>
        </w:rPr>
      </w:pPr>
      <w:r w:rsidRPr="004A35DD">
        <w:t>–</w:t>
      </w:r>
      <w:r>
        <w:t xml:space="preserve"> </w:t>
      </w:r>
      <w:r>
        <w:rPr>
          <w:color w:val="000000"/>
        </w:rPr>
        <w:t>Что?</w:t>
      </w:r>
    </w:p>
    <w:p w:rsidR="00DD1B70" w:rsidRDefault="00DD1B70" w:rsidP="00DD1B70">
      <w:pPr>
        <w:pStyle w:val="western"/>
        <w:shd w:val="clear" w:color="auto" w:fill="FFFFFF"/>
        <w:spacing w:before="0" w:after="0"/>
        <w:ind w:firstLine="461"/>
        <w:jc w:val="both"/>
        <w:rPr>
          <w:color w:val="000000"/>
        </w:rPr>
      </w:pPr>
      <w:r w:rsidRPr="004A35DD">
        <w:t>–</w:t>
      </w:r>
      <w:r>
        <w:t xml:space="preserve"> </w:t>
      </w:r>
      <w:r>
        <w:rPr>
          <w:color w:val="000000"/>
        </w:rPr>
        <w:t>Это.</w:t>
      </w:r>
      <w:r>
        <w:t xml:space="preserve"> </w:t>
      </w:r>
      <w:r w:rsidRPr="004A35DD">
        <w:t>–</w:t>
      </w:r>
      <w:r>
        <w:rPr>
          <w:color w:val="000000"/>
        </w:rPr>
        <w:t xml:space="preserve"> Она подняла наши соединенные руки.</w:t>
      </w:r>
      <w:r>
        <w:rPr>
          <w:rStyle w:val="apple-converted-space"/>
          <w:color w:val="000000"/>
        </w:rPr>
        <w:t xml:space="preserve"> </w:t>
      </w:r>
      <w:r w:rsidRPr="004A35DD">
        <w:t>–</w:t>
      </w:r>
      <w:r>
        <w:t xml:space="preserve"> </w:t>
      </w:r>
      <w:r w:rsidRPr="009278CF">
        <w:t>Ты</w:t>
      </w:r>
      <w:r>
        <w:t xml:space="preserve"> </w:t>
      </w:r>
      <w:r w:rsidRPr="009278CF">
        <w:t>и</w:t>
      </w:r>
      <w:r>
        <w:t xml:space="preserve"> </w:t>
      </w:r>
      <w:r w:rsidRPr="009278CF">
        <w:t>я,</w:t>
      </w:r>
      <w:r>
        <w:t xml:space="preserve"> </w:t>
      </w:r>
      <w:r w:rsidRPr="009278CF">
        <w:t>прогуливаемся</w:t>
      </w:r>
      <w:r>
        <w:t xml:space="preserve"> </w:t>
      </w:r>
      <w:r w:rsidRPr="009278CF">
        <w:t>в</w:t>
      </w:r>
      <w:r>
        <w:t xml:space="preserve"> глухую </w:t>
      </w:r>
      <w:r w:rsidRPr="009278CF">
        <w:t>ноч</w:t>
      </w:r>
      <w:r>
        <w:t>ь</w:t>
      </w:r>
      <w:r>
        <w:rPr>
          <w:color w:val="000000"/>
        </w:rPr>
        <w:t>... вместе.</w:t>
      </w:r>
    </w:p>
    <w:p w:rsidR="00DD1B70" w:rsidRDefault="00DD1B70" w:rsidP="00DD1B70">
      <w:pPr>
        <w:pStyle w:val="western"/>
        <w:shd w:val="clear" w:color="auto" w:fill="FFFFFF"/>
        <w:spacing w:before="0" w:after="0"/>
        <w:ind w:firstLine="461"/>
        <w:jc w:val="both"/>
        <w:rPr>
          <w:rStyle w:val="apple-converted-space"/>
          <w:color w:val="000000"/>
        </w:rPr>
      </w:pPr>
      <w:r w:rsidRPr="00347162">
        <w:rPr>
          <w:i/>
          <w:iCs/>
          <w:color w:val="000000"/>
        </w:rPr>
        <w:t>Ты</w:t>
      </w:r>
      <w:r>
        <w:rPr>
          <w:i/>
          <w:iCs/>
          <w:color w:val="000000"/>
        </w:rPr>
        <w:t xml:space="preserve"> </w:t>
      </w:r>
      <w:r w:rsidRPr="00347162">
        <w:rPr>
          <w:i/>
          <w:iCs/>
          <w:color w:val="000000"/>
        </w:rPr>
        <w:t>и</w:t>
      </w:r>
      <w:r>
        <w:rPr>
          <w:i/>
          <w:iCs/>
          <w:color w:val="000000"/>
        </w:rPr>
        <w:t xml:space="preserve"> </w:t>
      </w:r>
      <w:r w:rsidRPr="00347162">
        <w:rPr>
          <w:i/>
          <w:iCs/>
          <w:color w:val="000000"/>
        </w:rPr>
        <w:t>я</w:t>
      </w:r>
      <w:r w:rsidRPr="00347162">
        <w:rPr>
          <w:color w:val="000000"/>
        </w:rPr>
        <w:t>.</w:t>
      </w:r>
      <w:r>
        <w:rPr>
          <w:rStyle w:val="apple-converted-space"/>
          <w:color w:val="000000"/>
        </w:rPr>
        <w:t xml:space="preserve"> </w:t>
      </w:r>
      <w:r w:rsidRPr="00347162">
        <w:rPr>
          <w:color w:val="000000"/>
        </w:rPr>
        <w:t>Мне</w:t>
      </w:r>
      <w:r>
        <w:rPr>
          <w:color w:val="000000"/>
        </w:rPr>
        <w:t xml:space="preserve"> </w:t>
      </w:r>
      <w:r w:rsidRPr="00347162">
        <w:rPr>
          <w:color w:val="000000"/>
        </w:rPr>
        <w:t>понравилось,</w:t>
      </w:r>
      <w:r>
        <w:rPr>
          <w:color w:val="000000"/>
        </w:rPr>
        <w:t xml:space="preserve"> </w:t>
      </w:r>
      <w:r w:rsidRPr="00347162">
        <w:rPr>
          <w:color w:val="000000"/>
        </w:rPr>
        <w:t>как</w:t>
      </w:r>
      <w:r>
        <w:rPr>
          <w:rStyle w:val="apple-converted-space"/>
          <w:color w:val="000000"/>
        </w:rPr>
        <w:t xml:space="preserve"> </w:t>
      </w:r>
      <w:r w:rsidRPr="00347162">
        <w:rPr>
          <w:color w:val="000000"/>
        </w:rPr>
        <w:t>это</w:t>
      </w:r>
      <w:r>
        <w:rPr>
          <w:color w:val="000000"/>
        </w:rPr>
        <w:t xml:space="preserve"> про</w:t>
      </w:r>
      <w:r w:rsidRPr="00347162">
        <w:rPr>
          <w:color w:val="000000"/>
        </w:rPr>
        <w:t>звуч</w:t>
      </w:r>
      <w:r>
        <w:rPr>
          <w:color w:val="000000"/>
        </w:rPr>
        <w:t>ало</w:t>
      </w:r>
      <w:r w:rsidRPr="00347162">
        <w:rPr>
          <w:color w:val="000000"/>
        </w:rPr>
        <w:t>.</w:t>
      </w:r>
      <w:r>
        <w:rPr>
          <w:rStyle w:val="apple-converted-space"/>
          <w:color w:val="000000"/>
        </w:rPr>
        <w:t xml:space="preserve"> </w:t>
      </w:r>
    </w:p>
    <w:p w:rsidR="00DD1B70" w:rsidRPr="007846F4" w:rsidRDefault="00DD1B70" w:rsidP="00DD1B70">
      <w:pPr>
        <w:pStyle w:val="western"/>
        <w:shd w:val="clear" w:color="auto" w:fill="FFFFFF"/>
        <w:spacing w:before="0" w:after="0"/>
        <w:ind w:firstLine="461"/>
        <w:jc w:val="both"/>
        <w:rPr>
          <w:color w:val="000000"/>
        </w:rPr>
      </w:pPr>
      <w:r w:rsidRPr="004A35DD">
        <w:t>–</w:t>
      </w:r>
      <w:r>
        <w:t xml:space="preserve"> </w:t>
      </w:r>
      <w:r w:rsidRPr="00347162">
        <w:rPr>
          <w:color w:val="000000"/>
        </w:rPr>
        <w:t>Это</w:t>
      </w:r>
      <w:r>
        <w:rPr>
          <w:color w:val="000000"/>
        </w:rPr>
        <w:t xml:space="preserve"> совсем </w:t>
      </w:r>
      <w:r w:rsidRPr="00347162">
        <w:rPr>
          <w:color w:val="000000"/>
        </w:rPr>
        <w:t>не</w:t>
      </w:r>
      <w:r>
        <w:rPr>
          <w:color w:val="000000"/>
        </w:rPr>
        <w:t xml:space="preserve"> </w:t>
      </w:r>
      <w:r w:rsidRPr="00347162">
        <w:rPr>
          <w:color w:val="000000"/>
        </w:rPr>
        <w:t>странно.</w:t>
      </w:r>
      <w:r>
        <w:t xml:space="preserve"> </w:t>
      </w:r>
      <w:r w:rsidRPr="004A35DD">
        <w:t>–</w:t>
      </w:r>
      <w:r>
        <w:rPr>
          <w:color w:val="000000"/>
        </w:rPr>
        <w:t xml:space="preserve"> Желая </w:t>
      </w:r>
      <w:r w:rsidRPr="00347162">
        <w:rPr>
          <w:color w:val="000000"/>
        </w:rPr>
        <w:t>быть</w:t>
      </w:r>
      <w:r>
        <w:rPr>
          <w:color w:val="000000"/>
        </w:rPr>
        <w:t xml:space="preserve"> </w:t>
      </w:r>
      <w:r w:rsidRPr="00347162">
        <w:rPr>
          <w:color w:val="000000"/>
        </w:rPr>
        <w:t>ближе</w:t>
      </w:r>
      <w:r>
        <w:rPr>
          <w:color w:val="000000"/>
        </w:rPr>
        <w:t xml:space="preserve"> </w:t>
      </w:r>
      <w:r w:rsidRPr="00347162">
        <w:rPr>
          <w:color w:val="000000"/>
        </w:rPr>
        <w:t>к</w:t>
      </w:r>
      <w:r>
        <w:rPr>
          <w:color w:val="000000"/>
        </w:rPr>
        <w:t xml:space="preserve"> </w:t>
      </w:r>
      <w:r w:rsidRPr="00347162">
        <w:rPr>
          <w:color w:val="000000"/>
        </w:rPr>
        <w:t>ней,</w:t>
      </w:r>
      <w:r>
        <w:rPr>
          <w:color w:val="000000"/>
        </w:rPr>
        <w:t xml:space="preserve"> </w:t>
      </w:r>
      <w:r w:rsidRPr="00347162">
        <w:rPr>
          <w:color w:val="000000"/>
        </w:rPr>
        <w:t>я</w:t>
      </w:r>
      <w:r>
        <w:rPr>
          <w:color w:val="000000"/>
        </w:rPr>
        <w:t xml:space="preserve"> </w:t>
      </w:r>
      <w:r w:rsidRPr="00347162">
        <w:rPr>
          <w:color w:val="000000"/>
        </w:rPr>
        <w:t>позволил</w:t>
      </w:r>
      <w:r>
        <w:rPr>
          <w:color w:val="000000"/>
        </w:rPr>
        <w:t xml:space="preserve"> её руке вы</w:t>
      </w:r>
      <w:r w:rsidRPr="00347162">
        <w:rPr>
          <w:color w:val="000000"/>
        </w:rPr>
        <w:t>скользнуть</w:t>
      </w:r>
      <w:r>
        <w:rPr>
          <w:color w:val="000000"/>
        </w:rPr>
        <w:t xml:space="preserve"> </w:t>
      </w:r>
      <w:proofErr w:type="gramStart"/>
      <w:r>
        <w:rPr>
          <w:color w:val="000000"/>
        </w:rPr>
        <w:t>из</w:t>
      </w:r>
      <w:proofErr w:type="gramEnd"/>
      <w:r>
        <w:rPr>
          <w:color w:val="000000"/>
        </w:rPr>
        <w:t xml:space="preserve"> </w:t>
      </w:r>
      <w:proofErr w:type="gramStart"/>
      <w:r>
        <w:rPr>
          <w:color w:val="000000"/>
        </w:rPr>
        <w:t>моей</w:t>
      </w:r>
      <w:proofErr w:type="gramEnd"/>
      <w:r>
        <w:rPr>
          <w:color w:val="000000"/>
        </w:rPr>
        <w:t xml:space="preserve"> </w:t>
      </w:r>
      <w:r w:rsidRPr="00347162">
        <w:rPr>
          <w:color w:val="000000"/>
        </w:rPr>
        <w:t>и</w:t>
      </w:r>
      <w:r>
        <w:rPr>
          <w:color w:val="000000"/>
        </w:rPr>
        <w:t xml:space="preserve"> </w:t>
      </w:r>
      <w:r w:rsidRPr="00347162">
        <w:rPr>
          <w:color w:val="000000"/>
        </w:rPr>
        <w:t>обернул</w:t>
      </w:r>
      <w:r>
        <w:rPr>
          <w:color w:val="000000"/>
        </w:rPr>
        <w:t xml:space="preserve"> свою </w:t>
      </w:r>
      <w:r w:rsidRPr="00347162">
        <w:rPr>
          <w:color w:val="000000"/>
        </w:rPr>
        <w:t>руку</w:t>
      </w:r>
      <w:r>
        <w:rPr>
          <w:color w:val="000000"/>
        </w:rPr>
        <w:t xml:space="preserve"> </w:t>
      </w:r>
      <w:r w:rsidRPr="00347162">
        <w:rPr>
          <w:color w:val="000000"/>
        </w:rPr>
        <w:t>вокруг</w:t>
      </w:r>
      <w:r>
        <w:rPr>
          <w:color w:val="000000"/>
        </w:rPr>
        <w:t xml:space="preserve"> </w:t>
      </w:r>
      <w:r w:rsidRPr="00347162">
        <w:rPr>
          <w:color w:val="000000"/>
        </w:rPr>
        <w:t>е</w:t>
      </w:r>
      <w:r>
        <w:rPr>
          <w:color w:val="000000"/>
        </w:rPr>
        <w:t xml:space="preserve">ё </w:t>
      </w:r>
      <w:r w:rsidRPr="00347162">
        <w:rPr>
          <w:color w:val="000000"/>
        </w:rPr>
        <w:t>плеч.</w:t>
      </w:r>
      <w:r>
        <w:rPr>
          <w:rStyle w:val="apple-converted-space"/>
          <w:color w:val="000000"/>
        </w:rPr>
        <w:t xml:space="preserve"> На высоких каблуках</w:t>
      </w:r>
      <w:r>
        <w:rPr>
          <w:color w:val="000000"/>
        </w:rPr>
        <w:t xml:space="preserve"> </w:t>
      </w:r>
      <w:r w:rsidRPr="00347162">
        <w:rPr>
          <w:color w:val="000000"/>
        </w:rPr>
        <w:t>она</w:t>
      </w:r>
      <w:r>
        <w:rPr>
          <w:color w:val="000000"/>
        </w:rPr>
        <w:t xml:space="preserve"> </w:t>
      </w:r>
      <w:r w:rsidRPr="00347162">
        <w:rPr>
          <w:color w:val="000000"/>
        </w:rPr>
        <w:t>была</w:t>
      </w:r>
      <w:r>
        <w:rPr>
          <w:color w:val="000000"/>
        </w:rPr>
        <w:t xml:space="preserve"> </w:t>
      </w:r>
      <w:r w:rsidRPr="00347162">
        <w:rPr>
          <w:color w:val="000000"/>
        </w:rPr>
        <w:t>выше,</w:t>
      </w:r>
      <w:r>
        <w:rPr>
          <w:color w:val="000000"/>
        </w:rPr>
        <w:t xml:space="preserve"> </w:t>
      </w:r>
      <w:r w:rsidRPr="00347162">
        <w:rPr>
          <w:color w:val="000000"/>
        </w:rPr>
        <w:t>чем</w:t>
      </w:r>
      <w:r>
        <w:rPr>
          <w:color w:val="000000"/>
        </w:rPr>
        <w:t xml:space="preserve"> </w:t>
      </w:r>
      <w:r w:rsidRPr="00347162">
        <w:rPr>
          <w:color w:val="000000"/>
        </w:rPr>
        <w:t>обычно,</w:t>
      </w:r>
      <w:r>
        <w:rPr>
          <w:color w:val="000000"/>
        </w:rPr>
        <w:t xml:space="preserve"> </w:t>
      </w:r>
      <w:r w:rsidRPr="00347162">
        <w:rPr>
          <w:color w:val="000000"/>
        </w:rPr>
        <w:t>но</w:t>
      </w:r>
      <w:r>
        <w:rPr>
          <w:color w:val="000000"/>
        </w:rPr>
        <w:t xml:space="preserve"> всё также </w:t>
      </w:r>
      <w:r w:rsidRPr="00347162">
        <w:rPr>
          <w:color w:val="000000"/>
        </w:rPr>
        <w:t>идеально</w:t>
      </w:r>
      <w:r>
        <w:rPr>
          <w:color w:val="000000"/>
        </w:rPr>
        <w:t xml:space="preserve"> </w:t>
      </w:r>
      <w:r w:rsidRPr="00347162">
        <w:rPr>
          <w:color w:val="000000"/>
        </w:rPr>
        <w:t>подходи</w:t>
      </w:r>
      <w:r>
        <w:rPr>
          <w:color w:val="000000"/>
        </w:rPr>
        <w:t xml:space="preserve">ла </w:t>
      </w:r>
      <w:r w:rsidRPr="00347162">
        <w:rPr>
          <w:color w:val="000000"/>
        </w:rPr>
        <w:t>под</w:t>
      </w:r>
      <w:r>
        <w:rPr>
          <w:color w:val="000000"/>
        </w:rPr>
        <w:t xml:space="preserve"> </w:t>
      </w:r>
      <w:r w:rsidRPr="00347162">
        <w:rPr>
          <w:color w:val="000000"/>
        </w:rPr>
        <w:t>мо</w:t>
      </w:r>
      <w:r>
        <w:rPr>
          <w:color w:val="000000"/>
        </w:rPr>
        <w:t xml:space="preserve">ю </w:t>
      </w:r>
      <w:r w:rsidRPr="00347162">
        <w:rPr>
          <w:color w:val="000000"/>
        </w:rPr>
        <w:t>рук</w:t>
      </w:r>
      <w:r>
        <w:rPr>
          <w:color w:val="000000"/>
        </w:rPr>
        <w:t>у</w:t>
      </w:r>
      <w:r w:rsidRPr="00347162">
        <w:rPr>
          <w:color w:val="000000"/>
        </w:rPr>
        <w:t>.</w:t>
      </w:r>
      <w:r>
        <w:rPr>
          <w:rStyle w:val="apple-converted-space"/>
          <w:color w:val="000000"/>
        </w:rPr>
        <w:t xml:space="preserve"> </w:t>
      </w:r>
      <w:r w:rsidRPr="00347162">
        <w:rPr>
          <w:color w:val="000000"/>
        </w:rPr>
        <w:t>Я</w:t>
      </w:r>
      <w:r>
        <w:rPr>
          <w:color w:val="000000"/>
        </w:rPr>
        <w:t xml:space="preserve"> </w:t>
      </w:r>
      <w:r w:rsidRPr="00347162">
        <w:rPr>
          <w:color w:val="000000"/>
        </w:rPr>
        <w:t>прижался</w:t>
      </w:r>
      <w:r>
        <w:rPr>
          <w:color w:val="000000"/>
        </w:rPr>
        <w:t xml:space="preserve"> </w:t>
      </w:r>
      <w:r w:rsidRPr="00347162">
        <w:rPr>
          <w:color w:val="000000"/>
        </w:rPr>
        <w:t>губами</w:t>
      </w:r>
      <w:r>
        <w:rPr>
          <w:color w:val="000000"/>
        </w:rPr>
        <w:t xml:space="preserve"> </w:t>
      </w:r>
      <w:r w:rsidRPr="00347162">
        <w:rPr>
          <w:color w:val="000000"/>
        </w:rPr>
        <w:t>к</w:t>
      </w:r>
      <w:r>
        <w:rPr>
          <w:color w:val="000000"/>
        </w:rPr>
        <w:t xml:space="preserve"> её </w:t>
      </w:r>
      <w:r w:rsidRPr="00347162">
        <w:rPr>
          <w:color w:val="000000"/>
        </w:rPr>
        <w:t>виску.</w:t>
      </w:r>
    </w:p>
    <w:p w:rsidR="00DD1B70" w:rsidRPr="005C4F00" w:rsidRDefault="00DD1B70" w:rsidP="00DD1B70">
      <w:pPr>
        <w:pStyle w:val="western"/>
        <w:shd w:val="clear" w:color="auto" w:fill="FFFFFF"/>
        <w:spacing w:before="0" w:after="0"/>
        <w:ind w:firstLine="461"/>
        <w:jc w:val="both"/>
        <w:rPr>
          <w:color w:val="000000"/>
        </w:rPr>
      </w:pPr>
      <w:r w:rsidRPr="005C4F00">
        <w:t>–</w:t>
      </w:r>
      <w:r>
        <w:t xml:space="preserve"> Нет</w:t>
      </w:r>
      <w:r w:rsidRPr="005C4F00">
        <w:rPr>
          <w:color w:val="000000"/>
        </w:rPr>
        <w:t>?</w:t>
      </w:r>
      <w:r>
        <w:t xml:space="preserve"> </w:t>
      </w:r>
      <w:r w:rsidRPr="004A35DD">
        <w:t>–</w:t>
      </w:r>
      <w:r>
        <w:rPr>
          <w:color w:val="000000"/>
        </w:rPr>
        <w:t xml:space="preserve"> пробормотала она в тёмную ночь</w:t>
      </w:r>
      <w:r w:rsidRPr="005C4F00">
        <w:rPr>
          <w:color w:val="000000"/>
        </w:rPr>
        <w:t>.</w:t>
      </w:r>
    </w:p>
    <w:p w:rsidR="00DD1B70" w:rsidRDefault="00DD1B70" w:rsidP="00DD1B70">
      <w:pPr>
        <w:pStyle w:val="western"/>
        <w:shd w:val="clear" w:color="auto" w:fill="FFFFFF"/>
        <w:spacing w:before="0" w:after="0"/>
        <w:ind w:firstLine="461"/>
        <w:jc w:val="both"/>
        <w:rPr>
          <w:color w:val="000000"/>
        </w:rPr>
      </w:pPr>
      <w:r w:rsidRPr="004A35DD">
        <w:t>–</w:t>
      </w:r>
      <w:r>
        <w:t xml:space="preserve"> </w:t>
      </w:r>
      <w:r>
        <w:rPr>
          <w:color w:val="000000"/>
        </w:rPr>
        <w:t xml:space="preserve">Нет. </w:t>
      </w:r>
      <w:r w:rsidRPr="004A35DD">
        <w:t>–</w:t>
      </w:r>
      <w:r>
        <w:rPr>
          <w:color w:val="000000"/>
        </w:rPr>
        <w:t xml:space="preserve"> Я любил, как она ощущалась, как пахла, да и вообще всё, что относилось к ней, и притянул её немного ближе к себе.</w:t>
      </w:r>
      <w:r>
        <w:rPr>
          <w:rStyle w:val="apple-converted-space"/>
          <w:color w:val="000000"/>
        </w:rPr>
        <w:t xml:space="preserve"> </w:t>
      </w:r>
      <w:r w:rsidRPr="004A35DD">
        <w:t>–</w:t>
      </w:r>
      <w:r>
        <w:t xml:space="preserve"> Э</w:t>
      </w:r>
      <w:r>
        <w:rPr>
          <w:color w:val="000000"/>
        </w:rPr>
        <w:t>то идеально.</w:t>
      </w:r>
    </w:p>
    <w:p w:rsidR="00DD1B70" w:rsidRDefault="00DD1B70" w:rsidP="00DD1B70">
      <w:pPr>
        <w:pStyle w:val="western"/>
        <w:shd w:val="clear" w:color="auto" w:fill="FFFFFF"/>
        <w:spacing w:before="0" w:after="0"/>
        <w:ind w:firstLine="461"/>
        <w:jc w:val="both"/>
        <w:rPr>
          <w:color w:val="000000"/>
        </w:rPr>
      </w:pPr>
      <w:r>
        <w:rPr>
          <w:color w:val="000000"/>
        </w:rPr>
        <w:t>Мы слишком быстро добрались до её дома.</w:t>
      </w:r>
      <w:r>
        <w:rPr>
          <w:rStyle w:val="apple-converted-space"/>
          <w:color w:val="000000"/>
        </w:rPr>
        <w:t xml:space="preserve"> В окне комнаты наверху горел свет</w:t>
      </w:r>
      <w:r>
        <w:rPr>
          <w:color w:val="000000"/>
        </w:rPr>
        <w:t>.</w:t>
      </w:r>
      <w:r>
        <w:rPr>
          <w:rStyle w:val="apple-converted-space"/>
          <w:color w:val="000000"/>
        </w:rPr>
        <w:t xml:space="preserve"> Вероятно, её мама ожидала, когда она</w:t>
      </w:r>
      <w:r>
        <w:rPr>
          <w:color w:val="000000"/>
        </w:rPr>
        <w:t xml:space="preserve"> благополучно вернётся домой.</w:t>
      </w:r>
    </w:p>
    <w:p w:rsidR="00DD1B70" w:rsidRDefault="00DD1B70" w:rsidP="00DD1B70">
      <w:pPr>
        <w:pStyle w:val="western"/>
        <w:shd w:val="clear" w:color="auto" w:fill="FFFFFF"/>
        <w:spacing w:before="0" w:after="0"/>
        <w:ind w:firstLine="461"/>
        <w:jc w:val="both"/>
        <w:rPr>
          <w:color w:val="000000"/>
        </w:rPr>
      </w:pPr>
      <w:r>
        <w:rPr>
          <w:color w:val="000000"/>
        </w:rPr>
        <w:t>Мы остановились перед домом, и Сью без каких-либо колебаний развернулась ко мне для прощального поцелуя.</w:t>
      </w:r>
      <w:r>
        <w:rPr>
          <w:rStyle w:val="apple-converted-space"/>
          <w:color w:val="000000"/>
        </w:rPr>
        <w:t xml:space="preserve"> </w:t>
      </w:r>
      <w:r>
        <w:rPr>
          <w:color w:val="000000"/>
        </w:rPr>
        <w:t>Но я ещё был не готов отпустить её и остаться одному.</w:t>
      </w:r>
      <w:r>
        <w:rPr>
          <w:rStyle w:val="apple-converted-space"/>
          <w:color w:val="000000"/>
        </w:rPr>
        <w:t xml:space="preserve"> У нас же ещё есть н</w:t>
      </w:r>
      <w:r>
        <w:rPr>
          <w:color w:val="000000"/>
        </w:rPr>
        <w:t>есколько минут?</w:t>
      </w:r>
      <w:r>
        <w:rPr>
          <w:rStyle w:val="apple-converted-space"/>
          <w:color w:val="000000"/>
        </w:rPr>
        <w:t xml:space="preserve"> Нам нужно многое нагнать за столь долгое время порознь.</w:t>
      </w:r>
    </w:p>
    <w:p w:rsidR="00DD1B70" w:rsidRDefault="00DD1B70" w:rsidP="00DD1B70">
      <w:pPr>
        <w:pStyle w:val="western"/>
        <w:shd w:val="clear" w:color="auto" w:fill="FFFFFF"/>
        <w:spacing w:before="0" w:after="0"/>
        <w:ind w:firstLine="461"/>
        <w:jc w:val="both"/>
        <w:rPr>
          <w:rStyle w:val="apple-converted-space"/>
          <w:color w:val="000000"/>
        </w:rPr>
      </w:pPr>
      <w:r>
        <w:rPr>
          <w:color w:val="000000"/>
        </w:rPr>
        <w:t>Я присел на низкий каменный бордюр, идущий вдоль подъездной дорожки, взял её за руку и умоляюще посмотрел на неё.</w:t>
      </w:r>
      <w:r>
        <w:rPr>
          <w:rStyle w:val="apple-converted-space"/>
          <w:color w:val="000000"/>
        </w:rPr>
        <w:t xml:space="preserve"> </w:t>
      </w:r>
    </w:p>
    <w:p w:rsidR="00DD1B70" w:rsidRDefault="00DD1B70" w:rsidP="00DD1B70">
      <w:pPr>
        <w:pStyle w:val="western"/>
        <w:shd w:val="clear" w:color="auto" w:fill="FFFFFF"/>
        <w:spacing w:before="0" w:after="0"/>
        <w:ind w:firstLine="461"/>
        <w:jc w:val="both"/>
        <w:rPr>
          <w:color w:val="000000"/>
        </w:rPr>
      </w:pPr>
      <w:r w:rsidRPr="004A35DD">
        <w:t>–</w:t>
      </w:r>
      <w:r>
        <w:t xml:space="preserve"> </w:t>
      </w:r>
      <w:r>
        <w:rPr>
          <w:color w:val="000000"/>
        </w:rPr>
        <w:t>Мы можем посидеть здесь ещё немного?</w:t>
      </w:r>
    </w:p>
    <w:p w:rsidR="00DD1B70" w:rsidRDefault="00DD1B70" w:rsidP="00DD1B70">
      <w:pPr>
        <w:pStyle w:val="western"/>
        <w:shd w:val="clear" w:color="auto" w:fill="FFFFFF"/>
        <w:spacing w:before="0" w:after="0"/>
        <w:ind w:firstLine="461"/>
        <w:jc w:val="both"/>
        <w:rPr>
          <w:color w:val="000000"/>
        </w:rPr>
      </w:pPr>
      <w:r>
        <w:rPr>
          <w:color w:val="000000"/>
        </w:rPr>
        <w:t>Сьюзан улыбнулась и качнулась из стороны в сторону, делая вид, что рассматривает эту идею.</w:t>
      </w:r>
      <w:r>
        <w:rPr>
          <w:rStyle w:val="apple-converted-space"/>
          <w:color w:val="000000"/>
        </w:rPr>
        <w:t xml:space="preserve"> </w:t>
      </w:r>
      <w:r>
        <w:rPr>
          <w:color w:val="000000"/>
        </w:rPr>
        <w:t>Я немного сильнее потянул её за руку. И когда я протянул слово "пожааалуууйстаа", она мило закатила глаза и присела рядом со мной.</w:t>
      </w:r>
    </w:p>
    <w:p w:rsidR="00DD1B70" w:rsidRDefault="00DD1B70" w:rsidP="00DD1B70">
      <w:pPr>
        <w:pStyle w:val="western"/>
        <w:shd w:val="clear" w:color="auto" w:fill="FFFFFF"/>
        <w:spacing w:before="0" w:after="0"/>
        <w:ind w:firstLine="461"/>
        <w:jc w:val="both"/>
        <w:rPr>
          <w:color w:val="000000"/>
        </w:rPr>
      </w:pPr>
      <w:r>
        <w:rPr>
          <w:color w:val="000000"/>
        </w:rPr>
        <w:t>Сняв туфли, она поставила ноги на бордюр и обняла их.</w:t>
      </w:r>
      <w:r>
        <w:rPr>
          <w:rStyle w:val="apple-converted-space"/>
          <w:color w:val="000000"/>
        </w:rPr>
        <w:t xml:space="preserve"> </w:t>
      </w:r>
      <w:r>
        <w:rPr>
          <w:color w:val="000000"/>
        </w:rPr>
        <w:t>Прижавшись щёкой к своим коленям, она посмотрела на меня, и у неё вырвался счастливый вздох.</w:t>
      </w:r>
    </w:p>
    <w:p w:rsidR="00DD1B70" w:rsidRDefault="00DD1B70" w:rsidP="00DD1B70">
      <w:pPr>
        <w:pStyle w:val="western"/>
        <w:shd w:val="clear" w:color="auto" w:fill="FFFFFF"/>
        <w:spacing w:before="0" w:after="0"/>
        <w:ind w:firstLine="461"/>
        <w:jc w:val="both"/>
        <w:rPr>
          <w:color w:val="000000"/>
        </w:rPr>
      </w:pPr>
      <w:r w:rsidRPr="004A35DD">
        <w:t>–</w:t>
      </w:r>
      <w:r>
        <w:t xml:space="preserve"> </w:t>
      </w:r>
      <w:r>
        <w:rPr>
          <w:color w:val="000000"/>
        </w:rPr>
        <w:t>Видишь что-то приятное?</w:t>
      </w:r>
      <w:r>
        <w:t xml:space="preserve"> </w:t>
      </w:r>
      <w:r w:rsidRPr="004A35DD">
        <w:t>–</w:t>
      </w:r>
      <w:r>
        <w:rPr>
          <w:color w:val="000000"/>
        </w:rPr>
        <w:t xml:space="preserve"> подразнил её я.</w:t>
      </w:r>
    </w:p>
    <w:p w:rsidR="00DD1B70" w:rsidRDefault="00DD1B70" w:rsidP="00DD1B70">
      <w:pPr>
        <w:pStyle w:val="western"/>
        <w:shd w:val="clear" w:color="auto" w:fill="FFFFFF"/>
        <w:spacing w:before="0" w:after="0"/>
        <w:ind w:firstLine="461"/>
        <w:jc w:val="both"/>
        <w:rPr>
          <w:color w:val="000000"/>
        </w:rPr>
      </w:pPr>
      <w:r w:rsidRPr="004A35DD">
        <w:t>–</w:t>
      </w:r>
      <w:r>
        <w:t xml:space="preserve"> </w:t>
      </w:r>
      <w:r>
        <w:rPr>
          <w:color w:val="000000"/>
        </w:rPr>
        <w:t>Угу.</w:t>
      </w:r>
      <w:r>
        <w:rPr>
          <w:rStyle w:val="apple-converted-space"/>
          <w:color w:val="000000"/>
        </w:rPr>
        <w:t xml:space="preserve"> И в самом деле, о</w:t>
      </w:r>
      <w:r>
        <w:rPr>
          <w:color w:val="000000"/>
        </w:rPr>
        <w:t xml:space="preserve">чень </w:t>
      </w:r>
      <w:proofErr w:type="gramStart"/>
      <w:r>
        <w:rPr>
          <w:color w:val="000000"/>
        </w:rPr>
        <w:t>приятное</w:t>
      </w:r>
      <w:proofErr w:type="gramEnd"/>
      <w:r>
        <w:rPr>
          <w:color w:val="000000"/>
        </w:rPr>
        <w:t>.</w:t>
      </w:r>
    </w:p>
    <w:p w:rsidR="00DD1B70" w:rsidRDefault="00DD1B70" w:rsidP="00DD1B70">
      <w:pPr>
        <w:pStyle w:val="western"/>
        <w:shd w:val="clear" w:color="auto" w:fill="FFFFFF"/>
        <w:spacing w:before="0" w:after="0"/>
        <w:ind w:firstLine="461"/>
        <w:jc w:val="both"/>
        <w:rPr>
          <w:color w:val="000000"/>
        </w:rPr>
      </w:pPr>
      <w:r w:rsidRPr="004A35DD">
        <w:t>–</w:t>
      </w:r>
      <w:r>
        <w:t xml:space="preserve"> Не х</w:t>
      </w:r>
      <w:r>
        <w:rPr>
          <w:color w:val="000000"/>
        </w:rPr>
        <w:t>очешь рассказать мне об этом?</w:t>
      </w:r>
    </w:p>
    <w:p w:rsidR="00DD1B70" w:rsidRDefault="00DD1B70" w:rsidP="00DD1B70">
      <w:pPr>
        <w:pStyle w:val="western"/>
        <w:shd w:val="clear" w:color="auto" w:fill="FFFFFF"/>
        <w:spacing w:before="0" w:after="0"/>
        <w:ind w:firstLine="461"/>
        <w:jc w:val="both"/>
      </w:pPr>
      <w:r w:rsidRPr="004A35DD">
        <w:t>–</w:t>
      </w:r>
      <w:r>
        <w:t xml:space="preserve"> </w:t>
      </w:r>
      <w:r>
        <w:rPr>
          <w:color w:val="000000"/>
        </w:rPr>
        <w:t>Да... нет.</w:t>
      </w:r>
      <w:r>
        <w:t xml:space="preserve"> </w:t>
      </w:r>
    </w:p>
    <w:p w:rsidR="00DD1B70" w:rsidRDefault="00DD1B70" w:rsidP="00DD1B70">
      <w:pPr>
        <w:pStyle w:val="western"/>
        <w:shd w:val="clear" w:color="auto" w:fill="FFFFFF"/>
        <w:spacing w:before="0" w:after="0"/>
        <w:ind w:firstLine="461"/>
        <w:jc w:val="both"/>
        <w:rPr>
          <w:color w:val="000000"/>
        </w:rPr>
      </w:pPr>
      <w:r>
        <w:rPr>
          <w:color w:val="000000"/>
        </w:rPr>
        <w:t>На её губах появилась улыбка, и она заморгала с невинным видом.</w:t>
      </w:r>
    </w:p>
    <w:p w:rsidR="00DD1B70" w:rsidRDefault="00DD1B70" w:rsidP="00DD1B70">
      <w:pPr>
        <w:pStyle w:val="western"/>
        <w:shd w:val="clear" w:color="auto" w:fill="FFFFFF"/>
        <w:spacing w:before="0" w:after="0"/>
        <w:ind w:firstLine="461"/>
        <w:jc w:val="both"/>
      </w:pPr>
      <w:r w:rsidRPr="004A35DD">
        <w:t>–</w:t>
      </w:r>
      <w:r>
        <w:t xml:space="preserve"> </w:t>
      </w:r>
      <w:r>
        <w:rPr>
          <w:color w:val="000000"/>
        </w:rPr>
        <w:t>Давай, не стесняйся.</w:t>
      </w:r>
      <w:r>
        <w:t xml:space="preserve"> </w:t>
      </w:r>
    </w:p>
    <w:p w:rsidR="00DD1B70" w:rsidRDefault="00DD1B70" w:rsidP="00DD1B70">
      <w:pPr>
        <w:pStyle w:val="western"/>
        <w:shd w:val="clear" w:color="auto" w:fill="FFFFFF"/>
        <w:spacing w:before="0" w:after="0"/>
        <w:ind w:firstLine="461"/>
        <w:jc w:val="both"/>
        <w:rPr>
          <w:color w:val="000000"/>
        </w:rPr>
      </w:pPr>
      <w:r>
        <w:rPr>
          <w:color w:val="000000"/>
        </w:rPr>
        <w:t>Я пощекотал её бок, и она отпрянула с хихиканьем.</w:t>
      </w:r>
    </w:p>
    <w:p w:rsidR="00DD1B70" w:rsidRDefault="00DD1B70" w:rsidP="00DD1B70">
      <w:pPr>
        <w:pStyle w:val="western"/>
        <w:shd w:val="clear" w:color="auto" w:fill="FFFFFF"/>
        <w:spacing w:before="0" w:after="0"/>
        <w:ind w:firstLine="461"/>
        <w:jc w:val="both"/>
        <w:rPr>
          <w:color w:val="000000"/>
        </w:rPr>
      </w:pPr>
      <w:r w:rsidRPr="004A35DD">
        <w:t>–</w:t>
      </w:r>
      <w:r>
        <w:t xml:space="preserve"> </w:t>
      </w:r>
      <w:r>
        <w:rPr>
          <w:color w:val="000000"/>
        </w:rPr>
        <w:t>Нух-э-э.</w:t>
      </w:r>
    </w:p>
    <w:p w:rsidR="00DD1B70" w:rsidRPr="00714F9C" w:rsidRDefault="00DD1B70" w:rsidP="00DD1B70">
      <w:pPr>
        <w:pStyle w:val="western"/>
        <w:shd w:val="clear" w:color="auto" w:fill="FFFFFF"/>
        <w:spacing w:before="0" w:after="0"/>
        <w:ind w:firstLine="461"/>
        <w:jc w:val="both"/>
        <w:rPr>
          <w:color w:val="000000"/>
        </w:rPr>
      </w:pPr>
      <w:r>
        <w:rPr>
          <w:color w:val="000000"/>
        </w:rPr>
        <w:lastRenderedPageBreak/>
        <w:t xml:space="preserve">Я снова начал </w:t>
      </w:r>
      <w:r w:rsidRPr="00EF034A">
        <w:rPr>
          <w:color w:val="000000"/>
        </w:rPr>
        <w:t xml:space="preserve">её </w:t>
      </w:r>
      <w:r>
        <w:rPr>
          <w:color w:val="000000"/>
        </w:rPr>
        <w:t>щекотать.</w:t>
      </w:r>
      <w:r>
        <w:rPr>
          <w:rStyle w:val="apple-converted-space"/>
          <w:color w:val="000000"/>
        </w:rPr>
        <w:t xml:space="preserve"> </w:t>
      </w:r>
      <w:r>
        <w:rPr>
          <w:color w:val="000000"/>
        </w:rPr>
        <w:t>Сьюзан засмеялась, и от этого звука в моём животе потеплело. Рядом со мной она всё время будет смеяться.</w:t>
      </w:r>
      <w:r>
        <w:rPr>
          <w:rStyle w:val="apple-converted-space"/>
          <w:color w:val="000000"/>
        </w:rPr>
        <w:t xml:space="preserve"> Другой рукой я удерживал её, пока этот сладкий звук не сменился икотой, </w:t>
      </w:r>
      <w:r>
        <w:rPr>
          <w:color w:val="000000"/>
        </w:rPr>
        <w:t>и она с визгом не отстранилась, скатываясь в траву.</w:t>
      </w:r>
      <w:r>
        <w:rPr>
          <w:rStyle w:val="apple-converted-space"/>
          <w:color w:val="000000"/>
        </w:rPr>
        <w:t xml:space="preserve"> Последовав </w:t>
      </w:r>
      <w:r>
        <w:rPr>
          <w:color w:val="000000"/>
        </w:rPr>
        <w:t>за ней, я схватил её за лодыжку, притянул назад и специально упал на неё сверху.</w:t>
      </w:r>
      <w:r>
        <w:rPr>
          <w:rStyle w:val="apple-converted-space"/>
          <w:color w:val="000000"/>
        </w:rPr>
        <w:t xml:space="preserve"> </w:t>
      </w:r>
      <w:r>
        <w:rPr>
          <w:color w:val="000000"/>
        </w:rPr>
        <w:t>Я посмотрел в её глаза, в которых отражалось небо, полное звёзд.</w:t>
      </w:r>
      <w:r>
        <w:rPr>
          <w:rStyle w:val="apple-converted-space"/>
          <w:color w:val="000000"/>
        </w:rPr>
        <w:t xml:space="preserve"> Затем</w:t>
      </w:r>
      <w:r>
        <w:rPr>
          <w:color w:val="000000"/>
        </w:rPr>
        <w:t xml:space="preserve"> крепко её поцеловал</w:t>
      </w:r>
      <w:r w:rsidRPr="00714F9C">
        <w:rPr>
          <w:color w:val="000000"/>
        </w:rPr>
        <w:t>.</w:t>
      </w:r>
    </w:p>
    <w:p w:rsidR="00DD1B70" w:rsidRDefault="00DD1B70" w:rsidP="00DD1B70">
      <w:pPr>
        <w:pStyle w:val="western"/>
        <w:shd w:val="clear" w:color="auto" w:fill="FFFFFF"/>
        <w:spacing w:before="0" w:after="0"/>
        <w:ind w:firstLine="461"/>
        <w:jc w:val="both"/>
        <w:rPr>
          <w:color w:val="000000"/>
        </w:rPr>
      </w:pPr>
      <w:r>
        <w:rPr>
          <w:color w:val="000000"/>
        </w:rPr>
        <w:t>Сью застыла из-за негромкого шума над нами.</w:t>
      </w:r>
      <w:r>
        <w:rPr>
          <w:rStyle w:val="apple-converted-space"/>
          <w:color w:val="000000"/>
        </w:rPr>
        <w:t xml:space="preserve"> </w:t>
      </w:r>
      <w:r>
        <w:rPr>
          <w:color w:val="000000"/>
        </w:rPr>
        <w:t>Она оттолкнула мою грудь и быстро поднялась.</w:t>
      </w:r>
      <w:r>
        <w:rPr>
          <w:rStyle w:val="apple-converted-space"/>
          <w:color w:val="000000"/>
        </w:rPr>
        <w:t xml:space="preserve"> На верхнем этаже открылось окно</w:t>
      </w:r>
      <w:r>
        <w:rPr>
          <w:color w:val="000000"/>
        </w:rPr>
        <w:t>.</w:t>
      </w:r>
      <w:r>
        <w:rPr>
          <w:rStyle w:val="apple-converted-space"/>
          <w:color w:val="000000"/>
        </w:rPr>
        <w:t xml:space="preserve"> </w:t>
      </w:r>
      <w:r>
        <w:rPr>
          <w:color w:val="000000"/>
        </w:rPr>
        <w:t>Её мама выглянула на улицу, осматривая дорогу и передний двор, но нас в темноте так и не увидела.</w:t>
      </w:r>
    </w:p>
    <w:p w:rsidR="00DD1B70" w:rsidRDefault="00DD1B70" w:rsidP="00DD1B70">
      <w:pPr>
        <w:pStyle w:val="western"/>
        <w:shd w:val="clear" w:color="auto" w:fill="FFFFFF"/>
        <w:spacing w:before="0" w:after="0"/>
        <w:ind w:firstLine="461"/>
        <w:jc w:val="both"/>
        <w:rPr>
          <w:color w:val="000000"/>
        </w:rPr>
      </w:pPr>
      <w:r w:rsidRPr="004A35DD">
        <w:t>–</w:t>
      </w:r>
      <w:r>
        <w:t xml:space="preserve"> </w:t>
      </w:r>
      <w:r>
        <w:rPr>
          <w:color w:val="000000"/>
        </w:rPr>
        <w:t>Я здесь, мама,</w:t>
      </w:r>
      <w:r>
        <w:t xml:space="preserve"> </w:t>
      </w:r>
      <w:r w:rsidRPr="004A35DD">
        <w:t>–</w:t>
      </w:r>
      <w:r>
        <w:rPr>
          <w:color w:val="000000"/>
        </w:rPr>
        <w:t xml:space="preserve"> сказала Сью, напрягаясь, чтобы голос звучал серьёзно, без хихикающих ноток.  </w:t>
      </w:r>
    </w:p>
    <w:p w:rsidR="00DD1B70" w:rsidRDefault="00DD1B70" w:rsidP="00DD1B70">
      <w:pPr>
        <w:pStyle w:val="western"/>
        <w:shd w:val="clear" w:color="auto" w:fill="FFFFFF"/>
        <w:spacing w:before="0" w:after="0"/>
        <w:ind w:firstLine="461"/>
        <w:jc w:val="both"/>
        <w:rPr>
          <w:color w:val="000000"/>
        </w:rPr>
      </w:pPr>
      <w:r w:rsidRPr="004A35DD">
        <w:t>–</w:t>
      </w:r>
      <w:r>
        <w:t xml:space="preserve"> </w:t>
      </w:r>
      <w:r>
        <w:rPr>
          <w:color w:val="000000"/>
        </w:rPr>
        <w:t>Дорогая, что ты делаешь на улице?</w:t>
      </w:r>
    </w:p>
    <w:p w:rsidR="00DD1B70" w:rsidRDefault="00DD1B70" w:rsidP="00DD1B70">
      <w:pPr>
        <w:pStyle w:val="western"/>
        <w:shd w:val="clear" w:color="auto" w:fill="FFFFFF"/>
        <w:spacing w:before="0" w:after="0"/>
        <w:ind w:firstLine="461"/>
        <w:jc w:val="both"/>
        <w:rPr>
          <w:color w:val="000000"/>
        </w:rPr>
      </w:pPr>
      <w:r w:rsidRPr="004A35DD">
        <w:t>–</w:t>
      </w:r>
      <w:r>
        <w:t xml:space="preserve"> </w:t>
      </w:r>
      <w:r>
        <w:rPr>
          <w:color w:val="000000"/>
        </w:rPr>
        <w:t>Ничего.</w:t>
      </w:r>
      <w:r>
        <w:rPr>
          <w:rStyle w:val="apple-converted-space"/>
          <w:color w:val="000000"/>
        </w:rPr>
        <w:t xml:space="preserve"> Со мной </w:t>
      </w:r>
      <w:r>
        <w:rPr>
          <w:color w:val="000000"/>
        </w:rPr>
        <w:t>Крис.</w:t>
      </w:r>
      <w:r>
        <w:rPr>
          <w:rStyle w:val="apple-converted-space"/>
          <w:color w:val="000000"/>
        </w:rPr>
        <w:t xml:space="preserve"> </w:t>
      </w:r>
      <w:r>
        <w:rPr>
          <w:color w:val="000000"/>
        </w:rPr>
        <w:t>Мы просто... э-э... сидим здесь.</w:t>
      </w:r>
    </w:p>
    <w:p w:rsidR="00DD1B70" w:rsidRDefault="00DD1B70" w:rsidP="00DD1B70">
      <w:pPr>
        <w:pStyle w:val="western"/>
        <w:shd w:val="clear" w:color="auto" w:fill="FFFFFF"/>
        <w:spacing w:before="0" w:after="0"/>
        <w:ind w:firstLine="461"/>
        <w:jc w:val="both"/>
        <w:rPr>
          <w:color w:val="000000"/>
        </w:rPr>
      </w:pPr>
      <w:r w:rsidRPr="004A35DD">
        <w:t>–</w:t>
      </w:r>
      <w:r>
        <w:t xml:space="preserve"> </w:t>
      </w:r>
      <w:r>
        <w:rPr>
          <w:color w:val="000000"/>
        </w:rPr>
        <w:t>Просто сидим здесь, да?</w:t>
      </w:r>
      <w:r>
        <w:t xml:space="preserve"> </w:t>
      </w:r>
      <w:r w:rsidRPr="004A35DD">
        <w:t>–</w:t>
      </w:r>
      <w:r>
        <w:rPr>
          <w:color w:val="000000"/>
        </w:rPr>
        <w:t xml:space="preserve"> прошептал я с ухмылкой.</w:t>
      </w:r>
      <w:r>
        <w:rPr>
          <w:rStyle w:val="apple-converted-space"/>
          <w:color w:val="000000"/>
        </w:rPr>
        <w:t xml:space="preserve"> </w:t>
      </w:r>
      <w:r>
        <w:rPr>
          <w:color w:val="000000"/>
        </w:rPr>
        <w:t xml:space="preserve">Она сделала мне жест замолчать, но даже в темноте я заметил </w:t>
      </w:r>
      <w:r w:rsidRPr="00EF034A">
        <w:rPr>
          <w:color w:val="000000"/>
        </w:rPr>
        <w:t xml:space="preserve">румянец </w:t>
      </w:r>
      <w:r>
        <w:rPr>
          <w:color w:val="000000"/>
        </w:rPr>
        <w:t>на её щеках и улыбку на губах.</w:t>
      </w:r>
    </w:p>
    <w:p w:rsidR="00DD1B70" w:rsidRDefault="00DD1B70" w:rsidP="00DD1B70">
      <w:pPr>
        <w:pStyle w:val="western"/>
        <w:shd w:val="clear" w:color="auto" w:fill="FFFFFF"/>
        <w:spacing w:before="0" w:after="0"/>
        <w:ind w:firstLine="461"/>
        <w:jc w:val="both"/>
        <w:rPr>
          <w:color w:val="000000"/>
        </w:rPr>
      </w:pPr>
      <w:r w:rsidRPr="004A35DD">
        <w:t>–</w:t>
      </w:r>
      <w:r>
        <w:t xml:space="preserve"> </w:t>
      </w:r>
      <w:r>
        <w:rPr>
          <w:color w:val="000000"/>
        </w:rPr>
        <w:t>Ой.</w:t>
      </w:r>
      <w:r>
        <w:rPr>
          <w:rStyle w:val="apple-converted-space"/>
          <w:color w:val="000000"/>
        </w:rPr>
        <w:t xml:space="preserve"> </w:t>
      </w:r>
      <w:r>
        <w:rPr>
          <w:color w:val="000000"/>
        </w:rPr>
        <w:t xml:space="preserve">Хорошо, </w:t>
      </w:r>
      <w:r w:rsidRPr="004A35DD">
        <w:t>–</w:t>
      </w:r>
      <w:r>
        <w:t xml:space="preserve"> </w:t>
      </w:r>
      <w:r>
        <w:rPr>
          <w:color w:val="000000"/>
        </w:rPr>
        <w:t>сказала миссис Миллер.</w:t>
      </w:r>
      <w:r>
        <w:rPr>
          <w:rStyle w:val="apple-converted-space"/>
          <w:color w:val="000000"/>
        </w:rPr>
        <w:t xml:space="preserve"> </w:t>
      </w:r>
      <w:r w:rsidRPr="004A35DD">
        <w:t>–</w:t>
      </w:r>
      <w:r>
        <w:t xml:space="preserve"> </w:t>
      </w:r>
      <w:r>
        <w:rPr>
          <w:color w:val="000000"/>
        </w:rPr>
        <w:t>Но не задерживайся там слишком долго.</w:t>
      </w:r>
      <w:r>
        <w:rPr>
          <w:rStyle w:val="apple-converted-space"/>
          <w:color w:val="000000"/>
        </w:rPr>
        <w:t xml:space="preserve"> Т</w:t>
      </w:r>
      <w:r>
        <w:rPr>
          <w:color w:val="000000"/>
        </w:rPr>
        <w:t xml:space="preserve">ы можешь простудиться. </w:t>
      </w:r>
      <w:r w:rsidRPr="004A35DD">
        <w:t>–</w:t>
      </w:r>
      <w:r>
        <w:t xml:space="preserve"> Штора снова опустилась, закрывая окно</w:t>
      </w:r>
      <w:r>
        <w:rPr>
          <w:color w:val="000000"/>
        </w:rPr>
        <w:t>, и её силуэт исчез, но окно осталось открытым.</w:t>
      </w:r>
    </w:p>
    <w:p w:rsidR="00DD1B70" w:rsidRDefault="00DD1B70" w:rsidP="00DD1B70">
      <w:pPr>
        <w:pStyle w:val="western"/>
        <w:shd w:val="clear" w:color="auto" w:fill="FFFFFF"/>
        <w:spacing w:before="0" w:after="0"/>
        <w:ind w:firstLine="461"/>
        <w:jc w:val="both"/>
        <w:rPr>
          <w:color w:val="000000"/>
        </w:rPr>
      </w:pPr>
      <w:r>
        <w:rPr>
          <w:color w:val="000000"/>
        </w:rPr>
        <w:t xml:space="preserve">Я постарался, чтобы мой смешок был тихим, когда сказал: </w:t>
      </w:r>
    </w:p>
    <w:p w:rsidR="00DD1B70" w:rsidRDefault="00DD1B70" w:rsidP="00DD1B70">
      <w:pPr>
        <w:pStyle w:val="western"/>
        <w:shd w:val="clear" w:color="auto" w:fill="FFFFFF"/>
        <w:spacing w:before="0" w:after="0"/>
        <w:ind w:firstLine="461"/>
        <w:jc w:val="both"/>
        <w:rPr>
          <w:color w:val="000000"/>
        </w:rPr>
      </w:pPr>
      <w:r w:rsidRPr="004A35DD">
        <w:t>–</w:t>
      </w:r>
      <w:r>
        <w:t xml:space="preserve"> </w:t>
      </w:r>
      <w:r>
        <w:rPr>
          <w:color w:val="000000"/>
        </w:rPr>
        <w:t>Она мне не доверяет.</w:t>
      </w:r>
    </w:p>
    <w:p w:rsidR="00DD1B70" w:rsidRDefault="00DD1B70" w:rsidP="00DD1B70">
      <w:pPr>
        <w:pStyle w:val="western"/>
        <w:shd w:val="clear" w:color="auto" w:fill="FFFFFF"/>
        <w:spacing w:before="0" w:after="0"/>
        <w:ind w:firstLine="461"/>
        <w:jc w:val="both"/>
        <w:rPr>
          <w:rStyle w:val="apple-converted-space"/>
          <w:color w:val="000000"/>
        </w:rPr>
      </w:pPr>
      <w:r>
        <w:rPr>
          <w:color w:val="000000"/>
        </w:rPr>
        <w:t>Сьюзан хихикнула.</w:t>
      </w:r>
      <w:r>
        <w:rPr>
          <w:rStyle w:val="apple-converted-space"/>
          <w:color w:val="000000"/>
        </w:rPr>
        <w:t xml:space="preserve"> </w:t>
      </w:r>
    </w:p>
    <w:p w:rsidR="00DD1B70" w:rsidRDefault="00DD1B70" w:rsidP="00DD1B70">
      <w:pPr>
        <w:pStyle w:val="western"/>
        <w:shd w:val="clear" w:color="auto" w:fill="FFFFFF"/>
        <w:spacing w:before="0" w:after="0"/>
        <w:ind w:firstLine="461"/>
        <w:jc w:val="both"/>
        <w:rPr>
          <w:color w:val="000000"/>
        </w:rPr>
      </w:pPr>
      <w:r w:rsidRPr="004A35DD">
        <w:t>–</w:t>
      </w:r>
      <w:r>
        <w:t xml:space="preserve"> </w:t>
      </w:r>
      <w:r>
        <w:rPr>
          <w:color w:val="000000"/>
        </w:rPr>
        <w:t>Тебе нельзя доверять.</w:t>
      </w:r>
      <w:r>
        <w:rPr>
          <w:rStyle w:val="apple-converted-space"/>
          <w:color w:val="000000"/>
        </w:rPr>
        <w:t xml:space="preserve"> </w:t>
      </w:r>
      <w:r>
        <w:rPr>
          <w:color w:val="000000"/>
        </w:rPr>
        <w:t>Ты нечестно играешь.</w:t>
      </w:r>
    </w:p>
    <w:p w:rsidR="00DD1B70" w:rsidRDefault="00DD1B70" w:rsidP="00DD1B70">
      <w:pPr>
        <w:pStyle w:val="western"/>
        <w:shd w:val="clear" w:color="auto" w:fill="FFFFFF"/>
        <w:spacing w:before="0" w:after="0"/>
        <w:ind w:firstLine="461"/>
        <w:jc w:val="both"/>
        <w:rPr>
          <w:rStyle w:val="apple-converted-space"/>
          <w:color w:val="000000"/>
        </w:rPr>
      </w:pPr>
      <w:r>
        <w:rPr>
          <w:color w:val="000000"/>
        </w:rPr>
        <w:t>О, это был удар ниже пояса.</w:t>
      </w:r>
      <w:r>
        <w:rPr>
          <w:rStyle w:val="apple-converted-space"/>
          <w:color w:val="000000"/>
        </w:rPr>
        <w:t xml:space="preserve"> Протянув руку</w:t>
      </w:r>
      <w:r>
        <w:rPr>
          <w:color w:val="000000"/>
        </w:rPr>
        <w:t>, я поместил костяшки пальцев ей под подбородок и склонил её лицо ко мне, целомудренно поцеловав кончик её носа.</w:t>
      </w:r>
    </w:p>
    <w:p w:rsidR="00DD1B70" w:rsidRDefault="00DD1B70" w:rsidP="00DD1B70">
      <w:pPr>
        <w:pStyle w:val="western"/>
        <w:shd w:val="clear" w:color="auto" w:fill="FFFFFF"/>
        <w:spacing w:before="0" w:after="0"/>
        <w:ind w:firstLine="461"/>
        <w:jc w:val="both"/>
        <w:rPr>
          <w:color w:val="000000"/>
        </w:rPr>
      </w:pPr>
      <w:r w:rsidRPr="004A35DD">
        <w:t>–</w:t>
      </w:r>
      <w:r>
        <w:t xml:space="preserve"> Ты так</w:t>
      </w:r>
      <w:r>
        <w:rPr>
          <w:color w:val="000000"/>
        </w:rPr>
        <w:t xml:space="preserve"> говоришь, потому что отдала мне своё сердце, сладкая?</w:t>
      </w:r>
    </w:p>
    <w:p w:rsidR="00DD1B70" w:rsidRDefault="00DD1B70" w:rsidP="00DD1B70">
      <w:pPr>
        <w:pStyle w:val="western"/>
        <w:shd w:val="clear" w:color="auto" w:fill="FFFFFF"/>
        <w:spacing w:before="0" w:after="0"/>
        <w:ind w:firstLine="461"/>
        <w:jc w:val="both"/>
        <w:rPr>
          <w:color w:val="000000"/>
        </w:rPr>
      </w:pPr>
      <w:r w:rsidRPr="004A35DD">
        <w:t>–</w:t>
      </w:r>
      <w:r>
        <w:t xml:space="preserve"> </w:t>
      </w:r>
      <w:r>
        <w:rPr>
          <w:color w:val="000000"/>
        </w:rPr>
        <w:t>Хах!</w:t>
      </w:r>
      <w:r>
        <w:rPr>
          <w:rStyle w:val="apple-converted-space"/>
          <w:color w:val="000000"/>
        </w:rPr>
        <w:t xml:space="preserve"> Чего захотел</w:t>
      </w:r>
      <w:r>
        <w:rPr>
          <w:color w:val="000000"/>
        </w:rPr>
        <w:t>!</w:t>
      </w:r>
      <w:r>
        <w:rPr>
          <w:rStyle w:val="apple-converted-space"/>
          <w:color w:val="000000"/>
        </w:rPr>
        <w:t xml:space="preserve"> Ты решил, что если подарил мне милый подарок, </w:t>
      </w:r>
      <w:r>
        <w:rPr>
          <w:color w:val="000000"/>
        </w:rPr>
        <w:t xml:space="preserve">у тебя уже есть моё сердце? </w:t>
      </w:r>
    </w:p>
    <w:p w:rsidR="00DD1B70" w:rsidRDefault="00DD1B70" w:rsidP="00DD1B70">
      <w:pPr>
        <w:pStyle w:val="western"/>
        <w:shd w:val="clear" w:color="auto" w:fill="FFFFFF"/>
        <w:spacing w:before="0" w:after="0"/>
        <w:ind w:firstLine="461"/>
        <w:jc w:val="both"/>
        <w:rPr>
          <w:color w:val="000000"/>
        </w:rPr>
      </w:pPr>
      <w:r>
        <w:t>Она еле сдерживала усмешку на губах и</w:t>
      </w:r>
      <w:r>
        <w:rPr>
          <w:color w:val="000000"/>
        </w:rPr>
        <w:t xml:space="preserve"> старалась сохранить невозмутимое лицо.</w:t>
      </w:r>
    </w:p>
    <w:p w:rsidR="00DD1B70" w:rsidRDefault="00DD1B70" w:rsidP="00DD1B70">
      <w:pPr>
        <w:pStyle w:val="western"/>
        <w:shd w:val="clear" w:color="auto" w:fill="FFFFFF"/>
        <w:spacing w:before="0" w:after="0"/>
        <w:ind w:firstLine="461"/>
        <w:jc w:val="both"/>
        <w:rPr>
          <w:color w:val="000000"/>
        </w:rPr>
      </w:pPr>
      <w:r w:rsidRPr="004A35DD">
        <w:t>–</w:t>
      </w:r>
      <w:r>
        <w:t xml:space="preserve"> </w:t>
      </w:r>
      <w:r>
        <w:rPr>
          <w:color w:val="000000"/>
        </w:rPr>
        <w:t>Что?</w:t>
      </w:r>
      <w:r>
        <w:rPr>
          <w:rStyle w:val="apple-converted-space"/>
          <w:color w:val="000000"/>
        </w:rPr>
        <w:t xml:space="preserve"> Думаешь, что </w:t>
      </w:r>
      <w:r>
        <w:rPr>
          <w:color w:val="000000"/>
        </w:rPr>
        <w:t xml:space="preserve">на самом деле ты в безопасности? </w:t>
      </w:r>
      <w:r w:rsidRPr="004A35DD">
        <w:t>–</w:t>
      </w:r>
      <w:r>
        <w:t xml:space="preserve"> </w:t>
      </w:r>
      <w:r>
        <w:rPr>
          <w:color w:val="000000"/>
        </w:rPr>
        <w:t>Я озорно выгнул бровь.</w:t>
      </w:r>
      <w:r>
        <w:rPr>
          <w:rStyle w:val="apple-converted-space"/>
          <w:color w:val="000000"/>
        </w:rPr>
        <w:t xml:space="preserve"> </w:t>
      </w:r>
      <w:r w:rsidRPr="004A35DD">
        <w:t>–</w:t>
      </w:r>
      <w:r>
        <w:t xml:space="preserve"> З</w:t>
      </w:r>
      <w:r>
        <w:rPr>
          <w:color w:val="000000"/>
        </w:rPr>
        <w:t>наешь, у меня есть способы заставить тебя запасть на меня.</w:t>
      </w:r>
    </w:p>
    <w:p w:rsidR="00DD1B70" w:rsidRDefault="00DD1B70" w:rsidP="00DD1B70">
      <w:pPr>
        <w:pStyle w:val="western"/>
        <w:shd w:val="clear" w:color="auto" w:fill="FFFFFF"/>
        <w:spacing w:before="0" w:after="0"/>
        <w:ind w:firstLine="461"/>
        <w:jc w:val="both"/>
        <w:rPr>
          <w:color w:val="000000"/>
        </w:rPr>
      </w:pPr>
      <w:r w:rsidRPr="004A35DD">
        <w:t>–</w:t>
      </w:r>
      <w:r>
        <w:t xml:space="preserve"> У</w:t>
      </w:r>
      <w:r>
        <w:rPr>
          <w:color w:val="000000"/>
        </w:rPr>
        <w:t>верен?</w:t>
      </w:r>
      <w:r>
        <w:t xml:space="preserve"> </w:t>
      </w:r>
      <w:r w:rsidRPr="004A35DD">
        <w:t>–</w:t>
      </w:r>
      <w:r>
        <w:rPr>
          <w:color w:val="000000"/>
        </w:rPr>
        <w:t xml:space="preserve"> Сьюзан фыркнула, прикусив нижнюю губу и хлопая ресницами.</w:t>
      </w:r>
      <w:r>
        <w:rPr>
          <w:rStyle w:val="apple-converted-space"/>
          <w:color w:val="000000"/>
        </w:rPr>
        <w:t xml:space="preserve"> </w:t>
      </w:r>
      <w:r w:rsidRPr="004A35DD">
        <w:t>–</w:t>
      </w:r>
      <w:r>
        <w:t xml:space="preserve"> У тебя ни единого шанса </w:t>
      </w:r>
      <w:r>
        <w:rPr>
          <w:color w:val="000000"/>
        </w:rPr>
        <w:t>выиграть это пари.</w:t>
      </w:r>
    </w:p>
    <w:p w:rsidR="00DD1B70" w:rsidRDefault="00DD1B70" w:rsidP="00DD1B70">
      <w:pPr>
        <w:pStyle w:val="western"/>
        <w:shd w:val="clear" w:color="auto" w:fill="FFFFFF"/>
        <w:spacing w:before="0" w:after="0"/>
        <w:ind w:firstLine="461"/>
        <w:jc w:val="both"/>
        <w:rPr>
          <w:rStyle w:val="apple-converted-space"/>
          <w:color w:val="000000"/>
        </w:rPr>
      </w:pPr>
      <w:r>
        <w:rPr>
          <w:color w:val="000000"/>
        </w:rPr>
        <w:t>Я наклонился к ней и прикусил её нижнюю губу.</w:t>
      </w:r>
      <w:r>
        <w:rPr>
          <w:rStyle w:val="apple-converted-space"/>
          <w:color w:val="000000"/>
        </w:rPr>
        <w:t xml:space="preserve"> </w:t>
      </w:r>
    </w:p>
    <w:p w:rsidR="00DD1B70" w:rsidRDefault="00DD1B70" w:rsidP="00DD1B70">
      <w:pPr>
        <w:pStyle w:val="western"/>
        <w:shd w:val="clear" w:color="auto" w:fill="FFFFFF"/>
        <w:spacing w:before="0" w:after="0"/>
        <w:ind w:firstLine="461"/>
        <w:jc w:val="both"/>
        <w:rPr>
          <w:color w:val="000000"/>
        </w:rPr>
      </w:pPr>
      <w:r w:rsidRPr="004A35DD">
        <w:t>–</w:t>
      </w:r>
      <w:r>
        <w:t xml:space="preserve"> </w:t>
      </w:r>
      <w:r>
        <w:rPr>
          <w:color w:val="000000"/>
        </w:rPr>
        <w:t>Игра началась, маленькая Сью.</w:t>
      </w:r>
    </w:p>
    <w:p w:rsidR="00DD1B70" w:rsidRPr="007846F4" w:rsidRDefault="00DD1B70" w:rsidP="00DD1B70">
      <w:pPr>
        <w:pStyle w:val="western"/>
        <w:shd w:val="clear" w:color="auto" w:fill="FFFFFF"/>
        <w:spacing w:before="0" w:after="0"/>
        <w:ind w:firstLine="461"/>
        <w:jc w:val="both"/>
        <w:rPr>
          <w:color w:val="000000"/>
        </w:rPr>
      </w:pPr>
    </w:p>
    <w:p w:rsidR="00DD1B70" w:rsidRPr="00125DA9" w:rsidRDefault="00DD1B70" w:rsidP="00DD1B70">
      <w:pPr>
        <w:pStyle w:val="western"/>
        <w:shd w:val="clear" w:color="auto" w:fill="FFFFFF"/>
        <w:spacing w:before="0" w:after="0"/>
        <w:ind w:firstLine="461"/>
        <w:jc w:val="both"/>
        <w:rPr>
          <w:color w:val="000000"/>
        </w:rPr>
      </w:pPr>
    </w:p>
    <w:p w:rsidR="00DD1B70" w:rsidRDefault="00DD1B70" w:rsidP="00DD1B70">
      <w:pPr>
        <w:pStyle w:val="western"/>
        <w:shd w:val="clear" w:color="auto" w:fill="FFFFFF"/>
        <w:spacing w:before="0" w:after="0"/>
        <w:jc w:val="both"/>
        <w:rPr>
          <w:color w:val="000000"/>
        </w:rPr>
      </w:pPr>
      <w:r>
        <w:rPr>
          <w:i/>
          <w:iCs/>
          <w:color w:val="000000"/>
        </w:rPr>
        <w:t>За день до отъезда в колледж...</w:t>
      </w:r>
    </w:p>
    <w:p w:rsidR="00DD1B70" w:rsidRDefault="00DD1B70" w:rsidP="00DD1B70">
      <w:pPr>
        <w:pStyle w:val="western"/>
        <w:shd w:val="clear" w:color="auto" w:fill="FFFFFF"/>
        <w:spacing w:before="0" w:after="0"/>
        <w:ind w:firstLine="461"/>
        <w:jc w:val="both"/>
        <w:rPr>
          <w:color w:val="000000"/>
        </w:rPr>
      </w:pPr>
    </w:p>
    <w:p w:rsidR="00DD1B70" w:rsidRDefault="00DD1B70" w:rsidP="00DD1B70">
      <w:pPr>
        <w:pStyle w:val="western"/>
        <w:shd w:val="clear" w:color="auto" w:fill="FFFFFF"/>
        <w:spacing w:before="0" w:after="0"/>
        <w:ind w:firstLine="426"/>
        <w:jc w:val="both"/>
        <w:rPr>
          <w:color w:val="000000"/>
        </w:rPr>
      </w:pPr>
      <w:r>
        <w:rPr>
          <w:color w:val="000000"/>
        </w:rPr>
        <w:t>Сью сидела на моей кровати, молча наблюдая, как я укладываю оставшиеся вещи.</w:t>
      </w:r>
      <w:r>
        <w:rPr>
          <w:rStyle w:val="apple-converted-space"/>
          <w:color w:val="000000"/>
        </w:rPr>
        <w:t xml:space="preserve"> </w:t>
      </w:r>
      <w:r>
        <w:rPr>
          <w:color w:val="000000"/>
        </w:rPr>
        <w:t xml:space="preserve">Я ненавидел, когда она так </w:t>
      </w:r>
      <w:r w:rsidRPr="001B625C">
        <w:rPr>
          <w:color w:val="000000"/>
        </w:rPr>
        <w:t xml:space="preserve">на меня </w:t>
      </w:r>
      <w:r>
        <w:rPr>
          <w:color w:val="000000"/>
        </w:rPr>
        <w:t>смотрела.</w:t>
      </w:r>
      <w:r>
        <w:rPr>
          <w:rStyle w:val="apple-converted-space"/>
          <w:color w:val="000000"/>
        </w:rPr>
        <w:t xml:space="preserve"> </w:t>
      </w:r>
      <w:r>
        <w:rPr>
          <w:color w:val="000000"/>
        </w:rPr>
        <w:t>Переезжать в Лос-Анджелес было тяжело, потому что я никак не мог справиться с её слезами, отдающимися болью в моём сердце.</w:t>
      </w:r>
      <w:r>
        <w:rPr>
          <w:rStyle w:val="apple-converted-space"/>
          <w:color w:val="000000"/>
        </w:rPr>
        <w:t xml:space="preserve"> </w:t>
      </w:r>
      <w:r>
        <w:rPr>
          <w:color w:val="000000"/>
        </w:rPr>
        <w:t>Но, конечно, это нужно перебороть. Проглотив комок в горле, я застегнул последнюю сумку, обернулся и прислонился к стене, сжимая губы.</w:t>
      </w:r>
    </w:p>
    <w:p w:rsidR="00DD1B70" w:rsidRDefault="00DD1B70" w:rsidP="00DD1B70">
      <w:pPr>
        <w:pStyle w:val="western"/>
        <w:shd w:val="clear" w:color="auto" w:fill="FFFFFF"/>
        <w:spacing w:before="0" w:after="0"/>
        <w:ind w:firstLine="461"/>
        <w:jc w:val="both"/>
        <w:rPr>
          <w:rStyle w:val="apple-converted-space"/>
          <w:color w:val="000000"/>
        </w:rPr>
      </w:pPr>
      <w:r>
        <w:rPr>
          <w:color w:val="000000"/>
        </w:rPr>
        <w:t>Она шмыгнула носом.</w:t>
      </w:r>
      <w:r>
        <w:rPr>
          <w:rStyle w:val="apple-converted-space"/>
          <w:color w:val="000000"/>
        </w:rPr>
        <w:t xml:space="preserve"> </w:t>
      </w:r>
    </w:p>
    <w:p w:rsidR="00DD1B70" w:rsidRDefault="00DD1B70" w:rsidP="00DD1B70">
      <w:pPr>
        <w:pStyle w:val="western"/>
        <w:shd w:val="clear" w:color="auto" w:fill="FFFFFF"/>
        <w:spacing w:before="0" w:after="0"/>
        <w:ind w:firstLine="461"/>
        <w:jc w:val="both"/>
        <w:rPr>
          <w:color w:val="000000"/>
        </w:rPr>
      </w:pPr>
      <w:r w:rsidRPr="004A35DD">
        <w:t>–</w:t>
      </w:r>
      <w:r>
        <w:t xml:space="preserve"> </w:t>
      </w:r>
      <w:r>
        <w:rPr>
          <w:color w:val="000000"/>
        </w:rPr>
        <w:t>Ты готов ехать?</w:t>
      </w:r>
    </w:p>
    <w:p w:rsidR="00DD1B70" w:rsidRPr="005D5781" w:rsidRDefault="00DD1B70" w:rsidP="00DD1B70">
      <w:pPr>
        <w:pStyle w:val="western"/>
        <w:shd w:val="clear" w:color="auto" w:fill="FFFFFF"/>
        <w:spacing w:before="0" w:after="0"/>
        <w:ind w:firstLine="461"/>
        <w:jc w:val="both"/>
        <w:rPr>
          <w:color w:val="000000"/>
        </w:rPr>
      </w:pPr>
      <w:r>
        <w:rPr>
          <w:color w:val="000000"/>
        </w:rPr>
        <w:t>Был ли я готов?</w:t>
      </w:r>
      <w:r>
        <w:rPr>
          <w:rStyle w:val="apple-converted-space"/>
          <w:color w:val="000000"/>
        </w:rPr>
        <w:t xml:space="preserve"> </w:t>
      </w:r>
      <w:r>
        <w:rPr>
          <w:color w:val="000000"/>
        </w:rPr>
        <w:t>Большая часть моих вещей уже находилась в машине, которую мне подарил папа по случаю окончания школы.</w:t>
      </w:r>
      <w:r>
        <w:rPr>
          <w:rStyle w:val="apple-converted-space"/>
          <w:color w:val="000000"/>
        </w:rPr>
        <w:t xml:space="preserve"> У нас с И</w:t>
      </w:r>
      <w:r>
        <w:rPr>
          <w:color w:val="000000"/>
        </w:rPr>
        <w:t>таном была комната в кампусе Калифорнийского университета, куда брат вчера уже переехал, а через полчаса я должен был забрать Брэди.</w:t>
      </w:r>
      <w:r>
        <w:rPr>
          <w:rStyle w:val="apple-converted-space"/>
          <w:color w:val="000000"/>
        </w:rPr>
        <w:t xml:space="preserve"> </w:t>
      </w:r>
      <w:r>
        <w:rPr>
          <w:color w:val="000000"/>
        </w:rPr>
        <w:t>Да</w:t>
      </w:r>
      <w:r w:rsidRPr="005D5781">
        <w:rPr>
          <w:color w:val="000000"/>
        </w:rPr>
        <w:t>.</w:t>
      </w:r>
      <w:r w:rsidRPr="005D5781">
        <w:rPr>
          <w:rStyle w:val="apple-converted-space"/>
          <w:color w:val="000000"/>
        </w:rPr>
        <w:t xml:space="preserve"> </w:t>
      </w:r>
      <w:r>
        <w:rPr>
          <w:color w:val="000000"/>
        </w:rPr>
        <w:t>Я</w:t>
      </w:r>
      <w:r w:rsidRPr="005D5781">
        <w:rPr>
          <w:color w:val="000000"/>
        </w:rPr>
        <w:t xml:space="preserve"> </w:t>
      </w:r>
      <w:r>
        <w:rPr>
          <w:color w:val="000000"/>
        </w:rPr>
        <w:t>был</w:t>
      </w:r>
      <w:r w:rsidRPr="005D5781">
        <w:rPr>
          <w:color w:val="000000"/>
        </w:rPr>
        <w:t xml:space="preserve"> </w:t>
      </w:r>
      <w:r>
        <w:rPr>
          <w:color w:val="000000"/>
        </w:rPr>
        <w:t>готов</w:t>
      </w:r>
      <w:r w:rsidRPr="005D5781">
        <w:rPr>
          <w:color w:val="000000"/>
        </w:rPr>
        <w:t xml:space="preserve"> </w:t>
      </w:r>
      <w:r>
        <w:rPr>
          <w:color w:val="000000"/>
        </w:rPr>
        <w:t>ехать</w:t>
      </w:r>
      <w:r w:rsidRPr="005D5781">
        <w:rPr>
          <w:color w:val="000000"/>
        </w:rPr>
        <w:t>.</w:t>
      </w:r>
    </w:p>
    <w:p w:rsidR="00DD1B70" w:rsidRDefault="00DD1B70" w:rsidP="00DD1B70">
      <w:pPr>
        <w:pStyle w:val="western"/>
        <w:shd w:val="clear" w:color="auto" w:fill="FFFFFF"/>
        <w:spacing w:before="0" w:after="0"/>
        <w:ind w:firstLine="461"/>
        <w:jc w:val="both"/>
        <w:rPr>
          <w:color w:val="000000"/>
        </w:rPr>
      </w:pPr>
      <w:r>
        <w:rPr>
          <w:color w:val="000000"/>
        </w:rPr>
        <w:t>Но не хотел.</w:t>
      </w:r>
    </w:p>
    <w:p w:rsidR="00DD1B70" w:rsidRDefault="00DD1B70" w:rsidP="00DD1B70">
      <w:pPr>
        <w:pStyle w:val="western"/>
        <w:shd w:val="clear" w:color="auto" w:fill="FFFFFF"/>
        <w:spacing w:before="0" w:after="0"/>
        <w:ind w:firstLine="461"/>
        <w:jc w:val="both"/>
        <w:rPr>
          <w:color w:val="000000"/>
        </w:rPr>
      </w:pPr>
      <w:r>
        <w:rPr>
          <w:color w:val="000000"/>
        </w:rPr>
        <w:t>Ещё нет.</w:t>
      </w:r>
      <w:r>
        <w:rPr>
          <w:rStyle w:val="apple-converted-space"/>
          <w:color w:val="000000"/>
        </w:rPr>
        <w:t xml:space="preserve"> Мы с Сьюзан провели </w:t>
      </w:r>
      <w:r>
        <w:rPr>
          <w:color w:val="000000"/>
        </w:rPr>
        <w:t>самое удивительное лето вместе.</w:t>
      </w:r>
      <w:r>
        <w:rPr>
          <w:rStyle w:val="apple-converted-space"/>
          <w:color w:val="000000"/>
        </w:rPr>
        <w:t xml:space="preserve"> Трудно осознавать, но наше совместно проведённое время </w:t>
      </w:r>
      <w:r>
        <w:rPr>
          <w:color w:val="000000"/>
        </w:rPr>
        <w:t>подошло к концу.</w:t>
      </w:r>
      <w:r>
        <w:rPr>
          <w:rStyle w:val="apple-converted-space"/>
          <w:color w:val="000000"/>
        </w:rPr>
        <w:t xml:space="preserve"> </w:t>
      </w:r>
      <w:r>
        <w:rPr>
          <w:color w:val="000000"/>
        </w:rPr>
        <w:t xml:space="preserve">Конечно, разлука продлится </w:t>
      </w:r>
      <w:r>
        <w:rPr>
          <w:color w:val="000000"/>
        </w:rPr>
        <w:lastRenderedPageBreak/>
        <w:t>всего лишь год, потому что как только закончится её последний год в школе, Сью тоже приедет в Лос-Анджелес.</w:t>
      </w:r>
      <w:r>
        <w:rPr>
          <w:rStyle w:val="apple-converted-space"/>
          <w:color w:val="000000"/>
        </w:rPr>
        <w:t xml:space="preserve"> А до тех пор я буду приезжать домой </w:t>
      </w:r>
      <w:r>
        <w:rPr>
          <w:color w:val="000000"/>
        </w:rPr>
        <w:t>каждые выходные.</w:t>
      </w:r>
      <w:r>
        <w:rPr>
          <w:rStyle w:val="apple-converted-space"/>
          <w:color w:val="000000"/>
        </w:rPr>
        <w:t xml:space="preserve"> </w:t>
      </w:r>
      <w:r>
        <w:rPr>
          <w:color w:val="000000"/>
        </w:rPr>
        <w:t>Но всё-таки... Увидев её в моей футболке, которую она надела утром, когда мы встали из моей кровати, её дрожащие губы и грустные</w:t>
      </w:r>
      <w:r w:rsidRPr="009F53A9">
        <w:rPr>
          <w:color w:val="000000"/>
        </w:rPr>
        <w:t xml:space="preserve"> </w:t>
      </w:r>
      <w:r>
        <w:rPr>
          <w:color w:val="000000"/>
        </w:rPr>
        <w:t>глаза, я не хотел ничего больше, как забить на свои планы по поводу колледжа и остаться с ней.</w:t>
      </w:r>
      <w:r>
        <w:rPr>
          <w:rStyle w:val="apple-converted-space"/>
          <w:color w:val="000000"/>
        </w:rPr>
        <w:t xml:space="preserve"> </w:t>
      </w:r>
      <w:r>
        <w:rPr>
          <w:color w:val="000000"/>
        </w:rPr>
        <w:t>Навсегда.</w:t>
      </w:r>
    </w:p>
    <w:p w:rsidR="00DD1B70" w:rsidRDefault="00DD1B70" w:rsidP="00DD1B70">
      <w:pPr>
        <w:pStyle w:val="western"/>
        <w:shd w:val="clear" w:color="auto" w:fill="FFFFFF"/>
        <w:spacing w:before="0" w:after="0"/>
        <w:ind w:firstLine="461"/>
        <w:jc w:val="both"/>
        <w:rPr>
          <w:color w:val="000000"/>
        </w:rPr>
      </w:pPr>
      <w:r>
        <w:rPr>
          <w:color w:val="000000"/>
        </w:rPr>
        <w:t>Где бы она ни находилась, я хотел тоже быть там.</w:t>
      </w:r>
    </w:p>
    <w:p w:rsidR="00DD1B70" w:rsidRDefault="00DD1B70" w:rsidP="00DD1B70">
      <w:pPr>
        <w:pStyle w:val="western"/>
        <w:shd w:val="clear" w:color="auto" w:fill="FFFFFF"/>
        <w:spacing w:before="0" w:after="0"/>
        <w:ind w:firstLine="461"/>
        <w:jc w:val="both"/>
        <w:rPr>
          <w:color w:val="000000"/>
        </w:rPr>
      </w:pPr>
      <w:r>
        <w:rPr>
          <w:color w:val="000000"/>
        </w:rPr>
        <w:t>Я до сих пор не ответил ей и через несколько тяжёлых секунд пристального обмена взгладами, наконец, кивнул.</w:t>
      </w:r>
      <w:r>
        <w:rPr>
          <w:rStyle w:val="apple-converted-space"/>
          <w:color w:val="000000"/>
        </w:rPr>
        <w:t xml:space="preserve"> По её щеке скатилась ещё одна слеза. </w:t>
      </w:r>
      <w:r>
        <w:rPr>
          <w:color w:val="000000"/>
        </w:rPr>
        <w:t>Я раскрыл руки, чтобы она обняла меня.</w:t>
      </w:r>
      <w:r>
        <w:rPr>
          <w:rStyle w:val="apple-converted-space"/>
          <w:color w:val="000000"/>
        </w:rPr>
        <w:t xml:space="preserve"> </w:t>
      </w:r>
      <w:r>
        <w:rPr>
          <w:color w:val="000000"/>
        </w:rPr>
        <w:t>Её руки настолько крепко меня обвили, что стало невозможно вдохнуть.</w:t>
      </w:r>
      <w:r>
        <w:rPr>
          <w:rStyle w:val="apple-converted-space"/>
          <w:color w:val="000000"/>
        </w:rPr>
        <w:t xml:space="preserve"> </w:t>
      </w:r>
      <w:r>
        <w:rPr>
          <w:color w:val="000000"/>
        </w:rPr>
        <w:t>А может, это из-за моей непреодолимой печали.</w:t>
      </w:r>
    </w:p>
    <w:p w:rsidR="00DD1B70" w:rsidRDefault="00DD1B70" w:rsidP="00DD1B70">
      <w:pPr>
        <w:pStyle w:val="western"/>
        <w:shd w:val="clear" w:color="auto" w:fill="FFFFFF"/>
        <w:spacing w:before="0" w:after="0"/>
        <w:ind w:firstLine="461"/>
        <w:jc w:val="both"/>
        <w:rPr>
          <w:rStyle w:val="apple-converted-space"/>
          <w:color w:val="000000"/>
        </w:rPr>
      </w:pPr>
      <w:r>
        <w:rPr>
          <w:color w:val="000000"/>
        </w:rPr>
        <w:t>Она всхлипнула и вытерла глаза о моё плечо, затем подняла лицо с таким умоляющим взглядом, который всегда сопровождался мило надутыми губками.</w:t>
      </w:r>
      <w:r>
        <w:rPr>
          <w:rStyle w:val="apple-converted-space"/>
          <w:color w:val="000000"/>
        </w:rPr>
        <w:t xml:space="preserve"> </w:t>
      </w:r>
    </w:p>
    <w:p w:rsidR="00DD1B70" w:rsidRDefault="00DD1B70" w:rsidP="00DD1B70">
      <w:pPr>
        <w:pStyle w:val="western"/>
        <w:shd w:val="clear" w:color="auto" w:fill="FFFFFF"/>
        <w:spacing w:before="0" w:after="0"/>
        <w:ind w:firstLine="461"/>
        <w:jc w:val="both"/>
        <w:rPr>
          <w:color w:val="000000"/>
        </w:rPr>
      </w:pPr>
      <w:r w:rsidRPr="004A35DD">
        <w:t>–</w:t>
      </w:r>
      <w:r>
        <w:t xml:space="preserve"> </w:t>
      </w:r>
      <w:r>
        <w:rPr>
          <w:color w:val="000000"/>
        </w:rPr>
        <w:t>Можно я оставлю твою футболку?</w:t>
      </w:r>
    </w:p>
    <w:p w:rsidR="00DD1B70" w:rsidRDefault="00DD1B70" w:rsidP="00DD1B70">
      <w:pPr>
        <w:pStyle w:val="western"/>
        <w:shd w:val="clear" w:color="auto" w:fill="FFFFFF"/>
        <w:spacing w:before="0" w:after="0"/>
        <w:ind w:firstLine="461"/>
        <w:jc w:val="both"/>
      </w:pPr>
      <w:r w:rsidRPr="004A35DD">
        <w:t>–</w:t>
      </w:r>
      <w:r>
        <w:t xml:space="preserve"> </w:t>
      </w:r>
      <w:r>
        <w:rPr>
          <w:color w:val="000000"/>
        </w:rPr>
        <w:t>Что?</w:t>
      </w:r>
      <w:r w:rsidRPr="006A7CFE">
        <w:t xml:space="preserve"> </w:t>
      </w:r>
    </w:p>
    <w:p w:rsidR="00DD1B70" w:rsidRDefault="00DD1B70" w:rsidP="00DD1B70">
      <w:pPr>
        <w:pStyle w:val="western"/>
        <w:shd w:val="clear" w:color="auto" w:fill="FFFFFF"/>
        <w:spacing w:before="0" w:after="0"/>
        <w:ind w:firstLine="461"/>
        <w:jc w:val="both"/>
        <w:rPr>
          <w:color w:val="000000"/>
        </w:rPr>
      </w:pPr>
      <w:r>
        <w:rPr>
          <w:color w:val="000000"/>
        </w:rPr>
        <w:t>Удивившись, я тихо рассмеялся.</w:t>
      </w:r>
    </w:p>
    <w:p w:rsidR="00DD1B70" w:rsidRDefault="00DD1B70" w:rsidP="00DD1B70">
      <w:pPr>
        <w:pStyle w:val="western"/>
        <w:shd w:val="clear" w:color="auto" w:fill="FFFFFF"/>
        <w:spacing w:before="0" w:after="0"/>
        <w:ind w:firstLine="461"/>
        <w:jc w:val="both"/>
        <w:rPr>
          <w:color w:val="000000"/>
        </w:rPr>
      </w:pPr>
      <w:r w:rsidRPr="004A35DD">
        <w:t>–</w:t>
      </w:r>
      <w:r>
        <w:t xml:space="preserve"> </w:t>
      </w:r>
      <w:r>
        <w:rPr>
          <w:color w:val="000000"/>
        </w:rPr>
        <w:t>Я хочу иметь что-нибудь с твоим запахом, чтобы, когда мне будет одиноко, я могла понюхать и сделать вид, что ты всё ещё здесь.</w:t>
      </w:r>
    </w:p>
    <w:p w:rsidR="00DD1B70" w:rsidRDefault="00DD1B70" w:rsidP="00DD1B70">
      <w:pPr>
        <w:pStyle w:val="western"/>
        <w:shd w:val="clear" w:color="auto" w:fill="FFFFFF"/>
        <w:spacing w:before="0" w:after="0"/>
        <w:ind w:firstLine="461"/>
        <w:jc w:val="both"/>
        <w:rPr>
          <w:rStyle w:val="apple-converted-space"/>
          <w:color w:val="000000"/>
        </w:rPr>
      </w:pPr>
      <w:r>
        <w:rPr>
          <w:color w:val="000000"/>
        </w:rPr>
        <w:t>Ой.</w:t>
      </w:r>
      <w:r>
        <w:rPr>
          <w:rStyle w:val="apple-converted-space"/>
          <w:color w:val="000000"/>
        </w:rPr>
        <w:t xml:space="preserve"> Прижав</w:t>
      </w:r>
      <w:r>
        <w:rPr>
          <w:color w:val="000000"/>
        </w:rPr>
        <w:t xml:space="preserve"> её крепко к груди, я пропустил пальцы сквозь её мягкие волосы.</w:t>
      </w:r>
      <w:r>
        <w:rPr>
          <w:rStyle w:val="apple-converted-space"/>
          <w:color w:val="000000"/>
        </w:rPr>
        <w:t xml:space="preserve"> </w:t>
      </w:r>
    </w:p>
    <w:p w:rsidR="00DD1B70" w:rsidRDefault="00DD1B70" w:rsidP="00DD1B70">
      <w:pPr>
        <w:pStyle w:val="western"/>
        <w:shd w:val="clear" w:color="auto" w:fill="FFFFFF"/>
        <w:spacing w:before="0" w:after="0"/>
        <w:ind w:firstLine="461"/>
        <w:jc w:val="both"/>
        <w:rPr>
          <w:color w:val="000000"/>
        </w:rPr>
      </w:pPr>
      <w:r w:rsidRPr="004A35DD">
        <w:t>–</w:t>
      </w:r>
      <w:r>
        <w:t xml:space="preserve"> </w:t>
      </w:r>
      <w:r>
        <w:rPr>
          <w:color w:val="000000"/>
        </w:rPr>
        <w:t>Конечно же, можешь, сладкая.</w:t>
      </w:r>
      <w:r w:rsidRPr="006A7CFE">
        <w:t xml:space="preserve"> </w:t>
      </w:r>
      <w:r w:rsidRPr="004A35DD">
        <w:t>–</w:t>
      </w:r>
      <w:r>
        <w:rPr>
          <w:color w:val="000000"/>
        </w:rPr>
        <w:t xml:space="preserve"> Когда я поцеловал её в макушку, её волосы защекотали мой нос.</w:t>
      </w:r>
      <w:r>
        <w:rPr>
          <w:rStyle w:val="apple-converted-space"/>
          <w:color w:val="000000"/>
        </w:rPr>
        <w:t xml:space="preserve"> </w:t>
      </w:r>
      <w:r w:rsidRPr="004A35DD">
        <w:t>–</w:t>
      </w:r>
      <w:r>
        <w:t xml:space="preserve"> </w:t>
      </w:r>
      <w:r>
        <w:rPr>
          <w:color w:val="000000"/>
        </w:rPr>
        <w:t>Мы справимся.</w:t>
      </w:r>
      <w:r>
        <w:rPr>
          <w:rStyle w:val="apple-converted-space"/>
          <w:color w:val="000000"/>
        </w:rPr>
        <w:t xml:space="preserve"> </w:t>
      </w:r>
      <w:r>
        <w:rPr>
          <w:color w:val="000000"/>
        </w:rPr>
        <w:t>Всё будет хорошо.</w:t>
      </w:r>
      <w:r>
        <w:rPr>
          <w:rStyle w:val="apple-converted-space"/>
          <w:color w:val="000000"/>
        </w:rPr>
        <w:t xml:space="preserve"> </w:t>
      </w:r>
      <w:r>
        <w:rPr>
          <w:color w:val="000000"/>
        </w:rPr>
        <w:t>Это всего лишь несколько дней, а затем я снова вернусь на день рождения твоей мамы.</w:t>
      </w:r>
    </w:p>
    <w:p w:rsidR="00DD1B70" w:rsidRDefault="00DD1B70" w:rsidP="00DD1B70">
      <w:pPr>
        <w:pStyle w:val="western"/>
        <w:shd w:val="clear" w:color="auto" w:fill="FFFFFF"/>
        <w:spacing w:before="0" w:after="0"/>
        <w:ind w:firstLine="461"/>
        <w:jc w:val="both"/>
        <w:rPr>
          <w:color w:val="000000"/>
        </w:rPr>
      </w:pPr>
      <w:r w:rsidRPr="004A35DD">
        <w:t>–</w:t>
      </w:r>
      <w:r>
        <w:t xml:space="preserve"> </w:t>
      </w:r>
      <w:r>
        <w:rPr>
          <w:color w:val="000000"/>
        </w:rPr>
        <w:t>Этого недостаточно,</w:t>
      </w:r>
      <w:r w:rsidRPr="006A7CFE">
        <w:t xml:space="preserve"> </w:t>
      </w:r>
      <w:r w:rsidRPr="004A35DD">
        <w:t>–</w:t>
      </w:r>
      <w:r>
        <w:rPr>
          <w:color w:val="000000"/>
        </w:rPr>
        <w:t xml:space="preserve"> проскулила она.</w:t>
      </w:r>
    </w:p>
    <w:p w:rsidR="00DD1B70" w:rsidRDefault="00DD1B70" w:rsidP="00DD1B70">
      <w:pPr>
        <w:pStyle w:val="western"/>
        <w:shd w:val="clear" w:color="auto" w:fill="FFFFFF"/>
        <w:spacing w:before="0" w:after="0"/>
        <w:ind w:firstLine="461"/>
        <w:jc w:val="both"/>
        <w:rPr>
          <w:color w:val="000000"/>
        </w:rPr>
      </w:pPr>
      <w:r w:rsidRPr="004A35DD">
        <w:t>–</w:t>
      </w:r>
      <w:r>
        <w:t xml:space="preserve"> </w:t>
      </w:r>
      <w:r>
        <w:rPr>
          <w:color w:val="000000"/>
        </w:rPr>
        <w:t>Я знаю.</w:t>
      </w:r>
      <w:r>
        <w:rPr>
          <w:rStyle w:val="apple-converted-space"/>
          <w:color w:val="000000"/>
        </w:rPr>
        <w:t xml:space="preserve"> </w:t>
      </w:r>
      <w:r>
        <w:rPr>
          <w:color w:val="000000"/>
        </w:rPr>
        <w:t>Но я вернусь домой на выходные после этого, и затем на выходные после того, и на каждые выходные до зимних каникул, обещаю.</w:t>
      </w:r>
    </w:p>
    <w:p w:rsidR="00DD1B70" w:rsidRDefault="00DD1B70" w:rsidP="00DD1B70">
      <w:pPr>
        <w:pStyle w:val="western"/>
        <w:shd w:val="clear" w:color="auto" w:fill="FFFFFF"/>
        <w:spacing w:before="0" w:after="0"/>
        <w:ind w:firstLine="461"/>
        <w:jc w:val="both"/>
        <w:rPr>
          <w:rStyle w:val="apple-converted-space"/>
          <w:color w:val="000000"/>
        </w:rPr>
      </w:pPr>
      <w:r>
        <w:rPr>
          <w:color w:val="000000"/>
        </w:rPr>
        <w:t>Глубоко вздохнув, она опустила руки и отступила, храбро кивнув.</w:t>
      </w:r>
      <w:r>
        <w:rPr>
          <w:rStyle w:val="apple-converted-space"/>
          <w:color w:val="000000"/>
        </w:rPr>
        <w:t xml:space="preserve"> </w:t>
      </w:r>
    </w:p>
    <w:p w:rsidR="00DD1B70" w:rsidRPr="006A7CFE" w:rsidRDefault="00DD1B70" w:rsidP="00DD1B70">
      <w:pPr>
        <w:pStyle w:val="western"/>
        <w:shd w:val="clear" w:color="auto" w:fill="FFFFFF"/>
        <w:spacing w:before="0" w:after="0"/>
        <w:ind w:firstLine="461"/>
        <w:jc w:val="both"/>
        <w:rPr>
          <w:color w:val="000000"/>
        </w:rPr>
      </w:pPr>
      <w:r w:rsidRPr="004A35DD">
        <w:t>–</w:t>
      </w:r>
      <w:r>
        <w:t xml:space="preserve"> </w:t>
      </w:r>
      <w:r>
        <w:rPr>
          <w:color w:val="000000"/>
        </w:rPr>
        <w:t>Хорошо.</w:t>
      </w:r>
      <w:r>
        <w:rPr>
          <w:rStyle w:val="apple-converted-space"/>
          <w:color w:val="000000"/>
        </w:rPr>
        <w:t xml:space="preserve"> </w:t>
      </w:r>
      <w:r>
        <w:rPr>
          <w:color w:val="000000"/>
        </w:rPr>
        <w:t>А ты будешь звонить мне каждый день?</w:t>
      </w:r>
    </w:p>
    <w:p w:rsidR="00DD1B70" w:rsidRDefault="00DD1B70" w:rsidP="00DD1B70">
      <w:pPr>
        <w:pStyle w:val="western"/>
        <w:shd w:val="clear" w:color="auto" w:fill="FFFFFF"/>
        <w:spacing w:before="0" w:after="0"/>
        <w:ind w:firstLine="461"/>
        <w:jc w:val="both"/>
        <w:rPr>
          <w:color w:val="000000"/>
        </w:rPr>
      </w:pPr>
      <w:r w:rsidRPr="004A35DD">
        <w:t>–</w:t>
      </w:r>
      <w:r>
        <w:t xml:space="preserve"> </w:t>
      </w:r>
      <w:r>
        <w:rPr>
          <w:color w:val="000000"/>
        </w:rPr>
        <w:t>Утром и вечером, и если хочешь, между занятиями тоже.</w:t>
      </w:r>
    </w:p>
    <w:p w:rsidR="00DD1B70" w:rsidRDefault="00DD1B70" w:rsidP="00DD1B70">
      <w:pPr>
        <w:pStyle w:val="western"/>
        <w:shd w:val="clear" w:color="auto" w:fill="FFFFFF"/>
        <w:spacing w:before="0" w:after="0"/>
        <w:ind w:firstLine="461"/>
        <w:jc w:val="both"/>
        <w:rPr>
          <w:rStyle w:val="apple-converted-space"/>
          <w:color w:val="000000"/>
        </w:rPr>
      </w:pPr>
      <w:r>
        <w:rPr>
          <w:color w:val="000000"/>
        </w:rPr>
        <w:t>Она снова мило надулась.</w:t>
      </w:r>
      <w:r>
        <w:rPr>
          <w:rStyle w:val="apple-converted-space"/>
          <w:color w:val="000000"/>
        </w:rPr>
        <w:t xml:space="preserve"> </w:t>
      </w:r>
    </w:p>
    <w:p w:rsidR="00DD1B70" w:rsidRDefault="00DD1B70" w:rsidP="00DD1B70">
      <w:pPr>
        <w:pStyle w:val="western"/>
        <w:shd w:val="clear" w:color="auto" w:fill="FFFFFF"/>
        <w:spacing w:before="0" w:after="0"/>
        <w:ind w:firstLine="461"/>
        <w:jc w:val="both"/>
        <w:rPr>
          <w:color w:val="000000"/>
        </w:rPr>
      </w:pPr>
      <w:r w:rsidRPr="004A35DD">
        <w:t>–</w:t>
      </w:r>
      <w:r>
        <w:t xml:space="preserve"> </w:t>
      </w:r>
      <w:r>
        <w:rPr>
          <w:color w:val="000000"/>
        </w:rPr>
        <w:t xml:space="preserve">Мне это нравится. </w:t>
      </w:r>
    </w:p>
    <w:p w:rsidR="00DD1B70" w:rsidRDefault="00DD1B70" w:rsidP="00DD1B70">
      <w:pPr>
        <w:pStyle w:val="western"/>
        <w:shd w:val="clear" w:color="auto" w:fill="FFFFFF"/>
        <w:spacing w:before="0" w:after="0"/>
        <w:ind w:firstLine="461"/>
        <w:jc w:val="both"/>
        <w:rPr>
          <w:color w:val="000000"/>
        </w:rPr>
      </w:pPr>
      <w:r>
        <w:rPr>
          <w:color w:val="000000"/>
        </w:rPr>
        <w:t>Затем она вышла из комнаты и поплелась по коридору надевать туфли.</w:t>
      </w:r>
      <w:r>
        <w:rPr>
          <w:rStyle w:val="apple-converted-space"/>
          <w:color w:val="000000"/>
        </w:rPr>
        <w:t xml:space="preserve"> </w:t>
      </w:r>
      <w:r>
        <w:rPr>
          <w:color w:val="000000"/>
        </w:rPr>
        <w:t>Собираясь пойти за ней, я схватил свою сумку, но по дороге заметил светло-зелёный кусок ткани на кровати.</w:t>
      </w:r>
      <w:r>
        <w:rPr>
          <w:rStyle w:val="apple-converted-space"/>
          <w:color w:val="000000"/>
        </w:rPr>
        <w:t xml:space="preserve"> Футболка</w:t>
      </w:r>
      <w:r>
        <w:rPr>
          <w:color w:val="000000"/>
        </w:rPr>
        <w:t xml:space="preserve"> Сью.</w:t>
      </w:r>
      <w:r>
        <w:rPr>
          <w:rStyle w:val="apple-converted-space"/>
          <w:color w:val="000000"/>
        </w:rPr>
        <w:t xml:space="preserve"> </w:t>
      </w:r>
      <w:r>
        <w:rPr>
          <w:color w:val="000000"/>
        </w:rPr>
        <w:t>Я смотрел на футболку лишь мгновение, а затем, не задумываясь, крепко схватил её. Раз уж она надела мою, будет справедливо, если я возьму её с собой.</w:t>
      </w:r>
      <w:r>
        <w:rPr>
          <w:rStyle w:val="apple-converted-space"/>
          <w:color w:val="000000"/>
        </w:rPr>
        <w:t xml:space="preserve"> </w:t>
      </w:r>
      <w:r>
        <w:rPr>
          <w:color w:val="000000"/>
        </w:rPr>
        <w:t>По ночам, когда я буду скучать по ней, мне нужно будет ощутить её легкий прекрасный запах, как напоминание о прекрасно проведённом времени вместе.</w:t>
      </w:r>
    </w:p>
    <w:p w:rsidR="00DD1B70" w:rsidRDefault="00DD1B70" w:rsidP="00DD1B70">
      <w:pPr>
        <w:pStyle w:val="western"/>
        <w:shd w:val="clear" w:color="auto" w:fill="FFFFFF"/>
        <w:spacing w:before="0" w:after="0"/>
        <w:ind w:firstLine="461"/>
        <w:jc w:val="both"/>
        <w:rPr>
          <w:color w:val="000000"/>
        </w:rPr>
      </w:pPr>
      <w:r>
        <w:rPr>
          <w:color w:val="000000"/>
        </w:rPr>
        <w:t>Я решительно запихал футболку в сумку и снова её застегнул.</w:t>
      </w:r>
      <w:r>
        <w:rPr>
          <w:rStyle w:val="apple-converted-space"/>
          <w:color w:val="000000"/>
        </w:rPr>
        <w:t xml:space="preserve"> Затем</w:t>
      </w:r>
      <w:r>
        <w:rPr>
          <w:color w:val="000000"/>
        </w:rPr>
        <w:t xml:space="preserve"> вышел за Сью в коридор и, найдя её, переплёл наши пальцы по пути к машине.</w:t>
      </w:r>
    </w:p>
    <w:p w:rsidR="00DD1B70" w:rsidRDefault="00DD1B70" w:rsidP="00DD1B70">
      <w:pPr>
        <w:pStyle w:val="western"/>
        <w:shd w:val="clear" w:color="auto" w:fill="FFFFFF"/>
        <w:spacing w:before="0" w:after="0"/>
        <w:ind w:firstLine="461"/>
        <w:jc w:val="both"/>
        <w:rPr>
          <w:color w:val="000000"/>
        </w:rPr>
      </w:pPr>
      <w:r>
        <w:rPr>
          <w:color w:val="000000"/>
        </w:rPr>
        <w:t>Я уже попрощался утром с мамой, как раз перед тем, когда она уходила на встречу с клиентом, так что сейчас мне не придётся столкнуться ещё и с её слезами.</w:t>
      </w:r>
    </w:p>
    <w:p w:rsidR="00DD1B70" w:rsidRDefault="00DD1B70" w:rsidP="00DD1B70">
      <w:pPr>
        <w:pStyle w:val="western"/>
        <w:shd w:val="clear" w:color="auto" w:fill="FFFFFF"/>
        <w:spacing w:before="0" w:after="0"/>
        <w:ind w:firstLine="461"/>
        <w:jc w:val="both"/>
        <w:rPr>
          <w:color w:val="000000"/>
        </w:rPr>
      </w:pPr>
      <w:r>
        <w:rPr>
          <w:color w:val="000000"/>
        </w:rPr>
        <w:t>Дорога к дому Сью была короткой, и ни один из нас не сказал ни слова.</w:t>
      </w:r>
      <w:r>
        <w:rPr>
          <w:rStyle w:val="apple-converted-space"/>
          <w:color w:val="000000"/>
        </w:rPr>
        <w:t xml:space="preserve"> А переключать скорости было немного затруднительно из-за наших переплетённых рук. </w:t>
      </w:r>
      <w:r>
        <w:rPr>
          <w:color w:val="000000"/>
        </w:rPr>
        <w:t>Мы оба вышли перед её домом, и я обошёл вокруг машины, чтобы обнять её в последний раз.</w:t>
      </w:r>
      <w:r>
        <w:rPr>
          <w:rStyle w:val="apple-converted-space"/>
          <w:color w:val="000000"/>
        </w:rPr>
        <w:t xml:space="preserve"> По натянутому выражению её лица </w:t>
      </w:r>
      <w:r>
        <w:rPr>
          <w:color w:val="000000"/>
        </w:rPr>
        <w:t>было видно, как сильно она старается не расплакаться, но когда мы поцеловались, её губы были влажными и солёными на вкус.</w:t>
      </w:r>
    </w:p>
    <w:p w:rsidR="00DD1B70" w:rsidRDefault="00DD1B70" w:rsidP="00DD1B70">
      <w:pPr>
        <w:pStyle w:val="western"/>
        <w:shd w:val="clear" w:color="auto" w:fill="FFFFFF"/>
        <w:spacing w:before="0" w:after="0"/>
        <w:ind w:firstLine="461"/>
        <w:jc w:val="both"/>
        <w:rPr>
          <w:color w:val="000000"/>
        </w:rPr>
      </w:pPr>
      <w:r w:rsidRPr="004A35DD">
        <w:t>–</w:t>
      </w:r>
      <w:r>
        <w:t xml:space="preserve"> </w:t>
      </w:r>
      <w:r>
        <w:rPr>
          <w:color w:val="000000"/>
        </w:rPr>
        <w:t>Я позвоню тебе, как только приеду,</w:t>
      </w:r>
      <w:r w:rsidRPr="006A7CFE">
        <w:t xml:space="preserve"> </w:t>
      </w:r>
      <w:r w:rsidRPr="004A35DD">
        <w:t>–</w:t>
      </w:r>
      <w:r>
        <w:rPr>
          <w:color w:val="000000"/>
        </w:rPr>
        <w:t xml:space="preserve"> прошептал я, затем оторвался от своей подруги и вернулся в машину.</w:t>
      </w:r>
      <w:r>
        <w:rPr>
          <w:rStyle w:val="apple-converted-space"/>
          <w:color w:val="000000"/>
        </w:rPr>
        <w:t xml:space="preserve"> </w:t>
      </w:r>
      <w:r>
        <w:rPr>
          <w:color w:val="000000"/>
        </w:rPr>
        <w:t>Я знал, что не стоит смотреть в зеркало заднего вида при отъезде,</w:t>
      </w:r>
      <w:r w:rsidRPr="00471121">
        <w:rPr>
          <w:color w:val="000000"/>
        </w:rPr>
        <w:t xml:space="preserve"> </w:t>
      </w:r>
      <w:r>
        <w:rPr>
          <w:color w:val="000000"/>
        </w:rPr>
        <w:t>но, чёрт возьми, не смог остановиться.</w:t>
      </w:r>
    </w:p>
    <w:p w:rsidR="00DD1B70" w:rsidRDefault="00DD1B70" w:rsidP="00DD1B70">
      <w:pPr>
        <w:pStyle w:val="western"/>
        <w:shd w:val="clear" w:color="auto" w:fill="FFFFFF"/>
        <w:spacing w:before="0" w:after="0"/>
        <w:ind w:firstLine="461"/>
        <w:jc w:val="both"/>
        <w:rPr>
          <w:color w:val="000000"/>
        </w:rPr>
      </w:pPr>
      <w:r>
        <w:rPr>
          <w:color w:val="000000"/>
        </w:rPr>
        <w:t>Сьюзан стояла на тротуаре, её руки беспомощно висели по бокам, а её страдающий взгляд следил за мной по дороге.</w:t>
      </w:r>
      <w:r>
        <w:rPr>
          <w:rStyle w:val="apple-converted-space"/>
          <w:color w:val="000000"/>
        </w:rPr>
        <w:t xml:space="preserve"> </w:t>
      </w:r>
      <w:r>
        <w:rPr>
          <w:color w:val="000000"/>
        </w:rPr>
        <w:t>Почему она так всё усложняет?</w:t>
      </w:r>
      <w:r>
        <w:rPr>
          <w:rStyle w:val="apple-converted-space"/>
          <w:color w:val="000000"/>
        </w:rPr>
        <w:t xml:space="preserve"> Чтобы прощание не проходило так тяжко, я</w:t>
      </w:r>
      <w:r>
        <w:rPr>
          <w:color w:val="000000"/>
        </w:rPr>
        <w:t xml:space="preserve"> на секунду</w:t>
      </w:r>
      <w:r w:rsidRPr="003F4EDD">
        <w:rPr>
          <w:color w:val="000000"/>
        </w:rPr>
        <w:t xml:space="preserve"> </w:t>
      </w:r>
      <w:r>
        <w:rPr>
          <w:color w:val="000000"/>
        </w:rPr>
        <w:t>зажмурился, пытаясь освободиться от всех воспоминаний о нас.</w:t>
      </w:r>
      <w:r>
        <w:rPr>
          <w:rStyle w:val="apple-converted-space"/>
          <w:color w:val="000000"/>
        </w:rPr>
        <w:t xml:space="preserve"> С тем же успехом я мог бы заставить </w:t>
      </w:r>
      <w:r>
        <w:rPr>
          <w:color w:val="000000"/>
        </w:rPr>
        <w:t>этот проклятый автомобиль улететь в Лос-Анджелес.</w:t>
      </w:r>
    </w:p>
    <w:p w:rsidR="00DD1B70" w:rsidRDefault="00DD1B70" w:rsidP="00DD1B70">
      <w:pPr>
        <w:pStyle w:val="western"/>
        <w:shd w:val="clear" w:color="auto" w:fill="FFFFFF"/>
        <w:spacing w:before="0" w:after="0"/>
        <w:ind w:firstLine="461"/>
        <w:jc w:val="both"/>
        <w:rPr>
          <w:color w:val="000000"/>
        </w:rPr>
      </w:pPr>
      <w:r>
        <w:rPr>
          <w:color w:val="000000"/>
        </w:rPr>
        <w:lastRenderedPageBreak/>
        <w:t>Ах, что, чёрт возьми</w:t>
      </w:r>
      <w:proofErr w:type="gramStart"/>
      <w:r>
        <w:rPr>
          <w:color w:val="000000"/>
        </w:rPr>
        <w:t>… С</w:t>
      </w:r>
      <w:proofErr w:type="gramEnd"/>
      <w:r>
        <w:rPr>
          <w:color w:val="000000"/>
        </w:rPr>
        <w:t xml:space="preserve"> визгом шин я нажал на тормоз, развернулся и помчался к дому Сьюзан.</w:t>
      </w:r>
      <w:r>
        <w:rPr>
          <w:rStyle w:val="apple-converted-space"/>
          <w:color w:val="000000"/>
        </w:rPr>
        <w:t xml:space="preserve"> </w:t>
      </w:r>
      <w:r>
        <w:rPr>
          <w:color w:val="000000"/>
        </w:rPr>
        <w:t>Я снова вышел из машины и подхватил её, заключив в ещё одни крепкие объятия. Выражение её лица в этот момент было нелепым.</w:t>
      </w:r>
    </w:p>
    <w:p w:rsidR="00DD1B70" w:rsidRDefault="00DD1B70" w:rsidP="00DD1B70">
      <w:pPr>
        <w:pStyle w:val="western"/>
        <w:shd w:val="clear" w:color="auto" w:fill="FFFFFF"/>
        <w:spacing w:before="0" w:after="0"/>
        <w:ind w:firstLine="461"/>
        <w:jc w:val="both"/>
        <w:rPr>
          <w:color w:val="000000"/>
        </w:rPr>
      </w:pPr>
      <w:r w:rsidRPr="004A35DD">
        <w:t>–</w:t>
      </w:r>
      <w:r>
        <w:t xml:space="preserve"> </w:t>
      </w:r>
      <w:r>
        <w:rPr>
          <w:color w:val="000000"/>
        </w:rPr>
        <w:t>Что, во имя всего, ты делаешь?</w:t>
      </w:r>
      <w:r w:rsidRPr="006A7CFE">
        <w:t xml:space="preserve"> </w:t>
      </w:r>
      <w:r w:rsidRPr="004A35DD">
        <w:t>–</w:t>
      </w:r>
      <w:r>
        <w:rPr>
          <w:color w:val="000000"/>
        </w:rPr>
        <w:t xml:space="preserve"> Она рассмеялась рядом с моим ухом, плотно обвив руки вокруг моей шеи.</w:t>
      </w:r>
      <w:r>
        <w:rPr>
          <w:rStyle w:val="apple-converted-space"/>
          <w:color w:val="000000"/>
        </w:rPr>
        <w:t xml:space="preserve"> </w:t>
      </w:r>
      <w:r w:rsidRPr="004A35DD">
        <w:t>–</w:t>
      </w:r>
      <w:r>
        <w:t xml:space="preserve"> Тебя ждёт </w:t>
      </w:r>
      <w:r>
        <w:rPr>
          <w:color w:val="000000"/>
        </w:rPr>
        <w:t>Брэди.</w:t>
      </w:r>
      <w:r>
        <w:rPr>
          <w:rStyle w:val="apple-converted-space"/>
          <w:color w:val="000000"/>
        </w:rPr>
        <w:t xml:space="preserve"> Т</w:t>
      </w:r>
      <w:r>
        <w:rPr>
          <w:color w:val="000000"/>
        </w:rPr>
        <w:t>ы уже должен быть на пути к нему.</w:t>
      </w:r>
    </w:p>
    <w:p w:rsidR="00DD1B70" w:rsidRDefault="00DD1B70" w:rsidP="00DD1B70">
      <w:pPr>
        <w:pStyle w:val="western"/>
        <w:shd w:val="clear" w:color="auto" w:fill="FFFFFF"/>
        <w:spacing w:before="0" w:after="0"/>
        <w:ind w:firstLine="461"/>
        <w:jc w:val="both"/>
        <w:rPr>
          <w:rStyle w:val="apple-converted-space"/>
          <w:color w:val="000000"/>
        </w:rPr>
      </w:pPr>
      <w:r>
        <w:rPr>
          <w:color w:val="000000"/>
        </w:rPr>
        <w:t xml:space="preserve">Я не мог позволить себе снова маяться </w:t>
      </w:r>
      <w:proofErr w:type="gramStart"/>
      <w:r>
        <w:rPr>
          <w:color w:val="000000"/>
        </w:rPr>
        <w:t>дурью</w:t>
      </w:r>
      <w:proofErr w:type="gramEnd"/>
      <w:r>
        <w:rPr>
          <w:color w:val="000000"/>
        </w:rPr>
        <w:t>.</w:t>
      </w:r>
      <w:r>
        <w:rPr>
          <w:rStyle w:val="apple-converted-space"/>
          <w:color w:val="000000"/>
        </w:rPr>
        <w:t xml:space="preserve"> </w:t>
      </w:r>
    </w:p>
    <w:p w:rsidR="00DD1B70" w:rsidRDefault="00DD1B70" w:rsidP="00DD1B70">
      <w:pPr>
        <w:pStyle w:val="western"/>
        <w:shd w:val="clear" w:color="auto" w:fill="FFFFFF"/>
        <w:spacing w:before="0" w:after="0"/>
        <w:ind w:firstLine="461"/>
        <w:jc w:val="both"/>
        <w:rPr>
          <w:color w:val="000000"/>
        </w:rPr>
      </w:pPr>
      <w:r w:rsidRPr="004A35DD">
        <w:t>–</w:t>
      </w:r>
      <w:r>
        <w:t xml:space="preserve"> Брэди</w:t>
      </w:r>
      <w:r>
        <w:rPr>
          <w:color w:val="000000"/>
        </w:rPr>
        <w:t xml:space="preserve"> может ещё подождать час или два.</w:t>
      </w:r>
      <w:r>
        <w:rPr>
          <w:rStyle w:val="apple-converted-space"/>
          <w:color w:val="000000"/>
        </w:rPr>
        <w:t xml:space="preserve"> </w:t>
      </w:r>
      <w:r>
        <w:rPr>
          <w:color w:val="000000"/>
        </w:rPr>
        <w:t xml:space="preserve">А занятия начнутся не раньше завтра. </w:t>
      </w:r>
      <w:r w:rsidRPr="004A35DD">
        <w:t>–</w:t>
      </w:r>
      <w:r>
        <w:t xml:space="preserve"> </w:t>
      </w:r>
      <w:r>
        <w:rPr>
          <w:color w:val="000000"/>
        </w:rPr>
        <w:t>Я развернул её и поставил на ноги, подтолкнув в сторону моего автомобиля.</w:t>
      </w:r>
      <w:r>
        <w:rPr>
          <w:rStyle w:val="apple-converted-space"/>
          <w:color w:val="000000"/>
        </w:rPr>
        <w:t xml:space="preserve"> </w:t>
      </w:r>
      <w:r w:rsidRPr="004A35DD">
        <w:t>–</w:t>
      </w:r>
      <w:r>
        <w:t xml:space="preserve"> </w:t>
      </w:r>
      <w:r>
        <w:rPr>
          <w:color w:val="000000"/>
        </w:rPr>
        <w:t>Ты единственная, кто в данный момент</w:t>
      </w:r>
      <w:r w:rsidRPr="00701953">
        <w:rPr>
          <w:color w:val="000000"/>
        </w:rPr>
        <w:t xml:space="preserve"> </w:t>
      </w:r>
      <w:r>
        <w:rPr>
          <w:color w:val="000000"/>
        </w:rPr>
        <w:t>имеет значение, и я совсем не хочу уезжать.</w:t>
      </w:r>
      <w:r>
        <w:rPr>
          <w:rStyle w:val="apple-converted-space"/>
          <w:color w:val="000000"/>
        </w:rPr>
        <w:t xml:space="preserve"> </w:t>
      </w:r>
      <w:r>
        <w:rPr>
          <w:color w:val="000000"/>
        </w:rPr>
        <w:t>Я не готов оставить тебя здесь.</w:t>
      </w:r>
    </w:p>
    <w:p w:rsidR="00DD1B70" w:rsidRDefault="00DD1B70" w:rsidP="00DD1B70">
      <w:pPr>
        <w:pStyle w:val="western"/>
        <w:shd w:val="clear" w:color="auto" w:fill="FFFFFF"/>
        <w:spacing w:before="0" w:after="0"/>
        <w:ind w:firstLine="461"/>
        <w:jc w:val="both"/>
        <w:rPr>
          <w:rStyle w:val="apple-converted-space"/>
          <w:color w:val="000000"/>
        </w:rPr>
      </w:pPr>
      <w:r>
        <w:rPr>
          <w:color w:val="000000"/>
        </w:rPr>
        <w:t>Её глаза от удивления и восторга</w:t>
      </w:r>
      <w:r w:rsidRPr="00751C1C">
        <w:rPr>
          <w:color w:val="000000"/>
        </w:rPr>
        <w:t xml:space="preserve"> </w:t>
      </w:r>
      <w:r>
        <w:rPr>
          <w:color w:val="000000"/>
        </w:rPr>
        <w:t>стали огромными.</w:t>
      </w:r>
      <w:r>
        <w:rPr>
          <w:rStyle w:val="apple-converted-space"/>
          <w:color w:val="000000"/>
        </w:rPr>
        <w:t xml:space="preserve"> </w:t>
      </w:r>
    </w:p>
    <w:p w:rsidR="00DD1B70" w:rsidRDefault="00DD1B70" w:rsidP="00DD1B70">
      <w:pPr>
        <w:pStyle w:val="western"/>
        <w:shd w:val="clear" w:color="auto" w:fill="FFFFFF"/>
        <w:spacing w:before="0" w:after="0"/>
        <w:ind w:firstLine="461"/>
        <w:jc w:val="both"/>
        <w:rPr>
          <w:color w:val="000000"/>
        </w:rPr>
      </w:pPr>
      <w:r w:rsidRPr="004A35DD">
        <w:t>–</w:t>
      </w:r>
      <w:r>
        <w:t xml:space="preserve"> И</w:t>
      </w:r>
      <w:r>
        <w:rPr>
          <w:color w:val="000000"/>
        </w:rPr>
        <w:t xml:space="preserve"> что же ты хочешь сделать?</w:t>
      </w:r>
    </w:p>
    <w:p w:rsidR="00DD1B70" w:rsidRDefault="00DD1B70" w:rsidP="00DD1B70">
      <w:pPr>
        <w:pStyle w:val="western"/>
        <w:shd w:val="clear" w:color="auto" w:fill="FFFFFF"/>
        <w:spacing w:before="0" w:after="0"/>
        <w:ind w:firstLine="461"/>
        <w:jc w:val="both"/>
        <w:rPr>
          <w:color w:val="000000"/>
        </w:rPr>
      </w:pPr>
      <w:r w:rsidRPr="004A35DD">
        <w:t>–</w:t>
      </w:r>
      <w:r>
        <w:t xml:space="preserve"> По</w:t>
      </w:r>
      <w:r>
        <w:rPr>
          <w:color w:val="000000"/>
        </w:rPr>
        <w:t xml:space="preserve">целовать тебя. </w:t>
      </w:r>
      <w:r w:rsidRPr="004A35DD">
        <w:t>–</w:t>
      </w:r>
      <w:r>
        <w:rPr>
          <w:color w:val="000000"/>
        </w:rPr>
        <w:t xml:space="preserve"> Я прикоснулся своим лбом </w:t>
      </w:r>
      <w:proofErr w:type="gramStart"/>
      <w:r>
        <w:rPr>
          <w:color w:val="000000"/>
        </w:rPr>
        <w:t>к</w:t>
      </w:r>
      <w:proofErr w:type="gramEnd"/>
      <w:r>
        <w:rPr>
          <w:color w:val="000000"/>
        </w:rPr>
        <w:t xml:space="preserve"> её.</w:t>
      </w:r>
      <w:r>
        <w:rPr>
          <w:rStyle w:val="apple-converted-space"/>
          <w:color w:val="000000"/>
        </w:rPr>
        <w:t xml:space="preserve"> </w:t>
      </w:r>
      <w:r w:rsidRPr="004A35DD">
        <w:t>–</w:t>
      </w:r>
      <w:r>
        <w:t xml:space="preserve"> Навечно</w:t>
      </w:r>
      <w:r>
        <w:rPr>
          <w:color w:val="000000"/>
        </w:rPr>
        <w:t>.</w:t>
      </w:r>
    </w:p>
    <w:p w:rsidR="00DD1B70" w:rsidRDefault="00DD1B70" w:rsidP="00DD1B70">
      <w:pPr>
        <w:pStyle w:val="western"/>
        <w:shd w:val="clear" w:color="auto" w:fill="FFFFFF"/>
        <w:spacing w:before="0" w:after="0"/>
        <w:ind w:firstLine="461"/>
        <w:jc w:val="both"/>
        <w:rPr>
          <w:rStyle w:val="apple-converted-space"/>
          <w:color w:val="000000"/>
        </w:rPr>
      </w:pPr>
      <w:r>
        <w:rPr>
          <w:color w:val="000000"/>
        </w:rPr>
        <w:t>Её слезы высохли, и на губах появилась небольшая улыбка.</w:t>
      </w:r>
      <w:r>
        <w:rPr>
          <w:rStyle w:val="apple-converted-space"/>
          <w:color w:val="000000"/>
        </w:rPr>
        <w:t xml:space="preserve"> </w:t>
      </w:r>
    </w:p>
    <w:p w:rsidR="00DD1B70" w:rsidRDefault="00DD1B70" w:rsidP="00DD1B70">
      <w:pPr>
        <w:pStyle w:val="western"/>
        <w:shd w:val="clear" w:color="auto" w:fill="FFFFFF"/>
        <w:spacing w:before="0" w:after="0"/>
        <w:ind w:firstLine="461"/>
        <w:jc w:val="both"/>
        <w:rPr>
          <w:color w:val="000000"/>
        </w:rPr>
      </w:pPr>
      <w:r w:rsidRPr="004A35DD">
        <w:t>–</w:t>
      </w:r>
      <w:r>
        <w:t xml:space="preserve"> </w:t>
      </w:r>
      <w:r>
        <w:rPr>
          <w:color w:val="000000"/>
        </w:rPr>
        <w:t>О, пожалуй, меня это устраивает.</w:t>
      </w:r>
    </w:p>
    <w:p w:rsidR="00DD1B70" w:rsidRPr="000778F4" w:rsidRDefault="00DD1B70" w:rsidP="00DD1B70">
      <w:pPr>
        <w:pStyle w:val="western"/>
        <w:shd w:val="clear" w:color="auto" w:fill="FFFFFF"/>
        <w:spacing w:before="0" w:after="0"/>
        <w:ind w:firstLine="461"/>
        <w:jc w:val="both"/>
        <w:rPr>
          <w:color w:val="000000"/>
        </w:rPr>
      </w:pPr>
      <w:r>
        <w:rPr>
          <w:color w:val="000000"/>
        </w:rPr>
        <w:t>Наше желание исполнилось, когда мы перестали разговаривать и растворились друг в друге в самом длинном прощальном поцелуе за все времена...</w:t>
      </w:r>
    </w:p>
    <w:p w:rsidR="00DD1B70" w:rsidRDefault="00DD1B70">
      <w:pPr>
        <w:suppressAutoHyphens w:val="0"/>
        <w:spacing w:after="0" w:line="240" w:lineRule="auto"/>
      </w:pPr>
      <w:r>
        <w:br w:type="page"/>
      </w:r>
    </w:p>
    <w:p w:rsidR="00286F9F" w:rsidRDefault="00286F9F" w:rsidP="00286F9F">
      <w:pPr>
        <w:pStyle w:val="1"/>
        <w:jc w:val="center"/>
        <w:rPr>
          <w:sz w:val="28"/>
          <w:szCs w:val="28"/>
        </w:rPr>
      </w:pPr>
      <w:bookmarkStart w:id="29" w:name="_Toc445394527"/>
      <w:r w:rsidRPr="00286F9F">
        <w:rPr>
          <w:sz w:val="28"/>
          <w:szCs w:val="28"/>
        </w:rPr>
        <w:lastRenderedPageBreak/>
        <w:t>Эпилог</w:t>
      </w:r>
      <w:bookmarkEnd w:id="29"/>
    </w:p>
    <w:p w:rsidR="00762066" w:rsidRDefault="00762066" w:rsidP="00762066">
      <w:pPr>
        <w:pStyle w:val="western"/>
        <w:shd w:val="clear" w:color="auto" w:fill="FFFFFF"/>
        <w:spacing w:before="0" w:after="0"/>
        <w:ind w:firstLine="426"/>
        <w:jc w:val="both"/>
        <w:rPr>
          <w:color w:val="000000"/>
        </w:rPr>
      </w:pPr>
      <w:r w:rsidRPr="004A35DD">
        <w:t>–</w:t>
      </w:r>
      <w:r>
        <w:t xml:space="preserve"> </w:t>
      </w:r>
      <w:r>
        <w:rPr>
          <w:color w:val="000000"/>
        </w:rPr>
        <w:t>ОЙ!</w:t>
      </w:r>
      <w:r w:rsidRPr="008059AD">
        <w:t xml:space="preserve"> </w:t>
      </w:r>
      <w:r w:rsidRPr="004A35DD">
        <w:t>–</w:t>
      </w:r>
      <w:r>
        <w:rPr>
          <w:color w:val="000000"/>
        </w:rPr>
        <w:t xml:space="preserve"> Я ОТДЁРНУЛ руку, лизнул обожжённый палец и вытер его о кухонное полотенце.</w:t>
      </w:r>
      <w:r>
        <w:rPr>
          <w:rStyle w:val="apple-converted-space"/>
          <w:color w:val="000000"/>
        </w:rPr>
        <w:t xml:space="preserve"> </w:t>
      </w:r>
      <w:r>
        <w:rPr>
          <w:color w:val="000000"/>
        </w:rPr>
        <w:t>Хорошо, шоколад для торта готов.</w:t>
      </w:r>
    </w:p>
    <w:p w:rsidR="00762066" w:rsidRDefault="00762066" w:rsidP="00762066">
      <w:pPr>
        <w:pStyle w:val="western"/>
        <w:shd w:val="clear" w:color="auto" w:fill="FFFFFF"/>
        <w:spacing w:before="0" w:after="0"/>
        <w:ind w:firstLine="461"/>
        <w:jc w:val="both"/>
        <w:rPr>
          <w:color w:val="000000"/>
        </w:rPr>
      </w:pPr>
      <w:r w:rsidRPr="004A35DD">
        <w:t>–</w:t>
      </w:r>
      <w:r>
        <w:t xml:space="preserve"> </w:t>
      </w:r>
      <w:r>
        <w:rPr>
          <w:color w:val="000000"/>
        </w:rPr>
        <w:t>Крис!</w:t>
      </w:r>
      <w:r>
        <w:rPr>
          <w:rStyle w:val="apple-converted-space"/>
          <w:color w:val="000000"/>
        </w:rPr>
        <w:t xml:space="preserve"> Т</w:t>
      </w:r>
      <w:r>
        <w:rPr>
          <w:color w:val="000000"/>
        </w:rPr>
        <w:t xml:space="preserve">ирамису для восьмого стола готов? </w:t>
      </w:r>
      <w:r w:rsidRPr="004A35DD">
        <w:t>–</w:t>
      </w:r>
      <w:r>
        <w:t xml:space="preserve"> </w:t>
      </w:r>
      <w:r>
        <w:rPr>
          <w:color w:val="000000"/>
        </w:rPr>
        <w:t>спросил Итан, проходя мимо меня в сторону плиты и проверяя на ней всё, что там готовилось.</w:t>
      </w:r>
    </w:p>
    <w:p w:rsidR="00762066" w:rsidRDefault="00762066" w:rsidP="00762066">
      <w:pPr>
        <w:pStyle w:val="western"/>
        <w:shd w:val="clear" w:color="auto" w:fill="FFFFFF"/>
        <w:spacing w:before="0" w:after="0"/>
        <w:ind w:firstLine="461"/>
        <w:jc w:val="both"/>
        <w:rPr>
          <w:color w:val="000000"/>
        </w:rPr>
      </w:pPr>
      <w:r w:rsidRPr="004A35DD">
        <w:t>–</w:t>
      </w:r>
      <w:r>
        <w:t xml:space="preserve"> Через</w:t>
      </w:r>
      <w:r>
        <w:rPr>
          <w:color w:val="000000"/>
        </w:rPr>
        <w:t xml:space="preserve"> минуту.</w:t>
      </w:r>
      <w:r>
        <w:rPr>
          <w:rStyle w:val="apple-converted-space"/>
          <w:color w:val="000000"/>
        </w:rPr>
        <w:t xml:space="preserve"> Дай</w:t>
      </w:r>
      <w:r>
        <w:rPr>
          <w:color w:val="000000"/>
        </w:rPr>
        <w:t xml:space="preserve"> мне немного времени. </w:t>
      </w:r>
      <w:r w:rsidRPr="004A35DD">
        <w:t>–</w:t>
      </w:r>
      <w:r>
        <w:t xml:space="preserve"> </w:t>
      </w:r>
      <w:r>
        <w:rPr>
          <w:color w:val="000000"/>
        </w:rPr>
        <w:t>Если я вылью шоколадную глазурь на крем торта слишком быстро, тогда она может не застыть идеально гладко.</w:t>
      </w:r>
      <w:r>
        <w:rPr>
          <w:rStyle w:val="apple-converted-space"/>
          <w:color w:val="000000"/>
        </w:rPr>
        <w:t xml:space="preserve"> А</w:t>
      </w:r>
      <w:r>
        <w:rPr>
          <w:color w:val="000000"/>
        </w:rPr>
        <w:t xml:space="preserve"> я не делаю полушедевры.</w:t>
      </w:r>
      <w:r>
        <w:rPr>
          <w:rStyle w:val="apple-converted-space"/>
          <w:color w:val="000000"/>
        </w:rPr>
        <w:t xml:space="preserve"> </w:t>
      </w:r>
      <w:r>
        <w:rPr>
          <w:color w:val="000000"/>
        </w:rPr>
        <w:t>Не в своём собственном ресторане.</w:t>
      </w:r>
    </w:p>
    <w:p w:rsidR="00762066" w:rsidRDefault="00762066" w:rsidP="00BE2DF6">
      <w:pPr>
        <w:pStyle w:val="western"/>
        <w:shd w:val="clear" w:color="auto" w:fill="FFFFFF"/>
        <w:spacing w:before="0" w:after="0"/>
        <w:ind w:firstLine="461"/>
        <w:jc w:val="both"/>
        <w:rPr>
          <w:color w:val="000000"/>
        </w:rPr>
      </w:pPr>
      <w:r>
        <w:rPr>
          <w:color w:val="000000"/>
        </w:rPr>
        <w:t>Прошлым летом я начал работать с братом, когда перестал играть в баскетбол, чтобы больше времени проводить дома. Это стало одним из лучших решений в моей жизни.</w:t>
      </w:r>
      <w:r>
        <w:rPr>
          <w:rStyle w:val="apple-converted-space"/>
          <w:color w:val="000000"/>
        </w:rPr>
        <w:t xml:space="preserve"> Не считая самого важного </w:t>
      </w:r>
      <w:r w:rsidR="00BE2DF6">
        <w:rPr>
          <w:rStyle w:val="apple-converted-space"/>
          <w:color w:val="000000"/>
        </w:rPr>
        <w:t>–</w:t>
      </w:r>
      <w:r>
        <w:rPr>
          <w:rStyle w:val="apple-converted-space"/>
          <w:color w:val="000000"/>
        </w:rPr>
        <w:t xml:space="preserve"> добиться</w:t>
      </w:r>
      <w:r>
        <w:rPr>
          <w:color w:val="000000"/>
        </w:rPr>
        <w:t xml:space="preserve"> Сьюзан Миллер (ныне Донован).</w:t>
      </w:r>
      <w:r>
        <w:rPr>
          <w:rStyle w:val="apple-converted-space"/>
          <w:color w:val="000000"/>
        </w:rPr>
        <w:t xml:space="preserve"> </w:t>
      </w:r>
      <w:r>
        <w:rPr>
          <w:color w:val="000000"/>
        </w:rPr>
        <w:t>Всякий раз, когда я думаю о своей жене, что случается много раз за день, на моих губах всегда появляется улыбка.</w:t>
      </w:r>
    </w:p>
    <w:p w:rsidR="00762066" w:rsidRDefault="00762066" w:rsidP="00762066">
      <w:pPr>
        <w:pStyle w:val="western"/>
        <w:shd w:val="clear" w:color="auto" w:fill="FFFFFF"/>
        <w:spacing w:before="0" w:after="0"/>
        <w:ind w:firstLine="461"/>
        <w:jc w:val="both"/>
        <w:rPr>
          <w:color w:val="000000"/>
        </w:rPr>
      </w:pPr>
      <w:r>
        <w:rPr>
          <w:color w:val="000000"/>
        </w:rPr>
        <w:t>Торт был готов, осталось только оставить его в холодном помещении на несколько часов.</w:t>
      </w:r>
      <w:r>
        <w:rPr>
          <w:rStyle w:val="apple-converted-space"/>
          <w:color w:val="000000"/>
        </w:rPr>
        <w:t xml:space="preserve"> </w:t>
      </w:r>
      <w:r>
        <w:rPr>
          <w:color w:val="000000"/>
        </w:rPr>
        <w:t>По пути я отрезал квадратный кусок тирамису, украсил его тремя кусочками клубники, несколькими листочками мяты и сливками и передал десерт Итану, которому сегодня приходилось попотеть.</w:t>
      </w:r>
      <w:r>
        <w:rPr>
          <w:rStyle w:val="apple-converted-space"/>
          <w:color w:val="000000"/>
        </w:rPr>
        <w:t xml:space="preserve"> </w:t>
      </w:r>
      <w:r>
        <w:rPr>
          <w:color w:val="000000"/>
        </w:rPr>
        <w:t>Наша официантка Марина заболела, и мой брат выкручивался, как мог.</w:t>
      </w:r>
    </w:p>
    <w:p w:rsidR="00762066" w:rsidRDefault="00762066" w:rsidP="00762066">
      <w:pPr>
        <w:pStyle w:val="western"/>
        <w:shd w:val="clear" w:color="auto" w:fill="FFFFFF"/>
        <w:spacing w:before="0" w:after="0"/>
        <w:ind w:firstLine="461"/>
        <w:jc w:val="both"/>
        <w:rPr>
          <w:rStyle w:val="apple-converted-space"/>
          <w:color w:val="000000"/>
        </w:rPr>
      </w:pPr>
      <w:r>
        <w:rPr>
          <w:color w:val="000000"/>
        </w:rPr>
        <w:t>Запустив руки в волосы, я развернулся по центру огромной кухни из нержавеющей стали и взглянул на часы над дверью.</w:t>
      </w:r>
      <w:r>
        <w:rPr>
          <w:rStyle w:val="apple-converted-space"/>
          <w:color w:val="000000"/>
        </w:rPr>
        <w:t xml:space="preserve"> 14:50</w:t>
      </w:r>
      <w:r>
        <w:rPr>
          <w:color w:val="000000"/>
        </w:rPr>
        <w:t>. Проклятье, я опаздывал.</w:t>
      </w:r>
      <w:r>
        <w:rPr>
          <w:rStyle w:val="apple-converted-space"/>
          <w:color w:val="000000"/>
        </w:rPr>
        <w:t xml:space="preserve"> </w:t>
      </w:r>
      <w:r>
        <w:rPr>
          <w:color w:val="000000"/>
        </w:rPr>
        <w:t>Как только через две минуты Итан снова появился в двойных распашных дверях, я схватил его за рукав белой поварской формы и дернул к себе.</w:t>
      </w:r>
      <w:r>
        <w:rPr>
          <w:rStyle w:val="apple-converted-space"/>
          <w:color w:val="000000"/>
        </w:rPr>
        <w:t xml:space="preserve"> </w:t>
      </w:r>
    </w:p>
    <w:p w:rsidR="00762066" w:rsidRDefault="00762066" w:rsidP="00762066">
      <w:pPr>
        <w:pStyle w:val="western"/>
        <w:shd w:val="clear" w:color="auto" w:fill="FFFFFF"/>
        <w:spacing w:before="0" w:after="0"/>
        <w:ind w:firstLine="461"/>
        <w:jc w:val="both"/>
        <w:rPr>
          <w:color w:val="000000"/>
        </w:rPr>
      </w:pPr>
      <w:r w:rsidRPr="004A35DD">
        <w:t>–</w:t>
      </w:r>
      <w:r>
        <w:t xml:space="preserve"> </w:t>
      </w:r>
      <w:r>
        <w:rPr>
          <w:color w:val="000000"/>
        </w:rPr>
        <w:t>Когда Уилл сказал, что придёт?</w:t>
      </w:r>
    </w:p>
    <w:p w:rsidR="00762066" w:rsidRDefault="00762066" w:rsidP="00762066">
      <w:pPr>
        <w:pStyle w:val="western"/>
        <w:shd w:val="clear" w:color="auto" w:fill="FFFFFF"/>
        <w:spacing w:before="0" w:after="0"/>
        <w:ind w:firstLine="461"/>
        <w:jc w:val="both"/>
        <w:rPr>
          <w:rStyle w:val="apple-converted-space"/>
          <w:color w:val="000000"/>
        </w:rPr>
      </w:pPr>
      <w:r>
        <w:rPr>
          <w:color w:val="000000"/>
        </w:rPr>
        <w:t xml:space="preserve">Мой брат </w:t>
      </w:r>
      <w:proofErr w:type="gramStart"/>
      <w:r>
        <w:rPr>
          <w:color w:val="000000"/>
        </w:rPr>
        <w:t>открыл</w:t>
      </w:r>
      <w:proofErr w:type="gramEnd"/>
      <w:r>
        <w:rPr>
          <w:color w:val="000000"/>
        </w:rPr>
        <w:t xml:space="preserve"> было рот, но за него ответил вошедший через заднюю дверь высокий парень.</w:t>
      </w:r>
      <w:r>
        <w:rPr>
          <w:rStyle w:val="apple-converted-space"/>
          <w:color w:val="000000"/>
        </w:rPr>
        <w:t xml:space="preserve"> </w:t>
      </w:r>
    </w:p>
    <w:p w:rsidR="00762066" w:rsidRDefault="00762066" w:rsidP="00762066">
      <w:pPr>
        <w:pStyle w:val="western"/>
        <w:shd w:val="clear" w:color="auto" w:fill="FFFFFF"/>
        <w:spacing w:before="0" w:after="0"/>
        <w:ind w:firstLine="461"/>
        <w:jc w:val="both"/>
        <w:rPr>
          <w:color w:val="000000"/>
        </w:rPr>
      </w:pPr>
      <w:r w:rsidRPr="004A35DD">
        <w:t>–</w:t>
      </w:r>
      <w:r>
        <w:t xml:space="preserve"> </w:t>
      </w:r>
      <w:r>
        <w:rPr>
          <w:color w:val="000000"/>
        </w:rPr>
        <w:t>Я уже здесь.</w:t>
      </w:r>
    </w:p>
    <w:p w:rsidR="00762066" w:rsidRPr="00762066" w:rsidRDefault="00762066" w:rsidP="00762066">
      <w:pPr>
        <w:pStyle w:val="western"/>
        <w:shd w:val="clear" w:color="auto" w:fill="FFFFFF"/>
        <w:spacing w:before="0" w:after="0"/>
        <w:ind w:firstLine="461"/>
        <w:jc w:val="both"/>
        <w:rPr>
          <w:color w:val="000000"/>
        </w:rPr>
      </w:pPr>
      <w:r w:rsidRPr="004A35DD">
        <w:t>–</w:t>
      </w:r>
      <w:r>
        <w:t xml:space="preserve"> </w:t>
      </w:r>
      <w:r>
        <w:rPr>
          <w:color w:val="000000"/>
        </w:rPr>
        <w:t>Круто, мужик!</w:t>
      </w:r>
      <w:r w:rsidRPr="008059AD">
        <w:t xml:space="preserve"> </w:t>
      </w:r>
      <w:r w:rsidRPr="004A35DD">
        <w:t>–</w:t>
      </w:r>
      <w:r>
        <w:rPr>
          <w:color w:val="000000"/>
        </w:rPr>
        <w:t xml:space="preserve"> Я подошёл к Уильяму Дэвису, которого знал ещё со средней школы и который вместе со мной играл в баскетбольной команде колледжа.</w:t>
      </w:r>
      <w:r>
        <w:rPr>
          <w:rStyle w:val="apple-converted-space"/>
          <w:color w:val="000000"/>
        </w:rPr>
        <w:t xml:space="preserve"> </w:t>
      </w:r>
      <w:r>
        <w:rPr>
          <w:color w:val="000000"/>
        </w:rPr>
        <w:t>Мы стукнулись кулаками, после чего он поприветствовал моего брата очень личным движением бровей и крошечной улыбкой сжатых губ.</w:t>
      </w:r>
      <w:r>
        <w:rPr>
          <w:rStyle w:val="apple-converted-space"/>
          <w:color w:val="000000"/>
        </w:rPr>
        <w:t xml:space="preserve"> И</w:t>
      </w:r>
      <w:r>
        <w:rPr>
          <w:color w:val="000000"/>
        </w:rPr>
        <w:t>тан</w:t>
      </w:r>
      <w:r w:rsidRPr="00CC7A40">
        <w:rPr>
          <w:color w:val="000000"/>
        </w:rPr>
        <w:t xml:space="preserve"> </w:t>
      </w:r>
      <w:r>
        <w:rPr>
          <w:color w:val="000000"/>
        </w:rPr>
        <w:t>никогда</w:t>
      </w:r>
      <w:r w:rsidRPr="00CC7A40">
        <w:rPr>
          <w:color w:val="000000"/>
        </w:rPr>
        <w:t xml:space="preserve"> </w:t>
      </w:r>
      <w:r>
        <w:rPr>
          <w:color w:val="000000"/>
        </w:rPr>
        <w:t>не</w:t>
      </w:r>
      <w:r w:rsidRPr="00CC7A40">
        <w:rPr>
          <w:color w:val="000000"/>
        </w:rPr>
        <w:t xml:space="preserve"> </w:t>
      </w:r>
      <w:r>
        <w:rPr>
          <w:color w:val="000000"/>
        </w:rPr>
        <w:t>целовал</w:t>
      </w:r>
      <w:r w:rsidRPr="00CC7A40">
        <w:rPr>
          <w:color w:val="000000"/>
        </w:rPr>
        <w:t xml:space="preserve"> </w:t>
      </w:r>
      <w:r>
        <w:rPr>
          <w:color w:val="000000"/>
        </w:rPr>
        <w:t>своего</w:t>
      </w:r>
      <w:r w:rsidRPr="00CC7A40">
        <w:rPr>
          <w:color w:val="000000"/>
        </w:rPr>
        <w:t xml:space="preserve"> </w:t>
      </w:r>
      <w:r>
        <w:rPr>
          <w:color w:val="000000"/>
        </w:rPr>
        <w:t>друга</w:t>
      </w:r>
      <w:r w:rsidRPr="00CC7A40">
        <w:rPr>
          <w:color w:val="000000"/>
        </w:rPr>
        <w:t xml:space="preserve"> </w:t>
      </w:r>
      <w:r>
        <w:rPr>
          <w:color w:val="000000"/>
        </w:rPr>
        <w:t>в</w:t>
      </w:r>
      <w:r w:rsidRPr="00CC7A40">
        <w:rPr>
          <w:color w:val="000000"/>
        </w:rPr>
        <w:t xml:space="preserve"> </w:t>
      </w:r>
      <w:r>
        <w:rPr>
          <w:color w:val="000000"/>
        </w:rPr>
        <w:t>моём присутствии</w:t>
      </w:r>
      <w:r w:rsidRPr="00CC7A40">
        <w:rPr>
          <w:color w:val="000000"/>
        </w:rPr>
        <w:t xml:space="preserve">... </w:t>
      </w:r>
      <w:r>
        <w:rPr>
          <w:color w:val="000000"/>
        </w:rPr>
        <w:t>и это</w:t>
      </w:r>
      <w:r w:rsidRPr="00CC7A40">
        <w:rPr>
          <w:color w:val="000000"/>
        </w:rPr>
        <w:t xml:space="preserve"> </w:t>
      </w:r>
      <w:r>
        <w:rPr>
          <w:color w:val="000000"/>
        </w:rPr>
        <w:t>нормально</w:t>
      </w:r>
      <w:r w:rsidRPr="00CC7A40">
        <w:rPr>
          <w:color w:val="000000"/>
        </w:rPr>
        <w:t>.</w:t>
      </w:r>
      <w:r w:rsidRPr="00CC7A40">
        <w:rPr>
          <w:rStyle w:val="apple-converted-space"/>
          <w:color w:val="000000"/>
        </w:rPr>
        <w:t xml:space="preserve"> </w:t>
      </w:r>
      <w:r>
        <w:rPr>
          <w:color w:val="000000"/>
        </w:rPr>
        <w:t>Я</w:t>
      </w:r>
      <w:r w:rsidRPr="00762066">
        <w:rPr>
          <w:color w:val="000000"/>
        </w:rPr>
        <w:t xml:space="preserve"> </w:t>
      </w:r>
      <w:r>
        <w:rPr>
          <w:color w:val="000000"/>
        </w:rPr>
        <w:t>тоже</w:t>
      </w:r>
      <w:r w:rsidRPr="00762066">
        <w:rPr>
          <w:color w:val="000000"/>
        </w:rPr>
        <w:t xml:space="preserve"> </w:t>
      </w:r>
      <w:r>
        <w:rPr>
          <w:color w:val="000000"/>
        </w:rPr>
        <w:t>никогда</w:t>
      </w:r>
      <w:r w:rsidRPr="00762066">
        <w:rPr>
          <w:color w:val="000000"/>
        </w:rPr>
        <w:t xml:space="preserve"> </w:t>
      </w:r>
      <w:r>
        <w:rPr>
          <w:color w:val="000000"/>
        </w:rPr>
        <w:t>в</w:t>
      </w:r>
      <w:r w:rsidRPr="00762066">
        <w:rPr>
          <w:color w:val="000000"/>
        </w:rPr>
        <w:t xml:space="preserve"> </w:t>
      </w:r>
      <w:r>
        <w:rPr>
          <w:color w:val="000000"/>
        </w:rPr>
        <w:t>его</w:t>
      </w:r>
      <w:r w:rsidRPr="00762066">
        <w:rPr>
          <w:color w:val="000000"/>
        </w:rPr>
        <w:t xml:space="preserve"> </w:t>
      </w:r>
      <w:r>
        <w:rPr>
          <w:color w:val="000000"/>
        </w:rPr>
        <w:t>присутствии</w:t>
      </w:r>
      <w:r w:rsidRPr="00762066">
        <w:rPr>
          <w:color w:val="000000"/>
        </w:rPr>
        <w:t xml:space="preserve"> </w:t>
      </w:r>
      <w:r>
        <w:rPr>
          <w:color w:val="000000"/>
        </w:rPr>
        <w:t>не</w:t>
      </w:r>
      <w:r w:rsidRPr="00762066">
        <w:rPr>
          <w:color w:val="000000"/>
        </w:rPr>
        <w:t xml:space="preserve"> </w:t>
      </w:r>
      <w:r>
        <w:rPr>
          <w:color w:val="000000"/>
        </w:rPr>
        <w:t>целовал</w:t>
      </w:r>
      <w:r w:rsidRPr="00762066">
        <w:rPr>
          <w:color w:val="000000"/>
        </w:rPr>
        <w:t xml:space="preserve"> </w:t>
      </w:r>
      <w:r>
        <w:rPr>
          <w:color w:val="000000"/>
        </w:rPr>
        <w:t>Сьюзан</w:t>
      </w:r>
      <w:r w:rsidRPr="00762066">
        <w:rPr>
          <w:color w:val="000000"/>
        </w:rPr>
        <w:t>.</w:t>
      </w:r>
    </w:p>
    <w:p w:rsidR="00762066" w:rsidRDefault="00762066" w:rsidP="00762066">
      <w:pPr>
        <w:pStyle w:val="western"/>
        <w:shd w:val="clear" w:color="auto" w:fill="FFFFFF"/>
        <w:spacing w:before="0" w:after="0"/>
        <w:ind w:firstLine="461"/>
        <w:jc w:val="both"/>
        <w:rPr>
          <w:color w:val="000000"/>
        </w:rPr>
      </w:pPr>
      <w:r>
        <w:rPr>
          <w:color w:val="000000"/>
        </w:rPr>
        <w:t>Теперь, когда моя замена наконец-то прибыла, я скинул с плеч поварскую форму и повесил её на вешалку около двери, быстро попрощался со всеми и выскользнул за дверь.</w:t>
      </w:r>
    </w:p>
    <w:p w:rsidR="00762066" w:rsidRDefault="00762066" w:rsidP="00762066">
      <w:pPr>
        <w:pStyle w:val="western"/>
        <w:shd w:val="clear" w:color="auto" w:fill="FFFFFF"/>
        <w:spacing w:before="0" w:after="0"/>
        <w:ind w:firstLine="461"/>
        <w:jc w:val="both"/>
        <w:rPr>
          <w:color w:val="000000"/>
        </w:rPr>
      </w:pPr>
      <w:r w:rsidRPr="004A35DD">
        <w:t>–</w:t>
      </w:r>
      <w:r>
        <w:t xml:space="preserve"> </w:t>
      </w:r>
      <w:r>
        <w:rPr>
          <w:color w:val="000000"/>
        </w:rPr>
        <w:t>Удачи!</w:t>
      </w:r>
      <w:r w:rsidRPr="008059AD">
        <w:t xml:space="preserve"> </w:t>
      </w:r>
      <w:r w:rsidRPr="004A35DD">
        <w:t>–</w:t>
      </w:r>
      <w:r>
        <w:rPr>
          <w:color w:val="000000"/>
        </w:rPr>
        <w:t xml:space="preserve"> крикнул позади меня Итан, а потом добавил: </w:t>
      </w:r>
      <w:r w:rsidRPr="004A35DD">
        <w:t>–</w:t>
      </w:r>
      <w:r>
        <w:t xml:space="preserve"> </w:t>
      </w:r>
      <w:r>
        <w:rPr>
          <w:color w:val="000000"/>
        </w:rPr>
        <w:t>Или что там правильнее пожелать в этой ситуации.</w:t>
      </w:r>
    </w:p>
    <w:p w:rsidR="00762066" w:rsidRDefault="00762066" w:rsidP="00762066">
      <w:pPr>
        <w:pStyle w:val="western"/>
        <w:shd w:val="clear" w:color="auto" w:fill="FFFFFF"/>
        <w:spacing w:before="0" w:after="0"/>
        <w:ind w:firstLine="461"/>
        <w:jc w:val="both"/>
        <w:rPr>
          <w:color w:val="000000"/>
        </w:rPr>
      </w:pPr>
      <w:r>
        <w:rPr>
          <w:color w:val="000000"/>
        </w:rPr>
        <w:t xml:space="preserve">Засмеявшись, я развернулся: </w:t>
      </w:r>
    </w:p>
    <w:p w:rsidR="00762066" w:rsidRDefault="00762066" w:rsidP="00762066">
      <w:pPr>
        <w:pStyle w:val="western"/>
        <w:shd w:val="clear" w:color="auto" w:fill="FFFFFF"/>
        <w:spacing w:before="0" w:after="0"/>
        <w:ind w:firstLine="461"/>
        <w:jc w:val="both"/>
        <w:rPr>
          <w:color w:val="000000"/>
        </w:rPr>
      </w:pPr>
      <w:r w:rsidRPr="004A35DD">
        <w:t>–</w:t>
      </w:r>
      <w:r>
        <w:t xml:space="preserve"> </w:t>
      </w:r>
      <w:r>
        <w:rPr>
          <w:color w:val="000000"/>
        </w:rPr>
        <w:t>Я принесу тебе распечатку результатов УЗИ.</w:t>
      </w:r>
      <w:r>
        <w:rPr>
          <w:rStyle w:val="apple-converted-space"/>
          <w:color w:val="000000"/>
        </w:rPr>
        <w:t xml:space="preserve"> </w:t>
      </w:r>
      <w:r>
        <w:rPr>
          <w:color w:val="000000"/>
        </w:rPr>
        <w:t xml:space="preserve">Врач сказал, что в этот раз даст нам её. </w:t>
      </w:r>
    </w:p>
    <w:p w:rsidR="00762066" w:rsidRDefault="00762066" w:rsidP="00762066">
      <w:pPr>
        <w:pStyle w:val="western"/>
        <w:shd w:val="clear" w:color="auto" w:fill="FFFFFF"/>
        <w:spacing w:before="0" w:after="0"/>
        <w:ind w:firstLine="461"/>
        <w:jc w:val="both"/>
        <w:rPr>
          <w:rStyle w:val="apple-converted-space"/>
          <w:color w:val="000000"/>
        </w:rPr>
      </w:pPr>
      <w:r>
        <w:t>Затем</w:t>
      </w:r>
      <w:r>
        <w:rPr>
          <w:color w:val="000000"/>
        </w:rPr>
        <w:t xml:space="preserve"> я достал телефон из кармана джинсов и нажал быстрый набор </w:t>
      </w:r>
      <w:r w:rsidRPr="00FF2FEA">
        <w:rPr>
          <w:color w:val="000000"/>
        </w:rPr>
        <w:t>–</w:t>
      </w:r>
      <w:r>
        <w:rPr>
          <w:color w:val="000000"/>
        </w:rPr>
        <w:t xml:space="preserve"> звёздочку с единицей. Сьюзан сразу ответила.</w:t>
      </w:r>
      <w:r>
        <w:rPr>
          <w:rStyle w:val="apple-converted-space"/>
          <w:color w:val="000000"/>
        </w:rPr>
        <w:t xml:space="preserve"> </w:t>
      </w:r>
    </w:p>
    <w:p w:rsidR="00762066" w:rsidRDefault="00762066" w:rsidP="00762066">
      <w:pPr>
        <w:pStyle w:val="western"/>
        <w:shd w:val="clear" w:color="auto" w:fill="FFFFFF"/>
        <w:spacing w:before="0" w:after="0"/>
        <w:ind w:firstLine="461"/>
        <w:jc w:val="both"/>
        <w:rPr>
          <w:color w:val="000000"/>
        </w:rPr>
      </w:pPr>
      <w:r w:rsidRPr="004A35DD">
        <w:t>–</w:t>
      </w:r>
      <w:r>
        <w:t xml:space="preserve"> </w:t>
      </w:r>
      <w:r>
        <w:rPr>
          <w:color w:val="000000"/>
        </w:rPr>
        <w:t>Крис?</w:t>
      </w:r>
    </w:p>
    <w:p w:rsidR="00762066" w:rsidRDefault="00762066" w:rsidP="00762066">
      <w:pPr>
        <w:pStyle w:val="western"/>
        <w:shd w:val="clear" w:color="auto" w:fill="FFFFFF"/>
        <w:spacing w:before="0" w:after="0"/>
        <w:ind w:firstLine="461"/>
        <w:jc w:val="both"/>
        <w:rPr>
          <w:color w:val="000000"/>
        </w:rPr>
      </w:pPr>
      <w:r w:rsidRPr="004A35DD">
        <w:t>–</w:t>
      </w:r>
      <w:r>
        <w:t xml:space="preserve"> </w:t>
      </w:r>
      <w:r>
        <w:rPr>
          <w:color w:val="000000"/>
        </w:rPr>
        <w:t>Привет, детка.</w:t>
      </w:r>
      <w:r>
        <w:rPr>
          <w:rStyle w:val="apple-converted-space"/>
          <w:color w:val="000000"/>
        </w:rPr>
        <w:t xml:space="preserve"> </w:t>
      </w:r>
      <w:r>
        <w:rPr>
          <w:color w:val="000000"/>
        </w:rPr>
        <w:t>Как ты себя чувствуешь?</w:t>
      </w:r>
    </w:p>
    <w:p w:rsidR="00762066" w:rsidRDefault="00762066" w:rsidP="00762066">
      <w:pPr>
        <w:pStyle w:val="western"/>
        <w:shd w:val="clear" w:color="auto" w:fill="FFFFFF"/>
        <w:spacing w:before="0" w:after="0"/>
        <w:ind w:firstLine="461"/>
        <w:jc w:val="both"/>
        <w:rPr>
          <w:color w:val="000000"/>
        </w:rPr>
      </w:pPr>
      <w:r>
        <w:rPr>
          <w:color w:val="000000"/>
        </w:rPr>
        <w:t xml:space="preserve">После короткой паузы она сказала, растягивая слова: </w:t>
      </w:r>
    </w:p>
    <w:p w:rsidR="00762066" w:rsidRDefault="00762066" w:rsidP="00762066">
      <w:pPr>
        <w:pStyle w:val="western"/>
        <w:shd w:val="clear" w:color="auto" w:fill="FFFFFF"/>
        <w:spacing w:before="0" w:after="0"/>
        <w:ind w:firstLine="461"/>
        <w:jc w:val="both"/>
        <w:rPr>
          <w:color w:val="000000"/>
        </w:rPr>
      </w:pPr>
      <w:r w:rsidRPr="004A35DD">
        <w:t>–</w:t>
      </w:r>
      <w:r>
        <w:t xml:space="preserve"> </w:t>
      </w:r>
      <w:r>
        <w:rPr>
          <w:color w:val="000000"/>
        </w:rPr>
        <w:t>Я в порядке.</w:t>
      </w:r>
      <w:r w:rsidRPr="008059AD">
        <w:t xml:space="preserve"> </w:t>
      </w:r>
      <w:r w:rsidRPr="004A35DD">
        <w:t>–</w:t>
      </w:r>
      <w:r>
        <w:rPr>
          <w:color w:val="000000"/>
        </w:rPr>
        <w:t xml:space="preserve"> О, да, я мог понять даже по её голосу, что она закатила глаза.</w:t>
      </w:r>
      <w:r>
        <w:rPr>
          <w:rStyle w:val="apple-converted-space"/>
          <w:color w:val="000000"/>
        </w:rPr>
        <w:t xml:space="preserve"> </w:t>
      </w:r>
      <w:r w:rsidRPr="004A35DD">
        <w:t>–</w:t>
      </w:r>
      <w:r>
        <w:t xml:space="preserve"> </w:t>
      </w:r>
      <w:r>
        <w:rPr>
          <w:color w:val="000000"/>
        </w:rPr>
        <w:t>Я уже выхожу.</w:t>
      </w:r>
      <w:r>
        <w:rPr>
          <w:rStyle w:val="apple-converted-space"/>
          <w:color w:val="000000"/>
        </w:rPr>
        <w:t xml:space="preserve"> </w:t>
      </w:r>
      <w:r>
        <w:rPr>
          <w:color w:val="000000"/>
        </w:rPr>
        <w:t>Увидимся вечером.</w:t>
      </w:r>
    </w:p>
    <w:p w:rsidR="00762066" w:rsidRDefault="00762066" w:rsidP="00762066">
      <w:pPr>
        <w:pStyle w:val="western"/>
        <w:shd w:val="clear" w:color="auto" w:fill="FFFFFF"/>
        <w:spacing w:before="0" w:after="0"/>
        <w:ind w:firstLine="461"/>
        <w:jc w:val="both"/>
        <w:rPr>
          <w:color w:val="000000"/>
        </w:rPr>
      </w:pPr>
      <w:r w:rsidRPr="004A35DD">
        <w:t>–</w:t>
      </w:r>
      <w:r>
        <w:t xml:space="preserve"> </w:t>
      </w:r>
      <w:r>
        <w:rPr>
          <w:color w:val="000000"/>
        </w:rPr>
        <w:t>Нет, подожди!</w:t>
      </w:r>
      <w:r w:rsidRPr="008059AD">
        <w:t xml:space="preserve"> </w:t>
      </w:r>
      <w:r w:rsidRPr="004A35DD">
        <w:t>–</w:t>
      </w:r>
      <w:r>
        <w:rPr>
          <w:color w:val="000000"/>
        </w:rPr>
        <w:t xml:space="preserve"> Я открыл машину и сел за руль.</w:t>
      </w:r>
      <w:r>
        <w:rPr>
          <w:rStyle w:val="apple-converted-space"/>
          <w:color w:val="000000"/>
        </w:rPr>
        <w:t xml:space="preserve"> </w:t>
      </w:r>
      <w:r w:rsidRPr="004A35DD">
        <w:t>–</w:t>
      </w:r>
      <w:r>
        <w:t xml:space="preserve"> </w:t>
      </w:r>
      <w:r>
        <w:rPr>
          <w:color w:val="000000"/>
        </w:rPr>
        <w:t>Я уже еду.</w:t>
      </w:r>
    </w:p>
    <w:p w:rsidR="00762066" w:rsidRDefault="00762066" w:rsidP="00762066">
      <w:pPr>
        <w:pStyle w:val="western"/>
        <w:shd w:val="clear" w:color="auto" w:fill="FFFFFF"/>
        <w:spacing w:before="0" w:after="0"/>
        <w:ind w:firstLine="461"/>
        <w:jc w:val="both"/>
        <w:rPr>
          <w:color w:val="000000"/>
        </w:rPr>
      </w:pPr>
      <w:r w:rsidRPr="004A35DD">
        <w:t>–</w:t>
      </w:r>
      <w:r>
        <w:t xml:space="preserve"> </w:t>
      </w:r>
      <w:r>
        <w:rPr>
          <w:color w:val="000000"/>
        </w:rPr>
        <w:t>Домой?</w:t>
      </w:r>
      <w:r w:rsidRPr="008059AD">
        <w:t xml:space="preserve"> </w:t>
      </w:r>
      <w:r w:rsidRPr="004A35DD">
        <w:t>–</w:t>
      </w:r>
      <w:r>
        <w:rPr>
          <w:color w:val="000000"/>
        </w:rPr>
        <w:t xml:space="preserve"> Её голос поднялся на тон, как будто это большая неожиданность.</w:t>
      </w:r>
    </w:p>
    <w:p w:rsidR="00762066" w:rsidRDefault="00762066" w:rsidP="00762066">
      <w:pPr>
        <w:pStyle w:val="western"/>
        <w:shd w:val="clear" w:color="auto" w:fill="FFFFFF"/>
        <w:spacing w:before="0" w:after="0"/>
        <w:ind w:firstLine="461"/>
        <w:jc w:val="both"/>
        <w:rPr>
          <w:color w:val="000000"/>
        </w:rPr>
      </w:pPr>
      <w:r w:rsidRPr="004A35DD">
        <w:t>–</w:t>
      </w:r>
      <w:r>
        <w:t xml:space="preserve"> </w:t>
      </w:r>
      <w:r>
        <w:rPr>
          <w:color w:val="000000"/>
        </w:rPr>
        <w:t>Да.</w:t>
      </w:r>
    </w:p>
    <w:p w:rsidR="00762066" w:rsidRDefault="00762066" w:rsidP="00762066">
      <w:pPr>
        <w:pStyle w:val="western"/>
        <w:shd w:val="clear" w:color="auto" w:fill="FFFFFF"/>
        <w:spacing w:before="0" w:after="0"/>
        <w:ind w:firstLine="461"/>
        <w:jc w:val="both"/>
        <w:rPr>
          <w:color w:val="000000"/>
        </w:rPr>
      </w:pPr>
      <w:r w:rsidRPr="004A35DD">
        <w:t>–</w:t>
      </w:r>
      <w:r>
        <w:t xml:space="preserve"> Ты раньше ушёл из</w:t>
      </w:r>
      <w:r>
        <w:rPr>
          <w:color w:val="000000"/>
        </w:rPr>
        <w:t xml:space="preserve"> ресторана?</w:t>
      </w:r>
    </w:p>
    <w:p w:rsidR="00762066" w:rsidRDefault="00762066" w:rsidP="00762066">
      <w:pPr>
        <w:pStyle w:val="western"/>
        <w:shd w:val="clear" w:color="auto" w:fill="FFFFFF"/>
        <w:spacing w:before="0" w:after="0"/>
        <w:ind w:firstLine="461"/>
        <w:jc w:val="both"/>
        <w:rPr>
          <w:color w:val="000000"/>
        </w:rPr>
      </w:pPr>
      <w:r w:rsidRPr="004A35DD">
        <w:t>–</w:t>
      </w:r>
      <w:r>
        <w:t xml:space="preserve"> </w:t>
      </w:r>
      <w:r>
        <w:rPr>
          <w:color w:val="000000"/>
        </w:rPr>
        <w:t>Конечно!</w:t>
      </w:r>
      <w:r>
        <w:rPr>
          <w:rStyle w:val="apple-converted-space"/>
          <w:color w:val="000000"/>
        </w:rPr>
        <w:t xml:space="preserve"> </w:t>
      </w:r>
      <w:r>
        <w:rPr>
          <w:color w:val="000000"/>
        </w:rPr>
        <w:t>Я же тебе говорил, что не хочу, чтобы ты самостоятельно</w:t>
      </w:r>
      <w:r w:rsidRPr="00D97E7D">
        <w:rPr>
          <w:color w:val="000000"/>
        </w:rPr>
        <w:t xml:space="preserve"> </w:t>
      </w:r>
      <w:r>
        <w:rPr>
          <w:color w:val="000000"/>
        </w:rPr>
        <w:t>ездила.</w:t>
      </w:r>
    </w:p>
    <w:p w:rsidR="00762066" w:rsidRDefault="00762066" w:rsidP="00762066">
      <w:pPr>
        <w:pStyle w:val="western"/>
        <w:shd w:val="clear" w:color="auto" w:fill="FFFFFF"/>
        <w:spacing w:before="0" w:after="0"/>
        <w:ind w:firstLine="461"/>
        <w:jc w:val="both"/>
        <w:rPr>
          <w:color w:val="000000"/>
        </w:rPr>
      </w:pPr>
      <w:r w:rsidRPr="004A35DD">
        <w:lastRenderedPageBreak/>
        <w:t>–</w:t>
      </w:r>
      <w:r>
        <w:t xml:space="preserve"> Крииис…</w:t>
      </w:r>
      <w:r w:rsidRPr="008059AD">
        <w:t xml:space="preserve"> </w:t>
      </w:r>
      <w:r w:rsidRPr="004A35DD">
        <w:t>–</w:t>
      </w:r>
      <w:r>
        <w:rPr>
          <w:color w:val="000000"/>
        </w:rPr>
        <w:t xml:space="preserve"> прорычала она в отчаянии.</w:t>
      </w:r>
      <w:r>
        <w:rPr>
          <w:rStyle w:val="apple-converted-space"/>
          <w:color w:val="000000"/>
        </w:rPr>
        <w:t xml:space="preserve"> </w:t>
      </w:r>
      <w:r w:rsidRPr="004A35DD">
        <w:t>–</w:t>
      </w:r>
      <w:r>
        <w:t xml:space="preserve"> </w:t>
      </w:r>
      <w:r>
        <w:rPr>
          <w:color w:val="000000"/>
        </w:rPr>
        <w:t>Я не инвалид.</w:t>
      </w:r>
      <w:r>
        <w:rPr>
          <w:rStyle w:val="apple-converted-space"/>
          <w:color w:val="000000"/>
        </w:rPr>
        <w:t xml:space="preserve"> </w:t>
      </w:r>
      <w:r>
        <w:rPr>
          <w:color w:val="000000"/>
        </w:rPr>
        <w:t>Я в состоянии что-то делать сама.</w:t>
      </w:r>
    </w:p>
    <w:p w:rsidR="00762066" w:rsidRDefault="00762066" w:rsidP="00762066">
      <w:pPr>
        <w:pStyle w:val="western"/>
        <w:shd w:val="clear" w:color="auto" w:fill="FFFFFF"/>
        <w:spacing w:before="0" w:after="0"/>
        <w:ind w:firstLine="461"/>
        <w:jc w:val="both"/>
        <w:rPr>
          <w:color w:val="000000"/>
        </w:rPr>
      </w:pPr>
      <w:r w:rsidRPr="004A35DD">
        <w:t>–</w:t>
      </w:r>
      <w:r>
        <w:t xml:space="preserve"> </w:t>
      </w:r>
      <w:r w:rsidRPr="009278CF">
        <w:t>Ты знаешь, что сказала доктор</w:t>
      </w:r>
      <w:r>
        <w:rPr>
          <w:color w:val="000000"/>
        </w:rPr>
        <w:t>,</w:t>
      </w:r>
      <w:r w:rsidRPr="008059AD">
        <w:t xml:space="preserve"> </w:t>
      </w:r>
      <w:r w:rsidRPr="004A35DD">
        <w:t>–</w:t>
      </w:r>
      <w:r>
        <w:rPr>
          <w:color w:val="000000"/>
        </w:rPr>
        <w:t xml:space="preserve"> я приводил эти доводы, казалось, уже в шестидесятый раз на этой неделе.</w:t>
      </w:r>
      <w:r>
        <w:rPr>
          <w:rStyle w:val="apple-converted-space"/>
          <w:color w:val="000000"/>
        </w:rPr>
        <w:t xml:space="preserve"> </w:t>
      </w:r>
      <w:r w:rsidRPr="004A35DD">
        <w:t>–</w:t>
      </w:r>
      <w:r>
        <w:t xml:space="preserve"> </w:t>
      </w:r>
      <w:r>
        <w:rPr>
          <w:color w:val="000000"/>
        </w:rPr>
        <w:t>Ты должна быть осторожной.</w:t>
      </w:r>
      <w:r w:rsidRPr="008059AD">
        <w:t xml:space="preserve"> </w:t>
      </w:r>
      <w:r w:rsidRPr="004A35DD">
        <w:t>–</w:t>
      </w:r>
      <w:r>
        <w:rPr>
          <w:color w:val="000000"/>
        </w:rPr>
        <w:t xml:space="preserve"> Почему она всегда такая упрямая?</w:t>
      </w:r>
    </w:p>
    <w:p w:rsidR="00762066" w:rsidRDefault="00762066" w:rsidP="00762066">
      <w:pPr>
        <w:pStyle w:val="western"/>
        <w:shd w:val="clear" w:color="auto" w:fill="FFFFFF"/>
        <w:spacing w:before="0" w:after="0"/>
        <w:ind w:firstLine="461"/>
        <w:jc w:val="both"/>
        <w:rPr>
          <w:color w:val="000000"/>
        </w:rPr>
      </w:pPr>
      <w:r w:rsidRPr="004A35DD">
        <w:t>–</w:t>
      </w:r>
      <w:r>
        <w:t xml:space="preserve"> Т</w:t>
      </w:r>
      <w:r>
        <w:rPr>
          <w:color w:val="000000"/>
        </w:rPr>
        <w:t>ы опять проявляешь чрезмерную опеку.</w:t>
      </w:r>
    </w:p>
    <w:p w:rsidR="00762066" w:rsidRDefault="00762066" w:rsidP="00762066">
      <w:pPr>
        <w:pStyle w:val="western"/>
        <w:shd w:val="clear" w:color="auto" w:fill="FFFFFF"/>
        <w:spacing w:before="0" w:after="0"/>
        <w:ind w:firstLine="461"/>
        <w:jc w:val="both"/>
        <w:rPr>
          <w:color w:val="000000"/>
        </w:rPr>
      </w:pPr>
      <w:r w:rsidRPr="004A35DD">
        <w:t>–</w:t>
      </w:r>
      <w:r>
        <w:t xml:space="preserve"> И что</w:t>
      </w:r>
      <w:r>
        <w:rPr>
          <w:color w:val="000000"/>
        </w:rPr>
        <w:t>?</w:t>
      </w:r>
      <w:r>
        <w:rPr>
          <w:rStyle w:val="apple-converted-space"/>
          <w:color w:val="000000"/>
        </w:rPr>
        <w:t xml:space="preserve"> </w:t>
      </w:r>
      <w:r>
        <w:rPr>
          <w:color w:val="000000"/>
        </w:rPr>
        <w:t xml:space="preserve">Смирись с этим. </w:t>
      </w:r>
      <w:r w:rsidRPr="004A35DD">
        <w:t>–</w:t>
      </w:r>
      <w:r>
        <w:t xml:space="preserve"> </w:t>
      </w:r>
      <w:r>
        <w:rPr>
          <w:color w:val="000000"/>
        </w:rPr>
        <w:t>Я вставил ключ в замок зажигания, и двигатель взревел.</w:t>
      </w:r>
      <w:r>
        <w:rPr>
          <w:rStyle w:val="apple-converted-space"/>
          <w:color w:val="000000"/>
        </w:rPr>
        <w:t xml:space="preserve"> </w:t>
      </w:r>
      <w:r w:rsidRPr="004A35DD">
        <w:t>–</w:t>
      </w:r>
      <w:r>
        <w:t xml:space="preserve"> А сейчас</w:t>
      </w:r>
      <w:r>
        <w:rPr>
          <w:color w:val="000000"/>
        </w:rPr>
        <w:t xml:space="preserve"> оставайся там, где ты находишься.</w:t>
      </w:r>
      <w:r>
        <w:rPr>
          <w:rStyle w:val="apple-converted-space"/>
          <w:color w:val="000000"/>
        </w:rPr>
        <w:t xml:space="preserve"> </w:t>
      </w:r>
      <w:r>
        <w:rPr>
          <w:color w:val="000000"/>
        </w:rPr>
        <w:t>Я буду дома через десять минут.</w:t>
      </w:r>
    </w:p>
    <w:p w:rsidR="00762066" w:rsidRDefault="00762066" w:rsidP="00762066">
      <w:pPr>
        <w:pStyle w:val="western"/>
        <w:shd w:val="clear" w:color="auto" w:fill="FFFFFF"/>
        <w:spacing w:before="0" w:after="0"/>
        <w:ind w:firstLine="461"/>
        <w:jc w:val="both"/>
        <w:rPr>
          <w:color w:val="000000"/>
        </w:rPr>
      </w:pPr>
      <w:r>
        <w:rPr>
          <w:color w:val="000000"/>
        </w:rPr>
        <w:t>После того как мы повесили трубки, я отъехал с парковки и направился домой.</w:t>
      </w:r>
      <w:r>
        <w:rPr>
          <w:rStyle w:val="apple-converted-space"/>
          <w:color w:val="000000"/>
        </w:rPr>
        <w:t xml:space="preserve"> </w:t>
      </w:r>
      <w:r>
        <w:rPr>
          <w:color w:val="000000"/>
        </w:rPr>
        <w:t>Во время рождественских праздников</w:t>
      </w:r>
      <w:r w:rsidRPr="00011C4B">
        <w:rPr>
          <w:color w:val="000000"/>
        </w:rPr>
        <w:t xml:space="preserve"> </w:t>
      </w:r>
      <w:r>
        <w:rPr>
          <w:color w:val="000000"/>
        </w:rPr>
        <w:t>Гровер-Бич очень красив.</w:t>
      </w:r>
      <w:r>
        <w:rPr>
          <w:rStyle w:val="apple-converted-space"/>
          <w:color w:val="000000"/>
        </w:rPr>
        <w:t xml:space="preserve"> Все д</w:t>
      </w:r>
      <w:r>
        <w:rPr>
          <w:color w:val="000000"/>
        </w:rPr>
        <w:t>ома украшены огнями, и рядом с каждым стоят олени или эльфы, и практически во всех магазинах в эти дни можно услышать песню "Jinglebells Rock".</w:t>
      </w:r>
    </w:p>
    <w:p w:rsidR="00762066" w:rsidRDefault="00762066" w:rsidP="00762066">
      <w:pPr>
        <w:pStyle w:val="western"/>
        <w:shd w:val="clear" w:color="auto" w:fill="FFFFFF"/>
        <w:spacing w:before="0" w:after="0"/>
        <w:ind w:firstLine="461"/>
        <w:jc w:val="both"/>
        <w:rPr>
          <w:color w:val="000000"/>
        </w:rPr>
      </w:pPr>
      <w:r>
        <w:rPr>
          <w:color w:val="000000"/>
        </w:rPr>
        <w:t>Как только я остановился на нашей подъездной дорожке, Сью вышла за дверь.</w:t>
      </w:r>
      <w:r>
        <w:rPr>
          <w:rStyle w:val="apple-converted-space"/>
          <w:color w:val="000000"/>
        </w:rPr>
        <w:t xml:space="preserve"> </w:t>
      </w:r>
      <w:r>
        <w:rPr>
          <w:color w:val="000000"/>
        </w:rPr>
        <w:t>Должно быть, она снова ждала у окна.</w:t>
      </w:r>
      <w:r>
        <w:rPr>
          <w:rStyle w:val="apple-converted-space"/>
          <w:color w:val="000000"/>
        </w:rPr>
        <w:t xml:space="preserve"> </w:t>
      </w:r>
      <w:r>
        <w:rPr>
          <w:color w:val="000000"/>
        </w:rPr>
        <w:t>Она всегда так делала, когда знала, что я вот-вот приеду домой.</w:t>
      </w:r>
      <w:r>
        <w:rPr>
          <w:rStyle w:val="apple-converted-space"/>
          <w:color w:val="000000"/>
        </w:rPr>
        <w:t xml:space="preserve"> </w:t>
      </w:r>
      <w:r>
        <w:rPr>
          <w:color w:val="000000"/>
        </w:rPr>
        <w:t>И глубоко в душе я надеялся, что она никогда не прекратит меня так ждать.</w:t>
      </w:r>
    </w:p>
    <w:p w:rsidR="00762066" w:rsidRPr="00762066" w:rsidRDefault="00762066" w:rsidP="00762066">
      <w:pPr>
        <w:pStyle w:val="western"/>
        <w:shd w:val="clear" w:color="auto" w:fill="FFFFFF"/>
        <w:spacing w:before="0" w:after="0"/>
        <w:ind w:firstLine="461"/>
        <w:jc w:val="both"/>
        <w:rPr>
          <w:color w:val="000000"/>
        </w:rPr>
      </w:pPr>
      <w:r>
        <w:rPr>
          <w:color w:val="000000"/>
        </w:rPr>
        <w:t xml:space="preserve">Пока Сьюзан </w:t>
      </w:r>
      <w:r w:rsidRPr="00940970">
        <w:rPr>
          <w:color w:val="000000"/>
        </w:rPr>
        <w:t>зап</w:t>
      </w:r>
      <w:r>
        <w:rPr>
          <w:color w:val="000000"/>
        </w:rPr>
        <w:t xml:space="preserve">ирала </w:t>
      </w:r>
      <w:r w:rsidRPr="00940970">
        <w:rPr>
          <w:color w:val="000000"/>
        </w:rPr>
        <w:t>дверь</w:t>
      </w:r>
      <w:r>
        <w:rPr>
          <w:color w:val="000000"/>
        </w:rPr>
        <w:t xml:space="preserve"> </w:t>
      </w:r>
      <w:r w:rsidRPr="00940970">
        <w:rPr>
          <w:color w:val="000000"/>
        </w:rPr>
        <w:t>нашего</w:t>
      </w:r>
      <w:r>
        <w:rPr>
          <w:color w:val="000000"/>
        </w:rPr>
        <w:t xml:space="preserve"> </w:t>
      </w:r>
      <w:r w:rsidRPr="00940970">
        <w:rPr>
          <w:color w:val="000000"/>
        </w:rPr>
        <w:t>двухэтажного</w:t>
      </w:r>
      <w:r w:rsidRPr="00B66B5F">
        <w:rPr>
          <w:rStyle w:val="apple-converted-space"/>
          <w:color w:val="000000"/>
        </w:rPr>
        <w:t xml:space="preserve"> </w:t>
      </w:r>
      <w:r w:rsidRPr="00940970">
        <w:rPr>
          <w:color w:val="000000"/>
        </w:rPr>
        <w:t>дома,</w:t>
      </w:r>
      <w:r>
        <w:rPr>
          <w:color w:val="000000"/>
        </w:rPr>
        <w:t xml:space="preserve"> </w:t>
      </w:r>
      <w:r w:rsidRPr="00940970">
        <w:rPr>
          <w:color w:val="000000"/>
        </w:rPr>
        <w:t>я</w:t>
      </w:r>
      <w:r>
        <w:rPr>
          <w:color w:val="000000"/>
        </w:rPr>
        <w:t xml:space="preserve"> </w:t>
      </w:r>
      <w:r w:rsidRPr="00940970">
        <w:rPr>
          <w:color w:val="000000"/>
        </w:rPr>
        <w:t>вышел</w:t>
      </w:r>
      <w:r>
        <w:rPr>
          <w:color w:val="000000"/>
        </w:rPr>
        <w:t xml:space="preserve"> </w:t>
      </w:r>
      <w:r w:rsidRPr="00940970">
        <w:rPr>
          <w:color w:val="000000"/>
        </w:rPr>
        <w:t>из</w:t>
      </w:r>
      <w:r>
        <w:rPr>
          <w:color w:val="000000"/>
        </w:rPr>
        <w:t xml:space="preserve"> </w:t>
      </w:r>
      <w:r w:rsidRPr="00940970">
        <w:rPr>
          <w:color w:val="000000"/>
        </w:rPr>
        <w:t>машины</w:t>
      </w:r>
      <w:r>
        <w:rPr>
          <w:color w:val="000000"/>
        </w:rPr>
        <w:t xml:space="preserve"> </w:t>
      </w:r>
      <w:r w:rsidRPr="00940970">
        <w:rPr>
          <w:color w:val="000000"/>
        </w:rPr>
        <w:t>и</w:t>
      </w:r>
      <w:r>
        <w:rPr>
          <w:color w:val="000000"/>
        </w:rPr>
        <w:t xml:space="preserve"> </w:t>
      </w:r>
      <w:r w:rsidRPr="00940970">
        <w:rPr>
          <w:color w:val="000000"/>
        </w:rPr>
        <w:t>подош</w:t>
      </w:r>
      <w:r>
        <w:rPr>
          <w:color w:val="000000"/>
        </w:rPr>
        <w:t>ё</w:t>
      </w:r>
      <w:r w:rsidRPr="00940970">
        <w:rPr>
          <w:color w:val="000000"/>
        </w:rPr>
        <w:t>л</w:t>
      </w:r>
      <w:r>
        <w:rPr>
          <w:color w:val="000000"/>
        </w:rPr>
        <w:t xml:space="preserve"> </w:t>
      </w:r>
      <w:r w:rsidRPr="00940970">
        <w:rPr>
          <w:color w:val="000000"/>
        </w:rPr>
        <w:t>к</w:t>
      </w:r>
      <w:r w:rsidRPr="00B66B5F">
        <w:rPr>
          <w:rStyle w:val="apple-converted-space"/>
          <w:color w:val="000000"/>
        </w:rPr>
        <w:t xml:space="preserve"> </w:t>
      </w:r>
      <w:r w:rsidRPr="00940970">
        <w:rPr>
          <w:color w:val="000000"/>
        </w:rPr>
        <w:t>ней</w:t>
      </w:r>
      <w:r>
        <w:rPr>
          <w:color w:val="000000"/>
        </w:rPr>
        <w:t xml:space="preserve"> </w:t>
      </w:r>
      <w:r w:rsidRPr="00940970">
        <w:rPr>
          <w:color w:val="000000"/>
        </w:rPr>
        <w:t>сзади.</w:t>
      </w:r>
      <w:r w:rsidRPr="00B66B5F">
        <w:rPr>
          <w:rStyle w:val="apple-converted-space"/>
          <w:color w:val="000000"/>
        </w:rPr>
        <w:t xml:space="preserve"> </w:t>
      </w:r>
      <w:r w:rsidRPr="00940970">
        <w:rPr>
          <w:color w:val="000000"/>
        </w:rPr>
        <w:t>Когда</w:t>
      </w:r>
      <w:r>
        <w:rPr>
          <w:color w:val="000000"/>
        </w:rPr>
        <w:t xml:space="preserve"> </w:t>
      </w:r>
      <w:r w:rsidRPr="00940970">
        <w:rPr>
          <w:color w:val="000000"/>
        </w:rPr>
        <w:t>она</w:t>
      </w:r>
      <w:r>
        <w:rPr>
          <w:color w:val="000000"/>
        </w:rPr>
        <w:t xml:space="preserve"> </w:t>
      </w:r>
      <w:r w:rsidRPr="00940970">
        <w:rPr>
          <w:color w:val="000000"/>
        </w:rPr>
        <w:t>обернулась,</w:t>
      </w:r>
      <w:r>
        <w:rPr>
          <w:color w:val="000000"/>
        </w:rPr>
        <w:t xml:space="preserve"> в </w:t>
      </w:r>
      <w:r w:rsidRPr="00940970">
        <w:rPr>
          <w:color w:val="000000"/>
        </w:rPr>
        <w:t>е</w:t>
      </w:r>
      <w:r>
        <w:rPr>
          <w:color w:val="000000"/>
        </w:rPr>
        <w:t xml:space="preserve">ё </w:t>
      </w:r>
      <w:r w:rsidRPr="00940970">
        <w:rPr>
          <w:color w:val="000000"/>
        </w:rPr>
        <w:t>глаза</w:t>
      </w:r>
      <w:r>
        <w:rPr>
          <w:color w:val="000000"/>
        </w:rPr>
        <w:t xml:space="preserve">х цвета мишек Гамми </w:t>
      </w:r>
      <w:r w:rsidRPr="00940970">
        <w:rPr>
          <w:color w:val="000000"/>
        </w:rPr>
        <w:t>загорел</w:t>
      </w:r>
      <w:r>
        <w:rPr>
          <w:color w:val="000000"/>
        </w:rPr>
        <w:t xml:space="preserve">ся </w:t>
      </w:r>
      <w:r w:rsidRPr="00940970">
        <w:rPr>
          <w:color w:val="000000"/>
        </w:rPr>
        <w:t>восторг.</w:t>
      </w:r>
      <w:r w:rsidRPr="00B66B5F">
        <w:rPr>
          <w:rStyle w:val="apple-converted-space"/>
          <w:color w:val="000000"/>
        </w:rPr>
        <w:t xml:space="preserve"> </w:t>
      </w:r>
      <w:r w:rsidRPr="00940970">
        <w:rPr>
          <w:color w:val="000000"/>
        </w:rPr>
        <w:t>И</w:t>
      </w:r>
      <w:r>
        <w:rPr>
          <w:color w:val="000000"/>
        </w:rPr>
        <w:t xml:space="preserve"> от радости </w:t>
      </w:r>
      <w:r w:rsidRPr="00940970">
        <w:rPr>
          <w:color w:val="000000"/>
        </w:rPr>
        <w:t>мо</w:t>
      </w:r>
      <w:r>
        <w:rPr>
          <w:color w:val="000000"/>
        </w:rPr>
        <w:t xml:space="preserve">ё </w:t>
      </w:r>
      <w:r w:rsidRPr="00940970">
        <w:rPr>
          <w:color w:val="000000"/>
        </w:rPr>
        <w:t>сердце</w:t>
      </w:r>
      <w:r>
        <w:rPr>
          <w:color w:val="000000"/>
        </w:rPr>
        <w:t xml:space="preserve"> </w:t>
      </w:r>
      <w:r w:rsidRPr="00940970">
        <w:rPr>
          <w:color w:val="000000"/>
        </w:rPr>
        <w:t>сделал</w:t>
      </w:r>
      <w:r>
        <w:rPr>
          <w:color w:val="000000"/>
        </w:rPr>
        <w:t xml:space="preserve">о </w:t>
      </w:r>
      <w:r w:rsidRPr="00940970">
        <w:rPr>
          <w:color w:val="000000"/>
        </w:rPr>
        <w:t>кульбит.</w:t>
      </w:r>
      <w:r w:rsidRPr="00B66B5F">
        <w:rPr>
          <w:rStyle w:val="apple-converted-space"/>
          <w:color w:val="000000"/>
        </w:rPr>
        <w:t xml:space="preserve"> </w:t>
      </w:r>
      <w:r>
        <w:rPr>
          <w:rStyle w:val="apple-converted-space"/>
          <w:color w:val="000000"/>
        </w:rPr>
        <w:t>Есть</w:t>
      </w:r>
      <w:r>
        <w:rPr>
          <w:color w:val="000000"/>
        </w:rPr>
        <w:t xml:space="preserve"> </w:t>
      </w:r>
      <w:r w:rsidRPr="00940970">
        <w:rPr>
          <w:color w:val="000000"/>
        </w:rPr>
        <w:t>ли</w:t>
      </w:r>
      <w:r>
        <w:rPr>
          <w:color w:val="000000"/>
        </w:rPr>
        <w:t xml:space="preserve"> </w:t>
      </w:r>
      <w:r w:rsidRPr="00940970">
        <w:rPr>
          <w:color w:val="000000"/>
        </w:rPr>
        <w:t>в</w:t>
      </w:r>
      <w:r>
        <w:rPr>
          <w:color w:val="000000"/>
        </w:rPr>
        <w:t xml:space="preserve"> этом </w:t>
      </w:r>
      <w:r w:rsidRPr="00940970">
        <w:rPr>
          <w:color w:val="000000"/>
        </w:rPr>
        <w:t>мире</w:t>
      </w:r>
      <w:r>
        <w:rPr>
          <w:color w:val="000000"/>
        </w:rPr>
        <w:t xml:space="preserve"> что-нибудь лучше</w:t>
      </w:r>
      <w:r w:rsidRPr="00940970">
        <w:rPr>
          <w:color w:val="000000"/>
        </w:rPr>
        <w:t>,</w:t>
      </w:r>
      <w:r w:rsidRPr="00B66B5F">
        <w:rPr>
          <w:rStyle w:val="apple-converted-space"/>
          <w:color w:val="000000"/>
        </w:rPr>
        <w:t xml:space="preserve"> </w:t>
      </w:r>
      <w:r w:rsidRPr="00940970">
        <w:rPr>
          <w:color w:val="000000"/>
        </w:rPr>
        <w:t>чем</w:t>
      </w:r>
      <w:r>
        <w:rPr>
          <w:color w:val="000000"/>
        </w:rPr>
        <w:t xml:space="preserve"> </w:t>
      </w:r>
      <w:r w:rsidRPr="00940970">
        <w:rPr>
          <w:color w:val="000000"/>
        </w:rPr>
        <w:t>приходить</w:t>
      </w:r>
      <w:r>
        <w:rPr>
          <w:color w:val="000000"/>
        </w:rPr>
        <w:t xml:space="preserve"> </w:t>
      </w:r>
      <w:r w:rsidRPr="00940970">
        <w:rPr>
          <w:color w:val="000000"/>
        </w:rPr>
        <w:t>домой</w:t>
      </w:r>
      <w:r>
        <w:rPr>
          <w:color w:val="000000"/>
        </w:rPr>
        <w:t xml:space="preserve"> </w:t>
      </w:r>
      <w:r w:rsidRPr="00940970">
        <w:rPr>
          <w:color w:val="000000"/>
        </w:rPr>
        <w:t>к</w:t>
      </w:r>
      <w:r>
        <w:rPr>
          <w:color w:val="000000"/>
        </w:rPr>
        <w:t xml:space="preserve"> </w:t>
      </w:r>
      <w:r w:rsidRPr="00940970">
        <w:rPr>
          <w:color w:val="000000"/>
        </w:rPr>
        <w:t>красивой</w:t>
      </w:r>
      <w:r>
        <w:rPr>
          <w:color w:val="000000"/>
        </w:rPr>
        <w:t xml:space="preserve"> </w:t>
      </w:r>
      <w:r w:rsidRPr="00940970">
        <w:rPr>
          <w:color w:val="000000"/>
        </w:rPr>
        <w:t>девушке,</w:t>
      </w:r>
      <w:r w:rsidRPr="00B66B5F">
        <w:rPr>
          <w:rStyle w:val="apple-converted-space"/>
          <w:color w:val="000000"/>
        </w:rPr>
        <w:t xml:space="preserve"> </w:t>
      </w:r>
      <w:r w:rsidRPr="00940970">
        <w:rPr>
          <w:color w:val="000000"/>
        </w:rPr>
        <w:t>которая</w:t>
      </w:r>
      <w:r>
        <w:rPr>
          <w:color w:val="000000"/>
        </w:rPr>
        <w:t xml:space="preserve"> всё ещё сильно </w:t>
      </w:r>
      <w:r w:rsidRPr="00940970">
        <w:rPr>
          <w:color w:val="000000"/>
        </w:rPr>
        <w:t>люби</w:t>
      </w:r>
      <w:r>
        <w:rPr>
          <w:color w:val="000000"/>
        </w:rPr>
        <w:t xml:space="preserve">т </w:t>
      </w:r>
      <w:r w:rsidRPr="00940970">
        <w:rPr>
          <w:color w:val="000000"/>
        </w:rPr>
        <w:t>тебя</w:t>
      </w:r>
      <w:r>
        <w:rPr>
          <w:color w:val="000000"/>
        </w:rPr>
        <w:t xml:space="preserve"> </w:t>
      </w:r>
      <w:r w:rsidRPr="00940970">
        <w:rPr>
          <w:color w:val="000000"/>
        </w:rPr>
        <w:t>после</w:t>
      </w:r>
      <w:r>
        <w:rPr>
          <w:color w:val="000000"/>
        </w:rPr>
        <w:t xml:space="preserve"> </w:t>
      </w:r>
      <w:r w:rsidRPr="00940970">
        <w:rPr>
          <w:color w:val="000000"/>
        </w:rPr>
        <w:t>семи</w:t>
      </w:r>
      <w:r>
        <w:rPr>
          <w:color w:val="000000"/>
        </w:rPr>
        <w:t xml:space="preserve"> </w:t>
      </w:r>
      <w:r w:rsidRPr="00940970">
        <w:rPr>
          <w:color w:val="000000"/>
        </w:rPr>
        <w:t>лет</w:t>
      </w:r>
      <w:r>
        <w:rPr>
          <w:color w:val="000000"/>
        </w:rPr>
        <w:t xml:space="preserve"> вместе</w:t>
      </w:r>
      <w:r w:rsidRPr="00940970">
        <w:rPr>
          <w:color w:val="000000"/>
        </w:rPr>
        <w:t>?</w:t>
      </w:r>
      <w:r w:rsidRPr="00B66B5F">
        <w:rPr>
          <w:rStyle w:val="apple-converted-space"/>
          <w:color w:val="000000"/>
        </w:rPr>
        <w:t xml:space="preserve"> </w:t>
      </w:r>
      <w:r w:rsidRPr="00940970">
        <w:rPr>
          <w:color w:val="000000"/>
        </w:rPr>
        <w:t>Н</w:t>
      </w:r>
      <w:r>
        <w:rPr>
          <w:color w:val="000000"/>
        </w:rPr>
        <w:t xml:space="preserve">е </w:t>
      </w:r>
      <w:r w:rsidRPr="00940970">
        <w:rPr>
          <w:color w:val="000000"/>
        </w:rPr>
        <w:t>говоря</w:t>
      </w:r>
      <w:r w:rsidRPr="00B66B5F">
        <w:rPr>
          <w:rStyle w:val="apple-converted-space"/>
          <w:color w:val="000000"/>
        </w:rPr>
        <w:t xml:space="preserve"> </w:t>
      </w:r>
      <w:r w:rsidRPr="00940970">
        <w:rPr>
          <w:color w:val="000000"/>
        </w:rPr>
        <w:t>ни</w:t>
      </w:r>
      <w:r>
        <w:rPr>
          <w:color w:val="000000"/>
        </w:rPr>
        <w:t xml:space="preserve"> </w:t>
      </w:r>
      <w:r w:rsidRPr="00940970">
        <w:rPr>
          <w:color w:val="000000"/>
        </w:rPr>
        <w:t>слова,</w:t>
      </w:r>
      <w:r>
        <w:rPr>
          <w:color w:val="000000"/>
        </w:rPr>
        <w:t xml:space="preserve"> </w:t>
      </w:r>
      <w:r w:rsidRPr="00940970">
        <w:rPr>
          <w:color w:val="000000"/>
        </w:rPr>
        <w:t>я</w:t>
      </w:r>
      <w:r>
        <w:rPr>
          <w:color w:val="000000"/>
        </w:rPr>
        <w:t xml:space="preserve"> </w:t>
      </w:r>
      <w:r w:rsidRPr="00940970">
        <w:rPr>
          <w:color w:val="000000"/>
        </w:rPr>
        <w:t>обхватил</w:t>
      </w:r>
      <w:r>
        <w:rPr>
          <w:color w:val="000000"/>
        </w:rPr>
        <w:t xml:space="preserve"> </w:t>
      </w:r>
      <w:r w:rsidRPr="00940970">
        <w:rPr>
          <w:color w:val="000000"/>
        </w:rPr>
        <w:t>е</w:t>
      </w:r>
      <w:r>
        <w:rPr>
          <w:color w:val="000000"/>
        </w:rPr>
        <w:t xml:space="preserve">ё </w:t>
      </w:r>
      <w:r w:rsidRPr="00940970">
        <w:rPr>
          <w:color w:val="000000"/>
        </w:rPr>
        <w:t>лицо</w:t>
      </w:r>
      <w:r>
        <w:rPr>
          <w:color w:val="000000"/>
        </w:rPr>
        <w:t xml:space="preserve"> </w:t>
      </w:r>
      <w:r w:rsidRPr="00940970">
        <w:rPr>
          <w:color w:val="000000"/>
        </w:rPr>
        <w:t>ладон</w:t>
      </w:r>
      <w:r>
        <w:rPr>
          <w:color w:val="000000"/>
        </w:rPr>
        <w:t xml:space="preserve">ями </w:t>
      </w:r>
      <w:r w:rsidRPr="00940970">
        <w:rPr>
          <w:color w:val="000000"/>
        </w:rPr>
        <w:t>и</w:t>
      </w:r>
      <w:r>
        <w:rPr>
          <w:color w:val="000000"/>
        </w:rPr>
        <w:t xml:space="preserve"> </w:t>
      </w:r>
      <w:r w:rsidRPr="00940970">
        <w:rPr>
          <w:color w:val="000000"/>
        </w:rPr>
        <w:t>поцеловал.</w:t>
      </w:r>
      <w:r w:rsidRPr="00B66B5F">
        <w:rPr>
          <w:rStyle w:val="apple-converted-space"/>
          <w:color w:val="000000"/>
        </w:rPr>
        <w:t xml:space="preserve"> </w:t>
      </w:r>
      <w:r>
        <w:rPr>
          <w:color w:val="000000"/>
        </w:rPr>
        <w:t>Крепко</w:t>
      </w:r>
      <w:r w:rsidRPr="00940970">
        <w:rPr>
          <w:color w:val="000000"/>
        </w:rPr>
        <w:t>.</w:t>
      </w:r>
      <w:r w:rsidRPr="00B66B5F">
        <w:rPr>
          <w:rStyle w:val="apple-converted-space"/>
          <w:color w:val="000000"/>
        </w:rPr>
        <w:t xml:space="preserve"> </w:t>
      </w:r>
      <w:r w:rsidRPr="00940970">
        <w:rPr>
          <w:color w:val="000000"/>
        </w:rPr>
        <w:t>Потому</w:t>
      </w:r>
      <w:r>
        <w:rPr>
          <w:color w:val="000000"/>
        </w:rPr>
        <w:t xml:space="preserve"> </w:t>
      </w:r>
      <w:r w:rsidRPr="00940970">
        <w:rPr>
          <w:color w:val="000000"/>
        </w:rPr>
        <w:t>что</w:t>
      </w:r>
      <w:r>
        <w:rPr>
          <w:color w:val="000000"/>
        </w:rPr>
        <w:t xml:space="preserve"> </w:t>
      </w:r>
      <w:r w:rsidRPr="00940970">
        <w:rPr>
          <w:color w:val="000000"/>
        </w:rPr>
        <w:t>ж</w:t>
      </w:r>
      <w:r>
        <w:rPr>
          <w:color w:val="000000"/>
        </w:rPr>
        <w:t>аждал этого</w:t>
      </w:r>
      <w:r w:rsidRPr="00940970">
        <w:rPr>
          <w:color w:val="000000"/>
        </w:rPr>
        <w:t>,</w:t>
      </w:r>
      <w:r w:rsidRPr="00B66B5F">
        <w:rPr>
          <w:rStyle w:val="apple-converted-space"/>
          <w:color w:val="000000"/>
        </w:rPr>
        <w:t xml:space="preserve"> </w:t>
      </w:r>
      <w:r w:rsidRPr="00940970">
        <w:rPr>
          <w:color w:val="000000"/>
        </w:rPr>
        <w:t>как</w:t>
      </w:r>
      <w:r>
        <w:rPr>
          <w:color w:val="000000"/>
        </w:rPr>
        <w:t xml:space="preserve"> только </w:t>
      </w:r>
      <w:r w:rsidRPr="00940970">
        <w:rPr>
          <w:color w:val="000000"/>
        </w:rPr>
        <w:t>покинул</w:t>
      </w:r>
      <w:r>
        <w:rPr>
          <w:color w:val="000000"/>
        </w:rPr>
        <w:t xml:space="preserve"> </w:t>
      </w:r>
      <w:r w:rsidRPr="00940970">
        <w:rPr>
          <w:color w:val="000000"/>
        </w:rPr>
        <w:t>наш</w:t>
      </w:r>
      <w:r>
        <w:rPr>
          <w:color w:val="000000"/>
        </w:rPr>
        <w:t xml:space="preserve"> </w:t>
      </w:r>
      <w:r w:rsidRPr="00940970">
        <w:rPr>
          <w:color w:val="000000"/>
        </w:rPr>
        <w:t>дом</w:t>
      </w:r>
      <w:r>
        <w:rPr>
          <w:color w:val="000000"/>
        </w:rPr>
        <w:t xml:space="preserve"> </w:t>
      </w:r>
      <w:r w:rsidRPr="00940970">
        <w:rPr>
          <w:color w:val="000000"/>
        </w:rPr>
        <w:t>сегодня</w:t>
      </w:r>
      <w:r>
        <w:rPr>
          <w:color w:val="000000"/>
        </w:rPr>
        <w:t xml:space="preserve"> </w:t>
      </w:r>
      <w:r w:rsidRPr="00940970">
        <w:rPr>
          <w:color w:val="000000"/>
        </w:rPr>
        <w:t>утром.</w:t>
      </w:r>
    </w:p>
    <w:p w:rsidR="00762066" w:rsidRDefault="00762066" w:rsidP="00762066">
      <w:pPr>
        <w:pStyle w:val="western"/>
        <w:shd w:val="clear" w:color="auto" w:fill="FFFFFF"/>
        <w:spacing w:before="0" w:after="0"/>
        <w:ind w:firstLine="461"/>
        <w:jc w:val="both"/>
        <w:rPr>
          <w:color w:val="000000"/>
        </w:rPr>
      </w:pPr>
      <w:r>
        <w:rPr>
          <w:color w:val="000000"/>
        </w:rPr>
        <w:t xml:space="preserve">Затем я медленно отклонился и выдохнул: </w:t>
      </w:r>
    </w:p>
    <w:p w:rsidR="00762066" w:rsidRDefault="00762066" w:rsidP="00762066">
      <w:pPr>
        <w:pStyle w:val="western"/>
        <w:shd w:val="clear" w:color="auto" w:fill="FFFFFF"/>
        <w:spacing w:before="0" w:after="0"/>
        <w:ind w:firstLine="461"/>
        <w:jc w:val="both"/>
        <w:rPr>
          <w:color w:val="000000"/>
        </w:rPr>
      </w:pPr>
      <w:r w:rsidRPr="004A35DD">
        <w:t>–</w:t>
      </w:r>
      <w:r>
        <w:t xml:space="preserve"> Привет</w:t>
      </w:r>
      <w:r>
        <w:rPr>
          <w:color w:val="000000"/>
        </w:rPr>
        <w:t xml:space="preserve">, </w:t>
      </w:r>
      <w:proofErr w:type="gramStart"/>
      <w:r>
        <w:rPr>
          <w:color w:val="000000"/>
        </w:rPr>
        <w:t>сладкая</w:t>
      </w:r>
      <w:proofErr w:type="gramEnd"/>
      <w:r>
        <w:rPr>
          <w:color w:val="000000"/>
        </w:rPr>
        <w:t>,</w:t>
      </w:r>
      <w:r w:rsidRPr="00214E43">
        <w:t xml:space="preserve"> </w:t>
      </w:r>
      <w:r w:rsidRPr="004A35DD">
        <w:t>–</w:t>
      </w:r>
      <w:r>
        <w:rPr>
          <w:color w:val="000000"/>
        </w:rPr>
        <w:t xml:space="preserve"> пробежался руками вниз по соблазнительному телу своей жены.</w:t>
      </w:r>
      <w:r>
        <w:rPr>
          <w:rStyle w:val="apple-converted-space"/>
          <w:color w:val="000000"/>
        </w:rPr>
        <w:t xml:space="preserve"> </w:t>
      </w:r>
      <w:r>
        <w:rPr>
          <w:color w:val="000000"/>
        </w:rPr>
        <w:t>Добравшись до её сексуального зада, я просто не смог удержаться, чтобы не ущипнуть её, и она подпрыгнула в моих руках.</w:t>
      </w:r>
      <w:r>
        <w:rPr>
          <w:rStyle w:val="apple-converted-space"/>
          <w:color w:val="000000"/>
        </w:rPr>
        <w:t xml:space="preserve"> </w:t>
      </w:r>
      <w:r w:rsidRPr="004A35DD">
        <w:t>–</w:t>
      </w:r>
      <w:r>
        <w:t xml:space="preserve"> </w:t>
      </w:r>
      <w:r>
        <w:rPr>
          <w:color w:val="000000"/>
        </w:rPr>
        <w:t>Ах</w:t>
      </w:r>
      <w:proofErr w:type="gramStart"/>
      <w:r>
        <w:rPr>
          <w:color w:val="000000"/>
        </w:rPr>
        <w:t>,</w:t>
      </w:r>
      <w:proofErr w:type="gramEnd"/>
      <w:r>
        <w:rPr>
          <w:color w:val="000000"/>
        </w:rPr>
        <w:t xml:space="preserve"> ты рада меня видеть?</w:t>
      </w:r>
      <w:r w:rsidRPr="00214E43">
        <w:t xml:space="preserve"> </w:t>
      </w:r>
      <w:r w:rsidRPr="004A35DD">
        <w:t>–</w:t>
      </w:r>
      <w:r>
        <w:rPr>
          <w:color w:val="000000"/>
        </w:rPr>
        <w:t xml:space="preserve"> прикололся я над ней.</w:t>
      </w:r>
    </w:p>
    <w:p w:rsidR="00762066" w:rsidRPr="00762066" w:rsidRDefault="00762066" w:rsidP="00762066">
      <w:pPr>
        <w:pStyle w:val="western"/>
        <w:shd w:val="clear" w:color="auto" w:fill="FFFFFF"/>
        <w:spacing w:before="0" w:after="0"/>
        <w:ind w:firstLine="461"/>
        <w:jc w:val="both"/>
        <w:rPr>
          <w:color w:val="000000"/>
        </w:rPr>
      </w:pPr>
      <w:r>
        <w:rPr>
          <w:color w:val="000000"/>
        </w:rPr>
        <w:t xml:space="preserve">За мой щипок </w:t>
      </w:r>
      <w:r w:rsidRPr="00940970">
        <w:rPr>
          <w:color w:val="000000"/>
        </w:rPr>
        <w:t>Сью</w:t>
      </w:r>
      <w:r>
        <w:rPr>
          <w:color w:val="000000"/>
        </w:rPr>
        <w:t xml:space="preserve"> шлёпнула </w:t>
      </w:r>
      <w:r w:rsidRPr="00940970">
        <w:rPr>
          <w:color w:val="000000"/>
        </w:rPr>
        <w:t>меня</w:t>
      </w:r>
      <w:r>
        <w:rPr>
          <w:color w:val="000000"/>
        </w:rPr>
        <w:t xml:space="preserve"> </w:t>
      </w:r>
      <w:r w:rsidRPr="00940970">
        <w:rPr>
          <w:color w:val="000000"/>
        </w:rPr>
        <w:t>по</w:t>
      </w:r>
      <w:r>
        <w:rPr>
          <w:color w:val="000000"/>
        </w:rPr>
        <w:t xml:space="preserve"> </w:t>
      </w:r>
      <w:r w:rsidRPr="00940970">
        <w:rPr>
          <w:color w:val="000000"/>
        </w:rPr>
        <w:t>плечу,</w:t>
      </w:r>
      <w:r>
        <w:rPr>
          <w:color w:val="000000"/>
        </w:rPr>
        <w:t xml:space="preserve"> </w:t>
      </w:r>
      <w:r w:rsidRPr="00940970">
        <w:rPr>
          <w:color w:val="000000"/>
        </w:rPr>
        <w:t>но</w:t>
      </w:r>
      <w:r>
        <w:rPr>
          <w:color w:val="000000"/>
        </w:rPr>
        <w:t xml:space="preserve"> </w:t>
      </w:r>
      <w:r w:rsidRPr="00940970">
        <w:rPr>
          <w:color w:val="000000"/>
        </w:rPr>
        <w:t>е</w:t>
      </w:r>
      <w:r>
        <w:rPr>
          <w:color w:val="000000"/>
        </w:rPr>
        <w:t xml:space="preserve">ё </w:t>
      </w:r>
      <w:r w:rsidRPr="00940970">
        <w:rPr>
          <w:color w:val="000000"/>
        </w:rPr>
        <w:t>девч</w:t>
      </w:r>
      <w:r>
        <w:rPr>
          <w:color w:val="000000"/>
        </w:rPr>
        <w:t xml:space="preserve">оночья сила так </w:t>
      </w:r>
      <w:r w:rsidRPr="00940970">
        <w:rPr>
          <w:color w:val="000000"/>
        </w:rPr>
        <w:t>никогда</w:t>
      </w:r>
      <w:r>
        <w:rPr>
          <w:color w:val="000000"/>
        </w:rPr>
        <w:t xml:space="preserve"> и </w:t>
      </w:r>
      <w:r w:rsidRPr="00940970">
        <w:rPr>
          <w:color w:val="000000"/>
        </w:rPr>
        <w:t>не</w:t>
      </w:r>
      <w:r>
        <w:rPr>
          <w:color w:val="000000"/>
        </w:rPr>
        <w:t xml:space="preserve"> </w:t>
      </w:r>
      <w:r w:rsidRPr="00940970">
        <w:rPr>
          <w:color w:val="000000"/>
        </w:rPr>
        <w:t>переросл</w:t>
      </w:r>
      <w:r>
        <w:rPr>
          <w:color w:val="000000"/>
        </w:rPr>
        <w:t xml:space="preserve">а </w:t>
      </w:r>
      <w:r w:rsidRPr="00940970">
        <w:rPr>
          <w:color w:val="000000"/>
        </w:rPr>
        <w:t>в</w:t>
      </w:r>
      <w:r>
        <w:rPr>
          <w:color w:val="000000"/>
        </w:rPr>
        <w:t xml:space="preserve"> </w:t>
      </w:r>
      <w:r w:rsidRPr="00940970">
        <w:rPr>
          <w:color w:val="000000"/>
        </w:rPr>
        <w:t>полную</w:t>
      </w:r>
      <w:r>
        <w:rPr>
          <w:color w:val="000000"/>
        </w:rPr>
        <w:t xml:space="preserve"> женскую </w:t>
      </w:r>
      <w:r w:rsidRPr="00940970">
        <w:rPr>
          <w:color w:val="000000"/>
        </w:rPr>
        <w:t>силу,</w:t>
      </w:r>
      <w:r>
        <w:rPr>
          <w:color w:val="000000"/>
        </w:rPr>
        <w:t xml:space="preserve"> </w:t>
      </w:r>
      <w:r w:rsidRPr="00940970">
        <w:rPr>
          <w:color w:val="000000"/>
        </w:rPr>
        <w:t>так</w:t>
      </w:r>
      <w:r>
        <w:rPr>
          <w:color w:val="000000"/>
        </w:rPr>
        <w:t xml:space="preserve"> </w:t>
      </w:r>
      <w:r w:rsidRPr="00940970">
        <w:rPr>
          <w:color w:val="000000"/>
        </w:rPr>
        <w:t>что</w:t>
      </w:r>
      <w:r>
        <w:rPr>
          <w:color w:val="000000"/>
        </w:rPr>
        <w:t xml:space="preserve"> на самом деле </w:t>
      </w:r>
      <w:r w:rsidRPr="00940970">
        <w:rPr>
          <w:color w:val="000000"/>
        </w:rPr>
        <w:t>это</w:t>
      </w:r>
      <w:r w:rsidRPr="00B66B5F">
        <w:rPr>
          <w:rStyle w:val="apple-converted-space"/>
          <w:color w:val="000000"/>
        </w:rPr>
        <w:t xml:space="preserve"> </w:t>
      </w:r>
      <w:r w:rsidRPr="00940970">
        <w:rPr>
          <w:color w:val="000000"/>
        </w:rPr>
        <w:t>было</w:t>
      </w:r>
      <w:r>
        <w:rPr>
          <w:color w:val="000000"/>
        </w:rPr>
        <w:t xml:space="preserve"> </w:t>
      </w:r>
      <w:r w:rsidRPr="00940970">
        <w:rPr>
          <w:color w:val="000000"/>
        </w:rPr>
        <w:t>похоже</w:t>
      </w:r>
      <w:r>
        <w:rPr>
          <w:color w:val="000000"/>
        </w:rPr>
        <w:t xml:space="preserve"> </w:t>
      </w:r>
      <w:r w:rsidRPr="00940970">
        <w:rPr>
          <w:color w:val="000000"/>
        </w:rPr>
        <w:t>на</w:t>
      </w:r>
      <w:r w:rsidRPr="00B66B5F">
        <w:rPr>
          <w:rStyle w:val="apple-converted-space"/>
          <w:color w:val="000000"/>
        </w:rPr>
        <w:t xml:space="preserve"> </w:t>
      </w:r>
      <w:r>
        <w:rPr>
          <w:rStyle w:val="apple-converted-space"/>
          <w:color w:val="000000"/>
        </w:rPr>
        <w:t>касание крыла голубки</w:t>
      </w:r>
      <w:r w:rsidRPr="00940970">
        <w:rPr>
          <w:color w:val="000000"/>
        </w:rPr>
        <w:t>.</w:t>
      </w:r>
      <w:r w:rsidRPr="00B66B5F">
        <w:rPr>
          <w:rStyle w:val="apple-converted-space"/>
          <w:color w:val="000000"/>
        </w:rPr>
        <w:t xml:space="preserve"> </w:t>
      </w:r>
      <w:r w:rsidRPr="00940970">
        <w:rPr>
          <w:i/>
          <w:iCs/>
          <w:color w:val="000000"/>
        </w:rPr>
        <w:t>Мо</w:t>
      </w:r>
      <w:r>
        <w:rPr>
          <w:i/>
          <w:iCs/>
          <w:color w:val="000000"/>
        </w:rPr>
        <w:t>ей</w:t>
      </w:r>
      <w:r w:rsidRPr="00B66B5F">
        <w:rPr>
          <w:rStyle w:val="apple-converted-space"/>
          <w:color w:val="000000"/>
        </w:rPr>
        <w:t xml:space="preserve"> </w:t>
      </w:r>
      <w:r w:rsidRPr="00940970">
        <w:rPr>
          <w:color w:val="000000"/>
        </w:rPr>
        <w:t>голуб</w:t>
      </w:r>
      <w:r>
        <w:rPr>
          <w:color w:val="000000"/>
        </w:rPr>
        <w:t>ки</w:t>
      </w:r>
      <w:r w:rsidRPr="00940970">
        <w:rPr>
          <w:color w:val="000000"/>
        </w:rPr>
        <w:t>.</w:t>
      </w:r>
      <w:r w:rsidRPr="00B66B5F">
        <w:rPr>
          <w:rStyle w:val="apple-converted-space"/>
          <w:color w:val="000000"/>
        </w:rPr>
        <w:t xml:space="preserve"> </w:t>
      </w:r>
      <w:r>
        <w:rPr>
          <w:rStyle w:val="apple-converted-space"/>
          <w:color w:val="000000"/>
        </w:rPr>
        <w:t>Усмехнувшись</w:t>
      </w:r>
      <w:r w:rsidRPr="00940970">
        <w:rPr>
          <w:color w:val="000000"/>
        </w:rPr>
        <w:t>,</w:t>
      </w:r>
      <w:r>
        <w:rPr>
          <w:color w:val="000000"/>
        </w:rPr>
        <w:t xml:space="preserve"> </w:t>
      </w:r>
      <w:r w:rsidRPr="00940970">
        <w:rPr>
          <w:color w:val="000000"/>
        </w:rPr>
        <w:t>я</w:t>
      </w:r>
      <w:r>
        <w:rPr>
          <w:color w:val="000000"/>
        </w:rPr>
        <w:t xml:space="preserve"> </w:t>
      </w:r>
      <w:r w:rsidRPr="00940970">
        <w:rPr>
          <w:color w:val="000000"/>
        </w:rPr>
        <w:t>прижался</w:t>
      </w:r>
      <w:r>
        <w:rPr>
          <w:color w:val="000000"/>
        </w:rPr>
        <w:t xml:space="preserve"> </w:t>
      </w:r>
      <w:r w:rsidRPr="00940970">
        <w:rPr>
          <w:color w:val="000000"/>
        </w:rPr>
        <w:t>губами</w:t>
      </w:r>
      <w:r>
        <w:rPr>
          <w:color w:val="000000"/>
        </w:rPr>
        <w:t xml:space="preserve"> </w:t>
      </w:r>
      <w:r w:rsidRPr="00940970">
        <w:rPr>
          <w:color w:val="000000"/>
        </w:rPr>
        <w:t>к</w:t>
      </w:r>
      <w:r>
        <w:rPr>
          <w:color w:val="000000"/>
        </w:rPr>
        <w:t xml:space="preserve"> </w:t>
      </w:r>
      <w:r w:rsidRPr="00940970">
        <w:rPr>
          <w:color w:val="000000"/>
        </w:rPr>
        <w:t>е</w:t>
      </w:r>
      <w:r>
        <w:rPr>
          <w:color w:val="000000"/>
        </w:rPr>
        <w:t xml:space="preserve">ё </w:t>
      </w:r>
      <w:r w:rsidRPr="00940970">
        <w:rPr>
          <w:color w:val="000000"/>
        </w:rPr>
        <w:t>губам,</w:t>
      </w:r>
      <w:r>
        <w:rPr>
          <w:color w:val="000000"/>
        </w:rPr>
        <w:t xml:space="preserve"> переплёл наши пальцы </w:t>
      </w:r>
      <w:r w:rsidRPr="00940970">
        <w:rPr>
          <w:color w:val="000000"/>
        </w:rPr>
        <w:t>и</w:t>
      </w:r>
      <w:r>
        <w:rPr>
          <w:color w:val="000000"/>
        </w:rPr>
        <w:t xml:space="preserve"> </w:t>
      </w:r>
      <w:r w:rsidRPr="00940970">
        <w:rPr>
          <w:color w:val="000000"/>
        </w:rPr>
        <w:t>по</w:t>
      </w:r>
      <w:r>
        <w:rPr>
          <w:color w:val="000000"/>
        </w:rPr>
        <w:t xml:space="preserve">вёл </w:t>
      </w:r>
      <w:r w:rsidRPr="00940970">
        <w:rPr>
          <w:color w:val="000000"/>
        </w:rPr>
        <w:t>е</w:t>
      </w:r>
      <w:r>
        <w:rPr>
          <w:color w:val="000000"/>
        </w:rPr>
        <w:t xml:space="preserve">ё </w:t>
      </w:r>
      <w:r w:rsidRPr="00940970">
        <w:rPr>
          <w:color w:val="000000"/>
        </w:rPr>
        <w:t>к</w:t>
      </w:r>
      <w:r>
        <w:rPr>
          <w:color w:val="000000"/>
        </w:rPr>
        <w:t xml:space="preserve"> </w:t>
      </w:r>
      <w:r w:rsidRPr="00940970">
        <w:rPr>
          <w:color w:val="000000"/>
        </w:rPr>
        <w:t>машине.</w:t>
      </w:r>
      <w:r w:rsidRPr="00B66B5F">
        <w:rPr>
          <w:rStyle w:val="apple-converted-space"/>
          <w:color w:val="000000"/>
        </w:rPr>
        <w:t xml:space="preserve"> </w:t>
      </w:r>
      <w:r>
        <w:rPr>
          <w:rStyle w:val="apple-converted-space"/>
          <w:color w:val="000000"/>
        </w:rPr>
        <w:t xml:space="preserve">Придерживая </w:t>
      </w:r>
      <w:r w:rsidRPr="00940970">
        <w:rPr>
          <w:color w:val="000000"/>
        </w:rPr>
        <w:t>дверь</w:t>
      </w:r>
      <w:r>
        <w:rPr>
          <w:color w:val="000000"/>
        </w:rPr>
        <w:t xml:space="preserve"> для неё</w:t>
      </w:r>
      <w:r w:rsidRPr="00940970">
        <w:rPr>
          <w:color w:val="000000"/>
        </w:rPr>
        <w:t>,</w:t>
      </w:r>
      <w:r>
        <w:rPr>
          <w:color w:val="000000"/>
        </w:rPr>
        <w:t xml:space="preserve"> </w:t>
      </w:r>
      <w:r w:rsidRPr="00940970">
        <w:rPr>
          <w:color w:val="000000"/>
        </w:rPr>
        <w:t>я</w:t>
      </w:r>
      <w:r>
        <w:rPr>
          <w:color w:val="000000"/>
        </w:rPr>
        <w:t xml:space="preserve"> </w:t>
      </w:r>
      <w:r w:rsidRPr="00940970">
        <w:rPr>
          <w:color w:val="000000"/>
        </w:rPr>
        <w:t>взял</w:t>
      </w:r>
      <w:r>
        <w:rPr>
          <w:color w:val="000000"/>
        </w:rPr>
        <w:t xml:space="preserve"> </w:t>
      </w:r>
      <w:r w:rsidRPr="00940970">
        <w:rPr>
          <w:color w:val="000000"/>
        </w:rPr>
        <w:t>е</w:t>
      </w:r>
      <w:r>
        <w:rPr>
          <w:color w:val="000000"/>
        </w:rPr>
        <w:t xml:space="preserve">ё </w:t>
      </w:r>
      <w:r w:rsidRPr="00940970">
        <w:rPr>
          <w:color w:val="000000"/>
        </w:rPr>
        <w:t>за</w:t>
      </w:r>
      <w:r w:rsidRPr="00B66B5F">
        <w:rPr>
          <w:rStyle w:val="apple-converted-space"/>
          <w:color w:val="000000"/>
        </w:rPr>
        <w:t xml:space="preserve"> </w:t>
      </w:r>
      <w:r w:rsidRPr="00940970">
        <w:rPr>
          <w:color w:val="000000"/>
        </w:rPr>
        <w:t>руку</w:t>
      </w:r>
      <w:r>
        <w:rPr>
          <w:color w:val="000000"/>
        </w:rPr>
        <w:t xml:space="preserve"> </w:t>
      </w:r>
      <w:r w:rsidRPr="00940970">
        <w:rPr>
          <w:color w:val="000000"/>
        </w:rPr>
        <w:t>и</w:t>
      </w:r>
      <w:r>
        <w:rPr>
          <w:color w:val="000000"/>
        </w:rPr>
        <w:t xml:space="preserve"> </w:t>
      </w:r>
      <w:r w:rsidRPr="00940970">
        <w:rPr>
          <w:color w:val="000000"/>
        </w:rPr>
        <w:t>помог</w:t>
      </w:r>
      <w:r>
        <w:rPr>
          <w:color w:val="000000"/>
        </w:rPr>
        <w:t xml:space="preserve"> усесться</w:t>
      </w:r>
      <w:r w:rsidRPr="00940970">
        <w:rPr>
          <w:color w:val="000000"/>
        </w:rPr>
        <w:t>.</w:t>
      </w:r>
      <w:r>
        <w:rPr>
          <w:color w:val="000000"/>
        </w:rPr>
        <w:t xml:space="preserve"> </w:t>
      </w:r>
      <w:r w:rsidRPr="00940970">
        <w:rPr>
          <w:color w:val="000000"/>
        </w:rPr>
        <w:t>Она</w:t>
      </w:r>
      <w:r>
        <w:rPr>
          <w:color w:val="000000"/>
        </w:rPr>
        <w:t xml:space="preserve"> </w:t>
      </w:r>
      <w:r w:rsidRPr="00940970">
        <w:rPr>
          <w:color w:val="000000"/>
        </w:rPr>
        <w:t>закатила</w:t>
      </w:r>
      <w:r>
        <w:rPr>
          <w:color w:val="000000"/>
        </w:rPr>
        <w:t xml:space="preserve"> </w:t>
      </w:r>
      <w:r w:rsidRPr="00940970">
        <w:rPr>
          <w:color w:val="000000"/>
        </w:rPr>
        <w:t>глаза.</w:t>
      </w:r>
      <w:r w:rsidRPr="00B66B5F">
        <w:rPr>
          <w:rStyle w:val="apple-converted-space"/>
          <w:color w:val="000000"/>
        </w:rPr>
        <w:t xml:space="preserve"> </w:t>
      </w:r>
      <w:r>
        <w:rPr>
          <w:rStyle w:val="apple-converted-space"/>
          <w:color w:val="000000"/>
        </w:rPr>
        <w:t>Неужели</w:t>
      </w:r>
      <w:r w:rsidRPr="00B66B5F">
        <w:rPr>
          <w:rStyle w:val="apple-converted-space"/>
          <w:color w:val="000000"/>
        </w:rPr>
        <w:t xml:space="preserve"> </w:t>
      </w:r>
      <w:r w:rsidRPr="00940970">
        <w:rPr>
          <w:color w:val="000000"/>
        </w:rPr>
        <w:t>я</w:t>
      </w:r>
      <w:r>
        <w:rPr>
          <w:color w:val="000000"/>
        </w:rPr>
        <w:t xml:space="preserve"> </w:t>
      </w:r>
      <w:r w:rsidRPr="00940970">
        <w:rPr>
          <w:color w:val="000000"/>
        </w:rPr>
        <w:t>переусердствова</w:t>
      </w:r>
      <w:r>
        <w:rPr>
          <w:color w:val="000000"/>
        </w:rPr>
        <w:t>л со своей опекой</w:t>
      </w:r>
      <w:r w:rsidRPr="00940970">
        <w:rPr>
          <w:color w:val="000000"/>
        </w:rPr>
        <w:t>?</w:t>
      </w:r>
      <w:r w:rsidRPr="00B66B5F">
        <w:rPr>
          <w:rStyle w:val="apple-converted-space"/>
          <w:color w:val="000000"/>
        </w:rPr>
        <w:t xml:space="preserve"> </w:t>
      </w:r>
      <w:r w:rsidRPr="00940970">
        <w:rPr>
          <w:color w:val="000000"/>
        </w:rPr>
        <w:t>Нет,</w:t>
      </w:r>
      <w:r>
        <w:rPr>
          <w:color w:val="000000"/>
        </w:rPr>
        <w:t xml:space="preserve"> </w:t>
      </w:r>
      <w:r w:rsidRPr="00940970">
        <w:rPr>
          <w:color w:val="000000"/>
        </w:rPr>
        <w:t>я</w:t>
      </w:r>
      <w:r>
        <w:rPr>
          <w:color w:val="000000"/>
        </w:rPr>
        <w:t xml:space="preserve"> </w:t>
      </w:r>
      <w:r w:rsidRPr="00940970">
        <w:rPr>
          <w:color w:val="000000"/>
        </w:rPr>
        <w:t>так</w:t>
      </w:r>
      <w:r>
        <w:rPr>
          <w:color w:val="000000"/>
        </w:rPr>
        <w:t xml:space="preserve"> </w:t>
      </w:r>
      <w:r w:rsidRPr="00940970">
        <w:rPr>
          <w:color w:val="000000"/>
        </w:rPr>
        <w:t>не</w:t>
      </w:r>
      <w:r>
        <w:rPr>
          <w:color w:val="000000"/>
        </w:rPr>
        <w:t xml:space="preserve"> </w:t>
      </w:r>
      <w:r w:rsidRPr="00940970">
        <w:rPr>
          <w:color w:val="000000"/>
        </w:rPr>
        <w:t>дума</w:t>
      </w:r>
      <w:r>
        <w:rPr>
          <w:color w:val="000000"/>
        </w:rPr>
        <w:t>ю</w:t>
      </w:r>
      <w:r w:rsidRPr="00940970">
        <w:rPr>
          <w:color w:val="000000"/>
        </w:rPr>
        <w:t>.</w:t>
      </w:r>
    </w:p>
    <w:p w:rsidR="00762066" w:rsidRDefault="00762066" w:rsidP="00762066">
      <w:pPr>
        <w:pStyle w:val="western"/>
        <w:shd w:val="clear" w:color="auto" w:fill="FFFFFF"/>
        <w:spacing w:before="0" w:after="0"/>
        <w:ind w:firstLine="461"/>
        <w:jc w:val="both"/>
        <w:rPr>
          <w:color w:val="000000"/>
        </w:rPr>
      </w:pPr>
      <w:r>
        <w:rPr>
          <w:color w:val="000000"/>
        </w:rPr>
        <w:t xml:space="preserve">Положив одну руку на её подголовник, а другую на приборную панель перед ней, я наклонился и опять поцеловал её, затем прошептал ей в губы: </w:t>
      </w:r>
    </w:p>
    <w:p w:rsidR="00762066" w:rsidRDefault="00762066" w:rsidP="00762066">
      <w:pPr>
        <w:pStyle w:val="western"/>
        <w:shd w:val="clear" w:color="auto" w:fill="FFFFFF"/>
        <w:spacing w:before="0" w:after="0"/>
        <w:ind w:firstLine="461"/>
        <w:jc w:val="both"/>
        <w:rPr>
          <w:color w:val="000000"/>
        </w:rPr>
      </w:pPr>
      <w:r w:rsidRPr="004A35DD">
        <w:t>–</w:t>
      </w:r>
      <w:r>
        <w:t xml:space="preserve"> </w:t>
      </w:r>
      <w:r>
        <w:rPr>
          <w:color w:val="000000"/>
        </w:rPr>
        <w:t>Просто будь осторожной.</w:t>
      </w:r>
    </w:p>
    <w:p w:rsidR="00762066" w:rsidRDefault="00762066" w:rsidP="00762066">
      <w:pPr>
        <w:pStyle w:val="western"/>
        <w:shd w:val="clear" w:color="auto" w:fill="FFFFFF"/>
        <w:spacing w:before="0" w:after="0"/>
        <w:ind w:firstLine="461"/>
        <w:jc w:val="both"/>
        <w:rPr>
          <w:color w:val="000000"/>
        </w:rPr>
      </w:pPr>
      <w:r>
        <w:rPr>
          <w:color w:val="000000"/>
        </w:rPr>
        <w:t>Пока мы ехали к врачу, Сьюзан всю дорогу молчала.</w:t>
      </w:r>
      <w:r>
        <w:rPr>
          <w:rStyle w:val="apple-converted-space"/>
          <w:color w:val="000000"/>
        </w:rPr>
        <w:t xml:space="preserve"> Большую часть поездки е</w:t>
      </w:r>
      <w:r>
        <w:rPr>
          <w:color w:val="000000"/>
        </w:rPr>
        <w:t>ё взгляд был приклеен к боковому окну, но я сомневался, что что-то за окном так сильно её заинтересовало.</w:t>
      </w:r>
      <w:r>
        <w:rPr>
          <w:rStyle w:val="apple-converted-space"/>
          <w:color w:val="000000"/>
        </w:rPr>
        <w:t xml:space="preserve"> </w:t>
      </w:r>
      <w:r>
        <w:rPr>
          <w:color w:val="000000"/>
        </w:rPr>
        <w:t>Обычно, когда она становилась такой тихой, она мысленно окуналась в свой собственный мир.</w:t>
      </w:r>
      <w:r>
        <w:rPr>
          <w:rStyle w:val="apple-converted-space"/>
          <w:color w:val="000000"/>
        </w:rPr>
        <w:t xml:space="preserve"> У неё в голове было место</w:t>
      </w:r>
      <w:r>
        <w:rPr>
          <w:color w:val="000000"/>
        </w:rPr>
        <w:t>, куда она едва ли когда-нибудь меня допустит. Так всегда происходило, когда она читала книги или погружалась в редактуру рукописей для издательства, где она работала.</w:t>
      </w:r>
      <w:r>
        <w:rPr>
          <w:rStyle w:val="apple-converted-space"/>
          <w:color w:val="000000"/>
        </w:rPr>
        <w:t xml:space="preserve"> </w:t>
      </w:r>
      <w:r>
        <w:rPr>
          <w:color w:val="000000"/>
        </w:rPr>
        <w:t>Но сейчас её занимало что-то другое.</w:t>
      </w:r>
    </w:p>
    <w:p w:rsidR="00762066" w:rsidRPr="00762066" w:rsidRDefault="00762066" w:rsidP="00762066">
      <w:pPr>
        <w:pStyle w:val="western"/>
        <w:shd w:val="clear" w:color="auto" w:fill="FFFFFF"/>
        <w:spacing w:before="0" w:after="0"/>
        <w:ind w:firstLine="461"/>
        <w:jc w:val="both"/>
        <w:rPr>
          <w:color w:val="000000"/>
        </w:rPr>
      </w:pPr>
      <w:r w:rsidRPr="004A35DD">
        <w:t>–</w:t>
      </w:r>
      <w:r w:rsidRPr="00762066">
        <w:rPr>
          <w:color w:val="000000"/>
        </w:rPr>
        <w:t xml:space="preserve"> О</w:t>
      </w:r>
      <w:r w:rsidRPr="00762066">
        <w:rPr>
          <w:rStyle w:val="apple-converted-space"/>
          <w:color w:val="000000"/>
        </w:rPr>
        <w:t xml:space="preserve"> </w:t>
      </w:r>
      <w:r w:rsidRPr="00940970">
        <w:rPr>
          <w:color w:val="000000"/>
        </w:rPr>
        <w:t>ч</w:t>
      </w:r>
      <w:r>
        <w:rPr>
          <w:color w:val="000000"/>
        </w:rPr>
        <w:t>ё</w:t>
      </w:r>
      <w:r w:rsidRPr="00940970">
        <w:rPr>
          <w:color w:val="000000"/>
        </w:rPr>
        <w:t>м</w:t>
      </w:r>
      <w:r>
        <w:rPr>
          <w:color w:val="000000"/>
        </w:rPr>
        <w:t xml:space="preserve"> </w:t>
      </w:r>
      <w:r w:rsidRPr="00940970">
        <w:rPr>
          <w:color w:val="000000"/>
        </w:rPr>
        <w:t>ты</w:t>
      </w:r>
      <w:r>
        <w:rPr>
          <w:color w:val="000000"/>
        </w:rPr>
        <w:t xml:space="preserve"> </w:t>
      </w:r>
      <w:r w:rsidRPr="00940970">
        <w:rPr>
          <w:color w:val="000000"/>
        </w:rPr>
        <w:t>думаешь?</w:t>
      </w:r>
      <w:r w:rsidRPr="00214E43">
        <w:t xml:space="preserve"> </w:t>
      </w:r>
      <w:r w:rsidRPr="004A35DD">
        <w:t>–</w:t>
      </w:r>
      <w:r>
        <w:rPr>
          <w:color w:val="000000"/>
        </w:rPr>
        <w:t xml:space="preserve"> мягко спросил я</w:t>
      </w:r>
      <w:r w:rsidRPr="00940970">
        <w:rPr>
          <w:color w:val="000000"/>
        </w:rPr>
        <w:t>,</w:t>
      </w:r>
      <w:r>
        <w:rPr>
          <w:color w:val="000000"/>
        </w:rPr>
        <w:t xml:space="preserve"> </w:t>
      </w:r>
      <w:r w:rsidRPr="00940970">
        <w:rPr>
          <w:color w:val="000000"/>
        </w:rPr>
        <w:t>чтобы</w:t>
      </w:r>
      <w:r>
        <w:rPr>
          <w:color w:val="000000"/>
        </w:rPr>
        <w:t xml:space="preserve"> </w:t>
      </w:r>
      <w:r w:rsidRPr="00940970">
        <w:rPr>
          <w:color w:val="000000"/>
        </w:rPr>
        <w:t>вернуть</w:t>
      </w:r>
      <w:r>
        <w:rPr>
          <w:color w:val="000000"/>
        </w:rPr>
        <w:t xml:space="preserve"> </w:t>
      </w:r>
      <w:r w:rsidRPr="00940970">
        <w:rPr>
          <w:color w:val="000000"/>
        </w:rPr>
        <w:t>е</w:t>
      </w:r>
      <w:r>
        <w:rPr>
          <w:color w:val="000000"/>
        </w:rPr>
        <w:t xml:space="preserve">ё </w:t>
      </w:r>
      <w:r w:rsidRPr="00940970">
        <w:rPr>
          <w:color w:val="000000"/>
        </w:rPr>
        <w:t>к</w:t>
      </w:r>
      <w:r>
        <w:rPr>
          <w:color w:val="000000"/>
        </w:rPr>
        <w:t xml:space="preserve"> </w:t>
      </w:r>
      <w:r w:rsidRPr="00940970">
        <w:rPr>
          <w:color w:val="000000"/>
        </w:rPr>
        <w:t>реальности</w:t>
      </w:r>
      <w:r>
        <w:rPr>
          <w:color w:val="000000"/>
        </w:rPr>
        <w:t>, когда мы остановились перед медицинским кабинетом</w:t>
      </w:r>
      <w:r w:rsidRPr="00940970">
        <w:rPr>
          <w:color w:val="000000"/>
        </w:rPr>
        <w:t>.</w:t>
      </w:r>
    </w:p>
    <w:p w:rsidR="00762066" w:rsidRDefault="00762066" w:rsidP="00762066">
      <w:pPr>
        <w:pStyle w:val="western"/>
        <w:shd w:val="clear" w:color="auto" w:fill="FFFFFF"/>
        <w:spacing w:before="0" w:after="0"/>
        <w:ind w:firstLine="461"/>
        <w:jc w:val="both"/>
        <w:rPr>
          <w:rStyle w:val="apple-converted-space"/>
          <w:color w:val="000000"/>
        </w:rPr>
      </w:pPr>
      <w:r>
        <w:rPr>
          <w:color w:val="000000"/>
        </w:rPr>
        <w:t>Улыбнувшись, она склонила голову ко мне:</w:t>
      </w:r>
      <w:r w:rsidRPr="00B66B5F">
        <w:rPr>
          <w:rStyle w:val="apple-converted-space"/>
          <w:color w:val="000000"/>
        </w:rPr>
        <w:t xml:space="preserve"> </w:t>
      </w:r>
    </w:p>
    <w:p w:rsidR="00762066" w:rsidRPr="00762066" w:rsidRDefault="00762066" w:rsidP="00762066">
      <w:pPr>
        <w:pStyle w:val="western"/>
        <w:shd w:val="clear" w:color="auto" w:fill="FFFFFF"/>
        <w:spacing w:before="0" w:after="0"/>
        <w:ind w:firstLine="461"/>
        <w:jc w:val="both"/>
        <w:rPr>
          <w:color w:val="000000"/>
        </w:rPr>
      </w:pPr>
      <w:r w:rsidRPr="004A35DD">
        <w:t>–</w:t>
      </w:r>
      <w:r>
        <w:t xml:space="preserve"> </w:t>
      </w:r>
      <w:r w:rsidRPr="00940970">
        <w:rPr>
          <w:color w:val="000000"/>
        </w:rPr>
        <w:t>Ни</w:t>
      </w:r>
      <w:r>
        <w:rPr>
          <w:color w:val="000000"/>
        </w:rPr>
        <w:t xml:space="preserve"> о чём</w:t>
      </w:r>
      <w:r w:rsidRPr="00940970">
        <w:rPr>
          <w:color w:val="000000"/>
        </w:rPr>
        <w:t>.</w:t>
      </w:r>
      <w:r w:rsidRPr="00B66B5F">
        <w:rPr>
          <w:rStyle w:val="apple-converted-space"/>
          <w:color w:val="000000"/>
        </w:rPr>
        <w:t xml:space="preserve"> </w:t>
      </w:r>
      <w:r>
        <w:rPr>
          <w:color w:val="000000"/>
        </w:rPr>
        <w:t>Пойдём.</w:t>
      </w:r>
    </w:p>
    <w:p w:rsidR="00762066" w:rsidRPr="00762066" w:rsidRDefault="00762066" w:rsidP="00762066">
      <w:pPr>
        <w:pStyle w:val="western"/>
        <w:shd w:val="clear" w:color="auto" w:fill="FFFFFF"/>
        <w:spacing w:before="0" w:after="0"/>
        <w:ind w:firstLine="461"/>
        <w:jc w:val="both"/>
        <w:rPr>
          <w:color w:val="000000"/>
        </w:rPr>
      </w:pPr>
      <w:r>
        <w:rPr>
          <w:rStyle w:val="apple-converted-space"/>
          <w:color w:val="000000"/>
        </w:rPr>
        <w:t xml:space="preserve">Чем бы ни было </w:t>
      </w:r>
      <w:proofErr w:type="gramStart"/>
      <w:r>
        <w:rPr>
          <w:rStyle w:val="apple-converted-space"/>
          <w:color w:val="000000"/>
        </w:rPr>
        <w:t>это</w:t>
      </w:r>
      <w:proofErr w:type="gramEnd"/>
      <w:r w:rsidRPr="00B66B5F">
        <w:rPr>
          <w:rStyle w:val="apple-converted-space"/>
          <w:color w:val="000000"/>
        </w:rPr>
        <w:t xml:space="preserve"> </w:t>
      </w:r>
      <w:r w:rsidRPr="00940970">
        <w:rPr>
          <w:i/>
          <w:iCs/>
          <w:color w:val="000000"/>
        </w:rPr>
        <w:t>ни</w:t>
      </w:r>
      <w:r>
        <w:rPr>
          <w:i/>
          <w:iCs/>
          <w:color w:val="000000"/>
        </w:rPr>
        <w:t xml:space="preserve"> о чём</w:t>
      </w:r>
      <w:r w:rsidRPr="00940970">
        <w:rPr>
          <w:color w:val="000000"/>
        </w:rPr>
        <w:t>,</w:t>
      </w:r>
      <w:r>
        <w:rPr>
          <w:color w:val="000000"/>
        </w:rPr>
        <w:t xml:space="preserve"> </w:t>
      </w:r>
      <w:r w:rsidR="00431D2A" w:rsidRPr="00940970">
        <w:rPr>
          <w:color w:val="000000"/>
        </w:rPr>
        <w:t>никто</w:t>
      </w:r>
      <w:r w:rsidR="00431D2A">
        <w:rPr>
          <w:color w:val="000000"/>
        </w:rPr>
        <w:t xml:space="preserve"> </w:t>
      </w:r>
      <w:r w:rsidR="00431D2A" w:rsidRPr="00940970">
        <w:rPr>
          <w:color w:val="000000"/>
        </w:rPr>
        <w:t>не</w:t>
      </w:r>
      <w:r w:rsidR="00431D2A">
        <w:rPr>
          <w:color w:val="000000"/>
        </w:rPr>
        <w:t xml:space="preserve"> </w:t>
      </w:r>
      <w:r w:rsidR="00431D2A" w:rsidRPr="00940970">
        <w:rPr>
          <w:color w:val="000000"/>
        </w:rPr>
        <w:t>услышит</w:t>
      </w:r>
      <w:r w:rsidR="00431D2A">
        <w:rPr>
          <w:color w:val="000000"/>
        </w:rPr>
        <w:t xml:space="preserve"> моих </w:t>
      </w:r>
      <w:r w:rsidR="00431D2A" w:rsidRPr="00940970">
        <w:rPr>
          <w:color w:val="000000"/>
        </w:rPr>
        <w:t>жало</w:t>
      </w:r>
      <w:r w:rsidR="00431D2A">
        <w:rPr>
          <w:color w:val="000000"/>
        </w:rPr>
        <w:t>б</w:t>
      </w:r>
      <w:r w:rsidR="00431D2A" w:rsidRPr="00940970">
        <w:rPr>
          <w:color w:val="000000"/>
        </w:rPr>
        <w:t xml:space="preserve"> </w:t>
      </w:r>
      <w:r w:rsidRPr="00940970">
        <w:rPr>
          <w:color w:val="000000"/>
        </w:rPr>
        <w:t>до</w:t>
      </w:r>
      <w:r w:rsidRPr="00B66B5F">
        <w:rPr>
          <w:rStyle w:val="apple-converted-space"/>
          <w:color w:val="000000"/>
        </w:rPr>
        <w:t xml:space="preserve"> </w:t>
      </w:r>
      <w:r w:rsidRPr="00940970">
        <w:rPr>
          <w:color w:val="000000"/>
        </w:rPr>
        <w:t>тех</w:t>
      </w:r>
      <w:r>
        <w:rPr>
          <w:color w:val="000000"/>
        </w:rPr>
        <w:t xml:space="preserve"> </w:t>
      </w:r>
      <w:r w:rsidRPr="00940970">
        <w:rPr>
          <w:color w:val="000000"/>
        </w:rPr>
        <w:t>пор</w:t>
      </w:r>
      <w:r w:rsidR="00431D2A">
        <w:rPr>
          <w:color w:val="000000"/>
        </w:rPr>
        <w:t>,</w:t>
      </w:r>
      <w:r>
        <w:rPr>
          <w:rStyle w:val="apple-converted-space"/>
          <w:color w:val="000000"/>
        </w:rPr>
        <w:t xml:space="preserve"> пока </w:t>
      </w:r>
      <w:r w:rsidRPr="00940970">
        <w:rPr>
          <w:color w:val="000000"/>
        </w:rPr>
        <w:t>эт</w:t>
      </w:r>
      <w:r>
        <w:rPr>
          <w:color w:val="000000"/>
        </w:rPr>
        <w:t xml:space="preserve">а </w:t>
      </w:r>
      <w:r w:rsidRPr="00940970">
        <w:rPr>
          <w:color w:val="000000"/>
        </w:rPr>
        <w:t>мысль</w:t>
      </w:r>
      <w:r>
        <w:rPr>
          <w:color w:val="000000"/>
        </w:rPr>
        <w:t xml:space="preserve"> делает её такой </w:t>
      </w:r>
      <w:r w:rsidRPr="00940970">
        <w:rPr>
          <w:color w:val="000000"/>
        </w:rPr>
        <w:t>счастлив</w:t>
      </w:r>
      <w:r>
        <w:rPr>
          <w:color w:val="000000"/>
        </w:rPr>
        <w:t>ой</w:t>
      </w:r>
      <w:r w:rsidRPr="00940970">
        <w:rPr>
          <w:color w:val="000000"/>
        </w:rPr>
        <w:t>,</w:t>
      </w:r>
      <w:r w:rsidRPr="00B66B5F">
        <w:rPr>
          <w:rStyle w:val="apple-converted-space"/>
          <w:color w:val="000000"/>
        </w:rPr>
        <w:t xml:space="preserve"> </w:t>
      </w:r>
      <w:r w:rsidRPr="00940970">
        <w:rPr>
          <w:color w:val="000000"/>
        </w:rPr>
        <w:t>как</w:t>
      </w:r>
      <w:r>
        <w:rPr>
          <w:color w:val="000000"/>
        </w:rPr>
        <w:t xml:space="preserve"> сейчас</w:t>
      </w:r>
      <w:r w:rsidRPr="00940970">
        <w:rPr>
          <w:color w:val="000000"/>
        </w:rPr>
        <w:t>.</w:t>
      </w:r>
    </w:p>
    <w:p w:rsidR="00762066" w:rsidRDefault="00762066" w:rsidP="00762066">
      <w:pPr>
        <w:pStyle w:val="western"/>
        <w:shd w:val="clear" w:color="auto" w:fill="FFFFFF"/>
        <w:spacing w:before="0" w:after="0"/>
        <w:ind w:firstLine="461"/>
        <w:jc w:val="both"/>
        <w:rPr>
          <w:rStyle w:val="apple-converted-space"/>
          <w:color w:val="000000"/>
        </w:rPr>
      </w:pPr>
      <w:r>
        <w:rPr>
          <w:color w:val="000000"/>
        </w:rPr>
        <w:t>Сьюзан протянула руку, чтобы открыть дверь, но я остановил её, положив свою руку ей на плечо.</w:t>
      </w:r>
      <w:r>
        <w:rPr>
          <w:rStyle w:val="apple-converted-space"/>
          <w:color w:val="000000"/>
        </w:rPr>
        <w:t xml:space="preserve"> </w:t>
      </w:r>
    </w:p>
    <w:p w:rsidR="00762066" w:rsidRDefault="00762066" w:rsidP="00762066">
      <w:pPr>
        <w:pStyle w:val="western"/>
        <w:shd w:val="clear" w:color="auto" w:fill="FFFFFF"/>
        <w:spacing w:before="0" w:after="0"/>
        <w:ind w:firstLine="461"/>
        <w:jc w:val="both"/>
        <w:rPr>
          <w:color w:val="000000"/>
        </w:rPr>
      </w:pPr>
      <w:r w:rsidRPr="004A35DD">
        <w:t>–</w:t>
      </w:r>
      <w:r>
        <w:t xml:space="preserve"> </w:t>
      </w:r>
      <w:r>
        <w:rPr>
          <w:color w:val="000000"/>
        </w:rPr>
        <w:t>Подожди.</w:t>
      </w:r>
      <w:r w:rsidRPr="00214E43">
        <w:t xml:space="preserve"> </w:t>
      </w:r>
      <w:r w:rsidRPr="004A35DD">
        <w:t>–</w:t>
      </w:r>
      <w:r>
        <w:rPr>
          <w:color w:val="000000"/>
        </w:rPr>
        <w:t xml:space="preserve"> Я быстро выскочил и обежал вокруг машины, чтобы помочь ей выйти.</w:t>
      </w:r>
      <w:r>
        <w:rPr>
          <w:rStyle w:val="apple-converted-space"/>
          <w:color w:val="000000"/>
        </w:rPr>
        <w:t xml:space="preserve"> </w:t>
      </w:r>
      <w:r>
        <w:rPr>
          <w:color w:val="000000"/>
        </w:rPr>
        <w:t>Тяжело вздохнув, она позволила мне это.</w:t>
      </w:r>
      <w:r>
        <w:rPr>
          <w:rStyle w:val="apple-converted-space"/>
          <w:color w:val="000000"/>
        </w:rPr>
        <w:t xml:space="preserve"> </w:t>
      </w:r>
      <w:r>
        <w:rPr>
          <w:color w:val="000000"/>
        </w:rPr>
        <w:t>Я виновато улыбнулся, когда она вышла, и переплёл наши пальцы.</w:t>
      </w:r>
    </w:p>
    <w:p w:rsidR="00762066" w:rsidRPr="00762066" w:rsidRDefault="00762066" w:rsidP="00762066">
      <w:pPr>
        <w:pStyle w:val="western"/>
        <w:shd w:val="clear" w:color="auto" w:fill="FFFFFF"/>
        <w:spacing w:before="0" w:after="0"/>
        <w:ind w:firstLine="461"/>
        <w:jc w:val="both"/>
        <w:rPr>
          <w:color w:val="FF0000"/>
        </w:rPr>
      </w:pPr>
      <w:r w:rsidRPr="00940970">
        <w:rPr>
          <w:color w:val="000000"/>
        </w:rPr>
        <w:lastRenderedPageBreak/>
        <w:t>На</w:t>
      </w:r>
      <w:r>
        <w:rPr>
          <w:color w:val="000000"/>
        </w:rPr>
        <w:t xml:space="preserve"> стальной пластине, прикреплённой </w:t>
      </w:r>
      <w:r w:rsidRPr="00940970">
        <w:rPr>
          <w:color w:val="000000"/>
        </w:rPr>
        <w:t>рядом</w:t>
      </w:r>
      <w:r>
        <w:rPr>
          <w:color w:val="000000"/>
        </w:rPr>
        <w:t xml:space="preserve"> </w:t>
      </w:r>
      <w:r w:rsidRPr="00940970">
        <w:rPr>
          <w:color w:val="000000"/>
        </w:rPr>
        <w:t>с</w:t>
      </w:r>
      <w:r>
        <w:rPr>
          <w:color w:val="000000"/>
        </w:rPr>
        <w:t xml:space="preserve"> входной </w:t>
      </w:r>
      <w:r w:rsidRPr="00940970">
        <w:rPr>
          <w:color w:val="000000"/>
        </w:rPr>
        <w:t>дверью</w:t>
      </w:r>
      <w:r>
        <w:rPr>
          <w:color w:val="000000"/>
        </w:rPr>
        <w:t xml:space="preserve"> в </w:t>
      </w:r>
      <w:r w:rsidRPr="00940970">
        <w:rPr>
          <w:color w:val="000000"/>
        </w:rPr>
        <w:t>желт</w:t>
      </w:r>
      <w:r>
        <w:rPr>
          <w:color w:val="000000"/>
        </w:rPr>
        <w:t>ый домик</w:t>
      </w:r>
      <w:r w:rsidRPr="00940970">
        <w:rPr>
          <w:color w:val="000000"/>
        </w:rPr>
        <w:t>,</w:t>
      </w:r>
      <w:r>
        <w:rPr>
          <w:color w:val="000000"/>
        </w:rPr>
        <w:t xml:space="preserve"> чёрным курсивом были вырезаны </w:t>
      </w:r>
      <w:r w:rsidRPr="00940970">
        <w:rPr>
          <w:color w:val="000000"/>
        </w:rPr>
        <w:t>слова</w:t>
      </w:r>
      <w:r>
        <w:rPr>
          <w:color w:val="000000"/>
        </w:rPr>
        <w:t xml:space="preserve"> «</w:t>
      </w:r>
      <w:r w:rsidRPr="00940970">
        <w:rPr>
          <w:i/>
          <w:iCs/>
          <w:color w:val="000000"/>
        </w:rPr>
        <w:t>Элис</w:t>
      </w:r>
      <w:r>
        <w:rPr>
          <w:i/>
          <w:iCs/>
          <w:color w:val="000000"/>
        </w:rPr>
        <w:t xml:space="preserve"> Таллавер</w:t>
      </w:r>
      <w:r w:rsidRPr="00940970">
        <w:rPr>
          <w:i/>
          <w:iCs/>
          <w:color w:val="000000"/>
        </w:rPr>
        <w:t>,</w:t>
      </w:r>
      <w:r>
        <w:rPr>
          <w:i/>
          <w:iCs/>
          <w:color w:val="000000"/>
        </w:rPr>
        <w:t xml:space="preserve"> </w:t>
      </w:r>
      <w:r w:rsidRPr="00940970">
        <w:rPr>
          <w:i/>
          <w:iCs/>
          <w:color w:val="000000"/>
        </w:rPr>
        <w:t>д</w:t>
      </w:r>
      <w:r>
        <w:rPr>
          <w:i/>
          <w:iCs/>
          <w:color w:val="000000"/>
        </w:rPr>
        <w:t xml:space="preserve">октор </w:t>
      </w:r>
      <w:r w:rsidRPr="00940970">
        <w:rPr>
          <w:i/>
          <w:iCs/>
          <w:color w:val="000000"/>
        </w:rPr>
        <w:t>мед</w:t>
      </w:r>
      <w:r>
        <w:rPr>
          <w:i/>
          <w:iCs/>
          <w:color w:val="000000"/>
        </w:rPr>
        <w:t>ицины</w:t>
      </w:r>
      <w:r w:rsidRPr="00940970">
        <w:rPr>
          <w:i/>
          <w:iCs/>
          <w:color w:val="000000"/>
        </w:rPr>
        <w:t>,</w:t>
      </w:r>
      <w:r>
        <w:rPr>
          <w:i/>
          <w:iCs/>
          <w:color w:val="000000"/>
        </w:rPr>
        <w:t xml:space="preserve"> г</w:t>
      </w:r>
      <w:r w:rsidRPr="00940970">
        <w:rPr>
          <w:i/>
          <w:iCs/>
          <w:color w:val="000000"/>
        </w:rPr>
        <w:t>инеколог</w:t>
      </w:r>
      <w:r>
        <w:rPr>
          <w:i/>
          <w:iCs/>
          <w:color w:val="000000"/>
        </w:rPr>
        <w:t>»</w:t>
      </w:r>
      <w:r w:rsidRPr="00940970">
        <w:rPr>
          <w:color w:val="000000"/>
        </w:rPr>
        <w:t>.</w:t>
      </w:r>
      <w:r w:rsidRPr="00B66B5F">
        <w:rPr>
          <w:rStyle w:val="apple-converted-space"/>
          <w:color w:val="000000"/>
        </w:rPr>
        <w:t xml:space="preserve"> </w:t>
      </w:r>
      <w:r w:rsidRPr="00940970">
        <w:rPr>
          <w:color w:val="000000"/>
        </w:rPr>
        <w:t>Я</w:t>
      </w:r>
      <w:r>
        <w:rPr>
          <w:color w:val="000000"/>
        </w:rPr>
        <w:t xml:space="preserve"> бывал </w:t>
      </w:r>
      <w:r w:rsidRPr="00940970">
        <w:rPr>
          <w:color w:val="000000"/>
        </w:rPr>
        <w:t>здесь</w:t>
      </w:r>
      <w:r>
        <w:rPr>
          <w:color w:val="000000"/>
        </w:rPr>
        <w:t xml:space="preserve"> </w:t>
      </w:r>
      <w:r w:rsidRPr="00940970">
        <w:rPr>
          <w:color w:val="000000"/>
        </w:rPr>
        <w:t>только</w:t>
      </w:r>
      <w:r>
        <w:rPr>
          <w:color w:val="000000"/>
        </w:rPr>
        <w:t xml:space="preserve"> </w:t>
      </w:r>
      <w:r w:rsidRPr="00940970">
        <w:rPr>
          <w:color w:val="000000"/>
        </w:rPr>
        <w:t>один</w:t>
      </w:r>
      <w:r>
        <w:rPr>
          <w:color w:val="000000"/>
        </w:rPr>
        <w:t xml:space="preserve"> </w:t>
      </w:r>
      <w:r w:rsidRPr="00940970">
        <w:rPr>
          <w:color w:val="000000"/>
        </w:rPr>
        <w:t>раз</w:t>
      </w:r>
      <w:r>
        <w:rPr>
          <w:color w:val="000000"/>
        </w:rPr>
        <w:t xml:space="preserve"> </w:t>
      </w:r>
      <w:r w:rsidRPr="00940970">
        <w:rPr>
          <w:color w:val="000000"/>
        </w:rPr>
        <w:t>в</w:t>
      </w:r>
      <w:r>
        <w:rPr>
          <w:color w:val="000000"/>
        </w:rPr>
        <w:t xml:space="preserve"> </w:t>
      </w:r>
      <w:r w:rsidRPr="00940970">
        <w:rPr>
          <w:color w:val="000000"/>
        </w:rPr>
        <w:t>своей</w:t>
      </w:r>
      <w:r>
        <w:rPr>
          <w:color w:val="000000"/>
        </w:rPr>
        <w:t xml:space="preserve"> </w:t>
      </w:r>
      <w:r w:rsidRPr="00940970">
        <w:rPr>
          <w:color w:val="000000"/>
        </w:rPr>
        <w:t>жизни.</w:t>
      </w:r>
      <w:r w:rsidRPr="00B66B5F">
        <w:rPr>
          <w:rStyle w:val="apple-converted-space"/>
          <w:color w:val="000000"/>
        </w:rPr>
        <w:t xml:space="preserve"> </w:t>
      </w:r>
      <w:r w:rsidRPr="00940970">
        <w:rPr>
          <w:color w:val="000000"/>
        </w:rPr>
        <w:t>Четыре</w:t>
      </w:r>
      <w:r>
        <w:rPr>
          <w:color w:val="000000"/>
        </w:rPr>
        <w:t xml:space="preserve"> </w:t>
      </w:r>
      <w:r w:rsidRPr="00940970">
        <w:rPr>
          <w:color w:val="000000"/>
        </w:rPr>
        <w:t>недели</w:t>
      </w:r>
      <w:r>
        <w:rPr>
          <w:color w:val="000000"/>
        </w:rPr>
        <w:t xml:space="preserve"> </w:t>
      </w:r>
      <w:r w:rsidRPr="00940970">
        <w:rPr>
          <w:color w:val="000000"/>
        </w:rPr>
        <w:t>назад.</w:t>
      </w:r>
      <w:r w:rsidRPr="00B66B5F">
        <w:rPr>
          <w:rStyle w:val="apple-converted-space"/>
          <w:color w:val="000000"/>
        </w:rPr>
        <w:t xml:space="preserve"> </w:t>
      </w:r>
      <w:r w:rsidRPr="00940970">
        <w:rPr>
          <w:color w:val="000000"/>
        </w:rPr>
        <w:t>Когда</w:t>
      </w:r>
      <w:r>
        <w:rPr>
          <w:color w:val="000000"/>
        </w:rPr>
        <w:t xml:space="preserve"> </w:t>
      </w:r>
      <w:r w:rsidRPr="00940970">
        <w:rPr>
          <w:color w:val="000000"/>
        </w:rPr>
        <w:t>мы</w:t>
      </w:r>
      <w:r>
        <w:rPr>
          <w:color w:val="000000"/>
        </w:rPr>
        <w:t xml:space="preserve"> забирали </w:t>
      </w:r>
      <w:r w:rsidRPr="00940970">
        <w:rPr>
          <w:color w:val="000000"/>
        </w:rPr>
        <w:t>результаты</w:t>
      </w:r>
      <w:r>
        <w:rPr>
          <w:color w:val="000000"/>
        </w:rPr>
        <w:t xml:space="preserve"> анализов </w:t>
      </w:r>
      <w:r w:rsidRPr="00940970">
        <w:rPr>
          <w:color w:val="000000"/>
        </w:rPr>
        <w:t>Сьюз</w:t>
      </w:r>
      <w:r>
        <w:rPr>
          <w:color w:val="000000"/>
        </w:rPr>
        <w:t>а</w:t>
      </w:r>
      <w:r w:rsidRPr="00940970">
        <w:rPr>
          <w:color w:val="000000"/>
        </w:rPr>
        <w:t>н.</w:t>
      </w:r>
      <w:r w:rsidRPr="00B66B5F">
        <w:rPr>
          <w:rStyle w:val="apple-converted-space"/>
          <w:color w:val="000000"/>
        </w:rPr>
        <w:t xml:space="preserve"> </w:t>
      </w:r>
      <w:r w:rsidRPr="00940970">
        <w:rPr>
          <w:color w:val="000000"/>
        </w:rPr>
        <w:t>И</w:t>
      </w:r>
      <w:r>
        <w:rPr>
          <w:color w:val="000000"/>
        </w:rPr>
        <w:t xml:space="preserve"> после этого </w:t>
      </w:r>
      <w:r w:rsidRPr="00940970">
        <w:rPr>
          <w:color w:val="000000"/>
        </w:rPr>
        <w:t>вс</w:t>
      </w:r>
      <w:r>
        <w:rPr>
          <w:color w:val="000000"/>
        </w:rPr>
        <w:t xml:space="preserve">ё </w:t>
      </w:r>
      <w:r w:rsidRPr="00940970">
        <w:rPr>
          <w:color w:val="000000"/>
        </w:rPr>
        <w:t>изменилось.</w:t>
      </w:r>
    </w:p>
    <w:p w:rsidR="00762066" w:rsidRDefault="00762066" w:rsidP="00762066">
      <w:pPr>
        <w:pStyle w:val="western"/>
        <w:shd w:val="clear" w:color="auto" w:fill="FFFFFF"/>
        <w:spacing w:before="0" w:after="0"/>
        <w:ind w:firstLine="461"/>
        <w:jc w:val="both"/>
        <w:rPr>
          <w:rStyle w:val="apple-converted-space"/>
          <w:color w:val="000000"/>
        </w:rPr>
      </w:pPr>
      <w:r>
        <w:rPr>
          <w:color w:val="000000"/>
        </w:rPr>
        <w:t>Как только мы вошли, администратор, сидевшая за стеклянной матовой стойкой, подняла голову и встретила нас широкой улыбкой.</w:t>
      </w:r>
      <w:r>
        <w:rPr>
          <w:rStyle w:val="apple-converted-space"/>
          <w:color w:val="000000"/>
        </w:rPr>
        <w:t xml:space="preserve"> </w:t>
      </w:r>
    </w:p>
    <w:p w:rsidR="00762066" w:rsidRDefault="00762066" w:rsidP="00762066">
      <w:pPr>
        <w:pStyle w:val="western"/>
        <w:shd w:val="clear" w:color="auto" w:fill="FFFFFF"/>
        <w:spacing w:before="0" w:after="0"/>
        <w:ind w:firstLine="461"/>
        <w:jc w:val="both"/>
        <w:rPr>
          <w:color w:val="000000"/>
        </w:rPr>
      </w:pPr>
      <w:r w:rsidRPr="004A35DD">
        <w:t>–</w:t>
      </w:r>
      <w:r>
        <w:t xml:space="preserve"> </w:t>
      </w:r>
      <w:r>
        <w:rPr>
          <w:color w:val="000000"/>
        </w:rPr>
        <w:t>Здравствуйте, миссис Донован,</w:t>
      </w:r>
      <w:r w:rsidRPr="00214E43">
        <w:t xml:space="preserve"> </w:t>
      </w:r>
      <w:r w:rsidRPr="004A35DD">
        <w:t>–</w:t>
      </w:r>
      <w:r>
        <w:rPr>
          <w:color w:val="000000"/>
        </w:rPr>
        <w:t xml:space="preserve"> сказала она Сью.</w:t>
      </w:r>
      <w:r>
        <w:rPr>
          <w:rStyle w:val="apple-converted-space"/>
          <w:color w:val="000000"/>
        </w:rPr>
        <w:t xml:space="preserve"> </w:t>
      </w:r>
      <w:r w:rsidRPr="004A35DD">
        <w:t>–</w:t>
      </w:r>
      <w:r>
        <w:t xml:space="preserve"> </w:t>
      </w:r>
      <w:r w:rsidRPr="009278CF">
        <w:t>Вы можете войти. Врач жд</w:t>
      </w:r>
      <w:r>
        <w:t>ё</w:t>
      </w:r>
      <w:r w:rsidRPr="009278CF">
        <w:t>т вас</w:t>
      </w:r>
      <w:r>
        <w:rPr>
          <w:color w:val="000000"/>
        </w:rPr>
        <w:t>.</w:t>
      </w:r>
      <w:r w:rsidRPr="00214E43">
        <w:t xml:space="preserve"> </w:t>
      </w:r>
      <w:r w:rsidRPr="004A35DD">
        <w:t>–</w:t>
      </w:r>
      <w:r>
        <w:rPr>
          <w:color w:val="000000"/>
        </w:rPr>
        <w:t xml:space="preserve"> Затем она повернулась с сияющим лицом ко мне и заправила несколько прядей волос, выскочивших из тёмного пучка, за ухо.</w:t>
      </w:r>
      <w:r>
        <w:rPr>
          <w:rStyle w:val="apple-converted-space"/>
          <w:color w:val="000000"/>
        </w:rPr>
        <w:t xml:space="preserve"> </w:t>
      </w:r>
      <w:r w:rsidRPr="004A35DD">
        <w:t>–</w:t>
      </w:r>
      <w:r>
        <w:t xml:space="preserve"> </w:t>
      </w:r>
      <w:r w:rsidRPr="009278CF">
        <w:t xml:space="preserve">Мистер Донован, не могли бы вы подписать </w:t>
      </w:r>
      <w:r>
        <w:t>фотографию</w:t>
      </w:r>
      <w:r w:rsidRPr="009278CF">
        <w:t xml:space="preserve"> для моего племянника</w:t>
      </w:r>
      <w:r>
        <w:rPr>
          <w:color w:val="000000"/>
        </w:rPr>
        <w:t>?</w:t>
      </w:r>
      <w:r>
        <w:rPr>
          <w:rStyle w:val="apple-converted-space"/>
          <w:color w:val="000000"/>
        </w:rPr>
        <w:t xml:space="preserve"> </w:t>
      </w:r>
      <w:r w:rsidRPr="009278CF">
        <w:t xml:space="preserve">В </w:t>
      </w:r>
      <w:r>
        <w:t xml:space="preserve">эту </w:t>
      </w:r>
      <w:r w:rsidRPr="009278CF">
        <w:t>субботу ему исполнится десять лет, и он один из ваших самых больших поклонников</w:t>
      </w:r>
      <w:r>
        <w:rPr>
          <w:color w:val="000000"/>
        </w:rPr>
        <w:t xml:space="preserve">. </w:t>
      </w:r>
      <w:r w:rsidRPr="004A35DD">
        <w:t>–</w:t>
      </w:r>
      <w:r>
        <w:t xml:space="preserve"> </w:t>
      </w:r>
      <w:r>
        <w:rPr>
          <w:color w:val="000000"/>
        </w:rPr>
        <w:t>Она протянула мне баскетбольную открытку с моей фотографией.</w:t>
      </w:r>
    </w:p>
    <w:p w:rsidR="00762066" w:rsidRDefault="00762066" w:rsidP="00762066">
      <w:pPr>
        <w:pStyle w:val="western"/>
        <w:shd w:val="clear" w:color="auto" w:fill="FFFFFF"/>
        <w:spacing w:before="0" w:after="0"/>
        <w:ind w:firstLine="461"/>
        <w:jc w:val="both"/>
        <w:rPr>
          <w:color w:val="000000"/>
        </w:rPr>
      </w:pPr>
      <w:r w:rsidRPr="004A35DD">
        <w:t>–</w:t>
      </w:r>
      <w:r>
        <w:t xml:space="preserve"> </w:t>
      </w:r>
      <w:r>
        <w:rPr>
          <w:color w:val="000000"/>
        </w:rPr>
        <w:t>Да, конечно.</w:t>
      </w:r>
      <w:r w:rsidRPr="00214E43">
        <w:t xml:space="preserve"> </w:t>
      </w:r>
      <w:r w:rsidRPr="004A35DD">
        <w:t>–</w:t>
      </w:r>
      <w:r>
        <w:rPr>
          <w:color w:val="000000"/>
        </w:rPr>
        <w:t xml:space="preserve"> Я подписал её, а затем прошёл за Сью в кабинет доктора.</w:t>
      </w:r>
    </w:p>
    <w:p w:rsidR="00762066" w:rsidRDefault="00762066" w:rsidP="00762066">
      <w:pPr>
        <w:pStyle w:val="western"/>
        <w:shd w:val="clear" w:color="auto" w:fill="FFFFFF"/>
        <w:spacing w:before="0" w:after="0"/>
        <w:ind w:firstLine="461"/>
        <w:jc w:val="both"/>
        <w:rPr>
          <w:color w:val="000000"/>
        </w:rPr>
      </w:pPr>
      <w:r w:rsidRPr="004A35DD">
        <w:t>–</w:t>
      </w:r>
      <w:r>
        <w:t xml:space="preserve"> </w:t>
      </w:r>
      <w:r>
        <w:rPr>
          <w:color w:val="000000"/>
        </w:rPr>
        <w:t>Ах, Сьюзан,</w:t>
      </w:r>
      <w:r w:rsidRPr="00214E43">
        <w:t xml:space="preserve"> </w:t>
      </w:r>
      <w:r w:rsidRPr="004A35DD">
        <w:t>–</w:t>
      </w:r>
      <w:r>
        <w:rPr>
          <w:color w:val="000000"/>
        </w:rPr>
        <w:t xml:space="preserve"> сказала женщина с короткими волосами каштанового цвета и веснушками на лице и пожала руку моей жены.</w:t>
      </w:r>
      <w:r>
        <w:rPr>
          <w:rStyle w:val="apple-converted-space"/>
          <w:color w:val="000000"/>
        </w:rPr>
        <w:t xml:space="preserve"> </w:t>
      </w:r>
      <w:r w:rsidRPr="004A35DD">
        <w:t>–</w:t>
      </w:r>
      <w:r>
        <w:t xml:space="preserve"> В</w:t>
      </w:r>
      <w:r>
        <w:rPr>
          <w:color w:val="000000"/>
        </w:rPr>
        <w:t>ижу, вы привели поддержку.</w:t>
      </w:r>
    </w:p>
    <w:p w:rsidR="00762066" w:rsidRDefault="00762066" w:rsidP="00762066">
      <w:pPr>
        <w:pStyle w:val="western"/>
        <w:shd w:val="clear" w:color="auto" w:fill="FFFFFF"/>
        <w:spacing w:before="0" w:after="0"/>
        <w:ind w:firstLine="461"/>
        <w:jc w:val="both"/>
        <w:rPr>
          <w:rStyle w:val="apple-converted-space"/>
          <w:color w:val="000000"/>
        </w:rPr>
      </w:pPr>
      <w:r>
        <w:rPr>
          <w:color w:val="000000"/>
        </w:rPr>
        <w:t>Сьюзан с пристрастием посмотрела на меня с кривой ухмылкой на лице.</w:t>
      </w:r>
      <w:r>
        <w:rPr>
          <w:rStyle w:val="apple-converted-space"/>
          <w:color w:val="000000"/>
        </w:rPr>
        <w:t xml:space="preserve"> Эта д</w:t>
      </w:r>
      <w:r>
        <w:rPr>
          <w:color w:val="000000"/>
        </w:rPr>
        <w:t>евушка заслуживала щипка за щёку, но придётся подождать, пока мы не выйдем отсюда.</w:t>
      </w:r>
      <w:r>
        <w:rPr>
          <w:rStyle w:val="apple-converted-space"/>
          <w:color w:val="000000"/>
        </w:rPr>
        <w:t xml:space="preserve"> </w:t>
      </w:r>
      <w:r>
        <w:rPr>
          <w:color w:val="000000"/>
        </w:rPr>
        <w:t>Повернувшись к доктору, она рассмеялась.</w:t>
      </w:r>
      <w:r>
        <w:rPr>
          <w:rStyle w:val="apple-converted-space"/>
          <w:color w:val="000000"/>
        </w:rPr>
        <w:t xml:space="preserve"> </w:t>
      </w:r>
    </w:p>
    <w:p w:rsidR="00762066" w:rsidRDefault="00762066" w:rsidP="00762066">
      <w:pPr>
        <w:pStyle w:val="western"/>
        <w:shd w:val="clear" w:color="auto" w:fill="FFFFFF"/>
        <w:spacing w:before="0" w:after="0"/>
        <w:ind w:firstLine="461"/>
        <w:jc w:val="both"/>
        <w:rPr>
          <w:color w:val="000000"/>
        </w:rPr>
      </w:pPr>
      <w:r w:rsidRPr="004A35DD">
        <w:t>–</w:t>
      </w:r>
      <w:r>
        <w:t xml:space="preserve"> </w:t>
      </w:r>
      <w:r>
        <w:rPr>
          <w:color w:val="000000"/>
        </w:rPr>
        <w:t>Да, он, как только мы покинули ваш кабинет в последний раз, практически не позволяет мне никуда ходить одной.</w:t>
      </w:r>
    </w:p>
    <w:p w:rsidR="00762066" w:rsidRDefault="00762066" w:rsidP="00762066">
      <w:pPr>
        <w:pStyle w:val="western"/>
        <w:shd w:val="clear" w:color="auto" w:fill="FFFFFF"/>
        <w:spacing w:before="0" w:after="0"/>
        <w:ind w:firstLine="461"/>
        <w:jc w:val="both"/>
        <w:rPr>
          <w:color w:val="000000"/>
        </w:rPr>
      </w:pPr>
      <w:r w:rsidRPr="004A35DD">
        <w:t>–</w:t>
      </w:r>
      <w:r>
        <w:t xml:space="preserve"> </w:t>
      </w:r>
      <w:r>
        <w:rPr>
          <w:color w:val="000000"/>
        </w:rPr>
        <w:t>Просто забочусь о животике,</w:t>
      </w:r>
      <w:r w:rsidRPr="00214E43">
        <w:t xml:space="preserve"> </w:t>
      </w:r>
      <w:r w:rsidRPr="004A35DD">
        <w:t>–</w:t>
      </w:r>
      <w:r>
        <w:rPr>
          <w:color w:val="000000"/>
        </w:rPr>
        <w:t xml:space="preserve"> пробормотал я, защищаясь, и пожал руку врача.</w:t>
      </w:r>
      <w:r>
        <w:rPr>
          <w:rStyle w:val="apple-converted-space"/>
          <w:color w:val="000000"/>
        </w:rPr>
        <w:t xml:space="preserve"> </w:t>
      </w:r>
      <w:r>
        <w:rPr>
          <w:color w:val="000000"/>
        </w:rPr>
        <w:t>Уверен, что я не единственный приходящий сюда волнующийся мужчина.</w:t>
      </w:r>
      <w:r>
        <w:rPr>
          <w:rStyle w:val="apple-converted-space"/>
          <w:color w:val="000000"/>
        </w:rPr>
        <w:t xml:space="preserve"> </w:t>
      </w:r>
      <w:r>
        <w:rPr>
          <w:color w:val="000000"/>
        </w:rPr>
        <w:t>Верно?</w:t>
      </w:r>
    </w:p>
    <w:p w:rsidR="00762066" w:rsidRDefault="00762066" w:rsidP="00762066">
      <w:pPr>
        <w:pStyle w:val="western"/>
        <w:shd w:val="clear" w:color="auto" w:fill="FFFFFF"/>
        <w:spacing w:before="0" w:after="0"/>
        <w:ind w:firstLine="461"/>
        <w:jc w:val="both"/>
        <w:rPr>
          <w:rStyle w:val="apple-converted-space"/>
          <w:color w:val="000000"/>
        </w:rPr>
      </w:pPr>
      <w:r>
        <w:rPr>
          <w:color w:val="000000"/>
        </w:rPr>
        <w:t>Доктор Таллавер кивнула на стул рядом с кушеткой.</w:t>
      </w:r>
      <w:r>
        <w:rPr>
          <w:rStyle w:val="apple-converted-space"/>
          <w:color w:val="000000"/>
        </w:rPr>
        <w:t xml:space="preserve"> </w:t>
      </w:r>
    </w:p>
    <w:p w:rsidR="00762066" w:rsidRPr="00762066" w:rsidRDefault="00762066" w:rsidP="00762066">
      <w:pPr>
        <w:pStyle w:val="western"/>
        <w:shd w:val="clear" w:color="auto" w:fill="FFFFFF"/>
        <w:spacing w:before="0" w:after="0"/>
        <w:ind w:firstLine="461"/>
        <w:jc w:val="both"/>
        <w:rPr>
          <w:color w:val="000000"/>
        </w:rPr>
      </w:pPr>
      <w:r w:rsidRPr="00762066">
        <w:t xml:space="preserve">– </w:t>
      </w:r>
      <w:r>
        <w:rPr>
          <w:color w:val="000000"/>
        </w:rPr>
        <w:t>Пожалуйста</w:t>
      </w:r>
      <w:r w:rsidRPr="00762066">
        <w:rPr>
          <w:color w:val="000000"/>
        </w:rPr>
        <w:t xml:space="preserve">, </w:t>
      </w:r>
      <w:r>
        <w:rPr>
          <w:color w:val="000000"/>
        </w:rPr>
        <w:t>садитесь</w:t>
      </w:r>
      <w:r w:rsidRPr="00762066">
        <w:rPr>
          <w:color w:val="000000"/>
        </w:rPr>
        <w:t xml:space="preserve">, </w:t>
      </w:r>
      <w:r>
        <w:rPr>
          <w:color w:val="000000"/>
        </w:rPr>
        <w:t>мистер</w:t>
      </w:r>
      <w:r w:rsidRPr="00762066">
        <w:rPr>
          <w:color w:val="000000"/>
        </w:rPr>
        <w:t xml:space="preserve"> </w:t>
      </w:r>
      <w:r>
        <w:rPr>
          <w:color w:val="000000"/>
        </w:rPr>
        <w:t>Донован</w:t>
      </w:r>
      <w:r w:rsidRPr="00762066">
        <w:rPr>
          <w:color w:val="000000"/>
        </w:rPr>
        <w:t>.</w:t>
      </w:r>
    </w:p>
    <w:p w:rsidR="00762066" w:rsidRDefault="00762066" w:rsidP="00762066">
      <w:pPr>
        <w:pStyle w:val="western"/>
        <w:shd w:val="clear" w:color="auto" w:fill="FFFFFF"/>
        <w:spacing w:before="0" w:after="0"/>
        <w:ind w:firstLine="461"/>
        <w:jc w:val="both"/>
        <w:rPr>
          <w:color w:val="000000"/>
        </w:rPr>
      </w:pPr>
      <w:r>
        <w:rPr>
          <w:color w:val="000000"/>
        </w:rPr>
        <w:t>Что я и сделал, как только помог своей жене устроиться на кушетке.</w:t>
      </w:r>
      <w:r>
        <w:rPr>
          <w:rStyle w:val="apple-converted-space"/>
          <w:color w:val="000000"/>
        </w:rPr>
        <w:t xml:space="preserve"> </w:t>
      </w:r>
      <w:r>
        <w:rPr>
          <w:color w:val="000000"/>
        </w:rPr>
        <w:t xml:space="preserve">Она откинулась назад, взяла меня за руку и сжала её, произнеся: </w:t>
      </w:r>
    </w:p>
    <w:p w:rsidR="00762066" w:rsidRDefault="00762066" w:rsidP="00762066">
      <w:pPr>
        <w:pStyle w:val="western"/>
        <w:shd w:val="clear" w:color="auto" w:fill="FFFFFF"/>
        <w:spacing w:before="0" w:after="0"/>
        <w:ind w:firstLine="461"/>
        <w:jc w:val="both"/>
      </w:pPr>
      <w:r w:rsidRPr="004A35DD">
        <w:t>–</w:t>
      </w:r>
      <w:r>
        <w:t xml:space="preserve"> </w:t>
      </w:r>
      <w:r>
        <w:rPr>
          <w:color w:val="000000"/>
        </w:rPr>
        <w:t>Я люблю тебя.</w:t>
      </w:r>
      <w:r w:rsidRPr="00214E43">
        <w:t xml:space="preserve"> </w:t>
      </w:r>
    </w:p>
    <w:p w:rsidR="00762066" w:rsidRDefault="00762066" w:rsidP="00762066">
      <w:pPr>
        <w:pStyle w:val="western"/>
        <w:shd w:val="clear" w:color="auto" w:fill="FFFFFF"/>
        <w:spacing w:before="0" w:after="0"/>
        <w:ind w:firstLine="461"/>
        <w:jc w:val="both"/>
        <w:rPr>
          <w:color w:val="000000"/>
        </w:rPr>
      </w:pPr>
      <w:r>
        <w:rPr>
          <w:color w:val="000000"/>
        </w:rPr>
        <w:t>Да, в глубине души мы оба знали, насколько ей сильно нравится моя забота о ней.</w:t>
      </w:r>
      <w:r>
        <w:rPr>
          <w:rStyle w:val="apple-converted-space"/>
          <w:color w:val="000000"/>
        </w:rPr>
        <w:t xml:space="preserve"> </w:t>
      </w:r>
      <w:r>
        <w:rPr>
          <w:color w:val="000000"/>
        </w:rPr>
        <w:t>И о малыше тоже.</w:t>
      </w:r>
      <w:r>
        <w:rPr>
          <w:rStyle w:val="apple-converted-space"/>
          <w:color w:val="000000"/>
        </w:rPr>
        <w:t xml:space="preserve"> </w:t>
      </w:r>
      <w:r>
        <w:rPr>
          <w:color w:val="000000"/>
        </w:rPr>
        <w:t>Я погладил большим пальцем костяшки пальцев на её руке и вздохнул.</w:t>
      </w:r>
    </w:p>
    <w:p w:rsidR="00762066" w:rsidRDefault="00762066" w:rsidP="00762066">
      <w:pPr>
        <w:pStyle w:val="western"/>
        <w:shd w:val="clear" w:color="auto" w:fill="FFFFFF"/>
        <w:spacing w:before="0" w:after="0"/>
        <w:ind w:firstLine="461"/>
        <w:jc w:val="both"/>
        <w:rPr>
          <w:color w:val="000000"/>
        </w:rPr>
      </w:pPr>
      <w:r w:rsidRPr="004A35DD">
        <w:t>–</w:t>
      </w:r>
      <w:r>
        <w:t xml:space="preserve"> </w:t>
      </w:r>
      <w:r>
        <w:rPr>
          <w:color w:val="000000"/>
        </w:rPr>
        <w:t>Хорошо, давайте посмотрим, как дела у малыша,</w:t>
      </w:r>
      <w:r w:rsidRPr="00214E43">
        <w:t xml:space="preserve"> </w:t>
      </w:r>
      <w:r w:rsidRPr="004A35DD">
        <w:t>–</w:t>
      </w:r>
      <w:r>
        <w:rPr>
          <w:color w:val="000000"/>
        </w:rPr>
        <w:t xml:space="preserve"> сказала доктор, выдавила на живот Сью прозрачную слизь из пластиковой бутылки и провела ультразвуковым устройством по нижней части живота.</w:t>
      </w:r>
      <w:r>
        <w:rPr>
          <w:rStyle w:val="apple-converted-space"/>
          <w:color w:val="000000"/>
        </w:rPr>
        <w:t xml:space="preserve"> </w:t>
      </w:r>
      <w:r>
        <w:rPr>
          <w:color w:val="000000"/>
        </w:rPr>
        <w:t xml:space="preserve">Это заняло несколько секунд, пока она, очевидно, не нашла правильное местоположение и не увеличила изображение. На мониторе появилось изображение из разных оттенков </w:t>
      </w:r>
      <w:proofErr w:type="gramStart"/>
      <w:r>
        <w:rPr>
          <w:color w:val="000000"/>
        </w:rPr>
        <w:t>серого</w:t>
      </w:r>
      <w:proofErr w:type="gramEnd"/>
      <w:r>
        <w:rPr>
          <w:color w:val="000000"/>
        </w:rPr>
        <w:t>.</w:t>
      </w:r>
    </w:p>
    <w:p w:rsidR="00762066" w:rsidRDefault="00762066" w:rsidP="00762066">
      <w:pPr>
        <w:pStyle w:val="western"/>
        <w:shd w:val="clear" w:color="auto" w:fill="FFFFFF"/>
        <w:spacing w:before="0" w:after="0"/>
        <w:ind w:firstLine="461"/>
        <w:jc w:val="both"/>
        <w:rPr>
          <w:color w:val="000000"/>
        </w:rPr>
      </w:pPr>
      <w:r>
        <w:rPr>
          <w:color w:val="000000"/>
        </w:rPr>
        <w:t>Сью и я наблюдали в молчаливом предвкушении.</w:t>
      </w:r>
    </w:p>
    <w:p w:rsidR="00762066" w:rsidRPr="005B7D2C" w:rsidRDefault="00762066" w:rsidP="00762066">
      <w:pPr>
        <w:pStyle w:val="western"/>
        <w:shd w:val="clear" w:color="auto" w:fill="FFFFFF"/>
        <w:spacing w:before="0" w:after="0"/>
        <w:ind w:firstLine="461"/>
        <w:jc w:val="both"/>
        <w:rPr>
          <w:color w:val="000000"/>
        </w:rPr>
      </w:pPr>
      <w:r>
        <w:rPr>
          <w:color w:val="000000"/>
        </w:rPr>
        <w:t>Последний раз, когда мы здесь</w:t>
      </w:r>
      <w:r w:rsidRPr="00DA1B8B">
        <w:rPr>
          <w:rFonts w:ascii="Calibri" w:eastAsia="Calibri" w:hAnsi="Calibri"/>
          <w:color w:val="000000"/>
          <w:sz w:val="22"/>
          <w:szCs w:val="22"/>
          <w:lang w:eastAsia="en-US"/>
        </w:rPr>
        <w:t xml:space="preserve"> </w:t>
      </w:r>
      <w:r w:rsidRPr="00DA1B8B">
        <w:rPr>
          <w:color w:val="000000"/>
        </w:rPr>
        <w:t>были</w:t>
      </w:r>
      <w:r>
        <w:rPr>
          <w:color w:val="000000"/>
        </w:rPr>
        <w:t>, Сьюзан пришлось только пописать в резервуар для анализов.</w:t>
      </w:r>
      <w:r>
        <w:rPr>
          <w:rStyle w:val="apple-converted-space"/>
          <w:color w:val="000000"/>
        </w:rPr>
        <w:t xml:space="preserve"> </w:t>
      </w:r>
      <w:r>
        <w:rPr>
          <w:color w:val="000000"/>
        </w:rPr>
        <w:t>Доктор сказала, что ещё слишком ранний срок, чтобы можно было что-то увидеть на мониторе.</w:t>
      </w:r>
      <w:r>
        <w:rPr>
          <w:rStyle w:val="apple-converted-space"/>
          <w:color w:val="000000"/>
        </w:rPr>
        <w:t xml:space="preserve"> </w:t>
      </w:r>
      <w:r>
        <w:rPr>
          <w:color w:val="000000"/>
        </w:rPr>
        <w:t>Но</w:t>
      </w:r>
      <w:r w:rsidRPr="005B7D2C">
        <w:rPr>
          <w:color w:val="000000"/>
        </w:rPr>
        <w:t xml:space="preserve"> </w:t>
      </w:r>
      <w:r>
        <w:rPr>
          <w:color w:val="000000"/>
        </w:rPr>
        <w:t>сегодня…</w:t>
      </w:r>
    </w:p>
    <w:p w:rsidR="00762066" w:rsidRDefault="00762066" w:rsidP="00762066">
      <w:pPr>
        <w:pStyle w:val="western"/>
        <w:shd w:val="clear" w:color="auto" w:fill="FFFFFF"/>
        <w:spacing w:before="0" w:after="0"/>
        <w:ind w:firstLine="461"/>
        <w:jc w:val="both"/>
        <w:rPr>
          <w:color w:val="000000"/>
        </w:rPr>
      </w:pPr>
      <w:r>
        <w:rPr>
          <w:color w:val="000000"/>
        </w:rPr>
        <w:t>Когда на мониторе хаотично зашевелились углубления и бугорки, я затаил дыхание.</w:t>
      </w:r>
      <w:r>
        <w:rPr>
          <w:rStyle w:val="apple-converted-space"/>
          <w:color w:val="000000"/>
        </w:rPr>
        <w:t xml:space="preserve"> </w:t>
      </w:r>
      <w:r>
        <w:rPr>
          <w:color w:val="000000"/>
        </w:rPr>
        <w:t>Всякий раз, когда доктор перемещала устройство по животу Сьюзан, они оживали.</w:t>
      </w:r>
    </w:p>
    <w:p w:rsidR="00762066" w:rsidRDefault="00762066" w:rsidP="00762066">
      <w:pPr>
        <w:pStyle w:val="western"/>
        <w:shd w:val="clear" w:color="auto" w:fill="FFFFFF"/>
        <w:spacing w:before="0" w:after="0"/>
        <w:ind w:firstLine="461"/>
        <w:jc w:val="both"/>
        <w:rPr>
          <w:color w:val="000000"/>
        </w:rPr>
      </w:pPr>
      <w:r w:rsidRPr="004A35DD">
        <w:t>–</w:t>
      </w:r>
      <w:r>
        <w:t xml:space="preserve"> </w:t>
      </w:r>
      <w:r>
        <w:rPr>
          <w:color w:val="000000"/>
        </w:rPr>
        <w:t>Видите этот треугольник, это конус ультразвука,</w:t>
      </w:r>
      <w:r w:rsidRPr="00214E43">
        <w:t xml:space="preserve"> </w:t>
      </w:r>
      <w:r w:rsidRPr="004A35DD">
        <w:t>–</w:t>
      </w:r>
      <w:r>
        <w:t xml:space="preserve"> </w:t>
      </w:r>
      <w:r>
        <w:rPr>
          <w:color w:val="000000"/>
        </w:rPr>
        <w:t>объяснила доктор Таллавер, указывая на него на экране.</w:t>
      </w:r>
      <w:r>
        <w:rPr>
          <w:rStyle w:val="apple-converted-space"/>
          <w:color w:val="000000"/>
        </w:rPr>
        <w:t xml:space="preserve"> </w:t>
      </w:r>
      <w:r w:rsidRPr="004A35DD">
        <w:t>–</w:t>
      </w:r>
      <w:r>
        <w:t xml:space="preserve"> </w:t>
      </w:r>
      <w:r>
        <w:rPr>
          <w:color w:val="000000"/>
        </w:rPr>
        <w:t xml:space="preserve">Вот ваша матка, Сьюзан, и это… </w:t>
      </w:r>
      <w:r w:rsidRPr="004A35DD">
        <w:t>–</w:t>
      </w:r>
      <w:r>
        <w:t xml:space="preserve"> </w:t>
      </w:r>
      <w:r>
        <w:rPr>
          <w:color w:val="000000"/>
        </w:rPr>
        <w:t xml:space="preserve">Она склонила голову и улыбнулась нам, </w:t>
      </w:r>
      <w:r w:rsidRPr="004A35DD">
        <w:t>–</w:t>
      </w:r>
      <w:r>
        <w:t xml:space="preserve"> </w:t>
      </w:r>
      <w:r>
        <w:rPr>
          <w:color w:val="000000"/>
        </w:rPr>
        <w:t>это маленький Донован, который скоро у вас появится.</w:t>
      </w:r>
    </w:p>
    <w:p w:rsidR="00762066" w:rsidRDefault="00762066" w:rsidP="00762066">
      <w:pPr>
        <w:pStyle w:val="western"/>
        <w:shd w:val="clear" w:color="auto" w:fill="FFFFFF"/>
        <w:spacing w:before="0" w:after="0"/>
        <w:ind w:firstLine="461"/>
        <w:jc w:val="both"/>
        <w:rPr>
          <w:color w:val="000000"/>
        </w:rPr>
      </w:pPr>
      <w:r>
        <w:rPr>
          <w:color w:val="000000"/>
        </w:rPr>
        <w:t>Маленький Донован.</w:t>
      </w:r>
      <w:r>
        <w:rPr>
          <w:rStyle w:val="apple-converted-space"/>
          <w:color w:val="000000"/>
        </w:rPr>
        <w:t xml:space="preserve"> М</w:t>
      </w:r>
      <w:r>
        <w:rPr>
          <w:color w:val="000000"/>
        </w:rPr>
        <w:t>аленький животик Сьюзан.</w:t>
      </w:r>
      <w:r>
        <w:rPr>
          <w:rStyle w:val="apple-converted-space"/>
          <w:color w:val="000000"/>
        </w:rPr>
        <w:t xml:space="preserve"> Судя п</w:t>
      </w:r>
      <w:r>
        <w:rPr>
          <w:color w:val="000000"/>
        </w:rPr>
        <w:t>о размерам, указанным внизу монитора, он ещё был размером лишь с грецкий орех, но всё равно моя грудь раздулась от чувства отцовской гордости.</w:t>
      </w:r>
      <w:r>
        <w:rPr>
          <w:rStyle w:val="apple-converted-space"/>
          <w:color w:val="000000"/>
        </w:rPr>
        <w:t xml:space="preserve"> </w:t>
      </w:r>
      <w:r>
        <w:rPr>
          <w:color w:val="000000"/>
        </w:rPr>
        <w:t>Я крепче сжал руку Сьюзан и улыбнулся ей, от чего она широко улыбнулась мне.</w:t>
      </w:r>
    </w:p>
    <w:p w:rsidR="00762066" w:rsidRDefault="00762066" w:rsidP="00762066">
      <w:pPr>
        <w:pStyle w:val="western"/>
        <w:shd w:val="clear" w:color="auto" w:fill="FFFFFF"/>
        <w:spacing w:before="0" w:after="0"/>
        <w:ind w:firstLine="461"/>
        <w:jc w:val="both"/>
        <w:rPr>
          <w:color w:val="000000"/>
        </w:rPr>
      </w:pPr>
      <w:r w:rsidRPr="004A35DD">
        <w:t>–</w:t>
      </w:r>
      <w:r>
        <w:t xml:space="preserve"> </w:t>
      </w:r>
      <w:r>
        <w:rPr>
          <w:color w:val="000000"/>
        </w:rPr>
        <w:t>Давайте посмотрим, сможем ли мы получить изображение вашего ребенка с других ракурсов.</w:t>
      </w:r>
      <w:r w:rsidRPr="00214E43">
        <w:t xml:space="preserve"> </w:t>
      </w:r>
      <w:r w:rsidRPr="004A35DD">
        <w:t>–</w:t>
      </w:r>
      <w:r>
        <w:rPr>
          <w:color w:val="000000"/>
        </w:rPr>
        <w:t xml:space="preserve"> Доктор переместила устройство немного ниже, наклоняя его в разные стороны.</w:t>
      </w:r>
      <w:r>
        <w:rPr>
          <w:rStyle w:val="apple-converted-space"/>
          <w:color w:val="000000"/>
        </w:rPr>
        <w:t xml:space="preserve"> </w:t>
      </w:r>
      <w:r>
        <w:rPr>
          <w:color w:val="000000"/>
        </w:rPr>
        <w:t>Картинка на экране изменилась.</w:t>
      </w:r>
      <w:r>
        <w:rPr>
          <w:rStyle w:val="apple-converted-space"/>
          <w:color w:val="000000"/>
        </w:rPr>
        <w:t xml:space="preserve"> Вдруг</w:t>
      </w:r>
      <w:r>
        <w:rPr>
          <w:color w:val="000000"/>
        </w:rPr>
        <w:t xml:space="preserve"> доктор стала немного нервничать, потому что её нос просто приклеился к монитору, а брови сошлись на переносице, нахмурившись.</w:t>
      </w:r>
      <w:r>
        <w:rPr>
          <w:rStyle w:val="apple-converted-space"/>
          <w:color w:val="000000"/>
        </w:rPr>
        <w:t xml:space="preserve"> </w:t>
      </w:r>
      <w:r>
        <w:rPr>
          <w:color w:val="000000"/>
        </w:rPr>
        <w:lastRenderedPageBreak/>
        <w:t>Я попытался понять, что происходит, но смог рассмотреть лишь ещё один грецкий орех внутри своей жены.</w:t>
      </w:r>
    </w:p>
    <w:p w:rsidR="00762066" w:rsidRDefault="00762066" w:rsidP="00762066">
      <w:pPr>
        <w:pStyle w:val="western"/>
        <w:shd w:val="clear" w:color="auto" w:fill="FFFFFF"/>
        <w:spacing w:before="0" w:after="0"/>
        <w:ind w:firstLine="461"/>
        <w:jc w:val="both"/>
        <w:rPr>
          <w:color w:val="000000"/>
        </w:rPr>
      </w:pPr>
      <w:r w:rsidRPr="004A35DD">
        <w:t>–</w:t>
      </w:r>
      <w:r>
        <w:t xml:space="preserve"> Это</w:t>
      </w:r>
      <w:r>
        <w:rPr>
          <w:color w:val="000000"/>
        </w:rPr>
        <w:t>... это нормально, доктор?</w:t>
      </w:r>
      <w:r w:rsidRPr="00214E43">
        <w:t xml:space="preserve"> </w:t>
      </w:r>
      <w:r w:rsidRPr="004A35DD">
        <w:t>–</w:t>
      </w:r>
      <w:r>
        <w:rPr>
          <w:color w:val="000000"/>
        </w:rPr>
        <w:t xml:space="preserve"> спросил я, и моё сердце вдруг заколотилось от страха.</w:t>
      </w:r>
      <w:r>
        <w:rPr>
          <w:rStyle w:val="apple-converted-space"/>
          <w:color w:val="000000"/>
        </w:rPr>
        <w:t xml:space="preserve"> </w:t>
      </w:r>
      <w:r>
        <w:rPr>
          <w:color w:val="000000"/>
        </w:rPr>
        <w:t>Господи, это же не значит, что у моего сына будет две головы?</w:t>
      </w:r>
    </w:p>
    <w:p w:rsidR="00762066" w:rsidRDefault="00762066" w:rsidP="00762066">
      <w:pPr>
        <w:pStyle w:val="western"/>
        <w:shd w:val="clear" w:color="auto" w:fill="FFFFFF"/>
        <w:spacing w:before="0" w:after="0"/>
        <w:ind w:firstLine="461"/>
        <w:jc w:val="both"/>
        <w:rPr>
          <w:color w:val="000000"/>
        </w:rPr>
      </w:pPr>
      <w:r w:rsidRPr="004A35DD">
        <w:t>–</w:t>
      </w:r>
      <w:r>
        <w:t xml:space="preserve"> </w:t>
      </w:r>
      <w:r>
        <w:rPr>
          <w:color w:val="000000"/>
        </w:rPr>
        <w:t>Ну, такое, конечно, случается чаще, чем вы думаете.</w:t>
      </w:r>
    </w:p>
    <w:p w:rsidR="00762066" w:rsidRDefault="00762066" w:rsidP="00762066">
      <w:pPr>
        <w:pStyle w:val="western"/>
        <w:shd w:val="clear" w:color="auto" w:fill="FFFFFF"/>
        <w:spacing w:before="0" w:after="0"/>
        <w:ind w:firstLine="461"/>
        <w:jc w:val="both"/>
        <w:rPr>
          <w:color w:val="000000"/>
        </w:rPr>
      </w:pPr>
      <w:r>
        <w:rPr>
          <w:color w:val="000000"/>
        </w:rPr>
        <w:t>Что именно?</w:t>
      </w:r>
      <w:r>
        <w:rPr>
          <w:rStyle w:val="apple-converted-space"/>
          <w:color w:val="000000"/>
        </w:rPr>
        <w:t xml:space="preserve"> </w:t>
      </w:r>
      <w:r>
        <w:rPr>
          <w:color w:val="000000"/>
        </w:rPr>
        <w:t>То, что ребенок рождается с двумя головами?</w:t>
      </w:r>
      <w:r>
        <w:rPr>
          <w:rStyle w:val="apple-converted-space"/>
          <w:color w:val="000000"/>
        </w:rPr>
        <w:t xml:space="preserve"> И что</w:t>
      </w:r>
      <w:r>
        <w:rPr>
          <w:color w:val="000000"/>
        </w:rPr>
        <w:t>, чёрт возьми, так её развеселило?</w:t>
      </w:r>
    </w:p>
    <w:p w:rsidR="00762066" w:rsidRDefault="00762066" w:rsidP="00762066">
      <w:pPr>
        <w:pStyle w:val="western"/>
        <w:shd w:val="clear" w:color="auto" w:fill="FFFFFF"/>
        <w:spacing w:before="0" w:after="0"/>
        <w:ind w:firstLine="461"/>
        <w:jc w:val="both"/>
        <w:rPr>
          <w:color w:val="000000"/>
        </w:rPr>
      </w:pPr>
      <w:r w:rsidRPr="004A35DD">
        <w:t>–</w:t>
      </w:r>
      <w:r>
        <w:t xml:space="preserve"> </w:t>
      </w:r>
      <w:r>
        <w:rPr>
          <w:color w:val="000000"/>
        </w:rPr>
        <w:t>Поздравляю, Сьюзан,</w:t>
      </w:r>
      <w:r w:rsidRPr="00214E43">
        <w:t xml:space="preserve"> </w:t>
      </w:r>
      <w:r w:rsidRPr="004A35DD">
        <w:t>–</w:t>
      </w:r>
      <w:r>
        <w:rPr>
          <w:color w:val="000000"/>
        </w:rPr>
        <w:t xml:space="preserve"> сказала она.</w:t>
      </w:r>
      <w:r>
        <w:rPr>
          <w:rStyle w:val="apple-converted-space"/>
          <w:color w:val="000000"/>
        </w:rPr>
        <w:t xml:space="preserve"> </w:t>
      </w:r>
      <w:r w:rsidRPr="004A35DD">
        <w:t>–</w:t>
      </w:r>
      <w:r>
        <w:t xml:space="preserve"> </w:t>
      </w:r>
      <w:r w:rsidRPr="009278CF">
        <w:t>Судя по тому, что мы здесь видим, у вас будут близнецы</w:t>
      </w:r>
      <w:r>
        <w:rPr>
          <w:color w:val="000000"/>
        </w:rPr>
        <w:t>.</w:t>
      </w:r>
    </w:p>
    <w:p w:rsidR="00762066" w:rsidRDefault="00762066" w:rsidP="00762066">
      <w:pPr>
        <w:pStyle w:val="western"/>
        <w:shd w:val="clear" w:color="auto" w:fill="FFFFFF"/>
        <w:spacing w:before="0" w:after="0"/>
        <w:ind w:firstLine="461"/>
        <w:jc w:val="both"/>
        <w:rPr>
          <w:color w:val="000000"/>
        </w:rPr>
      </w:pPr>
      <w:r>
        <w:rPr>
          <w:color w:val="000000"/>
        </w:rPr>
        <w:t>Близнецы…</w:t>
      </w:r>
    </w:p>
    <w:p w:rsidR="00762066" w:rsidRDefault="00762066" w:rsidP="00762066">
      <w:pPr>
        <w:pStyle w:val="western"/>
        <w:shd w:val="clear" w:color="auto" w:fill="FFFFFF"/>
        <w:spacing w:before="0" w:after="0"/>
        <w:ind w:firstLine="461"/>
        <w:jc w:val="both"/>
        <w:rPr>
          <w:color w:val="000000"/>
        </w:rPr>
      </w:pPr>
      <w:r>
        <w:rPr>
          <w:color w:val="000000"/>
        </w:rPr>
        <w:t>Я посмотрел на лицо Сьюзан, но её глаза по-прежнему были сосредоточены на мониторе, щеки побледнели, как и мои, судя по ощущениям.</w:t>
      </w:r>
      <w:r>
        <w:rPr>
          <w:rStyle w:val="apple-converted-space"/>
          <w:color w:val="000000"/>
        </w:rPr>
        <w:t xml:space="preserve"> </w:t>
      </w:r>
      <w:r>
        <w:rPr>
          <w:color w:val="000000"/>
        </w:rPr>
        <w:t>Она что-то</w:t>
      </w:r>
      <w:r w:rsidRPr="00F34AD7">
        <w:rPr>
          <w:color w:val="000000"/>
        </w:rPr>
        <w:t xml:space="preserve"> </w:t>
      </w:r>
      <w:r>
        <w:rPr>
          <w:color w:val="000000"/>
        </w:rPr>
        <w:t>сказала, но диалог между ней и доктором стал похож на какие-то размытые шумы, проплывающие мимо меня и уплывающие в окно.</w:t>
      </w:r>
    </w:p>
    <w:p w:rsidR="00762066" w:rsidRDefault="00762066" w:rsidP="00762066">
      <w:pPr>
        <w:pStyle w:val="western"/>
        <w:shd w:val="clear" w:color="auto" w:fill="FFFFFF"/>
        <w:spacing w:before="0" w:after="0"/>
        <w:ind w:firstLine="461"/>
        <w:jc w:val="both"/>
        <w:rPr>
          <w:color w:val="000000"/>
        </w:rPr>
      </w:pPr>
      <w:r>
        <w:rPr>
          <w:color w:val="000000"/>
        </w:rPr>
        <w:t>Близнецы…</w:t>
      </w:r>
    </w:p>
    <w:p w:rsidR="00762066" w:rsidRPr="00762066" w:rsidRDefault="00762066" w:rsidP="00762066">
      <w:pPr>
        <w:pStyle w:val="western"/>
        <w:shd w:val="clear" w:color="auto" w:fill="FFFFFF"/>
        <w:spacing w:before="0" w:after="0"/>
        <w:ind w:firstLine="461"/>
        <w:jc w:val="both"/>
        <w:rPr>
          <w:color w:val="000000"/>
        </w:rPr>
      </w:pPr>
      <w:r w:rsidRPr="00940970">
        <w:rPr>
          <w:color w:val="000000"/>
        </w:rPr>
        <w:t>Как</w:t>
      </w:r>
      <w:r w:rsidRPr="00B66B5F">
        <w:rPr>
          <w:rStyle w:val="apple-converted-space"/>
          <w:color w:val="000000"/>
        </w:rPr>
        <w:t xml:space="preserve"> </w:t>
      </w:r>
      <w:r w:rsidRPr="00F34AD7">
        <w:rPr>
          <w:rStyle w:val="apple-converted-space"/>
          <w:i/>
          <w:color w:val="000000"/>
        </w:rPr>
        <w:t>это</w:t>
      </w:r>
      <w:r w:rsidRPr="00B66B5F">
        <w:rPr>
          <w:rStyle w:val="apple-converted-space"/>
          <w:color w:val="000000"/>
        </w:rPr>
        <w:t xml:space="preserve"> </w:t>
      </w:r>
      <w:r>
        <w:rPr>
          <w:rStyle w:val="apple-converted-space"/>
          <w:color w:val="000000"/>
        </w:rPr>
        <w:t>могло произойти</w:t>
      </w:r>
      <w:r w:rsidRPr="00940970">
        <w:rPr>
          <w:color w:val="000000"/>
        </w:rPr>
        <w:t>?</w:t>
      </w:r>
      <w:r w:rsidRPr="00B66B5F">
        <w:rPr>
          <w:rStyle w:val="apple-converted-space"/>
          <w:color w:val="000000"/>
        </w:rPr>
        <w:t xml:space="preserve"> </w:t>
      </w:r>
      <w:r w:rsidRPr="00940970">
        <w:rPr>
          <w:color w:val="000000"/>
        </w:rPr>
        <w:t>Что</w:t>
      </w:r>
      <w:r>
        <w:rPr>
          <w:color w:val="000000"/>
        </w:rPr>
        <w:t xml:space="preserve">, во имя всего на земле, сделали мы с </w:t>
      </w:r>
      <w:r w:rsidRPr="00940970">
        <w:rPr>
          <w:color w:val="000000"/>
        </w:rPr>
        <w:t>Сьюз</w:t>
      </w:r>
      <w:r>
        <w:rPr>
          <w:color w:val="000000"/>
        </w:rPr>
        <w:t>а</w:t>
      </w:r>
      <w:r w:rsidRPr="00940970">
        <w:rPr>
          <w:color w:val="000000"/>
        </w:rPr>
        <w:t>н</w:t>
      </w:r>
      <w:r>
        <w:rPr>
          <w:color w:val="000000"/>
        </w:rPr>
        <w:t xml:space="preserve"> </w:t>
      </w:r>
      <w:r w:rsidRPr="00940970">
        <w:rPr>
          <w:color w:val="000000"/>
        </w:rPr>
        <w:t>не</w:t>
      </w:r>
      <w:r>
        <w:rPr>
          <w:color w:val="000000"/>
        </w:rPr>
        <w:t xml:space="preserve"> </w:t>
      </w:r>
      <w:r w:rsidRPr="00940970">
        <w:rPr>
          <w:color w:val="000000"/>
        </w:rPr>
        <w:t>так,</w:t>
      </w:r>
      <w:r w:rsidRPr="00B66B5F">
        <w:rPr>
          <w:rStyle w:val="apple-converted-space"/>
          <w:color w:val="000000"/>
        </w:rPr>
        <w:t xml:space="preserve"> </w:t>
      </w:r>
      <w:r w:rsidRPr="00940970">
        <w:rPr>
          <w:color w:val="000000"/>
        </w:rPr>
        <w:t>чтобы</w:t>
      </w:r>
      <w:r>
        <w:rPr>
          <w:color w:val="000000"/>
        </w:rPr>
        <w:t xml:space="preserve"> получить </w:t>
      </w:r>
      <w:r w:rsidRPr="00940970">
        <w:rPr>
          <w:color w:val="000000"/>
        </w:rPr>
        <w:t>дв</w:t>
      </w:r>
      <w:r>
        <w:rPr>
          <w:color w:val="000000"/>
        </w:rPr>
        <w:t>оих</w:t>
      </w:r>
      <w:r w:rsidRPr="00940970">
        <w:rPr>
          <w:color w:val="000000"/>
        </w:rPr>
        <w:t>?</w:t>
      </w:r>
    </w:p>
    <w:p w:rsidR="00762066" w:rsidRDefault="00762066" w:rsidP="00762066">
      <w:pPr>
        <w:pStyle w:val="western"/>
        <w:shd w:val="clear" w:color="auto" w:fill="FFFFFF"/>
        <w:spacing w:before="0" w:after="0"/>
        <w:ind w:firstLine="461"/>
        <w:jc w:val="both"/>
        <w:rPr>
          <w:color w:val="000000"/>
        </w:rPr>
      </w:pPr>
      <w:r>
        <w:rPr>
          <w:color w:val="000000"/>
        </w:rPr>
        <w:t>За воротник начал скатываться пот.</w:t>
      </w:r>
    </w:p>
    <w:p w:rsidR="00762066" w:rsidRDefault="00762066" w:rsidP="00762066">
      <w:pPr>
        <w:pStyle w:val="western"/>
        <w:shd w:val="clear" w:color="auto" w:fill="FFFFFF"/>
        <w:spacing w:before="0" w:after="0"/>
        <w:ind w:firstLine="461"/>
        <w:jc w:val="both"/>
        <w:rPr>
          <w:color w:val="000000"/>
        </w:rPr>
      </w:pPr>
      <w:r>
        <w:rPr>
          <w:color w:val="000000"/>
        </w:rPr>
        <w:t>Близнецы…</w:t>
      </w:r>
    </w:p>
    <w:p w:rsidR="00762066" w:rsidRPr="00762066" w:rsidRDefault="00762066" w:rsidP="00762066">
      <w:pPr>
        <w:pStyle w:val="western"/>
        <w:shd w:val="clear" w:color="auto" w:fill="FFFFFF"/>
        <w:spacing w:before="0" w:after="0"/>
        <w:ind w:firstLine="461"/>
        <w:jc w:val="both"/>
        <w:rPr>
          <w:color w:val="000000"/>
        </w:rPr>
      </w:pPr>
      <w:r w:rsidRPr="00940970">
        <w:rPr>
          <w:color w:val="000000"/>
        </w:rPr>
        <w:t>Они</w:t>
      </w:r>
      <w:r>
        <w:rPr>
          <w:color w:val="000000"/>
        </w:rPr>
        <w:t xml:space="preserve"> </w:t>
      </w:r>
      <w:r w:rsidRPr="00940970">
        <w:rPr>
          <w:color w:val="000000"/>
        </w:rPr>
        <w:t>будут</w:t>
      </w:r>
      <w:r>
        <w:rPr>
          <w:color w:val="000000"/>
        </w:rPr>
        <w:t xml:space="preserve"> пользоваться своей </w:t>
      </w:r>
      <w:r w:rsidRPr="00940970">
        <w:rPr>
          <w:color w:val="000000"/>
        </w:rPr>
        <w:t>одинаков</w:t>
      </w:r>
      <w:r>
        <w:rPr>
          <w:color w:val="000000"/>
        </w:rPr>
        <w:t>ой внешностью</w:t>
      </w:r>
      <w:r w:rsidRPr="00940970">
        <w:rPr>
          <w:color w:val="000000"/>
        </w:rPr>
        <w:t>,</w:t>
      </w:r>
      <w:r w:rsidRPr="00B66B5F">
        <w:rPr>
          <w:rStyle w:val="apple-converted-space"/>
          <w:color w:val="000000"/>
        </w:rPr>
        <w:t xml:space="preserve"> </w:t>
      </w:r>
      <w:r w:rsidRPr="00940970">
        <w:rPr>
          <w:color w:val="000000"/>
        </w:rPr>
        <w:t>чтобы</w:t>
      </w:r>
      <w:r>
        <w:rPr>
          <w:color w:val="000000"/>
        </w:rPr>
        <w:t xml:space="preserve"> </w:t>
      </w:r>
      <w:r w:rsidRPr="00940970">
        <w:rPr>
          <w:color w:val="000000"/>
        </w:rPr>
        <w:t>обмануть</w:t>
      </w:r>
      <w:r>
        <w:rPr>
          <w:color w:val="000000"/>
        </w:rPr>
        <w:t xml:space="preserve"> </w:t>
      </w:r>
      <w:r w:rsidRPr="00940970">
        <w:rPr>
          <w:color w:val="000000"/>
        </w:rPr>
        <w:t>нас.</w:t>
      </w:r>
      <w:r>
        <w:rPr>
          <w:color w:val="000000"/>
        </w:rPr>
        <w:t xml:space="preserve"> Из моей руки выскользнула рука </w:t>
      </w:r>
      <w:r w:rsidRPr="00940970">
        <w:rPr>
          <w:color w:val="000000"/>
        </w:rPr>
        <w:t>Сьюз</w:t>
      </w:r>
      <w:r>
        <w:rPr>
          <w:color w:val="000000"/>
        </w:rPr>
        <w:t>а</w:t>
      </w:r>
      <w:r w:rsidRPr="00940970">
        <w:rPr>
          <w:color w:val="000000"/>
        </w:rPr>
        <w:t>н.</w:t>
      </w:r>
      <w:r w:rsidRPr="00B66B5F">
        <w:rPr>
          <w:rStyle w:val="apple-converted-space"/>
          <w:color w:val="000000"/>
        </w:rPr>
        <w:t xml:space="preserve"> </w:t>
      </w:r>
      <w:r w:rsidRPr="00940970">
        <w:rPr>
          <w:color w:val="000000"/>
        </w:rPr>
        <w:t>Я</w:t>
      </w:r>
      <w:r>
        <w:rPr>
          <w:color w:val="000000"/>
        </w:rPr>
        <w:t xml:space="preserve"> запустил </w:t>
      </w:r>
      <w:r w:rsidRPr="00940970">
        <w:rPr>
          <w:color w:val="000000"/>
        </w:rPr>
        <w:t>пальцы</w:t>
      </w:r>
      <w:r>
        <w:rPr>
          <w:color w:val="000000"/>
        </w:rPr>
        <w:t xml:space="preserve"> </w:t>
      </w:r>
      <w:r w:rsidRPr="00940970">
        <w:rPr>
          <w:color w:val="000000"/>
        </w:rPr>
        <w:t>в</w:t>
      </w:r>
      <w:r>
        <w:rPr>
          <w:color w:val="000000"/>
        </w:rPr>
        <w:t xml:space="preserve"> свои </w:t>
      </w:r>
      <w:r w:rsidRPr="00940970">
        <w:rPr>
          <w:color w:val="000000"/>
        </w:rPr>
        <w:t>волосы,</w:t>
      </w:r>
      <w:r>
        <w:rPr>
          <w:color w:val="000000"/>
        </w:rPr>
        <w:t xml:space="preserve"> </w:t>
      </w:r>
      <w:r w:rsidRPr="00940970">
        <w:rPr>
          <w:color w:val="000000"/>
        </w:rPr>
        <w:t>представляя,</w:t>
      </w:r>
      <w:r w:rsidRPr="00B66B5F">
        <w:rPr>
          <w:rStyle w:val="apple-converted-space"/>
          <w:color w:val="000000"/>
        </w:rPr>
        <w:t xml:space="preserve"> </w:t>
      </w:r>
      <w:r w:rsidRPr="00940970">
        <w:rPr>
          <w:color w:val="000000"/>
        </w:rPr>
        <w:t>как</w:t>
      </w:r>
      <w:r>
        <w:rPr>
          <w:color w:val="000000"/>
        </w:rPr>
        <w:t xml:space="preserve"> </w:t>
      </w:r>
      <w:r w:rsidRPr="00940970">
        <w:rPr>
          <w:color w:val="000000"/>
        </w:rPr>
        <w:t>они</w:t>
      </w:r>
      <w:r>
        <w:rPr>
          <w:color w:val="000000"/>
        </w:rPr>
        <w:t xml:space="preserve"> будут </w:t>
      </w:r>
      <w:r w:rsidRPr="00940970">
        <w:rPr>
          <w:color w:val="000000"/>
        </w:rPr>
        <w:t>просыпаться</w:t>
      </w:r>
      <w:r>
        <w:rPr>
          <w:color w:val="000000"/>
        </w:rPr>
        <w:t xml:space="preserve"> </w:t>
      </w:r>
      <w:r w:rsidRPr="00940970">
        <w:rPr>
          <w:color w:val="000000"/>
        </w:rPr>
        <w:t>каждое</w:t>
      </w:r>
      <w:r>
        <w:rPr>
          <w:color w:val="000000"/>
        </w:rPr>
        <w:t xml:space="preserve"> </w:t>
      </w:r>
      <w:r w:rsidRPr="00940970">
        <w:rPr>
          <w:color w:val="000000"/>
        </w:rPr>
        <w:t>утро</w:t>
      </w:r>
      <w:r>
        <w:rPr>
          <w:color w:val="000000"/>
        </w:rPr>
        <w:t xml:space="preserve"> </w:t>
      </w:r>
      <w:r w:rsidRPr="00940970">
        <w:rPr>
          <w:color w:val="000000"/>
        </w:rPr>
        <w:t>и</w:t>
      </w:r>
      <w:r>
        <w:rPr>
          <w:color w:val="000000"/>
        </w:rPr>
        <w:t xml:space="preserve"> </w:t>
      </w:r>
      <w:r w:rsidRPr="00940970">
        <w:rPr>
          <w:color w:val="000000"/>
        </w:rPr>
        <w:t>дума</w:t>
      </w:r>
      <w:r>
        <w:rPr>
          <w:color w:val="000000"/>
        </w:rPr>
        <w:t>ть</w:t>
      </w:r>
      <w:r w:rsidRPr="00940970">
        <w:rPr>
          <w:color w:val="000000"/>
        </w:rPr>
        <w:t>:</w:t>
      </w:r>
      <w:r w:rsidRPr="00B66B5F">
        <w:rPr>
          <w:rStyle w:val="apple-converted-space"/>
          <w:color w:val="000000"/>
        </w:rPr>
        <w:t xml:space="preserve"> </w:t>
      </w:r>
      <w:r w:rsidRPr="00940970">
        <w:rPr>
          <w:i/>
          <w:iCs/>
          <w:color w:val="000000"/>
        </w:rPr>
        <w:t>Как</w:t>
      </w:r>
      <w:r>
        <w:rPr>
          <w:i/>
          <w:iCs/>
          <w:color w:val="000000"/>
        </w:rPr>
        <w:t xml:space="preserve"> же </w:t>
      </w:r>
      <w:r w:rsidRPr="00940970">
        <w:rPr>
          <w:i/>
          <w:iCs/>
          <w:color w:val="000000"/>
        </w:rPr>
        <w:t>мы</w:t>
      </w:r>
      <w:r>
        <w:rPr>
          <w:i/>
          <w:iCs/>
          <w:color w:val="000000"/>
        </w:rPr>
        <w:t xml:space="preserve"> </w:t>
      </w:r>
      <w:r w:rsidRPr="00940970">
        <w:rPr>
          <w:i/>
          <w:iCs/>
          <w:color w:val="000000"/>
        </w:rPr>
        <w:t>можем</w:t>
      </w:r>
      <w:r>
        <w:rPr>
          <w:i/>
          <w:iCs/>
          <w:color w:val="000000"/>
        </w:rPr>
        <w:t xml:space="preserve"> сегодня </w:t>
      </w:r>
      <w:r w:rsidRPr="00940970">
        <w:rPr>
          <w:i/>
          <w:iCs/>
          <w:color w:val="000000"/>
        </w:rPr>
        <w:t>обмануть</w:t>
      </w:r>
      <w:r>
        <w:rPr>
          <w:i/>
          <w:iCs/>
          <w:color w:val="000000"/>
        </w:rPr>
        <w:t xml:space="preserve"> </w:t>
      </w:r>
      <w:r w:rsidRPr="00940970">
        <w:rPr>
          <w:i/>
          <w:iCs/>
          <w:color w:val="000000"/>
        </w:rPr>
        <w:t>мам</w:t>
      </w:r>
      <w:r>
        <w:rPr>
          <w:i/>
          <w:iCs/>
          <w:color w:val="000000"/>
        </w:rPr>
        <w:t xml:space="preserve">у </w:t>
      </w:r>
      <w:r w:rsidRPr="00940970">
        <w:rPr>
          <w:i/>
          <w:iCs/>
          <w:color w:val="000000"/>
        </w:rPr>
        <w:t>и</w:t>
      </w:r>
      <w:r>
        <w:rPr>
          <w:i/>
          <w:iCs/>
          <w:color w:val="000000"/>
        </w:rPr>
        <w:t xml:space="preserve"> </w:t>
      </w:r>
      <w:r w:rsidRPr="00940970">
        <w:rPr>
          <w:i/>
          <w:iCs/>
          <w:color w:val="000000"/>
        </w:rPr>
        <w:t>пап</w:t>
      </w:r>
      <w:r>
        <w:rPr>
          <w:i/>
          <w:iCs/>
          <w:color w:val="000000"/>
        </w:rPr>
        <w:t>у</w:t>
      </w:r>
      <w:r w:rsidRPr="00940970">
        <w:rPr>
          <w:i/>
          <w:iCs/>
          <w:color w:val="000000"/>
        </w:rPr>
        <w:t>?</w:t>
      </w:r>
    </w:p>
    <w:p w:rsidR="00762066" w:rsidRDefault="00762066" w:rsidP="00762066">
      <w:pPr>
        <w:pStyle w:val="western"/>
        <w:shd w:val="clear" w:color="auto" w:fill="FFFFFF"/>
        <w:spacing w:before="0" w:after="0"/>
        <w:ind w:firstLine="461"/>
        <w:jc w:val="both"/>
        <w:rPr>
          <w:color w:val="000000"/>
        </w:rPr>
      </w:pPr>
      <w:r>
        <w:rPr>
          <w:color w:val="000000"/>
        </w:rPr>
        <w:t>Близнецы…</w:t>
      </w:r>
    </w:p>
    <w:p w:rsidR="00762066" w:rsidRPr="00762066" w:rsidRDefault="00762066" w:rsidP="00762066">
      <w:pPr>
        <w:pStyle w:val="western"/>
        <w:shd w:val="clear" w:color="auto" w:fill="FFFFFF"/>
        <w:spacing w:before="0" w:after="0"/>
        <w:ind w:firstLine="461"/>
        <w:jc w:val="both"/>
        <w:rPr>
          <w:color w:val="000000"/>
        </w:rPr>
      </w:pPr>
      <w:r w:rsidRPr="00940970">
        <w:rPr>
          <w:color w:val="000000"/>
        </w:rPr>
        <w:t>Если</w:t>
      </w:r>
      <w:r>
        <w:rPr>
          <w:color w:val="000000"/>
        </w:rPr>
        <w:t xml:space="preserve"> </w:t>
      </w:r>
      <w:r w:rsidRPr="00940970">
        <w:rPr>
          <w:color w:val="000000"/>
        </w:rPr>
        <w:t>они</w:t>
      </w:r>
      <w:r>
        <w:rPr>
          <w:color w:val="000000"/>
        </w:rPr>
        <w:t xml:space="preserve"> хоть немного </w:t>
      </w:r>
      <w:r w:rsidRPr="00940970">
        <w:rPr>
          <w:color w:val="000000"/>
        </w:rPr>
        <w:t>в</w:t>
      </w:r>
      <w:r>
        <w:rPr>
          <w:color w:val="000000"/>
        </w:rPr>
        <w:t>озьмут от меня</w:t>
      </w:r>
      <w:r w:rsidRPr="00940970">
        <w:rPr>
          <w:color w:val="000000"/>
        </w:rPr>
        <w:t>,</w:t>
      </w:r>
      <w:r>
        <w:rPr>
          <w:color w:val="000000"/>
        </w:rPr>
        <w:t xml:space="preserve"> </w:t>
      </w:r>
      <w:r w:rsidRPr="00940970">
        <w:rPr>
          <w:color w:val="000000"/>
        </w:rPr>
        <w:t>они</w:t>
      </w:r>
      <w:r>
        <w:rPr>
          <w:color w:val="000000"/>
        </w:rPr>
        <w:t xml:space="preserve"> будут </w:t>
      </w:r>
      <w:r w:rsidRPr="00940970">
        <w:rPr>
          <w:color w:val="000000"/>
        </w:rPr>
        <w:t>озор</w:t>
      </w:r>
      <w:r>
        <w:rPr>
          <w:color w:val="000000"/>
        </w:rPr>
        <w:t>никами</w:t>
      </w:r>
      <w:r w:rsidRPr="00940970">
        <w:rPr>
          <w:color w:val="000000"/>
        </w:rPr>
        <w:t>.</w:t>
      </w:r>
      <w:r w:rsidRPr="00B66B5F">
        <w:rPr>
          <w:rStyle w:val="apple-converted-space"/>
          <w:color w:val="000000"/>
        </w:rPr>
        <w:t xml:space="preserve"> </w:t>
      </w:r>
      <w:r>
        <w:rPr>
          <w:color w:val="000000"/>
        </w:rPr>
        <w:t>Ужасными</w:t>
      </w:r>
      <w:r w:rsidRPr="00940970">
        <w:rPr>
          <w:color w:val="000000"/>
        </w:rPr>
        <w:t>.</w:t>
      </w:r>
    </w:p>
    <w:p w:rsidR="00762066" w:rsidRDefault="00762066" w:rsidP="00762066">
      <w:pPr>
        <w:pStyle w:val="western"/>
        <w:shd w:val="clear" w:color="auto" w:fill="FFFFFF"/>
        <w:spacing w:before="0" w:after="0"/>
        <w:ind w:firstLine="461"/>
        <w:jc w:val="both"/>
        <w:rPr>
          <w:color w:val="000000"/>
        </w:rPr>
      </w:pPr>
      <w:r>
        <w:rPr>
          <w:color w:val="000000"/>
        </w:rPr>
        <w:t>Ах, боже мой, неужели я действительно готов к этому?</w:t>
      </w:r>
      <w:r>
        <w:rPr>
          <w:rStyle w:val="apple-converted-space"/>
          <w:color w:val="000000"/>
        </w:rPr>
        <w:t xml:space="preserve"> </w:t>
      </w:r>
      <w:r>
        <w:rPr>
          <w:color w:val="000000"/>
        </w:rPr>
        <w:t>Готова ли Сью?</w:t>
      </w:r>
      <w:r>
        <w:rPr>
          <w:rStyle w:val="apple-converted-space"/>
          <w:color w:val="000000"/>
        </w:rPr>
        <w:t xml:space="preserve"> </w:t>
      </w:r>
      <w:r>
        <w:rPr>
          <w:color w:val="000000"/>
        </w:rPr>
        <w:t>Я знаю, что она действительно очень хотела этого ребенка.</w:t>
      </w:r>
      <w:r>
        <w:rPr>
          <w:rStyle w:val="apple-converted-space"/>
          <w:color w:val="000000"/>
        </w:rPr>
        <w:t xml:space="preserve"> </w:t>
      </w:r>
      <w:r>
        <w:rPr>
          <w:color w:val="000000"/>
        </w:rPr>
        <w:t>Мы оба хотели.</w:t>
      </w:r>
      <w:r>
        <w:rPr>
          <w:rStyle w:val="apple-converted-space"/>
          <w:color w:val="000000"/>
        </w:rPr>
        <w:t xml:space="preserve"> </w:t>
      </w:r>
      <w:r>
        <w:rPr>
          <w:color w:val="000000"/>
        </w:rPr>
        <w:t>Но сразу двоих? Откровенно говоря, это пугает меня до чёртиков.</w:t>
      </w:r>
      <w:r>
        <w:rPr>
          <w:rStyle w:val="apple-converted-space"/>
          <w:color w:val="000000"/>
        </w:rPr>
        <w:t xml:space="preserve"> </w:t>
      </w:r>
      <w:r>
        <w:rPr>
          <w:color w:val="000000"/>
        </w:rPr>
        <w:t>Закрыв глаза, я провёл руками по лицу.</w:t>
      </w:r>
      <w:r>
        <w:rPr>
          <w:rStyle w:val="apple-converted-space"/>
          <w:color w:val="000000"/>
        </w:rPr>
        <w:t xml:space="preserve"> </w:t>
      </w:r>
      <w:r>
        <w:rPr>
          <w:color w:val="000000"/>
        </w:rPr>
        <w:t>И вдруг передо мной</w:t>
      </w:r>
      <w:r w:rsidRPr="00267B11">
        <w:rPr>
          <w:color w:val="000000"/>
        </w:rPr>
        <w:t xml:space="preserve"> </w:t>
      </w:r>
      <w:r>
        <w:rPr>
          <w:color w:val="000000"/>
        </w:rPr>
        <w:t>возникло изображение.</w:t>
      </w:r>
      <w:r>
        <w:rPr>
          <w:rStyle w:val="apple-converted-space"/>
          <w:color w:val="000000"/>
        </w:rPr>
        <w:t xml:space="preserve"> </w:t>
      </w:r>
      <w:r>
        <w:rPr>
          <w:color w:val="000000"/>
        </w:rPr>
        <w:t>Двое маленьких ребят улыбаются мне, с глазами цвета мишек Гамми, теплыми как у Сьюзан, с липкими руками из-за украденного шоколадного торта, с растрёпанными светлыми волосами, как у меня.</w:t>
      </w:r>
      <w:r>
        <w:rPr>
          <w:rStyle w:val="apple-converted-space"/>
          <w:color w:val="000000"/>
        </w:rPr>
        <w:t xml:space="preserve"> </w:t>
      </w:r>
      <w:r>
        <w:rPr>
          <w:color w:val="000000"/>
        </w:rPr>
        <w:t>Мы могли бы рисовать вместе рисунки в альбоме.</w:t>
      </w:r>
      <w:r>
        <w:rPr>
          <w:rStyle w:val="apple-converted-space"/>
          <w:color w:val="000000"/>
        </w:rPr>
        <w:t xml:space="preserve"> </w:t>
      </w:r>
      <w:r>
        <w:rPr>
          <w:color w:val="000000"/>
        </w:rPr>
        <w:t>Или я бы мог научить их играть в баскетбол.</w:t>
      </w:r>
    </w:p>
    <w:p w:rsidR="00762066" w:rsidRDefault="00762066" w:rsidP="00762066">
      <w:pPr>
        <w:pStyle w:val="western"/>
        <w:shd w:val="clear" w:color="auto" w:fill="FFFFFF"/>
        <w:spacing w:before="0" w:after="0"/>
        <w:ind w:firstLine="461"/>
        <w:jc w:val="both"/>
        <w:rPr>
          <w:color w:val="000000"/>
        </w:rPr>
      </w:pPr>
      <w:r>
        <w:rPr>
          <w:color w:val="000000"/>
        </w:rPr>
        <w:t>Заметка для себя: вымостить баскетбольную площадку в саду на следующей неделе.</w:t>
      </w:r>
    </w:p>
    <w:p w:rsidR="00762066" w:rsidRDefault="00762066" w:rsidP="00762066">
      <w:pPr>
        <w:pStyle w:val="western"/>
        <w:shd w:val="clear" w:color="auto" w:fill="FFFFFF"/>
        <w:spacing w:before="0" w:after="0"/>
        <w:ind w:firstLine="461"/>
        <w:jc w:val="both"/>
        <w:rPr>
          <w:color w:val="000000"/>
        </w:rPr>
      </w:pPr>
      <w:r>
        <w:rPr>
          <w:color w:val="000000"/>
        </w:rPr>
        <w:t>У этих двоих будет удивительное детство, если они будут проводить всё время вместе, как делали Итан и я.</w:t>
      </w:r>
      <w:r>
        <w:rPr>
          <w:rStyle w:val="apple-converted-space"/>
          <w:color w:val="000000"/>
        </w:rPr>
        <w:t xml:space="preserve"> </w:t>
      </w:r>
      <w:r>
        <w:rPr>
          <w:color w:val="000000"/>
        </w:rPr>
        <w:t xml:space="preserve">Они станут двумя крутыми </w:t>
      </w:r>
      <w:proofErr w:type="gramStart"/>
      <w:r>
        <w:rPr>
          <w:color w:val="000000"/>
        </w:rPr>
        <w:t>чуваками</w:t>
      </w:r>
      <w:proofErr w:type="gramEnd"/>
      <w:r>
        <w:rPr>
          <w:color w:val="000000"/>
        </w:rPr>
        <w:t>, обводя девочек в детском саду вокруг пальцев.</w:t>
      </w:r>
      <w:r>
        <w:rPr>
          <w:rStyle w:val="apple-converted-space"/>
          <w:color w:val="000000"/>
        </w:rPr>
        <w:t xml:space="preserve"> </w:t>
      </w:r>
      <w:r>
        <w:rPr>
          <w:color w:val="000000"/>
        </w:rPr>
        <w:t>Ой, блин, подождите!</w:t>
      </w:r>
      <w:r>
        <w:rPr>
          <w:rStyle w:val="apple-converted-space"/>
          <w:color w:val="000000"/>
        </w:rPr>
        <w:t xml:space="preserve"> </w:t>
      </w:r>
      <w:r>
        <w:rPr>
          <w:color w:val="000000"/>
        </w:rPr>
        <w:t>Девочек?</w:t>
      </w:r>
      <w:r>
        <w:rPr>
          <w:rStyle w:val="apple-converted-space"/>
          <w:color w:val="000000"/>
        </w:rPr>
        <w:t xml:space="preserve"> </w:t>
      </w:r>
      <w:r>
        <w:rPr>
          <w:color w:val="000000"/>
        </w:rPr>
        <w:t>Это плохо.</w:t>
      </w:r>
      <w:r>
        <w:rPr>
          <w:rStyle w:val="apple-converted-space"/>
          <w:color w:val="000000"/>
        </w:rPr>
        <w:t xml:space="preserve"> </w:t>
      </w:r>
      <w:r>
        <w:rPr>
          <w:color w:val="000000"/>
        </w:rPr>
        <w:t>Я должен установить сразу несколько правил, прежде чем они смогут столкнуться с чем-то вроде неприятностей, которые были у меня с Сью.</w:t>
      </w:r>
    </w:p>
    <w:p w:rsidR="00762066" w:rsidRDefault="00762066" w:rsidP="00762066">
      <w:pPr>
        <w:pStyle w:val="western"/>
        <w:shd w:val="clear" w:color="auto" w:fill="FFFFFF"/>
        <w:spacing w:before="0" w:after="0"/>
        <w:ind w:firstLine="461"/>
        <w:jc w:val="both"/>
        <w:rPr>
          <w:rStyle w:val="apple-converted-space"/>
          <w:color w:val="000000"/>
        </w:rPr>
      </w:pPr>
      <w:r>
        <w:rPr>
          <w:color w:val="000000"/>
        </w:rPr>
        <w:t>Представив своих детей в подобной кутерьме в один прекрасный день, меня захлестнул поток сладких и забавных воспоминаний о средней школе.</w:t>
      </w:r>
      <w:r>
        <w:rPr>
          <w:rStyle w:val="apple-converted-space"/>
          <w:color w:val="000000"/>
        </w:rPr>
        <w:t xml:space="preserve"> А ещё</w:t>
      </w:r>
      <w:r>
        <w:rPr>
          <w:color w:val="000000"/>
        </w:rPr>
        <w:t xml:space="preserve">, что скажут </w:t>
      </w:r>
      <w:proofErr w:type="gramStart"/>
      <w:r>
        <w:rPr>
          <w:color w:val="000000"/>
        </w:rPr>
        <w:t>Ит</w:t>
      </w:r>
      <w:proofErr w:type="gramEnd"/>
      <w:r>
        <w:rPr>
          <w:color w:val="000000"/>
        </w:rPr>
        <w:t xml:space="preserve"> и Уилл, когда на распечатке результатов УЗИ завтра увидят двоих?</w:t>
      </w:r>
      <w:r>
        <w:rPr>
          <w:rStyle w:val="apple-converted-space"/>
          <w:color w:val="000000"/>
        </w:rPr>
        <w:t xml:space="preserve"> Моя грудь затряслась от приступа смеха</w:t>
      </w:r>
      <w:r>
        <w:rPr>
          <w:color w:val="000000"/>
        </w:rPr>
        <w:t>.</w:t>
      </w:r>
      <w:r>
        <w:rPr>
          <w:rStyle w:val="apple-converted-space"/>
          <w:color w:val="000000"/>
        </w:rPr>
        <w:t xml:space="preserve"> </w:t>
      </w:r>
    </w:p>
    <w:p w:rsidR="00762066" w:rsidRDefault="00762066" w:rsidP="00762066">
      <w:pPr>
        <w:pStyle w:val="western"/>
        <w:shd w:val="clear" w:color="auto" w:fill="FFFFFF"/>
        <w:spacing w:before="0" w:after="0"/>
        <w:ind w:firstLine="461"/>
        <w:jc w:val="both"/>
        <w:rPr>
          <w:color w:val="000000"/>
        </w:rPr>
      </w:pPr>
      <w:r w:rsidRPr="004A35DD">
        <w:t>–</w:t>
      </w:r>
      <w:r>
        <w:t xml:space="preserve"> </w:t>
      </w:r>
      <w:r>
        <w:rPr>
          <w:color w:val="000000"/>
        </w:rPr>
        <w:t>Ну, дяде Итану и Уильяму это понравится,</w:t>
      </w:r>
      <w:r w:rsidRPr="00214E43">
        <w:t xml:space="preserve"> </w:t>
      </w:r>
      <w:r w:rsidRPr="004A35DD">
        <w:t>–</w:t>
      </w:r>
      <w:r>
        <w:rPr>
          <w:color w:val="000000"/>
        </w:rPr>
        <w:t xml:space="preserve"> ответил я на свой собственный вопрос, затем встал со стула и направился к двери.</w:t>
      </w:r>
      <w:r>
        <w:rPr>
          <w:rStyle w:val="apple-converted-space"/>
          <w:color w:val="000000"/>
        </w:rPr>
        <w:t xml:space="preserve"> </w:t>
      </w:r>
      <w:r>
        <w:rPr>
          <w:color w:val="000000"/>
        </w:rPr>
        <w:t>Свежий воздух, вот что мне сейчас</w:t>
      </w:r>
      <w:r w:rsidRPr="00B7615E">
        <w:rPr>
          <w:color w:val="000000"/>
        </w:rPr>
        <w:t xml:space="preserve"> </w:t>
      </w:r>
      <w:r>
        <w:rPr>
          <w:color w:val="000000"/>
        </w:rPr>
        <w:t>нужно.</w:t>
      </w:r>
      <w:r>
        <w:rPr>
          <w:rStyle w:val="apple-converted-space"/>
          <w:color w:val="000000"/>
        </w:rPr>
        <w:t xml:space="preserve"> </w:t>
      </w:r>
      <w:r>
        <w:rPr>
          <w:color w:val="000000"/>
        </w:rPr>
        <w:t>Глубокий вдох. Или два.</w:t>
      </w:r>
    </w:p>
    <w:p w:rsidR="00762066" w:rsidRDefault="00762066" w:rsidP="00762066">
      <w:pPr>
        <w:pStyle w:val="western"/>
        <w:shd w:val="clear" w:color="auto" w:fill="FFFFFF"/>
        <w:spacing w:before="0" w:after="0"/>
        <w:ind w:firstLine="461"/>
        <w:jc w:val="both"/>
        <w:rPr>
          <w:color w:val="000000"/>
        </w:rPr>
      </w:pPr>
      <w:r>
        <w:rPr>
          <w:color w:val="000000"/>
        </w:rPr>
        <w:t>Около машины я вытащил ключи, но не открыл, а просто стукнулся головой о крышу машины.</w:t>
      </w:r>
    </w:p>
    <w:p w:rsidR="00762066" w:rsidRPr="00762066" w:rsidRDefault="00762066" w:rsidP="00762066">
      <w:pPr>
        <w:pStyle w:val="western"/>
        <w:shd w:val="clear" w:color="auto" w:fill="FFFFFF"/>
        <w:spacing w:before="0" w:after="0"/>
        <w:ind w:firstLine="461"/>
        <w:jc w:val="both"/>
        <w:rPr>
          <w:color w:val="000000"/>
        </w:rPr>
      </w:pPr>
      <w:r>
        <w:rPr>
          <w:color w:val="000000"/>
        </w:rPr>
        <w:t>Близнецы</w:t>
      </w:r>
      <w:r w:rsidRPr="00762066">
        <w:rPr>
          <w:color w:val="000000"/>
        </w:rPr>
        <w:t xml:space="preserve">... </w:t>
      </w:r>
      <w:r>
        <w:rPr>
          <w:color w:val="000000"/>
        </w:rPr>
        <w:t>Ох,</w:t>
      </w:r>
      <w:r w:rsidRPr="00762066">
        <w:rPr>
          <w:color w:val="000000"/>
        </w:rPr>
        <w:t xml:space="preserve"> </w:t>
      </w:r>
      <w:r>
        <w:rPr>
          <w:color w:val="000000"/>
        </w:rPr>
        <w:t>блин</w:t>
      </w:r>
      <w:r w:rsidRPr="00762066">
        <w:rPr>
          <w:color w:val="000000"/>
        </w:rPr>
        <w:t>.</w:t>
      </w:r>
    </w:p>
    <w:p w:rsidR="00762066" w:rsidRPr="00762066" w:rsidRDefault="00762066" w:rsidP="00762066">
      <w:pPr>
        <w:pStyle w:val="western"/>
        <w:shd w:val="clear" w:color="auto" w:fill="FFFFFF"/>
        <w:spacing w:before="0" w:after="0"/>
        <w:ind w:firstLine="461"/>
        <w:jc w:val="both"/>
      </w:pPr>
    </w:p>
    <w:p w:rsidR="00762066" w:rsidRPr="00762066" w:rsidRDefault="00762066" w:rsidP="00762066">
      <w:pPr>
        <w:pStyle w:val="western"/>
        <w:shd w:val="clear" w:color="auto" w:fill="FFFFFF"/>
        <w:spacing w:before="0" w:after="0"/>
        <w:jc w:val="center"/>
        <w:rPr>
          <w:b/>
          <w:sz w:val="32"/>
        </w:rPr>
      </w:pPr>
      <w:r w:rsidRPr="00762066">
        <w:rPr>
          <w:b/>
          <w:sz w:val="32"/>
        </w:rPr>
        <w:t>***</w:t>
      </w:r>
    </w:p>
    <w:p w:rsidR="00762066" w:rsidRPr="00762066" w:rsidRDefault="00762066" w:rsidP="00762066">
      <w:pPr>
        <w:pStyle w:val="western"/>
        <w:shd w:val="clear" w:color="auto" w:fill="FFFFFF"/>
        <w:spacing w:before="0" w:after="0"/>
        <w:ind w:firstLine="461"/>
        <w:jc w:val="both"/>
      </w:pPr>
    </w:p>
    <w:p w:rsidR="00762066" w:rsidRDefault="00762066" w:rsidP="00762066">
      <w:pPr>
        <w:pStyle w:val="western"/>
        <w:shd w:val="clear" w:color="auto" w:fill="FFFFFF"/>
        <w:spacing w:before="0" w:after="0"/>
        <w:ind w:firstLine="426"/>
        <w:jc w:val="both"/>
        <w:rPr>
          <w:color w:val="000000"/>
        </w:rPr>
      </w:pPr>
      <w:r w:rsidRPr="004A35DD">
        <w:t>–</w:t>
      </w:r>
      <w:r>
        <w:t xml:space="preserve"> </w:t>
      </w:r>
      <w:r>
        <w:rPr>
          <w:color w:val="000000"/>
        </w:rPr>
        <w:t>Что думаешь об Элизабет и Тейлор?</w:t>
      </w:r>
    </w:p>
    <w:p w:rsidR="00762066" w:rsidRDefault="00762066" w:rsidP="00762066">
      <w:pPr>
        <w:pStyle w:val="western"/>
        <w:shd w:val="clear" w:color="auto" w:fill="FFFFFF"/>
        <w:spacing w:before="0" w:after="0"/>
        <w:ind w:firstLine="461"/>
        <w:jc w:val="both"/>
        <w:rPr>
          <w:rStyle w:val="apple-converted-space"/>
          <w:color w:val="000000"/>
        </w:rPr>
      </w:pPr>
      <w:r>
        <w:rPr>
          <w:color w:val="000000"/>
        </w:rPr>
        <w:lastRenderedPageBreak/>
        <w:t>Мои глаза распахнулись, и им понадобилась секунда, чтобы приспособиться к темноте.</w:t>
      </w:r>
      <w:r>
        <w:rPr>
          <w:rStyle w:val="apple-converted-space"/>
          <w:color w:val="000000"/>
        </w:rPr>
        <w:t xml:space="preserve"> </w:t>
      </w:r>
    </w:p>
    <w:p w:rsidR="00762066" w:rsidRDefault="00762066" w:rsidP="00762066">
      <w:pPr>
        <w:pStyle w:val="western"/>
        <w:shd w:val="clear" w:color="auto" w:fill="FFFFFF"/>
        <w:spacing w:before="0" w:after="0"/>
        <w:ind w:firstLine="461"/>
        <w:jc w:val="both"/>
        <w:rPr>
          <w:color w:val="000000"/>
        </w:rPr>
      </w:pPr>
      <w:r w:rsidRPr="004A35DD">
        <w:t>–</w:t>
      </w:r>
      <w:r>
        <w:t xml:space="preserve"> </w:t>
      </w:r>
      <w:r>
        <w:rPr>
          <w:color w:val="000000"/>
        </w:rPr>
        <w:t>Что ты имеешь в виду?</w:t>
      </w:r>
      <w:r w:rsidRPr="00214E43">
        <w:t xml:space="preserve"> </w:t>
      </w:r>
      <w:r w:rsidRPr="004A35DD">
        <w:t>–</w:t>
      </w:r>
      <w:r>
        <w:rPr>
          <w:color w:val="000000"/>
        </w:rPr>
        <w:t xml:space="preserve"> спросил я Сьюзан через плечо. Часы на моей тумбочке показывали 23:19.</w:t>
      </w:r>
      <w:r>
        <w:rPr>
          <w:rStyle w:val="apple-converted-space"/>
          <w:color w:val="000000"/>
        </w:rPr>
        <w:t xml:space="preserve"> К</w:t>
      </w:r>
      <w:r>
        <w:rPr>
          <w:color w:val="000000"/>
        </w:rPr>
        <w:t>то-то не может уснуть.</w:t>
      </w:r>
    </w:p>
    <w:p w:rsidR="00762066" w:rsidRDefault="00762066" w:rsidP="00762066">
      <w:pPr>
        <w:pStyle w:val="western"/>
        <w:shd w:val="clear" w:color="auto" w:fill="FFFFFF"/>
        <w:spacing w:before="0" w:after="0"/>
        <w:ind w:firstLine="461"/>
        <w:jc w:val="both"/>
        <w:rPr>
          <w:color w:val="000000"/>
        </w:rPr>
      </w:pPr>
      <w:r w:rsidRPr="004A35DD">
        <w:t>–</w:t>
      </w:r>
      <w:r>
        <w:t xml:space="preserve"> Ну, имена</w:t>
      </w:r>
      <w:r>
        <w:rPr>
          <w:color w:val="000000"/>
        </w:rPr>
        <w:t>.</w:t>
      </w:r>
      <w:r>
        <w:rPr>
          <w:rStyle w:val="apple-converted-space"/>
          <w:color w:val="000000"/>
        </w:rPr>
        <w:t xml:space="preserve"> </w:t>
      </w:r>
      <w:r>
        <w:rPr>
          <w:color w:val="000000"/>
        </w:rPr>
        <w:t xml:space="preserve">Для детей, </w:t>
      </w:r>
      <w:r w:rsidRPr="004A35DD">
        <w:t>–</w:t>
      </w:r>
      <w:r>
        <w:t xml:space="preserve"> </w:t>
      </w:r>
      <w:r>
        <w:rPr>
          <w:color w:val="000000"/>
        </w:rPr>
        <w:t>объяснила она.</w:t>
      </w:r>
      <w:r>
        <w:rPr>
          <w:rStyle w:val="apple-converted-space"/>
          <w:color w:val="000000"/>
        </w:rPr>
        <w:t xml:space="preserve"> </w:t>
      </w:r>
      <w:r w:rsidRPr="004A35DD">
        <w:t>–</w:t>
      </w:r>
      <w:r>
        <w:t xml:space="preserve"> </w:t>
      </w:r>
      <w:r>
        <w:rPr>
          <w:color w:val="000000"/>
        </w:rPr>
        <w:t>Я думаю, что было бы здорово назвать их именами знаменитостей.</w:t>
      </w:r>
      <w:r>
        <w:rPr>
          <w:rStyle w:val="apple-converted-space"/>
          <w:color w:val="000000"/>
        </w:rPr>
        <w:t xml:space="preserve"> </w:t>
      </w:r>
      <w:r>
        <w:rPr>
          <w:color w:val="000000"/>
        </w:rPr>
        <w:t>Может быть, мальчиков</w:t>
      </w:r>
      <w:r w:rsidRPr="005F6307">
        <w:rPr>
          <w:color w:val="000000"/>
        </w:rPr>
        <w:t xml:space="preserve"> </w:t>
      </w:r>
      <w:r>
        <w:rPr>
          <w:color w:val="000000"/>
        </w:rPr>
        <w:t>Мэтт и Дэймон.</w:t>
      </w:r>
      <w:r>
        <w:rPr>
          <w:rStyle w:val="apple-converted-space"/>
          <w:color w:val="000000"/>
        </w:rPr>
        <w:t xml:space="preserve"> </w:t>
      </w:r>
      <w:r>
        <w:rPr>
          <w:color w:val="000000"/>
        </w:rPr>
        <w:t>Или</w:t>
      </w:r>
      <w:proofErr w:type="gramStart"/>
      <w:r>
        <w:rPr>
          <w:color w:val="000000"/>
        </w:rPr>
        <w:t>… Х</w:t>
      </w:r>
      <w:proofErr w:type="gramEnd"/>
      <w:r>
        <w:rPr>
          <w:color w:val="000000"/>
        </w:rPr>
        <w:t xml:space="preserve">м! </w:t>
      </w:r>
      <w:r w:rsidRPr="004A35DD">
        <w:t>–</w:t>
      </w:r>
      <w:r>
        <w:t xml:space="preserve"> М</w:t>
      </w:r>
      <w:r>
        <w:rPr>
          <w:color w:val="000000"/>
        </w:rPr>
        <w:t xml:space="preserve">атрац заходил ходуном, и это означало, что она </w:t>
      </w:r>
      <w:r w:rsidRPr="00162673">
        <w:rPr>
          <w:color w:val="000000"/>
        </w:rPr>
        <w:t xml:space="preserve">у меня за спиной </w:t>
      </w:r>
      <w:r>
        <w:rPr>
          <w:color w:val="000000"/>
        </w:rPr>
        <w:t>прямо в постели подпрыгнула в полном восторге от своей гениальной мысли.</w:t>
      </w:r>
      <w:r>
        <w:rPr>
          <w:rStyle w:val="apple-converted-space"/>
          <w:color w:val="000000"/>
        </w:rPr>
        <w:t xml:space="preserve"> </w:t>
      </w:r>
      <w:r w:rsidRPr="004A35DD">
        <w:t>–</w:t>
      </w:r>
      <w:r>
        <w:t xml:space="preserve"> </w:t>
      </w:r>
      <w:r>
        <w:rPr>
          <w:color w:val="000000"/>
        </w:rPr>
        <w:t>Мы могли бы дать им имена персонажей книг. Например, Перси и Джексон.</w:t>
      </w:r>
      <w:r>
        <w:rPr>
          <w:rStyle w:val="apple-converted-space"/>
          <w:color w:val="000000"/>
        </w:rPr>
        <w:t xml:space="preserve"> </w:t>
      </w:r>
      <w:r>
        <w:rPr>
          <w:color w:val="000000"/>
        </w:rPr>
        <w:t xml:space="preserve">Или… </w:t>
      </w:r>
      <w:r w:rsidRPr="004A35DD">
        <w:t>–</w:t>
      </w:r>
      <w:r>
        <w:t xml:space="preserve"> </w:t>
      </w:r>
      <w:r>
        <w:rPr>
          <w:color w:val="000000"/>
        </w:rPr>
        <w:t xml:space="preserve">Она положила руку на моё плечо </w:t>
      </w:r>
      <w:r w:rsidRPr="004A35DD">
        <w:t>–</w:t>
      </w:r>
      <w:r>
        <w:rPr>
          <w:color w:val="000000"/>
        </w:rPr>
        <w:t xml:space="preserve"> Гарри и Поттер!</w:t>
      </w:r>
    </w:p>
    <w:p w:rsidR="00762066" w:rsidRDefault="00762066" w:rsidP="00762066">
      <w:pPr>
        <w:pStyle w:val="western"/>
        <w:shd w:val="clear" w:color="auto" w:fill="FFFFFF"/>
        <w:spacing w:before="0" w:after="0"/>
        <w:ind w:firstLine="461"/>
        <w:jc w:val="both"/>
        <w:rPr>
          <w:color w:val="000000"/>
        </w:rPr>
      </w:pPr>
      <w:r>
        <w:rPr>
          <w:color w:val="000000"/>
        </w:rPr>
        <w:t>Она серьёзно?</w:t>
      </w:r>
      <w:r>
        <w:rPr>
          <w:rStyle w:val="apple-converted-space"/>
          <w:color w:val="000000"/>
        </w:rPr>
        <w:t xml:space="preserve"> </w:t>
      </w:r>
      <w:r>
        <w:rPr>
          <w:color w:val="000000"/>
        </w:rPr>
        <w:t>Я включил ночник и повернулся на бок, опираясь на локоть.</w:t>
      </w:r>
      <w:r>
        <w:rPr>
          <w:rStyle w:val="apple-converted-space"/>
          <w:color w:val="000000"/>
        </w:rPr>
        <w:t xml:space="preserve"> Сурово посмотрел</w:t>
      </w:r>
      <w:r>
        <w:rPr>
          <w:color w:val="000000"/>
        </w:rPr>
        <w:t xml:space="preserve"> на неё и медленно и чётко</w:t>
      </w:r>
      <w:r w:rsidRPr="00FE467E">
        <w:rPr>
          <w:color w:val="000000"/>
        </w:rPr>
        <w:t xml:space="preserve"> </w:t>
      </w:r>
      <w:r>
        <w:rPr>
          <w:color w:val="000000"/>
        </w:rPr>
        <w:t xml:space="preserve">сказал: </w:t>
      </w:r>
    </w:p>
    <w:p w:rsidR="00762066" w:rsidRDefault="00762066" w:rsidP="00762066">
      <w:pPr>
        <w:pStyle w:val="western"/>
        <w:shd w:val="clear" w:color="auto" w:fill="FFFFFF"/>
        <w:spacing w:before="0" w:after="0"/>
        <w:ind w:firstLine="461"/>
        <w:jc w:val="both"/>
        <w:rPr>
          <w:color w:val="000000"/>
        </w:rPr>
      </w:pPr>
      <w:r w:rsidRPr="004A35DD">
        <w:t>–</w:t>
      </w:r>
      <w:r>
        <w:t xml:space="preserve"> </w:t>
      </w:r>
      <w:r>
        <w:rPr>
          <w:color w:val="000000"/>
        </w:rPr>
        <w:t>Мы определенно не станем назвать ни одного из наших детей Поттером.</w:t>
      </w:r>
    </w:p>
    <w:p w:rsidR="00762066" w:rsidRPr="00762066" w:rsidRDefault="00762066" w:rsidP="00762066">
      <w:pPr>
        <w:pStyle w:val="western"/>
        <w:shd w:val="clear" w:color="auto" w:fill="FFFFFF"/>
        <w:spacing w:before="0" w:after="0"/>
        <w:ind w:firstLine="461"/>
        <w:jc w:val="both"/>
        <w:rPr>
          <w:color w:val="000000"/>
        </w:rPr>
      </w:pPr>
      <w:r w:rsidRPr="004A35DD">
        <w:t>–</w:t>
      </w:r>
      <w:r w:rsidRPr="00762066">
        <w:rPr>
          <w:rStyle w:val="apple-converted-space"/>
          <w:color w:val="000000"/>
        </w:rPr>
        <w:t xml:space="preserve"> </w:t>
      </w:r>
      <w:r w:rsidRPr="00940970">
        <w:rPr>
          <w:color w:val="000000"/>
        </w:rPr>
        <w:t>Хорошо,</w:t>
      </w:r>
      <w:r>
        <w:rPr>
          <w:color w:val="000000"/>
        </w:rPr>
        <w:t xml:space="preserve"> </w:t>
      </w:r>
      <w:r w:rsidRPr="00940970">
        <w:rPr>
          <w:color w:val="000000"/>
        </w:rPr>
        <w:t>тогда</w:t>
      </w:r>
      <w:r>
        <w:rPr>
          <w:color w:val="000000"/>
        </w:rPr>
        <w:t xml:space="preserve"> </w:t>
      </w:r>
      <w:r w:rsidRPr="00940970">
        <w:rPr>
          <w:color w:val="000000"/>
        </w:rPr>
        <w:t>не</w:t>
      </w:r>
      <w:r>
        <w:rPr>
          <w:color w:val="000000"/>
        </w:rPr>
        <w:t xml:space="preserve"> </w:t>
      </w:r>
      <w:r w:rsidRPr="00940970">
        <w:rPr>
          <w:color w:val="000000"/>
        </w:rPr>
        <w:t>так.</w:t>
      </w:r>
      <w:r w:rsidRPr="00214E43">
        <w:t xml:space="preserve"> </w:t>
      </w:r>
      <w:r w:rsidRPr="004A35DD">
        <w:t>–</w:t>
      </w:r>
      <w:r>
        <w:rPr>
          <w:color w:val="000000"/>
        </w:rPr>
        <w:t xml:space="preserve"> </w:t>
      </w:r>
      <w:r w:rsidRPr="00940970">
        <w:rPr>
          <w:color w:val="000000"/>
        </w:rPr>
        <w:t>Она</w:t>
      </w:r>
      <w:r>
        <w:rPr>
          <w:color w:val="000000"/>
        </w:rPr>
        <w:t xml:space="preserve"> </w:t>
      </w:r>
      <w:r w:rsidRPr="00940970">
        <w:rPr>
          <w:color w:val="000000"/>
        </w:rPr>
        <w:t>закатила</w:t>
      </w:r>
      <w:r>
        <w:rPr>
          <w:color w:val="000000"/>
        </w:rPr>
        <w:t xml:space="preserve"> </w:t>
      </w:r>
      <w:r w:rsidRPr="00940970">
        <w:rPr>
          <w:color w:val="000000"/>
        </w:rPr>
        <w:t>глаза,</w:t>
      </w:r>
      <w:r>
        <w:rPr>
          <w:color w:val="000000"/>
        </w:rPr>
        <w:t xml:space="preserve"> </w:t>
      </w:r>
      <w:r w:rsidRPr="00940970">
        <w:rPr>
          <w:color w:val="000000"/>
        </w:rPr>
        <w:t>но</w:t>
      </w:r>
      <w:r>
        <w:rPr>
          <w:color w:val="000000"/>
        </w:rPr>
        <w:t xml:space="preserve"> взволнованность в них </w:t>
      </w:r>
      <w:r w:rsidRPr="00940970">
        <w:rPr>
          <w:color w:val="000000"/>
        </w:rPr>
        <w:t>остал</w:t>
      </w:r>
      <w:r>
        <w:rPr>
          <w:color w:val="000000"/>
        </w:rPr>
        <w:t>ось</w:t>
      </w:r>
      <w:r w:rsidRPr="00940970">
        <w:rPr>
          <w:color w:val="000000"/>
        </w:rPr>
        <w:t>.</w:t>
      </w:r>
      <w:r w:rsidRPr="00B66B5F">
        <w:rPr>
          <w:rStyle w:val="apple-converted-space"/>
          <w:color w:val="000000"/>
        </w:rPr>
        <w:t xml:space="preserve"> </w:t>
      </w:r>
      <w:r>
        <w:rPr>
          <w:rStyle w:val="apple-converted-space"/>
          <w:color w:val="000000"/>
        </w:rPr>
        <w:t>Она там поселилась на все выходные, и</w:t>
      </w:r>
      <w:r>
        <w:rPr>
          <w:color w:val="000000"/>
        </w:rPr>
        <w:t xml:space="preserve"> в </w:t>
      </w:r>
      <w:r w:rsidRPr="00940970">
        <w:rPr>
          <w:color w:val="000000"/>
        </w:rPr>
        <w:t>обед,</w:t>
      </w:r>
      <w:r>
        <w:rPr>
          <w:color w:val="000000"/>
        </w:rPr>
        <w:t xml:space="preserve"> и </w:t>
      </w:r>
      <w:r w:rsidRPr="00940970">
        <w:rPr>
          <w:color w:val="000000"/>
        </w:rPr>
        <w:t>вечером,</w:t>
      </w:r>
      <w:r>
        <w:rPr>
          <w:color w:val="000000"/>
        </w:rPr>
        <w:t xml:space="preserve"> </w:t>
      </w:r>
      <w:r w:rsidRPr="00940970">
        <w:rPr>
          <w:color w:val="000000"/>
        </w:rPr>
        <w:t>и</w:t>
      </w:r>
      <w:r>
        <w:rPr>
          <w:color w:val="000000"/>
        </w:rPr>
        <w:t xml:space="preserve"> даже когда </w:t>
      </w:r>
      <w:r w:rsidRPr="00940970">
        <w:rPr>
          <w:color w:val="000000"/>
        </w:rPr>
        <w:t>мы</w:t>
      </w:r>
      <w:r>
        <w:rPr>
          <w:color w:val="000000"/>
        </w:rPr>
        <w:t xml:space="preserve"> смотрели</w:t>
      </w:r>
      <w:r w:rsidRPr="00B66B5F">
        <w:rPr>
          <w:rStyle w:val="apple-converted-space"/>
          <w:color w:val="000000"/>
        </w:rPr>
        <w:t xml:space="preserve"> </w:t>
      </w:r>
      <w:r w:rsidRPr="00940970">
        <w:rPr>
          <w:color w:val="000000"/>
        </w:rPr>
        <w:t>е</w:t>
      </w:r>
      <w:r>
        <w:rPr>
          <w:color w:val="000000"/>
        </w:rPr>
        <w:t xml:space="preserve">ё </w:t>
      </w:r>
      <w:r w:rsidRPr="00940970">
        <w:rPr>
          <w:color w:val="000000"/>
        </w:rPr>
        <w:t>любимый</w:t>
      </w:r>
      <w:r>
        <w:rPr>
          <w:color w:val="000000"/>
        </w:rPr>
        <w:t xml:space="preserve"> </w:t>
      </w:r>
      <w:r w:rsidRPr="00940970">
        <w:rPr>
          <w:color w:val="000000"/>
        </w:rPr>
        <w:t>фильм</w:t>
      </w:r>
      <w:r>
        <w:rPr>
          <w:color w:val="000000"/>
        </w:rPr>
        <w:t xml:space="preserve"> «</w:t>
      </w:r>
      <w:r w:rsidRPr="00940970">
        <w:rPr>
          <w:i/>
          <w:iCs/>
          <w:color w:val="000000"/>
        </w:rPr>
        <w:t>50</w:t>
      </w:r>
      <w:r>
        <w:rPr>
          <w:i/>
          <w:iCs/>
          <w:color w:val="000000"/>
        </w:rPr>
        <w:t xml:space="preserve"> </w:t>
      </w:r>
      <w:r w:rsidRPr="00940970">
        <w:rPr>
          <w:i/>
          <w:iCs/>
          <w:color w:val="000000"/>
        </w:rPr>
        <w:t>первых</w:t>
      </w:r>
      <w:r>
        <w:rPr>
          <w:i/>
          <w:iCs/>
          <w:color w:val="000000"/>
        </w:rPr>
        <w:t xml:space="preserve"> </w:t>
      </w:r>
      <w:r w:rsidRPr="00940970">
        <w:rPr>
          <w:i/>
          <w:iCs/>
          <w:color w:val="000000"/>
        </w:rPr>
        <w:t>свиданий</w:t>
      </w:r>
      <w:r>
        <w:rPr>
          <w:i/>
          <w:iCs/>
          <w:color w:val="000000"/>
        </w:rPr>
        <w:t>»</w:t>
      </w:r>
      <w:r w:rsidRPr="00940970">
        <w:rPr>
          <w:color w:val="000000"/>
        </w:rPr>
        <w:t>.</w:t>
      </w:r>
      <w:r w:rsidRPr="00B66B5F">
        <w:rPr>
          <w:rStyle w:val="apple-converted-space"/>
          <w:color w:val="000000"/>
        </w:rPr>
        <w:t xml:space="preserve"> </w:t>
      </w:r>
      <w:r w:rsidRPr="004A35DD">
        <w:t>–</w:t>
      </w:r>
      <w:r>
        <w:t xml:space="preserve"> И что</w:t>
      </w:r>
      <w:r>
        <w:rPr>
          <w:color w:val="000000"/>
        </w:rPr>
        <w:t xml:space="preserve"> </w:t>
      </w:r>
      <w:r w:rsidRPr="00940970">
        <w:rPr>
          <w:color w:val="000000"/>
        </w:rPr>
        <w:t>же</w:t>
      </w:r>
      <w:r>
        <w:rPr>
          <w:color w:val="000000"/>
        </w:rPr>
        <w:t xml:space="preserve"> т</w:t>
      </w:r>
      <w:r w:rsidRPr="00940970">
        <w:rPr>
          <w:color w:val="000000"/>
        </w:rPr>
        <w:t>ы</w:t>
      </w:r>
      <w:r>
        <w:rPr>
          <w:color w:val="000000"/>
        </w:rPr>
        <w:t xml:space="preserve"> предлагаешь?</w:t>
      </w:r>
    </w:p>
    <w:p w:rsidR="00762066" w:rsidRDefault="00762066" w:rsidP="00762066">
      <w:pPr>
        <w:pStyle w:val="western"/>
        <w:shd w:val="clear" w:color="auto" w:fill="FFFFFF"/>
        <w:spacing w:before="0" w:after="0"/>
        <w:ind w:firstLine="461"/>
        <w:jc w:val="both"/>
        <w:rPr>
          <w:color w:val="000000"/>
        </w:rPr>
      </w:pPr>
      <w:r w:rsidRPr="004A35DD">
        <w:t>–</w:t>
      </w:r>
      <w:r>
        <w:t xml:space="preserve"> </w:t>
      </w:r>
      <w:r>
        <w:rPr>
          <w:color w:val="000000"/>
        </w:rPr>
        <w:t>Разве сейчас не рановато для выбора имен детей?</w:t>
      </w:r>
    </w:p>
    <w:p w:rsidR="00762066" w:rsidRDefault="00762066" w:rsidP="00762066">
      <w:pPr>
        <w:pStyle w:val="western"/>
        <w:shd w:val="clear" w:color="auto" w:fill="FFFFFF"/>
        <w:spacing w:before="0" w:after="0"/>
        <w:ind w:firstLine="461"/>
        <w:jc w:val="both"/>
        <w:rPr>
          <w:color w:val="000000"/>
        </w:rPr>
      </w:pPr>
      <w:r w:rsidRPr="004A35DD">
        <w:t>–</w:t>
      </w:r>
      <w:r>
        <w:t xml:space="preserve"> </w:t>
      </w:r>
      <w:r>
        <w:rPr>
          <w:color w:val="000000"/>
        </w:rPr>
        <w:t>Здрасте?</w:t>
      </w:r>
      <w:r>
        <w:rPr>
          <w:rStyle w:val="apple-converted-space"/>
          <w:color w:val="000000"/>
        </w:rPr>
        <w:t xml:space="preserve"> Ты сам завтра </w:t>
      </w:r>
      <w:r>
        <w:rPr>
          <w:color w:val="000000"/>
        </w:rPr>
        <w:t>собираешься начать делать баскетбольную площадку в нашем саду!</w:t>
      </w:r>
      <w:r>
        <w:rPr>
          <w:rStyle w:val="apple-converted-space"/>
          <w:color w:val="000000"/>
        </w:rPr>
        <w:t xml:space="preserve"> </w:t>
      </w:r>
      <w:r>
        <w:rPr>
          <w:color w:val="000000"/>
        </w:rPr>
        <w:t>А ведь они в ближайшее время</w:t>
      </w:r>
      <w:r w:rsidRPr="000676A9">
        <w:rPr>
          <w:color w:val="000000"/>
        </w:rPr>
        <w:t xml:space="preserve"> </w:t>
      </w:r>
      <w:r>
        <w:rPr>
          <w:color w:val="000000"/>
        </w:rPr>
        <w:t>никак не будут там играть.</w:t>
      </w:r>
    </w:p>
    <w:p w:rsidR="00762066" w:rsidRDefault="00762066" w:rsidP="00762066">
      <w:pPr>
        <w:pStyle w:val="western"/>
        <w:shd w:val="clear" w:color="auto" w:fill="FFFFFF"/>
        <w:spacing w:before="0" w:after="0"/>
        <w:ind w:firstLine="461"/>
        <w:jc w:val="both"/>
        <w:rPr>
          <w:color w:val="000000"/>
        </w:rPr>
      </w:pPr>
      <w:r w:rsidRPr="004A35DD">
        <w:t>–</w:t>
      </w:r>
      <w:r>
        <w:t xml:space="preserve"> </w:t>
      </w:r>
      <w:r>
        <w:rPr>
          <w:color w:val="000000"/>
        </w:rPr>
        <w:t>Цемент должен хорошенько просохнуть.</w:t>
      </w:r>
    </w:p>
    <w:p w:rsidR="00762066" w:rsidRDefault="00762066" w:rsidP="00762066">
      <w:pPr>
        <w:pStyle w:val="western"/>
        <w:shd w:val="clear" w:color="auto" w:fill="FFFFFF"/>
        <w:spacing w:before="0" w:after="0"/>
        <w:ind w:firstLine="461"/>
        <w:jc w:val="both"/>
        <w:rPr>
          <w:color w:val="000000"/>
        </w:rPr>
      </w:pPr>
      <w:r w:rsidRPr="004A35DD">
        <w:t>–</w:t>
      </w:r>
      <w:r>
        <w:t xml:space="preserve"> Как долго</w:t>
      </w:r>
      <w:r>
        <w:rPr>
          <w:color w:val="000000"/>
        </w:rPr>
        <w:t>?</w:t>
      </w:r>
      <w:r>
        <w:rPr>
          <w:rStyle w:val="apple-converted-space"/>
          <w:color w:val="000000"/>
        </w:rPr>
        <w:t xml:space="preserve"> </w:t>
      </w:r>
      <w:r>
        <w:rPr>
          <w:color w:val="000000"/>
        </w:rPr>
        <w:t xml:space="preserve">Четыре с половиной года? </w:t>
      </w:r>
      <w:r w:rsidRPr="004A35DD">
        <w:t>–</w:t>
      </w:r>
      <w:r>
        <w:t xml:space="preserve"> </w:t>
      </w:r>
      <w:r>
        <w:rPr>
          <w:color w:val="000000"/>
        </w:rPr>
        <w:t>Она рассмеялась так, что кровать снова затряслась, а затем упала обратно на подушку, глядя счастливым взглядом в потолок.</w:t>
      </w:r>
      <w:r>
        <w:rPr>
          <w:rStyle w:val="apple-converted-space"/>
          <w:color w:val="000000"/>
        </w:rPr>
        <w:t xml:space="preserve"> </w:t>
      </w:r>
      <w:r w:rsidRPr="004A35DD">
        <w:t>–</w:t>
      </w:r>
      <w:r>
        <w:t xml:space="preserve"> </w:t>
      </w:r>
      <w:r>
        <w:rPr>
          <w:color w:val="000000"/>
        </w:rPr>
        <w:t>Как ты думаешь, мы будем хорошими родителями?</w:t>
      </w:r>
      <w:r w:rsidRPr="00214E43">
        <w:t xml:space="preserve"> </w:t>
      </w:r>
      <w:r w:rsidRPr="004A35DD">
        <w:t>–</w:t>
      </w:r>
      <w:r>
        <w:rPr>
          <w:color w:val="000000"/>
        </w:rPr>
        <w:t xml:space="preserve"> Её глаза переместились, встретившись с </w:t>
      </w:r>
      <w:proofErr w:type="gramStart"/>
      <w:r>
        <w:rPr>
          <w:color w:val="000000"/>
        </w:rPr>
        <w:t>моими</w:t>
      </w:r>
      <w:proofErr w:type="gramEnd"/>
      <w:r>
        <w:rPr>
          <w:color w:val="000000"/>
        </w:rPr>
        <w:t>.</w:t>
      </w:r>
      <w:r>
        <w:rPr>
          <w:rStyle w:val="apple-converted-space"/>
          <w:color w:val="000000"/>
        </w:rPr>
        <w:t xml:space="preserve"> </w:t>
      </w:r>
      <w:r w:rsidRPr="004A35DD">
        <w:t>–</w:t>
      </w:r>
      <w:r>
        <w:t xml:space="preserve"> </w:t>
      </w:r>
      <w:r>
        <w:rPr>
          <w:color w:val="000000"/>
        </w:rPr>
        <w:t>Как ты думаешь, они будут любить нас?</w:t>
      </w:r>
    </w:p>
    <w:p w:rsidR="00762066" w:rsidRDefault="00762066" w:rsidP="00762066">
      <w:pPr>
        <w:pStyle w:val="western"/>
        <w:shd w:val="clear" w:color="auto" w:fill="FFFFFF"/>
        <w:spacing w:before="0" w:after="0"/>
        <w:ind w:firstLine="461"/>
        <w:jc w:val="both"/>
        <w:rPr>
          <w:rStyle w:val="apple-converted-space"/>
          <w:color w:val="000000"/>
        </w:rPr>
      </w:pPr>
      <w:r>
        <w:rPr>
          <w:color w:val="000000"/>
        </w:rPr>
        <w:t>Поморщившись, я усмехнулся.</w:t>
      </w:r>
      <w:r>
        <w:rPr>
          <w:rStyle w:val="apple-converted-space"/>
          <w:color w:val="000000"/>
        </w:rPr>
        <w:t xml:space="preserve"> </w:t>
      </w:r>
    </w:p>
    <w:p w:rsidR="00762066" w:rsidRDefault="00762066" w:rsidP="00762066">
      <w:pPr>
        <w:pStyle w:val="western"/>
        <w:shd w:val="clear" w:color="auto" w:fill="FFFFFF"/>
        <w:spacing w:before="0" w:after="0"/>
        <w:ind w:firstLine="461"/>
        <w:jc w:val="both"/>
        <w:rPr>
          <w:color w:val="000000"/>
        </w:rPr>
      </w:pPr>
      <w:r w:rsidRPr="004A35DD">
        <w:t>–</w:t>
      </w:r>
      <w:r>
        <w:t xml:space="preserve"> </w:t>
      </w:r>
      <w:r>
        <w:rPr>
          <w:color w:val="000000"/>
        </w:rPr>
        <w:t>Если мы их называем Поттер или Перси, то нет.</w:t>
      </w:r>
    </w:p>
    <w:p w:rsidR="00762066" w:rsidRDefault="00762066" w:rsidP="00762066">
      <w:pPr>
        <w:pStyle w:val="western"/>
        <w:shd w:val="clear" w:color="auto" w:fill="FFFFFF"/>
        <w:spacing w:before="0" w:after="0"/>
        <w:ind w:firstLine="461"/>
        <w:jc w:val="both"/>
        <w:rPr>
          <w:rStyle w:val="apple-converted-space"/>
          <w:color w:val="000000"/>
        </w:rPr>
      </w:pPr>
      <w:r>
        <w:rPr>
          <w:color w:val="000000"/>
        </w:rPr>
        <w:t>Сьюзан толкнула меня в плечо, но я только наклонился, чтобы поцеловать её в губы, и снова выключил свет. И она вскоре перебралась ко мне под одеяло и прижалась к моей груди.</w:t>
      </w:r>
      <w:r>
        <w:rPr>
          <w:rStyle w:val="apple-converted-space"/>
          <w:color w:val="000000"/>
        </w:rPr>
        <w:t xml:space="preserve"> Закинув одну руку себе за голову, другой я обнял </w:t>
      </w:r>
      <w:r>
        <w:rPr>
          <w:color w:val="000000"/>
        </w:rPr>
        <w:t>Сью, крепко прижав её к себе.</w:t>
      </w:r>
      <w:r>
        <w:rPr>
          <w:rStyle w:val="apple-converted-space"/>
          <w:color w:val="000000"/>
        </w:rPr>
        <w:t xml:space="preserve"> </w:t>
      </w:r>
    </w:p>
    <w:p w:rsidR="00762066" w:rsidRDefault="00762066" w:rsidP="00762066">
      <w:pPr>
        <w:pStyle w:val="western"/>
        <w:shd w:val="clear" w:color="auto" w:fill="FFFFFF"/>
        <w:spacing w:before="0" w:after="0"/>
        <w:ind w:firstLine="461"/>
        <w:jc w:val="both"/>
        <w:rPr>
          <w:color w:val="000000"/>
        </w:rPr>
      </w:pPr>
      <w:r w:rsidRPr="004A35DD">
        <w:t>–</w:t>
      </w:r>
      <w:r>
        <w:t xml:space="preserve"> </w:t>
      </w:r>
      <w:r>
        <w:rPr>
          <w:color w:val="000000"/>
        </w:rPr>
        <w:t>Я думаю, мы будем удивительными родителями.</w:t>
      </w:r>
      <w:r>
        <w:rPr>
          <w:rStyle w:val="apple-converted-space"/>
          <w:color w:val="000000"/>
        </w:rPr>
        <w:t xml:space="preserve"> </w:t>
      </w:r>
      <w:r>
        <w:rPr>
          <w:color w:val="000000"/>
        </w:rPr>
        <w:t>И, конечно, наши сыновья будут любить нас!</w:t>
      </w:r>
    </w:p>
    <w:p w:rsidR="00762066" w:rsidRDefault="00762066" w:rsidP="00762066">
      <w:pPr>
        <w:pStyle w:val="western"/>
        <w:shd w:val="clear" w:color="auto" w:fill="FFFFFF"/>
        <w:spacing w:before="0" w:after="0"/>
        <w:ind w:firstLine="461"/>
        <w:jc w:val="both"/>
        <w:rPr>
          <w:color w:val="000000"/>
        </w:rPr>
      </w:pPr>
      <w:r w:rsidRPr="004A35DD">
        <w:t>–</w:t>
      </w:r>
      <w:r>
        <w:t xml:space="preserve"> Д</w:t>
      </w:r>
      <w:r>
        <w:rPr>
          <w:color w:val="000000"/>
        </w:rPr>
        <w:t>умаю, ты прав,</w:t>
      </w:r>
      <w:r w:rsidRPr="00214E43">
        <w:t xml:space="preserve"> </w:t>
      </w:r>
      <w:r w:rsidRPr="004A35DD">
        <w:t>–</w:t>
      </w:r>
      <w:r>
        <w:rPr>
          <w:color w:val="000000"/>
        </w:rPr>
        <w:t xml:space="preserve"> пробормотала она, а затем сделала паузу.</w:t>
      </w:r>
      <w:r>
        <w:rPr>
          <w:rStyle w:val="apple-converted-space"/>
          <w:color w:val="000000"/>
        </w:rPr>
        <w:t xml:space="preserve"> </w:t>
      </w:r>
      <w:r w:rsidRPr="004A35DD">
        <w:t>–</w:t>
      </w:r>
      <w:r>
        <w:t xml:space="preserve"> А ч</w:t>
      </w:r>
      <w:r>
        <w:rPr>
          <w:color w:val="000000"/>
        </w:rPr>
        <w:t>то, если будут девочки?</w:t>
      </w:r>
      <w:r>
        <w:rPr>
          <w:rStyle w:val="apple-converted-space"/>
          <w:color w:val="000000"/>
        </w:rPr>
        <w:t xml:space="preserve"> Т</w:t>
      </w:r>
      <w:r>
        <w:rPr>
          <w:color w:val="000000"/>
        </w:rPr>
        <w:t>ы будешь разочарован?</w:t>
      </w:r>
    </w:p>
    <w:p w:rsidR="00762066" w:rsidRDefault="00762066" w:rsidP="00762066">
      <w:pPr>
        <w:pStyle w:val="western"/>
        <w:shd w:val="clear" w:color="auto" w:fill="FFFFFF"/>
        <w:spacing w:before="0" w:after="0"/>
        <w:ind w:firstLine="461"/>
        <w:jc w:val="both"/>
        <w:rPr>
          <w:color w:val="000000"/>
        </w:rPr>
      </w:pPr>
      <w:r w:rsidRPr="004A35DD">
        <w:t>–</w:t>
      </w:r>
      <w:r>
        <w:t xml:space="preserve"> Т</w:t>
      </w:r>
      <w:r>
        <w:rPr>
          <w:color w:val="000000"/>
        </w:rPr>
        <w:t>ы шутишь?</w:t>
      </w:r>
      <w:r w:rsidRPr="00214E43">
        <w:t xml:space="preserve"> </w:t>
      </w:r>
      <w:r w:rsidRPr="004A35DD">
        <w:t>–</w:t>
      </w:r>
      <w:r>
        <w:rPr>
          <w:color w:val="000000"/>
        </w:rPr>
        <w:t xml:space="preserve"> Я запустил пальцы в её волосы и поцеловал её голову.</w:t>
      </w:r>
      <w:r w:rsidRPr="00214E43">
        <w:t xml:space="preserve"> </w:t>
      </w:r>
      <w:r w:rsidRPr="004A35DD">
        <w:t>–</w:t>
      </w:r>
      <w:r>
        <w:t xml:space="preserve"> Было бы здорово и</w:t>
      </w:r>
      <w:r>
        <w:rPr>
          <w:color w:val="000000"/>
        </w:rPr>
        <w:t>меть двух твоих маленьких клонов.</w:t>
      </w:r>
      <w:r w:rsidRPr="00214E43">
        <w:t xml:space="preserve"> </w:t>
      </w:r>
      <w:r w:rsidRPr="004A35DD">
        <w:t>–</w:t>
      </w:r>
      <w:r>
        <w:rPr>
          <w:color w:val="000000"/>
        </w:rPr>
        <w:t xml:space="preserve"> И, безусловно, с ними будет меньше проблем, чем с двумя клонами меня.</w:t>
      </w:r>
      <w:r>
        <w:rPr>
          <w:rStyle w:val="apple-converted-space"/>
          <w:color w:val="000000"/>
        </w:rPr>
        <w:t xml:space="preserve"> </w:t>
      </w:r>
      <w:r>
        <w:rPr>
          <w:color w:val="000000"/>
        </w:rPr>
        <w:t>Но почему-то у меня было ощущение, что нам так не повезёт.</w:t>
      </w:r>
      <w:r>
        <w:rPr>
          <w:rStyle w:val="apple-converted-space"/>
          <w:color w:val="000000"/>
        </w:rPr>
        <w:t xml:space="preserve"> Г</w:t>
      </w:r>
      <w:r>
        <w:rPr>
          <w:color w:val="000000"/>
        </w:rPr>
        <w:t>ены Донованов.</w:t>
      </w:r>
      <w:r>
        <w:rPr>
          <w:rStyle w:val="apple-converted-space"/>
          <w:color w:val="000000"/>
        </w:rPr>
        <w:t xml:space="preserve"> В них </w:t>
      </w:r>
      <w:r>
        <w:rPr>
          <w:color w:val="000000"/>
        </w:rPr>
        <w:t>всегда был чистый тестостерон и, очевидно, из-за них очень часто появлялись близнецы.</w:t>
      </w:r>
    </w:p>
    <w:p w:rsidR="00762066" w:rsidRDefault="00762066" w:rsidP="00762066">
      <w:pPr>
        <w:pStyle w:val="western"/>
        <w:shd w:val="clear" w:color="auto" w:fill="FFFFFF"/>
        <w:spacing w:before="0" w:after="0"/>
        <w:ind w:firstLine="461"/>
        <w:jc w:val="both"/>
        <w:rPr>
          <w:color w:val="000000"/>
        </w:rPr>
      </w:pPr>
      <w:r>
        <w:rPr>
          <w:color w:val="000000"/>
        </w:rPr>
        <w:t>И, без сомнения, кто бы ни был сейчас внутри живота Сью, они будут самыми красивыми и самыми удивительными детьми в мире.</w:t>
      </w:r>
    </w:p>
    <w:p w:rsidR="00762066" w:rsidRDefault="00762066" w:rsidP="00762066">
      <w:pPr>
        <w:pStyle w:val="western"/>
        <w:shd w:val="clear" w:color="auto" w:fill="FFFFFF"/>
        <w:spacing w:before="0" w:after="0"/>
        <w:ind w:firstLine="461"/>
        <w:jc w:val="both"/>
        <w:rPr>
          <w:color w:val="000000"/>
        </w:rPr>
      </w:pPr>
      <w:r>
        <w:rPr>
          <w:color w:val="000000"/>
        </w:rPr>
        <w:t xml:space="preserve">Лаская плечо Сьюзан под бретелькой, я тихо сказал ей: </w:t>
      </w:r>
    </w:p>
    <w:p w:rsidR="00762066" w:rsidRDefault="00762066" w:rsidP="00762066">
      <w:pPr>
        <w:pStyle w:val="western"/>
        <w:shd w:val="clear" w:color="auto" w:fill="FFFFFF"/>
        <w:spacing w:before="0" w:after="0"/>
        <w:ind w:firstLine="461"/>
        <w:jc w:val="both"/>
        <w:rPr>
          <w:color w:val="000000"/>
        </w:rPr>
      </w:pPr>
      <w:r w:rsidRPr="004A35DD">
        <w:t>–</w:t>
      </w:r>
      <w:r>
        <w:t xml:space="preserve"> Мне нравятся</w:t>
      </w:r>
      <w:r>
        <w:rPr>
          <w:color w:val="000000"/>
        </w:rPr>
        <w:t xml:space="preserve"> имена Фелисити и Дэвид.</w:t>
      </w:r>
    </w:p>
    <w:p w:rsidR="00762066" w:rsidRDefault="00762066" w:rsidP="00762066">
      <w:pPr>
        <w:pStyle w:val="western"/>
        <w:shd w:val="clear" w:color="auto" w:fill="FFFFFF"/>
        <w:spacing w:before="0" w:after="0"/>
        <w:ind w:firstLine="461"/>
        <w:jc w:val="both"/>
        <w:rPr>
          <w:rStyle w:val="apple-converted-space"/>
          <w:color w:val="000000"/>
        </w:rPr>
      </w:pPr>
      <w:r>
        <w:rPr>
          <w:color w:val="000000"/>
        </w:rPr>
        <w:t>Она промурлыкала напротив моей обнаженной груди.</w:t>
      </w:r>
      <w:r>
        <w:rPr>
          <w:rStyle w:val="apple-converted-space"/>
          <w:color w:val="000000"/>
        </w:rPr>
        <w:t xml:space="preserve"> </w:t>
      </w:r>
    </w:p>
    <w:p w:rsidR="00762066" w:rsidRDefault="00762066" w:rsidP="00762066">
      <w:pPr>
        <w:pStyle w:val="western"/>
        <w:shd w:val="clear" w:color="auto" w:fill="FFFFFF"/>
        <w:spacing w:before="0" w:after="0"/>
        <w:ind w:firstLine="461"/>
        <w:jc w:val="both"/>
        <w:rPr>
          <w:color w:val="000000"/>
        </w:rPr>
      </w:pPr>
      <w:r w:rsidRPr="004A35DD">
        <w:t>–</w:t>
      </w:r>
      <w:r>
        <w:t xml:space="preserve"> М</w:t>
      </w:r>
      <w:r>
        <w:rPr>
          <w:color w:val="000000"/>
        </w:rPr>
        <w:t>не они тоже нравятся.</w:t>
      </w:r>
    </w:p>
    <w:p w:rsidR="00762066" w:rsidRPr="00F21C0B" w:rsidRDefault="00762066" w:rsidP="00762066">
      <w:pPr>
        <w:pStyle w:val="western"/>
        <w:shd w:val="clear" w:color="auto" w:fill="FFFFFF"/>
        <w:spacing w:before="0" w:after="0"/>
        <w:ind w:firstLine="461"/>
        <w:jc w:val="both"/>
        <w:rPr>
          <w:color w:val="000000"/>
        </w:rPr>
      </w:pPr>
      <w:r w:rsidRPr="004A35DD">
        <w:t>–</w:t>
      </w:r>
      <w:r>
        <w:t xml:space="preserve"> </w:t>
      </w:r>
      <w:r>
        <w:rPr>
          <w:color w:val="000000"/>
        </w:rPr>
        <w:t>Видишь?</w:t>
      </w:r>
      <w:r>
        <w:rPr>
          <w:rStyle w:val="apple-converted-space"/>
          <w:color w:val="000000"/>
        </w:rPr>
        <w:t xml:space="preserve"> </w:t>
      </w:r>
      <w:r>
        <w:rPr>
          <w:color w:val="000000"/>
        </w:rPr>
        <w:t>Мы</w:t>
      </w:r>
      <w:r w:rsidRPr="00F21C0B">
        <w:rPr>
          <w:color w:val="000000"/>
        </w:rPr>
        <w:t xml:space="preserve"> </w:t>
      </w:r>
      <w:r>
        <w:rPr>
          <w:color w:val="000000"/>
        </w:rPr>
        <w:t>уже</w:t>
      </w:r>
      <w:r w:rsidRPr="00F21C0B">
        <w:rPr>
          <w:color w:val="000000"/>
        </w:rPr>
        <w:t xml:space="preserve"> </w:t>
      </w:r>
      <w:r>
        <w:rPr>
          <w:color w:val="000000"/>
        </w:rPr>
        <w:t>фантастические</w:t>
      </w:r>
      <w:r w:rsidRPr="00F21C0B">
        <w:rPr>
          <w:color w:val="000000"/>
        </w:rPr>
        <w:t xml:space="preserve"> </w:t>
      </w:r>
      <w:r>
        <w:rPr>
          <w:color w:val="000000"/>
        </w:rPr>
        <w:t>родители</w:t>
      </w:r>
      <w:r w:rsidRPr="00F21C0B">
        <w:rPr>
          <w:color w:val="000000"/>
        </w:rPr>
        <w:t>.</w:t>
      </w:r>
    </w:p>
    <w:p w:rsidR="00762066" w:rsidRPr="00C56E6F" w:rsidRDefault="00762066" w:rsidP="00762066">
      <w:pPr>
        <w:pStyle w:val="western"/>
        <w:shd w:val="clear" w:color="auto" w:fill="FFFFFF"/>
        <w:spacing w:before="0" w:after="0"/>
        <w:ind w:firstLine="461"/>
        <w:jc w:val="both"/>
      </w:pPr>
    </w:p>
    <w:p w:rsidR="00762066" w:rsidRPr="00762066" w:rsidRDefault="00762066" w:rsidP="00762066">
      <w:pPr>
        <w:pStyle w:val="western"/>
        <w:shd w:val="clear" w:color="auto" w:fill="FFFFFF"/>
        <w:spacing w:before="0" w:after="0"/>
        <w:jc w:val="center"/>
        <w:rPr>
          <w:b/>
          <w:sz w:val="32"/>
        </w:rPr>
      </w:pPr>
      <w:r w:rsidRPr="00762066">
        <w:rPr>
          <w:b/>
          <w:sz w:val="32"/>
        </w:rPr>
        <w:t>~*~</w:t>
      </w:r>
    </w:p>
    <w:p w:rsidR="00762066" w:rsidRPr="00762066" w:rsidRDefault="00762066" w:rsidP="00762066">
      <w:pPr>
        <w:pStyle w:val="western"/>
        <w:shd w:val="clear" w:color="auto" w:fill="FFFFFF"/>
        <w:spacing w:before="0" w:after="0"/>
        <w:ind w:firstLine="461"/>
        <w:jc w:val="both"/>
      </w:pPr>
    </w:p>
    <w:p w:rsidR="00762066" w:rsidRDefault="00762066" w:rsidP="00762066">
      <w:pPr>
        <w:pStyle w:val="western"/>
        <w:shd w:val="clear" w:color="auto" w:fill="FFFFFF"/>
        <w:spacing w:before="0" w:after="0"/>
        <w:ind w:firstLine="426"/>
        <w:jc w:val="both"/>
        <w:rPr>
          <w:rStyle w:val="apple-converted-space"/>
          <w:color w:val="000000"/>
        </w:rPr>
      </w:pPr>
      <w:r>
        <w:rPr>
          <w:color w:val="000000"/>
        </w:rPr>
        <w:t xml:space="preserve">Я </w:t>
      </w:r>
      <w:r w:rsidRPr="00B43DD2">
        <w:rPr>
          <w:color w:val="000000"/>
        </w:rPr>
        <w:t xml:space="preserve">очень низко </w:t>
      </w:r>
      <w:r>
        <w:rPr>
          <w:color w:val="000000"/>
        </w:rPr>
        <w:t>вёл мяч по площадке, так что он отскакивал от земли не выше полуметра.</w:t>
      </w:r>
      <w:r>
        <w:rPr>
          <w:rStyle w:val="apple-converted-space"/>
          <w:color w:val="000000"/>
        </w:rPr>
        <w:t xml:space="preserve"> </w:t>
      </w:r>
    </w:p>
    <w:p w:rsidR="00762066" w:rsidRDefault="00762066" w:rsidP="00762066">
      <w:pPr>
        <w:pStyle w:val="western"/>
        <w:shd w:val="clear" w:color="auto" w:fill="FFFFFF"/>
        <w:spacing w:before="0" w:after="0"/>
        <w:ind w:firstLine="426"/>
        <w:jc w:val="both"/>
        <w:rPr>
          <w:color w:val="000000"/>
        </w:rPr>
      </w:pPr>
      <w:r w:rsidRPr="004A35DD">
        <w:t>–</w:t>
      </w:r>
      <w:r>
        <w:t xml:space="preserve"> </w:t>
      </w:r>
      <w:r>
        <w:rPr>
          <w:color w:val="000000"/>
        </w:rPr>
        <w:t>Подойди и сделай это, приятель.</w:t>
      </w:r>
      <w:r>
        <w:rPr>
          <w:rStyle w:val="apple-converted-space"/>
          <w:color w:val="000000"/>
        </w:rPr>
        <w:t xml:space="preserve"> Т</w:t>
      </w:r>
      <w:r>
        <w:rPr>
          <w:color w:val="000000"/>
        </w:rPr>
        <w:t>ы знаешь, как.</w:t>
      </w:r>
    </w:p>
    <w:p w:rsidR="00762066" w:rsidRDefault="00762066" w:rsidP="00762066">
      <w:pPr>
        <w:pStyle w:val="western"/>
        <w:shd w:val="clear" w:color="auto" w:fill="FFFFFF"/>
        <w:spacing w:before="0" w:after="0"/>
        <w:ind w:firstLine="461"/>
        <w:jc w:val="both"/>
        <w:rPr>
          <w:rStyle w:val="apple-converted-space"/>
          <w:color w:val="000000"/>
        </w:rPr>
      </w:pPr>
      <w:r>
        <w:rPr>
          <w:color w:val="000000"/>
        </w:rPr>
        <w:lastRenderedPageBreak/>
        <w:t xml:space="preserve">Когда мой четырехлетний сын подрезал меня, чтобы увести мяч своими ручонками, </w:t>
      </w:r>
      <w:r w:rsidRPr="00B43DD2">
        <w:rPr>
          <w:color w:val="000000"/>
        </w:rPr>
        <w:t xml:space="preserve">меня захлестнула </w:t>
      </w:r>
      <w:r>
        <w:rPr>
          <w:color w:val="000000"/>
        </w:rPr>
        <w:t>волна гордости.</w:t>
      </w:r>
      <w:r>
        <w:rPr>
          <w:rStyle w:val="apple-converted-space"/>
          <w:color w:val="000000"/>
        </w:rPr>
        <w:t xml:space="preserve"> </w:t>
      </w:r>
      <w:r>
        <w:rPr>
          <w:color w:val="000000"/>
        </w:rPr>
        <w:t>Я пробежал через маленький дворик,</w:t>
      </w:r>
      <w:r w:rsidRPr="00FD5A14">
        <w:rPr>
          <w:color w:val="000000"/>
        </w:rPr>
        <w:t xml:space="preserve"> </w:t>
      </w:r>
      <w:r>
        <w:rPr>
          <w:color w:val="000000"/>
        </w:rPr>
        <w:t>преследуя его, а затем поднял себе на плечи и позволил ему закинуть мяч.</w:t>
      </w:r>
      <w:r>
        <w:rPr>
          <w:rStyle w:val="apple-converted-space"/>
          <w:color w:val="000000"/>
        </w:rPr>
        <w:t xml:space="preserve"> </w:t>
      </w:r>
      <w:r>
        <w:rPr>
          <w:color w:val="000000"/>
        </w:rPr>
        <w:t>Когда мяч попал в корзину, его визг радости почти разорвал мои барабанные перепонки.</w:t>
      </w:r>
      <w:r>
        <w:rPr>
          <w:rStyle w:val="apple-converted-space"/>
          <w:color w:val="000000"/>
        </w:rPr>
        <w:t xml:space="preserve"> </w:t>
      </w:r>
    </w:p>
    <w:p w:rsidR="00762066" w:rsidRDefault="00762066" w:rsidP="00762066">
      <w:pPr>
        <w:pStyle w:val="western"/>
        <w:shd w:val="clear" w:color="auto" w:fill="FFFFFF"/>
        <w:spacing w:before="0" w:after="0"/>
        <w:ind w:firstLine="461"/>
        <w:jc w:val="both"/>
        <w:rPr>
          <w:color w:val="000000"/>
        </w:rPr>
      </w:pPr>
      <w:r w:rsidRPr="004A35DD">
        <w:t>–</w:t>
      </w:r>
      <w:r>
        <w:t xml:space="preserve"> </w:t>
      </w:r>
      <w:r>
        <w:rPr>
          <w:color w:val="000000"/>
        </w:rPr>
        <w:t>Папа, смотри!</w:t>
      </w:r>
      <w:r>
        <w:rPr>
          <w:rStyle w:val="apple-converted-space"/>
          <w:color w:val="000000"/>
        </w:rPr>
        <w:t xml:space="preserve"> </w:t>
      </w:r>
      <w:r>
        <w:rPr>
          <w:color w:val="000000"/>
        </w:rPr>
        <w:t>Смотри!</w:t>
      </w:r>
    </w:p>
    <w:p w:rsidR="00762066" w:rsidRDefault="00762066" w:rsidP="00762066">
      <w:pPr>
        <w:pStyle w:val="western"/>
        <w:shd w:val="clear" w:color="auto" w:fill="FFFFFF"/>
        <w:spacing w:before="0" w:after="0"/>
        <w:ind w:firstLine="461"/>
        <w:jc w:val="both"/>
        <w:rPr>
          <w:color w:val="000000"/>
        </w:rPr>
      </w:pPr>
      <w:r w:rsidRPr="004A35DD">
        <w:t>–</w:t>
      </w:r>
      <w:r>
        <w:t xml:space="preserve"> </w:t>
      </w:r>
      <w:r>
        <w:rPr>
          <w:color w:val="000000"/>
        </w:rPr>
        <w:t>Отлично, приятель!</w:t>
      </w:r>
      <w:r w:rsidRPr="00214E43">
        <w:t xml:space="preserve"> </w:t>
      </w:r>
      <w:r w:rsidRPr="004A35DD">
        <w:t>–</w:t>
      </w:r>
      <w:r>
        <w:rPr>
          <w:color w:val="000000"/>
        </w:rPr>
        <w:t xml:space="preserve"> сказал я ему.</w:t>
      </w:r>
      <w:r>
        <w:rPr>
          <w:rStyle w:val="apple-converted-space"/>
          <w:color w:val="000000"/>
        </w:rPr>
        <w:t xml:space="preserve"> Покрутившись вокруг себя на месте</w:t>
      </w:r>
      <w:r>
        <w:rPr>
          <w:color w:val="000000"/>
        </w:rPr>
        <w:t>, я крепко держал его за голени, пока он, простирая руки, наслаждался мнимыми приветствиями невидимой аудитории вокруг нас.</w:t>
      </w:r>
    </w:p>
    <w:p w:rsidR="00762066" w:rsidRPr="00214E43" w:rsidRDefault="00762066" w:rsidP="00762066">
      <w:pPr>
        <w:pStyle w:val="western"/>
        <w:shd w:val="clear" w:color="auto" w:fill="FFFFFF"/>
        <w:spacing w:before="0" w:after="0"/>
        <w:ind w:firstLine="461"/>
        <w:jc w:val="both"/>
        <w:rPr>
          <w:color w:val="000000"/>
        </w:rPr>
      </w:pPr>
      <w:r w:rsidRPr="004A35DD">
        <w:t>–</w:t>
      </w:r>
      <w:r>
        <w:t xml:space="preserve"> </w:t>
      </w:r>
      <w:r>
        <w:rPr>
          <w:color w:val="000000"/>
        </w:rPr>
        <w:t>Крис?</w:t>
      </w:r>
      <w:r w:rsidRPr="00214E43">
        <w:t xml:space="preserve"> </w:t>
      </w:r>
      <w:r w:rsidRPr="004A35DD">
        <w:t>–</w:t>
      </w:r>
      <w:r>
        <w:rPr>
          <w:color w:val="000000"/>
        </w:rPr>
        <w:t xml:space="preserve"> Из дома донесся голос Сьюзан, и я остановился.</w:t>
      </w:r>
      <w:r>
        <w:rPr>
          <w:rStyle w:val="apple-converted-space"/>
          <w:color w:val="000000"/>
        </w:rPr>
        <w:t xml:space="preserve"> </w:t>
      </w:r>
      <w:r w:rsidRPr="004A35DD">
        <w:t>–</w:t>
      </w:r>
      <w:r>
        <w:t xml:space="preserve"> </w:t>
      </w:r>
      <w:r>
        <w:rPr>
          <w:color w:val="000000"/>
        </w:rPr>
        <w:t>Где</w:t>
      </w:r>
      <w:r w:rsidRPr="00214E43">
        <w:rPr>
          <w:color w:val="000000"/>
        </w:rPr>
        <w:t xml:space="preserve"> </w:t>
      </w:r>
      <w:r>
        <w:rPr>
          <w:color w:val="000000"/>
        </w:rPr>
        <w:t>Дэвид</w:t>
      </w:r>
      <w:r w:rsidRPr="00214E43">
        <w:rPr>
          <w:color w:val="000000"/>
        </w:rPr>
        <w:t>?</w:t>
      </w:r>
    </w:p>
    <w:p w:rsidR="00762066" w:rsidRDefault="00762066" w:rsidP="00762066">
      <w:pPr>
        <w:pStyle w:val="western"/>
        <w:shd w:val="clear" w:color="auto" w:fill="FFFFFF"/>
        <w:spacing w:before="0" w:after="0"/>
        <w:ind w:firstLine="461"/>
        <w:jc w:val="both"/>
        <w:rPr>
          <w:color w:val="000000"/>
        </w:rPr>
      </w:pPr>
      <w:r w:rsidRPr="004A35DD">
        <w:t>–</w:t>
      </w:r>
      <w:r>
        <w:t xml:space="preserve"> </w:t>
      </w:r>
      <w:r>
        <w:rPr>
          <w:color w:val="000000"/>
        </w:rPr>
        <w:t>Он здесь со мной!</w:t>
      </w:r>
      <w:r>
        <w:rPr>
          <w:rStyle w:val="apple-converted-space"/>
          <w:color w:val="000000"/>
        </w:rPr>
        <w:t xml:space="preserve"> </w:t>
      </w:r>
      <w:r>
        <w:rPr>
          <w:color w:val="000000"/>
        </w:rPr>
        <w:t xml:space="preserve">Мы играем в баскетбол! </w:t>
      </w:r>
      <w:r w:rsidRPr="004A35DD">
        <w:t>–</w:t>
      </w:r>
      <w:r>
        <w:t xml:space="preserve"> отозвался я</w:t>
      </w:r>
      <w:r>
        <w:rPr>
          <w:color w:val="000000"/>
        </w:rPr>
        <w:t>.</w:t>
      </w:r>
    </w:p>
    <w:p w:rsidR="00762066" w:rsidRDefault="00762066" w:rsidP="00762066">
      <w:pPr>
        <w:pStyle w:val="western"/>
        <w:shd w:val="clear" w:color="auto" w:fill="FFFFFF"/>
        <w:spacing w:before="0" w:after="0"/>
        <w:ind w:firstLine="461"/>
        <w:jc w:val="both"/>
        <w:rPr>
          <w:rStyle w:val="apple-converted-space"/>
          <w:color w:val="000000"/>
        </w:rPr>
      </w:pPr>
      <w:r>
        <w:rPr>
          <w:color w:val="000000"/>
        </w:rPr>
        <w:t>Спустя несколько секунд она появилась из задней двери. Как только жена увидела Дэвида на моих плечах</w:t>
      </w:r>
      <w:r w:rsidRPr="00D319AA">
        <w:rPr>
          <w:color w:val="000000"/>
        </w:rPr>
        <w:t xml:space="preserve"> </w:t>
      </w:r>
      <w:r>
        <w:rPr>
          <w:color w:val="000000"/>
        </w:rPr>
        <w:t>в победном запале, её теплая улыбка быстро сменилась на упрёк в мою сторону.</w:t>
      </w:r>
      <w:r>
        <w:rPr>
          <w:rStyle w:val="apple-converted-space"/>
          <w:color w:val="000000"/>
        </w:rPr>
        <w:t xml:space="preserve"> </w:t>
      </w:r>
    </w:p>
    <w:p w:rsidR="00762066" w:rsidRDefault="00762066" w:rsidP="00762066">
      <w:pPr>
        <w:pStyle w:val="western"/>
        <w:shd w:val="clear" w:color="auto" w:fill="FFFFFF"/>
        <w:spacing w:before="0" w:after="0"/>
        <w:ind w:firstLine="461"/>
        <w:jc w:val="both"/>
        <w:rPr>
          <w:color w:val="000000"/>
        </w:rPr>
      </w:pPr>
      <w:r w:rsidRPr="004A35DD">
        <w:t>–</w:t>
      </w:r>
      <w:r>
        <w:t xml:space="preserve"> М</w:t>
      </w:r>
      <w:r>
        <w:rPr>
          <w:color w:val="000000"/>
        </w:rPr>
        <w:t>ы должны были выехать десять минут назад.</w:t>
      </w:r>
      <w:r>
        <w:rPr>
          <w:rStyle w:val="apple-converted-space"/>
          <w:color w:val="000000"/>
        </w:rPr>
        <w:t xml:space="preserve"> Помоги</w:t>
      </w:r>
      <w:r>
        <w:rPr>
          <w:color w:val="000000"/>
        </w:rPr>
        <w:t xml:space="preserve"> Дину завязать шнурки и найди его куртку, пожалуйста.</w:t>
      </w:r>
      <w:r>
        <w:rPr>
          <w:rStyle w:val="apple-converted-space"/>
          <w:color w:val="000000"/>
        </w:rPr>
        <w:t xml:space="preserve"> Мне ещё нужно заняться своими волосами</w:t>
      </w:r>
      <w:r>
        <w:rPr>
          <w:color w:val="000000"/>
        </w:rPr>
        <w:t>.</w:t>
      </w:r>
    </w:p>
    <w:p w:rsidR="00762066" w:rsidRDefault="00762066" w:rsidP="00762066">
      <w:pPr>
        <w:pStyle w:val="western"/>
        <w:shd w:val="clear" w:color="auto" w:fill="FFFFFF"/>
        <w:spacing w:before="0" w:after="0"/>
        <w:ind w:firstLine="461"/>
        <w:jc w:val="both"/>
        <w:rPr>
          <w:color w:val="000000"/>
        </w:rPr>
      </w:pPr>
      <w:r>
        <w:rPr>
          <w:color w:val="000000"/>
        </w:rPr>
        <w:t>Мой взгляд упал на маленького четырёхлетнего ребёнка в красных мешковатых брюках, прилипшего к её руке.</w:t>
      </w:r>
      <w:r>
        <w:rPr>
          <w:rStyle w:val="apple-converted-space"/>
          <w:color w:val="000000"/>
        </w:rPr>
        <w:t xml:space="preserve"> </w:t>
      </w:r>
      <w:r>
        <w:rPr>
          <w:color w:val="000000"/>
        </w:rPr>
        <w:t>Его большие глаза и рот были раскрыты, он выглядел совершенно несчастным, но он всегда так делал, когда мы должны были куда-нибудь ехать.</w:t>
      </w:r>
      <w:r>
        <w:rPr>
          <w:rStyle w:val="apple-converted-space"/>
          <w:color w:val="000000"/>
        </w:rPr>
        <w:t xml:space="preserve"> К сожалению, его сильно укачивало в машине</w:t>
      </w:r>
      <w:r>
        <w:rPr>
          <w:color w:val="000000"/>
        </w:rPr>
        <w:t>.</w:t>
      </w:r>
    </w:p>
    <w:p w:rsidR="00762066" w:rsidRDefault="00762066" w:rsidP="00762066">
      <w:pPr>
        <w:pStyle w:val="western"/>
        <w:shd w:val="clear" w:color="auto" w:fill="FFFFFF"/>
        <w:spacing w:before="0" w:after="0"/>
        <w:ind w:firstLine="461"/>
        <w:jc w:val="both"/>
        <w:rPr>
          <w:color w:val="000000"/>
        </w:rPr>
      </w:pPr>
      <w:r>
        <w:rPr>
          <w:color w:val="000000"/>
        </w:rPr>
        <w:t>Как только я спустил Дэвида, он побежал по баскетбольной площадке.</w:t>
      </w:r>
      <w:r>
        <w:rPr>
          <w:rStyle w:val="apple-converted-space"/>
          <w:color w:val="000000"/>
        </w:rPr>
        <w:t xml:space="preserve"> </w:t>
      </w:r>
      <w:r>
        <w:rPr>
          <w:color w:val="000000"/>
        </w:rPr>
        <w:t>Его броски в корзину не были успешными, но это не останавливало его попыток.</w:t>
      </w:r>
    </w:p>
    <w:p w:rsidR="00762066" w:rsidRDefault="00762066" w:rsidP="00762066">
      <w:pPr>
        <w:pStyle w:val="western"/>
        <w:shd w:val="clear" w:color="auto" w:fill="FFFFFF"/>
        <w:spacing w:before="0" w:after="0"/>
        <w:ind w:firstLine="461"/>
        <w:jc w:val="both"/>
        <w:rPr>
          <w:color w:val="000000"/>
        </w:rPr>
      </w:pPr>
      <w:r>
        <w:rPr>
          <w:color w:val="000000"/>
        </w:rPr>
        <w:t>Я подошел к жене, поцеловал её в щеку и игриво потянул за хвостик.</w:t>
      </w:r>
    </w:p>
    <w:p w:rsidR="00762066" w:rsidRPr="00944898" w:rsidRDefault="00762066" w:rsidP="00762066">
      <w:pPr>
        <w:pStyle w:val="western"/>
        <w:shd w:val="clear" w:color="auto" w:fill="FFFFFF"/>
        <w:spacing w:before="0" w:after="0"/>
        <w:ind w:firstLine="461"/>
        <w:jc w:val="both"/>
        <w:rPr>
          <w:color w:val="000000"/>
        </w:rPr>
      </w:pPr>
      <w:r w:rsidRPr="004A35DD">
        <w:t>–</w:t>
      </w:r>
      <w:r>
        <w:t xml:space="preserve"> Твоя причёска идеальна</w:t>
      </w:r>
      <w:r>
        <w:rPr>
          <w:color w:val="000000"/>
        </w:rPr>
        <w:t>.</w:t>
      </w:r>
      <w:r>
        <w:rPr>
          <w:rStyle w:val="apple-converted-space"/>
          <w:color w:val="000000"/>
        </w:rPr>
        <w:t xml:space="preserve"> </w:t>
      </w:r>
      <w:r>
        <w:rPr>
          <w:color w:val="000000"/>
        </w:rPr>
        <w:t xml:space="preserve">Не меняй её. </w:t>
      </w:r>
      <w:r w:rsidRPr="004A35DD">
        <w:t>–</w:t>
      </w:r>
      <w:r>
        <w:t xml:space="preserve"> Затем</w:t>
      </w:r>
      <w:r>
        <w:rPr>
          <w:color w:val="000000"/>
        </w:rPr>
        <w:t xml:space="preserve"> наклонился и прошептал ей на ухо:</w:t>
      </w:r>
      <w:r w:rsidRPr="00214E43">
        <w:t xml:space="preserve"> </w:t>
      </w:r>
      <w:r w:rsidRPr="00944898">
        <w:t>–</w:t>
      </w:r>
      <w:r w:rsidRPr="00944898">
        <w:rPr>
          <w:color w:val="000000"/>
        </w:rPr>
        <w:t xml:space="preserve"> </w:t>
      </w:r>
      <w:r>
        <w:rPr>
          <w:color w:val="000000"/>
        </w:rPr>
        <w:t>И</w:t>
      </w:r>
      <w:r w:rsidRPr="00944898">
        <w:rPr>
          <w:color w:val="000000"/>
        </w:rPr>
        <w:t xml:space="preserve"> почему мы так торопимся?</w:t>
      </w:r>
      <w:r w:rsidRPr="00944898">
        <w:rPr>
          <w:rStyle w:val="apple-converted-space"/>
          <w:color w:val="000000"/>
        </w:rPr>
        <w:t xml:space="preserve"> Р</w:t>
      </w:r>
      <w:r w:rsidRPr="00944898">
        <w:rPr>
          <w:color w:val="000000"/>
        </w:rPr>
        <w:t>ебёнок уже родился.</w:t>
      </w:r>
      <w:r w:rsidRPr="00944898">
        <w:rPr>
          <w:rStyle w:val="apple-converted-space"/>
          <w:color w:val="000000"/>
        </w:rPr>
        <w:t xml:space="preserve"> </w:t>
      </w:r>
      <w:r w:rsidRPr="00944898">
        <w:rPr>
          <w:color w:val="000000"/>
          <w:shd w:val="clear" w:color="auto" w:fill="FFFFFF"/>
        </w:rPr>
        <w:t>Вряд ли он сегодня опять заползёт обратно</w:t>
      </w:r>
      <w:r w:rsidRPr="00944898">
        <w:rPr>
          <w:color w:val="000000"/>
        </w:rPr>
        <w:t xml:space="preserve">. </w:t>
      </w:r>
    </w:p>
    <w:p w:rsidR="00762066" w:rsidRDefault="00762066" w:rsidP="00762066">
      <w:pPr>
        <w:pStyle w:val="western"/>
        <w:shd w:val="clear" w:color="auto" w:fill="FFFFFF"/>
        <w:spacing w:before="0" w:after="0"/>
        <w:ind w:firstLine="461"/>
        <w:jc w:val="both"/>
        <w:rPr>
          <w:rStyle w:val="apple-converted-space"/>
          <w:color w:val="000000"/>
        </w:rPr>
      </w:pPr>
      <w:r>
        <w:rPr>
          <w:color w:val="000000"/>
        </w:rPr>
        <w:t>Смеясь, она ущипнула меня за бок.</w:t>
      </w:r>
      <w:r>
        <w:rPr>
          <w:rStyle w:val="apple-converted-space"/>
          <w:color w:val="000000"/>
        </w:rPr>
        <w:t xml:space="preserve"> </w:t>
      </w:r>
    </w:p>
    <w:p w:rsidR="00762066" w:rsidRPr="005701C9" w:rsidRDefault="00762066" w:rsidP="00762066">
      <w:pPr>
        <w:pStyle w:val="western"/>
        <w:shd w:val="clear" w:color="auto" w:fill="FFFFFF"/>
        <w:spacing w:before="0" w:after="0"/>
        <w:ind w:firstLine="461"/>
        <w:jc w:val="both"/>
      </w:pPr>
      <w:r w:rsidRPr="004A35DD">
        <w:t>–</w:t>
      </w:r>
      <w:r>
        <w:t xml:space="preserve"> </w:t>
      </w:r>
      <w:r>
        <w:rPr>
          <w:color w:val="000000"/>
        </w:rPr>
        <w:t>Нет, но я обещала Лизе, что буду там, прежде чем появится вся семья Райана.</w:t>
      </w:r>
      <w:r>
        <w:rPr>
          <w:rStyle w:val="apple-converted-space"/>
          <w:color w:val="000000"/>
        </w:rPr>
        <w:t xml:space="preserve"> </w:t>
      </w:r>
      <w:r>
        <w:t>Л</w:t>
      </w:r>
      <w:r w:rsidRPr="005701C9">
        <w:t>учше навестить её сейчас, чем когда палата будет переполнена</w:t>
      </w:r>
      <w:r>
        <w:t>.</w:t>
      </w:r>
    </w:p>
    <w:p w:rsidR="00762066" w:rsidRDefault="00762066" w:rsidP="00762066">
      <w:pPr>
        <w:pStyle w:val="western"/>
        <w:shd w:val="clear" w:color="auto" w:fill="FFFFFF"/>
        <w:spacing w:before="0" w:after="0"/>
        <w:ind w:firstLine="461"/>
        <w:jc w:val="both"/>
        <w:rPr>
          <w:color w:val="000000"/>
        </w:rPr>
      </w:pPr>
      <w:r w:rsidRPr="004A35DD">
        <w:t>–</w:t>
      </w:r>
      <w:r>
        <w:t xml:space="preserve"> </w:t>
      </w:r>
      <w:r>
        <w:rPr>
          <w:color w:val="000000"/>
        </w:rPr>
        <w:t>Хорошо.</w:t>
      </w:r>
      <w:r>
        <w:rPr>
          <w:rStyle w:val="apple-converted-space"/>
          <w:color w:val="000000"/>
        </w:rPr>
        <w:t xml:space="preserve"> </w:t>
      </w:r>
      <w:proofErr w:type="gramStart"/>
      <w:r>
        <w:rPr>
          <w:color w:val="000000"/>
        </w:rPr>
        <w:t>Иди</w:t>
      </w:r>
      <w:proofErr w:type="gramEnd"/>
      <w:r>
        <w:rPr>
          <w:color w:val="000000"/>
        </w:rPr>
        <w:t xml:space="preserve"> собирайся, я посажу мальчиков в машину. </w:t>
      </w:r>
      <w:r w:rsidRPr="004A35DD">
        <w:t>–</w:t>
      </w:r>
      <w:r>
        <w:t xml:space="preserve"> </w:t>
      </w:r>
      <w:r>
        <w:rPr>
          <w:color w:val="000000"/>
        </w:rPr>
        <w:t>После того, как Сью снова исчезла внутри, я наклонился и стал зашнуровывать обувь Дина.</w:t>
      </w:r>
    </w:p>
    <w:p w:rsidR="00762066" w:rsidRPr="00762066" w:rsidRDefault="00762066" w:rsidP="00762066">
      <w:pPr>
        <w:pStyle w:val="western"/>
        <w:shd w:val="clear" w:color="auto" w:fill="FFFFFF"/>
        <w:spacing w:before="0" w:after="0"/>
        <w:ind w:firstLine="461"/>
        <w:jc w:val="both"/>
        <w:rPr>
          <w:color w:val="000000"/>
        </w:rPr>
      </w:pPr>
      <w:r w:rsidRPr="004A35DD">
        <w:t>–</w:t>
      </w:r>
      <w:r>
        <w:t xml:space="preserve"> </w:t>
      </w:r>
      <w:r>
        <w:rPr>
          <w:color w:val="000000"/>
        </w:rPr>
        <w:t>Папа?</w:t>
      </w:r>
      <w:r>
        <w:rPr>
          <w:rStyle w:val="apple-converted-space"/>
          <w:color w:val="000000"/>
        </w:rPr>
        <w:t xml:space="preserve"> Нам</w:t>
      </w:r>
      <w:r w:rsidRPr="00762066">
        <w:rPr>
          <w:rStyle w:val="apple-converted-space"/>
          <w:color w:val="000000"/>
        </w:rPr>
        <w:t xml:space="preserve"> </w:t>
      </w:r>
      <w:r>
        <w:rPr>
          <w:rStyle w:val="apple-converted-space"/>
          <w:color w:val="000000"/>
        </w:rPr>
        <w:t>сегодня</w:t>
      </w:r>
      <w:r w:rsidRPr="00762066">
        <w:rPr>
          <w:rStyle w:val="apple-converted-space"/>
          <w:color w:val="000000"/>
        </w:rPr>
        <w:t xml:space="preserve"> </w:t>
      </w:r>
      <w:r>
        <w:rPr>
          <w:rStyle w:val="apple-converted-space"/>
          <w:color w:val="000000"/>
        </w:rPr>
        <w:t>сделают</w:t>
      </w:r>
      <w:r w:rsidRPr="00762066">
        <w:rPr>
          <w:rStyle w:val="apple-converted-space"/>
          <w:color w:val="000000"/>
        </w:rPr>
        <w:t xml:space="preserve"> </w:t>
      </w:r>
      <w:r>
        <w:rPr>
          <w:rStyle w:val="apple-converted-space"/>
          <w:color w:val="000000"/>
        </w:rPr>
        <w:t>укол</w:t>
      </w:r>
      <w:r w:rsidRPr="00762066">
        <w:rPr>
          <w:color w:val="000000"/>
        </w:rPr>
        <w:t>?</w:t>
      </w:r>
    </w:p>
    <w:p w:rsidR="00762066" w:rsidRDefault="00762066" w:rsidP="00762066">
      <w:pPr>
        <w:pStyle w:val="western"/>
        <w:shd w:val="clear" w:color="auto" w:fill="FFFFFF"/>
        <w:spacing w:before="0" w:after="0"/>
        <w:ind w:firstLine="461"/>
        <w:jc w:val="both"/>
        <w:rPr>
          <w:color w:val="000000"/>
        </w:rPr>
      </w:pPr>
      <w:r w:rsidRPr="004A35DD">
        <w:t>–</w:t>
      </w:r>
      <w:r>
        <w:t xml:space="preserve"> </w:t>
      </w:r>
      <w:r>
        <w:rPr>
          <w:color w:val="000000"/>
        </w:rPr>
        <w:t>Хм?</w:t>
      </w:r>
      <w:r w:rsidRPr="00214E43">
        <w:t xml:space="preserve"> </w:t>
      </w:r>
      <w:r w:rsidRPr="004A35DD">
        <w:t>–</w:t>
      </w:r>
      <w:r>
        <w:rPr>
          <w:color w:val="000000"/>
        </w:rPr>
        <w:t xml:space="preserve"> Я посмотрел на его озабоченное лицо.</w:t>
      </w:r>
      <w:r>
        <w:rPr>
          <w:rStyle w:val="apple-converted-space"/>
          <w:color w:val="000000"/>
        </w:rPr>
        <w:t xml:space="preserve"> </w:t>
      </w:r>
      <w:r w:rsidRPr="004A35DD">
        <w:t>–</w:t>
      </w:r>
      <w:r>
        <w:t xml:space="preserve"> </w:t>
      </w:r>
      <w:r>
        <w:rPr>
          <w:color w:val="000000"/>
        </w:rPr>
        <w:t>Нет.</w:t>
      </w:r>
      <w:r>
        <w:rPr>
          <w:rStyle w:val="apple-converted-space"/>
          <w:color w:val="000000"/>
        </w:rPr>
        <w:t xml:space="preserve"> </w:t>
      </w:r>
      <w:r>
        <w:rPr>
          <w:color w:val="000000"/>
        </w:rPr>
        <w:t>Почему ты так думаешь?</w:t>
      </w:r>
    </w:p>
    <w:p w:rsidR="00762066" w:rsidRDefault="00762066" w:rsidP="00762066">
      <w:pPr>
        <w:pStyle w:val="western"/>
        <w:shd w:val="clear" w:color="auto" w:fill="FFFFFF"/>
        <w:spacing w:before="0" w:after="0"/>
        <w:ind w:firstLine="461"/>
        <w:jc w:val="both"/>
        <w:rPr>
          <w:color w:val="000000"/>
        </w:rPr>
      </w:pPr>
      <w:r w:rsidRPr="004A35DD">
        <w:t>–</w:t>
      </w:r>
      <w:r>
        <w:t xml:space="preserve"> </w:t>
      </w:r>
      <w:r>
        <w:rPr>
          <w:color w:val="000000"/>
        </w:rPr>
        <w:t>Потому что мама сказала, что мы едем в больницу.</w:t>
      </w:r>
    </w:p>
    <w:p w:rsidR="00762066" w:rsidRDefault="00762066" w:rsidP="00762066">
      <w:pPr>
        <w:pStyle w:val="western"/>
        <w:shd w:val="clear" w:color="auto" w:fill="FFFFFF"/>
        <w:spacing w:before="0" w:after="0"/>
        <w:ind w:firstLine="461"/>
        <w:jc w:val="both"/>
        <w:rPr>
          <w:rStyle w:val="apple-converted-space"/>
          <w:color w:val="000000"/>
        </w:rPr>
      </w:pPr>
      <w:r>
        <w:rPr>
          <w:color w:val="000000"/>
        </w:rPr>
        <w:t>Обхватив его пухленькую щёчку, я уверил его с улыбкой.</w:t>
      </w:r>
      <w:r>
        <w:rPr>
          <w:rStyle w:val="apple-converted-space"/>
          <w:color w:val="000000"/>
        </w:rPr>
        <w:t xml:space="preserve"> </w:t>
      </w:r>
    </w:p>
    <w:p w:rsidR="00762066" w:rsidRDefault="00762066" w:rsidP="00762066">
      <w:pPr>
        <w:pStyle w:val="western"/>
        <w:shd w:val="clear" w:color="auto" w:fill="FFFFFF"/>
        <w:spacing w:before="0" w:after="0"/>
        <w:ind w:firstLine="461"/>
        <w:jc w:val="both"/>
        <w:rPr>
          <w:color w:val="000000"/>
        </w:rPr>
      </w:pPr>
      <w:r w:rsidRPr="004A35DD">
        <w:t>–</w:t>
      </w:r>
      <w:r>
        <w:t xml:space="preserve"> </w:t>
      </w:r>
      <w:r>
        <w:rPr>
          <w:color w:val="000000"/>
        </w:rPr>
        <w:t>Не беспокойся, человечек.</w:t>
      </w:r>
      <w:r>
        <w:rPr>
          <w:rStyle w:val="apple-converted-space"/>
          <w:color w:val="000000"/>
        </w:rPr>
        <w:t xml:space="preserve"> </w:t>
      </w:r>
      <w:r>
        <w:rPr>
          <w:color w:val="000000"/>
        </w:rPr>
        <w:t>Мы только навестим тётушку Лизу.</w:t>
      </w:r>
    </w:p>
    <w:p w:rsidR="00762066" w:rsidRPr="00762066" w:rsidRDefault="00762066" w:rsidP="00762066">
      <w:pPr>
        <w:pStyle w:val="western"/>
        <w:shd w:val="clear" w:color="auto" w:fill="FFFFFF"/>
        <w:spacing w:before="0" w:after="0"/>
        <w:ind w:firstLine="461"/>
        <w:jc w:val="both"/>
        <w:rPr>
          <w:color w:val="000000"/>
        </w:rPr>
      </w:pPr>
      <w:r w:rsidRPr="004A35DD">
        <w:t>–</w:t>
      </w:r>
      <w:r w:rsidRPr="00762066">
        <w:rPr>
          <w:color w:val="000000"/>
        </w:rPr>
        <w:t xml:space="preserve"> </w:t>
      </w:r>
      <w:r>
        <w:rPr>
          <w:color w:val="000000"/>
        </w:rPr>
        <w:t xml:space="preserve">Значит, это </w:t>
      </w:r>
      <w:r w:rsidRPr="005701C9">
        <w:rPr>
          <w:i/>
          <w:color w:val="000000"/>
        </w:rPr>
        <w:t>ей</w:t>
      </w:r>
      <w:r>
        <w:rPr>
          <w:color w:val="000000"/>
        </w:rPr>
        <w:t xml:space="preserve"> сделают укол?</w:t>
      </w:r>
    </w:p>
    <w:p w:rsidR="00762066" w:rsidRDefault="00762066" w:rsidP="00762066">
      <w:pPr>
        <w:pStyle w:val="western"/>
        <w:shd w:val="clear" w:color="auto" w:fill="FFFFFF"/>
        <w:spacing w:before="0" w:after="0"/>
        <w:ind w:firstLine="461"/>
        <w:jc w:val="both"/>
        <w:rPr>
          <w:color w:val="000000"/>
        </w:rPr>
      </w:pPr>
      <w:r w:rsidRPr="004A35DD">
        <w:t>–</w:t>
      </w:r>
      <w:r>
        <w:t xml:space="preserve"> </w:t>
      </w:r>
      <w:r>
        <w:rPr>
          <w:color w:val="000000"/>
        </w:rPr>
        <w:t>Вряд ли.</w:t>
      </w:r>
    </w:p>
    <w:p w:rsidR="00762066" w:rsidRDefault="00762066" w:rsidP="00762066">
      <w:pPr>
        <w:pStyle w:val="western"/>
        <w:shd w:val="clear" w:color="auto" w:fill="FFFFFF"/>
        <w:spacing w:before="0" w:after="0"/>
        <w:ind w:firstLine="461"/>
        <w:jc w:val="both"/>
        <w:rPr>
          <w:color w:val="000000"/>
        </w:rPr>
      </w:pPr>
      <w:r w:rsidRPr="004A35DD">
        <w:t>–</w:t>
      </w:r>
      <w:r>
        <w:t xml:space="preserve"> У неё появилась маленькая девочка</w:t>
      </w:r>
      <w:r>
        <w:rPr>
          <w:color w:val="000000"/>
        </w:rPr>
        <w:t>, правда, папа?</w:t>
      </w:r>
      <w:r w:rsidRPr="00214E43">
        <w:t xml:space="preserve"> </w:t>
      </w:r>
      <w:r w:rsidRPr="004A35DD">
        <w:t>–</w:t>
      </w:r>
      <w:r>
        <w:t xml:space="preserve"> </w:t>
      </w:r>
      <w:r>
        <w:rPr>
          <w:color w:val="000000"/>
        </w:rPr>
        <w:t>поддержал</w:t>
      </w:r>
      <w:r w:rsidRPr="000218C0">
        <w:rPr>
          <w:color w:val="000000"/>
        </w:rPr>
        <w:t xml:space="preserve"> </w:t>
      </w:r>
      <w:r>
        <w:rPr>
          <w:color w:val="000000"/>
        </w:rPr>
        <w:t>Дэвид, подбежав к нам и потеряв мяч где-то по пути.</w:t>
      </w:r>
    </w:p>
    <w:p w:rsidR="00762066" w:rsidRDefault="00762066" w:rsidP="00762066">
      <w:pPr>
        <w:pStyle w:val="western"/>
        <w:shd w:val="clear" w:color="auto" w:fill="FFFFFF"/>
        <w:spacing w:before="0" w:after="0"/>
        <w:ind w:firstLine="461"/>
        <w:jc w:val="both"/>
        <w:rPr>
          <w:color w:val="000000"/>
        </w:rPr>
      </w:pPr>
      <w:r w:rsidRPr="004A35DD">
        <w:t>–</w:t>
      </w:r>
      <w:r>
        <w:t xml:space="preserve"> </w:t>
      </w:r>
      <w:r>
        <w:rPr>
          <w:color w:val="000000"/>
        </w:rPr>
        <w:t>Да, именно так.</w:t>
      </w:r>
      <w:r>
        <w:rPr>
          <w:rStyle w:val="apple-converted-space"/>
          <w:color w:val="000000"/>
        </w:rPr>
        <w:t xml:space="preserve"> </w:t>
      </w:r>
      <w:r>
        <w:rPr>
          <w:color w:val="000000"/>
        </w:rPr>
        <w:t>И мама хочет посмотреть на ребёнка.</w:t>
      </w:r>
      <w:r>
        <w:rPr>
          <w:rStyle w:val="apple-converted-space"/>
          <w:color w:val="000000"/>
        </w:rPr>
        <w:t xml:space="preserve"> </w:t>
      </w:r>
      <w:r>
        <w:rPr>
          <w:color w:val="000000"/>
        </w:rPr>
        <w:t xml:space="preserve">Поэтому мы все туда собираемся, </w:t>
      </w:r>
      <w:r w:rsidRPr="004A35DD">
        <w:t>–</w:t>
      </w:r>
      <w:r>
        <w:t xml:space="preserve"> </w:t>
      </w:r>
      <w:r>
        <w:rPr>
          <w:color w:val="000000"/>
        </w:rPr>
        <w:t>объяснил я.</w:t>
      </w:r>
    </w:p>
    <w:p w:rsidR="00762066" w:rsidRDefault="00762066" w:rsidP="00762066">
      <w:pPr>
        <w:pStyle w:val="western"/>
        <w:shd w:val="clear" w:color="auto" w:fill="FFFFFF"/>
        <w:spacing w:before="0" w:after="0"/>
        <w:ind w:firstLine="461"/>
        <w:jc w:val="both"/>
        <w:rPr>
          <w:rStyle w:val="apple-converted-space"/>
          <w:color w:val="000000"/>
        </w:rPr>
      </w:pPr>
      <w:r>
        <w:rPr>
          <w:color w:val="000000"/>
        </w:rPr>
        <w:t xml:space="preserve">На секунду </w:t>
      </w:r>
      <w:r w:rsidRPr="00940970">
        <w:rPr>
          <w:color w:val="000000"/>
        </w:rPr>
        <w:t>крошечные</w:t>
      </w:r>
      <w:r>
        <w:rPr>
          <w:color w:val="000000"/>
        </w:rPr>
        <w:t xml:space="preserve"> </w:t>
      </w:r>
      <w:r w:rsidRPr="00940970">
        <w:rPr>
          <w:color w:val="000000"/>
        </w:rPr>
        <w:t>брови</w:t>
      </w:r>
      <w:r>
        <w:rPr>
          <w:color w:val="000000"/>
        </w:rPr>
        <w:t xml:space="preserve"> </w:t>
      </w:r>
      <w:r w:rsidRPr="00940970">
        <w:rPr>
          <w:color w:val="000000"/>
        </w:rPr>
        <w:t>Дина</w:t>
      </w:r>
      <w:r>
        <w:rPr>
          <w:color w:val="000000"/>
        </w:rPr>
        <w:t>, нахмурившись, сошлись вместе</w:t>
      </w:r>
      <w:r w:rsidRPr="00940970">
        <w:rPr>
          <w:color w:val="000000"/>
        </w:rPr>
        <w:t>.</w:t>
      </w:r>
      <w:r w:rsidRPr="00B66B5F">
        <w:rPr>
          <w:rStyle w:val="apple-converted-space"/>
          <w:color w:val="000000"/>
        </w:rPr>
        <w:t xml:space="preserve"> </w:t>
      </w:r>
    </w:p>
    <w:p w:rsidR="00762066" w:rsidRPr="00762066" w:rsidRDefault="00762066" w:rsidP="00762066">
      <w:pPr>
        <w:pStyle w:val="western"/>
        <w:shd w:val="clear" w:color="auto" w:fill="FFFFFF"/>
        <w:spacing w:before="0" w:after="0"/>
        <w:ind w:firstLine="461"/>
        <w:jc w:val="both"/>
        <w:rPr>
          <w:color w:val="000000"/>
        </w:rPr>
      </w:pPr>
      <w:r w:rsidRPr="004A35DD">
        <w:t>–</w:t>
      </w:r>
      <w:r>
        <w:t xml:space="preserve"> А</w:t>
      </w:r>
      <w:r>
        <w:rPr>
          <w:color w:val="000000"/>
        </w:rPr>
        <w:t xml:space="preserve"> </w:t>
      </w:r>
      <w:r w:rsidRPr="00940970">
        <w:rPr>
          <w:color w:val="000000"/>
        </w:rPr>
        <w:t>что,</w:t>
      </w:r>
      <w:r>
        <w:rPr>
          <w:color w:val="000000"/>
        </w:rPr>
        <w:t xml:space="preserve"> </w:t>
      </w:r>
      <w:r w:rsidRPr="00940970">
        <w:rPr>
          <w:color w:val="000000"/>
        </w:rPr>
        <w:t>если</w:t>
      </w:r>
      <w:r>
        <w:rPr>
          <w:color w:val="000000"/>
        </w:rPr>
        <w:t xml:space="preserve"> всё-таки </w:t>
      </w:r>
      <w:r w:rsidRPr="00940970">
        <w:rPr>
          <w:color w:val="000000"/>
        </w:rPr>
        <w:t>врачи</w:t>
      </w:r>
      <w:r>
        <w:rPr>
          <w:color w:val="000000"/>
        </w:rPr>
        <w:t xml:space="preserve"> за</w:t>
      </w:r>
      <w:r w:rsidRPr="00940970">
        <w:rPr>
          <w:color w:val="000000"/>
        </w:rPr>
        <w:t>хотят</w:t>
      </w:r>
      <w:r>
        <w:rPr>
          <w:color w:val="000000"/>
        </w:rPr>
        <w:t xml:space="preserve"> </w:t>
      </w:r>
      <w:r w:rsidRPr="00940970">
        <w:rPr>
          <w:color w:val="000000"/>
        </w:rPr>
        <w:t>поставить</w:t>
      </w:r>
      <w:r>
        <w:rPr>
          <w:color w:val="000000"/>
        </w:rPr>
        <w:t xml:space="preserve"> мне укол в руку?</w:t>
      </w:r>
    </w:p>
    <w:p w:rsidR="00762066" w:rsidRDefault="00762066" w:rsidP="00762066">
      <w:pPr>
        <w:pStyle w:val="western"/>
        <w:shd w:val="clear" w:color="auto" w:fill="FFFFFF"/>
        <w:spacing w:before="0" w:after="0"/>
        <w:ind w:firstLine="461"/>
        <w:jc w:val="both"/>
        <w:rPr>
          <w:color w:val="000000"/>
        </w:rPr>
      </w:pPr>
      <w:r>
        <w:rPr>
          <w:color w:val="000000"/>
        </w:rPr>
        <w:t>Мда, а что бы вы ответили ребенку, который перепугался во время теста на аллергию?</w:t>
      </w:r>
      <w:r>
        <w:rPr>
          <w:rStyle w:val="apple-converted-space"/>
          <w:color w:val="000000"/>
        </w:rPr>
        <w:t xml:space="preserve"> </w:t>
      </w:r>
      <w:r>
        <w:rPr>
          <w:color w:val="000000"/>
        </w:rPr>
        <w:t>Я увидел его скорбный взгляд, чувствуя его боль в своей собственной груди, вспомнив пытки, когда удерживал его руки.</w:t>
      </w:r>
    </w:p>
    <w:p w:rsidR="00762066" w:rsidRDefault="00762066" w:rsidP="00762066">
      <w:pPr>
        <w:pStyle w:val="western"/>
        <w:shd w:val="clear" w:color="auto" w:fill="FFFFFF"/>
        <w:spacing w:before="0" w:after="0"/>
        <w:ind w:firstLine="461"/>
        <w:jc w:val="both"/>
        <w:rPr>
          <w:color w:val="000000"/>
        </w:rPr>
      </w:pPr>
      <w:r w:rsidRPr="004A35DD">
        <w:t>–</w:t>
      </w:r>
      <w:r>
        <w:t xml:space="preserve"> Т</w:t>
      </w:r>
      <w:r>
        <w:rPr>
          <w:color w:val="000000"/>
        </w:rPr>
        <w:t>ы не должен бояться, Дин,</w:t>
      </w:r>
      <w:r w:rsidRPr="00214E43">
        <w:t xml:space="preserve"> </w:t>
      </w:r>
      <w:r w:rsidRPr="004A35DD">
        <w:t>–</w:t>
      </w:r>
      <w:r>
        <w:rPr>
          <w:color w:val="000000"/>
        </w:rPr>
        <w:t xml:space="preserve"> сказал Дэвид, и меня удивило, когда он схватил его мешковатые джинсы и подтянул их до пояса, а затем положил одну руку на плечо брата и торжественно</w:t>
      </w:r>
      <w:r w:rsidRPr="006D7A87">
        <w:rPr>
          <w:color w:val="000000"/>
        </w:rPr>
        <w:t xml:space="preserve"> </w:t>
      </w:r>
      <w:r>
        <w:rPr>
          <w:color w:val="000000"/>
        </w:rPr>
        <w:t>посмотрел ему в глаза.</w:t>
      </w:r>
      <w:r>
        <w:rPr>
          <w:rStyle w:val="apple-converted-space"/>
          <w:color w:val="000000"/>
        </w:rPr>
        <w:t xml:space="preserve"> </w:t>
      </w:r>
      <w:r w:rsidRPr="004A35DD">
        <w:t>–</w:t>
      </w:r>
      <w:r>
        <w:t xml:space="preserve"> </w:t>
      </w:r>
      <w:r>
        <w:rPr>
          <w:color w:val="000000"/>
        </w:rPr>
        <w:t>Я буду защищать тебя от врачей.</w:t>
      </w:r>
    </w:p>
    <w:p w:rsidR="00762066" w:rsidRDefault="00762066" w:rsidP="00762066">
      <w:pPr>
        <w:pStyle w:val="western"/>
        <w:shd w:val="clear" w:color="auto" w:fill="FFFFFF"/>
        <w:spacing w:before="0" w:after="0"/>
        <w:ind w:firstLine="461"/>
        <w:jc w:val="both"/>
        <w:rPr>
          <w:rStyle w:val="apple-converted-space"/>
          <w:color w:val="000000"/>
        </w:rPr>
      </w:pPr>
      <w:r>
        <w:rPr>
          <w:color w:val="000000"/>
        </w:rPr>
        <w:t>Лицо Дина</w:t>
      </w:r>
      <w:r w:rsidRPr="00CB1F52">
        <w:rPr>
          <w:color w:val="000000"/>
        </w:rPr>
        <w:t xml:space="preserve"> </w:t>
      </w:r>
      <w:r>
        <w:rPr>
          <w:color w:val="000000"/>
        </w:rPr>
        <w:t>мгновенно озарила улыбка.</w:t>
      </w:r>
      <w:r>
        <w:rPr>
          <w:rStyle w:val="apple-converted-space"/>
          <w:color w:val="000000"/>
        </w:rPr>
        <w:t xml:space="preserve"> </w:t>
      </w:r>
    </w:p>
    <w:p w:rsidR="00762066" w:rsidRDefault="00762066" w:rsidP="00762066">
      <w:pPr>
        <w:pStyle w:val="western"/>
        <w:shd w:val="clear" w:color="auto" w:fill="FFFFFF"/>
        <w:spacing w:before="0" w:after="0"/>
        <w:ind w:firstLine="461"/>
        <w:jc w:val="both"/>
        <w:rPr>
          <w:color w:val="000000"/>
        </w:rPr>
      </w:pPr>
      <w:r w:rsidRPr="004A35DD">
        <w:t>–</w:t>
      </w:r>
      <w:r>
        <w:t xml:space="preserve"> Ты будешь с ними бороться</w:t>
      </w:r>
      <w:r>
        <w:rPr>
          <w:color w:val="000000"/>
        </w:rPr>
        <w:t>, если они попытаются сделать мне больно?</w:t>
      </w:r>
    </w:p>
    <w:p w:rsidR="00762066" w:rsidRDefault="00762066" w:rsidP="00762066">
      <w:pPr>
        <w:pStyle w:val="western"/>
        <w:shd w:val="clear" w:color="auto" w:fill="FFFFFF"/>
        <w:spacing w:before="0" w:after="0"/>
        <w:ind w:firstLine="461"/>
        <w:jc w:val="both"/>
        <w:rPr>
          <w:color w:val="000000"/>
        </w:rPr>
      </w:pPr>
      <w:r w:rsidRPr="004A35DD">
        <w:lastRenderedPageBreak/>
        <w:t>–</w:t>
      </w:r>
      <w:r>
        <w:t xml:space="preserve"> </w:t>
      </w:r>
      <w:r>
        <w:rPr>
          <w:color w:val="000000"/>
        </w:rPr>
        <w:t>Да.</w:t>
      </w:r>
      <w:r>
        <w:rPr>
          <w:rStyle w:val="apple-converted-space"/>
          <w:color w:val="000000"/>
        </w:rPr>
        <w:t xml:space="preserve"> </w:t>
      </w:r>
      <w:r>
        <w:rPr>
          <w:color w:val="000000"/>
        </w:rPr>
        <w:t>И если ты не наблюёшь на меня в машине, то получишь половину моего мороженого.</w:t>
      </w:r>
    </w:p>
    <w:p w:rsidR="00762066" w:rsidRDefault="00762066" w:rsidP="00762066">
      <w:pPr>
        <w:pStyle w:val="western"/>
        <w:shd w:val="clear" w:color="auto" w:fill="FFFFFF"/>
        <w:spacing w:before="0" w:after="0"/>
        <w:ind w:firstLine="461"/>
        <w:jc w:val="both"/>
        <w:rPr>
          <w:color w:val="000000"/>
        </w:rPr>
      </w:pPr>
      <w:r w:rsidRPr="004A35DD">
        <w:t>–</w:t>
      </w:r>
      <w:r>
        <w:t xml:space="preserve"> </w:t>
      </w:r>
      <w:r>
        <w:rPr>
          <w:color w:val="000000"/>
        </w:rPr>
        <w:t>Мороженого?</w:t>
      </w:r>
      <w:r w:rsidRPr="00214E43">
        <w:t xml:space="preserve"> </w:t>
      </w:r>
      <w:r w:rsidRPr="004A35DD">
        <w:t>–</w:t>
      </w:r>
      <w:r>
        <w:rPr>
          <w:color w:val="000000"/>
        </w:rPr>
        <w:t xml:space="preserve"> спросил я с усмешкой и потрепал волосы Дэвида.</w:t>
      </w:r>
      <w:r>
        <w:rPr>
          <w:rStyle w:val="apple-converted-space"/>
          <w:color w:val="000000"/>
        </w:rPr>
        <w:t xml:space="preserve"> </w:t>
      </w:r>
      <w:r w:rsidRPr="004A35DD">
        <w:t>–</w:t>
      </w:r>
      <w:r>
        <w:t xml:space="preserve"> </w:t>
      </w:r>
      <w:r>
        <w:rPr>
          <w:color w:val="000000"/>
        </w:rPr>
        <w:t>Кто сказал, что сегодня будет мороженое?</w:t>
      </w:r>
    </w:p>
    <w:p w:rsidR="00762066" w:rsidRDefault="00762066" w:rsidP="00762066">
      <w:pPr>
        <w:pStyle w:val="western"/>
        <w:shd w:val="clear" w:color="auto" w:fill="FFFFFF"/>
        <w:spacing w:before="0" w:after="0"/>
        <w:ind w:firstLine="461"/>
        <w:jc w:val="both"/>
        <w:rPr>
          <w:rStyle w:val="apple-converted-space"/>
          <w:color w:val="000000"/>
        </w:rPr>
      </w:pPr>
      <w:r>
        <w:rPr>
          <w:color w:val="000000"/>
        </w:rPr>
        <w:t>Он улыбнулся, и всё озорство моего собственного детства мелькнуло в его глазах.</w:t>
      </w:r>
      <w:r>
        <w:rPr>
          <w:rStyle w:val="apple-converted-space"/>
          <w:color w:val="000000"/>
        </w:rPr>
        <w:t xml:space="preserve"> </w:t>
      </w:r>
    </w:p>
    <w:p w:rsidR="00762066" w:rsidRDefault="00762066" w:rsidP="00762066">
      <w:pPr>
        <w:pStyle w:val="western"/>
        <w:shd w:val="clear" w:color="auto" w:fill="FFFFFF"/>
        <w:spacing w:before="0" w:after="0"/>
        <w:ind w:firstLine="461"/>
        <w:jc w:val="both"/>
        <w:rPr>
          <w:color w:val="000000"/>
        </w:rPr>
      </w:pPr>
      <w:r w:rsidRPr="004A35DD">
        <w:t>–</w:t>
      </w:r>
      <w:r>
        <w:t xml:space="preserve"> Т</w:t>
      </w:r>
      <w:r>
        <w:rPr>
          <w:color w:val="000000"/>
        </w:rPr>
        <w:t>ы всегда покупаешь нам мороженое, когда мы выходим из больницы.</w:t>
      </w:r>
    </w:p>
    <w:p w:rsidR="00762066" w:rsidRDefault="00762066" w:rsidP="00762066">
      <w:pPr>
        <w:pStyle w:val="western"/>
        <w:shd w:val="clear" w:color="auto" w:fill="FFFFFF"/>
        <w:spacing w:before="0" w:after="0"/>
        <w:ind w:firstLine="461"/>
        <w:jc w:val="both"/>
        <w:rPr>
          <w:color w:val="000000"/>
        </w:rPr>
      </w:pPr>
      <w:r>
        <w:rPr>
          <w:color w:val="000000"/>
        </w:rPr>
        <w:t>У ребёнка было своё объяснение, хотя это просто наш с Сьюзан способ компенсировать любые достающиеся им уколы.</w:t>
      </w:r>
      <w:r>
        <w:rPr>
          <w:rStyle w:val="apple-converted-space"/>
          <w:color w:val="000000"/>
        </w:rPr>
        <w:t xml:space="preserve"> </w:t>
      </w:r>
      <w:r>
        <w:rPr>
          <w:color w:val="000000"/>
        </w:rPr>
        <w:t>Но если его трактовка правил говорила о мороженом, я не стану возражать.</w:t>
      </w:r>
    </w:p>
    <w:p w:rsidR="00762066" w:rsidRPr="00762066" w:rsidRDefault="00762066" w:rsidP="00762066">
      <w:pPr>
        <w:pStyle w:val="western"/>
        <w:shd w:val="clear" w:color="auto" w:fill="FFFFFF"/>
        <w:spacing w:before="0" w:after="0"/>
        <w:ind w:firstLine="461"/>
        <w:jc w:val="both"/>
        <w:rPr>
          <w:color w:val="000000"/>
        </w:rPr>
      </w:pPr>
      <w:r w:rsidRPr="004A35DD">
        <w:t>–</w:t>
      </w:r>
      <w:r w:rsidRPr="00762066">
        <w:rPr>
          <w:rStyle w:val="apple-converted-space"/>
          <w:color w:val="000000"/>
        </w:rPr>
        <w:t xml:space="preserve"> </w:t>
      </w:r>
      <w:r w:rsidRPr="00940970">
        <w:rPr>
          <w:color w:val="000000"/>
        </w:rPr>
        <w:t>Хорошо,</w:t>
      </w:r>
      <w:r>
        <w:rPr>
          <w:color w:val="000000"/>
        </w:rPr>
        <w:t xml:space="preserve"> значит </w:t>
      </w:r>
      <w:r w:rsidRPr="00940970">
        <w:rPr>
          <w:color w:val="000000"/>
        </w:rPr>
        <w:t>мороженое!</w:t>
      </w:r>
      <w:r w:rsidRPr="00214E43">
        <w:t xml:space="preserve"> </w:t>
      </w:r>
      <w:r w:rsidRPr="004A35DD">
        <w:t>–</w:t>
      </w:r>
      <w:r>
        <w:rPr>
          <w:color w:val="000000"/>
        </w:rPr>
        <w:t xml:space="preserve"> </w:t>
      </w:r>
      <w:r w:rsidRPr="00940970">
        <w:rPr>
          <w:color w:val="000000"/>
        </w:rPr>
        <w:t>Я</w:t>
      </w:r>
      <w:r>
        <w:rPr>
          <w:color w:val="000000"/>
        </w:rPr>
        <w:t xml:space="preserve"> </w:t>
      </w:r>
      <w:r w:rsidRPr="00940970">
        <w:rPr>
          <w:color w:val="000000"/>
        </w:rPr>
        <w:t>поднял</w:t>
      </w:r>
      <w:r>
        <w:rPr>
          <w:color w:val="000000"/>
        </w:rPr>
        <w:t xml:space="preserve"> </w:t>
      </w:r>
      <w:r w:rsidRPr="00940970">
        <w:rPr>
          <w:color w:val="000000"/>
        </w:rPr>
        <w:t>Дина</w:t>
      </w:r>
      <w:r>
        <w:rPr>
          <w:color w:val="000000"/>
        </w:rPr>
        <w:t xml:space="preserve"> себе на руку, а другой </w:t>
      </w:r>
      <w:r w:rsidRPr="00940970">
        <w:rPr>
          <w:color w:val="000000"/>
        </w:rPr>
        <w:t>взял</w:t>
      </w:r>
      <w:r>
        <w:rPr>
          <w:color w:val="000000"/>
        </w:rPr>
        <w:t xml:space="preserve"> </w:t>
      </w:r>
      <w:r w:rsidRPr="00940970">
        <w:rPr>
          <w:color w:val="000000"/>
        </w:rPr>
        <w:t>Дэвида</w:t>
      </w:r>
      <w:r>
        <w:rPr>
          <w:color w:val="000000"/>
        </w:rPr>
        <w:t xml:space="preserve"> </w:t>
      </w:r>
      <w:r w:rsidRPr="00940970">
        <w:rPr>
          <w:color w:val="000000"/>
        </w:rPr>
        <w:t>за</w:t>
      </w:r>
      <w:r>
        <w:rPr>
          <w:color w:val="000000"/>
        </w:rPr>
        <w:t xml:space="preserve"> </w:t>
      </w:r>
      <w:r w:rsidRPr="00940970">
        <w:rPr>
          <w:color w:val="000000"/>
        </w:rPr>
        <w:t>руку.</w:t>
      </w:r>
      <w:r w:rsidRPr="00B66B5F">
        <w:rPr>
          <w:rStyle w:val="apple-converted-space"/>
          <w:color w:val="000000"/>
        </w:rPr>
        <w:t xml:space="preserve"> </w:t>
      </w:r>
      <w:r w:rsidRPr="00940970">
        <w:rPr>
          <w:color w:val="000000"/>
        </w:rPr>
        <w:t>Вместе</w:t>
      </w:r>
      <w:r>
        <w:rPr>
          <w:color w:val="000000"/>
        </w:rPr>
        <w:t xml:space="preserve"> </w:t>
      </w:r>
      <w:r w:rsidRPr="00940970">
        <w:rPr>
          <w:color w:val="000000"/>
        </w:rPr>
        <w:t>мы</w:t>
      </w:r>
      <w:r>
        <w:rPr>
          <w:color w:val="000000"/>
        </w:rPr>
        <w:t xml:space="preserve"> зашли в дом на поиски </w:t>
      </w:r>
      <w:r w:rsidRPr="00940970">
        <w:rPr>
          <w:color w:val="000000"/>
        </w:rPr>
        <w:t>мам</w:t>
      </w:r>
      <w:r>
        <w:rPr>
          <w:color w:val="000000"/>
        </w:rPr>
        <w:t>ы</w:t>
      </w:r>
      <w:r w:rsidRPr="00940970">
        <w:rPr>
          <w:color w:val="000000"/>
        </w:rPr>
        <w:t>,</w:t>
      </w:r>
      <w:r>
        <w:rPr>
          <w:color w:val="000000"/>
        </w:rPr>
        <w:t xml:space="preserve"> </w:t>
      </w:r>
      <w:r w:rsidRPr="00940970">
        <w:rPr>
          <w:color w:val="000000"/>
        </w:rPr>
        <w:t>чтобы</w:t>
      </w:r>
      <w:r>
        <w:rPr>
          <w:color w:val="000000"/>
        </w:rPr>
        <w:t xml:space="preserve"> </w:t>
      </w:r>
      <w:r w:rsidRPr="00940970">
        <w:rPr>
          <w:color w:val="000000"/>
        </w:rPr>
        <w:t>мы</w:t>
      </w:r>
      <w:r>
        <w:rPr>
          <w:color w:val="000000"/>
        </w:rPr>
        <w:t xml:space="preserve"> с</w:t>
      </w:r>
      <w:r w:rsidRPr="00940970">
        <w:rPr>
          <w:color w:val="000000"/>
        </w:rPr>
        <w:t>могли,</w:t>
      </w:r>
      <w:r w:rsidRPr="00B66B5F">
        <w:rPr>
          <w:rStyle w:val="apple-converted-space"/>
          <w:color w:val="000000"/>
        </w:rPr>
        <w:t xml:space="preserve"> </w:t>
      </w:r>
      <w:r w:rsidRPr="00940970">
        <w:rPr>
          <w:color w:val="000000"/>
        </w:rPr>
        <w:t>наконец,</w:t>
      </w:r>
      <w:r w:rsidRPr="00B66B5F">
        <w:rPr>
          <w:rStyle w:val="apple-converted-space"/>
          <w:color w:val="000000"/>
        </w:rPr>
        <w:t xml:space="preserve"> </w:t>
      </w:r>
      <w:r>
        <w:rPr>
          <w:rStyle w:val="apple-converted-space"/>
          <w:color w:val="000000"/>
        </w:rPr>
        <w:t>отправиться</w:t>
      </w:r>
      <w:r>
        <w:rPr>
          <w:color w:val="000000"/>
        </w:rPr>
        <w:t xml:space="preserve"> в город </w:t>
      </w:r>
      <w:r w:rsidRPr="00940970">
        <w:rPr>
          <w:color w:val="000000"/>
        </w:rPr>
        <w:t>и</w:t>
      </w:r>
      <w:r>
        <w:rPr>
          <w:color w:val="000000"/>
        </w:rPr>
        <w:t xml:space="preserve"> </w:t>
      </w:r>
      <w:r w:rsidRPr="00940970">
        <w:rPr>
          <w:color w:val="000000"/>
        </w:rPr>
        <w:t>посмотреть</w:t>
      </w:r>
      <w:r>
        <w:rPr>
          <w:color w:val="000000"/>
        </w:rPr>
        <w:t xml:space="preserve"> на новорожденного</w:t>
      </w:r>
      <w:r w:rsidRPr="00940970">
        <w:rPr>
          <w:color w:val="000000"/>
        </w:rPr>
        <w:t>.</w:t>
      </w:r>
    </w:p>
    <w:p w:rsidR="00762066" w:rsidRPr="00762066" w:rsidRDefault="00762066" w:rsidP="00762066">
      <w:pPr>
        <w:pStyle w:val="western"/>
        <w:shd w:val="clear" w:color="auto" w:fill="FFFFFF"/>
        <w:spacing w:before="0" w:after="0"/>
        <w:jc w:val="both"/>
        <w:rPr>
          <w:color w:val="FF0000"/>
        </w:rPr>
      </w:pPr>
    </w:p>
    <w:p w:rsidR="00762066" w:rsidRPr="00940970" w:rsidRDefault="00762066" w:rsidP="00762066">
      <w:pPr>
        <w:pStyle w:val="western"/>
        <w:shd w:val="clear" w:color="auto" w:fill="FFFFFF"/>
        <w:spacing w:before="0" w:after="0"/>
        <w:jc w:val="both"/>
        <w:rPr>
          <w:color w:val="FF0000"/>
        </w:rPr>
      </w:pPr>
    </w:p>
    <w:p w:rsidR="00762066" w:rsidRPr="00DF2A57" w:rsidRDefault="00762066" w:rsidP="00762066">
      <w:pPr>
        <w:pStyle w:val="western"/>
        <w:shd w:val="clear" w:color="auto" w:fill="FFFFFF"/>
        <w:spacing w:before="0" w:after="0"/>
        <w:jc w:val="both"/>
        <w:rPr>
          <w:lang w:val="de-DE"/>
        </w:rPr>
      </w:pPr>
      <w:r w:rsidRPr="00DF2A57">
        <w:rPr>
          <w:lang w:val="de-DE"/>
        </w:rPr>
        <w:t>–</w:t>
      </w:r>
      <w:r w:rsidRPr="00DF2A57">
        <w:rPr>
          <w:rStyle w:val="apple-converted-space"/>
          <w:lang w:val="de-DE"/>
        </w:rPr>
        <w:t xml:space="preserve"> </w:t>
      </w:r>
      <w:r w:rsidRPr="00DF2A57">
        <w:rPr>
          <w:rStyle w:val="apple-converted-space"/>
        </w:rPr>
        <w:t>Теперь</w:t>
      </w:r>
      <w:r w:rsidRPr="00DF2A57">
        <w:rPr>
          <w:rStyle w:val="apple-converted-space"/>
          <w:lang w:val="en-US"/>
        </w:rPr>
        <w:t xml:space="preserve"> </w:t>
      </w:r>
      <w:r w:rsidRPr="00DF2A57">
        <w:rPr>
          <w:rStyle w:val="apple-converted-space"/>
          <w:i/>
        </w:rPr>
        <w:t>действительно</w:t>
      </w:r>
      <w:r w:rsidRPr="00DF2A57">
        <w:rPr>
          <w:rStyle w:val="apple-converted-space"/>
        </w:rPr>
        <w:t xml:space="preserve"> Конец</w:t>
      </w:r>
      <w:r w:rsidRPr="00DF2A57">
        <w:rPr>
          <w:lang w:val="en-US"/>
        </w:rPr>
        <w:t xml:space="preserve"> –</w:t>
      </w:r>
    </w:p>
    <w:p w:rsidR="00762066" w:rsidRPr="000778F4" w:rsidRDefault="00762066" w:rsidP="00762066">
      <w:pPr>
        <w:pStyle w:val="western"/>
        <w:shd w:val="clear" w:color="auto" w:fill="FFFFFF"/>
        <w:spacing w:before="0" w:after="0"/>
        <w:ind w:firstLine="461"/>
        <w:jc w:val="both"/>
        <w:rPr>
          <w:color w:val="000000"/>
          <w:lang w:val="de-DE"/>
        </w:rPr>
      </w:pPr>
    </w:p>
    <w:p w:rsidR="00762066" w:rsidRPr="000778F4" w:rsidRDefault="00762066" w:rsidP="00762066">
      <w:pPr>
        <w:pStyle w:val="western"/>
        <w:shd w:val="clear" w:color="auto" w:fill="FFFFFF"/>
        <w:spacing w:before="0" w:after="0"/>
        <w:ind w:firstLine="461"/>
        <w:jc w:val="both"/>
        <w:rPr>
          <w:color w:val="000000"/>
          <w:lang w:val="en-US"/>
        </w:rPr>
      </w:pPr>
    </w:p>
    <w:p w:rsidR="00762066" w:rsidRPr="000778F4" w:rsidRDefault="00762066" w:rsidP="00762066">
      <w:pPr>
        <w:pStyle w:val="western"/>
        <w:shd w:val="clear" w:color="auto" w:fill="FFFFFF"/>
        <w:spacing w:before="0" w:after="0"/>
        <w:ind w:firstLine="461"/>
        <w:jc w:val="both"/>
        <w:rPr>
          <w:color w:val="000000"/>
          <w:lang w:val="en-US"/>
        </w:rPr>
      </w:pPr>
    </w:p>
    <w:p w:rsidR="00762066" w:rsidRPr="000778F4" w:rsidRDefault="00762066" w:rsidP="00762066">
      <w:pPr>
        <w:pStyle w:val="western"/>
        <w:shd w:val="clear" w:color="auto" w:fill="FFFFFF"/>
        <w:spacing w:before="0" w:after="0"/>
        <w:ind w:firstLine="461"/>
        <w:jc w:val="both"/>
        <w:rPr>
          <w:color w:val="000000"/>
          <w:lang w:val="en-US"/>
        </w:rPr>
      </w:pPr>
    </w:p>
    <w:p w:rsidR="00762066" w:rsidRPr="000778F4" w:rsidRDefault="00762066" w:rsidP="00762066">
      <w:pPr>
        <w:pStyle w:val="western"/>
        <w:shd w:val="clear" w:color="auto" w:fill="FFFFFF"/>
        <w:spacing w:before="0" w:after="0"/>
        <w:ind w:firstLine="461"/>
        <w:jc w:val="both"/>
        <w:rPr>
          <w:color w:val="000000"/>
          <w:lang w:val="en-US"/>
        </w:rPr>
      </w:pPr>
    </w:p>
    <w:p w:rsidR="00EC688C" w:rsidRPr="00EC688C" w:rsidRDefault="00EC688C" w:rsidP="00EC688C">
      <w:pPr>
        <w:pStyle w:val="a0"/>
      </w:pPr>
    </w:p>
    <w:p w:rsidR="001D46E0" w:rsidRDefault="001D46E0">
      <w:pPr>
        <w:pStyle w:val="western"/>
        <w:shd w:val="clear" w:color="auto" w:fill="FFFFFF"/>
        <w:spacing w:before="0" w:after="0"/>
        <w:jc w:val="center"/>
      </w:pPr>
    </w:p>
    <w:sectPr w:rsidR="001D46E0" w:rsidSect="00745700">
      <w:headerReference w:type="default" r:id="rId10"/>
      <w:footerReference w:type="even" r:id="rId11"/>
      <w:footerReference w:type="default" r:id="rId12"/>
      <w:headerReference w:type="first" r:id="rId13"/>
      <w:footerReference w:type="first" r:id="rId14"/>
      <w:pgSz w:w="11906" w:h="16838"/>
      <w:pgMar w:top="343" w:right="850" w:bottom="1134" w:left="1701" w:header="277" w:footer="163"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0BAA" w:rsidRDefault="00CC0BAA">
      <w:pPr>
        <w:spacing w:after="0" w:line="240" w:lineRule="auto"/>
      </w:pPr>
      <w:r>
        <w:separator/>
      </w:r>
    </w:p>
  </w:endnote>
  <w:endnote w:type="continuationSeparator" w:id="0">
    <w:p w:rsidR="00CC0BAA" w:rsidRDefault="00CC0B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CC"/>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Comic Sans MS">
    <w:panose1 w:val="030F0702030302020204"/>
    <w:charset w:val="CC"/>
    <w:family w:val="script"/>
    <w:pitch w:val="variable"/>
    <w:sig w:usb0="00000287" w:usb1="00000000" w:usb2="00000000" w:usb3="00000000" w:csb0="0000009F" w:csb1="00000000"/>
  </w:font>
  <w:font w:name="Cambria Math">
    <w:panose1 w:val="02040503050406030204"/>
    <w:charset w:val="CC"/>
    <w:family w:val="roman"/>
    <w:pitch w:val="variable"/>
    <w:sig w:usb0="A00002EF" w:usb1="420020EB" w:usb2="00000000" w:usb3="00000000" w:csb0="000000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66ED" w:rsidRDefault="009866ED"/>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66ED" w:rsidRDefault="009866ED">
    <w:pPr>
      <w:pStyle w:val="af3"/>
      <w:spacing w:after="0" w:line="240" w:lineRule="auto"/>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66ED" w:rsidRDefault="009866E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0BAA" w:rsidRDefault="00CC0BAA">
      <w:pPr>
        <w:spacing w:after="0" w:line="240" w:lineRule="auto"/>
      </w:pPr>
      <w:r>
        <w:separator/>
      </w:r>
    </w:p>
  </w:footnote>
  <w:footnote w:type="continuationSeparator" w:id="0">
    <w:p w:rsidR="00CC0BAA" w:rsidRDefault="00CC0BAA">
      <w:pPr>
        <w:spacing w:after="0" w:line="240" w:lineRule="auto"/>
      </w:pPr>
      <w:r>
        <w:continuationSeparator/>
      </w:r>
    </w:p>
  </w:footnote>
  <w:footnote w:id="1">
    <w:p w:rsidR="009866ED" w:rsidRPr="00DE71E4" w:rsidRDefault="009866ED">
      <w:pPr>
        <w:pStyle w:val="af0"/>
        <w:rPr>
          <w:i/>
        </w:rPr>
      </w:pPr>
      <w:r>
        <w:rPr>
          <w:rStyle w:val="a9"/>
          <w:rFonts w:ascii="Times New Roman" w:hAnsi="Times New Roman"/>
        </w:rPr>
        <w:footnoteRef/>
      </w:r>
      <w:r>
        <w:tab/>
      </w:r>
      <w:r w:rsidRPr="00DE71E4">
        <w:rPr>
          <w:i/>
        </w:rPr>
        <w:t>Соответствует нашей четвёрке.</w:t>
      </w:r>
    </w:p>
  </w:footnote>
  <w:footnote w:id="2">
    <w:p w:rsidR="009866ED" w:rsidRDefault="009866ED">
      <w:pPr>
        <w:pStyle w:val="af0"/>
      </w:pPr>
      <w:r w:rsidRPr="00DE71E4">
        <w:rPr>
          <w:rStyle w:val="a9"/>
          <w:rFonts w:ascii="Times New Roman" w:hAnsi="Times New Roman"/>
          <w:i/>
        </w:rPr>
        <w:footnoteRef/>
      </w:r>
      <w:r w:rsidRPr="00DE71E4">
        <w:rPr>
          <w:i/>
        </w:rPr>
        <w:tab/>
        <w:t>В</w:t>
      </w:r>
      <w:r>
        <w:rPr>
          <w:i/>
        </w:rPr>
        <w:t xml:space="preserve"> конце дня я сниму с тебя трусики (пер. с исп.)</w:t>
      </w:r>
    </w:p>
  </w:footnote>
  <w:footnote w:id="3">
    <w:p w:rsidR="009866ED" w:rsidRPr="00DE71E4" w:rsidRDefault="009866ED">
      <w:pPr>
        <w:pStyle w:val="af0"/>
        <w:rPr>
          <w:i/>
        </w:rPr>
      </w:pPr>
      <w:r>
        <w:rPr>
          <w:rStyle w:val="a9"/>
          <w:rFonts w:ascii="Times New Roman" w:hAnsi="Times New Roman"/>
        </w:rPr>
        <w:footnoteRef/>
      </w:r>
      <w:r>
        <w:tab/>
      </w:r>
      <w:r w:rsidRPr="00DE71E4">
        <w:rPr>
          <w:i/>
        </w:rPr>
        <w:t xml:space="preserve">Фестиваль, посвящённый комиксам и фильмам. </w:t>
      </w:r>
    </w:p>
  </w:footnote>
  <w:footnote w:id="4">
    <w:p w:rsidR="009866ED" w:rsidRDefault="009866ED" w:rsidP="0015215B">
      <w:pPr>
        <w:pStyle w:val="af0"/>
      </w:pPr>
      <w:r>
        <w:rPr>
          <w:rStyle w:val="a9"/>
          <w:rFonts w:ascii="Times New Roman" w:hAnsi="Times New Roman"/>
        </w:rPr>
        <w:footnoteRef/>
      </w:r>
      <w:r>
        <w:tab/>
        <w:t xml:space="preserve"> Мне скучно. Тебе скучно. Ему скучно (исп.)</w:t>
      </w:r>
    </w:p>
  </w:footnote>
  <w:footnote w:id="5">
    <w:p w:rsidR="009866ED" w:rsidRDefault="009866ED" w:rsidP="0015215B">
      <w:pPr>
        <w:pStyle w:val="af0"/>
      </w:pPr>
      <w:r>
        <w:rPr>
          <w:rStyle w:val="aa"/>
        </w:rPr>
        <w:footnoteRef/>
      </w:r>
      <w:r>
        <w:t xml:space="preserve"> Добрый день (исп.)</w:t>
      </w:r>
    </w:p>
  </w:footnote>
  <w:footnote w:id="6">
    <w:p w:rsidR="009866ED" w:rsidRDefault="009866ED" w:rsidP="0015215B">
      <w:pPr>
        <w:pStyle w:val="af0"/>
      </w:pPr>
      <w:r>
        <w:rPr>
          <w:rStyle w:val="aa"/>
        </w:rPr>
        <w:footnoteRef/>
      </w:r>
      <w:r>
        <w:t xml:space="preserve"> Тройка в русской школе</w:t>
      </w:r>
    </w:p>
  </w:footnote>
  <w:footnote w:id="7">
    <w:p w:rsidR="009866ED" w:rsidRPr="00927C16" w:rsidRDefault="009866ED" w:rsidP="0015215B">
      <w:pPr>
        <w:pStyle w:val="af0"/>
        <w:rPr>
          <w:color w:val="000000"/>
        </w:rPr>
      </w:pPr>
      <w:r>
        <w:rPr>
          <w:rStyle w:val="aa"/>
        </w:rPr>
        <w:footnoteRef/>
      </w:r>
      <w:r w:rsidRPr="00F77974">
        <w:rPr>
          <w:lang w:val="en-US"/>
        </w:rPr>
        <w:t xml:space="preserve"> </w:t>
      </w:r>
      <w:proofErr w:type="gramStart"/>
      <w:r w:rsidRPr="00F77974">
        <w:rPr>
          <w:lang w:val="en-US"/>
        </w:rPr>
        <w:t>«</w:t>
      </w:r>
      <w:r>
        <w:rPr>
          <w:color w:val="000000"/>
          <w:lang w:val="en-US"/>
        </w:rPr>
        <w:t>Take Me to Church</w:t>
      </w:r>
      <w:r w:rsidRPr="00F77974">
        <w:rPr>
          <w:color w:val="000000"/>
          <w:lang w:val="en-US"/>
        </w:rPr>
        <w:t>»</w:t>
      </w:r>
      <w:r w:rsidRPr="00927C16">
        <w:rPr>
          <w:color w:val="000000"/>
          <w:lang w:val="en-US"/>
        </w:rPr>
        <w:t xml:space="preserve"> (</w:t>
      </w:r>
      <w:r>
        <w:rPr>
          <w:color w:val="000000"/>
        </w:rPr>
        <w:t>рус</w:t>
      </w:r>
      <w:r w:rsidRPr="00927C16">
        <w:rPr>
          <w:color w:val="000000"/>
          <w:lang w:val="en-US"/>
        </w:rPr>
        <w:t>.</w:t>
      </w:r>
      <w:proofErr w:type="gramEnd"/>
      <w:r w:rsidRPr="00927C16">
        <w:rPr>
          <w:color w:val="000000"/>
          <w:lang w:val="en-US"/>
        </w:rPr>
        <w:t xml:space="preserve"> </w:t>
      </w:r>
      <w:proofErr w:type="gramStart"/>
      <w:r>
        <w:rPr>
          <w:color w:val="000000"/>
        </w:rPr>
        <w:t>«Возьми меня в церковь») - песня</w:t>
      </w:r>
      <w:r w:rsidRPr="00927C16">
        <w:rPr>
          <w:color w:val="000000"/>
        </w:rPr>
        <w:t xml:space="preserve"> группы </w:t>
      </w:r>
      <w:r w:rsidRPr="00F77974">
        <w:rPr>
          <w:color w:val="000000"/>
          <w:lang w:val="en-US"/>
        </w:rPr>
        <w:t>Hozier</w:t>
      </w:r>
      <w:r w:rsidRPr="00927C16">
        <w:rPr>
          <w:color w:val="000000"/>
        </w:rPr>
        <w:t>.</w:t>
      </w:r>
      <w:proofErr w:type="gramEnd"/>
    </w:p>
  </w:footnote>
  <w:footnote w:id="8">
    <w:p w:rsidR="009866ED" w:rsidRDefault="009866ED" w:rsidP="00286F9F">
      <w:pPr>
        <w:pStyle w:val="af0"/>
      </w:pPr>
      <w:r>
        <w:rPr>
          <w:rStyle w:val="a9"/>
          <w:rFonts w:ascii="Times New Roman" w:hAnsi="Times New Roman"/>
        </w:rPr>
        <w:footnoteRef/>
      </w:r>
      <w:r>
        <w:t xml:space="preserve">  Извините, сеньора Санчес (исп.)</w:t>
      </w:r>
    </w:p>
  </w:footnote>
  <w:footnote w:id="9">
    <w:p w:rsidR="009866ED" w:rsidRDefault="009866ED" w:rsidP="00612074">
      <w:pPr>
        <w:pStyle w:val="af0"/>
      </w:pPr>
      <w:r>
        <w:rPr>
          <w:rStyle w:val="aa"/>
        </w:rPr>
        <w:footnoteRef/>
      </w:r>
      <w:r>
        <w:t xml:space="preserve"> Приблизительно три метра</w:t>
      </w:r>
    </w:p>
  </w:footnote>
  <w:footnote w:id="10">
    <w:p w:rsidR="009866ED" w:rsidRDefault="009866ED" w:rsidP="00612074">
      <w:pPr>
        <w:pStyle w:val="af0"/>
      </w:pPr>
      <w:r>
        <w:rPr>
          <w:rStyle w:val="aa"/>
        </w:rPr>
        <w:footnoteRef/>
      </w:r>
      <w:r>
        <w:t xml:space="preserve"> Понятно? (исп.)</w:t>
      </w:r>
    </w:p>
  </w:footnote>
  <w:footnote w:id="11">
    <w:p w:rsidR="009866ED" w:rsidRPr="00125E4F" w:rsidRDefault="009866ED" w:rsidP="00C571F9">
      <w:pPr>
        <w:pStyle w:val="af0"/>
      </w:pPr>
      <w:r>
        <w:rPr>
          <w:rStyle w:val="aa"/>
        </w:rPr>
        <w:footnoteRef/>
      </w:r>
      <w:r>
        <w:t xml:space="preserve"> Игра слов. </w:t>
      </w:r>
      <w:proofErr w:type="gramStart"/>
      <w:r>
        <w:t>С</w:t>
      </w:r>
      <w:proofErr w:type="gramEnd"/>
      <w:r>
        <w:t xml:space="preserve"> переводе с англиского </w:t>
      </w:r>
      <w:r>
        <w:rPr>
          <w:lang w:val="en-US"/>
        </w:rPr>
        <w:t>Everbackly</w:t>
      </w:r>
      <w:r w:rsidRPr="00125E4F">
        <w:t xml:space="preserve"> </w:t>
      </w:r>
      <w:r>
        <w:t>–</w:t>
      </w:r>
      <w:r w:rsidRPr="00125E4F">
        <w:t xml:space="preserve"> </w:t>
      </w:r>
      <w:r>
        <w:t>«Когда-нибудь, да вернётся»</w:t>
      </w:r>
    </w:p>
  </w:footnote>
  <w:footnote w:id="12">
    <w:p w:rsidR="009866ED" w:rsidRDefault="009866ED" w:rsidP="00C571F9">
      <w:pPr>
        <w:pStyle w:val="af0"/>
      </w:pPr>
      <w:r>
        <w:rPr>
          <w:rStyle w:val="aa"/>
        </w:rPr>
        <w:footnoteRef/>
      </w:r>
      <w:r>
        <w:t xml:space="preserve"> Креолами в Америке называют серьги-кольца.</w:t>
      </w:r>
    </w:p>
  </w:footnote>
  <w:footnote w:id="13">
    <w:p w:rsidR="009866ED" w:rsidRPr="00452DCC" w:rsidRDefault="009866ED" w:rsidP="00C571F9">
      <w:pPr>
        <w:pStyle w:val="af0"/>
      </w:pPr>
      <w:r>
        <w:rPr>
          <w:rStyle w:val="aa"/>
        </w:rPr>
        <w:footnoteRef/>
      </w:r>
      <w:r w:rsidRPr="007846F4">
        <w:t xml:space="preserve"> </w:t>
      </w:r>
      <w:r>
        <w:rPr>
          <w:color w:val="000000"/>
        </w:rPr>
        <w:t>Мы желаем тебе счастливого Рождества</w:t>
      </w:r>
    </w:p>
  </w:footnote>
  <w:footnote w:id="14">
    <w:p w:rsidR="009866ED" w:rsidRDefault="009866ED" w:rsidP="0060713A">
      <w:pPr>
        <w:pStyle w:val="af0"/>
      </w:pPr>
      <w:r>
        <w:rPr>
          <w:rStyle w:val="aa"/>
        </w:rPr>
        <w:footnoteRef/>
      </w:r>
      <w:r>
        <w:t xml:space="preserve"> </w:t>
      </w:r>
      <w:r w:rsidRPr="003531BD">
        <w:rPr>
          <w:i/>
          <w:color w:val="000000"/>
        </w:rPr>
        <w:t>Шоколадный пирог, с клейкой шоколадной начинкой, придуманный в штате Миссисипи, и очень популярный на юге США</w:t>
      </w:r>
      <w:r>
        <w:rPr>
          <w:i/>
          <w:color w:val="000000"/>
        </w:rPr>
        <w:t>.</w:t>
      </w:r>
    </w:p>
  </w:footnote>
  <w:footnote w:id="15">
    <w:p w:rsidR="009866ED" w:rsidRDefault="009866ED" w:rsidP="0098463E">
      <w:pPr>
        <w:pStyle w:val="af0"/>
      </w:pPr>
      <w:r>
        <w:rPr>
          <w:rStyle w:val="aa"/>
        </w:rPr>
        <w:footnoteRef/>
      </w:r>
      <w:r>
        <w:t xml:space="preserve"> </w:t>
      </w:r>
      <w:r w:rsidRPr="001A0D8C">
        <w:rPr>
          <w:color w:val="000000"/>
          <w:shd w:val="clear" w:color="auto" w:fill="FFFFFF"/>
        </w:rPr>
        <w:t xml:space="preserve">Ведьма семьи Белл является самой известной ведьмой в американском фольклоре, историю про которую любят рассказывать у костра. Ведьма семьи Белл предположительно была полтергейстом, который появился в доме Джона Белла старшего в 1817 году. Ведьма семьи Белл часто нападала на членов семьи. В конце концов, она отравила Джона </w:t>
      </w:r>
      <w:proofErr w:type="gramStart"/>
      <w:r w:rsidRPr="001A0D8C">
        <w:rPr>
          <w:color w:val="000000"/>
          <w:shd w:val="clear" w:color="auto" w:fill="FFFFFF"/>
        </w:rPr>
        <w:t>Белла-старшего</w:t>
      </w:r>
      <w:proofErr w:type="gramEnd"/>
      <w:r w:rsidRPr="001A0D8C">
        <w:rPr>
          <w:color w:val="000000"/>
          <w:shd w:val="clear" w:color="auto" w:fill="FFFFFF"/>
        </w:rPr>
        <w:t>, оставив бутылку яда, замаскированную под лекарство.</w:t>
      </w:r>
    </w:p>
  </w:footnote>
  <w:footnote w:id="16">
    <w:p w:rsidR="009866ED" w:rsidRPr="001048AA" w:rsidRDefault="009866ED" w:rsidP="00DD1B70">
      <w:pPr>
        <w:pStyle w:val="af0"/>
      </w:pPr>
      <w:r>
        <w:rPr>
          <w:rStyle w:val="aa"/>
        </w:rPr>
        <w:footnoteRef/>
      </w:r>
      <w:r>
        <w:t xml:space="preserve"> </w:t>
      </w:r>
      <w:r w:rsidRPr="001048AA">
        <w:t xml:space="preserve">«Winter Wonderland» - </w:t>
      </w:r>
      <w:proofErr w:type="gramStart"/>
      <w:r w:rsidRPr="001048AA">
        <w:t>в</w:t>
      </w:r>
      <w:proofErr w:type="gramEnd"/>
      <w:r w:rsidRPr="001048AA">
        <w:t xml:space="preserve"> пер. </w:t>
      </w:r>
      <w:proofErr w:type="gramStart"/>
      <w:r w:rsidRPr="001048AA">
        <w:t>на</w:t>
      </w:r>
      <w:proofErr w:type="gramEnd"/>
      <w:r w:rsidRPr="001048AA">
        <w:t xml:space="preserve"> русский – «Зимняя страна чудес», рождественская песня, написанная в 1934 году Феликсом Бернардом (музыка) и Ричардом Б. Смитом (слова). Её исполняли многие певцы и оркестры, но наиболее известна версия Фрэнка Синатры</w:t>
      </w:r>
    </w:p>
  </w:footnote>
  <w:footnote w:id="17">
    <w:p w:rsidR="009866ED" w:rsidRPr="00DD1B70" w:rsidRDefault="009866ED" w:rsidP="00DD1B70">
      <w:pPr>
        <w:pStyle w:val="af0"/>
        <w:rPr>
          <w:lang w:val="en-US"/>
        </w:rPr>
      </w:pPr>
      <w:r>
        <w:rPr>
          <w:rStyle w:val="aa"/>
        </w:rPr>
        <w:footnoteRef/>
      </w:r>
      <w:r w:rsidRPr="00DD1B70">
        <w:rPr>
          <w:lang w:val="en-US"/>
        </w:rPr>
        <w:t xml:space="preserve"> 1 </w:t>
      </w:r>
      <w:r>
        <w:t>фут</w:t>
      </w:r>
      <w:r w:rsidRPr="00DD1B70">
        <w:rPr>
          <w:lang w:val="en-US"/>
        </w:rPr>
        <w:t xml:space="preserve"> </w:t>
      </w:r>
      <w:r>
        <w:t>равен</w:t>
      </w:r>
      <w:r w:rsidRPr="00DD1B70">
        <w:rPr>
          <w:lang w:val="en-US"/>
        </w:rPr>
        <w:t xml:space="preserve"> 30</w:t>
      </w:r>
      <w:proofErr w:type="gramStart"/>
      <w:r w:rsidRPr="00DD1B70">
        <w:rPr>
          <w:lang w:val="en-US"/>
        </w:rPr>
        <w:t>,48</w:t>
      </w:r>
      <w:proofErr w:type="gramEnd"/>
      <w:r w:rsidRPr="00DD1B70">
        <w:rPr>
          <w:lang w:val="en-US"/>
        </w:rPr>
        <w:t xml:space="preserve"> </w:t>
      </w:r>
      <w:r>
        <w:t>см</w:t>
      </w:r>
      <w:r w:rsidRPr="00DD1B70">
        <w:rPr>
          <w:lang w:val="en-US"/>
        </w:rPr>
        <w:t>.</w:t>
      </w:r>
    </w:p>
  </w:footnote>
  <w:footnote w:id="18">
    <w:p w:rsidR="009866ED" w:rsidRDefault="009866ED" w:rsidP="00DD1B70">
      <w:pPr>
        <w:pStyle w:val="af0"/>
      </w:pPr>
      <w:r>
        <w:rPr>
          <w:rStyle w:val="aa"/>
        </w:rPr>
        <w:footnoteRef/>
      </w:r>
      <w:r w:rsidRPr="00DD1B70">
        <w:rPr>
          <w:lang w:val="en-US"/>
        </w:rPr>
        <w:t xml:space="preserve"> </w:t>
      </w:r>
      <w:proofErr w:type="gramStart"/>
      <w:r w:rsidRPr="007846F4">
        <w:rPr>
          <w:lang w:val="en-US"/>
        </w:rPr>
        <w:t>«Old Long Syne» (</w:t>
      </w:r>
      <w:r w:rsidRPr="00452DCC">
        <w:t>рус</w:t>
      </w:r>
      <w:r w:rsidRPr="007846F4">
        <w:rPr>
          <w:lang w:val="en-US"/>
        </w:rPr>
        <w:t>.</w:t>
      </w:r>
      <w:proofErr w:type="gramEnd"/>
      <w:r w:rsidRPr="007846F4">
        <w:rPr>
          <w:lang w:val="en-US"/>
        </w:rPr>
        <w:t xml:space="preserve"> </w:t>
      </w:r>
      <w:proofErr w:type="gramStart"/>
      <w:r w:rsidRPr="00452DCC">
        <w:t xml:space="preserve">«Старое доброе время») </w:t>
      </w:r>
      <w:r w:rsidRPr="004A35DD">
        <w:t>–</w:t>
      </w:r>
      <w:r w:rsidRPr="00452DCC">
        <w:t xml:space="preserve"> шотландская песня на стихи Робертса Бёрнса написанная в 1788 году.</w:t>
      </w:r>
      <w:proofErr w:type="gramEnd"/>
      <w:r w:rsidRPr="00452DCC">
        <w:t xml:space="preserve"> </w:t>
      </w:r>
      <w:proofErr w:type="gramStart"/>
      <w:r w:rsidRPr="00452DCC">
        <w:t>Известна</w:t>
      </w:r>
      <w:proofErr w:type="gramEnd"/>
      <w:r w:rsidRPr="00452DCC">
        <w:t xml:space="preserve"> во многих странах, особенно англоязычных, и чаще всего поётся при встрече Нового года, сразу после полуночи.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66ED" w:rsidRDefault="009866ED">
    <w:pPr>
      <w:pStyle w:val="af2"/>
      <w:spacing w:after="0" w:line="240" w:lineRule="auto"/>
      <w:jc w:val="right"/>
    </w:pPr>
    <w:r>
      <w:rPr>
        <w:sz w:val="24"/>
        <w:szCs w:val="24"/>
      </w:rPr>
      <w:fldChar w:fldCharType="begin"/>
    </w:r>
    <w:r>
      <w:rPr>
        <w:sz w:val="24"/>
        <w:szCs w:val="24"/>
      </w:rPr>
      <w:instrText xml:space="preserve"> PAGE </w:instrText>
    </w:r>
    <w:r>
      <w:rPr>
        <w:sz w:val="24"/>
        <w:szCs w:val="24"/>
      </w:rPr>
      <w:fldChar w:fldCharType="separate"/>
    </w:r>
    <w:r w:rsidR="003D0436">
      <w:rPr>
        <w:noProof/>
        <w:sz w:val="24"/>
        <w:szCs w:val="24"/>
      </w:rPr>
      <w:t>1</w:t>
    </w:r>
    <w:r>
      <w:rPr>
        <w:sz w:val="24"/>
        <w:szCs w:val="24"/>
      </w:rPr>
      <w:fldChar w:fldCharType="end"/>
    </w:r>
  </w:p>
  <w:p w:rsidR="009866ED" w:rsidRDefault="009866ED">
    <w:pPr>
      <w:pStyle w:val="af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66ED" w:rsidRDefault="009866E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4"/>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nsid w:val="2670421F"/>
    <w:multiLevelType w:val="hybridMultilevel"/>
    <w:tmpl w:val="C6B0EB80"/>
    <w:lvl w:ilvl="0" w:tplc="213A02A4">
      <w:numFmt w:val="bullet"/>
      <w:lvlText w:val="–"/>
      <w:lvlJc w:val="left"/>
      <w:pPr>
        <w:ind w:left="821" w:hanging="360"/>
      </w:pPr>
      <w:rPr>
        <w:rFonts w:ascii="Times New Roman" w:eastAsia="Times New Roman" w:hAnsi="Times New Roman" w:cs="Times New Roman" w:hint="default"/>
        <w:color w:val="auto"/>
      </w:rPr>
    </w:lvl>
    <w:lvl w:ilvl="1" w:tplc="04190003" w:tentative="1">
      <w:start w:val="1"/>
      <w:numFmt w:val="bullet"/>
      <w:lvlText w:val="o"/>
      <w:lvlJc w:val="left"/>
      <w:pPr>
        <w:ind w:left="1541" w:hanging="360"/>
      </w:pPr>
      <w:rPr>
        <w:rFonts w:ascii="Courier New" w:hAnsi="Courier New" w:cs="Courier New" w:hint="default"/>
      </w:rPr>
    </w:lvl>
    <w:lvl w:ilvl="2" w:tplc="04190005" w:tentative="1">
      <w:start w:val="1"/>
      <w:numFmt w:val="bullet"/>
      <w:lvlText w:val=""/>
      <w:lvlJc w:val="left"/>
      <w:pPr>
        <w:ind w:left="2261" w:hanging="360"/>
      </w:pPr>
      <w:rPr>
        <w:rFonts w:ascii="Wingdings" w:hAnsi="Wingdings" w:hint="default"/>
      </w:rPr>
    </w:lvl>
    <w:lvl w:ilvl="3" w:tplc="04190001" w:tentative="1">
      <w:start w:val="1"/>
      <w:numFmt w:val="bullet"/>
      <w:lvlText w:val=""/>
      <w:lvlJc w:val="left"/>
      <w:pPr>
        <w:ind w:left="2981" w:hanging="360"/>
      </w:pPr>
      <w:rPr>
        <w:rFonts w:ascii="Symbol" w:hAnsi="Symbol" w:hint="default"/>
      </w:rPr>
    </w:lvl>
    <w:lvl w:ilvl="4" w:tplc="04190003" w:tentative="1">
      <w:start w:val="1"/>
      <w:numFmt w:val="bullet"/>
      <w:lvlText w:val="o"/>
      <w:lvlJc w:val="left"/>
      <w:pPr>
        <w:ind w:left="3701" w:hanging="360"/>
      </w:pPr>
      <w:rPr>
        <w:rFonts w:ascii="Courier New" w:hAnsi="Courier New" w:cs="Courier New" w:hint="default"/>
      </w:rPr>
    </w:lvl>
    <w:lvl w:ilvl="5" w:tplc="04190005" w:tentative="1">
      <w:start w:val="1"/>
      <w:numFmt w:val="bullet"/>
      <w:lvlText w:val=""/>
      <w:lvlJc w:val="left"/>
      <w:pPr>
        <w:ind w:left="4421" w:hanging="360"/>
      </w:pPr>
      <w:rPr>
        <w:rFonts w:ascii="Wingdings" w:hAnsi="Wingdings" w:hint="default"/>
      </w:rPr>
    </w:lvl>
    <w:lvl w:ilvl="6" w:tplc="04190001" w:tentative="1">
      <w:start w:val="1"/>
      <w:numFmt w:val="bullet"/>
      <w:lvlText w:val=""/>
      <w:lvlJc w:val="left"/>
      <w:pPr>
        <w:ind w:left="5141" w:hanging="360"/>
      </w:pPr>
      <w:rPr>
        <w:rFonts w:ascii="Symbol" w:hAnsi="Symbol" w:hint="default"/>
      </w:rPr>
    </w:lvl>
    <w:lvl w:ilvl="7" w:tplc="04190003" w:tentative="1">
      <w:start w:val="1"/>
      <w:numFmt w:val="bullet"/>
      <w:lvlText w:val="o"/>
      <w:lvlJc w:val="left"/>
      <w:pPr>
        <w:ind w:left="5861" w:hanging="360"/>
      </w:pPr>
      <w:rPr>
        <w:rFonts w:ascii="Courier New" w:hAnsi="Courier New" w:cs="Courier New" w:hint="default"/>
      </w:rPr>
    </w:lvl>
    <w:lvl w:ilvl="8" w:tplc="04190005" w:tentative="1">
      <w:start w:val="1"/>
      <w:numFmt w:val="bullet"/>
      <w:lvlText w:val=""/>
      <w:lvlJc w:val="left"/>
      <w:pPr>
        <w:ind w:left="6581" w:hanging="360"/>
      </w:pPr>
      <w:rPr>
        <w:rFonts w:ascii="Wingdings" w:hAnsi="Wingdings" w:hint="default"/>
      </w:rPr>
    </w:lvl>
  </w:abstractNum>
  <w:abstractNum w:abstractNumId="5">
    <w:nsid w:val="32A472C6"/>
    <w:multiLevelType w:val="hybridMultilevel"/>
    <w:tmpl w:val="ECEE17FA"/>
    <w:lvl w:ilvl="0" w:tplc="DF1E20DC">
      <w:start w:val="5"/>
      <w:numFmt w:val="bullet"/>
      <w:lvlText w:val="–"/>
      <w:lvlJc w:val="left"/>
      <w:pPr>
        <w:ind w:left="821" w:hanging="360"/>
      </w:pPr>
      <w:rPr>
        <w:rFonts w:ascii="Times New Roman" w:eastAsia="Times New Roman" w:hAnsi="Times New Roman" w:cs="Times New Roman" w:hint="default"/>
        <w:color w:val="auto"/>
      </w:rPr>
    </w:lvl>
    <w:lvl w:ilvl="1" w:tplc="04190003" w:tentative="1">
      <w:start w:val="1"/>
      <w:numFmt w:val="bullet"/>
      <w:lvlText w:val="o"/>
      <w:lvlJc w:val="left"/>
      <w:pPr>
        <w:ind w:left="1541" w:hanging="360"/>
      </w:pPr>
      <w:rPr>
        <w:rFonts w:ascii="Courier New" w:hAnsi="Courier New" w:cs="Courier New" w:hint="default"/>
      </w:rPr>
    </w:lvl>
    <w:lvl w:ilvl="2" w:tplc="04190005" w:tentative="1">
      <w:start w:val="1"/>
      <w:numFmt w:val="bullet"/>
      <w:lvlText w:val=""/>
      <w:lvlJc w:val="left"/>
      <w:pPr>
        <w:ind w:left="2261" w:hanging="360"/>
      </w:pPr>
      <w:rPr>
        <w:rFonts w:ascii="Wingdings" w:hAnsi="Wingdings" w:hint="default"/>
      </w:rPr>
    </w:lvl>
    <w:lvl w:ilvl="3" w:tplc="04190001" w:tentative="1">
      <w:start w:val="1"/>
      <w:numFmt w:val="bullet"/>
      <w:lvlText w:val=""/>
      <w:lvlJc w:val="left"/>
      <w:pPr>
        <w:ind w:left="2981" w:hanging="360"/>
      </w:pPr>
      <w:rPr>
        <w:rFonts w:ascii="Symbol" w:hAnsi="Symbol" w:hint="default"/>
      </w:rPr>
    </w:lvl>
    <w:lvl w:ilvl="4" w:tplc="04190003" w:tentative="1">
      <w:start w:val="1"/>
      <w:numFmt w:val="bullet"/>
      <w:lvlText w:val="o"/>
      <w:lvlJc w:val="left"/>
      <w:pPr>
        <w:ind w:left="3701" w:hanging="360"/>
      </w:pPr>
      <w:rPr>
        <w:rFonts w:ascii="Courier New" w:hAnsi="Courier New" w:cs="Courier New" w:hint="default"/>
      </w:rPr>
    </w:lvl>
    <w:lvl w:ilvl="5" w:tplc="04190005" w:tentative="1">
      <w:start w:val="1"/>
      <w:numFmt w:val="bullet"/>
      <w:lvlText w:val=""/>
      <w:lvlJc w:val="left"/>
      <w:pPr>
        <w:ind w:left="4421" w:hanging="360"/>
      </w:pPr>
      <w:rPr>
        <w:rFonts w:ascii="Wingdings" w:hAnsi="Wingdings" w:hint="default"/>
      </w:rPr>
    </w:lvl>
    <w:lvl w:ilvl="6" w:tplc="04190001" w:tentative="1">
      <w:start w:val="1"/>
      <w:numFmt w:val="bullet"/>
      <w:lvlText w:val=""/>
      <w:lvlJc w:val="left"/>
      <w:pPr>
        <w:ind w:left="5141" w:hanging="360"/>
      </w:pPr>
      <w:rPr>
        <w:rFonts w:ascii="Symbol" w:hAnsi="Symbol" w:hint="default"/>
      </w:rPr>
    </w:lvl>
    <w:lvl w:ilvl="7" w:tplc="04190003" w:tentative="1">
      <w:start w:val="1"/>
      <w:numFmt w:val="bullet"/>
      <w:lvlText w:val="o"/>
      <w:lvlJc w:val="left"/>
      <w:pPr>
        <w:ind w:left="5861" w:hanging="360"/>
      </w:pPr>
      <w:rPr>
        <w:rFonts w:ascii="Courier New" w:hAnsi="Courier New" w:cs="Courier New" w:hint="default"/>
      </w:rPr>
    </w:lvl>
    <w:lvl w:ilvl="8" w:tplc="04190005" w:tentative="1">
      <w:start w:val="1"/>
      <w:numFmt w:val="bullet"/>
      <w:lvlText w:val=""/>
      <w:lvlJc w:val="left"/>
      <w:pPr>
        <w:ind w:left="6581" w:hanging="360"/>
      </w:pPr>
      <w:rPr>
        <w:rFonts w:ascii="Wingdings" w:hAnsi="Wingdings" w:hint="default"/>
      </w:rPr>
    </w:lvl>
  </w:abstractNum>
  <w:abstractNum w:abstractNumId="6">
    <w:nsid w:val="38334C5D"/>
    <w:multiLevelType w:val="hybridMultilevel"/>
    <w:tmpl w:val="040E0F98"/>
    <w:lvl w:ilvl="0" w:tplc="39CEE7EC">
      <w:numFmt w:val="bullet"/>
      <w:lvlText w:val="–"/>
      <w:lvlJc w:val="left"/>
      <w:pPr>
        <w:ind w:left="821" w:hanging="360"/>
      </w:pPr>
      <w:rPr>
        <w:rFonts w:ascii="Times New Roman" w:eastAsia="Times New Roman" w:hAnsi="Times New Roman" w:cs="Times New Roman" w:hint="default"/>
        <w:color w:val="auto"/>
      </w:rPr>
    </w:lvl>
    <w:lvl w:ilvl="1" w:tplc="04190003" w:tentative="1">
      <w:start w:val="1"/>
      <w:numFmt w:val="bullet"/>
      <w:lvlText w:val="o"/>
      <w:lvlJc w:val="left"/>
      <w:pPr>
        <w:ind w:left="1541" w:hanging="360"/>
      </w:pPr>
      <w:rPr>
        <w:rFonts w:ascii="Courier New" w:hAnsi="Courier New" w:cs="Courier New" w:hint="default"/>
      </w:rPr>
    </w:lvl>
    <w:lvl w:ilvl="2" w:tplc="04190005" w:tentative="1">
      <w:start w:val="1"/>
      <w:numFmt w:val="bullet"/>
      <w:lvlText w:val=""/>
      <w:lvlJc w:val="left"/>
      <w:pPr>
        <w:ind w:left="2261" w:hanging="360"/>
      </w:pPr>
      <w:rPr>
        <w:rFonts w:ascii="Wingdings" w:hAnsi="Wingdings" w:hint="default"/>
      </w:rPr>
    </w:lvl>
    <w:lvl w:ilvl="3" w:tplc="04190001" w:tentative="1">
      <w:start w:val="1"/>
      <w:numFmt w:val="bullet"/>
      <w:lvlText w:val=""/>
      <w:lvlJc w:val="left"/>
      <w:pPr>
        <w:ind w:left="2981" w:hanging="360"/>
      </w:pPr>
      <w:rPr>
        <w:rFonts w:ascii="Symbol" w:hAnsi="Symbol" w:hint="default"/>
      </w:rPr>
    </w:lvl>
    <w:lvl w:ilvl="4" w:tplc="04190003" w:tentative="1">
      <w:start w:val="1"/>
      <w:numFmt w:val="bullet"/>
      <w:lvlText w:val="o"/>
      <w:lvlJc w:val="left"/>
      <w:pPr>
        <w:ind w:left="3701" w:hanging="360"/>
      </w:pPr>
      <w:rPr>
        <w:rFonts w:ascii="Courier New" w:hAnsi="Courier New" w:cs="Courier New" w:hint="default"/>
      </w:rPr>
    </w:lvl>
    <w:lvl w:ilvl="5" w:tplc="04190005" w:tentative="1">
      <w:start w:val="1"/>
      <w:numFmt w:val="bullet"/>
      <w:lvlText w:val=""/>
      <w:lvlJc w:val="left"/>
      <w:pPr>
        <w:ind w:left="4421" w:hanging="360"/>
      </w:pPr>
      <w:rPr>
        <w:rFonts w:ascii="Wingdings" w:hAnsi="Wingdings" w:hint="default"/>
      </w:rPr>
    </w:lvl>
    <w:lvl w:ilvl="6" w:tplc="04190001" w:tentative="1">
      <w:start w:val="1"/>
      <w:numFmt w:val="bullet"/>
      <w:lvlText w:val=""/>
      <w:lvlJc w:val="left"/>
      <w:pPr>
        <w:ind w:left="5141" w:hanging="360"/>
      </w:pPr>
      <w:rPr>
        <w:rFonts w:ascii="Symbol" w:hAnsi="Symbol" w:hint="default"/>
      </w:rPr>
    </w:lvl>
    <w:lvl w:ilvl="7" w:tplc="04190003" w:tentative="1">
      <w:start w:val="1"/>
      <w:numFmt w:val="bullet"/>
      <w:lvlText w:val="o"/>
      <w:lvlJc w:val="left"/>
      <w:pPr>
        <w:ind w:left="5861" w:hanging="360"/>
      </w:pPr>
      <w:rPr>
        <w:rFonts w:ascii="Courier New" w:hAnsi="Courier New" w:cs="Courier New" w:hint="default"/>
      </w:rPr>
    </w:lvl>
    <w:lvl w:ilvl="8" w:tplc="04190005" w:tentative="1">
      <w:start w:val="1"/>
      <w:numFmt w:val="bullet"/>
      <w:lvlText w:val=""/>
      <w:lvlJc w:val="left"/>
      <w:pPr>
        <w:ind w:left="6581" w:hanging="360"/>
      </w:pPr>
      <w:rPr>
        <w:rFonts w:ascii="Wingdings" w:hAnsi="Wingdings" w:hint="default"/>
      </w:rPr>
    </w:lvl>
  </w:abstractNum>
  <w:num w:numId="1">
    <w:abstractNumId w:val="0"/>
  </w:num>
  <w:num w:numId="2">
    <w:abstractNumId w:val="1"/>
  </w:num>
  <w:num w:numId="3">
    <w:abstractNumId w:val="4"/>
  </w:num>
  <w:num w:numId="4">
    <w:abstractNumId w:val="6"/>
  </w:num>
  <w:num w:numId="5">
    <w:abstractNumId w:val="5"/>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isplayBackgroundShape/>
  <w:embedSystemFonts/>
  <w:hideSpellingErrors/>
  <w:proofState w:grammar="clean"/>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rsids>
    <w:rsidRoot w:val="0015215B"/>
    <w:rsid w:val="0000528B"/>
    <w:rsid w:val="0001327E"/>
    <w:rsid w:val="0001718B"/>
    <w:rsid w:val="000566FE"/>
    <w:rsid w:val="00077E10"/>
    <w:rsid w:val="001250FC"/>
    <w:rsid w:val="001348ED"/>
    <w:rsid w:val="00137AE7"/>
    <w:rsid w:val="0014131D"/>
    <w:rsid w:val="0015215B"/>
    <w:rsid w:val="001A0015"/>
    <w:rsid w:val="001C1266"/>
    <w:rsid w:val="001D46E0"/>
    <w:rsid w:val="001F71E6"/>
    <w:rsid w:val="0020587F"/>
    <w:rsid w:val="0021057D"/>
    <w:rsid w:val="00244CD4"/>
    <w:rsid w:val="00263634"/>
    <w:rsid w:val="00284DCD"/>
    <w:rsid w:val="00286F9F"/>
    <w:rsid w:val="00295892"/>
    <w:rsid w:val="00295A3A"/>
    <w:rsid w:val="002B1B88"/>
    <w:rsid w:val="002B3996"/>
    <w:rsid w:val="002B587E"/>
    <w:rsid w:val="002D7342"/>
    <w:rsid w:val="002E44A1"/>
    <w:rsid w:val="00321DE1"/>
    <w:rsid w:val="003408AC"/>
    <w:rsid w:val="00371289"/>
    <w:rsid w:val="00390C4F"/>
    <w:rsid w:val="003A65F0"/>
    <w:rsid w:val="003D0436"/>
    <w:rsid w:val="003E488C"/>
    <w:rsid w:val="00431D2A"/>
    <w:rsid w:val="00432F02"/>
    <w:rsid w:val="00440067"/>
    <w:rsid w:val="00452DCC"/>
    <w:rsid w:val="00455089"/>
    <w:rsid w:val="00496C3C"/>
    <w:rsid w:val="004C0A6B"/>
    <w:rsid w:val="004D05C9"/>
    <w:rsid w:val="004F7C41"/>
    <w:rsid w:val="00510F0E"/>
    <w:rsid w:val="00532D25"/>
    <w:rsid w:val="0053503E"/>
    <w:rsid w:val="005368F6"/>
    <w:rsid w:val="00546E1D"/>
    <w:rsid w:val="00553B5C"/>
    <w:rsid w:val="00562727"/>
    <w:rsid w:val="00566732"/>
    <w:rsid w:val="00584EC5"/>
    <w:rsid w:val="00586514"/>
    <w:rsid w:val="005916C9"/>
    <w:rsid w:val="005A0CC3"/>
    <w:rsid w:val="005B27B0"/>
    <w:rsid w:val="0060713A"/>
    <w:rsid w:val="00612074"/>
    <w:rsid w:val="006160B0"/>
    <w:rsid w:val="00625E45"/>
    <w:rsid w:val="00633E70"/>
    <w:rsid w:val="00633EB5"/>
    <w:rsid w:val="006C28D1"/>
    <w:rsid w:val="00745700"/>
    <w:rsid w:val="00762066"/>
    <w:rsid w:val="00763BAA"/>
    <w:rsid w:val="007846F4"/>
    <w:rsid w:val="007A2AA0"/>
    <w:rsid w:val="007C4683"/>
    <w:rsid w:val="008459D5"/>
    <w:rsid w:val="008B1742"/>
    <w:rsid w:val="008B1A15"/>
    <w:rsid w:val="008B6FA6"/>
    <w:rsid w:val="009138DD"/>
    <w:rsid w:val="00927C16"/>
    <w:rsid w:val="00940C7B"/>
    <w:rsid w:val="00960765"/>
    <w:rsid w:val="00962911"/>
    <w:rsid w:val="009749F7"/>
    <w:rsid w:val="00983A09"/>
    <w:rsid w:val="0098463E"/>
    <w:rsid w:val="009866ED"/>
    <w:rsid w:val="009917BC"/>
    <w:rsid w:val="009A7437"/>
    <w:rsid w:val="009F4CF7"/>
    <w:rsid w:val="00A04B53"/>
    <w:rsid w:val="00A1129C"/>
    <w:rsid w:val="00A56E22"/>
    <w:rsid w:val="00A663AD"/>
    <w:rsid w:val="00AC7169"/>
    <w:rsid w:val="00AE0224"/>
    <w:rsid w:val="00AF2C4D"/>
    <w:rsid w:val="00AF4A16"/>
    <w:rsid w:val="00B05F64"/>
    <w:rsid w:val="00B11DE6"/>
    <w:rsid w:val="00B46B6F"/>
    <w:rsid w:val="00B60809"/>
    <w:rsid w:val="00B90D39"/>
    <w:rsid w:val="00BA1CD7"/>
    <w:rsid w:val="00BE2DF6"/>
    <w:rsid w:val="00C03790"/>
    <w:rsid w:val="00C255A2"/>
    <w:rsid w:val="00C571F9"/>
    <w:rsid w:val="00C92100"/>
    <w:rsid w:val="00CC0BAA"/>
    <w:rsid w:val="00CD320A"/>
    <w:rsid w:val="00CF4F2A"/>
    <w:rsid w:val="00D10D07"/>
    <w:rsid w:val="00D51EDD"/>
    <w:rsid w:val="00D67EE3"/>
    <w:rsid w:val="00D72390"/>
    <w:rsid w:val="00D905CC"/>
    <w:rsid w:val="00DB203A"/>
    <w:rsid w:val="00DB704F"/>
    <w:rsid w:val="00DD1B70"/>
    <w:rsid w:val="00DD3EC6"/>
    <w:rsid w:val="00DD61C3"/>
    <w:rsid w:val="00DE71E4"/>
    <w:rsid w:val="00DF0F2F"/>
    <w:rsid w:val="00DF2A44"/>
    <w:rsid w:val="00E031F2"/>
    <w:rsid w:val="00E218FD"/>
    <w:rsid w:val="00EA5F82"/>
    <w:rsid w:val="00EA6F67"/>
    <w:rsid w:val="00EB5B51"/>
    <w:rsid w:val="00EB70D2"/>
    <w:rsid w:val="00EC09EA"/>
    <w:rsid w:val="00EC688C"/>
    <w:rsid w:val="00F133CA"/>
    <w:rsid w:val="00F209E1"/>
    <w:rsid w:val="00F252C6"/>
    <w:rsid w:val="00F42F8F"/>
    <w:rsid w:val="00F4415A"/>
    <w:rsid w:val="00FA39F6"/>
    <w:rsid w:val="00FA42F7"/>
    <w:rsid w:val="00FE1C0B"/>
    <w:rsid w:val="00FF1EC6"/>
    <w:rsid w:val="00FF40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745700"/>
    <w:pPr>
      <w:suppressAutoHyphens/>
      <w:spacing w:after="200" w:line="276" w:lineRule="auto"/>
    </w:pPr>
    <w:rPr>
      <w:rFonts w:ascii="Calibri" w:eastAsia="Calibri" w:hAnsi="Calibri"/>
      <w:sz w:val="22"/>
      <w:szCs w:val="22"/>
      <w:lang w:eastAsia="ar-SA"/>
    </w:rPr>
  </w:style>
  <w:style w:type="paragraph" w:styleId="1">
    <w:name w:val="heading 1"/>
    <w:basedOn w:val="a"/>
    <w:next w:val="a0"/>
    <w:uiPriority w:val="9"/>
    <w:qFormat/>
    <w:rsid w:val="00745700"/>
    <w:pPr>
      <w:tabs>
        <w:tab w:val="num" w:pos="432"/>
      </w:tabs>
      <w:spacing w:before="280" w:after="280" w:line="240" w:lineRule="auto"/>
      <w:ind w:left="432" w:hanging="432"/>
      <w:outlineLvl w:val="0"/>
    </w:pPr>
    <w:rPr>
      <w:rFonts w:ascii="Times New Roman" w:eastAsia="Times New Roman" w:hAnsi="Times New Roman"/>
      <w:b/>
      <w:bCs/>
      <w:kern w:val="1"/>
      <w:sz w:val="48"/>
      <w:szCs w:val="4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Основной шрифт абзаца1"/>
    <w:rsid w:val="00745700"/>
  </w:style>
  <w:style w:type="character" w:customStyle="1" w:styleId="11">
    <w:name w:val="Заголовок 1 Знак"/>
    <w:basedOn w:val="10"/>
    <w:uiPriority w:val="9"/>
    <w:rsid w:val="00745700"/>
    <w:rPr>
      <w:rFonts w:ascii="Times New Roman" w:eastAsia="Times New Roman" w:hAnsi="Times New Roman" w:cs="Times New Roman"/>
      <w:b/>
      <w:bCs/>
      <w:kern w:val="1"/>
      <w:sz w:val="48"/>
      <w:szCs w:val="48"/>
    </w:rPr>
  </w:style>
  <w:style w:type="character" w:customStyle="1" w:styleId="apple-converted-space">
    <w:name w:val="apple-converted-space"/>
    <w:basedOn w:val="10"/>
    <w:rsid w:val="00745700"/>
  </w:style>
  <w:style w:type="character" w:styleId="a4">
    <w:name w:val="Hyperlink"/>
    <w:basedOn w:val="10"/>
    <w:uiPriority w:val="99"/>
    <w:rsid w:val="00745700"/>
    <w:rPr>
      <w:color w:val="0000FF"/>
      <w:u w:val="single"/>
    </w:rPr>
  </w:style>
  <w:style w:type="character" w:styleId="a5">
    <w:name w:val="Emphasis"/>
    <w:basedOn w:val="10"/>
    <w:uiPriority w:val="20"/>
    <w:qFormat/>
    <w:rsid w:val="00745700"/>
    <w:rPr>
      <w:i/>
      <w:iCs/>
    </w:rPr>
  </w:style>
  <w:style w:type="character" w:customStyle="1" w:styleId="wp-smiley">
    <w:name w:val="wp-smiley"/>
    <w:basedOn w:val="10"/>
    <w:rsid w:val="00745700"/>
  </w:style>
  <w:style w:type="character" w:customStyle="1" w:styleId="a6">
    <w:name w:val="Текст сноски Знак"/>
    <w:basedOn w:val="10"/>
    <w:uiPriority w:val="99"/>
    <w:rsid w:val="00745700"/>
    <w:rPr>
      <w:rFonts w:eastAsia="SimSun" w:cs="Calibri"/>
      <w:kern w:val="1"/>
    </w:rPr>
  </w:style>
  <w:style w:type="character" w:customStyle="1" w:styleId="a7">
    <w:name w:val="Верхний колонтитул Знак"/>
    <w:basedOn w:val="10"/>
    <w:uiPriority w:val="99"/>
    <w:rsid w:val="00745700"/>
    <w:rPr>
      <w:sz w:val="22"/>
      <w:szCs w:val="22"/>
    </w:rPr>
  </w:style>
  <w:style w:type="character" w:customStyle="1" w:styleId="a8">
    <w:name w:val="Нижний колонтитул Знак"/>
    <w:basedOn w:val="10"/>
    <w:uiPriority w:val="99"/>
    <w:rsid w:val="00745700"/>
    <w:rPr>
      <w:sz w:val="22"/>
      <w:szCs w:val="22"/>
    </w:rPr>
  </w:style>
  <w:style w:type="character" w:customStyle="1" w:styleId="a9">
    <w:name w:val="Символ сноски"/>
    <w:rsid w:val="00745700"/>
  </w:style>
  <w:style w:type="character" w:styleId="aa">
    <w:name w:val="footnote reference"/>
    <w:uiPriority w:val="99"/>
    <w:rsid w:val="00745700"/>
    <w:rPr>
      <w:vertAlign w:val="superscript"/>
    </w:rPr>
  </w:style>
  <w:style w:type="character" w:styleId="ab">
    <w:name w:val="endnote reference"/>
    <w:rsid w:val="00745700"/>
    <w:rPr>
      <w:vertAlign w:val="superscript"/>
    </w:rPr>
  </w:style>
  <w:style w:type="character" w:customStyle="1" w:styleId="ac">
    <w:name w:val="Символы концевой сноски"/>
    <w:rsid w:val="00745700"/>
  </w:style>
  <w:style w:type="paragraph" w:customStyle="1" w:styleId="ad">
    <w:name w:val="Заголовок"/>
    <w:basedOn w:val="a"/>
    <w:next w:val="a0"/>
    <w:rsid w:val="00745700"/>
    <w:pPr>
      <w:keepNext/>
      <w:spacing w:before="240" w:after="120"/>
    </w:pPr>
    <w:rPr>
      <w:rFonts w:ascii="Arial" w:eastAsia="Microsoft YaHei" w:hAnsi="Arial" w:cs="Arial"/>
      <w:sz w:val="28"/>
      <w:szCs w:val="28"/>
    </w:rPr>
  </w:style>
  <w:style w:type="paragraph" w:styleId="a0">
    <w:name w:val="Body Text"/>
    <w:basedOn w:val="a"/>
    <w:rsid w:val="00745700"/>
    <w:pPr>
      <w:spacing w:after="120"/>
    </w:pPr>
  </w:style>
  <w:style w:type="paragraph" w:styleId="ae">
    <w:name w:val="List"/>
    <w:basedOn w:val="a0"/>
    <w:rsid w:val="00745700"/>
    <w:rPr>
      <w:rFonts w:cs="Arial"/>
    </w:rPr>
  </w:style>
  <w:style w:type="paragraph" w:customStyle="1" w:styleId="12">
    <w:name w:val="Название1"/>
    <w:basedOn w:val="a"/>
    <w:rsid w:val="00745700"/>
    <w:pPr>
      <w:suppressLineNumbers/>
      <w:spacing w:before="120" w:after="120"/>
    </w:pPr>
    <w:rPr>
      <w:rFonts w:cs="Arial"/>
      <w:i/>
      <w:iCs/>
      <w:sz w:val="24"/>
      <w:szCs w:val="24"/>
    </w:rPr>
  </w:style>
  <w:style w:type="paragraph" w:customStyle="1" w:styleId="13">
    <w:name w:val="Указатель1"/>
    <w:basedOn w:val="a"/>
    <w:rsid w:val="00745700"/>
    <w:pPr>
      <w:suppressLineNumbers/>
    </w:pPr>
    <w:rPr>
      <w:rFonts w:cs="Arial"/>
    </w:rPr>
  </w:style>
  <w:style w:type="paragraph" w:styleId="af">
    <w:name w:val="Normal (Web)"/>
    <w:basedOn w:val="a"/>
    <w:uiPriority w:val="99"/>
    <w:rsid w:val="00745700"/>
    <w:pPr>
      <w:spacing w:before="280" w:after="280" w:line="240" w:lineRule="auto"/>
    </w:pPr>
    <w:rPr>
      <w:rFonts w:ascii="Times New Roman" w:eastAsia="Times New Roman" w:hAnsi="Times New Roman"/>
      <w:sz w:val="24"/>
      <w:szCs w:val="24"/>
    </w:rPr>
  </w:style>
  <w:style w:type="paragraph" w:customStyle="1" w:styleId="western">
    <w:name w:val="western"/>
    <w:basedOn w:val="a"/>
    <w:rsid w:val="00745700"/>
    <w:pPr>
      <w:spacing w:before="280" w:after="280" w:line="240" w:lineRule="auto"/>
    </w:pPr>
    <w:rPr>
      <w:rFonts w:ascii="Times New Roman" w:eastAsia="Times New Roman" w:hAnsi="Times New Roman"/>
      <w:sz w:val="24"/>
      <w:szCs w:val="24"/>
    </w:rPr>
  </w:style>
  <w:style w:type="paragraph" w:styleId="af0">
    <w:name w:val="footnote text"/>
    <w:basedOn w:val="a"/>
    <w:uiPriority w:val="99"/>
    <w:rsid w:val="00745700"/>
    <w:pPr>
      <w:spacing w:after="0" w:line="240" w:lineRule="auto"/>
    </w:pPr>
    <w:rPr>
      <w:rFonts w:eastAsia="SimSun" w:cs="Calibri"/>
      <w:kern w:val="1"/>
      <w:sz w:val="20"/>
      <w:szCs w:val="20"/>
    </w:rPr>
  </w:style>
  <w:style w:type="paragraph" w:styleId="af1">
    <w:name w:val="TOC Heading"/>
    <w:basedOn w:val="1"/>
    <w:next w:val="a"/>
    <w:uiPriority w:val="39"/>
    <w:qFormat/>
    <w:rsid w:val="00745700"/>
    <w:pPr>
      <w:keepNext/>
      <w:keepLines/>
      <w:tabs>
        <w:tab w:val="clear" w:pos="432"/>
      </w:tabs>
      <w:spacing w:before="480" w:after="0" w:line="276" w:lineRule="auto"/>
      <w:ind w:left="0" w:firstLine="0"/>
      <w:outlineLvl w:val="9"/>
    </w:pPr>
    <w:rPr>
      <w:rFonts w:ascii="Cambria" w:hAnsi="Cambria"/>
      <w:color w:val="365F91"/>
      <w:sz w:val="28"/>
      <w:szCs w:val="28"/>
    </w:rPr>
  </w:style>
  <w:style w:type="paragraph" w:styleId="14">
    <w:name w:val="toc 1"/>
    <w:basedOn w:val="a"/>
    <w:next w:val="a"/>
    <w:uiPriority w:val="39"/>
    <w:rsid w:val="00745700"/>
    <w:pPr>
      <w:spacing w:after="100"/>
    </w:pPr>
    <w:rPr>
      <w:rFonts w:eastAsia="SimSun" w:cs="Calibri"/>
      <w:kern w:val="1"/>
    </w:rPr>
  </w:style>
  <w:style w:type="paragraph" w:styleId="af2">
    <w:name w:val="header"/>
    <w:basedOn w:val="a"/>
    <w:uiPriority w:val="99"/>
    <w:rsid w:val="00745700"/>
    <w:pPr>
      <w:tabs>
        <w:tab w:val="center" w:pos="4677"/>
        <w:tab w:val="right" w:pos="9355"/>
      </w:tabs>
    </w:pPr>
  </w:style>
  <w:style w:type="paragraph" w:styleId="af3">
    <w:name w:val="footer"/>
    <w:basedOn w:val="a"/>
    <w:uiPriority w:val="99"/>
    <w:rsid w:val="00745700"/>
    <w:pPr>
      <w:tabs>
        <w:tab w:val="center" w:pos="4677"/>
        <w:tab w:val="right" w:pos="9355"/>
      </w:tabs>
    </w:pPr>
  </w:style>
  <w:style w:type="paragraph" w:styleId="2">
    <w:name w:val="toc 2"/>
    <w:basedOn w:val="13"/>
    <w:rsid w:val="00745700"/>
    <w:pPr>
      <w:tabs>
        <w:tab w:val="right" w:leader="dot" w:pos="9355"/>
      </w:tabs>
      <w:ind w:left="283"/>
    </w:pPr>
  </w:style>
  <w:style w:type="paragraph" w:styleId="3">
    <w:name w:val="toc 3"/>
    <w:basedOn w:val="13"/>
    <w:rsid w:val="00745700"/>
    <w:pPr>
      <w:tabs>
        <w:tab w:val="right" w:leader="dot" w:pos="9072"/>
      </w:tabs>
      <w:ind w:left="566"/>
    </w:pPr>
  </w:style>
  <w:style w:type="paragraph" w:styleId="4">
    <w:name w:val="toc 4"/>
    <w:basedOn w:val="13"/>
    <w:rsid w:val="00745700"/>
    <w:pPr>
      <w:tabs>
        <w:tab w:val="right" w:leader="dot" w:pos="8789"/>
      </w:tabs>
      <w:ind w:left="849"/>
    </w:pPr>
  </w:style>
  <w:style w:type="paragraph" w:styleId="5">
    <w:name w:val="toc 5"/>
    <w:basedOn w:val="13"/>
    <w:rsid w:val="00745700"/>
    <w:pPr>
      <w:tabs>
        <w:tab w:val="right" w:leader="dot" w:pos="8506"/>
      </w:tabs>
      <w:ind w:left="1132"/>
    </w:pPr>
  </w:style>
  <w:style w:type="paragraph" w:styleId="6">
    <w:name w:val="toc 6"/>
    <w:basedOn w:val="13"/>
    <w:rsid w:val="00745700"/>
    <w:pPr>
      <w:tabs>
        <w:tab w:val="right" w:leader="dot" w:pos="8223"/>
      </w:tabs>
      <w:ind w:left="1415"/>
    </w:pPr>
  </w:style>
  <w:style w:type="paragraph" w:styleId="7">
    <w:name w:val="toc 7"/>
    <w:basedOn w:val="13"/>
    <w:rsid w:val="00745700"/>
    <w:pPr>
      <w:tabs>
        <w:tab w:val="right" w:leader="dot" w:pos="7940"/>
      </w:tabs>
      <w:ind w:left="1698"/>
    </w:pPr>
  </w:style>
  <w:style w:type="paragraph" w:styleId="8">
    <w:name w:val="toc 8"/>
    <w:basedOn w:val="13"/>
    <w:rsid w:val="00745700"/>
    <w:pPr>
      <w:tabs>
        <w:tab w:val="right" w:leader="dot" w:pos="7657"/>
      </w:tabs>
      <w:ind w:left="1981"/>
    </w:pPr>
  </w:style>
  <w:style w:type="paragraph" w:styleId="9">
    <w:name w:val="toc 9"/>
    <w:basedOn w:val="13"/>
    <w:rsid w:val="00745700"/>
    <w:pPr>
      <w:tabs>
        <w:tab w:val="right" w:leader="dot" w:pos="7374"/>
      </w:tabs>
      <w:ind w:left="2264"/>
    </w:pPr>
  </w:style>
  <w:style w:type="paragraph" w:customStyle="1" w:styleId="100">
    <w:name w:val="Оглавление 10"/>
    <w:basedOn w:val="13"/>
    <w:rsid w:val="00745700"/>
    <w:pPr>
      <w:tabs>
        <w:tab w:val="right" w:leader="dot" w:pos="7091"/>
      </w:tabs>
      <w:ind w:left="2547"/>
    </w:pPr>
  </w:style>
  <w:style w:type="character" w:customStyle="1" w:styleId="WW8Num1z0">
    <w:name w:val="WW8Num1z0"/>
    <w:rsid w:val="0015215B"/>
    <w:rPr>
      <w:rFonts w:ascii="Times New Roman" w:eastAsia="Times New Roman" w:hAnsi="Times New Roman" w:cs="Times New Roman" w:hint="default"/>
      <w:color w:val="auto"/>
    </w:rPr>
  </w:style>
  <w:style w:type="character" w:customStyle="1" w:styleId="WW8Num1z1">
    <w:name w:val="WW8Num1z1"/>
    <w:rsid w:val="0015215B"/>
    <w:rPr>
      <w:rFonts w:ascii="Courier New" w:hAnsi="Courier New" w:cs="Courier New" w:hint="default"/>
    </w:rPr>
  </w:style>
  <w:style w:type="character" w:customStyle="1" w:styleId="WW8Num1z2">
    <w:name w:val="WW8Num1z2"/>
    <w:rsid w:val="0015215B"/>
    <w:rPr>
      <w:rFonts w:ascii="Wingdings" w:hAnsi="Wingdings" w:cs="Wingdings" w:hint="default"/>
    </w:rPr>
  </w:style>
  <w:style w:type="character" w:customStyle="1" w:styleId="WW8Num1z3">
    <w:name w:val="WW8Num1z3"/>
    <w:rsid w:val="0015215B"/>
    <w:rPr>
      <w:rFonts w:ascii="Symbol" w:hAnsi="Symbol" w:cs="Symbol" w:hint="default"/>
    </w:rPr>
  </w:style>
  <w:style w:type="character" w:customStyle="1" w:styleId="WW8Num2z0">
    <w:name w:val="WW8Num2z0"/>
    <w:rsid w:val="0015215B"/>
    <w:rPr>
      <w:rFonts w:ascii="Times New Roman" w:eastAsia="Times New Roman" w:hAnsi="Times New Roman" w:cs="Times New Roman" w:hint="default"/>
      <w:color w:val="auto"/>
    </w:rPr>
  </w:style>
  <w:style w:type="character" w:customStyle="1" w:styleId="WW8Num2z1">
    <w:name w:val="WW8Num2z1"/>
    <w:rsid w:val="0015215B"/>
    <w:rPr>
      <w:rFonts w:ascii="Courier New" w:hAnsi="Courier New" w:cs="Courier New" w:hint="default"/>
    </w:rPr>
  </w:style>
  <w:style w:type="character" w:customStyle="1" w:styleId="WW8Num2z2">
    <w:name w:val="WW8Num2z2"/>
    <w:rsid w:val="0015215B"/>
    <w:rPr>
      <w:rFonts w:ascii="Wingdings" w:hAnsi="Wingdings" w:cs="Wingdings" w:hint="default"/>
    </w:rPr>
  </w:style>
  <w:style w:type="character" w:customStyle="1" w:styleId="WW8Num2z3">
    <w:name w:val="WW8Num2z3"/>
    <w:rsid w:val="0015215B"/>
    <w:rPr>
      <w:rFonts w:ascii="Symbol" w:hAnsi="Symbol" w:cs="Symbol" w:hint="default"/>
    </w:rPr>
  </w:style>
  <w:style w:type="character" w:customStyle="1" w:styleId="af4">
    <w:name w:val="Маркеры списка"/>
    <w:rsid w:val="0015215B"/>
    <w:rPr>
      <w:rFonts w:ascii="OpenSymbol" w:eastAsia="OpenSymbol" w:hAnsi="OpenSymbol" w:cs="OpenSymbol"/>
    </w:rPr>
  </w:style>
  <w:style w:type="paragraph" w:styleId="af5">
    <w:name w:val="Balloon Text"/>
    <w:basedOn w:val="a"/>
    <w:link w:val="af6"/>
    <w:uiPriority w:val="99"/>
    <w:semiHidden/>
    <w:unhideWhenUsed/>
    <w:rsid w:val="00B11DE6"/>
    <w:pPr>
      <w:spacing w:after="0" w:line="240" w:lineRule="auto"/>
    </w:pPr>
    <w:rPr>
      <w:rFonts w:ascii="Tahoma" w:hAnsi="Tahoma" w:cs="Tahoma"/>
      <w:sz w:val="16"/>
      <w:szCs w:val="16"/>
    </w:rPr>
  </w:style>
  <w:style w:type="character" w:customStyle="1" w:styleId="af6">
    <w:name w:val="Текст выноски Знак"/>
    <w:basedOn w:val="a1"/>
    <w:link w:val="af5"/>
    <w:uiPriority w:val="99"/>
    <w:semiHidden/>
    <w:rsid w:val="00B11DE6"/>
    <w:rPr>
      <w:rFonts w:ascii="Tahoma" w:eastAsia="Calibri" w:hAnsi="Tahoma" w:cs="Tahoma"/>
      <w:sz w:val="16"/>
      <w:szCs w:val="16"/>
      <w:lang w:eastAsia="ar-SA"/>
    </w:rPr>
  </w:style>
  <w:style w:type="character" w:customStyle="1" w:styleId="WW8Num1z4">
    <w:name w:val="WW8Num1z4"/>
    <w:rsid w:val="00CD320A"/>
  </w:style>
  <w:style w:type="character" w:customStyle="1" w:styleId="WW8Num1z5">
    <w:name w:val="WW8Num1z5"/>
    <w:rsid w:val="00CD320A"/>
  </w:style>
  <w:style w:type="character" w:customStyle="1" w:styleId="WW8Num1z6">
    <w:name w:val="WW8Num1z6"/>
    <w:rsid w:val="00CD320A"/>
  </w:style>
  <w:style w:type="character" w:customStyle="1" w:styleId="WW8Num1z7">
    <w:name w:val="WW8Num1z7"/>
    <w:rsid w:val="00CD320A"/>
  </w:style>
  <w:style w:type="character" w:customStyle="1" w:styleId="WW8Num1z8">
    <w:name w:val="WW8Num1z8"/>
    <w:rsid w:val="00CD320A"/>
  </w:style>
  <w:style w:type="character" w:customStyle="1" w:styleId="WW8Num3z0">
    <w:name w:val="WW8Num3z0"/>
    <w:rsid w:val="00CD320A"/>
    <w:rPr>
      <w:rFonts w:ascii="Times New Roman" w:eastAsia="Times New Roman" w:hAnsi="Times New Roman" w:cs="Times New Roman" w:hint="default"/>
      <w:color w:val="auto"/>
    </w:rPr>
  </w:style>
  <w:style w:type="character" w:customStyle="1" w:styleId="WW8Num3z1">
    <w:name w:val="WW8Num3z1"/>
    <w:rsid w:val="00CD320A"/>
    <w:rPr>
      <w:rFonts w:ascii="Courier New" w:hAnsi="Courier New" w:cs="Courier New" w:hint="default"/>
    </w:rPr>
  </w:style>
  <w:style w:type="character" w:customStyle="1" w:styleId="WW8Num3z2">
    <w:name w:val="WW8Num3z2"/>
    <w:rsid w:val="00CD320A"/>
    <w:rPr>
      <w:rFonts w:ascii="Wingdings" w:hAnsi="Wingdings" w:cs="Wingdings" w:hint="default"/>
    </w:rPr>
  </w:style>
  <w:style w:type="character" w:customStyle="1" w:styleId="WW8Num3z3">
    <w:name w:val="WW8Num3z3"/>
    <w:rsid w:val="00CD320A"/>
    <w:rPr>
      <w:rFonts w:ascii="Symbol" w:hAnsi="Symbol" w:cs="Symbol" w:hint="default"/>
    </w:rPr>
  </w:style>
  <w:style w:type="character" w:styleId="af7">
    <w:name w:val="annotation reference"/>
    <w:basedOn w:val="a1"/>
    <w:uiPriority w:val="99"/>
    <w:semiHidden/>
    <w:unhideWhenUsed/>
    <w:rsid w:val="00CD320A"/>
    <w:rPr>
      <w:sz w:val="16"/>
      <w:szCs w:val="16"/>
    </w:rPr>
  </w:style>
  <w:style w:type="paragraph" w:styleId="af8">
    <w:name w:val="annotation text"/>
    <w:basedOn w:val="a"/>
    <w:link w:val="af9"/>
    <w:uiPriority w:val="99"/>
    <w:semiHidden/>
    <w:unhideWhenUsed/>
    <w:rsid w:val="00CD320A"/>
    <w:pPr>
      <w:spacing w:line="240" w:lineRule="auto"/>
    </w:pPr>
    <w:rPr>
      <w:sz w:val="20"/>
      <w:szCs w:val="20"/>
    </w:rPr>
  </w:style>
  <w:style w:type="character" w:customStyle="1" w:styleId="af9">
    <w:name w:val="Текст примечания Знак"/>
    <w:basedOn w:val="a1"/>
    <w:link w:val="af8"/>
    <w:uiPriority w:val="99"/>
    <w:semiHidden/>
    <w:rsid w:val="00CD320A"/>
    <w:rPr>
      <w:rFonts w:ascii="Calibri" w:eastAsia="Calibri" w:hAnsi="Calibri"/>
      <w:lang w:eastAsia="ar-SA"/>
    </w:rPr>
  </w:style>
  <w:style w:type="paragraph" w:styleId="afa">
    <w:name w:val="annotation subject"/>
    <w:basedOn w:val="af8"/>
    <w:next w:val="af8"/>
    <w:link w:val="afb"/>
    <w:uiPriority w:val="99"/>
    <w:semiHidden/>
    <w:unhideWhenUsed/>
    <w:rsid w:val="00CD320A"/>
    <w:rPr>
      <w:b/>
      <w:bCs/>
    </w:rPr>
  </w:style>
  <w:style w:type="character" w:customStyle="1" w:styleId="afb">
    <w:name w:val="Тема примечания Знак"/>
    <w:basedOn w:val="af9"/>
    <w:link w:val="afa"/>
    <w:uiPriority w:val="99"/>
    <w:semiHidden/>
    <w:rsid w:val="00CD320A"/>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k.com/world_of_different_books"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vk.com/world_of_different_books"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230</Pages>
  <Words>100404</Words>
  <Characters>572304</Characters>
  <Application>Microsoft Office Word</Application>
  <DocSecurity>0</DocSecurity>
  <Lines>4769</Lines>
  <Paragraphs>1342</Paragraphs>
  <ScaleCrop>false</ScaleCrop>
  <HeadingPairs>
    <vt:vector size="2" baseType="variant">
      <vt:variant>
        <vt:lpstr>Название</vt:lpstr>
      </vt:variant>
      <vt:variant>
        <vt:i4>1</vt:i4>
      </vt:variant>
    </vt:vector>
  </HeadingPairs>
  <TitlesOfParts>
    <vt:vector size="1" baseType="lpstr">
      <vt:lpstr/>
    </vt:vector>
  </TitlesOfParts>
  <Company>COMPANY</Company>
  <LinksUpToDate>false</LinksUpToDate>
  <CharactersWithSpaces>671366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dc:creator>
  <cp:lastModifiedBy>Лена</cp:lastModifiedBy>
  <cp:revision>2</cp:revision>
  <dcterms:created xsi:type="dcterms:W3CDTF">2016-08-14T16:44:00Z</dcterms:created>
  <dcterms:modified xsi:type="dcterms:W3CDTF">2016-08-14T16:44:00Z</dcterms:modified>
</cp:coreProperties>
</file>